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CD1DDE" w14:textId="7AF1D52B" w:rsidR="00AE00EF" w:rsidRPr="003D3A2E" w:rsidRDefault="009A4C68" w:rsidP="003D3A2E">
      <w:pPr>
        <w:pStyle w:val="Nagwek4"/>
        <w:spacing w:before="0" w:after="0" w:line="276" w:lineRule="auto"/>
        <w:jc w:val="both"/>
        <w:rPr>
          <w:rFonts w:asciiTheme="minorHAnsi" w:hAnsiTheme="minorHAnsi" w:cstheme="minorHAnsi"/>
          <w:sz w:val="20"/>
          <w:szCs w:val="20"/>
          <w:u w:val="single"/>
        </w:rPr>
      </w:pPr>
      <w:bookmarkStart w:id="0" w:name="_Toc151554401"/>
      <w:r w:rsidRPr="003D3A2E">
        <w:rPr>
          <w:rFonts w:asciiTheme="minorHAnsi" w:hAnsiTheme="minorHAnsi" w:cstheme="minorHAnsi"/>
          <w:sz w:val="20"/>
          <w:szCs w:val="20"/>
          <w:u w:val="single"/>
        </w:rPr>
        <w:t>ZAŁĄCZNIK NR 1</w:t>
      </w:r>
      <w:r w:rsidR="00DC4BC3" w:rsidRPr="003D3A2E">
        <w:rPr>
          <w:rFonts w:asciiTheme="minorHAnsi" w:hAnsiTheme="minorHAnsi" w:cstheme="minorHAnsi"/>
          <w:sz w:val="20"/>
          <w:szCs w:val="20"/>
          <w:u w:val="single"/>
        </w:rPr>
        <w:t xml:space="preserve"> –</w:t>
      </w:r>
      <w:r w:rsidR="00AE00EF" w:rsidRPr="003D3A2E">
        <w:rPr>
          <w:rFonts w:asciiTheme="minorHAnsi" w:hAnsiTheme="minorHAnsi" w:cstheme="minorHAnsi"/>
          <w:sz w:val="20"/>
          <w:szCs w:val="20"/>
          <w:u w:val="single"/>
        </w:rPr>
        <w:t xml:space="preserve"> </w:t>
      </w:r>
      <w:r w:rsidR="001F4C22" w:rsidRPr="003D3A2E">
        <w:rPr>
          <w:rFonts w:asciiTheme="minorHAnsi" w:hAnsiTheme="minorHAnsi" w:cstheme="minorHAnsi"/>
          <w:sz w:val="20"/>
          <w:szCs w:val="20"/>
          <w:u w:val="single"/>
        </w:rPr>
        <w:t xml:space="preserve">FORMULARZ OFERTY </w:t>
      </w:r>
      <w:r w:rsidR="003D3A2E" w:rsidRPr="003D3A2E">
        <w:rPr>
          <w:rFonts w:asciiTheme="minorHAnsi" w:hAnsiTheme="minorHAnsi" w:cstheme="minorHAnsi"/>
          <w:color w:val="FF0000"/>
          <w:sz w:val="20"/>
          <w:szCs w:val="20"/>
          <w:u w:val="single"/>
        </w:rPr>
        <w:t>(SKŁADANE WRAZ Z OFERTĄ)</w:t>
      </w:r>
      <w:bookmarkEnd w:id="0"/>
    </w:p>
    <w:p w14:paraId="09FFC251" w14:textId="77777777" w:rsidR="00AE00EF" w:rsidRPr="003D3A2E" w:rsidRDefault="00AE00EF" w:rsidP="003D3A2E">
      <w:pPr>
        <w:spacing w:before="0" w:line="276" w:lineRule="auto"/>
        <w:rPr>
          <w:rFonts w:asciiTheme="minorHAnsi" w:hAnsiTheme="minorHAnsi" w:cstheme="minorHAnsi"/>
          <w:sz w:val="20"/>
          <w:szCs w:val="20"/>
          <w:u w:val="single"/>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60"/>
        <w:gridCol w:w="3741"/>
        <w:gridCol w:w="5455"/>
        <w:gridCol w:w="472"/>
      </w:tblGrid>
      <w:tr w:rsidR="00AE00EF" w:rsidRPr="003D3A2E" w14:paraId="517C84D9" w14:textId="77777777" w:rsidTr="00C002BD">
        <w:trPr>
          <w:trHeight w:val="1236"/>
        </w:trPr>
        <w:tc>
          <w:tcPr>
            <w:tcW w:w="160" w:type="dxa"/>
            <w:tcBorders>
              <w:top w:val="nil"/>
              <w:left w:val="nil"/>
              <w:bottom w:val="nil"/>
            </w:tcBorders>
            <w:vAlign w:val="bottom"/>
          </w:tcPr>
          <w:p w14:paraId="33CE49C9" w14:textId="77777777" w:rsidR="00AE00EF" w:rsidRPr="003D3A2E" w:rsidRDefault="00AE00EF" w:rsidP="003D3A2E">
            <w:pPr>
              <w:pStyle w:val="WW-Legenda"/>
              <w:spacing w:line="276" w:lineRule="auto"/>
              <w:jc w:val="center"/>
              <w:rPr>
                <w:rFonts w:asciiTheme="minorHAnsi" w:hAnsiTheme="minorHAnsi" w:cstheme="minorHAnsi"/>
                <w:b w:val="0"/>
                <w:bCs w:val="0"/>
              </w:rPr>
            </w:pPr>
          </w:p>
        </w:tc>
        <w:tc>
          <w:tcPr>
            <w:tcW w:w="3741" w:type="dxa"/>
            <w:vAlign w:val="bottom"/>
          </w:tcPr>
          <w:p w14:paraId="0BF16BE1" w14:textId="3A3C56E2" w:rsidR="00AE00EF" w:rsidRPr="003D3A2E" w:rsidRDefault="007D3A1F" w:rsidP="003D3A2E">
            <w:pPr>
              <w:pStyle w:val="WW-Legenda"/>
              <w:spacing w:line="276" w:lineRule="auto"/>
              <w:rPr>
                <w:rFonts w:asciiTheme="minorHAnsi" w:hAnsiTheme="minorHAnsi" w:cstheme="minorHAnsi"/>
                <w:b w:val="0"/>
                <w:bCs w:val="0"/>
              </w:rPr>
            </w:pPr>
            <w:r w:rsidRPr="003D3A2E">
              <w:rPr>
                <w:rFonts w:asciiTheme="minorHAnsi" w:hAnsiTheme="minorHAnsi" w:cstheme="minorHAnsi"/>
                <w:b w:val="0"/>
                <w:bCs w:val="0"/>
              </w:rPr>
              <w:t>(nazwa</w:t>
            </w:r>
            <w:r w:rsidR="00AE00EF" w:rsidRPr="003D3A2E">
              <w:rPr>
                <w:rFonts w:asciiTheme="minorHAnsi" w:hAnsiTheme="minorHAnsi" w:cstheme="minorHAnsi"/>
                <w:b w:val="0"/>
                <w:bCs w:val="0"/>
              </w:rPr>
              <w:t xml:space="preserve"> </w:t>
            </w:r>
            <w:r w:rsidR="003C178A" w:rsidRPr="003D3A2E">
              <w:rPr>
                <w:rFonts w:asciiTheme="minorHAnsi" w:hAnsiTheme="minorHAnsi" w:cstheme="minorHAnsi"/>
                <w:b w:val="0"/>
                <w:bCs w:val="0"/>
              </w:rPr>
              <w:t>W</w:t>
            </w:r>
            <w:r w:rsidR="00AE00EF" w:rsidRPr="003D3A2E">
              <w:rPr>
                <w:rFonts w:asciiTheme="minorHAnsi" w:hAnsiTheme="minorHAnsi" w:cstheme="minorHAnsi"/>
                <w:b w:val="0"/>
                <w:bCs w:val="0"/>
              </w:rPr>
              <w:t>ykonawcy)</w:t>
            </w:r>
          </w:p>
        </w:tc>
        <w:tc>
          <w:tcPr>
            <w:tcW w:w="5927" w:type="dxa"/>
            <w:gridSpan w:val="2"/>
            <w:tcBorders>
              <w:top w:val="nil"/>
              <w:bottom w:val="nil"/>
              <w:right w:val="nil"/>
            </w:tcBorders>
          </w:tcPr>
          <w:p w14:paraId="47C451A2" w14:textId="77777777" w:rsidR="00AE00EF" w:rsidRPr="003D3A2E" w:rsidRDefault="00AE00EF" w:rsidP="003D3A2E">
            <w:pPr>
              <w:pStyle w:val="WW-Legenda"/>
              <w:spacing w:line="276" w:lineRule="auto"/>
              <w:jc w:val="right"/>
              <w:rPr>
                <w:rFonts w:asciiTheme="minorHAnsi" w:hAnsiTheme="minorHAnsi" w:cstheme="minorHAnsi"/>
                <w:b w:val="0"/>
                <w:bCs w:val="0"/>
              </w:rPr>
            </w:pPr>
          </w:p>
        </w:tc>
      </w:tr>
      <w:tr w:rsidR="00AE00EF" w:rsidRPr="003D3A2E" w14:paraId="1CD5AAC0" w14:textId="77777777" w:rsidTr="009E1B83">
        <w:trPr>
          <w:gridAfter w:val="1"/>
          <w:wAfter w:w="472" w:type="dxa"/>
          <w:trHeight w:val="491"/>
        </w:trPr>
        <w:tc>
          <w:tcPr>
            <w:tcW w:w="9356" w:type="dxa"/>
            <w:gridSpan w:val="3"/>
            <w:tcBorders>
              <w:top w:val="nil"/>
              <w:left w:val="nil"/>
              <w:bottom w:val="nil"/>
              <w:right w:val="nil"/>
            </w:tcBorders>
            <w:vAlign w:val="bottom"/>
          </w:tcPr>
          <w:p w14:paraId="3101603C" w14:textId="77777777" w:rsidR="00AE00EF" w:rsidRPr="003D3A2E" w:rsidRDefault="00AE00EF" w:rsidP="003D3A2E">
            <w:pPr>
              <w:pStyle w:val="Nagwek"/>
              <w:tabs>
                <w:tab w:val="clear" w:pos="4536"/>
                <w:tab w:val="clear" w:pos="9072"/>
              </w:tabs>
              <w:spacing w:before="0" w:line="276" w:lineRule="auto"/>
              <w:rPr>
                <w:rFonts w:asciiTheme="minorHAnsi" w:hAnsiTheme="minorHAnsi" w:cstheme="minorHAnsi"/>
                <w:b/>
                <w:bCs/>
                <w:sz w:val="20"/>
                <w:szCs w:val="20"/>
              </w:rPr>
            </w:pPr>
            <w:r w:rsidRPr="003D3A2E">
              <w:rPr>
                <w:rFonts w:asciiTheme="minorHAnsi" w:hAnsiTheme="minorHAnsi" w:cstheme="minorHAnsi"/>
                <w:b/>
                <w:bCs/>
                <w:sz w:val="20"/>
                <w:szCs w:val="20"/>
              </w:rPr>
              <w:t xml:space="preserve">Oferta w </w:t>
            </w:r>
            <w:r w:rsidR="00C5090F" w:rsidRPr="003D3A2E">
              <w:rPr>
                <w:rFonts w:asciiTheme="minorHAnsi" w:hAnsiTheme="minorHAnsi" w:cstheme="minorHAnsi"/>
                <w:b/>
                <w:bCs/>
                <w:sz w:val="20"/>
                <w:szCs w:val="20"/>
              </w:rPr>
              <w:t>p</w:t>
            </w:r>
            <w:r w:rsidRPr="003D3A2E">
              <w:rPr>
                <w:rFonts w:asciiTheme="minorHAnsi" w:hAnsiTheme="minorHAnsi" w:cstheme="minorHAnsi"/>
                <w:b/>
                <w:bCs/>
                <w:sz w:val="20"/>
                <w:szCs w:val="20"/>
              </w:rPr>
              <w:t>ostępowaniu</w:t>
            </w:r>
          </w:p>
        </w:tc>
      </w:tr>
      <w:tr w:rsidR="00AE00EF" w:rsidRPr="003D3A2E" w14:paraId="5C82EDA9" w14:textId="77777777" w:rsidTr="009E1B8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472" w:type="dxa"/>
        </w:trPr>
        <w:tc>
          <w:tcPr>
            <w:tcW w:w="9356" w:type="dxa"/>
            <w:gridSpan w:val="3"/>
            <w:tcBorders>
              <w:bottom w:val="single" w:sz="4" w:space="0" w:color="auto"/>
            </w:tcBorders>
          </w:tcPr>
          <w:p w14:paraId="4C045021" w14:textId="77777777" w:rsidR="00AE00EF" w:rsidRPr="003D3A2E" w:rsidRDefault="00AE00EF" w:rsidP="003D3A2E">
            <w:pPr>
              <w:spacing w:before="0" w:line="276" w:lineRule="auto"/>
              <w:rPr>
                <w:rFonts w:asciiTheme="minorHAnsi" w:hAnsiTheme="minorHAnsi" w:cstheme="minorHAnsi"/>
                <w:sz w:val="20"/>
                <w:szCs w:val="20"/>
              </w:rPr>
            </w:pPr>
            <w:r w:rsidRPr="003D3A2E">
              <w:rPr>
                <w:rFonts w:asciiTheme="minorHAnsi" w:hAnsiTheme="minorHAnsi" w:cstheme="minorHAnsi"/>
                <w:sz w:val="20"/>
                <w:szCs w:val="20"/>
              </w:rPr>
              <w:t>Ja, niżej podpisany (My niżej podpisani):</w:t>
            </w:r>
          </w:p>
        </w:tc>
      </w:tr>
      <w:tr w:rsidR="00AE00EF" w:rsidRPr="003D3A2E" w14:paraId="41811C4E" w14:textId="77777777" w:rsidTr="009E1B8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472" w:type="dxa"/>
          <w:trHeight w:val="454"/>
        </w:trPr>
        <w:tc>
          <w:tcPr>
            <w:tcW w:w="9356" w:type="dxa"/>
            <w:gridSpan w:val="3"/>
            <w:tcBorders>
              <w:top w:val="single" w:sz="4" w:space="0" w:color="auto"/>
              <w:left w:val="single" w:sz="4" w:space="0" w:color="auto"/>
              <w:bottom w:val="single" w:sz="4" w:space="0" w:color="auto"/>
              <w:right w:val="single" w:sz="4" w:space="0" w:color="auto"/>
            </w:tcBorders>
            <w:vAlign w:val="center"/>
          </w:tcPr>
          <w:p w14:paraId="25E446E9" w14:textId="77777777" w:rsidR="00AE00EF" w:rsidRPr="003D3A2E" w:rsidRDefault="00AE00EF" w:rsidP="003D3A2E">
            <w:pPr>
              <w:spacing w:before="0" w:line="276" w:lineRule="auto"/>
              <w:jc w:val="center"/>
              <w:rPr>
                <w:rFonts w:asciiTheme="minorHAnsi" w:hAnsiTheme="minorHAnsi" w:cstheme="minorHAnsi"/>
                <w:b/>
                <w:bCs/>
                <w:sz w:val="20"/>
                <w:szCs w:val="20"/>
              </w:rPr>
            </w:pPr>
          </w:p>
        </w:tc>
      </w:tr>
      <w:tr w:rsidR="00AE00EF" w:rsidRPr="003D3A2E" w14:paraId="3BA44C99" w14:textId="77777777" w:rsidTr="009E1B8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472" w:type="dxa"/>
        </w:trPr>
        <w:tc>
          <w:tcPr>
            <w:tcW w:w="9356" w:type="dxa"/>
            <w:gridSpan w:val="3"/>
            <w:tcBorders>
              <w:top w:val="single" w:sz="4" w:space="0" w:color="auto"/>
              <w:left w:val="nil"/>
              <w:bottom w:val="single" w:sz="4" w:space="0" w:color="auto"/>
              <w:right w:val="nil"/>
            </w:tcBorders>
          </w:tcPr>
          <w:p w14:paraId="1127B701" w14:textId="77777777" w:rsidR="00AE00EF" w:rsidRPr="003D3A2E" w:rsidRDefault="00AE00EF" w:rsidP="003D3A2E">
            <w:pPr>
              <w:spacing w:before="0" w:line="276" w:lineRule="auto"/>
              <w:rPr>
                <w:rFonts w:asciiTheme="minorHAnsi" w:hAnsiTheme="minorHAnsi" w:cstheme="minorHAnsi"/>
                <w:sz w:val="20"/>
                <w:szCs w:val="20"/>
              </w:rPr>
            </w:pPr>
            <w:r w:rsidRPr="003D3A2E">
              <w:rPr>
                <w:rFonts w:asciiTheme="minorHAnsi" w:hAnsiTheme="minorHAnsi" w:cstheme="minorHAnsi"/>
                <w:sz w:val="20"/>
                <w:szCs w:val="20"/>
              </w:rPr>
              <w:t>działając w imieniu i na rzecz:</w:t>
            </w:r>
          </w:p>
        </w:tc>
      </w:tr>
      <w:tr w:rsidR="00AE00EF" w:rsidRPr="003D3A2E" w14:paraId="19A564B6" w14:textId="77777777" w:rsidTr="009E1B8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472" w:type="dxa"/>
          <w:trHeight w:val="454"/>
        </w:trPr>
        <w:tc>
          <w:tcPr>
            <w:tcW w:w="9356" w:type="dxa"/>
            <w:gridSpan w:val="3"/>
            <w:tcBorders>
              <w:top w:val="single" w:sz="4" w:space="0" w:color="auto"/>
              <w:left w:val="single" w:sz="4" w:space="0" w:color="auto"/>
              <w:bottom w:val="single" w:sz="4" w:space="0" w:color="auto"/>
              <w:right w:val="single" w:sz="4" w:space="0" w:color="auto"/>
            </w:tcBorders>
            <w:vAlign w:val="center"/>
          </w:tcPr>
          <w:p w14:paraId="291B5C01" w14:textId="77777777" w:rsidR="00AE00EF" w:rsidRPr="003D3A2E" w:rsidRDefault="00AE00EF" w:rsidP="003D3A2E">
            <w:pPr>
              <w:spacing w:before="0" w:line="276" w:lineRule="auto"/>
              <w:jc w:val="center"/>
              <w:rPr>
                <w:rFonts w:asciiTheme="minorHAnsi" w:hAnsiTheme="minorHAnsi" w:cstheme="minorHAnsi"/>
                <w:b/>
                <w:bCs/>
                <w:sz w:val="20"/>
                <w:szCs w:val="20"/>
              </w:rPr>
            </w:pPr>
          </w:p>
        </w:tc>
      </w:tr>
      <w:tr w:rsidR="00AE00EF" w:rsidRPr="003D3A2E" w14:paraId="44E388A3" w14:textId="77777777" w:rsidTr="009E1B8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472" w:type="dxa"/>
        </w:trPr>
        <w:tc>
          <w:tcPr>
            <w:tcW w:w="9356" w:type="dxa"/>
            <w:gridSpan w:val="3"/>
            <w:tcBorders>
              <w:top w:val="single" w:sz="4" w:space="0" w:color="auto"/>
              <w:left w:val="nil"/>
              <w:bottom w:val="single" w:sz="4" w:space="0" w:color="auto"/>
              <w:right w:val="nil"/>
            </w:tcBorders>
          </w:tcPr>
          <w:p w14:paraId="7915657E" w14:textId="77777777" w:rsidR="00AE00EF" w:rsidRPr="003D3A2E" w:rsidRDefault="00AE00EF" w:rsidP="003D3A2E">
            <w:pPr>
              <w:pStyle w:val="BodyText21"/>
              <w:tabs>
                <w:tab w:val="clear" w:pos="0"/>
              </w:tabs>
              <w:spacing w:line="276" w:lineRule="auto"/>
              <w:rPr>
                <w:rFonts w:asciiTheme="minorHAnsi" w:hAnsiTheme="minorHAnsi" w:cstheme="minorHAnsi"/>
                <w:sz w:val="20"/>
                <w:szCs w:val="20"/>
              </w:rPr>
            </w:pPr>
            <w:r w:rsidRPr="003D3A2E">
              <w:rPr>
                <w:rFonts w:asciiTheme="minorHAnsi" w:hAnsiTheme="minorHAnsi" w:cstheme="minorHAnsi"/>
                <w:sz w:val="20"/>
                <w:szCs w:val="20"/>
              </w:rPr>
              <w:t xml:space="preserve">Składam(y) </w:t>
            </w:r>
            <w:r w:rsidR="00C5090F" w:rsidRPr="003D3A2E">
              <w:rPr>
                <w:rFonts w:asciiTheme="minorHAnsi" w:hAnsiTheme="minorHAnsi" w:cstheme="minorHAnsi"/>
                <w:sz w:val="20"/>
                <w:szCs w:val="20"/>
              </w:rPr>
              <w:t>o</w:t>
            </w:r>
            <w:r w:rsidRPr="003D3A2E">
              <w:rPr>
                <w:rFonts w:asciiTheme="minorHAnsi" w:hAnsiTheme="minorHAnsi" w:cstheme="minorHAnsi"/>
                <w:sz w:val="20"/>
                <w:szCs w:val="20"/>
              </w:rPr>
              <w:t>fertę na wykonanie zamówienia, którego przedmiotem jest:</w:t>
            </w:r>
          </w:p>
        </w:tc>
      </w:tr>
      <w:tr w:rsidR="00AE00EF" w:rsidRPr="003D3A2E" w14:paraId="08995020" w14:textId="77777777" w:rsidTr="00DE2216">
        <w:trPr>
          <w:gridAfter w:val="1"/>
          <w:wAfter w:w="472" w:type="dxa"/>
          <w:trHeight w:val="593"/>
        </w:trPr>
        <w:tc>
          <w:tcPr>
            <w:tcW w:w="9356" w:type="dxa"/>
            <w:gridSpan w:val="3"/>
            <w:tcBorders>
              <w:top w:val="single" w:sz="4" w:space="0" w:color="auto"/>
              <w:left w:val="single" w:sz="4" w:space="0" w:color="auto"/>
              <w:bottom w:val="single" w:sz="4" w:space="0" w:color="auto"/>
              <w:right w:val="single" w:sz="4" w:space="0" w:color="auto"/>
            </w:tcBorders>
            <w:vAlign w:val="center"/>
          </w:tcPr>
          <w:p w14:paraId="67FDA469" w14:textId="243FBD75" w:rsidR="00AE00EF" w:rsidRPr="0097219F" w:rsidRDefault="001C4B53" w:rsidP="003D3A2E">
            <w:pPr>
              <w:spacing w:before="0" w:line="276" w:lineRule="auto"/>
              <w:jc w:val="center"/>
              <w:rPr>
                <w:rFonts w:asciiTheme="minorHAnsi" w:hAnsiTheme="minorHAnsi" w:cstheme="minorHAnsi"/>
                <w:b/>
                <w:color w:val="0070C0"/>
                <w:sz w:val="16"/>
                <w:szCs w:val="16"/>
              </w:rPr>
            </w:pPr>
            <w:r w:rsidRPr="001C4B53">
              <w:rPr>
                <w:rFonts w:ascii="Calibri" w:hAnsi="Calibri" w:cs="Calibri"/>
                <w:b/>
                <w:bCs/>
                <w:color w:val="000000"/>
                <w:sz w:val="20"/>
                <w:szCs w:val="20"/>
              </w:rPr>
              <w:t xml:space="preserve">Usługi domu </w:t>
            </w:r>
            <w:proofErr w:type="spellStart"/>
            <w:r w:rsidRPr="001C4B53">
              <w:rPr>
                <w:rFonts w:ascii="Calibri" w:hAnsi="Calibri" w:cs="Calibri"/>
                <w:b/>
                <w:bCs/>
                <w:color w:val="000000"/>
                <w:sz w:val="20"/>
                <w:szCs w:val="20"/>
              </w:rPr>
              <w:t>mediowego</w:t>
            </w:r>
            <w:proofErr w:type="spellEnd"/>
          </w:p>
        </w:tc>
      </w:tr>
    </w:tbl>
    <w:p w14:paraId="4E59EEAC" w14:textId="5F4C1BA9" w:rsidR="00E71FDA" w:rsidRDefault="00E71FDA" w:rsidP="003D3A2E">
      <w:pPr>
        <w:pStyle w:val="Akapitzlist"/>
        <w:numPr>
          <w:ilvl w:val="0"/>
          <w:numId w:val="4"/>
        </w:numPr>
        <w:spacing w:after="0"/>
        <w:jc w:val="both"/>
        <w:rPr>
          <w:rFonts w:asciiTheme="minorHAnsi" w:hAnsiTheme="minorHAnsi" w:cstheme="minorHAnsi"/>
          <w:b/>
          <w:iCs/>
          <w:sz w:val="20"/>
          <w:szCs w:val="20"/>
        </w:rPr>
      </w:pPr>
      <w:r w:rsidRPr="003D3A2E">
        <w:rPr>
          <w:rFonts w:asciiTheme="minorHAnsi" w:hAnsiTheme="minorHAnsi" w:cstheme="minorHAnsi"/>
          <w:b/>
          <w:iCs/>
          <w:sz w:val="20"/>
          <w:szCs w:val="20"/>
          <w:lang w:eastAsia="pl-PL"/>
        </w:rPr>
        <w:t xml:space="preserve">Oferujemy wykonanie zamówienia w sposób i na warunkach określonych w </w:t>
      </w:r>
      <w:r w:rsidR="009E1B83" w:rsidRPr="003D3A2E">
        <w:rPr>
          <w:rFonts w:asciiTheme="minorHAnsi" w:hAnsiTheme="minorHAnsi" w:cstheme="minorHAnsi"/>
          <w:b/>
          <w:iCs/>
          <w:sz w:val="20"/>
          <w:szCs w:val="20"/>
          <w:lang w:eastAsia="pl-PL"/>
        </w:rPr>
        <w:t xml:space="preserve">Warunkach Zamówienia, zgodnie z </w:t>
      </w:r>
      <w:r w:rsidRPr="003D3A2E">
        <w:rPr>
          <w:rFonts w:asciiTheme="minorHAnsi" w:hAnsiTheme="minorHAnsi" w:cstheme="minorHAnsi"/>
          <w:b/>
          <w:iCs/>
          <w:sz w:val="20"/>
          <w:szCs w:val="20"/>
          <w:lang w:eastAsia="pl-PL"/>
        </w:rPr>
        <w:t>Opisem Przedmiotu Zamówienia (Rozdział II Warunków Zamówienia), i na zasadach określonych w umowie za cenę (PL</w:t>
      </w:r>
      <w:r w:rsidRPr="003D3A2E">
        <w:rPr>
          <w:rFonts w:asciiTheme="minorHAnsi" w:hAnsiTheme="minorHAnsi" w:cstheme="minorHAnsi"/>
          <w:b/>
          <w:sz w:val="20"/>
          <w:szCs w:val="20"/>
        </w:rPr>
        <w:t xml:space="preserve">N) </w:t>
      </w:r>
      <w:r w:rsidRPr="003D3A2E">
        <w:rPr>
          <w:rFonts w:asciiTheme="minorHAnsi" w:hAnsiTheme="minorHAnsi" w:cstheme="minorHAnsi"/>
          <w:b/>
          <w:iCs/>
          <w:sz w:val="20"/>
          <w:szCs w:val="20"/>
        </w:rPr>
        <w:t>:</w:t>
      </w:r>
    </w:p>
    <w:p w14:paraId="05CE17BC" w14:textId="77777777" w:rsidR="00B8455D" w:rsidRDefault="00B8455D" w:rsidP="00B8455D">
      <w:pPr>
        <w:pStyle w:val="Akapitzlist"/>
        <w:spacing w:after="0"/>
        <w:ind w:left="482"/>
        <w:jc w:val="both"/>
        <w:rPr>
          <w:rFonts w:asciiTheme="minorHAnsi" w:hAnsiTheme="minorHAnsi" w:cstheme="minorHAnsi"/>
          <w:b/>
          <w:iCs/>
          <w:sz w:val="20"/>
          <w:szCs w:val="20"/>
        </w:rPr>
      </w:pPr>
    </w:p>
    <w:p w14:paraId="666494BD" w14:textId="3499CBF4" w:rsidR="00B8455D" w:rsidRDefault="00B8455D" w:rsidP="00B8455D">
      <w:pPr>
        <w:pStyle w:val="Akapitzlist"/>
        <w:spacing w:after="0"/>
        <w:ind w:left="482"/>
        <w:jc w:val="both"/>
        <w:rPr>
          <w:rFonts w:asciiTheme="minorHAnsi" w:hAnsiTheme="minorHAnsi" w:cstheme="minorHAnsi"/>
          <w:b/>
          <w:iCs/>
          <w:sz w:val="20"/>
          <w:szCs w:val="20"/>
        </w:rPr>
      </w:pPr>
      <w:r w:rsidRPr="00B8455D">
        <w:rPr>
          <w:rFonts w:asciiTheme="minorHAnsi" w:hAnsiTheme="minorHAnsi" w:cstheme="minorHAnsi"/>
          <w:b/>
          <w:iCs/>
          <w:sz w:val="20"/>
          <w:szCs w:val="20"/>
        </w:rPr>
        <w:t>ŁĄCZNA CENA OFERTY NETTO</w:t>
      </w:r>
      <w:r w:rsidR="00370A02">
        <w:rPr>
          <w:rFonts w:asciiTheme="minorHAnsi" w:hAnsiTheme="minorHAnsi" w:cstheme="minorHAnsi"/>
          <w:b/>
          <w:iCs/>
          <w:sz w:val="20"/>
          <w:szCs w:val="20"/>
        </w:rPr>
        <w:t xml:space="preserve"> (1+2+3</w:t>
      </w:r>
      <w:r w:rsidR="007F58A1">
        <w:rPr>
          <w:rFonts w:asciiTheme="minorHAnsi" w:hAnsiTheme="minorHAnsi" w:cstheme="minorHAnsi"/>
          <w:b/>
          <w:iCs/>
          <w:sz w:val="20"/>
          <w:szCs w:val="20"/>
        </w:rPr>
        <w:t xml:space="preserve"> z załącznika nr 1A</w:t>
      </w:r>
      <w:r w:rsidR="00370A02">
        <w:rPr>
          <w:rFonts w:asciiTheme="minorHAnsi" w:hAnsiTheme="minorHAnsi" w:cstheme="minorHAnsi"/>
          <w:b/>
          <w:iCs/>
          <w:sz w:val="20"/>
          <w:szCs w:val="20"/>
        </w:rPr>
        <w:t xml:space="preserve">) </w:t>
      </w:r>
      <w:r w:rsidRPr="00B8455D">
        <w:rPr>
          <w:rFonts w:asciiTheme="minorHAnsi" w:hAnsiTheme="minorHAnsi" w:cstheme="minorHAnsi"/>
          <w:b/>
          <w:iCs/>
          <w:sz w:val="20"/>
          <w:szCs w:val="20"/>
        </w:rPr>
        <w:t>:</w:t>
      </w:r>
      <w:r>
        <w:rPr>
          <w:rFonts w:asciiTheme="minorHAnsi" w:hAnsiTheme="minorHAnsi" w:cstheme="minorHAnsi"/>
          <w:b/>
          <w:iCs/>
          <w:sz w:val="20"/>
          <w:szCs w:val="20"/>
        </w:rPr>
        <w:t xml:space="preserve"> ……………………………………..</w:t>
      </w:r>
    </w:p>
    <w:p w14:paraId="2CCA5CFA" w14:textId="6A5DA607" w:rsidR="00094F94" w:rsidRDefault="00094F94" w:rsidP="007A7696">
      <w:pPr>
        <w:pStyle w:val="Akapitzlist"/>
        <w:spacing w:after="0"/>
        <w:ind w:left="482"/>
        <w:jc w:val="both"/>
        <w:rPr>
          <w:rFonts w:asciiTheme="minorHAnsi" w:hAnsiTheme="minorHAnsi" w:cstheme="minorHAnsi"/>
          <w:b/>
          <w:iCs/>
          <w:sz w:val="20"/>
          <w:szCs w:val="20"/>
        </w:rPr>
      </w:pPr>
    </w:p>
    <w:p w14:paraId="355D4EC8" w14:textId="6E2EF7FF" w:rsidR="00335838" w:rsidRDefault="00335838" w:rsidP="00B8455D">
      <w:pPr>
        <w:tabs>
          <w:tab w:val="left" w:pos="1540"/>
        </w:tabs>
        <w:spacing w:before="0" w:line="276" w:lineRule="auto"/>
        <w:ind w:right="-34"/>
        <w:rPr>
          <w:rFonts w:asciiTheme="minorHAnsi" w:hAnsiTheme="minorHAnsi" w:cstheme="minorHAnsi"/>
          <w:b/>
          <w:bCs/>
          <w:color w:val="FF0000"/>
          <w:sz w:val="20"/>
          <w:szCs w:val="20"/>
        </w:rPr>
      </w:pPr>
    </w:p>
    <w:p w14:paraId="4C8D8605" w14:textId="6C5B4A33" w:rsidR="00335838" w:rsidRDefault="00335838" w:rsidP="00711BFF">
      <w:pPr>
        <w:spacing w:before="0" w:line="276" w:lineRule="auto"/>
        <w:ind w:right="-34"/>
        <w:rPr>
          <w:rFonts w:asciiTheme="minorHAnsi" w:hAnsiTheme="minorHAnsi" w:cstheme="minorHAnsi"/>
          <w:b/>
          <w:bCs/>
          <w:color w:val="FF0000"/>
          <w:sz w:val="20"/>
          <w:szCs w:val="20"/>
        </w:rPr>
      </w:pPr>
    </w:p>
    <w:p w14:paraId="4006AE9C" w14:textId="654A231E" w:rsidR="00E71FDA" w:rsidRPr="003D3A2E" w:rsidRDefault="00E71FDA" w:rsidP="00711BFF">
      <w:pPr>
        <w:numPr>
          <w:ilvl w:val="0"/>
          <w:numId w:val="4"/>
        </w:numPr>
        <w:tabs>
          <w:tab w:val="clear" w:pos="502"/>
          <w:tab w:val="num" w:pos="360"/>
          <w:tab w:val="num" w:pos="426"/>
        </w:tabs>
        <w:spacing w:before="0" w:line="276" w:lineRule="auto"/>
        <w:ind w:left="426" w:right="-34" w:hanging="426"/>
        <w:rPr>
          <w:rFonts w:asciiTheme="minorHAnsi" w:hAnsiTheme="minorHAnsi" w:cstheme="minorHAnsi"/>
          <w:sz w:val="20"/>
          <w:szCs w:val="20"/>
        </w:rPr>
      </w:pPr>
      <w:r w:rsidRPr="003D3A2E">
        <w:rPr>
          <w:rFonts w:asciiTheme="minorHAnsi" w:hAnsiTheme="minorHAnsi" w:cstheme="minorHAnsi"/>
          <w:sz w:val="20"/>
          <w:szCs w:val="20"/>
        </w:rPr>
        <w:t>Wykonamy</w:t>
      </w:r>
      <w:r w:rsidR="009E1B83" w:rsidRPr="003D3A2E">
        <w:rPr>
          <w:rFonts w:asciiTheme="minorHAnsi" w:hAnsiTheme="minorHAnsi" w:cstheme="minorHAnsi"/>
          <w:sz w:val="20"/>
          <w:szCs w:val="20"/>
        </w:rPr>
        <w:t xml:space="preserve"> przedmiot zamówienia zgodnie z terminami wskazanymi w </w:t>
      </w:r>
      <w:r w:rsidRPr="003D3A2E">
        <w:rPr>
          <w:rFonts w:asciiTheme="minorHAnsi" w:hAnsiTheme="minorHAnsi" w:cstheme="minorHAnsi"/>
          <w:sz w:val="20"/>
          <w:szCs w:val="20"/>
        </w:rPr>
        <w:t xml:space="preserve">rozdz. I pkt </w:t>
      </w:r>
      <w:r w:rsidR="00FA14E7">
        <w:rPr>
          <w:rFonts w:asciiTheme="minorHAnsi" w:hAnsiTheme="minorHAnsi" w:cstheme="minorHAnsi"/>
          <w:sz w:val="20"/>
          <w:szCs w:val="20"/>
        </w:rPr>
        <w:t>5</w:t>
      </w:r>
      <w:r w:rsidRPr="003D3A2E">
        <w:rPr>
          <w:rFonts w:asciiTheme="minorHAnsi" w:hAnsiTheme="minorHAnsi" w:cstheme="minorHAnsi"/>
          <w:sz w:val="20"/>
          <w:szCs w:val="20"/>
        </w:rPr>
        <w:t xml:space="preserve"> WZ.</w:t>
      </w:r>
    </w:p>
    <w:p w14:paraId="28F6B91D" w14:textId="77777777" w:rsidR="00D6213B" w:rsidRPr="003D3A2E" w:rsidRDefault="00D6213B" w:rsidP="003D3A2E">
      <w:pPr>
        <w:numPr>
          <w:ilvl w:val="0"/>
          <w:numId w:val="4"/>
        </w:numPr>
        <w:tabs>
          <w:tab w:val="clear" w:pos="502"/>
          <w:tab w:val="num" w:pos="360"/>
          <w:tab w:val="num" w:pos="426"/>
        </w:tabs>
        <w:spacing w:before="0" w:line="276" w:lineRule="auto"/>
        <w:ind w:left="426" w:right="-34" w:hanging="426"/>
        <w:rPr>
          <w:rFonts w:asciiTheme="minorHAnsi" w:hAnsiTheme="minorHAnsi" w:cstheme="minorHAnsi"/>
          <w:i/>
          <w:iCs/>
          <w:sz w:val="20"/>
          <w:szCs w:val="20"/>
        </w:rPr>
      </w:pPr>
      <w:r w:rsidRPr="003D3A2E">
        <w:rPr>
          <w:rFonts w:asciiTheme="minorHAnsi" w:hAnsiTheme="minorHAnsi" w:cstheme="minorHAnsi"/>
          <w:iCs/>
          <w:sz w:val="20"/>
          <w:szCs w:val="20"/>
        </w:rPr>
        <w:t>Oświadczam(y), że:</w:t>
      </w:r>
    </w:p>
    <w:p w14:paraId="13C4E187" w14:textId="7E578FC8" w:rsidR="00B2372D" w:rsidRDefault="00AE00EF" w:rsidP="00B2372D">
      <w:pPr>
        <w:pStyle w:val="Akapitzlist"/>
        <w:numPr>
          <w:ilvl w:val="0"/>
          <w:numId w:val="18"/>
        </w:numPr>
        <w:spacing w:after="0"/>
        <w:jc w:val="both"/>
        <w:rPr>
          <w:rFonts w:asciiTheme="minorHAnsi" w:hAnsiTheme="minorHAnsi" w:cstheme="minorHAnsi"/>
          <w:sz w:val="20"/>
          <w:szCs w:val="20"/>
        </w:rPr>
      </w:pPr>
      <w:r w:rsidRPr="003D3A2E">
        <w:rPr>
          <w:rFonts w:asciiTheme="minorHAnsi" w:hAnsiTheme="minorHAnsi" w:cstheme="minorHAnsi"/>
          <w:sz w:val="20"/>
          <w:szCs w:val="20"/>
        </w:rPr>
        <w:t>jestem(</w:t>
      </w:r>
      <w:proofErr w:type="spellStart"/>
      <w:r w:rsidRPr="003D3A2E">
        <w:rPr>
          <w:rFonts w:asciiTheme="minorHAnsi" w:hAnsiTheme="minorHAnsi" w:cstheme="minorHAnsi"/>
          <w:sz w:val="20"/>
          <w:szCs w:val="20"/>
        </w:rPr>
        <w:t>śmy</w:t>
      </w:r>
      <w:proofErr w:type="spellEnd"/>
      <w:r w:rsidRPr="003D3A2E">
        <w:rPr>
          <w:rFonts w:asciiTheme="minorHAnsi" w:hAnsiTheme="minorHAnsi" w:cstheme="minorHAnsi"/>
          <w:sz w:val="20"/>
          <w:szCs w:val="20"/>
        </w:rPr>
        <w:t xml:space="preserve">) związany(i) niniejszą </w:t>
      </w:r>
      <w:r w:rsidR="00220350" w:rsidRPr="003D3A2E">
        <w:rPr>
          <w:rFonts w:asciiTheme="minorHAnsi" w:hAnsiTheme="minorHAnsi" w:cstheme="minorHAnsi"/>
          <w:sz w:val="20"/>
          <w:szCs w:val="20"/>
        </w:rPr>
        <w:t>o</w:t>
      </w:r>
      <w:r w:rsidRPr="003D3A2E">
        <w:rPr>
          <w:rFonts w:asciiTheme="minorHAnsi" w:hAnsiTheme="minorHAnsi" w:cstheme="minorHAnsi"/>
          <w:sz w:val="20"/>
          <w:szCs w:val="20"/>
        </w:rPr>
        <w:t xml:space="preserve">fertą przez okres </w:t>
      </w:r>
      <w:r w:rsidR="001F4C22" w:rsidRPr="003D3A2E">
        <w:rPr>
          <w:rFonts w:asciiTheme="minorHAnsi" w:hAnsiTheme="minorHAnsi" w:cstheme="minorHAnsi"/>
          <w:b/>
          <w:sz w:val="20"/>
          <w:szCs w:val="20"/>
        </w:rPr>
        <w:t>9</w:t>
      </w:r>
      <w:r w:rsidR="00D8676E" w:rsidRPr="003D3A2E">
        <w:rPr>
          <w:rFonts w:asciiTheme="minorHAnsi" w:hAnsiTheme="minorHAnsi" w:cstheme="minorHAnsi"/>
          <w:b/>
          <w:sz w:val="20"/>
          <w:szCs w:val="20"/>
        </w:rPr>
        <w:t>0</w:t>
      </w:r>
      <w:r w:rsidR="00D8676E" w:rsidRPr="003D3A2E">
        <w:rPr>
          <w:rFonts w:asciiTheme="minorHAnsi" w:hAnsiTheme="minorHAnsi" w:cstheme="minorHAnsi"/>
          <w:b/>
          <w:bCs/>
          <w:sz w:val="20"/>
          <w:szCs w:val="20"/>
        </w:rPr>
        <w:t xml:space="preserve"> </w:t>
      </w:r>
      <w:r w:rsidRPr="003D3A2E">
        <w:rPr>
          <w:rFonts w:asciiTheme="minorHAnsi" w:hAnsiTheme="minorHAnsi" w:cstheme="minorHAnsi"/>
          <w:b/>
          <w:bCs/>
          <w:sz w:val="20"/>
          <w:szCs w:val="20"/>
        </w:rPr>
        <w:t>dni</w:t>
      </w:r>
      <w:r w:rsidRPr="003D3A2E">
        <w:rPr>
          <w:rFonts w:asciiTheme="minorHAnsi" w:hAnsiTheme="minorHAnsi" w:cstheme="minorHAnsi"/>
          <w:sz w:val="20"/>
          <w:szCs w:val="20"/>
        </w:rPr>
        <w:t xml:space="preserve"> od upływu terminu składania </w:t>
      </w:r>
      <w:r w:rsidR="00C5090F" w:rsidRPr="003D3A2E">
        <w:rPr>
          <w:rFonts w:asciiTheme="minorHAnsi" w:hAnsiTheme="minorHAnsi" w:cstheme="minorHAnsi"/>
          <w:sz w:val="20"/>
          <w:szCs w:val="20"/>
        </w:rPr>
        <w:t>o</w:t>
      </w:r>
      <w:r w:rsidRPr="003D3A2E">
        <w:rPr>
          <w:rFonts w:asciiTheme="minorHAnsi" w:hAnsiTheme="minorHAnsi" w:cstheme="minorHAnsi"/>
          <w:sz w:val="20"/>
          <w:szCs w:val="20"/>
        </w:rPr>
        <w:t>fert,</w:t>
      </w:r>
    </w:p>
    <w:p w14:paraId="60DDB589" w14:textId="77777777" w:rsidR="00B23511" w:rsidRPr="00D251EC" w:rsidRDefault="00B23511" w:rsidP="003C3C7B">
      <w:pPr>
        <w:pStyle w:val="Akapitzlist"/>
        <w:numPr>
          <w:ilvl w:val="0"/>
          <w:numId w:val="18"/>
        </w:numPr>
        <w:spacing w:after="0"/>
        <w:jc w:val="both"/>
        <w:rPr>
          <w:rFonts w:asciiTheme="minorHAnsi" w:hAnsiTheme="minorHAnsi" w:cstheme="minorHAnsi"/>
          <w:sz w:val="20"/>
          <w:szCs w:val="20"/>
        </w:rPr>
      </w:pPr>
      <w:r w:rsidRPr="0060680E">
        <w:rPr>
          <w:rFonts w:cs="Calibri"/>
          <w:sz w:val="20"/>
          <w:szCs w:val="20"/>
        </w:rPr>
        <w:t>zamówienie wykonam(y):</w:t>
      </w:r>
    </w:p>
    <w:p w14:paraId="7DE9EA6D" w14:textId="77777777" w:rsidR="007308FD" w:rsidRPr="00A5562E" w:rsidRDefault="007308FD" w:rsidP="007308FD">
      <w:pPr>
        <w:pStyle w:val="Akapitzlist"/>
        <w:spacing w:after="240"/>
        <w:contextualSpacing w:val="0"/>
        <w:rPr>
          <w:rFonts w:asciiTheme="minorHAnsi" w:hAnsiTheme="minorHAnsi" w:cstheme="minorHAnsi"/>
          <w:sz w:val="20"/>
          <w:szCs w:val="20"/>
        </w:rPr>
      </w:pPr>
      <w:r w:rsidRPr="00A5562E">
        <w:rPr>
          <w:rFonts w:asciiTheme="minorHAnsi" w:hAnsiTheme="minorHAnsi" w:cstheme="minorHAnsi"/>
          <w:sz w:val="20"/>
          <w:szCs w:val="20"/>
        </w:rPr>
        <w:fldChar w:fldCharType="begin">
          <w:ffData>
            <w:name w:val="Wybór1"/>
            <w:enabled/>
            <w:calcOnExit w:val="0"/>
            <w:checkBox>
              <w:sizeAuto/>
              <w:default w:val="0"/>
            </w:checkBox>
          </w:ffData>
        </w:fldChar>
      </w:r>
      <w:r w:rsidRPr="00A5562E">
        <w:rPr>
          <w:rFonts w:asciiTheme="minorHAnsi" w:hAnsiTheme="minorHAnsi" w:cstheme="minorHAnsi"/>
          <w:sz w:val="20"/>
          <w:szCs w:val="20"/>
        </w:rPr>
        <w:instrText xml:space="preserve"> FORMCHECKBOX </w:instrText>
      </w:r>
      <w:r w:rsidR="003E5551">
        <w:rPr>
          <w:rFonts w:asciiTheme="minorHAnsi" w:hAnsiTheme="minorHAnsi" w:cstheme="minorHAnsi"/>
          <w:sz w:val="20"/>
          <w:szCs w:val="20"/>
        </w:rPr>
      </w:r>
      <w:r w:rsidR="003E5551">
        <w:rPr>
          <w:rFonts w:asciiTheme="minorHAnsi" w:hAnsiTheme="minorHAnsi" w:cstheme="minorHAnsi"/>
          <w:sz w:val="20"/>
          <w:szCs w:val="20"/>
        </w:rPr>
        <w:fldChar w:fldCharType="separate"/>
      </w:r>
      <w:r w:rsidRPr="00A5562E">
        <w:rPr>
          <w:rFonts w:asciiTheme="minorHAnsi" w:hAnsiTheme="minorHAnsi" w:cstheme="minorHAnsi"/>
          <w:sz w:val="20"/>
          <w:szCs w:val="20"/>
        </w:rPr>
        <w:fldChar w:fldCharType="end"/>
      </w:r>
      <w:r w:rsidRPr="00A5562E">
        <w:rPr>
          <w:rFonts w:asciiTheme="minorHAnsi" w:hAnsiTheme="minorHAnsi" w:cstheme="minorHAnsi"/>
          <w:sz w:val="20"/>
          <w:szCs w:val="20"/>
        </w:rPr>
        <w:t xml:space="preserve"> </w:t>
      </w:r>
      <w:r w:rsidRPr="00A5562E">
        <w:rPr>
          <w:rFonts w:asciiTheme="minorHAnsi" w:hAnsiTheme="minorHAnsi" w:cstheme="minorHAnsi"/>
          <w:b/>
          <w:bCs/>
          <w:sz w:val="20"/>
          <w:szCs w:val="20"/>
        </w:rPr>
        <w:t xml:space="preserve">samodzielnie / </w:t>
      </w:r>
      <w:r w:rsidRPr="00A5562E">
        <w:rPr>
          <w:rFonts w:asciiTheme="minorHAnsi" w:hAnsiTheme="minorHAnsi" w:cstheme="minorHAnsi"/>
          <w:b/>
          <w:bCs/>
          <w:sz w:val="20"/>
          <w:szCs w:val="20"/>
        </w:rPr>
        <w:fldChar w:fldCharType="begin">
          <w:ffData>
            <w:name w:val="Wybór2"/>
            <w:enabled/>
            <w:calcOnExit w:val="0"/>
            <w:checkBox>
              <w:sizeAuto/>
              <w:default w:val="0"/>
            </w:checkBox>
          </w:ffData>
        </w:fldChar>
      </w:r>
      <w:r w:rsidRPr="00A5562E">
        <w:rPr>
          <w:rFonts w:asciiTheme="minorHAnsi" w:hAnsiTheme="minorHAnsi" w:cstheme="minorHAnsi"/>
          <w:b/>
          <w:bCs/>
          <w:sz w:val="20"/>
          <w:szCs w:val="20"/>
        </w:rPr>
        <w:instrText xml:space="preserve"> FORMCHECKBOX </w:instrText>
      </w:r>
      <w:r w:rsidR="003E5551">
        <w:rPr>
          <w:rFonts w:asciiTheme="minorHAnsi" w:hAnsiTheme="minorHAnsi" w:cstheme="minorHAnsi"/>
          <w:b/>
          <w:bCs/>
          <w:sz w:val="20"/>
          <w:szCs w:val="20"/>
        </w:rPr>
      </w:r>
      <w:r w:rsidR="003E5551">
        <w:rPr>
          <w:rFonts w:asciiTheme="minorHAnsi" w:hAnsiTheme="minorHAnsi" w:cstheme="minorHAnsi"/>
          <w:b/>
          <w:bCs/>
          <w:sz w:val="20"/>
          <w:szCs w:val="20"/>
        </w:rPr>
        <w:fldChar w:fldCharType="separate"/>
      </w:r>
      <w:r w:rsidRPr="00A5562E">
        <w:rPr>
          <w:rFonts w:asciiTheme="minorHAnsi" w:hAnsiTheme="minorHAnsi" w:cstheme="minorHAnsi"/>
          <w:b/>
          <w:bCs/>
          <w:sz w:val="20"/>
          <w:szCs w:val="20"/>
        </w:rPr>
        <w:fldChar w:fldCharType="end"/>
      </w:r>
      <w:r w:rsidRPr="00A5562E">
        <w:rPr>
          <w:rFonts w:asciiTheme="minorHAnsi" w:hAnsiTheme="minorHAnsi" w:cstheme="minorHAnsi"/>
          <w:b/>
          <w:bCs/>
          <w:sz w:val="20"/>
          <w:szCs w:val="20"/>
        </w:rPr>
        <w:t xml:space="preserve"> z udziałem podwykonawców</w:t>
      </w:r>
    </w:p>
    <w:tbl>
      <w:tblPr>
        <w:tblW w:w="9639" w:type="dxa"/>
        <w:tblLayout w:type="fixed"/>
        <w:tblCellMar>
          <w:left w:w="70" w:type="dxa"/>
          <w:right w:w="70" w:type="dxa"/>
        </w:tblCellMar>
        <w:tblLook w:val="0000" w:firstRow="0" w:lastRow="0" w:firstColumn="0" w:lastColumn="0" w:noHBand="0" w:noVBand="0"/>
      </w:tblPr>
      <w:tblGrid>
        <w:gridCol w:w="9639"/>
      </w:tblGrid>
      <w:tr w:rsidR="007308FD" w:rsidRPr="00127F9C" w14:paraId="0F381AC3" w14:textId="77777777" w:rsidTr="007F304F">
        <w:trPr>
          <w:trHeight w:val="80"/>
        </w:trPr>
        <w:tc>
          <w:tcPr>
            <w:tcW w:w="9639" w:type="dxa"/>
            <w:vAlign w:val="bottom"/>
          </w:tcPr>
          <w:p w14:paraId="11D3576E" w14:textId="77777777" w:rsidR="007308FD" w:rsidRPr="00127F9C" w:rsidRDefault="007308FD" w:rsidP="007F304F">
            <w:pPr>
              <w:pStyle w:val="Listapunktowana"/>
              <w:widowControl w:val="0"/>
              <w:tabs>
                <w:tab w:val="clear" w:pos="360"/>
                <w:tab w:val="left" w:pos="709"/>
              </w:tabs>
              <w:spacing w:before="0" w:after="120"/>
              <w:ind w:left="639"/>
              <w:rPr>
                <w:rFonts w:asciiTheme="minorHAnsi" w:hAnsiTheme="minorHAnsi" w:cstheme="minorHAnsi"/>
                <w:sz w:val="20"/>
                <w:szCs w:val="20"/>
              </w:rPr>
            </w:pPr>
            <w:r w:rsidRPr="00127F9C">
              <w:rPr>
                <w:rFonts w:asciiTheme="minorHAnsi" w:hAnsiTheme="minorHAnsi" w:cstheme="minorHAnsi"/>
                <w:sz w:val="20"/>
                <w:szCs w:val="20"/>
              </w:rPr>
              <w:t xml:space="preserve">Części </w:t>
            </w:r>
            <w:r w:rsidRPr="00127F9C">
              <w:rPr>
                <w:rFonts w:asciiTheme="minorHAnsi" w:hAnsiTheme="minorHAnsi" w:cstheme="minorHAnsi"/>
                <w:color w:val="000000"/>
                <w:sz w:val="20"/>
                <w:szCs w:val="20"/>
              </w:rPr>
              <w:t>zamówienia</w:t>
            </w:r>
            <w:r w:rsidRPr="00127F9C">
              <w:rPr>
                <w:rFonts w:asciiTheme="minorHAnsi" w:hAnsiTheme="minorHAnsi" w:cstheme="minorHAnsi"/>
                <w:sz w:val="20"/>
                <w:szCs w:val="20"/>
              </w:rPr>
              <w:t>, które zostaną zrealizowane przy udziale podwykonawców:</w:t>
            </w:r>
          </w:p>
          <w:tbl>
            <w:tblPr>
              <w:tblStyle w:val="Tabela-Siatka"/>
              <w:tblW w:w="8359" w:type="dxa"/>
              <w:tblInd w:w="708" w:type="dxa"/>
              <w:tblLayout w:type="fixed"/>
              <w:tblLook w:val="04A0" w:firstRow="1" w:lastRow="0" w:firstColumn="1" w:lastColumn="0" w:noHBand="0" w:noVBand="1"/>
            </w:tblPr>
            <w:tblGrid>
              <w:gridCol w:w="563"/>
              <w:gridCol w:w="3686"/>
              <w:gridCol w:w="4110"/>
            </w:tblGrid>
            <w:tr w:rsidR="007308FD" w:rsidRPr="00127F9C" w14:paraId="33CCA35D" w14:textId="77777777" w:rsidTr="007F304F">
              <w:trPr>
                <w:trHeight w:val="343"/>
              </w:trPr>
              <w:tc>
                <w:tcPr>
                  <w:tcW w:w="563" w:type="dxa"/>
                  <w:tcBorders>
                    <w:top w:val="single" w:sz="4" w:space="0" w:color="auto"/>
                    <w:left w:val="single" w:sz="4" w:space="0" w:color="auto"/>
                    <w:bottom w:val="single" w:sz="4" w:space="0" w:color="auto"/>
                    <w:right w:val="single" w:sz="4" w:space="0" w:color="auto"/>
                  </w:tcBorders>
                  <w:vAlign w:val="center"/>
                </w:tcPr>
                <w:p w14:paraId="73CDC5F0" w14:textId="77777777" w:rsidR="007308FD" w:rsidRPr="00127F9C" w:rsidRDefault="007308FD" w:rsidP="007F304F">
                  <w:pPr>
                    <w:widowControl w:val="0"/>
                    <w:spacing w:before="0" w:after="120"/>
                    <w:contextualSpacing/>
                    <w:jc w:val="center"/>
                    <w:rPr>
                      <w:rFonts w:asciiTheme="minorHAnsi" w:hAnsiTheme="minorHAnsi" w:cstheme="minorHAnsi"/>
                      <w:sz w:val="20"/>
                      <w:szCs w:val="20"/>
                    </w:rPr>
                  </w:pPr>
                  <w:r w:rsidRPr="00127F9C">
                    <w:rPr>
                      <w:rFonts w:asciiTheme="minorHAnsi" w:hAnsiTheme="minorHAnsi" w:cstheme="minorHAnsi"/>
                      <w:sz w:val="20"/>
                      <w:szCs w:val="20"/>
                    </w:rPr>
                    <w:t>Lp.</w:t>
                  </w:r>
                </w:p>
              </w:tc>
              <w:tc>
                <w:tcPr>
                  <w:tcW w:w="3686" w:type="dxa"/>
                  <w:tcBorders>
                    <w:top w:val="single" w:sz="4" w:space="0" w:color="auto"/>
                    <w:left w:val="single" w:sz="4" w:space="0" w:color="auto"/>
                    <w:bottom w:val="single" w:sz="4" w:space="0" w:color="auto"/>
                    <w:right w:val="single" w:sz="4" w:space="0" w:color="auto"/>
                  </w:tcBorders>
                  <w:vAlign w:val="center"/>
                </w:tcPr>
                <w:p w14:paraId="382F841F" w14:textId="77777777" w:rsidR="007308FD" w:rsidRPr="00127F9C" w:rsidRDefault="007308FD" w:rsidP="007F304F">
                  <w:pPr>
                    <w:widowControl w:val="0"/>
                    <w:spacing w:before="0" w:after="120"/>
                    <w:contextualSpacing/>
                    <w:jc w:val="center"/>
                    <w:rPr>
                      <w:rFonts w:asciiTheme="minorHAnsi" w:hAnsiTheme="minorHAnsi" w:cstheme="minorHAnsi"/>
                      <w:sz w:val="20"/>
                      <w:szCs w:val="20"/>
                    </w:rPr>
                  </w:pPr>
                  <w:r w:rsidRPr="00127F9C">
                    <w:rPr>
                      <w:rFonts w:asciiTheme="minorHAnsi" w:hAnsiTheme="minorHAnsi" w:cstheme="minorHAnsi"/>
                      <w:sz w:val="20"/>
                      <w:szCs w:val="20"/>
                    </w:rPr>
                    <w:t xml:space="preserve">Dane podwykonawcy </w:t>
                  </w:r>
                  <w:r w:rsidRPr="00127F9C">
                    <w:rPr>
                      <w:rFonts w:asciiTheme="minorHAnsi" w:hAnsiTheme="minorHAnsi" w:cstheme="minorHAnsi"/>
                      <w:sz w:val="20"/>
                      <w:szCs w:val="20"/>
                    </w:rPr>
                    <w:br/>
                    <w:t>(nazwa, adres, numer NIP)</w:t>
                  </w:r>
                </w:p>
              </w:tc>
              <w:tc>
                <w:tcPr>
                  <w:tcW w:w="4110" w:type="dxa"/>
                  <w:tcBorders>
                    <w:top w:val="single" w:sz="4" w:space="0" w:color="auto"/>
                    <w:left w:val="single" w:sz="4" w:space="0" w:color="auto"/>
                    <w:bottom w:val="single" w:sz="4" w:space="0" w:color="auto"/>
                    <w:right w:val="single" w:sz="4" w:space="0" w:color="auto"/>
                  </w:tcBorders>
                  <w:vAlign w:val="center"/>
                </w:tcPr>
                <w:p w14:paraId="11EC5D86" w14:textId="77777777" w:rsidR="007308FD" w:rsidRPr="00127F9C" w:rsidRDefault="007308FD" w:rsidP="007F304F">
                  <w:pPr>
                    <w:widowControl w:val="0"/>
                    <w:spacing w:before="0" w:after="120"/>
                    <w:contextualSpacing/>
                    <w:jc w:val="center"/>
                    <w:rPr>
                      <w:rFonts w:asciiTheme="minorHAnsi" w:hAnsiTheme="minorHAnsi" w:cstheme="minorHAnsi"/>
                      <w:sz w:val="20"/>
                      <w:szCs w:val="20"/>
                    </w:rPr>
                  </w:pPr>
                  <w:r w:rsidRPr="00127F9C">
                    <w:rPr>
                      <w:rFonts w:asciiTheme="minorHAnsi" w:hAnsiTheme="minorHAnsi" w:cstheme="minorHAnsi"/>
                      <w:sz w:val="20"/>
                      <w:szCs w:val="20"/>
                    </w:rPr>
                    <w:t>Części zamówienia</w:t>
                  </w:r>
                </w:p>
              </w:tc>
            </w:tr>
            <w:tr w:rsidR="007308FD" w:rsidRPr="00127F9C" w14:paraId="7C6A5704" w14:textId="77777777" w:rsidTr="007F304F">
              <w:trPr>
                <w:trHeight w:val="582"/>
              </w:trPr>
              <w:tc>
                <w:tcPr>
                  <w:tcW w:w="563" w:type="dxa"/>
                  <w:tcBorders>
                    <w:top w:val="single" w:sz="4" w:space="0" w:color="auto"/>
                    <w:left w:val="single" w:sz="4" w:space="0" w:color="auto"/>
                    <w:bottom w:val="single" w:sz="4" w:space="0" w:color="auto"/>
                    <w:right w:val="single" w:sz="4" w:space="0" w:color="auto"/>
                  </w:tcBorders>
                </w:tcPr>
                <w:p w14:paraId="4CA3FDC7" w14:textId="77777777" w:rsidR="007308FD" w:rsidRPr="00127F9C" w:rsidRDefault="007308FD" w:rsidP="007F304F">
                  <w:pPr>
                    <w:widowControl w:val="0"/>
                    <w:spacing w:before="0" w:after="120"/>
                    <w:contextualSpacing/>
                    <w:jc w:val="center"/>
                    <w:rPr>
                      <w:rFonts w:asciiTheme="minorHAnsi" w:hAnsiTheme="minorHAnsi" w:cstheme="minorHAnsi"/>
                      <w:sz w:val="20"/>
                      <w:szCs w:val="20"/>
                    </w:rPr>
                  </w:pPr>
                  <w:r w:rsidRPr="00127F9C">
                    <w:rPr>
                      <w:rFonts w:asciiTheme="minorHAnsi" w:hAnsiTheme="minorHAnsi" w:cstheme="minorHAnsi"/>
                      <w:sz w:val="20"/>
                      <w:szCs w:val="20"/>
                    </w:rPr>
                    <w:t>1.</w:t>
                  </w:r>
                </w:p>
              </w:tc>
              <w:tc>
                <w:tcPr>
                  <w:tcW w:w="3686" w:type="dxa"/>
                  <w:tcBorders>
                    <w:top w:val="single" w:sz="4" w:space="0" w:color="auto"/>
                    <w:left w:val="single" w:sz="4" w:space="0" w:color="auto"/>
                    <w:bottom w:val="single" w:sz="4" w:space="0" w:color="auto"/>
                    <w:right w:val="single" w:sz="4" w:space="0" w:color="auto"/>
                  </w:tcBorders>
                </w:tcPr>
                <w:p w14:paraId="4A4B90B6" w14:textId="77777777" w:rsidR="007308FD" w:rsidRPr="00127F9C" w:rsidRDefault="007308FD" w:rsidP="007F304F">
                  <w:pPr>
                    <w:widowControl w:val="0"/>
                    <w:spacing w:before="0" w:after="120"/>
                    <w:contextualSpacing/>
                    <w:jc w:val="center"/>
                    <w:rPr>
                      <w:rFonts w:asciiTheme="minorHAnsi" w:hAnsiTheme="minorHAnsi" w:cstheme="minorHAnsi"/>
                      <w:sz w:val="20"/>
                      <w:szCs w:val="20"/>
                    </w:rPr>
                  </w:pPr>
                </w:p>
              </w:tc>
              <w:tc>
                <w:tcPr>
                  <w:tcW w:w="4110" w:type="dxa"/>
                  <w:tcBorders>
                    <w:top w:val="single" w:sz="4" w:space="0" w:color="auto"/>
                    <w:left w:val="single" w:sz="4" w:space="0" w:color="auto"/>
                    <w:bottom w:val="single" w:sz="4" w:space="0" w:color="auto"/>
                    <w:right w:val="single" w:sz="4" w:space="0" w:color="auto"/>
                  </w:tcBorders>
                </w:tcPr>
                <w:p w14:paraId="4FFB72A7" w14:textId="77777777" w:rsidR="007308FD" w:rsidRPr="00127F9C" w:rsidRDefault="007308FD" w:rsidP="007F304F">
                  <w:pPr>
                    <w:widowControl w:val="0"/>
                    <w:spacing w:before="0" w:after="120"/>
                    <w:contextualSpacing/>
                    <w:jc w:val="center"/>
                    <w:rPr>
                      <w:rFonts w:asciiTheme="minorHAnsi" w:hAnsiTheme="minorHAnsi" w:cstheme="minorHAnsi"/>
                      <w:sz w:val="20"/>
                      <w:szCs w:val="20"/>
                    </w:rPr>
                  </w:pPr>
                </w:p>
              </w:tc>
            </w:tr>
          </w:tbl>
          <w:p w14:paraId="1699394E" w14:textId="77777777" w:rsidR="007308FD" w:rsidRPr="00127F9C" w:rsidRDefault="007308FD" w:rsidP="007F304F">
            <w:pPr>
              <w:widowControl w:val="0"/>
              <w:tabs>
                <w:tab w:val="left" w:pos="709"/>
              </w:tabs>
              <w:spacing w:before="0" w:after="120"/>
              <w:ind w:left="708"/>
              <w:contextualSpacing/>
              <w:rPr>
                <w:rFonts w:asciiTheme="minorHAnsi" w:hAnsiTheme="minorHAnsi" w:cstheme="minorHAnsi"/>
                <w:sz w:val="20"/>
                <w:szCs w:val="20"/>
              </w:rPr>
            </w:pPr>
          </w:p>
        </w:tc>
      </w:tr>
      <w:tr w:rsidR="007308FD" w:rsidRPr="00127F9C" w14:paraId="79885957" w14:textId="77777777" w:rsidTr="007F304F">
        <w:trPr>
          <w:trHeight w:val="281"/>
        </w:trPr>
        <w:tc>
          <w:tcPr>
            <w:tcW w:w="9639" w:type="dxa"/>
            <w:vAlign w:val="bottom"/>
          </w:tcPr>
          <w:p w14:paraId="766771DE" w14:textId="77777777" w:rsidR="007308FD" w:rsidRPr="00127F9C" w:rsidRDefault="007308FD" w:rsidP="007F304F">
            <w:pPr>
              <w:pStyle w:val="Listapunktowana"/>
              <w:widowControl w:val="0"/>
              <w:tabs>
                <w:tab w:val="clear" w:pos="360"/>
                <w:tab w:val="left" w:pos="709"/>
              </w:tabs>
              <w:spacing w:before="0" w:after="120"/>
              <w:ind w:left="639"/>
              <w:rPr>
                <w:rFonts w:asciiTheme="minorHAnsi" w:hAnsiTheme="minorHAnsi" w:cstheme="minorHAnsi"/>
                <w:color w:val="000000"/>
                <w:sz w:val="20"/>
                <w:szCs w:val="20"/>
              </w:rPr>
            </w:pPr>
            <w:r w:rsidRPr="00127F9C">
              <w:rPr>
                <w:rFonts w:asciiTheme="minorHAnsi" w:hAnsiTheme="minorHAnsi" w:cstheme="minorHAnsi"/>
                <w:color w:val="000000"/>
                <w:sz w:val="20"/>
                <w:szCs w:val="20"/>
              </w:rPr>
              <w:t>Jednocześnie oświadczam(y), iż za działania i zaniechania wyżej wymienionych podwykonawców ponoszę(simy) pełną odpowiedzialność w stosunku do Zamawiającego jak za swoje własne.</w:t>
            </w:r>
          </w:p>
        </w:tc>
      </w:tr>
    </w:tbl>
    <w:p w14:paraId="6AC50591" w14:textId="4EE23FFC" w:rsidR="00B2372D" w:rsidRPr="003D3A2E" w:rsidRDefault="00B2372D" w:rsidP="00246765">
      <w:pPr>
        <w:pStyle w:val="Akapitzlist"/>
        <w:numPr>
          <w:ilvl w:val="0"/>
          <w:numId w:val="18"/>
        </w:numPr>
        <w:spacing w:after="0"/>
        <w:jc w:val="both"/>
        <w:rPr>
          <w:rFonts w:asciiTheme="minorHAnsi" w:hAnsiTheme="minorHAnsi" w:cstheme="minorHAnsi"/>
          <w:sz w:val="20"/>
          <w:szCs w:val="20"/>
        </w:rPr>
      </w:pPr>
      <w:r w:rsidRPr="00B2372D">
        <w:rPr>
          <w:rFonts w:asciiTheme="minorHAnsi" w:hAnsiTheme="minorHAnsi" w:cstheme="minorHAnsi"/>
          <w:sz w:val="20"/>
          <w:szCs w:val="20"/>
        </w:rPr>
        <w:t>otrzymałem(liśmy) wszelkie informacje konieczne do przygotowania oferty,</w:t>
      </w:r>
    </w:p>
    <w:p w14:paraId="7392B118" w14:textId="77777777" w:rsidR="00C26715" w:rsidRPr="003D3A2E" w:rsidRDefault="007D3A1F" w:rsidP="00246765">
      <w:pPr>
        <w:pStyle w:val="Akapitzlist"/>
        <w:numPr>
          <w:ilvl w:val="0"/>
          <w:numId w:val="18"/>
        </w:numPr>
        <w:spacing w:after="0"/>
        <w:jc w:val="both"/>
        <w:rPr>
          <w:rFonts w:asciiTheme="minorHAnsi" w:hAnsiTheme="minorHAnsi" w:cstheme="minorHAnsi"/>
          <w:sz w:val="20"/>
          <w:szCs w:val="20"/>
        </w:rPr>
      </w:pPr>
      <w:r w:rsidRPr="003D3A2E">
        <w:rPr>
          <w:rFonts w:asciiTheme="minorHAnsi" w:hAnsiTheme="minorHAnsi" w:cstheme="minorHAnsi"/>
          <w:sz w:val="20"/>
          <w:szCs w:val="20"/>
        </w:rPr>
        <w:t>wyrażamy zgodę na wprowadzenie skanu naszej oferty do Platformy Zakupowej Zamawiającego,</w:t>
      </w:r>
    </w:p>
    <w:p w14:paraId="3B3672BE" w14:textId="6FF57481" w:rsidR="00C26715" w:rsidRPr="003D3A2E" w:rsidRDefault="007D3A1F" w:rsidP="00246765">
      <w:pPr>
        <w:pStyle w:val="Akapitzlist"/>
        <w:numPr>
          <w:ilvl w:val="0"/>
          <w:numId w:val="18"/>
        </w:numPr>
        <w:spacing w:after="0"/>
        <w:jc w:val="both"/>
        <w:rPr>
          <w:rFonts w:asciiTheme="minorHAnsi" w:hAnsiTheme="minorHAnsi" w:cstheme="minorHAnsi"/>
          <w:sz w:val="20"/>
          <w:szCs w:val="20"/>
        </w:rPr>
      </w:pPr>
      <w:r w:rsidRPr="003D3A2E">
        <w:rPr>
          <w:rFonts w:asciiTheme="minorHAnsi" w:hAnsiTheme="minorHAnsi" w:cstheme="minorHAnsi"/>
          <w:sz w:val="20"/>
          <w:szCs w:val="20"/>
        </w:rPr>
        <w:t>akceptuję(</w:t>
      </w:r>
      <w:proofErr w:type="spellStart"/>
      <w:r w:rsidRPr="003D3A2E">
        <w:rPr>
          <w:rFonts w:asciiTheme="minorHAnsi" w:hAnsiTheme="minorHAnsi" w:cstheme="minorHAnsi"/>
          <w:sz w:val="20"/>
          <w:szCs w:val="20"/>
        </w:rPr>
        <w:t>emy</w:t>
      </w:r>
      <w:proofErr w:type="spellEnd"/>
      <w:r w:rsidRPr="003D3A2E">
        <w:rPr>
          <w:rFonts w:asciiTheme="minorHAnsi" w:hAnsiTheme="minorHAnsi" w:cstheme="minorHAnsi"/>
          <w:sz w:val="20"/>
          <w:szCs w:val="20"/>
        </w:rPr>
        <w:t>) treść Warunków Zamówienia i w razie wybrania mojej (naszej) oferty zobowiązuję(</w:t>
      </w:r>
      <w:proofErr w:type="spellStart"/>
      <w:r w:rsidRPr="003D3A2E">
        <w:rPr>
          <w:rFonts w:asciiTheme="minorHAnsi" w:hAnsiTheme="minorHAnsi" w:cstheme="minorHAnsi"/>
          <w:sz w:val="20"/>
          <w:szCs w:val="20"/>
        </w:rPr>
        <w:t>emy</w:t>
      </w:r>
      <w:proofErr w:type="spellEnd"/>
      <w:r w:rsidRPr="003D3A2E">
        <w:rPr>
          <w:rFonts w:asciiTheme="minorHAnsi" w:hAnsiTheme="minorHAnsi" w:cstheme="minorHAnsi"/>
          <w:sz w:val="20"/>
          <w:szCs w:val="20"/>
        </w:rPr>
        <w:t xml:space="preserve">) się do podpisania Umowy, zgodnej z projektem stanowiącym </w:t>
      </w:r>
      <w:r w:rsidRPr="003D3A2E">
        <w:rPr>
          <w:rFonts w:asciiTheme="minorHAnsi" w:hAnsiTheme="minorHAnsi" w:cstheme="minorHAnsi"/>
          <w:b/>
          <w:sz w:val="20"/>
          <w:szCs w:val="20"/>
        </w:rPr>
        <w:t xml:space="preserve">Załącznik nr </w:t>
      </w:r>
      <w:r w:rsidR="00F51EC7">
        <w:rPr>
          <w:rFonts w:asciiTheme="minorHAnsi" w:hAnsiTheme="minorHAnsi" w:cstheme="minorHAnsi"/>
          <w:b/>
          <w:sz w:val="20"/>
          <w:szCs w:val="20"/>
        </w:rPr>
        <w:t>9</w:t>
      </w:r>
      <w:r w:rsidR="009D3F36" w:rsidRPr="003D3A2E">
        <w:rPr>
          <w:rFonts w:asciiTheme="minorHAnsi" w:hAnsiTheme="minorHAnsi" w:cstheme="minorHAnsi"/>
          <w:b/>
          <w:sz w:val="20"/>
          <w:szCs w:val="20"/>
        </w:rPr>
        <w:t xml:space="preserve"> </w:t>
      </w:r>
      <w:r w:rsidRPr="003D3A2E">
        <w:rPr>
          <w:rFonts w:asciiTheme="minorHAnsi" w:hAnsiTheme="minorHAnsi" w:cstheme="minorHAnsi"/>
          <w:b/>
          <w:sz w:val="20"/>
          <w:szCs w:val="20"/>
        </w:rPr>
        <w:t>do Warunków Zamówienia</w:t>
      </w:r>
      <w:r w:rsidRPr="003D3A2E">
        <w:rPr>
          <w:rFonts w:asciiTheme="minorHAnsi" w:hAnsiTheme="minorHAnsi" w:cstheme="minorHAnsi"/>
          <w:sz w:val="20"/>
          <w:szCs w:val="20"/>
        </w:rPr>
        <w:t>,</w:t>
      </w:r>
    </w:p>
    <w:p w14:paraId="728A4782" w14:textId="77777777" w:rsidR="00C26715" w:rsidRPr="003D3A2E" w:rsidRDefault="007D3A1F" w:rsidP="00246765">
      <w:pPr>
        <w:pStyle w:val="Akapitzlist"/>
        <w:numPr>
          <w:ilvl w:val="0"/>
          <w:numId w:val="18"/>
        </w:numPr>
        <w:spacing w:after="0"/>
        <w:jc w:val="both"/>
        <w:rPr>
          <w:rFonts w:asciiTheme="minorHAnsi" w:hAnsiTheme="minorHAnsi" w:cstheme="minorHAnsi"/>
          <w:sz w:val="20"/>
          <w:szCs w:val="20"/>
        </w:rPr>
      </w:pPr>
      <w:r w:rsidRPr="003D3A2E">
        <w:rPr>
          <w:rFonts w:asciiTheme="minorHAnsi" w:hAnsiTheme="minorHAnsi" w:cstheme="minorHAnsi"/>
          <w:sz w:val="20"/>
          <w:szCs w:val="20"/>
        </w:rPr>
        <w:t>wszelkie informacje zawarte w formularzu oferty wraz z załącznikami są zgodne ze stanem faktycznym,</w:t>
      </w:r>
    </w:p>
    <w:p w14:paraId="6C0413A9" w14:textId="7425DB10" w:rsidR="007D3A1F" w:rsidRPr="003D3A2E" w:rsidRDefault="007D3A1F" w:rsidP="00246765">
      <w:pPr>
        <w:pStyle w:val="Akapitzlist"/>
        <w:numPr>
          <w:ilvl w:val="0"/>
          <w:numId w:val="18"/>
        </w:numPr>
        <w:spacing w:after="0"/>
        <w:jc w:val="both"/>
        <w:rPr>
          <w:rFonts w:asciiTheme="minorHAnsi" w:hAnsiTheme="minorHAnsi" w:cstheme="minorHAnsi"/>
          <w:sz w:val="20"/>
          <w:szCs w:val="20"/>
        </w:rPr>
      </w:pPr>
      <w:r w:rsidRPr="003D3A2E">
        <w:rPr>
          <w:rFonts w:asciiTheme="minorHAnsi" w:hAnsiTheme="minorHAnsi" w:cstheme="minorHAnsi"/>
          <w:sz w:val="20"/>
          <w:szCs w:val="20"/>
        </w:rPr>
        <w:t>zapoznałem(liśmy) się z postanowieniami kodeksu postępowania dla dostawców i partnerów biznesowych Grupy ENEA dostępnymi pod adresem</w:t>
      </w:r>
      <w:r w:rsidR="00B86F9C" w:rsidRPr="003D3A2E">
        <w:rPr>
          <w:rFonts w:asciiTheme="minorHAnsi" w:hAnsiTheme="minorHAnsi" w:cstheme="minorHAnsi"/>
          <w:sz w:val="20"/>
          <w:szCs w:val="20"/>
        </w:rPr>
        <w:t xml:space="preserve"> </w:t>
      </w:r>
      <w:hyperlink r:id="rId12" w:history="1">
        <w:r w:rsidR="00B86F9C" w:rsidRPr="003D3A2E">
          <w:rPr>
            <w:rStyle w:val="Hipercze"/>
            <w:rFonts w:asciiTheme="minorHAnsi" w:hAnsiTheme="minorHAnsi" w:cstheme="minorHAnsi"/>
            <w:sz w:val="20"/>
            <w:szCs w:val="20"/>
          </w:rPr>
          <w:t>https://www.enea.pl/pl/grupaenea/compliance/kodeks-kontrahentow</w:t>
        </w:r>
      </w:hyperlink>
      <w:r w:rsidR="00B86F9C" w:rsidRPr="003D3A2E">
        <w:rPr>
          <w:rFonts w:asciiTheme="minorHAnsi" w:hAnsiTheme="minorHAnsi" w:cstheme="minorHAnsi"/>
          <w:sz w:val="20"/>
          <w:szCs w:val="20"/>
        </w:rPr>
        <w:t xml:space="preserve"> </w:t>
      </w:r>
      <w:r w:rsidRPr="003D3A2E">
        <w:rPr>
          <w:rFonts w:asciiTheme="minorHAnsi" w:hAnsiTheme="minorHAnsi" w:cstheme="minorHAnsi"/>
          <w:sz w:val="20"/>
          <w:szCs w:val="20"/>
        </w:rPr>
        <w:t>oraz zobowiązuję(</w:t>
      </w:r>
      <w:proofErr w:type="spellStart"/>
      <w:r w:rsidRPr="003D3A2E">
        <w:rPr>
          <w:rFonts w:asciiTheme="minorHAnsi" w:hAnsiTheme="minorHAnsi" w:cstheme="minorHAnsi"/>
          <w:sz w:val="20"/>
          <w:szCs w:val="20"/>
        </w:rPr>
        <w:t>emy</w:t>
      </w:r>
      <w:proofErr w:type="spellEnd"/>
      <w:r w:rsidRPr="003D3A2E">
        <w:rPr>
          <w:rFonts w:asciiTheme="minorHAnsi" w:hAnsiTheme="minorHAnsi" w:cstheme="minorHAnsi"/>
          <w:sz w:val="20"/>
          <w:szCs w:val="20"/>
        </w:rPr>
        <w:t xml:space="preserve">) się do ich przestrzegania, </w:t>
      </w:r>
    </w:p>
    <w:p w14:paraId="73731953" w14:textId="77777777" w:rsidR="007D3A1F" w:rsidRPr="003D3A2E" w:rsidRDefault="007D3A1F" w:rsidP="00246765">
      <w:pPr>
        <w:pStyle w:val="Akapitzlist"/>
        <w:numPr>
          <w:ilvl w:val="0"/>
          <w:numId w:val="18"/>
        </w:numPr>
        <w:spacing w:after="0"/>
        <w:jc w:val="both"/>
        <w:rPr>
          <w:rFonts w:asciiTheme="minorHAnsi" w:hAnsiTheme="minorHAnsi" w:cstheme="minorHAnsi"/>
          <w:sz w:val="20"/>
          <w:szCs w:val="20"/>
        </w:rPr>
      </w:pPr>
      <w:r w:rsidRPr="003D3A2E">
        <w:rPr>
          <w:rFonts w:asciiTheme="minorHAnsi" w:hAnsiTheme="minorHAnsi" w:cstheme="minorHAnsi"/>
          <w:sz w:val="20"/>
          <w:szCs w:val="20"/>
        </w:rPr>
        <w:t xml:space="preserve">jesteśmy podmiotem, w którym Skarb Państwa posiada bezpośrednio lub pośrednio udziały [dodatkowa informacja do celów statystycznych]: </w:t>
      </w:r>
    </w:p>
    <w:p w14:paraId="219F8AC0" w14:textId="77777777" w:rsidR="007D3A1F" w:rsidRPr="003D3A2E" w:rsidRDefault="007D3A1F" w:rsidP="00246765">
      <w:pPr>
        <w:spacing w:before="0" w:line="276" w:lineRule="auto"/>
        <w:ind w:left="720"/>
        <w:rPr>
          <w:rFonts w:asciiTheme="minorHAnsi" w:hAnsiTheme="minorHAnsi" w:cstheme="minorHAnsi"/>
          <w:sz w:val="20"/>
          <w:szCs w:val="20"/>
        </w:rPr>
      </w:pPr>
      <w:r w:rsidRPr="003D3A2E">
        <w:rPr>
          <w:rFonts w:asciiTheme="minorHAnsi" w:hAnsiTheme="minorHAnsi" w:cstheme="minorHAnsi"/>
          <w:sz w:val="20"/>
          <w:szCs w:val="20"/>
        </w:rPr>
        <w:fldChar w:fldCharType="begin">
          <w:ffData>
            <w:name w:val="Wybór1"/>
            <w:enabled/>
            <w:calcOnExit w:val="0"/>
            <w:checkBox>
              <w:sizeAuto/>
              <w:default w:val="0"/>
            </w:checkBox>
          </w:ffData>
        </w:fldChar>
      </w:r>
      <w:r w:rsidRPr="003D3A2E">
        <w:rPr>
          <w:rFonts w:asciiTheme="minorHAnsi" w:hAnsiTheme="minorHAnsi" w:cstheme="minorHAnsi"/>
          <w:sz w:val="20"/>
          <w:szCs w:val="20"/>
        </w:rPr>
        <w:instrText xml:space="preserve"> FORMCHECKBOX </w:instrText>
      </w:r>
      <w:r w:rsidR="003E5551">
        <w:rPr>
          <w:rFonts w:asciiTheme="minorHAnsi" w:hAnsiTheme="minorHAnsi" w:cstheme="minorHAnsi"/>
          <w:sz w:val="20"/>
          <w:szCs w:val="20"/>
        </w:rPr>
      </w:r>
      <w:r w:rsidR="003E5551">
        <w:rPr>
          <w:rFonts w:asciiTheme="minorHAnsi" w:hAnsiTheme="minorHAnsi" w:cstheme="minorHAnsi"/>
          <w:sz w:val="20"/>
          <w:szCs w:val="20"/>
        </w:rPr>
        <w:fldChar w:fldCharType="separate"/>
      </w:r>
      <w:r w:rsidRPr="003D3A2E">
        <w:rPr>
          <w:rFonts w:asciiTheme="minorHAnsi" w:hAnsiTheme="minorHAnsi" w:cstheme="minorHAnsi"/>
          <w:sz w:val="20"/>
          <w:szCs w:val="20"/>
        </w:rPr>
        <w:fldChar w:fldCharType="end"/>
      </w:r>
      <w:r w:rsidRPr="003D3A2E">
        <w:rPr>
          <w:rFonts w:asciiTheme="minorHAnsi" w:hAnsiTheme="minorHAnsi" w:cstheme="minorHAnsi"/>
          <w:sz w:val="20"/>
          <w:szCs w:val="20"/>
        </w:rPr>
        <w:t xml:space="preserve"> tak / </w:t>
      </w:r>
      <w:r w:rsidRPr="003D3A2E">
        <w:rPr>
          <w:rFonts w:asciiTheme="minorHAnsi" w:hAnsiTheme="minorHAnsi" w:cstheme="minorHAnsi"/>
          <w:sz w:val="20"/>
          <w:szCs w:val="20"/>
        </w:rPr>
        <w:fldChar w:fldCharType="begin">
          <w:ffData>
            <w:name w:val="Wybór2"/>
            <w:enabled/>
            <w:calcOnExit w:val="0"/>
            <w:checkBox>
              <w:sizeAuto/>
              <w:default w:val="0"/>
            </w:checkBox>
          </w:ffData>
        </w:fldChar>
      </w:r>
      <w:r w:rsidRPr="003D3A2E">
        <w:rPr>
          <w:rFonts w:asciiTheme="minorHAnsi" w:hAnsiTheme="minorHAnsi" w:cstheme="minorHAnsi"/>
          <w:sz w:val="20"/>
          <w:szCs w:val="20"/>
        </w:rPr>
        <w:instrText xml:space="preserve"> FORMCHECKBOX </w:instrText>
      </w:r>
      <w:r w:rsidR="003E5551">
        <w:rPr>
          <w:rFonts w:asciiTheme="minorHAnsi" w:hAnsiTheme="minorHAnsi" w:cstheme="minorHAnsi"/>
          <w:sz w:val="20"/>
          <w:szCs w:val="20"/>
        </w:rPr>
      </w:r>
      <w:r w:rsidR="003E5551">
        <w:rPr>
          <w:rFonts w:asciiTheme="minorHAnsi" w:hAnsiTheme="minorHAnsi" w:cstheme="minorHAnsi"/>
          <w:sz w:val="20"/>
          <w:szCs w:val="20"/>
        </w:rPr>
        <w:fldChar w:fldCharType="separate"/>
      </w:r>
      <w:r w:rsidRPr="003D3A2E">
        <w:rPr>
          <w:rFonts w:asciiTheme="minorHAnsi" w:hAnsiTheme="minorHAnsi" w:cstheme="minorHAnsi"/>
          <w:sz w:val="20"/>
          <w:szCs w:val="20"/>
        </w:rPr>
        <w:fldChar w:fldCharType="end"/>
      </w:r>
      <w:r w:rsidRPr="003D3A2E">
        <w:rPr>
          <w:rFonts w:asciiTheme="minorHAnsi" w:hAnsiTheme="minorHAnsi" w:cstheme="minorHAnsi"/>
          <w:sz w:val="20"/>
          <w:szCs w:val="20"/>
        </w:rPr>
        <w:t xml:space="preserve"> nie</w:t>
      </w:r>
    </w:p>
    <w:p w14:paraId="009ABC80" w14:textId="77777777" w:rsidR="007D3A1F" w:rsidRPr="003D3A2E" w:rsidRDefault="007D3A1F" w:rsidP="003C3C7B">
      <w:pPr>
        <w:pStyle w:val="Akapitzlist"/>
        <w:numPr>
          <w:ilvl w:val="0"/>
          <w:numId w:val="18"/>
        </w:numPr>
        <w:spacing w:after="0"/>
        <w:jc w:val="both"/>
        <w:rPr>
          <w:rFonts w:asciiTheme="minorHAnsi" w:hAnsiTheme="minorHAnsi" w:cstheme="minorHAnsi"/>
          <w:sz w:val="20"/>
          <w:szCs w:val="20"/>
        </w:rPr>
      </w:pPr>
      <w:r w:rsidRPr="003D3A2E">
        <w:rPr>
          <w:rFonts w:asciiTheme="minorHAnsi" w:hAnsiTheme="minorHAnsi" w:cstheme="minorHAnsi"/>
          <w:sz w:val="20"/>
          <w:szCs w:val="20"/>
        </w:rPr>
        <w:t>osobą uprawnioną do udzielania wyjaśnień Zamawiającemu w imieniu Wykonawcy jest:</w:t>
      </w:r>
    </w:p>
    <w:p w14:paraId="68D78AD8" w14:textId="501D0330" w:rsidR="00A46244" w:rsidRDefault="007D3A1F" w:rsidP="003D3A2E">
      <w:pPr>
        <w:pStyle w:val="Akapitzlist"/>
        <w:spacing w:after="0"/>
        <w:ind w:left="714"/>
        <w:jc w:val="both"/>
        <w:rPr>
          <w:rFonts w:asciiTheme="minorHAnsi" w:hAnsiTheme="minorHAnsi" w:cstheme="minorHAnsi"/>
          <w:iCs/>
          <w:sz w:val="20"/>
          <w:szCs w:val="20"/>
        </w:rPr>
      </w:pPr>
      <w:r w:rsidRPr="003D3A2E">
        <w:rPr>
          <w:rFonts w:asciiTheme="minorHAnsi" w:hAnsiTheme="minorHAnsi" w:cstheme="minorHAnsi"/>
          <w:iCs/>
          <w:sz w:val="20"/>
          <w:szCs w:val="20"/>
        </w:rPr>
        <w:lastRenderedPageBreak/>
        <w:t>Pan(i) …………………………………………..………. , tel.: …………………………………………….. e-mail: …………………………....</w:t>
      </w:r>
    </w:p>
    <w:p w14:paraId="0410202F" w14:textId="3E508D59" w:rsidR="00B8455D" w:rsidRPr="00B8455D" w:rsidRDefault="00B8455D" w:rsidP="00B8455D">
      <w:pPr>
        <w:pStyle w:val="Akapitzlist"/>
        <w:numPr>
          <w:ilvl w:val="0"/>
          <w:numId w:val="18"/>
        </w:numPr>
        <w:rPr>
          <w:rFonts w:asciiTheme="minorHAnsi" w:hAnsiTheme="minorHAnsi" w:cstheme="minorHAnsi"/>
          <w:iCs/>
          <w:sz w:val="20"/>
          <w:szCs w:val="20"/>
        </w:rPr>
      </w:pPr>
      <w:r w:rsidRPr="00B8455D">
        <w:rPr>
          <w:rFonts w:asciiTheme="minorHAnsi" w:hAnsiTheme="minorHAnsi" w:cstheme="minorHAnsi"/>
          <w:iCs/>
          <w:sz w:val="20"/>
          <w:szCs w:val="20"/>
        </w:rPr>
        <w:t>zapoznałem(liśmy) się z treścią dokumentu „Obowiązek informacyjny”, który znajduje się na stronie internetowej https://zamowienia.enea.pl pod poz. nr 1,</w:t>
      </w:r>
    </w:p>
    <w:p w14:paraId="5400DB0E" w14:textId="7D36B80F" w:rsidR="002E7DB3" w:rsidRPr="00494910" w:rsidRDefault="003B17F3" w:rsidP="003C3C7B">
      <w:pPr>
        <w:pStyle w:val="Akapitzlist"/>
        <w:numPr>
          <w:ilvl w:val="0"/>
          <w:numId w:val="18"/>
        </w:numPr>
        <w:spacing w:after="0"/>
        <w:jc w:val="both"/>
        <w:rPr>
          <w:rFonts w:asciiTheme="minorHAnsi" w:hAnsiTheme="minorHAnsi" w:cstheme="minorHAnsi"/>
          <w:iCs/>
          <w:sz w:val="20"/>
          <w:szCs w:val="20"/>
        </w:rPr>
      </w:pPr>
      <w:r w:rsidRPr="003D3A2E">
        <w:rPr>
          <w:rFonts w:asciiTheme="minorHAnsi" w:hAnsiTheme="minorHAnsi" w:cstheme="minorHAnsi"/>
          <w:sz w:val="20"/>
          <w:szCs w:val="20"/>
          <w:lang w:eastAsia="pl-PL"/>
        </w:rPr>
        <w:t>informacje o aukcji elektronicznej należy przesłać na adres e-mail: ………………….…….……...</w:t>
      </w:r>
    </w:p>
    <w:p w14:paraId="37401062" w14:textId="770AAF4E" w:rsidR="00B2372D" w:rsidRPr="00494910" w:rsidRDefault="00B2372D" w:rsidP="001B118A">
      <w:pPr>
        <w:pStyle w:val="Akapitzlist"/>
        <w:spacing w:after="0"/>
        <w:jc w:val="both"/>
        <w:rPr>
          <w:rFonts w:asciiTheme="minorHAnsi" w:hAnsiTheme="minorHAnsi" w:cstheme="minorHAnsi"/>
          <w:b/>
          <w:bCs/>
          <w:iCs/>
          <w:color w:val="FF0000"/>
          <w:sz w:val="20"/>
          <w:szCs w:val="20"/>
        </w:rPr>
      </w:pPr>
      <w:r w:rsidRPr="00494910">
        <w:rPr>
          <w:rFonts w:asciiTheme="minorHAnsi" w:hAnsiTheme="minorHAnsi" w:cstheme="minorHAnsi"/>
          <w:b/>
          <w:bCs/>
          <w:color w:val="FF0000"/>
          <w:sz w:val="20"/>
          <w:szCs w:val="20"/>
          <w:lang w:eastAsia="pl-PL"/>
        </w:rPr>
        <w:t>(Proszę o wskazanie wyłącznie jednego adresu e-mail w celu przekazania informacji o aukcji elektronicznej)</w:t>
      </w:r>
    </w:p>
    <w:p w14:paraId="11132B0F" w14:textId="77777777" w:rsidR="00FA14E7" w:rsidRPr="00D06EBD" w:rsidRDefault="00FA14E7" w:rsidP="003C3C7B">
      <w:pPr>
        <w:pStyle w:val="Akapitzlist"/>
        <w:numPr>
          <w:ilvl w:val="0"/>
          <w:numId w:val="18"/>
        </w:numPr>
        <w:spacing w:after="0"/>
        <w:jc w:val="both"/>
        <w:rPr>
          <w:rFonts w:asciiTheme="minorHAnsi" w:hAnsiTheme="minorHAnsi" w:cstheme="minorHAnsi"/>
          <w:sz w:val="20"/>
          <w:szCs w:val="20"/>
        </w:rPr>
      </w:pPr>
      <w:r w:rsidRPr="00D06EBD">
        <w:rPr>
          <w:rFonts w:asciiTheme="minorHAnsi" w:hAnsiTheme="minorHAnsi" w:cstheme="minorHAnsi"/>
          <w:b/>
          <w:sz w:val="20"/>
          <w:szCs w:val="20"/>
        </w:rPr>
        <w:t>Dane osobowe reprezentantów, koordynatorów i personelu Zamawiającego</w:t>
      </w:r>
      <w:r w:rsidRPr="00D06EBD">
        <w:rPr>
          <w:rFonts w:asciiTheme="minorHAnsi" w:hAnsiTheme="minorHAnsi" w:cstheme="minorHAnsi"/>
          <w:sz w:val="20"/>
          <w:szCs w:val="20"/>
        </w:rPr>
        <w:t xml:space="preserve"> </w:t>
      </w:r>
      <w:r w:rsidRPr="00D06EBD">
        <w:rPr>
          <w:rFonts w:asciiTheme="minorHAnsi" w:hAnsiTheme="minorHAnsi" w:cstheme="minorHAnsi"/>
          <w:b/>
          <w:sz w:val="20"/>
          <w:szCs w:val="20"/>
        </w:rPr>
        <w:t>oraz innych osób biorących udział w postępowaniu lub realizacji zamówienia, które zostały przekazane Wykonawcy w ramach niniejszego postępowania lub realizacji przedmiotowego zamówienia, przetwarzane będą zgodnie z klauzulą informacyjną Wykonawcy załączoną (wskazaną) do oferty</w:t>
      </w:r>
      <w:r w:rsidRPr="00D06EBD">
        <w:rPr>
          <w:rFonts w:asciiTheme="minorHAnsi" w:hAnsiTheme="minorHAnsi" w:cstheme="minorHAnsi"/>
          <w:sz w:val="20"/>
          <w:szCs w:val="20"/>
        </w:rPr>
        <w:t>, której treść:</w:t>
      </w:r>
    </w:p>
    <w:p w14:paraId="1B435192" w14:textId="60F71C5B" w:rsidR="00187B0B" w:rsidRPr="003D3A2E" w:rsidRDefault="00187B0B" w:rsidP="00711BFF">
      <w:pPr>
        <w:pStyle w:val="Akapitzlist"/>
        <w:spacing w:after="0"/>
        <w:jc w:val="both"/>
        <w:rPr>
          <w:rFonts w:asciiTheme="minorHAnsi" w:hAnsiTheme="minorHAnsi" w:cstheme="minorHAnsi"/>
          <w:iCs/>
          <w:sz w:val="20"/>
          <w:szCs w:val="20"/>
        </w:rPr>
      </w:pPr>
      <w:r w:rsidRPr="003D3A2E">
        <w:rPr>
          <w:rFonts w:asciiTheme="minorHAnsi" w:hAnsiTheme="minorHAnsi" w:cstheme="minorHAnsi"/>
          <w:sz w:val="20"/>
          <w:szCs w:val="20"/>
          <w:lang w:eastAsia="pl-PL"/>
        </w:rPr>
        <w:fldChar w:fldCharType="begin">
          <w:ffData>
            <w:name w:val="Wybór1"/>
            <w:enabled/>
            <w:calcOnExit w:val="0"/>
            <w:checkBox>
              <w:sizeAuto/>
              <w:default w:val="0"/>
            </w:checkBox>
          </w:ffData>
        </w:fldChar>
      </w:r>
      <w:r w:rsidRPr="003D3A2E">
        <w:rPr>
          <w:rFonts w:asciiTheme="minorHAnsi" w:hAnsiTheme="minorHAnsi" w:cstheme="minorHAnsi"/>
          <w:sz w:val="20"/>
          <w:szCs w:val="20"/>
          <w:lang w:eastAsia="pl-PL"/>
        </w:rPr>
        <w:instrText xml:space="preserve"> FORMCHECKBOX </w:instrText>
      </w:r>
      <w:r w:rsidR="003E5551">
        <w:rPr>
          <w:rFonts w:asciiTheme="minorHAnsi" w:hAnsiTheme="minorHAnsi" w:cstheme="minorHAnsi"/>
          <w:sz w:val="20"/>
          <w:szCs w:val="20"/>
          <w:lang w:eastAsia="pl-PL"/>
        </w:rPr>
      </w:r>
      <w:r w:rsidR="003E5551">
        <w:rPr>
          <w:rFonts w:asciiTheme="minorHAnsi" w:hAnsiTheme="minorHAnsi" w:cstheme="minorHAnsi"/>
          <w:sz w:val="20"/>
          <w:szCs w:val="20"/>
          <w:lang w:eastAsia="pl-PL"/>
        </w:rPr>
        <w:fldChar w:fldCharType="separate"/>
      </w:r>
      <w:r w:rsidRPr="003D3A2E">
        <w:rPr>
          <w:rFonts w:asciiTheme="minorHAnsi" w:hAnsiTheme="minorHAnsi" w:cstheme="minorHAnsi"/>
          <w:sz w:val="20"/>
          <w:szCs w:val="20"/>
          <w:lang w:eastAsia="pl-PL"/>
        </w:rPr>
        <w:fldChar w:fldCharType="end"/>
      </w:r>
      <w:r w:rsidRPr="003D3A2E">
        <w:rPr>
          <w:rFonts w:asciiTheme="minorHAnsi" w:hAnsiTheme="minorHAnsi" w:cstheme="minorHAnsi"/>
          <w:sz w:val="20"/>
          <w:szCs w:val="20"/>
          <w:lang w:eastAsia="pl-PL"/>
        </w:rPr>
        <w:t xml:space="preserve"> dostępna jest na stronach internetowych Wykonawcy - link do klauzul; http://www. …… </w:t>
      </w:r>
    </w:p>
    <w:p w14:paraId="1A375DFB" w14:textId="22E0A6F6" w:rsidR="00187B0B" w:rsidRDefault="00187B0B" w:rsidP="003D3A2E">
      <w:pPr>
        <w:pStyle w:val="Akapitzlist"/>
        <w:spacing w:after="0"/>
        <w:rPr>
          <w:rFonts w:asciiTheme="minorHAnsi" w:hAnsiTheme="minorHAnsi" w:cstheme="minorHAnsi"/>
          <w:sz w:val="20"/>
          <w:szCs w:val="20"/>
          <w:lang w:eastAsia="pl-PL"/>
        </w:rPr>
      </w:pPr>
      <w:r w:rsidRPr="003D3A2E">
        <w:rPr>
          <w:rFonts w:asciiTheme="minorHAnsi" w:hAnsiTheme="minorHAnsi" w:cstheme="minorHAnsi"/>
          <w:sz w:val="20"/>
          <w:szCs w:val="20"/>
          <w:lang w:eastAsia="pl-PL"/>
        </w:rPr>
        <w:t>(uzupeł</w:t>
      </w:r>
      <w:r w:rsidR="003D3A2E" w:rsidRPr="003D3A2E">
        <w:rPr>
          <w:rFonts w:asciiTheme="minorHAnsi" w:hAnsiTheme="minorHAnsi" w:cstheme="minorHAnsi"/>
          <w:sz w:val="20"/>
          <w:szCs w:val="20"/>
          <w:lang w:eastAsia="pl-PL"/>
        </w:rPr>
        <w:t xml:space="preserve">nić - jeśli dotyczy) </w:t>
      </w:r>
      <w:r w:rsidR="003D3A2E" w:rsidRPr="003D3A2E">
        <w:rPr>
          <w:rFonts w:asciiTheme="minorHAnsi" w:hAnsiTheme="minorHAnsi" w:cstheme="minorHAnsi"/>
          <w:sz w:val="20"/>
          <w:szCs w:val="20"/>
          <w:lang w:eastAsia="pl-PL"/>
        </w:rPr>
        <w:br/>
      </w:r>
      <w:r w:rsidRPr="003D3A2E">
        <w:rPr>
          <w:rFonts w:asciiTheme="minorHAnsi" w:hAnsiTheme="minorHAnsi" w:cstheme="minorHAnsi"/>
          <w:sz w:val="20"/>
          <w:szCs w:val="20"/>
          <w:lang w:eastAsia="pl-PL"/>
        </w:rPr>
        <w:fldChar w:fldCharType="begin">
          <w:ffData>
            <w:name w:val="Wybór1"/>
            <w:enabled/>
            <w:calcOnExit w:val="0"/>
            <w:checkBox>
              <w:sizeAuto/>
              <w:default w:val="0"/>
            </w:checkBox>
          </w:ffData>
        </w:fldChar>
      </w:r>
      <w:r w:rsidRPr="003D3A2E">
        <w:rPr>
          <w:rFonts w:asciiTheme="minorHAnsi" w:hAnsiTheme="minorHAnsi" w:cstheme="minorHAnsi"/>
          <w:sz w:val="20"/>
          <w:szCs w:val="20"/>
          <w:lang w:eastAsia="pl-PL"/>
        </w:rPr>
        <w:instrText xml:space="preserve"> FORMCHECKBOX </w:instrText>
      </w:r>
      <w:r w:rsidR="003E5551">
        <w:rPr>
          <w:rFonts w:asciiTheme="minorHAnsi" w:hAnsiTheme="minorHAnsi" w:cstheme="minorHAnsi"/>
          <w:sz w:val="20"/>
          <w:szCs w:val="20"/>
          <w:lang w:eastAsia="pl-PL"/>
        </w:rPr>
      </w:r>
      <w:r w:rsidR="003E5551">
        <w:rPr>
          <w:rFonts w:asciiTheme="minorHAnsi" w:hAnsiTheme="minorHAnsi" w:cstheme="minorHAnsi"/>
          <w:sz w:val="20"/>
          <w:szCs w:val="20"/>
          <w:lang w:eastAsia="pl-PL"/>
        </w:rPr>
        <w:fldChar w:fldCharType="separate"/>
      </w:r>
      <w:r w:rsidRPr="003D3A2E">
        <w:rPr>
          <w:rFonts w:asciiTheme="minorHAnsi" w:hAnsiTheme="minorHAnsi" w:cstheme="minorHAnsi"/>
          <w:sz w:val="20"/>
          <w:szCs w:val="20"/>
          <w:lang w:eastAsia="pl-PL"/>
        </w:rPr>
        <w:fldChar w:fldCharType="end"/>
      </w:r>
      <w:r w:rsidRPr="003D3A2E">
        <w:rPr>
          <w:rFonts w:asciiTheme="minorHAnsi" w:hAnsiTheme="minorHAnsi" w:cstheme="minorHAnsi"/>
          <w:sz w:val="20"/>
          <w:szCs w:val="20"/>
          <w:lang w:eastAsia="pl-PL"/>
        </w:rPr>
        <w:t xml:space="preserve"> przekazana zosta</w:t>
      </w:r>
      <w:r w:rsidR="00976F05">
        <w:rPr>
          <w:rFonts w:asciiTheme="minorHAnsi" w:hAnsiTheme="minorHAnsi" w:cstheme="minorHAnsi"/>
          <w:sz w:val="20"/>
          <w:szCs w:val="20"/>
          <w:lang w:eastAsia="pl-PL"/>
        </w:rPr>
        <w:t>ła</w:t>
      </w:r>
      <w:r w:rsidRPr="003D3A2E">
        <w:rPr>
          <w:rFonts w:asciiTheme="minorHAnsi" w:hAnsiTheme="minorHAnsi" w:cstheme="minorHAnsi"/>
          <w:sz w:val="20"/>
          <w:szCs w:val="20"/>
          <w:lang w:eastAsia="pl-PL"/>
        </w:rPr>
        <w:t xml:space="preserve"> jako załącznik do oferty</w:t>
      </w:r>
      <w:r w:rsidR="00976F05">
        <w:rPr>
          <w:rFonts w:asciiTheme="minorHAnsi" w:hAnsiTheme="minorHAnsi" w:cstheme="minorHAnsi"/>
          <w:sz w:val="20"/>
          <w:szCs w:val="20"/>
          <w:lang w:eastAsia="pl-PL"/>
        </w:rPr>
        <w:t xml:space="preserve"> (odrębny dokument)</w:t>
      </w:r>
    </w:p>
    <w:p w14:paraId="6E5977D2" w14:textId="77777777" w:rsidR="00B2372D" w:rsidRPr="000C191F" w:rsidRDefault="00B2372D" w:rsidP="00B2372D">
      <w:pPr>
        <w:tabs>
          <w:tab w:val="left" w:pos="851"/>
        </w:tabs>
        <w:spacing w:before="0" w:line="276" w:lineRule="auto"/>
        <w:ind w:left="851"/>
        <w:rPr>
          <w:rFonts w:asciiTheme="minorHAnsi" w:hAnsiTheme="minorHAnsi" w:cstheme="minorHAnsi"/>
          <w:b/>
          <w:bCs/>
          <w:color w:val="FF0000"/>
          <w:sz w:val="20"/>
          <w:szCs w:val="20"/>
        </w:rPr>
      </w:pPr>
      <w:r w:rsidRPr="000C191F">
        <w:rPr>
          <w:rFonts w:asciiTheme="minorHAnsi" w:hAnsiTheme="minorHAnsi" w:cstheme="minorHAnsi"/>
          <w:b/>
          <w:bCs/>
          <w:color w:val="FF0000"/>
          <w:sz w:val="20"/>
          <w:szCs w:val="20"/>
        </w:rPr>
        <w:t>(Uwaga nie należy utożsamiać z załącznikiem nr 5 do Warunków Zamówienia)</w:t>
      </w:r>
    </w:p>
    <w:p w14:paraId="3E027AEF" w14:textId="77777777" w:rsidR="00756F94" w:rsidRPr="003D3A2E" w:rsidRDefault="00756F94" w:rsidP="003D3A2E">
      <w:pPr>
        <w:spacing w:before="0" w:line="276" w:lineRule="auto"/>
        <w:ind w:left="482" w:right="-34"/>
        <w:jc w:val="left"/>
        <w:rPr>
          <w:rFonts w:asciiTheme="minorHAnsi" w:hAnsiTheme="minorHAnsi" w:cstheme="minorHAnsi"/>
          <w:iCs/>
          <w:sz w:val="20"/>
          <w:szCs w:val="20"/>
        </w:rPr>
      </w:pPr>
    </w:p>
    <w:p w14:paraId="7AB8185B" w14:textId="1DAA021E" w:rsidR="00D14E47" w:rsidRPr="003D3A2E" w:rsidRDefault="00D14E47" w:rsidP="003D3A2E">
      <w:pPr>
        <w:numPr>
          <w:ilvl w:val="0"/>
          <w:numId w:val="4"/>
        </w:numPr>
        <w:spacing w:before="0" w:line="276" w:lineRule="auto"/>
        <w:ind w:right="-34" w:hanging="426"/>
        <w:jc w:val="left"/>
        <w:rPr>
          <w:rFonts w:asciiTheme="minorHAnsi" w:hAnsiTheme="minorHAnsi" w:cstheme="minorHAnsi"/>
          <w:iCs/>
          <w:sz w:val="20"/>
          <w:szCs w:val="20"/>
        </w:rPr>
      </w:pPr>
      <w:r w:rsidRPr="003D3A2E">
        <w:rPr>
          <w:rFonts w:asciiTheme="minorHAnsi" w:hAnsiTheme="minorHAnsi" w:cstheme="minorHAnsi"/>
          <w:iCs/>
          <w:sz w:val="20"/>
          <w:szCs w:val="20"/>
        </w:rPr>
        <w:t>W przypadku wybrania naszej oferty jako najkorzystniejszej podaje</w:t>
      </w:r>
      <w:r w:rsidR="00756F94" w:rsidRPr="003D3A2E">
        <w:rPr>
          <w:rFonts w:asciiTheme="minorHAnsi" w:hAnsiTheme="minorHAnsi" w:cstheme="minorHAnsi"/>
          <w:iCs/>
          <w:sz w:val="20"/>
          <w:szCs w:val="20"/>
        </w:rPr>
        <w:t>my dane, niezbędne do zawarcia U</w:t>
      </w:r>
      <w:r w:rsidRPr="003D3A2E">
        <w:rPr>
          <w:rFonts w:asciiTheme="minorHAnsi" w:hAnsiTheme="minorHAnsi" w:cstheme="minorHAnsi"/>
          <w:iCs/>
          <w:sz w:val="20"/>
          <w:szCs w:val="20"/>
        </w:rPr>
        <w:t xml:space="preserve">mowy: </w:t>
      </w:r>
    </w:p>
    <w:p w14:paraId="122AE2AE" w14:textId="77777777" w:rsidR="00D14E47" w:rsidRPr="003D3A2E" w:rsidRDefault="00D14E47" w:rsidP="003D3A2E">
      <w:pPr>
        <w:spacing w:before="0" w:line="276" w:lineRule="auto"/>
        <w:ind w:left="482"/>
        <w:contextualSpacing/>
        <w:rPr>
          <w:rFonts w:asciiTheme="minorHAnsi" w:hAnsiTheme="minorHAnsi" w:cstheme="minorHAnsi"/>
          <w:sz w:val="20"/>
          <w:szCs w:val="20"/>
          <w:u w:val="single"/>
        </w:rPr>
      </w:pPr>
      <w:r w:rsidRPr="003D3A2E">
        <w:rPr>
          <w:rFonts w:asciiTheme="minorHAnsi" w:hAnsiTheme="minorHAnsi" w:cstheme="minorHAnsi"/>
          <w:sz w:val="20"/>
          <w:szCs w:val="20"/>
          <w:u w:val="single"/>
        </w:rPr>
        <w:t xml:space="preserve">[należy uzupełnić, o ile dane są znane na etapie składania oferty] </w:t>
      </w:r>
    </w:p>
    <w:p w14:paraId="47DE06CD" w14:textId="63695BFA" w:rsidR="00D14E47" w:rsidRPr="003D3A2E" w:rsidRDefault="00D14E47" w:rsidP="00B91BCF">
      <w:pPr>
        <w:numPr>
          <w:ilvl w:val="2"/>
          <w:numId w:val="40"/>
        </w:numPr>
        <w:spacing w:before="0" w:line="276" w:lineRule="auto"/>
        <w:ind w:left="851" w:right="402" w:hanging="425"/>
        <w:contextualSpacing/>
        <w:rPr>
          <w:rFonts w:asciiTheme="minorHAnsi" w:hAnsiTheme="minorHAnsi" w:cstheme="minorHAnsi"/>
          <w:sz w:val="20"/>
          <w:szCs w:val="20"/>
        </w:rPr>
      </w:pPr>
      <w:r w:rsidRPr="003D3A2E">
        <w:rPr>
          <w:rFonts w:asciiTheme="minorHAnsi" w:hAnsiTheme="minorHAnsi" w:cstheme="minorHAnsi"/>
          <w:sz w:val="20"/>
          <w:szCs w:val="20"/>
        </w:rPr>
        <w:t xml:space="preserve">W moim(naszym) imieniu umowę zawrze Pan(i)………. Pełniący(a) funkcję………. </w:t>
      </w:r>
    </w:p>
    <w:p w14:paraId="59D3B9F9" w14:textId="3E9AAC63" w:rsidR="00D14E47" w:rsidRPr="003D3A2E" w:rsidRDefault="00D14E47" w:rsidP="00B91BCF">
      <w:pPr>
        <w:numPr>
          <w:ilvl w:val="2"/>
          <w:numId w:val="40"/>
        </w:numPr>
        <w:spacing w:before="0" w:line="276" w:lineRule="auto"/>
        <w:ind w:left="851" w:right="402" w:hanging="425"/>
        <w:contextualSpacing/>
        <w:rPr>
          <w:rFonts w:asciiTheme="minorHAnsi" w:hAnsiTheme="minorHAnsi" w:cstheme="minorHAnsi"/>
          <w:sz w:val="20"/>
          <w:szCs w:val="20"/>
        </w:rPr>
      </w:pPr>
      <w:r w:rsidRPr="003D3A2E">
        <w:rPr>
          <w:rFonts w:asciiTheme="minorHAnsi" w:hAnsiTheme="minorHAnsi" w:cstheme="minorHAnsi"/>
          <w:sz w:val="20"/>
          <w:szCs w:val="20"/>
        </w:rPr>
        <w:t>W celu realizacji przedmiotu Umowy, wyznaczam(y) osobę odpowiedzialną za prawidłową realizację Umowy – Koordynatorów Umowy:</w:t>
      </w:r>
    </w:p>
    <w:p w14:paraId="2A926C8F" w14:textId="0A248137" w:rsidR="00D14E47" w:rsidRPr="003D3A2E" w:rsidRDefault="00D14E47" w:rsidP="003D3A2E">
      <w:pPr>
        <w:spacing w:before="0" w:line="276" w:lineRule="auto"/>
        <w:ind w:left="851" w:right="402"/>
        <w:contextualSpacing/>
        <w:rPr>
          <w:rFonts w:asciiTheme="minorHAnsi" w:hAnsiTheme="minorHAnsi" w:cstheme="minorHAnsi"/>
          <w:sz w:val="20"/>
          <w:szCs w:val="20"/>
        </w:rPr>
      </w:pPr>
      <w:r w:rsidRPr="003D3A2E">
        <w:rPr>
          <w:rFonts w:asciiTheme="minorHAnsi" w:hAnsiTheme="minorHAnsi" w:cstheme="minorHAnsi"/>
          <w:sz w:val="20"/>
          <w:szCs w:val="20"/>
        </w:rPr>
        <w:t>Imię</w:t>
      </w:r>
      <w:r w:rsidR="00756F94" w:rsidRPr="003D3A2E">
        <w:rPr>
          <w:rFonts w:asciiTheme="minorHAnsi" w:hAnsiTheme="minorHAnsi" w:cstheme="minorHAnsi"/>
          <w:sz w:val="20"/>
          <w:szCs w:val="20"/>
        </w:rPr>
        <w:t xml:space="preserve"> i</w:t>
      </w:r>
      <w:r w:rsidRPr="003D3A2E">
        <w:rPr>
          <w:rFonts w:asciiTheme="minorHAnsi" w:hAnsiTheme="minorHAnsi" w:cstheme="minorHAnsi"/>
          <w:sz w:val="20"/>
          <w:szCs w:val="20"/>
        </w:rPr>
        <w:t xml:space="preserve"> nazwisko: </w:t>
      </w:r>
    </w:p>
    <w:p w14:paraId="4E5B8164" w14:textId="77777777" w:rsidR="00D14E47" w:rsidRPr="003D3A2E" w:rsidRDefault="00D14E47" w:rsidP="003D3A2E">
      <w:pPr>
        <w:spacing w:before="0" w:line="276" w:lineRule="auto"/>
        <w:ind w:left="851" w:right="402"/>
        <w:contextualSpacing/>
        <w:rPr>
          <w:rFonts w:asciiTheme="minorHAnsi" w:hAnsiTheme="minorHAnsi" w:cstheme="minorHAnsi"/>
          <w:sz w:val="20"/>
          <w:szCs w:val="20"/>
        </w:rPr>
      </w:pPr>
      <w:r w:rsidRPr="003D3A2E">
        <w:rPr>
          <w:rFonts w:asciiTheme="minorHAnsi" w:hAnsiTheme="minorHAnsi" w:cstheme="minorHAnsi"/>
          <w:sz w:val="20"/>
          <w:szCs w:val="20"/>
        </w:rPr>
        <w:t>e–mail – …..</w:t>
      </w:r>
    </w:p>
    <w:p w14:paraId="277FB232" w14:textId="6EDB0DC7" w:rsidR="00D14E47" w:rsidRPr="003D3A2E" w:rsidRDefault="00D14E47" w:rsidP="003D3A2E">
      <w:pPr>
        <w:spacing w:before="0" w:line="276" w:lineRule="auto"/>
        <w:ind w:left="851" w:right="402"/>
        <w:contextualSpacing/>
        <w:rPr>
          <w:rFonts w:asciiTheme="minorHAnsi" w:hAnsiTheme="minorHAnsi" w:cstheme="minorHAnsi"/>
          <w:sz w:val="20"/>
          <w:szCs w:val="20"/>
        </w:rPr>
      </w:pPr>
      <w:r w:rsidRPr="003D3A2E">
        <w:rPr>
          <w:rFonts w:asciiTheme="minorHAnsi" w:hAnsiTheme="minorHAnsi" w:cstheme="minorHAnsi"/>
          <w:sz w:val="20"/>
          <w:szCs w:val="20"/>
        </w:rPr>
        <w:t>nr tel.</w:t>
      </w:r>
      <w:r w:rsidR="00942D67" w:rsidRPr="003D3A2E">
        <w:rPr>
          <w:rFonts w:asciiTheme="minorHAnsi" w:hAnsiTheme="minorHAnsi" w:cstheme="minorHAnsi"/>
          <w:sz w:val="20"/>
          <w:szCs w:val="20"/>
        </w:rPr>
        <w:t xml:space="preserve"> </w:t>
      </w:r>
      <w:r w:rsidRPr="003D3A2E">
        <w:rPr>
          <w:rFonts w:asciiTheme="minorHAnsi" w:hAnsiTheme="minorHAnsi" w:cstheme="minorHAnsi"/>
          <w:sz w:val="20"/>
          <w:szCs w:val="20"/>
        </w:rPr>
        <w:t>…..</w:t>
      </w:r>
    </w:p>
    <w:p w14:paraId="68E3EBF9" w14:textId="2E2C5307" w:rsidR="00D14E47" w:rsidRPr="003D3A2E" w:rsidRDefault="00D14E47" w:rsidP="00B91BCF">
      <w:pPr>
        <w:numPr>
          <w:ilvl w:val="2"/>
          <w:numId w:val="40"/>
        </w:numPr>
        <w:tabs>
          <w:tab w:val="clear" w:pos="567"/>
          <w:tab w:val="num" w:pos="851"/>
        </w:tabs>
        <w:spacing w:before="0" w:line="276" w:lineRule="auto"/>
        <w:ind w:left="851" w:right="402" w:hanging="425"/>
        <w:contextualSpacing/>
        <w:rPr>
          <w:rFonts w:asciiTheme="minorHAnsi" w:hAnsiTheme="minorHAnsi" w:cstheme="minorHAnsi"/>
          <w:sz w:val="20"/>
          <w:szCs w:val="20"/>
        </w:rPr>
      </w:pPr>
      <w:r w:rsidRPr="003D3A2E">
        <w:rPr>
          <w:rFonts w:asciiTheme="minorHAnsi" w:hAnsiTheme="minorHAnsi" w:cstheme="minorHAnsi"/>
          <w:sz w:val="20"/>
          <w:szCs w:val="20"/>
        </w:rPr>
        <w:t>Dane osobowe osób reprezentujących, pracowników, współpracowników oraz innych osób, których dane osobowe zostały lub zostaną przekazane drugiej Stronie w celu zawarcia, realizacji i monitorowania wykonywania Umowy, przetwarzane będą zgodnie z klauzulą informacyjną, której treść:</w:t>
      </w:r>
    </w:p>
    <w:p w14:paraId="0AE0980F" w14:textId="77777777" w:rsidR="00D14E47" w:rsidRPr="003D3A2E" w:rsidRDefault="00D14E47" w:rsidP="003D3A2E">
      <w:pPr>
        <w:spacing w:before="0" w:line="276" w:lineRule="auto"/>
        <w:ind w:left="851" w:right="402"/>
        <w:contextualSpacing/>
        <w:rPr>
          <w:rFonts w:asciiTheme="minorHAnsi" w:hAnsiTheme="minorHAnsi" w:cstheme="minorHAnsi"/>
          <w:sz w:val="20"/>
          <w:szCs w:val="20"/>
        </w:rPr>
      </w:pPr>
      <w:r w:rsidRPr="003D3A2E">
        <w:rPr>
          <w:rFonts w:asciiTheme="minorHAnsi" w:hAnsiTheme="minorHAnsi" w:cstheme="minorHAnsi"/>
          <w:sz w:val="20"/>
          <w:szCs w:val="20"/>
        </w:rPr>
        <w:fldChar w:fldCharType="begin">
          <w:ffData>
            <w:name w:val="Wybór1"/>
            <w:enabled/>
            <w:calcOnExit w:val="0"/>
            <w:checkBox>
              <w:sizeAuto/>
              <w:default w:val="0"/>
            </w:checkBox>
          </w:ffData>
        </w:fldChar>
      </w:r>
      <w:r w:rsidRPr="003D3A2E">
        <w:rPr>
          <w:rFonts w:asciiTheme="minorHAnsi" w:hAnsiTheme="minorHAnsi" w:cstheme="minorHAnsi"/>
          <w:sz w:val="20"/>
          <w:szCs w:val="20"/>
        </w:rPr>
        <w:instrText xml:space="preserve"> FORMCHECKBOX </w:instrText>
      </w:r>
      <w:r w:rsidR="003E5551">
        <w:rPr>
          <w:rFonts w:asciiTheme="minorHAnsi" w:hAnsiTheme="minorHAnsi" w:cstheme="minorHAnsi"/>
          <w:sz w:val="20"/>
          <w:szCs w:val="20"/>
        </w:rPr>
      </w:r>
      <w:r w:rsidR="003E5551">
        <w:rPr>
          <w:rFonts w:asciiTheme="minorHAnsi" w:hAnsiTheme="minorHAnsi" w:cstheme="minorHAnsi"/>
          <w:sz w:val="20"/>
          <w:szCs w:val="20"/>
        </w:rPr>
        <w:fldChar w:fldCharType="separate"/>
      </w:r>
      <w:r w:rsidRPr="003D3A2E">
        <w:rPr>
          <w:rFonts w:asciiTheme="minorHAnsi" w:hAnsiTheme="minorHAnsi" w:cstheme="minorHAnsi"/>
          <w:sz w:val="20"/>
          <w:szCs w:val="20"/>
        </w:rPr>
        <w:fldChar w:fldCharType="end"/>
      </w:r>
      <w:r w:rsidRPr="003D3A2E">
        <w:rPr>
          <w:rFonts w:asciiTheme="minorHAnsi" w:hAnsiTheme="minorHAnsi" w:cstheme="minorHAnsi"/>
          <w:sz w:val="20"/>
          <w:szCs w:val="20"/>
        </w:rPr>
        <w:t xml:space="preserve"> dostępna jest na stronach internetowych Wykonawcy - link do klauzul; </w:t>
      </w:r>
      <w:hyperlink r:id="rId13" w:history="1">
        <w:r w:rsidRPr="003D3A2E">
          <w:rPr>
            <w:rFonts w:asciiTheme="minorHAnsi" w:hAnsiTheme="minorHAnsi" w:cstheme="minorHAnsi"/>
            <w:color w:val="0000FF"/>
            <w:sz w:val="20"/>
            <w:szCs w:val="20"/>
            <w:u w:val="single"/>
          </w:rPr>
          <w:t>http://www. ……</w:t>
        </w:r>
      </w:hyperlink>
      <w:r w:rsidRPr="003D3A2E">
        <w:rPr>
          <w:rFonts w:asciiTheme="minorHAnsi" w:hAnsiTheme="minorHAnsi" w:cstheme="minorHAnsi"/>
          <w:b/>
          <w:i/>
          <w:sz w:val="20"/>
          <w:szCs w:val="20"/>
        </w:rPr>
        <w:t xml:space="preserve"> (uzupełnić - jeśli dotyczy) </w:t>
      </w:r>
    </w:p>
    <w:p w14:paraId="653640CD" w14:textId="77777777" w:rsidR="00D14E47" w:rsidRPr="003D3A2E" w:rsidRDefault="00D14E47" w:rsidP="003D3A2E">
      <w:pPr>
        <w:spacing w:before="0" w:line="276" w:lineRule="auto"/>
        <w:ind w:left="851" w:right="402"/>
        <w:contextualSpacing/>
        <w:rPr>
          <w:rFonts w:asciiTheme="minorHAnsi" w:hAnsiTheme="minorHAnsi" w:cstheme="minorHAnsi"/>
          <w:iCs/>
          <w:sz w:val="20"/>
          <w:szCs w:val="20"/>
        </w:rPr>
      </w:pPr>
      <w:r w:rsidRPr="003D3A2E">
        <w:rPr>
          <w:rFonts w:asciiTheme="minorHAnsi" w:hAnsiTheme="minorHAnsi" w:cstheme="minorHAnsi"/>
          <w:sz w:val="20"/>
          <w:szCs w:val="20"/>
        </w:rPr>
        <w:fldChar w:fldCharType="begin">
          <w:ffData>
            <w:name w:val="Wybór1"/>
            <w:enabled/>
            <w:calcOnExit w:val="0"/>
            <w:checkBox>
              <w:sizeAuto/>
              <w:default w:val="0"/>
            </w:checkBox>
          </w:ffData>
        </w:fldChar>
      </w:r>
      <w:r w:rsidRPr="003D3A2E">
        <w:rPr>
          <w:rFonts w:asciiTheme="minorHAnsi" w:hAnsiTheme="minorHAnsi" w:cstheme="minorHAnsi"/>
          <w:sz w:val="20"/>
          <w:szCs w:val="20"/>
        </w:rPr>
        <w:instrText xml:space="preserve"> FORMCHECKBOX </w:instrText>
      </w:r>
      <w:r w:rsidR="003E5551">
        <w:rPr>
          <w:rFonts w:asciiTheme="minorHAnsi" w:hAnsiTheme="minorHAnsi" w:cstheme="minorHAnsi"/>
          <w:sz w:val="20"/>
          <w:szCs w:val="20"/>
        </w:rPr>
      </w:r>
      <w:r w:rsidR="003E5551">
        <w:rPr>
          <w:rFonts w:asciiTheme="minorHAnsi" w:hAnsiTheme="minorHAnsi" w:cstheme="minorHAnsi"/>
          <w:sz w:val="20"/>
          <w:szCs w:val="20"/>
        </w:rPr>
        <w:fldChar w:fldCharType="separate"/>
      </w:r>
      <w:r w:rsidRPr="003D3A2E">
        <w:rPr>
          <w:rFonts w:asciiTheme="minorHAnsi" w:hAnsiTheme="minorHAnsi" w:cstheme="minorHAnsi"/>
          <w:sz w:val="20"/>
          <w:szCs w:val="20"/>
        </w:rPr>
        <w:fldChar w:fldCharType="end"/>
      </w:r>
      <w:r w:rsidRPr="003D3A2E">
        <w:rPr>
          <w:rFonts w:asciiTheme="minorHAnsi" w:hAnsiTheme="minorHAnsi" w:cstheme="minorHAnsi"/>
          <w:sz w:val="20"/>
          <w:szCs w:val="20"/>
        </w:rPr>
        <w:t>przekazana zostanie jako załącznik do umowy w wersji papierowej w momencie jej podpisania.</w:t>
      </w:r>
    </w:p>
    <w:tbl>
      <w:tblPr>
        <w:tblW w:w="0" w:type="auto"/>
        <w:jc w:val="center"/>
        <w:tblCellMar>
          <w:left w:w="70" w:type="dxa"/>
          <w:right w:w="70" w:type="dxa"/>
        </w:tblCellMar>
        <w:tblLook w:val="0000" w:firstRow="0" w:lastRow="0" w:firstColumn="0" w:lastColumn="0" w:noHBand="0" w:noVBand="0"/>
      </w:tblPr>
      <w:tblGrid>
        <w:gridCol w:w="4060"/>
      </w:tblGrid>
      <w:tr w:rsidR="000475AD" w:rsidRPr="003D3A2E" w14:paraId="41EE786F" w14:textId="77777777" w:rsidTr="007D3A1F">
        <w:trPr>
          <w:trHeight w:val="1325"/>
          <w:jc w:val="center"/>
        </w:trPr>
        <w:tc>
          <w:tcPr>
            <w:tcW w:w="4060" w:type="dxa"/>
            <w:tcBorders>
              <w:top w:val="single" w:sz="4" w:space="0" w:color="auto"/>
              <w:left w:val="single" w:sz="4" w:space="0" w:color="auto"/>
              <w:bottom w:val="single" w:sz="4" w:space="0" w:color="auto"/>
              <w:right w:val="single" w:sz="4" w:space="0" w:color="auto"/>
            </w:tcBorders>
            <w:vAlign w:val="center"/>
          </w:tcPr>
          <w:p w14:paraId="289A48FA" w14:textId="77777777" w:rsidR="000475AD" w:rsidRPr="003D3A2E" w:rsidRDefault="000475AD" w:rsidP="003D3A2E">
            <w:pPr>
              <w:spacing w:before="0" w:line="276" w:lineRule="auto"/>
              <w:rPr>
                <w:rFonts w:asciiTheme="minorHAnsi" w:hAnsiTheme="minorHAnsi" w:cstheme="minorHAnsi"/>
                <w:sz w:val="20"/>
                <w:szCs w:val="20"/>
              </w:rPr>
            </w:pPr>
            <w:bookmarkStart w:id="1" w:name="_Hlk182999698"/>
          </w:p>
        </w:tc>
      </w:tr>
      <w:tr w:rsidR="000475AD" w:rsidRPr="003D3A2E" w14:paraId="437FAE71" w14:textId="77777777" w:rsidTr="007D3A1F">
        <w:trPr>
          <w:jc w:val="center"/>
        </w:trPr>
        <w:tc>
          <w:tcPr>
            <w:tcW w:w="4060" w:type="dxa"/>
            <w:tcBorders>
              <w:top w:val="nil"/>
              <w:left w:val="nil"/>
              <w:bottom w:val="nil"/>
              <w:right w:val="nil"/>
            </w:tcBorders>
          </w:tcPr>
          <w:p w14:paraId="3169D0E5" w14:textId="494A74F0" w:rsidR="000475AD" w:rsidRPr="003D3A2E" w:rsidRDefault="000475AD" w:rsidP="003D3A2E">
            <w:pPr>
              <w:spacing w:before="0" w:line="276" w:lineRule="auto"/>
              <w:jc w:val="center"/>
              <w:rPr>
                <w:rFonts w:asciiTheme="minorHAnsi" w:hAnsiTheme="minorHAnsi" w:cstheme="minorHAnsi"/>
                <w:b/>
                <w:sz w:val="20"/>
                <w:szCs w:val="20"/>
              </w:rPr>
            </w:pPr>
            <w:r w:rsidRPr="008C5AE6">
              <w:rPr>
                <w:rFonts w:asciiTheme="minorHAnsi" w:hAnsiTheme="minorHAnsi" w:cstheme="minorHAnsi"/>
                <w:b/>
                <w:sz w:val="20"/>
                <w:szCs w:val="20"/>
              </w:rPr>
              <w:t>Imię i nazwisko/podpis  przedstawiciela(i) Wykonawcy</w:t>
            </w:r>
          </w:p>
        </w:tc>
      </w:tr>
    </w:tbl>
    <w:p w14:paraId="66B436DE" w14:textId="77777777" w:rsidR="0084651D" w:rsidRPr="003D3A2E" w:rsidRDefault="0084651D" w:rsidP="003D3A2E">
      <w:pPr>
        <w:pStyle w:val="Nagwek"/>
        <w:tabs>
          <w:tab w:val="left" w:pos="7680"/>
        </w:tabs>
        <w:spacing w:before="0" w:line="276" w:lineRule="auto"/>
        <w:rPr>
          <w:rFonts w:asciiTheme="minorHAnsi" w:hAnsiTheme="minorHAnsi" w:cstheme="minorHAnsi"/>
          <w:b/>
          <w:sz w:val="20"/>
          <w:szCs w:val="20"/>
          <w:u w:val="single"/>
        </w:rPr>
        <w:sectPr w:rsidR="0084651D" w:rsidRPr="003D3A2E" w:rsidSect="00455336">
          <w:headerReference w:type="default" r:id="rId14"/>
          <w:footerReference w:type="default" r:id="rId15"/>
          <w:headerReference w:type="first" r:id="rId16"/>
          <w:footerReference w:type="first" r:id="rId17"/>
          <w:type w:val="continuous"/>
          <w:pgSz w:w="11906" w:h="16838" w:code="9"/>
          <w:pgMar w:top="1418" w:right="991" w:bottom="1134" w:left="1418" w:header="709" w:footer="709" w:gutter="0"/>
          <w:cols w:space="708"/>
          <w:titlePg/>
          <w:docGrid w:linePitch="360"/>
        </w:sectPr>
      </w:pPr>
      <w:bookmarkStart w:id="2" w:name="_Toc74857824"/>
      <w:bookmarkStart w:id="3" w:name="_Toc79664050"/>
      <w:bookmarkEnd w:id="1"/>
    </w:p>
    <w:p w14:paraId="115EE88C" w14:textId="39338F47" w:rsidR="007F58A1" w:rsidRDefault="007F58A1" w:rsidP="003D3A2E">
      <w:pPr>
        <w:pStyle w:val="Nagwek4"/>
        <w:spacing w:before="0" w:after="0" w:line="276" w:lineRule="auto"/>
        <w:jc w:val="both"/>
        <w:rPr>
          <w:rFonts w:asciiTheme="minorHAnsi" w:hAnsiTheme="minorHAnsi" w:cstheme="minorHAnsi"/>
          <w:sz w:val="20"/>
          <w:szCs w:val="20"/>
          <w:u w:val="single"/>
        </w:rPr>
      </w:pPr>
      <w:bookmarkStart w:id="4" w:name="_Toc151554402"/>
      <w:r>
        <w:rPr>
          <w:rFonts w:asciiTheme="minorHAnsi" w:hAnsiTheme="minorHAnsi" w:cstheme="minorHAnsi"/>
          <w:sz w:val="20"/>
          <w:szCs w:val="20"/>
          <w:u w:val="single"/>
        </w:rPr>
        <w:lastRenderedPageBreak/>
        <w:t xml:space="preserve">ZAŁACZNIK NR 1A – FORMULARZ WYCENY </w:t>
      </w:r>
      <w:r w:rsidR="007308FD" w:rsidRPr="003D3A2E">
        <w:rPr>
          <w:rFonts w:asciiTheme="minorHAnsi" w:hAnsiTheme="minorHAnsi" w:cstheme="minorHAnsi"/>
          <w:color w:val="FF0000"/>
          <w:sz w:val="20"/>
          <w:szCs w:val="20"/>
          <w:u w:val="single"/>
        </w:rPr>
        <w:t>(SKŁADANE WRAZ Z OFERTĄ)</w:t>
      </w:r>
    </w:p>
    <w:p w14:paraId="4329D096" w14:textId="77777777" w:rsidR="007F58A1" w:rsidRDefault="007F58A1" w:rsidP="003D3A2E">
      <w:pPr>
        <w:pStyle w:val="Nagwek4"/>
        <w:spacing w:before="0" w:after="0" w:line="276" w:lineRule="auto"/>
        <w:jc w:val="both"/>
        <w:rPr>
          <w:rFonts w:asciiTheme="minorHAnsi" w:hAnsiTheme="minorHAnsi" w:cstheme="minorHAnsi"/>
          <w:sz w:val="20"/>
          <w:szCs w:val="20"/>
          <w:u w:val="single"/>
        </w:rPr>
      </w:pPr>
    </w:p>
    <w:p w14:paraId="001BEA66" w14:textId="77777777" w:rsidR="007F58A1" w:rsidRDefault="007F58A1" w:rsidP="003D3A2E">
      <w:pPr>
        <w:pStyle w:val="Nagwek4"/>
        <w:spacing w:before="0" w:after="0" w:line="276" w:lineRule="auto"/>
        <w:jc w:val="both"/>
        <w:rPr>
          <w:rFonts w:asciiTheme="minorHAnsi" w:hAnsiTheme="minorHAnsi" w:cstheme="minorHAnsi"/>
          <w:sz w:val="20"/>
          <w:szCs w:val="20"/>
          <w:u w:val="single"/>
        </w:rPr>
      </w:pPr>
    </w:p>
    <w:p w14:paraId="423FEDC4" w14:textId="77777777" w:rsidR="007F58A1" w:rsidRPr="007F58A1" w:rsidRDefault="007F58A1" w:rsidP="007F58A1">
      <w:pPr>
        <w:pStyle w:val="Akapitzlist"/>
        <w:numPr>
          <w:ilvl w:val="3"/>
          <w:numId w:val="4"/>
        </w:numPr>
        <w:tabs>
          <w:tab w:val="clear" w:pos="3022"/>
        </w:tabs>
        <w:ind w:left="284"/>
        <w:rPr>
          <w:rFonts w:asciiTheme="minorHAnsi" w:eastAsiaTheme="minorHAnsi" w:hAnsiTheme="minorHAnsi" w:cstheme="minorHAnsi"/>
          <w:sz w:val="20"/>
          <w:szCs w:val="20"/>
        </w:rPr>
      </w:pPr>
      <w:r w:rsidRPr="007F58A1">
        <w:rPr>
          <w:rFonts w:asciiTheme="minorHAnsi" w:eastAsiaTheme="minorHAnsi" w:hAnsiTheme="minorHAnsi" w:cstheme="minorHAnsi"/>
          <w:sz w:val="20"/>
          <w:szCs w:val="20"/>
        </w:rPr>
        <w:t>Telewizja</w:t>
      </w:r>
    </w:p>
    <w:p w14:paraId="2991630D" w14:textId="77777777" w:rsidR="007F58A1" w:rsidRPr="007F58A1" w:rsidRDefault="007F58A1" w:rsidP="007F58A1">
      <w:pPr>
        <w:ind w:right="708"/>
        <w:rPr>
          <w:rFonts w:asciiTheme="minorHAnsi" w:eastAsiaTheme="minorHAnsi" w:hAnsiTheme="minorHAnsi" w:cstheme="minorHAnsi"/>
          <w:sz w:val="20"/>
          <w:szCs w:val="20"/>
        </w:rPr>
      </w:pPr>
    </w:p>
    <w:tbl>
      <w:tblPr>
        <w:tblW w:w="9487" w:type="dxa"/>
        <w:tblCellMar>
          <w:left w:w="70" w:type="dxa"/>
          <w:right w:w="70" w:type="dxa"/>
        </w:tblCellMar>
        <w:tblLook w:val="04A0" w:firstRow="1" w:lastRow="0" w:firstColumn="1" w:lastColumn="0" w:noHBand="0" w:noVBand="1"/>
      </w:tblPr>
      <w:tblGrid>
        <w:gridCol w:w="440"/>
        <w:gridCol w:w="1256"/>
        <w:gridCol w:w="3453"/>
        <w:gridCol w:w="1276"/>
        <w:gridCol w:w="1559"/>
        <w:gridCol w:w="1503"/>
      </w:tblGrid>
      <w:tr w:rsidR="007F58A1" w:rsidRPr="00370A02" w14:paraId="2B45EEC5" w14:textId="77777777" w:rsidTr="007F304F">
        <w:trPr>
          <w:trHeight w:val="290"/>
        </w:trPr>
        <w:tc>
          <w:tcPr>
            <w:tcW w:w="440" w:type="dxa"/>
            <w:tcBorders>
              <w:top w:val="single" w:sz="4" w:space="0" w:color="auto"/>
              <w:left w:val="single" w:sz="4" w:space="0" w:color="auto"/>
              <w:bottom w:val="nil"/>
              <w:right w:val="single" w:sz="4" w:space="0" w:color="auto"/>
            </w:tcBorders>
            <w:shd w:val="clear" w:color="000000" w:fill="D9D9D9"/>
            <w:vAlign w:val="center"/>
            <w:hideMark/>
          </w:tcPr>
          <w:p w14:paraId="4991C450" w14:textId="77777777" w:rsidR="007F58A1" w:rsidRPr="007F58A1" w:rsidRDefault="007F58A1" w:rsidP="007F304F">
            <w:pPr>
              <w:spacing w:before="0"/>
              <w:jc w:val="center"/>
              <w:rPr>
                <w:rFonts w:asciiTheme="minorHAnsi" w:hAnsiTheme="minorHAnsi" w:cstheme="minorHAnsi"/>
                <w:b/>
                <w:bCs/>
                <w:color w:val="000000"/>
                <w:sz w:val="20"/>
                <w:szCs w:val="20"/>
              </w:rPr>
            </w:pPr>
            <w:r w:rsidRPr="007F58A1">
              <w:rPr>
                <w:rFonts w:asciiTheme="minorHAnsi" w:hAnsiTheme="minorHAnsi" w:cstheme="minorHAnsi"/>
                <w:b/>
                <w:bCs/>
                <w:color w:val="000000"/>
                <w:sz w:val="20"/>
                <w:szCs w:val="20"/>
              </w:rPr>
              <w:t>Lp.</w:t>
            </w:r>
          </w:p>
        </w:tc>
        <w:tc>
          <w:tcPr>
            <w:tcW w:w="1256" w:type="dxa"/>
            <w:tcBorders>
              <w:top w:val="single" w:sz="4" w:space="0" w:color="auto"/>
              <w:left w:val="nil"/>
              <w:bottom w:val="nil"/>
              <w:right w:val="single" w:sz="4" w:space="0" w:color="auto"/>
            </w:tcBorders>
            <w:shd w:val="clear" w:color="000000" w:fill="D9D9D9"/>
            <w:noWrap/>
            <w:vAlign w:val="center"/>
            <w:hideMark/>
          </w:tcPr>
          <w:p w14:paraId="7824FBB0" w14:textId="77777777" w:rsidR="007F58A1" w:rsidRPr="007F58A1" w:rsidRDefault="007F58A1" w:rsidP="007F304F">
            <w:pPr>
              <w:spacing w:before="0"/>
              <w:jc w:val="center"/>
              <w:rPr>
                <w:rFonts w:asciiTheme="minorHAnsi" w:hAnsiTheme="minorHAnsi" w:cstheme="minorHAnsi"/>
                <w:b/>
                <w:bCs/>
                <w:sz w:val="20"/>
                <w:szCs w:val="20"/>
              </w:rPr>
            </w:pPr>
            <w:r w:rsidRPr="007F58A1">
              <w:rPr>
                <w:rFonts w:asciiTheme="minorHAnsi" w:hAnsiTheme="minorHAnsi" w:cstheme="minorHAnsi"/>
                <w:b/>
                <w:bCs/>
                <w:sz w:val="20"/>
                <w:szCs w:val="20"/>
              </w:rPr>
              <w:t>Podmiot</w:t>
            </w:r>
          </w:p>
        </w:tc>
        <w:tc>
          <w:tcPr>
            <w:tcW w:w="3453" w:type="dxa"/>
            <w:tcBorders>
              <w:top w:val="single" w:sz="4" w:space="0" w:color="auto"/>
              <w:left w:val="nil"/>
              <w:bottom w:val="single" w:sz="4" w:space="0" w:color="auto"/>
              <w:right w:val="single" w:sz="4" w:space="0" w:color="auto"/>
            </w:tcBorders>
            <w:shd w:val="clear" w:color="000000" w:fill="D9D9D9"/>
            <w:vAlign w:val="center"/>
            <w:hideMark/>
          </w:tcPr>
          <w:p w14:paraId="3DD88BD8" w14:textId="77777777" w:rsidR="007F58A1" w:rsidRPr="007F58A1" w:rsidRDefault="007F58A1" w:rsidP="007F304F">
            <w:pPr>
              <w:spacing w:before="0"/>
              <w:jc w:val="center"/>
              <w:rPr>
                <w:rFonts w:asciiTheme="minorHAnsi" w:hAnsiTheme="minorHAnsi" w:cstheme="minorHAnsi"/>
                <w:b/>
                <w:bCs/>
                <w:sz w:val="20"/>
                <w:szCs w:val="20"/>
              </w:rPr>
            </w:pPr>
            <w:r w:rsidRPr="007F58A1">
              <w:rPr>
                <w:rFonts w:asciiTheme="minorHAnsi" w:hAnsiTheme="minorHAnsi" w:cstheme="minorHAnsi"/>
                <w:b/>
                <w:bCs/>
                <w:sz w:val="20"/>
                <w:szCs w:val="20"/>
              </w:rPr>
              <w:t>Specyfikacja</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14:paraId="3779AF84" w14:textId="77777777" w:rsidR="007F58A1" w:rsidRDefault="007F58A1" w:rsidP="007F304F">
            <w:pPr>
              <w:spacing w:before="0"/>
              <w:jc w:val="center"/>
              <w:rPr>
                <w:rFonts w:asciiTheme="minorHAnsi" w:hAnsiTheme="minorHAnsi" w:cstheme="minorHAnsi"/>
                <w:b/>
                <w:bCs/>
                <w:color w:val="000000"/>
                <w:sz w:val="20"/>
                <w:szCs w:val="20"/>
              </w:rPr>
            </w:pPr>
            <w:r w:rsidRPr="007F58A1">
              <w:rPr>
                <w:rFonts w:asciiTheme="minorHAnsi" w:hAnsiTheme="minorHAnsi" w:cstheme="minorHAnsi"/>
                <w:b/>
                <w:bCs/>
                <w:color w:val="000000"/>
                <w:sz w:val="20"/>
                <w:szCs w:val="20"/>
              </w:rPr>
              <w:t>Liczba emisji</w:t>
            </w:r>
          </w:p>
          <w:p w14:paraId="524F30D2" w14:textId="77777777" w:rsidR="007F58A1" w:rsidRPr="007F58A1" w:rsidRDefault="007F58A1" w:rsidP="007F304F">
            <w:pPr>
              <w:spacing w:before="0"/>
              <w:jc w:val="center"/>
              <w:rPr>
                <w:rFonts w:asciiTheme="minorHAnsi" w:hAnsiTheme="minorHAnsi" w:cstheme="minorHAnsi"/>
                <w:b/>
                <w:bCs/>
                <w:color w:val="000000"/>
                <w:sz w:val="20"/>
                <w:szCs w:val="20"/>
              </w:rPr>
            </w:pPr>
            <w:r>
              <w:rPr>
                <w:rFonts w:asciiTheme="minorHAnsi" w:hAnsiTheme="minorHAnsi" w:cstheme="minorHAnsi"/>
                <w:b/>
                <w:bCs/>
                <w:color w:val="000000"/>
                <w:sz w:val="20"/>
                <w:szCs w:val="20"/>
              </w:rPr>
              <w:t>(a)</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14:paraId="4310C846" w14:textId="77777777" w:rsidR="007F58A1" w:rsidRDefault="007F58A1" w:rsidP="007F304F">
            <w:pPr>
              <w:spacing w:before="0"/>
              <w:jc w:val="center"/>
              <w:rPr>
                <w:rFonts w:asciiTheme="minorHAnsi" w:hAnsiTheme="minorHAnsi" w:cstheme="minorHAnsi"/>
                <w:b/>
                <w:bCs/>
                <w:color w:val="000000"/>
                <w:sz w:val="20"/>
                <w:szCs w:val="20"/>
              </w:rPr>
            </w:pPr>
            <w:r w:rsidRPr="007F58A1">
              <w:rPr>
                <w:rFonts w:asciiTheme="minorHAnsi" w:hAnsiTheme="minorHAnsi" w:cstheme="minorHAnsi"/>
                <w:b/>
                <w:bCs/>
                <w:color w:val="000000"/>
                <w:sz w:val="20"/>
                <w:szCs w:val="20"/>
              </w:rPr>
              <w:t xml:space="preserve">Cena </w:t>
            </w:r>
            <w:r>
              <w:rPr>
                <w:rFonts w:asciiTheme="minorHAnsi" w:hAnsiTheme="minorHAnsi" w:cstheme="minorHAnsi"/>
                <w:b/>
                <w:bCs/>
                <w:color w:val="000000"/>
                <w:sz w:val="20"/>
                <w:szCs w:val="20"/>
              </w:rPr>
              <w:t>jednostkowa</w:t>
            </w:r>
          </w:p>
          <w:p w14:paraId="75DFF30D" w14:textId="77777777" w:rsidR="007F58A1" w:rsidRPr="007F58A1" w:rsidRDefault="007F58A1" w:rsidP="007F304F">
            <w:pPr>
              <w:spacing w:before="0"/>
              <w:jc w:val="center"/>
              <w:rPr>
                <w:rFonts w:asciiTheme="minorHAnsi" w:hAnsiTheme="minorHAnsi" w:cstheme="minorHAnsi"/>
                <w:b/>
                <w:bCs/>
                <w:color w:val="000000"/>
                <w:sz w:val="20"/>
                <w:szCs w:val="20"/>
              </w:rPr>
            </w:pPr>
            <w:r>
              <w:rPr>
                <w:rFonts w:asciiTheme="minorHAnsi" w:hAnsiTheme="minorHAnsi" w:cstheme="minorHAnsi"/>
                <w:b/>
                <w:bCs/>
                <w:color w:val="000000"/>
                <w:sz w:val="20"/>
                <w:szCs w:val="20"/>
              </w:rPr>
              <w:t>(b)</w:t>
            </w:r>
          </w:p>
        </w:tc>
        <w:tc>
          <w:tcPr>
            <w:tcW w:w="1503" w:type="dxa"/>
            <w:tcBorders>
              <w:top w:val="single" w:sz="4" w:space="0" w:color="auto"/>
              <w:left w:val="nil"/>
              <w:bottom w:val="single" w:sz="4" w:space="0" w:color="auto"/>
              <w:right w:val="single" w:sz="4" w:space="0" w:color="auto"/>
            </w:tcBorders>
          </w:tcPr>
          <w:p w14:paraId="2B7C40D2" w14:textId="77777777" w:rsidR="007F58A1" w:rsidRDefault="007F58A1" w:rsidP="007F304F">
            <w:pPr>
              <w:spacing w:before="0"/>
              <w:jc w:val="center"/>
              <w:rPr>
                <w:rFonts w:asciiTheme="minorHAnsi" w:hAnsiTheme="minorHAnsi" w:cstheme="minorHAnsi"/>
                <w:b/>
                <w:bCs/>
                <w:color w:val="000000"/>
                <w:sz w:val="20"/>
                <w:szCs w:val="20"/>
              </w:rPr>
            </w:pPr>
            <w:r>
              <w:rPr>
                <w:rFonts w:asciiTheme="minorHAnsi" w:hAnsiTheme="minorHAnsi" w:cstheme="minorHAnsi"/>
                <w:b/>
                <w:bCs/>
                <w:color w:val="000000"/>
                <w:sz w:val="20"/>
                <w:szCs w:val="20"/>
              </w:rPr>
              <w:t>Łączna cena (c)</w:t>
            </w:r>
          </w:p>
          <w:p w14:paraId="58CF7EF2" w14:textId="77777777" w:rsidR="007F58A1" w:rsidRPr="00370A02" w:rsidRDefault="007F58A1" w:rsidP="007F304F">
            <w:pPr>
              <w:spacing w:before="0"/>
              <w:jc w:val="center"/>
              <w:rPr>
                <w:rFonts w:asciiTheme="minorHAnsi" w:hAnsiTheme="minorHAnsi" w:cstheme="minorHAnsi"/>
                <w:b/>
                <w:bCs/>
                <w:color w:val="000000"/>
                <w:sz w:val="20"/>
                <w:szCs w:val="20"/>
              </w:rPr>
            </w:pPr>
            <w:proofErr w:type="spellStart"/>
            <w:r>
              <w:rPr>
                <w:rFonts w:asciiTheme="minorHAnsi" w:hAnsiTheme="minorHAnsi" w:cstheme="minorHAnsi"/>
                <w:b/>
                <w:bCs/>
                <w:color w:val="000000"/>
                <w:sz w:val="20"/>
                <w:szCs w:val="20"/>
              </w:rPr>
              <w:t>axb</w:t>
            </w:r>
            <w:proofErr w:type="spellEnd"/>
          </w:p>
        </w:tc>
      </w:tr>
      <w:tr w:rsidR="007F58A1" w:rsidRPr="00370A02" w14:paraId="4D077107" w14:textId="77777777" w:rsidTr="007F58A1">
        <w:trPr>
          <w:trHeight w:val="1070"/>
        </w:trPr>
        <w:tc>
          <w:tcPr>
            <w:tcW w:w="4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E5C1C6" w14:textId="77777777" w:rsidR="007F58A1" w:rsidRPr="007F58A1" w:rsidRDefault="007F58A1" w:rsidP="007F304F">
            <w:pPr>
              <w:spacing w:before="0"/>
              <w:jc w:val="center"/>
              <w:rPr>
                <w:rFonts w:asciiTheme="minorHAnsi" w:hAnsiTheme="minorHAnsi" w:cstheme="minorHAnsi"/>
                <w:sz w:val="20"/>
                <w:szCs w:val="20"/>
              </w:rPr>
            </w:pPr>
            <w:r w:rsidRPr="007F58A1">
              <w:rPr>
                <w:rFonts w:asciiTheme="minorHAnsi" w:hAnsiTheme="minorHAnsi" w:cstheme="minorHAnsi"/>
                <w:sz w:val="20"/>
                <w:szCs w:val="20"/>
              </w:rPr>
              <w:t>1</w:t>
            </w:r>
          </w:p>
        </w:tc>
        <w:tc>
          <w:tcPr>
            <w:tcW w:w="1256" w:type="dxa"/>
            <w:tcBorders>
              <w:top w:val="single" w:sz="4" w:space="0" w:color="auto"/>
              <w:left w:val="nil"/>
              <w:bottom w:val="single" w:sz="4" w:space="0" w:color="auto"/>
              <w:right w:val="single" w:sz="4" w:space="0" w:color="auto"/>
            </w:tcBorders>
            <w:shd w:val="clear" w:color="auto" w:fill="auto"/>
            <w:vAlign w:val="center"/>
            <w:hideMark/>
          </w:tcPr>
          <w:p w14:paraId="6D47AA56" w14:textId="77777777" w:rsidR="007F58A1" w:rsidRPr="007F58A1" w:rsidRDefault="007F58A1" w:rsidP="007F304F">
            <w:pPr>
              <w:spacing w:before="0"/>
              <w:jc w:val="center"/>
              <w:rPr>
                <w:rFonts w:asciiTheme="minorHAnsi" w:hAnsiTheme="minorHAnsi" w:cstheme="minorHAnsi"/>
                <w:sz w:val="20"/>
                <w:szCs w:val="20"/>
              </w:rPr>
            </w:pPr>
            <w:r w:rsidRPr="007F58A1">
              <w:rPr>
                <w:rFonts w:asciiTheme="minorHAnsi" w:eastAsia="Calibri" w:hAnsiTheme="minorHAnsi" w:cstheme="minorHAnsi"/>
                <w:sz w:val="20"/>
                <w:szCs w:val="20"/>
              </w:rPr>
              <w:t>TVP Oddział Poznań</w:t>
            </w:r>
          </w:p>
        </w:tc>
        <w:tc>
          <w:tcPr>
            <w:tcW w:w="3453" w:type="dxa"/>
            <w:tcBorders>
              <w:top w:val="nil"/>
              <w:left w:val="nil"/>
              <w:bottom w:val="single" w:sz="4" w:space="0" w:color="auto"/>
              <w:right w:val="single" w:sz="4" w:space="0" w:color="auto"/>
            </w:tcBorders>
            <w:shd w:val="clear" w:color="auto" w:fill="auto"/>
            <w:vAlign w:val="center"/>
            <w:hideMark/>
          </w:tcPr>
          <w:p w14:paraId="715E842C" w14:textId="77777777" w:rsidR="007F58A1" w:rsidRPr="007F58A1" w:rsidRDefault="007F58A1" w:rsidP="007F304F">
            <w:pPr>
              <w:spacing w:before="0"/>
              <w:jc w:val="left"/>
              <w:rPr>
                <w:rFonts w:asciiTheme="minorHAnsi" w:hAnsiTheme="minorHAnsi" w:cstheme="minorHAnsi"/>
                <w:sz w:val="20"/>
                <w:szCs w:val="20"/>
              </w:rPr>
            </w:pPr>
            <w:r w:rsidRPr="007F58A1">
              <w:rPr>
                <w:rFonts w:asciiTheme="minorHAnsi" w:hAnsiTheme="minorHAnsi" w:cstheme="minorHAnsi"/>
                <w:sz w:val="20"/>
                <w:szCs w:val="20"/>
              </w:rPr>
              <w:t xml:space="preserve">Zakup emisji 30-sekundowego spotu na antenie TVP Poznań, 60 emisji, przewaga </w:t>
            </w:r>
            <w:proofErr w:type="spellStart"/>
            <w:r w:rsidRPr="007F58A1">
              <w:rPr>
                <w:rFonts w:asciiTheme="minorHAnsi" w:hAnsiTheme="minorHAnsi" w:cstheme="minorHAnsi"/>
                <w:sz w:val="20"/>
                <w:szCs w:val="20"/>
              </w:rPr>
              <w:t>Prime</w:t>
            </w:r>
            <w:proofErr w:type="spellEnd"/>
            <w:r w:rsidRPr="007F58A1">
              <w:rPr>
                <w:rFonts w:asciiTheme="minorHAnsi" w:hAnsiTheme="minorHAnsi" w:cstheme="minorHAnsi"/>
                <w:sz w:val="20"/>
                <w:szCs w:val="20"/>
              </w:rPr>
              <w:t xml:space="preserve"> Time. Okres emisji - 4 tygodnie </w:t>
            </w:r>
          </w:p>
        </w:tc>
        <w:tc>
          <w:tcPr>
            <w:tcW w:w="1276" w:type="dxa"/>
            <w:tcBorders>
              <w:top w:val="nil"/>
              <w:left w:val="nil"/>
              <w:bottom w:val="single" w:sz="4" w:space="0" w:color="auto"/>
              <w:right w:val="single" w:sz="4" w:space="0" w:color="auto"/>
            </w:tcBorders>
            <w:shd w:val="clear" w:color="auto" w:fill="auto"/>
            <w:noWrap/>
            <w:vAlign w:val="center"/>
            <w:hideMark/>
          </w:tcPr>
          <w:p w14:paraId="52019195" w14:textId="77777777" w:rsidR="007F58A1" w:rsidRPr="007F58A1" w:rsidRDefault="007F58A1" w:rsidP="007F304F">
            <w:pPr>
              <w:spacing w:before="0"/>
              <w:jc w:val="center"/>
              <w:rPr>
                <w:rFonts w:asciiTheme="minorHAnsi" w:hAnsiTheme="minorHAnsi" w:cstheme="minorHAnsi"/>
                <w:color w:val="000000"/>
                <w:sz w:val="20"/>
                <w:szCs w:val="20"/>
              </w:rPr>
            </w:pPr>
            <w:r w:rsidRPr="007F58A1">
              <w:rPr>
                <w:rFonts w:asciiTheme="minorHAnsi" w:hAnsiTheme="minorHAnsi" w:cstheme="minorHAnsi"/>
                <w:color w:val="000000"/>
                <w:sz w:val="20"/>
                <w:szCs w:val="20"/>
              </w:rPr>
              <w:t>60</w:t>
            </w:r>
          </w:p>
        </w:tc>
        <w:tc>
          <w:tcPr>
            <w:tcW w:w="1559" w:type="dxa"/>
            <w:tcBorders>
              <w:top w:val="nil"/>
              <w:left w:val="nil"/>
              <w:bottom w:val="single" w:sz="4" w:space="0" w:color="auto"/>
              <w:right w:val="single" w:sz="4" w:space="0" w:color="auto"/>
            </w:tcBorders>
            <w:shd w:val="clear" w:color="auto" w:fill="auto"/>
            <w:noWrap/>
            <w:vAlign w:val="bottom"/>
            <w:hideMark/>
          </w:tcPr>
          <w:p w14:paraId="213AD5E0" w14:textId="77777777" w:rsidR="007F58A1" w:rsidRPr="007F58A1" w:rsidRDefault="007F58A1" w:rsidP="007F304F">
            <w:pPr>
              <w:spacing w:before="0"/>
              <w:jc w:val="left"/>
              <w:rPr>
                <w:rFonts w:asciiTheme="minorHAnsi" w:hAnsiTheme="minorHAnsi" w:cstheme="minorHAnsi"/>
                <w:color w:val="000000"/>
                <w:sz w:val="20"/>
                <w:szCs w:val="20"/>
              </w:rPr>
            </w:pPr>
            <w:r w:rsidRPr="007F58A1">
              <w:rPr>
                <w:rFonts w:asciiTheme="minorHAnsi" w:hAnsiTheme="minorHAnsi" w:cstheme="minorHAnsi"/>
                <w:color w:val="000000"/>
                <w:sz w:val="20"/>
                <w:szCs w:val="20"/>
              </w:rPr>
              <w:t> </w:t>
            </w:r>
          </w:p>
        </w:tc>
        <w:tc>
          <w:tcPr>
            <w:tcW w:w="1503" w:type="dxa"/>
            <w:tcBorders>
              <w:top w:val="nil"/>
              <w:left w:val="nil"/>
              <w:bottom w:val="single" w:sz="4" w:space="0" w:color="auto"/>
              <w:right w:val="single" w:sz="4" w:space="0" w:color="auto"/>
            </w:tcBorders>
          </w:tcPr>
          <w:p w14:paraId="692BB68F" w14:textId="77777777" w:rsidR="007F58A1" w:rsidRPr="00370A02" w:rsidRDefault="007F58A1" w:rsidP="007F304F">
            <w:pPr>
              <w:spacing w:before="0"/>
              <w:jc w:val="left"/>
              <w:rPr>
                <w:rFonts w:asciiTheme="minorHAnsi" w:hAnsiTheme="minorHAnsi" w:cstheme="minorHAnsi"/>
                <w:color w:val="000000"/>
                <w:sz w:val="20"/>
                <w:szCs w:val="20"/>
              </w:rPr>
            </w:pPr>
          </w:p>
        </w:tc>
      </w:tr>
      <w:tr w:rsidR="007F58A1" w:rsidRPr="00370A02" w14:paraId="1C6D7935" w14:textId="77777777" w:rsidTr="007F58A1">
        <w:trPr>
          <w:trHeight w:val="990"/>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3187F4A8" w14:textId="77777777" w:rsidR="007F58A1" w:rsidRPr="007F58A1" w:rsidRDefault="007F58A1" w:rsidP="007F304F">
            <w:pPr>
              <w:spacing w:before="0"/>
              <w:jc w:val="center"/>
              <w:rPr>
                <w:rFonts w:asciiTheme="minorHAnsi" w:hAnsiTheme="minorHAnsi" w:cstheme="minorHAnsi"/>
                <w:sz w:val="20"/>
                <w:szCs w:val="20"/>
              </w:rPr>
            </w:pPr>
            <w:r w:rsidRPr="007F58A1">
              <w:rPr>
                <w:rFonts w:asciiTheme="minorHAnsi" w:hAnsiTheme="minorHAnsi" w:cstheme="minorHAnsi"/>
                <w:sz w:val="20"/>
                <w:szCs w:val="20"/>
              </w:rPr>
              <w:t>2</w:t>
            </w:r>
          </w:p>
        </w:tc>
        <w:tc>
          <w:tcPr>
            <w:tcW w:w="1256" w:type="dxa"/>
            <w:tcBorders>
              <w:top w:val="nil"/>
              <w:left w:val="nil"/>
              <w:bottom w:val="single" w:sz="4" w:space="0" w:color="auto"/>
              <w:right w:val="single" w:sz="4" w:space="0" w:color="auto"/>
            </w:tcBorders>
            <w:shd w:val="clear" w:color="auto" w:fill="auto"/>
            <w:vAlign w:val="center"/>
            <w:hideMark/>
          </w:tcPr>
          <w:p w14:paraId="47C1A613" w14:textId="77777777" w:rsidR="007F58A1" w:rsidRPr="007F58A1" w:rsidRDefault="007F58A1" w:rsidP="007F304F">
            <w:pPr>
              <w:spacing w:before="0"/>
              <w:jc w:val="center"/>
              <w:rPr>
                <w:rFonts w:asciiTheme="minorHAnsi" w:hAnsiTheme="minorHAnsi" w:cstheme="minorHAnsi"/>
                <w:sz w:val="20"/>
                <w:szCs w:val="20"/>
              </w:rPr>
            </w:pPr>
            <w:r w:rsidRPr="007F58A1">
              <w:rPr>
                <w:rFonts w:asciiTheme="minorHAnsi" w:hAnsiTheme="minorHAnsi" w:cstheme="minorHAnsi"/>
                <w:sz w:val="20"/>
                <w:szCs w:val="20"/>
              </w:rPr>
              <w:t>TVP Oddział Gorzów</w:t>
            </w:r>
          </w:p>
        </w:tc>
        <w:tc>
          <w:tcPr>
            <w:tcW w:w="3453" w:type="dxa"/>
            <w:tcBorders>
              <w:top w:val="nil"/>
              <w:left w:val="nil"/>
              <w:bottom w:val="single" w:sz="4" w:space="0" w:color="auto"/>
              <w:right w:val="single" w:sz="4" w:space="0" w:color="auto"/>
            </w:tcBorders>
            <w:shd w:val="clear" w:color="auto" w:fill="auto"/>
            <w:vAlign w:val="center"/>
            <w:hideMark/>
          </w:tcPr>
          <w:p w14:paraId="6B0D06F5" w14:textId="77777777" w:rsidR="007F58A1" w:rsidRPr="007F58A1" w:rsidRDefault="007F58A1" w:rsidP="007F304F">
            <w:pPr>
              <w:spacing w:before="0"/>
              <w:jc w:val="left"/>
              <w:rPr>
                <w:rFonts w:asciiTheme="minorHAnsi" w:hAnsiTheme="minorHAnsi" w:cstheme="minorHAnsi"/>
                <w:sz w:val="20"/>
                <w:szCs w:val="20"/>
              </w:rPr>
            </w:pPr>
            <w:r w:rsidRPr="007F58A1">
              <w:rPr>
                <w:rFonts w:asciiTheme="minorHAnsi" w:hAnsiTheme="minorHAnsi" w:cstheme="minorHAnsi"/>
                <w:sz w:val="20"/>
                <w:szCs w:val="20"/>
              </w:rPr>
              <w:t xml:space="preserve">Zakup emisji 30-sekundowego spotu na antenie TVP Gorzów, 60 emisji (50% OFF2 i 50% </w:t>
            </w:r>
            <w:proofErr w:type="spellStart"/>
            <w:r w:rsidRPr="007F58A1">
              <w:rPr>
                <w:rFonts w:asciiTheme="minorHAnsi" w:hAnsiTheme="minorHAnsi" w:cstheme="minorHAnsi"/>
                <w:sz w:val="20"/>
                <w:szCs w:val="20"/>
              </w:rPr>
              <w:t>Prime</w:t>
            </w:r>
            <w:proofErr w:type="spellEnd"/>
            <w:r w:rsidRPr="007F58A1">
              <w:rPr>
                <w:rFonts w:asciiTheme="minorHAnsi" w:hAnsiTheme="minorHAnsi" w:cstheme="minorHAnsi"/>
                <w:sz w:val="20"/>
                <w:szCs w:val="20"/>
              </w:rPr>
              <w:t xml:space="preserve"> Time1), okres emisji - 4 tygodnie</w:t>
            </w:r>
          </w:p>
        </w:tc>
        <w:tc>
          <w:tcPr>
            <w:tcW w:w="1276" w:type="dxa"/>
            <w:tcBorders>
              <w:top w:val="nil"/>
              <w:left w:val="nil"/>
              <w:bottom w:val="single" w:sz="4" w:space="0" w:color="auto"/>
              <w:right w:val="single" w:sz="4" w:space="0" w:color="auto"/>
            </w:tcBorders>
            <w:shd w:val="clear" w:color="auto" w:fill="auto"/>
            <w:noWrap/>
            <w:vAlign w:val="center"/>
            <w:hideMark/>
          </w:tcPr>
          <w:p w14:paraId="6DD0DFF5" w14:textId="77777777" w:rsidR="007F58A1" w:rsidRPr="007F58A1" w:rsidRDefault="007F58A1" w:rsidP="007F304F">
            <w:pPr>
              <w:spacing w:before="0"/>
              <w:jc w:val="center"/>
              <w:rPr>
                <w:rFonts w:asciiTheme="minorHAnsi" w:hAnsiTheme="minorHAnsi" w:cstheme="minorHAnsi"/>
                <w:color w:val="000000"/>
                <w:sz w:val="20"/>
                <w:szCs w:val="20"/>
              </w:rPr>
            </w:pPr>
            <w:r w:rsidRPr="007F58A1">
              <w:rPr>
                <w:rFonts w:asciiTheme="minorHAnsi" w:hAnsiTheme="minorHAnsi" w:cstheme="minorHAnsi"/>
                <w:color w:val="000000"/>
                <w:sz w:val="20"/>
                <w:szCs w:val="20"/>
              </w:rPr>
              <w:t>60</w:t>
            </w:r>
          </w:p>
        </w:tc>
        <w:tc>
          <w:tcPr>
            <w:tcW w:w="1559" w:type="dxa"/>
            <w:tcBorders>
              <w:top w:val="nil"/>
              <w:left w:val="nil"/>
              <w:bottom w:val="single" w:sz="4" w:space="0" w:color="auto"/>
              <w:right w:val="single" w:sz="4" w:space="0" w:color="auto"/>
            </w:tcBorders>
            <w:shd w:val="clear" w:color="auto" w:fill="auto"/>
            <w:noWrap/>
            <w:vAlign w:val="bottom"/>
            <w:hideMark/>
          </w:tcPr>
          <w:p w14:paraId="012CBD0F" w14:textId="77777777" w:rsidR="007F58A1" w:rsidRPr="007F58A1" w:rsidRDefault="007F58A1" w:rsidP="007F304F">
            <w:pPr>
              <w:spacing w:before="0"/>
              <w:jc w:val="left"/>
              <w:rPr>
                <w:rFonts w:asciiTheme="minorHAnsi" w:hAnsiTheme="minorHAnsi" w:cstheme="minorHAnsi"/>
                <w:color w:val="000000"/>
                <w:sz w:val="20"/>
                <w:szCs w:val="20"/>
              </w:rPr>
            </w:pPr>
            <w:r w:rsidRPr="007F58A1">
              <w:rPr>
                <w:rFonts w:asciiTheme="minorHAnsi" w:hAnsiTheme="minorHAnsi" w:cstheme="minorHAnsi"/>
                <w:color w:val="000000"/>
                <w:sz w:val="20"/>
                <w:szCs w:val="20"/>
              </w:rPr>
              <w:t> </w:t>
            </w:r>
          </w:p>
        </w:tc>
        <w:tc>
          <w:tcPr>
            <w:tcW w:w="1503" w:type="dxa"/>
            <w:tcBorders>
              <w:top w:val="nil"/>
              <w:left w:val="nil"/>
              <w:bottom w:val="single" w:sz="4" w:space="0" w:color="auto"/>
              <w:right w:val="single" w:sz="4" w:space="0" w:color="auto"/>
            </w:tcBorders>
          </w:tcPr>
          <w:p w14:paraId="2C5D9016" w14:textId="77777777" w:rsidR="007F58A1" w:rsidRPr="00370A02" w:rsidRDefault="007F58A1" w:rsidP="007F304F">
            <w:pPr>
              <w:spacing w:before="0"/>
              <w:jc w:val="left"/>
              <w:rPr>
                <w:rFonts w:asciiTheme="minorHAnsi" w:hAnsiTheme="minorHAnsi" w:cstheme="minorHAnsi"/>
                <w:color w:val="000000"/>
                <w:sz w:val="20"/>
                <w:szCs w:val="20"/>
              </w:rPr>
            </w:pPr>
          </w:p>
        </w:tc>
      </w:tr>
      <w:tr w:rsidR="007F58A1" w:rsidRPr="00370A02" w14:paraId="416CA882" w14:textId="77777777" w:rsidTr="007F58A1">
        <w:trPr>
          <w:trHeight w:val="900"/>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2ECFA3BC" w14:textId="77777777" w:rsidR="007F58A1" w:rsidRPr="007F58A1" w:rsidRDefault="007F58A1" w:rsidP="007F304F">
            <w:pPr>
              <w:spacing w:before="0"/>
              <w:jc w:val="center"/>
              <w:rPr>
                <w:rFonts w:asciiTheme="minorHAnsi" w:hAnsiTheme="minorHAnsi" w:cstheme="minorHAnsi"/>
                <w:sz w:val="20"/>
                <w:szCs w:val="20"/>
              </w:rPr>
            </w:pPr>
            <w:r w:rsidRPr="007F58A1">
              <w:rPr>
                <w:rFonts w:asciiTheme="minorHAnsi" w:hAnsiTheme="minorHAnsi" w:cstheme="minorHAnsi"/>
                <w:sz w:val="20"/>
                <w:szCs w:val="20"/>
              </w:rPr>
              <w:t>3</w:t>
            </w:r>
          </w:p>
        </w:tc>
        <w:tc>
          <w:tcPr>
            <w:tcW w:w="1256" w:type="dxa"/>
            <w:tcBorders>
              <w:top w:val="nil"/>
              <w:left w:val="nil"/>
              <w:bottom w:val="single" w:sz="4" w:space="0" w:color="auto"/>
              <w:right w:val="single" w:sz="4" w:space="0" w:color="auto"/>
            </w:tcBorders>
            <w:shd w:val="clear" w:color="auto" w:fill="auto"/>
            <w:vAlign w:val="center"/>
            <w:hideMark/>
          </w:tcPr>
          <w:p w14:paraId="6EC92B57" w14:textId="77777777" w:rsidR="007F58A1" w:rsidRPr="007F58A1" w:rsidRDefault="007F58A1" w:rsidP="007F304F">
            <w:pPr>
              <w:spacing w:before="0"/>
              <w:jc w:val="center"/>
              <w:rPr>
                <w:rFonts w:asciiTheme="minorHAnsi" w:hAnsiTheme="minorHAnsi" w:cstheme="minorHAnsi"/>
                <w:sz w:val="20"/>
                <w:szCs w:val="20"/>
              </w:rPr>
            </w:pPr>
            <w:r w:rsidRPr="007F58A1">
              <w:rPr>
                <w:rFonts w:asciiTheme="minorHAnsi" w:eastAsiaTheme="minorHAnsi" w:hAnsiTheme="minorHAnsi" w:cstheme="minorHAnsi"/>
                <w:sz w:val="20"/>
                <w:szCs w:val="20"/>
                <w:lang w:eastAsia="en-US"/>
              </w:rPr>
              <w:t>TVP Oddział Szczecin</w:t>
            </w:r>
          </w:p>
        </w:tc>
        <w:tc>
          <w:tcPr>
            <w:tcW w:w="3453" w:type="dxa"/>
            <w:tcBorders>
              <w:top w:val="nil"/>
              <w:left w:val="nil"/>
              <w:bottom w:val="single" w:sz="4" w:space="0" w:color="auto"/>
              <w:right w:val="single" w:sz="4" w:space="0" w:color="auto"/>
            </w:tcBorders>
            <w:shd w:val="clear" w:color="auto" w:fill="auto"/>
            <w:vAlign w:val="center"/>
            <w:hideMark/>
          </w:tcPr>
          <w:p w14:paraId="3690881A" w14:textId="77777777" w:rsidR="007F58A1" w:rsidRPr="007F58A1" w:rsidRDefault="007F58A1" w:rsidP="007F304F">
            <w:pPr>
              <w:spacing w:before="0"/>
              <w:jc w:val="left"/>
              <w:rPr>
                <w:rFonts w:asciiTheme="minorHAnsi" w:hAnsiTheme="minorHAnsi" w:cstheme="minorHAnsi"/>
                <w:sz w:val="20"/>
                <w:szCs w:val="20"/>
              </w:rPr>
            </w:pPr>
            <w:r w:rsidRPr="007F58A1">
              <w:rPr>
                <w:rFonts w:asciiTheme="minorHAnsi" w:hAnsiTheme="minorHAnsi" w:cstheme="minorHAnsi"/>
                <w:sz w:val="20"/>
                <w:szCs w:val="20"/>
              </w:rPr>
              <w:t xml:space="preserve">Zakup emisji 30-sekundowego spotu na antenie TVP Szczecin, 60 emisji, 100% w </w:t>
            </w:r>
            <w:proofErr w:type="spellStart"/>
            <w:r w:rsidRPr="007F58A1">
              <w:rPr>
                <w:rFonts w:asciiTheme="minorHAnsi" w:hAnsiTheme="minorHAnsi" w:cstheme="minorHAnsi"/>
                <w:sz w:val="20"/>
                <w:szCs w:val="20"/>
              </w:rPr>
              <w:t>Prime</w:t>
            </w:r>
            <w:proofErr w:type="spellEnd"/>
            <w:r w:rsidRPr="007F58A1">
              <w:rPr>
                <w:rFonts w:asciiTheme="minorHAnsi" w:hAnsiTheme="minorHAnsi" w:cstheme="minorHAnsi"/>
                <w:sz w:val="20"/>
                <w:szCs w:val="20"/>
              </w:rPr>
              <w:t xml:space="preserve"> Time, okres emisji - 4 tygodnie</w:t>
            </w:r>
          </w:p>
        </w:tc>
        <w:tc>
          <w:tcPr>
            <w:tcW w:w="1276" w:type="dxa"/>
            <w:tcBorders>
              <w:top w:val="nil"/>
              <w:left w:val="nil"/>
              <w:bottom w:val="single" w:sz="4" w:space="0" w:color="auto"/>
              <w:right w:val="single" w:sz="4" w:space="0" w:color="auto"/>
            </w:tcBorders>
            <w:shd w:val="clear" w:color="auto" w:fill="auto"/>
            <w:noWrap/>
            <w:vAlign w:val="center"/>
            <w:hideMark/>
          </w:tcPr>
          <w:p w14:paraId="61C2276F" w14:textId="77777777" w:rsidR="007F58A1" w:rsidRPr="007F58A1" w:rsidRDefault="007F58A1" w:rsidP="007F304F">
            <w:pPr>
              <w:spacing w:before="0"/>
              <w:jc w:val="center"/>
              <w:rPr>
                <w:rFonts w:asciiTheme="minorHAnsi" w:hAnsiTheme="minorHAnsi" w:cstheme="minorHAnsi"/>
                <w:color w:val="000000"/>
                <w:sz w:val="20"/>
                <w:szCs w:val="20"/>
              </w:rPr>
            </w:pPr>
            <w:r w:rsidRPr="007F58A1">
              <w:rPr>
                <w:rFonts w:asciiTheme="minorHAnsi" w:hAnsiTheme="minorHAnsi" w:cstheme="minorHAnsi"/>
                <w:color w:val="000000"/>
                <w:sz w:val="20"/>
                <w:szCs w:val="20"/>
              </w:rPr>
              <w:t>60</w:t>
            </w:r>
          </w:p>
        </w:tc>
        <w:tc>
          <w:tcPr>
            <w:tcW w:w="1559" w:type="dxa"/>
            <w:tcBorders>
              <w:top w:val="nil"/>
              <w:left w:val="nil"/>
              <w:bottom w:val="single" w:sz="4" w:space="0" w:color="auto"/>
              <w:right w:val="single" w:sz="4" w:space="0" w:color="auto"/>
            </w:tcBorders>
            <w:shd w:val="clear" w:color="auto" w:fill="auto"/>
            <w:noWrap/>
            <w:vAlign w:val="bottom"/>
            <w:hideMark/>
          </w:tcPr>
          <w:p w14:paraId="706FACEE" w14:textId="77777777" w:rsidR="007F58A1" w:rsidRPr="007F58A1" w:rsidRDefault="007F58A1" w:rsidP="007F304F">
            <w:pPr>
              <w:spacing w:before="0"/>
              <w:jc w:val="left"/>
              <w:rPr>
                <w:rFonts w:asciiTheme="minorHAnsi" w:hAnsiTheme="minorHAnsi" w:cstheme="minorHAnsi"/>
                <w:color w:val="000000"/>
                <w:sz w:val="20"/>
                <w:szCs w:val="20"/>
              </w:rPr>
            </w:pPr>
            <w:r w:rsidRPr="007F58A1">
              <w:rPr>
                <w:rFonts w:asciiTheme="minorHAnsi" w:hAnsiTheme="minorHAnsi" w:cstheme="minorHAnsi"/>
                <w:color w:val="000000"/>
                <w:sz w:val="20"/>
                <w:szCs w:val="20"/>
              </w:rPr>
              <w:t> </w:t>
            </w:r>
          </w:p>
        </w:tc>
        <w:tc>
          <w:tcPr>
            <w:tcW w:w="1503" w:type="dxa"/>
            <w:tcBorders>
              <w:top w:val="nil"/>
              <w:left w:val="nil"/>
              <w:bottom w:val="single" w:sz="4" w:space="0" w:color="auto"/>
              <w:right w:val="single" w:sz="4" w:space="0" w:color="auto"/>
            </w:tcBorders>
          </w:tcPr>
          <w:p w14:paraId="074A1DFA" w14:textId="77777777" w:rsidR="007F58A1" w:rsidRPr="00370A02" w:rsidRDefault="007F58A1" w:rsidP="007F304F">
            <w:pPr>
              <w:spacing w:before="0"/>
              <w:jc w:val="left"/>
              <w:rPr>
                <w:rFonts w:asciiTheme="minorHAnsi" w:hAnsiTheme="minorHAnsi" w:cstheme="minorHAnsi"/>
                <w:color w:val="000000"/>
                <w:sz w:val="20"/>
                <w:szCs w:val="20"/>
              </w:rPr>
            </w:pPr>
          </w:p>
        </w:tc>
      </w:tr>
      <w:tr w:rsidR="007F58A1" w:rsidRPr="00370A02" w14:paraId="169EB8E8" w14:textId="77777777" w:rsidTr="007F58A1">
        <w:trPr>
          <w:trHeight w:val="735"/>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00894EE9" w14:textId="77777777" w:rsidR="007F58A1" w:rsidRPr="007F58A1" w:rsidRDefault="007F58A1" w:rsidP="007F304F">
            <w:pPr>
              <w:spacing w:before="0"/>
              <w:jc w:val="center"/>
              <w:rPr>
                <w:rFonts w:asciiTheme="minorHAnsi" w:hAnsiTheme="minorHAnsi" w:cstheme="minorHAnsi"/>
                <w:sz w:val="20"/>
                <w:szCs w:val="20"/>
              </w:rPr>
            </w:pPr>
            <w:r w:rsidRPr="007F58A1">
              <w:rPr>
                <w:rFonts w:asciiTheme="minorHAnsi" w:hAnsiTheme="minorHAnsi" w:cstheme="minorHAnsi"/>
                <w:sz w:val="20"/>
                <w:szCs w:val="20"/>
              </w:rPr>
              <w:t>4</w:t>
            </w:r>
          </w:p>
        </w:tc>
        <w:tc>
          <w:tcPr>
            <w:tcW w:w="1256" w:type="dxa"/>
            <w:tcBorders>
              <w:top w:val="nil"/>
              <w:left w:val="nil"/>
              <w:bottom w:val="single" w:sz="4" w:space="0" w:color="auto"/>
              <w:right w:val="single" w:sz="4" w:space="0" w:color="auto"/>
            </w:tcBorders>
            <w:shd w:val="clear" w:color="auto" w:fill="auto"/>
            <w:vAlign w:val="center"/>
            <w:hideMark/>
          </w:tcPr>
          <w:p w14:paraId="2EA4DF4B" w14:textId="77777777" w:rsidR="007F58A1" w:rsidRPr="007F58A1" w:rsidRDefault="007F58A1" w:rsidP="007F304F">
            <w:pPr>
              <w:spacing w:before="0"/>
              <w:jc w:val="center"/>
              <w:rPr>
                <w:rFonts w:asciiTheme="minorHAnsi" w:hAnsiTheme="minorHAnsi" w:cstheme="minorHAnsi"/>
                <w:sz w:val="20"/>
                <w:szCs w:val="20"/>
              </w:rPr>
            </w:pPr>
            <w:r w:rsidRPr="007F58A1">
              <w:rPr>
                <w:rFonts w:asciiTheme="minorHAnsi" w:hAnsiTheme="minorHAnsi" w:cstheme="minorHAnsi"/>
                <w:sz w:val="20"/>
                <w:szCs w:val="20"/>
              </w:rPr>
              <w:t>TVP Oddział Bydgoszcz</w:t>
            </w:r>
          </w:p>
        </w:tc>
        <w:tc>
          <w:tcPr>
            <w:tcW w:w="3453" w:type="dxa"/>
            <w:tcBorders>
              <w:top w:val="nil"/>
              <w:left w:val="nil"/>
              <w:bottom w:val="single" w:sz="4" w:space="0" w:color="auto"/>
              <w:right w:val="single" w:sz="4" w:space="0" w:color="auto"/>
            </w:tcBorders>
            <w:shd w:val="clear" w:color="auto" w:fill="auto"/>
            <w:vAlign w:val="center"/>
            <w:hideMark/>
          </w:tcPr>
          <w:p w14:paraId="0616FEE4" w14:textId="77777777" w:rsidR="007F58A1" w:rsidRPr="007F58A1" w:rsidRDefault="007F58A1" w:rsidP="007F304F">
            <w:pPr>
              <w:spacing w:before="0"/>
              <w:jc w:val="left"/>
              <w:rPr>
                <w:rFonts w:asciiTheme="minorHAnsi" w:hAnsiTheme="minorHAnsi" w:cstheme="minorHAnsi"/>
                <w:sz w:val="20"/>
                <w:szCs w:val="20"/>
              </w:rPr>
            </w:pPr>
            <w:r w:rsidRPr="007F58A1">
              <w:rPr>
                <w:rFonts w:asciiTheme="minorHAnsi" w:hAnsiTheme="minorHAnsi" w:cstheme="minorHAnsi"/>
                <w:sz w:val="20"/>
                <w:szCs w:val="20"/>
              </w:rPr>
              <w:t xml:space="preserve">Zakup emisji 30-sekundowego spotu na antenie TVP Bydgoszcz, 30 emisji, 70% w </w:t>
            </w:r>
            <w:proofErr w:type="spellStart"/>
            <w:r w:rsidRPr="007F58A1">
              <w:rPr>
                <w:rFonts w:asciiTheme="minorHAnsi" w:hAnsiTheme="minorHAnsi" w:cstheme="minorHAnsi"/>
                <w:sz w:val="20"/>
                <w:szCs w:val="20"/>
              </w:rPr>
              <w:t>Prime</w:t>
            </w:r>
            <w:proofErr w:type="spellEnd"/>
            <w:r w:rsidRPr="007F58A1">
              <w:rPr>
                <w:rFonts w:asciiTheme="minorHAnsi" w:hAnsiTheme="minorHAnsi" w:cstheme="minorHAnsi"/>
                <w:sz w:val="20"/>
                <w:szCs w:val="20"/>
              </w:rPr>
              <w:t xml:space="preserve"> Time, okres emisji - 4 tygodnie</w:t>
            </w:r>
          </w:p>
        </w:tc>
        <w:tc>
          <w:tcPr>
            <w:tcW w:w="1276" w:type="dxa"/>
            <w:tcBorders>
              <w:top w:val="nil"/>
              <w:left w:val="nil"/>
              <w:bottom w:val="single" w:sz="4" w:space="0" w:color="auto"/>
              <w:right w:val="single" w:sz="4" w:space="0" w:color="auto"/>
            </w:tcBorders>
            <w:shd w:val="clear" w:color="auto" w:fill="auto"/>
            <w:noWrap/>
            <w:vAlign w:val="center"/>
            <w:hideMark/>
          </w:tcPr>
          <w:p w14:paraId="3B3D2A1D" w14:textId="77777777" w:rsidR="007F58A1" w:rsidRPr="007F58A1" w:rsidRDefault="007F58A1" w:rsidP="007F304F">
            <w:pPr>
              <w:spacing w:before="0"/>
              <w:jc w:val="center"/>
              <w:rPr>
                <w:rFonts w:asciiTheme="minorHAnsi" w:hAnsiTheme="minorHAnsi" w:cstheme="minorHAnsi"/>
                <w:color w:val="000000"/>
                <w:sz w:val="20"/>
                <w:szCs w:val="20"/>
              </w:rPr>
            </w:pPr>
            <w:r w:rsidRPr="007F58A1">
              <w:rPr>
                <w:rFonts w:asciiTheme="minorHAnsi" w:hAnsiTheme="minorHAnsi" w:cstheme="minorHAnsi"/>
                <w:color w:val="000000"/>
                <w:sz w:val="20"/>
                <w:szCs w:val="20"/>
              </w:rPr>
              <w:t>30</w:t>
            </w:r>
          </w:p>
        </w:tc>
        <w:tc>
          <w:tcPr>
            <w:tcW w:w="1559" w:type="dxa"/>
            <w:tcBorders>
              <w:top w:val="nil"/>
              <w:left w:val="nil"/>
              <w:bottom w:val="single" w:sz="4" w:space="0" w:color="auto"/>
              <w:right w:val="single" w:sz="4" w:space="0" w:color="auto"/>
            </w:tcBorders>
            <w:shd w:val="clear" w:color="auto" w:fill="auto"/>
            <w:noWrap/>
            <w:vAlign w:val="bottom"/>
            <w:hideMark/>
          </w:tcPr>
          <w:p w14:paraId="34855BFC" w14:textId="77777777" w:rsidR="007F58A1" w:rsidRPr="007F58A1" w:rsidRDefault="007F58A1" w:rsidP="007F304F">
            <w:pPr>
              <w:spacing w:before="0"/>
              <w:jc w:val="left"/>
              <w:rPr>
                <w:rFonts w:asciiTheme="minorHAnsi" w:hAnsiTheme="minorHAnsi" w:cstheme="minorHAnsi"/>
                <w:color w:val="000000"/>
                <w:sz w:val="20"/>
                <w:szCs w:val="20"/>
              </w:rPr>
            </w:pPr>
            <w:r w:rsidRPr="007F58A1">
              <w:rPr>
                <w:rFonts w:asciiTheme="minorHAnsi" w:hAnsiTheme="minorHAnsi" w:cstheme="minorHAnsi"/>
                <w:color w:val="000000"/>
                <w:sz w:val="20"/>
                <w:szCs w:val="20"/>
              </w:rPr>
              <w:t> </w:t>
            </w:r>
          </w:p>
        </w:tc>
        <w:tc>
          <w:tcPr>
            <w:tcW w:w="1503" w:type="dxa"/>
            <w:tcBorders>
              <w:top w:val="nil"/>
              <w:left w:val="nil"/>
              <w:bottom w:val="single" w:sz="4" w:space="0" w:color="auto"/>
              <w:right w:val="single" w:sz="4" w:space="0" w:color="auto"/>
            </w:tcBorders>
          </w:tcPr>
          <w:p w14:paraId="7B26B29A" w14:textId="77777777" w:rsidR="007F58A1" w:rsidRPr="00370A02" w:rsidRDefault="007F58A1" w:rsidP="007F304F">
            <w:pPr>
              <w:spacing w:before="0"/>
              <w:jc w:val="left"/>
              <w:rPr>
                <w:rFonts w:asciiTheme="minorHAnsi" w:hAnsiTheme="minorHAnsi" w:cstheme="minorHAnsi"/>
                <w:color w:val="000000"/>
                <w:sz w:val="20"/>
                <w:szCs w:val="20"/>
              </w:rPr>
            </w:pPr>
          </w:p>
        </w:tc>
      </w:tr>
      <w:tr w:rsidR="007F58A1" w:rsidRPr="00370A02" w14:paraId="4F6EF810" w14:textId="77777777" w:rsidTr="007F58A1">
        <w:trPr>
          <w:trHeight w:val="1440"/>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6228529A" w14:textId="77777777" w:rsidR="007F58A1" w:rsidRPr="007F58A1" w:rsidRDefault="007F58A1" w:rsidP="007F304F">
            <w:pPr>
              <w:spacing w:before="0"/>
              <w:jc w:val="center"/>
              <w:rPr>
                <w:rFonts w:asciiTheme="minorHAnsi" w:hAnsiTheme="minorHAnsi" w:cstheme="minorHAnsi"/>
                <w:sz w:val="20"/>
                <w:szCs w:val="20"/>
              </w:rPr>
            </w:pPr>
            <w:r w:rsidRPr="007F58A1">
              <w:rPr>
                <w:rFonts w:asciiTheme="minorHAnsi" w:hAnsiTheme="minorHAnsi" w:cstheme="minorHAnsi"/>
                <w:sz w:val="20"/>
                <w:szCs w:val="20"/>
              </w:rPr>
              <w:t>5</w:t>
            </w:r>
          </w:p>
        </w:tc>
        <w:tc>
          <w:tcPr>
            <w:tcW w:w="1256" w:type="dxa"/>
            <w:tcBorders>
              <w:top w:val="nil"/>
              <w:left w:val="nil"/>
              <w:bottom w:val="single" w:sz="4" w:space="0" w:color="auto"/>
              <w:right w:val="single" w:sz="4" w:space="0" w:color="auto"/>
            </w:tcBorders>
            <w:shd w:val="clear" w:color="auto" w:fill="auto"/>
            <w:noWrap/>
            <w:vAlign w:val="center"/>
            <w:hideMark/>
          </w:tcPr>
          <w:p w14:paraId="3FF5D23C" w14:textId="77777777" w:rsidR="007F58A1" w:rsidRPr="007F58A1" w:rsidRDefault="007F58A1" w:rsidP="007F304F">
            <w:pPr>
              <w:spacing w:before="0"/>
              <w:jc w:val="center"/>
              <w:rPr>
                <w:rFonts w:asciiTheme="minorHAnsi" w:hAnsiTheme="minorHAnsi" w:cstheme="minorHAnsi"/>
                <w:sz w:val="20"/>
                <w:szCs w:val="20"/>
              </w:rPr>
            </w:pPr>
            <w:r w:rsidRPr="007F58A1">
              <w:rPr>
                <w:rFonts w:asciiTheme="minorHAnsi" w:hAnsiTheme="minorHAnsi" w:cstheme="minorHAnsi"/>
                <w:sz w:val="20"/>
                <w:szCs w:val="20"/>
              </w:rPr>
              <w:t>WTK Spółka z o.o.</w:t>
            </w:r>
          </w:p>
        </w:tc>
        <w:tc>
          <w:tcPr>
            <w:tcW w:w="3453" w:type="dxa"/>
            <w:tcBorders>
              <w:top w:val="nil"/>
              <w:left w:val="nil"/>
              <w:bottom w:val="single" w:sz="4" w:space="0" w:color="auto"/>
              <w:right w:val="single" w:sz="4" w:space="0" w:color="auto"/>
            </w:tcBorders>
            <w:shd w:val="clear" w:color="auto" w:fill="auto"/>
            <w:vAlign w:val="center"/>
            <w:hideMark/>
          </w:tcPr>
          <w:p w14:paraId="548F1E0A" w14:textId="77777777" w:rsidR="007F58A1" w:rsidRPr="007F58A1" w:rsidRDefault="007F58A1" w:rsidP="007F304F">
            <w:pPr>
              <w:spacing w:before="0"/>
              <w:jc w:val="left"/>
              <w:rPr>
                <w:rFonts w:asciiTheme="minorHAnsi" w:hAnsiTheme="minorHAnsi" w:cstheme="minorHAnsi"/>
                <w:sz w:val="20"/>
                <w:szCs w:val="20"/>
              </w:rPr>
            </w:pPr>
            <w:r w:rsidRPr="007F58A1">
              <w:rPr>
                <w:rFonts w:asciiTheme="minorHAnsi" w:hAnsiTheme="minorHAnsi" w:cstheme="minorHAnsi"/>
                <w:sz w:val="20"/>
                <w:szCs w:val="20"/>
              </w:rPr>
              <w:t xml:space="preserve">Zakup emisji 30-sekundowego spotu na antenie Telewizji WTK w </w:t>
            </w:r>
            <w:proofErr w:type="spellStart"/>
            <w:r w:rsidRPr="007F58A1">
              <w:rPr>
                <w:rFonts w:asciiTheme="minorHAnsi" w:hAnsiTheme="minorHAnsi" w:cstheme="minorHAnsi"/>
                <w:sz w:val="20"/>
                <w:szCs w:val="20"/>
              </w:rPr>
              <w:t>prime</w:t>
            </w:r>
            <w:proofErr w:type="spellEnd"/>
            <w:r w:rsidRPr="007F58A1">
              <w:rPr>
                <w:rFonts w:asciiTheme="minorHAnsi" w:hAnsiTheme="minorHAnsi" w:cstheme="minorHAnsi"/>
                <w:sz w:val="20"/>
                <w:szCs w:val="20"/>
              </w:rPr>
              <w:t xml:space="preserve"> </w:t>
            </w:r>
            <w:proofErr w:type="spellStart"/>
            <w:r w:rsidRPr="007F58A1">
              <w:rPr>
                <w:rFonts w:asciiTheme="minorHAnsi" w:hAnsiTheme="minorHAnsi" w:cstheme="minorHAnsi"/>
                <w:sz w:val="20"/>
                <w:szCs w:val="20"/>
              </w:rPr>
              <w:t>time</w:t>
            </w:r>
            <w:proofErr w:type="spellEnd"/>
            <w:r w:rsidRPr="007F58A1">
              <w:rPr>
                <w:rFonts w:asciiTheme="minorHAnsi" w:hAnsiTheme="minorHAnsi" w:cstheme="minorHAnsi"/>
                <w:sz w:val="20"/>
                <w:szCs w:val="20"/>
              </w:rPr>
              <w:t xml:space="preserve"> przed Pulsami Dnia na żywo o godz. 18.00, 19.00 i 20.00 (+ emisja na wtk.pl + emisja na kanale </w:t>
            </w:r>
            <w:proofErr w:type="spellStart"/>
            <w:r w:rsidRPr="007F58A1">
              <w:rPr>
                <w:rFonts w:asciiTheme="minorHAnsi" w:hAnsiTheme="minorHAnsi" w:cstheme="minorHAnsi"/>
                <w:sz w:val="20"/>
                <w:szCs w:val="20"/>
              </w:rPr>
              <w:t>Youtube</w:t>
            </w:r>
            <w:proofErr w:type="spellEnd"/>
            <w:r w:rsidRPr="007F58A1">
              <w:rPr>
                <w:rFonts w:asciiTheme="minorHAnsi" w:hAnsiTheme="minorHAnsi" w:cstheme="minorHAnsi"/>
                <w:sz w:val="20"/>
                <w:szCs w:val="20"/>
              </w:rPr>
              <w:t>) . Okres emisji - 4 tygodnie.</w:t>
            </w:r>
          </w:p>
        </w:tc>
        <w:tc>
          <w:tcPr>
            <w:tcW w:w="1276" w:type="dxa"/>
            <w:tcBorders>
              <w:top w:val="nil"/>
              <w:left w:val="nil"/>
              <w:bottom w:val="single" w:sz="4" w:space="0" w:color="auto"/>
              <w:right w:val="single" w:sz="4" w:space="0" w:color="auto"/>
            </w:tcBorders>
            <w:shd w:val="clear" w:color="auto" w:fill="auto"/>
            <w:noWrap/>
            <w:vAlign w:val="center"/>
            <w:hideMark/>
          </w:tcPr>
          <w:p w14:paraId="11804219" w14:textId="77777777" w:rsidR="007F58A1" w:rsidRPr="007F58A1" w:rsidRDefault="007F58A1" w:rsidP="007F304F">
            <w:pPr>
              <w:spacing w:before="0"/>
              <w:jc w:val="center"/>
              <w:rPr>
                <w:rFonts w:asciiTheme="minorHAnsi" w:hAnsiTheme="minorHAnsi" w:cstheme="minorHAnsi"/>
                <w:color w:val="000000"/>
                <w:sz w:val="20"/>
                <w:szCs w:val="20"/>
              </w:rPr>
            </w:pPr>
            <w:r w:rsidRPr="007F58A1">
              <w:rPr>
                <w:rFonts w:asciiTheme="minorHAnsi" w:hAnsiTheme="minorHAnsi" w:cstheme="minorHAnsi"/>
                <w:color w:val="000000"/>
                <w:sz w:val="20"/>
                <w:szCs w:val="20"/>
              </w:rPr>
              <w:t>84</w:t>
            </w:r>
          </w:p>
        </w:tc>
        <w:tc>
          <w:tcPr>
            <w:tcW w:w="1559" w:type="dxa"/>
            <w:tcBorders>
              <w:top w:val="nil"/>
              <w:left w:val="nil"/>
              <w:bottom w:val="single" w:sz="4" w:space="0" w:color="auto"/>
              <w:right w:val="single" w:sz="4" w:space="0" w:color="auto"/>
            </w:tcBorders>
            <w:shd w:val="clear" w:color="auto" w:fill="auto"/>
            <w:noWrap/>
            <w:vAlign w:val="bottom"/>
            <w:hideMark/>
          </w:tcPr>
          <w:p w14:paraId="0074721B" w14:textId="77777777" w:rsidR="007F58A1" w:rsidRPr="007F58A1" w:rsidRDefault="007F58A1" w:rsidP="007F304F">
            <w:pPr>
              <w:spacing w:before="0"/>
              <w:jc w:val="left"/>
              <w:rPr>
                <w:rFonts w:asciiTheme="minorHAnsi" w:hAnsiTheme="minorHAnsi" w:cstheme="minorHAnsi"/>
                <w:color w:val="000000"/>
                <w:sz w:val="20"/>
                <w:szCs w:val="20"/>
              </w:rPr>
            </w:pPr>
            <w:r w:rsidRPr="007F58A1">
              <w:rPr>
                <w:rFonts w:asciiTheme="minorHAnsi" w:hAnsiTheme="minorHAnsi" w:cstheme="minorHAnsi"/>
                <w:color w:val="000000"/>
                <w:sz w:val="20"/>
                <w:szCs w:val="20"/>
              </w:rPr>
              <w:t> </w:t>
            </w:r>
          </w:p>
        </w:tc>
        <w:tc>
          <w:tcPr>
            <w:tcW w:w="1503" w:type="dxa"/>
            <w:tcBorders>
              <w:top w:val="nil"/>
              <w:left w:val="nil"/>
              <w:bottom w:val="single" w:sz="4" w:space="0" w:color="auto"/>
              <w:right w:val="single" w:sz="4" w:space="0" w:color="auto"/>
            </w:tcBorders>
          </w:tcPr>
          <w:p w14:paraId="0E4A320E" w14:textId="77777777" w:rsidR="007F58A1" w:rsidRPr="00370A02" w:rsidRDefault="007F58A1" w:rsidP="007F304F">
            <w:pPr>
              <w:spacing w:before="0"/>
              <w:jc w:val="left"/>
              <w:rPr>
                <w:rFonts w:asciiTheme="minorHAnsi" w:hAnsiTheme="minorHAnsi" w:cstheme="minorHAnsi"/>
                <w:color w:val="000000"/>
                <w:sz w:val="20"/>
                <w:szCs w:val="20"/>
              </w:rPr>
            </w:pPr>
          </w:p>
        </w:tc>
      </w:tr>
      <w:tr w:rsidR="007F58A1" w:rsidRPr="00370A02" w14:paraId="6DD5DEBF" w14:textId="77777777" w:rsidTr="007F58A1">
        <w:trPr>
          <w:trHeight w:val="920"/>
        </w:trPr>
        <w:tc>
          <w:tcPr>
            <w:tcW w:w="7984" w:type="dxa"/>
            <w:gridSpan w:val="5"/>
            <w:tcBorders>
              <w:top w:val="nil"/>
              <w:left w:val="single" w:sz="4" w:space="0" w:color="auto"/>
              <w:bottom w:val="single" w:sz="4" w:space="0" w:color="auto"/>
              <w:right w:val="single" w:sz="4" w:space="0" w:color="auto"/>
            </w:tcBorders>
            <w:shd w:val="clear" w:color="auto" w:fill="auto"/>
            <w:noWrap/>
            <w:vAlign w:val="center"/>
          </w:tcPr>
          <w:p w14:paraId="6F2F4CE6" w14:textId="77777777" w:rsidR="007F58A1" w:rsidRPr="00370A02" w:rsidRDefault="007F58A1" w:rsidP="007F304F">
            <w:pPr>
              <w:spacing w:before="0"/>
              <w:jc w:val="right"/>
              <w:rPr>
                <w:rFonts w:asciiTheme="minorHAnsi" w:hAnsiTheme="minorHAnsi" w:cstheme="minorHAnsi"/>
                <w:color w:val="000000"/>
                <w:sz w:val="20"/>
                <w:szCs w:val="20"/>
              </w:rPr>
            </w:pPr>
            <w:r>
              <w:rPr>
                <w:rFonts w:asciiTheme="minorHAnsi" w:hAnsiTheme="minorHAnsi" w:cstheme="minorHAnsi"/>
                <w:color w:val="000000"/>
                <w:sz w:val="20"/>
                <w:szCs w:val="20"/>
              </w:rPr>
              <w:t>Razem</w:t>
            </w:r>
          </w:p>
        </w:tc>
        <w:tc>
          <w:tcPr>
            <w:tcW w:w="1503" w:type="dxa"/>
            <w:tcBorders>
              <w:top w:val="nil"/>
              <w:left w:val="nil"/>
              <w:bottom w:val="single" w:sz="4" w:space="0" w:color="auto"/>
              <w:right w:val="single" w:sz="4" w:space="0" w:color="auto"/>
            </w:tcBorders>
          </w:tcPr>
          <w:p w14:paraId="04A5F5DD" w14:textId="77777777" w:rsidR="007F58A1" w:rsidRPr="00370A02" w:rsidRDefault="007F58A1" w:rsidP="007F304F">
            <w:pPr>
              <w:spacing w:before="0"/>
              <w:jc w:val="left"/>
              <w:rPr>
                <w:rFonts w:asciiTheme="minorHAnsi" w:hAnsiTheme="minorHAnsi" w:cstheme="minorHAnsi"/>
                <w:color w:val="000000"/>
                <w:sz w:val="20"/>
                <w:szCs w:val="20"/>
              </w:rPr>
            </w:pPr>
          </w:p>
        </w:tc>
      </w:tr>
    </w:tbl>
    <w:p w14:paraId="40CF3FD2" w14:textId="77777777" w:rsidR="007F58A1" w:rsidRPr="007F58A1" w:rsidRDefault="007F58A1" w:rsidP="007F58A1">
      <w:pPr>
        <w:rPr>
          <w:rFonts w:asciiTheme="minorHAnsi" w:eastAsiaTheme="minorHAnsi" w:hAnsiTheme="minorHAnsi" w:cstheme="minorHAnsi"/>
          <w:sz w:val="20"/>
          <w:szCs w:val="20"/>
        </w:rPr>
      </w:pPr>
    </w:p>
    <w:p w14:paraId="69D02DA2" w14:textId="77777777" w:rsidR="007F58A1" w:rsidRDefault="007F58A1" w:rsidP="007F58A1">
      <w:pPr>
        <w:pStyle w:val="Akapitzlist"/>
        <w:ind w:left="482"/>
        <w:rPr>
          <w:rFonts w:asciiTheme="minorHAnsi" w:eastAsiaTheme="minorHAnsi" w:hAnsiTheme="minorHAnsi" w:cstheme="minorHAnsi"/>
          <w:sz w:val="20"/>
          <w:szCs w:val="20"/>
        </w:rPr>
      </w:pPr>
    </w:p>
    <w:p w14:paraId="72739197" w14:textId="77777777" w:rsidR="007F58A1" w:rsidRDefault="007F58A1" w:rsidP="007F58A1">
      <w:pPr>
        <w:pStyle w:val="Akapitzlist"/>
        <w:ind w:left="482"/>
        <w:rPr>
          <w:rFonts w:asciiTheme="minorHAnsi" w:eastAsiaTheme="minorHAnsi" w:hAnsiTheme="minorHAnsi" w:cstheme="minorHAnsi"/>
          <w:sz w:val="20"/>
          <w:szCs w:val="20"/>
        </w:rPr>
      </w:pPr>
    </w:p>
    <w:p w14:paraId="56A543B7" w14:textId="2BCD95E4" w:rsidR="007F58A1" w:rsidRPr="007F58A1" w:rsidRDefault="007F58A1" w:rsidP="007F58A1">
      <w:pPr>
        <w:pStyle w:val="Akapitzlist"/>
        <w:numPr>
          <w:ilvl w:val="3"/>
          <w:numId w:val="4"/>
        </w:numPr>
        <w:tabs>
          <w:tab w:val="clear" w:pos="3022"/>
        </w:tabs>
        <w:ind w:left="426"/>
        <w:rPr>
          <w:rFonts w:asciiTheme="minorHAnsi" w:eastAsiaTheme="minorHAnsi" w:hAnsiTheme="minorHAnsi" w:cstheme="minorHAnsi"/>
          <w:sz w:val="20"/>
          <w:szCs w:val="20"/>
        </w:rPr>
      </w:pPr>
      <w:r w:rsidRPr="007F58A1">
        <w:rPr>
          <w:rFonts w:asciiTheme="minorHAnsi" w:eastAsiaTheme="minorHAnsi" w:hAnsiTheme="minorHAnsi" w:cstheme="minorHAnsi"/>
          <w:sz w:val="20"/>
          <w:szCs w:val="20"/>
        </w:rPr>
        <w:t>Prasa</w:t>
      </w:r>
    </w:p>
    <w:p w14:paraId="1D23B90C" w14:textId="77777777" w:rsidR="007F58A1" w:rsidRPr="007F58A1" w:rsidRDefault="007F58A1" w:rsidP="007F58A1">
      <w:pPr>
        <w:spacing w:before="0"/>
        <w:rPr>
          <w:rFonts w:asciiTheme="minorHAnsi" w:eastAsiaTheme="minorHAnsi" w:hAnsiTheme="minorHAnsi" w:cstheme="minorHAnsi"/>
          <w:sz w:val="20"/>
          <w:szCs w:val="20"/>
          <w:lang w:eastAsia="en-US"/>
        </w:rPr>
      </w:pPr>
    </w:p>
    <w:tbl>
      <w:tblPr>
        <w:tblW w:w="9397" w:type="dxa"/>
        <w:tblCellMar>
          <w:left w:w="70" w:type="dxa"/>
          <w:right w:w="70" w:type="dxa"/>
        </w:tblCellMar>
        <w:tblLook w:val="04A0" w:firstRow="1" w:lastRow="0" w:firstColumn="1" w:lastColumn="0" w:noHBand="0" w:noVBand="1"/>
      </w:tblPr>
      <w:tblGrid>
        <w:gridCol w:w="1654"/>
        <w:gridCol w:w="1743"/>
        <w:gridCol w:w="1869"/>
        <w:gridCol w:w="1701"/>
        <w:gridCol w:w="1215"/>
        <w:gridCol w:w="1215"/>
      </w:tblGrid>
      <w:tr w:rsidR="007F58A1" w:rsidRPr="00370A02" w14:paraId="0B68F444" w14:textId="77777777" w:rsidTr="007F304F">
        <w:trPr>
          <w:trHeight w:val="302"/>
        </w:trPr>
        <w:tc>
          <w:tcPr>
            <w:tcW w:w="165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7EB49B" w14:textId="77777777" w:rsidR="007F58A1" w:rsidRPr="007F58A1" w:rsidRDefault="007F58A1" w:rsidP="007F304F">
            <w:pPr>
              <w:spacing w:before="0"/>
              <w:jc w:val="left"/>
              <w:rPr>
                <w:rFonts w:asciiTheme="minorHAnsi" w:hAnsiTheme="minorHAnsi" w:cstheme="minorHAnsi"/>
                <w:b/>
                <w:bCs/>
                <w:sz w:val="20"/>
                <w:szCs w:val="20"/>
              </w:rPr>
            </w:pPr>
            <w:r w:rsidRPr="007F58A1">
              <w:rPr>
                <w:rFonts w:asciiTheme="minorHAnsi" w:hAnsiTheme="minorHAnsi" w:cstheme="minorHAnsi"/>
                <w:b/>
                <w:bCs/>
                <w:sz w:val="20"/>
                <w:szCs w:val="20"/>
              </w:rPr>
              <w:t>tytuł prasowy</w:t>
            </w:r>
          </w:p>
        </w:tc>
        <w:tc>
          <w:tcPr>
            <w:tcW w:w="1743" w:type="dxa"/>
            <w:tcBorders>
              <w:top w:val="single" w:sz="4" w:space="0" w:color="auto"/>
              <w:left w:val="nil"/>
              <w:bottom w:val="single" w:sz="4" w:space="0" w:color="auto"/>
              <w:right w:val="single" w:sz="4" w:space="0" w:color="auto"/>
            </w:tcBorders>
            <w:shd w:val="clear" w:color="auto" w:fill="auto"/>
            <w:noWrap/>
            <w:vAlign w:val="center"/>
            <w:hideMark/>
          </w:tcPr>
          <w:p w14:paraId="5DE3A7CD" w14:textId="77777777" w:rsidR="007F58A1" w:rsidRPr="007F58A1" w:rsidRDefault="007F58A1" w:rsidP="007F304F">
            <w:pPr>
              <w:spacing w:before="0"/>
              <w:jc w:val="left"/>
              <w:rPr>
                <w:rFonts w:asciiTheme="minorHAnsi" w:hAnsiTheme="minorHAnsi" w:cstheme="minorHAnsi"/>
                <w:b/>
                <w:bCs/>
                <w:sz w:val="20"/>
                <w:szCs w:val="20"/>
              </w:rPr>
            </w:pPr>
            <w:r w:rsidRPr="007F58A1">
              <w:rPr>
                <w:rFonts w:asciiTheme="minorHAnsi" w:hAnsiTheme="minorHAnsi" w:cstheme="minorHAnsi"/>
                <w:b/>
                <w:bCs/>
                <w:sz w:val="20"/>
                <w:szCs w:val="20"/>
              </w:rPr>
              <w:t>format reklamy</w:t>
            </w:r>
          </w:p>
        </w:tc>
        <w:tc>
          <w:tcPr>
            <w:tcW w:w="1869" w:type="dxa"/>
            <w:tcBorders>
              <w:top w:val="single" w:sz="4" w:space="0" w:color="auto"/>
              <w:left w:val="nil"/>
              <w:bottom w:val="single" w:sz="4" w:space="0" w:color="auto"/>
              <w:right w:val="single" w:sz="4" w:space="0" w:color="auto"/>
            </w:tcBorders>
            <w:shd w:val="clear" w:color="auto" w:fill="auto"/>
            <w:noWrap/>
            <w:vAlign w:val="center"/>
            <w:hideMark/>
          </w:tcPr>
          <w:p w14:paraId="01A9494E" w14:textId="64929FA5" w:rsidR="007F58A1" w:rsidRPr="007F58A1" w:rsidRDefault="007308FD" w:rsidP="007F304F">
            <w:pPr>
              <w:spacing w:before="0"/>
              <w:jc w:val="left"/>
              <w:rPr>
                <w:rFonts w:asciiTheme="minorHAnsi" w:hAnsiTheme="minorHAnsi" w:cstheme="minorHAnsi"/>
                <w:b/>
                <w:bCs/>
                <w:sz w:val="20"/>
                <w:szCs w:val="20"/>
              </w:rPr>
            </w:pPr>
            <w:r>
              <w:rPr>
                <w:rFonts w:asciiTheme="minorHAnsi" w:hAnsiTheme="minorHAnsi" w:cstheme="minorHAnsi"/>
                <w:b/>
                <w:bCs/>
                <w:sz w:val="20"/>
                <w:szCs w:val="20"/>
              </w:rPr>
              <w:t xml:space="preserve"> orientacyjny </w:t>
            </w:r>
            <w:r w:rsidR="007F58A1" w:rsidRPr="007F58A1">
              <w:rPr>
                <w:rFonts w:asciiTheme="minorHAnsi" w:hAnsiTheme="minorHAnsi" w:cstheme="minorHAnsi"/>
                <w:b/>
                <w:bCs/>
                <w:sz w:val="20"/>
                <w:szCs w:val="20"/>
              </w:rPr>
              <w:t>czas emisji jednostkowych</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14:paraId="566DE30B" w14:textId="6438FBE9" w:rsidR="007F58A1" w:rsidRPr="007F58A1" w:rsidRDefault="007308FD" w:rsidP="007F304F">
            <w:pPr>
              <w:spacing w:before="0"/>
              <w:jc w:val="left"/>
              <w:rPr>
                <w:rFonts w:asciiTheme="minorHAnsi" w:hAnsiTheme="minorHAnsi" w:cstheme="minorHAnsi"/>
                <w:b/>
                <w:bCs/>
                <w:sz w:val="20"/>
                <w:szCs w:val="20"/>
              </w:rPr>
            </w:pPr>
            <w:r>
              <w:rPr>
                <w:rFonts w:asciiTheme="minorHAnsi" w:hAnsiTheme="minorHAnsi" w:cstheme="minorHAnsi"/>
                <w:b/>
                <w:bCs/>
                <w:sz w:val="20"/>
                <w:szCs w:val="20"/>
              </w:rPr>
              <w:t xml:space="preserve">orientacyjny </w:t>
            </w:r>
            <w:r w:rsidR="007F58A1" w:rsidRPr="007F58A1">
              <w:rPr>
                <w:rFonts w:asciiTheme="minorHAnsi" w:hAnsiTheme="minorHAnsi" w:cstheme="minorHAnsi"/>
                <w:b/>
                <w:bCs/>
                <w:sz w:val="20"/>
                <w:szCs w:val="20"/>
              </w:rPr>
              <w:t>czas emisji seryjnych</w:t>
            </w:r>
          </w:p>
        </w:tc>
        <w:tc>
          <w:tcPr>
            <w:tcW w:w="1215" w:type="dxa"/>
            <w:tcBorders>
              <w:top w:val="single" w:sz="4" w:space="0" w:color="auto"/>
              <w:left w:val="nil"/>
              <w:bottom w:val="single" w:sz="4" w:space="0" w:color="auto"/>
              <w:right w:val="single" w:sz="4" w:space="0" w:color="auto"/>
            </w:tcBorders>
            <w:shd w:val="clear" w:color="auto" w:fill="auto"/>
            <w:noWrap/>
            <w:vAlign w:val="center"/>
            <w:hideMark/>
          </w:tcPr>
          <w:p w14:paraId="50ABEF31" w14:textId="77777777" w:rsidR="007F58A1" w:rsidRPr="007F58A1" w:rsidRDefault="007F58A1" w:rsidP="007F304F">
            <w:pPr>
              <w:spacing w:before="0"/>
              <w:jc w:val="center"/>
              <w:rPr>
                <w:rFonts w:asciiTheme="minorHAnsi" w:hAnsiTheme="minorHAnsi" w:cstheme="minorHAnsi"/>
                <w:b/>
                <w:bCs/>
                <w:sz w:val="20"/>
                <w:szCs w:val="20"/>
              </w:rPr>
            </w:pPr>
            <w:r w:rsidRPr="00370A02">
              <w:rPr>
                <w:rFonts w:asciiTheme="minorHAnsi" w:hAnsiTheme="minorHAnsi" w:cstheme="minorHAnsi"/>
                <w:b/>
                <w:bCs/>
                <w:sz w:val="20"/>
                <w:szCs w:val="20"/>
              </w:rPr>
              <w:t>C</w:t>
            </w:r>
            <w:r w:rsidRPr="007F58A1">
              <w:rPr>
                <w:rFonts w:asciiTheme="minorHAnsi" w:hAnsiTheme="minorHAnsi" w:cstheme="minorHAnsi"/>
                <w:b/>
                <w:bCs/>
                <w:sz w:val="20"/>
                <w:szCs w:val="20"/>
              </w:rPr>
              <w:t>ena</w:t>
            </w:r>
            <w:r>
              <w:rPr>
                <w:rFonts w:asciiTheme="minorHAnsi" w:hAnsiTheme="minorHAnsi" w:cstheme="minorHAnsi"/>
                <w:b/>
                <w:bCs/>
                <w:sz w:val="20"/>
                <w:szCs w:val="20"/>
              </w:rPr>
              <w:t xml:space="preserve"> jednostkowa</w:t>
            </w:r>
          </w:p>
        </w:tc>
        <w:tc>
          <w:tcPr>
            <w:tcW w:w="1215" w:type="dxa"/>
            <w:tcBorders>
              <w:top w:val="single" w:sz="4" w:space="0" w:color="auto"/>
              <w:left w:val="nil"/>
              <w:bottom w:val="single" w:sz="4" w:space="0" w:color="auto"/>
              <w:right w:val="single" w:sz="4" w:space="0" w:color="auto"/>
            </w:tcBorders>
          </w:tcPr>
          <w:p w14:paraId="6F041A11" w14:textId="77777777" w:rsidR="007F58A1" w:rsidRPr="00370A02" w:rsidRDefault="007F58A1" w:rsidP="007F304F">
            <w:pPr>
              <w:spacing w:before="0"/>
              <w:jc w:val="center"/>
              <w:rPr>
                <w:rFonts w:asciiTheme="minorHAnsi" w:hAnsiTheme="minorHAnsi" w:cstheme="minorHAnsi"/>
                <w:b/>
                <w:bCs/>
                <w:sz w:val="20"/>
                <w:szCs w:val="20"/>
              </w:rPr>
            </w:pPr>
            <w:r>
              <w:rPr>
                <w:rFonts w:asciiTheme="minorHAnsi" w:hAnsiTheme="minorHAnsi" w:cstheme="minorHAnsi"/>
                <w:b/>
                <w:bCs/>
                <w:sz w:val="20"/>
                <w:szCs w:val="20"/>
              </w:rPr>
              <w:t>Cena łączna</w:t>
            </w:r>
          </w:p>
        </w:tc>
      </w:tr>
      <w:tr w:rsidR="007F58A1" w:rsidRPr="00370A02" w14:paraId="0EAAB020" w14:textId="77777777" w:rsidTr="007F304F">
        <w:trPr>
          <w:trHeight w:val="427"/>
        </w:trPr>
        <w:tc>
          <w:tcPr>
            <w:tcW w:w="8182" w:type="dxa"/>
            <w:gridSpan w:val="5"/>
            <w:tcBorders>
              <w:top w:val="nil"/>
              <w:left w:val="single" w:sz="4" w:space="0" w:color="auto"/>
              <w:bottom w:val="single" w:sz="4" w:space="0" w:color="auto"/>
              <w:right w:val="single" w:sz="4" w:space="0" w:color="auto"/>
            </w:tcBorders>
            <w:shd w:val="clear" w:color="auto" w:fill="auto"/>
            <w:vAlign w:val="center"/>
          </w:tcPr>
          <w:p w14:paraId="546F925E" w14:textId="77777777" w:rsidR="007F58A1" w:rsidRPr="007F58A1" w:rsidRDefault="007F58A1" w:rsidP="007F304F">
            <w:pPr>
              <w:spacing w:before="0"/>
              <w:jc w:val="left"/>
              <w:rPr>
                <w:rFonts w:asciiTheme="minorHAnsi" w:hAnsiTheme="minorHAnsi" w:cstheme="minorHAnsi"/>
                <w:sz w:val="20"/>
                <w:szCs w:val="20"/>
              </w:rPr>
            </w:pPr>
            <w:r w:rsidRPr="007F58A1">
              <w:rPr>
                <w:rFonts w:asciiTheme="minorHAnsi" w:hAnsiTheme="minorHAnsi" w:cstheme="minorHAnsi"/>
                <w:sz w:val="20"/>
                <w:szCs w:val="20"/>
              </w:rPr>
              <w:t>Dziennik ogólnopolski:</w:t>
            </w:r>
          </w:p>
        </w:tc>
        <w:tc>
          <w:tcPr>
            <w:tcW w:w="1215" w:type="dxa"/>
            <w:tcBorders>
              <w:top w:val="nil"/>
              <w:left w:val="single" w:sz="4" w:space="0" w:color="auto"/>
              <w:bottom w:val="single" w:sz="4" w:space="0" w:color="auto"/>
              <w:right w:val="single" w:sz="4" w:space="0" w:color="auto"/>
            </w:tcBorders>
          </w:tcPr>
          <w:p w14:paraId="574F0CCB" w14:textId="77777777" w:rsidR="007F58A1" w:rsidRPr="00370A02" w:rsidRDefault="007F58A1" w:rsidP="007F304F">
            <w:pPr>
              <w:spacing w:before="0"/>
              <w:jc w:val="left"/>
              <w:rPr>
                <w:rFonts w:asciiTheme="minorHAnsi" w:hAnsiTheme="minorHAnsi" w:cstheme="minorHAnsi"/>
                <w:sz w:val="20"/>
                <w:szCs w:val="20"/>
              </w:rPr>
            </w:pPr>
          </w:p>
        </w:tc>
      </w:tr>
      <w:tr w:rsidR="007F58A1" w:rsidRPr="00370A02" w14:paraId="68ADC3CA" w14:textId="77777777" w:rsidTr="007F304F">
        <w:trPr>
          <w:trHeight w:val="605"/>
        </w:trPr>
        <w:tc>
          <w:tcPr>
            <w:tcW w:w="1654" w:type="dxa"/>
            <w:tcBorders>
              <w:top w:val="nil"/>
              <w:left w:val="single" w:sz="4" w:space="0" w:color="auto"/>
              <w:bottom w:val="single" w:sz="4" w:space="0" w:color="auto"/>
              <w:right w:val="single" w:sz="4" w:space="0" w:color="auto"/>
            </w:tcBorders>
            <w:shd w:val="clear" w:color="auto" w:fill="auto"/>
            <w:vAlign w:val="center"/>
            <w:hideMark/>
          </w:tcPr>
          <w:p w14:paraId="45337013" w14:textId="77777777" w:rsidR="007F58A1" w:rsidRPr="007F58A1" w:rsidRDefault="007F58A1" w:rsidP="007F304F">
            <w:pPr>
              <w:spacing w:before="0"/>
              <w:jc w:val="left"/>
              <w:rPr>
                <w:rFonts w:asciiTheme="minorHAnsi" w:hAnsiTheme="minorHAnsi" w:cstheme="minorHAnsi"/>
                <w:sz w:val="20"/>
                <w:szCs w:val="20"/>
              </w:rPr>
            </w:pPr>
            <w:r w:rsidRPr="007F58A1">
              <w:rPr>
                <w:rFonts w:asciiTheme="minorHAnsi" w:hAnsiTheme="minorHAnsi" w:cstheme="minorHAnsi"/>
                <w:sz w:val="20"/>
                <w:szCs w:val="20"/>
              </w:rPr>
              <w:t>Rzeczpospolita</w:t>
            </w:r>
          </w:p>
        </w:tc>
        <w:tc>
          <w:tcPr>
            <w:tcW w:w="1743" w:type="dxa"/>
            <w:tcBorders>
              <w:top w:val="nil"/>
              <w:left w:val="nil"/>
              <w:bottom w:val="single" w:sz="4" w:space="0" w:color="auto"/>
              <w:right w:val="single" w:sz="4" w:space="0" w:color="auto"/>
            </w:tcBorders>
            <w:shd w:val="clear" w:color="auto" w:fill="auto"/>
            <w:vAlign w:val="center"/>
            <w:hideMark/>
          </w:tcPr>
          <w:p w14:paraId="615F686F" w14:textId="77777777" w:rsidR="007F58A1" w:rsidRPr="007F58A1" w:rsidRDefault="007F58A1" w:rsidP="007F304F">
            <w:pPr>
              <w:spacing w:before="0"/>
              <w:jc w:val="left"/>
              <w:rPr>
                <w:rFonts w:asciiTheme="minorHAnsi" w:hAnsiTheme="minorHAnsi" w:cstheme="minorHAnsi"/>
                <w:sz w:val="20"/>
                <w:szCs w:val="20"/>
              </w:rPr>
            </w:pPr>
            <w:r w:rsidRPr="007F58A1">
              <w:rPr>
                <w:rFonts w:asciiTheme="minorHAnsi" w:hAnsiTheme="minorHAnsi" w:cstheme="minorHAnsi"/>
                <w:sz w:val="20"/>
                <w:szCs w:val="20"/>
              </w:rPr>
              <w:t>Strony redakcyjne, 3x4 strony, grzbiet główny, strona prawa</w:t>
            </w:r>
          </w:p>
        </w:tc>
        <w:tc>
          <w:tcPr>
            <w:tcW w:w="1869" w:type="dxa"/>
            <w:tcBorders>
              <w:top w:val="nil"/>
              <w:left w:val="nil"/>
              <w:bottom w:val="single" w:sz="4" w:space="0" w:color="auto"/>
              <w:right w:val="single" w:sz="4" w:space="0" w:color="auto"/>
            </w:tcBorders>
            <w:shd w:val="clear" w:color="auto" w:fill="auto"/>
            <w:vAlign w:val="center"/>
            <w:hideMark/>
          </w:tcPr>
          <w:p w14:paraId="24365ADE" w14:textId="77777777" w:rsidR="007F58A1" w:rsidRPr="007F58A1" w:rsidRDefault="007F58A1" w:rsidP="007F304F">
            <w:pPr>
              <w:spacing w:before="0"/>
              <w:jc w:val="left"/>
              <w:rPr>
                <w:rFonts w:asciiTheme="minorHAnsi" w:hAnsiTheme="minorHAnsi" w:cstheme="minorHAnsi"/>
                <w:sz w:val="20"/>
                <w:szCs w:val="20"/>
              </w:rPr>
            </w:pPr>
            <w:r w:rsidRPr="007F58A1">
              <w:rPr>
                <w:rFonts w:asciiTheme="minorHAnsi" w:hAnsiTheme="minorHAnsi" w:cstheme="minorHAnsi"/>
                <w:sz w:val="20"/>
                <w:szCs w:val="20"/>
              </w:rPr>
              <w:t xml:space="preserve">16.12. </w:t>
            </w:r>
          </w:p>
        </w:tc>
        <w:tc>
          <w:tcPr>
            <w:tcW w:w="1701" w:type="dxa"/>
            <w:tcBorders>
              <w:top w:val="nil"/>
              <w:left w:val="nil"/>
              <w:bottom w:val="single" w:sz="4" w:space="0" w:color="auto"/>
              <w:right w:val="single" w:sz="4" w:space="0" w:color="auto"/>
            </w:tcBorders>
            <w:shd w:val="clear" w:color="auto" w:fill="auto"/>
            <w:vAlign w:val="center"/>
          </w:tcPr>
          <w:p w14:paraId="5448C9BE" w14:textId="77777777" w:rsidR="007F58A1" w:rsidRPr="007F58A1" w:rsidRDefault="007F58A1" w:rsidP="007F304F">
            <w:pPr>
              <w:spacing w:before="0"/>
              <w:jc w:val="left"/>
              <w:rPr>
                <w:rFonts w:asciiTheme="minorHAnsi" w:hAnsiTheme="minorHAnsi" w:cstheme="minorHAnsi"/>
                <w:sz w:val="20"/>
                <w:szCs w:val="20"/>
              </w:rPr>
            </w:pPr>
          </w:p>
        </w:tc>
        <w:tc>
          <w:tcPr>
            <w:tcW w:w="1215" w:type="dxa"/>
            <w:tcBorders>
              <w:top w:val="nil"/>
              <w:left w:val="nil"/>
              <w:bottom w:val="single" w:sz="4" w:space="0" w:color="auto"/>
              <w:right w:val="single" w:sz="4" w:space="0" w:color="auto"/>
            </w:tcBorders>
            <w:shd w:val="clear" w:color="auto" w:fill="auto"/>
            <w:noWrap/>
            <w:vAlign w:val="center"/>
          </w:tcPr>
          <w:p w14:paraId="077068BA" w14:textId="77777777" w:rsidR="007F58A1" w:rsidRPr="007F58A1" w:rsidRDefault="007F58A1" w:rsidP="007F304F">
            <w:pPr>
              <w:spacing w:before="0"/>
              <w:jc w:val="left"/>
              <w:rPr>
                <w:rFonts w:asciiTheme="minorHAnsi" w:hAnsiTheme="minorHAnsi" w:cstheme="minorHAnsi"/>
                <w:sz w:val="20"/>
                <w:szCs w:val="20"/>
              </w:rPr>
            </w:pPr>
          </w:p>
        </w:tc>
        <w:tc>
          <w:tcPr>
            <w:tcW w:w="1215" w:type="dxa"/>
            <w:tcBorders>
              <w:top w:val="nil"/>
              <w:left w:val="nil"/>
              <w:bottom w:val="single" w:sz="4" w:space="0" w:color="auto"/>
              <w:right w:val="single" w:sz="4" w:space="0" w:color="auto"/>
            </w:tcBorders>
          </w:tcPr>
          <w:p w14:paraId="7E6E4DDB" w14:textId="77777777" w:rsidR="007F58A1" w:rsidRPr="00370A02" w:rsidRDefault="007F58A1" w:rsidP="007F304F">
            <w:pPr>
              <w:spacing w:before="0"/>
              <w:jc w:val="left"/>
              <w:rPr>
                <w:rFonts w:asciiTheme="minorHAnsi" w:hAnsiTheme="minorHAnsi" w:cstheme="minorHAnsi"/>
                <w:sz w:val="20"/>
                <w:szCs w:val="20"/>
              </w:rPr>
            </w:pPr>
          </w:p>
        </w:tc>
      </w:tr>
      <w:tr w:rsidR="007F58A1" w:rsidRPr="00370A02" w14:paraId="14873A7C" w14:textId="77777777" w:rsidTr="007F304F">
        <w:trPr>
          <w:trHeight w:val="494"/>
        </w:trPr>
        <w:tc>
          <w:tcPr>
            <w:tcW w:w="8182" w:type="dxa"/>
            <w:gridSpan w:val="5"/>
            <w:tcBorders>
              <w:top w:val="nil"/>
              <w:left w:val="single" w:sz="4" w:space="0" w:color="auto"/>
              <w:bottom w:val="single" w:sz="4" w:space="0" w:color="auto"/>
              <w:right w:val="single" w:sz="4" w:space="0" w:color="auto"/>
            </w:tcBorders>
            <w:shd w:val="clear" w:color="auto" w:fill="auto"/>
            <w:vAlign w:val="center"/>
          </w:tcPr>
          <w:p w14:paraId="6D3D18B0" w14:textId="77777777" w:rsidR="007F58A1" w:rsidRPr="007F58A1" w:rsidRDefault="007F58A1" w:rsidP="007F304F">
            <w:pPr>
              <w:spacing w:before="0"/>
              <w:jc w:val="left"/>
              <w:rPr>
                <w:rFonts w:asciiTheme="minorHAnsi" w:hAnsiTheme="minorHAnsi" w:cstheme="minorHAnsi"/>
                <w:sz w:val="20"/>
                <w:szCs w:val="20"/>
              </w:rPr>
            </w:pPr>
            <w:r w:rsidRPr="007F58A1">
              <w:rPr>
                <w:rFonts w:asciiTheme="minorHAnsi" w:hAnsiTheme="minorHAnsi" w:cstheme="minorHAnsi"/>
                <w:sz w:val="20"/>
                <w:szCs w:val="20"/>
              </w:rPr>
              <w:t>Dzienniki regionalne:</w:t>
            </w:r>
          </w:p>
        </w:tc>
        <w:tc>
          <w:tcPr>
            <w:tcW w:w="1215" w:type="dxa"/>
            <w:tcBorders>
              <w:top w:val="nil"/>
              <w:left w:val="single" w:sz="4" w:space="0" w:color="auto"/>
              <w:bottom w:val="single" w:sz="4" w:space="0" w:color="auto"/>
              <w:right w:val="single" w:sz="4" w:space="0" w:color="auto"/>
            </w:tcBorders>
          </w:tcPr>
          <w:p w14:paraId="5BE8FEE3" w14:textId="77777777" w:rsidR="007F58A1" w:rsidRPr="00370A02" w:rsidRDefault="007F58A1" w:rsidP="007F304F">
            <w:pPr>
              <w:spacing w:before="0"/>
              <w:jc w:val="left"/>
              <w:rPr>
                <w:rFonts w:asciiTheme="minorHAnsi" w:hAnsiTheme="minorHAnsi" w:cstheme="minorHAnsi"/>
                <w:sz w:val="20"/>
                <w:szCs w:val="20"/>
              </w:rPr>
            </w:pPr>
          </w:p>
        </w:tc>
      </w:tr>
      <w:tr w:rsidR="007F58A1" w:rsidRPr="00370A02" w14:paraId="2C5FEAC9" w14:textId="77777777" w:rsidTr="007F304F">
        <w:trPr>
          <w:trHeight w:val="908"/>
        </w:trPr>
        <w:tc>
          <w:tcPr>
            <w:tcW w:w="1654" w:type="dxa"/>
            <w:tcBorders>
              <w:top w:val="nil"/>
              <w:left w:val="single" w:sz="4" w:space="0" w:color="auto"/>
              <w:bottom w:val="single" w:sz="4" w:space="0" w:color="auto"/>
              <w:right w:val="single" w:sz="4" w:space="0" w:color="auto"/>
            </w:tcBorders>
            <w:shd w:val="clear" w:color="auto" w:fill="auto"/>
            <w:vAlign w:val="center"/>
            <w:hideMark/>
          </w:tcPr>
          <w:p w14:paraId="22DB6FBB" w14:textId="77777777" w:rsidR="007F58A1" w:rsidRPr="007F58A1" w:rsidRDefault="007F58A1" w:rsidP="007F304F">
            <w:pPr>
              <w:spacing w:before="0"/>
              <w:jc w:val="left"/>
              <w:rPr>
                <w:rFonts w:asciiTheme="minorHAnsi" w:hAnsiTheme="minorHAnsi" w:cstheme="minorHAnsi"/>
                <w:sz w:val="20"/>
                <w:szCs w:val="20"/>
              </w:rPr>
            </w:pPr>
            <w:r w:rsidRPr="007F58A1">
              <w:rPr>
                <w:rFonts w:asciiTheme="minorHAnsi" w:hAnsiTheme="minorHAnsi" w:cstheme="minorHAnsi"/>
                <w:sz w:val="20"/>
                <w:szCs w:val="20"/>
              </w:rPr>
              <w:t>Gazeta Pomorska</w:t>
            </w:r>
          </w:p>
        </w:tc>
        <w:tc>
          <w:tcPr>
            <w:tcW w:w="1743" w:type="dxa"/>
            <w:tcBorders>
              <w:top w:val="nil"/>
              <w:left w:val="nil"/>
              <w:bottom w:val="single" w:sz="4" w:space="0" w:color="auto"/>
              <w:right w:val="single" w:sz="4" w:space="0" w:color="auto"/>
            </w:tcBorders>
            <w:shd w:val="clear" w:color="auto" w:fill="auto"/>
            <w:vAlign w:val="center"/>
            <w:hideMark/>
          </w:tcPr>
          <w:p w14:paraId="575A13C0" w14:textId="77777777" w:rsidR="007F58A1" w:rsidRPr="007F58A1" w:rsidRDefault="007F58A1" w:rsidP="007F304F">
            <w:pPr>
              <w:spacing w:before="0"/>
              <w:jc w:val="left"/>
              <w:rPr>
                <w:rFonts w:asciiTheme="minorHAnsi" w:hAnsiTheme="minorHAnsi" w:cstheme="minorHAnsi"/>
                <w:sz w:val="20"/>
                <w:szCs w:val="20"/>
              </w:rPr>
            </w:pPr>
            <w:r w:rsidRPr="007F58A1">
              <w:rPr>
                <w:rFonts w:asciiTheme="minorHAnsi" w:hAnsiTheme="minorHAnsi" w:cstheme="minorHAnsi"/>
                <w:sz w:val="20"/>
                <w:szCs w:val="20"/>
              </w:rPr>
              <w:t>Strony redakcyjne, 3x4 strony,  grzbiet główny,  strona prawa</w:t>
            </w:r>
          </w:p>
        </w:tc>
        <w:tc>
          <w:tcPr>
            <w:tcW w:w="1869" w:type="dxa"/>
            <w:tcBorders>
              <w:top w:val="nil"/>
              <w:left w:val="nil"/>
              <w:bottom w:val="single" w:sz="4" w:space="0" w:color="auto"/>
              <w:right w:val="single" w:sz="4" w:space="0" w:color="auto"/>
            </w:tcBorders>
            <w:shd w:val="clear" w:color="auto" w:fill="auto"/>
            <w:vAlign w:val="center"/>
            <w:hideMark/>
          </w:tcPr>
          <w:p w14:paraId="35B49D25" w14:textId="77777777" w:rsidR="007F58A1" w:rsidRPr="007F58A1" w:rsidRDefault="007F58A1" w:rsidP="007F304F">
            <w:pPr>
              <w:spacing w:before="0"/>
              <w:jc w:val="left"/>
              <w:rPr>
                <w:rFonts w:asciiTheme="minorHAnsi" w:hAnsiTheme="minorHAnsi" w:cstheme="minorHAnsi"/>
                <w:sz w:val="20"/>
                <w:szCs w:val="20"/>
              </w:rPr>
            </w:pPr>
            <w:r w:rsidRPr="007F58A1">
              <w:rPr>
                <w:rFonts w:asciiTheme="minorHAnsi" w:hAnsiTheme="minorHAnsi" w:cstheme="minorHAnsi"/>
                <w:sz w:val="20"/>
                <w:szCs w:val="20"/>
              </w:rPr>
              <w:t>16.12.</w:t>
            </w:r>
          </w:p>
        </w:tc>
        <w:tc>
          <w:tcPr>
            <w:tcW w:w="1701" w:type="dxa"/>
            <w:tcBorders>
              <w:top w:val="nil"/>
              <w:left w:val="nil"/>
              <w:bottom w:val="single" w:sz="4" w:space="0" w:color="auto"/>
              <w:right w:val="single" w:sz="4" w:space="0" w:color="auto"/>
            </w:tcBorders>
            <w:shd w:val="clear" w:color="auto" w:fill="auto"/>
            <w:vAlign w:val="center"/>
            <w:hideMark/>
          </w:tcPr>
          <w:p w14:paraId="6CFD5999" w14:textId="77777777" w:rsidR="007F58A1" w:rsidRPr="007F58A1" w:rsidRDefault="007F58A1" w:rsidP="007F304F">
            <w:pPr>
              <w:spacing w:before="0"/>
              <w:jc w:val="left"/>
              <w:rPr>
                <w:rFonts w:asciiTheme="minorHAnsi" w:hAnsiTheme="minorHAnsi" w:cstheme="minorHAnsi"/>
                <w:sz w:val="20"/>
                <w:szCs w:val="20"/>
              </w:rPr>
            </w:pPr>
            <w:r w:rsidRPr="007F58A1">
              <w:rPr>
                <w:rFonts w:asciiTheme="minorHAnsi" w:hAnsiTheme="minorHAnsi" w:cstheme="minorHAnsi"/>
                <w:sz w:val="20"/>
                <w:szCs w:val="20"/>
              </w:rPr>
              <w:t> </w:t>
            </w:r>
          </w:p>
        </w:tc>
        <w:tc>
          <w:tcPr>
            <w:tcW w:w="1215" w:type="dxa"/>
            <w:tcBorders>
              <w:top w:val="nil"/>
              <w:left w:val="nil"/>
              <w:bottom w:val="single" w:sz="4" w:space="0" w:color="auto"/>
              <w:right w:val="single" w:sz="4" w:space="0" w:color="auto"/>
            </w:tcBorders>
            <w:shd w:val="clear" w:color="auto" w:fill="auto"/>
            <w:noWrap/>
            <w:vAlign w:val="center"/>
          </w:tcPr>
          <w:p w14:paraId="4E633586" w14:textId="77777777" w:rsidR="007F58A1" w:rsidRPr="007F58A1" w:rsidRDefault="007F58A1" w:rsidP="007F304F">
            <w:pPr>
              <w:spacing w:before="0"/>
              <w:jc w:val="left"/>
              <w:rPr>
                <w:rFonts w:asciiTheme="minorHAnsi" w:hAnsiTheme="minorHAnsi" w:cstheme="minorHAnsi"/>
                <w:sz w:val="20"/>
                <w:szCs w:val="20"/>
              </w:rPr>
            </w:pPr>
          </w:p>
        </w:tc>
        <w:tc>
          <w:tcPr>
            <w:tcW w:w="1215" w:type="dxa"/>
            <w:tcBorders>
              <w:top w:val="nil"/>
              <w:left w:val="nil"/>
              <w:bottom w:val="single" w:sz="4" w:space="0" w:color="auto"/>
              <w:right w:val="single" w:sz="4" w:space="0" w:color="auto"/>
            </w:tcBorders>
          </w:tcPr>
          <w:p w14:paraId="4F0921BB" w14:textId="77777777" w:rsidR="007F58A1" w:rsidRPr="00370A02" w:rsidRDefault="007F58A1" w:rsidP="007F304F">
            <w:pPr>
              <w:spacing w:before="0"/>
              <w:jc w:val="left"/>
              <w:rPr>
                <w:rFonts w:asciiTheme="minorHAnsi" w:hAnsiTheme="minorHAnsi" w:cstheme="minorHAnsi"/>
                <w:sz w:val="20"/>
                <w:szCs w:val="20"/>
              </w:rPr>
            </w:pPr>
          </w:p>
        </w:tc>
      </w:tr>
      <w:tr w:rsidR="007F58A1" w:rsidRPr="00370A02" w14:paraId="0061B446" w14:textId="77777777" w:rsidTr="007F304F">
        <w:trPr>
          <w:trHeight w:val="908"/>
        </w:trPr>
        <w:tc>
          <w:tcPr>
            <w:tcW w:w="1654" w:type="dxa"/>
            <w:tcBorders>
              <w:top w:val="nil"/>
              <w:left w:val="single" w:sz="4" w:space="0" w:color="auto"/>
              <w:bottom w:val="single" w:sz="4" w:space="0" w:color="auto"/>
              <w:right w:val="single" w:sz="4" w:space="0" w:color="auto"/>
            </w:tcBorders>
            <w:shd w:val="clear" w:color="auto" w:fill="auto"/>
            <w:vAlign w:val="center"/>
            <w:hideMark/>
          </w:tcPr>
          <w:p w14:paraId="76BEF16A" w14:textId="77777777" w:rsidR="007F58A1" w:rsidRPr="007F58A1" w:rsidRDefault="007F58A1" w:rsidP="007F304F">
            <w:pPr>
              <w:spacing w:before="0"/>
              <w:jc w:val="left"/>
              <w:rPr>
                <w:rFonts w:asciiTheme="minorHAnsi" w:hAnsiTheme="minorHAnsi" w:cstheme="minorHAnsi"/>
                <w:sz w:val="20"/>
                <w:szCs w:val="20"/>
              </w:rPr>
            </w:pPr>
            <w:r w:rsidRPr="007F58A1">
              <w:rPr>
                <w:rFonts w:asciiTheme="minorHAnsi" w:hAnsiTheme="minorHAnsi" w:cstheme="minorHAnsi"/>
                <w:sz w:val="20"/>
                <w:szCs w:val="20"/>
              </w:rPr>
              <w:lastRenderedPageBreak/>
              <w:t>Głos Wielkopolski</w:t>
            </w:r>
          </w:p>
        </w:tc>
        <w:tc>
          <w:tcPr>
            <w:tcW w:w="1743" w:type="dxa"/>
            <w:tcBorders>
              <w:top w:val="nil"/>
              <w:left w:val="nil"/>
              <w:bottom w:val="single" w:sz="4" w:space="0" w:color="auto"/>
              <w:right w:val="single" w:sz="4" w:space="0" w:color="auto"/>
            </w:tcBorders>
            <w:shd w:val="clear" w:color="auto" w:fill="auto"/>
            <w:vAlign w:val="center"/>
            <w:hideMark/>
          </w:tcPr>
          <w:p w14:paraId="16406BE4" w14:textId="77777777" w:rsidR="007F58A1" w:rsidRPr="007F58A1" w:rsidRDefault="007F58A1" w:rsidP="007F304F">
            <w:pPr>
              <w:spacing w:before="0"/>
              <w:jc w:val="left"/>
              <w:rPr>
                <w:rFonts w:asciiTheme="minorHAnsi" w:hAnsiTheme="minorHAnsi" w:cstheme="minorHAnsi"/>
                <w:sz w:val="20"/>
                <w:szCs w:val="20"/>
              </w:rPr>
            </w:pPr>
            <w:r w:rsidRPr="007F58A1">
              <w:rPr>
                <w:rFonts w:asciiTheme="minorHAnsi" w:hAnsiTheme="minorHAnsi" w:cstheme="minorHAnsi"/>
                <w:sz w:val="20"/>
                <w:szCs w:val="20"/>
              </w:rPr>
              <w:t>Strony redakcyjne, 3x4 strony, grzbiet główny, strona prawa</w:t>
            </w:r>
          </w:p>
        </w:tc>
        <w:tc>
          <w:tcPr>
            <w:tcW w:w="1869" w:type="dxa"/>
            <w:tcBorders>
              <w:top w:val="nil"/>
              <w:left w:val="nil"/>
              <w:bottom w:val="single" w:sz="4" w:space="0" w:color="auto"/>
              <w:right w:val="single" w:sz="4" w:space="0" w:color="auto"/>
            </w:tcBorders>
            <w:shd w:val="clear" w:color="auto" w:fill="auto"/>
            <w:vAlign w:val="center"/>
            <w:hideMark/>
          </w:tcPr>
          <w:p w14:paraId="4077D163" w14:textId="77777777" w:rsidR="007F58A1" w:rsidRPr="007F58A1" w:rsidRDefault="007F58A1" w:rsidP="007F304F">
            <w:pPr>
              <w:spacing w:before="0"/>
              <w:jc w:val="left"/>
              <w:rPr>
                <w:rFonts w:asciiTheme="minorHAnsi" w:hAnsiTheme="minorHAnsi" w:cstheme="minorHAnsi"/>
                <w:sz w:val="20"/>
                <w:szCs w:val="20"/>
              </w:rPr>
            </w:pPr>
            <w:r w:rsidRPr="007F58A1">
              <w:rPr>
                <w:rFonts w:asciiTheme="minorHAnsi" w:hAnsiTheme="minorHAnsi" w:cstheme="minorHAnsi"/>
                <w:sz w:val="20"/>
                <w:szCs w:val="20"/>
              </w:rPr>
              <w:t>12.12</w:t>
            </w:r>
          </w:p>
        </w:tc>
        <w:tc>
          <w:tcPr>
            <w:tcW w:w="1701" w:type="dxa"/>
            <w:tcBorders>
              <w:top w:val="nil"/>
              <w:left w:val="nil"/>
              <w:bottom w:val="single" w:sz="4" w:space="0" w:color="auto"/>
              <w:right w:val="single" w:sz="4" w:space="0" w:color="auto"/>
            </w:tcBorders>
            <w:shd w:val="clear" w:color="auto" w:fill="auto"/>
            <w:vAlign w:val="center"/>
            <w:hideMark/>
          </w:tcPr>
          <w:p w14:paraId="4FA88859" w14:textId="77777777" w:rsidR="007F58A1" w:rsidRPr="007F58A1" w:rsidRDefault="007F58A1" w:rsidP="007F304F">
            <w:pPr>
              <w:spacing w:before="0"/>
              <w:jc w:val="left"/>
              <w:rPr>
                <w:rFonts w:asciiTheme="minorHAnsi" w:hAnsiTheme="minorHAnsi" w:cstheme="minorHAnsi"/>
                <w:sz w:val="20"/>
                <w:szCs w:val="20"/>
              </w:rPr>
            </w:pPr>
            <w:r w:rsidRPr="007F58A1">
              <w:rPr>
                <w:rFonts w:asciiTheme="minorHAnsi" w:hAnsiTheme="minorHAnsi" w:cstheme="minorHAnsi"/>
                <w:sz w:val="20"/>
                <w:szCs w:val="20"/>
              </w:rPr>
              <w:t>oraz 5 emisji w ciągu tygodnia  od 16-20.12.</w:t>
            </w:r>
          </w:p>
        </w:tc>
        <w:tc>
          <w:tcPr>
            <w:tcW w:w="1215" w:type="dxa"/>
            <w:tcBorders>
              <w:top w:val="nil"/>
              <w:left w:val="nil"/>
              <w:bottom w:val="single" w:sz="4" w:space="0" w:color="auto"/>
              <w:right w:val="single" w:sz="4" w:space="0" w:color="auto"/>
            </w:tcBorders>
            <w:shd w:val="clear" w:color="auto" w:fill="auto"/>
            <w:noWrap/>
            <w:vAlign w:val="center"/>
          </w:tcPr>
          <w:p w14:paraId="0F839FD1" w14:textId="77777777" w:rsidR="007F58A1" w:rsidRPr="007F58A1" w:rsidRDefault="007F58A1" w:rsidP="007F304F">
            <w:pPr>
              <w:spacing w:before="0"/>
              <w:jc w:val="left"/>
              <w:rPr>
                <w:rFonts w:asciiTheme="minorHAnsi" w:hAnsiTheme="minorHAnsi" w:cstheme="minorHAnsi"/>
                <w:sz w:val="20"/>
                <w:szCs w:val="20"/>
              </w:rPr>
            </w:pPr>
          </w:p>
        </w:tc>
        <w:tc>
          <w:tcPr>
            <w:tcW w:w="1215" w:type="dxa"/>
            <w:tcBorders>
              <w:top w:val="nil"/>
              <w:left w:val="nil"/>
              <w:bottom w:val="single" w:sz="4" w:space="0" w:color="auto"/>
              <w:right w:val="single" w:sz="4" w:space="0" w:color="auto"/>
            </w:tcBorders>
          </w:tcPr>
          <w:p w14:paraId="4796D477" w14:textId="77777777" w:rsidR="007F58A1" w:rsidRPr="00370A02" w:rsidRDefault="007F58A1" w:rsidP="007F304F">
            <w:pPr>
              <w:spacing w:before="0"/>
              <w:jc w:val="left"/>
              <w:rPr>
                <w:rFonts w:asciiTheme="minorHAnsi" w:hAnsiTheme="minorHAnsi" w:cstheme="minorHAnsi"/>
                <w:sz w:val="20"/>
                <w:szCs w:val="20"/>
              </w:rPr>
            </w:pPr>
          </w:p>
        </w:tc>
      </w:tr>
      <w:tr w:rsidR="007F58A1" w:rsidRPr="00370A02" w14:paraId="1CD2C194" w14:textId="77777777" w:rsidTr="007F304F">
        <w:trPr>
          <w:trHeight w:val="908"/>
        </w:trPr>
        <w:tc>
          <w:tcPr>
            <w:tcW w:w="1654" w:type="dxa"/>
            <w:tcBorders>
              <w:top w:val="nil"/>
              <w:left w:val="single" w:sz="4" w:space="0" w:color="auto"/>
              <w:bottom w:val="single" w:sz="4" w:space="0" w:color="auto"/>
              <w:right w:val="single" w:sz="4" w:space="0" w:color="auto"/>
            </w:tcBorders>
            <w:shd w:val="clear" w:color="auto" w:fill="auto"/>
            <w:vAlign w:val="center"/>
            <w:hideMark/>
          </w:tcPr>
          <w:p w14:paraId="3F4D8924" w14:textId="77777777" w:rsidR="007F58A1" w:rsidRPr="007F58A1" w:rsidRDefault="007F58A1" w:rsidP="007F304F">
            <w:pPr>
              <w:spacing w:before="0"/>
              <w:jc w:val="left"/>
              <w:rPr>
                <w:rFonts w:asciiTheme="minorHAnsi" w:hAnsiTheme="minorHAnsi" w:cstheme="minorHAnsi"/>
                <w:sz w:val="20"/>
                <w:szCs w:val="20"/>
              </w:rPr>
            </w:pPr>
            <w:r w:rsidRPr="007F58A1">
              <w:rPr>
                <w:rFonts w:asciiTheme="minorHAnsi" w:hAnsiTheme="minorHAnsi" w:cstheme="minorHAnsi"/>
                <w:sz w:val="20"/>
                <w:szCs w:val="20"/>
              </w:rPr>
              <w:t>Kurier Szczeciński</w:t>
            </w:r>
          </w:p>
        </w:tc>
        <w:tc>
          <w:tcPr>
            <w:tcW w:w="1743" w:type="dxa"/>
            <w:tcBorders>
              <w:top w:val="nil"/>
              <w:left w:val="nil"/>
              <w:bottom w:val="single" w:sz="4" w:space="0" w:color="auto"/>
              <w:right w:val="single" w:sz="4" w:space="0" w:color="auto"/>
            </w:tcBorders>
            <w:shd w:val="clear" w:color="auto" w:fill="auto"/>
            <w:vAlign w:val="center"/>
            <w:hideMark/>
          </w:tcPr>
          <w:p w14:paraId="1C930E43" w14:textId="77777777" w:rsidR="007F58A1" w:rsidRPr="007F58A1" w:rsidRDefault="007F58A1" w:rsidP="007F304F">
            <w:pPr>
              <w:spacing w:before="0"/>
              <w:jc w:val="left"/>
              <w:rPr>
                <w:rFonts w:asciiTheme="minorHAnsi" w:hAnsiTheme="minorHAnsi" w:cstheme="minorHAnsi"/>
                <w:sz w:val="20"/>
                <w:szCs w:val="20"/>
              </w:rPr>
            </w:pPr>
            <w:r w:rsidRPr="007F58A1">
              <w:rPr>
                <w:rFonts w:asciiTheme="minorHAnsi" w:hAnsiTheme="minorHAnsi" w:cstheme="minorHAnsi"/>
                <w:sz w:val="20"/>
                <w:szCs w:val="20"/>
              </w:rPr>
              <w:t>Strony redakcyjne, 3x4 strony, grzbiet główny, strona prawa</w:t>
            </w:r>
          </w:p>
        </w:tc>
        <w:tc>
          <w:tcPr>
            <w:tcW w:w="1869" w:type="dxa"/>
            <w:tcBorders>
              <w:top w:val="nil"/>
              <w:left w:val="nil"/>
              <w:bottom w:val="single" w:sz="4" w:space="0" w:color="auto"/>
              <w:right w:val="single" w:sz="4" w:space="0" w:color="auto"/>
            </w:tcBorders>
            <w:shd w:val="clear" w:color="auto" w:fill="auto"/>
            <w:vAlign w:val="center"/>
            <w:hideMark/>
          </w:tcPr>
          <w:p w14:paraId="5096DC95" w14:textId="77777777" w:rsidR="007F58A1" w:rsidRPr="007F58A1" w:rsidRDefault="007F58A1" w:rsidP="007F304F">
            <w:pPr>
              <w:spacing w:before="0"/>
              <w:jc w:val="left"/>
              <w:rPr>
                <w:rFonts w:asciiTheme="minorHAnsi" w:hAnsiTheme="minorHAnsi" w:cstheme="minorHAnsi"/>
                <w:sz w:val="20"/>
                <w:szCs w:val="20"/>
              </w:rPr>
            </w:pPr>
            <w:r w:rsidRPr="007F58A1">
              <w:rPr>
                <w:rFonts w:asciiTheme="minorHAnsi" w:hAnsiTheme="minorHAnsi" w:cstheme="minorHAnsi"/>
                <w:sz w:val="20"/>
                <w:szCs w:val="20"/>
              </w:rPr>
              <w:t>12.12</w:t>
            </w:r>
          </w:p>
        </w:tc>
        <w:tc>
          <w:tcPr>
            <w:tcW w:w="1701" w:type="dxa"/>
            <w:tcBorders>
              <w:top w:val="nil"/>
              <w:left w:val="nil"/>
              <w:bottom w:val="single" w:sz="4" w:space="0" w:color="auto"/>
              <w:right w:val="single" w:sz="4" w:space="0" w:color="auto"/>
            </w:tcBorders>
            <w:shd w:val="clear" w:color="auto" w:fill="auto"/>
            <w:vAlign w:val="center"/>
            <w:hideMark/>
          </w:tcPr>
          <w:p w14:paraId="46991B77" w14:textId="77777777" w:rsidR="007F58A1" w:rsidRPr="007F58A1" w:rsidRDefault="007F58A1" w:rsidP="007F304F">
            <w:pPr>
              <w:spacing w:before="0"/>
              <w:jc w:val="left"/>
              <w:rPr>
                <w:rFonts w:asciiTheme="minorHAnsi" w:hAnsiTheme="minorHAnsi" w:cstheme="minorHAnsi"/>
                <w:sz w:val="20"/>
                <w:szCs w:val="20"/>
              </w:rPr>
            </w:pPr>
            <w:r w:rsidRPr="007F58A1">
              <w:rPr>
                <w:rFonts w:asciiTheme="minorHAnsi" w:hAnsiTheme="minorHAnsi" w:cstheme="minorHAnsi"/>
                <w:sz w:val="20"/>
                <w:szCs w:val="20"/>
              </w:rPr>
              <w:t>oraz 5 emisji w ciągu tygodnia  od 16-20.12.</w:t>
            </w:r>
          </w:p>
        </w:tc>
        <w:tc>
          <w:tcPr>
            <w:tcW w:w="1215" w:type="dxa"/>
            <w:tcBorders>
              <w:top w:val="nil"/>
              <w:left w:val="nil"/>
              <w:bottom w:val="single" w:sz="4" w:space="0" w:color="auto"/>
              <w:right w:val="single" w:sz="4" w:space="0" w:color="auto"/>
            </w:tcBorders>
            <w:shd w:val="clear" w:color="auto" w:fill="auto"/>
            <w:noWrap/>
            <w:vAlign w:val="center"/>
          </w:tcPr>
          <w:p w14:paraId="7ABF8E2D" w14:textId="77777777" w:rsidR="007F58A1" w:rsidRPr="007F58A1" w:rsidRDefault="007F58A1" w:rsidP="007F304F">
            <w:pPr>
              <w:spacing w:before="0"/>
              <w:jc w:val="left"/>
              <w:rPr>
                <w:rFonts w:asciiTheme="minorHAnsi" w:hAnsiTheme="minorHAnsi" w:cstheme="minorHAnsi"/>
                <w:sz w:val="20"/>
                <w:szCs w:val="20"/>
              </w:rPr>
            </w:pPr>
          </w:p>
        </w:tc>
        <w:tc>
          <w:tcPr>
            <w:tcW w:w="1215" w:type="dxa"/>
            <w:tcBorders>
              <w:top w:val="nil"/>
              <w:left w:val="nil"/>
              <w:bottom w:val="single" w:sz="4" w:space="0" w:color="auto"/>
              <w:right w:val="single" w:sz="4" w:space="0" w:color="auto"/>
            </w:tcBorders>
          </w:tcPr>
          <w:p w14:paraId="21BE4E68" w14:textId="77777777" w:rsidR="007F58A1" w:rsidRPr="00370A02" w:rsidRDefault="007F58A1" w:rsidP="007F304F">
            <w:pPr>
              <w:spacing w:before="0"/>
              <w:jc w:val="left"/>
              <w:rPr>
                <w:rFonts w:asciiTheme="minorHAnsi" w:hAnsiTheme="minorHAnsi" w:cstheme="minorHAnsi"/>
                <w:sz w:val="20"/>
                <w:szCs w:val="20"/>
              </w:rPr>
            </w:pPr>
          </w:p>
        </w:tc>
      </w:tr>
      <w:tr w:rsidR="007F58A1" w:rsidRPr="00370A02" w14:paraId="3367FA9A" w14:textId="77777777" w:rsidTr="007F304F">
        <w:trPr>
          <w:trHeight w:val="908"/>
        </w:trPr>
        <w:tc>
          <w:tcPr>
            <w:tcW w:w="1654" w:type="dxa"/>
            <w:tcBorders>
              <w:top w:val="nil"/>
              <w:left w:val="single" w:sz="4" w:space="0" w:color="auto"/>
              <w:bottom w:val="single" w:sz="4" w:space="0" w:color="auto"/>
              <w:right w:val="single" w:sz="4" w:space="0" w:color="auto"/>
            </w:tcBorders>
            <w:shd w:val="clear" w:color="auto" w:fill="auto"/>
            <w:vAlign w:val="center"/>
            <w:hideMark/>
          </w:tcPr>
          <w:p w14:paraId="5C58FD6A" w14:textId="77777777" w:rsidR="007F58A1" w:rsidRPr="007F58A1" w:rsidRDefault="007F58A1" w:rsidP="007F304F">
            <w:pPr>
              <w:spacing w:before="0"/>
              <w:jc w:val="left"/>
              <w:rPr>
                <w:rFonts w:asciiTheme="minorHAnsi" w:hAnsiTheme="minorHAnsi" w:cstheme="minorHAnsi"/>
                <w:sz w:val="20"/>
                <w:szCs w:val="20"/>
              </w:rPr>
            </w:pPr>
            <w:proofErr w:type="spellStart"/>
            <w:r w:rsidRPr="007F58A1">
              <w:rPr>
                <w:rFonts w:asciiTheme="minorHAnsi" w:hAnsiTheme="minorHAnsi" w:cstheme="minorHAnsi"/>
                <w:sz w:val="20"/>
                <w:szCs w:val="20"/>
              </w:rPr>
              <w:t>Ekspress</w:t>
            </w:r>
            <w:proofErr w:type="spellEnd"/>
            <w:r w:rsidRPr="007F58A1">
              <w:rPr>
                <w:rFonts w:asciiTheme="minorHAnsi" w:hAnsiTheme="minorHAnsi" w:cstheme="minorHAnsi"/>
                <w:sz w:val="20"/>
                <w:szCs w:val="20"/>
              </w:rPr>
              <w:t xml:space="preserve"> Bydgoski</w:t>
            </w:r>
          </w:p>
        </w:tc>
        <w:tc>
          <w:tcPr>
            <w:tcW w:w="1743" w:type="dxa"/>
            <w:tcBorders>
              <w:top w:val="nil"/>
              <w:left w:val="nil"/>
              <w:bottom w:val="single" w:sz="4" w:space="0" w:color="auto"/>
              <w:right w:val="single" w:sz="4" w:space="0" w:color="auto"/>
            </w:tcBorders>
            <w:shd w:val="clear" w:color="auto" w:fill="auto"/>
            <w:vAlign w:val="center"/>
            <w:hideMark/>
          </w:tcPr>
          <w:p w14:paraId="5CFEC39E" w14:textId="77777777" w:rsidR="007F58A1" w:rsidRPr="007F58A1" w:rsidRDefault="007F58A1" w:rsidP="007F304F">
            <w:pPr>
              <w:spacing w:before="0"/>
              <w:jc w:val="left"/>
              <w:rPr>
                <w:rFonts w:asciiTheme="minorHAnsi" w:hAnsiTheme="minorHAnsi" w:cstheme="minorHAnsi"/>
                <w:sz w:val="20"/>
                <w:szCs w:val="20"/>
              </w:rPr>
            </w:pPr>
            <w:r w:rsidRPr="007F58A1">
              <w:rPr>
                <w:rFonts w:asciiTheme="minorHAnsi" w:hAnsiTheme="minorHAnsi" w:cstheme="minorHAnsi"/>
                <w:sz w:val="20"/>
                <w:szCs w:val="20"/>
              </w:rPr>
              <w:t>Strony redakcyjne, 3x4 strony, grzbiet główny strona prawa</w:t>
            </w:r>
          </w:p>
        </w:tc>
        <w:tc>
          <w:tcPr>
            <w:tcW w:w="1869" w:type="dxa"/>
            <w:tcBorders>
              <w:top w:val="nil"/>
              <w:left w:val="nil"/>
              <w:bottom w:val="single" w:sz="4" w:space="0" w:color="auto"/>
              <w:right w:val="single" w:sz="4" w:space="0" w:color="auto"/>
            </w:tcBorders>
            <w:shd w:val="clear" w:color="auto" w:fill="auto"/>
            <w:vAlign w:val="center"/>
            <w:hideMark/>
          </w:tcPr>
          <w:p w14:paraId="34A364C2" w14:textId="77777777" w:rsidR="007F58A1" w:rsidRPr="007F58A1" w:rsidRDefault="007F58A1" w:rsidP="007F304F">
            <w:pPr>
              <w:spacing w:before="0"/>
              <w:jc w:val="left"/>
              <w:rPr>
                <w:rFonts w:asciiTheme="minorHAnsi" w:hAnsiTheme="minorHAnsi" w:cstheme="minorHAnsi"/>
                <w:sz w:val="20"/>
                <w:szCs w:val="20"/>
              </w:rPr>
            </w:pPr>
            <w:r w:rsidRPr="007F58A1">
              <w:rPr>
                <w:rFonts w:asciiTheme="minorHAnsi" w:hAnsiTheme="minorHAnsi" w:cstheme="minorHAnsi"/>
                <w:sz w:val="20"/>
                <w:szCs w:val="20"/>
              </w:rPr>
              <w:t>16.12.</w:t>
            </w:r>
          </w:p>
        </w:tc>
        <w:tc>
          <w:tcPr>
            <w:tcW w:w="1701" w:type="dxa"/>
            <w:tcBorders>
              <w:top w:val="nil"/>
              <w:left w:val="nil"/>
              <w:bottom w:val="single" w:sz="4" w:space="0" w:color="auto"/>
              <w:right w:val="single" w:sz="4" w:space="0" w:color="auto"/>
            </w:tcBorders>
            <w:shd w:val="clear" w:color="auto" w:fill="auto"/>
            <w:vAlign w:val="center"/>
            <w:hideMark/>
          </w:tcPr>
          <w:p w14:paraId="7B5D3094" w14:textId="77777777" w:rsidR="007F58A1" w:rsidRPr="007F58A1" w:rsidRDefault="007F58A1" w:rsidP="007F304F">
            <w:pPr>
              <w:spacing w:before="0"/>
              <w:jc w:val="left"/>
              <w:rPr>
                <w:rFonts w:asciiTheme="minorHAnsi" w:hAnsiTheme="minorHAnsi" w:cstheme="minorHAnsi"/>
                <w:sz w:val="20"/>
                <w:szCs w:val="20"/>
              </w:rPr>
            </w:pPr>
            <w:r w:rsidRPr="007F58A1">
              <w:rPr>
                <w:rFonts w:asciiTheme="minorHAnsi" w:hAnsiTheme="minorHAnsi" w:cstheme="minorHAnsi"/>
                <w:sz w:val="20"/>
                <w:szCs w:val="20"/>
              </w:rPr>
              <w:t> </w:t>
            </w:r>
          </w:p>
        </w:tc>
        <w:tc>
          <w:tcPr>
            <w:tcW w:w="1215" w:type="dxa"/>
            <w:tcBorders>
              <w:top w:val="nil"/>
              <w:left w:val="nil"/>
              <w:bottom w:val="single" w:sz="4" w:space="0" w:color="auto"/>
              <w:right w:val="single" w:sz="4" w:space="0" w:color="auto"/>
            </w:tcBorders>
            <w:shd w:val="clear" w:color="auto" w:fill="auto"/>
            <w:noWrap/>
            <w:vAlign w:val="center"/>
          </w:tcPr>
          <w:p w14:paraId="411D9042" w14:textId="77777777" w:rsidR="007F58A1" w:rsidRPr="007F58A1" w:rsidRDefault="007F58A1" w:rsidP="007F304F">
            <w:pPr>
              <w:spacing w:before="0"/>
              <w:jc w:val="left"/>
              <w:rPr>
                <w:rFonts w:asciiTheme="minorHAnsi" w:hAnsiTheme="minorHAnsi" w:cstheme="minorHAnsi"/>
                <w:sz w:val="20"/>
                <w:szCs w:val="20"/>
              </w:rPr>
            </w:pPr>
          </w:p>
        </w:tc>
        <w:tc>
          <w:tcPr>
            <w:tcW w:w="1215" w:type="dxa"/>
            <w:tcBorders>
              <w:top w:val="nil"/>
              <w:left w:val="nil"/>
              <w:bottom w:val="single" w:sz="4" w:space="0" w:color="auto"/>
              <w:right w:val="single" w:sz="4" w:space="0" w:color="auto"/>
            </w:tcBorders>
          </w:tcPr>
          <w:p w14:paraId="2633FC6F" w14:textId="77777777" w:rsidR="007F58A1" w:rsidRPr="00370A02" w:rsidRDefault="007F58A1" w:rsidP="007F304F">
            <w:pPr>
              <w:spacing w:before="0"/>
              <w:jc w:val="left"/>
              <w:rPr>
                <w:rFonts w:asciiTheme="minorHAnsi" w:hAnsiTheme="minorHAnsi" w:cstheme="minorHAnsi"/>
                <w:sz w:val="20"/>
                <w:szCs w:val="20"/>
              </w:rPr>
            </w:pPr>
          </w:p>
        </w:tc>
      </w:tr>
      <w:tr w:rsidR="007F58A1" w:rsidRPr="00370A02" w14:paraId="5A7B45DD" w14:textId="77777777" w:rsidTr="007F304F">
        <w:trPr>
          <w:trHeight w:val="908"/>
        </w:trPr>
        <w:tc>
          <w:tcPr>
            <w:tcW w:w="1654" w:type="dxa"/>
            <w:tcBorders>
              <w:top w:val="nil"/>
              <w:left w:val="single" w:sz="4" w:space="0" w:color="auto"/>
              <w:bottom w:val="single" w:sz="4" w:space="0" w:color="auto"/>
              <w:right w:val="single" w:sz="4" w:space="0" w:color="auto"/>
            </w:tcBorders>
            <w:shd w:val="clear" w:color="auto" w:fill="auto"/>
            <w:vAlign w:val="center"/>
          </w:tcPr>
          <w:p w14:paraId="3705BC57" w14:textId="77777777" w:rsidR="007F58A1" w:rsidRPr="00404100" w:rsidRDefault="007F58A1" w:rsidP="007F304F">
            <w:pPr>
              <w:spacing w:before="0"/>
              <w:jc w:val="left"/>
              <w:rPr>
                <w:rFonts w:asciiTheme="minorHAnsi" w:hAnsiTheme="minorHAnsi" w:cstheme="minorHAnsi"/>
                <w:sz w:val="20"/>
                <w:szCs w:val="20"/>
              </w:rPr>
            </w:pPr>
            <w:r w:rsidRPr="00A4047C">
              <w:rPr>
                <w:rFonts w:asciiTheme="minorHAnsi" w:hAnsiTheme="minorHAnsi" w:cstheme="minorHAnsi"/>
                <w:sz w:val="20"/>
                <w:szCs w:val="20"/>
              </w:rPr>
              <w:t>Gazeta Lubuska</w:t>
            </w:r>
          </w:p>
        </w:tc>
        <w:tc>
          <w:tcPr>
            <w:tcW w:w="1743" w:type="dxa"/>
            <w:tcBorders>
              <w:top w:val="nil"/>
              <w:left w:val="nil"/>
              <w:bottom w:val="single" w:sz="4" w:space="0" w:color="auto"/>
              <w:right w:val="single" w:sz="4" w:space="0" w:color="auto"/>
            </w:tcBorders>
            <w:shd w:val="clear" w:color="auto" w:fill="auto"/>
            <w:vAlign w:val="center"/>
          </w:tcPr>
          <w:p w14:paraId="721719A3" w14:textId="77777777" w:rsidR="007F58A1" w:rsidRPr="00404100" w:rsidRDefault="007F58A1" w:rsidP="007F304F">
            <w:pPr>
              <w:spacing w:before="0"/>
              <w:jc w:val="left"/>
              <w:rPr>
                <w:rFonts w:asciiTheme="minorHAnsi" w:hAnsiTheme="minorHAnsi" w:cstheme="minorHAnsi"/>
                <w:sz w:val="20"/>
                <w:szCs w:val="20"/>
              </w:rPr>
            </w:pPr>
            <w:r w:rsidRPr="00A4047C">
              <w:rPr>
                <w:rFonts w:asciiTheme="minorHAnsi" w:hAnsiTheme="minorHAnsi" w:cstheme="minorHAnsi"/>
                <w:sz w:val="20"/>
                <w:szCs w:val="20"/>
              </w:rPr>
              <w:t>Strony redakcyjne, 3x4 strony,  grzbiet główny, strona prawa</w:t>
            </w:r>
          </w:p>
        </w:tc>
        <w:tc>
          <w:tcPr>
            <w:tcW w:w="1869" w:type="dxa"/>
            <w:tcBorders>
              <w:top w:val="nil"/>
              <w:left w:val="nil"/>
              <w:bottom w:val="single" w:sz="4" w:space="0" w:color="auto"/>
              <w:right w:val="single" w:sz="4" w:space="0" w:color="auto"/>
            </w:tcBorders>
            <w:shd w:val="clear" w:color="auto" w:fill="auto"/>
            <w:vAlign w:val="center"/>
          </w:tcPr>
          <w:p w14:paraId="7B3F7FB7" w14:textId="77777777" w:rsidR="007F58A1" w:rsidRPr="00404100" w:rsidRDefault="007F58A1" w:rsidP="007F304F">
            <w:pPr>
              <w:spacing w:before="0"/>
              <w:jc w:val="left"/>
              <w:rPr>
                <w:rFonts w:asciiTheme="minorHAnsi" w:hAnsiTheme="minorHAnsi" w:cstheme="minorHAnsi"/>
                <w:sz w:val="20"/>
                <w:szCs w:val="20"/>
              </w:rPr>
            </w:pPr>
            <w:r w:rsidRPr="00A4047C">
              <w:rPr>
                <w:rFonts w:asciiTheme="minorHAnsi" w:hAnsiTheme="minorHAnsi" w:cstheme="minorHAnsi"/>
                <w:sz w:val="20"/>
                <w:szCs w:val="20"/>
              </w:rPr>
              <w:t>16.12.</w:t>
            </w:r>
          </w:p>
        </w:tc>
        <w:tc>
          <w:tcPr>
            <w:tcW w:w="1701" w:type="dxa"/>
            <w:tcBorders>
              <w:top w:val="nil"/>
              <w:left w:val="nil"/>
              <w:bottom w:val="single" w:sz="4" w:space="0" w:color="auto"/>
              <w:right w:val="single" w:sz="4" w:space="0" w:color="auto"/>
            </w:tcBorders>
            <w:shd w:val="clear" w:color="auto" w:fill="auto"/>
            <w:vAlign w:val="center"/>
          </w:tcPr>
          <w:p w14:paraId="4E139946" w14:textId="77777777" w:rsidR="007F58A1" w:rsidRPr="00370A02" w:rsidRDefault="007F58A1" w:rsidP="007F304F">
            <w:pPr>
              <w:spacing w:before="0"/>
              <w:jc w:val="left"/>
              <w:rPr>
                <w:rFonts w:asciiTheme="minorHAnsi" w:hAnsiTheme="minorHAnsi" w:cstheme="minorHAnsi"/>
                <w:sz w:val="20"/>
                <w:szCs w:val="20"/>
              </w:rPr>
            </w:pPr>
          </w:p>
        </w:tc>
        <w:tc>
          <w:tcPr>
            <w:tcW w:w="1215" w:type="dxa"/>
            <w:tcBorders>
              <w:top w:val="nil"/>
              <w:left w:val="nil"/>
              <w:bottom w:val="single" w:sz="4" w:space="0" w:color="auto"/>
              <w:right w:val="single" w:sz="4" w:space="0" w:color="auto"/>
            </w:tcBorders>
            <w:shd w:val="clear" w:color="auto" w:fill="auto"/>
            <w:noWrap/>
            <w:vAlign w:val="center"/>
          </w:tcPr>
          <w:p w14:paraId="60EBEDC4" w14:textId="77777777" w:rsidR="007F58A1" w:rsidRPr="00370A02" w:rsidRDefault="007F58A1" w:rsidP="007F304F">
            <w:pPr>
              <w:spacing w:before="0"/>
              <w:jc w:val="left"/>
              <w:rPr>
                <w:rFonts w:asciiTheme="minorHAnsi" w:hAnsiTheme="minorHAnsi" w:cstheme="minorHAnsi"/>
                <w:sz w:val="20"/>
                <w:szCs w:val="20"/>
              </w:rPr>
            </w:pPr>
          </w:p>
        </w:tc>
        <w:tc>
          <w:tcPr>
            <w:tcW w:w="1215" w:type="dxa"/>
            <w:tcBorders>
              <w:top w:val="nil"/>
              <w:left w:val="nil"/>
              <w:bottom w:val="single" w:sz="4" w:space="0" w:color="auto"/>
              <w:right w:val="single" w:sz="4" w:space="0" w:color="auto"/>
            </w:tcBorders>
          </w:tcPr>
          <w:p w14:paraId="560D6227" w14:textId="77777777" w:rsidR="007F58A1" w:rsidRPr="00370A02" w:rsidRDefault="007F58A1" w:rsidP="007F304F">
            <w:pPr>
              <w:spacing w:before="0"/>
              <w:jc w:val="left"/>
              <w:rPr>
                <w:rFonts w:asciiTheme="minorHAnsi" w:hAnsiTheme="minorHAnsi" w:cstheme="minorHAnsi"/>
                <w:sz w:val="20"/>
                <w:szCs w:val="20"/>
              </w:rPr>
            </w:pPr>
          </w:p>
        </w:tc>
      </w:tr>
      <w:tr w:rsidR="007F58A1" w:rsidRPr="00370A02" w14:paraId="1D2B9704" w14:textId="77777777" w:rsidTr="007F304F">
        <w:trPr>
          <w:trHeight w:val="908"/>
        </w:trPr>
        <w:tc>
          <w:tcPr>
            <w:tcW w:w="8182" w:type="dxa"/>
            <w:gridSpan w:val="5"/>
            <w:tcBorders>
              <w:top w:val="nil"/>
              <w:left w:val="single" w:sz="4" w:space="0" w:color="auto"/>
              <w:bottom w:val="single" w:sz="4" w:space="0" w:color="auto"/>
              <w:right w:val="single" w:sz="4" w:space="0" w:color="auto"/>
            </w:tcBorders>
            <w:shd w:val="clear" w:color="auto" w:fill="auto"/>
            <w:vAlign w:val="center"/>
            <w:hideMark/>
          </w:tcPr>
          <w:p w14:paraId="46340501" w14:textId="77777777" w:rsidR="007F58A1" w:rsidRPr="007F58A1" w:rsidRDefault="007F58A1" w:rsidP="007F304F">
            <w:pPr>
              <w:spacing w:before="0"/>
              <w:jc w:val="right"/>
              <w:rPr>
                <w:rFonts w:asciiTheme="minorHAnsi" w:hAnsiTheme="minorHAnsi" w:cstheme="minorHAnsi"/>
                <w:sz w:val="20"/>
                <w:szCs w:val="20"/>
              </w:rPr>
            </w:pPr>
            <w:r>
              <w:rPr>
                <w:rFonts w:asciiTheme="minorHAnsi" w:hAnsiTheme="minorHAnsi" w:cstheme="minorHAnsi"/>
                <w:sz w:val="20"/>
                <w:szCs w:val="20"/>
              </w:rPr>
              <w:t>Razem</w:t>
            </w:r>
          </w:p>
        </w:tc>
        <w:tc>
          <w:tcPr>
            <w:tcW w:w="1215" w:type="dxa"/>
            <w:tcBorders>
              <w:top w:val="nil"/>
              <w:left w:val="nil"/>
              <w:bottom w:val="single" w:sz="4" w:space="0" w:color="auto"/>
              <w:right w:val="single" w:sz="4" w:space="0" w:color="auto"/>
            </w:tcBorders>
          </w:tcPr>
          <w:p w14:paraId="54B0C969" w14:textId="77777777" w:rsidR="007F58A1" w:rsidRPr="00370A02" w:rsidRDefault="007F58A1" w:rsidP="007F304F">
            <w:pPr>
              <w:spacing w:before="0"/>
              <w:jc w:val="left"/>
              <w:rPr>
                <w:rFonts w:asciiTheme="minorHAnsi" w:hAnsiTheme="minorHAnsi" w:cstheme="minorHAnsi"/>
                <w:sz w:val="20"/>
                <w:szCs w:val="20"/>
              </w:rPr>
            </w:pPr>
          </w:p>
        </w:tc>
      </w:tr>
    </w:tbl>
    <w:p w14:paraId="2C4D2E13" w14:textId="77777777" w:rsidR="007F58A1" w:rsidRPr="00370A02" w:rsidRDefault="007F58A1" w:rsidP="007F58A1">
      <w:pPr>
        <w:pStyle w:val="Akapitzlist"/>
        <w:spacing w:after="0"/>
        <w:ind w:left="482"/>
        <w:jc w:val="both"/>
        <w:rPr>
          <w:rFonts w:asciiTheme="minorHAnsi" w:hAnsiTheme="minorHAnsi" w:cstheme="minorHAnsi"/>
          <w:b/>
          <w:iCs/>
          <w:sz w:val="20"/>
          <w:szCs w:val="20"/>
        </w:rPr>
      </w:pPr>
      <w:r>
        <w:rPr>
          <w:rFonts w:asciiTheme="minorHAnsi" w:hAnsiTheme="minorHAnsi" w:cstheme="minorHAnsi"/>
          <w:b/>
          <w:iCs/>
          <w:sz w:val="20"/>
          <w:szCs w:val="20"/>
        </w:rPr>
        <w:br/>
      </w:r>
    </w:p>
    <w:p w14:paraId="27ED5C88" w14:textId="77777777" w:rsidR="007F58A1" w:rsidRPr="007F58A1" w:rsidRDefault="007F58A1" w:rsidP="007F58A1">
      <w:pPr>
        <w:pStyle w:val="Akapitzlist"/>
        <w:spacing w:after="0"/>
        <w:ind w:left="482"/>
        <w:jc w:val="both"/>
        <w:rPr>
          <w:rFonts w:asciiTheme="minorHAnsi" w:hAnsiTheme="minorHAnsi" w:cstheme="minorHAnsi"/>
          <w:bCs/>
          <w:iCs/>
          <w:sz w:val="20"/>
          <w:szCs w:val="20"/>
        </w:rPr>
      </w:pPr>
      <w:r w:rsidRPr="007F58A1">
        <w:rPr>
          <w:rFonts w:asciiTheme="minorHAnsi" w:hAnsiTheme="minorHAnsi" w:cstheme="minorHAnsi"/>
          <w:bCs/>
          <w:iCs/>
          <w:sz w:val="20"/>
          <w:szCs w:val="20"/>
        </w:rPr>
        <w:t>3. Działania niestandardowe</w:t>
      </w:r>
    </w:p>
    <w:tbl>
      <w:tblPr>
        <w:tblStyle w:val="Tabela-Siatka"/>
        <w:tblW w:w="9214" w:type="dxa"/>
        <w:tblInd w:w="-5" w:type="dxa"/>
        <w:tblLook w:val="04A0" w:firstRow="1" w:lastRow="0" w:firstColumn="1" w:lastColumn="0" w:noHBand="0" w:noVBand="1"/>
      </w:tblPr>
      <w:tblGrid>
        <w:gridCol w:w="2085"/>
        <w:gridCol w:w="2186"/>
        <w:gridCol w:w="1971"/>
        <w:gridCol w:w="1541"/>
        <w:gridCol w:w="1431"/>
      </w:tblGrid>
      <w:tr w:rsidR="007F58A1" w:rsidRPr="00370A02" w14:paraId="43A1B9E0" w14:textId="77777777" w:rsidTr="007F58A1">
        <w:tc>
          <w:tcPr>
            <w:tcW w:w="2088" w:type="dxa"/>
            <w:vMerge w:val="restart"/>
            <w:vAlign w:val="center"/>
          </w:tcPr>
          <w:p w14:paraId="580387C6" w14:textId="77777777" w:rsidR="007F58A1" w:rsidRPr="00370A02" w:rsidRDefault="007F58A1" w:rsidP="007F304F">
            <w:pPr>
              <w:ind w:left="36"/>
              <w:jc w:val="left"/>
              <w:rPr>
                <w:rFonts w:asciiTheme="minorHAnsi" w:hAnsiTheme="minorHAnsi" w:cstheme="minorHAnsi"/>
                <w:b/>
                <w:sz w:val="20"/>
                <w:szCs w:val="20"/>
              </w:rPr>
            </w:pPr>
          </w:p>
          <w:p w14:paraId="1A7CA3E1" w14:textId="77777777" w:rsidR="007F58A1" w:rsidRPr="00370A02" w:rsidRDefault="007F58A1" w:rsidP="007F304F">
            <w:pPr>
              <w:ind w:left="36"/>
              <w:jc w:val="left"/>
              <w:rPr>
                <w:rFonts w:asciiTheme="minorHAnsi" w:hAnsiTheme="minorHAnsi" w:cstheme="minorHAnsi"/>
                <w:sz w:val="20"/>
                <w:szCs w:val="20"/>
              </w:rPr>
            </w:pPr>
            <w:r w:rsidRPr="00370A02">
              <w:rPr>
                <w:rFonts w:asciiTheme="minorHAnsi" w:hAnsiTheme="minorHAnsi" w:cstheme="minorHAnsi"/>
                <w:sz w:val="20"/>
                <w:szCs w:val="20"/>
              </w:rPr>
              <w:t>(A)</w:t>
            </w:r>
          </w:p>
          <w:p w14:paraId="3AA7A643" w14:textId="77777777" w:rsidR="007F58A1" w:rsidRPr="00370A02" w:rsidRDefault="007F58A1" w:rsidP="007F304F">
            <w:pPr>
              <w:ind w:left="36"/>
              <w:jc w:val="left"/>
              <w:rPr>
                <w:rFonts w:asciiTheme="minorHAnsi" w:hAnsiTheme="minorHAnsi" w:cstheme="minorHAnsi"/>
                <w:sz w:val="20"/>
                <w:szCs w:val="20"/>
              </w:rPr>
            </w:pPr>
            <w:r w:rsidRPr="006275E1">
              <w:rPr>
                <w:rFonts w:asciiTheme="minorHAnsi" w:hAnsiTheme="minorHAnsi" w:cstheme="minorHAnsi"/>
                <w:sz w:val="20"/>
                <w:szCs w:val="20"/>
              </w:rPr>
              <w:t xml:space="preserve">Stawka za roboczogodzinę brutto za obsługę realizacji działań niestandardowych </w:t>
            </w:r>
          </w:p>
        </w:tc>
        <w:tc>
          <w:tcPr>
            <w:tcW w:w="2190" w:type="dxa"/>
          </w:tcPr>
          <w:p w14:paraId="4CA222AB" w14:textId="77777777" w:rsidR="007F58A1" w:rsidRPr="00370A02" w:rsidRDefault="007F58A1" w:rsidP="007F304F">
            <w:pPr>
              <w:ind w:left="36"/>
              <w:jc w:val="left"/>
              <w:rPr>
                <w:rFonts w:asciiTheme="minorHAnsi" w:hAnsiTheme="minorHAnsi" w:cstheme="minorHAnsi"/>
                <w:sz w:val="20"/>
                <w:szCs w:val="20"/>
              </w:rPr>
            </w:pPr>
            <w:r w:rsidRPr="00370A02">
              <w:rPr>
                <w:rFonts w:asciiTheme="minorHAnsi" w:hAnsiTheme="minorHAnsi" w:cstheme="minorHAnsi"/>
                <w:sz w:val="20"/>
                <w:szCs w:val="20"/>
              </w:rPr>
              <w:t xml:space="preserve">Szacowana liczba działań niestandardowych (B) </w:t>
            </w:r>
          </w:p>
        </w:tc>
        <w:tc>
          <w:tcPr>
            <w:tcW w:w="1976" w:type="dxa"/>
          </w:tcPr>
          <w:p w14:paraId="0318DB28" w14:textId="77777777" w:rsidR="007F58A1" w:rsidRPr="00370A02" w:rsidRDefault="007F58A1" w:rsidP="007F304F">
            <w:pPr>
              <w:ind w:left="36"/>
              <w:jc w:val="left"/>
              <w:rPr>
                <w:rFonts w:asciiTheme="minorHAnsi" w:hAnsiTheme="minorHAnsi" w:cstheme="minorHAnsi"/>
                <w:sz w:val="20"/>
                <w:szCs w:val="20"/>
              </w:rPr>
            </w:pPr>
            <w:r w:rsidRPr="00370A02">
              <w:rPr>
                <w:rFonts w:asciiTheme="minorHAnsi" w:hAnsiTheme="minorHAnsi" w:cstheme="minorHAnsi"/>
                <w:sz w:val="20"/>
                <w:szCs w:val="20"/>
              </w:rPr>
              <w:t>Szacowana liczba roboczogodzin okresie obowiązywania umowy ramowej (C)</w:t>
            </w:r>
          </w:p>
        </w:tc>
        <w:tc>
          <w:tcPr>
            <w:tcW w:w="1527" w:type="dxa"/>
          </w:tcPr>
          <w:p w14:paraId="6B9C499F" w14:textId="77777777" w:rsidR="007F58A1" w:rsidRPr="00370A02" w:rsidRDefault="007F58A1" w:rsidP="007F304F">
            <w:pPr>
              <w:ind w:left="36"/>
              <w:jc w:val="left"/>
              <w:rPr>
                <w:rFonts w:asciiTheme="minorHAnsi" w:hAnsiTheme="minorHAnsi" w:cstheme="minorHAnsi"/>
                <w:sz w:val="20"/>
                <w:szCs w:val="20"/>
              </w:rPr>
            </w:pPr>
            <w:r w:rsidRPr="00370A02">
              <w:rPr>
                <w:rFonts w:asciiTheme="minorHAnsi" w:hAnsiTheme="minorHAnsi" w:cstheme="minorHAnsi"/>
                <w:sz w:val="20"/>
                <w:szCs w:val="20"/>
              </w:rPr>
              <w:t>Stawka za 1 roboczogodzinę netto (D)</w:t>
            </w:r>
          </w:p>
        </w:tc>
        <w:tc>
          <w:tcPr>
            <w:tcW w:w="1433" w:type="dxa"/>
          </w:tcPr>
          <w:p w14:paraId="65C14C87" w14:textId="77777777" w:rsidR="007F58A1" w:rsidRPr="00370A02" w:rsidRDefault="007F58A1" w:rsidP="007F304F">
            <w:pPr>
              <w:ind w:left="36"/>
              <w:jc w:val="left"/>
              <w:rPr>
                <w:rFonts w:asciiTheme="minorHAnsi" w:hAnsiTheme="minorHAnsi" w:cstheme="minorHAnsi"/>
                <w:sz w:val="20"/>
                <w:szCs w:val="20"/>
              </w:rPr>
            </w:pPr>
            <w:r w:rsidRPr="00370A02">
              <w:rPr>
                <w:rFonts w:asciiTheme="minorHAnsi" w:hAnsiTheme="minorHAnsi" w:cstheme="minorHAnsi"/>
                <w:sz w:val="20"/>
                <w:szCs w:val="20"/>
              </w:rPr>
              <w:t>Cena realizacji przedmiotu zamówienia netto (C x D)</w:t>
            </w:r>
          </w:p>
        </w:tc>
      </w:tr>
      <w:tr w:rsidR="007F58A1" w:rsidRPr="00370A02" w14:paraId="557900DA" w14:textId="77777777" w:rsidTr="007F58A1">
        <w:tc>
          <w:tcPr>
            <w:tcW w:w="2088" w:type="dxa"/>
            <w:vMerge/>
            <w:vAlign w:val="center"/>
          </w:tcPr>
          <w:p w14:paraId="2E649041" w14:textId="77777777" w:rsidR="007F58A1" w:rsidRPr="00370A02" w:rsidRDefault="007F58A1" w:rsidP="007F304F">
            <w:pPr>
              <w:ind w:left="36"/>
              <w:jc w:val="left"/>
              <w:rPr>
                <w:rFonts w:asciiTheme="minorHAnsi" w:hAnsiTheme="minorHAnsi" w:cstheme="minorHAnsi"/>
                <w:sz w:val="20"/>
                <w:szCs w:val="20"/>
              </w:rPr>
            </w:pPr>
          </w:p>
        </w:tc>
        <w:tc>
          <w:tcPr>
            <w:tcW w:w="2190" w:type="dxa"/>
          </w:tcPr>
          <w:p w14:paraId="62FEEB32" w14:textId="77777777" w:rsidR="007F58A1" w:rsidRPr="00370A02" w:rsidRDefault="007F58A1" w:rsidP="007F304F">
            <w:pPr>
              <w:ind w:left="36"/>
              <w:jc w:val="left"/>
              <w:rPr>
                <w:rFonts w:asciiTheme="minorHAnsi" w:hAnsiTheme="minorHAnsi" w:cstheme="minorHAnsi"/>
                <w:sz w:val="20"/>
                <w:szCs w:val="20"/>
              </w:rPr>
            </w:pPr>
            <w:r w:rsidRPr="00370A02">
              <w:rPr>
                <w:rFonts w:asciiTheme="minorHAnsi" w:hAnsiTheme="minorHAnsi" w:cstheme="minorHAnsi"/>
                <w:sz w:val="20"/>
                <w:szCs w:val="20"/>
              </w:rPr>
              <w:t>10</w:t>
            </w:r>
          </w:p>
        </w:tc>
        <w:tc>
          <w:tcPr>
            <w:tcW w:w="1976" w:type="dxa"/>
          </w:tcPr>
          <w:p w14:paraId="6891D858" w14:textId="77777777" w:rsidR="007F58A1" w:rsidRPr="00370A02" w:rsidRDefault="007F58A1" w:rsidP="007F304F">
            <w:pPr>
              <w:ind w:left="36"/>
              <w:jc w:val="left"/>
              <w:rPr>
                <w:rFonts w:asciiTheme="minorHAnsi" w:hAnsiTheme="minorHAnsi" w:cstheme="minorHAnsi"/>
                <w:sz w:val="20"/>
                <w:szCs w:val="20"/>
              </w:rPr>
            </w:pPr>
            <w:r w:rsidRPr="00370A02">
              <w:rPr>
                <w:rFonts w:asciiTheme="minorHAnsi" w:hAnsiTheme="minorHAnsi" w:cstheme="minorHAnsi"/>
                <w:sz w:val="20"/>
                <w:szCs w:val="20"/>
              </w:rPr>
              <w:t>20</w:t>
            </w:r>
          </w:p>
        </w:tc>
        <w:tc>
          <w:tcPr>
            <w:tcW w:w="1527" w:type="dxa"/>
          </w:tcPr>
          <w:p w14:paraId="3E25997C" w14:textId="77777777" w:rsidR="007F58A1" w:rsidRPr="00370A02" w:rsidRDefault="007F58A1" w:rsidP="007F304F">
            <w:pPr>
              <w:ind w:left="36"/>
              <w:jc w:val="left"/>
              <w:rPr>
                <w:rFonts w:asciiTheme="minorHAnsi" w:hAnsiTheme="minorHAnsi" w:cstheme="minorHAnsi"/>
                <w:sz w:val="20"/>
                <w:szCs w:val="20"/>
              </w:rPr>
            </w:pPr>
          </w:p>
        </w:tc>
        <w:tc>
          <w:tcPr>
            <w:tcW w:w="1433" w:type="dxa"/>
          </w:tcPr>
          <w:p w14:paraId="437E0B01" w14:textId="77777777" w:rsidR="007F58A1" w:rsidRPr="00370A02" w:rsidRDefault="007F58A1" w:rsidP="007F304F">
            <w:pPr>
              <w:ind w:left="36"/>
              <w:jc w:val="left"/>
              <w:rPr>
                <w:rFonts w:asciiTheme="minorHAnsi" w:hAnsiTheme="minorHAnsi" w:cstheme="minorHAnsi"/>
                <w:sz w:val="20"/>
                <w:szCs w:val="20"/>
              </w:rPr>
            </w:pPr>
          </w:p>
        </w:tc>
      </w:tr>
    </w:tbl>
    <w:p w14:paraId="1E227CB8" w14:textId="0CFBD329" w:rsidR="007F58A1" w:rsidRDefault="007F58A1" w:rsidP="007F58A1">
      <w:pPr>
        <w:spacing w:before="0" w:after="200" w:line="276" w:lineRule="auto"/>
        <w:jc w:val="left"/>
        <w:rPr>
          <w:rFonts w:asciiTheme="minorHAnsi" w:hAnsiTheme="minorHAnsi" w:cstheme="minorHAnsi"/>
          <w:b/>
          <w:sz w:val="20"/>
        </w:rPr>
      </w:pPr>
      <w:r>
        <w:rPr>
          <w:rFonts w:asciiTheme="minorHAnsi" w:hAnsiTheme="minorHAnsi" w:cstheme="minorHAnsi"/>
          <w:b/>
          <w:sz w:val="20"/>
        </w:rPr>
        <w:t>Wskazane przez Zamawiającego kampanii maja charakter poglądowy i służą wyłącznie porównania ofert.</w:t>
      </w:r>
    </w:p>
    <w:p w14:paraId="33E0910E" w14:textId="492992AA" w:rsidR="007F58A1" w:rsidRDefault="007F58A1" w:rsidP="007F58A1">
      <w:pPr>
        <w:spacing w:before="0" w:after="200" w:line="276" w:lineRule="auto"/>
        <w:jc w:val="left"/>
        <w:rPr>
          <w:rFonts w:asciiTheme="minorHAnsi" w:hAnsiTheme="minorHAnsi" w:cstheme="minorHAnsi"/>
          <w:b/>
          <w:sz w:val="20"/>
        </w:rPr>
      </w:pPr>
    </w:p>
    <w:p w14:paraId="5AEC4FA9" w14:textId="36B8E04F" w:rsidR="007F58A1" w:rsidRDefault="007F58A1" w:rsidP="007F58A1">
      <w:pPr>
        <w:spacing w:before="0" w:after="200" w:line="276" w:lineRule="auto"/>
        <w:jc w:val="left"/>
        <w:rPr>
          <w:rFonts w:asciiTheme="minorHAnsi" w:hAnsiTheme="minorHAnsi" w:cstheme="minorHAnsi"/>
          <w:b/>
          <w:sz w:val="20"/>
        </w:rPr>
      </w:pPr>
    </w:p>
    <w:tbl>
      <w:tblPr>
        <w:tblW w:w="0" w:type="auto"/>
        <w:jc w:val="center"/>
        <w:tblCellMar>
          <w:left w:w="70" w:type="dxa"/>
          <w:right w:w="70" w:type="dxa"/>
        </w:tblCellMar>
        <w:tblLook w:val="0000" w:firstRow="0" w:lastRow="0" w:firstColumn="0" w:lastColumn="0" w:noHBand="0" w:noVBand="0"/>
      </w:tblPr>
      <w:tblGrid>
        <w:gridCol w:w="4060"/>
      </w:tblGrid>
      <w:tr w:rsidR="007F58A1" w:rsidRPr="003D3A2E" w14:paraId="2238781A" w14:textId="77777777" w:rsidTr="007F304F">
        <w:trPr>
          <w:trHeight w:val="1325"/>
          <w:jc w:val="center"/>
        </w:trPr>
        <w:tc>
          <w:tcPr>
            <w:tcW w:w="4060" w:type="dxa"/>
            <w:tcBorders>
              <w:top w:val="single" w:sz="4" w:space="0" w:color="auto"/>
              <w:left w:val="single" w:sz="4" w:space="0" w:color="auto"/>
              <w:bottom w:val="single" w:sz="4" w:space="0" w:color="auto"/>
              <w:right w:val="single" w:sz="4" w:space="0" w:color="auto"/>
            </w:tcBorders>
            <w:vAlign w:val="center"/>
          </w:tcPr>
          <w:p w14:paraId="18557A10" w14:textId="77777777" w:rsidR="007F58A1" w:rsidRPr="003D3A2E" w:rsidRDefault="007F58A1" w:rsidP="007F304F">
            <w:pPr>
              <w:spacing w:before="0" w:line="276" w:lineRule="auto"/>
              <w:rPr>
                <w:rFonts w:asciiTheme="minorHAnsi" w:hAnsiTheme="minorHAnsi" w:cstheme="minorHAnsi"/>
                <w:sz w:val="20"/>
                <w:szCs w:val="20"/>
              </w:rPr>
            </w:pPr>
          </w:p>
        </w:tc>
      </w:tr>
      <w:tr w:rsidR="007F58A1" w:rsidRPr="003D3A2E" w14:paraId="02952748" w14:textId="77777777" w:rsidTr="007F304F">
        <w:trPr>
          <w:jc w:val="center"/>
        </w:trPr>
        <w:tc>
          <w:tcPr>
            <w:tcW w:w="4060" w:type="dxa"/>
            <w:tcBorders>
              <w:top w:val="nil"/>
              <w:left w:val="nil"/>
              <w:bottom w:val="nil"/>
              <w:right w:val="nil"/>
            </w:tcBorders>
          </w:tcPr>
          <w:p w14:paraId="6B645170" w14:textId="77777777" w:rsidR="007F58A1" w:rsidRPr="003D3A2E" w:rsidRDefault="007F58A1" w:rsidP="007F304F">
            <w:pPr>
              <w:spacing w:before="0" w:line="276" w:lineRule="auto"/>
              <w:jc w:val="center"/>
              <w:rPr>
                <w:rFonts w:asciiTheme="minorHAnsi" w:hAnsiTheme="minorHAnsi" w:cstheme="minorHAnsi"/>
                <w:b/>
                <w:sz w:val="20"/>
                <w:szCs w:val="20"/>
              </w:rPr>
            </w:pPr>
            <w:r w:rsidRPr="008C5AE6">
              <w:rPr>
                <w:rFonts w:asciiTheme="minorHAnsi" w:hAnsiTheme="minorHAnsi" w:cstheme="minorHAnsi"/>
                <w:b/>
                <w:sz w:val="20"/>
                <w:szCs w:val="20"/>
              </w:rPr>
              <w:t>Imię i nazwisko/podpis  przedstawiciela(i) Wykonawcy</w:t>
            </w:r>
          </w:p>
        </w:tc>
      </w:tr>
    </w:tbl>
    <w:p w14:paraId="635F4176" w14:textId="77777777" w:rsidR="007308FD" w:rsidRDefault="007308FD" w:rsidP="003D3A2E">
      <w:pPr>
        <w:pStyle w:val="Nagwek4"/>
        <w:spacing w:before="0" w:after="0" w:line="276" w:lineRule="auto"/>
        <w:jc w:val="both"/>
        <w:rPr>
          <w:rFonts w:asciiTheme="minorHAnsi" w:hAnsiTheme="minorHAnsi" w:cstheme="minorHAnsi"/>
          <w:sz w:val="20"/>
          <w:szCs w:val="20"/>
          <w:u w:val="single"/>
        </w:rPr>
      </w:pPr>
    </w:p>
    <w:p w14:paraId="07EE34F4" w14:textId="7154A075" w:rsidR="007308FD" w:rsidRDefault="007308FD" w:rsidP="003D3A2E">
      <w:pPr>
        <w:pStyle w:val="Nagwek4"/>
        <w:spacing w:before="0" w:after="0" w:line="276" w:lineRule="auto"/>
        <w:jc w:val="both"/>
        <w:rPr>
          <w:rFonts w:asciiTheme="minorHAnsi" w:hAnsiTheme="minorHAnsi" w:cstheme="minorHAnsi"/>
          <w:sz w:val="20"/>
          <w:szCs w:val="20"/>
          <w:u w:val="single"/>
        </w:rPr>
      </w:pPr>
      <w:r>
        <w:rPr>
          <w:rFonts w:asciiTheme="minorHAnsi" w:hAnsiTheme="minorHAnsi" w:cstheme="minorHAnsi"/>
          <w:sz w:val="20"/>
          <w:szCs w:val="20"/>
          <w:u w:val="single"/>
        </w:rPr>
        <w:br/>
      </w:r>
      <w:r>
        <w:rPr>
          <w:rFonts w:asciiTheme="minorHAnsi" w:hAnsiTheme="minorHAnsi" w:cstheme="minorHAnsi"/>
          <w:sz w:val="20"/>
          <w:szCs w:val="20"/>
          <w:u w:val="single"/>
        </w:rPr>
        <w:br/>
      </w:r>
      <w:r>
        <w:rPr>
          <w:rFonts w:asciiTheme="minorHAnsi" w:hAnsiTheme="minorHAnsi" w:cstheme="minorHAnsi"/>
          <w:sz w:val="20"/>
          <w:szCs w:val="20"/>
          <w:u w:val="single"/>
        </w:rPr>
        <w:lastRenderedPageBreak/>
        <w:br/>
      </w:r>
    </w:p>
    <w:p w14:paraId="4F4D80B1" w14:textId="6DB65BD7" w:rsidR="00511E0F" w:rsidRPr="003D3A2E" w:rsidRDefault="003315D7" w:rsidP="003D3A2E">
      <w:pPr>
        <w:pStyle w:val="Nagwek4"/>
        <w:spacing w:before="0" w:after="0" w:line="276" w:lineRule="auto"/>
        <w:jc w:val="both"/>
        <w:rPr>
          <w:rFonts w:asciiTheme="minorHAnsi" w:hAnsiTheme="minorHAnsi" w:cstheme="minorHAnsi"/>
          <w:sz w:val="20"/>
          <w:szCs w:val="20"/>
          <w:u w:val="single"/>
        </w:rPr>
      </w:pPr>
      <w:r w:rsidRPr="003D3A2E">
        <w:rPr>
          <w:rFonts w:asciiTheme="minorHAnsi" w:hAnsiTheme="minorHAnsi" w:cstheme="minorHAnsi"/>
          <w:sz w:val="20"/>
          <w:szCs w:val="20"/>
          <w:u w:val="single"/>
        </w:rPr>
        <w:t xml:space="preserve">ZAŁĄCZNIK NR </w:t>
      </w:r>
      <w:r w:rsidR="003F62A6" w:rsidRPr="003D3A2E">
        <w:rPr>
          <w:rFonts w:asciiTheme="minorHAnsi" w:hAnsiTheme="minorHAnsi" w:cstheme="minorHAnsi"/>
          <w:sz w:val="20"/>
          <w:szCs w:val="20"/>
          <w:u w:val="single"/>
        </w:rPr>
        <w:t>2</w:t>
      </w:r>
      <w:r w:rsidRPr="003D3A2E">
        <w:rPr>
          <w:rFonts w:asciiTheme="minorHAnsi" w:hAnsiTheme="minorHAnsi" w:cstheme="minorHAnsi"/>
          <w:sz w:val="20"/>
          <w:szCs w:val="20"/>
          <w:u w:val="single"/>
        </w:rPr>
        <w:t xml:space="preserve"> – OŚWIADCZENIE WYKONAWCY O BRAKU PODSTAW DO WYKLUCZENIA Z POSTĘPOWANIA</w:t>
      </w:r>
      <w:bookmarkEnd w:id="2"/>
      <w:bookmarkEnd w:id="3"/>
      <w:r w:rsidR="003F62A6" w:rsidRPr="003D3A2E">
        <w:rPr>
          <w:rFonts w:asciiTheme="minorHAnsi" w:hAnsiTheme="minorHAnsi" w:cstheme="minorHAnsi"/>
          <w:sz w:val="20"/>
          <w:szCs w:val="20"/>
          <w:u w:val="single"/>
        </w:rPr>
        <w:t xml:space="preserve"> ORAZ SPEŁNENIU WARUNKÓW UDZIAŁU W POSTĘPOWANIU </w:t>
      </w:r>
      <w:r w:rsidR="003F62A6" w:rsidRPr="003D3A2E">
        <w:rPr>
          <w:rFonts w:asciiTheme="minorHAnsi" w:hAnsiTheme="minorHAnsi" w:cstheme="minorHAnsi"/>
          <w:color w:val="FF0000"/>
          <w:sz w:val="20"/>
          <w:szCs w:val="20"/>
          <w:u w:val="single"/>
        </w:rPr>
        <w:t xml:space="preserve">(SKŁADANE WRAZ Z </w:t>
      </w:r>
      <w:r w:rsidR="007E46BF" w:rsidRPr="003D3A2E">
        <w:rPr>
          <w:rFonts w:asciiTheme="minorHAnsi" w:hAnsiTheme="minorHAnsi" w:cstheme="minorHAnsi"/>
          <w:color w:val="FF0000"/>
          <w:sz w:val="20"/>
          <w:szCs w:val="20"/>
          <w:u w:val="single"/>
        </w:rPr>
        <w:t>OFERTĄ</w:t>
      </w:r>
      <w:r w:rsidR="003F62A6" w:rsidRPr="003D3A2E">
        <w:rPr>
          <w:rFonts w:asciiTheme="minorHAnsi" w:hAnsiTheme="minorHAnsi" w:cstheme="minorHAnsi"/>
          <w:color w:val="FF0000"/>
          <w:sz w:val="20"/>
          <w:szCs w:val="20"/>
          <w:u w:val="single"/>
        </w:rPr>
        <w:t>)</w:t>
      </w:r>
      <w:bookmarkEnd w:id="4"/>
    </w:p>
    <w:tbl>
      <w:tblPr>
        <w:tblW w:w="977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850"/>
        <w:gridCol w:w="5927"/>
      </w:tblGrid>
      <w:tr w:rsidR="00511E0F" w:rsidRPr="003D3A2E" w14:paraId="103BD81F" w14:textId="77777777" w:rsidTr="007E762E">
        <w:trPr>
          <w:trHeight w:val="1562"/>
        </w:trPr>
        <w:tc>
          <w:tcPr>
            <w:tcW w:w="3850" w:type="dxa"/>
            <w:vAlign w:val="bottom"/>
          </w:tcPr>
          <w:p w14:paraId="57DE41B9" w14:textId="1763D65F" w:rsidR="00511E0F" w:rsidRPr="003D3A2E" w:rsidRDefault="00900038" w:rsidP="003D3A2E">
            <w:pPr>
              <w:tabs>
                <w:tab w:val="left" w:pos="709"/>
              </w:tabs>
              <w:suppressAutoHyphens/>
              <w:overflowPunct w:val="0"/>
              <w:autoSpaceDE w:val="0"/>
              <w:autoSpaceDN w:val="0"/>
              <w:adjustRightInd w:val="0"/>
              <w:spacing w:before="0" w:line="276" w:lineRule="auto"/>
              <w:textAlignment w:val="baseline"/>
              <w:rPr>
                <w:rFonts w:asciiTheme="minorHAnsi" w:hAnsiTheme="minorHAnsi" w:cstheme="minorHAnsi"/>
                <w:sz w:val="20"/>
                <w:szCs w:val="20"/>
              </w:rPr>
            </w:pPr>
            <w:r w:rsidRPr="003D3A2E">
              <w:rPr>
                <w:rFonts w:asciiTheme="minorHAnsi" w:hAnsiTheme="minorHAnsi" w:cstheme="minorHAnsi"/>
                <w:sz w:val="20"/>
                <w:szCs w:val="20"/>
              </w:rPr>
              <w:t xml:space="preserve">(nazwa </w:t>
            </w:r>
            <w:r w:rsidR="00511E0F" w:rsidRPr="003D3A2E">
              <w:rPr>
                <w:rFonts w:asciiTheme="minorHAnsi" w:hAnsiTheme="minorHAnsi" w:cstheme="minorHAnsi"/>
                <w:sz w:val="20"/>
                <w:szCs w:val="20"/>
              </w:rPr>
              <w:t>Wykonawcy)</w:t>
            </w:r>
          </w:p>
        </w:tc>
        <w:tc>
          <w:tcPr>
            <w:tcW w:w="5927" w:type="dxa"/>
            <w:tcBorders>
              <w:top w:val="nil"/>
              <w:left w:val="nil"/>
              <w:bottom w:val="nil"/>
              <w:right w:val="nil"/>
            </w:tcBorders>
          </w:tcPr>
          <w:p w14:paraId="048C2A35" w14:textId="77777777" w:rsidR="00511E0F" w:rsidRPr="003D3A2E" w:rsidRDefault="00511E0F" w:rsidP="003D3A2E">
            <w:pPr>
              <w:tabs>
                <w:tab w:val="left" w:pos="709"/>
              </w:tabs>
              <w:suppressAutoHyphens/>
              <w:overflowPunct w:val="0"/>
              <w:autoSpaceDE w:val="0"/>
              <w:autoSpaceDN w:val="0"/>
              <w:adjustRightInd w:val="0"/>
              <w:spacing w:before="0" w:line="276" w:lineRule="auto"/>
              <w:textAlignment w:val="baseline"/>
              <w:rPr>
                <w:rFonts w:asciiTheme="minorHAnsi" w:hAnsiTheme="minorHAnsi" w:cstheme="minorHAnsi"/>
                <w:sz w:val="20"/>
                <w:szCs w:val="20"/>
              </w:rPr>
            </w:pPr>
          </w:p>
        </w:tc>
      </w:tr>
    </w:tbl>
    <w:p w14:paraId="24679122" w14:textId="39E62F19" w:rsidR="00A87092" w:rsidRPr="003D3A2E" w:rsidRDefault="00A87092" w:rsidP="003D3A2E">
      <w:pPr>
        <w:spacing w:before="0" w:line="276" w:lineRule="auto"/>
        <w:rPr>
          <w:rFonts w:asciiTheme="minorHAnsi" w:hAnsiTheme="minorHAnsi" w:cstheme="minorHAnsi"/>
          <w:b/>
          <w:sz w:val="20"/>
          <w:szCs w:val="20"/>
        </w:rPr>
      </w:pPr>
    </w:p>
    <w:p w14:paraId="36E80641" w14:textId="0223701D" w:rsidR="00701667" w:rsidRPr="003D3A2E" w:rsidRDefault="00B8455D" w:rsidP="003D3A2E">
      <w:pPr>
        <w:spacing w:before="0" w:line="276" w:lineRule="auto"/>
        <w:jc w:val="center"/>
        <w:rPr>
          <w:rFonts w:asciiTheme="minorHAnsi" w:hAnsiTheme="minorHAnsi" w:cstheme="minorHAnsi"/>
          <w:b/>
          <w:sz w:val="20"/>
          <w:szCs w:val="20"/>
        </w:rPr>
      </w:pPr>
      <w:bookmarkStart w:id="5" w:name="_Hlk129247086"/>
      <w:r w:rsidRPr="00B8455D">
        <w:rPr>
          <w:rFonts w:ascii="Calibri" w:hAnsi="Calibri"/>
          <w:b/>
          <w:sz w:val="20"/>
          <w:szCs w:val="20"/>
        </w:rPr>
        <w:t xml:space="preserve">Usługi domu </w:t>
      </w:r>
      <w:proofErr w:type="spellStart"/>
      <w:r w:rsidRPr="00B8455D">
        <w:rPr>
          <w:rFonts w:ascii="Calibri" w:hAnsi="Calibri"/>
          <w:b/>
          <w:sz w:val="20"/>
          <w:szCs w:val="20"/>
        </w:rPr>
        <w:t>mediowego</w:t>
      </w:r>
      <w:proofErr w:type="spellEnd"/>
    </w:p>
    <w:tbl>
      <w:tblPr>
        <w:tblStyle w:val="Raporttabela2"/>
        <w:tblW w:w="0" w:type="auto"/>
        <w:tblLook w:val="04A0" w:firstRow="1" w:lastRow="0" w:firstColumn="1" w:lastColumn="0" w:noHBand="0" w:noVBand="1"/>
      </w:tblPr>
      <w:tblGrid>
        <w:gridCol w:w="6478"/>
        <w:gridCol w:w="2584"/>
      </w:tblGrid>
      <w:tr w:rsidR="00BC50B7" w:rsidRPr="00BC50B7" w14:paraId="6B1DC11D" w14:textId="77777777" w:rsidTr="00BC50B7">
        <w:trPr>
          <w:trHeight w:val="386"/>
        </w:trPr>
        <w:tc>
          <w:tcPr>
            <w:tcW w:w="9062" w:type="dxa"/>
            <w:gridSpan w:val="2"/>
            <w:shd w:val="clear" w:color="auto" w:fill="EEECE1" w:themeFill="background2"/>
            <w:vAlign w:val="center"/>
          </w:tcPr>
          <w:bookmarkEnd w:id="5"/>
          <w:p w14:paraId="740B2881" w14:textId="77777777" w:rsidR="00BC50B7" w:rsidRPr="00BC50B7" w:rsidRDefault="00BC50B7" w:rsidP="00B91BCF">
            <w:pPr>
              <w:numPr>
                <w:ilvl w:val="0"/>
                <w:numId w:val="43"/>
              </w:numPr>
              <w:spacing w:before="0" w:line="276" w:lineRule="auto"/>
              <w:ind w:left="426" w:hanging="284"/>
              <w:contextualSpacing/>
              <w:rPr>
                <w:rFonts w:asciiTheme="minorHAnsi" w:hAnsiTheme="minorHAnsi" w:cstheme="minorHAnsi"/>
                <w:b/>
                <w:sz w:val="20"/>
                <w:szCs w:val="20"/>
                <w:lang w:eastAsia="en-US"/>
              </w:rPr>
            </w:pPr>
            <w:r w:rsidRPr="00BC50B7">
              <w:rPr>
                <w:rFonts w:asciiTheme="minorHAnsi" w:hAnsiTheme="minorHAnsi" w:cstheme="minorHAnsi"/>
                <w:b/>
                <w:sz w:val="20"/>
                <w:szCs w:val="20"/>
                <w:lang w:eastAsia="en-US"/>
              </w:rPr>
              <w:t>Informacja dotycząca podstaw wykluczenia z postępowania:</w:t>
            </w:r>
          </w:p>
        </w:tc>
      </w:tr>
      <w:tr w:rsidR="00BC50B7" w:rsidRPr="00BC50B7" w14:paraId="51D9AD07" w14:textId="77777777" w:rsidTr="00BC50B7">
        <w:trPr>
          <w:trHeight w:val="386"/>
        </w:trPr>
        <w:tc>
          <w:tcPr>
            <w:tcW w:w="6478" w:type="dxa"/>
            <w:shd w:val="clear" w:color="auto" w:fill="auto"/>
            <w:vAlign w:val="center"/>
          </w:tcPr>
          <w:p w14:paraId="6F86773C" w14:textId="77777777" w:rsidR="00BC50B7" w:rsidRPr="00BC50B7" w:rsidRDefault="00BC50B7" w:rsidP="00B91BCF">
            <w:pPr>
              <w:numPr>
                <w:ilvl w:val="0"/>
                <w:numId w:val="44"/>
              </w:numPr>
              <w:spacing w:before="0" w:line="276" w:lineRule="auto"/>
              <w:ind w:left="457"/>
              <w:contextualSpacing/>
              <w:rPr>
                <w:rFonts w:asciiTheme="minorHAnsi" w:hAnsiTheme="minorHAnsi" w:cstheme="minorHAnsi"/>
                <w:b/>
                <w:sz w:val="20"/>
                <w:szCs w:val="20"/>
                <w:lang w:eastAsia="en-US"/>
              </w:rPr>
            </w:pPr>
            <w:r w:rsidRPr="00BC50B7">
              <w:rPr>
                <w:rFonts w:asciiTheme="minorHAnsi" w:eastAsiaTheme="minorHAnsi" w:hAnsiTheme="minorHAnsi" w:cstheme="minorHAnsi"/>
                <w:sz w:val="20"/>
                <w:szCs w:val="20"/>
                <w:lang w:eastAsia="en-US"/>
              </w:rPr>
              <w:t>Wykonawca w ciągu ostatnich 3 lat przed upływem terminu składania Ofert uniemożliwił lub odmówił zawarcia Umowy w sprawie Zamówienia po wyborze jego Oferty przez Zamawiającego lub nie wniósł wymaganego zabezpieczenia należytego wykonania Umowy;</w:t>
            </w:r>
          </w:p>
        </w:tc>
        <w:tc>
          <w:tcPr>
            <w:tcW w:w="2584" w:type="dxa"/>
            <w:shd w:val="clear" w:color="auto" w:fill="auto"/>
            <w:vAlign w:val="center"/>
          </w:tcPr>
          <w:p w14:paraId="149922D3" w14:textId="77777777" w:rsidR="00BC50B7" w:rsidRPr="00BC50B7" w:rsidRDefault="00BC50B7" w:rsidP="00BC50B7">
            <w:pPr>
              <w:spacing w:before="0" w:line="276" w:lineRule="auto"/>
              <w:jc w:val="center"/>
              <w:rPr>
                <w:rFonts w:asciiTheme="minorHAnsi" w:hAnsiTheme="minorHAnsi" w:cstheme="minorHAnsi"/>
                <w:b/>
                <w:sz w:val="20"/>
                <w:szCs w:val="20"/>
              </w:rPr>
            </w:pPr>
            <w:r w:rsidRPr="00BC50B7">
              <w:rPr>
                <w:rFonts w:cstheme="minorHAnsi"/>
                <w:sz w:val="20"/>
                <w:szCs w:val="20"/>
              </w:rPr>
              <w:fldChar w:fldCharType="begin">
                <w:ffData>
                  <w:name w:val="Wybór1"/>
                  <w:enabled/>
                  <w:calcOnExit w:val="0"/>
                  <w:checkBox>
                    <w:sizeAuto/>
                    <w:default w:val="0"/>
                  </w:checkBox>
                </w:ffData>
              </w:fldChar>
            </w:r>
            <w:r w:rsidRPr="00BC50B7">
              <w:rPr>
                <w:rFonts w:asciiTheme="minorHAnsi" w:hAnsiTheme="minorHAnsi" w:cstheme="minorHAnsi"/>
                <w:sz w:val="20"/>
                <w:szCs w:val="20"/>
              </w:rPr>
              <w:instrText xml:space="preserve"> FORMCHECKBOX </w:instrText>
            </w:r>
            <w:r w:rsidR="003E5551">
              <w:rPr>
                <w:rFonts w:cstheme="minorHAnsi"/>
                <w:sz w:val="20"/>
                <w:szCs w:val="20"/>
              </w:rPr>
            </w:r>
            <w:r w:rsidR="003E5551">
              <w:rPr>
                <w:rFonts w:cstheme="minorHAnsi"/>
                <w:sz w:val="20"/>
                <w:szCs w:val="20"/>
              </w:rPr>
              <w:fldChar w:fldCharType="separate"/>
            </w:r>
            <w:r w:rsidRPr="00BC50B7">
              <w:rPr>
                <w:rFonts w:cstheme="minorHAnsi"/>
                <w:sz w:val="20"/>
                <w:szCs w:val="20"/>
              </w:rPr>
              <w:fldChar w:fldCharType="end"/>
            </w:r>
            <w:r w:rsidRPr="00BC50B7">
              <w:rPr>
                <w:rFonts w:asciiTheme="minorHAnsi" w:hAnsiTheme="minorHAnsi" w:cstheme="minorHAnsi"/>
                <w:sz w:val="20"/>
                <w:szCs w:val="20"/>
              </w:rPr>
              <w:t xml:space="preserve"> tak / </w:t>
            </w:r>
            <w:r w:rsidRPr="00BC50B7">
              <w:rPr>
                <w:rFonts w:cstheme="minorHAnsi"/>
                <w:sz w:val="20"/>
                <w:szCs w:val="20"/>
              </w:rPr>
              <w:fldChar w:fldCharType="begin">
                <w:ffData>
                  <w:name w:val="Wybór2"/>
                  <w:enabled/>
                  <w:calcOnExit w:val="0"/>
                  <w:checkBox>
                    <w:sizeAuto/>
                    <w:default w:val="0"/>
                  </w:checkBox>
                </w:ffData>
              </w:fldChar>
            </w:r>
            <w:r w:rsidRPr="00BC50B7">
              <w:rPr>
                <w:rFonts w:asciiTheme="minorHAnsi" w:hAnsiTheme="minorHAnsi" w:cstheme="minorHAnsi"/>
                <w:sz w:val="20"/>
                <w:szCs w:val="20"/>
              </w:rPr>
              <w:instrText xml:space="preserve"> FORMCHECKBOX </w:instrText>
            </w:r>
            <w:r w:rsidR="003E5551">
              <w:rPr>
                <w:rFonts w:cstheme="minorHAnsi"/>
                <w:sz w:val="20"/>
                <w:szCs w:val="20"/>
              </w:rPr>
            </w:r>
            <w:r w:rsidR="003E5551">
              <w:rPr>
                <w:rFonts w:cstheme="minorHAnsi"/>
                <w:sz w:val="20"/>
                <w:szCs w:val="20"/>
              </w:rPr>
              <w:fldChar w:fldCharType="separate"/>
            </w:r>
            <w:r w:rsidRPr="00BC50B7">
              <w:rPr>
                <w:rFonts w:cstheme="minorHAnsi"/>
                <w:sz w:val="20"/>
                <w:szCs w:val="20"/>
              </w:rPr>
              <w:fldChar w:fldCharType="end"/>
            </w:r>
            <w:r w:rsidRPr="00BC50B7">
              <w:rPr>
                <w:rFonts w:asciiTheme="minorHAnsi" w:hAnsiTheme="minorHAnsi" w:cstheme="minorHAnsi"/>
                <w:sz w:val="20"/>
                <w:szCs w:val="20"/>
              </w:rPr>
              <w:t xml:space="preserve"> nie</w:t>
            </w:r>
          </w:p>
        </w:tc>
      </w:tr>
      <w:tr w:rsidR="00BC50B7" w:rsidRPr="00BC50B7" w14:paraId="10AE22AE" w14:textId="77777777" w:rsidTr="00BC50B7">
        <w:trPr>
          <w:trHeight w:val="386"/>
        </w:trPr>
        <w:tc>
          <w:tcPr>
            <w:tcW w:w="6478" w:type="dxa"/>
            <w:shd w:val="clear" w:color="auto" w:fill="auto"/>
            <w:vAlign w:val="center"/>
          </w:tcPr>
          <w:p w14:paraId="26CFBE1C" w14:textId="77777777" w:rsidR="00BC50B7" w:rsidRPr="00BC50B7" w:rsidRDefault="00BC50B7" w:rsidP="00B91BCF">
            <w:pPr>
              <w:numPr>
                <w:ilvl w:val="0"/>
                <w:numId w:val="44"/>
              </w:numPr>
              <w:spacing w:before="0" w:line="276" w:lineRule="auto"/>
              <w:ind w:left="457"/>
              <w:contextualSpacing/>
              <w:rPr>
                <w:rFonts w:asciiTheme="minorHAnsi" w:eastAsiaTheme="minorHAnsi" w:hAnsiTheme="minorHAnsi" w:cstheme="minorHAnsi"/>
                <w:sz w:val="20"/>
                <w:szCs w:val="20"/>
                <w:lang w:eastAsia="en-US"/>
              </w:rPr>
            </w:pPr>
            <w:r w:rsidRPr="00BC50B7">
              <w:rPr>
                <w:rFonts w:asciiTheme="minorHAnsi" w:eastAsiaTheme="minorHAnsi" w:hAnsiTheme="minorHAnsi" w:cstheme="minorHAnsi"/>
                <w:sz w:val="20"/>
                <w:szCs w:val="20"/>
                <w:lang w:eastAsia="en-US"/>
              </w:rPr>
              <w:t>Wykonawca w ciągu ostatnich 3 lat przed upływem terminu składania Ofert, nie wykonał przedmiotu Zamówienia na rzecz Zamawiającego lub wykonał go nienależycie, a w ramach działań naprawczych nie doprowadził przedmiotu Zamówienia do stanu zgodności z Umową lub nie naprawił powstałej w ten sposób szkody, , chyba że niewykonanie lub nienależyte wykonanie jest następstwem okoliczności, za które Wykonawca nie ponosi odpowiedzialności;</w:t>
            </w:r>
          </w:p>
        </w:tc>
        <w:tc>
          <w:tcPr>
            <w:tcW w:w="2584" w:type="dxa"/>
            <w:shd w:val="clear" w:color="auto" w:fill="auto"/>
            <w:vAlign w:val="center"/>
          </w:tcPr>
          <w:p w14:paraId="0ABD067A" w14:textId="77777777" w:rsidR="00BC50B7" w:rsidRPr="00BC50B7" w:rsidRDefault="00BC50B7" w:rsidP="00BC50B7">
            <w:pPr>
              <w:spacing w:before="0" w:line="276" w:lineRule="auto"/>
              <w:jc w:val="center"/>
              <w:rPr>
                <w:rFonts w:asciiTheme="minorHAnsi" w:hAnsiTheme="minorHAnsi" w:cstheme="minorHAnsi"/>
                <w:b/>
                <w:sz w:val="20"/>
                <w:szCs w:val="20"/>
                <w:lang w:eastAsia="en-US"/>
              </w:rPr>
            </w:pPr>
            <w:r w:rsidRPr="00BC50B7">
              <w:rPr>
                <w:rFonts w:asciiTheme="minorHAnsi" w:hAnsiTheme="minorHAnsi" w:cstheme="minorHAnsi"/>
                <w:sz w:val="20"/>
                <w:szCs w:val="20"/>
                <w:lang w:eastAsia="en-US"/>
              </w:rPr>
              <w:fldChar w:fldCharType="begin">
                <w:ffData>
                  <w:name w:val="Wybór1"/>
                  <w:enabled/>
                  <w:calcOnExit w:val="0"/>
                  <w:checkBox>
                    <w:sizeAuto/>
                    <w:default w:val="0"/>
                  </w:checkBox>
                </w:ffData>
              </w:fldChar>
            </w:r>
            <w:r w:rsidRPr="00BC50B7">
              <w:rPr>
                <w:rFonts w:asciiTheme="minorHAnsi" w:hAnsiTheme="minorHAnsi" w:cstheme="minorHAnsi"/>
                <w:sz w:val="20"/>
                <w:szCs w:val="20"/>
                <w:lang w:eastAsia="en-US"/>
              </w:rPr>
              <w:instrText xml:space="preserve"> FORMCHECKBOX </w:instrText>
            </w:r>
            <w:r w:rsidR="003E5551">
              <w:rPr>
                <w:rFonts w:asciiTheme="minorHAnsi" w:hAnsiTheme="minorHAnsi" w:cstheme="minorHAnsi"/>
                <w:sz w:val="20"/>
                <w:szCs w:val="20"/>
                <w:lang w:eastAsia="en-US"/>
              </w:rPr>
            </w:r>
            <w:r w:rsidR="003E5551">
              <w:rPr>
                <w:rFonts w:asciiTheme="minorHAnsi" w:hAnsiTheme="minorHAnsi" w:cstheme="minorHAnsi"/>
                <w:sz w:val="20"/>
                <w:szCs w:val="20"/>
                <w:lang w:eastAsia="en-US"/>
              </w:rPr>
              <w:fldChar w:fldCharType="separate"/>
            </w:r>
            <w:r w:rsidRPr="00BC50B7">
              <w:rPr>
                <w:rFonts w:asciiTheme="minorHAnsi" w:hAnsiTheme="minorHAnsi" w:cstheme="minorHAnsi"/>
                <w:sz w:val="20"/>
                <w:szCs w:val="20"/>
                <w:lang w:eastAsia="en-US"/>
              </w:rPr>
              <w:fldChar w:fldCharType="end"/>
            </w:r>
            <w:r w:rsidRPr="00BC50B7">
              <w:rPr>
                <w:rFonts w:asciiTheme="minorHAnsi" w:hAnsiTheme="minorHAnsi" w:cstheme="minorHAnsi"/>
                <w:sz w:val="20"/>
                <w:szCs w:val="20"/>
                <w:lang w:eastAsia="en-US"/>
              </w:rPr>
              <w:t xml:space="preserve"> tak / </w:t>
            </w:r>
            <w:r w:rsidRPr="00BC50B7">
              <w:rPr>
                <w:rFonts w:asciiTheme="minorHAnsi" w:hAnsiTheme="minorHAnsi" w:cstheme="minorHAnsi"/>
                <w:sz w:val="20"/>
                <w:szCs w:val="20"/>
                <w:lang w:eastAsia="en-US"/>
              </w:rPr>
              <w:fldChar w:fldCharType="begin">
                <w:ffData>
                  <w:name w:val="Wybór2"/>
                  <w:enabled/>
                  <w:calcOnExit w:val="0"/>
                  <w:checkBox>
                    <w:sizeAuto/>
                    <w:default w:val="0"/>
                  </w:checkBox>
                </w:ffData>
              </w:fldChar>
            </w:r>
            <w:r w:rsidRPr="00BC50B7">
              <w:rPr>
                <w:rFonts w:asciiTheme="minorHAnsi" w:hAnsiTheme="minorHAnsi" w:cstheme="minorHAnsi"/>
                <w:sz w:val="20"/>
                <w:szCs w:val="20"/>
                <w:lang w:eastAsia="en-US"/>
              </w:rPr>
              <w:instrText xml:space="preserve"> FORMCHECKBOX </w:instrText>
            </w:r>
            <w:r w:rsidR="003E5551">
              <w:rPr>
                <w:rFonts w:asciiTheme="minorHAnsi" w:hAnsiTheme="minorHAnsi" w:cstheme="minorHAnsi"/>
                <w:sz w:val="20"/>
                <w:szCs w:val="20"/>
                <w:lang w:eastAsia="en-US"/>
              </w:rPr>
            </w:r>
            <w:r w:rsidR="003E5551">
              <w:rPr>
                <w:rFonts w:asciiTheme="minorHAnsi" w:hAnsiTheme="minorHAnsi" w:cstheme="minorHAnsi"/>
                <w:sz w:val="20"/>
                <w:szCs w:val="20"/>
                <w:lang w:eastAsia="en-US"/>
              </w:rPr>
              <w:fldChar w:fldCharType="separate"/>
            </w:r>
            <w:r w:rsidRPr="00BC50B7">
              <w:rPr>
                <w:rFonts w:asciiTheme="minorHAnsi" w:hAnsiTheme="minorHAnsi" w:cstheme="minorHAnsi"/>
                <w:sz w:val="20"/>
                <w:szCs w:val="20"/>
                <w:lang w:eastAsia="en-US"/>
              </w:rPr>
              <w:fldChar w:fldCharType="end"/>
            </w:r>
            <w:r w:rsidRPr="00BC50B7">
              <w:rPr>
                <w:rFonts w:asciiTheme="minorHAnsi" w:hAnsiTheme="minorHAnsi" w:cstheme="minorHAnsi"/>
                <w:sz w:val="20"/>
                <w:szCs w:val="20"/>
                <w:lang w:eastAsia="en-US"/>
              </w:rPr>
              <w:t xml:space="preserve"> nie</w:t>
            </w:r>
          </w:p>
        </w:tc>
      </w:tr>
      <w:tr w:rsidR="00BC50B7" w:rsidRPr="00BC50B7" w14:paraId="040DA953" w14:textId="77777777" w:rsidTr="00BC50B7">
        <w:trPr>
          <w:trHeight w:val="386"/>
        </w:trPr>
        <w:tc>
          <w:tcPr>
            <w:tcW w:w="6478" w:type="dxa"/>
            <w:shd w:val="clear" w:color="auto" w:fill="auto"/>
            <w:vAlign w:val="center"/>
          </w:tcPr>
          <w:p w14:paraId="03753512" w14:textId="77777777" w:rsidR="00BC50B7" w:rsidRPr="00BC50B7" w:rsidRDefault="00BC50B7" w:rsidP="00B91BCF">
            <w:pPr>
              <w:numPr>
                <w:ilvl w:val="0"/>
                <w:numId w:val="44"/>
              </w:numPr>
              <w:spacing w:before="0" w:line="276" w:lineRule="auto"/>
              <w:ind w:left="457"/>
              <w:contextualSpacing/>
              <w:rPr>
                <w:rFonts w:asciiTheme="minorHAnsi" w:eastAsiaTheme="minorHAnsi" w:hAnsiTheme="minorHAnsi" w:cstheme="minorHAnsi"/>
                <w:sz w:val="20"/>
                <w:szCs w:val="20"/>
                <w:lang w:eastAsia="en-US"/>
              </w:rPr>
            </w:pPr>
            <w:r w:rsidRPr="00BC50B7">
              <w:rPr>
                <w:rFonts w:asciiTheme="minorHAnsi" w:eastAsiaTheme="minorHAnsi" w:hAnsiTheme="minorHAnsi" w:cstheme="minorHAnsi"/>
                <w:sz w:val="20"/>
                <w:szCs w:val="20"/>
                <w:lang w:eastAsia="en-US"/>
              </w:rPr>
              <w:t>Wykonawca w ciągu ostatnich 3 lat przed upływem terminu składania Ofert z przyczyn leżących po stronie Wykonawcy doprowadził do wypowiedzenia albo odstąpienia od Umowy w sprawie Zamówienia wykonywanego na rzecz Zamawiającego;</w:t>
            </w:r>
          </w:p>
        </w:tc>
        <w:tc>
          <w:tcPr>
            <w:tcW w:w="2584" w:type="dxa"/>
            <w:shd w:val="clear" w:color="auto" w:fill="auto"/>
            <w:vAlign w:val="center"/>
          </w:tcPr>
          <w:p w14:paraId="4281AE6F" w14:textId="77777777" w:rsidR="00BC50B7" w:rsidRPr="00BC50B7" w:rsidRDefault="00BC50B7" w:rsidP="00BC50B7">
            <w:pPr>
              <w:spacing w:before="0" w:line="276" w:lineRule="auto"/>
              <w:jc w:val="center"/>
              <w:rPr>
                <w:rFonts w:asciiTheme="minorHAnsi" w:hAnsiTheme="minorHAnsi" w:cstheme="minorHAnsi"/>
                <w:b/>
                <w:sz w:val="20"/>
                <w:szCs w:val="20"/>
                <w:lang w:eastAsia="en-US"/>
              </w:rPr>
            </w:pPr>
            <w:r w:rsidRPr="00BC50B7">
              <w:rPr>
                <w:rFonts w:asciiTheme="minorHAnsi" w:hAnsiTheme="minorHAnsi" w:cstheme="minorHAnsi"/>
                <w:sz w:val="20"/>
                <w:szCs w:val="20"/>
                <w:lang w:eastAsia="en-US"/>
              </w:rPr>
              <w:fldChar w:fldCharType="begin">
                <w:ffData>
                  <w:name w:val="Wybór1"/>
                  <w:enabled/>
                  <w:calcOnExit w:val="0"/>
                  <w:checkBox>
                    <w:sizeAuto/>
                    <w:default w:val="0"/>
                  </w:checkBox>
                </w:ffData>
              </w:fldChar>
            </w:r>
            <w:r w:rsidRPr="00BC50B7">
              <w:rPr>
                <w:rFonts w:asciiTheme="minorHAnsi" w:hAnsiTheme="minorHAnsi" w:cstheme="minorHAnsi"/>
                <w:sz w:val="20"/>
                <w:szCs w:val="20"/>
                <w:lang w:eastAsia="en-US"/>
              </w:rPr>
              <w:instrText xml:space="preserve"> FORMCHECKBOX </w:instrText>
            </w:r>
            <w:r w:rsidR="003E5551">
              <w:rPr>
                <w:rFonts w:asciiTheme="minorHAnsi" w:hAnsiTheme="minorHAnsi" w:cstheme="minorHAnsi"/>
                <w:sz w:val="20"/>
                <w:szCs w:val="20"/>
                <w:lang w:eastAsia="en-US"/>
              </w:rPr>
            </w:r>
            <w:r w:rsidR="003E5551">
              <w:rPr>
                <w:rFonts w:asciiTheme="minorHAnsi" w:hAnsiTheme="minorHAnsi" w:cstheme="minorHAnsi"/>
                <w:sz w:val="20"/>
                <w:szCs w:val="20"/>
                <w:lang w:eastAsia="en-US"/>
              </w:rPr>
              <w:fldChar w:fldCharType="separate"/>
            </w:r>
            <w:r w:rsidRPr="00BC50B7">
              <w:rPr>
                <w:rFonts w:asciiTheme="minorHAnsi" w:hAnsiTheme="minorHAnsi" w:cstheme="minorHAnsi"/>
                <w:sz w:val="20"/>
                <w:szCs w:val="20"/>
                <w:lang w:eastAsia="en-US"/>
              </w:rPr>
              <w:fldChar w:fldCharType="end"/>
            </w:r>
            <w:r w:rsidRPr="00BC50B7">
              <w:rPr>
                <w:rFonts w:asciiTheme="minorHAnsi" w:hAnsiTheme="minorHAnsi" w:cstheme="minorHAnsi"/>
                <w:sz w:val="20"/>
                <w:szCs w:val="20"/>
                <w:lang w:eastAsia="en-US"/>
              </w:rPr>
              <w:t xml:space="preserve"> tak / </w:t>
            </w:r>
            <w:r w:rsidRPr="00BC50B7">
              <w:rPr>
                <w:rFonts w:asciiTheme="minorHAnsi" w:hAnsiTheme="minorHAnsi" w:cstheme="minorHAnsi"/>
                <w:sz w:val="20"/>
                <w:szCs w:val="20"/>
                <w:lang w:eastAsia="en-US"/>
              </w:rPr>
              <w:fldChar w:fldCharType="begin">
                <w:ffData>
                  <w:name w:val="Wybór2"/>
                  <w:enabled/>
                  <w:calcOnExit w:val="0"/>
                  <w:checkBox>
                    <w:sizeAuto/>
                    <w:default w:val="0"/>
                  </w:checkBox>
                </w:ffData>
              </w:fldChar>
            </w:r>
            <w:r w:rsidRPr="00BC50B7">
              <w:rPr>
                <w:rFonts w:asciiTheme="minorHAnsi" w:hAnsiTheme="minorHAnsi" w:cstheme="minorHAnsi"/>
                <w:sz w:val="20"/>
                <w:szCs w:val="20"/>
                <w:lang w:eastAsia="en-US"/>
              </w:rPr>
              <w:instrText xml:space="preserve"> FORMCHECKBOX </w:instrText>
            </w:r>
            <w:r w:rsidR="003E5551">
              <w:rPr>
                <w:rFonts w:asciiTheme="minorHAnsi" w:hAnsiTheme="minorHAnsi" w:cstheme="minorHAnsi"/>
                <w:sz w:val="20"/>
                <w:szCs w:val="20"/>
                <w:lang w:eastAsia="en-US"/>
              </w:rPr>
            </w:r>
            <w:r w:rsidR="003E5551">
              <w:rPr>
                <w:rFonts w:asciiTheme="minorHAnsi" w:hAnsiTheme="minorHAnsi" w:cstheme="minorHAnsi"/>
                <w:sz w:val="20"/>
                <w:szCs w:val="20"/>
                <w:lang w:eastAsia="en-US"/>
              </w:rPr>
              <w:fldChar w:fldCharType="separate"/>
            </w:r>
            <w:r w:rsidRPr="00BC50B7">
              <w:rPr>
                <w:rFonts w:asciiTheme="minorHAnsi" w:hAnsiTheme="minorHAnsi" w:cstheme="minorHAnsi"/>
                <w:sz w:val="20"/>
                <w:szCs w:val="20"/>
                <w:lang w:eastAsia="en-US"/>
              </w:rPr>
              <w:fldChar w:fldCharType="end"/>
            </w:r>
            <w:r w:rsidRPr="00BC50B7">
              <w:rPr>
                <w:rFonts w:asciiTheme="minorHAnsi" w:hAnsiTheme="minorHAnsi" w:cstheme="minorHAnsi"/>
                <w:sz w:val="20"/>
                <w:szCs w:val="20"/>
                <w:lang w:eastAsia="en-US"/>
              </w:rPr>
              <w:t xml:space="preserve"> nie</w:t>
            </w:r>
          </w:p>
        </w:tc>
      </w:tr>
      <w:tr w:rsidR="00BC50B7" w:rsidRPr="00BC50B7" w14:paraId="69138E7E" w14:textId="77777777" w:rsidTr="00BC50B7">
        <w:trPr>
          <w:trHeight w:val="386"/>
        </w:trPr>
        <w:tc>
          <w:tcPr>
            <w:tcW w:w="6478" w:type="dxa"/>
            <w:shd w:val="clear" w:color="auto" w:fill="auto"/>
            <w:vAlign w:val="center"/>
          </w:tcPr>
          <w:p w14:paraId="1B259631" w14:textId="77777777" w:rsidR="00BC50B7" w:rsidRPr="00BC50B7" w:rsidRDefault="00BC50B7" w:rsidP="00B91BCF">
            <w:pPr>
              <w:numPr>
                <w:ilvl w:val="0"/>
                <w:numId w:val="44"/>
              </w:numPr>
              <w:spacing w:before="0" w:line="276" w:lineRule="auto"/>
              <w:ind w:left="457"/>
              <w:contextualSpacing/>
              <w:rPr>
                <w:rFonts w:asciiTheme="minorHAnsi" w:eastAsiaTheme="minorHAnsi" w:hAnsiTheme="minorHAnsi" w:cstheme="minorHAnsi"/>
                <w:sz w:val="20"/>
                <w:szCs w:val="20"/>
                <w:lang w:eastAsia="en-US"/>
              </w:rPr>
            </w:pPr>
            <w:r w:rsidRPr="00BC50B7">
              <w:rPr>
                <w:rFonts w:asciiTheme="minorHAnsi" w:eastAsiaTheme="minorHAnsi" w:hAnsiTheme="minorHAnsi" w:cstheme="minorHAnsi"/>
                <w:sz w:val="20"/>
                <w:szCs w:val="20"/>
                <w:lang w:eastAsia="en-US"/>
              </w:rPr>
              <w:t>Wykonawca w ciągu ostatnich 3 lat przed upływem terminu składania Ofert dopuścił się poważnych naruszeń Kodeksu Kontrahentów Grupy ENEA albo dopuścił się innych naruszeń postanowień Kodeksu Kontrahentów Grupy ENEA, a w ramach działań naprawczych nie doprowadził do ich usunięcia;</w:t>
            </w:r>
          </w:p>
        </w:tc>
        <w:tc>
          <w:tcPr>
            <w:tcW w:w="2584" w:type="dxa"/>
            <w:shd w:val="clear" w:color="auto" w:fill="auto"/>
            <w:vAlign w:val="center"/>
          </w:tcPr>
          <w:p w14:paraId="0BFFA2C1" w14:textId="77777777" w:rsidR="00BC50B7" w:rsidRPr="00BC50B7" w:rsidRDefault="00BC50B7" w:rsidP="00BC50B7">
            <w:pPr>
              <w:spacing w:before="0" w:line="276" w:lineRule="auto"/>
              <w:jc w:val="center"/>
              <w:rPr>
                <w:rFonts w:asciiTheme="minorHAnsi" w:hAnsiTheme="minorHAnsi" w:cstheme="minorHAnsi"/>
                <w:b/>
                <w:sz w:val="20"/>
                <w:szCs w:val="20"/>
                <w:lang w:eastAsia="en-US"/>
              </w:rPr>
            </w:pPr>
            <w:r w:rsidRPr="00BC50B7">
              <w:rPr>
                <w:rFonts w:asciiTheme="minorHAnsi" w:hAnsiTheme="minorHAnsi" w:cstheme="minorHAnsi"/>
                <w:sz w:val="20"/>
                <w:szCs w:val="20"/>
                <w:lang w:eastAsia="en-US"/>
              </w:rPr>
              <w:fldChar w:fldCharType="begin">
                <w:ffData>
                  <w:name w:val="Wybór1"/>
                  <w:enabled/>
                  <w:calcOnExit w:val="0"/>
                  <w:checkBox>
                    <w:sizeAuto/>
                    <w:default w:val="0"/>
                  </w:checkBox>
                </w:ffData>
              </w:fldChar>
            </w:r>
            <w:r w:rsidRPr="00BC50B7">
              <w:rPr>
                <w:rFonts w:asciiTheme="minorHAnsi" w:hAnsiTheme="minorHAnsi" w:cstheme="minorHAnsi"/>
                <w:sz w:val="20"/>
                <w:szCs w:val="20"/>
                <w:lang w:eastAsia="en-US"/>
              </w:rPr>
              <w:instrText xml:space="preserve"> FORMCHECKBOX </w:instrText>
            </w:r>
            <w:r w:rsidR="003E5551">
              <w:rPr>
                <w:rFonts w:asciiTheme="minorHAnsi" w:hAnsiTheme="minorHAnsi" w:cstheme="minorHAnsi"/>
                <w:sz w:val="20"/>
                <w:szCs w:val="20"/>
                <w:lang w:eastAsia="en-US"/>
              </w:rPr>
            </w:r>
            <w:r w:rsidR="003E5551">
              <w:rPr>
                <w:rFonts w:asciiTheme="minorHAnsi" w:hAnsiTheme="minorHAnsi" w:cstheme="minorHAnsi"/>
                <w:sz w:val="20"/>
                <w:szCs w:val="20"/>
                <w:lang w:eastAsia="en-US"/>
              </w:rPr>
              <w:fldChar w:fldCharType="separate"/>
            </w:r>
            <w:r w:rsidRPr="00BC50B7">
              <w:rPr>
                <w:rFonts w:asciiTheme="minorHAnsi" w:hAnsiTheme="minorHAnsi" w:cstheme="minorHAnsi"/>
                <w:sz w:val="20"/>
                <w:szCs w:val="20"/>
                <w:lang w:eastAsia="en-US"/>
              </w:rPr>
              <w:fldChar w:fldCharType="end"/>
            </w:r>
            <w:r w:rsidRPr="00BC50B7">
              <w:rPr>
                <w:rFonts w:asciiTheme="minorHAnsi" w:hAnsiTheme="minorHAnsi" w:cstheme="minorHAnsi"/>
                <w:sz w:val="20"/>
                <w:szCs w:val="20"/>
                <w:lang w:eastAsia="en-US"/>
              </w:rPr>
              <w:t xml:space="preserve"> tak / </w:t>
            </w:r>
            <w:r w:rsidRPr="00BC50B7">
              <w:rPr>
                <w:rFonts w:asciiTheme="minorHAnsi" w:hAnsiTheme="minorHAnsi" w:cstheme="minorHAnsi"/>
                <w:sz w:val="20"/>
                <w:szCs w:val="20"/>
                <w:lang w:eastAsia="en-US"/>
              </w:rPr>
              <w:fldChar w:fldCharType="begin">
                <w:ffData>
                  <w:name w:val="Wybór2"/>
                  <w:enabled/>
                  <w:calcOnExit w:val="0"/>
                  <w:checkBox>
                    <w:sizeAuto/>
                    <w:default w:val="0"/>
                  </w:checkBox>
                </w:ffData>
              </w:fldChar>
            </w:r>
            <w:r w:rsidRPr="00BC50B7">
              <w:rPr>
                <w:rFonts w:asciiTheme="minorHAnsi" w:hAnsiTheme="minorHAnsi" w:cstheme="minorHAnsi"/>
                <w:sz w:val="20"/>
                <w:szCs w:val="20"/>
                <w:lang w:eastAsia="en-US"/>
              </w:rPr>
              <w:instrText xml:space="preserve"> FORMCHECKBOX </w:instrText>
            </w:r>
            <w:r w:rsidR="003E5551">
              <w:rPr>
                <w:rFonts w:asciiTheme="minorHAnsi" w:hAnsiTheme="minorHAnsi" w:cstheme="minorHAnsi"/>
                <w:sz w:val="20"/>
                <w:szCs w:val="20"/>
                <w:lang w:eastAsia="en-US"/>
              </w:rPr>
            </w:r>
            <w:r w:rsidR="003E5551">
              <w:rPr>
                <w:rFonts w:asciiTheme="minorHAnsi" w:hAnsiTheme="minorHAnsi" w:cstheme="minorHAnsi"/>
                <w:sz w:val="20"/>
                <w:szCs w:val="20"/>
                <w:lang w:eastAsia="en-US"/>
              </w:rPr>
              <w:fldChar w:fldCharType="separate"/>
            </w:r>
            <w:r w:rsidRPr="00BC50B7">
              <w:rPr>
                <w:rFonts w:asciiTheme="minorHAnsi" w:hAnsiTheme="minorHAnsi" w:cstheme="minorHAnsi"/>
                <w:sz w:val="20"/>
                <w:szCs w:val="20"/>
                <w:lang w:eastAsia="en-US"/>
              </w:rPr>
              <w:fldChar w:fldCharType="end"/>
            </w:r>
            <w:r w:rsidRPr="00BC50B7">
              <w:rPr>
                <w:rFonts w:asciiTheme="minorHAnsi" w:hAnsiTheme="minorHAnsi" w:cstheme="minorHAnsi"/>
                <w:sz w:val="20"/>
                <w:szCs w:val="20"/>
                <w:lang w:eastAsia="en-US"/>
              </w:rPr>
              <w:t xml:space="preserve"> nie</w:t>
            </w:r>
          </w:p>
        </w:tc>
      </w:tr>
      <w:tr w:rsidR="00BC50B7" w:rsidRPr="00BC50B7" w14:paraId="7E2CFC1E" w14:textId="77777777" w:rsidTr="00BC50B7">
        <w:trPr>
          <w:trHeight w:val="386"/>
        </w:trPr>
        <w:tc>
          <w:tcPr>
            <w:tcW w:w="6478" w:type="dxa"/>
            <w:shd w:val="clear" w:color="auto" w:fill="auto"/>
            <w:vAlign w:val="center"/>
          </w:tcPr>
          <w:p w14:paraId="2E4E6372" w14:textId="77777777" w:rsidR="00BC50B7" w:rsidRPr="00BC50B7" w:rsidRDefault="00BC50B7" w:rsidP="00B91BCF">
            <w:pPr>
              <w:numPr>
                <w:ilvl w:val="0"/>
                <w:numId w:val="44"/>
              </w:numPr>
              <w:spacing w:before="0" w:line="276" w:lineRule="auto"/>
              <w:ind w:left="457"/>
              <w:contextualSpacing/>
              <w:rPr>
                <w:rFonts w:asciiTheme="minorHAnsi" w:eastAsiaTheme="minorHAnsi" w:hAnsiTheme="minorHAnsi" w:cstheme="minorHAnsi"/>
                <w:sz w:val="20"/>
                <w:szCs w:val="20"/>
                <w:lang w:eastAsia="en-US"/>
              </w:rPr>
            </w:pPr>
            <w:r w:rsidRPr="00BC50B7">
              <w:rPr>
                <w:rFonts w:asciiTheme="minorHAnsi" w:eastAsiaTheme="minorHAnsi" w:hAnsiTheme="minorHAnsi" w:cstheme="minorHAnsi"/>
                <w:sz w:val="20"/>
                <w:szCs w:val="20"/>
                <w:lang w:eastAsia="en-US"/>
              </w:rPr>
              <w:t>Wykonawca w ciągu ostatnich 3 lat przed upływem terminu składania Ofert w sposób inny niż wskazany w pkt.1-4 wyrządził Zamawiającemu szkodę w związku z realizacją Zamówienia, której to szkody nie naprawił w ramach podjętych działań naprawczych</w:t>
            </w:r>
          </w:p>
        </w:tc>
        <w:tc>
          <w:tcPr>
            <w:tcW w:w="2584" w:type="dxa"/>
            <w:shd w:val="clear" w:color="auto" w:fill="auto"/>
            <w:vAlign w:val="center"/>
          </w:tcPr>
          <w:p w14:paraId="1049E6EE" w14:textId="77777777" w:rsidR="00BC50B7" w:rsidRPr="00BC50B7" w:rsidRDefault="00BC50B7" w:rsidP="00BC50B7">
            <w:pPr>
              <w:spacing w:before="0" w:line="276" w:lineRule="auto"/>
              <w:jc w:val="center"/>
              <w:rPr>
                <w:rFonts w:asciiTheme="minorHAnsi" w:hAnsiTheme="minorHAnsi" w:cstheme="minorHAnsi"/>
                <w:b/>
                <w:sz w:val="20"/>
                <w:szCs w:val="20"/>
                <w:lang w:eastAsia="en-US"/>
              </w:rPr>
            </w:pPr>
            <w:r w:rsidRPr="00BC50B7">
              <w:rPr>
                <w:rFonts w:asciiTheme="minorHAnsi" w:hAnsiTheme="minorHAnsi" w:cstheme="minorHAnsi"/>
                <w:sz w:val="20"/>
                <w:szCs w:val="20"/>
                <w:lang w:eastAsia="en-US"/>
              </w:rPr>
              <w:fldChar w:fldCharType="begin">
                <w:ffData>
                  <w:name w:val="Wybór1"/>
                  <w:enabled/>
                  <w:calcOnExit w:val="0"/>
                  <w:checkBox>
                    <w:sizeAuto/>
                    <w:default w:val="0"/>
                  </w:checkBox>
                </w:ffData>
              </w:fldChar>
            </w:r>
            <w:r w:rsidRPr="00BC50B7">
              <w:rPr>
                <w:rFonts w:asciiTheme="minorHAnsi" w:hAnsiTheme="minorHAnsi" w:cstheme="minorHAnsi"/>
                <w:sz w:val="20"/>
                <w:szCs w:val="20"/>
                <w:lang w:eastAsia="en-US"/>
              </w:rPr>
              <w:instrText xml:space="preserve"> FORMCHECKBOX </w:instrText>
            </w:r>
            <w:r w:rsidR="003E5551">
              <w:rPr>
                <w:rFonts w:asciiTheme="minorHAnsi" w:hAnsiTheme="minorHAnsi" w:cstheme="minorHAnsi"/>
                <w:sz w:val="20"/>
                <w:szCs w:val="20"/>
                <w:lang w:eastAsia="en-US"/>
              </w:rPr>
            </w:r>
            <w:r w:rsidR="003E5551">
              <w:rPr>
                <w:rFonts w:asciiTheme="minorHAnsi" w:hAnsiTheme="minorHAnsi" w:cstheme="minorHAnsi"/>
                <w:sz w:val="20"/>
                <w:szCs w:val="20"/>
                <w:lang w:eastAsia="en-US"/>
              </w:rPr>
              <w:fldChar w:fldCharType="separate"/>
            </w:r>
            <w:r w:rsidRPr="00BC50B7">
              <w:rPr>
                <w:rFonts w:asciiTheme="minorHAnsi" w:hAnsiTheme="minorHAnsi" w:cstheme="minorHAnsi"/>
                <w:sz w:val="20"/>
                <w:szCs w:val="20"/>
                <w:lang w:eastAsia="en-US"/>
              </w:rPr>
              <w:fldChar w:fldCharType="end"/>
            </w:r>
            <w:r w:rsidRPr="00BC50B7">
              <w:rPr>
                <w:rFonts w:asciiTheme="minorHAnsi" w:hAnsiTheme="minorHAnsi" w:cstheme="minorHAnsi"/>
                <w:sz w:val="20"/>
                <w:szCs w:val="20"/>
                <w:lang w:eastAsia="en-US"/>
              </w:rPr>
              <w:t xml:space="preserve"> tak / </w:t>
            </w:r>
            <w:r w:rsidRPr="00BC50B7">
              <w:rPr>
                <w:rFonts w:asciiTheme="minorHAnsi" w:hAnsiTheme="minorHAnsi" w:cstheme="minorHAnsi"/>
                <w:sz w:val="20"/>
                <w:szCs w:val="20"/>
                <w:lang w:eastAsia="en-US"/>
              </w:rPr>
              <w:fldChar w:fldCharType="begin">
                <w:ffData>
                  <w:name w:val="Wybór2"/>
                  <w:enabled/>
                  <w:calcOnExit w:val="0"/>
                  <w:checkBox>
                    <w:sizeAuto/>
                    <w:default w:val="0"/>
                  </w:checkBox>
                </w:ffData>
              </w:fldChar>
            </w:r>
            <w:r w:rsidRPr="00BC50B7">
              <w:rPr>
                <w:rFonts w:asciiTheme="minorHAnsi" w:hAnsiTheme="minorHAnsi" w:cstheme="minorHAnsi"/>
                <w:sz w:val="20"/>
                <w:szCs w:val="20"/>
                <w:lang w:eastAsia="en-US"/>
              </w:rPr>
              <w:instrText xml:space="preserve"> FORMCHECKBOX </w:instrText>
            </w:r>
            <w:r w:rsidR="003E5551">
              <w:rPr>
                <w:rFonts w:asciiTheme="minorHAnsi" w:hAnsiTheme="minorHAnsi" w:cstheme="minorHAnsi"/>
                <w:sz w:val="20"/>
                <w:szCs w:val="20"/>
                <w:lang w:eastAsia="en-US"/>
              </w:rPr>
            </w:r>
            <w:r w:rsidR="003E5551">
              <w:rPr>
                <w:rFonts w:asciiTheme="minorHAnsi" w:hAnsiTheme="minorHAnsi" w:cstheme="minorHAnsi"/>
                <w:sz w:val="20"/>
                <w:szCs w:val="20"/>
                <w:lang w:eastAsia="en-US"/>
              </w:rPr>
              <w:fldChar w:fldCharType="separate"/>
            </w:r>
            <w:r w:rsidRPr="00BC50B7">
              <w:rPr>
                <w:rFonts w:asciiTheme="minorHAnsi" w:hAnsiTheme="minorHAnsi" w:cstheme="minorHAnsi"/>
                <w:sz w:val="20"/>
                <w:szCs w:val="20"/>
                <w:lang w:eastAsia="en-US"/>
              </w:rPr>
              <w:fldChar w:fldCharType="end"/>
            </w:r>
            <w:r w:rsidRPr="00BC50B7">
              <w:rPr>
                <w:rFonts w:asciiTheme="minorHAnsi" w:hAnsiTheme="minorHAnsi" w:cstheme="minorHAnsi"/>
                <w:sz w:val="20"/>
                <w:szCs w:val="20"/>
                <w:lang w:eastAsia="en-US"/>
              </w:rPr>
              <w:t xml:space="preserve"> nie</w:t>
            </w:r>
          </w:p>
        </w:tc>
      </w:tr>
      <w:tr w:rsidR="00BC50B7" w:rsidRPr="00BC50B7" w14:paraId="649AC2D3" w14:textId="77777777" w:rsidTr="00BC50B7">
        <w:trPr>
          <w:trHeight w:val="386"/>
        </w:trPr>
        <w:tc>
          <w:tcPr>
            <w:tcW w:w="6478" w:type="dxa"/>
            <w:shd w:val="clear" w:color="auto" w:fill="auto"/>
            <w:vAlign w:val="center"/>
          </w:tcPr>
          <w:p w14:paraId="1ED10BED" w14:textId="77777777" w:rsidR="00BC50B7" w:rsidRPr="00BC50B7" w:rsidRDefault="00BC50B7" w:rsidP="00B91BCF">
            <w:pPr>
              <w:numPr>
                <w:ilvl w:val="0"/>
                <w:numId w:val="44"/>
              </w:numPr>
              <w:spacing w:before="0" w:line="276" w:lineRule="auto"/>
              <w:ind w:left="457"/>
              <w:contextualSpacing/>
              <w:rPr>
                <w:rFonts w:asciiTheme="minorHAnsi" w:eastAsiaTheme="minorHAnsi" w:hAnsiTheme="minorHAnsi" w:cstheme="minorHAnsi"/>
                <w:sz w:val="20"/>
                <w:szCs w:val="20"/>
                <w:lang w:eastAsia="en-US"/>
              </w:rPr>
            </w:pPr>
            <w:r w:rsidRPr="00BC50B7">
              <w:rPr>
                <w:rFonts w:asciiTheme="minorHAnsi" w:eastAsiaTheme="minorHAnsi" w:hAnsiTheme="minorHAnsi" w:cstheme="minorHAnsi"/>
                <w:sz w:val="20"/>
                <w:szCs w:val="20"/>
                <w:lang w:eastAsia="en-US"/>
              </w:rPr>
              <w:t>Wykonawca został wpisany do Rejestru Wykonawców Wykluczonych zgodnie z „Zasadami dokonywania oceny Wykonawców w Obszarze Zakupowym Zakupy Ogólne w Grupie ENEA”</w:t>
            </w:r>
          </w:p>
        </w:tc>
        <w:tc>
          <w:tcPr>
            <w:tcW w:w="2584" w:type="dxa"/>
            <w:shd w:val="clear" w:color="auto" w:fill="auto"/>
            <w:vAlign w:val="center"/>
          </w:tcPr>
          <w:p w14:paraId="54C354D8" w14:textId="77777777" w:rsidR="00BC50B7" w:rsidRPr="00BC50B7" w:rsidRDefault="00BC50B7" w:rsidP="00BC50B7">
            <w:pPr>
              <w:spacing w:before="0" w:line="276" w:lineRule="auto"/>
              <w:jc w:val="center"/>
              <w:rPr>
                <w:rFonts w:asciiTheme="minorHAnsi" w:hAnsiTheme="minorHAnsi" w:cstheme="minorHAnsi"/>
                <w:b/>
                <w:sz w:val="20"/>
                <w:szCs w:val="20"/>
                <w:lang w:eastAsia="en-US"/>
              </w:rPr>
            </w:pPr>
            <w:r w:rsidRPr="00BC50B7">
              <w:rPr>
                <w:rFonts w:asciiTheme="minorHAnsi" w:hAnsiTheme="minorHAnsi" w:cstheme="minorHAnsi"/>
                <w:sz w:val="20"/>
                <w:szCs w:val="20"/>
                <w:lang w:eastAsia="en-US"/>
              </w:rPr>
              <w:fldChar w:fldCharType="begin">
                <w:ffData>
                  <w:name w:val="Wybór1"/>
                  <w:enabled/>
                  <w:calcOnExit w:val="0"/>
                  <w:checkBox>
                    <w:sizeAuto/>
                    <w:default w:val="0"/>
                  </w:checkBox>
                </w:ffData>
              </w:fldChar>
            </w:r>
            <w:r w:rsidRPr="00BC50B7">
              <w:rPr>
                <w:rFonts w:asciiTheme="minorHAnsi" w:hAnsiTheme="minorHAnsi" w:cstheme="minorHAnsi"/>
                <w:sz w:val="20"/>
                <w:szCs w:val="20"/>
                <w:lang w:eastAsia="en-US"/>
              </w:rPr>
              <w:instrText xml:space="preserve"> FORMCHECKBOX </w:instrText>
            </w:r>
            <w:r w:rsidR="003E5551">
              <w:rPr>
                <w:rFonts w:asciiTheme="minorHAnsi" w:hAnsiTheme="minorHAnsi" w:cstheme="minorHAnsi"/>
                <w:sz w:val="20"/>
                <w:szCs w:val="20"/>
                <w:lang w:eastAsia="en-US"/>
              </w:rPr>
            </w:r>
            <w:r w:rsidR="003E5551">
              <w:rPr>
                <w:rFonts w:asciiTheme="minorHAnsi" w:hAnsiTheme="minorHAnsi" w:cstheme="minorHAnsi"/>
                <w:sz w:val="20"/>
                <w:szCs w:val="20"/>
                <w:lang w:eastAsia="en-US"/>
              </w:rPr>
              <w:fldChar w:fldCharType="separate"/>
            </w:r>
            <w:r w:rsidRPr="00BC50B7">
              <w:rPr>
                <w:rFonts w:asciiTheme="minorHAnsi" w:hAnsiTheme="minorHAnsi" w:cstheme="minorHAnsi"/>
                <w:sz w:val="20"/>
                <w:szCs w:val="20"/>
                <w:lang w:eastAsia="en-US"/>
              </w:rPr>
              <w:fldChar w:fldCharType="end"/>
            </w:r>
            <w:r w:rsidRPr="00BC50B7">
              <w:rPr>
                <w:rFonts w:asciiTheme="minorHAnsi" w:hAnsiTheme="minorHAnsi" w:cstheme="minorHAnsi"/>
                <w:sz w:val="20"/>
                <w:szCs w:val="20"/>
                <w:lang w:eastAsia="en-US"/>
              </w:rPr>
              <w:t xml:space="preserve"> tak / </w:t>
            </w:r>
            <w:r w:rsidRPr="00BC50B7">
              <w:rPr>
                <w:rFonts w:asciiTheme="minorHAnsi" w:hAnsiTheme="minorHAnsi" w:cstheme="minorHAnsi"/>
                <w:sz w:val="20"/>
                <w:szCs w:val="20"/>
                <w:lang w:eastAsia="en-US"/>
              </w:rPr>
              <w:fldChar w:fldCharType="begin">
                <w:ffData>
                  <w:name w:val="Wybór2"/>
                  <w:enabled/>
                  <w:calcOnExit w:val="0"/>
                  <w:checkBox>
                    <w:sizeAuto/>
                    <w:default w:val="0"/>
                  </w:checkBox>
                </w:ffData>
              </w:fldChar>
            </w:r>
            <w:r w:rsidRPr="00BC50B7">
              <w:rPr>
                <w:rFonts w:asciiTheme="minorHAnsi" w:hAnsiTheme="minorHAnsi" w:cstheme="minorHAnsi"/>
                <w:sz w:val="20"/>
                <w:szCs w:val="20"/>
                <w:lang w:eastAsia="en-US"/>
              </w:rPr>
              <w:instrText xml:space="preserve"> FORMCHECKBOX </w:instrText>
            </w:r>
            <w:r w:rsidR="003E5551">
              <w:rPr>
                <w:rFonts w:asciiTheme="minorHAnsi" w:hAnsiTheme="minorHAnsi" w:cstheme="minorHAnsi"/>
                <w:sz w:val="20"/>
                <w:szCs w:val="20"/>
                <w:lang w:eastAsia="en-US"/>
              </w:rPr>
            </w:r>
            <w:r w:rsidR="003E5551">
              <w:rPr>
                <w:rFonts w:asciiTheme="minorHAnsi" w:hAnsiTheme="minorHAnsi" w:cstheme="minorHAnsi"/>
                <w:sz w:val="20"/>
                <w:szCs w:val="20"/>
                <w:lang w:eastAsia="en-US"/>
              </w:rPr>
              <w:fldChar w:fldCharType="separate"/>
            </w:r>
            <w:r w:rsidRPr="00BC50B7">
              <w:rPr>
                <w:rFonts w:asciiTheme="minorHAnsi" w:hAnsiTheme="minorHAnsi" w:cstheme="minorHAnsi"/>
                <w:sz w:val="20"/>
                <w:szCs w:val="20"/>
                <w:lang w:eastAsia="en-US"/>
              </w:rPr>
              <w:fldChar w:fldCharType="end"/>
            </w:r>
            <w:r w:rsidRPr="00BC50B7">
              <w:rPr>
                <w:rFonts w:asciiTheme="minorHAnsi" w:hAnsiTheme="minorHAnsi" w:cstheme="minorHAnsi"/>
                <w:sz w:val="20"/>
                <w:szCs w:val="20"/>
                <w:lang w:eastAsia="en-US"/>
              </w:rPr>
              <w:t xml:space="preserve"> nie</w:t>
            </w:r>
          </w:p>
        </w:tc>
      </w:tr>
      <w:tr w:rsidR="00BC50B7" w:rsidRPr="00BC50B7" w14:paraId="385CE2C9" w14:textId="77777777" w:rsidTr="00BC50B7">
        <w:trPr>
          <w:trHeight w:val="386"/>
        </w:trPr>
        <w:tc>
          <w:tcPr>
            <w:tcW w:w="6478" w:type="dxa"/>
            <w:shd w:val="clear" w:color="auto" w:fill="auto"/>
            <w:vAlign w:val="center"/>
          </w:tcPr>
          <w:p w14:paraId="2031091F" w14:textId="77777777" w:rsidR="00BC50B7" w:rsidRPr="00BC50B7" w:rsidRDefault="00BC50B7" w:rsidP="00B91BCF">
            <w:pPr>
              <w:numPr>
                <w:ilvl w:val="0"/>
                <w:numId w:val="44"/>
              </w:numPr>
              <w:spacing w:before="0" w:line="276" w:lineRule="auto"/>
              <w:ind w:left="457"/>
              <w:contextualSpacing/>
              <w:rPr>
                <w:rFonts w:asciiTheme="minorHAnsi" w:eastAsiaTheme="minorHAnsi" w:hAnsiTheme="minorHAnsi" w:cstheme="minorHAnsi"/>
                <w:sz w:val="20"/>
                <w:szCs w:val="20"/>
                <w:lang w:eastAsia="en-US"/>
              </w:rPr>
            </w:pPr>
            <w:r w:rsidRPr="00BC50B7">
              <w:rPr>
                <w:rFonts w:asciiTheme="minorHAnsi" w:eastAsiaTheme="minorHAnsi" w:hAnsiTheme="minorHAnsi" w:cstheme="minorHAnsi"/>
                <w:sz w:val="20"/>
                <w:szCs w:val="20"/>
                <w:lang w:eastAsia="en-US"/>
              </w:rPr>
              <w:t>Otwarto likwidację Wykonawcy, ogłoszono jego upadłość, jego aktywami zarządza likwidator lub sąd, zawarł układ z wierzycielami, jego działalność gospodarcza jest zawieszona albo znajduje się on w innej tego rodzaju sytuacji wynikającej z podobnej procedury przewidzianej w przepisach miejsca wszczęcia tej procedury;</w:t>
            </w:r>
          </w:p>
        </w:tc>
        <w:tc>
          <w:tcPr>
            <w:tcW w:w="2584" w:type="dxa"/>
            <w:shd w:val="clear" w:color="auto" w:fill="auto"/>
            <w:vAlign w:val="center"/>
          </w:tcPr>
          <w:p w14:paraId="1437B664" w14:textId="77777777" w:rsidR="00BC50B7" w:rsidRPr="00BC50B7" w:rsidRDefault="00BC50B7" w:rsidP="00BC50B7">
            <w:pPr>
              <w:spacing w:before="0" w:line="276" w:lineRule="auto"/>
              <w:jc w:val="center"/>
              <w:rPr>
                <w:rFonts w:asciiTheme="minorHAnsi" w:hAnsiTheme="minorHAnsi" w:cstheme="minorHAnsi"/>
                <w:b/>
                <w:sz w:val="20"/>
                <w:szCs w:val="20"/>
                <w:lang w:eastAsia="en-US"/>
              </w:rPr>
            </w:pPr>
            <w:r w:rsidRPr="00BC50B7">
              <w:rPr>
                <w:rFonts w:asciiTheme="minorHAnsi" w:hAnsiTheme="minorHAnsi" w:cstheme="minorHAnsi"/>
                <w:sz w:val="20"/>
                <w:szCs w:val="20"/>
                <w:lang w:eastAsia="en-US"/>
              </w:rPr>
              <w:fldChar w:fldCharType="begin">
                <w:ffData>
                  <w:name w:val="Wybór1"/>
                  <w:enabled/>
                  <w:calcOnExit w:val="0"/>
                  <w:checkBox>
                    <w:sizeAuto/>
                    <w:default w:val="0"/>
                  </w:checkBox>
                </w:ffData>
              </w:fldChar>
            </w:r>
            <w:r w:rsidRPr="00BC50B7">
              <w:rPr>
                <w:rFonts w:asciiTheme="minorHAnsi" w:hAnsiTheme="minorHAnsi" w:cstheme="minorHAnsi"/>
                <w:sz w:val="20"/>
                <w:szCs w:val="20"/>
                <w:lang w:eastAsia="en-US"/>
              </w:rPr>
              <w:instrText xml:space="preserve"> FORMCHECKBOX </w:instrText>
            </w:r>
            <w:r w:rsidR="003E5551">
              <w:rPr>
                <w:rFonts w:asciiTheme="minorHAnsi" w:hAnsiTheme="minorHAnsi" w:cstheme="minorHAnsi"/>
                <w:sz w:val="20"/>
                <w:szCs w:val="20"/>
                <w:lang w:eastAsia="en-US"/>
              </w:rPr>
            </w:r>
            <w:r w:rsidR="003E5551">
              <w:rPr>
                <w:rFonts w:asciiTheme="minorHAnsi" w:hAnsiTheme="minorHAnsi" w:cstheme="minorHAnsi"/>
                <w:sz w:val="20"/>
                <w:szCs w:val="20"/>
                <w:lang w:eastAsia="en-US"/>
              </w:rPr>
              <w:fldChar w:fldCharType="separate"/>
            </w:r>
            <w:r w:rsidRPr="00BC50B7">
              <w:rPr>
                <w:rFonts w:asciiTheme="minorHAnsi" w:hAnsiTheme="minorHAnsi" w:cstheme="minorHAnsi"/>
                <w:sz w:val="20"/>
                <w:szCs w:val="20"/>
                <w:lang w:eastAsia="en-US"/>
              </w:rPr>
              <w:fldChar w:fldCharType="end"/>
            </w:r>
            <w:r w:rsidRPr="00BC50B7">
              <w:rPr>
                <w:rFonts w:asciiTheme="minorHAnsi" w:hAnsiTheme="minorHAnsi" w:cstheme="minorHAnsi"/>
                <w:sz w:val="20"/>
                <w:szCs w:val="20"/>
                <w:lang w:eastAsia="en-US"/>
              </w:rPr>
              <w:t xml:space="preserve"> tak / </w:t>
            </w:r>
            <w:r w:rsidRPr="00BC50B7">
              <w:rPr>
                <w:rFonts w:asciiTheme="minorHAnsi" w:hAnsiTheme="minorHAnsi" w:cstheme="minorHAnsi"/>
                <w:sz w:val="20"/>
                <w:szCs w:val="20"/>
                <w:lang w:eastAsia="en-US"/>
              </w:rPr>
              <w:fldChar w:fldCharType="begin">
                <w:ffData>
                  <w:name w:val="Wybór2"/>
                  <w:enabled/>
                  <w:calcOnExit w:val="0"/>
                  <w:checkBox>
                    <w:sizeAuto/>
                    <w:default w:val="0"/>
                  </w:checkBox>
                </w:ffData>
              </w:fldChar>
            </w:r>
            <w:r w:rsidRPr="00BC50B7">
              <w:rPr>
                <w:rFonts w:asciiTheme="minorHAnsi" w:hAnsiTheme="minorHAnsi" w:cstheme="minorHAnsi"/>
                <w:sz w:val="20"/>
                <w:szCs w:val="20"/>
                <w:lang w:eastAsia="en-US"/>
              </w:rPr>
              <w:instrText xml:space="preserve"> FORMCHECKBOX </w:instrText>
            </w:r>
            <w:r w:rsidR="003E5551">
              <w:rPr>
                <w:rFonts w:asciiTheme="minorHAnsi" w:hAnsiTheme="minorHAnsi" w:cstheme="minorHAnsi"/>
                <w:sz w:val="20"/>
                <w:szCs w:val="20"/>
                <w:lang w:eastAsia="en-US"/>
              </w:rPr>
            </w:r>
            <w:r w:rsidR="003E5551">
              <w:rPr>
                <w:rFonts w:asciiTheme="minorHAnsi" w:hAnsiTheme="minorHAnsi" w:cstheme="minorHAnsi"/>
                <w:sz w:val="20"/>
                <w:szCs w:val="20"/>
                <w:lang w:eastAsia="en-US"/>
              </w:rPr>
              <w:fldChar w:fldCharType="separate"/>
            </w:r>
            <w:r w:rsidRPr="00BC50B7">
              <w:rPr>
                <w:rFonts w:asciiTheme="minorHAnsi" w:hAnsiTheme="minorHAnsi" w:cstheme="minorHAnsi"/>
                <w:sz w:val="20"/>
                <w:szCs w:val="20"/>
                <w:lang w:eastAsia="en-US"/>
              </w:rPr>
              <w:fldChar w:fldCharType="end"/>
            </w:r>
            <w:r w:rsidRPr="00BC50B7">
              <w:rPr>
                <w:rFonts w:asciiTheme="minorHAnsi" w:hAnsiTheme="minorHAnsi" w:cstheme="minorHAnsi"/>
                <w:sz w:val="20"/>
                <w:szCs w:val="20"/>
                <w:lang w:eastAsia="en-US"/>
              </w:rPr>
              <w:t xml:space="preserve"> nie</w:t>
            </w:r>
          </w:p>
        </w:tc>
      </w:tr>
      <w:tr w:rsidR="00BC50B7" w:rsidRPr="00BC50B7" w14:paraId="5507E966" w14:textId="77777777" w:rsidTr="00BC50B7">
        <w:trPr>
          <w:trHeight w:val="386"/>
        </w:trPr>
        <w:tc>
          <w:tcPr>
            <w:tcW w:w="6478" w:type="dxa"/>
            <w:shd w:val="clear" w:color="auto" w:fill="auto"/>
            <w:vAlign w:val="center"/>
          </w:tcPr>
          <w:p w14:paraId="5E75054C" w14:textId="77777777" w:rsidR="00BC50B7" w:rsidRPr="00BC50B7" w:rsidRDefault="00BC50B7" w:rsidP="00B91BCF">
            <w:pPr>
              <w:numPr>
                <w:ilvl w:val="0"/>
                <w:numId w:val="44"/>
              </w:numPr>
              <w:spacing w:before="0" w:line="276" w:lineRule="auto"/>
              <w:ind w:left="457"/>
              <w:contextualSpacing/>
              <w:rPr>
                <w:rFonts w:asciiTheme="minorHAnsi" w:eastAsiaTheme="minorHAnsi" w:hAnsiTheme="minorHAnsi" w:cstheme="minorHAnsi"/>
                <w:sz w:val="20"/>
                <w:szCs w:val="20"/>
                <w:lang w:eastAsia="en-US"/>
              </w:rPr>
            </w:pPr>
            <w:r w:rsidRPr="00BC50B7">
              <w:rPr>
                <w:rFonts w:asciiTheme="minorHAnsi" w:eastAsiaTheme="minorHAnsi" w:hAnsiTheme="minorHAnsi" w:cstheme="minorHAnsi"/>
                <w:sz w:val="20"/>
                <w:szCs w:val="20"/>
                <w:lang w:eastAsia="en-US"/>
              </w:rPr>
              <w:t>Wykonawca doradzał lub w inny sposób był zaangażowany w przygotowanie Postępowania o udzielenie tego Zamówienia, a spowodowane tym zaangażowaniem zakłócenie konkurencji nie może być wyeliminowane w inny sposób niż przez wykluczenie Wykonawcy z udziału w tym Postępowaniu;</w:t>
            </w:r>
          </w:p>
        </w:tc>
        <w:tc>
          <w:tcPr>
            <w:tcW w:w="2584" w:type="dxa"/>
            <w:shd w:val="clear" w:color="auto" w:fill="auto"/>
            <w:vAlign w:val="center"/>
          </w:tcPr>
          <w:p w14:paraId="4A590B00" w14:textId="77777777" w:rsidR="00BC50B7" w:rsidRPr="00BC50B7" w:rsidRDefault="00BC50B7" w:rsidP="00BC50B7">
            <w:pPr>
              <w:spacing w:before="0" w:line="276" w:lineRule="auto"/>
              <w:jc w:val="center"/>
              <w:rPr>
                <w:rFonts w:asciiTheme="minorHAnsi" w:hAnsiTheme="minorHAnsi" w:cstheme="minorHAnsi"/>
                <w:b/>
                <w:sz w:val="20"/>
                <w:szCs w:val="20"/>
                <w:lang w:eastAsia="en-US"/>
              </w:rPr>
            </w:pPr>
            <w:r w:rsidRPr="00BC50B7">
              <w:rPr>
                <w:rFonts w:asciiTheme="minorHAnsi" w:hAnsiTheme="minorHAnsi" w:cstheme="minorHAnsi"/>
                <w:sz w:val="20"/>
                <w:szCs w:val="20"/>
                <w:lang w:eastAsia="en-US"/>
              </w:rPr>
              <w:fldChar w:fldCharType="begin">
                <w:ffData>
                  <w:name w:val="Wybór1"/>
                  <w:enabled/>
                  <w:calcOnExit w:val="0"/>
                  <w:checkBox>
                    <w:sizeAuto/>
                    <w:default w:val="0"/>
                  </w:checkBox>
                </w:ffData>
              </w:fldChar>
            </w:r>
            <w:r w:rsidRPr="00BC50B7">
              <w:rPr>
                <w:rFonts w:asciiTheme="minorHAnsi" w:hAnsiTheme="minorHAnsi" w:cstheme="minorHAnsi"/>
                <w:sz w:val="20"/>
                <w:szCs w:val="20"/>
                <w:lang w:eastAsia="en-US"/>
              </w:rPr>
              <w:instrText xml:space="preserve"> FORMCHECKBOX </w:instrText>
            </w:r>
            <w:r w:rsidR="003E5551">
              <w:rPr>
                <w:rFonts w:asciiTheme="minorHAnsi" w:hAnsiTheme="minorHAnsi" w:cstheme="minorHAnsi"/>
                <w:sz w:val="20"/>
                <w:szCs w:val="20"/>
                <w:lang w:eastAsia="en-US"/>
              </w:rPr>
            </w:r>
            <w:r w:rsidR="003E5551">
              <w:rPr>
                <w:rFonts w:asciiTheme="minorHAnsi" w:hAnsiTheme="minorHAnsi" w:cstheme="minorHAnsi"/>
                <w:sz w:val="20"/>
                <w:szCs w:val="20"/>
                <w:lang w:eastAsia="en-US"/>
              </w:rPr>
              <w:fldChar w:fldCharType="separate"/>
            </w:r>
            <w:r w:rsidRPr="00BC50B7">
              <w:rPr>
                <w:rFonts w:asciiTheme="minorHAnsi" w:hAnsiTheme="minorHAnsi" w:cstheme="minorHAnsi"/>
                <w:sz w:val="20"/>
                <w:szCs w:val="20"/>
                <w:lang w:eastAsia="en-US"/>
              </w:rPr>
              <w:fldChar w:fldCharType="end"/>
            </w:r>
            <w:r w:rsidRPr="00BC50B7">
              <w:rPr>
                <w:rFonts w:asciiTheme="minorHAnsi" w:hAnsiTheme="minorHAnsi" w:cstheme="minorHAnsi"/>
                <w:sz w:val="20"/>
                <w:szCs w:val="20"/>
                <w:lang w:eastAsia="en-US"/>
              </w:rPr>
              <w:t xml:space="preserve"> tak / </w:t>
            </w:r>
            <w:r w:rsidRPr="00BC50B7">
              <w:rPr>
                <w:rFonts w:asciiTheme="minorHAnsi" w:hAnsiTheme="minorHAnsi" w:cstheme="minorHAnsi"/>
                <w:sz w:val="20"/>
                <w:szCs w:val="20"/>
                <w:lang w:eastAsia="en-US"/>
              </w:rPr>
              <w:fldChar w:fldCharType="begin">
                <w:ffData>
                  <w:name w:val="Wybór2"/>
                  <w:enabled/>
                  <w:calcOnExit w:val="0"/>
                  <w:checkBox>
                    <w:sizeAuto/>
                    <w:default w:val="0"/>
                  </w:checkBox>
                </w:ffData>
              </w:fldChar>
            </w:r>
            <w:r w:rsidRPr="00BC50B7">
              <w:rPr>
                <w:rFonts w:asciiTheme="minorHAnsi" w:hAnsiTheme="minorHAnsi" w:cstheme="minorHAnsi"/>
                <w:sz w:val="20"/>
                <w:szCs w:val="20"/>
                <w:lang w:eastAsia="en-US"/>
              </w:rPr>
              <w:instrText xml:space="preserve"> FORMCHECKBOX </w:instrText>
            </w:r>
            <w:r w:rsidR="003E5551">
              <w:rPr>
                <w:rFonts w:asciiTheme="minorHAnsi" w:hAnsiTheme="minorHAnsi" w:cstheme="minorHAnsi"/>
                <w:sz w:val="20"/>
                <w:szCs w:val="20"/>
                <w:lang w:eastAsia="en-US"/>
              </w:rPr>
            </w:r>
            <w:r w:rsidR="003E5551">
              <w:rPr>
                <w:rFonts w:asciiTheme="minorHAnsi" w:hAnsiTheme="minorHAnsi" w:cstheme="minorHAnsi"/>
                <w:sz w:val="20"/>
                <w:szCs w:val="20"/>
                <w:lang w:eastAsia="en-US"/>
              </w:rPr>
              <w:fldChar w:fldCharType="separate"/>
            </w:r>
            <w:r w:rsidRPr="00BC50B7">
              <w:rPr>
                <w:rFonts w:asciiTheme="minorHAnsi" w:hAnsiTheme="minorHAnsi" w:cstheme="minorHAnsi"/>
                <w:sz w:val="20"/>
                <w:szCs w:val="20"/>
                <w:lang w:eastAsia="en-US"/>
              </w:rPr>
              <w:fldChar w:fldCharType="end"/>
            </w:r>
            <w:r w:rsidRPr="00BC50B7">
              <w:rPr>
                <w:rFonts w:asciiTheme="minorHAnsi" w:hAnsiTheme="minorHAnsi" w:cstheme="minorHAnsi"/>
                <w:sz w:val="20"/>
                <w:szCs w:val="20"/>
                <w:lang w:eastAsia="en-US"/>
              </w:rPr>
              <w:t xml:space="preserve"> nie</w:t>
            </w:r>
          </w:p>
        </w:tc>
      </w:tr>
      <w:tr w:rsidR="00BC50B7" w:rsidRPr="00BC50B7" w14:paraId="46D2AC9C" w14:textId="77777777" w:rsidTr="00BC50B7">
        <w:trPr>
          <w:trHeight w:val="386"/>
        </w:trPr>
        <w:tc>
          <w:tcPr>
            <w:tcW w:w="6478" w:type="dxa"/>
            <w:shd w:val="clear" w:color="auto" w:fill="auto"/>
            <w:vAlign w:val="center"/>
          </w:tcPr>
          <w:p w14:paraId="2B91C533" w14:textId="77777777" w:rsidR="00BC50B7" w:rsidRPr="00BC50B7" w:rsidRDefault="00BC50B7" w:rsidP="00BC50B7">
            <w:pPr>
              <w:spacing w:before="0" w:line="276" w:lineRule="auto"/>
              <w:ind w:left="457"/>
              <w:contextualSpacing/>
              <w:jc w:val="left"/>
              <w:rPr>
                <w:rFonts w:asciiTheme="minorHAnsi" w:eastAsiaTheme="minorHAnsi" w:hAnsiTheme="minorHAnsi" w:cstheme="minorHAnsi"/>
                <w:sz w:val="20"/>
                <w:szCs w:val="20"/>
                <w:lang w:eastAsia="en-US"/>
              </w:rPr>
            </w:pPr>
            <w:r w:rsidRPr="00BC50B7">
              <w:rPr>
                <w:rFonts w:asciiTheme="minorHAnsi" w:eastAsiaTheme="minorHAnsi" w:hAnsiTheme="minorHAnsi" w:cstheme="minorHAnsi"/>
                <w:sz w:val="20"/>
                <w:szCs w:val="20"/>
                <w:lang w:eastAsia="en-US"/>
              </w:rPr>
              <w:lastRenderedPageBreak/>
              <w:t>Jeżeli „tak” Wykonawca ma możliwość udowodnienia, że jego zaangażowanie w przygotowanie Postępowania o udzielenie zamówienia nie zakłóci konkurencji</w:t>
            </w:r>
          </w:p>
        </w:tc>
        <w:tc>
          <w:tcPr>
            <w:tcW w:w="2584" w:type="dxa"/>
            <w:shd w:val="clear" w:color="auto" w:fill="auto"/>
            <w:vAlign w:val="center"/>
          </w:tcPr>
          <w:p w14:paraId="1246F286" w14:textId="77777777" w:rsidR="00BC50B7" w:rsidRPr="00BC50B7" w:rsidRDefault="00BC50B7" w:rsidP="00BC50B7">
            <w:pPr>
              <w:spacing w:before="0" w:line="276" w:lineRule="auto"/>
              <w:jc w:val="center"/>
              <w:rPr>
                <w:rFonts w:asciiTheme="minorHAnsi" w:hAnsiTheme="minorHAnsi" w:cstheme="minorHAnsi"/>
                <w:b/>
                <w:sz w:val="20"/>
                <w:szCs w:val="20"/>
                <w:lang w:eastAsia="en-US"/>
              </w:rPr>
            </w:pPr>
            <w:r w:rsidRPr="00BC50B7">
              <w:rPr>
                <w:rFonts w:asciiTheme="minorHAnsi" w:hAnsiTheme="minorHAnsi" w:cstheme="minorHAnsi"/>
                <w:b/>
                <w:sz w:val="20"/>
                <w:szCs w:val="20"/>
                <w:lang w:eastAsia="en-US"/>
              </w:rPr>
              <w:t>…</w:t>
            </w:r>
          </w:p>
        </w:tc>
      </w:tr>
      <w:tr w:rsidR="00BC50B7" w:rsidRPr="00BC50B7" w14:paraId="1662C761" w14:textId="77777777" w:rsidTr="00BC50B7">
        <w:trPr>
          <w:trHeight w:val="386"/>
        </w:trPr>
        <w:tc>
          <w:tcPr>
            <w:tcW w:w="6478" w:type="dxa"/>
            <w:shd w:val="clear" w:color="auto" w:fill="auto"/>
            <w:vAlign w:val="center"/>
          </w:tcPr>
          <w:p w14:paraId="1B34C3C7" w14:textId="77777777" w:rsidR="00BC50B7" w:rsidRPr="00BC50B7" w:rsidRDefault="00BC50B7" w:rsidP="00B91BCF">
            <w:pPr>
              <w:numPr>
                <w:ilvl w:val="0"/>
                <w:numId w:val="44"/>
              </w:numPr>
              <w:spacing w:before="0" w:line="276" w:lineRule="auto"/>
              <w:ind w:left="457"/>
              <w:contextualSpacing/>
              <w:rPr>
                <w:rFonts w:asciiTheme="minorHAnsi" w:eastAsiaTheme="minorHAnsi" w:hAnsiTheme="minorHAnsi" w:cstheme="minorHAnsi"/>
                <w:sz w:val="20"/>
                <w:szCs w:val="20"/>
                <w:lang w:eastAsia="en-US"/>
              </w:rPr>
            </w:pPr>
            <w:r w:rsidRPr="00BC50B7">
              <w:rPr>
                <w:rFonts w:asciiTheme="minorHAnsi" w:eastAsiaTheme="minorHAnsi" w:hAnsiTheme="minorHAnsi" w:cstheme="minorHAnsi"/>
                <w:sz w:val="20"/>
                <w:szCs w:val="20"/>
                <w:lang w:eastAsia="en-US"/>
              </w:rPr>
              <w:t>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chyba że wykażą, że przygotowali te Oferty niezależnie od siebie;</w:t>
            </w:r>
          </w:p>
        </w:tc>
        <w:tc>
          <w:tcPr>
            <w:tcW w:w="2584" w:type="dxa"/>
            <w:shd w:val="clear" w:color="auto" w:fill="auto"/>
            <w:vAlign w:val="center"/>
          </w:tcPr>
          <w:p w14:paraId="52475A5F" w14:textId="77777777" w:rsidR="00BC50B7" w:rsidRPr="00BC50B7" w:rsidRDefault="00BC50B7" w:rsidP="00BC50B7">
            <w:pPr>
              <w:spacing w:before="0" w:line="276" w:lineRule="auto"/>
              <w:jc w:val="center"/>
              <w:rPr>
                <w:rFonts w:asciiTheme="minorHAnsi" w:hAnsiTheme="minorHAnsi" w:cstheme="minorHAnsi"/>
                <w:b/>
                <w:sz w:val="20"/>
                <w:szCs w:val="20"/>
                <w:lang w:eastAsia="en-US"/>
              </w:rPr>
            </w:pPr>
            <w:r w:rsidRPr="00BC50B7">
              <w:rPr>
                <w:rFonts w:asciiTheme="minorHAnsi" w:hAnsiTheme="minorHAnsi" w:cstheme="minorHAnsi"/>
                <w:sz w:val="20"/>
                <w:szCs w:val="20"/>
                <w:lang w:eastAsia="en-US"/>
              </w:rPr>
              <w:fldChar w:fldCharType="begin">
                <w:ffData>
                  <w:name w:val="Wybór1"/>
                  <w:enabled/>
                  <w:calcOnExit w:val="0"/>
                  <w:checkBox>
                    <w:sizeAuto/>
                    <w:default w:val="0"/>
                  </w:checkBox>
                </w:ffData>
              </w:fldChar>
            </w:r>
            <w:r w:rsidRPr="00BC50B7">
              <w:rPr>
                <w:rFonts w:asciiTheme="minorHAnsi" w:hAnsiTheme="minorHAnsi" w:cstheme="minorHAnsi"/>
                <w:sz w:val="20"/>
                <w:szCs w:val="20"/>
                <w:lang w:eastAsia="en-US"/>
              </w:rPr>
              <w:instrText xml:space="preserve"> FORMCHECKBOX </w:instrText>
            </w:r>
            <w:r w:rsidR="003E5551">
              <w:rPr>
                <w:rFonts w:asciiTheme="minorHAnsi" w:hAnsiTheme="minorHAnsi" w:cstheme="minorHAnsi"/>
                <w:sz w:val="20"/>
                <w:szCs w:val="20"/>
                <w:lang w:eastAsia="en-US"/>
              </w:rPr>
            </w:r>
            <w:r w:rsidR="003E5551">
              <w:rPr>
                <w:rFonts w:asciiTheme="minorHAnsi" w:hAnsiTheme="minorHAnsi" w:cstheme="minorHAnsi"/>
                <w:sz w:val="20"/>
                <w:szCs w:val="20"/>
                <w:lang w:eastAsia="en-US"/>
              </w:rPr>
              <w:fldChar w:fldCharType="separate"/>
            </w:r>
            <w:r w:rsidRPr="00BC50B7">
              <w:rPr>
                <w:rFonts w:asciiTheme="minorHAnsi" w:hAnsiTheme="minorHAnsi" w:cstheme="minorHAnsi"/>
                <w:sz w:val="20"/>
                <w:szCs w:val="20"/>
                <w:lang w:eastAsia="en-US"/>
              </w:rPr>
              <w:fldChar w:fldCharType="end"/>
            </w:r>
            <w:r w:rsidRPr="00BC50B7">
              <w:rPr>
                <w:rFonts w:asciiTheme="minorHAnsi" w:hAnsiTheme="minorHAnsi" w:cstheme="minorHAnsi"/>
                <w:sz w:val="20"/>
                <w:szCs w:val="20"/>
                <w:lang w:eastAsia="en-US"/>
              </w:rPr>
              <w:t xml:space="preserve"> tak / </w:t>
            </w:r>
            <w:r w:rsidRPr="00BC50B7">
              <w:rPr>
                <w:rFonts w:asciiTheme="minorHAnsi" w:hAnsiTheme="minorHAnsi" w:cstheme="minorHAnsi"/>
                <w:sz w:val="20"/>
                <w:szCs w:val="20"/>
                <w:lang w:eastAsia="en-US"/>
              </w:rPr>
              <w:fldChar w:fldCharType="begin">
                <w:ffData>
                  <w:name w:val="Wybór2"/>
                  <w:enabled/>
                  <w:calcOnExit w:val="0"/>
                  <w:checkBox>
                    <w:sizeAuto/>
                    <w:default w:val="0"/>
                  </w:checkBox>
                </w:ffData>
              </w:fldChar>
            </w:r>
            <w:r w:rsidRPr="00BC50B7">
              <w:rPr>
                <w:rFonts w:asciiTheme="minorHAnsi" w:hAnsiTheme="minorHAnsi" w:cstheme="minorHAnsi"/>
                <w:sz w:val="20"/>
                <w:szCs w:val="20"/>
                <w:lang w:eastAsia="en-US"/>
              </w:rPr>
              <w:instrText xml:space="preserve"> FORMCHECKBOX </w:instrText>
            </w:r>
            <w:r w:rsidR="003E5551">
              <w:rPr>
                <w:rFonts w:asciiTheme="minorHAnsi" w:hAnsiTheme="minorHAnsi" w:cstheme="minorHAnsi"/>
                <w:sz w:val="20"/>
                <w:szCs w:val="20"/>
                <w:lang w:eastAsia="en-US"/>
              </w:rPr>
            </w:r>
            <w:r w:rsidR="003E5551">
              <w:rPr>
                <w:rFonts w:asciiTheme="minorHAnsi" w:hAnsiTheme="minorHAnsi" w:cstheme="minorHAnsi"/>
                <w:sz w:val="20"/>
                <w:szCs w:val="20"/>
                <w:lang w:eastAsia="en-US"/>
              </w:rPr>
              <w:fldChar w:fldCharType="separate"/>
            </w:r>
            <w:r w:rsidRPr="00BC50B7">
              <w:rPr>
                <w:rFonts w:asciiTheme="minorHAnsi" w:hAnsiTheme="minorHAnsi" w:cstheme="minorHAnsi"/>
                <w:sz w:val="20"/>
                <w:szCs w:val="20"/>
                <w:lang w:eastAsia="en-US"/>
              </w:rPr>
              <w:fldChar w:fldCharType="end"/>
            </w:r>
            <w:r w:rsidRPr="00BC50B7">
              <w:rPr>
                <w:rFonts w:asciiTheme="minorHAnsi" w:hAnsiTheme="minorHAnsi" w:cstheme="minorHAnsi"/>
                <w:sz w:val="20"/>
                <w:szCs w:val="20"/>
                <w:lang w:eastAsia="en-US"/>
              </w:rPr>
              <w:t xml:space="preserve"> nie</w:t>
            </w:r>
          </w:p>
        </w:tc>
      </w:tr>
      <w:tr w:rsidR="00BC50B7" w:rsidRPr="00BC50B7" w14:paraId="21EF62B9" w14:textId="77777777" w:rsidTr="00BC50B7">
        <w:trPr>
          <w:trHeight w:val="386"/>
        </w:trPr>
        <w:tc>
          <w:tcPr>
            <w:tcW w:w="6478" w:type="dxa"/>
            <w:shd w:val="clear" w:color="auto" w:fill="auto"/>
            <w:vAlign w:val="center"/>
          </w:tcPr>
          <w:p w14:paraId="6687980C" w14:textId="77777777" w:rsidR="00BC50B7" w:rsidRPr="00BC50B7" w:rsidRDefault="00BC50B7" w:rsidP="00B91BCF">
            <w:pPr>
              <w:numPr>
                <w:ilvl w:val="0"/>
                <w:numId w:val="44"/>
              </w:numPr>
              <w:spacing w:before="0" w:line="276" w:lineRule="auto"/>
              <w:ind w:left="457"/>
              <w:contextualSpacing/>
              <w:rPr>
                <w:rFonts w:asciiTheme="minorHAnsi" w:eastAsiaTheme="minorHAnsi" w:hAnsiTheme="minorHAnsi" w:cstheme="minorHAnsi"/>
                <w:sz w:val="20"/>
                <w:szCs w:val="20"/>
                <w:lang w:eastAsia="en-US"/>
              </w:rPr>
            </w:pPr>
            <w:r w:rsidRPr="00BC50B7">
              <w:rPr>
                <w:rFonts w:asciiTheme="minorHAnsi" w:eastAsiaTheme="minorHAnsi" w:hAnsiTheme="minorHAnsi" w:cstheme="minorHAnsi"/>
                <w:sz w:val="20"/>
                <w:szCs w:val="20"/>
                <w:lang w:eastAsia="en-US"/>
              </w:rPr>
              <w:t>Wykonawca naruszył obowiązki dotyczące płatności podatków, opłat lub składek na ubezpieczenia społeczne lub zdrowotne, chyba że Wykonawca przed upływem terminu składania Ofert dokonał płatności należnych podatków, opłat lub składek na ubezpieczenia społeczne lub zdrowotne wraz z odsetkami lub grzywnami lub zawarł wiążące porozumienie w sprawie spłaty tych należności;</w:t>
            </w:r>
          </w:p>
        </w:tc>
        <w:tc>
          <w:tcPr>
            <w:tcW w:w="2584" w:type="dxa"/>
            <w:shd w:val="clear" w:color="auto" w:fill="auto"/>
            <w:vAlign w:val="center"/>
          </w:tcPr>
          <w:p w14:paraId="7AE0ECF5" w14:textId="77777777" w:rsidR="00BC50B7" w:rsidRPr="00BC50B7" w:rsidRDefault="00BC50B7" w:rsidP="00BC50B7">
            <w:pPr>
              <w:spacing w:before="0" w:line="276" w:lineRule="auto"/>
              <w:jc w:val="center"/>
              <w:rPr>
                <w:rFonts w:asciiTheme="minorHAnsi" w:hAnsiTheme="minorHAnsi" w:cstheme="minorHAnsi"/>
                <w:b/>
                <w:sz w:val="20"/>
                <w:szCs w:val="20"/>
                <w:lang w:eastAsia="en-US"/>
              </w:rPr>
            </w:pPr>
            <w:r w:rsidRPr="00BC50B7">
              <w:rPr>
                <w:rFonts w:asciiTheme="minorHAnsi" w:hAnsiTheme="minorHAnsi" w:cstheme="minorHAnsi"/>
                <w:sz w:val="20"/>
                <w:szCs w:val="20"/>
                <w:lang w:eastAsia="en-US"/>
              </w:rPr>
              <w:fldChar w:fldCharType="begin">
                <w:ffData>
                  <w:name w:val="Wybór1"/>
                  <w:enabled/>
                  <w:calcOnExit w:val="0"/>
                  <w:checkBox>
                    <w:sizeAuto/>
                    <w:default w:val="0"/>
                  </w:checkBox>
                </w:ffData>
              </w:fldChar>
            </w:r>
            <w:r w:rsidRPr="00BC50B7">
              <w:rPr>
                <w:rFonts w:asciiTheme="minorHAnsi" w:hAnsiTheme="minorHAnsi" w:cstheme="minorHAnsi"/>
                <w:sz w:val="20"/>
                <w:szCs w:val="20"/>
                <w:lang w:eastAsia="en-US"/>
              </w:rPr>
              <w:instrText xml:space="preserve"> FORMCHECKBOX </w:instrText>
            </w:r>
            <w:r w:rsidR="003E5551">
              <w:rPr>
                <w:rFonts w:asciiTheme="minorHAnsi" w:hAnsiTheme="minorHAnsi" w:cstheme="minorHAnsi"/>
                <w:sz w:val="20"/>
                <w:szCs w:val="20"/>
                <w:lang w:eastAsia="en-US"/>
              </w:rPr>
            </w:r>
            <w:r w:rsidR="003E5551">
              <w:rPr>
                <w:rFonts w:asciiTheme="minorHAnsi" w:hAnsiTheme="minorHAnsi" w:cstheme="minorHAnsi"/>
                <w:sz w:val="20"/>
                <w:szCs w:val="20"/>
                <w:lang w:eastAsia="en-US"/>
              </w:rPr>
              <w:fldChar w:fldCharType="separate"/>
            </w:r>
            <w:r w:rsidRPr="00BC50B7">
              <w:rPr>
                <w:rFonts w:asciiTheme="minorHAnsi" w:hAnsiTheme="minorHAnsi" w:cstheme="minorHAnsi"/>
                <w:sz w:val="20"/>
                <w:szCs w:val="20"/>
                <w:lang w:eastAsia="en-US"/>
              </w:rPr>
              <w:fldChar w:fldCharType="end"/>
            </w:r>
            <w:r w:rsidRPr="00BC50B7">
              <w:rPr>
                <w:rFonts w:asciiTheme="minorHAnsi" w:hAnsiTheme="minorHAnsi" w:cstheme="minorHAnsi"/>
                <w:sz w:val="20"/>
                <w:szCs w:val="20"/>
                <w:lang w:eastAsia="en-US"/>
              </w:rPr>
              <w:t xml:space="preserve"> tak / </w:t>
            </w:r>
            <w:r w:rsidRPr="00BC50B7">
              <w:rPr>
                <w:rFonts w:asciiTheme="minorHAnsi" w:hAnsiTheme="minorHAnsi" w:cstheme="minorHAnsi"/>
                <w:sz w:val="20"/>
                <w:szCs w:val="20"/>
                <w:lang w:eastAsia="en-US"/>
              </w:rPr>
              <w:fldChar w:fldCharType="begin">
                <w:ffData>
                  <w:name w:val="Wybór2"/>
                  <w:enabled/>
                  <w:calcOnExit w:val="0"/>
                  <w:checkBox>
                    <w:sizeAuto/>
                    <w:default w:val="0"/>
                  </w:checkBox>
                </w:ffData>
              </w:fldChar>
            </w:r>
            <w:r w:rsidRPr="00BC50B7">
              <w:rPr>
                <w:rFonts w:asciiTheme="minorHAnsi" w:hAnsiTheme="minorHAnsi" w:cstheme="minorHAnsi"/>
                <w:sz w:val="20"/>
                <w:szCs w:val="20"/>
                <w:lang w:eastAsia="en-US"/>
              </w:rPr>
              <w:instrText xml:space="preserve"> FORMCHECKBOX </w:instrText>
            </w:r>
            <w:r w:rsidR="003E5551">
              <w:rPr>
                <w:rFonts w:asciiTheme="minorHAnsi" w:hAnsiTheme="minorHAnsi" w:cstheme="minorHAnsi"/>
                <w:sz w:val="20"/>
                <w:szCs w:val="20"/>
                <w:lang w:eastAsia="en-US"/>
              </w:rPr>
            </w:r>
            <w:r w:rsidR="003E5551">
              <w:rPr>
                <w:rFonts w:asciiTheme="minorHAnsi" w:hAnsiTheme="minorHAnsi" w:cstheme="minorHAnsi"/>
                <w:sz w:val="20"/>
                <w:szCs w:val="20"/>
                <w:lang w:eastAsia="en-US"/>
              </w:rPr>
              <w:fldChar w:fldCharType="separate"/>
            </w:r>
            <w:r w:rsidRPr="00BC50B7">
              <w:rPr>
                <w:rFonts w:asciiTheme="minorHAnsi" w:hAnsiTheme="minorHAnsi" w:cstheme="minorHAnsi"/>
                <w:sz w:val="20"/>
                <w:szCs w:val="20"/>
                <w:lang w:eastAsia="en-US"/>
              </w:rPr>
              <w:fldChar w:fldCharType="end"/>
            </w:r>
            <w:r w:rsidRPr="00BC50B7">
              <w:rPr>
                <w:rFonts w:asciiTheme="minorHAnsi" w:hAnsiTheme="minorHAnsi" w:cstheme="minorHAnsi"/>
                <w:sz w:val="20"/>
                <w:szCs w:val="20"/>
                <w:lang w:eastAsia="en-US"/>
              </w:rPr>
              <w:t xml:space="preserve"> nie</w:t>
            </w:r>
          </w:p>
        </w:tc>
      </w:tr>
      <w:tr w:rsidR="00BC50B7" w:rsidRPr="00BC50B7" w14:paraId="1B3C6112" w14:textId="77777777" w:rsidTr="00BC50B7">
        <w:trPr>
          <w:trHeight w:val="386"/>
        </w:trPr>
        <w:tc>
          <w:tcPr>
            <w:tcW w:w="6478" w:type="dxa"/>
            <w:shd w:val="clear" w:color="auto" w:fill="auto"/>
            <w:vAlign w:val="center"/>
          </w:tcPr>
          <w:p w14:paraId="77AB2673" w14:textId="77777777" w:rsidR="00BC50B7" w:rsidRPr="00BC50B7" w:rsidRDefault="00BC50B7" w:rsidP="00B91BCF">
            <w:pPr>
              <w:numPr>
                <w:ilvl w:val="0"/>
                <w:numId w:val="44"/>
              </w:numPr>
              <w:spacing w:before="0" w:line="276" w:lineRule="auto"/>
              <w:ind w:left="457"/>
              <w:contextualSpacing/>
              <w:rPr>
                <w:rFonts w:asciiTheme="minorHAnsi" w:eastAsiaTheme="minorHAnsi" w:hAnsiTheme="minorHAnsi" w:cstheme="minorHAnsi"/>
                <w:sz w:val="20"/>
                <w:szCs w:val="20"/>
                <w:lang w:eastAsia="en-US"/>
              </w:rPr>
            </w:pPr>
            <w:r w:rsidRPr="00BC50B7">
              <w:rPr>
                <w:rFonts w:asciiTheme="minorHAnsi" w:eastAsiaTheme="minorHAnsi" w:hAnsiTheme="minorHAnsi" w:cstheme="minorHAnsi"/>
                <w:sz w:val="20"/>
                <w:szCs w:val="20"/>
                <w:lang w:eastAsia="en-US"/>
              </w:rPr>
              <w:t>Wykonawca złożył nieprawdziwe informacje mające lub mogące mieć wpływ na wynik Postępowania;</w:t>
            </w:r>
          </w:p>
        </w:tc>
        <w:tc>
          <w:tcPr>
            <w:tcW w:w="2584" w:type="dxa"/>
            <w:shd w:val="clear" w:color="auto" w:fill="auto"/>
            <w:vAlign w:val="center"/>
          </w:tcPr>
          <w:p w14:paraId="7BEF0269" w14:textId="77777777" w:rsidR="00BC50B7" w:rsidRPr="00BC50B7" w:rsidRDefault="00BC50B7" w:rsidP="00BC50B7">
            <w:pPr>
              <w:spacing w:before="0" w:line="276" w:lineRule="auto"/>
              <w:jc w:val="center"/>
              <w:rPr>
                <w:rFonts w:asciiTheme="minorHAnsi" w:hAnsiTheme="minorHAnsi" w:cstheme="minorHAnsi"/>
                <w:b/>
                <w:sz w:val="20"/>
                <w:szCs w:val="20"/>
                <w:lang w:eastAsia="en-US"/>
              </w:rPr>
            </w:pPr>
            <w:r w:rsidRPr="00BC50B7">
              <w:rPr>
                <w:rFonts w:asciiTheme="minorHAnsi" w:hAnsiTheme="minorHAnsi" w:cstheme="minorHAnsi"/>
                <w:sz w:val="20"/>
                <w:szCs w:val="20"/>
                <w:lang w:eastAsia="en-US"/>
              </w:rPr>
              <w:fldChar w:fldCharType="begin">
                <w:ffData>
                  <w:name w:val="Wybór1"/>
                  <w:enabled/>
                  <w:calcOnExit w:val="0"/>
                  <w:checkBox>
                    <w:sizeAuto/>
                    <w:default w:val="0"/>
                  </w:checkBox>
                </w:ffData>
              </w:fldChar>
            </w:r>
            <w:r w:rsidRPr="00BC50B7">
              <w:rPr>
                <w:rFonts w:asciiTheme="minorHAnsi" w:hAnsiTheme="minorHAnsi" w:cstheme="minorHAnsi"/>
                <w:sz w:val="20"/>
                <w:szCs w:val="20"/>
                <w:lang w:eastAsia="en-US"/>
              </w:rPr>
              <w:instrText xml:space="preserve"> FORMCHECKBOX </w:instrText>
            </w:r>
            <w:r w:rsidR="003E5551">
              <w:rPr>
                <w:rFonts w:asciiTheme="minorHAnsi" w:hAnsiTheme="minorHAnsi" w:cstheme="minorHAnsi"/>
                <w:sz w:val="20"/>
                <w:szCs w:val="20"/>
                <w:lang w:eastAsia="en-US"/>
              </w:rPr>
            </w:r>
            <w:r w:rsidR="003E5551">
              <w:rPr>
                <w:rFonts w:asciiTheme="minorHAnsi" w:hAnsiTheme="minorHAnsi" w:cstheme="minorHAnsi"/>
                <w:sz w:val="20"/>
                <w:szCs w:val="20"/>
                <w:lang w:eastAsia="en-US"/>
              </w:rPr>
              <w:fldChar w:fldCharType="separate"/>
            </w:r>
            <w:r w:rsidRPr="00BC50B7">
              <w:rPr>
                <w:rFonts w:asciiTheme="minorHAnsi" w:hAnsiTheme="minorHAnsi" w:cstheme="minorHAnsi"/>
                <w:sz w:val="20"/>
                <w:szCs w:val="20"/>
                <w:lang w:eastAsia="en-US"/>
              </w:rPr>
              <w:fldChar w:fldCharType="end"/>
            </w:r>
            <w:r w:rsidRPr="00BC50B7">
              <w:rPr>
                <w:rFonts w:asciiTheme="minorHAnsi" w:hAnsiTheme="minorHAnsi" w:cstheme="minorHAnsi"/>
                <w:sz w:val="20"/>
                <w:szCs w:val="20"/>
                <w:lang w:eastAsia="en-US"/>
              </w:rPr>
              <w:t xml:space="preserve"> tak / </w:t>
            </w:r>
            <w:r w:rsidRPr="00BC50B7">
              <w:rPr>
                <w:rFonts w:asciiTheme="minorHAnsi" w:hAnsiTheme="minorHAnsi" w:cstheme="minorHAnsi"/>
                <w:sz w:val="20"/>
                <w:szCs w:val="20"/>
                <w:lang w:eastAsia="en-US"/>
              </w:rPr>
              <w:fldChar w:fldCharType="begin">
                <w:ffData>
                  <w:name w:val="Wybór2"/>
                  <w:enabled/>
                  <w:calcOnExit w:val="0"/>
                  <w:checkBox>
                    <w:sizeAuto/>
                    <w:default w:val="0"/>
                  </w:checkBox>
                </w:ffData>
              </w:fldChar>
            </w:r>
            <w:r w:rsidRPr="00BC50B7">
              <w:rPr>
                <w:rFonts w:asciiTheme="minorHAnsi" w:hAnsiTheme="minorHAnsi" w:cstheme="minorHAnsi"/>
                <w:sz w:val="20"/>
                <w:szCs w:val="20"/>
                <w:lang w:eastAsia="en-US"/>
              </w:rPr>
              <w:instrText xml:space="preserve"> FORMCHECKBOX </w:instrText>
            </w:r>
            <w:r w:rsidR="003E5551">
              <w:rPr>
                <w:rFonts w:asciiTheme="minorHAnsi" w:hAnsiTheme="minorHAnsi" w:cstheme="minorHAnsi"/>
                <w:sz w:val="20"/>
                <w:szCs w:val="20"/>
                <w:lang w:eastAsia="en-US"/>
              </w:rPr>
            </w:r>
            <w:r w:rsidR="003E5551">
              <w:rPr>
                <w:rFonts w:asciiTheme="minorHAnsi" w:hAnsiTheme="minorHAnsi" w:cstheme="minorHAnsi"/>
                <w:sz w:val="20"/>
                <w:szCs w:val="20"/>
                <w:lang w:eastAsia="en-US"/>
              </w:rPr>
              <w:fldChar w:fldCharType="separate"/>
            </w:r>
            <w:r w:rsidRPr="00BC50B7">
              <w:rPr>
                <w:rFonts w:asciiTheme="minorHAnsi" w:hAnsiTheme="minorHAnsi" w:cstheme="minorHAnsi"/>
                <w:sz w:val="20"/>
                <w:szCs w:val="20"/>
                <w:lang w:eastAsia="en-US"/>
              </w:rPr>
              <w:fldChar w:fldCharType="end"/>
            </w:r>
            <w:r w:rsidRPr="00BC50B7">
              <w:rPr>
                <w:rFonts w:asciiTheme="minorHAnsi" w:hAnsiTheme="minorHAnsi" w:cstheme="minorHAnsi"/>
                <w:sz w:val="20"/>
                <w:szCs w:val="20"/>
                <w:lang w:eastAsia="en-US"/>
              </w:rPr>
              <w:t xml:space="preserve"> nie</w:t>
            </w:r>
          </w:p>
        </w:tc>
      </w:tr>
      <w:tr w:rsidR="00BC50B7" w:rsidRPr="00BC50B7" w14:paraId="17C983CC" w14:textId="77777777" w:rsidTr="00BC50B7">
        <w:trPr>
          <w:trHeight w:val="386"/>
        </w:trPr>
        <w:tc>
          <w:tcPr>
            <w:tcW w:w="6478" w:type="dxa"/>
            <w:shd w:val="clear" w:color="auto" w:fill="auto"/>
            <w:vAlign w:val="center"/>
          </w:tcPr>
          <w:p w14:paraId="7664AACE" w14:textId="77777777" w:rsidR="00BC50B7" w:rsidRPr="00BC50B7" w:rsidRDefault="00BC50B7" w:rsidP="00B91BCF">
            <w:pPr>
              <w:numPr>
                <w:ilvl w:val="0"/>
                <w:numId w:val="44"/>
              </w:numPr>
              <w:spacing w:before="0" w:line="276" w:lineRule="auto"/>
              <w:ind w:left="457"/>
              <w:contextualSpacing/>
              <w:rPr>
                <w:rFonts w:asciiTheme="minorHAnsi" w:eastAsiaTheme="minorHAnsi" w:hAnsiTheme="minorHAnsi" w:cstheme="minorHAnsi"/>
                <w:sz w:val="20"/>
                <w:szCs w:val="20"/>
                <w:lang w:eastAsia="en-US"/>
              </w:rPr>
            </w:pPr>
            <w:r w:rsidRPr="00BC50B7">
              <w:rPr>
                <w:rFonts w:asciiTheme="minorHAnsi" w:eastAsiaTheme="minorHAnsi" w:hAnsiTheme="minorHAnsi" w:cstheme="minorHAnsi"/>
                <w:sz w:val="20"/>
                <w:szCs w:val="20"/>
                <w:lang w:eastAsia="en-US"/>
              </w:rPr>
              <w:t>Wykonawca nie wykazał spełnienia warunków udziału w Postępowaniu;</w:t>
            </w:r>
          </w:p>
        </w:tc>
        <w:tc>
          <w:tcPr>
            <w:tcW w:w="2584" w:type="dxa"/>
            <w:shd w:val="clear" w:color="auto" w:fill="auto"/>
            <w:vAlign w:val="center"/>
          </w:tcPr>
          <w:p w14:paraId="0EF994AE" w14:textId="77777777" w:rsidR="00BC50B7" w:rsidRPr="00BC50B7" w:rsidRDefault="00BC50B7" w:rsidP="00BC50B7">
            <w:pPr>
              <w:spacing w:before="0" w:line="276" w:lineRule="auto"/>
              <w:jc w:val="center"/>
              <w:rPr>
                <w:rFonts w:asciiTheme="minorHAnsi" w:hAnsiTheme="minorHAnsi" w:cstheme="minorHAnsi"/>
                <w:b/>
                <w:sz w:val="20"/>
                <w:szCs w:val="20"/>
                <w:lang w:eastAsia="en-US"/>
              </w:rPr>
            </w:pPr>
            <w:r w:rsidRPr="00BC50B7">
              <w:rPr>
                <w:rFonts w:asciiTheme="minorHAnsi" w:hAnsiTheme="minorHAnsi" w:cstheme="minorHAnsi"/>
                <w:sz w:val="20"/>
                <w:szCs w:val="20"/>
                <w:lang w:eastAsia="en-US"/>
              </w:rPr>
              <w:fldChar w:fldCharType="begin">
                <w:ffData>
                  <w:name w:val="Wybór1"/>
                  <w:enabled/>
                  <w:calcOnExit w:val="0"/>
                  <w:checkBox>
                    <w:sizeAuto/>
                    <w:default w:val="0"/>
                  </w:checkBox>
                </w:ffData>
              </w:fldChar>
            </w:r>
            <w:r w:rsidRPr="00BC50B7">
              <w:rPr>
                <w:rFonts w:asciiTheme="minorHAnsi" w:hAnsiTheme="minorHAnsi" w:cstheme="minorHAnsi"/>
                <w:sz w:val="20"/>
                <w:szCs w:val="20"/>
                <w:lang w:eastAsia="en-US"/>
              </w:rPr>
              <w:instrText xml:space="preserve"> FORMCHECKBOX </w:instrText>
            </w:r>
            <w:r w:rsidR="003E5551">
              <w:rPr>
                <w:rFonts w:asciiTheme="minorHAnsi" w:hAnsiTheme="minorHAnsi" w:cstheme="minorHAnsi"/>
                <w:sz w:val="20"/>
                <w:szCs w:val="20"/>
                <w:lang w:eastAsia="en-US"/>
              </w:rPr>
            </w:r>
            <w:r w:rsidR="003E5551">
              <w:rPr>
                <w:rFonts w:asciiTheme="minorHAnsi" w:hAnsiTheme="minorHAnsi" w:cstheme="minorHAnsi"/>
                <w:sz w:val="20"/>
                <w:szCs w:val="20"/>
                <w:lang w:eastAsia="en-US"/>
              </w:rPr>
              <w:fldChar w:fldCharType="separate"/>
            </w:r>
            <w:r w:rsidRPr="00BC50B7">
              <w:rPr>
                <w:rFonts w:asciiTheme="minorHAnsi" w:hAnsiTheme="minorHAnsi" w:cstheme="minorHAnsi"/>
                <w:sz w:val="20"/>
                <w:szCs w:val="20"/>
                <w:lang w:eastAsia="en-US"/>
              </w:rPr>
              <w:fldChar w:fldCharType="end"/>
            </w:r>
            <w:r w:rsidRPr="00BC50B7">
              <w:rPr>
                <w:rFonts w:asciiTheme="minorHAnsi" w:hAnsiTheme="minorHAnsi" w:cstheme="minorHAnsi"/>
                <w:sz w:val="20"/>
                <w:szCs w:val="20"/>
                <w:lang w:eastAsia="en-US"/>
              </w:rPr>
              <w:t xml:space="preserve"> tak / </w:t>
            </w:r>
            <w:r w:rsidRPr="00BC50B7">
              <w:rPr>
                <w:rFonts w:asciiTheme="minorHAnsi" w:hAnsiTheme="minorHAnsi" w:cstheme="minorHAnsi"/>
                <w:sz w:val="20"/>
                <w:szCs w:val="20"/>
                <w:lang w:eastAsia="en-US"/>
              </w:rPr>
              <w:fldChar w:fldCharType="begin">
                <w:ffData>
                  <w:name w:val="Wybór2"/>
                  <w:enabled/>
                  <w:calcOnExit w:val="0"/>
                  <w:checkBox>
                    <w:sizeAuto/>
                    <w:default w:val="0"/>
                  </w:checkBox>
                </w:ffData>
              </w:fldChar>
            </w:r>
            <w:r w:rsidRPr="00BC50B7">
              <w:rPr>
                <w:rFonts w:asciiTheme="minorHAnsi" w:hAnsiTheme="minorHAnsi" w:cstheme="minorHAnsi"/>
                <w:sz w:val="20"/>
                <w:szCs w:val="20"/>
                <w:lang w:eastAsia="en-US"/>
              </w:rPr>
              <w:instrText xml:space="preserve"> FORMCHECKBOX </w:instrText>
            </w:r>
            <w:r w:rsidR="003E5551">
              <w:rPr>
                <w:rFonts w:asciiTheme="minorHAnsi" w:hAnsiTheme="minorHAnsi" w:cstheme="minorHAnsi"/>
                <w:sz w:val="20"/>
                <w:szCs w:val="20"/>
                <w:lang w:eastAsia="en-US"/>
              </w:rPr>
            </w:r>
            <w:r w:rsidR="003E5551">
              <w:rPr>
                <w:rFonts w:asciiTheme="minorHAnsi" w:hAnsiTheme="minorHAnsi" w:cstheme="minorHAnsi"/>
                <w:sz w:val="20"/>
                <w:szCs w:val="20"/>
                <w:lang w:eastAsia="en-US"/>
              </w:rPr>
              <w:fldChar w:fldCharType="separate"/>
            </w:r>
            <w:r w:rsidRPr="00BC50B7">
              <w:rPr>
                <w:rFonts w:asciiTheme="minorHAnsi" w:hAnsiTheme="minorHAnsi" w:cstheme="minorHAnsi"/>
                <w:sz w:val="20"/>
                <w:szCs w:val="20"/>
                <w:lang w:eastAsia="en-US"/>
              </w:rPr>
              <w:fldChar w:fldCharType="end"/>
            </w:r>
            <w:r w:rsidRPr="00BC50B7">
              <w:rPr>
                <w:rFonts w:asciiTheme="minorHAnsi" w:hAnsiTheme="minorHAnsi" w:cstheme="minorHAnsi"/>
                <w:sz w:val="20"/>
                <w:szCs w:val="20"/>
                <w:lang w:eastAsia="en-US"/>
              </w:rPr>
              <w:t xml:space="preserve"> nie</w:t>
            </w:r>
          </w:p>
        </w:tc>
      </w:tr>
      <w:tr w:rsidR="00BC50B7" w:rsidRPr="00BC50B7" w14:paraId="21199E63" w14:textId="77777777" w:rsidTr="00BC50B7">
        <w:trPr>
          <w:trHeight w:val="386"/>
        </w:trPr>
        <w:tc>
          <w:tcPr>
            <w:tcW w:w="6478" w:type="dxa"/>
            <w:shd w:val="clear" w:color="auto" w:fill="auto"/>
          </w:tcPr>
          <w:p w14:paraId="28D1DF82" w14:textId="77777777" w:rsidR="00BC50B7" w:rsidRPr="00031824" w:rsidRDefault="00BC50B7" w:rsidP="00B91BCF">
            <w:pPr>
              <w:numPr>
                <w:ilvl w:val="0"/>
                <w:numId w:val="44"/>
              </w:numPr>
              <w:spacing w:before="0" w:line="276" w:lineRule="auto"/>
              <w:ind w:left="457"/>
              <w:contextualSpacing/>
              <w:rPr>
                <w:rFonts w:asciiTheme="minorHAnsi" w:eastAsiaTheme="minorHAnsi" w:hAnsiTheme="minorHAnsi" w:cstheme="minorHAnsi"/>
                <w:sz w:val="20"/>
                <w:szCs w:val="20"/>
                <w:lang w:eastAsia="en-US"/>
              </w:rPr>
            </w:pPr>
            <w:r w:rsidRPr="00711BFF">
              <w:rPr>
                <w:rFonts w:asciiTheme="minorHAnsi" w:hAnsiTheme="minorHAnsi" w:cstheme="minorHAnsi"/>
                <w:sz w:val="20"/>
                <w:szCs w:val="20"/>
                <w:lang w:eastAsia="en-US"/>
              </w:rPr>
              <w:t xml:space="preserve">Wykonawca </w:t>
            </w:r>
            <w:r w:rsidRPr="00711BFF">
              <w:rPr>
                <w:rFonts w:asciiTheme="minorHAnsi" w:eastAsiaTheme="minorHAnsi" w:hAnsiTheme="minorHAnsi" w:cstheme="minorHAnsi"/>
                <w:sz w:val="20"/>
                <w:szCs w:val="20"/>
                <w:lang w:eastAsia="en-US"/>
              </w:rPr>
              <w:t>został wpisany na Listy Sankcyjne</w:t>
            </w:r>
            <w:r w:rsidRPr="00711BFF">
              <w:rPr>
                <w:rFonts w:asciiTheme="minorHAnsi" w:eastAsiaTheme="minorHAnsi" w:hAnsiTheme="minorHAnsi" w:cstheme="minorHAnsi"/>
                <w:sz w:val="20"/>
                <w:szCs w:val="20"/>
                <w:vertAlign w:val="superscript"/>
                <w:lang w:eastAsia="en-US"/>
              </w:rPr>
              <w:footnoteReference w:id="2"/>
            </w:r>
            <w:r w:rsidRPr="00711BFF">
              <w:rPr>
                <w:rFonts w:asciiTheme="minorHAnsi" w:eastAsiaTheme="minorHAnsi" w:hAnsiTheme="minorHAnsi" w:cstheme="minorHAnsi"/>
                <w:sz w:val="20"/>
                <w:szCs w:val="20"/>
                <w:lang w:eastAsia="en-US"/>
              </w:rPr>
              <w:t>;</w:t>
            </w:r>
          </w:p>
        </w:tc>
        <w:tc>
          <w:tcPr>
            <w:tcW w:w="2584" w:type="dxa"/>
            <w:shd w:val="clear" w:color="auto" w:fill="auto"/>
          </w:tcPr>
          <w:p w14:paraId="16785320" w14:textId="77777777" w:rsidR="00BC50B7" w:rsidRPr="00BC50B7" w:rsidRDefault="00BC50B7" w:rsidP="00BC50B7">
            <w:pPr>
              <w:spacing w:before="0" w:line="276" w:lineRule="auto"/>
              <w:jc w:val="center"/>
              <w:rPr>
                <w:rFonts w:asciiTheme="minorHAnsi" w:hAnsiTheme="minorHAnsi" w:cstheme="minorHAnsi"/>
                <w:sz w:val="20"/>
                <w:szCs w:val="20"/>
                <w:lang w:eastAsia="en-US"/>
              </w:rPr>
            </w:pPr>
            <w:r w:rsidRPr="00BC50B7">
              <w:rPr>
                <w:rFonts w:asciiTheme="minorHAnsi" w:hAnsiTheme="minorHAnsi" w:cstheme="minorHAnsi"/>
                <w:sz w:val="20"/>
                <w:szCs w:val="20"/>
                <w:lang w:eastAsia="en-US"/>
              </w:rPr>
              <w:fldChar w:fldCharType="begin">
                <w:ffData>
                  <w:name w:val="Wybór1"/>
                  <w:enabled/>
                  <w:calcOnExit w:val="0"/>
                  <w:checkBox>
                    <w:sizeAuto/>
                    <w:default w:val="0"/>
                  </w:checkBox>
                </w:ffData>
              </w:fldChar>
            </w:r>
            <w:r w:rsidRPr="00BC50B7">
              <w:rPr>
                <w:rFonts w:asciiTheme="minorHAnsi" w:hAnsiTheme="minorHAnsi" w:cstheme="minorHAnsi"/>
                <w:sz w:val="20"/>
                <w:szCs w:val="20"/>
                <w:lang w:eastAsia="en-US"/>
              </w:rPr>
              <w:instrText xml:space="preserve"> FORMCHECKBOX </w:instrText>
            </w:r>
            <w:r w:rsidR="003E5551">
              <w:rPr>
                <w:rFonts w:asciiTheme="minorHAnsi" w:hAnsiTheme="minorHAnsi" w:cstheme="minorHAnsi"/>
                <w:sz w:val="20"/>
                <w:szCs w:val="20"/>
                <w:lang w:eastAsia="en-US"/>
              </w:rPr>
            </w:r>
            <w:r w:rsidR="003E5551">
              <w:rPr>
                <w:rFonts w:asciiTheme="minorHAnsi" w:hAnsiTheme="minorHAnsi" w:cstheme="minorHAnsi"/>
                <w:sz w:val="20"/>
                <w:szCs w:val="20"/>
                <w:lang w:eastAsia="en-US"/>
              </w:rPr>
              <w:fldChar w:fldCharType="separate"/>
            </w:r>
            <w:r w:rsidRPr="00BC50B7">
              <w:rPr>
                <w:rFonts w:asciiTheme="minorHAnsi" w:hAnsiTheme="minorHAnsi" w:cstheme="minorHAnsi"/>
                <w:sz w:val="20"/>
                <w:szCs w:val="20"/>
                <w:lang w:eastAsia="en-US"/>
              </w:rPr>
              <w:fldChar w:fldCharType="end"/>
            </w:r>
            <w:r w:rsidRPr="00BC50B7">
              <w:rPr>
                <w:rFonts w:asciiTheme="minorHAnsi" w:hAnsiTheme="minorHAnsi" w:cstheme="minorHAnsi"/>
                <w:sz w:val="20"/>
                <w:szCs w:val="20"/>
                <w:lang w:eastAsia="en-US"/>
              </w:rPr>
              <w:t xml:space="preserve"> tak / </w:t>
            </w:r>
            <w:r w:rsidRPr="00BC50B7">
              <w:rPr>
                <w:rFonts w:asciiTheme="minorHAnsi" w:hAnsiTheme="minorHAnsi" w:cstheme="minorHAnsi"/>
                <w:sz w:val="20"/>
                <w:szCs w:val="20"/>
                <w:lang w:eastAsia="en-US"/>
              </w:rPr>
              <w:fldChar w:fldCharType="begin">
                <w:ffData>
                  <w:name w:val="Wybór2"/>
                  <w:enabled/>
                  <w:calcOnExit w:val="0"/>
                  <w:checkBox>
                    <w:sizeAuto/>
                    <w:default w:val="0"/>
                  </w:checkBox>
                </w:ffData>
              </w:fldChar>
            </w:r>
            <w:r w:rsidRPr="00BC50B7">
              <w:rPr>
                <w:rFonts w:asciiTheme="minorHAnsi" w:hAnsiTheme="minorHAnsi" w:cstheme="minorHAnsi"/>
                <w:sz w:val="20"/>
                <w:szCs w:val="20"/>
                <w:lang w:eastAsia="en-US"/>
              </w:rPr>
              <w:instrText xml:space="preserve"> FORMCHECKBOX </w:instrText>
            </w:r>
            <w:r w:rsidR="003E5551">
              <w:rPr>
                <w:rFonts w:asciiTheme="minorHAnsi" w:hAnsiTheme="minorHAnsi" w:cstheme="minorHAnsi"/>
                <w:sz w:val="20"/>
                <w:szCs w:val="20"/>
                <w:lang w:eastAsia="en-US"/>
              </w:rPr>
            </w:r>
            <w:r w:rsidR="003E5551">
              <w:rPr>
                <w:rFonts w:asciiTheme="minorHAnsi" w:hAnsiTheme="minorHAnsi" w:cstheme="minorHAnsi"/>
                <w:sz w:val="20"/>
                <w:szCs w:val="20"/>
                <w:lang w:eastAsia="en-US"/>
              </w:rPr>
              <w:fldChar w:fldCharType="separate"/>
            </w:r>
            <w:r w:rsidRPr="00BC50B7">
              <w:rPr>
                <w:rFonts w:asciiTheme="minorHAnsi" w:hAnsiTheme="minorHAnsi" w:cstheme="minorHAnsi"/>
                <w:sz w:val="20"/>
                <w:szCs w:val="20"/>
                <w:lang w:eastAsia="en-US"/>
              </w:rPr>
              <w:fldChar w:fldCharType="end"/>
            </w:r>
            <w:r w:rsidRPr="00BC50B7">
              <w:rPr>
                <w:rFonts w:asciiTheme="minorHAnsi" w:hAnsiTheme="minorHAnsi" w:cstheme="minorHAnsi"/>
                <w:sz w:val="20"/>
                <w:szCs w:val="20"/>
                <w:lang w:eastAsia="en-US"/>
              </w:rPr>
              <w:t xml:space="preserve"> nie</w:t>
            </w:r>
          </w:p>
        </w:tc>
      </w:tr>
      <w:tr w:rsidR="00BC50B7" w:rsidRPr="00BC50B7" w14:paraId="1329BB7F" w14:textId="77777777" w:rsidTr="00BC50B7">
        <w:trPr>
          <w:trHeight w:val="386"/>
        </w:trPr>
        <w:tc>
          <w:tcPr>
            <w:tcW w:w="6478" w:type="dxa"/>
            <w:shd w:val="clear" w:color="auto" w:fill="auto"/>
          </w:tcPr>
          <w:p w14:paraId="6EDDF26F" w14:textId="77777777" w:rsidR="00BC50B7" w:rsidRPr="00711BFF" w:rsidRDefault="00BC50B7" w:rsidP="00B91BCF">
            <w:pPr>
              <w:numPr>
                <w:ilvl w:val="0"/>
                <w:numId w:val="44"/>
              </w:numPr>
              <w:spacing w:before="0"/>
              <w:ind w:left="457"/>
              <w:contextualSpacing/>
              <w:rPr>
                <w:rFonts w:asciiTheme="minorHAnsi" w:hAnsiTheme="minorHAnsi" w:cstheme="minorHAnsi"/>
                <w:sz w:val="20"/>
                <w:szCs w:val="20"/>
                <w:lang w:eastAsia="en-US"/>
              </w:rPr>
            </w:pPr>
            <w:r w:rsidRPr="00711BFF">
              <w:rPr>
                <w:rFonts w:asciiTheme="minorHAnsi" w:eastAsiaTheme="minorHAnsi" w:hAnsiTheme="minorHAnsi" w:cstheme="minorHAnsi"/>
                <w:sz w:val="20"/>
                <w:szCs w:val="20"/>
                <w:lang w:eastAsia="en-US"/>
              </w:rPr>
              <w:t>Beneficjentem rzeczywistym</w:t>
            </w:r>
            <w:r w:rsidRPr="00711BFF">
              <w:rPr>
                <w:rFonts w:asciiTheme="minorHAnsi" w:eastAsiaTheme="minorHAnsi" w:hAnsiTheme="minorHAnsi" w:cstheme="minorHAnsi"/>
                <w:sz w:val="20"/>
                <w:szCs w:val="20"/>
                <w:vertAlign w:val="superscript"/>
                <w:lang w:eastAsia="en-US"/>
              </w:rPr>
              <w:footnoteReference w:id="3"/>
            </w:r>
            <w:r w:rsidRPr="00711BFF">
              <w:rPr>
                <w:rFonts w:asciiTheme="minorHAnsi" w:eastAsiaTheme="minorHAnsi" w:hAnsiTheme="minorHAnsi" w:cstheme="minorHAnsi"/>
                <w:sz w:val="20"/>
                <w:szCs w:val="20"/>
                <w:lang w:eastAsia="en-US"/>
              </w:rPr>
              <w:t xml:space="preserve"> Wykonawcy jest:</w:t>
            </w:r>
          </w:p>
          <w:p w14:paraId="53AA8E8C" w14:textId="77777777" w:rsidR="00BC50B7" w:rsidRPr="00711BFF" w:rsidRDefault="00BC50B7" w:rsidP="00B91BCF">
            <w:pPr>
              <w:numPr>
                <w:ilvl w:val="0"/>
                <w:numId w:val="88"/>
              </w:numPr>
              <w:spacing w:before="0"/>
              <w:ind w:left="742" w:hanging="142"/>
              <w:contextualSpacing/>
              <w:rPr>
                <w:rFonts w:asciiTheme="minorHAnsi" w:eastAsiaTheme="minorHAnsi" w:hAnsiTheme="minorHAnsi" w:cstheme="minorHAnsi"/>
                <w:sz w:val="20"/>
                <w:szCs w:val="20"/>
                <w:lang w:eastAsia="en-US"/>
              </w:rPr>
            </w:pPr>
            <w:r w:rsidRPr="00711BFF">
              <w:rPr>
                <w:rFonts w:asciiTheme="minorHAnsi" w:eastAsiaTheme="minorHAnsi" w:hAnsiTheme="minorHAnsi" w:cstheme="minorHAnsi"/>
                <w:sz w:val="20"/>
                <w:szCs w:val="20"/>
                <w:lang w:eastAsia="en-US"/>
              </w:rPr>
              <w:t xml:space="preserve">jest osoba wpisana na Listy Sankcyjne lub </w:t>
            </w:r>
          </w:p>
          <w:p w14:paraId="512B855F" w14:textId="77777777" w:rsidR="00BC50B7" w:rsidRPr="00BC50B7" w:rsidRDefault="00BC50B7" w:rsidP="00B91BCF">
            <w:pPr>
              <w:numPr>
                <w:ilvl w:val="0"/>
                <w:numId w:val="88"/>
              </w:numPr>
              <w:spacing w:before="0"/>
              <w:ind w:left="742" w:hanging="142"/>
              <w:contextualSpacing/>
              <w:rPr>
                <w:rFonts w:asciiTheme="minorHAnsi" w:eastAsiaTheme="minorHAnsi" w:hAnsiTheme="minorHAnsi" w:cstheme="minorHAnsi"/>
                <w:i/>
                <w:sz w:val="20"/>
                <w:szCs w:val="20"/>
                <w:lang w:eastAsia="en-US"/>
              </w:rPr>
            </w:pPr>
            <w:r w:rsidRPr="00711BFF">
              <w:rPr>
                <w:rFonts w:ascii="Calibri" w:eastAsiaTheme="minorHAnsi" w:hAnsi="Calibri" w:cstheme="minorHAnsi"/>
                <w:sz w:val="20"/>
                <w:szCs w:val="20"/>
                <w:lang w:eastAsia="en-US"/>
              </w:rPr>
              <w:t>była od dnia 24 lutego 2022 r. osoba wpisana na Listy Sankcyjne</w:t>
            </w:r>
          </w:p>
        </w:tc>
        <w:tc>
          <w:tcPr>
            <w:tcW w:w="2584" w:type="dxa"/>
            <w:shd w:val="clear" w:color="auto" w:fill="auto"/>
          </w:tcPr>
          <w:p w14:paraId="0DA878AA" w14:textId="77777777" w:rsidR="00BC50B7" w:rsidRPr="00BC50B7" w:rsidRDefault="00BC50B7" w:rsidP="00BC50B7">
            <w:pPr>
              <w:spacing w:before="0" w:line="276" w:lineRule="auto"/>
              <w:jc w:val="center"/>
              <w:rPr>
                <w:rFonts w:asciiTheme="minorHAnsi" w:hAnsiTheme="minorHAnsi" w:cstheme="minorHAnsi"/>
                <w:sz w:val="20"/>
                <w:szCs w:val="20"/>
                <w:lang w:eastAsia="en-US"/>
              </w:rPr>
            </w:pPr>
            <w:r w:rsidRPr="00BC50B7">
              <w:rPr>
                <w:rFonts w:asciiTheme="minorHAnsi" w:hAnsiTheme="minorHAnsi" w:cstheme="minorHAnsi"/>
                <w:sz w:val="20"/>
                <w:szCs w:val="20"/>
                <w:lang w:eastAsia="en-US"/>
              </w:rPr>
              <w:fldChar w:fldCharType="begin">
                <w:ffData>
                  <w:name w:val="Wybór1"/>
                  <w:enabled/>
                  <w:calcOnExit w:val="0"/>
                  <w:checkBox>
                    <w:sizeAuto/>
                    <w:default w:val="0"/>
                  </w:checkBox>
                </w:ffData>
              </w:fldChar>
            </w:r>
            <w:r w:rsidRPr="00BC50B7">
              <w:rPr>
                <w:rFonts w:asciiTheme="minorHAnsi" w:hAnsiTheme="minorHAnsi" w:cstheme="minorHAnsi"/>
                <w:sz w:val="20"/>
                <w:szCs w:val="20"/>
                <w:lang w:eastAsia="en-US"/>
              </w:rPr>
              <w:instrText xml:space="preserve"> FORMCHECKBOX </w:instrText>
            </w:r>
            <w:r w:rsidR="003E5551">
              <w:rPr>
                <w:rFonts w:asciiTheme="minorHAnsi" w:hAnsiTheme="minorHAnsi" w:cstheme="minorHAnsi"/>
                <w:sz w:val="20"/>
                <w:szCs w:val="20"/>
                <w:lang w:eastAsia="en-US"/>
              </w:rPr>
            </w:r>
            <w:r w:rsidR="003E5551">
              <w:rPr>
                <w:rFonts w:asciiTheme="minorHAnsi" w:hAnsiTheme="minorHAnsi" w:cstheme="minorHAnsi"/>
                <w:sz w:val="20"/>
                <w:szCs w:val="20"/>
                <w:lang w:eastAsia="en-US"/>
              </w:rPr>
              <w:fldChar w:fldCharType="separate"/>
            </w:r>
            <w:r w:rsidRPr="00BC50B7">
              <w:rPr>
                <w:rFonts w:asciiTheme="minorHAnsi" w:hAnsiTheme="minorHAnsi" w:cstheme="minorHAnsi"/>
                <w:sz w:val="20"/>
                <w:szCs w:val="20"/>
                <w:lang w:eastAsia="en-US"/>
              </w:rPr>
              <w:fldChar w:fldCharType="end"/>
            </w:r>
            <w:r w:rsidRPr="00BC50B7">
              <w:rPr>
                <w:rFonts w:asciiTheme="minorHAnsi" w:hAnsiTheme="minorHAnsi" w:cstheme="minorHAnsi"/>
                <w:sz w:val="20"/>
                <w:szCs w:val="20"/>
                <w:lang w:eastAsia="en-US"/>
              </w:rPr>
              <w:t xml:space="preserve"> tak / </w:t>
            </w:r>
            <w:r w:rsidRPr="00BC50B7">
              <w:rPr>
                <w:rFonts w:asciiTheme="minorHAnsi" w:hAnsiTheme="minorHAnsi" w:cstheme="minorHAnsi"/>
                <w:sz w:val="20"/>
                <w:szCs w:val="20"/>
                <w:lang w:eastAsia="en-US"/>
              </w:rPr>
              <w:fldChar w:fldCharType="begin">
                <w:ffData>
                  <w:name w:val="Wybór2"/>
                  <w:enabled/>
                  <w:calcOnExit w:val="0"/>
                  <w:checkBox>
                    <w:sizeAuto/>
                    <w:default w:val="0"/>
                  </w:checkBox>
                </w:ffData>
              </w:fldChar>
            </w:r>
            <w:r w:rsidRPr="00BC50B7">
              <w:rPr>
                <w:rFonts w:asciiTheme="minorHAnsi" w:hAnsiTheme="minorHAnsi" w:cstheme="minorHAnsi"/>
                <w:sz w:val="20"/>
                <w:szCs w:val="20"/>
                <w:lang w:eastAsia="en-US"/>
              </w:rPr>
              <w:instrText xml:space="preserve"> FORMCHECKBOX </w:instrText>
            </w:r>
            <w:r w:rsidR="003E5551">
              <w:rPr>
                <w:rFonts w:asciiTheme="minorHAnsi" w:hAnsiTheme="minorHAnsi" w:cstheme="minorHAnsi"/>
                <w:sz w:val="20"/>
                <w:szCs w:val="20"/>
                <w:lang w:eastAsia="en-US"/>
              </w:rPr>
            </w:r>
            <w:r w:rsidR="003E5551">
              <w:rPr>
                <w:rFonts w:asciiTheme="minorHAnsi" w:hAnsiTheme="minorHAnsi" w:cstheme="minorHAnsi"/>
                <w:sz w:val="20"/>
                <w:szCs w:val="20"/>
                <w:lang w:eastAsia="en-US"/>
              </w:rPr>
              <w:fldChar w:fldCharType="separate"/>
            </w:r>
            <w:r w:rsidRPr="00BC50B7">
              <w:rPr>
                <w:rFonts w:asciiTheme="minorHAnsi" w:hAnsiTheme="minorHAnsi" w:cstheme="minorHAnsi"/>
                <w:sz w:val="20"/>
                <w:szCs w:val="20"/>
                <w:lang w:eastAsia="en-US"/>
              </w:rPr>
              <w:fldChar w:fldCharType="end"/>
            </w:r>
            <w:r w:rsidRPr="00BC50B7">
              <w:rPr>
                <w:rFonts w:asciiTheme="minorHAnsi" w:hAnsiTheme="minorHAnsi" w:cstheme="minorHAnsi"/>
                <w:sz w:val="20"/>
                <w:szCs w:val="20"/>
                <w:lang w:eastAsia="en-US"/>
              </w:rPr>
              <w:t xml:space="preserve"> nie</w:t>
            </w:r>
          </w:p>
        </w:tc>
      </w:tr>
      <w:tr w:rsidR="00BC50B7" w:rsidRPr="00BC50B7" w14:paraId="1B9C1AB7" w14:textId="77777777" w:rsidTr="00BC50B7">
        <w:trPr>
          <w:trHeight w:val="386"/>
        </w:trPr>
        <w:tc>
          <w:tcPr>
            <w:tcW w:w="6478" w:type="dxa"/>
            <w:shd w:val="clear" w:color="auto" w:fill="auto"/>
            <w:vAlign w:val="center"/>
          </w:tcPr>
          <w:p w14:paraId="430AB148" w14:textId="77777777" w:rsidR="00BC50B7" w:rsidRPr="00BC50B7" w:rsidRDefault="00BC50B7" w:rsidP="00B91BCF">
            <w:pPr>
              <w:numPr>
                <w:ilvl w:val="0"/>
                <w:numId w:val="44"/>
              </w:numPr>
              <w:spacing w:line="276" w:lineRule="auto"/>
              <w:ind w:left="447" w:hanging="425"/>
              <w:contextualSpacing/>
              <w:rPr>
                <w:rFonts w:asciiTheme="minorHAnsi" w:eastAsiaTheme="minorHAnsi" w:hAnsiTheme="minorHAnsi" w:cstheme="minorHAnsi"/>
                <w:sz w:val="20"/>
                <w:szCs w:val="20"/>
                <w:lang w:eastAsia="en-US"/>
              </w:rPr>
            </w:pPr>
            <w:r w:rsidRPr="00BC50B7">
              <w:rPr>
                <w:rFonts w:asciiTheme="minorHAnsi" w:eastAsiaTheme="minorHAnsi" w:hAnsiTheme="minorHAnsi" w:cstheme="minorHAnsi"/>
                <w:sz w:val="20"/>
                <w:szCs w:val="20"/>
                <w:lang w:eastAsia="en-US"/>
              </w:rPr>
              <w:t xml:space="preserve">Wykonawca </w:t>
            </w:r>
            <w:r w:rsidRPr="00BC50B7">
              <w:rPr>
                <w:rFonts w:asciiTheme="minorHAnsi" w:eastAsiaTheme="minorHAnsi" w:hAnsiTheme="minorHAnsi" w:cstheme="minorHAnsi"/>
                <w:b/>
                <w:sz w:val="20"/>
                <w:szCs w:val="20"/>
                <w:lang w:eastAsia="en-US"/>
              </w:rPr>
              <w:t>podlega wyłączeniu</w:t>
            </w:r>
            <w:r w:rsidRPr="00BC50B7">
              <w:rPr>
                <w:rFonts w:asciiTheme="minorHAnsi" w:eastAsiaTheme="minorHAnsi" w:hAnsiTheme="minorHAnsi" w:cstheme="minorHAnsi"/>
                <w:sz w:val="20"/>
                <w:szCs w:val="20"/>
                <w:lang w:eastAsia="en-US"/>
              </w:rPr>
              <w:t xml:space="preserve"> od obowiązku zgłaszania informacji </w:t>
            </w:r>
            <w:r w:rsidRPr="00BC50B7">
              <w:rPr>
                <w:rFonts w:asciiTheme="minorHAnsi" w:eastAsiaTheme="minorHAnsi" w:hAnsiTheme="minorHAnsi" w:cstheme="minorHAnsi"/>
                <w:sz w:val="20"/>
                <w:szCs w:val="20"/>
                <w:lang w:eastAsia="en-US"/>
              </w:rPr>
              <w:br/>
              <w:t>o beneficjentach rzeczywistych do Centralnego Rejestru Beneficjentów Rzeczywistych na podstawie ……………………………………………………</w:t>
            </w:r>
          </w:p>
          <w:p w14:paraId="0C3FEF33" w14:textId="77777777" w:rsidR="00BC50B7" w:rsidRPr="00BC50B7" w:rsidRDefault="00BC50B7" w:rsidP="00BC50B7">
            <w:pPr>
              <w:spacing w:before="0" w:line="276" w:lineRule="auto"/>
              <w:ind w:left="457"/>
              <w:contextualSpacing/>
              <w:rPr>
                <w:rFonts w:asciiTheme="minorHAnsi" w:eastAsiaTheme="minorHAnsi" w:hAnsiTheme="minorHAnsi" w:cstheme="minorHAnsi"/>
                <w:sz w:val="20"/>
                <w:szCs w:val="20"/>
                <w:lang w:eastAsia="en-US"/>
              </w:rPr>
            </w:pPr>
            <w:r w:rsidRPr="00BC50B7">
              <w:rPr>
                <w:rFonts w:asciiTheme="minorHAnsi" w:eastAsiaTheme="minorHAnsi" w:hAnsiTheme="minorHAnsi" w:cstheme="minorHAnsi"/>
                <w:b/>
                <w:sz w:val="14"/>
                <w:szCs w:val="20"/>
                <w:lang w:eastAsia="en-US"/>
              </w:rPr>
              <w:t>(wskazać podstawę prawną na podstawie której podlega wyłączeniu )</w:t>
            </w:r>
          </w:p>
        </w:tc>
        <w:tc>
          <w:tcPr>
            <w:tcW w:w="2584" w:type="dxa"/>
            <w:shd w:val="clear" w:color="auto" w:fill="auto"/>
            <w:vAlign w:val="center"/>
          </w:tcPr>
          <w:p w14:paraId="0BC83B6A" w14:textId="77777777" w:rsidR="00BC50B7" w:rsidRPr="00BC50B7" w:rsidRDefault="00BC50B7" w:rsidP="00BC50B7">
            <w:pPr>
              <w:spacing w:before="0" w:line="276" w:lineRule="auto"/>
              <w:jc w:val="center"/>
              <w:rPr>
                <w:rFonts w:asciiTheme="minorHAnsi" w:hAnsiTheme="minorHAnsi" w:cstheme="minorHAnsi"/>
                <w:sz w:val="20"/>
                <w:szCs w:val="20"/>
                <w:lang w:eastAsia="en-US"/>
              </w:rPr>
            </w:pPr>
            <w:r w:rsidRPr="00BC50B7">
              <w:rPr>
                <w:rFonts w:asciiTheme="minorHAnsi" w:hAnsiTheme="minorHAnsi" w:cstheme="minorHAnsi"/>
                <w:sz w:val="20"/>
                <w:szCs w:val="20"/>
                <w:lang w:eastAsia="en-US"/>
              </w:rPr>
              <w:fldChar w:fldCharType="begin">
                <w:ffData>
                  <w:name w:val="Wybór1"/>
                  <w:enabled/>
                  <w:calcOnExit w:val="0"/>
                  <w:checkBox>
                    <w:sizeAuto/>
                    <w:default w:val="0"/>
                  </w:checkBox>
                </w:ffData>
              </w:fldChar>
            </w:r>
            <w:r w:rsidRPr="00BC50B7">
              <w:rPr>
                <w:rFonts w:asciiTheme="minorHAnsi" w:hAnsiTheme="minorHAnsi" w:cstheme="minorHAnsi"/>
                <w:sz w:val="20"/>
                <w:szCs w:val="20"/>
                <w:lang w:eastAsia="en-US"/>
              </w:rPr>
              <w:instrText xml:space="preserve"> FORMCHECKBOX </w:instrText>
            </w:r>
            <w:r w:rsidR="003E5551">
              <w:rPr>
                <w:rFonts w:asciiTheme="minorHAnsi" w:hAnsiTheme="minorHAnsi" w:cstheme="minorHAnsi"/>
                <w:sz w:val="20"/>
                <w:szCs w:val="20"/>
                <w:lang w:eastAsia="en-US"/>
              </w:rPr>
            </w:r>
            <w:r w:rsidR="003E5551">
              <w:rPr>
                <w:rFonts w:asciiTheme="minorHAnsi" w:hAnsiTheme="minorHAnsi" w:cstheme="minorHAnsi"/>
                <w:sz w:val="20"/>
                <w:szCs w:val="20"/>
                <w:lang w:eastAsia="en-US"/>
              </w:rPr>
              <w:fldChar w:fldCharType="separate"/>
            </w:r>
            <w:r w:rsidRPr="00BC50B7">
              <w:rPr>
                <w:rFonts w:asciiTheme="minorHAnsi" w:hAnsiTheme="minorHAnsi" w:cstheme="minorHAnsi"/>
                <w:sz w:val="20"/>
                <w:szCs w:val="20"/>
                <w:lang w:eastAsia="en-US"/>
              </w:rPr>
              <w:fldChar w:fldCharType="end"/>
            </w:r>
            <w:r w:rsidRPr="00BC50B7">
              <w:rPr>
                <w:rFonts w:asciiTheme="minorHAnsi" w:hAnsiTheme="minorHAnsi" w:cstheme="minorHAnsi"/>
                <w:sz w:val="20"/>
                <w:szCs w:val="20"/>
                <w:lang w:eastAsia="en-US"/>
              </w:rPr>
              <w:t xml:space="preserve"> tak / </w:t>
            </w:r>
            <w:r w:rsidRPr="00BC50B7">
              <w:rPr>
                <w:rFonts w:asciiTheme="minorHAnsi" w:hAnsiTheme="minorHAnsi" w:cstheme="minorHAnsi"/>
                <w:sz w:val="20"/>
                <w:szCs w:val="20"/>
                <w:lang w:eastAsia="en-US"/>
              </w:rPr>
              <w:fldChar w:fldCharType="begin">
                <w:ffData>
                  <w:name w:val="Wybór2"/>
                  <w:enabled/>
                  <w:calcOnExit w:val="0"/>
                  <w:checkBox>
                    <w:sizeAuto/>
                    <w:default w:val="0"/>
                  </w:checkBox>
                </w:ffData>
              </w:fldChar>
            </w:r>
            <w:r w:rsidRPr="00BC50B7">
              <w:rPr>
                <w:rFonts w:asciiTheme="minorHAnsi" w:hAnsiTheme="minorHAnsi" w:cstheme="minorHAnsi"/>
                <w:sz w:val="20"/>
                <w:szCs w:val="20"/>
                <w:lang w:eastAsia="en-US"/>
              </w:rPr>
              <w:instrText xml:space="preserve"> FORMCHECKBOX </w:instrText>
            </w:r>
            <w:r w:rsidR="003E5551">
              <w:rPr>
                <w:rFonts w:asciiTheme="minorHAnsi" w:hAnsiTheme="minorHAnsi" w:cstheme="minorHAnsi"/>
                <w:sz w:val="20"/>
                <w:szCs w:val="20"/>
                <w:lang w:eastAsia="en-US"/>
              </w:rPr>
            </w:r>
            <w:r w:rsidR="003E5551">
              <w:rPr>
                <w:rFonts w:asciiTheme="minorHAnsi" w:hAnsiTheme="minorHAnsi" w:cstheme="minorHAnsi"/>
                <w:sz w:val="20"/>
                <w:szCs w:val="20"/>
                <w:lang w:eastAsia="en-US"/>
              </w:rPr>
              <w:fldChar w:fldCharType="separate"/>
            </w:r>
            <w:r w:rsidRPr="00BC50B7">
              <w:rPr>
                <w:rFonts w:asciiTheme="minorHAnsi" w:hAnsiTheme="minorHAnsi" w:cstheme="minorHAnsi"/>
                <w:sz w:val="20"/>
                <w:szCs w:val="20"/>
                <w:lang w:eastAsia="en-US"/>
              </w:rPr>
              <w:fldChar w:fldCharType="end"/>
            </w:r>
            <w:r w:rsidRPr="00BC50B7">
              <w:rPr>
                <w:rFonts w:asciiTheme="minorHAnsi" w:hAnsiTheme="minorHAnsi" w:cstheme="minorHAnsi"/>
                <w:sz w:val="20"/>
                <w:szCs w:val="20"/>
                <w:lang w:eastAsia="en-US"/>
              </w:rPr>
              <w:t xml:space="preserve"> nie</w:t>
            </w:r>
          </w:p>
        </w:tc>
      </w:tr>
      <w:tr w:rsidR="00BC50B7" w:rsidRPr="00BC50B7" w14:paraId="63956D3E" w14:textId="77777777" w:rsidTr="00BC50B7">
        <w:trPr>
          <w:trHeight w:val="386"/>
        </w:trPr>
        <w:tc>
          <w:tcPr>
            <w:tcW w:w="6478" w:type="dxa"/>
            <w:shd w:val="clear" w:color="auto" w:fill="auto"/>
          </w:tcPr>
          <w:p w14:paraId="4EB9A3B7" w14:textId="77777777" w:rsidR="00BC50B7" w:rsidRPr="00711BFF" w:rsidRDefault="00BC50B7" w:rsidP="00B91BCF">
            <w:pPr>
              <w:numPr>
                <w:ilvl w:val="0"/>
                <w:numId w:val="44"/>
              </w:numPr>
              <w:spacing w:before="0"/>
              <w:ind w:left="457"/>
              <w:contextualSpacing/>
              <w:rPr>
                <w:rFonts w:asciiTheme="minorHAnsi" w:hAnsiTheme="minorHAnsi" w:cstheme="minorHAnsi"/>
                <w:sz w:val="20"/>
                <w:szCs w:val="20"/>
                <w:lang w:eastAsia="en-US"/>
              </w:rPr>
            </w:pPr>
            <w:r w:rsidRPr="00711BFF">
              <w:rPr>
                <w:rFonts w:asciiTheme="minorHAnsi" w:eastAsiaTheme="minorHAnsi" w:hAnsiTheme="minorHAnsi" w:cstheme="minorHAnsi"/>
                <w:sz w:val="20"/>
                <w:szCs w:val="20"/>
                <w:lang w:eastAsia="en-US"/>
              </w:rPr>
              <w:t>Jednostką dominującą</w:t>
            </w:r>
            <w:r w:rsidRPr="00711BFF">
              <w:rPr>
                <w:rFonts w:asciiTheme="minorHAnsi" w:eastAsiaTheme="minorHAnsi" w:hAnsiTheme="minorHAnsi" w:cstheme="minorHAnsi"/>
                <w:sz w:val="20"/>
                <w:szCs w:val="20"/>
                <w:vertAlign w:val="superscript"/>
                <w:lang w:eastAsia="en-US"/>
              </w:rPr>
              <w:footnoteReference w:id="4"/>
            </w:r>
            <w:r w:rsidRPr="00711BFF">
              <w:rPr>
                <w:rFonts w:asciiTheme="minorHAnsi" w:eastAsiaTheme="minorHAnsi" w:hAnsiTheme="minorHAnsi" w:cstheme="minorHAnsi"/>
                <w:sz w:val="20"/>
                <w:szCs w:val="20"/>
                <w:lang w:eastAsia="en-US"/>
              </w:rPr>
              <w:t xml:space="preserve"> Wykonawcy jest: </w:t>
            </w:r>
          </w:p>
          <w:p w14:paraId="42CA7707" w14:textId="77777777" w:rsidR="00BC50B7" w:rsidRPr="00711BFF" w:rsidRDefault="00BC50B7" w:rsidP="00B91BCF">
            <w:pPr>
              <w:numPr>
                <w:ilvl w:val="0"/>
                <w:numId w:val="89"/>
              </w:numPr>
              <w:spacing w:before="0"/>
              <w:ind w:left="742" w:hanging="142"/>
              <w:contextualSpacing/>
              <w:rPr>
                <w:rFonts w:asciiTheme="minorHAnsi" w:eastAsiaTheme="minorHAnsi" w:hAnsiTheme="minorHAnsi" w:cstheme="minorHAnsi"/>
                <w:sz w:val="20"/>
                <w:szCs w:val="20"/>
                <w:lang w:eastAsia="en-US"/>
              </w:rPr>
            </w:pPr>
            <w:r w:rsidRPr="00711BFF">
              <w:rPr>
                <w:rFonts w:asciiTheme="minorHAnsi" w:eastAsiaTheme="minorHAnsi" w:hAnsiTheme="minorHAnsi" w:cstheme="minorHAnsi"/>
                <w:sz w:val="20"/>
                <w:szCs w:val="20"/>
                <w:lang w:eastAsia="en-US"/>
              </w:rPr>
              <w:t xml:space="preserve">jest osoba wpisana na Listy Sankcyjne lub </w:t>
            </w:r>
          </w:p>
          <w:p w14:paraId="6C450F52" w14:textId="77777777" w:rsidR="00BC50B7" w:rsidRPr="00BC50B7" w:rsidRDefault="00BC50B7" w:rsidP="00B91BCF">
            <w:pPr>
              <w:numPr>
                <w:ilvl w:val="0"/>
                <w:numId w:val="89"/>
              </w:numPr>
              <w:spacing w:before="0"/>
              <w:ind w:left="742" w:hanging="142"/>
              <w:contextualSpacing/>
              <w:rPr>
                <w:rFonts w:asciiTheme="minorHAnsi" w:eastAsiaTheme="minorHAnsi" w:hAnsiTheme="minorHAnsi" w:cstheme="minorHAnsi"/>
                <w:i/>
                <w:sz w:val="20"/>
                <w:szCs w:val="20"/>
                <w:lang w:eastAsia="en-US"/>
              </w:rPr>
            </w:pPr>
            <w:r w:rsidRPr="00711BFF">
              <w:rPr>
                <w:rFonts w:ascii="Calibri" w:eastAsiaTheme="minorHAnsi" w:hAnsi="Calibri" w:cstheme="minorHAnsi"/>
                <w:sz w:val="20"/>
                <w:szCs w:val="20"/>
                <w:lang w:eastAsia="en-US"/>
              </w:rPr>
              <w:t>była od dnia 24 lutego 2022 r. osoba wpisana na Listy Sankcyjne</w:t>
            </w:r>
          </w:p>
        </w:tc>
        <w:tc>
          <w:tcPr>
            <w:tcW w:w="2584" w:type="dxa"/>
            <w:shd w:val="clear" w:color="auto" w:fill="auto"/>
          </w:tcPr>
          <w:p w14:paraId="3069BD71" w14:textId="77777777" w:rsidR="00BC50B7" w:rsidRPr="00BC50B7" w:rsidRDefault="00BC50B7" w:rsidP="00BC50B7">
            <w:pPr>
              <w:spacing w:before="0" w:line="276" w:lineRule="auto"/>
              <w:jc w:val="center"/>
              <w:rPr>
                <w:rFonts w:asciiTheme="minorHAnsi" w:hAnsiTheme="minorHAnsi" w:cstheme="minorHAnsi"/>
                <w:sz w:val="20"/>
                <w:szCs w:val="20"/>
                <w:lang w:eastAsia="en-US"/>
              </w:rPr>
            </w:pPr>
            <w:r w:rsidRPr="00BC50B7">
              <w:rPr>
                <w:rFonts w:asciiTheme="minorHAnsi" w:hAnsiTheme="minorHAnsi" w:cstheme="minorHAnsi"/>
                <w:sz w:val="20"/>
                <w:szCs w:val="20"/>
                <w:lang w:eastAsia="en-US"/>
              </w:rPr>
              <w:fldChar w:fldCharType="begin">
                <w:ffData>
                  <w:name w:val="Wybór1"/>
                  <w:enabled/>
                  <w:calcOnExit w:val="0"/>
                  <w:checkBox>
                    <w:sizeAuto/>
                    <w:default w:val="0"/>
                  </w:checkBox>
                </w:ffData>
              </w:fldChar>
            </w:r>
            <w:r w:rsidRPr="00BC50B7">
              <w:rPr>
                <w:rFonts w:asciiTheme="minorHAnsi" w:hAnsiTheme="minorHAnsi" w:cstheme="minorHAnsi"/>
                <w:sz w:val="20"/>
                <w:szCs w:val="20"/>
                <w:lang w:eastAsia="en-US"/>
              </w:rPr>
              <w:instrText xml:space="preserve"> FORMCHECKBOX </w:instrText>
            </w:r>
            <w:r w:rsidR="003E5551">
              <w:rPr>
                <w:rFonts w:asciiTheme="minorHAnsi" w:hAnsiTheme="minorHAnsi" w:cstheme="minorHAnsi"/>
                <w:sz w:val="20"/>
                <w:szCs w:val="20"/>
                <w:lang w:eastAsia="en-US"/>
              </w:rPr>
            </w:r>
            <w:r w:rsidR="003E5551">
              <w:rPr>
                <w:rFonts w:asciiTheme="minorHAnsi" w:hAnsiTheme="minorHAnsi" w:cstheme="minorHAnsi"/>
                <w:sz w:val="20"/>
                <w:szCs w:val="20"/>
                <w:lang w:eastAsia="en-US"/>
              </w:rPr>
              <w:fldChar w:fldCharType="separate"/>
            </w:r>
            <w:r w:rsidRPr="00BC50B7">
              <w:rPr>
                <w:rFonts w:asciiTheme="minorHAnsi" w:hAnsiTheme="minorHAnsi" w:cstheme="minorHAnsi"/>
                <w:sz w:val="20"/>
                <w:szCs w:val="20"/>
                <w:lang w:eastAsia="en-US"/>
              </w:rPr>
              <w:fldChar w:fldCharType="end"/>
            </w:r>
            <w:r w:rsidRPr="00BC50B7">
              <w:rPr>
                <w:rFonts w:asciiTheme="minorHAnsi" w:hAnsiTheme="minorHAnsi" w:cstheme="minorHAnsi"/>
                <w:sz w:val="20"/>
                <w:szCs w:val="20"/>
                <w:lang w:eastAsia="en-US"/>
              </w:rPr>
              <w:t xml:space="preserve"> tak / </w:t>
            </w:r>
            <w:r w:rsidRPr="00BC50B7">
              <w:rPr>
                <w:rFonts w:asciiTheme="minorHAnsi" w:hAnsiTheme="minorHAnsi" w:cstheme="minorHAnsi"/>
                <w:sz w:val="20"/>
                <w:szCs w:val="20"/>
                <w:lang w:eastAsia="en-US"/>
              </w:rPr>
              <w:fldChar w:fldCharType="begin">
                <w:ffData>
                  <w:name w:val="Wybór2"/>
                  <w:enabled/>
                  <w:calcOnExit w:val="0"/>
                  <w:checkBox>
                    <w:sizeAuto/>
                    <w:default w:val="0"/>
                  </w:checkBox>
                </w:ffData>
              </w:fldChar>
            </w:r>
            <w:r w:rsidRPr="00BC50B7">
              <w:rPr>
                <w:rFonts w:asciiTheme="minorHAnsi" w:hAnsiTheme="minorHAnsi" w:cstheme="minorHAnsi"/>
                <w:sz w:val="20"/>
                <w:szCs w:val="20"/>
                <w:lang w:eastAsia="en-US"/>
              </w:rPr>
              <w:instrText xml:space="preserve"> FORMCHECKBOX </w:instrText>
            </w:r>
            <w:r w:rsidR="003E5551">
              <w:rPr>
                <w:rFonts w:asciiTheme="minorHAnsi" w:hAnsiTheme="minorHAnsi" w:cstheme="minorHAnsi"/>
                <w:sz w:val="20"/>
                <w:szCs w:val="20"/>
                <w:lang w:eastAsia="en-US"/>
              </w:rPr>
            </w:r>
            <w:r w:rsidR="003E5551">
              <w:rPr>
                <w:rFonts w:asciiTheme="minorHAnsi" w:hAnsiTheme="minorHAnsi" w:cstheme="minorHAnsi"/>
                <w:sz w:val="20"/>
                <w:szCs w:val="20"/>
                <w:lang w:eastAsia="en-US"/>
              </w:rPr>
              <w:fldChar w:fldCharType="separate"/>
            </w:r>
            <w:r w:rsidRPr="00BC50B7">
              <w:rPr>
                <w:rFonts w:asciiTheme="minorHAnsi" w:hAnsiTheme="minorHAnsi" w:cstheme="minorHAnsi"/>
                <w:sz w:val="20"/>
                <w:szCs w:val="20"/>
                <w:lang w:eastAsia="en-US"/>
              </w:rPr>
              <w:fldChar w:fldCharType="end"/>
            </w:r>
            <w:r w:rsidRPr="00BC50B7">
              <w:rPr>
                <w:rFonts w:asciiTheme="minorHAnsi" w:hAnsiTheme="minorHAnsi" w:cstheme="minorHAnsi"/>
                <w:sz w:val="20"/>
                <w:szCs w:val="20"/>
                <w:lang w:eastAsia="en-US"/>
              </w:rPr>
              <w:t xml:space="preserve"> nie</w:t>
            </w:r>
          </w:p>
        </w:tc>
      </w:tr>
      <w:tr w:rsidR="00BC50B7" w:rsidRPr="00BC50B7" w14:paraId="01B7BCD6" w14:textId="77777777" w:rsidTr="00BC50B7">
        <w:trPr>
          <w:trHeight w:val="1503"/>
        </w:trPr>
        <w:tc>
          <w:tcPr>
            <w:tcW w:w="6478" w:type="dxa"/>
            <w:shd w:val="clear" w:color="auto" w:fill="auto"/>
          </w:tcPr>
          <w:p w14:paraId="768CD184" w14:textId="77777777" w:rsidR="00BC50B7" w:rsidRPr="00711BFF" w:rsidRDefault="00BC50B7" w:rsidP="00B91BCF">
            <w:pPr>
              <w:numPr>
                <w:ilvl w:val="0"/>
                <w:numId w:val="44"/>
              </w:numPr>
              <w:spacing w:line="276" w:lineRule="auto"/>
              <w:ind w:left="457"/>
              <w:contextualSpacing/>
              <w:rPr>
                <w:rFonts w:asciiTheme="minorHAnsi" w:hAnsiTheme="minorHAnsi" w:cstheme="minorHAnsi"/>
                <w:color w:val="000000"/>
                <w:sz w:val="20"/>
                <w:szCs w:val="20"/>
                <w:lang w:eastAsia="en-US"/>
              </w:rPr>
            </w:pPr>
            <w:r w:rsidRPr="00711BFF">
              <w:rPr>
                <w:rFonts w:asciiTheme="minorHAnsi" w:hAnsiTheme="minorHAnsi" w:cstheme="minorHAnsi"/>
                <w:sz w:val="20"/>
                <w:szCs w:val="20"/>
                <w:lang w:eastAsia="en-US"/>
              </w:rPr>
              <w:t xml:space="preserve">Wykonawca </w:t>
            </w:r>
            <w:r w:rsidRPr="00711BFF">
              <w:rPr>
                <w:rFonts w:asciiTheme="minorHAnsi" w:hAnsiTheme="minorHAnsi" w:cstheme="minorHAnsi"/>
                <w:sz w:val="20"/>
                <w:szCs w:val="20"/>
                <w:shd w:val="clear" w:color="auto" w:fill="FFFFFF"/>
                <w:lang w:eastAsia="en-US"/>
              </w:rPr>
              <w:t>w rozumieniu art. 3 ust. 1 pkt 37 ustawy z 29 września 1994 r. o rachunkowości jest jednostką zależną, nad którą kontrolę sprawuje jednostka dominująca ……………………………………………………………………….…</w:t>
            </w:r>
          </w:p>
          <w:p w14:paraId="134EA7AC" w14:textId="77777777" w:rsidR="00BC50B7" w:rsidRPr="00BC50B7" w:rsidRDefault="00BC50B7" w:rsidP="00BC50B7">
            <w:pPr>
              <w:spacing w:before="0" w:line="276" w:lineRule="auto"/>
              <w:ind w:left="447"/>
              <w:contextualSpacing/>
              <w:rPr>
                <w:rFonts w:asciiTheme="minorHAnsi" w:eastAsiaTheme="minorHAnsi" w:hAnsiTheme="minorHAnsi" w:cstheme="minorHAnsi"/>
                <w:sz w:val="20"/>
                <w:szCs w:val="20"/>
                <w:lang w:eastAsia="en-US"/>
              </w:rPr>
            </w:pPr>
            <w:r w:rsidRPr="00711BFF">
              <w:rPr>
                <w:rFonts w:asciiTheme="minorHAnsi" w:hAnsiTheme="minorHAnsi" w:cstheme="minorHAnsi"/>
                <w:sz w:val="16"/>
                <w:szCs w:val="16"/>
                <w:shd w:val="clear" w:color="auto" w:fill="FFFFFF"/>
                <w:lang w:eastAsia="en-US"/>
              </w:rPr>
              <w:t xml:space="preserve">                                                                   (</w:t>
            </w:r>
            <w:r w:rsidRPr="00711BFF">
              <w:rPr>
                <w:rFonts w:asciiTheme="minorHAnsi" w:hAnsiTheme="minorHAnsi" w:cstheme="minorHAnsi"/>
                <w:b/>
                <w:sz w:val="16"/>
                <w:szCs w:val="16"/>
                <w:shd w:val="clear" w:color="auto" w:fill="FFFFFF"/>
                <w:lang w:eastAsia="en-US"/>
              </w:rPr>
              <w:t>wskazać jednostkę dominującą,  jeśli istnieje</w:t>
            </w:r>
            <w:r w:rsidRPr="00711BFF">
              <w:rPr>
                <w:rFonts w:asciiTheme="minorHAnsi" w:hAnsiTheme="minorHAnsi" w:cstheme="minorHAnsi"/>
                <w:sz w:val="16"/>
                <w:szCs w:val="16"/>
                <w:shd w:val="clear" w:color="auto" w:fill="FFFFFF"/>
                <w:lang w:eastAsia="en-US"/>
              </w:rPr>
              <w:t>)</w:t>
            </w:r>
          </w:p>
        </w:tc>
        <w:tc>
          <w:tcPr>
            <w:tcW w:w="2584" w:type="dxa"/>
            <w:shd w:val="clear" w:color="auto" w:fill="auto"/>
          </w:tcPr>
          <w:p w14:paraId="4B83288E" w14:textId="77777777" w:rsidR="00BC50B7" w:rsidRPr="00BC50B7" w:rsidDel="00AB6CE3" w:rsidRDefault="00BC50B7" w:rsidP="00BC50B7">
            <w:pPr>
              <w:spacing w:before="0" w:line="276" w:lineRule="auto"/>
              <w:jc w:val="center"/>
              <w:rPr>
                <w:rFonts w:asciiTheme="minorHAnsi" w:hAnsiTheme="minorHAnsi" w:cstheme="minorHAnsi"/>
                <w:sz w:val="20"/>
                <w:szCs w:val="20"/>
                <w:lang w:eastAsia="en-US"/>
              </w:rPr>
            </w:pPr>
            <w:r w:rsidRPr="00BC50B7">
              <w:rPr>
                <w:rFonts w:asciiTheme="minorHAnsi" w:hAnsiTheme="minorHAnsi" w:cstheme="minorHAnsi"/>
                <w:sz w:val="20"/>
                <w:szCs w:val="20"/>
                <w:lang w:eastAsia="en-US"/>
              </w:rPr>
              <w:fldChar w:fldCharType="begin">
                <w:ffData>
                  <w:name w:val="Wybór1"/>
                  <w:enabled/>
                  <w:calcOnExit w:val="0"/>
                  <w:checkBox>
                    <w:sizeAuto/>
                    <w:default w:val="0"/>
                  </w:checkBox>
                </w:ffData>
              </w:fldChar>
            </w:r>
            <w:r w:rsidRPr="00BC50B7">
              <w:rPr>
                <w:rFonts w:asciiTheme="minorHAnsi" w:hAnsiTheme="minorHAnsi" w:cstheme="minorHAnsi"/>
                <w:sz w:val="20"/>
                <w:szCs w:val="20"/>
                <w:lang w:eastAsia="en-US"/>
              </w:rPr>
              <w:instrText xml:space="preserve"> FORMCHECKBOX </w:instrText>
            </w:r>
            <w:r w:rsidR="003E5551">
              <w:rPr>
                <w:rFonts w:asciiTheme="minorHAnsi" w:hAnsiTheme="minorHAnsi" w:cstheme="minorHAnsi"/>
                <w:sz w:val="20"/>
                <w:szCs w:val="20"/>
                <w:lang w:eastAsia="en-US"/>
              </w:rPr>
            </w:r>
            <w:r w:rsidR="003E5551">
              <w:rPr>
                <w:rFonts w:asciiTheme="minorHAnsi" w:hAnsiTheme="minorHAnsi" w:cstheme="minorHAnsi"/>
                <w:sz w:val="20"/>
                <w:szCs w:val="20"/>
                <w:lang w:eastAsia="en-US"/>
              </w:rPr>
              <w:fldChar w:fldCharType="separate"/>
            </w:r>
            <w:r w:rsidRPr="00BC50B7">
              <w:rPr>
                <w:rFonts w:asciiTheme="minorHAnsi" w:hAnsiTheme="minorHAnsi" w:cstheme="minorHAnsi"/>
                <w:sz w:val="20"/>
                <w:szCs w:val="20"/>
                <w:lang w:eastAsia="en-US"/>
              </w:rPr>
              <w:fldChar w:fldCharType="end"/>
            </w:r>
            <w:r w:rsidRPr="00BC50B7">
              <w:rPr>
                <w:rFonts w:asciiTheme="minorHAnsi" w:hAnsiTheme="minorHAnsi" w:cstheme="minorHAnsi"/>
                <w:sz w:val="20"/>
                <w:szCs w:val="20"/>
                <w:lang w:eastAsia="en-US"/>
              </w:rPr>
              <w:t xml:space="preserve"> tak / </w:t>
            </w:r>
            <w:r w:rsidRPr="00BC50B7">
              <w:rPr>
                <w:rFonts w:asciiTheme="minorHAnsi" w:hAnsiTheme="minorHAnsi" w:cstheme="minorHAnsi"/>
                <w:sz w:val="20"/>
                <w:szCs w:val="20"/>
                <w:lang w:eastAsia="en-US"/>
              </w:rPr>
              <w:fldChar w:fldCharType="begin">
                <w:ffData>
                  <w:name w:val="Wybór2"/>
                  <w:enabled/>
                  <w:calcOnExit w:val="0"/>
                  <w:checkBox>
                    <w:sizeAuto/>
                    <w:default w:val="0"/>
                  </w:checkBox>
                </w:ffData>
              </w:fldChar>
            </w:r>
            <w:r w:rsidRPr="00BC50B7">
              <w:rPr>
                <w:rFonts w:asciiTheme="minorHAnsi" w:hAnsiTheme="minorHAnsi" w:cstheme="minorHAnsi"/>
                <w:sz w:val="20"/>
                <w:szCs w:val="20"/>
                <w:lang w:eastAsia="en-US"/>
              </w:rPr>
              <w:instrText xml:space="preserve"> FORMCHECKBOX </w:instrText>
            </w:r>
            <w:r w:rsidR="003E5551">
              <w:rPr>
                <w:rFonts w:asciiTheme="minorHAnsi" w:hAnsiTheme="minorHAnsi" w:cstheme="minorHAnsi"/>
                <w:sz w:val="20"/>
                <w:szCs w:val="20"/>
                <w:lang w:eastAsia="en-US"/>
              </w:rPr>
            </w:r>
            <w:r w:rsidR="003E5551">
              <w:rPr>
                <w:rFonts w:asciiTheme="minorHAnsi" w:hAnsiTheme="minorHAnsi" w:cstheme="minorHAnsi"/>
                <w:sz w:val="20"/>
                <w:szCs w:val="20"/>
                <w:lang w:eastAsia="en-US"/>
              </w:rPr>
              <w:fldChar w:fldCharType="separate"/>
            </w:r>
            <w:r w:rsidRPr="00BC50B7">
              <w:rPr>
                <w:rFonts w:asciiTheme="minorHAnsi" w:hAnsiTheme="minorHAnsi" w:cstheme="minorHAnsi"/>
                <w:sz w:val="20"/>
                <w:szCs w:val="20"/>
                <w:lang w:eastAsia="en-US"/>
              </w:rPr>
              <w:fldChar w:fldCharType="end"/>
            </w:r>
            <w:r w:rsidRPr="00BC50B7">
              <w:rPr>
                <w:rFonts w:asciiTheme="minorHAnsi" w:hAnsiTheme="minorHAnsi" w:cstheme="minorHAnsi"/>
                <w:sz w:val="20"/>
                <w:szCs w:val="20"/>
                <w:lang w:eastAsia="en-US"/>
              </w:rPr>
              <w:t xml:space="preserve"> nie</w:t>
            </w:r>
          </w:p>
        </w:tc>
      </w:tr>
      <w:tr w:rsidR="00BC50B7" w:rsidRPr="00BC50B7" w14:paraId="61AE2E23" w14:textId="77777777" w:rsidTr="00BC50B7">
        <w:tc>
          <w:tcPr>
            <w:tcW w:w="9062" w:type="dxa"/>
            <w:gridSpan w:val="2"/>
            <w:shd w:val="clear" w:color="auto" w:fill="EEECE1" w:themeFill="background2"/>
            <w:vAlign w:val="center"/>
          </w:tcPr>
          <w:p w14:paraId="00D40AC7" w14:textId="77777777" w:rsidR="00BC50B7" w:rsidRPr="00BC50B7" w:rsidRDefault="00BC50B7" w:rsidP="00B91BCF">
            <w:pPr>
              <w:numPr>
                <w:ilvl w:val="0"/>
                <w:numId w:val="43"/>
              </w:numPr>
              <w:spacing w:before="0" w:line="276" w:lineRule="auto"/>
              <w:ind w:left="426" w:hanging="284"/>
              <w:rPr>
                <w:rFonts w:asciiTheme="minorHAnsi" w:hAnsiTheme="minorHAnsi" w:cstheme="minorHAnsi"/>
                <w:b/>
                <w:iCs/>
                <w:sz w:val="20"/>
                <w:szCs w:val="20"/>
                <w:lang w:eastAsia="en-US"/>
              </w:rPr>
            </w:pPr>
            <w:r w:rsidRPr="00BC50B7">
              <w:rPr>
                <w:rFonts w:asciiTheme="minorHAnsi" w:hAnsiTheme="minorHAnsi" w:cstheme="minorHAnsi"/>
                <w:b/>
                <w:iCs/>
                <w:sz w:val="20"/>
                <w:szCs w:val="20"/>
                <w:lang w:eastAsia="en-US"/>
              </w:rPr>
              <w:lastRenderedPageBreak/>
              <w:t xml:space="preserve"> Informacja dotycząca warunków udziału w postępowaniu</w:t>
            </w:r>
          </w:p>
        </w:tc>
      </w:tr>
    </w:tbl>
    <w:tbl>
      <w:tblPr>
        <w:tblStyle w:val="Tabela-Siatka62"/>
        <w:tblW w:w="0" w:type="auto"/>
        <w:tblLook w:val="04A0" w:firstRow="1" w:lastRow="0" w:firstColumn="1" w:lastColumn="0" w:noHBand="0" w:noVBand="1"/>
      </w:tblPr>
      <w:tblGrid>
        <w:gridCol w:w="6478"/>
        <w:gridCol w:w="2584"/>
      </w:tblGrid>
      <w:tr w:rsidR="00BC50B7" w:rsidRPr="00BC50B7" w14:paraId="40BC9F15" w14:textId="77777777" w:rsidTr="00BC50B7">
        <w:tc>
          <w:tcPr>
            <w:tcW w:w="9062" w:type="dxa"/>
            <w:gridSpan w:val="2"/>
            <w:vAlign w:val="center"/>
          </w:tcPr>
          <w:p w14:paraId="722CEE3D" w14:textId="77777777" w:rsidR="00BC50B7" w:rsidRPr="00BC50B7" w:rsidRDefault="00BC50B7" w:rsidP="003E1170">
            <w:pPr>
              <w:numPr>
                <w:ilvl w:val="3"/>
                <w:numId w:val="22"/>
              </w:numPr>
              <w:spacing w:before="0" w:line="276" w:lineRule="auto"/>
              <w:ind w:left="457"/>
              <w:contextualSpacing/>
              <w:rPr>
                <w:rFonts w:asciiTheme="minorHAnsi" w:hAnsiTheme="minorHAnsi" w:cstheme="minorHAnsi"/>
                <w:iCs/>
                <w:sz w:val="20"/>
                <w:szCs w:val="20"/>
                <w:lang w:eastAsia="en-US"/>
              </w:rPr>
            </w:pPr>
            <w:r w:rsidRPr="00BC50B7">
              <w:rPr>
                <w:rFonts w:asciiTheme="minorHAnsi" w:eastAsiaTheme="minorHAnsi" w:hAnsiTheme="minorHAnsi" w:cstheme="minorHAnsi"/>
                <w:b/>
                <w:sz w:val="20"/>
                <w:szCs w:val="20"/>
                <w:lang w:eastAsia="en-US"/>
              </w:rPr>
              <w:t>Wykonawca spełnia określone w WZ warunki udziału w postępowaniu dotyczące posiadania niezbędnej wiedzy i doświadczenia oraz dysponowania odpowiednim potencjałem technicznym</w:t>
            </w:r>
            <w:r w:rsidRPr="00BC50B7">
              <w:rPr>
                <w:rFonts w:asciiTheme="minorHAnsi" w:eastAsiaTheme="minorHAnsi" w:hAnsiTheme="minorHAnsi" w:cstheme="minorHAnsi"/>
                <w:b/>
                <w:sz w:val="20"/>
                <w:szCs w:val="20"/>
                <w:lang w:eastAsia="en-US"/>
              </w:rPr>
              <w:br/>
              <w:t>i osobami zdolnymi do wykonania Zamówienia i posiada wymagane zgodnie z WZ dokumenty:</w:t>
            </w:r>
          </w:p>
        </w:tc>
      </w:tr>
      <w:tr w:rsidR="00BC50B7" w:rsidRPr="00BC50B7" w14:paraId="357077F9" w14:textId="77777777" w:rsidTr="00BC50B7">
        <w:tc>
          <w:tcPr>
            <w:tcW w:w="6478" w:type="dxa"/>
            <w:vAlign w:val="center"/>
          </w:tcPr>
          <w:p w14:paraId="1F2FCB76" w14:textId="4CF91EA3" w:rsidR="00BC50B7" w:rsidRPr="003C0D13" w:rsidRDefault="00BC50B7" w:rsidP="00B91BCF">
            <w:pPr>
              <w:numPr>
                <w:ilvl w:val="0"/>
                <w:numId w:val="47"/>
              </w:numPr>
              <w:spacing w:before="0" w:line="276" w:lineRule="auto"/>
              <w:ind w:left="599" w:hanging="425"/>
              <w:contextualSpacing/>
              <w:rPr>
                <w:rFonts w:asciiTheme="minorHAnsi" w:eastAsiaTheme="minorHAnsi" w:hAnsiTheme="minorHAnsi" w:cstheme="minorHAnsi"/>
                <w:i/>
                <w:sz w:val="20"/>
                <w:szCs w:val="20"/>
                <w:lang w:eastAsia="en-US"/>
              </w:rPr>
            </w:pPr>
            <w:r w:rsidRPr="003C0D13">
              <w:rPr>
                <w:rFonts w:asciiTheme="minorHAnsi" w:eastAsiaTheme="minorHAnsi" w:hAnsiTheme="minorHAnsi" w:cstheme="minorHAnsi"/>
                <w:i/>
                <w:sz w:val="20"/>
                <w:szCs w:val="20"/>
                <w:lang w:eastAsia="en-US"/>
              </w:rPr>
              <w:t xml:space="preserve">wykaz </w:t>
            </w:r>
            <w:r w:rsidR="00B2372D" w:rsidRPr="003C0D13">
              <w:rPr>
                <w:rFonts w:asciiTheme="minorHAnsi" w:eastAsiaTheme="minorHAnsi" w:hAnsiTheme="minorHAnsi" w:cstheme="minorHAnsi"/>
                <w:i/>
                <w:sz w:val="20"/>
                <w:szCs w:val="20"/>
                <w:lang w:eastAsia="en-US"/>
              </w:rPr>
              <w:t xml:space="preserve">Usług </w:t>
            </w:r>
            <w:r w:rsidRPr="003C0D13">
              <w:rPr>
                <w:rFonts w:asciiTheme="minorHAnsi" w:eastAsiaTheme="minorHAnsi" w:hAnsiTheme="minorHAnsi" w:cstheme="minorHAnsi"/>
                <w:i/>
                <w:sz w:val="20"/>
                <w:szCs w:val="20"/>
                <w:lang w:eastAsia="en-US"/>
              </w:rPr>
              <w:t xml:space="preserve">Podobnych wykonanych w okresie ostatnich 3 lat przed upływem terminu składania Ofert, z podaniem ich wartości, przedmiotu, dat wykonania i podmiotów, na rzecz których </w:t>
            </w:r>
            <w:r w:rsidR="00B2372D" w:rsidRPr="003C0D13">
              <w:rPr>
                <w:rFonts w:asciiTheme="minorHAnsi" w:eastAsiaTheme="minorHAnsi" w:hAnsiTheme="minorHAnsi" w:cstheme="minorHAnsi"/>
                <w:i/>
                <w:sz w:val="20"/>
                <w:szCs w:val="20"/>
                <w:lang w:eastAsia="en-US"/>
              </w:rPr>
              <w:t xml:space="preserve">Usługi </w:t>
            </w:r>
            <w:r w:rsidRPr="003C0D13">
              <w:rPr>
                <w:rFonts w:asciiTheme="minorHAnsi" w:eastAsiaTheme="minorHAnsi" w:hAnsiTheme="minorHAnsi" w:cstheme="minorHAnsi"/>
                <w:i/>
                <w:sz w:val="20"/>
                <w:szCs w:val="20"/>
                <w:lang w:eastAsia="en-US"/>
              </w:rPr>
              <w:t>zostały wykonane – zgodnie z pkt 6.</w:t>
            </w:r>
            <w:r w:rsidR="00625E82" w:rsidRPr="003C0D13">
              <w:rPr>
                <w:rFonts w:asciiTheme="minorHAnsi" w:eastAsiaTheme="minorHAnsi" w:hAnsiTheme="minorHAnsi" w:cstheme="minorHAnsi"/>
                <w:i/>
                <w:sz w:val="20"/>
                <w:szCs w:val="20"/>
                <w:lang w:eastAsia="en-US"/>
              </w:rPr>
              <w:t>1.1</w:t>
            </w:r>
            <w:r w:rsidR="00F2306F" w:rsidRPr="003C0D13">
              <w:rPr>
                <w:rFonts w:asciiTheme="minorHAnsi" w:eastAsiaTheme="minorHAnsi" w:hAnsiTheme="minorHAnsi" w:cstheme="minorHAnsi"/>
                <w:i/>
                <w:sz w:val="20"/>
                <w:szCs w:val="20"/>
                <w:lang w:eastAsia="en-US"/>
              </w:rPr>
              <w:t xml:space="preserve"> </w:t>
            </w:r>
            <w:r w:rsidR="00F269DC" w:rsidRPr="003C0D13">
              <w:rPr>
                <w:rFonts w:asciiTheme="minorHAnsi" w:eastAsiaTheme="minorHAnsi" w:hAnsiTheme="minorHAnsi" w:cstheme="minorHAnsi"/>
                <w:i/>
                <w:sz w:val="20"/>
                <w:szCs w:val="20"/>
                <w:lang w:eastAsia="en-US"/>
              </w:rPr>
              <w:t xml:space="preserve">a) </w:t>
            </w:r>
            <w:r w:rsidRPr="003C0D13">
              <w:rPr>
                <w:rFonts w:asciiTheme="minorHAnsi" w:eastAsiaTheme="minorHAnsi" w:hAnsiTheme="minorHAnsi" w:cstheme="minorHAnsi"/>
                <w:i/>
                <w:sz w:val="20"/>
                <w:szCs w:val="20"/>
                <w:lang w:eastAsia="en-US"/>
              </w:rPr>
              <w:t>WZ;</w:t>
            </w:r>
          </w:p>
        </w:tc>
        <w:tc>
          <w:tcPr>
            <w:tcW w:w="2584" w:type="dxa"/>
            <w:vAlign w:val="center"/>
          </w:tcPr>
          <w:p w14:paraId="079D37C0" w14:textId="77777777" w:rsidR="00BC50B7" w:rsidRPr="00BC50B7" w:rsidRDefault="00BC50B7" w:rsidP="00BC50B7">
            <w:pPr>
              <w:spacing w:before="0" w:line="276" w:lineRule="auto"/>
              <w:ind w:left="-65"/>
              <w:contextualSpacing/>
              <w:jc w:val="center"/>
              <w:rPr>
                <w:rFonts w:asciiTheme="minorHAnsi" w:hAnsiTheme="minorHAnsi" w:cstheme="minorHAnsi"/>
                <w:iCs/>
                <w:sz w:val="20"/>
                <w:szCs w:val="20"/>
                <w:lang w:eastAsia="en-US"/>
              </w:rPr>
            </w:pPr>
            <w:r w:rsidRPr="00BC50B7">
              <w:rPr>
                <w:rFonts w:asciiTheme="minorHAnsi" w:hAnsiTheme="minorHAnsi" w:cstheme="minorHAnsi"/>
                <w:iCs/>
                <w:sz w:val="20"/>
                <w:szCs w:val="20"/>
                <w:lang w:eastAsia="en-US"/>
              </w:rPr>
              <w:fldChar w:fldCharType="begin">
                <w:ffData>
                  <w:name w:val="Wybór1"/>
                  <w:enabled/>
                  <w:calcOnExit w:val="0"/>
                  <w:checkBox>
                    <w:sizeAuto/>
                    <w:default w:val="0"/>
                  </w:checkBox>
                </w:ffData>
              </w:fldChar>
            </w:r>
            <w:r w:rsidRPr="00BC50B7">
              <w:rPr>
                <w:rFonts w:asciiTheme="minorHAnsi" w:hAnsiTheme="minorHAnsi" w:cstheme="minorHAnsi"/>
                <w:iCs/>
                <w:sz w:val="20"/>
                <w:szCs w:val="20"/>
                <w:lang w:eastAsia="en-US"/>
              </w:rPr>
              <w:instrText xml:space="preserve"> FORMCHECKBOX </w:instrText>
            </w:r>
            <w:r w:rsidR="003E5551">
              <w:rPr>
                <w:rFonts w:asciiTheme="minorHAnsi" w:hAnsiTheme="minorHAnsi" w:cstheme="minorHAnsi"/>
                <w:iCs/>
                <w:sz w:val="20"/>
                <w:szCs w:val="20"/>
                <w:lang w:eastAsia="en-US"/>
              </w:rPr>
            </w:r>
            <w:r w:rsidR="003E5551">
              <w:rPr>
                <w:rFonts w:asciiTheme="minorHAnsi" w:hAnsiTheme="minorHAnsi" w:cstheme="minorHAnsi"/>
                <w:iCs/>
                <w:sz w:val="20"/>
                <w:szCs w:val="20"/>
                <w:lang w:eastAsia="en-US"/>
              </w:rPr>
              <w:fldChar w:fldCharType="separate"/>
            </w:r>
            <w:r w:rsidRPr="00BC50B7">
              <w:rPr>
                <w:rFonts w:asciiTheme="minorHAnsi" w:hAnsiTheme="minorHAnsi" w:cstheme="minorHAnsi"/>
                <w:iCs/>
                <w:sz w:val="20"/>
                <w:szCs w:val="20"/>
                <w:lang w:eastAsia="en-US"/>
              </w:rPr>
              <w:fldChar w:fldCharType="end"/>
            </w:r>
            <w:r w:rsidRPr="00BC50B7">
              <w:rPr>
                <w:rFonts w:asciiTheme="minorHAnsi" w:hAnsiTheme="minorHAnsi" w:cstheme="minorHAnsi"/>
                <w:iCs/>
                <w:sz w:val="20"/>
                <w:szCs w:val="20"/>
                <w:lang w:eastAsia="en-US"/>
              </w:rPr>
              <w:t xml:space="preserve"> tak / </w:t>
            </w:r>
            <w:r w:rsidRPr="00BC50B7">
              <w:rPr>
                <w:rFonts w:asciiTheme="minorHAnsi" w:hAnsiTheme="minorHAnsi" w:cstheme="minorHAnsi"/>
                <w:iCs/>
                <w:sz w:val="20"/>
                <w:szCs w:val="20"/>
                <w:lang w:eastAsia="en-US"/>
              </w:rPr>
              <w:fldChar w:fldCharType="begin">
                <w:ffData>
                  <w:name w:val="Wybór2"/>
                  <w:enabled/>
                  <w:calcOnExit w:val="0"/>
                  <w:checkBox>
                    <w:sizeAuto/>
                    <w:default w:val="0"/>
                  </w:checkBox>
                </w:ffData>
              </w:fldChar>
            </w:r>
            <w:r w:rsidRPr="00BC50B7">
              <w:rPr>
                <w:rFonts w:asciiTheme="minorHAnsi" w:hAnsiTheme="minorHAnsi" w:cstheme="minorHAnsi"/>
                <w:iCs/>
                <w:sz w:val="20"/>
                <w:szCs w:val="20"/>
                <w:lang w:eastAsia="en-US"/>
              </w:rPr>
              <w:instrText xml:space="preserve"> FORMCHECKBOX </w:instrText>
            </w:r>
            <w:r w:rsidR="003E5551">
              <w:rPr>
                <w:rFonts w:asciiTheme="minorHAnsi" w:hAnsiTheme="minorHAnsi" w:cstheme="minorHAnsi"/>
                <w:iCs/>
                <w:sz w:val="20"/>
                <w:szCs w:val="20"/>
                <w:lang w:eastAsia="en-US"/>
              </w:rPr>
            </w:r>
            <w:r w:rsidR="003E5551">
              <w:rPr>
                <w:rFonts w:asciiTheme="minorHAnsi" w:hAnsiTheme="minorHAnsi" w:cstheme="minorHAnsi"/>
                <w:iCs/>
                <w:sz w:val="20"/>
                <w:szCs w:val="20"/>
                <w:lang w:eastAsia="en-US"/>
              </w:rPr>
              <w:fldChar w:fldCharType="separate"/>
            </w:r>
            <w:r w:rsidRPr="00BC50B7">
              <w:rPr>
                <w:rFonts w:asciiTheme="minorHAnsi" w:hAnsiTheme="minorHAnsi" w:cstheme="minorHAnsi"/>
                <w:iCs/>
                <w:sz w:val="20"/>
                <w:szCs w:val="20"/>
                <w:lang w:eastAsia="en-US"/>
              </w:rPr>
              <w:fldChar w:fldCharType="end"/>
            </w:r>
            <w:r w:rsidRPr="00BC50B7">
              <w:rPr>
                <w:rFonts w:asciiTheme="minorHAnsi" w:hAnsiTheme="minorHAnsi" w:cstheme="minorHAnsi"/>
                <w:iCs/>
                <w:sz w:val="20"/>
                <w:szCs w:val="20"/>
                <w:lang w:eastAsia="en-US"/>
              </w:rPr>
              <w:t xml:space="preserve"> nie</w:t>
            </w:r>
          </w:p>
        </w:tc>
      </w:tr>
      <w:tr w:rsidR="00BC50B7" w:rsidRPr="00BC50B7" w14:paraId="64E27ADF" w14:textId="77777777" w:rsidTr="00BC50B7">
        <w:tc>
          <w:tcPr>
            <w:tcW w:w="6478" w:type="dxa"/>
            <w:vAlign w:val="center"/>
          </w:tcPr>
          <w:p w14:paraId="36B76047" w14:textId="3EB83232" w:rsidR="00BC50B7" w:rsidRPr="003C0D13" w:rsidRDefault="00BC50B7" w:rsidP="00B91BCF">
            <w:pPr>
              <w:numPr>
                <w:ilvl w:val="0"/>
                <w:numId w:val="47"/>
              </w:numPr>
              <w:spacing w:before="0" w:line="276" w:lineRule="auto"/>
              <w:ind w:left="599" w:hanging="425"/>
              <w:contextualSpacing/>
              <w:rPr>
                <w:rFonts w:asciiTheme="minorHAnsi" w:eastAsiaTheme="minorHAnsi" w:hAnsiTheme="minorHAnsi" w:cstheme="minorHAnsi"/>
                <w:i/>
                <w:sz w:val="20"/>
                <w:szCs w:val="20"/>
                <w:lang w:eastAsia="en-US"/>
              </w:rPr>
            </w:pPr>
            <w:r w:rsidRPr="003C0D13">
              <w:rPr>
                <w:rFonts w:asciiTheme="minorHAnsi" w:eastAsiaTheme="minorHAnsi" w:hAnsiTheme="minorHAnsi" w:cstheme="minorHAnsi"/>
                <w:i/>
                <w:sz w:val="20"/>
                <w:szCs w:val="20"/>
                <w:lang w:eastAsia="en-US"/>
              </w:rPr>
              <w:t xml:space="preserve">dokumenty potwierdzające należyte wykonanie </w:t>
            </w:r>
            <w:r w:rsidR="00B2372D" w:rsidRPr="003C0D13">
              <w:rPr>
                <w:rFonts w:asciiTheme="minorHAnsi" w:eastAsiaTheme="minorHAnsi" w:hAnsiTheme="minorHAnsi" w:cstheme="minorHAnsi"/>
                <w:i/>
                <w:sz w:val="20"/>
                <w:szCs w:val="20"/>
                <w:lang w:eastAsia="en-US"/>
              </w:rPr>
              <w:t>Usług Podobnych</w:t>
            </w:r>
          </w:p>
        </w:tc>
        <w:tc>
          <w:tcPr>
            <w:tcW w:w="2584" w:type="dxa"/>
            <w:vAlign w:val="center"/>
          </w:tcPr>
          <w:p w14:paraId="2940D205" w14:textId="77777777" w:rsidR="00BC50B7" w:rsidRDefault="00BC50B7" w:rsidP="00BC50B7">
            <w:pPr>
              <w:spacing w:before="0" w:line="276" w:lineRule="auto"/>
              <w:ind w:left="-65"/>
              <w:contextualSpacing/>
              <w:jc w:val="center"/>
              <w:rPr>
                <w:rFonts w:asciiTheme="minorHAnsi" w:hAnsiTheme="minorHAnsi" w:cstheme="minorHAnsi"/>
                <w:iCs/>
                <w:sz w:val="20"/>
                <w:szCs w:val="20"/>
                <w:lang w:eastAsia="en-US"/>
              </w:rPr>
            </w:pPr>
            <w:r w:rsidRPr="00BC50B7">
              <w:rPr>
                <w:rFonts w:asciiTheme="minorHAnsi" w:hAnsiTheme="minorHAnsi" w:cstheme="minorHAnsi"/>
                <w:iCs/>
                <w:sz w:val="20"/>
                <w:szCs w:val="20"/>
                <w:lang w:eastAsia="en-US"/>
              </w:rPr>
              <w:fldChar w:fldCharType="begin">
                <w:ffData>
                  <w:name w:val="Wybór1"/>
                  <w:enabled/>
                  <w:calcOnExit w:val="0"/>
                  <w:checkBox>
                    <w:sizeAuto/>
                    <w:default w:val="0"/>
                  </w:checkBox>
                </w:ffData>
              </w:fldChar>
            </w:r>
            <w:r w:rsidRPr="00BC50B7">
              <w:rPr>
                <w:rFonts w:asciiTheme="minorHAnsi" w:hAnsiTheme="minorHAnsi" w:cstheme="minorHAnsi"/>
                <w:iCs/>
                <w:sz w:val="20"/>
                <w:szCs w:val="20"/>
                <w:lang w:eastAsia="en-US"/>
              </w:rPr>
              <w:instrText xml:space="preserve"> FORMCHECKBOX </w:instrText>
            </w:r>
            <w:r w:rsidR="003E5551">
              <w:rPr>
                <w:rFonts w:asciiTheme="minorHAnsi" w:hAnsiTheme="minorHAnsi" w:cstheme="minorHAnsi"/>
                <w:iCs/>
                <w:sz w:val="20"/>
                <w:szCs w:val="20"/>
                <w:lang w:eastAsia="en-US"/>
              </w:rPr>
            </w:r>
            <w:r w:rsidR="003E5551">
              <w:rPr>
                <w:rFonts w:asciiTheme="minorHAnsi" w:hAnsiTheme="minorHAnsi" w:cstheme="minorHAnsi"/>
                <w:iCs/>
                <w:sz w:val="20"/>
                <w:szCs w:val="20"/>
                <w:lang w:eastAsia="en-US"/>
              </w:rPr>
              <w:fldChar w:fldCharType="separate"/>
            </w:r>
            <w:r w:rsidRPr="00BC50B7">
              <w:rPr>
                <w:rFonts w:asciiTheme="minorHAnsi" w:hAnsiTheme="minorHAnsi" w:cstheme="minorHAnsi"/>
                <w:iCs/>
                <w:sz w:val="20"/>
                <w:szCs w:val="20"/>
                <w:lang w:eastAsia="en-US"/>
              </w:rPr>
              <w:fldChar w:fldCharType="end"/>
            </w:r>
            <w:r w:rsidRPr="00BC50B7">
              <w:rPr>
                <w:rFonts w:asciiTheme="minorHAnsi" w:hAnsiTheme="minorHAnsi" w:cstheme="minorHAnsi"/>
                <w:iCs/>
                <w:sz w:val="20"/>
                <w:szCs w:val="20"/>
                <w:lang w:eastAsia="en-US"/>
              </w:rPr>
              <w:t xml:space="preserve"> tak / </w:t>
            </w:r>
            <w:r w:rsidRPr="00BC50B7">
              <w:rPr>
                <w:rFonts w:asciiTheme="minorHAnsi" w:hAnsiTheme="minorHAnsi" w:cstheme="minorHAnsi"/>
                <w:iCs/>
                <w:sz w:val="20"/>
                <w:szCs w:val="20"/>
                <w:lang w:eastAsia="en-US"/>
              </w:rPr>
              <w:fldChar w:fldCharType="begin">
                <w:ffData>
                  <w:name w:val="Wybór2"/>
                  <w:enabled/>
                  <w:calcOnExit w:val="0"/>
                  <w:checkBox>
                    <w:sizeAuto/>
                    <w:default w:val="0"/>
                  </w:checkBox>
                </w:ffData>
              </w:fldChar>
            </w:r>
            <w:r w:rsidRPr="00BC50B7">
              <w:rPr>
                <w:rFonts w:asciiTheme="minorHAnsi" w:hAnsiTheme="minorHAnsi" w:cstheme="minorHAnsi"/>
                <w:iCs/>
                <w:sz w:val="20"/>
                <w:szCs w:val="20"/>
                <w:lang w:eastAsia="en-US"/>
              </w:rPr>
              <w:instrText xml:space="preserve"> FORMCHECKBOX </w:instrText>
            </w:r>
            <w:r w:rsidR="003E5551">
              <w:rPr>
                <w:rFonts w:asciiTheme="minorHAnsi" w:hAnsiTheme="minorHAnsi" w:cstheme="minorHAnsi"/>
                <w:iCs/>
                <w:sz w:val="20"/>
                <w:szCs w:val="20"/>
                <w:lang w:eastAsia="en-US"/>
              </w:rPr>
            </w:r>
            <w:r w:rsidR="003E5551">
              <w:rPr>
                <w:rFonts w:asciiTheme="minorHAnsi" w:hAnsiTheme="minorHAnsi" w:cstheme="minorHAnsi"/>
                <w:iCs/>
                <w:sz w:val="20"/>
                <w:szCs w:val="20"/>
                <w:lang w:eastAsia="en-US"/>
              </w:rPr>
              <w:fldChar w:fldCharType="separate"/>
            </w:r>
            <w:r w:rsidRPr="00BC50B7">
              <w:rPr>
                <w:rFonts w:asciiTheme="minorHAnsi" w:hAnsiTheme="minorHAnsi" w:cstheme="minorHAnsi"/>
                <w:iCs/>
                <w:sz w:val="20"/>
                <w:szCs w:val="20"/>
                <w:lang w:eastAsia="en-US"/>
              </w:rPr>
              <w:fldChar w:fldCharType="end"/>
            </w:r>
            <w:r w:rsidRPr="00BC50B7">
              <w:rPr>
                <w:rFonts w:asciiTheme="minorHAnsi" w:hAnsiTheme="minorHAnsi" w:cstheme="minorHAnsi"/>
                <w:iCs/>
                <w:sz w:val="20"/>
                <w:szCs w:val="20"/>
                <w:lang w:eastAsia="en-US"/>
              </w:rPr>
              <w:t xml:space="preserve"> nie</w:t>
            </w:r>
          </w:p>
          <w:p w14:paraId="33F54EF2" w14:textId="66035781" w:rsidR="008F61E9" w:rsidRPr="00BC50B7" w:rsidRDefault="008F61E9" w:rsidP="00BC50B7">
            <w:pPr>
              <w:spacing w:before="0" w:line="276" w:lineRule="auto"/>
              <w:ind w:left="-65"/>
              <w:contextualSpacing/>
              <w:jc w:val="center"/>
              <w:rPr>
                <w:rFonts w:asciiTheme="minorHAnsi" w:hAnsiTheme="minorHAnsi" w:cstheme="minorHAnsi"/>
                <w:iCs/>
                <w:sz w:val="20"/>
                <w:szCs w:val="20"/>
                <w:lang w:eastAsia="en-US"/>
              </w:rPr>
            </w:pPr>
          </w:p>
        </w:tc>
      </w:tr>
    </w:tbl>
    <w:p w14:paraId="64B9AB43" w14:textId="77777777" w:rsidR="0097219F" w:rsidRDefault="0097219F" w:rsidP="00BC50B7">
      <w:pPr>
        <w:tabs>
          <w:tab w:val="left" w:pos="709"/>
        </w:tabs>
        <w:spacing w:before="0" w:line="276" w:lineRule="auto"/>
        <w:rPr>
          <w:rFonts w:asciiTheme="minorHAnsi" w:hAnsiTheme="minorHAnsi" w:cstheme="minorHAnsi"/>
          <w:b/>
          <w:sz w:val="20"/>
          <w:szCs w:val="20"/>
        </w:rPr>
      </w:pPr>
    </w:p>
    <w:p w14:paraId="5D169B2D" w14:textId="4F3CA603" w:rsidR="00BC50B7" w:rsidRDefault="00BC50B7" w:rsidP="00BC50B7">
      <w:pPr>
        <w:tabs>
          <w:tab w:val="left" w:pos="709"/>
        </w:tabs>
        <w:spacing w:before="0" w:line="276" w:lineRule="auto"/>
        <w:rPr>
          <w:rFonts w:asciiTheme="minorHAnsi" w:hAnsiTheme="minorHAnsi" w:cstheme="minorHAnsi"/>
          <w:b/>
          <w:sz w:val="20"/>
          <w:szCs w:val="20"/>
        </w:rPr>
      </w:pPr>
      <w:r w:rsidRPr="00BC50B7">
        <w:rPr>
          <w:rFonts w:asciiTheme="minorHAnsi" w:hAnsiTheme="minorHAnsi" w:cstheme="minorHAnsi"/>
          <w:b/>
          <w:sz w:val="20"/>
          <w:szCs w:val="20"/>
        </w:rPr>
        <w:t>Oświadczenie:</w:t>
      </w:r>
    </w:p>
    <w:p w14:paraId="138FAFD8" w14:textId="77777777" w:rsidR="0097219F" w:rsidRPr="00BC50B7" w:rsidRDefault="0097219F" w:rsidP="00BC50B7">
      <w:pPr>
        <w:tabs>
          <w:tab w:val="left" w:pos="709"/>
        </w:tabs>
        <w:spacing w:before="0" w:line="276" w:lineRule="auto"/>
        <w:rPr>
          <w:rFonts w:asciiTheme="minorHAnsi" w:hAnsiTheme="minorHAnsi" w:cstheme="minorHAnsi"/>
          <w:b/>
          <w:sz w:val="20"/>
          <w:szCs w:val="20"/>
        </w:rPr>
      </w:pPr>
    </w:p>
    <w:p w14:paraId="474C047C" w14:textId="77777777" w:rsidR="00BC50B7" w:rsidRPr="00BC50B7" w:rsidRDefault="00BC50B7" w:rsidP="00BC50B7">
      <w:pPr>
        <w:spacing w:before="0" w:line="276" w:lineRule="auto"/>
        <w:rPr>
          <w:rFonts w:asciiTheme="minorHAnsi" w:hAnsiTheme="minorHAnsi" w:cstheme="minorHAnsi"/>
          <w:i/>
          <w:sz w:val="20"/>
          <w:szCs w:val="20"/>
        </w:rPr>
      </w:pPr>
      <w:r w:rsidRPr="00BC50B7">
        <w:rPr>
          <w:rFonts w:asciiTheme="minorHAnsi" w:hAnsiTheme="minorHAnsi" w:cstheme="minorHAnsi"/>
          <w:i/>
          <w:sz w:val="20"/>
          <w:szCs w:val="20"/>
        </w:rPr>
        <w:t>Niżej podpisany(-a)(-i) oficjalnie oświadcza(-ją), że informacje podane powyżej w częściach I–II są dokładne</w:t>
      </w:r>
      <w:r w:rsidRPr="00BC50B7">
        <w:rPr>
          <w:rFonts w:asciiTheme="minorHAnsi" w:hAnsiTheme="minorHAnsi" w:cstheme="minorHAnsi"/>
          <w:i/>
          <w:sz w:val="20"/>
          <w:szCs w:val="20"/>
        </w:rPr>
        <w:br/>
        <w:t>i prawidłowe oraz że zostały przedstawione z pełną świadomością konsekwencji poważnego wprowadzenia w błąd.</w:t>
      </w:r>
    </w:p>
    <w:tbl>
      <w:tblPr>
        <w:tblW w:w="0" w:type="auto"/>
        <w:jc w:val="center"/>
        <w:tblCellMar>
          <w:left w:w="70" w:type="dxa"/>
          <w:right w:w="70" w:type="dxa"/>
        </w:tblCellMar>
        <w:tblLook w:val="0000" w:firstRow="0" w:lastRow="0" w:firstColumn="0" w:lastColumn="0" w:noHBand="0" w:noVBand="0"/>
      </w:tblPr>
      <w:tblGrid>
        <w:gridCol w:w="4060"/>
      </w:tblGrid>
      <w:tr w:rsidR="000475AD" w:rsidRPr="00BC50B7" w14:paraId="5D64BED1" w14:textId="77777777" w:rsidTr="000475AD">
        <w:trPr>
          <w:trHeight w:hRule="exact" w:val="1364"/>
          <w:jc w:val="center"/>
        </w:trPr>
        <w:tc>
          <w:tcPr>
            <w:tcW w:w="4060" w:type="dxa"/>
            <w:tcBorders>
              <w:top w:val="single" w:sz="4" w:space="0" w:color="auto"/>
              <w:left w:val="single" w:sz="4" w:space="0" w:color="auto"/>
              <w:bottom w:val="single" w:sz="4" w:space="0" w:color="auto"/>
              <w:right w:val="single" w:sz="4" w:space="0" w:color="auto"/>
            </w:tcBorders>
            <w:vAlign w:val="center"/>
          </w:tcPr>
          <w:p w14:paraId="34773CD0" w14:textId="77777777" w:rsidR="000475AD" w:rsidRPr="00BC50B7" w:rsidRDefault="000475AD" w:rsidP="00BC50B7">
            <w:pPr>
              <w:tabs>
                <w:tab w:val="left" w:pos="709"/>
              </w:tabs>
              <w:spacing w:before="0" w:line="276" w:lineRule="auto"/>
              <w:rPr>
                <w:rFonts w:asciiTheme="minorHAnsi" w:hAnsiTheme="minorHAnsi" w:cstheme="minorHAnsi"/>
                <w:sz w:val="20"/>
                <w:szCs w:val="20"/>
              </w:rPr>
            </w:pPr>
          </w:p>
        </w:tc>
      </w:tr>
      <w:tr w:rsidR="000475AD" w:rsidRPr="00BC50B7" w14:paraId="26B51867" w14:textId="77777777" w:rsidTr="00BC50B7">
        <w:trPr>
          <w:trHeight w:val="70"/>
          <w:jc w:val="center"/>
        </w:trPr>
        <w:tc>
          <w:tcPr>
            <w:tcW w:w="4060" w:type="dxa"/>
            <w:tcBorders>
              <w:top w:val="nil"/>
              <w:left w:val="nil"/>
              <w:bottom w:val="nil"/>
              <w:right w:val="nil"/>
            </w:tcBorders>
            <w:vAlign w:val="center"/>
          </w:tcPr>
          <w:p w14:paraId="03386CDD" w14:textId="06C63696" w:rsidR="000475AD" w:rsidRPr="00BC50B7" w:rsidRDefault="000475AD" w:rsidP="000475AD">
            <w:pPr>
              <w:tabs>
                <w:tab w:val="left" w:pos="709"/>
              </w:tabs>
              <w:spacing w:before="0" w:line="276" w:lineRule="auto"/>
              <w:jc w:val="center"/>
              <w:rPr>
                <w:rFonts w:asciiTheme="minorHAnsi" w:hAnsiTheme="minorHAnsi" w:cstheme="minorHAnsi"/>
                <w:b/>
                <w:sz w:val="20"/>
                <w:szCs w:val="20"/>
              </w:rPr>
            </w:pPr>
            <w:r w:rsidRPr="008C5AE6">
              <w:rPr>
                <w:rFonts w:asciiTheme="minorHAnsi" w:hAnsiTheme="minorHAnsi" w:cstheme="minorHAnsi"/>
                <w:b/>
                <w:sz w:val="20"/>
                <w:szCs w:val="20"/>
              </w:rPr>
              <w:t>Imię i nazwisko/podpis  przedstawiciela(i) Wykonawcy</w:t>
            </w:r>
          </w:p>
        </w:tc>
      </w:tr>
    </w:tbl>
    <w:p w14:paraId="73AF3873" w14:textId="3B345004" w:rsidR="00132250" w:rsidRPr="003D3A2E" w:rsidRDefault="00132250" w:rsidP="003D3A2E">
      <w:pPr>
        <w:tabs>
          <w:tab w:val="left" w:pos="709"/>
        </w:tabs>
        <w:spacing w:before="0" w:line="276" w:lineRule="auto"/>
        <w:rPr>
          <w:rFonts w:asciiTheme="minorHAnsi" w:hAnsiTheme="minorHAnsi" w:cstheme="minorHAnsi"/>
          <w:b/>
          <w:bCs/>
          <w:color w:val="000000"/>
          <w:sz w:val="20"/>
          <w:szCs w:val="20"/>
        </w:rPr>
      </w:pPr>
      <w:r w:rsidRPr="003D3A2E">
        <w:rPr>
          <w:rFonts w:asciiTheme="minorHAnsi" w:hAnsiTheme="minorHAnsi" w:cstheme="minorHAnsi"/>
          <w:color w:val="000000"/>
          <w:sz w:val="20"/>
          <w:szCs w:val="20"/>
        </w:rPr>
        <w:br w:type="page"/>
      </w:r>
    </w:p>
    <w:p w14:paraId="24159122" w14:textId="739AE887" w:rsidR="00435628" w:rsidRPr="003D3A2E" w:rsidRDefault="00DC6C00" w:rsidP="003D3A2E">
      <w:pPr>
        <w:pStyle w:val="Nagwek4"/>
        <w:spacing w:before="0" w:after="0" w:line="276" w:lineRule="auto"/>
        <w:jc w:val="both"/>
        <w:rPr>
          <w:rFonts w:asciiTheme="minorHAnsi" w:hAnsiTheme="minorHAnsi" w:cstheme="minorHAnsi"/>
          <w:sz w:val="20"/>
          <w:szCs w:val="20"/>
          <w:u w:val="single"/>
        </w:rPr>
      </w:pPr>
      <w:bookmarkStart w:id="6" w:name="_Toc382495770"/>
      <w:bookmarkStart w:id="7" w:name="_Toc389210258"/>
      <w:bookmarkStart w:id="8" w:name="_Toc405293691"/>
      <w:bookmarkStart w:id="9" w:name="_Toc74857825"/>
      <w:bookmarkStart w:id="10" w:name="_Toc79664051"/>
      <w:bookmarkStart w:id="11" w:name="_Toc87341619"/>
      <w:bookmarkStart w:id="12" w:name="_Toc96426982"/>
      <w:bookmarkStart w:id="13" w:name="_Toc151554403"/>
      <w:r w:rsidRPr="003D3A2E">
        <w:rPr>
          <w:rFonts w:asciiTheme="minorHAnsi" w:hAnsiTheme="minorHAnsi" w:cstheme="minorHAnsi"/>
          <w:sz w:val="20"/>
          <w:szCs w:val="20"/>
          <w:u w:val="single"/>
        </w:rPr>
        <w:lastRenderedPageBreak/>
        <w:t>ZAŁĄCZNIK NR 3 – UPOWAŻNIENIE UDZIELONE PRZEZ WYKONAWCĘ</w:t>
      </w:r>
      <w:bookmarkEnd w:id="6"/>
      <w:bookmarkEnd w:id="7"/>
      <w:bookmarkEnd w:id="8"/>
      <w:bookmarkEnd w:id="9"/>
      <w:bookmarkEnd w:id="10"/>
      <w:r w:rsidRPr="003D3A2E">
        <w:rPr>
          <w:rFonts w:asciiTheme="minorHAnsi" w:hAnsiTheme="minorHAnsi" w:cstheme="minorHAnsi"/>
          <w:sz w:val="20"/>
          <w:szCs w:val="20"/>
          <w:u w:val="single"/>
        </w:rPr>
        <w:t xml:space="preserve"> </w:t>
      </w:r>
      <w:r w:rsidRPr="003D3A2E">
        <w:rPr>
          <w:rFonts w:asciiTheme="minorHAnsi" w:hAnsiTheme="minorHAnsi" w:cstheme="minorHAnsi"/>
          <w:color w:val="FF0000"/>
          <w:sz w:val="20"/>
          <w:szCs w:val="20"/>
          <w:u w:val="single"/>
        </w:rPr>
        <w:t>(SKŁADANE WRAZ Z OFERTĄ – JEŻELI DOTYCZY)</w:t>
      </w:r>
      <w:bookmarkEnd w:id="11"/>
      <w:bookmarkEnd w:id="12"/>
      <w:bookmarkEnd w:id="13"/>
    </w:p>
    <w:p w14:paraId="6A6D9AD8" w14:textId="77777777" w:rsidR="008A6DEF" w:rsidRPr="003D3A2E" w:rsidRDefault="008A6DEF" w:rsidP="003D3A2E">
      <w:pPr>
        <w:tabs>
          <w:tab w:val="left" w:pos="709"/>
        </w:tabs>
        <w:spacing w:before="0" w:line="276" w:lineRule="auto"/>
        <w:rPr>
          <w:rFonts w:asciiTheme="minorHAnsi" w:hAnsiTheme="minorHAnsi" w:cstheme="minorHAnsi"/>
          <w:sz w:val="20"/>
          <w:szCs w:val="20"/>
        </w:rPr>
      </w:pPr>
    </w:p>
    <w:tbl>
      <w:tblPr>
        <w:tblW w:w="9777" w:type="dxa"/>
        <w:tblLayout w:type="fixed"/>
        <w:tblCellMar>
          <w:left w:w="70" w:type="dxa"/>
          <w:right w:w="70" w:type="dxa"/>
        </w:tblCellMar>
        <w:tblLook w:val="0000" w:firstRow="0" w:lastRow="0" w:firstColumn="0" w:lastColumn="0" w:noHBand="0" w:noVBand="0"/>
      </w:tblPr>
      <w:tblGrid>
        <w:gridCol w:w="3850"/>
        <w:gridCol w:w="5921"/>
        <w:gridCol w:w="6"/>
      </w:tblGrid>
      <w:tr w:rsidR="008A6DEF" w:rsidRPr="003D3A2E" w14:paraId="1308B9B1" w14:textId="77777777" w:rsidTr="001B3059">
        <w:trPr>
          <w:gridAfter w:val="1"/>
          <w:wAfter w:w="6" w:type="dxa"/>
          <w:cantSplit/>
          <w:trHeight w:hRule="exact" w:val="340"/>
        </w:trPr>
        <w:tc>
          <w:tcPr>
            <w:tcW w:w="9771" w:type="dxa"/>
            <w:gridSpan w:val="2"/>
            <w:tcBorders>
              <w:top w:val="nil"/>
              <w:left w:val="nil"/>
              <w:bottom w:val="nil"/>
              <w:right w:val="nil"/>
            </w:tcBorders>
            <w:vAlign w:val="center"/>
          </w:tcPr>
          <w:p w14:paraId="09DA33FA" w14:textId="014015D3" w:rsidR="008A6DEF" w:rsidRPr="003D3A2E" w:rsidRDefault="008A6DEF" w:rsidP="003D3A2E">
            <w:pPr>
              <w:tabs>
                <w:tab w:val="left" w:pos="709"/>
              </w:tabs>
              <w:spacing w:before="0" w:line="276" w:lineRule="auto"/>
              <w:rPr>
                <w:rFonts w:asciiTheme="minorHAnsi" w:hAnsiTheme="minorHAnsi" w:cstheme="minorHAnsi"/>
                <w:b/>
                <w:bCs/>
                <w:sz w:val="20"/>
                <w:szCs w:val="20"/>
              </w:rPr>
            </w:pPr>
          </w:p>
        </w:tc>
      </w:tr>
      <w:tr w:rsidR="008A6DEF" w:rsidRPr="003D3A2E" w14:paraId="22E328CC" w14:textId="77777777" w:rsidTr="001B305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62"/>
        </w:trPr>
        <w:tc>
          <w:tcPr>
            <w:tcW w:w="3850" w:type="dxa"/>
            <w:vAlign w:val="bottom"/>
          </w:tcPr>
          <w:p w14:paraId="50C873CC" w14:textId="377DA85E" w:rsidR="008A6DEF" w:rsidRPr="003D3A2E" w:rsidRDefault="00900038" w:rsidP="003D3A2E">
            <w:pPr>
              <w:tabs>
                <w:tab w:val="left" w:pos="709"/>
              </w:tabs>
              <w:suppressAutoHyphens/>
              <w:overflowPunct w:val="0"/>
              <w:autoSpaceDE w:val="0"/>
              <w:autoSpaceDN w:val="0"/>
              <w:adjustRightInd w:val="0"/>
              <w:spacing w:before="0" w:line="276" w:lineRule="auto"/>
              <w:textAlignment w:val="baseline"/>
              <w:rPr>
                <w:rFonts w:asciiTheme="minorHAnsi" w:hAnsiTheme="minorHAnsi" w:cstheme="minorHAnsi"/>
                <w:sz w:val="20"/>
                <w:szCs w:val="20"/>
              </w:rPr>
            </w:pPr>
            <w:r w:rsidRPr="003D3A2E">
              <w:rPr>
                <w:rFonts w:asciiTheme="minorHAnsi" w:hAnsiTheme="minorHAnsi" w:cstheme="minorHAnsi"/>
                <w:sz w:val="20"/>
                <w:szCs w:val="20"/>
              </w:rPr>
              <w:t xml:space="preserve">(nazwa </w:t>
            </w:r>
            <w:r w:rsidR="008A6DEF" w:rsidRPr="003D3A2E">
              <w:rPr>
                <w:rFonts w:asciiTheme="minorHAnsi" w:hAnsiTheme="minorHAnsi" w:cstheme="minorHAnsi"/>
                <w:sz w:val="20"/>
                <w:szCs w:val="20"/>
              </w:rPr>
              <w:t>Wykonawcy)</w:t>
            </w:r>
          </w:p>
        </w:tc>
        <w:tc>
          <w:tcPr>
            <w:tcW w:w="5927" w:type="dxa"/>
            <w:gridSpan w:val="2"/>
            <w:tcBorders>
              <w:top w:val="nil"/>
              <w:left w:val="nil"/>
              <w:bottom w:val="nil"/>
              <w:right w:val="nil"/>
            </w:tcBorders>
          </w:tcPr>
          <w:p w14:paraId="350F314D" w14:textId="77777777" w:rsidR="008A6DEF" w:rsidRPr="003D3A2E" w:rsidRDefault="008A6DEF" w:rsidP="003D3A2E">
            <w:pPr>
              <w:tabs>
                <w:tab w:val="left" w:pos="709"/>
              </w:tabs>
              <w:suppressAutoHyphens/>
              <w:overflowPunct w:val="0"/>
              <w:autoSpaceDE w:val="0"/>
              <w:autoSpaceDN w:val="0"/>
              <w:adjustRightInd w:val="0"/>
              <w:spacing w:before="0" w:line="276" w:lineRule="auto"/>
              <w:textAlignment w:val="baseline"/>
              <w:rPr>
                <w:rFonts w:asciiTheme="minorHAnsi" w:hAnsiTheme="minorHAnsi" w:cstheme="minorHAnsi"/>
                <w:sz w:val="20"/>
                <w:szCs w:val="20"/>
              </w:rPr>
            </w:pPr>
          </w:p>
        </w:tc>
      </w:tr>
    </w:tbl>
    <w:p w14:paraId="7FA0DB12" w14:textId="77777777" w:rsidR="008A6DEF" w:rsidRPr="003D3A2E" w:rsidRDefault="008A6DEF" w:rsidP="003D3A2E">
      <w:pPr>
        <w:tabs>
          <w:tab w:val="left" w:pos="709"/>
        </w:tabs>
        <w:spacing w:before="0" w:line="276" w:lineRule="auto"/>
        <w:rPr>
          <w:rFonts w:asciiTheme="minorHAnsi" w:hAnsiTheme="minorHAnsi" w:cstheme="minorHAnsi"/>
          <w:sz w:val="20"/>
          <w:szCs w:val="20"/>
        </w:rPr>
      </w:pPr>
    </w:p>
    <w:p w14:paraId="61EDC507" w14:textId="64BD6A35" w:rsidR="002A189B" w:rsidRDefault="00B8455D" w:rsidP="003D3A2E">
      <w:pPr>
        <w:tabs>
          <w:tab w:val="left" w:pos="709"/>
        </w:tabs>
        <w:spacing w:before="0" w:line="276" w:lineRule="auto"/>
        <w:jc w:val="center"/>
        <w:rPr>
          <w:rFonts w:ascii="Calibri" w:hAnsi="Calibri" w:cs="Calibri"/>
          <w:b/>
          <w:bCs/>
          <w:color w:val="000000"/>
          <w:sz w:val="20"/>
          <w:szCs w:val="20"/>
        </w:rPr>
      </w:pPr>
      <w:r>
        <w:rPr>
          <w:rFonts w:asciiTheme="minorHAnsi" w:hAnsiTheme="minorHAnsi" w:cstheme="minorHAnsi"/>
          <w:b/>
          <w:bCs/>
          <w:color w:val="0070C0"/>
          <w:sz w:val="20"/>
          <w:szCs w:val="20"/>
        </w:rPr>
        <w:t xml:space="preserve">Usługi domu </w:t>
      </w:r>
      <w:proofErr w:type="spellStart"/>
      <w:r>
        <w:rPr>
          <w:rFonts w:asciiTheme="minorHAnsi" w:hAnsiTheme="minorHAnsi" w:cstheme="minorHAnsi"/>
          <w:b/>
          <w:bCs/>
          <w:color w:val="0070C0"/>
          <w:sz w:val="20"/>
          <w:szCs w:val="20"/>
        </w:rPr>
        <w:t>mediowego</w:t>
      </w:r>
      <w:proofErr w:type="spellEnd"/>
    </w:p>
    <w:p w14:paraId="31E22394" w14:textId="77777777" w:rsidR="00FC3B3E" w:rsidRDefault="00FC3B3E" w:rsidP="003D3A2E">
      <w:pPr>
        <w:tabs>
          <w:tab w:val="left" w:pos="709"/>
        </w:tabs>
        <w:spacing w:before="0" w:line="276" w:lineRule="auto"/>
        <w:jc w:val="center"/>
        <w:rPr>
          <w:rFonts w:asciiTheme="minorHAnsi" w:hAnsiTheme="minorHAnsi" w:cstheme="minorHAnsi"/>
          <w:b/>
          <w:sz w:val="20"/>
          <w:szCs w:val="20"/>
        </w:rPr>
      </w:pPr>
    </w:p>
    <w:p w14:paraId="413E93C5" w14:textId="64C36C8E" w:rsidR="00455970" w:rsidRPr="003D3A2E" w:rsidRDefault="00455970" w:rsidP="003D3A2E">
      <w:pPr>
        <w:tabs>
          <w:tab w:val="left" w:pos="709"/>
        </w:tabs>
        <w:spacing w:before="0" w:line="276" w:lineRule="auto"/>
        <w:jc w:val="center"/>
        <w:rPr>
          <w:rFonts w:asciiTheme="minorHAnsi" w:hAnsiTheme="minorHAnsi" w:cstheme="minorHAnsi"/>
          <w:b/>
          <w:sz w:val="20"/>
          <w:szCs w:val="20"/>
        </w:rPr>
      </w:pPr>
      <w:r w:rsidRPr="003D3A2E">
        <w:rPr>
          <w:rFonts w:asciiTheme="minorHAnsi" w:hAnsiTheme="minorHAnsi" w:cstheme="minorHAnsi"/>
          <w:b/>
          <w:sz w:val="20"/>
          <w:szCs w:val="20"/>
        </w:rPr>
        <w:t>Upoważnienie</w:t>
      </w:r>
      <w:r w:rsidR="00A116E5" w:rsidRPr="003D3A2E">
        <w:rPr>
          <w:rFonts w:asciiTheme="minorHAnsi" w:hAnsiTheme="minorHAnsi" w:cstheme="minorHAnsi"/>
          <w:b/>
          <w:sz w:val="20"/>
          <w:szCs w:val="20"/>
        </w:rPr>
        <w:t xml:space="preserve"> udzielone przez</w:t>
      </w:r>
      <w:r w:rsidRPr="003D3A2E">
        <w:rPr>
          <w:rFonts w:asciiTheme="minorHAnsi" w:hAnsiTheme="minorHAnsi" w:cstheme="minorHAnsi"/>
          <w:b/>
          <w:sz w:val="20"/>
          <w:szCs w:val="20"/>
        </w:rPr>
        <w:t xml:space="preserve"> </w:t>
      </w:r>
      <w:r w:rsidR="00A116E5" w:rsidRPr="003D3A2E">
        <w:rPr>
          <w:rFonts w:asciiTheme="minorHAnsi" w:hAnsiTheme="minorHAnsi" w:cstheme="minorHAnsi"/>
          <w:b/>
          <w:sz w:val="20"/>
          <w:szCs w:val="20"/>
        </w:rPr>
        <w:t xml:space="preserve">Wykonawcę </w:t>
      </w:r>
      <w:r w:rsidRPr="003D3A2E">
        <w:rPr>
          <w:rFonts w:asciiTheme="minorHAnsi" w:hAnsiTheme="minorHAnsi" w:cstheme="minorHAnsi"/>
          <w:b/>
          <w:sz w:val="20"/>
          <w:szCs w:val="20"/>
        </w:rPr>
        <w:t>do podpisania oferty i załączników oraz składania i</w:t>
      </w:r>
      <w:r w:rsidR="009C5473" w:rsidRPr="003D3A2E">
        <w:rPr>
          <w:rFonts w:asciiTheme="minorHAnsi" w:hAnsiTheme="minorHAnsi" w:cstheme="minorHAnsi"/>
          <w:b/>
          <w:sz w:val="20"/>
          <w:szCs w:val="20"/>
        </w:rPr>
        <w:t> </w:t>
      </w:r>
      <w:r w:rsidRPr="003D3A2E">
        <w:rPr>
          <w:rFonts w:asciiTheme="minorHAnsi" w:hAnsiTheme="minorHAnsi" w:cstheme="minorHAnsi"/>
          <w:b/>
          <w:sz w:val="20"/>
          <w:szCs w:val="20"/>
        </w:rPr>
        <w:t>przyjmowania innych oświadczeń woli w imieniu Wykonawcy</w:t>
      </w:r>
      <w:r w:rsidR="00A403BD" w:rsidRPr="003D3A2E">
        <w:rPr>
          <w:rFonts w:asciiTheme="minorHAnsi" w:hAnsiTheme="minorHAnsi" w:cstheme="minorHAnsi"/>
          <w:b/>
          <w:sz w:val="20"/>
          <w:szCs w:val="20"/>
        </w:rPr>
        <w:t xml:space="preserve"> w przedmiotowym postę</w:t>
      </w:r>
      <w:r w:rsidRPr="003D3A2E">
        <w:rPr>
          <w:rFonts w:asciiTheme="minorHAnsi" w:hAnsiTheme="minorHAnsi" w:cstheme="minorHAnsi"/>
          <w:b/>
          <w:sz w:val="20"/>
          <w:szCs w:val="20"/>
        </w:rPr>
        <w:t>powaniu</w:t>
      </w:r>
    </w:p>
    <w:p w14:paraId="5AA37D87" w14:textId="77777777" w:rsidR="00DC6C00" w:rsidRPr="003D3A2E" w:rsidRDefault="00DC6C00" w:rsidP="003D3A2E">
      <w:pPr>
        <w:tabs>
          <w:tab w:val="left" w:pos="709"/>
        </w:tabs>
        <w:spacing w:before="0" w:line="276" w:lineRule="auto"/>
        <w:jc w:val="center"/>
        <w:rPr>
          <w:rFonts w:asciiTheme="minorHAnsi" w:hAnsiTheme="minorHAnsi" w:cstheme="minorHAnsi"/>
          <w:b/>
          <w:sz w:val="20"/>
          <w:szCs w:val="20"/>
        </w:rPr>
      </w:pPr>
    </w:p>
    <w:p w14:paraId="1A6470AF" w14:textId="728F32BD" w:rsidR="00455970" w:rsidRPr="003D3A2E" w:rsidRDefault="00455970" w:rsidP="003D3A2E">
      <w:pPr>
        <w:tabs>
          <w:tab w:val="left" w:pos="709"/>
        </w:tabs>
        <w:spacing w:before="0" w:line="276" w:lineRule="auto"/>
        <w:rPr>
          <w:rFonts w:asciiTheme="minorHAnsi" w:hAnsiTheme="minorHAnsi" w:cstheme="minorHAnsi"/>
          <w:sz w:val="20"/>
          <w:szCs w:val="20"/>
        </w:rPr>
      </w:pPr>
      <w:r w:rsidRPr="003D3A2E">
        <w:rPr>
          <w:rFonts w:asciiTheme="minorHAnsi" w:hAnsiTheme="minorHAnsi" w:cstheme="minorHAnsi"/>
          <w:sz w:val="20"/>
          <w:szCs w:val="20"/>
        </w:rPr>
        <w:t>W imieniu ………………………………………………………………….………………………….………………………..</w:t>
      </w:r>
    </w:p>
    <w:p w14:paraId="1A43B3AE" w14:textId="77777777" w:rsidR="00AE00EF" w:rsidRPr="003D3A2E" w:rsidRDefault="00455970" w:rsidP="003D3A2E">
      <w:pPr>
        <w:tabs>
          <w:tab w:val="left" w:pos="709"/>
        </w:tabs>
        <w:spacing w:before="0" w:line="276" w:lineRule="auto"/>
        <w:rPr>
          <w:rFonts w:asciiTheme="minorHAnsi" w:hAnsiTheme="minorHAnsi" w:cstheme="minorHAnsi"/>
          <w:sz w:val="20"/>
          <w:szCs w:val="20"/>
        </w:rPr>
      </w:pPr>
      <w:r w:rsidRPr="003D3A2E">
        <w:rPr>
          <w:rFonts w:asciiTheme="minorHAnsi" w:hAnsiTheme="minorHAnsi" w:cstheme="minorHAnsi"/>
          <w:sz w:val="20"/>
          <w:szCs w:val="20"/>
        </w:rPr>
        <w:t>upoważniam Pana/Panią ……………………………….......................………………………….. urodzonego/ą dnia ……………………………… w ……………………………………………. legitymującego się dowodem osobistym numer: ……………………</w:t>
      </w:r>
      <w:r w:rsidR="00AE365E" w:rsidRPr="003D3A2E">
        <w:rPr>
          <w:rFonts w:asciiTheme="minorHAnsi" w:hAnsiTheme="minorHAnsi" w:cstheme="minorHAnsi"/>
          <w:sz w:val="20"/>
          <w:szCs w:val="20"/>
        </w:rPr>
        <w:t>………</w:t>
      </w:r>
      <w:r w:rsidRPr="003D3A2E">
        <w:rPr>
          <w:rFonts w:asciiTheme="minorHAnsi" w:hAnsiTheme="minorHAnsi" w:cstheme="minorHAnsi"/>
          <w:sz w:val="20"/>
          <w:szCs w:val="20"/>
        </w:rPr>
        <w:t>. seria: …………………</w:t>
      </w:r>
      <w:r w:rsidR="00AE365E" w:rsidRPr="003D3A2E">
        <w:rPr>
          <w:rFonts w:asciiTheme="minorHAnsi" w:hAnsiTheme="minorHAnsi" w:cstheme="minorHAnsi"/>
          <w:sz w:val="20"/>
          <w:szCs w:val="20"/>
        </w:rPr>
        <w:t>..</w:t>
      </w:r>
      <w:r w:rsidRPr="003D3A2E">
        <w:rPr>
          <w:rFonts w:asciiTheme="minorHAnsi" w:hAnsiTheme="minorHAnsi" w:cstheme="minorHAnsi"/>
          <w:sz w:val="20"/>
          <w:szCs w:val="20"/>
        </w:rPr>
        <w:t xml:space="preserve">……………, </w:t>
      </w:r>
      <w:r w:rsidR="00A116E5" w:rsidRPr="003D3A2E">
        <w:rPr>
          <w:rFonts w:asciiTheme="minorHAnsi" w:hAnsiTheme="minorHAnsi" w:cstheme="minorHAnsi"/>
          <w:sz w:val="20"/>
          <w:szCs w:val="20"/>
        </w:rPr>
        <w:t>PESEL: …</w:t>
      </w:r>
      <w:r w:rsidR="00AE365E" w:rsidRPr="003D3A2E">
        <w:rPr>
          <w:rFonts w:asciiTheme="minorHAnsi" w:hAnsiTheme="minorHAnsi" w:cstheme="minorHAnsi"/>
          <w:sz w:val="20"/>
          <w:szCs w:val="20"/>
        </w:rPr>
        <w:t>……………………………………….</w:t>
      </w:r>
      <w:r w:rsidR="00A116E5" w:rsidRPr="003D3A2E">
        <w:rPr>
          <w:rFonts w:asciiTheme="minorHAnsi" w:hAnsiTheme="minorHAnsi" w:cstheme="minorHAnsi"/>
          <w:sz w:val="20"/>
          <w:szCs w:val="20"/>
        </w:rPr>
        <w:t xml:space="preserve">. </w:t>
      </w:r>
      <w:r w:rsidRPr="003D3A2E">
        <w:rPr>
          <w:rFonts w:asciiTheme="minorHAnsi" w:hAnsiTheme="minorHAnsi" w:cstheme="minorHAnsi"/>
          <w:sz w:val="20"/>
          <w:szCs w:val="20"/>
        </w:rPr>
        <w:t>do</w:t>
      </w:r>
      <w:r w:rsidR="00AE00EF" w:rsidRPr="003D3A2E">
        <w:rPr>
          <w:rFonts w:asciiTheme="minorHAnsi" w:hAnsiTheme="minorHAnsi" w:cstheme="minorHAnsi"/>
          <w:sz w:val="20"/>
          <w:szCs w:val="20"/>
        </w:rPr>
        <w:t>:</w:t>
      </w:r>
    </w:p>
    <w:p w14:paraId="3250E657" w14:textId="77777777" w:rsidR="00AE00EF" w:rsidRPr="003D3A2E" w:rsidRDefault="00AE00EF" w:rsidP="00231E2B">
      <w:pPr>
        <w:pStyle w:val="Akapitzlist"/>
        <w:numPr>
          <w:ilvl w:val="0"/>
          <w:numId w:val="16"/>
        </w:numPr>
        <w:tabs>
          <w:tab w:val="left" w:pos="709"/>
        </w:tabs>
        <w:spacing w:after="0"/>
        <w:jc w:val="both"/>
        <w:rPr>
          <w:rFonts w:asciiTheme="minorHAnsi" w:hAnsiTheme="minorHAnsi" w:cstheme="minorHAnsi"/>
          <w:sz w:val="20"/>
          <w:szCs w:val="20"/>
        </w:rPr>
      </w:pPr>
      <w:r w:rsidRPr="003D3A2E">
        <w:rPr>
          <w:rFonts w:asciiTheme="minorHAnsi" w:hAnsiTheme="minorHAnsi" w:cstheme="minorHAnsi"/>
          <w:sz w:val="20"/>
          <w:szCs w:val="20"/>
        </w:rPr>
        <w:t xml:space="preserve">podpisania </w:t>
      </w:r>
      <w:r w:rsidR="00455970" w:rsidRPr="003D3A2E">
        <w:rPr>
          <w:rFonts w:asciiTheme="minorHAnsi" w:hAnsiTheme="minorHAnsi" w:cstheme="minorHAnsi"/>
          <w:sz w:val="20"/>
          <w:szCs w:val="20"/>
        </w:rPr>
        <w:t xml:space="preserve">oferty, </w:t>
      </w:r>
    </w:p>
    <w:p w14:paraId="64A1600F" w14:textId="77777777" w:rsidR="00AE00EF" w:rsidRPr="003D3A2E" w:rsidRDefault="00AE00EF" w:rsidP="00231E2B">
      <w:pPr>
        <w:pStyle w:val="Akapitzlist"/>
        <w:numPr>
          <w:ilvl w:val="0"/>
          <w:numId w:val="16"/>
        </w:numPr>
        <w:tabs>
          <w:tab w:val="left" w:pos="709"/>
        </w:tabs>
        <w:spacing w:after="0"/>
        <w:jc w:val="both"/>
        <w:rPr>
          <w:rFonts w:asciiTheme="minorHAnsi" w:hAnsiTheme="minorHAnsi" w:cstheme="minorHAnsi"/>
          <w:sz w:val="20"/>
          <w:szCs w:val="20"/>
        </w:rPr>
      </w:pPr>
      <w:r w:rsidRPr="003D3A2E">
        <w:rPr>
          <w:rFonts w:asciiTheme="minorHAnsi" w:hAnsiTheme="minorHAnsi" w:cstheme="minorHAnsi"/>
          <w:sz w:val="20"/>
          <w:szCs w:val="20"/>
        </w:rPr>
        <w:t xml:space="preserve">podpisania wszystkich </w:t>
      </w:r>
      <w:r w:rsidR="00B421A9" w:rsidRPr="003D3A2E">
        <w:rPr>
          <w:rFonts w:asciiTheme="minorHAnsi" w:hAnsiTheme="minorHAnsi" w:cstheme="minorHAnsi"/>
          <w:sz w:val="20"/>
          <w:szCs w:val="20"/>
        </w:rPr>
        <w:t xml:space="preserve">załączników </w:t>
      </w:r>
      <w:r w:rsidR="009504C4" w:rsidRPr="003D3A2E">
        <w:rPr>
          <w:rFonts w:asciiTheme="minorHAnsi" w:hAnsiTheme="minorHAnsi" w:cstheme="minorHAnsi"/>
          <w:sz w:val="20"/>
          <w:szCs w:val="20"/>
        </w:rPr>
        <w:t xml:space="preserve">do </w:t>
      </w:r>
      <w:r w:rsidR="00455970" w:rsidRPr="003D3A2E">
        <w:rPr>
          <w:rFonts w:asciiTheme="minorHAnsi" w:hAnsiTheme="minorHAnsi" w:cstheme="minorHAnsi"/>
          <w:sz w:val="20"/>
          <w:szCs w:val="20"/>
        </w:rPr>
        <w:t>Warunków Zamówienia</w:t>
      </w:r>
      <w:r w:rsidRPr="003D3A2E">
        <w:rPr>
          <w:rFonts w:asciiTheme="minorHAnsi" w:hAnsiTheme="minorHAnsi" w:cstheme="minorHAnsi"/>
          <w:sz w:val="20"/>
          <w:szCs w:val="20"/>
        </w:rPr>
        <w:t xml:space="preserve"> stanowiących integralną część oferty,</w:t>
      </w:r>
      <w:r w:rsidR="007C42D8" w:rsidRPr="003D3A2E">
        <w:rPr>
          <w:rFonts w:asciiTheme="minorHAnsi" w:hAnsiTheme="minorHAnsi" w:cstheme="minorHAnsi"/>
          <w:sz w:val="20"/>
          <w:szCs w:val="20"/>
        </w:rPr>
        <w:t xml:space="preserve"> </w:t>
      </w:r>
    </w:p>
    <w:p w14:paraId="1DEF1218" w14:textId="77777777" w:rsidR="00A82406" w:rsidRPr="003D3A2E" w:rsidRDefault="00AE00EF" w:rsidP="00231E2B">
      <w:pPr>
        <w:pStyle w:val="Akapitzlist"/>
        <w:numPr>
          <w:ilvl w:val="0"/>
          <w:numId w:val="16"/>
        </w:numPr>
        <w:tabs>
          <w:tab w:val="left" w:pos="709"/>
        </w:tabs>
        <w:spacing w:after="0"/>
        <w:jc w:val="both"/>
        <w:rPr>
          <w:rFonts w:asciiTheme="minorHAnsi" w:hAnsiTheme="minorHAnsi" w:cstheme="minorHAnsi"/>
          <w:sz w:val="20"/>
          <w:szCs w:val="20"/>
        </w:rPr>
      </w:pPr>
      <w:r w:rsidRPr="003D3A2E">
        <w:rPr>
          <w:rFonts w:asciiTheme="minorHAnsi" w:hAnsiTheme="minorHAnsi" w:cstheme="minorHAnsi"/>
          <w:bCs/>
          <w:sz w:val="20"/>
          <w:szCs w:val="20"/>
        </w:rPr>
        <w:t>s</w:t>
      </w:r>
      <w:r w:rsidR="00455970" w:rsidRPr="003D3A2E">
        <w:rPr>
          <w:rFonts w:asciiTheme="minorHAnsi" w:hAnsiTheme="minorHAnsi" w:cstheme="minorHAnsi"/>
          <w:bCs/>
          <w:sz w:val="20"/>
          <w:szCs w:val="20"/>
        </w:rPr>
        <w:t>kładania i</w:t>
      </w:r>
      <w:r w:rsidR="00F0621C" w:rsidRPr="003D3A2E">
        <w:rPr>
          <w:rFonts w:asciiTheme="minorHAnsi" w:hAnsiTheme="minorHAnsi" w:cstheme="minorHAnsi"/>
          <w:bCs/>
          <w:sz w:val="20"/>
          <w:szCs w:val="20"/>
        </w:rPr>
        <w:t> </w:t>
      </w:r>
      <w:r w:rsidR="00455970" w:rsidRPr="003D3A2E">
        <w:rPr>
          <w:rFonts w:asciiTheme="minorHAnsi" w:hAnsiTheme="minorHAnsi" w:cstheme="minorHAnsi"/>
          <w:bCs/>
          <w:sz w:val="20"/>
          <w:szCs w:val="20"/>
        </w:rPr>
        <w:t xml:space="preserve">przyjmowania innych oświadczeń woli w imieniu Wykonawcy w przedmiotowym </w:t>
      </w:r>
      <w:r w:rsidR="00A116E5" w:rsidRPr="003D3A2E">
        <w:rPr>
          <w:rFonts w:asciiTheme="minorHAnsi" w:hAnsiTheme="minorHAnsi" w:cstheme="minorHAnsi"/>
          <w:bCs/>
          <w:sz w:val="20"/>
          <w:szCs w:val="20"/>
        </w:rPr>
        <w:t>postępowaniu</w:t>
      </w:r>
      <w:r w:rsidR="00323276" w:rsidRPr="003D3A2E">
        <w:rPr>
          <w:rFonts w:asciiTheme="minorHAnsi" w:hAnsiTheme="minorHAnsi" w:cstheme="minorHAnsi"/>
          <w:sz w:val="20"/>
          <w:szCs w:val="20"/>
        </w:rPr>
        <w:t>,</w:t>
      </w:r>
    </w:p>
    <w:p w14:paraId="7795D2BF" w14:textId="77777777" w:rsidR="00A82406" w:rsidRPr="003D3A2E" w:rsidRDefault="00323276" w:rsidP="00231E2B">
      <w:pPr>
        <w:pStyle w:val="Akapitzlist"/>
        <w:numPr>
          <w:ilvl w:val="0"/>
          <w:numId w:val="16"/>
        </w:numPr>
        <w:tabs>
          <w:tab w:val="left" w:pos="709"/>
        </w:tabs>
        <w:spacing w:after="0"/>
        <w:jc w:val="both"/>
        <w:rPr>
          <w:rFonts w:asciiTheme="minorHAnsi" w:hAnsiTheme="minorHAnsi" w:cstheme="minorHAnsi"/>
          <w:sz w:val="20"/>
          <w:szCs w:val="20"/>
        </w:rPr>
      </w:pPr>
      <w:r w:rsidRPr="003D3A2E">
        <w:rPr>
          <w:rFonts w:asciiTheme="minorHAnsi" w:hAnsiTheme="minorHAnsi" w:cstheme="minorHAnsi"/>
          <w:sz w:val="20"/>
          <w:szCs w:val="20"/>
        </w:rPr>
        <w:t>z</w:t>
      </w:r>
      <w:r w:rsidR="00A82406" w:rsidRPr="003D3A2E">
        <w:rPr>
          <w:rFonts w:asciiTheme="minorHAnsi" w:hAnsiTheme="minorHAnsi" w:cstheme="minorHAnsi"/>
          <w:sz w:val="20"/>
          <w:szCs w:val="20"/>
        </w:rPr>
        <w:t>awarcia umowy w przedmiotowym postępowaniu.</w:t>
      </w:r>
    </w:p>
    <w:p w14:paraId="52439D29" w14:textId="4B9829C1" w:rsidR="00AD2469" w:rsidRPr="003D3A2E" w:rsidRDefault="00AD2469" w:rsidP="003D3A2E">
      <w:pPr>
        <w:tabs>
          <w:tab w:val="left" w:pos="709"/>
        </w:tabs>
        <w:spacing w:before="0" w:line="276" w:lineRule="auto"/>
        <w:rPr>
          <w:rFonts w:asciiTheme="minorHAnsi" w:hAnsiTheme="minorHAnsi" w:cstheme="minorHAnsi"/>
          <w:sz w:val="20"/>
          <w:szCs w:val="20"/>
        </w:rPr>
      </w:pPr>
    </w:p>
    <w:p w14:paraId="692F988B" w14:textId="77777777" w:rsidR="008A6DEF" w:rsidRPr="003D3A2E" w:rsidRDefault="008A6DEF" w:rsidP="003D3A2E">
      <w:pPr>
        <w:tabs>
          <w:tab w:val="left" w:pos="709"/>
        </w:tabs>
        <w:spacing w:before="0" w:line="276" w:lineRule="auto"/>
        <w:rPr>
          <w:rFonts w:asciiTheme="minorHAnsi" w:hAnsiTheme="minorHAnsi" w:cstheme="minorHAnsi"/>
          <w:sz w:val="20"/>
          <w:szCs w:val="20"/>
        </w:rPr>
      </w:pPr>
    </w:p>
    <w:p w14:paraId="61FBF398" w14:textId="77777777" w:rsidR="008A6DEF" w:rsidRPr="003D3A2E" w:rsidRDefault="008A6DEF" w:rsidP="003D3A2E">
      <w:pPr>
        <w:tabs>
          <w:tab w:val="left" w:pos="709"/>
        </w:tabs>
        <w:spacing w:before="0" w:line="276" w:lineRule="auto"/>
        <w:rPr>
          <w:rFonts w:asciiTheme="minorHAnsi" w:hAnsiTheme="minorHAnsi" w:cstheme="minorHAnsi"/>
          <w:sz w:val="20"/>
          <w:szCs w:val="20"/>
        </w:rPr>
      </w:pPr>
    </w:p>
    <w:tbl>
      <w:tblPr>
        <w:tblW w:w="0" w:type="auto"/>
        <w:jc w:val="center"/>
        <w:tblCellMar>
          <w:left w:w="70" w:type="dxa"/>
          <w:right w:w="70" w:type="dxa"/>
        </w:tblCellMar>
        <w:tblLook w:val="0000" w:firstRow="0" w:lastRow="0" w:firstColumn="0" w:lastColumn="0" w:noHBand="0" w:noVBand="0"/>
      </w:tblPr>
      <w:tblGrid>
        <w:gridCol w:w="4060"/>
      </w:tblGrid>
      <w:tr w:rsidR="000475AD" w:rsidRPr="003D3A2E" w14:paraId="34B15F2C" w14:textId="77777777" w:rsidTr="001B3059">
        <w:trPr>
          <w:trHeight w:hRule="exact" w:val="1752"/>
          <w:jc w:val="center"/>
        </w:trPr>
        <w:tc>
          <w:tcPr>
            <w:tcW w:w="4060" w:type="dxa"/>
            <w:tcBorders>
              <w:top w:val="single" w:sz="4" w:space="0" w:color="auto"/>
              <w:left w:val="single" w:sz="4" w:space="0" w:color="auto"/>
              <w:bottom w:val="single" w:sz="4" w:space="0" w:color="auto"/>
              <w:right w:val="single" w:sz="4" w:space="0" w:color="auto"/>
            </w:tcBorders>
            <w:vAlign w:val="bottom"/>
          </w:tcPr>
          <w:p w14:paraId="04831B0C" w14:textId="77777777" w:rsidR="000475AD" w:rsidRPr="003D3A2E" w:rsidRDefault="000475AD" w:rsidP="003D3A2E">
            <w:pPr>
              <w:tabs>
                <w:tab w:val="left" w:pos="709"/>
              </w:tabs>
              <w:spacing w:before="0" w:line="276" w:lineRule="auto"/>
              <w:rPr>
                <w:rFonts w:asciiTheme="minorHAnsi" w:hAnsiTheme="minorHAnsi" w:cstheme="minorHAnsi"/>
                <w:sz w:val="20"/>
                <w:szCs w:val="20"/>
              </w:rPr>
            </w:pPr>
          </w:p>
        </w:tc>
      </w:tr>
      <w:tr w:rsidR="000475AD" w:rsidRPr="003D3A2E" w14:paraId="349941FC" w14:textId="77777777" w:rsidTr="001B3059">
        <w:trPr>
          <w:jc w:val="center"/>
        </w:trPr>
        <w:tc>
          <w:tcPr>
            <w:tcW w:w="4060" w:type="dxa"/>
            <w:tcBorders>
              <w:top w:val="nil"/>
              <w:left w:val="nil"/>
              <w:bottom w:val="nil"/>
              <w:right w:val="nil"/>
            </w:tcBorders>
          </w:tcPr>
          <w:p w14:paraId="03DF9D11" w14:textId="60262069" w:rsidR="000475AD" w:rsidRPr="003D3A2E" w:rsidRDefault="000475AD" w:rsidP="003D3A2E">
            <w:pPr>
              <w:tabs>
                <w:tab w:val="left" w:pos="709"/>
              </w:tabs>
              <w:spacing w:before="0" w:line="276" w:lineRule="auto"/>
              <w:jc w:val="center"/>
              <w:rPr>
                <w:rFonts w:asciiTheme="minorHAnsi" w:hAnsiTheme="minorHAnsi" w:cstheme="minorHAnsi"/>
                <w:b/>
                <w:sz w:val="20"/>
                <w:szCs w:val="20"/>
              </w:rPr>
            </w:pPr>
            <w:r w:rsidRPr="008C5AE6">
              <w:rPr>
                <w:rFonts w:asciiTheme="minorHAnsi" w:hAnsiTheme="minorHAnsi" w:cstheme="minorHAnsi"/>
                <w:b/>
                <w:sz w:val="20"/>
                <w:szCs w:val="20"/>
              </w:rPr>
              <w:t>Imię i nazwisko/podpis  przedstawiciela(i) Wykonawcy</w:t>
            </w:r>
          </w:p>
        </w:tc>
      </w:tr>
    </w:tbl>
    <w:p w14:paraId="76852BD9" w14:textId="77777777" w:rsidR="008A6DEF" w:rsidRPr="003D3A2E" w:rsidRDefault="008A6DEF" w:rsidP="003D3A2E">
      <w:pPr>
        <w:tabs>
          <w:tab w:val="left" w:pos="709"/>
        </w:tabs>
        <w:spacing w:before="0" w:line="276" w:lineRule="auto"/>
        <w:rPr>
          <w:rFonts w:asciiTheme="minorHAnsi" w:hAnsiTheme="minorHAnsi" w:cstheme="minorHAnsi"/>
          <w:b/>
          <w:bCs/>
          <w:sz w:val="20"/>
          <w:szCs w:val="20"/>
        </w:rPr>
      </w:pPr>
    </w:p>
    <w:p w14:paraId="6DF012B9" w14:textId="77777777" w:rsidR="00132250" w:rsidRPr="003D3A2E" w:rsidRDefault="00132250" w:rsidP="003D3A2E">
      <w:pPr>
        <w:tabs>
          <w:tab w:val="left" w:pos="709"/>
        </w:tabs>
        <w:spacing w:before="0" w:line="276" w:lineRule="auto"/>
        <w:rPr>
          <w:rFonts w:asciiTheme="minorHAnsi" w:hAnsiTheme="minorHAnsi" w:cstheme="minorHAnsi"/>
          <w:b/>
          <w:bCs/>
          <w:sz w:val="20"/>
          <w:szCs w:val="20"/>
        </w:rPr>
      </w:pPr>
      <w:r w:rsidRPr="003D3A2E">
        <w:rPr>
          <w:rFonts w:asciiTheme="minorHAnsi" w:hAnsiTheme="minorHAnsi" w:cstheme="minorHAnsi"/>
          <w:b/>
          <w:bCs/>
          <w:sz w:val="20"/>
          <w:szCs w:val="20"/>
        </w:rPr>
        <w:br w:type="page"/>
      </w:r>
    </w:p>
    <w:p w14:paraId="2E0B3CD1" w14:textId="377AC64A" w:rsidR="00435628" w:rsidRPr="003D3A2E" w:rsidRDefault="00DC6C00" w:rsidP="003D3A2E">
      <w:pPr>
        <w:pStyle w:val="Nagwek4"/>
        <w:spacing w:before="0" w:after="0" w:line="276" w:lineRule="auto"/>
        <w:jc w:val="both"/>
        <w:rPr>
          <w:rFonts w:asciiTheme="minorHAnsi" w:hAnsiTheme="minorHAnsi" w:cstheme="minorHAnsi"/>
          <w:sz w:val="20"/>
          <w:szCs w:val="20"/>
          <w:u w:val="single"/>
        </w:rPr>
      </w:pPr>
      <w:bookmarkStart w:id="14" w:name="_Toc382495771"/>
      <w:bookmarkStart w:id="15" w:name="_Toc389210259"/>
      <w:bookmarkStart w:id="16" w:name="_Toc405293692"/>
      <w:bookmarkStart w:id="17" w:name="_Toc74857826"/>
      <w:bookmarkStart w:id="18" w:name="_Toc79664052"/>
      <w:bookmarkStart w:id="19" w:name="_Toc87341620"/>
      <w:bookmarkStart w:id="20" w:name="_Toc96426983"/>
      <w:bookmarkStart w:id="21" w:name="_Toc151554404"/>
      <w:r w:rsidRPr="003D3A2E">
        <w:rPr>
          <w:rFonts w:asciiTheme="minorHAnsi" w:hAnsiTheme="minorHAnsi" w:cstheme="minorHAnsi"/>
          <w:sz w:val="20"/>
          <w:szCs w:val="20"/>
          <w:u w:val="single"/>
        </w:rPr>
        <w:lastRenderedPageBreak/>
        <w:t>ZAŁĄCZNIK NR 4 – OŚWIADCZENIE WYKONAWCY O ZACHOWANIU POUFNOŚCI</w:t>
      </w:r>
      <w:bookmarkEnd w:id="14"/>
      <w:bookmarkEnd w:id="15"/>
      <w:bookmarkEnd w:id="16"/>
      <w:bookmarkEnd w:id="17"/>
      <w:bookmarkEnd w:id="18"/>
      <w:r w:rsidRPr="003D3A2E">
        <w:rPr>
          <w:rFonts w:asciiTheme="minorHAnsi" w:hAnsiTheme="minorHAnsi" w:cstheme="minorHAnsi"/>
          <w:sz w:val="20"/>
          <w:szCs w:val="20"/>
          <w:u w:val="single"/>
        </w:rPr>
        <w:t xml:space="preserve"> </w:t>
      </w:r>
      <w:r w:rsidRPr="003D3A2E">
        <w:rPr>
          <w:rFonts w:asciiTheme="minorHAnsi" w:hAnsiTheme="minorHAnsi" w:cstheme="minorHAnsi"/>
          <w:color w:val="FF0000"/>
          <w:sz w:val="20"/>
          <w:szCs w:val="20"/>
          <w:u w:val="single"/>
        </w:rPr>
        <w:t>(SKŁADANE WRAZ Z OFERTĄ)</w:t>
      </w:r>
      <w:bookmarkEnd w:id="19"/>
      <w:bookmarkEnd w:id="20"/>
      <w:bookmarkEnd w:id="21"/>
    </w:p>
    <w:p w14:paraId="0028F047" w14:textId="77777777" w:rsidR="00902182" w:rsidRPr="003D3A2E" w:rsidRDefault="00902182" w:rsidP="003D3A2E">
      <w:pPr>
        <w:tabs>
          <w:tab w:val="left" w:pos="709"/>
        </w:tabs>
        <w:spacing w:before="0" w:line="276" w:lineRule="auto"/>
        <w:rPr>
          <w:rFonts w:asciiTheme="minorHAnsi" w:hAnsiTheme="minorHAnsi" w:cstheme="minorHAnsi"/>
          <w:sz w:val="20"/>
          <w:szCs w:val="20"/>
        </w:rPr>
      </w:pPr>
    </w:p>
    <w:tbl>
      <w:tblPr>
        <w:tblW w:w="9777" w:type="dxa"/>
        <w:tblLayout w:type="fixed"/>
        <w:tblCellMar>
          <w:left w:w="70" w:type="dxa"/>
          <w:right w:w="70" w:type="dxa"/>
        </w:tblCellMar>
        <w:tblLook w:val="0000" w:firstRow="0" w:lastRow="0" w:firstColumn="0" w:lastColumn="0" w:noHBand="0" w:noVBand="0"/>
      </w:tblPr>
      <w:tblGrid>
        <w:gridCol w:w="3850"/>
        <w:gridCol w:w="5921"/>
        <w:gridCol w:w="6"/>
      </w:tblGrid>
      <w:tr w:rsidR="00902182" w:rsidRPr="003D3A2E" w14:paraId="50A56CB3" w14:textId="77777777" w:rsidTr="00902182">
        <w:trPr>
          <w:gridAfter w:val="1"/>
          <w:wAfter w:w="6" w:type="dxa"/>
          <w:cantSplit/>
          <w:trHeight w:hRule="exact" w:val="340"/>
        </w:trPr>
        <w:tc>
          <w:tcPr>
            <w:tcW w:w="9771" w:type="dxa"/>
            <w:gridSpan w:val="2"/>
            <w:tcBorders>
              <w:top w:val="nil"/>
              <w:left w:val="nil"/>
              <w:bottom w:val="nil"/>
              <w:right w:val="nil"/>
            </w:tcBorders>
            <w:vAlign w:val="center"/>
          </w:tcPr>
          <w:p w14:paraId="3D9678CF" w14:textId="64DE32D2" w:rsidR="00902182" w:rsidRPr="003D3A2E" w:rsidRDefault="00902182" w:rsidP="003D3A2E">
            <w:pPr>
              <w:tabs>
                <w:tab w:val="left" w:pos="709"/>
              </w:tabs>
              <w:spacing w:before="0" w:line="276" w:lineRule="auto"/>
              <w:rPr>
                <w:rFonts w:asciiTheme="minorHAnsi" w:hAnsiTheme="minorHAnsi" w:cstheme="minorHAnsi"/>
                <w:b/>
                <w:bCs/>
                <w:sz w:val="20"/>
                <w:szCs w:val="20"/>
              </w:rPr>
            </w:pPr>
          </w:p>
        </w:tc>
      </w:tr>
      <w:tr w:rsidR="00902182" w:rsidRPr="003D3A2E" w14:paraId="31528DE6" w14:textId="77777777" w:rsidTr="009021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62"/>
        </w:trPr>
        <w:tc>
          <w:tcPr>
            <w:tcW w:w="3850" w:type="dxa"/>
            <w:vAlign w:val="bottom"/>
          </w:tcPr>
          <w:p w14:paraId="7547EC89" w14:textId="490F0288" w:rsidR="00902182" w:rsidRPr="003D3A2E" w:rsidRDefault="00900038" w:rsidP="003D3A2E">
            <w:pPr>
              <w:tabs>
                <w:tab w:val="left" w:pos="709"/>
              </w:tabs>
              <w:suppressAutoHyphens/>
              <w:overflowPunct w:val="0"/>
              <w:autoSpaceDE w:val="0"/>
              <w:autoSpaceDN w:val="0"/>
              <w:adjustRightInd w:val="0"/>
              <w:spacing w:before="0" w:line="276" w:lineRule="auto"/>
              <w:textAlignment w:val="baseline"/>
              <w:rPr>
                <w:rFonts w:asciiTheme="minorHAnsi" w:hAnsiTheme="minorHAnsi" w:cstheme="minorHAnsi"/>
                <w:sz w:val="20"/>
                <w:szCs w:val="20"/>
              </w:rPr>
            </w:pPr>
            <w:r w:rsidRPr="003D3A2E">
              <w:rPr>
                <w:rFonts w:asciiTheme="minorHAnsi" w:hAnsiTheme="minorHAnsi" w:cstheme="minorHAnsi"/>
                <w:sz w:val="20"/>
                <w:szCs w:val="20"/>
              </w:rPr>
              <w:t xml:space="preserve">(nazwa </w:t>
            </w:r>
            <w:r w:rsidR="00902182" w:rsidRPr="003D3A2E">
              <w:rPr>
                <w:rFonts w:asciiTheme="minorHAnsi" w:hAnsiTheme="minorHAnsi" w:cstheme="minorHAnsi"/>
                <w:sz w:val="20"/>
                <w:szCs w:val="20"/>
              </w:rPr>
              <w:t>Wykonawcy)</w:t>
            </w:r>
          </w:p>
        </w:tc>
        <w:tc>
          <w:tcPr>
            <w:tcW w:w="5927" w:type="dxa"/>
            <w:gridSpan w:val="2"/>
            <w:tcBorders>
              <w:top w:val="nil"/>
              <w:left w:val="nil"/>
              <w:bottom w:val="nil"/>
              <w:right w:val="nil"/>
            </w:tcBorders>
          </w:tcPr>
          <w:p w14:paraId="634A37FB" w14:textId="77777777" w:rsidR="00902182" w:rsidRPr="003D3A2E" w:rsidRDefault="00902182" w:rsidP="003D3A2E">
            <w:pPr>
              <w:tabs>
                <w:tab w:val="left" w:pos="709"/>
              </w:tabs>
              <w:suppressAutoHyphens/>
              <w:overflowPunct w:val="0"/>
              <w:autoSpaceDE w:val="0"/>
              <w:autoSpaceDN w:val="0"/>
              <w:adjustRightInd w:val="0"/>
              <w:spacing w:before="0" w:line="276" w:lineRule="auto"/>
              <w:textAlignment w:val="baseline"/>
              <w:rPr>
                <w:rFonts w:asciiTheme="minorHAnsi" w:hAnsiTheme="minorHAnsi" w:cstheme="minorHAnsi"/>
                <w:sz w:val="20"/>
                <w:szCs w:val="20"/>
              </w:rPr>
            </w:pPr>
          </w:p>
        </w:tc>
      </w:tr>
    </w:tbl>
    <w:p w14:paraId="471A71BE" w14:textId="77777777" w:rsidR="00902182" w:rsidRPr="003D3A2E" w:rsidRDefault="00902182" w:rsidP="003D3A2E">
      <w:pPr>
        <w:tabs>
          <w:tab w:val="left" w:pos="709"/>
        </w:tabs>
        <w:spacing w:before="0" w:line="276" w:lineRule="auto"/>
        <w:rPr>
          <w:rFonts w:asciiTheme="minorHAnsi" w:hAnsiTheme="minorHAnsi" w:cstheme="minorHAnsi"/>
          <w:sz w:val="20"/>
          <w:szCs w:val="20"/>
        </w:rPr>
      </w:pPr>
    </w:p>
    <w:p w14:paraId="4D1925C1" w14:textId="5DFE0136" w:rsidR="00902182" w:rsidRPr="003D3A2E" w:rsidRDefault="00902182" w:rsidP="003D3A2E">
      <w:pPr>
        <w:tabs>
          <w:tab w:val="left" w:pos="709"/>
        </w:tabs>
        <w:spacing w:before="0" w:line="276" w:lineRule="auto"/>
        <w:rPr>
          <w:rFonts w:asciiTheme="minorHAnsi" w:hAnsiTheme="minorHAnsi" w:cstheme="minorHAnsi"/>
          <w:b/>
          <w:bCs/>
          <w:sz w:val="20"/>
          <w:szCs w:val="20"/>
          <w:u w:val="single"/>
        </w:rPr>
      </w:pPr>
    </w:p>
    <w:p w14:paraId="0AD11351" w14:textId="0CF4FFF0" w:rsidR="002A189B" w:rsidRDefault="00B8455D" w:rsidP="00281C13">
      <w:pPr>
        <w:pStyle w:val="Tekstpodstawowy"/>
        <w:tabs>
          <w:tab w:val="left" w:pos="709"/>
        </w:tabs>
        <w:spacing w:after="0" w:line="276" w:lineRule="auto"/>
        <w:jc w:val="center"/>
        <w:rPr>
          <w:rFonts w:ascii="Calibri" w:hAnsi="Calibri" w:cs="Calibri"/>
          <w:b/>
          <w:bCs/>
          <w:color w:val="000000"/>
          <w:sz w:val="20"/>
          <w:szCs w:val="20"/>
        </w:rPr>
      </w:pPr>
      <w:r>
        <w:rPr>
          <w:rFonts w:asciiTheme="minorHAnsi" w:hAnsiTheme="minorHAnsi" w:cstheme="minorHAnsi"/>
          <w:b/>
          <w:bCs/>
          <w:color w:val="0070C0"/>
          <w:sz w:val="20"/>
          <w:szCs w:val="20"/>
        </w:rPr>
        <w:t xml:space="preserve">Usługi domu </w:t>
      </w:r>
      <w:proofErr w:type="spellStart"/>
      <w:r>
        <w:rPr>
          <w:rFonts w:asciiTheme="minorHAnsi" w:hAnsiTheme="minorHAnsi" w:cstheme="minorHAnsi"/>
          <w:b/>
          <w:bCs/>
          <w:color w:val="0070C0"/>
          <w:sz w:val="20"/>
          <w:szCs w:val="20"/>
        </w:rPr>
        <w:t>mediowego</w:t>
      </w:r>
      <w:proofErr w:type="spellEnd"/>
    </w:p>
    <w:p w14:paraId="42C8E727" w14:textId="77777777" w:rsidR="00FC3B3E" w:rsidRDefault="00FC3B3E" w:rsidP="00281C13">
      <w:pPr>
        <w:pStyle w:val="Tekstpodstawowy"/>
        <w:tabs>
          <w:tab w:val="left" w:pos="709"/>
        </w:tabs>
        <w:spacing w:after="0" w:line="276" w:lineRule="auto"/>
        <w:jc w:val="center"/>
        <w:rPr>
          <w:rFonts w:asciiTheme="minorHAnsi" w:hAnsiTheme="minorHAnsi" w:cstheme="minorHAnsi"/>
          <w:sz w:val="20"/>
          <w:szCs w:val="20"/>
        </w:rPr>
      </w:pPr>
    </w:p>
    <w:p w14:paraId="133AB276" w14:textId="7C08C649" w:rsidR="00E70DD9" w:rsidRPr="003D3A2E" w:rsidRDefault="00902182" w:rsidP="003D3A2E">
      <w:pPr>
        <w:pStyle w:val="Tekstpodstawowy"/>
        <w:tabs>
          <w:tab w:val="left" w:pos="709"/>
        </w:tabs>
        <w:spacing w:after="0" w:line="276" w:lineRule="auto"/>
        <w:jc w:val="both"/>
        <w:rPr>
          <w:rFonts w:asciiTheme="minorHAnsi" w:hAnsiTheme="minorHAnsi" w:cstheme="minorHAnsi"/>
          <w:sz w:val="20"/>
          <w:szCs w:val="20"/>
        </w:rPr>
      </w:pPr>
      <w:r w:rsidRPr="003D3A2E">
        <w:rPr>
          <w:rFonts w:asciiTheme="minorHAnsi" w:hAnsiTheme="minorHAnsi" w:cstheme="minorHAnsi"/>
          <w:sz w:val="20"/>
          <w:szCs w:val="20"/>
        </w:rPr>
        <w:t>Niniejszym oświadczam</w:t>
      </w:r>
      <w:r w:rsidR="00A57D9E" w:rsidRPr="003D3A2E">
        <w:rPr>
          <w:rFonts w:asciiTheme="minorHAnsi" w:hAnsiTheme="minorHAnsi" w:cstheme="minorHAnsi"/>
          <w:sz w:val="20"/>
          <w:szCs w:val="20"/>
        </w:rPr>
        <w:t>(-</w:t>
      </w:r>
      <w:r w:rsidRPr="003D3A2E">
        <w:rPr>
          <w:rFonts w:asciiTheme="minorHAnsi" w:hAnsiTheme="minorHAnsi" w:cstheme="minorHAnsi"/>
          <w:sz w:val="20"/>
          <w:szCs w:val="20"/>
        </w:rPr>
        <w:t>y</w:t>
      </w:r>
      <w:r w:rsidR="00A57D9E" w:rsidRPr="003D3A2E">
        <w:rPr>
          <w:rFonts w:asciiTheme="minorHAnsi" w:hAnsiTheme="minorHAnsi" w:cstheme="minorHAnsi"/>
          <w:sz w:val="20"/>
          <w:szCs w:val="20"/>
        </w:rPr>
        <w:t>)</w:t>
      </w:r>
      <w:r w:rsidRPr="003D3A2E">
        <w:rPr>
          <w:rFonts w:asciiTheme="minorHAnsi" w:hAnsiTheme="minorHAnsi" w:cstheme="minorHAnsi"/>
          <w:sz w:val="20"/>
          <w:szCs w:val="20"/>
        </w:rPr>
        <w:t xml:space="preserve"> że, zobowiązuj</w:t>
      </w:r>
      <w:r w:rsidR="00A57D9E" w:rsidRPr="003D3A2E">
        <w:rPr>
          <w:rFonts w:asciiTheme="minorHAnsi" w:hAnsiTheme="minorHAnsi" w:cstheme="minorHAnsi"/>
          <w:sz w:val="20"/>
          <w:szCs w:val="20"/>
        </w:rPr>
        <w:t>ę (-</w:t>
      </w:r>
      <w:proofErr w:type="spellStart"/>
      <w:r w:rsidR="00A57D9E" w:rsidRPr="003D3A2E">
        <w:rPr>
          <w:rFonts w:asciiTheme="minorHAnsi" w:hAnsiTheme="minorHAnsi" w:cstheme="minorHAnsi"/>
          <w:sz w:val="20"/>
          <w:szCs w:val="20"/>
        </w:rPr>
        <w:t>emy</w:t>
      </w:r>
      <w:proofErr w:type="spellEnd"/>
      <w:r w:rsidR="00A57D9E" w:rsidRPr="003D3A2E">
        <w:rPr>
          <w:rFonts w:asciiTheme="minorHAnsi" w:hAnsiTheme="minorHAnsi" w:cstheme="minorHAnsi"/>
          <w:sz w:val="20"/>
          <w:szCs w:val="20"/>
        </w:rPr>
        <w:t>)</w:t>
      </w:r>
      <w:r w:rsidRPr="003D3A2E">
        <w:rPr>
          <w:rFonts w:asciiTheme="minorHAnsi" w:hAnsiTheme="minorHAnsi" w:cstheme="minorHAnsi"/>
          <w:sz w:val="20"/>
          <w:szCs w:val="20"/>
        </w:rPr>
        <w:t xml:space="preserve"> się wszelkie informacje handlowe, przekazane lub udostępnione przez </w:t>
      </w:r>
      <w:r w:rsidR="004C3CC5" w:rsidRPr="003D3A2E">
        <w:rPr>
          <w:rFonts w:asciiTheme="minorHAnsi" w:hAnsiTheme="minorHAnsi" w:cstheme="minorHAnsi"/>
          <w:sz w:val="20"/>
          <w:szCs w:val="20"/>
        </w:rPr>
        <w:t>Zamawiającego</w:t>
      </w:r>
      <w:r w:rsidR="008D6DE2" w:rsidRPr="003D3A2E">
        <w:rPr>
          <w:rFonts w:asciiTheme="minorHAnsi" w:hAnsiTheme="minorHAnsi" w:cstheme="minorHAnsi"/>
          <w:sz w:val="20"/>
          <w:szCs w:val="20"/>
        </w:rPr>
        <w:t xml:space="preserve"> </w:t>
      </w:r>
      <w:r w:rsidRPr="003D3A2E">
        <w:rPr>
          <w:rFonts w:asciiTheme="minorHAnsi" w:hAnsiTheme="minorHAnsi" w:cstheme="minorHAnsi"/>
          <w:sz w:val="20"/>
          <w:szCs w:val="20"/>
        </w:rPr>
        <w:t xml:space="preserve">w ramach prowadzonego postępowania </w:t>
      </w:r>
      <w:r w:rsidR="00E70DD9" w:rsidRPr="003D3A2E">
        <w:rPr>
          <w:rFonts w:asciiTheme="minorHAnsi" w:hAnsiTheme="minorHAnsi" w:cstheme="minorHAnsi"/>
          <w:sz w:val="20"/>
          <w:szCs w:val="20"/>
        </w:rPr>
        <w:t>o udzielenie zamówienia</w:t>
      </w:r>
      <w:r w:rsidRPr="003D3A2E">
        <w:rPr>
          <w:rFonts w:asciiTheme="minorHAnsi" w:hAnsiTheme="minorHAnsi" w:cstheme="minorHAnsi"/>
          <w:sz w:val="20"/>
          <w:szCs w:val="20"/>
        </w:rPr>
        <w:t xml:space="preserve">, wykorzystywać jedynie do celów </w:t>
      </w:r>
      <w:r w:rsidR="00E70DD9" w:rsidRPr="003D3A2E">
        <w:rPr>
          <w:rFonts w:asciiTheme="minorHAnsi" w:hAnsiTheme="minorHAnsi" w:cstheme="minorHAnsi"/>
          <w:sz w:val="20"/>
          <w:szCs w:val="20"/>
        </w:rPr>
        <w:t xml:space="preserve">uczestniczenia w niniejszym </w:t>
      </w:r>
      <w:r w:rsidRPr="003D3A2E">
        <w:rPr>
          <w:rFonts w:asciiTheme="minorHAnsi" w:hAnsiTheme="minorHAnsi" w:cstheme="minorHAnsi"/>
          <w:sz w:val="20"/>
          <w:szCs w:val="20"/>
        </w:rPr>
        <w:t>postępowani</w:t>
      </w:r>
      <w:r w:rsidR="00E70DD9" w:rsidRPr="003D3A2E">
        <w:rPr>
          <w:rFonts w:asciiTheme="minorHAnsi" w:hAnsiTheme="minorHAnsi" w:cstheme="minorHAnsi"/>
          <w:sz w:val="20"/>
          <w:szCs w:val="20"/>
        </w:rPr>
        <w:t>u</w:t>
      </w:r>
      <w:r w:rsidRPr="003D3A2E">
        <w:rPr>
          <w:rFonts w:asciiTheme="minorHAnsi" w:hAnsiTheme="minorHAnsi" w:cstheme="minorHAnsi"/>
          <w:sz w:val="20"/>
          <w:szCs w:val="20"/>
        </w:rPr>
        <w:t xml:space="preserve">, nie udostępniać osobom trzecim, nie publikować w jakiejkolwiek formie w całości </w:t>
      </w:r>
      <w:r w:rsidR="00E70DD9" w:rsidRPr="003D3A2E">
        <w:rPr>
          <w:rFonts w:asciiTheme="minorHAnsi" w:hAnsiTheme="minorHAnsi" w:cstheme="minorHAnsi"/>
          <w:sz w:val="20"/>
          <w:szCs w:val="20"/>
        </w:rPr>
        <w:t xml:space="preserve">ani w </w:t>
      </w:r>
      <w:r w:rsidRPr="003D3A2E">
        <w:rPr>
          <w:rFonts w:asciiTheme="minorHAnsi" w:hAnsiTheme="minorHAnsi" w:cstheme="minorHAnsi"/>
          <w:sz w:val="20"/>
          <w:szCs w:val="20"/>
        </w:rPr>
        <w:t xml:space="preserve">części, </w:t>
      </w:r>
      <w:r w:rsidR="00CF62AA" w:rsidRPr="003D3A2E">
        <w:rPr>
          <w:rFonts w:asciiTheme="minorHAnsi" w:hAnsiTheme="minorHAnsi" w:cstheme="minorHAnsi"/>
          <w:sz w:val="20"/>
          <w:szCs w:val="20"/>
        </w:rPr>
        <w:t xml:space="preserve">lecz je </w:t>
      </w:r>
      <w:r w:rsidRPr="003D3A2E">
        <w:rPr>
          <w:rFonts w:asciiTheme="minorHAnsi" w:hAnsiTheme="minorHAnsi" w:cstheme="minorHAnsi"/>
          <w:sz w:val="20"/>
          <w:szCs w:val="20"/>
        </w:rPr>
        <w:t>zabezpieczać</w:t>
      </w:r>
      <w:r w:rsidR="00CF62AA" w:rsidRPr="003D3A2E">
        <w:rPr>
          <w:rFonts w:asciiTheme="minorHAnsi" w:hAnsiTheme="minorHAnsi" w:cstheme="minorHAnsi"/>
          <w:sz w:val="20"/>
          <w:szCs w:val="20"/>
        </w:rPr>
        <w:t xml:space="preserve"> i</w:t>
      </w:r>
      <w:r w:rsidRPr="003D3A2E">
        <w:rPr>
          <w:rFonts w:asciiTheme="minorHAnsi" w:hAnsiTheme="minorHAnsi" w:cstheme="minorHAnsi"/>
          <w:sz w:val="20"/>
          <w:szCs w:val="20"/>
        </w:rPr>
        <w:t xml:space="preserve"> chronić </w:t>
      </w:r>
      <w:r w:rsidR="00CF62AA" w:rsidRPr="003D3A2E">
        <w:rPr>
          <w:rFonts w:asciiTheme="minorHAnsi" w:hAnsiTheme="minorHAnsi" w:cstheme="minorHAnsi"/>
          <w:sz w:val="20"/>
          <w:szCs w:val="20"/>
        </w:rPr>
        <w:t xml:space="preserve">przed ujawnieniem. Ponadto zobowiązujemy się je </w:t>
      </w:r>
      <w:r w:rsidRPr="003D3A2E">
        <w:rPr>
          <w:rFonts w:asciiTheme="minorHAnsi" w:hAnsiTheme="minorHAnsi" w:cstheme="minorHAnsi"/>
          <w:sz w:val="20"/>
          <w:szCs w:val="20"/>
        </w:rPr>
        <w:t xml:space="preserve">zniszczyć, wraz z koniecznością trwałego usunięcia z systemów informatycznych, natychmiast po </w:t>
      </w:r>
      <w:r w:rsidR="00CF62AA" w:rsidRPr="003D3A2E">
        <w:rPr>
          <w:rFonts w:asciiTheme="minorHAnsi" w:hAnsiTheme="minorHAnsi" w:cstheme="minorHAnsi"/>
          <w:sz w:val="20"/>
          <w:szCs w:val="20"/>
        </w:rPr>
        <w:t xml:space="preserve">zakończeniu </w:t>
      </w:r>
      <w:r w:rsidRPr="003D3A2E">
        <w:rPr>
          <w:rFonts w:asciiTheme="minorHAnsi" w:hAnsiTheme="minorHAnsi" w:cstheme="minorHAnsi"/>
          <w:sz w:val="20"/>
          <w:szCs w:val="20"/>
        </w:rPr>
        <w:t>niniejszego postępowania</w:t>
      </w:r>
      <w:r w:rsidR="00CF62AA" w:rsidRPr="003D3A2E">
        <w:rPr>
          <w:rFonts w:asciiTheme="minorHAnsi" w:hAnsiTheme="minorHAnsi" w:cstheme="minorHAnsi"/>
          <w:sz w:val="20"/>
          <w:szCs w:val="20"/>
        </w:rPr>
        <w:t>, chyba, że nasza oferta zostanie wybrana</w:t>
      </w:r>
      <w:r w:rsidR="00E70DD9" w:rsidRPr="003D3A2E">
        <w:rPr>
          <w:rFonts w:asciiTheme="minorHAnsi" w:hAnsiTheme="minorHAnsi" w:cstheme="minorHAnsi"/>
          <w:sz w:val="20"/>
          <w:szCs w:val="20"/>
        </w:rPr>
        <w:t xml:space="preserve"> i Zamawiający </w:t>
      </w:r>
      <w:r w:rsidR="00C874BF" w:rsidRPr="003D3A2E">
        <w:rPr>
          <w:rFonts w:asciiTheme="minorHAnsi" w:hAnsiTheme="minorHAnsi" w:cstheme="minorHAnsi"/>
          <w:sz w:val="20"/>
          <w:szCs w:val="20"/>
        </w:rPr>
        <w:t xml:space="preserve">pisemnie </w:t>
      </w:r>
      <w:r w:rsidR="00E70DD9" w:rsidRPr="003D3A2E">
        <w:rPr>
          <w:rFonts w:asciiTheme="minorHAnsi" w:hAnsiTheme="minorHAnsi" w:cstheme="minorHAnsi"/>
          <w:sz w:val="20"/>
          <w:szCs w:val="20"/>
        </w:rPr>
        <w:t>zwolni nas z tego obowiązku</w:t>
      </w:r>
      <w:r w:rsidR="009C5473" w:rsidRPr="003D3A2E">
        <w:rPr>
          <w:rFonts w:asciiTheme="minorHAnsi" w:hAnsiTheme="minorHAnsi" w:cstheme="minorHAnsi"/>
          <w:sz w:val="20"/>
          <w:szCs w:val="20"/>
        </w:rPr>
        <w:t>.</w:t>
      </w:r>
    </w:p>
    <w:p w14:paraId="4DDD1795" w14:textId="77777777" w:rsidR="00E70DD9" w:rsidRPr="003D3A2E" w:rsidRDefault="00E70DD9" w:rsidP="003D3A2E">
      <w:pPr>
        <w:pStyle w:val="Tekstpodstawowy"/>
        <w:tabs>
          <w:tab w:val="left" w:pos="709"/>
        </w:tabs>
        <w:spacing w:after="0" w:line="276" w:lineRule="auto"/>
        <w:jc w:val="both"/>
        <w:rPr>
          <w:rFonts w:asciiTheme="minorHAnsi" w:hAnsiTheme="minorHAnsi" w:cstheme="minorHAnsi"/>
          <w:sz w:val="20"/>
          <w:szCs w:val="20"/>
        </w:rPr>
      </w:pPr>
    </w:p>
    <w:p w14:paraId="35DE8A3E" w14:textId="77777777" w:rsidR="00435628" w:rsidRPr="003D3A2E" w:rsidRDefault="00E70DD9" w:rsidP="003D3A2E">
      <w:pPr>
        <w:pStyle w:val="Tekstpodstawowy"/>
        <w:tabs>
          <w:tab w:val="left" w:pos="709"/>
        </w:tabs>
        <w:spacing w:after="0" w:line="276" w:lineRule="auto"/>
        <w:jc w:val="both"/>
        <w:rPr>
          <w:rFonts w:asciiTheme="minorHAnsi" w:hAnsiTheme="minorHAnsi" w:cstheme="minorHAnsi"/>
          <w:sz w:val="20"/>
          <w:szCs w:val="20"/>
        </w:rPr>
      </w:pPr>
      <w:r w:rsidRPr="003D3A2E">
        <w:rPr>
          <w:rFonts w:asciiTheme="minorHAnsi" w:hAnsiTheme="minorHAnsi" w:cstheme="minorHAnsi"/>
          <w:sz w:val="20"/>
          <w:szCs w:val="20"/>
        </w:rPr>
        <w:t>Obowiązki te mają charakter bezterminowy.</w:t>
      </w:r>
    </w:p>
    <w:p w14:paraId="356A4191" w14:textId="77777777" w:rsidR="00902182" w:rsidRPr="003D3A2E" w:rsidRDefault="00902182" w:rsidP="003D3A2E">
      <w:pPr>
        <w:tabs>
          <w:tab w:val="left" w:pos="709"/>
        </w:tabs>
        <w:spacing w:before="0" w:line="276" w:lineRule="auto"/>
        <w:ind w:left="5664" w:firstLine="708"/>
        <w:rPr>
          <w:rFonts w:asciiTheme="minorHAnsi" w:hAnsiTheme="minorHAnsi" w:cstheme="minorHAnsi"/>
          <w:sz w:val="20"/>
          <w:szCs w:val="20"/>
        </w:rPr>
      </w:pPr>
    </w:p>
    <w:tbl>
      <w:tblPr>
        <w:tblW w:w="0" w:type="auto"/>
        <w:jc w:val="center"/>
        <w:tblCellMar>
          <w:left w:w="70" w:type="dxa"/>
          <w:right w:w="70" w:type="dxa"/>
        </w:tblCellMar>
        <w:tblLook w:val="0000" w:firstRow="0" w:lastRow="0" w:firstColumn="0" w:lastColumn="0" w:noHBand="0" w:noVBand="0"/>
      </w:tblPr>
      <w:tblGrid>
        <w:gridCol w:w="4060"/>
      </w:tblGrid>
      <w:tr w:rsidR="000475AD" w:rsidRPr="003D3A2E" w14:paraId="6FCC3670" w14:textId="77777777" w:rsidTr="00902182">
        <w:trPr>
          <w:trHeight w:hRule="exact" w:val="1752"/>
          <w:jc w:val="center"/>
        </w:trPr>
        <w:tc>
          <w:tcPr>
            <w:tcW w:w="4060" w:type="dxa"/>
            <w:tcBorders>
              <w:top w:val="single" w:sz="4" w:space="0" w:color="auto"/>
              <w:left w:val="single" w:sz="4" w:space="0" w:color="auto"/>
              <w:bottom w:val="single" w:sz="4" w:space="0" w:color="auto"/>
              <w:right w:val="single" w:sz="4" w:space="0" w:color="auto"/>
            </w:tcBorders>
            <w:vAlign w:val="bottom"/>
          </w:tcPr>
          <w:p w14:paraId="7B00FBE3" w14:textId="77777777" w:rsidR="000475AD" w:rsidRPr="003D3A2E" w:rsidRDefault="000475AD" w:rsidP="003D3A2E">
            <w:pPr>
              <w:tabs>
                <w:tab w:val="left" w:pos="709"/>
              </w:tabs>
              <w:spacing w:before="0" w:line="276" w:lineRule="auto"/>
              <w:rPr>
                <w:rFonts w:asciiTheme="minorHAnsi" w:hAnsiTheme="minorHAnsi" w:cstheme="minorHAnsi"/>
                <w:sz w:val="20"/>
                <w:szCs w:val="20"/>
              </w:rPr>
            </w:pPr>
          </w:p>
        </w:tc>
      </w:tr>
      <w:tr w:rsidR="000475AD" w:rsidRPr="003D3A2E" w14:paraId="21834D51" w14:textId="77777777" w:rsidTr="00902182">
        <w:trPr>
          <w:jc w:val="center"/>
        </w:trPr>
        <w:tc>
          <w:tcPr>
            <w:tcW w:w="4060" w:type="dxa"/>
            <w:tcBorders>
              <w:top w:val="nil"/>
              <w:left w:val="nil"/>
              <w:bottom w:val="nil"/>
              <w:right w:val="nil"/>
            </w:tcBorders>
          </w:tcPr>
          <w:p w14:paraId="3310AB2B" w14:textId="796F4067" w:rsidR="000475AD" w:rsidRPr="003D3A2E" w:rsidRDefault="000475AD" w:rsidP="003D3A2E">
            <w:pPr>
              <w:tabs>
                <w:tab w:val="left" w:pos="709"/>
              </w:tabs>
              <w:spacing w:before="0" w:line="276" w:lineRule="auto"/>
              <w:jc w:val="center"/>
              <w:rPr>
                <w:rFonts w:asciiTheme="minorHAnsi" w:hAnsiTheme="minorHAnsi" w:cstheme="minorHAnsi"/>
                <w:b/>
                <w:sz w:val="20"/>
                <w:szCs w:val="20"/>
              </w:rPr>
            </w:pPr>
            <w:r w:rsidRPr="008C5AE6">
              <w:rPr>
                <w:rFonts w:asciiTheme="minorHAnsi" w:hAnsiTheme="minorHAnsi" w:cstheme="minorHAnsi"/>
                <w:b/>
                <w:sz w:val="20"/>
                <w:szCs w:val="20"/>
              </w:rPr>
              <w:t>Imię i nazwisko/podpis  przedstawiciela(i) Wykonawcy</w:t>
            </w:r>
          </w:p>
        </w:tc>
      </w:tr>
    </w:tbl>
    <w:p w14:paraId="4539D4D9" w14:textId="77777777" w:rsidR="00455970" w:rsidRPr="003D3A2E" w:rsidRDefault="00455970" w:rsidP="003D3A2E">
      <w:pPr>
        <w:tabs>
          <w:tab w:val="left" w:pos="709"/>
        </w:tabs>
        <w:spacing w:before="0" w:line="276" w:lineRule="auto"/>
        <w:rPr>
          <w:rFonts w:asciiTheme="minorHAnsi" w:hAnsiTheme="minorHAnsi" w:cstheme="minorHAnsi"/>
          <w:sz w:val="20"/>
          <w:szCs w:val="20"/>
          <w:u w:val="single"/>
        </w:rPr>
      </w:pPr>
    </w:p>
    <w:p w14:paraId="56A75A0E" w14:textId="77777777" w:rsidR="00132250" w:rsidRPr="003D3A2E" w:rsidRDefault="00132250" w:rsidP="003D3A2E">
      <w:pPr>
        <w:tabs>
          <w:tab w:val="left" w:pos="709"/>
        </w:tabs>
        <w:spacing w:before="0" w:line="276" w:lineRule="auto"/>
        <w:rPr>
          <w:rFonts w:asciiTheme="minorHAnsi" w:hAnsiTheme="minorHAnsi" w:cstheme="minorHAnsi"/>
          <w:sz w:val="20"/>
          <w:szCs w:val="20"/>
          <w:u w:val="single"/>
        </w:rPr>
      </w:pPr>
      <w:r w:rsidRPr="003D3A2E">
        <w:rPr>
          <w:rFonts w:asciiTheme="minorHAnsi" w:hAnsiTheme="minorHAnsi" w:cstheme="minorHAnsi"/>
          <w:sz w:val="20"/>
          <w:szCs w:val="20"/>
          <w:u w:val="single"/>
        </w:rPr>
        <w:br w:type="page"/>
      </w:r>
    </w:p>
    <w:p w14:paraId="012104D0" w14:textId="1FA74462" w:rsidR="00082234" w:rsidRPr="003D3A2E" w:rsidRDefault="00082234" w:rsidP="003D3A2E">
      <w:pPr>
        <w:pStyle w:val="Nagwek4"/>
        <w:spacing w:before="0" w:after="0" w:line="276" w:lineRule="auto"/>
        <w:jc w:val="both"/>
        <w:rPr>
          <w:rFonts w:asciiTheme="minorHAnsi" w:hAnsiTheme="minorHAnsi" w:cstheme="minorHAnsi"/>
          <w:sz w:val="20"/>
          <w:szCs w:val="20"/>
          <w:u w:val="single"/>
        </w:rPr>
      </w:pPr>
      <w:bookmarkStart w:id="22" w:name="_Toc93572223"/>
      <w:bookmarkStart w:id="23" w:name="_Toc151554405"/>
      <w:bookmarkStart w:id="24" w:name="_Toc382495774"/>
      <w:bookmarkStart w:id="25" w:name="_Toc389210261"/>
      <w:r w:rsidRPr="003D3A2E">
        <w:rPr>
          <w:rFonts w:asciiTheme="minorHAnsi" w:hAnsiTheme="minorHAnsi" w:cstheme="minorHAnsi"/>
          <w:sz w:val="20"/>
          <w:szCs w:val="20"/>
          <w:u w:val="single"/>
        </w:rPr>
        <w:lastRenderedPageBreak/>
        <w:t xml:space="preserve">ZAŁĄCZNIK NR 5 – INFORMACJA O ADMINISTRATORZE DANYCH OSOBOWYCH </w:t>
      </w:r>
      <w:r w:rsidRPr="003D3A2E">
        <w:rPr>
          <w:rFonts w:asciiTheme="minorHAnsi" w:hAnsiTheme="minorHAnsi" w:cstheme="minorHAnsi"/>
          <w:color w:val="FF0000"/>
          <w:sz w:val="20"/>
          <w:szCs w:val="20"/>
          <w:u w:val="single"/>
        </w:rPr>
        <w:t>(SKŁADANA WRAZ Z OFERTĄ)</w:t>
      </w:r>
      <w:bookmarkEnd w:id="22"/>
      <w:bookmarkEnd w:id="23"/>
    </w:p>
    <w:tbl>
      <w:tblPr>
        <w:tblpPr w:leftFromText="141" w:rightFromText="141" w:vertAnchor="text" w:tblpY="218"/>
        <w:tblW w:w="9777" w:type="dxa"/>
        <w:tblLayout w:type="fixed"/>
        <w:tblCellMar>
          <w:left w:w="70" w:type="dxa"/>
          <w:right w:w="70" w:type="dxa"/>
        </w:tblCellMar>
        <w:tblLook w:val="04A0" w:firstRow="1" w:lastRow="0" w:firstColumn="1" w:lastColumn="0" w:noHBand="0" w:noVBand="1"/>
      </w:tblPr>
      <w:tblGrid>
        <w:gridCol w:w="3850"/>
        <w:gridCol w:w="5927"/>
      </w:tblGrid>
      <w:tr w:rsidR="00082234" w:rsidRPr="003D3A2E" w14:paraId="5BD2A888" w14:textId="77777777" w:rsidTr="00E75685">
        <w:trPr>
          <w:trHeight w:val="1126"/>
        </w:trPr>
        <w:tc>
          <w:tcPr>
            <w:tcW w:w="3850" w:type="dxa"/>
            <w:tcBorders>
              <w:top w:val="single" w:sz="4" w:space="0" w:color="auto"/>
              <w:left w:val="single" w:sz="4" w:space="0" w:color="auto"/>
              <w:bottom w:val="single" w:sz="4" w:space="0" w:color="auto"/>
              <w:right w:val="single" w:sz="4" w:space="0" w:color="auto"/>
            </w:tcBorders>
            <w:vAlign w:val="bottom"/>
            <w:hideMark/>
          </w:tcPr>
          <w:p w14:paraId="6AC2537C" w14:textId="77777777" w:rsidR="00082234" w:rsidRPr="003D3A2E" w:rsidRDefault="00082234" w:rsidP="003D3A2E">
            <w:pPr>
              <w:pStyle w:val="WW-Legenda"/>
              <w:tabs>
                <w:tab w:val="left" w:pos="709"/>
              </w:tabs>
              <w:spacing w:line="276" w:lineRule="auto"/>
              <w:jc w:val="center"/>
              <w:rPr>
                <w:rFonts w:asciiTheme="minorHAnsi" w:hAnsiTheme="minorHAnsi" w:cstheme="minorHAnsi"/>
                <w:b w:val="0"/>
                <w:bCs w:val="0"/>
              </w:rPr>
            </w:pPr>
            <w:r w:rsidRPr="003D3A2E">
              <w:rPr>
                <w:rFonts w:asciiTheme="minorHAnsi" w:hAnsiTheme="minorHAnsi" w:cstheme="minorHAnsi"/>
                <w:b w:val="0"/>
                <w:bCs w:val="0"/>
              </w:rPr>
              <w:t>(nazwa Wykonawcy)</w:t>
            </w:r>
          </w:p>
        </w:tc>
        <w:tc>
          <w:tcPr>
            <w:tcW w:w="5927" w:type="dxa"/>
          </w:tcPr>
          <w:p w14:paraId="3C09B788" w14:textId="77777777" w:rsidR="00082234" w:rsidRPr="003D3A2E" w:rsidRDefault="00082234" w:rsidP="003D3A2E">
            <w:pPr>
              <w:pStyle w:val="WW-Legenda"/>
              <w:tabs>
                <w:tab w:val="left" w:pos="709"/>
              </w:tabs>
              <w:spacing w:line="276" w:lineRule="auto"/>
              <w:jc w:val="both"/>
              <w:rPr>
                <w:rFonts w:asciiTheme="minorHAnsi" w:hAnsiTheme="minorHAnsi" w:cstheme="minorHAnsi"/>
                <w:b w:val="0"/>
                <w:bCs w:val="0"/>
              </w:rPr>
            </w:pPr>
          </w:p>
        </w:tc>
      </w:tr>
    </w:tbl>
    <w:p w14:paraId="14F512FC" w14:textId="5254D0AC" w:rsidR="00082234" w:rsidRPr="003D3A2E" w:rsidRDefault="00082234" w:rsidP="003D3A2E">
      <w:pPr>
        <w:spacing w:before="0" w:line="276" w:lineRule="auto"/>
        <w:jc w:val="center"/>
        <w:rPr>
          <w:rFonts w:asciiTheme="minorHAnsi" w:hAnsiTheme="minorHAnsi" w:cstheme="minorHAnsi"/>
          <w:b/>
          <w:bCs/>
          <w:color w:val="0070C0"/>
          <w:sz w:val="20"/>
          <w:szCs w:val="20"/>
        </w:rPr>
      </w:pPr>
    </w:p>
    <w:p w14:paraId="17265BD9" w14:textId="77777777" w:rsidR="00B8455D" w:rsidRDefault="00B8455D" w:rsidP="003D3A2E">
      <w:pPr>
        <w:spacing w:before="0" w:line="276" w:lineRule="auto"/>
        <w:jc w:val="center"/>
        <w:rPr>
          <w:rFonts w:asciiTheme="minorHAnsi" w:hAnsiTheme="minorHAnsi" w:cstheme="minorHAnsi"/>
          <w:b/>
          <w:sz w:val="20"/>
          <w:szCs w:val="20"/>
        </w:rPr>
      </w:pPr>
      <w:r>
        <w:rPr>
          <w:rFonts w:asciiTheme="minorHAnsi" w:hAnsiTheme="minorHAnsi" w:cstheme="minorHAnsi"/>
          <w:b/>
          <w:bCs/>
          <w:color w:val="0070C0"/>
          <w:sz w:val="20"/>
          <w:szCs w:val="20"/>
        </w:rPr>
        <w:t xml:space="preserve">Usługi domu </w:t>
      </w:r>
      <w:proofErr w:type="spellStart"/>
      <w:r>
        <w:rPr>
          <w:rFonts w:asciiTheme="minorHAnsi" w:hAnsiTheme="minorHAnsi" w:cstheme="minorHAnsi"/>
          <w:b/>
          <w:bCs/>
          <w:color w:val="0070C0"/>
          <w:sz w:val="20"/>
          <w:szCs w:val="20"/>
        </w:rPr>
        <w:t>mediowego</w:t>
      </w:r>
      <w:proofErr w:type="spellEnd"/>
      <w:r w:rsidRPr="003D3A2E">
        <w:rPr>
          <w:rFonts w:asciiTheme="minorHAnsi" w:hAnsiTheme="minorHAnsi" w:cstheme="minorHAnsi"/>
          <w:b/>
          <w:sz w:val="20"/>
          <w:szCs w:val="20"/>
        </w:rPr>
        <w:t xml:space="preserve"> </w:t>
      </w:r>
    </w:p>
    <w:p w14:paraId="5E7D7559" w14:textId="6223EC1F" w:rsidR="00082234" w:rsidRPr="003D3A2E" w:rsidRDefault="00082234" w:rsidP="003D3A2E">
      <w:pPr>
        <w:spacing w:before="0" w:line="276" w:lineRule="auto"/>
        <w:jc w:val="center"/>
        <w:rPr>
          <w:rFonts w:asciiTheme="minorHAnsi" w:hAnsiTheme="minorHAnsi" w:cstheme="minorHAnsi"/>
          <w:b/>
          <w:sz w:val="20"/>
          <w:szCs w:val="20"/>
        </w:rPr>
      </w:pPr>
      <w:r w:rsidRPr="003D3A2E">
        <w:rPr>
          <w:rFonts w:asciiTheme="minorHAnsi" w:hAnsiTheme="minorHAnsi" w:cstheme="minorHAnsi"/>
          <w:b/>
          <w:sz w:val="20"/>
          <w:szCs w:val="20"/>
        </w:rPr>
        <w:t>INFORMACJA O ADMINISTRATORZE DANYCH OSOBOWYCH</w:t>
      </w:r>
    </w:p>
    <w:p w14:paraId="0E0BADBA" w14:textId="14365F41" w:rsidR="00082234" w:rsidRPr="003D3A2E" w:rsidRDefault="00082234" w:rsidP="003D3A2E">
      <w:pPr>
        <w:spacing w:before="0" w:line="276" w:lineRule="auto"/>
        <w:rPr>
          <w:rFonts w:asciiTheme="minorHAnsi" w:eastAsia="Calibri" w:hAnsiTheme="minorHAnsi" w:cstheme="minorHAnsi"/>
          <w:sz w:val="20"/>
          <w:szCs w:val="20"/>
          <w:lang w:eastAsia="en-US"/>
        </w:rPr>
      </w:pPr>
      <w:r w:rsidRPr="003D3A2E">
        <w:rPr>
          <w:rFonts w:asciiTheme="minorHAnsi" w:eastAsia="Calibri" w:hAnsiTheme="minorHAnsi" w:cstheme="minorHAnsi"/>
          <w:sz w:val="20"/>
          <w:szCs w:val="20"/>
          <w:lang w:eastAsia="en-US"/>
        </w:rPr>
        <w:t>Oświadczam, że dopełniłem poniższego obowiązku informacyjnego wobec osób fizycznych, od których dane osobowe bezpośrednio lub pośrednio pozyskałem w celu ubiegania się o udzielenie zamówienia w postępowaniu nr </w:t>
      </w:r>
      <w:r w:rsidR="00B8455D">
        <w:rPr>
          <w:rFonts w:ascii="Calibri-Bold" w:hAnsi="Calibri-Bold"/>
          <w:b/>
          <w:bCs/>
          <w:color w:val="000000"/>
          <w:sz w:val="20"/>
          <w:szCs w:val="20"/>
        </w:rPr>
        <w:t xml:space="preserve"> </w:t>
      </w:r>
      <w:r w:rsidR="00B8455D" w:rsidRPr="00175CB8">
        <w:rPr>
          <w:rFonts w:ascii="Calibri" w:hAnsi="Calibri"/>
          <w:b/>
          <w:sz w:val="20"/>
          <w:szCs w:val="20"/>
        </w:rPr>
        <w:t>1200/BW00/ZB/EX/2024/0000109340</w:t>
      </w:r>
    </w:p>
    <w:p w14:paraId="71147C9A" w14:textId="7211AFB3" w:rsidR="00082234" w:rsidRPr="003D3A2E" w:rsidRDefault="00082234" w:rsidP="00B91BCF">
      <w:pPr>
        <w:numPr>
          <w:ilvl w:val="0"/>
          <w:numId w:val="48"/>
        </w:numPr>
        <w:spacing w:before="0" w:line="276" w:lineRule="auto"/>
        <w:ind w:left="357" w:hanging="357"/>
        <w:contextualSpacing/>
        <w:rPr>
          <w:rFonts w:asciiTheme="minorHAnsi" w:eastAsia="Calibri" w:hAnsiTheme="minorHAnsi" w:cstheme="minorHAnsi"/>
          <w:sz w:val="20"/>
          <w:szCs w:val="20"/>
          <w:lang w:eastAsia="en-US"/>
        </w:rPr>
      </w:pPr>
      <w:r w:rsidRPr="003D3A2E">
        <w:rPr>
          <w:rFonts w:asciiTheme="minorHAnsi" w:eastAsia="Calibri" w:hAnsiTheme="minorHAnsi" w:cstheme="minorHAnsi"/>
          <w:b/>
          <w:sz w:val="20"/>
          <w:szCs w:val="20"/>
          <w:lang w:eastAsia="en-US"/>
        </w:rPr>
        <w:t xml:space="preserve">[dane administratora danych] </w:t>
      </w:r>
      <w:r w:rsidRPr="003D3A2E">
        <w:rPr>
          <w:rFonts w:asciiTheme="minorHAnsi" w:eastAsia="Calibri" w:hAnsiTheme="minorHAnsi" w:cstheme="minorHAnsi"/>
          <w:sz w:val="20"/>
          <w:szCs w:val="20"/>
          <w:lang w:eastAsia="en-US"/>
        </w:rPr>
        <w:t xml:space="preserve">Administratorem Pana/Pani danych osobowych jest </w:t>
      </w:r>
      <w:r w:rsidR="00BC50B7" w:rsidRPr="00BC50B7">
        <w:rPr>
          <w:rFonts w:asciiTheme="minorHAnsi" w:eastAsia="Calibri" w:hAnsiTheme="minorHAnsi" w:cstheme="minorHAnsi"/>
          <w:b/>
          <w:sz w:val="20"/>
          <w:szCs w:val="20"/>
          <w:lang w:eastAsia="en-US"/>
        </w:rPr>
        <w:t xml:space="preserve">ENEA </w:t>
      </w:r>
      <w:r w:rsidR="00461A3C">
        <w:rPr>
          <w:rFonts w:asciiTheme="minorHAnsi" w:eastAsia="Calibri" w:hAnsiTheme="minorHAnsi" w:cstheme="minorHAnsi"/>
          <w:b/>
          <w:sz w:val="20"/>
          <w:szCs w:val="20"/>
          <w:lang w:eastAsia="en-US"/>
        </w:rPr>
        <w:t>Centrum</w:t>
      </w:r>
      <w:r w:rsidR="00F2306F" w:rsidRPr="00BC50B7">
        <w:rPr>
          <w:rFonts w:asciiTheme="minorHAnsi" w:eastAsia="Calibri" w:hAnsiTheme="minorHAnsi" w:cstheme="minorHAnsi"/>
          <w:b/>
          <w:sz w:val="20"/>
          <w:szCs w:val="20"/>
          <w:lang w:eastAsia="en-US"/>
        </w:rPr>
        <w:t xml:space="preserve"> </w:t>
      </w:r>
      <w:r w:rsidR="00BC50B7" w:rsidRPr="00BC50B7">
        <w:rPr>
          <w:rFonts w:asciiTheme="minorHAnsi" w:eastAsia="Calibri" w:hAnsiTheme="minorHAnsi" w:cstheme="minorHAnsi"/>
          <w:b/>
          <w:sz w:val="20"/>
          <w:szCs w:val="20"/>
          <w:lang w:eastAsia="en-US"/>
        </w:rPr>
        <w:t xml:space="preserve">sp. z o.o. </w:t>
      </w:r>
      <w:r w:rsidR="00BC50B7">
        <w:rPr>
          <w:rFonts w:asciiTheme="minorHAnsi" w:eastAsia="Calibri" w:hAnsiTheme="minorHAnsi" w:cstheme="minorHAnsi"/>
          <w:b/>
          <w:sz w:val="20"/>
          <w:szCs w:val="20"/>
          <w:lang w:eastAsia="en-US"/>
        </w:rPr>
        <w:br/>
      </w:r>
      <w:r w:rsidR="00BC50B7" w:rsidRPr="00BC50B7">
        <w:rPr>
          <w:rFonts w:asciiTheme="minorHAnsi" w:eastAsia="Calibri" w:hAnsiTheme="minorHAnsi" w:cstheme="minorHAnsi"/>
          <w:b/>
          <w:sz w:val="20"/>
          <w:szCs w:val="20"/>
          <w:lang w:eastAsia="en-US"/>
        </w:rPr>
        <w:t xml:space="preserve">z siedzibą w Poznaniu, </w:t>
      </w:r>
      <w:r w:rsidR="00461A3C">
        <w:rPr>
          <w:rFonts w:asciiTheme="minorHAnsi" w:eastAsia="Calibri" w:hAnsiTheme="minorHAnsi" w:cstheme="minorHAnsi"/>
          <w:b/>
          <w:sz w:val="20"/>
          <w:szCs w:val="20"/>
          <w:lang w:eastAsia="en-US"/>
        </w:rPr>
        <w:t>Plac Andersa 7</w:t>
      </w:r>
      <w:r w:rsidR="00F2306F" w:rsidRPr="00F2306F">
        <w:rPr>
          <w:rFonts w:asciiTheme="minorHAnsi" w:eastAsia="Calibri" w:hAnsiTheme="minorHAnsi" w:cstheme="minorHAnsi"/>
          <w:b/>
          <w:sz w:val="20"/>
          <w:szCs w:val="20"/>
          <w:lang w:eastAsia="en-US"/>
        </w:rPr>
        <w:t xml:space="preserve">; </w:t>
      </w:r>
      <w:r w:rsidR="000475AD">
        <w:rPr>
          <w:rFonts w:asciiTheme="minorHAnsi" w:eastAsia="Calibri" w:hAnsiTheme="minorHAnsi" w:cstheme="minorHAnsi"/>
          <w:b/>
          <w:sz w:val="20"/>
          <w:szCs w:val="20"/>
          <w:lang w:eastAsia="en-US"/>
        </w:rPr>
        <w:t>61-894</w:t>
      </w:r>
      <w:r w:rsidR="00F2306F" w:rsidRPr="00F2306F">
        <w:rPr>
          <w:rFonts w:asciiTheme="minorHAnsi" w:eastAsia="Calibri" w:hAnsiTheme="minorHAnsi" w:cstheme="minorHAnsi"/>
          <w:b/>
          <w:sz w:val="20"/>
          <w:szCs w:val="20"/>
          <w:lang w:eastAsia="en-US"/>
        </w:rPr>
        <w:t xml:space="preserve"> Poznań</w:t>
      </w:r>
      <w:r w:rsidR="00BC50B7" w:rsidRPr="00BC50B7">
        <w:rPr>
          <w:rFonts w:asciiTheme="minorHAnsi" w:eastAsia="Calibri" w:hAnsiTheme="minorHAnsi" w:cstheme="minorHAnsi"/>
          <w:b/>
          <w:sz w:val="20"/>
          <w:szCs w:val="20"/>
          <w:lang w:eastAsia="en-US"/>
        </w:rPr>
        <w:t>,</w:t>
      </w:r>
      <w:r w:rsidR="000475AD" w:rsidRPr="000475AD">
        <w:rPr>
          <w:rFonts w:asciiTheme="minorHAnsi" w:eastAsia="Calibri" w:hAnsiTheme="minorHAnsi" w:cstheme="minorHAnsi"/>
          <w:b/>
          <w:sz w:val="20"/>
          <w:szCs w:val="20"/>
          <w:lang w:eastAsia="en-US"/>
        </w:rPr>
        <w:t xml:space="preserve"> NIP: 777-000-28-43; REGON: 630770227 </w:t>
      </w:r>
      <w:r w:rsidRPr="003D3A2E">
        <w:rPr>
          <w:rFonts w:asciiTheme="minorHAnsi" w:eastAsia="Calibri" w:hAnsiTheme="minorHAnsi" w:cstheme="minorHAnsi"/>
          <w:sz w:val="20"/>
          <w:szCs w:val="20"/>
          <w:lang w:eastAsia="en-US"/>
        </w:rPr>
        <w:t xml:space="preserve">(dalej: </w:t>
      </w:r>
      <w:r w:rsidRPr="003D3A2E">
        <w:rPr>
          <w:rFonts w:asciiTheme="minorHAnsi" w:eastAsia="Calibri" w:hAnsiTheme="minorHAnsi" w:cstheme="minorHAnsi"/>
          <w:b/>
          <w:sz w:val="20"/>
          <w:szCs w:val="20"/>
          <w:lang w:eastAsia="en-US"/>
        </w:rPr>
        <w:t>Administrator</w:t>
      </w:r>
      <w:r w:rsidRPr="003D3A2E">
        <w:rPr>
          <w:rFonts w:asciiTheme="minorHAnsi" w:eastAsia="Calibri" w:hAnsiTheme="minorHAnsi" w:cstheme="minorHAnsi"/>
          <w:sz w:val="20"/>
          <w:szCs w:val="20"/>
          <w:lang w:eastAsia="en-US"/>
        </w:rPr>
        <w:t xml:space="preserve">). </w:t>
      </w:r>
    </w:p>
    <w:p w14:paraId="3B26AF1B" w14:textId="504C58F3" w:rsidR="000475AD" w:rsidRDefault="00082234" w:rsidP="000475AD">
      <w:pPr>
        <w:spacing w:before="0" w:line="276" w:lineRule="auto"/>
        <w:ind w:left="357"/>
        <w:contextualSpacing/>
        <w:rPr>
          <w:rFonts w:asciiTheme="minorHAnsi" w:eastAsia="Calibri" w:hAnsiTheme="minorHAnsi" w:cstheme="minorHAnsi"/>
          <w:color w:val="0000FF"/>
          <w:sz w:val="20"/>
          <w:szCs w:val="20"/>
          <w:u w:val="single"/>
        </w:rPr>
      </w:pPr>
      <w:r w:rsidRPr="003D3A2E">
        <w:rPr>
          <w:rFonts w:asciiTheme="minorHAnsi" w:eastAsia="Calibri" w:hAnsiTheme="minorHAnsi" w:cstheme="minorHAnsi"/>
          <w:sz w:val="20"/>
          <w:szCs w:val="20"/>
          <w:lang w:eastAsia="en-US"/>
        </w:rPr>
        <w:t xml:space="preserve">Dane kontaktowe Inspektora Ochrony Danych: </w:t>
      </w:r>
      <w:r w:rsidR="000475AD" w:rsidRPr="000475AD">
        <w:rPr>
          <w:rFonts w:asciiTheme="minorHAnsi" w:eastAsia="Calibri" w:hAnsiTheme="minorHAnsi" w:cstheme="minorHAnsi"/>
          <w:color w:val="0000FF"/>
          <w:sz w:val="20"/>
          <w:szCs w:val="20"/>
          <w:u w:val="single"/>
        </w:rPr>
        <w:t>e</w:t>
      </w:r>
      <w:r w:rsidR="007308FD">
        <w:rPr>
          <w:rFonts w:asciiTheme="minorHAnsi" w:eastAsia="Calibri" w:hAnsiTheme="minorHAnsi" w:cstheme="minorHAnsi"/>
          <w:color w:val="0000FF"/>
          <w:sz w:val="20"/>
          <w:szCs w:val="20"/>
          <w:u w:val="single"/>
        </w:rPr>
        <w:t>op</w:t>
      </w:r>
      <w:r w:rsidR="000475AD" w:rsidRPr="000475AD">
        <w:rPr>
          <w:rFonts w:asciiTheme="minorHAnsi" w:eastAsia="Calibri" w:hAnsiTheme="minorHAnsi" w:cstheme="minorHAnsi"/>
          <w:color w:val="0000FF"/>
          <w:sz w:val="20"/>
          <w:szCs w:val="20"/>
          <w:u w:val="single"/>
        </w:rPr>
        <w:t>.iod@enea.p</w:t>
      </w:r>
      <w:r w:rsidR="000475AD">
        <w:rPr>
          <w:rFonts w:asciiTheme="minorHAnsi" w:eastAsia="Calibri" w:hAnsiTheme="minorHAnsi" w:cstheme="minorHAnsi"/>
          <w:color w:val="0000FF"/>
          <w:sz w:val="20"/>
          <w:szCs w:val="20"/>
          <w:u w:val="single"/>
        </w:rPr>
        <w:t>l</w:t>
      </w:r>
    </w:p>
    <w:p w14:paraId="3E5FA835" w14:textId="2B4BF5F4" w:rsidR="00082234" w:rsidRPr="003D3A2E" w:rsidRDefault="00082234" w:rsidP="000475AD">
      <w:pPr>
        <w:spacing w:before="0" w:line="276" w:lineRule="auto"/>
        <w:ind w:left="357"/>
        <w:contextualSpacing/>
        <w:rPr>
          <w:rFonts w:asciiTheme="minorHAnsi" w:eastAsia="Calibri" w:hAnsiTheme="minorHAnsi" w:cstheme="minorHAnsi"/>
          <w:sz w:val="20"/>
          <w:szCs w:val="20"/>
          <w:lang w:eastAsia="en-US"/>
        </w:rPr>
      </w:pPr>
      <w:r w:rsidRPr="003D3A2E">
        <w:rPr>
          <w:rFonts w:asciiTheme="minorHAnsi" w:eastAsia="Calibri" w:hAnsiTheme="minorHAnsi" w:cstheme="minorHAnsi"/>
          <w:b/>
          <w:sz w:val="20"/>
          <w:szCs w:val="20"/>
          <w:lang w:eastAsia="en-US"/>
        </w:rPr>
        <w:t xml:space="preserve">[cele i podstawy przetwarzania danych] </w:t>
      </w:r>
      <w:r w:rsidRPr="003D3A2E">
        <w:rPr>
          <w:rFonts w:asciiTheme="minorHAnsi" w:eastAsia="Calibri" w:hAnsiTheme="minorHAnsi" w:cstheme="minorHAnsi"/>
          <w:sz w:val="20"/>
          <w:szCs w:val="20"/>
          <w:lang w:eastAsia="en-US"/>
        </w:rPr>
        <w:t xml:space="preserve">Pana/Pani dane osobowe przetwarzane będą w celu uczestniczenia w postępowaniu nr </w:t>
      </w:r>
      <w:r w:rsidR="00B8455D" w:rsidRPr="00B8455D">
        <w:rPr>
          <w:rFonts w:ascii="Calibri" w:hAnsi="Calibri"/>
          <w:b/>
          <w:sz w:val="20"/>
          <w:szCs w:val="20"/>
        </w:rPr>
        <w:t>1200/BW00/ZB/EX/2024/0000109340</w:t>
      </w:r>
      <w:r w:rsidR="00B8455D">
        <w:rPr>
          <w:rFonts w:ascii="Calibri" w:hAnsi="Calibri"/>
          <w:b/>
          <w:sz w:val="20"/>
          <w:szCs w:val="20"/>
        </w:rPr>
        <w:t xml:space="preserve"> </w:t>
      </w:r>
      <w:r w:rsidRPr="003D3A2E">
        <w:rPr>
          <w:rFonts w:asciiTheme="minorHAnsi" w:eastAsia="Calibri" w:hAnsiTheme="minorHAnsi" w:cstheme="minorHAnsi"/>
          <w:sz w:val="20"/>
          <w:szCs w:val="20"/>
          <w:lang w:eastAsia="en-US"/>
        </w:rPr>
        <w:t>oraz po jego zakończeniu w celu realizacji usługi</w:t>
      </w:r>
      <w:r w:rsidRPr="003D3A2E">
        <w:rPr>
          <w:rFonts w:asciiTheme="minorHAnsi" w:eastAsia="Calibri" w:hAnsiTheme="minorHAnsi" w:cstheme="minorHAnsi"/>
          <w:b/>
          <w:sz w:val="20"/>
          <w:szCs w:val="20"/>
          <w:lang w:eastAsia="en-US"/>
        </w:rPr>
        <w:t xml:space="preserve"> </w:t>
      </w:r>
      <w:r w:rsidRPr="003D3A2E">
        <w:rPr>
          <w:rFonts w:asciiTheme="minorHAnsi" w:eastAsia="Calibri" w:hAnsiTheme="minorHAnsi" w:cstheme="minorHAnsi"/>
          <w:sz w:val="20"/>
          <w:szCs w:val="20"/>
          <w:lang w:eastAsia="en-US"/>
        </w:rPr>
        <w:t xml:space="preserve">na podstawie art. 6 ust. 1 lit. b, f Rozporządzenia Parlamentu Europejskiego i Rady (UE) 2016/679 z dnia 27 kwietnia 2016 r. tzw. ogólnego rozporządzenia o ochronie danych osobowych, dalej: </w:t>
      </w:r>
      <w:r w:rsidRPr="003D3A2E">
        <w:rPr>
          <w:rFonts w:asciiTheme="minorHAnsi" w:eastAsia="Calibri" w:hAnsiTheme="minorHAnsi" w:cstheme="minorHAnsi"/>
          <w:b/>
          <w:sz w:val="20"/>
          <w:szCs w:val="20"/>
          <w:lang w:eastAsia="en-US"/>
        </w:rPr>
        <w:t>RODO</w:t>
      </w:r>
      <w:r w:rsidRPr="003D3A2E">
        <w:rPr>
          <w:rFonts w:asciiTheme="minorHAnsi" w:eastAsia="Calibri" w:hAnsiTheme="minorHAnsi" w:cstheme="minorHAnsi"/>
          <w:sz w:val="20"/>
          <w:szCs w:val="20"/>
          <w:lang w:eastAsia="en-US"/>
        </w:rPr>
        <w:t xml:space="preserve">). </w:t>
      </w:r>
    </w:p>
    <w:p w14:paraId="76C4D483" w14:textId="77777777" w:rsidR="00082234" w:rsidRPr="003D3A2E" w:rsidRDefault="00082234" w:rsidP="00B91BCF">
      <w:pPr>
        <w:numPr>
          <w:ilvl w:val="0"/>
          <w:numId w:val="48"/>
        </w:numPr>
        <w:spacing w:before="0" w:line="276" w:lineRule="auto"/>
        <w:contextualSpacing/>
        <w:rPr>
          <w:rFonts w:asciiTheme="minorHAnsi" w:eastAsia="Calibri" w:hAnsiTheme="minorHAnsi" w:cstheme="minorHAnsi"/>
          <w:sz w:val="20"/>
          <w:szCs w:val="20"/>
          <w:lang w:eastAsia="en-US"/>
        </w:rPr>
      </w:pPr>
      <w:r w:rsidRPr="003D3A2E">
        <w:rPr>
          <w:rFonts w:asciiTheme="minorHAnsi" w:eastAsia="Calibri" w:hAnsiTheme="minorHAnsi" w:cstheme="minorHAnsi"/>
          <w:sz w:val="20"/>
          <w:szCs w:val="20"/>
          <w:lang w:eastAsia="en-US"/>
        </w:rPr>
        <w:t xml:space="preserve">Podanie przez Pana/Panią danych osobowych jest dobrowolne, ale niezbędne do udziału w postępowaniu oraz realizacji usługi. </w:t>
      </w:r>
    </w:p>
    <w:p w14:paraId="7819AEEE" w14:textId="77777777" w:rsidR="00082234" w:rsidRPr="003D3A2E" w:rsidRDefault="00082234" w:rsidP="00B91BCF">
      <w:pPr>
        <w:numPr>
          <w:ilvl w:val="0"/>
          <w:numId w:val="48"/>
        </w:numPr>
        <w:spacing w:before="0" w:line="276" w:lineRule="auto"/>
        <w:ind w:left="357" w:hanging="357"/>
        <w:contextualSpacing/>
        <w:rPr>
          <w:rFonts w:asciiTheme="minorHAnsi" w:eastAsia="Calibri" w:hAnsiTheme="minorHAnsi" w:cstheme="minorHAnsi"/>
          <w:sz w:val="20"/>
          <w:szCs w:val="20"/>
          <w:lang w:eastAsia="en-US"/>
        </w:rPr>
      </w:pPr>
      <w:r w:rsidRPr="003D3A2E">
        <w:rPr>
          <w:rFonts w:asciiTheme="minorHAnsi" w:eastAsia="Calibri" w:hAnsiTheme="minorHAnsi" w:cstheme="minorHAnsi"/>
          <w:b/>
          <w:sz w:val="20"/>
          <w:szCs w:val="20"/>
          <w:lang w:eastAsia="en-US"/>
        </w:rPr>
        <w:t xml:space="preserve">[odbiorcy danych] </w:t>
      </w:r>
      <w:r w:rsidRPr="003D3A2E">
        <w:rPr>
          <w:rFonts w:asciiTheme="minorHAnsi" w:eastAsia="Calibri" w:hAnsiTheme="minorHAnsi" w:cstheme="minorHAnsi"/>
          <w:sz w:val="20"/>
          <w:szCs w:val="20"/>
          <w:lang w:eastAsia="en-US"/>
        </w:rPr>
        <w:t>Administrator może ujawnić Pana/Pani dane osobowe podmiotom z grupy kapitałowej ENEA.</w:t>
      </w:r>
    </w:p>
    <w:p w14:paraId="0C58DEB8" w14:textId="77777777" w:rsidR="00082234" w:rsidRPr="003D3A2E" w:rsidRDefault="00082234" w:rsidP="003D3A2E">
      <w:pPr>
        <w:spacing w:before="0" w:line="276" w:lineRule="auto"/>
        <w:ind w:left="357"/>
        <w:contextualSpacing/>
        <w:rPr>
          <w:rFonts w:asciiTheme="minorHAnsi" w:eastAsia="Calibri" w:hAnsiTheme="minorHAnsi" w:cstheme="minorHAnsi"/>
          <w:sz w:val="20"/>
          <w:szCs w:val="20"/>
          <w:lang w:eastAsia="en-US"/>
        </w:rPr>
      </w:pPr>
      <w:r w:rsidRPr="003D3A2E">
        <w:rPr>
          <w:rFonts w:asciiTheme="minorHAnsi" w:eastAsia="Calibri" w:hAnsiTheme="minorHAnsi" w:cstheme="minorHAnsi"/>
          <w:sz w:val="20"/>
          <w:szCs w:val="20"/>
          <w:lang w:eastAsia="en-US"/>
        </w:rPr>
        <w:t xml:space="preserve">Administrator może również powierzyć przetwarzanie Pana/Pani danych osobowych dostawcom usług lub produktów działającym na jego rzecz, w szczególności podmiotom świadczącym Administratorowi usługi IT, serwisowe. </w:t>
      </w:r>
    </w:p>
    <w:p w14:paraId="4864EEDE" w14:textId="77777777" w:rsidR="00082234" w:rsidRPr="003D3A2E" w:rsidRDefault="00082234" w:rsidP="003D3A2E">
      <w:pPr>
        <w:spacing w:before="0" w:line="276" w:lineRule="auto"/>
        <w:ind w:left="357"/>
        <w:contextualSpacing/>
        <w:rPr>
          <w:rFonts w:asciiTheme="minorHAnsi" w:eastAsia="Calibri" w:hAnsiTheme="minorHAnsi" w:cstheme="minorHAnsi"/>
          <w:sz w:val="20"/>
          <w:szCs w:val="20"/>
          <w:lang w:eastAsia="en-US"/>
        </w:rPr>
      </w:pPr>
      <w:r w:rsidRPr="003D3A2E">
        <w:rPr>
          <w:rFonts w:asciiTheme="minorHAnsi" w:eastAsia="Calibri" w:hAnsiTheme="minorHAnsi" w:cstheme="minorHAnsi"/>
          <w:sz w:val="20"/>
          <w:szCs w:val="20"/>
          <w:lang w:eastAsia="en-US"/>
        </w:rPr>
        <w:t>Zgodnie z zawartymi z takimi podmiotami umowami powierzenia przetwarzania danych osobowych, Administrator wymaga od tych dostawców usług zgodnego z przepisami prawa, wysokiego stopnia ochrony prywatności i bezpieczeństwa Pana/Pani danych osobowych przetwarzanych przez nich w imieniu Administratora.</w:t>
      </w:r>
    </w:p>
    <w:p w14:paraId="632C9310" w14:textId="48FC3769" w:rsidR="00082234" w:rsidRPr="003D3A2E" w:rsidRDefault="00082234" w:rsidP="00B91BCF">
      <w:pPr>
        <w:numPr>
          <w:ilvl w:val="0"/>
          <w:numId w:val="48"/>
        </w:numPr>
        <w:spacing w:before="0" w:line="276" w:lineRule="auto"/>
        <w:contextualSpacing/>
        <w:rPr>
          <w:rFonts w:asciiTheme="minorHAnsi" w:eastAsia="Calibri" w:hAnsiTheme="minorHAnsi" w:cstheme="minorHAnsi"/>
          <w:strike/>
          <w:sz w:val="20"/>
          <w:szCs w:val="20"/>
          <w:lang w:eastAsia="en-US"/>
        </w:rPr>
      </w:pPr>
      <w:r w:rsidRPr="003D3A2E">
        <w:rPr>
          <w:rFonts w:asciiTheme="minorHAnsi" w:eastAsia="Calibri" w:hAnsiTheme="minorHAnsi" w:cstheme="minorHAnsi"/>
          <w:b/>
          <w:sz w:val="20"/>
          <w:szCs w:val="20"/>
          <w:lang w:eastAsia="en-US"/>
        </w:rPr>
        <w:t>[okres przechowywania danych]</w:t>
      </w:r>
      <w:r w:rsidRPr="003D3A2E">
        <w:rPr>
          <w:rFonts w:asciiTheme="minorHAnsi" w:eastAsia="Calibri" w:hAnsiTheme="minorHAnsi" w:cstheme="minorHAnsi"/>
          <w:sz w:val="20"/>
          <w:szCs w:val="20"/>
          <w:lang w:eastAsia="en-US"/>
        </w:rPr>
        <w:t xml:space="preserve"> Pani/Pana dane osobowe będą przechowywane do czasu wyboru wykonawcy w postępowaniu nr</w:t>
      </w:r>
      <w:r w:rsidRPr="003D3A2E">
        <w:rPr>
          <w:rFonts w:asciiTheme="minorHAnsi" w:eastAsia="Calibri" w:hAnsiTheme="minorHAnsi" w:cstheme="minorHAnsi"/>
          <w:b/>
          <w:sz w:val="20"/>
          <w:szCs w:val="20"/>
          <w:lang w:eastAsia="en-US"/>
        </w:rPr>
        <w:t xml:space="preserve"> </w:t>
      </w:r>
      <w:r w:rsidR="00B8455D" w:rsidRPr="00175CB8">
        <w:rPr>
          <w:rFonts w:ascii="Calibri" w:hAnsi="Calibri"/>
          <w:b/>
          <w:sz w:val="20"/>
          <w:szCs w:val="20"/>
        </w:rPr>
        <w:t>1200/BW00/ZB/EX/2024/0000109340</w:t>
      </w:r>
      <w:r w:rsidR="000D68D1">
        <w:rPr>
          <w:rFonts w:ascii="Calibri" w:hAnsi="Calibri"/>
          <w:b/>
          <w:sz w:val="20"/>
          <w:szCs w:val="20"/>
        </w:rPr>
        <w:t xml:space="preserve">. </w:t>
      </w:r>
      <w:r w:rsidRPr="003D3A2E">
        <w:rPr>
          <w:rFonts w:asciiTheme="minorHAnsi" w:eastAsia="Calibri" w:hAnsiTheme="minorHAnsi" w:cstheme="minorHAnsi"/>
          <w:sz w:val="20"/>
          <w:szCs w:val="20"/>
          <w:lang w:eastAsia="en-US"/>
        </w:rPr>
        <w:t>Po zakończeniu postępowania</w:t>
      </w:r>
      <w:r w:rsidR="00942D67" w:rsidRPr="003D3A2E">
        <w:rPr>
          <w:rFonts w:asciiTheme="minorHAnsi" w:eastAsia="Calibri" w:hAnsiTheme="minorHAnsi" w:cstheme="minorHAnsi"/>
          <w:sz w:val="20"/>
          <w:szCs w:val="20"/>
          <w:lang w:eastAsia="en-US"/>
        </w:rPr>
        <w:t xml:space="preserve"> </w:t>
      </w:r>
      <w:r w:rsidRPr="003D3A2E">
        <w:rPr>
          <w:rFonts w:asciiTheme="minorHAnsi" w:eastAsia="Calibri" w:hAnsiTheme="minorHAnsi" w:cstheme="minorHAnsi"/>
          <w:sz w:val="20"/>
          <w:szCs w:val="20"/>
          <w:lang w:eastAsia="en-US"/>
        </w:rPr>
        <w:t xml:space="preserve">przez czas trwania umowy oraz czas niezbędny do dochodzenia ewentualnych roszczeń, zgodnie z obowiązującymi przepisami. </w:t>
      </w:r>
    </w:p>
    <w:p w14:paraId="4012B38A" w14:textId="77777777" w:rsidR="00082234" w:rsidRPr="003D3A2E" w:rsidRDefault="00082234" w:rsidP="00B91BCF">
      <w:pPr>
        <w:numPr>
          <w:ilvl w:val="0"/>
          <w:numId w:val="48"/>
        </w:numPr>
        <w:spacing w:before="0" w:line="276" w:lineRule="auto"/>
        <w:contextualSpacing/>
        <w:rPr>
          <w:rFonts w:asciiTheme="minorHAnsi" w:eastAsia="Calibri" w:hAnsiTheme="minorHAnsi" w:cstheme="minorHAnsi"/>
          <w:sz w:val="20"/>
          <w:szCs w:val="20"/>
          <w:lang w:eastAsia="en-US"/>
        </w:rPr>
      </w:pPr>
      <w:r w:rsidRPr="003D3A2E">
        <w:rPr>
          <w:rFonts w:asciiTheme="minorHAnsi" w:eastAsia="Calibri" w:hAnsiTheme="minorHAnsi" w:cstheme="minorHAnsi"/>
          <w:b/>
          <w:sz w:val="20"/>
          <w:szCs w:val="20"/>
          <w:lang w:eastAsia="en-US"/>
        </w:rPr>
        <w:t>[Pana/Pani prawa]</w:t>
      </w:r>
      <w:r w:rsidRPr="003D3A2E">
        <w:rPr>
          <w:rFonts w:asciiTheme="minorHAnsi" w:eastAsia="Calibri" w:hAnsiTheme="minorHAnsi" w:cstheme="minorHAnsi"/>
          <w:sz w:val="20"/>
          <w:szCs w:val="20"/>
          <w:lang w:eastAsia="en-US"/>
        </w:rPr>
        <w:t xml:space="preserve"> Posiada Pan/Pani prawo żądania: </w:t>
      </w:r>
    </w:p>
    <w:p w14:paraId="287E9019" w14:textId="77777777" w:rsidR="00082234" w:rsidRPr="003D3A2E" w:rsidRDefault="00082234" w:rsidP="00B91BCF">
      <w:pPr>
        <w:numPr>
          <w:ilvl w:val="0"/>
          <w:numId w:val="49"/>
        </w:numPr>
        <w:spacing w:before="0" w:line="276" w:lineRule="auto"/>
        <w:contextualSpacing/>
        <w:rPr>
          <w:rFonts w:asciiTheme="minorHAnsi" w:eastAsia="Calibri" w:hAnsiTheme="minorHAnsi" w:cstheme="minorHAnsi"/>
          <w:sz w:val="20"/>
          <w:szCs w:val="20"/>
          <w:lang w:eastAsia="en-US"/>
        </w:rPr>
      </w:pPr>
      <w:r w:rsidRPr="003D3A2E">
        <w:rPr>
          <w:rFonts w:asciiTheme="minorHAnsi" w:eastAsia="Calibri" w:hAnsiTheme="minorHAnsi" w:cstheme="minorHAnsi"/>
          <w:sz w:val="20"/>
          <w:szCs w:val="20"/>
          <w:lang w:eastAsia="en-US"/>
        </w:rPr>
        <w:t>dostępu do treści swoich danych - w granicach art. 15 RODO,</w:t>
      </w:r>
    </w:p>
    <w:p w14:paraId="1A6AD631" w14:textId="77777777" w:rsidR="00082234" w:rsidRPr="003D3A2E" w:rsidRDefault="00082234" w:rsidP="00B91BCF">
      <w:pPr>
        <w:numPr>
          <w:ilvl w:val="0"/>
          <w:numId w:val="49"/>
        </w:numPr>
        <w:spacing w:before="0" w:line="276" w:lineRule="auto"/>
        <w:ind w:hanging="357"/>
        <w:contextualSpacing/>
        <w:rPr>
          <w:rFonts w:asciiTheme="minorHAnsi" w:eastAsia="Calibri" w:hAnsiTheme="minorHAnsi" w:cstheme="minorHAnsi"/>
          <w:sz w:val="20"/>
          <w:szCs w:val="20"/>
          <w:lang w:eastAsia="en-US"/>
        </w:rPr>
      </w:pPr>
      <w:r w:rsidRPr="003D3A2E">
        <w:rPr>
          <w:rFonts w:asciiTheme="minorHAnsi" w:eastAsia="Calibri" w:hAnsiTheme="minorHAnsi" w:cstheme="minorHAnsi"/>
          <w:sz w:val="20"/>
          <w:szCs w:val="20"/>
          <w:lang w:eastAsia="en-US"/>
        </w:rPr>
        <w:t xml:space="preserve">ich sprostowania – w granicach art. 16 RODO, </w:t>
      </w:r>
    </w:p>
    <w:p w14:paraId="0FA7D7BE" w14:textId="77777777" w:rsidR="00082234" w:rsidRPr="003D3A2E" w:rsidRDefault="00082234" w:rsidP="00B91BCF">
      <w:pPr>
        <w:numPr>
          <w:ilvl w:val="0"/>
          <w:numId w:val="49"/>
        </w:numPr>
        <w:spacing w:before="0" w:line="276" w:lineRule="auto"/>
        <w:ind w:hanging="357"/>
        <w:contextualSpacing/>
        <w:rPr>
          <w:rFonts w:asciiTheme="minorHAnsi" w:eastAsia="Calibri" w:hAnsiTheme="minorHAnsi" w:cstheme="minorHAnsi"/>
          <w:sz w:val="20"/>
          <w:szCs w:val="20"/>
          <w:lang w:eastAsia="en-US"/>
        </w:rPr>
      </w:pPr>
      <w:r w:rsidRPr="003D3A2E">
        <w:rPr>
          <w:rFonts w:asciiTheme="minorHAnsi" w:eastAsia="Calibri" w:hAnsiTheme="minorHAnsi" w:cstheme="minorHAnsi"/>
          <w:sz w:val="20"/>
          <w:szCs w:val="20"/>
          <w:lang w:eastAsia="en-US"/>
        </w:rPr>
        <w:t xml:space="preserve">ich usunięcia - w granicach art. 17 RODO, </w:t>
      </w:r>
    </w:p>
    <w:p w14:paraId="350C4182" w14:textId="77777777" w:rsidR="00082234" w:rsidRPr="003D3A2E" w:rsidRDefault="00082234" w:rsidP="00B91BCF">
      <w:pPr>
        <w:numPr>
          <w:ilvl w:val="0"/>
          <w:numId w:val="49"/>
        </w:numPr>
        <w:spacing w:before="0" w:line="276" w:lineRule="auto"/>
        <w:ind w:hanging="357"/>
        <w:contextualSpacing/>
        <w:rPr>
          <w:rFonts w:asciiTheme="minorHAnsi" w:eastAsia="Calibri" w:hAnsiTheme="minorHAnsi" w:cstheme="minorHAnsi"/>
          <w:sz w:val="20"/>
          <w:szCs w:val="20"/>
          <w:lang w:eastAsia="en-US"/>
        </w:rPr>
      </w:pPr>
      <w:r w:rsidRPr="003D3A2E">
        <w:rPr>
          <w:rFonts w:asciiTheme="minorHAnsi" w:eastAsia="Calibri" w:hAnsiTheme="minorHAnsi" w:cstheme="minorHAnsi"/>
          <w:sz w:val="20"/>
          <w:szCs w:val="20"/>
          <w:lang w:eastAsia="en-US"/>
        </w:rPr>
        <w:t xml:space="preserve">ograniczenia przetwarzania - w granicach art. 18 RODO, </w:t>
      </w:r>
    </w:p>
    <w:p w14:paraId="3239D585" w14:textId="77777777" w:rsidR="00082234" w:rsidRPr="003D3A2E" w:rsidRDefault="00082234" w:rsidP="00B91BCF">
      <w:pPr>
        <w:numPr>
          <w:ilvl w:val="0"/>
          <w:numId w:val="49"/>
        </w:numPr>
        <w:spacing w:before="0" w:line="276" w:lineRule="auto"/>
        <w:ind w:hanging="357"/>
        <w:contextualSpacing/>
        <w:rPr>
          <w:rFonts w:asciiTheme="minorHAnsi" w:eastAsia="Calibri" w:hAnsiTheme="minorHAnsi" w:cstheme="minorHAnsi"/>
          <w:sz w:val="20"/>
          <w:szCs w:val="20"/>
          <w:lang w:eastAsia="en-US"/>
        </w:rPr>
      </w:pPr>
      <w:r w:rsidRPr="003D3A2E">
        <w:rPr>
          <w:rFonts w:asciiTheme="minorHAnsi" w:eastAsia="Calibri" w:hAnsiTheme="minorHAnsi" w:cstheme="minorHAnsi"/>
          <w:sz w:val="20"/>
          <w:szCs w:val="20"/>
          <w:lang w:eastAsia="en-US"/>
        </w:rPr>
        <w:t>przenoszenia danych - w granicach art. 20 RODO,</w:t>
      </w:r>
    </w:p>
    <w:p w14:paraId="6FC1191E" w14:textId="77777777" w:rsidR="00082234" w:rsidRPr="003D3A2E" w:rsidRDefault="00082234" w:rsidP="00B91BCF">
      <w:pPr>
        <w:numPr>
          <w:ilvl w:val="0"/>
          <w:numId w:val="49"/>
        </w:numPr>
        <w:spacing w:before="0" w:line="276" w:lineRule="auto"/>
        <w:ind w:hanging="357"/>
        <w:contextualSpacing/>
        <w:rPr>
          <w:rFonts w:asciiTheme="minorHAnsi" w:eastAsia="Calibri" w:hAnsiTheme="minorHAnsi" w:cstheme="minorHAnsi"/>
          <w:sz w:val="20"/>
          <w:szCs w:val="20"/>
          <w:lang w:eastAsia="en-US"/>
        </w:rPr>
      </w:pPr>
      <w:r w:rsidRPr="003D3A2E">
        <w:rPr>
          <w:rFonts w:asciiTheme="minorHAnsi" w:eastAsia="Calibri" w:hAnsiTheme="minorHAnsi" w:cstheme="minorHAnsi"/>
          <w:sz w:val="20"/>
          <w:szCs w:val="20"/>
          <w:lang w:eastAsia="en-US"/>
        </w:rPr>
        <w:t>prawo wniesienia sprzeciwu (w przypadku przetwarzania na podstawie art. 6 ust. 1 lit. f) RODO – w granicach art. 21 RODO,</w:t>
      </w:r>
    </w:p>
    <w:p w14:paraId="5DED90E1" w14:textId="3FA81AB3" w:rsidR="00082234" w:rsidRPr="003D3A2E" w:rsidRDefault="00082234" w:rsidP="00B91BCF">
      <w:pPr>
        <w:numPr>
          <w:ilvl w:val="0"/>
          <w:numId w:val="48"/>
        </w:numPr>
        <w:spacing w:before="0" w:line="276" w:lineRule="auto"/>
        <w:contextualSpacing/>
        <w:rPr>
          <w:rFonts w:asciiTheme="minorHAnsi" w:eastAsia="Calibri" w:hAnsiTheme="minorHAnsi" w:cstheme="minorHAnsi"/>
          <w:sz w:val="20"/>
          <w:szCs w:val="20"/>
          <w:lang w:eastAsia="en-US"/>
        </w:rPr>
      </w:pPr>
      <w:r w:rsidRPr="003D3A2E">
        <w:rPr>
          <w:rFonts w:asciiTheme="minorHAnsi" w:eastAsia="Calibri" w:hAnsiTheme="minorHAnsi" w:cstheme="minorHAnsi"/>
          <w:sz w:val="20"/>
          <w:szCs w:val="20"/>
          <w:lang w:eastAsia="en-US"/>
        </w:rPr>
        <w:t xml:space="preserve">Realizacja praw, o których mowa powyżej może odbywać się poprzez wskazanie swoich żądań przesłane Inspektorowi Ochrony Danych na adres e-mail: </w:t>
      </w:r>
      <w:r w:rsidR="000475AD" w:rsidRPr="000475AD">
        <w:rPr>
          <w:rFonts w:asciiTheme="minorHAnsi" w:eastAsia="Calibri" w:hAnsiTheme="minorHAnsi" w:cstheme="minorHAnsi"/>
          <w:color w:val="0000FF"/>
          <w:sz w:val="20"/>
          <w:szCs w:val="20"/>
          <w:u w:val="single"/>
        </w:rPr>
        <w:t>e</w:t>
      </w:r>
      <w:r w:rsidR="00B8455D">
        <w:rPr>
          <w:rFonts w:asciiTheme="minorHAnsi" w:eastAsia="Calibri" w:hAnsiTheme="minorHAnsi" w:cstheme="minorHAnsi"/>
          <w:color w:val="0000FF"/>
          <w:sz w:val="20"/>
          <w:szCs w:val="20"/>
          <w:u w:val="single"/>
        </w:rPr>
        <w:t>op</w:t>
      </w:r>
      <w:r w:rsidR="000475AD" w:rsidRPr="000475AD">
        <w:rPr>
          <w:rFonts w:asciiTheme="minorHAnsi" w:eastAsia="Calibri" w:hAnsiTheme="minorHAnsi" w:cstheme="minorHAnsi"/>
          <w:color w:val="0000FF"/>
          <w:sz w:val="20"/>
          <w:szCs w:val="20"/>
          <w:u w:val="single"/>
        </w:rPr>
        <w:t>.iod@enea.p</w:t>
      </w:r>
      <w:r w:rsidR="000475AD">
        <w:rPr>
          <w:rFonts w:asciiTheme="minorHAnsi" w:eastAsia="Calibri" w:hAnsiTheme="minorHAnsi" w:cstheme="minorHAnsi"/>
          <w:color w:val="0000FF"/>
          <w:sz w:val="20"/>
          <w:szCs w:val="20"/>
          <w:u w:val="single"/>
        </w:rPr>
        <w:t>l</w:t>
      </w:r>
    </w:p>
    <w:p w14:paraId="7DDBE0AD" w14:textId="77777777" w:rsidR="00082234" w:rsidRPr="003D3A2E" w:rsidRDefault="00082234" w:rsidP="00B91BCF">
      <w:pPr>
        <w:numPr>
          <w:ilvl w:val="0"/>
          <w:numId w:val="48"/>
        </w:numPr>
        <w:spacing w:before="0" w:line="276" w:lineRule="auto"/>
        <w:ind w:left="357" w:hanging="357"/>
        <w:contextualSpacing/>
        <w:rPr>
          <w:rFonts w:asciiTheme="minorHAnsi" w:eastAsia="Calibri" w:hAnsiTheme="minorHAnsi" w:cstheme="minorHAnsi"/>
          <w:sz w:val="20"/>
          <w:szCs w:val="20"/>
          <w:lang w:eastAsia="en-US"/>
        </w:rPr>
      </w:pPr>
      <w:r w:rsidRPr="003D3A2E">
        <w:rPr>
          <w:rFonts w:asciiTheme="minorHAnsi" w:eastAsia="Calibri" w:hAnsiTheme="minorHAnsi" w:cstheme="minorHAnsi"/>
          <w:sz w:val="20"/>
          <w:szCs w:val="20"/>
          <w:lang w:eastAsia="en-US"/>
        </w:rPr>
        <w:t>Przysługuje Panu/Pani prawo wniesienia skargi do Prezesa Urzędu Ochrony Danych Osobowych, gdy uzna Pan/Pani, iż przetwarzanie danych osobowych Pani/Pana dotyczących narusza przepisy RODO.</w:t>
      </w:r>
    </w:p>
    <w:p w14:paraId="77473DFD" w14:textId="2D3CD672" w:rsidR="00082234" w:rsidRPr="003D3A2E" w:rsidRDefault="00082234" w:rsidP="003D3A2E">
      <w:pPr>
        <w:spacing w:before="0" w:line="276" w:lineRule="auto"/>
        <w:ind w:left="357"/>
        <w:contextualSpacing/>
        <w:rPr>
          <w:rFonts w:asciiTheme="minorHAnsi" w:eastAsia="Calibri" w:hAnsiTheme="minorHAnsi" w:cstheme="minorHAnsi"/>
          <w:sz w:val="20"/>
          <w:szCs w:val="20"/>
          <w:lang w:eastAsia="en-US"/>
        </w:rPr>
      </w:pPr>
      <w:r w:rsidRPr="003D3A2E">
        <w:rPr>
          <w:rFonts w:asciiTheme="minorHAnsi" w:eastAsia="Calibri" w:hAnsiTheme="minorHAnsi" w:cstheme="minorHAnsi"/>
          <w:i/>
          <w:sz w:val="20"/>
          <w:szCs w:val="20"/>
          <w:lang w:eastAsia="en-US"/>
        </w:rPr>
        <w:t xml:space="preserve">Potwierdzam zapoznanie się zamieszczoną powyżej informacją Enei </w:t>
      </w:r>
      <w:r w:rsidR="000475AD">
        <w:rPr>
          <w:rFonts w:asciiTheme="minorHAnsi" w:eastAsia="Calibri" w:hAnsiTheme="minorHAnsi" w:cstheme="minorHAnsi"/>
          <w:i/>
          <w:sz w:val="20"/>
          <w:szCs w:val="20"/>
          <w:lang w:eastAsia="en-US"/>
        </w:rPr>
        <w:t>Centrum</w:t>
      </w:r>
      <w:r w:rsidRPr="003D3A2E">
        <w:rPr>
          <w:rFonts w:asciiTheme="minorHAnsi" w:eastAsia="Calibri" w:hAnsiTheme="minorHAnsi" w:cstheme="minorHAnsi"/>
          <w:i/>
          <w:sz w:val="20"/>
          <w:szCs w:val="20"/>
          <w:lang w:eastAsia="en-US"/>
        </w:rPr>
        <w:t>, dotyczącą przetwarzania danych osobowych.</w:t>
      </w:r>
    </w:p>
    <w:tbl>
      <w:tblPr>
        <w:tblW w:w="0" w:type="auto"/>
        <w:jc w:val="center"/>
        <w:tblCellMar>
          <w:left w:w="70" w:type="dxa"/>
          <w:right w:w="70" w:type="dxa"/>
        </w:tblCellMar>
        <w:tblLook w:val="0000" w:firstRow="0" w:lastRow="0" w:firstColumn="0" w:lastColumn="0" w:noHBand="0" w:noVBand="0"/>
      </w:tblPr>
      <w:tblGrid>
        <w:gridCol w:w="4060"/>
      </w:tblGrid>
      <w:tr w:rsidR="000475AD" w:rsidRPr="003D3A2E" w14:paraId="421F9FC1" w14:textId="77777777" w:rsidTr="00E75685">
        <w:trPr>
          <w:trHeight w:hRule="exact" w:val="1046"/>
          <w:jc w:val="center"/>
        </w:trPr>
        <w:tc>
          <w:tcPr>
            <w:tcW w:w="4060" w:type="dxa"/>
            <w:tcBorders>
              <w:top w:val="single" w:sz="4" w:space="0" w:color="auto"/>
              <w:left w:val="single" w:sz="4" w:space="0" w:color="auto"/>
              <w:bottom w:val="single" w:sz="4" w:space="0" w:color="auto"/>
              <w:right w:val="single" w:sz="4" w:space="0" w:color="auto"/>
            </w:tcBorders>
            <w:vAlign w:val="bottom"/>
          </w:tcPr>
          <w:p w14:paraId="492240E0" w14:textId="77777777" w:rsidR="000475AD" w:rsidRPr="003D3A2E" w:rsidRDefault="000475AD" w:rsidP="003D3A2E">
            <w:pPr>
              <w:spacing w:before="0" w:line="276" w:lineRule="auto"/>
              <w:jc w:val="left"/>
              <w:rPr>
                <w:rFonts w:asciiTheme="minorHAnsi" w:hAnsiTheme="minorHAnsi" w:cstheme="minorHAnsi"/>
                <w:sz w:val="20"/>
                <w:szCs w:val="20"/>
              </w:rPr>
            </w:pPr>
          </w:p>
        </w:tc>
      </w:tr>
      <w:tr w:rsidR="000475AD" w:rsidRPr="003D3A2E" w14:paraId="56B89915" w14:textId="77777777" w:rsidTr="00E75685">
        <w:trPr>
          <w:jc w:val="center"/>
        </w:trPr>
        <w:tc>
          <w:tcPr>
            <w:tcW w:w="4060" w:type="dxa"/>
            <w:tcBorders>
              <w:top w:val="nil"/>
              <w:left w:val="nil"/>
              <w:bottom w:val="nil"/>
              <w:right w:val="nil"/>
            </w:tcBorders>
          </w:tcPr>
          <w:p w14:paraId="0E7FC516" w14:textId="2EF477AE" w:rsidR="000475AD" w:rsidRPr="003D3A2E" w:rsidRDefault="000475AD" w:rsidP="003D3A2E">
            <w:pPr>
              <w:spacing w:before="0" w:line="276" w:lineRule="auto"/>
              <w:jc w:val="center"/>
              <w:rPr>
                <w:rFonts w:asciiTheme="minorHAnsi" w:hAnsiTheme="minorHAnsi" w:cstheme="minorHAnsi"/>
                <w:b/>
                <w:sz w:val="20"/>
                <w:szCs w:val="20"/>
                <w:lang w:val="de-DE"/>
              </w:rPr>
            </w:pPr>
            <w:r w:rsidRPr="008C5AE6">
              <w:rPr>
                <w:rFonts w:asciiTheme="minorHAnsi" w:hAnsiTheme="minorHAnsi" w:cstheme="minorHAnsi"/>
                <w:b/>
                <w:sz w:val="20"/>
                <w:szCs w:val="20"/>
              </w:rPr>
              <w:t>Imię i nazwisko/podpis  przedstawiciela(i) Wykonawcy</w:t>
            </w:r>
          </w:p>
        </w:tc>
      </w:tr>
    </w:tbl>
    <w:p w14:paraId="77ABC35E" w14:textId="0165FF89" w:rsidR="00820631" w:rsidRPr="003D3A2E" w:rsidRDefault="008622BA" w:rsidP="003D3A2E">
      <w:pPr>
        <w:pStyle w:val="Nagwek4"/>
        <w:spacing w:before="0" w:after="0" w:line="276" w:lineRule="auto"/>
        <w:jc w:val="both"/>
        <w:rPr>
          <w:rFonts w:asciiTheme="minorHAnsi" w:hAnsiTheme="minorHAnsi" w:cstheme="minorHAnsi"/>
          <w:sz w:val="20"/>
          <w:szCs w:val="20"/>
          <w:u w:val="single"/>
        </w:rPr>
      </w:pPr>
      <w:bookmarkStart w:id="26" w:name="_Toc151554406"/>
      <w:r w:rsidRPr="003D3A2E">
        <w:rPr>
          <w:rFonts w:asciiTheme="minorHAnsi" w:hAnsiTheme="minorHAnsi" w:cstheme="minorHAnsi"/>
          <w:sz w:val="20"/>
          <w:szCs w:val="20"/>
          <w:u w:val="single"/>
        </w:rPr>
        <w:lastRenderedPageBreak/>
        <w:t xml:space="preserve">ZAŁĄCZNIK NR </w:t>
      </w:r>
      <w:r w:rsidR="00044C29" w:rsidRPr="003D3A2E">
        <w:rPr>
          <w:rFonts w:asciiTheme="minorHAnsi" w:hAnsiTheme="minorHAnsi" w:cstheme="minorHAnsi"/>
          <w:sz w:val="20"/>
          <w:szCs w:val="20"/>
          <w:u w:val="single"/>
        </w:rPr>
        <w:t>6</w:t>
      </w:r>
      <w:r w:rsidR="00820631" w:rsidRPr="003D3A2E">
        <w:rPr>
          <w:rFonts w:asciiTheme="minorHAnsi" w:hAnsiTheme="minorHAnsi" w:cstheme="minorHAnsi"/>
          <w:sz w:val="20"/>
          <w:szCs w:val="20"/>
          <w:u w:val="single"/>
        </w:rPr>
        <w:t xml:space="preserve"> – WYKAZ USŁUG PODOBNYCH</w:t>
      </w:r>
      <w:r w:rsidR="007E46BF" w:rsidRPr="003D3A2E">
        <w:rPr>
          <w:rFonts w:asciiTheme="minorHAnsi" w:hAnsiTheme="minorHAnsi" w:cstheme="minorHAnsi"/>
          <w:sz w:val="20"/>
          <w:szCs w:val="20"/>
          <w:u w:val="single"/>
        </w:rPr>
        <w:t xml:space="preserve"> </w:t>
      </w:r>
      <w:r w:rsidR="007E46BF" w:rsidRPr="003D3A2E">
        <w:rPr>
          <w:rFonts w:asciiTheme="minorHAnsi" w:hAnsiTheme="minorHAnsi" w:cstheme="minorHAnsi"/>
          <w:color w:val="FF0000"/>
          <w:sz w:val="20"/>
          <w:szCs w:val="20"/>
          <w:u w:val="single"/>
        </w:rPr>
        <w:t>(SKŁADANY NA WEZWANIE PRZEZ WYKONAWCĘ KTÓREGO OFERTA ZOSTANIE NAJWYŻEJ OCENIONA)</w:t>
      </w:r>
      <w:bookmarkEnd w:id="26"/>
    </w:p>
    <w:p w14:paraId="314AEC20" w14:textId="25E4262D" w:rsidR="00044C29" w:rsidRPr="003D3A2E" w:rsidRDefault="00044C29" w:rsidP="003D3A2E">
      <w:pPr>
        <w:keepNext/>
        <w:spacing w:before="0" w:line="276" w:lineRule="auto"/>
        <w:rPr>
          <w:rFonts w:asciiTheme="minorHAnsi" w:hAnsiTheme="minorHAnsi" w:cstheme="minorHAnsi"/>
          <w:b/>
          <w:bCs/>
          <w:sz w:val="20"/>
          <w:szCs w:val="20"/>
          <w:u w:val="single"/>
        </w:rPr>
      </w:pPr>
    </w:p>
    <w:tbl>
      <w:tblPr>
        <w:tblW w:w="3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3850"/>
      </w:tblGrid>
      <w:tr w:rsidR="00820631" w:rsidRPr="003D3A2E" w14:paraId="7C4AA7DD" w14:textId="77777777" w:rsidTr="00D7316E">
        <w:trPr>
          <w:trHeight w:val="1562"/>
        </w:trPr>
        <w:tc>
          <w:tcPr>
            <w:tcW w:w="3850" w:type="dxa"/>
            <w:tcBorders>
              <w:top w:val="single" w:sz="4" w:space="0" w:color="auto"/>
              <w:left w:val="single" w:sz="4" w:space="0" w:color="auto"/>
              <w:bottom w:val="single" w:sz="4" w:space="0" w:color="auto"/>
              <w:right w:val="single" w:sz="4" w:space="0" w:color="auto"/>
            </w:tcBorders>
            <w:vAlign w:val="bottom"/>
            <w:hideMark/>
          </w:tcPr>
          <w:p w14:paraId="3798CF04" w14:textId="77777777" w:rsidR="00820631" w:rsidRPr="003D3A2E" w:rsidRDefault="00820631" w:rsidP="003D3A2E">
            <w:pPr>
              <w:keepNext/>
              <w:suppressAutoHyphens/>
              <w:overflowPunct w:val="0"/>
              <w:autoSpaceDE w:val="0"/>
              <w:autoSpaceDN w:val="0"/>
              <w:adjustRightInd w:val="0"/>
              <w:spacing w:before="0" w:line="276" w:lineRule="auto"/>
              <w:textAlignment w:val="baseline"/>
              <w:rPr>
                <w:rFonts w:asciiTheme="minorHAnsi" w:hAnsiTheme="minorHAnsi" w:cstheme="minorHAnsi"/>
                <w:sz w:val="20"/>
                <w:szCs w:val="20"/>
              </w:rPr>
            </w:pPr>
            <w:r w:rsidRPr="003D3A2E">
              <w:rPr>
                <w:rFonts w:asciiTheme="minorHAnsi" w:hAnsiTheme="minorHAnsi" w:cstheme="minorHAnsi"/>
                <w:sz w:val="20"/>
                <w:szCs w:val="20"/>
              </w:rPr>
              <w:t>(nazwa Wykonawcy)</w:t>
            </w:r>
          </w:p>
        </w:tc>
      </w:tr>
    </w:tbl>
    <w:p w14:paraId="5716BA33" w14:textId="77777777" w:rsidR="00820631" w:rsidRPr="003D3A2E" w:rsidRDefault="00820631" w:rsidP="003D3A2E">
      <w:pPr>
        <w:keepNext/>
        <w:spacing w:before="0" w:line="276" w:lineRule="auto"/>
        <w:rPr>
          <w:rFonts w:asciiTheme="minorHAnsi" w:hAnsiTheme="minorHAnsi" w:cstheme="minorHAnsi"/>
          <w:sz w:val="20"/>
          <w:szCs w:val="20"/>
        </w:rPr>
      </w:pPr>
    </w:p>
    <w:p w14:paraId="5B3F85A4" w14:textId="0BB71A85" w:rsidR="00B8455D" w:rsidRDefault="00B8455D" w:rsidP="003D3A2E">
      <w:pPr>
        <w:spacing w:before="0" w:line="276" w:lineRule="auto"/>
        <w:jc w:val="center"/>
        <w:rPr>
          <w:rFonts w:ascii="Calibri" w:hAnsi="Calibri" w:cs="Calibri"/>
          <w:b/>
          <w:bCs/>
          <w:color w:val="000000"/>
          <w:sz w:val="20"/>
          <w:szCs w:val="20"/>
        </w:rPr>
      </w:pPr>
      <w:r w:rsidRPr="00B8455D">
        <w:rPr>
          <w:rFonts w:ascii="Calibri" w:hAnsi="Calibri" w:cs="Calibri"/>
          <w:b/>
          <w:bCs/>
          <w:color w:val="000000"/>
          <w:sz w:val="20"/>
          <w:szCs w:val="20"/>
        </w:rPr>
        <w:t xml:space="preserve">Usługi domu </w:t>
      </w:r>
      <w:proofErr w:type="spellStart"/>
      <w:r w:rsidRPr="00B8455D">
        <w:rPr>
          <w:rFonts w:ascii="Calibri" w:hAnsi="Calibri" w:cs="Calibri"/>
          <w:b/>
          <w:bCs/>
          <w:color w:val="000000"/>
          <w:sz w:val="20"/>
          <w:szCs w:val="20"/>
        </w:rPr>
        <w:t>mediowego</w:t>
      </w:r>
      <w:proofErr w:type="spellEnd"/>
    </w:p>
    <w:p w14:paraId="4F9FAABE" w14:textId="3B662067" w:rsidR="00B8455D" w:rsidRDefault="00B8455D" w:rsidP="003D3A2E">
      <w:pPr>
        <w:spacing w:before="0" w:line="276" w:lineRule="auto"/>
        <w:jc w:val="center"/>
        <w:rPr>
          <w:rFonts w:ascii="Calibri" w:hAnsi="Calibri" w:cs="Calibri"/>
          <w:b/>
          <w:bCs/>
          <w:color w:val="000000"/>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6"/>
        <w:gridCol w:w="2749"/>
        <w:gridCol w:w="1582"/>
        <w:gridCol w:w="1581"/>
        <w:gridCol w:w="1582"/>
        <w:gridCol w:w="1577"/>
      </w:tblGrid>
      <w:tr w:rsidR="00B8455D" w:rsidRPr="00B8455D" w14:paraId="59EE05CA" w14:textId="77777777" w:rsidTr="00406F1B">
        <w:trPr>
          <w:trHeight w:val="1682"/>
        </w:trPr>
        <w:tc>
          <w:tcPr>
            <w:tcW w:w="219" w:type="pct"/>
            <w:shd w:val="clear" w:color="auto" w:fill="auto"/>
            <w:vAlign w:val="center"/>
          </w:tcPr>
          <w:p w14:paraId="5E872A71" w14:textId="77777777" w:rsidR="00B8455D" w:rsidRPr="00B8455D" w:rsidRDefault="00B8455D" w:rsidP="00B8455D">
            <w:pPr>
              <w:spacing w:before="0" w:line="276" w:lineRule="auto"/>
              <w:jc w:val="center"/>
              <w:rPr>
                <w:rFonts w:ascii="Calibri" w:hAnsi="Calibri" w:cs="Calibri"/>
                <w:b/>
                <w:bCs/>
                <w:color w:val="000000"/>
                <w:sz w:val="20"/>
                <w:szCs w:val="20"/>
              </w:rPr>
            </w:pPr>
            <w:proofErr w:type="spellStart"/>
            <w:r w:rsidRPr="00B8455D">
              <w:rPr>
                <w:rFonts w:ascii="Calibri" w:hAnsi="Calibri" w:cs="Calibri"/>
                <w:b/>
                <w:bCs/>
                <w:color w:val="000000"/>
                <w:sz w:val="20"/>
                <w:szCs w:val="20"/>
              </w:rPr>
              <w:t>Lp</w:t>
            </w:r>
            <w:proofErr w:type="spellEnd"/>
          </w:p>
        </w:tc>
        <w:tc>
          <w:tcPr>
            <w:tcW w:w="1449" w:type="pct"/>
            <w:shd w:val="clear" w:color="auto" w:fill="auto"/>
            <w:vAlign w:val="center"/>
          </w:tcPr>
          <w:p w14:paraId="02740F77" w14:textId="77777777" w:rsidR="00B8455D" w:rsidRPr="00B8455D" w:rsidRDefault="00B8455D" w:rsidP="00B8455D">
            <w:pPr>
              <w:spacing w:before="0" w:line="276" w:lineRule="auto"/>
              <w:jc w:val="center"/>
              <w:rPr>
                <w:rFonts w:ascii="Calibri" w:hAnsi="Calibri" w:cs="Calibri"/>
                <w:b/>
                <w:bCs/>
                <w:color w:val="000000"/>
                <w:sz w:val="20"/>
                <w:szCs w:val="20"/>
              </w:rPr>
            </w:pPr>
            <w:r w:rsidRPr="00B8455D">
              <w:rPr>
                <w:rFonts w:ascii="Calibri" w:hAnsi="Calibri" w:cs="Calibri"/>
                <w:b/>
                <w:bCs/>
                <w:color w:val="000000"/>
                <w:sz w:val="20"/>
                <w:szCs w:val="20"/>
              </w:rPr>
              <w:t>Nazwa podmiotu, dla którego wykonywano usługę</w:t>
            </w:r>
          </w:p>
        </w:tc>
        <w:tc>
          <w:tcPr>
            <w:tcW w:w="834" w:type="pct"/>
            <w:vAlign w:val="center"/>
          </w:tcPr>
          <w:p w14:paraId="3981F69D" w14:textId="77777777" w:rsidR="00B8455D" w:rsidRPr="00B8455D" w:rsidRDefault="00B8455D" w:rsidP="00B8455D">
            <w:pPr>
              <w:spacing w:before="0" w:line="276" w:lineRule="auto"/>
              <w:jc w:val="center"/>
              <w:rPr>
                <w:rFonts w:ascii="Calibri" w:hAnsi="Calibri" w:cs="Calibri"/>
                <w:b/>
                <w:bCs/>
                <w:color w:val="000000"/>
                <w:sz w:val="20"/>
                <w:szCs w:val="20"/>
              </w:rPr>
            </w:pPr>
            <w:r w:rsidRPr="00B8455D">
              <w:rPr>
                <w:rFonts w:ascii="Calibri" w:hAnsi="Calibri" w:cs="Calibri"/>
                <w:b/>
                <w:bCs/>
                <w:color w:val="000000"/>
                <w:sz w:val="20"/>
                <w:szCs w:val="20"/>
              </w:rPr>
              <w:t>Przedmiot usługi</w:t>
            </w:r>
          </w:p>
          <w:p w14:paraId="49DEA939" w14:textId="77777777" w:rsidR="00B8455D" w:rsidRPr="00B8455D" w:rsidRDefault="00B8455D" w:rsidP="00B8455D">
            <w:pPr>
              <w:spacing w:before="0" w:line="276" w:lineRule="auto"/>
              <w:jc w:val="center"/>
              <w:rPr>
                <w:rFonts w:ascii="Calibri" w:hAnsi="Calibri" w:cs="Calibri"/>
                <w:b/>
                <w:bCs/>
                <w:color w:val="000000"/>
                <w:sz w:val="20"/>
                <w:szCs w:val="20"/>
              </w:rPr>
            </w:pPr>
          </w:p>
        </w:tc>
        <w:tc>
          <w:tcPr>
            <w:tcW w:w="833" w:type="pct"/>
            <w:vAlign w:val="center"/>
          </w:tcPr>
          <w:p w14:paraId="7E0EC56C" w14:textId="77777777" w:rsidR="00B8455D" w:rsidRPr="00B8455D" w:rsidRDefault="00B8455D" w:rsidP="00B8455D">
            <w:pPr>
              <w:spacing w:before="0" w:line="276" w:lineRule="auto"/>
              <w:jc w:val="center"/>
              <w:rPr>
                <w:rFonts w:ascii="Calibri" w:hAnsi="Calibri" w:cs="Calibri"/>
                <w:b/>
                <w:bCs/>
                <w:color w:val="000000"/>
                <w:sz w:val="20"/>
                <w:szCs w:val="20"/>
              </w:rPr>
            </w:pPr>
            <w:r w:rsidRPr="00B8455D">
              <w:rPr>
                <w:rFonts w:ascii="Calibri" w:hAnsi="Calibri" w:cs="Calibri"/>
                <w:b/>
                <w:bCs/>
                <w:color w:val="000000"/>
                <w:sz w:val="20"/>
                <w:szCs w:val="20"/>
              </w:rPr>
              <w:t>Wartość wynagrodzenia otrzymanego za realizację usługi</w:t>
            </w:r>
          </w:p>
          <w:p w14:paraId="17B8B8A6" w14:textId="77777777" w:rsidR="00B8455D" w:rsidRPr="00B8455D" w:rsidRDefault="00B8455D" w:rsidP="00B8455D">
            <w:pPr>
              <w:spacing w:before="0" w:line="276" w:lineRule="auto"/>
              <w:jc w:val="center"/>
              <w:rPr>
                <w:rFonts w:ascii="Calibri" w:hAnsi="Calibri" w:cs="Calibri"/>
                <w:b/>
                <w:bCs/>
                <w:color w:val="000000"/>
                <w:sz w:val="20"/>
                <w:szCs w:val="20"/>
              </w:rPr>
            </w:pPr>
          </w:p>
        </w:tc>
        <w:tc>
          <w:tcPr>
            <w:tcW w:w="834" w:type="pct"/>
            <w:shd w:val="clear" w:color="auto" w:fill="auto"/>
            <w:vAlign w:val="center"/>
          </w:tcPr>
          <w:p w14:paraId="249067E3" w14:textId="77777777" w:rsidR="00B8455D" w:rsidRPr="00B8455D" w:rsidRDefault="00B8455D" w:rsidP="00B8455D">
            <w:pPr>
              <w:spacing w:before="0" w:line="276" w:lineRule="auto"/>
              <w:jc w:val="center"/>
              <w:rPr>
                <w:rFonts w:ascii="Calibri" w:hAnsi="Calibri" w:cs="Calibri"/>
                <w:b/>
                <w:bCs/>
                <w:color w:val="000000"/>
                <w:sz w:val="20"/>
                <w:szCs w:val="20"/>
              </w:rPr>
            </w:pPr>
            <w:r w:rsidRPr="00B8455D">
              <w:rPr>
                <w:rFonts w:ascii="Calibri" w:hAnsi="Calibri" w:cs="Calibri"/>
                <w:b/>
                <w:bCs/>
                <w:color w:val="000000"/>
                <w:sz w:val="20"/>
                <w:szCs w:val="20"/>
              </w:rPr>
              <w:t xml:space="preserve">Termin </w:t>
            </w:r>
            <w:r w:rsidRPr="00B8455D">
              <w:rPr>
                <w:rFonts w:ascii="Calibri" w:hAnsi="Calibri" w:cs="Calibri"/>
                <w:b/>
                <w:bCs/>
                <w:color w:val="000000"/>
                <w:sz w:val="20"/>
                <w:szCs w:val="20"/>
              </w:rPr>
              <w:br/>
              <w:t>realizacji Usługi</w:t>
            </w:r>
          </w:p>
          <w:p w14:paraId="52EE300D" w14:textId="77777777" w:rsidR="00B8455D" w:rsidRPr="00B8455D" w:rsidRDefault="00B8455D" w:rsidP="00B8455D">
            <w:pPr>
              <w:spacing w:before="0" w:line="276" w:lineRule="auto"/>
              <w:jc w:val="center"/>
              <w:rPr>
                <w:rFonts w:ascii="Calibri" w:hAnsi="Calibri" w:cs="Calibri"/>
                <w:b/>
                <w:bCs/>
                <w:color w:val="000000"/>
                <w:sz w:val="20"/>
                <w:szCs w:val="20"/>
              </w:rPr>
            </w:pPr>
            <w:r w:rsidRPr="00B8455D">
              <w:rPr>
                <w:rFonts w:ascii="Calibri" w:hAnsi="Calibri" w:cs="Calibri"/>
                <w:b/>
                <w:bCs/>
                <w:color w:val="000000"/>
                <w:sz w:val="20"/>
                <w:szCs w:val="20"/>
              </w:rPr>
              <w:t>(</w:t>
            </w:r>
            <w:proofErr w:type="spellStart"/>
            <w:r w:rsidRPr="00B8455D">
              <w:rPr>
                <w:rFonts w:ascii="Calibri" w:hAnsi="Calibri" w:cs="Calibri"/>
                <w:b/>
                <w:bCs/>
                <w:color w:val="000000"/>
                <w:sz w:val="20"/>
                <w:szCs w:val="20"/>
              </w:rPr>
              <w:t>dd.mm.rrrr</w:t>
            </w:r>
            <w:proofErr w:type="spellEnd"/>
            <w:r w:rsidRPr="00B8455D">
              <w:rPr>
                <w:rFonts w:ascii="Calibri" w:hAnsi="Calibri" w:cs="Calibri"/>
                <w:b/>
                <w:bCs/>
                <w:color w:val="000000"/>
                <w:sz w:val="20"/>
                <w:szCs w:val="20"/>
              </w:rPr>
              <w:t xml:space="preserve">. – </w:t>
            </w:r>
            <w:proofErr w:type="spellStart"/>
            <w:r w:rsidRPr="00B8455D">
              <w:rPr>
                <w:rFonts w:ascii="Calibri" w:hAnsi="Calibri" w:cs="Calibri"/>
                <w:b/>
                <w:bCs/>
                <w:color w:val="000000"/>
                <w:sz w:val="20"/>
                <w:szCs w:val="20"/>
              </w:rPr>
              <w:t>dd.mm.rrrr</w:t>
            </w:r>
            <w:proofErr w:type="spellEnd"/>
            <w:r w:rsidRPr="00B8455D">
              <w:rPr>
                <w:rFonts w:ascii="Calibri" w:hAnsi="Calibri" w:cs="Calibri"/>
                <w:b/>
                <w:bCs/>
                <w:color w:val="000000"/>
                <w:sz w:val="20"/>
                <w:szCs w:val="20"/>
              </w:rPr>
              <w:t>.)</w:t>
            </w:r>
          </w:p>
        </w:tc>
        <w:tc>
          <w:tcPr>
            <w:tcW w:w="832" w:type="pct"/>
            <w:vAlign w:val="center"/>
          </w:tcPr>
          <w:p w14:paraId="16B65298" w14:textId="77777777" w:rsidR="00B8455D" w:rsidRPr="00B8455D" w:rsidRDefault="00B8455D" w:rsidP="00B8455D">
            <w:pPr>
              <w:spacing w:before="0" w:line="276" w:lineRule="auto"/>
              <w:jc w:val="center"/>
              <w:rPr>
                <w:rFonts w:ascii="Calibri" w:hAnsi="Calibri" w:cs="Calibri"/>
                <w:b/>
                <w:bCs/>
                <w:color w:val="000000"/>
                <w:sz w:val="20"/>
                <w:szCs w:val="20"/>
              </w:rPr>
            </w:pPr>
            <w:r w:rsidRPr="00B8455D">
              <w:rPr>
                <w:rFonts w:ascii="Calibri" w:hAnsi="Calibri" w:cs="Calibri"/>
                <w:b/>
                <w:bCs/>
                <w:color w:val="000000"/>
                <w:sz w:val="20"/>
                <w:szCs w:val="20"/>
              </w:rPr>
              <w:t>Potwierdzenie należytego wykonania usługi</w:t>
            </w:r>
          </w:p>
          <w:p w14:paraId="6B8B4BF6" w14:textId="77777777" w:rsidR="00B8455D" w:rsidRPr="00B8455D" w:rsidRDefault="00B8455D" w:rsidP="00B8455D">
            <w:pPr>
              <w:spacing w:before="0" w:line="276" w:lineRule="auto"/>
              <w:jc w:val="center"/>
              <w:rPr>
                <w:rFonts w:ascii="Calibri" w:hAnsi="Calibri" w:cs="Calibri"/>
                <w:b/>
                <w:bCs/>
                <w:color w:val="000000"/>
                <w:sz w:val="20"/>
                <w:szCs w:val="20"/>
              </w:rPr>
            </w:pPr>
            <w:r w:rsidRPr="00B8455D">
              <w:rPr>
                <w:rFonts w:ascii="Calibri" w:hAnsi="Calibri" w:cs="Calibri"/>
                <w:b/>
                <w:bCs/>
                <w:color w:val="000000"/>
                <w:sz w:val="20"/>
                <w:szCs w:val="20"/>
              </w:rPr>
              <w:t>(nazwa i oznaczenie dokumentu)</w:t>
            </w:r>
          </w:p>
        </w:tc>
      </w:tr>
      <w:tr w:rsidR="00B8455D" w:rsidRPr="00B8455D" w14:paraId="3C0D4B1E" w14:textId="77777777" w:rsidTr="00406F1B">
        <w:tc>
          <w:tcPr>
            <w:tcW w:w="219" w:type="pct"/>
            <w:shd w:val="clear" w:color="auto" w:fill="auto"/>
            <w:vAlign w:val="center"/>
          </w:tcPr>
          <w:p w14:paraId="1B61061A" w14:textId="77777777" w:rsidR="00B8455D" w:rsidRPr="00B8455D" w:rsidRDefault="00B8455D" w:rsidP="00B8455D">
            <w:pPr>
              <w:spacing w:before="0" w:line="276" w:lineRule="auto"/>
              <w:jc w:val="center"/>
              <w:rPr>
                <w:rFonts w:ascii="Calibri" w:hAnsi="Calibri" w:cs="Calibri"/>
                <w:b/>
                <w:bCs/>
                <w:color w:val="000000"/>
                <w:sz w:val="20"/>
                <w:szCs w:val="20"/>
              </w:rPr>
            </w:pPr>
            <w:r w:rsidRPr="00B8455D">
              <w:rPr>
                <w:rFonts w:ascii="Calibri" w:hAnsi="Calibri" w:cs="Calibri"/>
                <w:b/>
                <w:bCs/>
                <w:color w:val="000000"/>
                <w:sz w:val="20"/>
                <w:szCs w:val="20"/>
              </w:rPr>
              <w:t>1</w:t>
            </w:r>
          </w:p>
        </w:tc>
        <w:tc>
          <w:tcPr>
            <w:tcW w:w="1449" w:type="pct"/>
            <w:shd w:val="clear" w:color="auto" w:fill="auto"/>
          </w:tcPr>
          <w:p w14:paraId="7433E69D" w14:textId="77777777" w:rsidR="00B8455D" w:rsidRPr="00B8455D" w:rsidRDefault="00B8455D" w:rsidP="00B8455D">
            <w:pPr>
              <w:spacing w:before="0" w:line="276" w:lineRule="auto"/>
              <w:jc w:val="center"/>
              <w:rPr>
                <w:rFonts w:ascii="Calibri" w:hAnsi="Calibri" w:cs="Calibri"/>
                <w:b/>
                <w:bCs/>
                <w:color w:val="000000"/>
                <w:sz w:val="20"/>
                <w:szCs w:val="20"/>
              </w:rPr>
            </w:pPr>
          </w:p>
        </w:tc>
        <w:tc>
          <w:tcPr>
            <w:tcW w:w="834" w:type="pct"/>
          </w:tcPr>
          <w:p w14:paraId="062306B5" w14:textId="77777777" w:rsidR="00B8455D" w:rsidRPr="00B8455D" w:rsidRDefault="00B8455D" w:rsidP="00B8455D">
            <w:pPr>
              <w:spacing w:before="0" w:line="276" w:lineRule="auto"/>
              <w:jc w:val="center"/>
              <w:rPr>
                <w:rFonts w:ascii="Calibri" w:hAnsi="Calibri" w:cs="Calibri"/>
                <w:b/>
                <w:bCs/>
                <w:color w:val="000000"/>
                <w:sz w:val="20"/>
                <w:szCs w:val="20"/>
              </w:rPr>
            </w:pPr>
          </w:p>
        </w:tc>
        <w:tc>
          <w:tcPr>
            <w:tcW w:w="833" w:type="pct"/>
          </w:tcPr>
          <w:p w14:paraId="08C4F000" w14:textId="77777777" w:rsidR="00B8455D" w:rsidRPr="00B8455D" w:rsidRDefault="00B8455D" w:rsidP="00B8455D">
            <w:pPr>
              <w:spacing w:before="0" w:line="276" w:lineRule="auto"/>
              <w:jc w:val="center"/>
              <w:rPr>
                <w:rFonts w:ascii="Calibri" w:hAnsi="Calibri" w:cs="Calibri"/>
                <w:b/>
                <w:bCs/>
                <w:color w:val="000000"/>
                <w:sz w:val="20"/>
                <w:szCs w:val="20"/>
              </w:rPr>
            </w:pPr>
          </w:p>
        </w:tc>
        <w:tc>
          <w:tcPr>
            <w:tcW w:w="834" w:type="pct"/>
            <w:shd w:val="clear" w:color="auto" w:fill="auto"/>
            <w:vAlign w:val="center"/>
          </w:tcPr>
          <w:p w14:paraId="0637E3DB" w14:textId="77777777" w:rsidR="00B8455D" w:rsidRPr="00B8455D" w:rsidRDefault="00B8455D" w:rsidP="00B8455D">
            <w:pPr>
              <w:spacing w:before="0" w:line="276" w:lineRule="auto"/>
              <w:jc w:val="center"/>
              <w:rPr>
                <w:rFonts w:ascii="Calibri" w:hAnsi="Calibri" w:cs="Calibri"/>
                <w:b/>
                <w:bCs/>
                <w:color w:val="000000"/>
                <w:sz w:val="20"/>
                <w:szCs w:val="20"/>
              </w:rPr>
            </w:pPr>
          </w:p>
        </w:tc>
        <w:tc>
          <w:tcPr>
            <w:tcW w:w="832" w:type="pct"/>
          </w:tcPr>
          <w:p w14:paraId="292CF059" w14:textId="77777777" w:rsidR="00B8455D" w:rsidRPr="00B8455D" w:rsidRDefault="00B8455D" w:rsidP="00B8455D">
            <w:pPr>
              <w:spacing w:before="0" w:line="276" w:lineRule="auto"/>
              <w:jc w:val="center"/>
              <w:rPr>
                <w:rFonts w:ascii="Calibri" w:hAnsi="Calibri" w:cs="Calibri"/>
                <w:b/>
                <w:bCs/>
                <w:color w:val="000000"/>
                <w:sz w:val="20"/>
                <w:szCs w:val="20"/>
              </w:rPr>
            </w:pPr>
          </w:p>
        </w:tc>
      </w:tr>
      <w:tr w:rsidR="00B8455D" w:rsidRPr="00B8455D" w14:paraId="28D3E592" w14:textId="77777777" w:rsidTr="00406F1B">
        <w:tc>
          <w:tcPr>
            <w:tcW w:w="219" w:type="pct"/>
            <w:shd w:val="clear" w:color="auto" w:fill="auto"/>
            <w:vAlign w:val="center"/>
          </w:tcPr>
          <w:p w14:paraId="65078DFF" w14:textId="77777777" w:rsidR="00B8455D" w:rsidRPr="00B8455D" w:rsidRDefault="00B8455D" w:rsidP="00B8455D">
            <w:pPr>
              <w:spacing w:before="0" w:line="276" w:lineRule="auto"/>
              <w:jc w:val="center"/>
              <w:rPr>
                <w:rFonts w:ascii="Calibri" w:hAnsi="Calibri" w:cs="Calibri"/>
                <w:b/>
                <w:bCs/>
                <w:color w:val="000000"/>
                <w:sz w:val="20"/>
                <w:szCs w:val="20"/>
              </w:rPr>
            </w:pPr>
            <w:r w:rsidRPr="00B8455D">
              <w:rPr>
                <w:rFonts w:ascii="Calibri" w:hAnsi="Calibri" w:cs="Calibri"/>
                <w:b/>
                <w:bCs/>
                <w:color w:val="000000"/>
                <w:sz w:val="20"/>
                <w:szCs w:val="20"/>
              </w:rPr>
              <w:t>2</w:t>
            </w:r>
          </w:p>
        </w:tc>
        <w:tc>
          <w:tcPr>
            <w:tcW w:w="1449" w:type="pct"/>
            <w:shd w:val="clear" w:color="auto" w:fill="auto"/>
          </w:tcPr>
          <w:p w14:paraId="6DDF5024" w14:textId="77777777" w:rsidR="00B8455D" w:rsidRPr="00B8455D" w:rsidRDefault="00B8455D" w:rsidP="00B8455D">
            <w:pPr>
              <w:spacing w:before="0" w:line="276" w:lineRule="auto"/>
              <w:jc w:val="center"/>
              <w:rPr>
                <w:rFonts w:ascii="Calibri" w:hAnsi="Calibri" w:cs="Calibri"/>
                <w:b/>
                <w:bCs/>
                <w:color w:val="000000"/>
                <w:sz w:val="20"/>
                <w:szCs w:val="20"/>
              </w:rPr>
            </w:pPr>
          </w:p>
        </w:tc>
        <w:tc>
          <w:tcPr>
            <w:tcW w:w="834" w:type="pct"/>
          </w:tcPr>
          <w:p w14:paraId="2B12737C" w14:textId="77777777" w:rsidR="00B8455D" w:rsidRPr="00B8455D" w:rsidRDefault="00B8455D" w:rsidP="00B8455D">
            <w:pPr>
              <w:spacing w:before="0" w:line="276" w:lineRule="auto"/>
              <w:jc w:val="center"/>
              <w:rPr>
                <w:rFonts w:ascii="Calibri" w:hAnsi="Calibri" w:cs="Calibri"/>
                <w:b/>
                <w:bCs/>
                <w:color w:val="000000"/>
                <w:sz w:val="20"/>
                <w:szCs w:val="20"/>
              </w:rPr>
            </w:pPr>
          </w:p>
        </w:tc>
        <w:tc>
          <w:tcPr>
            <w:tcW w:w="833" w:type="pct"/>
          </w:tcPr>
          <w:p w14:paraId="7DE52001" w14:textId="77777777" w:rsidR="00B8455D" w:rsidRPr="00B8455D" w:rsidRDefault="00B8455D" w:rsidP="00B8455D">
            <w:pPr>
              <w:spacing w:before="0" w:line="276" w:lineRule="auto"/>
              <w:jc w:val="center"/>
              <w:rPr>
                <w:rFonts w:ascii="Calibri" w:hAnsi="Calibri" w:cs="Calibri"/>
                <w:b/>
                <w:bCs/>
                <w:color w:val="000000"/>
                <w:sz w:val="20"/>
                <w:szCs w:val="20"/>
              </w:rPr>
            </w:pPr>
          </w:p>
        </w:tc>
        <w:tc>
          <w:tcPr>
            <w:tcW w:w="834" w:type="pct"/>
            <w:shd w:val="clear" w:color="auto" w:fill="auto"/>
            <w:vAlign w:val="center"/>
          </w:tcPr>
          <w:p w14:paraId="5A09BCE6" w14:textId="77777777" w:rsidR="00B8455D" w:rsidRPr="00B8455D" w:rsidRDefault="00B8455D" w:rsidP="00B8455D">
            <w:pPr>
              <w:spacing w:before="0" w:line="276" w:lineRule="auto"/>
              <w:jc w:val="center"/>
              <w:rPr>
                <w:rFonts w:ascii="Calibri" w:hAnsi="Calibri" w:cs="Calibri"/>
                <w:b/>
                <w:bCs/>
                <w:color w:val="000000"/>
                <w:sz w:val="20"/>
                <w:szCs w:val="20"/>
              </w:rPr>
            </w:pPr>
          </w:p>
        </w:tc>
        <w:tc>
          <w:tcPr>
            <w:tcW w:w="832" w:type="pct"/>
          </w:tcPr>
          <w:p w14:paraId="42A0AB2E" w14:textId="77777777" w:rsidR="00B8455D" w:rsidRPr="00B8455D" w:rsidRDefault="00B8455D" w:rsidP="00B8455D">
            <w:pPr>
              <w:spacing w:before="0" w:line="276" w:lineRule="auto"/>
              <w:jc w:val="center"/>
              <w:rPr>
                <w:rFonts w:ascii="Calibri" w:hAnsi="Calibri" w:cs="Calibri"/>
                <w:b/>
                <w:bCs/>
                <w:color w:val="000000"/>
                <w:sz w:val="20"/>
                <w:szCs w:val="20"/>
              </w:rPr>
            </w:pPr>
          </w:p>
        </w:tc>
      </w:tr>
      <w:tr w:rsidR="00B8455D" w:rsidRPr="00B8455D" w14:paraId="530973F2" w14:textId="77777777" w:rsidTr="00406F1B">
        <w:tc>
          <w:tcPr>
            <w:tcW w:w="219" w:type="pct"/>
            <w:shd w:val="clear" w:color="auto" w:fill="auto"/>
            <w:vAlign w:val="center"/>
          </w:tcPr>
          <w:p w14:paraId="641ACE0E" w14:textId="77777777" w:rsidR="00B8455D" w:rsidRPr="00B8455D" w:rsidRDefault="00B8455D" w:rsidP="00B8455D">
            <w:pPr>
              <w:spacing w:before="0" w:line="276" w:lineRule="auto"/>
              <w:jc w:val="center"/>
              <w:rPr>
                <w:rFonts w:ascii="Calibri" w:hAnsi="Calibri" w:cs="Calibri"/>
                <w:b/>
                <w:bCs/>
                <w:color w:val="000000"/>
                <w:sz w:val="20"/>
                <w:szCs w:val="20"/>
              </w:rPr>
            </w:pPr>
            <w:r w:rsidRPr="00B8455D">
              <w:rPr>
                <w:rFonts w:ascii="Calibri" w:hAnsi="Calibri" w:cs="Calibri"/>
                <w:b/>
                <w:bCs/>
                <w:color w:val="000000"/>
                <w:sz w:val="20"/>
                <w:szCs w:val="20"/>
              </w:rPr>
              <w:t>3</w:t>
            </w:r>
          </w:p>
        </w:tc>
        <w:tc>
          <w:tcPr>
            <w:tcW w:w="1449" w:type="pct"/>
            <w:shd w:val="clear" w:color="auto" w:fill="auto"/>
          </w:tcPr>
          <w:p w14:paraId="735FDBE1" w14:textId="77777777" w:rsidR="00B8455D" w:rsidRPr="00B8455D" w:rsidRDefault="00B8455D" w:rsidP="00B8455D">
            <w:pPr>
              <w:spacing w:before="0" w:line="276" w:lineRule="auto"/>
              <w:jc w:val="center"/>
              <w:rPr>
                <w:rFonts w:ascii="Calibri" w:hAnsi="Calibri" w:cs="Calibri"/>
                <w:b/>
                <w:bCs/>
                <w:color w:val="000000"/>
                <w:sz w:val="20"/>
                <w:szCs w:val="20"/>
              </w:rPr>
            </w:pPr>
          </w:p>
        </w:tc>
        <w:tc>
          <w:tcPr>
            <w:tcW w:w="834" w:type="pct"/>
          </w:tcPr>
          <w:p w14:paraId="3F833D0D" w14:textId="77777777" w:rsidR="00B8455D" w:rsidRPr="00B8455D" w:rsidRDefault="00B8455D" w:rsidP="00B8455D">
            <w:pPr>
              <w:spacing w:before="0" w:line="276" w:lineRule="auto"/>
              <w:jc w:val="center"/>
              <w:rPr>
                <w:rFonts w:ascii="Calibri" w:hAnsi="Calibri" w:cs="Calibri"/>
                <w:b/>
                <w:bCs/>
                <w:color w:val="000000"/>
                <w:sz w:val="20"/>
                <w:szCs w:val="20"/>
              </w:rPr>
            </w:pPr>
          </w:p>
        </w:tc>
        <w:tc>
          <w:tcPr>
            <w:tcW w:w="833" w:type="pct"/>
          </w:tcPr>
          <w:p w14:paraId="28C9EE5F" w14:textId="77777777" w:rsidR="00B8455D" w:rsidRPr="00B8455D" w:rsidRDefault="00B8455D" w:rsidP="00B8455D">
            <w:pPr>
              <w:spacing w:before="0" w:line="276" w:lineRule="auto"/>
              <w:jc w:val="center"/>
              <w:rPr>
                <w:rFonts w:ascii="Calibri" w:hAnsi="Calibri" w:cs="Calibri"/>
                <w:b/>
                <w:bCs/>
                <w:color w:val="000000"/>
                <w:sz w:val="20"/>
                <w:szCs w:val="20"/>
              </w:rPr>
            </w:pPr>
          </w:p>
        </w:tc>
        <w:tc>
          <w:tcPr>
            <w:tcW w:w="834" w:type="pct"/>
            <w:shd w:val="clear" w:color="auto" w:fill="auto"/>
            <w:vAlign w:val="center"/>
          </w:tcPr>
          <w:p w14:paraId="65CA7366" w14:textId="77777777" w:rsidR="00B8455D" w:rsidRPr="00B8455D" w:rsidRDefault="00B8455D" w:rsidP="00B8455D">
            <w:pPr>
              <w:spacing w:before="0" w:line="276" w:lineRule="auto"/>
              <w:jc w:val="center"/>
              <w:rPr>
                <w:rFonts w:ascii="Calibri" w:hAnsi="Calibri" w:cs="Calibri"/>
                <w:b/>
                <w:bCs/>
                <w:color w:val="000000"/>
                <w:sz w:val="20"/>
                <w:szCs w:val="20"/>
              </w:rPr>
            </w:pPr>
          </w:p>
        </w:tc>
        <w:tc>
          <w:tcPr>
            <w:tcW w:w="832" w:type="pct"/>
          </w:tcPr>
          <w:p w14:paraId="22B9F56F" w14:textId="77777777" w:rsidR="00B8455D" w:rsidRPr="00B8455D" w:rsidRDefault="00B8455D" w:rsidP="00B8455D">
            <w:pPr>
              <w:spacing w:before="0" w:line="276" w:lineRule="auto"/>
              <w:jc w:val="center"/>
              <w:rPr>
                <w:rFonts w:ascii="Calibri" w:hAnsi="Calibri" w:cs="Calibri"/>
                <w:b/>
                <w:bCs/>
                <w:color w:val="000000"/>
                <w:sz w:val="20"/>
                <w:szCs w:val="20"/>
              </w:rPr>
            </w:pPr>
          </w:p>
        </w:tc>
      </w:tr>
      <w:tr w:rsidR="00B8455D" w:rsidRPr="00B8455D" w14:paraId="55CF524F" w14:textId="77777777" w:rsidTr="00406F1B">
        <w:tc>
          <w:tcPr>
            <w:tcW w:w="219" w:type="pct"/>
            <w:shd w:val="clear" w:color="auto" w:fill="auto"/>
            <w:vAlign w:val="center"/>
          </w:tcPr>
          <w:p w14:paraId="2CB1F5D7" w14:textId="77777777" w:rsidR="00B8455D" w:rsidRPr="00B8455D" w:rsidRDefault="00B8455D" w:rsidP="00B8455D">
            <w:pPr>
              <w:spacing w:before="0" w:line="276" w:lineRule="auto"/>
              <w:jc w:val="center"/>
              <w:rPr>
                <w:rFonts w:ascii="Calibri" w:hAnsi="Calibri" w:cs="Calibri"/>
                <w:b/>
                <w:bCs/>
                <w:color w:val="000000"/>
                <w:sz w:val="20"/>
                <w:szCs w:val="20"/>
              </w:rPr>
            </w:pPr>
            <w:r w:rsidRPr="00B8455D">
              <w:rPr>
                <w:rFonts w:ascii="Calibri" w:hAnsi="Calibri" w:cs="Calibri"/>
                <w:b/>
                <w:bCs/>
                <w:color w:val="000000"/>
                <w:sz w:val="20"/>
                <w:szCs w:val="20"/>
              </w:rPr>
              <w:t>4</w:t>
            </w:r>
          </w:p>
        </w:tc>
        <w:tc>
          <w:tcPr>
            <w:tcW w:w="1449" w:type="pct"/>
            <w:shd w:val="clear" w:color="auto" w:fill="auto"/>
          </w:tcPr>
          <w:p w14:paraId="4230F44D" w14:textId="77777777" w:rsidR="00B8455D" w:rsidRPr="00B8455D" w:rsidRDefault="00B8455D" w:rsidP="00B8455D">
            <w:pPr>
              <w:spacing w:before="0" w:line="276" w:lineRule="auto"/>
              <w:jc w:val="center"/>
              <w:rPr>
                <w:rFonts w:ascii="Calibri" w:hAnsi="Calibri" w:cs="Calibri"/>
                <w:b/>
                <w:bCs/>
                <w:color w:val="000000"/>
                <w:sz w:val="20"/>
                <w:szCs w:val="20"/>
              </w:rPr>
            </w:pPr>
          </w:p>
        </w:tc>
        <w:tc>
          <w:tcPr>
            <w:tcW w:w="834" w:type="pct"/>
          </w:tcPr>
          <w:p w14:paraId="6B18F47A" w14:textId="77777777" w:rsidR="00B8455D" w:rsidRPr="00B8455D" w:rsidRDefault="00B8455D" w:rsidP="00B8455D">
            <w:pPr>
              <w:spacing w:before="0" w:line="276" w:lineRule="auto"/>
              <w:jc w:val="center"/>
              <w:rPr>
                <w:rFonts w:ascii="Calibri" w:hAnsi="Calibri" w:cs="Calibri"/>
                <w:b/>
                <w:bCs/>
                <w:color w:val="000000"/>
                <w:sz w:val="20"/>
                <w:szCs w:val="20"/>
              </w:rPr>
            </w:pPr>
          </w:p>
        </w:tc>
        <w:tc>
          <w:tcPr>
            <w:tcW w:w="833" w:type="pct"/>
          </w:tcPr>
          <w:p w14:paraId="3767E99A" w14:textId="77777777" w:rsidR="00B8455D" w:rsidRPr="00B8455D" w:rsidRDefault="00B8455D" w:rsidP="00B8455D">
            <w:pPr>
              <w:spacing w:before="0" w:line="276" w:lineRule="auto"/>
              <w:jc w:val="center"/>
              <w:rPr>
                <w:rFonts w:ascii="Calibri" w:hAnsi="Calibri" w:cs="Calibri"/>
                <w:b/>
                <w:bCs/>
                <w:color w:val="000000"/>
                <w:sz w:val="20"/>
                <w:szCs w:val="20"/>
              </w:rPr>
            </w:pPr>
          </w:p>
        </w:tc>
        <w:tc>
          <w:tcPr>
            <w:tcW w:w="834" w:type="pct"/>
            <w:shd w:val="clear" w:color="auto" w:fill="auto"/>
            <w:vAlign w:val="center"/>
          </w:tcPr>
          <w:p w14:paraId="28798766" w14:textId="77777777" w:rsidR="00B8455D" w:rsidRPr="00B8455D" w:rsidRDefault="00B8455D" w:rsidP="00B8455D">
            <w:pPr>
              <w:spacing w:before="0" w:line="276" w:lineRule="auto"/>
              <w:jc w:val="center"/>
              <w:rPr>
                <w:rFonts w:ascii="Calibri" w:hAnsi="Calibri" w:cs="Calibri"/>
                <w:b/>
                <w:bCs/>
                <w:color w:val="000000"/>
                <w:sz w:val="20"/>
                <w:szCs w:val="20"/>
              </w:rPr>
            </w:pPr>
          </w:p>
        </w:tc>
        <w:tc>
          <w:tcPr>
            <w:tcW w:w="832" w:type="pct"/>
          </w:tcPr>
          <w:p w14:paraId="594C0E59" w14:textId="77777777" w:rsidR="00B8455D" w:rsidRPr="00B8455D" w:rsidRDefault="00B8455D" w:rsidP="00B8455D">
            <w:pPr>
              <w:spacing w:before="0" w:line="276" w:lineRule="auto"/>
              <w:jc w:val="center"/>
              <w:rPr>
                <w:rFonts w:ascii="Calibri" w:hAnsi="Calibri" w:cs="Calibri"/>
                <w:b/>
                <w:bCs/>
                <w:color w:val="000000"/>
                <w:sz w:val="20"/>
                <w:szCs w:val="20"/>
              </w:rPr>
            </w:pPr>
          </w:p>
        </w:tc>
      </w:tr>
    </w:tbl>
    <w:p w14:paraId="57F5E00A" w14:textId="77777777" w:rsidR="00B8455D" w:rsidRPr="003D3A2E" w:rsidRDefault="00B8455D" w:rsidP="003D3A2E">
      <w:pPr>
        <w:spacing w:before="0" w:line="276" w:lineRule="auto"/>
        <w:jc w:val="center"/>
        <w:rPr>
          <w:rFonts w:asciiTheme="minorHAnsi" w:hAnsiTheme="minorHAnsi" w:cstheme="minorHAnsi"/>
          <w:b/>
          <w:sz w:val="20"/>
          <w:szCs w:val="20"/>
        </w:rPr>
      </w:pPr>
    </w:p>
    <w:p w14:paraId="37250F73" w14:textId="4708DA66" w:rsidR="00C03E08" w:rsidRPr="003D3A2E" w:rsidRDefault="00C03E08" w:rsidP="003D3A2E">
      <w:pPr>
        <w:spacing w:before="0" w:line="276" w:lineRule="auto"/>
        <w:rPr>
          <w:rFonts w:asciiTheme="minorHAnsi" w:hAnsiTheme="minorHAnsi" w:cstheme="minorHAnsi"/>
          <w:b/>
          <w:color w:val="FF0000"/>
          <w:sz w:val="20"/>
          <w:szCs w:val="20"/>
        </w:rPr>
      </w:pPr>
      <w:bookmarkStart w:id="27" w:name="_Toc409695893"/>
      <w:bookmarkStart w:id="28" w:name="_Toc518474589"/>
      <w:bookmarkEnd w:id="27"/>
      <w:bookmarkEnd w:id="28"/>
      <w:r w:rsidRPr="003D3A2E">
        <w:rPr>
          <w:rFonts w:asciiTheme="minorHAnsi" w:hAnsiTheme="minorHAnsi" w:cstheme="minorHAnsi"/>
          <w:b/>
          <w:color w:val="FF0000"/>
          <w:sz w:val="20"/>
          <w:szCs w:val="20"/>
        </w:rPr>
        <w:t xml:space="preserve">Załącznikiem do niniejszego formularza, muszą być dokumenty potwierdzające należyte wykonanie/wykonywanie </w:t>
      </w:r>
      <w:r w:rsidR="008861A0">
        <w:rPr>
          <w:rFonts w:asciiTheme="minorHAnsi" w:hAnsiTheme="minorHAnsi" w:cstheme="minorHAnsi"/>
          <w:b/>
          <w:color w:val="FF0000"/>
          <w:sz w:val="20"/>
          <w:szCs w:val="20"/>
        </w:rPr>
        <w:t>Usługi Podobne</w:t>
      </w:r>
      <w:r w:rsidRPr="003D3A2E">
        <w:rPr>
          <w:rFonts w:asciiTheme="minorHAnsi" w:hAnsiTheme="minorHAnsi" w:cstheme="minorHAnsi"/>
          <w:b/>
          <w:color w:val="FF0000"/>
          <w:sz w:val="20"/>
          <w:szCs w:val="20"/>
        </w:rPr>
        <w:t xml:space="preserve"> przez Wykonawcę.</w:t>
      </w:r>
      <w:r w:rsidRPr="003D3A2E">
        <w:rPr>
          <w:rFonts w:asciiTheme="minorHAnsi" w:hAnsiTheme="minorHAnsi" w:cstheme="minorHAnsi"/>
          <w:sz w:val="20"/>
          <w:szCs w:val="20"/>
        </w:rPr>
        <w:t xml:space="preserve"> </w:t>
      </w:r>
      <w:r w:rsidRPr="003D3A2E">
        <w:rPr>
          <w:rFonts w:asciiTheme="minorHAnsi" w:hAnsiTheme="minorHAnsi" w:cstheme="minorHAnsi"/>
          <w:b/>
          <w:color w:val="FF0000"/>
          <w:sz w:val="20"/>
          <w:szCs w:val="20"/>
        </w:rPr>
        <w:t xml:space="preserve">Zamawiający nie dopuszcza przedstawienia referencji własnych </w:t>
      </w:r>
      <w:r w:rsidR="003C0D13">
        <w:rPr>
          <w:rFonts w:asciiTheme="minorHAnsi" w:hAnsiTheme="minorHAnsi" w:cstheme="minorHAnsi"/>
          <w:b/>
          <w:color w:val="FF0000"/>
          <w:sz w:val="20"/>
          <w:szCs w:val="20"/>
        </w:rPr>
        <w:br/>
      </w:r>
      <w:r w:rsidRPr="003D3A2E">
        <w:rPr>
          <w:rFonts w:asciiTheme="minorHAnsi" w:hAnsiTheme="minorHAnsi" w:cstheme="minorHAnsi"/>
          <w:b/>
          <w:color w:val="FF0000"/>
          <w:sz w:val="20"/>
          <w:szCs w:val="20"/>
        </w:rPr>
        <w:t>tj. wystawionych przez Wykonawcę.</w:t>
      </w:r>
    </w:p>
    <w:p w14:paraId="23CE7536" w14:textId="77777777" w:rsidR="00C03E08" w:rsidRPr="003D3A2E" w:rsidRDefault="00C03E08" w:rsidP="003D3A2E">
      <w:pPr>
        <w:spacing w:before="0" w:line="276" w:lineRule="auto"/>
        <w:rPr>
          <w:rFonts w:asciiTheme="minorHAnsi" w:hAnsiTheme="minorHAnsi" w:cstheme="minorHAnsi"/>
          <w:b/>
          <w:sz w:val="20"/>
          <w:szCs w:val="20"/>
        </w:rPr>
      </w:pPr>
      <w:r w:rsidRPr="003D3A2E">
        <w:rPr>
          <w:rFonts w:asciiTheme="minorHAnsi" w:hAnsiTheme="minorHAnsi" w:cstheme="minorHAnsi"/>
          <w:b/>
          <w:sz w:val="20"/>
          <w:szCs w:val="20"/>
        </w:rPr>
        <w:t xml:space="preserve">DOKUMENTY POTWIERDZAJĄCE NALEŻYTE WYKONANIE USŁUG POWINNY BYĆ SPORZĄDZONE I OZNACZONE W TAKI SPOSÓB, ABY NIE BYŁO WĄTPLIWOŚCI, KTÓRYCH USŁUG WYKAZANYCH PRZEZ WYKONAWCĘ DOTYCZĄ. </w:t>
      </w:r>
      <w:r w:rsidRPr="003D3A2E">
        <w:rPr>
          <w:rFonts w:asciiTheme="minorHAnsi" w:hAnsiTheme="minorHAnsi" w:cstheme="minorHAnsi"/>
          <w:sz w:val="20"/>
          <w:szCs w:val="20"/>
        </w:rPr>
        <w:t xml:space="preserve">Przykład: </w:t>
      </w:r>
      <w:r w:rsidRPr="003D3A2E">
        <w:rPr>
          <w:rFonts w:asciiTheme="minorHAnsi" w:hAnsiTheme="minorHAnsi" w:cstheme="minorHAnsi"/>
          <w:i/>
          <w:sz w:val="20"/>
          <w:szCs w:val="20"/>
        </w:rPr>
        <w:t>„Referencje do usługi nr 1”</w:t>
      </w:r>
    </w:p>
    <w:p w14:paraId="42736891" w14:textId="688F9709" w:rsidR="00C03E08" w:rsidRPr="003D3A2E" w:rsidRDefault="00C03E08" w:rsidP="003D3A2E">
      <w:pPr>
        <w:keepNext/>
        <w:spacing w:before="0" w:line="276" w:lineRule="auto"/>
        <w:rPr>
          <w:rFonts w:asciiTheme="minorHAnsi" w:eastAsia="Calibri" w:hAnsiTheme="minorHAnsi" w:cstheme="minorHAnsi"/>
          <w:b/>
          <w:sz w:val="20"/>
          <w:szCs w:val="20"/>
        </w:rPr>
      </w:pPr>
      <w:r w:rsidRPr="003D3A2E">
        <w:rPr>
          <w:rFonts w:asciiTheme="minorHAnsi" w:eastAsia="Calibri" w:hAnsiTheme="minorHAnsi" w:cstheme="minorHAnsi"/>
          <w:b/>
          <w:sz w:val="20"/>
          <w:szCs w:val="20"/>
        </w:rPr>
        <w:t>UWAGA:</w:t>
      </w:r>
      <w:r w:rsidR="00942D67" w:rsidRPr="003D3A2E">
        <w:rPr>
          <w:rFonts w:asciiTheme="minorHAnsi" w:eastAsia="Calibri" w:hAnsiTheme="minorHAnsi" w:cstheme="minorHAnsi"/>
          <w:b/>
          <w:sz w:val="20"/>
          <w:szCs w:val="20"/>
        </w:rPr>
        <w:t xml:space="preserve"> </w:t>
      </w:r>
      <w:r w:rsidRPr="003D3A2E">
        <w:rPr>
          <w:rFonts w:asciiTheme="minorHAnsi" w:eastAsia="Calibri" w:hAnsiTheme="minorHAnsi" w:cstheme="minorHAnsi"/>
          <w:sz w:val="20"/>
          <w:szCs w:val="20"/>
        </w:rPr>
        <w:t xml:space="preserve">w przypadku </w:t>
      </w:r>
      <w:r w:rsidR="008861A0">
        <w:rPr>
          <w:rFonts w:asciiTheme="minorHAnsi" w:eastAsia="Calibri" w:hAnsiTheme="minorHAnsi" w:cstheme="minorHAnsi"/>
          <w:sz w:val="20"/>
          <w:szCs w:val="20"/>
        </w:rPr>
        <w:t>Usług</w:t>
      </w:r>
      <w:r w:rsidR="008861A0" w:rsidRPr="003D3A2E">
        <w:rPr>
          <w:rFonts w:asciiTheme="minorHAnsi" w:eastAsia="Calibri" w:hAnsiTheme="minorHAnsi" w:cstheme="minorHAnsi"/>
          <w:sz w:val="20"/>
          <w:szCs w:val="20"/>
        </w:rPr>
        <w:t xml:space="preserve"> </w:t>
      </w:r>
      <w:r w:rsidRPr="003D3A2E">
        <w:rPr>
          <w:rFonts w:asciiTheme="minorHAnsi" w:eastAsia="Calibri" w:hAnsiTheme="minorHAnsi" w:cstheme="minorHAnsi"/>
          <w:sz w:val="20"/>
          <w:szCs w:val="20"/>
        </w:rPr>
        <w:t>trwających Zamawiający akceptuje jedynie referencje</w:t>
      </w:r>
      <w:r w:rsidRPr="003D3A2E">
        <w:rPr>
          <w:rStyle w:val="Odwoaniedokomentarza"/>
          <w:rFonts w:asciiTheme="minorHAnsi" w:hAnsiTheme="minorHAnsi" w:cstheme="minorHAnsi"/>
          <w:sz w:val="20"/>
          <w:szCs w:val="20"/>
        </w:rPr>
        <w:t xml:space="preserve">, które </w:t>
      </w:r>
      <w:r w:rsidRPr="003D3A2E">
        <w:rPr>
          <w:rFonts w:asciiTheme="minorHAnsi" w:eastAsia="Calibri" w:hAnsiTheme="minorHAnsi" w:cstheme="minorHAnsi"/>
          <w:sz w:val="20"/>
          <w:szCs w:val="20"/>
        </w:rPr>
        <w:t xml:space="preserve">winny być wystawione w okresie </w:t>
      </w:r>
      <w:r w:rsidRPr="003D3A2E">
        <w:rPr>
          <w:rFonts w:asciiTheme="minorHAnsi" w:eastAsia="Calibri" w:hAnsiTheme="minorHAnsi" w:cstheme="minorHAnsi"/>
          <w:b/>
          <w:sz w:val="20"/>
          <w:szCs w:val="20"/>
        </w:rPr>
        <w:t xml:space="preserve">ostatnich </w:t>
      </w:r>
      <w:r w:rsidR="00A3531C">
        <w:rPr>
          <w:rFonts w:asciiTheme="minorHAnsi" w:eastAsia="Calibri" w:hAnsiTheme="minorHAnsi" w:cstheme="minorHAnsi"/>
          <w:b/>
          <w:sz w:val="20"/>
          <w:szCs w:val="20"/>
        </w:rPr>
        <w:t>3</w:t>
      </w:r>
      <w:r w:rsidRPr="003D3A2E">
        <w:rPr>
          <w:rFonts w:asciiTheme="minorHAnsi" w:eastAsia="Calibri" w:hAnsiTheme="minorHAnsi" w:cstheme="minorHAnsi"/>
          <w:b/>
          <w:sz w:val="20"/>
          <w:szCs w:val="20"/>
        </w:rPr>
        <w:t xml:space="preserve"> miesięcy od dnia składania ofert;</w:t>
      </w:r>
    </w:p>
    <w:p w14:paraId="607F553F" w14:textId="77777777" w:rsidR="00C03E08" w:rsidRPr="003D3A2E" w:rsidRDefault="00C03E08" w:rsidP="003D3A2E">
      <w:pPr>
        <w:keepNext/>
        <w:spacing w:before="0" w:line="276" w:lineRule="auto"/>
        <w:rPr>
          <w:rFonts w:asciiTheme="minorHAnsi" w:eastAsia="Calibri" w:hAnsiTheme="minorHAnsi" w:cstheme="minorHAnsi"/>
          <w:b/>
          <w:sz w:val="20"/>
          <w:szCs w:val="20"/>
        </w:rPr>
      </w:pPr>
    </w:p>
    <w:p w14:paraId="0FF6322C" w14:textId="24D5D63B" w:rsidR="00C03E08" w:rsidRPr="003D3A2E" w:rsidRDefault="00C03E08" w:rsidP="003D3A2E">
      <w:pPr>
        <w:pStyle w:val="Nagwek"/>
        <w:tabs>
          <w:tab w:val="clear" w:pos="4536"/>
          <w:tab w:val="clear" w:pos="9072"/>
        </w:tabs>
        <w:spacing w:before="0" w:line="276" w:lineRule="auto"/>
        <w:rPr>
          <w:rFonts w:asciiTheme="minorHAnsi" w:hAnsiTheme="minorHAnsi" w:cstheme="minorHAnsi"/>
          <w:i/>
          <w:sz w:val="20"/>
          <w:szCs w:val="20"/>
        </w:rPr>
      </w:pPr>
      <w:r w:rsidRPr="003D3A2E">
        <w:rPr>
          <w:rFonts w:asciiTheme="minorHAnsi" w:hAnsiTheme="minorHAnsi" w:cstheme="minorHAnsi"/>
          <w:i/>
          <w:sz w:val="20"/>
          <w:szCs w:val="20"/>
        </w:rPr>
        <w:t xml:space="preserve">W przypadku </w:t>
      </w:r>
      <w:r w:rsidR="008861A0">
        <w:rPr>
          <w:rFonts w:asciiTheme="minorHAnsi" w:eastAsiaTheme="minorHAnsi" w:hAnsiTheme="minorHAnsi" w:cstheme="minorHAnsi"/>
          <w:i/>
          <w:sz w:val="20"/>
          <w:szCs w:val="20"/>
        </w:rPr>
        <w:t>Usług</w:t>
      </w:r>
      <w:r w:rsidR="008861A0" w:rsidRPr="003D3A2E">
        <w:rPr>
          <w:rFonts w:asciiTheme="minorHAnsi" w:eastAsiaTheme="minorHAnsi" w:hAnsiTheme="minorHAnsi" w:cstheme="minorHAnsi"/>
          <w:i/>
          <w:sz w:val="20"/>
          <w:szCs w:val="20"/>
        </w:rPr>
        <w:t xml:space="preserve"> </w:t>
      </w:r>
      <w:r w:rsidRPr="003D3A2E">
        <w:rPr>
          <w:rFonts w:asciiTheme="minorHAnsi" w:eastAsiaTheme="minorHAnsi" w:hAnsiTheme="minorHAnsi" w:cstheme="minorHAnsi"/>
          <w:i/>
          <w:sz w:val="20"/>
          <w:szCs w:val="20"/>
        </w:rPr>
        <w:t>realizowanych na rzecz Zamawiającego</w:t>
      </w:r>
      <w:r w:rsidR="00F078BC">
        <w:rPr>
          <w:rFonts w:asciiTheme="minorHAnsi" w:eastAsiaTheme="minorHAnsi" w:hAnsiTheme="minorHAnsi" w:cstheme="minorHAnsi"/>
          <w:i/>
          <w:sz w:val="20"/>
          <w:szCs w:val="20"/>
        </w:rPr>
        <w:t xml:space="preserve"> tj. ENEA </w:t>
      </w:r>
      <w:r w:rsidR="00B8455D">
        <w:rPr>
          <w:rFonts w:asciiTheme="minorHAnsi" w:eastAsiaTheme="minorHAnsi" w:hAnsiTheme="minorHAnsi" w:cstheme="minorHAnsi"/>
          <w:i/>
          <w:sz w:val="20"/>
          <w:szCs w:val="20"/>
        </w:rPr>
        <w:t>Operator</w:t>
      </w:r>
      <w:r w:rsidR="00F078BC">
        <w:rPr>
          <w:rFonts w:asciiTheme="minorHAnsi" w:eastAsiaTheme="minorHAnsi" w:hAnsiTheme="minorHAnsi" w:cstheme="minorHAnsi"/>
          <w:i/>
          <w:sz w:val="20"/>
          <w:szCs w:val="20"/>
        </w:rPr>
        <w:t xml:space="preserve"> sp. z o.o.</w:t>
      </w:r>
      <w:r w:rsidRPr="003D3A2E">
        <w:rPr>
          <w:rFonts w:asciiTheme="minorHAnsi" w:eastAsiaTheme="minorHAnsi" w:hAnsiTheme="minorHAnsi" w:cstheme="minorHAnsi"/>
          <w:b/>
          <w:sz w:val="20"/>
          <w:szCs w:val="20"/>
        </w:rPr>
        <w:t xml:space="preserve"> </w:t>
      </w:r>
      <w:r w:rsidRPr="003D3A2E">
        <w:rPr>
          <w:rFonts w:asciiTheme="minorHAnsi" w:hAnsiTheme="minorHAnsi" w:cstheme="minorHAnsi"/>
          <w:i/>
          <w:sz w:val="20"/>
          <w:szCs w:val="20"/>
        </w:rPr>
        <w:t>brak jest konieczności załączania do Oferty dokumentów potwierdzających wykonanie ze względu na fakt, iż Zamawiający jest w ich posiadaniu oraz ma możliwość ich weryfikacji wewnątrz organizacji.</w:t>
      </w:r>
      <w:r w:rsidR="00942D67" w:rsidRPr="003D3A2E">
        <w:rPr>
          <w:rFonts w:asciiTheme="minorHAnsi" w:hAnsiTheme="minorHAnsi" w:cstheme="minorHAnsi"/>
          <w:i/>
          <w:sz w:val="20"/>
          <w:szCs w:val="20"/>
        </w:rPr>
        <w:t xml:space="preserve"> </w:t>
      </w:r>
      <w:r w:rsidRPr="003D3A2E">
        <w:rPr>
          <w:rFonts w:asciiTheme="minorHAnsi" w:hAnsiTheme="minorHAnsi" w:cstheme="minorHAnsi"/>
          <w:i/>
          <w:sz w:val="20"/>
          <w:szCs w:val="20"/>
        </w:rPr>
        <w:t xml:space="preserve">W celu umożliwienia weryfikacji wykonania </w:t>
      </w:r>
      <w:r w:rsidR="008861A0">
        <w:rPr>
          <w:rFonts w:asciiTheme="minorHAnsi" w:hAnsiTheme="minorHAnsi" w:cstheme="minorHAnsi"/>
          <w:i/>
          <w:sz w:val="20"/>
          <w:szCs w:val="20"/>
        </w:rPr>
        <w:t>Usługo</w:t>
      </w:r>
      <w:r w:rsidR="008861A0" w:rsidRPr="003D3A2E">
        <w:rPr>
          <w:rFonts w:asciiTheme="minorHAnsi" w:hAnsiTheme="minorHAnsi" w:cstheme="minorHAnsi"/>
          <w:i/>
          <w:sz w:val="20"/>
          <w:szCs w:val="20"/>
        </w:rPr>
        <w:t xml:space="preserve"> </w:t>
      </w:r>
      <w:r w:rsidR="008861A0">
        <w:rPr>
          <w:rFonts w:asciiTheme="minorHAnsi" w:hAnsiTheme="minorHAnsi" w:cstheme="minorHAnsi"/>
          <w:i/>
          <w:sz w:val="20"/>
          <w:szCs w:val="20"/>
        </w:rPr>
        <w:t>Podobnej</w:t>
      </w:r>
      <w:r w:rsidR="008861A0" w:rsidRPr="003D3A2E">
        <w:rPr>
          <w:rFonts w:asciiTheme="minorHAnsi" w:hAnsiTheme="minorHAnsi" w:cstheme="minorHAnsi"/>
          <w:i/>
          <w:sz w:val="20"/>
          <w:szCs w:val="20"/>
        </w:rPr>
        <w:t xml:space="preserve"> </w:t>
      </w:r>
      <w:r w:rsidRPr="003D3A2E">
        <w:rPr>
          <w:rFonts w:asciiTheme="minorHAnsi" w:hAnsiTheme="minorHAnsi" w:cstheme="minorHAnsi"/>
          <w:b/>
          <w:i/>
          <w:sz w:val="20"/>
          <w:szCs w:val="20"/>
        </w:rPr>
        <w:t xml:space="preserve">konieczne </w:t>
      </w:r>
      <w:r w:rsidRPr="003D3A2E">
        <w:rPr>
          <w:rFonts w:asciiTheme="minorHAnsi" w:hAnsiTheme="minorHAnsi" w:cstheme="minorHAnsi"/>
          <w:i/>
          <w:sz w:val="20"/>
          <w:szCs w:val="20"/>
        </w:rPr>
        <w:t>jest podanie niniejszych danych:</w:t>
      </w:r>
    </w:p>
    <w:p w14:paraId="72EF851E" w14:textId="34829FA8" w:rsidR="00C03E08" w:rsidRPr="003D3A2E" w:rsidRDefault="00C03E08" w:rsidP="00B91BCF">
      <w:pPr>
        <w:pStyle w:val="Nagwek"/>
        <w:numPr>
          <w:ilvl w:val="0"/>
          <w:numId w:val="50"/>
        </w:numPr>
        <w:tabs>
          <w:tab w:val="clear" w:pos="4536"/>
          <w:tab w:val="clear" w:pos="9072"/>
        </w:tabs>
        <w:spacing w:before="0" w:line="276" w:lineRule="auto"/>
        <w:rPr>
          <w:rFonts w:asciiTheme="minorHAnsi" w:hAnsiTheme="minorHAnsi" w:cstheme="minorHAnsi"/>
          <w:i/>
          <w:sz w:val="20"/>
          <w:szCs w:val="20"/>
        </w:rPr>
      </w:pPr>
      <w:r w:rsidRPr="003D3A2E">
        <w:rPr>
          <w:rFonts w:asciiTheme="minorHAnsi" w:hAnsiTheme="minorHAnsi" w:cstheme="minorHAnsi"/>
          <w:i/>
          <w:sz w:val="20"/>
          <w:szCs w:val="20"/>
        </w:rPr>
        <w:t xml:space="preserve">W przypadku realizacji </w:t>
      </w:r>
      <w:r w:rsidR="008861A0">
        <w:rPr>
          <w:rFonts w:asciiTheme="minorHAnsi" w:hAnsiTheme="minorHAnsi" w:cstheme="minorHAnsi"/>
          <w:i/>
          <w:sz w:val="20"/>
          <w:szCs w:val="20"/>
        </w:rPr>
        <w:t>Usługi</w:t>
      </w:r>
      <w:r w:rsidR="008861A0" w:rsidRPr="003D3A2E">
        <w:rPr>
          <w:rFonts w:asciiTheme="minorHAnsi" w:hAnsiTheme="minorHAnsi" w:cstheme="minorHAnsi"/>
          <w:i/>
          <w:sz w:val="20"/>
          <w:szCs w:val="20"/>
        </w:rPr>
        <w:t xml:space="preserve"> </w:t>
      </w:r>
      <w:r w:rsidRPr="003D3A2E">
        <w:rPr>
          <w:rFonts w:asciiTheme="minorHAnsi" w:hAnsiTheme="minorHAnsi" w:cstheme="minorHAnsi"/>
          <w:i/>
          <w:sz w:val="20"/>
          <w:szCs w:val="20"/>
        </w:rPr>
        <w:t>na podstawie umowy: nr umowy, daty zawarcia umowy oraz danych koordynatora umowy.</w:t>
      </w:r>
    </w:p>
    <w:p w14:paraId="69D2C682" w14:textId="67EE2084" w:rsidR="00C03E08" w:rsidRPr="003D3A2E" w:rsidRDefault="00C03E08" w:rsidP="00B91BCF">
      <w:pPr>
        <w:pStyle w:val="Nagwek"/>
        <w:numPr>
          <w:ilvl w:val="0"/>
          <w:numId w:val="50"/>
        </w:numPr>
        <w:tabs>
          <w:tab w:val="clear" w:pos="4536"/>
          <w:tab w:val="clear" w:pos="9072"/>
        </w:tabs>
        <w:spacing w:before="0" w:line="276" w:lineRule="auto"/>
        <w:rPr>
          <w:rFonts w:asciiTheme="minorHAnsi" w:hAnsiTheme="minorHAnsi" w:cstheme="minorHAnsi"/>
          <w:i/>
          <w:sz w:val="20"/>
          <w:szCs w:val="20"/>
        </w:rPr>
      </w:pPr>
      <w:r w:rsidRPr="003D3A2E">
        <w:rPr>
          <w:rFonts w:asciiTheme="minorHAnsi" w:hAnsiTheme="minorHAnsi" w:cstheme="minorHAnsi"/>
          <w:i/>
          <w:sz w:val="20"/>
          <w:szCs w:val="20"/>
        </w:rPr>
        <w:t xml:space="preserve">W przypadku braku zamieszczenia danych jak powyżej, Zamawiający nie uzna </w:t>
      </w:r>
      <w:r w:rsidR="008861A0">
        <w:rPr>
          <w:rFonts w:asciiTheme="minorHAnsi" w:hAnsiTheme="minorHAnsi" w:cstheme="minorHAnsi"/>
          <w:i/>
          <w:sz w:val="20"/>
          <w:szCs w:val="20"/>
        </w:rPr>
        <w:t>Usługi</w:t>
      </w:r>
      <w:r w:rsidR="008861A0" w:rsidRPr="003D3A2E">
        <w:rPr>
          <w:rFonts w:asciiTheme="minorHAnsi" w:hAnsiTheme="minorHAnsi" w:cstheme="minorHAnsi"/>
          <w:i/>
          <w:sz w:val="20"/>
          <w:szCs w:val="20"/>
        </w:rPr>
        <w:t xml:space="preserve"> </w:t>
      </w:r>
      <w:r w:rsidR="008861A0">
        <w:rPr>
          <w:rFonts w:asciiTheme="minorHAnsi" w:hAnsiTheme="minorHAnsi" w:cstheme="minorHAnsi"/>
          <w:i/>
          <w:sz w:val="20"/>
          <w:szCs w:val="20"/>
        </w:rPr>
        <w:t>Podobnej</w:t>
      </w:r>
      <w:r w:rsidRPr="003D3A2E">
        <w:rPr>
          <w:rFonts w:asciiTheme="minorHAnsi" w:hAnsiTheme="minorHAnsi" w:cstheme="minorHAnsi"/>
          <w:i/>
          <w:sz w:val="20"/>
          <w:szCs w:val="20"/>
        </w:rPr>
        <w:t xml:space="preserve">. </w:t>
      </w:r>
    </w:p>
    <w:p w14:paraId="7B0127AF" w14:textId="77777777" w:rsidR="00820631" w:rsidRPr="003D3A2E" w:rsidRDefault="00820631" w:rsidP="003D3A2E">
      <w:pPr>
        <w:widowControl w:val="0"/>
        <w:spacing w:before="0" w:line="276" w:lineRule="auto"/>
        <w:rPr>
          <w:rFonts w:asciiTheme="minorHAnsi" w:hAnsiTheme="minorHAnsi" w:cstheme="minorHAnsi"/>
          <w:sz w:val="20"/>
          <w:szCs w:val="20"/>
        </w:rPr>
      </w:pPr>
    </w:p>
    <w:tbl>
      <w:tblPr>
        <w:tblW w:w="0" w:type="auto"/>
        <w:jc w:val="center"/>
        <w:tblCellMar>
          <w:left w:w="70" w:type="dxa"/>
          <w:right w:w="70" w:type="dxa"/>
        </w:tblCellMar>
        <w:tblLook w:val="04A0" w:firstRow="1" w:lastRow="0" w:firstColumn="1" w:lastColumn="0" w:noHBand="0" w:noVBand="1"/>
      </w:tblPr>
      <w:tblGrid>
        <w:gridCol w:w="4060"/>
      </w:tblGrid>
      <w:tr w:rsidR="000475AD" w:rsidRPr="003D3A2E" w14:paraId="477E1C9B" w14:textId="77777777" w:rsidTr="00D7316E">
        <w:trPr>
          <w:trHeight w:hRule="exact" w:val="1227"/>
          <w:jc w:val="center"/>
        </w:trPr>
        <w:tc>
          <w:tcPr>
            <w:tcW w:w="4060" w:type="dxa"/>
            <w:tcBorders>
              <w:top w:val="single" w:sz="4" w:space="0" w:color="auto"/>
              <w:left w:val="single" w:sz="4" w:space="0" w:color="auto"/>
              <w:bottom w:val="single" w:sz="4" w:space="0" w:color="auto"/>
              <w:right w:val="single" w:sz="4" w:space="0" w:color="auto"/>
            </w:tcBorders>
            <w:vAlign w:val="bottom"/>
          </w:tcPr>
          <w:p w14:paraId="50E3A001" w14:textId="77777777" w:rsidR="000475AD" w:rsidRPr="003D3A2E" w:rsidRDefault="000475AD" w:rsidP="003D3A2E">
            <w:pPr>
              <w:widowControl w:val="0"/>
              <w:spacing w:before="0" w:line="276" w:lineRule="auto"/>
              <w:jc w:val="center"/>
              <w:rPr>
                <w:rFonts w:asciiTheme="minorHAnsi" w:hAnsiTheme="minorHAnsi" w:cstheme="minorHAnsi"/>
                <w:sz w:val="20"/>
                <w:szCs w:val="20"/>
              </w:rPr>
            </w:pPr>
          </w:p>
        </w:tc>
      </w:tr>
      <w:tr w:rsidR="000475AD" w:rsidRPr="003D3A2E" w14:paraId="215972E3" w14:textId="77777777" w:rsidTr="00D7316E">
        <w:trPr>
          <w:trHeight w:val="380"/>
          <w:jc w:val="center"/>
        </w:trPr>
        <w:tc>
          <w:tcPr>
            <w:tcW w:w="4060" w:type="dxa"/>
            <w:hideMark/>
          </w:tcPr>
          <w:p w14:paraId="733A5EF3" w14:textId="2D624644" w:rsidR="000475AD" w:rsidRPr="003D3A2E" w:rsidRDefault="000475AD" w:rsidP="003D3A2E">
            <w:pPr>
              <w:spacing w:before="0" w:line="276" w:lineRule="auto"/>
              <w:jc w:val="center"/>
              <w:rPr>
                <w:rFonts w:asciiTheme="minorHAnsi" w:hAnsiTheme="minorHAnsi" w:cstheme="minorHAnsi"/>
                <w:b/>
                <w:sz w:val="20"/>
                <w:szCs w:val="20"/>
              </w:rPr>
            </w:pPr>
            <w:r w:rsidRPr="008C5AE6">
              <w:rPr>
                <w:rFonts w:asciiTheme="minorHAnsi" w:hAnsiTheme="minorHAnsi" w:cstheme="minorHAnsi"/>
                <w:b/>
                <w:sz w:val="20"/>
                <w:szCs w:val="20"/>
              </w:rPr>
              <w:t>Imię i nazwisko/podpis  przedstawiciela(i) Wykonawcy</w:t>
            </w:r>
          </w:p>
        </w:tc>
      </w:tr>
    </w:tbl>
    <w:p w14:paraId="080271AD" w14:textId="6E5C4546" w:rsidR="00820631" w:rsidRPr="003D3A2E" w:rsidRDefault="00820631" w:rsidP="003D3A2E">
      <w:pPr>
        <w:keepNext/>
        <w:spacing w:before="0" w:line="276" w:lineRule="auto"/>
        <w:rPr>
          <w:rFonts w:asciiTheme="minorHAnsi" w:hAnsiTheme="minorHAnsi" w:cstheme="minorHAnsi"/>
          <w:b/>
          <w:bCs/>
          <w:sz w:val="20"/>
          <w:szCs w:val="20"/>
          <w:u w:val="single"/>
        </w:rPr>
        <w:sectPr w:rsidR="00820631" w:rsidRPr="003D3A2E" w:rsidSect="005E3821">
          <w:pgSz w:w="11906" w:h="16838" w:code="9"/>
          <w:pgMar w:top="851" w:right="991" w:bottom="851" w:left="1418" w:header="568" w:footer="709" w:gutter="0"/>
          <w:cols w:space="708"/>
          <w:titlePg/>
          <w:docGrid w:linePitch="360"/>
        </w:sectPr>
      </w:pPr>
    </w:p>
    <w:p w14:paraId="75311014" w14:textId="67D2E0DF" w:rsidR="0030391A" w:rsidRPr="003D3A2E" w:rsidRDefault="0030391A" w:rsidP="003D3A2E">
      <w:pPr>
        <w:pStyle w:val="Nagwek4"/>
        <w:spacing w:before="0" w:after="0" w:line="276" w:lineRule="auto"/>
        <w:jc w:val="both"/>
        <w:rPr>
          <w:rFonts w:asciiTheme="minorHAnsi" w:hAnsiTheme="minorHAnsi" w:cstheme="minorHAnsi"/>
          <w:sz w:val="20"/>
          <w:szCs w:val="20"/>
          <w:u w:val="single"/>
        </w:rPr>
      </w:pPr>
      <w:bookmarkStart w:id="29" w:name="_Toc151554407"/>
      <w:bookmarkEnd w:id="24"/>
      <w:bookmarkEnd w:id="25"/>
      <w:r w:rsidRPr="003D3A2E">
        <w:rPr>
          <w:rFonts w:asciiTheme="minorHAnsi" w:hAnsiTheme="minorHAnsi" w:cstheme="minorHAnsi"/>
          <w:sz w:val="20"/>
          <w:szCs w:val="20"/>
          <w:u w:val="single"/>
        </w:rPr>
        <w:lastRenderedPageBreak/>
        <w:t>ZAŁĄCZNIK NR</w:t>
      </w:r>
      <w:r w:rsidR="00044C29" w:rsidRPr="003D3A2E">
        <w:rPr>
          <w:rFonts w:asciiTheme="minorHAnsi" w:hAnsiTheme="minorHAnsi" w:cstheme="minorHAnsi"/>
          <w:sz w:val="20"/>
          <w:szCs w:val="20"/>
          <w:u w:val="single"/>
        </w:rPr>
        <w:t xml:space="preserve"> </w:t>
      </w:r>
      <w:r w:rsidR="00BF3C01" w:rsidRPr="003D3A2E">
        <w:rPr>
          <w:rFonts w:asciiTheme="minorHAnsi" w:hAnsiTheme="minorHAnsi" w:cstheme="minorHAnsi"/>
          <w:sz w:val="20"/>
          <w:szCs w:val="20"/>
          <w:u w:val="single"/>
        </w:rPr>
        <w:t>7</w:t>
      </w:r>
      <w:r w:rsidRPr="003D3A2E">
        <w:rPr>
          <w:rFonts w:asciiTheme="minorHAnsi" w:hAnsiTheme="minorHAnsi" w:cstheme="minorHAnsi"/>
          <w:sz w:val="20"/>
          <w:szCs w:val="20"/>
          <w:u w:val="single"/>
        </w:rPr>
        <w:t xml:space="preserve"> – OŚWIADCZENIE O UCZESTNICTWIE W GRUPIE KAPITAŁOWEJ</w:t>
      </w:r>
      <w:r w:rsidR="007E46BF" w:rsidRPr="003D3A2E">
        <w:rPr>
          <w:rFonts w:asciiTheme="minorHAnsi" w:hAnsiTheme="minorHAnsi" w:cstheme="minorHAnsi"/>
          <w:sz w:val="20"/>
          <w:szCs w:val="20"/>
          <w:u w:val="single"/>
        </w:rPr>
        <w:t xml:space="preserve"> </w:t>
      </w:r>
      <w:r w:rsidR="007E46BF" w:rsidRPr="003D3A2E">
        <w:rPr>
          <w:rFonts w:asciiTheme="minorHAnsi" w:hAnsiTheme="minorHAnsi" w:cstheme="minorHAnsi"/>
          <w:color w:val="FF0000"/>
          <w:sz w:val="20"/>
          <w:szCs w:val="20"/>
          <w:u w:val="single"/>
        </w:rPr>
        <w:t>(SKŁADANE NA WEZWANIE PRZEZ WYKONAWCĘ KTÓREGO OFERTA ZOSTANIE NAJWYŻEJ OCENIONA)</w:t>
      </w:r>
      <w:bookmarkEnd w:id="29"/>
    </w:p>
    <w:p w14:paraId="7642B64A" w14:textId="77777777" w:rsidR="0030391A" w:rsidRPr="003D3A2E" w:rsidRDefault="0030391A" w:rsidP="003D3A2E">
      <w:pPr>
        <w:spacing w:before="0" w:line="276" w:lineRule="auto"/>
        <w:ind w:right="-313"/>
        <w:rPr>
          <w:rFonts w:asciiTheme="minorHAnsi" w:hAnsiTheme="minorHAnsi" w:cstheme="minorHAnsi"/>
          <w:b/>
          <w:sz w:val="20"/>
          <w:szCs w:val="20"/>
          <w:u w:val="single"/>
        </w:rPr>
      </w:pPr>
    </w:p>
    <w:tbl>
      <w:tblPr>
        <w:tblW w:w="97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850"/>
        <w:gridCol w:w="5927"/>
      </w:tblGrid>
      <w:tr w:rsidR="0030391A" w:rsidRPr="003D3A2E" w14:paraId="11990EA7" w14:textId="77777777" w:rsidTr="00EB14DC">
        <w:trPr>
          <w:trHeight w:val="1067"/>
        </w:trPr>
        <w:tc>
          <w:tcPr>
            <w:tcW w:w="3850" w:type="dxa"/>
            <w:vAlign w:val="bottom"/>
          </w:tcPr>
          <w:p w14:paraId="78582BCA" w14:textId="77777777" w:rsidR="0030391A" w:rsidRPr="003D3A2E" w:rsidRDefault="0030391A" w:rsidP="003D3A2E">
            <w:pPr>
              <w:pStyle w:val="WW-Legenda"/>
              <w:spacing w:line="276" w:lineRule="auto"/>
              <w:ind w:right="-313"/>
              <w:rPr>
                <w:rFonts w:asciiTheme="minorHAnsi" w:hAnsiTheme="minorHAnsi" w:cstheme="minorHAnsi"/>
                <w:b w:val="0"/>
                <w:bCs w:val="0"/>
              </w:rPr>
            </w:pPr>
            <w:r w:rsidRPr="003D3A2E">
              <w:rPr>
                <w:rFonts w:asciiTheme="minorHAnsi" w:hAnsiTheme="minorHAnsi" w:cstheme="minorHAnsi"/>
                <w:b w:val="0"/>
                <w:bCs w:val="0"/>
              </w:rPr>
              <w:t>(nazwa Wykonawcy)</w:t>
            </w:r>
          </w:p>
        </w:tc>
        <w:tc>
          <w:tcPr>
            <w:tcW w:w="5927" w:type="dxa"/>
            <w:tcBorders>
              <w:top w:val="nil"/>
              <w:left w:val="nil"/>
              <w:bottom w:val="nil"/>
              <w:right w:val="nil"/>
            </w:tcBorders>
          </w:tcPr>
          <w:p w14:paraId="6994EEC6" w14:textId="77777777" w:rsidR="0030391A" w:rsidRPr="003D3A2E" w:rsidRDefault="0030391A" w:rsidP="003D3A2E">
            <w:pPr>
              <w:pStyle w:val="WW-Legenda"/>
              <w:spacing w:line="276" w:lineRule="auto"/>
              <w:ind w:right="-313"/>
              <w:jc w:val="right"/>
              <w:rPr>
                <w:rFonts w:asciiTheme="minorHAnsi" w:hAnsiTheme="minorHAnsi" w:cstheme="minorHAnsi"/>
                <w:b w:val="0"/>
                <w:bCs w:val="0"/>
              </w:rPr>
            </w:pPr>
          </w:p>
        </w:tc>
      </w:tr>
      <w:tr w:rsidR="0030391A" w:rsidRPr="003D3A2E" w14:paraId="315A018C" w14:textId="77777777" w:rsidTr="00EB14DC">
        <w:trPr>
          <w:trHeight w:val="786"/>
        </w:trPr>
        <w:tc>
          <w:tcPr>
            <w:tcW w:w="9777" w:type="dxa"/>
            <w:gridSpan w:val="2"/>
            <w:tcBorders>
              <w:top w:val="nil"/>
              <w:left w:val="nil"/>
              <w:bottom w:val="nil"/>
              <w:right w:val="nil"/>
            </w:tcBorders>
          </w:tcPr>
          <w:p w14:paraId="37D3E5A6" w14:textId="77777777" w:rsidR="0030391A" w:rsidRPr="003D3A2E" w:rsidRDefault="0030391A" w:rsidP="003D3A2E">
            <w:pPr>
              <w:spacing w:before="0" w:line="276" w:lineRule="auto"/>
              <w:jc w:val="center"/>
              <w:rPr>
                <w:rFonts w:asciiTheme="minorHAnsi" w:hAnsiTheme="minorHAnsi" w:cstheme="minorHAnsi"/>
                <w:b/>
                <w:sz w:val="20"/>
                <w:szCs w:val="20"/>
              </w:rPr>
            </w:pPr>
          </w:p>
          <w:p w14:paraId="571DE7FF" w14:textId="3532A9F4" w:rsidR="0030391A" w:rsidRPr="003D3A2E" w:rsidRDefault="00B8455D" w:rsidP="003D3A2E">
            <w:pPr>
              <w:spacing w:before="0" w:line="276" w:lineRule="auto"/>
              <w:jc w:val="center"/>
              <w:rPr>
                <w:rFonts w:asciiTheme="minorHAnsi" w:hAnsiTheme="minorHAnsi" w:cstheme="minorHAnsi"/>
                <w:b/>
                <w:bCs/>
                <w:color w:val="FFFFFF"/>
                <w:sz w:val="20"/>
                <w:szCs w:val="20"/>
              </w:rPr>
            </w:pPr>
            <w:r w:rsidRPr="00B8455D">
              <w:rPr>
                <w:rFonts w:ascii="Calibri" w:hAnsi="Calibri" w:cs="Calibri"/>
                <w:b/>
                <w:bCs/>
                <w:color w:val="000000"/>
                <w:sz w:val="20"/>
                <w:szCs w:val="20"/>
              </w:rPr>
              <w:t xml:space="preserve">Usługi domu </w:t>
            </w:r>
            <w:proofErr w:type="spellStart"/>
            <w:r w:rsidRPr="00B8455D">
              <w:rPr>
                <w:rFonts w:ascii="Calibri" w:hAnsi="Calibri" w:cs="Calibri"/>
                <w:b/>
                <w:bCs/>
                <w:color w:val="000000"/>
                <w:sz w:val="20"/>
                <w:szCs w:val="20"/>
              </w:rPr>
              <w:t>mediowego</w:t>
            </w:r>
            <w:proofErr w:type="spellEnd"/>
          </w:p>
        </w:tc>
      </w:tr>
    </w:tbl>
    <w:p w14:paraId="64FA1E84" w14:textId="77777777" w:rsidR="0030391A" w:rsidRPr="003D3A2E" w:rsidRDefault="0030391A" w:rsidP="003D3A2E">
      <w:pPr>
        <w:suppressAutoHyphens/>
        <w:spacing w:before="0" w:line="276" w:lineRule="auto"/>
        <w:ind w:right="-173"/>
        <w:rPr>
          <w:rFonts w:asciiTheme="minorHAnsi" w:hAnsiTheme="minorHAnsi" w:cstheme="minorHAnsi"/>
          <w:sz w:val="20"/>
          <w:szCs w:val="20"/>
          <w:lang w:eastAsia="ar-SA"/>
        </w:rPr>
      </w:pPr>
    </w:p>
    <w:p w14:paraId="6A7192CE" w14:textId="1DA0736F" w:rsidR="0030391A" w:rsidRPr="003D3A2E" w:rsidRDefault="0030391A" w:rsidP="003D3A2E">
      <w:pPr>
        <w:suppressAutoHyphens/>
        <w:spacing w:before="0" w:line="276" w:lineRule="auto"/>
        <w:ind w:right="-173"/>
        <w:rPr>
          <w:rFonts w:asciiTheme="minorHAnsi" w:hAnsiTheme="minorHAnsi" w:cstheme="minorHAnsi"/>
          <w:sz w:val="20"/>
          <w:szCs w:val="20"/>
          <w:lang w:eastAsia="ar-SA"/>
        </w:rPr>
      </w:pPr>
      <w:r w:rsidRPr="003D3A2E">
        <w:rPr>
          <w:rFonts w:asciiTheme="minorHAnsi" w:hAnsiTheme="minorHAnsi" w:cstheme="minorHAnsi"/>
          <w:sz w:val="20"/>
          <w:szCs w:val="20"/>
          <w:lang w:eastAsia="ar-SA"/>
        </w:rPr>
        <w:t xml:space="preserve">Działając w imieniu i na rzecz (nazwa/firma/adres Wykonawcy) </w:t>
      </w:r>
      <w:r w:rsidR="00B8455D">
        <w:rPr>
          <w:rFonts w:asciiTheme="minorHAnsi" w:hAnsiTheme="minorHAnsi" w:cstheme="minorHAnsi"/>
          <w:sz w:val="20"/>
          <w:szCs w:val="20"/>
          <w:lang w:eastAsia="ar-SA"/>
        </w:rPr>
        <w:t xml:space="preserve"> </w:t>
      </w:r>
    </w:p>
    <w:p w14:paraId="2219D569" w14:textId="77777777" w:rsidR="0030391A" w:rsidRPr="003D3A2E" w:rsidRDefault="0030391A" w:rsidP="003D3A2E">
      <w:pPr>
        <w:suppressAutoHyphens/>
        <w:spacing w:before="0" w:line="276" w:lineRule="auto"/>
        <w:ind w:right="-173"/>
        <w:rPr>
          <w:rFonts w:asciiTheme="minorHAnsi" w:hAnsiTheme="minorHAnsi" w:cstheme="minorHAnsi"/>
          <w:sz w:val="20"/>
          <w:szCs w:val="20"/>
          <w:lang w:eastAsia="ar-SA"/>
        </w:rPr>
      </w:pPr>
    </w:p>
    <w:p w14:paraId="541CD830" w14:textId="77777777" w:rsidR="0030391A" w:rsidRPr="003D3A2E" w:rsidRDefault="0030391A" w:rsidP="003D3A2E">
      <w:pPr>
        <w:suppressAutoHyphens/>
        <w:spacing w:before="0" w:line="276" w:lineRule="auto"/>
        <w:ind w:right="-173"/>
        <w:rPr>
          <w:rFonts w:asciiTheme="minorHAnsi" w:hAnsiTheme="minorHAnsi" w:cstheme="minorHAnsi"/>
          <w:sz w:val="20"/>
          <w:szCs w:val="20"/>
          <w:lang w:eastAsia="ar-SA"/>
        </w:rPr>
      </w:pPr>
      <w:r w:rsidRPr="003D3A2E">
        <w:rPr>
          <w:rFonts w:asciiTheme="minorHAnsi" w:hAnsiTheme="minorHAnsi" w:cstheme="minorHAnsi"/>
          <w:sz w:val="20"/>
          <w:szCs w:val="20"/>
          <w:lang w:eastAsia="ar-SA"/>
        </w:rPr>
        <w:t>.....................................................................................................................................................</w:t>
      </w:r>
    </w:p>
    <w:p w14:paraId="719E885E" w14:textId="77777777" w:rsidR="0030391A" w:rsidRPr="003D3A2E" w:rsidRDefault="0030391A" w:rsidP="003D3A2E">
      <w:pPr>
        <w:suppressAutoHyphens/>
        <w:spacing w:before="0" w:line="276" w:lineRule="auto"/>
        <w:ind w:right="-173"/>
        <w:rPr>
          <w:rFonts w:asciiTheme="minorHAnsi" w:hAnsiTheme="minorHAnsi" w:cstheme="minorHAnsi"/>
          <w:sz w:val="20"/>
          <w:szCs w:val="20"/>
          <w:lang w:eastAsia="ar-SA"/>
        </w:rPr>
      </w:pPr>
    </w:p>
    <w:p w14:paraId="69E283AB" w14:textId="77777777" w:rsidR="0030391A" w:rsidRPr="003D3A2E" w:rsidRDefault="0030391A" w:rsidP="003D3A2E">
      <w:pPr>
        <w:suppressAutoHyphens/>
        <w:spacing w:before="0" w:line="276" w:lineRule="auto"/>
        <w:ind w:right="-173"/>
        <w:rPr>
          <w:rFonts w:asciiTheme="minorHAnsi" w:hAnsiTheme="minorHAnsi" w:cstheme="minorHAnsi"/>
          <w:sz w:val="20"/>
          <w:szCs w:val="20"/>
          <w:lang w:eastAsia="ar-SA"/>
        </w:rPr>
      </w:pPr>
      <w:r w:rsidRPr="003D3A2E">
        <w:rPr>
          <w:rFonts w:asciiTheme="minorHAnsi" w:hAnsiTheme="minorHAnsi" w:cstheme="minorHAnsi"/>
          <w:sz w:val="20"/>
          <w:szCs w:val="20"/>
          <w:lang w:eastAsia="ar-SA"/>
        </w:rPr>
        <w:t>.....................................................................................................................................................</w:t>
      </w:r>
    </w:p>
    <w:p w14:paraId="31E22B56" w14:textId="77777777" w:rsidR="0030391A" w:rsidRPr="003D3A2E" w:rsidRDefault="0030391A" w:rsidP="00B91BCF">
      <w:pPr>
        <w:numPr>
          <w:ilvl w:val="0"/>
          <w:numId w:val="46"/>
        </w:numPr>
        <w:suppressAutoHyphens/>
        <w:spacing w:before="0" w:line="276" w:lineRule="auto"/>
        <w:ind w:right="-173"/>
        <w:rPr>
          <w:rFonts w:asciiTheme="minorHAnsi" w:hAnsiTheme="minorHAnsi" w:cstheme="minorHAnsi"/>
          <w:sz w:val="20"/>
          <w:szCs w:val="20"/>
          <w:lang w:eastAsia="ar-SA"/>
        </w:rPr>
      </w:pPr>
      <w:r w:rsidRPr="00AF2772">
        <w:rPr>
          <w:rFonts w:asciiTheme="minorHAnsi" w:hAnsiTheme="minorHAnsi" w:cstheme="minorHAnsi"/>
          <w:color w:val="FF0000"/>
          <w:sz w:val="20"/>
          <w:szCs w:val="20"/>
          <w:lang w:eastAsia="ar-SA"/>
        </w:rPr>
        <w:t>**</w:t>
      </w:r>
      <w:r w:rsidRPr="003D3A2E">
        <w:rPr>
          <w:rFonts w:asciiTheme="minorHAnsi" w:hAnsiTheme="minorHAnsi" w:cstheme="minorHAnsi"/>
          <w:sz w:val="20"/>
          <w:szCs w:val="20"/>
          <w:lang w:eastAsia="ar-SA"/>
        </w:rPr>
        <w:t xml:space="preserve">oświadczam, że przynależę do tej samej grupy kapitałowej w rozumieniu ustawy z dnia 16 lutego 2007r. o ochronie konkurencji i konsumentów </w:t>
      </w:r>
      <w:r w:rsidRPr="003D3A2E">
        <w:rPr>
          <w:rFonts w:asciiTheme="minorHAnsi" w:hAnsiTheme="minorHAnsi" w:cstheme="minorHAnsi"/>
          <w:sz w:val="20"/>
          <w:szCs w:val="20"/>
        </w:rPr>
        <w:t xml:space="preserve">z wymienionymi poniżej Podmiotami: </w:t>
      </w:r>
    </w:p>
    <w:tbl>
      <w:tblPr>
        <w:tblW w:w="9498" w:type="dxa"/>
        <w:tblInd w:w="-5" w:type="dxa"/>
        <w:tblLayout w:type="fixed"/>
        <w:tblLook w:val="0000" w:firstRow="0" w:lastRow="0" w:firstColumn="0" w:lastColumn="0" w:noHBand="0" w:noVBand="0"/>
      </w:tblPr>
      <w:tblGrid>
        <w:gridCol w:w="993"/>
        <w:gridCol w:w="3969"/>
        <w:gridCol w:w="4536"/>
      </w:tblGrid>
      <w:tr w:rsidR="0030391A" w:rsidRPr="003D3A2E" w14:paraId="159F436C" w14:textId="77777777" w:rsidTr="00EB14DC">
        <w:trPr>
          <w:trHeight w:val="351"/>
        </w:trPr>
        <w:tc>
          <w:tcPr>
            <w:tcW w:w="993" w:type="dxa"/>
            <w:tcBorders>
              <w:top w:val="single" w:sz="4" w:space="0" w:color="000000"/>
              <w:left w:val="single" w:sz="4" w:space="0" w:color="000000"/>
              <w:bottom w:val="single" w:sz="4" w:space="0" w:color="000000"/>
            </w:tcBorders>
          </w:tcPr>
          <w:p w14:paraId="4CA55184" w14:textId="77777777" w:rsidR="0030391A" w:rsidRPr="003D3A2E" w:rsidRDefault="0030391A" w:rsidP="003D3A2E">
            <w:pPr>
              <w:suppressAutoHyphens/>
              <w:spacing w:before="0" w:line="276" w:lineRule="auto"/>
              <w:ind w:right="584"/>
              <w:rPr>
                <w:rFonts w:asciiTheme="minorHAnsi" w:hAnsiTheme="minorHAnsi" w:cstheme="minorHAnsi"/>
                <w:sz w:val="20"/>
                <w:szCs w:val="20"/>
                <w:lang w:eastAsia="ar-SA"/>
              </w:rPr>
            </w:pPr>
            <w:r w:rsidRPr="003D3A2E">
              <w:rPr>
                <w:rFonts w:asciiTheme="minorHAnsi" w:hAnsiTheme="minorHAnsi" w:cstheme="minorHAnsi"/>
                <w:sz w:val="20"/>
                <w:szCs w:val="20"/>
                <w:lang w:eastAsia="ar-SA"/>
              </w:rPr>
              <w:t>lp.</w:t>
            </w:r>
          </w:p>
        </w:tc>
        <w:tc>
          <w:tcPr>
            <w:tcW w:w="3969" w:type="dxa"/>
            <w:tcBorders>
              <w:top w:val="single" w:sz="4" w:space="0" w:color="000000"/>
              <w:left w:val="single" w:sz="4" w:space="0" w:color="000000"/>
              <w:bottom w:val="single" w:sz="4" w:space="0" w:color="000000"/>
            </w:tcBorders>
          </w:tcPr>
          <w:p w14:paraId="7D351588" w14:textId="77777777" w:rsidR="0030391A" w:rsidRPr="003D3A2E" w:rsidRDefault="0030391A" w:rsidP="003D3A2E">
            <w:pPr>
              <w:suppressAutoHyphens/>
              <w:spacing w:before="0" w:line="276" w:lineRule="auto"/>
              <w:ind w:right="584"/>
              <w:rPr>
                <w:rFonts w:asciiTheme="minorHAnsi" w:hAnsiTheme="minorHAnsi" w:cstheme="minorHAnsi"/>
                <w:sz w:val="20"/>
                <w:szCs w:val="20"/>
                <w:lang w:eastAsia="ar-SA"/>
              </w:rPr>
            </w:pPr>
            <w:r w:rsidRPr="003D3A2E">
              <w:rPr>
                <w:rFonts w:asciiTheme="minorHAnsi" w:hAnsiTheme="minorHAnsi" w:cstheme="minorHAnsi"/>
                <w:sz w:val="20"/>
                <w:szCs w:val="20"/>
                <w:lang w:eastAsia="ar-SA"/>
              </w:rPr>
              <w:t>Nazwa podmiotu</w:t>
            </w:r>
          </w:p>
        </w:tc>
        <w:tc>
          <w:tcPr>
            <w:tcW w:w="4536" w:type="dxa"/>
            <w:tcBorders>
              <w:top w:val="single" w:sz="4" w:space="0" w:color="000000"/>
              <w:left w:val="single" w:sz="4" w:space="0" w:color="000000"/>
              <w:bottom w:val="single" w:sz="4" w:space="0" w:color="000000"/>
              <w:right w:val="single" w:sz="4" w:space="0" w:color="000000"/>
            </w:tcBorders>
          </w:tcPr>
          <w:p w14:paraId="788807C7" w14:textId="77777777" w:rsidR="0030391A" w:rsidRPr="003D3A2E" w:rsidRDefault="0030391A" w:rsidP="003D3A2E">
            <w:pPr>
              <w:suppressAutoHyphens/>
              <w:spacing w:before="0" w:line="276" w:lineRule="auto"/>
              <w:ind w:right="584"/>
              <w:rPr>
                <w:rFonts w:asciiTheme="minorHAnsi" w:hAnsiTheme="minorHAnsi" w:cstheme="minorHAnsi"/>
                <w:sz w:val="20"/>
                <w:szCs w:val="20"/>
                <w:lang w:eastAsia="ar-SA"/>
              </w:rPr>
            </w:pPr>
            <w:r w:rsidRPr="003D3A2E">
              <w:rPr>
                <w:rFonts w:asciiTheme="minorHAnsi" w:hAnsiTheme="minorHAnsi" w:cstheme="minorHAnsi"/>
                <w:sz w:val="20"/>
                <w:szCs w:val="20"/>
                <w:lang w:eastAsia="ar-SA"/>
              </w:rPr>
              <w:t>Adres</w:t>
            </w:r>
          </w:p>
        </w:tc>
      </w:tr>
      <w:tr w:rsidR="0030391A" w:rsidRPr="003D3A2E" w14:paraId="3E15482D" w14:textId="77777777" w:rsidTr="00EB14DC">
        <w:tc>
          <w:tcPr>
            <w:tcW w:w="993" w:type="dxa"/>
            <w:tcBorders>
              <w:top w:val="single" w:sz="4" w:space="0" w:color="000000"/>
              <w:left w:val="single" w:sz="4" w:space="0" w:color="000000"/>
              <w:bottom w:val="single" w:sz="4" w:space="0" w:color="000000"/>
            </w:tcBorders>
          </w:tcPr>
          <w:p w14:paraId="19EA4FE4" w14:textId="77777777" w:rsidR="0030391A" w:rsidRPr="003D3A2E" w:rsidRDefault="0030391A" w:rsidP="003D3A2E">
            <w:pPr>
              <w:suppressAutoHyphens/>
              <w:spacing w:before="0" w:line="276" w:lineRule="auto"/>
              <w:ind w:right="584"/>
              <w:rPr>
                <w:rFonts w:asciiTheme="minorHAnsi" w:hAnsiTheme="minorHAnsi" w:cstheme="minorHAnsi"/>
                <w:sz w:val="20"/>
                <w:szCs w:val="20"/>
                <w:lang w:eastAsia="ar-SA"/>
              </w:rPr>
            </w:pPr>
            <w:r w:rsidRPr="003D3A2E">
              <w:rPr>
                <w:rFonts w:asciiTheme="minorHAnsi" w:hAnsiTheme="minorHAnsi" w:cstheme="minorHAnsi"/>
                <w:sz w:val="20"/>
                <w:szCs w:val="20"/>
                <w:lang w:eastAsia="ar-SA"/>
              </w:rPr>
              <w:t>1</w:t>
            </w:r>
          </w:p>
        </w:tc>
        <w:tc>
          <w:tcPr>
            <w:tcW w:w="3969" w:type="dxa"/>
            <w:tcBorders>
              <w:top w:val="single" w:sz="4" w:space="0" w:color="000000"/>
              <w:left w:val="single" w:sz="4" w:space="0" w:color="000000"/>
              <w:bottom w:val="single" w:sz="4" w:space="0" w:color="000000"/>
            </w:tcBorders>
          </w:tcPr>
          <w:p w14:paraId="4D07A682" w14:textId="77777777" w:rsidR="0030391A" w:rsidRPr="003D3A2E" w:rsidRDefault="0030391A" w:rsidP="003D3A2E">
            <w:pPr>
              <w:suppressAutoHyphens/>
              <w:snapToGrid w:val="0"/>
              <w:spacing w:before="0" w:line="276" w:lineRule="auto"/>
              <w:ind w:right="584"/>
              <w:rPr>
                <w:rFonts w:asciiTheme="minorHAnsi" w:hAnsiTheme="minorHAnsi" w:cstheme="minorHAnsi"/>
                <w:sz w:val="20"/>
                <w:szCs w:val="20"/>
                <w:lang w:eastAsia="ar-SA"/>
              </w:rPr>
            </w:pPr>
          </w:p>
        </w:tc>
        <w:tc>
          <w:tcPr>
            <w:tcW w:w="4536" w:type="dxa"/>
            <w:tcBorders>
              <w:top w:val="single" w:sz="4" w:space="0" w:color="000000"/>
              <w:left w:val="single" w:sz="4" w:space="0" w:color="000000"/>
              <w:bottom w:val="single" w:sz="4" w:space="0" w:color="000000"/>
              <w:right w:val="single" w:sz="4" w:space="0" w:color="000000"/>
            </w:tcBorders>
          </w:tcPr>
          <w:p w14:paraId="398BAA69" w14:textId="77777777" w:rsidR="0030391A" w:rsidRPr="003D3A2E" w:rsidRDefault="0030391A" w:rsidP="003D3A2E">
            <w:pPr>
              <w:suppressAutoHyphens/>
              <w:snapToGrid w:val="0"/>
              <w:spacing w:before="0" w:line="276" w:lineRule="auto"/>
              <w:ind w:right="584"/>
              <w:rPr>
                <w:rFonts w:asciiTheme="minorHAnsi" w:hAnsiTheme="minorHAnsi" w:cstheme="minorHAnsi"/>
                <w:sz w:val="20"/>
                <w:szCs w:val="20"/>
                <w:lang w:eastAsia="ar-SA"/>
              </w:rPr>
            </w:pPr>
          </w:p>
        </w:tc>
      </w:tr>
      <w:tr w:rsidR="0030391A" w:rsidRPr="003D3A2E" w14:paraId="0D160494" w14:textId="77777777" w:rsidTr="00EB14DC">
        <w:tc>
          <w:tcPr>
            <w:tcW w:w="993" w:type="dxa"/>
            <w:tcBorders>
              <w:top w:val="single" w:sz="4" w:space="0" w:color="000000"/>
              <w:left w:val="single" w:sz="4" w:space="0" w:color="000000"/>
              <w:bottom w:val="single" w:sz="4" w:space="0" w:color="000000"/>
            </w:tcBorders>
          </w:tcPr>
          <w:p w14:paraId="517EAB81" w14:textId="77777777" w:rsidR="0030391A" w:rsidRPr="003D3A2E" w:rsidRDefault="0030391A" w:rsidP="003D3A2E">
            <w:pPr>
              <w:suppressAutoHyphens/>
              <w:spacing w:before="0" w:line="276" w:lineRule="auto"/>
              <w:ind w:right="584"/>
              <w:rPr>
                <w:rFonts w:asciiTheme="minorHAnsi" w:hAnsiTheme="minorHAnsi" w:cstheme="minorHAnsi"/>
                <w:sz w:val="20"/>
                <w:szCs w:val="20"/>
                <w:lang w:eastAsia="ar-SA"/>
              </w:rPr>
            </w:pPr>
            <w:r w:rsidRPr="003D3A2E">
              <w:rPr>
                <w:rFonts w:asciiTheme="minorHAnsi" w:hAnsiTheme="minorHAnsi" w:cstheme="minorHAnsi"/>
                <w:sz w:val="20"/>
                <w:szCs w:val="20"/>
                <w:lang w:eastAsia="ar-SA"/>
              </w:rPr>
              <w:t>2</w:t>
            </w:r>
          </w:p>
        </w:tc>
        <w:tc>
          <w:tcPr>
            <w:tcW w:w="3969" w:type="dxa"/>
            <w:tcBorders>
              <w:top w:val="single" w:sz="4" w:space="0" w:color="000000"/>
              <w:left w:val="single" w:sz="4" w:space="0" w:color="000000"/>
              <w:bottom w:val="single" w:sz="4" w:space="0" w:color="000000"/>
            </w:tcBorders>
          </w:tcPr>
          <w:p w14:paraId="038666CF" w14:textId="77777777" w:rsidR="0030391A" w:rsidRPr="003D3A2E" w:rsidRDefault="0030391A" w:rsidP="003D3A2E">
            <w:pPr>
              <w:suppressAutoHyphens/>
              <w:snapToGrid w:val="0"/>
              <w:spacing w:before="0" w:line="276" w:lineRule="auto"/>
              <w:ind w:right="584"/>
              <w:rPr>
                <w:rFonts w:asciiTheme="minorHAnsi" w:hAnsiTheme="minorHAnsi" w:cstheme="minorHAnsi"/>
                <w:sz w:val="20"/>
                <w:szCs w:val="20"/>
                <w:lang w:eastAsia="ar-SA"/>
              </w:rPr>
            </w:pPr>
          </w:p>
        </w:tc>
        <w:tc>
          <w:tcPr>
            <w:tcW w:w="4536" w:type="dxa"/>
            <w:tcBorders>
              <w:top w:val="single" w:sz="4" w:space="0" w:color="000000"/>
              <w:left w:val="single" w:sz="4" w:space="0" w:color="000000"/>
              <w:bottom w:val="single" w:sz="4" w:space="0" w:color="000000"/>
              <w:right w:val="single" w:sz="4" w:space="0" w:color="000000"/>
            </w:tcBorders>
          </w:tcPr>
          <w:p w14:paraId="5622B8BD" w14:textId="77777777" w:rsidR="0030391A" w:rsidRPr="003D3A2E" w:rsidRDefault="0030391A" w:rsidP="003D3A2E">
            <w:pPr>
              <w:suppressAutoHyphens/>
              <w:snapToGrid w:val="0"/>
              <w:spacing w:before="0" w:line="276" w:lineRule="auto"/>
              <w:ind w:right="584"/>
              <w:rPr>
                <w:rFonts w:asciiTheme="minorHAnsi" w:hAnsiTheme="minorHAnsi" w:cstheme="minorHAnsi"/>
                <w:sz w:val="20"/>
                <w:szCs w:val="20"/>
                <w:lang w:eastAsia="ar-SA"/>
              </w:rPr>
            </w:pPr>
          </w:p>
        </w:tc>
      </w:tr>
    </w:tbl>
    <w:p w14:paraId="20BA540B" w14:textId="77777777" w:rsidR="0030391A" w:rsidRPr="003D3A2E" w:rsidRDefault="0030391A" w:rsidP="003D3A2E">
      <w:pPr>
        <w:widowControl w:val="0"/>
        <w:spacing w:before="0" w:line="276" w:lineRule="auto"/>
        <w:ind w:right="584"/>
        <w:rPr>
          <w:rFonts w:asciiTheme="minorHAnsi" w:hAnsiTheme="minorHAnsi" w:cstheme="minorHAnsi"/>
          <w:sz w:val="20"/>
          <w:szCs w:val="20"/>
        </w:rPr>
      </w:pPr>
    </w:p>
    <w:tbl>
      <w:tblPr>
        <w:tblW w:w="0" w:type="auto"/>
        <w:jc w:val="center"/>
        <w:tblCellMar>
          <w:left w:w="70" w:type="dxa"/>
          <w:right w:w="70" w:type="dxa"/>
        </w:tblCellMar>
        <w:tblLook w:val="0000" w:firstRow="0" w:lastRow="0" w:firstColumn="0" w:lastColumn="0" w:noHBand="0" w:noVBand="0"/>
      </w:tblPr>
      <w:tblGrid>
        <w:gridCol w:w="4060"/>
      </w:tblGrid>
      <w:tr w:rsidR="000475AD" w:rsidRPr="003D3A2E" w14:paraId="01BE5292" w14:textId="77777777" w:rsidTr="00EB14DC">
        <w:trPr>
          <w:trHeight w:hRule="exact" w:val="1110"/>
          <w:jc w:val="center"/>
        </w:trPr>
        <w:tc>
          <w:tcPr>
            <w:tcW w:w="4060" w:type="dxa"/>
            <w:tcBorders>
              <w:top w:val="single" w:sz="4" w:space="0" w:color="auto"/>
              <w:left w:val="single" w:sz="4" w:space="0" w:color="auto"/>
              <w:bottom w:val="single" w:sz="4" w:space="0" w:color="auto"/>
              <w:right w:val="single" w:sz="4" w:space="0" w:color="auto"/>
            </w:tcBorders>
            <w:vAlign w:val="bottom"/>
          </w:tcPr>
          <w:p w14:paraId="03EBA24F" w14:textId="77777777" w:rsidR="000475AD" w:rsidRPr="003D3A2E" w:rsidRDefault="000475AD" w:rsidP="003D3A2E">
            <w:pPr>
              <w:spacing w:before="0" w:line="276" w:lineRule="auto"/>
              <w:jc w:val="center"/>
              <w:rPr>
                <w:rFonts w:asciiTheme="minorHAnsi" w:hAnsiTheme="minorHAnsi" w:cstheme="minorHAnsi"/>
                <w:sz w:val="20"/>
                <w:szCs w:val="20"/>
              </w:rPr>
            </w:pPr>
          </w:p>
        </w:tc>
      </w:tr>
      <w:tr w:rsidR="000475AD" w:rsidRPr="003D3A2E" w14:paraId="4331CFE8" w14:textId="77777777" w:rsidTr="00EB14DC">
        <w:trPr>
          <w:jc w:val="center"/>
        </w:trPr>
        <w:tc>
          <w:tcPr>
            <w:tcW w:w="4060" w:type="dxa"/>
            <w:tcBorders>
              <w:top w:val="nil"/>
              <w:left w:val="nil"/>
              <w:bottom w:val="nil"/>
              <w:right w:val="nil"/>
            </w:tcBorders>
          </w:tcPr>
          <w:p w14:paraId="283638E7" w14:textId="17C7058F" w:rsidR="000475AD" w:rsidRPr="003D3A2E" w:rsidRDefault="000475AD" w:rsidP="003D3A2E">
            <w:pPr>
              <w:spacing w:before="0" w:line="276" w:lineRule="auto"/>
              <w:jc w:val="center"/>
              <w:rPr>
                <w:rFonts w:asciiTheme="minorHAnsi" w:hAnsiTheme="minorHAnsi" w:cstheme="minorHAnsi"/>
                <w:sz w:val="20"/>
                <w:szCs w:val="20"/>
              </w:rPr>
            </w:pPr>
            <w:r w:rsidRPr="008C5AE6">
              <w:rPr>
                <w:rFonts w:asciiTheme="minorHAnsi" w:hAnsiTheme="minorHAnsi" w:cstheme="minorHAnsi"/>
                <w:b/>
                <w:sz w:val="20"/>
                <w:szCs w:val="20"/>
              </w:rPr>
              <w:t>Imię i nazwisko/podpis  przedstawiciela(i) Wykonawcy</w:t>
            </w:r>
          </w:p>
        </w:tc>
      </w:tr>
    </w:tbl>
    <w:p w14:paraId="6901D6E3" w14:textId="77777777" w:rsidR="0030391A" w:rsidRPr="003D3A2E" w:rsidRDefault="0030391A" w:rsidP="003D3A2E">
      <w:pPr>
        <w:widowControl w:val="0"/>
        <w:spacing w:before="0" w:line="276" w:lineRule="auto"/>
        <w:ind w:right="584"/>
        <w:rPr>
          <w:rFonts w:asciiTheme="minorHAnsi" w:hAnsiTheme="minorHAnsi" w:cstheme="minorHAnsi"/>
          <w:sz w:val="20"/>
          <w:szCs w:val="20"/>
        </w:rPr>
      </w:pPr>
    </w:p>
    <w:p w14:paraId="069DB9FB" w14:textId="77777777" w:rsidR="0030391A" w:rsidRPr="003D3A2E" w:rsidRDefault="0030391A" w:rsidP="003D3A2E">
      <w:pPr>
        <w:suppressAutoHyphens/>
        <w:spacing w:before="0" w:line="276" w:lineRule="auto"/>
        <w:ind w:right="584"/>
        <w:rPr>
          <w:rFonts w:asciiTheme="minorHAnsi" w:hAnsiTheme="minorHAnsi" w:cstheme="minorHAnsi"/>
          <w:sz w:val="20"/>
          <w:szCs w:val="20"/>
          <w:lang w:eastAsia="ar-SA"/>
        </w:rPr>
      </w:pPr>
      <w:r w:rsidRPr="003D3A2E">
        <w:rPr>
          <w:rFonts w:asciiTheme="minorHAnsi" w:hAnsiTheme="minorHAnsi" w:cstheme="minorHAnsi"/>
          <w:noProof/>
          <w:sz w:val="20"/>
          <w:szCs w:val="20"/>
        </w:rPr>
        <mc:AlternateContent>
          <mc:Choice Requires="wps">
            <w:drawing>
              <wp:anchor distT="0" distB="0" distL="114300" distR="114300" simplePos="0" relativeHeight="251663360" behindDoc="0" locked="0" layoutInCell="1" allowOverlap="1" wp14:anchorId="4E6D040F" wp14:editId="47419D3F">
                <wp:simplePos x="0" y="0"/>
                <wp:positionH relativeFrom="column">
                  <wp:posOffset>22225</wp:posOffset>
                </wp:positionH>
                <wp:positionV relativeFrom="paragraph">
                  <wp:posOffset>88265</wp:posOffset>
                </wp:positionV>
                <wp:extent cx="6122035" cy="0"/>
                <wp:effectExtent l="8255" t="12065" r="13335" b="6985"/>
                <wp:wrapNone/>
                <wp:docPr id="1" name="Łącznik prosty ze strzałką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203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884AAF1" id="_x0000_t32" coordsize="21600,21600" o:spt="32" o:oned="t" path="m,l21600,21600e" filled="f">
                <v:path arrowok="t" fillok="f" o:connecttype="none"/>
                <o:lock v:ext="edit" shapetype="t"/>
              </v:shapetype>
              <v:shape id="Łącznik prosty ze strzałką 1" o:spid="_x0000_s1026" type="#_x0000_t32" style="position:absolute;margin-left:1.75pt;margin-top:6.95pt;width:482.05pt;height:0;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"/>
            </w:pict>
          </mc:Fallback>
        </mc:AlternateContent>
      </w:r>
    </w:p>
    <w:p w14:paraId="6BF47ACB" w14:textId="77777777" w:rsidR="0030391A" w:rsidRPr="003D3A2E" w:rsidRDefault="0030391A" w:rsidP="00B91BCF">
      <w:pPr>
        <w:numPr>
          <w:ilvl w:val="0"/>
          <w:numId w:val="46"/>
        </w:numPr>
        <w:suppressAutoHyphens/>
        <w:spacing w:before="0" w:line="276" w:lineRule="auto"/>
        <w:ind w:right="584"/>
        <w:rPr>
          <w:rFonts w:asciiTheme="minorHAnsi" w:hAnsiTheme="minorHAnsi" w:cstheme="minorHAnsi"/>
          <w:color w:val="000000" w:themeColor="text1"/>
          <w:sz w:val="20"/>
          <w:szCs w:val="20"/>
          <w:lang w:eastAsia="ar-SA"/>
        </w:rPr>
      </w:pPr>
      <w:r w:rsidRPr="00AF2772">
        <w:rPr>
          <w:rFonts w:asciiTheme="minorHAnsi" w:hAnsiTheme="minorHAnsi" w:cstheme="minorHAnsi"/>
          <w:color w:val="FF0000"/>
          <w:sz w:val="20"/>
          <w:szCs w:val="20"/>
          <w:lang w:eastAsia="ar-SA"/>
        </w:rPr>
        <w:t>*</w:t>
      </w:r>
      <w:r w:rsidRPr="003D3A2E">
        <w:rPr>
          <w:rFonts w:asciiTheme="minorHAnsi" w:hAnsiTheme="minorHAnsi" w:cstheme="minorHAnsi"/>
          <w:color w:val="000000" w:themeColor="text1"/>
          <w:sz w:val="20"/>
          <w:szCs w:val="20"/>
          <w:lang w:eastAsia="ar-SA"/>
        </w:rPr>
        <w:t xml:space="preserve"> oświadczam, że nie przynależę do tej samej grupy kapitałowej </w:t>
      </w:r>
      <w:r w:rsidRPr="003D3A2E">
        <w:rPr>
          <w:rFonts w:asciiTheme="minorHAnsi" w:hAnsiTheme="minorHAnsi" w:cstheme="minorHAnsi"/>
          <w:sz w:val="20"/>
          <w:szCs w:val="20"/>
          <w:lang w:eastAsia="ar-SA"/>
        </w:rPr>
        <w:t>w rozumieniu ustawy z dnia 16 lutego 2007r. o ochronie konkurencji i konsumentów.</w:t>
      </w:r>
    </w:p>
    <w:tbl>
      <w:tblPr>
        <w:tblW w:w="0" w:type="auto"/>
        <w:jc w:val="center"/>
        <w:tblCellMar>
          <w:left w:w="70" w:type="dxa"/>
          <w:right w:w="70" w:type="dxa"/>
        </w:tblCellMar>
        <w:tblLook w:val="0000" w:firstRow="0" w:lastRow="0" w:firstColumn="0" w:lastColumn="0" w:noHBand="0" w:noVBand="0"/>
      </w:tblPr>
      <w:tblGrid>
        <w:gridCol w:w="4060"/>
      </w:tblGrid>
      <w:tr w:rsidR="000475AD" w:rsidRPr="003D3A2E" w14:paraId="3274525F" w14:textId="77777777" w:rsidTr="00EB14DC">
        <w:trPr>
          <w:trHeight w:hRule="exact" w:val="1110"/>
          <w:jc w:val="center"/>
        </w:trPr>
        <w:tc>
          <w:tcPr>
            <w:tcW w:w="4060" w:type="dxa"/>
            <w:tcBorders>
              <w:top w:val="single" w:sz="4" w:space="0" w:color="auto"/>
              <w:left w:val="single" w:sz="4" w:space="0" w:color="auto"/>
              <w:bottom w:val="single" w:sz="4" w:space="0" w:color="auto"/>
              <w:right w:val="single" w:sz="4" w:space="0" w:color="auto"/>
            </w:tcBorders>
            <w:vAlign w:val="bottom"/>
          </w:tcPr>
          <w:p w14:paraId="2FB4497F" w14:textId="77777777" w:rsidR="000475AD" w:rsidRPr="003D3A2E" w:rsidRDefault="000475AD" w:rsidP="003D3A2E">
            <w:pPr>
              <w:spacing w:before="0" w:line="276" w:lineRule="auto"/>
              <w:jc w:val="center"/>
              <w:rPr>
                <w:rFonts w:asciiTheme="minorHAnsi" w:hAnsiTheme="minorHAnsi" w:cstheme="minorHAnsi"/>
                <w:sz w:val="20"/>
                <w:szCs w:val="20"/>
              </w:rPr>
            </w:pPr>
          </w:p>
        </w:tc>
      </w:tr>
      <w:tr w:rsidR="000475AD" w:rsidRPr="003D3A2E" w14:paraId="4FFA66B9" w14:textId="77777777" w:rsidTr="00EB14DC">
        <w:trPr>
          <w:jc w:val="center"/>
        </w:trPr>
        <w:tc>
          <w:tcPr>
            <w:tcW w:w="4060" w:type="dxa"/>
            <w:tcBorders>
              <w:top w:val="nil"/>
              <w:left w:val="nil"/>
              <w:bottom w:val="nil"/>
              <w:right w:val="nil"/>
            </w:tcBorders>
          </w:tcPr>
          <w:p w14:paraId="2422393C" w14:textId="0C44B7EA" w:rsidR="000475AD" w:rsidRPr="003D3A2E" w:rsidRDefault="000475AD" w:rsidP="003D3A2E">
            <w:pPr>
              <w:spacing w:before="0" w:line="276" w:lineRule="auto"/>
              <w:jc w:val="center"/>
              <w:rPr>
                <w:rFonts w:asciiTheme="minorHAnsi" w:hAnsiTheme="minorHAnsi" w:cstheme="minorHAnsi"/>
                <w:sz w:val="20"/>
                <w:szCs w:val="20"/>
              </w:rPr>
            </w:pPr>
            <w:r w:rsidRPr="008C5AE6">
              <w:rPr>
                <w:rFonts w:asciiTheme="minorHAnsi" w:hAnsiTheme="minorHAnsi" w:cstheme="minorHAnsi"/>
                <w:b/>
                <w:sz w:val="20"/>
                <w:szCs w:val="20"/>
              </w:rPr>
              <w:t>Imię i nazwisko/podpis  przedstawiciela(i) Wykonawcy</w:t>
            </w:r>
          </w:p>
        </w:tc>
      </w:tr>
    </w:tbl>
    <w:p w14:paraId="54439C53" w14:textId="77777777" w:rsidR="0030391A" w:rsidRPr="003D3A2E" w:rsidRDefault="0030391A" w:rsidP="003D3A2E">
      <w:pPr>
        <w:suppressAutoHyphens/>
        <w:spacing w:before="0" w:line="276" w:lineRule="auto"/>
        <w:ind w:right="584"/>
        <w:rPr>
          <w:rFonts w:asciiTheme="minorHAnsi" w:hAnsiTheme="minorHAnsi" w:cstheme="minorHAnsi"/>
          <w:sz w:val="20"/>
          <w:szCs w:val="20"/>
          <w:lang w:eastAsia="ar-SA"/>
        </w:rPr>
      </w:pPr>
    </w:p>
    <w:p w14:paraId="40D1032E" w14:textId="77777777" w:rsidR="0030391A" w:rsidRPr="003D3A2E" w:rsidRDefault="0030391A" w:rsidP="003D3A2E">
      <w:pPr>
        <w:suppressAutoHyphens/>
        <w:spacing w:before="0" w:line="276" w:lineRule="auto"/>
        <w:ind w:right="584"/>
        <w:rPr>
          <w:rFonts w:asciiTheme="minorHAnsi" w:hAnsiTheme="minorHAnsi" w:cstheme="minorHAnsi"/>
          <w:b/>
          <w:i/>
          <w:color w:val="FF0000"/>
          <w:sz w:val="20"/>
          <w:szCs w:val="20"/>
          <w:lang w:eastAsia="ar-SA"/>
        </w:rPr>
      </w:pPr>
      <w:r w:rsidRPr="003D3A2E">
        <w:rPr>
          <w:rFonts w:asciiTheme="minorHAnsi" w:hAnsiTheme="minorHAnsi" w:cstheme="minorHAnsi"/>
          <w:b/>
          <w:i/>
          <w:color w:val="FF0000"/>
          <w:sz w:val="20"/>
          <w:szCs w:val="20"/>
          <w:lang w:eastAsia="ar-SA"/>
        </w:rPr>
        <w:t>* niepotrzebne skreślić</w:t>
      </w:r>
    </w:p>
    <w:p w14:paraId="2D73CC2F" w14:textId="77777777" w:rsidR="0030391A" w:rsidRPr="003D3A2E" w:rsidRDefault="0030391A" w:rsidP="003D3A2E">
      <w:pPr>
        <w:pStyle w:val="Nagwek"/>
        <w:tabs>
          <w:tab w:val="clear" w:pos="4536"/>
          <w:tab w:val="clear" w:pos="9072"/>
        </w:tabs>
        <w:spacing w:before="0" w:line="276" w:lineRule="auto"/>
        <w:ind w:right="584"/>
        <w:rPr>
          <w:rFonts w:asciiTheme="minorHAnsi" w:hAnsiTheme="minorHAnsi" w:cstheme="minorHAnsi"/>
          <w:b/>
          <w:i/>
          <w:color w:val="FF0000"/>
          <w:sz w:val="20"/>
          <w:szCs w:val="20"/>
          <w:lang w:eastAsia="ar-SA"/>
        </w:rPr>
      </w:pPr>
      <w:r w:rsidRPr="003D3A2E">
        <w:rPr>
          <w:rFonts w:asciiTheme="minorHAnsi" w:hAnsiTheme="minorHAnsi" w:cstheme="minorHAnsi"/>
          <w:b/>
          <w:i/>
          <w:color w:val="FF0000"/>
          <w:sz w:val="20"/>
          <w:szCs w:val="20"/>
          <w:lang w:eastAsia="ar-SA"/>
        </w:rPr>
        <w:t>**wypełnić w przypadku, gdy Wykonawca należy do grupy kapitałowej</w:t>
      </w:r>
    </w:p>
    <w:p w14:paraId="76206D31" w14:textId="77777777" w:rsidR="003614DE" w:rsidRDefault="003614DE" w:rsidP="003614DE">
      <w:pPr>
        <w:spacing w:before="0" w:after="200" w:line="276" w:lineRule="auto"/>
        <w:jc w:val="left"/>
        <w:rPr>
          <w:rFonts w:asciiTheme="minorHAnsi" w:hAnsiTheme="minorHAnsi" w:cstheme="minorHAnsi"/>
          <w:sz w:val="20"/>
          <w:szCs w:val="20"/>
          <w:u w:val="single"/>
        </w:rPr>
      </w:pPr>
    </w:p>
    <w:p w14:paraId="778F7AA1" w14:textId="77777777" w:rsidR="003614DE" w:rsidRDefault="003614DE" w:rsidP="003614DE">
      <w:pPr>
        <w:spacing w:before="0" w:after="200" w:line="276" w:lineRule="auto"/>
        <w:jc w:val="left"/>
      </w:pPr>
    </w:p>
    <w:p w14:paraId="4CB266E8" w14:textId="77777777" w:rsidR="003614DE" w:rsidRDefault="003614DE" w:rsidP="003614DE">
      <w:pPr>
        <w:spacing w:before="0" w:after="200" w:line="276" w:lineRule="auto"/>
        <w:jc w:val="left"/>
      </w:pPr>
    </w:p>
    <w:p w14:paraId="1611FD57" w14:textId="77777777" w:rsidR="003614DE" w:rsidRDefault="003614DE" w:rsidP="003614DE">
      <w:pPr>
        <w:spacing w:before="0" w:after="200" w:line="276" w:lineRule="auto"/>
        <w:jc w:val="left"/>
      </w:pPr>
    </w:p>
    <w:p w14:paraId="57A0D6F4" w14:textId="77777777" w:rsidR="009619FA" w:rsidRDefault="009619FA">
      <w:pPr>
        <w:spacing w:before="0" w:after="200" w:line="276" w:lineRule="auto"/>
        <w:jc w:val="left"/>
        <w:rPr>
          <w:rFonts w:asciiTheme="minorHAnsi" w:hAnsiTheme="minorHAnsi" w:cstheme="minorHAnsi"/>
          <w:sz w:val="20"/>
          <w:szCs w:val="20"/>
        </w:rPr>
      </w:pPr>
      <w:r>
        <w:rPr>
          <w:rFonts w:asciiTheme="minorHAnsi" w:hAnsiTheme="minorHAnsi" w:cstheme="minorHAnsi"/>
          <w:sz w:val="20"/>
          <w:szCs w:val="20"/>
        </w:rPr>
        <w:br w:type="page"/>
      </w:r>
    </w:p>
    <w:p w14:paraId="0B16FFBE" w14:textId="7A19B5DB" w:rsidR="00F51EC7" w:rsidRPr="00797FFB" w:rsidRDefault="006543A3" w:rsidP="00F51EC7">
      <w:pPr>
        <w:spacing w:before="0" w:after="200" w:line="276" w:lineRule="auto"/>
        <w:jc w:val="left"/>
        <w:rPr>
          <w:rFonts w:asciiTheme="minorHAnsi" w:hAnsiTheme="minorHAnsi" w:cstheme="minorHAnsi"/>
          <w:b/>
          <w:bCs/>
          <w:sz w:val="20"/>
          <w:szCs w:val="20"/>
        </w:rPr>
      </w:pPr>
      <w:r w:rsidRPr="00F51EC7">
        <w:rPr>
          <w:rFonts w:asciiTheme="minorHAnsi" w:hAnsiTheme="minorHAnsi" w:cstheme="minorHAnsi"/>
          <w:b/>
          <w:bCs/>
          <w:sz w:val="20"/>
          <w:szCs w:val="20"/>
        </w:rPr>
        <w:lastRenderedPageBreak/>
        <w:t xml:space="preserve">ZAŁĄCZNIK NR 8 – </w:t>
      </w:r>
      <w:r w:rsidR="00F51EC7" w:rsidRPr="00F51EC7">
        <w:rPr>
          <w:rFonts w:asciiTheme="minorHAnsi" w:hAnsiTheme="minorHAnsi" w:cstheme="minorHAnsi"/>
          <w:b/>
          <w:bCs/>
          <w:sz w:val="20"/>
          <w:szCs w:val="20"/>
        </w:rPr>
        <w:t>oświadczenie o spełnieniu minimalnych wymagań w zakresie stosowanych zabezpieczeń technicznych i organizacyjnych dotyczących ochrony danych osobowych osób fizycznych</w:t>
      </w:r>
    </w:p>
    <w:tbl>
      <w:tblPr>
        <w:tblW w:w="9777" w:type="dxa"/>
        <w:tblLayout w:type="fixed"/>
        <w:tblCellMar>
          <w:left w:w="70" w:type="dxa"/>
          <w:right w:w="70" w:type="dxa"/>
        </w:tblCellMar>
        <w:tblLook w:val="0000" w:firstRow="0" w:lastRow="0" w:firstColumn="0" w:lastColumn="0" w:noHBand="0" w:noVBand="0"/>
      </w:tblPr>
      <w:tblGrid>
        <w:gridCol w:w="3402"/>
        <w:gridCol w:w="6369"/>
        <w:gridCol w:w="6"/>
      </w:tblGrid>
      <w:tr w:rsidR="00F51EC7" w:rsidRPr="00F51EC7" w14:paraId="0402A94A" w14:textId="77777777" w:rsidTr="00E72CEB">
        <w:trPr>
          <w:gridAfter w:val="1"/>
          <w:wAfter w:w="6" w:type="dxa"/>
          <w:cantSplit/>
          <w:trHeight w:hRule="exact" w:val="121"/>
        </w:trPr>
        <w:tc>
          <w:tcPr>
            <w:tcW w:w="9771" w:type="dxa"/>
            <w:gridSpan w:val="2"/>
            <w:tcBorders>
              <w:top w:val="nil"/>
              <w:left w:val="nil"/>
              <w:bottom w:val="nil"/>
              <w:right w:val="nil"/>
            </w:tcBorders>
            <w:vAlign w:val="center"/>
          </w:tcPr>
          <w:p w14:paraId="0C5DC2B1" w14:textId="77777777" w:rsidR="00F51EC7" w:rsidRPr="00F51EC7" w:rsidRDefault="00F51EC7" w:rsidP="00F51EC7">
            <w:pPr>
              <w:spacing w:before="0" w:after="200" w:line="276" w:lineRule="auto"/>
              <w:jc w:val="left"/>
              <w:rPr>
                <w:rFonts w:asciiTheme="minorHAnsi" w:hAnsiTheme="minorHAnsi" w:cstheme="minorHAnsi"/>
                <w:b/>
                <w:bCs/>
                <w:sz w:val="20"/>
                <w:szCs w:val="20"/>
                <w:u w:val="single"/>
              </w:rPr>
            </w:pPr>
          </w:p>
        </w:tc>
      </w:tr>
      <w:tr w:rsidR="00F51EC7" w:rsidRPr="00F51EC7" w14:paraId="39F75A2D" w14:textId="77777777" w:rsidTr="00E72C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11"/>
        </w:trPr>
        <w:tc>
          <w:tcPr>
            <w:tcW w:w="3402" w:type="dxa"/>
            <w:vAlign w:val="bottom"/>
          </w:tcPr>
          <w:p w14:paraId="5DF20C8F" w14:textId="77777777" w:rsidR="00797FFB" w:rsidRDefault="00797FFB" w:rsidP="00F51EC7">
            <w:pPr>
              <w:spacing w:before="0" w:after="200" w:line="276" w:lineRule="auto"/>
              <w:jc w:val="left"/>
              <w:rPr>
                <w:rFonts w:asciiTheme="minorHAnsi" w:hAnsiTheme="minorHAnsi" w:cstheme="minorHAnsi"/>
                <w:b/>
                <w:bCs/>
                <w:sz w:val="20"/>
                <w:szCs w:val="20"/>
                <w:u w:val="single"/>
              </w:rPr>
            </w:pPr>
          </w:p>
          <w:p w14:paraId="76A5FE4D" w14:textId="77777777" w:rsidR="00797FFB" w:rsidRDefault="00797FFB" w:rsidP="00F51EC7">
            <w:pPr>
              <w:spacing w:before="0" w:after="200" w:line="276" w:lineRule="auto"/>
              <w:jc w:val="left"/>
              <w:rPr>
                <w:rFonts w:asciiTheme="minorHAnsi" w:hAnsiTheme="minorHAnsi" w:cstheme="minorHAnsi"/>
                <w:b/>
                <w:bCs/>
                <w:sz w:val="20"/>
                <w:szCs w:val="20"/>
                <w:u w:val="single"/>
              </w:rPr>
            </w:pPr>
          </w:p>
          <w:p w14:paraId="75253D11" w14:textId="29A317AB" w:rsidR="00F51EC7" w:rsidRPr="00F51EC7" w:rsidRDefault="00F51EC7" w:rsidP="00F51EC7">
            <w:pPr>
              <w:spacing w:before="0" w:after="200" w:line="276" w:lineRule="auto"/>
              <w:jc w:val="left"/>
              <w:rPr>
                <w:rFonts w:asciiTheme="minorHAnsi" w:hAnsiTheme="minorHAnsi" w:cstheme="minorHAnsi"/>
                <w:b/>
                <w:bCs/>
                <w:sz w:val="20"/>
                <w:szCs w:val="20"/>
                <w:u w:val="single"/>
              </w:rPr>
            </w:pPr>
            <w:r w:rsidRPr="00F51EC7">
              <w:rPr>
                <w:rFonts w:asciiTheme="minorHAnsi" w:hAnsiTheme="minorHAnsi" w:cstheme="minorHAnsi"/>
                <w:b/>
                <w:bCs/>
                <w:sz w:val="20"/>
                <w:szCs w:val="20"/>
                <w:u w:val="single"/>
              </w:rPr>
              <w:t>(</w:t>
            </w:r>
            <w:r w:rsidR="00797FFB">
              <w:rPr>
                <w:rFonts w:asciiTheme="minorHAnsi" w:hAnsiTheme="minorHAnsi" w:cstheme="minorHAnsi"/>
                <w:b/>
                <w:bCs/>
                <w:sz w:val="20"/>
                <w:szCs w:val="20"/>
                <w:u w:val="single"/>
              </w:rPr>
              <w:t>Nazwa</w:t>
            </w:r>
            <w:r w:rsidRPr="00F51EC7">
              <w:rPr>
                <w:rFonts w:asciiTheme="minorHAnsi" w:hAnsiTheme="minorHAnsi" w:cstheme="minorHAnsi"/>
                <w:b/>
                <w:bCs/>
                <w:sz w:val="20"/>
                <w:szCs w:val="20"/>
                <w:u w:val="single"/>
              </w:rPr>
              <w:t xml:space="preserve"> Wykonawcy)</w:t>
            </w:r>
          </w:p>
        </w:tc>
        <w:tc>
          <w:tcPr>
            <w:tcW w:w="6375" w:type="dxa"/>
            <w:gridSpan w:val="2"/>
            <w:tcBorders>
              <w:top w:val="nil"/>
              <w:left w:val="nil"/>
              <w:bottom w:val="nil"/>
              <w:right w:val="nil"/>
            </w:tcBorders>
          </w:tcPr>
          <w:p w14:paraId="30A4B66E" w14:textId="77777777" w:rsidR="00F51EC7" w:rsidRPr="00F51EC7" w:rsidRDefault="00F51EC7" w:rsidP="00F51EC7">
            <w:pPr>
              <w:spacing w:before="0" w:after="200" w:line="276" w:lineRule="auto"/>
              <w:jc w:val="left"/>
              <w:rPr>
                <w:rFonts w:asciiTheme="minorHAnsi" w:hAnsiTheme="minorHAnsi" w:cstheme="minorHAnsi"/>
                <w:b/>
                <w:bCs/>
                <w:sz w:val="20"/>
                <w:szCs w:val="20"/>
                <w:u w:val="single"/>
              </w:rPr>
            </w:pPr>
          </w:p>
        </w:tc>
      </w:tr>
    </w:tbl>
    <w:p w14:paraId="614B3D5F" w14:textId="77777777" w:rsidR="00F51EC7" w:rsidRPr="00F51EC7" w:rsidRDefault="00F51EC7" w:rsidP="00F51EC7">
      <w:pPr>
        <w:spacing w:before="0" w:after="200" w:line="276" w:lineRule="auto"/>
        <w:jc w:val="left"/>
        <w:rPr>
          <w:rFonts w:asciiTheme="minorHAnsi" w:hAnsiTheme="minorHAnsi" w:cstheme="minorHAnsi"/>
          <w:b/>
          <w:bCs/>
          <w:sz w:val="20"/>
          <w:szCs w:val="20"/>
          <w:u w:val="single"/>
        </w:rPr>
      </w:pPr>
    </w:p>
    <w:p w14:paraId="1E7E5B3A" w14:textId="77777777" w:rsidR="00F51EC7" w:rsidRPr="00F51EC7" w:rsidRDefault="00F51EC7" w:rsidP="00F51EC7">
      <w:pPr>
        <w:spacing w:before="0" w:after="200" w:line="276" w:lineRule="auto"/>
        <w:jc w:val="left"/>
        <w:rPr>
          <w:rFonts w:asciiTheme="minorHAnsi" w:hAnsiTheme="minorHAnsi" w:cstheme="minorHAnsi"/>
          <w:b/>
          <w:bCs/>
          <w:sz w:val="20"/>
          <w:szCs w:val="20"/>
          <w:u w:val="single"/>
        </w:rPr>
      </w:pPr>
      <w:r w:rsidRPr="00F51EC7">
        <w:rPr>
          <w:rFonts w:asciiTheme="minorHAnsi" w:hAnsiTheme="minorHAnsi" w:cstheme="minorHAnsi"/>
          <w:b/>
          <w:bCs/>
          <w:sz w:val="20"/>
          <w:szCs w:val="20"/>
          <w:u w:val="single"/>
        </w:rPr>
        <w:t>Postępowanie pn.</w:t>
      </w:r>
    </w:p>
    <w:p w14:paraId="707E8141" w14:textId="77777777" w:rsidR="00F51EC7" w:rsidRPr="00F51EC7" w:rsidRDefault="00F51EC7" w:rsidP="00F51EC7">
      <w:pPr>
        <w:spacing w:before="0" w:after="200" w:line="276" w:lineRule="auto"/>
        <w:jc w:val="center"/>
        <w:rPr>
          <w:rFonts w:asciiTheme="minorHAnsi" w:hAnsiTheme="minorHAnsi" w:cstheme="minorHAnsi"/>
          <w:b/>
          <w:bCs/>
          <w:sz w:val="20"/>
          <w:szCs w:val="20"/>
          <w:u w:val="single"/>
        </w:rPr>
      </w:pPr>
      <w:r w:rsidRPr="00F51EC7">
        <w:rPr>
          <w:rFonts w:asciiTheme="minorHAnsi" w:hAnsiTheme="minorHAnsi" w:cstheme="minorHAnsi"/>
          <w:b/>
          <w:bCs/>
          <w:sz w:val="20"/>
          <w:szCs w:val="20"/>
          <w:u w:val="single"/>
        </w:rPr>
        <w:t xml:space="preserve">Usługi domu </w:t>
      </w:r>
      <w:proofErr w:type="spellStart"/>
      <w:r w:rsidRPr="00F51EC7">
        <w:rPr>
          <w:rFonts w:asciiTheme="minorHAnsi" w:hAnsiTheme="minorHAnsi" w:cstheme="minorHAnsi"/>
          <w:b/>
          <w:bCs/>
          <w:sz w:val="20"/>
          <w:szCs w:val="20"/>
          <w:u w:val="single"/>
        </w:rPr>
        <w:t>mediowego</w:t>
      </w:r>
      <w:proofErr w:type="spellEnd"/>
    </w:p>
    <w:p w14:paraId="40319BDD" w14:textId="77777777" w:rsidR="00F51EC7" w:rsidRPr="007308FD" w:rsidRDefault="00F51EC7" w:rsidP="00F51EC7">
      <w:pPr>
        <w:spacing w:before="0" w:after="200" w:line="276" w:lineRule="auto"/>
        <w:jc w:val="left"/>
        <w:rPr>
          <w:rFonts w:asciiTheme="minorHAnsi" w:hAnsiTheme="minorHAnsi" w:cstheme="minorHAnsi"/>
          <w:sz w:val="20"/>
          <w:szCs w:val="20"/>
          <w:u w:val="single"/>
        </w:rPr>
      </w:pPr>
      <w:r w:rsidRPr="007308FD">
        <w:rPr>
          <w:rFonts w:asciiTheme="minorHAnsi" w:hAnsiTheme="minorHAnsi" w:cstheme="minorHAnsi"/>
          <w:sz w:val="20"/>
          <w:szCs w:val="20"/>
          <w:u w:val="single"/>
        </w:rPr>
        <w:t>Niniejszym oświadczam(y), że reprezentowany przeze mnie (przez nas) podmiot spełnia następujące minimalne wymagania w zakresie stosowanych zabezpieczeń technicznych i organizacyjnych dotyczących ochrony danych osobowych osób fizycznych:</w:t>
      </w:r>
    </w:p>
    <w:p w14:paraId="4A3553DD" w14:textId="77777777" w:rsidR="00F51EC7" w:rsidRPr="007308FD" w:rsidRDefault="00F51EC7" w:rsidP="00F51EC7">
      <w:pPr>
        <w:spacing w:before="0" w:after="200" w:line="276" w:lineRule="auto"/>
        <w:jc w:val="left"/>
        <w:rPr>
          <w:rFonts w:asciiTheme="minorHAnsi" w:hAnsiTheme="minorHAnsi" w:cstheme="minorHAnsi"/>
          <w:sz w:val="20"/>
          <w:szCs w:val="20"/>
          <w:u w:val="single"/>
        </w:rPr>
      </w:pPr>
    </w:p>
    <w:p w14:paraId="7ADF124F" w14:textId="77777777" w:rsidR="00F51EC7" w:rsidRPr="007308FD" w:rsidRDefault="00F51EC7" w:rsidP="00F51EC7">
      <w:pPr>
        <w:spacing w:before="0" w:after="200" w:line="276" w:lineRule="auto"/>
        <w:jc w:val="left"/>
        <w:rPr>
          <w:rFonts w:asciiTheme="minorHAnsi" w:hAnsiTheme="minorHAnsi" w:cstheme="minorHAnsi"/>
          <w:sz w:val="20"/>
          <w:szCs w:val="20"/>
          <w:u w:val="single"/>
        </w:rPr>
      </w:pPr>
      <w:r w:rsidRPr="007308FD">
        <w:rPr>
          <w:rFonts w:asciiTheme="minorHAnsi" w:hAnsiTheme="minorHAnsi" w:cstheme="minorHAnsi"/>
          <w:sz w:val="20"/>
          <w:szCs w:val="20"/>
          <w:u w:val="single"/>
        </w:rPr>
        <w:t xml:space="preserve">X -  oznacza wymagania konieczne do wystartowania w postępowaniu </w:t>
      </w:r>
    </w:p>
    <w:p w14:paraId="5ACE5669" w14:textId="77777777" w:rsidR="00F51EC7" w:rsidRPr="007308FD" w:rsidRDefault="00F51EC7" w:rsidP="00F51EC7">
      <w:pPr>
        <w:spacing w:before="0" w:after="200" w:line="276" w:lineRule="auto"/>
        <w:jc w:val="left"/>
        <w:rPr>
          <w:rFonts w:asciiTheme="minorHAnsi" w:hAnsiTheme="minorHAnsi" w:cstheme="minorHAnsi"/>
          <w:sz w:val="20"/>
          <w:szCs w:val="20"/>
          <w:u w:val="single"/>
        </w:rPr>
      </w:pPr>
      <w:r w:rsidRPr="007308FD">
        <w:rPr>
          <w:rFonts w:asciiTheme="minorHAnsi" w:hAnsiTheme="minorHAnsi" w:cstheme="minorHAnsi"/>
          <w:sz w:val="20"/>
          <w:szCs w:val="20"/>
          <w:u w:val="single"/>
        </w:rPr>
        <w:t xml:space="preserve">Pole puste w kolumnie </w:t>
      </w:r>
      <w:r w:rsidRPr="007308FD">
        <w:rPr>
          <w:rFonts w:asciiTheme="minorHAnsi" w:hAnsiTheme="minorHAnsi" w:cstheme="minorHAnsi"/>
          <w:i/>
          <w:sz w:val="20"/>
          <w:szCs w:val="20"/>
          <w:u w:val="single"/>
        </w:rPr>
        <w:t>minimalne  wymagania, które Wykonawca  zobowiązany jest spełnić</w:t>
      </w:r>
      <w:r w:rsidRPr="007308FD">
        <w:rPr>
          <w:rFonts w:asciiTheme="minorHAnsi" w:hAnsiTheme="minorHAnsi" w:cstheme="minorHAnsi"/>
          <w:sz w:val="20"/>
          <w:szCs w:val="20"/>
          <w:u w:val="single"/>
        </w:rPr>
        <w:t xml:space="preserve">  oznacza wymagania których spełnienie jest mile widziane ale ich  brak nie dyskwalifikuje z udziału w postępowaniu</w:t>
      </w:r>
    </w:p>
    <w:p w14:paraId="38D5E1C5" w14:textId="77777777" w:rsidR="00F51EC7" w:rsidRPr="007308FD" w:rsidRDefault="00F51EC7" w:rsidP="00F51EC7">
      <w:pPr>
        <w:spacing w:before="0" w:after="200" w:line="276" w:lineRule="auto"/>
        <w:jc w:val="left"/>
        <w:rPr>
          <w:rFonts w:asciiTheme="minorHAnsi" w:hAnsiTheme="minorHAnsi" w:cstheme="minorHAnsi"/>
          <w:sz w:val="20"/>
          <w:szCs w:val="20"/>
          <w:u w:val="single"/>
        </w:rPr>
      </w:pPr>
    </w:p>
    <w:tbl>
      <w:tblPr>
        <w:tblW w:w="9913" w:type="dxa"/>
        <w:tblCellMar>
          <w:left w:w="0" w:type="dxa"/>
          <w:right w:w="0" w:type="dxa"/>
        </w:tblCellMar>
        <w:tblLook w:val="04A0" w:firstRow="1" w:lastRow="0" w:firstColumn="1" w:lastColumn="0" w:noHBand="0" w:noVBand="1"/>
      </w:tblPr>
      <w:tblGrid>
        <w:gridCol w:w="1479"/>
        <w:gridCol w:w="1697"/>
        <w:gridCol w:w="3548"/>
        <w:gridCol w:w="1621"/>
        <w:gridCol w:w="1568"/>
      </w:tblGrid>
      <w:tr w:rsidR="00F51EC7" w:rsidRPr="007308FD" w14:paraId="1FEE4342" w14:textId="77777777" w:rsidTr="00E72CEB">
        <w:trPr>
          <w:trHeight w:val="315"/>
        </w:trPr>
        <w:tc>
          <w:tcPr>
            <w:tcW w:w="3035" w:type="dxa"/>
            <w:gridSpan w:val="2"/>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043246D" w14:textId="77777777" w:rsidR="00F51EC7" w:rsidRPr="007308FD" w:rsidRDefault="00F51EC7" w:rsidP="00F51EC7">
            <w:pPr>
              <w:spacing w:before="0" w:after="200" w:line="276" w:lineRule="auto"/>
              <w:jc w:val="left"/>
              <w:rPr>
                <w:rFonts w:asciiTheme="minorHAnsi" w:hAnsiTheme="minorHAnsi" w:cstheme="minorHAnsi"/>
                <w:sz w:val="20"/>
                <w:szCs w:val="20"/>
                <w:u w:val="single"/>
              </w:rPr>
            </w:pPr>
            <w:r w:rsidRPr="007308FD">
              <w:rPr>
                <w:rFonts w:asciiTheme="minorHAnsi" w:hAnsiTheme="minorHAnsi" w:cstheme="minorHAnsi"/>
                <w:sz w:val="20"/>
                <w:szCs w:val="20"/>
                <w:u w:val="single"/>
              </w:rPr>
              <w:t xml:space="preserve">Obszary wymagań </w:t>
            </w:r>
          </w:p>
        </w:tc>
        <w:tc>
          <w:tcPr>
            <w:tcW w:w="363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2AD9259E" w14:textId="77777777" w:rsidR="00F51EC7" w:rsidRPr="007308FD" w:rsidRDefault="00F51EC7" w:rsidP="00F51EC7">
            <w:pPr>
              <w:spacing w:before="0" w:after="200" w:line="276" w:lineRule="auto"/>
              <w:jc w:val="left"/>
              <w:rPr>
                <w:rFonts w:asciiTheme="minorHAnsi" w:hAnsiTheme="minorHAnsi" w:cstheme="minorHAnsi"/>
                <w:sz w:val="20"/>
                <w:szCs w:val="20"/>
                <w:u w:val="single"/>
              </w:rPr>
            </w:pPr>
            <w:r w:rsidRPr="007308FD">
              <w:rPr>
                <w:rFonts w:asciiTheme="minorHAnsi" w:hAnsiTheme="minorHAnsi" w:cstheme="minorHAnsi"/>
                <w:sz w:val="20"/>
                <w:szCs w:val="20"/>
                <w:u w:val="single"/>
              </w:rPr>
              <w:t>Rodzaje zabezpieczeń</w:t>
            </w:r>
          </w:p>
        </w:tc>
        <w:tc>
          <w:tcPr>
            <w:tcW w:w="1639"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6784E4D5" w14:textId="77777777" w:rsidR="00F51EC7" w:rsidRPr="007308FD" w:rsidRDefault="00F51EC7" w:rsidP="00F51EC7">
            <w:pPr>
              <w:spacing w:before="0" w:after="200" w:line="276" w:lineRule="auto"/>
              <w:jc w:val="left"/>
              <w:rPr>
                <w:rFonts w:asciiTheme="minorHAnsi" w:hAnsiTheme="minorHAnsi" w:cstheme="minorHAnsi"/>
                <w:sz w:val="20"/>
                <w:szCs w:val="20"/>
                <w:u w:val="single"/>
              </w:rPr>
            </w:pPr>
            <w:r w:rsidRPr="007308FD">
              <w:rPr>
                <w:rFonts w:asciiTheme="minorHAnsi" w:hAnsiTheme="minorHAnsi" w:cstheme="minorHAnsi"/>
                <w:sz w:val="20"/>
                <w:szCs w:val="20"/>
                <w:u w:val="single"/>
              </w:rPr>
              <w:t>Minimalne wymagania, które Wykonawca zobowiązany jest spełnić</w:t>
            </w:r>
            <w:r w:rsidRPr="007308FD">
              <w:rPr>
                <w:rFonts w:asciiTheme="minorHAnsi" w:hAnsiTheme="minorHAnsi" w:cstheme="minorHAnsi"/>
                <w:sz w:val="20"/>
                <w:szCs w:val="20"/>
                <w:u w:val="single"/>
                <w:vertAlign w:val="superscript"/>
              </w:rPr>
              <w:footnoteReference w:id="5"/>
            </w:r>
          </w:p>
        </w:tc>
        <w:tc>
          <w:tcPr>
            <w:tcW w:w="1604" w:type="dxa"/>
            <w:tcBorders>
              <w:top w:val="single" w:sz="8" w:space="0" w:color="auto"/>
              <w:left w:val="nil"/>
              <w:bottom w:val="single" w:sz="8" w:space="0" w:color="auto"/>
              <w:right w:val="single" w:sz="8" w:space="0" w:color="auto"/>
            </w:tcBorders>
            <w:vAlign w:val="center"/>
          </w:tcPr>
          <w:p w14:paraId="704B9DB6" w14:textId="77777777" w:rsidR="00F51EC7" w:rsidRPr="007308FD" w:rsidRDefault="00F51EC7" w:rsidP="00F51EC7">
            <w:pPr>
              <w:spacing w:before="0" w:after="200" w:line="276" w:lineRule="auto"/>
              <w:jc w:val="left"/>
              <w:rPr>
                <w:rFonts w:asciiTheme="minorHAnsi" w:hAnsiTheme="minorHAnsi" w:cstheme="minorHAnsi"/>
                <w:sz w:val="20"/>
                <w:szCs w:val="20"/>
                <w:u w:val="single"/>
              </w:rPr>
            </w:pPr>
            <w:r w:rsidRPr="007308FD">
              <w:rPr>
                <w:rFonts w:asciiTheme="minorHAnsi" w:hAnsiTheme="minorHAnsi" w:cstheme="minorHAnsi"/>
                <w:sz w:val="20"/>
                <w:szCs w:val="20"/>
                <w:u w:val="single"/>
              </w:rPr>
              <w:t>W przypadku spełniania  warunków proszę wpisać  V</w:t>
            </w:r>
          </w:p>
        </w:tc>
      </w:tr>
      <w:tr w:rsidR="00F51EC7" w:rsidRPr="007308FD" w14:paraId="20E51433" w14:textId="77777777" w:rsidTr="00E72CEB">
        <w:trPr>
          <w:trHeight w:val="300"/>
        </w:trPr>
        <w:tc>
          <w:tcPr>
            <w:tcW w:w="1486" w:type="dxa"/>
            <w:vMerge w:val="restar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297036F" w14:textId="77777777" w:rsidR="00F51EC7" w:rsidRPr="007308FD" w:rsidRDefault="00F51EC7" w:rsidP="00F51EC7">
            <w:pPr>
              <w:spacing w:before="0" w:after="200" w:line="276" w:lineRule="auto"/>
              <w:jc w:val="left"/>
              <w:rPr>
                <w:rFonts w:asciiTheme="minorHAnsi" w:hAnsiTheme="minorHAnsi" w:cstheme="minorHAnsi"/>
                <w:sz w:val="20"/>
                <w:szCs w:val="20"/>
                <w:u w:val="single"/>
              </w:rPr>
            </w:pPr>
            <w:r w:rsidRPr="007308FD">
              <w:rPr>
                <w:rFonts w:asciiTheme="minorHAnsi" w:hAnsiTheme="minorHAnsi" w:cstheme="minorHAnsi"/>
                <w:sz w:val="20"/>
                <w:szCs w:val="20"/>
                <w:u w:val="single"/>
              </w:rPr>
              <w:t>środki organizacyjne</w:t>
            </w:r>
          </w:p>
        </w:tc>
        <w:tc>
          <w:tcPr>
            <w:tcW w:w="1549" w:type="dxa"/>
            <w:vMerge w:val="restart"/>
            <w:tcBorders>
              <w:top w:val="nil"/>
              <w:left w:val="nil"/>
              <w:bottom w:val="single" w:sz="8" w:space="0" w:color="auto"/>
              <w:right w:val="single" w:sz="8" w:space="0" w:color="auto"/>
            </w:tcBorders>
            <w:tcMar>
              <w:top w:w="0" w:type="dxa"/>
              <w:left w:w="108" w:type="dxa"/>
              <w:bottom w:w="0" w:type="dxa"/>
              <w:right w:w="108" w:type="dxa"/>
            </w:tcMar>
            <w:hideMark/>
          </w:tcPr>
          <w:p w14:paraId="466B859A" w14:textId="77777777" w:rsidR="00F51EC7" w:rsidRPr="007308FD" w:rsidRDefault="00F51EC7" w:rsidP="00F51EC7">
            <w:pPr>
              <w:spacing w:before="0" w:after="200" w:line="276" w:lineRule="auto"/>
              <w:jc w:val="left"/>
              <w:rPr>
                <w:rFonts w:asciiTheme="minorHAnsi" w:hAnsiTheme="minorHAnsi" w:cstheme="minorHAnsi"/>
                <w:sz w:val="20"/>
                <w:szCs w:val="20"/>
                <w:u w:val="single"/>
              </w:rPr>
            </w:pPr>
            <w:r w:rsidRPr="007308FD">
              <w:rPr>
                <w:rFonts w:asciiTheme="minorHAnsi" w:hAnsiTheme="minorHAnsi" w:cstheme="minorHAnsi"/>
                <w:sz w:val="20"/>
                <w:szCs w:val="20"/>
                <w:u w:val="single"/>
              </w:rPr>
              <w:t xml:space="preserve">zabezpieczenia proceduralne </w:t>
            </w:r>
            <w:r w:rsidRPr="007308FD">
              <w:rPr>
                <w:rFonts w:asciiTheme="minorHAnsi" w:hAnsiTheme="minorHAnsi" w:cstheme="minorHAnsi"/>
                <w:sz w:val="20"/>
                <w:szCs w:val="20"/>
                <w:u w:val="single"/>
              </w:rPr>
              <w:br/>
              <w:t>i osobowe</w:t>
            </w:r>
          </w:p>
        </w:tc>
        <w:tc>
          <w:tcPr>
            <w:tcW w:w="3635" w:type="dxa"/>
            <w:tcBorders>
              <w:top w:val="nil"/>
              <w:left w:val="nil"/>
              <w:bottom w:val="single" w:sz="8" w:space="0" w:color="auto"/>
              <w:right w:val="single" w:sz="8" w:space="0" w:color="auto"/>
            </w:tcBorders>
            <w:tcMar>
              <w:top w:w="0" w:type="dxa"/>
              <w:left w:w="108" w:type="dxa"/>
              <w:bottom w:w="0" w:type="dxa"/>
              <w:right w:w="108" w:type="dxa"/>
            </w:tcMar>
            <w:hideMark/>
          </w:tcPr>
          <w:p w14:paraId="25F13B57" w14:textId="77777777" w:rsidR="00F51EC7" w:rsidRPr="007308FD" w:rsidRDefault="00F51EC7" w:rsidP="00F51EC7">
            <w:pPr>
              <w:spacing w:before="0" w:after="200" w:line="276" w:lineRule="auto"/>
              <w:jc w:val="left"/>
              <w:rPr>
                <w:rFonts w:asciiTheme="minorHAnsi" w:hAnsiTheme="minorHAnsi" w:cstheme="minorHAnsi"/>
                <w:sz w:val="20"/>
                <w:szCs w:val="20"/>
                <w:u w:val="single"/>
              </w:rPr>
            </w:pPr>
            <w:r w:rsidRPr="007308FD">
              <w:rPr>
                <w:rFonts w:asciiTheme="minorHAnsi" w:hAnsiTheme="minorHAnsi" w:cstheme="minorHAnsi"/>
                <w:sz w:val="20"/>
                <w:szCs w:val="20"/>
                <w:u w:val="single"/>
              </w:rPr>
              <w:t xml:space="preserve">polityki, procedury, instrukcje, </w:t>
            </w:r>
          </w:p>
        </w:tc>
        <w:tc>
          <w:tcPr>
            <w:tcW w:w="1639" w:type="dxa"/>
            <w:tcBorders>
              <w:top w:val="nil"/>
              <w:left w:val="nil"/>
              <w:bottom w:val="single" w:sz="8" w:space="0" w:color="auto"/>
              <w:right w:val="single" w:sz="8" w:space="0" w:color="auto"/>
            </w:tcBorders>
            <w:tcMar>
              <w:top w:w="0" w:type="dxa"/>
              <w:left w:w="108" w:type="dxa"/>
              <w:bottom w:w="0" w:type="dxa"/>
              <w:right w:w="108" w:type="dxa"/>
            </w:tcMar>
            <w:vAlign w:val="center"/>
          </w:tcPr>
          <w:p w14:paraId="327E3CA4" w14:textId="77777777" w:rsidR="00F51EC7" w:rsidRPr="007308FD" w:rsidRDefault="00F51EC7" w:rsidP="00F51EC7">
            <w:pPr>
              <w:spacing w:before="0" w:after="200" w:line="276" w:lineRule="auto"/>
              <w:jc w:val="left"/>
              <w:rPr>
                <w:rFonts w:asciiTheme="minorHAnsi" w:hAnsiTheme="minorHAnsi" w:cstheme="minorHAnsi"/>
                <w:sz w:val="20"/>
                <w:szCs w:val="20"/>
                <w:u w:val="single"/>
              </w:rPr>
            </w:pPr>
            <w:r w:rsidRPr="007308FD">
              <w:rPr>
                <w:rFonts w:asciiTheme="minorHAnsi" w:hAnsiTheme="minorHAnsi" w:cstheme="minorHAnsi"/>
                <w:sz w:val="20"/>
                <w:szCs w:val="20"/>
                <w:u w:val="single"/>
              </w:rPr>
              <w:t>x</w:t>
            </w:r>
          </w:p>
        </w:tc>
        <w:tc>
          <w:tcPr>
            <w:tcW w:w="1604" w:type="dxa"/>
            <w:tcBorders>
              <w:top w:val="nil"/>
              <w:left w:val="nil"/>
              <w:bottom w:val="single" w:sz="8" w:space="0" w:color="auto"/>
              <w:right w:val="single" w:sz="8" w:space="0" w:color="auto"/>
            </w:tcBorders>
          </w:tcPr>
          <w:p w14:paraId="2FE936B9" w14:textId="77777777" w:rsidR="00F51EC7" w:rsidRPr="007308FD" w:rsidRDefault="00F51EC7" w:rsidP="00F51EC7">
            <w:pPr>
              <w:spacing w:before="0" w:after="200" w:line="276" w:lineRule="auto"/>
              <w:jc w:val="left"/>
              <w:rPr>
                <w:rFonts w:asciiTheme="minorHAnsi" w:hAnsiTheme="minorHAnsi" w:cstheme="minorHAnsi"/>
                <w:sz w:val="20"/>
                <w:szCs w:val="20"/>
                <w:u w:val="single"/>
              </w:rPr>
            </w:pPr>
          </w:p>
        </w:tc>
      </w:tr>
      <w:tr w:rsidR="00F51EC7" w:rsidRPr="007308FD" w14:paraId="0B1596F5" w14:textId="77777777" w:rsidTr="00E72CEB">
        <w:trPr>
          <w:trHeight w:val="300"/>
        </w:trPr>
        <w:tc>
          <w:tcPr>
            <w:tcW w:w="1486" w:type="dxa"/>
            <w:vMerge/>
            <w:tcBorders>
              <w:top w:val="nil"/>
              <w:left w:val="single" w:sz="8" w:space="0" w:color="auto"/>
              <w:bottom w:val="single" w:sz="8" w:space="0" w:color="auto"/>
              <w:right w:val="single" w:sz="8" w:space="0" w:color="auto"/>
            </w:tcBorders>
            <w:tcMar>
              <w:top w:w="0" w:type="dxa"/>
              <w:left w:w="108" w:type="dxa"/>
              <w:bottom w:w="0" w:type="dxa"/>
              <w:right w:w="108" w:type="dxa"/>
            </w:tcMar>
          </w:tcPr>
          <w:p w14:paraId="0F44BCD3" w14:textId="77777777" w:rsidR="00F51EC7" w:rsidRPr="007308FD" w:rsidRDefault="00F51EC7" w:rsidP="00F51EC7">
            <w:pPr>
              <w:spacing w:before="0" w:after="200" w:line="276" w:lineRule="auto"/>
              <w:jc w:val="left"/>
              <w:rPr>
                <w:rFonts w:asciiTheme="minorHAnsi" w:hAnsiTheme="minorHAnsi" w:cstheme="minorHAnsi"/>
                <w:sz w:val="20"/>
                <w:szCs w:val="20"/>
                <w:u w:val="single"/>
              </w:rPr>
            </w:pPr>
          </w:p>
        </w:tc>
        <w:tc>
          <w:tcPr>
            <w:tcW w:w="1549" w:type="dxa"/>
            <w:vMerge/>
            <w:tcBorders>
              <w:top w:val="nil"/>
              <w:left w:val="nil"/>
              <w:bottom w:val="single" w:sz="8" w:space="0" w:color="auto"/>
              <w:right w:val="single" w:sz="8" w:space="0" w:color="auto"/>
            </w:tcBorders>
            <w:tcMar>
              <w:top w:w="0" w:type="dxa"/>
              <w:left w:w="108" w:type="dxa"/>
              <w:bottom w:w="0" w:type="dxa"/>
              <w:right w:w="108" w:type="dxa"/>
            </w:tcMar>
          </w:tcPr>
          <w:p w14:paraId="5B0CAB64" w14:textId="77777777" w:rsidR="00F51EC7" w:rsidRPr="007308FD" w:rsidRDefault="00F51EC7" w:rsidP="00F51EC7">
            <w:pPr>
              <w:spacing w:before="0" w:after="200" w:line="276" w:lineRule="auto"/>
              <w:jc w:val="left"/>
              <w:rPr>
                <w:rFonts w:asciiTheme="minorHAnsi" w:hAnsiTheme="minorHAnsi" w:cstheme="minorHAnsi"/>
                <w:sz w:val="20"/>
                <w:szCs w:val="20"/>
                <w:u w:val="single"/>
              </w:rPr>
            </w:pPr>
          </w:p>
        </w:tc>
        <w:tc>
          <w:tcPr>
            <w:tcW w:w="3635" w:type="dxa"/>
            <w:tcBorders>
              <w:top w:val="nil"/>
              <w:left w:val="nil"/>
              <w:bottom w:val="single" w:sz="8" w:space="0" w:color="auto"/>
              <w:right w:val="single" w:sz="8" w:space="0" w:color="auto"/>
            </w:tcBorders>
            <w:tcMar>
              <w:top w:w="0" w:type="dxa"/>
              <w:left w:w="108" w:type="dxa"/>
              <w:bottom w:w="0" w:type="dxa"/>
              <w:right w:w="108" w:type="dxa"/>
            </w:tcMar>
          </w:tcPr>
          <w:p w14:paraId="1017F2C6" w14:textId="77777777" w:rsidR="00F51EC7" w:rsidRPr="007308FD" w:rsidRDefault="00F51EC7" w:rsidP="00F51EC7">
            <w:pPr>
              <w:spacing w:before="0" w:after="200" w:line="276" w:lineRule="auto"/>
              <w:jc w:val="left"/>
              <w:rPr>
                <w:rFonts w:asciiTheme="minorHAnsi" w:hAnsiTheme="minorHAnsi" w:cstheme="minorHAnsi"/>
                <w:sz w:val="20"/>
                <w:szCs w:val="20"/>
                <w:u w:val="single"/>
              </w:rPr>
            </w:pPr>
            <w:r w:rsidRPr="007308FD">
              <w:rPr>
                <w:rFonts w:asciiTheme="minorHAnsi" w:hAnsiTheme="minorHAnsi" w:cstheme="minorHAnsi"/>
                <w:sz w:val="20"/>
                <w:szCs w:val="20"/>
                <w:u w:val="single"/>
              </w:rPr>
              <w:t>stosuje się do ogólnych zasad przetwarzania określonych w art. 5 RODO,</w:t>
            </w:r>
          </w:p>
        </w:tc>
        <w:tc>
          <w:tcPr>
            <w:tcW w:w="1639" w:type="dxa"/>
            <w:tcBorders>
              <w:top w:val="nil"/>
              <w:left w:val="nil"/>
              <w:bottom w:val="single" w:sz="8" w:space="0" w:color="auto"/>
              <w:right w:val="single" w:sz="8" w:space="0" w:color="auto"/>
            </w:tcBorders>
            <w:tcMar>
              <w:top w:w="0" w:type="dxa"/>
              <w:left w:w="108" w:type="dxa"/>
              <w:bottom w:w="0" w:type="dxa"/>
              <w:right w:w="108" w:type="dxa"/>
            </w:tcMar>
            <w:vAlign w:val="center"/>
          </w:tcPr>
          <w:p w14:paraId="01C9486F" w14:textId="77777777" w:rsidR="00F51EC7" w:rsidRPr="007308FD" w:rsidRDefault="00F51EC7" w:rsidP="00F51EC7">
            <w:pPr>
              <w:spacing w:before="0" w:after="200" w:line="276" w:lineRule="auto"/>
              <w:jc w:val="left"/>
              <w:rPr>
                <w:rFonts w:asciiTheme="minorHAnsi" w:hAnsiTheme="minorHAnsi" w:cstheme="minorHAnsi"/>
                <w:sz w:val="20"/>
                <w:szCs w:val="20"/>
                <w:u w:val="single"/>
              </w:rPr>
            </w:pPr>
            <w:r w:rsidRPr="007308FD">
              <w:rPr>
                <w:rFonts w:asciiTheme="minorHAnsi" w:hAnsiTheme="minorHAnsi" w:cstheme="minorHAnsi"/>
                <w:sz w:val="20"/>
                <w:szCs w:val="20"/>
                <w:u w:val="single"/>
              </w:rPr>
              <w:t>x</w:t>
            </w:r>
          </w:p>
        </w:tc>
        <w:tc>
          <w:tcPr>
            <w:tcW w:w="1604" w:type="dxa"/>
            <w:tcBorders>
              <w:top w:val="nil"/>
              <w:left w:val="nil"/>
              <w:bottom w:val="single" w:sz="8" w:space="0" w:color="auto"/>
              <w:right w:val="single" w:sz="8" w:space="0" w:color="auto"/>
            </w:tcBorders>
          </w:tcPr>
          <w:p w14:paraId="21EC8E23" w14:textId="77777777" w:rsidR="00F51EC7" w:rsidRPr="007308FD" w:rsidRDefault="00F51EC7" w:rsidP="00F51EC7">
            <w:pPr>
              <w:spacing w:before="0" w:after="200" w:line="276" w:lineRule="auto"/>
              <w:jc w:val="left"/>
              <w:rPr>
                <w:rFonts w:asciiTheme="minorHAnsi" w:hAnsiTheme="minorHAnsi" w:cstheme="minorHAnsi"/>
                <w:sz w:val="20"/>
                <w:szCs w:val="20"/>
                <w:u w:val="single"/>
              </w:rPr>
            </w:pPr>
          </w:p>
        </w:tc>
      </w:tr>
      <w:tr w:rsidR="00F51EC7" w:rsidRPr="007308FD" w14:paraId="16A43FBD" w14:textId="77777777" w:rsidTr="00E72CEB">
        <w:trPr>
          <w:trHeight w:val="300"/>
        </w:trPr>
        <w:tc>
          <w:tcPr>
            <w:tcW w:w="1486" w:type="dxa"/>
            <w:vMerge/>
            <w:tcBorders>
              <w:top w:val="nil"/>
              <w:left w:val="single" w:sz="8" w:space="0" w:color="auto"/>
              <w:bottom w:val="single" w:sz="8" w:space="0" w:color="auto"/>
              <w:right w:val="single" w:sz="8" w:space="0" w:color="auto"/>
            </w:tcBorders>
            <w:tcMar>
              <w:top w:w="0" w:type="dxa"/>
              <w:left w:w="108" w:type="dxa"/>
              <w:bottom w:w="0" w:type="dxa"/>
              <w:right w:w="108" w:type="dxa"/>
            </w:tcMar>
          </w:tcPr>
          <w:p w14:paraId="564CEEFF" w14:textId="77777777" w:rsidR="00F51EC7" w:rsidRPr="007308FD" w:rsidRDefault="00F51EC7" w:rsidP="00F51EC7">
            <w:pPr>
              <w:spacing w:before="0" w:after="200" w:line="276" w:lineRule="auto"/>
              <w:jc w:val="left"/>
              <w:rPr>
                <w:rFonts w:asciiTheme="minorHAnsi" w:hAnsiTheme="minorHAnsi" w:cstheme="minorHAnsi"/>
                <w:sz w:val="20"/>
                <w:szCs w:val="20"/>
                <w:u w:val="single"/>
              </w:rPr>
            </w:pPr>
          </w:p>
        </w:tc>
        <w:tc>
          <w:tcPr>
            <w:tcW w:w="1549" w:type="dxa"/>
            <w:vMerge/>
            <w:tcBorders>
              <w:top w:val="nil"/>
              <w:left w:val="nil"/>
              <w:bottom w:val="single" w:sz="8" w:space="0" w:color="auto"/>
              <w:right w:val="single" w:sz="8" w:space="0" w:color="auto"/>
            </w:tcBorders>
            <w:tcMar>
              <w:top w:w="0" w:type="dxa"/>
              <w:left w:w="108" w:type="dxa"/>
              <w:bottom w:w="0" w:type="dxa"/>
              <w:right w:w="108" w:type="dxa"/>
            </w:tcMar>
          </w:tcPr>
          <w:p w14:paraId="60799D1A" w14:textId="77777777" w:rsidR="00F51EC7" w:rsidRPr="007308FD" w:rsidRDefault="00F51EC7" w:rsidP="00F51EC7">
            <w:pPr>
              <w:spacing w:before="0" w:after="200" w:line="276" w:lineRule="auto"/>
              <w:jc w:val="left"/>
              <w:rPr>
                <w:rFonts w:asciiTheme="minorHAnsi" w:hAnsiTheme="minorHAnsi" w:cstheme="minorHAnsi"/>
                <w:sz w:val="20"/>
                <w:szCs w:val="20"/>
                <w:u w:val="single"/>
              </w:rPr>
            </w:pPr>
          </w:p>
        </w:tc>
        <w:tc>
          <w:tcPr>
            <w:tcW w:w="3635" w:type="dxa"/>
            <w:tcBorders>
              <w:top w:val="nil"/>
              <w:left w:val="nil"/>
              <w:bottom w:val="single" w:sz="8" w:space="0" w:color="auto"/>
              <w:right w:val="single" w:sz="8" w:space="0" w:color="auto"/>
            </w:tcBorders>
            <w:tcMar>
              <w:top w:w="0" w:type="dxa"/>
              <w:left w:w="108" w:type="dxa"/>
              <w:bottom w:w="0" w:type="dxa"/>
              <w:right w:w="108" w:type="dxa"/>
            </w:tcMar>
          </w:tcPr>
          <w:p w14:paraId="348CE0F0" w14:textId="77777777" w:rsidR="00F51EC7" w:rsidRPr="007308FD" w:rsidRDefault="00F51EC7" w:rsidP="00F51EC7">
            <w:pPr>
              <w:spacing w:before="0" w:after="200" w:line="276" w:lineRule="auto"/>
              <w:jc w:val="left"/>
              <w:rPr>
                <w:rFonts w:asciiTheme="minorHAnsi" w:hAnsiTheme="minorHAnsi" w:cstheme="minorHAnsi"/>
                <w:sz w:val="20"/>
                <w:szCs w:val="20"/>
                <w:u w:val="single"/>
              </w:rPr>
            </w:pPr>
            <w:r w:rsidRPr="007308FD">
              <w:rPr>
                <w:rFonts w:asciiTheme="minorHAnsi" w:hAnsiTheme="minorHAnsi" w:cstheme="minorHAnsi"/>
                <w:sz w:val="20"/>
                <w:szCs w:val="20"/>
                <w:u w:val="single"/>
              </w:rPr>
              <w:t>zapewnia, aby dane przetwarzane były zgodnie z prawem – art. 6 – 11 RODO,</w:t>
            </w:r>
          </w:p>
        </w:tc>
        <w:tc>
          <w:tcPr>
            <w:tcW w:w="1639" w:type="dxa"/>
            <w:tcBorders>
              <w:top w:val="nil"/>
              <w:left w:val="nil"/>
              <w:bottom w:val="single" w:sz="8" w:space="0" w:color="auto"/>
              <w:right w:val="single" w:sz="8" w:space="0" w:color="auto"/>
            </w:tcBorders>
            <w:tcMar>
              <w:top w:w="0" w:type="dxa"/>
              <w:left w:w="108" w:type="dxa"/>
              <w:bottom w:w="0" w:type="dxa"/>
              <w:right w:w="108" w:type="dxa"/>
            </w:tcMar>
            <w:vAlign w:val="center"/>
          </w:tcPr>
          <w:p w14:paraId="1B9E1FA5" w14:textId="77777777" w:rsidR="00F51EC7" w:rsidRPr="007308FD" w:rsidRDefault="00F51EC7" w:rsidP="00F51EC7">
            <w:pPr>
              <w:spacing w:before="0" w:after="200" w:line="276" w:lineRule="auto"/>
              <w:jc w:val="left"/>
              <w:rPr>
                <w:rFonts w:asciiTheme="minorHAnsi" w:hAnsiTheme="minorHAnsi" w:cstheme="minorHAnsi"/>
                <w:sz w:val="20"/>
                <w:szCs w:val="20"/>
                <w:u w:val="single"/>
              </w:rPr>
            </w:pPr>
            <w:r w:rsidRPr="007308FD">
              <w:rPr>
                <w:rFonts w:asciiTheme="minorHAnsi" w:hAnsiTheme="minorHAnsi" w:cstheme="minorHAnsi"/>
                <w:sz w:val="20"/>
                <w:szCs w:val="20"/>
                <w:u w:val="single"/>
              </w:rPr>
              <w:t>x</w:t>
            </w:r>
          </w:p>
        </w:tc>
        <w:tc>
          <w:tcPr>
            <w:tcW w:w="1604" w:type="dxa"/>
            <w:tcBorders>
              <w:top w:val="nil"/>
              <w:left w:val="nil"/>
              <w:bottom w:val="single" w:sz="8" w:space="0" w:color="auto"/>
              <w:right w:val="single" w:sz="8" w:space="0" w:color="auto"/>
            </w:tcBorders>
          </w:tcPr>
          <w:p w14:paraId="1C30C939" w14:textId="77777777" w:rsidR="00F51EC7" w:rsidRPr="007308FD" w:rsidRDefault="00F51EC7" w:rsidP="00F51EC7">
            <w:pPr>
              <w:spacing w:before="0" w:after="200" w:line="276" w:lineRule="auto"/>
              <w:jc w:val="left"/>
              <w:rPr>
                <w:rFonts w:asciiTheme="minorHAnsi" w:hAnsiTheme="minorHAnsi" w:cstheme="minorHAnsi"/>
                <w:sz w:val="20"/>
                <w:szCs w:val="20"/>
                <w:u w:val="single"/>
              </w:rPr>
            </w:pPr>
          </w:p>
        </w:tc>
      </w:tr>
      <w:tr w:rsidR="00F51EC7" w:rsidRPr="007308FD" w14:paraId="162440BC" w14:textId="77777777" w:rsidTr="00E72CEB">
        <w:trPr>
          <w:trHeight w:val="300"/>
        </w:trPr>
        <w:tc>
          <w:tcPr>
            <w:tcW w:w="1486" w:type="dxa"/>
            <w:vMerge/>
            <w:tcBorders>
              <w:top w:val="nil"/>
              <w:left w:val="single" w:sz="8" w:space="0" w:color="auto"/>
              <w:bottom w:val="single" w:sz="8" w:space="0" w:color="auto"/>
              <w:right w:val="single" w:sz="8" w:space="0" w:color="auto"/>
            </w:tcBorders>
            <w:tcMar>
              <w:top w:w="0" w:type="dxa"/>
              <w:left w:w="108" w:type="dxa"/>
              <w:bottom w:w="0" w:type="dxa"/>
              <w:right w:w="108" w:type="dxa"/>
            </w:tcMar>
          </w:tcPr>
          <w:p w14:paraId="362DF9B2" w14:textId="77777777" w:rsidR="00F51EC7" w:rsidRPr="007308FD" w:rsidRDefault="00F51EC7" w:rsidP="00F51EC7">
            <w:pPr>
              <w:spacing w:before="0" w:after="200" w:line="276" w:lineRule="auto"/>
              <w:jc w:val="left"/>
              <w:rPr>
                <w:rFonts w:asciiTheme="minorHAnsi" w:hAnsiTheme="minorHAnsi" w:cstheme="minorHAnsi"/>
                <w:sz w:val="20"/>
                <w:szCs w:val="20"/>
                <w:u w:val="single"/>
              </w:rPr>
            </w:pPr>
          </w:p>
        </w:tc>
        <w:tc>
          <w:tcPr>
            <w:tcW w:w="1549" w:type="dxa"/>
            <w:vMerge/>
            <w:tcBorders>
              <w:top w:val="nil"/>
              <w:left w:val="nil"/>
              <w:bottom w:val="single" w:sz="8" w:space="0" w:color="auto"/>
              <w:right w:val="single" w:sz="8" w:space="0" w:color="auto"/>
            </w:tcBorders>
            <w:tcMar>
              <w:top w:w="0" w:type="dxa"/>
              <w:left w:w="108" w:type="dxa"/>
              <w:bottom w:w="0" w:type="dxa"/>
              <w:right w:w="108" w:type="dxa"/>
            </w:tcMar>
          </w:tcPr>
          <w:p w14:paraId="1CD0F8CF" w14:textId="77777777" w:rsidR="00F51EC7" w:rsidRPr="007308FD" w:rsidRDefault="00F51EC7" w:rsidP="00F51EC7">
            <w:pPr>
              <w:spacing w:before="0" w:after="200" w:line="276" w:lineRule="auto"/>
              <w:jc w:val="left"/>
              <w:rPr>
                <w:rFonts w:asciiTheme="minorHAnsi" w:hAnsiTheme="minorHAnsi" w:cstheme="minorHAnsi"/>
                <w:sz w:val="20"/>
                <w:szCs w:val="20"/>
                <w:u w:val="single"/>
              </w:rPr>
            </w:pPr>
          </w:p>
        </w:tc>
        <w:tc>
          <w:tcPr>
            <w:tcW w:w="3635" w:type="dxa"/>
            <w:tcBorders>
              <w:top w:val="nil"/>
              <w:left w:val="nil"/>
              <w:bottom w:val="single" w:sz="8" w:space="0" w:color="auto"/>
              <w:right w:val="single" w:sz="8" w:space="0" w:color="auto"/>
            </w:tcBorders>
            <w:tcMar>
              <w:top w:w="0" w:type="dxa"/>
              <w:left w:w="108" w:type="dxa"/>
              <w:bottom w:w="0" w:type="dxa"/>
              <w:right w:w="108" w:type="dxa"/>
            </w:tcMar>
          </w:tcPr>
          <w:p w14:paraId="17E5DA32" w14:textId="77777777" w:rsidR="00F51EC7" w:rsidRPr="007308FD" w:rsidRDefault="00F51EC7" w:rsidP="00F51EC7">
            <w:pPr>
              <w:spacing w:before="0" w:after="200" w:line="276" w:lineRule="auto"/>
              <w:jc w:val="left"/>
              <w:rPr>
                <w:rFonts w:asciiTheme="minorHAnsi" w:hAnsiTheme="minorHAnsi" w:cstheme="minorHAnsi"/>
                <w:sz w:val="20"/>
                <w:szCs w:val="20"/>
                <w:u w:val="single"/>
              </w:rPr>
            </w:pPr>
            <w:r w:rsidRPr="007308FD">
              <w:rPr>
                <w:rFonts w:asciiTheme="minorHAnsi" w:hAnsiTheme="minorHAnsi" w:cstheme="minorHAnsi"/>
                <w:sz w:val="20"/>
                <w:szCs w:val="20"/>
                <w:u w:val="single"/>
              </w:rPr>
              <w:t>zapewnia, aby przestrzegane były prawa osób, których dane są przetwarzane – art. 12-23 RODO</w:t>
            </w:r>
          </w:p>
        </w:tc>
        <w:tc>
          <w:tcPr>
            <w:tcW w:w="1639" w:type="dxa"/>
            <w:tcBorders>
              <w:top w:val="nil"/>
              <w:left w:val="nil"/>
              <w:bottom w:val="single" w:sz="8" w:space="0" w:color="auto"/>
              <w:right w:val="single" w:sz="8" w:space="0" w:color="auto"/>
            </w:tcBorders>
            <w:tcMar>
              <w:top w:w="0" w:type="dxa"/>
              <w:left w:w="108" w:type="dxa"/>
              <w:bottom w:w="0" w:type="dxa"/>
              <w:right w:w="108" w:type="dxa"/>
            </w:tcMar>
            <w:vAlign w:val="center"/>
          </w:tcPr>
          <w:p w14:paraId="67F05E18" w14:textId="77777777" w:rsidR="00F51EC7" w:rsidRPr="007308FD" w:rsidRDefault="00F51EC7" w:rsidP="00F51EC7">
            <w:pPr>
              <w:spacing w:before="0" w:after="200" w:line="276" w:lineRule="auto"/>
              <w:jc w:val="left"/>
              <w:rPr>
                <w:rFonts w:asciiTheme="minorHAnsi" w:hAnsiTheme="minorHAnsi" w:cstheme="minorHAnsi"/>
                <w:sz w:val="20"/>
                <w:szCs w:val="20"/>
                <w:u w:val="single"/>
              </w:rPr>
            </w:pPr>
            <w:r w:rsidRPr="007308FD">
              <w:rPr>
                <w:rFonts w:asciiTheme="minorHAnsi" w:hAnsiTheme="minorHAnsi" w:cstheme="minorHAnsi"/>
                <w:sz w:val="20"/>
                <w:szCs w:val="20"/>
                <w:u w:val="single"/>
              </w:rPr>
              <w:t>x</w:t>
            </w:r>
          </w:p>
        </w:tc>
        <w:tc>
          <w:tcPr>
            <w:tcW w:w="1604" w:type="dxa"/>
            <w:tcBorders>
              <w:top w:val="nil"/>
              <w:left w:val="nil"/>
              <w:bottom w:val="single" w:sz="8" w:space="0" w:color="auto"/>
              <w:right w:val="single" w:sz="8" w:space="0" w:color="auto"/>
            </w:tcBorders>
          </w:tcPr>
          <w:p w14:paraId="0B56A5D3" w14:textId="77777777" w:rsidR="00F51EC7" w:rsidRPr="007308FD" w:rsidRDefault="00F51EC7" w:rsidP="00F51EC7">
            <w:pPr>
              <w:spacing w:before="0" w:after="200" w:line="276" w:lineRule="auto"/>
              <w:jc w:val="left"/>
              <w:rPr>
                <w:rFonts w:asciiTheme="minorHAnsi" w:hAnsiTheme="minorHAnsi" w:cstheme="minorHAnsi"/>
                <w:sz w:val="20"/>
                <w:szCs w:val="20"/>
                <w:u w:val="single"/>
              </w:rPr>
            </w:pPr>
          </w:p>
        </w:tc>
      </w:tr>
      <w:tr w:rsidR="00F51EC7" w:rsidRPr="007308FD" w14:paraId="15756187" w14:textId="77777777" w:rsidTr="00E72CEB">
        <w:trPr>
          <w:trHeight w:val="300"/>
        </w:trPr>
        <w:tc>
          <w:tcPr>
            <w:tcW w:w="1486" w:type="dxa"/>
            <w:vMerge/>
            <w:tcBorders>
              <w:top w:val="nil"/>
              <w:left w:val="single" w:sz="8" w:space="0" w:color="auto"/>
              <w:bottom w:val="single" w:sz="8" w:space="0" w:color="auto"/>
              <w:right w:val="single" w:sz="8" w:space="0" w:color="auto"/>
            </w:tcBorders>
            <w:tcMar>
              <w:top w:w="0" w:type="dxa"/>
              <w:left w:w="108" w:type="dxa"/>
              <w:bottom w:w="0" w:type="dxa"/>
              <w:right w:w="108" w:type="dxa"/>
            </w:tcMar>
          </w:tcPr>
          <w:p w14:paraId="07D41ECD" w14:textId="77777777" w:rsidR="00F51EC7" w:rsidRPr="007308FD" w:rsidRDefault="00F51EC7" w:rsidP="00F51EC7">
            <w:pPr>
              <w:spacing w:before="0" w:after="200" w:line="276" w:lineRule="auto"/>
              <w:jc w:val="left"/>
              <w:rPr>
                <w:rFonts w:asciiTheme="minorHAnsi" w:hAnsiTheme="minorHAnsi" w:cstheme="minorHAnsi"/>
                <w:sz w:val="20"/>
                <w:szCs w:val="20"/>
                <w:u w:val="single"/>
              </w:rPr>
            </w:pPr>
          </w:p>
        </w:tc>
        <w:tc>
          <w:tcPr>
            <w:tcW w:w="1549" w:type="dxa"/>
            <w:vMerge/>
            <w:tcBorders>
              <w:top w:val="nil"/>
              <w:left w:val="nil"/>
              <w:bottom w:val="single" w:sz="8" w:space="0" w:color="auto"/>
              <w:right w:val="single" w:sz="8" w:space="0" w:color="auto"/>
            </w:tcBorders>
            <w:tcMar>
              <w:top w:w="0" w:type="dxa"/>
              <w:left w:w="108" w:type="dxa"/>
              <w:bottom w:w="0" w:type="dxa"/>
              <w:right w:w="108" w:type="dxa"/>
            </w:tcMar>
          </w:tcPr>
          <w:p w14:paraId="6FAE6248" w14:textId="77777777" w:rsidR="00F51EC7" w:rsidRPr="007308FD" w:rsidRDefault="00F51EC7" w:rsidP="00F51EC7">
            <w:pPr>
              <w:spacing w:before="0" w:after="200" w:line="276" w:lineRule="auto"/>
              <w:jc w:val="left"/>
              <w:rPr>
                <w:rFonts w:asciiTheme="minorHAnsi" w:hAnsiTheme="minorHAnsi" w:cstheme="minorHAnsi"/>
                <w:sz w:val="20"/>
                <w:szCs w:val="20"/>
                <w:u w:val="single"/>
              </w:rPr>
            </w:pPr>
          </w:p>
        </w:tc>
        <w:tc>
          <w:tcPr>
            <w:tcW w:w="3635" w:type="dxa"/>
            <w:tcBorders>
              <w:top w:val="nil"/>
              <w:left w:val="nil"/>
              <w:bottom w:val="single" w:sz="8" w:space="0" w:color="auto"/>
              <w:right w:val="single" w:sz="8" w:space="0" w:color="auto"/>
            </w:tcBorders>
            <w:tcMar>
              <w:top w:w="0" w:type="dxa"/>
              <w:left w:w="108" w:type="dxa"/>
              <w:bottom w:w="0" w:type="dxa"/>
              <w:right w:w="108" w:type="dxa"/>
            </w:tcMar>
          </w:tcPr>
          <w:p w14:paraId="0FFD4CC2" w14:textId="77777777" w:rsidR="00F51EC7" w:rsidRPr="007308FD" w:rsidRDefault="00F51EC7" w:rsidP="00F51EC7">
            <w:pPr>
              <w:spacing w:before="0" w:after="200" w:line="276" w:lineRule="auto"/>
              <w:jc w:val="left"/>
              <w:rPr>
                <w:rFonts w:asciiTheme="minorHAnsi" w:hAnsiTheme="minorHAnsi" w:cstheme="minorHAnsi"/>
                <w:sz w:val="20"/>
                <w:szCs w:val="20"/>
                <w:u w:val="single"/>
              </w:rPr>
            </w:pPr>
            <w:r w:rsidRPr="007308FD">
              <w:rPr>
                <w:rFonts w:asciiTheme="minorHAnsi" w:hAnsiTheme="minorHAnsi" w:cstheme="minorHAnsi"/>
                <w:sz w:val="20"/>
                <w:szCs w:val="20"/>
                <w:u w:val="single"/>
              </w:rPr>
              <w:t xml:space="preserve">zapewnia wypełnianie ogólnych obowiązków w zakresie przetwarzania danych ciążących na administratorze i </w:t>
            </w:r>
            <w:r w:rsidRPr="007308FD">
              <w:rPr>
                <w:rFonts w:asciiTheme="minorHAnsi" w:hAnsiTheme="minorHAnsi" w:cstheme="minorHAnsi"/>
                <w:sz w:val="20"/>
                <w:szCs w:val="20"/>
                <w:u w:val="single"/>
              </w:rPr>
              <w:lastRenderedPageBreak/>
              <w:t>podmiocie przetwarzającym – art. 24 – 31 RODO,</w:t>
            </w:r>
          </w:p>
        </w:tc>
        <w:tc>
          <w:tcPr>
            <w:tcW w:w="1639" w:type="dxa"/>
            <w:tcBorders>
              <w:top w:val="nil"/>
              <w:left w:val="nil"/>
              <w:bottom w:val="single" w:sz="8" w:space="0" w:color="auto"/>
              <w:right w:val="single" w:sz="8" w:space="0" w:color="auto"/>
            </w:tcBorders>
            <w:tcMar>
              <w:top w:w="0" w:type="dxa"/>
              <w:left w:w="108" w:type="dxa"/>
              <w:bottom w:w="0" w:type="dxa"/>
              <w:right w:w="108" w:type="dxa"/>
            </w:tcMar>
            <w:vAlign w:val="center"/>
          </w:tcPr>
          <w:p w14:paraId="037677D6" w14:textId="77777777" w:rsidR="00F51EC7" w:rsidRPr="007308FD" w:rsidRDefault="00F51EC7" w:rsidP="00F51EC7">
            <w:pPr>
              <w:spacing w:before="0" w:after="200" w:line="276" w:lineRule="auto"/>
              <w:jc w:val="left"/>
              <w:rPr>
                <w:rFonts w:asciiTheme="minorHAnsi" w:hAnsiTheme="minorHAnsi" w:cstheme="minorHAnsi"/>
                <w:sz w:val="20"/>
                <w:szCs w:val="20"/>
                <w:u w:val="single"/>
              </w:rPr>
            </w:pPr>
            <w:r w:rsidRPr="007308FD">
              <w:rPr>
                <w:rFonts w:asciiTheme="minorHAnsi" w:hAnsiTheme="minorHAnsi" w:cstheme="minorHAnsi"/>
                <w:sz w:val="20"/>
                <w:szCs w:val="20"/>
                <w:u w:val="single"/>
              </w:rPr>
              <w:lastRenderedPageBreak/>
              <w:t>x</w:t>
            </w:r>
          </w:p>
        </w:tc>
        <w:tc>
          <w:tcPr>
            <w:tcW w:w="1604" w:type="dxa"/>
            <w:tcBorders>
              <w:top w:val="nil"/>
              <w:left w:val="nil"/>
              <w:bottom w:val="single" w:sz="8" w:space="0" w:color="auto"/>
              <w:right w:val="single" w:sz="8" w:space="0" w:color="auto"/>
            </w:tcBorders>
          </w:tcPr>
          <w:p w14:paraId="72DFF98C" w14:textId="77777777" w:rsidR="00F51EC7" w:rsidRPr="007308FD" w:rsidRDefault="00F51EC7" w:rsidP="00F51EC7">
            <w:pPr>
              <w:spacing w:before="0" w:after="200" w:line="276" w:lineRule="auto"/>
              <w:jc w:val="left"/>
              <w:rPr>
                <w:rFonts w:asciiTheme="minorHAnsi" w:hAnsiTheme="minorHAnsi" w:cstheme="minorHAnsi"/>
                <w:sz w:val="20"/>
                <w:szCs w:val="20"/>
                <w:u w:val="single"/>
              </w:rPr>
            </w:pPr>
          </w:p>
        </w:tc>
      </w:tr>
      <w:tr w:rsidR="00F51EC7" w:rsidRPr="007308FD" w14:paraId="2A549ED4" w14:textId="77777777" w:rsidTr="00E72CEB">
        <w:trPr>
          <w:trHeight w:val="300"/>
        </w:trPr>
        <w:tc>
          <w:tcPr>
            <w:tcW w:w="1486" w:type="dxa"/>
            <w:vMerge/>
            <w:tcBorders>
              <w:top w:val="nil"/>
              <w:left w:val="single" w:sz="8" w:space="0" w:color="auto"/>
              <w:bottom w:val="single" w:sz="8" w:space="0" w:color="auto"/>
              <w:right w:val="single" w:sz="8" w:space="0" w:color="auto"/>
            </w:tcBorders>
            <w:tcMar>
              <w:top w:w="0" w:type="dxa"/>
              <w:left w:w="108" w:type="dxa"/>
              <w:bottom w:w="0" w:type="dxa"/>
              <w:right w:w="108" w:type="dxa"/>
            </w:tcMar>
          </w:tcPr>
          <w:p w14:paraId="532B40A6" w14:textId="77777777" w:rsidR="00F51EC7" w:rsidRPr="007308FD" w:rsidRDefault="00F51EC7" w:rsidP="00F51EC7">
            <w:pPr>
              <w:spacing w:before="0" w:after="200" w:line="276" w:lineRule="auto"/>
              <w:jc w:val="left"/>
              <w:rPr>
                <w:rFonts w:asciiTheme="minorHAnsi" w:hAnsiTheme="minorHAnsi" w:cstheme="minorHAnsi"/>
                <w:sz w:val="20"/>
                <w:szCs w:val="20"/>
                <w:u w:val="single"/>
              </w:rPr>
            </w:pPr>
          </w:p>
        </w:tc>
        <w:tc>
          <w:tcPr>
            <w:tcW w:w="1549" w:type="dxa"/>
            <w:vMerge/>
            <w:tcBorders>
              <w:top w:val="nil"/>
              <w:left w:val="nil"/>
              <w:bottom w:val="single" w:sz="8" w:space="0" w:color="auto"/>
              <w:right w:val="single" w:sz="8" w:space="0" w:color="auto"/>
            </w:tcBorders>
            <w:tcMar>
              <w:top w:w="0" w:type="dxa"/>
              <w:left w:w="108" w:type="dxa"/>
              <w:bottom w:w="0" w:type="dxa"/>
              <w:right w:w="108" w:type="dxa"/>
            </w:tcMar>
          </w:tcPr>
          <w:p w14:paraId="3D5BFA85" w14:textId="77777777" w:rsidR="00F51EC7" w:rsidRPr="007308FD" w:rsidRDefault="00F51EC7" w:rsidP="00F51EC7">
            <w:pPr>
              <w:spacing w:before="0" w:after="200" w:line="276" w:lineRule="auto"/>
              <w:jc w:val="left"/>
              <w:rPr>
                <w:rFonts w:asciiTheme="minorHAnsi" w:hAnsiTheme="minorHAnsi" w:cstheme="minorHAnsi"/>
                <w:sz w:val="20"/>
                <w:szCs w:val="20"/>
                <w:u w:val="single"/>
              </w:rPr>
            </w:pPr>
          </w:p>
        </w:tc>
        <w:tc>
          <w:tcPr>
            <w:tcW w:w="3635" w:type="dxa"/>
            <w:tcBorders>
              <w:top w:val="nil"/>
              <w:left w:val="nil"/>
              <w:bottom w:val="single" w:sz="8" w:space="0" w:color="auto"/>
              <w:right w:val="single" w:sz="8" w:space="0" w:color="auto"/>
            </w:tcBorders>
            <w:tcMar>
              <w:top w:w="0" w:type="dxa"/>
              <w:left w:w="108" w:type="dxa"/>
              <w:bottom w:w="0" w:type="dxa"/>
              <w:right w:w="108" w:type="dxa"/>
            </w:tcMar>
          </w:tcPr>
          <w:p w14:paraId="0CA68E78" w14:textId="77777777" w:rsidR="00F51EC7" w:rsidRPr="007308FD" w:rsidRDefault="00F51EC7" w:rsidP="00F51EC7">
            <w:pPr>
              <w:spacing w:before="0" w:after="200" w:line="276" w:lineRule="auto"/>
              <w:jc w:val="left"/>
              <w:rPr>
                <w:rFonts w:asciiTheme="minorHAnsi" w:hAnsiTheme="minorHAnsi" w:cstheme="minorHAnsi"/>
                <w:sz w:val="20"/>
                <w:szCs w:val="20"/>
                <w:u w:val="single"/>
              </w:rPr>
            </w:pPr>
            <w:r w:rsidRPr="007308FD">
              <w:rPr>
                <w:rFonts w:asciiTheme="minorHAnsi" w:hAnsiTheme="minorHAnsi" w:cstheme="minorHAnsi"/>
                <w:sz w:val="20"/>
                <w:szCs w:val="20"/>
                <w:u w:val="single"/>
              </w:rPr>
              <w:t>zapewnia bezpieczeństwo przetwarzania danych uwzględniając charakter zakres, kontekst i cele przetwarzania danych – art. 32- 36 RODO,</w:t>
            </w:r>
          </w:p>
        </w:tc>
        <w:tc>
          <w:tcPr>
            <w:tcW w:w="1639" w:type="dxa"/>
            <w:tcBorders>
              <w:top w:val="nil"/>
              <w:left w:val="nil"/>
              <w:bottom w:val="single" w:sz="8" w:space="0" w:color="auto"/>
              <w:right w:val="single" w:sz="8" w:space="0" w:color="auto"/>
            </w:tcBorders>
            <w:tcMar>
              <w:top w:w="0" w:type="dxa"/>
              <w:left w:w="108" w:type="dxa"/>
              <w:bottom w:w="0" w:type="dxa"/>
              <w:right w:w="108" w:type="dxa"/>
            </w:tcMar>
            <w:vAlign w:val="center"/>
          </w:tcPr>
          <w:p w14:paraId="6CB45660" w14:textId="77777777" w:rsidR="00F51EC7" w:rsidRPr="007308FD" w:rsidRDefault="00F51EC7" w:rsidP="00F51EC7">
            <w:pPr>
              <w:spacing w:before="0" w:after="200" w:line="276" w:lineRule="auto"/>
              <w:jc w:val="left"/>
              <w:rPr>
                <w:rFonts w:asciiTheme="minorHAnsi" w:hAnsiTheme="minorHAnsi" w:cstheme="minorHAnsi"/>
                <w:sz w:val="20"/>
                <w:szCs w:val="20"/>
                <w:u w:val="single"/>
              </w:rPr>
            </w:pPr>
            <w:r w:rsidRPr="007308FD">
              <w:rPr>
                <w:rFonts w:asciiTheme="minorHAnsi" w:hAnsiTheme="minorHAnsi" w:cstheme="minorHAnsi"/>
                <w:sz w:val="20"/>
                <w:szCs w:val="20"/>
                <w:u w:val="single"/>
              </w:rPr>
              <w:t>x</w:t>
            </w:r>
          </w:p>
        </w:tc>
        <w:tc>
          <w:tcPr>
            <w:tcW w:w="1604" w:type="dxa"/>
            <w:tcBorders>
              <w:top w:val="nil"/>
              <w:left w:val="nil"/>
              <w:bottom w:val="single" w:sz="8" w:space="0" w:color="auto"/>
              <w:right w:val="single" w:sz="8" w:space="0" w:color="auto"/>
            </w:tcBorders>
          </w:tcPr>
          <w:p w14:paraId="5D629756" w14:textId="77777777" w:rsidR="00F51EC7" w:rsidRPr="007308FD" w:rsidRDefault="00F51EC7" w:rsidP="00F51EC7">
            <w:pPr>
              <w:spacing w:before="0" w:after="200" w:line="276" w:lineRule="auto"/>
              <w:jc w:val="left"/>
              <w:rPr>
                <w:rFonts w:asciiTheme="minorHAnsi" w:hAnsiTheme="minorHAnsi" w:cstheme="minorHAnsi"/>
                <w:sz w:val="20"/>
                <w:szCs w:val="20"/>
                <w:u w:val="single"/>
              </w:rPr>
            </w:pPr>
          </w:p>
        </w:tc>
      </w:tr>
      <w:tr w:rsidR="00F51EC7" w:rsidRPr="007308FD" w14:paraId="0DDB8033" w14:textId="77777777" w:rsidTr="00E72CEB">
        <w:trPr>
          <w:trHeight w:val="300"/>
        </w:trPr>
        <w:tc>
          <w:tcPr>
            <w:tcW w:w="1486" w:type="dxa"/>
            <w:vMerge/>
            <w:tcBorders>
              <w:top w:val="nil"/>
              <w:left w:val="single" w:sz="8" w:space="0" w:color="auto"/>
              <w:bottom w:val="single" w:sz="8" w:space="0" w:color="auto"/>
              <w:right w:val="single" w:sz="8" w:space="0" w:color="auto"/>
            </w:tcBorders>
            <w:tcMar>
              <w:top w:w="0" w:type="dxa"/>
              <w:left w:w="108" w:type="dxa"/>
              <w:bottom w:w="0" w:type="dxa"/>
              <w:right w:w="108" w:type="dxa"/>
            </w:tcMar>
          </w:tcPr>
          <w:p w14:paraId="0B5DE3AA" w14:textId="77777777" w:rsidR="00F51EC7" w:rsidRPr="007308FD" w:rsidRDefault="00F51EC7" w:rsidP="00F51EC7">
            <w:pPr>
              <w:spacing w:before="0" w:after="200" w:line="276" w:lineRule="auto"/>
              <w:jc w:val="left"/>
              <w:rPr>
                <w:rFonts w:asciiTheme="minorHAnsi" w:hAnsiTheme="minorHAnsi" w:cstheme="minorHAnsi"/>
                <w:sz w:val="20"/>
                <w:szCs w:val="20"/>
                <w:u w:val="single"/>
              </w:rPr>
            </w:pPr>
          </w:p>
        </w:tc>
        <w:tc>
          <w:tcPr>
            <w:tcW w:w="1549" w:type="dxa"/>
            <w:vMerge/>
            <w:tcBorders>
              <w:top w:val="nil"/>
              <w:left w:val="nil"/>
              <w:bottom w:val="single" w:sz="8" w:space="0" w:color="auto"/>
              <w:right w:val="single" w:sz="8" w:space="0" w:color="auto"/>
            </w:tcBorders>
            <w:tcMar>
              <w:top w:w="0" w:type="dxa"/>
              <w:left w:w="108" w:type="dxa"/>
              <w:bottom w:w="0" w:type="dxa"/>
              <w:right w:w="108" w:type="dxa"/>
            </w:tcMar>
          </w:tcPr>
          <w:p w14:paraId="2BF3B086" w14:textId="77777777" w:rsidR="00F51EC7" w:rsidRPr="007308FD" w:rsidRDefault="00F51EC7" w:rsidP="00F51EC7">
            <w:pPr>
              <w:spacing w:before="0" w:after="200" w:line="276" w:lineRule="auto"/>
              <w:jc w:val="left"/>
              <w:rPr>
                <w:rFonts w:asciiTheme="minorHAnsi" w:hAnsiTheme="minorHAnsi" w:cstheme="minorHAnsi"/>
                <w:sz w:val="20"/>
                <w:szCs w:val="20"/>
                <w:u w:val="single"/>
              </w:rPr>
            </w:pPr>
          </w:p>
        </w:tc>
        <w:tc>
          <w:tcPr>
            <w:tcW w:w="3635" w:type="dxa"/>
            <w:tcBorders>
              <w:top w:val="nil"/>
              <w:left w:val="nil"/>
              <w:bottom w:val="single" w:sz="8" w:space="0" w:color="auto"/>
              <w:right w:val="single" w:sz="8" w:space="0" w:color="auto"/>
            </w:tcBorders>
            <w:tcMar>
              <w:top w:w="0" w:type="dxa"/>
              <w:left w:w="108" w:type="dxa"/>
              <w:bottom w:w="0" w:type="dxa"/>
              <w:right w:w="108" w:type="dxa"/>
            </w:tcMar>
          </w:tcPr>
          <w:p w14:paraId="3EC7CE42" w14:textId="77777777" w:rsidR="00F51EC7" w:rsidRPr="007308FD" w:rsidRDefault="00F51EC7" w:rsidP="00F51EC7">
            <w:pPr>
              <w:spacing w:before="0" w:after="200" w:line="276" w:lineRule="auto"/>
              <w:jc w:val="left"/>
              <w:rPr>
                <w:rFonts w:asciiTheme="minorHAnsi" w:hAnsiTheme="minorHAnsi" w:cstheme="minorHAnsi"/>
                <w:sz w:val="20"/>
                <w:szCs w:val="20"/>
                <w:u w:val="single"/>
              </w:rPr>
            </w:pPr>
            <w:r w:rsidRPr="007308FD">
              <w:rPr>
                <w:rFonts w:asciiTheme="minorHAnsi" w:hAnsiTheme="minorHAnsi" w:cstheme="minorHAnsi"/>
                <w:sz w:val="20"/>
                <w:szCs w:val="20"/>
                <w:u w:val="single"/>
              </w:rPr>
              <w:t>zapewnia kontrolę nad przetwarzaniem danych w postaci monitorowania przestrzegania przepisów i przyjętych procedur przetwarzania przez Inspektora Ochrony Danych lub podmioty certyfikujące, czy monitorujące przestrzeganie przyjętych kodeksów postepowania – art. 27- 43 RODO,</w:t>
            </w:r>
          </w:p>
        </w:tc>
        <w:tc>
          <w:tcPr>
            <w:tcW w:w="1639" w:type="dxa"/>
            <w:tcBorders>
              <w:top w:val="nil"/>
              <w:left w:val="nil"/>
              <w:bottom w:val="single" w:sz="8" w:space="0" w:color="auto"/>
              <w:right w:val="single" w:sz="8" w:space="0" w:color="auto"/>
            </w:tcBorders>
            <w:tcMar>
              <w:top w:w="0" w:type="dxa"/>
              <w:left w:w="108" w:type="dxa"/>
              <w:bottom w:w="0" w:type="dxa"/>
              <w:right w:w="108" w:type="dxa"/>
            </w:tcMar>
            <w:vAlign w:val="center"/>
          </w:tcPr>
          <w:p w14:paraId="1240A20E" w14:textId="77777777" w:rsidR="00F51EC7" w:rsidRPr="007308FD" w:rsidRDefault="00F51EC7" w:rsidP="00F51EC7">
            <w:pPr>
              <w:spacing w:before="0" w:after="200" w:line="276" w:lineRule="auto"/>
              <w:jc w:val="left"/>
              <w:rPr>
                <w:rFonts w:asciiTheme="minorHAnsi" w:hAnsiTheme="minorHAnsi" w:cstheme="minorHAnsi"/>
                <w:sz w:val="20"/>
                <w:szCs w:val="20"/>
                <w:u w:val="single"/>
              </w:rPr>
            </w:pPr>
            <w:r w:rsidRPr="007308FD">
              <w:rPr>
                <w:rFonts w:asciiTheme="minorHAnsi" w:hAnsiTheme="minorHAnsi" w:cstheme="minorHAnsi"/>
                <w:sz w:val="20"/>
                <w:szCs w:val="20"/>
                <w:u w:val="single"/>
              </w:rPr>
              <w:t>x</w:t>
            </w:r>
          </w:p>
        </w:tc>
        <w:tc>
          <w:tcPr>
            <w:tcW w:w="1604" w:type="dxa"/>
            <w:tcBorders>
              <w:top w:val="nil"/>
              <w:left w:val="nil"/>
              <w:bottom w:val="single" w:sz="8" w:space="0" w:color="auto"/>
              <w:right w:val="single" w:sz="8" w:space="0" w:color="auto"/>
            </w:tcBorders>
          </w:tcPr>
          <w:p w14:paraId="5495B206" w14:textId="77777777" w:rsidR="00F51EC7" w:rsidRPr="007308FD" w:rsidRDefault="00F51EC7" w:rsidP="00F51EC7">
            <w:pPr>
              <w:spacing w:before="0" w:after="200" w:line="276" w:lineRule="auto"/>
              <w:jc w:val="left"/>
              <w:rPr>
                <w:rFonts w:asciiTheme="minorHAnsi" w:hAnsiTheme="minorHAnsi" w:cstheme="minorHAnsi"/>
                <w:sz w:val="20"/>
                <w:szCs w:val="20"/>
                <w:u w:val="single"/>
              </w:rPr>
            </w:pPr>
          </w:p>
        </w:tc>
      </w:tr>
      <w:tr w:rsidR="00F51EC7" w:rsidRPr="007308FD" w14:paraId="2CFE8053" w14:textId="77777777" w:rsidTr="00E72CEB">
        <w:trPr>
          <w:trHeight w:val="300"/>
        </w:trPr>
        <w:tc>
          <w:tcPr>
            <w:tcW w:w="1486" w:type="dxa"/>
            <w:vMerge/>
            <w:tcBorders>
              <w:top w:val="nil"/>
              <w:left w:val="single" w:sz="8" w:space="0" w:color="auto"/>
              <w:bottom w:val="single" w:sz="8" w:space="0" w:color="auto"/>
              <w:right w:val="single" w:sz="8" w:space="0" w:color="auto"/>
            </w:tcBorders>
            <w:vAlign w:val="center"/>
          </w:tcPr>
          <w:p w14:paraId="38D1ED35" w14:textId="77777777" w:rsidR="00F51EC7" w:rsidRPr="007308FD" w:rsidRDefault="00F51EC7" w:rsidP="00F51EC7">
            <w:pPr>
              <w:spacing w:before="0" w:after="200" w:line="276" w:lineRule="auto"/>
              <w:jc w:val="left"/>
              <w:rPr>
                <w:rFonts w:asciiTheme="minorHAnsi" w:hAnsiTheme="minorHAnsi" w:cstheme="minorHAnsi"/>
                <w:sz w:val="20"/>
                <w:szCs w:val="20"/>
                <w:u w:val="single"/>
              </w:rPr>
            </w:pPr>
          </w:p>
        </w:tc>
        <w:tc>
          <w:tcPr>
            <w:tcW w:w="1549" w:type="dxa"/>
            <w:vMerge/>
            <w:tcBorders>
              <w:top w:val="nil"/>
              <w:left w:val="nil"/>
              <w:bottom w:val="single" w:sz="8" w:space="0" w:color="auto"/>
              <w:right w:val="single" w:sz="8" w:space="0" w:color="auto"/>
            </w:tcBorders>
            <w:vAlign w:val="center"/>
          </w:tcPr>
          <w:p w14:paraId="6885EB6F" w14:textId="77777777" w:rsidR="00F51EC7" w:rsidRPr="007308FD" w:rsidRDefault="00F51EC7" w:rsidP="00F51EC7">
            <w:pPr>
              <w:spacing w:before="0" w:after="200" w:line="276" w:lineRule="auto"/>
              <w:jc w:val="left"/>
              <w:rPr>
                <w:rFonts w:asciiTheme="minorHAnsi" w:hAnsiTheme="minorHAnsi" w:cstheme="minorHAnsi"/>
                <w:sz w:val="20"/>
                <w:szCs w:val="20"/>
                <w:u w:val="single"/>
              </w:rPr>
            </w:pPr>
          </w:p>
        </w:tc>
        <w:tc>
          <w:tcPr>
            <w:tcW w:w="3635" w:type="dxa"/>
            <w:tcBorders>
              <w:top w:val="nil"/>
              <w:left w:val="nil"/>
              <w:bottom w:val="single" w:sz="8" w:space="0" w:color="auto"/>
              <w:right w:val="single" w:sz="8" w:space="0" w:color="auto"/>
            </w:tcBorders>
            <w:tcMar>
              <w:top w:w="0" w:type="dxa"/>
              <w:left w:w="108" w:type="dxa"/>
              <w:bottom w:w="0" w:type="dxa"/>
              <w:right w:w="108" w:type="dxa"/>
            </w:tcMar>
          </w:tcPr>
          <w:p w14:paraId="74A5F1B7" w14:textId="77777777" w:rsidR="00F51EC7" w:rsidRPr="007308FD" w:rsidRDefault="00F51EC7" w:rsidP="00F51EC7">
            <w:pPr>
              <w:spacing w:before="0" w:after="200" w:line="276" w:lineRule="auto"/>
              <w:jc w:val="left"/>
              <w:rPr>
                <w:rFonts w:asciiTheme="minorHAnsi" w:hAnsiTheme="minorHAnsi" w:cstheme="minorHAnsi"/>
                <w:sz w:val="20"/>
                <w:szCs w:val="20"/>
                <w:u w:val="single"/>
              </w:rPr>
            </w:pPr>
            <w:r w:rsidRPr="007308FD">
              <w:rPr>
                <w:rFonts w:asciiTheme="minorHAnsi" w:hAnsiTheme="minorHAnsi" w:cstheme="minorHAnsi"/>
                <w:sz w:val="20"/>
                <w:szCs w:val="20"/>
                <w:u w:val="single"/>
              </w:rPr>
              <w:t>certyfikacja RODO</w:t>
            </w:r>
          </w:p>
        </w:tc>
        <w:tc>
          <w:tcPr>
            <w:tcW w:w="1639" w:type="dxa"/>
            <w:tcBorders>
              <w:top w:val="nil"/>
              <w:left w:val="nil"/>
              <w:bottom w:val="single" w:sz="8" w:space="0" w:color="auto"/>
              <w:right w:val="single" w:sz="8" w:space="0" w:color="auto"/>
            </w:tcBorders>
            <w:tcMar>
              <w:top w:w="0" w:type="dxa"/>
              <w:left w:w="108" w:type="dxa"/>
              <w:bottom w:w="0" w:type="dxa"/>
              <w:right w:w="108" w:type="dxa"/>
            </w:tcMar>
            <w:vAlign w:val="center"/>
          </w:tcPr>
          <w:p w14:paraId="1D36E501" w14:textId="77777777" w:rsidR="00F51EC7" w:rsidRPr="007308FD" w:rsidRDefault="00F51EC7" w:rsidP="00F51EC7">
            <w:pPr>
              <w:spacing w:before="0" w:after="200" w:line="276" w:lineRule="auto"/>
              <w:jc w:val="left"/>
              <w:rPr>
                <w:rFonts w:asciiTheme="minorHAnsi" w:hAnsiTheme="minorHAnsi" w:cstheme="minorHAnsi"/>
                <w:sz w:val="20"/>
                <w:szCs w:val="20"/>
                <w:u w:val="single"/>
              </w:rPr>
            </w:pPr>
          </w:p>
        </w:tc>
        <w:tc>
          <w:tcPr>
            <w:tcW w:w="1604" w:type="dxa"/>
            <w:tcBorders>
              <w:top w:val="nil"/>
              <w:left w:val="nil"/>
              <w:bottom w:val="single" w:sz="8" w:space="0" w:color="auto"/>
              <w:right w:val="single" w:sz="8" w:space="0" w:color="auto"/>
            </w:tcBorders>
          </w:tcPr>
          <w:p w14:paraId="5DFC2403" w14:textId="77777777" w:rsidR="00F51EC7" w:rsidRPr="007308FD" w:rsidRDefault="00F51EC7" w:rsidP="00F51EC7">
            <w:pPr>
              <w:spacing w:before="0" w:after="200" w:line="276" w:lineRule="auto"/>
              <w:jc w:val="left"/>
              <w:rPr>
                <w:rFonts w:asciiTheme="minorHAnsi" w:hAnsiTheme="minorHAnsi" w:cstheme="minorHAnsi"/>
                <w:sz w:val="20"/>
                <w:szCs w:val="20"/>
                <w:u w:val="single"/>
              </w:rPr>
            </w:pPr>
          </w:p>
        </w:tc>
      </w:tr>
      <w:tr w:rsidR="00F51EC7" w:rsidRPr="007308FD" w14:paraId="244ECA3F" w14:textId="77777777" w:rsidTr="00E72CEB">
        <w:trPr>
          <w:trHeight w:val="300"/>
        </w:trPr>
        <w:tc>
          <w:tcPr>
            <w:tcW w:w="1486" w:type="dxa"/>
            <w:vMerge/>
            <w:tcBorders>
              <w:top w:val="nil"/>
              <w:left w:val="single" w:sz="8" w:space="0" w:color="auto"/>
              <w:bottom w:val="single" w:sz="8" w:space="0" w:color="auto"/>
              <w:right w:val="single" w:sz="8" w:space="0" w:color="auto"/>
            </w:tcBorders>
            <w:vAlign w:val="center"/>
            <w:hideMark/>
          </w:tcPr>
          <w:p w14:paraId="3A8DC5F2" w14:textId="77777777" w:rsidR="00F51EC7" w:rsidRPr="007308FD" w:rsidRDefault="00F51EC7" w:rsidP="00F51EC7">
            <w:pPr>
              <w:spacing w:before="0" w:after="200" w:line="276" w:lineRule="auto"/>
              <w:jc w:val="left"/>
              <w:rPr>
                <w:rFonts w:asciiTheme="minorHAnsi" w:hAnsiTheme="minorHAnsi" w:cstheme="minorHAnsi"/>
                <w:sz w:val="20"/>
                <w:szCs w:val="20"/>
                <w:u w:val="single"/>
              </w:rPr>
            </w:pPr>
          </w:p>
        </w:tc>
        <w:tc>
          <w:tcPr>
            <w:tcW w:w="1549" w:type="dxa"/>
            <w:vMerge/>
            <w:tcBorders>
              <w:top w:val="nil"/>
              <w:left w:val="nil"/>
              <w:bottom w:val="single" w:sz="8" w:space="0" w:color="auto"/>
              <w:right w:val="single" w:sz="8" w:space="0" w:color="auto"/>
            </w:tcBorders>
            <w:vAlign w:val="center"/>
            <w:hideMark/>
          </w:tcPr>
          <w:p w14:paraId="6BEFADED" w14:textId="77777777" w:rsidR="00F51EC7" w:rsidRPr="007308FD" w:rsidRDefault="00F51EC7" w:rsidP="00F51EC7">
            <w:pPr>
              <w:spacing w:before="0" w:after="200" w:line="276" w:lineRule="auto"/>
              <w:jc w:val="left"/>
              <w:rPr>
                <w:rFonts w:asciiTheme="minorHAnsi" w:hAnsiTheme="minorHAnsi" w:cstheme="minorHAnsi"/>
                <w:sz w:val="20"/>
                <w:szCs w:val="20"/>
                <w:u w:val="single"/>
              </w:rPr>
            </w:pPr>
          </w:p>
        </w:tc>
        <w:tc>
          <w:tcPr>
            <w:tcW w:w="3635" w:type="dxa"/>
            <w:tcBorders>
              <w:top w:val="nil"/>
              <w:left w:val="nil"/>
              <w:bottom w:val="single" w:sz="8" w:space="0" w:color="auto"/>
              <w:right w:val="single" w:sz="8" w:space="0" w:color="auto"/>
            </w:tcBorders>
            <w:tcMar>
              <w:top w:w="0" w:type="dxa"/>
              <w:left w:w="108" w:type="dxa"/>
              <w:bottom w:w="0" w:type="dxa"/>
              <w:right w:w="108" w:type="dxa"/>
            </w:tcMar>
            <w:hideMark/>
          </w:tcPr>
          <w:p w14:paraId="64F05535" w14:textId="77777777" w:rsidR="00F51EC7" w:rsidRPr="007308FD" w:rsidRDefault="00F51EC7" w:rsidP="00F51EC7">
            <w:pPr>
              <w:spacing w:before="0" w:after="200" w:line="276" w:lineRule="auto"/>
              <w:jc w:val="left"/>
              <w:rPr>
                <w:rFonts w:asciiTheme="minorHAnsi" w:hAnsiTheme="minorHAnsi" w:cstheme="minorHAnsi"/>
                <w:sz w:val="20"/>
                <w:szCs w:val="20"/>
                <w:u w:val="single"/>
              </w:rPr>
            </w:pPr>
            <w:r w:rsidRPr="007308FD">
              <w:rPr>
                <w:rFonts w:asciiTheme="minorHAnsi" w:hAnsiTheme="minorHAnsi" w:cstheme="minorHAnsi"/>
                <w:sz w:val="20"/>
                <w:szCs w:val="20"/>
                <w:u w:val="single"/>
              </w:rPr>
              <w:t xml:space="preserve">oświadczenia o zachowaniu bezpieczeństwa , </w:t>
            </w:r>
          </w:p>
        </w:tc>
        <w:tc>
          <w:tcPr>
            <w:tcW w:w="1639" w:type="dxa"/>
            <w:tcBorders>
              <w:top w:val="nil"/>
              <w:left w:val="nil"/>
              <w:bottom w:val="single" w:sz="8" w:space="0" w:color="auto"/>
              <w:right w:val="single" w:sz="8" w:space="0" w:color="auto"/>
            </w:tcBorders>
            <w:tcMar>
              <w:top w:w="0" w:type="dxa"/>
              <w:left w:w="108" w:type="dxa"/>
              <w:bottom w:w="0" w:type="dxa"/>
              <w:right w:w="108" w:type="dxa"/>
            </w:tcMar>
            <w:vAlign w:val="center"/>
          </w:tcPr>
          <w:p w14:paraId="7301B2AF" w14:textId="77777777" w:rsidR="00F51EC7" w:rsidRPr="007308FD" w:rsidRDefault="00F51EC7" w:rsidP="00F51EC7">
            <w:pPr>
              <w:spacing w:before="0" w:after="200" w:line="276" w:lineRule="auto"/>
              <w:jc w:val="left"/>
              <w:rPr>
                <w:rFonts w:asciiTheme="minorHAnsi" w:hAnsiTheme="minorHAnsi" w:cstheme="minorHAnsi"/>
                <w:sz w:val="20"/>
                <w:szCs w:val="20"/>
                <w:u w:val="single"/>
              </w:rPr>
            </w:pPr>
            <w:r w:rsidRPr="007308FD">
              <w:rPr>
                <w:rFonts w:asciiTheme="minorHAnsi" w:hAnsiTheme="minorHAnsi" w:cstheme="minorHAnsi"/>
                <w:sz w:val="20"/>
                <w:szCs w:val="20"/>
                <w:u w:val="single"/>
              </w:rPr>
              <w:t>x</w:t>
            </w:r>
          </w:p>
        </w:tc>
        <w:tc>
          <w:tcPr>
            <w:tcW w:w="1604" w:type="dxa"/>
            <w:tcBorders>
              <w:top w:val="nil"/>
              <w:left w:val="nil"/>
              <w:bottom w:val="single" w:sz="8" w:space="0" w:color="auto"/>
              <w:right w:val="single" w:sz="8" w:space="0" w:color="auto"/>
            </w:tcBorders>
          </w:tcPr>
          <w:p w14:paraId="2330DB03" w14:textId="77777777" w:rsidR="00F51EC7" w:rsidRPr="007308FD" w:rsidRDefault="00F51EC7" w:rsidP="00F51EC7">
            <w:pPr>
              <w:spacing w:before="0" w:after="200" w:line="276" w:lineRule="auto"/>
              <w:jc w:val="left"/>
              <w:rPr>
                <w:rFonts w:asciiTheme="minorHAnsi" w:hAnsiTheme="minorHAnsi" w:cstheme="minorHAnsi"/>
                <w:sz w:val="20"/>
                <w:szCs w:val="20"/>
                <w:u w:val="single"/>
              </w:rPr>
            </w:pPr>
          </w:p>
        </w:tc>
      </w:tr>
      <w:tr w:rsidR="00F51EC7" w:rsidRPr="007308FD" w14:paraId="41090E3D" w14:textId="77777777" w:rsidTr="00E72CEB">
        <w:trPr>
          <w:trHeight w:val="300"/>
        </w:trPr>
        <w:tc>
          <w:tcPr>
            <w:tcW w:w="1486" w:type="dxa"/>
            <w:vMerge/>
            <w:tcBorders>
              <w:top w:val="nil"/>
              <w:left w:val="single" w:sz="8" w:space="0" w:color="auto"/>
              <w:bottom w:val="single" w:sz="8" w:space="0" w:color="auto"/>
              <w:right w:val="single" w:sz="8" w:space="0" w:color="auto"/>
            </w:tcBorders>
            <w:vAlign w:val="center"/>
          </w:tcPr>
          <w:p w14:paraId="7DB1A9A6" w14:textId="77777777" w:rsidR="00F51EC7" w:rsidRPr="007308FD" w:rsidRDefault="00F51EC7" w:rsidP="00F51EC7">
            <w:pPr>
              <w:spacing w:before="0" w:after="200" w:line="276" w:lineRule="auto"/>
              <w:jc w:val="left"/>
              <w:rPr>
                <w:rFonts w:asciiTheme="minorHAnsi" w:hAnsiTheme="minorHAnsi" w:cstheme="minorHAnsi"/>
                <w:sz w:val="20"/>
                <w:szCs w:val="20"/>
                <w:u w:val="single"/>
              </w:rPr>
            </w:pPr>
          </w:p>
        </w:tc>
        <w:tc>
          <w:tcPr>
            <w:tcW w:w="1549" w:type="dxa"/>
            <w:vMerge/>
            <w:tcBorders>
              <w:top w:val="nil"/>
              <w:left w:val="nil"/>
              <w:bottom w:val="single" w:sz="8" w:space="0" w:color="auto"/>
              <w:right w:val="single" w:sz="8" w:space="0" w:color="auto"/>
            </w:tcBorders>
            <w:vAlign w:val="center"/>
          </w:tcPr>
          <w:p w14:paraId="23C6528C" w14:textId="77777777" w:rsidR="00F51EC7" w:rsidRPr="007308FD" w:rsidRDefault="00F51EC7" w:rsidP="00F51EC7">
            <w:pPr>
              <w:spacing w:before="0" w:after="200" w:line="276" w:lineRule="auto"/>
              <w:jc w:val="left"/>
              <w:rPr>
                <w:rFonts w:asciiTheme="minorHAnsi" w:hAnsiTheme="minorHAnsi" w:cstheme="minorHAnsi"/>
                <w:sz w:val="20"/>
                <w:szCs w:val="20"/>
                <w:u w:val="single"/>
              </w:rPr>
            </w:pPr>
          </w:p>
        </w:tc>
        <w:tc>
          <w:tcPr>
            <w:tcW w:w="3635" w:type="dxa"/>
            <w:tcBorders>
              <w:top w:val="nil"/>
              <w:left w:val="nil"/>
              <w:bottom w:val="single" w:sz="8" w:space="0" w:color="auto"/>
              <w:right w:val="single" w:sz="8" w:space="0" w:color="auto"/>
            </w:tcBorders>
            <w:tcMar>
              <w:top w:w="0" w:type="dxa"/>
              <w:left w:w="108" w:type="dxa"/>
              <w:bottom w:w="0" w:type="dxa"/>
              <w:right w:w="108" w:type="dxa"/>
            </w:tcMar>
          </w:tcPr>
          <w:p w14:paraId="0A598779" w14:textId="77777777" w:rsidR="00F51EC7" w:rsidRPr="007308FD" w:rsidRDefault="00F51EC7" w:rsidP="00F51EC7">
            <w:pPr>
              <w:spacing w:before="0" w:after="200" w:line="276" w:lineRule="auto"/>
              <w:jc w:val="left"/>
              <w:rPr>
                <w:rFonts w:asciiTheme="minorHAnsi" w:hAnsiTheme="minorHAnsi" w:cstheme="minorHAnsi"/>
                <w:sz w:val="20"/>
                <w:szCs w:val="20"/>
                <w:u w:val="single"/>
              </w:rPr>
            </w:pPr>
            <w:r w:rsidRPr="007308FD">
              <w:rPr>
                <w:rFonts w:asciiTheme="minorHAnsi" w:hAnsiTheme="minorHAnsi" w:cstheme="minorHAnsi"/>
                <w:sz w:val="20"/>
                <w:szCs w:val="20"/>
                <w:u w:val="single"/>
              </w:rPr>
              <w:t>procedury dotyczące zgłaszanie naruszeń ochrony danych do organu nadzorczego (UODO) – art. 33 ust 3 RODO;</w:t>
            </w:r>
          </w:p>
        </w:tc>
        <w:tc>
          <w:tcPr>
            <w:tcW w:w="1639" w:type="dxa"/>
            <w:tcBorders>
              <w:top w:val="nil"/>
              <w:left w:val="nil"/>
              <w:bottom w:val="single" w:sz="8" w:space="0" w:color="auto"/>
              <w:right w:val="single" w:sz="8" w:space="0" w:color="auto"/>
            </w:tcBorders>
            <w:tcMar>
              <w:top w:w="0" w:type="dxa"/>
              <w:left w:w="108" w:type="dxa"/>
              <w:bottom w:w="0" w:type="dxa"/>
              <w:right w:w="108" w:type="dxa"/>
            </w:tcMar>
            <w:vAlign w:val="center"/>
          </w:tcPr>
          <w:p w14:paraId="27AEF2CB" w14:textId="77777777" w:rsidR="00F51EC7" w:rsidRPr="007308FD" w:rsidRDefault="00F51EC7" w:rsidP="00F51EC7">
            <w:pPr>
              <w:spacing w:before="0" w:after="200" w:line="276" w:lineRule="auto"/>
              <w:jc w:val="left"/>
              <w:rPr>
                <w:rFonts w:asciiTheme="minorHAnsi" w:hAnsiTheme="minorHAnsi" w:cstheme="minorHAnsi"/>
                <w:sz w:val="20"/>
                <w:szCs w:val="20"/>
                <w:u w:val="single"/>
              </w:rPr>
            </w:pPr>
            <w:r w:rsidRPr="007308FD">
              <w:rPr>
                <w:rFonts w:asciiTheme="minorHAnsi" w:hAnsiTheme="minorHAnsi" w:cstheme="minorHAnsi"/>
                <w:sz w:val="20"/>
                <w:szCs w:val="20"/>
                <w:u w:val="single"/>
              </w:rPr>
              <w:t>x</w:t>
            </w:r>
          </w:p>
        </w:tc>
        <w:tc>
          <w:tcPr>
            <w:tcW w:w="1604" w:type="dxa"/>
            <w:tcBorders>
              <w:top w:val="nil"/>
              <w:left w:val="nil"/>
              <w:bottom w:val="single" w:sz="8" w:space="0" w:color="auto"/>
              <w:right w:val="single" w:sz="8" w:space="0" w:color="auto"/>
            </w:tcBorders>
          </w:tcPr>
          <w:p w14:paraId="7DA5144F" w14:textId="77777777" w:rsidR="00F51EC7" w:rsidRPr="007308FD" w:rsidRDefault="00F51EC7" w:rsidP="00F51EC7">
            <w:pPr>
              <w:spacing w:before="0" w:after="200" w:line="276" w:lineRule="auto"/>
              <w:jc w:val="left"/>
              <w:rPr>
                <w:rFonts w:asciiTheme="minorHAnsi" w:hAnsiTheme="minorHAnsi" w:cstheme="minorHAnsi"/>
                <w:sz w:val="20"/>
                <w:szCs w:val="20"/>
                <w:u w:val="single"/>
              </w:rPr>
            </w:pPr>
          </w:p>
        </w:tc>
      </w:tr>
      <w:tr w:rsidR="00F51EC7" w:rsidRPr="007308FD" w14:paraId="49AF0484" w14:textId="77777777" w:rsidTr="00E72CEB">
        <w:trPr>
          <w:trHeight w:val="300"/>
        </w:trPr>
        <w:tc>
          <w:tcPr>
            <w:tcW w:w="1486" w:type="dxa"/>
            <w:vMerge/>
            <w:tcBorders>
              <w:top w:val="nil"/>
              <w:left w:val="single" w:sz="8" w:space="0" w:color="auto"/>
              <w:bottom w:val="single" w:sz="8" w:space="0" w:color="auto"/>
              <w:right w:val="single" w:sz="8" w:space="0" w:color="auto"/>
            </w:tcBorders>
            <w:vAlign w:val="center"/>
          </w:tcPr>
          <w:p w14:paraId="13741799" w14:textId="77777777" w:rsidR="00F51EC7" w:rsidRPr="007308FD" w:rsidRDefault="00F51EC7" w:rsidP="00F51EC7">
            <w:pPr>
              <w:spacing w:before="0" w:after="200" w:line="276" w:lineRule="auto"/>
              <w:jc w:val="left"/>
              <w:rPr>
                <w:rFonts w:asciiTheme="minorHAnsi" w:hAnsiTheme="minorHAnsi" w:cstheme="minorHAnsi"/>
                <w:sz w:val="20"/>
                <w:szCs w:val="20"/>
                <w:u w:val="single"/>
              </w:rPr>
            </w:pPr>
          </w:p>
        </w:tc>
        <w:tc>
          <w:tcPr>
            <w:tcW w:w="1549" w:type="dxa"/>
            <w:vMerge/>
            <w:tcBorders>
              <w:top w:val="nil"/>
              <w:left w:val="nil"/>
              <w:bottom w:val="single" w:sz="8" w:space="0" w:color="auto"/>
              <w:right w:val="single" w:sz="8" w:space="0" w:color="auto"/>
            </w:tcBorders>
            <w:vAlign w:val="center"/>
          </w:tcPr>
          <w:p w14:paraId="67BA0F76" w14:textId="77777777" w:rsidR="00F51EC7" w:rsidRPr="007308FD" w:rsidRDefault="00F51EC7" w:rsidP="00F51EC7">
            <w:pPr>
              <w:spacing w:before="0" w:after="200" w:line="276" w:lineRule="auto"/>
              <w:jc w:val="left"/>
              <w:rPr>
                <w:rFonts w:asciiTheme="minorHAnsi" w:hAnsiTheme="minorHAnsi" w:cstheme="minorHAnsi"/>
                <w:sz w:val="20"/>
                <w:szCs w:val="20"/>
                <w:u w:val="single"/>
              </w:rPr>
            </w:pPr>
          </w:p>
        </w:tc>
        <w:tc>
          <w:tcPr>
            <w:tcW w:w="3635" w:type="dxa"/>
            <w:tcBorders>
              <w:top w:val="nil"/>
              <w:left w:val="nil"/>
              <w:bottom w:val="single" w:sz="8" w:space="0" w:color="auto"/>
              <w:right w:val="single" w:sz="8" w:space="0" w:color="auto"/>
            </w:tcBorders>
            <w:tcMar>
              <w:top w:w="0" w:type="dxa"/>
              <w:left w:w="108" w:type="dxa"/>
              <w:bottom w:w="0" w:type="dxa"/>
              <w:right w:w="108" w:type="dxa"/>
            </w:tcMar>
          </w:tcPr>
          <w:p w14:paraId="67F01BA0" w14:textId="77777777" w:rsidR="00F51EC7" w:rsidRPr="007308FD" w:rsidRDefault="00F51EC7" w:rsidP="00F51EC7">
            <w:pPr>
              <w:spacing w:before="0" w:after="200" w:line="276" w:lineRule="auto"/>
              <w:jc w:val="left"/>
              <w:rPr>
                <w:rFonts w:asciiTheme="minorHAnsi" w:hAnsiTheme="minorHAnsi" w:cstheme="minorHAnsi"/>
                <w:sz w:val="20"/>
                <w:szCs w:val="20"/>
                <w:u w:val="single"/>
              </w:rPr>
            </w:pPr>
            <w:r w:rsidRPr="007308FD">
              <w:rPr>
                <w:rFonts w:asciiTheme="minorHAnsi" w:hAnsiTheme="minorHAnsi" w:cstheme="minorHAnsi"/>
                <w:sz w:val="20"/>
                <w:szCs w:val="20"/>
                <w:u w:val="single"/>
              </w:rPr>
              <w:t>procedury dotyczące prowadzenia wewnętrznego rejestru naruszeń ochrony danych, o którym mowa w art. 33 ust 5 RODO;</w:t>
            </w:r>
          </w:p>
        </w:tc>
        <w:tc>
          <w:tcPr>
            <w:tcW w:w="1639" w:type="dxa"/>
            <w:tcBorders>
              <w:top w:val="nil"/>
              <w:left w:val="nil"/>
              <w:bottom w:val="single" w:sz="8" w:space="0" w:color="auto"/>
              <w:right w:val="single" w:sz="8" w:space="0" w:color="auto"/>
            </w:tcBorders>
            <w:tcMar>
              <w:top w:w="0" w:type="dxa"/>
              <w:left w:w="108" w:type="dxa"/>
              <w:bottom w:w="0" w:type="dxa"/>
              <w:right w:w="108" w:type="dxa"/>
            </w:tcMar>
            <w:vAlign w:val="center"/>
          </w:tcPr>
          <w:p w14:paraId="0160A956" w14:textId="77777777" w:rsidR="00F51EC7" w:rsidRPr="007308FD" w:rsidRDefault="00F51EC7" w:rsidP="00F51EC7">
            <w:pPr>
              <w:spacing w:before="0" w:after="200" w:line="276" w:lineRule="auto"/>
              <w:jc w:val="left"/>
              <w:rPr>
                <w:rFonts w:asciiTheme="minorHAnsi" w:hAnsiTheme="minorHAnsi" w:cstheme="minorHAnsi"/>
                <w:sz w:val="20"/>
                <w:szCs w:val="20"/>
                <w:u w:val="single"/>
              </w:rPr>
            </w:pPr>
            <w:r w:rsidRPr="007308FD">
              <w:rPr>
                <w:rFonts w:asciiTheme="minorHAnsi" w:hAnsiTheme="minorHAnsi" w:cstheme="minorHAnsi"/>
                <w:sz w:val="20"/>
                <w:szCs w:val="20"/>
                <w:u w:val="single"/>
              </w:rPr>
              <w:t xml:space="preserve"> </w:t>
            </w:r>
          </w:p>
        </w:tc>
        <w:tc>
          <w:tcPr>
            <w:tcW w:w="1604" w:type="dxa"/>
            <w:tcBorders>
              <w:top w:val="nil"/>
              <w:left w:val="nil"/>
              <w:bottom w:val="single" w:sz="8" w:space="0" w:color="auto"/>
              <w:right w:val="single" w:sz="8" w:space="0" w:color="auto"/>
            </w:tcBorders>
          </w:tcPr>
          <w:p w14:paraId="744D0468" w14:textId="77777777" w:rsidR="00F51EC7" w:rsidRPr="007308FD" w:rsidRDefault="00F51EC7" w:rsidP="00F51EC7">
            <w:pPr>
              <w:spacing w:before="0" w:after="200" w:line="276" w:lineRule="auto"/>
              <w:jc w:val="left"/>
              <w:rPr>
                <w:rFonts w:asciiTheme="minorHAnsi" w:hAnsiTheme="minorHAnsi" w:cstheme="minorHAnsi"/>
                <w:sz w:val="20"/>
                <w:szCs w:val="20"/>
                <w:u w:val="single"/>
              </w:rPr>
            </w:pPr>
          </w:p>
        </w:tc>
      </w:tr>
      <w:tr w:rsidR="00F51EC7" w:rsidRPr="007308FD" w14:paraId="0A8D362D" w14:textId="77777777" w:rsidTr="00E72CEB">
        <w:trPr>
          <w:trHeight w:val="300"/>
        </w:trPr>
        <w:tc>
          <w:tcPr>
            <w:tcW w:w="1486" w:type="dxa"/>
            <w:vMerge/>
            <w:tcBorders>
              <w:top w:val="nil"/>
              <w:left w:val="single" w:sz="8" w:space="0" w:color="auto"/>
              <w:bottom w:val="single" w:sz="8" w:space="0" w:color="auto"/>
              <w:right w:val="single" w:sz="8" w:space="0" w:color="auto"/>
            </w:tcBorders>
            <w:vAlign w:val="center"/>
          </w:tcPr>
          <w:p w14:paraId="5A4D0F32" w14:textId="77777777" w:rsidR="00F51EC7" w:rsidRPr="007308FD" w:rsidRDefault="00F51EC7" w:rsidP="00F51EC7">
            <w:pPr>
              <w:spacing w:before="0" w:after="200" w:line="276" w:lineRule="auto"/>
              <w:jc w:val="left"/>
              <w:rPr>
                <w:rFonts w:asciiTheme="minorHAnsi" w:hAnsiTheme="minorHAnsi" w:cstheme="minorHAnsi"/>
                <w:sz w:val="20"/>
                <w:szCs w:val="20"/>
                <w:u w:val="single"/>
              </w:rPr>
            </w:pPr>
          </w:p>
        </w:tc>
        <w:tc>
          <w:tcPr>
            <w:tcW w:w="1549" w:type="dxa"/>
            <w:vMerge/>
            <w:tcBorders>
              <w:top w:val="nil"/>
              <w:left w:val="nil"/>
              <w:bottom w:val="single" w:sz="8" w:space="0" w:color="auto"/>
              <w:right w:val="single" w:sz="8" w:space="0" w:color="auto"/>
            </w:tcBorders>
            <w:vAlign w:val="center"/>
          </w:tcPr>
          <w:p w14:paraId="594CE9CC" w14:textId="77777777" w:rsidR="00F51EC7" w:rsidRPr="007308FD" w:rsidRDefault="00F51EC7" w:rsidP="00F51EC7">
            <w:pPr>
              <w:spacing w:before="0" w:after="200" w:line="276" w:lineRule="auto"/>
              <w:jc w:val="left"/>
              <w:rPr>
                <w:rFonts w:asciiTheme="minorHAnsi" w:hAnsiTheme="minorHAnsi" w:cstheme="minorHAnsi"/>
                <w:sz w:val="20"/>
                <w:szCs w:val="20"/>
                <w:u w:val="single"/>
              </w:rPr>
            </w:pPr>
          </w:p>
        </w:tc>
        <w:tc>
          <w:tcPr>
            <w:tcW w:w="3635" w:type="dxa"/>
            <w:tcBorders>
              <w:top w:val="nil"/>
              <w:left w:val="nil"/>
              <w:bottom w:val="single" w:sz="8" w:space="0" w:color="auto"/>
              <w:right w:val="single" w:sz="8" w:space="0" w:color="auto"/>
            </w:tcBorders>
            <w:tcMar>
              <w:top w:w="0" w:type="dxa"/>
              <w:left w:w="108" w:type="dxa"/>
              <w:bottom w:w="0" w:type="dxa"/>
              <w:right w:w="108" w:type="dxa"/>
            </w:tcMar>
          </w:tcPr>
          <w:p w14:paraId="76B221E1" w14:textId="77777777" w:rsidR="00F51EC7" w:rsidRPr="007308FD" w:rsidRDefault="00F51EC7" w:rsidP="00F51EC7">
            <w:pPr>
              <w:spacing w:before="0" w:after="200" w:line="276" w:lineRule="auto"/>
              <w:jc w:val="left"/>
              <w:rPr>
                <w:rFonts w:asciiTheme="minorHAnsi" w:hAnsiTheme="minorHAnsi" w:cstheme="minorHAnsi"/>
                <w:sz w:val="20"/>
                <w:szCs w:val="20"/>
                <w:u w:val="single"/>
              </w:rPr>
            </w:pPr>
            <w:r w:rsidRPr="007308FD">
              <w:rPr>
                <w:rFonts w:asciiTheme="minorHAnsi" w:hAnsiTheme="minorHAnsi" w:cstheme="minorHAnsi"/>
                <w:sz w:val="20"/>
                <w:szCs w:val="20"/>
                <w:u w:val="single"/>
              </w:rPr>
              <w:t xml:space="preserve">wyznaczono IOD zgodnie z </w:t>
            </w:r>
            <w:r w:rsidRPr="007308FD">
              <w:rPr>
                <w:rFonts w:asciiTheme="minorHAnsi" w:hAnsiTheme="minorHAnsi" w:cstheme="minorHAnsi"/>
                <w:sz w:val="20"/>
                <w:szCs w:val="20"/>
                <w:u w:val="single"/>
              </w:rPr>
              <w:br/>
              <w:t>art. 37RODO</w:t>
            </w:r>
          </w:p>
        </w:tc>
        <w:tc>
          <w:tcPr>
            <w:tcW w:w="1639" w:type="dxa"/>
            <w:tcBorders>
              <w:top w:val="nil"/>
              <w:left w:val="nil"/>
              <w:bottom w:val="single" w:sz="8" w:space="0" w:color="auto"/>
              <w:right w:val="single" w:sz="8" w:space="0" w:color="auto"/>
            </w:tcBorders>
            <w:tcMar>
              <w:top w:w="0" w:type="dxa"/>
              <w:left w:w="108" w:type="dxa"/>
              <w:bottom w:w="0" w:type="dxa"/>
              <w:right w:w="108" w:type="dxa"/>
            </w:tcMar>
            <w:vAlign w:val="center"/>
          </w:tcPr>
          <w:p w14:paraId="2ACAAEB9" w14:textId="77777777" w:rsidR="00F51EC7" w:rsidRPr="007308FD" w:rsidRDefault="00F51EC7" w:rsidP="00F51EC7">
            <w:pPr>
              <w:spacing w:before="0" w:after="200" w:line="276" w:lineRule="auto"/>
              <w:jc w:val="left"/>
              <w:rPr>
                <w:rFonts w:asciiTheme="minorHAnsi" w:hAnsiTheme="minorHAnsi" w:cstheme="minorHAnsi"/>
                <w:sz w:val="20"/>
                <w:szCs w:val="20"/>
                <w:u w:val="single"/>
              </w:rPr>
            </w:pPr>
            <w:r w:rsidRPr="007308FD">
              <w:rPr>
                <w:rFonts w:asciiTheme="minorHAnsi" w:hAnsiTheme="minorHAnsi" w:cstheme="minorHAnsi"/>
                <w:sz w:val="20"/>
                <w:szCs w:val="20"/>
                <w:u w:val="single"/>
              </w:rPr>
              <w:t xml:space="preserve"> </w:t>
            </w:r>
          </w:p>
        </w:tc>
        <w:tc>
          <w:tcPr>
            <w:tcW w:w="1604" w:type="dxa"/>
            <w:tcBorders>
              <w:top w:val="nil"/>
              <w:left w:val="nil"/>
              <w:bottom w:val="single" w:sz="8" w:space="0" w:color="auto"/>
              <w:right w:val="single" w:sz="8" w:space="0" w:color="auto"/>
            </w:tcBorders>
          </w:tcPr>
          <w:p w14:paraId="3C9DBDF5" w14:textId="77777777" w:rsidR="00F51EC7" w:rsidRPr="007308FD" w:rsidRDefault="00F51EC7" w:rsidP="00F51EC7">
            <w:pPr>
              <w:spacing w:before="0" w:after="200" w:line="276" w:lineRule="auto"/>
              <w:jc w:val="left"/>
              <w:rPr>
                <w:rFonts w:asciiTheme="minorHAnsi" w:hAnsiTheme="minorHAnsi" w:cstheme="minorHAnsi"/>
                <w:sz w:val="20"/>
                <w:szCs w:val="20"/>
                <w:u w:val="single"/>
              </w:rPr>
            </w:pPr>
          </w:p>
        </w:tc>
      </w:tr>
      <w:tr w:rsidR="00F51EC7" w:rsidRPr="007308FD" w14:paraId="10DC66C6" w14:textId="77777777" w:rsidTr="00E72CEB">
        <w:trPr>
          <w:trHeight w:val="300"/>
        </w:trPr>
        <w:tc>
          <w:tcPr>
            <w:tcW w:w="1486" w:type="dxa"/>
            <w:vMerge/>
            <w:tcBorders>
              <w:top w:val="nil"/>
              <w:left w:val="single" w:sz="8" w:space="0" w:color="auto"/>
              <w:bottom w:val="single" w:sz="8" w:space="0" w:color="auto"/>
              <w:right w:val="single" w:sz="8" w:space="0" w:color="auto"/>
            </w:tcBorders>
            <w:vAlign w:val="center"/>
          </w:tcPr>
          <w:p w14:paraId="66640B7A" w14:textId="77777777" w:rsidR="00F51EC7" w:rsidRPr="007308FD" w:rsidRDefault="00F51EC7" w:rsidP="00F51EC7">
            <w:pPr>
              <w:spacing w:before="0" w:after="200" w:line="276" w:lineRule="auto"/>
              <w:jc w:val="left"/>
              <w:rPr>
                <w:rFonts w:asciiTheme="minorHAnsi" w:hAnsiTheme="minorHAnsi" w:cstheme="minorHAnsi"/>
                <w:sz w:val="20"/>
                <w:szCs w:val="20"/>
                <w:u w:val="single"/>
              </w:rPr>
            </w:pPr>
          </w:p>
        </w:tc>
        <w:tc>
          <w:tcPr>
            <w:tcW w:w="1549" w:type="dxa"/>
            <w:vMerge/>
            <w:tcBorders>
              <w:top w:val="nil"/>
              <w:left w:val="nil"/>
              <w:bottom w:val="single" w:sz="8" w:space="0" w:color="auto"/>
              <w:right w:val="single" w:sz="8" w:space="0" w:color="auto"/>
            </w:tcBorders>
            <w:vAlign w:val="center"/>
          </w:tcPr>
          <w:p w14:paraId="27192AD4" w14:textId="77777777" w:rsidR="00F51EC7" w:rsidRPr="007308FD" w:rsidRDefault="00F51EC7" w:rsidP="00F51EC7">
            <w:pPr>
              <w:spacing w:before="0" w:after="200" w:line="276" w:lineRule="auto"/>
              <w:jc w:val="left"/>
              <w:rPr>
                <w:rFonts w:asciiTheme="minorHAnsi" w:hAnsiTheme="minorHAnsi" w:cstheme="minorHAnsi"/>
                <w:sz w:val="20"/>
                <w:szCs w:val="20"/>
                <w:u w:val="single"/>
              </w:rPr>
            </w:pPr>
          </w:p>
        </w:tc>
        <w:tc>
          <w:tcPr>
            <w:tcW w:w="3635" w:type="dxa"/>
            <w:tcBorders>
              <w:top w:val="nil"/>
              <w:left w:val="nil"/>
              <w:bottom w:val="single" w:sz="8" w:space="0" w:color="auto"/>
              <w:right w:val="single" w:sz="8" w:space="0" w:color="auto"/>
            </w:tcBorders>
            <w:tcMar>
              <w:top w:w="0" w:type="dxa"/>
              <w:left w:w="108" w:type="dxa"/>
              <w:bottom w:w="0" w:type="dxa"/>
              <w:right w:w="108" w:type="dxa"/>
            </w:tcMar>
          </w:tcPr>
          <w:p w14:paraId="0B8CC2E3" w14:textId="77777777" w:rsidR="00F51EC7" w:rsidRPr="007308FD" w:rsidRDefault="00F51EC7" w:rsidP="00F51EC7">
            <w:pPr>
              <w:spacing w:before="0" w:after="200" w:line="276" w:lineRule="auto"/>
              <w:jc w:val="left"/>
              <w:rPr>
                <w:rFonts w:asciiTheme="minorHAnsi" w:hAnsiTheme="minorHAnsi" w:cstheme="minorHAnsi"/>
                <w:sz w:val="20"/>
                <w:szCs w:val="20"/>
                <w:u w:val="single"/>
              </w:rPr>
            </w:pPr>
            <w:r w:rsidRPr="007308FD">
              <w:rPr>
                <w:rFonts w:asciiTheme="minorHAnsi" w:hAnsiTheme="minorHAnsi" w:cstheme="minorHAnsi"/>
                <w:sz w:val="20"/>
                <w:szCs w:val="20"/>
                <w:u w:val="single"/>
              </w:rPr>
              <w:t>raporty dokumentujące wyniki przeprowadzonych ocen skutków dla ochrony danych – art. 35 ust. 7.</w:t>
            </w:r>
          </w:p>
        </w:tc>
        <w:tc>
          <w:tcPr>
            <w:tcW w:w="1639" w:type="dxa"/>
            <w:tcBorders>
              <w:top w:val="nil"/>
              <w:left w:val="nil"/>
              <w:bottom w:val="single" w:sz="8" w:space="0" w:color="auto"/>
              <w:right w:val="single" w:sz="8" w:space="0" w:color="auto"/>
            </w:tcBorders>
            <w:tcMar>
              <w:top w:w="0" w:type="dxa"/>
              <w:left w:w="108" w:type="dxa"/>
              <w:bottom w:w="0" w:type="dxa"/>
              <w:right w:w="108" w:type="dxa"/>
            </w:tcMar>
            <w:vAlign w:val="center"/>
          </w:tcPr>
          <w:p w14:paraId="321D36F6" w14:textId="77777777" w:rsidR="00F51EC7" w:rsidRPr="007308FD" w:rsidRDefault="00F51EC7" w:rsidP="00F51EC7">
            <w:pPr>
              <w:spacing w:before="0" w:after="200" w:line="276" w:lineRule="auto"/>
              <w:jc w:val="left"/>
              <w:rPr>
                <w:rFonts w:asciiTheme="minorHAnsi" w:hAnsiTheme="minorHAnsi" w:cstheme="minorHAnsi"/>
                <w:sz w:val="20"/>
                <w:szCs w:val="20"/>
                <w:u w:val="single"/>
              </w:rPr>
            </w:pPr>
            <w:r w:rsidRPr="007308FD">
              <w:rPr>
                <w:rFonts w:asciiTheme="minorHAnsi" w:hAnsiTheme="minorHAnsi" w:cstheme="minorHAnsi"/>
                <w:sz w:val="20"/>
                <w:szCs w:val="20"/>
                <w:u w:val="single"/>
              </w:rPr>
              <w:t xml:space="preserve"> </w:t>
            </w:r>
          </w:p>
        </w:tc>
        <w:tc>
          <w:tcPr>
            <w:tcW w:w="1604" w:type="dxa"/>
            <w:tcBorders>
              <w:top w:val="nil"/>
              <w:left w:val="nil"/>
              <w:bottom w:val="single" w:sz="8" w:space="0" w:color="auto"/>
              <w:right w:val="single" w:sz="8" w:space="0" w:color="auto"/>
            </w:tcBorders>
          </w:tcPr>
          <w:p w14:paraId="25D2538F" w14:textId="77777777" w:rsidR="00F51EC7" w:rsidRPr="007308FD" w:rsidRDefault="00F51EC7" w:rsidP="00F51EC7">
            <w:pPr>
              <w:spacing w:before="0" w:after="200" w:line="276" w:lineRule="auto"/>
              <w:jc w:val="left"/>
              <w:rPr>
                <w:rFonts w:asciiTheme="minorHAnsi" w:hAnsiTheme="minorHAnsi" w:cstheme="minorHAnsi"/>
                <w:sz w:val="20"/>
                <w:szCs w:val="20"/>
                <w:u w:val="single"/>
              </w:rPr>
            </w:pPr>
          </w:p>
        </w:tc>
      </w:tr>
      <w:tr w:rsidR="00F51EC7" w:rsidRPr="007308FD" w14:paraId="073C49EE" w14:textId="77777777" w:rsidTr="00E72CEB">
        <w:trPr>
          <w:trHeight w:val="300"/>
        </w:trPr>
        <w:tc>
          <w:tcPr>
            <w:tcW w:w="1486" w:type="dxa"/>
            <w:vMerge/>
            <w:tcBorders>
              <w:top w:val="nil"/>
              <w:left w:val="single" w:sz="8" w:space="0" w:color="auto"/>
              <w:bottom w:val="single" w:sz="8" w:space="0" w:color="auto"/>
              <w:right w:val="single" w:sz="8" w:space="0" w:color="auto"/>
            </w:tcBorders>
            <w:vAlign w:val="center"/>
            <w:hideMark/>
          </w:tcPr>
          <w:p w14:paraId="725F7AE4" w14:textId="77777777" w:rsidR="00F51EC7" w:rsidRPr="007308FD" w:rsidRDefault="00F51EC7" w:rsidP="00F51EC7">
            <w:pPr>
              <w:spacing w:before="0" w:after="200" w:line="276" w:lineRule="auto"/>
              <w:jc w:val="left"/>
              <w:rPr>
                <w:rFonts w:asciiTheme="minorHAnsi" w:hAnsiTheme="minorHAnsi" w:cstheme="minorHAnsi"/>
                <w:sz w:val="20"/>
                <w:szCs w:val="20"/>
                <w:u w:val="single"/>
              </w:rPr>
            </w:pPr>
          </w:p>
        </w:tc>
        <w:tc>
          <w:tcPr>
            <w:tcW w:w="1549" w:type="dxa"/>
            <w:vMerge/>
            <w:tcBorders>
              <w:top w:val="nil"/>
              <w:left w:val="nil"/>
              <w:bottom w:val="single" w:sz="8" w:space="0" w:color="auto"/>
              <w:right w:val="single" w:sz="8" w:space="0" w:color="auto"/>
            </w:tcBorders>
            <w:vAlign w:val="center"/>
            <w:hideMark/>
          </w:tcPr>
          <w:p w14:paraId="53FA692C" w14:textId="77777777" w:rsidR="00F51EC7" w:rsidRPr="007308FD" w:rsidRDefault="00F51EC7" w:rsidP="00F51EC7">
            <w:pPr>
              <w:spacing w:before="0" w:after="200" w:line="276" w:lineRule="auto"/>
              <w:jc w:val="left"/>
              <w:rPr>
                <w:rFonts w:asciiTheme="minorHAnsi" w:hAnsiTheme="minorHAnsi" w:cstheme="minorHAnsi"/>
                <w:sz w:val="20"/>
                <w:szCs w:val="20"/>
                <w:u w:val="single"/>
              </w:rPr>
            </w:pPr>
          </w:p>
        </w:tc>
        <w:tc>
          <w:tcPr>
            <w:tcW w:w="3635" w:type="dxa"/>
            <w:tcBorders>
              <w:top w:val="nil"/>
              <w:left w:val="nil"/>
              <w:bottom w:val="single" w:sz="8" w:space="0" w:color="auto"/>
              <w:right w:val="single" w:sz="8" w:space="0" w:color="auto"/>
            </w:tcBorders>
            <w:tcMar>
              <w:top w:w="0" w:type="dxa"/>
              <w:left w:w="108" w:type="dxa"/>
              <w:bottom w:w="0" w:type="dxa"/>
              <w:right w:w="108" w:type="dxa"/>
            </w:tcMar>
            <w:hideMark/>
          </w:tcPr>
          <w:p w14:paraId="48A1B000" w14:textId="77777777" w:rsidR="00F51EC7" w:rsidRPr="007308FD" w:rsidRDefault="00F51EC7" w:rsidP="00F51EC7">
            <w:pPr>
              <w:spacing w:before="0" w:after="200" w:line="276" w:lineRule="auto"/>
              <w:jc w:val="left"/>
              <w:rPr>
                <w:rFonts w:asciiTheme="minorHAnsi" w:hAnsiTheme="minorHAnsi" w:cstheme="minorHAnsi"/>
                <w:sz w:val="20"/>
                <w:szCs w:val="20"/>
                <w:u w:val="single"/>
              </w:rPr>
            </w:pPr>
            <w:r w:rsidRPr="007308FD">
              <w:rPr>
                <w:rFonts w:asciiTheme="minorHAnsi" w:hAnsiTheme="minorHAnsi" w:cstheme="minorHAnsi"/>
                <w:sz w:val="20"/>
                <w:szCs w:val="20"/>
                <w:u w:val="single"/>
              </w:rPr>
              <w:t>kodeksy branżowe/  stowarzyszenia branżowe</w:t>
            </w:r>
          </w:p>
        </w:tc>
        <w:tc>
          <w:tcPr>
            <w:tcW w:w="1639" w:type="dxa"/>
            <w:tcBorders>
              <w:top w:val="nil"/>
              <w:left w:val="nil"/>
              <w:bottom w:val="single" w:sz="8" w:space="0" w:color="auto"/>
              <w:right w:val="single" w:sz="8" w:space="0" w:color="auto"/>
            </w:tcBorders>
            <w:tcMar>
              <w:top w:w="0" w:type="dxa"/>
              <w:left w:w="108" w:type="dxa"/>
              <w:bottom w:w="0" w:type="dxa"/>
              <w:right w:w="108" w:type="dxa"/>
            </w:tcMar>
            <w:vAlign w:val="center"/>
          </w:tcPr>
          <w:p w14:paraId="7DE9C2DE" w14:textId="77777777" w:rsidR="00F51EC7" w:rsidRPr="007308FD" w:rsidRDefault="00F51EC7" w:rsidP="00F51EC7">
            <w:pPr>
              <w:spacing w:before="0" w:after="200" w:line="276" w:lineRule="auto"/>
              <w:jc w:val="left"/>
              <w:rPr>
                <w:rFonts w:asciiTheme="minorHAnsi" w:hAnsiTheme="minorHAnsi" w:cstheme="minorHAnsi"/>
                <w:sz w:val="20"/>
                <w:szCs w:val="20"/>
                <w:u w:val="single"/>
              </w:rPr>
            </w:pPr>
          </w:p>
        </w:tc>
        <w:tc>
          <w:tcPr>
            <w:tcW w:w="1604" w:type="dxa"/>
            <w:tcBorders>
              <w:top w:val="nil"/>
              <w:left w:val="nil"/>
              <w:bottom w:val="single" w:sz="8" w:space="0" w:color="auto"/>
              <w:right w:val="single" w:sz="8" w:space="0" w:color="auto"/>
            </w:tcBorders>
          </w:tcPr>
          <w:p w14:paraId="0BE5BACF" w14:textId="77777777" w:rsidR="00F51EC7" w:rsidRPr="007308FD" w:rsidRDefault="00F51EC7" w:rsidP="00F51EC7">
            <w:pPr>
              <w:spacing w:before="0" w:after="200" w:line="276" w:lineRule="auto"/>
              <w:jc w:val="left"/>
              <w:rPr>
                <w:rFonts w:asciiTheme="minorHAnsi" w:hAnsiTheme="minorHAnsi" w:cstheme="minorHAnsi"/>
                <w:sz w:val="20"/>
                <w:szCs w:val="20"/>
                <w:u w:val="single"/>
              </w:rPr>
            </w:pPr>
          </w:p>
        </w:tc>
      </w:tr>
      <w:tr w:rsidR="00F51EC7" w:rsidRPr="007308FD" w14:paraId="36746199" w14:textId="77777777" w:rsidTr="00E72CEB">
        <w:trPr>
          <w:trHeight w:val="300"/>
        </w:trPr>
        <w:tc>
          <w:tcPr>
            <w:tcW w:w="1486" w:type="dxa"/>
            <w:vMerge/>
            <w:tcBorders>
              <w:top w:val="nil"/>
              <w:left w:val="single" w:sz="8" w:space="0" w:color="auto"/>
              <w:bottom w:val="single" w:sz="8" w:space="0" w:color="auto"/>
              <w:right w:val="single" w:sz="8" w:space="0" w:color="auto"/>
            </w:tcBorders>
            <w:vAlign w:val="center"/>
            <w:hideMark/>
          </w:tcPr>
          <w:p w14:paraId="2EECE1D0" w14:textId="77777777" w:rsidR="00F51EC7" w:rsidRPr="007308FD" w:rsidRDefault="00F51EC7" w:rsidP="00F51EC7">
            <w:pPr>
              <w:spacing w:before="0" w:after="200" w:line="276" w:lineRule="auto"/>
              <w:jc w:val="left"/>
              <w:rPr>
                <w:rFonts w:asciiTheme="minorHAnsi" w:hAnsiTheme="minorHAnsi" w:cstheme="minorHAnsi"/>
                <w:sz w:val="20"/>
                <w:szCs w:val="20"/>
                <w:u w:val="single"/>
              </w:rPr>
            </w:pPr>
          </w:p>
        </w:tc>
        <w:tc>
          <w:tcPr>
            <w:tcW w:w="1549" w:type="dxa"/>
            <w:vMerge/>
            <w:tcBorders>
              <w:top w:val="nil"/>
              <w:left w:val="nil"/>
              <w:bottom w:val="single" w:sz="8" w:space="0" w:color="auto"/>
              <w:right w:val="single" w:sz="8" w:space="0" w:color="auto"/>
            </w:tcBorders>
            <w:vAlign w:val="center"/>
            <w:hideMark/>
          </w:tcPr>
          <w:p w14:paraId="509FC4CC" w14:textId="77777777" w:rsidR="00F51EC7" w:rsidRPr="007308FD" w:rsidRDefault="00F51EC7" w:rsidP="00F51EC7">
            <w:pPr>
              <w:spacing w:before="0" w:after="200" w:line="276" w:lineRule="auto"/>
              <w:jc w:val="left"/>
              <w:rPr>
                <w:rFonts w:asciiTheme="minorHAnsi" w:hAnsiTheme="minorHAnsi" w:cstheme="minorHAnsi"/>
                <w:sz w:val="20"/>
                <w:szCs w:val="20"/>
                <w:u w:val="single"/>
              </w:rPr>
            </w:pPr>
          </w:p>
        </w:tc>
        <w:tc>
          <w:tcPr>
            <w:tcW w:w="3635" w:type="dxa"/>
            <w:tcBorders>
              <w:top w:val="nil"/>
              <w:left w:val="nil"/>
              <w:bottom w:val="single" w:sz="8" w:space="0" w:color="auto"/>
              <w:right w:val="single" w:sz="8" w:space="0" w:color="auto"/>
            </w:tcBorders>
            <w:tcMar>
              <w:top w:w="0" w:type="dxa"/>
              <w:left w:w="108" w:type="dxa"/>
              <w:bottom w:w="0" w:type="dxa"/>
              <w:right w:w="108" w:type="dxa"/>
            </w:tcMar>
            <w:hideMark/>
          </w:tcPr>
          <w:p w14:paraId="1C4DB6F4" w14:textId="77777777" w:rsidR="00F51EC7" w:rsidRPr="007308FD" w:rsidRDefault="00F51EC7" w:rsidP="00F51EC7">
            <w:pPr>
              <w:spacing w:before="0" w:after="200" w:line="276" w:lineRule="auto"/>
              <w:jc w:val="left"/>
              <w:rPr>
                <w:rFonts w:asciiTheme="minorHAnsi" w:hAnsiTheme="minorHAnsi" w:cstheme="minorHAnsi"/>
                <w:sz w:val="20"/>
                <w:szCs w:val="20"/>
                <w:u w:val="single"/>
              </w:rPr>
            </w:pPr>
            <w:r w:rsidRPr="007308FD">
              <w:rPr>
                <w:rFonts w:asciiTheme="minorHAnsi" w:hAnsiTheme="minorHAnsi" w:cstheme="minorHAnsi"/>
                <w:sz w:val="20"/>
                <w:szCs w:val="20"/>
                <w:u w:val="single"/>
              </w:rPr>
              <w:t>upoważnienia do przetwarzania danych osobowych oraz ewidencja upoważnień</w:t>
            </w:r>
          </w:p>
        </w:tc>
        <w:tc>
          <w:tcPr>
            <w:tcW w:w="1639" w:type="dxa"/>
            <w:tcBorders>
              <w:top w:val="nil"/>
              <w:left w:val="nil"/>
              <w:bottom w:val="single" w:sz="8" w:space="0" w:color="auto"/>
              <w:right w:val="single" w:sz="8" w:space="0" w:color="auto"/>
            </w:tcBorders>
            <w:tcMar>
              <w:top w:w="0" w:type="dxa"/>
              <w:left w:w="108" w:type="dxa"/>
              <w:bottom w:w="0" w:type="dxa"/>
              <w:right w:w="108" w:type="dxa"/>
            </w:tcMar>
            <w:vAlign w:val="center"/>
          </w:tcPr>
          <w:p w14:paraId="6C70773E" w14:textId="77777777" w:rsidR="00F51EC7" w:rsidRPr="007308FD" w:rsidRDefault="00F51EC7" w:rsidP="00F51EC7">
            <w:pPr>
              <w:spacing w:before="0" w:after="200" w:line="276" w:lineRule="auto"/>
              <w:jc w:val="left"/>
              <w:rPr>
                <w:rFonts w:asciiTheme="minorHAnsi" w:hAnsiTheme="minorHAnsi" w:cstheme="minorHAnsi"/>
                <w:sz w:val="20"/>
                <w:szCs w:val="20"/>
                <w:u w:val="single"/>
              </w:rPr>
            </w:pPr>
            <w:r w:rsidRPr="007308FD">
              <w:rPr>
                <w:rFonts w:asciiTheme="minorHAnsi" w:hAnsiTheme="minorHAnsi" w:cstheme="minorHAnsi"/>
                <w:sz w:val="20"/>
                <w:szCs w:val="20"/>
                <w:u w:val="single"/>
              </w:rPr>
              <w:t>x</w:t>
            </w:r>
          </w:p>
        </w:tc>
        <w:tc>
          <w:tcPr>
            <w:tcW w:w="1604" w:type="dxa"/>
            <w:tcBorders>
              <w:top w:val="nil"/>
              <w:left w:val="nil"/>
              <w:bottom w:val="single" w:sz="8" w:space="0" w:color="auto"/>
              <w:right w:val="single" w:sz="8" w:space="0" w:color="auto"/>
            </w:tcBorders>
          </w:tcPr>
          <w:p w14:paraId="319B861A" w14:textId="77777777" w:rsidR="00F51EC7" w:rsidRPr="007308FD" w:rsidRDefault="00F51EC7" w:rsidP="00F51EC7">
            <w:pPr>
              <w:spacing w:before="0" w:after="200" w:line="276" w:lineRule="auto"/>
              <w:jc w:val="left"/>
              <w:rPr>
                <w:rFonts w:asciiTheme="minorHAnsi" w:hAnsiTheme="minorHAnsi" w:cstheme="minorHAnsi"/>
                <w:sz w:val="20"/>
                <w:szCs w:val="20"/>
                <w:u w:val="single"/>
              </w:rPr>
            </w:pPr>
          </w:p>
        </w:tc>
      </w:tr>
      <w:tr w:rsidR="00F51EC7" w:rsidRPr="007308FD" w14:paraId="0844EC48" w14:textId="77777777" w:rsidTr="00E72CEB">
        <w:trPr>
          <w:trHeight w:val="300"/>
        </w:trPr>
        <w:tc>
          <w:tcPr>
            <w:tcW w:w="1486" w:type="dxa"/>
            <w:vMerge/>
            <w:tcBorders>
              <w:top w:val="nil"/>
              <w:left w:val="single" w:sz="8" w:space="0" w:color="auto"/>
              <w:bottom w:val="single" w:sz="8" w:space="0" w:color="auto"/>
              <w:right w:val="single" w:sz="8" w:space="0" w:color="auto"/>
            </w:tcBorders>
            <w:vAlign w:val="center"/>
            <w:hideMark/>
          </w:tcPr>
          <w:p w14:paraId="29D0EF5E" w14:textId="77777777" w:rsidR="00F51EC7" w:rsidRPr="007308FD" w:rsidRDefault="00F51EC7" w:rsidP="00F51EC7">
            <w:pPr>
              <w:spacing w:before="0" w:after="200" w:line="276" w:lineRule="auto"/>
              <w:jc w:val="left"/>
              <w:rPr>
                <w:rFonts w:asciiTheme="minorHAnsi" w:hAnsiTheme="minorHAnsi" w:cstheme="minorHAnsi"/>
                <w:sz w:val="20"/>
                <w:szCs w:val="20"/>
                <w:u w:val="single"/>
              </w:rPr>
            </w:pPr>
          </w:p>
        </w:tc>
        <w:tc>
          <w:tcPr>
            <w:tcW w:w="1549" w:type="dxa"/>
            <w:vMerge/>
            <w:tcBorders>
              <w:top w:val="nil"/>
              <w:left w:val="nil"/>
              <w:bottom w:val="single" w:sz="8" w:space="0" w:color="auto"/>
              <w:right w:val="single" w:sz="8" w:space="0" w:color="auto"/>
            </w:tcBorders>
            <w:vAlign w:val="center"/>
            <w:hideMark/>
          </w:tcPr>
          <w:p w14:paraId="4F7BB93F" w14:textId="77777777" w:rsidR="00F51EC7" w:rsidRPr="007308FD" w:rsidRDefault="00F51EC7" w:rsidP="00F51EC7">
            <w:pPr>
              <w:spacing w:before="0" w:after="200" w:line="276" w:lineRule="auto"/>
              <w:jc w:val="left"/>
              <w:rPr>
                <w:rFonts w:asciiTheme="minorHAnsi" w:hAnsiTheme="minorHAnsi" w:cstheme="minorHAnsi"/>
                <w:sz w:val="20"/>
                <w:szCs w:val="20"/>
                <w:u w:val="single"/>
              </w:rPr>
            </w:pPr>
          </w:p>
        </w:tc>
        <w:tc>
          <w:tcPr>
            <w:tcW w:w="3635" w:type="dxa"/>
            <w:tcBorders>
              <w:top w:val="nil"/>
              <w:left w:val="nil"/>
              <w:bottom w:val="single" w:sz="8" w:space="0" w:color="auto"/>
              <w:right w:val="single" w:sz="8" w:space="0" w:color="auto"/>
            </w:tcBorders>
            <w:tcMar>
              <w:top w:w="0" w:type="dxa"/>
              <w:left w:w="108" w:type="dxa"/>
              <w:bottom w:w="0" w:type="dxa"/>
              <w:right w:w="108" w:type="dxa"/>
            </w:tcMar>
            <w:hideMark/>
          </w:tcPr>
          <w:p w14:paraId="587E8665" w14:textId="77777777" w:rsidR="00F51EC7" w:rsidRPr="007308FD" w:rsidRDefault="00F51EC7" w:rsidP="00F51EC7">
            <w:pPr>
              <w:spacing w:before="0" w:after="200" w:line="276" w:lineRule="auto"/>
              <w:jc w:val="left"/>
              <w:rPr>
                <w:rFonts w:asciiTheme="minorHAnsi" w:hAnsiTheme="minorHAnsi" w:cstheme="minorHAnsi"/>
                <w:sz w:val="20"/>
                <w:szCs w:val="20"/>
                <w:u w:val="single"/>
              </w:rPr>
            </w:pPr>
            <w:r w:rsidRPr="007308FD">
              <w:rPr>
                <w:rFonts w:asciiTheme="minorHAnsi" w:hAnsiTheme="minorHAnsi" w:cstheme="minorHAnsi"/>
                <w:sz w:val="20"/>
                <w:szCs w:val="20"/>
                <w:u w:val="single"/>
              </w:rPr>
              <w:t>umowy powierzenia z podwykonawcami oraz ewidencja umów powierzenia przetwarzania</w:t>
            </w:r>
          </w:p>
        </w:tc>
        <w:tc>
          <w:tcPr>
            <w:tcW w:w="1639" w:type="dxa"/>
            <w:tcBorders>
              <w:top w:val="nil"/>
              <w:left w:val="nil"/>
              <w:bottom w:val="single" w:sz="8" w:space="0" w:color="auto"/>
              <w:right w:val="single" w:sz="8" w:space="0" w:color="auto"/>
            </w:tcBorders>
            <w:tcMar>
              <w:top w:w="0" w:type="dxa"/>
              <w:left w:w="108" w:type="dxa"/>
              <w:bottom w:w="0" w:type="dxa"/>
              <w:right w:w="108" w:type="dxa"/>
            </w:tcMar>
            <w:vAlign w:val="center"/>
          </w:tcPr>
          <w:p w14:paraId="08F6A8BC" w14:textId="77777777" w:rsidR="00F51EC7" w:rsidRPr="007308FD" w:rsidRDefault="00F51EC7" w:rsidP="00F51EC7">
            <w:pPr>
              <w:spacing w:before="0" w:after="200" w:line="276" w:lineRule="auto"/>
              <w:jc w:val="left"/>
              <w:rPr>
                <w:rFonts w:asciiTheme="minorHAnsi" w:hAnsiTheme="minorHAnsi" w:cstheme="minorHAnsi"/>
                <w:sz w:val="20"/>
                <w:szCs w:val="20"/>
                <w:u w:val="single"/>
              </w:rPr>
            </w:pPr>
            <w:r w:rsidRPr="007308FD">
              <w:rPr>
                <w:rFonts w:asciiTheme="minorHAnsi" w:hAnsiTheme="minorHAnsi" w:cstheme="minorHAnsi"/>
                <w:sz w:val="20"/>
                <w:szCs w:val="20"/>
                <w:u w:val="single"/>
              </w:rPr>
              <w:t>x</w:t>
            </w:r>
          </w:p>
        </w:tc>
        <w:tc>
          <w:tcPr>
            <w:tcW w:w="1604" w:type="dxa"/>
            <w:tcBorders>
              <w:top w:val="nil"/>
              <w:left w:val="nil"/>
              <w:bottom w:val="single" w:sz="8" w:space="0" w:color="auto"/>
              <w:right w:val="single" w:sz="8" w:space="0" w:color="auto"/>
            </w:tcBorders>
          </w:tcPr>
          <w:p w14:paraId="79B3F82E" w14:textId="77777777" w:rsidR="00F51EC7" w:rsidRPr="007308FD" w:rsidRDefault="00F51EC7" w:rsidP="00F51EC7">
            <w:pPr>
              <w:spacing w:before="0" w:after="200" w:line="276" w:lineRule="auto"/>
              <w:jc w:val="left"/>
              <w:rPr>
                <w:rFonts w:asciiTheme="minorHAnsi" w:hAnsiTheme="minorHAnsi" w:cstheme="minorHAnsi"/>
                <w:sz w:val="20"/>
                <w:szCs w:val="20"/>
                <w:u w:val="single"/>
              </w:rPr>
            </w:pPr>
          </w:p>
        </w:tc>
      </w:tr>
      <w:tr w:rsidR="00F51EC7" w:rsidRPr="007308FD" w14:paraId="72077BB6" w14:textId="77777777" w:rsidTr="00E72CEB">
        <w:trPr>
          <w:trHeight w:val="300"/>
        </w:trPr>
        <w:tc>
          <w:tcPr>
            <w:tcW w:w="1486" w:type="dxa"/>
            <w:vMerge/>
            <w:tcBorders>
              <w:top w:val="nil"/>
              <w:left w:val="single" w:sz="8" w:space="0" w:color="auto"/>
              <w:bottom w:val="single" w:sz="8" w:space="0" w:color="auto"/>
              <w:right w:val="single" w:sz="8" w:space="0" w:color="auto"/>
            </w:tcBorders>
            <w:vAlign w:val="center"/>
          </w:tcPr>
          <w:p w14:paraId="57294B77" w14:textId="77777777" w:rsidR="00F51EC7" w:rsidRPr="007308FD" w:rsidRDefault="00F51EC7" w:rsidP="00F51EC7">
            <w:pPr>
              <w:spacing w:before="0" w:after="200" w:line="276" w:lineRule="auto"/>
              <w:jc w:val="left"/>
              <w:rPr>
                <w:rFonts w:asciiTheme="minorHAnsi" w:hAnsiTheme="minorHAnsi" w:cstheme="minorHAnsi"/>
                <w:sz w:val="20"/>
                <w:szCs w:val="20"/>
                <w:u w:val="single"/>
              </w:rPr>
            </w:pPr>
          </w:p>
        </w:tc>
        <w:tc>
          <w:tcPr>
            <w:tcW w:w="1549" w:type="dxa"/>
            <w:vMerge/>
            <w:tcBorders>
              <w:top w:val="nil"/>
              <w:left w:val="nil"/>
              <w:bottom w:val="single" w:sz="8" w:space="0" w:color="auto"/>
              <w:right w:val="single" w:sz="8" w:space="0" w:color="auto"/>
            </w:tcBorders>
            <w:vAlign w:val="center"/>
          </w:tcPr>
          <w:p w14:paraId="6640EEBE" w14:textId="77777777" w:rsidR="00F51EC7" w:rsidRPr="007308FD" w:rsidRDefault="00F51EC7" w:rsidP="00F51EC7">
            <w:pPr>
              <w:spacing w:before="0" w:after="200" w:line="276" w:lineRule="auto"/>
              <w:jc w:val="left"/>
              <w:rPr>
                <w:rFonts w:asciiTheme="minorHAnsi" w:hAnsiTheme="minorHAnsi" w:cstheme="minorHAnsi"/>
                <w:sz w:val="20"/>
                <w:szCs w:val="20"/>
                <w:u w:val="single"/>
              </w:rPr>
            </w:pPr>
          </w:p>
        </w:tc>
        <w:tc>
          <w:tcPr>
            <w:tcW w:w="3635" w:type="dxa"/>
            <w:tcBorders>
              <w:top w:val="nil"/>
              <w:left w:val="nil"/>
              <w:bottom w:val="single" w:sz="8" w:space="0" w:color="auto"/>
              <w:right w:val="single" w:sz="8" w:space="0" w:color="auto"/>
            </w:tcBorders>
            <w:tcMar>
              <w:top w:w="0" w:type="dxa"/>
              <w:left w:w="108" w:type="dxa"/>
              <w:bottom w:w="0" w:type="dxa"/>
              <w:right w:w="108" w:type="dxa"/>
            </w:tcMar>
          </w:tcPr>
          <w:p w14:paraId="6413D90C" w14:textId="77777777" w:rsidR="00F51EC7" w:rsidRPr="007308FD" w:rsidRDefault="00F51EC7" w:rsidP="00F51EC7">
            <w:pPr>
              <w:spacing w:before="0" w:after="200" w:line="276" w:lineRule="auto"/>
              <w:jc w:val="left"/>
              <w:rPr>
                <w:rFonts w:asciiTheme="minorHAnsi" w:hAnsiTheme="minorHAnsi" w:cstheme="minorHAnsi"/>
                <w:sz w:val="20"/>
                <w:szCs w:val="20"/>
                <w:u w:val="single"/>
              </w:rPr>
            </w:pPr>
            <w:r w:rsidRPr="007308FD">
              <w:rPr>
                <w:rFonts w:asciiTheme="minorHAnsi" w:hAnsiTheme="minorHAnsi" w:cstheme="minorHAnsi"/>
                <w:sz w:val="20"/>
                <w:szCs w:val="20"/>
                <w:u w:val="single"/>
              </w:rPr>
              <w:t>zarządzanie aktywami (przetwarzanymi zbiorami danych),</w:t>
            </w:r>
          </w:p>
        </w:tc>
        <w:tc>
          <w:tcPr>
            <w:tcW w:w="1639" w:type="dxa"/>
            <w:tcBorders>
              <w:top w:val="nil"/>
              <w:left w:val="nil"/>
              <w:bottom w:val="single" w:sz="8" w:space="0" w:color="auto"/>
              <w:right w:val="single" w:sz="8" w:space="0" w:color="auto"/>
            </w:tcBorders>
            <w:tcMar>
              <w:top w:w="0" w:type="dxa"/>
              <w:left w:w="108" w:type="dxa"/>
              <w:bottom w:w="0" w:type="dxa"/>
              <w:right w:w="108" w:type="dxa"/>
            </w:tcMar>
            <w:vAlign w:val="center"/>
          </w:tcPr>
          <w:p w14:paraId="687A7C05" w14:textId="77777777" w:rsidR="00F51EC7" w:rsidRPr="007308FD" w:rsidRDefault="00F51EC7" w:rsidP="00F51EC7">
            <w:pPr>
              <w:spacing w:before="0" w:after="200" w:line="276" w:lineRule="auto"/>
              <w:jc w:val="left"/>
              <w:rPr>
                <w:rFonts w:asciiTheme="minorHAnsi" w:hAnsiTheme="minorHAnsi" w:cstheme="minorHAnsi"/>
                <w:sz w:val="20"/>
                <w:szCs w:val="20"/>
                <w:u w:val="single"/>
              </w:rPr>
            </w:pPr>
            <w:r w:rsidRPr="007308FD">
              <w:rPr>
                <w:rFonts w:asciiTheme="minorHAnsi" w:hAnsiTheme="minorHAnsi" w:cstheme="minorHAnsi"/>
                <w:sz w:val="20"/>
                <w:szCs w:val="20"/>
                <w:u w:val="single"/>
              </w:rPr>
              <w:t>x</w:t>
            </w:r>
          </w:p>
        </w:tc>
        <w:tc>
          <w:tcPr>
            <w:tcW w:w="1604" w:type="dxa"/>
            <w:tcBorders>
              <w:top w:val="nil"/>
              <w:left w:val="nil"/>
              <w:bottom w:val="single" w:sz="8" w:space="0" w:color="auto"/>
              <w:right w:val="single" w:sz="8" w:space="0" w:color="auto"/>
            </w:tcBorders>
          </w:tcPr>
          <w:p w14:paraId="3DF4C3C7" w14:textId="77777777" w:rsidR="00F51EC7" w:rsidRPr="007308FD" w:rsidRDefault="00F51EC7" w:rsidP="00F51EC7">
            <w:pPr>
              <w:spacing w:before="0" w:after="200" w:line="276" w:lineRule="auto"/>
              <w:jc w:val="left"/>
              <w:rPr>
                <w:rFonts w:asciiTheme="minorHAnsi" w:hAnsiTheme="minorHAnsi" w:cstheme="minorHAnsi"/>
                <w:sz w:val="20"/>
                <w:szCs w:val="20"/>
                <w:u w:val="single"/>
              </w:rPr>
            </w:pPr>
          </w:p>
        </w:tc>
      </w:tr>
      <w:tr w:rsidR="00F51EC7" w:rsidRPr="007308FD" w14:paraId="0F5EFEA6" w14:textId="77777777" w:rsidTr="00E72CEB">
        <w:trPr>
          <w:trHeight w:val="300"/>
        </w:trPr>
        <w:tc>
          <w:tcPr>
            <w:tcW w:w="1486" w:type="dxa"/>
            <w:vMerge/>
            <w:tcBorders>
              <w:top w:val="nil"/>
              <w:left w:val="single" w:sz="8" w:space="0" w:color="auto"/>
              <w:bottom w:val="single" w:sz="8" w:space="0" w:color="auto"/>
              <w:right w:val="single" w:sz="8" w:space="0" w:color="auto"/>
            </w:tcBorders>
            <w:vAlign w:val="center"/>
          </w:tcPr>
          <w:p w14:paraId="2421EDD4" w14:textId="77777777" w:rsidR="00F51EC7" w:rsidRPr="007308FD" w:rsidRDefault="00F51EC7" w:rsidP="00F51EC7">
            <w:pPr>
              <w:spacing w:before="0" w:after="200" w:line="276" w:lineRule="auto"/>
              <w:jc w:val="left"/>
              <w:rPr>
                <w:rFonts w:asciiTheme="minorHAnsi" w:hAnsiTheme="minorHAnsi" w:cstheme="minorHAnsi"/>
                <w:sz w:val="20"/>
                <w:szCs w:val="20"/>
                <w:u w:val="single"/>
              </w:rPr>
            </w:pPr>
          </w:p>
        </w:tc>
        <w:tc>
          <w:tcPr>
            <w:tcW w:w="1549" w:type="dxa"/>
            <w:vMerge/>
            <w:tcBorders>
              <w:top w:val="nil"/>
              <w:left w:val="nil"/>
              <w:bottom w:val="single" w:sz="8" w:space="0" w:color="auto"/>
              <w:right w:val="single" w:sz="8" w:space="0" w:color="auto"/>
            </w:tcBorders>
            <w:vAlign w:val="center"/>
          </w:tcPr>
          <w:p w14:paraId="44ADA978" w14:textId="77777777" w:rsidR="00F51EC7" w:rsidRPr="007308FD" w:rsidRDefault="00F51EC7" w:rsidP="00F51EC7">
            <w:pPr>
              <w:spacing w:before="0" w:after="200" w:line="276" w:lineRule="auto"/>
              <w:jc w:val="left"/>
              <w:rPr>
                <w:rFonts w:asciiTheme="minorHAnsi" w:hAnsiTheme="minorHAnsi" w:cstheme="minorHAnsi"/>
                <w:sz w:val="20"/>
                <w:szCs w:val="20"/>
                <w:u w:val="single"/>
              </w:rPr>
            </w:pPr>
          </w:p>
        </w:tc>
        <w:tc>
          <w:tcPr>
            <w:tcW w:w="3635" w:type="dxa"/>
            <w:tcBorders>
              <w:top w:val="nil"/>
              <w:left w:val="nil"/>
              <w:bottom w:val="single" w:sz="8" w:space="0" w:color="auto"/>
              <w:right w:val="single" w:sz="8" w:space="0" w:color="auto"/>
            </w:tcBorders>
            <w:tcMar>
              <w:top w:w="0" w:type="dxa"/>
              <w:left w:w="108" w:type="dxa"/>
              <w:bottom w:w="0" w:type="dxa"/>
              <w:right w:w="108" w:type="dxa"/>
            </w:tcMar>
            <w:vAlign w:val="center"/>
          </w:tcPr>
          <w:p w14:paraId="554B370F" w14:textId="77777777" w:rsidR="00F51EC7" w:rsidRPr="007308FD" w:rsidRDefault="00F51EC7" w:rsidP="00F51EC7">
            <w:pPr>
              <w:spacing w:before="0" w:after="200" w:line="276" w:lineRule="auto"/>
              <w:jc w:val="left"/>
              <w:rPr>
                <w:rFonts w:asciiTheme="minorHAnsi" w:hAnsiTheme="minorHAnsi" w:cstheme="minorHAnsi"/>
                <w:sz w:val="20"/>
                <w:szCs w:val="20"/>
                <w:u w:val="single"/>
              </w:rPr>
            </w:pPr>
            <w:r w:rsidRPr="007308FD">
              <w:rPr>
                <w:rFonts w:asciiTheme="minorHAnsi" w:hAnsiTheme="minorHAnsi" w:cstheme="minorHAnsi"/>
                <w:sz w:val="20"/>
                <w:szCs w:val="20"/>
                <w:u w:val="single"/>
              </w:rPr>
              <w:t xml:space="preserve"> w ciągu ostatnich 24 miesięcy działalność podmiotu została skontrolowana przez właściwe, ze względu na przedmiot działalności danego podmiotu, instytucje zewnętrzne, np. inspekcja pracy, UODO </w:t>
            </w:r>
          </w:p>
        </w:tc>
        <w:tc>
          <w:tcPr>
            <w:tcW w:w="1639" w:type="dxa"/>
            <w:tcBorders>
              <w:top w:val="nil"/>
              <w:left w:val="nil"/>
              <w:bottom w:val="single" w:sz="8" w:space="0" w:color="auto"/>
              <w:right w:val="single" w:sz="8" w:space="0" w:color="auto"/>
            </w:tcBorders>
            <w:tcMar>
              <w:top w:w="0" w:type="dxa"/>
              <w:left w:w="108" w:type="dxa"/>
              <w:bottom w:w="0" w:type="dxa"/>
              <w:right w:w="108" w:type="dxa"/>
            </w:tcMar>
            <w:vAlign w:val="center"/>
          </w:tcPr>
          <w:p w14:paraId="418C2BD1" w14:textId="77777777" w:rsidR="00F51EC7" w:rsidRPr="007308FD" w:rsidRDefault="00F51EC7" w:rsidP="00F51EC7">
            <w:pPr>
              <w:spacing w:before="0" w:after="200" w:line="276" w:lineRule="auto"/>
              <w:jc w:val="left"/>
              <w:rPr>
                <w:rFonts w:asciiTheme="minorHAnsi" w:hAnsiTheme="minorHAnsi" w:cstheme="minorHAnsi"/>
                <w:sz w:val="20"/>
                <w:szCs w:val="20"/>
                <w:u w:val="single"/>
              </w:rPr>
            </w:pPr>
          </w:p>
        </w:tc>
        <w:tc>
          <w:tcPr>
            <w:tcW w:w="1604" w:type="dxa"/>
            <w:tcBorders>
              <w:top w:val="nil"/>
              <w:left w:val="nil"/>
              <w:bottom w:val="single" w:sz="8" w:space="0" w:color="auto"/>
              <w:right w:val="single" w:sz="8" w:space="0" w:color="auto"/>
            </w:tcBorders>
          </w:tcPr>
          <w:p w14:paraId="3979C3F2" w14:textId="77777777" w:rsidR="00F51EC7" w:rsidRPr="007308FD" w:rsidRDefault="00F51EC7" w:rsidP="00F51EC7">
            <w:pPr>
              <w:spacing w:before="0" w:after="200" w:line="276" w:lineRule="auto"/>
              <w:jc w:val="left"/>
              <w:rPr>
                <w:rFonts w:asciiTheme="minorHAnsi" w:hAnsiTheme="minorHAnsi" w:cstheme="minorHAnsi"/>
                <w:sz w:val="20"/>
                <w:szCs w:val="20"/>
                <w:u w:val="single"/>
              </w:rPr>
            </w:pPr>
          </w:p>
        </w:tc>
      </w:tr>
      <w:tr w:rsidR="00F51EC7" w:rsidRPr="007308FD" w14:paraId="3DEDD37B" w14:textId="77777777" w:rsidTr="00E72CEB">
        <w:trPr>
          <w:trHeight w:val="300"/>
        </w:trPr>
        <w:tc>
          <w:tcPr>
            <w:tcW w:w="1486" w:type="dxa"/>
            <w:vMerge/>
            <w:tcBorders>
              <w:top w:val="nil"/>
              <w:left w:val="single" w:sz="8" w:space="0" w:color="auto"/>
              <w:bottom w:val="single" w:sz="8" w:space="0" w:color="auto"/>
              <w:right w:val="single" w:sz="8" w:space="0" w:color="auto"/>
            </w:tcBorders>
            <w:vAlign w:val="center"/>
          </w:tcPr>
          <w:p w14:paraId="4A5BD0B7" w14:textId="77777777" w:rsidR="00F51EC7" w:rsidRPr="007308FD" w:rsidRDefault="00F51EC7" w:rsidP="00F51EC7">
            <w:pPr>
              <w:spacing w:before="0" w:after="200" w:line="276" w:lineRule="auto"/>
              <w:jc w:val="left"/>
              <w:rPr>
                <w:rFonts w:asciiTheme="minorHAnsi" w:hAnsiTheme="minorHAnsi" w:cstheme="minorHAnsi"/>
                <w:sz w:val="20"/>
                <w:szCs w:val="20"/>
                <w:u w:val="single"/>
              </w:rPr>
            </w:pPr>
          </w:p>
        </w:tc>
        <w:tc>
          <w:tcPr>
            <w:tcW w:w="1549" w:type="dxa"/>
            <w:vMerge/>
            <w:tcBorders>
              <w:top w:val="nil"/>
              <w:left w:val="nil"/>
              <w:bottom w:val="single" w:sz="8" w:space="0" w:color="auto"/>
              <w:right w:val="single" w:sz="8" w:space="0" w:color="auto"/>
            </w:tcBorders>
            <w:vAlign w:val="center"/>
          </w:tcPr>
          <w:p w14:paraId="3F62CEFA" w14:textId="77777777" w:rsidR="00F51EC7" w:rsidRPr="007308FD" w:rsidRDefault="00F51EC7" w:rsidP="00F51EC7">
            <w:pPr>
              <w:spacing w:before="0" w:after="200" w:line="276" w:lineRule="auto"/>
              <w:jc w:val="left"/>
              <w:rPr>
                <w:rFonts w:asciiTheme="minorHAnsi" w:hAnsiTheme="minorHAnsi" w:cstheme="minorHAnsi"/>
                <w:sz w:val="20"/>
                <w:szCs w:val="20"/>
                <w:u w:val="single"/>
              </w:rPr>
            </w:pPr>
          </w:p>
        </w:tc>
        <w:tc>
          <w:tcPr>
            <w:tcW w:w="3635" w:type="dxa"/>
            <w:tcBorders>
              <w:top w:val="nil"/>
              <w:left w:val="nil"/>
              <w:bottom w:val="single" w:sz="8" w:space="0" w:color="auto"/>
              <w:right w:val="single" w:sz="8" w:space="0" w:color="auto"/>
            </w:tcBorders>
            <w:tcMar>
              <w:top w:w="0" w:type="dxa"/>
              <w:left w:w="108" w:type="dxa"/>
              <w:bottom w:w="0" w:type="dxa"/>
              <w:right w:w="108" w:type="dxa"/>
            </w:tcMar>
            <w:vAlign w:val="center"/>
          </w:tcPr>
          <w:p w14:paraId="4CAB2622" w14:textId="77777777" w:rsidR="00F51EC7" w:rsidRPr="007308FD" w:rsidRDefault="00F51EC7" w:rsidP="00F51EC7">
            <w:pPr>
              <w:spacing w:before="0" w:after="200" w:line="276" w:lineRule="auto"/>
              <w:jc w:val="left"/>
              <w:rPr>
                <w:rFonts w:asciiTheme="minorHAnsi" w:hAnsiTheme="minorHAnsi" w:cstheme="minorHAnsi"/>
                <w:sz w:val="20"/>
                <w:szCs w:val="20"/>
                <w:u w:val="single"/>
              </w:rPr>
            </w:pPr>
            <w:r w:rsidRPr="007308FD">
              <w:rPr>
                <w:rFonts w:asciiTheme="minorHAnsi" w:hAnsiTheme="minorHAnsi" w:cstheme="minorHAnsi"/>
                <w:sz w:val="20"/>
                <w:szCs w:val="20"/>
                <w:u w:val="single"/>
              </w:rPr>
              <w:t>wdrożono zalecenia z w/w kontroli w całości</w:t>
            </w:r>
          </w:p>
        </w:tc>
        <w:tc>
          <w:tcPr>
            <w:tcW w:w="1639" w:type="dxa"/>
            <w:tcBorders>
              <w:top w:val="nil"/>
              <w:left w:val="nil"/>
              <w:bottom w:val="single" w:sz="8" w:space="0" w:color="auto"/>
              <w:right w:val="single" w:sz="8" w:space="0" w:color="auto"/>
            </w:tcBorders>
            <w:tcMar>
              <w:top w:w="0" w:type="dxa"/>
              <w:left w:w="108" w:type="dxa"/>
              <w:bottom w:w="0" w:type="dxa"/>
              <w:right w:w="108" w:type="dxa"/>
            </w:tcMar>
            <w:vAlign w:val="center"/>
          </w:tcPr>
          <w:p w14:paraId="5CE2D3F8" w14:textId="77777777" w:rsidR="00F51EC7" w:rsidRPr="007308FD" w:rsidRDefault="00F51EC7" w:rsidP="00F51EC7">
            <w:pPr>
              <w:spacing w:before="0" w:after="200" w:line="276" w:lineRule="auto"/>
              <w:jc w:val="left"/>
              <w:rPr>
                <w:rFonts w:asciiTheme="minorHAnsi" w:hAnsiTheme="minorHAnsi" w:cstheme="minorHAnsi"/>
                <w:sz w:val="20"/>
                <w:szCs w:val="20"/>
                <w:u w:val="single"/>
              </w:rPr>
            </w:pPr>
          </w:p>
        </w:tc>
        <w:tc>
          <w:tcPr>
            <w:tcW w:w="1604" w:type="dxa"/>
            <w:tcBorders>
              <w:top w:val="nil"/>
              <w:left w:val="nil"/>
              <w:bottom w:val="single" w:sz="8" w:space="0" w:color="auto"/>
              <w:right w:val="single" w:sz="8" w:space="0" w:color="auto"/>
            </w:tcBorders>
          </w:tcPr>
          <w:p w14:paraId="04EAC756" w14:textId="77777777" w:rsidR="00F51EC7" w:rsidRPr="007308FD" w:rsidRDefault="00F51EC7" w:rsidP="00F51EC7">
            <w:pPr>
              <w:spacing w:before="0" w:after="200" w:line="276" w:lineRule="auto"/>
              <w:jc w:val="left"/>
              <w:rPr>
                <w:rFonts w:asciiTheme="minorHAnsi" w:hAnsiTheme="minorHAnsi" w:cstheme="minorHAnsi"/>
                <w:sz w:val="20"/>
                <w:szCs w:val="20"/>
                <w:u w:val="single"/>
              </w:rPr>
            </w:pPr>
          </w:p>
        </w:tc>
      </w:tr>
      <w:tr w:rsidR="00F51EC7" w:rsidRPr="007308FD" w14:paraId="0AA4F5DF" w14:textId="77777777" w:rsidTr="00E72CEB">
        <w:trPr>
          <w:trHeight w:val="300"/>
        </w:trPr>
        <w:tc>
          <w:tcPr>
            <w:tcW w:w="1486" w:type="dxa"/>
            <w:vMerge/>
            <w:tcBorders>
              <w:top w:val="nil"/>
              <w:left w:val="single" w:sz="8" w:space="0" w:color="auto"/>
              <w:bottom w:val="single" w:sz="8" w:space="0" w:color="auto"/>
              <w:right w:val="single" w:sz="8" w:space="0" w:color="auto"/>
            </w:tcBorders>
            <w:vAlign w:val="center"/>
          </w:tcPr>
          <w:p w14:paraId="67D6FA16" w14:textId="77777777" w:rsidR="00F51EC7" w:rsidRPr="007308FD" w:rsidRDefault="00F51EC7" w:rsidP="00F51EC7">
            <w:pPr>
              <w:spacing w:before="0" w:after="200" w:line="276" w:lineRule="auto"/>
              <w:jc w:val="left"/>
              <w:rPr>
                <w:rFonts w:asciiTheme="minorHAnsi" w:hAnsiTheme="minorHAnsi" w:cstheme="minorHAnsi"/>
                <w:sz w:val="20"/>
                <w:szCs w:val="20"/>
                <w:u w:val="single"/>
              </w:rPr>
            </w:pPr>
          </w:p>
        </w:tc>
        <w:tc>
          <w:tcPr>
            <w:tcW w:w="1549" w:type="dxa"/>
            <w:vMerge/>
            <w:tcBorders>
              <w:top w:val="nil"/>
              <w:left w:val="nil"/>
              <w:bottom w:val="single" w:sz="8" w:space="0" w:color="auto"/>
              <w:right w:val="single" w:sz="8" w:space="0" w:color="auto"/>
            </w:tcBorders>
            <w:vAlign w:val="center"/>
          </w:tcPr>
          <w:p w14:paraId="3D45071E" w14:textId="77777777" w:rsidR="00F51EC7" w:rsidRPr="007308FD" w:rsidRDefault="00F51EC7" w:rsidP="00F51EC7">
            <w:pPr>
              <w:spacing w:before="0" w:after="200" w:line="276" w:lineRule="auto"/>
              <w:jc w:val="left"/>
              <w:rPr>
                <w:rFonts w:asciiTheme="minorHAnsi" w:hAnsiTheme="minorHAnsi" w:cstheme="minorHAnsi"/>
                <w:sz w:val="20"/>
                <w:szCs w:val="20"/>
                <w:u w:val="single"/>
              </w:rPr>
            </w:pPr>
          </w:p>
        </w:tc>
        <w:tc>
          <w:tcPr>
            <w:tcW w:w="3635" w:type="dxa"/>
            <w:tcBorders>
              <w:top w:val="nil"/>
              <w:left w:val="nil"/>
              <w:bottom w:val="single" w:sz="8" w:space="0" w:color="auto"/>
              <w:right w:val="single" w:sz="8" w:space="0" w:color="auto"/>
            </w:tcBorders>
            <w:tcMar>
              <w:top w:w="0" w:type="dxa"/>
              <w:left w:w="108" w:type="dxa"/>
              <w:bottom w:w="0" w:type="dxa"/>
              <w:right w:w="108" w:type="dxa"/>
            </w:tcMar>
            <w:vAlign w:val="center"/>
          </w:tcPr>
          <w:p w14:paraId="1C2EDDAC" w14:textId="77777777" w:rsidR="00F51EC7" w:rsidRPr="007308FD" w:rsidRDefault="00F51EC7" w:rsidP="00F51EC7">
            <w:pPr>
              <w:spacing w:before="0" w:after="200" w:line="276" w:lineRule="auto"/>
              <w:jc w:val="left"/>
              <w:rPr>
                <w:rFonts w:asciiTheme="minorHAnsi" w:hAnsiTheme="minorHAnsi" w:cstheme="minorHAnsi"/>
                <w:sz w:val="20"/>
                <w:szCs w:val="20"/>
                <w:u w:val="single"/>
              </w:rPr>
            </w:pPr>
            <w:r w:rsidRPr="007308FD">
              <w:rPr>
                <w:rFonts w:asciiTheme="minorHAnsi" w:hAnsiTheme="minorHAnsi" w:cstheme="minorHAnsi"/>
                <w:sz w:val="20"/>
                <w:szCs w:val="20"/>
                <w:u w:val="single"/>
              </w:rPr>
              <w:t>wdrożono zalecenia z w/w kontroli częściowo</w:t>
            </w:r>
          </w:p>
        </w:tc>
        <w:tc>
          <w:tcPr>
            <w:tcW w:w="1639" w:type="dxa"/>
            <w:tcBorders>
              <w:top w:val="nil"/>
              <w:left w:val="nil"/>
              <w:bottom w:val="single" w:sz="8" w:space="0" w:color="auto"/>
              <w:right w:val="single" w:sz="8" w:space="0" w:color="auto"/>
            </w:tcBorders>
            <w:tcMar>
              <w:top w:w="0" w:type="dxa"/>
              <w:left w:w="108" w:type="dxa"/>
              <w:bottom w:w="0" w:type="dxa"/>
              <w:right w:w="108" w:type="dxa"/>
            </w:tcMar>
            <w:vAlign w:val="center"/>
          </w:tcPr>
          <w:p w14:paraId="4CFAC5CF" w14:textId="77777777" w:rsidR="00F51EC7" w:rsidRPr="007308FD" w:rsidRDefault="00F51EC7" w:rsidP="00F51EC7">
            <w:pPr>
              <w:spacing w:before="0" w:after="200" w:line="276" w:lineRule="auto"/>
              <w:jc w:val="left"/>
              <w:rPr>
                <w:rFonts w:asciiTheme="minorHAnsi" w:hAnsiTheme="minorHAnsi" w:cstheme="minorHAnsi"/>
                <w:sz w:val="20"/>
                <w:szCs w:val="20"/>
                <w:u w:val="single"/>
              </w:rPr>
            </w:pPr>
          </w:p>
        </w:tc>
        <w:tc>
          <w:tcPr>
            <w:tcW w:w="1604" w:type="dxa"/>
            <w:tcBorders>
              <w:top w:val="nil"/>
              <w:left w:val="nil"/>
              <w:bottom w:val="single" w:sz="8" w:space="0" w:color="auto"/>
              <w:right w:val="single" w:sz="8" w:space="0" w:color="auto"/>
            </w:tcBorders>
          </w:tcPr>
          <w:p w14:paraId="4B836420" w14:textId="77777777" w:rsidR="00F51EC7" w:rsidRPr="007308FD" w:rsidRDefault="00F51EC7" w:rsidP="00F51EC7">
            <w:pPr>
              <w:spacing w:before="0" w:after="200" w:line="276" w:lineRule="auto"/>
              <w:jc w:val="left"/>
              <w:rPr>
                <w:rFonts w:asciiTheme="minorHAnsi" w:hAnsiTheme="minorHAnsi" w:cstheme="minorHAnsi"/>
                <w:sz w:val="20"/>
                <w:szCs w:val="20"/>
                <w:u w:val="single"/>
              </w:rPr>
            </w:pPr>
          </w:p>
        </w:tc>
      </w:tr>
      <w:tr w:rsidR="00F51EC7" w:rsidRPr="007308FD" w14:paraId="1EDB6928" w14:textId="77777777" w:rsidTr="00E72CEB">
        <w:trPr>
          <w:trHeight w:val="300"/>
        </w:trPr>
        <w:tc>
          <w:tcPr>
            <w:tcW w:w="1486" w:type="dxa"/>
            <w:vMerge/>
            <w:tcBorders>
              <w:top w:val="nil"/>
              <w:left w:val="single" w:sz="8" w:space="0" w:color="auto"/>
              <w:bottom w:val="single" w:sz="8" w:space="0" w:color="auto"/>
              <w:right w:val="single" w:sz="8" w:space="0" w:color="auto"/>
            </w:tcBorders>
            <w:vAlign w:val="center"/>
          </w:tcPr>
          <w:p w14:paraId="7579221B" w14:textId="77777777" w:rsidR="00F51EC7" w:rsidRPr="007308FD" w:rsidRDefault="00F51EC7" w:rsidP="00F51EC7">
            <w:pPr>
              <w:spacing w:before="0" w:after="200" w:line="276" w:lineRule="auto"/>
              <w:jc w:val="left"/>
              <w:rPr>
                <w:rFonts w:asciiTheme="minorHAnsi" w:hAnsiTheme="minorHAnsi" w:cstheme="minorHAnsi"/>
                <w:sz w:val="20"/>
                <w:szCs w:val="20"/>
                <w:u w:val="single"/>
              </w:rPr>
            </w:pPr>
          </w:p>
        </w:tc>
        <w:tc>
          <w:tcPr>
            <w:tcW w:w="1549" w:type="dxa"/>
            <w:vMerge/>
            <w:tcBorders>
              <w:top w:val="nil"/>
              <w:left w:val="nil"/>
              <w:bottom w:val="single" w:sz="8" w:space="0" w:color="auto"/>
              <w:right w:val="single" w:sz="8" w:space="0" w:color="auto"/>
            </w:tcBorders>
            <w:vAlign w:val="center"/>
          </w:tcPr>
          <w:p w14:paraId="431E6B8E" w14:textId="77777777" w:rsidR="00F51EC7" w:rsidRPr="007308FD" w:rsidRDefault="00F51EC7" w:rsidP="00F51EC7">
            <w:pPr>
              <w:spacing w:before="0" w:after="200" w:line="276" w:lineRule="auto"/>
              <w:jc w:val="left"/>
              <w:rPr>
                <w:rFonts w:asciiTheme="minorHAnsi" w:hAnsiTheme="minorHAnsi" w:cstheme="minorHAnsi"/>
                <w:sz w:val="20"/>
                <w:szCs w:val="20"/>
                <w:u w:val="single"/>
              </w:rPr>
            </w:pPr>
          </w:p>
        </w:tc>
        <w:tc>
          <w:tcPr>
            <w:tcW w:w="3635" w:type="dxa"/>
            <w:tcBorders>
              <w:top w:val="nil"/>
              <w:left w:val="nil"/>
              <w:bottom w:val="single" w:sz="8" w:space="0" w:color="auto"/>
              <w:right w:val="single" w:sz="8" w:space="0" w:color="auto"/>
            </w:tcBorders>
            <w:tcMar>
              <w:top w:w="0" w:type="dxa"/>
              <w:left w:w="108" w:type="dxa"/>
              <w:bottom w:w="0" w:type="dxa"/>
              <w:right w:w="108" w:type="dxa"/>
            </w:tcMar>
            <w:vAlign w:val="center"/>
          </w:tcPr>
          <w:p w14:paraId="01110945" w14:textId="77777777" w:rsidR="00F51EC7" w:rsidRPr="007308FD" w:rsidRDefault="00F51EC7" w:rsidP="00F51EC7">
            <w:pPr>
              <w:spacing w:before="0" w:after="200" w:line="276" w:lineRule="auto"/>
              <w:jc w:val="left"/>
              <w:rPr>
                <w:rFonts w:asciiTheme="minorHAnsi" w:hAnsiTheme="minorHAnsi" w:cstheme="minorHAnsi"/>
                <w:sz w:val="20"/>
                <w:szCs w:val="20"/>
                <w:u w:val="single"/>
              </w:rPr>
            </w:pPr>
            <w:r w:rsidRPr="007308FD">
              <w:rPr>
                <w:rFonts w:asciiTheme="minorHAnsi" w:hAnsiTheme="minorHAnsi" w:cstheme="minorHAnsi"/>
                <w:sz w:val="20"/>
                <w:szCs w:val="20"/>
                <w:u w:val="single"/>
              </w:rPr>
              <w:t xml:space="preserve">nie wdrożono zalecenia z w/w kontroli </w:t>
            </w:r>
          </w:p>
        </w:tc>
        <w:tc>
          <w:tcPr>
            <w:tcW w:w="1639" w:type="dxa"/>
            <w:tcBorders>
              <w:top w:val="nil"/>
              <w:left w:val="nil"/>
              <w:bottom w:val="single" w:sz="8" w:space="0" w:color="auto"/>
              <w:right w:val="single" w:sz="8" w:space="0" w:color="auto"/>
            </w:tcBorders>
            <w:tcMar>
              <w:top w:w="0" w:type="dxa"/>
              <w:left w:w="108" w:type="dxa"/>
              <w:bottom w:w="0" w:type="dxa"/>
              <w:right w:w="108" w:type="dxa"/>
            </w:tcMar>
            <w:vAlign w:val="center"/>
          </w:tcPr>
          <w:p w14:paraId="059D5803" w14:textId="77777777" w:rsidR="00F51EC7" w:rsidRPr="007308FD" w:rsidRDefault="00F51EC7" w:rsidP="00F51EC7">
            <w:pPr>
              <w:spacing w:before="0" w:after="200" w:line="276" w:lineRule="auto"/>
              <w:jc w:val="left"/>
              <w:rPr>
                <w:rFonts w:asciiTheme="minorHAnsi" w:hAnsiTheme="minorHAnsi" w:cstheme="minorHAnsi"/>
                <w:sz w:val="20"/>
                <w:szCs w:val="20"/>
                <w:u w:val="single"/>
              </w:rPr>
            </w:pPr>
          </w:p>
        </w:tc>
        <w:tc>
          <w:tcPr>
            <w:tcW w:w="1604" w:type="dxa"/>
            <w:tcBorders>
              <w:top w:val="nil"/>
              <w:left w:val="nil"/>
              <w:bottom w:val="single" w:sz="8" w:space="0" w:color="auto"/>
              <w:right w:val="single" w:sz="8" w:space="0" w:color="auto"/>
            </w:tcBorders>
          </w:tcPr>
          <w:p w14:paraId="00462A8F" w14:textId="77777777" w:rsidR="00F51EC7" w:rsidRPr="007308FD" w:rsidRDefault="00F51EC7" w:rsidP="00F51EC7">
            <w:pPr>
              <w:spacing w:before="0" w:after="200" w:line="276" w:lineRule="auto"/>
              <w:jc w:val="left"/>
              <w:rPr>
                <w:rFonts w:asciiTheme="minorHAnsi" w:hAnsiTheme="minorHAnsi" w:cstheme="minorHAnsi"/>
                <w:sz w:val="20"/>
                <w:szCs w:val="20"/>
                <w:u w:val="single"/>
              </w:rPr>
            </w:pPr>
          </w:p>
        </w:tc>
      </w:tr>
      <w:tr w:rsidR="00F51EC7" w:rsidRPr="007308FD" w14:paraId="3CB70228" w14:textId="77777777" w:rsidTr="00E72CEB">
        <w:trPr>
          <w:trHeight w:val="300"/>
        </w:trPr>
        <w:tc>
          <w:tcPr>
            <w:tcW w:w="1486" w:type="dxa"/>
            <w:vMerge/>
            <w:tcBorders>
              <w:top w:val="nil"/>
              <w:left w:val="single" w:sz="8" w:space="0" w:color="auto"/>
              <w:bottom w:val="single" w:sz="8" w:space="0" w:color="auto"/>
              <w:right w:val="single" w:sz="8" w:space="0" w:color="auto"/>
            </w:tcBorders>
            <w:vAlign w:val="center"/>
          </w:tcPr>
          <w:p w14:paraId="625DD662" w14:textId="77777777" w:rsidR="00F51EC7" w:rsidRPr="007308FD" w:rsidRDefault="00F51EC7" w:rsidP="00F51EC7">
            <w:pPr>
              <w:spacing w:before="0" w:after="200" w:line="276" w:lineRule="auto"/>
              <w:jc w:val="left"/>
              <w:rPr>
                <w:rFonts w:asciiTheme="minorHAnsi" w:hAnsiTheme="minorHAnsi" w:cstheme="minorHAnsi"/>
                <w:sz w:val="20"/>
                <w:szCs w:val="20"/>
                <w:u w:val="single"/>
              </w:rPr>
            </w:pPr>
          </w:p>
        </w:tc>
        <w:tc>
          <w:tcPr>
            <w:tcW w:w="1549" w:type="dxa"/>
            <w:vMerge/>
            <w:tcBorders>
              <w:top w:val="nil"/>
              <w:left w:val="nil"/>
              <w:bottom w:val="single" w:sz="8" w:space="0" w:color="auto"/>
              <w:right w:val="single" w:sz="8" w:space="0" w:color="auto"/>
            </w:tcBorders>
            <w:vAlign w:val="center"/>
          </w:tcPr>
          <w:p w14:paraId="44F662DD" w14:textId="77777777" w:rsidR="00F51EC7" w:rsidRPr="007308FD" w:rsidRDefault="00F51EC7" w:rsidP="00F51EC7">
            <w:pPr>
              <w:spacing w:before="0" w:after="200" w:line="276" w:lineRule="auto"/>
              <w:jc w:val="left"/>
              <w:rPr>
                <w:rFonts w:asciiTheme="minorHAnsi" w:hAnsiTheme="minorHAnsi" w:cstheme="minorHAnsi"/>
                <w:sz w:val="20"/>
                <w:szCs w:val="20"/>
                <w:u w:val="single"/>
              </w:rPr>
            </w:pPr>
          </w:p>
        </w:tc>
        <w:tc>
          <w:tcPr>
            <w:tcW w:w="3635" w:type="dxa"/>
            <w:tcBorders>
              <w:top w:val="nil"/>
              <w:left w:val="nil"/>
              <w:bottom w:val="single" w:sz="8" w:space="0" w:color="auto"/>
              <w:right w:val="single" w:sz="8" w:space="0" w:color="auto"/>
            </w:tcBorders>
            <w:tcMar>
              <w:top w:w="0" w:type="dxa"/>
              <w:left w:w="108" w:type="dxa"/>
              <w:bottom w:w="0" w:type="dxa"/>
              <w:right w:w="108" w:type="dxa"/>
            </w:tcMar>
            <w:vAlign w:val="center"/>
          </w:tcPr>
          <w:p w14:paraId="3B3B9C64" w14:textId="77777777" w:rsidR="00F51EC7" w:rsidRPr="007308FD" w:rsidRDefault="00F51EC7" w:rsidP="00F51EC7">
            <w:pPr>
              <w:spacing w:before="0" w:after="200" w:line="276" w:lineRule="auto"/>
              <w:jc w:val="left"/>
              <w:rPr>
                <w:rFonts w:asciiTheme="minorHAnsi" w:hAnsiTheme="minorHAnsi" w:cstheme="minorHAnsi"/>
                <w:sz w:val="20"/>
                <w:szCs w:val="20"/>
                <w:u w:val="single"/>
              </w:rPr>
            </w:pPr>
            <w:r w:rsidRPr="007308FD">
              <w:rPr>
                <w:rFonts w:asciiTheme="minorHAnsi" w:hAnsiTheme="minorHAnsi" w:cstheme="minorHAnsi"/>
                <w:sz w:val="20"/>
                <w:szCs w:val="20"/>
                <w:u w:val="single"/>
              </w:rPr>
              <w:t>zaimplementowano klasyfikację informacji.</w:t>
            </w:r>
          </w:p>
        </w:tc>
        <w:tc>
          <w:tcPr>
            <w:tcW w:w="1639" w:type="dxa"/>
            <w:tcBorders>
              <w:top w:val="nil"/>
              <w:left w:val="nil"/>
              <w:bottom w:val="single" w:sz="8" w:space="0" w:color="auto"/>
              <w:right w:val="single" w:sz="8" w:space="0" w:color="auto"/>
            </w:tcBorders>
            <w:tcMar>
              <w:top w:w="0" w:type="dxa"/>
              <w:left w:w="108" w:type="dxa"/>
              <w:bottom w:w="0" w:type="dxa"/>
              <w:right w:w="108" w:type="dxa"/>
            </w:tcMar>
            <w:vAlign w:val="center"/>
          </w:tcPr>
          <w:p w14:paraId="78EB7593" w14:textId="77777777" w:rsidR="00F51EC7" w:rsidRPr="007308FD" w:rsidRDefault="00F51EC7" w:rsidP="00F51EC7">
            <w:pPr>
              <w:spacing w:before="0" w:after="200" w:line="276" w:lineRule="auto"/>
              <w:jc w:val="left"/>
              <w:rPr>
                <w:rFonts w:asciiTheme="minorHAnsi" w:hAnsiTheme="minorHAnsi" w:cstheme="minorHAnsi"/>
                <w:sz w:val="20"/>
                <w:szCs w:val="20"/>
                <w:u w:val="single"/>
              </w:rPr>
            </w:pPr>
          </w:p>
        </w:tc>
        <w:tc>
          <w:tcPr>
            <w:tcW w:w="1604" w:type="dxa"/>
            <w:tcBorders>
              <w:top w:val="nil"/>
              <w:left w:val="nil"/>
              <w:bottom w:val="single" w:sz="8" w:space="0" w:color="auto"/>
              <w:right w:val="single" w:sz="8" w:space="0" w:color="auto"/>
            </w:tcBorders>
          </w:tcPr>
          <w:p w14:paraId="7C0A9304" w14:textId="77777777" w:rsidR="00F51EC7" w:rsidRPr="007308FD" w:rsidRDefault="00F51EC7" w:rsidP="00F51EC7">
            <w:pPr>
              <w:spacing w:before="0" w:after="200" w:line="276" w:lineRule="auto"/>
              <w:jc w:val="left"/>
              <w:rPr>
                <w:rFonts w:asciiTheme="minorHAnsi" w:hAnsiTheme="minorHAnsi" w:cstheme="minorHAnsi"/>
                <w:sz w:val="20"/>
                <w:szCs w:val="20"/>
                <w:u w:val="single"/>
              </w:rPr>
            </w:pPr>
          </w:p>
        </w:tc>
      </w:tr>
      <w:tr w:rsidR="00F51EC7" w:rsidRPr="007308FD" w14:paraId="55CE4889" w14:textId="77777777" w:rsidTr="00E72CEB">
        <w:trPr>
          <w:trHeight w:val="300"/>
        </w:trPr>
        <w:tc>
          <w:tcPr>
            <w:tcW w:w="1486" w:type="dxa"/>
            <w:vMerge/>
            <w:tcBorders>
              <w:top w:val="nil"/>
              <w:left w:val="single" w:sz="8" w:space="0" w:color="auto"/>
              <w:bottom w:val="single" w:sz="8" w:space="0" w:color="auto"/>
              <w:right w:val="single" w:sz="8" w:space="0" w:color="auto"/>
            </w:tcBorders>
            <w:vAlign w:val="center"/>
          </w:tcPr>
          <w:p w14:paraId="53DA7C31" w14:textId="77777777" w:rsidR="00F51EC7" w:rsidRPr="007308FD" w:rsidRDefault="00F51EC7" w:rsidP="00F51EC7">
            <w:pPr>
              <w:spacing w:before="0" w:after="200" w:line="276" w:lineRule="auto"/>
              <w:jc w:val="left"/>
              <w:rPr>
                <w:rFonts w:asciiTheme="minorHAnsi" w:hAnsiTheme="minorHAnsi" w:cstheme="minorHAnsi"/>
                <w:sz w:val="20"/>
                <w:szCs w:val="20"/>
                <w:u w:val="single"/>
              </w:rPr>
            </w:pPr>
          </w:p>
        </w:tc>
        <w:tc>
          <w:tcPr>
            <w:tcW w:w="1549" w:type="dxa"/>
            <w:vMerge/>
            <w:tcBorders>
              <w:top w:val="nil"/>
              <w:left w:val="nil"/>
              <w:bottom w:val="single" w:sz="8" w:space="0" w:color="auto"/>
              <w:right w:val="single" w:sz="8" w:space="0" w:color="auto"/>
            </w:tcBorders>
            <w:vAlign w:val="center"/>
          </w:tcPr>
          <w:p w14:paraId="7FDB3E76" w14:textId="77777777" w:rsidR="00F51EC7" w:rsidRPr="007308FD" w:rsidRDefault="00F51EC7" w:rsidP="00F51EC7">
            <w:pPr>
              <w:spacing w:before="0" w:after="200" w:line="276" w:lineRule="auto"/>
              <w:jc w:val="left"/>
              <w:rPr>
                <w:rFonts w:asciiTheme="minorHAnsi" w:hAnsiTheme="minorHAnsi" w:cstheme="minorHAnsi"/>
                <w:sz w:val="20"/>
                <w:szCs w:val="20"/>
                <w:u w:val="single"/>
              </w:rPr>
            </w:pPr>
          </w:p>
        </w:tc>
        <w:tc>
          <w:tcPr>
            <w:tcW w:w="3635" w:type="dxa"/>
            <w:tcBorders>
              <w:top w:val="nil"/>
              <w:left w:val="nil"/>
              <w:bottom w:val="single" w:sz="8" w:space="0" w:color="auto"/>
              <w:right w:val="single" w:sz="8" w:space="0" w:color="auto"/>
            </w:tcBorders>
            <w:tcMar>
              <w:top w:w="0" w:type="dxa"/>
              <w:left w:w="108" w:type="dxa"/>
              <w:bottom w:w="0" w:type="dxa"/>
              <w:right w:w="108" w:type="dxa"/>
            </w:tcMar>
            <w:vAlign w:val="center"/>
          </w:tcPr>
          <w:p w14:paraId="18F82CD5" w14:textId="77777777" w:rsidR="00F51EC7" w:rsidRPr="007308FD" w:rsidRDefault="00F51EC7" w:rsidP="00F51EC7">
            <w:pPr>
              <w:spacing w:before="0" w:after="200" w:line="276" w:lineRule="auto"/>
              <w:jc w:val="left"/>
              <w:rPr>
                <w:rFonts w:asciiTheme="minorHAnsi" w:hAnsiTheme="minorHAnsi" w:cstheme="minorHAnsi"/>
                <w:sz w:val="20"/>
                <w:szCs w:val="20"/>
                <w:u w:val="single"/>
              </w:rPr>
            </w:pPr>
            <w:r w:rsidRPr="007308FD">
              <w:rPr>
                <w:rFonts w:asciiTheme="minorHAnsi" w:hAnsiTheme="minorHAnsi" w:cstheme="minorHAnsi"/>
                <w:sz w:val="20"/>
                <w:szCs w:val="20"/>
                <w:u w:val="single"/>
              </w:rPr>
              <w:t>zaimplementowano postępowanie z informacją.</w:t>
            </w:r>
          </w:p>
        </w:tc>
        <w:tc>
          <w:tcPr>
            <w:tcW w:w="1639" w:type="dxa"/>
            <w:tcBorders>
              <w:top w:val="nil"/>
              <w:left w:val="nil"/>
              <w:bottom w:val="single" w:sz="8" w:space="0" w:color="auto"/>
              <w:right w:val="single" w:sz="8" w:space="0" w:color="auto"/>
            </w:tcBorders>
            <w:tcMar>
              <w:top w:w="0" w:type="dxa"/>
              <w:left w:w="108" w:type="dxa"/>
              <w:bottom w:w="0" w:type="dxa"/>
              <w:right w:w="108" w:type="dxa"/>
            </w:tcMar>
            <w:vAlign w:val="center"/>
          </w:tcPr>
          <w:p w14:paraId="03DC9384" w14:textId="77777777" w:rsidR="00F51EC7" w:rsidRPr="007308FD" w:rsidRDefault="00F51EC7" w:rsidP="00F51EC7">
            <w:pPr>
              <w:spacing w:before="0" w:after="200" w:line="276" w:lineRule="auto"/>
              <w:jc w:val="left"/>
              <w:rPr>
                <w:rFonts w:asciiTheme="minorHAnsi" w:hAnsiTheme="minorHAnsi" w:cstheme="minorHAnsi"/>
                <w:sz w:val="20"/>
                <w:szCs w:val="20"/>
                <w:u w:val="single"/>
              </w:rPr>
            </w:pPr>
          </w:p>
        </w:tc>
        <w:tc>
          <w:tcPr>
            <w:tcW w:w="1604" w:type="dxa"/>
            <w:tcBorders>
              <w:top w:val="nil"/>
              <w:left w:val="nil"/>
              <w:bottom w:val="single" w:sz="8" w:space="0" w:color="auto"/>
              <w:right w:val="single" w:sz="8" w:space="0" w:color="auto"/>
            </w:tcBorders>
          </w:tcPr>
          <w:p w14:paraId="4013E1E8" w14:textId="77777777" w:rsidR="00F51EC7" w:rsidRPr="007308FD" w:rsidRDefault="00F51EC7" w:rsidP="00F51EC7">
            <w:pPr>
              <w:spacing w:before="0" w:after="200" w:line="276" w:lineRule="auto"/>
              <w:jc w:val="left"/>
              <w:rPr>
                <w:rFonts w:asciiTheme="minorHAnsi" w:hAnsiTheme="minorHAnsi" w:cstheme="minorHAnsi"/>
                <w:sz w:val="20"/>
                <w:szCs w:val="20"/>
                <w:u w:val="single"/>
              </w:rPr>
            </w:pPr>
          </w:p>
        </w:tc>
      </w:tr>
      <w:tr w:rsidR="00F51EC7" w:rsidRPr="007308FD" w14:paraId="0603F7F9" w14:textId="77777777" w:rsidTr="00E72CEB">
        <w:trPr>
          <w:trHeight w:val="300"/>
        </w:trPr>
        <w:tc>
          <w:tcPr>
            <w:tcW w:w="1486" w:type="dxa"/>
            <w:vMerge/>
            <w:tcBorders>
              <w:top w:val="nil"/>
              <w:left w:val="single" w:sz="8" w:space="0" w:color="auto"/>
              <w:bottom w:val="single" w:sz="8" w:space="0" w:color="auto"/>
              <w:right w:val="single" w:sz="8" w:space="0" w:color="auto"/>
            </w:tcBorders>
            <w:vAlign w:val="center"/>
          </w:tcPr>
          <w:p w14:paraId="65C1A601" w14:textId="77777777" w:rsidR="00F51EC7" w:rsidRPr="007308FD" w:rsidRDefault="00F51EC7" w:rsidP="00F51EC7">
            <w:pPr>
              <w:spacing w:before="0" w:after="200" w:line="276" w:lineRule="auto"/>
              <w:jc w:val="left"/>
              <w:rPr>
                <w:rFonts w:asciiTheme="minorHAnsi" w:hAnsiTheme="minorHAnsi" w:cstheme="minorHAnsi"/>
                <w:sz w:val="20"/>
                <w:szCs w:val="20"/>
                <w:u w:val="single"/>
              </w:rPr>
            </w:pPr>
          </w:p>
        </w:tc>
        <w:tc>
          <w:tcPr>
            <w:tcW w:w="1549" w:type="dxa"/>
            <w:vMerge/>
            <w:tcBorders>
              <w:top w:val="nil"/>
              <w:left w:val="nil"/>
              <w:bottom w:val="single" w:sz="8" w:space="0" w:color="auto"/>
              <w:right w:val="single" w:sz="8" w:space="0" w:color="auto"/>
            </w:tcBorders>
            <w:vAlign w:val="center"/>
          </w:tcPr>
          <w:p w14:paraId="510A6654" w14:textId="77777777" w:rsidR="00F51EC7" w:rsidRPr="007308FD" w:rsidRDefault="00F51EC7" w:rsidP="00F51EC7">
            <w:pPr>
              <w:spacing w:before="0" w:after="200" w:line="276" w:lineRule="auto"/>
              <w:jc w:val="left"/>
              <w:rPr>
                <w:rFonts w:asciiTheme="minorHAnsi" w:hAnsiTheme="minorHAnsi" w:cstheme="minorHAnsi"/>
                <w:sz w:val="20"/>
                <w:szCs w:val="20"/>
                <w:u w:val="single"/>
              </w:rPr>
            </w:pPr>
          </w:p>
        </w:tc>
        <w:tc>
          <w:tcPr>
            <w:tcW w:w="3635" w:type="dxa"/>
            <w:tcBorders>
              <w:top w:val="nil"/>
              <w:left w:val="nil"/>
              <w:bottom w:val="single" w:sz="8" w:space="0" w:color="auto"/>
              <w:right w:val="single" w:sz="8" w:space="0" w:color="auto"/>
            </w:tcBorders>
            <w:tcMar>
              <w:top w:w="0" w:type="dxa"/>
              <w:left w:w="108" w:type="dxa"/>
              <w:bottom w:w="0" w:type="dxa"/>
              <w:right w:w="108" w:type="dxa"/>
            </w:tcMar>
            <w:vAlign w:val="center"/>
          </w:tcPr>
          <w:p w14:paraId="170488EC" w14:textId="77777777" w:rsidR="00F51EC7" w:rsidRPr="007308FD" w:rsidRDefault="00F51EC7" w:rsidP="00F51EC7">
            <w:pPr>
              <w:spacing w:before="0" w:after="200" w:line="276" w:lineRule="auto"/>
              <w:jc w:val="left"/>
              <w:rPr>
                <w:rFonts w:asciiTheme="minorHAnsi" w:hAnsiTheme="minorHAnsi" w:cstheme="minorHAnsi"/>
                <w:sz w:val="20"/>
                <w:szCs w:val="20"/>
                <w:u w:val="single"/>
              </w:rPr>
            </w:pPr>
            <w:r w:rsidRPr="007308FD">
              <w:rPr>
                <w:rFonts w:asciiTheme="minorHAnsi" w:hAnsiTheme="minorHAnsi" w:cstheme="minorHAnsi"/>
                <w:sz w:val="20"/>
                <w:szCs w:val="20"/>
                <w:u w:val="single"/>
              </w:rPr>
              <w:t>zaimplementowano obsługę incydentów dot. ochrony danych osobowych.</w:t>
            </w:r>
          </w:p>
        </w:tc>
        <w:tc>
          <w:tcPr>
            <w:tcW w:w="1639" w:type="dxa"/>
            <w:tcBorders>
              <w:top w:val="nil"/>
              <w:left w:val="nil"/>
              <w:bottom w:val="single" w:sz="8" w:space="0" w:color="auto"/>
              <w:right w:val="single" w:sz="8" w:space="0" w:color="auto"/>
            </w:tcBorders>
            <w:tcMar>
              <w:top w:w="0" w:type="dxa"/>
              <w:left w:w="108" w:type="dxa"/>
              <w:bottom w:w="0" w:type="dxa"/>
              <w:right w:w="108" w:type="dxa"/>
            </w:tcMar>
            <w:vAlign w:val="center"/>
          </w:tcPr>
          <w:p w14:paraId="2405887F" w14:textId="77777777" w:rsidR="00F51EC7" w:rsidRPr="007308FD" w:rsidRDefault="00F51EC7" w:rsidP="00F51EC7">
            <w:pPr>
              <w:spacing w:before="0" w:after="200" w:line="276" w:lineRule="auto"/>
              <w:jc w:val="left"/>
              <w:rPr>
                <w:rFonts w:asciiTheme="minorHAnsi" w:hAnsiTheme="minorHAnsi" w:cstheme="minorHAnsi"/>
                <w:sz w:val="20"/>
                <w:szCs w:val="20"/>
                <w:u w:val="single"/>
              </w:rPr>
            </w:pPr>
          </w:p>
        </w:tc>
        <w:tc>
          <w:tcPr>
            <w:tcW w:w="1604" w:type="dxa"/>
            <w:tcBorders>
              <w:top w:val="nil"/>
              <w:left w:val="nil"/>
              <w:bottom w:val="single" w:sz="8" w:space="0" w:color="auto"/>
              <w:right w:val="single" w:sz="8" w:space="0" w:color="auto"/>
            </w:tcBorders>
          </w:tcPr>
          <w:p w14:paraId="035243E9" w14:textId="77777777" w:rsidR="00F51EC7" w:rsidRPr="007308FD" w:rsidRDefault="00F51EC7" w:rsidP="00F51EC7">
            <w:pPr>
              <w:spacing w:before="0" w:after="200" w:line="276" w:lineRule="auto"/>
              <w:jc w:val="left"/>
              <w:rPr>
                <w:rFonts w:asciiTheme="minorHAnsi" w:hAnsiTheme="minorHAnsi" w:cstheme="minorHAnsi"/>
                <w:sz w:val="20"/>
                <w:szCs w:val="20"/>
                <w:u w:val="single"/>
              </w:rPr>
            </w:pPr>
          </w:p>
        </w:tc>
      </w:tr>
      <w:tr w:rsidR="00F51EC7" w:rsidRPr="007308FD" w14:paraId="6C603B6D" w14:textId="77777777" w:rsidTr="00E72CEB">
        <w:trPr>
          <w:trHeight w:val="315"/>
        </w:trPr>
        <w:tc>
          <w:tcPr>
            <w:tcW w:w="1486" w:type="dxa"/>
            <w:vMerge/>
            <w:tcBorders>
              <w:top w:val="nil"/>
              <w:left w:val="single" w:sz="8" w:space="0" w:color="auto"/>
              <w:bottom w:val="single" w:sz="8" w:space="0" w:color="auto"/>
              <w:right w:val="single" w:sz="8" w:space="0" w:color="auto"/>
            </w:tcBorders>
            <w:vAlign w:val="center"/>
            <w:hideMark/>
          </w:tcPr>
          <w:p w14:paraId="614CB305" w14:textId="77777777" w:rsidR="00F51EC7" w:rsidRPr="007308FD" w:rsidRDefault="00F51EC7" w:rsidP="00F51EC7">
            <w:pPr>
              <w:spacing w:before="0" w:after="200" w:line="276" w:lineRule="auto"/>
              <w:jc w:val="left"/>
              <w:rPr>
                <w:rFonts w:asciiTheme="minorHAnsi" w:hAnsiTheme="minorHAnsi" w:cstheme="minorHAnsi"/>
                <w:sz w:val="20"/>
                <w:szCs w:val="20"/>
                <w:u w:val="single"/>
              </w:rPr>
            </w:pPr>
          </w:p>
        </w:tc>
        <w:tc>
          <w:tcPr>
            <w:tcW w:w="1549" w:type="dxa"/>
            <w:vMerge/>
            <w:tcBorders>
              <w:top w:val="nil"/>
              <w:left w:val="nil"/>
              <w:bottom w:val="single" w:sz="8" w:space="0" w:color="auto"/>
              <w:right w:val="single" w:sz="8" w:space="0" w:color="auto"/>
            </w:tcBorders>
            <w:vAlign w:val="center"/>
            <w:hideMark/>
          </w:tcPr>
          <w:p w14:paraId="567CB40D" w14:textId="77777777" w:rsidR="00F51EC7" w:rsidRPr="007308FD" w:rsidRDefault="00F51EC7" w:rsidP="00F51EC7">
            <w:pPr>
              <w:spacing w:before="0" w:after="200" w:line="276" w:lineRule="auto"/>
              <w:jc w:val="left"/>
              <w:rPr>
                <w:rFonts w:asciiTheme="minorHAnsi" w:hAnsiTheme="minorHAnsi" w:cstheme="minorHAnsi"/>
                <w:sz w:val="20"/>
                <w:szCs w:val="20"/>
                <w:u w:val="single"/>
              </w:rPr>
            </w:pPr>
          </w:p>
        </w:tc>
        <w:tc>
          <w:tcPr>
            <w:tcW w:w="3635" w:type="dxa"/>
            <w:tcBorders>
              <w:top w:val="nil"/>
              <w:left w:val="nil"/>
              <w:bottom w:val="single" w:sz="8" w:space="0" w:color="auto"/>
              <w:right w:val="single" w:sz="8" w:space="0" w:color="auto"/>
            </w:tcBorders>
            <w:tcMar>
              <w:top w:w="0" w:type="dxa"/>
              <w:left w:w="108" w:type="dxa"/>
              <w:bottom w:w="0" w:type="dxa"/>
              <w:right w:w="108" w:type="dxa"/>
            </w:tcMar>
            <w:hideMark/>
          </w:tcPr>
          <w:p w14:paraId="09144133" w14:textId="77777777" w:rsidR="00F51EC7" w:rsidRPr="007308FD" w:rsidRDefault="00F51EC7" w:rsidP="00F51EC7">
            <w:pPr>
              <w:spacing w:before="0" w:after="200" w:line="276" w:lineRule="auto"/>
              <w:jc w:val="left"/>
              <w:rPr>
                <w:rFonts w:asciiTheme="minorHAnsi" w:hAnsiTheme="minorHAnsi" w:cstheme="minorHAnsi"/>
                <w:sz w:val="20"/>
                <w:szCs w:val="20"/>
                <w:u w:val="single"/>
              </w:rPr>
            </w:pPr>
            <w:r w:rsidRPr="007308FD">
              <w:rPr>
                <w:rFonts w:asciiTheme="minorHAnsi" w:hAnsiTheme="minorHAnsi" w:cstheme="minorHAnsi"/>
                <w:sz w:val="20"/>
                <w:szCs w:val="20"/>
                <w:u w:val="single"/>
              </w:rPr>
              <w:t>zarządzanie ryzykiem przetwarzania danych osobowych</w:t>
            </w:r>
          </w:p>
        </w:tc>
        <w:tc>
          <w:tcPr>
            <w:tcW w:w="1639" w:type="dxa"/>
            <w:tcBorders>
              <w:top w:val="nil"/>
              <w:left w:val="nil"/>
              <w:bottom w:val="single" w:sz="8" w:space="0" w:color="auto"/>
              <w:right w:val="single" w:sz="8" w:space="0" w:color="auto"/>
            </w:tcBorders>
            <w:tcMar>
              <w:top w:w="0" w:type="dxa"/>
              <w:left w:w="108" w:type="dxa"/>
              <w:bottom w:w="0" w:type="dxa"/>
              <w:right w:w="108" w:type="dxa"/>
            </w:tcMar>
            <w:vAlign w:val="center"/>
          </w:tcPr>
          <w:p w14:paraId="6915F946" w14:textId="77777777" w:rsidR="00F51EC7" w:rsidRPr="007308FD" w:rsidRDefault="00F51EC7" w:rsidP="00F51EC7">
            <w:pPr>
              <w:spacing w:before="0" w:after="200" w:line="276" w:lineRule="auto"/>
              <w:jc w:val="left"/>
              <w:rPr>
                <w:rFonts w:asciiTheme="minorHAnsi" w:hAnsiTheme="minorHAnsi" w:cstheme="minorHAnsi"/>
                <w:sz w:val="20"/>
                <w:szCs w:val="20"/>
                <w:u w:val="single"/>
              </w:rPr>
            </w:pPr>
            <w:r w:rsidRPr="007308FD">
              <w:rPr>
                <w:rFonts w:asciiTheme="minorHAnsi" w:hAnsiTheme="minorHAnsi" w:cstheme="minorHAnsi"/>
                <w:sz w:val="20"/>
                <w:szCs w:val="20"/>
                <w:u w:val="single"/>
              </w:rPr>
              <w:t>x</w:t>
            </w:r>
          </w:p>
        </w:tc>
        <w:tc>
          <w:tcPr>
            <w:tcW w:w="1604" w:type="dxa"/>
            <w:tcBorders>
              <w:top w:val="nil"/>
              <w:left w:val="nil"/>
              <w:bottom w:val="single" w:sz="8" w:space="0" w:color="auto"/>
              <w:right w:val="single" w:sz="8" w:space="0" w:color="auto"/>
            </w:tcBorders>
          </w:tcPr>
          <w:p w14:paraId="0B08D1AB" w14:textId="77777777" w:rsidR="00F51EC7" w:rsidRPr="007308FD" w:rsidRDefault="00F51EC7" w:rsidP="00F51EC7">
            <w:pPr>
              <w:spacing w:before="0" w:after="200" w:line="276" w:lineRule="auto"/>
              <w:jc w:val="left"/>
              <w:rPr>
                <w:rFonts w:asciiTheme="minorHAnsi" w:hAnsiTheme="minorHAnsi" w:cstheme="minorHAnsi"/>
                <w:sz w:val="20"/>
                <w:szCs w:val="20"/>
                <w:u w:val="single"/>
              </w:rPr>
            </w:pPr>
          </w:p>
        </w:tc>
      </w:tr>
      <w:tr w:rsidR="00F51EC7" w:rsidRPr="007308FD" w14:paraId="4B3BB3E6" w14:textId="77777777" w:rsidTr="00E72CEB">
        <w:trPr>
          <w:trHeight w:val="300"/>
        </w:trPr>
        <w:tc>
          <w:tcPr>
            <w:tcW w:w="1486" w:type="dxa"/>
            <w:vMerge w:val="restar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2D4A82D" w14:textId="77777777" w:rsidR="00F51EC7" w:rsidRPr="007308FD" w:rsidRDefault="00F51EC7" w:rsidP="00F51EC7">
            <w:pPr>
              <w:spacing w:before="0" w:after="200" w:line="276" w:lineRule="auto"/>
              <w:jc w:val="left"/>
              <w:rPr>
                <w:rFonts w:asciiTheme="minorHAnsi" w:hAnsiTheme="minorHAnsi" w:cstheme="minorHAnsi"/>
                <w:sz w:val="20"/>
                <w:szCs w:val="20"/>
                <w:u w:val="single"/>
              </w:rPr>
            </w:pPr>
            <w:r w:rsidRPr="007308FD">
              <w:rPr>
                <w:rFonts w:asciiTheme="minorHAnsi" w:hAnsiTheme="minorHAnsi" w:cstheme="minorHAnsi"/>
                <w:sz w:val="20"/>
                <w:szCs w:val="20"/>
                <w:u w:val="single"/>
              </w:rPr>
              <w:t>środki techniczne</w:t>
            </w:r>
          </w:p>
        </w:tc>
        <w:tc>
          <w:tcPr>
            <w:tcW w:w="1549" w:type="dxa"/>
            <w:vMerge w:val="restart"/>
            <w:tcBorders>
              <w:top w:val="nil"/>
              <w:left w:val="nil"/>
              <w:bottom w:val="single" w:sz="8" w:space="0" w:color="auto"/>
              <w:right w:val="single" w:sz="8" w:space="0" w:color="auto"/>
            </w:tcBorders>
            <w:tcMar>
              <w:top w:w="0" w:type="dxa"/>
              <w:left w:w="108" w:type="dxa"/>
              <w:bottom w:w="0" w:type="dxa"/>
              <w:right w:w="108" w:type="dxa"/>
            </w:tcMar>
            <w:hideMark/>
          </w:tcPr>
          <w:p w14:paraId="7344AF9E" w14:textId="77777777" w:rsidR="00F51EC7" w:rsidRPr="007308FD" w:rsidRDefault="00F51EC7" w:rsidP="00F51EC7">
            <w:pPr>
              <w:spacing w:before="0" w:after="200" w:line="276" w:lineRule="auto"/>
              <w:jc w:val="left"/>
              <w:rPr>
                <w:rFonts w:asciiTheme="minorHAnsi" w:hAnsiTheme="minorHAnsi" w:cstheme="minorHAnsi"/>
                <w:sz w:val="20"/>
                <w:szCs w:val="20"/>
                <w:u w:val="single"/>
              </w:rPr>
            </w:pPr>
            <w:r w:rsidRPr="007308FD">
              <w:rPr>
                <w:rFonts w:asciiTheme="minorHAnsi" w:hAnsiTheme="minorHAnsi" w:cstheme="minorHAnsi"/>
                <w:sz w:val="20"/>
                <w:szCs w:val="20"/>
                <w:u w:val="single"/>
              </w:rPr>
              <w:t>zabezpieczenia teleinformatyczne</w:t>
            </w:r>
          </w:p>
        </w:tc>
        <w:tc>
          <w:tcPr>
            <w:tcW w:w="3635" w:type="dxa"/>
            <w:tcBorders>
              <w:top w:val="nil"/>
              <w:left w:val="nil"/>
              <w:bottom w:val="single" w:sz="8" w:space="0" w:color="auto"/>
              <w:right w:val="single" w:sz="8" w:space="0" w:color="auto"/>
            </w:tcBorders>
            <w:tcMar>
              <w:top w:w="0" w:type="dxa"/>
              <w:left w:w="108" w:type="dxa"/>
              <w:bottom w:w="0" w:type="dxa"/>
              <w:right w:w="108" w:type="dxa"/>
            </w:tcMar>
            <w:hideMark/>
          </w:tcPr>
          <w:p w14:paraId="2D124878" w14:textId="77777777" w:rsidR="00F51EC7" w:rsidRPr="007308FD" w:rsidRDefault="00F51EC7" w:rsidP="00F51EC7">
            <w:pPr>
              <w:spacing w:before="0" w:after="200" w:line="276" w:lineRule="auto"/>
              <w:jc w:val="left"/>
              <w:rPr>
                <w:rFonts w:asciiTheme="minorHAnsi" w:hAnsiTheme="minorHAnsi" w:cstheme="minorHAnsi"/>
                <w:sz w:val="20"/>
                <w:szCs w:val="20"/>
                <w:u w:val="single"/>
              </w:rPr>
            </w:pPr>
            <w:r w:rsidRPr="007308FD">
              <w:rPr>
                <w:rFonts w:asciiTheme="minorHAnsi" w:hAnsiTheme="minorHAnsi" w:cstheme="minorHAnsi"/>
                <w:sz w:val="20"/>
                <w:szCs w:val="20"/>
                <w:u w:val="single"/>
              </w:rPr>
              <w:t>kontrole dostępu (rejestrowanie i wyrejestrowywanie użytkowników, zarządzanie hasłami, użycie uprzywilejowanych programów narzędziowych</w:t>
            </w:r>
          </w:p>
        </w:tc>
        <w:tc>
          <w:tcPr>
            <w:tcW w:w="1639" w:type="dxa"/>
            <w:tcBorders>
              <w:top w:val="nil"/>
              <w:left w:val="nil"/>
              <w:bottom w:val="single" w:sz="8" w:space="0" w:color="auto"/>
              <w:right w:val="single" w:sz="8" w:space="0" w:color="auto"/>
            </w:tcBorders>
            <w:tcMar>
              <w:top w:w="0" w:type="dxa"/>
              <w:left w:w="108" w:type="dxa"/>
              <w:bottom w:w="0" w:type="dxa"/>
              <w:right w:w="108" w:type="dxa"/>
            </w:tcMar>
            <w:vAlign w:val="center"/>
          </w:tcPr>
          <w:p w14:paraId="3172F80A" w14:textId="77777777" w:rsidR="00F51EC7" w:rsidRPr="007308FD" w:rsidRDefault="00F51EC7" w:rsidP="00F51EC7">
            <w:pPr>
              <w:spacing w:before="0" w:after="200" w:line="276" w:lineRule="auto"/>
              <w:jc w:val="left"/>
              <w:rPr>
                <w:rFonts w:asciiTheme="minorHAnsi" w:hAnsiTheme="minorHAnsi" w:cstheme="minorHAnsi"/>
                <w:sz w:val="20"/>
                <w:szCs w:val="20"/>
                <w:u w:val="single"/>
              </w:rPr>
            </w:pPr>
            <w:r w:rsidRPr="007308FD">
              <w:rPr>
                <w:rFonts w:asciiTheme="minorHAnsi" w:hAnsiTheme="minorHAnsi" w:cstheme="minorHAnsi"/>
                <w:sz w:val="20"/>
                <w:szCs w:val="20"/>
                <w:u w:val="single"/>
              </w:rPr>
              <w:t>x</w:t>
            </w:r>
          </w:p>
        </w:tc>
        <w:tc>
          <w:tcPr>
            <w:tcW w:w="1604" w:type="dxa"/>
            <w:tcBorders>
              <w:top w:val="nil"/>
              <w:left w:val="nil"/>
              <w:bottom w:val="single" w:sz="8" w:space="0" w:color="auto"/>
              <w:right w:val="single" w:sz="8" w:space="0" w:color="auto"/>
            </w:tcBorders>
          </w:tcPr>
          <w:p w14:paraId="22A2664F" w14:textId="77777777" w:rsidR="00F51EC7" w:rsidRPr="007308FD" w:rsidRDefault="00F51EC7" w:rsidP="00F51EC7">
            <w:pPr>
              <w:spacing w:before="0" w:after="200" w:line="276" w:lineRule="auto"/>
              <w:jc w:val="left"/>
              <w:rPr>
                <w:rFonts w:asciiTheme="minorHAnsi" w:hAnsiTheme="minorHAnsi" w:cstheme="minorHAnsi"/>
                <w:sz w:val="20"/>
                <w:szCs w:val="20"/>
                <w:u w:val="single"/>
              </w:rPr>
            </w:pPr>
          </w:p>
        </w:tc>
      </w:tr>
      <w:tr w:rsidR="00F51EC7" w:rsidRPr="007308FD" w14:paraId="3FA82DCA" w14:textId="77777777" w:rsidTr="00E72CEB">
        <w:trPr>
          <w:trHeight w:val="300"/>
        </w:trPr>
        <w:tc>
          <w:tcPr>
            <w:tcW w:w="1486" w:type="dxa"/>
            <w:vMerge/>
            <w:tcBorders>
              <w:top w:val="nil"/>
              <w:left w:val="single" w:sz="8" w:space="0" w:color="auto"/>
              <w:bottom w:val="single" w:sz="8" w:space="0" w:color="auto"/>
              <w:right w:val="single" w:sz="8" w:space="0" w:color="auto"/>
            </w:tcBorders>
            <w:vAlign w:val="center"/>
            <w:hideMark/>
          </w:tcPr>
          <w:p w14:paraId="4C71582B" w14:textId="77777777" w:rsidR="00F51EC7" w:rsidRPr="007308FD" w:rsidRDefault="00F51EC7" w:rsidP="00F51EC7">
            <w:pPr>
              <w:spacing w:before="0" w:after="200" w:line="276" w:lineRule="auto"/>
              <w:jc w:val="left"/>
              <w:rPr>
                <w:rFonts w:asciiTheme="minorHAnsi" w:hAnsiTheme="minorHAnsi" w:cstheme="minorHAnsi"/>
                <w:sz w:val="20"/>
                <w:szCs w:val="20"/>
                <w:u w:val="single"/>
              </w:rPr>
            </w:pPr>
          </w:p>
        </w:tc>
        <w:tc>
          <w:tcPr>
            <w:tcW w:w="1549" w:type="dxa"/>
            <w:vMerge/>
            <w:tcBorders>
              <w:top w:val="nil"/>
              <w:left w:val="nil"/>
              <w:bottom w:val="single" w:sz="8" w:space="0" w:color="auto"/>
              <w:right w:val="single" w:sz="8" w:space="0" w:color="auto"/>
            </w:tcBorders>
            <w:vAlign w:val="center"/>
            <w:hideMark/>
          </w:tcPr>
          <w:p w14:paraId="33504CC1" w14:textId="77777777" w:rsidR="00F51EC7" w:rsidRPr="007308FD" w:rsidRDefault="00F51EC7" w:rsidP="00F51EC7">
            <w:pPr>
              <w:spacing w:before="0" w:after="200" w:line="276" w:lineRule="auto"/>
              <w:jc w:val="left"/>
              <w:rPr>
                <w:rFonts w:asciiTheme="minorHAnsi" w:hAnsiTheme="minorHAnsi" w:cstheme="minorHAnsi"/>
                <w:sz w:val="20"/>
                <w:szCs w:val="20"/>
                <w:u w:val="single"/>
              </w:rPr>
            </w:pPr>
          </w:p>
        </w:tc>
        <w:tc>
          <w:tcPr>
            <w:tcW w:w="3635" w:type="dxa"/>
            <w:tcBorders>
              <w:top w:val="nil"/>
              <w:left w:val="nil"/>
              <w:bottom w:val="single" w:sz="8" w:space="0" w:color="auto"/>
              <w:right w:val="single" w:sz="8" w:space="0" w:color="auto"/>
            </w:tcBorders>
            <w:tcMar>
              <w:top w:w="0" w:type="dxa"/>
              <w:left w:w="108" w:type="dxa"/>
              <w:bottom w:w="0" w:type="dxa"/>
              <w:right w:w="108" w:type="dxa"/>
            </w:tcMar>
            <w:hideMark/>
          </w:tcPr>
          <w:p w14:paraId="2A9D4781" w14:textId="77777777" w:rsidR="00F51EC7" w:rsidRPr="007308FD" w:rsidRDefault="00F51EC7" w:rsidP="00F51EC7">
            <w:pPr>
              <w:spacing w:before="0" w:after="200" w:line="276" w:lineRule="auto"/>
              <w:jc w:val="left"/>
              <w:rPr>
                <w:rFonts w:asciiTheme="minorHAnsi" w:hAnsiTheme="minorHAnsi" w:cstheme="minorHAnsi"/>
                <w:sz w:val="20"/>
                <w:szCs w:val="20"/>
                <w:u w:val="single"/>
              </w:rPr>
            </w:pPr>
            <w:r w:rsidRPr="007308FD">
              <w:rPr>
                <w:rFonts w:asciiTheme="minorHAnsi" w:hAnsiTheme="minorHAnsi" w:cstheme="minorHAnsi"/>
                <w:sz w:val="20"/>
                <w:szCs w:val="20"/>
                <w:u w:val="single"/>
              </w:rPr>
              <w:t>autoryzacja i autentykacja,</w:t>
            </w:r>
          </w:p>
        </w:tc>
        <w:tc>
          <w:tcPr>
            <w:tcW w:w="1639" w:type="dxa"/>
            <w:tcBorders>
              <w:top w:val="nil"/>
              <w:left w:val="nil"/>
              <w:bottom w:val="single" w:sz="8" w:space="0" w:color="auto"/>
              <w:right w:val="single" w:sz="8" w:space="0" w:color="auto"/>
            </w:tcBorders>
            <w:tcMar>
              <w:top w:w="0" w:type="dxa"/>
              <w:left w:w="108" w:type="dxa"/>
              <w:bottom w:w="0" w:type="dxa"/>
              <w:right w:w="108" w:type="dxa"/>
            </w:tcMar>
            <w:vAlign w:val="center"/>
          </w:tcPr>
          <w:p w14:paraId="6ECCECF6" w14:textId="77777777" w:rsidR="00F51EC7" w:rsidRPr="007308FD" w:rsidRDefault="00F51EC7" w:rsidP="00F51EC7">
            <w:pPr>
              <w:spacing w:before="0" w:after="200" w:line="276" w:lineRule="auto"/>
              <w:jc w:val="left"/>
              <w:rPr>
                <w:rFonts w:asciiTheme="minorHAnsi" w:hAnsiTheme="minorHAnsi" w:cstheme="minorHAnsi"/>
                <w:sz w:val="20"/>
                <w:szCs w:val="20"/>
                <w:u w:val="single"/>
              </w:rPr>
            </w:pPr>
          </w:p>
        </w:tc>
        <w:tc>
          <w:tcPr>
            <w:tcW w:w="1604" w:type="dxa"/>
            <w:tcBorders>
              <w:top w:val="nil"/>
              <w:left w:val="nil"/>
              <w:bottom w:val="single" w:sz="8" w:space="0" w:color="auto"/>
              <w:right w:val="single" w:sz="8" w:space="0" w:color="auto"/>
            </w:tcBorders>
          </w:tcPr>
          <w:p w14:paraId="46AB960C" w14:textId="77777777" w:rsidR="00F51EC7" w:rsidRPr="007308FD" w:rsidRDefault="00F51EC7" w:rsidP="00F51EC7">
            <w:pPr>
              <w:spacing w:before="0" w:after="200" w:line="276" w:lineRule="auto"/>
              <w:jc w:val="left"/>
              <w:rPr>
                <w:rFonts w:asciiTheme="minorHAnsi" w:hAnsiTheme="minorHAnsi" w:cstheme="minorHAnsi"/>
                <w:sz w:val="20"/>
                <w:szCs w:val="20"/>
                <w:u w:val="single"/>
              </w:rPr>
            </w:pPr>
          </w:p>
        </w:tc>
      </w:tr>
      <w:tr w:rsidR="00F51EC7" w:rsidRPr="007308FD" w14:paraId="7D871525" w14:textId="77777777" w:rsidTr="00E72CEB">
        <w:trPr>
          <w:trHeight w:val="300"/>
        </w:trPr>
        <w:tc>
          <w:tcPr>
            <w:tcW w:w="1486" w:type="dxa"/>
            <w:vMerge/>
            <w:tcBorders>
              <w:top w:val="nil"/>
              <w:left w:val="single" w:sz="8" w:space="0" w:color="auto"/>
              <w:bottom w:val="single" w:sz="8" w:space="0" w:color="auto"/>
              <w:right w:val="single" w:sz="8" w:space="0" w:color="auto"/>
            </w:tcBorders>
            <w:vAlign w:val="center"/>
          </w:tcPr>
          <w:p w14:paraId="31F179A6" w14:textId="77777777" w:rsidR="00F51EC7" w:rsidRPr="007308FD" w:rsidRDefault="00F51EC7" w:rsidP="00F51EC7">
            <w:pPr>
              <w:spacing w:before="0" w:after="200" w:line="276" w:lineRule="auto"/>
              <w:jc w:val="left"/>
              <w:rPr>
                <w:rFonts w:asciiTheme="minorHAnsi" w:hAnsiTheme="minorHAnsi" w:cstheme="minorHAnsi"/>
                <w:sz w:val="20"/>
                <w:szCs w:val="20"/>
                <w:u w:val="single"/>
              </w:rPr>
            </w:pPr>
          </w:p>
        </w:tc>
        <w:tc>
          <w:tcPr>
            <w:tcW w:w="1549" w:type="dxa"/>
            <w:vMerge/>
            <w:tcBorders>
              <w:top w:val="nil"/>
              <w:left w:val="nil"/>
              <w:bottom w:val="single" w:sz="8" w:space="0" w:color="auto"/>
              <w:right w:val="single" w:sz="8" w:space="0" w:color="auto"/>
            </w:tcBorders>
            <w:vAlign w:val="center"/>
          </w:tcPr>
          <w:p w14:paraId="17D491ED" w14:textId="77777777" w:rsidR="00F51EC7" w:rsidRPr="007308FD" w:rsidRDefault="00F51EC7" w:rsidP="00F51EC7">
            <w:pPr>
              <w:spacing w:before="0" w:after="200" w:line="276" w:lineRule="auto"/>
              <w:jc w:val="left"/>
              <w:rPr>
                <w:rFonts w:asciiTheme="minorHAnsi" w:hAnsiTheme="minorHAnsi" w:cstheme="minorHAnsi"/>
                <w:sz w:val="20"/>
                <w:szCs w:val="20"/>
                <w:u w:val="single"/>
              </w:rPr>
            </w:pPr>
          </w:p>
        </w:tc>
        <w:tc>
          <w:tcPr>
            <w:tcW w:w="3635" w:type="dxa"/>
            <w:tcBorders>
              <w:top w:val="nil"/>
              <w:left w:val="nil"/>
              <w:bottom w:val="single" w:sz="8" w:space="0" w:color="auto"/>
              <w:right w:val="single" w:sz="8" w:space="0" w:color="auto"/>
            </w:tcBorders>
            <w:tcMar>
              <w:top w:w="0" w:type="dxa"/>
              <w:left w:w="108" w:type="dxa"/>
              <w:bottom w:w="0" w:type="dxa"/>
              <w:right w:w="108" w:type="dxa"/>
            </w:tcMar>
          </w:tcPr>
          <w:p w14:paraId="50EEE28D" w14:textId="77777777" w:rsidR="00F51EC7" w:rsidRPr="007308FD" w:rsidRDefault="00F51EC7" w:rsidP="00F51EC7">
            <w:pPr>
              <w:spacing w:before="0" w:after="200" w:line="276" w:lineRule="auto"/>
              <w:jc w:val="left"/>
              <w:rPr>
                <w:rFonts w:asciiTheme="minorHAnsi" w:hAnsiTheme="minorHAnsi" w:cstheme="minorHAnsi"/>
                <w:sz w:val="20"/>
                <w:szCs w:val="20"/>
                <w:u w:val="single"/>
              </w:rPr>
            </w:pPr>
            <w:r w:rsidRPr="007308FD">
              <w:rPr>
                <w:rFonts w:asciiTheme="minorHAnsi" w:hAnsiTheme="minorHAnsi" w:cstheme="minorHAnsi"/>
                <w:sz w:val="20"/>
                <w:szCs w:val="20"/>
                <w:u w:val="single"/>
              </w:rPr>
              <w:t>system UPS</w:t>
            </w:r>
          </w:p>
        </w:tc>
        <w:tc>
          <w:tcPr>
            <w:tcW w:w="1639" w:type="dxa"/>
            <w:tcBorders>
              <w:top w:val="nil"/>
              <w:left w:val="nil"/>
              <w:bottom w:val="single" w:sz="8" w:space="0" w:color="auto"/>
              <w:right w:val="single" w:sz="8" w:space="0" w:color="auto"/>
            </w:tcBorders>
            <w:tcMar>
              <w:top w:w="0" w:type="dxa"/>
              <w:left w:w="108" w:type="dxa"/>
              <w:bottom w:w="0" w:type="dxa"/>
              <w:right w:w="108" w:type="dxa"/>
            </w:tcMar>
            <w:vAlign w:val="center"/>
          </w:tcPr>
          <w:p w14:paraId="77761090" w14:textId="77777777" w:rsidR="00F51EC7" w:rsidRPr="007308FD" w:rsidRDefault="00F51EC7" w:rsidP="00F51EC7">
            <w:pPr>
              <w:spacing w:before="0" w:after="200" w:line="276" w:lineRule="auto"/>
              <w:jc w:val="left"/>
              <w:rPr>
                <w:rFonts w:asciiTheme="minorHAnsi" w:hAnsiTheme="minorHAnsi" w:cstheme="minorHAnsi"/>
                <w:sz w:val="20"/>
                <w:szCs w:val="20"/>
                <w:u w:val="single"/>
              </w:rPr>
            </w:pPr>
          </w:p>
        </w:tc>
        <w:tc>
          <w:tcPr>
            <w:tcW w:w="1604" w:type="dxa"/>
            <w:tcBorders>
              <w:top w:val="nil"/>
              <w:left w:val="nil"/>
              <w:bottom w:val="single" w:sz="8" w:space="0" w:color="auto"/>
              <w:right w:val="single" w:sz="8" w:space="0" w:color="auto"/>
            </w:tcBorders>
          </w:tcPr>
          <w:p w14:paraId="0766603F" w14:textId="77777777" w:rsidR="00F51EC7" w:rsidRPr="007308FD" w:rsidRDefault="00F51EC7" w:rsidP="00F51EC7">
            <w:pPr>
              <w:spacing w:before="0" w:after="200" w:line="276" w:lineRule="auto"/>
              <w:jc w:val="left"/>
              <w:rPr>
                <w:rFonts w:asciiTheme="minorHAnsi" w:hAnsiTheme="minorHAnsi" w:cstheme="minorHAnsi"/>
                <w:sz w:val="20"/>
                <w:szCs w:val="20"/>
                <w:u w:val="single"/>
              </w:rPr>
            </w:pPr>
          </w:p>
        </w:tc>
      </w:tr>
      <w:tr w:rsidR="00F51EC7" w:rsidRPr="007308FD" w14:paraId="4148D6AA" w14:textId="77777777" w:rsidTr="00E72CEB">
        <w:trPr>
          <w:trHeight w:val="300"/>
        </w:trPr>
        <w:tc>
          <w:tcPr>
            <w:tcW w:w="1486" w:type="dxa"/>
            <w:vMerge/>
            <w:tcBorders>
              <w:top w:val="nil"/>
              <w:left w:val="single" w:sz="8" w:space="0" w:color="auto"/>
              <w:bottom w:val="single" w:sz="8" w:space="0" w:color="auto"/>
              <w:right w:val="single" w:sz="8" w:space="0" w:color="auto"/>
            </w:tcBorders>
            <w:vAlign w:val="center"/>
          </w:tcPr>
          <w:p w14:paraId="4243187D" w14:textId="77777777" w:rsidR="00F51EC7" w:rsidRPr="007308FD" w:rsidRDefault="00F51EC7" w:rsidP="00F51EC7">
            <w:pPr>
              <w:spacing w:before="0" w:after="200" w:line="276" w:lineRule="auto"/>
              <w:jc w:val="left"/>
              <w:rPr>
                <w:rFonts w:asciiTheme="minorHAnsi" w:hAnsiTheme="minorHAnsi" w:cstheme="minorHAnsi"/>
                <w:sz w:val="20"/>
                <w:szCs w:val="20"/>
                <w:u w:val="single"/>
              </w:rPr>
            </w:pPr>
          </w:p>
        </w:tc>
        <w:tc>
          <w:tcPr>
            <w:tcW w:w="1549" w:type="dxa"/>
            <w:vMerge/>
            <w:tcBorders>
              <w:top w:val="nil"/>
              <w:left w:val="nil"/>
              <w:bottom w:val="single" w:sz="8" w:space="0" w:color="auto"/>
              <w:right w:val="single" w:sz="8" w:space="0" w:color="auto"/>
            </w:tcBorders>
            <w:vAlign w:val="center"/>
          </w:tcPr>
          <w:p w14:paraId="230F4A8E" w14:textId="77777777" w:rsidR="00F51EC7" w:rsidRPr="007308FD" w:rsidRDefault="00F51EC7" w:rsidP="00F51EC7">
            <w:pPr>
              <w:spacing w:before="0" w:after="200" w:line="276" w:lineRule="auto"/>
              <w:jc w:val="left"/>
              <w:rPr>
                <w:rFonts w:asciiTheme="minorHAnsi" w:hAnsiTheme="minorHAnsi" w:cstheme="minorHAnsi"/>
                <w:sz w:val="20"/>
                <w:szCs w:val="20"/>
                <w:u w:val="single"/>
              </w:rPr>
            </w:pPr>
          </w:p>
        </w:tc>
        <w:tc>
          <w:tcPr>
            <w:tcW w:w="3635" w:type="dxa"/>
            <w:tcBorders>
              <w:top w:val="nil"/>
              <w:left w:val="nil"/>
              <w:bottom w:val="single" w:sz="8" w:space="0" w:color="auto"/>
              <w:right w:val="single" w:sz="8" w:space="0" w:color="auto"/>
            </w:tcBorders>
            <w:tcMar>
              <w:top w:w="0" w:type="dxa"/>
              <w:left w:w="108" w:type="dxa"/>
              <w:bottom w:w="0" w:type="dxa"/>
              <w:right w:w="108" w:type="dxa"/>
            </w:tcMar>
          </w:tcPr>
          <w:p w14:paraId="1CABE694" w14:textId="77777777" w:rsidR="00F51EC7" w:rsidRPr="007308FD" w:rsidRDefault="00F51EC7" w:rsidP="00F51EC7">
            <w:pPr>
              <w:spacing w:before="0" w:after="200" w:line="276" w:lineRule="auto"/>
              <w:jc w:val="left"/>
              <w:rPr>
                <w:rFonts w:asciiTheme="minorHAnsi" w:hAnsiTheme="minorHAnsi" w:cstheme="minorHAnsi"/>
                <w:sz w:val="20"/>
                <w:szCs w:val="20"/>
                <w:u w:val="single"/>
              </w:rPr>
            </w:pPr>
            <w:r w:rsidRPr="007308FD">
              <w:rPr>
                <w:rFonts w:asciiTheme="minorHAnsi" w:hAnsiTheme="minorHAnsi" w:cstheme="minorHAnsi"/>
                <w:sz w:val="20"/>
                <w:szCs w:val="20"/>
                <w:u w:val="single"/>
              </w:rPr>
              <w:t>redundancja – dublowanie elementów systemu</w:t>
            </w:r>
          </w:p>
        </w:tc>
        <w:tc>
          <w:tcPr>
            <w:tcW w:w="1639" w:type="dxa"/>
            <w:tcBorders>
              <w:top w:val="nil"/>
              <w:left w:val="nil"/>
              <w:bottom w:val="single" w:sz="8" w:space="0" w:color="auto"/>
              <w:right w:val="single" w:sz="8" w:space="0" w:color="auto"/>
            </w:tcBorders>
            <w:tcMar>
              <w:top w:w="0" w:type="dxa"/>
              <w:left w:w="108" w:type="dxa"/>
              <w:bottom w:w="0" w:type="dxa"/>
              <w:right w:w="108" w:type="dxa"/>
            </w:tcMar>
            <w:vAlign w:val="center"/>
          </w:tcPr>
          <w:p w14:paraId="09B99010" w14:textId="77777777" w:rsidR="00F51EC7" w:rsidRPr="007308FD" w:rsidRDefault="00F51EC7" w:rsidP="00F51EC7">
            <w:pPr>
              <w:spacing w:before="0" w:after="200" w:line="276" w:lineRule="auto"/>
              <w:jc w:val="left"/>
              <w:rPr>
                <w:rFonts w:asciiTheme="minorHAnsi" w:hAnsiTheme="minorHAnsi" w:cstheme="minorHAnsi"/>
                <w:sz w:val="20"/>
                <w:szCs w:val="20"/>
                <w:u w:val="single"/>
              </w:rPr>
            </w:pPr>
          </w:p>
        </w:tc>
        <w:tc>
          <w:tcPr>
            <w:tcW w:w="1604" w:type="dxa"/>
            <w:tcBorders>
              <w:top w:val="nil"/>
              <w:left w:val="nil"/>
              <w:bottom w:val="single" w:sz="8" w:space="0" w:color="auto"/>
              <w:right w:val="single" w:sz="8" w:space="0" w:color="auto"/>
            </w:tcBorders>
          </w:tcPr>
          <w:p w14:paraId="2ED8768D" w14:textId="77777777" w:rsidR="00F51EC7" w:rsidRPr="007308FD" w:rsidRDefault="00F51EC7" w:rsidP="00F51EC7">
            <w:pPr>
              <w:spacing w:before="0" w:after="200" w:line="276" w:lineRule="auto"/>
              <w:jc w:val="left"/>
              <w:rPr>
                <w:rFonts w:asciiTheme="minorHAnsi" w:hAnsiTheme="minorHAnsi" w:cstheme="minorHAnsi"/>
                <w:sz w:val="20"/>
                <w:szCs w:val="20"/>
                <w:u w:val="single"/>
              </w:rPr>
            </w:pPr>
          </w:p>
        </w:tc>
      </w:tr>
      <w:tr w:rsidR="00F51EC7" w:rsidRPr="007308FD" w14:paraId="5F0535DD" w14:textId="77777777" w:rsidTr="00E72CEB">
        <w:trPr>
          <w:trHeight w:val="300"/>
        </w:trPr>
        <w:tc>
          <w:tcPr>
            <w:tcW w:w="1486" w:type="dxa"/>
            <w:vMerge/>
            <w:tcBorders>
              <w:top w:val="nil"/>
              <w:left w:val="single" w:sz="8" w:space="0" w:color="auto"/>
              <w:bottom w:val="single" w:sz="8" w:space="0" w:color="auto"/>
              <w:right w:val="single" w:sz="8" w:space="0" w:color="auto"/>
            </w:tcBorders>
            <w:vAlign w:val="center"/>
          </w:tcPr>
          <w:p w14:paraId="226010A0" w14:textId="77777777" w:rsidR="00F51EC7" w:rsidRPr="007308FD" w:rsidRDefault="00F51EC7" w:rsidP="00F51EC7">
            <w:pPr>
              <w:spacing w:before="0" w:after="200" w:line="276" w:lineRule="auto"/>
              <w:jc w:val="left"/>
              <w:rPr>
                <w:rFonts w:asciiTheme="minorHAnsi" w:hAnsiTheme="minorHAnsi" w:cstheme="minorHAnsi"/>
                <w:sz w:val="20"/>
                <w:szCs w:val="20"/>
                <w:u w:val="single"/>
              </w:rPr>
            </w:pPr>
          </w:p>
        </w:tc>
        <w:tc>
          <w:tcPr>
            <w:tcW w:w="1549" w:type="dxa"/>
            <w:vMerge/>
            <w:tcBorders>
              <w:top w:val="nil"/>
              <w:left w:val="nil"/>
              <w:bottom w:val="single" w:sz="8" w:space="0" w:color="auto"/>
              <w:right w:val="single" w:sz="8" w:space="0" w:color="auto"/>
            </w:tcBorders>
            <w:vAlign w:val="center"/>
          </w:tcPr>
          <w:p w14:paraId="5A6A8DEF" w14:textId="77777777" w:rsidR="00F51EC7" w:rsidRPr="007308FD" w:rsidRDefault="00F51EC7" w:rsidP="00F51EC7">
            <w:pPr>
              <w:spacing w:before="0" w:after="200" w:line="276" w:lineRule="auto"/>
              <w:jc w:val="left"/>
              <w:rPr>
                <w:rFonts w:asciiTheme="minorHAnsi" w:hAnsiTheme="minorHAnsi" w:cstheme="minorHAnsi"/>
                <w:sz w:val="20"/>
                <w:szCs w:val="20"/>
                <w:u w:val="single"/>
              </w:rPr>
            </w:pPr>
          </w:p>
        </w:tc>
        <w:tc>
          <w:tcPr>
            <w:tcW w:w="3635" w:type="dxa"/>
            <w:tcBorders>
              <w:top w:val="nil"/>
              <w:left w:val="nil"/>
              <w:bottom w:val="single" w:sz="8" w:space="0" w:color="auto"/>
              <w:right w:val="single" w:sz="8" w:space="0" w:color="auto"/>
            </w:tcBorders>
            <w:tcMar>
              <w:top w:w="0" w:type="dxa"/>
              <w:left w:w="108" w:type="dxa"/>
              <w:bottom w:w="0" w:type="dxa"/>
              <w:right w:w="108" w:type="dxa"/>
            </w:tcMar>
          </w:tcPr>
          <w:p w14:paraId="44D3F26D" w14:textId="77777777" w:rsidR="00F51EC7" w:rsidRPr="007308FD" w:rsidRDefault="00F51EC7" w:rsidP="00F51EC7">
            <w:pPr>
              <w:spacing w:before="0" w:after="200" w:line="276" w:lineRule="auto"/>
              <w:jc w:val="left"/>
              <w:rPr>
                <w:rFonts w:asciiTheme="minorHAnsi" w:hAnsiTheme="minorHAnsi" w:cstheme="minorHAnsi"/>
                <w:sz w:val="20"/>
                <w:szCs w:val="20"/>
                <w:u w:val="single"/>
              </w:rPr>
            </w:pPr>
            <w:r w:rsidRPr="007308FD">
              <w:rPr>
                <w:rFonts w:asciiTheme="minorHAnsi" w:hAnsiTheme="minorHAnsi" w:cstheme="minorHAnsi"/>
                <w:sz w:val="20"/>
                <w:szCs w:val="20"/>
                <w:u w:val="single"/>
              </w:rPr>
              <w:t>generatory prądu</w:t>
            </w:r>
          </w:p>
        </w:tc>
        <w:tc>
          <w:tcPr>
            <w:tcW w:w="1639" w:type="dxa"/>
            <w:tcBorders>
              <w:top w:val="nil"/>
              <w:left w:val="nil"/>
              <w:bottom w:val="single" w:sz="8" w:space="0" w:color="auto"/>
              <w:right w:val="single" w:sz="8" w:space="0" w:color="auto"/>
            </w:tcBorders>
            <w:tcMar>
              <w:top w:w="0" w:type="dxa"/>
              <w:left w:w="108" w:type="dxa"/>
              <w:bottom w:w="0" w:type="dxa"/>
              <w:right w:w="108" w:type="dxa"/>
            </w:tcMar>
            <w:vAlign w:val="center"/>
          </w:tcPr>
          <w:p w14:paraId="120808F5" w14:textId="77777777" w:rsidR="00F51EC7" w:rsidRPr="007308FD" w:rsidRDefault="00F51EC7" w:rsidP="00F51EC7">
            <w:pPr>
              <w:spacing w:before="0" w:after="200" w:line="276" w:lineRule="auto"/>
              <w:jc w:val="left"/>
              <w:rPr>
                <w:rFonts w:asciiTheme="minorHAnsi" w:hAnsiTheme="minorHAnsi" w:cstheme="minorHAnsi"/>
                <w:sz w:val="20"/>
                <w:szCs w:val="20"/>
                <w:u w:val="single"/>
              </w:rPr>
            </w:pPr>
          </w:p>
        </w:tc>
        <w:tc>
          <w:tcPr>
            <w:tcW w:w="1604" w:type="dxa"/>
            <w:tcBorders>
              <w:top w:val="nil"/>
              <w:left w:val="nil"/>
              <w:bottom w:val="single" w:sz="8" w:space="0" w:color="auto"/>
              <w:right w:val="single" w:sz="8" w:space="0" w:color="auto"/>
            </w:tcBorders>
          </w:tcPr>
          <w:p w14:paraId="594C4BCF" w14:textId="77777777" w:rsidR="00F51EC7" w:rsidRPr="007308FD" w:rsidRDefault="00F51EC7" w:rsidP="00F51EC7">
            <w:pPr>
              <w:spacing w:before="0" w:after="200" w:line="276" w:lineRule="auto"/>
              <w:jc w:val="left"/>
              <w:rPr>
                <w:rFonts w:asciiTheme="minorHAnsi" w:hAnsiTheme="minorHAnsi" w:cstheme="minorHAnsi"/>
                <w:sz w:val="20"/>
                <w:szCs w:val="20"/>
                <w:u w:val="single"/>
              </w:rPr>
            </w:pPr>
          </w:p>
        </w:tc>
      </w:tr>
      <w:tr w:rsidR="00F51EC7" w:rsidRPr="007308FD" w14:paraId="12B3C858" w14:textId="77777777" w:rsidTr="00E72CEB">
        <w:trPr>
          <w:trHeight w:val="300"/>
        </w:trPr>
        <w:tc>
          <w:tcPr>
            <w:tcW w:w="1486" w:type="dxa"/>
            <w:vMerge/>
            <w:tcBorders>
              <w:top w:val="nil"/>
              <w:left w:val="single" w:sz="8" w:space="0" w:color="auto"/>
              <w:bottom w:val="single" w:sz="8" w:space="0" w:color="auto"/>
              <w:right w:val="single" w:sz="8" w:space="0" w:color="auto"/>
            </w:tcBorders>
            <w:vAlign w:val="center"/>
          </w:tcPr>
          <w:p w14:paraId="65F04E2D" w14:textId="77777777" w:rsidR="00F51EC7" w:rsidRPr="007308FD" w:rsidRDefault="00F51EC7" w:rsidP="00F51EC7">
            <w:pPr>
              <w:spacing w:before="0" w:after="200" w:line="276" w:lineRule="auto"/>
              <w:jc w:val="left"/>
              <w:rPr>
                <w:rFonts w:asciiTheme="minorHAnsi" w:hAnsiTheme="minorHAnsi" w:cstheme="minorHAnsi"/>
                <w:sz w:val="20"/>
                <w:szCs w:val="20"/>
                <w:u w:val="single"/>
              </w:rPr>
            </w:pPr>
          </w:p>
        </w:tc>
        <w:tc>
          <w:tcPr>
            <w:tcW w:w="1549" w:type="dxa"/>
            <w:vMerge/>
            <w:tcBorders>
              <w:top w:val="nil"/>
              <w:left w:val="nil"/>
              <w:bottom w:val="single" w:sz="8" w:space="0" w:color="auto"/>
              <w:right w:val="single" w:sz="8" w:space="0" w:color="auto"/>
            </w:tcBorders>
            <w:vAlign w:val="center"/>
          </w:tcPr>
          <w:p w14:paraId="4EF40DF5" w14:textId="77777777" w:rsidR="00F51EC7" w:rsidRPr="007308FD" w:rsidRDefault="00F51EC7" w:rsidP="00F51EC7">
            <w:pPr>
              <w:spacing w:before="0" w:after="200" w:line="276" w:lineRule="auto"/>
              <w:jc w:val="left"/>
              <w:rPr>
                <w:rFonts w:asciiTheme="minorHAnsi" w:hAnsiTheme="minorHAnsi" w:cstheme="minorHAnsi"/>
                <w:sz w:val="20"/>
                <w:szCs w:val="20"/>
                <w:u w:val="single"/>
              </w:rPr>
            </w:pPr>
          </w:p>
        </w:tc>
        <w:tc>
          <w:tcPr>
            <w:tcW w:w="3635" w:type="dxa"/>
            <w:tcBorders>
              <w:top w:val="nil"/>
              <w:left w:val="nil"/>
              <w:bottom w:val="single" w:sz="8" w:space="0" w:color="auto"/>
              <w:right w:val="single" w:sz="8" w:space="0" w:color="auto"/>
            </w:tcBorders>
            <w:tcMar>
              <w:top w:w="0" w:type="dxa"/>
              <w:left w:w="108" w:type="dxa"/>
              <w:bottom w:w="0" w:type="dxa"/>
              <w:right w:w="108" w:type="dxa"/>
            </w:tcMar>
          </w:tcPr>
          <w:p w14:paraId="03C84247" w14:textId="77777777" w:rsidR="00F51EC7" w:rsidRPr="007308FD" w:rsidRDefault="00F51EC7" w:rsidP="00F51EC7">
            <w:pPr>
              <w:spacing w:before="0" w:after="200" w:line="276" w:lineRule="auto"/>
              <w:jc w:val="left"/>
              <w:rPr>
                <w:rFonts w:asciiTheme="minorHAnsi" w:hAnsiTheme="minorHAnsi" w:cstheme="minorHAnsi"/>
                <w:sz w:val="20"/>
                <w:szCs w:val="20"/>
                <w:u w:val="single"/>
              </w:rPr>
            </w:pPr>
            <w:r w:rsidRPr="007308FD">
              <w:rPr>
                <w:rFonts w:asciiTheme="minorHAnsi" w:hAnsiTheme="minorHAnsi" w:cstheme="minorHAnsi"/>
                <w:sz w:val="20"/>
                <w:szCs w:val="20"/>
                <w:u w:val="single"/>
              </w:rPr>
              <w:t>testowanie systemów i procesów</w:t>
            </w:r>
          </w:p>
        </w:tc>
        <w:tc>
          <w:tcPr>
            <w:tcW w:w="1639" w:type="dxa"/>
            <w:tcBorders>
              <w:top w:val="nil"/>
              <w:left w:val="nil"/>
              <w:bottom w:val="single" w:sz="8" w:space="0" w:color="auto"/>
              <w:right w:val="single" w:sz="8" w:space="0" w:color="auto"/>
            </w:tcBorders>
            <w:tcMar>
              <w:top w:w="0" w:type="dxa"/>
              <w:left w:w="108" w:type="dxa"/>
              <w:bottom w:w="0" w:type="dxa"/>
              <w:right w:w="108" w:type="dxa"/>
            </w:tcMar>
            <w:vAlign w:val="center"/>
          </w:tcPr>
          <w:p w14:paraId="34A36234" w14:textId="77777777" w:rsidR="00F51EC7" w:rsidRPr="007308FD" w:rsidRDefault="00F51EC7" w:rsidP="00F51EC7">
            <w:pPr>
              <w:spacing w:before="0" w:after="200" w:line="276" w:lineRule="auto"/>
              <w:jc w:val="left"/>
              <w:rPr>
                <w:rFonts w:asciiTheme="minorHAnsi" w:hAnsiTheme="minorHAnsi" w:cstheme="minorHAnsi"/>
                <w:sz w:val="20"/>
                <w:szCs w:val="20"/>
                <w:u w:val="single"/>
              </w:rPr>
            </w:pPr>
          </w:p>
        </w:tc>
        <w:tc>
          <w:tcPr>
            <w:tcW w:w="1604" w:type="dxa"/>
            <w:tcBorders>
              <w:top w:val="nil"/>
              <w:left w:val="nil"/>
              <w:bottom w:val="single" w:sz="8" w:space="0" w:color="auto"/>
              <w:right w:val="single" w:sz="8" w:space="0" w:color="auto"/>
            </w:tcBorders>
          </w:tcPr>
          <w:p w14:paraId="7AFB3882" w14:textId="77777777" w:rsidR="00F51EC7" w:rsidRPr="007308FD" w:rsidRDefault="00F51EC7" w:rsidP="00F51EC7">
            <w:pPr>
              <w:spacing w:before="0" w:after="200" w:line="276" w:lineRule="auto"/>
              <w:jc w:val="left"/>
              <w:rPr>
                <w:rFonts w:asciiTheme="minorHAnsi" w:hAnsiTheme="minorHAnsi" w:cstheme="minorHAnsi"/>
                <w:sz w:val="20"/>
                <w:szCs w:val="20"/>
                <w:u w:val="single"/>
              </w:rPr>
            </w:pPr>
          </w:p>
        </w:tc>
      </w:tr>
      <w:tr w:rsidR="00F51EC7" w:rsidRPr="007308FD" w14:paraId="29FFA3ED" w14:textId="77777777" w:rsidTr="00E72CEB">
        <w:trPr>
          <w:trHeight w:val="300"/>
        </w:trPr>
        <w:tc>
          <w:tcPr>
            <w:tcW w:w="1486" w:type="dxa"/>
            <w:vMerge/>
            <w:tcBorders>
              <w:top w:val="nil"/>
              <w:left w:val="single" w:sz="8" w:space="0" w:color="auto"/>
              <w:bottom w:val="single" w:sz="8" w:space="0" w:color="auto"/>
              <w:right w:val="single" w:sz="8" w:space="0" w:color="auto"/>
            </w:tcBorders>
            <w:vAlign w:val="center"/>
          </w:tcPr>
          <w:p w14:paraId="161987DA" w14:textId="77777777" w:rsidR="00F51EC7" w:rsidRPr="007308FD" w:rsidRDefault="00F51EC7" w:rsidP="00F51EC7">
            <w:pPr>
              <w:spacing w:before="0" w:after="200" w:line="276" w:lineRule="auto"/>
              <w:jc w:val="left"/>
              <w:rPr>
                <w:rFonts w:asciiTheme="minorHAnsi" w:hAnsiTheme="minorHAnsi" w:cstheme="minorHAnsi"/>
                <w:sz w:val="20"/>
                <w:szCs w:val="20"/>
                <w:u w:val="single"/>
              </w:rPr>
            </w:pPr>
          </w:p>
        </w:tc>
        <w:tc>
          <w:tcPr>
            <w:tcW w:w="1549" w:type="dxa"/>
            <w:vMerge/>
            <w:tcBorders>
              <w:top w:val="nil"/>
              <w:left w:val="nil"/>
              <w:bottom w:val="single" w:sz="8" w:space="0" w:color="auto"/>
              <w:right w:val="single" w:sz="8" w:space="0" w:color="auto"/>
            </w:tcBorders>
            <w:vAlign w:val="center"/>
          </w:tcPr>
          <w:p w14:paraId="6C7D6C4B" w14:textId="77777777" w:rsidR="00F51EC7" w:rsidRPr="007308FD" w:rsidRDefault="00F51EC7" w:rsidP="00F51EC7">
            <w:pPr>
              <w:spacing w:before="0" w:after="200" w:line="276" w:lineRule="auto"/>
              <w:jc w:val="left"/>
              <w:rPr>
                <w:rFonts w:asciiTheme="minorHAnsi" w:hAnsiTheme="minorHAnsi" w:cstheme="minorHAnsi"/>
                <w:sz w:val="20"/>
                <w:szCs w:val="20"/>
                <w:u w:val="single"/>
              </w:rPr>
            </w:pPr>
          </w:p>
        </w:tc>
        <w:tc>
          <w:tcPr>
            <w:tcW w:w="3635" w:type="dxa"/>
            <w:tcBorders>
              <w:top w:val="nil"/>
              <w:left w:val="nil"/>
              <w:bottom w:val="single" w:sz="8" w:space="0" w:color="auto"/>
              <w:right w:val="single" w:sz="8" w:space="0" w:color="auto"/>
            </w:tcBorders>
            <w:tcMar>
              <w:top w:w="0" w:type="dxa"/>
              <w:left w:w="108" w:type="dxa"/>
              <w:bottom w:w="0" w:type="dxa"/>
              <w:right w:w="108" w:type="dxa"/>
            </w:tcMar>
          </w:tcPr>
          <w:p w14:paraId="22B058A2" w14:textId="77777777" w:rsidR="00F51EC7" w:rsidRPr="007308FD" w:rsidRDefault="00F51EC7" w:rsidP="00F51EC7">
            <w:pPr>
              <w:spacing w:before="0" w:after="200" w:line="276" w:lineRule="auto"/>
              <w:jc w:val="left"/>
              <w:rPr>
                <w:rFonts w:asciiTheme="minorHAnsi" w:hAnsiTheme="minorHAnsi" w:cstheme="minorHAnsi"/>
                <w:sz w:val="20"/>
                <w:szCs w:val="20"/>
                <w:u w:val="single"/>
              </w:rPr>
            </w:pPr>
            <w:r w:rsidRPr="007308FD">
              <w:rPr>
                <w:rFonts w:asciiTheme="minorHAnsi" w:hAnsiTheme="minorHAnsi" w:cstheme="minorHAnsi"/>
                <w:sz w:val="20"/>
                <w:szCs w:val="20"/>
                <w:u w:val="single"/>
              </w:rPr>
              <w:t>kontroli zgodności systemów teleinformatycznych z odpowiednimi normami i politykami bezpieczeństwa;</w:t>
            </w:r>
          </w:p>
        </w:tc>
        <w:tc>
          <w:tcPr>
            <w:tcW w:w="1639" w:type="dxa"/>
            <w:tcBorders>
              <w:top w:val="nil"/>
              <w:left w:val="nil"/>
              <w:bottom w:val="single" w:sz="8" w:space="0" w:color="auto"/>
              <w:right w:val="single" w:sz="8" w:space="0" w:color="auto"/>
            </w:tcBorders>
            <w:tcMar>
              <w:top w:w="0" w:type="dxa"/>
              <w:left w:w="108" w:type="dxa"/>
              <w:bottom w:w="0" w:type="dxa"/>
              <w:right w:w="108" w:type="dxa"/>
            </w:tcMar>
            <w:vAlign w:val="center"/>
          </w:tcPr>
          <w:p w14:paraId="6244FB2B" w14:textId="77777777" w:rsidR="00F51EC7" w:rsidRPr="007308FD" w:rsidRDefault="00F51EC7" w:rsidP="00F51EC7">
            <w:pPr>
              <w:spacing w:before="0" w:after="200" w:line="276" w:lineRule="auto"/>
              <w:jc w:val="left"/>
              <w:rPr>
                <w:rFonts w:asciiTheme="minorHAnsi" w:hAnsiTheme="minorHAnsi" w:cstheme="minorHAnsi"/>
                <w:sz w:val="20"/>
                <w:szCs w:val="20"/>
                <w:u w:val="single"/>
              </w:rPr>
            </w:pPr>
          </w:p>
        </w:tc>
        <w:tc>
          <w:tcPr>
            <w:tcW w:w="1604" w:type="dxa"/>
            <w:tcBorders>
              <w:top w:val="nil"/>
              <w:left w:val="nil"/>
              <w:bottom w:val="single" w:sz="8" w:space="0" w:color="auto"/>
              <w:right w:val="single" w:sz="8" w:space="0" w:color="auto"/>
            </w:tcBorders>
          </w:tcPr>
          <w:p w14:paraId="0B6482EE" w14:textId="77777777" w:rsidR="00F51EC7" w:rsidRPr="007308FD" w:rsidRDefault="00F51EC7" w:rsidP="00F51EC7">
            <w:pPr>
              <w:spacing w:before="0" w:after="200" w:line="276" w:lineRule="auto"/>
              <w:jc w:val="left"/>
              <w:rPr>
                <w:rFonts w:asciiTheme="minorHAnsi" w:hAnsiTheme="minorHAnsi" w:cstheme="minorHAnsi"/>
                <w:sz w:val="20"/>
                <w:szCs w:val="20"/>
                <w:u w:val="single"/>
              </w:rPr>
            </w:pPr>
          </w:p>
        </w:tc>
      </w:tr>
      <w:tr w:rsidR="00F51EC7" w:rsidRPr="007308FD" w14:paraId="0DE3F766" w14:textId="77777777" w:rsidTr="00E72CEB">
        <w:trPr>
          <w:trHeight w:val="300"/>
        </w:trPr>
        <w:tc>
          <w:tcPr>
            <w:tcW w:w="1486" w:type="dxa"/>
            <w:vMerge/>
            <w:tcBorders>
              <w:top w:val="nil"/>
              <w:left w:val="single" w:sz="8" w:space="0" w:color="auto"/>
              <w:bottom w:val="single" w:sz="8" w:space="0" w:color="auto"/>
              <w:right w:val="single" w:sz="8" w:space="0" w:color="auto"/>
            </w:tcBorders>
            <w:vAlign w:val="center"/>
            <w:hideMark/>
          </w:tcPr>
          <w:p w14:paraId="4F408F2B" w14:textId="77777777" w:rsidR="00F51EC7" w:rsidRPr="007308FD" w:rsidRDefault="00F51EC7" w:rsidP="00F51EC7">
            <w:pPr>
              <w:spacing w:before="0" w:after="200" w:line="276" w:lineRule="auto"/>
              <w:jc w:val="left"/>
              <w:rPr>
                <w:rFonts w:asciiTheme="minorHAnsi" w:hAnsiTheme="minorHAnsi" w:cstheme="minorHAnsi"/>
                <w:sz w:val="20"/>
                <w:szCs w:val="20"/>
                <w:u w:val="single"/>
              </w:rPr>
            </w:pPr>
          </w:p>
        </w:tc>
        <w:tc>
          <w:tcPr>
            <w:tcW w:w="1549" w:type="dxa"/>
            <w:vMerge/>
            <w:tcBorders>
              <w:top w:val="nil"/>
              <w:left w:val="nil"/>
              <w:bottom w:val="single" w:sz="8" w:space="0" w:color="auto"/>
              <w:right w:val="single" w:sz="8" w:space="0" w:color="auto"/>
            </w:tcBorders>
            <w:vAlign w:val="center"/>
            <w:hideMark/>
          </w:tcPr>
          <w:p w14:paraId="7AC136D0" w14:textId="77777777" w:rsidR="00F51EC7" w:rsidRPr="007308FD" w:rsidRDefault="00F51EC7" w:rsidP="00F51EC7">
            <w:pPr>
              <w:spacing w:before="0" w:after="200" w:line="276" w:lineRule="auto"/>
              <w:jc w:val="left"/>
              <w:rPr>
                <w:rFonts w:asciiTheme="minorHAnsi" w:hAnsiTheme="minorHAnsi" w:cstheme="minorHAnsi"/>
                <w:sz w:val="20"/>
                <w:szCs w:val="20"/>
                <w:u w:val="single"/>
              </w:rPr>
            </w:pPr>
          </w:p>
        </w:tc>
        <w:tc>
          <w:tcPr>
            <w:tcW w:w="3635" w:type="dxa"/>
            <w:tcBorders>
              <w:top w:val="nil"/>
              <w:left w:val="nil"/>
              <w:bottom w:val="single" w:sz="8" w:space="0" w:color="auto"/>
              <w:right w:val="single" w:sz="8" w:space="0" w:color="auto"/>
            </w:tcBorders>
            <w:tcMar>
              <w:top w:w="0" w:type="dxa"/>
              <w:left w:w="108" w:type="dxa"/>
              <w:bottom w:w="0" w:type="dxa"/>
              <w:right w:w="108" w:type="dxa"/>
            </w:tcMar>
            <w:hideMark/>
          </w:tcPr>
          <w:p w14:paraId="6160D3BB" w14:textId="77777777" w:rsidR="00F51EC7" w:rsidRPr="007308FD" w:rsidRDefault="00F51EC7" w:rsidP="00F51EC7">
            <w:pPr>
              <w:spacing w:before="0" w:after="200" w:line="276" w:lineRule="auto"/>
              <w:jc w:val="left"/>
              <w:rPr>
                <w:rFonts w:asciiTheme="minorHAnsi" w:hAnsiTheme="minorHAnsi" w:cstheme="minorHAnsi"/>
                <w:sz w:val="20"/>
                <w:szCs w:val="20"/>
                <w:u w:val="single"/>
              </w:rPr>
            </w:pPr>
            <w:r w:rsidRPr="007308FD">
              <w:rPr>
                <w:rFonts w:asciiTheme="minorHAnsi" w:hAnsiTheme="minorHAnsi" w:cstheme="minorHAnsi"/>
                <w:sz w:val="20"/>
                <w:szCs w:val="20"/>
                <w:u w:val="single"/>
              </w:rPr>
              <w:t xml:space="preserve">licencje na legalność oprogramowania, </w:t>
            </w:r>
          </w:p>
        </w:tc>
        <w:tc>
          <w:tcPr>
            <w:tcW w:w="1639" w:type="dxa"/>
            <w:tcBorders>
              <w:top w:val="nil"/>
              <w:left w:val="nil"/>
              <w:bottom w:val="single" w:sz="8" w:space="0" w:color="auto"/>
              <w:right w:val="single" w:sz="8" w:space="0" w:color="auto"/>
            </w:tcBorders>
            <w:tcMar>
              <w:top w:w="0" w:type="dxa"/>
              <w:left w:w="108" w:type="dxa"/>
              <w:bottom w:w="0" w:type="dxa"/>
              <w:right w:w="108" w:type="dxa"/>
            </w:tcMar>
            <w:vAlign w:val="center"/>
          </w:tcPr>
          <w:p w14:paraId="5AA784AC" w14:textId="77777777" w:rsidR="00F51EC7" w:rsidRPr="007308FD" w:rsidRDefault="00F51EC7" w:rsidP="00F51EC7">
            <w:pPr>
              <w:spacing w:before="0" w:after="200" w:line="276" w:lineRule="auto"/>
              <w:jc w:val="left"/>
              <w:rPr>
                <w:rFonts w:asciiTheme="minorHAnsi" w:hAnsiTheme="minorHAnsi" w:cstheme="minorHAnsi"/>
                <w:sz w:val="20"/>
                <w:szCs w:val="20"/>
                <w:u w:val="single"/>
              </w:rPr>
            </w:pPr>
          </w:p>
        </w:tc>
        <w:tc>
          <w:tcPr>
            <w:tcW w:w="1604" w:type="dxa"/>
            <w:tcBorders>
              <w:top w:val="nil"/>
              <w:left w:val="nil"/>
              <w:bottom w:val="single" w:sz="8" w:space="0" w:color="auto"/>
              <w:right w:val="single" w:sz="8" w:space="0" w:color="auto"/>
            </w:tcBorders>
          </w:tcPr>
          <w:p w14:paraId="6799AF38" w14:textId="77777777" w:rsidR="00F51EC7" w:rsidRPr="007308FD" w:rsidRDefault="00F51EC7" w:rsidP="00F51EC7">
            <w:pPr>
              <w:spacing w:before="0" w:after="200" w:line="276" w:lineRule="auto"/>
              <w:jc w:val="left"/>
              <w:rPr>
                <w:rFonts w:asciiTheme="minorHAnsi" w:hAnsiTheme="minorHAnsi" w:cstheme="minorHAnsi"/>
                <w:sz w:val="20"/>
                <w:szCs w:val="20"/>
                <w:u w:val="single"/>
              </w:rPr>
            </w:pPr>
          </w:p>
        </w:tc>
      </w:tr>
      <w:tr w:rsidR="00F51EC7" w:rsidRPr="007308FD" w14:paraId="7916C4E2" w14:textId="77777777" w:rsidTr="00E72CEB">
        <w:trPr>
          <w:trHeight w:val="300"/>
        </w:trPr>
        <w:tc>
          <w:tcPr>
            <w:tcW w:w="1486" w:type="dxa"/>
            <w:vMerge/>
            <w:tcBorders>
              <w:top w:val="nil"/>
              <w:left w:val="single" w:sz="8" w:space="0" w:color="auto"/>
              <w:bottom w:val="single" w:sz="8" w:space="0" w:color="auto"/>
              <w:right w:val="single" w:sz="8" w:space="0" w:color="auto"/>
            </w:tcBorders>
            <w:vAlign w:val="center"/>
            <w:hideMark/>
          </w:tcPr>
          <w:p w14:paraId="7D96C7C9" w14:textId="77777777" w:rsidR="00F51EC7" w:rsidRPr="007308FD" w:rsidRDefault="00F51EC7" w:rsidP="00F51EC7">
            <w:pPr>
              <w:spacing w:before="0" w:after="200" w:line="276" w:lineRule="auto"/>
              <w:jc w:val="left"/>
              <w:rPr>
                <w:rFonts w:asciiTheme="minorHAnsi" w:hAnsiTheme="minorHAnsi" w:cstheme="minorHAnsi"/>
                <w:sz w:val="20"/>
                <w:szCs w:val="20"/>
                <w:u w:val="single"/>
              </w:rPr>
            </w:pPr>
          </w:p>
        </w:tc>
        <w:tc>
          <w:tcPr>
            <w:tcW w:w="1549" w:type="dxa"/>
            <w:vMerge/>
            <w:tcBorders>
              <w:top w:val="nil"/>
              <w:left w:val="nil"/>
              <w:bottom w:val="single" w:sz="8" w:space="0" w:color="auto"/>
              <w:right w:val="single" w:sz="8" w:space="0" w:color="auto"/>
            </w:tcBorders>
            <w:vAlign w:val="center"/>
            <w:hideMark/>
          </w:tcPr>
          <w:p w14:paraId="1C7B7204" w14:textId="77777777" w:rsidR="00F51EC7" w:rsidRPr="007308FD" w:rsidRDefault="00F51EC7" w:rsidP="00F51EC7">
            <w:pPr>
              <w:spacing w:before="0" w:after="200" w:line="276" w:lineRule="auto"/>
              <w:jc w:val="left"/>
              <w:rPr>
                <w:rFonts w:asciiTheme="minorHAnsi" w:hAnsiTheme="minorHAnsi" w:cstheme="minorHAnsi"/>
                <w:sz w:val="20"/>
                <w:szCs w:val="20"/>
                <w:u w:val="single"/>
              </w:rPr>
            </w:pPr>
          </w:p>
        </w:tc>
        <w:tc>
          <w:tcPr>
            <w:tcW w:w="3635" w:type="dxa"/>
            <w:tcBorders>
              <w:top w:val="nil"/>
              <w:left w:val="nil"/>
              <w:bottom w:val="single" w:sz="8" w:space="0" w:color="auto"/>
              <w:right w:val="single" w:sz="8" w:space="0" w:color="auto"/>
            </w:tcBorders>
            <w:tcMar>
              <w:top w:w="0" w:type="dxa"/>
              <w:left w:w="108" w:type="dxa"/>
              <w:bottom w:w="0" w:type="dxa"/>
              <w:right w:w="108" w:type="dxa"/>
            </w:tcMar>
            <w:hideMark/>
          </w:tcPr>
          <w:p w14:paraId="46D1D101" w14:textId="77777777" w:rsidR="00F51EC7" w:rsidRPr="007308FD" w:rsidRDefault="00F51EC7" w:rsidP="00F51EC7">
            <w:pPr>
              <w:spacing w:before="0" w:after="200" w:line="276" w:lineRule="auto"/>
              <w:jc w:val="left"/>
              <w:rPr>
                <w:rFonts w:asciiTheme="minorHAnsi" w:hAnsiTheme="minorHAnsi" w:cstheme="minorHAnsi"/>
                <w:sz w:val="20"/>
                <w:szCs w:val="20"/>
                <w:u w:val="single"/>
              </w:rPr>
            </w:pPr>
            <w:r w:rsidRPr="007308FD">
              <w:rPr>
                <w:rFonts w:asciiTheme="minorHAnsi" w:hAnsiTheme="minorHAnsi" w:cstheme="minorHAnsi"/>
                <w:sz w:val="20"/>
                <w:szCs w:val="20"/>
                <w:u w:val="single"/>
              </w:rPr>
              <w:t>systemy antywirusowe,</w:t>
            </w:r>
          </w:p>
        </w:tc>
        <w:tc>
          <w:tcPr>
            <w:tcW w:w="1639" w:type="dxa"/>
            <w:tcBorders>
              <w:top w:val="nil"/>
              <w:left w:val="nil"/>
              <w:bottom w:val="single" w:sz="8" w:space="0" w:color="auto"/>
              <w:right w:val="single" w:sz="8" w:space="0" w:color="auto"/>
            </w:tcBorders>
            <w:tcMar>
              <w:top w:w="0" w:type="dxa"/>
              <w:left w:w="108" w:type="dxa"/>
              <w:bottom w:w="0" w:type="dxa"/>
              <w:right w:w="108" w:type="dxa"/>
            </w:tcMar>
            <w:vAlign w:val="center"/>
          </w:tcPr>
          <w:p w14:paraId="7A4BED20" w14:textId="77777777" w:rsidR="00F51EC7" w:rsidRPr="007308FD" w:rsidRDefault="00F51EC7" w:rsidP="00F51EC7">
            <w:pPr>
              <w:spacing w:before="0" w:after="200" w:line="276" w:lineRule="auto"/>
              <w:jc w:val="left"/>
              <w:rPr>
                <w:rFonts w:asciiTheme="minorHAnsi" w:hAnsiTheme="minorHAnsi" w:cstheme="minorHAnsi"/>
                <w:sz w:val="20"/>
                <w:szCs w:val="20"/>
                <w:u w:val="single"/>
              </w:rPr>
            </w:pPr>
            <w:r w:rsidRPr="007308FD">
              <w:rPr>
                <w:rFonts w:asciiTheme="minorHAnsi" w:hAnsiTheme="minorHAnsi" w:cstheme="minorHAnsi"/>
                <w:sz w:val="20"/>
                <w:szCs w:val="20"/>
                <w:u w:val="single"/>
              </w:rPr>
              <w:t>x</w:t>
            </w:r>
          </w:p>
        </w:tc>
        <w:tc>
          <w:tcPr>
            <w:tcW w:w="1604" w:type="dxa"/>
            <w:tcBorders>
              <w:top w:val="nil"/>
              <w:left w:val="nil"/>
              <w:bottom w:val="single" w:sz="8" w:space="0" w:color="auto"/>
              <w:right w:val="single" w:sz="8" w:space="0" w:color="auto"/>
            </w:tcBorders>
          </w:tcPr>
          <w:p w14:paraId="4DD4D5B1" w14:textId="77777777" w:rsidR="00F51EC7" w:rsidRPr="007308FD" w:rsidRDefault="00F51EC7" w:rsidP="00F51EC7">
            <w:pPr>
              <w:spacing w:before="0" w:after="200" w:line="276" w:lineRule="auto"/>
              <w:jc w:val="left"/>
              <w:rPr>
                <w:rFonts w:asciiTheme="minorHAnsi" w:hAnsiTheme="minorHAnsi" w:cstheme="minorHAnsi"/>
                <w:sz w:val="20"/>
                <w:szCs w:val="20"/>
                <w:u w:val="single"/>
              </w:rPr>
            </w:pPr>
          </w:p>
        </w:tc>
      </w:tr>
      <w:tr w:rsidR="00F51EC7" w:rsidRPr="007308FD" w14:paraId="11070A58" w14:textId="77777777" w:rsidTr="00E72CEB">
        <w:trPr>
          <w:trHeight w:val="300"/>
        </w:trPr>
        <w:tc>
          <w:tcPr>
            <w:tcW w:w="1486" w:type="dxa"/>
            <w:vMerge/>
            <w:tcBorders>
              <w:top w:val="nil"/>
              <w:left w:val="single" w:sz="8" w:space="0" w:color="auto"/>
              <w:bottom w:val="single" w:sz="8" w:space="0" w:color="auto"/>
              <w:right w:val="single" w:sz="8" w:space="0" w:color="auto"/>
            </w:tcBorders>
            <w:vAlign w:val="center"/>
            <w:hideMark/>
          </w:tcPr>
          <w:p w14:paraId="798C0D48" w14:textId="77777777" w:rsidR="00F51EC7" w:rsidRPr="007308FD" w:rsidRDefault="00F51EC7" w:rsidP="00F51EC7">
            <w:pPr>
              <w:spacing w:before="0" w:after="200" w:line="276" w:lineRule="auto"/>
              <w:jc w:val="left"/>
              <w:rPr>
                <w:rFonts w:asciiTheme="minorHAnsi" w:hAnsiTheme="minorHAnsi" w:cstheme="minorHAnsi"/>
                <w:sz w:val="20"/>
                <w:szCs w:val="20"/>
                <w:u w:val="single"/>
              </w:rPr>
            </w:pPr>
          </w:p>
        </w:tc>
        <w:tc>
          <w:tcPr>
            <w:tcW w:w="1549" w:type="dxa"/>
            <w:vMerge/>
            <w:tcBorders>
              <w:top w:val="nil"/>
              <w:left w:val="nil"/>
              <w:bottom w:val="single" w:sz="8" w:space="0" w:color="auto"/>
              <w:right w:val="single" w:sz="8" w:space="0" w:color="auto"/>
            </w:tcBorders>
            <w:vAlign w:val="center"/>
            <w:hideMark/>
          </w:tcPr>
          <w:p w14:paraId="0CE674AD" w14:textId="77777777" w:rsidR="00F51EC7" w:rsidRPr="007308FD" w:rsidRDefault="00F51EC7" w:rsidP="00F51EC7">
            <w:pPr>
              <w:spacing w:before="0" w:after="200" w:line="276" w:lineRule="auto"/>
              <w:jc w:val="left"/>
              <w:rPr>
                <w:rFonts w:asciiTheme="minorHAnsi" w:hAnsiTheme="minorHAnsi" w:cstheme="minorHAnsi"/>
                <w:sz w:val="20"/>
                <w:szCs w:val="20"/>
                <w:u w:val="single"/>
              </w:rPr>
            </w:pPr>
          </w:p>
        </w:tc>
        <w:tc>
          <w:tcPr>
            <w:tcW w:w="3635" w:type="dxa"/>
            <w:tcBorders>
              <w:top w:val="nil"/>
              <w:left w:val="nil"/>
              <w:bottom w:val="single" w:sz="8" w:space="0" w:color="auto"/>
              <w:right w:val="single" w:sz="8" w:space="0" w:color="auto"/>
            </w:tcBorders>
            <w:tcMar>
              <w:top w:w="0" w:type="dxa"/>
              <w:left w:w="108" w:type="dxa"/>
              <w:bottom w:w="0" w:type="dxa"/>
              <w:right w:w="108" w:type="dxa"/>
            </w:tcMar>
            <w:hideMark/>
          </w:tcPr>
          <w:p w14:paraId="0016CB85" w14:textId="77777777" w:rsidR="00F51EC7" w:rsidRPr="007308FD" w:rsidRDefault="00F51EC7" w:rsidP="00F51EC7">
            <w:pPr>
              <w:spacing w:before="0" w:after="200" w:line="276" w:lineRule="auto"/>
              <w:jc w:val="left"/>
              <w:rPr>
                <w:rFonts w:asciiTheme="minorHAnsi" w:hAnsiTheme="minorHAnsi" w:cstheme="minorHAnsi"/>
                <w:sz w:val="20"/>
                <w:szCs w:val="20"/>
                <w:u w:val="single"/>
              </w:rPr>
            </w:pPr>
            <w:r w:rsidRPr="007308FD">
              <w:rPr>
                <w:rFonts w:asciiTheme="minorHAnsi" w:hAnsiTheme="minorHAnsi" w:cstheme="minorHAnsi"/>
                <w:sz w:val="20"/>
                <w:szCs w:val="20"/>
                <w:u w:val="single"/>
              </w:rPr>
              <w:t>systemy antyspamowe,</w:t>
            </w:r>
          </w:p>
        </w:tc>
        <w:tc>
          <w:tcPr>
            <w:tcW w:w="1639" w:type="dxa"/>
            <w:tcBorders>
              <w:top w:val="nil"/>
              <w:left w:val="nil"/>
              <w:bottom w:val="single" w:sz="8" w:space="0" w:color="auto"/>
              <w:right w:val="single" w:sz="8" w:space="0" w:color="auto"/>
            </w:tcBorders>
            <w:tcMar>
              <w:top w:w="0" w:type="dxa"/>
              <w:left w:w="108" w:type="dxa"/>
              <w:bottom w:w="0" w:type="dxa"/>
              <w:right w:w="108" w:type="dxa"/>
            </w:tcMar>
            <w:vAlign w:val="center"/>
          </w:tcPr>
          <w:p w14:paraId="058A696A" w14:textId="77777777" w:rsidR="00F51EC7" w:rsidRPr="007308FD" w:rsidRDefault="00F51EC7" w:rsidP="00F51EC7">
            <w:pPr>
              <w:spacing w:before="0" w:after="200" w:line="276" w:lineRule="auto"/>
              <w:jc w:val="left"/>
              <w:rPr>
                <w:rFonts w:asciiTheme="minorHAnsi" w:hAnsiTheme="minorHAnsi" w:cstheme="minorHAnsi"/>
                <w:sz w:val="20"/>
                <w:szCs w:val="20"/>
                <w:u w:val="single"/>
              </w:rPr>
            </w:pPr>
            <w:r w:rsidRPr="007308FD">
              <w:rPr>
                <w:rFonts w:asciiTheme="minorHAnsi" w:hAnsiTheme="minorHAnsi" w:cstheme="minorHAnsi"/>
                <w:sz w:val="20"/>
                <w:szCs w:val="20"/>
                <w:u w:val="single"/>
              </w:rPr>
              <w:t>x</w:t>
            </w:r>
          </w:p>
        </w:tc>
        <w:tc>
          <w:tcPr>
            <w:tcW w:w="1604" w:type="dxa"/>
            <w:tcBorders>
              <w:top w:val="nil"/>
              <w:left w:val="nil"/>
              <w:bottom w:val="single" w:sz="8" w:space="0" w:color="auto"/>
              <w:right w:val="single" w:sz="8" w:space="0" w:color="auto"/>
            </w:tcBorders>
          </w:tcPr>
          <w:p w14:paraId="29FAAE8C" w14:textId="77777777" w:rsidR="00F51EC7" w:rsidRPr="007308FD" w:rsidRDefault="00F51EC7" w:rsidP="00F51EC7">
            <w:pPr>
              <w:spacing w:before="0" w:after="200" w:line="276" w:lineRule="auto"/>
              <w:jc w:val="left"/>
              <w:rPr>
                <w:rFonts w:asciiTheme="minorHAnsi" w:hAnsiTheme="minorHAnsi" w:cstheme="minorHAnsi"/>
                <w:sz w:val="20"/>
                <w:szCs w:val="20"/>
                <w:u w:val="single"/>
              </w:rPr>
            </w:pPr>
          </w:p>
        </w:tc>
      </w:tr>
      <w:tr w:rsidR="00F51EC7" w:rsidRPr="007308FD" w14:paraId="26776245" w14:textId="77777777" w:rsidTr="00E72CEB">
        <w:trPr>
          <w:trHeight w:val="300"/>
        </w:trPr>
        <w:tc>
          <w:tcPr>
            <w:tcW w:w="1486" w:type="dxa"/>
            <w:vMerge/>
            <w:tcBorders>
              <w:top w:val="nil"/>
              <w:left w:val="single" w:sz="8" w:space="0" w:color="auto"/>
              <w:bottom w:val="single" w:sz="8" w:space="0" w:color="auto"/>
              <w:right w:val="single" w:sz="8" w:space="0" w:color="auto"/>
            </w:tcBorders>
            <w:vAlign w:val="center"/>
            <w:hideMark/>
          </w:tcPr>
          <w:p w14:paraId="56249F4B" w14:textId="77777777" w:rsidR="00F51EC7" w:rsidRPr="007308FD" w:rsidRDefault="00F51EC7" w:rsidP="00F51EC7">
            <w:pPr>
              <w:spacing w:before="0" w:after="200" w:line="276" w:lineRule="auto"/>
              <w:jc w:val="left"/>
              <w:rPr>
                <w:rFonts w:asciiTheme="minorHAnsi" w:hAnsiTheme="minorHAnsi" w:cstheme="minorHAnsi"/>
                <w:sz w:val="20"/>
                <w:szCs w:val="20"/>
                <w:u w:val="single"/>
              </w:rPr>
            </w:pPr>
          </w:p>
        </w:tc>
        <w:tc>
          <w:tcPr>
            <w:tcW w:w="1549" w:type="dxa"/>
            <w:vMerge/>
            <w:tcBorders>
              <w:top w:val="nil"/>
              <w:left w:val="nil"/>
              <w:bottom w:val="single" w:sz="8" w:space="0" w:color="auto"/>
              <w:right w:val="single" w:sz="8" w:space="0" w:color="auto"/>
            </w:tcBorders>
            <w:vAlign w:val="center"/>
            <w:hideMark/>
          </w:tcPr>
          <w:p w14:paraId="55FFEB78" w14:textId="77777777" w:rsidR="00F51EC7" w:rsidRPr="007308FD" w:rsidRDefault="00F51EC7" w:rsidP="00F51EC7">
            <w:pPr>
              <w:spacing w:before="0" w:after="200" w:line="276" w:lineRule="auto"/>
              <w:jc w:val="left"/>
              <w:rPr>
                <w:rFonts w:asciiTheme="minorHAnsi" w:hAnsiTheme="minorHAnsi" w:cstheme="minorHAnsi"/>
                <w:sz w:val="20"/>
                <w:szCs w:val="20"/>
                <w:u w:val="single"/>
              </w:rPr>
            </w:pPr>
          </w:p>
        </w:tc>
        <w:tc>
          <w:tcPr>
            <w:tcW w:w="3635" w:type="dxa"/>
            <w:tcBorders>
              <w:top w:val="nil"/>
              <w:left w:val="nil"/>
              <w:bottom w:val="single" w:sz="8" w:space="0" w:color="auto"/>
              <w:right w:val="single" w:sz="8" w:space="0" w:color="auto"/>
            </w:tcBorders>
            <w:tcMar>
              <w:top w:w="0" w:type="dxa"/>
              <w:left w:w="108" w:type="dxa"/>
              <w:bottom w:w="0" w:type="dxa"/>
              <w:right w:w="108" w:type="dxa"/>
            </w:tcMar>
            <w:hideMark/>
          </w:tcPr>
          <w:p w14:paraId="55F931A9" w14:textId="77777777" w:rsidR="00F51EC7" w:rsidRPr="007308FD" w:rsidRDefault="00F51EC7" w:rsidP="00F51EC7">
            <w:pPr>
              <w:spacing w:before="0" w:after="200" w:line="276" w:lineRule="auto"/>
              <w:jc w:val="left"/>
              <w:rPr>
                <w:rFonts w:asciiTheme="minorHAnsi" w:hAnsiTheme="minorHAnsi" w:cstheme="minorHAnsi"/>
                <w:sz w:val="20"/>
                <w:szCs w:val="20"/>
                <w:u w:val="single"/>
              </w:rPr>
            </w:pPr>
            <w:r w:rsidRPr="007308FD">
              <w:rPr>
                <w:rFonts w:asciiTheme="minorHAnsi" w:hAnsiTheme="minorHAnsi" w:cstheme="minorHAnsi"/>
                <w:sz w:val="20"/>
                <w:szCs w:val="20"/>
                <w:u w:val="single"/>
              </w:rPr>
              <w:t xml:space="preserve">zapory, </w:t>
            </w:r>
          </w:p>
        </w:tc>
        <w:tc>
          <w:tcPr>
            <w:tcW w:w="1639" w:type="dxa"/>
            <w:tcBorders>
              <w:top w:val="nil"/>
              <w:left w:val="nil"/>
              <w:bottom w:val="single" w:sz="8" w:space="0" w:color="auto"/>
              <w:right w:val="single" w:sz="8" w:space="0" w:color="auto"/>
            </w:tcBorders>
            <w:tcMar>
              <w:top w:w="0" w:type="dxa"/>
              <w:left w:w="108" w:type="dxa"/>
              <w:bottom w:w="0" w:type="dxa"/>
              <w:right w:w="108" w:type="dxa"/>
            </w:tcMar>
            <w:vAlign w:val="center"/>
          </w:tcPr>
          <w:p w14:paraId="53F2FCC8" w14:textId="77777777" w:rsidR="00F51EC7" w:rsidRPr="007308FD" w:rsidRDefault="00F51EC7" w:rsidP="00F51EC7">
            <w:pPr>
              <w:spacing w:before="0" w:after="200" w:line="276" w:lineRule="auto"/>
              <w:jc w:val="left"/>
              <w:rPr>
                <w:rFonts w:asciiTheme="minorHAnsi" w:hAnsiTheme="minorHAnsi" w:cstheme="minorHAnsi"/>
                <w:sz w:val="20"/>
                <w:szCs w:val="20"/>
                <w:u w:val="single"/>
              </w:rPr>
            </w:pPr>
            <w:r w:rsidRPr="007308FD">
              <w:rPr>
                <w:rFonts w:asciiTheme="minorHAnsi" w:hAnsiTheme="minorHAnsi" w:cstheme="minorHAnsi"/>
                <w:sz w:val="20"/>
                <w:szCs w:val="20"/>
                <w:u w:val="single"/>
              </w:rPr>
              <w:t>x</w:t>
            </w:r>
          </w:p>
        </w:tc>
        <w:tc>
          <w:tcPr>
            <w:tcW w:w="1604" w:type="dxa"/>
            <w:tcBorders>
              <w:top w:val="nil"/>
              <w:left w:val="nil"/>
              <w:bottom w:val="single" w:sz="8" w:space="0" w:color="auto"/>
              <w:right w:val="single" w:sz="8" w:space="0" w:color="auto"/>
            </w:tcBorders>
          </w:tcPr>
          <w:p w14:paraId="2BD85D13" w14:textId="77777777" w:rsidR="00F51EC7" w:rsidRPr="007308FD" w:rsidRDefault="00F51EC7" w:rsidP="00F51EC7">
            <w:pPr>
              <w:spacing w:before="0" w:after="200" w:line="276" w:lineRule="auto"/>
              <w:jc w:val="left"/>
              <w:rPr>
                <w:rFonts w:asciiTheme="minorHAnsi" w:hAnsiTheme="minorHAnsi" w:cstheme="minorHAnsi"/>
                <w:sz w:val="20"/>
                <w:szCs w:val="20"/>
                <w:u w:val="single"/>
              </w:rPr>
            </w:pPr>
          </w:p>
        </w:tc>
      </w:tr>
      <w:tr w:rsidR="00F51EC7" w:rsidRPr="007308FD" w14:paraId="3C32293B" w14:textId="77777777" w:rsidTr="00E72CEB">
        <w:trPr>
          <w:trHeight w:val="300"/>
        </w:trPr>
        <w:tc>
          <w:tcPr>
            <w:tcW w:w="1486" w:type="dxa"/>
            <w:vMerge/>
            <w:tcBorders>
              <w:top w:val="nil"/>
              <w:left w:val="single" w:sz="8" w:space="0" w:color="auto"/>
              <w:bottom w:val="single" w:sz="8" w:space="0" w:color="auto"/>
              <w:right w:val="single" w:sz="8" w:space="0" w:color="auto"/>
            </w:tcBorders>
            <w:vAlign w:val="center"/>
            <w:hideMark/>
          </w:tcPr>
          <w:p w14:paraId="4D01A5AA" w14:textId="77777777" w:rsidR="00F51EC7" w:rsidRPr="007308FD" w:rsidRDefault="00F51EC7" w:rsidP="00F51EC7">
            <w:pPr>
              <w:spacing w:before="0" w:after="200" w:line="276" w:lineRule="auto"/>
              <w:jc w:val="left"/>
              <w:rPr>
                <w:rFonts w:asciiTheme="minorHAnsi" w:hAnsiTheme="minorHAnsi" w:cstheme="minorHAnsi"/>
                <w:sz w:val="20"/>
                <w:szCs w:val="20"/>
                <w:u w:val="single"/>
              </w:rPr>
            </w:pPr>
          </w:p>
        </w:tc>
        <w:tc>
          <w:tcPr>
            <w:tcW w:w="1549" w:type="dxa"/>
            <w:vMerge/>
            <w:tcBorders>
              <w:top w:val="nil"/>
              <w:left w:val="nil"/>
              <w:bottom w:val="single" w:sz="8" w:space="0" w:color="auto"/>
              <w:right w:val="single" w:sz="8" w:space="0" w:color="auto"/>
            </w:tcBorders>
            <w:vAlign w:val="center"/>
            <w:hideMark/>
          </w:tcPr>
          <w:p w14:paraId="533D583A" w14:textId="77777777" w:rsidR="00F51EC7" w:rsidRPr="007308FD" w:rsidRDefault="00F51EC7" w:rsidP="00F51EC7">
            <w:pPr>
              <w:spacing w:before="0" w:after="200" w:line="276" w:lineRule="auto"/>
              <w:jc w:val="left"/>
              <w:rPr>
                <w:rFonts w:asciiTheme="minorHAnsi" w:hAnsiTheme="minorHAnsi" w:cstheme="minorHAnsi"/>
                <w:sz w:val="20"/>
                <w:szCs w:val="20"/>
                <w:u w:val="single"/>
              </w:rPr>
            </w:pPr>
          </w:p>
        </w:tc>
        <w:tc>
          <w:tcPr>
            <w:tcW w:w="3635" w:type="dxa"/>
            <w:tcBorders>
              <w:top w:val="nil"/>
              <w:left w:val="nil"/>
              <w:bottom w:val="single" w:sz="8" w:space="0" w:color="auto"/>
              <w:right w:val="single" w:sz="8" w:space="0" w:color="auto"/>
            </w:tcBorders>
            <w:tcMar>
              <w:top w:w="0" w:type="dxa"/>
              <w:left w:w="108" w:type="dxa"/>
              <w:bottom w:w="0" w:type="dxa"/>
              <w:right w:w="108" w:type="dxa"/>
            </w:tcMar>
            <w:hideMark/>
          </w:tcPr>
          <w:p w14:paraId="736E915E" w14:textId="77777777" w:rsidR="00F51EC7" w:rsidRPr="007308FD" w:rsidRDefault="00F51EC7" w:rsidP="00F51EC7">
            <w:pPr>
              <w:spacing w:before="0" w:after="200" w:line="276" w:lineRule="auto"/>
              <w:jc w:val="left"/>
              <w:rPr>
                <w:rFonts w:asciiTheme="minorHAnsi" w:hAnsiTheme="minorHAnsi" w:cstheme="minorHAnsi"/>
                <w:sz w:val="20"/>
                <w:szCs w:val="20"/>
                <w:u w:val="single"/>
              </w:rPr>
            </w:pPr>
            <w:r w:rsidRPr="007308FD">
              <w:rPr>
                <w:rFonts w:asciiTheme="minorHAnsi" w:hAnsiTheme="minorHAnsi" w:cstheme="minorHAnsi"/>
                <w:sz w:val="20"/>
                <w:szCs w:val="20"/>
                <w:u w:val="single"/>
              </w:rPr>
              <w:t>wykonywanie  kopii bezpieczeństwa, wszystkich stacji roboczych</w:t>
            </w:r>
          </w:p>
        </w:tc>
        <w:tc>
          <w:tcPr>
            <w:tcW w:w="1639" w:type="dxa"/>
            <w:tcBorders>
              <w:top w:val="nil"/>
              <w:left w:val="nil"/>
              <w:bottom w:val="single" w:sz="8" w:space="0" w:color="auto"/>
              <w:right w:val="single" w:sz="8" w:space="0" w:color="auto"/>
            </w:tcBorders>
            <w:tcMar>
              <w:top w:w="0" w:type="dxa"/>
              <w:left w:w="108" w:type="dxa"/>
              <w:bottom w:w="0" w:type="dxa"/>
              <w:right w:w="108" w:type="dxa"/>
            </w:tcMar>
            <w:vAlign w:val="center"/>
          </w:tcPr>
          <w:p w14:paraId="73CBBD5B" w14:textId="77777777" w:rsidR="00F51EC7" w:rsidRPr="007308FD" w:rsidRDefault="00F51EC7" w:rsidP="00F51EC7">
            <w:pPr>
              <w:spacing w:before="0" w:after="200" w:line="276" w:lineRule="auto"/>
              <w:jc w:val="left"/>
              <w:rPr>
                <w:rFonts w:asciiTheme="minorHAnsi" w:hAnsiTheme="minorHAnsi" w:cstheme="minorHAnsi"/>
                <w:sz w:val="20"/>
                <w:szCs w:val="20"/>
                <w:u w:val="single"/>
              </w:rPr>
            </w:pPr>
          </w:p>
        </w:tc>
        <w:tc>
          <w:tcPr>
            <w:tcW w:w="1604" w:type="dxa"/>
            <w:tcBorders>
              <w:top w:val="nil"/>
              <w:left w:val="nil"/>
              <w:bottom w:val="single" w:sz="8" w:space="0" w:color="auto"/>
              <w:right w:val="single" w:sz="8" w:space="0" w:color="auto"/>
            </w:tcBorders>
          </w:tcPr>
          <w:p w14:paraId="6A2C2FC9" w14:textId="77777777" w:rsidR="00F51EC7" w:rsidRPr="007308FD" w:rsidRDefault="00F51EC7" w:rsidP="00F51EC7">
            <w:pPr>
              <w:spacing w:before="0" w:after="200" w:line="276" w:lineRule="auto"/>
              <w:jc w:val="left"/>
              <w:rPr>
                <w:rFonts w:asciiTheme="minorHAnsi" w:hAnsiTheme="minorHAnsi" w:cstheme="minorHAnsi"/>
                <w:sz w:val="20"/>
                <w:szCs w:val="20"/>
                <w:u w:val="single"/>
              </w:rPr>
            </w:pPr>
          </w:p>
        </w:tc>
      </w:tr>
      <w:tr w:rsidR="00F51EC7" w:rsidRPr="007308FD" w14:paraId="2AB77D7B" w14:textId="77777777" w:rsidTr="00E72CEB">
        <w:trPr>
          <w:trHeight w:val="300"/>
        </w:trPr>
        <w:tc>
          <w:tcPr>
            <w:tcW w:w="1486" w:type="dxa"/>
            <w:vMerge/>
            <w:tcBorders>
              <w:top w:val="nil"/>
              <w:left w:val="single" w:sz="8" w:space="0" w:color="auto"/>
              <w:bottom w:val="single" w:sz="8" w:space="0" w:color="auto"/>
              <w:right w:val="single" w:sz="8" w:space="0" w:color="auto"/>
            </w:tcBorders>
            <w:vAlign w:val="center"/>
          </w:tcPr>
          <w:p w14:paraId="6B6495E5" w14:textId="77777777" w:rsidR="00F51EC7" w:rsidRPr="007308FD" w:rsidRDefault="00F51EC7" w:rsidP="00F51EC7">
            <w:pPr>
              <w:spacing w:before="0" w:after="200" w:line="276" w:lineRule="auto"/>
              <w:jc w:val="left"/>
              <w:rPr>
                <w:rFonts w:asciiTheme="minorHAnsi" w:hAnsiTheme="minorHAnsi" w:cstheme="minorHAnsi"/>
                <w:sz w:val="20"/>
                <w:szCs w:val="20"/>
                <w:u w:val="single"/>
              </w:rPr>
            </w:pPr>
          </w:p>
        </w:tc>
        <w:tc>
          <w:tcPr>
            <w:tcW w:w="1549" w:type="dxa"/>
            <w:vMerge/>
            <w:tcBorders>
              <w:top w:val="nil"/>
              <w:left w:val="nil"/>
              <w:bottom w:val="single" w:sz="8" w:space="0" w:color="auto"/>
              <w:right w:val="single" w:sz="8" w:space="0" w:color="auto"/>
            </w:tcBorders>
            <w:vAlign w:val="center"/>
          </w:tcPr>
          <w:p w14:paraId="0CD76DC0" w14:textId="77777777" w:rsidR="00F51EC7" w:rsidRPr="007308FD" w:rsidRDefault="00F51EC7" w:rsidP="00F51EC7">
            <w:pPr>
              <w:spacing w:before="0" w:after="200" w:line="276" w:lineRule="auto"/>
              <w:jc w:val="left"/>
              <w:rPr>
                <w:rFonts w:asciiTheme="minorHAnsi" w:hAnsiTheme="minorHAnsi" w:cstheme="minorHAnsi"/>
                <w:sz w:val="20"/>
                <w:szCs w:val="20"/>
                <w:u w:val="single"/>
              </w:rPr>
            </w:pPr>
          </w:p>
        </w:tc>
        <w:tc>
          <w:tcPr>
            <w:tcW w:w="3635" w:type="dxa"/>
            <w:tcBorders>
              <w:top w:val="nil"/>
              <w:left w:val="nil"/>
              <w:bottom w:val="single" w:sz="8" w:space="0" w:color="auto"/>
              <w:right w:val="single" w:sz="8" w:space="0" w:color="auto"/>
            </w:tcBorders>
            <w:tcMar>
              <w:top w:w="0" w:type="dxa"/>
              <w:left w:w="108" w:type="dxa"/>
              <w:bottom w:w="0" w:type="dxa"/>
              <w:right w:w="108" w:type="dxa"/>
            </w:tcMar>
          </w:tcPr>
          <w:p w14:paraId="3F9A2675" w14:textId="77777777" w:rsidR="00F51EC7" w:rsidRPr="007308FD" w:rsidRDefault="00F51EC7" w:rsidP="00F51EC7">
            <w:pPr>
              <w:spacing w:before="0" w:after="200" w:line="276" w:lineRule="auto"/>
              <w:jc w:val="left"/>
              <w:rPr>
                <w:rFonts w:asciiTheme="minorHAnsi" w:hAnsiTheme="minorHAnsi" w:cstheme="minorHAnsi"/>
                <w:sz w:val="20"/>
                <w:szCs w:val="20"/>
                <w:u w:val="single"/>
              </w:rPr>
            </w:pPr>
            <w:r w:rsidRPr="007308FD">
              <w:rPr>
                <w:rFonts w:asciiTheme="minorHAnsi" w:hAnsiTheme="minorHAnsi" w:cstheme="minorHAnsi"/>
                <w:sz w:val="20"/>
                <w:szCs w:val="20"/>
                <w:u w:val="single"/>
              </w:rPr>
              <w:t>wykonywanie  kopii bezpieczeństwa całego serwera poczty elektronicznej</w:t>
            </w:r>
          </w:p>
        </w:tc>
        <w:tc>
          <w:tcPr>
            <w:tcW w:w="1639" w:type="dxa"/>
            <w:tcBorders>
              <w:top w:val="nil"/>
              <w:left w:val="nil"/>
              <w:bottom w:val="single" w:sz="8" w:space="0" w:color="auto"/>
              <w:right w:val="single" w:sz="8" w:space="0" w:color="auto"/>
            </w:tcBorders>
            <w:tcMar>
              <w:top w:w="0" w:type="dxa"/>
              <w:left w:w="108" w:type="dxa"/>
              <w:bottom w:w="0" w:type="dxa"/>
              <w:right w:w="108" w:type="dxa"/>
            </w:tcMar>
            <w:vAlign w:val="center"/>
          </w:tcPr>
          <w:p w14:paraId="17C229D4" w14:textId="77777777" w:rsidR="00F51EC7" w:rsidRPr="007308FD" w:rsidRDefault="00F51EC7" w:rsidP="00F51EC7">
            <w:pPr>
              <w:spacing w:before="0" w:after="200" w:line="276" w:lineRule="auto"/>
              <w:jc w:val="left"/>
              <w:rPr>
                <w:rFonts w:asciiTheme="minorHAnsi" w:hAnsiTheme="minorHAnsi" w:cstheme="minorHAnsi"/>
                <w:sz w:val="20"/>
                <w:szCs w:val="20"/>
                <w:u w:val="single"/>
              </w:rPr>
            </w:pPr>
          </w:p>
        </w:tc>
        <w:tc>
          <w:tcPr>
            <w:tcW w:w="1604" w:type="dxa"/>
            <w:tcBorders>
              <w:top w:val="nil"/>
              <w:left w:val="nil"/>
              <w:bottom w:val="single" w:sz="8" w:space="0" w:color="auto"/>
              <w:right w:val="single" w:sz="8" w:space="0" w:color="auto"/>
            </w:tcBorders>
          </w:tcPr>
          <w:p w14:paraId="0ECB5CE5" w14:textId="77777777" w:rsidR="00F51EC7" w:rsidRPr="007308FD" w:rsidRDefault="00F51EC7" w:rsidP="00F51EC7">
            <w:pPr>
              <w:spacing w:before="0" w:after="200" w:line="276" w:lineRule="auto"/>
              <w:jc w:val="left"/>
              <w:rPr>
                <w:rFonts w:asciiTheme="minorHAnsi" w:hAnsiTheme="minorHAnsi" w:cstheme="minorHAnsi"/>
                <w:sz w:val="20"/>
                <w:szCs w:val="20"/>
                <w:u w:val="single"/>
              </w:rPr>
            </w:pPr>
          </w:p>
        </w:tc>
      </w:tr>
      <w:tr w:rsidR="00F51EC7" w:rsidRPr="007308FD" w14:paraId="66FB535B" w14:textId="77777777" w:rsidTr="00E72CEB">
        <w:trPr>
          <w:trHeight w:val="300"/>
        </w:trPr>
        <w:tc>
          <w:tcPr>
            <w:tcW w:w="1486" w:type="dxa"/>
            <w:vMerge/>
            <w:tcBorders>
              <w:top w:val="nil"/>
              <w:left w:val="single" w:sz="8" w:space="0" w:color="auto"/>
              <w:bottom w:val="single" w:sz="8" w:space="0" w:color="auto"/>
              <w:right w:val="single" w:sz="8" w:space="0" w:color="auto"/>
            </w:tcBorders>
            <w:vAlign w:val="center"/>
          </w:tcPr>
          <w:p w14:paraId="5C55ABAD" w14:textId="77777777" w:rsidR="00F51EC7" w:rsidRPr="007308FD" w:rsidRDefault="00F51EC7" w:rsidP="00F51EC7">
            <w:pPr>
              <w:spacing w:before="0" w:after="200" w:line="276" w:lineRule="auto"/>
              <w:jc w:val="left"/>
              <w:rPr>
                <w:rFonts w:asciiTheme="minorHAnsi" w:hAnsiTheme="minorHAnsi" w:cstheme="minorHAnsi"/>
                <w:sz w:val="20"/>
                <w:szCs w:val="20"/>
                <w:u w:val="single"/>
              </w:rPr>
            </w:pPr>
          </w:p>
        </w:tc>
        <w:tc>
          <w:tcPr>
            <w:tcW w:w="1549" w:type="dxa"/>
            <w:vMerge/>
            <w:tcBorders>
              <w:top w:val="nil"/>
              <w:left w:val="nil"/>
              <w:bottom w:val="single" w:sz="8" w:space="0" w:color="auto"/>
              <w:right w:val="single" w:sz="8" w:space="0" w:color="auto"/>
            </w:tcBorders>
            <w:vAlign w:val="center"/>
          </w:tcPr>
          <w:p w14:paraId="5DA7FD70" w14:textId="77777777" w:rsidR="00F51EC7" w:rsidRPr="007308FD" w:rsidRDefault="00F51EC7" w:rsidP="00F51EC7">
            <w:pPr>
              <w:spacing w:before="0" w:after="200" w:line="276" w:lineRule="auto"/>
              <w:jc w:val="left"/>
              <w:rPr>
                <w:rFonts w:asciiTheme="minorHAnsi" w:hAnsiTheme="minorHAnsi" w:cstheme="minorHAnsi"/>
                <w:sz w:val="20"/>
                <w:szCs w:val="20"/>
                <w:u w:val="single"/>
              </w:rPr>
            </w:pPr>
          </w:p>
        </w:tc>
        <w:tc>
          <w:tcPr>
            <w:tcW w:w="3635" w:type="dxa"/>
            <w:tcBorders>
              <w:top w:val="nil"/>
              <w:left w:val="nil"/>
              <w:bottom w:val="single" w:sz="8" w:space="0" w:color="auto"/>
              <w:right w:val="single" w:sz="8" w:space="0" w:color="auto"/>
            </w:tcBorders>
            <w:tcMar>
              <w:top w:w="0" w:type="dxa"/>
              <w:left w:w="108" w:type="dxa"/>
              <w:bottom w:w="0" w:type="dxa"/>
              <w:right w:w="108" w:type="dxa"/>
            </w:tcMar>
          </w:tcPr>
          <w:p w14:paraId="10B2999E" w14:textId="77777777" w:rsidR="00F51EC7" w:rsidRPr="007308FD" w:rsidRDefault="00F51EC7" w:rsidP="00F51EC7">
            <w:pPr>
              <w:spacing w:before="0" w:after="200" w:line="276" w:lineRule="auto"/>
              <w:jc w:val="left"/>
              <w:rPr>
                <w:rFonts w:asciiTheme="minorHAnsi" w:hAnsiTheme="minorHAnsi" w:cstheme="minorHAnsi"/>
                <w:sz w:val="20"/>
                <w:szCs w:val="20"/>
                <w:u w:val="single"/>
              </w:rPr>
            </w:pPr>
            <w:r w:rsidRPr="007308FD">
              <w:rPr>
                <w:rFonts w:asciiTheme="minorHAnsi" w:hAnsiTheme="minorHAnsi" w:cstheme="minorHAnsi"/>
                <w:sz w:val="20"/>
                <w:szCs w:val="20"/>
                <w:u w:val="single"/>
              </w:rPr>
              <w:t>wykonywanie  kopii bezpieczeństwa danych przetwarzanych w imieniu ENEA</w:t>
            </w:r>
          </w:p>
        </w:tc>
        <w:tc>
          <w:tcPr>
            <w:tcW w:w="1639" w:type="dxa"/>
            <w:tcBorders>
              <w:top w:val="nil"/>
              <w:left w:val="nil"/>
              <w:bottom w:val="single" w:sz="8" w:space="0" w:color="auto"/>
              <w:right w:val="single" w:sz="8" w:space="0" w:color="auto"/>
            </w:tcBorders>
            <w:tcMar>
              <w:top w:w="0" w:type="dxa"/>
              <w:left w:w="108" w:type="dxa"/>
              <w:bottom w:w="0" w:type="dxa"/>
              <w:right w:w="108" w:type="dxa"/>
            </w:tcMar>
            <w:vAlign w:val="center"/>
          </w:tcPr>
          <w:p w14:paraId="2EBBF367" w14:textId="77777777" w:rsidR="00F51EC7" w:rsidRPr="007308FD" w:rsidRDefault="00F51EC7" w:rsidP="00F51EC7">
            <w:pPr>
              <w:spacing w:before="0" w:after="200" w:line="276" w:lineRule="auto"/>
              <w:jc w:val="left"/>
              <w:rPr>
                <w:rFonts w:asciiTheme="minorHAnsi" w:hAnsiTheme="minorHAnsi" w:cstheme="minorHAnsi"/>
                <w:sz w:val="20"/>
                <w:szCs w:val="20"/>
                <w:u w:val="single"/>
              </w:rPr>
            </w:pPr>
          </w:p>
        </w:tc>
        <w:tc>
          <w:tcPr>
            <w:tcW w:w="1604" w:type="dxa"/>
            <w:tcBorders>
              <w:top w:val="nil"/>
              <w:left w:val="nil"/>
              <w:bottom w:val="single" w:sz="8" w:space="0" w:color="auto"/>
              <w:right w:val="single" w:sz="8" w:space="0" w:color="auto"/>
            </w:tcBorders>
          </w:tcPr>
          <w:p w14:paraId="7B758850" w14:textId="77777777" w:rsidR="00F51EC7" w:rsidRPr="007308FD" w:rsidRDefault="00F51EC7" w:rsidP="00F51EC7">
            <w:pPr>
              <w:spacing w:before="0" w:after="200" w:line="276" w:lineRule="auto"/>
              <w:jc w:val="left"/>
              <w:rPr>
                <w:rFonts w:asciiTheme="minorHAnsi" w:hAnsiTheme="minorHAnsi" w:cstheme="minorHAnsi"/>
                <w:sz w:val="20"/>
                <w:szCs w:val="20"/>
                <w:u w:val="single"/>
              </w:rPr>
            </w:pPr>
          </w:p>
        </w:tc>
      </w:tr>
      <w:tr w:rsidR="00F51EC7" w:rsidRPr="007308FD" w14:paraId="609BC6F8" w14:textId="77777777" w:rsidTr="00E72CEB">
        <w:trPr>
          <w:trHeight w:val="300"/>
        </w:trPr>
        <w:tc>
          <w:tcPr>
            <w:tcW w:w="1486" w:type="dxa"/>
            <w:vMerge/>
            <w:tcBorders>
              <w:top w:val="nil"/>
              <w:left w:val="single" w:sz="8" w:space="0" w:color="auto"/>
              <w:bottom w:val="single" w:sz="8" w:space="0" w:color="auto"/>
              <w:right w:val="single" w:sz="8" w:space="0" w:color="auto"/>
            </w:tcBorders>
            <w:vAlign w:val="center"/>
          </w:tcPr>
          <w:p w14:paraId="52B9B248" w14:textId="77777777" w:rsidR="00F51EC7" w:rsidRPr="007308FD" w:rsidRDefault="00F51EC7" w:rsidP="00F51EC7">
            <w:pPr>
              <w:spacing w:before="0" w:after="200" w:line="276" w:lineRule="auto"/>
              <w:jc w:val="left"/>
              <w:rPr>
                <w:rFonts w:asciiTheme="minorHAnsi" w:hAnsiTheme="minorHAnsi" w:cstheme="minorHAnsi"/>
                <w:sz w:val="20"/>
                <w:szCs w:val="20"/>
                <w:u w:val="single"/>
              </w:rPr>
            </w:pPr>
          </w:p>
        </w:tc>
        <w:tc>
          <w:tcPr>
            <w:tcW w:w="1549" w:type="dxa"/>
            <w:vMerge/>
            <w:tcBorders>
              <w:top w:val="nil"/>
              <w:left w:val="nil"/>
              <w:bottom w:val="single" w:sz="8" w:space="0" w:color="auto"/>
              <w:right w:val="single" w:sz="8" w:space="0" w:color="auto"/>
            </w:tcBorders>
            <w:vAlign w:val="center"/>
          </w:tcPr>
          <w:p w14:paraId="38F96766" w14:textId="77777777" w:rsidR="00F51EC7" w:rsidRPr="007308FD" w:rsidRDefault="00F51EC7" w:rsidP="00F51EC7">
            <w:pPr>
              <w:spacing w:before="0" w:after="200" w:line="276" w:lineRule="auto"/>
              <w:jc w:val="left"/>
              <w:rPr>
                <w:rFonts w:asciiTheme="minorHAnsi" w:hAnsiTheme="minorHAnsi" w:cstheme="minorHAnsi"/>
                <w:sz w:val="20"/>
                <w:szCs w:val="20"/>
                <w:u w:val="single"/>
              </w:rPr>
            </w:pPr>
          </w:p>
        </w:tc>
        <w:tc>
          <w:tcPr>
            <w:tcW w:w="3635" w:type="dxa"/>
            <w:tcBorders>
              <w:top w:val="nil"/>
              <w:left w:val="nil"/>
              <w:bottom w:val="single" w:sz="8" w:space="0" w:color="auto"/>
              <w:right w:val="single" w:sz="8" w:space="0" w:color="auto"/>
            </w:tcBorders>
            <w:tcMar>
              <w:top w:w="0" w:type="dxa"/>
              <w:left w:w="108" w:type="dxa"/>
              <w:bottom w:w="0" w:type="dxa"/>
              <w:right w:w="108" w:type="dxa"/>
            </w:tcMar>
          </w:tcPr>
          <w:p w14:paraId="53007577" w14:textId="77777777" w:rsidR="00F51EC7" w:rsidRPr="007308FD" w:rsidRDefault="00F51EC7" w:rsidP="00F51EC7">
            <w:pPr>
              <w:spacing w:before="0" w:after="200" w:line="276" w:lineRule="auto"/>
              <w:jc w:val="left"/>
              <w:rPr>
                <w:rFonts w:asciiTheme="minorHAnsi" w:hAnsiTheme="minorHAnsi" w:cstheme="minorHAnsi"/>
                <w:sz w:val="20"/>
                <w:szCs w:val="20"/>
                <w:u w:val="single"/>
              </w:rPr>
            </w:pPr>
            <w:r w:rsidRPr="007308FD">
              <w:rPr>
                <w:rFonts w:asciiTheme="minorHAnsi" w:hAnsiTheme="minorHAnsi" w:cstheme="minorHAnsi"/>
                <w:sz w:val="20"/>
                <w:szCs w:val="20"/>
                <w:u w:val="single"/>
              </w:rPr>
              <w:t>miejsce przechowywania kopii zapasowej jest różne od lokalizacji produkcyjnej.</w:t>
            </w:r>
          </w:p>
        </w:tc>
        <w:tc>
          <w:tcPr>
            <w:tcW w:w="1639" w:type="dxa"/>
            <w:tcBorders>
              <w:top w:val="nil"/>
              <w:left w:val="nil"/>
              <w:bottom w:val="single" w:sz="8" w:space="0" w:color="auto"/>
              <w:right w:val="single" w:sz="8" w:space="0" w:color="auto"/>
            </w:tcBorders>
            <w:tcMar>
              <w:top w:w="0" w:type="dxa"/>
              <w:left w:w="108" w:type="dxa"/>
              <w:bottom w:w="0" w:type="dxa"/>
              <w:right w:w="108" w:type="dxa"/>
            </w:tcMar>
            <w:vAlign w:val="center"/>
          </w:tcPr>
          <w:p w14:paraId="53A74606" w14:textId="77777777" w:rsidR="00F51EC7" w:rsidRPr="007308FD" w:rsidRDefault="00F51EC7" w:rsidP="00F51EC7">
            <w:pPr>
              <w:spacing w:before="0" w:after="200" w:line="276" w:lineRule="auto"/>
              <w:jc w:val="left"/>
              <w:rPr>
                <w:rFonts w:asciiTheme="minorHAnsi" w:hAnsiTheme="minorHAnsi" w:cstheme="minorHAnsi"/>
                <w:sz w:val="20"/>
                <w:szCs w:val="20"/>
                <w:u w:val="single"/>
              </w:rPr>
            </w:pPr>
          </w:p>
        </w:tc>
        <w:tc>
          <w:tcPr>
            <w:tcW w:w="1604" w:type="dxa"/>
            <w:tcBorders>
              <w:top w:val="nil"/>
              <w:left w:val="nil"/>
              <w:bottom w:val="single" w:sz="8" w:space="0" w:color="auto"/>
              <w:right w:val="single" w:sz="8" w:space="0" w:color="auto"/>
            </w:tcBorders>
          </w:tcPr>
          <w:p w14:paraId="53362E51" w14:textId="77777777" w:rsidR="00F51EC7" w:rsidRPr="007308FD" w:rsidRDefault="00F51EC7" w:rsidP="00F51EC7">
            <w:pPr>
              <w:spacing w:before="0" w:after="200" w:line="276" w:lineRule="auto"/>
              <w:jc w:val="left"/>
              <w:rPr>
                <w:rFonts w:asciiTheme="minorHAnsi" w:hAnsiTheme="minorHAnsi" w:cstheme="minorHAnsi"/>
                <w:sz w:val="20"/>
                <w:szCs w:val="20"/>
                <w:u w:val="single"/>
              </w:rPr>
            </w:pPr>
          </w:p>
        </w:tc>
      </w:tr>
      <w:tr w:rsidR="00F51EC7" w:rsidRPr="007308FD" w14:paraId="630D6EB1" w14:textId="77777777" w:rsidTr="00E72CEB">
        <w:trPr>
          <w:trHeight w:val="300"/>
        </w:trPr>
        <w:tc>
          <w:tcPr>
            <w:tcW w:w="1486" w:type="dxa"/>
            <w:vMerge/>
            <w:tcBorders>
              <w:top w:val="nil"/>
              <w:left w:val="single" w:sz="8" w:space="0" w:color="auto"/>
              <w:bottom w:val="single" w:sz="8" w:space="0" w:color="auto"/>
              <w:right w:val="single" w:sz="8" w:space="0" w:color="auto"/>
            </w:tcBorders>
            <w:vAlign w:val="center"/>
          </w:tcPr>
          <w:p w14:paraId="532D075D" w14:textId="77777777" w:rsidR="00F51EC7" w:rsidRPr="007308FD" w:rsidRDefault="00F51EC7" w:rsidP="00F51EC7">
            <w:pPr>
              <w:spacing w:before="0" w:after="200" w:line="276" w:lineRule="auto"/>
              <w:jc w:val="left"/>
              <w:rPr>
                <w:rFonts w:asciiTheme="minorHAnsi" w:hAnsiTheme="minorHAnsi" w:cstheme="minorHAnsi"/>
                <w:sz w:val="20"/>
                <w:szCs w:val="20"/>
                <w:u w:val="single"/>
              </w:rPr>
            </w:pPr>
          </w:p>
        </w:tc>
        <w:tc>
          <w:tcPr>
            <w:tcW w:w="1549" w:type="dxa"/>
            <w:vMerge/>
            <w:tcBorders>
              <w:top w:val="nil"/>
              <w:left w:val="nil"/>
              <w:bottom w:val="single" w:sz="8" w:space="0" w:color="auto"/>
              <w:right w:val="single" w:sz="8" w:space="0" w:color="auto"/>
            </w:tcBorders>
            <w:vAlign w:val="center"/>
          </w:tcPr>
          <w:p w14:paraId="01804A83" w14:textId="77777777" w:rsidR="00F51EC7" w:rsidRPr="007308FD" w:rsidRDefault="00F51EC7" w:rsidP="00F51EC7">
            <w:pPr>
              <w:spacing w:before="0" w:after="200" w:line="276" w:lineRule="auto"/>
              <w:jc w:val="left"/>
              <w:rPr>
                <w:rFonts w:asciiTheme="minorHAnsi" w:hAnsiTheme="minorHAnsi" w:cstheme="minorHAnsi"/>
                <w:sz w:val="20"/>
                <w:szCs w:val="20"/>
                <w:u w:val="single"/>
              </w:rPr>
            </w:pPr>
          </w:p>
        </w:tc>
        <w:tc>
          <w:tcPr>
            <w:tcW w:w="3635" w:type="dxa"/>
            <w:tcBorders>
              <w:top w:val="nil"/>
              <w:left w:val="nil"/>
              <w:bottom w:val="single" w:sz="8" w:space="0" w:color="auto"/>
              <w:right w:val="single" w:sz="8" w:space="0" w:color="auto"/>
            </w:tcBorders>
            <w:tcMar>
              <w:top w:w="0" w:type="dxa"/>
              <w:left w:w="108" w:type="dxa"/>
              <w:bottom w:w="0" w:type="dxa"/>
              <w:right w:w="108" w:type="dxa"/>
            </w:tcMar>
          </w:tcPr>
          <w:p w14:paraId="31B74142" w14:textId="77777777" w:rsidR="00F51EC7" w:rsidRPr="007308FD" w:rsidRDefault="00F51EC7" w:rsidP="00F51EC7">
            <w:pPr>
              <w:spacing w:before="0" w:after="200" w:line="276" w:lineRule="auto"/>
              <w:jc w:val="left"/>
              <w:rPr>
                <w:rFonts w:asciiTheme="minorHAnsi" w:hAnsiTheme="minorHAnsi" w:cstheme="minorHAnsi"/>
                <w:sz w:val="20"/>
                <w:szCs w:val="20"/>
                <w:u w:val="single"/>
              </w:rPr>
            </w:pPr>
            <w:r w:rsidRPr="007308FD">
              <w:rPr>
                <w:rFonts w:asciiTheme="minorHAnsi" w:hAnsiTheme="minorHAnsi" w:cstheme="minorHAnsi"/>
                <w:sz w:val="20"/>
                <w:szCs w:val="20"/>
                <w:u w:val="single"/>
              </w:rPr>
              <w:t>stosowanie okresowego testowego odtwarzania wybranych kopii zapasowych na potrzeby weryfikacji poprawności</w:t>
            </w:r>
          </w:p>
        </w:tc>
        <w:tc>
          <w:tcPr>
            <w:tcW w:w="1639" w:type="dxa"/>
            <w:tcBorders>
              <w:top w:val="nil"/>
              <w:left w:val="nil"/>
              <w:bottom w:val="single" w:sz="8" w:space="0" w:color="auto"/>
              <w:right w:val="single" w:sz="8" w:space="0" w:color="auto"/>
            </w:tcBorders>
            <w:tcMar>
              <w:top w:w="0" w:type="dxa"/>
              <w:left w:w="108" w:type="dxa"/>
              <w:bottom w:w="0" w:type="dxa"/>
              <w:right w:w="108" w:type="dxa"/>
            </w:tcMar>
            <w:vAlign w:val="center"/>
          </w:tcPr>
          <w:p w14:paraId="5E4F4742" w14:textId="77777777" w:rsidR="00F51EC7" w:rsidRPr="007308FD" w:rsidRDefault="00F51EC7" w:rsidP="00F51EC7">
            <w:pPr>
              <w:spacing w:before="0" w:after="200" w:line="276" w:lineRule="auto"/>
              <w:jc w:val="left"/>
              <w:rPr>
                <w:rFonts w:asciiTheme="minorHAnsi" w:hAnsiTheme="minorHAnsi" w:cstheme="minorHAnsi"/>
                <w:sz w:val="20"/>
                <w:szCs w:val="20"/>
                <w:u w:val="single"/>
              </w:rPr>
            </w:pPr>
          </w:p>
        </w:tc>
        <w:tc>
          <w:tcPr>
            <w:tcW w:w="1604" w:type="dxa"/>
            <w:tcBorders>
              <w:top w:val="nil"/>
              <w:left w:val="nil"/>
              <w:bottom w:val="single" w:sz="8" w:space="0" w:color="auto"/>
              <w:right w:val="single" w:sz="8" w:space="0" w:color="auto"/>
            </w:tcBorders>
          </w:tcPr>
          <w:p w14:paraId="226DA2DB" w14:textId="77777777" w:rsidR="00F51EC7" w:rsidRPr="007308FD" w:rsidRDefault="00F51EC7" w:rsidP="00F51EC7">
            <w:pPr>
              <w:spacing w:before="0" w:after="200" w:line="276" w:lineRule="auto"/>
              <w:jc w:val="left"/>
              <w:rPr>
                <w:rFonts w:asciiTheme="minorHAnsi" w:hAnsiTheme="minorHAnsi" w:cstheme="minorHAnsi"/>
                <w:sz w:val="20"/>
                <w:szCs w:val="20"/>
                <w:u w:val="single"/>
              </w:rPr>
            </w:pPr>
          </w:p>
        </w:tc>
      </w:tr>
      <w:tr w:rsidR="00F51EC7" w:rsidRPr="007308FD" w14:paraId="3CF68068" w14:textId="77777777" w:rsidTr="00E72CEB">
        <w:trPr>
          <w:trHeight w:val="300"/>
        </w:trPr>
        <w:tc>
          <w:tcPr>
            <w:tcW w:w="1486" w:type="dxa"/>
            <w:vMerge/>
            <w:tcBorders>
              <w:top w:val="nil"/>
              <w:left w:val="single" w:sz="8" w:space="0" w:color="auto"/>
              <w:bottom w:val="single" w:sz="8" w:space="0" w:color="auto"/>
              <w:right w:val="single" w:sz="8" w:space="0" w:color="auto"/>
            </w:tcBorders>
            <w:vAlign w:val="center"/>
            <w:hideMark/>
          </w:tcPr>
          <w:p w14:paraId="155C72EA" w14:textId="77777777" w:rsidR="00F51EC7" w:rsidRPr="007308FD" w:rsidRDefault="00F51EC7" w:rsidP="00F51EC7">
            <w:pPr>
              <w:spacing w:before="0" w:after="200" w:line="276" w:lineRule="auto"/>
              <w:jc w:val="left"/>
              <w:rPr>
                <w:rFonts w:asciiTheme="minorHAnsi" w:hAnsiTheme="minorHAnsi" w:cstheme="minorHAnsi"/>
                <w:sz w:val="20"/>
                <w:szCs w:val="20"/>
                <w:u w:val="single"/>
              </w:rPr>
            </w:pPr>
          </w:p>
        </w:tc>
        <w:tc>
          <w:tcPr>
            <w:tcW w:w="1549" w:type="dxa"/>
            <w:vMerge/>
            <w:tcBorders>
              <w:top w:val="nil"/>
              <w:left w:val="nil"/>
              <w:bottom w:val="single" w:sz="8" w:space="0" w:color="auto"/>
              <w:right w:val="single" w:sz="8" w:space="0" w:color="auto"/>
            </w:tcBorders>
            <w:vAlign w:val="center"/>
            <w:hideMark/>
          </w:tcPr>
          <w:p w14:paraId="16B14317" w14:textId="77777777" w:rsidR="00F51EC7" w:rsidRPr="007308FD" w:rsidRDefault="00F51EC7" w:rsidP="00F51EC7">
            <w:pPr>
              <w:spacing w:before="0" w:after="200" w:line="276" w:lineRule="auto"/>
              <w:jc w:val="left"/>
              <w:rPr>
                <w:rFonts w:asciiTheme="minorHAnsi" w:hAnsiTheme="minorHAnsi" w:cstheme="minorHAnsi"/>
                <w:sz w:val="20"/>
                <w:szCs w:val="20"/>
                <w:u w:val="single"/>
              </w:rPr>
            </w:pPr>
          </w:p>
        </w:tc>
        <w:tc>
          <w:tcPr>
            <w:tcW w:w="3635" w:type="dxa"/>
            <w:tcBorders>
              <w:top w:val="nil"/>
              <w:left w:val="nil"/>
              <w:bottom w:val="single" w:sz="8" w:space="0" w:color="auto"/>
              <w:right w:val="single" w:sz="8" w:space="0" w:color="auto"/>
            </w:tcBorders>
            <w:tcMar>
              <w:top w:w="0" w:type="dxa"/>
              <w:left w:w="108" w:type="dxa"/>
              <w:bottom w:w="0" w:type="dxa"/>
              <w:right w:w="108" w:type="dxa"/>
            </w:tcMar>
            <w:hideMark/>
          </w:tcPr>
          <w:p w14:paraId="29679928" w14:textId="77777777" w:rsidR="00F51EC7" w:rsidRPr="007308FD" w:rsidRDefault="00F51EC7" w:rsidP="00F51EC7">
            <w:pPr>
              <w:spacing w:before="0" w:after="200" w:line="276" w:lineRule="auto"/>
              <w:jc w:val="left"/>
              <w:rPr>
                <w:rFonts w:asciiTheme="minorHAnsi" w:hAnsiTheme="minorHAnsi" w:cstheme="minorHAnsi"/>
                <w:sz w:val="20"/>
                <w:szCs w:val="20"/>
                <w:u w:val="single"/>
              </w:rPr>
            </w:pPr>
            <w:r w:rsidRPr="007308FD">
              <w:rPr>
                <w:rFonts w:asciiTheme="minorHAnsi" w:hAnsiTheme="minorHAnsi" w:cstheme="minorHAnsi"/>
                <w:sz w:val="20"/>
                <w:szCs w:val="20"/>
                <w:u w:val="single"/>
              </w:rPr>
              <w:t>szyfrowanie plików (możliwość spakowania pliku zabezpieczając go hasłem),</w:t>
            </w:r>
          </w:p>
        </w:tc>
        <w:tc>
          <w:tcPr>
            <w:tcW w:w="1639" w:type="dxa"/>
            <w:tcBorders>
              <w:top w:val="nil"/>
              <w:left w:val="nil"/>
              <w:bottom w:val="single" w:sz="8" w:space="0" w:color="auto"/>
              <w:right w:val="single" w:sz="8" w:space="0" w:color="auto"/>
            </w:tcBorders>
            <w:tcMar>
              <w:top w:w="0" w:type="dxa"/>
              <w:left w:w="108" w:type="dxa"/>
              <w:bottom w:w="0" w:type="dxa"/>
              <w:right w:w="108" w:type="dxa"/>
            </w:tcMar>
            <w:vAlign w:val="center"/>
          </w:tcPr>
          <w:p w14:paraId="066B582B" w14:textId="77777777" w:rsidR="00F51EC7" w:rsidRPr="007308FD" w:rsidRDefault="00F51EC7" w:rsidP="00F51EC7">
            <w:pPr>
              <w:spacing w:before="0" w:after="200" w:line="276" w:lineRule="auto"/>
              <w:jc w:val="left"/>
              <w:rPr>
                <w:rFonts w:asciiTheme="minorHAnsi" w:hAnsiTheme="minorHAnsi" w:cstheme="minorHAnsi"/>
                <w:sz w:val="20"/>
                <w:szCs w:val="20"/>
                <w:u w:val="single"/>
              </w:rPr>
            </w:pPr>
            <w:r w:rsidRPr="007308FD">
              <w:rPr>
                <w:rFonts w:asciiTheme="minorHAnsi" w:hAnsiTheme="minorHAnsi" w:cstheme="minorHAnsi"/>
                <w:sz w:val="20"/>
                <w:szCs w:val="20"/>
                <w:u w:val="single"/>
              </w:rPr>
              <w:t>x</w:t>
            </w:r>
          </w:p>
        </w:tc>
        <w:tc>
          <w:tcPr>
            <w:tcW w:w="1604" w:type="dxa"/>
            <w:tcBorders>
              <w:top w:val="nil"/>
              <w:left w:val="nil"/>
              <w:bottom w:val="single" w:sz="8" w:space="0" w:color="auto"/>
              <w:right w:val="single" w:sz="8" w:space="0" w:color="auto"/>
            </w:tcBorders>
          </w:tcPr>
          <w:p w14:paraId="5F222BC8" w14:textId="77777777" w:rsidR="00F51EC7" w:rsidRPr="007308FD" w:rsidRDefault="00F51EC7" w:rsidP="00F51EC7">
            <w:pPr>
              <w:spacing w:before="0" w:after="200" w:line="276" w:lineRule="auto"/>
              <w:jc w:val="left"/>
              <w:rPr>
                <w:rFonts w:asciiTheme="minorHAnsi" w:hAnsiTheme="minorHAnsi" w:cstheme="minorHAnsi"/>
                <w:sz w:val="20"/>
                <w:szCs w:val="20"/>
                <w:u w:val="single"/>
              </w:rPr>
            </w:pPr>
          </w:p>
        </w:tc>
      </w:tr>
      <w:tr w:rsidR="00F51EC7" w:rsidRPr="007308FD" w14:paraId="3437AC63" w14:textId="77777777" w:rsidTr="00E72CEB">
        <w:trPr>
          <w:trHeight w:val="300"/>
        </w:trPr>
        <w:tc>
          <w:tcPr>
            <w:tcW w:w="1486" w:type="dxa"/>
            <w:vMerge/>
            <w:tcBorders>
              <w:top w:val="nil"/>
              <w:left w:val="single" w:sz="8" w:space="0" w:color="auto"/>
              <w:bottom w:val="single" w:sz="8" w:space="0" w:color="auto"/>
              <w:right w:val="single" w:sz="8" w:space="0" w:color="auto"/>
            </w:tcBorders>
            <w:vAlign w:val="center"/>
            <w:hideMark/>
          </w:tcPr>
          <w:p w14:paraId="57A8ED12" w14:textId="77777777" w:rsidR="00F51EC7" w:rsidRPr="007308FD" w:rsidRDefault="00F51EC7" w:rsidP="00F51EC7">
            <w:pPr>
              <w:spacing w:before="0" w:after="200" w:line="276" w:lineRule="auto"/>
              <w:jc w:val="left"/>
              <w:rPr>
                <w:rFonts w:asciiTheme="minorHAnsi" w:hAnsiTheme="minorHAnsi" w:cstheme="minorHAnsi"/>
                <w:sz w:val="20"/>
                <w:szCs w:val="20"/>
                <w:u w:val="single"/>
              </w:rPr>
            </w:pPr>
          </w:p>
        </w:tc>
        <w:tc>
          <w:tcPr>
            <w:tcW w:w="1549" w:type="dxa"/>
            <w:vMerge/>
            <w:tcBorders>
              <w:top w:val="nil"/>
              <w:left w:val="nil"/>
              <w:bottom w:val="single" w:sz="8" w:space="0" w:color="auto"/>
              <w:right w:val="single" w:sz="8" w:space="0" w:color="auto"/>
            </w:tcBorders>
            <w:vAlign w:val="center"/>
            <w:hideMark/>
          </w:tcPr>
          <w:p w14:paraId="069BBCD6" w14:textId="77777777" w:rsidR="00F51EC7" w:rsidRPr="007308FD" w:rsidRDefault="00F51EC7" w:rsidP="00F51EC7">
            <w:pPr>
              <w:spacing w:before="0" w:after="200" w:line="276" w:lineRule="auto"/>
              <w:jc w:val="left"/>
              <w:rPr>
                <w:rFonts w:asciiTheme="minorHAnsi" w:hAnsiTheme="minorHAnsi" w:cstheme="minorHAnsi"/>
                <w:sz w:val="20"/>
                <w:szCs w:val="20"/>
                <w:u w:val="single"/>
              </w:rPr>
            </w:pPr>
          </w:p>
        </w:tc>
        <w:tc>
          <w:tcPr>
            <w:tcW w:w="3635" w:type="dxa"/>
            <w:tcBorders>
              <w:top w:val="nil"/>
              <w:left w:val="nil"/>
              <w:bottom w:val="single" w:sz="8" w:space="0" w:color="auto"/>
              <w:right w:val="single" w:sz="8" w:space="0" w:color="auto"/>
            </w:tcBorders>
            <w:tcMar>
              <w:top w:w="0" w:type="dxa"/>
              <w:left w:w="108" w:type="dxa"/>
              <w:bottom w:w="0" w:type="dxa"/>
              <w:right w:w="108" w:type="dxa"/>
            </w:tcMar>
            <w:hideMark/>
          </w:tcPr>
          <w:p w14:paraId="1FA8036F" w14:textId="77777777" w:rsidR="00F51EC7" w:rsidRPr="007308FD" w:rsidRDefault="00F51EC7" w:rsidP="00F51EC7">
            <w:pPr>
              <w:spacing w:before="0" w:after="200" w:line="276" w:lineRule="auto"/>
              <w:jc w:val="left"/>
              <w:rPr>
                <w:rFonts w:asciiTheme="minorHAnsi" w:hAnsiTheme="minorHAnsi" w:cstheme="minorHAnsi"/>
                <w:sz w:val="20"/>
                <w:szCs w:val="20"/>
                <w:u w:val="single"/>
              </w:rPr>
            </w:pPr>
            <w:r w:rsidRPr="007308FD">
              <w:rPr>
                <w:rFonts w:asciiTheme="minorHAnsi" w:hAnsiTheme="minorHAnsi" w:cstheme="minorHAnsi"/>
                <w:sz w:val="20"/>
                <w:szCs w:val="20"/>
                <w:u w:val="single"/>
              </w:rPr>
              <w:t>bezpieczne łącza,</w:t>
            </w:r>
          </w:p>
        </w:tc>
        <w:tc>
          <w:tcPr>
            <w:tcW w:w="1639" w:type="dxa"/>
            <w:tcBorders>
              <w:top w:val="nil"/>
              <w:left w:val="nil"/>
              <w:bottom w:val="single" w:sz="8" w:space="0" w:color="auto"/>
              <w:right w:val="single" w:sz="8" w:space="0" w:color="auto"/>
            </w:tcBorders>
            <w:tcMar>
              <w:top w:w="0" w:type="dxa"/>
              <w:left w:w="108" w:type="dxa"/>
              <w:bottom w:w="0" w:type="dxa"/>
              <w:right w:w="108" w:type="dxa"/>
            </w:tcMar>
            <w:vAlign w:val="center"/>
          </w:tcPr>
          <w:p w14:paraId="0B987AD1" w14:textId="77777777" w:rsidR="00F51EC7" w:rsidRPr="007308FD" w:rsidRDefault="00F51EC7" w:rsidP="00F51EC7">
            <w:pPr>
              <w:spacing w:before="0" w:after="200" w:line="276" w:lineRule="auto"/>
              <w:jc w:val="left"/>
              <w:rPr>
                <w:rFonts w:asciiTheme="minorHAnsi" w:hAnsiTheme="minorHAnsi" w:cstheme="minorHAnsi"/>
                <w:sz w:val="20"/>
                <w:szCs w:val="20"/>
                <w:u w:val="single"/>
              </w:rPr>
            </w:pPr>
            <w:r w:rsidRPr="007308FD">
              <w:rPr>
                <w:rFonts w:asciiTheme="minorHAnsi" w:hAnsiTheme="minorHAnsi" w:cstheme="minorHAnsi"/>
                <w:sz w:val="20"/>
                <w:szCs w:val="20"/>
                <w:u w:val="single"/>
              </w:rPr>
              <w:t>x</w:t>
            </w:r>
          </w:p>
        </w:tc>
        <w:tc>
          <w:tcPr>
            <w:tcW w:w="1604" w:type="dxa"/>
            <w:tcBorders>
              <w:top w:val="nil"/>
              <w:left w:val="nil"/>
              <w:bottom w:val="single" w:sz="8" w:space="0" w:color="auto"/>
              <w:right w:val="single" w:sz="8" w:space="0" w:color="auto"/>
            </w:tcBorders>
          </w:tcPr>
          <w:p w14:paraId="73AC4DF5" w14:textId="77777777" w:rsidR="00F51EC7" w:rsidRPr="007308FD" w:rsidRDefault="00F51EC7" w:rsidP="00F51EC7">
            <w:pPr>
              <w:spacing w:before="0" w:after="200" w:line="276" w:lineRule="auto"/>
              <w:jc w:val="left"/>
              <w:rPr>
                <w:rFonts w:asciiTheme="minorHAnsi" w:hAnsiTheme="minorHAnsi" w:cstheme="minorHAnsi"/>
                <w:sz w:val="20"/>
                <w:szCs w:val="20"/>
                <w:u w:val="single"/>
              </w:rPr>
            </w:pPr>
          </w:p>
        </w:tc>
      </w:tr>
      <w:tr w:rsidR="00F51EC7" w:rsidRPr="007308FD" w14:paraId="351E4F62" w14:textId="77777777" w:rsidTr="00E72CEB">
        <w:trPr>
          <w:trHeight w:val="300"/>
        </w:trPr>
        <w:tc>
          <w:tcPr>
            <w:tcW w:w="1486" w:type="dxa"/>
            <w:vMerge/>
            <w:tcBorders>
              <w:top w:val="nil"/>
              <w:left w:val="single" w:sz="8" w:space="0" w:color="auto"/>
              <w:bottom w:val="single" w:sz="8" w:space="0" w:color="auto"/>
              <w:right w:val="single" w:sz="8" w:space="0" w:color="auto"/>
            </w:tcBorders>
            <w:vAlign w:val="center"/>
            <w:hideMark/>
          </w:tcPr>
          <w:p w14:paraId="56DD1985" w14:textId="77777777" w:rsidR="00F51EC7" w:rsidRPr="007308FD" w:rsidRDefault="00F51EC7" w:rsidP="00F51EC7">
            <w:pPr>
              <w:spacing w:before="0" w:after="200" w:line="276" w:lineRule="auto"/>
              <w:jc w:val="left"/>
              <w:rPr>
                <w:rFonts w:asciiTheme="minorHAnsi" w:hAnsiTheme="minorHAnsi" w:cstheme="minorHAnsi"/>
                <w:sz w:val="20"/>
                <w:szCs w:val="20"/>
                <w:u w:val="single"/>
              </w:rPr>
            </w:pPr>
          </w:p>
        </w:tc>
        <w:tc>
          <w:tcPr>
            <w:tcW w:w="1549" w:type="dxa"/>
            <w:vMerge/>
            <w:tcBorders>
              <w:top w:val="nil"/>
              <w:left w:val="nil"/>
              <w:bottom w:val="single" w:sz="8" w:space="0" w:color="auto"/>
              <w:right w:val="single" w:sz="8" w:space="0" w:color="auto"/>
            </w:tcBorders>
            <w:vAlign w:val="center"/>
            <w:hideMark/>
          </w:tcPr>
          <w:p w14:paraId="7B28EF0F" w14:textId="77777777" w:rsidR="00F51EC7" w:rsidRPr="007308FD" w:rsidRDefault="00F51EC7" w:rsidP="00F51EC7">
            <w:pPr>
              <w:spacing w:before="0" w:after="200" w:line="276" w:lineRule="auto"/>
              <w:jc w:val="left"/>
              <w:rPr>
                <w:rFonts w:asciiTheme="minorHAnsi" w:hAnsiTheme="minorHAnsi" w:cstheme="minorHAnsi"/>
                <w:sz w:val="20"/>
                <w:szCs w:val="20"/>
                <w:u w:val="single"/>
              </w:rPr>
            </w:pPr>
          </w:p>
        </w:tc>
        <w:tc>
          <w:tcPr>
            <w:tcW w:w="3635" w:type="dxa"/>
            <w:tcBorders>
              <w:top w:val="nil"/>
              <w:left w:val="nil"/>
              <w:bottom w:val="single" w:sz="8" w:space="0" w:color="auto"/>
              <w:right w:val="single" w:sz="8" w:space="0" w:color="auto"/>
            </w:tcBorders>
            <w:tcMar>
              <w:top w:w="0" w:type="dxa"/>
              <w:left w:w="108" w:type="dxa"/>
              <w:bottom w:w="0" w:type="dxa"/>
              <w:right w:w="108" w:type="dxa"/>
            </w:tcMar>
            <w:hideMark/>
          </w:tcPr>
          <w:p w14:paraId="6C681A4B" w14:textId="77777777" w:rsidR="00F51EC7" w:rsidRPr="007308FD" w:rsidRDefault="00F51EC7" w:rsidP="00F51EC7">
            <w:pPr>
              <w:spacing w:before="0" w:after="200" w:line="276" w:lineRule="auto"/>
              <w:jc w:val="left"/>
              <w:rPr>
                <w:rFonts w:asciiTheme="minorHAnsi" w:hAnsiTheme="minorHAnsi" w:cstheme="minorHAnsi"/>
                <w:sz w:val="20"/>
                <w:szCs w:val="20"/>
                <w:u w:val="single"/>
              </w:rPr>
            </w:pPr>
            <w:proofErr w:type="spellStart"/>
            <w:r w:rsidRPr="007308FD">
              <w:rPr>
                <w:rFonts w:asciiTheme="minorHAnsi" w:hAnsiTheme="minorHAnsi" w:cstheme="minorHAnsi"/>
                <w:sz w:val="20"/>
                <w:szCs w:val="20"/>
                <w:u w:val="single"/>
              </w:rPr>
              <w:t>pseudonimizacja</w:t>
            </w:r>
            <w:proofErr w:type="spellEnd"/>
            <w:r w:rsidRPr="007308FD">
              <w:rPr>
                <w:rFonts w:asciiTheme="minorHAnsi" w:hAnsiTheme="minorHAnsi" w:cstheme="minorHAnsi"/>
                <w:sz w:val="20"/>
                <w:szCs w:val="20"/>
                <w:u w:val="single"/>
              </w:rPr>
              <w:t>,</w:t>
            </w:r>
          </w:p>
        </w:tc>
        <w:tc>
          <w:tcPr>
            <w:tcW w:w="1639" w:type="dxa"/>
            <w:tcBorders>
              <w:top w:val="nil"/>
              <w:left w:val="nil"/>
              <w:bottom w:val="single" w:sz="8" w:space="0" w:color="auto"/>
              <w:right w:val="single" w:sz="8" w:space="0" w:color="auto"/>
            </w:tcBorders>
            <w:tcMar>
              <w:top w:w="0" w:type="dxa"/>
              <w:left w:w="108" w:type="dxa"/>
              <w:bottom w:w="0" w:type="dxa"/>
              <w:right w:w="108" w:type="dxa"/>
            </w:tcMar>
            <w:vAlign w:val="center"/>
          </w:tcPr>
          <w:p w14:paraId="70C59539" w14:textId="77777777" w:rsidR="00F51EC7" w:rsidRPr="007308FD" w:rsidRDefault="00F51EC7" w:rsidP="00F51EC7">
            <w:pPr>
              <w:spacing w:before="0" w:after="200" w:line="276" w:lineRule="auto"/>
              <w:jc w:val="left"/>
              <w:rPr>
                <w:rFonts w:asciiTheme="minorHAnsi" w:hAnsiTheme="minorHAnsi" w:cstheme="minorHAnsi"/>
                <w:sz w:val="20"/>
                <w:szCs w:val="20"/>
                <w:u w:val="single"/>
              </w:rPr>
            </w:pPr>
          </w:p>
        </w:tc>
        <w:tc>
          <w:tcPr>
            <w:tcW w:w="1604" w:type="dxa"/>
            <w:tcBorders>
              <w:top w:val="nil"/>
              <w:left w:val="nil"/>
              <w:bottom w:val="single" w:sz="8" w:space="0" w:color="auto"/>
              <w:right w:val="single" w:sz="8" w:space="0" w:color="auto"/>
            </w:tcBorders>
          </w:tcPr>
          <w:p w14:paraId="66FA8DC9" w14:textId="77777777" w:rsidR="00F51EC7" w:rsidRPr="007308FD" w:rsidRDefault="00F51EC7" w:rsidP="00F51EC7">
            <w:pPr>
              <w:spacing w:before="0" w:after="200" w:line="276" w:lineRule="auto"/>
              <w:jc w:val="left"/>
              <w:rPr>
                <w:rFonts w:asciiTheme="minorHAnsi" w:hAnsiTheme="minorHAnsi" w:cstheme="minorHAnsi"/>
                <w:sz w:val="20"/>
                <w:szCs w:val="20"/>
                <w:u w:val="single"/>
              </w:rPr>
            </w:pPr>
          </w:p>
        </w:tc>
      </w:tr>
      <w:tr w:rsidR="00F51EC7" w:rsidRPr="007308FD" w14:paraId="09874376" w14:textId="77777777" w:rsidTr="00E72CEB">
        <w:trPr>
          <w:trHeight w:val="300"/>
        </w:trPr>
        <w:tc>
          <w:tcPr>
            <w:tcW w:w="1486" w:type="dxa"/>
            <w:vMerge/>
            <w:tcBorders>
              <w:top w:val="nil"/>
              <w:left w:val="single" w:sz="8" w:space="0" w:color="auto"/>
              <w:bottom w:val="single" w:sz="8" w:space="0" w:color="auto"/>
              <w:right w:val="single" w:sz="8" w:space="0" w:color="auto"/>
            </w:tcBorders>
            <w:vAlign w:val="center"/>
            <w:hideMark/>
          </w:tcPr>
          <w:p w14:paraId="66D823A3" w14:textId="77777777" w:rsidR="00F51EC7" w:rsidRPr="007308FD" w:rsidRDefault="00F51EC7" w:rsidP="00F51EC7">
            <w:pPr>
              <w:spacing w:before="0" w:after="200" w:line="276" w:lineRule="auto"/>
              <w:jc w:val="left"/>
              <w:rPr>
                <w:rFonts w:asciiTheme="minorHAnsi" w:hAnsiTheme="minorHAnsi" w:cstheme="minorHAnsi"/>
                <w:sz w:val="20"/>
                <w:szCs w:val="20"/>
                <w:u w:val="single"/>
              </w:rPr>
            </w:pPr>
          </w:p>
        </w:tc>
        <w:tc>
          <w:tcPr>
            <w:tcW w:w="1549" w:type="dxa"/>
            <w:vMerge/>
            <w:tcBorders>
              <w:top w:val="nil"/>
              <w:left w:val="nil"/>
              <w:bottom w:val="single" w:sz="8" w:space="0" w:color="auto"/>
              <w:right w:val="single" w:sz="8" w:space="0" w:color="auto"/>
            </w:tcBorders>
            <w:vAlign w:val="center"/>
            <w:hideMark/>
          </w:tcPr>
          <w:p w14:paraId="0CDC1788" w14:textId="77777777" w:rsidR="00F51EC7" w:rsidRPr="007308FD" w:rsidRDefault="00F51EC7" w:rsidP="00F51EC7">
            <w:pPr>
              <w:spacing w:before="0" w:after="200" w:line="276" w:lineRule="auto"/>
              <w:jc w:val="left"/>
              <w:rPr>
                <w:rFonts w:asciiTheme="minorHAnsi" w:hAnsiTheme="minorHAnsi" w:cstheme="minorHAnsi"/>
                <w:sz w:val="20"/>
                <w:szCs w:val="20"/>
                <w:u w:val="single"/>
              </w:rPr>
            </w:pPr>
          </w:p>
        </w:tc>
        <w:tc>
          <w:tcPr>
            <w:tcW w:w="3635" w:type="dxa"/>
            <w:tcBorders>
              <w:top w:val="nil"/>
              <w:left w:val="nil"/>
              <w:bottom w:val="single" w:sz="8" w:space="0" w:color="auto"/>
              <w:right w:val="single" w:sz="8" w:space="0" w:color="auto"/>
            </w:tcBorders>
            <w:tcMar>
              <w:top w:w="0" w:type="dxa"/>
              <w:left w:w="108" w:type="dxa"/>
              <w:bottom w:w="0" w:type="dxa"/>
              <w:right w:w="108" w:type="dxa"/>
            </w:tcMar>
            <w:hideMark/>
          </w:tcPr>
          <w:p w14:paraId="727F84C9" w14:textId="77777777" w:rsidR="00F51EC7" w:rsidRPr="007308FD" w:rsidRDefault="00F51EC7" w:rsidP="00F51EC7">
            <w:pPr>
              <w:spacing w:before="0" w:after="200" w:line="276" w:lineRule="auto"/>
              <w:jc w:val="left"/>
              <w:rPr>
                <w:rFonts w:asciiTheme="minorHAnsi" w:hAnsiTheme="minorHAnsi" w:cstheme="minorHAnsi"/>
                <w:sz w:val="20"/>
                <w:szCs w:val="20"/>
                <w:u w:val="single"/>
              </w:rPr>
            </w:pPr>
            <w:r w:rsidRPr="007308FD">
              <w:rPr>
                <w:rFonts w:asciiTheme="minorHAnsi" w:hAnsiTheme="minorHAnsi" w:cstheme="minorHAnsi"/>
                <w:sz w:val="20"/>
                <w:szCs w:val="20"/>
                <w:u w:val="single"/>
              </w:rPr>
              <w:t xml:space="preserve">zabezpieczenie logów systemów, </w:t>
            </w:r>
          </w:p>
        </w:tc>
        <w:tc>
          <w:tcPr>
            <w:tcW w:w="1639" w:type="dxa"/>
            <w:tcBorders>
              <w:top w:val="nil"/>
              <w:left w:val="nil"/>
              <w:bottom w:val="single" w:sz="8" w:space="0" w:color="auto"/>
              <w:right w:val="single" w:sz="8" w:space="0" w:color="auto"/>
            </w:tcBorders>
            <w:tcMar>
              <w:top w:w="0" w:type="dxa"/>
              <w:left w:w="108" w:type="dxa"/>
              <w:bottom w:w="0" w:type="dxa"/>
              <w:right w:w="108" w:type="dxa"/>
            </w:tcMar>
            <w:vAlign w:val="center"/>
          </w:tcPr>
          <w:p w14:paraId="2115FEB2" w14:textId="77777777" w:rsidR="00F51EC7" w:rsidRPr="007308FD" w:rsidRDefault="00F51EC7" w:rsidP="00F51EC7">
            <w:pPr>
              <w:spacing w:before="0" w:after="200" w:line="276" w:lineRule="auto"/>
              <w:jc w:val="left"/>
              <w:rPr>
                <w:rFonts w:asciiTheme="minorHAnsi" w:hAnsiTheme="minorHAnsi" w:cstheme="minorHAnsi"/>
                <w:sz w:val="20"/>
                <w:szCs w:val="20"/>
                <w:u w:val="single"/>
              </w:rPr>
            </w:pPr>
          </w:p>
        </w:tc>
        <w:tc>
          <w:tcPr>
            <w:tcW w:w="1604" w:type="dxa"/>
            <w:tcBorders>
              <w:top w:val="nil"/>
              <w:left w:val="nil"/>
              <w:bottom w:val="single" w:sz="8" w:space="0" w:color="auto"/>
              <w:right w:val="single" w:sz="8" w:space="0" w:color="auto"/>
            </w:tcBorders>
          </w:tcPr>
          <w:p w14:paraId="63D8A6E3" w14:textId="77777777" w:rsidR="00F51EC7" w:rsidRPr="007308FD" w:rsidRDefault="00F51EC7" w:rsidP="00F51EC7">
            <w:pPr>
              <w:spacing w:before="0" w:after="200" w:line="276" w:lineRule="auto"/>
              <w:jc w:val="left"/>
              <w:rPr>
                <w:rFonts w:asciiTheme="minorHAnsi" w:hAnsiTheme="minorHAnsi" w:cstheme="minorHAnsi"/>
                <w:sz w:val="20"/>
                <w:szCs w:val="20"/>
                <w:u w:val="single"/>
              </w:rPr>
            </w:pPr>
          </w:p>
        </w:tc>
      </w:tr>
      <w:tr w:rsidR="00F51EC7" w:rsidRPr="007308FD" w14:paraId="2A97AB97" w14:textId="77777777" w:rsidTr="00E72CEB">
        <w:trPr>
          <w:trHeight w:val="300"/>
        </w:trPr>
        <w:tc>
          <w:tcPr>
            <w:tcW w:w="1486" w:type="dxa"/>
            <w:vMerge/>
            <w:tcBorders>
              <w:top w:val="nil"/>
              <w:left w:val="single" w:sz="8" w:space="0" w:color="auto"/>
              <w:bottom w:val="single" w:sz="8" w:space="0" w:color="auto"/>
              <w:right w:val="single" w:sz="8" w:space="0" w:color="auto"/>
            </w:tcBorders>
            <w:vAlign w:val="center"/>
            <w:hideMark/>
          </w:tcPr>
          <w:p w14:paraId="2533B60C" w14:textId="77777777" w:rsidR="00F51EC7" w:rsidRPr="007308FD" w:rsidRDefault="00F51EC7" w:rsidP="00F51EC7">
            <w:pPr>
              <w:spacing w:before="0" w:after="200" w:line="276" w:lineRule="auto"/>
              <w:jc w:val="left"/>
              <w:rPr>
                <w:rFonts w:asciiTheme="minorHAnsi" w:hAnsiTheme="minorHAnsi" w:cstheme="minorHAnsi"/>
                <w:sz w:val="20"/>
                <w:szCs w:val="20"/>
                <w:u w:val="single"/>
              </w:rPr>
            </w:pPr>
          </w:p>
        </w:tc>
        <w:tc>
          <w:tcPr>
            <w:tcW w:w="1549" w:type="dxa"/>
            <w:vMerge/>
            <w:tcBorders>
              <w:top w:val="nil"/>
              <w:left w:val="nil"/>
              <w:bottom w:val="single" w:sz="8" w:space="0" w:color="auto"/>
              <w:right w:val="single" w:sz="8" w:space="0" w:color="auto"/>
            </w:tcBorders>
            <w:vAlign w:val="center"/>
            <w:hideMark/>
          </w:tcPr>
          <w:p w14:paraId="4BDBBC55" w14:textId="77777777" w:rsidR="00F51EC7" w:rsidRPr="007308FD" w:rsidRDefault="00F51EC7" w:rsidP="00F51EC7">
            <w:pPr>
              <w:spacing w:before="0" w:after="200" w:line="276" w:lineRule="auto"/>
              <w:jc w:val="left"/>
              <w:rPr>
                <w:rFonts w:asciiTheme="minorHAnsi" w:hAnsiTheme="minorHAnsi" w:cstheme="minorHAnsi"/>
                <w:sz w:val="20"/>
                <w:szCs w:val="20"/>
                <w:u w:val="single"/>
              </w:rPr>
            </w:pPr>
          </w:p>
        </w:tc>
        <w:tc>
          <w:tcPr>
            <w:tcW w:w="3635" w:type="dxa"/>
            <w:tcBorders>
              <w:top w:val="nil"/>
              <w:left w:val="nil"/>
              <w:bottom w:val="single" w:sz="8" w:space="0" w:color="auto"/>
              <w:right w:val="single" w:sz="8" w:space="0" w:color="auto"/>
            </w:tcBorders>
            <w:tcMar>
              <w:top w:w="0" w:type="dxa"/>
              <w:left w:w="108" w:type="dxa"/>
              <w:bottom w:w="0" w:type="dxa"/>
              <w:right w:w="108" w:type="dxa"/>
            </w:tcMar>
            <w:hideMark/>
          </w:tcPr>
          <w:p w14:paraId="47D4D7C7" w14:textId="77777777" w:rsidR="00F51EC7" w:rsidRPr="007308FD" w:rsidRDefault="00F51EC7" w:rsidP="00F51EC7">
            <w:pPr>
              <w:spacing w:before="0" w:after="200" w:line="276" w:lineRule="auto"/>
              <w:jc w:val="left"/>
              <w:rPr>
                <w:rFonts w:asciiTheme="minorHAnsi" w:hAnsiTheme="minorHAnsi" w:cstheme="minorHAnsi"/>
                <w:sz w:val="20"/>
                <w:szCs w:val="20"/>
                <w:u w:val="single"/>
              </w:rPr>
            </w:pPr>
            <w:r w:rsidRPr="007308FD">
              <w:rPr>
                <w:rFonts w:asciiTheme="minorHAnsi" w:hAnsiTheme="minorHAnsi" w:cstheme="minorHAnsi"/>
                <w:sz w:val="20"/>
                <w:szCs w:val="20"/>
                <w:u w:val="single"/>
              </w:rPr>
              <w:t>środki ochrony kryptograficznej (polityka stosowania zabezpieczeń, zarządzanie kluczami</w:t>
            </w:r>
          </w:p>
        </w:tc>
        <w:tc>
          <w:tcPr>
            <w:tcW w:w="1639" w:type="dxa"/>
            <w:tcBorders>
              <w:top w:val="nil"/>
              <w:left w:val="nil"/>
              <w:bottom w:val="single" w:sz="8" w:space="0" w:color="auto"/>
              <w:right w:val="single" w:sz="8" w:space="0" w:color="auto"/>
            </w:tcBorders>
            <w:tcMar>
              <w:top w:w="0" w:type="dxa"/>
              <w:left w:w="108" w:type="dxa"/>
              <w:bottom w:w="0" w:type="dxa"/>
              <w:right w:w="108" w:type="dxa"/>
            </w:tcMar>
            <w:vAlign w:val="center"/>
          </w:tcPr>
          <w:p w14:paraId="4B66D166" w14:textId="77777777" w:rsidR="00F51EC7" w:rsidRPr="007308FD" w:rsidRDefault="00F51EC7" w:rsidP="00F51EC7">
            <w:pPr>
              <w:spacing w:before="0" w:after="200" w:line="276" w:lineRule="auto"/>
              <w:jc w:val="left"/>
              <w:rPr>
                <w:rFonts w:asciiTheme="minorHAnsi" w:hAnsiTheme="minorHAnsi" w:cstheme="minorHAnsi"/>
                <w:sz w:val="20"/>
                <w:szCs w:val="20"/>
                <w:u w:val="single"/>
              </w:rPr>
            </w:pPr>
          </w:p>
        </w:tc>
        <w:tc>
          <w:tcPr>
            <w:tcW w:w="1604" w:type="dxa"/>
            <w:tcBorders>
              <w:top w:val="nil"/>
              <w:left w:val="nil"/>
              <w:bottom w:val="single" w:sz="8" w:space="0" w:color="auto"/>
              <w:right w:val="single" w:sz="8" w:space="0" w:color="auto"/>
            </w:tcBorders>
          </w:tcPr>
          <w:p w14:paraId="427C034E" w14:textId="77777777" w:rsidR="00F51EC7" w:rsidRPr="007308FD" w:rsidRDefault="00F51EC7" w:rsidP="00F51EC7">
            <w:pPr>
              <w:spacing w:before="0" w:after="200" w:line="276" w:lineRule="auto"/>
              <w:jc w:val="left"/>
              <w:rPr>
                <w:rFonts w:asciiTheme="minorHAnsi" w:hAnsiTheme="minorHAnsi" w:cstheme="minorHAnsi"/>
                <w:sz w:val="20"/>
                <w:szCs w:val="20"/>
                <w:u w:val="single"/>
              </w:rPr>
            </w:pPr>
          </w:p>
        </w:tc>
      </w:tr>
      <w:tr w:rsidR="00F51EC7" w:rsidRPr="007308FD" w14:paraId="743BAB2F" w14:textId="77777777" w:rsidTr="00E72CEB">
        <w:trPr>
          <w:trHeight w:val="300"/>
        </w:trPr>
        <w:tc>
          <w:tcPr>
            <w:tcW w:w="1486" w:type="dxa"/>
            <w:vMerge/>
            <w:tcBorders>
              <w:top w:val="nil"/>
              <w:left w:val="single" w:sz="8" w:space="0" w:color="auto"/>
              <w:bottom w:val="single" w:sz="8" w:space="0" w:color="auto"/>
              <w:right w:val="single" w:sz="8" w:space="0" w:color="auto"/>
            </w:tcBorders>
            <w:vAlign w:val="center"/>
            <w:hideMark/>
          </w:tcPr>
          <w:p w14:paraId="179E9B0C" w14:textId="77777777" w:rsidR="00F51EC7" w:rsidRPr="007308FD" w:rsidRDefault="00F51EC7" w:rsidP="00F51EC7">
            <w:pPr>
              <w:spacing w:before="0" w:after="200" w:line="276" w:lineRule="auto"/>
              <w:jc w:val="left"/>
              <w:rPr>
                <w:rFonts w:asciiTheme="minorHAnsi" w:hAnsiTheme="minorHAnsi" w:cstheme="minorHAnsi"/>
                <w:sz w:val="20"/>
                <w:szCs w:val="20"/>
                <w:u w:val="single"/>
              </w:rPr>
            </w:pPr>
          </w:p>
        </w:tc>
        <w:tc>
          <w:tcPr>
            <w:tcW w:w="1549" w:type="dxa"/>
            <w:vMerge/>
            <w:tcBorders>
              <w:top w:val="nil"/>
              <w:left w:val="nil"/>
              <w:bottom w:val="single" w:sz="8" w:space="0" w:color="auto"/>
              <w:right w:val="single" w:sz="8" w:space="0" w:color="auto"/>
            </w:tcBorders>
            <w:vAlign w:val="center"/>
            <w:hideMark/>
          </w:tcPr>
          <w:p w14:paraId="3AAED102" w14:textId="77777777" w:rsidR="00F51EC7" w:rsidRPr="007308FD" w:rsidRDefault="00F51EC7" w:rsidP="00F51EC7">
            <w:pPr>
              <w:spacing w:before="0" w:after="200" w:line="276" w:lineRule="auto"/>
              <w:jc w:val="left"/>
              <w:rPr>
                <w:rFonts w:asciiTheme="minorHAnsi" w:hAnsiTheme="minorHAnsi" w:cstheme="minorHAnsi"/>
                <w:sz w:val="20"/>
                <w:szCs w:val="20"/>
                <w:u w:val="single"/>
              </w:rPr>
            </w:pPr>
          </w:p>
        </w:tc>
        <w:tc>
          <w:tcPr>
            <w:tcW w:w="3635" w:type="dxa"/>
            <w:tcBorders>
              <w:top w:val="nil"/>
              <w:left w:val="nil"/>
              <w:bottom w:val="single" w:sz="8" w:space="0" w:color="auto"/>
              <w:right w:val="single" w:sz="8" w:space="0" w:color="auto"/>
            </w:tcBorders>
            <w:tcMar>
              <w:top w:w="0" w:type="dxa"/>
              <w:left w:w="108" w:type="dxa"/>
              <w:bottom w:w="0" w:type="dxa"/>
              <w:right w:w="108" w:type="dxa"/>
            </w:tcMar>
            <w:hideMark/>
          </w:tcPr>
          <w:p w14:paraId="5F9515A9" w14:textId="77777777" w:rsidR="00F51EC7" w:rsidRPr="007308FD" w:rsidRDefault="00F51EC7" w:rsidP="00F51EC7">
            <w:pPr>
              <w:spacing w:before="0" w:after="200" w:line="276" w:lineRule="auto"/>
              <w:jc w:val="left"/>
              <w:rPr>
                <w:rFonts w:asciiTheme="minorHAnsi" w:hAnsiTheme="minorHAnsi" w:cstheme="minorHAnsi"/>
                <w:sz w:val="20"/>
                <w:szCs w:val="20"/>
                <w:u w:val="single"/>
              </w:rPr>
            </w:pPr>
            <w:r w:rsidRPr="007308FD">
              <w:rPr>
                <w:rFonts w:asciiTheme="minorHAnsi" w:hAnsiTheme="minorHAnsi" w:cstheme="minorHAnsi"/>
                <w:sz w:val="20"/>
                <w:szCs w:val="20"/>
                <w:u w:val="single"/>
              </w:rPr>
              <w:t>segmentacja i separacja sieci,</w:t>
            </w:r>
          </w:p>
        </w:tc>
        <w:tc>
          <w:tcPr>
            <w:tcW w:w="1639" w:type="dxa"/>
            <w:tcBorders>
              <w:top w:val="nil"/>
              <w:left w:val="nil"/>
              <w:bottom w:val="single" w:sz="8" w:space="0" w:color="auto"/>
              <w:right w:val="single" w:sz="8" w:space="0" w:color="auto"/>
            </w:tcBorders>
            <w:tcMar>
              <w:top w:w="0" w:type="dxa"/>
              <w:left w:w="108" w:type="dxa"/>
              <w:bottom w:w="0" w:type="dxa"/>
              <w:right w:w="108" w:type="dxa"/>
            </w:tcMar>
            <w:vAlign w:val="center"/>
          </w:tcPr>
          <w:p w14:paraId="756CEFB9" w14:textId="77777777" w:rsidR="00F51EC7" w:rsidRPr="007308FD" w:rsidRDefault="00F51EC7" w:rsidP="00F51EC7">
            <w:pPr>
              <w:spacing w:before="0" w:after="200" w:line="276" w:lineRule="auto"/>
              <w:jc w:val="left"/>
              <w:rPr>
                <w:rFonts w:asciiTheme="minorHAnsi" w:hAnsiTheme="minorHAnsi" w:cstheme="minorHAnsi"/>
                <w:sz w:val="20"/>
                <w:szCs w:val="20"/>
                <w:u w:val="single"/>
              </w:rPr>
            </w:pPr>
          </w:p>
        </w:tc>
        <w:tc>
          <w:tcPr>
            <w:tcW w:w="1604" w:type="dxa"/>
            <w:tcBorders>
              <w:top w:val="nil"/>
              <w:left w:val="nil"/>
              <w:bottom w:val="single" w:sz="8" w:space="0" w:color="auto"/>
              <w:right w:val="single" w:sz="8" w:space="0" w:color="auto"/>
            </w:tcBorders>
          </w:tcPr>
          <w:p w14:paraId="6F358BA8" w14:textId="77777777" w:rsidR="00F51EC7" w:rsidRPr="007308FD" w:rsidRDefault="00F51EC7" w:rsidP="00F51EC7">
            <w:pPr>
              <w:spacing w:before="0" w:after="200" w:line="276" w:lineRule="auto"/>
              <w:jc w:val="left"/>
              <w:rPr>
                <w:rFonts w:asciiTheme="minorHAnsi" w:hAnsiTheme="minorHAnsi" w:cstheme="minorHAnsi"/>
                <w:sz w:val="20"/>
                <w:szCs w:val="20"/>
                <w:u w:val="single"/>
              </w:rPr>
            </w:pPr>
          </w:p>
        </w:tc>
      </w:tr>
      <w:tr w:rsidR="00F51EC7" w:rsidRPr="007308FD" w14:paraId="60A83237" w14:textId="77777777" w:rsidTr="00E72CEB">
        <w:trPr>
          <w:trHeight w:val="300"/>
        </w:trPr>
        <w:tc>
          <w:tcPr>
            <w:tcW w:w="1486" w:type="dxa"/>
            <w:vMerge/>
            <w:tcBorders>
              <w:top w:val="nil"/>
              <w:left w:val="single" w:sz="8" w:space="0" w:color="auto"/>
              <w:bottom w:val="single" w:sz="8" w:space="0" w:color="auto"/>
              <w:right w:val="single" w:sz="8" w:space="0" w:color="auto"/>
            </w:tcBorders>
            <w:vAlign w:val="center"/>
          </w:tcPr>
          <w:p w14:paraId="30230D5B" w14:textId="77777777" w:rsidR="00F51EC7" w:rsidRPr="007308FD" w:rsidRDefault="00F51EC7" w:rsidP="00F51EC7">
            <w:pPr>
              <w:spacing w:before="0" w:after="200" w:line="276" w:lineRule="auto"/>
              <w:jc w:val="left"/>
              <w:rPr>
                <w:rFonts w:asciiTheme="minorHAnsi" w:hAnsiTheme="minorHAnsi" w:cstheme="minorHAnsi"/>
                <w:sz w:val="20"/>
                <w:szCs w:val="20"/>
                <w:u w:val="single"/>
              </w:rPr>
            </w:pPr>
          </w:p>
        </w:tc>
        <w:tc>
          <w:tcPr>
            <w:tcW w:w="1549" w:type="dxa"/>
            <w:vMerge/>
            <w:tcBorders>
              <w:top w:val="nil"/>
              <w:left w:val="nil"/>
              <w:bottom w:val="single" w:sz="8" w:space="0" w:color="auto"/>
              <w:right w:val="single" w:sz="8" w:space="0" w:color="auto"/>
            </w:tcBorders>
            <w:vAlign w:val="center"/>
          </w:tcPr>
          <w:p w14:paraId="4BC42976" w14:textId="77777777" w:rsidR="00F51EC7" w:rsidRPr="007308FD" w:rsidRDefault="00F51EC7" w:rsidP="00F51EC7">
            <w:pPr>
              <w:spacing w:before="0" w:after="200" w:line="276" w:lineRule="auto"/>
              <w:jc w:val="left"/>
              <w:rPr>
                <w:rFonts w:asciiTheme="minorHAnsi" w:hAnsiTheme="minorHAnsi" w:cstheme="minorHAnsi"/>
                <w:sz w:val="20"/>
                <w:szCs w:val="20"/>
                <w:u w:val="single"/>
              </w:rPr>
            </w:pPr>
          </w:p>
        </w:tc>
        <w:tc>
          <w:tcPr>
            <w:tcW w:w="3635" w:type="dxa"/>
            <w:tcBorders>
              <w:top w:val="nil"/>
              <w:left w:val="nil"/>
              <w:bottom w:val="single" w:sz="8" w:space="0" w:color="auto"/>
              <w:right w:val="single" w:sz="8" w:space="0" w:color="auto"/>
            </w:tcBorders>
            <w:tcMar>
              <w:top w:w="0" w:type="dxa"/>
              <w:left w:w="108" w:type="dxa"/>
              <w:bottom w:w="0" w:type="dxa"/>
              <w:right w:w="108" w:type="dxa"/>
            </w:tcMar>
          </w:tcPr>
          <w:p w14:paraId="3F775FB2" w14:textId="77777777" w:rsidR="00F51EC7" w:rsidRPr="007308FD" w:rsidRDefault="00F51EC7" w:rsidP="00F51EC7">
            <w:pPr>
              <w:spacing w:before="0" w:after="200" w:line="276" w:lineRule="auto"/>
              <w:jc w:val="left"/>
              <w:rPr>
                <w:rFonts w:asciiTheme="minorHAnsi" w:hAnsiTheme="minorHAnsi" w:cstheme="minorHAnsi"/>
                <w:sz w:val="20"/>
                <w:szCs w:val="20"/>
                <w:u w:val="single"/>
              </w:rPr>
            </w:pPr>
            <w:r w:rsidRPr="007308FD">
              <w:rPr>
                <w:rFonts w:asciiTheme="minorHAnsi" w:hAnsiTheme="minorHAnsi" w:cstheme="minorHAnsi"/>
                <w:sz w:val="20"/>
                <w:szCs w:val="20"/>
                <w:u w:val="single"/>
              </w:rPr>
              <w:t xml:space="preserve">stosowanie  własnej domeny firmowej </w:t>
            </w:r>
          </w:p>
        </w:tc>
        <w:tc>
          <w:tcPr>
            <w:tcW w:w="1639" w:type="dxa"/>
            <w:tcBorders>
              <w:top w:val="nil"/>
              <w:left w:val="nil"/>
              <w:bottom w:val="single" w:sz="8" w:space="0" w:color="auto"/>
              <w:right w:val="single" w:sz="8" w:space="0" w:color="auto"/>
            </w:tcBorders>
            <w:tcMar>
              <w:top w:w="0" w:type="dxa"/>
              <w:left w:w="108" w:type="dxa"/>
              <w:bottom w:w="0" w:type="dxa"/>
              <w:right w:w="108" w:type="dxa"/>
            </w:tcMar>
            <w:vAlign w:val="center"/>
          </w:tcPr>
          <w:p w14:paraId="619F029C" w14:textId="77777777" w:rsidR="00F51EC7" w:rsidRPr="007308FD" w:rsidRDefault="00F51EC7" w:rsidP="00F51EC7">
            <w:pPr>
              <w:spacing w:before="0" w:after="200" w:line="276" w:lineRule="auto"/>
              <w:jc w:val="left"/>
              <w:rPr>
                <w:rFonts w:asciiTheme="minorHAnsi" w:hAnsiTheme="minorHAnsi" w:cstheme="minorHAnsi"/>
                <w:sz w:val="20"/>
                <w:szCs w:val="20"/>
                <w:u w:val="single"/>
              </w:rPr>
            </w:pPr>
          </w:p>
        </w:tc>
        <w:tc>
          <w:tcPr>
            <w:tcW w:w="1604" w:type="dxa"/>
            <w:tcBorders>
              <w:top w:val="nil"/>
              <w:left w:val="nil"/>
              <w:bottom w:val="single" w:sz="8" w:space="0" w:color="auto"/>
              <w:right w:val="single" w:sz="8" w:space="0" w:color="auto"/>
            </w:tcBorders>
          </w:tcPr>
          <w:p w14:paraId="2C33F76F" w14:textId="77777777" w:rsidR="00F51EC7" w:rsidRPr="007308FD" w:rsidRDefault="00F51EC7" w:rsidP="00F51EC7">
            <w:pPr>
              <w:spacing w:before="0" w:after="200" w:line="276" w:lineRule="auto"/>
              <w:jc w:val="left"/>
              <w:rPr>
                <w:rFonts w:asciiTheme="minorHAnsi" w:hAnsiTheme="minorHAnsi" w:cstheme="minorHAnsi"/>
                <w:sz w:val="20"/>
                <w:szCs w:val="20"/>
                <w:u w:val="single"/>
              </w:rPr>
            </w:pPr>
          </w:p>
        </w:tc>
      </w:tr>
      <w:tr w:rsidR="00F51EC7" w:rsidRPr="007308FD" w14:paraId="0B17D516" w14:textId="77777777" w:rsidTr="00E72CEB">
        <w:trPr>
          <w:trHeight w:val="300"/>
        </w:trPr>
        <w:tc>
          <w:tcPr>
            <w:tcW w:w="1486" w:type="dxa"/>
            <w:vMerge/>
            <w:tcBorders>
              <w:top w:val="nil"/>
              <w:left w:val="single" w:sz="8" w:space="0" w:color="auto"/>
              <w:bottom w:val="single" w:sz="8" w:space="0" w:color="auto"/>
              <w:right w:val="single" w:sz="8" w:space="0" w:color="auto"/>
            </w:tcBorders>
            <w:vAlign w:val="center"/>
          </w:tcPr>
          <w:p w14:paraId="2F9B6077" w14:textId="77777777" w:rsidR="00F51EC7" w:rsidRPr="007308FD" w:rsidRDefault="00F51EC7" w:rsidP="00F51EC7">
            <w:pPr>
              <w:spacing w:before="0" w:after="200" w:line="276" w:lineRule="auto"/>
              <w:jc w:val="left"/>
              <w:rPr>
                <w:rFonts w:asciiTheme="minorHAnsi" w:hAnsiTheme="minorHAnsi" w:cstheme="minorHAnsi"/>
                <w:sz w:val="20"/>
                <w:szCs w:val="20"/>
                <w:u w:val="single"/>
              </w:rPr>
            </w:pPr>
          </w:p>
        </w:tc>
        <w:tc>
          <w:tcPr>
            <w:tcW w:w="1549" w:type="dxa"/>
            <w:vMerge/>
            <w:tcBorders>
              <w:top w:val="nil"/>
              <w:left w:val="nil"/>
              <w:bottom w:val="single" w:sz="8" w:space="0" w:color="auto"/>
              <w:right w:val="single" w:sz="8" w:space="0" w:color="auto"/>
            </w:tcBorders>
            <w:vAlign w:val="center"/>
          </w:tcPr>
          <w:p w14:paraId="76D09210" w14:textId="77777777" w:rsidR="00F51EC7" w:rsidRPr="007308FD" w:rsidRDefault="00F51EC7" w:rsidP="00F51EC7">
            <w:pPr>
              <w:spacing w:before="0" w:after="200" w:line="276" w:lineRule="auto"/>
              <w:jc w:val="left"/>
              <w:rPr>
                <w:rFonts w:asciiTheme="minorHAnsi" w:hAnsiTheme="minorHAnsi" w:cstheme="minorHAnsi"/>
                <w:sz w:val="20"/>
                <w:szCs w:val="20"/>
                <w:u w:val="single"/>
              </w:rPr>
            </w:pPr>
          </w:p>
        </w:tc>
        <w:tc>
          <w:tcPr>
            <w:tcW w:w="3635" w:type="dxa"/>
            <w:tcBorders>
              <w:top w:val="nil"/>
              <w:left w:val="nil"/>
              <w:bottom w:val="single" w:sz="8" w:space="0" w:color="auto"/>
              <w:right w:val="single" w:sz="8" w:space="0" w:color="auto"/>
            </w:tcBorders>
            <w:tcMar>
              <w:top w:w="0" w:type="dxa"/>
              <w:left w:w="108" w:type="dxa"/>
              <w:bottom w:w="0" w:type="dxa"/>
              <w:right w:w="108" w:type="dxa"/>
            </w:tcMar>
          </w:tcPr>
          <w:p w14:paraId="3A80720A" w14:textId="77777777" w:rsidR="00F51EC7" w:rsidRPr="007308FD" w:rsidRDefault="00F51EC7" w:rsidP="00F51EC7">
            <w:pPr>
              <w:spacing w:before="0" w:after="200" w:line="276" w:lineRule="auto"/>
              <w:jc w:val="left"/>
              <w:rPr>
                <w:rFonts w:asciiTheme="minorHAnsi" w:hAnsiTheme="minorHAnsi" w:cstheme="minorHAnsi"/>
                <w:sz w:val="20"/>
                <w:szCs w:val="20"/>
                <w:u w:val="single"/>
              </w:rPr>
            </w:pPr>
            <w:r w:rsidRPr="007308FD">
              <w:rPr>
                <w:rFonts w:asciiTheme="minorHAnsi" w:hAnsiTheme="minorHAnsi" w:cstheme="minorHAnsi"/>
                <w:sz w:val="20"/>
                <w:szCs w:val="20"/>
                <w:u w:val="single"/>
              </w:rPr>
              <w:t xml:space="preserve">tworzenie konta na domenie dla pracowników Wykonawców oraz ich podwykonawców </w:t>
            </w:r>
          </w:p>
        </w:tc>
        <w:tc>
          <w:tcPr>
            <w:tcW w:w="1639" w:type="dxa"/>
            <w:tcBorders>
              <w:top w:val="nil"/>
              <w:left w:val="nil"/>
              <w:bottom w:val="single" w:sz="8" w:space="0" w:color="auto"/>
              <w:right w:val="single" w:sz="8" w:space="0" w:color="auto"/>
            </w:tcBorders>
            <w:tcMar>
              <w:top w:w="0" w:type="dxa"/>
              <w:left w:w="108" w:type="dxa"/>
              <w:bottom w:w="0" w:type="dxa"/>
              <w:right w:w="108" w:type="dxa"/>
            </w:tcMar>
            <w:vAlign w:val="center"/>
          </w:tcPr>
          <w:p w14:paraId="6CA3B7C8" w14:textId="77777777" w:rsidR="00F51EC7" w:rsidRPr="007308FD" w:rsidRDefault="00F51EC7" w:rsidP="00F51EC7">
            <w:pPr>
              <w:spacing w:before="0" w:after="200" w:line="276" w:lineRule="auto"/>
              <w:jc w:val="left"/>
              <w:rPr>
                <w:rFonts w:asciiTheme="minorHAnsi" w:hAnsiTheme="minorHAnsi" w:cstheme="minorHAnsi"/>
                <w:sz w:val="20"/>
                <w:szCs w:val="20"/>
                <w:u w:val="single"/>
              </w:rPr>
            </w:pPr>
          </w:p>
        </w:tc>
        <w:tc>
          <w:tcPr>
            <w:tcW w:w="1604" w:type="dxa"/>
            <w:tcBorders>
              <w:top w:val="nil"/>
              <w:left w:val="nil"/>
              <w:bottom w:val="single" w:sz="8" w:space="0" w:color="auto"/>
              <w:right w:val="single" w:sz="8" w:space="0" w:color="auto"/>
            </w:tcBorders>
          </w:tcPr>
          <w:p w14:paraId="5FCE5ECD" w14:textId="77777777" w:rsidR="00F51EC7" w:rsidRPr="007308FD" w:rsidRDefault="00F51EC7" w:rsidP="00F51EC7">
            <w:pPr>
              <w:spacing w:before="0" w:after="200" w:line="276" w:lineRule="auto"/>
              <w:jc w:val="left"/>
              <w:rPr>
                <w:rFonts w:asciiTheme="minorHAnsi" w:hAnsiTheme="minorHAnsi" w:cstheme="minorHAnsi"/>
                <w:sz w:val="20"/>
                <w:szCs w:val="20"/>
                <w:u w:val="single"/>
              </w:rPr>
            </w:pPr>
          </w:p>
        </w:tc>
      </w:tr>
      <w:tr w:rsidR="00F51EC7" w:rsidRPr="007308FD" w14:paraId="2795435F" w14:textId="77777777" w:rsidTr="00E72CEB">
        <w:trPr>
          <w:trHeight w:val="300"/>
        </w:trPr>
        <w:tc>
          <w:tcPr>
            <w:tcW w:w="1486" w:type="dxa"/>
            <w:vMerge/>
            <w:tcBorders>
              <w:top w:val="nil"/>
              <w:left w:val="single" w:sz="8" w:space="0" w:color="auto"/>
              <w:bottom w:val="single" w:sz="8" w:space="0" w:color="auto"/>
              <w:right w:val="single" w:sz="8" w:space="0" w:color="auto"/>
            </w:tcBorders>
            <w:vAlign w:val="center"/>
          </w:tcPr>
          <w:p w14:paraId="2C567513" w14:textId="77777777" w:rsidR="00F51EC7" w:rsidRPr="007308FD" w:rsidRDefault="00F51EC7" w:rsidP="00F51EC7">
            <w:pPr>
              <w:spacing w:before="0" w:after="200" w:line="276" w:lineRule="auto"/>
              <w:jc w:val="left"/>
              <w:rPr>
                <w:rFonts w:asciiTheme="minorHAnsi" w:hAnsiTheme="minorHAnsi" w:cstheme="minorHAnsi"/>
                <w:sz w:val="20"/>
                <w:szCs w:val="20"/>
                <w:u w:val="single"/>
              </w:rPr>
            </w:pPr>
          </w:p>
        </w:tc>
        <w:tc>
          <w:tcPr>
            <w:tcW w:w="1549" w:type="dxa"/>
            <w:vMerge/>
            <w:tcBorders>
              <w:top w:val="nil"/>
              <w:left w:val="nil"/>
              <w:bottom w:val="single" w:sz="8" w:space="0" w:color="auto"/>
              <w:right w:val="single" w:sz="8" w:space="0" w:color="auto"/>
            </w:tcBorders>
            <w:vAlign w:val="center"/>
          </w:tcPr>
          <w:p w14:paraId="0BD629B4" w14:textId="77777777" w:rsidR="00F51EC7" w:rsidRPr="007308FD" w:rsidRDefault="00F51EC7" w:rsidP="00F51EC7">
            <w:pPr>
              <w:spacing w:before="0" w:after="200" w:line="276" w:lineRule="auto"/>
              <w:jc w:val="left"/>
              <w:rPr>
                <w:rFonts w:asciiTheme="minorHAnsi" w:hAnsiTheme="minorHAnsi" w:cstheme="minorHAnsi"/>
                <w:sz w:val="20"/>
                <w:szCs w:val="20"/>
                <w:u w:val="single"/>
              </w:rPr>
            </w:pPr>
          </w:p>
        </w:tc>
        <w:tc>
          <w:tcPr>
            <w:tcW w:w="3635" w:type="dxa"/>
            <w:tcBorders>
              <w:top w:val="nil"/>
              <w:left w:val="nil"/>
              <w:bottom w:val="single" w:sz="8" w:space="0" w:color="auto"/>
              <w:right w:val="single" w:sz="8" w:space="0" w:color="auto"/>
            </w:tcBorders>
            <w:tcMar>
              <w:top w:w="0" w:type="dxa"/>
              <w:left w:w="108" w:type="dxa"/>
              <w:bottom w:w="0" w:type="dxa"/>
              <w:right w:w="108" w:type="dxa"/>
            </w:tcMar>
          </w:tcPr>
          <w:p w14:paraId="320AA307" w14:textId="77777777" w:rsidR="00F51EC7" w:rsidRPr="007308FD" w:rsidRDefault="00F51EC7" w:rsidP="00F51EC7">
            <w:pPr>
              <w:spacing w:before="0" w:after="200" w:line="276" w:lineRule="auto"/>
              <w:jc w:val="left"/>
              <w:rPr>
                <w:rFonts w:asciiTheme="minorHAnsi" w:hAnsiTheme="minorHAnsi" w:cstheme="minorHAnsi"/>
                <w:sz w:val="20"/>
                <w:szCs w:val="20"/>
                <w:u w:val="single"/>
              </w:rPr>
            </w:pPr>
            <w:r w:rsidRPr="007308FD">
              <w:rPr>
                <w:rFonts w:asciiTheme="minorHAnsi" w:hAnsiTheme="minorHAnsi" w:cstheme="minorHAnsi"/>
                <w:sz w:val="20"/>
                <w:szCs w:val="20"/>
                <w:u w:val="single"/>
              </w:rPr>
              <w:t>korzystanie z własnego serwera poczty elektronicznej.</w:t>
            </w:r>
          </w:p>
        </w:tc>
        <w:tc>
          <w:tcPr>
            <w:tcW w:w="1639" w:type="dxa"/>
            <w:tcBorders>
              <w:top w:val="nil"/>
              <w:left w:val="nil"/>
              <w:bottom w:val="single" w:sz="8" w:space="0" w:color="auto"/>
              <w:right w:val="single" w:sz="8" w:space="0" w:color="auto"/>
            </w:tcBorders>
            <w:tcMar>
              <w:top w:w="0" w:type="dxa"/>
              <w:left w:w="108" w:type="dxa"/>
              <w:bottom w:w="0" w:type="dxa"/>
              <w:right w:w="108" w:type="dxa"/>
            </w:tcMar>
            <w:vAlign w:val="center"/>
          </w:tcPr>
          <w:p w14:paraId="5D1D05B4" w14:textId="77777777" w:rsidR="00F51EC7" w:rsidRPr="007308FD" w:rsidRDefault="00F51EC7" w:rsidP="00F51EC7">
            <w:pPr>
              <w:spacing w:before="0" w:after="200" w:line="276" w:lineRule="auto"/>
              <w:jc w:val="left"/>
              <w:rPr>
                <w:rFonts w:asciiTheme="minorHAnsi" w:hAnsiTheme="minorHAnsi" w:cstheme="minorHAnsi"/>
                <w:sz w:val="20"/>
                <w:szCs w:val="20"/>
                <w:u w:val="single"/>
              </w:rPr>
            </w:pPr>
          </w:p>
        </w:tc>
        <w:tc>
          <w:tcPr>
            <w:tcW w:w="1604" w:type="dxa"/>
            <w:tcBorders>
              <w:top w:val="nil"/>
              <w:left w:val="nil"/>
              <w:bottom w:val="single" w:sz="8" w:space="0" w:color="auto"/>
              <w:right w:val="single" w:sz="8" w:space="0" w:color="auto"/>
            </w:tcBorders>
          </w:tcPr>
          <w:p w14:paraId="3D70B324" w14:textId="77777777" w:rsidR="00F51EC7" w:rsidRPr="007308FD" w:rsidRDefault="00F51EC7" w:rsidP="00F51EC7">
            <w:pPr>
              <w:spacing w:before="0" w:after="200" w:line="276" w:lineRule="auto"/>
              <w:jc w:val="left"/>
              <w:rPr>
                <w:rFonts w:asciiTheme="minorHAnsi" w:hAnsiTheme="minorHAnsi" w:cstheme="minorHAnsi"/>
                <w:sz w:val="20"/>
                <w:szCs w:val="20"/>
                <w:u w:val="single"/>
              </w:rPr>
            </w:pPr>
          </w:p>
        </w:tc>
      </w:tr>
      <w:tr w:rsidR="00F51EC7" w:rsidRPr="007308FD" w14:paraId="108E26D1" w14:textId="77777777" w:rsidTr="00E72CEB">
        <w:trPr>
          <w:trHeight w:val="300"/>
        </w:trPr>
        <w:tc>
          <w:tcPr>
            <w:tcW w:w="1486" w:type="dxa"/>
            <w:vMerge/>
            <w:tcBorders>
              <w:top w:val="nil"/>
              <w:left w:val="single" w:sz="8" w:space="0" w:color="auto"/>
              <w:bottom w:val="single" w:sz="8" w:space="0" w:color="auto"/>
              <w:right w:val="single" w:sz="8" w:space="0" w:color="auto"/>
            </w:tcBorders>
            <w:vAlign w:val="center"/>
          </w:tcPr>
          <w:p w14:paraId="24465E71" w14:textId="77777777" w:rsidR="00F51EC7" w:rsidRPr="007308FD" w:rsidRDefault="00F51EC7" w:rsidP="00F51EC7">
            <w:pPr>
              <w:spacing w:before="0" w:after="200" w:line="276" w:lineRule="auto"/>
              <w:jc w:val="left"/>
              <w:rPr>
                <w:rFonts w:asciiTheme="minorHAnsi" w:hAnsiTheme="minorHAnsi" w:cstheme="minorHAnsi"/>
                <w:sz w:val="20"/>
                <w:szCs w:val="20"/>
                <w:u w:val="single"/>
              </w:rPr>
            </w:pPr>
          </w:p>
        </w:tc>
        <w:tc>
          <w:tcPr>
            <w:tcW w:w="1549" w:type="dxa"/>
            <w:vMerge/>
            <w:tcBorders>
              <w:top w:val="nil"/>
              <w:left w:val="nil"/>
              <w:bottom w:val="single" w:sz="8" w:space="0" w:color="auto"/>
              <w:right w:val="single" w:sz="8" w:space="0" w:color="auto"/>
            </w:tcBorders>
            <w:vAlign w:val="center"/>
          </w:tcPr>
          <w:p w14:paraId="3AA1E11B" w14:textId="77777777" w:rsidR="00F51EC7" w:rsidRPr="007308FD" w:rsidRDefault="00F51EC7" w:rsidP="00F51EC7">
            <w:pPr>
              <w:spacing w:before="0" w:after="200" w:line="276" w:lineRule="auto"/>
              <w:jc w:val="left"/>
              <w:rPr>
                <w:rFonts w:asciiTheme="minorHAnsi" w:hAnsiTheme="minorHAnsi" w:cstheme="minorHAnsi"/>
                <w:sz w:val="20"/>
                <w:szCs w:val="20"/>
                <w:u w:val="single"/>
              </w:rPr>
            </w:pPr>
          </w:p>
        </w:tc>
        <w:tc>
          <w:tcPr>
            <w:tcW w:w="3635" w:type="dxa"/>
            <w:tcBorders>
              <w:top w:val="nil"/>
              <w:left w:val="nil"/>
              <w:bottom w:val="single" w:sz="8" w:space="0" w:color="auto"/>
              <w:right w:val="single" w:sz="8" w:space="0" w:color="auto"/>
            </w:tcBorders>
            <w:tcMar>
              <w:top w:w="0" w:type="dxa"/>
              <w:left w:w="108" w:type="dxa"/>
              <w:bottom w:w="0" w:type="dxa"/>
              <w:right w:w="108" w:type="dxa"/>
            </w:tcMar>
          </w:tcPr>
          <w:p w14:paraId="6F458A4B" w14:textId="77777777" w:rsidR="00F51EC7" w:rsidRPr="007308FD" w:rsidRDefault="00F51EC7" w:rsidP="00F51EC7">
            <w:pPr>
              <w:spacing w:before="0" w:after="200" w:line="276" w:lineRule="auto"/>
              <w:jc w:val="left"/>
              <w:rPr>
                <w:rFonts w:asciiTheme="minorHAnsi" w:hAnsiTheme="minorHAnsi" w:cstheme="minorHAnsi"/>
                <w:sz w:val="20"/>
                <w:szCs w:val="20"/>
                <w:u w:val="single"/>
              </w:rPr>
            </w:pPr>
            <w:r w:rsidRPr="007308FD">
              <w:rPr>
                <w:rFonts w:asciiTheme="minorHAnsi" w:hAnsiTheme="minorHAnsi" w:cstheme="minorHAnsi"/>
                <w:sz w:val="20"/>
                <w:szCs w:val="20"/>
                <w:u w:val="single"/>
              </w:rPr>
              <w:t>korzystanie z podpisu cyfrowego w poczcie elektronicznej dla wiadomości elektronicznych</w:t>
            </w:r>
          </w:p>
        </w:tc>
        <w:tc>
          <w:tcPr>
            <w:tcW w:w="1639" w:type="dxa"/>
            <w:tcBorders>
              <w:top w:val="nil"/>
              <w:left w:val="nil"/>
              <w:bottom w:val="single" w:sz="8" w:space="0" w:color="auto"/>
              <w:right w:val="single" w:sz="8" w:space="0" w:color="auto"/>
            </w:tcBorders>
            <w:tcMar>
              <w:top w:w="0" w:type="dxa"/>
              <w:left w:w="108" w:type="dxa"/>
              <w:bottom w:w="0" w:type="dxa"/>
              <w:right w:w="108" w:type="dxa"/>
            </w:tcMar>
            <w:vAlign w:val="center"/>
          </w:tcPr>
          <w:p w14:paraId="59D75602" w14:textId="77777777" w:rsidR="00F51EC7" w:rsidRPr="007308FD" w:rsidRDefault="00F51EC7" w:rsidP="00F51EC7">
            <w:pPr>
              <w:spacing w:before="0" w:after="200" w:line="276" w:lineRule="auto"/>
              <w:jc w:val="left"/>
              <w:rPr>
                <w:rFonts w:asciiTheme="minorHAnsi" w:hAnsiTheme="minorHAnsi" w:cstheme="minorHAnsi"/>
                <w:sz w:val="20"/>
                <w:szCs w:val="20"/>
                <w:u w:val="single"/>
              </w:rPr>
            </w:pPr>
          </w:p>
        </w:tc>
        <w:tc>
          <w:tcPr>
            <w:tcW w:w="1604" w:type="dxa"/>
            <w:tcBorders>
              <w:top w:val="nil"/>
              <w:left w:val="nil"/>
              <w:bottom w:val="single" w:sz="8" w:space="0" w:color="auto"/>
              <w:right w:val="single" w:sz="8" w:space="0" w:color="auto"/>
            </w:tcBorders>
          </w:tcPr>
          <w:p w14:paraId="350B60D2" w14:textId="77777777" w:rsidR="00F51EC7" w:rsidRPr="007308FD" w:rsidRDefault="00F51EC7" w:rsidP="00F51EC7">
            <w:pPr>
              <w:spacing w:before="0" w:after="200" w:line="276" w:lineRule="auto"/>
              <w:jc w:val="left"/>
              <w:rPr>
                <w:rFonts w:asciiTheme="minorHAnsi" w:hAnsiTheme="minorHAnsi" w:cstheme="minorHAnsi"/>
                <w:sz w:val="20"/>
                <w:szCs w:val="20"/>
                <w:u w:val="single"/>
              </w:rPr>
            </w:pPr>
          </w:p>
        </w:tc>
      </w:tr>
      <w:tr w:rsidR="00F51EC7" w:rsidRPr="007308FD" w14:paraId="10586626" w14:textId="77777777" w:rsidTr="00E72CEB">
        <w:trPr>
          <w:trHeight w:val="300"/>
        </w:trPr>
        <w:tc>
          <w:tcPr>
            <w:tcW w:w="1486" w:type="dxa"/>
            <w:vMerge/>
            <w:tcBorders>
              <w:top w:val="nil"/>
              <w:left w:val="single" w:sz="8" w:space="0" w:color="auto"/>
              <w:bottom w:val="single" w:sz="8" w:space="0" w:color="auto"/>
              <w:right w:val="single" w:sz="8" w:space="0" w:color="auto"/>
            </w:tcBorders>
            <w:vAlign w:val="center"/>
          </w:tcPr>
          <w:p w14:paraId="3873E130" w14:textId="77777777" w:rsidR="00F51EC7" w:rsidRPr="007308FD" w:rsidRDefault="00F51EC7" w:rsidP="00F51EC7">
            <w:pPr>
              <w:spacing w:before="0" w:after="200" w:line="276" w:lineRule="auto"/>
              <w:jc w:val="left"/>
              <w:rPr>
                <w:rFonts w:asciiTheme="minorHAnsi" w:hAnsiTheme="minorHAnsi" w:cstheme="minorHAnsi"/>
                <w:sz w:val="20"/>
                <w:szCs w:val="20"/>
                <w:u w:val="single"/>
              </w:rPr>
            </w:pPr>
          </w:p>
        </w:tc>
        <w:tc>
          <w:tcPr>
            <w:tcW w:w="1549" w:type="dxa"/>
            <w:vMerge/>
            <w:tcBorders>
              <w:top w:val="nil"/>
              <w:left w:val="nil"/>
              <w:bottom w:val="single" w:sz="8" w:space="0" w:color="auto"/>
              <w:right w:val="single" w:sz="8" w:space="0" w:color="auto"/>
            </w:tcBorders>
            <w:vAlign w:val="center"/>
          </w:tcPr>
          <w:p w14:paraId="5092D04B" w14:textId="77777777" w:rsidR="00F51EC7" w:rsidRPr="007308FD" w:rsidRDefault="00F51EC7" w:rsidP="00F51EC7">
            <w:pPr>
              <w:spacing w:before="0" w:after="200" w:line="276" w:lineRule="auto"/>
              <w:jc w:val="left"/>
              <w:rPr>
                <w:rFonts w:asciiTheme="minorHAnsi" w:hAnsiTheme="minorHAnsi" w:cstheme="minorHAnsi"/>
                <w:sz w:val="20"/>
                <w:szCs w:val="20"/>
                <w:u w:val="single"/>
              </w:rPr>
            </w:pPr>
          </w:p>
        </w:tc>
        <w:tc>
          <w:tcPr>
            <w:tcW w:w="3635" w:type="dxa"/>
            <w:tcBorders>
              <w:top w:val="nil"/>
              <w:left w:val="nil"/>
              <w:bottom w:val="single" w:sz="8" w:space="0" w:color="auto"/>
              <w:right w:val="single" w:sz="8" w:space="0" w:color="auto"/>
            </w:tcBorders>
            <w:tcMar>
              <w:top w:w="0" w:type="dxa"/>
              <w:left w:w="108" w:type="dxa"/>
              <w:bottom w:w="0" w:type="dxa"/>
              <w:right w:w="108" w:type="dxa"/>
            </w:tcMar>
          </w:tcPr>
          <w:p w14:paraId="2B4DAFA1" w14:textId="77777777" w:rsidR="00F51EC7" w:rsidRPr="007308FD" w:rsidRDefault="00F51EC7" w:rsidP="00F51EC7">
            <w:pPr>
              <w:spacing w:before="0" w:after="200" w:line="276" w:lineRule="auto"/>
              <w:jc w:val="left"/>
              <w:rPr>
                <w:rFonts w:asciiTheme="minorHAnsi" w:hAnsiTheme="minorHAnsi" w:cstheme="minorHAnsi"/>
                <w:sz w:val="20"/>
                <w:szCs w:val="20"/>
                <w:u w:val="single"/>
              </w:rPr>
            </w:pPr>
            <w:r w:rsidRPr="007308FD">
              <w:rPr>
                <w:rFonts w:asciiTheme="minorHAnsi" w:hAnsiTheme="minorHAnsi" w:cstheme="minorHAnsi"/>
                <w:sz w:val="20"/>
                <w:szCs w:val="20"/>
                <w:u w:val="single"/>
              </w:rPr>
              <w:t>korzystanie z podpisu cyfrowego w poczcie elektronicznej dla załączników.</w:t>
            </w:r>
          </w:p>
        </w:tc>
        <w:tc>
          <w:tcPr>
            <w:tcW w:w="1639" w:type="dxa"/>
            <w:tcBorders>
              <w:top w:val="nil"/>
              <w:left w:val="nil"/>
              <w:bottom w:val="single" w:sz="8" w:space="0" w:color="auto"/>
              <w:right w:val="single" w:sz="8" w:space="0" w:color="auto"/>
            </w:tcBorders>
            <w:tcMar>
              <w:top w:w="0" w:type="dxa"/>
              <w:left w:w="108" w:type="dxa"/>
              <w:bottom w:w="0" w:type="dxa"/>
              <w:right w:w="108" w:type="dxa"/>
            </w:tcMar>
            <w:vAlign w:val="center"/>
          </w:tcPr>
          <w:p w14:paraId="5E5779EB" w14:textId="77777777" w:rsidR="00F51EC7" w:rsidRPr="007308FD" w:rsidRDefault="00F51EC7" w:rsidP="00F51EC7">
            <w:pPr>
              <w:spacing w:before="0" w:after="200" w:line="276" w:lineRule="auto"/>
              <w:jc w:val="left"/>
              <w:rPr>
                <w:rFonts w:asciiTheme="minorHAnsi" w:hAnsiTheme="minorHAnsi" w:cstheme="minorHAnsi"/>
                <w:sz w:val="20"/>
                <w:szCs w:val="20"/>
                <w:u w:val="single"/>
              </w:rPr>
            </w:pPr>
          </w:p>
        </w:tc>
        <w:tc>
          <w:tcPr>
            <w:tcW w:w="1604" w:type="dxa"/>
            <w:tcBorders>
              <w:top w:val="nil"/>
              <w:left w:val="nil"/>
              <w:bottom w:val="single" w:sz="8" w:space="0" w:color="auto"/>
              <w:right w:val="single" w:sz="8" w:space="0" w:color="auto"/>
            </w:tcBorders>
          </w:tcPr>
          <w:p w14:paraId="5CED22AE" w14:textId="77777777" w:rsidR="00F51EC7" w:rsidRPr="007308FD" w:rsidRDefault="00F51EC7" w:rsidP="00F51EC7">
            <w:pPr>
              <w:spacing w:before="0" w:after="200" w:line="276" w:lineRule="auto"/>
              <w:jc w:val="left"/>
              <w:rPr>
                <w:rFonts w:asciiTheme="minorHAnsi" w:hAnsiTheme="minorHAnsi" w:cstheme="minorHAnsi"/>
                <w:sz w:val="20"/>
                <w:szCs w:val="20"/>
                <w:u w:val="single"/>
              </w:rPr>
            </w:pPr>
          </w:p>
        </w:tc>
      </w:tr>
      <w:tr w:rsidR="00F51EC7" w:rsidRPr="007308FD" w14:paraId="4A91089D" w14:textId="77777777" w:rsidTr="00E72CEB">
        <w:trPr>
          <w:trHeight w:val="315"/>
        </w:trPr>
        <w:tc>
          <w:tcPr>
            <w:tcW w:w="1486" w:type="dxa"/>
            <w:vMerge/>
            <w:tcBorders>
              <w:top w:val="nil"/>
              <w:left w:val="single" w:sz="8" w:space="0" w:color="auto"/>
              <w:bottom w:val="single" w:sz="8" w:space="0" w:color="auto"/>
              <w:right w:val="single" w:sz="8" w:space="0" w:color="auto"/>
            </w:tcBorders>
            <w:vAlign w:val="center"/>
          </w:tcPr>
          <w:p w14:paraId="2A5379BA" w14:textId="77777777" w:rsidR="00F51EC7" w:rsidRPr="007308FD" w:rsidRDefault="00F51EC7" w:rsidP="00F51EC7">
            <w:pPr>
              <w:spacing w:before="0" w:after="200" w:line="276" w:lineRule="auto"/>
              <w:jc w:val="left"/>
              <w:rPr>
                <w:rFonts w:asciiTheme="minorHAnsi" w:hAnsiTheme="minorHAnsi" w:cstheme="minorHAnsi"/>
                <w:sz w:val="20"/>
                <w:szCs w:val="20"/>
                <w:u w:val="single"/>
              </w:rPr>
            </w:pPr>
          </w:p>
        </w:tc>
        <w:tc>
          <w:tcPr>
            <w:tcW w:w="1549" w:type="dxa"/>
            <w:vMerge/>
            <w:tcBorders>
              <w:top w:val="nil"/>
              <w:left w:val="nil"/>
              <w:bottom w:val="single" w:sz="8" w:space="0" w:color="auto"/>
              <w:right w:val="single" w:sz="8" w:space="0" w:color="auto"/>
            </w:tcBorders>
            <w:vAlign w:val="center"/>
          </w:tcPr>
          <w:p w14:paraId="5F7197B4" w14:textId="77777777" w:rsidR="00F51EC7" w:rsidRPr="007308FD" w:rsidRDefault="00F51EC7" w:rsidP="00F51EC7">
            <w:pPr>
              <w:spacing w:before="0" w:after="200" w:line="276" w:lineRule="auto"/>
              <w:jc w:val="left"/>
              <w:rPr>
                <w:rFonts w:asciiTheme="minorHAnsi" w:hAnsiTheme="minorHAnsi" w:cstheme="minorHAnsi"/>
                <w:sz w:val="20"/>
                <w:szCs w:val="20"/>
                <w:u w:val="single"/>
              </w:rPr>
            </w:pPr>
          </w:p>
        </w:tc>
        <w:tc>
          <w:tcPr>
            <w:tcW w:w="3635" w:type="dxa"/>
            <w:tcBorders>
              <w:top w:val="nil"/>
              <w:left w:val="nil"/>
              <w:bottom w:val="single" w:sz="8" w:space="0" w:color="auto"/>
              <w:right w:val="single" w:sz="8" w:space="0" w:color="auto"/>
            </w:tcBorders>
            <w:tcMar>
              <w:top w:w="0" w:type="dxa"/>
              <w:left w:w="108" w:type="dxa"/>
              <w:bottom w:w="0" w:type="dxa"/>
              <w:right w:w="108" w:type="dxa"/>
            </w:tcMar>
          </w:tcPr>
          <w:p w14:paraId="23D5CB01" w14:textId="77777777" w:rsidR="00F51EC7" w:rsidRPr="007308FD" w:rsidRDefault="00F51EC7" w:rsidP="00F51EC7">
            <w:pPr>
              <w:spacing w:before="0" w:after="200" w:line="276" w:lineRule="auto"/>
              <w:jc w:val="left"/>
              <w:rPr>
                <w:rFonts w:asciiTheme="minorHAnsi" w:hAnsiTheme="minorHAnsi" w:cstheme="minorHAnsi"/>
                <w:sz w:val="20"/>
                <w:szCs w:val="20"/>
                <w:u w:val="single"/>
              </w:rPr>
            </w:pPr>
            <w:r w:rsidRPr="007308FD">
              <w:rPr>
                <w:rFonts w:asciiTheme="minorHAnsi" w:hAnsiTheme="minorHAnsi" w:cstheme="minorHAnsi"/>
                <w:sz w:val="20"/>
                <w:szCs w:val="20"/>
                <w:u w:val="single"/>
              </w:rPr>
              <w:t xml:space="preserve"> nie korzystanie z chmur publicznych (np. AWS, GCG, </w:t>
            </w:r>
            <w:proofErr w:type="spellStart"/>
            <w:r w:rsidRPr="007308FD">
              <w:rPr>
                <w:rFonts w:asciiTheme="minorHAnsi" w:hAnsiTheme="minorHAnsi" w:cstheme="minorHAnsi"/>
                <w:sz w:val="20"/>
                <w:szCs w:val="20"/>
                <w:u w:val="single"/>
              </w:rPr>
              <w:t>Azure</w:t>
            </w:r>
            <w:proofErr w:type="spellEnd"/>
            <w:r w:rsidRPr="007308FD">
              <w:rPr>
                <w:rFonts w:asciiTheme="minorHAnsi" w:hAnsiTheme="minorHAnsi" w:cstheme="minorHAnsi"/>
                <w:sz w:val="20"/>
                <w:szCs w:val="20"/>
                <w:u w:val="single"/>
              </w:rPr>
              <w:t xml:space="preserve">) i publicznych zasobów </w:t>
            </w:r>
            <w:r w:rsidRPr="007308FD">
              <w:rPr>
                <w:rFonts w:asciiTheme="minorHAnsi" w:hAnsiTheme="minorHAnsi" w:cstheme="minorHAnsi"/>
                <w:sz w:val="20"/>
                <w:szCs w:val="20"/>
                <w:u w:val="single"/>
              </w:rPr>
              <w:lastRenderedPageBreak/>
              <w:t xml:space="preserve">plikowych (np. </w:t>
            </w:r>
            <w:proofErr w:type="spellStart"/>
            <w:r w:rsidRPr="007308FD">
              <w:rPr>
                <w:rFonts w:asciiTheme="minorHAnsi" w:hAnsiTheme="minorHAnsi" w:cstheme="minorHAnsi"/>
                <w:sz w:val="20"/>
                <w:szCs w:val="20"/>
                <w:u w:val="single"/>
              </w:rPr>
              <w:t>DropBox</w:t>
            </w:r>
            <w:proofErr w:type="spellEnd"/>
            <w:r w:rsidRPr="007308FD">
              <w:rPr>
                <w:rFonts w:asciiTheme="minorHAnsi" w:hAnsiTheme="minorHAnsi" w:cstheme="minorHAnsi"/>
                <w:sz w:val="20"/>
                <w:szCs w:val="20"/>
                <w:u w:val="single"/>
              </w:rPr>
              <w:t>, Google Drive, OneDrive) do wykonywania powierzonych przez ENEA zadań</w:t>
            </w:r>
          </w:p>
        </w:tc>
        <w:tc>
          <w:tcPr>
            <w:tcW w:w="1639" w:type="dxa"/>
            <w:tcBorders>
              <w:top w:val="nil"/>
              <w:left w:val="nil"/>
              <w:bottom w:val="single" w:sz="8" w:space="0" w:color="auto"/>
              <w:right w:val="single" w:sz="8" w:space="0" w:color="auto"/>
            </w:tcBorders>
            <w:tcMar>
              <w:top w:w="0" w:type="dxa"/>
              <w:left w:w="108" w:type="dxa"/>
              <w:bottom w:w="0" w:type="dxa"/>
              <w:right w:w="108" w:type="dxa"/>
            </w:tcMar>
            <w:vAlign w:val="center"/>
          </w:tcPr>
          <w:p w14:paraId="5BD9AD71" w14:textId="77777777" w:rsidR="00F51EC7" w:rsidRPr="007308FD" w:rsidRDefault="00F51EC7" w:rsidP="00F51EC7">
            <w:pPr>
              <w:spacing w:before="0" w:after="200" w:line="276" w:lineRule="auto"/>
              <w:jc w:val="left"/>
              <w:rPr>
                <w:rFonts w:asciiTheme="minorHAnsi" w:hAnsiTheme="minorHAnsi" w:cstheme="minorHAnsi"/>
                <w:sz w:val="20"/>
                <w:szCs w:val="20"/>
                <w:u w:val="single"/>
              </w:rPr>
            </w:pPr>
            <w:r w:rsidRPr="007308FD">
              <w:rPr>
                <w:rFonts w:asciiTheme="minorHAnsi" w:hAnsiTheme="minorHAnsi" w:cstheme="minorHAnsi"/>
                <w:sz w:val="20"/>
                <w:szCs w:val="20"/>
                <w:u w:val="single"/>
              </w:rPr>
              <w:lastRenderedPageBreak/>
              <w:t>x</w:t>
            </w:r>
          </w:p>
        </w:tc>
        <w:tc>
          <w:tcPr>
            <w:tcW w:w="1604" w:type="dxa"/>
            <w:tcBorders>
              <w:top w:val="nil"/>
              <w:left w:val="nil"/>
              <w:bottom w:val="single" w:sz="8" w:space="0" w:color="auto"/>
              <w:right w:val="single" w:sz="8" w:space="0" w:color="auto"/>
            </w:tcBorders>
          </w:tcPr>
          <w:p w14:paraId="48DFBE36" w14:textId="77777777" w:rsidR="00F51EC7" w:rsidRPr="007308FD" w:rsidRDefault="00F51EC7" w:rsidP="00F51EC7">
            <w:pPr>
              <w:spacing w:before="0" w:after="200" w:line="276" w:lineRule="auto"/>
              <w:jc w:val="left"/>
              <w:rPr>
                <w:rFonts w:asciiTheme="minorHAnsi" w:hAnsiTheme="minorHAnsi" w:cstheme="minorHAnsi"/>
                <w:sz w:val="20"/>
                <w:szCs w:val="20"/>
                <w:u w:val="single"/>
              </w:rPr>
            </w:pPr>
          </w:p>
        </w:tc>
      </w:tr>
      <w:tr w:rsidR="00F51EC7" w:rsidRPr="007308FD" w14:paraId="10AC6FCE" w14:textId="77777777" w:rsidTr="00E72CEB">
        <w:trPr>
          <w:trHeight w:val="315"/>
        </w:trPr>
        <w:tc>
          <w:tcPr>
            <w:tcW w:w="1486" w:type="dxa"/>
            <w:vMerge/>
            <w:tcBorders>
              <w:top w:val="nil"/>
              <w:left w:val="single" w:sz="8" w:space="0" w:color="auto"/>
              <w:bottom w:val="single" w:sz="8" w:space="0" w:color="auto"/>
              <w:right w:val="single" w:sz="8" w:space="0" w:color="auto"/>
            </w:tcBorders>
            <w:vAlign w:val="center"/>
            <w:hideMark/>
          </w:tcPr>
          <w:p w14:paraId="39045790" w14:textId="77777777" w:rsidR="00F51EC7" w:rsidRPr="007308FD" w:rsidRDefault="00F51EC7" w:rsidP="00F51EC7">
            <w:pPr>
              <w:spacing w:before="0" w:after="200" w:line="276" w:lineRule="auto"/>
              <w:jc w:val="left"/>
              <w:rPr>
                <w:rFonts w:asciiTheme="minorHAnsi" w:hAnsiTheme="minorHAnsi" w:cstheme="minorHAnsi"/>
                <w:sz w:val="20"/>
                <w:szCs w:val="20"/>
                <w:u w:val="single"/>
              </w:rPr>
            </w:pPr>
          </w:p>
        </w:tc>
        <w:tc>
          <w:tcPr>
            <w:tcW w:w="1549" w:type="dxa"/>
            <w:vMerge/>
            <w:tcBorders>
              <w:top w:val="nil"/>
              <w:left w:val="nil"/>
              <w:bottom w:val="single" w:sz="8" w:space="0" w:color="auto"/>
              <w:right w:val="single" w:sz="8" w:space="0" w:color="auto"/>
            </w:tcBorders>
            <w:vAlign w:val="center"/>
            <w:hideMark/>
          </w:tcPr>
          <w:p w14:paraId="769FF1B2" w14:textId="77777777" w:rsidR="00F51EC7" w:rsidRPr="007308FD" w:rsidRDefault="00F51EC7" w:rsidP="00F51EC7">
            <w:pPr>
              <w:spacing w:before="0" w:after="200" w:line="276" w:lineRule="auto"/>
              <w:jc w:val="left"/>
              <w:rPr>
                <w:rFonts w:asciiTheme="minorHAnsi" w:hAnsiTheme="minorHAnsi" w:cstheme="minorHAnsi"/>
                <w:sz w:val="20"/>
                <w:szCs w:val="20"/>
                <w:u w:val="single"/>
              </w:rPr>
            </w:pPr>
          </w:p>
        </w:tc>
        <w:tc>
          <w:tcPr>
            <w:tcW w:w="3635" w:type="dxa"/>
            <w:tcBorders>
              <w:top w:val="nil"/>
              <w:left w:val="nil"/>
              <w:bottom w:val="single" w:sz="8" w:space="0" w:color="auto"/>
              <w:right w:val="single" w:sz="8" w:space="0" w:color="auto"/>
            </w:tcBorders>
            <w:tcMar>
              <w:top w:w="0" w:type="dxa"/>
              <w:left w:w="108" w:type="dxa"/>
              <w:bottom w:w="0" w:type="dxa"/>
              <w:right w:w="108" w:type="dxa"/>
            </w:tcMar>
            <w:hideMark/>
          </w:tcPr>
          <w:p w14:paraId="71083751" w14:textId="77777777" w:rsidR="00F51EC7" w:rsidRPr="007308FD" w:rsidRDefault="00F51EC7" w:rsidP="00F51EC7">
            <w:pPr>
              <w:spacing w:before="0" w:after="200" w:line="276" w:lineRule="auto"/>
              <w:jc w:val="left"/>
              <w:rPr>
                <w:rFonts w:asciiTheme="minorHAnsi" w:hAnsiTheme="minorHAnsi" w:cstheme="minorHAnsi"/>
                <w:sz w:val="20"/>
                <w:szCs w:val="20"/>
                <w:u w:val="single"/>
              </w:rPr>
            </w:pPr>
            <w:r w:rsidRPr="007308FD">
              <w:rPr>
                <w:rFonts w:asciiTheme="minorHAnsi" w:hAnsiTheme="minorHAnsi" w:cstheme="minorHAnsi"/>
                <w:sz w:val="20"/>
                <w:szCs w:val="20"/>
                <w:u w:val="single"/>
              </w:rPr>
              <w:t>nie podłączanie niedozwolonych urządzeń (bez zgody Zamawiającego) do sieci LAN Zamawiającego (za wyjątkiem dostępu jako gość)</w:t>
            </w:r>
          </w:p>
        </w:tc>
        <w:tc>
          <w:tcPr>
            <w:tcW w:w="1639" w:type="dxa"/>
            <w:tcBorders>
              <w:top w:val="nil"/>
              <w:left w:val="nil"/>
              <w:bottom w:val="single" w:sz="8" w:space="0" w:color="auto"/>
              <w:right w:val="single" w:sz="8" w:space="0" w:color="auto"/>
            </w:tcBorders>
            <w:tcMar>
              <w:top w:w="0" w:type="dxa"/>
              <w:left w:w="108" w:type="dxa"/>
              <w:bottom w:w="0" w:type="dxa"/>
              <w:right w:w="108" w:type="dxa"/>
            </w:tcMar>
            <w:vAlign w:val="center"/>
          </w:tcPr>
          <w:p w14:paraId="633F0FCA" w14:textId="77777777" w:rsidR="00F51EC7" w:rsidRPr="007308FD" w:rsidRDefault="00F51EC7" w:rsidP="00F51EC7">
            <w:pPr>
              <w:spacing w:before="0" w:after="200" w:line="276" w:lineRule="auto"/>
              <w:jc w:val="left"/>
              <w:rPr>
                <w:rFonts w:asciiTheme="minorHAnsi" w:hAnsiTheme="minorHAnsi" w:cstheme="minorHAnsi"/>
                <w:sz w:val="20"/>
                <w:szCs w:val="20"/>
                <w:u w:val="single"/>
              </w:rPr>
            </w:pPr>
            <w:r w:rsidRPr="007308FD">
              <w:rPr>
                <w:rFonts w:asciiTheme="minorHAnsi" w:hAnsiTheme="minorHAnsi" w:cstheme="minorHAnsi"/>
                <w:sz w:val="20"/>
                <w:szCs w:val="20"/>
                <w:u w:val="single"/>
              </w:rPr>
              <w:t>x</w:t>
            </w:r>
          </w:p>
        </w:tc>
        <w:tc>
          <w:tcPr>
            <w:tcW w:w="1604" w:type="dxa"/>
            <w:tcBorders>
              <w:top w:val="nil"/>
              <w:left w:val="nil"/>
              <w:bottom w:val="single" w:sz="8" w:space="0" w:color="auto"/>
              <w:right w:val="single" w:sz="8" w:space="0" w:color="auto"/>
            </w:tcBorders>
          </w:tcPr>
          <w:p w14:paraId="054DB1D8" w14:textId="77777777" w:rsidR="00F51EC7" w:rsidRPr="007308FD" w:rsidRDefault="00F51EC7" w:rsidP="00F51EC7">
            <w:pPr>
              <w:spacing w:before="0" w:after="200" w:line="276" w:lineRule="auto"/>
              <w:jc w:val="left"/>
              <w:rPr>
                <w:rFonts w:asciiTheme="minorHAnsi" w:hAnsiTheme="minorHAnsi" w:cstheme="minorHAnsi"/>
                <w:sz w:val="20"/>
                <w:szCs w:val="20"/>
                <w:u w:val="single"/>
              </w:rPr>
            </w:pPr>
          </w:p>
        </w:tc>
      </w:tr>
      <w:tr w:rsidR="00F51EC7" w:rsidRPr="007308FD" w14:paraId="32C3D0B5" w14:textId="77777777" w:rsidTr="00E72CEB">
        <w:trPr>
          <w:trHeight w:val="300"/>
        </w:trPr>
        <w:tc>
          <w:tcPr>
            <w:tcW w:w="1486" w:type="dxa"/>
            <w:vMerge/>
            <w:tcBorders>
              <w:top w:val="nil"/>
              <w:left w:val="single" w:sz="8" w:space="0" w:color="auto"/>
              <w:bottom w:val="single" w:sz="8" w:space="0" w:color="auto"/>
              <w:right w:val="single" w:sz="8" w:space="0" w:color="auto"/>
            </w:tcBorders>
            <w:vAlign w:val="center"/>
            <w:hideMark/>
          </w:tcPr>
          <w:p w14:paraId="4249FE7D" w14:textId="77777777" w:rsidR="00F51EC7" w:rsidRPr="007308FD" w:rsidRDefault="00F51EC7" w:rsidP="00F51EC7">
            <w:pPr>
              <w:spacing w:before="0" w:after="200" w:line="276" w:lineRule="auto"/>
              <w:jc w:val="left"/>
              <w:rPr>
                <w:rFonts w:asciiTheme="minorHAnsi" w:hAnsiTheme="minorHAnsi" w:cstheme="minorHAnsi"/>
                <w:sz w:val="20"/>
                <w:szCs w:val="20"/>
                <w:u w:val="single"/>
              </w:rPr>
            </w:pPr>
          </w:p>
        </w:tc>
        <w:tc>
          <w:tcPr>
            <w:tcW w:w="1549" w:type="dxa"/>
            <w:vMerge w:val="restart"/>
            <w:tcBorders>
              <w:top w:val="nil"/>
              <w:left w:val="nil"/>
              <w:bottom w:val="single" w:sz="8" w:space="0" w:color="auto"/>
              <w:right w:val="single" w:sz="8" w:space="0" w:color="auto"/>
            </w:tcBorders>
            <w:tcMar>
              <w:top w:w="0" w:type="dxa"/>
              <w:left w:w="108" w:type="dxa"/>
              <w:bottom w:w="0" w:type="dxa"/>
              <w:right w:w="108" w:type="dxa"/>
            </w:tcMar>
            <w:hideMark/>
          </w:tcPr>
          <w:p w14:paraId="2BB4D448" w14:textId="77777777" w:rsidR="00F51EC7" w:rsidRPr="007308FD" w:rsidRDefault="00F51EC7" w:rsidP="00F51EC7">
            <w:pPr>
              <w:spacing w:before="0" w:after="200" w:line="276" w:lineRule="auto"/>
              <w:jc w:val="left"/>
              <w:rPr>
                <w:rFonts w:asciiTheme="minorHAnsi" w:hAnsiTheme="minorHAnsi" w:cstheme="minorHAnsi"/>
                <w:sz w:val="20"/>
                <w:szCs w:val="20"/>
                <w:u w:val="single"/>
              </w:rPr>
            </w:pPr>
            <w:r w:rsidRPr="007308FD">
              <w:rPr>
                <w:rFonts w:asciiTheme="minorHAnsi" w:hAnsiTheme="minorHAnsi" w:cstheme="minorHAnsi"/>
                <w:sz w:val="20"/>
                <w:szCs w:val="20"/>
                <w:u w:val="single"/>
              </w:rPr>
              <w:t xml:space="preserve">zabezpieczenia fizyczne </w:t>
            </w:r>
          </w:p>
        </w:tc>
        <w:tc>
          <w:tcPr>
            <w:tcW w:w="3635" w:type="dxa"/>
            <w:tcBorders>
              <w:top w:val="nil"/>
              <w:left w:val="nil"/>
              <w:bottom w:val="single" w:sz="8" w:space="0" w:color="auto"/>
              <w:right w:val="single" w:sz="8" w:space="0" w:color="auto"/>
            </w:tcBorders>
            <w:tcMar>
              <w:top w:w="0" w:type="dxa"/>
              <w:left w:w="108" w:type="dxa"/>
              <w:bottom w:w="0" w:type="dxa"/>
              <w:right w:w="108" w:type="dxa"/>
            </w:tcMar>
            <w:hideMark/>
          </w:tcPr>
          <w:p w14:paraId="5340A3F3" w14:textId="77777777" w:rsidR="00F51EC7" w:rsidRPr="007308FD" w:rsidRDefault="00F51EC7" w:rsidP="00F51EC7">
            <w:pPr>
              <w:spacing w:before="0" w:after="200" w:line="276" w:lineRule="auto"/>
              <w:jc w:val="left"/>
              <w:rPr>
                <w:rFonts w:asciiTheme="minorHAnsi" w:hAnsiTheme="minorHAnsi" w:cstheme="minorHAnsi"/>
                <w:sz w:val="20"/>
                <w:szCs w:val="20"/>
                <w:u w:val="single"/>
              </w:rPr>
            </w:pPr>
            <w:r w:rsidRPr="007308FD">
              <w:rPr>
                <w:rFonts w:asciiTheme="minorHAnsi" w:hAnsiTheme="minorHAnsi" w:cstheme="minorHAnsi"/>
                <w:sz w:val="20"/>
                <w:szCs w:val="20"/>
                <w:u w:val="single"/>
              </w:rPr>
              <w:t>monitoring wizyjny,</w:t>
            </w:r>
          </w:p>
        </w:tc>
        <w:tc>
          <w:tcPr>
            <w:tcW w:w="1639" w:type="dxa"/>
            <w:tcBorders>
              <w:top w:val="nil"/>
              <w:left w:val="nil"/>
              <w:bottom w:val="single" w:sz="8" w:space="0" w:color="auto"/>
              <w:right w:val="single" w:sz="8" w:space="0" w:color="auto"/>
            </w:tcBorders>
            <w:tcMar>
              <w:top w:w="0" w:type="dxa"/>
              <w:left w:w="108" w:type="dxa"/>
              <w:bottom w:w="0" w:type="dxa"/>
              <w:right w:w="108" w:type="dxa"/>
            </w:tcMar>
            <w:vAlign w:val="center"/>
          </w:tcPr>
          <w:p w14:paraId="71DE7A4A" w14:textId="77777777" w:rsidR="00F51EC7" w:rsidRPr="007308FD" w:rsidRDefault="00F51EC7" w:rsidP="00F51EC7">
            <w:pPr>
              <w:spacing w:before="0" w:after="200" w:line="276" w:lineRule="auto"/>
              <w:jc w:val="left"/>
              <w:rPr>
                <w:rFonts w:asciiTheme="minorHAnsi" w:hAnsiTheme="minorHAnsi" w:cstheme="minorHAnsi"/>
                <w:sz w:val="20"/>
                <w:szCs w:val="20"/>
                <w:u w:val="single"/>
              </w:rPr>
            </w:pPr>
          </w:p>
        </w:tc>
        <w:tc>
          <w:tcPr>
            <w:tcW w:w="1604" w:type="dxa"/>
            <w:tcBorders>
              <w:top w:val="nil"/>
              <w:left w:val="nil"/>
              <w:bottom w:val="single" w:sz="8" w:space="0" w:color="auto"/>
              <w:right w:val="single" w:sz="8" w:space="0" w:color="auto"/>
            </w:tcBorders>
          </w:tcPr>
          <w:p w14:paraId="7F0660FD" w14:textId="77777777" w:rsidR="00F51EC7" w:rsidRPr="007308FD" w:rsidRDefault="00F51EC7" w:rsidP="00F51EC7">
            <w:pPr>
              <w:spacing w:before="0" w:after="200" w:line="276" w:lineRule="auto"/>
              <w:jc w:val="left"/>
              <w:rPr>
                <w:rFonts w:asciiTheme="minorHAnsi" w:hAnsiTheme="minorHAnsi" w:cstheme="minorHAnsi"/>
                <w:sz w:val="20"/>
                <w:szCs w:val="20"/>
                <w:u w:val="single"/>
              </w:rPr>
            </w:pPr>
          </w:p>
        </w:tc>
      </w:tr>
      <w:tr w:rsidR="00F51EC7" w:rsidRPr="007308FD" w14:paraId="6D351DDF" w14:textId="77777777" w:rsidTr="00E72CEB">
        <w:trPr>
          <w:trHeight w:val="300"/>
        </w:trPr>
        <w:tc>
          <w:tcPr>
            <w:tcW w:w="1486" w:type="dxa"/>
            <w:vMerge/>
            <w:tcBorders>
              <w:top w:val="nil"/>
              <w:left w:val="single" w:sz="8" w:space="0" w:color="auto"/>
              <w:bottom w:val="single" w:sz="8" w:space="0" w:color="auto"/>
              <w:right w:val="single" w:sz="8" w:space="0" w:color="auto"/>
            </w:tcBorders>
            <w:vAlign w:val="center"/>
          </w:tcPr>
          <w:p w14:paraId="1D2A80E7" w14:textId="77777777" w:rsidR="00F51EC7" w:rsidRPr="007308FD" w:rsidRDefault="00F51EC7" w:rsidP="00F51EC7">
            <w:pPr>
              <w:spacing w:before="0" w:after="200" w:line="276" w:lineRule="auto"/>
              <w:jc w:val="left"/>
              <w:rPr>
                <w:rFonts w:asciiTheme="minorHAnsi" w:hAnsiTheme="minorHAnsi" w:cstheme="minorHAnsi"/>
                <w:sz w:val="20"/>
                <w:szCs w:val="20"/>
                <w:u w:val="single"/>
              </w:rPr>
            </w:pPr>
          </w:p>
        </w:tc>
        <w:tc>
          <w:tcPr>
            <w:tcW w:w="1549" w:type="dxa"/>
            <w:vMerge/>
            <w:tcBorders>
              <w:top w:val="nil"/>
              <w:left w:val="nil"/>
              <w:bottom w:val="single" w:sz="8" w:space="0" w:color="auto"/>
              <w:right w:val="single" w:sz="8" w:space="0" w:color="auto"/>
            </w:tcBorders>
            <w:tcMar>
              <w:top w:w="0" w:type="dxa"/>
              <w:left w:w="108" w:type="dxa"/>
              <w:bottom w:w="0" w:type="dxa"/>
              <w:right w:w="108" w:type="dxa"/>
            </w:tcMar>
          </w:tcPr>
          <w:p w14:paraId="029FECE5" w14:textId="77777777" w:rsidR="00F51EC7" w:rsidRPr="007308FD" w:rsidRDefault="00F51EC7" w:rsidP="00F51EC7">
            <w:pPr>
              <w:spacing w:before="0" w:after="200" w:line="276" w:lineRule="auto"/>
              <w:jc w:val="left"/>
              <w:rPr>
                <w:rFonts w:asciiTheme="minorHAnsi" w:hAnsiTheme="minorHAnsi" w:cstheme="minorHAnsi"/>
                <w:sz w:val="20"/>
                <w:szCs w:val="20"/>
                <w:u w:val="single"/>
              </w:rPr>
            </w:pPr>
          </w:p>
        </w:tc>
        <w:tc>
          <w:tcPr>
            <w:tcW w:w="3635" w:type="dxa"/>
            <w:tcBorders>
              <w:top w:val="nil"/>
              <w:left w:val="nil"/>
              <w:bottom w:val="single" w:sz="8" w:space="0" w:color="auto"/>
              <w:right w:val="single" w:sz="8" w:space="0" w:color="auto"/>
            </w:tcBorders>
            <w:tcMar>
              <w:top w:w="0" w:type="dxa"/>
              <w:left w:w="108" w:type="dxa"/>
              <w:bottom w:w="0" w:type="dxa"/>
              <w:right w:w="108" w:type="dxa"/>
            </w:tcMar>
          </w:tcPr>
          <w:p w14:paraId="4C4FD1E6" w14:textId="77777777" w:rsidR="00F51EC7" w:rsidRPr="007308FD" w:rsidRDefault="00F51EC7" w:rsidP="00F51EC7">
            <w:pPr>
              <w:spacing w:before="0" w:after="200" w:line="276" w:lineRule="auto"/>
              <w:jc w:val="left"/>
              <w:rPr>
                <w:rFonts w:asciiTheme="minorHAnsi" w:hAnsiTheme="minorHAnsi" w:cstheme="minorHAnsi"/>
                <w:sz w:val="20"/>
                <w:szCs w:val="20"/>
                <w:u w:val="single"/>
              </w:rPr>
            </w:pPr>
            <w:r w:rsidRPr="007308FD">
              <w:rPr>
                <w:rFonts w:asciiTheme="minorHAnsi" w:hAnsiTheme="minorHAnsi" w:cstheme="minorHAnsi"/>
                <w:sz w:val="20"/>
                <w:szCs w:val="20"/>
                <w:u w:val="single"/>
              </w:rPr>
              <w:t>monitoring wizyjny w trybie ciągłym</w:t>
            </w:r>
          </w:p>
        </w:tc>
        <w:tc>
          <w:tcPr>
            <w:tcW w:w="1639" w:type="dxa"/>
            <w:tcBorders>
              <w:top w:val="nil"/>
              <w:left w:val="nil"/>
              <w:bottom w:val="single" w:sz="8" w:space="0" w:color="auto"/>
              <w:right w:val="single" w:sz="8" w:space="0" w:color="auto"/>
            </w:tcBorders>
            <w:tcMar>
              <w:top w:w="0" w:type="dxa"/>
              <w:left w:w="108" w:type="dxa"/>
              <w:bottom w:w="0" w:type="dxa"/>
              <w:right w:w="108" w:type="dxa"/>
            </w:tcMar>
            <w:vAlign w:val="center"/>
          </w:tcPr>
          <w:p w14:paraId="2D34540D" w14:textId="77777777" w:rsidR="00F51EC7" w:rsidRPr="007308FD" w:rsidRDefault="00F51EC7" w:rsidP="00F51EC7">
            <w:pPr>
              <w:spacing w:before="0" w:after="200" w:line="276" w:lineRule="auto"/>
              <w:jc w:val="left"/>
              <w:rPr>
                <w:rFonts w:asciiTheme="minorHAnsi" w:hAnsiTheme="minorHAnsi" w:cstheme="minorHAnsi"/>
                <w:sz w:val="20"/>
                <w:szCs w:val="20"/>
                <w:u w:val="single"/>
              </w:rPr>
            </w:pPr>
          </w:p>
        </w:tc>
        <w:tc>
          <w:tcPr>
            <w:tcW w:w="1604" w:type="dxa"/>
            <w:tcBorders>
              <w:top w:val="nil"/>
              <w:left w:val="nil"/>
              <w:bottom w:val="single" w:sz="8" w:space="0" w:color="auto"/>
              <w:right w:val="single" w:sz="8" w:space="0" w:color="auto"/>
            </w:tcBorders>
          </w:tcPr>
          <w:p w14:paraId="4B894BFE" w14:textId="77777777" w:rsidR="00F51EC7" w:rsidRPr="007308FD" w:rsidRDefault="00F51EC7" w:rsidP="00F51EC7">
            <w:pPr>
              <w:spacing w:before="0" w:after="200" w:line="276" w:lineRule="auto"/>
              <w:jc w:val="left"/>
              <w:rPr>
                <w:rFonts w:asciiTheme="minorHAnsi" w:hAnsiTheme="minorHAnsi" w:cstheme="minorHAnsi"/>
                <w:sz w:val="20"/>
                <w:szCs w:val="20"/>
                <w:u w:val="single"/>
              </w:rPr>
            </w:pPr>
          </w:p>
        </w:tc>
      </w:tr>
      <w:tr w:rsidR="00F51EC7" w:rsidRPr="007308FD" w14:paraId="3DE0D8B1" w14:textId="77777777" w:rsidTr="00E72CEB">
        <w:trPr>
          <w:trHeight w:val="300"/>
        </w:trPr>
        <w:tc>
          <w:tcPr>
            <w:tcW w:w="1486" w:type="dxa"/>
            <w:vMerge/>
            <w:tcBorders>
              <w:top w:val="nil"/>
              <w:left w:val="single" w:sz="8" w:space="0" w:color="auto"/>
              <w:bottom w:val="single" w:sz="8" w:space="0" w:color="auto"/>
              <w:right w:val="single" w:sz="8" w:space="0" w:color="auto"/>
            </w:tcBorders>
            <w:vAlign w:val="center"/>
          </w:tcPr>
          <w:p w14:paraId="29C7E29C" w14:textId="77777777" w:rsidR="00F51EC7" w:rsidRPr="007308FD" w:rsidRDefault="00F51EC7" w:rsidP="00F51EC7">
            <w:pPr>
              <w:spacing w:before="0" w:after="200" w:line="276" w:lineRule="auto"/>
              <w:jc w:val="left"/>
              <w:rPr>
                <w:rFonts w:asciiTheme="minorHAnsi" w:hAnsiTheme="minorHAnsi" w:cstheme="minorHAnsi"/>
                <w:sz w:val="20"/>
                <w:szCs w:val="20"/>
                <w:u w:val="single"/>
              </w:rPr>
            </w:pPr>
          </w:p>
        </w:tc>
        <w:tc>
          <w:tcPr>
            <w:tcW w:w="1549" w:type="dxa"/>
            <w:vMerge/>
            <w:tcBorders>
              <w:top w:val="nil"/>
              <w:left w:val="nil"/>
              <w:bottom w:val="single" w:sz="8" w:space="0" w:color="auto"/>
              <w:right w:val="single" w:sz="8" w:space="0" w:color="auto"/>
            </w:tcBorders>
            <w:tcMar>
              <w:top w:w="0" w:type="dxa"/>
              <w:left w:w="108" w:type="dxa"/>
              <w:bottom w:w="0" w:type="dxa"/>
              <w:right w:w="108" w:type="dxa"/>
            </w:tcMar>
          </w:tcPr>
          <w:p w14:paraId="744D320B" w14:textId="77777777" w:rsidR="00F51EC7" w:rsidRPr="007308FD" w:rsidRDefault="00F51EC7" w:rsidP="00F51EC7">
            <w:pPr>
              <w:spacing w:before="0" w:after="200" w:line="276" w:lineRule="auto"/>
              <w:jc w:val="left"/>
              <w:rPr>
                <w:rFonts w:asciiTheme="minorHAnsi" w:hAnsiTheme="minorHAnsi" w:cstheme="minorHAnsi"/>
                <w:sz w:val="20"/>
                <w:szCs w:val="20"/>
                <w:u w:val="single"/>
              </w:rPr>
            </w:pPr>
          </w:p>
        </w:tc>
        <w:tc>
          <w:tcPr>
            <w:tcW w:w="3635" w:type="dxa"/>
            <w:tcBorders>
              <w:top w:val="nil"/>
              <w:left w:val="nil"/>
              <w:bottom w:val="single" w:sz="8" w:space="0" w:color="auto"/>
              <w:right w:val="single" w:sz="8" w:space="0" w:color="auto"/>
            </w:tcBorders>
            <w:tcMar>
              <w:top w:w="0" w:type="dxa"/>
              <w:left w:w="108" w:type="dxa"/>
              <w:bottom w:w="0" w:type="dxa"/>
              <w:right w:w="108" w:type="dxa"/>
            </w:tcMar>
          </w:tcPr>
          <w:p w14:paraId="5085B2C0" w14:textId="77777777" w:rsidR="00F51EC7" w:rsidRPr="007308FD" w:rsidRDefault="00F51EC7" w:rsidP="00F51EC7">
            <w:pPr>
              <w:spacing w:before="0" w:after="200" w:line="276" w:lineRule="auto"/>
              <w:jc w:val="left"/>
              <w:rPr>
                <w:rFonts w:asciiTheme="minorHAnsi" w:hAnsiTheme="minorHAnsi" w:cstheme="minorHAnsi"/>
                <w:sz w:val="20"/>
                <w:szCs w:val="20"/>
                <w:u w:val="single"/>
              </w:rPr>
            </w:pPr>
            <w:r w:rsidRPr="007308FD">
              <w:rPr>
                <w:rFonts w:asciiTheme="minorHAnsi" w:hAnsiTheme="minorHAnsi" w:cstheme="minorHAnsi"/>
                <w:sz w:val="20"/>
                <w:szCs w:val="20"/>
                <w:u w:val="single"/>
              </w:rPr>
              <w:t xml:space="preserve">monitoring wizyjny w trybie okresowym </w:t>
            </w:r>
          </w:p>
        </w:tc>
        <w:tc>
          <w:tcPr>
            <w:tcW w:w="1639" w:type="dxa"/>
            <w:tcBorders>
              <w:top w:val="nil"/>
              <w:left w:val="nil"/>
              <w:bottom w:val="single" w:sz="8" w:space="0" w:color="auto"/>
              <w:right w:val="single" w:sz="8" w:space="0" w:color="auto"/>
            </w:tcBorders>
            <w:tcMar>
              <w:top w:w="0" w:type="dxa"/>
              <w:left w:w="108" w:type="dxa"/>
              <w:bottom w:w="0" w:type="dxa"/>
              <w:right w:w="108" w:type="dxa"/>
            </w:tcMar>
            <w:vAlign w:val="center"/>
          </w:tcPr>
          <w:p w14:paraId="3427592D" w14:textId="77777777" w:rsidR="00F51EC7" w:rsidRPr="007308FD" w:rsidRDefault="00F51EC7" w:rsidP="00F51EC7">
            <w:pPr>
              <w:spacing w:before="0" w:after="200" w:line="276" w:lineRule="auto"/>
              <w:jc w:val="left"/>
              <w:rPr>
                <w:rFonts w:asciiTheme="minorHAnsi" w:hAnsiTheme="minorHAnsi" w:cstheme="minorHAnsi"/>
                <w:sz w:val="20"/>
                <w:szCs w:val="20"/>
                <w:u w:val="single"/>
              </w:rPr>
            </w:pPr>
          </w:p>
        </w:tc>
        <w:tc>
          <w:tcPr>
            <w:tcW w:w="1604" w:type="dxa"/>
            <w:tcBorders>
              <w:top w:val="nil"/>
              <w:left w:val="nil"/>
              <w:bottom w:val="single" w:sz="8" w:space="0" w:color="auto"/>
              <w:right w:val="single" w:sz="8" w:space="0" w:color="auto"/>
            </w:tcBorders>
          </w:tcPr>
          <w:p w14:paraId="6494DCA0" w14:textId="77777777" w:rsidR="00F51EC7" w:rsidRPr="007308FD" w:rsidRDefault="00F51EC7" w:rsidP="00F51EC7">
            <w:pPr>
              <w:spacing w:before="0" w:after="200" w:line="276" w:lineRule="auto"/>
              <w:jc w:val="left"/>
              <w:rPr>
                <w:rFonts w:asciiTheme="minorHAnsi" w:hAnsiTheme="minorHAnsi" w:cstheme="minorHAnsi"/>
                <w:sz w:val="20"/>
                <w:szCs w:val="20"/>
                <w:u w:val="single"/>
              </w:rPr>
            </w:pPr>
          </w:p>
        </w:tc>
      </w:tr>
      <w:tr w:rsidR="00F51EC7" w:rsidRPr="007308FD" w14:paraId="0E1D7A8B" w14:textId="77777777" w:rsidTr="00E72CEB">
        <w:trPr>
          <w:trHeight w:val="300"/>
        </w:trPr>
        <w:tc>
          <w:tcPr>
            <w:tcW w:w="1486" w:type="dxa"/>
            <w:vMerge/>
            <w:tcBorders>
              <w:top w:val="nil"/>
              <w:left w:val="single" w:sz="8" w:space="0" w:color="auto"/>
              <w:bottom w:val="single" w:sz="8" w:space="0" w:color="auto"/>
              <w:right w:val="single" w:sz="8" w:space="0" w:color="auto"/>
            </w:tcBorders>
            <w:vAlign w:val="center"/>
          </w:tcPr>
          <w:p w14:paraId="75E5CDB9" w14:textId="77777777" w:rsidR="00F51EC7" w:rsidRPr="007308FD" w:rsidRDefault="00F51EC7" w:rsidP="00F51EC7">
            <w:pPr>
              <w:spacing w:before="0" w:after="200" w:line="276" w:lineRule="auto"/>
              <w:jc w:val="left"/>
              <w:rPr>
                <w:rFonts w:asciiTheme="minorHAnsi" w:hAnsiTheme="minorHAnsi" w:cstheme="minorHAnsi"/>
                <w:sz w:val="20"/>
                <w:szCs w:val="20"/>
                <w:u w:val="single"/>
              </w:rPr>
            </w:pPr>
          </w:p>
        </w:tc>
        <w:tc>
          <w:tcPr>
            <w:tcW w:w="1549" w:type="dxa"/>
            <w:vMerge/>
            <w:tcBorders>
              <w:top w:val="nil"/>
              <w:left w:val="nil"/>
              <w:bottom w:val="single" w:sz="8" w:space="0" w:color="auto"/>
              <w:right w:val="single" w:sz="8" w:space="0" w:color="auto"/>
            </w:tcBorders>
            <w:tcMar>
              <w:top w:w="0" w:type="dxa"/>
              <w:left w:w="108" w:type="dxa"/>
              <w:bottom w:w="0" w:type="dxa"/>
              <w:right w:w="108" w:type="dxa"/>
            </w:tcMar>
          </w:tcPr>
          <w:p w14:paraId="0C1220BB" w14:textId="77777777" w:rsidR="00F51EC7" w:rsidRPr="007308FD" w:rsidRDefault="00F51EC7" w:rsidP="00F51EC7">
            <w:pPr>
              <w:spacing w:before="0" w:after="200" w:line="276" w:lineRule="auto"/>
              <w:jc w:val="left"/>
              <w:rPr>
                <w:rFonts w:asciiTheme="minorHAnsi" w:hAnsiTheme="minorHAnsi" w:cstheme="minorHAnsi"/>
                <w:sz w:val="20"/>
                <w:szCs w:val="20"/>
                <w:u w:val="single"/>
              </w:rPr>
            </w:pPr>
          </w:p>
        </w:tc>
        <w:tc>
          <w:tcPr>
            <w:tcW w:w="3635" w:type="dxa"/>
            <w:tcBorders>
              <w:top w:val="nil"/>
              <w:left w:val="nil"/>
              <w:bottom w:val="single" w:sz="8" w:space="0" w:color="auto"/>
              <w:right w:val="single" w:sz="8" w:space="0" w:color="auto"/>
            </w:tcBorders>
            <w:tcMar>
              <w:top w:w="0" w:type="dxa"/>
              <w:left w:w="108" w:type="dxa"/>
              <w:bottom w:w="0" w:type="dxa"/>
              <w:right w:w="108" w:type="dxa"/>
            </w:tcMar>
          </w:tcPr>
          <w:p w14:paraId="2E7E566A" w14:textId="77777777" w:rsidR="00F51EC7" w:rsidRPr="007308FD" w:rsidRDefault="00F51EC7" w:rsidP="00F51EC7">
            <w:pPr>
              <w:spacing w:before="0" w:after="200" w:line="276" w:lineRule="auto"/>
              <w:jc w:val="left"/>
              <w:rPr>
                <w:rFonts w:asciiTheme="minorHAnsi" w:hAnsiTheme="minorHAnsi" w:cstheme="minorHAnsi"/>
                <w:sz w:val="20"/>
                <w:szCs w:val="20"/>
                <w:u w:val="single"/>
              </w:rPr>
            </w:pPr>
            <w:r w:rsidRPr="007308FD">
              <w:rPr>
                <w:rFonts w:asciiTheme="minorHAnsi" w:hAnsiTheme="minorHAnsi" w:cstheme="minorHAnsi"/>
                <w:sz w:val="20"/>
                <w:szCs w:val="20"/>
                <w:u w:val="single"/>
              </w:rPr>
              <w:t>bezpieczeństwo fizyczne i środowiskowe oraz bezpieczeństwo eksploatacji (zarządzanie zmianami, zarządzanie pojemnością, zapewnienie ciągłości działania, rejestrowanie zdarzeń i monitorowanie</w:t>
            </w:r>
          </w:p>
        </w:tc>
        <w:tc>
          <w:tcPr>
            <w:tcW w:w="1639" w:type="dxa"/>
            <w:tcBorders>
              <w:top w:val="nil"/>
              <w:left w:val="nil"/>
              <w:bottom w:val="single" w:sz="8" w:space="0" w:color="auto"/>
              <w:right w:val="single" w:sz="8" w:space="0" w:color="auto"/>
            </w:tcBorders>
            <w:tcMar>
              <w:top w:w="0" w:type="dxa"/>
              <w:left w:w="108" w:type="dxa"/>
              <w:bottom w:w="0" w:type="dxa"/>
              <w:right w:w="108" w:type="dxa"/>
            </w:tcMar>
            <w:vAlign w:val="center"/>
          </w:tcPr>
          <w:p w14:paraId="3FC5E7FD" w14:textId="77777777" w:rsidR="00F51EC7" w:rsidRPr="007308FD" w:rsidRDefault="00F51EC7" w:rsidP="00F51EC7">
            <w:pPr>
              <w:spacing w:before="0" w:after="200" w:line="276" w:lineRule="auto"/>
              <w:jc w:val="left"/>
              <w:rPr>
                <w:rFonts w:asciiTheme="minorHAnsi" w:hAnsiTheme="minorHAnsi" w:cstheme="minorHAnsi"/>
                <w:sz w:val="20"/>
                <w:szCs w:val="20"/>
                <w:u w:val="single"/>
              </w:rPr>
            </w:pPr>
          </w:p>
        </w:tc>
        <w:tc>
          <w:tcPr>
            <w:tcW w:w="1604" w:type="dxa"/>
            <w:tcBorders>
              <w:top w:val="nil"/>
              <w:left w:val="nil"/>
              <w:bottom w:val="single" w:sz="8" w:space="0" w:color="auto"/>
              <w:right w:val="single" w:sz="8" w:space="0" w:color="auto"/>
            </w:tcBorders>
          </w:tcPr>
          <w:p w14:paraId="2661B9B1" w14:textId="77777777" w:rsidR="00F51EC7" w:rsidRPr="007308FD" w:rsidRDefault="00F51EC7" w:rsidP="00F51EC7">
            <w:pPr>
              <w:spacing w:before="0" w:after="200" w:line="276" w:lineRule="auto"/>
              <w:jc w:val="left"/>
              <w:rPr>
                <w:rFonts w:asciiTheme="minorHAnsi" w:hAnsiTheme="minorHAnsi" w:cstheme="minorHAnsi"/>
                <w:sz w:val="20"/>
                <w:szCs w:val="20"/>
                <w:u w:val="single"/>
              </w:rPr>
            </w:pPr>
          </w:p>
        </w:tc>
      </w:tr>
      <w:tr w:rsidR="00F51EC7" w:rsidRPr="007308FD" w14:paraId="13D16202" w14:textId="77777777" w:rsidTr="00E72CEB">
        <w:trPr>
          <w:trHeight w:val="300"/>
        </w:trPr>
        <w:tc>
          <w:tcPr>
            <w:tcW w:w="1486" w:type="dxa"/>
            <w:vMerge/>
            <w:tcBorders>
              <w:top w:val="nil"/>
              <w:left w:val="single" w:sz="8" w:space="0" w:color="auto"/>
              <w:bottom w:val="single" w:sz="8" w:space="0" w:color="auto"/>
              <w:right w:val="single" w:sz="8" w:space="0" w:color="auto"/>
            </w:tcBorders>
            <w:vAlign w:val="center"/>
            <w:hideMark/>
          </w:tcPr>
          <w:p w14:paraId="1BF2E5AA" w14:textId="77777777" w:rsidR="00F51EC7" w:rsidRPr="007308FD" w:rsidRDefault="00F51EC7" w:rsidP="00F51EC7">
            <w:pPr>
              <w:spacing w:before="0" w:after="200" w:line="276" w:lineRule="auto"/>
              <w:jc w:val="left"/>
              <w:rPr>
                <w:rFonts w:asciiTheme="minorHAnsi" w:hAnsiTheme="minorHAnsi" w:cstheme="minorHAnsi"/>
                <w:sz w:val="20"/>
                <w:szCs w:val="20"/>
                <w:u w:val="single"/>
              </w:rPr>
            </w:pPr>
          </w:p>
        </w:tc>
        <w:tc>
          <w:tcPr>
            <w:tcW w:w="1549" w:type="dxa"/>
            <w:vMerge/>
            <w:tcBorders>
              <w:top w:val="nil"/>
              <w:left w:val="nil"/>
              <w:bottom w:val="single" w:sz="8" w:space="0" w:color="auto"/>
              <w:right w:val="single" w:sz="8" w:space="0" w:color="auto"/>
            </w:tcBorders>
            <w:vAlign w:val="center"/>
            <w:hideMark/>
          </w:tcPr>
          <w:p w14:paraId="506162F4" w14:textId="77777777" w:rsidR="00F51EC7" w:rsidRPr="007308FD" w:rsidRDefault="00F51EC7" w:rsidP="00F51EC7">
            <w:pPr>
              <w:spacing w:before="0" w:after="200" w:line="276" w:lineRule="auto"/>
              <w:jc w:val="left"/>
              <w:rPr>
                <w:rFonts w:asciiTheme="minorHAnsi" w:hAnsiTheme="minorHAnsi" w:cstheme="minorHAnsi"/>
                <w:sz w:val="20"/>
                <w:szCs w:val="20"/>
                <w:u w:val="single"/>
              </w:rPr>
            </w:pPr>
          </w:p>
        </w:tc>
        <w:tc>
          <w:tcPr>
            <w:tcW w:w="3635" w:type="dxa"/>
            <w:tcBorders>
              <w:top w:val="nil"/>
              <w:left w:val="nil"/>
              <w:bottom w:val="single" w:sz="8" w:space="0" w:color="auto"/>
              <w:right w:val="single" w:sz="8" w:space="0" w:color="auto"/>
            </w:tcBorders>
            <w:tcMar>
              <w:top w:w="0" w:type="dxa"/>
              <w:left w:w="108" w:type="dxa"/>
              <w:bottom w:w="0" w:type="dxa"/>
              <w:right w:w="108" w:type="dxa"/>
            </w:tcMar>
            <w:hideMark/>
          </w:tcPr>
          <w:p w14:paraId="431E0D52" w14:textId="77777777" w:rsidR="00F51EC7" w:rsidRPr="007308FD" w:rsidRDefault="00F51EC7" w:rsidP="00F51EC7">
            <w:pPr>
              <w:spacing w:before="0" w:after="200" w:line="276" w:lineRule="auto"/>
              <w:jc w:val="left"/>
              <w:rPr>
                <w:rFonts w:asciiTheme="minorHAnsi" w:hAnsiTheme="minorHAnsi" w:cstheme="minorHAnsi"/>
                <w:sz w:val="20"/>
                <w:szCs w:val="20"/>
                <w:u w:val="single"/>
              </w:rPr>
            </w:pPr>
            <w:r w:rsidRPr="007308FD">
              <w:rPr>
                <w:rFonts w:asciiTheme="minorHAnsi" w:hAnsiTheme="minorHAnsi" w:cstheme="minorHAnsi"/>
                <w:sz w:val="20"/>
                <w:szCs w:val="20"/>
                <w:u w:val="single"/>
              </w:rPr>
              <w:t>monitoring elektroniczny kontrola dostępu,</w:t>
            </w:r>
          </w:p>
        </w:tc>
        <w:tc>
          <w:tcPr>
            <w:tcW w:w="1639" w:type="dxa"/>
            <w:tcBorders>
              <w:top w:val="nil"/>
              <w:left w:val="nil"/>
              <w:bottom w:val="single" w:sz="8" w:space="0" w:color="auto"/>
              <w:right w:val="single" w:sz="8" w:space="0" w:color="auto"/>
            </w:tcBorders>
            <w:tcMar>
              <w:top w:w="0" w:type="dxa"/>
              <w:left w:w="108" w:type="dxa"/>
              <w:bottom w:w="0" w:type="dxa"/>
              <w:right w:w="108" w:type="dxa"/>
            </w:tcMar>
            <w:vAlign w:val="center"/>
          </w:tcPr>
          <w:p w14:paraId="72F1E518" w14:textId="77777777" w:rsidR="00F51EC7" w:rsidRPr="007308FD" w:rsidRDefault="00F51EC7" w:rsidP="00F51EC7">
            <w:pPr>
              <w:spacing w:before="0" w:after="200" w:line="276" w:lineRule="auto"/>
              <w:jc w:val="left"/>
              <w:rPr>
                <w:rFonts w:asciiTheme="minorHAnsi" w:hAnsiTheme="minorHAnsi" w:cstheme="minorHAnsi"/>
                <w:sz w:val="20"/>
                <w:szCs w:val="20"/>
                <w:u w:val="single"/>
              </w:rPr>
            </w:pPr>
          </w:p>
        </w:tc>
        <w:tc>
          <w:tcPr>
            <w:tcW w:w="1604" w:type="dxa"/>
            <w:tcBorders>
              <w:top w:val="nil"/>
              <w:left w:val="nil"/>
              <w:bottom w:val="single" w:sz="8" w:space="0" w:color="auto"/>
              <w:right w:val="single" w:sz="8" w:space="0" w:color="auto"/>
            </w:tcBorders>
          </w:tcPr>
          <w:p w14:paraId="44EEAF8C" w14:textId="77777777" w:rsidR="00F51EC7" w:rsidRPr="007308FD" w:rsidRDefault="00F51EC7" w:rsidP="00F51EC7">
            <w:pPr>
              <w:spacing w:before="0" w:after="200" w:line="276" w:lineRule="auto"/>
              <w:jc w:val="left"/>
              <w:rPr>
                <w:rFonts w:asciiTheme="minorHAnsi" w:hAnsiTheme="minorHAnsi" w:cstheme="minorHAnsi"/>
                <w:sz w:val="20"/>
                <w:szCs w:val="20"/>
                <w:u w:val="single"/>
              </w:rPr>
            </w:pPr>
          </w:p>
        </w:tc>
      </w:tr>
      <w:tr w:rsidR="00F51EC7" w:rsidRPr="007308FD" w14:paraId="395D8CFD" w14:textId="77777777" w:rsidTr="00E72CEB">
        <w:trPr>
          <w:trHeight w:val="300"/>
        </w:trPr>
        <w:tc>
          <w:tcPr>
            <w:tcW w:w="1486" w:type="dxa"/>
            <w:vMerge/>
            <w:tcBorders>
              <w:top w:val="nil"/>
              <w:left w:val="single" w:sz="8" w:space="0" w:color="auto"/>
              <w:bottom w:val="single" w:sz="8" w:space="0" w:color="auto"/>
              <w:right w:val="single" w:sz="8" w:space="0" w:color="auto"/>
            </w:tcBorders>
            <w:vAlign w:val="center"/>
            <w:hideMark/>
          </w:tcPr>
          <w:p w14:paraId="62A99987" w14:textId="77777777" w:rsidR="00F51EC7" w:rsidRPr="007308FD" w:rsidRDefault="00F51EC7" w:rsidP="00F51EC7">
            <w:pPr>
              <w:spacing w:before="0" w:after="200" w:line="276" w:lineRule="auto"/>
              <w:jc w:val="left"/>
              <w:rPr>
                <w:rFonts w:asciiTheme="minorHAnsi" w:hAnsiTheme="minorHAnsi" w:cstheme="minorHAnsi"/>
                <w:sz w:val="20"/>
                <w:szCs w:val="20"/>
                <w:u w:val="single"/>
              </w:rPr>
            </w:pPr>
          </w:p>
        </w:tc>
        <w:tc>
          <w:tcPr>
            <w:tcW w:w="1549" w:type="dxa"/>
            <w:vMerge/>
            <w:tcBorders>
              <w:top w:val="nil"/>
              <w:left w:val="nil"/>
              <w:bottom w:val="single" w:sz="8" w:space="0" w:color="auto"/>
              <w:right w:val="single" w:sz="8" w:space="0" w:color="auto"/>
            </w:tcBorders>
            <w:vAlign w:val="center"/>
            <w:hideMark/>
          </w:tcPr>
          <w:p w14:paraId="1F73AFBB" w14:textId="77777777" w:rsidR="00F51EC7" w:rsidRPr="007308FD" w:rsidRDefault="00F51EC7" w:rsidP="00F51EC7">
            <w:pPr>
              <w:spacing w:before="0" w:after="200" w:line="276" w:lineRule="auto"/>
              <w:jc w:val="left"/>
              <w:rPr>
                <w:rFonts w:asciiTheme="minorHAnsi" w:hAnsiTheme="minorHAnsi" w:cstheme="minorHAnsi"/>
                <w:sz w:val="20"/>
                <w:szCs w:val="20"/>
                <w:u w:val="single"/>
              </w:rPr>
            </w:pPr>
          </w:p>
        </w:tc>
        <w:tc>
          <w:tcPr>
            <w:tcW w:w="3635" w:type="dxa"/>
            <w:tcBorders>
              <w:top w:val="nil"/>
              <w:left w:val="nil"/>
              <w:bottom w:val="single" w:sz="8" w:space="0" w:color="auto"/>
              <w:right w:val="single" w:sz="8" w:space="0" w:color="auto"/>
            </w:tcBorders>
            <w:tcMar>
              <w:top w:w="0" w:type="dxa"/>
              <w:left w:w="108" w:type="dxa"/>
              <w:bottom w:w="0" w:type="dxa"/>
              <w:right w:w="108" w:type="dxa"/>
            </w:tcMar>
            <w:hideMark/>
          </w:tcPr>
          <w:p w14:paraId="34294AB0" w14:textId="77777777" w:rsidR="00F51EC7" w:rsidRPr="007308FD" w:rsidRDefault="00F51EC7" w:rsidP="00F51EC7">
            <w:pPr>
              <w:spacing w:before="0" w:after="200" w:line="276" w:lineRule="auto"/>
              <w:jc w:val="left"/>
              <w:rPr>
                <w:rFonts w:asciiTheme="minorHAnsi" w:hAnsiTheme="minorHAnsi" w:cstheme="minorHAnsi"/>
                <w:sz w:val="20"/>
                <w:szCs w:val="20"/>
                <w:u w:val="single"/>
              </w:rPr>
            </w:pPr>
            <w:r w:rsidRPr="007308FD">
              <w:rPr>
                <w:rFonts w:asciiTheme="minorHAnsi" w:hAnsiTheme="minorHAnsi" w:cstheme="minorHAnsi"/>
                <w:sz w:val="20"/>
                <w:szCs w:val="20"/>
                <w:u w:val="single"/>
              </w:rPr>
              <w:t>ochrona fizyczna obiektów,</w:t>
            </w:r>
          </w:p>
        </w:tc>
        <w:tc>
          <w:tcPr>
            <w:tcW w:w="1639" w:type="dxa"/>
            <w:tcBorders>
              <w:top w:val="nil"/>
              <w:left w:val="nil"/>
              <w:bottom w:val="single" w:sz="8" w:space="0" w:color="auto"/>
              <w:right w:val="single" w:sz="8" w:space="0" w:color="auto"/>
            </w:tcBorders>
            <w:tcMar>
              <w:top w:w="0" w:type="dxa"/>
              <w:left w:w="108" w:type="dxa"/>
              <w:bottom w:w="0" w:type="dxa"/>
              <w:right w:w="108" w:type="dxa"/>
            </w:tcMar>
            <w:vAlign w:val="center"/>
          </w:tcPr>
          <w:p w14:paraId="2F230CCB" w14:textId="77777777" w:rsidR="00F51EC7" w:rsidRPr="007308FD" w:rsidRDefault="00F51EC7" w:rsidP="00F51EC7">
            <w:pPr>
              <w:spacing w:before="0" w:after="200" w:line="276" w:lineRule="auto"/>
              <w:jc w:val="left"/>
              <w:rPr>
                <w:rFonts w:asciiTheme="minorHAnsi" w:hAnsiTheme="minorHAnsi" w:cstheme="minorHAnsi"/>
                <w:sz w:val="20"/>
                <w:szCs w:val="20"/>
                <w:u w:val="single"/>
              </w:rPr>
            </w:pPr>
          </w:p>
        </w:tc>
        <w:tc>
          <w:tcPr>
            <w:tcW w:w="1604" w:type="dxa"/>
            <w:tcBorders>
              <w:top w:val="nil"/>
              <w:left w:val="nil"/>
              <w:bottom w:val="single" w:sz="8" w:space="0" w:color="auto"/>
              <w:right w:val="single" w:sz="8" w:space="0" w:color="auto"/>
            </w:tcBorders>
          </w:tcPr>
          <w:p w14:paraId="6EAE8CD4" w14:textId="77777777" w:rsidR="00F51EC7" w:rsidRPr="007308FD" w:rsidRDefault="00F51EC7" w:rsidP="00F51EC7">
            <w:pPr>
              <w:spacing w:before="0" w:after="200" w:line="276" w:lineRule="auto"/>
              <w:jc w:val="left"/>
              <w:rPr>
                <w:rFonts w:asciiTheme="minorHAnsi" w:hAnsiTheme="minorHAnsi" w:cstheme="minorHAnsi"/>
                <w:sz w:val="20"/>
                <w:szCs w:val="20"/>
                <w:u w:val="single"/>
              </w:rPr>
            </w:pPr>
          </w:p>
        </w:tc>
      </w:tr>
      <w:tr w:rsidR="00F51EC7" w:rsidRPr="007308FD" w14:paraId="3390DFEB" w14:textId="77777777" w:rsidTr="00E72CEB">
        <w:trPr>
          <w:trHeight w:val="300"/>
        </w:trPr>
        <w:tc>
          <w:tcPr>
            <w:tcW w:w="1486" w:type="dxa"/>
            <w:vMerge/>
            <w:tcBorders>
              <w:top w:val="nil"/>
              <w:left w:val="single" w:sz="8" w:space="0" w:color="auto"/>
              <w:bottom w:val="single" w:sz="8" w:space="0" w:color="auto"/>
              <w:right w:val="single" w:sz="8" w:space="0" w:color="auto"/>
            </w:tcBorders>
            <w:vAlign w:val="center"/>
            <w:hideMark/>
          </w:tcPr>
          <w:p w14:paraId="54F69602" w14:textId="77777777" w:rsidR="00F51EC7" w:rsidRPr="007308FD" w:rsidRDefault="00F51EC7" w:rsidP="00F51EC7">
            <w:pPr>
              <w:spacing w:before="0" w:after="200" w:line="276" w:lineRule="auto"/>
              <w:jc w:val="left"/>
              <w:rPr>
                <w:rFonts w:asciiTheme="minorHAnsi" w:hAnsiTheme="minorHAnsi" w:cstheme="minorHAnsi"/>
                <w:sz w:val="20"/>
                <w:szCs w:val="20"/>
                <w:u w:val="single"/>
              </w:rPr>
            </w:pPr>
          </w:p>
        </w:tc>
        <w:tc>
          <w:tcPr>
            <w:tcW w:w="1549" w:type="dxa"/>
            <w:vMerge/>
            <w:tcBorders>
              <w:top w:val="nil"/>
              <w:left w:val="nil"/>
              <w:bottom w:val="single" w:sz="8" w:space="0" w:color="auto"/>
              <w:right w:val="single" w:sz="8" w:space="0" w:color="auto"/>
            </w:tcBorders>
            <w:vAlign w:val="center"/>
            <w:hideMark/>
          </w:tcPr>
          <w:p w14:paraId="12E5AB3D" w14:textId="77777777" w:rsidR="00F51EC7" w:rsidRPr="007308FD" w:rsidRDefault="00F51EC7" w:rsidP="00F51EC7">
            <w:pPr>
              <w:spacing w:before="0" w:after="200" w:line="276" w:lineRule="auto"/>
              <w:jc w:val="left"/>
              <w:rPr>
                <w:rFonts w:asciiTheme="minorHAnsi" w:hAnsiTheme="minorHAnsi" w:cstheme="minorHAnsi"/>
                <w:sz w:val="20"/>
                <w:szCs w:val="20"/>
                <w:u w:val="single"/>
              </w:rPr>
            </w:pPr>
          </w:p>
        </w:tc>
        <w:tc>
          <w:tcPr>
            <w:tcW w:w="3635" w:type="dxa"/>
            <w:tcBorders>
              <w:top w:val="nil"/>
              <w:left w:val="nil"/>
              <w:bottom w:val="single" w:sz="8" w:space="0" w:color="auto"/>
              <w:right w:val="single" w:sz="8" w:space="0" w:color="auto"/>
            </w:tcBorders>
            <w:tcMar>
              <w:top w:w="0" w:type="dxa"/>
              <w:left w:w="108" w:type="dxa"/>
              <w:bottom w:w="0" w:type="dxa"/>
              <w:right w:w="108" w:type="dxa"/>
            </w:tcMar>
            <w:hideMark/>
          </w:tcPr>
          <w:p w14:paraId="0FE6F4D7" w14:textId="77777777" w:rsidR="00F51EC7" w:rsidRPr="007308FD" w:rsidRDefault="00F51EC7" w:rsidP="00F51EC7">
            <w:pPr>
              <w:spacing w:before="0" w:after="200" w:line="276" w:lineRule="auto"/>
              <w:jc w:val="left"/>
              <w:rPr>
                <w:rFonts w:asciiTheme="minorHAnsi" w:hAnsiTheme="minorHAnsi" w:cstheme="minorHAnsi"/>
                <w:sz w:val="20"/>
                <w:szCs w:val="20"/>
                <w:u w:val="single"/>
              </w:rPr>
            </w:pPr>
            <w:r w:rsidRPr="007308FD">
              <w:rPr>
                <w:rFonts w:asciiTheme="minorHAnsi" w:hAnsiTheme="minorHAnsi" w:cstheme="minorHAnsi"/>
                <w:sz w:val="20"/>
                <w:szCs w:val="20"/>
                <w:u w:val="single"/>
              </w:rPr>
              <w:t>systemy antywłamaniowe,</w:t>
            </w:r>
          </w:p>
        </w:tc>
        <w:tc>
          <w:tcPr>
            <w:tcW w:w="1639" w:type="dxa"/>
            <w:tcBorders>
              <w:top w:val="nil"/>
              <w:left w:val="nil"/>
              <w:bottom w:val="single" w:sz="8" w:space="0" w:color="auto"/>
              <w:right w:val="single" w:sz="8" w:space="0" w:color="auto"/>
            </w:tcBorders>
            <w:tcMar>
              <w:top w:w="0" w:type="dxa"/>
              <w:left w:w="108" w:type="dxa"/>
              <w:bottom w:w="0" w:type="dxa"/>
              <w:right w:w="108" w:type="dxa"/>
            </w:tcMar>
            <w:vAlign w:val="center"/>
          </w:tcPr>
          <w:p w14:paraId="2A4B9FFE" w14:textId="77777777" w:rsidR="00F51EC7" w:rsidRPr="007308FD" w:rsidRDefault="00F51EC7" w:rsidP="00F51EC7">
            <w:pPr>
              <w:spacing w:before="0" w:after="200" w:line="276" w:lineRule="auto"/>
              <w:jc w:val="left"/>
              <w:rPr>
                <w:rFonts w:asciiTheme="minorHAnsi" w:hAnsiTheme="minorHAnsi" w:cstheme="minorHAnsi"/>
                <w:sz w:val="20"/>
                <w:szCs w:val="20"/>
                <w:u w:val="single"/>
              </w:rPr>
            </w:pPr>
          </w:p>
        </w:tc>
        <w:tc>
          <w:tcPr>
            <w:tcW w:w="1604" w:type="dxa"/>
            <w:tcBorders>
              <w:top w:val="nil"/>
              <w:left w:val="nil"/>
              <w:bottom w:val="single" w:sz="8" w:space="0" w:color="auto"/>
              <w:right w:val="single" w:sz="8" w:space="0" w:color="auto"/>
            </w:tcBorders>
          </w:tcPr>
          <w:p w14:paraId="32459C7B" w14:textId="77777777" w:rsidR="00F51EC7" w:rsidRPr="007308FD" w:rsidRDefault="00F51EC7" w:rsidP="00F51EC7">
            <w:pPr>
              <w:spacing w:before="0" w:after="200" w:line="276" w:lineRule="auto"/>
              <w:jc w:val="left"/>
              <w:rPr>
                <w:rFonts w:asciiTheme="minorHAnsi" w:hAnsiTheme="minorHAnsi" w:cstheme="minorHAnsi"/>
                <w:sz w:val="20"/>
                <w:szCs w:val="20"/>
                <w:u w:val="single"/>
              </w:rPr>
            </w:pPr>
          </w:p>
        </w:tc>
      </w:tr>
      <w:tr w:rsidR="00F51EC7" w:rsidRPr="007308FD" w14:paraId="0441C8C0" w14:textId="77777777" w:rsidTr="00E72CEB">
        <w:trPr>
          <w:trHeight w:val="315"/>
        </w:trPr>
        <w:tc>
          <w:tcPr>
            <w:tcW w:w="1486" w:type="dxa"/>
            <w:vMerge/>
            <w:tcBorders>
              <w:top w:val="nil"/>
              <w:left w:val="single" w:sz="8" w:space="0" w:color="auto"/>
              <w:bottom w:val="single" w:sz="8" w:space="0" w:color="auto"/>
              <w:right w:val="single" w:sz="8" w:space="0" w:color="auto"/>
            </w:tcBorders>
            <w:vAlign w:val="center"/>
            <w:hideMark/>
          </w:tcPr>
          <w:p w14:paraId="57EB0DEA" w14:textId="77777777" w:rsidR="00F51EC7" w:rsidRPr="007308FD" w:rsidRDefault="00F51EC7" w:rsidP="00F51EC7">
            <w:pPr>
              <w:spacing w:before="0" w:after="200" w:line="276" w:lineRule="auto"/>
              <w:jc w:val="left"/>
              <w:rPr>
                <w:rFonts w:asciiTheme="minorHAnsi" w:hAnsiTheme="minorHAnsi" w:cstheme="minorHAnsi"/>
                <w:sz w:val="20"/>
                <w:szCs w:val="20"/>
                <w:u w:val="single"/>
              </w:rPr>
            </w:pPr>
          </w:p>
        </w:tc>
        <w:tc>
          <w:tcPr>
            <w:tcW w:w="1549" w:type="dxa"/>
            <w:vMerge/>
            <w:tcBorders>
              <w:top w:val="nil"/>
              <w:left w:val="nil"/>
              <w:bottom w:val="single" w:sz="8" w:space="0" w:color="auto"/>
              <w:right w:val="single" w:sz="8" w:space="0" w:color="auto"/>
            </w:tcBorders>
            <w:vAlign w:val="center"/>
            <w:hideMark/>
          </w:tcPr>
          <w:p w14:paraId="6F81B826" w14:textId="77777777" w:rsidR="00F51EC7" w:rsidRPr="007308FD" w:rsidRDefault="00F51EC7" w:rsidP="00F51EC7">
            <w:pPr>
              <w:spacing w:before="0" w:after="200" w:line="276" w:lineRule="auto"/>
              <w:jc w:val="left"/>
              <w:rPr>
                <w:rFonts w:asciiTheme="minorHAnsi" w:hAnsiTheme="minorHAnsi" w:cstheme="minorHAnsi"/>
                <w:sz w:val="20"/>
                <w:szCs w:val="20"/>
                <w:u w:val="single"/>
              </w:rPr>
            </w:pPr>
          </w:p>
        </w:tc>
        <w:tc>
          <w:tcPr>
            <w:tcW w:w="3635" w:type="dxa"/>
            <w:tcBorders>
              <w:top w:val="nil"/>
              <w:left w:val="nil"/>
              <w:bottom w:val="single" w:sz="8" w:space="0" w:color="auto"/>
              <w:right w:val="single" w:sz="8" w:space="0" w:color="auto"/>
            </w:tcBorders>
            <w:tcMar>
              <w:top w:w="0" w:type="dxa"/>
              <w:left w:w="108" w:type="dxa"/>
              <w:bottom w:w="0" w:type="dxa"/>
              <w:right w:w="108" w:type="dxa"/>
            </w:tcMar>
            <w:hideMark/>
          </w:tcPr>
          <w:p w14:paraId="5E828A74" w14:textId="77777777" w:rsidR="00F51EC7" w:rsidRPr="007308FD" w:rsidRDefault="00F51EC7" w:rsidP="00F51EC7">
            <w:pPr>
              <w:spacing w:before="0" w:after="200" w:line="276" w:lineRule="auto"/>
              <w:jc w:val="left"/>
              <w:rPr>
                <w:rFonts w:asciiTheme="minorHAnsi" w:hAnsiTheme="minorHAnsi" w:cstheme="minorHAnsi"/>
                <w:sz w:val="20"/>
                <w:szCs w:val="20"/>
                <w:u w:val="single"/>
              </w:rPr>
            </w:pPr>
            <w:r w:rsidRPr="007308FD">
              <w:rPr>
                <w:rFonts w:asciiTheme="minorHAnsi" w:hAnsiTheme="minorHAnsi" w:cstheme="minorHAnsi"/>
                <w:sz w:val="20"/>
                <w:szCs w:val="20"/>
                <w:u w:val="single"/>
              </w:rPr>
              <w:t xml:space="preserve">działanie grup interwencyjnych, </w:t>
            </w:r>
          </w:p>
        </w:tc>
        <w:tc>
          <w:tcPr>
            <w:tcW w:w="163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51067FB2" w14:textId="77777777" w:rsidR="00F51EC7" w:rsidRPr="007308FD" w:rsidRDefault="00F51EC7" w:rsidP="00F51EC7">
            <w:pPr>
              <w:spacing w:before="0" w:after="200" w:line="276" w:lineRule="auto"/>
              <w:jc w:val="left"/>
              <w:rPr>
                <w:rFonts w:asciiTheme="minorHAnsi" w:hAnsiTheme="minorHAnsi" w:cstheme="minorHAnsi"/>
                <w:sz w:val="20"/>
                <w:szCs w:val="20"/>
                <w:u w:val="single"/>
              </w:rPr>
            </w:pPr>
          </w:p>
        </w:tc>
        <w:tc>
          <w:tcPr>
            <w:tcW w:w="1604" w:type="dxa"/>
            <w:tcBorders>
              <w:top w:val="nil"/>
              <w:left w:val="nil"/>
              <w:bottom w:val="single" w:sz="8" w:space="0" w:color="auto"/>
              <w:right w:val="single" w:sz="8" w:space="0" w:color="auto"/>
            </w:tcBorders>
          </w:tcPr>
          <w:p w14:paraId="015DBDAA" w14:textId="77777777" w:rsidR="00F51EC7" w:rsidRPr="007308FD" w:rsidRDefault="00F51EC7" w:rsidP="00F51EC7">
            <w:pPr>
              <w:spacing w:before="0" w:after="200" w:line="276" w:lineRule="auto"/>
              <w:jc w:val="left"/>
              <w:rPr>
                <w:rFonts w:asciiTheme="minorHAnsi" w:hAnsiTheme="minorHAnsi" w:cstheme="minorHAnsi"/>
                <w:sz w:val="20"/>
                <w:szCs w:val="20"/>
                <w:u w:val="single"/>
              </w:rPr>
            </w:pPr>
          </w:p>
        </w:tc>
      </w:tr>
    </w:tbl>
    <w:p w14:paraId="6ABF24BF" w14:textId="77777777" w:rsidR="00F51EC7" w:rsidRPr="007308FD" w:rsidRDefault="00F51EC7" w:rsidP="00F51EC7">
      <w:pPr>
        <w:spacing w:before="0" w:after="200" w:line="276" w:lineRule="auto"/>
        <w:jc w:val="left"/>
        <w:rPr>
          <w:rFonts w:asciiTheme="minorHAnsi" w:hAnsiTheme="minorHAnsi" w:cstheme="minorHAnsi"/>
          <w:sz w:val="20"/>
          <w:szCs w:val="20"/>
          <w:u w:val="single"/>
        </w:rPr>
      </w:pPr>
    </w:p>
    <w:tbl>
      <w:tblPr>
        <w:tblW w:w="0" w:type="auto"/>
        <w:jc w:val="center"/>
        <w:tblCellMar>
          <w:left w:w="70" w:type="dxa"/>
          <w:right w:w="70" w:type="dxa"/>
        </w:tblCellMar>
        <w:tblLook w:val="0000" w:firstRow="0" w:lastRow="0" w:firstColumn="0" w:lastColumn="0" w:noHBand="0" w:noVBand="0"/>
      </w:tblPr>
      <w:tblGrid>
        <w:gridCol w:w="3397"/>
        <w:gridCol w:w="662"/>
        <w:gridCol w:w="3591"/>
      </w:tblGrid>
      <w:tr w:rsidR="00797FFB" w:rsidRPr="007308FD" w14:paraId="0C03E8D3" w14:textId="77777777" w:rsidTr="00797FFB">
        <w:trPr>
          <w:gridBefore w:val="1"/>
          <w:wBefore w:w="3397" w:type="dxa"/>
          <w:trHeight w:hRule="exact" w:val="1354"/>
          <w:jc w:val="center"/>
        </w:trPr>
        <w:tc>
          <w:tcPr>
            <w:tcW w:w="4253" w:type="dxa"/>
            <w:gridSpan w:val="2"/>
            <w:tcBorders>
              <w:top w:val="single" w:sz="4" w:space="0" w:color="auto"/>
              <w:left w:val="single" w:sz="4" w:space="0" w:color="auto"/>
              <w:bottom w:val="single" w:sz="4" w:space="0" w:color="auto"/>
              <w:right w:val="single" w:sz="4" w:space="0" w:color="auto"/>
            </w:tcBorders>
            <w:vAlign w:val="center"/>
          </w:tcPr>
          <w:p w14:paraId="6E59F474" w14:textId="77777777" w:rsidR="00797FFB" w:rsidRPr="007308FD" w:rsidRDefault="00797FFB" w:rsidP="00F51EC7">
            <w:pPr>
              <w:spacing w:before="0" w:after="200" w:line="276" w:lineRule="auto"/>
              <w:jc w:val="left"/>
              <w:rPr>
                <w:rFonts w:asciiTheme="minorHAnsi" w:hAnsiTheme="minorHAnsi" w:cstheme="minorHAnsi"/>
                <w:sz w:val="20"/>
                <w:szCs w:val="20"/>
                <w:u w:val="single"/>
              </w:rPr>
            </w:pPr>
          </w:p>
        </w:tc>
      </w:tr>
      <w:tr w:rsidR="00F51EC7" w:rsidRPr="007308FD" w14:paraId="6C911551" w14:textId="77777777" w:rsidTr="00E72CEB">
        <w:trPr>
          <w:jc w:val="center"/>
        </w:trPr>
        <w:tc>
          <w:tcPr>
            <w:tcW w:w="4059" w:type="dxa"/>
            <w:gridSpan w:val="2"/>
            <w:tcBorders>
              <w:top w:val="nil"/>
              <w:left w:val="nil"/>
              <w:bottom w:val="nil"/>
              <w:right w:val="nil"/>
            </w:tcBorders>
          </w:tcPr>
          <w:p w14:paraId="0D07A2AC" w14:textId="6D9D3065" w:rsidR="00F51EC7" w:rsidRPr="007308FD" w:rsidRDefault="00F51EC7" w:rsidP="00F51EC7">
            <w:pPr>
              <w:spacing w:before="0" w:after="200" w:line="276" w:lineRule="auto"/>
              <w:jc w:val="left"/>
              <w:rPr>
                <w:rFonts w:asciiTheme="minorHAnsi" w:hAnsiTheme="minorHAnsi" w:cstheme="minorHAnsi"/>
                <w:sz w:val="20"/>
                <w:szCs w:val="20"/>
                <w:u w:val="single"/>
              </w:rPr>
            </w:pPr>
          </w:p>
        </w:tc>
        <w:tc>
          <w:tcPr>
            <w:tcW w:w="3591" w:type="dxa"/>
            <w:tcBorders>
              <w:top w:val="nil"/>
              <w:left w:val="nil"/>
              <w:bottom w:val="nil"/>
              <w:right w:val="nil"/>
            </w:tcBorders>
          </w:tcPr>
          <w:p w14:paraId="78F866EA" w14:textId="3751B573" w:rsidR="00F51EC7" w:rsidRPr="007308FD" w:rsidRDefault="00797FFB" w:rsidP="00F51EC7">
            <w:pPr>
              <w:spacing w:before="0" w:after="200" w:line="276" w:lineRule="auto"/>
              <w:jc w:val="left"/>
              <w:rPr>
                <w:rFonts w:asciiTheme="minorHAnsi" w:hAnsiTheme="minorHAnsi" w:cstheme="minorHAnsi"/>
                <w:sz w:val="20"/>
                <w:szCs w:val="20"/>
                <w:u w:val="single"/>
              </w:rPr>
            </w:pPr>
            <w:r w:rsidRPr="007308FD">
              <w:rPr>
                <w:rFonts w:asciiTheme="minorHAnsi" w:hAnsiTheme="minorHAnsi" w:cstheme="minorHAnsi"/>
                <w:sz w:val="20"/>
                <w:szCs w:val="20"/>
                <w:u w:val="single"/>
              </w:rPr>
              <w:t>P</w:t>
            </w:r>
            <w:r w:rsidR="00F51EC7" w:rsidRPr="007308FD">
              <w:rPr>
                <w:rFonts w:asciiTheme="minorHAnsi" w:hAnsiTheme="minorHAnsi" w:cstheme="minorHAnsi"/>
                <w:sz w:val="20"/>
                <w:szCs w:val="20"/>
                <w:u w:val="single"/>
              </w:rPr>
              <w:t>odpis przedstawiciela(i) Wykonawcy</w:t>
            </w:r>
          </w:p>
        </w:tc>
      </w:tr>
    </w:tbl>
    <w:p w14:paraId="1181E11C" w14:textId="7EA50386" w:rsidR="006543A3" w:rsidRPr="007308FD" w:rsidRDefault="006543A3">
      <w:pPr>
        <w:spacing w:before="0" w:after="200" w:line="276" w:lineRule="auto"/>
        <w:jc w:val="left"/>
        <w:rPr>
          <w:rFonts w:asciiTheme="minorHAnsi" w:hAnsiTheme="minorHAnsi" w:cstheme="minorHAnsi"/>
          <w:sz w:val="20"/>
          <w:szCs w:val="20"/>
          <w:u w:val="single"/>
        </w:rPr>
      </w:pPr>
    </w:p>
    <w:p w14:paraId="1B8518C7" w14:textId="5C144FC0" w:rsidR="00797FFB" w:rsidRPr="007308FD" w:rsidRDefault="00797FFB">
      <w:pPr>
        <w:spacing w:before="0" w:after="200" w:line="276" w:lineRule="auto"/>
        <w:jc w:val="left"/>
        <w:rPr>
          <w:rFonts w:asciiTheme="minorHAnsi" w:hAnsiTheme="minorHAnsi" w:cstheme="minorHAnsi"/>
          <w:sz w:val="20"/>
          <w:szCs w:val="20"/>
          <w:u w:val="single"/>
        </w:rPr>
      </w:pPr>
    </w:p>
    <w:p w14:paraId="12446134" w14:textId="2ECFBD70" w:rsidR="00797FFB" w:rsidRDefault="00797FFB">
      <w:pPr>
        <w:spacing w:before="0" w:after="200" w:line="276" w:lineRule="auto"/>
        <w:jc w:val="left"/>
        <w:rPr>
          <w:rFonts w:asciiTheme="minorHAnsi" w:hAnsiTheme="minorHAnsi" w:cstheme="minorHAnsi"/>
          <w:b/>
          <w:bCs/>
          <w:sz w:val="20"/>
          <w:szCs w:val="20"/>
          <w:u w:val="single"/>
        </w:rPr>
      </w:pPr>
    </w:p>
    <w:p w14:paraId="72A350D8" w14:textId="7E616287" w:rsidR="007308FD" w:rsidRDefault="007308FD">
      <w:pPr>
        <w:spacing w:before="0" w:after="200" w:line="276" w:lineRule="auto"/>
        <w:jc w:val="left"/>
        <w:rPr>
          <w:rFonts w:asciiTheme="minorHAnsi" w:hAnsiTheme="minorHAnsi" w:cstheme="minorHAnsi"/>
          <w:b/>
          <w:bCs/>
          <w:sz w:val="20"/>
          <w:szCs w:val="20"/>
          <w:u w:val="single"/>
        </w:rPr>
      </w:pPr>
    </w:p>
    <w:p w14:paraId="790DE32E" w14:textId="24D14B95" w:rsidR="007308FD" w:rsidRDefault="007308FD">
      <w:pPr>
        <w:spacing w:before="0" w:after="200" w:line="276" w:lineRule="auto"/>
        <w:jc w:val="left"/>
        <w:rPr>
          <w:rFonts w:asciiTheme="minorHAnsi" w:hAnsiTheme="minorHAnsi" w:cstheme="minorHAnsi"/>
          <w:b/>
          <w:bCs/>
          <w:sz w:val="20"/>
          <w:szCs w:val="20"/>
          <w:u w:val="single"/>
        </w:rPr>
      </w:pPr>
    </w:p>
    <w:p w14:paraId="0C4D4DF3" w14:textId="0CB42D4F" w:rsidR="007308FD" w:rsidRDefault="007308FD">
      <w:pPr>
        <w:spacing w:before="0" w:after="200" w:line="276" w:lineRule="auto"/>
        <w:jc w:val="left"/>
        <w:rPr>
          <w:rFonts w:asciiTheme="minorHAnsi" w:hAnsiTheme="minorHAnsi" w:cstheme="minorHAnsi"/>
          <w:b/>
          <w:bCs/>
          <w:sz w:val="20"/>
          <w:szCs w:val="20"/>
          <w:u w:val="single"/>
        </w:rPr>
      </w:pPr>
    </w:p>
    <w:p w14:paraId="773AF4DB" w14:textId="77777777" w:rsidR="007308FD" w:rsidRDefault="007308FD">
      <w:pPr>
        <w:spacing w:before="0" w:after="200" w:line="276" w:lineRule="auto"/>
        <w:jc w:val="left"/>
        <w:rPr>
          <w:rFonts w:asciiTheme="minorHAnsi" w:hAnsiTheme="minorHAnsi" w:cstheme="minorHAnsi"/>
          <w:b/>
          <w:bCs/>
          <w:sz w:val="20"/>
          <w:szCs w:val="20"/>
          <w:u w:val="single"/>
        </w:rPr>
      </w:pPr>
    </w:p>
    <w:p w14:paraId="2FBE891D" w14:textId="3B9EE817" w:rsidR="00797FFB" w:rsidRDefault="00797FFB">
      <w:pPr>
        <w:spacing w:before="0" w:after="200" w:line="276" w:lineRule="auto"/>
        <w:jc w:val="left"/>
        <w:rPr>
          <w:rFonts w:asciiTheme="minorHAnsi" w:hAnsiTheme="minorHAnsi" w:cstheme="minorHAnsi"/>
          <w:b/>
          <w:bCs/>
          <w:sz w:val="20"/>
          <w:szCs w:val="20"/>
          <w:u w:val="single"/>
        </w:rPr>
      </w:pPr>
    </w:p>
    <w:sectPr w:rsidR="00797FFB" w:rsidSect="009619FA">
      <w:footerReference w:type="default" r:id="rId18"/>
      <w:headerReference w:type="first" r:id="rId19"/>
      <w:pgSz w:w="11900" w:h="16840"/>
      <w:pgMar w:top="906" w:right="1066" w:bottom="1415" w:left="1042" w:header="478" w:footer="268"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1E8DCD" w14:textId="77777777" w:rsidR="0052177F" w:rsidRDefault="0052177F" w:rsidP="007A1C80">
      <w:pPr>
        <w:spacing w:before="0"/>
      </w:pPr>
      <w:r>
        <w:separator/>
      </w:r>
    </w:p>
  </w:endnote>
  <w:endnote w:type="continuationSeparator" w:id="0">
    <w:p w14:paraId="6B503488" w14:textId="77777777" w:rsidR="0052177F" w:rsidRDefault="0052177F" w:rsidP="007A1C80">
      <w:pPr>
        <w:spacing w:before="0"/>
      </w:pPr>
      <w:r>
        <w:continuationSeparator/>
      </w:r>
    </w:p>
  </w:endnote>
  <w:endnote w:type="continuationNotice" w:id="1">
    <w:p w14:paraId="2A83B769" w14:textId="77777777" w:rsidR="0052177F" w:rsidRDefault="0052177F">
      <w:pPr>
        <w:spacing w:before="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Arial Unicode MS">
    <w:panose1 w:val="020B0604020202020204"/>
    <w:charset w:val="80"/>
    <w:family w:val="swiss"/>
    <w:pitch w:val="variable"/>
    <w:sig w:usb0="00000000" w:usb1="E9DFFFFF" w:usb2="0000003F" w:usb3="00000000" w:csb0="003F01FF" w:csb1="00000000"/>
  </w:font>
  <w:font w:name="Helvetica">
    <w:panose1 w:val="020B0604020202020204"/>
    <w:charset w:val="EE"/>
    <w:family w:val="swiss"/>
    <w:pitch w:val="variable"/>
    <w:sig w:usb0="E0002EFF" w:usb1="C000785B"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Segoe UI Symbol">
    <w:panose1 w:val="020B0502040204020203"/>
    <w:charset w:val="00"/>
    <w:family w:val="swiss"/>
    <w:pitch w:val="variable"/>
    <w:sig w:usb0="800001E3" w:usb1="1200FFEF" w:usb2="00040000" w:usb3="00000000" w:csb0="00000001" w:csb1="00000000"/>
  </w:font>
  <w:font w:name="Verdana">
    <w:panose1 w:val="020B0604030504040204"/>
    <w:charset w:val="EE"/>
    <w:family w:val="swiss"/>
    <w:pitch w:val="variable"/>
    <w:sig w:usb0="A00006FF" w:usb1="4000205B" w:usb2="00000010" w:usb3="00000000" w:csb0="0000019F" w:csb1="00000000"/>
  </w:font>
  <w:font w:name="Tms Rmn">
    <w:panose1 w:val="020206030405050203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Ottawa">
    <w:altName w:val="Times New Roman"/>
    <w:panose1 w:val="00000000000000000000"/>
    <w:charset w:val="00"/>
    <w:family w:val="auto"/>
    <w:notTrueType/>
    <w:pitch w:val="variable"/>
    <w:sig w:usb0="00000003" w:usb1="00000000" w:usb2="00000000" w:usb3="00000000" w:csb0="00000001" w:csb1="00000000"/>
  </w:font>
  <w:font w:name="Book Antiqua">
    <w:panose1 w:val="02040602050305030304"/>
    <w:charset w:val="EE"/>
    <w:family w:val="roman"/>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Futura Bk">
    <w:altName w:val="Century Gothic"/>
    <w:panose1 w:val="00000000000000000000"/>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F">
    <w:altName w:val="Calibri"/>
    <w:charset w:val="00"/>
    <w:family w:val="auto"/>
    <w:pitch w:val="variable"/>
  </w:font>
  <w:font w:name="Gill Sans MT">
    <w:panose1 w:val="020B0502020104020203"/>
    <w:charset w:val="EE"/>
    <w:family w:val="swiss"/>
    <w:pitch w:val="variable"/>
    <w:sig w:usb0="00000007" w:usb1="00000000" w:usb2="00000000" w:usb3="00000000" w:csb0="00000003" w:csb1="00000000"/>
  </w:font>
  <w:font w:name="ヒラギノ角ゴ Pro W3">
    <w:charset w:val="80"/>
    <w:family w:val="auto"/>
    <w:pitch w:val="variable"/>
    <w:sig w:usb0="00000000" w:usb1="08070000" w:usb2="00000010" w:usb3="00000000" w:csb0="00020000" w:csb1="00000000"/>
  </w:font>
  <w:font w:name="Arial Narrow">
    <w:panose1 w:val="020B0606020202030204"/>
    <w:charset w:val="EE"/>
    <w:family w:val="swiss"/>
    <w:pitch w:val="variable"/>
    <w:sig w:usb0="00000287" w:usb1="00000800" w:usb2="00000000" w:usb3="00000000" w:csb0="0000009F" w:csb1="00000000"/>
  </w:font>
  <w:font w:name="Helv">
    <w:panose1 w:val="020B0604020202030204"/>
    <w:charset w:val="00"/>
    <w:family w:val="swiss"/>
    <w:notTrueType/>
    <w:pitch w:val="variable"/>
    <w:sig w:usb0="00000003" w:usb1="00000000" w:usb2="00000000" w:usb3="00000000" w:csb0="00000001" w:csb1="00000000"/>
  </w:font>
  <w:font w:name="Corbel">
    <w:panose1 w:val="020B0503020204020204"/>
    <w:charset w:val="EE"/>
    <w:family w:val="swiss"/>
    <w:pitch w:val="variable"/>
    <w:sig w:usb0="A00002EF" w:usb1="4000A44B" w:usb2="00000000" w:usb3="00000000" w:csb0="0000019F" w:csb1="00000000"/>
  </w:font>
  <w:font w:name="Courier">
    <w:panose1 w:val="02070309020205020404"/>
    <w:charset w:val="00"/>
    <w:family w:val="auto"/>
    <w:pitch w:val="variable"/>
    <w:sig w:usb0="00000003" w:usb1="00000000" w:usb2="00000000" w:usb3="00000000" w:csb0="00000003" w:csb1="00000000"/>
  </w:font>
  <w:font w:name="Futura Hv">
    <w:altName w:val="Century Gothic"/>
    <w:panose1 w:val="00000000000000000000"/>
    <w:charset w:val="EE"/>
    <w:family w:val="swiss"/>
    <w:notTrueType/>
    <w:pitch w:val="variable"/>
    <w:sig w:usb0="00000007" w:usb1="00000000" w:usb2="00000000" w:usb3="00000000" w:csb0="00000003" w:csb1="00000000"/>
  </w:font>
  <w:font w:name="MS Reference Sans Serif">
    <w:panose1 w:val="020B0604030504040204"/>
    <w:charset w:val="EE"/>
    <w:family w:val="swiss"/>
    <w:pitch w:val="variable"/>
    <w:sig w:usb0="20000287" w:usb1="00000000" w:usb2="00000000" w:usb3="00000000" w:csb0="0000019F" w:csb1="00000000"/>
  </w:font>
  <w:font w:name="GoudyOldStylePl">
    <w:altName w:val="Courier New"/>
    <w:panose1 w:val="00000000000000000000"/>
    <w:charset w:val="EE"/>
    <w:family w:val="auto"/>
    <w:notTrueType/>
    <w:pitch w:val="variable"/>
    <w:sig w:usb0="00000007" w:usb1="00000000" w:usb2="00000000" w:usb3="00000000" w:csb0="00000003" w:csb1="00000000"/>
  </w:font>
  <w:font w:name="Franklin Gothic Book">
    <w:panose1 w:val="020B0503020102020204"/>
    <w:charset w:val="EE"/>
    <w:family w:val="swiss"/>
    <w:pitch w:val="variable"/>
    <w:sig w:usb0="00000287" w:usb1="00000000" w:usb2="00000000" w:usb3="00000000" w:csb0="0000009F" w:csb1="00000000"/>
  </w:font>
  <w:font w:name="Franklin Gothic Heavy">
    <w:panose1 w:val="020B0903020102020204"/>
    <w:charset w:val="EE"/>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PKO Bank Polski">
    <w:altName w:val="Arial"/>
    <w:charset w:val="EE"/>
    <w:family w:val="swiss"/>
    <w:pitch w:val="variable"/>
    <w:sig w:usb0="00000001" w:usb1="4000004A" w:usb2="00000000" w:usb3="00000000" w:csb0="00000003" w:csb1="00000000"/>
  </w:font>
  <w:font w:name="Lucida Sans Unicode">
    <w:panose1 w:val="020B0602030504020204"/>
    <w:charset w:val="EE"/>
    <w:family w:val="swiss"/>
    <w:pitch w:val="variable"/>
    <w:sig w:usb0="80000AFF" w:usb1="0000396B" w:usb2="00000000" w:usb3="00000000" w:csb0="000000BF" w:csb1="00000000"/>
  </w:font>
  <w:font w:name="Arial-ItalicMT">
    <w:altName w:val="Times New Roman"/>
    <w:panose1 w:val="00000000000000000000"/>
    <w:charset w:val="00"/>
    <w:family w:val="roman"/>
    <w:notTrueType/>
    <w:pitch w:val="default"/>
  </w:font>
  <w:font w:name="Garamond">
    <w:panose1 w:val="02020404030301010803"/>
    <w:charset w:val="EE"/>
    <w:family w:val="roman"/>
    <w:pitch w:val="variable"/>
    <w:sig w:usb0="00000287" w:usb1="00000000" w:usb2="00000000" w:usb3="00000000" w:csb0="0000009F" w:csb1="00000000"/>
  </w:font>
  <w:font w:name="Helvetica Neue">
    <w:altName w:val="Times New Roman"/>
    <w:panose1 w:val="00000000000000000000"/>
    <w:charset w:val="00"/>
    <w:family w:val="roman"/>
    <w:notTrueType/>
    <w:pitch w:val="default"/>
  </w:font>
  <w:font w:name="Segoe UI">
    <w:panose1 w:val="020B0502040204020203"/>
    <w:charset w:val="EE"/>
    <w:family w:val="swiss"/>
    <w:pitch w:val="variable"/>
    <w:sig w:usb0="E4002EFF" w:usb1="C000E47F" w:usb2="00000009" w:usb3="00000000" w:csb0="000001FF" w:csb1="00000000"/>
  </w:font>
  <w:font w:name="Mangal">
    <w:panose1 w:val="00000400000000000000"/>
    <w:charset w:val="00"/>
    <w:family w:val="roman"/>
    <w:pitch w:val="variable"/>
    <w:sig w:usb0="00008003" w:usb1="00000000" w:usb2="00000000" w:usb3="00000000" w:csb0="00000001" w:csb1="00000000"/>
  </w:font>
  <w:font w:name="Calibri-Bold">
    <w:altName w:val="Calibri"/>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83406817"/>
      <w:docPartObj>
        <w:docPartGallery w:val="Page Numbers (Bottom of Page)"/>
        <w:docPartUnique/>
      </w:docPartObj>
    </w:sdtPr>
    <w:sdtEndPr>
      <w:rPr>
        <w:rFonts w:asciiTheme="minorHAnsi" w:hAnsiTheme="minorHAnsi" w:cstheme="minorHAnsi"/>
        <w:sz w:val="20"/>
      </w:rPr>
    </w:sdtEndPr>
    <w:sdtContent>
      <w:p w14:paraId="6344C90A" w14:textId="242C3199" w:rsidR="0052177F" w:rsidRPr="00942D67" w:rsidRDefault="0052177F" w:rsidP="00942D67">
        <w:pPr>
          <w:pStyle w:val="Stopka"/>
          <w:spacing w:before="0"/>
          <w:jc w:val="right"/>
          <w:rPr>
            <w:rFonts w:asciiTheme="minorHAnsi" w:hAnsiTheme="minorHAnsi" w:cstheme="minorHAnsi"/>
            <w:sz w:val="20"/>
          </w:rPr>
        </w:pPr>
        <w:r w:rsidRPr="00942D67">
          <w:rPr>
            <w:rFonts w:asciiTheme="minorHAnsi" w:hAnsiTheme="minorHAnsi" w:cstheme="minorHAnsi"/>
            <w:sz w:val="20"/>
          </w:rPr>
          <w:t xml:space="preserve">Strona | </w:t>
        </w:r>
        <w:r w:rsidRPr="00942D67">
          <w:rPr>
            <w:rFonts w:asciiTheme="minorHAnsi" w:hAnsiTheme="minorHAnsi" w:cstheme="minorHAnsi"/>
            <w:sz w:val="20"/>
          </w:rPr>
          <w:fldChar w:fldCharType="begin"/>
        </w:r>
        <w:r w:rsidRPr="00942D67">
          <w:rPr>
            <w:rFonts w:asciiTheme="minorHAnsi" w:hAnsiTheme="minorHAnsi" w:cstheme="minorHAnsi"/>
            <w:sz w:val="20"/>
          </w:rPr>
          <w:instrText>PAGE   \* MERGEFORMAT</w:instrText>
        </w:r>
        <w:r w:rsidRPr="00942D67">
          <w:rPr>
            <w:rFonts w:asciiTheme="minorHAnsi" w:hAnsiTheme="minorHAnsi" w:cstheme="minorHAnsi"/>
            <w:sz w:val="20"/>
          </w:rPr>
          <w:fldChar w:fldCharType="separate"/>
        </w:r>
        <w:r>
          <w:rPr>
            <w:rFonts w:asciiTheme="minorHAnsi" w:hAnsiTheme="minorHAnsi" w:cstheme="minorHAnsi"/>
            <w:noProof/>
            <w:sz w:val="20"/>
          </w:rPr>
          <w:t>17</w:t>
        </w:r>
        <w:r w:rsidRPr="00942D67">
          <w:rPr>
            <w:rFonts w:asciiTheme="minorHAnsi" w:hAnsiTheme="minorHAnsi" w:cstheme="minorHAnsi"/>
            <w:sz w:val="20"/>
          </w:rPr>
          <w:fldChar w:fldCharType="end"/>
        </w:r>
        <w:r w:rsidRPr="00942D67">
          <w:rPr>
            <w:rFonts w:asciiTheme="minorHAnsi" w:hAnsiTheme="minorHAnsi" w:cstheme="minorHAnsi"/>
            <w:sz w:val="20"/>
          </w:rPr>
          <w:t xml:space="preserve"> </w:t>
        </w:r>
      </w:p>
    </w:sdtContent>
  </w:sdt>
  <w:p w14:paraId="682CA452" w14:textId="77777777" w:rsidR="0052177F" w:rsidRPr="00CC08B4" w:rsidRDefault="0052177F">
    <w:pPr>
      <w:pStyle w:val="Stopka"/>
      <w:spacing w:before="0"/>
      <w:rPr>
        <w:sz w:val="2"/>
        <w:szCs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66154841"/>
      <w:docPartObj>
        <w:docPartGallery w:val="Page Numbers (Bottom of Page)"/>
        <w:docPartUnique/>
      </w:docPartObj>
    </w:sdtPr>
    <w:sdtEndPr>
      <w:rPr>
        <w:rFonts w:asciiTheme="minorHAnsi" w:hAnsiTheme="minorHAnsi" w:cstheme="minorHAnsi"/>
        <w:sz w:val="20"/>
      </w:rPr>
    </w:sdtEndPr>
    <w:sdtContent>
      <w:p w14:paraId="0407E888" w14:textId="77EBEFB5" w:rsidR="0052177F" w:rsidRPr="006C4383" w:rsidRDefault="0052177F">
        <w:pPr>
          <w:pStyle w:val="Stopka"/>
          <w:jc w:val="right"/>
          <w:rPr>
            <w:rFonts w:asciiTheme="minorHAnsi" w:hAnsiTheme="minorHAnsi" w:cstheme="minorHAnsi"/>
            <w:sz w:val="20"/>
          </w:rPr>
        </w:pPr>
        <w:r w:rsidRPr="006C4383">
          <w:rPr>
            <w:rFonts w:asciiTheme="minorHAnsi" w:hAnsiTheme="minorHAnsi" w:cstheme="minorHAnsi"/>
            <w:sz w:val="20"/>
          </w:rPr>
          <w:t xml:space="preserve">Strona | </w:t>
        </w:r>
        <w:r w:rsidRPr="006C4383">
          <w:rPr>
            <w:rFonts w:asciiTheme="minorHAnsi" w:hAnsiTheme="minorHAnsi" w:cstheme="minorHAnsi"/>
            <w:sz w:val="20"/>
          </w:rPr>
          <w:fldChar w:fldCharType="begin"/>
        </w:r>
        <w:r w:rsidRPr="006C4383">
          <w:rPr>
            <w:rFonts w:asciiTheme="minorHAnsi" w:hAnsiTheme="minorHAnsi" w:cstheme="minorHAnsi"/>
            <w:sz w:val="20"/>
          </w:rPr>
          <w:instrText>PAGE   \* MERGEFORMAT</w:instrText>
        </w:r>
        <w:r w:rsidRPr="006C4383">
          <w:rPr>
            <w:rFonts w:asciiTheme="minorHAnsi" w:hAnsiTheme="minorHAnsi" w:cstheme="minorHAnsi"/>
            <w:sz w:val="20"/>
          </w:rPr>
          <w:fldChar w:fldCharType="separate"/>
        </w:r>
        <w:r>
          <w:rPr>
            <w:rFonts w:asciiTheme="minorHAnsi" w:hAnsiTheme="minorHAnsi" w:cstheme="minorHAnsi"/>
            <w:noProof/>
            <w:sz w:val="20"/>
          </w:rPr>
          <w:t>22</w:t>
        </w:r>
        <w:r w:rsidRPr="006C4383">
          <w:rPr>
            <w:rFonts w:asciiTheme="minorHAnsi" w:hAnsiTheme="minorHAnsi" w:cstheme="minorHAnsi"/>
            <w:sz w:val="20"/>
          </w:rPr>
          <w:fldChar w:fldCharType="end"/>
        </w:r>
        <w:r w:rsidRPr="006C4383">
          <w:rPr>
            <w:rFonts w:asciiTheme="minorHAnsi" w:hAnsiTheme="minorHAnsi" w:cstheme="minorHAnsi"/>
            <w:sz w:val="20"/>
          </w:rPr>
          <w:t xml:space="preserve"> </w:t>
        </w:r>
      </w:p>
    </w:sdtContent>
  </w:sdt>
  <w:p w14:paraId="677A6BD1" w14:textId="485549B8" w:rsidR="0052177F" w:rsidRPr="00902DE3" w:rsidRDefault="0052177F">
    <w:pPr>
      <w:pStyle w:val="Stopka"/>
      <w:spacing w:before="0"/>
      <w:rPr>
        <w:rFonts w:asciiTheme="minorHAnsi" w:hAnsiTheme="minorHAnsi" w:cstheme="minorHAnsi"/>
        <w:sz w:val="8"/>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47543890"/>
      <w:docPartObj>
        <w:docPartGallery w:val="Page Numbers (Bottom of Page)"/>
        <w:docPartUnique/>
      </w:docPartObj>
    </w:sdtPr>
    <w:sdtEndPr>
      <w:rPr>
        <w:rFonts w:asciiTheme="minorHAnsi" w:hAnsiTheme="minorHAnsi" w:cstheme="minorHAnsi"/>
        <w:sz w:val="20"/>
      </w:rPr>
    </w:sdtEndPr>
    <w:sdtContent>
      <w:p w14:paraId="45228D22" w14:textId="33A20B4C" w:rsidR="0052177F" w:rsidRPr="006467C1" w:rsidRDefault="0052177F" w:rsidP="006467C1">
        <w:pPr>
          <w:pStyle w:val="Stopka"/>
          <w:jc w:val="right"/>
          <w:rPr>
            <w:rFonts w:asciiTheme="minorHAnsi" w:hAnsiTheme="minorHAnsi" w:cstheme="minorHAnsi"/>
            <w:sz w:val="20"/>
          </w:rPr>
        </w:pPr>
        <w:r w:rsidRPr="006C4383">
          <w:rPr>
            <w:rFonts w:asciiTheme="minorHAnsi" w:hAnsiTheme="minorHAnsi" w:cstheme="minorHAnsi"/>
            <w:sz w:val="20"/>
          </w:rPr>
          <w:t xml:space="preserve">Strona | </w:t>
        </w:r>
        <w:r w:rsidRPr="006C4383">
          <w:rPr>
            <w:rFonts w:asciiTheme="minorHAnsi" w:hAnsiTheme="minorHAnsi" w:cstheme="minorHAnsi"/>
            <w:sz w:val="20"/>
          </w:rPr>
          <w:fldChar w:fldCharType="begin"/>
        </w:r>
        <w:r w:rsidRPr="006C4383">
          <w:rPr>
            <w:rFonts w:asciiTheme="minorHAnsi" w:hAnsiTheme="minorHAnsi" w:cstheme="minorHAnsi"/>
            <w:sz w:val="20"/>
          </w:rPr>
          <w:instrText>PAGE   \* MERGEFORMAT</w:instrText>
        </w:r>
        <w:r w:rsidRPr="006C4383">
          <w:rPr>
            <w:rFonts w:asciiTheme="minorHAnsi" w:hAnsiTheme="minorHAnsi" w:cstheme="minorHAnsi"/>
            <w:sz w:val="20"/>
          </w:rPr>
          <w:fldChar w:fldCharType="separate"/>
        </w:r>
        <w:r>
          <w:rPr>
            <w:rFonts w:asciiTheme="minorHAnsi" w:hAnsiTheme="minorHAnsi" w:cstheme="minorHAnsi"/>
            <w:noProof/>
            <w:sz w:val="20"/>
          </w:rPr>
          <w:t>30</w:t>
        </w:r>
        <w:r w:rsidRPr="006C4383">
          <w:rPr>
            <w:rFonts w:asciiTheme="minorHAnsi" w:hAnsiTheme="minorHAnsi" w:cstheme="minorHAnsi"/>
            <w:sz w:val="2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2F930D" w14:textId="77777777" w:rsidR="0052177F" w:rsidRDefault="0052177F" w:rsidP="007A1C80">
      <w:pPr>
        <w:spacing w:before="0"/>
      </w:pPr>
      <w:r>
        <w:separator/>
      </w:r>
    </w:p>
  </w:footnote>
  <w:footnote w:type="continuationSeparator" w:id="0">
    <w:p w14:paraId="31410F3E" w14:textId="77777777" w:rsidR="0052177F" w:rsidRDefault="0052177F" w:rsidP="007A1C80">
      <w:pPr>
        <w:spacing w:before="0"/>
      </w:pPr>
      <w:r>
        <w:continuationSeparator/>
      </w:r>
    </w:p>
  </w:footnote>
  <w:footnote w:type="continuationNotice" w:id="1">
    <w:p w14:paraId="1C83CC0D" w14:textId="77777777" w:rsidR="0052177F" w:rsidRDefault="0052177F">
      <w:pPr>
        <w:spacing w:before="0"/>
      </w:pPr>
    </w:p>
  </w:footnote>
  <w:footnote w:id="2">
    <w:p w14:paraId="23B12575" w14:textId="77777777" w:rsidR="0052177F" w:rsidRPr="00BC50B7" w:rsidRDefault="0052177F" w:rsidP="00BC50B7">
      <w:pPr>
        <w:rPr>
          <w:rFonts w:asciiTheme="minorHAnsi" w:eastAsiaTheme="minorHAnsi" w:hAnsiTheme="minorHAnsi" w:cstheme="minorHAnsi"/>
          <w:sz w:val="20"/>
          <w:szCs w:val="20"/>
          <w:highlight w:val="lightGray"/>
          <w:lang w:eastAsia="en-US"/>
        </w:rPr>
      </w:pPr>
      <w:r w:rsidRPr="00924000">
        <w:rPr>
          <w:rStyle w:val="Odwoanieprzypisudolnego"/>
          <w:rFonts w:cstheme="minorHAnsi"/>
          <w:szCs w:val="20"/>
          <w:highlight w:val="lightGray"/>
        </w:rPr>
        <w:footnoteRef/>
      </w:r>
      <w:r w:rsidRPr="00924000">
        <w:rPr>
          <w:rFonts w:cstheme="minorHAnsi"/>
          <w:szCs w:val="20"/>
          <w:highlight w:val="lightGray"/>
        </w:rPr>
        <w:t xml:space="preserve"> </w:t>
      </w:r>
      <w:r w:rsidRPr="00BC50B7">
        <w:rPr>
          <w:rFonts w:asciiTheme="minorHAnsi" w:eastAsiaTheme="minorHAnsi" w:hAnsiTheme="minorHAnsi" w:cstheme="minorHAnsi"/>
          <w:b/>
          <w:sz w:val="20"/>
          <w:szCs w:val="20"/>
          <w:highlight w:val="lightGray"/>
          <w:lang w:eastAsia="en-US"/>
        </w:rPr>
        <w:t xml:space="preserve">Listy Sankcyjne </w:t>
      </w:r>
    </w:p>
    <w:p w14:paraId="5DF6CD7F" w14:textId="77777777" w:rsidR="0052177F" w:rsidRPr="00BC50B7" w:rsidRDefault="0052177F" w:rsidP="00B91BCF">
      <w:pPr>
        <w:pStyle w:val="Akapitzlist"/>
        <w:numPr>
          <w:ilvl w:val="0"/>
          <w:numId w:val="87"/>
        </w:numPr>
        <w:tabs>
          <w:tab w:val="left" w:pos="284"/>
        </w:tabs>
        <w:spacing w:after="0" w:line="240" w:lineRule="auto"/>
        <w:ind w:left="284" w:hanging="284"/>
        <w:jc w:val="both"/>
        <w:rPr>
          <w:rFonts w:asciiTheme="minorHAnsi" w:eastAsiaTheme="minorHAnsi" w:hAnsiTheme="minorHAnsi" w:cstheme="minorHAnsi"/>
          <w:sz w:val="20"/>
          <w:szCs w:val="20"/>
        </w:rPr>
      </w:pPr>
      <w:r w:rsidRPr="00BC50B7">
        <w:rPr>
          <w:rFonts w:asciiTheme="minorHAnsi" w:eastAsiaTheme="minorHAnsi" w:hAnsiTheme="minorHAnsi" w:cstheme="minorHAnsi"/>
          <w:sz w:val="20"/>
          <w:szCs w:val="20"/>
        </w:rPr>
        <w:t>wykazy osób lub podmiotów określone w:</w:t>
      </w:r>
    </w:p>
    <w:p w14:paraId="603672BA" w14:textId="77777777" w:rsidR="0052177F" w:rsidRPr="00BC50B7" w:rsidRDefault="0052177F" w:rsidP="00BC50B7">
      <w:pPr>
        <w:tabs>
          <w:tab w:val="left" w:pos="284"/>
        </w:tabs>
        <w:ind w:left="284" w:hanging="284"/>
        <w:rPr>
          <w:rFonts w:asciiTheme="minorHAnsi" w:eastAsiaTheme="minorHAnsi" w:hAnsiTheme="minorHAnsi" w:cstheme="minorHAnsi"/>
          <w:sz w:val="20"/>
          <w:szCs w:val="20"/>
          <w:lang w:eastAsia="en-US"/>
        </w:rPr>
      </w:pPr>
      <w:r w:rsidRPr="00BC50B7">
        <w:rPr>
          <w:rFonts w:asciiTheme="minorHAnsi" w:eastAsiaTheme="minorHAnsi" w:hAnsiTheme="minorHAnsi" w:cstheme="minorHAnsi"/>
          <w:sz w:val="20"/>
          <w:szCs w:val="20"/>
          <w:lang w:eastAsia="en-US"/>
        </w:rPr>
        <w:t xml:space="preserve">- rozporządzeniu Rady (WE) 765/2006 z dnia 18 maja 2006 r. dotyczącym środków ograniczających w związku z sytuacją na Białorusi i udziałem Białorusi w agresji Rosji wobec Ukrainy, </w:t>
      </w:r>
    </w:p>
    <w:p w14:paraId="23DC317F" w14:textId="77777777" w:rsidR="0052177F" w:rsidRPr="00BC50B7" w:rsidRDefault="0052177F" w:rsidP="00BC50B7">
      <w:pPr>
        <w:tabs>
          <w:tab w:val="left" w:pos="284"/>
        </w:tabs>
        <w:ind w:left="284" w:hanging="284"/>
        <w:rPr>
          <w:rFonts w:asciiTheme="minorHAnsi" w:eastAsiaTheme="minorHAnsi" w:hAnsiTheme="minorHAnsi" w:cstheme="minorHAnsi"/>
          <w:sz w:val="20"/>
          <w:szCs w:val="20"/>
          <w:lang w:eastAsia="en-US"/>
        </w:rPr>
      </w:pPr>
      <w:r w:rsidRPr="00BC50B7">
        <w:rPr>
          <w:rFonts w:asciiTheme="minorHAnsi" w:eastAsiaTheme="minorHAnsi" w:hAnsiTheme="minorHAnsi" w:cstheme="minorHAnsi"/>
          <w:sz w:val="20"/>
          <w:szCs w:val="20"/>
          <w:lang w:eastAsia="en-US"/>
        </w:rPr>
        <w:t>- rozporządzeniu Rady (UE) 269/2014 z dnia 17 marca 2014 r. w sprawie środków ograniczających w odniesieniu do działań podważających integralność terytorialną, suwerenność i niezależność Ukrainy lub im zagrażających oraz</w:t>
      </w:r>
    </w:p>
    <w:p w14:paraId="5163AC81" w14:textId="77777777" w:rsidR="0052177F" w:rsidRPr="00BC50B7" w:rsidRDefault="0052177F" w:rsidP="00B91BCF">
      <w:pPr>
        <w:pStyle w:val="Akapitzlist"/>
        <w:numPr>
          <w:ilvl w:val="0"/>
          <w:numId w:val="87"/>
        </w:numPr>
        <w:tabs>
          <w:tab w:val="left" w:pos="284"/>
        </w:tabs>
        <w:spacing w:after="0" w:line="240" w:lineRule="auto"/>
        <w:ind w:left="284" w:hanging="284"/>
        <w:jc w:val="both"/>
        <w:rPr>
          <w:rFonts w:asciiTheme="minorHAnsi" w:eastAsiaTheme="minorHAnsi" w:hAnsiTheme="minorHAnsi" w:cstheme="minorHAnsi"/>
          <w:sz w:val="20"/>
          <w:szCs w:val="20"/>
        </w:rPr>
      </w:pPr>
      <w:r w:rsidRPr="00BC50B7">
        <w:rPr>
          <w:rFonts w:asciiTheme="minorHAnsi" w:eastAsiaTheme="minorHAnsi" w:hAnsiTheme="minorHAnsi" w:cstheme="minorHAnsi"/>
          <w:sz w:val="20"/>
          <w:szCs w:val="20"/>
        </w:rPr>
        <w:t>lista osób lub podmiotów określona w ustawie z dnia 13 kwietnia 2022 r. o szczególnych rozwiązaniach w zakresie przeciwdziałania wspieraniu agresji na Ukrainę oraz służących ochronie bezpieczeństwa narodowego; prowadzona przez ministra właściwego do spraw wewnętrznych, publikowana w Biuletynie Informacji Publicznej na stronie podmiotowej ministra właściwego do spraw wewnętrznych, wobec których stosuje się sankcję wykluczenia</w:t>
      </w:r>
      <w:r w:rsidRPr="00BC50B7">
        <w:rPr>
          <w:rFonts w:asciiTheme="minorHAnsi" w:eastAsiaTheme="minorHAnsi" w:hAnsiTheme="minorHAnsi" w:cstheme="minorHAnsi"/>
          <w:sz w:val="20"/>
          <w:szCs w:val="20"/>
        </w:rPr>
        <w:br/>
        <w:t xml:space="preserve"> z postępowania o udzielenie zamówienia publicznego lub konkursu prowadzonego na podstawie ustawy z dnia 11 września 2019 r. - Prawo zamówień publicznych.</w:t>
      </w:r>
    </w:p>
  </w:footnote>
  <w:footnote w:id="3">
    <w:p w14:paraId="77DDA2C2" w14:textId="77777777" w:rsidR="0052177F" w:rsidRPr="006A7964" w:rsidRDefault="0052177F" w:rsidP="00BC50B7">
      <w:pPr>
        <w:pStyle w:val="Tekstprzypisudolnego"/>
        <w:rPr>
          <w:rFonts w:asciiTheme="minorHAnsi" w:eastAsiaTheme="minorHAnsi" w:hAnsiTheme="minorHAnsi" w:cstheme="minorHAnsi"/>
          <w:highlight w:val="lightGray"/>
          <w:lang w:eastAsia="en-US"/>
        </w:rPr>
      </w:pPr>
      <w:r w:rsidRPr="006A7964">
        <w:rPr>
          <w:rFonts w:asciiTheme="minorHAnsi" w:eastAsiaTheme="minorHAnsi" w:hAnsiTheme="minorHAnsi" w:cstheme="minorHAnsi"/>
          <w:highlight w:val="lightGray"/>
          <w:vertAlign w:val="superscript"/>
          <w:lang w:eastAsia="en-US"/>
        </w:rPr>
        <w:footnoteRef/>
      </w:r>
      <w:r w:rsidRPr="006A7964">
        <w:rPr>
          <w:rFonts w:asciiTheme="minorHAnsi" w:eastAsiaTheme="minorHAnsi" w:hAnsiTheme="minorHAnsi" w:cstheme="minorHAnsi"/>
          <w:highlight w:val="lightGray"/>
          <w:lang w:eastAsia="en-US"/>
        </w:rPr>
        <w:t xml:space="preserve"> w rozumieniu ustawy z dnia 1 marca 2018 r. o przeciwdziałaniu praniu pieniędzy oraz finansowaniu terroryzmu,</w:t>
      </w:r>
    </w:p>
  </w:footnote>
  <w:footnote w:id="4">
    <w:p w14:paraId="0CB9DAC6" w14:textId="77777777" w:rsidR="0052177F" w:rsidRPr="00891EB7" w:rsidRDefault="0052177F" w:rsidP="00BC50B7">
      <w:pPr>
        <w:pStyle w:val="Tekstprzypisudolnego"/>
        <w:rPr>
          <w:rFonts w:ascii="Arial" w:eastAsiaTheme="minorHAnsi" w:hAnsi="Arial" w:cs="Arial"/>
          <w:sz w:val="16"/>
          <w:szCs w:val="16"/>
          <w:lang w:eastAsia="en-US"/>
        </w:rPr>
      </w:pPr>
      <w:r w:rsidRPr="006A7964">
        <w:rPr>
          <w:rFonts w:asciiTheme="minorHAnsi" w:eastAsiaTheme="minorHAnsi" w:hAnsiTheme="minorHAnsi" w:cstheme="minorHAnsi"/>
          <w:highlight w:val="lightGray"/>
          <w:vertAlign w:val="superscript"/>
          <w:lang w:eastAsia="en-US"/>
        </w:rPr>
        <w:footnoteRef/>
      </w:r>
      <w:r w:rsidRPr="006A7964">
        <w:rPr>
          <w:rFonts w:asciiTheme="minorHAnsi" w:eastAsiaTheme="minorHAnsi" w:hAnsiTheme="minorHAnsi" w:cstheme="minorHAnsi"/>
          <w:highlight w:val="lightGray"/>
          <w:lang w:eastAsia="en-US"/>
        </w:rPr>
        <w:t xml:space="preserve"> w rozumieniu art. 3 ust. 1 pkt 37 ustawy z dnia 29 września 1994 r. o rachunkowości.</w:t>
      </w:r>
    </w:p>
  </w:footnote>
  <w:footnote w:id="5">
    <w:p w14:paraId="32CF32A7" w14:textId="77777777" w:rsidR="00F51EC7" w:rsidRDefault="00F51EC7" w:rsidP="00F51EC7">
      <w:pPr>
        <w:pStyle w:val="Tekstprzypisudolnego"/>
      </w:pPr>
      <w:r>
        <w:rPr>
          <w:rStyle w:val="Odwoanieprzypisudolnego"/>
        </w:rPr>
        <w:footnoteRef/>
      </w:r>
      <w:r>
        <w:t xml:space="preserve"> </w:t>
      </w:r>
      <w:r w:rsidRPr="00F174D4">
        <w:rPr>
          <w:rFonts w:asciiTheme="minorHAnsi" w:hAnsiTheme="minorHAnsi" w:cstheme="minorHAnsi"/>
          <w:sz w:val="16"/>
          <w:szCs w:val="16"/>
        </w:rPr>
        <w:t>Minimalne wymagania, które jest zobowiązany spełn</w:t>
      </w:r>
      <w:r>
        <w:rPr>
          <w:rFonts w:asciiTheme="minorHAnsi" w:hAnsiTheme="minorHAnsi" w:cstheme="minorHAnsi"/>
          <w:sz w:val="16"/>
          <w:szCs w:val="16"/>
        </w:rPr>
        <w:t xml:space="preserve">ić Wykonawca zostały oznaczone </w:t>
      </w:r>
      <w:r w:rsidRPr="00F174D4">
        <w:rPr>
          <w:rFonts w:asciiTheme="minorHAnsi" w:hAnsiTheme="minorHAnsi" w:cstheme="minorHAnsi"/>
          <w:sz w:val="16"/>
          <w:szCs w:val="16"/>
        </w:rPr>
        <w:t>w następujący sposób: X</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790" w:type="dxa"/>
      <w:tblBorders>
        <w:bottom w:val="single" w:sz="4" w:space="0" w:color="auto"/>
      </w:tblBorders>
      <w:tblCellMar>
        <w:left w:w="70" w:type="dxa"/>
        <w:right w:w="70" w:type="dxa"/>
      </w:tblCellMar>
      <w:tblLook w:val="0000" w:firstRow="0" w:lastRow="0" w:firstColumn="0" w:lastColumn="0" w:noHBand="0" w:noVBand="0"/>
    </w:tblPr>
    <w:tblGrid>
      <w:gridCol w:w="6484"/>
      <w:gridCol w:w="3306"/>
    </w:tblGrid>
    <w:tr w:rsidR="0052177F" w:rsidRPr="00DD3397" w14:paraId="66786349" w14:textId="77777777" w:rsidTr="007E4C27">
      <w:trPr>
        <w:cantSplit/>
        <w:trHeight w:val="284"/>
      </w:trPr>
      <w:tc>
        <w:tcPr>
          <w:tcW w:w="6486" w:type="dxa"/>
          <w:tcBorders>
            <w:top w:val="nil"/>
            <w:left w:val="nil"/>
            <w:bottom w:val="nil"/>
            <w:right w:val="nil"/>
          </w:tcBorders>
        </w:tcPr>
        <w:p w14:paraId="18ECAC9A" w14:textId="6B6155C0" w:rsidR="0052177F" w:rsidRPr="00DD3397" w:rsidRDefault="0052177F" w:rsidP="00121F3A">
          <w:pPr>
            <w:pStyle w:val="Nagwek"/>
            <w:spacing w:before="0"/>
            <w:jc w:val="left"/>
            <w:rPr>
              <w:rFonts w:asciiTheme="minorHAnsi" w:hAnsiTheme="minorHAnsi" w:cstheme="minorHAnsi"/>
              <w:b/>
              <w:bCs/>
              <w:sz w:val="18"/>
              <w:szCs w:val="18"/>
            </w:rPr>
          </w:pPr>
        </w:p>
      </w:tc>
      <w:tc>
        <w:tcPr>
          <w:tcW w:w="3304" w:type="dxa"/>
          <w:tcBorders>
            <w:top w:val="nil"/>
            <w:left w:val="nil"/>
            <w:bottom w:val="nil"/>
            <w:right w:val="nil"/>
          </w:tcBorders>
          <w:vAlign w:val="center"/>
        </w:tcPr>
        <w:p w14:paraId="4AA63CD4" w14:textId="77777777" w:rsidR="0052177F" w:rsidRPr="00DD3397" w:rsidRDefault="0052177F" w:rsidP="00121F3A">
          <w:pPr>
            <w:pStyle w:val="Nagwek"/>
            <w:spacing w:before="0"/>
            <w:jc w:val="right"/>
            <w:rPr>
              <w:rFonts w:asciiTheme="minorHAnsi" w:hAnsiTheme="minorHAnsi" w:cstheme="minorHAnsi"/>
              <w:sz w:val="18"/>
              <w:szCs w:val="18"/>
            </w:rPr>
          </w:pPr>
          <w:r w:rsidRPr="00DD3397">
            <w:rPr>
              <w:rFonts w:asciiTheme="minorHAnsi" w:hAnsiTheme="minorHAnsi" w:cstheme="minorHAnsi"/>
              <w:sz w:val="18"/>
              <w:szCs w:val="18"/>
            </w:rPr>
            <w:t xml:space="preserve">oznaczenie sprawy: </w:t>
          </w:r>
        </w:p>
      </w:tc>
    </w:tr>
    <w:tr w:rsidR="0052177F" w:rsidRPr="00DD3397" w14:paraId="7367C565" w14:textId="77777777" w:rsidTr="007E4C27">
      <w:trPr>
        <w:cantSplit/>
      </w:trPr>
      <w:tc>
        <w:tcPr>
          <w:tcW w:w="6486" w:type="dxa"/>
          <w:tcBorders>
            <w:top w:val="nil"/>
            <w:left w:val="nil"/>
            <w:bottom w:val="single" w:sz="4" w:space="0" w:color="auto"/>
            <w:right w:val="nil"/>
          </w:tcBorders>
          <w:vAlign w:val="center"/>
        </w:tcPr>
        <w:p w14:paraId="3385D24B" w14:textId="77777777" w:rsidR="0052177F" w:rsidRPr="00DD3397" w:rsidRDefault="0052177F" w:rsidP="007E4C27">
          <w:pPr>
            <w:pStyle w:val="Nagwek"/>
            <w:spacing w:before="0"/>
            <w:jc w:val="left"/>
            <w:rPr>
              <w:rFonts w:asciiTheme="minorHAnsi" w:hAnsiTheme="minorHAnsi" w:cstheme="minorHAnsi"/>
              <w:sz w:val="18"/>
              <w:szCs w:val="18"/>
            </w:rPr>
          </w:pPr>
          <w:r w:rsidRPr="00DD3397">
            <w:rPr>
              <w:rFonts w:asciiTheme="minorHAnsi" w:hAnsiTheme="minorHAnsi" w:cstheme="minorHAnsi"/>
              <w:b/>
              <w:bCs/>
              <w:sz w:val="18"/>
              <w:szCs w:val="18"/>
            </w:rPr>
            <w:t>WARUNKI ZAMÓWIENIA</w:t>
          </w:r>
        </w:p>
      </w:tc>
      <w:tc>
        <w:tcPr>
          <w:tcW w:w="3304" w:type="dxa"/>
          <w:tcBorders>
            <w:top w:val="nil"/>
            <w:left w:val="nil"/>
            <w:bottom w:val="single" w:sz="4" w:space="0" w:color="auto"/>
            <w:right w:val="nil"/>
          </w:tcBorders>
          <w:vAlign w:val="center"/>
        </w:tcPr>
        <w:p w14:paraId="2FE15ADE" w14:textId="04BD52FC" w:rsidR="0052177F" w:rsidRPr="006B4A38" w:rsidRDefault="001C4B53" w:rsidP="005C6F8F">
          <w:pPr>
            <w:pStyle w:val="Nagwek"/>
            <w:spacing w:before="0"/>
            <w:jc w:val="right"/>
            <w:rPr>
              <w:rFonts w:asciiTheme="minorHAnsi" w:hAnsiTheme="minorHAnsi" w:cstheme="minorHAnsi"/>
              <w:bCs/>
              <w:sz w:val="18"/>
              <w:szCs w:val="18"/>
            </w:rPr>
          </w:pPr>
          <w:r w:rsidRPr="001C4B53">
            <w:rPr>
              <w:rFonts w:ascii="Calibri" w:hAnsi="Calibri"/>
              <w:b/>
              <w:sz w:val="20"/>
              <w:szCs w:val="20"/>
            </w:rPr>
            <w:t>1200/BW00/ZB/EX/2024/0000109340</w:t>
          </w:r>
        </w:p>
      </w:tc>
    </w:tr>
  </w:tbl>
  <w:p w14:paraId="6F0CB038" w14:textId="77777777" w:rsidR="0052177F" w:rsidRPr="00C842CA" w:rsidRDefault="0052177F" w:rsidP="00942D67">
    <w:pPr>
      <w:pStyle w:val="Nagwek"/>
      <w:spacing w:before="0"/>
      <w:rPr>
        <w:rFonts w:ascii="Arial" w:hAnsi="Arial" w:cs="Arial"/>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790" w:type="dxa"/>
      <w:tblBorders>
        <w:bottom w:val="single" w:sz="4" w:space="0" w:color="auto"/>
      </w:tblBorders>
      <w:tblCellMar>
        <w:left w:w="70" w:type="dxa"/>
        <w:right w:w="70" w:type="dxa"/>
      </w:tblCellMar>
      <w:tblLook w:val="0000" w:firstRow="0" w:lastRow="0" w:firstColumn="0" w:lastColumn="0" w:noHBand="0" w:noVBand="0"/>
    </w:tblPr>
    <w:tblGrid>
      <w:gridCol w:w="6484"/>
      <w:gridCol w:w="3306"/>
    </w:tblGrid>
    <w:tr w:rsidR="0052177F" w:rsidRPr="00DD3397" w14:paraId="586C100C" w14:textId="77777777" w:rsidTr="005C6F8F">
      <w:trPr>
        <w:cantSplit/>
        <w:trHeight w:val="284"/>
      </w:trPr>
      <w:tc>
        <w:tcPr>
          <w:tcW w:w="6489" w:type="dxa"/>
          <w:tcBorders>
            <w:top w:val="nil"/>
            <w:left w:val="nil"/>
            <w:bottom w:val="nil"/>
            <w:right w:val="nil"/>
          </w:tcBorders>
        </w:tcPr>
        <w:p w14:paraId="4BD59EEF" w14:textId="27493CC4" w:rsidR="0052177F" w:rsidRPr="00DD3397" w:rsidRDefault="0052177F" w:rsidP="00121F3A">
          <w:pPr>
            <w:pStyle w:val="Nagwek"/>
            <w:spacing w:before="0"/>
            <w:jc w:val="left"/>
            <w:rPr>
              <w:rFonts w:asciiTheme="minorHAnsi" w:hAnsiTheme="minorHAnsi" w:cstheme="minorHAnsi"/>
              <w:b/>
              <w:bCs/>
              <w:sz w:val="18"/>
              <w:szCs w:val="18"/>
            </w:rPr>
          </w:pPr>
        </w:p>
      </w:tc>
      <w:tc>
        <w:tcPr>
          <w:tcW w:w="3301" w:type="dxa"/>
          <w:tcBorders>
            <w:top w:val="nil"/>
            <w:left w:val="nil"/>
            <w:bottom w:val="nil"/>
            <w:right w:val="nil"/>
          </w:tcBorders>
          <w:vAlign w:val="center"/>
        </w:tcPr>
        <w:p w14:paraId="5D3F1741" w14:textId="77777777" w:rsidR="0052177F" w:rsidRPr="00DD3397" w:rsidRDefault="0052177F" w:rsidP="00121F3A">
          <w:pPr>
            <w:pStyle w:val="Nagwek"/>
            <w:spacing w:before="0"/>
            <w:jc w:val="right"/>
            <w:rPr>
              <w:rFonts w:asciiTheme="minorHAnsi" w:hAnsiTheme="minorHAnsi" w:cstheme="minorHAnsi"/>
              <w:sz w:val="18"/>
              <w:szCs w:val="18"/>
            </w:rPr>
          </w:pPr>
          <w:r w:rsidRPr="00DD3397">
            <w:rPr>
              <w:rFonts w:asciiTheme="minorHAnsi" w:hAnsiTheme="minorHAnsi" w:cstheme="minorHAnsi"/>
              <w:sz w:val="18"/>
              <w:szCs w:val="18"/>
            </w:rPr>
            <w:t xml:space="preserve">oznaczenie sprawy: </w:t>
          </w:r>
        </w:p>
      </w:tc>
    </w:tr>
    <w:tr w:rsidR="0052177F" w:rsidRPr="00F737B7" w14:paraId="420F57F5" w14:textId="77777777" w:rsidTr="005C6F8F">
      <w:trPr>
        <w:cantSplit/>
      </w:trPr>
      <w:tc>
        <w:tcPr>
          <w:tcW w:w="6489" w:type="dxa"/>
          <w:tcBorders>
            <w:top w:val="nil"/>
            <w:left w:val="nil"/>
            <w:bottom w:val="single" w:sz="4" w:space="0" w:color="auto"/>
            <w:right w:val="nil"/>
          </w:tcBorders>
          <w:vAlign w:val="center"/>
        </w:tcPr>
        <w:p w14:paraId="44B08ABB" w14:textId="77777777" w:rsidR="0052177F" w:rsidRPr="00DD3397" w:rsidRDefault="0052177F" w:rsidP="005C6F8F">
          <w:pPr>
            <w:pStyle w:val="Nagwek"/>
            <w:spacing w:before="0"/>
            <w:jc w:val="left"/>
            <w:rPr>
              <w:rFonts w:asciiTheme="minorHAnsi" w:hAnsiTheme="minorHAnsi" w:cstheme="minorHAnsi"/>
              <w:sz w:val="18"/>
              <w:szCs w:val="18"/>
            </w:rPr>
          </w:pPr>
          <w:r w:rsidRPr="00DD3397">
            <w:rPr>
              <w:rFonts w:asciiTheme="minorHAnsi" w:hAnsiTheme="minorHAnsi" w:cstheme="minorHAnsi"/>
              <w:b/>
              <w:bCs/>
              <w:sz w:val="18"/>
              <w:szCs w:val="18"/>
            </w:rPr>
            <w:t>WARUNKI ZAMÓWIENIA</w:t>
          </w:r>
        </w:p>
      </w:tc>
      <w:tc>
        <w:tcPr>
          <w:tcW w:w="3301" w:type="dxa"/>
          <w:tcBorders>
            <w:top w:val="nil"/>
            <w:left w:val="nil"/>
            <w:bottom w:val="single" w:sz="4" w:space="0" w:color="auto"/>
            <w:right w:val="nil"/>
          </w:tcBorders>
          <w:vAlign w:val="center"/>
        </w:tcPr>
        <w:p w14:paraId="43C6F0C4" w14:textId="6AD3FC28" w:rsidR="0052177F" w:rsidRPr="00F737B7" w:rsidRDefault="001C4B53" w:rsidP="005C6F8F">
          <w:pPr>
            <w:pStyle w:val="Nagwek"/>
            <w:spacing w:before="0"/>
            <w:jc w:val="right"/>
            <w:rPr>
              <w:rFonts w:asciiTheme="minorHAnsi" w:hAnsiTheme="minorHAnsi" w:cstheme="minorHAnsi"/>
              <w:b/>
              <w:bCs/>
              <w:sz w:val="18"/>
              <w:szCs w:val="18"/>
            </w:rPr>
          </w:pPr>
          <w:r w:rsidRPr="001C4B53">
            <w:rPr>
              <w:rFonts w:ascii="Calibri" w:hAnsi="Calibri"/>
              <w:b/>
              <w:sz w:val="20"/>
              <w:szCs w:val="20"/>
            </w:rPr>
            <w:t>1200/BW00/ZB/EX/2024/0000109340</w:t>
          </w:r>
        </w:p>
      </w:tc>
    </w:tr>
  </w:tbl>
  <w:p w14:paraId="61AE3A27" w14:textId="77777777" w:rsidR="0052177F" w:rsidRPr="00121F3A" w:rsidRDefault="0052177F" w:rsidP="00121F3A">
    <w:pPr>
      <w:pStyle w:val="Nagwek"/>
      <w:spacing w:before="0"/>
      <w:rPr>
        <w:rFonts w:ascii="Arial" w:hAnsi="Arial" w:cs="Arial"/>
        <w:sz w:val="18"/>
        <w:szCs w:val="1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85EDFF" w14:textId="77777777" w:rsidR="0052177F" w:rsidRPr="00933E1D" w:rsidRDefault="0052177F">
    <w:pPr>
      <w:pStyle w:val="Nagwek"/>
      <w:rPr>
        <w:sz w:val="20"/>
        <w:szCs w:val="20"/>
      </w:rPr>
    </w:pPr>
    <w:r>
      <w:rPr>
        <w:bCs/>
        <w:sz w:val="20"/>
        <w:szCs w:val="20"/>
      </w:rPr>
      <w:tab/>
    </w:r>
    <w:r>
      <w:rPr>
        <w:bCs/>
        <w:sz w:val="20"/>
        <w:szCs w:val="20"/>
      </w:rPr>
      <w:tab/>
    </w:r>
  </w:p>
  <w:tbl>
    <w:tblPr>
      <w:tblW w:w="9790" w:type="dxa"/>
      <w:tblBorders>
        <w:bottom w:val="single" w:sz="4" w:space="0" w:color="auto"/>
      </w:tblBorders>
      <w:tblCellMar>
        <w:left w:w="70" w:type="dxa"/>
        <w:right w:w="70" w:type="dxa"/>
      </w:tblCellMar>
      <w:tblLook w:val="0000" w:firstRow="0" w:lastRow="0" w:firstColumn="0" w:lastColumn="0" w:noHBand="0" w:noVBand="0"/>
    </w:tblPr>
    <w:tblGrid>
      <w:gridCol w:w="6486"/>
      <w:gridCol w:w="3304"/>
    </w:tblGrid>
    <w:tr w:rsidR="0052177F" w:rsidRPr="00DD3397" w14:paraId="7B656C5E" w14:textId="77777777" w:rsidTr="00B047D1">
      <w:trPr>
        <w:cantSplit/>
        <w:trHeight w:val="284"/>
      </w:trPr>
      <w:tc>
        <w:tcPr>
          <w:tcW w:w="6486" w:type="dxa"/>
          <w:tcBorders>
            <w:top w:val="nil"/>
            <w:left w:val="nil"/>
            <w:bottom w:val="nil"/>
            <w:right w:val="nil"/>
          </w:tcBorders>
        </w:tcPr>
        <w:p w14:paraId="2FA1730B" w14:textId="77777777" w:rsidR="0052177F" w:rsidRPr="00DD3397" w:rsidRDefault="0052177F" w:rsidP="00031B2A">
          <w:pPr>
            <w:pStyle w:val="Nagwek"/>
            <w:spacing w:before="0"/>
            <w:jc w:val="left"/>
            <w:rPr>
              <w:rFonts w:asciiTheme="minorHAnsi" w:hAnsiTheme="minorHAnsi" w:cstheme="minorHAnsi"/>
              <w:b/>
              <w:bCs/>
              <w:sz w:val="18"/>
              <w:szCs w:val="18"/>
            </w:rPr>
          </w:pPr>
        </w:p>
      </w:tc>
      <w:tc>
        <w:tcPr>
          <w:tcW w:w="3304" w:type="dxa"/>
          <w:tcBorders>
            <w:top w:val="nil"/>
            <w:left w:val="nil"/>
            <w:bottom w:val="nil"/>
            <w:right w:val="nil"/>
          </w:tcBorders>
          <w:vAlign w:val="center"/>
        </w:tcPr>
        <w:p w14:paraId="5FC749C1" w14:textId="77777777" w:rsidR="0052177F" w:rsidRPr="00DD3397" w:rsidRDefault="0052177F" w:rsidP="00031B2A">
          <w:pPr>
            <w:pStyle w:val="Nagwek"/>
            <w:spacing w:before="0"/>
            <w:jc w:val="right"/>
            <w:rPr>
              <w:rFonts w:asciiTheme="minorHAnsi" w:hAnsiTheme="minorHAnsi" w:cstheme="minorHAnsi"/>
              <w:sz w:val="18"/>
              <w:szCs w:val="18"/>
            </w:rPr>
          </w:pPr>
          <w:r w:rsidRPr="00DD3397">
            <w:rPr>
              <w:rFonts w:asciiTheme="minorHAnsi" w:hAnsiTheme="minorHAnsi" w:cstheme="minorHAnsi"/>
              <w:sz w:val="18"/>
              <w:szCs w:val="18"/>
            </w:rPr>
            <w:t xml:space="preserve">oznaczenie sprawy: </w:t>
          </w:r>
        </w:p>
      </w:tc>
    </w:tr>
    <w:tr w:rsidR="0052177F" w:rsidRPr="00DD3397" w14:paraId="57C60CE0" w14:textId="77777777" w:rsidTr="00B047D1">
      <w:trPr>
        <w:cantSplit/>
      </w:trPr>
      <w:tc>
        <w:tcPr>
          <w:tcW w:w="6486" w:type="dxa"/>
          <w:tcBorders>
            <w:top w:val="nil"/>
            <w:left w:val="nil"/>
            <w:bottom w:val="single" w:sz="4" w:space="0" w:color="auto"/>
            <w:right w:val="nil"/>
          </w:tcBorders>
          <w:vAlign w:val="center"/>
        </w:tcPr>
        <w:p w14:paraId="7CFB4AA1" w14:textId="77777777" w:rsidR="0052177F" w:rsidRPr="00DD3397" w:rsidRDefault="0052177F" w:rsidP="00031B2A">
          <w:pPr>
            <w:pStyle w:val="Nagwek"/>
            <w:spacing w:before="0"/>
            <w:jc w:val="left"/>
            <w:rPr>
              <w:rFonts w:asciiTheme="minorHAnsi" w:hAnsiTheme="minorHAnsi" w:cstheme="minorHAnsi"/>
              <w:sz w:val="18"/>
              <w:szCs w:val="18"/>
            </w:rPr>
          </w:pPr>
          <w:r w:rsidRPr="00DD3397">
            <w:rPr>
              <w:rFonts w:asciiTheme="minorHAnsi" w:hAnsiTheme="minorHAnsi" w:cstheme="minorHAnsi"/>
              <w:b/>
              <w:bCs/>
              <w:sz w:val="18"/>
              <w:szCs w:val="18"/>
            </w:rPr>
            <w:t>WARUNKI ZAMÓWIENIA</w:t>
          </w:r>
        </w:p>
      </w:tc>
      <w:tc>
        <w:tcPr>
          <w:tcW w:w="3304" w:type="dxa"/>
          <w:tcBorders>
            <w:top w:val="nil"/>
            <w:left w:val="nil"/>
            <w:bottom w:val="single" w:sz="4" w:space="0" w:color="auto"/>
            <w:right w:val="nil"/>
          </w:tcBorders>
          <w:vAlign w:val="center"/>
        </w:tcPr>
        <w:p w14:paraId="4F6B05B0" w14:textId="0E148C0A" w:rsidR="0052177F" w:rsidRPr="006B4A38" w:rsidRDefault="0052177F" w:rsidP="00031B2A">
          <w:pPr>
            <w:pStyle w:val="Nagwek"/>
            <w:spacing w:before="0"/>
            <w:jc w:val="right"/>
            <w:rPr>
              <w:rFonts w:asciiTheme="minorHAnsi" w:hAnsiTheme="minorHAnsi" w:cstheme="minorHAnsi"/>
              <w:bCs/>
              <w:sz w:val="18"/>
              <w:szCs w:val="18"/>
            </w:rPr>
          </w:pPr>
          <w:r w:rsidRPr="006D4D14">
            <w:rPr>
              <w:rFonts w:asciiTheme="minorHAnsi" w:hAnsiTheme="minorHAnsi" w:cstheme="minorHAnsi"/>
              <w:b/>
              <w:bCs/>
              <w:sz w:val="18"/>
              <w:szCs w:val="18"/>
            </w:rPr>
            <w:t>1400/DW00/ZT/EX/2023/0000009827</w:t>
          </w:r>
        </w:p>
      </w:tc>
    </w:tr>
  </w:tbl>
  <w:p w14:paraId="1696B5CC" w14:textId="6545ED2B" w:rsidR="0052177F" w:rsidRPr="00031B2A" w:rsidRDefault="0052177F" w:rsidP="00031B2A">
    <w:pPr>
      <w:pStyle w:val="Nagwek"/>
      <w:spacing w:before="0"/>
      <w:rPr>
        <w:rFonts w:asciiTheme="minorHAnsi" w:hAnsiTheme="minorHAnsi" w:cstheme="minorHAnsi"/>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0"/>
    <w:multiLevelType w:val="singleLevel"/>
    <w:tmpl w:val="8B8270EE"/>
    <w:lvl w:ilvl="0">
      <w:start w:val="1"/>
      <w:numFmt w:val="bullet"/>
      <w:pStyle w:val="Listapunktowana5"/>
      <w:lvlText w:val=""/>
      <w:lvlJc w:val="left"/>
      <w:pPr>
        <w:tabs>
          <w:tab w:val="num" w:pos="1492"/>
        </w:tabs>
        <w:ind w:left="1492" w:hanging="360"/>
      </w:pPr>
      <w:rPr>
        <w:rFonts w:ascii="Symbol" w:hAnsi="Symbol" w:hint="default"/>
      </w:rPr>
    </w:lvl>
  </w:abstractNum>
  <w:abstractNum w:abstractNumId="1" w15:restartNumberingAfterBreak="0">
    <w:nsid w:val="FFFFFF81"/>
    <w:multiLevelType w:val="singleLevel"/>
    <w:tmpl w:val="E006F5DA"/>
    <w:lvl w:ilvl="0">
      <w:start w:val="1"/>
      <w:numFmt w:val="bullet"/>
      <w:pStyle w:val="Listapunktowana4"/>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1128ADDA"/>
    <w:lvl w:ilvl="0">
      <w:start w:val="1"/>
      <w:numFmt w:val="bullet"/>
      <w:pStyle w:val="Listapunktowana3"/>
      <w:lvlText w:val=""/>
      <w:lvlJc w:val="left"/>
      <w:pPr>
        <w:tabs>
          <w:tab w:val="num" w:pos="926"/>
        </w:tabs>
        <w:ind w:left="926" w:hanging="360"/>
      </w:pPr>
      <w:rPr>
        <w:rFonts w:ascii="Symbol" w:hAnsi="Symbol" w:hint="default"/>
      </w:rPr>
    </w:lvl>
  </w:abstractNum>
  <w:abstractNum w:abstractNumId="3" w15:restartNumberingAfterBreak="0">
    <w:nsid w:val="00000002"/>
    <w:multiLevelType w:val="multilevel"/>
    <w:tmpl w:val="00000002"/>
    <w:name w:val="WWNum42"/>
    <w:lvl w:ilvl="0">
      <w:start w:val="1"/>
      <w:numFmt w:val="decimal"/>
      <w:lvlText w:val="%1."/>
      <w:lvlJc w:val="left"/>
      <w:pPr>
        <w:tabs>
          <w:tab w:val="num" w:pos="397"/>
        </w:tabs>
        <w:ind w:left="397" w:hanging="397"/>
      </w:pPr>
    </w:lvl>
    <w:lvl w:ilvl="1">
      <w:start w:val="1"/>
      <w:numFmt w:val="lowerLetter"/>
      <w:lvlText w:val="%2."/>
      <w:lvlJc w:val="left"/>
      <w:pPr>
        <w:tabs>
          <w:tab w:val="num" w:pos="0"/>
        </w:tabs>
        <w:ind w:left="1440" w:hanging="360"/>
      </w:pPr>
    </w:lvl>
    <w:lvl w:ilvl="2">
      <w:start w:val="1"/>
      <w:numFmt w:val="lowerRoman"/>
      <w:lvlText w:val="%2.%3."/>
      <w:lvlJc w:val="lef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lef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left"/>
      <w:pPr>
        <w:tabs>
          <w:tab w:val="num" w:pos="0"/>
        </w:tabs>
        <w:ind w:left="6480" w:hanging="180"/>
      </w:pPr>
    </w:lvl>
  </w:abstractNum>
  <w:abstractNum w:abstractNumId="4" w15:restartNumberingAfterBreak="0">
    <w:nsid w:val="00000003"/>
    <w:multiLevelType w:val="multilevel"/>
    <w:tmpl w:val="00000003"/>
    <w:name w:val="WW8Num3"/>
    <w:lvl w:ilvl="0">
      <w:start w:val="1"/>
      <w:numFmt w:val="decimal"/>
      <w:lvlText w:val="%1."/>
      <w:lvlJc w:val="left"/>
      <w:pPr>
        <w:tabs>
          <w:tab w:val="num" w:pos="397"/>
        </w:tabs>
        <w:ind w:left="397" w:hanging="397"/>
      </w:pPr>
    </w:lvl>
    <w:lvl w:ilvl="1">
      <w:start w:val="1"/>
      <w:numFmt w:val="lowerLetter"/>
      <w:lvlText w:val="%2."/>
      <w:lvlJc w:val="left"/>
      <w:pPr>
        <w:tabs>
          <w:tab w:val="num" w:pos="0"/>
        </w:tabs>
        <w:ind w:left="1440" w:hanging="360"/>
      </w:pPr>
    </w:lvl>
    <w:lvl w:ilvl="2">
      <w:start w:val="1"/>
      <w:numFmt w:val="lowerRoman"/>
      <w:lvlText w:val="%2.%3."/>
      <w:lvlJc w:val="lef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lef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left"/>
      <w:pPr>
        <w:tabs>
          <w:tab w:val="num" w:pos="0"/>
        </w:tabs>
        <w:ind w:left="6480" w:hanging="180"/>
      </w:pPr>
    </w:lvl>
  </w:abstractNum>
  <w:abstractNum w:abstractNumId="5" w15:restartNumberingAfterBreak="0">
    <w:nsid w:val="00000004"/>
    <w:multiLevelType w:val="singleLevel"/>
    <w:tmpl w:val="00000004"/>
    <w:name w:val="WW8Num4"/>
    <w:lvl w:ilvl="0">
      <w:start w:val="1"/>
      <w:numFmt w:val="decimal"/>
      <w:lvlText w:val="%1."/>
      <w:lvlJc w:val="left"/>
      <w:pPr>
        <w:tabs>
          <w:tab w:val="num" w:pos="360"/>
        </w:tabs>
        <w:ind w:left="360" w:hanging="360"/>
      </w:pPr>
      <w:rPr>
        <w:rFonts w:cs="Times New Roman"/>
        <w:b w:val="0"/>
        <w:bCs w:val="0"/>
      </w:rPr>
    </w:lvl>
  </w:abstractNum>
  <w:abstractNum w:abstractNumId="6" w15:restartNumberingAfterBreak="0">
    <w:nsid w:val="00000005"/>
    <w:multiLevelType w:val="multilevel"/>
    <w:tmpl w:val="00000005"/>
    <w:name w:val="WWNum45"/>
    <w:lvl w:ilvl="0">
      <w:start w:val="1"/>
      <w:numFmt w:val="lowerLetter"/>
      <w:lvlText w:val="%1)"/>
      <w:lvlJc w:val="left"/>
      <w:pPr>
        <w:tabs>
          <w:tab w:val="num" w:pos="0"/>
        </w:tabs>
        <w:ind w:left="1117" w:hanging="360"/>
      </w:pPr>
      <w:rPr>
        <w:rFonts w:eastAsia="Times New Roman" w:cs="Times New Roman"/>
      </w:rPr>
    </w:lvl>
    <w:lvl w:ilvl="1">
      <w:start w:val="1"/>
      <w:numFmt w:val="lowerLetter"/>
      <w:lvlText w:val="%2."/>
      <w:lvlJc w:val="left"/>
      <w:pPr>
        <w:tabs>
          <w:tab w:val="num" w:pos="0"/>
        </w:tabs>
        <w:ind w:left="1837" w:hanging="360"/>
      </w:pPr>
    </w:lvl>
    <w:lvl w:ilvl="2">
      <w:start w:val="1"/>
      <w:numFmt w:val="lowerRoman"/>
      <w:lvlText w:val="%2.%3."/>
      <w:lvlJc w:val="left"/>
      <w:pPr>
        <w:tabs>
          <w:tab w:val="num" w:pos="0"/>
        </w:tabs>
        <w:ind w:left="2557" w:hanging="180"/>
      </w:pPr>
    </w:lvl>
    <w:lvl w:ilvl="3">
      <w:start w:val="1"/>
      <w:numFmt w:val="decimal"/>
      <w:lvlText w:val="%2.%3.%4."/>
      <w:lvlJc w:val="left"/>
      <w:pPr>
        <w:tabs>
          <w:tab w:val="num" w:pos="0"/>
        </w:tabs>
        <w:ind w:left="3277" w:hanging="360"/>
      </w:pPr>
    </w:lvl>
    <w:lvl w:ilvl="4">
      <w:start w:val="1"/>
      <w:numFmt w:val="lowerLetter"/>
      <w:lvlText w:val="%2.%3.%4.%5."/>
      <w:lvlJc w:val="left"/>
      <w:pPr>
        <w:tabs>
          <w:tab w:val="num" w:pos="0"/>
        </w:tabs>
        <w:ind w:left="3997" w:hanging="360"/>
      </w:pPr>
    </w:lvl>
    <w:lvl w:ilvl="5">
      <w:start w:val="1"/>
      <w:numFmt w:val="lowerRoman"/>
      <w:lvlText w:val="%2.%3.%4.%5.%6."/>
      <w:lvlJc w:val="left"/>
      <w:pPr>
        <w:tabs>
          <w:tab w:val="num" w:pos="0"/>
        </w:tabs>
        <w:ind w:left="4717" w:hanging="180"/>
      </w:pPr>
    </w:lvl>
    <w:lvl w:ilvl="6">
      <w:start w:val="1"/>
      <w:numFmt w:val="decimal"/>
      <w:lvlText w:val="%2.%3.%4.%5.%6.%7."/>
      <w:lvlJc w:val="left"/>
      <w:pPr>
        <w:tabs>
          <w:tab w:val="num" w:pos="0"/>
        </w:tabs>
        <w:ind w:left="5437" w:hanging="360"/>
      </w:pPr>
    </w:lvl>
    <w:lvl w:ilvl="7">
      <w:start w:val="1"/>
      <w:numFmt w:val="lowerLetter"/>
      <w:lvlText w:val="%2.%3.%4.%5.%6.%7.%8."/>
      <w:lvlJc w:val="left"/>
      <w:pPr>
        <w:tabs>
          <w:tab w:val="num" w:pos="0"/>
        </w:tabs>
        <w:ind w:left="6157" w:hanging="360"/>
      </w:pPr>
    </w:lvl>
    <w:lvl w:ilvl="8">
      <w:start w:val="1"/>
      <w:numFmt w:val="lowerRoman"/>
      <w:lvlText w:val="%2.%3.%4.%5.%6.%7.%8.%9."/>
      <w:lvlJc w:val="left"/>
      <w:pPr>
        <w:tabs>
          <w:tab w:val="num" w:pos="0"/>
        </w:tabs>
        <w:ind w:left="6877" w:hanging="180"/>
      </w:pPr>
    </w:lvl>
  </w:abstractNum>
  <w:abstractNum w:abstractNumId="7" w15:restartNumberingAfterBreak="0">
    <w:nsid w:val="00000006"/>
    <w:multiLevelType w:val="multilevel"/>
    <w:tmpl w:val="31109B6A"/>
    <w:name w:val="WW8Num6"/>
    <w:lvl w:ilvl="0">
      <w:start w:val="1"/>
      <w:numFmt w:val="lowerLetter"/>
      <w:lvlText w:val="%1)"/>
      <w:lvlJc w:val="left"/>
      <w:pPr>
        <w:tabs>
          <w:tab w:val="num" w:pos="0"/>
        </w:tabs>
        <w:ind w:left="1117" w:hanging="360"/>
      </w:pPr>
    </w:lvl>
    <w:lvl w:ilvl="1">
      <w:start w:val="1"/>
      <w:numFmt w:val="lowerLetter"/>
      <w:lvlText w:val="%2."/>
      <w:lvlJc w:val="left"/>
      <w:pPr>
        <w:tabs>
          <w:tab w:val="num" w:pos="0"/>
        </w:tabs>
        <w:ind w:left="1837" w:hanging="360"/>
      </w:pPr>
    </w:lvl>
    <w:lvl w:ilvl="2">
      <w:start w:val="1"/>
      <w:numFmt w:val="lowerRoman"/>
      <w:lvlText w:val="%2.%3."/>
      <w:lvlJc w:val="left"/>
      <w:pPr>
        <w:tabs>
          <w:tab w:val="num" w:pos="0"/>
        </w:tabs>
        <w:ind w:left="2557" w:hanging="180"/>
      </w:pPr>
    </w:lvl>
    <w:lvl w:ilvl="3">
      <w:start w:val="1"/>
      <w:numFmt w:val="decimal"/>
      <w:lvlText w:val="%2.%3.%4."/>
      <w:lvlJc w:val="left"/>
      <w:pPr>
        <w:tabs>
          <w:tab w:val="num" w:pos="0"/>
        </w:tabs>
        <w:ind w:left="3277" w:hanging="360"/>
      </w:pPr>
    </w:lvl>
    <w:lvl w:ilvl="4">
      <w:start w:val="1"/>
      <w:numFmt w:val="lowerLetter"/>
      <w:lvlText w:val="%2.%3.%4.%5."/>
      <w:lvlJc w:val="left"/>
      <w:pPr>
        <w:tabs>
          <w:tab w:val="num" w:pos="0"/>
        </w:tabs>
        <w:ind w:left="3997" w:hanging="360"/>
      </w:pPr>
    </w:lvl>
    <w:lvl w:ilvl="5">
      <w:start w:val="1"/>
      <w:numFmt w:val="lowerRoman"/>
      <w:lvlText w:val="%2.%3.%4.%5.%6."/>
      <w:lvlJc w:val="left"/>
      <w:pPr>
        <w:tabs>
          <w:tab w:val="num" w:pos="0"/>
        </w:tabs>
        <w:ind w:left="4717" w:hanging="180"/>
      </w:pPr>
    </w:lvl>
    <w:lvl w:ilvl="6">
      <w:start w:val="1"/>
      <w:numFmt w:val="decimal"/>
      <w:lvlText w:val="%2.%3.%4.%5.%6.%7."/>
      <w:lvlJc w:val="left"/>
      <w:pPr>
        <w:tabs>
          <w:tab w:val="num" w:pos="0"/>
        </w:tabs>
        <w:ind w:left="5437" w:hanging="360"/>
      </w:pPr>
    </w:lvl>
    <w:lvl w:ilvl="7">
      <w:start w:val="1"/>
      <w:numFmt w:val="lowerLetter"/>
      <w:lvlText w:val="%2.%3.%4.%5.%6.%7.%8."/>
      <w:lvlJc w:val="left"/>
      <w:pPr>
        <w:tabs>
          <w:tab w:val="num" w:pos="0"/>
        </w:tabs>
        <w:ind w:left="6157" w:hanging="360"/>
      </w:pPr>
    </w:lvl>
    <w:lvl w:ilvl="8">
      <w:start w:val="1"/>
      <w:numFmt w:val="lowerRoman"/>
      <w:lvlText w:val="%2.%3.%4.%5.%6.%7.%8.%9."/>
      <w:lvlJc w:val="left"/>
      <w:pPr>
        <w:tabs>
          <w:tab w:val="num" w:pos="0"/>
        </w:tabs>
        <w:ind w:left="6877" w:hanging="180"/>
      </w:pPr>
    </w:lvl>
  </w:abstractNum>
  <w:abstractNum w:abstractNumId="8" w15:restartNumberingAfterBreak="0">
    <w:nsid w:val="00000007"/>
    <w:multiLevelType w:val="multilevel"/>
    <w:tmpl w:val="00000007"/>
    <w:name w:val="WW8Num7"/>
    <w:lvl w:ilvl="0">
      <w:start w:val="1"/>
      <w:numFmt w:val="bullet"/>
      <w:lvlText w:val=""/>
      <w:lvlJc w:val="left"/>
      <w:pPr>
        <w:tabs>
          <w:tab w:val="num" w:pos="0"/>
        </w:tabs>
        <w:ind w:left="1117" w:hanging="360"/>
      </w:pPr>
      <w:rPr>
        <w:rFonts w:ascii="Symbol" w:hAnsi="Symbol"/>
        <w:b w:val="0"/>
      </w:rPr>
    </w:lvl>
    <w:lvl w:ilvl="1">
      <w:start w:val="1"/>
      <w:numFmt w:val="lowerLetter"/>
      <w:lvlText w:val="%2."/>
      <w:lvlJc w:val="left"/>
      <w:pPr>
        <w:tabs>
          <w:tab w:val="num" w:pos="0"/>
        </w:tabs>
        <w:ind w:left="1837" w:hanging="360"/>
      </w:pPr>
    </w:lvl>
    <w:lvl w:ilvl="2">
      <w:start w:val="1"/>
      <w:numFmt w:val="lowerRoman"/>
      <w:lvlText w:val="%2.%3."/>
      <w:lvlJc w:val="left"/>
      <w:pPr>
        <w:tabs>
          <w:tab w:val="num" w:pos="0"/>
        </w:tabs>
        <w:ind w:left="2557" w:hanging="180"/>
      </w:pPr>
    </w:lvl>
    <w:lvl w:ilvl="3">
      <w:start w:val="1"/>
      <w:numFmt w:val="decimal"/>
      <w:lvlText w:val="%2.%3.%4."/>
      <w:lvlJc w:val="left"/>
      <w:pPr>
        <w:tabs>
          <w:tab w:val="num" w:pos="0"/>
        </w:tabs>
        <w:ind w:left="3277" w:hanging="360"/>
      </w:pPr>
    </w:lvl>
    <w:lvl w:ilvl="4">
      <w:start w:val="1"/>
      <w:numFmt w:val="lowerLetter"/>
      <w:lvlText w:val="%2.%3.%4.%5."/>
      <w:lvlJc w:val="left"/>
      <w:pPr>
        <w:tabs>
          <w:tab w:val="num" w:pos="0"/>
        </w:tabs>
        <w:ind w:left="3997" w:hanging="360"/>
      </w:pPr>
    </w:lvl>
    <w:lvl w:ilvl="5">
      <w:start w:val="1"/>
      <w:numFmt w:val="lowerRoman"/>
      <w:lvlText w:val="%2.%3.%4.%5.%6."/>
      <w:lvlJc w:val="left"/>
      <w:pPr>
        <w:tabs>
          <w:tab w:val="num" w:pos="0"/>
        </w:tabs>
        <w:ind w:left="4717" w:hanging="180"/>
      </w:pPr>
    </w:lvl>
    <w:lvl w:ilvl="6">
      <w:start w:val="1"/>
      <w:numFmt w:val="decimal"/>
      <w:lvlText w:val="%2.%3.%4.%5.%6.%7."/>
      <w:lvlJc w:val="left"/>
      <w:pPr>
        <w:tabs>
          <w:tab w:val="num" w:pos="0"/>
        </w:tabs>
        <w:ind w:left="5437" w:hanging="360"/>
      </w:pPr>
    </w:lvl>
    <w:lvl w:ilvl="7">
      <w:start w:val="1"/>
      <w:numFmt w:val="lowerLetter"/>
      <w:lvlText w:val="%2.%3.%4.%5.%6.%7.%8."/>
      <w:lvlJc w:val="left"/>
      <w:pPr>
        <w:tabs>
          <w:tab w:val="num" w:pos="0"/>
        </w:tabs>
        <w:ind w:left="6157" w:hanging="360"/>
      </w:pPr>
    </w:lvl>
    <w:lvl w:ilvl="8">
      <w:start w:val="1"/>
      <w:numFmt w:val="lowerRoman"/>
      <w:lvlText w:val="%2.%3.%4.%5.%6.%7.%8.%9."/>
      <w:lvlJc w:val="left"/>
      <w:pPr>
        <w:tabs>
          <w:tab w:val="num" w:pos="0"/>
        </w:tabs>
        <w:ind w:left="6877" w:hanging="180"/>
      </w:pPr>
    </w:lvl>
  </w:abstractNum>
  <w:abstractNum w:abstractNumId="9" w15:restartNumberingAfterBreak="0">
    <w:nsid w:val="00000008"/>
    <w:multiLevelType w:val="multilevel"/>
    <w:tmpl w:val="00000008"/>
    <w:name w:val="WW8Num8"/>
    <w:lvl w:ilvl="0">
      <w:start w:val="1"/>
      <w:numFmt w:val="decimal"/>
      <w:lvlText w:val="%1."/>
      <w:lvlJc w:val="left"/>
      <w:pPr>
        <w:tabs>
          <w:tab w:val="num" w:pos="397"/>
        </w:tabs>
        <w:ind w:left="397" w:hanging="397"/>
      </w:pPr>
      <w:rPr>
        <w:b w:val="0"/>
      </w:rPr>
    </w:lvl>
    <w:lvl w:ilvl="1">
      <w:start w:val="1"/>
      <w:numFmt w:val="lowerLetter"/>
      <w:lvlText w:val="%2."/>
      <w:lvlJc w:val="left"/>
      <w:pPr>
        <w:tabs>
          <w:tab w:val="num" w:pos="0"/>
        </w:tabs>
        <w:ind w:left="1440" w:hanging="360"/>
      </w:pPr>
    </w:lvl>
    <w:lvl w:ilvl="2">
      <w:start w:val="1"/>
      <w:numFmt w:val="lowerRoman"/>
      <w:lvlText w:val="%2.%3."/>
      <w:lvlJc w:val="lef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lef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left"/>
      <w:pPr>
        <w:tabs>
          <w:tab w:val="num" w:pos="0"/>
        </w:tabs>
        <w:ind w:left="6480" w:hanging="180"/>
      </w:pPr>
    </w:lvl>
  </w:abstractNum>
  <w:abstractNum w:abstractNumId="10" w15:restartNumberingAfterBreak="0">
    <w:nsid w:val="00000009"/>
    <w:multiLevelType w:val="multilevel"/>
    <w:tmpl w:val="00000009"/>
    <w:name w:val="WW8Num9"/>
    <w:lvl w:ilvl="0">
      <w:start w:val="1"/>
      <w:numFmt w:val="lowerLetter"/>
      <w:lvlText w:val="%1)"/>
      <w:lvlJc w:val="left"/>
      <w:pPr>
        <w:tabs>
          <w:tab w:val="num" w:pos="0"/>
        </w:tabs>
        <w:ind w:left="1117" w:hanging="360"/>
      </w:pPr>
      <w:rPr>
        <w:rFonts w:eastAsia="Times New Roman" w:cs="Times New Roman"/>
      </w:rPr>
    </w:lvl>
    <w:lvl w:ilvl="1">
      <w:start w:val="1"/>
      <w:numFmt w:val="lowerLetter"/>
      <w:lvlText w:val="%2."/>
      <w:lvlJc w:val="left"/>
      <w:pPr>
        <w:tabs>
          <w:tab w:val="num" w:pos="0"/>
        </w:tabs>
        <w:ind w:left="1837" w:hanging="360"/>
      </w:pPr>
    </w:lvl>
    <w:lvl w:ilvl="2">
      <w:start w:val="1"/>
      <w:numFmt w:val="lowerRoman"/>
      <w:lvlText w:val="%2.%3."/>
      <w:lvlJc w:val="left"/>
      <w:pPr>
        <w:tabs>
          <w:tab w:val="num" w:pos="0"/>
        </w:tabs>
        <w:ind w:left="2557" w:hanging="180"/>
      </w:pPr>
    </w:lvl>
    <w:lvl w:ilvl="3">
      <w:start w:val="1"/>
      <w:numFmt w:val="decimal"/>
      <w:lvlText w:val="%2.%3.%4."/>
      <w:lvlJc w:val="left"/>
      <w:pPr>
        <w:tabs>
          <w:tab w:val="num" w:pos="0"/>
        </w:tabs>
        <w:ind w:left="3277" w:hanging="360"/>
      </w:pPr>
    </w:lvl>
    <w:lvl w:ilvl="4">
      <w:start w:val="1"/>
      <w:numFmt w:val="lowerLetter"/>
      <w:lvlText w:val="%2.%3.%4.%5."/>
      <w:lvlJc w:val="left"/>
      <w:pPr>
        <w:tabs>
          <w:tab w:val="num" w:pos="0"/>
        </w:tabs>
        <w:ind w:left="3997" w:hanging="360"/>
      </w:pPr>
    </w:lvl>
    <w:lvl w:ilvl="5">
      <w:start w:val="1"/>
      <w:numFmt w:val="lowerRoman"/>
      <w:lvlText w:val="%2.%3.%4.%5.%6."/>
      <w:lvlJc w:val="left"/>
      <w:pPr>
        <w:tabs>
          <w:tab w:val="num" w:pos="0"/>
        </w:tabs>
        <w:ind w:left="4717" w:hanging="180"/>
      </w:pPr>
    </w:lvl>
    <w:lvl w:ilvl="6">
      <w:start w:val="1"/>
      <w:numFmt w:val="decimal"/>
      <w:lvlText w:val="%2.%3.%4.%5.%6.%7."/>
      <w:lvlJc w:val="left"/>
      <w:pPr>
        <w:tabs>
          <w:tab w:val="num" w:pos="0"/>
        </w:tabs>
        <w:ind w:left="5437" w:hanging="360"/>
      </w:pPr>
    </w:lvl>
    <w:lvl w:ilvl="7">
      <w:start w:val="1"/>
      <w:numFmt w:val="lowerLetter"/>
      <w:lvlText w:val="%2.%3.%4.%5.%6.%7.%8."/>
      <w:lvlJc w:val="left"/>
      <w:pPr>
        <w:tabs>
          <w:tab w:val="num" w:pos="0"/>
        </w:tabs>
        <w:ind w:left="6157" w:hanging="360"/>
      </w:pPr>
    </w:lvl>
    <w:lvl w:ilvl="8">
      <w:start w:val="1"/>
      <w:numFmt w:val="lowerRoman"/>
      <w:lvlText w:val="%2.%3.%4.%5.%6.%7.%8.%9."/>
      <w:lvlJc w:val="left"/>
      <w:pPr>
        <w:tabs>
          <w:tab w:val="num" w:pos="0"/>
        </w:tabs>
        <w:ind w:left="6877" w:hanging="180"/>
      </w:pPr>
    </w:lvl>
  </w:abstractNum>
  <w:abstractNum w:abstractNumId="11" w15:restartNumberingAfterBreak="0">
    <w:nsid w:val="0000000A"/>
    <w:multiLevelType w:val="multilevel"/>
    <w:tmpl w:val="0000000A"/>
    <w:name w:val="WW8Num10"/>
    <w:lvl w:ilvl="0">
      <w:start w:val="1"/>
      <w:numFmt w:val="lowerLetter"/>
      <w:lvlText w:val="%1)"/>
      <w:lvlJc w:val="left"/>
      <w:pPr>
        <w:tabs>
          <w:tab w:val="num" w:pos="0"/>
        </w:tabs>
        <w:ind w:left="1117" w:hanging="360"/>
      </w:pPr>
      <w:rPr>
        <w:rFonts w:eastAsia="Times New Roman" w:cs="Times New Roman"/>
      </w:rPr>
    </w:lvl>
    <w:lvl w:ilvl="1">
      <w:start w:val="1"/>
      <w:numFmt w:val="lowerLetter"/>
      <w:lvlText w:val="%2."/>
      <w:lvlJc w:val="left"/>
      <w:pPr>
        <w:tabs>
          <w:tab w:val="num" w:pos="0"/>
        </w:tabs>
        <w:ind w:left="1837" w:hanging="360"/>
      </w:pPr>
    </w:lvl>
    <w:lvl w:ilvl="2">
      <w:start w:val="1"/>
      <w:numFmt w:val="lowerRoman"/>
      <w:lvlText w:val="%2.%3."/>
      <w:lvlJc w:val="left"/>
      <w:pPr>
        <w:tabs>
          <w:tab w:val="num" w:pos="0"/>
        </w:tabs>
        <w:ind w:left="2557" w:hanging="180"/>
      </w:pPr>
    </w:lvl>
    <w:lvl w:ilvl="3">
      <w:start w:val="1"/>
      <w:numFmt w:val="decimal"/>
      <w:lvlText w:val="%2.%3.%4."/>
      <w:lvlJc w:val="left"/>
      <w:pPr>
        <w:tabs>
          <w:tab w:val="num" w:pos="0"/>
        </w:tabs>
        <w:ind w:left="3277" w:hanging="360"/>
      </w:pPr>
    </w:lvl>
    <w:lvl w:ilvl="4">
      <w:start w:val="1"/>
      <w:numFmt w:val="lowerLetter"/>
      <w:lvlText w:val="%2.%3.%4.%5."/>
      <w:lvlJc w:val="left"/>
      <w:pPr>
        <w:tabs>
          <w:tab w:val="num" w:pos="0"/>
        </w:tabs>
        <w:ind w:left="3997" w:hanging="360"/>
      </w:pPr>
    </w:lvl>
    <w:lvl w:ilvl="5">
      <w:start w:val="1"/>
      <w:numFmt w:val="lowerRoman"/>
      <w:lvlText w:val="%2.%3.%4.%5.%6."/>
      <w:lvlJc w:val="left"/>
      <w:pPr>
        <w:tabs>
          <w:tab w:val="num" w:pos="0"/>
        </w:tabs>
        <w:ind w:left="4717" w:hanging="180"/>
      </w:pPr>
    </w:lvl>
    <w:lvl w:ilvl="6">
      <w:start w:val="1"/>
      <w:numFmt w:val="decimal"/>
      <w:lvlText w:val="%2.%3.%4.%5.%6.%7."/>
      <w:lvlJc w:val="left"/>
      <w:pPr>
        <w:tabs>
          <w:tab w:val="num" w:pos="0"/>
        </w:tabs>
        <w:ind w:left="5437" w:hanging="360"/>
      </w:pPr>
    </w:lvl>
    <w:lvl w:ilvl="7">
      <w:start w:val="1"/>
      <w:numFmt w:val="lowerLetter"/>
      <w:lvlText w:val="%2.%3.%4.%5.%6.%7.%8."/>
      <w:lvlJc w:val="left"/>
      <w:pPr>
        <w:tabs>
          <w:tab w:val="num" w:pos="0"/>
        </w:tabs>
        <w:ind w:left="6157" w:hanging="360"/>
      </w:pPr>
    </w:lvl>
    <w:lvl w:ilvl="8">
      <w:start w:val="1"/>
      <w:numFmt w:val="lowerRoman"/>
      <w:lvlText w:val="%2.%3.%4.%5.%6.%7.%8.%9."/>
      <w:lvlJc w:val="left"/>
      <w:pPr>
        <w:tabs>
          <w:tab w:val="num" w:pos="0"/>
        </w:tabs>
        <w:ind w:left="6877" w:hanging="180"/>
      </w:pPr>
    </w:lvl>
  </w:abstractNum>
  <w:abstractNum w:abstractNumId="12" w15:restartNumberingAfterBreak="0">
    <w:nsid w:val="0000000B"/>
    <w:multiLevelType w:val="multilevel"/>
    <w:tmpl w:val="0000000B"/>
    <w:name w:val="WW8Num11"/>
    <w:lvl w:ilvl="0">
      <w:start w:val="1"/>
      <w:numFmt w:val="decimal"/>
      <w:lvlText w:val="%1."/>
      <w:lvlJc w:val="left"/>
      <w:pPr>
        <w:tabs>
          <w:tab w:val="num" w:pos="397"/>
        </w:tabs>
        <w:ind w:left="397" w:hanging="397"/>
      </w:pPr>
      <w:rPr>
        <w:b w:val="0"/>
      </w:rPr>
    </w:lvl>
    <w:lvl w:ilvl="1">
      <w:start w:val="1"/>
      <w:numFmt w:val="lowerLetter"/>
      <w:lvlText w:val="%2."/>
      <w:lvlJc w:val="left"/>
      <w:pPr>
        <w:tabs>
          <w:tab w:val="num" w:pos="0"/>
        </w:tabs>
        <w:ind w:left="1440" w:hanging="360"/>
      </w:pPr>
    </w:lvl>
    <w:lvl w:ilvl="2">
      <w:start w:val="1"/>
      <w:numFmt w:val="lowerRoman"/>
      <w:lvlText w:val="%2.%3."/>
      <w:lvlJc w:val="lef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lef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left"/>
      <w:pPr>
        <w:tabs>
          <w:tab w:val="num" w:pos="0"/>
        </w:tabs>
        <w:ind w:left="6480" w:hanging="180"/>
      </w:pPr>
    </w:lvl>
  </w:abstractNum>
  <w:abstractNum w:abstractNumId="13" w15:restartNumberingAfterBreak="0">
    <w:nsid w:val="0000000C"/>
    <w:multiLevelType w:val="multilevel"/>
    <w:tmpl w:val="0000000C"/>
    <w:name w:val="WW8Num12"/>
    <w:lvl w:ilvl="0">
      <w:start w:val="1"/>
      <w:numFmt w:val="decimal"/>
      <w:lvlText w:val="%1."/>
      <w:lvlJc w:val="left"/>
      <w:pPr>
        <w:tabs>
          <w:tab w:val="num" w:pos="397"/>
        </w:tabs>
        <w:ind w:left="397" w:hanging="397"/>
      </w:pPr>
      <w:rPr>
        <w:b w:val="0"/>
      </w:rPr>
    </w:lvl>
    <w:lvl w:ilvl="1">
      <w:start w:val="1"/>
      <w:numFmt w:val="lowerLetter"/>
      <w:lvlText w:val="%2."/>
      <w:lvlJc w:val="left"/>
      <w:pPr>
        <w:tabs>
          <w:tab w:val="num" w:pos="0"/>
        </w:tabs>
        <w:ind w:left="1440" w:hanging="360"/>
      </w:pPr>
    </w:lvl>
    <w:lvl w:ilvl="2">
      <w:start w:val="1"/>
      <w:numFmt w:val="lowerRoman"/>
      <w:lvlText w:val="%2.%3."/>
      <w:lvlJc w:val="lef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lef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left"/>
      <w:pPr>
        <w:tabs>
          <w:tab w:val="num" w:pos="0"/>
        </w:tabs>
        <w:ind w:left="6480" w:hanging="180"/>
      </w:pPr>
    </w:lvl>
  </w:abstractNum>
  <w:abstractNum w:abstractNumId="14" w15:restartNumberingAfterBreak="0">
    <w:nsid w:val="0000000D"/>
    <w:multiLevelType w:val="multilevel"/>
    <w:tmpl w:val="0000000D"/>
    <w:name w:val="WW8Num13"/>
    <w:lvl w:ilvl="0">
      <w:start w:val="1"/>
      <w:numFmt w:val="lowerLetter"/>
      <w:lvlText w:val="%1)"/>
      <w:lvlJc w:val="left"/>
      <w:pPr>
        <w:tabs>
          <w:tab w:val="num" w:pos="0"/>
        </w:tabs>
        <w:ind w:left="1117" w:hanging="360"/>
      </w:pPr>
      <w:rPr>
        <w:rFonts w:eastAsia="Times New Roman" w:cs="Times New Roman"/>
      </w:rPr>
    </w:lvl>
    <w:lvl w:ilvl="1">
      <w:start w:val="1"/>
      <w:numFmt w:val="lowerLetter"/>
      <w:lvlText w:val="%2."/>
      <w:lvlJc w:val="left"/>
      <w:pPr>
        <w:tabs>
          <w:tab w:val="num" w:pos="0"/>
        </w:tabs>
        <w:ind w:left="1837" w:hanging="360"/>
      </w:pPr>
    </w:lvl>
    <w:lvl w:ilvl="2">
      <w:start w:val="1"/>
      <w:numFmt w:val="lowerRoman"/>
      <w:lvlText w:val="%2.%3."/>
      <w:lvlJc w:val="left"/>
      <w:pPr>
        <w:tabs>
          <w:tab w:val="num" w:pos="0"/>
        </w:tabs>
        <w:ind w:left="2557" w:hanging="180"/>
      </w:pPr>
    </w:lvl>
    <w:lvl w:ilvl="3">
      <w:start w:val="1"/>
      <w:numFmt w:val="decimal"/>
      <w:lvlText w:val="%2.%3.%4."/>
      <w:lvlJc w:val="left"/>
      <w:pPr>
        <w:tabs>
          <w:tab w:val="num" w:pos="0"/>
        </w:tabs>
        <w:ind w:left="3277" w:hanging="360"/>
      </w:pPr>
    </w:lvl>
    <w:lvl w:ilvl="4">
      <w:start w:val="1"/>
      <w:numFmt w:val="lowerLetter"/>
      <w:lvlText w:val="%2.%3.%4.%5."/>
      <w:lvlJc w:val="left"/>
      <w:pPr>
        <w:tabs>
          <w:tab w:val="num" w:pos="0"/>
        </w:tabs>
        <w:ind w:left="3997" w:hanging="360"/>
      </w:pPr>
    </w:lvl>
    <w:lvl w:ilvl="5">
      <w:start w:val="1"/>
      <w:numFmt w:val="lowerRoman"/>
      <w:lvlText w:val="%2.%3.%4.%5.%6."/>
      <w:lvlJc w:val="left"/>
      <w:pPr>
        <w:tabs>
          <w:tab w:val="num" w:pos="0"/>
        </w:tabs>
        <w:ind w:left="4717" w:hanging="180"/>
      </w:pPr>
    </w:lvl>
    <w:lvl w:ilvl="6">
      <w:start w:val="1"/>
      <w:numFmt w:val="decimal"/>
      <w:lvlText w:val="%2.%3.%4.%5.%6.%7."/>
      <w:lvlJc w:val="left"/>
      <w:pPr>
        <w:tabs>
          <w:tab w:val="num" w:pos="0"/>
        </w:tabs>
        <w:ind w:left="5437" w:hanging="360"/>
      </w:pPr>
    </w:lvl>
    <w:lvl w:ilvl="7">
      <w:start w:val="1"/>
      <w:numFmt w:val="lowerLetter"/>
      <w:lvlText w:val="%2.%3.%4.%5.%6.%7.%8."/>
      <w:lvlJc w:val="left"/>
      <w:pPr>
        <w:tabs>
          <w:tab w:val="num" w:pos="0"/>
        </w:tabs>
        <w:ind w:left="6157" w:hanging="360"/>
      </w:pPr>
    </w:lvl>
    <w:lvl w:ilvl="8">
      <w:start w:val="1"/>
      <w:numFmt w:val="lowerRoman"/>
      <w:lvlText w:val="%2.%3.%4.%5.%6.%7.%8.%9."/>
      <w:lvlJc w:val="left"/>
      <w:pPr>
        <w:tabs>
          <w:tab w:val="num" w:pos="0"/>
        </w:tabs>
        <w:ind w:left="6877" w:hanging="180"/>
      </w:pPr>
    </w:lvl>
  </w:abstractNum>
  <w:abstractNum w:abstractNumId="15" w15:restartNumberingAfterBreak="0">
    <w:nsid w:val="0000000E"/>
    <w:multiLevelType w:val="multilevel"/>
    <w:tmpl w:val="0000000E"/>
    <w:name w:val="WW8Num14"/>
    <w:lvl w:ilvl="0">
      <w:start w:val="1"/>
      <w:numFmt w:val="decimal"/>
      <w:lvlText w:val="%1."/>
      <w:lvlJc w:val="left"/>
      <w:pPr>
        <w:tabs>
          <w:tab w:val="num" w:pos="397"/>
        </w:tabs>
        <w:ind w:left="397" w:hanging="397"/>
      </w:pPr>
      <w:rPr>
        <w:b w:val="0"/>
      </w:rPr>
    </w:lvl>
    <w:lvl w:ilvl="1">
      <w:start w:val="1"/>
      <w:numFmt w:val="lowerLetter"/>
      <w:lvlText w:val="%2."/>
      <w:lvlJc w:val="left"/>
      <w:pPr>
        <w:tabs>
          <w:tab w:val="num" w:pos="0"/>
        </w:tabs>
        <w:ind w:left="1440" w:hanging="360"/>
      </w:pPr>
    </w:lvl>
    <w:lvl w:ilvl="2">
      <w:start w:val="1"/>
      <w:numFmt w:val="lowerRoman"/>
      <w:lvlText w:val="%2.%3."/>
      <w:lvlJc w:val="lef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lef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left"/>
      <w:pPr>
        <w:tabs>
          <w:tab w:val="num" w:pos="0"/>
        </w:tabs>
        <w:ind w:left="6480" w:hanging="180"/>
      </w:pPr>
    </w:lvl>
  </w:abstractNum>
  <w:abstractNum w:abstractNumId="16" w15:restartNumberingAfterBreak="0">
    <w:nsid w:val="0000000F"/>
    <w:multiLevelType w:val="multilevel"/>
    <w:tmpl w:val="0000000F"/>
    <w:name w:val="WW8Num15"/>
    <w:lvl w:ilvl="0">
      <w:start w:val="1"/>
      <w:numFmt w:val="lowerLetter"/>
      <w:lvlText w:val="%1)"/>
      <w:lvlJc w:val="left"/>
      <w:pPr>
        <w:tabs>
          <w:tab w:val="num" w:pos="0"/>
        </w:tabs>
        <w:ind w:left="1117" w:hanging="360"/>
      </w:pPr>
      <w:rPr>
        <w:rFonts w:eastAsia="Times New Roman" w:cs="Times New Roman"/>
      </w:rPr>
    </w:lvl>
    <w:lvl w:ilvl="1">
      <w:start w:val="1"/>
      <w:numFmt w:val="lowerLetter"/>
      <w:lvlText w:val="%2."/>
      <w:lvlJc w:val="left"/>
      <w:pPr>
        <w:tabs>
          <w:tab w:val="num" w:pos="0"/>
        </w:tabs>
        <w:ind w:left="1837" w:hanging="360"/>
      </w:pPr>
    </w:lvl>
    <w:lvl w:ilvl="2">
      <w:start w:val="1"/>
      <w:numFmt w:val="lowerRoman"/>
      <w:lvlText w:val="%2.%3."/>
      <w:lvlJc w:val="left"/>
      <w:pPr>
        <w:tabs>
          <w:tab w:val="num" w:pos="0"/>
        </w:tabs>
        <w:ind w:left="2557" w:hanging="180"/>
      </w:pPr>
    </w:lvl>
    <w:lvl w:ilvl="3">
      <w:start w:val="1"/>
      <w:numFmt w:val="decimal"/>
      <w:lvlText w:val="%2.%3.%4."/>
      <w:lvlJc w:val="left"/>
      <w:pPr>
        <w:tabs>
          <w:tab w:val="num" w:pos="0"/>
        </w:tabs>
        <w:ind w:left="3277" w:hanging="360"/>
      </w:pPr>
    </w:lvl>
    <w:lvl w:ilvl="4">
      <w:start w:val="1"/>
      <w:numFmt w:val="lowerLetter"/>
      <w:lvlText w:val="%2.%3.%4.%5."/>
      <w:lvlJc w:val="left"/>
      <w:pPr>
        <w:tabs>
          <w:tab w:val="num" w:pos="0"/>
        </w:tabs>
        <w:ind w:left="3997" w:hanging="360"/>
      </w:pPr>
    </w:lvl>
    <w:lvl w:ilvl="5">
      <w:start w:val="1"/>
      <w:numFmt w:val="lowerRoman"/>
      <w:lvlText w:val="%2.%3.%4.%5.%6."/>
      <w:lvlJc w:val="left"/>
      <w:pPr>
        <w:tabs>
          <w:tab w:val="num" w:pos="0"/>
        </w:tabs>
        <w:ind w:left="4717" w:hanging="180"/>
      </w:pPr>
    </w:lvl>
    <w:lvl w:ilvl="6">
      <w:start w:val="1"/>
      <w:numFmt w:val="decimal"/>
      <w:lvlText w:val="%2.%3.%4.%5.%6.%7."/>
      <w:lvlJc w:val="left"/>
      <w:pPr>
        <w:tabs>
          <w:tab w:val="num" w:pos="0"/>
        </w:tabs>
        <w:ind w:left="5437" w:hanging="360"/>
      </w:pPr>
    </w:lvl>
    <w:lvl w:ilvl="7">
      <w:start w:val="1"/>
      <w:numFmt w:val="lowerLetter"/>
      <w:lvlText w:val="%2.%3.%4.%5.%6.%7.%8."/>
      <w:lvlJc w:val="left"/>
      <w:pPr>
        <w:tabs>
          <w:tab w:val="num" w:pos="0"/>
        </w:tabs>
        <w:ind w:left="6157" w:hanging="360"/>
      </w:pPr>
    </w:lvl>
    <w:lvl w:ilvl="8">
      <w:start w:val="1"/>
      <w:numFmt w:val="lowerRoman"/>
      <w:lvlText w:val="%2.%3.%4.%5.%6.%7.%8.%9."/>
      <w:lvlJc w:val="left"/>
      <w:pPr>
        <w:tabs>
          <w:tab w:val="num" w:pos="0"/>
        </w:tabs>
        <w:ind w:left="6877" w:hanging="180"/>
      </w:pPr>
    </w:lvl>
  </w:abstractNum>
  <w:abstractNum w:abstractNumId="17" w15:restartNumberingAfterBreak="0">
    <w:nsid w:val="00000010"/>
    <w:multiLevelType w:val="multilevel"/>
    <w:tmpl w:val="00000010"/>
    <w:name w:val="WWNum56"/>
    <w:lvl w:ilvl="0">
      <w:start w:val="1"/>
      <w:numFmt w:val="decimal"/>
      <w:lvlText w:val="%1."/>
      <w:lvlJc w:val="left"/>
      <w:pPr>
        <w:tabs>
          <w:tab w:val="num" w:pos="397"/>
        </w:tabs>
        <w:ind w:left="397" w:hanging="397"/>
      </w:pPr>
      <w:rPr>
        <w:b w:val="0"/>
      </w:rPr>
    </w:lvl>
    <w:lvl w:ilvl="1">
      <w:start w:val="1"/>
      <w:numFmt w:val="lowerLetter"/>
      <w:lvlText w:val="%2."/>
      <w:lvlJc w:val="left"/>
      <w:pPr>
        <w:tabs>
          <w:tab w:val="num" w:pos="0"/>
        </w:tabs>
        <w:ind w:left="1440" w:hanging="360"/>
      </w:pPr>
    </w:lvl>
    <w:lvl w:ilvl="2">
      <w:start w:val="1"/>
      <w:numFmt w:val="lowerRoman"/>
      <w:lvlText w:val="%2.%3."/>
      <w:lvlJc w:val="lef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lef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left"/>
      <w:pPr>
        <w:tabs>
          <w:tab w:val="num" w:pos="0"/>
        </w:tabs>
        <w:ind w:left="6480" w:hanging="180"/>
      </w:pPr>
    </w:lvl>
  </w:abstractNum>
  <w:abstractNum w:abstractNumId="18" w15:restartNumberingAfterBreak="0">
    <w:nsid w:val="00000011"/>
    <w:multiLevelType w:val="multilevel"/>
    <w:tmpl w:val="00000011"/>
    <w:name w:val="WW8Num17"/>
    <w:lvl w:ilvl="0">
      <w:start w:val="1"/>
      <w:numFmt w:val="decimal"/>
      <w:lvlText w:val="%1."/>
      <w:lvlJc w:val="left"/>
      <w:pPr>
        <w:tabs>
          <w:tab w:val="num" w:pos="397"/>
        </w:tabs>
        <w:ind w:left="397" w:hanging="397"/>
      </w:pPr>
      <w:rPr>
        <w:b w:val="0"/>
      </w:rPr>
    </w:lvl>
    <w:lvl w:ilvl="1">
      <w:start w:val="1"/>
      <w:numFmt w:val="lowerLetter"/>
      <w:lvlText w:val="%2."/>
      <w:lvlJc w:val="left"/>
      <w:pPr>
        <w:tabs>
          <w:tab w:val="num" w:pos="0"/>
        </w:tabs>
        <w:ind w:left="1440" w:hanging="360"/>
      </w:pPr>
    </w:lvl>
    <w:lvl w:ilvl="2">
      <w:start w:val="1"/>
      <w:numFmt w:val="lowerRoman"/>
      <w:lvlText w:val="%2.%3."/>
      <w:lvlJc w:val="lef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lef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left"/>
      <w:pPr>
        <w:tabs>
          <w:tab w:val="num" w:pos="0"/>
        </w:tabs>
        <w:ind w:left="6480" w:hanging="180"/>
      </w:pPr>
    </w:lvl>
  </w:abstractNum>
  <w:abstractNum w:abstractNumId="19" w15:restartNumberingAfterBreak="0">
    <w:nsid w:val="00000015"/>
    <w:multiLevelType w:val="multilevel"/>
    <w:tmpl w:val="D84219C4"/>
    <w:name w:val="WW8Num21"/>
    <w:lvl w:ilvl="0">
      <w:start w:val="1"/>
      <w:numFmt w:val="decimal"/>
      <w:lvlText w:val="%1."/>
      <w:lvlJc w:val="left"/>
      <w:pPr>
        <w:tabs>
          <w:tab w:val="num" w:pos="720"/>
        </w:tabs>
        <w:ind w:left="720" w:hanging="360"/>
      </w:pPr>
      <w:rPr>
        <w:rFonts w:ascii="Arial" w:hAnsi="Arial" w:cs="Arial" w:hint="default"/>
        <w:sz w:val="20"/>
        <w:szCs w:val="20"/>
      </w:rPr>
    </w:lvl>
    <w:lvl w:ilvl="1" w:tentative="1">
      <w:start w:val="1"/>
      <w:numFmt w:val="lowerLetter"/>
      <w:lvlText w:val="%2."/>
      <w:lvlJc w:val="left"/>
      <w:pPr>
        <w:ind w:left="1213" w:hanging="360"/>
      </w:pPr>
    </w:lvl>
    <w:lvl w:ilvl="2" w:tentative="1">
      <w:start w:val="1"/>
      <w:numFmt w:val="lowerRoman"/>
      <w:lvlText w:val="%3."/>
      <w:lvlJc w:val="right"/>
      <w:pPr>
        <w:ind w:left="1933" w:hanging="180"/>
      </w:pPr>
    </w:lvl>
    <w:lvl w:ilvl="3" w:tentative="1">
      <w:start w:val="1"/>
      <w:numFmt w:val="decimal"/>
      <w:lvlText w:val="%4."/>
      <w:lvlJc w:val="left"/>
      <w:pPr>
        <w:ind w:left="2653" w:hanging="360"/>
      </w:pPr>
    </w:lvl>
    <w:lvl w:ilvl="4" w:tentative="1">
      <w:start w:val="1"/>
      <w:numFmt w:val="lowerLetter"/>
      <w:lvlText w:val="%5."/>
      <w:lvlJc w:val="left"/>
      <w:pPr>
        <w:ind w:left="3373" w:hanging="360"/>
      </w:pPr>
    </w:lvl>
    <w:lvl w:ilvl="5" w:tentative="1">
      <w:start w:val="1"/>
      <w:numFmt w:val="lowerRoman"/>
      <w:lvlText w:val="%6."/>
      <w:lvlJc w:val="right"/>
      <w:pPr>
        <w:ind w:left="4093" w:hanging="180"/>
      </w:pPr>
    </w:lvl>
    <w:lvl w:ilvl="6" w:tentative="1">
      <w:start w:val="1"/>
      <w:numFmt w:val="decimal"/>
      <w:lvlText w:val="%7."/>
      <w:lvlJc w:val="left"/>
      <w:pPr>
        <w:ind w:left="4813" w:hanging="360"/>
      </w:pPr>
    </w:lvl>
    <w:lvl w:ilvl="7" w:tentative="1">
      <w:start w:val="1"/>
      <w:numFmt w:val="lowerLetter"/>
      <w:lvlText w:val="%8."/>
      <w:lvlJc w:val="left"/>
      <w:pPr>
        <w:ind w:left="5533" w:hanging="360"/>
      </w:pPr>
    </w:lvl>
    <w:lvl w:ilvl="8" w:tentative="1">
      <w:start w:val="1"/>
      <w:numFmt w:val="lowerRoman"/>
      <w:lvlText w:val="%9."/>
      <w:lvlJc w:val="right"/>
      <w:pPr>
        <w:ind w:left="6253" w:hanging="180"/>
      </w:pPr>
    </w:lvl>
  </w:abstractNum>
  <w:abstractNum w:abstractNumId="20" w15:restartNumberingAfterBreak="0">
    <w:nsid w:val="00000022"/>
    <w:multiLevelType w:val="multilevel"/>
    <w:tmpl w:val="02DE4080"/>
    <w:name w:val="WW8Num34"/>
    <w:lvl w:ilvl="0">
      <w:start w:val="4"/>
      <w:numFmt w:val="lowerLetter"/>
      <w:lvlText w:val="%1)"/>
      <w:lvlJc w:val="left"/>
      <w:pPr>
        <w:tabs>
          <w:tab w:val="num" w:pos="1080"/>
        </w:tabs>
        <w:ind w:left="1080" w:hanging="360"/>
      </w:pPr>
      <w:rPr>
        <w:rFonts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1" w15:restartNumberingAfterBreak="0">
    <w:nsid w:val="01DA3363"/>
    <w:multiLevelType w:val="hybridMultilevel"/>
    <w:tmpl w:val="AB68589A"/>
    <w:lvl w:ilvl="0" w:tplc="04150017">
      <w:start w:val="1"/>
      <w:numFmt w:val="lowerLetter"/>
      <w:lvlText w:val="%1)"/>
      <w:lvlJc w:val="left"/>
      <w:pPr>
        <w:ind w:left="493" w:hanging="360"/>
      </w:pPr>
    </w:lvl>
    <w:lvl w:ilvl="1" w:tplc="04150019" w:tentative="1">
      <w:start w:val="1"/>
      <w:numFmt w:val="lowerLetter"/>
      <w:lvlText w:val="%2."/>
      <w:lvlJc w:val="left"/>
      <w:pPr>
        <w:ind w:left="1213" w:hanging="360"/>
      </w:pPr>
    </w:lvl>
    <w:lvl w:ilvl="2" w:tplc="0415001B" w:tentative="1">
      <w:start w:val="1"/>
      <w:numFmt w:val="lowerRoman"/>
      <w:lvlText w:val="%3."/>
      <w:lvlJc w:val="right"/>
      <w:pPr>
        <w:ind w:left="1933" w:hanging="180"/>
      </w:pPr>
    </w:lvl>
    <w:lvl w:ilvl="3" w:tplc="0415000F" w:tentative="1">
      <w:start w:val="1"/>
      <w:numFmt w:val="decimal"/>
      <w:lvlText w:val="%4."/>
      <w:lvlJc w:val="left"/>
      <w:pPr>
        <w:ind w:left="2653" w:hanging="360"/>
      </w:pPr>
    </w:lvl>
    <w:lvl w:ilvl="4" w:tplc="04150019" w:tentative="1">
      <w:start w:val="1"/>
      <w:numFmt w:val="lowerLetter"/>
      <w:lvlText w:val="%5."/>
      <w:lvlJc w:val="left"/>
      <w:pPr>
        <w:ind w:left="3373" w:hanging="360"/>
      </w:pPr>
    </w:lvl>
    <w:lvl w:ilvl="5" w:tplc="0415001B" w:tentative="1">
      <w:start w:val="1"/>
      <w:numFmt w:val="lowerRoman"/>
      <w:lvlText w:val="%6."/>
      <w:lvlJc w:val="right"/>
      <w:pPr>
        <w:ind w:left="4093" w:hanging="180"/>
      </w:pPr>
    </w:lvl>
    <w:lvl w:ilvl="6" w:tplc="0415000F" w:tentative="1">
      <w:start w:val="1"/>
      <w:numFmt w:val="decimal"/>
      <w:lvlText w:val="%7."/>
      <w:lvlJc w:val="left"/>
      <w:pPr>
        <w:ind w:left="4813" w:hanging="360"/>
      </w:pPr>
    </w:lvl>
    <w:lvl w:ilvl="7" w:tplc="04150019" w:tentative="1">
      <w:start w:val="1"/>
      <w:numFmt w:val="lowerLetter"/>
      <w:lvlText w:val="%8."/>
      <w:lvlJc w:val="left"/>
      <w:pPr>
        <w:ind w:left="5533" w:hanging="360"/>
      </w:pPr>
    </w:lvl>
    <w:lvl w:ilvl="8" w:tplc="0415001B" w:tentative="1">
      <w:start w:val="1"/>
      <w:numFmt w:val="lowerRoman"/>
      <w:lvlText w:val="%9."/>
      <w:lvlJc w:val="right"/>
      <w:pPr>
        <w:ind w:left="6253" w:hanging="180"/>
      </w:pPr>
    </w:lvl>
  </w:abstractNum>
  <w:abstractNum w:abstractNumId="22" w15:restartNumberingAfterBreak="0">
    <w:nsid w:val="01EE4422"/>
    <w:multiLevelType w:val="hybridMultilevel"/>
    <w:tmpl w:val="851E59DA"/>
    <w:lvl w:ilvl="0" w:tplc="8CB09D20">
      <w:start w:val="1"/>
      <w:numFmt w:val="bullet"/>
      <w:pStyle w:val="BulletedList"/>
      <w:lvlText w:val=""/>
      <w:lvlJc w:val="left"/>
      <w:pPr>
        <w:tabs>
          <w:tab w:val="num" w:pos="1309"/>
        </w:tabs>
        <w:ind w:left="1309" w:hanging="600"/>
      </w:pPr>
      <w:rPr>
        <w:rFonts w:ascii="Symbol" w:hAnsi="Symbol" w:hint="default"/>
        <w:color w:val="auto"/>
        <w:sz w:val="22"/>
      </w:rPr>
    </w:lvl>
    <w:lvl w:ilvl="1" w:tplc="62E67342">
      <w:start w:val="1"/>
      <w:numFmt w:val="decimal"/>
      <w:lvlText w:val="%2."/>
      <w:lvlJc w:val="left"/>
      <w:pPr>
        <w:tabs>
          <w:tab w:val="num" w:pos="1392"/>
        </w:tabs>
        <w:ind w:left="1392" w:hanging="360"/>
      </w:pPr>
    </w:lvl>
    <w:lvl w:ilvl="2" w:tplc="13C85E0C">
      <w:start w:val="1"/>
      <w:numFmt w:val="decimal"/>
      <w:lvlText w:val="%3."/>
      <w:lvlJc w:val="left"/>
      <w:pPr>
        <w:tabs>
          <w:tab w:val="num" w:pos="2112"/>
        </w:tabs>
        <w:ind w:left="2112" w:hanging="360"/>
      </w:pPr>
    </w:lvl>
    <w:lvl w:ilvl="3" w:tplc="80D613CC">
      <w:start w:val="1"/>
      <w:numFmt w:val="decimal"/>
      <w:lvlText w:val="%4."/>
      <w:lvlJc w:val="left"/>
      <w:pPr>
        <w:tabs>
          <w:tab w:val="num" w:pos="2832"/>
        </w:tabs>
        <w:ind w:left="2832" w:hanging="360"/>
      </w:pPr>
    </w:lvl>
    <w:lvl w:ilvl="4" w:tplc="0150AE0A">
      <w:start w:val="1"/>
      <w:numFmt w:val="decimal"/>
      <w:lvlText w:val="%5."/>
      <w:lvlJc w:val="left"/>
      <w:pPr>
        <w:tabs>
          <w:tab w:val="num" w:pos="3552"/>
        </w:tabs>
        <w:ind w:left="3552" w:hanging="360"/>
      </w:pPr>
    </w:lvl>
    <w:lvl w:ilvl="5" w:tplc="2B7C8E68">
      <w:start w:val="1"/>
      <w:numFmt w:val="decimal"/>
      <w:lvlText w:val="%6."/>
      <w:lvlJc w:val="left"/>
      <w:pPr>
        <w:tabs>
          <w:tab w:val="num" w:pos="4272"/>
        </w:tabs>
        <w:ind w:left="4272" w:hanging="360"/>
      </w:pPr>
    </w:lvl>
    <w:lvl w:ilvl="6" w:tplc="A2B8EAAC">
      <w:start w:val="1"/>
      <w:numFmt w:val="decimal"/>
      <w:lvlText w:val="%7."/>
      <w:lvlJc w:val="left"/>
      <w:pPr>
        <w:tabs>
          <w:tab w:val="num" w:pos="4992"/>
        </w:tabs>
        <w:ind w:left="4992" w:hanging="360"/>
      </w:pPr>
    </w:lvl>
    <w:lvl w:ilvl="7" w:tplc="5BBA73A8">
      <w:start w:val="1"/>
      <w:numFmt w:val="decimal"/>
      <w:lvlText w:val="%8."/>
      <w:lvlJc w:val="left"/>
      <w:pPr>
        <w:tabs>
          <w:tab w:val="num" w:pos="5712"/>
        </w:tabs>
        <w:ind w:left="5712" w:hanging="360"/>
      </w:pPr>
    </w:lvl>
    <w:lvl w:ilvl="8" w:tplc="520A9E9C">
      <w:start w:val="1"/>
      <w:numFmt w:val="decimal"/>
      <w:lvlText w:val="%9."/>
      <w:lvlJc w:val="left"/>
      <w:pPr>
        <w:tabs>
          <w:tab w:val="num" w:pos="6432"/>
        </w:tabs>
        <w:ind w:left="6432" w:hanging="360"/>
      </w:pPr>
    </w:lvl>
  </w:abstractNum>
  <w:abstractNum w:abstractNumId="23" w15:restartNumberingAfterBreak="0">
    <w:nsid w:val="026B7048"/>
    <w:multiLevelType w:val="multilevel"/>
    <w:tmpl w:val="B5480910"/>
    <w:styleLink w:val="WWNum13"/>
    <w:lvl w:ilvl="0">
      <w:start w:val="1"/>
      <w:numFmt w:val="decimal"/>
      <w:lvlText w:val="%1."/>
      <w:lvlJc w:val="left"/>
      <w:pPr>
        <w:ind w:left="786" w:hanging="360"/>
      </w:pPr>
      <w:rPr>
        <w:b w:val="0"/>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4" w15:restartNumberingAfterBreak="0">
    <w:nsid w:val="02B45868"/>
    <w:multiLevelType w:val="hybridMultilevel"/>
    <w:tmpl w:val="9A448FB2"/>
    <w:lvl w:ilvl="0" w:tplc="04150001">
      <w:start w:val="1"/>
      <w:numFmt w:val="bullet"/>
      <w:lvlText w:val=""/>
      <w:lvlJc w:val="left"/>
      <w:pPr>
        <w:ind w:left="1776" w:hanging="360"/>
      </w:pPr>
      <w:rPr>
        <w:rFonts w:ascii="Symbol" w:hAnsi="Symbol" w:hint="default"/>
      </w:rPr>
    </w:lvl>
    <w:lvl w:ilvl="1" w:tplc="04150003" w:tentative="1">
      <w:start w:val="1"/>
      <w:numFmt w:val="bullet"/>
      <w:lvlText w:val="o"/>
      <w:lvlJc w:val="left"/>
      <w:pPr>
        <w:ind w:left="2496" w:hanging="360"/>
      </w:pPr>
      <w:rPr>
        <w:rFonts w:ascii="Courier New" w:hAnsi="Courier New" w:cs="Courier New" w:hint="default"/>
      </w:rPr>
    </w:lvl>
    <w:lvl w:ilvl="2" w:tplc="04150005" w:tentative="1">
      <w:start w:val="1"/>
      <w:numFmt w:val="bullet"/>
      <w:lvlText w:val=""/>
      <w:lvlJc w:val="left"/>
      <w:pPr>
        <w:ind w:left="3216" w:hanging="360"/>
      </w:pPr>
      <w:rPr>
        <w:rFonts w:ascii="Wingdings" w:hAnsi="Wingdings" w:hint="default"/>
      </w:rPr>
    </w:lvl>
    <w:lvl w:ilvl="3" w:tplc="04150001" w:tentative="1">
      <w:start w:val="1"/>
      <w:numFmt w:val="bullet"/>
      <w:lvlText w:val=""/>
      <w:lvlJc w:val="left"/>
      <w:pPr>
        <w:ind w:left="3936" w:hanging="360"/>
      </w:pPr>
      <w:rPr>
        <w:rFonts w:ascii="Symbol" w:hAnsi="Symbol" w:hint="default"/>
      </w:rPr>
    </w:lvl>
    <w:lvl w:ilvl="4" w:tplc="04150003" w:tentative="1">
      <w:start w:val="1"/>
      <w:numFmt w:val="bullet"/>
      <w:lvlText w:val="o"/>
      <w:lvlJc w:val="left"/>
      <w:pPr>
        <w:ind w:left="4656" w:hanging="360"/>
      </w:pPr>
      <w:rPr>
        <w:rFonts w:ascii="Courier New" w:hAnsi="Courier New" w:cs="Courier New" w:hint="default"/>
      </w:rPr>
    </w:lvl>
    <w:lvl w:ilvl="5" w:tplc="04150005" w:tentative="1">
      <w:start w:val="1"/>
      <w:numFmt w:val="bullet"/>
      <w:lvlText w:val=""/>
      <w:lvlJc w:val="left"/>
      <w:pPr>
        <w:ind w:left="5376" w:hanging="360"/>
      </w:pPr>
      <w:rPr>
        <w:rFonts w:ascii="Wingdings" w:hAnsi="Wingdings" w:hint="default"/>
      </w:rPr>
    </w:lvl>
    <w:lvl w:ilvl="6" w:tplc="04150001" w:tentative="1">
      <w:start w:val="1"/>
      <w:numFmt w:val="bullet"/>
      <w:lvlText w:val=""/>
      <w:lvlJc w:val="left"/>
      <w:pPr>
        <w:ind w:left="6096" w:hanging="360"/>
      </w:pPr>
      <w:rPr>
        <w:rFonts w:ascii="Symbol" w:hAnsi="Symbol" w:hint="default"/>
      </w:rPr>
    </w:lvl>
    <w:lvl w:ilvl="7" w:tplc="04150003" w:tentative="1">
      <w:start w:val="1"/>
      <w:numFmt w:val="bullet"/>
      <w:lvlText w:val="o"/>
      <w:lvlJc w:val="left"/>
      <w:pPr>
        <w:ind w:left="6816" w:hanging="360"/>
      </w:pPr>
      <w:rPr>
        <w:rFonts w:ascii="Courier New" w:hAnsi="Courier New" w:cs="Courier New" w:hint="default"/>
      </w:rPr>
    </w:lvl>
    <w:lvl w:ilvl="8" w:tplc="04150005" w:tentative="1">
      <w:start w:val="1"/>
      <w:numFmt w:val="bullet"/>
      <w:lvlText w:val=""/>
      <w:lvlJc w:val="left"/>
      <w:pPr>
        <w:ind w:left="7536" w:hanging="360"/>
      </w:pPr>
      <w:rPr>
        <w:rFonts w:ascii="Wingdings" w:hAnsi="Wingdings" w:hint="default"/>
      </w:rPr>
    </w:lvl>
  </w:abstractNum>
  <w:abstractNum w:abstractNumId="25" w15:restartNumberingAfterBreak="0">
    <w:nsid w:val="03020E6B"/>
    <w:multiLevelType w:val="hybridMultilevel"/>
    <w:tmpl w:val="FE00D0DC"/>
    <w:lvl w:ilvl="0" w:tplc="19E0184C">
      <w:start w:val="1"/>
      <w:numFmt w:val="decimal"/>
      <w:lvlText w:val="%1."/>
      <w:lvlJc w:val="left"/>
      <w:pPr>
        <w:ind w:left="720" w:hanging="360"/>
      </w:pPr>
      <w:rPr>
        <w:rFonts w:hint="default"/>
      </w:rPr>
    </w:lvl>
    <w:lvl w:ilvl="1" w:tplc="D9B0C2EA">
      <w:start w:val="1"/>
      <w:numFmt w:val="lowerLetter"/>
      <w:lvlText w:val="%2)"/>
      <w:lvlJc w:val="left"/>
      <w:pPr>
        <w:ind w:left="1440" w:hanging="360"/>
      </w:pPr>
      <w:rPr>
        <w:rFonts w:hint="default"/>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03A45FCD"/>
    <w:multiLevelType w:val="multilevel"/>
    <w:tmpl w:val="F27AF8D2"/>
    <w:lvl w:ilvl="0">
      <w:start w:val="14"/>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7" w15:restartNumberingAfterBreak="0">
    <w:nsid w:val="04EE3D10"/>
    <w:multiLevelType w:val="hybridMultilevel"/>
    <w:tmpl w:val="2B1A02C2"/>
    <w:lvl w:ilvl="0" w:tplc="0415000F">
      <w:start w:val="1"/>
      <w:numFmt w:val="decimal"/>
      <w:lvlText w:val="%1."/>
      <w:lvlJc w:val="left"/>
      <w:pPr>
        <w:ind w:left="360" w:hanging="360"/>
      </w:pPr>
    </w:lvl>
    <w:lvl w:ilvl="1" w:tplc="9F680244">
      <w:start w:val="1"/>
      <w:numFmt w:val="lowerLetter"/>
      <w:lvlText w:val="%2."/>
      <w:lvlJc w:val="left"/>
      <w:pPr>
        <w:ind w:left="1080" w:hanging="360"/>
      </w:pPr>
      <w:rPr>
        <w:rFonts w:hint="default"/>
      </w:rPr>
    </w:lvl>
    <w:lvl w:ilvl="2" w:tplc="0415001B">
      <w:start w:val="1"/>
      <w:numFmt w:val="lowerRoman"/>
      <w:lvlText w:val="%3."/>
      <w:lvlJc w:val="right"/>
      <w:pPr>
        <w:ind w:left="1800" w:hanging="180"/>
      </w:pPr>
    </w:lvl>
    <w:lvl w:ilvl="3" w:tplc="280CB25E">
      <w:start w:val="1"/>
      <w:numFmt w:val="upperRoman"/>
      <w:lvlText w:val="%4."/>
      <w:lvlJc w:val="left"/>
      <w:pPr>
        <w:ind w:left="2880" w:hanging="720"/>
      </w:pPr>
      <w:rPr>
        <w:rFonts w:hint="default"/>
      </w:r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8" w15:restartNumberingAfterBreak="0">
    <w:nsid w:val="057C0D8B"/>
    <w:multiLevelType w:val="multilevel"/>
    <w:tmpl w:val="60061980"/>
    <w:lvl w:ilvl="0">
      <w:start w:val="1"/>
      <w:numFmt w:val="decimal"/>
      <w:lvlText w:val="%1."/>
      <w:lvlJc w:val="left"/>
      <w:pPr>
        <w:tabs>
          <w:tab w:val="num" w:pos="419"/>
        </w:tabs>
        <w:ind w:left="419" w:hanging="419"/>
      </w:pPr>
      <w:rPr>
        <w:rFonts w:ascii="Tahoma" w:eastAsia="Calibri" w:hAnsi="Tahoma" w:cs="Tahoma"/>
      </w:rPr>
    </w:lvl>
    <w:lvl w:ilvl="1">
      <w:start w:val="1"/>
      <w:numFmt w:val="lowerLetter"/>
      <w:lvlText w:val="%2)"/>
      <w:lvlJc w:val="left"/>
      <w:pPr>
        <w:tabs>
          <w:tab w:val="num" w:pos="1004"/>
        </w:tabs>
        <w:ind w:left="1004" w:hanging="720"/>
      </w:pPr>
      <w:rPr>
        <w:sz w:val="20"/>
        <w:szCs w:val="20"/>
      </w:rPr>
    </w:lvl>
    <w:lvl w:ilvl="2">
      <w:start w:val="1"/>
      <w:numFmt w:val="lowerLetter"/>
      <w:lvlText w:val="%3."/>
      <w:lvlJc w:val="left"/>
      <w:pPr>
        <w:tabs>
          <w:tab w:val="num" w:pos="2130"/>
        </w:tabs>
        <w:ind w:left="2130" w:hanging="720"/>
      </w:pPr>
      <w:rPr>
        <w:rFonts w:ascii="Arial" w:eastAsia="Times New Roman" w:hAnsi="Arial" w:cs="Arial"/>
      </w:rPr>
    </w:lvl>
    <w:lvl w:ilvl="3">
      <w:start w:val="1"/>
      <w:numFmt w:val="decimal"/>
      <w:lvlText w:val="%1.%2.%3.%4."/>
      <w:lvlJc w:val="left"/>
      <w:pPr>
        <w:tabs>
          <w:tab w:val="num" w:pos="3195"/>
        </w:tabs>
        <w:ind w:left="3195" w:hanging="1080"/>
      </w:pPr>
      <w:rPr>
        <w:rFonts w:cs="Times New Roman" w:hint="default"/>
      </w:rPr>
    </w:lvl>
    <w:lvl w:ilvl="4">
      <w:start w:val="1"/>
      <w:numFmt w:val="decimal"/>
      <w:lvlText w:val="%1.%2.%3.%4.%5."/>
      <w:lvlJc w:val="left"/>
      <w:pPr>
        <w:tabs>
          <w:tab w:val="num" w:pos="3900"/>
        </w:tabs>
        <w:ind w:left="3900" w:hanging="1080"/>
      </w:pPr>
      <w:rPr>
        <w:rFonts w:cs="Times New Roman" w:hint="default"/>
      </w:rPr>
    </w:lvl>
    <w:lvl w:ilvl="5">
      <w:start w:val="1"/>
      <w:numFmt w:val="decimal"/>
      <w:lvlText w:val="%1.%2.%3.%4.%5.%6."/>
      <w:lvlJc w:val="left"/>
      <w:pPr>
        <w:tabs>
          <w:tab w:val="num" w:pos="4965"/>
        </w:tabs>
        <w:ind w:left="4965" w:hanging="1440"/>
      </w:pPr>
      <w:rPr>
        <w:rFonts w:cs="Times New Roman" w:hint="default"/>
      </w:rPr>
    </w:lvl>
    <w:lvl w:ilvl="6">
      <w:start w:val="1"/>
      <w:numFmt w:val="decimal"/>
      <w:lvlText w:val="%1.%2.%3.%4.%5.%6.%7."/>
      <w:lvlJc w:val="left"/>
      <w:pPr>
        <w:tabs>
          <w:tab w:val="num" w:pos="5670"/>
        </w:tabs>
        <w:ind w:left="5670" w:hanging="1440"/>
      </w:pPr>
      <w:rPr>
        <w:rFonts w:cs="Times New Roman" w:hint="default"/>
      </w:rPr>
    </w:lvl>
    <w:lvl w:ilvl="7">
      <w:start w:val="1"/>
      <w:numFmt w:val="decimal"/>
      <w:lvlText w:val="%1.%2.%3.%4.%5.%6.%7.%8."/>
      <w:lvlJc w:val="left"/>
      <w:pPr>
        <w:tabs>
          <w:tab w:val="num" w:pos="6735"/>
        </w:tabs>
        <w:ind w:left="6735" w:hanging="1800"/>
      </w:pPr>
      <w:rPr>
        <w:rFonts w:cs="Times New Roman" w:hint="default"/>
      </w:rPr>
    </w:lvl>
    <w:lvl w:ilvl="8">
      <w:start w:val="1"/>
      <w:numFmt w:val="decimal"/>
      <w:lvlText w:val="%1.%2.%3.%4.%5.%6.%7.%8.%9."/>
      <w:lvlJc w:val="left"/>
      <w:pPr>
        <w:tabs>
          <w:tab w:val="num" w:pos="7800"/>
        </w:tabs>
        <w:ind w:left="7800" w:hanging="2160"/>
      </w:pPr>
      <w:rPr>
        <w:rFonts w:cs="Times New Roman" w:hint="default"/>
      </w:rPr>
    </w:lvl>
  </w:abstractNum>
  <w:abstractNum w:abstractNumId="29" w15:restartNumberingAfterBreak="0">
    <w:nsid w:val="0642328D"/>
    <w:multiLevelType w:val="hybridMultilevel"/>
    <w:tmpl w:val="7A964E92"/>
    <w:lvl w:ilvl="0" w:tplc="8DAA5E88">
      <w:start w:val="2"/>
      <w:numFmt w:val="decimal"/>
      <w:lvlText w:val="%1."/>
      <w:lvlJc w:val="left"/>
      <w:pPr>
        <w:ind w:left="360" w:hanging="360"/>
      </w:pPr>
      <w:rPr>
        <w:rFonts w:hint="default"/>
      </w:rPr>
    </w:lvl>
    <w:lvl w:ilvl="1" w:tplc="04150019">
      <w:start w:val="1"/>
      <w:numFmt w:val="lowerLetter"/>
      <w:lvlText w:val="%2."/>
      <w:lvlJc w:val="left"/>
      <w:pPr>
        <w:ind w:left="-1260" w:hanging="360"/>
      </w:pPr>
    </w:lvl>
    <w:lvl w:ilvl="2" w:tplc="0415001B" w:tentative="1">
      <w:start w:val="1"/>
      <w:numFmt w:val="lowerRoman"/>
      <w:lvlText w:val="%3."/>
      <w:lvlJc w:val="right"/>
      <w:pPr>
        <w:ind w:left="-540" w:hanging="180"/>
      </w:pPr>
    </w:lvl>
    <w:lvl w:ilvl="3" w:tplc="0415000F" w:tentative="1">
      <w:start w:val="1"/>
      <w:numFmt w:val="decimal"/>
      <w:lvlText w:val="%4."/>
      <w:lvlJc w:val="left"/>
      <w:pPr>
        <w:ind w:left="180" w:hanging="360"/>
      </w:pPr>
    </w:lvl>
    <w:lvl w:ilvl="4" w:tplc="04150019" w:tentative="1">
      <w:start w:val="1"/>
      <w:numFmt w:val="lowerLetter"/>
      <w:lvlText w:val="%5."/>
      <w:lvlJc w:val="left"/>
      <w:pPr>
        <w:ind w:left="900" w:hanging="360"/>
      </w:pPr>
    </w:lvl>
    <w:lvl w:ilvl="5" w:tplc="0415001B" w:tentative="1">
      <w:start w:val="1"/>
      <w:numFmt w:val="lowerRoman"/>
      <w:lvlText w:val="%6."/>
      <w:lvlJc w:val="right"/>
      <w:pPr>
        <w:ind w:left="1620" w:hanging="180"/>
      </w:pPr>
    </w:lvl>
    <w:lvl w:ilvl="6" w:tplc="0415000F" w:tentative="1">
      <w:start w:val="1"/>
      <w:numFmt w:val="decimal"/>
      <w:lvlText w:val="%7."/>
      <w:lvlJc w:val="left"/>
      <w:pPr>
        <w:ind w:left="2340" w:hanging="360"/>
      </w:pPr>
    </w:lvl>
    <w:lvl w:ilvl="7" w:tplc="04150019" w:tentative="1">
      <w:start w:val="1"/>
      <w:numFmt w:val="lowerLetter"/>
      <w:lvlText w:val="%8."/>
      <w:lvlJc w:val="left"/>
      <w:pPr>
        <w:ind w:left="3060" w:hanging="360"/>
      </w:pPr>
    </w:lvl>
    <w:lvl w:ilvl="8" w:tplc="0415001B" w:tentative="1">
      <w:start w:val="1"/>
      <w:numFmt w:val="lowerRoman"/>
      <w:lvlText w:val="%9."/>
      <w:lvlJc w:val="right"/>
      <w:pPr>
        <w:ind w:left="3780" w:hanging="180"/>
      </w:pPr>
    </w:lvl>
  </w:abstractNum>
  <w:abstractNum w:abstractNumId="30" w15:restartNumberingAfterBreak="0">
    <w:nsid w:val="07493513"/>
    <w:multiLevelType w:val="hybridMultilevel"/>
    <w:tmpl w:val="9D3A2C76"/>
    <w:styleLink w:val="Zaimportowanystyl1"/>
    <w:lvl w:ilvl="0" w:tplc="29563FDC">
      <w:start w:val="1"/>
      <w:numFmt w:val="decimal"/>
      <w:lvlText w:val="%1."/>
      <w:lvlJc w:val="left"/>
      <w:pPr>
        <w:ind w:left="498" w:hanging="498"/>
      </w:pPr>
      <w:rPr>
        <w:rFonts w:ascii="Calibri" w:eastAsia="Calibri" w:hAnsi="Calibri" w:cs="Calibri"/>
        <w:b/>
        <w:bCs/>
        <w:i w:val="0"/>
        <w:iCs w:val="0"/>
        <w:caps w:val="0"/>
        <w:smallCaps w:val="0"/>
        <w:strike w:val="0"/>
        <w:dstrike w:val="0"/>
        <w:outline w:val="0"/>
        <w:emboss w:val="0"/>
        <w:imprint w:val="0"/>
        <w:spacing w:val="0"/>
        <w:w w:val="100"/>
        <w:kern w:val="0"/>
        <w:position w:val="0"/>
        <w:highlight w:val="none"/>
        <w:vertAlign w:val="baseline"/>
      </w:rPr>
    </w:lvl>
    <w:lvl w:ilvl="1" w:tplc="4A204420">
      <w:start w:val="1"/>
      <w:numFmt w:val="lowerLetter"/>
      <w:lvlText w:val="%2)"/>
      <w:lvlJc w:val="left"/>
      <w:pPr>
        <w:ind w:left="108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2" w:tplc="D3FC26F8">
      <w:start w:val="1"/>
      <w:numFmt w:val="lowerRoman"/>
      <w:lvlText w:val="%3."/>
      <w:lvlJc w:val="left"/>
      <w:pPr>
        <w:ind w:left="1800" w:hanging="325"/>
      </w:pPr>
      <w:rPr>
        <w:rFonts w:hAnsi="Arial Unicode MS"/>
        <w:b/>
        <w:bCs/>
        <w:caps w:val="0"/>
        <w:smallCaps w:val="0"/>
        <w:strike w:val="0"/>
        <w:dstrike w:val="0"/>
        <w:outline w:val="0"/>
        <w:emboss w:val="0"/>
        <w:imprint w:val="0"/>
        <w:spacing w:val="0"/>
        <w:w w:val="100"/>
        <w:kern w:val="0"/>
        <w:position w:val="0"/>
        <w:highlight w:val="none"/>
        <w:vertAlign w:val="baseline"/>
      </w:rPr>
    </w:lvl>
    <w:lvl w:ilvl="3" w:tplc="6C70782C">
      <w:start w:val="1"/>
      <w:numFmt w:val="decimal"/>
      <w:lvlText w:val="%4."/>
      <w:lvlJc w:val="left"/>
      <w:pPr>
        <w:ind w:left="252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4" w:tplc="B10EF4E0">
      <w:start w:val="1"/>
      <w:numFmt w:val="lowerLetter"/>
      <w:lvlText w:val="%5."/>
      <w:lvlJc w:val="left"/>
      <w:pPr>
        <w:ind w:left="324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5" w:tplc="DBFC0BAE">
      <w:start w:val="1"/>
      <w:numFmt w:val="lowerRoman"/>
      <w:lvlText w:val="%6."/>
      <w:lvlJc w:val="left"/>
      <w:pPr>
        <w:ind w:left="3960" w:hanging="325"/>
      </w:pPr>
      <w:rPr>
        <w:rFonts w:hAnsi="Arial Unicode MS"/>
        <w:b/>
        <w:bCs/>
        <w:caps w:val="0"/>
        <w:smallCaps w:val="0"/>
        <w:strike w:val="0"/>
        <w:dstrike w:val="0"/>
        <w:outline w:val="0"/>
        <w:emboss w:val="0"/>
        <w:imprint w:val="0"/>
        <w:spacing w:val="0"/>
        <w:w w:val="100"/>
        <w:kern w:val="0"/>
        <w:position w:val="0"/>
        <w:highlight w:val="none"/>
        <w:vertAlign w:val="baseline"/>
      </w:rPr>
    </w:lvl>
    <w:lvl w:ilvl="6" w:tplc="8A0C96D6">
      <w:start w:val="1"/>
      <w:numFmt w:val="decimal"/>
      <w:lvlText w:val="%7."/>
      <w:lvlJc w:val="left"/>
      <w:pPr>
        <w:ind w:left="468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7" w:tplc="008EAB62">
      <w:start w:val="1"/>
      <w:numFmt w:val="lowerLetter"/>
      <w:lvlText w:val="%8."/>
      <w:lvlJc w:val="left"/>
      <w:pPr>
        <w:ind w:left="540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8" w:tplc="3CB678A6">
      <w:start w:val="1"/>
      <w:numFmt w:val="lowerRoman"/>
      <w:lvlText w:val="%9."/>
      <w:lvlJc w:val="left"/>
      <w:pPr>
        <w:ind w:left="6120" w:hanging="325"/>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31" w15:restartNumberingAfterBreak="0">
    <w:nsid w:val="07DA6F85"/>
    <w:multiLevelType w:val="hybridMultilevel"/>
    <w:tmpl w:val="01DA51CE"/>
    <w:lvl w:ilvl="0" w:tplc="0990125E">
      <w:start w:val="1"/>
      <w:numFmt w:val="bullet"/>
      <w:lvlText w:val=""/>
      <w:lvlJc w:val="left"/>
      <w:pPr>
        <w:ind w:left="3960" w:hanging="360"/>
      </w:pPr>
      <w:rPr>
        <w:rFonts w:ascii="Symbol" w:hAnsi="Symbol" w:hint="default"/>
        <w:color w:val="auto"/>
      </w:rPr>
    </w:lvl>
    <w:lvl w:ilvl="1" w:tplc="04150003" w:tentative="1">
      <w:start w:val="1"/>
      <w:numFmt w:val="bullet"/>
      <w:lvlText w:val="o"/>
      <w:lvlJc w:val="left"/>
      <w:pPr>
        <w:ind w:left="4680" w:hanging="360"/>
      </w:pPr>
      <w:rPr>
        <w:rFonts w:ascii="Courier New" w:hAnsi="Courier New" w:cs="Courier New" w:hint="default"/>
      </w:rPr>
    </w:lvl>
    <w:lvl w:ilvl="2" w:tplc="04150005" w:tentative="1">
      <w:start w:val="1"/>
      <w:numFmt w:val="bullet"/>
      <w:lvlText w:val=""/>
      <w:lvlJc w:val="left"/>
      <w:pPr>
        <w:ind w:left="5400" w:hanging="360"/>
      </w:pPr>
      <w:rPr>
        <w:rFonts w:ascii="Wingdings" w:hAnsi="Wingdings" w:hint="default"/>
      </w:rPr>
    </w:lvl>
    <w:lvl w:ilvl="3" w:tplc="04150001" w:tentative="1">
      <w:start w:val="1"/>
      <w:numFmt w:val="bullet"/>
      <w:lvlText w:val=""/>
      <w:lvlJc w:val="left"/>
      <w:pPr>
        <w:ind w:left="6120" w:hanging="360"/>
      </w:pPr>
      <w:rPr>
        <w:rFonts w:ascii="Symbol" w:hAnsi="Symbol" w:hint="default"/>
      </w:rPr>
    </w:lvl>
    <w:lvl w:ilvl="4" w:tplc="04150003" w:tentative="1">
      <w:start w:val="1"/>
      <w:numFmt w:val="bullet"/>
      <w:lvlText w:val="o"/>
      <w:lvlJc w:val="left"/>
      <w:pPr>
        <w:ind w:left="6840" w:hanging="360"/>
      </w:pPr>
      <w:rPr>
        <w:rFonts w:ascii="Courier New" w:hAnsi="Courier New" w:cs="Courier New" w:hint="default"/>
      </w:rPr>
    </w:lvl>
    <w:lvl w:ilvl="5" w:tplc="04150005" w:tentative="1">
      <w:start w:val="1"/>
      <w:numFmt w:val="bullet"/>
      <w:lvlText w:val=""/>
      <w:lvlJc w:val="left"/>
      <w:pPr>
        <w:ind w:left="7560" w:hanging="360"/>
      </w:pPr>
      <w:rPr>
        <w:rFonts w:ascii="Wingdings" w:hAnsi="Wingdings" w:hint="default"/>
      </w:rPr>
    </w:lvl>
    <w:lvl w:ilvl="6" w:tplc="04150001" w:tentative="1">
      <w:start w:val="1"/>
      <w:numFmt w:val="bullet"/>
      <w:lvlText w:val=""/>
      <w:lvlJc w:val="left"/>
      <w:pPr>
        <w:ind w:left="8280" w:hanging="360"/>
      </w:pPr>
      <w:rPr>
        <w:rFonts w:ascii="Symbol" w:hAnsi="Symbol" w:hint="default"/>
      </w:rPr>
    </w:lvl>
    <w:lvl w:ilvl="7" w:tplc="04150003" w:tentative="1">
      <w:start w:val="1"/>
      <w:numFmt w:val="bullet"/>
      <w:lvlText w:val="o"/>
      <w:lvlJc w:val="left"/>
      <w:pPr>
        <w:ind w:left="9000" w:hanging="360"/>
      </w:pPr>
      <w:rPr>
        <w:rFonts w:ascii="Courier New" w:hAnsi="Courier New" w:cs="Courier New" w:hint="default"/>
      </w:rPr>
    </w:lvl>
    <w:lvl w:ilvl="8" w:tplc="04150005" w:tentative="1">
      <w:start w:val="1"/>
      <w:numFmt w:val="bullet"/>
      <w:lvlText w:val=""/>
      <w:lvlJc w:val="left"/>
      <w:pPr>
        <w:ind w:left="9720" w:hanging="360"/>
      </w:pPr>
      <w:rPr>
        <w:rFonts w:ascii="Wingdings" w:hAnsi="Wingdings" w:hint="default"/>
      </w:rPr>
    </w:lvl>
  </w:abstractNum>
  <w:abstractNum w:abstractNumId="32" w15:restartNumberingAfterBreak="0">
    <w:nsid w:val="088E6C4C"/>
    <w:multiLevelType w:val="singleLevel"/>
    <w:tmpl w:val="0BBC7450"/>
    <w:lvl w:ilvl="0">
      <w:start w:val="1"/>
      <w:numFmt w:val="decimal"/>
      <w:lvlText w:val="%1."/>
      <w:lvlJc w:val="left"/>
      <w:pPr>
        <w:tabs>
          <w:tab w:val="num" w:pos="360"/>
        </w:tabs>
        <w:ind w:left="360" w:hanging="360"/>
      </w:pPr>
      <w:rPr>
        <w:rFonts w:ascii="Calibri" w:hAnsi="Calibri" w:cs="Times New Roman" w:hint="default"/>
      </w:rPr>
    </w:lvl>
  </w:abstractNum>
  <w:abstractNum w:abstractNumId="33" w15:restartNumberingAfterBreak="0">
    <w:nsid w:val="09070FF6"/>
    <w:multiLevelType w:val="hybridMultilevel"/>
    <w:tmpl w:val="218C6912"/>
    <w:lvl w:ilvl="0" w:tplc="0415000F">
      <w:start w:val="1"/>
      <w:numFmt w:val="decimal"/>
      <w:lvlText w:val="%1."/>
      <w:lvlJc w:val="left"/>
      <w:pPr>
        <w:ind w:left="493" w:hanging="360"/>
      </w:pPr>
    </w:lvl>
    <w:lvl w:ilvl="1" w:tplc="04150019" w:tentative="1">
      <w:start w:val="1"/>
      <w:numFmt w:val="lowerLetter"/>
      <w:lvlText w:val="%2."/>
      <w:lvlJc w:val="left"/>
      <w:pPr>
        <w:ind w:left="1213" w:hanging="360"/>
      </w:pPr>
    </w:lvl>
    <w:lvl w:ilvl="2" w:tplc="0415001B" w:tentative="1">
      <w:start w:val="1"/>
      <w:numFmt w:val="lowerRoman"/>
      <w:lvlText w:val="%3."/>
      <w:lvlJc w:val="right"/>
      <w:pPr>
        <w:ind w:left="1933" w:hanging="180"/>
      </w:pPr>
    </w:lvl>
    <w:lvl w:ilvl="3" w:tplc="0415000F" w:tentative="1">
      <w:start w:val="1"/>
      <w:numFmt w:val="decimal"/>
      <w:lvlText w:val="%4."/>
      <w:lvlJc w:val="left"/>
      <w:pPr>
        <w:ind w:left="2653" w:hanging="360"/>
      </w:pPr>
    </w:lvl>
    <w:lvl w:ilvl="4" w:tplc="04150019" w:tentative="1">
      <w:start w:val="1"/>
      <w:numFmt w:val="lowerLetter"/>
      <w:lvlText w:val="%5."/>
      <w:lvlJc w:val="left"/>
      <w:pPr>
        <w:ind w:left="3373" w:hanging="360"/>
      </w:pPr>
    </w:lvl>
    <w:lvl w:ilvl="5" w:tplc="0415001B" w:tentative="1">
      <w:start w:val="1"/>
      <w:numFmt w:val="lowerRoman"/>
      <w:lvlText w:val="%6."/>
      <w:lvlJc w:val="right"/>
      <w:pPr>
        <w:ind w:left="4093" w:hanging="180"/>
      </w:pPr>
    </w:lvl>
    <w:lvl w:ilvl="6" w:tplc="0415000F" w:tentative="1">
      <w:start w:val="1"/>
      <w:numFmt w:val="decimal"/>
      <w:lvlText w:val="%7."/>
      <w:lvlJc w:val="left"/>
      <w:pPr>
        <w:ind w:left="4813" w:hanging="360"/>
      </w:pPr>
    </w:lvl>
    <w:lvl w:ilvl="7" w:tplc="04150019" w:tentative="1">
      <w:start w:val="1"/>
      <w:numFmt w:val="lowerLetter"/>
      <w:lvlText w:val="%8."/>
      <w:lvlJc w:val="left"/>
      <w:pPr>
        <w:ind w:left="5533" w:hanging="360"/>
      </w:pPr>
    </w:lvl>
    <w:lvl w:ilvl="8" w:tplc="0415001B" w:tentative="1">
      <w:start w:val="1"/>
      <w:numFmt w:val="lowerRoman"/>
      <w:lvlText w:val="%9."/>
      <w:lvlJc w:val="right"/>
      <w:pPr>
        <w:ind w:left="6253" w:hanging="180"/>
      </w:pPr>
    </w:lvl>
  </w:abstractNum>
  <w:abstractNum w:abstractNumId="34" w15:restartNumberingAfterBreak="0">
    <w:nsid w:val="09CA49AF"/>
    <w:multiLevelType w:val="hybridMultilevel"/>
    <w:tmpl w:val="24703A3A"/>
    <w:lvl w:ilvl="0" w:tplc="04150001">
      <w:start w:val="1"/>
      <w:numFmt w:val="bullet"/>
      <w:lvlText w:val=""/>
      <w:lvlJc w:val="left"/>
      <w:pPr>
        <w:ind w:left="808" w:hanging="360"/>
      </w:pPr>
      <w:rPr>
        <w:rFonts w:ascii="Symbol" w:hAnsi="Symbol" w:hint="default"/>
      </w:rPr>
    </w:lvl>
    <w:lvl w:ilvl="1" w:tplc="04150003">
      <w:start w:val="1"/>
      <w:numFmt w:val="bullet"/>
      <w:lvlText w:val="o"/>
      <w:lvlJc w:val="left"/>
      <w:pPr>
        <w:ind w:left="1528" w:hanging="360"/>
      </w:pPr>
      <w:rPr>
        <w:rFonts w:ascii="Courier New" w:hAnsi="Courier New" w:cs="Courier New" w:hint="default"/>
      </w:rPr>
    </w:lvl>
    <w:lvl w:ilvl="2" w:tplc="04150005">
      <w:start w:val="1"/>
      <w:numFmt w:val="bullet"/>
      <w:lvlText w:val=""/>
      <w:lvlJc w:val="left"/>
      <w:pPr>
        <w:ind w:left="2248" w:hanging="360"/>
      </w:pPr>
      <w:rPr>
        <w:rFonts w:ascii="Wingdings" w:hAnsi="Wingdings" w:hint="default"/>
      </w:rPr>
    </w:lvl>
    <w:lvl w:ilvl="3" w:tplc="04150001">
      <w:start w:val="1"/>
      <w:numFmt w:val="bullet"/>
      <w:lvlText w:val=""/>
      <w:lvlJc w:val="left"/>
      <w:pPr>
        <w:ind w:left="2968" w:hanging="360"/>
      </w:pPr>
      <w:rPr>
        <w:rFonts w:ascii="Symbol" w:hAnsi="Symbol" w:hint="default"/>
      </w:rPr>
    </w:lvl>
    <w:lvl w:ilvl="4" w:tplc="04150003">
      <w:start w:val="1"/>
      <w:numFmt w:val="bullet"/>
      <w:lvlText w:val="o"/>
      <w:lvlJc w:val="left"/>
      <w:pPr>
        <w:ind w:left="3688" w:hanging="360"/>
      </w:pPr>
      <w:rPr>
        <w:rFonts w:ascii="Courier New" w:hAnsi="Courier New" w:cs="Courier New" w:hint="default"/>
      </w:rPr>
    </w:lvl>
    <w:lvl w:ilvl="5" w:tplc="04150005">
      <w:start w:val="1"/>
      <w:numFmt w:val="bullet"/>
      <w:lvlText w:val=""/>
      <w:lvlJc w:val="left"/>
      <w:pPr>
        <w:ind w:left="4408" w:hanging="360"/>
      </w:pPr>
      <w:rPr>
        <w:rFonts w:ascii="Wingdings" w:hAnsi="Wingdings" w:hint="default"/>
      </w:rPr>
    </w:lvl>
    <w:lvl w:ilvl="6" w:tplc="04150001">
      <w:start w:val="1"/>
      <w:numFmt w:val="bullet"/>
      <w:lvlText w:val=""/>
      <w:lvlJc w:val="left"/>
      <w:pPr>
        <w:ind w:left="5128" w:hanging="360"/>
      </w:pPr>
      <w:rPr>
        <w:rFonts w:ascii="Symbol" w:hAnsi="Symbol" w:hint="default"/>
      </w:rPr>
    </w:lvl>
    <w:lvl w:ilvl="7" w:tplc="04150003">
      <w:start w:val="1"/>
      <w:numFmt w:val="bullet"/>
      <w:lvlText w:val="o"/>
      <w:lvlJc w:val="left"/>
      <w:pPr>
        <w:ind w:left="5848" w:hanging="360"/>
      </w:pPr>
      <w:rPr>
        <w:rFonts w:ascii="Courier New" w:hAnsi="Courier New" w:cs="Courier New" w:hint="default"/>
      </w:rPr>
    </w:lvl>
    <w:lvl w:ilvl="8" w:tplc="04150005">
      <w:start w:val="1"/>
      <w:numFmt w:val="bullet"/>
      <w:lvlText w:val=""/>
      <w:lvlJc w:val="left"/>
      <w:pPr>
        <w:ind w:left="6568" w:hanging="360"/>
      </w:pPr>
      <w:rPr>
        <w:rFonts w:ascii="Wingdings" w:hAnsi="Wingdings" w:hint="default"/>
      </w:rPr>
    </w:lvl>
  </w:abstractNum>
  <w:abstractNum w:abstractNumId="35" w15:restartNumberingAfterBreak="0">
    <w:nsid w:val="09EF47C9"/>
    <w:multiLevelType w:val="hybridMultilevel"/>
    <w:tmpl w:val="66C88E8E"/>
    <w:lvl w:ilvl="0" w:tplc="EC088A1E">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6" w15:restartNumberingAfterBreak="0">
    <w:nsid w:val="0A313B7A"/>
    <w:multiLevelType w:val="hybridMultilevel"/>
    <w:tmpl w:val="FBBE2BEA"/>
    <w:lvl w:ilvl="0" w:tplc="04150017">
      <w:start w:val="1"/>
      <w:numFmt w:val="lowerLetter"/>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7" w15:restartNumberingAfterBreak="0">
    <w:nsid w:val="0AEA5FC9"/>
    <w:multiLevelType w:val="multilevel"/>
    <w:tmpl w:val="E3FCE67A"/>
    <w:lvl w:ilvl="0">
      <w:start w:val="1"/>
      <w:numFmt w:val="decimal"/>
      <w:lvlText w:val="%1."/>
      <w:lvlJc w:val="left"/>
      <w:pPr>
        <w:ind w:left="360" w:hanging="360"/>
      </w:pPr>
      <w:rPr>
        <w:rFonts w:cs="Times New Roman" w:hint="default"/>
      </w:rPr>
    </w:lvl>
    <w:lvl w:ilvl="1">
      <w:start w:val="1"/>
      <w:numFmt w:val="decimal"/>
      <w:lvlText w:val="%1.%2."/>
      <w:lvlJc w:val="left"/>
      <w:pPr>
        <w:ind w:left="1440" w:hanging="720"/>
      </w:pPr>
      <w:rPr>
        <w:rFonts w:cs="Times New Roman"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4341" w:hanging="108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5040" w:hanging="1440"/>
      </w:pPr>
      <w:rPr>
        <w:rFonts w:cs="Times New Roman" w:hint="default"/>
      </w:rPr>
    </w:lvl>
    <w:lvl w:ilvl="6">
      <w:start w:val="1"/>
      <w:numFmt w:val="decimal"/>
      <w:lvlText w:val="%1.%2.%3.%4.%5.%6.%7."/>
      <w:lvlJc w:val="left"/>
      <w:pPr>
        <w:ind w:left="6120" w:hanging="1800"/>
      </w:pPr>
      <w:rPr>
        <w:rFonts w:cs="Times New Roman" w:hint="default"/>
      </w:rPr>
    </w:lvl>
    <w:lvl w:ilvl="7">
      <w:start w:val="1"/>
      <w:numFmt w:val="decimal"/>
      <w:lvlText w:val="%1.%2.%3.%4.%5.%6.%7.%8."/>
      <w:lvlJc w:val="left"/>
      <w:pPr>
        <w:ind w:left="6840" w:hanging="1800"/>
      </w:pPr>
      <w:rPr>
        <w:rFonts w:cs="Times New Roman" w:hint="default"/>
      </w:rPr>
    </w:lvl>
    <w:lvl w:ilvl="8">
      <w:start w:val="1"/>
      <w:numFmt w:val="decimal"/>
      <w:lvlText w:val="%1.%2.%3.%4.%5.%6.%7.%8.%9."/>
      <w:lvlJc w:val="left"/>
      <w:pPr>
        <w:ind w:left="7920" w:hanging="2160"/>
      </w:pPr>
      <w:rPr>
        <w:rFonts w:cs="Times New Roman" w:hint="default"/>
      </w:rPr>
    </w:lvl>
  </w:abstractNum>
  <w:abstractNum w:abstractNumId="38" w15:restartNumberingAfterBreak="0">
    <w:nsid w:val="0BB9695E"/>
    <w:multiLevelType w:val="multilevel"/>
    <w:tmpl w:val="EE12BE02"/>
    <w:styleLink w:val="Tyturozdziau"/>
    <w:lvl w:ilvl="0">
      <w:start w:val="1"/>
      <w:numFmt w:val="upperRoman"/>
      <w:lvlText w:val="%1."/>
      <w:lvlJc w:val="left"/>
      <w:pPr>
        <w:ind w:left="454" w:hanging="454"/>
      </w:pPr>
      <w:rPr>
        <w:rFonts w:ascii="Times New Roman" w:hAnsi="Times New Roman" w:hint="default"/>
        <w:sz w:val="22"/>
      </w:rPr>
    </w:lvl>
    <w:lvl w:ilvl="1">
      <w:start w:val="1"/>
      <w:numFmt w:val="decimal"/>
      <w:lvlText w:val="%2. "/>
      <w:lvlJc w:val="left"/>
      <w:pPr>
        <w:ind w:left="1021" w:hanging="661"/>
      </w:pPr>
      <w:rPr>
        <w:rFonts w:hint="default"/>
      </w:rPr>
    </w:lvl>
    <w:lvl w:ilvl="2">
      <w:start w:val="1"/>
      <w:numFmt w:val="decimal"/>
      <w:lvlText w:val="%2.%3."/>
      <w:lvlJc w:val="left"/>
      <w:pPr>
        <w:ind w:left="1928" w:hanging="907"/>
      </w:pPr>
      <w:rPr>
        <w:rFonts w:hint="default"/>
      </w:rPr>
    </w:lvl>
    <w:lvl w:ilvl="3">
      <w:start w:val="1"/>
      <w:numFmt w:val="decimal"/>
      <w:lvlText w:val="%2.%3.%4."/>
      <w:lvlJc w:val="left"/>
      <w:pPr>
        <w:tabs>
          <w:tab w:val="num" w:pos="3119"/>
        </w:tabs>
        <w:ind w:left="3119" w:hanging="1134"/>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9" w15:restartNumberingAfterBreak="0">
    <w:nsid w:val="0C0846E4"/>
    <w:multiLevelType w:val="hybridMultilevel"/>
    <w:tmpl w:val="AB68589A"/>
    <w:lvl w:ilvl="0" w:tplc="04150017">
      <w:start w:val="1"/>
      <w:numFmt w:val="lowerLetter"/>
      <w:lvlText w:val="%1)"/>
      <w:lvlJc w:val="left"/>
      <w:pPr>
        <w:ind w:left="493" w:hanging="360"/>
      </w:pPr>
    </w:lvl>
    <w:lvl w:ilvl="1" w:tplc="04150019" w:tentative="1">
      <w:start w:val="1"/>
      <w:numFmt w:val="lowerLetter"/>
      <w:lvlText w:val="%2."/>
      <w:lvlJc w:val="left"/>
      <w:pPr>
        <w:ind w:left="1213" w:hanging="360"/>
      </w:pPr>
    </w:lvl>
    <w:lvl w:ilvl="2" w:tplc="0415001B" w:tentative="1">
      <w:start w:val="1"/>
      <w:numFmt w:val="lowerRoman"/>
      <w:lvlText w:val="%3."/>
      <w:lvlJc w:val="right"/>
      <w:pPr>
        <w:ind w:left="1933" w:hanging="180"/>
      </w:pPr>
    </w:lvl>
    <w:lvl w:ilvl="3" w:tplc="0415000F" w:tentative="1">
      <w:start w:val="1"/>
      <w:numFmt w:val="decimal"/>
      <w:lvlText w:val="%4."/>
      <w:lvlJc w:val="left"/>
      <w:pPr>
        <w:ind w:left="2653" w:hanging="360"/>
      </w:pPr>
    </w:lvl>
    <w:lvl w:ilvl="4" w:tplc="04150019" w:tentative="1">
      <w:start w:val="1"/>
      <w:numFmt w:val="lowerLetter"/>
      <w:lvlText w:val="%5."/>
      <w:lvlJc w:val="left"/>
      <w:pPr>
        <w:ind w:left="3373" w:hanging="360"/>
      </w:pPr>
    </w:lvl>
    <w:lvl w:ilvl="5" w:tplc="0415001B" w:tentative="1">
      <w:start w:val="1"/>
      <w:numFmt w:val="lowerRoman"/>
      <w:lvlText w:val="%6."/>
      <w:lvlJc w:val="right"/>
      <w:pPr>
        <w:ind w:left="4093" w:hanging="180"/>
      </w:pPr>
    </w:lvl>
    <w:lvl w:ilvl="6" w:tplc="0415000F" w:tentative="1">
      <w:start w:val="1"/>
      <w:numFmt w:val="decimal"/>
      <w:lvlText w:val="%7."/>
      <w:lvlJc w:val="left"/>
      <w:pPr>
        <w:ind w:left="4813" w:hanging="360"/>
      </w:pPr>
    </w:lvl>
    <w:lvl w:ilvl="7" w:tplc="04150019" w:tentative="1">
      <w:start w:val="1"/>
      <w:numFmt w:val="lowerLetter"/>
      <w:lvlText w:val="%8."/>
      <w:lvlJc w:val="left"/>
      <w:pPr>
        <w:ind w:left="5533" w:hanging="360"/>
      </w:pPr>
    </w:lvl>
    <w:lvl w:ilvl="8" w:tplc="0415001B" w:tentative="1">
      <w:start w:val="1"/>
      <w:numFmt w:val="lowerRoman"/>
      <w:lvlText w:val="%9."/>
      <w:lvlJc w:val="right"/>
      <w:pPr>
        <w:ind w:left="6253" w:hanging="180"/>
      </w:pPr>
    </w:lvl>
  </w:abstractNum>
  <w:abstractNum w:abstractNumId="40" w15:restartNumberingAfterBreak="0">
    <w:nsid w:val="0C694410"/>
    <w:multiLevelType w:val="multilevel"/>
    <w:tmpl w:val="E5F69966"/>
    <w:lvl w:ilvl="0">
      <w:start w:val="1"/>
      <w:numFmt w:val="decimal"/>
      <w:lvlText w:val="%1."/>
      <w:lvlJc w:val="left"/>
      <w:pPr>
        <w:ind w:left="360" w:hanging="360"/>
      </w:pPr>
      <w:rPr>
        <w:rFonts w:cs="Times New Roman" w:hint="default"/>
        <w:i w:val="0"/>
        <w:sz w:val="20"/>
        <w:szCs w:val="20"/>
      </w:rPr>
    </w:lvl>
    <w:lvl w:ilvl="1">
      <w:start w:val="1"/>
      <w:numFmt w:val="lowerLetter"/>
      <w:lvlText w:val="%2)"/>
      <w:lvlJc w:val="left"/>
      <w:pPr>
        <w:ind w:left="1074" w:hanging="720"/>
      </w:pPr>
      <w:rPr>
        <w:b w:val="0"/>
        <w:sz w:val="20"/>
        <w:szCs w:val="20"/>
      </w:rPr>
    </w:lvl>
    <w:lvl w:ilvl="2">
      <w:start w:val="1"/>
      <w:numFmt w:val="decimal"/>
      <w:lvlText w:val="%1.%2.%3."/>
      <w:lvlJc w:val="left"/>
      <w:pPr>
        <w:ind w:left="1571" w:hanging="720"/>
      </w:pPr>
      <w:rPr>
        <w:rFonts w:cs="Times New Roman" w:hint="default"/>
      </w:rPr>
    </w:lvl>
    <w:lvl w:ilvl="3">
      <w:start w:val="1"/>
      <w:numFmt w:val="decimal"/>
      <w:lvlText w:val="%1.%2.%3.%4."/>
      <w:lvlJc w:val="left"/>
      <w:pPr>
        <w:ind w:left="2142" w:hanging="1080"/>
      </w:pPr>
      <w:rPr>
        <w:rFonts w:cs="Times New Roman" w:hint="default"/>
      </w:rPr>
    </w:lvl>
    <w:lvl w:ilvl="4">
      <w:start w:val="1"/>
      <w:numFmt w:val="decimal"/>
      <w:lvlText w:val="%1.%2.%3.%4.%5."/>
      <w:lvlJc w:val="left"/>
      <w:pPr>
        <w:ind w:left="2856" w:hanging="1440"/>
      </w:pPr>
      <w:rPr>
        <w:rFonts w:cs="Times New Roman" w:hint="default"/>
      </w:rPr>
    </w:lvl>
    <w:lvl w:ilvl="5">
      <w:start w:val="1"/>
      <w:numFmt w:val="decimal"/>
      <w:lvlText w:val="%1.%2.%3.%4.%5.%6."/>
      <w:lvlJc w:val="left"/>
      <w:pPr>
        <w:ind w:left="3210" w:hanging="1440"/>
      </w:pPr>
      <w:rPr>
        <w:rFonts w:cs="Times New Roman" w:hint="default"/>
      </w:rPr>
    </w:lvl>
    <w:lvl w:ilvl="6">
      <w:start w:val="1"/>
      <w:numFmt w:val="decimal"/>
      <w:lvlText w:val="%1.%2.%3.%4.%5.%6.%7."/>
      <w:lvlJc w:val="left"/>
      <w:pPr>
        <w:ind w:left="3924" w:hanging="1800"/>
      </w:pPr>
      <w:rPr>
        <w:rFonts w:cs="Times New Roman" w:hint="default"/>
      </w:rPr>
    </w:lvl>
    <w:lvl w:ilvl="7">
      <w:start w:val="1"/>
      <w:numFmt w:val="decimal"/>
      <w:lvlText w:val="%1.%2.%3.%4.%5.%6.%7.%8."/>
      <w:lvlJc w:val="left"/>
      <w:pPr>
        <w:ind w:left="4638" w:hanging="2160"/>
      </w:pPr>
      <w:rPr>
        <w:rFonts w:cs="Times New Roman" w:hint="default"/>
      </w:rPr>
    </w:lvl>
    <w:lvl w:ilvl="8">
      <w:start w:val="1"/>
      <w:numFmt w:val="decimal"/>
      <w:lvlText w:val="%1.%2.%3.%4.%5.%6.%7.%8.%9."/>
      <w:lvlJc w:val="left"/>
      <w:pPr>
        <w:ind w:left="4992" w:hanging="2160"/>
      </w:pPr>
      <w:rPr>
        <w:rFonts w:cs="Times New Roman" w:hint="default"/>
      </w:rPr>
    </w:lvl>
  </w:abstractNum>
  <w:abstractNum w:abstractNumId="41" w15:restartNumberingAfterBreak="0">
    <w:nsid w:val="0CA076C2"/>
    <w:multiLevelType w:val="hybridMultilevel"/>
    <w:tmpl w:val="81EA8CA2"/>
    <w:lvl w:ilvl="0" w:tplc="23BC5160">
      <w:start w:val="1"/>
      <w:numFmt w:val="lowerLetter"/>
      <w:lvlText w:val="%1)"/>
      <w:lvlJc w:val="left"/>
      <w:pPr>
        <w:ind w:left="1996" w:hanging="360"/>
      </w:pPr>
      <w:rPr>
        <w:rFonts w:hint="default"/>
      </w:rPr>
    </w:lvl>
    <w:lvl w:ilvl="1" w:tplc="04150017">
      <w:start w:val="1"/>
      <w:numFmt w:val="lowerLetter"/>
      <w:lvlText w:val="%2)"/>
      <w:lvlJc w:val="left"/>
      <w:pPr>
        <w:ind w:left="1440" w:hanging="360"/>
      </w:pPr>
    </w:lvl>
    <w:lvl w:ilvl="2" w:tplc="8E409A24">
      <w:start w:val="1"/>
      <w:numFmt w:val="decimal"/>
      <w:lvlText w:val="%3."/>
      <w:lvlJc w:val="left"/>
      <w:pPr>
        <w:ind w:left="2340" w:hanging="360"/>
      </w:pPr>
      <w:rPr>
        <w:rFonts w:hint="default"/>
      </w:rPr>
    </w:lvl>
    <w:lvl w:ilvl="3" w:tplc="F19C9638">
      <w:start w:val="2"/>
      <w:numFmt w:val="upperRoman"/>
      <w:lvlText w:val="%4."/>
      <w:lvlJc w:val="left"/>
      <w:pPr>
        <w:ind w:left="3240" w:hanging="720"/>
      </w:pPr>
      <w:rPr>
        <w:rFonts w:hint="default"/>
      </w:rPr>
    </w:lvl>
    <w:lvl w:ilvl="4" w:tplc="C92672F8">
      <w:start w:val="2"/>
      <w:numFmt w:val="lowerRoman"/>
      <w:lvlText w:val="%5."/>
      <w:lvlJc w:val="left"/>
      <w:pPr>
        <w:ind w:left="3960" w:hanging="720"/>
      </w:pPr>
      <w:rPr>
        <w:rFonts w:hint="default"/>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0D3F4909"/>
    <w:multiLevelType w:val="hybridMultilevel"/>
    <w:tmpl w:val="39365F40"/>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43" w15:restartNumberingAfterBreak="0">
    <w:nsid w:val="0D5F334E"/>
    <w:multiLevelType w:val="hybridMultilevel"/>
    <w:tmpl w:val="0A7C72B4"/>
    <w:lvl w:ilvl="0" w:tplc="0415000F">
      <w:start w:val="1"/>
      <w:numFmt w:val="decimal"/>
      <w:lvlText w:val="%1."/>
      <w:lvlJc w:val="left"/>
      <w:pPr>
        <w:ind w:left="493" w:hanging="360"/>
      </w:pPr>
    </w:lvl>
    <w:lvl w:ilvl="1" w:tplc="04150019" w:tentative="1">
      <w:start w:val="1"/>
      <w:numFmt w:val="lowerLetter"/>
      <w:lvlText w:val="%2."/>
      <w:lvlJc w:val="left"/>
      <w:pPr>
        <w:ind w:left="1213" w:hanging="360"/>
      </w:pPr>
    </w:lvl>
    <w:lvl w:ilvl="2" w:tplc="0415001B" w:tentative="1">
      <w:start w:val="1"/>
      <w:numFmt w:val="lowerRoman"/>
      <w:lvlText w:val="%3."/>
      <w:lvlJc w:val="right"/>
      <w:pPr>
        <w:ind w:left="1933" w:hanging="180"/>
      </w:pPr>
    </w:lvl>
    <w:lvl w:ilvl="3" w:tplc="0415000F" w:tentative="1">
      <w:start w:val="1"/>
      <w:numFmt w:val="decimal"/>
      <w:lvlText w:val="%4."/>
      <w:lvlJc w:val="left"/>
      <w:pPr>
        <w:ind w:left="2653" w:hanging="360"/>
      </w:pPr>
    </w:lvl>
    <w:lvl w:ilvl="4" w:tplc="04150019" w:tentative="1">
      <w:start w:val="1"/>
      <w:numFmt w:val="lowerLetter"/>
      <w:lvlText w:val="%5."/>
      <w:lvlJc w:val="left"/>
      <w:pPr>
        <w:ind w:left="3373" w:hanging="360"/>
      </w:pPr>
    </w:lvl>
    <w:lvl w:ilvl="5" w:tplc="0415001B" w:tentative="1">
      <w:start w:val="1"/>
      <w:numFmt w:val="lowerRoman"/>
      <w:lvlText w:val="%6."/>
      <w:lvlJc w:val="right"/>
      <w:pPr>
        <w:ind w:left="4093" w:hanging="180"/>
      </w:pPr>
    </w:lvl>
    <w:lvl w:ilvl="6" w:tplc="0415000F" w:tentative="1">
      <w:start w:val="1"/>
      <w:numFmt w:val="decimal"/>
      <w:lvlText w:val="%7."/>
      <w:lvlJc w:val="left"/>
      <w:pPr>
        <w:ind w:left="4813" w:hanging="360"/>
      </w:pPr>
    </w:lvl>
    <w:lvl w:ilvl="7" w:tplc="04150019" w:tentative="1">
      <w:start w:val="1"/>
      <w:numFmt w:val="lowerLetter"/>
      <w:lvlText w:val="%8."/>
      <w:lvlJc w:val="left"/>
      <w:pPr>
        <w:ind w:left="5533" w:hanging="360"/>
      </w:pPr>
    </w:lvl>
    <w:lvl w:ilvl="8" w:tplc="0415001B" w:tentative="1">
      <w:start w:val="1"/>
      <w:numFmt w:val="lowerRoman"/>
      <w:lvlText w:val="%9."/>
      <w:lvlJc w:val="right"/>
      <w:pPr>
        <w:ind w:left="6253" w:hanging="180"/>
      </w:pPr>
    </w:lvl>
  </w:abstractNum>
  <w:abstractNum w:abstractNumId="44" w15:restartNumberingAfterBreak="0">
    <w:nsid w:val="0DDF451C"/>
    <w:multiLevelType w:val="hybridMultilevel"/>
    <w:tmpl w:val="B120CE16"/>
    <w:lvl w:ilvl="0" w:tplc="274C167A">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45" w15:restartNumberingAfterBreak="0">
    <w:nsid w:val="0E103368"/>
    <w:multiLevelType w:val="hybridMultilevel"/>
    <w:tmpl w:val="37EE30FA"/>
    <w:lvl w:ilvl="0" w:tplc="57B0695A">
      <w:start w:val="1"/>
      <w:numFmt w:val="decimal"/>
      <w:lvlText w:val="%1."/>
      <w:lvlJc w:val="left"/>
      <w:pPr>
        <w:ind w:left="360" w:hanging="360"/>
      </w:pPr>
      <w:rPr>
        <w:rFonts w:cs="Times New Roman"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6" w15:restartNumberingAfterBreak="0">
    <w:nsid w:val="0ED00362"/>
    <w:multiLevelType w:val="hybridMultilevel"/>
    <w:tmpl w:val="558E9E3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0FF26885"/>
    <w:multiLevelType w:val="hybridMultilevel"/>
    <w:tmpl w:val="8D2A2C70"/>
    <w:lvl w:ilvl="0" w:tplc="670A40E4">
      <w:start w:val="1"/>
      <w:numFmt w:val="bullet"/>
      <w:pStyle w:val="IBMBullet1"/>
      <w:lvlText w:val=""/>
      <w:lvlJc w:val="left"/>
      <w:pPr>
        <w:tabs>
          <w:tab w:val="num" w:pos="360"/>
        </w:tabs>
        <w:ind w:left="340" w:hanging="340"/>
      </w:pPr>
      <w:rPr>
        <w:rFonts w:ascii="Wingdings" w:hAnsi="Wingdings" w:hint="default"/>
        <w:b/>
        <w:i w:val="0"/>
        <w:color w:val="0066CC"/>
        <w:sz w:val="14"/>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8" w15:restartNumberingAfterBreak="0">
    <w:nsid w:val="12DE00D7"/>
    <w:multiLevelType w:val="hybridMultilevel"/>
    <w:tmpl w:val="4B124022"/>
    <w:lvl w:ilvl="0" w:tplc="04150017">
      <w:start w:val="1"/>
      <w:numFmt w:val="lowerLetter"/>
      <w:lvlText w:val="%1)"/>
      <w:lvlJc w:val="left"/>
      <w:pPr>
        <w:ind w:left="720" w:hanging="360"/>
      </w:pPr>
      <w:rPr>
        <w:rFonts w:cs="Times New Roman"/>
      </w:rPr>
    </w:lvl>
    <w:lvl w:ilvl="1" w:tplc="B2CA9C66">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9" w15:restartNumberingAfterBreak="0">
    <w:nsid w:val="133B76F2"/>
    <w:multiLevelType w:val="hybridMultilevel"/>
    <w:tmpl w:val="00BC6BE2"/>
    <w:styleLink w:val="Zaimportowanystyl2"/>
    <w:lvl w:ilvl="0" w:tplc="3E10740A">
      <w:start w:val="1"/>
      <w:numFmt w:val="bullet"/>
      <w:lvlText w:val="●"/>
      <w:lvlJc w:val="left"/>
      <w:pPr>
        <w:ind w:left="284" w:hanging="284"/>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1" w:tplc="FCFAA4E0">
      <w:start w:val="1"/>
      <w:numFmt w:val="bullet"/>
      <w:lvlText w:val="o"/>
      <w:lvlJc w:val="left"/>
      <w:pPr>
        <w:ind w:left="720" w:hanging="720"/>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2" w:tplc="AF70D872">
      <w:start w:val="1"/>
      <w:numFmt w:val="bullet"/>
      <w:lvlText w:val="▪"/>
      <w:lvlJc w:val="left"/>
      <w:pPr>
        <w:tabs>
          <w:tab w:val="left" w:pos="284"/>
        </w:tabs>
        <w:ind w:left="1440" w:hanging="72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238ACF18">
      <w:start w:val="1"/>
      <w:numFmt w:val="bullet"/>
      <w:lvlText w:val="●"/>
      <w:lvlJc w:val="left"/>
      <w:pPr>
        <w:tabs>
          <w:tab w:val="left" w:pos="284"/>
        </w:tabs>
        <w:ind w:left="2160" w:hanging="720"/>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4" w:tplc="73FAA4DA">
      <w:start w:val="1"/>
      <w:numFmt w:val="bullet"/>
      <w:lvlText w:val="o"/>
      <w:lvlJc w:val="left"/>
      <w:pPr>
        <w:tabs>
          <w:tab w:val="left" w:pos="284"/>
        </w:tabs>
        <w:ind w:left="2880" w:hanging="720"/>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5" w:tplc="F36048EA">
      <w:start w:val="1"/>
      <w:numFmt w:val="bullet"/>
      <w:lvlText w:val="▪"/>
      <w:lvlJc w:val="left"/>
      <w:pPr>
        <w:tabs>
          <w:tab w:val="left" w:pos="284"/>
        </w:tabs>
        <w:ind w:left="3600" w:hanging="72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D02233B8">
      <w:start w:val="1"/>
      <w:numFmt w:val="bullet"/>
      <w:lvlText w:val="●"/>
      <w:lvlJc w:val="left"/>
      <w:pPr>
        <w:tabs>
          <w:tab w:val="left" w:pos="284"/>
        </w:tabs>
        <w:ind w:left="4320" w:hanging="720"/>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7" w:tplc="67A47CF0">
      <w:start w:val="1"/>
      <w:numFmt w:val="bullet"/>
      <w:lvlText w:val="o"/>
      <w:lvlJc w:val="left"/>
      <w:pPr>
        <w:tabs>
          <w:tab w:val="left" w:pos="284"/>
        </w:tabs>
        <w:ind w:left="5040" w:hanging="720"/>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8" w:tplc="62FCE5AA">
      <w:start w:val="1"/>
      <w:numFmt w:val="bullet"/>
      <w:lvlText w:val="▪"/>
      <w:lvlJc w:val="left"/>
      <w:pPr>
        <w:tabs>
          <w:tab w:val="left" w:pos="284"/>
        </w:tabs>
        <w:ind w:left="5760" w:hanging="72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50" w15:restartNumberingAfterBreak="0">
    <w:nsid w:val="1392063F"/>
    <w:multiLevelType w:val="hybridMultilevel"/>
    <w:tmpl w:val="A13E4B10"/>
    <w:styleLink w:val="Zaimportowanystyl18"/>
    <w:lvl w:ilvl="0" w:tplc="02805A92">
      <w:start w:val="1"/>
      <w:numFmt w:val="lowerLetter"/>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0DD85D16">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9096599C">
      <w:start w:val="1"/>
      <w:numFmt w:val="lowerRoman"/>
      <w:lvlText w:val="%3."/>
      <w:lvlJc w:val="left"/>
      <w:pPr>
        <w:ind w:left="2160" w:hanging="291"/>
      </w:pPr>
      <w:rPr>
        <w:rFonts w:hAnsi="Arial Unicode MS"/>
        <w:caps w:val="0"/>
        <w:smallCaps w:val="0"/>
        <w:strike w:val="0"/>
        <w:dstrike w:val="0"/>
        <w:outline w:val="0"/>
        <w:emboss w:val="0"/>
        <w:imprint w:val="0"/>
        <w:spacing w:val="0"/>
        <w:w w:val="100"/>
        <w:kern w:val="0"/>
        <w:position w:val="0"/>
        <w:highlight w:val="none"/>
        <w:vertAlign w:val="baseline"/>
      </w:rPr>
    </w:lvl>
    <w:lvl w:ilvl="3" w:tplc="210E7B0E">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42E23A0E">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7A16FD98">
      <w:start w:val="1"/>
      <w:numFmt w:val="lowerRoman"/>
      <w:lvlText w:val="%6."/>
      <w:lvlJc w:val="left"/>
      <w:pPr>
        <w:ind w:left="4320" w:hanging="291"/>
      </w:pPr>
      <w:rPr>
        <w:rFonts w:hAnsi="Arial Unicode MS"/>
        <w:caps w:val="0"/>
        <w:smallCaps w:val="0"/>
        <w:strike w:val="0"/>
        <w:dstrike w:val="0"/>
        <w:outline w:val="0"/>
        <w:emboss w:val="0"/>
        <w:imprint w:val="0"/>
        <w:spacing w:val="0"/>
        <w:w w:val="100"/>
        <w:kern w:val="0"/>
        <w:position w:val="0"/>
        <w:highlight w:val="none"/>
        <w:vertAlign w:val="baseline"/>
      </w:rPr>
    </w:lvl>
    <w:lvl w:ilvl="6" w:tplc="376C8AA0">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9D56778A">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4D725EEE">
      <w:start w:val="1"/>
      <w:numFmt w:val="lowerRoman"/>
      <w:lvlText w:val="%9."/>
      <w:lvlJc w:val="left"/>
      <w:pPr>
        <w:ind w:left="6480" w:hanging="291"/>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51" w15:restartNumberingAfterBreak="0">
    <w:nsid w:val="14B812D9"/>
    <w:multiLevelType w:val="hybridMultilevel"/>
    <w:tmpl w:val="6792B598"/>
    <w:styleLink w:val="Zaimportowanystyl7"/>
    <w:lvl w:ilvl="0" w:tplc="3F5E8028">
      <w:start w:val="1"/>
      <w:numFmt w:val="bullet"/>
      <w:lvlText w:val="●"/>
      <w:lvlJc w:val="left"/>
      <w:pPr>
        <w:ind w:left="284" w:hanging="284"/>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1" w:tplc="0EF076FC">
      <w:start w:val="1"/>
      <w:numFmt w:val="bullet"/>
      <w:lvlText w:val="o"/>
      <w:lvlJc w:val="left"/>
      <w:pPr>
        <w:ind w:left="1004" w:hanging="284"/>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2" w:tplc="14A43A28">
      <w:start w:val="1"/>
      <w:numFmt w:val="bullet"/>
      <w:lvlText w:val="▪"/>
      <w:lvlJc w:val="left"/>
      <w:pPr>
        <w:ind w:left="172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77DE2238">
      <w:start w:val="1"/>
      <w:numFmt w:val="bullet"/>
      <w:lvlText w:val="●"/>
      <w:lvlJc w:val="left"/>
      <w:pPr>
        <w:ind w:left="2444" w:hanging="284"/>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4" w:tplc="209435D0">
      <w:start w:val="1"/>
      <w:numFmt w:val="bullet"/>
      <w:lvlText w:val="o"/>
      <w:lvlJc w:val="left"/>
      <w:pPr>
        <w:ind w:left="3164" w:hanging="284"/>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5" w:tplc="D9A41882">
      <w:start w:val="1"/>
      <w:numFmt w:val="bullet"/>
      <w:lvlText w:val="▪"/>
      <w:lvlJc w:val="left"/>
      <w:pPr>
        <w:ind w:left="388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763A30BA">
      <w:start w:val="1"/>
      <w:numFmt w:val="bullet"/>
      <w:lvlText w:val="●"/>
      <w:lvlJc w:val="left"/>
      <w:pPr>
        <w:ind w:left="4604" w:hanging="284"/>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7" w:tplc="9E9C2E96">
      <w:start w:val="1"/>
      <w:numFmt w:val="bullet"/>
      <w:lvlText w:val="o"/>
      <w:lvlJc w:val="left"/>
      <w:pPr>
        <w:ind w:left="5324" w:hanging="284"/>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8" w:tplc="95CAD47C">
      <w:start w:val="1"/>
      <w:numFmt w:val="bullet"/>
      <w:lvlText w:val="▪"/>
      <w:lvlJc w:val="left"/>
      <w:pPr>
        <w:ind w:left="604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52" w15:restartNumberingAfterBreak="0">
    <w:nsid w:val="168F21B8"/>
    <w:multiLevelType w:val="hybridMultilevel"/>
    <w:tmpl w:val="6E5AF4E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18065B15"/>
    <w:multiLevelType w:val="hybridMultilevel"/>
    <w:tmpl w:val="18DAA524"/>
    <w:lvl w:ilvl="0" w:tplc="04150019">
      <w:start w:val="1"/>
      <w:numFmt w:val="lowerLetter"/>
      <w:lvlText w:val="%1."/>
      <w:lvlJc w:val="left"/>
      <w:pPr>
        <w:ind w:left="2055" w:hanging="360"/>
      </w:pPr>
    </w:lvl>
    <w:lvl w:ilvl="1" w:tplc="04150019">
      <w:start w:val="1"/>
      <w:numFmt w:val="lowerLetter"/>
      <w:lvlText w:val="%2."/>
      <w:lvlJc w:val="left"/>
      <w:pPr>
        <w:ind w:left="2775" w:hanging="360"/>
      </w:pPr>
    </w:lvl>
    <w:lvl w:ilvl="2" w:tplc="0415001B">
      <w:start w:val="1"/>
      <w:numFmt w:val="lowerRoman"/>
      <w:lvlText w:val="%3."/>
      <w:lvlJc w:val="right"/>
      <w:pPr>
        <w:ind w:left="3495" w:hanging="180"/>
      </w:pPr>
    </w:lvl>
    <w:lvl w:ilvl="3" w:tplc="0415000F" w:tentative="1">
      <w:start w:val="1"/>
      <w:numFmt w:val="decimal"/>
      <w:lvlText w:val="%4."/>
      <w:lvlJc w:val="left"/>
      <w:pPr>
        <w:ind w:left="4215" w:hanging="360"/>
      </w:pPr>
    </w:lvl>
    <w:lvl w:ilvl="4" w:tplc="04150019" w:tentative="1">
      <w:start w:val="1"/>
      <w:numFmt w:val="lowerLetter"/>
      <w:lvlText w:val="%5."/>
      <w:lvlJc w:val="left"/>
      <w:pPr>
        <w:ind w:left="4935" w:hanging="360"/>
      </w:pPr>
    </w:lvl>
    <w:lvl w:ilvl="5" w:tplc="0415001B" w:tentative="1">
      <w:start w:val="1"/>
      <w:numFmt w:val="lowerRoman"/>
      <w:lvlText w:val="%6."/>
      <w:lvlJc w:val="right"/>
      <w:pPr>
        <w:ind w:left="5655" w:hanging="180"/>
      </w:pPr>
    </w:lvl>
    <w:lvl w:ilvl="6" w:tplc="0415000F" w:tentative="1">
      <w:start w:val="1"/>
      <w:numFmt w:val="decimal"/>
      <w:lvlText w:val="%7."/>
      <w:lvlJc w:val="left"/>
      <w:pPr>
        <w:ind w:left="6375" w:hanging="360"/>
      </w:pPr>
    </w:lvl>
    <w:lvl w:ilvl="7" w:tplc="04150019" w:tentative="1">
      <w:start w:val="1"/>
      <w:numFmt w:val="lowerLetter"/>
      <w:lvlText w:val="%8."/>
      <w:lvlJc w:val="left"/>
      <w:pPr>
        <w:ind w:left="7095" w:hanging="360"/>
      </w:pPr>
    </w:lvl>
    <w:lvl w:ilvl="8" w:tplc="0415001B" w:tentative="1">
      <w:start w:val="1"/>
      <w:numFmt w:val="lowerRoman"/>
      <w:lvlText w:val="%9."/>
      <w:lvlJc w:val="right"/>
      <w:pPr>
        <w:ind w:left="7815" w:hanging="180"/>
      </w:pPr>
    </w:lvl>
  </w:abstractNum>
  <w:abstractNum w:abstractNumId="54" w15:restartNumberingAfterBreak="0">
    <w:nsid w:val="184C4A50"/>
    <w:multiLevelType w:val="hybridMultilevel"/>
    <w:tmpl w:val="B108014E"/>
    <w:lvl w:ilvl="0" w:tplc="78143002">
      <w:start w:val="1"/>
      <w:numFmt w:val="lowerRoman"/>
      <w:lvlText w:val="%1."/>
      <w:lvlJc w:val="right"/>
      <w:pPr>
        <w:ind w:left="3267" w:hanging="360"/>
      </w:pPr>
      <w:rPr>
        <w:i w:val="0"/>
      </w:rPr>
    </w:lvl>
    <w:lvl w:ilvl="1" w:tplc="04150019" w:tentative="1">
      <w:start w:val="1"/>
      <w:numFmt w:val="lowerLetter"/>
      <w:lvlText w:val="%2."/>
      <w:lvlJc w:val="left"/>
      <w:pPr>
        <w:ind w:left="3987" w:hanging="360"/>
      </w:pPr>
    </w:lvl>
    <w:lvl w:ilvl="2" w:tplc="0415001B" w:tentative="1">
      <w:start w:val="1"/>
      <w:numFmt w:val="lowerRoman"/>
      <w:lvlText w:val="%3."/>
      <w:lvlJc w:val="right"/>
      <w:pPr>
        <w:ind w:left="4707" w:hanging="180"/>
      </w:pPr>
    </w:lvl>
    <w:lvl w:ilvl="3" w:tplc="0415000F" w:tentative="1">
      <w:start w:val="1"/>
      <w:numFmt w:val="decimal"/>
      <w:lvlText w:val="%4."/>
      <w:lvlJc w:val="left"/>
      <w:pPr>
        <w:ind w:left="5427" w:hanging="360"/>
      </w:pPr>
    </w:lvl>
    <w:lvl w:ilvl="4" w:tplc="04150019" w:tentative="1">
      <w:start w:val="1"/>
      <w:numFmt w:val="lowerLetter"/>
      <w:lvlText w:val="%5."/>
      <w:lvlJc w:val="left"/>
      <w:pPr>
        <w:ind w:left="6147" w:hanging="360"/>
      </w:pPr>
    </w:lvl>
    <w:lvl w:ilvl="5" w:tplc="0415001B" w:tentative="1">
      <w:start w:val="1"/>
      <w:numFmt w:val="lowerRoman"/>
      <w:lvlText w:val="%6."/>
      <w:lvlJc w:val="right"/>
      <w:pPr>
        <w:ind w:left="6867" w:hanging="180"/>
      </w:pPr>
    </w:lvl>
    <w:lvl w:ilvl="6" w:tplc="0415000F" w:tentative="1">
      <w:start w:val="1"/>
      <w:numFmt w:val="decimal"/>
      <w:lvlText w:val="%7."/>
      <w:lvlJc w:val="left"/>
      <w:pPr>
        <w:ind w:left="7587" w:hanging="360"/>
      </w:pPr>
    </w:lvl>
    <w:lvl w:ilvl="7" w:tplc="04150019" w:tentative="1">
      <w:start w:val="1"/>
      <w:numFmt w:val="lowerLetter"/>
      <w:lvlText w:val="%8."/>
      <w:lvlJc w:val="left"/>
      <w:pPr>
        <w:ind w:left="8307" w:hanging="360"/>
      </w:pPr>
    </w:lvl>
    <w:lvl w:ilvl="8" w:tplc="0415001B" w:tentative="1">
      <w:start w:val="1"/>
      <w:numFmt w:val="lowerRoman"/>
      <w:lvlText w:val="%9."/>
      <w:lvlJc w:val="right"/>
      <w:pPr>
        <w:ind w:left="9027" w:hanging="180"/>
      </w:pPr>
    </w:lvl>
  </w:abstractNum>
  <w:abstractNum w:abstractNumId="55" w15:restartNumberingAfterBreak="0">
    <w:nsid w:val="18C86D3D"/>
    <w:multiLevelType w:val="hybridMultilevel"/>
    <w:tmpl w:val="CF28D60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6" w15:restartNumberingAfterBreak="0">
    <w:nsid w:val="18FF167C"/>
    <w:multiLevelType w:val="hybridMultilevel"/>
    <w:tmpl w:val="AC0AA16E"/>
    <w:styleLink w:val="Zaimportowanystyl8"/>
    <w:lvl w:ilvl="0" w:tplc="7FD80390">
      <w:start w:val="1"/>
      <w:numFmt w:val="bullet"/>
      <w:lvlText w:val="●"/>
      <w:lvlJc w:val="left"/>
      <w:pPr>
        <w:ind w:left="284" w:hanging="284"/>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1" w:tplc="06C29E2E">
      <w:start w:val="1"/>
      <w:numFmt w:val="bullet"/>
      <w:lvlText w:val="o"/>
      <w:lvlJc w:val="left"/>
      <w:pPr>
        <w:ind w:left="1004" w:hanging="284"/>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2" w:tplc="FABC8BD4">
      <w:start w:val="1"/>
      <w:numFmt w:val="bullet"/>
      <w:lvlText w:val="▪"/>
      <w:lvlJc w:val="left"/>
      <w:pPr>
        <w:ind w:left="172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BF70B384">
      <w:start w:val="1"/>
      <w:numFmt w:val="bullet"/>
      <w:lvlText w:val="●"/>
      <w:lvlJc w:val="left"/>
      <w:pPr>
        <w:ind w:left="2444" w:hanging="284"/>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4" w:tplc="79807E86">
      <w:start w:val="1"/>
      <w:numFmt w:val="bullet"/>
      <w:lvlText w:val="o"/>
      <w:lvlJc w:val="left"/>
      <w:pPr>
        <w:ind w:left="3164" w:hanging="284"/>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5" w:tplc="63064012">
      <w:start w:val="1"/>
      <w:numFmt w:val="bullet"/>
      <w:lvlText w:val="▪"/>
      <w:lvlJc w:val="left"/>
      <w:pPr>
        <w:ind w:left="388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79623DB0">
      <w:start w:val="1"/>
      <w:numFmt w:val="bullet"/>
      <w:lvlText w:val="●"/>
      <w:lvlJc w:val="left"/>
      <w:pPr>
        <w:ind w:left="4604" w:hanging="284"/>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7" w:tplc="09CC55BE">
      <w:start w:val="1"/>
      <w:numFmt w:val="bullet"/>
      <w:lvlText w:val="o"/>
      <w:lvlJc w:val="left"/>
      <w:pPr>
        <w:ind w:left="5324" w:hanging="284"/>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8" w:tplc="B144F524">
      <w:start w:val="1"/>
      <w:numFmt w:val="bullet"/>
      <w:lvlText w:val="▪"/>
      <w:lvlJc w:val="left"/>
      <w:pPr>
        <w:ind w:left="604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57" w15:restartNumberingAfterBreak="0">
    <w:nsid w:val="1C3D063C"/>
    <w:multiLevelType w:val="hybridMultilevel"/>
    <w:tmpl w:val="DD6284C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1CBC7E9A"/>
    <w:multiLevelType w:val="singleLevel"/>
    <w:tmpl w:val="AFD86966"/>
    <w:lvl w:ilvl="0">
      <w:start w:val="1"/>
      <w:numFmt w:val="bullet"/>
      <w:pStyle w:val="podpunkty"/>
      <w:lvlText w:val=""/>
      <w:lvlJc w:val="left"/>
      <w:pPr>
        <w:tabs>
          <w:tab w:val="num" w:pos="360"/>
        </w:tabs>
        <w:ind w:left="360" w:hanging="360"/>
      </w:pPr>
      <w:rPr>
        <w:rFonts w:ascii="Symbol" w:hAnsi="Symbol" w:hint="default"/>
        <w:sz w:val="32"/>
      </w:rPr>
    </w:lvl>
  </w:abstractNum>
  <w:abstractNum w:abstractNumId="59" w15:restartNumberingAfterBreak="0">
    <w:nsid w:val="1D226400"/>
    <w:multiLevelType w:val="hybridMultilevel"/>
    <w:tmpl w:val="9282F878"/>
    <w:lvl w:ilvl="0" w:tplc="04150017">
      <w:start w:val="1"/>
      <w:numFmt w:val="lowerLetter"/>
      <w:lvlText w:val="%1)"/>
      <w:lvlJc w:val="left"/>
      <w:pPr>
        <w:tabs>
          <w:tab w:val="num" w:pos="1080"/>
        </w:tabs>
        <w:ind w:left="1080" w:hanging="360"/>
      </w:pPr>
      <w:rPr>
        <w:rFonts w:cs="Times New Roman"/>
      </w:rPr>
    </w:lvl>
    <w:lvl w:ilvl="1" w:tplc="04150019" w:tentative="1">
      <w:start w:val="1"/>
      <w:numFmt w:val="lowerLetter"/>
      <w:lvlText w:val="%2."/>
      <w:lvlJc w:val="left"/>
      <w:pPr>
        <w:tabs>
          <w:tab w:val="num" w:pos="1800"/>
        </w:tabs>
        <w:ind w:left="1800" w:hanging="360"/>
      </w:pPr>
      <w:rPr>
        <w:rFonts w:cs="Times New Roman"/>
      </w:rPr>
    </w:lvl>
    <w:lvl w:ilvl="2" w:tplc="0415001B" w:tentative="1">
      <w:start w:val="1"/>
      <w:numFmt w:val="lowerRoman"/>
      <w:lvlText w:val="%3."/>
      <w:lvlJc w:val="right"/>
      <w:pPr>
        <w:tabs>
          <w:tab w:val="num" w:pos="2520"/>
        </w:tabs>
        <w:ind w:left="2520" w:hanging="180"/>
      </w:pPr>
      <w:rPr>
        <w:rFonts w:cs="Times New Roman"/>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60" w15:restartNumberingAfterBreak="0">
    <w:nsid w:val="1E031EB8"/>
    <w:multiLevelType w:val="hybridMultilevel"/>
    <w:tmpl w:val="62028496"/>
    <w:styleLink w:val="Rozdzia3"/>
    <w:lvl w:ilvl="0" w:tplc="EA1E3BB8">
      <w:start w:val="1"/>
      <w:numFmt w:val="decimal"/>
      <w:pStyle w:val="dnb"/>
      <w:lvlText w:val="%1."/>
      <w:lvlJc w:val="left"/>
      <w:pPr>
        <w:ind w:left="1572" w:hanging="360"/>
      </w:pPr>
      <w:rPr>
        <w:sz w:val="20"/>
        <w:szCs w:val="20"/>
      </w:rPr>
    </w:lvl>
    <w:lvl w:ilvl="1" w:tplc="E7A40156">
      <w:start w:val="1"/>
      <w:numFmt w:val="lowerLetter"/>
      <w:lvlText w:val="%2."/>
      <w:lvlJc w:val="left"/>
      <w:pPr>
        <w:ind w:left="2292" w:hanging="360"/>
      </w:pPr>
    </w:lvl>
    <w:lvl w:ilvl="2" w:tplc="7DDCEBA8">
      <w:start w:val="1"/>
      <w:numFmt w:val="lowerRoman"/>
      <w:lvlText w:val="%3."/>
      <w:lvlJc w:val="right"/>
      <w:pPr>
        <w:ind w:left="3012" w:hanging="180"/>
      </w:pPr>
    </w:lvl>
    <w:lvl w:ilvl="3" w:tplc="25FA3730" w:tentative="1">
      <w:start w:val="1"/>
      <w:numFmt w:val="decimal"/>
      <w:lvlText w:val="%4."/>
      <w:lvlJc w:val="left"/>
      <w:pPr>
        <w:ind w:left="3732" w:hanging="360"/>
      </w:pPr>
    </w:lvl>
    <w:lvl w:ilvl="4" w:tplc="850CC40C" w:tentative="1">
      <w:start w:val="1"/>
      <w:numFmt w:val="lowerLetter"/>
      <w:lvlText w:val="%5."/>
      <w:lvlJc w:val="left"/>
      <w:pPr>
        <w:ind w:left="4452" w:hanging="360"/>
      </w:pPr>
    </w:lvl>
    <w:lvl w:ilvl="5" w:tplc="A84AA072" w:tentative="1">
      <w:start w:val="1"/>
      <w:numFmt w:val="lowerRoman"/>
      <w:lvlText w:val="%6."/>
      <w:lvlJc w:val="right"/>
      <w:pPr>
        <w:ind w:left="5172" w:hanging="180"/>
      </w:pPr>
    </w:lvl>
    <w:lvl w:ilvl="6" w:tplc="BB2E77AA" w:tentative="1">
      <w:start w:val="1"/>
      <w:numFmt w:val="decimal"/>
      <w:lvlText w:val="%7."/>
      <w:lvlJc w:val="left"/>
      <w:pPr>
        <w:ind w:left="5892" w:hanging="360"/>
      </w:pPr>
    </w:lvl>
    <w:lvl w:ilvl="7" w:tplc="27A67CE0" w:tentative="1">
      <w:start w:val="1"/>
      <w:numFmt w:val="lowerLetter"/>
      <w:lvlText w:val="%8."/>
      <w:lvlJc w:val="left"/>
      <w:pPr>
        <w:ind w:left="6612" w:hanging="360"/>
      </w:pPr>
    </w:lvl>
    <w:lvl w:ilvl="8" w:tplc="07AE071C" w:tentative="1">
      <w:start w:val="1"/>
      <w:numFmt w:val="lowerRoman"/>
      <w:lvlText w:val="%9."/>
      <w:lvlJc w:val="right"/>
      <w:pPr>
        <w:ind w:left="7332" w:hanging="180"/>
      </w:pPr>
    </w:lvl>
  </w:abstractNum>
  <w:abstractNum w:abstractNumId="61" w15:restartNumberingAfterBreak="0">
    <w:nsid w:val="1E3A57AB"/>
    <w:multiLevelType w:val="singleLevel"/>
    <w:tmpl w:val="85BACD34"/>
    <w:lvl w:ilvl="0">
      <w:start w:val="1"/>
      <w:numFmt w:val="decimal"/>
      <w:lvlText w:val="%1."/>
      <w:lvlJc w:val="left"/>
      <w:pPr>
        <w:tabs>
          <w:tab w:val="num" w:pos="360"/>
        </w:tabs>
        <w:ind w:left="360" w:hanging="360"/>
      </w:pPr>
      <w:rPr>
        <w:rFonts w:cs="Times New Roman" w:hint="default"/>
        <w:b w:val="0"/>
        <w:bCs w:val="0"/>
        <w:i w:val="0"/>
        <w:iCs w:val="0"/>
      </w:rPr>
    </w:lvl>
  </w:abstractNum>
  <w:abstractNum w:abstractNumId="62" w15:restartNumberingAfterBreak="0">
    <w:nsid w:val="1E7F159F"/>
    <w:multiLevelType w:val="hybridMultilevel"/>
    <w:tmpl w:val="52BA0F40"/>
    <w:lvl w:ilvl="0" w:tplc="0415000F">
      <w:start w:val="1"/>
      <w:numFmt w:val="decimal"/>
      <w:lvlText w:val="%1."/>
      <w:lvlJc w:val="left"/>
      <w:pPr>
        <w:ind w:left="360" w:hanging="360"/>
      </w:pPr>
    </w:lvl>
    <w:lvl w:ilvl="1" w:tplc="04150017">
      <w:start w:val="1"/>
      <w:numFmt w:val="lowerLetter"/>
      <w:lvlText w:val="%2)"/>
      <w:lvlJc w:val="left"/>
      <w:pPr>
        <w:ind w:left="1080" w:hanging="36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3" w15:restartNumberingAfterBreak="0">
    <w:nsid w:val="1E875074"/>
    <w:multiLevelType w:val="hybridMultilevel"/>
    <w:tmpl w:val="7D9A1C04"/>
    <w:styleLink w:val="Tyturozdziau3"/>
    <w:lvl w:ilvl="0" w:tplc="06A2B556">
      <w:start w:val="1"/>
      <w:numFmt w:val="bullet"/>
      <w:lvlText w:val="-"/>
      <w:lvlJc w:val="left"/>
      <w:pPr>
        <w:ind w:left="1713" w:hanging="360"/>
      </w:pPr>
      <w:rPr>
        <w:rFonts w:ascii="Tahoma" w:hAnsi="Tahoma" w:hint="default"/>
      </w:rPr>
    </w:lvl>
    <w:lvl w:ilvl="1" w:tplc="06A2B556">
      <w:start w:val="1"/>
      <w:numFmt w:val="bullet"/>
      <w:lvlText w:val="-"/>
      <w:lvlJc w:val="left"/>
      <w:pPr>
        <w:ind w:left="1440" w:hanging="360"/>
      </w:pPr>
      <w:rPr>
        <w:rFonts w:ascii="Tahoma" w:hAnsi="Tahoma"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4" w15:restartNumberingAfterBreak="0">
    <w:nsid w:val="1ED04935"/>
    <w:multiLevelType w:val="hybridMultilevel"/>
    <w:tmpl w:val="89421068"/>
    <w:lvl w:ilvl="0" w:tplc="04150017">
      <w:start w:val="1"/>
      <w:numFmt w:val="lowerLetter"/>
      <w:lvlText w:val="%1)"/>
      <w:lvlJc w:val="left"/>
      <w:pPr>
        <w:ind w:left="1287" w:hanging="360"/>
      </w:pPr>
    </w:lvl>
    <w:lvl w:ilvl="1" w:tplc="04150017">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65" w15:restartNumberingAfterBreak="0">
    <w:nsid w:val="1F220E60"/>
    <w:multiLevelType w:val="hybridMultilevel"/>
    <w:tmpl w:val="6624DF08"/>
    <w:lvl w:ilvl="0" w:tplc="0415000F">
      <w:start w:val="1"/>
      <w:numFmt w:val="decimal"/>
      <w:lvlText w:val="%1."/>
      <w:lvlJc w:val="left"/>
      <w:pPr>
        <w:ind w:left="446" w:hanging="360"/>
      </w:pPr>
      <w:rPr>
        <w:rFonts w:hint="default"/>
      </w:rPr>
    </w:lvl>
    <w:lvl w:ilvl="1" w:tplc="04150019" w:tentative="1">
      <w:start w:val="1"/>
      <w:numFmt w:val="lowerLetter"/>
      <w:lvlText w:val="%2."/>
      <w:lvlJc w:val="left"/>
      <w:pPr>
        <w:ind w:left="1166" w:hanging="360"/>
      </w:pPr>
      <w:rPr>
        <w:rFonts w:cs="Times New Roman"/>
      </w:rPr>
    </w:lvl>
    <w:lvl w:ilvl="2" w:tplc="0415001B" w:tentative="1">
      <w:start w:val="1"/>
      <w:numFmt w:val="lowerRoman"/>
      <w:lvlText w:val="%3."/>
      <w:lvlJc w:val="right"/>
      <w:pPr>
        <w:ind w:left="1886" w:hanging="180"/>
      </w:pPr>
      <w:rPr>
        <w:rFonts w:cs="Times New Roman"/>
      </w:rPr>
    </w:lvl>
    <w:lvl w:ilvl="3" w:tplc="0415000F" w:tentative="1">
      <w:start w:val="1"/>
      <w:numFmt w:val="decimal"/>
      <w:lvlText w:val="%4."/>
      <w:lvlJc w:val="left"/>
      <w:pPr>
        <w:ind w:left="2606" w:hanging="360"/>
      </w:pPr>
      <w:rPr>
        <w:rFonts w:cs="Times New Roman"/>
      </w:rPr>
    </w:lvl>
    <w:lvl w:ilvl="4" w:tplc="04150019" w:tentative="1">
      <w:start w:val="1"/>
      <w:numFmt w:val="lowerLetter"/>
      <w:lvlText w:val="%5."/>
      <w:lvlJc w:val="left"/>
      <w:pPr>
        <w:ind w:left="3326" w:hanging="360"/>
      </w:pPr>
      <w:rPr>
        <w:rFonts w:cs="Times New Roman"/>
      </w:rPr>
    </w:lvl>
    <w:lvl w:ilvl="5" w:tplc="0415001B" w:tentative="1">
      <w:start w:val="1"/>
      <w:numFmt w:val="lowerRoman"/>
      <w:lvlText w:val="%6."/>
      <w:lvlJc w:val="right"/>
      <w:pPr>
        <w:ind w:left="4046" w:hanging="180"/>
      </w:pPr>
      <w:rPr>
        <w:rFonts w:cs="Times New Roman"/>
      </w:rPr>
    </w:lvl>
    <w:lvl w:ilvl="6" w:tplc="0415000F" w:tentative="1">
      <w:start w:val="1"/>
      <w:numFmt w:val="decimal"/>
      <w:lvlText w:val="%7."/>
      <w:lvlJc w:val="left"/>
      <w:pPr>
        <w:ind w:left="4766" w:hanging="360"/>
      </w:pPr>
      <w:rPr>
        <w:rFonts w:cs="Times New Roman"/>
      </w:rPr>
    </w:lvl>
    <w:lvl w:ilvl="7" w:tplc="04150019" w:tentative="1">
      <w:start w:val="1"/>
      <w:numFmt w:val="lowerLetter"/>
      <w:lvlText w:val="%8."/>
      <w:lvlJc w:val="left"/>
      <w:pPr>
        <w:ind w:left="5486" w:hanging="360"/>
      </w:pPr>
      <w:rPr>
        <w:rFonts w:cs="Times New Roman"/>
      </w:rPr>
    </w:lvl>
    <w:lvl w:ilvl="8" w:tplc="0415001B" w:tentative="1">
      <w:start w:val="1"/>
      <w:numFmt w:val="lowerRoman"/>
      <w:lvlText w:val="%9."/>
      <w:lvlJc w:val="right"/>
      <w:pPr>
        <w:ind w:left="6206" w:hanging="180"/>
      </w:pPr>
      <w:rPr>
        <w:rFonts w:cs="Times New Roman"/>
      </w:rPr>
    </w:lvl>
  </w:abstractNum>
  <w:abstractNum w:abstractNumId="66" w15:restartNumberingAfterBreak="0">
    <w:nsid w:val="1F6F24F7"/>
    <w:multiLevelType w:val="hybridMultilevel"/>
    <w:tmpl w:val="A3209112"/>
    <w:lvl w:ilvl="0" w:tplc="014C0126">
      <w:start w:val="1"/>
      <w:numFmt w:val="decimal"/>
      <w:lvlText w:val="%1."/>
      <w:lvlJc w:val="left"/>
      <w:pPr>
        <w:ind w:left="360" w:hanging="360"/>
      </w:pPr>
      <w:rPr>
        <w:rFonts w:ascii="Calibri" w:hAnsi="Calibri" w:cs="Calibri" w:hint="default"/>
      </w:rPr>
    </w:lvl>
    <w:lvl w:ilvl="1" w:tplc="04150019">
      <w:start w:val="1"/>
      <w:numFmt w:val="lowerLetter"/>
      <w:lvlText w:val="%2."/>
      <w:lvlJc w:val="left"/>
      <w:pPr>
        <w:ind w:left="1080" w:hanging="360"/>
      </w:pPr>
      <w:rPr>
        <w:rFonts w:ascii="Times New Roman" w:hAnsi="Times New Roman" w:cs="Times New Roman"/>
      </w:rPr>
    </w:lvl>
    <w:lvl w:ilvl="2" w:tplc="0415001B">
      <w:start w:val="1"/>
      <w:numFmt w:val="lowerRoman"/>
      <w:lvlText w:val="%3."/>
      <w:lvlJc w:val="right"/>
      <w:pPr>
        <w:ind w:left="1800" w:hanging="180"/>
      </w:pPr>
      <w:rPr>
        <w:rFonts w:ascii="Times New Roman" w:hAnsi="Times New Roman" w:cs="Times New Roman"/>
      </w:rPr>
    </w:lvl>
    <w:lvl w:ilvl="3" w:tplc="0415000F">
      <w:start w:val="1"/>
      <w:numFmt w:val="decimal"/>
      <w:lvlText w:val="%4."/>
      <w:lvlJc w:val="left"/>
      <w:pPr>
        <w:ind w:left="2520" w:hanging="360"/>
      </w:pPr>
      <w:rPr>
        <w:rFonts w:ascii="Times New Roman" w:hAnsi="Times New Roman" w:cs="Times New Roman"/>
      </w:rPr>
    </w:lvl>
    <w:lvl w:ilvl="4" w:tplc="04150019">
      <w:start w:val="1"/>
      <w:numFmt w:val="lowerLetter"/>
      <w:lvlText w:val="%5."/>
      <w:lvlJc w:val="left"/>
      <w:pPr>
        <w:ind w:left="3240" w:hanging="360"/>
      </w:pPr>
      <w:rPr>
        <w:rFonts w:ascii="Times New Roman" w:hAnsi="Times New Roman" w:cs="Times New Roman"/>
      </w:rPr>
    </w:lvl>
    <w:lvl w:ilvl="5" w:tplc="0415001B">
      <w:start w:val="1"/>
      <w:numFmt w:val="lowerRoman"/>
      <w:lvlText w:val="%6."/>
      <w:lvlJc w:val="right"/>
      <w:pPr>
        <w:ind w:left="3960" w:hanging="180"/>
      </w:pPr>
      <w:rPr>
        <w:rFonts w:ascii="Times New Roman" w:hAnsi="Times New Roman" w:cs="Times New Roman"/>
      </w:rPr>
    </w:lvl>
    <w:lvl w:ilvl="6" w:tplc="0415000F">
      <w:start w:val="1"/>
      <w:numFmt w:val="decimal"/>
      <w:lvlText w:val="%7."/>
      <w:lvlJc w:val="left"/>
      <w:pPr>
        <w:ind w:left="4680" w:hanging="360"/>
      </w:pPr>
      <w:rPr>
        <w:rFonts w:ascii="Times New Roman" w:hAnsi="Times New Roman" w:cs="Times New Roman"/>
      </w:rPr>
    </w:lvl>
    <w:lvl w:ilvl="7" w:tplc="04150019">
      <w:start w:val="1"/>
      <w:numFmt w:val="lowerLetter"/>
      <w:lvlText w:val="%8."/>
      <w:lvlJc w:val="left"/>
      <w:pPr>
        <w:ind w:left="5400" w:hanging="360"/>
      </w:pPr>
      <w:rPr>
        <w:rFonts w:ascii="Times New Roman" w:hAnsi="Times New Roman" w:cs="Times New Roman"/>
      </w:rPr>
    </w:lvl>
    <w:lvl w:ilvl="8" w:tplc="0415001B">
      <w:start w:val="1"/>
      <w:numFmt w:val="lowerRoman"/>
      <w:lvlText w:val="%9."/>
      <w:lvlJc w:val="right"/>
      <w:pPr>
        <w:ind w:left="6120" w:hanging="180"/>
      </w:pPr>
      <w:rPr>
        <w:rFonts w:ascii="Times New Roman" w:hAnsi="Times New Roman" w:cs="Times New Roman"/>
      </w:rPr>
    </w:lvl>
  </w:abstractNum>
  <w:abstractNum w:abstractNumId="67" w15:restartNumberingAfterBreak="0">
    <w:nsid w:val="1F721984"/>
    <w:multiLevelType w:val="hybridMultilevel"/>
    <w:tmpl w:val="AB68589A"/>
    <w:lvl w:ilvl="0" w:tplc="04150017">
      <w:start w:val="1"/>
      <w:numFmt w:val="lowerLetter"/>
      <w:lvlText w:val="%1)"/>
      <w:lvlJc w:val="left"/>
      <w:pPr>
        <w:ind w:left="493" w:hanging="360"/>
      </w:pPr>
    </w:lvl>
    <w:lvl w:ilvl="1" w:tplc="04150019" w:tentative="1">
      <w:start w:val="1"/>
      <w:numFmt w:val="lowerLetter"/>
      <w:lvlText w:val="%2."/>
      <w:lvlJc w:val="left"/>
      <w:pPr>
        <w:ind w:left="1213" w:hanging="360"/>
      </w:pPr>
    </w:lvl>
    <w:lvl w:ilvl="2" w:tplc="0415001B" w:tentative="1">
      <w:start w:val="1"/>
      <w:numFmt w:val="lowerRoman"/>
      <w:lvlText w:val="%3."/>
      <w:lvlJc w:val="right"/>
      <w:pPr>
        <w:ind w:left="1933" w:hanging="180"/>
      </w:pPr>
    </w:lvl>
    <w:lvl w:ilvl="3" w:tplc="0415000F" w:tentative="1">
      <w:start w:val="1"/>
      <w:numFmt w:val="decimal"/>
      <w:lvlText w:val="%4."/>
      <w:lvlJc w:val="left"/>
      <w:pPr>
        <w:ind w:left="2653" w:hanging="360"/>
      </w:pPr>
    </w:lvl>
    <w:lvl w:ilvl="4" w:tplc="04150019" w:tentative="1">
      <w:start w:val="1"/>
      <w:numFmt w:val="lowerLetter"/>
      <w:lvlText w:val="%5."/>
      <w:lvlJc w:val="left"/>
      <w:pPr>
        <w:ind w:left="3373" w:hanging="360"/>
      </w:pPr>
    </w:lvl>
    <w:lvl w:ilvl="5" w:tplc="0415001B" w:tentative="1">
      <w:start w:val="1"/>
      <w:numFmt w:val="lowerRoman"/>
      <w:lvlText w:val="%6."/>
      <w:lvlJc w:val="right"/>
      <w:pPr>
        <w:ind w:left="4093" w:hanging="180"/>
      </w:pPr>
    </w:lvl>
    <w:lvl w:ilvl="6" w:tplc="0415000F" w:tentative="1">
      <w:start w:val="1"/>
      <w:numFmt w:val="decimal"/>
      <w:lvlText w:val="%7."/>
      <w:lvlJc w:val="left"/>
      <w:pPr>
        <w:ind w:left="4813" w:hanging="360"/>
      </w:pPr>
    </w:lvl>
    <w:lvl w:ilvl="7" w:tplc="04150019" w:tentative="1">
      <w:start w:val="1"/>
      <w:numFmt w:val="lowerLetter"/>
      <w:lvlText w:val="%8."/>
      <w:lvlJc w:val="left"/>
      <w:pPr>
        <w:ind w:left="5533" w:hanging="360"/>
      </w:pPr>
    </w:lvl>
    <w:lvl w:ilvl="8" w:tplc="0415001B" w:tentative="1">
      <w:start w:val="1"/>
      <w:numFmt w:val="lowerRoman"/>
      <w:lvlText w:val="%9."/>
      <w:lvlJc w:val="right"/>
      <w:pPr>
        <w:ind w:left="6253" w:hanging="180"/>
      </w:pPr>
    </w:lvl>
  </w:abstractNum>
  <w:abstractNum w:abstractNumId="68" w15:restartNumberingAfterBreak="0">
    <w:nsid w:val="1FBE711F"/>
    <w:multiLevelType w:val="hybridMultilevel"/>
    <w:tmpl w:val="216A21D0"/>
    <w:lvl w:ilvl="0" w:tplc="B2ACFE5C">
      <w:start w:val="1"/>
      <w:numFmt w:val="bullet"/>
      <w:pStyle w:val="TableText-Bullet"/>
      <w:lvlText w:val="▪"/>
      <w:lvlJc w:val="left"/>
      <w:pPr>
        <w:tabs>
          <w:tab w:val="num" w:pos="360"/>
        </w:tabs>
        <w:ind w:left="360" w:hanging="360"/>
      </w:pPr>
      <w:rPr>
        <w:rFonts w:ascii="Palatino Linotype" w:hAnsi="Palatino Linotype" w:hint="default"/>
        <w:sz w:val="24"/>
      </w:rPr>
    </w:lvl>
    <w:lvl w:ilvl="1" w:tplc="FFFFFFFF">
      <w:start w:val="1"/>
      <w:numFmt w:val="bullet"/>
      <w:lvlText w:val=""/>
      <w:lvlJc w:val="left"/>
      <w:pPr>
        <w:tabs>
          <w:tab w:val="num" w:pos="1080"/>
        </w:tabs>
        <w:ind w:left="1080" w:hanging="360"/>
      </w:pPr>
      <w:rPr>
        <w:rFonts w:ascii="Symbol" w:hAnsi="Symbol"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69" w15:restartNumberingAfterBreak="0">
    <w:nsid w:val="208F4DF7"/>
    <w:multiLevelType w:val="hybridMultilevel"/>
    <w:tmpl w:val="B4C69668"/>
    <w:lvl w:ilvl="0" w:tplc="04150017">
      <w:start w:val="1"/>
      <w:numFmt w:val="lowerLetter"/>
      <w:lvlText w:val="%1)"/>
      <w:lvlJc w:val="left"/>
      <w:pPr>
        <w:ind w:left="1080" w:hanging="360"/>
      </w:pPr>
      <w:rPr>
        <w:rFonts w:cs="Times New Roman"/>
      </w:rPr>
    </w:lvl>
    <w:lvl w:ilvl="1" w:tplc="C7AA6158">
      <w:start w:val="1"/>
      <w:numFmt w:val="decimal"/>
      <w:lvlText w:val="%2."/>
      <w:lvlJc w:val="left"/>
      <w:pPr>
        <w:ind w:left="1800" w:hanging="360"/>
      </w:pPr>
      <w:rPr>
        <w:rFonts w:hint="default"/>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70" w15:restartNumberingAfterBreak="0">
    <w:nsid w:val="209F2CAD"/>
    <w:multiLevelType w:val="hybridMultilevel"/>
    <w:tmpl w:val="E9504B4E"/>
    <w:lvl w:ilvl="0" w:tplc="766202DC">
      <w:start w:val="1"/>
      <w:numFmt w:val="decimal"/>
      <w:lvlText w:val="%1."/>
      <w:lvlJc w:val="left"/>
      <w:pPr>
        <w:tabs>
          <w:tab w:val="num" w:pos="360"/>
        </w:tabs>
        <w:ind w:left="360" w:hanging="360"/>
      </w:pPr>
      <w:rPr>
        <w:rFonts w:asciiTheme="minorHAnsi" w:hAnsiTheme="minorHAnsi" w:cs="Arial" w:hint="default"/>
        <w:b w:val="0"/>
        <w:i w:val="0"/>
      </w:rPr>
    </w:lvl>
    <w:lvl w:ilvl="1" w:tplc="04150019">
      <w:start w:val="1"/>
      <w:numFmt w:val="lowerLetter"/>
      <w:lvlText w:val="%2."/>
      <w:lvlJc w:val="left"/>
      <w:pPr>
        <w:tabs>
          <w:tab w:val="num" w:pos="1080"/>
        </w:tabs>
        <w:ind w:left="1080" w:hanging="360"/>
      </w:pPr>
      <w:rPr>
        <w:rFonts w:ascii="Times New Roman" w:hAnsi="Times New Roman" w:cs="Times New Roman"/>
      </w:rPr>
    </w:lvl>
    <w:lvl w:ilvl="2" w:tplc="0415001B">
      <w:start w:val="1"/>
      <w:numFmt w:val="lowerRoman"/>
      <w:lvlText w:val="%3."/>
      <w:lvlJc w:val="right"/>
      <w:pPr>
        <w:tabs>
          <w:tab w:val="num" w:pos="1800"/>
        </w:tabs>
        <w:ind w:left="1800" w:hanging="180"/>
      </w:pPr>
      <w:rPr>
        <w:rFonts w:ascii="Times New Roman" w:hAnsi="Times New Roman" w:cs="Times New Roman"/>
      </w:rPr>
    </w:lvl>
    <w:lvl w:ilvl="3" w:tplc="0415000F">
      <w:start w:val="1"/>
      <w:numFmt w:val="decimal"/>
      <w:lvlText w:val="%4."/>
      <w:lvlJc w:val="left"/>
      <w:pPr>
        <w:tabs>
          <w:tab w:val="num" w:pos="2520"/>
        </w:tabs>
        <w:ind w:left="2520" w:hanging="360"/>
      </w:pPr>
      <w:rPr>
        <w:rFonts w:ascii="Times New Roman" w:hAnsi="Times New Roman" w:cs="Times New Roman"/>
      </w:rPr>
    </w:lvl>
    <w:lvl w:ilvl="4" w:tplc="04150019">
      <w:start w:val="1"/>
      <w:numFmt w:val="lowerLetter"/>
      <w:lvlText w:val="%5."/>
      <w:lvlJc w:val="left"/>
      <w:pPr>
        <w:tabs>
          <w:tab w:val="num" w:pos="3240"/>
        </w:tabs>
        <w:ind w:left="3240" w:hanging="360"/>
      </w:pPr>
      <w:rPr>
        <w:rFonts w:ascii="Times New Roman" w:hAnsi="Times New Roman" w:cs="Times New Roman"/>
      </w:rPr>
    </w:lvl>
    <w:lvl w:ilvl="5" w:tplc="0415001B">
      <w:start w:val="1"/>
      <w:numFmt w:val="lowerRoman"/>
      <w:lvlText w:val="%6."/>
      <w:lvlJc w:val="right"/>
      <w:pPr>
        <w:tabs>
          <w:tab w:val="num" w:pos="3960"/>
        </w:tabs>
        <w:ind w:left="3960" w:hanging="180"/>
      </w:pPr>
      <w:rPr>
        <w:rFonts w:ascii="Times New Roman" w:hAnsi="Times New Roman" w:cs="Times New Roman"/>
      </w:rPr>
    </w:lvl>
    <w:lvl w:ilvl="6" w:tplc="0415000F">
      <w:start w:val="1"/>
      <w:numFmt w:val="decimal"/>
      <w:lvlText w:val="%7."/>
      <w:lvlJc w:val="left"/>
      <w:pPr>
        <w:tabs>
          <w:tab w:val="num" w:pos="4680"/>
        </w:tabs>
        <w:ind w:left="4680" w:hanging="360"/>
      </w:pPr>
      <w:rPr>
        <w:rFonts w:ascii="Times New Roman" w:hAnsi="Times New Roman" w:cs="Times New Roman"/>
      </w:rPr>
    </w:lvl>
    <w:lvl w:ilvl="7" w:tplc="04150019">
      <w:start w:val="1"/>
      <w:numFmt w:val="lowerLetter"/>
      <w:lvlText w:val="%8."/>
      <w:lvlJc w:val="left"/>
      <w:pPr>
        <w:tabs>
          <w:tab w:val="num" w:pos="5400"/>
        </w:tabs>
        <w:ind w:left="5400" w:hanging="360"/>
      </w:pPr>
      <w:rPr>
        <w:rFonts w:ascii="Times New Roman" w:hAnsi="Times New Roman" w:cs="Times New Roman"/>
      </w:rPr>
    </w:lvl>
    <w:lvl w:ilvl="8" w:tplc="0415001B">
      <w:start w:val="1"/>
      <w:numFmt w:val="lowerRoman"/>
      <w:lvlText w:val="%9."/>
      <w:lvlJc w:val="right"/>
      <w:pPr>
        <w:tabs>
          <w:tab w:val="num" w:pos="6120"/>
        </w:tabs>
        <w:ind w:left="6120" w:hanging="180"/>
      </w:pPr>
      <w:rPr>
        <w:rFonts w:ascii="Times New Roman" w:hAnsi="Times New Roman" w:cs="Times New Roman"/>
      </w:rPr>
    </w:lvl>
  </w:abstractNum>
  <w:abstractNum w:abstractNumId="71" w15:restartNumberingAfterBreak="0">
    <w:nsid w:val="20DC503D"/>
    <w:multiLevelType w:val="hybridMultilevel"/>
    <w:tmpl w:val="E206B78E"/>
    <w:lvl w:ilvl="0" w:tplc="420E7712">
      <w:numFmt w:val="bullet"/>
      <w:lvlText w:val=""/>
      <w:lvlJc w:val="left"/>
      <w:pPr>
        <w:ind w:left="360" w:hanging="360"/>
      </w:pPr>
      <w:rPr>
        <w:rFonts w:ascii="Symbol" w:eastAsiaTheme="minorHAnsi"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72" w15:restartNumberingAfterBreak="0">
    <w:nsid w:val="210B4AB8"/>
    <w:multiLevelType w:val="hybridMultilevel"/>
    <w:tmpl w:val="1446451E"/>
    <w:lvl w:ilvl="0" w:tplc="016E4230">
      <w:start w:val="1"/>
      <w:numFmt w:val="lowerLetter"/>
      <w:lvlText w:val="%1)"/>
      <w:lvlJc w:val="left"/>
      <w:pPr>
        <w:tabs>
          <w:tab w:val="num" w:pos="360"/>
        </w:tabs>
        <w:ind w:left="360" w:hanging="360"/>
      </w:pPr>
      <w:rPr>
        <w:rFonts w:ascii="Tahoma" w:eastAsia="Times New Roman" w:hAnsi="Tahoma" w:cs="Tahoma" w:hint="default"/>
      </w:rPr>
    </w:lvl>
    <w:lvl w:ilvl="1" w:tplc="04150019">
      <w:start w:val="1"/>
      <w:numFmt w:val="lowerLetter"/>
      <w:lvlText w:val="%2."/>
      <w:lvlJc w:val="left"/>
      <w:pPr>
        <w:tabs>
          <w:tab w:val="num" w:pos="1080"/>
        </w:tabs>
        <w:ind w:left="1080" w:hanging="360"/>
      </w:pPr>
      <w:rPr>
        <w:rFonts w:cs="Times New Roman"/>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73" w15:restartNumberingAfterBreak="0">
    <w:nsid w:val="22C47DBE"/>
    <w:multiLevelType w:val="hybridMultilevel"/>
    <w:tmpl w:val="825A3020"/>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4"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rPr>
        <w:rFonts w:cs="Times New Roman"/>
      </w:rPr>
    </w:lvl>
    <w:lvl w:ilvl="1">
      <w:start w:val="1"/>
      <w:numFmt w:val="decimal"/>
      <w:pStyle w:val="NumPar2"/>
      <w:lvlText w:val="%1.%2."/>
      <w:lvlJc w:val="left"/>
      <w:pPr>
        <w:tabs>
          <w:tab w:val="num" w:pos="850"/>
        </w:tabs>
        <w:ind w:left="850" w:hanging="850"/>
      </w:pPr>
      <w:rPr>
        <w:rFonts w:cs="Times New Roman"/>
      </w:rPr>
    </w:lvl>
    <w:lvl w:ilvl="2">
      <w:start w:val="1"/>
      <w:numFmt w:val="decimal"/>
      <w:pStyle w:val="NumPar3"/>
      <w:lvlText w:val="%1.%2.%3."/>
      <w:lvlJc w:val="left"/>
      <w:pPr>
        <w:tabs>
          <w:tab w:val="num" w:pos="850"/>
        </w:tabs>
        <w:ind w:left="850" w:hanging="850"/>
      </w:pPr>
      <w:rPr>
        <w:rFonts w:cs="Times New Roman"/>
      </w:rPr>
    </w:lvl>
    <w:lvl w:ilvl="3">
      <w:start w:val="1"/>
      <w:numFmt w:val="decimal"/>
      <w:pStyle w:val="NumPar4"/>
      <w:lvlText w:val="%1.%2.%3.%4."/>
      <w:lvlJc w:val="left"/>
      <w:pPr>
        <w:tabs>
          <w:tab w:val="num" w:pos="850"/>
        </w:tabs>
        <w:ind w:left="850" w:hanging="85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75" w15:restartNumberingAfterBreak="0">
    <w:nsid w:val="235C3826"/>
    <w:multiLevelType w:val="hybridMultilevel"/>
    <w:tmpl w:val="A5AC619E"/>
    <w:lvl w:ilvl="0" w:tplc="04150011">
      <w:start w:val="1"/>
      <w:numFmt w:val="decimal"/>
      <w:lvlText w:val="%1)"/>
      <w:lvlJc w:val="left"/>
      <w:pPr>
        <w:ind w:left="1428" w:hanging="360"/>
      </w:pPr>
    </w:lvl>
    <w:lvl w:ilvl="1" w:tplc="04150019" w:tentative="1">
      <w:start w:val="1"/>
      <w:numFmt w:val="lowerLetter"/>
      <w:lvlText w:val="%2."/>
      <w:lvlJc w:val="left"/>
      <w:pPr>
        <w:ind w:left="2148" w:hanging="360"/>
      </w:pPr>
    </w:lvl>
    <w:lvl w:ilvl="2" w:tplc="04150011">
      <w:start w:val="1"/>
      <w:numFmt w:val="decimal"/>
      <w:lvlText w:val="%3)"/>
      <w:lvlJc w:val="lef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76" w15:restartNumberingAfterBreak="0">
    <w:nsid w:val="23663FA3"/>
    <w:multiLevelType w:val="hybridMultilevel"/>
    <w:tmpl w:val="FA0AEEFE"/>
    <w:lvl w:ilvl="0" w:tplc="D13A1C24">
      <w:start w:val="1"/>
      <w:numFmt w:val="decimal"/>
      <w:lvlText w:val="%1."/>
      <w:lvlJc w:val="left"/>
      <w:pPr>
        <w:ind w:left="360" w:hanging="360"/>
      </w:pPr>
      <w:rPr>
        <w:rFonts w:ascii="Arial" w:hAnsi="Arial" w:cs="Arial" w:hint="default"/>
        <w:sz w:val="20"/>
        <w:szCs w:val="20"/>
      </w:rPr>
    </w:lvl>
    <w:lvl w:ilvl="1" w:tplc="3DC4E288">
      <w:start w:val="1"/>
      <w:numFmt w:val="lowerLetter"/>
      <w:lvlText w:val="%2."/>
      <w:lvlJc w:val="left"/>
      <w:pPr>
        <w:ind w:left="1080" w:hanging="360"/>
      </w:pPr>
      <w:rPr>
        <w:rFonts w:ascii="Arial" w:hAnsi="Arial" w:cs="Arial" w:hint="default"/>
      </w:r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7" w15:restartNumberingAfterBreak="0">
    <w:nsid w:val="23C038E4"/>
    <w:multiLevelType w:val="multilevel"/>
    <w:tmpl w:val="EACE77CA"/>
    <w:lvl w:ilvl="0">
      <w:start w:val="1"/>
      <w:numFmt w:val="decimal"/>
      <w:lvlText w:val="%1."/>
      <w:lvlJc w:val="left"/>
      <w:pPr>
        <w:ind w:left="360" w:hanging="360"/>
      </w:pPr>
      <w:rPr>
        <w:rFonts w:cs="Times New Roman"/>
      </w:rPr>
    </w:lvl>
    <w:lvl w:ilvl="1">
      <w:start w:val="1"/>
      <w:numFmt w:val="lowerLetter"/>
      <w:lvlText w:val="%2)"/>
      <w:lvlJc w:val="left"/>
      <w:pPr>
        <w:ind w:left="716" w:hanging="432"/>
      </w:pPr>
      <w:rPr>
        <w:rFonts w:hint="default"/>
      </w:rPr>
    </w:lvl>
    <w:lvl w:ilvl="2">
      <w:start w:val="1"/>
      <w:numFmt w:val="decimal"/>
      <w:lvlText w:val="%1.%2.%3."/>
      <w:lvlJc w:val="left"/>
      <w:pPr>
        <w:ind w:left="121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78" w15:restartNumberingAfterBreak="0">
    <w:nsid w:val="23FD4DC5"/>
    <w:multiLevelType w:val="hybridMultilevel"/>
    <w:tmpl w:val="6542EBAA"/>
    <w:lvl w:ilvl="0" w:tplc="0415000F">
      <w:start w:val="1"/>
      <w:numFmt w:val="decimal"/>
      <w:lvlText w:val="%1."/>
      <w:lvlJc w:val="left"/>
      <w:pPr>
        <w:ind w:left="493" w:hanging="360"/>
      </w:pPr>
    </w:lvl>
    <w:lvl w:ilvl="1" w:tplc="04150019" w:tentative="1">
      <w:start w:val="1"/>
      <w:numFmt w:val="lowerLetter"/>
      <w:lvlText w:val="%2."/>
      <w:lvlJc w:val="left"/>
      <w:pPr>
        <w:ind w:left="1213" w:hanging="360"/>
      </w:pPr>
    </w:lvl>
    <w:lvl w:ilvl="2" w:tplc="0415001B" w:tentative="1">
      <w:start w:val="1"/>
      <w:numFmt w:val="lowerRoman"/>
      <w:lvlText w:val="%3."/>
      <w:lvlJc w:val="right"/>
      <w:pPr>
        <w:ind w:left="1933" w:hanging="180"/>
      </w:pPr>
    </w:lvl>
    <w:lvl w:ilvl="3" w:tplc="0415000F" w:tentative="1">
      <w:start w:val="1"/>
      <w:numFmt w:val="decimal"/>
      <w:lvlText w:val="%4."/>
      <w:lvlJc w:val="left"/>
      <w:pPr>
        <w:ind w:left="2653" w:hanging="360"/>
      </w:pPr>
    </w:lvl>
    <w:lvl w:ilvl="4" w:tplc="04150019" w:tentative="1">
      <w:start w:val="1"/>
      <w:numFmt w:val="lowerLetter"/>
      <w:lvlText w:val="%5."/>
      <w:lvlJc w:val="left"/>
      <w:pPr>
        <w:ind w:left="3373" w:hanging="360"/>
      </w:pPr>
    </w:lvl>
    <w:lvl w:ilvl="5" w:tplc="0415001B" w:tentative="1">
      <w:start w:val="1"/>
      <w:numFmt w:val="lowerRoman"/>
      <w:lvlText w:val="%6."/>
      <w:lvlJc w:val="right"/>
      <w:pPr>
        <w:ind w:left="4093" w:hanging="180"/>
      </w:pPr>
    </w:lvl>
    <w:lvl w:ilvl="6" w:tplc="0415000F" w:tentative="1">
      <w:start w:val="1"/>
      <w:numFmt w:val="decimal"/>
      <w:lvlText w:val="%7."/>
      <w:lvlJc w:val="left"/>
      <w:pPr>
        <w:ind w:left="4813" w:hanging="360"/>
      </w:pPr>
    </w:lvl>
    <w:lvl w:ilvl="7" w:tplc="04150019" w:tentative="1">
      <w:start w:val="1"/>
      <w:numFmt w:val="lowerLetter"/>
      <w:lvlText w:val="%8."/>
      <w:lvlJc w:val="left"/>
      <w:pPr>
        <w:ind w:left="5533" w:hanging="360"/>
      </w:pPr>
    </w:lvl>
    <w:lvl w:ilvl="8" w:tplc="0415001B" w:tentative="1">
      <w:start w:val="1"/>
      <w:numFmt w:val="lowerRoman"/>
      <w:lvlText w:val="%9."/>
      <w:lvlJc w:val="right"/>
      <w:pPr>
        <w:ind w:left="6253" w:hanging="180"/>
      </w:pPr>
    </w:lvl>
  </w:abstractNum>
  <w:abstractNum w:abstractNumId="79" w15:restartNumberingAfterBreak="0">
    <w:nsid w:val="2666421F"/>
    <w:multiLevelType w:val="hybridMultilevel"/>
    <w:tmpl w:val="B86C7766"/>
    <w:styleLink w:val="Tyturozdziau4"/>
    <w:lvl w:ilvl="0" w:tplc="7C06965A">
      <w:start w:val="1"/>
      <w:numFmt w:val="bullet"/>
      <w:pStyle w:val="FormatvorlageAufzhlungszeichen"/>
      <w:lvlText w:val=""/>
      <w:lvlJc w:val="left"/>
      <w:pPr>
        <w:tabs>
          <w:tab w:val="num" w:pos="432"/>
        </w:tabs>
        <w:ind w:left="432" w:hanging="144"/>
      </w:pPr>
      <w:rPr>
        <w:rFonts w:ascii="Symbol" w:hAnsi="Symbol" w:hint="default"/>
      </w:rPr>
    </w:lvl>
    <w:lvl w:ilvl="1" w:tplc="04090003">
      <w:start w:val="1"/>
      <w:numFmt w:val="bullet"/>
      <w:lvlText w:val="o"/>
      <w:lvlJc w:val="left"/>
      <w:pPr>
        <w:tabs>
          <w:tab w:val="num" w:pos="1728"/>
        </w:tabs>
        <w:ind w:left="1728" w:hanging="360"/>
      </w:pPr>
      <w:rPr>
        <w:rFonts w:ascii="Courier New" w:hAnsi="Courier New" w:cs="Courier New" w:hint="default"/>
      </w:rPr>
    </w:lvl>
    <w:lvl w:ilvl="2" w:tplc="04090005" w:tentative="1">
      <w:start w:val="1"/>
      <w:numFmt w:val="bullet"/>
      <w:lvlText w:val=""/>
      <w:lvlJc w:val="left"/>
      <w:pPr>
        <w:tabs>
          <w:tab w:val="num" w:pos="2448"/>
        </w:tabs>
        <w:ind w:left="2448" w:hanging="360"/>
      </w:pPr>
      <w:rPr>
        <w:rFonts w:ascii="Wingdings" w:hAnsi="Wingdings" w:hint="default"/>
      </w:rPr>
    </w:lvl>
    <w:lvl w:ilvl="3" w:tplc="04090001" w:tentative="1">
      <w:start w:val="1"/>
      <w:numFmt w:val="bullet"/>
      <w:lvlText w:val=""/>
      <w:lvlJc w:val="left"/>
      <w:pPr>
        <w:tabs>
          <w:tab w:val="num" w:pos="3168"/>
        </w:tabs>
        <w:ind w:left="3168" w:hanging="360"/>
      </w:pPr>
      <w:rPr>
        <w:rFonts w:ascii="Symbol" w:hAnsi="Symbol" w:hint="default"/>
      </w:rPr>
    </w:lvl>
    <w:lvl w:ilvl="4" w:tplc="04090003" w:tentative="1">
      <w:start w:val="1"/>
      <w:numFmt w:val="bullet"/>
      <w:lvlText w:val="o"/>
      <w:lvlJc w:val="left"/>
      <w:pPr>
        <w:tabs>
          <w:tab w:val="num" w:pos="3888"/>
        </w:tabs>
        <w:ind w:left="3888" w:hanging="360"/>
      </w:pPr>
      <w:rPr>
        <w:rFonts w:ascii="Courier New" w:hAnsi="Courier New" w:cs="Courier New" w:hint="default"/>
      </w:rPr>
    </w:lvl>
    <w:lvl w:ilvl="5" w:tplc="04090005" w:tentative="1">
      <w:start w:val="1"/>
      <w:numFmt w:val="bullet"/>
      <w:lvlText w:val=""/>
      <w:lvlJc w:val="left"/>
      <w:pPr>
        <w:tabs>
          <w:tab w:val="num" w:pos="4608"/>
        </w:tabs>
        <w:ind w:left="4608" w:hanging="360"/>
      </w:pPr>
      <w:rPr>
        <w:rFonts w:ascii="Wingdings" w:hAnsi="Wingdings" w:hint="default"/>
      </w:rPr>
    </w:lvl>
    <w:lvl w:ilvl="6" w:tplc="04090001" w:tentative="1">
      <w:start w:val="1"/>
      <w:numFmt w:val="bullet"/>
      <w:lvlText w:val=""/>
      <w:lvlJc w:val="left"/>
      <w:pPr>
        <w:tabs>
          <w:tab w:val="num" w:pos="5328"/>
        </w:tabs>
        <w:ind w:left="5328" w:hanging="360"/>
      </w:pPr>
      <w:rPr>
        <w:rFonts w:ascii="Symbol" w:hAnsi="Symbol" w:hint="default"/>
      </w:rPr>
    </w:lvl>
    <w:lvl w:ilvl="7" w:tplc="04090003" w:tentative="1">
      <w:start w:val="1"/>
      <w:numFmt w:val="bullet"/>
      <w:lvlText w:val="o"/>
      <w:lvlJc w:val="left"/>
      <w:pPr>
        <w:tabs>
          <w:tab w:val="num" w:pos="6048"/>
        </w:tabs>
        <w:ind w:left="6048" w:hanging="360"/>
      </w:pPr>
      <w:rPr>
        <w:rFonts w:ascii="Courier New" w:hAnsi="Courier New" w:cs="Courier New" w:hint="default"/>
      </w:rPr>
    </w:lvl>
    <w:lvl w:ilvl="8" w:tplc="04090005" w:tentative="1">
      <w:start w:val="1"/>
      <w:numFmt w:val="bullet"/>
      <w:lvlText w:val=""/>
      <w:lvlJc w:val="left"/>
      <w:pPr>
        <w:tabs>
          <w:tab w:val="num" w:pos="6768"/>
        </w:tabs>
        <w:ind w:left="6768" w:hanging="360"/>
      </w:pPr>
      <w:rPr>
        <w:rFonts w:ascii="Wingdings" w:hAnsi="Wingdings" w:hint="default"/>
      </w:rPr>
    </w:lvl>
  </w:abstractNum>
  <w:abstractNum w:abstractNumId="80" w15:restartNumberingAfterBreak="0">
    <w:nsid w:val="26E569FD"/>
    <w:multiLevelType w:val="hybridMultilevel"/>
    <w:tmpl w:val="B530854A"/>
    <w:lvl w:ilvl="0" w:tplc="0415000F">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81" w15:restartNumberingAfterBreak="0">
    <w:nsid w:val="274C53A5"/>
    <w:multiLevelType w:val="multilevel"/>
    <w:tmpl w:val="27CABF9A"/>
    <w:name w:val="WW8Num162"/>
    <w:lvl w:ilvl="0">
      <w:start w:val="1"/>
      <w:numFmt w:val="decimal"/>
      <w:lvlText w:val="%1)"/>
      <w:lvlJc w:val="left"/>
      <w:pPr>
        <w:tabs>
          <w:tab w:val="num" w:pos="360"/>
        </w:tabs>
        <w:ind w:left="360" w:hanging="360"/>
      </w:pPr>
      <w:rPr>
        <w:rFonts w:cs="Times New Roman" w:hint="default"/>
      </w:rPr>
    </w:lvl>
    <w:lvl w:ilvl="1">
      <w:start w:val="1"/>
      <w:numFmt w:val="decimal"/>
      <w:lvlText w:val="%2."/>
      <w:lvlJc w:val="left"/>
      <w:pPr>
        <w:tabs>
          <w:tab w:val="num" w:pos="720"/>
        </w:tabs>
        <w:ind w:left="720" w:hanging="360"/>
      </w:pPr>
      <w:rPr>
        <w:rFonts w:cs="Times New Roman" w:hint="default"/>
        <w:b w:val="0"/>
        <w:strike w:val="0"/>
        <w:dstrike w:val="0"/>
        <w:color w:val="auto"/>
      </w:rPr>
    </w:lvl>
    <w:lvl w:ilvl="2">
      <w:start w:val="1"/>
      <w:numFmt w:val="lowerLetter"/>
      <w:lvlText w:val="%3)"/>
      <w:lvlJc w:val="left"/>
      <w:pPr>
        <w:tabs>
          <w:tab w:val="num" w:pos="840"/>
        </w:tabs>
        <w:ind w:left="840" w:hanging="360"/>
      </w:pPr>
      <w:rPr>
        <w:rFonts w:cs="Times New Roman" w:hint="default"/>
      </w:rPr>
    </w:lvl>
    <w:lvl w:ilvl="3">
      <w:start w:val="1"/>
      <w:numFmt w:val="lowerLetter"/>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82" w15:restartNumberingAfterBreak="0">
    <w:nsid w:val="27867900"/>
    <w:multiLevelType w:val="hybridMultilevel"/>
    <w:tmpl w:val="6A8E2BD2"/>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83" w15:restartNumberingAfterBreak="0">
    <w:nsid w:val="289D46DB"/>
    <w:multiLevelType w:val="hybridMultilevel"/>
    <w:tmpl w:val="0A18BA86"/>
    <w:name w:val="WW8Num342"/>
    <w:lvl w:ilvl="0" w:tplc="04150017">
      <w:start w:val="1"/>
      <w:numFmt w:val="lowerLetter"/>
      <w:lvlText w:val="%1)"/>
      <w:lvlJc w:val="left"/>
      <w:pPr>
        <w:ind w:left="1080" w:hanging="360"/>
      </w:pPr>
      <w:rPr>
        <w:rFonts w:cs="Times New Roman" w:hint="default"/>
        <w:b w:val="0"/>
        <w:bCs w:val="0"/>
        <w:i w:val="0"/>
        <w:color w:val="auto"/>
        <w:sz w:val="20"/>
        <w:szCs w:val="2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4" w15:restartNumberingAfterBreak="0">
    <w:nsid w:val="29850B52"/>
    <w:multiLevelType w:val="hybridMultilevel"/>
    <w:tmpl w:val="1576CBD6"/>
    <w:lvl w:ilvl="0" w:tplc="0415000F">
      <w:start w:val="1"/>
      <w:numFmt w:val="decimal"/>
      <w:lvlText w:val="%1."/>
      <w:lvlJc w:val="left"/>
      <w:pPr>
        <w:ind w:left="493" w:hanging="360"/>
      </w:pPr>
    </w:lvl>
    <w:lvl w:ilvl="1" w:tplc="04150019" w:tentative="1">
      <w:start w:val="1"/>
      <w:numFmt w:val="lowerLetter"/>
      <w:lvlText w:val="%2."/>
      <w:lvlJc w:val="left"/>
      <w:pPr>
        <w:ind w:left="1213" w:hanging="360"/>
      </w:pPr>
    </w:lvl>
    <w:lvl w:ilvl="2" w:tplc="0415001B" w:tentative="1">
      <w:start w:val="1"/>
      <w:numFmt w:val="lowerRoman"/>
      <w:lvlText w:val="%3."/>
      <w:lvlJc w:val="right"/>
      <w:pPr>
        <w:ind w:left="1933" w:hanging="180"/>
      </w:pPr>
    </w:lvl>
    <w:lvl w:ilvl="3" w:tplc="0415000F" w:tentative="1">
      <w:start w:val="1"/>
      <w:numFmt w:val="decimal"/>
      <w:lvlText w:val="%4."/>
      <w:lvlJc w:val="left"/>
      <w:pPr>
        <w:ind w:left="2653" w:hanging="360"/>
      </w:pPr>
    </w:lvl>
    <w:lvl w:ilvl="4" w:tplc="04150019" w:tentative="1">
      <w:start w:val="1"/>
      <w:numFmt w:val="lowerLetter"/>
      <w:lvlText w:val="%5."/>
      <w:lvlJc w:val="left"/>
      <w:pPr>
        <w:ind w:left="3373" w:hanging="360"/>
      </w:pPr>
    </w:lvl>
    <w:lvl w:ilvl="5" w:tplc="0415001B" w:tentative="1">
      <w:start w:val="1"/>
      <w:numFmt w:val="lowerRoman"/>
      <w:lvlText w:val="%6."/>
      <w:lvlJc w:val="right"/>
      <w:pPr>
        <w:ind w:left="4093" w:hanging="180"/>
      </w:pPr>
    </w:lvl>
    <w:lvl w:ilvl="6" w:tplc="0415000F" w:tentative="1">
      <w:start w:val="1"/>
      <w:numFmt w:val="decimal"/>
      <w:lvlText w:val="%7."/>
      <w:lvlJc w:val="left"/>
      <w:pPr>
        <w:ind w:left="4813" w:hanging="360"/>
      </w:pPr>
    </w:lvl>
    <w:lvl w:ilvl="7" w:tplc="04150019" w:tentative="1">
      <w:start w:val="1"/>
      <w:numFmt w:val="lowerLetter"/>
      <w:lvlText w:val="%8."/>
      <w:lvlJc w:val="left"/>
      <w:pPr>
        <w:ind w:left="5533" w:hanging="360"/>
      </w:pPr>
    </w:lvl>
    <w:lvl w:ilvl="8" w:tplc="0415001B" w:tentative="1">
      <w:start w:val="1"/>
      <w:numFmt w:val="lowerRoman"/>
      <w:lvlText w:val="%9."/>
      <w:lvlJc w:val="right"/>
      <w:pPr>
        <w:ind w:left="6253" w:hanging="180"/>
      </w:pPr>
    </w:lvl>
  </w:abstractNum>
  <w:abstractNum w:abstractNumId="85" w15:restartNumberingAfterBreak="0">
    <w:nsid w:val="2A140561"/>
    <w:multiLevelType w:val="hybridMultilevel"/>
    <w:tmpl w:val="9282F878"/>
    <w:lvl w:ilvl="0" w:tplc="04150017">
      <w:start w:val="1"/>
      <w:numFmt w:val="lowerLetter"/>
      <w:lvlText w:val="%1)"/>
      <w:lvlJc w:val="left"/>
      <w:pPr>
        <w:tabs>
          <w:tab w:val="num" w:pos="1080"/>
        </w:tabs>
        <w:ind w:left="1080" w:hanging="360"/>
      </w:pPr>
      <w:rPr>
        <w:rFonts w:cs="Times New Roman"/>
      </w:rPr>
    </w:lvl>
    <w:lvl w:ilvl="1" w:tplc="04150019" w:tentative="1">
      <w:start w:val="1"/>
      <w:numFmt w:val="lowerLetter"/>
      <w:lvlText w:val="%2."/>
      <w:lvlJc w:val="left"/>
      <w:pPr>
        <w:tabs>
          <w:tab w:val="num" w:pos="1800"/>
        </w:tabs>
        <w:ind w:left="1800" w:hanging="360"/>
      </w:pPr>
      <w:rPr>
        <w:rFonts w:cs="Times New Roman"/>
      </w:rPr>
    </w:lvl>
    <w:lvl w:ilvl="2" w:tplc="0415001B" w:tentative="1">
      <w:start w:val="1"/>
      <w:numFmt w:val="lowerRoman"/>
      <w:lvlText w:val="%3."/>
      <w:lvlJc w:val="right"/>
      <w:pPr>
        <w:tabs>
          <w:tab w:val="num" w:pos="2520"/>
        </w:tabs>
        <w:ind w:left="2520" w:hanging="180"/>
      </w:pPr>
      <w:rPr>
        <w:rFonts w:cs="Times New Roman"/>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86" w15:restartNumberingAfterBreak="0">
    <w:nsid w:val="2B842209"/>
    <w:multiLevelType w:val="multilevel"/>
    <w:tmpl w:val="AB7639C2"/>
    <w:lvl w:ilvl="0">
      <w:start w:val="1"/>
      <w:numFmt w:val="decimal"/>
      <w:lvlText w:val="%1."/>
      <w:lvlJc w:val="left"/>
      <w:pPr>
        <w:tabs>
          <w:tab w:val="num" w:pos="360"/>
        </w:tabs>
        <w:ind w:left="360" w:hanging="360"/>
      </w:pPr>
      <w:rPr>
        <w:rFonts w:cs="Times New Roman" w:hint="default"/>
        <w:b w:val="0"/>
        <w:bCs w:val="0"/>
        <w:i w:val="0"/>
        <w:iCs w:val="0"/>
        <w:sz w:val="20"/>
        <w:szCs w:val="20"/>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87" w15:restartNumberingAfterBreak="0">
    <w:nsid w:val="2BF9248B"/>
    <w:multiLevelType w:val="hybridMultilevel"/>
    <w:tmpl w:val="44F62478"/>
    <w:lvl w:ilvl="0" w:tplc="D9B0C2EA">
      <w:start w:val="1"/>
      <w:numFmt w:val="lowerLetter"/>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8" w15:restartNumberingAfterBreak="0">
    <w:nsid w:val="2CD64E89"/>
    <w:multiLevelType w:val="multilevel"/>
    <w:tmpl w:val="4A90E6D2"/>
    <w:name w:val="WW8Num3422"/>
    <w:lvl w:ilvl="0">
      <w:start w:val="15"/>
      <w:numFmt w:val="decimal"/>
      <w:lvlText w:val="%1."/>
      <w:lvlJc w:val="left"/>
      <w:pPr>
        <w:tabs>
          <w:tab w:val="num" w:pos="360"/>
        </w:tabs>
        <w:ind w:left="360" w:hanging="360"/>
      </w:pPr>
      <w:rPr>
        <w:rFonts w:cs="Times New Roman" w:hint="default"/>
      </w:rPr>
    </w:lvl>
    <w:lvl w:ilvl="1">
      <w:start w:val="1"/>
      <w:numFmt w:val="decimal"/>
      <w:lvlText w:val="15.%2."/>
      <w:lvlJc w:val="left"/>
      <w:pPr>
        <w:tabs>
          <w:tab w:val="num" w:pos="574"/>
        </w:tabs>
        <w:ind w:left="574" w:hanging="432"/>
      </w:pPr>
      <w:rPr>
        <w:rFonts w:cs="Times New Roman" w:hint="default"/>
        <w:b w:val="0"/>
      </w:rPr>
    </w:lvl>
    <w:lvl w:ilvl="2">
      <w:start w:val="1"/>
      <w:numFmt w:val="lowerLetter"/>
      <w:lvlText w:val="%3)"/>
      <w:lvlJc w:val="left"/>
      <w:pPr>
        <w:tabs>
          <w:tab w:val="num" w:pos="1224"/>
        </w:tabs>
        <w:ind w:left="1224" w:hanging="504"/>
      </w:pPr>
      <w:rPr>
        <w:rFonts w:hint="default"/>
        <w:b w:val="0"/>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89" w15:restartNumberingAfterBreak="0">
    <w:nsid w:val="2D7174E2"/>
    <w:multiLevelType w:val="hybridMultilevel"/>
    <w:tmpl w:val="2DBCE3D8"/>
    <w:lvl w:ilvl="0" w:tplc="98A6BE84">
      <w:start w:val="1"/>
      <w:numFmt w:val="decimal"/>
      <w:lvlText w:val="%1."/>
      <w:lvlJc w:val="left"/>
      <w:pPr>
        <w:tabs>
          <w:tab w:val="num" w:pos="360"/>
        </w:tabs>
        <w:ind w:left="360" w:hanging="360"/>
      </w:pPr>
      <w:rPr>
        <w:rFonts w:asciiTheme="minorHAnsi" w:hAnsiTheme="minorHAnsi" w:cs="Arial"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0" w15:restartNumberingAfterBreak="0">
    <w:nsid w:val="2F8713FE"/>
    <w:multiLevelType w:val="hybridMultilevel"/>
    <w:tmpl w:val="3AC852BC"/>
    <w:styleLink w:val="Zaimportowanystyl36"/>
    <w:lvl w:ilvl="0" w:tplc="7FEAB46E">
      <w:start w:val="1"/>
      <w:numFmt w:val="decimal"/>
      <w:lvlText w:val="%1."/>
      <w:lvlJc w:val="left"/>
      <w:pPr>
        <w:ind w:left="284" w:hanging="284"/>
      </w:pPr>
      <w:rPr>
        <w:rFonts w:hAnsi="Arial Unicode MS"/>
        <w:caps w:val="0"/>
        <w:smallCaps w:val="0"/>
        <w:strike w:val="0"/>
        <w:dstrike w:val="0"/>
        <w:outline w:val="0"/>
        <w:emboss w:val="0"/>
        <w:imprint w:val="0"/>
        <w:spacing w:val="0"/>
        <w:w w:val="100"/>
        <w:kern w:val="0"/>
        <w:position w:val="0"/>
        <w:highlight w:val="none"/>
        <w:vertAlign w:val="baseline"/>
      </w:rPr>
    </w:lvl>
    <w:lvl w:ilvl="1" w:tplc="83748FCA">
      <w:start w:val="1"/>
      <w:numFmt w:val="lowerLetter"/>
      <w:lvlText w:val="%2."/>
      <w:lvlJc w:val="left"/>
      <w:pPr>
        <w:ind w:left="1004" w:hanging="720"/>
      </w:pPr>
      <w:rPr>
        <w:rFonts w:hAnsi="Arial Unicode MS"/>
        <w:caps w:val="0"/>
        <w:smallCaps w:val="0"/>
        <w:strike w:val="0"/>
        <w:dstrike w:val="0"/>
        <w:outline w:val="0"/>
        <w:emboss w:val="0"/>
        <w:imprint w:val="0"/>
        <w:spacing w:val="0"/>
        <w:w w:val="100"/>
        <w:kern w:val="0"/>
        <w:position w:val="0"/>
        <w:highlight w:val="none"/>
        <w:vertAlign w:val="baseline"/>
      </w:rPr>
    </w:lvl>
    <w:lvl w:ilvl="2" w:tplc="C8F85328">
      <w:start w:val="1"/>
      <w:numFmt w:val="lowerRoman"/>
      <w:lvlText w:val="%3."/>
      <w:lvlJc w:val="left"/>
      <w:pPr>
        <w:ind w:left="1724" w:hanging="662"/>
      </w:pPr>
      <w:rPr>
        <w:rFonts w:hAnsi="Arial Unicode MS"/>
        <w:caps w:val="0"/>
        <w:smallCaps w:val="0"/>
        <w:strike w:val="0"/>
        <w:dstrike w:val="0"/>
        <w:outline w:val="0"/>
        <w:emboss w:val="0"/>
        <w:imprint w:val="0"/>
        <w:spacing w:val="0"/>
        <w:w w:val="100"/>
        <w:kern w:val="0"/>
        <w:position w:val="0"/>
        <w:highlight w:val="none"/>
        <w:vertAlign w:val="baseline"/>
      </w:rPr>
    </w:lvl>
    <w:lvl w:ilvl="3" w:tplc="C12EA378">
      <w:start w:val="1"/>
      <w:numFmt w:val="decimal"/>
      <w:lvlText w:val="%4."/>
      <w:lvlJc w:val="left"/>
      <w:pPr>
        <w:ind w:left="2444" w:hanging="720"/>
      </w:pPr>
      <w:rPr>
        <w:rFonts w:hAnsi="Arial Unicode MS"/>
        <w:caps w:val="0"/>
        <w:smallCaps w:val="0"/>
        <w:strike w:val="0"/>
        <w:dstrike w:val="0"/>
        <w:outline w:val="0"/>
        <w:emboss w:val="0"/>
        <w:imprint w:val="0"/>
        <w:spacing w:val="0"/>
        <w:w w:val="100"/>
        <w:kern w:val="0"/>
        <w:position w:val="0"/>
        <w:highlight w:val="none"/>
        <w:vertAlign w:val="baseline"/>
      </w:rPr>
    </w:lvl>
    <w:lvl w:ilvl="4" w:tplc="CEA4E132">
      <w:start w:val="1"/>
      <w:numFmt w:val="lowerLetter"/>
      <w:lvlText w:val="%5."/>
      <w:lvlJc w:val="left"/>
      <w:pPr>
        <w:ind w:left="3164" w:hanging="720"/>
      </w:pPr>
      <w:rPr>
        <w:rFonts w:hAnsi="Arial Unicode MS"/>
        <w:caps w:val="0"/>
        <w:smallCaps w:val="0"/>
        <w:strike w:val="0"/>
        <w:dstrike w:val="0"/>
        <w:outline w:val="0"/>
        <w:emboss w:val="0"/>
        <w:imprint w:val="0"/>
        <w:spacing w:val="0"/>
        <w:w w:val="100"/>
        <w:kern w:val="0"/>
        <w:position w:val="0"/>
        <w:highlight w:val="none"/>
        <w:vertAlign w:val="baseline"/>
      </w:rPr>
    </w:lvl>
    <w:lvl w:ilvl="5" w:tplc="BE10FD16">
      <w:start w:val="1"/>
      <w:numFmt w:val="lowerRoman"/>
      <w:lvlText w:val="%6."/>
      <w:lvlJc w:val="left"/>
      <w:pPr>
        <w:ind w:left="3884" w:hanging="662"/>
      </w:pPr>
      <w:rPr>
        <w:rFonts w:hAnsi="Arial Unicode MS"/>
        <w:caps w:val="0"/>
        <w:smallCaps w:val="0"/>
        <w:strike w:val="0"/>
        <w:dstrike w:val="0"/>
        <w:outline w:val="0"/>
        <w:emboss w:val="0"/>
        <w:imprint w:val="0"/>
        <w:spacing w:val="0"/>
        <w:w w:val="100"/>
        <w:kern w:val="0"/>
        <w:position w:val="0"/>
        <w:highlight w:val="none"/>
        <w:vertAlign w:val="baseline"/>
      </w:rPr>
    </w:lvl>
    <w:lvl w:ilvl="6" w:tplc="C3949B4A">
      <w:start w:val="1"/>
      <w:numFmt w:val="decimal"/>
      <w:lvlText w:val="%7."/>
      <w:lvlJc w:val="left"/>
      <w:pPr>
        <w:ind w:left="4604" w:hanging="720"/>
      </w:pPr>
      <w:rPr>
        <w:rFonts w:hAnsi="Arial Unicode MS"/>
        <w:caps w:val="0"/>
        <w:smallCaps w:val="0"/>
        <w:strike w:val="0"/>
        <w:dstrike w:val="0"/>
        <w:outline w:val="0"/>
        <w:emboss w:val="0"/>
        <w:imprint w:val="0"/>
        <w:spacing w:val="0"/>
        <w:w w:val="100"/>
        <w:kern w:val="0"/>
        <w:position w:val="0"/>
        <w:highlight w:val="none"/>
        <w:vertAlign w:val="baseline"/>
      </w:rPr>
    </w:lvl>
    <w:lvl w:ilvl="7" w:tplc="0AF2395C">
      <w:start w:val="1"/>
      <w:numFmt w:val="lowerLetter"/>
      <w:lvlText w:val="%8."/>
      <w:lvlJc w:val="left"/>
      <w:pPr>
        <w:ind w:left="5324" w:hanging="720"/>
      </w:pPr>
      <w:rPr>
        <w:rFonts w:hAnsi="Arial Unicode MS"/>
        <w:caps w:val="0"/>
        <w:smallCaps w:val="0"/>
        <w:strike w:val="0"/>
        <w:dstrike w:val="0"/>
        <w:outline w:val="0"/>
        <w:emboss w:val="0"/>
        <w:imprint w:val="0"/>
        <w:spacing w:val="0"/>
        <w:w w:val="100"/>
        <w:kern w:val="0"/>
        <w:position w:val="0"/>
        <w:highlight w:val="none"/>
        <w:vertAlign w:val="baseline"/>
      </w:rPr>
    </w:lvl>
    <w:lvl w:ilvl="8" w:tplc="EF4CEF4A">
      <w:start w:val="1"/>
      <w:numFmt w:val="lowerRoman"/>
      <w:lvlText w:val="%9."/>
      <w:lvlJc w:val="left"/>
      <w:pPr>
        <w:ind w:left="6044" w:hanging="662"/>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91" w15:restartNumberingAfterBreak="0">
    <w:nsid w:val="306C5527"/>
    <w:multiLevelType w:val="hybridMultilevel"/>
    <w:tmpl w:val="F47015FE"/>
    <w:lvl w:ilvl="0" w:tplc="0415001B">
      <w:start w:val="1"/>
      <w:numFmt w:val="lowerRoman"/>
      <w:lvlText w:val="%1."/>
      <w:lvlJc w:val="right"/>
      <w:pPr>
        <w:ind w:left="1647" w:hanging="360"/>
      </w:pPr>
    </w:lvl>
    <w:lvl w:ilvl="1" w:tplc="1BACF4A0">
      <w:start w:val="1"/>
      <w:numFmt w:val="lowerLetter"/>
      <w:lvlText w:val="%2)"/>
      <w:lvlJc w:val="left"/>
      <w:pPr>
        <w:ind w:left="2367" w:hanging="360"/>
      </w:pPr>
      <w:rPr>
        <w:rFonts w:hint="default"/>
      </w:rPr>
    </w:lvl>
    <w:lvl w:ilvl="2" w:tplc="0415001B">
      <w:start w:val="1"/>
      <w:numFmt w:val="lowerRoman"/>
      <w:lvlText w:val="%3."/>
      <w:lvlJc w:val="right"/>
      <w:pPr>
        <w:ind w:left="3087" w:hanging="180"/>
      </w:pPr>
    </w:lvl>
    <w:lvl w:ilvl="3" w:tplc="0415000F" w:tentative="1">
      <w:start w:val="1"/>
      <w:numFmt w:val="decimal"/>
      <w:lvlText w:val="%4."/>
      <w:lvlJc w:val="left"/>
      <w:pPr>
        <w:ind w:left="3807" w:hanging="360"/>
      </w:pPr>
    </w:lvl>
    <w:lvl w:ilvl="4" w:tplc="04150019" w:tentative="1">
      <w:start w:val="1"/>
      <w:numFmt w:val="lowerLetter"/>
      <w:lvlText w:val="%5."/>
      <w:lvlJc w:val="left"/>
      <w:pPr>
        <w:ind w:left="4527" w:hanging="360"/>
      </w:pPr>
    </w:lvl>
    <w:lvl w:ilvl="5" w:tplc="0415001B" w:tentative="1">
      <w:start w:val="1"/>
      <w:numFmt w:val="lowerRoman"/>
      <w:lvlText w:val="%6."/>
      <w:lvlJc w:val="right"/>
      <w:pPr>
        <w:ind w:left="5247" w:hanging="180"/>
      </w:pPr>
    </w:lvl>
    <w:lvl w:ilvl="6" w:tplc="0415000F" w:tentative="1">
      <w:start w:val="1"/>
      <w:numFmt w:val="decimal"/>
      <w:lvlText w:val="%7."/>
      <w:lvlJc w:val="left"/>
      <w:pPr>
        <w:ind w:left="5967" w:hanging="360"/>
      </w:pPr>
    </w:lvl>
    <w:lvl w:ilvl="7" w:tplc="04150019" w:tentative="1">
      <w:start w:val="1"/>
      <w:numFmt w:val="lowerLetter"/>
      <w:lvlText w:val="%8."/>
      <w:lvlJc w:val="left"/>
      <w:pPr>
        <w:ind w:left="6687" w:hanging="360"/>
      </w:pPr>
    </w:lvl>
    <w:lvl w:ilvl="8" w:tplc="0415001B" w:tentative="1">
      <w:start w:val="1"/>
      <w:numFmt w:val="lowerRoman"/>
      <w:lvlText w:val="%9."/>
      <w:lvlJc w:val="right"/>
      <w:pPr>
        <w:ind w:left="7407" w:hanging="180"/>
      </w:pPr>
    </w:lvl>
  </w:abstractNum>
  <w:abstractNum w:abstractNumId="92" w15:restartNumberingAfterBreak="0">
    <w:nsid w:val="30DA45D4"/>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3" w15:restartNumberingAfterBreak="0">
    <w:nsid w:val="30F60AC2"/>
    <w:multiLevelType w:val="hybridMultilevel"/>
    <w:tmpl w:val="195A0474"/>
    <w:lvl w:ilvl="0" w:tplc="847636DC">
      <w:start w:val="1"/>
      <w:numFmt w:val="bullet"/>
      <w:lvlText w:val="–"/>
      <w:lvlJc w:val="left"/>
      <w:pPr>
        <w:ind w:left="1571" w:hanging="360"/>
      </w:pPr>
      <w:rPr>
        <w:rFonts w:ascii="Segoe UI Symbol" w:eastAsia="Segoe UI Symbol" w:hAnsi="Segoe UI Symbol" w:cs="Segoe UI Symbol" w:hint="default"/>
        <w:b w:val="0"/>
        <w:i w:val="0"/>
        <w:strike w:val="0"/>
        <w:dstrike w:val="0"/>
        <w:color w:val="000000"/>
        <w:sz w:val="20"/>
        <w:szCs w:val="20"/>
        <w:u w:val="none" w:color="000000"/>
        <w:vertAlign w:val="baseline"/>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94" w15:restartNumberingAfterBreak="0">
    <w:nsid w:val="312E0154"/>
    <w:multiLevelType w:val="hybridMultilevel"/>
    <w:tmpl w:val="B192E47C"/>
    <w:lvl w:ilvl="0" w:tplc="8E409A24">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366A600">
      <w:start w:val="1"/>
      <w:numFmt w:val="decimal"/>
      <w:lvlText w:val="%3)"/>
      <w:lvlJc w:val="left"/>
      <w:pPr>
        <w:ind w:left="1980" w:hanging="360"/>
      </w:pPr>
      <w:rPr>
        <w:rFonts w:hint="default"/>
      </w:r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5" w15:restartNumberingAfterBreak="0">
    <w:nsid w:val="324137CC"/>
    <w:multiLevelType w:val="hybridMultilevel"/>
    <w:tmpl w:val="8764A7BA"/>
    <w:styleLink w:val="Zaimportowanystyl4"/>
    <w:lvl w:ilvl="0" w:tplc="24D66C84">
      <w:start w:val="1"/>
      <w:numFmt w:val="bullet"/>
      <w:lvlText w:val="●"/>
      <w:lvlJc w:val="left"/>
      <w:pPr>
        <w:ind w:left="426" w:hanging="426"/>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1" w:tplc="6A245742">
      <w:start w:val="1"/>
      <w:numFmt w:val="bullet"/>
      <w:lvlText w:val="o"/>
      <w:lvlJc w:val="left"/>
      <w:pPr>
        <w:ind w:left="1146" w:hanging="426"/>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2" w:tplc="FC6E9AC6">
      <w:start w:val="1"/>
      <w:numFmt w:val="bullet"/>
      <w:lvlText w:val="▪"/>
      <w:lvlJc w:val="left"/>
      <w:pPr>
        <w:ind w:left="1866"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181422C2">
      <w:start w:val="1"/>
      <w:numFmt w:val="bullet"/>
      <w:lvlText w:val="●"/>
      <w:lvlJc w:val="left"/>
      <w:pPr>
        <w:ind w:left="2586" w:hanging="426"/>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4" w:tplc="C85C15AE">
      <w:start w:val="1"/>
      <w:numFmt w:val="bullet"/>
      <w:lvlText w:val="o"/>
      <w:lvlJc w:val="left"/>
      <w:pPr>
        <w:ind w:left="3306" w:hanging="426"/>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5" w:tplc="0E7CEBE6">
      <w:start w:val="1"/>
      <w:numFmt w:val="bullet"/>
      <w:lvlText w:val="▪"/>
      <w:lvlJc w:val="left"/>
      <w:pPr>
        <w:ind w:left="4026"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5A584002">
      <w:start w:val="1"/>
      <w:numFmt w:val="bullet"/>
      <w:lvlText w:val="●"/>
      <w:lvlJc w:val="left"/>
      <w:pPr>
        <w:ind w:left="4746" w:hanging="426"/>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7" w:tplc="1C60EFF6">
      <w:start w:val="1"/>
      <w:numFmt w:val="bullet"/>
      <w:lvlText w:val="o"/>
      <w:lvlJc w:val="left"/>
      <w:pPr>
        <w:ind w:left="5466" w:hanging="426"/>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8" w:tplc="3FA653F6">
      <w:start w:val="1"/>
      <w:numFmt w:val="bullet"/>
      <w:lvlText w:val="▪"/>
      <w:lvlJc w:val="left"/>
      <w:pPr>
        <w:ind w:left="6186"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96" w15:restartNumberingAfterBreak="0">
    <w:nsid w:val="333E218E"/>
    <w:multiLevelType w:val="hybridMultilevel"/>
    <w:tmpl w:val="FE2A5902"/>
    <w:styleLink w:val="Styl211"/>
    <w:lvl w:ilvl="0" w:tplc="0415000F">
      <w:start w:val="1"/>
      <w:numFmt w:val="decimal"/>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97" w15:restartNumberingAfterBreak="0">
    <w:nsid w:val="33AC7A26"/>
    <w:multiLevelType w:val="hybridMultilevel"/>
    <w:tmpl w:val="90FEC484"/>
    <w:lvl w:ilvl="0" w:tplc="0415000F">
      <w:start w:val="1"/>
      <w:numFmt w:val="decimal"/>
      <w:lvlText w:val="%1."/>
      <w:lvlJc w:val="left"/>
      <w:pPr>
        <w:ind w:left="493" w:hanging="360"/>
      </w:pPr>
    </w:lvl>
    <w:lvl w:ilvl="1" w:tplc="04150019" w:tentative="1">
      <w:start w:val="1"/>
      <w:numFmt w:val="lowerLetter"/>
      <w:lvlText w:val="%2."/>
      <w:lvlJc w:val="left"/>
      <w:pPr>
        <w:ind w:left="1213" w:hanging="360"/>
      </w:pPr>
    </w:lvl>
    <w:lvl w:ilvl="2" w:tplc="0415001B" w:tentative="1">
      <w:start w:val="1"/>
      <w:numFmt w:val="lowerRoman"/>
      <w:lvlText w:val="%3."/>
      <w:lvlJc w:val="right"/>
      <w:pPr>
        <w:ind w:left="1933" w:hanging="180"/>
      </w:pPr>
    </w:lvl>
    <w:lvl w:ilvl="3" w:tplc="0415000F" w:tentative="1">
      <w:start w:val="1"/>
      <w:numFmt w:val="decimal"/>
      <w:lvlText w:val="%4."/>
      <w:lvlJc w:val="left"/>
      <w:pPr>
        <w:ind w:left="2653" w:hanging="360"/>
      </w:pPr>
    </w:lvl>
    <w:lvl w:ilvl="4" w:tplc="04150019" w:tentative="1">
      <w:start w:val="1"/>
      <w:numFmt w:val="lowerLetter"/>
      <w:lvlText w:val="%5."/>
      <w:lvlJc w:val="left"/>
      <w:pPr>
        <w:ind w:left="3373" w:hanging="360"/>
      </w:pPr>
    </w:lvl>
    <w:lvl w:ilvl="5" w:tplc="0415001B" w:tentative="1">
      <w:start w:val="1"/>
      <w:numFmt w:val="lowerRoman"/>
      <w:lvlText w:val="%6."/>
      <w:lvlJc w:val="right"/>
      <w:pPr>
        <w:ind w:left="4093" w:hanging="180"/>
      </w:pPr>
    </w:lvl>
    <w:lvl w:ilvl="6" w:tplc="0415000F" w:tentative="1">
      <w:start w:val="1"/>
      <w:numFmt w:val="decimal"/>
      <w:lvlText w:val="%7."/>
      <w:lvlJc w:val="left"/>
      <w:pPr>
        <w:ind w:left="4813" w:hanging="360"/>
      </w:pPr>
    </w:lvl>
    <w:lvl w:ilvl="7" w:tplc="04150019" w:tentative="1">
      <w:start w:val="1"/>
      <w:numFmt w:val="lowerLetter"/>
      <w:lvlText w:val="%8."/>
      <w:lvlJc w:val="left"/>
      <w:pPr>
        <w:ind w:left="5533" w:hanging="360"/>
      </w:pPr>
    </w:lvl>
    <w:lvl w:ilvl="8" w:tplc="0415001B" w:tentative="1">
      <w:start w:val="1"/>
      <w:numFmt w:val="lowerRoman"/>
      <w:lvlText w:val="%9."/>
      <w:lvlJc w:val="right"/>
      <w:pPr>
        <w:ind w:left="6253" w:hanging="180"/>
      </w:pPr>
    </w:lvl>
  </w:abstractNum>
  <w:abstractNum w:abstractNumId="98" w15:restartNumberingAfterBreak="0">
    <w:nsid w:val="349C72E0"/>
    <w:multiLevelType w:val="multilevel"/>
    <w:tmpl w:val="CEBC8E0E"/>
    <w:lvl w:ilvl="0">
      <w:start w:val="1"/>
      <w:numFmt w:val="decimal"/>
      <w:lvlText w:val="%1."/>
      <w:lvlJc w:val="left"/>
      <w:pPr>
        <w:tabs>
          <w:tab w:val="num" w:pos="360"/>
        </w:tabs>
        <w:ind w:left="360" w:hanging="360"/>
      </w:pPr>
      <w:rPr>
        <w:rFonts w:asciiTheme="minorHAnsi" w:hAnsiTheme="minorHAnsi" w:cstheme="minorHAnsi" w:hint="default"/>
        <w:b w:val="0"/>
        <w:i w:val="0"/>
      </w:rPr>
    </w:lvl>
    <w:lvl w:ilvl="1">
      <w:start w:val="1"/>
      <w:numFmt w:val="lowerLetter"/>
      <w:lvlText w:val="%2)"/>
      <w:lvlJc w:val="left"/>
      <w:pPr>
        <w:tabs>
          <w:tab w:val="num" w:pos="1440"/>
        </w:tabs>
        <w:ind w:left="1440" w:hanging="360"/>
      </w:pPr>
      <w:rPr>
        <w:rFonts w:ascii="Calibri" w:hAnsi="Calibri" w:cs="Times New Roman" w:hint="default"/>
      </w:rPr>
    </w:lvl>
    <w:lvl w:ilvl="2">
      <w:start w:val="1"/>
      <w:numFmt w:val="decimal"/>
      <w:lvlText w:val="%3."/>
      <w:lvlJc w:val="left"/>
      <w:pPr>
        <w:tabs>
          <w:tab w:val="num" w:pos="2340"/>
        </w:tabs>
        <w:ind w:left="2340" w:hanging="360"/>
      </w:pPr>
      <w:rPr>
        <w:rFonts w:ascii="Times New Roman" w:hAnsi="Times New Roman" w:cs="Times New Roman" w:hint="default"/>
      </w:rPr>
    </w:lvl>
    <w:lvl w:ilvl="3">
      <w:start w:val="1"/>
      <w:numFmt w:val="decimal"/>
      <w:lvlText w:val="%4."/>
      <w:lvlJc w:val="left"/>
      <w:pPr>
        <w:tabs>
          <w:tab w:val="num" w:pos="2880"/>
        </w:tabs>
        <w:ind w:left="2880" w:hanging="360"/>
      </w:pPr>
      <w:rPr>
        <w:rFonts w:ascii="Times New Roman" w:hAnsi="Times New Roman" w:cs="Times New Roman" w:hint="default"/>
      </w:rPr>
    </w:lvl>
    <w:lvl w:ilvl="4">
      <w:start w:val="1"/>
      <w:numFmt w:val="lowerLetter"/>
      <w:lvlText w:val="%5."/>
      <w:lvlJc w:val="left"/>
      <w:pPr>
        <w:tabs>
          <w:tab w:val="num" w:pos="3600"/>
        </w:tabs>
        <w:ind w:left="3600" w:hanging="360"/>
      </w:pPr>
      <w:rPr>
        <w:rFonts w:ascii="Times New Roman" w:hAnsi="Times New Roman" w:cs="Times New Roman" w:hint="default"/>
      </w:rPr>
    </w:lvl>
    <w:lvl w:ilvl="5">
      <w:start w:val="1"/>
      <w:numFmt w:val="lowerRoman"/>
      <w:lvlText w:val="%6."/>
      <w:lvlJc w:val="right"/>
      <w:pPr>
        <w:tabs>
          <w:tab w:val="num" w:pos="4320"/>
        </w:tabs>
        <w:ind w:left="4320" w:hanging="180"/>
      </w:pPr>
      <w:rPr>
        <w:rFonts w:ascii="Times New Roman" w:hAnsi="Times New Roman" w:cs="Times New Roman" w:hint="default"/>
      </w:rPr>
    </w:lvl>
    <w:lvl w:ilvl="6">
      <w:start w:val="1"/>
      <w:numFmt w:val="decimal"/>
      <w:lvlText w:val="%7."/>
      <w:lvlJc w:val="left"/>
      <w:pPr>
        <w:tabs>
          <w:tab w:val="num" w:pos="5040"/>
        </w:tabs>
        <w:ind w:left="5040" w:hanging="360"/>
      </w:pPr>
      <w:rPr>
        <w:rFonts w:ascii="Times New Roman" w:hAnsi="Times New Roman" w:cs="Times New Roman" w:hint="default"/>
      </w:rPr>
    </w:lvl>
    <w:lvl w:ilvl="7">
      <w:start w:val="1"/>
      <w:numFmt w:val="lowerLetter"/>
      <w:lvlText w:val="%8."/>
      <w:lvlJc w:val="left"/>
      <w:pPr>
        <w:tabs>
          <w:tab w:val="num" w:pos="5760"/>
        </w:tabs>
        <w:ind w:left="5760" w:hanging="360"/>
      </w:pPr>
      <w:rPr>
        <w:rFonts w:ascii="Times New Roman" w:hAnsi="Times New Roman" w:cs="Times New Roman" w:hint="default"/>
      </w:rPr>
    </w:lvl>
    <w:lvl w:ilvl="8">
      <w:start w:val="1"/>
      <w:numFmt w:val="lowerRoman"/>
      <w:lvlText w:val="%9."/>
      <w:lvlJc w:val="right"/>
      <w:pPr>
        <w:tabs>
          <w:tab w:val="num" w:pos="6480"/>
        </w:tabs>
        <w:ind w:left="6480" w:hanging="180"/>
      </w:pPr>
      <w:rPr>
        <w:rFonts w:ascii="Times New Roman" w:hAnsi="Times New Roman" w:cs="Times New Roman" w:hint="default"/>
      </w:rPr>
    </w:lvl>
  </w:abstractNum>
  <w:abstractNum w:abstractNumId="99" w15:restartNumberingAfterBreak="0">
    <w:nsid w:val="34C23681"/>
    <w:multiLevelType w:val="hybridMultilevel"/>
    <w:tmpl w:val="7ECE3072"/>
    <w:styleLink w:val="Zaimportowanystyl6"/>
    <w:lvl w:ilvl="0" w:tplc="EFA64344">
      <w:start w:val="1"/>
      <w:numFmt w:val="bullet"/>
      <w:lvlText w:val="●"/>
      <w:lvlJc w:val="left"/>
      <w:pPr>
        <w:ind w:left="426" w:hanging="426"/>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1" w:tplc="DC761FA0">
      <w:start w:val="1"/>
      <w:numFmt w:val="bullet"/>
      <w:lvlText w:val="o"/>
      <w:lvlJc w:val="left"/>
      <w:pPr>
        <w:ind w:left="1146" w:hanging="426"/>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2" w:tplc="C2D61848">
      <w:start w:val="1"/>
      <w:numFmt w:val="bullet"/>
      <w:lvlText w:val="▪"/>
      <w:lvlJc w:val="left"/>
      <w:pPr>
        <w:ind w:left="1866"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CD70B8EE">
      <w:start w:val="1"/>
      <w:numFmt w:val="bullet"/>
      <w:lvlText w:val="●"/>
      <w:lvlJc w:val="left"/>
      <w:pPr>
        <w:ind w:left="2586" w:hanging="426"/>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4" w:tplc="16787E6E">
      <w:start w:val="1"/>
      <w:numFmt w:val="bullet"/>
      <w:lvlText w:val="o"/>
      <w:lvlJc w:val="left"/>
      <w:pPr>
        <w:ind w:left="3306" w:hanging="426"/>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5" w:tplc="E1C4B46E">
      <w:start w:val="1"/>
      <w:numFmt w:val="bullet"/>
      <w:lvlText w:val="▪"/>
      <w:lvlJc w:val="left"/>
      <w:pPr>
        <w:ind w:left="4026"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84703FCA">
      <w:start w:val="1"/>
      <w:numFmt w:val="bullet"/>
      <w:lvlText w:val="●"/>
      <w:lvlJc w:val="left"/>
      <w:pPr>
        <w:ind w:left="4746" w:hanging="426"/>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7" w:tplc="86481C2C">
      <w:start w:val="1"/>
      <w:numFmt w:val="bullet"/>
      <w:lvlText w:val="o"/>
      <w:lvlJc w:val="left"/>
      <w:pPr>
        <w:ind w:left="5466" w:hanging="426"/>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8" w:tplc="072432EA">
      <w:start w:val="1"/>
      <w:numFmt w:val="bullet"/>
      <w:lvlText w:val="▪"/>
      <w:lvlJc w:val="left"/>
      <w:pPr>
        <w:ind w:left="6186"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00" w15:restartNumberingAfterBreak="0">
    <w:nsid w:val="356C2B8C"/>
    <w:multiLevelType w:val="hybridMultilevel"/>
    <w:tmpl w:val="9D542618"/>
    <w:lvl w:ilvl="0" w:tplc="E286F02C">
      <w:start w:val="1"/>
      <w:numFmt w:val="decimal"/>
      <w:lvlText w:val="%1."/>
      <w:lvlJc w:val="left"/>
      <w:pPr>
        <w:ind w:left="786" w:hanging="360"/>
      </w:pPr>
      <w:rPr>
        <w:rFonts w:asciiTheme="minorHAnsi" w:eastAsiaTheme="minorHAnsi" w:hAnsiTheme="minorHAnsi" w:cstheme="minorHAnsi" w:hint="default"/>
        <w:b w:val="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01" w15:restartNumberingAfterBreak="0">
    <w:nsid w:val="35D60137"/>
    <w:multiLevelType w:val="hybridMultilevel"/>
    <w:tmpl w:val="AB68589A"/>
    <w:lvl w:ilvl="0" w:tplc="04150017">
      <w:start w:val="1"/>
      <w:numFmt w:val="lowerLetter"/>
      <w:lvlText w:val="%1)"/>
      <w:lvlJc w:val="left"/>
      <w:pPr>
        <w:ind w:left="493" w:hanging="360"/>
      </w:pPr>
    </w:lvl>
    <w:lvl w:ilvl="1" w:tplc="04150019" w:tentative="1">
      <w:start w:val="1"/>
      <w:numFmt w:val="lowerLetter"/>
      <w:lvlText w:val="%2."/>
      <w:lvlJc w:val="left"/>
      <w:pPr>
        <w:ind w:left="1213" w:hanging="360"/>
      </w:pPr>
    </w:lvl>
    <w:lvl w:ilvl="2" w:tplc="0415001B" w:tentative="1">
      <w:start w:val="1"/>
      <w:numFmt w:val="lowerRoman"/>
      <w:lvlText w:val="%3."/>
      <w:lvlJc w:val="right"/>
      <w:pPr>
        <w:ind w:left="1933" w:hanging="180"/>
      </w:pPr>
    </w:lvl>
    <w:lvl w:ilvl="3" w:tplc="0415000F" w:tentative="1">
      <w:start w:val="1"/>
      <w:numFmt w:val="decimal"/>
      <w:lvlText w:val="%4."/>
      <w:lvlJc w:val="left"/>
      <w:pPr>
        <w:ind w:left="2653" w:hanging="360"/>
      </w:pPr>
    </w:lvl>
    <w:lvl w:ilvl="4" w:tplc="04150019" w:tentative="1">
      <w:start w:val="1"/>
      <w:numFmt w:val="lowerLetter"/>
      <w:lvlText w:val="%5."/>
      <w:lvlJc w:val="left"/>
      <w:pPr>
        <w:ind w:left="3373" w:hanging="360"/>
      </w:pPr>
    </w:lvl>
    <w:lvl w:ilvl="5" w:tplc="0415001B" w:tentative="1">
      <w:start w:val="1"/>
      <w:numFmt w:val="lowerRoman"/>
      <w:lvlText w:val="%6."/>
      <w:lvlJc w:val="right"/>
      <w:pPr>
        <w:ind w:left="4093" w:hanging="180"/>
      </w:pPr>
    </w:lvl>
    <w:lvl w:ilvl="6" w:tplc="0415000F" w:tentative="1">
      <w:start w:val="1"/>
      <w:numFmt w:val="decimal"/>
      <w:lvlText w:val="%7."/>
      <w:lvlJc w:val="left"/>
      <w:pPr>
        <w:ind w:left="4813" w:hanging="360"/>
      </w:pPr>
    </w:lvl>
    <w:lvl w:ilvl="7" w:tplc="04150019" w:tentative="1">
      <w:start w:val="1"/>
      <w:numFmt w:val="lowerLetter"/>
      <w:lvlText w:val="%8."/>
      <w:lvlJc w:val="left"/>
      <w:pPr>
        <w:ind w:left="5533" w:hanging="360"/>
      </w:pPr>
    </w:lvl>
    <w:lvl w:ilvl="8" w:tplc="0415001B" w:tentative="1">
      <w:start w:val="1"/>
      <w:numFmt w:val="lowerRoman"/>
      <w:lvlText w:val="%9."/>
      <w:lvlJc w:val="right"/>
      <w:pPr>
        <w:ind w:left="6253" w:hanging="180"/>
      </w:pPr>
    </w:lvl>
  </w:abstractNum>
  <w:abstractNum w:abstractNumId="102" w15:restartNumberingAfterBreak="0">
    <w:nsid w:val="363B46F9"/>
    <w:multiLevelType w:val="multilevel"/>
    <w:tmpl w:val="6A801B98"/>
    <w:lvl w:ilvl="0">
      <w:start w:val="1"/>
      <w:numFmt w:val="decimal"/>
      <w:lvlText w:val="%1."/>
      <w:lvlJc w:val="left"/>
      <w:pPr>
        <w:tabs>
          <w:tab w:val="num" w:pos="419"/>
        </w:tabs>
        <w:ind w:left="419" w:hanging="419"/>
      </w:pPr>
      <w:rPr>
        <w:rFonts w:ascii="Arial" w:eastAsia="Calibri" w:hAnsi="Arial" w:cs="Arial" w:hint="default"/>
        <w:sz w:val="20"/>
        <w:szCs w:val="20"/>
      </w:rPr>
    </w:lvl>
    <w:lvl w:ilvl="1">
      <w:start w:val="1"/>
      <w:numFmt w:val="decimal"/>
      <w:lvlText w:val="%2."/>
      <w:lvlJc w:val="left"/>
      <w:pPr>
        <w:tabs>
          <w:tab w:val="num" w:pos="1004"/>
        </w:tabs>
        <w:ind w:left="1004" w:hanging="720"/>
      </w:pPr>
      <w:rPr>
        <w:rFonts w:ascii="Arial" w:eastAsia="Calibri" w:hAnsi="Arial" w:cs="Arial"/>
        <w:sz w:val="20"/>
        <w:szCs w:val="20"/>
      </w:rPr>
    </w:lvl>
    <w:lvl w:ilvl="2">
      <w:start w:val="1"/>
      <w:numFmt w:val="lowerLetter"/>
      <w:lvlText w:val="%3."/>
      <w:lvlJc w:val="left"/>
      <w:pPr>
        <w:tabs>
          <w:tab w:val="num" w:pos="2130"/>
        </w:tabs>
        <w:ind w:left="2130" w:hanging="720"/>
      </w:pPr>
      <w:rPr>
        <w:rFonts w:ascii="Arial" w:eastAsia="Times New Roman" w:hAnsi="Arial" w:cs="Arial"/>
      </w:rPr>
    </w:lvl>
    <w:lvl w:ilvl="3">
      <w:start w:val="1"/>
      <w:numFmt w:val="decimal"/>
      <w:lvlText w:val="%1.%2.%3.%4."/>
      <w:lvlJc w:val="left"/>
      <w:pPr>
        <w:tabs>
          <w:tab w:val="num" w:pos="3195"/>
        </w:tabs>
        <w:ind w:left="3195" w:hanging="1080"/>
      </w:pPr>
      <w:rPr>
        <w:rFonts w:cs="Times New Roman" w:hint="default"/>
      </w:rPr>
    </w:lvl>
    <w:lvl w:ilvl="4">
      <w:start w:val="1"/>
      <w:numFmt w:val="decimal"/>
      <w:lvlText w:val="%1.%2.%3.%4.%5."/>
      <w:lvlJc w:val="left"/>
      <w:pPr>
        <w:tabs>
          <w:tab w:val="num" w:pos="3900"/>
        </w:tabs>
        <w:ind w:left="3900" w:hanging="1080"/>
      </w:pPr>
      <w:rPr>
        <w:rFonts w:cs="Times New Roman" w:hint="default"/>
      </w:rPr>
    </w:lvl>
    <w:lvl w:ilvl="5">
      <w:start w:val="1"/>
      <w:numFmt w:val="decimal"/>
      <w:lvlText w:val="%1.%2.%3.%4.%5.%6."/>
      <w:lvlJc w:val="left"/>
      <w:pPr>
        <w:tabs>
          <w:tab w:val="num" w:pos="4965"/>
        </w:tabs>
        <w:ind w:left="4965" w:hanging="1440"/>
      </w:pPr>
      <w:rPr>
        <w:rFonts w:cs="Times New Roman" w:hint="default"/>
      </w:rPr>
    </w:lvl>
    <w:lvl w:ilvl="6">
      <w:start w:val="1"/>
      <w:numFmt w:val="decimal"/>
      <w:lvlText w:val="%1.%2.%3.%4.%5.%6.%7."/>
      <w:lvlJc w:val="left"/>
      <w:pPr>
        <w:tabs>
          <w:tab w:val="num" w:pos="5670"/>
        </w:tabs>
        <w:ind w:left="5670" w:hanging="1440"/>
      </w:pPr>
      <w:rPr>
        <w:rFonts w:cs="Times New Roman" w:hint="default"/>
      </w:rPr>
    </w:lvl>
    <w:lvl w:ilvl="7">
      <w:start w:val="1"/>
      <w:numFmt w:val="decimal"/>
      <w:lvlText w:val="%1.%2.%3.%4.%5.%6.%7.%8."/>
      <w:lvlJc w:val="left"/>
      <w:pPr>
        <w:tabs>
          <w:tab w:val="num" w:pos="6735"/>
        </w:tabs>
        <w:ind w:left="6735" w:hanging="1800"/>
      </w:pPr>
      <w:rPr>
        <w:rFonts w:cs="Times New Roman" w:hint="default"/>
      </w:rPr>
    </w:lvl>
    <w:lvl w:ilvl="8">
      <w:start w:val="1"/>
      <w:numFmt w:val="decimal"/>
      <w:lvlText w:val="%1.%2.%3.%4.%5.%6.%7.%8.%9."/>
      <w:lvlJc w:val="left"/>
      <w:pPr>
        <w:tabs>
          <w:tab w:val="num" w:pos="7800"/>
        </w:tabs>
        <w:ind w:left="7800" w:hanging="2160"/>
      </w:pPr>
      <w:rPr>
        <w:rFonts w:cs="Times New Roman" w:hint="default"/>
      </w:rPr>
    </w:lvl>
  </w:abstractNum>
  <w:abstractNum w:abstractNumId="103" w15:restartNumberingAfterBreak="0">
    <w:nsid w:val="36674CFC"/>
    <w:multiLevelType w:val="hybridMultilevel"/>
    <w:tmpl w:val="2BE20BB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4" w15:restartNumberingAfterBreak="0">
    <w:nsid w:val="36981E0E"/>
    <w:multiLevelType w:val="hybridMultilevel"/>
    <w:tmpl w:val="2AAC579C"/>
    <w:lvl w:ilvl="0" w:tplc="0415000F">
      <w:start w:val="1"/>
      <w:numFmt w:val="decimal"/>
      <w:lvlText w:val="%1."/>
      <w:lvlJc w:val="left"/>
      <w:pPr>
        <w:ind w:left="108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3054"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5" w15:restartNumberingAfterBreak="0">
    <w:nsid w:val="36DF368A"/>
    <w:multiLevelType w:val="hybridMultilevel"/>
    <w:tmpl w:val="333E359C"/>
    <w:lvl w:ilvl="0" w:tplc="0415000F">
      <w:start w:val="1"/>
      <w:numFmt w:val="decimal"/>
      <w:lvlText w:val="%1."/>
      <w:lvlJc w:val="left"/>
      <w:pPr>
        <w:ind w:left="493" w:hanging="360"/>
      </w:pPr>
    </w:lvl>
    <w:lvl w:ilvl="1" w:tplc="04150019" w:tentative="1">
      <w:start w:val="1"/>
      <w:numFmt w:val="lowerLetter"/>
      <w:lvlText w:val="%2."/>
      <w:lvlJc w:val="left"/>
      <w:pPr>
        <w:ind w:left="1213" w:hanging="360"/>
      </w:pPr>
    </w:lvl>
    <w:lvl w:ilvl="2" w:tplc="0415001B" w:tentative="1">
      <w:start w:val="1"/>
      <w:numFmt w:val="lowerRoman"/>
      <w:lvlText w:val="%3."/>
      <w:lvlJc w:val="right"/>
      <w:pPr>
        <w:ind w:left="1933" w:hanging="180"/>
      </w:pPr>
    </w:lvl>
    <w:lvl w:ilvl="3" w:tplc="0415000F" w:tentative="1">
      <w:start w:val="1"/>
      <w:numFmt w:val="decimal"/>
      <w:lvlText w:val="%4."/>
      <w:lvlJc w:val="left"/>
      <w:pPr>
        <w:ind w:left="2653" w:hanging="360"/>
      </w:pPr>
    </w:lvl>
    <w:lvl w:ilvl="4" w:tplc="04150019" w:tentative="1">
      <w:start w:val="1"/>
      <w:numFmt w:val="lowerLetter"/>
      <w:lvlText w:val="%5."/>
      <w:lvlJc w:val="left"/>
      <w:pPr>
        <w:ind w:left="3373" w:hanging="360"/>
      </w:pPr>
    </w:lvl>
    <w:lvl w:ilvl="5" w:tplc="0415001B" w:tentative="1">
      <w:start w:val="1"/>
      <w:numFmt w:val="lowerRoman"/>
      <w:lvlText w:val="%6."/>
      <w:lvlJc w:val="right"/>
      <w:pPr>
        <w:ind w:left="4093" w:hanging="180"/>
      </w:pPr>
    </w:lvl>
    <w:lvl w:ilvl="6" w:tplc="0415000F" w:tentative="1">
      <w:start w:val="1"/>
      <w:numFmt w:val="decimal"/>
      <w:lvlText w:val="%7."/>
      <w:lvlJc w:val="left"/>
      <w:pPr>
        <w:ind w:left="4813" w:hanging="360"/>
      </w:pPr>
    </w:lvl>
    <w:lvl w:ilvl="7" w:tplc="04150019" w:tentative="1">
      <w:start w:val="1"/>
      <w:numFmt w:val="lowerLetter"/>
      <w:lvlText w:val="%8."/>
      <w:lvlJc w:val="left"/>
      <w:pPr>
        <w:ind w:left="5533" w:hanging="360"/>
      </w:pPr>
    </w:lvl>
    <w:lvl w:ilvl="8" w:tplc="0415001B" w:tentative="1">
      <w:start w:val="1"/>
      <w:numFmt w:val="lowerRoman"/>
      <w:lvlText w:val="%9."/>
      <w:lvlJc w:val="right"/>
      <w:pPr>
        <w:ind w:left="6253" w:hanging="180"/>
      </w:pPr>
    </w:lvl>
  </w:abstractNum>
  <w:abstractNum w:abstractNumId="106" w15:restartNumberingAfterBreak="0">
    <w:nsid w:val="36E05D2F"/>
    <w:multiLevelType w:val="hybridMultilevel"/>
    <w:tmpl w:val="41D04338"/>
    <w:lvl w:ilvl="0" w:tplc="0415000F">
      <w:start w:val="1"/>
      <w:numFmt w:val="decimal"/>
      <w:lvlText w:val="%1."/>
      <w:lvlJc w:val="left"/>
      <w:pPr>
        <w:ind w:left="493" w:hanging="360"/>
      </w:pPr>
    </w:lvl>
    <w:lvl w:ilvl="1" w:tplc="04150019" w:tentative="1">
      <w:start w:val="1"/>
      <w:numFmt w:val="lowerLetter"/>
      <w:lvlText w:val="%2."/>
      <w:lvlJc w:val="left"/>
      <w:pPr>
        <w:ind w:left="1213" w:hanging="360"/>
      </w:pPr>
    </w:lvl>
    <w:lvl w:ilvl="2" w:tplc="0415001B" w:tentative="1">
      <w:start w:val="1"/>
      <w:numFmt w:val="lowerRoman"/>
      <w:lvlText w:val="%3."/>
      <w:lvlJc w:val="right"/>
      <w:pPr>
        <w:ind w:left="1933" w:hanging="180"/>
      </w:pPr>
    </w:lvl>
    <w:lvl w:ilvl="3" w:tplc="0415000F" w:tentative="1">
      <w:start w:val="1"/>
      <w:numFmt w:val="decimal"/>
      <w:lvlText w:val="%4."/>
      <w:lvlJc w:val="left"/>
      <w:pPr>
        <w:ind w:left="2653" w:hanging="360"/>
      </w:pPr>
    </w:lvl>
    <w:lvl w:ilvl="4" w:tplc="04150019" w:tentative="1">
      <w:start w:val="1"/>
      <w:numFmt w:val="lowerLetter"/>
      <w:lvlText w:val="%5."/>
      <w:lvlJc w:val="left"/>
      <w:pPr>
        <w:ind w:left="3373" w:hanging="360"/>
      </w:pPr>
    </w:lvl>
    <w:lvl w:ilvl="5" w:tplc="0415001B" w:tentative="1">
      <w:start w:val="1"/>
      <w:numFmt w:val="lowerRoman"/>
      <w:lvlText w:val="%6."/>
      <w:lvlJc w:val="right"/>
      <w:pPr>
        <w:ind w:left="4093" w:hanging="180"/>
      </w:pPr>
    </w:lvl>
    <w:lvl w:ilvl="6" w:tplc="0415000F" w:tentative="1">
      <w:start w:val="1"/>
      <w:numFmt w:val="decimal"/>
      <w:lvlText w:val="%7."/>
      <w:lvlJc w:val="left"/>
      <w:pPr>
        <w:ind w:left="4813" w:hanging="360"/>
      </w:pPr>
    </w:lvl>
    <w:lvl w:ilvl="7" w:tplc="04150019" w:tentative="1">
      <w:start w:val="1"/>
      <w:numFmt w:val="lowerLetter"/>
      <w:lvlText w:val="%8."/>
      <w:lvlJc w:val="left"/>
      <w:pPr>
        <w:ind w:left="5533" w:hanging="360"/>
      </w:pPr>
    </w:lvl>
    <w:lvl w:ilvl="8" w:tplc="0415001B" w:tentative="1">
      <w:start w:val="1"/>
      <w:numFmt w:val="lowerRoman"/>
      <w:lvlText w:val="%9."/>
      <w:lvlJc w:val="right"/>
      <w:pPr>
        <w:ind w:left="6253" w:hanging="180"/>
      </w:pPr>
    </w:lvl>
  </w:abstractNum>
  <w:abstractNum w:abstractNumId="107" w15:restartNumberingAfterBreak="0">
    <w:nsid w:val="37A73D88"/>
    <w:multiLevelType w:val="hybridMultilevel"/>
    <w:tmpl w:val="B2864C6A"/>
    <w:lvl w:ilvl="0" w:tplc="AA7E0D4E">
      <w:start w:val="1"/>
      <w:numFmt w:val="decimal"/>
      <w:pStyle w:val="HGU11"/>
      <w:lvlText w:val="%1."/>
      <w:lvlJc w:val="left"/>
      <w:pPr>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08" w15:restartNumberingAfterBreak="0">
    <w:nsid w:val="3820670D"/>
    <w:multiLevelType w:val="hybridMultilevel"/>
    <w:tmpl w:val="3B4C4C12"/>
    <w:lvl w:ilvl="0" w:tplc="CC02100A">
      <w:start w:val="1"/>
      <w:numFmt w:val="bullet"/>
      <w:pStyle w:val="Punktor1oferta"/>
      <w:lvlText w:val=""/>
      <w:lvlJc w:val="left"/>
      <w:pPr>
        <w:ind w:left="1080" w:hanging="360"/>
      </w:pPr>
      <w:rPr>
        <w:rFonts w:ascii="Wingdings" w:hAnsi="Wingdings" w:hint="default"/>
        <w:color w:val="707070"/>
        <w:sz w:val="28"/>
        <w:szCs w:val="28"/>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109" w15:restartNumberingAfterBreak="0">
    <w:nsid w:val="38C63124"/>
    <w:multiLevelType w:val="multilevel"/>
    <w:tmpl w:val="5EFA02D0"/>
    <w:lvl w:ilvl="0">
      <w:start w:val="1"/>
      <w:numFmt w:val="decimal"/>
      <w:lvlText w:val="%1."/>
      <w:lvlJc w:val="left"/>
      <w:pPr>
        <w:tabs>
          <w:tab w:val="num" w:pos="502"/>
        </w:tabs>
        <w:ind w:left="482" w:hanging="340"/>
      </w:pPr>
      <w:rPr>
        <w:rFonts w:ascii="Calibri" w:hAnsi="Calibri" w:cs="Calibri" w:hint="default"/>
        <w:b w:val="0"/>
        <w:bCs w:val="0"/>
        <w:i w:val="0"/>
        <w:iCs w:val="0"/>
        <w:strike w:val="0"/>
        <w:color w:val="000000" w:themeColor="text1"/>
        <w:sz w:val="20"/>
        <w:szCs w:val="20"/>
      </w:rPr>
    </w:lvl>
    <w:lvl w:ilvl="1">
      <w:start w:val="1"/>
      <w:numFmt w:val="lowerLetter"/>
      <w:lvlText w:val="%2."/>
      <w:lvlJc w:val="left"/>
      <w:pPr>
        <w:tabs>
          <w:tab w:val="num" w:pos="1582"/>
        </w:tabs>
        <w:ind w:left="1582" w:hanging="360"/>
      </w:pPr>
      <w:rPr>
        <w:rFonts w:cs="Times New Roman" w:hint="default"/>
      </w:rPr>
    </w:lvl>
    <w:lvl w:ilvl="2">
      <w:start w:val="1"/>
      <w:numFmt w:val="lowerRoman"/>
      <w:lvlText w:val="%3."/>
      <w:lvlJc w:val="right"/>
      <w:pPr>
        <w:tabs>
          <w:tab w:val="num" w:pos="2302"/>
        </w:tabs>
        <w:ind w:left="2302" w:hanging="180"/>
      </w:pPr>
      <w:rPr>
        <w:rFonts w:cs="Times New Roman" w:hint="default"/>
      </w:rPr>
    </w:lvl>
    <w:lvl w:ilvl="3">
      <w:start w:val="1"/>
      <w:numFmt w:val="decimal"/>
      <w:lvlText w:val="%4."/>
      <w:lvlJc w:val="left"/>
      <w:pPr>
        <w:tabs>
          <w:tab w:val="num" w:pos="3022"/>
        </w:tabs>
        <w:ind w:left="3022" w:hanging="360"/>
      </w:pPr>
      <w:rPr>
        <w:rFonts w:cs="Times New Roman" w:hint="default"/>
        <w:strike w:val="0"/>
      </w:rPr>
    </w:lvl>
    <w:lvl w:ilvl="4">
      <w:start w:val="1"/>
      <w:numFmt w:val="lowerLetter"/>
      <w:lvlText w:val="%5."/>
      <w:lvlJc w:val="left"/>
      <w:pPr>
        <w:tabs>
          <w:tab w:val="num" w:pos="3742"/>
        </w:tabs>
        <w:ind w:left="3742" w:hanging="360"/>
      </w:pPr>
      <w:rPr>
        <w:rFonts w:cs="Times New Roman" w:hint="default"/>
      </w:rPr>
    </w:lvl>
    <w:lvl w:ilvl="5">
      <w:start w:val="1"/>
      <w:numFmt w:val="lowerRoman"/>
      <w:lvlText w:val="%6."/>
      <w:lvlJc w:val="right"/>
      <w:pPr>
        <w:tabs>
          <w:tab w:val="num" w:pos="4462"/>
        </w:tabs>
        <w:ind w:left="4462" w:hanging="180"/>
      </w:pPr>
      <w:rPr>
        <w:rFonts w:cs="Times New Roman" w:hint="default"/>
      </w:rPr>
    </w:lvl>
    <w:lvl w:ilvl="6">
      <w:start w:val="1"/>
      <w:numFmt w:val="decimal"/>
      <w:lvlText w:val="%7."/>
      <w:lvlJc w:val="left"/>
      <w:pPr>
        <w:tabs>
          <w:tab w:val="num" w:pos="5182"/>
        </w:tabs>
        <w:ind w:left="5182" w:hanging="360"/>
      </w:pPr>
      <w:rPr>
        <w:rFonts w:cs="Times New Roman" w:hint="default"/>
      </w:rPr>
    </w:lvl>
    <w:lvl w:ilvl="7">
      <w:start w:val="1"/>
      <w:numFmt w:val="lowerLetter"/>
      <w:lvlText w:val="%8."/>
      <w:lvlJc w:val="left"/>
      <w:pPr>
        <w:tabs>
          <w:tab w:val="num" w:pos="5902"/>
        </w:tabs>
        <w:ind w:left="5902" w:hanging="360"/>
      </w:pPr>
      <w:rPr>
        <w:rFonts w:cs="Times New Roman" w:hint="default"/>
      </w:rPr>
    </w:lvl>
    <w:lvl w:ilvl="8">
      <w:start w:val="1"/>
      <w:numFmt w:val="lowerRoman"/>
      <w:lvlText w:val="%9."/>
      <w:lvlJc w:val="right"/>
      <w:pPr>
        <w:tabs>
          <w:tab w:val="num" w:pos="6622"/>
        </w:tabs>
        <w:ind w:left="6622" w:hanging="180"/>
      </w:pPr>
      <w:rPr>
        <w:rFonts w:cs="Times New Roman" w:hint="default"/>
      </w:rPr>
    </w:lvl>
  </w:abstractNum>
  <w:abstractNum w:abstractNumId="110" w15:restartNumberingAfterBreak="0">
    <w:nsid w:val="3AB578CE"/>
    <w:multiLevelType w:val="hybridMultilevel"/>
    <w:tmpl w:val="A58EA4EE"/>
    <w:styleLink w:val="Zaimportowanystyl11"/>
    <w:lvl w:ilvl="0" w:tplc="BA447BEE">
      <w:start w:val="1"/>
      <w:numFmt w:val="lowerLetter"/>
      <w:lvlText w:val="%1)"/>
      <w:lvlJc w:val="left"/>
      <w:pPr>
        <w:tabs>
          <w:tab w:val="left" w:pos="360"/>
        </w:tabs>
        <w:ind w:left="709" w:hanging="284"/>
      </w:pPr>
      <w:rPr>
        <w:rFonts w:hAnsi="Arial Unicode MS"/>
        <w:caps w:val="0"/>
        <w:smallCaps w:val="0"/>
        <w:strike w:val="0"/>
        <w:dstrike w:val="0"/>
        <w:outline w:val="0"/>
        <w:emboss w:val="0"/>
        <w:imprint w:val="0"/>
        <w:spacing w:val="0"/>
        <w:w w:val="100"/>
        <w:kern w:val="0"/>
        <w:position w:val="0"/>
        <w:highlight w:val="none"/>
        <w:vertAlign w:val="baseline"/>
      </w:rPr>
    </w:lvl>
    <w:lvl w:ilvl="1" w:tplc="EC38C39C">
      <w:start w:val="1"/>
      <w:numFmt w:val="lowerLetter"/>
      <w:lvlText w:val="%2."/>
      <w:lvlJc w:val="left"/>
      <w:pPr>
        <w:tabs>
          <w:tab w:val="left" w:pos="360"/>
        </w:tabs>
        <w:ind w:left="1429" w:hanging="295"/>
      </w:pPr>
      <w:rPr>
        <w:rFonts w:hAnsi="Arial Unicode MS"/>
        <w:caps w:val="0"/>
        <w:smallCaps w:val="0"/>
        <w:strike w:val="0"/>
        <w:dstrike w:val="0"/>
        <w:outline w:val="0"/>
        <w:emboss w:val="0"/>
        <w:imprint w:val="0"/>
        <w:spacing w:val="0"/>
        <w:w w:val="100"/>
        <w:kern w:val="0"/>
        <w:position w:val="0"/>
        <w:highlight w:val="none"/>
        <w:vertAlign w:val="baseline"/>
      </w:rPr>
    </w:lvl>
    <w:lvl w:ilvl="2" w:tplc="DF207650">
      <w:start w:val="1"/>
      <w:numFmt w:val="lowerRoman"/>
      <w:lvlText w:val="%3."/>
      <w:lvlJc w:val="left"/>
      <w:pPr>
        <w:tabs>
          <w:tab w:val="left" w:pos="360"/>
        </w:tabs>
        <w:ind w:left="2149" w:hanging="237"/>
      </w:pPr>
      <w:rPr>
        <w:rFonts w:hAnsi="Arial Unicode MS"/>
        <w:caps w:val="0"/>
        <w:smallCaps w:val="0"/>
        <w:strike w:val="0"/>
        <w:dstrike w:val="0"/>
        <w:outline w:val="0"/>
        <w:emboss w:val="0"/>
        <w:imprint w:val="0"/>
        <w:spacing w:val="0"/>
        <w:w w:val="100"/>
        <w:kern w:val="0"/>
        <w:position w:val="0"/>
        <w:highlight w:val="none"/>
        <w:vertAlign w:val="baseline"/>
      </w:rPr>
    </w:lvl>
    <w:lvl w:ilvl="3" w:tplc="51BABF3C">
      <w:start w:val="1"/>
      <w:numFmt w:val="decimal"/>
      <w:lvlText w:val="%4."/>
      <w:lvlJc w:val="left"/>
      <w:pPr>
        <w:tabs>
          <w:tab w:val="left" w:pos="360"/>
        </w:tabs>
        <w:ind w:left="2869" w:hanging="295"/>
      </w:pPr>
      <w:rPr>
        <w:rFonts w:hAnsi="Arial Unicode MS"/>
        <w:caps w:val="0"/>
        <w:smallCaps w:val="0"/>
        <w:strike w:val="0"/>
        <w:dstrike w:val="0"/>
        <w:outline w:val="0"/>
        <w:emboss w:val="0"/>
        <w:imprint w:val="0"/>
        <w:spacing w:val="0"/>
        <w:w w:val="100"/>
        <w:kern w:val="0"/>
        <w:position w:val="0"/>
        <w:highlight w:val="none"/>
        <w:vertAlign w:val="baseline"/>
      </w:rPr>
    </w:lvl>
    <w:lvl w:ilvl="4" w:tplc="139225D8">
      <w:start w:val="1"/>
      <w:numFmt w:val="lowerLetter"/>
      <w:lvlText w:val="%5."/>
      <w:lvlJc w:val="left"/>
      <w:pPr>
        <w:tabs>
          <w:tab w:val="left" w:pos="360"/>
        </w:tabs>
        <w:ind w:left="3589" w:hanging="295"/>
      </w:pPr>
      <w:rPr>
        <w:rFonts w:hAnsi="Arial Unicode MS"/>
        <w:caps w:val="0"/>
        <w:smallCaps w:val="0"/>
        <w:strike w:val="0"/>
        <w:dstrike w:val="0"/>
        <w:outline w:val="0"/>
        <w:emboss w:val="0"/>
        <w:imprint w:val="0"/>
        <w:spacing w:val="0"/>
        <w:w w:val="100"/>
        <w:kern w:val="0"/>
        <w:position w:val="0"/>
        <w:highlight w:val="none"/>
        <w:vertAlign w:val="baseline"/>
      </w:rPr>
    </w:lvl>
    <w:lvl w:ilvl="5" w:tplc="55144B62">
      <w:start w:val="1"/>
      <w:numFmt w:val="lowerRoman"/>
      <w:lvlText w:val="%6."/>
      <w:lvlJc w:val="left"/>
      <w:pPr>
        <w:tabs>
          <w:tab w:val="left" w:pos="360"/>
        </w:tabs>
        <w:ind w:left="4309" w:hanging="237"/>
      </w:pPr>
      <w:rPr>
        <w:rFonts w:hAnsi="Arial Unicode MS"/>
        <w:caps w:val="0"/>
        <w:smallCaps w:val="0"/>
        <w:strike w:val="0"/>
        <w:dstrike w:val="0"/>
        <w:outline w:val="0"/>
        <w:emboss w:val="0"/>
        <w:imprint w:val="0"/>
        <w:spacing w:val="0"/>
        <w:w w:val="100"/>
        <w:kern w:val="0"/>
        <w:position w:val="0"/>
        <w:highlight w:val="none"/>
        <w:vertAlign w:val="baseline"/>
      </w:rPr>
    </w:lvl>
    <w:lvl w:ilvl="6" w:tplc="48728CCC">
      <w:start w:val="1"/>
      <w:numFmt w:val="decimal"/>
      <w:lvlText w:val="%7."/>
      <w:lvlJc w:val="left"/>
      <w:pPr>
        <w:tabs>
          <w:tab w:val="left" w:pos="360"/>
        </w:tabs>
        <w:ind w:left="5029" w:hanging="295"/>
      </w:pPr>
      <w:rPr>
        <w:rFonts w:hAnsi="Arial Unicode MS"/>
        <w:caps w:val="0"/>
        <w:smallCaps w:val="0"/>
        <w:strike w:val="0"/>
        <w:dstrike w:val="0"/>
        <w:outline w:val="0"/>
        <w:emboss w:val="0"/>
        <w:imprint w:val="0"/>
        <w:spacing w:val="0"/>
        <w:w w:val="100"/>
        <w:kern w:val="0"/>
        <w:position w:val="0"/>
        <w:highlight w:val="none"/>
        <w:vertAlign w:val="baseline"/>
      </w:rPr>
    </w:lvl>
    <w:lvl w:ilvl="7" w:tplc="E69A586C">
      <w:start w:val="1"/>
      <w:numFmt w:val="lowerLetter"/>
      <w:lvlText w:val="%8."/>
      <w:lvlJc w:val="left"/>
      <w:pPr>
        <w:tabs>
          <w:tab w:val="left" w:pos="360"/>
        </w:tabs>
        <w:ind w:left="5749" w:hanging="295"/>
      </w:pPr>
      <w:rPr>
        <w:rFonts w:hAnsi="Arial Unicode MS"/>
        <w:caps w:val="0"/>
        <w:smallCaps w:val="0"/>
        <w:strike w:val="0"/>
        <w:dstrike w:val="0"/>
        <w:outline w:val="0"/>
        <w:emboss w:val="0"/>
        <w:imprint w:val="0"/>
        <w:spacing w:val="0"/>
        <w:w w:val="100"/>
        <w:kern w:val="0"/>
        <w:position w:val="0"/>
        <w:highlight w:val="none"/>
        <w:vertAlign w:val="baseline"/>
      </w:rPr>
    </w:lvl>
    <w:lvl w:ilvl="8" w:tplc="BAAC0814">
      <w:start w:val="1"/>
      <w:numFmt w:val="lowerRoman"/>
      <w:lvlText w:val="%9."/>
      <w:lvlJc w:val="left"/>
      <w:pPr>
        <w:tabs>
          <w:tab w:val="left" w:pos="360"/>
        </w:tabs>
        <w:ind w:left="6469" w:hanging="237"/>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11" w15:restartNumberingAfterBreak="0">
    <w:nsid w:val="3AD82C60"/>
    <w:multiLevelType w:val="hybridMultilevel"/>
    <w:tmpl w:val="AB68589A"/>
    <w:lvl w:ilvl="0" w:tplc="04150017">
      <w:start w:val="1"/>
      <w:numFmt w:val="lowerLetter"/>
      <w:lvlText w:val="%1)"/>
      <w:lvlJc w:val="left"/>
      <w:pPr>
        <w:ind w:left="493" w:hanging="360"/>
      </w:pPr>
    </w:lvl>
    <w:lvl w:ilvl="1" w:tplc="04150019" w:tentative="1">
      <w:start w:val="1"/>
      <w:numFmt w:val="lowerLetter"/>
      <w:lvlText w:val="%2."/>
      <w:lvlJc w:val="left"/>
      <w:pPr>
        <w:ind w:left="1213" w:hanging="360"/>
      </w:pPr>
    </w:lvl>
    <w:lvl w:ilvl="2" w:tplc="0415001B" w:tentative="1">
      <w:start w:val="1"/>
      <w:numFmt w:val="lowerRoman"/>
      <w:lvlText w:val="%3."/>
      <w:lvlJc w:val="right"/>
      <w:pPr>
        <w:ind w:left="1933" w:hanging="180"/>
      </w:pPr>
    </w:lvl>
    <w:lvl w:ilvl="3" w:tplc="0415000F" w:tentative="1">
      <w:start w:val="1"/>
      <w:numFmt w:val="decimal"/>
      <w:lvlText w:val="%4."/>
      <w:lvlJc w:val="left"/>
      <w:pPr>
        <w:ind w:left="2653" w:hanging="360"/>
      </w:pPr>
    </w:lvl>
    <w:lvl w:ilvl="4" w:tplc="04150019" w:tentative="1">
      <w:start w:val="1"/>
      <w:numFmt w:val="lowerLetter"/>
      <w:lvlText w:val="%5."/>
      <w:lvlJc w:val="left"/>
      <w:pPr>
        <w:ind w:left="3373" w:hanging="360"/>
      </w:pPr>
    </w:lvl>
    <w:lvl w:ilvl="5" w:tplc="0415001B" w:tentative="1">
      <w:start w:val="1"/>
      <w:numFmt w:val="lowerRoman"/>
      <w:lvlText w:val="%6."/>
      <w:lvlJc w:val="right"/>
      <w:pPr>
        <w:ind w:left="4093" w:hanging="180"/>
      </w:pPr>
    </w:lvl>
    <w:lvl w:ilvl="6" w:tplc="0415000F" w:tentative="1">
      <w:start w:val="1"/>
      <w:numFmt w:val="decimal"/>
      <w:lvlText w:val="%7."/>
      <w:lvlJc w:val="left"/>
      <w:pPr>
        <w:ind w:left="4813" w:hanging="360"/>
      </w:pPr>
    </w:lvl>
    <w:lvl w:ilvl="7" w:tplc="04150019" w:tentative="1">
      <w:start w:val="1"/>
      <w:numFmt w:val="lowerLetter"/>
      <w:lvlText w:val="%8."/>
      <w:lvlJc w:val="left"/>
      <w:pPr>
        <w:ind w:left="5533" w:hanging="360"/>
      </w:pPr>
    </w:lvl>
    <w:lvl w:ilvl="8" w:tplc="0415001B" w:tentative="1">
      <w:start w:val="1"/>
      <w:numFmt w:val="lowerRoman"/>
      <w:lvlText w:val="%9."/>
      <w:lvlJc w:val="right"/>
      <w:pPr>
        <w:ind w:left="6253" w:hanging="180"/>
      </w:pPr>
    </w:lvl>
  </w:abstractNum>
  <w:abstractNum w:abstractNumId="112" w15:restartNumberingAfterBreak="0">
    <w:nsid w:val="3BAC02F1"/>
    <w:multiLevelType w:val="hybridMultilevel"/>
    <w:tmpl w:val="DC94A914"/>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3" w15:restartNumberingAfterBreak="0">
    <w:nsid w:val="3D147685"/>
    <w:multiLevelType w:val="hybridMultilevel"/>
    <w:tmpl w:val="0D329C16"/>
    <w:lvl w:ilvl="0" w:tplc="967C8C3C">
      <w:start w:val="1"/>
      <w:numFmt w:val="lowerLetter"/>
      <w:lvlText w:val="%1)"/>
      <w:lvlJc w:val="left"/>
      <w:pPr>
        <w:ind w:left="1004" w:hanging="360"/>
      </w:pPr>
      <w:rPr>
        <w:b w:val="0"/>
      </w:rPr>
    </w:lvl>
    <w:lvl w:ilvl="1" w:tplc="04150019" w:tentative="1">
      <w:start w:val="1"/>
      <w:numFmt w:val="lowerLetter"/>
      <w:lvlText w:val="%2."/>
      <w:lvlJc w:val="left"/>
      <w:pPr>
        <w:ind w:left="1724" w:hanging="360"/>
      </w:pPr>
    </w:lvl>
    <w:lvl w:ilvl="2" w:tplc="0415001B">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14" w15:restartNumberingAfterBreak="0">
    <w:nsid w:val="3EEF2357"/>
    <w:multiLevelType w:val="hybridMultilevel"/>
    <w:tmpl w:val="AB68589A"/>
    <w:lvl w:ilvl="0" w:tplc="04150017">
      <w:start w:val="1"/>
      <w:numFmt w:val="lowerLetter"/>
      <w:lvlText w:val="%1)"/>
      <w:lvlJc w:val="left"/>
      <w:pPr>
        <w:ind w:left="493" w:hanging="360"/>
      </w:pPr>
    </w:lvl>
    <w:lvl w:ilvl="1" w:tplc="04150019" w:tentative="1">
      <w:start w:val="1"/>
      <w:numFmt w:val="lowerLetter"/>
      <w:lvlText w:val="%2."/>
      <w:lvlJc w:val="left"/>
      <w:pPr>
        <w:ind w:left="1213" w:hanging="360"/>
      </w:pPr>
    </w:lvl>
    <w:lvl w:ilvl="2" w:tplc="0415001B" w:tentative="1">
      <w:start w:val="1"/>
      <w:numFmt w:val="lowerRoman"/>
      <w:lvlText w:val="%3."/>
      <w:lvlJc w:val="right"/>
      <w:pPr>
        <w:ind w:left="1933" w:hanging="180"/>
      </w:pPr>
    </w:lvl>
    <w:lvl w:ilvl="3" w:tplc="0415000F" w:tentative="1">
      <w:start w:val="1"/>
      <w:numFmt w:val="decimal"/>
      <w:lvlText w:val="%4."/>
      <w:lvlJc w:val="left"/>
      <w:pPr>
        <w:ind w:left="2653" w:hanging="360"/>
      </w:pPr>
    </w:lvl>
    <w:lvl w:ilvl="4" w:tplc="04150019" w:tentative="1">
      <w:start w:val="1"/>
      <w:numFmt w:val="lowerLetter"/>
      <w:lvlText w:val="%5."/>
      <w:lvlJc w:val="left"/>
      <w:pPr>
        <w:ind w:left="3373" w:hanging="360"/>
      </w:pPr>
    </w:lvl>
    <w:lvl w:ilvl="5" w:tplc="0415001B" w:tentative="1">
      <w:start w:val="1"/>
      <w:numFmt w:val="lowerRoman"/>
      <w:lvlText w:val="%6."/>
      <w:lvlJc w:val="right"/>
      <w:pPr>
        <w:ind w:left="4093" w:hanging="180"/>
      </w:pPr>
    </w:lvl>
    <w:lvl w:ilvl="6" w:tplc="0415000F" w:tentative="1">
      <w:start w:val="1"/>
      <w:numFmt w:val="decimal"/>
      <w:lvlText w:val="%7."/>
      <w:lvlJc w:val="left"/>
      <w:pPr>
        <w:ind w:left="4813" w:hanging="360"/>
      </w:pPr>
    </w:lvl>
    <w:lvl w:ilvl="7" w:tplc="04150019" w:tentative="1">
      <w:start w:val="1"/>
      <w:numFmt w:val="lowerLetter"/>
      <w:lvlText w:val="%8."/>
      <w:lvlJc w:val="left"/>
      <w:pPr>
        <w:ind w:left="5533" w:hanging="360"/>
      </w:pPr>
    </w:lvl>
    <w:lvl w:ilvl="8" w:tplc="0415001B" w:tentative="1">
      <w:start w:val="1"/>
      <w:numFmt w:val="lowerRoman"/>
      <w:lvlText w:val="%9."/>
      <w:lvlJc w:val="right"/>
      <w:pPr>
        <w:ind w:left="6253" w:hanging="180"/>
      </w:pPr>
    </w:lvl>
  </w:abstractNum>
  <w:abstractNum w:abstractNumId="115" w15:restartNumberingAfterBreak="0">
    <w:nsid w:val="3FCB03CF"/>
    <w:multiLevelType w:val="hybridMultilevel"/>
    <w:tmpl w:val="082E26F0"/>
    <w:lvl w:ilvl="0" w:tplc="04150017">
      <w:start w:val="1"/>
      <w:numFmt w:val="lowerLetter"/>
      <w:lvlText w:val="%1)"/>
      <w:lvlJc w:val="left"/>
      <w:pPr>
        <w:ind w:left="1065" w:hanging="360"/>
      </w:pPr>
      <w:rPr>
        <w:rFonts w:hint="default"/>
      </w:rPr>
    </w:lvl>
    <w:lvl w:ilvl="1" w:tplc="0B423E58">
      <w:start w:val="1"/>
      <w:numFmt w:val="decimal"/>
      <w:lvlText w:val="%2."/>
      <w:lvlJc w:val="left"/>
      <w:pPr>
        <w:ind w:left="1785" w:hanging="360"/>
      </w:pPr>
      <w:rPr>
        <w:rFonts w:hint="default"/>
        <w:u w:val="none"/>
      </w:rPr>
    </w:lvl>
    <w:lvl w:ilvl="2" w:tplc="18CC9D0E">
      <w:start w:val="1"/>
      <w:numFmt w:val="lowerLetter"/>
      <w:lvlText w:val="%3)"/>
      <w:lvlJc w:val="left"/>
      <w:pPr>
        <w:ind w:left="2505" w:hanging="180"/>
      </w:pPr>
      <w:rPr>
        <w:rFonts w:ascii="Tahoma" w:eastAsia="Times New Roman" w:hAnsi="Tahoma" w:cs="Tahoma"/>
      </w:r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116" w15:restartNumberingAfterBreak="0">
    <w:nsid w:val="3FEE6154"/>
    <w:multiLevelType w:val="hybridMultilevel"/>
    <w:tmpl w:val="7FCEA060"/>
    <w:lvl w:ilvl="0" w:tplc="0415001B">
      <w:start w:val="1"/>
      <w:numFmt w:val="lowerRoman"/>
      <w:lvlText w:val="%1."/>
      <w:lvlJc w:val="right"/>
      <w:pPr>
        <w:ind w:left="1429" w:hanging="360"/>
      </w:pPr>
      <w:rPr>
        <w:rFonts w:hint="default"/>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117" w15:restartNumberingAfterBreak="0">
    <w:nsid w:val="400115C8"/>
    <w:multiLevelType w:val="hybridMultilevel"/>
    <w:tmpl w:val="9F66B9B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8" w15:restartNumberingAfterBreak="0">
    <w:nsid w:val="41E23950"/>
    <w:multiLevelType w:val="multilevel"/>
    <w:tmpl w:val="2696C3A0"/>
    <w:name w:val="WW8Num112"/>
    <w:lvl w:ilvl="0">
      <w:start w:val="5"/>
      <w:numFmt w:val="decimal"/>
      <w:lvlText w:val="%1."/>
      <w:lvlJc w:val="left"/>
      <w:pPr>
        <w:tabs>
          <w:tab w:val="num" w:pos="397"/>
        </w:tabs>
        <w:ind w:left="397" w:hanging="397"/>
      </w:pPr>
      <w:rPr>
        <w:rFonts w:hint="default"/>
        <w:b w:val="0"/>
      </w:rPr>
    </w:lvl>
    <w:lvl w:ilvl="1">
      <w:start w:val="1"/>
      <w:numFmt w:val="lowerLetter"/>
      <w:lvlText w:val="%2."/>
      <w:lvlJc w:val="left"/>
      <w:pPr>
        <w:tabs>
          <w:tab w:val="num" w:pos="0"/>
        </w:tabs>
        <w:ind w:left="1440" w:hanging="360"/>
      </w:pPr>
      <w:rPr>
        <w:rFonts w:hint="default"/>
      </w:rPr>
    </w:lvl>
    <w:lvl w:ilvl="2">
      <w:start w:val="1"/>
      <w:numFmt w:val="lowerRoman"/>
      <w:lvlText w:val="%2.%3."/>
      <w:lvlJc w:val="left"/>
      <w:pPr>
        <w:tabs>
          <w:tab w:val="num" w:pos="0"/>
        </w:tabs>
        <w:ind w:left="2160" w:hanging="180"/>
      </w:pPr>
      <w:rPr>
        <w:rFonts w:hint="default"/>
      </w:rPr>
    </w:lvl>
    <w:lvl w:ilvl="3">
      <w:start w:val="1"/>
      <w:numFmt w:val="decimal"/>
      <w:lvlText w:val="%2.%3.%4."/>
      <w:lvlJc w:val="left"/>
      <w:pPr>
        <w:tabs>
          <w:tab w:val="num" w:pos="0"/>
        </w:tabs>
        <w:ind w:left="2880" w:hanging="360"/>
      </w:pPr>
      <w:rPr>
        <w:rFonts w:hint="default"/>
      </w:rPr>
    </w:lvl>
    <w:lvl w:ilvl="4">
      <w:start w:val="1"/>
      <w:numFmt w:val="lowerLetter"/>
      <w:lvlText w:val="%2.%3.%4.%5."/>
      <w:lvlJc w:val="left"/>
      <w:pPr>
        <w:tabs>
          <w:tab w:val="num" w:pos="0"/>
        </w:tabs>
        <w:ind w:left="3600" w:hanging="360"/>
      </w:pPr>
      <w:rPr>
        <w:rFonts w:hint="default"/>
      </w:rPr>
    </w:lvl>
    <w:lvl w:ilvl="5">
      <w:start w:val="1"/>
      <w:numFmt w:val="lowerRoman"/>
      <w:lvlText w:val="%2.%3.%4.%5.%6."/>
      <w:lvlJc w:val="left"/>
      <w:pPr>
        <w:tabs>
          <w:tab w:val="num" w:pos="0"/>
        </w:tabs>
        <w:ind w:left="4320" w:hanging="180"/>
      </w:pPr>
      <w:rPr>
        <w:rFonts w:hint="default"/>
      </w:rPr>
    </w:lvl>
    <w:lvl w:ilvl="6">
      <w:start w:val="1"/>
      <w:numFmt w:val="decimal"/>
      <w:lvlText w:val="%2.%3.%4.%5.%6.%7."/>
      <w:lvlJc w:val="left"/>
      <w:pPr>
        <w:tabs>
          <w:tab w:val="num" w:pos="0"/>
        </w:tabs>
        <w:ind w:left="5040" w:hanging="360"/>
      </w:pPr>
      <w:rPr>
        <w:rFonts w:hint="default"/>
      </w:rPr>
    </w:lvl>
    <w:lvl w:ilvl="7">
      <w:start w:val="1"/>
      <w:numFmt w:val="lowerLetter"/>
      <w:lvlText w:val="%2.%3.%4.%5.%6.%7.%8."/>
      <w:lvlJc w:val="left"/>
      <w:pPr>
        <w:tabs>
          <w:tab w:val="num" w:pos="0"/>
        </w:tabs>
        <w:ind w:left="5760" w:hanging="360"/>
      </w:pPr>
      <w:rPr>
        <w:rFonts w:hint="default"/>
      </w:rPr>
    </w:lvl>
    <w:lvl w:ilvl="8">
      <w:start w:val="1"/>
      <w:numFmt w:val="lowerRoman"/>
      <w:lvlText w:val="%2.%3.%4.%5.%6.%7.%8.%9."/>
      <w:lvlJc w:val="left"/>
      <w:pPr>
        <w:tabs>
          <w:tab w:val="num" w:pos="0"/>
        </w:tabs>
        <w:ind w:left="6480" w:hanging="180"/>
      </w:pPr>
      <w:rPr>
        <w:rFonts w:hint="default"/>
      </w:rPr>
    </w:lvl>
  </w:abstractNum>
  <w:abstractNum w:abstractNumId="119" w15:restartNumberingAfterBreak="0">
    <w:nsid w:val="421F5B8D"/>
    <w:multiLevelType w:val="hybridMultilevel"/>
    <w:tmpl w:val="F4307F8A"/>
    <w:lvl w:ilvl="0" w:tplc="0415001B">
      <w:start w:val="1"/>
      <w:numFmt w:val="lowerRoman"/>
      <w:lvlText w:val="%1."/>
      <w:lvlJc w:val="right"/>
      <w:pPr>
        <w:ind w:left="1980" w:hanging="360"/>
      </w:pPr>
    </w:lvl>
    <w:lvl w:ilvl="1" w:tplc="04150019" w:tentative="1">
      <w:start w:val="1"/>
      <w:numFmt w:val="lowerLetter"/>
      <w:lvlText w:val="%2."/>
      <w:lvlJc w:val="left"/>
      <w:pPr>
        <w:ind w:left="2700" w:hanging="360"/>
      </w:pPr>
    </w:lvl>
    <w:lvl w:ilvl="2" w:tplc="0415001B" w:tentative="1">
      <w:start w:val="1"/>
      <w:numFmt w:val="lowerRoman"/>
      <w:lvlText w:val="%3."/>
      <w:lvlJc w:val="right"/>
      <w:pPr>
        <w:ind w:left="3420" w:hanging="180"/>
      </w:pPr>
    </w:lvl>
    <w:lvl w:ilvl="3" w:tplc="0415000F" w:tentative="1">
      <w:start w:val="1"/>
      <w:numFmt w:val="decimal"/>
      <w:lvlText w:val="%4."/>
      <w:lvlJc w:val="left"/>
      <w:pPr>
        <w:ind w:left="4140" w:hanging="360"/>
      </w:pPr>
    </w:lvl>
    <w:lvl w:ilvl="4" w:tplc="04150019" w:tentative="1">
      <w:start w:val="1"/>
      <w:numFmt w:val="lowerLetter"/>
      <w:lvlText w:val="%5."/>
      <w:lvlJc w:val="left"/>
      <w:pPr>
        <w:ind w:left="4860" w:hanging="360"/>
      </w:pPr>
    </w:lvl>
    <w:lvl w:ilvl="5" w:tplc="0415001B" w:tentative="1">
      <w:start w:val="1"/>
      <w:numFmt w:val="lowerRoman"/>
      <w:lvlText w:val="%6."/>
      <w:lvlJc w:val="right"/>
      <w:pPr>
        <w:ind w:left="5580" w:hanging="180"/>
      </w:pPr>
    </w:lvl>
    <w:lvl w:ilvl="6" w:tplc="0415000F" w:tentative="1">
      <w:start w:val="1"/>
      <w:numFmt w:val="decimal"/>
      <w:lvlText w:val="%7."/>
      <w:lvlJc w:val="left"/>
      <w:pPr>
        <w:ind w:left="6300" w:hanging="360"/>
      </w:pPr>
    </w:lvl>
    <w:lvl w:ilvl="7" w:tplc="04150019" w:tentative="1">
      <w:start w:val="1"/>
      <w:numFmt w:val="lowerLetter"/>
      <w:lvlText w:val="%8."/>
      <w:lvlJc w:val="left"/>
      <w:pPr>
        <w:ind w:left="7020" w:hanging="360"/>
      </w:pPr>
    </w:lvl>
    <w:lvl w:ilvl="8" w:tplc="0415001B" w:tentative="1">
      <w:start w:val="1"/>
      <w:numFmt w:val="lowerRoman"/>
      <w:lvlText w:val="%9."/>
      <w:lvlJc w:val="right"/>
      <w:pPr>
        <w:ind w:left="7740" w:hanging="180"/>
      </w:pPr>
    </w:lvl>
  </w:abstractNum>
  <w:abstractNum w:abstractNumId="120" w15:restartNumberingAfterBreak="0">
    <w:nsid w:val="422C5BC9"/>
    <w:multiLevelType w:val="hybridMultilevel"/>
    <w:tmpl w:val="15C2F5E2"/>
    <w:styleLink w:val="Rozdzia11"/>
    <w:lvl w:ilvl="0" w:tplc="932EDEBA">
      <w:start w:val="1"/>
      <w:numFmt w:val="decimal"/>
      <w:lvlText w:val="%1."/>
      <w:lvlJc w:val="left"/>
      <w:pPr>
        <w:tabs>
          <w:tab w:val="num" w:pos="720"/>
        </w:tabs>
        <w:ind w:left="720" w:hanging="360"/>
      </w:pPr>
      <w:rPr>
        <w:rFonts w:ascii="Verdana" w:eastAsia="Times New Roman" w:hAnsi="Verdana" w:cs="Tahoma"/>
        <w:sz w:val="21"/>
        <w:szCs w:val="21"/>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1"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22" w15:restartNumberingAfterBreak="0">
    <w:nsid w:val="42A87810"/>
    <w:multiLevelType w:val="hybridMultilevel"/>
    <w:tmpl w:val="C5DC1D8C"/>
    <w:styleLink w:val="WWNum21"/>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3" w15:restartNumberingAfterBreak="0">
    <w:nsid w:val="43140C86"/>
    <w:multiLevelType w:val="singleLevel"/>
    <w:tmpl w:val="DEB0A512"/>
    <w:lvl w:ilvl="0">
      <w:start w:val="1"/>
      <w:numFmt w:val="lowerLetter"/>
      <w:pStyle w:val="abc"/>
      <w:lvlText w:val="%1)"/>
      <w:legacy w:legacy="1" w:legacySpace="0" w:legacyIndent="283"/>
      <w:lvlJc w:val="left"/>
      <w:pPr>
        <w:ind w:left="851" w:hanging="283"/>
      </w:pPr>
    </w:lvl>
  </w:abstractNum>
  <w:abstractNum w:abstractNumId="124" w15:restartNumberingAfterBreak="0">
    <w:nsid w:val="43181FD7"/>
    <w:multiLevelType w:val="hybridMultilevel"/>
    <w:tmpl w:val="CAF2460C"/>
    <w:lvl w:ilvl="0" w:tplc="B8DEC7C8">
      <w:start w:val="1"/>
      <w:numFmt w:val="bullet"/>
      <w:pStyle w:val="Punktor2oferta"/>
      <w:lvlText w:val=""/>
      <w:lvlJc w:val="left"/>
      <w:pPr>
        <w:ind w:left="1428" w:hanging="360"/>
      </w:pPr>
      <w:rPr>
        <w:rFonts w:ascii="Symbol" w:hAnsi="Symbol" w:hint="default"/>
        <w:color w:val="707070"/>
        <w:sz w:val="24"/>
        <w:szCs w:val="24"/>
      </w:rPr>
    </w:lvl>
    <w:lvl w:ilvl="1" w:tplc="04150003">
      <w:start w:val="1"/>
      <w:numFmt w:val="bullet"/>
      <w:lvlText w:val="o"/>
      <w:lvlJc w:val="left"/>
      <w:pPr>
        <w:ind w:left="2148" w:hanging="360"/>
      </w:pPr>
      <w:rPr>
        <w:rFonts w:ascii="Courier New" w:hAnsi="Courier New" w:cs="Courier New" w:hint="default"/>
      </w:rPr>
    </w:lvl>
    <w:lvl w:ilvl="2" w:tplc="04150005">
      <w:start w:val="1"/>
      <w:numFmt w:val="bullet"/>
      <w:lvlText w:val=""/>
      <w:lvlJc w:val="left"/>
      <w:pPr>
        <w:ind w:left="2868" w:hanging="360"/>
      </w:pPr>
      <w:rPr>
        <w:rFonts w:ascii="Wingdings" w:hAnsi="Wingdings" w:hint="default"/>
      </w:rPr>
    </w:lvl>
    <w:lvl w:ilvl="3" w:tplc="04150001">
      <w:start w:val="1"/>
      <w:numFmt w:val="bullet"/>
      <w:lvlText w:val=""/>
      <w:lvlJc w:val="left"/>
      <w:pPr>
        <w:ind w:left="3588" w:hanging="360"/>
      </w:pPr>
      <w:rPr>
        <w:rFonts w:ascii="Symbol" w:hAnsi="Symbol" w:hint="default"/>
      </w:rPr>
    </w:lvl>
    <w:lvl w:ilvl="4" w:tplc="04150003">
      <w:start w:val="1"/>
      <w:numFmt w:val="bullet"/>
      <w:lvlText w:val="o"/>
      <w:lvlJc w:val="left"/>
      <w:pPr>
        <w:ind w:left="4308" w:hanging="360"/>
      </w:pPr>
      <w:rPr>
        <w:rFonts w:ascii="Courier New" w:hAnsi="Courier New" w:cs="Courier New" w:hint="default"/>
      </w:rPr>
    </w:lvl>
    <w:lvl w:ilvl="5" w:tplc="04150005">
      <w:start w:val="1"/>
      <w:numFmt w:val="bullet"/>
      <w:lvlText w:val=""/>
      <w:lvlJc w:val="left"/>
      <w:pPr>
        <w:ind w:left="5028" w:hanging="360"/>
      </w:pPr>
      <w:rPr>
        <w:rFonts w:ascii="Wingdings" w:hAnsi="Wingdings" w:hint="default"/>
      </w:rPr>
    </w:lvl>
    <w:lvl w:ilvl="6" w:tplc="04150001">
      <w:start w:val="1"/>
      <w:numFmt w:val="bullet"/>
      <w:lvlText w:val=""/>
      <w:lvlJc w:val="left"/>
      <w:pPr>
        <w:ind w:left="5748" w:hanging="360"/>
      </w:pPr>
      <w:rPr>
        <w:rFonts w:ascii="Symbol" w:hAnsi="Symbol" w:hint="default"/>
      </w:rPr>
    </w:lvl>
    <w:lvl w:ilvl="7" w:tplc="04150003">
      <w:start w:val="1"/>
      <w:numFmt w:val="bullet"/>
      <w:lvlText w:val="o"/>
      <w:lvlJc w:val="left"/>
      <w:pPr>
        <w:ind w:left="6468" w:hanging="360"/>
      </w:pPr>
      <w:rPr>
        <w:rFonts w:ascii="Courier New" w:hAnsi="Courier New" w:cs="Courier New" w:hint="default"/>
      </w:rPr>
    </w:lvl>
    <w:lvl w:ilvl="8" w:tplc="04150005">
      <w:start w:val="1"/>
      <w:numFmt w:val="bullet"/>
      <w:lvlText w:val=""/>
      <w:lvlJc w:val="left"/>
      <w:pPr>
        <w:ind w:left="7188" w:hanging="360"/>
      </w:pPr>
      <w:rPr>
        <w:rFonts w:ascii="Wingdings" w:hAnsi="Wingdings" w:hint="default"/>
      </w:rPr>
    </w:lvl>
  </w:abstractNum>
  <w:abstractNum w:abstractNumId="125" w15:restartNumberingAfterBreak="0">
    <w:nsid w:val="450F2465"/>
    <w:multiLevelType w:val="hybridMultilevel"/>
    <w:tmpl w:val="C630990E"/>
    <w:lvl w:ilvl="0" w:tplc="0415000F">
      <w:start w:val="1"/>
      <w:numFmt w:val="decimal"/>
      <w:lvlText w:val="%1."/>
      <w:lvlJc w:val="left"/>
      <w:pPr>
        <w:ind w:left="493" w:hanging="360"/>
      </w:pPr>
    </w:lvl>
    <w:lvl w:ilvl="1" w:tplc="04150019" w:tentative="1">
      <w:start w:val="1"/>
      <w:numFmt w:val="lowerLetter"/>
      <w:lvlText w:val="%2."/>
      <w:lvlJc w:val="left"/>
      <w:pPr>
        <w:ind w:left="1213" w:hanging="360"/>
      </w:pPr>
    </w:lvl>
    <w:lvl w:ilvl="2" w:tplc="0415001B" w:tentative="1">
      <w:start w:val="1"/>
      <w:numFmt w:val="lowerRoman"/>
      <w:lvlText w:val="%3."/>
      <w:lvlJc w:val="right"/>
      <w:pPr>
        <w:ind w:left="1933" w:hanging="180"/>
      </w:pPr>
    </w:lvl>
    <w:lvl w:ilvl="3" w:tplc="0415000F" w:tentative="1">
      <w:start w:val="1"/>
      <w:numFmt w:val="decimal"/>
      <w:lvlText w:val="%4."/>
      <w:lvlJc w:val="left"/>
      <w:pPr>
        <w:ind w:left="2653" w:hanging="360"/>
      </w:pPr>
    </w:lvl>
    <w:lvl w:ilvl="4" w:tplc="04150019" w:tentative="1">
      <w:start w:val="1"/>
      <w:numFmt w:val="lowerLetter"/>
      <w:lvlText w:val="%5."/>
      <w:lvlJc w:val="left"/>
      <w:pPr>
        <w:ind w:left="3373" w:hanging="360"/>
      </w:pPr>
    </w:lvl>
    <w:lvl w:ilvl="5" w:tplc="0415001B" w:tentative="1">
      <w:start w:val="1"/>
      <w:numFmt w:val="lowerRoman"/>
      <w:lvlText w:val="%6."/>
      <w:lvlJc w:val="right"/>
      <w:pPr>
        <w:ind w:left="4093" w:hanging="180"/>
      </w:pPr>
    </w:lvl>
    <w:lvl w:ilvl="6" w:tplc="0415000F" w:tentative="1">
      <w:start w:val="1"/>
      <w:numFmt w:val="decimal"/>
      <w:lvlText w:val="%7."/>
      <w:lvlJc w:val="left"/>
      <w:pPr>
        <w:ind w:left="4813" w:hanging="360"/>
      </w:pPr>
    </w:lvl>
    <w:lvl w:ilvl="7" w:tplc="04150019" w:tentative="1">
      <w:start w:val="1"/>
      <w:numFmt w:val="lowerLetter"/>
      <w:lvlText w:val="%8."/>
      <w:lvlJc w:val="left"/>
      <w:pPr>
        <w:ind w:left="5533" w:hanging="360"/>
      </w:pPr>
    </w:lvl>
    <w:lvl w:ilvl="8" w:tplc="0415001B" w:tentative="1">
      <w:start w:val="1"/>
      <w:numFmt w:val="lowerRoman"/>
      <w:lvlText w:val="%9."/>
      <w:lvlJc w:val="right"/>
      <w:pPr>
        <w:ind w:left="6253" w:hanging="180"/>
      </w:pPr>
    </w:lvl>
  </w:abstractNum>
  <w:abstractNum w:abstractNumId="126" w15:restartNumberingAfterBreak="0">
    <w:nsid w:val="46392BBA"/>
    <w:multiLevelType w:val="hybridMultilevel"/>
    <w:tmpl w:val="14F0A23E"/>
    <w:styleLink w:val="Styl213"/>
    <w:lvl w:ilvl="0" w:tplc="C182480E">
      <w:start w:val="1"/>
      <w:numFmt w:val="decimal"/>
      <w:lvlText w:val="%1."/>
      <w:lvlJc w:val="left"/>
      <w:pPr>
        <w:ind w:left="360" w:hanging="360"/>
      </w:pPr>
      <w:rPr>
        <w:b w:val="0"/>
      </w:rPr>
    </w:lvl>
    <w:lvl w:ilvl="1" w:tplc="F9DE49D2">
      <w:start w:val="1"/>
      <w:numFmt w:val="lowerLetter"/>
      <w:lvlText w:val="%2."/>
      <w:lvlJc w:val="left"/>
      <w:pPr>
        <w:ind w:left="1080" w:hanging="360"/>
      </w:pPr>
      <w:rPr>
        <w:rFonts w:hint="default"/>
      </w:r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7" w15:restartNumberingAfterBreak="0">
    <w:nsid w:val="46880569"/>
    <w:multiLevelType w:val="hybridMultilevel"/>
    <w:tmpl w:val="3F4E1B88"/>
    <w:lvl w:ilvl="0" w:tplc="790E8C0E">
      <w:start w:val="1"/>
      <w:numFmt w:val="decimal"/>
      <w:lvlText w:val="%1."/>
      <w:lvlJc w:val="left"/>
      <w:pPr>
        <w:ind w:left="360" w:hanging="360"/>
      </w:pPr>
      <w:rPr>
        <w:rFonts w:ascii="Arial" w:eastAsia="Times New Roman" w:hAnsi="Arial" w:cs="Arial" w:hint="default"/>
        <w:b w:val="0"/>
      </w:rPr>
    </w:lvl>
    <w:lvl w:ilvl="1" w:tplc="04150017">
      <w:start w:val="1"/>
      <w:numFmt w:val="lowerLetter"/>
      <w:lvlText w:val="%2)"/>
      <w:lvlJc w:val="left"/>
      <w:pPr>
        <w:ind w:left="1080" w:hanging="360"/>
      </w:pPr>
    </w:lvl>
    <w:lvl w:ilvl="2" w:tplc="AC9EC1A2">
      <w:start w:val="5"/>
      <w:numFmt w:val="decimal"/>
      <w:lvlText w:val="%3"/>
      <w:lvlJc w:val="left"/>
      <w:pPr>
        <w:ind w:left="1980" w:hanging="360"/>
      </w:pPr>
      <w:rPr>
        <w:rFonts w:hint="default"/>
      </w:r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8" w15:restartNumberingAfterBreak="0">
    <w:nsid w:val="49A1622C"/>
    <w:multiLevelType w:val="hybridMultilevel"/>
    <w:tmpl w:val="288CF720"/>
    <w:lvl w:ilvl="0" w:tplc="BFD259B6">
      <w:start w:val="1"/>
      <w:numFmt w:val="decimal"/>
      <w:lvlText w:val="§ %1"/>
      <w:lvlJc w:val="left"/>
      <w:pPr>
        <w:tabs>
          <w:tab w:val="num" w:pos="567"/>
        </w:tabs>
        <w:ind w:left="567" w:hanging="567"/>
      </w:pPr>
      <w:rPr>
        <w:rFonts w:cs="Times New Roman" w:hint="default"/>
        <w:b/>
        <w:i w:val="0"/>
        <w:sz w:val="20"/>
        <w:szCs w:val="20"/>
      </w:rPr>
    </w:lvl>
    <w:lvl w:ilvl="1" w:tplc="04150003">
      <w:start w:val="1"/>
      <w:numFmt w:val="lowerLetter"/>
      <w:lvlText w:val="%2)"/>
      <w:lvlJc w:val="left"/>
      <w:pPr>
        <w:tabs>
          <w:tab w:val="num" w:pos="1440"/>
        </w:tabs>
        <w:ind w:left="1440" w:hanging="360"/>
      </w:pPr>
      <w:rPr>
        <w:rFonts w:cs="Times New Roman" w:hint="default"/>
        <w:b w:val="0"/>
        <w:bCs w:val="0"/>
      </w:rPr>
    </w:lvl>
    <w:lvl w:ilvl="2" w:tplc="41BAEC4C">
      <w:start w:val="1"/>
      <w:numFmt w:val="decimal"/>
      <w:lvlText w:val="%3."/>
      <w:lvlJc w:val="left"/>
      <w:pPr>
        <w:tabs>
          <w:tab w:val="num" w:pos="2340"/>
        </w:tabs>
        <w:ind w:left="2340" w:hanging="360"/>
      </w:pPr>
      <w:rPr>
        <w:rFonts w:asciiTheme="minorHAnsi" w:hAnsiTheme="minorHAnsi" w:cstheme="minorHAnsi" w:hint="default"/>
        <w:b w:val="0"/>
        <w:bCs w:val="0"/>
        <w:i w:val="0"/>
        <w:iCs w:val="0"/>
        <w:sz w:val="20"/>
        <w:szCs w:val="20"/>
      </w:rPr>
    </w:lvl>
    <w:lvl w:ilvl="3" w:tplc="04150001">
      <w:start w:val="1"/>
      <w:numFmt w:val="lowerLetter"/>
      <w:lvlText w:val="%4)"/>
      <w:lvlJc w:val="left"/>
      <w:pPr>
        <w:tabs>
          <w:tab w:val="num" w:pos="2880"/>
        </w:tabs>
        <w:ind w:left="2880" w:hanging="360"/>
      </w:pPr>
      <w:rPr>
        <w:rFonts w:cs="Times New Roman" w:hint="default"/>
      </w:rPr>
    </w:lvl>
    <w:lvl w:ilvl="4" w:tplc="04150003">
      <w:start w:val="1"/>
      <w:numFmt w:val="lowerLetter"/>
      <w:lvlText w:val="%5."/>
      <w:lvlJc w:val="left"/>
      <w:pPr>
        <w:tabs>
          <w:tab w:val="num" w:pos="3600"/>
        </w:tabs>
        <w:ind w:left="3600" w:hanging="360"/>
      </w:pPr>
      <w:rPr>
        <w:rFonts w:cs="Times New Roman"/>
      </w:rPr>
    </w:lvl>
    <w:lvl w:ilvl="5" w:tplc="04150005">
      <w:start w:val="1"/>
      <w:numFmt w:val="lowerRoman"/>
      <w:lvlText w:val="%6."/>
      <w:lvlJc w:val="right"/>
      <w:pPr>
        <w:tabs>
          <w:tab w:val="num" w:pos="4320"/>
        </w:tabs>
        <w:ind w:left="4320" w:hanging="180"/>
      </w:pPr>
      <w:rPr>
        <w:rFonts w:cs="Times New Roman"/>
      </w:rPr>
    </w:lvl>
    <w:lvl w:ilvl="6" w:tplc="04150001">
      <w:start w:val="1"/>
      <w:numFmt w:val="decimal"/>
      <w:lvlText w:val="%7."/>
      <w:lvlJc w:val="left"/>
      <w:pPr>
        <w:tabs>
          <w:tab w:val="num" w:pos="5040"/>
        </w:tabs>
        <w:ind w:left="5040" w:hanging="360"/>
      </w:pPr>
      <w:rPr>
        <w:rFonts w:cs="Times New Roman"/>
      </w:rPr>
    </w:lvl>
    <w:lvl w:ilvl="7" w:tplc="04150003">
      <w:start w:val="1"/>
      <w:numFmt w:val="lowerLetter"/>
      <w:lvlText w:val="%8."/>
      <w:lvlJc w:val="left"/>
      <w:pPr>
        <w:tabs>
          <w:tab w:val="num" w:pos="5760"/>
        </w:tabs>
        <w:ind w:left="5760" w:hanging="360"/>
      </w:pPr>
      <w:rPr>
        <w:rFonts w:cs="Times New Roman"/>
      </w:rPr>
    </w:lvl>
    <w:lvl w:ilvl="8" w:tplc="04150005">
      <w:start w:val="1"/>
      <w:numFmt w:val="lowerRoman"/>
      <w:lvlText w:val="%9."/>
      <w:lvlJc w:val="right"/>
      <w:pPr>
        <w:tabs>
          <w:tab w:val="num" w:pos="6480"/>
        </w:tabs>
        <w:ind w:left="6480" w:hanging="180"/>
      </w:pPr>
      <w:rPr>
        <w:rFonts w:cs="Times New Roman"/>
      </w:rPr>
    </w:lvl>
  </w:abstractNum>
  <w:abstractNum w:abstractNumId="129" w15:restartNumberingAfterBreak="0">
    <w:nsid w:val="4A8A59FB"/>
    <w:multiLevelType w:val="multilevel"/>
    <w:tmpl w:val="D76CEDEA"/>
    <w:lvl w:ilvl="0">
      <w:start w:val="1"/>
      <w:numFmt w:val="decimal"/>
      <w:lvlText w:val="%1."/>
      <w:lvlJc w:val="left"/>
      <w:pPr>
        <w:tabs>
          <w:tab w:val="num" w:pos="360"/>
        </w:tabs>
        <w:ind w:left="360" w:hanging="360"/>
      </w:pPr>
      <w:rPr>
        <w:b/>
      </w:rPr>
    </w:lvl>
    <w:lvl w:ilvl="1">
      <w:start w:val="1"/>
      <w:numFmt w:val="lowerLetter"/>
      <w:lvlText w:val="%2)"/>
      <w:lvlJc w:val="left"/>
      <w:pPr>
        <w:tabs>
          <w:tab w:val="num" w:pos="720"/>
        </w:tabs>
        <w:ind w:left="720" w:hanging="360"/>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30" w15:restartNumberingAfterBreak="0">
    <w:nsid w:val="4B68247C"/>
    <w:multiLevelType w:val="hybridMultilevel"/>
    <w:tmpl w:val="78F60544"/>
    <w:lvl w:ilvl="0" w:tplc="467EBAFA">
      <w:start w:val="1"/>
      <w:numFmt w:val="decimal"/>
      <w:lvlText w:val="%1."/>
      <w:lvlJc w:val="left"/>
      <w:pPr>
        <w:tabs>
          <w:tab w:val="num" w:pos="360"/>
        </w:tabs>
        <w:ind w:left="360" w:hanging="360"/>
      </w:pPr>
      <w:rPr>
        <w:b w:val="0"/>
      </w:rPr>
    </w:lvl>
    <w:lvl w:ilvl="1" w:tplc="8E7EFC18">
      <w:numFmt w:val="none"/>
      <w:lvlText w:val=""/>
      <w:lvlJc w:val="left"/>
      <w:pPr>
        <w:tabs>
          <w:tab w:val="num" w:pos="360"/>
        </w:tabs>
        <w:ind w:left="0" w:firstLine="0"/>
      </w:pPr>
    </w:lvl>
    <w:lvl w:ilvl="2" w:tplc="FBD6FA34">
      <w:numFmt w:val="none"/>
      <w:lvlText w:val=""/>
      <w:lvlJc w:val="left"/>
      <w:pPr>
        <w:tabs>
          <w:tab w:val="num" w:pos="360"/>
        </w:tabs>
        <w:ind w:left="0" w:firstLine="0"/>
      </w:pPr>
    </w:lvl>
    <w:lvl w:ilvl="3" w:tplc="0415000F">
      <w:numFmt w:val="none"/>
      <w:lvlText w:val=""/>
      <w:lvlJc w:val="left"/>
      <w:pPr>
        <w:tabs>
          <w:tab w:val="num" w:pos="360"/>
        </w:tabs>
        <w:ind w:left="0" w:firstLine="0"/>
      </w:pPr>
    </w:lvl>
    <w:lvl w:ilvl="4" w:tplc="04150019">
      <w:numFmt w:val="none"/>
      <w:lvlText w:val=""/>
      <w:lvlJc w:val="left"/>
      <w:pPr>
        <w:tabs>
          <w:tab w:val="num" w:pos="360"/>
        </w:tabs>
        <w:ind w:left="0" w:firstLine="0"/>
      </w:pPr>
    </w:lvl>
    <w:lvl w:ilvl="5" w:tplc="0415001B">
      <w:numFmt w:val="none"/>
      <w:lvlText w:val=""/>
      <w:lvlJc w:val="left"/>
      <w:pPr>
        <w:tabs>
          <w:tab w:val="num" w:pos="360"/>
        </w:tabs>
        <w:ind w:left="0" w:firstLine="0"/>
      </w:pPr>
    </w:lvl>
    <w:lvl w:ilvl="6" w:tplc="0415000F">
      <w:numFmt w:val="none"/>
      <w:lvlText w:val=""/>
      <w:lvlJc w:val="left"/>
      <w:pPr>
        <w:tabs>
          <w:tab w:val="num" w:pos="360"/>
        </w:tabs>
        <w:ind w:left="0" w:firstLine="0"/>
      </w:pPr>
    </w:lvl>
    <w:lvl w:ilvl="7" w:tplc="04150019">
      <w:numFmt w:val="none"/>
      <w:lvlText w:val=""/>
      <w:lvlJc w:val="left"/>
      <w:pPr>
        <w:tabs>
          <w:tab w:val="num" w:pos="360"/>
        </w:tabs>
        <w:ind w:left="0" w:firstLine="0"/>
      </w:pPr>
    </w:lvl>
    <w:lvl w:ilvl="8" w:tplc="0415001B">
      <w:numFmt w:val="none"/>
      <w:lvlText w:val=""/>
      <w:lvlJc w:val="left"/>
      <w:pPr>
        <w:tabs>
          <w:tab w:val="num" w:pos="360"/>
        </w:tabs>
        <w:ind w:left="0" w:firstLine="0"/>
      </w:pPr>
    </w:lvl>
  </w:abstractNum>
  <w:abstractNum w:abstractNumId="131" w15:restartNumberingAfterBreak="0">
    <w:nsid w:val="4BB05505"/>
    <w:multiLevelType w:val="multilevel"/>
    <w:tmpl w:val="A7F25AFA"/>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rPr>
        <w:rFonts w:cs="Times New Roman" w:hint="default"/>
      </w:rPr>
    </w:lvl>
    <w:lvl w:ilvl="2">
      <w:start w:val="1"/>
      <w:numFmt w:val="decimal"/>
      <w:lvlText w:val="%3."/>
      <w:lvlJc w:val="left"/>
      <w:pPr>
        <w:tabs>
          <w:tab w:val="num" w:pos="2340"/>
        </w:tabs>
        <w:ind w:left="2340" w:hanging="360"/>
      </w:pPr>
      <w:rPr>
        <w:rFonts w:cs="Times New Roman" w:hint="default"/>
        <w:b w:val="0"/>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32" w15:restartNumberingAfterBreak="0">
    <w:nsid w:val="4C870D2E"/>
    <w:multiLevelType w:val="multilevel"/>
    <w:tmpl w:val="750A6B0A"/>
    <w:styleLink w:val="Styl2111"/>
    <w:lvl w:ilvl="0">
      <w:start w:val="1"/>
      <w:numFmt w:val="decimal"/>
      <w:lvlText w:val="%1."/>
      <w:lvlJc w:val="left"/>
      <w:pPr>
        <w:tabs>
          <w:tab w:val="num" w:pos="360"/>
        </w:tabs>
        <w:ind w:left="360" w:hanging="360"/>
      </w:pPr>
      <w:rPr>
        <w:rFonts w:cs="Times New Roman" w:hint="default"/>
      </w:rPr>
    </w:lvl>
    <w:lvl w:ilvl="1">
      <w:start w:val="1"/>
      <w:numFmt w:val="decimal"/>
      <w:pStyle w:val="Wykazrde"/>
      <w:isLgl/>
      <w:lvlText w:val="%1.%2"/>
      <w:lvlJc w:val="left"/>
      <w:pPr>
        <w:tabs>
          <w:tab w:val="num" w:pos="885"/>
        </w:tabs>
        <w:ind w:left="885" w:hanging="525"/>
      </w:pPr>
      <w:rPr>
        <w:rFonts w:cs="Times New Roman" w:hint="default"/>
        <w:b/>
      </w:rPr>
    </w:lvl>
    <w:lvl w:ilvl="2">
      <w:start w:val="1"/>
      <w:numFmt w:val="decimal"/>
      <w:isLgl/>
      <w:lvlText w:val="%1.%2.%3"/>
      <w:lvlJc w:val="left"/>
      <w:pPr>
        <w:tabs>
          <w:tab w:val="num" w:pos="1440"/>
        </w:tabs>
        <w:ind w:left="1440" w:hanging="720"/>
      </w:pPr>
      <w:rPr>
        <w:rFonts w:cs="Times New Roman" w:hint="default"/>
        <w:b/>
      </w:rPr>
    </w:lvl>
    <w:lvl w:ilvl="3">
      <w:start w:val="1"/>
      <w:numFmt w:val="decimal"/>
      <w:isLgl/>
      <w:lvlText w:val="%1.%2.%3.%4"/>
      <w:lvlJc w:val="left"/>
      <w:pPr>
        <w:tabs>
          <w:tab w:val="num" w:pos="2160"/>
        </w:tabs>
        <w:ind w:left="2160" w:hanging="1080"/>
      </w:pPr>
      <w:rPr>
        <w:rFonts w:cs="Times New Roman" w:hint="default"/>
        <w:b/>
      </w:rPr>
    </w:lvl>
    <w:lvl w:ilvl="4">
      <w:start w:val="1"/>
      <w:numFmt w:val="decimal"/>
      <w:isLgl/>
      <w:lvlText w:val="%1.%2.%3.%4.%5"/>
      <w:lvlJc w:val="left"/>
      <w:pPr>
        <w:tabs>
          <w:tab w:val="num" w:pos="2520"/>
        </w:tabs>
        <w:ind w:left="2520" w:hanging="1080"/>
      </w:pPr>
      <w:rPr>
        <w:rFonts w:cs="Times New Roman" w:hint="default"/>
        <w:b/>
      </w:rPr>
    </w:lvl>
    <w:lvl w:ilvl="5">
      <w:start w:val="1"/>
      <w:numFmt w:val="decimal"/>
      <w:isLgl/>
      <w:lvlText w:val="%1.%2.%3.%4.%5.%6"/>
      <w:lvlJc w:val="left"/>
      <w:pPr>
        <w:tabs>
          <w:tab w:val="num" w:pos="3240"/>
        </w:tabs>
        <w:ind w:left="3240" w:hanging="1440"/>
      </w:pPr>
      <w:rPr>
        <w:rFonts w:cs="Times New Roman" w:hint="default"/>
        <w:b/>
      </w:rPr>
    </w:lvl>
    <w:lvl w:ilvl="6">
      <w:start w:val="1"/>
      <w:numFmt w:val="decimal"/>
      <w:isLgl/>
      <w:lvlText w:val="%1.%2.%3.%4.%5.%6.%7"/>
      <w:lvlJc w:val="left"/>
      <w:pPr>
        <w:tabs>
          <w:tab w:val="num" w:pos="3600"/>
        </w:tabs>
        <w:ind w:left="3600" w:hanging="1440"/>
      </w:pPr>
      <w:rPr>
        <w:rFonts w:cs="Times New Roman" w:hint="default"/>
        <w:b/>
      </w:rPr>
    </w:lvl>
    <w:lvl w:ilvl="7">
      <w:start w:val="1"/>
      <w:numFmt w:val="decimal"/>
      <w:isLgl/>
      <w:lvlText w:val="%1.%2.%3.%4.%5.%6.%7.%8"/>
      <w:lvlJc w:val="left"/>
      <w:pPr>
        <w:tabs>
          <w:tab w:val="num" w:pos="4320"/>
        </w:tabs>
        <w:ind w:left="4320" w:hanging="1800"/>
      </w:pPr>
      <w:rPr>
        <w:rFonts w:cs="Times New Roman" w:hint="default"/>
        <w:b/>
      </w:rPr>
    </w:lvl>
    <w:lvl w:ilvl="8">
      <w:start w:val="1"/>
      <w:numFmt w:val="decimal"/>
      <w:isLgl/>
      <w:lvlText w:val="%1.%2.%3.%4.%5.%6.%7.%8.%9"/>
      <w:lvlJc w:val="left"/>
      <w:pPr>
        <w:tabs>
          <w:tab w:val="num" w:pos="5040"/>
        </w:tabs>
        <w:ind w:left="5040" w:hanging="2160"/>
      </w:pPr>
      <w:rPr>
        <w:rFonts w:cs="Times New Roman" w:hint="default"/>
        <w:b/>
      </w:rPr>
    </w:lvl>
  </w:abstractNum>
  <w:abstractNum w:abstractNumId="133" w15:restartNumberingAfterBreak="0">
    <w:nsid w:val="4D75585B"/>
    <w:multiLevelType w:val="hybridMultilevel"/>
    <w:tmpl w:val="B8565BD6"/>
    <w:styleLink w:val="Styl24"/>
    <w:lvl w:ilvl="0" w:tplc="04150019">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34" w15:restartNumberingAfterBreak="0">
    <w:nsid w:val="4F50758F"/>
    <w:multiLevelType w:val="hybridMultilevel"/>
    <w:tmpl w:val="484E545C"/>
    <w:lvl w:ilvl="0" w:tplc="BB44A854">
      <w:start w:val="1"/>
      <w:numFmt w:val="decimal"/>
      <w:pStyle w:val="paragraf"/>
      <w:lvlText w:val="§ %1"/>
      <w:lvlJc w:val="left"/>
      <w:pPr>
        <w:ind w:left="720" w:hanging="360"/>
      </w:pPr>
      <w:rPr>
        <w:rFonts w:cs="Times New Roman" w:hint="default"/>
        <w:b/>
        <w:i w:val="0"/>
        <w:i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5" w15:restartNumberingAfterBreak="0">
    <w:nsid w:val="51D35984"/>
    <w:multiLevelType w:val="hybridMultilevel"/>
    <w:tmpl w:val="C3C02380"/>
    <w:lvl w:ilvl="0" w:tplc="62CCC10E">
      <w:start w:val="1"/>
      <w:numFmt w:val="bullet"/>
      <w:lvlText w:val=""/>
      <w:lvlJc w:val="left"/>
      <w:pPr>
        <w:ind w:left="1434" w:hanging="360"/>
      </w:pPr>
      <w:rPr>
        <w:rFonts w:ascii="Symbol" w:hAnsi="Symbol" w:hint="default"/>
      </w:rPr>
    </w:lvl>
    <w:lvl w:ilvl="1" w:tplc="04150003" w:tentative="1">
      <w:start w:val="1"/>
      <w:numFmt w:val="bullet"/>
      <w:lvlText w:val="o"/>
      <w:lvlJc w:val="left"/>
      <w:pPr>
        <w:ind w:left="2154" w:hanging="360"/>
      </w:pPr>
      <w:rPr>
        <w:rFonts w:ascii="Courier New" w:hAnsi="Courier New" w:cs="Courier New" w:hint="default"/>
      </w:rPr>
    </w:lvl>
    <w:lvl w:ilvl="2" w:tplc="04150005" w:tentative="1">
      <w:start w:val="1"/>
      <w:numFmt w:val="bullet"/>
      <w:lvlText w:val=""/>
      <w:lvlJc w:val="left"/>
      <w:pPr>
        <w:ind w:left="2874" w:hanging="360"/>
      </w:pPr>
      <w:rPr>
        <w:rFonts w:ascii="Wingdings" w:hAnsi="Wingdings" w:hint="default"/>
      </w:rPr>
    </w:lvl>
    <w:lvl w:ilvl="3" w:tplc="04150001" w:tentative="1">
      <w:start w:val="1"/>
      <w:numFmt w:val="bullet"/>
      <w:lvlText w:val=""/>
      <w:lvlJc w:val="left"/>
      <w:pPr>
        <w:ind w:left="3594" w:hanging="360"/>
      </w:pPr>
      <w:rPr>
        <w:rFonts w:ascii="Symbol" w:hAnsi="Symbol" w:hint="default"/>
      </w:rPr>
    </w:lvl>
    <w:lvl w:ilvl="4" w:tplc="04150003" w:tentative="1">
      <w:start w:val="1"/>
      <w:numFmt w:val="bullet"/>
      <w:lvlText w:val="o"/>
      <w:lvlJc w:val="left"/>
      <w:pPr>
        <w:ind w:left="4314" w:hanging="360"/>
      </w:pPr>
      <w:rPr>
        <w:rFonts w:ascii="Courier New" w:hAnsi="Courier New" w:cs="Courier New" w:hint="default"/>
      </w:rPr>
    </w:lvl>
    <w:lvl w:ilvl="5" w:tplc="04150005" w:tentative="1">
      <w:start w:val="1"/>
      <w:numFmt w:val="bullet"/>
      <w:lvlText w:val=""/>
      <w:lvlJc w:val="left"/>
      <w:pPr>
        <w:ind w:left="5034" w:hanging="360"/>
      </w:pPr>
      <w:rPr>
        <w:rFonts w:ascii="Wingdings" w:hAnsi="Wingdings" w:hint="default"/>
      </w:rPr>
    </w:lvl>
    <w:lvl w:ilvl="6" w:tplc="04150001" w:tentative="1">
      <w:start w:val="1"/>
      <w:numFmt w:val="bullet"/>
      <w:lvlText w:val=""/>
      <w:lvlJc w:val="left"/>
      <w:pPr>
        <w:ind w:left="5754" w:hanging="360"/>
      </w:pPr>
      <w:rPr>
        <w:rFonts w:ascii="Symbol" w:hAnsi="Symbol" w:hint="default"/>
      </w:rPr>
    </w:lvl>
    <w:lvl w:ilvl="7" w:tplc="04150003" w:tentative="1">
      <w:start w:val="1"/>
      <w:numFmt w:val="bullet"/>
      <w:lvlText w:val="o"/>
      <w:lvlJc w:val="left"/>
      <w:pPr>
        <w:ind w:left="6474" w:hanging="360"/>
      </w:pPr>
      <w:rPr>
        <w:rFonts w:ascii="Courier New" w:hAnsi="Courier New" w:cs="Courier New" w:hint="default"/>
      </w:rPr>
    </w:lvl>
    <w:lvl w:ilvl="8" w:tplc="04150005" w:tentative="1">
      <w:start w:val="1"/>
      <w:numFmt w:val="bullet"/>
      <w:lvlText w:val=""/>
      <w:lvlJc w:val="left"/>
      <w:pPr>
        <w:ind w:left="7194" w:hanging="360"/>
      </w:pPr>
      <w:rPr>
        <w:rFonts w:ascii="Wingdings" w:hAnsi="Wingdings" w:hint="default"/>
      </w:rPr>
    </w:lvl>
  </w:abstractNum>
  <w:abstractNum w:abstractNumId="136" w15:restartNumberingAfterBreak="0">
    <w:nsid w:val="54410501"/>
    <w:multiLevelType w:val="hybridMultilevel"/>
    <w:tmpl w:val="F7F8A554"/>
    <w:lvl w:ilvl="0" w:tplc="79EA7070">
      <w:start w:val="1"/>
      <w:numFmt w:val="decimal"/>
      <w:lvlText w:val="%1."/>
      <w:lvlJc w:val="left"/>
      <w:pPr>
        <w:ind w:left="360" w:hanging="360"/>
      </w:pPr>
      <w:rPr>
        <w:rFonts w:hint="default"/>
        <w:i w:val="0"/>
      </w:rPr>
    </w:lvl>
    <w:lvl w:ilvl="1" w:tplc="11EAA57C">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7" w15:restartNumberingAfterBreak="0">
    <w:nsid w:val="54963EE9"/>
    <w:multiLevelType w:val="hybridMultilevel"/>
    <w:tmpl w:val="895E6B98"/>
    <w:lvl w:ilvl="0" w:tplc="0415000F">
      <w:start w:val="1"/>
      <w:numFmt w:val="decimal"/>
      <w:lvlText w:val="%1."/>
      <w:lvlJc w:val="left"/>
      <w:pPr>
        <w:ind w:left="493" w:hanging="360"/>
      </w:pPr>
    </w:lvl>
    <w:lvl w:ilvl="1" w:tplc="04150019" w:tentative="1">
      <w:start w:val="1"/>
      <w:numFmt w:val="lowerLetter"/>
      <w:lvlText w:val="%2."/>
      <w:lvlJc w:val="left"/>
      <w:pPr>
        <w:ind w:left="1213" w:hanging="360"/>
      </w:pPr>
    </w:lvl>
    <w:lvl w:ilvl="2" w:tplc="0415001B" w:tentative="1">
      <w:start w:val="1"/>
      <w:numFmt w:val="lowerRoman"/>
      <w:lvlText w:val="%3."/>
      <w:lvlJc w:val="right"/>
      <w:pPr>
        <w:ind w:left="1933" w:hanging="180"/>
      </w:pPr>
    </w:lvl>
    <w:lvl w:ilvl="3" w:tplc="0415000F" w:tentative="1">
      <w:start w:val="1"/>
      <w:numFmt w:val="decimal"/>
      <w:lvlText w:val="%4."/>
      <w:lvlJc w:val="left"/>
      <w:pPr>
        <w:ind w:left="2653" w:hanging="360"/>
      </w:pPr>
    </w:lvl>
    <w:lvl w:ilvl="4" w:tplc="04150019" w:tentative="1">
      <w:start w:val="1"/>
      <w:numFmt w:val="lowerLetter"/>
      <w:lvlText w:val="%5."/>
      <w:lvlJc w:val="left"/>
      <w:pPr>
        <w:ind w:left="3373" w:hanging="360"/>
      </w:pPr>
    </w:lvl>
    <w:lvl w:ilvl="5" w:tplc="0415001B" w:tentative="1">
      <w:start w:val="1"/>
      <w:numFmt w:val="lowerRoman"/>
      <w:lvlText w:val="%6."/>
      <w:lvlJc w:val="right"/>
      <w:pPr>
        <w:ind w:left="4093" w:hanging="180"/>
      </w:pPr>
    </w:lvl>
    <w:lvl w:ilvl="6" w:tplc="0415000F" w:tentative="1">
      <w:start w:val="1"/>
      <w:numFmt w:val="decimal"/>
      <w:lvlText w:val="%7."/>
      <w:lvlJc w:val="left"/>
      <w:pPr>
        <w:ind w:left="4813" w:hanging="360"/>
      </w:pPr>
    </w:lvl>
    <w:lvl w:ilvl="7" w:tplc="04150019" w:tentative="1">
      <w:start w:val="1"/>
      <w:numFmt w:val="lowerLetter"/>
      <w:lvlText w:val="%8."/>
      <w:lvlJc w:val="left"/>
      <w:pPr>
        <w:ind w:left="5533" w:hanging="360"/>
      </w:pPr>
    </w:lvl>
    <w:lvl w:ilvl="8" w:tplc="0415001B" w:tentative="1">
      <w:start w:val="1"/>
      <w:numFmt w:val="lowerRoman"/>
      <w:lvlText w:val="%9."/>
      <w:lvlJc w:val="right"/>
      <w:pPr>
        <w:ind w:left="6253" w:hanging="180"/>
      </w:pPr>
    </w:lvl>
  </w:abstractNum>
  <w:abstractNum w:abstractNumId="138" w15:restartNumberingAfterBreak="0">
    <w:nsid w:val="553647B7"/>
    <w:multiLevelType w:val="hybridMultilevel"/>
    <w:tmpl w:val="14CEAB44"/>
    <w:lvl w:ilvl="0" w:tplc="D2F822DE">
      <w:start w:val="1"/>
      <w:numFmt w:val="lowerLetter"/>
      <w:lvlText w:val="%1)"/>
      <w:lvlJc w:val="left"/>
      <w:pPr>
        <w:ind w:left="1069" w:hanging="360"/>
      </w:pPr>
      <w:rPr>
        <w:rFonts w:hint="default"/>
      </w:rPr>
    </w:lvl>
    <w:lvl w:ilvl="1" w:tplc="04150019">
      <w:start w:val="1"/>
      <w:numFmt w:val="lowerLetter"/>
      <w:lvlText w:val="%2."/>
      <w:lvlJc w:val="left"/>
      <w:pPr>
        <w:ind w:left="1789" w:hanging="360"/>
      </w:pPr>
    </w:lvl>
    <w:lvl w:ilvl="2" w:tplc="0415001B">
      <w:start w:val="1"/>
      <w:numFmt w:val="lowerRoman"/>
      <w:lvlText w:val="%3."/>
      <w:lvlJc w:val="right"/>
      <w:pPr>
        <w:ind w:left="2509" w:hanging="180"/>
      </w:pPr>
    </w:lvl>
    <w:lvl w:ilvl="3" w:tplc="0415000F">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39" w15:restartNumberingAfterBreak="0">
    <w:nsid w:val="5541611E"/>
    <w:multiLevelType w:val="hybridMultilevel"/>
    <w:tmpl w:val="1624D9A0"/>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0" w15:restartNumberingAfterBreak="0">
    <w:nsid w:val="55FD07B8"/>
    <w:multiLevelType w:val="multilevel"/>
    <w:tmpl w:val="8A960C66"/>
    <w:styleLink w:val="WWNum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41" w15:restartNumberingAfterBreak="0">
    <w:nsid w:val="581F764B"/>
    <w:multiLevelType w:val="singleLevel"/>
    <w:tmpl w:val="D2A46E2E"/>
    <w:lvl w:ilvl="0">
      <w:start w:val="1"/>
      <w:numFmt w:val="decimal"/>
      <w:pStyle w:val="Ustpwym"/>
      <w:lvlText w:val="%1)"/>
      <w:lvlJc w:val="left"/>
      <w:pPr>
        <w:tabs>
          <w:tab w:val="num" w:pos="510"/>
        </w:tabs>
        <w:ind w:left="510" w:hanging="510"/>
      </w:pPr>
      <w:rPr>
        <w:rFonts w:hint="default"/>
      </w:rPr>
    </w:lvl>
  </w:abstractNum>
  <w:abstractNum w:abstractNumId="142" w15:restartNumberingAfterBreak="0">
    <w:nsid w:val="583F2FC4"/>
    <w:multiLevelType w:val="hybridMultilevel"/>
    <w:tmpl w:val="E85A596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3" w15:restartNumberingAfterBreak="0">
    <w:nsid w:val="58DE1655"/>
    <w:multiLevelType w:val="hybridMultilevel"/>
    <w:tmpl w:val="AB68589A"/>
    <w:lvl w:ilvl="0" w:tplc="04150017">
      <w:start w:val="1"/>
      <w:numFmt w:val="lowerLetter"/>
      <w:lvlText w:val="%1)"/>
      <w:lvlJc w:val="left"/>
      <w:pPr>
        <w:ind w:left="493" w:hanging="360"/>
      </w:pPr>
    </w:lvl>
    <w:lvl w:ilvl="1" w:tplc="04150019" w:tentative="1">
      <w:start w:val="1"/>
      <w:numFmt w:val="lowerLetter"/>
      <w:lvlText w:val="%2."/>
      <w:lvlJc w:val="left"/>
      <w:pPr>
        <w:ind w:left="1213" w:hanging="360"/>
      </w:pPr>
    </w:lvl>
    <w:lvl w:ilvl="2" w:tplc="0415001B" w:tentative="1">
      <w:start w:val="1"/>
      <w:numFmt w:val="lowerRoman"/>
      <w:lvlText w:val="%3."/>
      <w:lvlJc w:val="right"/>
      <w:pPr>
        <w:ind w:left="1933" w:hanging="180"/>
      </w:pPr>
    </w:lvl>
    <w:lvl w:ilvl="3" w:tplc="0415000F" w:tentative="1">
      <w:start w:val="1"/>
      <w:numFmt w:val="decimal"/>
      <w:lvlText w:val="%4."/>
      <w:lvlJc w:val="left"/>
      <w:pPr>
        <w:ind w:left="2653" w:hanging="360"/>
      </w:pPr>
    </w:lvl>
    <w:lvl w:ilvl="4" w:tplc="04150019" w:tentative="1">
      <w:start w:val="1"/>
      <w:numFmt w:val="lowerLetter"/>
      <w:lvlText w:val="%5."/>
      <w:lvlJc w:val="left"/>
      <w:pPr>
        <w:ind w:left="3373" w:hanging="360"/>
      </w:pPr>
    </w:lvl>
    <w:lvl w:ilvl="5" w:tplc="0415001B" w:tentative="1">
      <w:start w:val="1"/>
      <w:numFmt w:val="lowerRoman"/>
      <w:lvlText w:val="%6."/>
      <w:lvlJc w:val="right"/>
      <w:pPr>
        <w:ind w:left="4093" w:hanging="180"/>
      </w:pPr>
    </w:lvl>
    <w:lvl w:ilvl="6" w:tplc="0415000F" w:tentative="1">
      <w:start w:val="1"/>
      <w:numFmt w:val="decimal"/>
      <w:lvlText w:val="%7."/>
      <w:lvlJc w:val="left"/>
      <w:pPr>
        <w:ind w:left="4813" w:hanging="360"/>
      </w:pPr>
    </w:lvl>
    <w:lvl w:ilvl="7" w:tplc="04150019" w:tentative="1">
      <w:start w:val="1"/>
      <w:numFmt w:val="lowerLetter"/>
      <w:lvlText w:val="%8."/>
      <w:lvlJc w:val="left"/>
      <w:pPr>
        <w:ind w:left="5533" w:hanging="360"/>
      </w:pPr>
    </w:lvl>
    <w:lvl w:ilvl="8" w:tplc="0415001B" w:tentative="1">
      <w:start w:val="1"/>
      <w:numFmt w:val="lowerRoman"/>
      <w:lvlText w:val="%9."/>
      <w:lvlJc w:val="right"/>
      <w:pPr>
        <w:ind w:left="6253" w:hanging="180"/>
      </w:pPr>
    </w:lvl>
  </w:abstractNum>
  <w:abstractNum w:abstractNumId="144" w15:restartNumberingAfterBreak="0">
    <w:nsid w:val="5958580A"/>
    <w:multiLevelType w:val="hybridMultilevel"/>
    <w:tmpl w:val="8780AB8C"/>
    <w:lvl w:ilvl="0" w:tplc="20F01470">
      <w:start w:val="1"/>
      <w:numFmt w:val="bullet"/>
      <w:lvlText w:val=""/>
      <w:lvlJc w:val="left"/>
      <w:pPr>
        <w:ind w:left="927" w:hanging="360"/>
      </w:pPr>
      <w:rPr>
        <w:rFonts w:ascii="Symbol" w:hAnsi="Symbol" w:hint="default"/>
      </w:rPr>
    </w:lvl>
    <w:lvl w:ilvl="1" w:tplc="04150003" w:tentative="1">
      <w:start w:val="1"/>
      <w:numFmt w:val="bullet"/>
      <w:lvlText w:val="o"/>
      <w:lvlJc w:val="left"/>
      <w:pPr>
        <w:ind w:left="1647" w:hanging="360"/>
      </w:pPr>
      <w:rPr>
        <w:rFonts w:ascii="Courier New" w:hAnsi="Courier New" w:cs="Courier New"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145" w15:restartNumberingAfterBreak="0">
    <w:nsid w:val="5A82000D"/>
    <w:multiLevelType w:val="hybridMultilevel"/>
    <w:tmpl w:val="AD7AD334"/>
    <w:lvl w:ilvl="0" w:tplc="06C63B10">
      <w:start w:val="1"/>
      <w:numFmt w:val="upperLetter"/>
      <w:lvlText w:val="%1)"/>
      <w:lvlJc w:val="left"/>
      <w:pPr>
        <w:ind w:left="927" w:hanging="360"/>
      </w:pPr>
      <w:rPr>
        <w:rFonts w:ascii="Calibri" w:hAnsi="Calibri" w:cs="Calibri" w:hint="default"/>
        <w:b/>
        <w:bCs/>
        <w:color w:val="000000"/>
        <w:u w:val="none"/>
      </w:rPr>
    </w:lvl>
    <w:lvl w:ilvl="1" w:tplc="04150019" w:tentative="1">
      <w:start w:val="1"/>
      <w:numFmt w:val="lowerLetter"/>
      <w:lvlText w:val="%2."/>
      <w:lvlJc w:val="left"/>
      <w:pPr>
        <w:ind w:left="1647" w:hanging="360"/>
      </w:pPr>
    </w:lvl>
    <w:lvl w:ilvl="2" w:tplc="0415001B">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46" w15:restartNumberingAfterBreak="0">
    <w:nsid w:val="5AC923C8"/>
    <w:multiLevelType w:val="multilevel"/>
    <w:tmpl w:val="C9A08B14"/>
    <w:lvl w:ilvl="0">
      <w:start w:val="1"/>
      <w:numFmt w:val="decimal"/>
      <w:lvlText w:val="%1."/>
      <w:lvlJc w:val="left"/>
      <w:pPr>
        <w:ind w:left="360" w:hanging="360"/>
      </w:pPr>
      <w:rPr>
        <w:b w:val="0"/>
      </w:rPr>
    </w:lvl>
    <w:lvl w:ilvl="1">
      <w:start w:val="1"/>
      <w:numFmt w:val="decimal"/>
      <w:lvlText w:val="%2)"/>
      <w:lvlJc w:val="left"/>
      <w:pPr>
        <w:tabs>
          <w:tab w:val="num" w:pos="720"/>
        </w:tabs>
        <w:ind w:left="720" w:hanging="360"/>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7" w15:restartNumberingAfterBreak="0">
    <w:nsid w:val="5B7D0D84"/>
    <w:multiLevelType w:val="hybridMultilevel"/>
    <w:tmpl w:val="FFEA42D2"/>
    <w:lvl w:ilvl="0" w:tplc="04150017">
      <w:start w:val="1"/>
      <w:numFmt w:val="lowerLetter"/>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148" w15:restartNumberingAfterBreak="0">
    <w:nsid w:val="5BE40DB9"/>
    <w:multiLevelType w:val="multilevel"/>
    <w:tmpl w:val="DFA69936"/>
    <w:lvl w:ilvl="0">
      <w:start w:val="1"/>
      <w:numFmt w:val="decimal"/>
      <w:pStyle w:val="Nagwek2"/>
      <w:lvlText w:val="%1."/>
      <w:lvlJc w:val="left"/>
      <w:pPr>
        <w:tabs>
          <w:tab w:val="num" w:pos="1135"/>
        </w:tabs>
        <w:ind w:left="1135" w:hanging="567"/>
      </w:pPr>
      <w:rPr>
        <w:rFonts w:asciiTheme="minorHAnsi" w:hAnsiTheme="minorHAnsi" w:cstheme="minorHAnsi" w:hint="default"/>
        <w:b/>
        <w:strike w:val="0"/>
      </w:rPr>
    </w:lvl>
    <w:lvl w:ilvl="1">
      <w:start w:val="1"/>
      <w:numFmt w:val="decimal"/>
      <w:isLgl/>
      <w:lvlText w:val="%1.%2."/>
      <w:lvlJc w:val="left"/>
      <w:pPr>
        <w:tabs>
          <w:tab w:val="num" w:pos="567"/>
        </w:tabs>
        <w:ind w:left="567" w:hanging="567"/>
      </w:pPr>
      <w:rPr>
        <w:rFonts w:asciiTheme="minorHAnsi" w:hAnsiTheme="minorHAnsi" w:cstheme="minorHAnsi" w:hint="default"/>
        <w:b w:val="0"/>
        <w:strike w:val="0"/>
        <w:color w:val="000000" w:themeColor="text1"/>
        <w:sz w:val="20"/>
        <w:szCs w:val="20"/>
      </w:rPr>
    </w:lvl>
    <w:lvl w:ilvl="2">
      <w:start w:val="1"/>
      <w:numFmt w:val="decimal"/>
      <w:isLgl/>
      <w:lvlText w:val="%1.%2.%3."/>
      <w:lvlJc w:val="left"/>
      <w:pPr>
        <w:tabs>
          <w:tab w:val="num" w:pos="5104"/>
        </w:tabs>
        <w:ind w:left="5104" w:hanging="567"/>
      </w:pPr>
      <w:rPr>
        <w:rFonts w:asciiTheme="minorHAnsi" w:hAnsiTheme="minorHAnsi" w:cstheme="minorHAnsi" w:hint="default"/>
        <w:b w:val="0"/>
        <w:i w:val="0"/>
      </w:rPr>
    </w:lvl>
    <w:lvl w:ilvl="3">
      <w:start w:val="1"/>
      <w:numFmt w:val="decimal"/>
      <w:isLgl/>
      <w:lvlText w:val="%1.%2.%3.%4."/>
      <w:lvlJc w:val="left"/>
      <w:pPr>
        <w:tabs>
          <w:tab w:val="num" w:pos="5104"/>
        </w:tabs>
        <w:ind w:left="5104" w:hanging="567"/>
      </w:pPr>
      <w:rPr>
        <w:rFonts w:cs="Times New Roman" w:hint="default"/>
      </w:rPr>
    </w:lvl>
    <w:lvl w:ilvl="4">
      <w:start w:val="1"/>
      <w:numFmt w:val="decimal"/>
      <w:isLgl/>
      <w:lvlText w:val="%1.%2.%3.%4.%5."/>
      <w:lvlJc w:val="left"/>
      <w:pPr>
        <w:tabs>
          <w:tab w:val="num" w:pos="5104"/>
        </w:tabs>
        <w:ind w:left="5104" w:hanging="567"/>
      </w:pPr>
      <w:rPr>
        <w:rFonts w:cs="Times New Roman" w:hint="default"/>
      </w:rPr>
    </w:lvl>
    <w:lvl w:ilvl="5">
      <w:start w:val="1"/>
      <w:numFmt w:val="decimal"/>
      <w:isLgl/>
      <w:lvlText w:val="%1.%2.%3.%4.%5.%6."/>
      <w:lvlJc w:val="left"/>
      <w:pPr>
        <w:tabs>
          <w:tab w:val="num" w:pos="5104"/>
        </w:tabs>
        <w:ind w:left="5104" w:hanging="567"/>
      </w:pPr>
      <w:rPr>
        <w:rFonts w:cs="Times New Roman" w:hint="default"/>
      </w:rPr>
    </w:lvl>
    <w:lvl w:ilvl="6">
      <w:start w:val="1"/>
      <w:numFmt w:val="decimal"/>
      <w:isLgl/>
      <w:lvlText w:val="%1.%2.%3.%4.%5.%6.%7."/>
      <w:lvlJc w:val="left"/>
      <w:pPr>
        <w:tabs>
          <w:tab w:val="num" w:pos="5104"/>
        </w:tabs>
        <w:ind w:left="5104" w:hanging="567"/>
      </w:pPr>
      <w:rPr>
        <w:rFonts w:cs="Times New Roman" w:hint="default"/>
      </w:rPr>
    </w:lvl>
    <w:lvl w:ilvl="7">
      <w:start w:val="1"/>
      <w:numFmt w:val="decimal"/>
      <w:isLgl/>
      <w:lvlText w:val="%1.%2.%3.%4.%5.%6.%7.%8."/>
      <w:lvlJc w:val="left"/>
      <w:pPr>
        <w:tabs>
          <w:tab w:val="num" w:pos="5104"/>
        </w:tabs>
        <w:ind w:left="5104" w:hanging="567"/>
      </w:pPr>
      <w:rPr>
        <w:rFonts w:cs="Times New Roman" w:hint="default"/>
      </w:rPr>
    </w:lvl>
    <w:lvl w:ilvl="8">
      <w:start w:val="1"/>
      <w:numFmt w:val="decimal"/>
      <w:isLgl/>
      <w:lvlText w:val="%1.%2.%3.%4.%5.%6.%7.%8.%9."/>
      <w:lvlJc w:val="left"/>
      <w:pPr>
        <w:tabs>
          <w:tab w:val="num" w:pos="5104"/>
        </w:tabs>
        <w:ind w:left="5104" w:hanging="567"/>
      </w:pPr>
      <w:rPr>
        <w:rFonts w:cs="Times New Roman" w:hint="default"/>
      </w:rPr>
    </w:lvl>
  </w:abstractNum>
  <w:abstractNum w:abstractNumId="149" w15:restartNumberingAfterBreak="0">
    <w:nsid w:val="5C6F504A"/>
    <w:multiLevelType w:val="multilevel"/>
    <w:tmpl w:val="252C5676"/>
    <w:styleLink w:val="Tyturozdziau11"/>
    <w:lvl w:ilvl="0">
      <w:start w:val="1"/>
      <w:numFmt w:val="none"/>
      <w:lvlRestart w:val="0"/>
      <w:pStyle w:val="CMSSchL1"/>
      <w:suff w:val="nothing"/>
      <w:lvlText w:val=""/>
      <w:lvlJc w:val="left"/>
      <w:pPr>
        <w:ind w:left="0" w:firstLine="0"/>
      </w:pPr>
      <w:rPr>
        <w:rFonts w:hint="default"/>
      </w:rPr>
    </w:lvl>
    <w:lvl w:ilvl="1">
      <w:start w:val="1"/>
      <w:numFmt w:val="decimal"/>
      <w:pStyle w:val="CMSSchL2"/>
      <w:lvlText w:val="%2."/>
      <w:lvlJc w:val="left"/>
      <w:pPr>
        <w:tabs>
          <w:tab w:val="num" w:pos="0"/>
        </w:tabs>
        <w:ind w:left="850" w:hanging="850"/>
      </w:pPr>
      <w:rPr>
        <w:rFonts w:hint="default"/>
      </w:rPr>
    </w:lvl>
    <w:lvl w:ilvl="2">
      <w:start w:val="1"/>
      <w:numFmt w:val="decimal"/>
      <w:pStyle w:val="CMSSchL3"/>
      <w:lvlText w:val="%2.%3"/>
      <w:lvlJc w:val="left"/>
      <w:pPr>
        <w:tabs>
          <w:tab w:val="num" w:pos="850"/>
        </w:tabs>
        <w:ind w:left="850" w:hanging="850"/>
      </w:pPr>
      <w:rPr>
        <w:rFonts w:hint="default"/>
      </w:rPr>
    </w:lvl>
    <w:lvl w:ilvl="3">
      <w:start w:val="1"/>
      <w:numFmt w:val="decimal"/>
      <w:pStyle w:val="CMSSchL4"/>
      <w:lvlText w:val="%2.%3.%4"/>
      <w:lvlJc w:val="left"/>
      <w:pPr>
        <w:tabs>
          <w:tab w:val="num" w:pos="0"/>
        </w:tabs>
        <w:ind w:left="1701" w:hanging="851"/>
      </w:pPr>
      <w:rPr>
        <w:rFonts w:hint="default"/>
      </w:rPr>
    </w:lvl>
    <w:lvl w:ilvl="4">
      <w:start w:val="1"/>
      <w:numFmt w:val="lowerLetter"/>
      <w:pStyle w:val="CMSSchL5"/>
      <w:lvlText w:val="(%5)"/>
      <w:lvlJc w:val="left"/>
      <w:pPr>
        <w:tabs>
          <w:tab w:val="num" w:pos="0"/>
        </w:tabs>
        <w:ind w:left="2551" w:hanging="850"/>
      </w:pPr>
      <w:rPr>
        <w:rFonts w:hint="default"/>
      </w:rPr>
    </w:lvl>
    <w:lvl w:ilvl="5">
      <w:start w:val="1"/>
      <w:numFmt w:val="lowerRoman"/>
      <w:pStyle w:val="CMSSchL6"/>
      <w:lvlText w:val="(%6)"/>
      <w:lvlJc w:val="left"/>
      <w:pPr>
        <w:tabs>
          <w:tab w:val="num" w:pos="0"/>
        </w:tabs>
        <w:ind w:left="3402" w:hanging="851"/>
      </w:pPr>
      <w:rPr>
        <w:rFonts w:hint="default"/>
      </w:rPr>
    </w:lvl>
    <w:lvl w:ilvl="6">
      <w:start w:val="1"/>
      <w:numFmt w:val="none"/>
      <w:pStyle w:val="CMSSchL7"/>
      <w:suff w:val="nothing"/>
      <w:lvlText w:val=""/>
      <w:lvlJc w:val="left"/>
      <w:pPr>
        <w:ind w:left="850" w:firstLine="0"/>
      </w:pPr>
      <w:rPr>
        <w:rFonts w:hint="default"/>
      </w:rPr>
    </w:lvl>
    <w:lvl w:ilvl="7">
      <w:start w:val="1"/>
      <w:numFmt w:val="lowerLetter"/>
      <w:pStyle w:val="CMSSchL8"/>
      <w:lvlText w:val="(%8)"/>
      <w:lvlJc w:val="left"/>
      <w:pPr>
        <w:tabs>
          <w:tab w:val="num" w:pos="0"/>
        </w:tabs>
        <w:ind w:left="1701" w:hanging="851"/>
      </w:pPr>
      <w:rPr>
        <w:rFonts w:hint="default"/>
      </w:rPr>
    </w:lvl>
    <w:lvl w:ilvl="8">
      <w:start w:val="1"/>
      <w:numFmt w:val="lowerRoman"/>
      <w:pStyle w:val="CMSSchL9"/>
      <w:lvlText w:val="(%9)"/>
      <w:lvlJc w:val="left"/>
      <w:pPr>
        <w:tabs>
          <w:tab w:val="num" w:pos="0"/>
        </w:tabs>
        <w:ind w:left="2551" w:hanging="850"/>
      </w:pPr>
      <w:rPr>
        <w:rFonts w:hint="default"/>
      </w:rPr>
    </w:lvl>
  </w:abstractNum>
  <w:abstractNum w:abstractNumId="150"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151" w15:restartNumberingAfterBreak="0">
    <w:nsid w:val="5CFD10BF"/>
    <w:multiLevelType w:val="hybridMultilevel"/>
    <w:tmpl w:val="D59C5E7A"/>
    <w:lvl w:ilvl="0" w:tplc="F528948A">
      <w:start w:val="1"/>
      <w:numFmt w:val="decimal"/>
      <w:lvlText w:val="%1."/>
      <w:lvlJc w:val="left"/>
      <w:pPr>
        <w:ind w:left="360" w:hanging="360"/>
      </w:pPr>
      <w:rPr>
        <w:strike w:val="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52" w15:restartNumberingAfterBreak="0">
    <w:nsid w:val="5D0A17B0"/>
    <w:multiLevelType w:val="multilevel"/>
    <w:tmpl w:val="F72CE236"/>
    <w:lvl w:ilvl="0">
      <w:start w:val="3"/>
      <w:numFmt w:val="decimal"/>
      <w:lvlText w:val="%1."/>
      <w:lvlJc w:val="left"/>
      <w:pPr>
        <w:ind w:left="720" w:hanging="360"/>
      </w:pPr>
      <w:rPr>
        <w:rFonts w:hint="default"/>
        <w:u w:val="none"/>
      </w:rPr>
    </w:lvl>
    <w:lvl w:ilvl="1">
      <w:start w:val="1"/>
      <w:numFmt w:val="lowerLetter"/>
      <w:lvlText w:val="%2."/>
      <w:lvlJc w:val="left"/>
      <w:pPr>
        <w:ind w:left="1440" w:hanging="360"/>
      </w:pPr>
      <w:rPr>
        <w:rFonts w:hint="default"/>
        <w:u w:val="none"/>
      </w:rPr>
    </w:lvl>
    <w:lvl w:ilvl="2">
      <w:start w:val="1"/>
      <w:numFmt w:val="lowerRoman"/>
      <w:lvlText w:val="%3."/>
      <w:lvlJc w:val="right"/>
      <w:pPr>
        <w:ind w:left="2160" w:hanging="360"/>
      </w:pPr>
      <w:rPr>
        <w:rFonts w:hint="default"/>
        <w:u w:val="none"/>
      </w:rPr>
    </w:lvl>
    <w:lvl w:ilvl="3">
      <w:start w:val="1"/>
      <w:numFmt w:val="decimal"/>
      <w:lvlText w:val="%4."/>
      <w:lvlJc w:val="left"/>
      <w:pPr>
        <w:ind w:left="2880" w:hanging="360"/>
      </w:pPr>
      <w:rPr>
        <w:rFonts w:hint="default"/>
        <w:u w:val="none"/>
      </w:rPr>
    </w:lvl>
    <w:lvl w:ilvl="4">
      <w:start w:val="1"/>
      <w:numFmt w:val="lowerLetter"/>
      <w:lvlText w:val="%5."/>
      <w:lvlJc w:val="left"/>
      <w:pPr>
        <w:ind w:left="3600" w:hanging="360"/>
      </w:pPr>
      <w:rPr>
        <w:rFonts w:hint="default"/>
        <w:u w:val="none"/>
      </w:rPr>
    </w:lvl>
    <w:lvl w:ilvl="5">
      <w:start w:val="1"/>
      <w:numFmt w:val="lowerRoman"/>
      <w:lvlText w:val="%6."/>
      <w:lvlJc w:val="right"/>
      <w:pPr>
        <w:ind w:left="4320" w:hanging="360"/>
      </w:pPr>
      <w:rPr>
        <w:rFonts w:hint="default"/>
        <w:u w:val="none"/>
      </w:rPr>
    </w:lvl>
    <w:lvl w:ilvl="6">
      <w:start w:val="1"/>
      <w:numFmt w:val="decimal"/>
      <w:lvlText w:val="%7."/>
      <w:lvlJc w:val="left"/>
      <w:pPr>
        <w:ind w:left="5040" w:hanging="360"/>
      </w:pPr>
      <w:rPr>
        <w:rFonts w:hint="default"/>
        <w:u w:val="none"/>
      </w:rPr>
    </w:lvl>
    <w:lvl w:ilvl="7">
      <w:start w:val="1"/>
      <w:numFmt w:val="lowerLetter"/>
      <w:lvlText w:val="%8."/>
      <w:lvlJc w:val="left"/>
      <w:pPr>
        <w:ind w:left="5760" w:hanging="360"/>
      </w:pPr>
      <w:rPr>
        <w:rFonts w:hint="default"/>
        <w:u w:val="none"/>
      </w:rPr>
    </w:lvl>
    <w:lvl w:ilvl="8">
      <w:start w:val="1"/>
      <w:numFmt w:val="lowerRoman"/>
      <w:lvlText w:val="%9."/>
      <w:lvlJc w:val="right"/>
      <w:pPr>
        <w:ind w:left="6480" w:hanging="360"/>
      </w:pPr>
      <w:rPr>
        <w:rFonts w:hint="default"/>
        <w:u w:val="none"/>
      </w:rPr>
    </w:lvl>
  </w:abstractNum>
  <w:abstractNum w:abstractNumId="153" w15:restartNumberingAfterBreak="0">
    <w:nsid w:val="5D26380A"/>
    <w:multiLevelType w:val="singleLevel"/>
    <w:tmpl w:val="D9BC95D6"/>
    <w:styleLink w:val="Styl23"/>
    <w:lvl w:ilvl="0">
      <w:start w:val="1"/>
      <w:numFmt w:val="lowerLetter"/>
      <w:lvlText w:val="%1)"/>
      <w:lvlJc w:val="left"/>
      <w:pPr>
        <w:ind w:left="1069" w:hanging="360"/>
      </w:pPr>
      <w:rPr>
        <w:rFonts w:cs="Times New Roman" w:hint="default"/>
        <w:b w:val="0"/>
        <w:bCs w:val="0"/>
        <w:i w:val="0"/>
      </w:rPr>
    </w:lvl>
  </w:abstractNum>
  <w:abstractNum w:abstractNumId="154" w15:restartNumberingAfterBreak="0">
    <w:nsid w:val="5E1934C0"/>
    <w:multiLevelType w:val="hybridMultilevel"/>
    <w:tmpl w:val="0890CA26"/>
    <w:lvl w:ilvl="0" w:tplc="8EB407F6">
      <w:start w:val="1"/>
      <w:numFmt w:val="lowerLetter"/>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5" w15:restartNumberingAfterBreak="0">
    <w:nsid w:val="5F4D5947"/>
    <w:multiLevelType w:val="multilevel"/>
    <w:tmpl w:val="CA300690"/>
    <w:lvl w:ilvl="0">
      <w:start w:val="1"/>
      <w:numFmt w:val="decimal"/>
      <w:pStyle w:val="Styl1"/>
      <w:lvlText w:val="§ %1. "/>
      <w:lvlJc w:val="left"/>
      <w:pPr>
        <w:tabs>
          <w:tab w:val="num" w:pos="510"/>
        </w:tabs>
        <w:ind w:left="510" w:hanging="510"/>
      </w:pPr>
      <w:rPr>
        <w:rFonts w:hint="default"/>
      </w:rPr>
    </w:lvl>
    <w:lvl w:ilvl="1">
      <w:start w:val="2"/>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56" w15:restartNumberingAfterBreak="0">
    <w:nsid w:val="5F657298"/>
    <w:multiLevelType w:val="hybridMultilevel"/>
    <w:tmpl w:val="4086AD52"/>
    <w:lvl w:ilvl="0" w:tplc="0415000F">
      <w:start w:val="1"/>
      <w:numFmt w:val="decimal"/>
      <w:lvlText w:val="%1."/>
      <w:lvlJc w:val="left"/>
      <w:pPr>
        <w:ind w:left="428" w:hanging="360"/>
      </w:pPr>
    </w:lvl>
    <w:lvl w:ilvl="1" w:tplc="752A3F82">
      <w:start w:val="1"/>
      <w:numFmt w:val="lowerLetter"/>
      <w:lvlText w:val="%2)"/>
      <w:lvlJc w:val="left"/>
      <w:pPr>
        <w:ind w:left="1148" w:hanging="360"/>
      </w:pPr>
      <w:rPr>
        <w:rFonts w:cs="Times New Roman" w:hint="default"/>
        <w:b w:val="0"/>
        <w:bCs w:val="0"/>
        <w:i w:val="0"/>
      </w:rPr>
    </w:lvl>
    <w:lvl w:ilvl="2" w:tplc="4EC65108">
      <w:start w:val="1"/>
      <w:numFmt w:val="decimal"/>
      <w:lvlText w:val="%3."/>
      <w:lvlJc w:val="left"/>
      <w:pPr>
        <w:ind w:left="2048" w:hanging="360"/>
      </w:pPr>
      <w:rPr>
        <w:rFonts w:hint="default"/>
      </w:rPr>
    </w:lvl>
    <w:lvl w:ilvl="3" w:tplc="0415000F">
      <w:start w:val="1"/>
      <w:numFmt w:val="decimal"/>
      <w:lvlText w:val="%4."/>
      <w:lvlJc w:val="left"/>
      <w:pPr>
        <w:ind w:left="2588" w:hanging="360"/>
      </w:pPr>
    </w:lvl>
    <w:lvl w:ilvl="4" w:tplc="04150019" w:tentative="1">
      <w:start w:val="1"/>
      <w:numFmt w:val="lowerLetter"/>
      <w:lvlText w:val="%5."/>
      <w:lvlJc w:val="left"/>
      <w:pPr>
        <w:ind w:left="3308" w:hanging="360"/>
      </w:pPr>
    </w:lvl>
    <w:lvl w:ilvl="5" w:tplc="0415001B" w:tentative="1">
      <w:start w:val="1"/>
      <w:numFmt w:val="lowerRoman"/>
      <w:lvlText w:val="%6."/>
      <w:lvlJc w:val="right"/>
      <w:pPr>
        <w:ind w:left="4028" w:hanging="180"/>
      </w:pPr>
    </w:lvl>
    <w:lvl w:ilvl="6" w:tplc="0415000F" w:tentative="1">
      <w:start w:val="1"/>
      <w:numFmt w:val="decimal"/>
      <w:lvlText w:val="%7."/>
      <w:lvlJc w:val="left"/>
      <w:pPr>
        <w:ind w:left="4748" w:hanging="360"/>
      </w:pPr>
    </w:lvl>
    <w:lvl w:ilvl="7" w:tplc="04150019" w:tentative="1">
      <w:start w:val="1"/>
      <w:numFmt w:val="lowerLetter"/>
      <w:lvlText w:val="%8."/>
      <w:lvlJc w:val="left"/>
      <w:pPr>
        <w:ind w:left="5468" w:hanging="360"/>
      </w:pPr>
    </w:lvl>
    <w:lvl w:ilvl="8" w:tplc="0415001B" w:tentative="1">
      <w:start w:val="1"/>
      <w:numFmt w:val="lowerRoman"/>
      <w:lvlText w:val="%9."/>
      <w:lvlJc w:val="right"/>
      <w:pPr>
        <w:ind w:left="6188" w:hanging="180"/>
      </w:pPr>
    </w:lvl>
  </w:abstractNum>
  <w:abstractNum w:abstractNumId="157" w15:restartNumberingAfterBreak="0">
    <w:nsid w:val="602D72BA"/>
    <w:multiLevelType w:val="singleLevel"/>
    <w:tmpl w:val="8CB2F3E2"/>
    <w:lvl w:ilvl="0">
      <w:start w:val="1"/>
      <w:numFmt w:val="bullet"/>
      <w:pStyle w:val="Lista2"/>
      <w:lvlText w:val=""/>
      <w:lvlJc w:val="left"/>
      <w:pPr>
        <w:tabs>
          <w:tab w:val="num" w:pos="360"/>
        </w:tabs>
        <w:ind w:left="360" w:hanging="360"/>
      </w:pPr>
      <w:rPr>
        <w:rFonts w:ascii="Symbol" w:hAnsi="Symbol" w:hint="default"/>
      </w:rPr>
    </w:lvl>
  </w:abstractNum>
  <w:abstractNum w:abstractNumId="158" w15:restartNumberingAfterBreak="0">
    <w:nsid w:val="61053E3E"/>
    <w:multiLevelType w:val="multilevel"/>
    <w:tmpl w:val="752EE182"/>
    <w:lvl w:ilvl="0">
      <w:start w:val="1"/>
      <w:numFmt w:val="decimal"/>
      <w:pStyle w:val="wyliczenie"/>
      <w:lvlText w:val="%1."/>
      <w:lvlJc w:val="left"/>
      <w:pPr>
        <w:tabs>
          <w:tab w:val="num" w:pos="360"/>
        </w:tabs>
        <w:ind w:left="360" w:hanging="360"/>
      </w:pPr>
      <w:rPr>
        <w:rFonts w:cs="Times New Roman"/>
      </w:rPr>
    </w:lvl>
    <w:lvl w:ilvl="1">
      <w:start w:val="1"/>
      <w:numFmt w:val="lowerLetter"/>
      <w:lvlText w:val="%2)"/>
      <w:lvlJc w:val="left"/>
      <w:pPr>
        <w:tabs>
          <w:tab w:val="num" w:pos="360"/>
        </w:tabs>
        <w:ind w:left="36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540"/>
        </w:tabs>
        <w:ind w:left="54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59" w15:restartNumberingAfterBreak="0">
    <w:nsid w:val="638E0E42"/>
    <w:multiLevelType w:val="hybridMultilevel"/>
    <w:tmpl w:val="6F94FC56"/>
    <w:lvl w:ilvl="0" w:tplc="C736DAB8">
      <w:start w:val="1"/>
      <w:numFmt w:val="lowerLetter"/>
      <w:lvlText w:val="%1)"/>
      <w:lvlJc w:val="left"/>
      <w:pPr>
        <w:ind w:left="927" w:hanging="360"/>
      </w:pPr>
      <w:rPr>
        <w:rFonts w:hint="default"/>
        <w:color w:val="000000"/>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60" w15:restartNumberingAfterBreak="0">
    <w:nsid w:val="642C34EE"/>
    <w:multiLevelType w:val="hybridMultilevel"/>
    <w:tmpl w:val="80E0A666"/>
    <w:styleLink w:val="Zaimportowanystyl3"/>
    <w:lvl w:ilvl="0" w:tplc="22628AB0">
      <w:start w:val="1"/>
      <w:numFmt w:val="bullet"/>
      <w:lvlText w:val="●"/>
      <w:lvlJc w:val="left"/>
      <w:pPr>
        <w:ind w:left="284" w:hanging="284"/>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1" w:tplc="1B3E5B60">
      <w:start w:val="1"/>
      <w:numFmt w:val="bullet"/>
      <w:lvlText w:val="o"/>
      <w:lvlJc w:val="left"/>
      <w:pPr>
        <w:ind w:left="1004" w:hanging="284"/>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2" w:tplc="DA9AD840">
      <w:start w:val="1"/>
      <w:numFmt w:val="bullet"/>
      <w:lvlText w:val="▪"/>
      <w:lvlJc w:val="left"/>
      <w:pPr>
        <w:ind w:left="172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D26C2B6E">
      <w:start w:val="1"/>
      <w:numFmt w:val="bullet"/>
      <w:lvlText w:val="●"/>
      <w:lvlJc w:val="left"/>
      <w:pPr>
        <w:ind w:left="2444" w:hanging="284"/>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4" w:tplc="9FA04A5E">
      <w:start w:val="1"/>
      <w:numFmt w:val="bullet"/>
      <w:lvlText w:val="o"/>
      <w:lvlJc w:val="left"/>
      <w:pPr>
        <w:ind w:left="3164" w:hanging="284"/>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5" w:tplc="618C9106">
      <w:start w:val="1"/>
      <w:numFmt w:val="bullet"/>
      <w:lvlText w:val="▪"/>
      <w:lvlJc w:val="left"/>
      <w:pPr>
        <w:ind w:left="388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2E12CB04">
      <w:start w:val="1"/>
      <w:numFmt w:val="bullet"/>
      <w:lvlText w:val="●"/>
      <w:lvlJc w:val="left"/>
      <w:pPr>
        <w:ind w:left="4604" w:hanging="284"/>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7" w:tplc="0EFADB82">
      <w:start w:val="1"/>
      <w:numFmt w:val="bullet"/>
      <w:lvlText w:val="o"/>
      <w:lvlJc w:val="left"/>
      <w:pPr>
        <w:ind w:left="5324" w:hanging="284"/>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8" w:tplc="8EDC1B66">
      <w:start w:val="1"/>
      <w:numFmt w:val="bullet"/>
      <w:lvlText w:val="▪"/>
      <w:lvlJc w:val="left"/>
      <w:pPr>
        <w:ind w:left="604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61" w15:restartNumberingAfterBreak="0">
    <w:nsid w:val="647E7DE9"/>
    <w:multiLevelType w:val="multilevel"/>
    <w:tmpl w:val="67408192"/>
    <w:lvl w:ilvl="0">
      <w:start w:val="1"/>
      <w:numFmt w:val="decimal"/>
      <w:lvlText w:val="%1."/>
      <w:lvlJc w:val="left"/>
      <w:pPr>
        <w:tabs>
          <w:tab w:val="num" w:pos="360"/>
        </w:tabs>
        <w:ind w:left="360" w:hanging="360"/>
      </w:pPr>
      <w:rPr>
        <w:rFonts w:cs="Times New Roman" w:hint="default"/>
        <w:sz w:val="22"/>
        <w:szCs w:val="22"/>
      </w:rPr>
    </w:lvl>
    <w:lvl w:ilvl="1">
      <w:start w:val="1"/>
      <w:numFmt w:val="decimal"/>
      <w:lvlText w:val="%1.%2."/>
      <w:lvlJc w:val="left"/>
      <w:pPr>
        <w:tabs>
          <w:tab w:val="num" w:pos="720"/>
        </w:tabs>
        <w:ind w:left="720" w:hanging="720"/>
      </w:pPr>
      <w:rPr>
        <w:rFonts w:ascii="Times New Roman" w:hAnsi="Times New Roman" w:cs="Arial" w:hint="default"/>
        <w:i w:val="0"/>
        <w:sz w:val="24"/>
      </w:rPr>
    </w:lvl>
    <w:lvl w:ilvl="2">
      <w:start w:val="1"/>
      <w:numFmt w:val="lowerLetter"/>
      <w:pStyle w:val="Litera"/>
      <w:lvlText w:val="%3)"/>
      <w:lvlJc w:val="left"/>
      <w:pPr>
        <w:tabs>
          <w:tab w:val="num" w:pos="360"/>
        </w:tabs>
        <w:ind w:left="360" w:hanging="360"/>
      </w:pPr>
      <w:rPr>
        <w:rFonts w:hint="default"/>
      </w:rPr>
    </w:lvl>
    <w:lvl w:ilvl="3">
      <w:start w:val="1"/>
      <w:numFmt w:val="bullet"/>
      <w:lvlText w:val=""/>
      <w:lvlJc w:val="left"/>
      <w:pPr>
        <w:tabs>
          <w:tab w:val="num" w:pos="360"/>
        </w:tabs>
        <w:ind w:left="360" w:hanging="360"/>
      </w:pPr>
      <w:rPr>
        <w:rFonts w:ascii="Wingdings" w:hAnsi="Wingdings" w:hint="default"/>
      </w:rPr>
    </w:lvl>
    <w:lvl w:ilvl="4">
      <w:start w:val="1"/>
      <w:numFmt w:val="lowerLetter"/>
      <w:lvlText w:val="%5)"/>
      <w:lvlJc w:val="left"/>
      <w:pPr>
        <w:tabs>
          <w:tab w:val="num" w:pos="360"/>
        </w:tabs>
        <w:ind w:left="360" w:hanging="360"/>
      </w:pPr>
      <w:rPr>
        <w:rFonts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62" w15:restartNumberingAfterBreak="0">
    <w:nsid w:val="65023C06"/>
    <w:multiLevelType w:val="hybridMultilevel"/>
    <w:tmpl w:val="5FCCA144"/>
    <w:lvl w:ilvl="0" w:tplc="62CCC10E">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63" w15:restartNumberingAfterBreak="0">
    <w:nsid w:val="65082583"/>
    <w:multiLevelType w:val="hybridMultilevel"/>
    <w:tmpl w:val="2DBCE3D8"/>
    <w:lvl w:ilvl="0" w:tplc="98A6BE84">
      <w:start w:val="1"/>
      <w:numFmt w:val="decimal"/>
      <w:lvlText w:val="%1."/>
      <w:lvlJc w:val="left"/>
      <w:pPr>
        <w:tabs>
          <w:tab w:val="num" w:pos="360"/>
        </w:tabs>
        <w:ind w:left="360" w:hanging="360"/>
      </w:pPr>
      <w:rPr>
        <w:rFonts w:asciiTheme="minorHAnsi" w:hAnsiTheme="minorHAnsi" w:cs="Arial"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64" w15:restartNumberingAfterBreak="0">
    <w:nsid w:val="6566374C"/>
    <w:multiLevelType w:val="hybridMultilevel"/>
    <w:tmpl w:val="2B8C218A"/>
    <w:lvl w:ilvl="0" w:tplc="EF30AA38">
      <w:start w:val="1"/>
      <w:numFmt w:val="decimal"/>
      <w:pStyle w:val="Nagwek3"/>
      <w:lvlText w:val="%1)"/>
      <w:lvlJc w:val="left"/>
      <w:pPr>
        <w:tabs>
          <w:tab w:val="num" w:pos="360"/>
        </w:tabs>
        <w:ind w:left="36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65" w15:restartNumberingAfterBreak="0">
    <w:nsid w:val="65BA6DD9"/>
    <w:multiLevelType w:val="hybridMultilevel"/>
    <w:tmpl w:val="2DBCE3D8"/>
    <w:lvl w:ilvl="0" w:tplc="98A6BE84">
      <w:start w:val="1"/>
      <w:numFmt w:val="decimal"/>
      <w:lvlText w:val="%1."/>
      <w:lvlJc w:val="left"/>
      <w:pPr>
        <w:tabs>
          <w:tab w:val="num" w:pos="360"/>
        </w:tabs>
        <w:ind w:left="360" w:hanging="360"/>
      </w:pPr>
      <w:rPr>
        <w:rFonts w:asciiTheme="minorHAnsi" w:hAnsiTheme="minorHAnsi" w:cs="Arial"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66" w15:restartNumberingAfterBreak="0">
    <w:nsid w:val="66D430B9"/>
    <w:multiLevelType w:val="hybridMultilevel"/>
    <w:tmpl w:val="AB68589A"/>
    <w:lvl w:ilvl="0" w:tplc="04150017">
      <w:start w:val="1"/>
      <w:numFmt w:val="lowerLetter"/>
      <w:lvlText w:val="%1)"/>
      <w:lvlJc w:val="left"/>
      <w:pPr>
        <w:ind w:left="493" w:hanging="360"/>
      </w:pPr>
    </w:lvl>
    <w:lvl w:ilvl="1" w:tplc="04150019" w:tentative="1">
      <w:start w:val="1"/>
      <w:numFmt w:val="lowerLetter"/>
      <w:lvlText w:val="%2."/>
      <w:lvlJc w:val="left"/>
      <w:pPr>
        <w:ind w:left="1213" w:hanging="360"/>
      </w:pPr>
    </w:lvl>
    <w:lvl w:ilvl="2" w:tplc="0415001B" w:tentative="1">
      <w:start w:val="1"/>
      <w:numFmt w:val="lowerRoman"/>
      <w:lvlText w:val="%3."/>
      <w:lvlJc w:val="right"/>
      <w:pPr>
        <w:ind w:left="1933" w:hanging="180"/>
      </w:pPr>
    </w:lvl>
    <w:lvl w:ilvl="3" w:tplc="0415000F" w:tentative="1">
      <w:start w:val="1"/>
      <w:numFmt w:val="decimal"/>
      <w:lvlText w:val="%4."/>
      <w:lvlJc w:val="left"/>
      <w:pPr>
        <w:ind w:left="2653" w:hanging="360"/>
      </w:pPr>
    </w:lvl>
    <w:lvl w:ilvl="4" w:tplc="04150019" w:tentative="1">
      <w:start w:val="1"/>
      <w:numFmt w:val="lowerLetter"/>
      <w:lvlText w:val="%5."/>
      <w:lvlJc w:val="left"/>
      <w:pPr>
        <w:ind w:left="3373" w:hanging="360"/>
      </w:pPr>
    </w:lvl>
    <w:lvl w:ilvl="5" w:tplc="0415001B" w:tentative="1">
      <w:start w:val="1"/>
      <w:numFmt w:val="lowerRoman"/>
      <w:lvlText w:val="%6."/>
      <w:lvlJc w:val="right"/>
      <w:pPr>
        <w:ind w:left="4093" w:hanging="180"/>
      </w:pPr>
    </w:lvl>
    <w:lvl w:ilvl="6" w:tplc="0415000F" w:tentative="1">
      <w:start w:val="1"/>
      <w:numFmt w:val="decimal"/>
      <w:lvlText w:val="%7."/>
      <w:lvlJc w:val="left"/>
      <w:pPr>
        <w:ind w:left="4813" w:hanging="360"/>
      </w:pPr>
    </w:lvl>
    <w:lvl w:ilvl="7" w:tplc="04150019" w:tentative="1">
      <w:start w:val="1"/>
      <w:numFmt w:val="lowerLetter"/>
      <w:lvlText w:val="%8."/>
      <w:lvlJc w:val="left"/>
      <w:pPr>
        <w:ind w:left="5533" w:hanging="360"/>
      </w:pPr>
    </w:lvl>
    <w:lvl w:ilvl="8" w:tplc="0415001B" w:tentative="1">
      <w:start w:val="1"/>
      <w:numFmt w:val="lowerRoman"/>
      <w:lvlText w:val="%9."/>
      <w:lvlJc w:val="right"/>
      <w:pPr>
        <w:ind w:left="6253" w:hanging="180"/>
      </w:pPr>
    </w:lvl>
  </w:abstractNum>
  <w:abstractNum w:abstractNumId="167" w15:restartNumberingAfterBreak="0">
    <w:nsid w:val="6701696F"/>
    <w:multiLevelType w:val="hybridMultilevel"/>
    <w:tmpl w:val="19BCBE9A"/>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68" w15:restartNumberingAfterBreak="0">
    <w:nsid w:val="67045DE9"/>
    <w:multiLevelType w:val="hybridMultilevel"/>
    <w:tmpl w:val="A25C156A"/>
    <w:lvl w:ilvl="0" w:tplc="D0F0423A">
      <w:start w:val="1"/>
      <w:numFmt w:val="decimal"/>
      <w:lvlText w:val="%1."/>
      <w:lvlJc w:val="left"/>
      <w:pPr>
        <w:tabs>
          <w:tab w:val="num" w:pos="360"/>
        </w:tabs>
        <w:ind w:left="340" w:hanging="340"/>
      </w:pPr>
      <w:rPr>
        <w:rFonts w:cs="Times New Roman" w:hint="default"/>
        <w:b w:val="0"/>
        <w:sz w:val="20"/>
      </w:r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69" w15:restartNumberingAfterBreak="0">
    <w:nsid w:val="67C669B7"/>
    <w:multiLevelType w:val="multilevel"/>
    <w:tmpl w:val="44B8D6C0"/>
    <w:lvl w:ilvl="0">
      <w:start w:val="1"/>
      <w:numFmt w:val="decimal"/>
      <w:lvlText w:val="%1."/>
      <w:lvlJc w:val="left"/>
      <w:pPr>
        <w:tabs>
          <w:tab w:val="num" w:pos="360"/>
        </w:tabs>
        <w:ind w:left="360" w:hanging="360"/>
      </w:pPr>
      <w:rPr>
        <w:rFonts w:ascii="Arial" w:hAnsi="Arial" w:cs="Arial" w:hint="default"/>
      </w:rPr>
    </w:lvl>
    <w:lvl w:ilvl="1">
      <w:start w:val="1"/>
      <w:numFmt w:val="lowerLetter"/>
      <w:lvlText w:val="%2)"/>
      <w:lvlJc w:val="left"/>
      <w:pPr>
        <w:tabs>
          <w:tab w:val="num" w:pos="720"/>
        </w:tabs>
        <w:ind w:left="720" w:hanging="360"/>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70" w15:restartNumberingAfterBreak="0">
    <w:nsid w:val="685B45F9"/>
    <w:multiLevelType w:val="singleLevel"/>
    <w:tmpl w:val="56C417B0"/>
    <w:lvl w:ilvl="0">
      <w:start w:val="1"/>
      <w:numFmt w:val="decimal"/>
      <w:lvlText w:val="%1."/>
      <w:lvlJc w:val="left"/>
      <w:pPr>
        <w:tabs>
          <w:tab w:val="num" w:pos="360"/>
        </w:tabs>
        <w:ind w:left="360" w:hanging="360"/>
      </w:pPr>
      <w:rPr>
        <w:rFonts w:cs="Times New Roman"/>
        <w:b w:val="0"/>
        <w:bCs w:val="0"/>
      </w:rPr>
    </w:lvl>
  </w:abstractNum>
  <w:abstractNum w:abstractNumId="171" w15:restartNumberingAfterBreak="0">
    <w:nsid w:val="68832A9C"/>
    <w:multiLevelType w:val="hybridMultilevel"/>
    <w:tmpl w:val="87F441C2"/>
    <w:lvl w:ilvl="0" w:tplc="20B4DFBE">
      <w:start w:val="1"/>
      <w:numFmt w:val="lowerLetter"/>
      <w:lvlText w:val="%1)"/>
      <w:lvlJc w:val="left"/>
      <w:pPr>
        <w:ind w:left="360" w:hanging="360"/>
      </w:pPr>
      <w:rPr>
        <w:rFonts w:ascii="Tahoma" w:eastAsia="Times New Roman" w:hAnsi="Tahoma" w:cs="Tahoma"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2" w15:restartNumberingAfterBreak="0">
    <w:nsid w:val="688F0C12"/>
    <w:multiLevelType w:val="hybridMultilevel"/>
    <w:tmpl w:val="D1924C1E"/>
    <w:lvl w:ilvl="0" w:tplc="2D104AFC">
      <w:start w:val="1"/>
      <w:numFmt w:val="decimal"/>
      <w:lvlText w:val="%1."/>
      <w:lvlJc w:val="left"/>
      <w:pPr>
        <w:ind w:left="360" w:hanging="360"/>
      </w:pPr>
      <w:rPr>
        <w:sz w:val="20"/>
        <w:szCs w:val="20"/>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3" w15:restartNumberingAfterBreak="0">
    <w:nsid w:val="68CD5685"/>
    <w:multiLevelType w:val="hybridMultilevel"/>
    <w:tmpl w:val="E72652C2"/>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74" w15:restartNumberingAfterBreak="0">
    <w:nsid w:val="6AAC046B"/>
    <w:multiLevelType w:val="multilevel"/>
    <w:tmpl w:val="AA8C2CE0"/>
    <w:styleLink w:val="Rozdzia"/>
    <w:lvl w:ilvl="0">
      <w:start w:val="1"/>
      <w:numFmt w:val="decimal"/>
      <w:lvlText w:val="%1. "/>
      <w:lvlJc w:val="left"/>
      <w:pPr>
        <w:ind w:left="397" w:hanging="397"/>
      </w:pPr>
      <w:rPr>
        <w:rFonts w:ascii="Times New Roman" w:hAnsi="Times New Roman" w:hint="default"/>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5" w15:restartNumberingAfterBreak="0">
    <w:nsid w:val="6AD52BDF"/>
    <w:multiLevelType w:val="singleLevel"/>
    <w:tmpl w:val="6C0C77D0"/>
    <w:lvl w:ilvl="0">
      <w:start w:val="1"/>
      <w:numFmt w:val="bullet"/>
      <w:pStyle w:val="Tabelatrepunkty"/>
      <w:lvlText w:val=""/>
      <w:lvlJc w:val="left"/>
      <w:pPr>
        <w:tabs>
          <w:tab w:val="num" w:pos="460"/>
        </w:tabs>
        <w:ind w:left="460" w:hanging="360"/>
      </w:pPr>
      <w:rPr>
        <w:rFonts w:ascii="Symbol" w:hAnsi="Symbol" w:hint="default"/>
      </w:rPr>
    </w:lvl>
  </w:abstractNum>
  <w:abstractNum w:abstractNumId="176" w15:restartNumberingAfterBreak="0">
    <w:nsid w:val="6B9A476D"/>
    <w:multiLevelType w:val="hybridMultilevel"/>
    <w:tmpl w:val="BF78DF8C"/>
    <w:styleLink w:val="Rozdzia1"/>
    <w:lvl w:ilvl="0" w:tplc="E352501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7" w15:restartNumberingAfterBreak="0">
    <w:nsid w:val="6BDC1A84"/>
    <w:multiLevelType w:val="hybridMultilevel"/>
    <w:tmpl w:val="FEC43962"/>
    <w:styleLink w:val="Zaimportowanystyl5"/>
    <w:lvl w:ilvl="0" w:tplc="CE5AE052">
      <w:start w:val="1"/>
      <w:numFmt w:val="bullet"/>
      <w:lvlText w:val="●"/>
      <w:lvlJc w:val="left"/>
      <w:pPr>
        <w:ind w:left="426" w:hanging="426"/>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1" w:tplc="336C3B9A">
      <w:start w:val="1"/>
      <w:numFmt w:val="bullet"/>
      <w:lvlText w:val="o"/>
      <w:lvlJc w:val="left"/>
      <w:pPr>
        <w:ind w:left="1146" w:hanging="426"/>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2" w:tplc="CB4E18CA">
      <w:start w:val="1"/>
      <w:numFmt w:val="bullet"/>
      <w:lvlText w:val="▪"/>
      <w:lvlJc w:val="left"/>
      <w:pPr>
        <w:ind w:left="1866"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460A66D4">
      <w:start w:val="1"/>
      <w:numFmt w:val="bullet"/>
      <w:lvlText w:val="●"/>
      <w:lvlJc w:val="left"/>
      <w:pPr>
        <w:ind w:left="2586" w:hanging="426"/>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4" w:tplc="2EAE32B8">
      <w:start w:val="1"/>
      <w:numFmt w:val="bullet"/>
      <w:lvlText w:val="o"/>
      <w:lvlJc w:val="left"/>
      <w:pPr>
        <w:ind w:left="3306" w:hanging="426"/>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5" w:tplc="05D063B2">
      <w:start w:val="1"/>
      <w:numFmt w:val="bullet"/>
      <w:lvlText w:val="▪"/>
      <w:lvlJc w:val="left"/>
      <w:pPr>
        <w:ind w:left="4026"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41CCBF6C">
      <w:start w:val="1"/>
      <w:numFmt w:val="bullet"/>
      <w:lvlText w:val="●"/>
      <w:lvlJc w:val="left"/>
      <w:pPr>
        <w:ind w:left="4746" w:hanging="426"/>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7" w:tplc="23FC05AA">
      <w:start w:val="1"/>
      <w:numFmt w:val="bullet"/>
      <w:lvlText w:val="o"/>
      <w:lvlJc w:val="left"/>
      <w:pPr>
        <w:ind w:left="5466" w:hanging="426"/>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8" w:tplc="BE2C39EC">
      <w:start w:val="1"/>
      <w:numFmt w:val="bullet"/>
      <w:lvlText w:val="▪"/>
      <w:lvlJc w:val="left"/>
      <w:pPr>
        <w:ind w:left="6186"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78" w15:restartNumberingAfterBreak="0">
    <w:nsid w:val="6CEC607A"/>
    <w:multiLevelType w:val="hybridMultilevel"/>
    <w:tmpl w:val="93D6251E"/>
    <w:styleLink w:val="Tyturozdziau1"/>
    <w:lvl w:ilvl="0" w:tplc="E352501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9" w15:restartNumberingAfterBreak="0">
    <w:nsid w:val="6D46619B"/>
    <w:multiLevelType w:val="multilevel"/>
    <w:tmpl w:val="49BABC32"/>
    <w:lvl w:ilvl="0">
      <w:start w:val="1"/>
      <w:numFmt w:val="decimal"/>
      <w:lvlText w:val="%1."/>
      <w:lvlJc w:val="left"/>
      <w:pPr>
        <w:tabs>
          <w:tab w:val="num" w:pos="360"/>
        </w:tabs>
        <w:ind w:left="360" w:hanging="360"/>
      </w:pPr>
      <w:rPr>
        <w:rFonts w:ascii="Arial" w:hAnsi="Arial" w:cs="Arial" w:hint="default"/>
      </w:rPr>
    </w:lvl>
    <w:lvl w:ilvl="1">
      <w:start w:val="1"/>
      <w:numFmt w:val="lowerLetter"/>
      <w:lvlText w:val="%2)"/>
      <w:lvlJc w:val="left"/>
      <w:pPr>
        <w:tabs>
          <w:tab w:val="num" w:pos="720"/>
        </w:tabs>
        <w:ind w:left="720" w:hanging="360"/>
      </w:pPr>
      <w:rPr>
        <w:rFonts w:asciiTheme="minorHAnsi" w:eastAsia="Times New Roman" w:hAnsiTheme="minorHAnsi" w:cstheme="minorHAnsi"/>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80" w15:restartNumberingAfterBreak="0">
    <w:nsid w:val="6EAE5214"/>
    <w:multiLevelType w:val="hybridMultilevel"/>
    <w:tmpl w:val="08FAC908"/>
    <w:lvl w:ilvl="0" w:tplc="04150019">
      <w:start w:val="1"/>
      <w:numFmt w:val="lowerLetter"/>
      <w:lvlText w:val="%1."/>
      <w:lvlJc w:val="left"/>
      <w:pPr>
        <w:ind w:left="502"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81" w15:restartNumberingAfterBreak="0">
    <w:nsid w:val="6FBF4E4A"/>
    <w:multiLevelType w:val="hybridMultilevel"/>
    <w:tmpl w:val="0556FE1E"/>
    <w:lvl w:ilvl="0" w:tplc="3AF8C034">
      <w:start w:val="1"/>
      <w:numFmt w:val="decimal"/>
      <w:pStyle w:val="pktumowy"/>
      <w:lvlText w:val=" § %1"/>
      <w:lvlJc w:val="center"/>
      <w:pPr>
        <w:tabs>
          <w:tab w:val="num" w:pos="360"/>
        </w:tabs>
        <w:ind w:left="0" w:firstLine="0"/>
      </w:pPr>
      <w:rPr>
        <w:rFonts w:hint="default"/>
      </w:rPr>
    </w:lvl>
    <w:lvl w:ilvl="1" w:tplc="04150001">
      <w:start w:val="1"/>
      <w:numFmt w:val="bullet"/>
      <w:lvlText w:val=""/>
      <w:lvlJc w:val="left"/>
      <w:pPr>
        <w:tabs>
          <w:tab w:val="num" w:pos="1440"/>
        </w:tabs>
        <w:ind w:left="1440" w:hanging="360"/>
      </w:pPr>
      <w:rPr>
        <w:rFonts w:ascii="Symbol" w:hAnsi="Symbol" w:hint="default"/>
      </w:rPr>
    </w:lvl>
    <w:lvl w:ilvl="2" w:tplc="5A9EE952">
      <w:start w:val="1"/>
      <w:numFmt w:val="decimal"/>
      <w:lvlText w:val="%3"/>
      <w:lvlJc w:val="left"/>
      <w:pPr>
        <w:tabs>
          <w:tab w:val="num" w:pos="2340"/>
        </w:tabs>
        <w:ind w:left="2340" w:hanging="360"/>
      </w:pPr>
      <w:rPr>
        <w:rFonts w:hint="default"/>
      </w:r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82" w15:restartNumberingAfterBreak="0">
    <w:nsid w:val="6FCC34BD"/>
    <w:multiLevelType w:val="singleLevel"/>
    <w:tmpl w:val="D0C6E0F4"/>
    <w:lvl w:ilvl="0">
      <w:start w:val="1"/>
      <w:numFmt w:val="bullet"/>
      <w:pStyle w:val="wyliczenie1"/>
      <w:lvlText w:val=""/>
      <w:lvlJc w:val="left"/>
      <w:pPr>
        <w:tabs>
          <w:tab w:val="num" w:pos="360"/>
        </w:tabs>
        <w:ind w:left="360" w:hanging="360"/>
      </w:pPr>
      <w:rPr>
        <w:rFonts w:ascii="Symbol" w:hAnsi="Symbol" w:hint="default"/>
      </w:rPr>
    </w:lvl>
  </w:abstractNum>
  <w:abstractNum w:abstractNumId="183" w15:restartNumberingAfterBreak="0">
    <w:nsid w:val="710937EA"/>
    <w:multiLevelType w:val="hybridMultilevel"/>
    <w:tmpl w:val="F1E46CE8"/>
    <w:name w:val="WW8Num34222"/>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84" w15:restartNumberingAfterBreak="0">
    <w:nsid w:val="711620F0"/>
    <w:multiLevelType w:val="hybridMultilevel"/>
    <w:tmpl w:val="DBDC0376"/>
    <w:lvl w:ilvl="0" w:tplc="AB9AE34E">
      <w:start w:val="1"/>
      <w:numFmt w:val="lowerRoman"/>
      <w:lvlText w:val="%1."/>
      <w:lvlJc w:val="left"/>
      <w:pPr>
        <w:ind w:left="1647" w:hanging="720"/>
      </w:pPr>
      <w:rPr>
        <w:rFonts w:hint="default"/>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85" w15:restartNumberingAfterBreak="0">
    <w:nsid w:val="71D01AD5"/>
    <w:multiLevelType w:val="hybridMultilevel"/>
    <w:tmpl w:val="957C1940"/>
    <w:lvl w:ilvl="0" w:tplc="FE188380">
      <w:start w:val="1"/>
      <w:numFmt w:val="lowerLetter"/>
      <w:lvlText w:val="%1)"/>
      <w:lvlJc w:val="left"/>
      <w:pPr>
        <w:ind w:left="788" w:hanging="360"/>
      </w:pPr>
      <w:rPr>
        <w:rFonts w:asciiTheme="minorHAnsi" w:hAnsiTheme="minorHAnsi" w:cstheme="minorHAnsi" w:hint="default"/>
        <w:sz w:val="20"/>
        <w:szCs w:val="20"/>
      </w:rPr>
    </w:lvl>
    <w:lvl w:ilvl="1" w:tplc="04150019">
      <w:start w:val="1"/>
      <w:numFmt w:val="lowerLetter"/>
      <w:lvlText w:val="%2."/>
      <w:lvlJc w:val="left"/>
      <w:pPr>
        <w:ind w:left="1508" w:hanging="360"/>
      </w:pPr>
    </w:lvl>
    <w:lvl w:ilvl="2" w:tplc="0415001B" w:tentative="1">
      <w:start w:val="1"/>
      <w:numFmt w:val="lowerRoman"/>
      <w:lvlText w:val="%3."/>
      <w:lvlJc w:val="right"/>
      <w:pPr>
        <w:ind w:left="2228" w:hanging="180"/>
      </w:pPr>
    </w:lvl>
    <w:lvl w:ilvl="3" w:tplc="0415000F" w:tentative="1">
      <w:start w:val="1"/>
      <w:numFmt w:val="decimal"/>
      <w:lvlText w:val="%4."/>
      <w:lvlJc w:val="left"/>
      <w:pPr>
        <w:ind w:left="2948" w:hanging="360"/>
      </w:pPr>
    </w:lvl>
    <w:lvl w:ilvl="4" w:tplc="04150019" w:tentative="1">
      <w:start w:val="1"/>
      <w:numFmt w:val="lowerLetter"/>
      <w:lvlText w:val="%5."/>
      <w:lvlJc w:val="left"/>
      <w:pPr>
        <w:ind w:left="3668" w:hanging="360"/>
      </w:pPr>
    </w:lvl>
    <w:lvl w:ilvl="5" w:tplc="0415001B" w:tentative="1">
      <w:start w:val="1"/>
      <w:numFmt w:val="lowerRoman"/>
      <w:lvlText w:val="%6."/>
      <w:lvlJc w:val="right"/>
      <w:pPr>
        <w:ind w:left="4388" w:hanging="180"/>
      </w:pPr>
    </w:lvl>
    <w:lvl w:ilvl="6" w:tplc="0415000F" w:tentative="1">
      <w:start w:val="1"/>
      <w:numFmt w:val="decimal"/>
      <w:lvlText w:val="%7."/>
      <w:lvlJc w:val="left"/>
      <w:pPr>
        <w:ind w:left="5108" w:hanging="360"/>
      </w:pPr>
    </w:lvl>
    <w:lvl w:ilvl="7" w:tplc="04150019" w:tentative="1">
      <w:start w:val="1"/>
      <w:numFmt w:val="lowerLetter"/>
      <w:lvlText w:val="%8."/>
      <w:lvlJc w:val="left"/>
      <w:pPr>
        <w:ind w:left="5828" w:hanging="360"/>
      </w:pPr>
    </w:lvl>
    <w:lvl w:ilvl="8" w:tplc="0415001B" w:tentative="1">
      <w:start w:val="1"/>
      <w:numFmt w:val="lowerRoman"/>
      <w:lvlText w:val="%9."/>
      <w:lvlJc w:val="right"/>
      <w:pPr>
        <w:ind w:left="6548" w:hanging="180"/>
      </w:pPr>
    </w:lvl>
  </w:abstractNum>
  <w:abstractNum w:abstractNumId="186" w15:restartNumberingAfterBreak="0">
    <w:nsid w:val="72173FAB"/>
    <w:multiLevelType w:val="hybridMultilevel"/>
    <w:tmpl w:val="D8C45B56"/>
    <w:lvl w:ilvl="0" w:tplc="04150001">
      <w:start w:val="1"/>
      <w:numFmt w:val="bullet"/>
      <w:lvlText w:val=""/>
      <w:lvlJc w:val="left"/>
      <w:pPr>
        <w:ind w:left="1776" w:hanging="360"/>
      </w:pPr>
      <w:rPr>
        <w:rFonts w:ascii="Symbol" w:hAnsi="Symbol" w:hint="default"/>
      </w:rPr>
    </w:lvl>
    <w:lvl w:ilvl="1" w:tplc="04150003" w:tentative="1">
      <w:start w:val="1"/>
      <w:numFmt w:val="bullet"/>
      <w:lvlText w:val="o"/>
      <w:lvlJc w:val="left"/>
      <w:pPr>
        <w:ind w:left="2496" w:hanging="360"/>
      </w:pPr>
      <w:rPr>
        <w:rFonts w:ascii="Courier New" w:hAnsi="Courier New" w:cs="Courier New" w:hint="default"/>
      </w:rPr>
    </w:lvl>
    <w:lvl w:ilvl="2" w:tplc="04150005" w:tentative="1">
      <w:start w:val="1"/>
      <w:numFmt w:val="bullet"/>
      <w:lvlText w:val=""/>
      <w:lvlJc w:val="left"/>
      <w:pPr>
        <w:ind w:left="3216" w:hanging="360"/>
      </w:pPr>
      <w:rPr>
        <w:rFonts w:ascii="Wingdings" w:hAnsi="Wingdings" w:hint="default"/>
      </w:rPr>
    </w:lvl>
    <w:lvl w:ilvl="3" w:tplc="04150001" w:tentative="1">
      <w:start w:val="1"/>
      <w:numFmt w:val="bullet"/>
      <w:lvlText w:val=""/>
      <w:lvlJc w:val="left"/>
      <w:pPr>
        <w:ind w:left="3936" w:hanging="360"/>
      </w:pPr>
      <w:rPr>
        <w:rFonts w:ascii="Symbol" w:hAnsi="Symbol" w:hint="default"/>
      </w:rPr>
    </w:lvl>
    <w:lvl w:ilvl="4" w:tplc="04150003" w:tentative="1">
      <w:start w:val="1"/>
      <w:numFmt w:val="bullet"/>
      <w:lvlText w:val="o"/>
      <w:lvlJc w:val="left"/>
      <w:pPr>
        <w:ind w:left="4656" w:hanging="360"/>
      </w:pPr>
      <w:rPr>
        <w:rFonts w:ascii="Courier New" w:hAnsi="Courier New" w:cs="Courier New" w:hint="default"/>
      </w:rPr>
    </w:lvl>
    <w:lvl w:ilvl="5" w:tplc="04150005" w:tentative="1">
      <w:start w:val="1"/>
      <w:numFmt w:val="bullet"/>
      <w:lvlText w:val=""/>
      <w:lvlJc w:val="left"/>
      <w:pPr>
        <w:ind w:left="5376" w:hanging="360"/>
      </w:pPr>
      <w:rPr>
        <w:rFonts w:ascii="Wingdings" w:hAnsi="Wingdings" w:hint="default"/>
      </w:rPr>
    </w:lvl>
    <w:lvl w:ilvl="6" w:tplc="04150001" w:tentative="1">
      <w:start w:val="1"/>
      <w:numFmt w:val="bullet"/>
      <w:lvlText w:val=""/>
      <w:lvlJc w:val="left"/>
      <w:pPr>
        <w:ind w:left="6096" w:hanging="360"/>
      </w:pPr>
      <w:rPr>
        <w:rFonts w:ascii="Symbol" w:hAnsi="Symbol" w:hint="default"/>
      </w:rPr>
    </w:lvl>
    <w:lvl w:ilvl="7" w:tplc="04150003" w:tentative="1">
      <w:start w:val="1"/>
      <w:numFmt w:val="bullet"/>
      <w:lvlText w:val="o"/>
      <w:lvlJc w:val="left"/>
      <w:pPr>
        <w:ind w:left="6816" w:hanging="360"/>
      </w:pPr>
      <w:rPr>
        <w:rFonts w:ascii="Courier New" w:hAnsi="Courier New" w:cs="Courier New" w:hint="default"/>
      </w:rPr>
    </w:lvl>
    <w:lvl w:ilvl="8" w:tplc="04150005" w:tentative="1">
      <w:start w:val="1"/>
      <w:numFmt w:val="bullet"/>
      <w:lvlText w:val=""/>
      <w:lvlJc w:val="left"/>
      <w:pPr>
        <w:ind w:left="7536" w:hanging="360"/>
      </w:pPr>
      <w:rPr>
        <w:rFonts w:ascii="Wingdings" w:hAnsi="Wingdings" w:hint="default"/>
      </w:rPr>
    </w:lvl>
  </w:abstractNum>
  <w:abstractNum w:abstractNumId="187" w15:restartNumberingAfterBreak="0">
    <w:nsid w:val="72ED4E95"/>
    <w:multiLevelType w:val="hybridMultilevel"/>
    <w:tmpl w:val="C93812CA"/>
    <w:name w:val="WW8Num34224"/>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88" w15:restartNumberingAfterBreak="0">
    <w:nsid w:val="74F9588E"/>
    <w:multiLevelType w:val="hybridMultilevel"/>
    <w:tmpl w:val="4F109326"/>
    <w:lvl w:ilvl="0" w:tplc="D8804C38">
      <w:start w:val="1"/>
      <w:numFmt w:val="lowerLetter"/>
      <w:lvlText w:val="%1)"/>
      <w:lvlJc w:val="left"/>
      <w:pPr>
        <w:ind w:left="1069" w:hanging="360"/>
      </w:pPr>
      <w:rPr>
        <w:rFonts w:hint="default"/>
        <w:color w:val="000000"/>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89" w15:restartNumberingAfterBreak="0">
    <w:nsid w:val="75B43E67"/>
    <w:multiLevelType w:val="multilevel"/>
    <w:tmpl w:val="393640AA"/>
    <w:lvl w:ilvl="0">
      <w:start w:val="1"/>
      <w:numFmt w:val="lowerLetter"/>
      <w:pStyle w:val="Numer"/>
      <w:lvlText w:val="%1)"/>
      <w:lvlJc w:val="left"/>
      <w:pPr>
        <w:tabs>
          <w:tab w:val="num" w:pos="1080"/>
        </w:tabs>
        <w:ind w:left="1080" w:hanging="360"/>
      </w:pPr>
      <w:rPr>
        <w:rFonts w:hint="default"/>
      </w:rPr>
    </w:lvl>
    <w:lvl w:ilvl="1">
      <w:start w:val="1"/>
      <w:numFmt w:val="decimal"/>
      <w:lvlText w:val="%2."/>
      <w:lvlJc w:val="left"/>
      <w:pPr>
        <w:tabs>
          <w:tab w:val="num" w:pos="1800"/>
        </w:tabs>
        <w:ind w:left="1800" w:hanging="360"/>
      </w:pPr>
      <w:rPr>
        <w:rFonts w:hint="default"/>
      </w:rPr>
    </w:lvl>
    <w:lvl w:ilvl="2" w:tentative="1">
      <w:start w:val="1"/>
      <w:numFmt w:val="lowerRoman"/>
      <w:lvlText w:val="%3."/>
      <w:lvlJc w:val="right"/>
      <w:pPr>
        <w:tabs>
          <w:tab w:val="num" w:pos="2520"/>
        </w:tabs>
        <w:ind w:left="2520" w:hanging="180"/>
      </w:pPr>
    </w:lvl>
    <w:lvl w:ilvl="3" w:tentative="1">
      <w:start w:val="1"/>
      <w:numFmt w:val="decimal"/>
      <w:lvlText w:val="%4."/>
      <w:lvlJc w:val="left"/>
      <w:pPr>
        <w:tabs>
          <w:tab w:val="num" w:pos="3240"/>
        </w:tabs>
        <w:ind w:left="3240" w:hanging="360"/>
      </w:pPr>
    </w:lvl>
    <w:lvl w:ilvl="4" w:tentative="1">
      <w:start w:val="1"/>
      <w:numFmt w:val="lowerLetter"/>
      <w:lvlText w:val="%5."/>
      <w:lvlJc w:val="left"/>
      <w:pPr>
        <w:tabs>
          <w:tab w:val="num" w:pos="3960"/>
        </w:tabs>
        <w:ind w:left="3960" w:hanging="360"/>
      </w:pPr>
    </w:lvl>
    <w:lvl w:ilvl="5" w:tentative="1">
      <w:start w:val="1"/>
      <w:numFmt w:val="lowerRoman"/>
      <w:lvlText w:val="%6."/>
      <w:lvlJc w:val="right"/>
      <w:pPr>
        <w:tabs>
          <w:tab w:val="num" w:pos="4680"/>
        </w:tabs>
        <w:ind w:left="4680" w:hanging="180"/>
      </w:pPr>
    </w:lvl>
    <w:lvl w:ilvl="6" w:tentative="1">
      <w:start w:val="1"/>
      <w:numFmt w:val="decimal"/>
      <w:lvlText w:val="%7."/>
      <w:lvlJc w:val="left"/>
      <w:pPr>
        <w:tabs>
          <w:tab w:val="num" w:pos="5400"/>
        </w:tabs>
        <w:ind w:left="5400" w:hanging="360"/>
      </w:pPr>
    </w:lvl>
    <w:lvl w:ilvl="7" w:tentative="1">
      <w:start w:val="1"/>
      <w:numFmt w:val="lowerLetter"/>
      <w:lvlText w:val="%8."/>
      <w:lvlJc w:val="left"/>
      <w:pPr>
        <w:tabs>
          <w:tab w:val="num" w:pos="6120"/>
        </w:tabs>
        <w:ind w:left="6120" w:hanging="360"/>
      </w:pPr>
    </w:lvl>
    <w:lvl w:ilvl="8" w:tentative="1">
      <w:start w:val="1"/>
      <w:numFmt w:val="lowerRoman"/>
      <w:lvlText w:val="%9."/>
      <w:lvlJc w:val="right"/>
      <w:pPr>
        <w:tabs>
          <w:tab w:val="num" w:pos="6840"/>
        </w:tabs>
        <w:ind w:left="6840" w:hanging="180"/>
      </w:pPr>
    </w:lvl>
  </w:abstractNum>
  <w:abstractNum w:abstractNumId="190" w15:restartNumberingAfterBreak="0">
    <w:nsid w:val="75CC5249"/>
    <w:multiLevelType w:val="hybridMultilevel"/>
    <w:tmpl w:val="701C5718"/>
    <w:lvl w:ilvl="0" w:tplc="CFC69D44">
      <w:start w:val="1"/>
      <w:numFmt w:val="decimal"/>
      <w:lvlText w:val="%1."/>
      <w:lvlJc w:val="left"/>
      <w:pPr>
        <w:ind w:left="360" w:hanging="360"/>
      </w:pPr>
      <w:rPr>
        <w:rFonts w:ascii="Arial" w:hAnsi="Arial" w:cs="Times New Roman" w:hint="default"/>
        <w:b w:val="0"/>
        <w:i w:val="0"/>
        <w:sz w:val="2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91" w15:restartNumberingAfterBreak="0">
    <w:nsid w:val="75D421CE"/>
    <w:multiLevelType w:val="hybridMultilevel"/>
    <w:tmpl w:val="C6B0C1A4"/>
    <w:lvl w:ilvl="0" w:tplc="3540368A">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92" w15:restartNumberingAfterBreak="0">
    <w:nsid w:val="762B1626"/>
    <w:multiLevelType w:val="hybridMultilevel"/>
    <w:tmpl w:val="64E05A56"/>
    <w:lvl w:ilvl="0" w:tplc="F9943F9E">
      <w:start w:val="1"/>
      <w:numFmt w:val="upperRoman"/>
      <w:lvlText w:val="%1."/>
      <w:lvlJc w:val="left"/>
      <w:pPr>
        <w:ind w:left="1080" w:hanging="720"/>
      </w:pPr>
      <w:rPr>
        <w:rFonts w:ascii="Tahoma" w:hAnsi="Tahoma" w:cs="Tahoma"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3" w15:restartNumberingAfterBreak="0">
    <w:nsid w:val="7658703A"/>
    <w:multiLevelType w:val="hybridMultilevel"/>
    <w:tmpl w:val="5CC699B0"/>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4" w15:restartNumberingAfterBreak="0">
    <w:nsid w:val="76E92D22"/>
    <w:multiLevelType w:val="hybridMultilevel"/>
    <w:tmpl w:val="1B061640"/>
    <w:lvl w:ilvl="0" w:tplc="791EF838">
      <w:start w:val="1"/>
      <w:numFmt w:val="lowerLetter"/>
      <w:lvlText w:val="%1)"/>
      <w:lvlJc w:val="left"/>
      <w:pPr>
        <w:ind w:left="927" w:hanging="360"/>
      </w:pPr>
      <w:rPr>
        <w:rFonts w:hint="default"/>
      </w:rPr>
    </w:lvl>
    <w:lvl w:ilvl="1" w:tplc="04150019">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95" w15:restartNumberingAfterBreak="0">
    <w:nsid w:val="77460D7B"/>
    <w:multiLevelType w:val="hybridMultilevel"/>
    <w:tmpl w:val="C54C922E"/>
    <w:styleLink w:val="Zaimportowanystyl17"/>
    <w:lvl w:ilvl="0" w:tplc="7D4C6F4A">
      <w:start w:val="1"/>
      <w:numFmt w:val="decimal"/>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C9F8D164">
      <w:start w:val="1"/>
      <w:numFmt w:val="lowerLetter"/>
      <w:lvlText w:val="%2."/>
      <w:lvlJc w:val="left"/>
      <w:pPr>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8D22E456">
      <w:start w:val="1"/>
      <w:numFmt w:val="lowerRoman"/>
      <w:lvlText w:val="%3."/>
      <w:lvlJc w:val="left"/>
      <w:pPr>
        <w:ind w:left="1800" w:hanging="291"/>
      </w:pPr>
      <w:rPr>
        <w:rFonts w:hAnsi="Arial Unicode MS"/>
        <w:caps w:val="0"/>
        <w:smallCaps w:val="0"/>
        <w:strike w:val="0"/>
        <w:dstrike w:val="0"/>
        <w:outline w:val="0"/>
        <w:emboss w:val="0"/>
        <w:imprint w:val="0"/>
        <w:spacing w:val="0"/>
        <w:w w:val="100"/>
        <w:kern w:val="0"/>
        <w:position w:val="0"/>
        <w:highlight w:val="none"/>
        <w:vertAlign w:val="baseline"/>
      </w:rPr>
    </w:lvl>
    <w:lvl w:ilvl="3" w:tplc="67DE1590">
      <w:start w:val="1"/>
      <w:numFmt w:val="decimal"/>
      <w:lvlText w:val="%4."/>
      <w:lvlJc w:val="left"/>
      <w:pPr>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B85A00FE">
      <w:start w:val="1"/>
      <w:numFmt w:val="lowerLetter"/>
      <w:lvlText w:val="%5."/>
      <w:lvlJc w:val="left"/>
      <w:pPr>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7E260FB8">
      <w:start w:val="1"/>
      <w:numFmt w:val="lowerRoman"/>
      <w:lvlText w:val="%6."/>
      <w:lvlJc w:val="left"/>
      <w:pPr>
        <w:ind w:left="3960" w:hanging="291"/>
      </w:pPr>
      <w:rPr>
        <w:rFonts w:hAnsi="Arial Unicode MS"/>
        <w:caps w:val="0"/>
        <w:smallCaps w:val="0"/>
        <w:strike w:val="0"/>
        <w:dstrike w:val="0"/>
        <w:outline w:val="0"/>
        <w:emboss w:val="0"/>
        <w:imprint w:val="0"/>
        <w:spacing w:val="0"/>
        <w:w w:val="100"/>
        <w:kern w:val="0"/>
        <w:position w:val="0"/>
        <w:highlight w:val="none"/>
        <w:vertAlign w:val="baseline"/>
      </w:rPr>
    </w:lvl>
    <w:lvl w:ilvl="6" w:tplc="6E56740A">
      <w:start w:val="1"/>
      <w:numFmt w:val="decimal"/>
      <w:lvlText w:val="%7."/>
      <w:lvlJc w:val="left"/>
      <w:pPr>
        <w:ind w:left="468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47448B94">
      <w:start w:val="1"/>
      <w:numFmt w:val="lowerLetter"/>
      <w:lvlText w:val="%8."/>
      <w:lvlJc w:val="left"/>
      <w:pPr>
        <w:ind w:left="540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13E45906">
      <w:start w:val="1"/>
      <w:numFmt w:val="lowerRoman"/>
      <w:lvlText w:val="%9."/>
      <w:lvlJc w:val="left"/>
      <w:pPr>
        <w:ind w:left="6120" w:hanging="291"/>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96" w15:restartNumberingAfterBreak="0">
    <w:nsid w:val="79C67C65"/>
    <w:multiLevelType w:val="hybridMultilevel"/>
    <w:tmpl w:val="E9504B4E"/>
    <w:lvl w:ilvl="0" w:tplc="766202DC">
      <w:start w:val="1"/>
      <w:numFmt w:val="decimal"/>
      <w:lvlText w:val="%1."/>
      <w:lvlJc w:val="left"/>
      <w:pPr>
        <w:tabs>
          <w:tab w:val="num" w:pos="360"/>
        </w:tabs>
        <w:ind w:left="360" w:hanging="360"/>
      </w:pPr>
      <w:rPr>
        <w:rFonts w:asciiTheme="minorHAnsi" w:hAnsiTheme="minorHAnsi" w:cs="Arial" w:hint="default"/>
        <w:b w:val="0"/>
        <w:i w:val="0"/>
      </w:rPr>
    </w:lvl>
    <w:lvl w:ilvl="1" w:tplc="04150019">
      <w:start w:val="1"/>
      <w:numFmt w:val="lowerLetter"/>
      <w:lvlText w:val="%2."/>
      <w:lvlJc w:val="left"/>
      <w:pPr>
        <w:tabs>
          <w:tab w:val="num" w:pos="1080"/>
        </w:tabs>
        <w:ind w:left="1080" w:hanging="360"/>
      </w:pPr>
      <w:rPr>
        <w:rFonts w:ascii="Times New Roman" w:hAnsi="Times New Roman" w:cs="Times New Roman"/>
      </w:rPr>
    </w:lvl>
    <w:lvl w:ilvl="2" w:tplc="0415001B">
      <w:start w:val="1"/>
      <w:numFmt w:val="lowerRoman"/>
      <w:lvlText w:val="%3."/>
      <w:lvlJc w:val="right"/>
      <w:pPr>
        <w:tabs>
          <w:tab w:val="num" w:pos="1800"/>
        </w:tabs>
        <w:ind w:left="1800" w:hanging="180"/>
      </w:pPr>
      <w:rPr>
        <w:rFonts w:ascii="Times New Roman" w:hAnsi="Times New Roman" w:cs="Times New Roman"/>
      </w:rPr>
    </w:lvl>
    <w:lvl w:ilvl="3" w:tplc="0415000F">
      <w:start w:val="1"/>
      <w:numFmt w:val="decimal"/>
      <w:lvlText w:val="%4."/>
      <w:lvlJc w:val="left"/>
      <w:pPr>
        <w:tabs>
          <w:tab w:val="num" w:pos="2520"/>
        </w:tabs>
        <w:ind w:left="2520" w:hanging="360"/>
      </w:pPr>
      <w:rPr>
        <w:rFonts w:ascii="Times New Roman" w:hAnsi="Times New Roman" w:cs="Times New Roman"/>
      </w:rPr>
    </w:lvl>
    <w:lvl w:ilvl="4" w:tplc="04150019">
      <w:start w:val="1"/>
      <w:numFmt w:val="lowerLetter"/>
      <w:lvlText w:val="%5."/>
      <w:lvlJc w:val="left"/>
      <w:pPr>
        <w:tabs>
          <w:tab w:val="num" w:pos="3240"/>
        </w:tabs>
        <w:ind w:left="3240" w:hanging="360"/>
      </w:pPr>
      <w:rPr>
        <w:rFonts w:ascii="Times New Roman" w:hAnsi="Times New Roman" w:cs="Times New Roman"/>
      </w:rPr>
    </w:lvl>
    <w:lvl w:ilvl="5" w:tplc="0415001B">
      <w:start w:val="1"/>
      <w:numFmt w:val="lowerRoman"/>
      <w:lvlText w:val="%6."/>
      <w:lvlJc w:val="right"/>
      <w:pPr>
        <w:tabs>
          <w:tab w:val="num" w:pos="3960"/>
        </w:tabs>
        <w:ind w:left="3960" w:hanging="180"/>
      </w:pPr>
      <w:rPr>
        <w:rFonts w:ascii="Times New Roman" w:hAnsi="Times New Roman" w:cs="Times New Roman"/>
      </w:rPr>
    </w:lvl>
    <w:lvl w:ilvl="6" w:tplc="0415000F">
      <w:start w:val="1"/>
      <w:numFmt w:val="decimal"/>
      <w:lvlText w:val="%7."/>
      <w:lvlJc w:val="left"/>
      <w:pPr>
        <w:tabs>
          <w:tab w:val="num" w:pos="4680"/>
        </w:tabs>
        <w:ind w:left="4680" w:hanging="360"/>
      </w:pPr>
      <w:rPr>
        <w:rFonts w:ascii="Times New Roman" w:hAnsi="Times New Roman" w:cs="Times New Roman"/>
      </w:rPr>
    </w:lvl>
    <w:lvl w:ilvl="7" w:tplc="04150019">
      <w:start w:val="1"/>
      <w:numFmt w:val="lowerLetter"/>
      <w:lvlText w:val="%8."/>
      <w:lvlJc w:val="left"/>
      <w:pPr>
        <w:tabs>
          <w:tab w:val="num" w:pos="5400"/>
        </w:tabs>
        <w:ind w:left="5400" w:hanging="360"/>
      </w:pPr>
      <w:rPr>
        <w:rFonts w:ascii="Times New Roman" w:hAnsi="Times New Roman" w:cs="Times New Roman"/>
      </w:rPr>
    </w:lvl>
    <w:lvl w:ilvl="8" w:tplc="0415001B">
      <w:start w:val="1"/>
      <w:numFmt w:val="lowerRoman"/>
      <w:lvlText w:val="%9."/>
      <w:lvlJc w:val="right"/>
      <w:pPr>
        <w:tabs>
          <w:tab w:val="num" w:pos="6120"/>
        </w:tabs>
        <w:ind w:left="6120" w:hanging="180"/>
      </w:pPr>
      <w:rPr>
        <w:rFonts w:ascii="Times New Roman" w:hAnsi="Times New Roman" w:cs="Times New Roman"/>
      </w:rPr>
    </w:lvl>
  </w:abstractNum>
  <w:abstractNum w:abstractNumId="197" w15:restartNumberingAfterBreak="0">
    <w:nsid w:val="7C2B5A60"/>
    <w:multiLevelType w:val="multilevel"/>
    <w:tmpl w:val="B71C1F64"/>
    <w:styleLink w:val="WWNum24"/>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98" w15:restartNumberingAfterBreak="0">
    <w:nsid w:val="7C383CD2"/>
    <w:multiLevelType w:val="multilevel"/>
    <w:tmpl w:val="67DE0D36"/>
    <w:styleLink w:val="Styl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9" w15:restartNumberingAfterBreak="0">
    <w:nsid w:val="7D32478C"/>
    <w:multiLevelType w:val="multilevel"/>
    <w:tmpl w:val="EFEA9790"/>
    <w:styleLink w:val="Rozdzia2"/>
    <w:lvl w:ilvl="0">
      <w:start w:val="3"/>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200" w15:restartNumberingAfterBreak="0">
    <w:nsid w:val="7DE504FC"/>
    <w:multiLevelType w:val="hybridMultilevel"/>
    <w:tmpl w:val="F46A49E2"/>
    <w:styleLink w:val="Zaimportowanystyl90"/>
    <w:lvl w:ilvl="0" w:tplc="D9D0B24C">
      <w:start w:val="1"/>
      <w:numFmt w:val="decimal"/>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AB4C2E42">
      <w:start w:val="1"/>
      <w:numFmt w:val="lowerLetter"/>
      <w:lvlText w:val="%2."/>
      <w:lvlJc w:val="left"/>
      <w:pPr>
        <w:ind w:left="85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1C8A1EFC">
      <w:start w:val="1"/>
      <w:numFmt w:val="lowerRoman"/>
      <w:lvlText w:val="%3."/>
      <w:lvlJc w:val="left"/>
      <w:pPr>
        <w:ind w:left="1800" w:hanging="278"/>
      </w:pPr>
      <w:rPr>
        <w:rFonts w:hAnsi="Arial Unicode MS"/>
        <w:caps w:val="0"/>
        <w:smallCaps w:val="0"/>
        <w:strike w:val="0"/>
        <w:dstrike w:val="0"/>
        <w:outline w:val="0"/>
        <w:emboss w:val="0"/>
        <w:imprint w:val="0"/>
        <w:spacing w:val="0"/>
        <w:w w:val="100"/>
        <w:kern w:val="0"/>
        <w:position w:val="0"/>
        <w:highlight w:val="none"/>
        <w:vertAlign w:val="baseline"/>
      </w:rPr>
    </w:lvl>
    <w:lvl w:ilvl="3" w:tplc="167C1BA0">
      <w:start w:val="1"/>
      <w:numFmt w:val="decimal"/>
      <w:lvlText w:val="%4."/>
      <w:lvlJc w:val="left"/>
      <w:pPr>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254E8186">
      <w:start w:val="1"/>
      <w:numFmt w:val="lowerLetter"/>
      <w:lvlText w:val="%5."/>
      <w:lvlJc w:val="left"/>
      <w:pPr>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945298FE">
      <w:start w:val="1"/>
      <w:numFmt w:val="lowerRoman"/>
      <w:lvlText w:val="%6."/>
      <w:lvlJc w:val="left"/>
      <w:pPr>
        <w:ind w:left="3960" w:hanging="278"/>
      </w:pPr>
      <w:rPr>
        <w:rFonts w:hAnsi="Arial Unicode MS"/>
        <w:caps w:val="0"/>
        <w:smallCaps w:val="0"/>
        <w:strike w:val="0"/>
        <w:dstrike w:val="0"/>
        <w:outline w:val="0"/>
        <w:emboss w:val="0"/>
        <w:imprint w:val="0"/>
        <w:spacing w:val="0"/>
        <w:w w:val="100"/>
        <w:kern w:val="0"/>
        <w:position w:val="0"/>
        <w:highlight w:val="none"/>
        <w:vertAlign w:val="baseline"/>
      </w:rPr>
    </w:lvl>
    <w:lvl w:ilvl="6" w:tplc="ED42A458">
      <w:start w:val="1"/>
      <w:numFmt w:val="decimal"/>
      <w:lvlText w:val="%7."/>
      <w:lvlJc w:val="left"/>
      <w:pPr>
        <w:ind w:left="468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34A06F8E">
      <w:start w:val="1"/>
      <w:numFmt w:val="lowerLetter"/>
      <w:lvlText w:val="%8."/>
      <w:lvlJc w:val="left"/>
      <w:pPr>
        <w:ind w:left="540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08307DE0">
      <w:start w:val="1"/>
      <w:numFmt w:val="lowerRoman"/>
      <w:lvlText w:val="%9."/>
      <w:lvlJc w:val="left"/>
      <w:pPr>
        <w:ind w:left="6120" w:hanging="278"/>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01" w15:restartNumberingAfterBreak="0">
    <w:nsid w:val="7EDF75A2"/>
    <w:multiLevelType w:val="hybridMultilevel"/>
    <w:tmpl w:val="6CF45C14"/>
    <w:lvl w:ilvl="0" w:tplc="0415001B">
      <w:start w:val="1"/>
      <w:numFmt w:val="lowerRoman"/>
      <w:lvlText w:val="%1."/>
      <w:lvlJc w:val="right"/>
      <w:pPr>
        <w:ind w:left="3267" w:hanging="360"/>
      </w:pPr>
    </w:lvl>
    <w:lvl w:ilvl="1" w:tplc="04150019" w:tentative="1">
      <w:start w:val="1"/>
      <w:numFmt w:val="lowerLetter"/>
      <w:lvlText w:val="%2."/>
      <w:lvlJc w:val="left"/>
      <w:pPr>
        <w:ind w:left="3987" w:hanging="360"/>
      </w:pPr>
    </w:lvl>
    <w:lvl w:ilvl="2" w:tplc="0415001B" w:tentative="1">
      <w:start w:val="1"/>
      <w:numFmt w:val="lowerRoman"/>
      <w:lvlText w:val="%3."/>
      <w:lvlJc w:val="right"/>
      <w:pPr>
        <w:ind w:left="4707" w:hanging="180"/>
      </w:pPr>
    </w:lvl>
    <w:lvl w:ilvl="3" w:tplc="0415000F" w:tentative="1">
      <w:start w:val="1"/>
      <w:numFmt w:val="decimal"/>
      <w:lvlText w:val="%4."/>
      <w:lvlJc w:val="left"/>
      <w:pPr>
        <w:ind w:left="5427" w:hanging="360"/>
      </w:pPr>
    </w:lvl>
    <w:lvl w:ilvl="4" w:tplc="04150019" w:tentative="1">
      <w:start w:val="1"/>
      <w:numFmt w:val="lowerLetter"/>
      <w:lvlText w:val="%5."/>
      <w:lvlJc w:val="left"/>
      <w:pPr>
        <w:ind w:left="6147" w:hanging="360"/>
      </w:pPr>
    </w:lvl>
    <w:lvl w:ilvl="5" w:tplc="0415001B" w:tentative="1">
      <w:start w:val="1"/>
      <w:numFmt w:val="lowerRoman"/>
      <w:lvlText w:val="%6."/>
      <w:lvlJc w:val="right"/>
      <w:pPr>
        <w:ind w:left="6867" w:hanging="180"/>
      </w:pPr>
    </w:lvl>
    <w:lvl w:ilvl="6" w:tplc="0415000F" w:tentative="1">
      <w:start w:val="1"/>
      <w:numFmt w:val="decimal"/>
      <w:lvlText w:val="%7."/>
      <w:lvlJc w:val="left"/>
      <w:pPr>
        <w:ind w:left="7587" w:hanging="360"/>
      </w:pPr>
    </w:lvl>
    <w:lvl w:ilvl="7" w:tplc="04150019" w:tentative="1">
      <w:start w:val="1"/>
      <w:numFmt w:val="lowerLetter"/>
      <w:lvlText w:val="%8."/>
      <w:lvlJc w:val="left"/>
      <w:pPr>
        <w:ind w:left="8307" w:hanging="360"/>
      </w:pPr>
    </w:lvl>
    <w:lvl w:ilvl="8" w:tplc="0415001B" w:tentative="1">
      <w:start w:val="1"/>
      <w:numFmt w:val="lowerRoman"/>
      <w:lvlText w:val="%9."/>
      <w:lvlJc w:val="right"/>
      <w:pPr>
        <w:ind w:left="9027" w:hanging="180"/>
      </w:pPr>
    </w:lvl>
  </w:abstractNum>
  <w:num w:numId="1">
    <w:abstractNumId w:val="153"/>
    <w:lvlOverride w:ilvl="0">
      <w:lvl w:ilvl="0">
        <w:start w:val="1"/>
        <w:numFmt w:val="lowerLetter"/>
        <w:lvlText w:val="%1)"/>
        <w:lvlJc w:val="left"/>
        <w:pPr>
          <w:ind w:left="1069" w:hanging="360"/>
        </w:pPr>
        <w:rPr>
          <w:rFonts w:cs="Times New Roman" w:hint="default"/>
          <w:b w:val="0"/>
          <w:bCs w:val="0"/>
          <w:i w:val="0"/>
        </w:rPr>
      </w:lvl>
    </w:lvlOverride>
  </w:num>
  <w:num w:numId="2">
    <w:abstractNumId w:val="148"/>
  </w:num>
  <w:num w:numId="3">
    <w:abstractNumId w:val="164"/>
  </w:num>
  <w:num w:numId="4">
    <w:abstractNumId w:val="109"/>
  </w:num>
  <w:num w:numId="5">
    <w:abstractNumId w:val="132"/>
  </w:num>
  <w:num w:numId="6">
    <w:abstractNumId w:val="155"/>
  </w:num>
  <w:num w:numId="7">
    <w:abstractNumId w:val="157"/>
  </w:num>
  <w:num w:numId="8">
    <w:abstractNumId w:val="47"/>
  </w:num>
  <w:num w:numId="9">
    <w:abstractNumId w:val="182"/>
  </w:num>
  <w:num w:numId="10">
    <w:abstractNumId w:val="161"/>
  </w:num>
  <w:num w:numId="11">
    <w:abstractNumId w:val="189"/>
  </w:num>
  <w:num w:numId="12">
    <w:abstractNumId w:val="22"/>
  </w:num>
  <w:num w:numId="13">
    <w:abstractNumId w:val="0"/>
  </w:num>
  <w:num w:numId="14">
    <w:abstractNumId w:val="148"/>
  </w:num>
  <w:num w:numId="15">
    <w:abstractNumId w:val="148"/>
  </w:num>
  <w:num w:numId="16">
    <w:abstractNumId w:val="185"/>
  </w:num>
  <w:num w:numId="17">
    <w:abstractNumId w:val="148"/>
  </w:num>
  <w:num w:numId="18">
    <w:abstractNumId w:val="154"/>
  </w:num>
  <w:num w:numId="19">
    <w:abstractNumId w:val="198"/>
  </w:num>
  <w:num w:numId="20">
    <w:abstractNumId w:val="27"/>
  </w:num>
  <w:num w:numId="21">
    <w:abstractNumId w:val="126"/>
  </w:num>
  <w:num w:numId="22">
    <w:abstractNumId w:val="104"/>
  </w:num>
  <w:num w:numId="23">
    <w:abstractNumId w:val="42"/>
  </w:num>
  <w:num w:numId="24">
    <w:abstractNumId w:val="82"/>
  </w:num>
  <w:num w:numId="25">
    <w:abstractNumId w:val="148"/>
    <w:lvlOverride w:ilvl="0">
      <w:lvl w:ilvl="0">
        <w:start w:val="1"/>
        <w:numFmt w:val="decimal"/>
        <w:pStyle w:val="Nagwek2"/>
        <w:lvlText w:val=""/>
        <w:lvlJc w:val="left"/>
        <w:pPr>
          <w:ind w:left="0" w:firstLine="0"/>
        </w:pPr>
        <w:rPr>
          <w:rFonts w:hint="default"/>
        </w:rPr>
      </w:lvl>
    </w:lvlOverride>
    <w:lvlOverride w:ilvl="1">
      <w:lvl w:ilvl="1">
        <w:start w:val="1"/>
        <w:numFmt w:val="decimal"/>
        <w:isLgl/>
        <w:lvlText w:val="%1.%2."/>
        <w:lvlJc w:val="left"/>
        <w:pPr>
          <w:tabs>
            <w:tab w:val="num" w:pos="567"/>
          </w:tabs>
          <w:ind w:left="567" w:hanging="567"/>
        </w:pPr>
        <w:rPr>
          <w:rFonts w:asciiTheme="minorHAnsi" w:hAnsiTheme="minorHAnsi" w:cstheme="minorHAnsi" w:hint="default"/>
          <w:b w:val="0"/>
          <w:color w:val="000000" w:themeColor="text1"/>
          <w:sz w:val="20"/>
          <w:szCs w:val="20"/>
        </w:rPr>
      </w:lvl>
    </w:lvlOverride>
    <w:lvlOverride w:ilvl="2">
      <w:lvl w:ilvl="2">
        <w:start w:val="1"/>
        <w:numFmt w:val="decimal"/>
        <w:lvlText w:val=""/>
        <w:lvlJc w:val="left"/>
        <w:pPr>
          <w:ind w:left="0" w:firstLine="0"/>
        </w:pPr>
        <w:rPr>
          <w:rFonts w:hint="default"/>
        </w:rPr>
      </w:lvl>
    </w:lvlOverride>
    <w:lvlOverride w:ilvl="3">
      <w:lvl w:ilvl="3">
        <w:start w:val="1"/>
        <w:numFmt w:val="decimal"/>
        <w:lvlText w:val=""/>
        <w:lvlJc w:val="left"/>
        <w:pPr>
          <w:ind w:left="0" w:firstLine="0"/>
        </w:pPr>
        <w:rPr>
          <w:rFonts w:hint="default"/>
        </w:rPr>
      </w:lvl>
    </w:lvlOverride>
    <w:lvlOverride w:ilvl="4">
      <w:lvl w:ilvl="4">
        <w:start w:val="1"/>
        <w:numFmt w:val="decimal"/>
        <w:lvlText w:val=""/>
        <w:lvlJc w:val="left"/>
        <w:pPr>
          <w:ind w:left="0" w:firstLine="0"/>
        </w:pPr>
        <w:rPr>
          <w:rFonts w:hint="default"/>
        </w:rPr>
      </w:lvl>
    </w:lvlOverride>
    <w:lvlOverride w:ilvl="5">
      <w:lvl w:ilvl="5">
        <w:start w:val="1"/>
        <w:numFmt w:val="decimal"/>
        <w:lvlText w:val=""/>
        <w:lvlJc w:val="left"/>
        <w:pPr>
          <w:ind w:left="0" w:firstLine="0"/>
        </w:pPr>
        <w:rPr>
          <w:rFonts w:hint="default"/>
        </w:rPr>
      </w:lvl>
    </w:lvlOverride>
    <w:lvlOverride w:ilvl="6">
      <w:lvl w:ilvl="6">
        <w:start w:val="1"/>
        <w:numFmt w:val="decimal"/>
        <w:lvlText w:val=""/>
        <w:lvlJc w:val="left"/>
        <w:pPr>
          <w:ind w:left="0" w:firstLine="0"/>
        </w:pPr>
        <w:rPr>
          <w:rFonts w:hint="default"/>
        </w:rPr>
      </w:lvl>
    </w:lvlOverride>
    <w:lvlOverride w:ilvl="7">
      <w:lvl w:ilvl="7">
        <w:start w:val="1"/>
        <w:numFmt w:val="decimal"/>
        <w:lvlText w:val=""/>
        <w:lvlJc w:val="left"/>
        <w:pPr>
          <w:ind w:left="0" w:firstLine="0"/>
        </w:pPr>
        <w:rPr>
          <w:rFonts w:hint="default"/>
        </w:rPr>
      </w:lvl>
    </w:lvlOverride>
    <w:lvlOverride w:ilvl="8">
      <w:lvl w:ilvl="8">
        <w:start w:val="1"/>
        <w:numFmt w:val="decimal"/>
        <w:lvlText w:val=""/>
        <w:lvlJc w:val="left"/>
        <w:pPr>
          <w:ind w:left="0" w:firstLine="0"/>
        </w:pPr>
        <w:rPr>
          <w:rFonts w:hint="default"/>
        </w:rPr>
      </w:lvl>
    </w:lvlOverride>
  </w:num>
  <w:num w:numId="26">
    <w:abstractNumId w:val="148"/>
    <w:lvlOverride w:ilvl="0">
      <w:lvl w:ilvl="0">
        <w:start w:val="1"/>
        <w:numFmt w:val="decimal"/>
        <w:pStyle w:val="Nagwek2"/>
        <w:lvlText w:val="%1."/>
        <w:lvlJc w:val="left"/>
        <w:pPr>
          <w:tabs>
            <w:tab w:val="num" w:pos="1135"/>
          </w:tabs>
          <w:ind w:left="1135" w:hanging="567"/>
        </w:pPr>
        <w:rPr>
          <w:rFonts w:asciiTheme="minorHAnsi" w:hAnsiTheme="minorHAnsi" w:cstheme="minorHAnsi" w:hint="default"/>
          <w:strike w:val="0"/>
          <w:dstrike w:val="0"/>
          <w:u w:val="none"/>
          <w:effect w:val="none"/>
        </w:rPr>
      </w:lvl>
    </w:lvlOverride>
    <w:lvlOverride w:ilvl="1">
      <w:lvl w:ilvl="1">
        <w:start w:val="1"/>
        <w:numFmt w:val="decimal"/>
        <w:isLgl/>
        <w:lvlText w:val="%1.%2."/>
        <w:lvlJc w:val="left"/>
        <w:pPr>
          <w:tabs>
            <w:tab w:val="num" w:pos="567"/>
          </w:tabs>
          <w:ind w:left="567" w:hanging="567"/>
        </w:pPr>
        <w:rPr>
          <w:rFonts w:asciiTheme="minorHAnsi" w:hAnsiTheme="minorHAnsi" w:cstheme="minorHAnsi" w:hint="default"/>
          <w:b w:val="0"/>
          <w:color w:val="000000" w:themeColor="text1"/>
          <w:sz w:val="20"/>
          <w:szCs w:val="20"/>
        </w:rPr>
      </w:lvl>
    </w:lvlOverride>
    <w:lvlOverride w:ilvl="2">
      <w:lvl w:ilvl="2">
        <w:start w:val="1"/>
        <w:numFmt w:val="decimal"/>
        <w:lvlText w:val=""/>
        <w:lvlJc w:val="left"/>
      </w:lvl>
    </w:lvlOverride>
    <w:lvlOverride w:ilvl="3">
      <w:lvl w:ilvl="3">
        <w:start w:val="1"/>
        <w:numFmt w:val="decimal"/>
        <w:lvlText w:val=""/>
        <w:lvlJc w:val="left"/>
      </w:lvl>
    </w:lvlOverride>
    <w:lvlOverride w:ilvl="4">
      <w:lvl w:ilvl="4">
        <w:start w:val="1"/>
        <w:numFmt w:val="decimal"/>
        <w:lvlText w:val=""/>
        <w:lvlJc w:val="left"/>
      </w:lvl>
    </w:lvlOverride>
    <w:lvlOverride w:ilvl="5">
      <w:lvl w:ilvl="5">
        <w:start w:val="1"/>
        <w:numFmt w:val="decimal"/>
        <w:lvlText w:val=""/>
        <w:lvlJc w:val="left"/>
      </w:lvl>
    </w:lvlOverride>
    <w:lvlOverride w:ilvl="6">
      <w:lvl w:ilvl="6">
        <w:start w:val="1"/>
        <w:numFmt w:val="decimal"/>
        <w:lvlText w:val=""/>
        <w:lvlJc w:val="left"/>
      </w:lvl>
    </w:lvlOverride>
    <w:lvlOverride w:ilvl="7">
      <w:lvl w:ilvl="7">
        <w:start w:val="1"/>
        <w:numFmt w:val="decimal"/>
        <w:lvlText w:val=""/>
        <w:lvlJc w:val="left"/>
      </w:lvl>
    </w:lvlOverride>
    <w:lvlOverride w:ilvl="8">
      <w:lvl w:ilvl="8">
        <w:start w:val="1"/>
        <w:numFmt w:val="decimal"/>
        <w:lvlText w:val=""/>
        <w:lvlJc w:val="left"/>
      </w:lvl>
    </w:lvlOverride>
  </w:num>
  <w:num w:numId="27">
    <w:abstractNumId w:val="148"/>
    <w:lvlOverride w:ilvl="0">
      <w:lvl w:ilvl="0">
        <w:start w:val="1"/>
        <w:numFmt w:val="decimal"/>
        <w:pStyle w:val="Nagwek2"/>
        <w:lvlText w:val="%1."/>
        <w:lvlJc w:val="left"/>
        <w:pPr>
          <w:tabs>
            <w:tab w:val="num" w:pos="1135"/>
          </w:tabs>
          <w:ind w:left="1135" w:hanging="567"/>
        </w:pPr>
        <w:rPr>
          <w:rFonts w:asciiTheme="minorHAnsi" w:hAnsiTheme="minorHAnsi" w:cstheme="minorHAnsi" w:hint="default"/>
          <w:b/>
          <w:strike w:val="0"/>
          <w:dstrike w:val="0"/>
          <w:u w:val="none"/>
          <w:effect w:val="none"/>
        </w:rPr>
      </w:lvl>
    </w:lvlOverride>
    <w:lvlOverride w:ilvl="1">
      <w:lvl w:ilvl="1">
        <w:start w:val="1"/>
        <w:numFmt w:val="decimal"/>
        <w:isLgl/>
        <w:lvlText w:val="%1.%2."/>
        <w:lvlJc w:val="left"/>
        <w:pPr>
          <w:tabs>
            <w:tab w:val="num" w:pos="567"/>
          </w:tabs>
          <w:ind w:left="567" w:hanging="567"/>
        </w:pPr>
        <w:rPr>
          <w:rFonts w:asciiTheme="minorHAnsi" w:hAnsiTheme="minorHAnsi" w:cstheme="minorHAnsi" w:hint="default"/>
          <w:b w:val="0"/>
          <w:color w:val="000000" w:themeColor="text1"/>
          <w:sz w:val="20"/>
          <w:szCs w:val="20"/>
        </w:rPr>
      </w:lvl>
    </w:lvlOverride>
    <w:lvlOverride w:ilvl="2">
      <w:lvl w:ilvl="2">
        <w:start w:val="1"/>
        <w:numFmt w:val="decimal"/>
        <w:isLgl/>
        <w:lvlText w:val="%1.%2.%3."/>
        <w:lvlJc w:val="left"/>
        <w:pPr>
          <w:tabs>
            <w:tab w:val="num" w:pos="567"/>
          </w:tabs>
          <w:ind w:left="567" w:hanging="567"/>
        </w:pPr>
        <w:rPr>
          <w:rFonts w:asciiTheme="minorHAnsi" w:hAnsiTheme="minorHAnsi" w:cstheme="minorHAnsi" w:hint="default"/>
          <w:b w:val="0"/>
        </w:rPr>
      </w:lvl>
    </w:lvlOverride>
    <w:lvlOverride w:ilvl="3">
      <w:lvl w:ilvl="3">
        <w:start w:val="1"/>
        <w:numFmt w:val="decimal"/>
        <w:isLgl/>
        <w:lvlText w:val="%1.%2.%3.%4."/>
        <w:lvlJc w:val="left"/>
        <w:pPr>
          <w:tabs>
            <w:tab w:val="num" w:pos="5104"/>
          </w:tabs>
          <w:ind w:left="5104" w:hanging="567"/>
        </w:pPr>
        <w:rPr>
          <w:rFonts w:cs="Times New Roman"/>
        </w:rPr>
      </w:lvl>
    </w:lvlOverride>
    <w:lvlOverride w:ilvl="4">
      <w:lvl w:ilvl="4">
        <w:start w:val="1"/>
        <w:numFmt w:val="decimal"/>
        <w:isLgl/>
        <w:lvlText w:val="%1.%2.%3.%4.%5."/>
        <w:lvlJc w:val="left"/>
        <w:pPr>
          <w:tabs>
            <w:tab w:val="num" w:pos="5104"/>
          </w:tabs>
          <w:ind w:left="5104" w:hanging="567"/>
        </w:pPr>
        <w:rPr>
          <w:rFonts w:cs="Times New Roman"/>
        </w:rPr>
      </w:lvl>
    </w:lvlOverride>
    <w:lvlOverride w:ilvl="5">
      <w:lvl w:ilvl="5">
        <w:start w:val="1"/>
        <w:numFmt w:val="decimal"/>
        <w:isLgl/>
        <w:lvlText w:val="%1.%2.%3.%4.%5.%6."/>
        <w:lvlJc w:val="left"/>
        <w:pPr>
          <w:tabs>
            <w:tab w:val="num" w:pos="5104"/>
          </w:tabs>
          <w:ind w:left="5104" w:hanging="567"/>
        </w:pPr>
        <w:rPr>
          <w:rFonts w:cs="Times New Roman"/>
        </w:rPr>
      </w:lvl>
    </w:lvlOverride>
    <w:lvlOverride w:ilvl="6">
      <w:lvl w:ilvl="6">
        <w:start w:val="1"/>
        <w:numFmt w:val="decimal"/>
        <w:isLgl/>
        <w:lvlText w:val="%1.%2.%3.%4.%5.%6.%7."/>
        <w:lvlJc w:val="left"/>
        <w:pPr>
          <w:tabs>
            <w:tab w:val="num" w:pos="5104"/>
          </w:tabs>
          <w:ind w:left="5104" w:hanging="567"/>
        </w:pPr>
        <w:rPr>
          <w:rFonts w:cs="Times New Roman"/>
        </w:rPr>
      </w:lvl>
    </w:lvlOverride>
    <w:lvlOverride w:ilvl="7">
      <w:lvl w:ilvl="7">
        <w:start w:val="1"/>
        <w:numFmt w:val="decimal"/>
        <w:isLgl/>
        <w:lvlText w:val="%1.%2.%3.%4.%5.%6.%7.%8."/>
        <w:lvlJc w:val="left"/>
        <w:pPr>
          <w:tabs>
            <w:tab w:val="num" w:pos="5104"/>
          </w:tabs>
          <w:ind w:left="5104" w:hanging="567"/>
        </w:pPr>
        <w:rPr>
          <w:rFonts w:cs="Times New Roman"/>
        </w:rPr>
      </w:lvl>
    </w:lvlOverride>
    <w:lvlOverride w:ilvl="8">
      <w:lvl w:ilvl="8">
        <w:start w:val="1"/>
        <w:numFmt w:val="decimal"/>
        <w:isLgl/>
        <w:lvlText w:val="%1.%2.%3.%4.%5.%6.%7.%8.%9."/>
        <w:lvlJc w:val="left"/>
        <w:pPr>
          <w:tabs>
            <w:tab w:val="num" w:pos="5104"/>
          </w:tabs>
          <w:ind w:left="5104" w:hanging="567"/>
        </w:pPr>
        <w:rPr>
          <w:rFonts w:cs="Times New Roman"/>
        </w:rPr>
      </w:lvl>
    </w:lvlOverride>
  </w:num>
  <w:num w:numId="28">
    <w:abstractNumId w:val="148"/>
    <w:lvlOverride w:ilvl="0">
      <w:lvl w:ilvl="0">
        <w:start w:val="1"/>
        <w:numFmt w:val="decimal"/>
        <w:pStyle w:val="Nagwek2"/>
        <w:lvlText w:val="%1."/>
        <w:lvlJc w:val="left"/>
        <w:pPr>
          <w:tabs>
            <w:tab w:val="num" w:pos="993"/>
          </w:tabs>
          <w:ind w:left="993" w:hanging="567"/>
        </w:pPr>
        <w:rPr>
          <w:rFonts w:asciiTheme="minorHAnsi" w:hAnsiTheme="minorHAnsi" w:cstheme="minorHAnsi" w:hint="default"/>
          <w:strike w:val="0"/>
        </w:rPr>
      </w:lvl>
    </w:lvlOverride>
    <w:lvlOverride w:ilvl="1">
      <w:lvl w:ilvl="1">
        <w:start w:val="1"/>
        <w:numFmt w:val="decimal"/>
        <w:isLgl/>
        <w:lvlText w:val="%1.%2."/>
        <w:lvlJc w:val="left"/>
        <w:pPr>
          <w:tabs>
            <w:tab w:val="num" w:pos="567"/>
          </w:tabs>
          <w:ind w:left="567" w:hanging="567"/>
        </w:pPr>
        <w:rPr>
          <w:rFonts w:asciiTheme="minorHAnsi" w:hAnsiTheme="minorHAnsi" w:cstheme="minorHAnsi" w:hint="default"/>
          <w:b w:val="0"/>
          <w:color w:val="000000" w:themeColor="text1"/>
          <w:sz w:val="20"/>
          <w:szCs w:val="20"/>
        </w:rPr>
      </w:lvl>
    </w:lvlOverride>
  </w:num>
  <w:num w:numId="29">
    <w:abstractNumId w:val="148"/>
    <w:lvlOverride w:ilvl="0">
      <w:lvl w:ilvl="0">
        <w:start w:val="1"/>
        <w:numFmt w:val="decimal"/>
        <w:pStyle w:val="Nagwek2"/>
        <w:lvlText w:val="%1."/>
        <w:lvlJc w:val="left"/>
        <w:pPr>
          <w:tabs>
            <w:tab w:val="num" w:pos="1135"/>
          </w:tabs>
          <w:ind w:left="1135" w:hanging="567"/>
        </w:pPr>
        <w:rPr>
          <w:rFonts w:ascii="Tahoma" w:hAnsi="Tahoma" w:cs="Tahoma" w:hint="default"/>
          <w:strike w:val="0"/>
          <w:dstrike w:val="0"/>
          <w:u w:val="none"/>
          <w:effect w:val="none"/>
        </w:rPr>
      </w:lvl>
    </w:lvlOverride>
    <w:lvlOverride w:ilvl="1">
      <w:lvl w:ilvl="1">
        <w:start w:val="1"/>
        <w:numFmt w:val="decimal"/>
        <w:isLgl/>
        <w:lvlText w:val="%1.%2."/>
        <w:lvlJc w:val="left"/>
        <w:pPr>
          <w:tabs>
            <w:tab w:val="num" w:pos="567"/>
          </w:tabs>
          <w:ind w:left="567" w:hanging="567"/>
        </w:pPr>
        <w:rPr>
          <w:rFonts w:asciiTheme="minorHAnsi" w:hAnsiTheme="minorHAnsi" w:cstheme="minorHAnsi" w:hint="default"/>
          <w:b w:val="0"/>
          <w:color w:val="000000" w:themeColor="text1"/>
          <w:sz w:val="20"/>
          <w:szCs w:val="20"/>
        </w:rPr>
      </w:lvl>
    </w:lvlOverride>
    <w:lvlOverride w:ilvl="2">
      <w:lvl w:ilvl="2">
        <w:start w:val="1"/>
        <w:numFmt w:val="decimal"/>
        <w:isLgl/>
        <w:lvlText w:val="%1.%2.%3."/>
        <w:lvlJc w:val="left"/>
        <w:pPr>
          <w:tabs>
            <w:tab w:val="num" w:pos="567"/>
          </w:tabs>
          <w:ind w:left="567" w:hanging="567"/>
        </w:pPr>
        <w:rPr>
          <w:rFonts w:asciiTheme="minorHAnsi" w:hAnsiTheme="minorHAnsi" w:cstheme="minorHAnsi" w:hint="default"/>
          <w:b w:val="0"/>
        </w:rPr>
      </w:lvl>
    </w:lvlOverride>
    <w:lvlOverride w:ilvl="3">
      <w:lvl w:ilvl="3">
        <w:start w:val="1"/>
        <w:numFmt w:val="decimal"/>
        <w:isLgl/>
        <w:lvlText w:val="%1.%2.%3.%4."/>
        <w:lvlJc w:val="left"/>
        <w:pPr>
          <w:tabs>
            <w:tab w:val="num" w:pos="5104"/>
          </w:tabs>
          <w:ind w:left="5104" w:hanging="567"/>
        </w:pPr>
        <w:rPr>
          <w:rFonts w:cs="Times New Roman"/>
        </w:rPr>
      </w:lvl>
    </w:lvlOverride>
    <w:lvlOverride w:ilvl="4">
      <w:lvl w:ilvl="4">
        <w:start w:val="1"/>
        <w:numFmt w:val="decimal"/>
        <w:isLgl/>
        <w:lvlText w:val="%1.%2.%3.%4.%5."/>
        <w:lvlJc w:val="left"/>
        <w:pPr>
          <w:tabs>
            <w:tab w:val="num" w:pos="5104"/>
          </w:tabs>
          <w:ind w:left="5104" w:hanging="567"/>
        </w:pPr>
        <w:rPr>
          <w:rFonts w:cs="Times New Roman"/>
        </w:rPr>
      </w:lvl>
    </w:lvlOverride>
    <w:lvlOverride w:ilvl="5">
      <w:lvl w:ilvl="5">
        <w:start w:val="1"/>
        <w:numFmt w:val="decimal"/>
        <w:isLgl/>
        <w:lvlText w:val="%1.%2.%3.%4.%5.%6."/>
        <w:lvlJc w:val="left"/>
        <w:pPr>
          <w:tabs>
            <w:tab w:val="num" w:pos="5104"/>
          </w:tabs>
          <w:ind w:left="5104" w:hanging="567"/>
        </w:pPr>
        <w:rPr>
          <w:rFonts w:cs="Times New Roman"/>
        </w:rPr>
      </w:lvl>
    </w:lvlOverride>
    <w:lvlOverride w:ilvl="6">
      <w:lvl w:ilvl="6">
        <w:start w:val="1"/>
        <w:numFmt w:val="decimal"/>
        <w:isLgl/>
        <w:lvlText w:val="%1.%2.%3.%4.%5.%6.%7."/>
        <w:lvlJc w:val="left"/>
        <w:pPr>
          <w:tabs>
            <w:tab w:val="num" w:pos="5104"/>
          </w:tabs>
          <w:ind w:left="5104" w:hanging="567"/>
        </w:pPr>
        <w:rPr>
          <w:rFonts w:cs="Times New Roman"/>
        </w:rPr>
      </w:lvl>
    </w:lvlOverride>
    <w:lvlOverride w:ilvl="7">
      <w:lvl w:ilvl="7">
        <w:start w:val="1"/>
        <w:numFmt w:val="decimal"/>
        <w:isLgl/>
        <w:lvlText w:val="%1.%2.%3.%4.%5.%6.%7.%8."/>
        <w:lvlJc w:val="left"/>
        <w:pPr>
          <w:tabs>
            <w:tab w:val="num" w:pos="5104"/>
          </w:tabs>
          <w:ind w:left="5104" w:hanging="567"/>
        </w:pPr>
        <w:rPr>
          <w:rFonts w:cs="Times New Roman"/>
        </w:rPr>
      </w:lvl>
    </w:lvlOverride>
    <w:lvlOverride w:ilvl="8">
      <w:lvl w:ilvl="8">
        <w:start w:val="1"/>
        <w:numFmt w:val="decimal"/>
        <w:isLgl/>
        <w:lvlText w:val="%1.%2.%3.%4.%5.%6.%7.%8.%9."/>
        <w:lvlJc w:val="left"/>
        <w:pPr>
          <w:tabs>
            <w:tab w:val="num" w:pos="5104"/>
          </w:tabs>
          <w:ind w:left="5104" w:hanging="567"/>
        </w:pPr>
        <w:rPr>
          <w:rFonts w:cs="Times New Roman"/>
        </w:rPr>
      </w:lvl>
    </w:lvlOverride>
  </w:num>
  <w:num w:numId="30">
    <w:abstractNumId w:val="148"/>
    <w:lvlOverride w:ilvl="0">
      <w:lvl w:ilvl="0">
        <w:start w:val="1"/>
        <w:numFmt w:val="decimal"/>
        <w:pStyle w:val="Nagwek2"/>
        <w:lvlText w:val="%1."/>
        <w:lvlJc w:val="left"/>
        <w:pPr>
          <w:tabs>
            <w:tab w:val="num" w:pos="1135"/>
          </w:tabs>
          <w:ind w:left="1135" w:hanging="567"/>
        </w:pPr>
        <w:rPr>
          <w:rFonts w:asciiTheme="minorHAnsi" w:hAnsiTheme="minorHAnsi" w:cstheme="minorHAnsi" w:hint="default"/>
          <w:strike w:val="0"/>
        </w:rPr>
      </w:lvl>
    </w:lvlOverride>
    <w:lvlOverride w:ilvl="1">
      <w:lvl w:ilvl="1">
        <w:start w:val="1"/>
        <w:numFmt w:val="decimal"/>
        <w:isLgl/>
        <w:lvlText w:val="%1.%2."/>
        <w:lvlJc w:val="left"/>
        <w:pPr>
          <w:tabs>
            <w:tab w:val="num" w:pos="567"/>
          </w:tabs>
          <w:ind w:left="567" w:hanging="567"/>
        </w:pPr>
        <w:rPr>
          <w:rFonts w:asciiTheme="minorHAnsi" w:hAnsiTheme="minorHAnsi" w:cstheme="minorHAnsi" w:hint="default"/>
          <w:b w:val="0"/>
          <w:color w:val="000000" w:themeColor="text1"/>
          <w:sz w:val="20"/>
          <w:szCs w:val="20"/>
        </w:rPr>
      </w:lvl>
    </w:lvlOverride>
  </w:num>
  <w:num w:numId="31">
    <w:abstractNumId w:val="148"/>
    <w:lvlOverride w:ilvl="0">
      <w:lvl w:ilvl="0">
        <w:numFmt w:val="decimal"/>
        <w:pStyle w:val="Nagwek2"/>
        <w:lvlText w:val=""/>
        <w:lvlJc w:val="left"/>
      </w:lvl>
    </w:lvlOverride>
    <w:lvlOverride w:ilvl="1">
      <w:lvl w:ilvl="1">
        <w:start w:val="1"/>
        <w:numFmt w:val="decimal"/>
        <w:isLgl/>
        <w:lvlText w:val="%1.%2."/>
        <w:lvlJc w:val="left"/>
        <w:pPr>
          <w:tabs>
            <w:tab w:val="num" w:pos="567"/>
          </w:tabs>
          <w:ind w:left="567" w:hanging="567"/>
        </w:pPr>
        <w:rPr>
          <w:rFonts w:asciiTheme="minorHAnsi" w:hAnsiTheme="minorHAnsi" w:cstheme="minorHAnsi" w:hint="default"/>
          <w:b w:val="0"/>
          <w:color w:val="000000" w:themeColor="text1"/>
          <w:sz w:val="20"/>
          <w:szCs w:val="20"/>
        </w:rPr>
      </w:lvl>
    </w:lvlOverride>
  </w:num>
  <w:num w:numId="32">
    <w:abstractNumId w:val="138"/>
  </w:num>
  <w:num w:numId="33">
    <w:abstractNumId w:val="96"/>
  </w:num>
  <w:num w:numId="34">
    <w:abstractNumId w:val="140"/>
  </w:num>
  <w:num w:numId="35">
    <w:abstractNumId w:val="134"/>
  </w:num>
  <w:num w:numId="36">
    <w:abstractNumId w:val="23"/>
  </w:num>
  <w:num w:numId="37">
    <w:abstractNumId w:val="197"/>
  </w:num>
  <w:num w:numId="38">
    <w:abstractNumId w:val="122"/>
  </w:num>
  <w:num w:numId="39">
    <w:abstractNumId w:val="153"/>
  </w:num>
  <w:num w:numId="40">
    <w:abstractNumId w:val="148"/>
    <w:lvlOverride w:ilvl="0">
      <w:lvl w:ilvl="0">
        <w:start w:val="1"/>
        <w:numFmt w:val="decimal"/>
        <w:pStyle w:val="Nagwek2"/>
        <w:lvlText w:val="%1."/>
        <w:lvlJc w:val="left"/>
        <w:pPr>
          <w:tabs>
            <w:tab w:val="num" w:pos="1135"/>
          </w:tabs>
          <w:ind w:left="1135" w:hanging="567"/>
        </w:pPr>
        <w:rPr>
          <w:rFonts w:ascii="Calibri" w:hAnsi="Calibri" w:cs="Calibri" w:hint="default"/>
          <w:b/>
          <w:strike w:val="0"/>
          <w:dstrike w:val="0"/>
          <w:u w:val="none"/>
          <w:effect w:val="none"/>
        </w:rPr>
      </w:lvl>
    </w:lvlOverride>
    <w:lvlOverride w:ilvl="1">
      <w:lvl w:ilvl="1">
        <w:start w:val="1"/>
        <w:numFmt w:val="decimal"/>
        <w:isLgl/>
        <w:lvlText w:val="%1.%2."/>
        <w:lvlJc w:val="left"/>
        <w:pPr>
          <w:tabs>
            <w:tab w:val="num" w:pos="567"/>
          </w:tabs>
          <w:ind w:left="567" w:hanging="567"/>
        </w:pPr>
        <w:rPr>
          <w:rFonts w:ascii="Calibri" w:hAnsi="Calibri" w:cs="Calibri" w:hint="default"/>
          <w:b w:val="0"/>
          <w:i w:val="0"/>
          <w:color w:val="000000" w:themeColor="text1"/>
          <w:sz w:val="20"/>
          <w:szCs w:val="20"/>
        </w:rPr>
      </w:lvl>
    </w:lvlOverride>
    <w:lvlOverride w:ilvl="2">
      <w:lvl w:ilvl="2">
        <w:start w:val="1"/>
        <w:numFmt w:val="lowerLetter"/>
        <w:lvlText w:val="%3)"/>
        <w:lvlJc w:val="left"/>
        <w:pPr>
          <w:tabs>
            <w:tab w:val="num" w:pos="567"/>
          </w:tabs>
          <w:ind w:left="567" w:hanging="567"/>
        </w:pPr>
        <w:rPr>
          <w:rFonts w:ascii="Calibri" w:hAnsi="Calibri" w:cs="Calibri" w:hint="default"/>
          <w:b w:val="0"/>
          <w:sz w:val="20"/>
        </w:rPr>
      </w:lvl>
    </w:lvlOverride>
    <w:lvlOverride w:ilvl="3">
      <w:lvl w:ilvl="3">
        <w:start w:val="1"/>
        <w:numFmt w:val="decimal"/>
        <w:lvlText w:val=""/>
        <w:lvlJc w:val="left"/>
      </w:lvl>
    </w:lvlOverride>
    <w:lvlOverride w:ilvl="4">
      <w:lvl w:ilvl="4">
        <w:start w:val="1"/>
        <w:numFmt w:val="decimal"/>
        <w:lvlText w:val=""/>
        <w:lvlJc w:val="left"/>
      </w:lvl>
    </w:lvlOverride>
    <w:lvlOverride w:ilvl="5">
      <w:lvl w:ilvl="5">
        <w:start w:val="1"/>
        <w:numFmt w:val="decimal"/>
        <w:lvlText w:val=""/>
        <w:lvlJc w:val="left"/>
      </w:lvl>
    </w:lvlOverride>
    <w:lvlOverride w:ilvl="6">
      <w:lvl w:ilvl="6">
        <w:start w:val="1"/>
        <w:numFmt w:val="decimal"/>
        <w:lvlText w:val=""/>
        <w:lvlJc w:val="left"/>
      </w:lvl>
    </w:lvlOverride>
    <w:lvlOverride w:ilvl="7">
      <w:lvl w:ilvl="7">
        <w:start w:val="1"/>
        <w:numFmt w:val="decimal"/>
        <w:lvlText w:val=""/>
        <w:lvlJc w:val="left"/>
      </w:lvl>
    </w:lvlOverride>
    <w:lvlOverride w:ilvl="8">
      <w:lvl w:ilvl="8">
        <w:start w:val="1"/>
        <w:numFmt w:val="decimal"/>
        <w:lvlText w:val=""/>
        <w:lvlJc w:val="left"/>
      </w:lvl>
    </w:lvlOverride>
  </w:num>
  <w:num w:numId="41">
    <w:abstractNumId w:val="188"/>
  </w:num>
  <w:num w:numId="42">
    <w:abstractNumId w:val="159"/>
  </w:num>
  <w:num w:numId="43">
    <w:abstractNumId w:val="192"/>
  </w:num>
  <w:num w:numId="44">
    <w:abstractNumId w:val="100"/>
  </w:num>
  <w:num w:numId="45">
    <w:abstractNumId w:val="133"/>
  </w:num>
  <w:num w:numId="46">
    <w:abstractNumId w:val="65"/>
  </w:num>
  <w:num w:numId="47">
    <w:abstractNumId w:val="180"/>
  </w:num>
  <w:num w:numId="48">
    <w:abstractNumId w:val="1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17"/>
  </w:num>
  <w:num w:numId="51">
    <w:abstractNumId w:val="63"/>
  </w:num>
  <w:num w:numId="52">
    <w:abstractNumId w:val="199"/>
  </w:num>
  <w:num w:numId="53">
    <w:abstractNumId w:val="181"/>
  </w:num>
  <w:num w:numId="54">
    <w:abstractNumId w:val="120"/>
  </w:num>
  <w:num w:numId="55">
    <w:abstractNumId w:val="149"/>
  </w:num>
  <w:num w:numId="56">
    <w:abstractNumId w:val="60"/>
  </w:num>
  <w:num w:numId="57">
    <w:abstractNumId w:val="79"/>
  </w:num>
  <w:num w:numId="58">
    <w:abstractNumId w:val="176"/>
  </w:num>
  <w:num w:numId="59">
    <w:abstractNumId w:val="178"/>
  </w:num>
  <w:num w:numId="60">
    <w:abstractNumId w:val="174"/>
  </w:num>
  <w:num w:numId="61">
    <w:abstractNumId w:val="38"/>
  </w:num>
  <w:num w:numId="62">
    <w:abstractNumId w:val="68"/>
  </w:num>
  <w:num w:numId="63">
    <w:abstractNumId w:val="175"/>
  </w:num>
  <w:num w:numId="64">
    <w:abstractNumId w:val="2"/>
  </w:num>
  <w:num w:numId="65">
    <w:abstractNumId w:val="1"/>
  </w:num>
  <w:num w:numId="66">
    <w:abstractNumId w:val="1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123"/>
    <w:lvlOverride w:ilvl="0">
      <w:startOverride w:val="1"/>
    </w:lvlOverride>
  </w:num>
  <w:num w:numId="68">
    <w:abstractNumId w:val="30"/>
  </w:num>
  <w:num w:numId="69">
    <w:abstractNumId w:val="49"/>
  </w:num>
  <w:num w:numId="70">
    <w:abstractNumId w:val="160"/>
  </w:num>
  <w:num w:numId="71">
    <w:abstractNumId w:val="95"/>
  </w:num>
  <w:num w:numId="72">
    <w:abstractNumId w:val="177"/>
  </w:num>
  <w:num w:numId="73">
    <w:abstractNumId w:val="99"/>
  </w:num>
  <w:num w:numId="74">
    <w:abstractNumId w:val="51"/>
  </w:num>
  <w:num w:numId="75">
    <w:abstractNumId w:val="56"/>
  </w:num>
  <w:num w:numId="76">
    <w:abstractNumId w:val="90"/>
  </w:num>
  <w:num w:numId="77">
    <w:abstractNumId w:val="110"/>
  </w:num>
  <w:num w:numId="78">
    <w:abstractNumId w:val="76"/>
  </w:num>
  <w:num w:numId="79">
    <w:abstractNumId w:val="119"/>
  </w:num>
  <w:num w:numId="80">
    <w:abstractNumId w:val="193"/>
  </w:num>
  <w:num w:numId="81">
    <w:abstractNumId w:val="35"/>
  </w:num>
  <w:num w:numId="82">
    <w:abstractNumId w:val="179"/>
  </w:num>
  <w:num w:numId="83">
    <w:abstractNumId w:val="169"/>
  </w:num>
  <w:num w:numId="84">
    <w:abstractNumId w:val="64"/>
  </w:num>
  <w:num w:numId="85">
    <w:abstractNumId w:val="62"/>
  </w:num>
  <w:num w:numId="86">
    <w:abstractNumId w:val="173"/>
  </w:num>
  <w:num w:numId="87">
    <w:abstractNumId w:val="116"/>
  </w:num>
  <w:num w:numId="88">
    <w:abstractNumId w:val="54"/>
  </w:num>
  <w:num w:numId="89">
    <w:abstractNumId w:val="201"/>
  </w:num>
  <w:num w:numId="90">
    <w:abstractNumId w:val="141"/>
  </w:num>
  <w:num w:numId="91">
    <w:abstractNumId w:val="66"/>
  </w:num>
  <w:num w:numId="92">
    <w:abstractNumId w:val="150"/>
    <w:lvlOverride w:ilvl="0">
      <w:startOverride w:val="1"/>
    </w:lvlOverride>
  </w:num>
  <w:num w:numId="93">
    <w:abstractNumId w:val="121"/>
    <w:lvlOverride w:ilvl="0">
      <w:startOverride w:val="1"/>
    </w:lvlOverride>
  </w:num>
  <w:num w:numId="94">
    <w:abstractNumId w:val="74"/>
  </w:num>
  <w:num w:numId="95">
    <w:abstractNumId w:val="19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abstractNumId w:val="18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
    <w:abstractNumId w:val="9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
    <w:abstractNumId w:val="145"/>
  </w:num>
  <w:num w:numId="99">
    <w:abstractNumId w:val="52"/>
  </w:num>
  <w:num w:numId="100">
    <w:abstractNumId w:val="44"/>
  </w:num>
  <w:num w:numId="101">
    <w:abstractNumId w:val="148"/>
  </w:num>
  <w:num w:numId="102">
    <w:abstractNumId w:val="130"/>
    <w:lvlOverride w:ilvl="0">
      <w:startOverride w:val="1"/>
    </w:lvlOverride>
    <w:lvlOverride w:ilvl="1"/>
    <w:lvlOverride w:ilvl="2"/>
    <w:lvlOverride w:ilvl="3"/>
    <w:lvlOverride w:ilvl="4"/>
    <w:lvlOverride w:ilvl="5"/>
    <w:lvlOverride w:ilvl="6"/>
    <w:lvlOverride w:ilvl="7"/>
    <w:lvlOverride w:ilvl="8"/>
  </w:num>
  <w:num w:numId="103">
    <w:abstractNumId w:val="8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4">
    <w:abstractNumId w:val="32"/>
    <w:lvlOverride w:ilvl="0">
      <w:startOverride w:val="1"/>
    </w:lvlOverride>
  </w:num>
  <w:num w:numId="105">
    <w:abstractNumId w:val="196"/>
  </w:num>
  <w:num w:numId="106">
    <w:abstractNumId w:val="70"/>
  </w:num>
  <w:num w:numId="107">
    <w:abstractNumId w:val="128"/>
  </w:num>
  <w:num w:numId="108">
    <w:abstractNumId w:val="165"/>
  </w:num>
  <w:num w:numId="109">
    <w:abstractNumId w:val="61"/>
  </w:num>
  <w:num w:numId="110">
    <w:abstractNumId w:val="98"/>
  </w:num>
  <w:num w:numId="111">
    <w:abstractNumId w:val="152"/>
  </w:num>
  <w:num w:numId="112">
    <w:abstractNumId w:val="73"/>
  </w:num>
  <w:num w:numId="113">
    <w:abstractNumId w:val="167"/>
  </w:num>
  <w:num w:numId="114">
    <w:abstractNumId w:val="163"/>
  </w:num>
  <w:num w:numId="115">
    <w:abstractNumId w:val="131"/>
  </w:num>
  <w:num w:numId="116">
    <w:abstractNumId w:val="85"/>
  </w:num>
  <w:num w:numId="117">
    <w:abstractNumId w:val="59"/>
  </w:num>
  <w:num w:numId="118">
    <w:abstractNumId w:val="92"/>
  </w:num>
  <w:num w:numId="119">
    <w:abstractNumId w:val="148"/>
    <w:lvlOverride w:ilvl="0">
      <w:lvl w:ilvl="0">
        <w:numFmt w:val="decimal"/>
        <w:pStyle w:val="Nagwek2"/>
        <w:lvlText w:val=""/>
        <w:lvlJc w:val="left"/>
      </w:lvl>
    </w:lvlOverride>
    <w:lvlOverride w:ilvl="1">
      <w:lvl w:ilvl="1">
        <w:start w:val="1"/>
        <w:numFmt w:val="decimal"/>
        <w:isLgl/>
        <w:lvlText w:val="%1.%2."/>
        <w:lvlJc w:val="left"/>
        <w:pPr>
          <w:tabs>
            <w:tab w:val="num" w:pos="567"/>
          </w:tabs>
          <w:ind w:left="567" w:hanging="567"/>
        </w:pPr>
        <w:rPr>
          <w:rFonts w:asciiTheme="minorHAnsi" w:hAnsiTheme="minorHAnsi" w:cstheme="minorHAnsi" w:hint="default"/>
          <w:b w:val="0"/>
          <w:color w:val="000000" w:themeColor="text1"/>
          <w:sz w:val="20"/>
          <w:szCs w:val="20"/>
        </w:rPr>
      </w:lvl>
    </w:lvlOverride>
  </w:num>
  <w:num w:numId="120">
    <w:abstractNumId w:val="26"/>
  </w:num>
  <w:num w:numId="121">
    <w:abstractNumId w:val="57"/>
  </w:num>
  <w:num w:numId="122">
    <w:abstractNumId w:val="107"/>
    <w:lvlOverride w:ilvl="0">
      <w:startOverride w:val="1"/>
    </w:lvlOverride>
  </w:num>
  <w:num w:numId="123">
    <w:abstractNumId w:val="129"/>
  </w:num>
  <w:num w:numId="124">
    <w:abstractNumId w:val="200"/>
  </w:num>
  <w:num w:numId="125">
    <w:abstractNumId w:val="195"/>
  </w:num>
  <w:num w:numId="126">
    <w:abstractNumId w:val="50"/>
  </w:num>
  <w:num w:numId="127">
    <w:abstractNumId w:val="108"/>
  </w:num>
  <w:num w:numId="128">
    <w:abstractNumId w:val="124"/>
  </w:num>
  <w:num w:numId="129">
    <w:abstractNumId w:val="58"/>
  </w:num>
  <w:num w:numId="130">
    <w:abstractNumId w:val="32"/>
  </w:num>
  <w:num w:numId="131">
    <w:abstractNumId w:val="170"/>
  </w:num>
  <w:num w:numId="132">
    <w:abstractNumId w:val="67"/>
  </w:num>
  <w:num w:numId="133">
    <w:abstractNumId w:val="144"/>
  </w:num>
  <w:num w:numId="134">
    <w:abstractNumId w:val="111"/>
  </w:num>
  <w:num w:numId="135">
    <w:abstractNumId w:val="143"/>
  </w:num>
  <w:num w:numId="136">
    <w:abstractNumId w:val="166"/>
  </w:num>
  <w:num w:numId="137">
    <w:abstractNumId w:val="21"/>
  </w:num>
  <w:num w:numId="138">
    <w:abstractNumId w:val="101"/>
  </w:num>
  <w:num w:numId="139">
    <w:abstractNumId w:val="39"/>
  </w:num>
  <w:num w:numId="140">
    <w:abstractNumId w:val="171"/>
  </w:num>
  <w:num w:numId="141">
    <w:abstractNumId w:val="43"/>
  </w:num>
  <w:num w:numId="142">
    <w:abstractNumId w:val="105"/>
  </w:num>
  <w:num w:numId="143">
    <w:abstractNumId w:val="125"/>
  </w:num>
  <w:num w:numId="144">
    <w:abstractNumId w:val="114"/>
  </w:num>
  <w:num w:numId="145">
    <w:abstractNumId w:val="33"/>
  </w:num>
  <w:num w:numId="146">
    <w:abstractNumId w:val="97"/>
  </w:num>
  <w:num w:numId="147">
    <w:abstractNumId w:val="137"/>
  </w:num>
  <w:num w:numId="148">
    <w:abstractNumId w:val="106"/>
  </w:num>
  <w:num w:numId="149">
    <w:abstractNumId w:val="78"/>
  </w:num>
  <w:num w:numId="150">
    <w:abstractNumId w:val="84"/>
  </w:num>
  <w:num w:numId="151">
    <w:abstractNumId w:val="41"/>
  </w:num>
  <w:num w:numId="152">
    <w:abstractNumId w:val="112"/>
  </w:num>
  <w:num w:numId="153">
    <w:abstractNumId w:val="127"/>
  </w:num>
  <w:num w:numId="154">
    <w:abstractNumId w:val="40"/>
  </w:num>
  <w:num w:numId="155">
    <w:abstractNumId w:val="168"/>
  </w:num>
  <w:num w:numId="156">
    <w:abstractNumId w:val="69"/>
  </w:num>
  <w:num w:numId="157">
    <w:abstractNumId w:val="115"/>
  </w:num>
  <w:num w:numId="158">
    <w:abstractNumId w:val="102"/>
  </w:num>
  <w:num w:numId="159">
    <w:abstractNumId w:val="136"/>
  </w:num>
  <w:num w:numId="160">
    <w:abstractNumId w:val="31"/>
  </w:num>
  <w:num w:numId="161">
    <w:abstractNumId w:val="25"/>
  </w:num>
  <w:num w:numId="162">
    <w:abstractNumId w:val="46"/>
  </w:num>
  <w:num w:numId="163">
    <w:abstractNumId w:val="172"/>
  </w:num>
  <w:num w:numId="164">
    <w:abstractNumId w:val="37"/>
  </w:num>
  <w:num w:numId="165">
    <w:abstractNumId w:val="86"/>
  </w:num>
  <w:num w:numId="166">
    <w:abstractNumId w:val="87"/>
  </w:num>
  <w:num w:numId="167">
    <w:abstractNumId w:val="156"/>
  </w:num>
  <w:num w:numId="168">
    <w:abstractNumId w:val="29"/>
  </w:num>
  <w:num w:numId="169">
    <w:abstractNumId w:val="190"/>
  </w:num>
  <w:num w:numId="170">
    <w:abstractNumId w:val="34"/>
  </w:num>
  <w:num w:numId="171">
    <w:abstractNumId w:val="94"/>
  </w:num>
  <w:num w:numId="172">
    <w:abstractNumId w:val="53"/>
  </w:num>
  <w:num w:numId="173">
    <w:abstractNumId w:val="28"/>
  </w:num>
  <w:num w:numId="174">
    <w:abstractNumId w:val="77"/>
  </w:num>
  <w:num w:numId="175">
    <w:abstractNumId w:val="139"/>
  </w:num>
  <w:num w:numId="176">
    <w:abstractNumId w:val="71"/>
  </w:num>
  <w:num w:numId="177">
    <w:abstractNumId w:val="75"/>
  </w:num>
  <w:num w:numId="178">
    <w:abstractNumId w:val="72"/>
  </w:num>
  <w:num w:numId="179">
    <w:abstractNumId w:val="45"/>
  </w:num>
  <w:num w:numId="180">
    <w:abstractNumId w:val="113"/>
  </w:num>
  <w:num w:numId="181">
    <w:abstractNumId w:val="146"/>
  </w:num>
  <w:num w:numId="182">
    <w:abstractNumId w:val="142"/>
  </w:num>
  <w:num w:numId="183">
    <w:abstractNumId w:val="103"/>
  </w:num>
  <w:num w:numId="184">
    <w:abstractNumId w:val="48"/>
  </w:num>
  <w:num w:numId="185">
    <w:abstractNumId w:val="8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6">
    <w:abstractNumId w:val="162"/>
  </w:num>
  <w:num w:numId="187">
    <w:abstractNumId w:val="186"/>
  </w:num>
  <w:num w:numId="188">
    <w:abstractNumId w:val="24"/>
  </w:num>
  <w:num w:numId="189">
    <w:abstractNumId w:val="135"/>
  </w:num>
  <w:num w:numId="190">
    <w:abstractNumId w:val="191"/>
  </w:num>
  <w:num w:numId="191">
    <w:abstractNumId w:val="93"/>
  </w:num>
  <w:num w:numId="192">
    <w:abstractNumId w:val="36"/>
  </w:num>
  <w:num w:numId="193">
    <w:abstractNumId w:val="55"/>
  </w:num>
  <w:numIdMacAtCleanup w:val="19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defaultTabStop w:val="709"/>
  <w:hyphenationZone w:val="425"/>
  <w:drawingGridHorizontalSpacing w:val="181"/>
  <w:drawingGridVerticalSpacing w:val="181"/>
  <w:characterSpacingControl w:val="doNotCompress"/>
  <w:hdrShapeDefaults>
    <o:shapedefaults v:ext="edit" spidmax="4710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6DEF"/>
    <w:rsid w:val="000014D8"/>
    <w:rsid w:val="00001520"/>
    <w:rsid w:val="00001550"/>
    <w:rsid w:val="00001FA2"/>
    <w:rsid w:val="00002068"/>
    <w:rsid w:val="00002A86"/>
    <w:rsid w:val="00002C49"/>
    <w:rsid w:val="00002C71"/>
    <w:rsid w:val="000038B6"/>
    <w:rsid w:val="00003E1E"/>
    <w:rsid w:val="00004074"/>
    <w:rsid w:val="0000469F"/>
    <w:rsid w:val="000047EC"/>
    <w:rsid w:val="00005CBA"/>
    <w:rsid w:val="00006256"/>
    <w:rsid w:val="0000684B"/>
    <w:rsid w:val="0000742A"/>
    <w:rsid w:val="000077B4"/>
    <w:rsid w:val="00007FB3"/>
    <w:rsid w:val="00010152"/>
    <w:rsid w:val="00010E4B"/>
    <w:rsid w:val="000116D0"/>
    <w:rsid w:val="00011824"/>
    <w:rsid w:val="0001182B"/>
    <w:rsid w:val="00011E32"/>
    <w:rsid w:val="0001272E"/>
    <w:rsid w:val="00013322"/>
    <w:rsid w:val="0001336B"/>
    <w:rsid w:val="000134FD"/>
    <w:rsid w:val="00014234"/>
    <w:rsid w:val="0001460F"/>
    <w:rsid w:val="00014A2C"/>
    <w:rsid w:val="00014A90"/>
    <w:rsid w:val="00014EAE"/>
    <w:rsid w:val="000153F1"/>
    <w:rsid w:val="00015C84"/>
    <w:rsid w:val="00015E13"/>
    <w:rsid w:val="00017108"/>
    <w:rsid w:val="00017111"/>
    <w:rsid w:val="00020030"/>
    <w:rsid w:val="00020698"/>
    <w:rsid w:val="0002170E"/>
    <w:rsid w:val="0002180D"/>
    <w:rsid w:val="00022527"/>
    <w:rsid w:val="0002337A"/>
    <w:rsid w:val="0002368E"/>
    <w:rsid w:val="00023E61"/>
    <w:rsid w:val="00023ED9"/>
    <w:rsid w:val="000242A5"/>
    <w:rsid w:val="000253D4"/>
    <w:rsid w:val="000255E9"/>
    <w:rsid w:val="00026BD4"/>
    <w:rsid w:val="00026CF5"/>
    <w:rsid w:val="0002735E"/>
    <w:rsid w:val="000306C0"/>
    <w:rsid w:val="00030E0C"/>
    <w:rsid w:val="00031216"/>
    <w:rsid w:val="0003157A"/>
    <w:rsid w:val="000315D9"/>
    <w:rsid w:val="00031824"/>
    <w:rsid w:val="000319A4"/>
    <w:rsid w:val="00031B2A"/>
    <w:rsid w:val="00032849"/>
    <w:rsid w:val="00033206"/>
    <w:rsid w:val="00033E73"/>
    <w:rsid w:val="00034C08"/>
    <w:rsid w:val="00034C97"/>
    <w:rsid w:val="00034FD1"/>
    <w:rsid w:val="00035737"/>
    <w:rsid w:val="00036E8E"/>
    <w:rsid w:val="00037BB8"/>
    <w:rsid w:val="00037CB4"/>
    <w:rsid w:val="00037CC3"/>
    <w:rsid w:val="00040814"/>
    <w:rsid w:val="000408DE"/>
    <w:rsid w:val="00040969"/>
    <w:rsid w:val="00042B46"/>
    <w:rsid w:val="00042DB6"/>
    <w:rsid w:val="00043173"/>
    <w:rsid w:val="000432B0"/>
    <w:rsid w:val="000433F7"/>
    <w:rsid w:val="00043488"/>
    <w:rsid w:val="0004391A"/>
    <w:rsid w:val="00043ADA"/>
    <w:rsid w:val="00044C29"/>
    <w:rsid w:val="00044D89"/>
    <w:rsid w:val="00045B2B"/>
    <w:rsid w:val="000466E4"/>
    <w:rsid w:val="00046C3F"/>
    <w:rsid w:val="00046C41"/>
    <w:rsid w:val="00047127"/>
    <w:rsid w:val="000475AD"/>
    <w:rsid w:val="000478E6"/>
    <w:rsid w:val="00050C8C"/>
    <w:rsid w:val="00050E8E"/>
    <w:rsid w:val="000512C8"/>
    <w:rsid w:val="000513B3"/>
    <w:rsid w:val="00051A9B"/>
    <w:rsid w:val="00051F95"/>
    <w:rsid w:val="0005286B"/>
    <w:rsid w:val="00052904"/>
    <w:rsid w:val="00052E5B"/>
    <w:rsid w:val="00053670"/>
    <w:rsid w:val="000539DA"/>
    <w:rsid w:val="00054631"/>
    <w:rsid w:val="000547C3"/>
    <w:rsid w:val="00055ABB"/>
    <w:rsid w:val="00055CC1"/>
    <w:rsid w:val="00056813"/>
    <w:rsid w:val="00056F23"/>
    <w:rsid w:val="00056FAD"/>
    <w:rsid w:val="00057813"/>
    <w:rsid w:val="000603F0"/>
    <w:rsid w:val="00060B0F"/>
    <w:rsid w:val="00060BE7"/>
    <w:rsid w:val="00060FC6"/>
    <w:rsid w:val="00062326"/>
    <w:rsid w:val="00062FF3"/>
    <w:rsid w:val="00063734"/>
    <w:rsid w:val="00063B96"/>
    <w:rsid w:val="00063BEC"/>
    <w:rsid w:val="00063C28"/>
    <w:rsid w:val="0006419A"/>
    <w:rsid w:val="00064BA6"/>
    <w:rsid w:val="00064D2E"/>
    <w:rsid w:val="00066672"/>
    <w:rsid w:val="0006675D"/>
    <w:rsid w:val="00066768"/>
    <w:rsid w:val="00066976"/>
    <w:rsid w:val="00066F41"/>
    <w:rsid w:val="00067919"/>
    <w:rsid w:val="00067B6A"/>
    <w:rsid w:val="00070364"/>
    <w:rsid w:val="000719CD"/>
    <w:rsid w:val="00072313"/>
    <w:rsid w:val="00072B6C"/>
    <w:rsid w:val="00072D3D"/>
    <w:rsid w:val="00072F09"/>
    <w:rsid w:val="0007356F"/>
    <w:rsid w:val="00073765"/>
    <w:rsid w:val="00073ACC"/>
    <w:rsid w:val="00074642"/>
    <w:rsid w:val="00074EBC"/>
    <w:rsid w:val="00075799"/>
    <w:rsid w:val="000759F0"/>
    <w:rsid w:val="00076CD1"/>
    <w:rsid w:val="00076E7A"/>
    <w:rsid w:val="00077333"/>
    <w:rsid w:val="00077B8D"/>
    <w:rsid w:val="00077C6F"/>
    <w:rsid w:val="00080793"/>
    <w:rsid w:val="00080841"/>
    <w:rsid w:val="000809E8"/>
    <w:rsid w:val="00080E67"/>
    <w:rsid w:val="00081310"/>
    <w:rsid w:val="00082234"/>
    <w:rsid w:val="00082A0A"/>
    <w:rsid w:val="00082A8F"/>
    <w:rsid w:val="00082F64"/>
    <w:rsid w:val="00082FFB"/>
    <w:rsid w:val="00083020"/>
    <w:rsid w:val="00083A22"/>
    <w:rsid w:val="00083CD9"/>
    <w:rsid w:val="00084007"/>
    <w:rsid w:val="0008432B"/>
    <w:rsid w:val="0008451A"/>
    <w:rsid w:val="00084803"/>
    <w:rsid w:val="000854F8"/>
    <w:rsid w:val="00085E76"/>
    <w:rsid w:val="000864B9"/>
    <w:rsid w:val="000865B7"/>
    <w:rsid w:val="00087DD7"/>
    <w:rsid w:val="00090F43"/>
    <w:rsid w:val="000917E9"/>
    <w:rsid w:val="00091B6B"/>
    <w:rsid w:val="0009204C"/>
    <w:rsid w:val="000924FF"/>
    <w:rsid w:val="00092A5A"/>
    <w:rsid w:val="00092E6C"/>
    <w:rsid w:val="00093C16"/>
    <w:rsid w:val="00093CA8"/>
    <w:rsid w:val="00094084"/>
    <w:rsid w:val="000947F2"/>
    <w:rsid w:val="00094835"/>
    <w:rsid w:val="00094A5B"/>
    <w:rsid w:val="00094F94"/>
    <w:rsid w:val="00095945"/>
    <w:rsid w:val="000965AE"/>
    <w:rsid w:val="000967D2"/>
    <w:rsid w:val="00096BCB"/>
    <w:rsid w:val="00097D9A"/>
    <w:rsid w:val="000A02B0"/>
    <w:rsid w:val="000A08B9"/>
    <w:rsid w:val="000A0C1F"/>
    <w:rsid w:val="000A0CE8"/>
    <w:rsid w:val="000A138D"/>
    <w:rsid w:val="000A167C"/>
    <w:rsid w:val="000A16CD"/>
    <w:rsid w:val="000A16D8"/>
    <w:rsid w:val="000A17CC"/>
    <w:rsid w:val="000A18A6"/>
    <w:rsid w:val="000A1D3B"/>
    <w:rsid w:val="000A1E0F"/>
    <w:rsid w:val="000A2E81"/>
    <w:rsid w:val="000A30A4"/>
    <w:rsid w:val="000A4476"/>
    <w:rsid w:val="000A4821"/>
    <w:rsid w:val="000A5595"/>
    <w:rsid w:val="000A59C5"/>
    <w:rsid w:val="000A5F8D"/>
    <w:rsid w:val="000A671C"/>
    <w:rsid w:val="000A6822"/>
    <w:rsid w:val="000A6EFF"/>
    <w:rsid w:val="000A6F79"/>
    <w:rsid w:val="000A72E0"/>
    <w:rsid w:val="000B063C"/>
    <w:rsid w:val="000B188A"/>
    <w:rsid w:val="000B3129"/>
    <w:rsid w:val="000B31BA"/>
    <w:rsid w:val="000B3294"/>
    <w:rsid w:val="000B35C1"/>
    <w:rsid w:val="000B3B8B"/>
    <w:rsid w:val="000B4AC4"/>
    <w:rsid w:val="000B4C15"/>
    <w:rsid w:val="000B50D6"/>
    <w:rsid w:val="000B535F"/>
    <w:rsid w:val="000B5859"/>
    <w:rsid w:val="000B5ED0"/>
    <w:rsid w:val="000B5F2D"/>
    <w:rsid w:val="000B6724"/>
    <w:rsid w:val="000B6778"/>
    <w:rsid w:val="000B69CD"/>
    <w:rsid w:val="000C0AFC"/>
    <w:rsid w:val="000C0CA4"/>
    <w:rsid w:val="000C0D74"/>
    <w:rsid w:val="000C1100"/>
    <w:rsid w:val="000C12CB"/>
    <w:rsid w:val="000C22C4"/>
    <w:rsid w:val="000C27D9"/>
    <w:rsid w:val="000C31C1"/>
    <w:rsid w:val="000C3CB2"/>
    <w:rsid w:val="000C4145"/>
    <w:rsid w:val="000C43A1"/>
    <w:rsid w:val="000C4F70"/>
    <w:rsid w:val="000C65C2"/>
    <w:rsid w:val="000C763B"/>
    <w:rsid w:val="000C776C"/>
    <w:rsid w:val="000C7836"/>
    <w:rsid w:val="000C7DDC"/>
    <w:rsid w:val="000D0019"/>
    <w:rsid w:val="000D03F6"/>
    <w:rsid w:val="000D04F0"/>
    <w:rsid w:val="000D0EAB"/>
    <w:rsid w:val="000D1503"/>
    <w:rsid w:val="000D358D"/>
    <w:rsid w:val="000D3941"/>
    <w:rsid w:val="000D4100"/>
    <w:rsid w:val="000D4741"/>
    <w:rsid w:val="000D4C34"/>
    <w:rsid w:val="000D54A8"/>
    <w:rsid w:val="000D5C23"/>
    <w:rsid w:val="000D61C6"/>
    <w:rsid w:val="000D64F0"/>
    <w:rsid w:val="000D651B"/>
    <w:rsid w:val="000D68D1"/>
    <w:rsid w:val="000D6C66"/>
    <w:rsid w:val="000D73FE"/>
    <w:rsid w:val="000D780E"/>
    <w:rsid w:val="000D79B3"/>
    <w:rsid w:val="000D79ED"/>
    <w:rsid w:val="000E0564"/>
    <w:rsid w:val="000E0DFA"/>
    <w:rsid w:val="000E11B8"/>
    <w:rsid w:val="000E1D11"/>
    <w:rsid w:val="000E1D42"/>
    <w:rsid w:val="000E24B6"/>
    <w:rsid w:val="000E29D4"/>
    <w:rsid w:val="000E4482"/>
    <w:rsid w:val="000E4C02"/>
    <w:rsid w:val="000E4D04"/>
    <w:rsid w:val="000E4D53"/>
    <w:rsid w:val="000E6042"/>
    <w:rsid w:val="000E615C"/>
    <w:rsid w:val="000E65DB"/>
    <w:rsid w:val="000E6C85"/>
    <w:rsid w:val="000E6E3D"/>
    <w:rsid w:val="000E7041"/>
    <w:rsid w:val="000F00E2"/>
    <w:rsid w:val="000F0B4A"/>
    <w:rsid w:val="000F0DA5"/>
    <w:rsid w:val="000F170F"/>
    <w:rsid w:val="000F21F7"/>
    <w:rsid w:val="000F22EA"/>
    <w:rsid w:val="000F31F7"/>
    <w:rsid w:val="000F335E"/>
    <w:rsid w:val="000F3577"/>
    <w:rsid w:val="000F35C9"/>
    <w:rsid w:val="000F3967"/>
    <w:rsid w:val="000F4EE2"/>
    <w:rsid w:val="000F54C3"/>
    <w:rsid w:val="000F5957"/>
    <w:rsid w:val="000F5969"/>
    <w:rsid w:val="000F601D"/>
    <w:rsid w:val="000F6CA6"/>
    <w:rsid w:val="000F6DDD"/>
    <w:rsid w:val="000F70CA"/>
    <w:rsid w:val="000F7C95"/>
    <w:rsid w:val="00100A0F"/>
    <w:rsid w:val="00101BC7"/>
    <w:rsid w:val="00102F6E"/>
    <w:rsid w:val="00103DAF"/>
    <w:rsid w:val="001044CA"/>
    <w:rsid w:val="0010455B"/>
    <w:rsid w:val="00104CBD"/>
    <w:rsid w:val="00104D8F"/>
    <w:rsid w:val="00105956"/>
    <w:rsid w:val="00106068"/>
    <w:rsid w:val="00106CD5"/>
    <w:rsid w:val="00107A27"/>
    <w:rsid w:val="00110CDF"/>
    <w:rsid w:val="00110D00"/>
    <w:rsid w:val="00113A3E"/>
    <w:rsid w:val="00114220"/>
    <w:rsid w:val="001146AE"/>
    <w:rsid w:val="00114FAB"/>
    <w:rsid w:val="0011508E"/>
    <w:rsid w:val="001153C0"/>
    <w:rsid w:val="001158E4"/>
    <w:rsid w:val="001162C4"/>
    <w:rsid w:val="001179FA"/>
    <w:rsid w:val="00117E10"/>
    <w:rsid w:val="00117EC0"/>
    <w:rsid w:val="00120F1E"/>
    <w:rsid w:val="00121245"/>
    <w:rsid w:val="0012138B"/>
    <w:rsid w:val="001213B3"/>
    <w:rsid w:val="00121778"/>
    <w:rsid w:val="00121BD8"/>
    <w:rsid w:val="00121F3A"/>
    <w:rsid w:val="001229C8"/>
    <w:rsid w:val="00122B4F"/>
    <w:rsid w:val="0012384E"/>
    <w:rsid w:val="00123CD1"/>
    <w:rsid w:val="00126662"/>
    <w:rsid w:val="001266B2"/>
    <w:rsid w:val="00126891"/>
    <w:rsid w:val="001268F7"/>
    <w:rsid w:val="001274D5"/>
    <w:rsid w:val="001275D2"/>
    <w:rsid w:val="00127835"/>
    <w:rsid w:val="001278FF"/>
    <w:rsid w:val="0013085F"/>
    <w:rsid w:val="001311D3"/>
    <w:rsid w:val="00132250"/>
    <w:rsid w:val="001323C9"/>
    <w:rsid w:val="00133165"/>
    <w:rsid w:val="001333CF"/>
    <w:rsid w:val="00133B49"/>
    <w:rsid w:val="00133EC7"/>
    <w:rsid w:val="00134081"/>
    <w:rsid w:val="001342F5"/>
    <w:rsid w:val="0013430A"/>
    <w:rsid w:val="00134CCA"/>
    <w:rsid w:val="00134F6A"/>
    <w:rsid w:val="00134F97"/>
    <w:rsid w:val="001354F2"/>
    <w:rsid w:val="0013573B"/>
    <w:rsid w:val="0013598F"/>
    <w:rsid w:val="001359F8"/>
    <w:rsid w:val="00137F99"/>
    <w:rsid w:val="001403CB"/>
    <w:rsid w:val="00140B64"/>
    <w:rsid w:val="00140BA5"/>
    <w:rsid w:val="00140F5B"/>
    <w:rsid w:val="001412F9"/>
    <w:rsid w:val="00141582"/>
    <w:rsid w:val="001418D0"/>
    <w:rsid w:val="00142A3B"/>
    <w:rsid w:val="00142EEC"/>
    <w:rsid w:val="00143462"/>
    <w:rsid w:val="001439EB"/>
    <w:rsid w:val="00144961"/>
    <w:rsid w:val="00144B55"/>
    <w:rsid w:val="0014561D"/>
    <w:rsid w:val="0014596E"/>
    <w:rsid w:val="0014650C"/>
    <w:rsid w:val="00146A97"/>
    <w:rsid w:val="00146F4F"/>
    <w:rsid w:val="00150075"/>
    <w:rsid w:val="00150776"/>
    <w:rsid w:val="001508AD"/>
    <w:rsid w:val="00150E4D"/>
    <w:rsid w:val="001515FA"/>
    <w:rsid w:val="00151C51"/>
    <w:rsid w:val="001528ED"/>
    <w:rsid w:val="00152B6E"/>
    <w:rsid w:val="00152B71"/>
    <w:rsid w:val="00152C20"/>
    <w:rsid w:val="0015359B"/>
    <w:rsid w:val="00153A0D"/>
    <w:rsid w:val="00155621"/>
    <w:rsid w:val="0015591E"/>
    <w:rsid w:val="00155A72"/>
    <w:rsid w:val="00155C2A"/>
    <w:rsid w:val="00156240"/>
    <w:rsid w:val="00156423"/>
    <w:rsid w:val="00156EFD"/>
    <w:rsid w:val="00157643"/>
    <w:rsid w:val="0016040E"/>
    <w:rsid w:val="00160C8A"/>
    <w:rsid w:val="00161254"/>
    <w:rsid w:val="00161415"/>
    <w:rsid w:val="00161762"/>
    <w:rsid w:val="00161B6B"/>
    <w:rsid w:val="00161C20"/>
    <w:rsid w:val="00162115"/>
    <w:rsid w:val="0016407F"/>
    <w:rsid w:val="00164283"/>
    <w:rsid w:val="001644FC"/>
    <w:rsid w:val="0016481C"/>
    <w:rsid w:val="001649CD"/>
    <w:rsid w:val="00165A10"/>
    <w:rsid w:val="00165C12"/>
    <w:rsid w:val="0016647D"/>
    <w:rsid w:val="0016673B"/>
    <w:rsid w:val="00167381"/>
    <w:rsid w:val="00167AD2"/>
    <w:rsid w:val="00167E4B"/>
    <w:rsid w:val="001704CF"/>
    <w:rsid w:val="0017067F"/>
    <w:rsid w:val="00170998"/>
    <w:rsid w:val="00171C87"/>
    <w:rsid w:val="00171E2B"/>
    <w:rsid w:val="00172181"/>
    <w:rsid w:val="00172E32"/>
    <w:rsid w:val="00172E51"/>
    <w:rsid w:val="001737BD"/>
    <w:rsid w:val="00173BD8"/>
    <w:rsid w:val="00173C21"/>
    <w:rsid w:val="00173F10"/>
    <w:rsid w:val="0017408F"/>
    <w:rsid w:val="001743F4"/>
    <w:rsid w:val="0017448E"/>
    <w:rsid w:val="00174563"/>
    <w:rsid w:val="001750BB"/>
    <w:rsid w:val="00175F47"/>
    <w:rsid w:val="00176FC6"/>
    <w:rsid w:val="001777DD"/>
    <w:rsid w:val="0018040C"/>
    <w:rsid w:val="00180599"/>
    <w:rsid w:val="00180CCA"/>
    <w:rsid w:val="00180FC4"/>
    <w:rsid w:val="001811FB"/>
    <w:rsid w:val="0018298E"/>
    <w:rsid w:val="0018385B"/>
    <w:rsid w:val="0018470D"/>
    <w:rsid w:val="0018559F"/>
    <w:rsid w:val="00185A35"/>
    <w:rsid w:val="00185B3A"/>
    <w:rsid w:val="0018708D"/>
    <w:rsid w:val="001870C7"/>
    <w:rsid w:val="00187B0B"/>
    <w:rsid w:val="001902F7"/>
    <w:rsid w:val="00190874"/>
    <w:rsid w:val="00190D02"/>
    <w:rsid w:val="00191291"/>
    <w:rsid w:val="00191821"/>
    <w:rsid w:val="001926B1"/>
    <w:rsid w:val="001928ED"/>
    <w:rsid w:val="00192BB3"/>
    <w:rsid w:val="001937BF"/>
    <w:rsid w:val="00193D33"/>
    <w:rsid w:val="00193E18"/>
    <w:rsid w:val="00194EE6"/>
    <w:rsid w:val="0019521C"/>
    <w:rsid w:val="00195B4A"/>
    <w:rsid w:val="0019694D"/>
    <w:rsid w:val="00196BD4"/>
    <w:rsid w:val="00196E17"/>
    <w:rsid w:val="00197D11"/>
    <w:rsid w:val="001A0332"/>
    <w:rsid w:val="001A0E04"/>
    <w:rsid w:val="001A13A3"/>
    <w:rsid w:val="001A1AA4"/>
    <w:rsid w:val="001A1B42"/>
    <w:rsid w:val="001A2562"/>
    <w:rsid w:val="001A3D59"/>
    <w:rsid w:val="001A442A"/>
    <w:rsid w:val="001A48FA"/>
    <w:rsid w:val="001A4E37"/>
    <w:rsid w:val="001A62F2"/>
    <w:rsid w:val="001A6802"/>
    <w:rsid w:val="001A74B9"/>
    <w:rsid w:val="001B0137"/>
    <w:rsid w:val="001B02CA"/>
    <w:rsid w:val="001B1161"/>
    <w:rsid w:val="001B118A"/>
    <w:rsid w:val="001B1257"/>
    <w:rsid w:val="001B1A6C"/>
    <w:rsid w:val="001B2EC3"/>
    <w:rsid w:val="001B3059"/>
    <w:rsid w:val="001B3219"/>
    <w:rsid w:val="001B33F9"/>
    <w:rsid w:val="001B4201"/>
    <w:rsid w:val="001B427D"/>
    <w:rsid w:val="001B446E"/>
    <w:rsid w:val="001B48D9"/>
    <w:rsid w:val="001B4D26"/>
    <w:rsid w:val="001B533D"/>
    <w:rsid w:val="001B5529"/>
    <w:rsid w:val="001B5F60"/>
    <w:rsid w:val="001B6B8C"/>
    <w:rsid w:val="001B71CD"/>
    <w:rsid w:val="001B7581"/>
    <w:rsid w:val="001B7BC7"/>
    <w:rsid w:val="001B7E55"/>
    <w:rsid w:val="001C04D3"/>
    <w:rsid w:val="001C05F4"/>
    <w:rsid w:val="001C23D0"/>
    <w:rsid w:val="001C2AB4"/>
    <w:rsid w:val="001C3A3D"/>
    <w:rsid w:val="001C3A66"/>
    <w:rsid w:val="001C3BDA"/>
    <w:rsid w:val="001C3F0B"/>
    <w:rsid w:val="001C3F12"/>
    <w:rsid w:val="001C45B6"/>
    <w:rsid w:val="001C47B2"/>
    <w:rsid w:val="001C4B53"/>
    <w:rsid w:val="001C5933"/>
    <w:rsid w:val="001D058E"/>
    <w:rsid w:val="001D0B21"/>
    <w:rsid w:val="001D0F1D"/>
    <w:rsid w:val="001D1D15"/>
    <w:rsid w:val="001D2011"/>
    <w:rsid w:val="001D239C"/>
    <w:rsid w:val="001D30F0"/>
    <w:rsid w:val="001D31B7"/>
    <w:rsid w:val="001D4FFC"/>
    <w:rsid w:val="001D5DF6"/>
    <w:rsid w:val="001D61BB"/>
    <w:rsid w:val="001D6235"/>
    <w:rsid w:val="001D62A5"/>
    <w:rsid w:val="001D6636"/>
    <w:rsid w:val="001D6E0C"/>
    <w:rsid w:val="001E035F"/>
    <w:rsid w:val="001E0375"/>
    <w:rsid w:val="001E04EB"/>
    <w:rsid w:val="001E22A4"/>
    <w:rsid w:val="001E2A95"/>
    <w:rsid w:val="001E2CF5"/>
    <w:rsid w:val="001E2FFB"/>
    <w:rsid w:val="001E3132"/>
    <w:rsid w:val="001E3EA3"/>
    <w:rsid w:val="001E3F56"/>
    <w:rsid w:val="001E3F95"/>
    <w:rsid w:val="001E427B"/>
    <w:rsid w:val="001E52BD"/>
    <w:rsid w:val="001E55FB"/>
    <w:rsid w:val="001E5718"/>
    <w:rsid w:val="001E6A5A"/>
    <w:rsid w:val="001E7CFE"/>
    <w:rsid w:val="001F01B8"/>
    <w:rsid w:val="001F03A5"/>
    <w:rsid w:val="001F0720"/>
    <w:rsid w:val="001F0D6F"/>
    <w:rsid w:val="001F0F08"/>
    <w:rsid w:val="001F16C4"/>
    <w:rsid w:val="001F178F"/>
    <w:rsid w:val="001F17E1"/>
    <w:rsid w:val="001F23CF"/>
    <w:rsid w:val="001F2924"/>
    <w:rsid w:val="001F2C98"/>
    <w:rsid w:val="001F32C9"/>
    <w:rsid w:val="001F377A"/>
    <w:rsid w:val="001F3C73"/>
    <w:rsid w:val="001F44AB"/>
    <w:rsid w:val="001F462D"/>
    <w:rsid w:val="001F4C22"/>
    <w:rsid w:val="001F5293"/>
    <w:rsid w:val="001F60B2"/>
    <w:rsid w:val="001F63BC"/>
    <w:rsid w:val="001F69DC"/>
    <w:rsid w:val="001F6BDC"/>
    <w:rsid w:val="001F6F42"/>
    <w:rsid w:val="001F7C34"/>
    <w:rsid w:val="0020139E"/>
    <w:rsid w:val="00202EB7"/>
    <w:rsid w:val="002032A4"/>
    <w:rsid w:val="002039D0"/>
    <w:rsid w:val="002042AA"/>
    <w:rsid w:val="0020453E"/>
    <w:rsid w:val="002047B8"/>
    <w:rsid w:val="00204C84"/>
    <w:rsid w:val="00206C20"/>
    <w:rsid w:val="002073DB"/>
    <w:rsid w:val="00207C08"/>
    <w:rsid w:val="00210896"/>
    <w:rsid w:val="00211590"/>
    <w:rsid w:val="00211795"/>
    <w:rsid w:val="00211A1C"/>
    <w:rsid w:val="00211EA9"/>
    <w:rsid w:val="00211FE3"/>
    <w:rsid w:val="002139BE"/>
    <w:rsid w:val="00213E42"/>
    <w:rsid w:val="0021486D"/>
    <w:rsid w:val="00216220"/>
    <w:rsid w:val="0021631B"/>
    <w:rsid w:val="002163FC"/>
    <w:rsid w:val="0021652D"/>
    <w:rsid w:val="00216609"/>
    <w:rsid w:val="00216A81"/>
    <w:rsid w:val="00216CA8"/>
    <w:rsid w:val="00216E85"/>
    <w:rsid w:val="00220350"/>
    <w:rsid w:val="002206F5"/>
    <w:rsid w:val="0022090F"/>
    <w:rsid w:val="00220AB9"/>
    <w:rsid w:val="00220BD9"/>
    <w:rsid w:val="00220D5B"/>
    <w:rsid w:val="00221766"/>
    <w:rsid w:val="00221828"/>
    <w:rsid w:val="00221DC3"/>
    <w:rsid w:val="00221EFB"/>
    <w:rsid w:val="00221F61"/>
    <w:rsid w:val="00222719"/>
    <w:rsid w:val="00222C12"/>
    <w:rsid w:val="002233E9"/>
    <w:rsid w:val="00223795"/>
    <w:rsid w:val="0022418D"/>
    <w:rsid w:val="00224753"/>
    <w:rsid w:val="00224FC3"/>
    <w:rsid w:val="0022584B"/>
    <w:rsid w:val="002258AD"/>
    <w:rsid w:val="002268E1"/>
    <w:rsid w:val="00227834"/>
    <w:rsid w:val="00230E46"/>
    <w:rsid w:val="00230F66"/>
    <w:rsid w:val="00231367"/>
    <w:rsid w:val="002314B1"/>
    <w:rsid w:val="002318A4"/>
    <w:rsid w:val="00231A2B"/>
    <w:rsid w:val="00231A50"/>
    <w:rsid w:val="00231E2B"/>
    <w:rsid w:val="002328F4"/>
    <w:rsid w:val="002340A1"/>
    <w:rsid w:val="00234296"/>
    <w:rsid w:val="00234BC2"/>
    <w:rsid w:val="00234E31"/>
    <w:rsid w:val="002353EA"/>
    <w:rsid w:val="002354C1"/>
    <w:rsid w:val="0023561C"/>
    <w:rsid w:val="00235B73"/>
    <w:rsid w:val="00235C5F"/>
    <w:rsid w:val="00235CDE"/>
    <w:rsid w:val="00236DC9"/>
    <w:rsid w:val="002375A8"/>
    <w:rsid w:val="0023772C"/>
    <w:rsid w:val="00237BAC"/>
    <w:rsid w:val="00237C00"/>
    <w:rsid w:val="00237C22"/>
    <w:rsid w:val="002400E7"/>
    <w:rsid w:val="00240109"/>
    <w:rsid w:val="0024050A"/>
    <w:rsid w:val="002408B9"/>
    <w:rsid w:val="002408E4"/>
    <w:rsid w:val="002412DA"/>
    <w:rsid w:val="002422DB"/>
    <w:rsid w:val="0024448F"/>
    <w:rsid w:val="00245286"/>
    <w:rsid w:val="002464A9"/>
    <w:rsid w:val="00246765"/>
    <w:rsid w:val="00246D04"/>
    <w:rsid w:val="00246DCD"/>
    <w:rsid w:val="0024745A"/>
    <w:rsid w:val="00250FD7"/>
    <w:rsid w:val="0025103D"/>
    <w:rsid w:val="002513E1"/>
    <w:rsid w:val="00252161"/>
    <w:rsid w:val="00253091"/>
    <w:rsid w:val="0025327E"/>
    <w:rsid w:val="002537C1"/>
    <w:rsid w:val="00253AF1"/>
    <w:rsid w:val="00254154"/>
    <w:rsid w:val="002542B0"/>
    <w:rsid w:val="00254485"/>
    <w:rsid w:val="00255BAF"/>
    <w:rsid w:val="00256201"/>
    <w:rsid w:val="0025651D"/>
    <w:rsid w:val="00256C2E"/>
    <w:rsid w:val="00257DC5"/>
    <w:rsid w:val="00261F8A"/>
    <w:rsid w:val="00262A0B"/>
    <w:rsid w:val="00262A78"/>
    <w:rsid w:val="00262BA3"/>
    <w:rsid w:val="00262DA1"/>
    <w:rsid w:val="002631D6"/>
    <w:rsid w:val="0026391A"/>
    <w:rsid w:val="002640E6"/>
    <w:rsid w:val="0026429E"/>
    <w:rsid w:val="0026448B"/>
    <w:rsid w:val="00265056"/>
    <w:rsid w:val="002655E3"/>
    <w:rsid w:val="00265745"/>
    <w:rsid w:val="00266057"/>
    <w:rsid w:val="00266741"/>
    <w:rsid w:val="002668A9"/>
    <w:rsid w:val="00266FEA"/>
    <w:rsid w:val="00267172"/>
    <w:rsid w:val="00267F02"/>
    <w:rsid w:val="00270300"/>
    <w:rsid w:val="00270B5D"/>
    <w:rsid w:val="002711A3"/>
    <w:rsid w:val="002713FD"/>
    <w:rsid w:val="00271BA4"/>
    <w:rsid w:val="00272068"/>
    <w:rsid w:val="0027228F"/>
    <w:rsid w:val="002725BE"/>
    <w:rsid w:val="00273120"/>
    <w:rsid w:val="0027323E"/>
    <w:rsid w:val="00273A80"/>
    <w:rsid w:val="00273F08"/>
    <w:rsid w:val="002740BF"/>
    <w:rsid w:val="00274585"/>
    <w:rsid w:val="00274836"/>
    <w:rsid w:val="002749AF"/>
    <w:rsid w:val="002750B0"/>
    <w:rsid w:val="0027559D"/>
    <w:rsid w:val="00275A60"/>
    <w:rsid w:val="00275E54"/>
    <w:rsid w:val="00276463"/>
    <w:rsid w:val="00276923"/>
    <w:rsid w:val="00277038"/>
    <w:rsid w:val="002804F0"/>
    <w:rsid w:val="00280850"/>
    <w:rsid w:val="00281580"/>
    <w:rsid w:val="00281C13"/>
    <w:rsid w:val="00282CB4"/>
    <w:rsid w:val="00283111"/>
    <w:rsid w:val="00283E81"/>
    <w:rsid w:val="002842F2"/>
    <w:rsid w:val="0028513D"/>
    <w:rsid w:val="002853B0"/>
    <w:rsid w:val="0028585D"/>
    <w:rsid w:val="00285AEB"/>
    <w:rsid w:val="00286471"/>
    <w:rsid w:val="002874DF"/>
    <w:rsid w:val="0028765C"/>
    <w:rsid w:val="0029008A"/>
    <w:rsid w:val="00290CEE"/>
    <w:rsid w:val="002910AD"/>
    <w:rsid w:val="002926DF"/>
    <w:rsid w:val="0029296E"/>
    <w:rsid w:val="0029314D"/>
    <w:rsid w:val="00293EEC"/>
    <w:rsid w:val="00294633"/>
    <w:rsid w:val="0029501A"/>
    <w:rsid w:val="00295822"/>
    <w:rsid w:val="00295D92"/>
    <w:rsid w:val="00296775"/>
    <w:rsid w:val="00296CB5"/>
    <w:rsid w:val="00297B4F"/>
    <w:rsid w:val="002A00F4"/>
    <w:rsid w:val="002A01C7"/>
    <w:rsid w:val="002A01CB"/>
    <w:rsid w:val="002A073E"/>
    <w:rsid w:val="002A0AF6"/>
    <w:rsid w:val="002A0E49"/>
    <w:rsid w:val="002A184A"/>
    <w:rsid w:val="002A189B"/>
    <w:rsid w:val="002A19A8"/>
    <w:rsid w:val="002A2006"/>
    <w:rsid w:val="002A30DE"/>
    <w:rsid w:val="002A348A"/>
    <w:rsid w:val="002A3B81"/>
    <w:rsid w:val="002A3D21"/>
    <w:rsid w:val="002A46E6"/>
    <w:rsid w:val="002A482D"/>
    <w:rsid w:val="002A485C"/>
    <w:rsid w:val="002A588D"/>
    <w:rsid w:val="002A59A4"/>
    <w:rsid w:val="002A68C2"/>
    <w:rsid w:val="002A7102"/>
    <w:rsid w:val="002A7C72"/>
    <w:rsid w:val="002B0503"/>
    <w:rsid w:val="002B0EF6"/>
    <w:rsid w:val="002B1778"/>
    <w:rsid w:val="002B18E6"/>
    <w:rsid w:val="002B1925"/>
    <w:rsid w:val="002B2C70"/>
    <w:rsid w:val="002B31D3"/>
    <w:rsid w:val="002B3743"/>
    <w:rsid w:val="002B3D08"/>
    <w:rsid w:val="002B44CC"/>
    <w:rsid w:val="002B578C"/>
    <w:rsid w:val="002B5E22"/>
    <w:rsid w:val="002B63FD"/>
    <w:rsid w:val="002B6B88"/>
    <w:rsid w:val="002B7C3C"/>
    <w:rsid w:val="002C0B37"/>
    <w:rsid w:val="002C0EAF"/>
    <w:rsid w:val="002C25BD"/>
    <w:rsid w:val="002C2AAB"/>
    <w:rsid w:val="002C300F"/>
    <w:rsid w:val="002C332B"/>
    <w:rsid w:val="002C3756"/>
    <w:rsid w:val="002C61A0"/>
    <w:rsid w:val="002C66FD"/>
    <w:rsid w:val="002C676C"/>
    <w:rsid w:val="002C6CA1"/>
    <w:rsid w:val="002C6FFC"/>
    <w:rsid w:val="002D02BD"/>
    <w:rsid w:val="002D0598"/>
    <w:rsid w:val="002D0618"/>
    <w:rsid w:val="002D06E2"/>
    <w:rsid w:val="002D136E"/>
    <w:rsid w:val="002D1536"/>
    <w:rsid w:val="002D18F2"/>
    <w:rsid w:val="002D22C9"/>
    <w:rsid w:val="002D2CF0"/>
    <w:rsid w:val="002D3182"/>
    <w:rsid w:val="002D35E4"/>
    <w:rsid w:val="002D455B"/>
    <w:rsid w:val="002D5451"/>
    <w:rsid w:val="002D5EFF"/>
    <w:rsid w:val="002D64F0"/>
    <w:rsid w:val="002D6819"/>
    <w:rsid w:val="002D6860"/>
    <w:rsid w:val="002D694E"/>
    <w:rsid w:val="002D6BDD"/>
    <w:rsid w:val="002D734F"/>
    <w:rsid w:val="002D7457"/>
    <w:rsid w:val="002E055A"/>
    <w:rsid w:val="002E076E"/>
    <w:rsid w:val="002E1243"/>
    <w:rsid w:val="002E1CF6"/>
    <w:rsid w:val="002E1D44"/>
    <w:rsid w:val="002E2247"/>
    <w:rsid w:val="002E24F1"/>
    <w:rsid w:val="002E2838"/>
    <w:rsid w:val="002E2935"/>
    <w:rsid w:val="002E29E4"/>
    <w:rsid w:val="002E2B41"/>
    <w:rsid w:val="002E2D3A"/>
    <w:rsid w:val="002E4200"/>
    <w:rsid w:val="002E4A6D"/>
    <w:rsid w:val="002E4E03"/>
    <w:rsid w:val="002E4E82"/>
    <w:rsid w:val="002E4ECD"/>
    <w:rsid w:val="002E541A"/>
    <w:rsid w:val="002E5C57"/>
    <w:rsid w:val="002E5D6E"/>
    <w:rsid w:val="002E6567"/>
    <w:rsid w:val="002E6BDF"/>
    <w:rsid w:val="002E72DA"/>
    <w:rsid w:val="002E74CD"/>
    <w:rsid w:val="002E7DB3"/>
    <w:rsid w:val="002F0798"/>
    <w:rsid w:val="002F1032"/>
    <w:rsid w:val="002F2342"/>
    <w:rsid w:val="002F2502"/>
    <w:rsid w:val="002F29E8"/>
    <w:rsid w:val="002F3267"/>
    <w:rsid w:val="002F343F"/>
    <w:rsid w:val="002F403F"/>
    <w:rsid w:val="002F4B8D"/>
    <w:rsid w:val="002F56E6"/>
    <w:rsid w:val="002F5BCA"/>
    <w:rsid w:val="002F5F1A"/>
    <w:rsid w:val="002F616A"/>
    <w:rsid w:val="002F6B8E"/>
    <w:rsid w:val="002F7731"/>
    <w:rsid w:val="00300781"/>
    <w:rsid w:val="003009CF"/>
    <w:rsid w:val="0030150A"/>
    <w:rsid w:val="00301518"/>
    <w:rsid w:val="00302F73"/>
    <w:rsid w:val="0030359C"/>
    <w:rsid w:val="0030391A"/>
    <w:rsid w:val="003045CF"/>
    <w:rsid w:val="00304CAE"/>
    <w:rsid w:val="003064E1"/>
    <w:rsid w:val="00306EEA"/>
    <w:rsid w:val="00307386"/>
    <w:rsid w:val="00307CBF"/>
    <w:rsid w:val="00307EC5"/>
    <w:rsid w:val="00307F93"/>
    <w:rsid w:val="003100AE"/>
    <w:rsid w:val="00311D00"/>
    <w:rsid w:val="003125D4"/>
    <w:rsid w:val="00312A72"/>
    <w:rsid w:val="00312BA9"/>
    <w:rsid w:val="003146B7"/>
    <w:rsid w:val="00314DFF"/>
    <w:rsid w:val="00315660"/>
    <w:rsid w:val="003160DC"/>
    <w:rsid w:val="00316554"/>
    <w:rsid w:val="0031713C"/>
    <w:rsid w:val="0031714A"/>
    <w:rsid w:val="003171FC"/>
    <w:rsid w:val="003174DF"/>
    <w:rsid w:val="00317B28"/>
    <w:rsid w:val="00320834"/>
    <w:rsid w:val="00320DB6"/>
    <w:rsid w:val="00321927"/>
    <w:rsid w:val="00322441"/>
    <w:rsid w:val="003224C8"/>
    <w:rsid w:val="00322B62"/>
    <w:rsid w:val="00322DA7"/>
    <w:rsid w:val="00322EA5"/>
    <w:rsid w:val="00323276"/>
    <w:rsid w:val="0032342C"/>
    <w:rsid w:val="00323E18"/>
    <w:rsid w:val="00324B7D"/>
    <w:rsid w:val="00324B97"/>
    <w:rsid w:val="00324DB4"/>
    <w:rsid w:val="00324E3C"/>
    <w:rsid w:val="00324EEE"/>
    <w:rsid w:val="00325021"/>
    <w:rsid w:val="00325830"/>
    <w:rsid w:val="0032583E"/>
    <w:rsid w:val="00325CA2"/>
    <w:rsid w:val="00326A18"/>
    <w:rsid w:val="00327A2C"/>
    <w:rsid w:val="00330B6C"/>
    <w:rsid w:val="00330C66"/>
    <w:rsid w:val="003312B5"/>
    <w:rsid w:val="0033139E"/>
    <w:rsid w:val="0033159F"/>
    <w:rsid w:val="003315D7"/>
    <w:rsid w:val="00331C45"/>
    <w:rsid w:val="00332EDE"/>
    <w:rsid w:val="0033358E"/>
    <w:rsid w:val="0033383E"/>
    <w:rsid w:val="003347D5"/>
    <w:rsid w:val="00334CA1"/>
    <w:rsid w:val="0033509C"/>
    <w:rsid w:val="003350E2"/>
    <w:rsid w:val="003352EF"/>
    <w:rsid w:val="003355DE"/>
    <w:rsid w:val="00335838"/>
    <w:rsid w:val="00335C55"/>
    <w:rsid w:val="003368E8"/>
    <w:rsid w:val="00337E57"/>
    <w:rsid w:val="00340170"/>
    <w:rsid w:val="00340383"/>
    <w:rsid w:val="00340968"/>
    <w:rsid w:val="00341A34"/>
    <w:rsid w:val="00341BA6"/>
    <w:rsid w:val="00341D0A"/>
    <w:rsid w:val="00341EA6"/>
    <w:rsid w:val="00341F3E"/>
    <w:rsid w:val="00342D78"/>
    <w:rsid w:val="003435E5"/>
    <w:rsid w:val="003440D3"/>
    <w:rsid w:val="00344877"/>
    <w:rsid w:val="00345489"/>
    <w:rsid w:val="00345B80"/>
    <w:rsid w:val="00345DB3"/>
    <w:rsid w:val="0034628C"/>
    <w:rsid w:val="00350201"/>
    <w:rsid w:val="00350A57"/>
    <w:rsid w:val="003524CA"/>
    <w:rsid w:val="003537F4"/>
    <w:rsid w:val="003538DA"/>
    <w:rsid w:val="003542F4"/>
    <w:rsid w:val="00354AB3"/>
    <w:rsid w:val="003554D5"/>
    <w:rsid w:val="00355864"/>
    <w:rsid w:val="003559BD"/>
    <w:rsid w:val="0035628A"/>
    <w:rsid w:val="0035651B"/>
    <w:rsid w:val="00360522"/>
    <w:rsid w:val="00360589"/>
    <w:rsid w:val="00360F67"/>
    <w:rsid w:val="0036115A"/>
    <w:rsid w:val="003614D0"/>
    <w:rsid w:val="003614DE"/>
    <w:rsid w:val="00361D59"/>
    <w:rsid w:val="00361E75"/>
    <w:rsid w:val="003620CB"/>
    <w:rsid w:val="003628AD"/>
    <w:rsid w:val="00362C34"/>
    <w:rsid w:val="00362D88"/>
    <w:rsid w:val="003632AA"/>
    <w:rsid w:val="003634BF"/>
    <w:rsid w:val="003637EA"/>
    <w:rsid w:val="00364848"/>
    <w:rsid w:val="00364A45"/>
    <w:rsid w:val="00364ABC"/>
    <w:rsid w:val="00365500"/>
    <w:rsid w:val="003659C8"/>
    <w:rsid w:val="00365AEF"/>
    <w:rsid w:val="00365CC3"/>
    <w:rsid w:val="00365E8D"/>
    <w:rsid w:val="003704E7"/>
    <w:rsid w:val="003705C4"/>
    <w:rsid w:val="00370A02"/>
    <w:rsid w:val="003712D5"/>
    <w:rsid w:val="003715A8"/>
    <w:rsid w:val="00371AFE"/>
    <w:rsid w:val="0037210B"/>
    <w:rsid w:val="0037258A"/>
    <w:rsid w:val="00372CC0"/>
    <w:rsid w:val="0037320F"/>
    <w:rsid w:val="00373267"/>
    <w:rsid w:val="0037419F"/>
    <w:rsid w:val="003747C9"/>
    <w:rsid w:val="00374A94"/>
    <w:rsid w:val="00374C4F"/>
    <w:rsid w:val="00376731"/>
    <w:rsid w:val="003770C0"/>
    <w:rsid w:val="003777F5"/>
    <w:rsid w:val="00377B58"/>
    <w:rsid w:val="00377E93"/>
    <w:rsid w:val="00380745"/>
    <w:rsid w:val="0038133B"/>
    <w:rsid w:val="00381B53"/>
    <w:rsid w:val="00382055"/>
    <w:rsid w:val="00382214"/>
    <w:rsid w:val="00382780"/>
    <w:rsid w:val="003827F4"/>
    <w:rsid w:val="00382966"/>
    <w:rsid w:val="00382C04"/>
    <w:rsid w:val="003835A8"/>
    <w:rsid w:val="0038411B"/>
    <w:rsid w:val="00385EAC"/>
    <w:rsid w:val="003878DB"/>
    <w:rsid w:val="00387B7E"/>
    <w:rsid w:val="00390F1D"/>
    <w:rsid w:val="00390F71"/>
    <w:rsid w:val="00391C90"/>
    <w:rsid w:val="0039206E"/>
    <w:rsid w:val="00392E58"/>
    <w:rsid w:val="003939AF"/>
    <w:rsid w:val="00395329"/>
    <w:rsid w:val="003954FF"/>
    <w:rsid w:val="00395C27"/>
    <w:rsid w:val="00395C39"/>
    <w:rsid w:val="00396847"/>
    <w:rsid w:val="00396DC1"/>
    <w:rsid w:val="00397003"/>
    <w:rsid w:val="003A035A"/>
    <w:rsid w:val="003A0BD9"/>
    <w:rsid w:val="003A0D56"/>
    <w:rsid w:val="003A1440"/>
    <w:rsid w:val="003A14B4"/>
    <w:rsid w:val="003A1E07"/>
    <w:rsid w:val="003A2917"/>
    <w:rsid w:val="003A2AEE"/>
    <w:rsid w:val="003A2CEF"/>
    <w:rsid w:val="003A335E"/>
    <w:rsid w:val="003A3AC3"/>
    <w:rsid w:val="003A3ECF"/>
    <w:rsid w:val="003A4171"/>
    <w:rsid w:val="003A4706"/>
    <w:rsid w:val="003A521D"/>
    <w:rsid w:val="003A53AC"/>
    <w:rsid w:val="003A56AE"/>
    <w:rsid w:val="003A59CC"/>
    <w:rsid w:val="003A627E"/>
    <w:rsid w:val="003A62A7"/>
    <w:rsid w:val="003A6A5D"/>
    <w:rsid w:val="003A6BB8"/>
    <w:rsid w:val="003A70A2"/>
    <w:rsid w:val="003A7276"/>
    <w:rsid w:val="003A7598"/>
    <w:rsid w:val="003B17F3"/>
    <w:rsid w:val="003B2195"/>
    <w:rsid w:val="003B23F9"/>
    <w:rsid w:val="003B2C48"/>
    <w:rsid w:val="003B4967"/>
    <w:rsid w:val="003B4B4F"/>
    <w:rsid w:val="003B72D5"/>
    <w:rsid w:val="003B74FF"/>
    <w:rsid w:val="003B7B34"/>
    <w:rsid w:val="003B7F2E"/>
    <w:rsid w:val="003C008D"/>
    <w:rsid w:val="003C0424"/>
    <w:rsid w:val="003C0B14"/>
    <w:rsid w:val="003C0D13"/>
    <w:rsid w:val="003C12F2"/>
    <w:rsid w:val="003C178A"/>
    <w:rsid w:val="003C1EB6"/>
    <w:rsid w:val="003C205B"/>
    <w:rsid w:val="003C282E"/>
    <w:rsid w:val="003C390D"/>
    <w:rsid w:val="003C3C7B"/>
    <w:rsid w:val="003C46E2"/>
    <w:rsid w:val="003C5DAE"/>
    <w:rsid w:val="003C69E6"/>
    <w:rsid w:val="003C6DBD"/>
    <w:rsid w:val="003C6FEC"/>
    <w:rsid w:val="003C710D"/>
    <w:rsid w:val="003C77A5"/>
    <w:rsid w:val="003C7B94"/>
    <w:rsid w:val="003C7BCB"/>
    <w:rsid w:val="003C7E19"/>
    <w:rsid w:val="003D01B9"/>
    <w:rsid w:val="003D01D2"/>
    <w:rsid w:val="003D10F2"/>
    <w:rsid w:val="003D15D0"/>
    <w:rsid w:val="003D17E6"/>
    <w:rsid w:val="003D1ABC"/>
    <w:rsid w:val="003D2447"/>
    <w:rsid w:val="003D3A2E"/>
    <w:rsid w:val="003D420C"/>
    <w:rsid w:val="003D4929"/>
    <w:rsid w:val="003D4C2E"/>
    <w:rsid w:val="003D4C91"/>
    <w:rsid w:val="003D5158"/>
    <w:rsid w:val="003D603A"/>
    <w:rsid w:val="003D62F7"/>
    <w:rsid w:val="003D6B9C"/>
    <w:rsid w:val="003D73BE"/>
    <w:rsid w:val="003D7A41"/>
    <w:rsid w:val="003D7ECF"/>
    <w:rsid w:val="003E1010"/>
    <w:rsid w:val="003E1170"/>
    <w:rsid w:val="003E198A"/>
    <w:rsid w:val="003E1CAE"/>
    <w:rsid w:val="003E2A77"/>
    <w:rsid w:val="003E356F"/>
    <w:rsid w:val="003E35EC"/>
    <w:rsid w:val="003E3C6D"/>
    <w:rsid w:val="003E4418"/>
    <w:rsid w:val="003E4F22"/>
    <w:rsid w:val="003E50AA"/>
    <w:rsid w:val="003E5551"/>
    <w:rsid w:val="003E58CC"/>
    <w:rsid w:val="003E5FD9"/>
    <w:rsid w:val="003E658B"/>
    <w:rsid w:val="003E6A77"/>
    <w:rsid w:val="003E6B53"/>
    <w:rsid w:val="003E7E12"/>
    <w:rsid w:val="003F0178"/>
    <w:rsid w:val="003F021F"/>
    <w:rsid w:val="003F04D9"/>
    <w:rsid w:val="003F17BC"/>
    <w:rsid w:val="003F2329"/>
    <w:rsid w:val="003F3070"/>
    <w:rsid w:val="003F3090"/>
    <w:rsid w:val="003F37E7"/>
    <w:rsid w:val="003F4020"/>
    <w:rsid w:val="003F4160"/>
    <w:rsid w:val="003F41F1"/>
    <w:rsid w:val="003F48CA"/>
    <w:rsid w:val="003F4D38"/>
    <w:rsid w:val="003F50A3"/>
    <w:rsid w:val="003F5696"/>
    <w:rsid w:val="003F58C5"/>
    <w:rsid w:val="003F5920"/>
    <w:rsid w:val="003F62A6"/>
    <w:rsid w:val="003F6EED"/>
    <w:rsid w:val="003F7C18"/>
    <w:rsid w:val="004003E7"/>
    <w:rsid w:val="00401A69"/>
    <w:rsid w:val="00401B34"/>
    <w:rsid w:val="00402184"/>
    <w:rsid w:val="0040273F"/>
    <w:rsid w:val="00403117"/>
    <w:rsid w:val="00403399"/>
    <w:rsid w:val="00403611"/>
    <w:rsid w:val="00404100"/>
    <w:rsid w:val="004045F2"/>
    <w:rsid w:val="004058C9"/>
    <w:rsid w:val="0040626D"/>
    <w:rsid w:val="0040786F"/>
    <w:rsid w:val="00407B65"/>
    <w:rsid w:val="00407C6F"/>
    <w:rsid w:val="004102B4"/>
    <w:rsid w:val="0041127D"/>
    <w:rsid w:val="00411785"/>
    <w:rsid w:val="00411D51"/>
    <w:rsid w:val="004135FE"/>
    <w:rsid w:val="00413B1A"/>
    <w:rsid w:val="00414CA4"/>
    <w:rsid w:val="00414CE6"/>
    <w:rsid w:val="0041536D"/>
    <w:rsid w:val="00415704"/>
    <w:rsid w:val="00415EDD"/>
    <w:rsid w:val="004168A8"/>
    <w:rsid w:val="00416F67"/>
    <w:rsid w:val="00417A1B"/>
    <w:rsid w:val="00417C64"/>
    <w:rsid w:val="004217A5"/>
    <w:rsid w:val="00421941"/>
    <w:rsid w:val="00422230"/>
    <w:rsid w:val="00422AC0"/>
    <w:rsid w:val="00422C0B"/>
    <w:rsid w:val="00423DDE"/>
    <w:rsid w:val="00424E12"/>
    <w:rsid w:val="0042533C"/>
    <w:rsid w:val="004253D0"/>
    <w:rsid w:val="004257A9"/>
    <w:rsid w:val="00425919"/>
    <w:rsid w:val="00426A0F"/>
    <w:rsid w:val="004272CB"/>
    <w:rsid w:val="004278C1"/>
    <w:rsid w:val="00427E93"/>
    <w:rsid w:val="0043034A"/>
    <w:rsid w:val="0043131C"/>
    <w:rsid w:val="00432F4E"/>
    <w:rsid w:val="00433809"/>
    <w:rsid w:val="00433C29"/>
    <w:rsid w:val="004352B5"/>
    <w:rsid w:val="004355AC"/>
    <w:rsid w:val="00435628"/>
    <w:rsid w:val="00435BB4"/>
    <w:rsid w:val="0043620B"/>
    <w:rsid w:val="00436568"/>
    <w:rsid w:val="00437428"/>
    <w:rsid w:val="004402BB"/>
    <w:rsid w:val="004416CC"/>
    <w:rsid w:val="00442327"/>
    <w:rsid w:val="00442E83"/>
    <w:rsid w:val="00443DAF"/>
    <w:rsid w:val="00443FE8"/>
    <w:rsid w:val="00444A2B"/>
    <w:rsid w:val="00445FEF"/>
    <w:rsid w:val="004460FA"/>
    <w:rsid w:val="00446251"/>
    <w:rsid w:val="0044693F"/>
    <w:rsid w:val="00446C80"/>
    <w:rsid w:val="00447130"/>
    <w:rsid w:val="004477AC"/>
    <w:rsid w:val="004500F2"/>
    <w:rsid w:val="0045094E"/>
    <w:rsid w:val="00450A76"/>
    <w:rsid w:val="00450C05"/>
    <w:rsid w:val="004511CD"/>
    <w:rsid w:val="00451266"/>
    <w:rsid w:val="00452068"/>
    <w:rsid w:val="0045291C"/>
    <w:rsid w:val="00452C14"/>
    <w:rsid w:val="00452D98"/>
    <w:rsid w:val="00453B1E"/>
    <w:rsid w:val="00453EC5"/>
    <w:rsid w:val="0045445A"/>
    <w:rsid w:val="004551F9"/>
    <w:rsid w:val="00455336"/>
    <w:rsid w:val="00455970"/>
    <w:rsid w:val="00456F53"/>
    <w:rsid w:val="00457295"/>
    <w:rsid w:val="00457CEE"/>
    <w:rsid w:val="004607CA"/>
    <w:rsid w:val="00460956"/>
    <w:rsid w:val="00460A45"/>
    <w:rsid w:val="00461525"/>
    <w:rsid w:val="004617BA"/>
    <w:rsid w:val="00461A3C"/>
    <w:rsid w:val="00461B73"/>
    <w:rsid w:val="004620E3"/>
    <w:rsid w:val="00462EC2"/>
    <w:rsid w:val="0046341A"/>
    <w:rsid w:val="004638E9"/>
    <w:rsid w:val="004648C3"/>
    <w:rsid w:val="004651F3"/>
    <w:rsid w:val="004657A2"/>
    <w:rsid w:val="00466483"/>
    <w:rsid w:val="0046686B"/>
    <w:rsid w:val="00466EEA"/>
    <w:rsid w:val="0046701D"/>
    <w:rsid w:val="004672A6"/>
    <w:rsid w:val="00467965"/>
    <w:rsid w:val="00470221"/>
    <w:rsid w:val="004702EC"/>
    <w:rsid w:val="0047037C"/>
    <w:rsid w:val="0047057D"/>
    <w:rsid w:val="00470B27"/>
    <w:rsid w:val="00471D8E"/>
    <w:rsid w:val="00472D99"/>
    <w:rsid w:val="00473B5A"/>
    <w:rsid w:val="00473BC1"/>
    <w:rsid w:val="00474240"/>
    <w:rsid w:val="0047439C"/>
    <w:rsid w:val="00474BE9"/>
    <w:rsid w:val="00475571"/>
    <w:rsid w:val="004760D4"/>
    <w:rsid w:val="00477090"/>
    <w:rsid w:val="00477FCF"/>
    <w:rsid w:val="0048004B"/>
    <w:rsid w:val="00480797"/>
    <w:rsid w:val="00481084"/>
    <w:rsid w:val="00481B5D"/>
    <w:rsid w:val="00481BF6"/>
    <w:rsid w:val="00482546"/>
    <w:rsid w:val="00482838"/>
    <w:rsid w:val="00483F37"/>
    <w:rsid w:val="00484846"/>
    <w:rsid w:val="00484AF3"/>
    <w:rsid w:val="00484CEF"/>
    <w:rsid w:val="004850ED"/>
    <w:rsid w:val="00485267"/>
    <w:rsid w:val="00485686"/>
    <w:rsid w:val="00485985"/>
    <w:rsid w:val="0048620F"/>
    <w:rsid w:val="00486677"/>
    <w:rsid w:val="00486853"/>
    <w:rsid w:val="004870CA"/>
    <w:rsid w:val="0049166F"/>
    <w:rsid w:val="00491B77"/>
    <w:rsid w:val="00491D77"/>
    <w:rsid w:val="00491E9F"/>
    <w:rsid w:val="004924AB"/>
    <w:rsid w:val="00492604"/>
    <w:rsid w:val="00492642"/>
    <w:rsid w:val="004930DB"/>
    <w:rsid w:val="0049362D"/>
    <w:rsid w:val="004936A7"/>
    <w:rsid w:val="004941E5"/>
    <w:rsid w:val="00494910"/>
    <w:rsid w:val="004954F9"/>
    <w:rsid w:val="00495AC8"/>
    <w:rsid w:val="004960DA"/>
    <w:rsid w:val="00496AFF"/>
    <w:rsid w:val="00497B04"/>
    <w:rsid w:val="00497CA4"/>
    <w:rsid w:val="00497E2D"/>
    <w:rsid w:val="004A0158"/>
    <w:rsid w:val="004A16CA"/>
    <w:rsid w:val="004A1CDC"/>
    <w:rsid w:val="004A1F6A"/>
    <w:rsid w:val="004A2190"/>
    <w:rsid w:val="004A30E0"/>
    <w:rsid w:val="004A34F8"/>
    <w:rsid w:val="004A38C6"/>
    <w:rsid w:val="004A4D2E"/>
    <w:rsid w:val="004A56DD"/>
    <w:rsid w:val="004A66A3"/>
    <w:rsid w:val="004A68A9"/>
    <w:rsid w:val="004A6C22"/>
    <w:rsid w:val="004A713D"/>
    <w:rsid w:val="004A7312"/>
    <w:rsid w:val="004A7943"/>
    <w:rsid w:val="004A79AD"/>
    <w:rsid w:val="004B0236"/>
    <w:rsid w:val="004B0551"/>
    <w:rsid w:val="004B17FB"/>
    <w:rsid w:val="004B18E9"/>
    <w:rsid w:val="004B1A77"/>
    <w:rsid w:val="004B1DCE"/>
    <w:rsid w:val="004B2564"/>
    <w:rsid w:val="004B34F1"/>
    <w:rsid w:val="004B38A6"/>
    <w:rsid w:val="004B38C0"/>
    <w:rsid w:val="004B416A"/>
    <w:rsid w:val="004B5B19"/>
    <w:rsid w:val="004B5C54"/>
    <w:rsid w:val="004B6B80"/>
    <w:rsid w:val="004B7067"/>
    <w:rsid w:val="004B7744"/>
    <w:rsid w:val="004B77B1"/>
    <w:rsid w:val="004B7E05"/>
    <w:rsid w:val="004C1460"/>
    <w:rsid w:val="004C1A39"/>
    <w:rsid w:val="004C1D92"/>
    <w:rsid w:val="004C1ECA"/>
    <w:rsid w:val="004C28E4"/>
    <w:rsid w:val="004C334F"/>
    <w:rsid w:val="004C3CC5"/>
    <w:rsid w:val="004C4A7C"/>
    <w:rsid w:val="004C4AD8"/>
    <w:rsid w:val="004C522B"/>
    <w:rsid w:val="004C658A"/>
    <w:rsid w:val="004C65A0"/>
    <w:rsid w:val="004C6A84"/>
    <w:rsid w:val="004C758C"/>
    <w:rsid w:val="004C7F2E"/>
    <w:rsid w:val="004D0550"/>
    <w:rsid w:val="004D0DAA"/>
    <w:rsid w:val="004D12DC"/>
    <w:rsid w:val="004D178F"/>
    <w:rsid w:val="004D1ACA"/>
    <w:rsid w:val="004D223D"/>
    <w:rsid w:val="004D3F09"/>
    <w:rsid w:val="004D41D0"/>
    <w:rsid w:val="004D4FC1"/>
    <w:rsid w:val="004D5804"/>
    <w:rsid w:val="004D5A8F"/>
    <w:rsid w:val="004D7208"/>
    <w:rsid w:val="004D7292"/>
    <w:rsid w:val="004D73CB"/>
    <w:rsid w:val="004D7ADA"/>
    <w:rsid w:val="004D7ADC"/>
    <w:rsid w:val="004E0637"/>
    <w:rsid w:val="004E071D"/>
    <w:rsid w:val="004E0739"/>
    <w:rsid w:val="004E0B9B"/>
    <w:rsid w:val="004E0C5E"/>
    <w:rsid w:val="004E0D9F"/>
    <w:rsid w:val="004E0E69"/>
    <w:rsid w:val="004E1968"/>
    <w:rsid w:val="004E1EAC"/>
    <w:rsid w:val="004E3F05"/>
    <w:rsid w:val="004E3F2E"/>
    <w:rsid w:val="004E4771"/>
    <w:rsid w:val="004E5739"/>
    <w:rsid w:val="004E5A16"/>
    <w:rsid w:val="004E6257"/>
    <w:rsid w:val="004E656E"/>
    <w:rsid w:val="004E657B"/>
    <w:rsid w:val="004E69BD"/>
    <w:rsid w:val="004E7656"/>
    <w:rsid w:val="004F0AF0"/>
    <w:rsid w:val="004F0F8B"/>
    <w:rsid w:val="004F1651"/>
    <w:rsid w:val="004F2168"/>
    <w:rsid w:val="004F291A"/>
    <w:rsid w:val="004F2FBA"/>
    <w:rsid w:val="004F36F0"/>
    <w:rsid w:val="004F3C9D"/>
    <w:rsid w:val="004F5158"/>
    <w:rsid w:val="004F5223"/>
    <w:rsid w:val="004F579E"/>
    <w:rsid w:val="004F5B1B"/>
    <w:rsid w:val="004F5EA7"/>
    <w:rsid w:val="004F61F8"/>
    <w:rsid w:val="004F6632"/>
    <w:rsid w:val="004F6DE8"/>
    <w:rsid w:val="004F729B"/>
    <w:rsid w:val="004F7F27"/>
    <w:rsid w:val="004F7F4B"/>
    <w:rsid w:val="005002D1"/>
    <w:rsid w:val="00501D0C"/>
    <w:rsid w:val="00502530"/>
    <w:rsid w:val="00502D37"/>
    <w:rsid w:val="00503186"/>
    <w:rsid w:val="005031AC"/>
    <w:rsid w:val="005031D1"/>
    <w:rsid w:val="00503F66"/>
    <w:rsid w:val="0050403C"/>
    <w:rsid w:val="00504316"/>
    <w:rsid w:val="005049F1"/>
    <w:rsid w:val="00505017"/>
    <w:rsid w:val="00505194"/>
    <w:rsid w:val="00505796"/>
    <w:rsid w:val="005061B8"/>
    <w:rsid w:val="0050692A"/>
    <w:rsid w:val="00506B2A"/>
    <w:rsid w:val="00506C9E"/>
    <w:rsid w:val="005070A4"/>
    <w:rsid w:val="0050739D"/>
    <w:rsid w:val="00510480"/>
    <w:rsid w:val="005105E5"/>
    <w:rsid w:val="00510960"/>
    <w:rsid w:val="00510D83"/>
    <w:rsid w:val="0051119C"/>
    <w:rsid w:val="00511769"/>
    <w:rsid w:val="00511A50"/>
    <w:rsid w:val="00511A62"/>
    <w:rsid w:val="00511DF1"/>
    <w:rsid w:val="00511E0F"/>
    <w:rsid w:val="00511EED"/>
    <w:rsid w:val="00511EF4"/>
    <w:rsid w:val="0051280D"/>
    <w:rsid w:val="005138AB"/>
    <w:rsid w:val="005144DD"/>
    <w:rsid w:val="00514728"/>
    <w:rsid w:val="00515A1D"/>
    <w:rsid w:val="00516197"/>
    <w:rsid w:val="00517E3C"/>
    <w:rsid w:val="00520239"/>
    <w:rsid w:val="005214A9"/>
    <w:rsid w:val="00521672"/>
    <w:rsid w:val="0052177F"/>
    <w:rsid w:val="005217A4"/>
    <w:rsid w:val="00522747"/>
    <w:rsid w:val="00523FF7"/>
    <w:rsid w:val="00524454"/>
    <w:rsid w:val="00524E4E"/>
    <w:rsid w:val="005271AF"/>
    <w:rsid w:val="0052787E"/>
    <w:rsid w:val="00527FFB"/>
    <w:rsid w:val="005307B7"/>
    <w:rsid w:val="00530EB3"/>
    <w:rsid w:val="00532070"/>
    <w:rsid w:val="005320A5"/>
    <w:rsid w:val="00532F6F"/>
    <w:rsid w:val="00533C44"/>
    <w:rsid w:val="005345CA"/>
    <w:rsid w:val="00534719"/>
    <w:rsid w:val="00534DE6"/>
    <w:rsid w:val="00534F90"/>
    <w:rsid w:val="005358BC"/>
    <w:rsid w:val="00536FD4"/>
    <w:rsid w:val="00537188"/>
    <w:rsid w:val="0053719B"/>
    <w:rsid w:val="00537318"/>
    <w:rsid w:val="005375B2"/>
    <w:rsid w:val="00537622"/>
    <w:rsid w:val="00537E69"/>
    <w:rsid w:val="005406DD"/>
    <w:rsid w:val="005408CE"/>
    <w:rsid w:val="00540B39"/>
    <w:rsid w:val="00540DF1"/>
    <w:rsid w:val="005421AD"/>
    <w:rsid w:val="00542D18"/>
    <w:rsid w:val="00543442"/>
    <w:rsid w:val="005436FA"/>
    <w:rsid w:val="00543E79"/>
    <w:rsid w:val="00544384"/>
    <w:rsid w:val="00546045"/>
    <w:rsid w:val="005464F3"/>
    <w:rsid w:val="00546921"/>
    <w:rsid w:val="00546964"/>
    <w:rsid w:val="00546A7B"/>
    <w:rsid w:val="00546BB9"/>
    <w:rsid w:val="00546C49"/>
    <w:rsid w:val="00546C7D"/>
    <w:rsid w:val="005477F0"/>
    <w:rsid w:val="0055041B"/>
    <w:rsid w:val="0055072E"/>
    <w:rsid w:val="005507F7"/>
    <w:rsid w:val="005510D6"/>
    <w:rsid w:val="005514D3"/>
    <w:rsid w:val="00551707"/>
    <w:rsid w:val="0055224C"/>
    <w:rsid w:val="00553438"/>
    <w:rsid w:val="0055472E"/>
    <w:rsid w:val="00554A6D"/>
    <w:rsid w:val="005555E9"/>
    <w:rsid w:val="00555696"/>
    <w:rsid w:val="0055703A"/>
    <w:rsid w:val="00557B2C"/>
    <w:rsid w:val="00557F59"/>
    <w:rsid w:val="00560F1B"/>
    <w:rsid w:val="005614D2"/>
    <w:rsid w:val="005619CD"/>
    <w:rsid w:val="00562039"/>
    <w:rsid w:val="005621AC"/>
    <w:rsid w:val="00562596"/>
    <w:rsid w:val="00562EE0"/>
    <w:rsid w:val="005643B5"/>
    <w:rsid w:val="00564639"/>
    <w:rsid w:val="00564D8E"/>
    <w:rsid w:val="005655AC"/>
    <w:rsid w:val="005657B4"/>
    <w:rsid w:val="00565F71"/>
    <w:rsid w:val="00566B91"/>
    <w:rsid w:val="00570186"/>
    <w:rsid w:val="00570366"/>
    <w:rsid w:val="005704E2"/>
    <w:rsid w:val="00570563"/>
    <w:rsid w:val="00570D69"/>
    <w:rsid w:val="0057155F"/>
    <w:rsid w:val="00571877"/>
    <w:rsid w:val="00572320"/>
    <w:rsid w:val="00573061"/>
    <w:rsid w:val="005748C7"/>
    <w:rsid w:val="005749D3"/>
    <w:rsid w:val="0057567E"/>
    <w:rsid w:val="005757B5"/>
    <w:rsid w:val="005759FD"/>
    <w:rsid w:val="00575A27"/>
    <w:rsid w:val="00575B1D"/>
    <w:rsid w:val="00575D7D"/>
    <w:rsid w:val="00575E87"/>
    <w:rsid w:val="00576916"/>
    <w:rsid w:val="00576B73"/>
    <w:rsid w:val="00577216"/>
    <w:rsid w:val="0057723A"/>
    <w:rsid w:val="0057754B"/>
    <w:rsid w:val="005775AC"/>
    <w:rsid w:val="005776D7"/>
    <w:rsid w:val="00577E4D"/>
    <w:rsid w:val="005800F2"/>
    <w:rsid w:val="00580663"/>
    <w:rsid w:val="005808F6"/>
    <w:rsid w:val="0058269F"/>
    <w:rsid w:val="00582A4B"/>
    <w:rsid w:val="00582C15"/>
    <w:rsid w:val="00583D86"/>
    <w:rsid w:val="005841B3"/>
    <w:rsid w:val="005843D1"/>
    <w:rsid w:val="00584BA6"/>
    <w:rsid w:val="0058536D"/>
    <w:rsid w:val="0058582F"/>
    <w:rsid w:val="005862A8"/>
    <w:rsid w:val="00586613"/>
    <w:rsid w:val="005904FA"/>
    <w:rsid w:val="00590584"/>
    <w:rsid w:val="005914BC"/>
    <w:rsid w:val="00591DE3"/>
    <w:rsid w:val="00591E72"/>
    <w:rsid w:val="005923E7"/>
    <w:rsid w:val="005932B8"/>
    <w:rsid w:val="00593A65"/>
    <w:rsid w:val="00593B2C"/>
    <w:rsid w:val="0059408B"/>
    <w:rsid w:val="00594225"/>
    <w:rsid w:val="00594DDC"/>
    <w:rsid w:val="00595AAC"/>
    <w:rsid w:val="00595FCF"/>
    <w:rsid w:val="00596708"/>
    <w:rsid w:val="00596CFA"/>
    <w:rsid w:val="00596ED1"/>
    <w:rsid w:val="00596F7E"/>
    <w:rsid w:val="0059756F"/>
    <w:rsid w:val="00597647"/>
    <w:rsid w:val="005A01B6"/>
    <w:rsid w:val="005A098C"/>
    <w:rsid w:val="005A1BC6"/>
    <w:rsid w:val="005A3BF6"/>
    <w:rsid w:val="005A3FA2"/>
    <w:rsid w:val="005A5384"/>
    <w:rsid w:val="005A59DC"/>
    <w:rsid w:val="005A654D"/>
    <w:rsid w:val="005A6CB7"/>
    <w:rsid w:val="005A7CA3"/>
    <w:rsid w:val="005B0021"/>
    <w:rsid w:val="005B07CB"/>
    <w:rsid w:val="005B2F74"/>
    <w:rsid w:val="005B35FC"/>
    <w:rsid w:val="005B3910"/>
    <w:rsid w:val="005B3E57"/>
    <w:rsid w:val="005B50CC"/>
    <w:rsid w:val="005B5916"/>
    <w:rsid w:val="005B5D8C"/>
    <w:rsid w:val="005B627C"/>
    <w:rsid w:val="005C0369"/>
    <w:rsid w:val="005C0F07"/>
    <w:rsid w:val="005C1A58"/>
    <w:rsid w:val="005C1A67"/>
    <w:rsid w:val="005C1B19"/>
    <w:rsid w:val="005C2275"/>
    <w:rsid w:val="005C24BE"/>
    <w:rsid w:val="005C302A"/>
    <w:rsid w:val="005C3C00"/>
    <w:rsid w:val="005C4D85"/>
    <w:rsid w:val="005C5157"/>
    <w:rsid w:val="005C52A8"/>
    <w:rsid w:val="005C53EC"/>
    <w:rsid w:val="005C5594"/>
    <w:rsid w:val="005C5756"/>
    <w:rsid w:val="005C5876"/>
    <w:rsid w:val="005C5EE5"/>
    <w:rsid w:val="005C6F8F"/>
    <w:rsid w:val="005D0068"/>
    <w:rsid w:val="005D03C3"/>
    <w:rsid w:val="005D058E"/>
    <w:rsid w:val="005D083B"/>
    <w:rsid w:val="005D0B50"/>
    <w:rsid w:val="005D1092"/>
    <w:rsid w:val="005D176B"/>
    <w:rsid w:val="005D1F1E"/>
    <w:rsid w:val="005D2FBB"/>
    <w:rsid w:val="005D321C"/>
    <w:rsid w:val="005D37D7"/>
    <w:rsid w:val="005D43EF"/>
    <w:rsid w:val="005D46C4"/>
    <w:rsid w:val="005D498D"/>
    <w:rsid w:val="005D5010"/>
    <w:rsid w:val="005D5EAF"/>
    <w:rsid w:val="005D69EC"/>
    <w:rsid w:val="005D6CCB"/>
    <w:rsid w:val="005D6CEB"/>
    <w:rsid w:val="005D70A4"/>
    <w:rsid w:val="005D712F"/>
    <w:rsid w:val="005D77EF"/>
    <w:rsid w:val="005D7B5C"/>
    <w:rsid w:val="005D7F84"/>
    <w:rsid w:val="005E114E"/>
    <w:rsid w:val="005E11B6"/>
    <w:rsid w:val="005E1D36"/>
    <w:rsid w:val="005E28CC"/>
    <w:rsid w:val="005E2F2A"/>
    <w:rsid w:val="005E35EE"/>
    <w:rsid w:val="005E3821"/>
    <w:rsid w:val="005E3913"/>
    <w:rsid w:val="005E3C70"/>
    <w:rsid w:val="005E3F68"/>
    <w:rsid w:val="005E3F90"/>
    <w:rsid w:val="005E4C78"/>
    <w:rsid w:val="005E6661"/>
    <w:rsid w:val="005E711E"/>
    <w:rsid w:val="005E789B"/>
    <w:rsid w:val="005F1A38"/>
    <w:rsid w:val="005F1E51"/>
    <w:rsid w:val="005F1F86"/>
    <w:rsid w:val="005F2C59"/>
    <w:rsid w:val="005F412F"/>
    <w:rsid w:val="005F4859"/>
    <w:rsid w:val="005F5495"/>
    <w:rsid w:val="005F5A85"/>
    <w:rsid w:val="005F72B1"/>
    <w:rsid w:val="006006BE"/>
    <w:rsid w:val="00602008"/>
    <w:rsid w:val="00602965"/>
    <w:rsid w:val="00602EC1"/>
    <w:rsid w:val="00603151"/>
    <w:rsid w:val="006031A0"/>
    <w:rsid w:val="00603E4D"/>
    <w:rsid w:val="00605270"/>
    <w:rsid w:val="00605353"/>
    <w:rsid w:val="006067FB"/>
    <w:rsid w:val="00610314"/>
    <w:rsid w:val="00610BDD"/>
    <w:rsid w:val="006118AF"/>
    <w:rsid w:val="00612469"/>
    <w:rsid w:val="006126F7"/>
    <w:rsid w:val="00613430"/>
    <w:rsid w:val="00614541"/>
    <w:rsid w:val="00614AE6"/>
    <w:rsid w:val="006163FF"/>
    <w:rsid w:val="00620017"/>
    <w:rsid w:val="0062099B"/>
    <w:rsid w:val="00620E4A"/>
    <w:rsid w:val="0062199F"/>
    <w:rsid w:val="00621EBA"/>
    <w:rsid w:val="00622068"/>
    <w:rsid w:val="0062215E"/>
    <w:rsid w:val="006227F2"/>
    <w:rsid w:val="00622898"/>
    <w:rsid w:val="006238B8"/>
    <w:rsid w:val="00623DC7"/>
    <w:rsid w:val="006245B8"/>
    <w:rsid w:val="00625E82"/>
    <w:rsid w:val="00625E87"/>
    <w:rsid w:val="00626212"/>
    <w:rsid w:val="006269C8"/>
    <w:rsid w:val="00626D1E"/>
    <w:rsid w:val="006275E1"/>
    <w:rsid w:val="0062769F"/>
    <w:rsid w:val="00627E73"/>
    <w:rsid w:val="006300BE"/>
    <w:rsid w:val="0063072A"/>
    <w:rsid w:val="00630738"/>
    <w:rsid w:val="00630CDF"/>
    <w:rsid w:val="0063177E"/>
    <w:rsid w:val="006318E3"/>
    <w:rsid w:val="006322D0"/>
    <w:rsid w:val="00632F48"/>
    <w:rsid w:val="006331BD"/>
    <w:rsid w:val="0063446C"/>
    <w:rsid w:val="0063461A"/>
    <w:rsid w:val="0063495A"/>
    <w:rsid w:val="00634B45"/>
    <w:rsid w:val="00634D07"/>
    <w:rsid w:val="006354A6"/>
    <w:rsid w:val="00635785"/>
    <w:rsid w:val="00635E62"/>
    <w:rsid w:val="00635E78"/>
    <w:rsid w:val="00636BE2"/>
    <w:rsid w:val="00636FAD"/>
    <w:rsid w:val="006373B7"/>
    <w:rsid w:val="00637833"/>
    <w:rsid w:val="00637FF7"/>
    <w:rsid w:val="0064029D"/>
    <w:rsid w:val="00640CF9"/>
    <w:rsid w:val="00641A03"/>
    <w:rsid w:val="00641F3A"/>
    <w:rsid w:val="006430A5"/>
    <w:rsid w:val="00643511"/>
    <w:rsid w:val="00643628"/>
    <w:rsid w:val="006445A5"/>
    <w:rsid w:val="00644FF6"/>
    <w:rsid w:val="00645532"/>
    <w:rsid w:val="00645DCF"/>
    <w:rsid w:val="00645F46"/>
    <w:rsid w:val="006467C1"/>
    <w:rsid w:val="00646969"/>
    <w:rsid w:val="00646E73"/>
    <w:rsid w:val="00647E27"/>
    <w:rsid w:val="00650762"/>
    <w:rsid w:val="006507D9"/>
    <w:rsid w:val="006509B7"/>
    <w:rsid w:val="00650C5E"/>
    <w:rsid w:val="00650F50"/>
    <w:rsid w:val="00651393"/>
    <w:rsid w:val="00651C56"/>
    <w:rsid w:val="00652D0A"/>
    <w:rsid w:val="00653176"/>
    <w:rsid w:val="006531E0"/>
    <w:rsid w:val="00653335"/>
    <w:rsid w:val="00653494"/>
    <w:rsid w:val="006543A3"/>
    <w:rsid w:val="0065462C"/>
    <w:rsid w:val="00656AFF"/>
    <w:rsid w:val="00656CC4"/>
    <w:rsid w:val="006570BD"/>
    <w:rsid w:val="006576EF"/>
    <w:rsid w:val="00660305"/>
    <w:rsid w:val="00660917"/>
    <w:rsid w:val="0066117C"/>
    <w:rsid w:val="00661B0F"/>
    <w:rsid w:val="00662754"/>
    <w:rsid w:val="00662C0C"/>
    <w:rsid w:val="00662C11"/>
    <w:rsid w:val="00662CD2"/>
    <w:rsid w:val="006639F5"/>
    <w:rsid w:val="00663A5A"/>
    <w:rsid w:val="00663D45"/>
    <w:rsid w:val="00663D54"/>
    <w:rsid w:val="00663F07"/>
    <w:rsid w:val="00664A1D"/>
    <w:rsid w:val="00664EE1"/>
    <w:rsid w:val="00665199"/>
    <w:rsid w:val="006656D4"/>
    <w:rsid w:val="00665DD9"/>
    <w:rsid w:val="00666012"/>
    <w:rsid w:val="00667FE5"/>
    <w:rsid w:val="006700D0"/>
    <w:rsid w:val="0067018E"/>
    <w:rsid w:val="006701A7"/>
    <w:rsid w:val="0067051E"/>
    <w:rsid w:val="00670F28"/>
    <w:rsid w:val="006716B4"/>
    <w:rsid w:val="00671765"/>
    <w:rsid w:val="00672938"/>
    <w:rsid w:val="0067327A"/>
    <w:rsid w:val="00673427"/>
    <w:rsid w:val="00673499"/>
    <w:rsid w:val="00673C99"/>
    <w:rsid w:val="00673E07"/>
    <w:rsid w:val="006746BF"/>
    <w:rsid w:val="00674851"/>
    <w:rsid w:val="00674E26"/>
    <w:rsid w:val="006752B9"/>
    <w:rsid w:val="00675AC5"/>
    <w:rsid w:val="00675E8D"/>
    <w:rsid w:val="006763BF"/>
    <w:rsid w:val="00676A39"/>
    <w:rsid w:val="00676E4F"/>
    <w:rsid w:val="00676E7E"/>
    <w:rsid w:val="00676F64"/>
    <w:rsid w:val="00677A25"/>
    <w:rsid w:val="006808C4"/>
    <w:rsid w:val="006819C9"/>
    <w:rsid w:val="00682F66"/>
    <w:rsid w:val="0068329D"/>
    <w:rsid w:val="006836E0"/>
    <w:rsid w:val="0068450A"/>
    <w:rsid w:val="0068479A"/>
    <w:rsid w:val="00684813"/>
    <w:rsid w:val="00684BAF"/>
    <w:rsid w:val="00684E01"/>
    <w:rsid w:val="00686B1D"/>
    <w:rsid w:val="00687BAF"/>
    <w:rsid w:val="00690E69"/>
    <w:rsid w:val="00691E63"/>
    <w:rsid w:val="00692264"/>
    <w:rsid w:val="006939EE"/>
    <w:rsid w:val="00693F07"/>
    <w:rsid w:val="0069433F"/>
    <w:rsid w:val="00694BC7"/>
    <w:rsid w:val="006953B3"/>
    <w:rsid w:val="0069569C"/>
    <w:rsid w:val="0069626D"/>
    <w:rsid w:val="00696324"/>
    <w:rsid w:val="006977A7"/>
    <w:rsid w:val="006A0221"/>
    <w:rsid w:val="006A0659"/>
    <w:rsid w:val="006A13DA"/>
    <w:rsid w:val="006A1C9E"/>
    <w:rsid w:val="006A1D23"/>
    <w:rsid w:val="006A1DFB"/>
    <w:rsid w:val="006A21F9"/>
    <w:rsid w:val="006A29F7"/>
    <w:rsid w:val="006A2FCE"/>
    <w:rsid w:val="006A32A7"/>
    <w:rsid w:val="006A3438"/>
    <w:rsid w:val="006A356D"/>
    <w:rsid w:val="006A36C0"/>
    <w:rsid w:val="006A37B8"/>
    <w:rsid w:val="006A387F"/>
    <w:rsid w:val="006A443E"/>
    <w:rsid w:val="006A6B1A"/>
    <w:rsid w:val="006A7226"/>
    <w:rsid w:val="006A76F4"/>
    <w:rsid w:val="006A7964"/>
    <w:rsid w:val="006B0441"/>
    <w:rsid w:val="006B0ABA"/>
    <w:rsid w:val="006B1877"/>
    <w:rsid w:val="006B1C63"/>
    <w:rsid w:val="006B2467"/>
    <w:rsid w:val="006B2850"/>
    <w:rsid w:val="006B48C3"/>
    <w:rsid w:val="006B4A38"/>
    <w:rsid w:val="006B5AD3"/>
    <w:rsid w:val="006B5FB8"/>
    <w:rsid w:val="006B6500"/>
    <w:rsid w:val="006B6D40"/>
    <w:rsid w:val="006B70F2"/>
    <w:rsid w:val="006B7182"/>
    <w:rsid w:val="006B735B"/>
    <w:rsid w:val="006B7391"/>
    <w:rsid w:val="006B7FA7"/>
    <w:rsid w:val="006C0A99"/>
    <w:rsid w:val="006C0B57"/>
    <w:rsid w:val="006C0BE3"/>
    <w:rsid w:val="006C1C50"/>
    <w:rsid w:val="006C29FF"/>
    <w:rsid w:val="006C2CFE"/>
    <w:rsid w:val="006C2EB2"/>
    <w:rsid w:val="006C314A"/>
    <w:rsid w:val="006C3E2F"/>
    <w:rsid w:val="006C4383"/>
    <w:rsid w:val="006C4956"/>
    <w:rsid w:val="006C55EF"/>
    <w:rsid w:val="006C5DFC"/>
    <w:rsid w:val="006C5ED9"/>
    <w:rsid w:val="006C711A"/>
    <w:rsid w:val="006C7364"/>
    <w:rsid w:val="006C7594"/>
    <w:rsid w:val="006C7893"/>
    <w:rsid w:val="006C7F76"/>
    <w:rsid w:val="006D0085"/>
    <w:rsid w:val="006D0432"/>
    <w:rsid w:val="006D0875"/>
    <w:rsid w:val="006D0BE5"/>
    <w:rsid w:val="006D1087"/>
    <w:rsid w:val="006D1A99"/>
    <w:rsid w:val="006D2975"/>
    <w:rsid w:val="006D2DA6"/>
    <w:rsid w:val="006D3A3F"/>
    <w:rsid w:val="006D3D99"/>
    <w:rsid w:val="006D4D14"/>
    <w:rsid w:val="006D523A"/>
    <w:rsid w:val="006D53CB"/>
    <w:rsid w:val="006D5439"/>
    <w:rsid w:val="006D56AD"/>
    <w:rsid w:val="006D6281"/>
    <w:rsid w:val="006D62E4"/>
    <w:rsid w:val="006D6399"/>
    <w:rsid w:val="006D7269"/>
    <w:rsid w:val="006E1296"/>
    <w:rsid w:val="006E2AD3"/>
    <w:rsid w:val="006E30E3"/>
    <w:rsid w:val="006E31D2"/>
    <w:rsid w:val="006E375E"/>
    <w:rsid w:val="006E3D50"/>
    <w:rsid w:val="006E3F03"/>
    <w:rsid w:val="006E4580"/>
    <w:rsid w:val="006E4FC0"/>
    <w:rsid w:val="006E50F7"/>
    <w:rsid w:val="006E5EDD"/>
    <w:rsid w:val="006E7FCB"/>
    <w:rsid w:val="006F039C"/>
    <w:rsid w:val="006F0CDD"/>
    <w:rsid w:val="006F12D6"/>
    <w:rsid w:val="006F2C61"/>
    <w:rsid w:val="006F3969"/>
    <w:rsid w:val="006F40B5"/>
    <w:rsid w:val="006F447A"/>
    <w:rsid w:val="006F4623"/>
    <w:rsid w:val="006F4BE1"/>
    <w:rsid w:val="006F5DBD"/>
    <w:rsid w:val="006F636F"/>
    <w:rsid w:val="006F6382"/>
    <w:rsid w:val="006F6595"/>
    <w:rsid w:val="006F678A"/>
    <w:rsid w:val="006F6E24"/>
    <w:rsid w:val="006F6FD2"/>
    <w:rsid w:val="006F725D"/>
    <w:rsid w:val="006F7A95"/>
    <w:rsid w:val="006F7B43"/>
    <w:rsid w:val="0070052C"/>
    <w:rsid w:val="00700B69"/>
    <w:rsid w:val="00700DAE"/>
    <w:rsid w:val="007013EA"/>
    <w:rsid w:val="00701404"/>
    <w:rsid w:val="0070143D"/>
    <w:rsid w:val="00701667"/>
    <w:rsid w:val="00702057"/>
    <w:rsid w:val="00702D38"/>
    <w:rsid w:val="00702FA0"/>
    <w:rsid w:val="00703B7C"/>
    <w:rsid w:val="00704053"/>
    <w:rsid w:val="00704561"/>
    <w:rsid w:val="00704AD5"/>
    <w:rsid w:val="00704C46"/>
    <w:rsid w:val="007050AC"/>
    <w:rsid w:val="007050F2"/>
    <w:rsid w:val="00705366"/>
    <w:rsid w:val="00705729"/>
    <w:rsid w:val="00706BCC"/>
    <w:rsid w:val="00706DC0"/>
    <w:rsid w:val="00707313"/>
    <w:rsid w:val="007075E3"/>
    <w:rsid w:val="00707BB6"/>
    <w:rsid w:val="00711379"/>
    <w:rsid w:val="00711BFF"/>
    <w:rsid w:val="00712608"/>
    <w:rsid w:val="00713174"/>
    <w:rsid w:val="007154DE"/>
    <w:rsid w:val="007159DC"/>
    <w:rsid w:val="00715A14"/>
    <w:rsid w:val="00715D1A"/>
    <w:rsid w:val="0071655E"/>
    <w:rsid w:val="00717BA1"/>
    <w:rsid w:val="00717C2D"/>
    <w:rsid w:val="00717EFF"/>
    <w:rsid w:val="007205F0"/>
    <w:rsid w:val="00721045"/>
    <w:rsid w:val="00722670"/>
    <w:rsid w:val="00722A5A"/>
    <w:rsid w:val="00723527"/>
    <w:rsid w:val="00723A77"/>
    <w:rsid w:val="00723B01"/>
    <w:rsid w:val="00723FAC"/>
    <w:rsid w:val="00724A5F"/>
    <w:rsid w:val="00725A76"/>
    <w:rsid w:val="00725D4E"/>
    <w:rsid w:val="00725D56"/>
    <w:rsid w:val="007261B9"/>
    <w:rsid w:val="0072628C"/>
    <w:rsid w:val="00726A48"/>
    <w:rsid w:val="00726CB8"/>
    <w:rsid w:val="00727142"/>
    <w:rsid w:val="00727BD5"/>
    <w:rsid w:val="007305D5"/>
    <w:rsid w:val="007308BB"/>
    <w:rsid w:val="007308FD"/>
    <w:rsid w:val="00731737"/>
    <w:rsid w:val="00731AC7"/>
    <w:rsid w:val="00731CE4"/>
    <w:rsid w:val="007321D2"/>
    <w:rsid w:val="007323FB"/>
    <w:rsid w:val="00732701"/>
    <w:rsid w:val="00732D19"/>
    <w:rsid w:val="007336C8"/>
    <w:rsid w:val="00734B64"/>
    <w:rsid w:val="00734BD1"/>
    <w:rsid w:val="00735229"/>
    <w:rsid w:val="00735783"/>
    <w:rsid w:val="00735807"/>
    <w:rsid w:val="007366D0"/>
    <w:rsid w:val="00736706"/>
    <w:rsid w:val="0073794B"/>
    <w:rsid w:val="0074042F"/>
    <w:rsid w:val="007426B9"/>
    <w:rsid w:val="007438C6"/>
    <w:rsid w:val="00744148"/>
    <w:rsid w:val="007442CF"/>
    <w:rsid w:val="007444BC"/>
    <w:rsid w:val="0074498E"/>
    <w:rsid w:val="00744B68"/>
    <w:rsid w:val="00744D6E"/>
    <w:rsid w:val="007458E2"/>
    <w:rsid w:val="00745F55"/>
    <w:rsid w:val="007460F2"/>
    <w:rsid w:val="007462B0"/>
    <w:rsid w:val="007477EB"/>
    <w:rsid w:val="00750508"/>
    <w:rsid w:val="00750B5B"/>
    <w:rsid w:val="007515DD"/>
    <w:rsid w:val="007518C9"/>
    <w:rsid w:val="0075231B"/>
    <w:rsid w:val="00752373"/>
    <w:rsid w:val="00752B66"/>
    <w:rsid w:val="00753171"/>
    <w:rsid w:val="0075418E"/>
    <w:rsid w:val="00754C1A"/>
    <w:rsid w:val="007554AE"/>
    <w:rsid w:val="0075558B"/>
    <w:rsid w:val="00755752"/>
    <w:rsid w:val="00756F94"/>
    <w:rsid w:val="00757686"/>
    <w:rsid w:val="00757821"/>
    <w:rsid w:val="00757A75"/>
    <w:rsid w:val="0076023B"/>
    <w:rsid w:val="0076071D"/>
    <w:rsid w:val="007616B5"/>
    <w:rsid w:val="007620DD"/>
    <w:rsid w:val="0076237B"/>
    <w:rsid w:val="0076248F"/>
    <w:rsid w:val="007624DC"/>
    <w:rsid w:val="00763F63"/>
    <w:rsid w:val="007645E8"/>
    <w:rsid w:val="00764F6C"/>
    <w:rsid w:val="007652EA"/>
    <w:rsid w:val="00765605"/>
    <w:rsid w:val="00767C21"/>
    <w:rsid w:val="00767C5A"/>
    <w:rsid w:val="00767EA3"/>
    <w:rsid w:val="00767FF3"/>
    <w:rsid w:val="00770782"/>
    <w:rsid w:val="0077224F"/>
    <w:rsid w:val="007730EE"/>
    <w:rsid w:val="0077334A"/>
    <w:rsid w:val="00773375"/>
    <w:rsid w:val="0077543A"/>
    <w:rsid w:val="0077547D"/>
    <w:rsid w:val="00775868"/>
    <w:rsid w:val="00775B71"/>
    <w:rsid w:val="00775D34"/>
    <w:rsid w:val="0077616C"/>
    <w:rsid w:val="00776D66"/>
    <w:rsid w:val="00777591"/>
    <w:rsid w:val="007776D2"/>
    <w:rsid w:val="00777D96"/>
    <w:rsid w:val="00780944"/>
    <w:rsid w:val="00780AD5"/>
    <w:rsid w:val="00781266"/>
    <w:rsid w:val="007815B7"/>
    <w:rsid w:val="00781D58"/>
    <w:rsid w:val="00782184"/>
    <w:rsid w:val="00782458"/>
    <w:rsid w:val="00782656"/>
    <w:rsid w:val="0078313F"/>
    <w:rsid w:val="007831A1"/>
    <w:rsid w:val="0078457A"/>
    <w:rsid w:val="00784BA8"/>
    <w:rsid w:val="00784F7B"/>
    <w:rsid w:val="00785557"/>
    <w:rsid w:val="0078580F"/>
    <w:rsid w:val="00785A0E"/>
    <w:rsid w:val="00785AE3"/>
    <w:rsid w:val="00785E57"/>
    <w:rsid w:val="0078630D"/>
    <w:rsid w:val="0078691B"/>
    <w:rsid w:val="00786AC9"/>
    <w:rsid w:val="0078711D"/>
    <w:rsid w:val="007872D8"/>
    <w:rsid w:val="007878DE"/>
    <w:rsid w:val="00787DF2"/>
    <w:rsid w:val="00787F6E"/>
    <w:rsid w:val="007902C7"/>
    <w:rsid w:val="0079031F"/>
    <w:rsid w:val="0079059D"/>
    <w:rsid w:val="00790A0E"/>
    <w:rsid w:val="00790ACD"/>
    <w:rsid w:val="00790EFE"/>
    <w:rsid w:val="0079175C"/>
    <w:rsid w:val="0079224C"/>
    <w:rsid w:val="00793D44"/>
    <w:rsid w:val="00794404"/>
    <w:rsid w:val="00794AA8"/>
    <w:rsid w:val="00794B59"/>
    <w:rsid w:val="00795B5E"/>
    <w:rsid w:val="00795DBE"/>
    <w:rsid w:val="00795FB3"/>
    <w:rsid w:val="007965ED"/>
    <w:rsid w:val="00797045"/>
    <w:rsid w:val="00797C92"/>
    <w:rsid w:val="00797FFB"/>
    <w:rsid w:val="007A0E27"/>
    <w:rsid w:val="007A0F4B"/>
    <w:rsid w:val="007A1C80"/>
    <w:rsid w:val="007A34C5"/>
    <w:rsid w:val="007A404C"/>
    <w:rsid w:val="007A4FC0"/>
    <w:rsid w:val="007A532E"/>
    <w:rsid w:val="007A5713"/>
    <w:rsid w:val="007A66D5"/>
    <w:rsid w:val="007A6703"/>
    <w:rsid w:val="007A67B9"/>
    <w:rsid w:val="007A7696"/>
    <w:rsid w:val="007A7887"/>
    <w:rsid w:val="007A7C73"/>
    <w:rsid w:val="007A7CCC"/>
    <w:rsid w:val="007B01E2"/>
    <w:rsid w:val="007B07B8"/>
    <w:rsid w:val="007B157E"/>
    <w:rsid w:val="007B15EC"/>
    <w:rsid w:val="007B20B7"/>
    <w:rsid w:val="007B2579"/>
    <w:rsid w:val="007B25AE"/>
    <w:rsid w:val="007B2819"/>
    <w:rsid w:val="007B312F"/>
    <w:rsid w:val="007B3342"/>
    <w:rsid w:val="007B4AEC"/>
    <w:rsid w:val="007B4F30"/>
    <w:rsid w:val="007B551A"/>
    <w:rsid w:val="007B5588"/>
    <w:rsid w:val="007B5789"/>
    <w:rsid w:val="007B5D58"/>
    <w:rsid w:val="007B6908"/>
    <w:rsid w:val="007B79F8"/>
    <w:rsid w:val="007C0203"/>
    <w:rsid w:val="007C166C"/>
    <w:rsid w:val="007C16B8"/>
    <w:rsid w:val="007C2107"/>
    <w:rsid w:val="007C2184"/>
    <w:rsid w:val="007C2A2C"/>
    <w:rsid w:val="007C378A"/>
    <w:rsid w:val="007C3C5E"/>
    <w:rsid w:val="007C42D8"/>
    <w:rsid w:val="007C529F"/>
    <w:rsid w:val="007C5306"/>
    <w:rsid w:val="007C65C4"/>
    <w:rsid w:val="007C7825"/>
    <w:rsid w:val="007C7C98"/>
    <w:rsid w:val="007D0212"/>
    <w:rsid w:val="007D02D4"/>
    <w:rsid w:val="007D068C"/>
    <w:rsid w:val="007D0F83"/>
    <w:rsid w:val="007D2152"/>
    <w:rsid w:val="007D33C7"/>
    <w:rsid w:val="007D3A1F"/>
    <w:rsid w:val="007D3D19"/>
    <w:rsid w:val="007D3DD8"/>
    <w:rsid w:val="007D3F26"/>
    <w:rsid w:val="007D45D8"/>
    <w:rsid w:val="007D4C59"/>
    <w:rsid w:val="007D4CB8"/>
    <w:rsid w:val="007D5081"/>
    <w:rsid w:val="007D5DB2"/>
    <w:rsid w:val="007D64AB"/>
    <w:rsid w:val="007D64BB"/>
    <w:rsid w:val="007D70C6"/>
    <w:rsid w:val="007D7463"/>
    <w:rsid w:val="007D7D35"/>
    <w:rsid w:val="007D7E58"/>
    <w:rsid w:val="007E0153"/>
    <w:rsid w:val="007E058C"/>
    <w:rsid w:val="007E0B2F"/>
    <w:rsid w:val="007E0FD7"/>
    <w:rsid w:val="007E10ED"/>
    <w:rsid w:val="007E1FF3"/>
    <w:rsid w:val="007E29F9"/>
    <w:rsid w:val="007E409C"/>
    <w:rsid w:val="007E4311"/>
    <w:rsid w:val="007E46BF"/>
    <w:rsid w:val="007E49BE"/>
    <w:rsid w:val="007E4C27"/>
    <w:rsid w:val="007E5254"/>
    <w:rsid w:val="007E5ADC"/>
    <w:rsid w:val="007E5F75"/>
    <w:rsid w:val="007E60EA"/>
    <w:rsid w:val="007E63D3"/>
    <w:rsid w:val="007E7042"/>
    <w:rsid w:val="007E762E"/>
    <w:rsid w:val="007E78B4"/>
    <w:rsid w:val="007E7E64"/>
    <w:rsid w:val="007F15C7"/>
    <w:rsid w:val="007F1A23"/>
    <w:rsid w:val="007F1DE7"/>
    <w:rsid w:val="007F1E10"/>
    <w:rsid w:val="007F2007"/>
    <w:rsid w:val="007F2572"/>
    <w:rsid w:val="007F26F2"/>
    <w:rsid w:val="007F3180"/>
    <w:rsid w:val="007F429A"/>
    <w:rsid w:val="007F4B1D"/>
    <w:rsid w:val="007F58A1"/>
    <w:rsid w:val="007F6806"/>
    <w:rsid w:val="007F7093"/>
    <w:rsid w:val="007F75C7"/>
    <w:rsid w:val="007F79AB"/>
    <w:rsid w:val="0080054C"/>
    <w:rsid w:val="008009EE"/>
    <w:rsid w:val="00801E3C"/>
    <w:rsid w:val="0080229B"/>
    <w:rsid w:val="0080240C"/>
    <w:rsid w:val="008033C8"/>
    <w:rsid w:val="008034CB"/>
    <w:rsid w:val="008040EA"/>
    <w:rsid w:val="00804156"/>
    <w:rsid w:val="00804F48"/>
    <w:rsid w:val="008058E2"/>
    <w:rsid w:val="00805F68"/>
    <w:rsid w:val="008061FF"/>
    <w:rsid w:val="008067A3"/>
    <w:rsid w:val="008069A2"/>
    <w:rsid w:val="0080711C"/>
    <w:rsid w:val="00807437"/>
    <w:rsid w:val="0080777E"/>
    <w:rsid w:val="00807D31"/>
    <w:rsid w:val="0081016C"/>
    <w:rsid w:val="0081069C"/>
    <w:rsid w:val="008109AF"/>
    <w:rsid w:val="00810BE0"/>
    <w:rsid w:val="00811019"/>
    <w:rsid w:val="00811A00"/>
    <w:rsid w:val="00811B58"/>
    <w:rsid w:val="00811E3E"/>
    <w:rsid w:val="00813A4A"/>
    <w:rsid w:val="00813B38"/>
    <w:rsid w:val="008146F5"/>
    <w:rsid w:val="00815C4E"/>
    <w:rsid w:val="00816A63"/>
    <w:rsid w:val="00816BCE"/>
    <w:rsid w:val="008174A8"/>
    <w:rsid w:val="00820543"/>
    <w:rsid w:val="00820631"/>
    <w:rsid w:val="00820662"/>
    <w:rsid w:val="00820D8F"/>
    <w:rsid w:val="00821C31"/>
    <w:rsid w:val="008221B7"/>
    <w:rsid w:val="00822750"/>
    <w:rsid w:val="00823745"/>
    <w:rsid w:val="0082451F"/>
    <w:rsid w:val="008245A2"/>
    <w:rsid w:val="008248D1"/>
    <w:rsid w:val="0082635F"/>
    <w:rsid w:val="00826B7E"/>
    <w:rsid w:val="00827C7A"/>
    <w:rsid w:val="00830221"/>
    <w:rsid w:val="008316D9"/>
    <w:rsid w:val="00832A7B"/>
    <w:rsid w:val="00833530"/>
    <w:rsid w:val="00833633"/>
    <w:rsid w:val="00833994"/>
    <w:rsid w:val="0083545D"/>
    <w:rsid w:val="00836096"/>
    <w:rsid w:val="00836B3D"/>
    <w:rsid w:val="008375C1"/>
    <w:rsid w:val="00840E66"/>
    <w:rsid w:val="00840EF5"/>
    <w:rsid w:val="00841686"/>
    <w:rsid w:val="0084198E"/>
    <w:rsid w:val="008436AE"/>
    <w:rsid w:val="00843A2D"/>
    <w:rsid w:val="00843EE7"/>
    <w:rsid w:val="00844394"/>
    <w:rsid w:val="00844F19"/>
    <w:rsid w:val="008455B3"/>
    <w:rsid w:val="008459D1"/>
    <w:rsid w:val="00845D15"/>
    <w:rsid w:val="00846464"/>
    <w:rsid w:val="0084651D"/>
    <w:rsid w:val="00846DAC"/>
    <w:rsid w:val="00846F00"/>
    <w:rsid w:val="0084718B"/>
    <w:rsid w:val="00847975"/>
    <w:rsid w:val="00847C79"/>
    <w:rsid w:val="00847C9F"/>
    <w:rsid w:val="008504A0"/>
    <w:rsid w:val="008507ED"/>
    <w:rsid w:val="00850E55"/>
    <w:rsid w:val="00851077"/>
    <w:rsid w:val="00851DC9"/>
    <w:rsid w:val="008522B3"/>
    <w:rsid w:val="008523C5"/>
    <w:rsid w:val="008528B0"/>
    <w:rsid w:val="008546B8"/>
    <w:rsid w:val="00854767"/>
    <w:rsid w:val="00854D44"/>
    <w:rsid w:val="00855657"/>
    <w:rsid w:val="0086087D"/>
    <w:rsid w:val="00860D66"/>
    <w:rsid w:val="00861454"/>
    <w:rsid w:val="008622BA"/>
    <w:rsid w:val="00862C80"/>
    <w:rsid w:val="00862DC3"/>
    <w:rsid w:val="008639DB"/>
    <w:rsid w:val="008646A0"/>
    <w:rsid w:val="008646D4"/>
    <w:rsid w:val="00864817"/>
    <w:rsid w:val="00865461"/>
    <w:rsid w:val="00865A7A"/>
    <w:rsid w:val="00865F3D"/>
    <w:rsid w:val="008664A8"/>
    <w:rsid w:val="00866BD1"/>
    <w:rsid w:val="00866C33"/>
    <w:rsid w:val="00867A6F"/>
    <w:rsid w:val="00867BAC"/>
    <w:rsid w:val="00867D2C"/>
    <w:rsid w:val="00867F09"/>
    <w:rsid w:val="00867FD1"/>
    <w:rsid w:val="008703F4"/>
    <w:rsid w:val="00870BC3"/>
    <w:rsid w:val="00870CCF"/>
    <w:rsid w:val="00871C03"/>
    <w:rsid w:val="00871FA8"/>
    <w:rsid w:val="00871FFC"/>
    <w:rsid w:val="008721A4"/>
    <w:rsid w:val="00872208"/>
    <w:rsid w:val="00872E22"/>
    <w:rsid w:val="0087384B"/>
    <w:rsid w:val="0087467D"/>
    <w:rsid w:val="0087573C"/>
    <w:rsid w:val="008757C8"/>
    <w:rsid w:val="00875FF2"/>
    <w:rsid w:val="00876E42"/>
    <w:rsid w:val="008775DD"/>
    <w:rsid w:val="008779AF"/>
    <w:rsid w:val="00877D5D"/>
    <w:rsid w:val="00877D63"/>
    <w:rsid w:val="0088070C"/>
    <w:rsid w:val="00880B28"/>
    <w:rsid w:val="00880C86"/>
    <w:rsid w:val="00881080"/>
    <w:rsid w:val="008816D1"/>
    <w:rsid w:val="0088239E"/>
    <w:rsid w:val="008829FC"/>
    <w:rsid w:val="00882C2C"/>
    <w:rsid w:val="00884B19"/>
    <w:rsid w:val="00884CC7"/>
    <w:rsid w:val="008856C5"/>
    <w:rsid w:val="008858A0"/>
    <w:rsid w:val="00885A0C"/>
    <w:rsid w:val="00885B8D"/>
    <w:rsid w:val="008861A0"/>
    <w:rsid w:val="00887001"/>
    <w:rsid w:val="00887194"/>
    <w:rsid w:val="008871E6"/>
    <w:rsid w:val="00887BF4"/>
    <w:rsid w:val="00887E1A"/>
    <w:rsid w:val="00890C60"/>
    <w:rsid w:val="0089107F"/>
    <w:rsid w:val="0089160C"/>
    <w:rsid w:val="008918CF"/>
    <w:rsid w:val="00891ACC"/>
    <w:rsid w:val="00891F95"/>
    <w:rsid w:val="0089259A"/>
    <w:rsid w:val="008929DD"/>
    <w:rsid w:val="0089390E"/>
    <w:rsid w:val="00893B23"/>
    <w:rsid w:val="00893FA1"/>
    <w:rsid w:val="00894AA5"/>
    <w:rsid w:val="00895654"/>
    <w:rsid w:val="008967D3"/>
    <w:rsid w:val="00897606"/>
    <w:rsid w:val="008976FC"/>
    <w:rsid w:val="008A10D3"/>
    <w:rsid w:val="008A10EC"/>
    <w:rsid w:val="008A147B"/>
    <w:rsid w:val="008A19CB"/>
    <w:rsid w:val="008A2C53"/>
    <w:rsid w:val="008A2F8D"/>
    <w:rsid w:val="008A41B6"/>
    <w:rsid w:val="008A41E8"/>
    <w:rsid w:val="008A4B6A"/>
    <w:rsid w:val="008A4E4D"/>
    <w:rsid w:val="008A4F9C"/>
    <w:rsid w:val="008A507D"/>
    <w:rsid w:val="008A5E25"/>
    <w:rsid w:val="008A60D1"/>
    <w:rsid w:val="008A64A8"/>
    <w:rsid w:val="008A674E"/>
    <w:rsid w:val="008A6DEF"/>
    <w:rsid w:val="008A7050"/>
    <w:rsid w:val="008A7063"/>
    <w:rsid w:val="008A708E"/>
    <w:rsid w:val="008A7B63"/>
    <w:rsid w:val="008B036C"/>
    <w:rsid w:val="008B0976"/>
    <w:rsid w:val="008B142B"/>
    <w:rsid w:val="008B1D82"/>
    <w:rsid w:val="008B1FE6"/>
    <w:rsid w:val="008B3204"/>
    <w:rsid w:val="008B3E4E"/>
    <w:rsid w:val="008B4938"/>
    <w:rsid w:val="008B5FD4"/>
    <w:rsid w:val="008B6AB7"/>
    <w:rsid w:val="008B6B6F"/>
    <w:rsid w:val="008B6C22"/>
    <w:rsid w:val="008B6ED3"/>
    <w:rsid w:val="008B7352"/>
    <w:rsid w:val="008B77C2"/>
    <w:rsid w:val="008C0107"/>
    <w:rsid w:val="008C01AF"/>
    <w:rsid w:val="008C1392"/>
    <w:rsid w:val="008C2C92"/>
    <w:rsid w:val="008C383B"/>
    <w:rsid w:val="008C4226"/>
    <w:rsid w:val="008C4330"/>
    <w:rsid w:val="008C4CA1"/>
    <w:rsid w:val="008C4E90"/>
    <w:rsid w:val="008C4FA9"/>
    <w:rsid w:val="008C50DA"/>
    <w:rsid w:val="008C59ED"/>
    <w:rsid w:val="008C69E4"/>
    <w:rsid w:val="008C7474"/>
    <w:rsid w:val="008D14A1"/>
    <w:rsid w:val="008D3A00"/>
    <w:rsid w:val="008D4183"/>
    <w:rsid w:val="008D43FA"/>
    <w:rsid w:val="008D4716"/>
    <w:rsid w:val="008D475B"/>
    <w:rsid w:val="008D54F6"/>
    <w:rsid w:val="008D6A0B"/>
    <w:rsid w:val="008D6DE2"/>
    <w:rsid w:val="008D71CE"/>
    <w:rsid w:val="008E11BF"/>
    <w:rsid w:val="008E19F3"/>
    <w:rsid w:val="008E339C"/>
    <w:rsid w:val="008E4823"/>
    <w:rsid w:val="008E4CFD"/>
    <w:rsid w:val="008E4DF7"/>
    <w:rsid w:val="008E5475"/>
    <w:rsid w:val="008E5846"/>
    <w:rsid w:val="008E5F84"/>
    <w:rsid w:val="008E6170"/>
    <w:rsid w:val="008E6964"/>
    <w:rsid w:val="008E7F24"/>
    <w:rsid w:val="008F0008"/>
    <w:rsid w:val="008F0B63"/>
    <w:rsid w:val="008F0F7A"/>
    <w:rsid w:val="008F1EF4"/>
    <w:rsid w:val="008F1EFD"/>
    <w:rsid w:val="008F22DF"/>
    <w:rsid w:val="008F2844"/>
    <w:rsid w:val="008F301D"/>
    <w:rsid w:val="008F3942"/>
    <w:rsid w:val="008F4069"/>
    <w:rsid w:val="008F467F"/>
    <w:rsid w:val="008F54A7"/>
    <w:rsid w:val="008F56EC"/>
    <w:rsid w:val="008F59F3"/>
    <w:rsid w:val="008F6157"/>
    <w:rsid w:val="008F61E9"/>
    <w:rsid w:val="008F692F"/>
    <w:rsid w:val="008F7133"/>
    <w:rsid w:val="00900038"/>
    <w:rsid w:val="00900712"/>
    <w:rsid w:val="00900A21"/>
    <w:rsid w:val="0090106B"/>
    <w:rsid w:val="009013B3"/>
    <w:rsid w:val="00901A6D"/>
    <w:rsid w:val="00902182"/>
    <w:rsid w:val="009027AB"/>
    <w:rsid w:val="00902A1E"/>
    <w:rsid w:val="00902DE3"/>
    <w:rsid w:val="00902ECE"/>
    <w:rsid w:val="00903A14"/>
    <w:rsid w:val="0090494D"/>
    <w:rsid w:val="00904BFC"/>
    <w:rsid w:val="00904D64"/>
    <w:rsid w:val="0090502E"/>
    <w:rsid w:val="00905789"/>
    <w:rsid w:val="0090587A"/>
    <w:rsid w:val="009061CE"/>
    <w:rsid w:val="00907995"/>
    <w:rsid w:val="0091013F"/>
    <w:rsid w:val="00911884"/>
    <w:rsid w:val="00912B1B"/>
    <w:rsid w:val="00912BF9"/>
    <w:rsid w:val="0091305E"/>
    <w:rsid w:val="0091310C"/>
    <w:rsid w:val="00913B9F"/>
    <w:rsid w:val="00913CE5"/>
    <w:rsid w:val="00916201"/>
    <w:rsid w:val="0091642F"/>
    <w:rsid w:val="0091662D"/>
    <w:rsid w:val="00916910"/>
    <w:rsid w:val="00920353"/>
    <w:rsid w:val="009216D0"/>
    <w:rsid w:val="00921902"/>
    <w:rsid w:val="0092218C"/>
    <w:rsid w:val="00924684"/>
    <w:rsid w:val="00924974"/>
    <w:rsid w:val="0092682B"/>
    <w:rsid w:val="00926CC4"/>
    <w:rsid w:val="009276D7"/>
    <w:rsid w:val="00930547"/>
    <w:rsid w:val="009306D7"/>
    <w:rsid w:val="009317C1"/>
    <w:rsid w:val="00932682"/>
    <w:rsid w:val="00932A7A"/>
    <w:rsid w:val="00933454"/>
    <w:rsid w:val="00933964"/>
    <w:rsid w:val="00933C84"/>
    <w:rsid w:val="0093410C"/>
    <w:rsid w:val="00934D4C"/>
    <w:rsid w:val="009358E9"/>
    <w:rsid w:val="0093594A"/>
    <w:rsid w:val="00935EC7"/>
    <w:rsid w:val="00936AB8"/>
    <w:rsid w:val="00936EE3"/>
    <w:rsid w:val="009405F6"/>
    <w:rsid w:val="00940646"/>
    <w:rsid w:val="009409E7"/>
    <w:rsid w:val="009410D2"/>
    <w:rsid w:val="009414AC"/>
    <w:rsid w:val="00941E86"/>
    <w:rsid w:val="009421D5"/>
    <w:rsid w:val="00942D67"/>
    <w:rsid w:val="00942E94"/>
    <w:rsid w:val="009431D6"/>
    <w:rsid w:val="009434A1"/>
    <w:rsid w:val="00943844"/>
    <w:rsid w:val="00944023"/>
    <w:rsid w:val="0094429C"/>
    <w:rsid w:val="009450A8"/>
    <w:rsid w:val="00945A23"/>
    <w:rsid w:val="00946371"/>
    <w:rsid w:val="00946E5E"/>
    <w:rsid w:val="009504C4"/>
    <w:rsid w:val="00950694"/>
    <w:rsid w:val="00950826"/>
    <w:rsid w:val="0095135B"/>
    <w:rsid w:val="009514BD"/>
    <w:rsid w:val="00951801"/>
    <w:rsid w:val="00951BFE"/>
    <w:rsid w:val="00951F9B"/>
    <w:rsid w:val="009532B6"/>
    <w:rsid w:val="0095371F"/>
    <w:rsid w:val="00953C50"/>
    <w:rsid w:val="00954337"/>
    <w:rsid w:val="00955912"/>
    <w:rsid w:val="009560B4"/>
    <w:rsid w:val="009561BE"/>
    <w:rsid w:val="00956EE8"/>
    <w:rsid w:val="00957092"/>
    <w:rsid w:val="009576AE"/>
    <w:rsid w:val="00957B81"/>
    <w:rsid w:val="00960DA9"/>
    <w:rsid w:val="00960FA1"/>
    <w:rsid w:val="00961575"/>
    <w:rsid w:val="009619FA"/>
    <w:rsid w:val="00961EAA"/>
    <w:rsid w:val="009622BA"/>
    <w:rsid w:val="0096263B"/>
    <w:rsid w:val="00962669"/>
    <w:rsid w:val="00962A17"/>
    <w:rsid w:val="00962F40"/>
    <w:rsid w:val="009642BE"/>
    <w:rsid w:val="00965200"/>
    <w:rsid w:val="00965516"/>
    <w:rsid w:val="00965602"/>
    <w:rsid w:val="00965A1C"/>
    <w:rsid w:val="00965B7E"/>
    <w:rsid w:val="00966626"/>
    <w:rsid w:val="0096680D"/>
    <w:rsid w:val="00967E5F"/>
    <w:rsid w:val="00967F6C"/>
    <w:rsid w:val="009700BA"/>
    <w:rsid w:val="009701EF"/>
    <w:rsid w:val="00970260"/>
    <w:rsid w:val="00970427"/>
    <w:rsid w:val="00970655"/>
    <w:rsid w:val="009709A6"/>
    <w:rsid w:val="009718F1"/>
    <w:rsid w:val="00971B3E"/>
    <w:rsid w:val="0097219F"/>
    <w:rsid w:val="009726B0"/>
    <w:rsid w:val="00972709"/>
    <w:rsid w:val="00972A16"/>
    <w:rsid w:val="00972B00"/>
    <w:rsid w:val="00972BAD"/>
    <w:rsid w:val="009738AA"/>
    <w:rsid w:val="00975729"/>
    <w:rsid w:val="009763CE"/>
    <w:rsid w:val="0097659F"/>
    <w:rsid w:val="009769BE"/>
    <w:rsid w:val="00976F05"/>
    <w:rsid w:val="0097741C"/>
    <w:rsid w:val="009775B8"/>
    <w:rsid w:val="00977992"/>
    <w:rsid w:val="009801CC"/>
    <w:rsid w:val="009802C7"/>
    <w:rsid w:val="009804F7"/>
    <w:rsid w:val="009805D7"/>
    <w:rsid w:val="00980BDF"/>
    <w:rsid w:val="00980F30"/>
    <w:rsid w:val="0098102B"/>
    <w:rsid w:val="0098130B"/>
    <w:rsid w:val="00981810"/>
    <w:rsid w:val="009818CF"/>
    <w:rsid w:val="00981F9A"/>
    <w:rsid w:val="009820AB"/>
    <w:rsid w:val="0098225A"/>
    <w:rsid w:val="00982FE9"/>
    <w:rsid w:val="00983520"/>
    <w:rsid w:val="00983C58"/>
    <w:rsid w:val="00983E6E"/>
    <w:rsid w:val="00983FC0"/>
    <w:rsid w:val="00984046"/>
    <w:rsid w:val="00984DA8"/>
    <w:rsid w:val="00985447"/>
    <w:rsid w:val="009860DE"/>
    <w:rsid w:val="00986F3A"/>
    <w:rsid w:val="009901F6"/>
    <w:rsid w:val="009904EB"/>
    <w:rsid w:val="00990CCD"/>
    <w:rsid w:val="00990D91"/>
    <w:rsid w:val="009920BD"/>
    <w:rsid w:val="009921E4"/>
    <w:rsid w:val="00992558"/>
    <w:rsid w:val="0099410E"/>
    <w:rsid w:val="00994B43"/>
    <w:rsid w:val="009967D6"/>
    <w:rsid w:val="00996ABD"/>
    <w:rsid w:val="00997FDD"/>
    <w:rsid w:val="009A0095"/>
    <w:rsid w:val="009A0323"/>
    <w:rsid w:val="009A0393"/>
    <w:rsid w:val="009A0A43"/>
    <w:rsid w:val="009A0B5D"/>
    <w:rsid w:val="009A0D30"/>
    <w:rsid w:val="009A1479"/>
    <w:rsid w:val="009A1845"/>
    <w:rsid w:val="009A2D7C"/>
    <w:rsid w:val="009A3F8E"/>
    <w:rsid w:val="009A4608"/>
    <w:rsid w:val="009A4C68"/>
    <w:rsid w:val="009A4CCB"/>
    <w:rsid w:val="009A4D84"/>
    <w:rsid w:val="009A552E"/>
    <w:rsid w:val="009A59A6"/>
    <w:rsid w:val="009A600B"/>
    <w:rsid w:val="009A654B"/>
    <w:rsid w:val="009A68C1"/>
    <w:rsid w:val="009A712A"/>
    <w:rsid w:val="009A7138"/>
    <w:rsid w:val="009A7873"/>
    <w:rsid w:val="009A79C1"/>
    <w:rsid w:val="009A7CF2"/>
    <w:rsid w:val="009B0C8D"/>
    <w:rsid w:val="009B18E7"/>
    <w:rsid w:val="009B1AB2"/>
    <w:rsid w:val="009B2328"/>
    <w:rsid w:val="009B2905"/>
    <w:rsid w:val="009B3421"/>
    <w:rsid w:val="009B3894"/>
    <w:rsid w:val="009B52CE"/>
    <w:rsid w:val="009B5DDA"/>
    <w:rsid w:val="009B5F6A"/>
    <w:rsid w:val="009B6884"/>
    <w:rsid w:val="009B6C0B"/>
    <w:rsid w:val="009B778B"/>
    <w:rsid w:val="009C0D4B"/>
    <w:rsid w:val="009C0DF6"/>
    <w:rsid w:val="009C18F3"/>
    <w:rsid w:val="009C2C0D"/>
    <w:rsid w:val="009C2ECB"/>
    <w:rsid w:val="009C3CFF"/>
    <w:rsid w:val="009C46BB"/>
    <w:rsid w:val="009C48B3"/>
    <w:rsid w:val="009C5355"/>
    <w:rsid w:val="009C5473"/>
    <w:rsid w:val="009C589C"/>
    <w:rsid w:val="009C58B8"/>
    <w:rsid w:val="009C5D99"/>
    <w:rsid w:val="009C6281"/>
    <w:rsid w:val="009C6725"/>
    <w:rsid w:val="009C6831"/>
    <w:rsid w:val="009C6C6D"/>
    <w:rsid w:val="009C7C2D"/>
    <w:rsid w:val="009D18F5"/>
    <w:rsid w:val="009D1CF8"/>
    <w:rsid w:val="009D1F5E"/>
    <w:rsid w:val="009D206F"/>
    <w:rsid w:val="009D26D7"/>
    <w:rsid w:val="009D2E1E"/>
    <w:rsid w:val="009D3197"/>
    <w:rsid w:val="009D376E"/>
    <w:rsid w:val="009D3BF8"/>
    <w:rsid w:val="009D3F36"/>
    <w:rsid w:val="009D42ED"/>
    <w:rsid w:val="009D4B5F"/>
    <w:rsid w:val="009D4D33"/>
    <w:rsid w:val="009D5CBA"/>
    <w:rsid w:val="009D655C"/>
    <w:rsid w:val="009D6FB2"/>
    <w:rsid w:val="009D72D4"/>
    <w:rsid w:val="009D78C4"/>
    <w:rsid w:val="009D7EA5"/>
    <w:rsid w:val="009D7EDB"/>
    <w:rsid w:val="009E0357"/>
    <w:rsid w:val="009E04D6"/>
    <w:rsid w:val="009E0EF7"/>
    <w:rsid w:val="009E1540"/>
    <w:rsid w:val="009E1B83"/>
    <w:rsid w:val="009E21C9"/>
    <w:rsid w:val="009E4477"/>
    <w:rsid w:val="009E4DBD"/>
    <w:rsid w:val="009E58B0"/>
    <w:rsid w:val="009E6CDB"/>
    <w:rsid w:val="009F042F"/>
    <w:rsid w:val="009F04C6"/>
    <w:rsid w:val="009F0D3D"/>
    <w:rsid w:val="009F1265"/>
    <w:rsid w:val="009F1F20"/>
    <w:rsid w:val="009F2803"/>
    <w:rsid w:val="009F3A54"/>
    <w:rsid w:val="009F45B5"/>
    <w:rsid w:val="009F5305"/>
    <w:rsid w:val="009F6BF0"/>
    <w:rsid w:val="009F79AC"/>
    <w:rsid w:val="00A0025D"/>
    <w:rsid w:val="00A008BF"/>
    <w:rsid w:val="00A00966"/>
    <w:rsid w:val="00A0101D"/>
    <w:rsid w:val="00A01453"/>
    <w:rsid w:val="00A02150"/>
    <w:rsid w:val="00A02413"/>
    <w:rsid w:val="00A024DC"/>
    <w:rsid w:val="00A02C01"/>
    <w:rsid w:val="00A03717"/>
    <w:rsid w:val="00A0419F"/>
    <w:rsid w:val="00A041ED"/>
    <w:rsid w:val="00A04219"/>
    <w:rsid w:val="00A04FE1"/>
    <w:rsid w:val="00A07654"/>
    <w:rsid w:val="00A07726"/>
    <w:rsid w:val="00A108CC"/>
    <w:rsid w:val="00A116E5"/>
    <w:rsid w:val="00A119DB"/>
    <w:rsid w:val="00A124A7"/>
    <w:rsid w:val="00A132A7"/>
    <w:rsid w:val="00A139DA"/>
    <w:rsid w:val="00A13D68"/>
    <w:rsid w:val="00A14297"/>
    <w:rsid w:val="00A1485D"/>
    <w:rsid w:val="00A14944"/>
    <w:rsid w:val="00A14CF1"/>
    <w:rsid w:val="00A15A66"/>
    <w:rsid w:val="00A164F2"/>
    <w:rsid w:val="00A16F5F"/>
    <w:rsid w:val="00A172B0"/>
    <w:rsid w:val="00A212F5"/>
    <w:rsid w:val="00A213CD"/>
    <w:rsid w:val="00A218C7"/>
    <w:rsid w:val="00A21D9D"/>
    <w:rsid w:val="00A21FD4"/>
    <w:rsid w:val="00A22353"/>
    <w:rsid w:val="00A2307F"/>
    <w:rsid w:val="00A23483"/>
    <w:rsid w:val="00A238AD"/>
    <w:rsid w:val="00A23AF6"/>
    <w:rsid w:val="00A23EF1"/>
    <w:rsid w:val="00A24816"/>
    <w:rsid w:val="00A2515E"/>
    <w:rsid w:val="00A25A77"/>
    <w:rsid w:val="00A25D11"/>
    <w:rsid w:val="00A25E1D"/>
    <w:rsid w:val="00A2669D"/>
    <w:rsid w:val="00A26C05"/>
    <w:rsid w:val="00A271DA"/>
    <w:rsid w:val="00A27A21"/>
    <w:rsid w:val="00A27E66"/>
    <w:rsid w:val="00A27F8E"/>
    <w:rsid w:val="00A30086"/>
    <w:rsid w:val="00A3023B"/>
    <w:rsid w:val="00A30712"/>
    <w:rsid w:val="00A3078A"/>
    <w:rsid w:val="00A311B1"/>
    <w:rsid w:val="00A31B79"/>
    <w:rsid w:val="00A33691"/>
    <w:rsid w:val="00A33DCC"/>
    <w:rsid w:val="00A342D9"/>
    <w:rsid w:val="00A343C9"/>
    <w:rsid w:val="00A345A1"/>
    <w:rsid w:val="00A34634"/>
    <w:rsid w:val="00A346E0"/>
    <w:rsid w:val="00A34BF8"/>
    <w:rsid w:val="00A3508C"/>
    <w:rsid w:val="00A3531C"/>
    <w:rsid w:val="00A35CCA"/>
    <w:rsid w:val="00A35FF7"/>
    <w:rsid w:val="00A3626F"/>
    <w:rsid w:val="00A36D80"/>
    <w:rsid w:val="00A37359"/>
    <w:rsid w:val="00A37BD3"/>
    <w:rsid w:val="00A37F6E"/>
    <w:rsid w:val="00A37FB7"/>
    <w:rsid w:val="00A4024D"/>
    <w:rsid w:val="00A403BD"/>
    <w:rsid w:val="00A4065E"/>
    <w:rsid w:val="00A40C5E"/>
    <w:rsid w:val="00A40EC8"/>
    <w:rsid w:val="00A41C40"/>
    <w:rsid w:val="00A41DB9"/>
    <w:rsid w:val="00A42D28"/>
    <w:rsid w:val="00A431B1"/>
    <w:rsid w:val="00A4333D"/>
    <w:rsid w:val="00A439A2"/>
    <w:rsid w:val="00A4497A"/>
    <w:rsid w:val="00A4551B"/>
    <w:rsid w:val="00A4563E"/>
    <w:rsid w:val="00A45E06"/>
    <w:rsid w:val="00A46244"/>
    <w:rsid w:val="00A46C2D"/>
    <w:rsid w:val="00A4747F"/>
    <w:rsid w:val="00A50C54"/>
    <w:rsid w:val="00A51B3E"/>
    <w:rsid w:val="00A52936"/>
    <w:rsid w:val="00A54880"/>
    <w:rsid w:val="00A548C0"/>
    <w:rsid w:val="00A54A97"/>
    <w:rsid w:val="00A5509F"/>
    <w:rsid w:val="00A556D1"/>
    <w:rsid w:val="00A55941"/>
    <w:rsid w:val="00A56715"/>
    <w:rsid w:val="00A56A4A"/>
    <w:rsid w:val="00A56A5C"/>
    <w:rsid w:val="00A57348"/>
    <w:rsid w:val="00A57412"/>
    <w:rsid w:val="00A577BD"/>
    <w:rsid w:val="00A57D9E"/>
    <w:rsid w:val="00A601E6"/>
    <w:rsid w:val="00A603A6"/>
    <w:rsid w:val="00A60562"/>
    <w:rsid w:val="00A60B81"/>
    <w:rsid w:val="00A61080"/>
    <w:rsid w:val="00A61928"/>
    <w:rsid w:val="00A62363"/>
    <w:rsid w:val="00A62B3F"/>
    <w:rsid w:val="00A62CC9"/>
    <w:rsid w:val="00A62E28"/>
    <w:rsid w:val="00A63929"/>
    <w:rsid w:val="00A64942"/>
    <w:rsid w:val="00A65A5F"/>
    <w:rsid w:val="00A66CB9"/>
    <w:rsid w:val="00A66EBE"/>
    <w:rsid w:val="00A66F4A"/>
    <w:rsid w:val="00A6747F"/>
    <w:rsid w:val="00A676CB"/>
    <w:rsid w:val="00A67EC5"/>
    <w:rsid w:val="00A710C9"/>
    <w:rsid w:val="00A71663"/>
    <w:rsid w:val="00A71ADA"/>
    <w:rsid w:val="00A71F88"/>
    <w:rsid w:val="00A73933"/>
    <w:rsid w:val="00A742D4"/>
    <w:rsid w:val="00A745B3"/>
    <w:rsid w:val="00A74798"/>
    <w:rsid w:val="00A7483B"/>
    <w:rsid w:val="00A749E8"/>
    <w:rsid w:val="00A750BF"/>
    <w:rsid w:val="00A7556A"/>
    <w:rsid w:val="00A75A60"/>
    <w:rsid w:val="00A76A5F"/>
    <w:rsid w:val="00A76E46"/>
    <w:rsid w:val="00A770E1"/>
    <w:rsid w:val="00A77159"/>
    <w:rsid w:val="00A776D9"/>
    <w:rsid w:val="00A8097A"/>
    <w:rsid w:val="00A80AD9"/>
    <w:rsid w:val="00A8109E"/>
    <w:rsid w:val="00A81330"/>
    <w:rsid w:val="00A81608"/>
    <w:rsid w:val="00A81CE8"/>
    <w:rsid w:val="00A820C5"/>
    <w:rsid w:val="00A82406"/>
    <w:rsid w:val="00A82AF7"/>
    <w:rsid w:val="00A82B71"/>
    <w:rsid w:val="00A83345"/>
    <w:rsid w:val="00A83606"/>
    <w:rsid w:val="00A84884"/>
    <w:rsid w:val="00A84EBD"/>
    <w:rsid w:val="00A858B3"/>
    <w:rsid w:val="00A86A8F"/>
    <w:rsid w:val="00A86BAD"/>
    <w:rsid w:val="00A86FBC"/>
    <w:rsid w:val="00A87092"/>
    <w:rsid w:val="00A87719"/>
    <w:rsid w:val="00A90525"/>
    <w:rsid w:val="00A90AD2"/>
    <w:rsid w:val="00A9128B"/>
    <w:rsid w:val="00A91543"/>
    <w:rsid w:val="00A9211B"/>
    <w:rsid w:val="00A92460"/>
    <w:rsid w:val="00A9337C"/>
    <w:rsid w:val="00A93640"/>
    <w:rsid w:val="00A9384B"/>
    <w:rsid w:val="00A93F34"/>
    <w:rsid w:val="00A945D5"/>
    <w:rsid w:val="00A94BB0"/>
    <w:rsid w:val="00A95185"/>
    <w:rsid w:val="00A95580"/>
    <w:rsid w:val="00A9563E"/>
    <w:rsid w:val="00A95EB2"/>
    <w:rsid w:val="00A96C3F"/>
    <w:rsid w:val="00A975D3"/>
    <w:rsid w:val="00AA0F70"/>
    <w:rsid w:val="00AA1744"/>
    <w:rsid w:val="00AA3040"/>
    <w:rsid w:val="00AA4150"/>
    <w:rsid w:val="00AA537D"/>
    <w:rsid w:val="00AA54E4"/>
    <w:rsid w:val="00AA5504"/>
    <w:rsid w:val="00AA576D"/>
    <w:rsid w:val="00AA615F"/>
    <w:rsid w:val="00AA6A1B"/>
    <w:rsid w:val="00AA7614"/>
    <w:rsid w:val="00AB0741"/>
    <w:rsid w:val="00AB1181"/>
    <w:rsid w:val="00AB120D"/>
    <w:rsid w:val="00AB1D33"/>
    <w:rsid w:val="00AB23A7"/>
    <w:rsid w:val="00AB2DBE"/>
    <w:rsid w:val="00AB4AC9"/>
    <w:rsid w:val="00AB5719"/>
    <w:rsid w:val="00AB5BD7"/>
    <w:rsid w:val="00AB6960"/>
    <w:rsid w:val="00AB6C2E"/>
    <w:rsid w:val="00AB7292"/>
    <w:rsid w:val="00AC025B"/>
    <w:rsid w:val="00AC0387"/>
    <w:rsid w:val="00AC08A0"/>
    <w:rsid w:val="00AC0D1A"/>
    <w:rsid w:val="00AC138C"/>
    <w:rsid w:val="00AC1391"/>
    <w:rsid w:val="00AC2464"/>
    <w:rsid w:val="00AC303A"/>
    <w:rsid w:val="00AC35FF"/>
    <w:rsid w:val="00AC375A"/>
    <w:rsid w:val="00AC3F18"/>
    <w:rsid w:val="00AC4C55"/>
    <w:rsid w:val="00AC4E93"/>
    <w:rsid w:val="00AC4F6D"/>
    <w:rsid w:val="00AC5005"/>
    <w:rsid w:val="00AC5253"/>
    <w:rsid w:val="00AC530A"/>
    <w:rsid w:val="00AC5AC6"/>
    <w:rsid w:val="00AC666D"/>
    <w:rsid w:val="00AC7D8A"/>
    <w:rsid w:val="00AD0B05"/>
    <w:rsid w:val="00AD1171"/>
    <w:rsid w:val="00AD11E4"/>
    <w:rsid w:val="00AD12AA"/>
    <w:rsid w:val="00AD1349"/>
    <w:rsid w:val="00AD158A"/>
    <w:rsid w:val="00AD2469"/>
    <w:rsid w:val="00AD2B1F"/>
    <w:rsid w:val="00AD302A"/>
    <w:rsid w:val="00AD316D"/>
    <w:rsid w:val="00AD36A3"/>
    <w:rsid w:val="00AD3948"/>
    <w:rsid w:val="00AD3966"/>
    <w:rsid w:val="00AD3ED9"/>
    <w:rsid w:val="00AD4282"/>
    <w:rsid w:val="00AD4CF3"/>
    <w:rsid w:val="00AD5231"/>
    <w:rsid w:val="00AD5DDC"/>
    <w:rsid w:val="00AD7687"/>
    <w:rsid w:val="00AD79E7"/>
    <w:rsid w:val="00AD7A29"/>
    <w:rsid w:val="00AE00EF"/>
    <w:rsid w:val="00AE01E1"/>
    <w:rsid w:val="00AE03D0"/>
    <w:rsid w:val="00AE07EC"/>
    <w:rsid w:val="00AE16D2"/>
    <w:rsid w:val="00AE16E9"/>
    <w:rsid w:val="00AE1854"/>
    <w:rsid w:val="00AE1A09"/>
    <w:rsid w:val="00AE20EF"/>
    <w:rsid w:val="00AE2164"/>
    <w:rsid w:val="00AE21C9"/>
    <w:rsid w:val="00AE365E"/>
    <w:rsid w:val="00AE3882"/>
    <w:rsid w:val="00AE4249"/>
    <w:rsid w:val="00AE4BED"/>
    <w:rsid w:val="00AE71F5"/>
    <w:rsid w:val="00AE76E4"/>
    <w:rsid w:val="00AE7D20"/>
    <w:rsid w:val="00AE7E97"/>
    <w:rsid w:val="00AF0339"/>
    <w:rsid w:val="00AF06CA"/>
    <w:rsid w:val="00AF1E9D"/>
    <w:rsid w:val="00AF2772"/>
    <w:rsid w:val="00AF2F2C"/>
    <w:rsid w:val="00AF3A17"/>
    <w:rsid w:val="00AF3C8C"/>
    <w:rsid w:val="00AF4745"/>
    <w:rsid w:val="00AF47C2"/>
    <w:rsid w:val="00AF6D91"/>
    <w:rsid w:val="00AF7504"/>
    <w:rsid w:val="00AF752F"/>
    <w:rsid w:val="00AF7D51"/>
    <w:rsid w:val="00AF7E66"/>
    <w:rsid w:val="00B00476"/>
    <w:rsid w:val="00B007A7"/>
    <w:rsid w:val="00B010E2"/>
    <w:rsid w:val="00B01D6C"/>
    <w:rsid w:val="00B02374"/>
    <w:rsid w:val="00B028C8"/>
    <w:rsid w:val="00B02904"/>
    <w:rsid w:val="00B02A56"/>
    <w:rsid w:val="00B03058"/>
    <w:rsid w:val="00B03139"/>
    <w:rsid w:val="00B03CC0"/>
    <w:rsid w:val="00B0461B"/>
    <w:rsid w:val="00B047D1"/>
    <w:rsid w:val="00B04834"/>
    <w:rsid w:val="00B04AB2"/>
    <w:rsid w:val="00B04B1B"/>
    <w:rsid w:val="00B04F43"/>
    <w:rsid w:val="00B062D1"/>
    <w:rsid w:val="00B06CB6"/>
    <w:rsid w:val="00B07095"/>
    <w:rsid w:val="00B0784D"/>
    <w:rsid w:val="00B07AF3"/>
    <w:rsid w:val="00B07E55"/>
    <w:rsid w:val="00B1046A"/>
    <w:rsid w:val="00B104E0"/>
    <w:rsid w:val="00B10F8B"/>
    <w:rsid w:val="00B11040"/>
    <w:rsid w:val="00B11EC1"/>
    <w:rsid w:val="00B12AF6"/>
    <w:rsid w:val="00B12D6A"/>
    <w:rsid w:val="00B1390F"/>
    <w:rsid w:val="00B144D0"/>
    <w:rsid w:val="00B14EB6"/>
    <w:rsid w:val="00B15120"/>
    <w:rsid w:val="00B1536F"/>
    <w:rsid w:val="00B1541E"/>
    <w:rsid w:val="00B15678"/>
    <w:rsid w:val="00B166BB"/>
    <w:rsid w:val="00B16B42"/>
    <w:rsid w:val="00B16CCB"/>
    <w:rsid w:val="00B17829"/>
    <w:rsid w:val="00B17873"/>
    <w:rsid w:val="00B21141"/>
    <w:rsid w:val="00B21198"/>
    <w:rsid w:val="00B217F5"/>
    <w:rsid w:val="00B222D7"/>
    <w:rsid w:val="00B22F83"/>
    <w:rsid w:val="00B23199"/>
    <w:rsid w:val="00B23511"/>
    <w:rsid w:val="00B2372D"/>
    <w:rsid w:val="00B23C11"/>
    <w:rsid w:val="00B23D07"/>
    <w:rsid w:val="00B2455D"/>
    <w:rsid w:val="00B25A1D"/>
    <w:rsid w:val="00B25ACC"/>
    <w:rsid w:val="00B260DE"/>
    <w:rsid w:val="00B26438"/>
    <w:rsid w:val="00B26E9D"/>
    <w:rsid w:val="00B27584"/>
    <w:rsid w:val="00B2798F"/>
    <w:rsid w:val="00B27C54"/>
    <w:rsid w:val="00B27CF9"/>
    <w:rsid w:val="00B302F3"/>
    <w:rsid w:val="00B30B67"/>
    <w:rsid w:val="00B3109E"/>
    <w:rsid w:val="00B314F0"/>
    <w:rsid w:val="00B3153E"/>
    <w:rsid w:val="00B32230"/>
    <w:rsid w:val="00B33A2D"/>
    <w:rsid w:val="00B34AE5"/>
    <w:rsid w:val="00B35696"/>
    <w:rsid w:val="00B35EA9"/>
    <w:rsid w:val="00B35FE8"/>
    <w:rsid w:val="00B36191"/>
    <w:rsid w:val="00B36421"/>
    <w:rsid w:val="00B36BF7"/>
    <w:rsid w:val="00B36F9E"/>
    <w:rsid w:val="00B37731"/>
    <w:rsid w:val="00B378E9"/>
    <w:rsid w:val="00B37CC3"/>
    <w:rsid w:val="00B40854"/>
    <w:rsid w:val="00B4145E"/>
    <w:rsid w:val="00B41AEF"/>
    <w:rsid w:val="00B41F2F"/>
    <w:rsid w:val="00B421A9"/>
    <w:rsid w:val="00B43170"/>
    <w:rsid w:val="00B45147"/>
    <w:rsid w:val="00B4547B"/>
    <w:rsid w:val="00B45598"/>
    <w:rsid w:val="00B455AA"/>
    <w:rsid w:val="00B45D9D"/>
    <w:rsid w:val="00B45EF4"/>
    <w:rsid w:val="00B4611E"/>
    <w:rsid w:val="00B46DEB"/>
    <w:rsid w:val="00B47521"/>
    <w:rsid w:val="00B4787D"/>
    <w:rsid w:val="00B5018F"/>
    <w:rsid w:val="00B50902"/>
    <w:rsid w:val="00B51022"/>
    <w:rsid w:val="00B522D6"/>
    <w:rsid w:val="00B528C1"/>
    <w:rsid w:val="00B52A02"/>
    <w:rsid w:val="00B52A8B"/>
    <w:rsid w:val="00B52EE6"/>
    <w:rsid w:val="00B53109"/>
    <w:rsid w:val="00B535E5"/>
    <w:rsid w:val="00B53903"/>
    <w:rsid w:val="00B53E7A"/>
    <w:rsid w:val="00B53EC4"/>
    <w:rsid w:val="00B54639"/>
    <w:rsid w:val="00B5532E"/>
    <w:rsid w:val="00B5608E"/>
    <w:rsid w:val="00B56147"/>
    <w:rsid w:val="00B563CB"/>
    <w:rsid w:val="00B564E3"/>
    <w:rsid w:val="00B5656D"/>
    <w:rsid w:val="00B5662D"/>
    <w:rsid w:val="00B56CD5"/>
    <w:rsid w:val="00B57074"/>
    <w:rsid w:val="00B574F9"/>
    <w:rsid w:val="00B602A7"/>
    <w:rsid w:val="00B62752"/>
    <w:rsid w:val="00B62A1B"/>
    <w:rsid w:val="00B62A9C"/>
    <w:rsid w:val="00B63EBC"/>
    <w:rsid w:val="00B64851"/>
    <w:rsid w:val="00B65880"/>
    <w:rsid w:val="00B658B0"/>
    <w:rsid w:val="00B65F2B"/>
    <w:rsid w:val="00B660AF"/>
    <w:rsid w:val="00B660B9"/>
    <w:rsid w:val="00B66EEB"/>
    <w:rsid w:val="00B6711B"/>
    <w:rsid w:val="00B67A5A"/>
    <w:rsid w:val="00B67E80"/>
    <w:rsid w:val="00B70032"/>
    <w:rsid w:val="00B70B16"/>
    <w:rsid w:val="00B72155"/>
    <w:rsid w:val="00B721F1"/>
    <w:rsid w:val="00B721FA"/>
    <w:rsid w:val="00B742EA"/>
    <w:rsid w:val="00B7499B"/>
    <w:rsid w:val="00B750E5"/>
    <w:rsid w:val="00B759F0"/>
    <w:rsid w:val="00B760CB"/>
    <w:rsid w:val="00B761BC"/>
    <w:rsid w:val="00B76567"/>
    <w:rsid w:val="00B7666D"/>
    <w:rsid w:val="00B76A6A"/>
    <w:rsid w:val="00B76B2F"/>
    <w:rsid w:val="00B76EC6"/>
    <w:rsid w:val="00B772C7"/>
    <w:rsid w:val="00B77449"/>
    <w:rsid w:val="00B77569"/>
    <w:rsid w:val="00B77636"/>
    <w:rsid w:val="00B77993"/>
    <w:rsid w:val="00B77A01"/>
    <w:rsid w:val="00B77D08"/>
    <w:rsid w:val="00B77EBE"/>
    <w:rsid w:val="00B80444"/>
    <w:rsid w:val="00B80A23"/>
    <w:rsid w:val="00B80A3A"/>
    <w:rsid w:val="00B80D50"/>
    <w:rsid w:val="00B810E1"/>
    <w:rsid w:val="00B8138F"/>
    <w:rsid w:val="00B817BA"/>
    <w:rsid w:val="00B82373"/>
    <w:rsid w:val="00B82F7E"/>
    <w:rsid w:val="00B83332"/>
    <w:rsid w:val="00B83422"/>
    <w:rsid w:val="00B834A4"/>
    <w:rsid w:val="00B83BFB"/>
    <w:rsid w:val="00B84154"/>
    <w:rsid w:val="00B8441A"/>
    <w:rsid w:val="00B8455D"/>
    <w:rsid w:val="00B84FAF"/>
    <w:rsid w:val="00B851E5"/>
    <w:rsid w:val="00B8521B"/>
    <w:rsid w:val="00B85941"/>
    <w:rsid w:val="00B85B31"/>
    <w:rsid w:val="00B85CFA"/>
    <w:rsid w:val="00B86773"/>
    <w:rsid w:val="00B86F9C"/>
    <w:rsid w:val="00B90022"/>
    <w:rsid w:val="00B90F15"/>
    <w:rsid w:val="00B91BCF"/>
    <w:rsid w:val="00B9286F"/>
    <w:rsid w:val="00B92922"/>
    <w:rsid w:val="00B933D8"/>
    <w:rsid w:val="00B94568"/>
    <w:rsid w:val="00B951C9"/>
    <w:rsid w:val="00B95BEB"/>
    <w:rsid w:val="00B95CC6"/>
    <w:rsid w:val="00B96507"/>
    <w:rsid w:val="00B979A3"/>
    <w:rsid w:val="00B97B61"/>
    <w:rsid w:val="00BA0105"/>
    <w:rsid w:val="00BA0118"/>
    <w:rsid w:val="00BA098A"/>
    <w:rsid w:val="00BA100D"/>
    <w:rsid w:val="00BA372B"/>
    <w:rsid w:val="00BA3B7B"/>
    <w:rsid w:val="00BA4B76"/>
    <w:rsid w:val="00BA4D79"/>
    <w:rsid w:val="00BA6FEB"/>
    <w:rsid w:val="00BA7151"/>
    <w:rsid w:val="00BB06CF"/>
    <w:rsid w:val="00BB0BF8"/>
    <w:rsid w:val="00BB1588"/>
    <w:rsid w:val="00BB246D"/>
    <w:rsid w:val="00BB2B46"/>
    <w:rsid w:val="00BB3775"/>
    <w:rsid w:val="00BB3A2F"/>
    <w:rsid w:val="00BB4911"/>
    <w:rsid w:val="00BB552A"/>
    <w:rsid w:val="00BB5C9D"/>
    <w:rsid w:val="00BB5EA2"/>
    <w:rsid w:val="00BB65B1"/>
    <w:rsid w:val="00BB6C5B"/>
    <w:rsid w:val="00BB7193"/>
    <w:rsid w:val="00BB7524"/>
    <w:rsid w:val="00BB7897"/>
    <w:rsid w:val="00BB7B3C"/>
    <w:rsid w:val="00BC0298"/>
    <w:rsid w:val="00BC1247"/>
    <w:rsid w:val="00BC1859"/>
    <w:rsid w:val="00BC1DFE"/>
    <w:rsid w:val="00BC24D7"/>
    <w:rsid w:val="00BC2A3D"/>
    <w:rsid w:val="00BC2FE9"/>
    <w:rsid w:val="00BC362A"/>
    <w:rsid w:val="00BC4416"/>
    <w:rsid w:val="00BC4856"/>
    <w:rsid w:val="00BC5043"/>
    <w:rsid w:val="00BC50B7"/>
    <w:rsid w:val="00BC5412"/>
    <w:rsid w:val="00BC550F"/>
    <w:rsid w:val="00BC560D"/>
    <w:rsid w:val="00BC56AC"/>
    <w:rsid w:val="00BC5CEC"/>
    <w:rsid w:val="00BC666B"/>
    <w:rsid w:val="00BC67B5"/>
    <w:rsid w:val="00BC684E"/>
    <w:rsid w:val="00BC6BDC"/>
    <w:rsid w:val="00BC716F"/>
    <w:rsid w:val="00BC7763"/>
    <w:rsid w:val="00BC7C75"/>
    <w:rsid w:val="00BD1B53"/>
    <w:rsid w:val="00BD2997"/>
    <w:rsid w:val="00BD4680"/>
    <w:rsid w:val="00BD55A4"/>
    <w:rsid w:val="00BD5E7E"/>
    <w:rsid w:val="00BD60D8"/>
    <w:rsid w:val="00BD7F80"/>
    <w:rsid w:val="00BE00A4"/>
    <w:rsid w:val="00BE0192"/>
    <w:rsid w:val="00BE1FBD"/>
    <w:rsid w:val="00BE2991"/>
    <w:rsid w:val="00BE2CD2"/>
    <w:rsid w:val="00BE30D1"/>
    <w:rsid w:val="00BE3558"/>
    <w:rsid w:val="00BE3875"/>
    <w:rsid w:val="00BE38F3"/>
    <w:rsid w:val="00BE558A"/>
    <w:rsid w:val="00BE5977"/>
    <w:rsid w:val="00BE5FD8"/>
    <w:rsid w:val="00BE62DE"/>
    <w:rsid w:val="00BE6C0E"/>
    <w:rsid w:val="00BE7962"/>
    <w:rsid w:val="00BE7AE2"/>
    <w:rsid w:val="00BF0631"/>
    <w:rsid w:val="00BF0B39"/>
    <w:rsid w:val="00BF0C25"/>
    <w:rsid w:val="00BF0EBB"/>
    <w:rsid w:val="00BF101D"/>
    <w:rsid w:val="00BF1389"/>
    <w:rsid w:val="00BF1F69"/>
    <w:rsid w:val="00BF2886"/>
    <w:rsid w:val="00BF2B63"/>
    <w:rsid w:val="00BF32C8"/>
    <w:rsid w:val="00BF336B"/>
    <w:rsid w:val="00BF3970"/>
    <w:rsid w:val="00BF3B54"/>
    <w:rsid w:val="00BF3C01"/>
    <w:rsid w:val="00BF3E42"/>
    <w:rsid w:val="00BF4A4C"/>
    <w:rsid w:val="00BF5E60"/>
    <w:rsid w:val="00BF6458"/>
    <w:rsid w:val="00BF6A16"/>
    <w:rsid w:val="00BF7664"/>
    <w:rsid w:val="00BF79D3"/>
    <w:rsid w:val="00C002BD"/>
    <w:rsid w:val="00C00518"/>
    <w:rsid w:val="00C0158A"/>
    <w:rsid w:val="00C01D81"/>
    <w:rsid w:val="00C01EC0"/>
    <w:rsid w:val="00C02D95"/>
    <w:rsid w:val="00C02FD5"/>
    <w:rsid w:val="00C03221"/>
    <w:rsid w:val="00C03594"/>
    <w:rsid w:val="00C038AC"/>
    <w:rsid w:val="00C039B2"/>
    <w:rsid w:val="00C03AE4"/>
    <w:rsid w:val="00C03C20"/>
    <w:rsid w:val="00C03DDA"/>
    <w:rsid w:val="00C03E08"/>
    <w:rsid w:val="00C04C9B"/>
    <w:rsid w:val="00C071A1"/>
    <w:rsid w:val="00C071D4"/>
    <w:rsid w:val="00C076C8"/>
    <w:rsid w:val="00C078FC"/>
    <w:rsid w:val="00C10291"/>
    <w:rsid w:val="00C105B3"/>
    <w:rsid w:val="00C10C1D"/>
    <w:rsid w:val="00C11BED"/>
    <w:rsid w:val="00C1256F"/>
    <w:rsid w:val="00C13234"/>
    <w:rsid w:val="00C133C3"/>
    <w:rsid w:val="00C13DFD"/>
    <w:rsid w:val="00C14978"/>
    <w:rsid w:val="00C14AC5"/>
    <w:rsid w:val="00C158FB"/>
    <w:rsid w:val="00C163C3"/>
    <w:rsid w:val="00C16622"/>
    <w:rsid w:val="00C16751"/>
    <w:rsid w:val="00C16EB6"/>
    <w:rsid w:val="00C16F32"/>
    <w:rsid w:val="00C170C3"/>
    <w:rsid w:val="00C171FE"/>
    <w:rsid w:val="00C17F24"/>
    <w:rsid w:val="00C17FFD"/>
    <w:rsid w:val="00C20338"/>
    <w:rsid w:val="00C20405"/>
    <w:rsid w:val="00C20D7D"/>
    <w:rsid w:val="00C2219B"/>
    <w:rsid w:val="00C224E0"/>
    <w:rsid w:val="00C22B77"/>
    <w:rsid w:val="00C23297"/>
    <w:rsid w:val="00C236AA"/>
    <w:rsid w:val="00C24382"/>
    <w:rsid w:val="00C243F7"/>
    <w:rsid w:val="00C24803"/>
    <w:rsid w:val="00C24921"/>
    <w:rsid w:val="00C24DFD"/>
    <w:rsid w:val="00C25F84"/>
    <w:rsid w:val="00C26715"/>
    <w:rsid w:val="00C26B83"/>
    <w:rsid w:val="00C27587"/>
    <w:rsid w:val="00C27994"/>
    <w:rsid w:val="00C27BC5"/>
    <w:rsid w:val="00C27C27"/>
    <w:rsid w:val="00C30BB8"/>
    <w:rsid w:val="00C31298"/>
    <w:rsid w:val="00C31676"/>
    <w:rsid w:val="00C31CBE"/>
    <w:rsid w:val="00C31E02"/>
    <w:rsid w:val="00C3230F"/>
    <w:rsid w:val="00C33140"/>
    <w:rsid w:val="00C331E3"/>
    <w:rsid w:val="00C33226"/>
    <w:rsid w:val="00C3354B"/>
    <w:rsid w:val="00C346E3"/>
    <w:rsid w:val="00C3476F"/>
    <w:rsid w:val="00C34793"/>
    <w:rsid w:val="00C348A3"/>
    <w:rsid w:val="00C34A6A"/>
    <w:rsid w:val="00C34E61"/>
    <w:rsid w:val="00C362FE"/>
    <w:rsid w:val="00C37303"/>
    <w:rsid w:val="00C376AE"/>
    <w:rsid w:val="00C4014C"/>
    <w:rsid w:val="00C40C32"/>
    <w:rsid w:val="00C41018"/>
    <w:rsid w:val="00C413BC"/>
    <w:rsid w:val="00C418D6"/>
    <w:rsid w:val="00C41C9E"/>
    <w:rsid w:val="00C42084"/>
    <w:rsid w:val="00C42178"/>
    <w:rsid w:val="00C42249"/>
    <w:rsid w:val="00C44535"/>
    <w:rsid w:val="00C4519F"/>
    <w:rsid w:val="00C47019"/>
    <w:rsid w:val="00C4755F"/>
    <w:rsid w:val="00C47976"/>
    <w:rsid w:val="00C50800"/>
    <w:rsid w:val="00C5090F"/>
    <w:rsid w:val="00C5177F"/>
    <w:rsid w:val="00C51DF5"/>
    <w:rsid w:val="00C51FB1"/>
    <w:rsid w:val="00C5258B"/>
    <w:rsid w:val="00C530C8"/>
    <w:rsid w:val="00C536C5"/>
    <w:rsid w:val="00C54433"/>
    <w:rsid w:val="00C54744"/>
    <w:rsid w:val="00C54EDB"/>
    <w:rsid w:val="00C55588"/>
    <w:rsid w:val="00C56E85"/>
    <w:rsid w:val="00C5706A"/>
    <w:rsid w:val="00C57162"/>
    <w:rsid w:val="00C5782B"/>
    <w:rsid w:val="00C57C1A"/>
    <w:rsid w:val="00C57CD3"/>
    <w:rsid w:val="00C6024B"/>
    <w:rsid w:val="00C603B1"/>
    <w:rsid w:val="00C604FB"/>
    <w:rsid w:val="00C60F2A"/>
    <w:rsid w:val="00C6113A"/>
    <w:rsid w:val="00C61BC0"/>
    <w:rsid w:val="00C623A2"/>
    <w:rsid w:val="00C62505"/>
    <w:rsid w:val="00C62632"/>
    <w:rsid w:val="00C6276B"/>
    <w:rsid w:val="00C62FEB"/>
    <w:rsid w:val="00C63E0E"/>
    <w:rsid w:val="00C64B33"/>
    <w:rsid w:val="00C654B5"/>
    <w:rsid w:val="00C65707"/>
    <w:rsid w:val="00C65A12"/>
    <w:rsid w:val="00C6608B"/>
    <w:rsid w:val="00C66156"/>
    <w:rsid w:val="00C6616C"/>
    <w:rsid w:val="00C666F9"/>
    <w:rsid w:val="00C66A6A"/>
    <w:rsid w:val="00C67087"/>
    <w:rsid w:val="00C673E4"/>
    <w:rsid w:val="00C677C2"/>
    <w:rsid w:val="00C679A6"/>
    <w:rsid w:val="00C70104"/>
    <w:rsid w:val="00C7030F"/>
    <w:rsid w:val="00C7080A"/>
    <w:rsid w:val="00C70DC1"/>
    <w:rsid w:val="00C7298E"/>
    <w:rsid w:val="00C72FE8"/>
    <w:rsid w:val="00C740BD"/>
    <w:rsid w:val="00C74378"/>
    <w:rsid w:val="00C744A8"/>
    <w:rsid w:val="00C74656"/>
    <w:rsid w:val="00C7500E"/>
    <w:rsid w:val="00C756F1"/>
    <w:rsid w:val="00C758FE"/>
    <w:rsid w:val="00C75EBC"/>
    <w:rsid w:val="00C76503"/>
    <w:rsid w:val="00C7689D"/>
    <w:rsid w:val="00C76AF5"/>
    <w:rsid w:val="00C76C44"/>
    <w:rsid w:val="00C7726C"/>
    <w:rsid w:val="00C77499"/>
    <w:rsid w:val="00C779F6"/>
    <w:rsid w:val="00C8143E"/>
    <w:rsid w:val="00C821A1"/>
    <w:rsid w:val="00C83D97"/>
    <w:rsid w:val="00C842CA"/>
    <w:rsid w:val="00C84712"/>
    <w:rsid w:val="00C847C8"/>
    <w:rsid w:val="00C8494C"/>
    <w:rsid w:val="00C84FB2"/>
    <w:rsid w:val="00C850CB"/>
    <w:rsid w:val="00C8572D"/>
    <w:rsid w:val="00C85B00"/>
    <w:rsid w:val="00C86024"/>
    <w:rsid w:val="00C86F02"/>
    <w:rsid w:val="00C874BF"/>
    <w:rsid w:val="00C87CE7"/>
    <w:rsid w:val="00C90ACD"/>
    <w:rsid w:val="00C9227A"/>
    <w:rsid w:val="00C92810"/>
    <w:rsid w:val="00C934B3"/>
    <w:rsid w:val="00C93B87"/>
    <w:rsid w:val="00C93CF4"/>
    <w:rsid w:val="00C942CB"/>
    <w:rsid w:val="00C944C9"/>
    <w:rsid w:val="00C95265"/>
    <w:rsid w:val="00C95467"/>
    <w:rsid w:val="00C95DAB"/>
    <w:rsid w:val="00C96121"/>
    <w:rsid w:val="00C96BA7"/>
    <w:rsid w:val="00C97B0D"/>
    <w:rsid w:val="00C97D01"/>
    <w:rsid w:val="00C97FF0"/>
    <w:rsid w:val="00CA07E9"/>
    <w:rsid w:val="00CA15F8"/>
    <w:rsid w:val="00CA1CDE"/>
    <w:rsid w:val="00CA210A"/>
    <w:rsid w:val="00CA2A7C"/>
    <w:rsid w:val="00CA324A"/>
    <w:rsid w:val="00CA370E"/>
    <w:rsid w:val="00CA3F47"/>
    <w:rsid w:val="00CA497D"/>
    <w:rsid w:val="00CA642C"/>
    <w:rsid w:val="00CA7975"/>
    <w:rsid w:val="00CB1556"/>
    <w:rsid w:val="00CB2052"/>
    <w:rsid w:val="00CB2744"/>
    <w:rsid w:val="00CB323A"/>
    <w:rsid w:val="00CB3F97"/>
    <w:rsid w:val="00CB40A6"/>
    <w:rsid w:val="00CB447C"/>
    <w:rsid w:val="00CB44BA"/>
    <w:rsid w:val="00CB4775"/>
    <w:rsid w:val="00CB47EA"/>
    <w:rsid w:val="00CB4B13"/>
    <w:rsid w:val="00CB532C"/>
    <w:rsid w:val="00CB55EE"/>
    <w:rsid w:val="00CB5789"/>
    <w:rsid w:val="00CB6B6B"/>
    <w:rsid w:val="00CB7CE1"/>
    <w:rsid w:val="00CB7DE0"/>
    <w:rsid w:val="00CC03A5"/>
    <w:rsid w:val="00CC0537"/>
    <w:rsid w:val="00CC08B4"/>
    <w:rsid w:val="00CC0914"/>
    <w:rsid w:val="00CC1458"/>
    <w:rsid w:val="00CC2041"/>
    <w:rsid w:val="00CC2324"/>
    <w:rsid w:val="00CC27D4"/>
    <w:rsid w:val="00CC2A32"/>
    <w:rsid w:val="00CC2D0E"/>
    <w:rsid w:val="00CC3239"/>
    <w:rsid w:val="00CC3CCD"/>
    <w:rsid w:val="00CC41C3"/>
    <w:rsid w:val="00CC47E7"/>
    <w:rsid w:val="00CC5382"/>
    <w:rsid w:val="00CC55E3"/>
    <w:rsid w:val="00CC560A"/>
    <w:rsid w:val="00CC568D"/>
    <w:rsid w:val="00CC5742"/>
    <w:rsid w:val="00CC57B5"/>
    <w:rsid w:val="00CC6E92"/>
    <w:rsid w:val="00CD00C0"/>
    <w:rsid w:val="00CD0158"/>
    <w:rsid w:val="00CD01B0"/>
    <w:rsid w:val="00CD0CB8"/>
    <w:rsid w:val="00CD19BA"/>
    <w:rsid w:val="00CD1AA4"/>
    <w:rsid w:val="00CD230C"/>
    <w:rsid w:val="00CD2505"/>
    <w:rsid w:val="00CD2606"/>
    <w:rsid w:val="00CD4622"/>
    <w:rsid w:val="00CD4672"/>
    <w:rsid w:val="00CD4E84"/>
    <w:rsid w:val="00CD506B"/>
    <w:rsid w:val="00CD55FF"/>
    <w:rsid w:val="00CD5BF0"/>
    <w:rsid w:val="00CD5CE8"/>
    <w:rsid w:val="00CE0568"/>
    <w:rsid w:val="00CE09BA"/>
    <w:rsid w:val="00CE0EF8"/>
    <w:rsid w:val="00CE1A25"/>
    <w:rsid w:val="00CE23DB"/>
    <w:rsid w:val="00CE2562"/>
    <w:rsid w:val="00CE2FA4"/>
    <w:rsid w:val="00CE5112"/>
    <w:rsid w:val="00CE5243"/>
    <w:rsid w:val="00CE58F8"/>
    <w:rsid w:val="00CE5A6E"/>
    <w:rsid w:val="00CE62F6"/>
    <w:rsid w:val="00CE64A6"/>
    <w:rsid w:val="00CE6AE6"/>
    <w:rsid w:val="00CE6C35"/>
    <w:rsid w:val="00CE7CE6"/>
    <w:rsid w:val="00CF152E"/>
    <w:rsid w:val="00CF1847"/>
    <w:rsid w:val="00CF1B2D"/>
    <w:rsid w:val="00CF1D8D"/>
    <w:rsid w:val="00CF20C5"/>
    <w:rsid w:val="00CF221B"/>
    <w:rsid w:val="00CF2624"/>
    <w:rsid w:val="00CF2B60"/>
    <w:rsid w:val="00CF2E27"/>
    <w:rsid w:val="00CF303D"/>
    <w:rsid w:val="00CF3DDE"/>
    <w:rsid w:val="00CF3FEF"/>
    <w:rsid w:val="00CF45C4"/>
    <w:rsid w:val="00CF4760"/>
    <w:rsid w:val="00CF5417"/>
    <w:rsid w:val="00CF5B4D"/>
    <w:rsid w:val="00CF5C48"/>
    <w:rsid w:val="00CF5C91"/>
    <w:rsid w:val="00CF5D41"/>
    <w:rsid w:val="00CF5E53"/>
    <w:rsid w:val="00CF621A"/>
    <w:rsid w:val="00CF62AA"/>
    <w:rsid w:val="00CF6866"/>
    <w:rsid w:val="00CF729B"/>
    <w:rsid w:val="00D0076C"/>
    <w:rsid w:val="00D01370"/>
    <w:rsid w:val="00D019ED"/>
    <w:rsid w:val="00D021D8"/>
    <w:rsid w:val="00D031D7"/>
    <w:rsid w:val="00D03CF1"/>
    <w:rsid w:val="00D048E3"/>
    <w:rsid w:val="00D04E3E"/>
    <w:rsid w:val="00D05628"/>
    <w:rsid w:val="00D05A18"/>
    <w:rsid w:val="00D06492"/>
    <w:rsid w:val="00D06594"/>
    <w:rsid w:val="00D07ED9"/>
    <w:rsid w:val="00D10148"/>
    <w:rsid w:val="00D105A9"/>
    <w:rsid w:val="00D1069C"/>
    <w:rsid w:val="00D10E4C"/>
    <w:rsid w:val="00D11565"/>
    <w:rsid w:val="00D11721"/>
    <w:rsid w:val="00D11750"/>
    <w:rsid w:val="00D1199E"/>
    <w:rsid w:val="00D11B4C"/>
    <w:rsid w:val="00D11F0C"/>
    <w:rsid w:val="00D12ECC"/>
    <w:rsid w:val="00D14C59"/>
    <w:rsid w:val="00D14E47"/>
    <w:rsid w:val="00D15090"/>
    <w:rsid w:val="00D15963"/>
    <w:rsid w:val="00D15A64"/>
    <w:rsid w:val="00D15EDD"/>
    <w:rsid w:val="00D173A5"/>
    <w:rsid w:val="00D17445"/>
    <w:rsid w:val="00D177E1"/>
    <w:rsid w:val="00D216F2"/>
    <w:rsid w:val="00D21734"/>
    <w:rsid w:val="00D22485"/>
    <w:rsid w:val="00D22711"/>
    <w:rsid w:val="00D229C4"/>
    <w:rsid w:val="00D22A8F"/>
    <w:rsid w:val="00D22AFE"/>
    <w:rsid w:val="00D22B30"/>
    <w:rsid w:val="00D23142"/>
    <w:rsid w:val="00D2321F"/>
    <w:rsid w:val="00D232A4"/>
    <w:rsid w:val="00D23A96"/>
    <w:rsid w:val="00D23CBA"/>
    <w:rsid w:val="00D24172"/>
    <w:rsid w:val="00D24FD9"/>
    <w:rsid w:val="00D25118"/>
    <w:rsid w:val="00D257A3"/>
    <w:rsid w:val="00D266AC"/>
    <w:rsid w:val="00D26CE5"/>
    <w:rsid w:val="00D3020A"/>
    <w:rsid w:val="00D306E9"/>
    <w:rsid w:val="00D30A05"/>
    <w:rsid w:val="00D31A12"/>
    <w:rsid w:val="00D33328"/>
    <w:rsid w:val="00D3366F"/>
    <w:rsid w:val="00D34751"/>
    <w:rsid w:val="00D34C77"/>
    <w:rsid w:val="00D3543A"/>
    <w:rsid w:val="00D356D0"/>
    <w:rsid w:val="00D35C47"/>
    <w:rsid w:val="00D35D72"/>
    <w:rsid w:val="00D36634"/>
    <w:rsid w:val="00D37DA1"/>
    <w:rsid w:val="00D407B5"/>
    <w:rsid w:val="00D40AA1"/>
    <w:rsid w:val="00D40B68"/>
    <w:rsid w:val="00D40D7C"/>
    <w:rsid w:val="00D41E6F"/>
    <w:rsid w:val="00D4221C"/>
    <w:rsid w:val="00D42BCC"/>
    <w:rsid w:val="00D434CF"/>
    <w:rsid w:val="00D4364C"/>
    <w:rsid w:val="00D440ED"/>
    <w:rsid w:val="00D44503"/>
    <w:rsid w:val="00D45B8B"/>
    <w:rsid w:val="00D45F04"/>
    <w:rsid w:val="00D460C5"/>
    <w:rsid w:val="00D461A7"/>
    <w:rsid w:val="00D46373"/>
    <w:rsid w:val="00D463FD"/>
    <w:rsid w:val="00D469DC"/>
    <w:rsid w:val="00D4701E"/>
    <w:rsid w:val="00D511DD"/>
    <w:rsid w:val="00D52119"/>
    <w:rsid w:val="00D525F7"/>
    <w:rsid w:val="00D53909"/>
    <w:rsid w:val="00D54C31"/>
    <w:rsid w:val="00D54DC4"/>
    <w:rsid w:val="00D55342"/>
    <w:rsid w:val="00D5570E"/>
    <w:rsid w:val="00D5583C"/>
    <w:rsid w:val="00D55966"/>
    <w:rsid w:val="00D5661E"/>
    <w:rsid w:val="00D568D9"/>
    <w:rsid w:val="00D56E37"/>
    <w:rsid w:val="00D573CA"/>
    <w:rsid w:val="00D57A31"/>
    <w:rsid w:val="00D6213B"/>
    <w:rsid w:val="00D633FC"/>
    <w:rsid w:val="00D63573"/>
    <w:rsid w:val="00D637BE"/>
    <w:rsid w:val="00D63CC9"/>
    <w:rsid w:val="00D6440E"/>
    <w:rsid w:val="00D64830"/>
    <w:rsid w:val="00D651E0"/>
    <w:rsid w:val="00D65714"/>
    <w:rsid w:val="00D658DC"/>
    <w:rsid w:val="00D65AC5"/>
    <w:rsid w:val="00D66BD3"/>
    <w:rsid w:val="00D712AC"/>
    <w:rsid w:val="00D71386"/>
    <w:rsid w:val="00D71C06"/>
    <w:rsid w:val="00D71D71"/>
    <w:rsid w:val="00D7316E"/>
    <w:rsid w:val="00D73631"/>
    <w:rsid w:val="00D7385C"/>
    <w:rsid w:val="00D73B0E"/>
    <w:rsid w:val="00D73E5B"/>
    <w:rsid w:val="00D75DA5"/>
    <w:rsid w:val="00D76466"/>
    <w:rsid w:val="00D76A78"/>
    <w:rsid w:val="00D76F9A"/>
    <w:rsid w:val="00D80380"/>
    <w:rsid w:val="00D80C86"/>
    <w:rsid w:val="00D80E52"/>
    <w:rsid w:val="00D80FD9"/>
    <w:rsid w:val="00D812E7"/>
    <w:rsid w:val="00D81344"/>
    <w:rsid w:val="00D8183A"/>
    <w:rsid w:val="00D81F0D"/>
    <w:rsid w:val="00D8204F"/>
    <w:rsid w:val="00D824F7"/>
    <w:rsid w:val="00D8275E"/>
    <w:rsid w:val="00D82797"/>
    <w:rsid w:val="00D829AD"/>
    <w:rsid w:val="00D83301"/>
    <w:rsid w:val="00D835FE"/>
    <w:rsid w:val="00D83CA7"/>
    <w:rsid w:val="00D84DB4"/>
    <w:rsid w:val="00D8582A"/>
    <w:rsid w:val="00D858B3"/>
    <w:rsid w:val="00D86349"/>
    <w:rsid w:val="00D8676E"/>
    <w:rsid w:val="00D86A88"/>
    <w:rsid w:val="00D87125"/>
    <w:rsid w:val="00D9001B"/>
    <w:rsid w:val="00D90B7F"/>
    <w:rsid w:val="00D9188E"/>
    <w:rsid w:val="00D926BF"/>
    <w:rsid w:val="00D9359C"/>
    <w:rsid w:val="00D9397E"/>
    <w:rsid w:val="00D957EE"/>
    <w:rsid w:val="00D9694F"/>
    <w:rsid w:val="00D96FE5"/>
    <w:rsid w:val="00D97BBA"/>
    <w:rsid w:val="00D97C55"/>
    <w:rsid w:val="00D97CB1"/>
    <w:rsid w:val="00DA07A3"/>
    <w:rsid w:val="00DA16AC"/>
    <w:rsid w:val="00DA1B26"/>
    <w:rsid w:val="00DA1F50"/>
    <w:rsid w:val="00DA2087"/>
    <w:rsid w:val="00DA31CB"/>
    <w:rsid w:val="00DA4158"/>
    <w:rsid w:val="00DA4813"/>
    <w:rsid w:val="00DA531E"/>
    <w:rsid w:val="00DA593C"/>
    <w:rsid w:val="00DA5ED5"/>
    <w:rsid w:val="00DA6090"/>
    <w:rsid w:val="00DA79A0"/>
    <w:rsid w:val="00DB053E"/>
    <w:rsid w:val="00DB057E"/>
    <w:rsid w:val="00DB0CEE"/>
    <w:rsid w:val="00DB0D0C"/>
    <w:rsid w:val="00DB102D"/>
    <w:rsid w:val="00DB1215"/>
    <w:rsid w:val="00DB124D"/>
    <w:rsid w:val="00DB1604"/>
    <w:rsid w:val="00DB16F0"/>
    <w:rsid w:val="00DB17E7"/>
    <w:rsid w:val="00DB1F8E"/>
    <w:rsid w:val="00DB204D"/>
    <w:rsid w:val="00DB2D7F"/>
    <w:rsid w:val="00DB31E4"/>
    <w:rsid w:val="00DB3DEC"/>
    <w:rsid w:val="00DB433C"/>
    <w:rsid w:val="00DB4408"/>
    <w:rsid w:val="00DB47AF"/>
    <w:rsid w:val="00DB59DD"/>
    <w:rsid w:val="00DB5CB1"/>
    <w:rsid w:val="00DB69BA"/>
    <w:rsid w:val="00DB72C8"/>
    <w:rsid w:val="00DB74B0"/>
    <w:rsid w:val="00DB7582"/>
    <w:rsid w:val="00DC03AF"/>
    <w:rsid w:val="00DC06E3"/>
    <w:rsid w:val="00DC0C9B"/>
    <w:rsid w:val="00DC1186"/>
    <w:rsid w:val="00DC1EFA"/>
    <w:rsid w:val="00DC21A2"/>
    <w:rsid w:val="00DC276C"/>
    <w:rsid w:val="00DC2FE5"/>
    <w:rsid w:val="00DC3092"/>
    <w:rsid w:val="00DC30C1"/>
    <w:rsid w:val="00DC4BC3"/>
    <w:rsid w:val="00DC56B5"/>
    <w:rsid w:val="00DC60CD"/>
    <w:rsid w:val="00DC6235"/>
    <w:rsid w:val="00DC6692"/>
    <w:rsid w:val="00DC6866"/>
    <w:rsid w:val="00DC6C00"/>
    <w:rsid w:val="00DC724C"/>
    <w:rsid w:val="00DD0015"/>
    <w:rsid w:val="00DD07F5"/>
    <w:rsid w:val="00DD0E80"/>
    <w:rsid w:val="00DD23EE"/>
    <w:rsid w:val="00DD2C25"/>
    <w:rsid w:val="00DD3353"/>
    <w:rsid w:val="00DD3397"/>
    <w:rsid w:val="00DD3AD1"/>
    <w:rsid w:val="00DD4061"/>
    <w:rsid w:val="00DD42E4"/>
    <w:rsid w:val="00DD4ABA"/>
    <w:rsid w:val="00DD6F1F"/>
    <w:rsid w:val="00DD6FB7"/>
    <w:rsid w:val="00DD738B"/>
    <w:rsid w:val="00DD7672"/>
    <w:rsid w:val="00DD79E7"/>
    <w:rsid w:val="00DE1368"/>
    <w:rsid w:val="00DE1402"/>
    <w:rsid w:val="00DE18A3"/>
    <w:rsid w:val="00DE1D2A"/>
    <w:rsid w:val="00DE2216"/>
    <w:rsid w:val="00DE2BBF"/>
    <w:rsid w:val="00DE2C92"/>
    <w:rsid w:val="00DE466A"/>
    <w:rsid w:val="00DE469B"/>
    <w:rsid w:val="00DE4751"/>
    <w:rsid w:val="00DE4A29"/>
    <w:rsid w:val="00DE4AEA"/>
    <w:rsid w:val="00DE5257"/>
    <w:rsid w:val="00DE535B"/>
    <w:rsid w:val="00DE575B"/>
    <w:rsid w:val="00DE678C"/>
    <w:rsid w:val="00DE6CE6"/>
    <w:rsid w:val="00DE75CA"/>
    <w:rsid w:val="00DE7793"/>
    <w:rsid w:val="00DF0D2E"/>
    <w:rsid w:val="00DF1516"/>
    <w:rsid w:val="00DF1DA9"/>
    <w:rsid w:val="00DF2000"/>
    <w:rsid w:val="00DF41F2"/>
    <w:rsid w:val="00DF4907"/>
    <w:rsid w:val="00DF4E07"/>
    <w:rsid w:val="00DF5984"/>
    <w:rsid w:val="00DF5B6A"/>
    <w:rsid w:val="00DF66B8"/>
    <w:rsid w:val="00E00A19"/>
    <w:rsid w:val="00E00D75"/>
    <w:rsid w:val="00E00ED4"/>
    <w:rsid w:val="00E010B4"/>
    <w:rsid w:val="00E01195"/>
    <w:rsid w:val="00E01BD3"/>
    <w:rsid w:val="00E0242E"/>
    <w:rsid w:val="00E04DAF"/>
    <w:rsid w:val="00E055A6"/>
    <w:rsid w:val="00E05775"/>
    <w:rsid w:val="00E05C80"/>
    <w:rsid w:val="00E05D33"/>
    <w:rsid w:val="00E06E69"/>
    <w:rsid w:val="00E07A82"/>
    <w:rsid w:val="00E103D0"/>
    <w:rsid w:val="00E10F2D"/>
    <w:rsid w:val="00E120D9"/>
    <w:rsid w:val="00E12274"/>
    <w:rsid w:val="00E12316"/>
    <w:rsid w:val="00E12F65"/>
    <w:rsid w:val="00E1365F"/>
    <w:rsid w:val="00E138AC"/>
    <w:rsid w:val="00E13C3B"/>
    <w:rsid w:val="00E13F2D"/>
    <w:rsid w:val="00E14727"/>
    <w:rsid w:val="00E14860"/>
    <w:rsid w:val="00E1489B"/>
    <w:rsid w:val="00E1513D"/>
    <w:rsid w:val="00E15B7D"/>
    <w:rsid w:val="00E15E7E"/>
    <w:rsid w:val="00E1631C"/>
    <w:rsid w:val="00E1711D"/>
    <w:rsid w:val="00E17439"/>
    <w:rsid w:val="00E17CB3"/>
    <w:rsid w:val="00E2076E"/>
    <w:rsid w:val="00E20944"/>
    <w:rsid w:val="00E20E0F"/>
    <w:rsid w:val="00E21200"/>
    <w:rsid w:val="00E212A5"/>
    <w:rsid w:val="00E21900"/>
    <w:rsid w:val="00E21B21"/>
    <w:rsid w:val="00E2211F"/>
    <w:rsid w:val="00E230ED"/>
    <w:rsid w:val="00E236B5"/>
    <w:rsid w:val="00E2386D"/>
    <w:rsid w:val="00E240D3"/>
    <w:rsid w:val="00E24F5C"/>
    <w:rsid w:val="00E251CF"/>
    <w:rsid w:val="00E25922"/>
    <w:rsid w:val="00E2606F"/>
    <w:rsid w:val="00E269F6"/>
    <w:rsid w:val="00E26A2C"/>
    <w:rsid w:val="00E27044"/>
    <w:rsid w:val="00E2710F"/>
    <w:rsid w:val="00E271E6"/>
    <w:rsid w:val="00E271F5"/>
    <w:rsid w:val="00E27207"/>
    <w:rsid w:val="00E300A2"/>
    <w:rsid w:val="00E3103D"/>
    <w:rsid w:val="00E31878"/>
    <w:rsid w:val="00E32270"/>
    <w:rsid w:val="00E328AC"/>
    <w:rsid w:val="00E331E6"/>
    <w:rsid w:val="00E33F2A"/>
    <w:rsid w:val="00E34905"/>
    <w:rsid w:val="00E355E9"/>
    <w:rsid w:val="00E35BCA"/>
    <w:rsid w:val="00E35F55"/>
    <w:rsid w:val="00E367EB"/>
    <w:rsid w:val="00E369E4"/>
    <w:rsid w:val="00E36A87"/>
    <w:rsid w:val="00E36ADA"/>
    <w:rsid w:val="00E36EAB"/>
    <w:rsid w:val="00E4038F"/>
    <w:rsid w:val="00E40635"/>
    <w:rsid w:val="00E409D9"/>
    <w:rsid w:val="00E41168"/>
    <w:rsid w:val="00E422B7"/>
    <w:rsid w:val="00E42C1D"/>
    <w:rsid w:val="00E431EE"/>
    <w:rsid w:val="00E4339D"/>
    <w:rsid w:val="00E43D29"/>
    <w:rsid w:val="00E43D65"/>
    <w:rsid w:val="00E43E7E"/>
    <w:rsid w:val="00E448EC"/>
    <w:rsid w:val="00E44C25"/>
    <w:rsid w:val="00E464A4"/>
    <w:rsid w:val="00E4726E"/>
    <w:rsid w:val="00E47420"/>
    <w:rsid w:val="00E500DD"/>
    <w:rsid w:val="00E5038F"/>
    <w:rsid w:val="00E50ADE"/>
    <w:rsid w:val="00E51451"/>
    <w:rsid w:val="00E51FBD"/>
    <w:rsid w:val="00E526CF"/>
    <w:rsid w:val="00E52874"/>
    <w:rsid w:val="00E52AB1"/>
    <w:rsid w:val="00E52E7E"/>
    <w:rsid w:val="00E53B24"/>
    <w:rsid w:val="00E54055"/>
    <w:rsid w:val="00E5410F"/>
    <w:rsid w:val="00E5474C"/>
    <w:rsid w:val="00E54D4B"/>
    <w:rsid w:val="00E55178"/>
    <w:rsid w:val="00E55F04"/>
    <w:rsid w:val="00E5610B"/>
    <w:rsid w:val="00E57106"/>
    <w:rsid w:val="00E57153"/>
    <w:rsid w:val="00E57261"/>
    <w:rsid w:val="00E57341"/>
    <w:rsid w:val="00E5751E"/>
    <w:rsid w:val="00E577E8"/>
    <w:rsid w:val="00E601CD"/>
    <w:rsid w:val="00E60303"/>
    <w:rsid w:val="00E605C0"/>
    <w:rsid w:val="00E6067F"/>
    <w:rsid w:val="00E607A9"/>
    <w:rsid w:val="00E617EF"/>
    <w:rsid w:val="00E61ACD"/>
    <w:rsid w:val="00E61D82"/>
    <w:rsid w:val="00E61D90"/>
    <w:rsid w:val="00E61F61"/>
    <w:rsid w:val="00E636B0"/>
    <w:rsid w:val="00E63A50"/>
    <w:rsid w:val="00E66D8D"/>
    <w:rsid w:val="00E673EA"/>
    <w:rsid w:val="00E6752C"/>
    <w:rsid w:val="00E67ABD"/>
    <w:rsid w:val="00E67CD7"/>
    <w:rsid w:val="00E70D7B"/>
    <w:rsid w:val="00E70DD9"/>
    <w:rsid w:val="00E7150E"/>
    <w:rsid w:val="00E71FDA"/>
    <w:rsid w:val="00E72424"/>
    <w:rsid w:val="00E725DE"/>
    <w:rsid w:val="00E727AF"/>
    <w:rsid w:val="00E73CEB"/>
    <w:rsid w:val="00E7411D"/>
    <w:rsid w:val="00E744FC"/>
    <w:rsid w:val="00E7477A"/>
    <w:rsid w:val="00E75685"/>
    <w:rsid w:val="00E75FC1"/>
    <w:rsid w:val="00E760AB"/>
    <w:rsid w:val="00E7662D"/>
    <w:rsid w:val="00E76D6C"/>
    <w:rsid w:val="00E76EB4"/>
    <w:rsid w:val="00E76FE3"/>
    <w:rsid w:val="00E7704A"/>
    <w:rsid w:val="00E77E13"/>
    <w:rsid w:val="00E80618"/>
    <w:rsid w:val="00E819D8"/>
    <w:rsid w:val="00E82AE0"/>
    <w:rsid w:val="00E82EE5"/>
    <w:rsid w:val="00E83029"/>
    <w:rsid w:val="00E831D8"/>
    <w:rsid w:val="00E8338C"/>
    <w:rsid w:val="00E83B80"/>
    <w:rsid w:val="00E841F5"/>
    <w:rsid w:val="00E84772"/>
    <w:rsid w:val="00E84F50"/>
    <w:rsid w:val="00E8569D"/>
    <w:rsid w:val="00E85CEE"/>
    <w:rsid w:val="00E85D21"/>
    <w:rsid w:val="00E863AF"/>
    <w:rsid w:val="00E8674F"/>
    <w:rsid w:val="00E86CF6"/>
    <w:rsid w:val="00E875D3"/>
    <w:rsid w:val="00E87F41"/>
    <w:rsid w:val="00E90312"/>
    <w:rsid w:val="00E90421"/>
    <w:rsid w:val="00E90736"/>
    <w:rsid w:val="00E90D3A"/>
    <w:rsid w:val="00E90D3D"/>
    <w:rsid w:val="00E9123F"/>
    <w:rsid w:val="00E9270E"/>
    <w:rsid w:val="00E927F4"/>
    <w:rsid w:val="00E92DE6"/>
    <w:rsid w:val="00E948B3"/>
    <w:rsid w:val="00E949AA"/>
    <w:rsid w:val="00E9626C"/>
    <w:rsid w:val="00E9674B"/>
    <w:rsid w:val="00E973A7"/>
    <w:rsid w:val="00E976DF"/>
    <w:rsid w:val="00E97DAD"/>
    <w:rsid w:val="00E97E8A"/>
    <w:rsid w:val="00EA022D"/>
    <w:rsid w:val="00EA03E6"/>
    <w:rsid w:val="00EA0E23"/>
    <w:rsid w:val="00EA1302"/>
    <w:rsid w:val="00EA1B0D"/>
    <w:rsid w:val="00EA1FF8"/>
    <w:rsid w:val="00EA27E5"/>
    <w:rsid w:val="00EA2810"/>
    <w:rsid w:val="00EA28F0"/>
    <w:rsid w:val="00EA52B8"/>
    <w:rsid w:val="00EA5878"/>
    <w:rsid w:val="00EA5BDF"/>
    <w:rsid w:val="00EA6846"/>
    <w:rsid w:val="00EA6FB0"/>
    <w:rsid w:val="00EB0B62"/>
    <w:rsid w:val="00EB0C1B"/>
    <w:rsid w:val="00EB1161"/>
    <w:rsid w:val="00EB14AA"/>
    <w:rsid w:val="00EB14DC"/>
    <w:rsid w:val="00EB1641"/>
    <w:rsid w:val="00EB2351"/>
    <w:rsid w:val="00EB2386"/>
    <w:rsid w:val="00EB31AA"/>
    <w:rsid w:val="00EB322B"/>
    <w:rsid w:val="00EB333E"/>
    <w:rsid w:val="00EB3CC9"/>
    <w:rsid w:val="00EB4081"/>
    <w:rsid w:val="00EB417E"/>
    <w:rsid w:val="00EB4410"/>
    <w:rsid w:val="00EB4C1F"/>
    <w:rsid w:val="00EB4F9F"/>
    <w:rsid w:val="00EB65C7"/>
    <w:rsid w:val="00EB67F3"/>
    <w:rsid w:val="00EB773C"/>
    <w:rsid w:val="00EB7946"/>
    <w:rsid w:val="00EC015E"/>
    <w:rsid w:val="00EC1B63"/>
    <w:rsid w:val="00EC24BB"/>
    <w:rsid w:val="00EC24DA"/>
    <w:rsid w:val="00EC327D"/>
    <w:rsid w:val="00EC3FF8"/>
    <w:rsid w:val="00EC5778"/>
    <w:rsid w:val="00EC68F8"/>
    <w:rsid w:val="00EC7264"/>
    <w:rsid w:val="00EC79A9"/>
    <w:rsid w:val="00ED02B0"/>
    <w:rsid w:val="00ED02E3"/>
    <w:rsid w:val="00ED0E9D"/>
    <w:rsid w:val="00ED1974"/>
    <w:rsid w:val="00ED2BD3"/>
    <w:rsid w:val="00ED2D1E"/>
    <w:rsid w:val="00ED3C8D"/>
    <w:rsid w:val="00ED3EB2"/>
    <w:rsid w:val="00ED43CC"/>
    <w:rsid w:val="00ED4695"/>
    <w:rsid w:val="00ED5D41"/>
    <w:rsid w:val="00ED6552"/>
    <w:rsid w:val="00ED6677"/>
    <w:rsid w:val="00ED6815"/>
    <w:rsid w:val="00ED692C"/>
    <w:rsid w:val="00ED7B9E"/>
    <w:rsid w:val="00EE0581"/>
    <w:rsid w:val="00EE0AAC"/>
    <w:rsid w:val="00EE0C2B"/>
    <w:rsid w:val="00EE1271"/>
    <w:rsid w:val="00EE184E"/>
    <w:rsid w:val="00EE1A4E"/>
    <w:rsid w:val="00EE2388"/>
    <w:rsid w:val="00EE33BC"/>
    <w:rsid w:val="00EE3D82"/>
    <w:rsid w:val="00EE3F79"/>
    <w:rsid w:val="00EE42E4"/>
    <w:rsid w:val="00EE5356"/>
    <w:rsid w:val="00EE606B"/>
    <w:rsid w:val="00EE71E4"/>
    <w:rsid w:val="00EE7AC4"/>
    <w:rsid w:val="00EE7D6B"/>
    <w:rsid w:val="00EF0249"/>
    <w:rsid w:val="00EF0C7E"/>
    <w:rsid w:val="00EF248D"/>
    <w:rsid w:val="00EF26C9"/>
    <w:rsid w:val="00EF3698"/>
    <w:rsid w:val="00EF3A9F"/>
    <w:rsid w:val="00EF42C6"/>
    <w:rsid w:val="00EF44C4"/>
    <w:rsid w:val="00EF4765"/>
    <w:rsid w:val="00EF4832"/>
    <w:rsid w:val="00EF49A7"/>
    <w:rsid w:val="00EF4C28"/>
    <w:rsid w:val="00EF4D2C"/>
    <w:rsid w:val="00EF520F"/>
    <w:rsid w:val="00EF52D5"/>
    <w:rsid w:val="00EF5B6F"/>
    <w:rsid w:val="00EF5E16"/>
    <w:rsid w:val="00EF647D"/>
    <w:rsid w:val="00EF7A5D"/>
    <w:rsid w:val="00EF7ECD"/>
    <w:rsid w:val="00F004F9"/>
    <w:rsid w:val="00F0105C"/>
    <w:rsid w:val="00F01C82"/>
    <w:rsid w:val="00F0236B"/>
    <w:rsid w:val="00F02BED"/>
    <w:rsid w:val="00F05849"/>
    <w:rsid w:val="00F0596B"/>
    <w:rsid w:val="00F05A7E"/>
    <w:rsid w:val="00F06196"/>
    <w:rsid w:val="00F0621C"/>
    <w:rsid w:val="00F078BC"/>
    <w:rsid w:val="00F07BF2"/>
    <w:rsid w:val="00F1021F"/>
    <w:rsid w:val="00F1068E"/>
    <w:rsid w:val="00F10CAA"/>
    <w:rsid w:val="00F10DC2"/>
    <w:rsid w:val="00F111C0"/>
    <w:rsid w:val="00F119FD"/>
    <w:rsid w:val="00F1255F"/>
    <w:rsid w:val="00F129D7"/>
    <w:rsid w:val="00F13C57"/>
    <w:rsid w:val="00F14765"/>
    <w:rsid w:val="00F14A85"/>
    <w:rsid w:val="00F15410"/>
    <w:rsid w:val="00F154EC"/>
    <w:rsid w:val="00F159A9"/>
    <w:rsid w:val="00F15F72"/>
    <w:rsid w:val="00F167CF"/>
    <w:rsid w:val="00F16DD8"/>
    <w:rsid w:val="00F16DF5"/>
    <w:rsid w:val="00F1778C"/>
    <w:rsid w:val="00F1783E"/>
    <w:rsid w:val="00F17EE9"/>
    <w:rsid w:val="00F20359"/>
    <w:rsid w:val="00F21A82"/>
    <w:rsid w:val="00F21BC9"/>
    <w:rsid w:val="00F22193"/>
    <w:rsid w:val="00F22D3D"/>
    <w:rsid w:val="00F2306F"/>
    <w:rsid w:val="00F232BE"/>
    <w:rsid w:val="00F23852"/>
    <w:rsid w:val="00F23E43"/>
    <w:rsid w:val="00F24422"/>
    <w:rsid w:val="00F246AF"/>
    <w:rsid w:val="00F25C36"/>
    <w:rsid w:val="00F25F18"/>
    <w:rsid w:val="00F26137"/>
    <w:rsid w:val="00F26402"/>
    <w:rsid w:val="00F269DC"/>
    <w:rsid w:val="00F26A95"/>
    <w:rsid w:val="00F26F58"/>
    <w:rsid w:val="00F270F1"/>
    <w:rsid w:val="00F300CB"/>
    <w:rsid w:val="00F308E8"/>
    <w:rsid w:val="00F30A44"/>
    <w:rsid w:val="00F312FB"/>
    <w:rsid w:val="00F3226C"/>
    <w:rsid w:val="00F32AF7"/>
    <w:rsid w:val="00F3338D"/>
    <w:rsid w:val="00F3373A"/>
    <w:rsid w:val="00F34830"/>
    <w:rsid w:val="00F34DB3"/>
    <w:rsid w:val="00F35132"/>
    <w:rsid w:val="00F352C6"/>
    <w:rsid w:val="00F35BCA"/>
    <w:rsid w:val="00F360F9"/>
    <w:rsid w:val="00F361FA"/>
    <w:rsid w:val="00F36F8C"/>
    <w:rsid w:val="00F3711C"/>
    <w:rsid w:val="00F40EE8"/>
    <w:rsid w:val="00F41396"/>
    <w:rsid w:val="00F41E62"/>
    <w:rsid w:val="00F42691"/>
    <w:rsid w:val="00F4325B"/>
    <w:rsid w:val="00F43298"/>
    <w:rsid w:val="00F43E96"/>
    <w:rsid w:val="00F443E7"/>
    <w:rsid w:val="00F44876"/>
    <w:rsid w:val="00F47638"/>
    <w:rsid w:val="00F47C23"/>
    <w:rsid w:val="00F50F9D"/>
    <w:rsid w:val="00F513B3"/>
    <w:rsid w:val="00F51B9F"/>
    <w:rsid w:val="00F51EC7"/>
    <w:rsid w:val="00F522D3"/>
    <w:rsid w:val="00F52D18"/>
    <w:rsid w:val="00F534A3"/>
    <w:rsid w:val="00F5375E"/>
    <w:rsid w:val="00F54017"/>
    <w:rsid w:val="00F55C86"/>
    <w:rsid w:val="00F565C4"/>
    <w:rsid w:val="00F566B5"/>
    <w:rsid w:val="00F569C0"/>
    <w:rsid w:val="00F60C39"/>
    <w:rsid w:val="00F61E9B"/>
    <w:rsid w:val="00F6238C"/>
    <w:rsid w:val="00F62450"/>
    <w:rsid w:val="00F63144"/>
    <w:rsid w:val="00F63674"/>
    <w:rsid w:val="00F638AE"/>
    <w:rsid w:val="00F6425D"/>
    <w:rsid w:val="00F6448E"/>
    <w:rsid w:val="00F64674"/>
    <w:rsid w:val="00F64983"/>
    <w:rsid w:val="00F649D7"/>
    <w:rsid w:val="00F657E5"/>
    <w:rsid w:val="00F65BA5"/>
    <w:rsid w:val="00F67426"/>
    <w:rsid w:val="00F701BF"/>
    <w:rsid w:val="00F704B7"/>
    <w:rsid w:val="00F705DB"/>
    <w:rsid w:val="00F7085D"/>
    <w:rsid w:val="00F70F0A"/>
    <w:rsid w:val="00F711B3"/>
    <w:rsid w:val="00F71224"/>
    <w:rsid w:val="00F71C0C"/>
    <w:rsid w:val="00F71E6A"/>
    <w:rsid w:val="00F724A0"/>
    <w:rsid w:val="00F72FBC"/>
    <w:rsid w:val="00F7359A"/>
    <w:rsid w:val="00F737B7"/>
    <w:rsid w:val="00F73848"/>
    <w:rsid w:val="00F73C69"/>
    <w:rsid w:val="00F74B1F"/>
    <w:rsid w:val="00F75860"/>
    <w:rsid w:val="00F7671D"/>
    <w:rsid w:val="00F76760"/>
    <w:rsid w:val="00F76F06"/>
    <w:rsid w:val="00F770F3"/>
    <w:rsid w:val="00F808F5"/>
    <w:rsid w:val="00F8098E"/>
    <w:rsid w:val="00F8184F"/>
    <w:rsid w:val="00F81BA8"/>
    <w:rsid w:val="00F81BFB"/>
    <w:rsid w:val="00F82387"/>
    <w:rsid w:val="00F828DD"/>
    <w:rsid w:val="00F83F4E"/>
    <w:rsid w:val="00F841F9"/>
    <w:rsid w:val="00F84335"/>
    <w:rsid w:val="00F84382"/>
    <w:rsid w:val="00F84835"/>
    <w:rsid w:val="00F85956"/>
    <w:rsid w:val="00F86377"/>
    <w:rsid w:val="00F86723"/>
    <w:rsid w:val="00F86CFA"/>
    <w:rsid w:val="00F8729B"/>
    <w:rsid w:val="00F87316"/>
    <w:rsid w:val="00F87696"/>
    <w:rsid w:val="00F87A93"/>
    <w:rsid w:val="00F90133"/>
    <w:rsid w:val="00F90783"/>
    <w:rsid w:val="00F92121"/>
    <w:rsid w:val="00F92588"/>
    <w:rsid w:val="00F94A25"/>
    <w:rsid w:val="00F94FC2"/>
    <w:rsid w:val="00F95113"/>
    <w:rsid w:val="00F956B2"/>
    <w:rsid w:val="00F95ABC"/>
    <w:rsid w:val="00F95B1F"/>
    <w:rsid w:val="00F961B4"/>
    <w:rsid w:val="00F9679E"/>
    <w:rsid w:val="00F96A25"/>
    <w:rsid w:val="00F96C35"/>
    <w:rsid w:val="00F975F3"/>
    <w:rsid w:val="00F97783"/>
    <w:rsid w:val="00F97B2F"/>
    <w:rsid w:val="00F97C3D"/>
    <w:rsid w:val="00F97D9F"/>
    <w:rsid w:val="00F97E83"/>
    <w:rsid w:val="00FA0BEE"/>
    <w:rsid w:val="00FA0F18"/>
    <w:rsid w:val="00FA14E7"/>
    <w:rsid w:val="00FA226C"/>
    <w:rsid w:val="00FA3A47"/>
    <w:rsid w:val="00FA3CD6"/>
    <w:rsid w:val="00FA415A"/>
    <w:rsid w:val="00FA41D3"/>
    <w:rsid w:val="00FA5037"/>
    <w:rsid w:val="00FA5224"/>
    <w:rsid w:val="00FA52CD"/>
    <w:rsid w:val="00FA55B8"/>
    <w:rsid w:val="00FA56CC"/>
    <w:rsid w:val="00FA58CA"/>
    <w:rsid w:val="00FA5991"/>
    <w:rsid w:val="00FA5B7D"/>
    <w:rsid w:val="00FA5F1B"/>
    <w:rsid w:val="00FA64BE"/>
    <w:rsid w:val="00FA65B7"/>
    <w:rsid w:val="00FA67F7"/>
    <w:rsid w:val="00FA73CA"/>
    <w:rsid w:val="00FA769F"/>
    <w:rsid w:val="00FA7764"/>
    <w:rsid w:val="00FB033C"/>
    <w:rsid w:val="00FB08CB"/>
    <w:rsid w:val="00FB0E79"/>
    <w:rsid w:val="00FB0F0C"/>
    <w:rsid w:val="00FB0FAE"/>
    <w:rsid w:val="00FB2973"/>
    <w:rsid w:val="00FB32D3"/>
    <w:rsid w:val="00FB36C5"/>
    <w:rsid w:val="00FB3C53"/>
    <w:rsid w:val="00FB3D9E"/>
    <w:rsid w:val="00FB4231"/>
    <w:rsid w:val="00FB46CA"/>
    <w:rsid w:val="00FB5580"/>
    <w:rsid w:val="00FB6906"/>
    <w:rsid w:val="00FB738A"/>
    <w:rsid w:val="00FB73EE"/>
    <w:rsid w:val="00FB7B03"/>
    <w:rsid w:val="00FB7E4D"/>
    <w:rsid w:val="00FC00E6"/>
    <w:rsid w:val="00FC04C2"/>
    <w:rsid w:val="00FC0D91"/>
    <w:rsid w:val="00FC1002"/>
    <w:rsid w:val="00FC109F"/>
    <w:rsid w:val="00FC1836"/>
    <w:rsid w:val="00FC2802"/>
    <w:rsid w:val="00FC2C14"/>
    <w:rsid w:val="00FC2F81"/>
    <w:rsid w:val="00FC3B3E"/>
    <w:rsid w:val="00FC411E"/>
    <w:rsid w:val="00FC4A6E"/>
    <w:rsid w:val="00FC4B8E"/>
    <w:rsid w:val="00FC5607"/>
    <w:rsid w:val="00FC60B2"/>
    <w:rsid w:val="00FC619B"/>
    <w:rsid w:val="00FC628C"/>
    <w:rsid w:val="00FC6324"/>
    <w:rsid w:val="00FC661C"/>
    <w:rsid w:val="00FC6AC9"/>
    <w:rsid w:val="00FC714D"/>
    <w:rsid w:val="00FD02F4"/>
    <w:rsid w:val="00FD0415"/>
    <w:rsid w:val="00FD04E4"/>
    <w:rsid w:val="00FD0BDC"/>
    <w:rsid w:val="00FD166E"/>
    <w:rsid w:val="00FD17AB"/>
    <w:rsid w:val="00FD28CB"/>
    <w:rsid w:val="00FD2B8A"/>
    <w:rsid w:val="00FD3532"/>
    <w:rsid w:val="00FD3758"/>
    <w:rsid w:val="00FD3C7A"/>
    <w:rsid w:val="00FD4759"/>
    <w:rsid w:val="00FD4971"/>
    <w:rsid w:val="00FD5292"/>
    <w:rsid w:val="00FD5F8A"/>
    <w:rsid w:val="00FD605B"/>
    <w:rsid w:val="00FD6FF3"/>
    <w:rsid w:val="00FD70F6"/>
    <w:rsid w:val="00FE054E"/>
    <w:rsid w:val="00FE066D"/>
    <w:rsid w:val="00FE091B"/>
    <w:rsid w:val="00FE167D"/>
    <w:rsid w:val="00FE23E3"/>
    <w:rsid w:val="00FE38B1"/>
    <w:rsid w:val="00FE391E"/>
    <w:rsid w:val="00FE3FA3"/>
    <w:rsid w:val="00FE480F"/>
    <w:rsid w:val="00FE4D77"/>
    <w:rsid w:val="00FE56B5"/>
    <w:rsid w:val="00FE5C5C"/>
    <w:rsid w:val="00FE6CEC"/>
    <w:rsid w:val="00FE7C8B"/>
    <w:rsid w:val="00FE7F93"/>
    <w:rsid w:val="00FF0058"/>
    <w:rsid w:val="00FF041E"/>
    <w:rsid w:val="00FF05FE"/>
    <w:rsid w:val="00FF0C9A"/>
    <w:rsid w:val="00FF119F"/>
    <w:rsid w:val="00FF2452"/>
    <w:rsid w:val="00FF3284"/>
    <w:rsid w:val="00FF3603"/>
    <w:rsid w:val="00FF382F"/>
    <w:rsid w:val="00FF416F"/>
    <w:rsid w:val="00FF444C"/>
    <w:rsid w:val="00FF4768"/>
    <w:rsid w:val="00FF4B88"/>
    <w:rsid w:val="00FF5588"/>
    <w:rsid w:val="00FF55D4"/>
    <w:rsid w:val="00FF68FA"/>
    <w:rsid w:val="00FF693B"/>
    <w:rsid w:val="00FF69CA"/>
    <w:rsid w:val="00FF704B"/>
    <w:rsid w:val="00FF7A5A"/>
    <w:rsid w:val="00FF7D6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7105"/>
    <o:shapelayout v:ext="edit">
      <o:idmap v:ext="edit" data="1"/>
    </o:shapelayout>
  </w:shapeDefaults>
  <w:decimalSymbol w:val=","/>
  <w:listSeparator w:val=";"/>
  <w14:docId w14:val="118CB8CE"/>
  <w15:docId w15:val="{C4BAD6A0-A986-4FAA-B479-8741DE1591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nhideWhenUsed="1"/>
    <w:lsdException w:name="List Bullet 4" w:semiHidden="1"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0"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34"/>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0"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F58A1"/>
    <w:pPr>
      <w:spacing w:before="120" w:after="0" w:line="240" w:lineRule="auto"/>
      <w:jc w:val="both"/>
    </w:pPr>
    <w:rPr>
      <w:rFonts w:ascii="Tahoma" w:eastAsia="Times New Roman" w:hAnsi="Tahoma" w:cs="Tahoma"/>
      <w:sz w:val="24"/>
      <w:szCs w:val="24"/>
      <w:lang w:eastAsia="pl-PL"/>
    </w:rPr>
  </w:style>
  <w:style w:type="paragraph" w:styleId="Nagwek1">
    <w:name w:val="heading 1"/>
    <w:aliases w:val="ASAPHeading 1"/>
    <w:basedOn w:val="Normalny"/>
    <w:next w:val="Normalny"/>
    <w:link w:val="Nagwek1Znak"/>
    <w:qFormat/>
    <w:rsid w:val="008A6DEF"/>
    <w:pPr>
      <w:keepNext/>
      <w:jc w:val="center"/>
      <w:outlineLvl w:val="0"/>
    </w:pPr>
    <w:rPr>
      <w:b/>
      <w:bCs/>
      <w:sz w:val="20"/>
      <w:szCs w:val="20"/>
    </w:rPr>
  </w:style>
  <w:style w:type="paragraph" w:styleId="Nagwek2">
    <w:name w:val="heading 2"/>
    <w:aliases w:val="ASAPHeading 2,Podrozdział,alt+2 (2. tason otsikko),Heading 2 Char,Paragraafkop,1_ Título 2,ff2,Section Heading 2,title 2,h2,Subhead A,- 1,2,3,- 11,21,31,Reset numbering,2PBC,Normal Heading 2,LetHead2,sub-sect,sec,KJL:1st Level,A,A.B.C.,sh,sh2"/>
    <w:basedOn w:val="Normalny"/>
    <w:next w:val="Normalny"/>
    <w:link w:val="Nagwek2Znak"/>
    <w:qFormat/>
    <w:rsid w:val="008A6DEF"/>
    <w:pPr>
      <w:keepNext/>
      <w:numPr>
        <w:numId w:val="101"/>
      </w:numPr>
      <w:tabs>
        <w:tab w:val="left" w:pos="539"/>
      </w:tabs>
      <w:spacing w:before="240"/>
      <w:outlineLvl w:val="1"/>
    </w:pPr>
    <w:rPr>
      <w:caps/>
      <w:sz w:val="20"/>
      <w:szCs w:val="20"/>
      <w:u w:val="single"/>
    </w:rPr>
  </w:style>
  <w:style w:type="paragraph" w:styleId="Nagwek3">
    <w:name w:val="heading 3"/>
    <w:aliases w:val="ASAPHeading 3,alt+3 (3. tason otsikko)"/>
    <w:basedOn w:val="Normalny"/>
    <w:next w:val="Normalny"/>
    <w:link w:val="Nagwek3Znak"/>
    <w:uiPriority w:val="9"/>
    <w:qFormat/>
    <w:rsid w:val="008A6DEF"/>
    <w:pPr>
      <w:keepNext/>
      <w:numPr>
        <w:numId w:val="3"/>
      </w:numPr>
      <w:outlineLvl w:val="2"/>
    </w:pPr>
    <w:rPr>
      <w:sz w:val="20"/>
      <w:szCs w:val="20"/>
    </w:rPr>
  </w:style>
  <w:style w:type="paragraph" w:styleId="Nagwek4">
    <w:name w:val="heading 4"/>
    <w:aliases w:val="ASAPHeading 4,alt+4 (4. tason otsikko)"/>
    <w:basedOn w:val="Normalny"/>
    <w:next w:val="Normalny"/>
    <w:link w:val="Nagwek4Znak"/>
    <w:qFormat/>
    <w:rsid w:val="008A6DEF"/>
    <w:pPr>
      <w:keepNext/>
      <w:spacing w:before="240" w:after="60"/>
      <w:jc w:val="left"/>
      <w:outlineLvl w:val="3"/>
    </w:pPr>
    <w:rPr>
      <w:b/>
      <w:bCs/>
      <w:sz w:val="28"/>
      <w:szCs w:val="28"/>
    </w:rPr>
  </w:style>
  <w:style w:type="paragraph" w:styleId="Nagwek5">
    <w:name w:val="heading 5"/>
    <w:aliases w:val="ASAPHeading 5"/>
    <w:basedOn w:val="Normalny"/>
    <w:next w:val="Normalny"/>
    <w:link w:val="Nagwek5Znak"/>
    <w:uiPriority w:val="9"/>
    <w:qFormat/>
    <w:rsid w:val="008A6DEF"/>
    <w:pPr>
      <w:keepNext/>
      <w:spacing w:before="0"/>
      <w:jc w:val="center"/>
      <w:outlineLvl w:val="4"/>
    </w:pPr>
    <w:rPr>
      <w:b/>
      <w:bCs/>
      <w:sz w:val="20"/>
      <w:szCs w:val="20"/>
    </w:rPr>
  </w:style>
  <w:style w:type="paragraph" w:styleId="Nagwek6">
    <w:name w:val="heading 6"/>
    <w:aliases w:val="ASAPHeading 6"/>
    <w:basedOn w:val="Normalny"/>
    <w:next w:val="Normalny"/>
    <w:link w:val="Nagwek6Znak"/>
    <w:qFormat/>
    <w:rsid w:val="008A6DEF"/>
    <w:pPr>
      <w:keepNext/>
      <w:ind w:left="1418" w:hanging="709"/>
      <w:outlineLvl w:val="5"/>
    </w:pPr>
    <w:rPr>
      <w:b/>
      <w:bCs/>
      <w:sz w:val="20"/>
      <w:szCs w:val="20"/>
    </w:rPr>
  </w:style>
  <w:style w:type="paragraph" w:styleId="Nagwek7">
    <w:name w:val="heading 7"/>
    <w:basedOn w:val="Normalny"/>
    <w:next w:val="Normalny"/>
    <w:link w:val="Nagwek7Znak"/>
    <w:qFormat/>
    <w:rsid w:val="008A6DEF"/>
    <w:pPr>
      <w:keepNext/>
      <w:spacing w:before="0"/>
      <w:jc w:val="center"/>
      <w:outlineLvl w:val="6"/>
    </w:pPr>
    <w:rPr>
      <w:b/>
      <w:bCs/>
      <w:sz w:val="52"/>
      <w:szCs w:val="52"/>
    </w:rPr>
  </w:style>
  <w:style w:type="paragraph" w:styleId="Nagwek8">
    <w:name w:val="heading 8"/>
    <w:basedOn w:val="Normalny"/>
    <w:next w:val="Normalny"/>
    <w:link w:val="Nagwek8Znak"/>
    <w:qFormat/>
    <w:rsid w:val="008A6DEF"/>
    <w:pPr>
      <w:keepNext/>
      <w:outlineLvl w:val="7"/>
    </w:pPr>
    <w:rPr>
      <w:b/>
      <w:bCs/>
      <w:sz w:val="20"/>
      <w:szCs w:val="20"/>
    </w:rPr>
  </w:style>
  <w:style w:type="paragraph" w:styleId="Nagwek9">
    <w:name w:val="heading 9"/>
    <w:basedOn w:val="Normalny"/>
    <w:next w:val="Wcicienormalne"/>
    <w:link w:val="Nagwek9Znak"/>
    <w:qFormat/>
    <w:rsid w:val="008A5E25"/>
    <w:pPr>
      <w:spacing w:before="0"/>
      <w:ind w:left="6372" w:hanging="708"/>
      <w:jc w:val="left"/>
      <w:outlineLvl w:val="8"/>
    </w:pPr>
    <w:rPr>
      <w:rFonts w:ascii="Arial" w:hAnsi="Arial" w:cs="Times New Roman"/>
      <w:i/>
      <w:sz w:val="22"/>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ASAPHeading 1 Znak"/>
    <w:basedOn w:val="Domylnaczcionkaakapitu"/>
    <w:link w:val="Nagwek1"/>
    <w:rsid w:val="008A6DEF"/>
    <w:rPr>
      <w:rFonts w:ascii="Tahoma" w:eastAsia="Times New Roman" w:hAnsi="Tahoma" w:cs="Tahoma"/>
      <w:b/>
      <w:bCs/>
      <w:sz w:val="20"/>
      <w:szCs w:val="20"/>
      <w:lang w:eastAsia="pl-PL"/>
    </w:rPr>
  </w:style>
  <w:style w:type="character" w:customStyle="1" w:styleId="Nagwek2Znak">
    <w:name w:val="Nagłówek 2 Znak"/>
    <w:aliases w:val="ASAPHeading 2 Znak,Podrozdział Znak,alt+2 (2. tason otsikko) Znak,Heading 2 Char Znak,Paragraafkop Znak,1_ Título 2 Znak,ff2 Znak,Section Heading 2 Znak,title 2 Znak,h2 Znak,Subhead A Znak,- 1 Znak,2 Znak,3 Znak,- 11 Znak,21 Znak,31 Znak"/>
    <w:basedOn w:val="Domylnaczcionkaakapitu"/>
    <w:link w:val="Nagwek2"/>
    <w:rsid w:val="008A6DEF"/>
    <w:rPr>
      <w:rFonts w:ascii="Tahoma" w:eastAsia="Times New Roman" w:hAnsi="Tahoma" w:cs="Tahoma"/>
      <w:caps/>
      <w:sz w:val="20"/>
      <w:szCs w:val="20"/>
      <w:u w:val="single"/>
      <w:lang w:eastAsia="pl-PL"/>
    </w:rPr>
  </w:style>
  <w:style w:type="character" w:customStyle="1" w:styleId="Nagwek3Znak">
    <w:name w:val="Nagłówek 3 Znak"/>
    <w:aliases w:val="ASAPHeading 3 Znak,alt+3 (3. tason otsikko) Znak"/>
    <w:basedOn w:val="Domylnaczcionkaakapitu"/>
    <w:link w:val="Nagwek3"/>
    <w:uiPriority w:val="9"/>
    <w:rsid w:val="008A6DEF"/>
    <w:rPr>
      <w:rFonts w:ascii="Tahoma" w:eastAsia="Times New Roman" w:hAnsi="Tahoma" w:cs="Tahoma"/>
      <w:sz w:val="20"/>
      <w:szCs w:val="20"/>
      <w:lang w:eastAsia="pl-PL"/>
    </w:rPr>
  </w:style>
  <w:style w:type="character" w:customStyle="1" w:styleId="Nagwek4Znak">
    <w:name w:val="Nagłówek 4 Znak"/>
    <w:aliases w:val="ASAPHeading 4 Znak,alt+4 (4. tason otsikko) Znak"/>
    <w:basedOn w:val="Domylnaczcionkaakapitu"/>
    <w:link w:val="Nagwek4"/>
    <w:rsid w:val="008A6DEF"/>
    <w:rPr>
      <w:rFonts w:ascii="Tahoma" w:eastAsia="Times New Roman" w:hAnsi="Tahoma" w:cs="Tahoma"/>
      <w:b/>
      <w:bCs/>
      <w:sz w:val="28"/>
      <w:szCs w:val="28"/>
      <w:lang w:eastAsia="pl-PL"/>
    </w:rPr>
  </w:style>
  <w:style w:type="character" w:customStyle="1" w:styleId="Nagwek5Znak">
    <w:name w:val="Nagłówek 5 Znak"/>
    <w:aliases w:val="ASAPHeading 5 Znak"/>
    <w:basedOn w:val="Domylnaczcionkaakapitu"/>
    <w:link w:val="Nagwek5"/>
    <w:uiPriority w:val="9"/>
    <w:rsid w:val="008A6DEF"/>
    <w:rPr>
      <w:rFonts w:ascii="Tahoma" w:eastAsia="Times New Roman" w:hAnsi="Tahoma" w:cs="Tahoma"/>
      <w:b/>
      <w:bCs/>
      <w:sz w:val="20"/>
      <w:szCs w:val="20"/>
      <w:lang w:eastAsia="pl-PL"/>
    </w:rPr>
  </w:style>
  <w:style w:type="character" w:customStyle="1" w:styleId="Nagwek6Znak">
    <w:name w:val="Nagłówek 6 Znak"/>
    <w:aliases w:val="ASAPHeading 6 Znak"/>
    <w:basedOn w:val="Domylnaczcionkaakapitu"/>
    <w:link w:val="Nagwek6"/>
    <w:rsid w:val="008A6DEF"/>
    <w:rPr>
      <w:rFonts w:ascii="Tahoma" w:eastAsia="Times New Roman" w:hAnsi="Tahoma" w:cs="Tahoma"/>
      <w:b/>
      <w:bCs/>
      <w:sz w:val="20"/>
      <w:szCs w:val="20"/>
      <w:lang w:eastAsia="pl-PL"/>
    </w:rPr>
  </w:style>
  <w:style w:type="character" w:customStyle="1" w:styleId="Nagwek7Znak">
    <w:name w:val="Nagłówek 7 Znak"/>
    <w:basedOn w:val="Domylnaczcionkaakapitu"/>
    <w:link w:val="Nagwek7"/>
    <w:rsid w:val="008A6DEF"/>
    <w:rPr>
      <w:rFonts w:ascii="Tahoma" w:eastAsia="Times New Roman" w:hAnsi="Tahoma" w:cs="Tahoma"/>
      <w:b/>
      <w:bCs/>
      <w:sz w:val="52"/>
      <w:szCs w:val="52"/>
      <w:lang w:eastAsia="pl-PL"/>
    </w:rPr>
  </w:style>
  <w:style w:type="character" w:customStyle="1" w:styleId="Nagwek8Znak">
    <w:name w:val="Nagłówek 8 Znak"/>
    <w:basedOn w:val="Domylnaczcionkaakapitu"/>
    <w:link w:val="Nagwek8"/>
    <w:rsid w:val="008A6DEF"/>
    <w:rPr>
      <w:rFonts w:ascii="Tahoma" w:eastAsia="Times New Roman" w:hAnsi="Tahoma" w:cs="Tahoma"/>
      <w:b/>
      <w:bCs/>
      <w:sz w:val="20"/>
      <w:szCs w:val="20"/>
      <w:lang w:eastAsia="pl-PL"/>
    </w:rPr>
  </w:style>
  <w:style w:type="paragraph" w:styleId="Nagwek">
    <w:name w:val="header"/>
    <w:aliases w:val="hdr,Nagłówek strony,Nagłówek strony1,Nagłówek strony2,Nagłówek strony3,Nagłówek strony4,Nagłówek strony5,Nagłówek strony6,Nagłówek strony7,Nagłówek strony8,Nagłówek strony11,Nagłówek strony21,Nagłówek strony31,Nagłówek strony41"/>
    <w:basedOn w:val="Normalny"/>
    <w:link w:val="NagwekZnak"/>
    <w:uiPriority w:val="99"/>
    <w:rsid w:val="008A6DEF"/>
    <w:pPr>
      <w:tabs>
        <w:tab w:val="center" w:pos="4536"/>
        <w:tab w:val="right" w:pos="9072"/>
      </w:tabs>
    </w:pPr>
  </w:style>
  <w:style w:type="character" w:customStyle="1" w:styleId="NagwekZnak">
    <w:name w:val="Nagłówek Znak"/>
    <w:aliases w:val="hdr Znak,Nagłówek strony Znak,Nagłówek strony1 Znak,Nagłówek strony2 Znak,Nagłówek strony3 Znak,Nagłówek strony4 Znak,Nagłówek strony5 Znak,Nagłówek strony6 Znak,Nagłówek strony7 Znak,Nagłówek strony8 Znak,Nagłówek strony11 Znak"/>
    <w:basedOn w:val="Domylnaczcionkaakapitu"/>
    <w:link w:val="Nagwek"/>
    <w:uiPriority w:val="99"/>
    <w:rsid w:val="008A6DEF"/>
    <w:rPr>
      <w:rFonts w:ascii="Tahoma" w:eastAsia="Times New Roman" w:hAnsi="Tahoma" w:cs="Tahoma"/>
      <w:sz w:val="24"/>
      <w:szCs w:val="24"/>
      <w:lang w:eastAsia="pl-PL"/>
    </w:rPr>
  </w:style>
  <w:style w:type="paragraph" w:styleId="Stopka">
    <w:name w:val="footer"/>
    <w:basedOn w:val="Normalny"/>
    <w:link w:val="StopkaZnak"/>
    <w:uiPriority w:val="99"/>
    <w:rsid w:val="008A6DEF"/>
    <w:pPr>
      <w:tabs>
        <w:tab w:val="center" w:pos="4536"/>
        <w:tab w:val="right" w:pos="9072"/>
      </w:tabs>
    </w:pPr>
  </w:style>
  <w:style w:type="character" w:customStyle="1" w:styleId="StopkaZnak">
    <w:name w:val="Stopka Znak"/>
    <w:basedOn w:val="Domylnaczcionkaakapitu"/>
    <w:link w:val="Stopka"/>
    <w:uiPriority w:val="99"/>
    <w:rsid w:val="008A6DEF"/>
    <w:rPr>
      <w:rFonts w:ascii="Tahoma" w:eastAsia="Times New Roman" w:hAnsi="Tahoma" w:cs="Tahoma"/>
      <w:sz w:val="24"/>
      <w:szCs w:val="24"/>
      <w:lang w:eastAsia="pl-PL"/>
    </w:rPr>
  </w:style>
  <w:style w:type="paragraph" w:styleId="Podtytu">
    <w:name w:val="Subtitle"/>
    <w:basedOn w:val="Normalny"/>
    <w:link w:val="PodtytuZnak"/>
    <w:qFormat/>
    <w:rsid w:val="008A6DEF"/>
    <w:rPr>
      <w:sz w:val="20"/>
      <w:szCs w:val="20"/>
      <w:u w:val="single"/>
    </w:rPr>
  </w:style>
  <w:style w:type="character" w:customStyle="1" w:styleId="PodtytuZnak">
    <w:name w:val="Podtytuł Znak"/>
    <w:basedOn w:val="Domylnaczcionkaakapitu"/>
    <w:link w:val="Podtytu"/>
    <w:rsid w:val="008A6DEF"/>
    <w:rPr>
      <w:rFonts w:ascii="Tahoma" w:eastAsia="Times New Roman" w:hAnsi="Tahoma" w:cs="Tahoma"/>
      <w:sz w:val="20"/>
      <w:szCs w:val="20"/>
      <w:u w:val="single"/>
      <w:lang w:eastAsia="pl-PL"/>
    </w:rPr>
  </w:style>
  <w:style w:type="paragraph" w:customStyle="1" w:styleId="standardowy0">
    <w:name w:val="standardowy"/>
    <w:basedOn w:val="Normalny"/>
    <w:uiPriority w:val="99"/>
    <w:rsid w:val="008A6DEF"/>
    <w:pPr>
      <w:spacing w:before="0"/>
    </w:pPr>
  </w:style>
  <w:style w:type="paragraph" w:styleId="Legenda">
    <w:name w:val="caption"/>
    <w:basedOn w:val="Normalny"/>
    <w:next w:val="Normalny"/>
    <w:qFormat/>
    <w:rsid w:val="008A6DEF"/>
    <w:rPr>
      <w:b/>
      <w:bCs/>
    </w:rPr>
  </w:style>
  <w:style w:type="paragraph" w:styleId="Tekstpodstawowy2">
    <w:name w:val="Body Text 2"/>
    <w:aliases w:val="b2"/>
    <w:basedOn w:val="Normalny"/>
    <w:link w:val="Tekstpodstawowy2Znak"/>
    <w:rsid w:val="008A6DEF"/>
    <w:pPr>
      <w:spacing w:after="120" w:line="480" w:lineRule="auto"/>
    </w:pPr>
  </w:style>
  <w:style w:type="character" w:customStyle="1" w:styleId="Tekstpodstawowy2Znak">
    <w:name w:val="Tekst podstawowy 2 Znak"/>
    <w:aliases w:val="b2 Znak"/>
    <w:basedOn w:val="Domylnaczcionkaakapitu"/>
    <w:link w:val="Tekstpodstawowy2"/>
    <w:rsid w:val="008A6DEF"/>
    <w:rPr>
      <w:rFonts w:ascii="Tahoma" w:eastAsia="Times New Roman" w:hAnsi="Tahoma" w:cs="Tahoma"/>
      <w:sz w:val="24"/>
      <w:szCs w:val="24"/>
      <w:lang w:eastAsia="pl-PL"/>
    </w:rPr>
  </w:style>
  <w:style w:type="paragraph" w:styleId="Tekstpodstawowywcity2">
    <w:name w:val="Body Text Indent 2"/>
    <w:basedOn w:val="Normalny"/>
    <w:link w:val="Tekstpodstawowywcity2Znak"/>
    <w:rsid w:val="008A6DEF"/>
    <w:pPr>
      <w:spacing w:before="60"/>
      <w:ind w:left="709"/>
    </w:pPr>
    <w:rPr>
      <w:rFonts w:ascii="Verdana" w:hAnsi="Verdana" w:cs="Verdana"/>
      <w:sz w:val="20"/>
      <w:szCs w:val="20"/>
    </w:rPr>
  </w:style>
  <w:style w:type="character" w:customStyle="1" w:styleId="Tekstpodstawowywcity2Znak">
    <w:name w:val="Tekst podstawowy wcięty 2 Znak"/>
    <w:basedOn w:val="Domylnaczcionkaakapitu"/>
    <w:link w:val="Tekstpodstawowywcity2"/>
    <w:rsid w:val="008A6DEF"/>
    <w:rPr>
      <w:rFonts w:ascii="Verdana" w:eastAsia="Times New Roman" w:hAnsi="Verdana" w:cs="Verdana"/>
      <w:sz w:val="20"/>
      <w:szCs w:val="20"/>
      <w:lang w:eastAsia="pl-PL"/>
    </w:rPr>
  </w:style>
  <w:style w:type="paragraph" w:customStyle="1" w:styleId="BodyText21">
    <w:name w:val="Body Text 21"/>
    <w:basedOn w:val="Normalny"/>
    <w:rsid w:val="008A6DEF"/>
    <w:pPr>
      <w:tabs>
        <w:tab w:val="left" w:pos="0"/>
      </w:tabs>
      <w:spacing w:before="0"/>
    </w:pPr>
  </w:style>
  <w:style w:type="paragraph" w:styleId="Tekstpodstawowywcity3">
    <w:name w:val="Body Text Indent 3"/>
    <w:basedOn w:val="Normalny"/>
    <w:link w:val="Tekstpodstawowywcity3Znak"/>
    <w:rsid w:val="008A6DEF"/>
    <w:pPr>
      <w:spacing w:after="120"/>
      <w:ind w:left="900"/>
      <w:jc w:val="right"/>
    </w:pPr>
    <w:rPr>
      <w:i/>
      <w:iCs/>
      <w:sz w:val="20"/>
      <w:szCs w:val="20"/>
    </w:rPr>
  </w:style>
  <w:style w:type="character" w:customStyle="1" w:styleId="Tekstpodstawowywcity3Znak">
    <w:name w:val="Tekst podstawowy wcięty 3 Znak"/>
    <w:basedOn w:val="Domylnaczcionkaakapitu"/>
    <w:link w:val="Tekstpodstawowywcity3"/>
    <w:rsid w:val="008A6DEF"/>
    <w:rPr>
      <w:rFonts w:ascii="Tahoma" w:eastAsia="Times New Roman" w:hAnsi="Tahoma" w:cs="Tahoma"/>
      <w:i/>
      <w:iCs/>
      <w:sz w:val="20"/>
      <w:szCs w:val="20"/>
      <w:lang w:eastAsia="pl-PL"/>
    </w:rPr>
  </w:style>
  <w:style w:type="paragraph" w:customStyle="1" w:styleId="Wylicz">
    <w:name w:val="Wylicz"/>
    <w:basedOn w:val="Normalny"/>
    <w:rsid w:val="008A6DEF"/>
    <w:pPr>
      <w:spacing w:before="0"/>
      <w:jc w:val="left"/>
    </w:pPr>
  </w:style>
  <w:style w:type="paragraph" w:styleId="Tekstpodstawowy">
    <w:name w:val="Body Text"/>
    <w:aliases w:val="Body Text x,b,bt,body text,LOAN,(F2),Tekst podstawow.(F2),A Body Text"/>
    <w:basedOn w:val="Normalny"/>
    <w:link w:val="TekstpodstawowyZnak"/>
    <w:rsid w:val="008A6DEF"/>
    <w:pPr>
      <w:spacing w:before="0" w:after="120"/>
      <w:jc w:val="left"/>
    </w:pPr>
  </w:style>
  <w:style w:type="character" w:customStyle="1" w:styleId="TekstpodstawowyZnak">
    <w:name w:val="Tekst podstawowy Znak"/>
    <w:aliases w:val="Body Text x Znak,b Znak,bt Znak,body text Znak,LOAN Znak,(F2) Znak,Tekst podstawow.(F2) Znak,A Body Text Znak"/>
    <w:basedOn w:val="Domylnaczcionkaakapitu"/>
    <w:link w:val="Tekstpodstawowy"/>
    <w:rsid w:val="008A6DEF"/>
    <w:rPr>
      <w:rFonts w:ascii="Tahoma" w:eastAsia="Times New Roman" w:hAnsi="Tahoma" w:cs="Tahoma"/>
      <w:sz w:val="24"/>
      <w:szCs w:val="24"/>
      <w:lang w:eastAsia="pl-PL"/>
    </w:rPr>
  </w:style>
  <w:style w:type="paragraph" w:styleId="Tekstpodstawowy3">
    <w:name w:val="Body Text 3"/>
    <w:aliases w:val="b3"/>
    <w:basedOn w:val="Normalny"/>
    <w:link w:val="Tekstpodstawowy3Znak"/>
    <w:rsid w:val="008A6DEF"/>
    <w:pPr>
      <w:keepNext/>
    </w:pPr>
    <w:rPr>
      <w:sz w:val="20"/>
      <w:szCs w:val="20"/>
    </w:rPr>
  </w:style>
  <w:style w:type="character" w:customStyle="1" w:styleId="Tekstpodstawowy3Znak">
    <w:name w:val="Tekst podstawowy 3 Znak"/>
    <w:aliases w:val="b3 Znak"/>
    <w:basedOn w:val="Domylnaczcionkaakapitu"/>
    <w:link w:val="Tekstpodstawowy3"/>
    <w:rsid w:val="008A6DEF"/>
    <w:rPr>
      <w:rFonts w:ascii="Tahoma" w:eastAsia="Times New Roman" w:hAnsi="Tahoma" w:cs="Tahoma"/>
      <w:sz w:val="20"/>
      <w:szCs w:val="20"/>
      <w:lang w:eastAsia="pl-PL"/>
    </w:rPr>
  </w:style>
  <w:style w:type="character" w:styleId="Odwoaniedokomentarza">
    <w:name w:val="annotation reference"/>
    <w:basedOn w:val="Domylnaczcionkaakapitu"/>
    <w:uiPriority w:val="99"/>
    <w:qFormat/>
    <w:rsid w:val="008A6DEF"/>
    <w:rPr>
      <w:rFonts w:cs="Times New Roman"/>
      <w:sz w:val="16"/>
      <w:szCs w:val="16"/>
    </w:rPr>
  </w:style>
  <w:style w:type="paragraph" w:styleId="Tekstkomentarza">
    <w:name w:val="annotation text"/>
    <w:basedOn w:val="Normalny"/>
    <w:link w:val="TekstkomentarzaZnak"/>
    <w:uiPriority w:val="99"/>
    <w:qFormat/>
    <w:rsid w:val="008A6DEF"/>
    <w:rPr>
      <w:sz w:val="20"/>
      <w:szCs w:val="20"/>
    </w:rPr>
  </w:style>
  <w:style w:type="character" w:customStyle="1" w:styleId="TekstkomentarzaZnak">
    <w:name w:val="Tekst komentarza Znak"/>
    <w:basedOn w:val="Domylnaczcionkaakapitu"/>
    <w:link w:val="Tekstkomentarza"/>
    <w:uiPriority w:val="99"/>
    <w:qFormat/>
    <w:rsid w:val="008A6DEF"/>
    <w:rPr>
      <w:rFonts w:ascii="Tahoma" w:eastAsia="Times New Roman" w:hAnsi="Tahoma" w:cs="Tahoma"/>
      <w:sz w:val="20"/>
      <w:szCs w:val="20"/>
      <w:lang w:eastAsia="pl-PL"/>
    </w:rPr>
  </w:style>
  <w:style w:type="paragraph" w:styleId="Zwykytekst">
    <w:name w:val="Plain Text"/>
    <w:basedOn w:val="Normalny"/>
    <w:link w:val="ZwykytekstZnak"/>
    <w:rsid w:val="008A6DEF"/>
    <w:pPr>
      <w:spacing w:before="0"/>
      <w:jc w:val="left"/>
    </w:pPr>
    <w:rPr>
      <w:rFonts w:ascii="Courier New" w:hAnsi="Courier New" w:cs="Courier New"/>
      <w:sz w:val="20"/>
      <w:szCs w:val="20"/>
    </w:rPr>
  </w:style>
  <w:style w:type="character" w:customStyle="1" w:styleId="ZwykytekstZnak">
    <w:name w:val="Zwykły tekst Znak"/>
    <w:basedOn w:val="Domylnaczcionkaakapitu"/>
    <w:link w:val="Zwykytekst"/>
    <w:rsid w:val="008A6DEF"/>
    <w:rPr>
      <w:rFonts w:ascii="Courier New" w:eastAsia="Times New Roman" w:hAnsi="Courier New" w:cs="Courier New"/>
      <w:sz w:val="20"/>
      <w:szCs w:val="20"/>
      <w:lang w:eastAsia="pl-PL"/>
    </w:rPr>
  </w:style>
  <w:style w:type="character" w:customStyle="1" w:styleId="moz-txt-citetags">
    <w:name w:val="moz-txt-citetags"/>
    <w:basedOn w:val="Domylnaczcionkaakapitu"/>
    <w:rsid w:val="008A6DEF"/>
    <w:rPr>
      <w:rFonts w:cs="Times New Roman"/>
    </w:rPr>
  </w:style>
  <w:style w:type="paragraph" w:styleId="Spistreci1">
    <w:name w:val="toc 1"/>
    <w:basedOn w:val="Normalny"/>
    <w:next w:val="Normalny"/>
    <w:autoRedefine/>
    <w:uiPriority w:val="39"/>
    <w:rsid w:val="00867D2C"/>
    <w:pPr>
      <w:tabs>
        <w:tab w:val="right" w:leader="dot" w:pos="9769"/>
      </w:tabs>
      <w:spacing w:line="276" w:lineRule="auto"/>
      <w:ind w:left="426"/>
    </w:pPr>
    <w:rPr>
      <w:rFonts w:cstheme="minorHAnsi"/>
      <w:noProof/>
      <w:sz w:val="20"/>
      <w:szCs w:val="20"/>
    </w:rPr>
  </w:style>
  <w:style w:type="paragraph" w:styleId="Spistreci2">
    <w:name w:val="toc 2"/>
    <w:basedOn w:val="Normalny"/>
    <w:next w:val="Normalny"/>
    <w:autoRedefine/>
    <w:uiPriority w:val="39"/>
    <w:rsid w:val="008A6DEF"/>
    <w:pPr>
      <w:ind w:left="567"/>
    </w:pPr>
    <w:rPr>
      <w:sz w:val="20"/>
      <w:szCs w:val="20"/>
    </w:rPr>
  </w:style>
  <w:style w:type="paragraph" w:styleId="Spistreci3">
    <w:name w:val="toc 3"/>
    <w:basedOn w:val="Normalny"/>
    <w:next w:val="Normalny"/>
    <w:autoRedefine/>
    <w:uiPriority w:val="39"/>
    <w:rsid w:val="008A6DEF"/>
    <w:rPr>
      <w:sz w:val="20"/>
      <w:szCs w:val="20"/>
    </w:rPr>
  </w:style>
  <w:style w:type="character" w:styleId="Hipercze">
    <w:name w:val="Hyperlink"/>
    <w:basedOn w:val="Domylnaczcionkaakapitu"/>
    <w:uiPriority w:val="99"/>
    <w:rsid w:val="008A6DEF"/>
    <w:rPr>
      <w:rFonts w:cs="Times New Roman"/>
      <w:color w:val="0000FF"/>
      <w:u w:val="single"/>
    </w:rPr>
  </w:style>
  <w:style w:type="character" w:styleId="UyteHipercze">
    <w:name w:val="FollowedHyperlink"/>
    <w:basedOn w:val="Domylnaczcionkaakapitu"/>
    <w:rsid w:val="008A6DEF"/>
    <w:rPr>
      <w:rFonts w:cs="Times New Roman"/>
      <w:color w:val="800080"/>
      <w:u w:val="single"/>
    </w:rPr>
  </w:style>
  <w:style w:type="paragraph" w:styleId="Tekstdymka">
    <w:name w:val="Balloon Text"/>
    <w:basedOn w:val="Normalny"/>
    <w:link w:val="TekstdymkaZnak"/>
    <w:rsid w:val="008A6DEF"/>
    <w:rPr>
      <w:sz w:val="16"/>
      <w:szCs w:val="16"/>
    </w:rPr>
  </w:style>
  <w:style w:type="character" w:customStyle="1" w:styleId="TekstdymkaZnak">
    <w:name w:val="Tekst dymka Znak"/>
    <w:basedOn w:val="Domylnaczcionkaakapitu"/>
    <w:link w:val="Tekstdymka"/>
    <w:rsid w:val="008A6DEF"/>
    <w:rPr>
      <w:rFonts w:ascii="Tahoma" w:eastAsia="Times New Roman" w:hAnsi="Tahoma" w:cs="Tahoma"/>
      <w:sz w:val="16"/>
      <w:szCs w:val="16"/>
      <w:lang w:eastAsia="pl-PL"/>
    </w:rPr>
  </w:style>
  <w:style w:type="character" w:customStyle="1" w:styleId="CommentSubjectChar">
    <w:name w:val="Comment Subject Char"/>
    <w:semiHidden/>
    <w:locked/>
    <w:rsid w:val="008A6DEF"/>
    <w:rPr>
      <w:rFonts w:ascii="Tahoma" w:hAnsi="Tahoma" w:cs="Tahoma"/>
      <w:b/>
      <w:bCs/>
      <w:sz w:val="20"/>
      <w:szCs w:val="20"/>
      <w:lang w:eastAsia="pl-PL"/>
    </w:rPr>
  </w:style>
  <w:style w:type="paragraph" w:styleId="Tematkomentarza">
    <w:name w:val="annotation subject"/>
    <w:basedOn w:val="Tekstkomentarza"/>
    <w:next w:val="Tekstkomentarza"/>
    <w:link w:val="TematkomentarzaZnak"/>
    <w:semiHidden/>
    <w:rsid w:val="008A6DEF"/>
    <w:rPr>
      <w:rFonts w:eastAsia="Calibri" w:cs="Times New Roman"/>
      <w:b/>
      <w:bCs/>
    </w:rPr>
  </w:style>
  <w:style w:type="character" w:customStyle="1" w:styleId="TematkomentarzaZnak">
    <w:name w:val="Temat komentarza Znak"/>
    <w:basedOn w:val="TekstkomentarzaZnak"/>
    <w:link w:val="Tematkomentarza"/>
    <w:semiHidden/>
    <w:rsid w:val="008A6DEF"/>
    <w:rPr>
      <w:rFonts w:ascii="Tahoma" w:eastAsia="Calibri" w:hAnsi="Tahoma" w:cs="Times New Roman"/>
      <w:b/>
      <w:bCs/>
      <w:sz w:val="20"/>
      <w:szCs w:val="20"/>
      <w:lang w:eastAsia="pl-PL"/>
    </w:rPr>
  </w:style>
  <w:style w:type="table" w:styleId="Tabela-Siatka">
    <w:name w:val="Table Grid"/>
    <w:aliases w:val="Raport_tabela"/>
    <w:basedOn w:val="Standardowy"/>
    <w:uiPriority w:val="59"/>
    <w:rsid w:val="008A6DEF"/>
    <w:pPr>
      <w:spacing w:before="120" w:after="0" w:line="240" w:lineRule="auto"/>
      <w:jc w:val="both"/>
    </w:pPr>
    <w:rPr>
      <w:rFonts w:ascii="Tahoma" w:eastAsia="Times New Roman" w:hAnsi="Tahoma" w:cs="Tahoma"/>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wcity">
    <w:name w:val="Body Text Indent"/>
    <w:basedOn w:val="Normalny"/>
    <w:link w:val="TekstpodstawowywcityZnak"/>
    <w:rsid w:val="008A6DEF"/>
    <w:pPr>
      <w:keepNext/>
    </w:pPr>
    <w:rPr>
      <w:color w:val="000000"/>
      <w:sz w:val="20"/>
      <w:szCs w:val="20"/>
    </w:rPr>
  </w:style>
  <w:style w:type="character" w:customStyle="1" w:styleId="TekstpodstawowywcityZnak">
    <w:name w:val="Tekst podstawowy wcięty Znak"/>
    <w:basedOn w:val="Domylnaczcionkaakapitu"/>
    <w:link w:val="Tekstpodstawowywcity"/>
    <w:rsid w:val="008A6DEF"/>
    <w:rPr>
      <w:rFonts w:ascii="Tahoma" w:eastAsia="Times New Roman" w:hAnsi="Tahoma" w:cs="Tahoma"/>
      <w:color w:val="000000"/>
      <w:sz w:val="20"/>
      <w:szCs w:val="20"/>
      <w:lang w:eastAsia="pl-PL"/>
    </w:rPr>
  </w:style>
  <w:style w:type="paragraph" w:customStyle="1" w:styleId="WW-Legenda">
    <w:name w:val="WW-Legenda"/>
    <w:basedOn w:val="Normalny"/>
    <w:next w:val="Normalny"/>
    <w:uiPriority w:val="99"/>
    <w:rsid w:val="008A6DEF"/>
    <w:pPr>
      <w:suppressAutoHyphens/>
      <w:overflowPunct w:val="0"/>
      <w:autoSpaceDE w:val="0"/>
      <w:autoSpaceDN w:val="0"/>
      <w:adjustRightInd w:val="0"/>
      <w:spacing w:before="0"/>
      <w:jc w:val="left"/>
      <w:textAlignment w:val="baseline"/>
    </w:pPr>
    <w:rPr>
      <w:rFonts w:ascii="Arial" w:hAnsi="Arial" w:cs="Arial"/>
      <w:b/>
      <w:bCs/>
      <w:sz w:val="20"/>
      <w:szCs w:val="20"/>
    </w:rPr>
  </w:style>
  <w:style w:type="paragraph" w:styleId="Tytu">
    <w:name w:val="Title"/>
    <w:aliases w:val="ASAPTitle"/>
    <w:basedOn w:val="Normalny"/>
    <w:link w:val="TytuZnak"/>
    <w:uiPriority w:val="99"/>
    <w:qFormat/>
    <w:rsid w:val="008A6DEF"/>
    <w:pPr>
      <w:tabs>
        <w:tab w:val="center" w:pos="4514"/>
      </w:tabs>
      <w:spacing w:before="0"/>
      <w:jc w:val="center"/>
    </w:pPr>
    <w:rPr>
      <w:rFonts w:ascii="Times New Roman" w:hAnsi="Times New Roman" w:cs="Times New Roman"/>
      <w:b/>
      <w:color w:val="000000"/>
      <w:szCs w:val="20"/>
      <w:lang w:eastAsia="en-US"/>
    </w:rPr>
  </w:style>
  <w:style w:type="character" w:customStyle="1" w:styleId="TytuZnak">
    <w:name w:val="Tytuł Znak"/>
    <w:aliases w:val="ASAPTitle Znak"/>
    <w:basedOn w:val="Domylnaczcionkaakapitu"/>
    <w:link w:val="Tytu"/>
    <w:uiPriority w:val="99"/>
    <w:rsid w:val="008A6DEF"/>
    <w:rPr>
      <w:rFonts w:ascii="Times New Roman" w:eastAsia="Times New Roman" w:hAnsi="Times New Roman" w:cs="Times New Roman"/>
      <w:b/>
      <w:color w:val="000000"/>
      <w:sz w:val="24"/>
      <w:szCs w:val="20"/>
    </w:rPr>
  </w:style>
  <w:style w:type="paragraph" w:styleId="Lista">
    <w:name w:val="List"/>
    <w:basedOn w:val="Normalny"/>
    <w:rsid w:val="008A6DEF"/>
    <w:pPr>
      <w:autoSpaceDE w:val="0"/>
      <w:autoSpaceDN w:val="0"/>
      <w:spacing w:before="0"/>
      <w:ind w:left="283" w:hanging="283"/>
    </w:pPr>
    <w:rPr>
      <w:rFonts w:ascii="Times New Roman" w:hAnsi="Times New Roman" w:cs="Times New Roman"/>
      <w:sz w:val="22"/>
      <w:szCs w:val="22"/>
    </w:rPr>
  </w:style>
  <w:style w:type="character" w:customStyle="1" w:styleId="ZnakZnak">
    <w:name w:val="Znak Znak"/>
    <w:basedOn w:val="Domylnaczcionkaakapitu"/>
    <w:rsid w:val="008A6DEF"/>
    <w:rPr>
      <w:rFonts w:cs="Times New Roman"/>
      <w:snapToGrid w:val="0"/>
      <w:sz w:val="24"/>
      <w:lang w:val="pl-PL" w:eastAsia="en-US" w:bidi="ar-SA"/>
    </w:rPr>
  </w:style>
  <w:style w:type="character" w:styleId="Pogrubienie">
    <w:name w:val="Strong"/>
    <w:basedOn w:val="Domylnaczcionkaakapitu"/>
    <w:qFormat/>
    <w:rsid w:val="008A6DEF"/>
    <w:rPr>
      <w:rFonts w:cs="Times New Roman"/>
      <w:b/>
      <w:bCs/>
    </w:rPr>
  </w:style>
  <w:style w:type="paragraph" w:styleId="Akapitzlist">
    <w:name w:val="List Paragraph"/>
    <w:aliases w:val="lp1,Preambuła,Lista - poziom 1,Tabela - naglowek,SM-nagłówek2,CP-UC,List Paragraph,Podsis rysunku,Tytuły,Lista num,ISCG Numerowanie,List Paragraph1,List Paragraph2,HŁ_Bullet1,Spec. 4.,BulletC,Obiekt,Akapit z listą31,Wyliczanie,Nag 1,L1,b1"/>
    <w:basedOn w:val="Normalny"/>
    <w:link w:val="AkapitzlistZnak"/>
    <w:qFormat/>
    <w:rsid w:val="008A6DEF"/>
    <w:pPr>
      <w:spacing w:before="0" w:after="200" w:line="276" w:lineRule="auto"/>
      <w:ind w:left="720"/>
      <w:contextualSpacing/>
      <w:jc w:val="left"/>
    </w:pPr>
    <w:rPr>
      <w:rFonts w:ascii="Calibri" w:hAnsi="Calibri" w:cs="Times New Roman"/>
      <w:sz w:val="22"/>
      <w:szCs w:val="22"/>
      <w:lang w:eastAsia="en-US"/>
    </w:rPr>
  </w:style>
  <w:style w:type="paragraph" w:styleId="Wykazrde">
    <w:name w:val="table of authorities"/>
    <w:basedOn w:val="Normalny"/>
    <w:next w:val="Normalny"/>
    <w:semiHidden/>
    <w:rsid w:val="008A6DEF"/>
    <w:pPr>
      <w:numPr>
        <w:ilvl w:val="1"/>
        <w:numId w:val="5"/>
      </w:numPr>
      <w:spacing w:before="0"/>
      <w:jc w:val="left"/>
    </w:pPr>
    <w:rPr>
      <w:rFonts w:ascii="Times New Roman" w:hAnsi="Times New Roman" w:cs="Times New Roman"/>
      <w:sz w:val="20"/>
      <w:szCs w:val="20"/>
    </w:rPr>
  </w:style>
  <w:style w:type="paragraph" w:customStyle="1" w:styleId="Default">
    <w:name w:val="Default"/>
    <w:rsid w:val="008A6DEF"/>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paragraph" w:styleId="Tekstprzypisudolnego">
    <w:name w:val="footnote text"/>
    <w:basedOn w:val="Normalny"/>
    <w:link w:val="TekstprzypisudolnegoZnak"/>
    <w:uiPriority w:val="99"/>
    <w:rsid w:val="008A6DEF"/>
    <w:rPr>
      <w:rFonts w:cs="Times New Roman"/>
      <w:sz w:val="20"/>
      <w:szCs w:val="20"/>
    </w:rPr>
  </w:style>
  <w:style w:type="character" w:customStyle="1" w:styleId="TekstprzypisudolnegoZnak">
    <w:name w:val="Tekst przypisu dolnego Znak"/>
    <w:basedOn w:val="Domylnaczcionkaakapitu"/>
    <w:link w:val="Tekstprzypisudolnego"/>
    <w:uiPriority w:val="99"/>
    <w:rsid w:val="008A6DEF"/>
    <w:rPr>
      <w:rFonts w:ascii="Tahoma" w:eastAsia="Times New Roman" w:hAnsi="Tahoma" w:cs="Times New Roman"/>
      <w:sz w:val="20"/>
      <w:szCs w:val="20"/>
      <w:lang w:eastAsia="pl-PL"/>
    </w:rPr>
  </w:style>
  <w:style w:type="character" w:styleId="Odwoanieprzypisudolnego">
    <w:name w:val="footnote reference"/>
    <w:basedOn w:val="Domylnaczcionkaakapitu"/>
    <w:uiPriority w:val="99"/>
    <w:rsid w:val="008A6DEF"/>
    <w:rPr>
      <w:rFonts w:cs="Times New Roman"/>
      <w:vertAlign w:val="superscript"/>
    </w:rPr>
  </w:style>
  <w:style w:type="paragraph" w:customStyle="1" w:styleId="ZnakZnak2">
    <w:name w:val="Znak Znak2"/>
    <w:basedOn w:val="Normalny"/>
    <w:rsid w:val="008A6DEF"/>
    <w:pPr>
      <w:spacing w:before="0" w:line="360" w:lineRule="auto"/>
      <w:jc w:val="left"/>
    </w:pPr>
    <w:rPr>
      <w:rFonts w:ascii="Verdana" w:hAnsi="Verdana" w:cs="Times New Roman"/>
      <w:sz w:val="20"/>
      <w:szCs w:val="20"/>
    </w:rPr>
  </w:style>
  <w:style w:type="paragraph" w:styleId="Spistreci9">
    <w:name w:val="toc 9"/>
    <w:basedOn w:val="Normalny"/>
    <w:next w:val="Normalny"/>
    <w:autoRedefine/>
    <w:uiPriority w:val="39"/>
    <w:rsid w:val="008A6DEF"/>
    <w:pPr>
      <w:ind w:left="1920"/>
    </w:pPr>
  </w:style>
  <w:style w:type="paragraph" w:customStyle="1" w:styleId="ZnakZnak1">
    <w:name w:val="Znak Znak1"/>
    <w:basedOn w:val="Normalny"/>
    <w:rsid w:val="008A6DEF"/>
    <w:pPr>
      <w:spacing w:before="0" w:line="360" w:lineRule="auto"/>
      <w:jc w:val="left"/>
    </w:pPr>
    <w:rPr>
      <w:rFonts w:ascii="Verdana" w:hAnsi="Verdana" w:cs="Times New Roman"/>
      <w:sz w:val="20"/>
      <w:szCs w:val="20"/>
    </w:rPr>
  </w:style>
  <w:style w:type="character" w:customStyle="1" w:styleId="Nagwek9Znak">
    <w:name w:val="Nagłówek 9 Znak"/>
    <w:basedOn w:val="Domylnaczcionkaakapitu"/>
    <w:link w:val="Nagwek9"/>
    <w:rsid w:val="008A5E25"/>
    <w:rPr>
      <w:rFonts w:ascii="Arial" w:eastAsia="Times New Roman" w:hAnsi="Arial" w:cs="Times New Roman"/>
      <w:i/>
      <w:szCs w:val="20"/>
      <w:lang w:eastAsia="pl-PL"/>
    </w:rPr>
  </w:style>
  <w:style w:type="paragraph" w:styleId="Wcicienormalne">
    <w:name w:val="Normal Indent"/>
    <w:basedOn w:val="Normalny"/>
    <w:rsid w:val="008A5E25"/>
    <w:pPr>
      <w:spacing w:before="0"/>
      <w:ind w:left="720"/>
      <w:jc w:val="left"/>
    </w:pPr>
    <w:rPr>
      <w:rFonts w:ascii="Arial" w:hAnsi="Arial" w:cs="Times New Roman"/>
      <w:sz w:val="22"/>
      <w:szCs w:val="20"/>
    </w:rPr>
  </w:style>
  <w:style w:type="character" w:styleId="Numerstrony">
    <w:name w:val="page number"/>
    <w:rsid w:val="008A5E25"/>
    <w:rPr>
      <w:rFonts w:cs="Times New Roman"/>
    </w:rPr>
  </w:style>
  <w:style w:type="paragraph" w:customStyle="1" w:styleId="scfbrieftext">
    <w:name w:val="scfbrieftext"/>
    <w:basedOn w:val="Normalny"/>
    <w:rsid w:val="008A5E25"/>
    <w:pPr>
      <w:spacing w:before="0"/>
      <w:jc w:val="left"/>
    </w:pPr>
    <w:rPr>
      <w:rFonts w:ascii="Arial" w:hAnsi="Arial" w:cs="Times New Roman"/>
      <w:sz w:val="22"/>
      <w:szCs w:val="20"/>
      <w:lang w:val="de-DE"/>
    </w:rPr>
  </w:style>
  <w:style w:type="paragraph" w:styleId="Tekstblokowy">
    <w:name w:val="Block Text"/>
    <w:basedOn w:val="Normalny"/>
    <w:rsid w:val="008A5E25"/>
    <w:pPr>
      <w:spacing w:before="0"/>
      <w:ind w:left="426" w:right="251" w:hanging="426"/>
    </w:pPr>
    <w:rPr>
      <w:rFonts w:ascii="Arial" w:hAnsi="Arial" w:cs="Times New Roman"/>
      <w:sz w:val="22"/>
      <w:szCs w:val="20"/>
    </w:rPr>
  </w:style>
  <w:style w:type="paragraph" w:customStyle="1" w:styleId="dotyczy">
    <w:name w:val="dotyczy"/>
    <w:basedOn w:val="Normalny"/>
    <w:rsid w:val="008A5E25"/>
    <w:pPr>
      <w:spacing w:before="720" w:after="360"/>
      <w:jc w:val="left"/>
    </w:pPr>
    <w:rPr>
      <w:rFonts w:ascii="Arial" w:hAnsi="Arial" w:cs="Times New Roman"/>
      <w:b/>
      <w:sz w:val="22"/>
      <w:szCs w:val="20"/>
    </w:rPr>
  </w:style>
  <w:style w:type="paragraph" w:customStyle="1" w:styleId="Haupttext">
    <w:name w:val="Haupttext"/>
    <w:basedOn w:val="Normalny"/>
    <w:rsid w:val="008A5E25"/>
    <w:pPr>
      <w:spacing w:before="0"/>
      <w:ind w:left="1134"/>
    </w:pPr>
    <w:rPr>
      <w:rFonts w:ascii="Arial" w:hAnsi="Arial" w:cs="Times New Roman"/>
      <w:sz w:val="20"/>
      <w:szCs w:val="20"/>
      <w:lang w:val="de-CH"/>
    </w:rPr>
  </w:style>
  <w:style w:type="paragraph" w:customStyle="1" w:styleId="StylNagwek1Bezpodkrelenia">
    <w:name w:val="Styl Nagłówek 1 + Bez podkreślenia"/>
    <w:basedOn w:val="Nagwek1"/>
    <w:rsid w:val="008A5E25"/>
    <w:pPr>
      <w:keepNext w:val="0"/>
      <w:tabs>
        <w:tab w:val="num" w:pos="567"/>
      </w:tabs>
      <w:spacing w:before="240"/>
      <w:ind w:left="567" w:hanging="567"/>
      <w:jc w:val="left"/>
    </w:pPr>
    <w:rPr>
      <w:rFonts w:ascii="Arial" w:hAnsi="Arial" w:cs="Times New Roman"/>
      <w:sz w:val="22"/>
    </w:rPr>
  </w:style>
  <w:style w:type="paragraph" w:customStyle="1" w:styleId="Text">
    <w:name w:val="Text"/>
    <w:basedOn w:val="Normalny"/>
    <w:rsid w:val="008A5E25"/>
    <w:pPr>
      <w:spacing w:before="0" w:after="240"/>
      <w:ind w:firstLine="1440"/>
      <w:jc w:val="left"/>
    </w:pPr>
    <w:rPr>
      <w:rFonts w:ascii="Arial" w:hAnsi="Arial" w:cs="Times New Roman"/>
      <w:szCs w:val="20"/>
    </w:rPr>
  </w:style>
  <w:style w:type="paragraph" w:customStyle="1" w:styleId="scfgruss">
    <w:name w:val="scf_gruss"/>
    <w:basedOn w:val="scfbrieftext"/>
    <w:rsid w:val="008A5E25"/>
    <w:pPr>
      <w:keepNext/>
      <w:keepLines/>
      <w:tabs>
        <w:tab w:val="left" w:pos="5387"/>
      </w:tabs>
    </w:pPr>
    <w:rPr>
      <w:sz w:val="20"/>
      <w:lang w:eastAsia="de-DE"/>
    </w:rPr>
  </w:style>
  <w:style w:type="character" w:styleId="Uwydatnienie">
    <w:name w:val="Emphasis"/>
    <w:qFormat/>
    <w:rsid w:val="008A5E25"/>
    <w:rPr>
      <w:rFonts w:cs="Times New Roman"/>
      <w:i/>
      <w:iCs/>
    </w:rPr>
  </w:style>
  <w:style w:type="paragraph" w:customStyle="1" w:styleId="scforgzeile">
    <w:name w:val="scforgzeile"/>
    <w:basedOn w:val="Normalny"/>
    <w:rsid w:val="008A5E25"/>
    <w:pPr>
      <w:tabs>
        <w:tab w:val="left" w:pos="7655"/>
      </w:tabs>
      <w:spacing w:before="0" w:line="140" w:lineRule="exact"/>
      <w:jc w:val="left"/>
    </w:pPr>
    <w:rPr>
      <w:rFonts w:ascii="Arial" w:hAnsi="Arial" w:cs="Times New Roman"/>
      <w:sz w:val="12"/>
      <w:szCs w:val="20"/>
      <w:lang w:val="de-DE" w:eastAsia="de-DE"/>
    </w:rPr>
  </w:style>
  <w:style w:type="paragraph" w:customStyle="1" w:styleId="scfFu1-4">
    <w:name w:val="scfFuß1-4"/>
    <w:basedOn w:val="Normalny"/>
    <w:rsid w:val="008A5E25"/>
    <w:pPr>
      <w:spacing w:before="0" w:line="160" w:lineRule="exact"/>
      <w:jc w:val="left"/>
    </w:pPr>
    <w:rPr>
      <w:rFonts w:ascii="Arial" w:hAnsi="Arial" w:cs="Times New Roman"/>
      <w:sz w:val="14"/>
      <w:szCs w:val="20"/>
      <w:lang w:val="de-DE" w:eastAsia="de-DE"/>
    </w:rPr>
  </w:style>
  <w:style w:type="paragraph" w:customStyle="1" w:styleId="bidtext">
    <w:name w:val="bidtext"/>
    <w:basedOn w:val="Normalny"/>
    <w:rsid w:val="008A5E25"/>
    <w:pPr>
      <w:spacing w:before="100" w:beforeAutospacing="1" w:after="100" w:afterAutospacing="1"/>
      <w:jc w:val="left"/>
    </w:pPr>
    <w:rPr>
      <w:rFonts w:ascii="Times New Roman" w:hAnsi="Times New Roman" w:cs="Times New Roman"/>
      <w:lang w:val="en-US" w:eastAsia="en-US"/>
    </w:rPr>
  </w:style>
  <w:style w:type="character" w:customStyle="1" w:styleId="st">
    <w:name w:val="st"/>
    <w:rsid w:val="008A5E25"/>
    <w:rPr>
      <w:rFonts w:cs="Times New Roman"/>
    </w:rPr>
  </w:style>
  <w:style w:type="paragraph" w:customStyle="1" w:styleId="Akapitzlist1">
    <w:name w:val="Akapit z listą1"/>
    <w:basedOn w:val="Normalny"/>
    <w:uiPriority w:val="99"/>
    <w:qFormat/>
    <w:rsid w:val="008A5E25"/>
    <w:pPr>
      <w:spacing w:before="0"/>
      <w:ind w:left="720"/>
      <w:contextualSpacing/>
      <w:jc w:val="left"/>
    </w:pPr>
    <w:rPr>
      <w:rFonts w:ascii="Arial" w:hAnsi="Arial" w:cs="Times New Roman"/>
      <w:sz w:val="20"/>
      <w:szCs w:val="20"/>
    </w:rPr>
  </w:style>
  <w:style w:type="paragraph" w:styleId="Tekstprzypisukocowego">
    <w:name w:val="endnote text"/>
    <w:basedOn w:val="Normalny"/>
    <w:link w:val="TekstprzypisukocowegoZnak"/>
    <w:rsid w:val="008A5E25"/>
    <w:pPr>
      <w:spacing w:before="0"/>
      <w:jc w:val="left"/>
    </w:pPr>
    <w:rPr>
      <w:rFonts w:ascii="Arial" w:hAnsi="Arial" w:cs="Times New Roman"/>
      <w:sz w:val="20"/>
      <w:szCs w:val="20"/>
      <w:lang w:val="x-none" w:eastAsia="x-none"/>
    </w:rPr>
  </w:style>
  <w:style w:type="character" w:customStyle="1" w:styleId="TekstprzypisukocowegoZnak">
    <w:name w:val="Tekst przypisu końcowego Znak"/>
    <w:basedOn w:val="Domylnaczcionkaakapitu"/>
    <w:link w:val="Tekstprzypisukocowego"/>
    <w:rsid w:val="008A5E25"/>
    <w:rPr>
      <w:rFonts w:ascii="Arial" w:eastAsia="Times New Roman" w:hAnsi="Arial" w:cs="Times New Roman"/>
      <w:sz w:val="20"/>
      <w:szCs w:val="20"/>
      <w:lang w:val="x-none" w:eastAsia="x-none"/>
    </w:rPr>
  </w:style>
  <w:style w:type="character" w:styleId="Odwoanieprzypisukocowego">
    <w:name w:val="endnote reference"/>
    <w:uiPriority w:val="99"/>
    <w:rsid w:val="008A5E25"/>
    <w:rPr>
      <w:vertAlign w:val="superscript"/>
    </w:rPr>
  </w:style>
  <w:style w:type="paragraph" w:customStyle="1" w:styleId="standard">
    <w:name w:val="standard"/>
    <w:basedOn w:val="Normalny"/>
    <w:rsid w:val="008A5E25"/>
    <w:pPr>
      <w:spacing w:before="100" w:beforeAutospacing="1" w:after="100" w:afterAutospacing="1"/>
      <w:jc w:val="left"/>
    </w:pPr>
    <w:rPr>
      <w:rFonts w:cs="Times New Roman"/>
      <w:sz w:val="22"/>
      <w:szCs w:val="22"/>
    </w:rPr>
  </w:style>
  <w:style w:type="paragraph" w:customStyle="1" w:styleId="Akapitzlist2">
    <w:name w:val="Akapit z listą2"/>
    <w:basedOn w:val="Normalny"/>
    <w:qFormat/>
    <w:rsid w:val="00152B6E"/>
    <w:pPr>
      <w:spacing w:before="0"/>
      <w:ind w:left="720"/>
      <w:contextualSpacing/>
      <w:jc w:val="left"/>
    </w:pPr>
    <w:rPr>
      <w:rFonts w:ascii="Arial" w:hAnsi="Arial" w:cs="Times New Roman"/>
      <w:sz w:val="20"/>
      <w:szCs w:val="20"/>
    </w:rPr>
  </w:style>
  <w:style w:type="paragraph" w:styleId="Spistreci4">
    <w:name w:val="toc 4"/>
    <w:basedOn w:val="Normalny"/>
    <w:next w:val="Normalny"/>
    <w:autoRedefine/>
    <w:uiPriority w:val="39"/>
    <w:unhideWhenUsed/>
    <w:rsid w:val="00C55588"/>
    <w:pPr>
      <w:spacing w:before="0" w:after="100" w:line="276" w:lineRule="auto"/>
      <w:ind w:left="660"/>
      <w:jc w:val="left"/>
    </w:pPr>
    <w:rPr>
      <w:rFonts w:asciiTheme="minorHAnsi" w:eastAsiaTheme="minorEastAsia" w:hAnsiTheme="minorHAnsi" w:cstheme="minorBidi"/>
      <w:sz w:val="22"/>
      <w:szCs w:val="22"/>
    </w:rPr>
  </w:style>
  <w:style w:type="paragraph" w:styleId="Spistreci5">
    <w:name w:val="toc 5"/>
    <w:basedOn w:val="Normalny"/>
    <w:next w:val="Normalny"/>
    <w:autoRedefine/>
    <w:uiPriority w:val="39"/>
    <w:unhideWhenUsed/>
    <w:rsid w:val="00C55588"/>
    <w:pPr>
      <w:spacing w:before="0" w:after="100" w:line="276" w:lineRule="auto"/>
      <w:ind w:left="880"/>
      <w:jc w:val="left"/>
    </w:pPr>
    <w:rPr>
      <w:rFonts w:asciiTheme="minorHAnsi" w:eastAsiaTheme="minorEastAsia" w:hAnsiTheme="minorHAnsi" w:cstheme="minorBidi"/>
      <w:sz w:val="22"/>
      <w:szCs w:val="22"/>
    </w:rPr>
  </w:style>
  <w:style w:type="paragraph" w:styleId="Spistreci6">
    <w:name w:val="toc 6"/>
    <w:basedOn w:val="Normalny"/>
    <w:next w:val="Normalny"/>
    <w:autoRedefine/>
    <w:uiPriority w:val="39"/>
    <w:unhideWhenUsed/>
    <w:rsid w:val="00C55588"/>
    <w:pPr>
      <w:spacing w:before="0" w:after="100" w:line="276" w:lineRule="auto"/>
      <w:ind w:left="1100"/>
      <w:jc w:val="left"/>
    </w:pPr>
    <w:rPr>
      <w:rFonts w:asciiTheme="minorHAnsi" w:eastAsiaTheme="minorEastAsia" w:hAnsiTheme="minorHAnsi" w:cstheme="minorBidi"/>
      <w:sz w:val="22"/>
      <w:szCs w:val="22"/>
    </w:rPr>
  </w:style>
  <w:style w:type="paragraph" w:styleId="Spistreci7">
    <w:name w:val="toc 7"/>
    <w:basedOn w:val="Normalny"/>
    <w:next w:val="Normalny"/>
    <w:autoRedefine/>
    <w:uiPriority w:val="39"/>
    <w:unhideWhenUsed/>
    <w:rsid w:val="00C55588"/>
    <w:pPr>
      <w:spacing w:before="0" w:after="100" w:line="276" w:lineRule="auto"/>
      <w:ind w:left="1320"/>
      <w:jc w:val="left"/>
    </w:pPr>
    <w:rPr>
      <w:rFonts w:asciiTheme="minorHAnsi" w:eastAsiaTheme="minorEastAsia" w:hAnsiTheme="minorHAnsi" w:cstheme="minorBidi"/>
      <w:sz w:val="22"/>
      <w:szCs w:val="22"/>
    </w:rPr>
  </w:style>
  <w:style w:type="paragraph" w:styleId="Spistreci8">
    <w:name w:val="toc 8"/>
    <w:basedOn w:val="Normalny"/>
    <w:next w:val="Normalny"/>
    <w:autoRedefine/>
    <w:uiPriority w:val="39"/>
    <w:unhideWhenUsed/>
    <w:rsid w:val="00C55588"/>
    <w:pPr>
      <w:spacing w:before="0" w:after="100" w:line="276" w:lineRule="auto"/>
      <w:ind w:left="1540"/>
      <w:jc w:val="left"/>
    </w:pPr>
    <w:rPr>
      <w:rFonts w:asciiTheme="minorHAnsi" w:eastAsiaTheme="minorEastAsia" w:hAnsiTheme="minorHAnsi" w:cstheme="minorBidi"/>
      <w:sz w:val="22"/>
      <w:szCs w:val="22"/>
    </w:rPr>
  </w:style>
  <w:style w:type="paragraph" w:styleId="Listapunktowana2">
    <w:name w:val="List Bullet 2"/>
    <w:basedOn w:val="Listapunktowana"/>
    <w:rsid w:val="00037CC3"/>
    <w:pPr>
      <w:tabs>
        <w:tab w:val="clear" w:pos="360"/>
        <w:tab w:val="num" w:pos="567"/>
      </w:tabs>
      <w:spacing w:before="130" w:after="130"/>
      <w:ind w:left="567" w:hanging="567"/>
      <w:contextualSpacing w:val="0"/>
    </w:pPr>
    <w:rPr>
      <w:rFonts w:ascii="Tms Rmn" w:hAnsi="Tms Rmn" w:cs="Times New Roman"/>
      <w:sz w:val="22"/>
      <w:szCs w:val="20"/>
      <w:lang w:eastAsia="en-US"/>
    </w:rPr>
  </w:style>
  <w:style w:type="paragraph" w:styleId="Listapunktowana">
    <w:name w:val="List Bullet"/>
    <w:basedOn w:val="Normalny"/>
    <w:unhideWhenUsed/>
    <w:rsid w:val="00037CC3"/>
    <w:pPr>
      <w:tabs>
        <w:tab w:val="num" w:pos="360"/>
      </w:tabs>
      <w:contextualSpacing/>
    </w:pPr>
  </w:style>
  <w:style w:type="paragraph" w:styleId="Poprawka">
    <w:name w:val="Revision"/>
    <w:hidden/>
    <w:uiPriority w:val="99"/>
    <w:semiHidden/>
    <w:rsid w:val="00037CC3"/>
    <w:pPr>
      <w:spacing w:after="0" w:line="240" w:lineRule="auto"/>
    </w:pPr>
    <w:rPr>
      <w:rFonts w:ascii="Tahoma" w:eastAsia="Times New Roman" w:hAnsi="Tahoma" w:cs="Tahoma"/>
      <w:sz w:val="24"/>
      <w:szCs w:val="24"/>
      <w:lang w:eastAsia="pl-PL"/>
    </w:rPr>
  </w:style>
  <w:style w:type="paragraph" w:styleId="Nagwekspisutreci">
    <w:name w:val="TOC Heading"/>
    <w:basedOn w:val="Nagwek1"/>
    <w:next w:val="Normalny"/>
    <w:uiPriority w:val="39"/>
    <w:unhideWhenUsed/>
    <w:qFormat/>
    <w:rsid w:val="00A66EBE"/>
    <w:pPr>
      <w:keepLines/>
      <w:spacing w:before="480" w:line="276" w:lineRule="auto"/>
      <w:jc w:val="left"/>
      <w:outlineLvl w:val="9"/>
    </w:pPr>
    <w:rPr>
      <w:rFonts w:asciiTheme="majorHAnsi" w:eastAsiaTheme="majorEastAsia" w:hAnsiTheme="majorHAnsi" w:cstheme="majorBidi"/>
      <w:color w:val="365F91" w:themeColor="accent1" w:themeShade="BF"/>
      <w:sz w:val="28"/>
      <w:szCs w:val="28"/>
    </w:rPr>
  </w:style>
  <w:style w:type="paragraph" w:styleId="Mapadokumentu">
    <w:name w:val="Document Map"/>
    <w:aliases w:val="Plan dokumentu"/>
    <w:basedOn w:val="Normalny"/>
    <w:link w:val="MapadokumentuZnak"/>
    <w:uiPriority w:val="99"/>
    <w:semiHidden/>
    <w:unhideWhenUsed/>
    <w:rsid w:val="00790EFE"/>
    <w:pPr>
      <w:spacing w:before="0"/>
    </w:pPr>
    <w:rPr>
      <w:sz w:val="16"/>
      <w:szCs w:val="16"/>
    </w:rPr>
  </w:style>
  <w:style w:type="character" w:customStyle="1" w:styleId="MapadokumentuZnak">
    <w:name w:val="Mapa dokumentu Znak"/>
    <w:aliases w:val="Plan dokumentu Znak2"/>
    <w:basedOn w:val="Domylnaczcionkaakapitu"/>
    <w:link w:val="Mapadokumentu"/>
    <w:uiPriority w:val="99"/>
    <w:semiHidden/>
    <w:rsid w:val="00790EFE"/>
    <w:rPr>
      <w:rFonts w:ascii="Tahoma" w:eastAsia="Times New Roman" w:hAnsi="Tahoma" w:cs="Tahoma"/>
      <w:sz w:val="16"/>
      <w:szCs w:val="16"/>
      <w:lang w:eastAsia="pl-PL"/>
    </w:rPr>
  </w:style>
  <w:style w:type="numbering" w:customStyle="1" w:styleId="Bezlisty1">
    <w:name w:val="Bez listy1"/>
    <w:next w:val="Bezlisty"/>
    <w:uiPriority w:val="99"/>
    <w:semiHidden/>
    <w:unhideWhenUsed/>
    <w:rsid w:val="00790EFE"/>
  </w:style>
  <w:style w:type="paragraph" w:customStyle="1" w:styleId="BalloonText1">
    <w:name w:val="Balloon Text1"/>
    <w:basedOn w:val="Normalny"/>
    <w:semiHidden/>
    <w:rsid w:val="00790EFE"/>
    <w:pPr>
      <w:spacing w:before="0"/>
      <w:jc w:val="left"/>
    </w:pPr>
    <w:rPr>
      <w:sz w:val="16"/>
      <w:szCs w:val="16"/>
    </w:rPr>
  </w:style>
  <w:style w:type="paragraph" w:customStyle="1" w:styleId="TekstPodst">
    <w:name w:val="TekstPodst"/>
    <w:basedOn w:val="Normalny"/>
    <w:rsid w:val="00790EFE"/>
    <w:pPr>
      <w:spacing w:before="0" w:after="120"/>
      <w:jc w:val="left"/>
    </w:pPr>
    <w:rPr>
      <w:rFonts w:ascii="Times New Roman" w:hAnsi="Times New Roman" w:cs="Times New Roman"/>
      <w:szCs w:val="20"/>
    </w:rPr>
  </w:style>
  <w:style w:type="paragraph" w:customStyle="1" w:styleId="Lista2">
    <w:name w:val="Lista2"/>
    <w:basedOn w:val="Normalny"/>
    <w:rsid w:val="00790EFE"/>
    <w:pPr>
      <w:numPr>
        <w:numId w:val="7"/>
      </w:numPr>
      <w:jc w:val="left"/>
      <w:outlineLvl w:val="3"/>
    </w:pPr>
    <w:rPr>
      <w:rFonts w:ascii="Arial" w:hAnsi="Arial" w:cs="Times New Roman"/>
      <w:sz w:val="22"/>
      <w:szCs w:val="20"/>
      <w:lang w:eastAsia="en-US"/>
    </w:rPr>
  </w:style>
  <w:style w:type="paragraph" w:customStyle="1" w:styleId="Altnormalny">
    <w:name w:val="Alt_normalny"/>
    <w:rsid w:val="00790EFE"/>
    <w:pPr>
      <w:spacing w:after="120" w:line="240" w:lineRule="auto"/>
      <w:jc w:val="both"/>
    </w:pPr>
    <w:rPr>
      <w:rFonts w:ascii="Times New Roman" w:eastAsia="Times New Roman" w:hAnsi="Times New Roman" w:cs="Times New Roman"/>
      <w:szCs w:val="20"/>
    </w:rPr>
  </w:style>
  <w:style w:type="paragraph" w:customStyle="1" w:styleId="Tabelazwyky">
    <w:name w:val="Tabela zwykły"/>
    <w:basedOn w:val="Normalny"/>
    <w:rsid w:val="00790EFE"/>
    <w:pPr>
      <w:spacing w:before="60" w:after="60"/>
      <w:jc w:val="left"/>
    </w:pPr>
    <w:rPr>
      <w:rFonts w:ascii="Ottawa" w:hAnsi="Ottawa" w:cs="Times New Roman"/>
      <w:sz w:val="20"/>
      <w:szCs w:val="20"/>
    </w:rPr>
  </w:style>
  <w:style w:type="paragraph" w:customStyle="1" w:styleId="CommentSubject1">
    <w:name w:val="Comment Subject1"/>
    <w:basedOn w:val="Tekstkomentarza"/>
    <w:next w:val="Tekstkomentarza"/>
    <w:semiHidden/>
    <w:rsid w:val="00790EFE"/>
    <w:pPr>
      <w:spacing w:before="0"/>
      <w:jc w:val="left"/>
    </w:pPr>
    <w:rPr>
      <w:rFonts w:ascii="Times New Roman" w:hAnsi="Times New Roman" w:cs="Times New Roman"/>
      <w:b/>
      <w:bCs/>
    </w:rPr>
  </w:style>
  <w:style w:type="paragraph" w:customStyle="1" w:styleId="Nagwek-bazowy">
    <w:name w:val="Nagłówek - bazowy"/>
    <w:basedOn w:val="Tekstpodstawowy"/>
    <w:next w:val="Tekstpodstawowy"/>
    <w:rsid w:val="00790EFE"/>
    <w:pPr>
      <w:widowControl w:val="0"/>
      <w:spacing w:before="120" w:after="0" w:line="220" w:lineRule="atLeast"/>
    </w:pPr>
    <w:rPr>
      <w:rFonts w:ascii="Arial" w:hAnsi="Arial" w:cs="Times New Roman"/>
      <w:spacing w:val="-10"/>
      <w:kern w:val="28"/>
      <w:sz w:val="18"/>
    </w:rPr>
  </w:style>
  <w:style w:type="paragraph" w:customStyle="1" w:styleId="IBMBullet1">
    <w:name w:val="IBM Bullet 1"/>
    <w:basedOn w:val="Normalny"/>
    <w:rsid w:val="00790EFE"/>
    <w:pPr>
      <w:numPr>
        <w:numId w:val="8"/>
      </w:numPr>
      <w:spacing w:before="0" w:line="300" w:lineRule="exact"/>
      <w:jc w:val="left"/>
    </w:pPr>
    <w:rPr>
      <w:rFonts w:ascii="Arial" w:hAnsi="Arial" w:cs="Arial"/>
      <w:color w:val="000000"/>
      <w:sz w:val="18"/>
      <w:szCs w:val="20"/>
      <w:lang w:val="en-AU" w:eastAsia="en-US"/>
    </w:rPr>
  </w:style>
  <w:style w:type="paragraph" w:customStyle="1" w:styleId="Odpowiedz">
    <w:name w:val="Odpowiedz"/>
    <w:basedOn w:val="Tekstpodstawowy"/>
    <w:rsid w:val="00790EFE"/>
    <w:pPr>
      <w:tabs>
        <w:tab w:val="left" w:pos="1418"/>
      </w:tabs>
      <w:spacing w:before="60" w:after="60"/>
      <w:jc w:val="both"/>
    </w:pPr>
    <w:rPr>
      <w:rFonts w:ascii="Times New Roman" w:hAnsi="Times New Roman" w:cs="Times New Roman"/>
    </w:rPr>
  </w:style>
  <w:style w:type="paragraph" w:customStyle="1" w:styleId="Lista1">
    <w:name w:val="Lista1"/>
    <w:basedOn w:val="Normalny"/>
    <w:rsid w:val="00790EFE"/>
    <w:pPr>
      <w:tabs>
        <w:tab w:val="num" w:pos="360"/>
      </w:tabs>
      <w:ind w:left="360" w:hanging="360"/>
      <w:jc w:val="left"/>
      <w:outlineLvl w:val="3"/>
    </w:pPr>
    <w:rPr>
      <w:rFonts w:ascii="Arial" w:hAnsi="Arial" w:cs="Times New Roman"/>
      <w:sz w:val="22"/>
      <w:szCs w:val="20"/>
      <w:lang w:eastAsia="en-US"/>
    </w:rPr>
  </w:style>
  <w:style w:type="paragraph" w:customStyle="1" w:styleId="wyliczenie1">
    <w:name w:val="wyliczenie 1"/>
    <w:basedOn w:val="Normalny"/>
    <w:autoRedefine/>
    <w:rsid w:val="00790EFE"/>
    <w:pPr>
      <w:numPr>
        <w:numId w:val="9"/>
      </w:numPr>
      <w:spacing w:before="80" w:after="40" w:line="260" w:lineRule="exact"/>
      <w:jc w:val="left"/>
    </w:pPr>
    <w:rPr>
      <w:rFonts w:ascii="Times New Roman" w:hAnsi="Times New Roman" w:cs="Times New Roman"/>
      <w:color w:val="000000"/>
      <w:szCs w:val="20"/>
      <w:lang w:eastAsia="en-US"/>
    </w:rPr>
  </w:style>
  <w:style w:type="character" w:customStyle="1" w:styleId="CharChar">
    <w:name w:val="Char Char"/>
    <w:rsid w:val="00790EFE"/>
    <w:rPr>
      <w:rFonts w:ascii="Tahoma" w:hAnsi="Tahoma" w:cs="Times New Roman"/>
      <w:sz w:val="28"/>
      <w:lang w:val="pl-PL" w:eastAsia="en-US" w:bidi="ar-SA"/>
    </w:rPr>
  </w:style>
  <w:style w:type="paragraph" w:customStyle="1" w:styleId="Instruction">
    <w:name w:val="Instruction"/>
    <w:basedOn w:val="Normalny"/>
    <w:rsid w:val="00790EFE"/>
    <w:pPr>
      <w:spacing w:before="0"/>
      <w:ind w:left="426"/>
      <w:jc w:val="left"/>
    </w:pPr>
    <w:rPr>
      <w:rFonts w:ascii="Book Antiqua" w:hAnsi="Book Antiqua" w:cs="Times New Roman"/>
      <w:b/>
      <w:lang w:val="en-US" w:eastAsia="en-US"/>
    </w:rPr>
  </w:style>
  <w:style w:type="character" w:customStyle="1" w:styleId="DeltaViewInsertion">
    <w:name w:val="DeltaView Insertion"/>
    <w:rsid w:val="00790EFE"/>
    <w:rPr>
      <w:color w:val="0000FF"/>
      <w:spacing w:val="0"/>
      <w:u w:val="double"/>
    </w:rPr>
  </w:style>
  <w:style w:type="character" w:customStyle="1" w:styleId="DeltaViewDeletion">
    <w:name w:val="DeltaView Deletion"/>
    <w:rsid w:val="00790EFE"/>
    <w:rPr>
      <w:strike/>
      <w:color w:val="FF0000"/>
      <w:spacing w:val="0"/>
    </w:rPr>
  </w:style>
  <w:style w:type="paragraph" w:styleId="Tekstpodstawowyzwciciem">
    <w:name w:val="Body Text First Indent"/>
    <w:basedOn w:val="Tekstpodstawowy"/>
    <w:link w:val="TekstpodstawowyzwciciemZnak"/>
    <w:rsid w:val="00790EFE"/>
    <w:pPr>
      <w:ind w:firstLine="210"/>
    </w:pPr>
    <w:rPr>
      <w:rFonts w:ascii="Times New Roman" w:hAnsi="Times New Roman" w:cs="Times New Roman"/>
      <w:sz w:val="20"/>
    </w:rPr>
  </w:style>
  <w:style w:type="character" w:customStyle="1" w:styleId="TekstpodstawowyzwciciemZnak">
    <w:name w:val="Tekst podstawowy z wcięciem Znak"/>
    <w:basedOn w:val="TekstpodstawowyZnak"/>
    <w:link w:val="Tekstpodstawowyzwciciem"/>
    <w:rsid w:val="00790EFE"/>
    <w:rPr>
      <w:rFonts w:ascii="Times New Roman" w:eastAsia="Times New Roman" w:hAnsi="Times New Roman" w:cs="Times New Roman"/>
      <w:sz w:val="20"/>
      <w:szCs w:val="24"/>
      <w:lang w:eastAsia="pl-PL"/>
    </w:rPr>
  </w:style>
  <w:style w:type="paragraph" w:styleId="NormalnyWeb">
    <w:name w:val="Normal (Web)"/>
    <w:basedOn w:val="Normalny"/>
    <w:uiPriority w:val="99"/>
    <w:rsid w:val="00790EFE"/>
    <w:pPr>
      <w:spacing w:before="100" w:beforeAutospacing="1" w:after="100" w:afterAutospacing="1"/>
      <w:jc w:val="left"/>
    </w:pPr>
    <w:rPr>
      <w:rFonts w:ascii="Times New Roman" w:eastAsia="Batang" w:hAnsi="Times New Roman" w:cs="Times New Roman"/>
      <w:lang w:eastAsia="ko-KR"/>
    </w:rPr>
  </w:style>
  <w:style w:type="character" w:customStyle="1" w:styleId="CommentTextChar">
    <w:name w:val="Comment Text Char"/>
    <w:semiHidden/>
    <w:locked/>
    <w:rsid w:val="00790EFE"/>
    <w:rPr>
      <w:rFonts w:cs="Times New Roman"/>
      <w:sz w:val="20"/>
      <w:szCs w:val="20"/>
    </w:rPr>
  </w:style>
  <w:style w:type="paragraph" w:customStyle="1" w:styleId="Paragraf0">
    <w:name w:val="Paragraf"/>
    <w:basedOn w:val="Tytu"/>
    <w:autoRedefine/>
    <w:qFormat/>
    <w:rsid w:val="00790EFE"/>
    <w:pPr>
      <w:tabs>
        <w:tab w:val="clear" w:pos="4514"/>
      </w:tabs>
      <w:spacing w:before="120"/>
      <w:outlineLvl w:val="2"/>
    </w:pPr>
    <w:rPr>
      <w:rFonts w:cs="Arial"/>
      <w:bCs/>
      <w:color w:val="auto"/>
      <w:kern w:val="28"/>
      <w:szCs w:val="32"/>
    </w:rPr>
  </w:style>
  <w:style w:type="paragraph" w:customStyle="1" w:styleId="Numer">
    <w:name w:val="Numer"/>
    <w:basedOn w:val="Tekstpodstawowy"/>
    <w:autoRedefine/>
    <w:rsid w:val="00790EFE"/>
    <w:pPr>
      <w:numPr>
        <w:numId w:val="11"/>
      </w:numPr>
      <w:tabs>
        <w:tab w:val="left" w:pos="397"/>
      </w:tabs>
      <w:spacing w:before="130" w:after="130"/>
      <w:jc w:val="both"/>
    </w:pPr>
    <w:rPr>
      <w:rFonts w:ascii="Times New Roman" w:hAnsi="Times New Roman" w:cs="Times New Roman"/>
    </w:rPr>
  </w:style>
  <w:style w:type="paragraph" w:customStyle="1" w:styleId="Litera">
    <w:name w:val="Litera"/>
    <w:basedOn w:val="Numer"/>
    <w:rsid w:val="00790EFE"/>
    <w:pPr>
      <w:numPr>
        <w:ilvl w:val="2"/>
        <w:numId w:val="10"/>
      </w:numPr>
      <w:tabs>
        <w:tab w:val="left" w:pos="794"/>
      </w:tabs>
    </w:pPr>
  </w:style>
  <w:style w:type="paragraph" w:customStyle="1" w:styleId="TableHeading">
    <w:name w:val="Table_Heading"/>
    <w:basedOn w:val="Normalny"/>
    <w:next w:val="Normalny"/>
    <w:rsid w:val="00790EFE"/>
    <w:pPr>
      <w:keepNext/>
      <w:keepLines/>
      <w:spacing w:before="40" w:after="40"/>
      <w:jc w:val="left"/>
    </w:pPr>
    <w:rPr>
      <w:rFonts w:ascii="Futura Bk" w:hAnsi="Futura Bk" w:cs="Times New Roman"/>
      <w:b/>
      <w:sz w:val="20"/>
      <w:szCs w:val="20"/>
      <w:lang w:val="en-GB" w:eastAsia="en-US"/>
    </w:rPr>
  </w:style>
  <w:style w:type="paragraph" w:customStyle="1" w:styleId="bullet1">
    <w:name w:val="bullet 1"/>
    <w:basedOn w:val="Normalny"/>
    <w:rsid w:val="00790EFE"/>
    <w:pPr>
      <w:tabs>
        <w:tab w:val="left" w:pos="720"/>
      </w:tabs>
      <w:overflowPunct w:val="0"/>
      <w:autoSpaceDE w:val="0"/>
      <w:autoSpaceDN w:val="0"/>
      <w:adjustRightInd w:val="0"/>
      <w:spacing w:before="0" w:after="140" w:line="260" w:lineRule="atLeast"/>
      <w:ind w:left="720" w:hanging="720"/>
      <w:textAlignment w:val="baseline"/>
    </w:pPr>
    <w:rPr>
      <w:rFonts w:ascii="Book Antiqua" w:hAnsi="Book Antiqua" w:cs="Times New Roman"/>
      <w:color w:val="000000"/>
      <w:sz w:val="22"/>
      <w:szCs w:val="20"/>
      <w:lang w:val="en-US" w:eastAsia="en-US"/>
    </w:rPr>
  </w:style>
  <w:style w:type="character" w:customStyle="1" w:styleId="st1">
    <w:name w:val="st1"/>
    <w:basedOn w:val="Domylnaczcionkaakapitu"/>
    <w:rsid w:val="00790EFE"/>
  </w:style>
  <w:style w:type="paragraph" w:customStyle="1" w:styleId="BulletedList">
    <w:name w:val="Bulleted List"/>
    <w:basedOn w:val="Tekstpodstawowy3"/>
    <w:qFormat/>
    <w:rsid w:val="00790EFE"/>
    <w:pPr>
      <w:keepNext w:val="0"/>
      <w:numPr>
        <w:numId w:val="12"/>
      </w:numPr>
      <w:autoSpaceDE w:val="0"/>
      <w:autoSpaceDN w:val="0"/>
      <w:spacing w:before="130" w:after="130"/>
      <w:ind w:left="714" w:hanging="357"/>
    </w:pPr>
    <w:rPr>
      <w:rFonts w:ascii="Arial" w:hAnsi="Arial" w:cs="Arial"/>
    </w:rPr>
  </w:style>
  <w:style w:type="paragraph" w:styleId="Lista20">
    <w:name w:val="List 2"/>
    <w:basedOn w:val="Normalny"/>
    <w:rsid w:val="00790EFE"/>
    <w:pPr>
      <w:spacing w:before="0"/>
      <w:ind w:left="566" w:hanging="283"/>
      <w:contextualSpacing/>
      <w:jc w:val="left"/>
    </w:pPr>
    <w:rPr>
      <w:rFonts w:ascii="Times New Roman" w:hAnsi="Times New Roman" w:cs="Times New Roman"/>
    </w:rPr>
  </w:style>
  <w:style w:type="paragraph" w:styleId="Lista3">
    <w:name w:val="List 3"/>
    <w:basedOn w:val="Normalny"/>
    <w:rsid w:val="00790EFE"/>
    <w:pPr>
      <w:spacing w:before="0"/>
      <w:ind w:left="849" w:hanging="283"/>
      <w:contextualSpacing/>
      <w:jc w:val="left"/>
    </w:pPr>
    <w:rPr>
      <w:rFonts w:ascii="Times New Roman" w:hAnsi="Times New Roman" w:cs="Times New Roman"/>
    </w:rPr>
  </w:style>
  <w:style w:type="paragraph" w:styleId="Lista4">
    <w:name w:val="List 4"/>
    <w:basedOn w:val="Normalny"/>
    <w:rsid w:val="00790EFE"/>
    <w:pPr>
      <w:spacing w:before="0"/>
      <w:ind w:left="1132" w:hanging="283"/>
      <w:contextualSpacing/>
      <w:jc w:val="left"/>
    </w:pPr>
    <w:rPr>
      <w:rFonts w:ascii="Times New Roman" w:hAnsi="Times New Roman" w:cs="Times New Roman"/>
    </w:rPr>
  </w:style>
  <w:style w:type="paragraph" w:styleId="Lista5">
    <w:name w:val="List 5"/>
    <w:basedOn w:val="Normalny"/>
    <w:rsid w:val="00790EFE"/>
    <w:pPr>
      <w:spacing w:before="0"/>
      <w:ind w:left="1415" w:hanging="283"/>
      <w:contextualSpacing/>
      <w:jc w:val="left"/>
    </w:pPr>
    <w:rPr>
      <w:rFonts w:ascii="Times New Roman" w:hAnsi="Times New Roman" w:cs="Times New Roman"/>
    </w:rPr>
  </w:style>
  <w:style w:type="paragraph" w:styleId="Listapunktowana5">
    <w:name w:val="List Bullet 5"/>
    <w:basedOn w:val="Normalny"/>
    <w:rsid w:val="00790EFE"/>
    <w:pPr>
      <w:numPr>
        <w:numId w:val="13"/>
      </w:numPr>
      <w:spacing w:before="0"/>
      <w:contextualSpacing/>
      <w:jc w:val="left"/>
    </w:pPr>
    <w:rPr>
      <w:rFonts w:ascii="Times New Roman" w:hAnsi="Times New Roman" w:cs="Times New Roman"/>
    </w:rPr>
  </w:style>
  <w:style w:type="paragraph" w:styleId="Lista-kontynuacja">
    <w:name w:val="List Continue"/>
    <w:basedOn w:val="Normalny"/>
    <w:rsid w:val="00790EFE"/>
    <w:pPr>
      <w:spacing w:before="0" w:after="120"/>
      <w:ind w:left="283"/>
      <w:contextualSpacing/>
      <w:jc w:val="left"/>
    </w:pPr>
    <w:rPr>
      <w:rFonts w:ascii="Times New Roman" w:hAnsi="Times New Roman" w:cs="Times New Roman"/>
    </w:rPr>
  </w:style>
  <w:style w:type="paragraph" w:styleId="Tekstpodstawowyzwciciem2">
    <w:name w:val="Body Text First Indent 2"/>
    <w:basedOn w:val="Tekstpodstawowywcity"/>
    <w:link w:val="Tekstpodstawowyzwciciem2Znak"/>
    <w:rsid w:val="00790EFE"/>
    <w:pPr>
      <w:keepNext w:val="0"/>
      <w:spacing w:before="0" w:after="120"/>
      <w:ind w:left="283" w:firstLine="210"/>
      <w:jc w:val="left"/>
    </w:pPr>
    <w:rPr>
      <w:rFonts w:ascii="Times New Roman" w:hAnsi="Times New Roman" w:cs="Times New Roman"/>
      <w:color w:val="auto"/>
      <w:sz w:val="24"/>
      <w:szCs w:val="24"/>
    </w:rPr>
  </w:style>
  <w:style w:type="character" w:customStyle="1" w:styleId="Tekstpodstawowyzwciciem2Znak">
    <w:name w:val="Tekst podstawowy z wcięciem 2 Znak"/>
    <w:basedOn w:val="TekstpodstawowywcityZnak"/>
    <w:link w:val="Tekstpodstawowyzwciciem2"/>
    <w:rsid w:val="00790EFE"/>
    <w:rPr>
      <w:rFonts w:ascii="Times New Roman" w:eastAsia="Times New Roman" w:hAnsi="Times New Roman" w:cs="Times New Roman"/>
      <w:color w:val="000000"/>
      <w:sz w:val="24"/>
      <w:szCs w:val="24"/>
      <w:lang w:eastAsia="pl-PL"/>
    </w:rPr>
  </w:style>
  <w:style w:type="paragraph" w:customStyle="1" w:styleId="Styl1">
    <w:name w:val="Styl1"/>
    <w:basedOn w:val="Nagwek1"/>
    <w:link w:val="Styl1Znak"/>
    <w:qFormat/>
    <w:rsid w:val="00790EFE"/>
    <w:pPr>
      <w:numPr>
        <w:numId w:val="6"/>
      </w:numPr>
      <w:spacing w:before="240" w:after="60"/>
    </w:pPr>
    <w:rPr>
      <w:b w:val="0"/>
      <w:bCs w:val="0"/>
      <w:kern w:val="28"/>
    </w:rPr>
  </w:style>
  <w:style w:type="character" w:customStyle="1" w:styleId="Styl1Znak">
    <w:name w:val="Styl1 Znak"/>
    <w:basedOn w:val="Nagwek1Znak"/>
    <w:link w:val="Styl1"/>
    <w:rsid w:val="00790EFE"/>
    <w:rPr>
      <w:rFonts w:ascii="Tahoma" w:eastAsia="Times New Roman" w:hAnsi="Tahoma" w:cs="Tahoma"/>
      <w:b w:val="0"/>
      <w:bCs w:val="0"/>
      <w:kern w:val="28"/>
      <w:sz w:val="20"/>
      <w:szCs w:val="20"/>
      <w:lang w:eastAsia="pl-PL"/>
    </w:rPr>
  </w:style>
  <w:style w:type="character" w:customStyle="1" w:styleId="AkapitzlistZnak">
    <w:name w:val="Akapit z listą Znak"/>
    <w:aliases w:val="lp1 Znak,Preambuła Znak,Lista - poziom 1 Znak,Tabela - naglowek Znak,SM-nagłówek2 Znak,CP-UC Znak,List Paragraph Znak,Podsis rysunku Znak,Tytuły Znak,Lista num Znak,ISCG Numerowanie Znak,List Paragraph1 Znak,List Paragraph2 Znak"/>
    <w:basedOn w:val="Domylnaczcionkaakapitu"/>
    <w:link w:val="Akapitzlist"/>
    <w:qFormat/>
    <w:locked/>
    <w:rsid w:val="00AD2B1F"/>
    <w:rPr>
      <w:rFonts w:ascii="Calibri" w:eastAsia="Times New Roman" w:hAnsi="Calibri" w:cs="Times New Roman"/>
    </w:rPr>
  </w:style>
  <w:style w:type="paragraph" w:customStyle="1" w:styleId="Style36">
    <w:name w:val="Style36"/>
    <w:basedOn w:val="Normalny"/>
    <w:uiPriority w:val="99"/>
    <w:rsid w:val="004E657B"/>
    <w:pPr>
      <w:widowControl w:val="0"/>
      <w:autoSpaceDE w:val="0"/>
      <w:autoSpaceDN w:val="0"/>
      <w:adjustRightInd w:val="0"/>
      <w:spacing w:before="0" w:line="240" w:lineRule="exact"/>
    </w:pPr>
  </w:style>
  <w:style w:type="character" w:customStyle="1" w:styleId="normalchar">
    <w:name w:val="normal__char"/>
    <w:basedOn w:val="Domylnaczcionkaakapitu"/>
    <w:uiPriority w:val="99"/>
    <w:rsid w:val="00C42178"/>
    <w:rPr>
      <w:rFonts w:cs="Times New Roman"/>
    </w:rPr>
  </w:style>
  <w:style w:type="table" w:customStyle="1" w:styleId="Tabela-Siatka1">
    <w:name w:val="Tabela - Siatka1"/>
    <w:basedOn w:val="Standardowy"/>
    <w:next w:val="Tabela-Siatka"/>
    <w:rsid w:val="002842F2"/>
    <w:pPr>
      <w:spacing w:before="120" w:after="0" w:line="240" w:lineRule="auto"/>
      <w:jc w:val="both"/>
    </w:pPr>
    <w:rPr>
      <w:rFonts w:ascii="Tahoma" w:eastAsia="Times New Roman" w:hAnsi="Tahoma" w:cs="Tahoma"/>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Siatkatabelijasna1">
    <w:name w:val="Siatka tabeli — jasna1"/>
    <w:basedOn w:val="Standardowy"/>
    <w:next w:val="Siatkatabelijasna"/>
    <w:uiPriority w:val="40"/>
    <w:rsid w:val="004F7F4B"/>
    <w:pPr>
      <w:spacing w:after="0" w:line="240" w:lineRule="auto"/>
    </w:p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Tabela-Siatka11">
    <w:name w:val="Tabela - Siatka11"/>
    <w:basedOn w:val="Standardowy"/>
    <w:next w:val="Tabela-Siatka"/>
    <w:uiPriority w:val="59"/>
    <w:rsid w:val="004F7F4B"/>
    <w:pPr>
      <w:spacing w:before="120" w:after="0" w:line="240" w:lineRule="auto"/>
      <w:jc w:val="both"/>
    </w:pPr>
    <w:rPr>
      <w:rFonts w:ascii="Tahoma" w:eastAsia="Times New Roman" w:hAnsi="Tahoma" w:cs="Tahoma"/>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iatkatabelijasna">
    <w:name w:val="Grid Table Light"/>
    <w:basedOn w:val="Standardowy"/>
    <w:uiPriority w:val="40"/>
    <w:rsid w:val="004F7F4B"/>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CharStyle125">
    <w:name w:val="Char Style 125"/>
    <w:basedOn w:val="Domylnaczcionkaakapitu"/>
    <w:link w:val="Style124"/>
    <w:locked/>
    <w:rsid w:val="00EB4F9F"/>
    <w:rPr>
      <w:rFonts w:ascii="Arial" w:eastAsia="Arial" w:hAnsi="Arial" w:cs="Arial"/>
      <w:sz w:val="19"/>
      <w:szCs w:val="19"/>
      <w:shd w:val="clear" w:color="auto" w:fill="FFFFFF"/>
    </w:rPr>
  </w:style>
  <w:style w:type="paragraph" w:customStyle="1" w:styleId="Style124">
    <w:name w:val="Style 124"/>
    <w:basedOn w:val="Normalny"/>
    <w:link w:val="CharStyle125"/>
    <w:rsid w:val="00EB4F9F"/>
    <w:pPr>
      <w:widowControl w:val="0"/>
      <w:shd w:val="clear" w:color="auto" w:fill="FFFFFF"/>
      <w:spacing w:before="0" w:line="0" w:lineRule="atLeast"/>
    </w:pPr>
    <w:rPr>
      <w:rFonts w:ascii="Arial" w:eastAsia="Arial" w:hAnsi="Arial" w:cs="Arial"/>
      <w:sz w:val="19"/>
      <w:szCs w:val="19"/>
      <w:lang w:eastAsia="en-US"/>
    </w:rPr>
  </w:style>
  <w:style w:type="character" w:customStyle="1" w:styleId="TekstkomentarzaZnak1">
    <w:name w:val="Tekst komentarza Znak1"/>
    <w:basedOn w:val="Domylnaczcionkaakapitu"/>
    <w:rsid w:val="00980BDF"/>
  </w:style>
  <w:style w:type="numbering" w:customStyle="1" w:styleId="Styl2">
    <w:name w:val="Styl2"/>
    <w:uiPriority w:val="99"/>
    <w:rsid w:val="00094A5B"/>
    <w:pPr>
      <w:numPr>
        <w:numId w:val="19"/>
      </w:numPr>
    </w:pPr>
  </w:style>
  <w:style w:type="numbering" w:customStyle="1" w:styleId="Styl21">
    <w:name w:val="Styl21"/>
    <w:uiPriority w:val="99"/>
    <w:rsid w:val="009013B3"/>
  </w:style>
  <w:style w:type="character" w:customStyle="1" w:styleId="lscontrol--valign">
    <w:name w:val="lscontrol--valign"/>
    <w:rsid w:val="00C95DAB"/>
  </w:style>
  <w:style w:type="numbering" w:customStyle="1" w:styleId="Styl212">
    <w:name w:val="Styl212"/>
    <w:uiPriority w:val="99"/>
    <w:rsid w:val="008B6AB7"/>
  </w:style>
  <w:style w:type="numbering" w:customStyle="1" w:styleId="Styl211">
    <w:name w:val="Styl211"/>
    <w:uiPriority w:val="99"/>
    <w:rsid w:val="001811FB"/>
    <w:pPr>
      <w:numPr>
        <w:numId w:val="33"/>
      </w:numPr>
    </w:pPr>
  </w:style>
  <w:style w:type="numbering" w:customStyle="1" w:styleId="Styl213">
    <w:name w:val="Styl213"/>
    <w:uiPriority w:val="99"/>
    <w:rsid w:val="00ED43CC"/>
    <w:pPr>
      <w:numPr>
        <w:numId w:val="21"/>
      </w:numPr>
    </w:pPr>
  </w:style>
  <w:style w:type="paragraph" w:customStyle="1" w:styleId="Tyturozdziau2">
    <w:name w:val="Tytuł rozdziału2"/>
    <w:basedOn w:val="Akapitzlist"/>
    <w:next w:val="Normalny"/>
    <w:link w:val="Tyturozdziau2Znak"/>
    <w:qFormat/>
    <w:rsid w:val="00121778"/>
    <w:pPr>
      <w:spacing w:before="240" w:after="120" w:line="360" w:lineRule="auto"/>
      <w:ind w:left="0"/>
      <w:jc w:val="center"/>
      <w:outlineLvl w:val="0"/>
    </w:pPr>
    <w:rPr>
      <w:rFonts w:eastAsia="Calibri"/>
      <w:b/>
    </w:rPr>
  </w:style>
  <w:style w:type="character" w:customStyle="1" w:styleId="Tyturozdziau2Znak">
    <w:name w:val="Tytuł rozdziału2 Znak"/>
    <w:link w:val="Tyturozdziau2"/>
    <w:rsid w:val="00121778"/>
    <w:rPr>
      <w:rFonts w:ascii="Calibri" w:eastAsia="Calibri" w:hAnsi="Calibri" w:cs="Times New Roman"/>
      <w:b/>
    </w:rPr>
  </w:style>
  <w:style w:type="paragraph" w:styleId="Bezodstpw">
    <w:name w:val="No Spacing"/>
    <w:link w:val="BezodstpwZnak"/>
    <w:uiPriority w:val="1"/>
    <w:qFormat/>
    <w:rsid w:val="00121778"/>
    <w:pPr>
      <w:spacing w:after="0" w:line="240" w:lineRule="auto"/>
      <w:jc w:val="both"/>
    </w:pPr>
    <w:rPr>
      <w:rFonts w:ascii="Tahoma" w:eastAsia="Times New Roman" w:hAnsi="Tahoma" w:cs="Tahoma"/>
      <w:sz w:val="24"/>
      <w:szCs w:val="24"/>
      <w:lang w:eastAsia="pl-PL"/>
    </w:rPr>
  </w:style>
  <w:style w:type="numbering" w:customStyle="1" w:styleId="Bezlisty11">
    <w:name w:val="Bez listy11"/>
    <w:next w:val="Bezlisty"/>
    <w:uiPriority w:val="99"/>
    <w:semiHidden/>
    <w:unhideWhenUsed/>
    <w:rsid w:val="00121778"/>
  </w:style>
  <w:style w:type="numbering" w:customStyle="1" w:styleId="Bezlisty2">
    <w:name w:val="Bez listy2"/>
    <w:next w:val="Bezlisty"/>
    <w:uiPriority w:val="99"/>
    <w:semiHidden/>
    <w:unhideWhenUsed/>
    <w:rsid w:val="00121778"/>
  </w:style>
  <w:style w:type="paragraph" w:customStyle="1" w:styleId="font0">
    <w:name w:val="font0"/>
    <w:basedOn w:val="Normalny"/>
    <w:rsid w:val="00121778"/>
    <w:pPr>
      <w:spacing w:before="100" w:beforeAutospacing="1" w:after="100" w:afterAutospacing="1"/>
      <w:jc w:val="left"/>
    </w:pPr>
    <w:rPr>
      <w:rFonts w:ascii="Calibri" w:hAnsi="Calibri" w:cs="Times New Roman"/>
      <w:color w:val="000000"/>
      <w:sz w:val="22"/>
      <w:szCs w:val="22"/>
    </w:rPr>
  </w:style>
  <w:style w:type="paragraph" w:customStyle="1" w:styleId="font5">
    <w:name w:val="font5"/>
    <w:basedOn w:val="Normalny"/>
    <w:rsid w:val="00121778"/>
    <w:pPr>
      <w:spacing w:before="100" w:beforeAutospacing="1" w:after="100" w:afterAutospacing="1"/>
      <w:jc w:val="left"/>
    </w:pPr>
    <w:rPr>
      <w:rFonts w:ascii="Calibri" w:hAnsi="Calibri" w:cs="Times New Roman"/>
      <w:b/>
      <w:bCs/>
      <w:color w:val="000000"/>
      <w:sz w:val="22"/>
      <w:szCs w:val="22"/>
    </w:rPr>
  </w:style>
  <w:style w:type="paragraph" w:customStyle="1" w:styleId="xl65">
    <w:name w:val="xl65"/>
    <w:basedOn w:val="Normalny"/>
    <w:rsid w:val="00121778"/>
    <w:pPr>
      <w:spacing w:before="100" w:beforeAutospacing="1" w:after="100" w:afterAutospacing="1"/>
      <w:jc w:val="left"/>
    </w:pPr>
    <w:rPr>
      <w:rFonts w:ascii="Times New Roman" w:hAnsi="Times New Roman" w:cs="Times New Roman"/>
    </w:rPr>
  </w:style>
  <w:style w:type="paragraph" w:customStyle="1" w:styleId="xl66">
    <w:name w:val="xl66"/>
    <w:basedOn w:val="Normalny"/>
    <w:rsid w:val="00121778"/>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hAnsi="Times New Roman" w:cs="Times New Roman"/>
    </w:rPr>
  </w:style>
  <w:style w:type="paragraph" w:customStyle="1" w:styleId="xl67">
    <w:name w:val="xl67"/>
    <w:basedOn w:val="Normalny"/>
    <w:rsid w:val="00121778"/>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Times New Roman" w:hAnsi="Times New Roman" w:cs="Times New Roman"/>
      <w:b/>
      <w:bCs/>
    </w:rPr>
  </w:style>
  <w:style w:type="paragraph" w:customStyle="1" w:styleId="xl68">
    <w:name w:val="xl68"/>
    <w:basedOn w:val="Normalny"/>
    <w:rsid w:val="00121778"/>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Times New Roman" w:hAnsi="Times New Roman" w:cs="Times New Roman"/>
      <w:b/>
      <w:bCs/>
    </w:rPr>
  </w:style>
  <w:style w:type="paragraph" w:customStyle="1" w:styleId="xl69">
    <w:name w:val="xl69"/>
    <w:basedOn w:val="Normalny"/>
    <w:rsid w:val="00121778"/>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Times New Roman" w:hAnsi="Times New Roman" w:cs="Times New Roman"/>
      <w:b/>
      <w:bCs/>
    </w:rPr>
  </w:style>
  <w:style w:type="paragraph" w:customStyle="1" w:styleId="xl70">
    <w:name w:val="xl70"/>
    <w:basedOn w:val="Normalny"/>
    <w:rsid w:val="0012177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s="Times New Roman"/>
      <w:b/>
      <w:bCs/>
      <w:color w:val="000000"/>
    </w:rPr>
  </w:style>
  <w:style w:type="paragraph" w:customStyle="1" w:styleId="xl71">
    <w:name w:val="xl71"/>
    <w:basedOn w:val="Normalny"/>
    <w:rsid w:val="00121778"/>
    <w:pPr>
      <w:pBdr>
        <w:top w:val="single" w:sz="4" w:space="0" w:color="auto"/>
        <w:left w:val="single" w:sz="4" w:space="0" w:color="auto"/>
        <w:bottom w:val="single" w:sz="4" w:space="0" w:color="auto"/>
        <w:right w:val="single" w:sz="4" w:space="0" w:color="auto"/>
      </w:pBdr>
      <w:shd w:val="clear" w:color="CCFFFF" w:fill="D9E1F2"/>
      <w:spacing w:before="100" w:beforeAutospacing="1" w:after="100" w:afterAutospacing="1"/>
      <w:jc w:val="center"/>
      <w:textAlignment w:val="center"/>
    </w:pPr>
    <w:rPr>
      <w:rFonts w:ascii="Times New Roman" w:hAnsi="Times New Roman" w:cs="Times New Roman"/>
    </w:rPr>
  </w:style>
  <w:style w:type="paragraph" w:customStyle="1" w:styleId="xl72">
    <w:name w:val="xl72"/>
    <w:basedOn w:val="Normalny"/>
    <w:rsid w:val="00121778"/>
    <w:pPr>
      <w:pBdr>
        <w:top w:val="single" w:sz="4" w:space="0" w:color="auto"/>
        <w:left w:val="single" w:sz="4" w:space="0" w:color="auto"/>
        <w:bottom w:val="single" w:sz="4" w:space="0" w:color="auto"/>
        <w:right w:val="single" w:sz="4" w:space="0" w:color="auto"/>
      </w:pBdr>
      <w:shd w:val="clear" w:color="CCFFFF" w:fill="D9E1F2"/>
      <w:spacing w:before="100" w:beforeAutospacing="1" w:after="100" w:afterAutospacing="1"/>
      <w:jc w:val="left"/>
      <w:textAlignment w:val="top"/>
    </w:pPr>
    <w:rPr>
      <w:rFonts w:ascii="Times New Roman" w:hAnsi="Times New Roman" w:cs="Times New Roman"/>
      <w:b/>
      <w:bCs/>
    </w:rPr>
  </w:style>
  <w:style w:type="paragraph" w:customStyle="1" w:styleId="xl73">
    <w:name w:val="xl73"/>
    <w:basedOn w:val="Normalny"/>
    <w:rsid w:val="00121778"/>
    <w:pPr>
      <w:pBdr>
        <w:top w:val="single" w:sz="4" w:space="0" w:color="auto"/>
        <w:left w:val="single" w:sz="4" w:space="0" w:color="auto"/>
        <w:bottom w:val="single" w:sz="4" w:space="0" w:color="auto"/>
        <w:right w:val="single" w:sz="4" w:space="0" w:color="auto"/>
      </w:pBdr>
      <w:shd w:val="clear" w:color="CCFFFF" w:fill="D9E1F2"/>
      <w:spacing w:before="100" w:beforeAutospacing="1" w:after="100" w:afterAutospacing="1"/>
      <w:textAlignment w:val="top"/>
    </w:pPr>
    <w:rPr>
      <w:rFonts w:ascii="Times New Roman" w:hAnsi="Times New Roman" w:cs="Times New Roman"/>
      <w:b/>
      <w:bCs/>
    </w:rPr>
  </w:style>
  <w:style w:type="paragraph" w:customStyle="1" w:styleId="xl74">
    <w:name w:val="xl74"/>
    <w:basedOn w:val="Normalny"/>
    <w:rsid w:val="0012177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center"/>
      <w:textAlignment w:val="center"/>
    </w:pPr>
    <w:rPr>
      <w:rFonts w:ascii="Times New Roman" w:hAnsi="Times New Roman" w:cs="Times New Roman"/>
      <w:b/>
      <w:bCs/>
    </w:rPr>
  </w:style>
  <w:style w:type="paragraph" w:customStyle="1" w:styleId="xl75">
    <w:name w:val="xl75"/>
    <w:basedOn w:val="Normalny"/>
    <w:rsid w:val="00121778"/>
    <w:pPr>
      <w:pBdr>
        <w:top w:val="single" w:sz="4" w:space="0" w:color="auto"/>
        <w:left w:val="single" w:sz="4" w:space="0" w:color="auto"/>
        <w:bottom w:val="single" w:sz="4" w:space="0" w:color="auto"/>
        <w:right w:val="single" w:sz="4" w:space="0" w:color="auto"/>
      </w:pBdr>
      <w:shd w:val="clear" w:color="CCFFFF" w:fill="D9E1F2"/>
      <w:spacing w:before="100" w:beforeAutospacing="1" w:after="100" w:afterAutospacing="1"/>
      <w:jc w:val="center"/>
      <w:textAlignment w:val="center"/>
    </w:pPr>
    <w:rPr>
      <w:rFonts w:ascii="Times New Roman" w:hAnsi="Times New Roman" w:cs="Times New Roman"/>
      <w:b/>
      <w:bCs/>
    </w:rPr>
  </w:style>
  <w:style w:type="paragraph" w:customStyle="1" w:styleId="xl76">
    <w:name w:val="xl76"/>
    <w:basedOn w:val="Normalny"/>
    <w:rsid w:val="0012177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s="Times New Roman"/>
    </w:rPr>
  </w:style>
  <w:style w:type="paragraph" w:customStyle="1" w:styleId="xl77">
    <w:name w:val="xl77"/>
    <w:basedOn w:val="Normalny"/>
    <w:rsid w:val="00121778"/>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Times New Roman" w:hAnsi="Times New Roman" w:cs="Times New Roman"/>
    </w:rPr>
  </w:style>
  <w:style w:type="paragraph" w:customStyle="1" w:styleId="xl78">
    <w:name w:val="xl78"/>
    <w:basedOn w:val="Normalny"/>
    <w:rsid w:val="0012177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hAnsi="Times New Roman" w:cs="Times New Roman"/>
    </w:rPr>
  </w:style>
  <w:style w:type="paragraph" w:customStyle="1" w:styleId="xl79">
    <w:name w:val="xl79"/>
    <w:basedOn w:val="Normalny"/>
    <w:rsid w:val="0012177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s="Times New Roman"/>
      <w:b/>
      <w:bCs/>
    </w:rPr>
  </w:style>
  <w:style w:type="paragraph" w:customStyle="1" w:styleId="xl80">
    <w:name w:val="xl80"/>
    <w:basedOn w:val="Normalny"/>
    <w:rsid w:val="0012177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s="Times New Roman"/>
      <w:b/>
      <w:bCs/>
    </w:rPr>
  </w:style>
  <w:style w:type="paragraph" w:customStyle="1" w:styleId="xl81">
    <w:name w:val="xl81"/>
    <w:basedOn w:val="Normalny"/>
    <w:rsid w:val="0012177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s="Times New Roman"/>
      <w:b/>
      <w:bCs/>
    </w:rPr>
  </w:style>
  <w:style w:type="paragraph" w:customStyle="1" w:styleId="xl82">
    <w:name w:val="xl82"/>
    <w:basedOn w:val="Normalny"/>
    <w:rsid w:val="0012177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s="Times New Roman"/>
    </w:rPr>
  </w:style>
  <w:style w:type="paragraph" w:customStyle="1" w:styleId="xl83">
    <w:name w:val="xl83"/>
    <w:basedOn w:val="Normalny"/>
    <w:rsid w:val="0012177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center"/>
      <w:textAlignment w:val="center"/>
    </w:pPr>
    <w:rPr>
      <w:rFonts w:ascii="Times New Roman" w:hAnsi="Times New Roman" w:cs="Times New Roman"/>
      <w:b/>
      <w:bCs/>
    </w:rPr>
  </w:style>
  <w:style w:type="paragraph" w:customStyle="1" w:styleId="xl84">
    <w:name w:val="xl84"/>
    <w:basedOn w:val="Normalny"/>
    <w:rsid w:val="0012177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center"/>
      <w:textAlignment w:val="center"/>
    </w:pPr>
    <w:rPr>
      <w:rFonts w:ascii="Times New Roman" w:hAnsi="Times New Roman" w:cs="Times New Roman"/>
    </w:rPr>
  </w:style>
  <w:style w:type="paragraph" w:customStyle="1" w:styleId="xl85">
    <w:name w:val="xl85"/>
    <w:basedOn w:val="Normalny"/>
    <w:rsid w:val="00121778"/>
    <w:pPr>
      <w:spacing w:before="100" w:beforeAutospacing="1" w:after="100" w:afterAutospacing="1"/>
      <w:jc w:val="left"/>
    </w:pPr>
    <w:rPr>
      <w:rFonts w:ascii="Times New Roman" w:hAnsi="Times New Roman" w:cs="Times New Roman"/>
    </w:rPr>
  </w:style>
  <w:style w:type="paragraph" w:customStyle="1" w:styleId="xl86">
    <w:name w:val="xl86"/>
    <w:basedOn w:val="Normalny"/>
    <w:rsid w:val="0012177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center"/>
      <w:textAlignment w:val="center"/>
    </w:pPr>
    <w:rPr>
      <w:rFonts w:ascii="Times New Roman" w:hAnsi="Times New Roman" w:cs="Times New Roman"/>
      <w:b/>
      <w:bCs/>
    </w:rPr>
  </w:style>
  <w:style w:type="paragraph" w:customStyle="1" w:styleId="xl87">
    <w:name w:val="xl87"/>
    <w:basedOn w:val="Normalny"/>
    <w:rsid w:val="00121778"/>
    <w:pPr>
      <w:shd w:val="clear" w:color="000000" w:fill="FF0000"/>
      <w:spacing w:before="100" w:beforeAutospacing="1" w:after="100" w:afterAutospacing="1"/>
      <w:jc w:val="left"/>
    </w:pPr>
    <w:rPr>
      <w:rFonts w:ascii="Times New Roman" w:hAnsi="Times New Roman" w:cs="Times New Roman"/>
      <w:b/>
      <w:bCs/>
    </w:rPr>
  </w:style>
  <w:style w:type="paragraph" w:customStyle="1" w:styleId="xl88">
    <w:name w:val="xl88"/>
    <w:basedOn w:val="Normalny"/>
    <w:rsid w:val="00121778"/>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Times New Roman" w:hAnsi="Times New Roman" w:cs="Times New Roman"/>
    </w:rPr>
  </w:style>
  <w:style w:type="paragraph" w:customStyle="1" w:styleId="xl89">
    <w:name w:val="xl89"/>
    <w:basedOn w:val="Normalny"/>
    <w:rsid w:val="00121778"/>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hAnsi="Times New Roman" w:cs="Times New Roman"/>
    </w:rPr>
  </w:style>
  <w:style w:type="paragraph" w:customStyle="1" w:styleId="xl90">
    <w:name w:val="xl90"/>
    <w:basedOn w:val="Normalny"/>
    <w:rsid w:val="00121778"/>
    <w:pPr>
      <w:pBdr>
        <w:left w:val="single" w:sz="4" w:space="0" w:color="auto"/>
        <w:right w:val="single" w:sz="4" w:space="0" w:color="auto"/>
      </w:pBdr>
      <w:spacing w:before="100" w:beforeAutospacing="1" w:after="100" w:afterAutospacing="1"/>
      <w:jc w:val="left"/>
      <w:textAlignment w:val="center"/>
    </w:pPr>
    <w:rPr>
      <w:rFonts w:ascii="Times New Roman" w:hAnsi="Times New Roman" w:cs="Times New Roman"/>
      <w:b/>
      <w:bCs/>
    </w:rPr>
  </w:style>
  <w:style w:type="paragraph" w:customStyle="1" w:styleId="xl91">
    <w:name w:val="xl91"/>
    <w:basedOn w:val="Normalny"/>
    <w:rsid w:val="00121778"/>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hAnsi="Times New Roman" w:cs="Times New Roman"/>
      <w:b/>
      <w:bCs/>
    </w:rPr>
  </w:style>
  <w:style w:type="paragraph" w:customStyle="1" w:styleId="xl92">
    <w:name w:val="xl92"/>
    <w:basedOn w:val="Normalny"/>
    <w:rsid w:val="00121778"/>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hAnsi="Times New Roman" w:cs="Times New Roman"/>
    </w:rPr>
  </w:style>
  <w:style w:type="paragraph" w:customStyle="1" w:styleId="xl93">
    <w:name w:val="xl93"/>
    <w:basedOn w:val="Normalny"/>
    <w:rsid w:val="00121778"/>
    <w:pPr>
      <w:pBdr>
        <w:top w:val="single" w:sz="4" w:space="0" w:color="auto"/>
        <w:left w:val="single" w:sz="4" w:space="0" w:color="auto"/>
        <w:bottom w:val="single" w:sz="4" w:space="0" w:color="auto"/>
        <w:right w:val="single" w:sz="4" w:space="0" w:color="auto"/>
      </w:pBdr>
      <w:shd w:val="clear" w:color="FFFFCC" w:fill="D9E1F2"/>
      <w:spacing w:before="100" w:beforeAutospacing="1" w:after="100" w:afterAutospacing="1"/>
      <w:jc w:val="left"/>
      <w:textAlignment w:val="center"/>
    </w:pPr>
    <w:rPr>
      <w:rFonts w:ascii="Times New Roman" w:hAnsi="Times New Roman" w:cs="Times New Roman"/>
      <w:b/>
      <w:bCs/>
    </w:rPr>
  </w:style>
  <w:style w:type="paragraph" w:customStyle="1" w:styleId="xl94">
    <w:name w:val="xl94"/>
    <w:basedOn w:val="Normalny"/>
    <w:rsid w:val="00121778"/>
    <w:pPr>
      <w:pBdr>
        <w:top w:val="single" w:sz="4" w:space="0" w:color="auto"/>
        <w:left w:val="single" w:sz="4" w:space="0" w:color="auto"/>
        <w:bottom w:val="single" w:sz="4" w:space="0" w:color="auto"/>
        <w:right w:val="single" w:sz="4" w:space="0" w:color="auto"/>
      </w:pBdr>
      <w:shd w:val="clear" w:color="FFFFCC" w:fill="D9E1F2"/>
      <w:spacing w:before="100" w:beforeAutospacing="1" w:after="100" w:afterAutospacing="1"/>
      <w:jc w:val="center"/>
      <w:textAlignment w:val="center"/>
    </w:pPr>
    <w:rPr>
      <w:rFonts w:ascii="Times New Roman" w:hAnsi="Times New Roman" w:cs="Times New Roman"/>
      <w:b/>
      <w:bCs/>
    </w:rPr>
  </w:style>
  <w:style w:type="paragraph" w:customStyle="1" w:styleId="xl95">
    <w:name w:val="xl95"/>
    <w:basedOn w:val="Normalny"/>
    <w:rsid w:val="00121778"/>
    <w:pPr>
      <w:pBdr>
        <w:top w:val="single" w:sz="4" w:space="0" w:color="auto"/>
        <w:left w:val="single" w:sz="4" w:space="0" w:color="auto"/>
        <w:bottom w:val="single" w:sz="4" w:space="0" w:color="auto"/>
        <w:right w:val="single" w:sz="4" w:space="0" w:color="auto"/>
      </w:pBdr>
      <w:shd w:val="clear" w:color="FFFFCC" w:fill="D9E1F2"/>
      <w:spacing w:before="100" w:beforeAutospacing="1" w:after="100" w:afterAutospacing="1"/>
      <w:jc w:val="center"/>
      <w:textAlignment w:val="center"/>
    </w:pPr>
    <w:rPr>
      <w:rFonts w:ascii="Times New Roman" w:hAnsi="Times New Roman" w:cs="Times New Roman"/>
      <w:b/>
      <w:bCs/>
      <w:color w:val="000000"/>
    </w:rPr>
  </w:style>
  <w:style w:type="paragraph" w:customStyle="1" w:styleId="xl96">
    <w:name w:val="xl96"/>
    <w:basedOn w:val="Normalny"/>
    <w:rsid w:val="00121778"/>
    <w:pPr>
      <w:pBdr>
        <w:top w:val="single" w:sz="4" w:space="0" w:color="auto"/>
        <w:left w:val="single" w:sz="4" w:space="0" w:color="auto"/>
        <w:bottom w:val="single" w:sz="4" w:space="0" w:color="auto"/>
        <w:right w:val="single" w:sz="4" w:space="0" w:color="auto"/>
      </w:pBdr>
      <w:shd w:val="clear" w:color="FFFFCC" w:fill="D9E1F2"/>
      <w:spacing w:before="100" w:beforeAutospacing="1" w:after="100" w:afterAutospacing="1"/>
      <w:jc w:val="center"/>
      <w:textAlignment w:val="center"/>
    </w:pPr>
    <w:rPr>
      <w:rFonts w:ascii="Times New Roman" w:hAnsi="Times New Roman" w:cs="Times New Roman"/>
      <w:b/>
      <w:bCs/>
    </w:rPr>
  </w:style>
  <w:style w:type="paragraph" w:customStyle="1" w:styleId="xl97">
    <w:name w:val="xl97"/>
    <w:basedOn w:val="Normalny"/>
    <w:rsid w:val="00121778"/>
    <w:pPr>
      <w:pBdr>
        <w:top w:val="single" w:sz="4" w:space="0" w:color="auto"/>
        <w:left w:val="single" w:sz="4" w:space="0" w:color="auto"/>
        <w:bottom w:val="single" w:sz="4" w:space="0" w:color="auto"/>
        <w:right w:val="single" w:sz="4" w:space="0" w:color="auto"/>
      </w:pBdr>
      <w:shd w:val="clear" w:color="FFFFCC" w:fill="D9E1F2"/>
      <w:spacing w:before="100" w:beforeAutospacing="1" w:after="100" w:afterAutospacing="1"/>
      <w:jc w:val="center"/>
      <w:textAlignment w:val="center"/>
    </w:pPr>
    <w:rPr>
      <w:rFonts w:ascii="Times New Roman" w:hAnsi="Times New Roman" w:cs="Times New Roman"/>
      <w:b/>
      <w:bCs/>
    </w:rPr>
  </w:style>
  <w:style w:type="paragraph" w:customStyle="1" w:styleId="xl98">
    <w:name w:val="xl98"/>
    <w:basedOn w:val="Normalny"/>
    <w:rsid w:val="00121778"/>
    <w:pPr>
      <w:spacing w:before="100" w:beforeAutospacing="1" w:after="100" w:afterAutospacing="1"/>
      <w:jc w:val="left"/>
    </w:pPr>
    <w:rPr>
      <w:rFonts w:ascii="Times New Roman" w:hAnsi="Times New Roman" w:cs="Times New Roman"/>
    </w:rPr>
  </w:style>
  <w:style w:type="paragraph" w:customStyle="1" w:styleId="xl99">
    <w:name w:val="xl99"/>
    <w:basedOn w:val="Normalny"/>
    <w:rsid w:val="00121778"/>
    <w:pPr>
      <w:pBdr>
        <w:bottom w:val="single" w:sz="4" w:space="0" w:color="auto"/>
      </w:pBdr>
      <w:shd w:val="clear" w:color="000000" w:fill="D9E1F2"/>
      <w:spacing w:before="100" w:beforeAutospacing="1" w:after="100" w:afterAutospacing="1"/>
      <w:jc w:val="center"/>
    </w:pPr>
    <w:rPr>
      <w:rFonts w:ascii="Times New Roman" w:hAnsi="Times New Roman" w:cs="Times New Roman"/>
      <w:b/>
      <w:bCs/>
    </w:rPr>
  </w:style>
  <w:style w:type="paragraph" w:customStyle="1" w:styleId="xl100">
    <w:name w:val="xl100"/>
    <w:basedOn w:val="Normalny"/>
    <w:rsid w:val="00121778"/>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hAnsi="Times New Roman" w:cs="Times New Roman"/>
    </w:rPr>
  </w:style>
  <w:style w:type="table" w:styleId="redniasiatka2akcent1">
    <w:name w:val="Medium Grid 2 Accent 1"/>
    <w:basedOn w:val="Standardowy"/>
    <w:uiPriority w:val="68"/>
    <w:rsid w:val="00121778"/>
    <w:pPr>
      <w:spacing w:after="0" w:line="240" w:lineRule="auto"/>
    </w:pPr>
    <w:rPr>
      <w:rFonts w:ascii="Cambria" w:eastAsia="Times New Roman" w:hAnsi="Cambria" w:cs="Times New Roman"/>
      <w:color w:val="000000"/>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cPr>
      <w:shd w:val="clear" w:color="auto" w:fill="D3DFEE"/>
    </w:tcPr>
    <w:tblStylePr w:type="firstRow">
      <w:rPr>
        <w:b/>
        <w:bCs/>
        <w:color w:val="000000"/>
      </w:rPr>
      <w:tblPr/>
      <w:tcPr>
        <w:shd w:val="clear" w:color="auto" w:fill="EDF2F8"/>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BE5F1"/>
      </w:tcPr>
    </w:tblStylePr>
    <w:tblStylePr w:type="band1Vert">
      <w:tblPr/>
      <w:tcPr>
        <w:shd w:val="clear" w:color="auto" w:fill="A7BFDE"/>
      </w:tcPr>
    </w:tblStylePr>
    <w:tblStylePr w:type="band1Horz">
      <w:tblPr/>
      <w:tcPr>
        <w:tcBorders>
          <w:insideH w:val="single" w:sz="6" w:space="0" w:color="4F81BD"/>
          <w:insideV w:val="single" w:sz="6" w:space="0" w:color="4F81BD"/>
        </w:tcBorders>
        <w:shd w:val="clear" w:color="auto" w:fill="A7BFDE"/>
      </w:tcPr>
    </w:tblStylePr>
    <w:tblStylePr w:type="nwCell">
      <w:tblPr/>
      <w:tcPr>
        <w:shd w:val="clear" w:color="auto" w:fill="FFFFFF"/>
      </w:tcPr>
    </w:tblStylePr>
  </w:style>
  <w:style w:type="table" w:customStyle="1" w:styleId="Tabela-Siatka3">
    <w:name w:val="Tabela - Siatka3"/>
    <w:basedOn w:val="Standardowy"/>
    <w:next w:val="Tabela-Siatka"/>
    <w:rsid w:val="00D2271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Num2">
    <w:name w:val="WWNum2"/>
    <w:basedOn w:val="Bezlisty"/>
    <w:rsid w:val="005C1B19"/>
    <w:pPr>
      <w:numPr>
        <w:numId w:val="34"/>
      </w:numPr>
    </w:pPr>
  </w:style>
  <w:style w:type="paragraph" w:customStyle="1" w:styleId="paragraf">
    <w:name w:val="paragraf"/>
    <w:basedOn w:val="Akapitzlist"/>
    <w:link w:val="paragrafZnak"/>
    <w:qFormat/>
    <w:rsid w:val="00BF0EBB"/>
    <w:pPr>
      <w:numPr>
        <w:numId w:val="35"/>
      </w:numPr>
      <w:spacing w:before="120" w:after="120" w:line="288" w:lineRule="auto"/>
      <w:ind w:left="714" w:hanging="357"/>
      <w:contextualSpacing w:val="0"/>
      <w:jc w:val="center"/>
      <w:outlineLvl w:val="8"/>
    </w:pPr>
    <w:rPr>
      <w:rFonts w:ascii="Arial" w:hAnsi="Arial" w:cs="Arial"/>
      <w:sz w:val="20"/>
    </w:rPr>
  </w:style>
  <w:style w:type="character" w:customStyle="1" w:styleId="paragrafZnak">
    <w:name w:val="paragraf Znak"/>
    <w:basedOn w:val="Domylnaczcionkaakapitu"/>
    <w:link w:val="paragraf"/>
    <w:rsid w:val="00BF0EBB"/>
    <w:rPr>
      <w:rFonts w:ascii="Arial" w:eastAsia="Times New Roman" w:hAnsi="Arial" w:cs="Arial"/>
      <w:sz w:val="20"/>
    </w:rPr>
  </w:style>
  <w:style w:type="paragraph" w:customStyle="1" w:styleId="Par">
    <w:name w:val="Par"/>
    <w:basedOn w:val="Akapitzlist"/>
    <w:qFormat/>
    <w:rsid w:val="00BF0EBB"/>
    <w:pPr>
      <w:tabs>
        <w:tab w:val="num" w:pos="360"/>
      </w:tabs>
      <w:spacing w:before="240" w:after="60" w:line="288" w:lineRule="auto"/>
      <w:jc w:val="center"/>
      <w:outlineLvl w:val="8"/>
    </w:pPr>
    <w:rPr>
      <w:rFonts w:ascii="Arial" w:hAnsi="Arial" w:cs="Arial"/>
      <w:b/>
      <w:bCs/>
      <w:iCs/>
      <w:sz w:val="20"/>
      <w:szCs w:val="20"/>
    </w:rPr>
  </w:style>
  <w:style w:type="table" w:customStyle="1" w:styleId="Tabela-Siatka2">
    <w:name w:val="Tabela - Siatka2"/>
    <w:basedOn w:val="Standardowy"/>
    <w:next w:val="Tabela-Siatka"/>
    <w:rsid w:val="00BF0EBB"/>
    <w:pPr>
      <w:spacing w:before="120" w:after="0" w:line="240" w:lineRule="auto"/>
      <w:jc w:val="both"/>
    </w:pPr>
    <w:rPr>
      <w:rFonts w:ascii="Tahoma" w:eastAsia="Times New Roman" w:hAnsi="Tahoma" w:cs="Tahoma"/>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aporttabela1">
    <w:name w:val="Raport_tabela1"/>
    <w:basedOn w:val="Standardowy"/>
    <w:next w:val="Tabela-Siatka"/>
    <w:uiPriority w:val="39"/>
    <w:rsid w:val="00BF0EB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basedOn w:val="Domylnaczcionkaakapitu"/>
    <w:rsid w:val="00BF0EBB"/>
    <w:rPr>
      <w:rFonts w:ascii="Calibri" w:hAnsi="Calibri" w:cs="Calibri" w:hint="default"/>
      <w:b w:val="0"/>
      <w:bCs w:val="0"/>
      <w:i w:val="0"/>
      <w:iCs w:val="0"/>
      <w:color w:val="000000"/>
      <w:sz w:val="20"/>
      <w:szCs w:val="20"/>
    </w:rPr>
  </w:style>
  <w:style w:type="table" w:styleId="Tabelasiatki4akcent1">
    <w:name w:val="Grid Table 4 Accent 1"/>
    <w:basedOn w:val="Standardowy"/>
    <w:uiPriority w:val="49"/>
    <w:rsid w:val="00BF0EBB"/>
    <w:pPr>
      <w:spacing w:after="0" w:line="240" w:lineRule="auto"/>
    </w:p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customStyle="1" w:styleId="Tabelasiatki4akcent51">
    <w:name w:val="Tabela siatki 4 — akcent 51"/>
    <w:basedOn w:val="Standardowy"/>
    <w:next w:val="Tabelasiatki4akcent5"/>
    <w:uiPriority w:val="49"/>
    <w:rsid w:val="00BF0EBB"/>
    <w:pPr>
      <w:spacing w:after="0" w:line="240" w:lineRule="auto"/>
    </w:p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insideV w:val="nil"/>
        </w:tcBorders>
        <w:shd w:val="clear" w:color="auto" w:fill="4472C4"/>
      </w:tcPr>
    </w:tblStylePr>
    <w:tblStylePr w:type="lastRow">
      <w:rPr>
        <w:b/>
        <w:bCs/>
      </w:rPr>
      <w:tblPr/>
      <w:tcPr>
        <w:tcBorders>
          <w:top w:val="double" w:sz="4" w:space="0" w:color="4472C4"/>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styleId="Tabelasiatki4akcent5">
    <w:name w:val="Grid Table 4 Accent 5"/>
    <w:basedOn w:val="Standardowy"/>
    <w:uiPriority w:val="49"/>
    <w:rsid w:val="00BF0EBB"/>
    <w:pPr>
      <w:spacing w:after="0" w:line="240" w:lineRule="auto"/>
    </w:p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insideV w:val="nil"/>
        </w:tcBorders>
        <w:shd w:val="clear" w:color="auto" w:fill="4BACC6" w:themeFill="accent5"/>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paragraph" w:customStyle="1" w:styleId="Standard0">
    <w:name w:val="Standard"/>
    <w:rsid w:val="00BF0EBB"/>
    <w:pPr>
      <w:suppressAutoHyphens/>
      <w:autoSpaceDN w:val="0"/>
      <w:spacing w:after="160" w:line="256" w:lineRule="auto"/>
      <w:textAlignment w:val="baseline"/>
    </w:pPr>
    <w:rPr>
      <w:rFonts w:ascii="Calibri" w:eastAsia="SimSun" w:hAnsi="Calibri" w:cs="F"/>
      <w:kern w:val="3"/>
    </w:rPr>
  </w:style>
  <w:style w:type="numbering" w:customStyle="1" w:styleId="WWNum13">
    <w:name w:val="WWNum13"/>
    <w:basedOn w:val="Bezlisty"/>
    <w:rsid w:val="00BF0EBB"/>
    <w:pPr>
      <w:numPr>
        <w:numId w:val="36"/>
      </w:numPr>
    </w:pPr>
  </w:style>
  <w:style w:type="numbering" w:customStyle="1" w:styleId="WWNum24">
    <w:name w:val="WWNum24"/>
    <w:basedOn w:val="Bezlisty"/>
    <w:rsid w:val="00BF0EBB"/>
    <w:pPr>
      <w:numPr>
        <w:numId w:val="37"/>
      </w:numPr>
    </w:pPr>
  </w:style>
  <w:style w:type="paragraph" w:customStyle="1" w:styleId="Tabelka">
    <w:name w:val="Tabelka"/>
    <w:basedOn w:val="Normalny"/>
    <w:autoRedefine/>
    <w:qFormat/>
    <w:rsid w:val="00BF0EBB"/>
    <w:pPr>
      <w:keepNext/>
      <w:tabs>
        <w:tab w:val="left" w:pos="6804"/>
      </w:tabs>
      <w:spacing w:before="0" w:line="276" w:lineRule="auto"/>
      <w:ind w:left="93"/>
      <w:jc w:val="center"/>
    </w:pPr>
    <w:rPr>
      <w:rFonts w:ascii="Gill Sans MT" w:eastAsia="ヒラギノ角ゴ Pro W3" w:hAnsi="Gill Sans MT" w:cs="Times New Roman"/>
      <w:color w:val="000000"/>
    </w:rPr>
  </w:style>
  <w:style w:type="numbering" w:customStyle="1" w:styleId="WWNum21">
    <w:name w:val="WWNum21"/>
    <w:basedOn w:val="Bezlisty"/>
    <w:rsid w:val="00BF0EBB"/>
    <w:pPr>
      <w:numPr>
        <w:numId w:val="38"/>
      </w:numPr>
    </w:pPr>
  </w:style>
  <w:style w:type="numbering" w:customStyle="1" w:styleId="Styl214">
    <w:name w:val="Styl214"/>
    <w:uiPriority w:val="99"/>
    <w:rsid w:val="002F1032"/>
  </w:style>
  <w:style w:type="character" w:customStyle="1" w:styleId="CharStyle3">
    <w:name w:val="Char Style 3"/>
    <w:basedOn w:val="Domylnaczcionkaakapitu"/>
    <w:link w:val="Style2"/>
    <w:rsid w:val="005271AF"/>
    <w:rPr>
      <w:rFonts w:ascii="Arial" w:eastAsia="Arial" w:hAnsi="Arial" w:cs="Arial"/>
      <w:sz w:val="19"/>
      <w:szCs w:val="19"/>
      <w:shd w:val="clear" w:color="auto" w:fill="FFFFFF"/>
    </w:rPr>
  </w:style>
  <w:style w:type="character" w:customStyle="1" w:styleId="CharStyle7">
    <w:name w:val="Char Style 7"/>
    <w:basedOn w:val="Domylnaczcionkaakapitu"/>
    <w:link w:val="Style6"/>
    <w:rsid w:val="005271AF"/>
    <w:rPr>
      <w:rFonts w:ascii="Arial" w:eastAsia="Arial" w:hAnsi="Arial" w:cs="Arial"/>
      <w:sz w:val="19"/>
      <w:szCs w:val="19"/>
      <w:shd w:val="clear" w:color="auto" w:fill="FFFFFF"/>
    </w:rPr>
  </w:style>
  <w:style w:type="character" w:customStyle="1" w:styleId="CharStyle9">
    <w:name w:val="Char Style 9"/>
    <w:basedOn w:val="Domylnaczcionkaakapitu"/>
    <w:link w:val="Style8"/>
    <w:rsid w:val="005271AF"/>
    <w:rPr>
      <w:rFonts w:ascii="Arial" w:eastAsia="Arial" w:hAnsi="Arial" w:cs="Arial"/>
      <w:sz w:val="19"/>
      <w:szCs w:val="19"/>
      <w:shd w:val="clear" w:color="auto" w:fill="FFFFFF"/>
    </w:rPr>
  </w:style>
  <w:style w:type="character" w:customStyle="1" w:styleId="CharStyle10">
    <w:name w:val="Char Style 10"/>
    <w:basedOn w:val="CharStyle9"/>
    <w:rsid w:val="005271AF"/>
    <w:rPr>
      <w:rFonts w:ascii="Arial" w:eastAsia="Arial" w:hAnsi="Arial" w:cs="Arial"/>
      <w:b/>
      <w:bCs/>
      <w:sz w:val="19"/>
      <w:szCs w:val="19"/>
      <w:shd w:val="clear" w:color="auto" w:fill="FFFFFF"/>
    </w:rPr>
  </w:style>
  <w:style w:type="character" w:customStyle="1" w:styleId="CharStyle17">
    <w:name w:val="Char Style 17"/>
    <w:basedOn w:val="Domylnaczcionkaakapitu"/>
    <w:link w:val="Style16"/>
    <w:rsid w:val="005271AF"/>
    <w:rPr>
      <w:rFonts w:ascii="Arial" w:eastAsia="Arial" w:hAnsi="Arial" w:cs="Arial"/>
      <w:spacing w:val="50"/>
      <w:sz w:val="21"/>
      <w:szCs w:val="21"/>
      <w:shd w:val="clear" w:color="auto" w:fill="FFFFFF"/>
    </w:rPr>
  </w:style>
  <w:style w:type="character" w:customStyle="1" w:styleId="CharStyle18">
    <w:name w:val="Char Style 18"/>
    <w:basedOn w:val="CharStyle3"/>
    <w:link w:val="Style17"/>
    <w:rsid w:val="005271AF"/>
    <w:rPr>
      <w:rFonts w:ascii="Arial" w:eastAsia="Arial" w:hAnsi="Arial" w:cs="Arial"/>
      <w:b/>
      <w:bCs/>
      <w:spacing w:val="-10"/>
      <w:sz w:val="21"/>
      <w:szCs w:val="21"/>
      <w:shd w:val="clear" w:color="auto" w:fill="FFFFFF"/>
    </w:rPr>
  </w:style>
  <w:style w:type="character" w:customStyle="1" w:styleId="CharStyle20">
    <w:name w:val="Char Style 20"/>
    <w:basedOn w:val="Domylnaczcionkaakapitu"/>
    <w:link w:val="Style19"/>
    <w:rsid w:val="005271AF"/>
    <w:rPr>
      <w:rFonts w:ascii="Arial" w:eastAsia="Arial" w:hAnsi="Arial" w:cs="Arial"/>
      <w:spacing w:val="70"/>
      <w:sz w:val="18"/>
      <w:szCs w:val="18"/>
      <w:shd w:val="clear" w:color="auto" w:fill="FFFFFF"/>
    </w:rPr>
  </w:style>
  <w:style w:type="character" w:customStyle="1" w:styleId="CharStyle23">
    <w:name w:val="Char Style 23"/>
    <w:basedOn w:val="CharStyle9"/>
    <w:rsid w:val="005271AF"/>
    <w:rPr>
      <w:rFonts w:ascii="Arial" w:eastAsia="Arial" w:hAnsi="Arial" w:cs="Arial"/>
      <w:b/>
      <w:bCs/>
      <w:sz w:val="19"/>
      <w:szCs w:val="19"/>
      <w:shd w:val="clear" w:color="auto" w:fill="FFFFFF"/>
    </w:rPr>
  </w:style>
  <w:style w:type="character" w:customStyle="1" w:styleId="CharStyle26">
    <w:name w:val="Char Style 26"/>
    <w:basedOn w:val="Domylnaczcionkaakapitu"/>
    <w:link w:val="Style25"/>
    <w:rsid w:val="005271AF"/>
    <w:rPr>
      <w:rFonts w:ascii="Arial" w:eastAsia="Arial" w:hAnsi="Arial" w:cs="Arial"/>
      <w:sz w:val="19"/>
      <w:szCs w:val="19"/>
      <w:shd w:val="clear" w:color="auto" w:fill="FFFFFF"/>
    </w:rPr>
  </w:style>
  <w:style w:type="character" w:customStyle="1" w:styleId="CharStyle28">
    <w:name w:val="Char Style 28"/>
    <w:basedOn w:val="Domylnaczcionkaakapitu"/>
    <w:link w:val="Style27"/>
    <w:rsid w:val="005271AF"/>
    <w:rPr>
      <w:rFonts w:ascii="Arial" w:eastAsia="Arial" w:hAnsi="Arial" w:cs="Arial"/>
      <w:spacing w:val="60"/>
      <w:sz w:val="18"/>
      <w:szCs w:val="18"/>
      <w:shd w:val="clear" w:color="auto" w:fill="FFFFFF"/>
    </w:rPr>
  </w:style>
  <w:style w:type="character" w:customStyle="1" w:styleId="CharStyle30">
    <w:name w:val="Char Style 30"/>
    <w:basedOn w:val="Domylnaczcionkaakapitu"/>
    <w:link w:val="Style29"/>
    <w:rsid w:val="005271AF"/>
    <w:rPr>
      <w:rFonts w:ascii="Arial" w:eastAsia="Arial" w:hAnsi="Arial" w:cs="Arial"/>
      <w:spacing w:val="50"/>
      <w:sz w:val="19"/>
      <w:szCs w:val="19"/>
      <w:shd w:val="clear" w:color="auto" w:fill="FFFFFF"/>
    </w:rPr>
  </w:style>
  <w:style w:type="character" w:customStyle="1" w:styleId="CharStyle31">
    <w:name w:val="Char Style 31"/>
    <w:basedOn w:val="CharStyle9"/>
    <w:link w:val="Style30"/>
    <w:rsid w:val="005271AF"/>
    <w:rPr>
      <w:rFonts w:ascii="Arial" w:eastAsia="Arial" w:hAnsi="Arial" w:cs="Arial"/>
      <w:b/>
      <w:bCs/>
      <w:sz w:val="19"/>
      <w:szCs w:val="19"/>
      <w:shd w:val="clear" w:color="auto" w:fill="FFFFFF"/>
    </w:rPr>
  </w:style>
  <w:style w:type="character" w:customStyle="1" w:styleId="CharStyle32">
    <w:name w:val="Char Style 32"/>
    <w:basedOn w:val="CharStyle7"/>
    <w:rsid w:val="005271AF"/>
    <w:rPr>
      <w:rFonts w:ascii="Arial" w:eastAsia="Arial" w:hAnsi="Arial" w:cs="Arial"/>
      <w:sz w:val="19"/>
      <w:szCs w:val="19"/>
      <w:u w:val="single"/>
      <w:shd w:val="clear" w:color="auto" w:fill="FFFFFF"/>
    </w:rPr>
  </w:style>
  <w:style w:type="paragraph" w:customStyle="1" w:styleId="Style2">
    <w:name w:val="Style 2"/>
    <w:basedOn w:val="Normalny"/>
    <w:link w:val="CharStyle3"/>
    <w:rsid w:val="005271AF"/>
    <w:pPr>
      <w:widowControl w:val="0"/>
      <w:shd w:val="clear" w:color="auto" w:fill="FFFFFF"/>
      <w:spacing w:before="0" w:after="120" w:line="0" w:lineRule="atLeast"/>
      <w:jc w:val="center"/>
      <w:outlineLvl w:val="1"/>
    </w:pPr>
    <w:rPr>
      <w:rFonts w:ascii="Arial" w:eastAsia="Arial" w:hAnsi="Arial" w:cs="Arial"/>
      <w:sz w:val="19"/>
      <w:szCs w:val="19"/>
      <w:lang w:eastAsia="en-US"/>
    </w:rPr>
  </w:style>
  <w:style w:type="paragraph" w:customStyle="1" w:styleId="Style6">
    <w:name w:val="Style 6"/>
    <w:basedOn w:val="Normalny"/>
    <w:link w:val="CharStyle7"/>
    <w:rsid w:val="005271AF"/>
    <w:pPr>
      <w:widowControl w:val="0"/>
      <w:shd w:val="clear" w:color="auto" w:fill="FFFFFF"/>
      <w:spacing w:after="120" w:line="0" w:lineRule="atLeast"/>
      <w:ind w:hanging="340"/>
      <w:jc w:val="center"/>
    </w:pPr>
    <w:rPr>
      <w:rFonts w:ascii="Arial" w:eastAsia="Arial" w:hAnsi="Arial" w:cs="Arial"/>
      <w:sz w:val="19"/>
      <w:szCs w:val="19"/>
      <w:lang w:eastAsia="en-US"/>
    </w:rPr>
  </w:style>
  <w:style w:type="paragraph" w:customStyle="1" w:styleId="Style8">
    <w:name w:val="Style 8"/>
    <w:basedOn w:val="Normalny"/>
    <w:link w:val="CharStyle9"/>
    <w:rsid w:val="005271AF"/>
    <w:pPr>
      <w:widowControl w:val="0"/>
      <w:shd w:val="clear" w:color="auto" w:fill="FFFFFF"/>
      <w:spacing w:after="240" w:line="0" w:lineRule="atLeast"/>
      <w:ind w:hanging="420"/>
      <w:jc w:val="center"/>
    </w:pPr>
    <w:rPr>
      <w:rFonts w:ascii="Arial" w:eastAsia="Arial" w:hAnsi="Arial" w:cs="Arial"/>
      <w:sz w:val="19"/>
      <w:szCs w:val="19"/>
      <w:lang w:eastAsia="en-US"/>
    </w:rPr>
  </w:style>
  <w:style w:type="paragraph" w:customStyle="1" w:styleId="Style16">
    <w:name w:val="Style 16"/>
    <w:basedOn w:val="Normalny"/>
    <w:link w:val="CharStyle17"/>
    <w:rsid w:val="005271AF"/>
    <w:pPr>
      <w:widowControl w:val="0"/>
      <w:shd w:val="clear" w:color="auto" w:fill="FFFFFF"/>
      <w:spacing w:before="240" w:after="120" w:line="0" w:lineRule="atLeast"/>
      <w:jc w:val="center"/>
      <w:outlineLvl w:val="1"/>
    </w:pPr>
    <w:rPr>
      <w:rFonts w:ascii="Arial" w:eastAsia="Arial" w:hAnsi="Arial" w:cs="Arial"/>
      <w:spacing w:val="50"/>
      <w:sz w:val="21"/>
      <w:szCs w:val="21"/>
      <w:lang w:eastAsia="en-US"/>
    </w:rPr>
  </w:style>
  <w:style w:type="paragraph" w:customStyle="1" w:styleId="Style19">
    <w:name w:val="Style 19"/>
    <w:basedOn w:val="Normalny"/>
    <w:link w:val="CharStyle20"/>
    <w:rsid w:val="005271AF"/>
    <w:pPr>
      <w:widowControl w:val="0"/>
      <w:shd w:val="clear" w:color="auto" w:fill="FFFFFF"/>
      <w:spacing w:after="120" w:line="0" w:lineRule="atLeast"/>
      <w:jc w:val="center"/>
      <w:outlineLvl w:val="1"/>
    </w:pPr>
    <w:rPr>
      <w:rFonts w:ascii="Arial" w:eastAsia="Arial" w:hAnsi="Arial" w:cs="Arial"/>
      <w:spacing w:val="70"/>
      <w:sz w:val="18"/>
      <w:szCs w:val="18"/>
      <w:lang w:eastAsia="en-US"/>
    </w:rPr>
  </w:style>
  <w:style w:type="paragraph" w:customStyle="1" w:styleId="Style25">
    <w:name w:val="Style 25"/>
    <w:basedOn w:val="Normalny"/>
    <w:link w:val="CharStyle26"/>
    <w:rsid w:val="005271AF"/>
    <w:pPr>
      <w:widowControl w:val="0"/>
      <w:shd w:val="clear" w:color="auto" w:fill="FFFFFF"/>
      <w:spacing w:before="0" w:line="341" w:lineRule="exact"/>
      <w:jc w:val="left"/>
      <w:outlineLvl w:val="2"/>
    </w:pPr>
    <w:rPr>
      <w:rFonts w:ascii="Arial" w:eastAsia="Arial" w:hAnsi="Arial" w:cs="Arial"/>
      <w:sz w:val="19"/>
      <w:szCs w:val="19"/>
      <w:lang w:eastAsia="en-US"/>
    </w:rPr>
  </w:style>
  <w:style w:type="paragraph" w:customStyle="1" w:styleId="Style27">
    <w:name w:val="Style 27"/>
    <w:basedOn w:val="Normalny"/>
    <w:link w:val="CharStyle28"/>
    <w:rsid w:val="005271AF"/>
    <w:pPr>
      <w:widowControl w:val="0"/>
      <w:shd w:val="clear" w:color="auto" w:fill="FFFFFF"/>
      <w:spacing w:before="60" w:after="60" w:line="0" w:lineRule="atLeast"/>
      <w:jc w:val="left"/>
    </w:pPr>
    <w:rPr>
      <w:rFonts w:ascii="Arial" w:eastAsia="Arial" w:hAnsi="Arial" w:cs="Arial"/>
      <w:spacing w:val="60"/>
      <w:sz w:val="18"/>
      <w:szCs w:val="18"/>
      <w:lang w:eastAsia="en-US"/>
    </w:rPr>
  </w:style>
  <w:style w:type="paragraph" w:customStyle="1" w:styleId="Style29">
    <w:name w:val="Style 29"/>
    <w:basedOn w:val="Normalny"/>
    <w:link w:val="CharStyle30"/>
    <w:rsid w:val="005271AF"/>
    <w:pPr>
      <w:widowControl w:val="0"/>
      <w:shd w:val="clear" w:color="auto" w:fill="FFFFFF"/>
      <w:spacing w:before="420" w:line="336" w:lineRule="exact"/>
      <w:jc w:val="left"/>
      <w:outlineLvl w:val="0"/>
    </w:pPr>
    <w:rPr>
      <w:rFonts w:ascii="Arial" w:eastAsia="Arial" w:hAnsi="Arial" w:cs="Arial"/>
      <w:spacing w:val="50"/>
      <w:sz w:val="19"/>
      <w:szCs w:val="19"/>
      <w:lang w:eastAsia="en-US"/>
    </w:rPr>
  </w:style>
  <w:style w:type="numbering" w:customStyle="1" w:styleId="Styl23">
    <w:name w:val="Styl23"/>
    <w:uiPriority w:val="99"/>
    <w:rsid w:val="00B12D6A"/>
    <w:pPr>
      <w:numPr>
        <w:numId w:val="39"/>
      </w:numPr>
    </w:pPr>
  </w:style>
  <w:style w:type="character" w:customStyle="1" w:styleId="PlandokumentuZnak1">
    <w:name w:val="Plan dokumentu Znak1"/>
    <w:link w:val="1"/>
    <w:uiPriority w:val="99"/>
    <w:semiHidden/>
    <w:rsid w:val="00C26715"/>
    <w:rPr>
      <w:rFonts w:ascii="Tahoma" w:eastAsia="Times New Roman" w:hAnsi="Tahoma" w:cs="Tahoma"/>
      <w:sz w:val="16"/>
      <w:szCs w:val="16"/>
      <w:lang w:eastAsia="pl-PL"/>
    </w:rPr>
  </w:style>
  <w:style w:type="character" w:customStyle="1" w:styleId="ListParagraphChar">
    <w:name w:val="List Paragraph Char"/>
    <w:link w:val="Akapitzlist3"/>
    <w:uiPriority w:val="99"/>
    <w:locked/>
    <w:rsid w:val="00C26715"/>
  </w:style>
  <w:style w:type="paragraph" w:customStyle="1" w:styleId="Akapitzlist3">
    <w:name w:val="Akapit z listą3"/>
    <w:basedOn w:val="Normalny"/>
    <w:link w:val="ListParagraphChar"/>
    <w:rsid w:val="00C26715"/>
    <w:pPr>
      <w:spacing w:before="0" w:after="200" w:line="276" w:lineRule="auto"/>
      <w:ind w:left="720"/>
      <w:contextualSpacing/>
      <w:jc w:val="left"/>
    </w:pPr>
    <w:rPr>
      <w:rFonts w:asciiTheme="minorHAnsi" w:eastAsiaTheme="minorHAnsi" w:hAnsiTheme="minorHAnsi" w:cstheme="minorBidi"/>
      <w:sz w:val="22"/>
      <w:szCs w:val="22"/>
      <w:lang w:eastAsia="en-US"/>
    </w:rPr>
  </w:style>
  <w:style w:type="character" w:customStyle="1" w:styleId="FontStyle73">
    <w:name w:val="Font Style73"/>
    <w:uiPriority w:val="99"/>
    <w:rsid w:val="00C26715"/>
    <w:rPr>
      <w:rFonts w:ascii="Arial" w:hAnsi="Arial" w:cs="Arial"/>
      <w:color w:val="000000"/>
      <w:sz w:val="20"/>
      <w:szCs w:val="20"/>
    </w:rPr>
  </w:style>
  <w:style w:type="paragraph" w:styleId="Listanumerowana">
    <w:name w:val="List Number"/>
    <w:basedOn w:val="Normalny"/>
    <w:rsid w:val="00C26715"/>
    <w:pPr>
      <w:tabs>
        <w:tab w:val="num" w:pos="360"/>
      </w:tabs>
      <w:spacing w:before="0" w:line="240" w:lineRule="atLeast"/>
      <w:ind w:left="357" w:hanging="357"/>
      <w:jc w:val="left"/>
    </w:pPr>
    <w:rPr>
      <w:rFonts w:ascii="Gill Sans MT" w:hAnsi="Gill Sans MT" w:cs="Times New Roman"/>
      <w:sz w:val="18"/>
      <w:szCs w:val="20"/>
    </w:rPr>
  </w:style>
  <w:style w:type="paragraph" w:styleId="Listanumerowana2">
    <w:name w:val="List Number 2"/>
    <w:basedOn w:val="Normalny"/>
    <w:rsid w:val="00C26715"/>
    <w:pPr>
      <w:tabs>
        <w:tab w:val="left" w:pos="794"/>
        <w:tab w:val="num" w:pos="1077"/>
      </w:tabs>
      <w:spacing w:before="0" w:line="240" w:lineRule="atLeast"/>
      <w:ind w:left="794" w:hanging="437"/>
      <w:jc w:val="left"/>
    </w:pPr>
    <w:rPr>
      <w:rFonts w:ascii="Gill Sans MT" w:hAnsi="Gill Sans MT" w:cs="Times New Roman"/>
      <w:sz w:val="18"/>
      <w:szCs w:val="20"/>
    </w:rPr>
  </w:style>
  <w:style w:type="paragraph" w:styleId="Listanumerowana3">
    <w:name w:val="List Number 3"/>
    <w:basedOn w:val="Normalny"/>
    <w:rsid w:val="00C26715"/>
    <w:pPr>
      <w:tabs>
        <w:tab w:val="left" w:pos="1225"/>
        <w:tab w:val="num" w:pos="1800"/>
      </w:tabs>
      <w:spacing w:before="0" w:line="240" w:lineRule="atLeast"/>
      <w:ind w:left="1225" w:hanging="505"/>
      <w:jc w:val="left"/>
    </w:pPr>
    <w:rPr>
      <w:rFonts w:ascii="Gill Sans MT" w:hAnsi="Gill Sans MT" w:cs="Times New Roman"/>
      <w:sz w:val="18"/>
      <w:szCs w:val="20"/>
    </w:rPr>
  </w:style>
  <w:style w:type="paragraph" w:styleId="Listanumerowana4">
    <w:name w:val="List Number 4"/>
    <w:basedOn w:val="Normalny"/>
    <w:rsid w:val="00C26715"/>
    <w:pPr>
      <w:tabs>
        <w:tab w:val="left" w:pos="1729"/>
        <w:tab w:val="num" w:pos="2157"/>
      </w:tabs>
      <w:spacing w:before="0" w:line="240" w:lineRule="atLeast"/>
      <w:ind w:left="1729" w:hanging="652"/>
      <w:jc w:val="left"/>
    </w:pPr>
    <w:rPr>
      <w:rFonts w:ascii="Gill Sans MT" w:hAnsi="Gill Sans MT" w:cs="Times New Roman"/>
      <w:sz w:val="18"/>
      <w:szCs w:val="20"/>
    </w:rPr>
  </w:style>
  <w:style w:type="paragraph" w:customStyle="1" w:styleId="Tekstumowy">
    <w:name w:val="Tekst umowy"/>
    <w:basedOn w:val="Normalny"/>
    <w:rsid w:val="00C26715"/>
    <w:pPr>
      <w:tabs>
        <w:tab w:val="right" w:leader="dot" w:pos="4536"/>
        <w:tab w:val="right" w:leader="dot" w:pos="9072"/>
      </w:tabs>
      <w:spacing w:before="0" w:line="240" w:lineRule="atLeast"/>
      <w:jc w:val="left"/>
    </w:pPr>
    <w:rPr>
      <w:rFonts w:ascii="Gill Sans MT" w:hAnsi="Gill Sans MT" w:cs="Times New Roman"/>
      <w:sz w:val="18"/>
      <w:szCs w:val="20"/>
    </w:rPr>
  </w:style>
  <w:style w:type="paragraph" w:customStyle="1" w:styleId="WW-Tekstpodstawowy2">
    <w:name w:val="WW-Tekst podstawowy 2"/>
    <w:basedOn w:val="Normalny"/>
    <w:rsid w:val="00C26715"/>
    <w:pPr>
      <w:suppressAutoHyphens/>
      <w:overflowPunct w:val="0"/>
      <w:autoSpaceDE w:val="0"/>
      <w:autoSpaceDN w:val="0"/>
      <w:adjustRightInd w:val="0"/>
      <w:spacing w:before="0"/>
      <w:jc w:val="left"/>
    </w:pPr>
    <w:rPr>
      <w:rFonts w:ascii="Arial" w:hAnsi="Arial" w:cs="Times New Roman"/>
      <w:szCs w:val="20"/>
    </w:rPr>
  </w:style>
  <w:style w:type="paragraph" w:customStyle="1" w:styleId="WW-Tekstpodstawowy3">
    <w:name w:val="WW-Tekst podstawowy 3"/>
    <w:basedOn w:val="Normalny"/>
    <w:rsid w:val="00C26715"/>
    <w:pPr>
      <w:suppressAutoHyphens/>
      <w:overflowPunct w:val="0"/>
      <w:autoSpaceDE w:val="0"/>
      <w:autoSpaceDN w:val="0"/>
      <w:adjustRightInd w:val="0"/>
      <w:spacing w:before="0"/>
      <w:jc w:val="left"/>
    </w:pPr>
    <w:rPr>
      <w:rFonts w:ascii="Arial" w:hAnsi="Arial" w:cs="Times New Roman"/>
      <w:sz w:val="20"/>
      <w:szCs w:val="20"/>
    </w:rPr>
  </w:style>
  <w:style w:type="character" w:customStyle="1" w:styleId="importantdocumentbold">
    <w:name w:val="important_document_bold"/>
    <w:rsid w:val="00C26715"/>
  </w:style>
  <w:style w:type="character" w:customStyle="1" w:styleId="TekstpodstawowyZnak1">
    <w:name w:val="Tekst podstawowy Znak1"/>
    <w:aliases w:val="Body Text x Znak1"/>
    <w:semiHidden/>
    <w:rsid w:val="00C26715"/>
    <w:rPr>
      <w:rFonts w:ascii="Tahoma" w:eastAsia="Times New Roman" w:hAnsi="Tahoma" w:cs="Tahoma"/>
      <w:sz w:val="24"/>
      <w:szCs w:val="24"/>
      <w:lang w:eastAsia="pl-PL"/>
    </w:rPr>
  </w:style>
  <w:style w:type="character" w:customStyle="1" w:styleId="Tekstpodstawowy3Znak1">
    <w:name w:val="Tekst podstawowy 3 Znak1"/>
    <w:aliases w:val="b3 Znak1"/>
    <w:semiHidden/>
    <w:rsid w:val="00C26715"/>
    <w:rPr>
      <w:rFonts w:ascii="Tahoma" w:eastAsia="Times New Roman" w:hAnsi="Tahoma" w:cs="Tahoma"/>
      <w:sz w:val="16"/>
      <w:szCs w:val="16"/>
      <w:lang w:eastAsia="pl-PL"/>
    </w:rPr>
  </w:style>
  <w:style w:type="paragraph" w:customStyle="1" w:styleId="Nagwek1PPN">
    <w:name w:val="Nagłówek 1 PPN"/>
    <w:basedOn w:val="Normalny"/>
    <w:autoRedefine/>
    <w:rsid w:val="00C26715"/>
    <w:pPr>
      <w:keepNext/>
      <w:spacing w:before="360" w:after="240"/>
      <w:outlineLvl w:val="0"/>
    </w:pPr>
    <w:rPr>
      <w:rFonts w:ascii="Arial Narrow" w:hAnsi="Arial Narrow" w:cs="Times New Roman"/>
      <w:b/>
      <w:bCs/>
      <w:sz w:val="28"/>
      <w:szCs w:val="28"/>
    </w:rPr>
  </w:style>
  <w:style w:type="character" w:customStyle="1" w:styleId="PlandokumentuZnak">
    <w:name w:val="Plan dokumentu Znak"/>
    <w:link w:val="Plandokumentu1"/>
    <w:semiHidden/>
    <w:locked/>
    <w:rsid w:val="00C26715"/>
    <w:rPr>
      <w:rFonts w:ascii="Tahoma" w:eastAsia="Times New Roman" w:hAnsi="Tahoma" w:cs="Tahoma" w:hint="default"/>
      <w:sz w:val="16"/>
      <w:szCs w:val="16"/>
      <w:lang w:eastAsia="pl-PL"/>
    </w:rPr>
  </w:style>
  <w:style w:type="paragraph" w:customStyle="1" w:styleId="Akapitzlist4">
    <w:name w:val="Akapit z listą4"/>
    <w:basedOn w:val="Normalny"/>
    <w:rsid w:val="00C26715"/>
    <w:pPr>
      <w:spacing w:before="0" w:after="200" w:line="276" w:lineRule="auto"/>
      <w:ind w:left="720"/>
      <w:contextualSpacing/>
      <w:jc w:val="left"/>
    </w:pPr>
    <w:rPr>
      <w:rFonts w:ascii="Calibri" w:eastAsia="Calibri" w:hAnsi="Calibri" w:cs="Times New Roman"/>
      <w:sz w:val="22"/>
      <w:szCs w:val="22"/>
      <w:lang w:eastAsia="en-US"/>
    </w:rPr>
  </w:style>
  <w:style w:type="paragraph" w:customStyle="1" w:styleId="akapitdomyslnyblock">
    <w:name w:val="akapitdomyslnyblock"/>
    <w:basedOn w:val="Normalny"/>
    <w:rsid w:val="00C26715"/>
    <w:pPr>
      <w:spacing w:before="0" w:after="100" w:afterAutospacing="1"/>
      <w:ind w:firstLine="480"/>
      <w:jc w:val="left"/>
    </w:pPr>
    <w:rPr>
      <w:rFonts w:ascii="Times New Roman" w:hAnsi="Times New Roman" w:cs="Times New Roman"/>
    </w:rPr>
  </w:style>
  <w:style w:type="character" w:customStyle="1" w:styleId="FontStyle27">
    <w:name w:val="Font Style27"/>
    <w:basedOn w:val="Domylnaczcionkaakapitu"/>
    <w:uiPriority w:val="99"/>
    <w:rsid w:val="00C26715"/>
    <w:rPr>
      <w:rFonts w:ascii="Calibri" w:hAnsi="Calibri" w:cs="Calibri" w:hint="default"/>
      <w:spacing w:val="-10"/>
    </w:rPr>
  </w:style>
  <w:style w:type="paragraph" w:customStyle="1" w:styleId="1">
    <w:name w:val="1"/>
    <w:basedOn w:val="Normalny"/>
    <w:next w:val="Mapadokumentu"/>
    <w:link w:val="PlandokumentuZnak1"/>
    <w:uiPriority w:val="99"/>
    <w:unhideWhenUsed/>
    <w:rsid w:val="00BC4416"/>
    <w:pPr>
      <w:spacing w:before="0"/>
    </w:pPr>
    <w:rPr>
      <w:sz w:val="16"/>
      <w:szCs w:val="16"/>
    </w:rPr>
  </w:style>
  <w:style w:type="character" w:customStyle="1" w:styleId="Nierozpoznanawzmianka1">
    <w:name w:val="Nierozpoznana wzmianka1"/>
    <w:basedOn w:val="Domylnaczcionkaakapitu"/>
    <w:uiPriority w:val="99"/>
    <w:semiHidden/>
    <w:unhideWhenUsed/>
    <w:rsid w:val="00BC4416"/>
    <w:rPr>
      <w:color w:val="605E5C"/>
      <w:shd w:val="clear" w:color="auto" w:fill="E1DFDD"/>
    </w:rPr>
  </w:style>
  <w:style w:type="character" w:customStyle="1" w:styleId="CharStyle14">
    <w:name w:val="Char Style 14"/>
    <w:basedOn w:val="Domylnaczcionkaakapitu"/>
    <w:link w:val="Style13"/>
    <w:locked/>
    <w:rsid w:val="001E3F95"/>
    <w:rPr>
      <w:rFonts w:ascii="Arial" w:hAnsi="Arial" w:cs="Arial"/>
      <w:sz w:val="15"/>
      <w:szCs w:val="15"/>
      <w:shd w:val="clear" w:color="auto" w:fill="FFFFFF"/>
    </w:rPr>
  </w:style>
  <w:style w:type="paragraph" w:customStyle="1" w:styleId="Style13">
    <w:name w:val="Style 13"/>
    <w:basedOn w:val="Normalny"/>
    <w:link w:val="CharStyle14"/>
    <w:rsid w:val="001E3F95"/>
    <w:pPr>
      <w:widowControl w:val="0"/>
      <w:shd w:val="clear" w:color="auto" w:fill="FFFFFF"/>
      <w:spacing w:before="180" w:line="245" w:lineRule="exact"/>
      <w:jc w:val="left"/>
      <w:outlineLvl w:val="2"/>
    </w:pPr>
    <w:rPr>
      <w:rFonts w:ascii="Arial" w:eastAsiaTheme="minorHAnsi" w:hAnsi="Arial" w:cs="Arial"/>
      <w:sz w:val="15"/>
      <w:szCs w:val="15"/>
      <w:lang w:eastAsia="en-US"/>
    </w:rPr>
  </w:style>
  <w:style w:type="numbering" w:customStyle="1" w:styleId="Bezlisty3">
    <w:name w:val="Bez listy3"/>
    <w:next w:val="Bezlisty"/>
    <w:uiPriority w:val="99"/>
    <w:semiHidden/>
    <w:unhideWhenUsed/>
    <w:rsid w:val="00044C29"/>
  </w:style>
  <w:style w:type="table" w:customStyle="1" w:styleId="Tabela-Siatka4">
    <w:name w:val="Tabela - Siatka4"/>
    <w:basedOn w:val="Standardowy"/>
    <w:next w:val="Tabela-Siatka"/>
    <w:rsid w:val="00044C2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agwekumowy">
    <w:name w:val="na główek umowy"/>
    <w:basedOn w:val="Nagwek9"/>
    <w:link w:val="nagwekumowyZnak"/>
    <w:autoRedefine/>
    <w:qFormat/>
    <w:rsid w:val="00044C29"/>
    <w:pPr>
      <w:spacing w:line="276" w:lineRule="auto"/>
      <w:ind w:left="0" w:right="1699" w:firstLine="1701"/>
      <w:jc w:val="center"/>
    </w:pPr>
    <w:rPr>
      <w:rFonts w:ascii="Tahoma" w:hAnsi="Tahoma" w:cs="Tahoma"/>
      <w:b/>
      <w:i w:val="0"/>
      <w:sz w:val="20"/>
    </w:rPr>
  </w:style>
  <w:style w:type="character" w:customStyle="1" w:styleId="nagwekumowyZnak">
    <w:name w:val="na główek umowy Znak"/>
    <w:link w:val="nagwekumowy"/>
    <w:rsid w:val="00044C29"/>
    <w:rPr>
      <w:rFonts w:ascii="Tahoma" w:eastAsia="Times New Roman" w:hAnsi="Tahoma" w:cs="Tahoma"/>
      <w:b/>
      <w:sz w:val="20"/>
      <w:szCs w:val="20"/>
      <w:lang w:eastAsia="pl-PL"/>
    </w:rPr>
  </w:style>
  <w:style w:type="numbering" w:customStyle="1" w:styleId="Bezlisty4">
    <w:name w:val="Bez listy4"/>
    <w:next w:val="Bezlisty"/>
    <w:uiPriority w:val="99"/>
    <w:semiHidden/>
    <w:rsid w:val="00735783"/>
  </w:style>
  <w:style w:type="table" w:customStyle="1" w:styleId="Tabela-Siatka5">
    <w:name w:val="Tabela - Siatka5"/>
    <w:basedOn w:val="Standardowy"/>
    <w:next w:val="Tabela-Siatka"/>
    <w:uiPriority w:val="59"/>
    <w:rsid w:val="0073578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next w:val="Tabela-Siatka"/>
    <w:rsid w:val="00D813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1">
    <w:name w:val="Tabela - Siatka61"/>
    <w:basedOn w:val="Standardowy"/>
    <w:next w:val="Tabela-Siatka"/>
    <w:uiPriority w:val="39"/>
    <w:rsid w:val="00756F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next w:val="Tabela-Siatka"/>
    <w:uiPriority w:val="39"/>
    <w:rsid w:val="00756F94"/>
    <w:pPr>
      <w:spacing w:before="120" w:after="0" w:line="240" w:lineRule="auto"/>
      <w:jc w:val="both"/>
    </w:pPr>
    <w:rPr>
      <w:rFonts w:ascii="Tahoma" w:eastAsia="Times New Roman" w:hAnsi="Tahoma" w:cs="Tahoma"/>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piszacznikw">
    <w:name w:val="Spis załączników"/>
    <w:basedOn w:val="Nagwek4"/>
    <w:link w:val="SpiszacznikwZnak"/>
    <w:autoRedefine/>
    <w:qFormat/>
    <w:rsid w:val="00082234"/>
    <w:pPr>
      <w:tabs>
        <w:tab w:val="left" w:pos="709"/>
      </w:tabs>
      <w:spacing w:before="0" w:after="0" w:line="276" w:lineRule="auto"/>
      <w:jc w:val="both"/>
    </w:pPr>
    <w:rPr>
      <w:rFonts w:ascii="Calibri" w:hAnsi="Calibri" w:cstheme="minorHAnsi"/>
      <w:caps/>
      <w:sz w:val="20"/>
      <w:szCs w:val="20"/>
      <w:u w:val="single"/>
    </w:rPr>
  </w:style>
  <w:style w:type="character" w:customStyle="1" w:styleId="SpiszacznikwZnak">
    <w:name w:val="Spis załączników Znak"/>
    <w:basedOn w:val="Nagwek2Znak"/>
    <w:link w:val="Spiszacznikw"/>
    <w:rsid w:val="00082234"/>
    <w:rPr>
      <w:rFonts w:ascii="Calibri" w:eastAsia="Times New Roman" w:hAnsi="Calibri" w:cstheme="minorHAnsi"/>
      <w:b/>
      <w:bCs/>
      <w:caps/>
      <w:sz w:val="20"/>
      <w:szCs w:val="20"/>
      <w:u w:val="single"/>
      <w:lang w:eastAsia="pl-PL"/>
    </w:rPr>
  </w:style>
  <w:style w:type="character" w:styleId="Tekstzastpczy">
    <w:name w:val="Placeholder Text"/>
    <w:basedOn w:val="Domylnaczcionkaakapitu"/>
    <w:uiPriority w:val="99"/>
    <w:semiHidden/>
    <w:rsid w:val="0026391A"/>
    <w:rPr>
      <w:color w:val="808080"/>
    </w:rPr>
  </w:style>
  <w:style w:type="paragraph" w:customStyle="1" w:styleId="msonormal0">
    <w:name w:val="msonormal"/>
    <w:basedOn w:val="Normalny"/>
    <w:rsid w:val="0026391A"/>
    <w:pPr>
      <w:spacing w:before="100" w:beforeAutospacing="1" w:after="100" w:afterAutospacing="1"/>
      <w:jc w:val="left"/>
    </w:pPr>
    <w:rPr>
      <w:rFonts w:ascii="Times New Roman" w:hAnsi="Times New Roman" w:cs="Times New Roman"/>
    </w:rPr>
  </w:style>
  <w:style w:type="paragraph" w:customStyle="1" w:styleId="font6">
    <w:name w:val="font6"/>
    <w:basedOn w:val="Normalny"/>
    <w:rsid w:val="0026391A"/>
    <w:pPr>
      <w:spacing w:before="100" w:beforeAutospacing="1" w:after="100" w:afterAutospacing="1"/>
      <w:jc w:val="left"/>
    </w:pPr>
    <w:rPr>
      <w:rFonts w:ascii="Calibri" w:hAnsi="Calibri" w:cs="Calibri"/>
      <w:color w:val="000000"/>
      <w:sz w:val="18"/>
      <w:szCs w:val="18"/>
    </w:rPr>
  </w:style>
  <w:style w:type="character" w:customStyle="1" w:styleId="apple-converted-space">
    <w:name w:val="apple-converted-space"/>
    <w:basedOn w:val="Domylnaczcionkaakapitu"/>
    <w:rsid w:val="0026391A"/>
  </w:style>
  <w:style w:type="paragraph" w:styleId="Bibliografia">
    <w:name w:val="Bibliography"/>
    <w:basedOn w:val="Normalny"/>
    <w:next w:val="Normalny"/>
    <w:unhideWhenUsed/>
    <w:rsid w:val="008061FF"/>
  </w:style>
  <w:style w:type="character" w:customStyle="1" w:styleId="watch-title">
    <w:name w:val="watch-title"/>
    <w:basedOn w:val="Domylnaczcionkaakapitu"/>
    <w:rsid w:val="008061FF"/>
  </w:style>
  <w:style w:type="character" w:customStyle="1" w:styleId="lslabeltext">
    <w:name w:val="lslabel__text"/>
    <w:basedOn w:val="Domylnaczcionkaakapitu"/>
    <w:rsid w:val="008061FF"/>
  </w:style>
  <w:style w:type="table" w:customStyle="1" w:styleId="Tabela-Siatka41">
    <w:name w:val="Tabela - Siatka41"/>
    <w:basedOn w:val="Standardowy"/>
    <w:next w:val="Tabela-Siatka"/>
    <w:uiPriority w:val="59"/>
    <w:rsid w:val="008061F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8">
    <w:name w:val="Tabela - Siatka8"/>
    <w:basedOn w:val="Standardowy"/>
    <w:next w:val="Tabela-Siatka"/>
    <w:uiPriority w:val="59"/>
    <w:rsid w:val="008061FF"/>
    <w:pPr>
      <w:spacing w:before="120" w:after="0" w:line="240" w:lineRule="auto"/>
      <w:jc w:val="both"/>
    </w:pPr>
    <w:rPr>
      <w:rFonts w:ascii="Tahoma" w:eastAsia="Times New Roman" w:hAnsi="Tahoma" w:cs="Tahoma"/>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Style12">
    <w:name w:val="Char Style 12"/>
    <w:basedOn w:val="Domylnaczcionkaakapitu"/>
    <w:link w:val="Style11"/>
    <w:rsid w:val="008061FF"/>
    <w:rPr>
      <w:rFonts w:ascii="Arial" w:eastAsia="Arial" w:hAnsi="Arial" w:cs="Arial"/>
      <w:sz w:val="19"/>
      <w:szCs w:val="19"/>
      <w:shd w:val="clear" w:color="auto" w:fill="FFFFFF"/>
    </w:rPr>
  </w:style>
  <w:style w:type="character" w:customStyle="1" w:styleId="CharStyle22">
    <w:name w:val="Char Style 22"/>
    <w:basedOn w:val="Domylnaczcionkaakapitu"/>
    <w:link w:val="Style21"/>
    <w:rsid w:val="008061FF"/>
    <w:rPr>
      <w:rFonts w:ascii="Arial" w:eastAsia="Arial" w:hAnsi="Arial" w:cs="Arial"/>
      <w:sz w:val="19"/>
      <w:szCs w:val="19"/>
      <w:shd w:val="clear" w:color="auto" w:fill="FFFFFF"/>
    </w:rPr>
  </w:style>
  <w:style w:type="paragraph" w:customStyle="1" w:styleId="Style11">
    <w:name w:val="Style 11"/>
    <w:basedOn w:val="Normalny"/>
    <w:link w:val="CharStyle12"/>
    <w:rsid w:val="008061FF"/>
    <w:pPr>
      <w:widowControl w:val="0"/>
      <w:shd w:val="clear" w:color="auto" w:fill="FFFFFF"/>
      <w:spacing w:before="600" w:after="240" w:line="0" w:lineRule="atLeast"/>
      <w:ind w:hanging="580"/>
      <w:jc w:val="center"/>
    </w:pPr>
    <w:rPr>
      <w:rFonts w:ascii="Arial" w:eastAsia="Arial" w:hAnsi="Arial" w:cs="Arial"/>
      <w:sz w:val="19"/>
      <w:szCs w:val="19"/>
      <w:lang w:eastAsia="en-US"/>
    </w:rPr>
  </w:style>
  <w:style w:type="paragraph" w:customStyle="1" w:styleId="Style21">
    <w:name w:val="Style 21"/>
    <w:basedOn w:val="Normalny"/>
    <w:link w:val="CharStyle22"/>
    <w:rsid w:val="008061FF"/>
    <w:pPr>
      <w:widowControl w:val="0"/>
      <w:shd w:val="clear" w:color="auto" w:fill="FFFFFF"/>
      <w:spacing w:before="1800" w:line="0" w:lineRule="atLeast"/>
      <w:ind w:hanging="2620"/>
      <w:jc w:val="center"/>
    </w:pPr>
    <w:rPr>
      <w:rFonts w:ascii="Arial" w:eastAsia="Arial" w:hAnsi="Arial" w:cs="Arial"/>
      <w:sz w:val="19"/>
      <w:szCs w:val="19"/>
      <w:lang w:eastAsia="en-US"/>
    </w:rPr>
  </w:style>
  <w:style w:type="paragraph" w:customStyle="1" w:styleId="ZnakZnak2ZnakZnak">
    <w:name w:val="Znak Znak2 Znak Znak"/>
    <w:basedOn w:val="Normalny"/>
    <w:rsid w:val="008061FF"/>
    <w:pPr>
      <w:spacing w:before="0" w:line="276" w:lineRule="auto"/>
      <w:jc w:val="left"/>
    </w:pPr>
    <w:rPr>
      <w:rFonts w:ascii="Times New Roman" w:hAnsi="Times New Roman" w:cs="Times New Roman"/>
      <w:sz w:val="20"/>
    </w:rPr>
  </w:style>
  <w:style w:type="paragraph" w:customStyle="1" w:styleId="pktumowy">
    <w:name w:val="pkt_umowy"/>
    <w:basedOn w:val="Normalny"/>
    <w:rsid w:val="008061FF"/>
    <w:pPr>
      <w:numPr>
        <w:numId w:val="53"/>
      </w:numPr>
      <w:spacing w:before="0" w:line="276" w:lineRule="auto"/>
      <w:jc w:val="left"/>
    </w:pPr>
    <w:rPr>
      <w:rFonts w:ascii="Times New Roman" w:hAnsi="Times New Roman" w:cs="Times New Roman"/>
      <w:sz w:val="20"/>
      <w:lang w:val="en-GB"/>
    </w:rPr>
  </w:style>
  <w:style w:type="paragraph" w:customStyle="1" w:styleId="PunktPoziom1">
    <w:name w:val="Punkt_Poziom_1"/>
    <w:basedOn w:val="Nagwek1"/>
    <w:rsid w:val="008061FF"/>
    <w:pPr>
      <w:tabs>
        <w:tab w:val="num" w:pos="432"/>
      </w:tabs>
      <w:spacing w:before="360" w:after="360" w:line="276" w:lineRule="auto"/>
      <w:ind w:left="432" w:hanging="432"/>
      <w:jc w:val="both"/>
    </w:pPr>
    <w:rPr>
      <w:rFonts w:ascii="Calibri" w:hAnsi="Calibri" w:cs="Times New Roman"/>
      <w:bCs w:val="0"/>
      <w:kern w:val="28"/>
      <w:sz w:val="24"/>
    </w:rPr>
  </w:style>
  <w:style w:type="character" w:customStyle="1" w:styleId="FontStyle184">
    <w:name w:val="Font Style184"/>
    <w:basedOn w:val="Domylnaczcionkaakapitu"/>
    <w:uiPriority w:val="99"/>
    <w:rsid w:val="008061FF"/>
    <w:rPr>
      <w:rFonts w:ascii="Tahoma" w:hAnsi="Tahoma" w:cs="Tahoma"/>
      <w:color w:val="000000"/>
      <w:sz w:val="18"/>
      <w:szCs w:val="18"/>
    </w:rPr>
  </w:style>
  <w:style w:type="character" w:customStyle="1" w:styleId="FontStyle33">
    <w:name w:val="Font Style33"/>
    <w:basedOn w:val="Domylnaczcionkaakapitu"/>
    <w:uiPriority w:val="99"/>
    <w:rsid w:val="008061FF"/>
    <w:rPr>
      <w:rFonts w:ascii="Arial" w:hAnsi="Arial" w:cs="Arial" w:hint="default"/>
      <w:color w:val="000000"/>
    </w:rPr>
  </w:style>
  <w:style w:type="paragraph" w:customStyle="1" w:styleId="ZchnZchn1">
    <w:name w:val="Zchn Zchn1"/>
    <w:basedOn w:val="Normalny"/>
    <w:rsid w:val="008061FF"/>
    <w:pPr>
      <w:spacing w:before="0" w:after="160" w:line="240" w:lineRule="exact"/>
      <w:jc w:val="left"/>
    </w:pPr>
    <w:rPr>
      <w:rFonts w:ascii="Verdana" w:hAnsi="Verdana" w:cs="Times New Roman"/>
      <w:sz w:val="20"/>
      <w:szCs w:val="20"/>
      <w:lang w:eastAsia="en-US"/>
    </w:rPr>
  </w:style>
  <w:style w:type="paragraph" w:customStyle="1" w:styleId="BodyText24">
    <w:name w:val="Body Text 24"/>
    <w:basedOn w:val="Normalny"/>
    <w:rsid w:val="008061FF"/>
    <w:pPr>
      <w:spacing w:before="0" w:line="276" w:lineRule="auto"/>
      <w:ind w:left="720" w:hanging="720"/>
      <w:jc w:val="left"/>
    </w:pPr>
    <w:rPr>
      <w:rFonts w:ascii="Arial" w:hAnsi="Arial" w:cs="Times New Roman"/>
      <w:sz w:val="18"/>
      <w:szCs w:val="20"/>
      <w:lang w:eastAsia="en-US"/>
    </w:rPr>
  </w:style>
  <w:style w:type="paragraph" w:customStyle="1" w:styleId="Betreff">
    <w:name w:val="Betreff"/>
    <w:basedOn w:val="Normalny"/>
    <w:rsid w:val="008061FF"/>
    <w:pPr>
      <w:spacing w:before="0" w:line="276" w:lineRule="auto"/>
      <w:jc w:val="left"/>
    </w:pPr>
    <w:rPr>
      <w:rFonts w:ascii="Arial" w:hAnsi="Arial" w:cs="Times New Roman"/>
      <w:b/>
      <w:sz w:val="20"/>
      <w:szCs w:val="20"/>
      <w:lang w:val="de-DE" w:eastAsia="en-US"/>
    </w:rPr>
  </w:style>
  <w:style w:type="paragraph" w:customStyle="1" w:styleId="BodyText23">
    <w:name w:val="Body Text 23"/>
    <w:basedOn w:val="Normalny"/>
    <w:rsid w:val="008061FF"/>
    <w:pPr>
      <w:spacing w:before="0" w:line="276" w:lineRule="auto"/>
      <w:ind w:left="540"/>
      <w:jc w:val="left"/>
    </w:pPr>
    <w:rPr>
      <w:rFonts w:ascii="Arial" w:hAnsi="Arial" w:cs="Times New Roman"/>
      <w:sz w:val="18"/>
      <w:szCs w:val="20"/>
      <w:lang w:eastAsia="en-US"/>
    </w:rPr>
  </w:style>
  <w:style w:type="paragraph" w:customStyle="1" w:styleId="BodyText22">
    <w:name w:val="Body Text 22"/>
    <w:basedOn w:val="Normalny"/>
    <w:rsid w:val="008061FF"/>
    <w:pPr>
      <w:spacing w:before="0" w:line="276" w:lineRule="auto"/>
      <w:ind w:left="1350" w:hanging="360"/>
      <w:jc w:val="left"/>
    </w:pPr>
    <w:rPr>
      <w:rFonts w:ascii="Arial" w:hAnsi="Arial" w:cs="Times New Roman"/>
      <w:sz w:val="18"/>
      <w:szCs w:val="20"/>
      <w:lang w:eastAsia="en-US"/>
    </w:rPr>
  </w:style>
  <w:style w:type="paragraph" w:customStyle="1" w:styleId="2LinieimVertragst">
    <w:name w:val="2_Linie im Vertragst"/>
    <w:rsid w:val="008061FF"/>
    <w:pPr>
      <w:spacing w:before="240" w:after="0" w:line="240" w:lineRule="exact"/>
    </w:pPr>
    <w:rPr>
      <w:rFonts w:ascii="Helv" w:eastAsia="Times New Roman" w:hAnsi="Helv" w:cs="Times New Roman"/>
      <w:sz w:val="20"/>
      <w:szCs w:val="20"/>
      <w:lang w:val="de-DE"/>
    </w:rPr>
  </w:style>
  <w:style w:type="paragraph" w:customStyle="1" w:styleId="Vertragspartner">
    <w:name w:val="Vertragspartner"/>
    <w:rsid w:val="008061FF"/>
    <w:pPr>
      <w:tabs>
        <w:tab w:val="left" w:pos="3119"/>
      </w:tabs>
      <w:spacing w:before="360" w:after="0" w:line="260" w:lineRule="exact"/>
      <w:ind w:left="3119" w:hanging="3119"/>
    </w:pPr>
    <w:rPr>
      <w:rFonts w:ascii="Helv" w:eastAsia="Times New Roman" w:hAnsi="Helv" w:cs="Times New Roman"/>
      <w:szCs w:val="20"/>
      <w:lang w:val="de-DE"/>
    </w:rPr>
  </w:style>
  <w:style w:type="character" w:customStyle="1" w:styleId="longtext">
    <w:name w:val="long_text"/>
    <w:basedOn w:val="Domylnaczcionkaakapitu"/>
    <w:rsid w:val="008061FF"/>
  </w:style>
  <w:style w:type="paragraph" w:customStyle="1" w:styleId="TytuEY1">
    <w:name w:val="TytułEY1"/>
    <w:basedOn w:val="Normalny"/>
    <w:next w:val="Normalny"/>
    <w:rsid w:val="008061FF"/>
    <w:pPr>
      <w:spacing w:before="0" w:line="276" w:lineRule="auto"/>
      <w:jc w:val="center"/>
    </w:pPr>
    <w:rPr>
      <w:rFonts w:ascii="Times New Roman" w:hAnsi="Times New Roman" w:cs="Times New Roman"/>
      <w:b/>
      <w:noProof/>
      <w:sz w:val="32"/>
      <w:szCs w:val="20"/>
    </w:rPr>
  </w:style>
  <w:style w:type="paragraph" w:customStyle="1" w:styleId="Tekstpodstawowy21">
    <w:name w:val="Tekst podstawowy 21"/>
    <w:basedOn w:val="Normalny"/>
    <w:rsid w:val="008061FF"/>
    <w:pPr>
      <w:widowControl w:val="0"/>
      <w:spacing w:before="0" w:line="276" w:lineRule="auto"/>
      <w:jc w:val="left"/>
    </w:pPr>
    <w:rPr>
      <w:rFonts w:ascii="Times New Roman" w:hAnsi="Times New Roman" w:cs="Times New Roman"/>
      <w:b/>
      <w:sz w:val="28"/>
      <w:szCs w:val="20"/>
    </w:rPr>
  </w:style>
  <w:style w:type="paragraph" w:customStyle="1" w:styleId="Podpis2">
    <w:name w:val="Podpis2"/>
    <w:basedOn w:val="Normalny"/>
    <w:next w:val="Normalny"/>
    <w:rsid w:val="008061FF"/>
    <w:pPr>
      <w:tabs>
        <w:tab w:val="right" w:pos="9072"/>
      </w:tabs>
      <w:spacing w:before="0" w:line="276" w:lineRule="auto"/>
    </w:pPr>
    <w:rPr>
      <w:rFonts w:ascii="Times New Roman" w:hAnsi="Times New Roman" w:cs="Times New Roman"/>
      <w:noProof/>
      <w:sz w:val="20"/>
      <w:szCs w:val="20"/>
    </w:rPr>
  </w:style>
  <w:style w:type="paragraph" w:customStyle="1" w:styleId="Style4">
    <w:name w:val="Style4"/>
    <w:basedOn w:val="Normalny"/>
    <w:uiPriority w:val="99"/>
    <w:rsid w:val="008061FF"/>
    <w:pPr>
      <w:widowControl w:val="0"/>
      <w:autoSpaceDE w:val="0"/>
      <w:autoSpaceDN w:val="0"/>
      <w:adjustRightInd w:val="0"/>
      <w:spacing w:before="0" w:line="349" w:lineRule="exact"/>
    </w:pPr>
    <w:rPr>
      <w:rFonts w:ascii="Arial" w:hAnsi="Arial" w:cs="Arial"/>
      <w:sz w:val="20"/>
    </w:rPr>
  </w:style>
  <w:style w:type="paragraph" w:customStyle="1" w:styleId="Tabelasiatki31">
    <w:name w:val="Tabela siatki 31"/>
    <w:basedOn w:val="Nagwek1"/>
    <w:next w:val="Normalny"/>
    <w:uiPriority w:val="39"/>
    <w:semiHidden/>
    <w:unhideWhenUsed/>
    <w:qFormat/>
    <w:rsid w:val="008061FF"/>
    <w:pPr>
      <w:keepLines/>
      <w:spacing w:before="480" w:line="276" w:lineRule="auto"/>
      <w:jc w:val="left"/>
      <w:outlineLvl w:val="9"/>
    </w:pPr>
    <w:rPr>
      <w:rFonts w:ascii="Cambria" w:hAnsi="Cambria" w:cs="Times New Roman"/>
      <w:color w:val="365F91"/>
      <w:sz w:val="28"/>
      <w:szCs w:val="28"/>
      <w:lang w:eastAsia="en-US"/>
    </w:rPr>
  </w:style>
  <w:style w:type="character" w:customStyle="1" w:styleId="Kolorowalistaakcent1Znak">
    <w:name w:val="Kolorowa lista — akcent 1 Znak"/>
    <w:link w:val="Kolorowalistaakcent1"/>
    <w:uiPriority w:val="34"/>
    <w:locked/>
    <w:rsid w:val="008061FF"/>
    <w:rPr>
      <w:rFonts w:ascii="Times New Roman" w:eastAsia="Times New Roman" w:hAnsi="Times New Roman"/>
      <w:noProof/>
      <w:sz w:val="24"/>
    </w:rPr>
  </w:style>
  <w:style w:type="character" w:customStyle="1" w:styleId="Teksttreci">
    <w:name w:val="Tekst treści"/>
    <w:link w:val="Teksttreci1"/>
    <w:uiPriority w:val="99"/>
    <w:rsid w:val="008061FF"/>
    <w:rPr>
      <w:rFonts w:ascii="Verdana" w:hAnsi="Verdana" w:cs="Verdana"/>
      <w:shd w:val="clear" w:color="auto" w:fill="FFFFFF"/>
    </w:rPr>
  </w:style>
  <w:style w:type="paragraph" w:customStyle="1" w:styleId="Teksttreci1">
    <w:name w:val="Tekst treści1"/>
    <w:basedOn w:val="Normalny"/>
    <w:link w:val="Teksttreci"/>
    <w:uiPriority w:val="99"/>
    <w:rsid w:val="008061FF"/>
    <w:pPr>
      <w:shd w:val="clear" w:color="auto" w:fill="FFFFFF"/>
      <w:spacing w:before="300" w:line="266" w:lineRule="exact"/>
      <w:ind w:hanging="360"/>
    </w:pPr>
    <w:rPr>
      <w:rFonts w:ascii="Verdana" w:eastAsiaTheme="minorHAnsi" w:hAnsi="Verdana" w:cs="Verdana"/>
      <w:sz w:val="22"/>
      <w:szCs w:val="22"/>
      <w:lang w:eastAsia="en-US"/>
    </w:rPr>
  </w:style>
  <w:style w:type="character" w:customStyle="1" w:styleId="WW8Num5z1">
    <w:name w:val="WW8Num5z1"/>
    <w:rsid w:val="008061FF"/>
    <w:rPr>
      <w:rFonts w:cs="Arial"/>
    </w:rPr>
  </w:style>
  <w:style w:type="table" w:styleId="Kolorowalistaakcent1">
    <w:name w:val="Colorful List Accent 1"/>
    <w:basedOn w:val="Standardowy"/>
    <w:link w:val="Kolorowalistaakcent1Znak"/>
    <w:uiPriority w:val="34"/>
    <w:rsid w:val="008061FF"/>
    <w:pPr>
      <w:spacing w:after="0" w:line="240" w:lineRule="auto"/>
    </w:pPr>
    <w:rPr>
      <w:rFonts w:ascii="Times New Roman" w:eastAsia="Times New Roman" w:hAnsi="Times New Roman"/>
      <w:noProof/>
      <w:sz w:val="24"/>
    </w:rPr>
    <w:tblPr>
      <w:tblStyleRowBandSize w:val="1"/>
      <w:tblStyleColBandSize w:val="1"/>
    </w:tblPr>
    <w:tcPr>
      <w:shd w:val="clear" w:color="auto" w:fill="EDF2F8" w:themeFill="accent1" w:themeFillTint="19"/>
    </w:tcPr>
    <w:tblStylePr w:type="firstRow">
      <w:tblPr/>
      <w:tcPr>
        <w:tcBorders>
          <w:bottom w:val="single" w:sz="12" w:space="0" w:color="FFFFFF" w:themeColor="background1"/>
        </w:tcBorders>
        <w:shd w:val="clear" w:color="auto" w:fill="9E3A38" w:themeFill="accent2" w:themeFillShade="CC"/>
      </w:tcPr>
    </w:tblStylePr>
    <w:tblStylePr w:type="lastRow">
      <w:tblPr/>
      <w:tcPr>
        <w:tcBorders>
          <w:top w:val="single" w:sz="12" w:space="0" w:color="000000" w:themeColor="text1"/>
        </w:tcBorders>
        <w:shd w:val="clear" w:color="auto" w:fill="FFFFFF" w:themeFill="background1"/>
      </w:tc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paragraph" w:customStyle="1" w:styleId="CellBody">
    <w:name w:val="CellBody"/>
    <w:basedOn w:val="Normalny"/>
    <w:uiPriority w:val="99"/>
    <w:rsid w:val="008061FF"/>
    <w:pPr>
      <w:spacing w:before="60" w:after="60" w:line="290" w:lineRule="auto"/>
      <w:jc w:val="left"/>
    </w:pPr>
    <w:rPr>
      <w:rFonts w:ascii="Arial" w:hAnsi="Arial" w:cs="Arial"/>
      <w:kern w:val="20"/>
      <w:sz w:val="20"/>
      <w:szCs w:val="20"/>
      <w:lang w:val="en-US" w:eastAsia="en-US"/>
    </w:rPr>
  </w:style>
  <w:style w:type="paragraph" w:customStyle="1" w:styleId="Tekstpodstawowy31">
    <w:name w:val="Tekst podstawowy 31"/>
    <w:basedOn w:val="Normalny"/>
    <w:uiPriority w:val="99"/>
    <w:rsid w:val="008061FF"/>
    <w:pPr>
      <w:keepNext/>
      <w:suppressAutoHyphens/>
      <w:spacing w:before="0" w:line="276" w:lineRule="auto"/>
    </w:pPr>
    <w:rPr>
      <w:rFonts w:ascii="Calibri" w:hAnsi="Calibri"/>
      <w:sz w:val="20"/>
      <w:szCs w:val="20"/>
      <w:lang w:eastAsia="ar-SA"/>
    </w:rPr>
  </w:style>
  <w:style w:type="paragraph" w:customStyle="1" w:styleId="nag">
    <w:name w:val="nagł"/>
    <w:basedOn w:val="Normalny"/>
    <w:uiPriority w:val="99"/>
    <w:rsid w:val="008061FF"/>
    <w:pPr>
      <w:tabs>
        <w:tab w:val="num" w:pos="0"/>
        <w:tab w:val="left" w:pos="540"/>
      </w:tabs>
      <w:suppressAutoHyphens/>
      <w:snapToGrid w:val="0"/>
      <w:spacing w:before="0" w:line="276" w:lineRule="auto"/>
    </w:pPr>
    <w:rPr>
      <w:rFonts w:ascii="Calibri" w:hAnsi="Calibri"/>
      <w:position w:val="-10"/>
      <w:sz w:val="20"/>
      <w:szCs w:val="20"/>
      <w:u w:val="single"/>
      <w:lang w:eastAsia="ar-SA"/>
    </w:rPr>
  </w:style>
  <w:style w:type="paragraph" w:customStyle="1" w:styleId="Tabela9pt">
    <w:name w:val="Tabela  9 pt"/>
    <w:basedOn w:val="Normalny"/>
    <w:uiPriority w:val="99"/>
    <w:rsid w:val="008061FF"/>
    <w:pPr>
      <w:spacing w:before="40" w:after="40" w:line="276" w:lineRule="auto"/>
    </w:pPr>
    <w:rPr>
      <w:rFonts w:ascii="Arial" w:hAnsi="Arial" w:cs="Times New Roman"/>
      <w:sz w:val="18"/>
      <w:szCs w:val="20"/>
      <w:lang w:eastAsia="en-US"/>
    </w:rPr>
  </w:style>
  <w:style w:type="paragraph" w:customStyle="1" w:styleId="Tabelanagwek9pt">
    <w:name w:val="Tabela nagłówek  9 pt"/>
    <w:basedOn w:val="Tabela9pt"/>
    <w:uiPriority w:val="99"/>
    <w:rsid w:val="008061FF"/>
    <w:pPr>
      <w:jc w:val="center"/>
    </w:pPr>
    <w:rPr>
      <w:b/>
    </w:rPr>
  </w:style>
  <w:style w:type="character" w:customStyle="1" w:styleId="fontmediumbold">
    <w:name w:val="fontmediumbold"/>
    <w:basedOn w:val="Domylnaczcionkaakapitu"/>
    <w:uiPriority w:val="99"/>
    <w:rsid w:val="008061FF"/>
    <w:rPr>
      <w:rFonts w:cs="Times New Roman"/>
    </w:rPr>
  </w:style>
  <w:style w:type="character" w:customStyle="1" w:styleId="Tekstkomentarza1Znak">
    <w:name w:val="Tekst komentarza1 Znak"/>
    <w:link w:val="Tekstkomentarza1"/>
    <w:uiPriority w:val="99"/>
    <w:locked/>
    <w:rsid w:val="008061FF"/>
    <w:rPr>
      <w:rFonts w:ascii="Tahoma" w:hAnsi="Tahoma"/>
      <w:lang w:eastAsia="ar-SA"/>
    </w:rPr>
  </w:style>
  <w:style w:type="paragraph" w:customStyle="1" w:styleId="Tekstkomentarza1">
    <w:name w:val="Tekst komentarza1"/>
    <w:basedOn w:val="Normalny"/>
    <w:link w:val="Tekstkomentarza1Znak"/>
    <w:uiPriority w:val="99"/>
    <w:rsid w:val="008061FF"/>
    <w:pPr>
      <w:suppressAutoHyphens/>
      <w:spacing w:before="0" w:line="276" w:lineRule="auto"/>
    </w:pPr>
    <w:rPr>
      <w:rFonts w:eastAsiaTheme="minorHAnsi" w:cstheme="minorBidi"/>
      <w:sz w:val="22"/>
      <w:szCs w:val="22"/>
      <w:lang w:eastAsia="ar-SA"/>
    </w:rPr>
  </w:style>
  <w:style w:type="character" w:customStyle="1" w:styleId="NagwekZnak1">
    <w:name w:val="Nagłówek Znak1"/>
    <w:uiPriority w:val="99"/>
    <w:locked/>
    <w:rsid w:val="008061FF"/>
    <w:rPr>
      <w:rFonts w:ascii="Tahoma" w:hAnsi="Tahoma"/>
      <w:sz w:val="24"/>
      <w:lang w:eastAsia="ar-SA" w:bidi="ar-SA"/>
    </w:rPr>
  </w:style>
  <w:style w:type="paragraph" w:customStyle="1" w:styleId="Zwykytekst1">
    <w:name w:val="Zwykły tekst1"/>
    <w:basedOn w:val="Normalny"/>
    <w:uiPriority w:val="99"/>
    <w:rsid w:val="008061FF"/>
    <w:pPr>
      <w:suppressAutoHyphens/>
      <w:spacing w:before="0" w:line="276" w:lineRule="auto"/>
      <w:jc w:val="left"/>
    </w:pPr>
    <w:rPr>
      <w:rFonts w:ascii="Courier New" w:hAnsi="Courier New" w:cs="Courier New"/>
      <w:sz w:val="20"/>
      <w:szCs w:val="20"/>
      <w:lang w:eastAsia="ar-SA"/>
    </w:rPr>
  </w:style>
  <w:style w:type="character" w:customStyle="1" w:styleId="bold1">
    <w:name w:val="bold1"/>
    <w:uiPriority w:val="99"/>
    <w:rsid w:val="008061FF"/>
    <w:rPr>
      <w:rFonts w:ascii="Arial" w:hAnsi="Arial"/>
      <w:b/>
      <w:sz w:val="20"/>
      <w:u w:val="none"/>
      <w:effect w:val="none"/>
    </w:rPr>
  </w:style>
  <w:style w:type="paragraph" w:customStyle="1" w:styleId="SCParagraf">
    <w:name w:val="SC Paragraf"/>
    <w:basedOn w:val="Normalny"/>
    <w:uiPriority w:val="99"/>
    <w:rsid w:val="008061FF"/>
    <w:pPr>
      <w:tabs>
        <w:tab w:val="left" w:pos="425"/>
      </w:tabs>
      <w:spacing w:before="0" w:line="300" w:lineRule="exact"/>
      <w:ind w:left="181" w:firstLine="357"/>
    </w:pPr>
    <w:rPr>
      <w:rFonts w:ascii="Calibri" w:hAnsi="Calibri" w:cs="Times New Roman"/>
      <w:color w:val="000000"/>
      <w:sz w:val="20"/>
    </w:rPr>
  </w:style>
  <w:style w:type="paragraph" w:customStyle="1" w:styleId="Zwykytekst0">
    <w:name w:val="Zwyk?y tekst"/>
    <w:basedOn w:val="Normalny"/>
    <w:uiPriority w:val="99"/>
    <w:rsid w:val="008061FF"/>
    <w:pPr>
      <w:widowControl w:val="0"/>
      <w:suppressAutoHyphens/>
      <w:overflowPunct w:val="0"/>
      <w:autoSpaceDE w:val="0"/>
      <w:spacing w:before="0" w:line="276" w:lineRule="auto"/>
      <w:jc w:val="left"/>
      <w:textAlignment w:val="baseline"/>
    </w:pPr>
    <w:rPr>
      <w:rFonts w:ascii="Courier New" w:hAnsi="Courier New" w:cs="Times New Roman"/>
      <w:kern w:val="1"/>
      <w:sz w:val="20"/>
      <w:szCs w:val="20"/>
      <w:lang w:eastAsia="ar-SA"/>
    </w:rPr>
  </w:style>
  <w:style w:type="paragraph" w:customStyle="1" w:styleId="CMSIndentL3">
    <w:name w:val="CMS Indent L3"/>
    <w:basedOn w:val="Normalny"/>
    <w:rsid w:val="008061FF"/>
    <w:pPr>
      <w:spacing w:before="0" w:after="240" w:line="276" w:lineRule="auto"/>
      <w:ind w:left="851"/>
    </w:pPr>
    <w:rPr>
      <w:rFonts w:ascii="Times New Roman" w:hAnsi="Times New Roman" w:cs="Times New Roman"/>
      <w:sz w:val="22"/>
      <w:lang w:eastAsia="en-US"/>
    </w:rPr>
  </w:style>
  <w:style w:type="paragraph" w:customStyle="1" w:styleId="CMSSchL3">
    <w:name w:val="CMS Sch L3"/>
    <w:basedOn w:val="Normalny"/>
    <w:rsid w:val="008061FF"/>
    <w:pPr>
      <w:numPr>
        <w:ilvl w:val="2"/>
        <w:numId w:val="55"/>
      </w:numPr>
      <w:spacing w:before="0" w:after="240" w:line="276" w:lineRule="auto"/>
      <w:outlineLvl w:val="2"/>
    </w:pPr>
    <w:rPr>
      <w:rFonts w:ascii="Times New Roman" w:hAnsi="Times New Roman" w:cs="Times New Roman"/>
      <w:sz w:val="22"/>
      <w:lang w:eastAsia="en-US"/>
    </w:rPr>
  </w:style>
  <w:style w:type="paragraph" w:customStyle="1" w:styleId="CMSSchL2">
    <w:name w:val="CMS Sch L2"/>
    <w:basedOn w:val="Normalny"/>
    <w:next w:val="CMSSchL3"/>
    <w:rsid w:val="008061FF"/>
    <w:pPr>
      <w:numPr>
        <w:ilvl w:val="1"/>
        <w:numId w:val="55"/>
      </w:numPr>
      <w:spacing w:before="240" w:after="240" w:line="276" w:lineRule="auto"/>
      <w:outlineLvl w:val="1"/>
    </w:pPr>
    <w:rPr>
      <w:rFonts w:ascii="Times New Roman" w:hAnsi="Times New Roman" w:cs="Times New Roman"/>
      <w:sz w:val="22"/>
      <w:lang w:eastAsia="en-US"/>
    </w:rPr>
  </w:style>
  <w:style w:type="paragraph" w:customStyle="1" w:styleId="CMSSchL1">
    <w:name w:val="CMS Sch L1"/>
    <w:basedOn w:val="Normalny"/>
    <w:next w:val="Normalny"/>
    <w:rsid w:val="008061FF"/>
    <w:pPr>
      <w:keepNext/>
      <w:pageBreakBefore/>
      <w:numPr>
        <w:numId w:val="55"/>
      </w:numPr>
      <w:spacing w:before="240" w:after="240" w:line="276" w:lineRule="auto"/>
      <w:jc w:val="center"/>
      <w:outlineLvl w:val="0"/>
    </w:pPr>
    <w:rPr>
      <w:rFonts w:ascii="Times New Roman" w:hAnsi="Times New Roman" w:cs="Times New Roman"/>
      <w:b/>
      <w:sz w:val="28"/>
      <w:lang w:eastAsia="en-US"/>
    </w:rPr>
  </w:style>
  <w:style w:type="paragraph" w:customStyle="1" w:styleId="CMSSchL4">
    <w:name w:val="CMS Sch L4"/>
    <w:basedOn w:val="Normalny"/>
    <w:rsid w:val="008061FF"/>
    <w:pPr>
      <w:numPr>
        <w:ilvl w:val="3"/>
        <w:numId w:val="55"/>
      </w:numPr>
      <w:tabs>
        <w:tab w:val="left" w:pos="1701"/>
      </w:tabs>
      <w:spacing w:before="0" w:after="240" w:line="276" w:lineRule="auto"/>
      <w:outlineLvl w:val="3"/>
    </w:pPr>
    <w:rPr>
      <w:rFonts w:ascii="Times New Roman" w:hAnsi="Times New Roman" w:cs="Times New Roman"/>
      <w:sz w:val="22"/>
      <w:lang w:eastAsia="en-US"/>
    </w:rPr>
  </w:style>
  <w:style w:type="paragraph" w:customStyle="1" w:styleId="CMSSchL5">
    <w:name w:val="CMS Sch L5"/>
    <w:basedOn w:val="Normalny"/>
    <w:rsid w:val="008061FF"/>
    <w:pPr>
      <w:numPr>
        <w:ilvl w:val="4"/>
        <w:numId w:val="55"/>
      </w:numPr>
      <w:tabs>
        <w:tab w:val="left" w:pos="2552"/>
      </w:tabs>
      <w:spacing w:before="0" w:after="240" w:line="276" w:lineRule="auto"/>
      <w:outlineLvl w:val="4"/>
    </w:pPr>
    <w:rPr>
      <w:rFonts w:ascii="Times New Roman" w:hAnsi="Times New Roman" w:cs="Times New Roman"/>
      <w:sz w:val="22"/>
      <w:lang w:eastAsia="en-US"/>
    </w:rPr>
  </w:style>
  <w:style w:type="paragraph" w:customStyle="1" w:styleId="CMSSchL6">
    <w:name w:val="CMS Sch L6"/>
    <w:basedOn w:val="Normalny"/>
    <w:rsid w:val="008061FF"/>
    <w:pPr>
      <w:numPr>
        <w:ilvl w:val="5"/>
        <w:numId w:val="55"/>
      </w:numPr>
      <w:tabs>
        <w:tab w:val="left" w:pos="3402"/>
      </w:tabs>
      <w:spacing w:before="0" w:after="240" w:line="276" w:lineRule="auto"/>
      <w:outlineLvl w:val="5"/>
    </w:pPr>
    <w:rPr>
      <w:rFonts w:ascii="Times New Roman" w:hAnsi="Times New Roman" w:cs="Times New Roman"/>
      <w:sz w:val="22"/>
      <w:lang w:eastAsia="en-US"/>
    </w:rPr>
  </w:style>
  <w:style w:type="paragraph" w:customStyle="1" w:styleId="CMSSchL7">
    <w:name w:val="CMS Sch L7"/>
    <w:basedOn w:val="Normalny"/>
    <w:rsid w:val="008061FF"/>
    <w:pPr>
      <w:numPr>
        <w:ilvl w:val="6"/>
        <w:numId w:val="55"/>
      </w:numPr>
      <w:spacing w:before="0" w:after="240" w:line="276" w:lineRule="auto"/>
      <w:outlineLvl w:val="6"/>
    </w:pPr>
    <w:rPr>
      <w:rFonts w:ascii="Times New Roman" w:hAnsi="Times New Roman" w:cs="Times New Roman"/>
      <w:sz w:val="22"/>
      <w:lang w:eastAsia="en-US"/>
    </w:rPr>
  </w:style>
  <w:style w:type="paragraph" w:customStyle="1" w:styleId="CMSSchL8">
    <w:name w:val="CMS Sch L8"/>
    <w:basedOn w:val="Normalny"/>
    <w:rsid w:val="008061FF"/>
    <w:pPr>
      <w:numPr>
        <w:ilvl w:val="7"/>
        <w:numId w:val="55"/>
      </w:numPr>
      <w:tabs>
        <w:tab w:val="left" w:pos="1701"/>
      </w:tabs>
      <w:spacing w:before="0" w:after="240" w:line="276" w:lineRule="auto"/>
      <w:outlineLvl w:val="7"/>
    </w:pPr>
    <w:rPr>
      <w:rFonts w:ascii="Times New Roman" w:hAnsi="Times New Roman" w:cs="Times New Roman"/>
      <w:sz w:val="22"/>
      <w:lang w:eastAsia="en-US"/>
    </w:rPr>
  </w:style>
  <w:style w:type="paragraph" w:customStyle="1" w:styleId="CMSSchL9">
    <w:name w:val="CMS Sch L9"/>
    <w:basedOn w:val="Normalny"/>
    <w:rsid w:val="008061FF"/>
    <w:pPr>
      <w:numPr>
        <w:ilvl w:val="8"/>
        <w:numId w:val="55"/>
      </w:numPr>
      <w:tabs>
        <w:tab w:val="left" w:pos="2552"/>
      </w:tabs>
      <w:spacing w:before="0" w:after="240" w:line="276" w:lineRule="auto"/>
      <w:outlineLvl w:val="8"/>
    </w:pPr>
    <w:rPr>
      <w:rFonts w:ascii="Times New Roman" w:hAnsi="Times New Roman" w:cs="Times New Roman"/>
      <w:sz w:val="22"/>
      <w:lang w:eastAsia="en-US"/>
    </w:rPr>
  </w:style>
  <w:style w:type="paragraph" w:customStyle="1" w:styleId="Cytatintensywny1">
    <w:name w:val="Cytat intensywny1"/>
    <w:basedOn w:val="Normalny"/>
    <w:next w:val="Normalny"/>
    <w:uiPriority w:val="30"/>
    <w:qFormat/>
    <w:rsid w:val="008061FF"/>
    <w:pPr>
      <w:pBdr>
        <w:bottom w:val="single" w:sz="4" w:space="4" w:color="4F81BD"/>
      </w:pBdr>
      <w:spacing w:before="200" w:after="280" w:line="276" w:lineRule="auto"/>
      <w:ind w:left="936" w:right="936"/>
      <w:jc w:val="left"/>
    </w:pPr>
    <w:rPr>
      <w:rFonts w:ascii="Calibri" w:hAnsi="Calibri" w:cs="Times New Roman"/>
      <w:b/>
      <w:bCs/>
      <w:i/>
      <w:iCs/>
      <w:color w:val="4F81BD"/>
      <w:sz w:val="22"/>
      <w:szCs w:val="22"/>
    </w:rPr>
  </w:style>
  <w:style w:type="character" w:customStyle="1" w:styleId="CytatintensywnyZnak">
    <w:name w:val="Cytat intensywny Znak"/>
    <w:basedOn w:val="Domylnaczcionkaakapitu"/>
    <w:link w:val="Cytatintensywny"/>
    <w:uiPriority w:val="30"/>
    <w:rsid w:val="008061FF"/>
    <w:rPr>
      <w:rFonts w:ascii="Calibri" w:eastAsia="Times New Roman" w:hAnsi="Calibri" w:cs="Times New Roman"/>
      <w:b/>
      <w:bCs/>
      <w:i/>
      <w:iCs/>
      <w:color w:val="4F81BD"/>
    </w:rPr>
  </w:style>
  <w:style w:type="paragraph" w:customStyle="1" w:styleId="Kolorowalistaakcent11">
    <w:name w:val="Kolorowa lista — akcent 11"/>
    <w:basedOn w:val="Normalny"/>
    <w:qFormat/>
    <w:rsid w:val="008061FF"/>
    <w:pPr>
      <w:spacing w:before="0" w:after="200" w:line="276" w:lineRule="auto"/>
      <w:ind w:left="720"/>
      <w:contextualSpacing/>
      <w:jc w:val="left"/>
    </w:pPr>
    <w:rPr>
      <w:rFonts w:ascii="Corbel" w:eastAsia="Corbel" w:hAnsi="Corbel" w:cs="Times New Roman"/>
      <w:sz w:val="22"/>
      <w:szCs w:val="22"/>
      <w:lang w:eastAsia="en-US"/>
    </w:rPr>
  </w:style>
  <w:style w:type="paragraph" w:customStyle="1" w:styleId="dnb">
    <w:name w:val="dnb"/>
    <w:basedOn w:val="Tekstpodstawowy3"/>
    <w:link w:val="dnbZnak"/>
    <w:qFormat/>
    <w:rsid w:val="008061FF"/>
    <w:pPr>
      <w:keepNext w:val="0"/>
      <w:numPr>
        <w:numId w:val="56"/>
      </w:numPr>
      <w:tabs>
        <w:tab w:val="left" w:pos="284"/>
      </w:tabs>
      <w:spacing w:before="0" w:line="276" w:lineRule="auto"/>
      <w:ind w:left="284" w:hanging="284"/>
    </w:pPr>
    <w:rPr>
      <w:rFonts w:ascii="Calibri" w:eastAsia="Corbel" w:hAnsi="Calibri" w:cs="Times New Roman"/>
      <w:sz w:val="15"/>
      <w:szCs w:val="16"/>
    </w:rPr>
  </w:style>
  <w:style w:type="paragraph" w:customStyle="1" w:styleId="dnb2">
    <w:name w:val="dnb2"/>
    <w:basedOn w:val="dnb"/>
    <w:link w:val="dnb2Znak"/>
    <w:qFormat/>
    <w:rsid w:val="008061FF"/>
  </w:style>
  <w:style w:type="character" w:customStyle="1" w:styleId="dnbZnak">
    <w:name w:val="dnb Znak"/>
    <w:link w:val="dnb"/>
    <w:rsid w:val="008061FF"/>
    <w:rPr>
      <w:rFonts w:ascii="Calibri" w:eastAsia="Corbel" w:hAnsi="Calibri" w:cs="Times New Roman"/>
      <w:sz w:val="15"/>
      <w:szCs w:val="16"/>
      <w:lang w:eastAsia="pl-PL"/>
    </w:rPr>
  </w:style>
  <w:style w:type="character" w:customStyle="1" w:styleId="dnb2Znak">
    <w:name w:val="dnb2 Znak"/>
    <w:basedOn w:val="dnbZnak"/>
    <w:link w:val="dnb2"/>
    <w:rsid w:val="008061FF"/>
    <w:rPr>
      <w:rFonts w:ascii="Calibri" w:eastAsia="Corbel" w:hAnsi="Calibri" w:cs="Times New Roman"/>
      <w:sz w:val="15"/>
      <w:szCs w:val="16"/>
      <w:lang w:eastAsia="pl-PL"/>
    </w:rPr>
  </w:style>
  <w:style w:type="paragraph" w:customStyle="1" w:styleId="Tytu1">
    <w:name w:val="Tytuł 1"/>
    <w:basedOn w:val="Standard0"/>
    <w:next w:val="Standard0"/>
    <w:rsid w:val="008061FF"/>
    <w:pPr>
      <w:keepNext/>
      <w:widowControl w:val="0"/>
      <w:suppressAutoHyphens w:val="0"/>
      <w:autoSpaceDE w:val="0"/>
      <w:spacing w:after="0" w:line="240" w:lineRule="auto"/>
      <w:ind w:left="720" w:hanging="360"/>
      <w:textAlignment w:val="auto"/>
      <w:outlineLvl w:val="0"/>
    </w:pPr>
    <w:rPr>
      <w:rFonts w:ascii="Times New Roman" w:eastAsia="Times New Roman" w:hAnsi="Times New Roman" w:cs="Times New Roman"/>
      <w:kern w:val="0"/>
      <w:sz w:val="28"/>
      <w:szCs w:val="28"/>
      <w:lang w:eastAsia="pl-PL"/>
    </w:rPr>
  </w:style>
  <w:style w:type="character" w:customStyle="1" w:styleId="05BodyCopyChar">
    <w:name w:val="05_Body_Copy Char"/>
    <w:basedOn w:val="Domylnaczcionkaakapitu"/>
    <w:rsid w:val="008061FF"/>
    <w:rPr>
      <w:sz w:val="22"/>
      <w:szCs w:val="22"/>
      <w:lang w:val="en-GB" w:eastAsia="en-US" w:bidi="ar-SA"/>
    </w:rPr>
  </w:style>
  <w:style w:type="paragraph" w:customStyle="1" w:styleId="InsideAddress">
    <w:name w:val="Inside Address"/>
    <w:basedOn w:val="Normalny"/>
    <w:rsid w:val="008061FF"/>
    <w:pPr>
      <w:spacing w:before="0" w:line="220" w:lineRule="atLeast"/>
    </w:pPr>
    <w:rPr>
      <w:rFonts w:ascii="Arial" w:hAnsi="Arial" w:cs="Times New Roman"/>
      <w:snapToGrid w:val="0"/>
      <w:spacing w:val="-5"/>
      <w:sz w:val="20"/>
      <w:szCs w:val="20"/>
      <w:lang w:val="en-GB" w:eastAsia="en-US"/>
    </w:rPr>
  </w:style>
  <w:style w:type="paragraph" w:customStyle="1" w:styleId="FormatvorlageAufzhlungszeichen">
    <w:name w:val="Formatvorlage Aufzählungszeichen"/>
    <w:basedOn w:val="Normalny"/>
    <w:rsid w:val="008061FF"/>
    <w:pPr>
      <w:numPr>
        <w:numId w:val="57"/>
      </w:numPr>
      <w:spacing w:before="0" w:line="276" w:lineRule="auto"/>
      <w:jc w:val="left"/>
    </w:pPr>
    <w:rPr>
      <w:rFonts w:ascii="Times New Roman" w:hAnsi="Times New Roman" w:cs="Times New Roman"/>
      <w:snapToGrid w:val="0"/>
      <w:sz w:val="20"/>
      <w:szCs w:val="20"/>
      <w:lang w:val="en-GB" w:eastAsia="en-US"/>
    </w:rPr>
  </w:style>
  <w:style w:type="paragraph" w:customStyle="1" w:styleId="06BodyCopyBullet">
    <w:name w:val="06_Body_Copy_Bullet"/>
    <w:basedOn w:val="Normalny"/>
    <w:link w:val="06BodyCopyBulletZchnZchn"/>
    <w:rsid w:val="008061FF"/>
    <w:pPr>
      <w:tabs>
        <w:tab w:val="left" w:pos="284"/>
      </w:tabs>
      <w:spacing w:before="0" w:line="260" w:lineRule="exact"/>
      <w:ind w:left="284" w:hanging="284"/>
    </w:pPr>
    <w:rPr>
      <w:rFonts w:ascii="Arial" w:hAnsi="Arial" w:cs="Times New Roman"/>
      <w:sz w:val="20"/>
      <w:szCs w:val="22"/>
      <w:lang w:val="en-GB" w:eastAsia="en-US"/>
    </w:rPr>
  </w:style>
  <w:style w:type="character" w:customStyle="1" w:styleId="06BodyCopyBulletZchnZchn">
    <w:name w:val="06_Body_Copy_Bullet Zchn Zchn"/>
    <w:basedOn w:val="Domylnaczcionkaakapitu"/>
    <w:link w:val="06BodyCopyBullet"/>
    <w:rsid w:val="008061FF"/>
    <w:rPr>
      <w:rFonts w:ascii="Arial" w:eastAsia="Times New Roman" w:hAnsi="Arial" w:cs="Times New Roman"/>
      <w:sz w:val="20"/>
      <w:lang w:val="en-GB"/>
    </w:rPr>
  </w:style>
  <w:style w:type="paragraph" w:customStyle="1" w:styleId="DefaultParagraphF">
    <w:name w:val="Default Paragraph F"/>
    <w:basedOn w:val="Normalny"/>
    <w:rsid w:val="008061FF"/>
    <w:pPr>
      <w:spacing w:before="0" w:line="276" w:lineRule="auto"/>
      <w:jc w:val="left"/>
    </w:pPr>
    <w:rPr>
      <w:rFonts w:ascii="Courier" w:hAnsi="Courier" w:cs="Times New Roman"/>
      <w:sz w:val="20"/>
      <w:szCs w:val="20"/>
    </w:rPr>
  </w:style>
  <w:style w:type="paragraph" w:customStyle="1" w:styleId="Ustp">
    <w:name w:val="Ustęp"/>
    <w:basedOn w:val="Normalny"/>
    <w:link w:val="UstpZnak"/>
    <w:autoRedefine/>
    <w:qFormat/>
    <w:rsid w:val="008061FF"/>
    <w:pPr>
      <w:spacing w:before="0" w:line="276" w:lineRule="auto"/>
      <w:ind w:left="284" w:hanging="284"/>
    </w:pPr>
    <w:rPr>
      <w:rFonts w:ascii="Cambria" w:eastAsia="Calibri" w:hAnsi="Cambria" w:cs="Times New Roman"/>
      <w:sz w:val="22"/>
      <w:szCs w:val="22"/>
      <w:lang w:eastAsia="en-US"/>
    </w:rPr>
  </w:style>
  <w:style w:type="character" w:customStyle="1" w:styleId="UstpZnak">
    <w:name w:val="Ustęp Znak"/>
    <w:link w:val="Ustp"/>
    <w:rsid w:val="008061FF"/>
    <w:rPr>
      <w:rFonts w:ascii="Cambria" w:eastAsia="Calibri" w:hAnsi="Cambria" w:cs="Times New Roman"/>
    </w:rPr>
  </w:style>
  <w:style w:type="numbering" w:customStyle="1" w:styleId="Rozdzia">
    <w:name w:val="Rozdział"/>
    <w:basedOn w:val="Bezlisty"/>
    <w:uiPriority w:val="99"/>
    <w:rsid w:val="008061FF"/>
    <w:pPr>
      <w:numPr>
        <w:numId w:val="60"/>
      </w:numPr>
    </w:pPr>
  </w:style>
  <w:style w:type="numbering" w:customStyle="1" w:styleId="Tyturozdziau">
    <w:name w:val="Tytuł rozdziału"/>
    <w:basedOn w:val="Bezlisty"/>
    <w:uiPriority w:val="99"/>
    <w:rsid w:val="008061FF"/>
    <w:pPr>
      <w:numPr>
        <w:numId w:val="61"/>
      </w:numPr>
    </w:pPr>
  </w:style>
  <w:style w:type="paragraph" w:customStyle="1" w:styleId="StylAkapitzlistPogrubienieWyrwnanydorodka">
    <w:name w:val="Styl Akapit z listą + Pogrubienie Wyrównany do środka"/>
    <w:basedOn w:val="Akapitzlist"/>
    <w:autoRedefine/>
    <w:rsid w:val="008061FF"/>
    <w:pPr>
      <w:spacing w:before="480"/>
      <w:jc w:val="center"/>
    </w:pPr>
    <w:rPr>
      <w:b/>
      <w:bCs/>
      <w:szCs w:val="20"/>
    </w:rPr>
  </w:style>
  <w:style w:type="paragraph" w:customStyle="1" w:styleId="Centered">
    <w:name w:val="Centered"/>
    <w:basedOn w:val="Normalny"/>
    <w:uiPriority w:val="99"/>
    <w:rsid w:val="008061FF"/>
    <w:pPr>
      <w:spacing w:before="60" w:after="60" w:line="276" w:lineRule="auto"/>
      <w:jc w:val="center"/>
    </w:pPr>
    <w:rPr>
      <w:rFonts w:ascii="Arial" w:eastAsia="Calibri" w:hAnsi="Arial" w:cs="Times New Roman"/>
      <w:sz w:val="22"/>
      <w:szCs w:val="22"/>
      <w:lang w:eastAsia="en-US"/>
    </w:rPr>
  </w:style>
  <w:style w:type="paragraph" w:customStyle="1" w:styleId="Tytul2">
    <w:name w:val="Tytul 2"/>
    <w:basedOn w:val="Normalny"/>
    <w:uiPriority w:val="99"/>
    <w:rsid w:val="008061FF"/>
    <w:pPr>
      <w:spacing w:before="60" w:after="60" w:line="276" w:lineRule="auto"/>
      <w:jc w:val="center"/>
    </w:pPr>
    <w:rPr>
      <w:rFonts w:ascii="Arial" w:hAnsi="Arial" w:cs="Times New Roman"/>
      <w:sz w:val="28"/>
      <w:szCs w:val="20"/>
      <w:lang w:eastAsia="en-US"/>
    </w:rPr>
  </w:style>
  <w:style w:type="table" w:customStyle="1" w:styleId="MediumShading1-Accent11">
    <w:name w:val="Medium Shading 1 - Accent 11"/>
    <w:uiPriority w:val="99"/>
    <w:rsid w:val="008061FF"/>
    <w:pPr>
      <w:spacing w:after="0" w:line="240" w:lineRule="auto"/>
    </w:pPr>
    <w:rPr>
      <w:rFonts w:ascii="Arial" w:eastAsia="Calibri" w:hAnsi="Arial" w:cs="Times New Roman"/>
      <w:sz w:val="20"/>
      <w:szCs w:val="20"/>
      <w:lang w:eastAsia="pl-PL"/>
    </w:rPr>
    <w:tblPr>
      <w:tblStyleRowBandSize w:val="1"/>
      <w:tblStyleColBandSize w:val="1"/>
      <w:tblInd w:w="0" w:type="dxa"/>
      <w:tblBorders>
        <w:top w:val="single" w:sz="8" w:space="0" w:color="7BA0CD"/>
        <w:left w:val="single" w:sz="8" w:space="0" w:color="7BA0CD"/>
        <w:bottom w:val="single" w:sz="8" w:space="0" w:color="7BA0CD"/>
        <w:right w:val="single" w:sz="8" w:space="0" w:color="7BA0CD"/>
        <w:insideH w:val="single" w:sz="8" w:space="0" w:color="7BA0CD"/>
      </w:tblBorders>
      <w:tblCellMar>
        <w:top w:w="0" w:type="dxa"/>
        <w:left w:w="108" w:type="dxa"/>
        <w:bottom w:w="0" w:type="dxa"/>
        <w:right w:w="108" w:type="dxa"/>
      </w:tblCellMar>
    </w:tblPr>
  </w:style>
  <w:style w:type="paragraph" w:customStyle="1" w:styleId="Nagwekspisutreci1">
    <w:name w:val="Nagłówek spisu treści1"/>
    <w:basedOn w:val="Nagwek1"/>
    <w:next w:val="Normalny"/>
    <w:unhideWhenUsed/>
    <w:qFormat/>
    <w:rsid w:val="008061FF"/>
    <w:pPr>
      <w:keepLines/>
      <w:spacing w:before="480" w:line="276" w:lineRule="auto"/>
      <w:jc w:val="left"/>
      <w:outlineLvl w:val="9"/>
    </w:pPr>
    <w:rPr>
      <w:rFonts w:ascii="Cambria" w:hAnsi="Cambria" w:cs="Times New Roman"/>
      <w:color w:val="365F91"/>
      <w:sz w:val="28"/>
      <w:szCs w:val="28"/>
    </w:rPr>
  </w:style>
  <w:style w:type="numbering" w:customStyle="1" w:styleId="Bezlisty111">
    <w:name w:val="Bez listy111"/>
    <w:next w:val="Bezlisty"/>
    <w:uiPriority w:val="99"/>
    <w:semiHidden/>
    <w:unhideWhenUsed/>
    <w:rsid w:val="008061FF"/>
  </w:style>
  <w:style w:type="paragraph" w:customStyle="1" w:styleId="Spisilustracji1">
    <w:name w:val="Spis ilustracji1"/>
    <w:basedOn w:val="Normalny"/>
    <w:next w:val="Normalny"/>
    <w:uiPriority w:val="99"/>
    <w:unhideWhenUsed/>
    <w:rsid w:val="008061FF"/>
    <w:pPr>
      <w:spacing w:before="0" w:line="276" w:lineRule="auto"/>
      <w:jc w:val="left"/>
    </w:pPr>
    <w:rPr>
      <w:rFonts w:ascii="Calibri" w:eastAsia="Calibri" w:hAnsi="Calibri" w:cs="Calibri"/>
      <w:sz w:val="22"/>
      <w:szCs w:val="22"/>
      <w:lang w:eastAsia="en-US"/>
    </w:rPr>
  </w:style>
  <w:style w:type="numbering" w:customStyle="1" w:styleId="Bezlisty21">
    <w:name w:val="Bez listy21"/>
    <w:next w:val="Bezlisty"/>
    <w:uiPriority w:val="99"/>
    <w:semiHidden/>
    <w:unhideWhenUsed/>
    <w:rsid w:val="008061FF"/>
  </w:style>
  <w:style w:type="paragraph" w:customStyle="1" w:styleId="Tekstpodstawowywcity1">
    <w:name w:val="Tekst podstawowy wcięty1"/>
    <w:basedOn w:val="Normalny"/>
    <w:link w:val="BodyTextIndentChar"/>
    <w:rsid w:val="008061FF"/>
    <w:pPr>
      <w:keepNext/>
      <w:spacing w:before="0" w:line="276" w:lineRule="auto"/>
    </w:pPr>
    <w:rPr>
      <w:rFonts w:ascii="Calibri" w:eastAsia="Calibri" w:hAnsi="Calibri" w:cs="Times New Roman"/>
      <w:color w:val="000000"/>
      <w:sz w:val="20"/>
      <w:szCs w:val="20"/>
    </w:rPr>
  </w:style>
  <w:style w:type="character" w:customStyle="1" w:styleId="BodyTextIndentChar">
    <w:name w:val="Body Text Indent Char"/>
    <w:link w:val="Tekstpodstawowywcity1"/>
    <w:rsid w:val="008061FF"/>
    <w:rPr>
      <w:rFonts w:ascii="Calibri" w:eastAsia="Calibri" w:hAnsi="Calibri" w:cs="Times New Roman"/>
      <w:color w:val="000000"/>
      <w:sz w:val="20"/>
      <w:szCs w:val="20"/>
      <w:lang w:eastAsia="pl-PL"/>
    </w:rPr>
  </w:style>
  <w:style w:type="paragraph" w:customStyle="1" w:styleId="Poprawka1">
    <w:name w:val="Poprawka1"/>
    <w:hidden/>
    <w:semiHidden/>
    <w:rsid w:val="008061FF"/>
    <w:pPr>
      <w:spacing w:after="0" w:line="240" w:lineRule="auto"/>
    </w:pPr>
    <w:rPr>
      <w:rFonts w:ascii="Tahoma" w:eastAsia="Calibri" w:hAnsi="Tahoma" w:cs="Tahoma"/>
      <w:sz w:val="24"/>
      <w:szCs w:val="24"/>
      <w:lang w:eastAsia="pl-PL"/>
    </w:rPr>
  </w:style>
  <w:style w:type="paragraph" w:customStyle="1" w:styleId="Plandokumentu1">
    <w:name w:val="Plan dokumentu1"/>
    <w:basedOn w:val="Normalny"/>
    <w:link w:val="PlandokumentuZnak"/>
    <w:semiHidden/>
    <w:rsid w:val="008061FF"/>
    <w:pPr>
      <w:spacing w:before="0" w:line="276" w:lineRule="auto"/>
    </w:pPr>
    <w:rPr>
      <w:sz w:val="16"/>
      <w:szCs w:val="16"/>
    </w:rPr>
  </w:style>
  <w:style w:type="numbering" w:customStyle="1" w:styleId="Rozdzia1">
    <w:name w:val="Rozdział1"/>
    <w:basedOn w:val="Bezlisty"/>
    <w:uiPriority w:val="99"/>
    <w:rsid w:val="008061FF"/>
    <w:pPr>
      <w:numPr>
        <w:numId w:val="58"/>
      </w:numPr>
    </w:pPr>
  </w:style>
  <w:style w:type="numbering" w:customStyle="1" w:styleId="Tyturozdziau1">
    <w:name w:val="Tytuł rozdziału1"/>
    <w:basedOn w:val="Bezlisty"/>
    <w:uiPriority w:val="99"/>
    <w:rsid w:val="008061FF"/>
    <w:pPr>
      <w:numPr>
        <w:numId w:val="59"/>
      </w:numPr>
    </w:pPr>
  </w:style>
  <w:style w:type="table" w:customStyle="1" w:styleId="MediumShading1-Accent111">
    <w:name w:val="Medium Shading 1 - Accent 111"/>
    <w:uiPriority w:val="99"/>
    <w:rsid w:val="008061FF"/>
    <w:pPr>
      <w:spacing w:after="0" w:line="240" w:lineRule="auto"/>
    </w:pPr>
    <w:rPr>
      <w:rFonts w:ascii="Arial" w:eastAsia="Calibri" w:hAnsi="Arial" w:cs="Times New Roman"/>
      <w:sz w:val="20"/>
      <w:szCs w:val="20"/>
      <w:lang w:eastAsia="pl-PL"/>
    </w:rPr>
    <w:tblPr>
      <w:tblStyleRowBandSize w:val="1"/>
      <w:tblStyleColBandSize w:val="1"/>
      <w:tblInd w:w="0" w:type="dxa"/>
      <w:tblBorders>
        <w:top w:val="single" w:sz="8" w:space="0" w:color="7BA0CD"/>
        <w:left w:val="single" w:sz="8" w:space="0" w:color="7BA0CD"/>
        <w:bottom w:val="single" w:sz="8" w:space="0" w:color="7BA0CD"/>
        <w:right w:val="single" w:sz="8" w:space="0" w:color="7BA0CD"/>
        <w:insideH w:val="single" w:sz="8" w:space="0" w:color="7BA0CD"/>
      </w:tblBorders>
      <w:tblCellMar>
        <w:top w:w="0" w:type="dxa"/>
        <w:left w:w="108" w:type="dxa"/>
        <w:bottom w:w="0" w:type="dxa"/>
        <w:right w:w="108" w:type="dxa"/>
      </w:tblCellMar>
    </w:tblPr>
  </w:style>
  <w:style w:type="paragraph" w:customStyle="1" w:styleId="TableText-Bullet">
    <w:name w:val="Table Text - Bullet"/>
    <w:basedOn w:val="Normalny"/>
    <w:rsid w:val="008061FF"/>
    <w:pPr>
      <w:numPr>
        <w:numId w:val="62"/>
      </w:numPr>
      <w:spacing w:before="20" w:after="20" w:line="276" w:lineRule="auto"/>
      <w:jc w:val="left"/>
    </w:pPr>
    <w:rPr>
      <w:rFonts w:ascii="Arial" w:hAnsi="Arial" w:cs="Arial"/>
      <w:sz w:val="20"/>
      <w:szCs w:val="20"/>
      <w:lang w:eastAsia="en-US"/>
    </w:rPr>
  </w:style>
  <w:style w:type="paragraph" w:customStyle="1" w:styleId="PMOTT">
    <w:name w:val="PMO_TT"/>
    <w:basedOn w:val="Normalny"/>
    <w:rsid w:val="008061FF"/>
    <w:pPr>
      <w:spacing w:before="40" w:after="40" w:line="276" w:lineRule="auto"/>
      <w:jc w:val="left"/>
    </w:pPr>
    <w:rPr>
      <w:rFonts w:ascii="Times New Roman" w:hAnsi="Times New Roman" w:cs="Arial"/>
      <w:sz w:val="18"/>
      <w:szCs w:val="18"/>
      <w:lang w:val="en-US" w:eastAsia="en-US"/>
    </w:rPr>
  </w:style>
  <w:style w:type="paragraph" w:customStyle="1" w:styleId="StyleHeading210ptSmallcaps1">
    <w:name w:val="Style Heading 2 + 10 pt Small caps1"/>
    <w:basedOn w:val="Nagwek2"/>
    <w:rsid w:val="008061FF"/>
    <w:pPr>
      <w:numPr>
        <w:numId w:val="0"/>
      </w:numPr>
      <w:tabs>
        <w:tab w:val="clear" w:pos="539"/>
      </w:tabs>
      <w:spacing w:before="120" w:beforeAutospacing="1" w:after="60" w:line="276" w:lineRule="auto"/>
      <w:jc w:val="left"/>
    </w:pPr>
    <w:rPr>
      <w:rFonts w:ascii="Arial" w:hAnsi="Arial" w:cs="Times New Roman"/>
      <w:bCs/>
      <w:caps w:val="0"/>
      <w:smallCaps/>
      <w:color w:val="000000"/>
      <w:sz w:val="24"/>
      <w:szCs w:val="24"/>
      <w:u w:val="none"/>
      <w:lang w:eastAsia="en-US"/>
    </w:rPr>
  </w:style>
  <w:style w:type="paragraph" w:customStyle="1" w:styleId="GuideHeader">
    <w:name w:val="Guide Header"/>
    <w:basedOn w:val="Normalny"/>
    <w:rsid w:val="008061FF"/>
    <w:pPr>
      <w:pBdr>
        <w:bottom w:val="single" w:sz="8" w:space="1" w:color="000000"/>
      </w:pBdr>
      <w:tabs>
        <w:tab w:val="right" w:pos="9000"/>
      </w:tabs>
      <w:spacing w:before="40" w:line="280" w:lineRule="exact"/>
    </w:pPr>
    <w:rPr>
      <w:rFonts w:ascii="Arial Narrow" w:hAnsi="Arial Narrow" w:cs="Times New Roman"/>
      <w:b/>
      <w:i/>
      <w:smallCaps/>
      <w:color w:val="000000"/>
      <w:sz w:val="20"/>
      <w:szCs w:val="20"/>
      <w:lang w:eastAsia="en-US"/>
    </w:rPr>
  </w:style>
  <w:style w:type="paragraph" w:styleId="Cytatintensywny">
    <w:name w:val="Intense Quote"/>
    <w:basedOn w:val="Normalny"/>
    <w:next w:val="Normalny"/>
    <w:link w:val="CytatintensywnyZnak"/>
    <w:uiPriority w:val="30"/>
    <w:qFormat/>
    <w:rsid w:val="008061FF"/>
    <w:pPr>
      <w:pBdr>
        <w:top w:val="single" w:sz="4" w:space="10" w:color="4F81BD" w:themeColor="accent1"/>
        <w:bottom w:val="single" w:sz="4" w:space="10" w:color="4F81BD" w:themeColor="accent1"/>
      </w:pBdr>
      <w:spacing w:before="360" w:after="360" w:line="276" w:lineRule="auto"/>
      <w:ind w:left="864" w:right="864"/>
      <w:jc w:val="center"/>
    </w:pPr>
    <w:rPr>
      <w:rFonts w:ascii="Calibri" w:hAnsi="Calibri" w:cs="Times New Roman"/>
      <w:b/>
      <w:bCs/>
      <w:i/>
      <w:iCs/>
      <w:color w:val="4F81BD"/>
      <w:sz w:val="22"/>
      <w:szCs w:val="22"/>
      <w:lang w:eastAsia="en-US"/>
    </w:rPr>
  </w:style>
  <w:style w:type="character" w:customStyle="1" w:styleId="CytatintensywnyZnak1">
    <w:name w:val="Cytat intensywny Znak1"/>
    <w:basedOn w:val="Domylnaczcionkaakapitu"/>
    <w:uiPriority w:val="30"/>
    <w:rsid w:val="008061FF"/>
    <w:rPr>
      <w:rFonts w:ascii="Tahoma" w:eastAsia="Times New Roman" w:hAnsi="Tahoma" w:cs="Tahoma"/>
      <w:i/>
      <w:iCs/>
      <w:color w:val="4F81BD" w:themeColor="accent1"/>
      <w:sz w:val="24"/>
      <w:szCs w:val="24"/>
      <w:lang w:eastAsia="pl-PL"/>
    </w:rPr>
  </w:style>
  <w:style w:type="table" w:customStyle="1" w:styleId="Tabela-Siatka21">
    <w:name w:val="Tabela - Siatka21"/>
    <w:basedOn w:val="Standardowy"/>
    <w:next w:val="Tabela-Siatka"/>
    <w:rsid w:val="008061FF"/>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2">
    <w:name w:val="Bez listy12"/>
    <w:next w:val="Bezlisty"/>
    <w:uiPriority w:val="99"/>
    <w:semiHidden/>
    <w:unhideWhenUsed/>
    <w:rsid w:val="008061FF"/>
  </w:style>
  <w:style w:type="character" w:customStyle="1" w:styleId="ListParagraphChar1">
    <w:name w:val="List Paragraph Char1"/>
    <w:basedOn w:val="Domylnaczcionkaakapitu"/>
    <w:uiPriority w:val="34"/>
    <w:locked/>
    <w:rsid w:val="008061FF"/>
    <w:rPr>
      <w:rFonts w:ascii="Calibri" w:eastAsia="Times New Roman" w:hAnsi="Calibri" w:cs="Times New Roman"/>
    </w:rPr>
  </w:style>
  <w:style w:type="table" w:customStyle="1" w:styleId="Tabela-Siatka12">
    <w:name w:val="Tabela - Siatka12"/>
    <w:basedOn w:val="Standardowy"/>
    <w:next w:val="Tabela-Siatka"/>
    <w:uiPriority w:val="59"/>
    <w:rsid w:val="008061F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2">
    <w:name w:val="Bez listy22"/>
    <w:next w:val="Bezlisty"/>
    <w:uiPriority w:val="99"/>
    <w:semiHidden/>
    <w:unhideWhenUsed/>
    <w:rsid w:val="008061FF"/>
  </w:style>
  <w:style w:type="table" w:customStyle="1" w:styleId="Tabela-Siatka111">
    <w:name w:val="Tabela - Siatka111"/>
    <w:basedOn w:val="Standardowy"/>
    <w:next w:val="Tabela-Siatka"/>
    <w:uiPriority w:val="59"/>
    <w:rsid w:val="008061F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31">
    <w:name w:val="Bez listy31"/>
    <w:next w:val="Bezlisty"/>
    <w:uiPriority w:val="99"/>
    <w:semiHidden/>
    <w:unhideWhenUsed/>
    <w:rsid w:val="008061FF"/>
  </w:style>
  <w:style w:type="numbering" w:customStyle="1" w:styleId="Rozdzia2">
    <w:name w:val="Rozdział2"/>
    <w:basedOn w:val="Bezlisty"/>
    <w:uiPriority w:val="99"/>
    <w:rsid w:val="008061FF"/>
    <w:pPr>
      <w:numPr>
        <w:numId w:val="52"/>
      </w:numPr>
    </w:pPr>
  </w:style>
  <w:style w:type="numbering" w:customStyle="1" w:styleId="Tyturozdziau3">
    <w:name w:val="Tytuł rozdziału3"/>
    <w:basedOn w:val="Bezlisty"/>
    <w:uiPriority w:val="99"/>
    <w:rsid w:val="008061FF"/>
    <w:pPr>
      <w:numPr>
        <w:numId w:val="51"/>
      </w:numPr>
    </w:pPr>
  </w:style>
  <w:style w:type="numbering" w:customStyle="1" w:styleId="Styl22">
    <w:name w:val="Styl22"/>
    <w:uiPriority w:val="99"/>
    <w:rsid w:val="008061FF"/>
  </w:style>
  <w:style w:type="table" w:customStyle="1" w:styleId="MediumShading1-Accent112">
    <w:name w:val="Medium Shading 1 - Accent 112"/>
    <w:uiPriority w:val="99"/>
    <w:rsid w:val="008061FF"/>
    <w:pPr>
      <w:spacing w:after="0" w:line="240" w:lineRule="auto"/>
    </w:pPr>
    <w:rPr>
      <w:rFonts w:ascii="Arial" w:eastAsia="Calibri" w:hAnsi="Arial" w:cs="Times New Roman"/>
      <w:sz w:val="20"/>
      <w:szCs w:val="20"/>
      <w:lang w:eastAsia="pl-PL"/>
    </w:rPr>
    <w:tblPr>
      <w:tblStyleRowBandSize w:val="1"/>
      <w:tblStyleColBandSize w:val="1"/>
      <w:tblInd w:w="0" w:type="dxa"/>
      <w:tblBorders>
        <w:top w:val="single" w:sz="8" w:space="0" w:color="7BA0CD"/>
        <w:left w:val="single" w:sz="8" w:space="0" w:color="7BA0CD"/>
        <w:bottom w:val="single" w:sz="8" w:space="0" w:color="7BA0CD"/>
        <w:right w:val="single" w:sz="8" w:space="0" w:color="7BA0CD"/>
        <w:insideH w:val="single" w:sz="8" w:space="0" w:color="7BA0CD"/>
      </w:tblBorders>
      <w:tblCellMar>
        <w:top w:w="0" w:type="dxa"/>
        <w:left w:w="108" w:type="dxa"/>
        <w:bottom w:w="0" w:type="dxa"/>
        <w:right w:w="108" w:type="dxa"/>
      </w:tblCellMar>
    </w:tblPr>
  </w:style>
  <w:style w:type="paragraph" w:customStyle="1" w:styleId="Tabelatrepunkty">
    <w:name w:val="Tabela treść punkty"/>
    <w:basedOn w:val="Normalny"/>
    <w:rsid w:val="008061FF"/>
    <w:pPr>
      <w:numPr>
        <w:numId w:val="63"/>
      </w:numPr>
      <w:tabs>
        <w:tab w:val="clear" w:pos="460"/>
        <w:tab w:val="num" w:pos="0"/>
      </w:tabs>
      <w:spacing w:before="60" w:after="60" w:line="276" w:lineRule="auto"/>
      <w:ind w:left="360"/>
      <w:jc w:val="left"/>
    </w:pPr>
    <w:rPr>
      <w:rFonts w:ascii="Arial" w:hAnsi="Arial" w:cs="Times New Roman"/>
      <w:sz w:val="20"/>
      <w:szCs w:val="20"/>
      <w:lang w:bidi="en-US"/>
    </w:rPr>
  </w:style>
  <w:style w:type="paragraph" w:customStyle="1" w:styleId="Tabelatre">
    <w:name w:val="Tabela treść"/>
    <w:basedOn w:val="Normalny"/>
    <w:rsid w:val="008061FF"/>
    <w:pPr>
      <w:spacing w:before="60" w:after="60" w:line="276" w:lineRule="auto"/>
      <w:jc w:val="left"/>
    </w:pPr>
    <w:rPr>
      <w:rFonts w:ascii="Arial" w:hAnsi="Arial" w:cs="Times New Roman"/>
      <w:sz w:val="20"/>
      <w:szCs w:val="20"/>
    </w:rPr>
  </w:style>
  <w:style w:type="paragraph" w:customStyle="1" w:styleId="Spisilustracji2">
    <w:name w:val="Spis ilustracji2"/>
    <w:basedOn w:val="Normalny"/>
    <w:next w:val="Normalny"/>
    <w:uiPriority w:val="99"/>
    <w:unhideWhenUsed/>
    <w:rsid w:val="008061FF"/>
    <w:pPr>
      <w:spacing w:before="0" w:line="276" w:lineRule="auto"/>
      <w:jc w:val="left"/>
    </w:pPr>
    <w:rPr>
      <w:rFonts w:ascii="Calibri" w:eastAsia="Calibri" w:hAnsi="Calibri" w:cs="Calibri"/>
      <w:sz w:val="22"/>
      <w:szCs w:val="22"/>
      <w:lang w:eastAsia="en-US"/>
    </w:rPr>
  </w:style>
  <w:style w:type="character" w:customStyle="1" w:styleId="EndnoteTextChar1">
    <w:name w:val="Endnote Text Char1"/>
    <w:basedOn w:val="Domylnaczcionkaakapitu"/>
    <w:uiPriority w:val="99"/>
    <w:semiHidden/>
    <w:rsid w:val="008061FF"/>
    <w:rPr>
      <w:rFonts w:ascii="Tahoma" w:eastAsia="Times New Roman" w:hAnsi="Tahoma" w:cs="Tahoma"/>
      <w:sz w:val="20"/>
      <w:szCs w:val="20"/>
      <w:lang w:eastAsia="pl-PL"/>
    </w:rPr>
  </w:style>
  <w:style w:type="character" w:customStyle="1" w:styleId="BodyTextChar1">
    <w:name w:val="Body Text Char1"/>
    <w:basedOn w:val="Domylnaczcionkaakapitu"/>
    <w:uiPriority w:val="99"/>
    <w:semiHidden/>
    <w:rsid w:val="008061FF"/>
    <w:rPr>
      <w:rFonts w:ascii="Tahoma" w:eastAsia="Times New Roman" w:hAnsi="Tahoma" w:cs="Tahoma"/>
      <w:sz w:val="24"/>
      <w:szCs w:val="24"/>
      <w:lang w:eastAsia="pl-PL"/>
    </w:rPr>
  </w:style>
  <w:style w:type="character" w:customStyle="1" w:styleId="BalloonTextChar1">
    <w:name w:val="Balloon Text Char1"/>
    <w:basedOn w:val="Domylnaczcionkaakapitu"/>
    <w:uiPriority w:val="99"/>
    <w:semiHidden/>
    <w:rsid w:val="008061FF"/>
    <w:rPr>
      <w:rFonts w:ascii="Tahoma" w:eastAsia="Times New Roman" w:hAnsi="Tahoma" w:cs="Tahoma"/>
      <w:sz w:val="16"/>
      <w:szCs w:val="16"/>
      <w:lang w:eastAsia="pl-PL"/>
    </w:rPr>
  </w:style>
  <w:style w:type="character" w:customStyle="1" w:styleId="DocumentPropertyHeadingsChar">
    <w:name w:val="Document Property Headings Char"/>
    <w:basedOn w:val="Domylnaczcionkaakapitu"/>
    <w:link w:val="DocumentPropertyHeadings"/>
    <w:locked/>
    <w:rsid w:val="008061FF"/>
    <w:rPr>
      <w:rFonts w:ascii="Arial" w:hAnsi="Arial" w:cs="Arial"/>
      <w:b/>
      <w:color w:val="800000"/>
      <w:spacing w:val="-5"/>
      <w:sz w:val="24"/>
      <w:szCs w:val="24"/>
      <w:lang w:val="en-US"/>
    </w:rPr>
  </w:style>
  <w:style w:type="paragraph" w:customStyle="1" w:styleId="DocumentPropertyHeadings">
    <w:name w:val="Document Property Headings"/>
    <w:basedOn w:val="Tekstpodstawowy"/>
    <w:link w:val="DocumentPropertyHeadingsChar"/>
    <w:rsid w:val="008061FF"/>
    <w:pPr>
      <w:spacing w:before="240" w:line="0" w:lineRule="atLeast"/>
    </w:pPr>
    <w:rPr>
      <w:rFonts w:ascii="Arial" w:eastAsiaTheme="minorHAnsi" w:hAnsi="Arial" w:cs="Arial"/>
      <w:b/>
      <w:color w:val="800000"/>
      <w:spacing w:val="-5"/>
      <w:lang w:val="en-US" w:eastAsia="en-US"/>
    </w:rPr>
  </w:style>
  <w:style w:type="character" w:customStyle="1" w:styleId="HeadingLevel1Char">
    <w:name w:val="Heading Level 1 Char"/>
    <w:basedOn w:val="Domylnaczcionkaakapitu"/>
    <w:link w:val="HeadingLevel1"/>
    <w:locked/>
    <w:rsid w:val="008061FF"/>
    <w:rPr>
      <w:rFonts w:ascii="Arial" w:hAnsi="Arial" w:cs="Arial"/>
      <w:b/>
      <w:caps/>
      <w:color w:val="800000"/>
      <w:sz w:val="32"/>
      <w:szCs w:val="32"/>
      <w:lang w:val="en-US"/>
    </w:rPr>
  </w:style>
  <w:style w:type="paragraph" w:customStyle="1" w:styleId="HeadingLevel1">
    <w:name w:val="Heading Level 1"/>
    <w:basedOn w:val="Normalny"/>
    <w:next w:val="Normalny"/>
    <w:link w:val="HeadingLevel1Char"/>
    <w:rsid w:val="008061FF"/>
    <w:pPr>
      <w:pBdr>
        <w:top w:val="single" w:sz="4" w:space="1" w:color="auto"/>
      </w:pBdr>
      <w:tabs>
        <w:tab w:val="num" w:pos="432"/>
        <w:tab w:val="left" w:pos="900"/>
      </w:tabs>
      <w:spacing w:before="240" w:after="240" w:line="276" w:lineRule="auto"/>
      <w:ind w:left="432" w:hanging="432"/>
      <w:jc w:val="left"/>
      <w:outlineLvl w:val="0"/>
    </w:pPr>
    <w:rPr>
      <w:rFonts w:ascii="Arial" w:eastAsiaTheme="minorHAnsi" w:hAnsi="Arial" w:cs="Arial"/>
      <w:b/>
      <w:caps/>
      <w:color w:val="800000"/>
      <w:sz w:val="32"/>
      <w:szCs w:val="32"/>
      <w:lang w:val="en-US" w:eastAsia="en-US"/>
    </w:rPr>
  </w:style>
  <w:style w:type="character" w:customStyle="1" w:styleId="HeadingLevel2Char">
    <w:name w:val="Heading Level 2 Char"/>
    <w:basedOn w:val="HeadingLevel1Char"/>
    <w:link w:val="HeadingLevel2"/>
    <w:locked/>
    <w:rsid w:val="008061FF"/>
    <w:rPr>
      <w:rFonts w:ascii="Arial" w:hAnsi="Arial" w:cs="Arial"/>
      <w:b/>
      <w:caps w:val="0"/>
      <w:color w:val="800000"/>
      <w:sz w:val="28"/>
      <w:szCs w:val="28"/>
      <w:lang w:val="en-US"/>
    </w:rPr>
  </w:style>
  <w:style w:type="paragraph" w:customStyle="1" w:styleId="HeadingLevel2">
    <w:name w:val="Heading Level 2"/>
    <w:basedOn w:val="HeadingLevel1"/>
    <w:next w:val="Normalny"/>
    <w:link w:val="HeadingLevel2Char"/>
    <w:rsid w:val="008061FF"/>
    <w:pPr>
      <w:pBdr>
        <w:top w:val="none" w:sz="0" w:space="0" w:color="auto"/>
      </w:pBdr>
    </w:pPr>
    <w:rPr>
      <w:caps w:val="0"/>
      <w:sz w:val="28"/>
      <w:szCs w:val="28"/>
    </w:rPr>
  </w:style>
  <w:style w:type="character" w:customStyle="1" w:styleId="HeadingLevel3Char">
    <w:name w:val="Heading Level 3 Char"/>
    <w:basedOn w:val="HeadingLevel2Char"/>
    <w:link w:val="HeadingLevel3"/>
    <w:locked/>
    <w:rsid w:val="008061FF"/>
    <w:rPr>
      <w:rFonts w:ascii="Arial" w:hAnsi="Arial" w:cs="Arial"/>
      <w:b/>
      <w:caps w:val="0"/>
      <w:color w:val="800000"/>
      <w:sz w:val="24"/>
      <w:szCs w:val="24"/>
      <w:lang w:val="en-US"/>
    </w:rPr>
  </w:style>
  <w:style w:type="paragraph" w:customStyle="1" w:styleId="HeadingLevel3">
    <w:name w:val="Heading Level 3"/>
    <w:basedOn w:val="HeadingLevel2"/>
    <w:next w:val="Normalny"/>
    <w:link w:val="HeadingLevel3Char"/>
    <w:rsid w:val="008061FF"/>
    <w:rPr>
      <w:sz w:val="24"/>
      <w:szCs w:val="24"/>
    </w:rPr>
  </w:style>
  <w:style w:type="paragraph" w:customStyle="1" w:styleId="HeadingLevel4">
    <w:name w:val="Heading Level 4"/>
    <w:basedOn w:val="HeadingLevel3"/>
    <w:next w:val="Normalny"/>
    <w:rsid w:val="008061FF"/>
    <w:rPr>
      <w:i/>
    </w:rPr>
  </w:style>
  <w:style w:type="paragraph" w:styleId="Listapunktowana3">
    <w:name w:val="List Bullet 3"/>
    <w:basedOn w:val="Normalny"/>
    <w:uiPriority w:val="99"/>
    <w:unhideWhenUsed/>
    <w:rsid w:val="008061FF"/>
    <w:pPr>
      <w:numPr>
        <w:numId w:val="64"/>
      </w:numPr>
      <w:spacing w:before="0" w:line="276" w:lineRule="auto"/>
      <w:contextualSpacing/>
    </w:pPr>
    <w:rPr>
      <w:rFonts w:ascii="Calibri" w:hAnsi="Calibri"/>
      <w:sz w:val="20"/>
    </w:rPr>
  </w:style>
  <w:style w:type="paragraph" w:styleId="Listapunktowana4">
    <w:name w:val="List Bullet 4"/>
    <w:basedOn w:val="Normalny"/>
    <w:uiPriority w:val="99"/>
    <w:unhideWhenUsed/>
    <w:rsid w:val="008061FF"/>
    <w:pPr>
      <w:numPr>
        <w:numId w:val="65"/>
      </w:numPr>
      <w:spacing w:before="0" w:line="276" w:lineRule="auto"/>
      <w:contextualSpacing/>
    </w:pPr>
    <w:rPr>
      <w:rFonts w:ascii="Calibri" w:hAnsi="Calibri"/>
      <w:sz w:val="20"/>
    </w:rPr>
  </w:style>
  <w:style w:type="paragraph" w:styleId="Lista-kontynuacja2">
    <w:name w:val="List Continue 2"/>
    <w:basedOn w:val="Normalny"/>
    <w:uiPriority w:val="99"/>
    <w:unhideWhenUsed/>
    <w:rsid w:val="008061FF"/>
    <w:pPr>
      <w:spacing w:before="0" w:after="120" w:line="276" w:lineRule="auto"/>
      <w:ind w:left="566"/>
      <w:contextualSpacing/>
    </w:pPr>
    <w:rPr>
      <w:rFonts w:ascii="Calibri" w:hAnsi="Calibri"/>
      <w:sz w:val="20"/>
    </w:rPr>
  </w:style>
  <w:style w:type="paragraph" w:styleId="Lista-kontynuacja3">
    <w:name w:val="List Continue 3"/>
    <w:basedOn w:val="Normalny"/>
    <w:uiPriority w:val="99"/>
    <w:unhideWhenUsed/>
    <w:rsid w:val="008061FF"/>
    <w:pPr>
      <w:spacing w:before="0" w:after="120" w:line="276" w:lineRule="auto"/>
      <w:ind w:left="849"/>
      <w:contextualSpacing/>
    </w:pPr>
    <w:rPr>
      <w:rFonts w:ascii="Calibri" w:hAnsi="Calibri"/>
      <w:sz w:val="20"/>
    </w:rPr>
  </w:style>
  <w:style w:type="paragraph" w:styleId="Lista-kontynuacja4">
    <w:name w:val="List Continue 4"/>
    <w:basedOn w:val="Normalny"/>
    <w:uiPriority w:val="99"/>
    <w:unhideWhenUsed/>
    <w:rsid w:val="008061FF"/>
    <w:pPr>
      <w:spacing w:before="0" w:after="120" w:line="276" w:lineRule="auto"/>
      <w:ind w:left="1132"/>
      <w:contextualSpacing/>
    </w:pPr>
    <w:rPr>
      <w:rFonts w:ascii="Calibri" w:hAnsi="Calibri"/>
      <w:sz w:val="20"/>
    </w:rPr>
  </w:style>
  <w:style w:type="paragraph" w:customStyle="1" w:styleId="Numberedlist22">
    <w:name w:val="Numbered list 2.2"/>
    <w:basedOn w:val="Nagwek2"/>
    <w:next w:val="Normalny"/>
    <w:rsid w:val="008061FF"/>
    <w:pPr>
      <w:numPr>
        <w:numId w:val="0"/>
      </w:numPr>
      <w:tabs>
        <w:tab w:val="clear" w:pos="539"/>
        <w:tab w:val="left" w:pos="720"/>
      </w:tabs>
      <w:spacing w:before="100" w:beforeAutospacing="1" w:after="60" w:line="276" w:lineRule="auto"/>
      <w:jc w:val="left"/>
    </w:pPr>
    <w:rPr>
      <w:rFonts w:ascii="Futura Hv" w:eastAsia="Calibri" w:hAnsi="Futura Hv" w:cs="Times New Roman"/>
      <w:b/>
      <w:bCs/>
      <w:caps w:val="0"/>
      <w:sz w:val="24"/>
      <w:u w:val="none"/>
      <w:lang w:val="en-US" w:eastAsia="en-US"/>
    </w:rPr>
  </w:style>
  <w:style w:type="paragraph" w:customStyle="1" w:styleId="Style1">
    <w:name w:val="Style1"/>
    <w:basedOn w:val="Normalny"/>
    <w:uiPriority w:val="99"/>
    <w:rsid w:val="008061FF"/>
    <w:pPr>
      <w:widowControl w:val="0"/>
      <w:autoSpaceDE w:val="0"/>
      <w:autoSpaceDN w:val="0"/>
      <w:adjustRightInd w:val="0"/>
      <w:spacing w:before="0" w:line="276" w:lineRule="auto"/>
      <w:jc w:val="left"/>
    </w:pPr>
    <w:rPr>
      <w:rFonts w:ascii="Times New Roman" w:hAnsi="Times New Roman" w:cs="Times New Roman"/>
      <w:sz w:val="20"/>
    </w:rPr>
  </w:style>
  <w:style w:type="paragraph" w:customStyle="1" w:styleId="Style270">
    <w:name w:val="Style27"/>
    <w:basedOn w:val="Normalny"/>
    <w:uiPriority w:val="99"/>
    <w:rsid w:val="008061FF"/>
    <w:pPr>
      <w:widowControl w:val="0"/>
      <w:autoSpaceDE w:val="0"/>
      <w:autoSpaceDN w:val="0"/>
      <w:adjustRightInd w:val="0"/>
      <w:spacing w:before="0" w:line="276" w:lineRule="auto"/>
      <w:jc w:val="left"/>
    </w:pPr>
    <w:rPr>
      <w:rFonts w:ascii="Times New Roman" w:hAnsi="Times New Roman" w:cs="Times New Roman"/>
      <w:sz w:val="20"/>
    </w:rPr>
  </w:style>
  <w:style w:type="paragraph" w:customStyle="1" w:styleId="Style40">
    <w:name w:val="Style40"/>
    <w:basedOn w:val="Normalny"/>
    <w:uiPriority w:val="99"/>
    <w:rsid w:val="008061FF"/>
    <w:pPr>
      <w:widowControl w:val="0"/>
      <w:autoSpaceDE w:val="0"/>
      <w:autoSpaceDN w:val="0"/>
      <w:adjustRightInd w:val="0"/>
      <w:spacing w:before="0" w:line="276" w:lineRule="auto"/>
      <w:jc w:val="left"/>
    </w:pPr>
    <w:rPr>
      <w:rFonts w:ascii="Times New Roman" w:hAnsi="Times New Roman" w:cs="Times New Roman"/>
      <w:sz w:val="20"/>
    </w:rPr>
  </w:style>
  <w:style w:type="paragraph" w:customStyle="1" w:styleId="Style43">
    <w:name w:val="Style43"/>
    <w:basedOn w:val="Normalny"/>
    <w:uiPriority w:val="99"/>
    <w:rsid w:val="008061FF"/>
    <w:pPr>
      <w:widowControl w:val="0"/>
      <w:autoSpaceDE w:val="0"/>
      <w:autoSpaceDN w:val="0"/>
      <w:adjustRightInd w:val="0"/>
      <w:spacing w:before="0" w:line="276" w:lineRule="auto"/>
      <w:jc w:val="left"/>
    </w:pPr>
    <w:rPr>
      <w:rFonts w:ascii="Times New Roman" w:hAnsi="Times New Roman" w:cs="Times New Roman"/>
      <w:sz w:val="20"/>
    </w:rPr>
  </w:style>
  <w:style w:type="paragraph" w:customStyle="1" w:styleId="Style49">
    <w:name w:val="Style49"/>
    <w:basedOn w:val="Normalny"/>
    <w:uiPriority w:val="99"/>
    <w:rsid w:val="008061FF"/>
    <w:pPr>
      <w:widowControl w:val="0"/>
      <w:autoSpaceDE w:val="0"/>
      <w:autoSpaceDN w:val="0"/>
      <w:adjustRightInd w:val="0"/>
      <w:spacing w:before="0" w:line="276" w:lineRule="auto"/>
      <w:jc w:val="left"/>
    </w:pPr>
    <w:rPr>
      <w:rFonts w:ascii="Times New Roman" w:hAnsi="Times New Roman" w:cs="Times New Roman"/>
      <w:sz w:val="20"/>
    </w:rPr>
  </w:style>
  <w:style w:type="character" w:customStyle="1" w:styleId="FontStyle64">
    <w:name w:val="Font Style64"/>
    <w:uiPriority w:val="99"/>
    <w:rsid w:val="008061FF"/>
    <w:rPr>
      <w:rFonts w:ascii="MS Reference Sans Serif" w:hAnsi="MS Reference Sans Serif" w:cs="MS Reference Sans Serif" w:hint="default"/>
      <w:b/>
      <w:bCs/>
      <w:i/>
      <w:iCs/>
      <w:color w:val="000000"/>
      <w:sz w:val="18"/>
      <w:szCs w:val="18"/>
    </w:rPr>
  </w:style>
  <w:style w:type="character" w:customStyle="1" w:styleId="FontStyle81">
    <w:name w:val="Font Style81"/>
    <w:uiPriority w:val="99"/>
    <w:rsid w:val="008061FF"/>
    <w:rPr>
      <w:rFonts w:ascii="MS Reference Sans Serif" w:hAnsi="MS Reference Sans Serif" w:cs="MS Reference Sans Serif" w:hint="default"/>
      <w:b/>
      <w:bCs/>
      <w:color w:val="000000"/>
      <w:sz w:val="16"/>
      <w:szCs w:val="16"/>
    </w:rPr>
  </w:style>
  <w:style w:type="character" w:customStyle="1" w:styleId="FontStyle82">
    <w:name w:val="Font Style82"/>
    <w:uiPriority w:val="99"/>
    <w:rsid w:val="008061FF"/>
    <w:rPr>
      <w:rFonts w:ascii="Arial" w:hAnsi="Arial" w:cs="Arial" w:hint="default"/>
      <w:b/>
      <w:bCs/>
      <w:color w:val="000000"/>
      <w:sz w:val="18"/>
      <w:szCs w:val="18"/>
    </w:rPr>
  </w:style>
  <w:style w:type="character" w:customStyle="1" w:styleId="FontStyle83">
    <w:name w:val="Font Style83"/>
    <w:uiPriority w:val="99"/>
    <w:rsid w:val="008061FF"/>
    <w:rPr>
      <w:rFonts w:ascii="Verdana" w:hAnsi="Verdana" w:cs="Verdana" w:hint="default"/>
      <w:i/>
      <w:iCs/>
      <w:color w:val="000000"/>
      <w:spacing w:val="-20"/>
      <w:sz w:val="18"/>
      <w:szCs w:val="18"/>
    </w:rPr>
  </w:style>
  <w:style w:type="character" w:customStyle="1" w:styleId="BezodstpwZnak">
    <w:name w:val="Bez odstępów Znak"/>
    <w:link w:val="Bezodstpw"/>
    <w:uiPriority w:val="1"/>
    <w:rsid w:val="008061FF"/>
    <w:rPr>
      <w:rFonts w:ascii="Tahoma" w:eastAsia="Times New Roman" w:hAnsi="Tahoma" w:cs="Tahoma"/>
      <w:sz w:val="24"/>
      <w:szCs w:val="24"/>
      <w:lang w:eastAsia="pl-PL"/>
    </w:rPr>
  </w:style>
  <w:style w:type="paragraph" w:customStyle="1" w:styleId="CM9">
    <w:name w:val="CM9"/>
    <w:basedOn w:val="Normalny"/>
    <w:next w:val="Normalny"/>
    <w:uiPriority w:val="99"/>
    <w:rsid w:val="008061FF"/>
    <w:pPr>
      <w:widowControl w:val="0"/>
      <w:autoSpaceDE w:val="0"/>
      <w:autoSpaceDN w:val="0"/>
      <w:adjustRightInd w:val="0"/>
      <w:spacing w:before="0" w:line="246" w:lineRule="atLeast"/>
      <w:jc w:val="left"/>
    </w:pPr>
    <w:rPr>
      <w:rFonts w:ascii="Arial" w:hAnsi="Arial" w:cs="Arial"/>
      <w:sz w:val="20"/>
    </w:rPr>
  </w:style>
  <w:style w:type="paragraph" w:customStyle="1" w:styleId="wyliczenie">
    <w:name w:val="wyliczenie"/>
    <w:basedOn w:val="Normalny"/>
    <w:uiPriority w:val="99"/>
    <w:rsid w:val="008061FF"/>
    <w:pPr>
      <w:widowControl w:val="0"/>
      <w:numPr>
        <w:numId w:val="66"/>
      </w:numPr>
      <w:spacing w:before="60" w:after="60" w:line="360" w:lineRule="auto"/>
    </w:pPr>
    <w:rPr>
      <w:rFonts w:ascii="Calibri" w:hAnsi="Calibri" w:cs="Times New Roman"/>
      <w:sz w:val="20"/>
      <w:szCs w:val="20"/>
    </w:rPr>
  </w:style>
  <w:style w:type="paragraph" w:styleId="Cytat">
    <w:name w:val="Quote"/>
    <w:basedOn w:val="Normalny"/>
    <w:next w:val="Normalny"/>
    <w:link w:val="CytatZnak"/>
    <w:uiPriority w:val="29"/>
    <w:qFormat/>
    <w:rsid w:val="008061FF"/>
    <w:pPr>
      <w:spacing w:before="200" w:line="276" w:lineRule="auto"/>
      <w:ind w:left="864" w:right="864"/>
      <w:jc w:val="center"/>
    </w:pPr>
    <w:rPr>
      <w:rFonts w:ascii="Calibri" w:eastAsia="Calibri" w:hAnsi="Calibri" w:cs="Times New Roman"/>
      <w:i/>
      <w:iCs/>
      <w:color w:val="404040"/>
      <w:sz w:val="20"/>
      <w:lang w:val="en-GB"/>
    </w:rPr>
  </w:style>
  <w:style w:type="character" w:customStyle="1" w:styleId="CytatZnak">
    <w:name w:val="Cytat Znak"/>
    <w:basedOn w:val="Domylnaczcionkaakapitu"/>
    <w:link w:val="Cytat"/>
    <w:uiPriority w:val="29"/>
    <w:rsid w:val="008061FF"/>
    <w:rPr>
      <w:rFonts w:ascii="Calibri" w:eastAsia="Calibri" w:hAnsi="Calibri" w:cs="Times New Roman"/>
      <w:i/>
      <w:iCs/>
      <w:color w:val="404040"/>
      <w:sz w:val="20"/>
      <w:szCs w:val="24"/>
      <w:lang w:val="en-GB" w:eastAsia="pl-PL"/>
    </w:rPr>
  </w:style>
  <w:style w:type="paragraph" w:customStyle="1" w:styleId="p3">
    <w:name w:val="p3"/>
    <w:basedOn w:val="Normalny"/>
    <w:rsid w:val="008061FF"/>
    <w:pPr>
      <w:spacing w:before="0" w:line="240" w:lineRule="atLeast"/>
      <w:jc w:val="left"/>
    </w:pPr>
    <w:rPr>
      <w:rFonts w:ascii="GoudyOldStylePl" w:hAnsi="GoudyOldStylePl" w:cs="Times New Roman"/>
      <w:sz w:val="20"/>
      <w:szCs w:val="20"/>
    </w:rPr>
  </w:style>
  <w:style w:type="paragraph" w:customStyle="1" w:styleId="abc">
    <w:name w:val="abc)"/>
    <w:basedOn w:val="Normalny"/>
    <w:rsid w:val="008061FF"/>
    <w:pPr>
      <w:numPr>
        <w:numId w:val="67"/>
      </w:numPr>
      <w:spacing w:before="0" w:after="120" w:line="276" w:lineRule="auto"/>
    </w:pPr>
    <w:rPr>
      <w:rFonts w:ascii="Franklin Gothic Book" w:hAnsi="Franklin Gothic Book" w:cs="Times New Roman"/>
      <w:sz w:val="20"/>
      <w:szCs w:val="20"/>
    </w:rPr>
  </w:style>
  <w:style w:type="character" w:customStyle="1" w:styleId="Bodytext">
    <w:name w:val="Body text_"/>
    <w:basedOn w:val="Domylnaczcionkaakapitu"/>
    <w:link w:val="Tekstpodstawowy20"/>
    <w:rsid w:val="008061FF"/>
    <w:rPr>
      <w:rFonts w:ascii="Tahoma" w:eastAsia="Tahoma" w:hAnsi="Tahoma" w:cs="Tahoma"/>
      <w:sz w:val="20"/>
      <w:szCs w:val="20"/>
      <w:shd w:val="clear" w:color="auto" w:fill="FFFFFF"/>
    </w:rPr>
  </w:style>
  <w:style w:type="character" w:customStyle="1" w:styleId="Bodytext7">
    <w:name w:val="Body text (7)_"/>
    <w:basedOn w:val="Domylnaczcionkaakapitu"/>
    <w:link w:val="Bodytext70"/>
    <w:rsid w:val="008061FF"/>
    <w:rPr>
      <w:rFonts w:ascii="Tahoma" w:eastAsia="Tahoma" w:hAnsi="Tahoma" w:cs="Tahoma"/>
      <w:sz w:val="14"/>
      <w:szCs w:val="14"/>
      <w:shd w:val="clear" w:color="auto" w:fill="FFFFFF"/>
    </w:rPr>
  </w:style>
  <w:style w:type="character" w:customStyle="1" w:styleId="Tablecaption2">
    <w:name w:val="Table caption (2)_"/>
    <w:basedOn w:val="Domylnaczcionkaakapitu"/>
    <w:link w:val="Tablecaption20"/>
    <w:rsid w:val="008061FF"/>
    <w:rPr>
      <w:rFonts w:ascii="Tahoma" w:eastAsia="Tahoma" w:hAnsi="Tahoma" w:cs="Tahoma"/>
      <w:sz w:val="20"/>
      <w:szCs w:val="20"/>
      <w:shd w:val="clear" w:color="auto" w:fill="FFFFFF"/>
    </w:rPr>
  </w:style>
  <w:style w:type="character" w:customStyle="1" w:styleId="Bodytext95ptBold">
    <w:name w:val="Body text + 9.5 pt;Bold"/>
    <w:basedOn w:val="Bodytext"/>
    <w:rsid w:val="008061FF"/>
    <w:rPr>
      <w:rFonts w:ascii="Tahoma" w:eastAsia="Tahoma" w:hAnsi="Tahoma" w:cs="Tahoma"/>
      <w:b/>
      <w:bCs/>
      <w:color w:val="000000"/>
      <w:spacing w:val="0"/>
      <w:w w:val="100"/>
      <w:position w:val="0"/>
      <w:sz w:val="19"/>
      <w:szCs w:val="19"/>
      <w:shd w:val="clear" w:color="auto" w:fill="FFFFFF"/>
      <w:lang w:val="pl-PL"/>
    </w:rPr>
  </w:style>
  <w:style w:type="character" w:customStyle="1" w:styleId="BodytextBold">
    <w:name w:val="Body text + Bold"/>
    <w:basedOn w:val="Bodytext"/>
    <w:rsid w:val="008061FF"/>
    <w:rPr>
      <w:rFonts w:ascii="Tahoma" w:eastAsia="Tahoma" w:hAnsi="Tahoma" w:cs="Tahoma"/>
      <w:b/>
      <w:bCs/>
      <w:color w:val="000000"/>
      <w:spacing w:val="0"/>
      <w:w w:val="100"/>
      <w:position w:val="0"/>
      <w:sz w:val="20"/>
      <w:szCs w:val="20"/>
      <w:shd w:val="clear" w:color="auto" w:fill="FFFFFF"/>
      <w:lang w:val="pl-PL"/>
    </w:rPr>
  </w:style>
  <w:style w:type="character" w:customStyle="1" w:styleId="Tekstpodstawowy1">
    <w:name w:val="Tekst podstawowy1"/>
    <w:basedOn w:val="Bodytext"/>
    <w:rsid w:val="008061FF"/>
    <w:rPr>
      <w:rFonts w:ascii="Tahoma" w:eastAsia="Tahoma" w:hAnsi="Tahoma" w:cs="Tahoma"/>
      <w:color w:val="000000"/>
      <w:spacing w:val="0"/>
      <w:w w:val="100"/>
      <w:position w:val="0"/>
      <w:sz w:val="20"/>
      <w:szCs w:val="20"/>
      <w:shd w:val="clear" w:color="auto" w:fill="FFFFFF"/>
      <w:lang w:val="pl-PL"/>
    </w:rPr>
  </w:style>
  <w:style w:type="character" w:customStyle="1" w:styleId="BodytextFranklinGothicHeavy12ptBoldItalicSpacing0pt">
    <w:name w:val="Body text + Franklin Gothic Heavy;12 pt;Bold;Italic;Spacing 0 pt"/>
    <w:basedOn w:val="Bodytext"/>
    <w:rsid w:val="008061FF"/>
    <w:rPr>
      <w:rFonts w:ascii="Franklin Gothic Heavy" w:eastAsia="Franklin Gothic Heavy" w:hAnsi="Franklin Gothic Heavy" w:cs="Franklin Gothic Heavy"/>
      <w:b/>
      <w:bCs/>
      <w:i/>
      <w:iCs/>
      <w:color w:val="000000"/>
      <w:spacing w:val="-10"/>
      <w:w w:val="100"/>
      <w:position w:val="0"/>
      <w:sz w:val="24"/>
      <w:szCs w:val="24"/>
      <w:shd w:val="clear" w:color="auto" w:fill="FFFFFF"/>
      <w:lang w:val="pl-PL"/>
    </w:rPr>
  </w:style>
  <w:style w:type="paragraph" w:customStyle="1" w:styleId="Tekstpodstawowy20">
    <w:name w:val="Tekst podstawowy2"/>
    <w:basedOn w:val="Normalny"/>
    <w:link w:val="Bodytext"/>
    <w:rsid w:val="008061FF"/>
    <w:pPr>
      <w:widowControl w:val="0"/>
      <w:shd w:val="clear" w:color="auto" w:fill="FFFFFF"/>
      <w:spacing w:before="0" w:line="0" w:lineRule="atLeast"/>
      <w:ind w:hanging="1840"/>
      <w:jc w:val="left"/>
    </w:pPr>
    <w:rPr>
      <w:rFonts w:eastAsia="Tahoma"/>
      <w:sz w:val="20"/>
      <w:szCs w:val="20"/>
      <w:lang w:eastAsia="en-US"/>
    </w:rPr>
  </w:style>
  <w:style w:type="paragraph" w:customStyle="1" w:styleId="Bodytext70">
    <w:name w:val="Body text (7)"/>
    <w:basedOn w:val="Normalny"/>
    <w:link w:val="Bodytext7"/>
    <w:rsid w:val="008061FF"/>
    <w:pPr>
      <w:widowControl w:val="0"/>
      <w:shd w:val="clear" w:color="auto" w:fill="FFFFFF"/>
      <w:spacing w:before="0" w:after="300" w:line="0" w:lineRule="atLeast"/>
      <w:ind w:hanging="720"/>
      <w:jc w:val="left"/>
    </w:pPr>
    <w:rPr>
      <w:rFonts w:eastAsia="Tahoma"/>
      <w:sz w:val="14"/>
      <w:szCs w:val="14"/>
      <w:lang w:eastAsia="en-US"/>
    </w:rPr>
  </w:style>
  <w:style w:type="paragraph" w:customStyle="1" w:styleId="Tablecaption20">
    <w:name w:val="Table caption (2)"/>
    <w:basedOn w:val="Normalny"/>
    <w:link w:val="Tablecaption2"/>
    <w:rsid w:val="008061FF"/>
    <w:pPr>
      <w:widowControl w:val="0"/>
      <w:shd w:val="clear" w:color="auto" w:fill="FFFFFF"/>
      <w:spacing w:before="0" w:line="0" w:lineRule="atLeast"/>
      <w:jc w:val="left"/>
    </w:pPr>
    <w:rPr>
      <w:rFonts w:eastAsia="Tahoma"/>
      <w:sz w:val="20"/>
      <w:szCs w:val="20"/>
      <w:lang w:eastAsia="en-US"/>
    </w:rPr>
  </w:style>
  <w:style w:type="character" w:customStyle="1" w:styleId="Heading7">
    <w:name w:val="Heading #7_"/>
    <w:basedOn w:val="Domylnaczcionkaakapitu"/>
    <w:link w:val="Heading70"/>
    <w:rsid w:val="008061FF"/>
    <w:rPr>
      <w:rFonts w:ascii="Tahoma" w:eastAsia="Tahoma" w:hAnsi="Tahoma" w:cs="Tahoma"/>
      <w:b/>
      <w:bCs/>
      <w:sz w:val="20"/>
      <w:szCs w:val="20"/>
      <w:shd w:val="clear" w:color="auto" w:fill="FFFFFF"/>
    </w:rPr>
  </w:style>
  <w:style w:type="paragraph" w:customStyle="1" w:styleId="Heading70">
    <w:name w:val="Heading #7"/>
    <w:basedOn w:val="Normalny"/>
    <w:link w:val="Heading7"/>
    <w:rsid w:val="008061FF"/>
    <w:pPr>
      <w:widowControl w:val="0"/>
      <w:shd w:val="clear" w:color="auto" w:fill="FFFFFF"/>
      <w:spacing w:before="0" w:after="120" w:line="0" w:lineRule="atLeast"/>
      <w:ind w:hanging="760"/>
      <w:outlineLvl w:val="6"/>
    </w:pPr>
    <w:rPr>
      <w:rFonts w:eastAsia="Tahoma"/>
      <w:b/>
      <w:bCs/>
      <w:sz w:val="20"/>
      <w:szCs w:val="20"/>
      <w:lang w:eastAsia="en-US"/>
    </w:rPr>
  </w:style>
  <w:style w:type="character" w:customStyle="1" w:styleId="Nagwek1spistreciZnak">
    <w:name w:val="Nagłówek 1 (spis treści) Znak"/>
    <w:basedOn w:val="Domylnaczcionkaakapitu"/>
    <w:link w:val="Nagwek1spistreci"/>
    <w:locked/>
    <w:rsid w:val="008061FF"/>
    <w:rPr>
      <w:rFonts w:ascii="Tahoma" w:hAnsi="Tahoma" w:cs="Tahoma"/>
      <w:b/>
      <w:sz w:val="18"/>
      <w:szCs w:val="18"/>
    </w:rPr>
  </w:style>
  <w:style w:type="paragraph" w:customStyle="1" w:styleId="Nagwek1spistreci">
    <w:name w:val="Nagłówek 1 (spis treści)"/>
    <w:basedOn w:val="Normalny"/>
    <w:link w:val="Nagwek1spistreciZnak"/>
    <w:autoRedefine/>
    <w:qFormat/>
    <w:rsid w:val="008061FF"/>
    <w:pPr>
      <w:tabs>
        <w:tab w:val="left" w:pos="0"/>
        <w:tab w:val="left" w:pos="1418"/>
        <w:tab w:val="right" w:pos="9639"/>
      </w:tabs>
      <w:spacing w:before="0" w:line="276" w:lineRule="auto"/>
      <w:ind w:left="-108"/>
      <w:jc w:val="center"/>
      <w:outlineLvl w:val="0"/>
    </w:pPr>
    <w:rPr>
      <w:rFonts w:eastAsiaTheme="minorHAnsi"/>
      <w:b/>
      <w:sz w:val="18"/>
      <w:szCs w:val="18"/>
      <w:lang w:eastAsia="en-US"/>
    </w:rPr>
  </w:style>
  <w:style w:type="table" w:customStyle="1" w:styleId="Tabela-Siatka13">
    <w:name w:val="Tabela - Siatka13"/>
    <w:basedOn w:val="Standardowy"/>
    <w:next w:val="Tabela-Siatka"/>
    <w:rsid w:val="008061FF"/>
    <w:pPr>
      <w:spacing w:before="120" w:after="0" w:line="240" w:lineRule="auto"/>
      <w:jc w:val="both"/>
    </w:pPr>
    <w:rPr>
      <w:rFonts w:ascii="Tahoma" w:eastAsia="Times New Roman" w:hAnsi="Tahoma" w:cs="Tahoma"/>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5">
    <w:name w:val="Bez listy5"/>
    <w:next w:val="Bezlisty"/>
    <w:uiPriority w:val="99"/>
    <w:semiHidden/>
    <w:unhideWhenUsed/>
    <w:rsid w:val="008061FF"/>
  </w:style>
  <w:style w:type="numbering" w:customStyle="1" w:styleId="Bezlisty13">
    <w:name w:val="Bez listy13"/>
    <w:next w:val="Bezlisty"/>
    <w:uiPriority w:val="99"/>
    <w:semiHidden/>
    <w:unhideWhenUsed/>
    <w:rsid w:val="008061FF"/>
  </w:style>
  <w:style w:type="numbering" w:customStyle="1" w:styleId="Styl24">
    <w:name w:val="Styl24"/>
    <w:uiPriority w:val="99"/>
    <w:rsid w:val="008061FF"/>
    <w:pPr>
      <w:numPr>
        <w:numId w:val="45"/>
      </w:numPr>
    </w:pPr>
  </w:style>
  <w:style w:type="table" w:customStyle="1" w:styleId="Tabela-Siatka14">
    <w:name w:val="Tabela - Siatka14"/>
    <w:basedOn w:val="Standardowy"/>
    <w:next w:val="Tabela-Siatka"/>
    <w:uiPriority w:val="59"/>
    <w:rsid w:val="008061FF"/>
    <w:pPr>
      <w:spacing w:before="120" w:after="0" w:line="240" w:lineRule="auto"/>
      <w:jc w:val="both"/>
    </w:pPr>
    <w:rPr>
      <w:rFonts w:ascii="Tahoma" w:eastAsia="Times New Roman" w:hAnsi="Tahoma" w:cs="Tahoma"/>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ksttreci8TimesNewRoman">
    <w:name w:val="Tekst treści (8) + Times New Roman"/>
    <w:aliases w:val="10,5 pt4,Bez pogrubienia4"/>
    <w:uiPriority w:val="99"/>
    <w:rsid w:val="008061FF"/>
    <w:rPr>
      <w:rFonts w:ascii="Times New Roman" w:hAnsi="Times New Roman" w:cs="Times New Roman"/>
      <w:b w:val="0"/>
      <w:bCs w:val="0"/>
      <w:sz w:val="21"/>
      <w:szCs w:val="21"/>
      <w:shd w:val="clear" w:color="auto" w:fill="FFFFFF"/>
    </w:rPr>
  </w:style>
  <w:style w:type="character" w:customStyle="1" w:styleId="CharStyle6">
    <w:name w:val="Char Style 6"/>
    <w:basedOn w:val="Domylnaczcionkaakapitu"/>
    <w:link w:val="Style5"/>
    <w:rsid w:val="008061FF"/>
    <w:rPr>
      <w:sz w:val="18"/>
      <w:szCs w:val="18"/>
      <w:shd w:val="clear" w:color="auto" w:fill="FFFFFF"/>
    </w:rPr>
  </w:style>
  <w:style w:type="paragraph" w:customStyle="1" w:styleId="Style5">
    <w:name w:val="Style 5"/>
    <w:basedOn w:val="Normalny"/>
    <w:link w:val="CharStyle6"/>
    <w:rsid w:val="008061FF"/>
    <w:pPr>
      <w:widowControl w:val="0"/>
      <w:shd w:val="clear" w:color="auto" w:fill="FFFFFF"/>
      <w:spacing w:before="0" w:after="300" w:line="0" w:lineRule="atLeast"/>
      <w:ind w:hanging="760"/>
      <w:jc w:val="left"/>
      <w:outlineLvl w:val="3"/>
    </w:pPr>
    <w:rPr>
      <w:rFonts w:asciiTheme="minorHAnsi" w:eastAsiaTheme="minorHAnsi" w:hAnsiTheme="minorHAnsi" w:cstheme="minorBidi"/>
      <w:sz w:val="18"/>
      <w:szCs w:val="18"/>
      <w:lang w:eastAsia="en-US"/>
    </w:rPr>
  </w:style>
  <w:style w:type="character" w:customStyle="1" w:styleId="CharStyle16">
    <w:name w:val="Char Style 16"/>
    <w:basedOn w:val="Domylnaczcionkaakapitu"/>
    <w:link w:val="Style15"/>
    <w:rsid w:val="008061FF"/>
    <w:rPr>
      <w:spacing w:val="10"/>
      <w:shd w:val="clear" w:color="auto" w:fill="FFFFFF"/>
    </w:rPr>
  </w:style>
  <w:style w:type="paragraph" w:customStyle="1" w:styleId="Style15">
    <w:name w:val="Style 15"/>
    <w:basedOn w:val="Normalny"/>
    <w:link w:val="CharStyle16"/>
    <w:rsid w:val="008061FF"/>
    <w:pPr>
      <w:widowControl w:val="0"/>
      <w:shd w:val="clear" w:color="auto" w:fill="FFFFFF"/>
      <w:spacing w:before="360" w:line="0" w:lineRule="atLeast"/>
      <w:jc w:val="left"/>
    </w:pPr>
    <w:rPr>
      <w:rFonts w:asciiTheme="minorHAnsi" w:eastAsiaTheme="minorHAnsi" w:hAnsiTheme="minorHAnsi" w:cstheme="minorBidi"/>
      <w:spacing w:val="10"/>
      <w:sz w:val="22"/>
      <w:szCs w:val="22"/>
      <w:lang w:eastAsia="en-US"/>
    </w:rPr>
  </w:style>
  <w:style w:type="paragraph" w:customStyle="1" w:styleId="Style17">
    <w:name w:val="Style 17"/>
    <w:basedOn w:val="Normalny"/>
    <w:link w:val="CharStyle18"/>
    <w:rsid w:val="008061FF"/>
    <w:pPr>
      <w:widowControl w:val="0"/>
      <w:shd w:val="clear" w:color="auto" w:fill="FFFFFF"/>
      <w:spacing w:before="360" w:line="0" w:lineRule="atLeast"/>
      <w:jc w:val="left"/>
    </w:pPr>
    <w:rPr>
      <w:rFonts w:ascii="Arial" w:eastAsia="Arial" w:hAnsi="Arial" w:cs="Arial"/>
      <w:b/>
      <w:bCs/>
      <w:spacing w:val="-10"/>
      <w:sz w:val="21"/>
      <w:szCs w:val="21"/>
      <w:lang w:eastAsia="en-US"/>
    </w:rPr>
  </w:style>
  <w:style w:type="character" w:customStyle="1" w:styleId="CharStyle24">
    <w:name w:val="Char Style 24"/>
    <w:basedOn w:val="Domylnaczcionkaakapitu"/>
    <w:link w:val="Style23"/>
    <w:rsid w:val="008061FF"/>
    <w:rPr>
      <w:sz w:val="18"/>
      <w:szCs w:val="18"/>
      <w:shd w:val="clear" w:color="auto" w:fill="FFFFFF"/>
    </w:rPr>
  </w:style>
  <w:style w:type="character" w:customStyle="1" w:styleId="CharStyle27">
    <w:name w:val="Char Style 27"/>
    <w:basedOn w:val="CharStyle26"/>
    <w:rsid w:val="008061FF"/>
    <w:rPr>
      <w:rFonts w:ascii="Arial" w:eastAsia="Arial" w:hAnsi="Arial" w:cs="Arial"/>
      <w:spacing w:val="30"/>
      <w:sz w:val="15"/>
      <w:szCs w:val="15"/>
      <w:shd w:val="clear" w:color="auto" w:fill="FFFFFF"/>
    </w:rPr>
  </w:style>
  <w:style w:type="character" w:customStyle="1" w:styleId="CharStyle29">
    <w:name w:val="Char Style 29"/>
    <w:basedOn w:val="Domylnaczcionkaakapitu"/>
    <w:link w:val="Style28"/>
    <w:rsid w:val="008061FF"/>
    <w:rPr>
      <w:spacing w:val="20"/>
      <w:sz w:val="21"/>
      <w:szCs w:val="21"/>
      <w:shd w:val="clear" w:color="auto" w:fill="FFFFFF"/>
    </w:rPr>
  </w:style>
  <w:style w:type="paragraph" w:customStyle="1" w:styleId="Style23">
    <w:name w:val="Style 23"/>
    <w:basedOn w:val="Normalny"/>
    <w:link w:val="CharStyle24"/>
    <w:rsid w:val="008061FF"/>
    <w:pPr>
      <w:widowControl w:val="0"/>
      <w:shd w:val="clear" w:color="auto" w:fill="FFFFFF"/>
      <w:spacing w:before="300" w:after="60" w:line="0" w:lineRule="atLeast"/>
      <w:jc w:val="left"/>
      <w:outlineLvl w:val="1"/>
    </w:pPr>
    <w:rPr>
      <w:rFonts w:asciiTheme="minorHAnsi" w:eastAsiaTheme="minorHAnsi" w:hAnsiTheme="minorHAnsi" w:cstheme="minorBidi"/>
      <w:sz w:val="18"/>
      <w:szCs w:val="18"/>
      <w:lang w:eastAsia="en-US"/>
    </w:rPr>
  </w:style>
  <w:style w:type="paragraph" w:customStyle="1" w:styleId="Style28">
    <w:name w:val="Style 28"/>
    <w:basedOn w:val="Normalny"/>
    <w:link w:val="CharStyle29"/>
    <w:rsid w:val="008061FF"/>
    <w:pPr>
      <w:widowControl w:val="0"/>
      <w:shd w:val="clear" w:color="auto" w:fill="FFFFFF"/>
      <w:spacing w:before="300" w:line="0" w:lineRule="atLeast"/>
      <w:jc w:val="left"/>
    </w:pPr>
    <w:rPr>
      <w:rFonts w:asciiTheme="minorHAnsi" w:eastAsiaTheme="minorHAnsi" w:hAnsiTheme="minorHAnsi" w:cstheme="minorBidi"/>
      <w:spacing w:val="20"/>
      <w:sz w:val="21"/>
      <w:szCs w:val="21"/>
      <w:lang w:eastAsia="en-US"/>
    </w:rPr>
  </w:style>
  <w:style w:type="character" w:customStyle="1" w:styleId="CharStyle33">
    <w:name w:val="Char Style 33"/>
    <w:basedOn w:val="Domylnaczcionkaakapitu"/>
    <w:link w:val="Style32"/>
    <w:rsid w:val="008061FF"/>
    <w:rPr>
      <w:spacing w:val="10"/>
      <w:sz w:val="20"/>
      <w:szCs w:val="20"/>
      <w:shd w:val="clear" w:color="auto" w:fill="FFFFFF"/>
    </w:rPr>
  </w:style>
  <w:style w:type="character" w:customStyle="1" w:styleId="CharStyle35">
    <w:name w:val="Char Style 35"/>
    <w:basedOn w:val="Domylnaczcionkaakapitu"/>
    <w:link w:val="Style34"/>
    <w:rsid w:val="008061FF"/>
    <w:rPr>
      <w:spacing w:val="40"/>
      <w:sz w:val="19"/>
      <w:szCs w:val="19"/>
      <w:shd w:val="clear" w:color="auto" w:fill="FFFFFF"/>
    </w:rPr>
  </w:style>
  <w:style w:type="paragraph" w:customStyle="1" w:styleId="Style30">
    <w:name w:val="Style 30"/>
    <w:basedOn w:val="Normalny"/>
    <w:link w:val="CharStyle31"/>
    <w:rsid w:val="008061FF"/>
    <w:pPr>
      <w:widowControl w:val="0"/>
      <w:shd w:val="clear" w:color="auto" w:fill="FFFFFF"/>
      <w:spacing w:before="300" w:after="60" w:line="0" w:lineRule="atLeast"/>
      <w:jc w:val="left"/>
      <w:outlineLvl w:val="3"/>
    </w:pPr>
    <w:rPr>
      <w:rFonts w:ascii="Arial" w:eastAsia="Arial" w:hAnsi="Arial" w:cs="Arial"/>
      <w:b/>
      <w:bCs/>
      <w:sz w:val="19"/>
      <w:szCs w:val="19"/>
      <w:lang w:eastAsia="en-US"/>
    </w:rPr>
  </w:style>
  <w:style w:type="paragraph" w:customStyle="1" w:styleId="Style32">
    <w:name w:val="Style 32"/>
    <w:basedOn w:val="Normalny"/>
    <w:link w:val="CharStyle33"/>
    <w:rsid w:val="008061FF"/>
    <w:pPr>
      <w:widowControl w:val="0"/>
      <w:shd w:val="clear" w:color="auto" w:fill="FFFFFF"/>
      <w:spacing w:before="300" w:after="60" w:line="0" w:lineRule="atLeast"/>
      <w:jc w:val="left"/>
      <w:outlineLvl w:val="0"/>
    </w:pPr>
    <w:rPr>
      <w:rFonts w:asciiTheme="minorHAnsi" w:eastAsiaTheme="minorHAnsi" w:hAnsiTheme="minorHAnsi" w:cstheme="minorBidi"/>
      <w:spacing w:val="10"/>
      <w:sz w:val="20"/>
      <w:szCs w:val="20"/>
      <w:lang w:eastAsia="en-US"/>
    </w:rPr>
  </w:style>
  <w:style w:type="paragraph" w:customStyle="1" w:styleId="Style34">
    <w:name w:val="Style 34"/>
    <w:basedOn w:val="Normalny"/>
    <w:link w:val="CharStyle35"/>
    <w:rsid w:val="008061FF"/>
    <w:pPr>
      <w:widowControl w:val="0"/>
      <w:shd w:val="clear" w:color="auto" w:fill="FFFFFF"/>
      <w:spacing w:before="300" w:after="60" w:line="0" w:lineRule="atLeast"/>
      <w:jc w:val="left"/>
      <w:outlineLvl w:val="1"/>
    </w:pPr>
    <w:rPr>
      <w:rFonts w:asciiTheme="minorHAnsi" w:eastAsiaTheme="minorHAnsi" w:hAnsiTheme="minorHAnsi" w:cstheme="minorBidi"/>
      <w:spacing w:val="40"/>
      <w:sz w:val="19"/>
      <w:szCs w:val="19"/>
      <w:lang w:eastAsia="en-US"/>
    </w:rPr>
  </w:style>
  <w:style w:type="character" w:customStyle="1" w:styleId="CharStyle38">
    <w:name w:val="Char Style 38"/>
    <w:basedOn w:val="Domylnaczcionkaakapitu"/>
    <w:link w:val="Style37"/>
    <w:rsid w:val="008061FF"/>
    <w:rPr>
      <w:spacing w:val="10"/>
      <w:sz w:val="20"/>
      <w:szCs w:val="20"/>
      <w:shd w:val="clear" w:color="auto" w:fill="FFFFFF"/>
    </w:rPr>
  </w:style>
  <w:style w:type="character" w:customStyle="1" w:styleId="CharStyle40">
    <w:name w:val="Char Style 40"/>
    <w:basedOn w:val="Domylnaczcionkaakapitu"/>
    <w:link w:val="Style39"/>
    <w:rsid w:val="008061FF"/>
    <w:rPr>
      <w:sz w:val="18"/>
      <w:szCs w:val="18"/>
      <w:shd w:val="clear" w:color="auto" w:fill="FFFFFF"/>
    </w:rPr>
  </w:style>
  <w:style w:type="paragraph" w:customStyle="1" w:styleId="Style37">
    <w:name w:val="Style 37"/>
    <w:basedOn w:val="Normalny"/>
    <w:link w:val="CharStyle38"/>
    <w:rsid w:val="008061FF"/>
    <w:pPr>
      <w:widowControl w:val="0"/>
      <w:shd w:val="clear" w:color="auto" w:fill="FFFFFF"/>
      <w:spacing w:before="300" w:after="60" w:line="0" w:lineRule="atLeast"/>
      <w:jc w:val="left"/>
      <w:outlineLvl w:val="1"/>
    </w:pPr>
    <w:rPr>
      <w:rFonts w:asciiTheme="minorHAnsi" w:eastAsiaTheme="minorHAnsi" w:hAnsiTheme="minorHAnsi" w:cstheme="minorBidi"/>
      <w:spacing w:val="10"/>
      <w:sz w:val="20"/>
      <w:szCs w:val="20"/>
      <w:lang w:eastAsia="en-US"/>
    </w:rPr>
  </w:style>
  <w:style w:type="paragraph" w:customStyle="1" w:styleId="Style39">
    <w:name w:val="Style 39"/>
    <w:basedOn w:val="Normalny"/>
    <w:link w:val="CharStyle40"/>
    <w:rsid w:val="008061FF"/>
    <w:pPr>
      <w:widowControl w:val="0"/>
      <w:shd w:val="clear" w:color="auto" w:fill="FFFFFF"/>
      <w:spacing w:before="300" w:after="60" w:line="0" w:lineRule="atLeast"/>
      <w:jc w:val="left"/>
      <w:outlineLvl w:val="2"/>
    </w:pPr>
    <w:rPr>
      <w:rFonts w:asciiTheme="minorHAnsi" w:eastAsiaTheme="minorHAnsi" w:hAnsiTheme="minorHAnsi" w:cstheme="minorBidi"/>
      <w:sz w:val="18"/>
      <w:szCs w:val="18"/>
      <w:lang w:eastAsia="en-US"/>
    </w:rPr>
  </w:style>
  <w:style w:type="character" w:customStyle="1" w:styleId="CharStyle46">
    <w:name w:val="Char Style 46"/>
    <w:basedOn w:val="Domylnaczcionkaakapitu"/>
    <w:link w:val="Style45"/>
    <w:rsid w:val="008061FF"/>
    <w:rPr>
      <w:sz w:val="23"/>
      <w:szCs w:val="23"/>
      <w:shd w:val="clear" w:color="auto" w:fill="FFFFFF"/>
    </w:rPr>
  </w:style>
  <w:style w:type="paragraph" w:customStyle="1" w:styleId="Style45">
    <w:name w:val="Style 45"/>
    <w:basedOn w:val="Normalny"/>
    <w:link w:val="CharStyle46"/>
    <w:rsid w:val="008061FF"/>
    <w:pPr>
      <w:widowControl w:val="0"/>
      <w:shd w:val="clear" w:color="auto" w:fill="FFFFFF"/>
      <w:spacing w:before="300" w:after="60" w:line="0" w:lineRule="atLeast"/>
      <w:jc w:val="left"/>
      <w:outlineLvl w:val="1"/>
    </w:pPr>
    <w:rPr>
      <w:rFonts w:asciiTheme="minorHAnsi" w:eastAsiaTheme="minorHAnsi" w:hAnsiTheme="minorHAnsi" w:cstheme="minorBidi"/>
      <w:sz w:val="23"/>
      <w:szCs w:val="23"/>
      <w:lang w:eastAsia="en-US"/>
    </w:rPr>
  </w:style>
  <w:style w:type="character" w:customStyle="1" w:styleId="CharStyle52">
    <w:name w:val="Char Style 52"/>
    <w:basedOn w:val="Domylnaczcionkaakapitu"/>
    <w:link w:val="Style51"/>
    <w:rsid w:val="008061FF"/>
    <w:rPr>
      <w:sz w:val="20"/>
      <w:szCs w:val="20"/>
      <w:shd w:val="clear" w:color="auto" w:fill="FFFFFF"/>
    </w:rPr>
  </w:style>
  <w:style w:type="character" w:customStyle="1" w:styleId="CharStyle54">
    <w:name w:val="Char Style 54"/>
    <w:basedOn w:val="Domylnaczcionkaakapitu"/>
    <w:link w:val="Style53"/>
    <w:rsid w:val="008061FF"/>
    <w:rPr>
      <w:sz w:val="20"/>
      <w:szCs w:val="20"/>
      <w:shd w:val="clear" w:color="auto" w:fill="FFFFFF"/>
    </w:rPr>
  </w:style>
  <w:style w:type="character" w:customStyle="1" w:styleId="CharStyle56">
    <w:name w:val="Char Style 56"/>
    <w:basedOn w:val="Domylnaczcionkaakapitu"/>
    <w:link w:val="Style55"/>
    <w:rsid w:val="008061FF"/>
    <w:rPr>
      <w:sz w:val="18"/>
      <w:szCs w:val="18"/>
      <w:shd w:val="clear" w:color="auto" w:fill="FFFFFF"/>
    </w:rPr>
  </w:style>
  <w:style w:type="character" w:customStyle="1" w:styleId="CharStyle57">
    <w:name w:val="Char Style 57"/>
    <w:basedOn w:val="CharStyle56"/>
    <w:rsid w:val="008061FF"/>
    <w:rPr>
      <w:sz w:val="18"/>
      <w:szCs w:val="18"/>
      <w:u w:val="single"/>
      <w:shd w:val="clear" w:color="auto" w:fill="FFFFFF"/>
    </w:rPr>
  </w:style>
  <w:style w:type="character" w:customStyle="1" w:styleId="CharStyle59">
    <w:name w:val="Char Style 59"/>
    <w:basedOn w:val="Domylnaczcionkaakapitu"/>
    <w:link w:val="Style58"/>
    <w:rsid w:val="008061FF"/>
    <w:rPr>
      <w:sz w:val="20"/>
      <w:szCs w:val="20"/>
      <w:shd w:val="clear" w:color="auto" w:fill="FFFFFF"/>
    </w:rPr>
  </w:style>
  <w:style w:type="character" w:customStyle="1" w:styleId="CharStyle61">
    <w:name w:val="Char Style 61"/>
    <w:basedOn w:val="Domylnaczcionkaakapitu"/>
    <w:link w:val="Style60"/>
    <w:rsid w:val="008061FF"/>
    <w:rPr>
      <w:sz w:val="20"/>
      <w:szCs w:val="20"/>
      <w:shd w:val="clear" w:color="auto" w:fill="FFFFFF"/>
    </w:rPr>
  </w:style>
  <w:style w:type="character" w:customStyle="1" w:styleId="CharStyle63">
    <w:name w:val="Char Style 63"/>
    <w:basedOn w:val="Domylnaczcionkaakapitu"/>
    <w:link w:val="Style62"/>
    <w:rsid w:val="008061FF"/>
    <w:rPr>
      <w:sz w:val="20"/>
      <w:szCs w:val="20"/>
      <w:shd w:val="clear" w:color="auto" w:fill="FFFFFF"/>
    </w:rPr>
  </w:style>
  <w:style w:type="paragraph" w:customStyle="1" w:styleId="Style51">
    <w:name w:val="Style 51"/>
    <w:basedOn w:val="Normalny"/>
    <w:link w:val="CharStyle52"/>
    <w:rsid w:val="008061FF"/>
    <w:pPr>
      <w:widowControl w:val="0"/>
      <w:shd w:val="clear" w:color="auto" w:fill="FFFFFF"/>
      <w:spacing w:before="300" w:after="60" w:line="0" w:lineRule="atLeast"/>
      <w:jc w:val="left"/>
    </w:pPr>
    <w:rPr>
      <w:rFonts w:asciiTheme="minorHAnsi" w:eastAsiaTheme="minorHAnsi" w:hAnsiTheme="minorHAnsi" w:cstheme="minorBidi"/>
      <w:sz w:val="20"/>
      <w:szCs w:val="20"/>
      <w:lang w:eastAsia="en-US"/>
    </w:rPr>
  </w:style>
  <w:style w:type="paragraph" w:customStyle="1" w:styleId="Style53">
    <w:name w:val="Style 53"/>
    <w:basedOn w:val="Normalny"/>
    <w:link w:val="CharStyle54"/>
    <w:rsid w:val="008061FF"/>
    <w:pPr>
      <w:widowControl w:val="0"/>
      <w:shd w:val="clear" w:color="auto" w:fill="FFFFFF"/>
      <w:spacing w:before="60" w:after="600" w:line="0" w:lineRule="atLeast"/>
      <w:jc w:val="left"/>
    </w:pPr>
    <w:rPr>
      <w:rFonts w:asciiTheme="minorHAnsi" w:eastAsiaTheme="minorHAnsi" w:hAnsiTheme="minorHAnsi" w:cstheme="minorBidi"/>
      <w:sz w:val="20"/>
      <w:szCs w:val="20"/>
      <w:lang w:eastAsia="en-US"/>
    </w:rPr>
  </w:style>
  <w:style w:type="paragraph" w:customStyle="1" w:styleId="Style55">
    <w:name w:val="Style 55"/>
    <w:basedOn w:val="Normalny"/>
    <w:link w:val="CharStyle56"/>
    <w:rsid w:val="008061FF"/>
    <w:pPr>
      <w:widowControl w:val="0"/>
      <w:shd w:val="clear" w:color="auto" w:fill="FFFFFF"/>
      <w:spacing w:before="0" w:line="252" w:lineRule="exact"/>
    </w:pPr>
    <w:rPr>
      <w:rFonts w:asciiTheme="minorHAnsi" w:eastAsiaTheme="minorHAnsi" w:hAnsiTheme="minorHAnsi" w:cstheme="minorBidi"/>
      <w:sz w:val="18"/>
      <w:szCs w:val="18"/>
      <w:lang w:eastAsia="en-US"/>
    </w:rPr>
  </w:style>
  <w:style w:type="paragraph" w:customStyle="1" w:styleId="Style58">
    <w:name w:val="Style 58"/>
    <w:basedOn w:val="Normalny"/>
    <w:link w:val="CharStyle59"/>
    <w:rsid w:val="008061FF"/>
    <w:pPr>
      <w:widowControl w:val="0"/>
      <w:shd w:val="clear" w:color="auto" w:fill="FFFFFF"/>
      <w:spacing w:before="300" w:after="60" w:line="0" w:lineRule="atLeast"/>
      <w:jc w:val="left"/>
    </w:pPr>
    <w:rPr>
      <w:rFonts w:asciiTheme="minorHAnsi" w:eastAsiaTheme="minorHAnsi" w:hAnsiTheme="minorHAnsi" w:cstheme="minorBidi"/>
      <w:sz w:val="20"/>
      <w:szCs w:val="20"/>
      <w:lang w:eastAsia="en-US"/>
    </w:rPr>
  </w:style>
  <w:style w:type="paragraph" w:customStyle="1" w:styleId="Style60">
    <w:name w:val="Style 60"/>
    <w:basedOn w:val="Normalny"/>
    <w:link w:val="CharStyle61"/>
    <w:rsid w:val="008061FF"/>
    <w:pPr>
      <w:widowControl w:val="0"/>
      <w:shd w:val="clear" w:color="auto" w:fill="FFFFFF"/>
      <w:spacing w:before="60" w:after="60" w:line="0" w:lineRule="atLeast"/>
      <w:jc w:val="left"/>
    </w:pPr>
    <w:rPr>
      <w:rFonts w:asciiTheme="minorHAnsi" w:eastAsiaTheme="minorHAnsi" w:hAnsiTheme="minorHAnsi" w:cstheme="minorBidi"/>
      <w:sz w:val="20"/>
      <w:szCs w:val="20"/>
      <w:lang w:eastAsia="en-US"/>
    </w:rPr>
  </w:style>
  <w:style w:type="paragraph" w:customStyle="1" w:styleId="Style62">
    <w:name w:val="Style 62"/>
    <w:basedOn w:val="Normalny"/>
    <w:link w:val="CharStyle63"/>
    <w:rsid w:val="008061FF"/>
    <w:pPr>
      <w:widowControl w:val="0"/>
      <w:shd w:val="clear" w:color="auto" w:fill="FFFFFF"/>
      <w:spacing w:before="60" w:after="300" w:line="0" w:lineRule="atLeast"/>
      <w:jc w:val="left"/>
    </w:pPr>
    <w:rPr>
      <w:rFonts w:asciiTheme="minorHAnsi" w:eastAsiaTheme="minorHAnsi" w:hAnsiTheme="minorHAnsi" w:cstheme="minorBidi"/>
      <w:sz w:val="20"/>
      <w:szCs w:val="20"/>
      <w:lang w:eastAsia="en-US"/>
    </w:rPr>
  </w:style>
  <w:style w:type="character" w:customStyle="1" w:styleId="CharStyle15">
    <w:name w:val="Char Style 15"/>
    <w:basedOn w:val="CharStyle3"/>
    <w:rsid w:val="008061FF"/>
    <w:rPr>
      <w:rFonts w:ascii="Arial" w:eastAsia="Arial" w:hAnsi="Arial" w:cs="Arial"/>
      <w:b/>
      <w:bCs/>
      <w:i w:val="0"/>
      <w:iCs w:val="0"/>
      <w:smallCaps w:val="0"/>
      <w:strike w:val="0"/>
      <w:spacing w:val="0"/>
      <w:sz w:val="15"/>
      <w:szCs w:val="15"/>
      <w:shd w:val="clear" w:color="auto" w:fill="FFFFFF"/>
    </w:rPr>
  </w:style>
  <w:style w:type="character" w:customStyle="1" w:styleId="CharStyle19">
    <w:name w:val="Char Style 19"/>
    <w:basedOn w:val="CharStyle18"/>
    <w:rsid w:val="008061FF"/>
    <w:rPr>
      <w:rFonts w:ascii="Arial" w:eastAsia="Arial" w:hAnsi="Arial" w:cs="Arial"/>
      <w:b w:val="0"/>
      <w:bCs w:val="0"/>
      <w:i/>
      <w:iCs/>
      <w:smallCaps w:val="0"/>
      <w:strike w:val="0"/>
      <w:spacing w:val="0"/>
      <w:sz w:val="14"/>
      <w:szCs w:val="14"/>
      <w:shd w:val="clear" w:color="auto" w:fill="FFFFFF"/>
      <w:lang w:val="en-US"/>
    </w:rPr>
  </w:style>
  <w:style w:type="character" w:customStyle="1" w:styleId="CharStyle8">
    <w:name w:val="Char Style 8"/>
    <w:basedOn w:val="Domylnaczcionkaakapitu"/>
    <w:link w:val="Style7"/>
    <w:rsid w:val="008061FF"/>
    <w:rPr>
      <w:rFonts w:ascii="Arial" w:eastAsia="Arial" w:hAnsi="Arial" w:cs="Arial"/>
      <w:sz w:val="18"/>
      <w:szCs w:val="18"/>
      <w:shd w:val="clear" w:color="auto" w:fill="FFFFFF"/>
    </w:rPr>
  </w:style>
  <w:style w:type="paragraph" w:customStyle="1" w:styleId="Style7">
    <w:name w:val="Style 7"/>
    <w:basedOn w:val="Normalny"/>
    <w:link w:val="CharStyle8"/>
    <w:rsid w:val="008061FF"/>
    <w:pPr>
      <w:widowControl w:val="0"/>
      <w:shd w:val="clear" w:color="auto" w:fill="FFFFFF"/>
      <w:spacing w:before="660" w:line="331" w:lineRule="exact"/>
      <w:ind w:hanging="420"/>
      <w:jc w:val="left"/>
    </w:pPr>
    <w:rPr>
      <w:rFonts w:ascii="Arial" w:eastAsia="Arial" w:hAnsi="Arial" w:cs="Arial"/>
      <w:sz w:val="18"/>
      <w:szCs w:val="18"/>
      <w:lang w:eastAsia="en-US"/>
    </w:rPr>
  </w:style>
  <w:style w:type="character" w:customStyle="1" w:styleId="num-style">
    <w:name w:val="num-style"/>
    <w:rsid w:val="008061FF"/>
  </w:style>
  <w:style w:type="character" w:customStyle="1" w:styleId="urtxtstd23">
    <w:name w:val="urtxtstd23"/>
    <w:rsid w:val="008061FF"/>
    <w:rPr>
      <w:rFonts w:ascii="Arial" w:hAnsi="Arial"/>
      <w:sz w:val="18"/>
    </w:rPr>
  </w:style>
  <w:style w:type="paragraph" w:customStyle="1" w:styleId="TableText1">
    <w:name w:val="TableText1"/>
    <w:basedOn w:val="Normalny"/>
    <w:link w:val="TableText1Char"/>
    <w:qFormat/>
    <w:rsid w:val="008061FF"/>
    <w:pPr>
      <w:spacing w:before="40" w:after="60" w:line="259" w:lineRule="auto"/>
      <w:jc w:val="left"/>
    </w:pPr>
    <w:rPr>
      <w:rFonts w:ascii="Arial" w:eastAsia="MS Mincho" w:hAnsi="Arial" w:cs="Times New Roman"/>
      <w:color w:val="000000"/>
      <w:sz w:val="18"/>
      <w:szCs w:val="18"/>
      <w:lang w:val="en-US" w:eastAsia="en-US"/>
    </w:rPr>
  </w:style>
  <w:style w:type="character" w:customStyle="1" w:styleId="TableText1Char">
    <w:name w:val="TableText1 Char"/>
    <w:link w:val="TableText1"/>
    <w:locked/>
    <w:rsid w:val="008061FF"/>
    <w:rPr>
      <w:rFonts w:ascii="Arial" w:eastAsia="MS Mincho" w:hAnsi="Arial" w:cs="Times New Roman"/>
      <w:color w:val="000000"/>
      <w:sz w:val="18"/>
      <w:szCs w:val="18"/>
      <w:lang w:val="en-US"/>
    </w:rPr>
  </w:style>
  <w:style w:type="numbering" w:customStyle="1" w:styleId="Bezlisty23">
    <w:name w:val="Bez listy23"/>
    <w:next w:val="Bezlisty"/>
    <w:uiPriority w:val="99"/>
    <w:semiHidden/>
    <w:unhideWhenUsed/>
    <w:rsid w:val="008061FF"/>
  </w:style>
  <w:style w:type="character" w:customStyle="1" w:styleId="Wpenieniepodresline">
    <w:name w:val="Wpełnienie podresline"/>
    <w:uiPriority w:val="1"/>
    <w:qFormat/>
    <w:rsid w:val="008061FF"/>
    <w:rPr>
      <w:rFonts w:ascii="PKO Bank Polski" w:hAnsi="PKO Bank Polski"/>
      <w:b w:val="0"/>
      <w:i w:val="0"/>
      <w:caps/>
      <w:smallCaps w:val="0"/>
      <w:color w:val="000000"/>
      <w:sz w:val="16"/>
      <w:u w:val="none" w:color="000000"/>
      <w:bdr w:val="none" w:sz="0" w:space="0" w:color="auto"/>
    </w:rPr>
  </w:style>
  <w:style w:type="character" w:customStyle="1" w:styleId="PKPLOL">
    <w:name w:val="PKP LOL"/>
    <w:uiPriority w:val="1"/>
    <w:qFormat/>
    <w:rsid w:val="008061FF"/>
    <w:rPr>
      <w:rFonts w:ascii="PKO Bank Polski" w:hAnsi="PKO Bank Polski"/>
      <w:b w:val="0"/>
      <w:i w:val="0"/>
      <w:caps w:val="0"/>
      <w:smallCaps/>
      <w:color w:val="000000"/>
      <w:sz w:val="16"/>
      <w:u w:color="000000"/>
    </w:rPr>
  </w:style>
  <w:style w:type="table" w:customStyle="1" w:styleId="Tabela-Siatka22">
    <w:name w:val="Tabela - Siatka22"/>
    <w:basedOn w:val="Standardowy"/>
    <w:next w:val="Tabela-Siatka"/>
    <w:rsid w:val="008061FF"/>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
    <w:name w:val="Styl"/>
    <w:rsid w:val="008061FF"/>
    <w:pPr>
      <w:widowControl w:val="0"/>
      <w:autoSpaceDE w:val="0"/>
      <w:autoSpaceDN w:val="0"/>
      <w:adjustRightInd w:val="0"/>
      <w:spacing w:after="0" w:line="240" w:lineRule="auto"/>
    </w:pPr>
    <w:rPr>
      <w:rFonts w:ascii="Arial" w:eastAsia="Times New Roman" w:hAnsi="Arial" w:cs="Arial"/>
      <w:sz w:val="24"/>
      <w:szCs w:val="24"/>
      <w:lang w:eastAsia="pl-PL"/>
    </w:rPr>
  </w:style>
  <w:style w:type="paragraph" w:customStyle="1" w:styleId="CM11">
    <w:name w:val="CM11"/>
    <w:basedOn w:val="Normalny"/>
    <w:next w:val="Normalny"/>
    <w:uiPriority w:val="99"/>
    <w:rsid w:val="008061FF"/>
    <w:pPr>
      <w:widowControl w:val="0"/>
      <w:autoSpaceDE w:val="0"/>
      <w:autoSpaceDN w:val="0"/>
      <w:adjustRightInd w:val="0"/>
      <w:spacing w:before="0" w:line="276" w:lineRule="auto"/>
      <w:jc w:val="left"/>
    </w:pPr>
    <w:rPr>
      <w:rFonts w:ascii="Arial" w:hAnsi="Arial" w:cs="Arial"/>
      <w:sz w:val="20"/>
    </w:rPr>
  </w:style>
  <w:style w:type="paragraph" w:customStyle="1" w:styleId="CM12">
    <w:name w:val="CM12"/>
    <w:basedOn w:val="Normalny"/>
    <w:next w:val="Normalny"/>
    <w:uiPriority w:val="99"/>
    <w:rsid w:val="008061FF"/>
    <w:pPr>
      <w:widowControl w:val="0"/>
      <w:autoSpaceDE w:val="0"/>
      <w:autoSpaceDN w:val="0"/>
      <w:adjustRightInd w:val="0"/>
      <w:spacing w:before="0" w:line="276" w:lineRule="auto"/>
      <w:jc w:val="left"/>
    </w:pPr>
    <w:rPr>
      <w:rFonts w:ascii="Arial" w:hAnsi="Arial" w:cs="Arial"/>
      <w:sz w:val="20"/>
    </w:rPr>
  </w:style>
  <w:style w:type="numbering" w:customStyle="1" w:styleId="Bezlisty112">
    <w:name w:val="Bez listy112"/>
    <w:next w:val="Bezlisty"/>
    <w:uiPriority w:val="99"/>
    <w:semiHidden/>
    <w:unhideWhenUsed/>
    <w:rsid w:val="008061FF"/>
  </w:style>
  <w:style w:type="numbering" w:customStyle="1" w:styleId="Bezlisty1111">
    <w:name w:val="Bez listy1111"/>
    <w:next w:val="Bezlisty"/>
    <w:uiPriority w:val="99"/>
    <w:semiHidden/>
    <w:unhideWhenUsed/>
    <w:rsid w:val="008061FF"/>
  </w:style>
  <w:style w:type="numbering" w:customStyle="1" w:styleId="Rozdzia3">
    <w:name w:val="Rozdział3"/>
    <w:basedOn w:val="Bezlisty"/>
    <w:uiPriority w:val="99"/>
    <w:rsid w:val="008061FF"/>
    <w:pPr>
      <w:numPr>
        <w:numId w:val="56"/>
      </w:numPr>
    </w:pPr>
  </w:style>
  <w:style w:type="numbering" w:customStyle="1" w:styleId="Tyturozdziau4">
    <w:name w:val="Tytuł rozdziału4"/>
    <w:basedOn w:val="Bezlisty"/>
    <w:uiPriority w:val="99"/>
    <w:rsid w:val="008061FF"/>
    <w:pPr>
      <w:numPr>
        <w:numId w:val="57"/>
      </w:numPr>
    </w:pPr>
  </w:style>
  <w:style w:type="table" w:customStyle="1" w:styleId="MediumShading1-Accent113">
    <w:name w:val="Medium Shading 1 - Accent 113"/>
    <w:uiPriority w:val="99"/>
    <w:rsid w:val="008061FF"/>
    <w:pPr>
      <w:spacing w:after="0" w:line="240" w:lineRule="auto"/>
    </w:pPr>
    <w:rPr>
      <w:rFonts w:ascii="Arial" w:eastAsia="Calibri" w:hAnsi="Arial" w:cs="Times New Roman"/>
      <w:sz w:val="20"/>
      <w:szCs w:val="20"/>
      <w:lang w:eastAsia="pl-PL"/>
    </w:rPr>
    <w:tblPr>
      <w:tblStyleRowBandSize w:val="1"/>
      <w:tblStyleColBandSize w:val="1"/>
      <w:tblInd w:w="0" w:type="dxa"/>
      <w:tblBorders>
        <w:top w:val="single" w:sz="8" w:space="0" w:color="7BA0CD"/>
        <w:left w:val="single" w:sz="8" w:space="0" w:color="7BA0CD"/>
        <w:bottom w:val="single" w:sz="8" w:space="0" w:color="7BA0CD"/>
        <w:right w:val="single" w:sz="8" w:space="0" w:color="7BA0CD"/>
        <w:insideH w:val="single" w:sz="8" w:space="0" w:color="7BA0CD"/>
      </w:tblBorders>
      <w:tblCellMar>
        <w:top w:w="0" w:type="dxa"/>
        <w:left w:w="108" w:type="dxa"/>
        <w:bottom w:w="0" w:type="dxa"/>
        <w:right w:w="108" w:type="dxa"/>
      </w:tblCellMar>
    </w:tblPr>
  </w:style>
  <w:style w:type="table" w:customStyle="1" w:styleId="Tabela-Siatka211">
    <w:name w:val="Tabela - Siatka211"/>
    <w:basedOn w:val="Standardowy"/>
    <w:next w:val="Tabela-Siatka"/>
    <w:rsid w:val="008061FF"/>
    <w:pPr>
      <w:spacing w:before="120" w:after="0" w:line="240" w:lineRule="auto"/>
      <w:jc w:val="both"/>
    </w:pPr>
    <w:rPr>
      <w:rFonts w:ascii="Tahoma" w:eastAsia="Times New Roman" w:hAnsi="Tahoma" w:cs="Tahoma"/>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11">
    <w:name w:val="Bez listy211"/>
    <w:next w:val="Bezlisty"/>
    <w:uiPriority w:val="99"/>
    <w:semiHidden/>
    <w:unhideWhenUsed/>
    <w:rsid w:val="008061FF"/>
  </w:style>
  <w:style w:type="table" w:customStyle="1" w:styleId="Tabela-Siatka31">
    <w:name w:val="Tabela - Siatka31"/>
    <w:basedOn w:val="Standardowy"/>
    <w:next w:val="Tabela-Siatka"/>
    <w:rsid w:val="008061FF"/>
    <w:pPr>
      <w:spacing w:before="120" w:after="0" w:line="240" w:lineRule="auto"/>
      <w:jc w:val="both"/>
    </w:pPr>
    <w:rPr>
      <w:rFonts w:ascii="Tahoma" w:eastAsia="Times New Roman" w:hAnsi="Tahoma" w:cs="Tahoma"/>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11">
    <w:name w:val="Bez listy11111"/>
    <w:next w:val="Bezlisty"/>
    <w:uiPriority w:val="99"/>
    <w:semiHidden/>
    <w:unhideWhenUsed/>
    <w:rsid w:val="008061FF"/>
  </w:style>
  <w:style w:type="numbering" w:customStyle="1" w:styleId="Bezlisty2111">
    <w:name w:val="Bez listy2111"/>
    <w:next w:val="Bezlisty"/>
    <w:uiPriority w:val="99"/>
    <w:semiHidden/>
    <w:unhideWhenUsed/>
    <w:rsid w:val="008061FF"/>
  </w:style>
  <w:style w:type="table" w:customStyle="1" w:styleId="Tabela-Siatka112">
    <w:name w:val="Tabela - Siatka112"/>
    <w:basedOn w:val="Standardowy"/>
    <w:next w:val="Tabela-Siatka"/>
    <w:uiPriority w:val="59"/>
    <w:rsid w:val="008061F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Rozdzia11">
    <w:name w:val="Rozdział11"/>
    <w:basedOn w:val="Bezlisty"/>
    <w:uiPriority w:val="99"/>
    <w:rsid w:val="008061FF"/>
    <w:pPr>
      <w:numPr>
        <w:numId w:val="54"/>
      </w:numPr>
    </w:pPr>
  </w:style>
  <w:style w:type="numbering" w:customStyle="1" w:styleId="Tyturozdziau11">
    <w:name w:val="Tytuł rozdziału11"/>
    <w:basedOn w:val="Bezlisty"/>
    <w:uiPriority w:val="99"/>
    <w:rsid w:val="008061FF"/>
    <w:pPr>
      <w:numPr>
        <w:numId w:val="55"/>
      </w:numPr>
    </w:pPr>
  </w:style>
  <w:style w:type="numbering" w:customStyle="1" w:styleId="Styl2111">
    <w:name w:val="Styl2111"/>
    <w:uiPriority w:val="99"/>
    <w:rsid w:val="008061FF"/>
    <w:pPr>
      <w:numPr>
        <w:numId w:val="5"/>
      </w:numPr>
    </w:pPr>
  </w:style>
  <w:style w:type="table" w:customStyle="1" w:styleId="MediumShading1-Accent1111">
    <w:name w:val="Medium Shading 1 - Accent 1111"/>
    <w:uiPriority w:val="99"/>
    <w:rsid w:val="008061FF"/>
    <w:pPr>
      <w:spacing w:after="0" w:line="240" w:lineRule="auto"/>
    </w:pPr>
    <w:rPr>
      <w:rFonts w:ascii="Arial" w:eastAsia="Calibri" w:hAnsi="Arial" w:cs="Times New Roman"/>
      <w:sz w:val="20"/>
      <w:szCs w:val="20"/>
      <w:lang w:eastAsia="pl-PL"/>
    </w:rPr>
    <w:tblPr>
      <w:tblStyleRowBandSize w:val="1"/>
      <w:tblStyleColBandSize w:val="1"/>
      <w:tblInd w:w="0" w:type="dxa"/>
      <w:tblBorders>
        <w:top w:val="single" w:sz="8" w:space="0" w:color="7BA0CD"/>
        <w:left w:val="single" w:sz="8" w:space="0" w:color="7BA0CD"/>
        <w:bottom w:val="single" w:sz="8" w:space="0" w:color="7BA0CD"/>
        <w:right w:val="single" w:sz="8" w:space="0" w:color="7BA0CD"/>
        <w:insideH w:val="single" w:sz="8" w:space="0" w:color="7BA0CD"/>
      </w:tblBorders>
      <w:tblCellMar>
        <w:top w:w="0" w:type="dxa"/>
        <w:left w:w="108" w:type="dxa"/>
        <w:bottom w:w="0" w:type="dxa"/>
        <w:right w:w="108" w:type="dxa"/>
      </w:tblCellMar>
    </w:tblPr>
  </w:style>
  <w:style w:type="numbering" w:customStyle="1" w:styleId="Bezlisty32">
    <w:name w:val="Bez listy32"/>
    <w:next w:val="Bezlisty"/>
    <w:uiPriority w:val="99"/>
    <w:semiHidden/>
    <w:unhideWhenUsed/>
    <w:rsid w:val="008061FF"/>
  </w:style>
  <w:style w:type="paragraph" w:styleId="Spisilustracji">
    <w:name w:val="table of figures"/>
    <w:basedOn w:val="Normalny"/>
    <w:next w:val="Normalny"/>
    <w:uiPriority w:val="99"/>
    <w:unhideWhenUsed/>
    <w:rsid w:val="008061FF"/>
    <w:pPr>
      <w:spacing w:before="0" w:line="276" w:lineRule="auto"/>
      <w:jc w:val="left"/>
    </w:pPr>
    <w:rPr>
      <w:rFonts w:ascii="Calibri" w:eastAsia="Calibri" w:hAnsi="Calibri" w:cs="Calibri"/>
      <w:sz w:val="22"/>
      <w:szCs w:val="22"/>
      <w:lang w:eastAsia="en-US"/>
    </w:rPr>
  </w:style>
  <w:style w:type="character" w:customStyle="1" w:styleId="xbe">
    <w:name w:val="_xbe"/>
    <w:rsid w:val="008061FF"/>
  </w:style>
  <w:style w:type="paragraph" w:customStyle="1" w:styleId="Tekstpodstawowywcity31">
    <w:name w:val="Tekst podstawowy wcięty 31"/>
    <w:basedOn w:val="standard"/>
    <w:rsid w:val="008061FF"/>
    <w:pPr>
      <w:widowControl w:val="0"/>
      <w:suppressAutoHyphens/>
      <w:autoSpaceDN w:val="0"/>
      <w:spacing w:before="0" w:beforeAutospacing="0" w:after="120" w:afterAutospacing="0" w:line="276" w:lineRule="auto"/>
      <w:ind w:left="283"/>
    </w:pPr>
    <w:rPr>
      <w:rFonts w:ascii="Times New Roman" w:eastAsia="Lucida Sans Unicode" w:hAnsi="Times New Roman"/>
      <w:color w:val="000000"/>
      <w:kern w:val="3"/>
      <w:sz w:val="16"/>
      <w:szCs w:val="16"/>
      <w:lang w:eastAsia="zh-CN"/>
    </w:rPr>
  </w:style>
  <w:style w:type="table" w:customStyle="1" w:styleId="TableNormal1">
    <w:name w:val="Table Normal1"/>
    <w:rsid w:val="008061FF"/>
    <w:rPr>
      <w:rFonts w:ascii="Calibri" w:eastAsia="Calibri" w:hAnsi="Calibri" w:cs="Calibri"/>
      <w:color w:val="000000"/>
      <w:lang w:val="en-US"/>
    </w:rPr>
    <w:tblPr>
      <w:tblCellMar>
        <w:top w:w="0" w:type="dxa"/>
        <w:left w:w="0" w:type="dxa"/>
        <w:bottom w:w="0" w:type="dxa"/>
        <w:right w:w="0" w:type="dxa"/>
      </w:tblCellMar>
    </w:tblPr>
  </w:style>
  <w:style w:type="numbering" w:customStyle="1" w:styleId="Zaimportowanystyl1">
    <w:name w:val="Zaimportowany styl 1"/>
    <w:rsid w:val="008061FF"/>
    <w:pPr>
      <w:numPr>
        <w:numId w:val="68"/>
      </w:numPr>
    </w:pPr>
  </w:style>
  <w:style w:type="numbering" w:customStyle="1" w:styleId="Zaimportowanystyl2">
    <w:name w:val="Zaimportowany styl 2"/>
    <w:rsid w:val="008061FF"/>
    <w:pPr>
      <w:numPr>
        <w:numId w:val="69"/>
      </w:numPr>
    </w:pPr>
  </w:style>
  <w:style w:type="numbering" w:customStyle="1" w:styleId="Zaimportowanystyl3">
    <w:name w:val="Zaimportowany styl 3"/>
    <w:rsid w:val="008061FF"/>
    <w:pPr>
      <w:numPr>
        <w:numId w:val="70"/>
      </w:numPr>
    </w:pPr>
  </w:style>
  <w:style w:type="numbering" w:customStyle="1" w:styleId="Zaimportowanystyl4">
    <w:name w:val="Zaimportowany styl 4"/>
    <w:rsid w:val="008061FF"/>
    <w:pPr>
      <w:numPr>
        <w:numId w:val="71"/>
      </w:numPr>
    </w:pPr>
  </w:style>
  <w:style w:type="numbering" w:customStyle="1" w:styleId="Zaimportowanystyl5">
    <w:name w:val="Zaimportowany styl 5"/>
    <w:rsid w:val="008061FF"/>
    <w:pPr>
      <w:numPr>
        <w:numId w:val="72"/>
      </w:numPr>
    </w:pPr>
  </w:style>
  <w:style w:type="numbering" w:customStyle="1" w:styleId="Zaimportowanystyl6">
    <w:name w:val="Zaimportowany styl 6"/>
    <w:rsid w:val="008061FF"/>
    <w:pPr>
      <w:numPr>
        <w:numId w:val="73"/>
      </w:numPr>
    </w:pPr>
  </w:style>
  <w:style w:type="numbering" w:customStyle="1" w:styleId="Zaimportowanystyl7">
    <w:name w:val="Zaimportowany styl 7"/>
    <w:rsid w:val="008061FF"/>
    <w:pPr>
      <w:numPr>
        <w:numId w:val="74"/>
      </w:numPr>
    </w:pPr>
  </w:style>
  <w:style w:type="numbering" w:customStyle="1" w:styleId="Zaimportowanystyl8">
    <w:name w:val="Zaimportowany styl 8"/>
    <w:rsid w:val="008061FF"/>
    <w:pPr>
      <w:numPr>
        <w:numId w:val="75"/>
      </w:numPr>
    </w:pPr>
  </w:style>
  <w:style w:type="character" w:customStyle="1" w:styleId="BrakA">
    <w:name w:val="Brak A"/>
    <w:rsid w:val="008061FF"/>
  </w:style>
  <w:style w:type="numbering" w:customStyle="1" w:styleId="Zaimportowanystyl36">
    <w:name w:val="Zaimportowany styl 36"/>
    <w:rsid w:val="008061FF"/>
    <w:pPr>
      <w:numPr>
        <w:numId w:val="76"/>
      </w:numPr>
    </w:pPr>
  </w:style>
  <w:style w:type="numbering" w:customStyle="1" w:styleId="Zaimportowanystyl11">
    <w:name w:val="Zaimportowany styl 11"/>
    <w:rsid w:val="008061FF"/>
    <w:pPr>
      <w:numPr>
        <w:numId w:val="77"/>
      </w:numPr>
    </w:pPr>
  </w:style>
  <w:style w:type="numbering" w:customStyle="1" w:styleId="Bezlisty6">
    <w:name w:val="Bez listy6"/>
    <w:next w:val="Bezlisty"/>
    <w:uiPriority w:val="99"/>
    <w:semiHidden/>
    <w:unhideWhenUsed/>
    <w:rsid w:val="008061FF"/>
  </w:style>
  <w:style w:type="table" w:customStyle="1" w:styleId="TableNormal11">
    <w:name w:val="Table Normal11"/>
    <w:rsid w:val="008061FF"/>
    <w:rPr>
      <w:rFonts w:ascii="Calibri" w:eastAsia="Calibri" w:hAnsi="Calibri" w:cs="Calibri"/>
      <w:color w:val="000000"/>
      <w:lang w:val="en-US"/>
    </w:rPr>
    <w:tblPr>
      <w:tblCellMar>
        <w:top w:w="0" w:type="dxa"/>
        <w:left w:w="0" w:type="dxa"/>
        <w:bottom w:w="0" w:type="dxa"/>
        <w:right w:w="0" w:type="dxa"/>
      </w:tblCellMar>
    </w:tblPr>
  </w:style>
  <w:style w:type="numbering" w:customStyle="1" w:styleId="Zaimportowanystyl361">
    <w:name w:val="Zaimportowany styl 361"/>
    <w:rsid w:val="008061FF"/>
  </w:style>
  <w:style w:type="numbering" w:customStyle="1" w:styleId="Zaimportowanystyl111">
    <w:name w:val="Zaimportowany styl 111"/>
    <w:rsid w:val="008061FF"/>
  </w:style>
  <w:style w:type="numbering" w:customStyle="1" w:styleId="Bezlisty7">
    <w:name w:val="Bez listy7"/>
    <w:next w:val="Bezlisty"/>
    <w:uiPriority w:val="99"/>
    <w:semiHidden/>
    <w:unhideWhenUsed/>
    <w:rsid w:val="008061FF"/>
  </w:style>
  <w:style w:type="table" w:customStyle="1" w:styleId="Tabela-Siatka9">
    <w:name w:val="Tabela - Siatka9"/>
    <w:basedOn w:val="Standardowy"/>
    <w:next w:val="Tabela-Siatka"/>
    <w:uiPriority w:val="39"/>
    <w:rsid w:val="008061F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21">
    <w:name w:val="fontstyle21"/>
    <w:basedOn w:val="Domylnaczcionkaakapitu"/>
    <w:rsid w:val="008061FF"/>
    <w:rPr>
      <w:rFonts w:ascii="Arial-ItalicMT" w:hAnsi="Arial-ItalicMT" w:hint="default"/>
      <w:b w:val="0"/>
      <w:bCs w:val="0"/>
      <w:i/>
      <w:iCs/>
      <w:color w:val="000000"/>
      <w:sz w:val="20"/>
      <w:szCs w:val="20"/>
    </w:rPr>
  </w:style>
  <w:style w:type="character" w:customStyle="1" w:styleId="Nierozpoznanawzmianka2">
    <w:name w:val="Nierozpoznana wzmianka2"/>
    <w:basedOn w:val="Domylnaczcionkaakapitu"/>
    <w:uiPriority w:val="99"/>
    <w:semiHidden/>
    <w:unhideWhenUsed/>
    <w:rsid w:val="006D4D14"/>
    <w:rPr>
      <w:color w:val="605E5C"/>
      <w:shd w:val="clear" w:color="auto" w:fill="E1DFDD"/>
    </w:rPr>
  </w:style>
  <w:style w:type="table" w:customStyle="1" w:styleId="Raporttabela2">
    <w:name w:val="Raport_tabela2"/>
    <w:basedOn w:val="Standardowy"/>
    <w:next w:val="Tabela-Siatka"/>
    <w:uiPriority w:val="39"/>
    <w:rsid w:val="00BC50B7"/>
    <w:pPr>
      <w:spacing w:before="120" w:after="0" w:line="240" w:lineRule="auto"/>
      <w:jc w:val="both"/>
    </w:pPr>
    <w:rPr>
      <w:rFonts w:ascii="Tahoma" w:eastAsia="Times New Roman" w:hAnsi="Tahoma" w:cs="Tahoma"/>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2">
    <w:name w:val="Tabela - Siatka62"/>
    <w:basedOn w:val="Standardowy"/>
    <w:next w:val="Tabela-Siatka"/>
    <w:uiPriority w:val="39"/>
    <w:rsid w:val="00BC50B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erozpoznanawzmianka3">
    <w:name w:val="Nierozpoznana wzmianka3"/>
    <w:basedOn w:val="Domylnaczcionkaakapitu"/>
    <w:uiPriority w:val="99"/>
    <w:semiHidden/>
    <w:unhideWhenUsed/>
    <w:rsid w:val="00246D04"/>
    <w:rPr>
      <w:color w:val="605E5C"/>
      <w:shd w:val="clear" w:color="auto" w:fill="E1DFDD"/>
    </w:rPr>
  </w:style>
  <w:style w:type="numbering" w:customStyle="1" w:styleId="Bezlisty8">
    <w:name w:val="Bez listy8"/>
    <w:next w:val="Bezlisty"/>
    <w:uiPriority w:val="99"/>
    <w:semiHidden/>
    <w:unhideWhenUsed/>
    <w:rsid w:val="0080711C"/>
  </w:style>
  <w:style w:type="table" w:customStyle="1" w:styleId="Tabela-Siatka10">
    <w:name w:val="Tabela - Siatka10"/>
    <w:basedOn w:val="Standardowy"/>
    <w:next w:val="Tabela-Siatka"/>
    <w:rsid w:val="0080711C"/>
    <w:pPr>
      <w:spacing w:after="0" w:line="240" w:lineRule="auto"/>
    </w:pPr>
    <w:rPr>
      <w:rFonts w:ascii="Times New Roman" w:eastAsia="Times New Roman" w:hAnsi="Times New Roman" w:cs="Times New Roman"/>
      <w:sz w:val="20"/>
      <w:szCs w:val="20"/>
      <w:lang w:eastAsia="pl-P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Ustpwym">
    <w:name w:val="Ustęp_wym"/>
    <w:basedOn w:val="Normalny"/>
    <w:rsid w:val="0080711C"/>
    <w:pPr>
      <w:keepLines/>
      <w:numPr>
        <w:numId w:val="90"/>
      </w:numPr>
      <w:spacing w:before="0"/>
      <w:jc w:val="left"/>
      <w:outlineLvl w:val="2"/>
    </w:pPr>
    <w:rPr>
      <w:rFonts w:ascii="Arial" w:hAnsi="Arial" w:cs="Arial"/>
    </w:rPr>
  </w:style>
  <w:style w:type="paragraph" w:customStyle="1" w:styleId="Wymienianienaz">
    <w:name w:val="Wymienianie_naz"/>
    <w:basedOn w:val="Normalny"/>
    <w:rsid w:val="0080711C"/>
    <w:pPr>
      <w:spacing w:after="120"/>
      <w:ind w:left="850" w:hanging="357"/>
      <w:jc w:val="left"/>
    </w:pPr>
    <w:rPr>
      <w:rFonts w:ascii="Arial" w:hAnsi="Arial" w:cs="Arial"/>
    </w:rPr>
  </w:style>
  <w:style w:type="paragraph" w:customStyle="1" w:styleId="ZnakZnakZnakZnakZnak">
    <w:name w:val="Znak Znak Znak Znak Znak"/>
    <w:basedOn w:val="Normalny"/>
    <w:rsid w:val="0080711C"/>
    <w:pPr>
      <w:spacing w:before="0"/>
      <w:jc w:val="left"/>
    </w:pPr>
    <w:rPr>
      <w:rFonts w:ascii="Arial" w:hAnsi="Arial" w:cs="Arial"/>
    </w:rPr>
  </w:style>
  <w:style w:type="paragraph" w:customStyle="1" w:styleId="Ustpnumerowany">
    <w:name w:val="Ustęp numerowany"/>
    <w:basedOn w:val="Normalny"/>
    <w:uiPriority w:val="99"/>
    <w:rsid w:val="0080711C"/>
    <w:pPr>
      <w:tabs>
        <w:tab w:val="num" w:pos="709"/>
      </w:tabs>
      <w:spacing w:before="180"/>
      <w:ind w:left="709" w:hanging="709"/>
    </w:pPr>
    <w:rPr>
      <w:rFonts w:ascii="Garamond" w:hAnsi="Garamond" w:cs="Garamond"/>
      <w:kern w:val="16"/>
    </w:rPr>
  </w:style>
  <w:style w:type="paragraph" w:customStyle="1" w:styleId="T4">
    <w:name w:val="T4"/>
    <w:rsid w:val="0080711C"/>
    <w:pPr>
      <w:keepNext/>
      <w:tabs>
        <w:tab w:val="left" w:pos="454"/>
      </w:tabs>
      <w:overflowPunct w:val="0"/>
      <w:autoSpaceDE w:val="0"/>
      <w:autoSpaceDN w:val="0"/>
      <w:adjustRightInd w:val="0"/>
      <w:spacing w:after="0" w:line="240" w:lineRule="atLeast"/>
      <w:textAlignment w:val="baseline"/>
    </w:pPr>
    <w:rPr>
      <w:rFonts w:ascii="Calibri" w:eastAsia="Calibri" w:hAnsi="Calibri" w:cs="Times New Roman"/>
      <w:b/>
      <w:bCs/>
      <w:sz w:val="20"/>
      <w:szCs w:val="20"/>
      <w:lang w:val="en-GB" w:eastAsia="pl-PL"/>
    </w:rPr>
  </w:style>
  <w:style w:type="paragraph" w:customStyle="1" w:styleId="PN">
    <w:name w:val="PN"/>
    <w:rsid w:val="0080711C"/>
    <w:pPr>
      <w:spacing w:after="0" w:line="240" w:lineRule="atLeast"/>
    </w:pPr>
    <w:rPr>
      <w:rFonts w:ascii="Calibri" w:eastAsia="Calibri" w:hAnsi="Calibri" w:cs="Times New Roman"/>
      <w:sz w:val="20"/>
      <w:szCs w:val="20"/>
      <w:lang w:val="en-GB" w:eastAsia="pl-PL"/>
    </w:rPr>
  </w:style>
  <w:style w:type="paragraph" w:customStyle="1" w:styleId="HN">
    <w:name w:val="HN"/>
    <w:rsid w:val="0080711C"/>
    <w:pPr>
      <w:keepNext/>
      <w:tabs>
        <w:tab w:val="left" w:pos="2268"/>
        <w:tab w:val="left" w:leader="underscore" w:pos="8222"/>
      </w:tabs>
      <w:spacing w:after="240" w:line="240" w:lineRule="auto"/>
      <w:jc w:val="both"/>
    </w:pPr>
    <w:rPr>
      <w:rFonts w:ascii="Calibri" w:eastAsia="Calibri" w:hAnsi="Calibri" w:cs="Times New Roman"/>
      <w:b/>
      <w:bCs/>
      <w:sz w:val="20"/>
      <w:szCs w:val="20"/>
      <w:lang w:val="en-GB" w:eastAsia="pl-PL"/>
    </w:rPr>
  </w:style>
  <w:style w:type="paragraph" w:customStyle="1" w:styleId="SIWZ1">
    <w:name w:val="SIWZ 1"/>
    <w:basedOn w:val="Normalny"/>
    <w:rsid w:val="0080711C"/>
    <w:pPr>
      <w:keepNext/>
      <w:tabs>
        <w:tab w:val="num" w:pos="2552"/>
      </w:tabs>
      <w:spacing w:before="240" w:after="60" w:line="360" w:lineRule="auto"/>
      <w:ind w:left="2552" w:hanging="2552"/>
      <w:jc w:val="left"/>
      <w:outlineLvl w:val="0"/>
    </w:pPr>
    <w:rPr>
      <w:rFonts w:ascii="Times New Roman" w:hAnsi="Times New Roman" w:cs="Times New Roman"/>
      <w:b/>
      <w:sz w:val="28"/>
      <w:szCs w:val="28"/>
    </w:rPr>
  </w:style>
  <w:style w:type="paragraph" w:customStyle="1" w:styleId="SIWZ2">
    <w:name w:val="SIWZ 2"/>
    <w:basedOn w:val="Normalny"/>
    <w:rsid w:val="0080711C"/>
    <w:pPr>
      <w:tabs>
        <w:tab w:val="num" w:pos="340"/>
      </w:tabs>
      <w:spacing w:before="60" w:line="360" w:lineRule="auto"/>
      <w:ind w:left="340" w:hanging="340"/>
    </w:pPr>
    <w:rPr>
      <w:rFonts w:ascii="Times New Roman" w:hAnsi="Times New Roman" w:cs="Times New Roman"/>
    </w:rPr>
  </w:style>
  <w:style w:type="paragraph" w:customStyle="1" w:styleId="SIWZ3">
    <w:name w:val="SIWZ 3"/>
    <w:basedOn w:val="Normalny"/>
    <w:rsid w:val="0080711C"/>
    <w:pPr>
      <w:tabs>
        <w:tab w:val="num" w:pos="720"/>
      </w:tabs>
      <w:spacing w:before="60" w:line="288" w:lineRule="auto"/>
      <w:ind w:left="720" w:hanging="360"/>
    </w:pPr>
    <w:rPr>
      <w:rFonts w:ascii="Times New Roman" w:hAnsi="Times New Roman" w:cs="Times New Roman"/>
    </w:rPr>
  </w:style>
  <w:style w:type="paragraph" w:customStyle="1" w:styleId="SIWZ4">
    <w:name w:val="SIWZ 4"/>
    <w:basedOn w:val="Normalny"/>
    <w:rsid w:val="0080711C"/>
    <w:pPr>
      <w:tabs>
        <w:tab w:val="num" w:pos="1021"/>
      </w:tabs>
      <w:spacing w:before="60" w:line="288" w:lineRule="auto"/>
      <w:ind w:left="1021" w:hanging="341"/>
    </w:pPr>
    <w:rPr>
      <w:rFonts w:ascii="Times New Roman" w:hAnsi="Times New Roman" w:cs="Times New Roman"/>
    </w:rPr>
  </w:style>
  <w:style w:type="paragraph" w:customStyle="1" w:styleId="SIWZ5">
    <w:name w:val="SIWZ 5"/>
    <w:basedOn w:val="SIWZ4"/>
    <w:rsid w:val="0080711C"/>
    <w:pPr>
      <w:tabs>
        <w:tab w:val="clear" w:pos="1021"/>
        <w:tab w:val="num" w:pos="1361"/>
      </w:tabs>
      <w:ind w:left="1361" w:hanging="340"/>
    </w:pPr>
  </w:style>
  <w:style w:type="paragraph" w:customStyle="1" w:styleId="SIWZ6">
    <w:name w:val="SIWZ 6"/>
    <w:basedOn w:val="SIWZ4"/>
    <w:rsid w:val="0080711C"/>
    <w:pPr>
      <w:tabs>
        <w:tab w:val="clear" w:pos="1021"/>
        <w:tab w:val="num" w:pos="1701"/>
      </w:tabs>
      <w:ind w:left="1701" w:hanging="340"/>
    </w:pPr>
  </w:style>
  <w:style w:type="paragraph" w:customStyle="1" w:styleId="SIWZ7">
    <w:name w:val="SIWZ 7"/>
    <w:basedOn w:val="SIWZ4"/>
    <w:rsid w:val="0080711C"/>
    <w:pPr>
      <w:tabs>
        <w:tab w:val="clear" w:pos="1021"/>
        <w:tab w:val="num" w:pos="2041"/>
      </w:tabs>
      <w:ind w:left="2041" w:hanging="340"/>
    </w:pPr>
  </w:style>
  <w:style w:type="paragraph" w:customStyle="1" w:styleId="SIWZ8">
    <w:name w:val="SIWZ 8"/>
    <w:basedOn w:val="SIWZ4"/>
    <w:rsid w:val="0080711C"/>
    <w:pPr>
      <w:tabs>
        <w:tab w:val="clear" w:pos="1021"/>
        <w:tab w:val="num" w:pos="2381"/>
      </w:tabs>
      <w:ind w:left="2381" w:hanging="340"/>
    </w:pPr>
  </w:style>
  <w:style w:type="paragraph" w:customStyle="1" w:styleId="POBheading2">
    <w:name w:val="POBheading 2"/>
    <w:basedOn w:val="Nagwek2"/>
    <w:rsid w:val="0080711C"/>
    <w:pPr>
      <w:keepNext w:val="0"/>
      <w:keepLines/>
      <w:numPr>
        <w:numId w:val="0"/>
      </w:numPr>
      <w:tabs>
        <w:tab w:val="clear" w:pos="539"/>
      </w:tabs>
      <w:spacing w:before="0" w:line="360" w:lineRule="atLeast"/>
      <w:outlineLvl w:val="9"/>
    </w:pPr>
    <w:rPr>
      <w:rFonts w:ascii="Helv" w:hAnsi="Helv" w:cs="Times New Roman"/>
      <w:b/>
      <w:caps w:val="0"/>
      <w:sz w:val="24"/>
      <w:u w:val="none"/>
      <w:lang w:val="en-GB"/>
    </w:rPr>
  </w:style>
  <w:style w:type="paragraph" w:customStyle="1" w:styleId="Tre">
    <w:name w:val="Treść"/>
    <w:rsid w:val="0080711C"/>
    <w:pPr>
      <w:spacing w:after="0" w:line="240" w:lineRule="auto"/>
    </w:pPr>
    <w:rPr>
      <w:rFonts w:ascii="Helvetica Neue" w:eastAsia="Arial Unicode MS" w:hAnsi="Helvetica Neue" w:cs="Arial Unicode MS"/>
      <w:color w:val="000000"/>
      <w:lang w:eastAsia="pl-PL"/>
      <w14:textOutline w14:w="0" w14:cap="flat" w14:cmpd="sng" w14:algn="ctr">
        <w14:noFill/>
        <w14:prstDash w14:val="solid"/>
        <w14:bevel/>
      </w14:textOutline>
    </w:rPr>
  </w:style>
  <w:style w:type="character" w:customStyle="1" w:styleId="Teksttreci0">
    <w:name w:val="Tekst treści_"/>
    <w:basedOn w:val="Domylnaczcionkaakapitu"/>
    <w:rsid w:val="00867D2C"/>
    <w:rPr>
      <w:rFonts w:ascii="Arial" w:eastAsia="Arial" w:hAnsi="Arial" w:cs="Arial"/>
      <w:sz w:val="20"/>
      <w:szCs w:val="20"/>
      <w:shd w:val="clear" w:color="auto" w:fill="FFFFFF"/>
    </w:rPr>
  </w:style>
  <w:style w:type="character" w:customStyle="1" w:styleId="Nagwek30">
    <w:name w:val="Nagłówek #3_"/>
    <w:basedOn w:val="Domylnaczcionkaakapitu"/>
    <w:link w:val="Nagwek31"/>
    <w:rsid w:val="00867D2C"/>
    <w:rPr>
      <w:rFonts w:ascii="Arial" w:eastAsia="Arial" w:hAnsi="Arial" w:cs="Arial"/>
      <w:b/>
      <w:bCs/>
      <w:sz w:val="20"/>
      <w:szCs w:val="20"/>
      <w:shd w:val="clear" w:color="auto" w:fill="FFFFFF"/>
    </w:rPr>
  </w:style>
  <w:style w:type="character" w:customStyle="1" w:styleId="Nagwek20">
    <w:name w:val="Nagłówek #2_"/>
    <w:basedOn w:val="Domylnaczcionkaakapitu"/>
    <w:link w:val="Nagwek21"/>
    <w:rsid w:val="00867D2C"/>
    <w:rPr>
      <w:rFonts w:ascii="Arial" w:eastAsia="Arial" w:hAnsi="Arial" w:cs="Arial"/>
      <w:b/>
      <w:bCs/>
      <w:shd w:val="clear" w:color="auto" w:fill="FFFFFF"/>
    </w:rPr>
  </w:style>
  <w:style w:type="paragraph" w:customStyle="1" w:styleId="Nagwek31">
    <w:name w:val="Nagłówek #3"/>
    <w:basedOn w:val="Normalny"/>
    <w:link w:val="Nagwek30"/>
    <w:rsid w:val="00867D2C"/>
    <w:pPr>
      <w:widowControl w:val="0"/>
      <w:shd w:val="clear" w:color="auto" w:fill="FFFFFF"/>
      <w:spacing w:before="0" w:after="140"/>
      <w:ind w:firstLine="340"/>
      <w:jc w:val="left"/>
      <w:outlineLvl w:val="2"/>
    </w:pPr>
    <w:rPr>
      <w:rFonts w:ascii="Arial" w:eastAsia="Arial" w:hAnsi="Arial" w:cs="Arial"/>
      <w:b/>
      <w:bCs/>
      <w:sz w:val="20"/>
      <w:szCs w:val="20"/>
      <w:lang w:eastAsia="en-US"/>
    </w:rPr>
  </w:style>
  <w:style w:type="paragraph" w:customStyle="1" w:styleId="Nagwek21">
    <w:name w:val="Nagłówek #2"/>
    <w:basedOn w:val="Normalny"/>
    <w:link w:val="Nagwek20"/>
    <w:rsid w:val="00867D2C"/>
    <w:pPr>
      <w:widowControl w:val="0"/>
      <w:shd w:val="clear" w:color="auto" w:fill="FFFFFF"/>
      <w:spacing w:before="0" w:after="170"/>
      <w:ind w:firstLine="340"/>
      <w:jc w:val="left"/>
      <w:outlineLvl w:val="1"/>
    </w:pPr>
    <w:rPr>
      <w:rFonts w:ascii="Arial" w:eastAsia="Arial" w:hAnsi="Arial" w:cs="Arial"/>
      <w:b/>
      <w:bCs/>
      <w:sz w:val="22"/>
      <w:szCs w:val="22"/>
      <w:lang w:eastAsia="en-US"/>
    </w:rPr>
  </w:style>
  <w:style w:type="character" w:customStyle="1" w:styleId="Teksttreci2">
    <w:name w:val="Tekst treści (2)_"/>
    <w:basedOn w:val="Domylnaczcionkaakapitu"/>
    <w:link w:val="Teksttreci20"/>
    <w:rsid w:val="00867D2C"/>
    <w:rPr>
      <w:rFonts w:ascii="Arial" w:eastAsia="Arial" w:hAnsi="Arial" w:cs="Arial"/>
      <w:i/>
      <w:iCs/>
      <w:sz w:val="12"/>
      <w:szCs w:val="12"/>
      <w:shd w:val="clear" w:color="auto" w:fill="FFFFFF"/>
    </w:rPr>
  </w:style>
  <w:style w:type="paragraph" w:customStyle="1" w:styleId="Teksttreci20">
    <w:name w:val="Tekst treści (2)"/>
    <w:basedOn w:val="Normalny"/>
    <w:link w:val="Teksttreci2"/>
    <w:rsid w:val="00867D2C"/>
    <w:pPr>
      <w:widowControl w:val="0"/>
      <w:shd w:val="clear" w:color="auto" w:fill="FFFFFF"/>
      <w:spacing w:before="0" w:after="150"/>
      <w:ind w:left="360"/>
      <w:jc w:val="left"/>
    </w:pPr>
    <w:rPr>
      <w:rFonts w:ascii="Arial" w:eastAsia="Arial" w:hAnsi="Arial" w:cs="Arial"/>
      <w:i/>
      <w:iCs/>
      <w:sz w:val="12"/>
      <w:szCs w:val="12"/>
      <w:lang w:eastAsia="en-US"/>
    </w:rPr>
  </w:style>
  <w:style w:type="character" w:customStyle="1" w:styleId="Nierozpoznanawzmianka4">
    <w:name w:val="Nierozpoznana wzmianka4"/>
    <w:basedOn w:val="Domylnaczcionkaakapitu"/>
    <w:uiPriority w:val="99"/>
    <w:semiHidden/>
    <w:unhideWhenUsed/>
    <w:rsid w:val="000F5957"/>
    <w:rPr>
      <w:color w:val="605E5C"/>
      <w:shd w:val="clear" w:color="auto" w:fill="E1DFDD"/>
    </w:rPr>
  </w:style>
  <w:style w:type="paragraph" w:customStyle="1" w:styleId="xl64">
    <w:name w:val="xl64"/>
    <w:basedOn w:val="Normalny"/>
    <w:rsid w:val="009619FA"/>
    <w:pPr>
      <w:spacing w:before="100" w:beforeAutospacing="1" w:after="100" w:afterAutospacing="1"/>
      <w:jc w:val="center"/>
    </w:pPr>
    <w:rPr>
      <w:rFonts w:ascii="Times New Roman" w:hAnsi="Times New Roman" w:cs="Times New Roman"/>
    </w:rPr>
  </w:style>
  <w:style w:type="character" w:customStyle="1" w:styleId="longdesc">
    <w:name w:val="longdesc"/>
    <w:basedOn w:val="Domylnaczcionkaakapitu"/>
    <w:rsid w:val="009619FA"/>
    <w:rPr>
      <w:rFonts w:cs="Times New Roman"/>
    </w:rPr>
  </w:style>
  <w:style w:type="paragraph" w:customStyle="1" w:styleId="Normalny10pt">
    <w:name w:val="Normalny + 10 pt"/>
    <w:aliases w:val="Wyrównany do środka"/>
    <w:basedOn w:val="Tytu"/>
    <w:uiPriority w:val="99"/>
    <w:rsid w:val="009619FA"/>
    <w:pPr>
      <w:pBdr>
        <w:bottom w:val="single" w:sz="8" w:space="4" w:color="4F81BD"/>
      </w:pBdr>
      <w:tabs>
        <w:tab w:val="clear" w:pos="4514"/>
      </w:tabs>
      <w:spacing w:after="300"/>
      <w:contextualSpacing/>
      <w:jc w:val="both"/>
    </w:pPr>
    <w:rPr>
      <w:rFonts w:ascii="Cambria" w:hAnsi="Cambria"/>
      <w:b w:val="0"/>
      <w:color w:val="17365D"/>
      <w:spacing w:val="5"/>
      <w:kern w:val="28"/>
      <w:sz w:val="52"/>
      <w:szCs w:val="52"/>
      <w:lang w:eastAsia="pl-PL"/>
    </w:rPr>
  </w:style>
  <w:style w:type="paragraph" w:customStyle="1" w:styleId="Style130">
    <w:name w:val="Style13"/>
    <w:basedOn w:val="Normalny"/>
    <w:uiPriority w:val="99"/>
    <w:rsid w:val="009619FA"/>
    <w:pPr>
      <w:widowControl w:val="0"/>
      <w:autoSpaceDE w:val="0"/>
      <w:autoSpaceDN w:val="0"/>
      <w:adjustRightInd w:val="0"/>
      <w:spacing w:before="0" w:line="238" w:lineRule="exact"/>
      <w:ind w:hanging="346"/>
    </w:pPr>
  </w:style>
  <w:style w:type="paragraph" w:customStyle="1" w:styleId="Tiret0">
    <w:name w:val="Tiret 0"/>
    <w:basedOn w:val="Normalny"/>
    <w:rsid w:val="009619FA"/>
    <w:pPr>
      <w:numPr>
        <w:numId w:val="92"/>
      </w:numPr>
      <w:spacing w:after="120"/>
    </w:pPr>
    <w:rPr>
      <w:rFonts w:ascii="Times New Roman" w:hAnsi="Times New Roman" w:cs="Times New Roman"/>
      <w:szCs w:val="22"/>
      <w:lang w:eastAsia="en-GB"/>
    </w:rPr>
  </w:style>
  <w:style w:type="paragraph" w:customStyle="1" w:styleId="Tiret1">
    <w:name w:val="Tiret 1"/>
    <w:basedOn w:val="Normalny"/>
    <w:rsid w:val="009619FA"/>
    <w:pPr>
      <w:numPr>
        <w:numId w:val="93"/>
      </w:numPr>
      <w:spacing w:after="120"/>
    </w:pPr>
    <w:rPr>
      <w:rFonts w:ascii="Times New Roman" w:hAnsi="Times New Roman" w:cs="Times New Roman"/>
      <w:szCs w:val="22"/>
      <w:lang w:eastAsia="en-GB"/>
    </w:rPr>
  </w:style>
  <w:style w:type="paragraph" w:customStyle="1" w:styleId="NumPar1">
    <w:name w:val="NumPar 1"/>
    <w:basedOn w:val="Normalny"/>
    <w:next w:val="Normalny"/>
    <w:rsid w:val="009619FA"/>
    <w:pPr>
      <w:numPr>
        <w:numId w:val="94"/>
      </w:numPr>
      <w:spacing w:after="120"/>
    </w:pPr>
    <w:rPr>
      <w:rFonts w:ascii="Times New Roman" w:hAnsi="Times New Roman" w:cs="Times New Roman"/>
      <w:szCs w:val="22"/>
      <w:lang w:eastAsia="en-GB"/>
    </w:rPr>
  </w:style>
  <w:style w:type="paragraph" w:customStyle="1" w:styleId="NumPar2">
    <w:name w:val="NumPar 2"/>
    <w:basedOn w:val="Normalny"/>
    <w:next w:val="Normalny"/>
    <w:rsid w:val="009619FA"/>
    <w:pPr>
      <w:numPr>
        <w:ilvl w:val="1"/>
        <w:numId w:val="94"/>
      </w:numPr>
      <w:spacing w:after="120"/>
    </w:pPr>
    <w:rPr>
      <w:rFonts w:ascii="Times New Roman" w:hAnsi="Times New Roman" w:cs="Times New Roman"/>
      <w:szCs w:val="22"/>
      <w:lang w:eastAsia="en-GB"/>
    </w:rPr>
  </w:style>
  <w:style w:type="paragraph" w:customStyle="1" w:styleId="NumPar3">
    <w:name w:val="NumPar 3"/>
    <w:basedOn w:val="Normalny"/>
    <w:next w:val="Normalny"/>
    <w:rsid w:val="009619FA"/>
    <w:pPr>
      <w:numPr>
        <w:ilvl w:val="2"/>
        <w:numId w:val="94"/>
      </w:numPr>
      <w:spacing w:after="120"/>
    </w:pPr>
    <w:rPr>
      <w:rFonts w:ascii="Times New Roman" w:hAnsi="Times New Roman" w:cs="Times New Roman"/>
      <w:szCs w:val="22"/>
      <w:lang w:eastAsia="en-GB"/>
    </w:rPr>
  </w:style>
  <w:style w:type="paragraph" w:customStyle="1" w:styleId="NumPar4">
    <w:name w:val="NumPar 4"/>
    <w:basedOn w:val="Normalny"/>
    <w:next w:val="Normalny"/>
    <w:rsid w:val="009619FA"/>
    <w:pPr>
      <w:numPr>
        <w:ilvl w:val="3"/>
        <w:numId w:val="94"/>
      </w:numPr>
      <w:spacing w:after="120"/>
    </w:pPr>
    <w:rPr>
      <w:rFonts w:ascii="Times New Roman" w:hAnsi="Times New Roman" w:cs="Times New Roman"/>
      <w:szCs w:val="22"/>
      <w:lang w:eastAsia="en-GB"/>
    </w:rPr>
  </w:style>
  <w:style w:type="paragraph" w:customStyle="1" w:styleId="ZnakZnak5">
    <w:name w:val="Znak Znak5"/>
    <w:basedOn w:val="Normalny"/>
    <w:rsid w:val="009619FA"/>
    <w:pPr>
      <w:keepNext/>
      <w:spacing w:before="0" w:after="160" w:line="240" w:lineRule="exact"/>
      <w:jc w:val="left"/>
    </w:pPr>
    <w:rPr>
      <w:rFonts w:ascii="Arial" w:hAnsi="Arial" w:cs="Times New Roman"/>
      <w:sz w:val="20"/>
      <w:lang w:val="en-US" w:eastAsia="en-US"/>
    </w:rPr>
  </w:style>
  <w:style w:type="character" w:styleId="Nierozpoznanawzmianka">
    <w:name w:val="Unresolved Mention"/>
    <w:basedOn w:val="Domylnaczcionkaakapitu"/>
    <w:uiPriority w:val="99"/>
    <w:semiHidden/>
    <w:unhideWhenUsed/>
    <w:rsid w:val="00461A3C"/>
    <w:rPr>
      <w:color w:val="605E5C"/>
      <w:shd w:val="clear" w:color="auto" w:fill="E1DFDD"/>
    </w:rPr>
  </w:style>
  <w:style w:type="table" w:customStyle="1" w:styleId="Raporttabela3">
    <w:name w:val="Raport_tabela3"/>
    <w:basedOn w:val="Standardowy"/>
    <w:next w:val="Tabela-Siatka"/>
    <w:uiPriority w:val="59"/>
    <w:rsid w:val="00C14978"/>
    <w:pPr>
      <w:spacing w:before="120" w:after="0" w:line="240" w:lineRule="auto"/>
      <w:jc w:val="both"/>
    </w:pPr>
    <w:rPr>
      <w:rFonts w:ascii="Tahoma" w:eastAsia="Times New Roman" w:hAnsi="Tahoma" w:cs="Tahoma"/>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aporttabela4">
    <w:name w:val="Raport_tabela4"/>
    <w:basedOn w:val="Standardowy"/>
    <w:next w:val="Tabela-Siatka"/>
    <w:uiPriority w:val="39"/>
    <w:rsid w:val="001A4E37"/>
    <w:pPr>
      <w:spacing w:before="120" w:after="0" w:line="240" w:lineRule="auto"/>
      <w:jc w:val="both"/>
    </w:pPr>
    <w:rPr>
      <w:rFonts w:ascii="Tahoma" w:eastAsia="Times New Roman" w:hAnsi="Tahoma" w:cs="Tahoma"/>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5">
    <w:name w:val="Tabela - Siatka15"/>
    <w:basedOn w:val="Standardowy"/>
    <w:next w:val="Tabela-Siatka"/>
    <w:uiPriority w:val="59"/>
    <w:rsid w:val="001A4E37"/>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yl215">
    <w:name w:val="Styl215"/>
    <w:uiPriority w:val="99"/>
    <w:rsid w:val="00B8455D"/>
  </w:style>
  <w:style w:type="paragraph" w:customStyle="1" w:styleId="Style150">
    <w:name w:val="Style15"/>
    <w:basedOn w:val="Normalny"/>
    <w:uiPriority w:val="99"/>
    <w:rsid w:val="008F301D"/>
    <w:pPr>
      <w:widowControl w:val="0"/>
      <w:autoSpaceDE w:val="0"/>
      <w:autoSpaceDN w:val="0"/>
      <w:adjustRightInd w:val="0"/>
      <w:spacing w:before="0" w:line="254" w:lineRule="exact"/>
    </w:pPr>
    <w:rPr>
      <w:rFonts w:ascii="Arial" w:hAnsi="Arial" w:cs="Arial"/>
    </w:rPr>
  </w:style>
  <w:style w:type="character" w:customStyle="1" w:styleId="FontStyle72">
    <w:name w:val="Font Style72"/>
    <w:uiPriority w:val="99"/>
    <w:rsid w:val="008F301D"/>
    <w:rPr>
      <w:rFonts w:ascii="Arial" w:hAnsi="Arial" w:cs="Arial"/>
      <w:b/>
      <w:bCs/>
      <w:color w:val="000000"/>
      <w:sz w:val="20"/>
      <w:szCs w:val="20"/>
    </w:rPr>
  </w:style>
  <w:style w:type="character" w:customStyle="1" w:styleId="os-bold">
    <w:name w:val="os-bold"/>
    <w:basedOn w:val="Domylnaczcionkaakapitu"/>
    <w:rsid w:val="008F301D"/>
  </w:style>
  <w:style w:type="paragraph" w:customStyle="1" w:styleId="HGU11">
    <w:name w:val="HGU1 1."/>
    <w:next w:val="Normalny"/>
    <w:qFormat/>
    <w:rsid w:val="008F301D"/>
    <w:pPr>
      <w:numPr>
        <w:numId w:val="122"/>
      </w:numPr>
      <w:tabs>
        <w:tab w:val="left" w:pos="0"/>
      </w:tabs>
      <w:spacing w:before="120" w:after="120" w:line="240" w:lineRule="auto"/>
      <w:ind w:left="1069"/>
      <w:jc w:val="both"/>
    </w:pPr>
    <w:rPr>
      <w:rFonts w:ascii="Arial" w:eastAsia="Lucida Sans Unicode" w:hAnsi="Arial" w:cs="Arial"/>
      <w:color w:val="000000"/>
      <w:lang w:eastAsia="pl-PL"/>
    </w:rPr>
  </w:style>
  <w:style w:type="table" w:styleId="rednialista1akcent5">
    <w:name w:val="Medium List 1 Accent 5"/>
    <w:basedOn w:val="Standardowy"/>
    <w:uiPriority w:val="65"/>
    <w:rsid w:val="008F301D"/>
    <w:pPr>
      <w:spacing w:after="0" w:line="240" w:lineRule="auto"/>
    </w:pPr>
    <w:rPr>
      <w:rFonts w:ascii="Calibri" w:eastAsia="Calibri" w:hAnsi="Calibri" w:cs="Times New Roman"/>
      <w:color w:val="000000"/>
    </w:rPr>
    <w:tblPr>
      <w:tblStyleRowBandSize w:val="1"/>
      <w:tblStyleColBandSize w:val="1"/>
      <w:tblBorders>
        <w:top w:val="single" w:sz="8" w:space="0" w:color="4BACC6"/>
        <w:bottom w:val="single" w:sz="8" w:space="0" w:color="4BACC6"/>
      </w:tblBorders>
    </w:tblPr>
    <w:tblStylePr w:type="firstRow">
      <w:rPr>
        <w:rFonts w:ascii="Segoe UI" w:eastAsia="Times New Roman" w:hAnsi="Segoe UI" w:cs="Times New Roman"/>
      </w:rPr>
      <w:tblPr/>
      <w:tcPr>
        <w:tcBorders>
          <w:top w:val="nil"/>
          <w:bottom w:val="single" w:sz="8" w:space="0" w:color="4BACC6"/>
        </w:tcBorders>
      </w:tcPr>
    </w:tblStylePr>
    <w:tblStylePr w:type="lastRow">
      <w:rPr>
        <w:b/>
        <w:bCs/>
        <w:color w:val="1F497D"/>
      </w:rPr>
      <w:tblPr/>
      <w:tcPr>
        <w:tcBorders>
          <w:top w:val="single" w:sz="8" w:space="0" w:color="4BACC6"/>
          <w:bottom w:val="single" w:sz="8" w:space="0" w:color="4BACC6"/>
        </w:tcBorders>
      </w:tcPr>
    </w:tblStylePr>
    <w:tblStylePr w:type="firstCol">
      <w:rPr>
        <w:b/>
        <w:bCs/>
      </w:rPr>
    </w:tblStylePr>
    <w:tblStylePr w:type="lastCol">
      <w:rPr>
        <w:b/>
        <w:bCs/>
      </w:rPr>
      <w:tblPr/>
      <w:tcPr>
        <w:tcBorders>
          <w:top w:val="single" w:sz="8" w:space="0" w:color="4BACC6"/>
          <w:bottom w:val="single" w:sz="8" w:space="0" w:color="4BACC6"/>
        </w:tcBorders>
      </w:tcPr>
    </w:tblStylePr>
    <w:tblStylePr w:type="band1Vert">
      <w:tblPr/>
      <w:tcPr>
        <w:shd w:val="clear" w:color="auto" w:fill="D2EAF1"/>
      </w:tcPr>
    </w:tblStylePr>
    <w:tblStylePr w:type="band1Horz">
      <w:tblPr/>
      <w:tcPr>
        <w:shd w:val="clear" w:color="auto" w:fill="D2EAF1"/>
      </w:tcPr>
    </w:tblStylePr>
  </w:style>
  <w:style w:type="numbering" w:customStyle="1" w:styleId="Zaimportowanystyl90">
    <w:name w:val="Zaimportowany styl 9.0"/>
    <w:rsid w:val="008F301D"/>
    <w:pPr>
      <w:numPr>
        <w:numId w:val="124"/>
      </w:numPr>
    </w:pPr>
  </w:style>
  <w:style w:type="numbering" w:customStyle="1" w:styleId="Zaimportowanystyl17">
    <w:name w:val="Zaimportowany styl 17"/>
    <w:rsid w:val="008F301D"/>
    <w:pPr>
      <w:numPr>
        <w:numId w:val="125"/>
      </w:numPr>
    </w:pPr>
  </w:style>
  <w:style w:type="numbering" w:customStyle="1" w:styleId="Zaimportowanystyl18">
    <w:name w:val="Zaimportowany styl 18"/>
    <w:rsid w:val="008F301D"/>
    <w:pPr>
      <w:numPr>
        <w:numId w:val="126"/>
      </w:numPr>
    </w:pPr>
  </w:style>
  <w:style w:type="character" w:styleId="HTML-cytat">
    <w:name w:val="HTML Cite"/>
    <w:uiPriority w:val="99"/>
    <w:semiHidden/>
    <w:unhideWhenUsed/>
    <w:rsid w:val="008F301D"/>
    <w:rPr>
      <w:i/>
      <w:iCs/>
    </w:rPr>
  </w:style>
  <w:style w:type="paragraph" w:customStyle="1" w:styleId="Zawartotabeli">
    <w:name w:val="Zawartość tabeli"/>
    <w:basedOn w:val="Normalny"/>
    <w:rsid w:val="008F301D"/>
    <w:pPr>
      <w:widowControl w:val="0"/>
      <w:suppressLineNumbers/>
      <w:suppressAutoHyphens/>
      <w:spacing w:before="0"/>
      <w:jc w:val="left"/>
    </w:pPr>
    <w:rPr>
      <w:rFonts w:ascii="Times New Roman" w:eastAsia="Arial Unicode MS" w:hAnsi="Times New Roman" w:cs="Mangal"/>
      <w:kern w:val="1"/>
      <w:lang w:eastAsia="zh-CN" w:bidi="hi-IN"/>
    </w:rPr>
  </w:style>
  <w:style w:type="paragraph" w:customStyle="1" w:styleId="paragrafy">
    <w:name w:val="paragrafy"/>
    <w:basedOn w:val="Nagwek5"/>
    <w:link w:val="paragrafyZnak"/>
    <w:qFormat/>
    <w:rsid w:val="008F301D"/>
    <w:pPr>
      <w:spacing w:before="120" w:after="120"/>
    </w:pPr>
  </w:style>
  <w:style w:type="character" w:customStyle="1" w:styleId="paragrafyZnak">
    <w:name w:val="paragrafy Znak"/>
    <w:basedOn w:val="Domylnaczcionkaakapitu"/>
    <w:link w:val="paragrafy"/>
    <w:rsid w:val="008F301D"/>
    <w:rPr>
      <w:rFonts w:ascii="Tahoma" w:eastAsia="Times New Roman" w:hAnsi="Tahoma" w:cs="Tahoma"/>
      <w:b/>
      <w:bCs/>
      <w:sz w:val="20"/>
      <w:szCs w:val="20"/>
      <w:lang w:eastAsia="pl-PL"/>
    </w:rPr>
  </w:style>
  <w:style w:type="paragraph" w:customStyle="1" w:styleId="xl101">
    <w:name w:val="xl101"/>
    <w:basedOn w:val="Normalny"/>
    <w:rsid w:val="008F301D"/>
    <w:pPr>
      <w:pBdr>
        <w:top w:val="single" w:sz="8" w:space="0" w:color="auto"/>
        <w:left w:val="single" w:sz="8" w:space="0" w:color="auto"/>
      </w:pBdr>
      <w:shd w:val="clear" w:color="000000" w:fill="D9D9D9"/>
      <w:spacing w:before="100" w:beforeAutospacing="1" w:after="100" w:afterAutospacing="1"/>
      <w:jc w:val="center"/>
      <w:textAlignment w:val="center"/>
    </w:pPr>
    <w:rPr>
      <w:rFonts w:ascii="Arial" w:hAnsi="Arial" w:cs="Arial"/>
      <w:sz w:val="16"/>
      <w:szCs w:val="16"/>
    </w:rPr>
  </w:style>
  <w:style w:type="paragraph" w:customStyle="1" w:styleId="xl102">
    <w:name w:val="xl102"/>
    <w:basedOn w:val="Normalny"/>
    <w:rsid w:val="008F301D"/>
    <w:pPr>
      <w:pBdr>
        <w:top w:val="single" w:sz="8" w:space="0" w:color="auto"/>
        <w:right w:val="single" w:sz="8" w:space="0" w:color="auto"/>
      </w:pBdr>
      <w:shd w:val="clear" w:color="000000" w:fill="D9D9D9"/>
      <w:spacing w:before="100" w:beforeAutospacing="1" w:after="100" w:afterAutospacing="1"/>
      <w:jc w:val="center"/>
      <w:textAlignment w:val="center"/>
    </w:pPr>
    <w:rPr>
      <w:rFonts w:ascii="Arial" w:hAnsi="Arial" w:cs="Arial"/>
      <w:sz w:val="16"/>
      <w:szCs w:val="16"/>
    </w:rPr>
  </w:style>
  <w:style w:type="paragraph" w:customStyle="1" w:styleId="xl103">
    <w:name w:val="xl103"/>
    <w:basedOn w:val="Normalny"/>
    <w:rsid w:val="008F301D"/>
    <w:pPr>
      <w:pBdr>
        <w:top w:val="single" w:sz="4" w:space="0" w:color="auto"/>
        <w:bottom w:val="single" w:sz="4" w:space="0" w:color="auto"/>
        <w:right w:val="single" w:sz="8" w:space="0" w:color="auto"/>
      </w:pBdr>
      <w:shd w:val="clear" w:color="000000" w:fill="D9D9D9"/>
      <w:spacing w:before="100" w:beforeAutospacing="1" w:after="100" w:afterAutospacing="1"/>
      <w:jc w:val="center"/>
      <w:textAlignment w:val="center"/>
    </w:pPr>
    <w:rPr>
      <w:rFonts w:ascii="Arial" w:hAnsi="Arial" w:cs="Arial"/>
      <w:sz w:val="16"/>
      <w:szCs w:val="16"/>
    </w:rPr>
  </w:style>
  <w:style w:type="paragraph" w:customStyle="1" w:styleId="xl104">
    <w:name w:val="xl104"/>
    <w:basedOn w:val="Normalny"/>
    <w:rsid w:val="008F301D"/>
    <w:pPr>
      <w:pBdr>
        <w:top w:val="single" w:sz="4" w:space="0" w:color="auto"/>
        <w:bottom w:val="single" w:sz="4" w:space="0" w:color="auto"/>
        <w:right w:val="single" w:sz="8" w:space="0" w:color="auto"/>
      </w:pBdr>
      <w:shd w:val="clear" w:color="000000" w:fill="D9D9D9"/>
      <w:spacing w:before="100" w:beforeAutospacing="1" w:after="100" w:afterAutospacing="1"/>
      <w:jc w:val="left"/>
      <w:textAlignment w:val="center"/>
    </w:pPr>
    <w:rPr>
      <w:rFonts w:ascii="Arial" w:hAnsi="Arial" w:cs="Arial"/>
      <w:sz w:val="16"/>
      <w:szCs w:val="16"/>
    </w:rPr>
  </w:style>
  <w:style w:type="paragraph" w:customStyle="1" w:styleId="xl105">
    <w:name w:val="xl105"/>
    <w:basedOn w:val="Normalny"/>
    <w:rsid w:val="008F301D"/>
    <w:pPr>
      <w:pBdr>
        <w:top w:val="single" w:sz="4" w:space="0" w:color="auto"/>
        <w:bottom w:val="single" w:sz="4" w:space="0" w:color="auto"/>
        <w:right w:val="single" w:sz="8" w:space="0" w:color="auto"/>
      </w:pBdr>
      <w:shd w:val="clear" w:color="000000" w:fill="D9D9D9"/>
      <w:spacing w:before="100" w:beforeAutospacing="1" w:after="100" w:afterAutospacing="1"/>
      <w:jc w:val="right"/>
      <w:textAlignment w:val="center"/>
    </w:pPr>
    <w:rPr>
      <w:rFonts w:ascii="Arial" w:hAnsi="Arial" w:cs="Arial"/>
      <w:sz w:val="16"/>
      <w:szCs w:val="16"/>
    </w:rPr>
  </w:style>
  <w:style w:type="paragraph" w:customStyle="1" w:styleId="xl106">
    <w:name w:val="xl106"/>
    <w:basedOn w:val="Normalny"/>
    <w:rsid w:val="008F301D"/>
    <w:pPr>
      <w:pBdr>
        <w:left w:val="single" w:sz="8" w:space="0" w:color="auto"/>
      </w:pBdr>
      <w:shd w:val="clear" w:color="000000" w:fill="D9D9D9"/>
      <w:spacing w:before="100" w:beforeAutospacing="1" w:after="100" w:afterAutospacing="1"/>
      <w:jc w:val="center"/>
      <w:textAlignment w:val="center"/>
    </w:pPr>
    <w:rPr>
      <w:rFonts w:ascii="Arial" w:hAnsi="Arial" w:cs="Arial"/>
      <w:sz w:val="16"/>
      <w:szCs w:val="16"/>
    </w:rPr>
  </w:style>
  <w:style w:type="paragraph" w:customStyle="1" w:styleId="xl107">
    <w:name w:val="xl107"/>
    <w:basedOn w:val="Normalny"/>
    <w:rsid w:val="008F301D"/>
    <w:pPr>
      <w:pBdr>
        <w:right w:val="single" w:sz="8" w:space="0" w:color="auto"/>
      </w:pBdr>
      <w:shd w:val="clear" w:color="000000" w:fill="D9D9D9"/>
      <w:spacing w:before="100" w:beforeAutospacing="1" w:after="100" w:afterAutospacing="1"/>
      <w:jc w:val="center"/>
      <w:textAlignment w:val="center"/>
    </w:pPr>
    <w:rPr>
      <w:rFonts w:ascii="Arial" w:hAnsi="Arial" w:cs="Arial"/>
      <w:sz w:val="16"/>
      <w:szCs w:val="16"/>
    </w:rPr>
  </w:style>
  <w:style w:type="paragraph" w:customStyle="1" w:styleId="xl108">
    <w:name w:val="xl108"/>
    <w:basedOn w:val="Normalny"/>
    <w:rsid w:val="008F301D"/>
    <w:pPr>
      <w:pBdr>
        <w:top w:val="single" w:sz="4" w:space="0" w:color="auto"/>
        <w:bottom w:val="single" w:sz="8" w:space="0" w:color="auto"/>
        <w:right w:val="single" w:sz="8" w:space="0" w:color="auto"/>
      </w:pBdr>
      <w:shd w:val="clear" w:color="000000" w:fill="D9D9D9"/>
      <w:spacing w:before="100" w:beforeAutospacing="1" w:after="100" w:afterAutospacing="1"/>
      <w:jc w:val="center"/>
      <w:textAlignment w:val="center"/>
    </w:pPr>
    <w:rPr>
      <w:rFonts w:ascii="Arial" w:hAnsi="Arial" w:cs="Arial"/>
      <w:sz w:val="16"/>
      <w:szCs w:val="16"/>
    </w:rPr>
  </w:style>
  <w:style w:type="paragraph" w:customStyle="1" w:styleId="xl109">
    <w:name w:val="xl109"/>
    <w:basedOn w:val="Normalny"/>
    <w:rsid w:val="008F301D"/>
    <w:pPr>
      <w:pBdr>
        <w:top w:val="single" w:sz="4" w:space="0" w:color="auto"/>
        <w:bottom w:val="single" w:sz="8" w:space="0" w:color="auto"/>
        <w:right w:val="single" w:sz="8" w:space="0" w:color="auto"/>
      </w:pBdr>
      <w:shd w:val="clear" w:color="000000" w:fill="D9D9D9"/>
      <w:spacing w:before="100" w:beforeAutospacing="1" w:after="100" w:afterAutospacing="1"/>
      <w:jc w:val="left"/>
      <w:textAlignment w:val="center"/>
    </w:pPr>
    <w:rPr>
      <w:rFonts w:ascii="Arial" w:hAnsi="Arial" w:cs="Arial"/>
      <w:sz w:val="16"/>
      <w:szCs w:val="16"/>
    </w:rPr>
  </w:style>
  <w:style w:type="paragraph" w:customStyle="1" w:styleId="xl110">
    <w:name w:val="xl110"/>
    <w:basedOn w:val="Normalny"/>
    <w:rsid w:val="008F301D"/>
    <w:pPr>
      <w:pBdr>
        <w:top w:val="single" w:sz="4" w:space="0" w:color="auto"/>
        <w:bottom w:val="single" w:sz="8" w:space="0" w:color="auto"/>
        <w:right w:val="single" w:sz="8" w:space="0" w:color="auto"/>
      </w:pBdr>
      <w:shd w:val="clear" w:color="000000" w:fill="D9D9D9"/>
      <w:spacing w:before="100" w:beforeAutospacing="1" w:after="100" w:afterAutospacing="1"/>
      <w:jc w:val="right"/>
      <w:textAlignment w:val="center"/>
    </w:pPr>
    <w:rPr>
      <w:rFonts w:ascii="Arial" w:hAnsi="Arial" w:cs="Arial"/>
      <w:sz w:val="16"/>
      <w:szCs w:val="16"/>
    </w:rPr>
  </w:style>
  <w:style w:type="paragraph" w:customStyle="1" w:styleId="xl111">
    <w:name w:val="xl111"/>
    <w:basedOn w:val="Normalny"/>
    <w:rsid w:val="008F301D"/>
    <w:pPr>
      <w:pBdr>
        <w:bottom w:val="single" w:sz="4" w:space="0" w:color="auto"/>
        <w:right w:val="single" w:sz="8" w:space="0" w:color="auto"/>
      </w:pBdr>
      <w:shd w:val="clear" w:color="000000" w:fill="D9D9D9"/>
      <w:spacing w:before="100" w:beforeAutospacing="1" w:after="100" w:afterAutospacing="1"/>
      <w:jc w:val="center"/>
      <w:textAlignment w:val="center"/>
    </w:pPr>
    <w:rPr>
      <w:rFonts w:ascii="Arial" w:hAnsi="Arial" w:cs="Arial"/>
      <w:sz w:val="16"/>
      <w:szCs w:val="16"/>
    </w:rPr>
  </w:style>
  <w:style w:type="paragraph" w:customStyle="1" w:styleId="xl112">
    <w:name w:val="xl112"/>
    <w:basedOn w:val="Normalny"/>
    <w:rsid w:val="008F301D"/>
    <w:pPr>
      <w:pBdr>
        <w:bottom w:val="single" w:sz="4" w:space="0" w:color="auto"/>
        <w:right w:val="single" w:sz="8" w:space="0" w:color="auto"/>
      </w:pBdr>
      <w:shd w:val="clear" w:color="000000" w:fill="D9D9D9"/>
      <w:spacing w:before="100" w:beforeAutospacing="1" w:after="100" w:afterAutospacing="1"/>
      <w:jc w:val="left"/>
      <w:textAlignment w:val="center"/>
    </w:pPr>
    <w:rPr>
      <w:rFonts w:ascii="Arial" w:hAnsi="Arial" w:cs="Arial"/>
      <w:sz w:val="16"/>
      <w:szCs w:val="16"/>
    </w:rPr>
  </w:style>
  <w:style w:type="paragraph" w:customStyle="1" w:styleId="xl113">
    <w:name w:val="xl113"/>
    <w:basedOn w:val="Normalny"/>
    <w:rsid w:val="008F301D"/>
    <w:pPr>
      <w:pBdr>
        <w:bottom w:val="single" w:sz="4" w:space="0" w:color="auto"/>
        <w:right w:val="single" w:sz="8" w:space="0" w:color="auto"/>
      </w:pBdr>
      <w:shd w:val="clear" w:color="000000" w:fill="D9D9D9"/>
      <w:spacing w:before="100" w:beforeAutospacing="1" w:after="100" w:afterAutospacing="1"/>
      <w:jc w:val="right"/>
      <w:textAlignment w:val="center"/>
    </w:pPr>
    <w:rPr>
      <w:rFonts w:ascii="Arial" w:hAnsi="Arial" w:cs="Arial"/>
      <w:sz w:val="16"/>
      <w:szCs w:val="16"/>
    </w:rPr>
  </w:style>
  <w:style w:type="paragraph" w:customStyle="1" w:styleId="xl114">
    <w:name w:val="xl114"/>
    <w:basedOn w:val="Normalny"/>
    <w:rsid w:val="008F301D"/>
    <w:pPr>
      <w:pBdr>
        <w:left w:val="single" w:sz="8" w:space="0" w:color="auto"/>
        <w:bottom w:val="single" w:sz="8" w:space="0" w:color="auto"/>
      </w:pBdr>
      <w:shd w:val="clear" w:color="000000" w:fill="D9D9D9"/>
      <w:spacing w:before="100" w:beforeAutospacing="1" w:after="100" w:afterAutospacing="1"/>
      <w:jc w:val="center"/>
      <w:textAlignment w:val="center"/>
    </w:pPr>
    <w:rPr>
      <w:rFonts w:ascii="Arial" w:hAnsi="Arial" w:cs="Arial"/>
      <w:sz w:val="16"/>
      <w:szCs w:val="16"/>
    </w:rPr>
  </w:style>
  <w:style w:type="paragraph" w:customStyle="1" w:styleId="xl115">
    <w:name w:val="xl115"/>
    <w:basedOn w:val="Normalny"/>
    <w:rsid w:val="008F301D"/>
    <w:pPr>
      <w:pBdr>
        <w:bottom w:val="single" w:sz="8" w:space="0" w:color="auto"/>
        <w:right w:val="single" w:sz="8" w:space="0" w:color="auto"/>
      </w:pBdr>
      <w:shd w:val="clear" w:color="000000" w:fill="D9D9D9"/>
      <w:spacing w:before="100" w:beforeAutospacing="1" w:after="100" w:afterAutospacing="1"/>
      <w:jc w:val="center"/>
      <w:textAlignment w:val="center"/>
    </w:pPr>
    <w:rPr>
      <w:rFonts w:ascii="Arial" w:hAnsi="Arial" w:cs="Arial"/>
      <w:sz w:val="16"/>
      <w:szCs w:val="16"/>
    </w:rPr>
  </w:style>
  <w:style w:type="paragraph" w:customStyle="1" w:styleId="xl116">
    <w:name w:val="xl116"/>
    <w:basedOn w:val="Normalny"/>
    <w:rsid w:val="008F301D"/>
    <w:pPr>
      <w:pBdr>
        <w:bottom w:val="single" w:sz="8" w:space="0" w:color="auto"/>
        <w:right w:val="single" w:sz="8" w:space="0" w:color="auto"/>
      </w:pBdr>
      <w:shd w:val="clear" w:color="000000" w:fill="D9D9D9"/>
      <w:spacing w:before="100" w:beforeAutospacing="1" w:after="100" w:afterAutospacing="1"/>
      <w:jc w:val="right"/>
      <w:textAlignment w:val="center"/>
    </w:pPr>
    <w:rPr>
      <w:rFonts w:ascii="Arial" w:hAnsi="Arial" w:cs="Arial"/>
      <w:sz w:val="16"/>
      <w:szCs w:val="16"/>
    </w:rPr>
  </w:style>
  <w:style w:type="paragraph" w:customStyle="1" w:styleId="xl117">
    <w:name w:val="xl117"/>
    <w:basedOn w:val="Normalny"/>
    <w:rsid w:val="008F301D"/>
    <w:pPr>
      <w:pBdr>
        <w:top w:val="single" w:sz="8" w:space="0" w:color="auto"/>
        <w:bottom w:val="single" w:sz="4" w:space="0" w:color="auto"/>
        <w:right w:val="single" w:sz="8" w:space="0" w:color="auto"/>
      </w:pBdr>
      <w:shd w:val="clear" w:color="000000" w:fill="A6A6A6"/>
      <w:spacing w:before="100" w:beforeAutospacing="1" w:after="100" w:afterAutospacing="1"/>
      <w:jc w:val="center"/>
      <w:textAlignment w:val="center"/>
    </w:pPr>
    <w:rPr>
      <w:rFonts w:ascii="Arial" w:hAnsi="Arial" w:cs="Arial"/>
      <w:sz w:val="16"/>
      <w:szCs w:val="16"/>
    </w:rPr>
  </w:style>
  <w:style w:type="paragraph" w:customStyle="1" w:styleId="xl118">
    <w:name w:val="xl118"/>
    <w:basedOn w:val="Normalny"/>
    <w:rsid w:val="008F301D"/>
    <w:pPr>
      <w:pBdr>
        <w:top w:val="single" w:sz="8" w:space="0" w:color="auto"/>
        <w:bottom w:val="single" w:sz="4" w:space="0" w:color="auto"/>
        <w:right w:val="single" w:sz="8" w:space="0" w:color="auto"/>
      </w:pBdr>
      <w:shd w:val="clear" w:color="000000" w:fill="A6A6A6"/>
      <w:spacing w:before="100" w:beforeAutospacing="1" w:after="100" w:afterAutospacing="1"/>
      <w:jc w:val="left"/>
      <w:textAlignment w:val="center"/>
    </w:pPr>
    <w:rPr>
      <w:rFonts w:ascii="Arial" w:hAnsi="Arial" w:cs="Arial"/>
      <w:sz w:val="16"/>
      <w:szCs w:val="16"/>
    </w:rPr>
  </w:style>
  <w:style w:type="paragraph" w:customStyle="1" w:styleId="xl119">
    <w:name w:val="xl119"/>
    <w:basedOn w:val="Normalny"/>
    <w:rsid w:val="008F301D"/>
    <w:pPr>
      <w:pBdr>
        <w:top w:val="single" w:sz="8" w:space="0" w:color="auto"/>
        <w:bottom w:val="single" w:sz="4" w:space="0" w:color="auto"/>
        <w:right w:val="single" w:sz="8" w:space="0" w:color="auto"/>
      </w:pBdr>
      <w:shd w:val="clear" w:color="000000" w:fill="A6A6A6"/>
      <w:spacing w:before="100" w:beforeAutospacing="1" w:after="100" w:afterAutospacing="1"/>
      <w:jc w:val="right"/>
      <w:textAlignment w:val="center"/>
    </w:pPr>
    <w:rPr>
      <w:rFonts w:ascii="Arial" w:hAnsi="Arial" w:cs="Arial"/>
      <w:sz w:val="16"/>
      <w:szCs w:val="16"/>
    </w:rPr>
  </w:style>
  <w:style w:type="paragraph" w:customStyle="1" w:styleId="xl120">
    <w:name w:val="xl120"/>
    <w:basedOn w:val="Normalny"/>
    <w:rsid w:val="008F301D"/>
    <w:pPr>
      <w:pBdr>
        <w:top w:val="single" w:sz="8" w:space="0" w:color="auto"/>
        <w:left w:val="single" w:sz="8" w:space="0" w:color="auto"/>
      </w:pBdr>
      <w:shd w:val="clear" w:color="000000" w:fill="A6A6A6"/>
      <w:spacing w:before="100" w:beforeAutospacing="1" w:after="100" w:afterAutospacing="1"/>
      <w:jc w:val="center"/>
      <w:textAlignment w:val="center"/>
    </w:pPr>
    <w:rPr>
      <w:rFonts w:ascii="Arial" w:hAnsi="Arial" w:cs="Arial"/>
      <w:sz w:val="16"/>
      <w:szCs w:val="16"/>
    </w:rPr>
  </w:style>
  <w:style w:type="paragraph" w:customStyle="1" w:styleId="xl121">
    <w:name w:val="xl121"/>
    <w:basedOn w:val="Normalny"/>
    <w:rsid w:val="008F301D"/>
    <w:pPr>
      <w:pBdr>
        <w:top w:val="single" w:sz="8" w:space="0" w:color="auto"/>
        <w:right w:val="single" w:sz="8" w:space="0" w:color="auto"/>
      </w:pBdr>
      <w:shd w:val="clear" w:color="000000" w:fill="A6A6A6"/>
      <w:spacing w:before="100" w:beforeAutospacing="1" w:after="100" w:afterAutospacing="1"/>
      <w:jc w:val="center"/>
      <w:textAlignment w:val="center"/>
    </w:pPr>
    <w:rPr>
      <w:rFonts w:ascii="Arial" w:hAnsi="Arial" w:cs="Arial"/>
      <w:sz w:val="16"/>
      <w:szCs w:val="16"/>
    </w:rPr>
  </w:style>
  <w:style w:type="paragraph" w:customStyle="1" w:styleId="xl122">
    <w:name w:val="xl122"/>
    <w:basedOn w:val="Normalny"/>
    <w:rsid w:val="008F301D"/>
    <w:pPr>
      <w:pBdr>
        <w:top w:val="single" w:sz="4" w:space="0" w:color="auto"/>
        <w:bottom w:val="single" w:sz="4" w:space="0" w:color="auto"/>
        <w:right w:val="single" w:sz="8" w:space="0" w:color="auto"/>
      </w:pBdr>
      <w:shd w:val="clear" w:color="000000" w:fill="A6A6A6"/>
      <w:spacing w:before="100" w:beforeAutospacing="1" w:after="100" w:afterAutospacing="1"/>
      <w:jc w:val="center"/>
      <w:textAlignment w:val="center"/>
    </w:pPr>
    <w:rPr>
      <w:rFonts w:ascii="Arial" w:hAnsi="Arial" w:cs="Arial"/>
      <w:sz w:val="16"/>
      <w:szCs w:val="16"/>
    </w:rPr>
  </w:style>
  <w:style w:type="paragraph" w:customStyle="1" w:styleId="xl123">
    <w:name w:val="xl123"/>
    <w:basedOn w:val="Normalny"/>
    <w:rsid w:val="008F301D"/>
    <w:pPr>
      <w:pBdr>
        <w:top w:val="single" w:sz="4" w:space="0" w:color="auto"/>
        <w:bottom w:val="single" w:sz="4" w:space="0" w:color="auto"/>
        <w:right w:val="single" w:sz="8" w:space="0" w:color="auto"/>
      </w:pBdr>
      <w:shd w:val="clear" w:color="000000" w:fill="A6A6A6"/>
      <w:spacing w:before="100" w:beforeAutospacing="1" w:after="100" w:afterAutospacing="1"/>
      <w:jc w:val="left"/>
      <w:textAlignment w:val="center"/>
    </w:pPr>
    <w:rPr>
      <w:rFonts w:ascii="Arial" w:hAnsi="Arial" w:cs="Arial"/>
      <w:sz w:val="16"/>
      <w:szCs w:val="16"/>
    </w:rPr>
  </w:style>
  <w:style w:type="paragraph" w:customStyle="1" w:styleId="xl124">
    <w:name w:val="xl124"/>
    <w:basedOn w:val="Normalny"/>
    <w:rsid w:val="008F301D"/>
    <w:pPr>
      <w:pBdr>
        <w:top w:val="single" w:sz="4" w:space="0" w:color="auto"/>
        <w:bottom w:val="single" w:sz="4" w:space="0" w:color="auto"/>
        <w:right w:val="single" w:sz="8" w:space="0" w:color="auto"/>
      </w:pBdr>
      <w:shd w:val="clear" w:color="000000" w:fill="A6A6A6"/>
      <w:spacing w:before="100" w:beforeAutospacing="1" w:after="100" w:afterAutospacing="1"/>
      <w:jc w:val="right"/>
      <w:textAlignment w:val="center"/>
    </w:pPr>
    <w:rPr>
      <w:rFonts w:ascii="Arial" w:hAnsi="Arial" w:cs="Arial"/>
      <w:sz w:val="16"/>
      <w:szCs w:val="16"/>
    </w:rPr>
  </w:style>
  <w:style w:type="paragraph" w:customStyle="1" w:styleId="xl125">
    <w:name w:val="xl125"/>
    <w:basedOn w:val="Normalny"/>
    <w:rsid w:val="008F301D"/>
    <w:pPr>
      <w:pBdr>
        <w:left w:val="single" w:sz="8" w:space="0" w:color="auto"/>
      </w:pBdr>
      <w:shd w:val="clear" w:color="000000" w:fill="A6A6A6"/>
      <w:spacing w:before="100" w:beforeAutospacing="1" w:after="100" w:afterAutospacing="1"/>
      <w:jc w:val="center"/>
      <w:textAlignment w:val="center"/>
    </w:pPr>
    <w:rPr>
      <w:rFonts w:ascii="Arial" w:hAnsi="Arial" w:cs="Arial"/>
      <w:sz w:val="16"/>
      <w:szCs w:val="16"/>
    </w:rPr>
  </w:style>
  <w:style w:type="paragraph" w:customStyle="1" w:styleId="xl126">
    <w:name w:val="xl126"/>
    <w:basedOn w:val="Normalny"/>
    <w:rsid w:val="008F301D"/>
    <w:pPr>
      <w:pBdr>
        <w:right w:val="single" w:sz="8" w:space="0" w:color="auto"/>
      </w:pBdr>
      <w:shd w:val="clear" w:color="000000" w:fill="A6A6A6"/>
      <w:spacing w:before="100" w:beforeAutospacing="1" w:after="100" w:afterAutospacing="1"/>
      <w:jc w:val="center"/>
      <w:textAlignment w:val="center"/>
    </w:pPr>
    <w:rPr>
      <w:rFonts w:ascii="Arial" w:hAnsi="Arial" w:cs="Arial"/>
      <w:sz w:val="16"/>
      <w:szCs w:val="16"/>
    </w:rPr>
  </w:style>
  <w:style w:type="paragraph" w:customStyle="1" w:styleId="xl127">
    <w:name w:val="xl127"/>
    <w:basedOn w:val="Normalny"/>
    <w:rsid w:val="008F301D"/>
    <w:pPr>
      <w:pBdr>
        <w:top w:val="single" w:sz="4" w:space="0" w:color="auto"/>
        <w:bottom w:val="single" w:sz="8" w:space="0" w:color="auto"/>
        <w:right w:val="single" w:sz="8" w:space="0" w:color="auto"/>
      </w:pBdr>
      <w:shd w:val="clear" w:color="000000" w:fill="A6A6A6"/>
      <w:spacing w:before="100" w:beforeAutospacing="1" w:after="100" w:afterAutospacing="1"/>
      <w:jc w:val="center"/>
      <w:textAlignment w:val="center"/>
    </w:pPr>
    <w:rPr>
      <w:rFonts w:ascii="Arial" w:hAnsi="Arial" w:cs="Arial"/>
      <w:sz w:val="16"/>
      <w:szCs w:val="16"/>
    </w:rPr>
  </w:style>
  <w:style w:type="paragraph" w:customStyle="1" w:styleId="xl128">
    <w:name w:val="xl128"/>
    <w:basedOn w:val="Normalny"/>
    <w:rsid w:val="008F301D"/>
    <w:pPr>
      <w:pBdr>
        <w:top w:val="single" w:sz="4" w:space="0" w:color="auto"/>
        <w:bottom w:val="single" w:sz="8" w:space="0" w:color="auto"/>
        <w:right w:val="single" w:sz="8" w:space="0" w:color="auto"/>
      </w:pBdr>
      <w:shd w:val="clear" w:color="000000" w:fill="A6A6A6"/>
      <w:spacing w:before="100" w:beforeAutospacing="1" w:after="100" w:afterAutospacing="1"/>
      <w:jc w:val="left"/>
      <w:textAlignment w:val="center"/>
    </w:pPr>
    <w:rPr>
      <w:rFonts w:ascii="Arial" w:hAnsi="Arial" w:cs="Arial"/>
      <w:sz w:val="16"/>
      <w:szCs w:val="16"/>
    </w:rPr>
  </w:style>
  <w:style w:type="paragraph" w:customStyle="1" w:styleId="xl129">
    <w:name w:val="xl129"/>
    <w:basedOn w:val="Normalny"/>
    <w:rsid w:val="008F301D"/>
    <w:pPr>
      <w:pBdr>
        <w:top w:val="single" w:sz="4" w:space="0" w:color="auto"/>
        <w:bottom w:val="single" w:sz="8" w:space="0" w:color="auto"/>
        <w:right w:val="single" w:sz="8" w:space="0" w:color="auto"/>
      </w:pBdr>
      <w:shd w:val="clear" w:color="000000" w:fill="A6A6A6"/>
      <w:spacing w:before="100" w:beforeAutospacing="1" w:after="100" w:afterAutospacing="1"/>
      <w:jc w:val="right"/>
      <w:textAlignment w:val="center"/>
    </w:pPr>
    <w:rPr>
      <w:rFonts w:ascii="Arial" w:hAnsi="Arial" w:cs="Arial"/>
      <w:sz w:val="16"/>
      <w:szCs w:val="16"/>
    </w:rPr>
  </w:style>
  <w:style w:type="paragraph" w:customStyle="1" w:styleId="xl130">
    <w:name w:val="xl130"/>
    <w:basedOn w:val="Normalny"/>
    <w:rsid w:val="008F301D"/>
    <w:pPr>
      <w:pBdr>
        <w:bottom w:val="single" w:sz="4" w:space="0" w:color="auto"/>
        <w:right w:val="single" w:sz="8" w:space="0" w:color="auto"/>
      </w:pBdr>
      <w:shd w:val="clear" w:color="000000" w:fill="A6A6A6"/>
      <w:spacing w:before="100" w:beforeAutospacing="1" w:after="100" w:afterAutospacing="1"/>
      <w:jc w:val="center"/>
      <w:textAlignment w:val="center"/>
    </w:pPr>
    <w:rPr>
      <w:rFonts w:ascii="Arial" w:hAnsi="Arial" w:cs="Arial"/>
      <w:sz w:val="16"/>
      <w:szCs w:val="16"/>
    </w:rPr>
  </w:style>
  <w:style w:type="paragraph" w:customStyle="1" w:styleId="xl131">
    <w:name w:val="xl131"/>
    <w:basedOn w:val="Normalny"/>
    <w:rsid w:val="008F301D"/>
    <w:pPr>
      <w:pBdr>
        <w:bottom w:val="single" w:sz="4" w:space="0" w:color="auto"/>
        <w:right w:val="single" w:sz="8" w:space="0" w:color="auto"/>
      </w:pBdr>
      <w:shd w:val="clear" w:color="000000" w:fill="A6A6A6"/>
      <w:spacing w:before="100" w:beforeAutospacing="1" w:after="100" w:afterAutospacing="1"/>
      <w:jc w:val="left"/>
      <w:textAlignment w:val="center"/>
    </w:pPr>
    <w:rPr>
      <w:rFonts w:ascii="Arial" w:hAnsi="Arial" w:cs="Arial"/>
      <w:sz w:val="16"/>
      <w:szCs w:val="16"/>
    </w:rPr>
  </w:style>
  <w:style w:type="paragraph" w:customStyle="1" w:styleId="xl132">
    <w:name w:val="xl132"/>
    <w:basedOn w:val="Normalny"/>
    <w:rsid w:val="008F301D"/>
    <w:pPr>
      <w:pBdr>
        <w:bottom w:val="single" w:sz="4" w:space="0" w:color="auto"/>
        <w:right w:val="single" w:sz="8" w:space="0" w:color="auto"/>
      </w:pBdr>
      <w:shd w:val="clear" w:color="000000" w:fill="A6A6A6"/>
      <w:spacing w:before="100" w:beforeAutospacing="1" w:after="100" w:afterAutospacing="1"/>
      <w:jc w:val="right"/>
      <w:textAlignment w:val="center"/>
    </w:pPr>
    <w:rPr>
      <w:rFonts w:ascii="Arial" w:hAnsi="Arial" w:cs="Arial"/>
      <w:sz w:val="16"/>
      <w:szCs w:val="16"/>
    </w:rPr>
  </w:style>
  <w:style w:type="paragraph" w:customStyle="1" w:styleId="xl133">
    <w:name w:val="xl133"/>
    <w:basedOn w:val="Normalny"/>
    <w:rsid w:val="008F301D"/>
    <w:pPr>
      <w:pBdr>
        <w:left w:val="single" w:sz="8" w:space="0" w:color="auto"/>
        <w:bottom w:val="single" w:sz="8" w:space="0" w:color="auto"/>
      </w:pBdr>
      <w:shd w:val="clear" w:color="000000" w:fill="A6A6A6"/>
      <w:spacing w:before="100" w:beforeAutospacing="1" w:after="100" w:afterAutospacing="1"/>
      <w:jc w:val="center"/>
      <w:textAlignment w:val="center"/>
    </w:pPr>
    <w:rPr>
      <w:rFonts w:ascii="Arial" w:hAnsi="Arial" w:cs="Arial"/>
      <w:sz w:val="16"/>
      <w:szCs w:val="16"/>
    </w:rPr>
  </w:style>
  <w:style w:type="paragraph" w:customStyle="1" w:styleId="xl134">
    <w:name w:val="xl134"/>
    <w:basedOn w:val="Normalny"/>
    <w:rsid w:val="008F301D"/>
    <w:pPr>
      <w:pBdr>
        <w:bottom w:val="single" w:sz="8" w:space="0" w:color="auto"/>
        <w:right w:val="single" w:sz="8" w:space="0" w:color="auto"/>
      </w:pBdr>
      <w:shd w:val="clear" w:color="000000" w:fill="A6A6A6"/>
      <w:spacing w:before="100" w:beforeAutospacing="1" w:after="100" w:afterAutospacing="1"/>
      <w:jc w:val="center"/>
      <w:textAlignment w:val="center"/>
    </w:pPr>
    <w:rPr>
      <w:rFonts w:ascii="Arial" w:hAnsi="Arial" w:cs="Arial"/>
      <w:sz w:val="16"/>
      <w:szCs w:val="16"/>
    </w:rPr>
  </w:style>
  <w:style w:type="paragraph" w:customStyle="1" w:styleId="xl135">
    <w:name w:val="xl135"/>
    <w:basedOn w:val="Normalny"/>
    <w:rsid w:val="008F301D"/>
    <w:pPr>
      <w:pBdr>
        <w:bottom w:val="single" w:sz="8" w:space="0" w:color="auto"/>
        <w:right w:val="single" w:sz="8" w:space="0" w:color="auto"/>
      </w:pBdr>
      <w:shd w:val="clear" w:color="000000" w:fill="A6A6A6"/>
      <w:spacing w:before="100" w:beforeAutospacing="1" w:after="100" w:afterAutospacing="1"/>
      <w:jc w:val="right"/>
      <w:textAlignment w:val="center"/>
    </w:pPr>
    <w:rPr>
      <w:rFonts w:ascii="Arial" w:hAnsi="Arial" w:cs="Arial"/>
      <w:sz w:val="16"/>
      <w:szCs w:val="16"/>
    </w:rPr>
  </w:style>
  <w:style w:type="paragraph" w:customStyle="1" w:styleId="xl136">
    <w:name w:val="xl136"/>
    <w:basedOn w:val="Normalny"/>
    <w:rsid w:val="008F301D"/>
    <w:pPr>
      <w:pBdr>
        <w:top w:val="single" w:sz="4" w:space="0" w:color="auto"/>
        <w:right w:val="single" w:sz="8" w:space="0" w:color="auto"/>
      </w:pBdr>
      <w:shd w:val="clear" w:color="000000" w:fill="D9D9D9"/>
      <w:spacing w:before="100" w:beforeAutospacing="1" w:after="100" w:afterAutospacing="1"/>
      <w:jc w:val="center"/>
      <w:textAlignment w:val="center"/>
    </w:pPr>
    <w:rPr>
      <w:rFonts w:ascii="Arial" w:hAnsi="Arial" w:cs="Arial"/>
      <w:sz w:val="16"/>
      <w:szCs w:val="16"/>
    </w:rPr>
  </w:style>
  <w:style w:type="paragraph" w:customStyle="1" w:styleId="xl137">
    <w:name w:val="xl137"/>
    <w:basedOn w:val="Normalny"/>
    <w:rsid w:val="008F301D"/>
    <w:pPr>
      <w:pBdr>
        <w:top w:val="single" w:sz="4" w:space="0" w:color="auto"/>
        <w:right w:val="single" w:sz="8" w:space="0" w:color="auto"/>
      </w:pBdr>
      <w:shd w:val="clear" w:color="000000" w:fill="D9D9D9"/>
      <w:spacing w:before="100" w:beforeAutospacing="1" w:after="100" w:afterAutospacing="1"/>
      <w:jc w:val="right"/>
      <w:textAlignment w:val="center"/>
    </w:pPr>
    <w:rPr>
      <w:rFonts w:ascii="Arial" w:hAnsi="Arial" w:cs="Arial"/>
      <w:sz w:val="16"/>
      <w:szCs w:val="16"/>
    </w:rPr>
  </w:style>
  <w:style w:type="paragraph" w:customStyle="1" w:styleId="xl138">
    <w:name w:val="xl138"/>
    <w:basedOn w:val="Normalny"/>
    <w:rsid w:val="008F301D"/>
    <w:pPr>
      <w:pBdr>
        <w:bottom w:val="single" w:sz="8" w:space="0" w:color="auto"/>
      </w:pBdr>
      <w:spacing w:before="100" w:beforeAutospacing="1" w:after="100" w:afterAutospacing="1"/>
      <w:jc w:val="right"/>
      <w:textAlignment w:val="center"/>
    </w:pPr>
    <w:rPr>
      <w:rFonts w:ascii="Arial" w:hAnsi="Arial" w:cs="Arial"/>
      <w:sz w:val="16"/>
      <w:szCs w:val="16"/>
    </w:rPr>
  </w:style>
  <w:style w:type="paragraph" w:customStyle="1" w:styleId="xl139">
    <w:name w:val="xl139"/>
    <w:basedOn w:val="Normalny"/>
    <w:rsid w:val="008F301D"/>
    <w:pPr>
      <w:pBdr>
        <w:bottom w:val="single" w:sz="8" w:space="0" w:color="auto"/>
        <w:right w:val="single" w:sz="8" w:space="0" w:color="000000"/>
      </w:pBdr>
      <w:spacing w:before="100" w:beforeAutospacing="1" w:after="100" w:afterAutospacing="1"/>
      <w:jc w:val="right"/>
      <w:textAlignment w:val="center"/>
    </w:pPr>
    <w:rPr>
      <w:rFonts w:ascii="Arial" w:hAnsi="Arial" w:cs="Arial"/>
      <w:sz w:val="16"/>
      <w:szCs w:val="16"/>
    </w:rPr>
  </w:style>
  <w:style w:type="paragraph" w:customStyle="1" w:styleId="xl140">
    <w:name w:val="xl140"/>
    <w:basedOn w:val="Normalny"/>
    <w:rsid w:val="008F301D"/>
    <w:pPr>
      <w:pBdr>
        <w:top w:val="single" w:sz="8" w:space="0" w:color="auto"/>
        <w:bottom w:val="single" w:sz="8" w:space="0" w:color="auto"/>
        <w:right w:val="single" w:sz="8" w:space="0" w:color="auto"/>
      </w:pBdr>
      <w:shd w:val="clear" w:color="000000" w:fill="D9D9D9"/>
      <w:spacing w:before="100" w:beforeAutospacing="1" w:after="100" w:afterAutospacing="1"/>
      <w:jc w:val="center"/>
      <w:textAlignment w:val="center"/>
    </w:pPr>
    <w:rPr>
      <w:rFonts w:ascii="Arial" w:hAnsi="Arial" w:cs="Arial"/>
      <w:sz w:val="16"/>
      <w:szCs w:val="16"/>
    </w:rPr>
  </w:style>
  <w:style w:type="paragraph" w:customStyle="1" w:styleId="xl141">
    <w:name w:val="xl141"/>
    <w:basedOn w:val="Normalny"/>
    <w:rsid w:val="008F301D"/>
    <w:pPr>
      <w:pBdr>
        <w:top w:val="single" w:sz="8" w:space="0" w:color="auto"/>
        <w:bottom w:val="single" w:sz="8" w:space="0" w:color="auto"/>
        <w:right w:val="single" w:sz="8" w:space="0" w:color="auto"/>
      </w:pBdr>
      <w:shd w:val="clear" w:color="000000" w:fill="D9D9D9"/>
      <w:spacing w:before="100" w:beforeAutospacing="1" w:after="100" w:afterAutospacing="1"/>
      <w:jc w:val="left"/>
      <w:textAlignment w:val="center"/>
    </w:pPr>
    <w:rPr>
      <w:rFonts w:ascii="Arial" w:hAnsi="Arial" w:cs="Arial"/>
      <w:sz w:val="16"/>
      <w:szCs w:val="16"/>
    </w:rPr>
  </w:style>
  <w:style w:type="paragraph" w:customStyle="1" w:styleId="xl142">
    <w:name w:val="xl142"/>
    <w:basedOn w:val="Normalny"/>
    <w:rsid w:val="008F301D"/>
    <w:pPr>
      <w:pBdr>
        <w:top w:val="single" w:sz="8" w:space="0" w:color="auto"/>
        <w:bottom w:val="single" w:sz="8" w:space="0" w:color="auto"/>
        <w:right w:val="single" w:sz="8" w:space="0" w:color="auto"/>
      </w:pBdr>
      <w:shd w:val="clear" w:color="000000" w:fill="D9D9D9"/>
      <w:spacing w:before="100" w:beforeAutospacing="1" w:after="100" w:afterAutospacing="1"/>
      <w:jc w:val="right"/>
      <w:textAlignment w:val="center"/>
    </w:pPr>
    <w:rPr>
      <w:rFonts w:ascii="Arial" w:hAnsi="Arial" w:cs="Arial"/>
      <w:sz w:val="16"/>
      <w:szCs w:val="16"/>
    </w:rPr>
  </w:style>
  <w:style w:type="paragraph" w:customStyle="1" w:styleId="xl143">
    <w:name w:val="xl143"/>
    <w:basedOn w:val="Normalny"/>
    <w:rsid w:val="008F301D"/>
    <w:pPr>
      <w:pBdr>
        <w:top w:val="single" w:sz="4" w:space="0" w:color="auto"/>
        <w:right w:val="single" w:sz="8" w:space="0" w:color="auto"/>
      </w:pBdr>
      <w:shd w:val="clear" w:color="000000" w:fill="A6A6A6"/>
      <w:spacing w:before="100" w:beforeAutospacing="1" w:after="100" w:afterAutospacing="1"/>
      <w:jc w:val="center"/>
      <w:textAlignment w:val="center"/>
    </w:pPr>
    <w:rPr>
      <w:rFonts w:ascii="Arial" w:hAnsi="Arial" w:cs="Arial"/>
      <w:sz w:val="16"/>
      <w:szCs w:val="16"/>
    </w:rPr>
  </w:style>
  <w:style w:type="paragraph" w:customStyle="1" w:styleId="xl144">
    <w:name w:val="xl144"/>
    <w:basedOn w:val="Normalny"/>
    <w:rsid w:val="008F301D"/>
    <w:pPr>
      <w:pBdr>
        <w:top w:val="single" w:sz="4" w:space="0" w:color="auto"/>
        <w:right w:val="single" w:sz="8" w:space="0" w:color="auto"/>
      </w:pBdr>
      <w:shd w:val="clear" w:color="000000" w:fill="A6A6A6"/>
      <w:spacing w:before="100" w:beforeAutospacing="1" w:after="100" w:afterAutospacing="1"/>
      <w:jc w:val="right"/>
      <w:textAlignment w:val="center"/>
    </w:pPr>
    <w:rPr>
      <w:rFonts w:ascii="Arial" w:hAnsi="Arial" w:cs="Arial"/>
      <w:sz w:val="16"/>
      <w:szCs w:val="16"/>
    </w:rPr>
  </w:style>
  <w:style w:type="paragraph" w:customStyle="1" w:styleId="xl145">
    <w:name w:val="xl145"/>
    <w:basedOn w:val="Normalny"/>
    <w:rsid w:val="008F301D"/>
    <w:pPr>
      <w:pBdr>
        <w:top w:val="single" w:sz="8" w:space="0" w:color="auto"/>
        <w:bottom w:val="single" w:sz="8" w:space="0" w:color="auto"/>
        <w:right w:val="single" w:sz="8" w:space="0" w:color="auto"/>
      </w:pBdr>
      <w:shd w:val="clear" w:color="000000" w:fill="A6A6A6"/>
      <w:spacing w:before="100" w:beforeAutospacing="1" w:after="100" w:afterAutospacing="1"/>
      <w:jc w:val="center"/>
      <w:textAlignment w:val="center"/>
    </w:pPr>
    <w:rPr>
      <w:rFonts w:ascii="Arial" w:hAnsi="Arial" w:cs="Arial"/>
      <w:sz w:val="16"/>
      <w:szCs w:val="16"/>
    </w:rPr>
  </w:style>
  <w:style w:type="paragraph" w:customStyle="1" w:styleId="xl146">
    <w:name w:val="xl146"/>
    <w:basedOn w:val="Normalny"/>
    <w:rsid w:val="008F301D"/>
    <w:pPr>
      <w:pBdr>
        <w:top w:val="single" w:sz="8" w:space="0" w:color="auto"/>
        <w:bottom w:val="single" w:sz="8" w:space="0" w:color="auto"/>
        <w:right w:val="single" w:sz="8" w:space="0" w:color="auto"/>
      </w:pBdr>
      <w:shd w:val="clear" w:color="000000" w:fill="A6A6A6"/>
      <w:spacing w:before="100" w:beforeAutospacing="1" w:after="100" w:afterAutospacing="1"/>
      <w:jc w:val="right"/>
      <w:textAlignment w:val="center"/>
    </w:pPr>
    <w:rPr>
      <w:rFonts w:ascii="Arial" w:hAnsi="Arial" w:cs="Arial"/>
      <w:sz w:val="16"/>
      <w:szCs w:val="16"/>
    </w:rPr>
  </w:style>
  <w:style w:type="paragraph" w:customStyle="1" w:styleId="xl147">
    <w:name w:val="xl147"/>
    <w:basedOn w:val="Normalny"/>
    <w:rsid w:val="008F301D"/>
    <w:pPr>
      <w:pBdr>
        <w:top w:val="single" w:sz="4" w:space="0" w:color="auto"/>
        <w:right w:val="single" w:sz="8" w:space="0" w:color="auto"/>
      </w:pBdr>
      <w:shd w:val="clear" w:color="000000" w:fill="D9D9D9"/>
      <w:spacing w:before="100" w:beforeAutospacing="1" w:after="100" w:afterAutospacing="1"/>
      <w:jc w:val="center"/>
      <w:textAlignment w:val="center"/>
    </w:pPr>
    <w:rPr>
      <w:rFonts w:ascii="Arial" w:hAnsi="Arial" w:cs="Arial"/>
      <w:sz w:val="16"/>
      <w:szCs w:val="16"/>
    </w:rPr>
  </w:style>
  <w:style w:type="paragraph" w:customStyle="1" w:styleId="xl148">
    <w:name w:val="xl148"/>
    <w:basedOn w:val="Normalny"/>
    <w:rsid w:val="008F301D"/>
    <w:pPr>
      <w:pBdr>
        <w:top w:val="single" w:sz="4" w:space="0" w:color="auto"/>
        <w:right w:val="single" w:sz="8" w:space="0" w:color="auto"/>
      </w:pBdr>
      <w:shd w:val="clear" w:color="000000" w:fill="D9D9D9"/>
      <w:spacing w:before="100" w:beforeAutospacing="1" w:after="100" w:afterAutospacing="1"/>
      <w:jc w:val="right"/>
      <w:textAlignment w:val="center"/>
    </w:pPr>
    <w:rPr>
      <w:rFonts w:ascii="Arial" w:hAnsi="Arial" w:cs="Arial"/>
      <w:sz w:val="16"/>
      <w:szCs w:val="16"/>
    </w:rPr>
  </w:style>
  <w:style w:type="paragraph" w:customStyle="1" w:styleId="xl149">
    <w:name w:val="xl149"/>
    <w:basedOn w:val="Normalny"/>
    <w:rsid w:val="008F301D"/>
    <w:pPr>
      <w:pBdr>
        <w:top w:val="single" w:sz="8" w:space="0" w:color="auto"/>
        <w:bottom w:val="single" w:sz="8" w:space="0" w:color="auto"/>
        <w:right w:val="single" w:sz="8" w:space="0" w:color="auto"/>
      </w:pBdr>
      <w:shd w:val="clear" w:color="000000" w:fill="D9D9D9"/>
      <w:spacing w:before="100" w:beforeAutospacing="1" w:after="100" w:afterAutospacing="1"/>
      <w:jc w:val="center"/>
      <w:textAlignment w:val="center"/>
    </w:pPr>
    <w:rPr>
      <w:rFonts w:ascii="Arial" w:hAnsi="Arial" w:cs="Arial"/>
      <w:sz w:val="16"/>
      <w:szCs w:val="16"/>
    </w:rPr>
  </w:style>
  <w:style w:type="paragraph" w:customStyle="1" w:styleId="xl150">
    <w:name w:val="xl150"/>
    <w:basedOn w:val="Normalny"/>
    <w:rsid w:val="008F301D"/>
    <w:pPr>
      <w:pBdr>
        <w:top w:val="single" w:sz="8" w:space="0" w:color="auto"/>
        <w:bottom w:val="single" w:sz="8" w:space="0" w:color="auto"/>
        <w:right w:val="single" w:sz="8" w:space="0" w:color="auto"/>
      </w:pBdr>
      <w:shd w:val="clear" w:color="000000" w:fill="D9D9D9"/>
      <w:spacing w:before="100" w:beforeAutospacing="1" w:after="100" w:afterAutospacing="1"/>
      <w:jc w:val="right"/>
      <w:textAlignment w:val="center"/>
    </w:pPr>
    <w:rPr>
      <w:rFonts w:ascii="Arial" w:hAnsi="Arial" w:cs="Arial"/>
      <w:sz w:val="16"/>
      <w:szCs w:val="16"/>
    </w:rPr>
  </w:style>
  <w:style w:type="paragraph" w:customStyle="1" w:styleId="xl151">
    <w:name w:val="xl151"/>
    <w:basedOn w:val="Normalny"/>
    <w:rsid w:val="008F301D"/>
    <w:pPr>
      <w:pBdr>
        <w:top w:val="single" w:sz="4" w:space="0" w:color="auto"/>
        <w:right w:val="single" w:sz="8" w:space="0" w:color="auto"/>
      </w:pBdr>
      <w:shd w:val="clear" w:color="000000" w:fill="D9D9D9"/>
      <w:spacing w:before="100" w:beforeAutospacing="1" w:after="100" w:afterAutospacing="1"/>
      <w:jc w:val="left"/>
      <w:textAlignment w:val="center"/>
    </w:pPr>
    <w:rPr>
      <w:rFonts w:ascii="Arial" w:hAnsi="Arial" w:cs="Arial"/>
      <w:sz w:val="16"/>
      <w:szCs w:val="16"/>
    </w:rPr>
  </w:style>
  <w:style w:type="paragraph" w:customStyle="1" w:styleId="xl152">
    <w:name w:val="xl152"/>
    <w:basedOn w:val="Normalny"/>
    <w:rsid w:val="008F301D"/>
    <w:pPr>
      <w:pBdr>
        <w:top w:val="single" w:sz="4" w:space="0" w:color="auto"/>
        <w:left w:val="single" w:sz="8" w:space="0" w:color="auto"/>
        <w:bottom w:val="single" w:sz="8" w:space="0" w:color="auto"/>
        <w:right w:val="single" w:sz="8" w:space="0" w:color="auto"/>
      </w:pBdr>
      <w:shd w:val="clear" w:color="000000" w:fill="A6A6A6"/>
      <w:spacing w:before="100" w:beforeAutospacing="1" w:after="100" w:afterAutospacing="1"/>
      <w:jc w:val="left"/>
      <w:textAlignment w:val="center"/>
    </w:pPr>
    <w:rPr>
      <w:rFonts w:ascii="Arial" w:hAnsi="Arial" w:cs="Arial"/>
      <w:sz w:val="16"/>
      <w:szCs w:val="16"/>
    </w:rPr>
  </w:style>
  <w:style w:type="paragraph" w:customStyle="1" w:styleId="xl153">
    <w:name w:val="xl153"/>
    <w:basedOn w:val="Normalny"/>
    <w:rsid w:val="008F301D"/>
    <w:pPr>
      <w:pBdr>
        <w:top w:val="single" w:sz="4" w:space="0" w:color="auto"/>
        <w:left w:val="single" w:sz="8" w:space="0" w:color="auto"/>
        <w:bottom w:val="single" w:sz="8" w:space="0" w:color="auto"/>
        <w:right w:val="single" w:sz="8" w:space="0" w:color="auto"/>
      </w:pBdr>
      <w:shd w:val="clear" w:color="000000" w:fill="D9D9D9"/>
      <w:spacing w:before="100" w:beforeAutospacing="1" w:after="100" w:afterAutospacing="1"/>
      <w:jc w:val="left"/>
      <w:textAlignment w:val="center"/>
    </w:pPr>
    <w:rPr>
      <w:rFonts w:ascii="Arial" w:hAnsi="Arial" w:cs="Arial"/>
      <w:sz w:val="16"/>
      <w:szCs w:val="16"/>
    </w:rPr>
  </w:style>
  <w:style w:type="paragraph" w:customStyle="1" w:styleId="xl154">
    <w:name w:val="xl154"/>
    <w:basedOn w:val="Normalny"/>
    <w:rsid w:val="008F301D"/>
    <w:pPr>
      <w:pBdr>
        <w:top w:val="single" w:sz="4" w:space="0" w:color="auto"/>
        <w:right w:val="single" w:sz="8" w:space="0" w:color="auto"/>
      </w:pBdr>
      <w:shd w:val="clear" w:color="000000" w:fill="A6A6A6"/>
      <w:spacing w:before="100" w:beforeAutospacing="1" w:after="100" w:afterAutospacing="1"/>
      <w:jc w:val="left"/>
      <w:textAlignment w:val="center"/>
    </w:pPr>
    <w:rPr>
      <w:rFonts w:ascii="Arial" w:hAnsi="Arial" w:cs="Arial"/>
      <w:sz w:val="16"/>
      <w:szCs w:val="16"/>
    </w:rPr>
  </w:style>
  <w:style w:type="paragraph" w:customStyle="1" w:styleId="xl155">
    <w:name w:val="xl155"/>
    <w:basedOn w:val="Normalny"/>
    <w:rsid w:val="008F301D"/>
    <w:pPr>
      <w:pBdr>
        <w:top w:val="single" w:sz="8" w:space="0" w:color="auto"/>
        <w:bottom w:val="single" w:sz="8" w:space="0" w:color="auto"/>
        <w:right w:val="single" w:sz="8" w:space="0" w:color="auto"/>
      </w:pBdr>
      <w:shd w:val="clear" w:color="000000" w:fill="A6A6A6"/>
      <w:spacing w:before="100" w:beforeAutospacing="1" w:after="100" w:afterAutospacing="1"/>
      <w:jc w:val="left"/>
      <w:textAlignment w:val="center"/>
    </w:pPr>
    <w:rPr>
      <w:rFonts w:ascii="Arial" w:hAnsi="Arial" w:cs="Arial"/>
      <w:sz w:val="16"/>
      <w:szCs w:val="16"/>
    </w:rPr>
  </w:style>
  <w:style w:type="paragraph" w:customStyle="1" w:styleId="xl156">
    <w:name w:val="xl156"/>
    <w:basedOn w:val="Normalny"/>
    <w:rsid w:val="008F301D"/>
    <w:pPr>
      <w:pBdr>
        <w:top w:val="single" w:sz="4" w:space="0" w:color="auto"/>
        <w:right w:val="single" w:sz="8" w:space="0" w:color="auto"/>
      </w:pBdr>
      <w:shd w:val="clear" w:color="000000" w:fill="D9D9D9"/>
      <w:spacing w:before="100" w:beforeAutospacing="1" w:after="100" w:afterAutospacing="1"/>
      <w:jc w:val="left"/>
      <w:textAlignment w:val="center"/>
    </w:pPr>
    <w:rPr>
      <w:rFonts w:ascii="Arial" w:hAnsi="Arial" w:cs="Arial"/>
      <w:sz w:val="16"/>
      <w:szCs w:val="16"/>
    </w:rPr>
  </w:style>
  <w:style w:type="paragraph" w:customStyle="1" w:styleId="xl157">
    <w:name w:val="xl157"/>
    <w:basedOn w:val="Normalny"/>
    <w:rsid w:val="008F301D"/>
    <w:pPr>
      <w:pBdr>
        <w:top w:val="single" w:sz="8" w:space="0" w:color="auto"/>
        <w:bottom w:val="single" w:sz="8" w:space="0" w:color="auto"/>
        <w:right w:val="single" w:sz="8" w:space="0" w:color="auto"/>
      </w:pBdr>
      <w:shd w:val="clear" w:color="000000" w:fill="D9D9D9"/>
      <w:spacing w:before="100" w:beforeAutospacing="1" w:after="100" w:afterAutospacing="1"/>
      <w:jc w:val="left"/>
      <w:textAlignment w:val="center"/>
    </w:pPr>
    <w:rPr>
      <w:rFonts w:ascii="Arial" w:hAnsi="Arial" w:cs="Arial"/>
      <w:sz w:val="16"/>
      <w:szCs w:val="16"/>
    </w:rPr>
  </w:style>
  <w:style w:type="paragraph" w:customStyle="1" w:styleId="xl158">
    <w:name w:val="xl158"/>
    <w:basedOn w:val="Normalny"/>
    <w:rsid w:val="008F301D"/>
    <w:pPr>
      <w:pBdr>
        <w:top w:val="single" w:sz="4" w:space="0" w:color="auto"/>
        <w:left w:val="single" w:sz="8" w:space="0" w:color="auto"/>
        <w:bottom w:val="single" w:sz="8" w:space="0" w:color="auto"/>
        <w:right w:val="single" w:sz="8" w:space="0" w:color="auto"/>
      </w:pBdr>
      <w:shd w:val="clear" w:color="000000" w:fill="D9D9D9"/>
      <w:spacing w:before="100" w:beforeAutospacing="1" w:after="100" w:afterAutospacing="1"/>
      <w:jc w:val="right"/>
      <w:textAlignment w:val="center"/>
    </w:pPr>
    <w:rPr>
      <w:rFonts w:ascii="Arial" w:hAnsi="Arial" w:cs="Arial"/>
      <w:sz w:val="16"/>
      <w:szCs w:val="16"/>
    </w:rPr>
  </w:style>
  <w:style w:type="paragraph" w:customStyle="1" w:styleId="xl159">
    <w:name w:val="xl159"/>
    <w:basedOn w:val="Normalny"/>
    <w:rsid w:val="008F301D"/>
    <w:pPr>
      <w:pBdr>
        <w:top w:val="single" w:sz="8" w:space="0" w:color="auto"/>
        <w:bottom w:val="single" w:sz="4" w:space="0" w:color="auto"/>
        <w:right w:val="single" w:sz="8" w:space="0" w:color="auto"/>
      </w:pBdr>
      <w:shd w:val="clear" w:color="000000" w:fill="BDD7EE"/>
      <w:spacing w:before="100" w:beforeAutospacing="1" w:after="100" w:afterAutospacing="1"/>
      <w:jc w:val="center"/>
      <w:textAlignment w:val="center"/>
    </w:pPr>
    <w:rPr>
      <w:rFonts w:ascii="Arial" w:hAnsi="Arial" w:cs="Arial"/>
      <w:sz w:val="16"/>
      <w:szCs w:val="16"/>
    </w:rPr>
  </w:style>
  <w:style w:type="paragraph" w:customStyle="1" w:styleId="xl160">
    <w:name w:val="xl160"/>
    <w:basedOn w:val="Normalny"/>
    <w:rsid w:val="008F301D"/>
    <w:pPr>
      <w:pBdr>
        <w:top w:val="single" w:sz="8" w:space="0" w:color="auto"/>
        <w:bottom w:val="single" w:sz="4" w:space="0" w:color="auto"/>
        <w:right w:val="single" w:sz="8" w:space="0" w:color="auto"/>
      </w:pBdr>
      <w:shd w:val="clear" w:color="000000" w:fill="BDD7EE"/>
      <w:spacing w:before="100" w:beforeAutospacing="1" w:after="100" w:afterAutospacing="1"/>
      <w:jc w:val="right"/>
      <w:textAlignment w:val="center"/>
    </w:pPr>
    <w:rPr>
      <w:rFonts w:ascii="Arial" w:hAnsi="Arial" w:cs="Arial"/>
      <w:sz w:val="16"/>
      <w:szCs w:val="16"/>
    </w:rPr>
  </w:style>
  <w:style w:type="paragraph" w:customStyle="1" w:styleId="xl161">
    <w:name w:val="xl161"/>
    <w:basedOn w:val="Normalny"/>
    <w:rsid w:val="008F301D"/>
    <w:pPr>
      <w:pBdr>
        <w:top w:val="single" w:sz="8" w:space="0" w:color="auto"/>
        <w:left w:val="single" w:sz="8" w:space="0" w:color="auto"/>
      </w:pBdr>
      <w:shd w:val="clear" w:color="000000" w:fill="BDD7EE"/>
      <w:spacing w:before="100" w:beforeAutospacing="1" w:after="100" w:afterAutospacing="1"/>
      <w:jc w:val="center"/>
      <w:textAlignment w:val="center"/>
    </w:pPr>
    <w:rPr>
      <w:rFonts w:ascii="Arial" w:hAnsi="Arial" w:cs="Arial"/>
      <w:sz w:val="16"/>
      <w:szCs w:val="16"/>
    </w:rPr>
  </w:style>
  <w:style w:type="paragraph" w:customStyle="1" w:styleId="xl162">
    <w:name w:val="xl162"/>
    <w:basedOn w:val="Normalny"/>
    <w:rsid w:val="008F301D"/>
    <w:pPr>
      <w:pBdr>
        <w:top w:val="single" w:sz="8" w:space="0" w:color="auto"/>
        <w:right w:val="single" w:sz="8" w:space="0" w:color="auto"/>
      </w:pBdr>
      <w:shd w:val="clear" w:color="000000" w:fill="BDD7EE"/>
      <w:spacing w:before="100" w:beforeAutospacing="1" w:after="100" w:afterAutospacing="1"/>
      <w:jc w:val="center"/>
      <w:textAlignment w:val="center"/>
    </w:pPr>
    <w:rPr>
      <w:rFonts w:ascii="Arial" w:hAnsi="Arial" w:cs="Arial"/>
      <w:sz w:val="16"/>
      <w:szCs w:val="16"/>
    </w:rPr>
  </w:style>
  <w:style w:type="paragraph" w:customStyle="1" w:styleId="xl163">
    <w:name w:val="xl163"/>
    <w:basedOn w:val="Normalny"/>
    <w:rsid w:val="008F301D"/>
    <w:pPr>
      <w:pBdr>
        <w:top w:val="single" w:sz="4" w:space="0" w:color="auto"/>
        <w:bottom w:val="single" w:sz="4" w:space="0" w:color="auto"/>
        <w:right w:val="single" w:sz="8" w:space="0" w:color="auto"/>
      </w:pBdr>
      <w:shd w:val="clear" w:color="000000" w:fill="BDD7EE"/>
      <w:spacing w:before="100" w:beforeAutospacing="1" w:after="100" w:afterAutospacing="1"/>
      <w:jc w:val="center"/>
      <w:textAlignment w:val="center"/>
    </w:pPr>
    <w:rPr>
      <w:rFonts w:ascii="Arial" w:hAnsi="Arial" w:cs="Arial"/>
      <w:sz w:val="16"/>
      <w:szCs w:val="16"/>
    </w:rPr>
  </w:style>
  <w:style w:type="paragraph" w:customStyle="1" w:styleId="xl164">
    <w:name w:val="xl164"/>
    <w:basedOn w:val="Normalny"/>
    <w:rsid w:val="008F301D"/>
    <w:pPr>
      <w:pBdr>
        <w:top w:val="single" w:sz="4" w:space="0" w:color="auto"/>
        <w:bottom w:val="single" w:sz="4" w:space="0" w:color="auto"/>
        <w:right w:val="single" w:sz="8" w:space="0" w:color="auto"/>
      </w:pBdr>
      <w:shd w:val="clear" w:color="000000" w:fill="BDD7EE"/>
      <w:spacing w:before="100" w:beforeAutospacing="1" w:after="100" w:afterAutospacing="1"/>
      <w:jc w:val="right"/>
      <w:textAlignment w:val="center"/>
    </w:pPr>
    <w:rPr>
      <w:rFonts w:ascii="Arial" w:hAnsi="Arial" w:cs="Arial"/>
      <w:sz w:val="16"/>
      <w:szCs w:val="16"/>
    </w:rPr>
  </w:style>
  <w:style w:type="paragraph" w:customStyle="1" w:styleId="xl165">
    <w:name w:val="xl165"/>
    <w:basedOn w:val="Normalny"/>
    <w:rsid w:val="008F301D"/>
    <w:pPr>
      <w:pBdr>
        <w:left w:val="single" w:sz="8" w:space="0" w:color="auto"/>
      </w:pBdr>
      <w:shd w:val="clear" w:color="000000" w:fill="BDD7EE"/>
      <w:spacing w:before="100" w:beforeAutospacing="1" w:after="100" w:afterAutospacing="1"/>
      <w:jc w:val="center"/>
      <w:textAlignment w:val="center"/>
    </w:pPr>
    <w:rPr>
      <w:rFonts w:ascii="Arial" w:hAnsi="Arial" w:cs="Arial"/>
      <w:sz w:val="16"/>
      <w:szCs w:val="16"/>
    </w:rPr>
  </w:style>
  <w:style w:type="paragraph" w:customStyle="1" w:styleId="xl166">
    <w:name w:val="xl166"/>
    <w:basedOn w:val="Normalny"/>
    <w:rsid w:val="008F301D"/>
    <w:pPr>
      <w:pBdr>
        <w:right w:val="single" w:sz="8" w:space="0" w:color="auto"/>
      </w:pBdr>
      <w:shd w:val="clear" w:color="000000" w:fill="BDD7EE"/>
      <w:spacing w:before="100" w:beforeAutospacing="1" w:after="100" w:afterAutospacing="1"/>
      <w:jc w:val="center"/>
      <w:textAlignment w:val="center"/>
    </w:pPr>
    <w:rPr>
      <w:rFonts w:ascii="Arial" w:hAnsi="Arial" w:cs="Arial"/>
      <w:sz w:val="16"/>
      <w:szCs w:val="16"/>
    </w:rPr>
  </w:style>
  <w:style w:type="paragraph" w:customStyle="1" w:styleId="xl167">
    <w:name w:val="xl167"/>
    <w:basedOn w:val="Normalny"/>
    <w:rsid w:val="008F301D"/>
    <w:pPr>
      <w:pBdr>
        <w:top w:val="single" w:sz="4" w:space="0" w:color="auto"/>
        <w:right w:val="single" w:sz="8" w:space="0" w:color="auto"/>
      </w:pBdr>
      <w:shd w:val="clear" w:color="000000" w:fill="BDD7EE"/>
      <w:spacing w:before="100" w:beforeAutospacing="1" w:after="100" w:afterAutospacing="1"/>
      <w:jc w:val="center"/>
      <w:textAlignment w:val="center"/>
    </w:pPr>
    <w:rPr>
      <w:rFonts w:ascii="Arial" w:hAnsi="Arial" w:cs="Arial"/>
      <w:sz w:val="16"/>
      <w:szCs w:val="16"/>
    </w:rPr>
  </w:style>
  <w:style w:type="paragraph" w:customStyle="1" w:styleId="xl168">
    <w:name w:val="xl168"/>
    <w:basedOn w:val="Normalny"/>
    <w:rsid w:val="008F301D"/>
    <w:pPr>
      <w:pBdr>
        <w:top w:val="single" w:sz="4" w:space="0" w:color="auto"/>
        <w:right w:val="single" w:sz="8" w:space="0" w:color="auto"/>
      </w:pBdr>
      <w:shd w:val="clear" w:color="000000" w:fill="BDD7EE"/>
      <w:spacing w:before="100" w:beforeAutospacing="1" w:after="100" w:afterAutospacing="1"/>
      <w:jc w:val="right"/>
      <w:textAlignment w:val="center"/>
    </w:pPr>
    <w:rPr>
      <w:rFonts w:ascii="Arial" w:hAnsi="Arial" w:cs="Arial"/>
      <w:sz w:val="16"/>
      <w:szCs w:val="16"/>
    </w:rPr>
  </w:style>
  <w:style w:type="paragraph" w:customStyle="1" w:styleId="xl169">
    <w:name w:val="xl169"/>
    <w:basedOn w:val="Normalny"/>
    <w:rsid w:val="008F301D"/>
    <w:pPr>
      <w:pBdr>
        <w:left w:val="single" w:sz="8" w:space="0" w:color="auto"/>
        <w:bottom w:val="single" w:sz="8" w:space="0" w:color="auto"/>
      </w:pBdr>
      <w:shd w:val="clear" w:color="000000" w:fill="BDD7EE"/>
      <w:spacing w:before="100" w:beforeAutospacing="1" w:after="100" w:afterAutospacing="1"/>
      <w:jc w:val="center"/>
      <w:textAlignment w:val="center"/>
    </w:pPr>
    <w:rPr>
      <w:rFonts w:ascii="Arial" w:hAnsi="Arial" w:cs="Arial"/>
      <w:sz w:val="16"/>
      <w:szCs w:val="16"/>
    </w:rPr>
  </w:style>
  <w:style w:type="paragraph" w:customStyle="1" w:styleId="xl170">
    <w:name w:val="xl170"/>
    <w:basedOn w:val="Normalny"/>
    <w:rsid w:val="008F301D"/>
    <w:pPr>
      <w:pBdr>
        <w:bottom w:val="single" w:sz="8" w:space="0" w:color="auto"/>
        <w:right w:val="single" w:sz="8" w:space="0" w:color="auto"/>
      </w:pBdr>
      <w:shd w:val="clear" w:color="000000" w:fill="BDD7EE"/>
      <w:spacing w:before="100" w:beforeAutospacing="1" w:after="100" w:afterAutospacing="1"/>
      <w:jc w:val="center"/>
      <w:textAlignment w:val="center"/>
    </w:pPr>
    <w:rPr>
      <w:rFonts w:ascii="Arial" w:hAnsi="Arial" w:cs="Arial"/>
      <w:sz w:val="16"/>
      <w:szCs w:val="16"/>
    </w:rPr>
  </w:style>
  <w:style w:type="paragraph" w:customStyle="1" w:styleId="xl171">
    <w:name w:val="xl171"/>
    <w:basedOn w:val="Normalny"/>
    <w:rsid w:val="008F301D"/>
    <w:pPr>
      <w:pBdr>
        <w:bottom w:val="single" w:sz="8" w:space="0" w:color="auto"/>
        <w:right w:val="single" w:sz="8" w:space="0" w:color="auto"/>
      </w:pBdr>
      <w:shd w:val="clear" w:color="000000" w:fill="BDD7EE"/>
      <w:spacing w:before="100" w:beforeAutospacing="1" w:after="100" w:afterAutospacing="1"/>
      <w:jc w:val="right"/>
      <w:textAlignment w:val="center"/>
    </w:pPr>
    <w:rPr>
      <w:rFonts w:ascii="Arial" w:hAnsi="Arial" w:cs="Arial"/>
      <w:sz w:val="16"/>
      <w:szCs w:val="16"/>
    </w:rPr>
  </w:style>
  <w:style w:type="paragraph" w:customStyle="1" w:styleId="xl172">
    <w:name w:val="xl172"/>
    <w:basedOn w:val="Normalny"/>
    <w:rsid w:val="008F301D"/>
    <w:pPr>
      <w:pBdr>
        <w:top w:val="single" w:sz="8" w:space="0" w:color="auto"/>
        <w:bottom w:val="single" w:sz="8" w:space="0" w:color="auto"/>
        <w:right w:val="single" w:sz="8" w:space="0" w:color="auto"/>
      </w:pBdr>
      <w:shd w:val="clear" w:color="000000" w:fill="BDD7EE"/>
      <w:spacing w:before="100" w:beforeAutospacing="1" w:after="100" w:afterAutospacing="1"/>
      <w:jc w:val="center"/>
      <w:textAlignment w:val="center"/>
    </w:pPr>
    <w:rPr>
      <w:rFonts w:ascii="Arial" w:hAnsi="Arial" w:cs="Arial"/>
      <w:sz w:val="16"/>
      <w:szCs w:val="16"/>
    </w:rPr>
  </w:style>
  <w:style w:type="paragraph" w:customStyle="1" w:styleId="xl173">
    <w:name w:val="xl173"/>
    <w:basedOn w:val="Normalny"/>
    <w:rsid w:val="008F301D"/>
    <w:pPr>
      <w:pBdr>
        <w:top w:val="single" w:sz="8" w:space="0" w:color="auto"/>
        <w:bottom w:val="single" w:sz="8" w:space="0" w:color="auto"/>
        <w:right w:val="single" w:sz="8" w:space="0" w:color="auto"/>
      </w:pBdr>
      <w:shd w:val="clear" w:color="000000" w:fill="BDD7EE"/>
      <w:spacing w:before="100" w:beforeAutospacing="1" w:after="100" w:afterAutospacing="1"/>
      <w:jc w:val="right"/>
      <w:textAlignment w:val="center"/>
    </w:pPr>
    <w:rPr>
      <w:rFonts w:ascii="Arial" w:hAnsi="Arial" w:cs="Arial"/>
      <w:sz w:val="16"/>
      <w:szCs w:val="16"/>
    </w:rPr>
  </w:style>
  <w:style w:type="paragraph" w:customStyle="1" w:styleId="xl174">
    <w:name w:val="xl174"/>
    <w:basedOn w:val="Normalny"/>
    <w:rsid w:val="008F301D"/>
    <w:pPr>
      <w:pBdr>
        <w:top w:val="single" w:sz="8" w:space="0" w:color="auto"/>
        <w:bottom w:val="single" w:sz="4" w:space="0" w:color="auto"/>
        <w:right w:val="single" w:sz="8" w:space="0" w:color="auto"/>
      </w:pBdr>
      <w:shd w:val="clear" w:color="000000" w:fill="8EA9DB"/>
      <w:spacing w:before="100" w:beforeAutospacing="1" w:after="100" w:afterAutospacing="1"/>
      <w:jc w:val="center"/>
      <w:textAlignment w:val="center"/>
    </w:pPr>
    <w:rPr>
      <w:rFonts w:ascii="Arial" w:hAnsi="Arial" w:cs="Arial"/>
      <w:sz w:val="16"/>
      <w:szCs w:val="16"/>
    </w:rPr>
  </w:style>
  <w:style w:type="paragraph" w:customStyle="1" w:styleId="xl175">
    <w:name w:val="xl175"/>
    <w:basedOn w:val="Normalny"/>
    <w:rsid w:val="008F301D"/>
    <w:pPr>
      <w:pBdr>
        <w:top w:val="single" w:sz="8" w:space="0" w:color="auto"/>
        <w:bottom w:val="single" w:sz="4" w:space="0" w:color="auto"/>
        <w:right w:val="single" w:sz="8" w:space="0" w:color="auto"/>
      </w:pBdr>
      <w:shd w:val="clear" w:color="000000" w:fill="8EA9DB"/>
      <w:spacing w:before="100" w:beforeAutospacing="1" w:after="100" w:afterAutospacing="1"/>
      <w:jc w:val="right"/>
      <w:textAlignment w:val="center"/>
    </w:pPr>
    <w:rPr>
      <w:rFonts w:ascii="Arial" w:hAnsi="Arial" w:cs="Arial"/>
      <w:sz w:val="16"/>
      <w:szCs w:val="16"/>
    </w:rPr>
  </w:style>
  <w:style w:type="paragraph" w:customStyle="1" w:styleId="xl176">
    <w:name w:val="xl176"/>
    <w:basedOn w:val="Normalny"/>
    <w:rsid w:val="008F301D"/>
    <w:pPr>
      <w:pBdr>
        <w:top w:val="single" w:sz="8" w:space="0" w:color="auto"/>
        <w:left w:val="single" w:sz="8" w:space="0" w:color="auto"/>
      </w:pBdr>
      <w:shd w:val="clear" w:color="000000" w:fill="8EA9DB"/>
      <w:spacing w:before="100" w:beforeAutospacing="1" w:after="100" w:afterAutospacing="1"/>
      <w:jc w:val="center"/>
      <w:textAlignment w:val="center"/>
    </w:pPr>
    <w:rPr>
      <w:rFonts w:ascii="Arial" w:hAnsi="Arial" w:cs="Arial"/>
      <w:sz w:val="16"/>
      <w:szCs w:val="16"/>
    </w:rPr>
  </w:style>
  <w:style w:type="paragraph" w:customStyle="1" w:styleId="xl177">
    <w:name w:val="xl177"/>
    <w:basedOn w:val="Normalny"/>
    <w:rsid w:val="008F301D"/>
    <w:pPr>
      <w:pBdr>
        <w:top w:val="single" w:sz="8" w:space="0" w:color="auto"/>
        <w:right w:val="single" w:sz="8" w:space="0" w:color="auto"/>
      </w:pBdr>
      <w:shd w:val="clear" w:color="000000" w:fill="8EA9DB"/>
      <w:spacing w:before="100" w:beforeAutospacing="1" w:after="100" w:afterAutospacing="1"/>
      <w:jc w:val="center"/>
      <w:textAlignment w:val="center"/>
    </w:pPr>
    <w:rPr>
      <w:rFonts w:ascii="Arial" w:hAnsi="Arial" w:cs="Arial"/>
      <w:sz w:val="16"/>
      <w:szCs w:val="16"/>
    </w:rPr>
  </w:style>
  <w:style w:type="paragraph" w:customStyle="1" w:styleId="xl178">
    <w:name w:val="xl178"/>
    <w:basedOn w:val="Normalny"/>
    <w:rsid w:val="008F301D"/>
    <w:pPr>
      <w:pBdr>
        <w:top w:val="single" w:sz="4" w:space="0" w:color="auto"/>
        <w:bottom w:val="single" w:sz="4" w:space="0" w:color="auto"/>
        <w:right w:val="single" w:sz="8" w:space="0" w:color="auto"/>
      </w:pBdr>
      <w:shd w:val="clear" w:color="000000" w:fill="8EA9DB"/>
      <w:spacing w:before="100" w:beforeAutospacing="1" w:after="100" w:afterAutospacing="1"/>
      <w:jc w:val="center"/>
      <w:textAlignment w:val="center"/>
    </w:pPr>
    <w:rPr>
      <w:rFonts w:ascii="Arial" w:hAnsi="Arial" w:cs="Arial"/>
      <w:sz w:val="16"/>
      <w:szCs w:val="16"/>
    </w:rPr>
  </w:style>
  <w:style w:type="paragraph" w:customStyle="1" w:styleId="xl179">
    <w:name w:val="xl179"/>
    <w:basedOn w:val="Normalny"/>
    <w:rsid w:val="008F301D"/>
    <w:pPr>
      <w:pBdr>
        <w:top w:val="single" w:sz="4" w:space="0" w:color="auto"/>
        <w:bottom w:val="single" w:sz="4" w:space="0" w:color="auto"/>
        <w:right w:val="single" w:sz="8" w:space="0" w:color="auto"/>
      </w:pBdr>
      <w:shd w:val="clear" w:color="000000" w:fill="8EA9DB"/>
      <w:spacing w:before="100" w:beforeAutospacing="1" w:after="100" w:afterAutospacing="1"/>
      <w:jc w:val="right"/>
      <w:textAlignment w:val="center"/>
    </w:pPr>
    <w:rPr>
      <w:rFonts w:ascii="Arial" w:hAnsi="Arial" w:cs="Arial"/>
      <w:sz w:val="16"/>
      <w:szCs w:val="16"/>
    </w:rPr>
  </w:style>
  <w:style w:type="paragraph" w:customStyle="1" w:styleId="xl180">
    <w:name w:val="xl180"/>
    <w:basedOn w:val="Normalny"/>
    <w:rsid w:val="008F301D"/>
    <w:pPr>
      <w:pBdr>
        <w:left w:val="single" w:sz="8" w:space="0" w:color="auto"/>
      </w:pBdr>
      <w:shd w:val="clear" w:color="000000" w:fill="8EA9DB"/>
      <w:spacing w:before="100" w:beforeAutospacing="1" w:after="100" w:afterAutospacing="1"/>
      <w:jc w:val="center"/>
      <w:textAlignment w:val="center"/>
    </w:pPr>
    <w:rPr>
      <w:rFonts w:ascii="Arial" w:hAnsi="Arial" w:cs="Arial"/>
      <w:sz w:val="16"/>
      <w:szCs w:val="16"/>
    </w:rPr>
  </w:style>
  <w:style w:type="paragraph" w:customStyle="1" w:styleId="xl181">
    <w:name w:val="xl181"/>
    <w:basedOn w:val="Normalny"/>
    <w:rsid w:val="008F301D"/>
    <w:pPr>
      <w:pBdr>
        <w:right w:val="single" w:sz="8" w:space="0" w:color="auto"/>
      </w:pBdr>
      <w:shd w:val="clear" w:color="000000" w:fill="8EA9DB"/>
      <w:spacing w:before="100" w:beforeAutospacing="1" w:after="100" w:afterAutospacing="1"/>
      <w:jc w:val="center"/>
      <w:textAlignment w:val="center"/>
    </w:pPr>
    <w:rPr>
      <w:rFonts w:ascii="Arial" w:hAnsi="Arial" w:cs="Arial"/>
      <w:sz w:val="16"/>
      <w:szCs w:val="16"/>
    </w:rPr>
  </w:style>
  <w:style w:type="paragraph" w:customStyle="1" w:styleId="xl182">
    <w:name w:val="xl182"/>
    <w:basedOn w:val="Normalny"/>
    <w:rsid w:val="008F301D"/>
    <w:pPr>
      <w:pBdr>
        <w:top w:val="single" w:sz="4" w:space="0" w:color="auto"/>
        <w:right w:val="single" w:sz="8" w:space="0" w:color="auto"/>
      </w:pBdr>
      <w:shd w:val="clear" w:color="000000" w:fill="8EA9DB"/>
      <w:spacing w:before="100" w:beforeAutospacing="1" w:after="100" w:afterAutospacing="1"/>
      <w:jc w:val="center"/>
      <w:textAlignment w:val="center"/>
    </w:pPr>
    <w:rPr>
      <w:rFonts w:ascii="Arial" w:hAnsi="Arial" w:cs="Arial"/>
      <w:sz w:val="16"/>
      <w:szCs w:val="16"/>
    </w:rPr>
  </w:style>
  <w:style w:type="paragraph" w:customStyle="1" w:styleId="xl183">
    <w:name w:val="xl183"/>
    <w:basedOn w:val="Normalny"/>
    <w:rsid w:val="008F301D"/>
    <w:pPr>
      <w:pBdr>
        <w:top w:val="single" w:sz="4" w:space="0" w:color="auto"/>
        <w:right w:val="single" w:sz="8" w:space="0" w:color="auto"/>
      </w:pBdr>
      <w:shd w:val="clear" w:color="000000" w:fill="8EA9DB"/>
      <w:spacing w:before="100" w:beforeAutospacing="1" w:after="100" w:afterAutospacing="1"/>
      <w:jc w:val="right"/>
      <w:textAlignment w:val="center"/>
    </w:pPr>
    <w:rPr>
      <w:rFonts w:ascii="Arial" w:hAnsi="Arial" w:cs="Arial"/>
      <w:sz w:val="16"/>
      <w:szCs w:val="16"/>
    </w:rPr>
  </w:style>
  <w:style w:type="paragraph" w:customStyle="1" w:styleId="xl184">
    <w:name w:val="xl184"/>
    <w:basedOn w:val="Normalny"/>
    <w:rsid w:val="008F301D"/>
    <w:pPr>
      <w:pBdr>
        <w:top w:val="single" w:sz="4" w:space="0" w:color="auto"/>
        <w:bottom w:val="single" w:sz="8" w:space="0" w:color="auto"/>
        <w:right w:val="single" w:sz="8" w:space="0" w:color="auto"/>
      </w:pBdr>
      <w:shd w:val="clear" w:color="000000" w:fill="8EA9DB"/>
      <w:spacing w:before="100" w:beforeAutospacing="1" w:after="100" w:afterAutospacing="1"/>
      <w:jc w:val="center"/>
      <w:textAlignment w:val="center"/>
    </w:pPr>
    <w:rPr>
      <w:rFonts w:ascii="Arial" w:hAnsi="Arial" w:cs="Arial"/>
      <w:sz w:val="16"/>
      <w:szCs w:val="16"/>
    </w:rPr>
  </w:style>
  <w:style w:type="paragraph" w:customStyle="1" w:styleId="xl185">
    <w:name w:val="xl185"/>
    <w:basedOn w:val="Normalny"/>
    <w:rsid w:val="008F301D"/>
    <w:pPr>
      <w:pBdr>
        <w:top w:val="single" w:sz="4" w:space="0" w:color="auto"/>
        <w:bottom w:val="single" w:sz="8" w:space="0" w:color="auto"/>
        <w:right w:val="single" w:sz="8" w:space="0" w:color="auto"/>
      </w:pBdr>
      <w:shd w:val="clear" w:color="000000" w:fill="8EA9DB"/>
      <w:spacing w:before="100" w:beforeAutospacing="1" w:after="100" w:afterAutospacing="1"/>
      <w:jc w:val="right"/>
      <w:textAlignment w:val="center"/>
    </w:pPr>
    <w:rPr>
      <w:rFonts w:ascii="Arial" w:hAnsi="Arial" w:cs="Arial"/>
      <w:sz w:val="16"/>
      <w:szCs w:val="16"/>
    </w:rPr>
  </w:style>
  <w:style w:type="paragraph" w:customStyle="1" w:styleId="xl186">
    <w:name w:val="xl186"/>
    <w:basedOn w:val="Normalny"/>
    <w:rsid w:val="008F301D"/>
    <w:pPr>
      <w:pBdr>
        <w:left w:val="single" w:sz="8" w:space="0" w:color="auto"/>
        <w:bottom w:val="single" w:sz="8" w:space="0" w:color="auto"/>
      </w:pBdr>
      <w:shd w:val="clear" w:color="000000" w:fill="8EA9DB"/>
      <w:spacing w:before="100" w:beforeAutospacing="1" w:after="100" w:afterAutospacing="1"/>
      <w:jc w:val="center"/>
      <w:textAlignment w:val="center"/>
    </w:pPr>
    <w:rPr>
      <w:rFonts w:ascii="Arial" w:hAnsi="Arial" w:cs="Arial"/>
      <w:sz w:val="16"/>
      <w:szCs w:val="16"/>
    </w:rPr>
  </w:style>
  <w:style w:type="paragraph" w:customStyle="1" w:styleId="xl187">
    <w:name w:val="xl187"/>
    <w:basedOn w:val="Normalny"/>
    <w:rsid w:val="008F301D"/>
    <w:pPr>
      <w:pBdr>
        <w:bottom w:val="single" w:sz="8" w:space="0" w:color="auto"/>
        <w:right w:val="single" w:sz="8" w:space="0" w:color="auto"/>
      </w:pBdr>
      <w:shd w:val="clear" w:color="000000" w:fill="8EA9DB"/>
      <w:spacing w:before="100" w:beforeAutospacing="1" w:after="100" w:afterAutospacing="1"/>
      <w:jc w:val="center"/>
      <w:textAlignment w:val="center"/>
    </w:pPr>
    <w:rPr>
      <w:rFonts w:ascii="Arial" w:hAnsi="Arial" w:cs="Arial"/>
      <w:sz w:val="16"/>
      <w:szCs w:val="16"/>
    </w:rPr>
  </w:style>
  <w:style w:type="paragraph" w:customStyle="1" w:styleId="xl188">
    <w:name w:val="xl188"/>
    <w:basedOn w:val="Normalny"/>
    <w:rsid w:val="008F301D"/>
    <w:pPr>
      <w:pBdr>
        <w:bottom w:val="single" w:sz="8" w:space="0" w:color="auto"/>
        <w:right w:val="single" w:sz="8" w:space="0" w:color="auto"/>
      </w:pBdr>
      <w:shd w:val="clear" w:color="000000" w:fill="8EA9DB"/>
      <w:spacing w:before="100" w:beforeAutospacing="1" w:after="100" w:afterAutospacing="1"/>
      <w:jc w:val="right"/>
      <w:textAlignment w:val="center"/>
    </w:pPr>
    <w:rPr>
      <w:rFonts w:ascii="Arial" w:hAnsi="Arial" w:cs="Arial"/>
      <w:sz w:val="16"/>
      <w:szCs w:val="16"/>
    </w:rPr>
  </w:style>
  <w:style w:type="paragraph" w:customStyle="1" w:styleId="xl189">
    <w:name w:val="xl189"/>
    <w:basedOn w:val="Normalny"/>
    <w:rsid w:val="008F301D"/>
    <w:pPr>
      <w:pBdr>
        <w:top w:val="single" w:sz="8" w:space="0" w:color="auto"/>
        <w:bottom w:val="single" w:sz="8" w:space="0" w:color="auto"/>
        <w:right w:val="single" w:sz="8" w:space="0" w:color="auto"/>
      </w:pBdr>
      <w:shd w:val="clear" w:color="000000" w:fill="8EA9DB"/>
      <w:spacing w:before="100" w:beforeAutospacing="1" w:after="100" w:afterAutospacing="1"/>
      <w:jc w:val="center"/>
      <w:textAlignment w:val="center"/>
    </w:pPr>
    <w:rPr>
      <w:rFonts w:ascii="Arial" w:hAnsi="Arial" w:cs="Arial"/>
      <w:sz w:val="16"/>
      <w:szCs w:val="16"/>
    </w:rPr>
  </w:style>
  <w:style w:type="paragraph" w:customStyle="1" w:styleId="xl190">
    <w:name w:val="xl190"/>
    <w:basedOn w:val="Normalny"/>
    <w:rsid w:val="008F301D"/>
    <w:pPr>
      <w:pBdr>
        <w:top w:val="single" w:sz="8" w:space="0" w:color="auto"/>
        <w:bottom w:val="single" w:sz="8" w:space="0" w:color="auto"/>
        <w:right w:val="single" w:sz="8" w:space="0" w:color="auto"/>
      </w:pBdr>
      <w:shd w:val="clear" w:color="000000" w:fill="8EA9DB"/>
      <w:spacing w:before="100" w:beforeAutospacing="1" w:after="100" w:afterAutospacing="1"/>
      <w:jc w:val="right"/>
      <w:textAlignment w:val="center"/>
    </w:pPr>
    <w:rPr>
      <w:rFonts w:ascii="Arial" w:hAnsi="Arial" w:cs="Arial"/>
      <w:sz w:val="16"/>
      <w:szCs w:val="16"/>
    </w:rPr>
  </w:style>
  <w:style w:type="paragraph" w:customStyle="1" w:styleId="xl191">
    <w:name w:val="xl191"/>
    <w:basedOn w:val="Normalny"/>
    <w:rsid w:val="008F301D"/>
    <w:pPr>
      <w:pBdr>
        <w:bottom w:val="single" w:sz="8" w:space="0" w:color="auto"/>
        <w:right w:val="single" w:sz="8" w:space="0" w:color="auto"/>
      </w:pBdr>
      <w:shd w:val="clear" w:color="000000" w:fill="BDD7EE"/>
      <w:spacing w:before="100" w:beforeAutospacing="1" w:after="100" w:afterAutospacing="1"/>
      <w:jc w:val="center"/>
      <w:textAlignment w:val="center"/>
    </w:pPr>
    <w:rPr>
      <w:rFonts w:ascii="Arial" w:hAnsi="Arial" w:cs="Arial"/>
      <w:sz w:val="16"/>
      <w:szCs w:val="16"/>
    </w:rPr>
  </w:style>
  <w:style w:type="paragraph" w:customStyle="1" w:styleId="xl192">
    <w:name w:val="xl192"/>
    <w:basedOn w:val="Normalny"/>
    <w:rsid w:val="008F301D"/>
    <w:pPr>
      <w:pBdr>
        <w:top w:val="single" w:sz="8" w:space="0" w:color="auto"/>
        <w:bottom w:val="single" w:sz="4" w:space="0" w:color="auto"/>
        <w:right w:val="single" w:sz="8" w:space="0" w:color="auto"/>
      </w:pBdr>
      <w:shd w:val="clear" w:color="000000" w:fill="8EA9DB"/>
      <w:spacing w:before="100" w:beforeAutospacing="1" w:after="100" w:afterAutospacing="1"/>
      <w:jc w:val="left"/>
      <w:textAlignment w:val="center"/>
    </w:pPr>
    <w:rPr>
      <w:rFonts w:ascii="Arial" w:hAnsi="Arial" w:cs="Arial"/>
      <w:sz w:val="16"/>
      <w:szCs w:val="16"/>
    </w:rPr>
  </w:style>
  <w:style w:type="paragraph" w:customStyle="1" w:styleId="xl193">
    <w:name w:val="xl193"/>
    <w:basedOn w:val="Normalny"/>
    <w:rsid w:val="008F301D"/>
    <w:pPr>
      <w:pBdr>
        <w:top w:val="single" w:sz="4" w:space="0" w:color="auto"/>
        <w:bottom w:val="single" w:sz="4" w:space="0" w:color="auto"/>
        <w:right w:val="single" w:sz="8" w:space="0" w:color="auto"/>
      </w:pBdr>
      <w:shd w:val="clear" w:color="000000" w:fill="8EA9DB"/>
      <w:spacing w:before="100" w:beforeAutospacing="1" w:after="100" w:afterAutospacing="1"/>
      <w:jc w:val="left"/>
      <w:textAlignment w:val="center"/>
    </w:pPr>
    <w:rPr>
      <w:rFonts w:ascii="Arial" w:hAnsi="Arial" w:cs="Arial"/>
      <w:sz w:val="16"/>
      <w:szCs w:val="16"/>
    </w:rPr>
  </w:style>
  <w:style w:type="paragraph" w:customStyle="1" w:styleId="xl194">
    <w:name w:val="xl194"/>
    <w:basedOn w:val="Normalny"/>
    <w:rsid w:val="008F301D"/>
    <w:pPr>
      <w:pBdr>
        <w:top w:val="single" w:sz="4" w:space="0" w:color="auto"/>
        <w:right w:val="single" w:sz="8" w:space="0" w:color="auto"/>
      </w:pBdr>
      <w:shd w:val="clear" w:color="000000" w:fill="8EA9DB"/>
      <w:spacing w:before="100" w:beforeAutospacing="1" w:after="100" w:afterAutospacing="1"/>
      <w:jc w:val="left"/>
      <w:textAlignment w:val="center"/>
    </w:pPr>
    <w:rPr>
      <w:rFonts w:ascii="Arial" w:hAnsi="Arial" w:cs="Arial"/>
      <w:sz w:val="16"/>
      <w:szCs w:val="16"/>
    </w:rPr>
  </w:style>
  <w:style w:type="paragraph" w:customStyle="1" w:styleId="xl195">
    <w:name w:val="xl195"/>
    <w:basedOn w:val="Normalny"/>
    <w:rsid w:val="008F301D"/>
    <w:pPr>
      <w:pBdr>
        <w:top w:val="single" w:sz="4" w:space="0" w:color="auto"/>
        <w:bottom w:val="single" w:sz="8" w:space="0" w:color="auto"/>
        <w:right w:val="single" w:sz="8" w:space="0" w:color="auto"/>
      </w:pBdr>
      <w:shd w:val="clear" w:color="000000" w:fill="8EA9DB"/>
      <w:spacing w:before="100" w:beforeAutospacing="1" w:after="100" w:afterAutospacing="1"/>
      <w:jc w:val="left"/>
      <w:textAlignment w:val="center"/>
    </w:pPr>
    <w:rPr>
      <w:rFonts w:ascii="Arial" w:hAnsi="Arial" w:cs="Arial"/>
      <w:sz w:val="16"/>
      <w:szCs w:val="16"/>
    </w:rPr>
  </w:style>
  <w:style w:type="paragraph" w:customStyle="1" w:styleId="xl196">
    <w:name w:val="xl196"/>
    <w:basedOn w:val="Normalny"/>
    <w:rsid w:val="008F301D"/>
    <w:pPr>
      <w:pBdr>
        <w:top w:val="single" w:sz="8" w:space="0" w:color="auto"/>
        <w:bottom w:val="single" w:sz="4" w:space="0" w:color="auto"/>
        <w:right w:val="single" w:sz="8" w:space="0" w:color="auto"/>
      </w:pBdr>
      <w:shd w:val="clear" w:color="000000" w:fill="BDD7EE"/>
      <w:spacing w:before="100" w:beforeAutospacing="1" w:after="100" w:afterAutospacing="1"/>
      <w:jc w:val="left"/>
      <w:textAlignment w:val="center"/>
    </w:pPr>
    <w:rPr>
      <w:rFonts w:ascii="Arial" w:hAnsi="Arial" w:cs="Arial"/>
      <w:sz w:val="16"/>
      <w:szCs w:val="16"/>
    </w:rPr>
  </w:style>
  <w:style w:type="paragraph" w:customStyle="1" w:styleId="xl197">
    <w:name w:val="xl197"/>
    <w:basedOn w:val="Normalny"/>
    <w:rsid w:val="008F301D"/>
    <w:pPr>
      <w:pBdr>
        <w:top w:val="single" w:sz="4" w:space="0" w:color="auto"/>
        <w:bottom w:val="single" w:sz="4" w:space="0" w:color="auto"/>
        <w:right w:val="single" w:sz="8" w:space="0" w:color="auto"/>
      </w:pBdr>
      <w:shd w:val="clear" w:color="000000" w:fill="BDD7EE"/>
      <w:spacing w:before="100" w:beforeAutospacing="1" w:after="100" w:afterAutospacing="1"/>
      <w:jc w:val="left"/>
      <w:textAlignment w:val="center"/>
    </w:pPr>
    <w:rPr>
      <w:rFonts w:ascii="Arial" w:hAnsi="Arial" w:cs="Arial"/>
      <w:sz w:val="16"/>
      <w:szCs w:val="16"/>
    </w:rPr>
  </w:style>
  <w:style w:type="paragraph" w:customStyle="1" w:styleId="xl198">
    <w:name w:val="xl198"/>
    <w:basedOn w:val="Normalny"/>
    <w:rsid w:val="008F301D"/>
    <w:pPr>
      <w:pBdr>
        <w:top w:val="single" w:sz="4" w:space="0" w:color="auto"/>
        <w:right w:val="single" w:sz="8" w:space="0" w:color="auto"/>
      </w:pBdr>
      <w:shd w:val="clear" w:color="000000" w:fill="BDD7EE"/>
      <w:spacing w:before="100" w:beforeAutospacing="1" w:after="100" w:afterAutospacing="1"/>
      <w:jc w:val="left"/>
      <w:textAlignment w:val="center"/>
    </w:pPr>
    <w:rPr>
      <w:rFonts w:ascii="Arial" w:hAnsi="Arial" w:cs="Arial"/>
      <w:sz w:val="16"/>
      <w:szCs w:val="16"/>
    </w:rPr>
  </w:style>
  <w:style w:type="paragraph" w:customStyle="1" w:styleId="xl199">
    <w:name w:val="xl199"/>
    <w:basedOn w:val="Normalny"/>
    <w:rsid w:val="008F301D"/>
    <w:pPr>
      <w:pBdr>
        <w:bottom w:val="single" w:sz="8" w:space="0" w:color="auto"/>
        <w:right w:val="single" w:sz="8" w:space="0" w:color="auto"/>
      </w:pBdr>
      <w:shd w:val="clear" w:color="000000" w:fill="BDD7EE"/>
      <w:spacing w:before="100" w:beforeAutospacing="1" w:after="100" w:afterAutospacing="1"/>
      <w:jc w:val="left"/>
      <w:textAlignment w:val="center"/>
    </w:pPr>
    <w:rPr>
      <w:rFonts w:ascii="Arial" w:hAnsi="Arial" w:cs="Arial"/>
      <w:sz w:val="16"/>
      <w:szCs w:val="16"/>
    </w:rPr>
  </w:style>
  <w:style w:type="paragraph" w:customStyle="1" w:styleId="xl200">
    <w:name w:val="xl200"/>
    <w:basedOn w:val="Normalny"/>
    <w:rsid w:val="008F301D"/>
    <w:pPr>
      <w:pBdr>
        <w:top w:val="single" w:sz="8" w:space="0" w:color="auto"/>
        <w:bottom w:val="single" w:sz="8" w:space="0" w:color="auto"/>
        <w:right w:val="single" w:sz="8" w:space="0" w:color="auto"/>
      </w:pBdr>
      <w:shd w:val="clear" w:color="000000" w:fill="8EA9DB"/>
      <w:spacing w:before="100" w:beforeAutospacing="1" w:after="100" w:afterAutospacing="1"/>
      <w:jc w:val="left"/>
      <w:textAlignment w:val="center"/>
    </w:pPr>
    <w:rPr>
      <w:rFonts w:ascii="Arial" w:hAnsi="Arial" w:cs="Arial"/>
      <w:sz w:val="16"/>
      <w:szCs w:val="16"/>
    </w:rPr>
  </w:style>
  <w:style w:type="paragraph" w:customStyle="1" w:styleId="xl201">
    <w:name w:val="xl201"/>
    <w:basedOn w:val="Normalny"/>
    <w:rsid w:val="008F301D"/>
    <w:pPr>
      <w:pBdr>
        <w:top w:val="single" w:sz="8" w:space="0" w:color="auto"/>
        <w:bottom w:val="single" w:sz="8" w:space="0" w:color="auto"/>
        <w:right w:val="single" w:sz="8" w:space="0" w:color="auto"/>
      </w:pBdr>
      <w:shd w:val="clear" w:color="000000" w:fill="BDD7EE"/>
      <w:spacing w:before="100" w:beforeAutospacing="1" w:after="100" w:afterAutospacing="1"/>
      <w:jc w:val="left"/>
      <w:textAlignment w:val="center"/>
    </w:pPr>
    <w:rPr>
      <w:rFonts w:ascii="Arial" w:hAnsi="Arial" w:cs="Arial"/>
      <w:sz w:val="16"/>
      <w:szCs w:val="16"/>
    </w:rPr>
  </w:style>
  <w:style w:type="table" w:customStyle="1" w:styleId="Tabela-Siatka23">
    <w:name w:val="Tabela - Siatka23"/>
    <w:basedOn w:val="Standardowy"/>
    <w:next w:val="Tabela-Siatka"/>
    <w:rsid w:val="008F301D"/>
    <w:pPr>
      <w:spacing w:before="120" w:after="0" w:line="240" w:lineRule="auto"/>
      <w:jc w:val="both"/>
    </w:pPr>
    <w:rPr>
      <w:rFonts w:ascii="Tahoma" w:eastAsia="Times New Roman" w:hAnsi="Tahoma" w:cs="Tahoma"/>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4">
    <w:name w:val="Bez listy14"/>
    <w:next w:val="Bezlisty"/>
    <w:uiPriority w:val="99"/>
    <w:semiHidden/>
    <w:unhideWhenUsed/>
    <w:rsid w:val="008F301D"/>
  </w:style>
  <w:style w:type="table" w:customStyle="1" w:styleId="Tabela-Siatka24">
    <w:name w:val="Tabela - Siatka24"/>
    <w:basedOn w:val="Standardowy"/>
    <w:next w:val="Tabela-Siatka"/>
    <w:rsid w:val="008F301D"/>
    <w:pPr>
      <w:spacing w:before="120" w:after="0" w:line="240" w:lineRule="auto"/>
      <w:jc w:val="both"/>
    </w:pPr>
    <w:rPr>
      <w:rFonts w:ascii="Tahoma" w:eastAsia="Times New Roman" w:hAnsi="Tahoma" w:cs="Tahoma"/>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92">
    <w:name w:val="Font Style92"/>
    <w:basedOn w:val="Domylnaczcionkaakapitu"/>
    <w:uiPriority w:val="99"/>
    <w:rsid w:val="008F301D"/>
    <w:rPr>
      <w:rFonts w:ascii="Garamond" w:hAnsi="Garamond" w:cs="Garamond"/>
      <w:sz w:val="22"/>
      <w:szCs w:val="22"/>
    </w:rPr>
  </w:style>
  <w:style w:type="numbering" w:customStyle="1" w:styleId="Bezlisty24">
    <w:name w:val="Bez listy24"/>
    <w:next w:val="Bezlisty"/>
    <w:uiPriority w:val="99"/>
    <w:semiHidden/>
    <w:unhideWhenUsed/>
    <w:rsid w:val="008F301D"/>
  </w:style>
  <w:style w:type="numbering" w:customStyle="1" w:styleId="Rozdzia4">
    <w:name w:val="Rozdział4"/>
    <w:basedOn w:val="Bezlisty"/>
    <w:uiPriority w:val="99"/>
    <w:rsid w:val="008F301D"/>
  </w:style>
  <w:style w:type="numbering" w:customStyle="1" w:styleId="Tyturozdziau5">
    <w:name w:val="Tytuł rozdziału5"/>
    <w:basedOn w:val="Bezlisty"/>
    <w:uiPriority w:val="99"/>
    <w:rsid w:val="008F301D"/>
  </w:style>
  <w:style w:type="numbering" w:customStyle="1" w:styleId="Styl25">
    <w:name w:val="Styl25"/>
    <w:uiPriority w:val="99"/>
    <w:rsid w:val="008F301D"/>
  </w:style>
  <w:style w:type="table" w:customStyle="1" w:styleId="MediumShading1-Accent114">
    <w:name w:val="Medium Shading 1 - Accent 114"/>
    <w:uiPriority w:val="99"/>
    <w:rsid w:val="008F301D"/>
    <w:pPr>
      <w:spacing w:after="0" w:line="240" w:lineRule="auto"/>
    </w:pPr>
    <w:rPr>
      <w:rFonts w:ascii="Arial" w:eastAsia="Calibri" w:hAnsi="Arial" w:cs="Times New Roman"/>
      <w:sz w:val="20"/>
      <w:szCs w:val="20"/>
      <w:lang w:eastAsia="pl-PL"/>
    </w:rPr>
    <w:tblPr>
      <w:tblStyleRowBandSize w:val="1"/>
      <w:tblStyleColBandSize w:val="1"/>
      <w:tblInd w:w="0" w:type="dxa"/>
      <w:tblBorders>
        <w:top w:val="single" w:sz="8" w:space="0" w:color="7BA0CD"/>
        <w:left w:val="single" w:sz="8" w:space="0" w:color="7BA0CD"/>
        <w:bottom w:val="single" w:sz="8" w:space="0" w:color="7BA0CD"/>
        <w:right w:val="single" w:sz="8" w:space="0" w:color="7BA0CD"/>
        <w:insideH w:val="single" w:sz="8" w:space="0" w:color="7BA0CD"/>
      </w:tblBorders>
      <w:tblCellMar>
        <w:top w:w="0" w:type="dxa"/>
        <w:left w:w="108" w:type="dxa"/>
        <w:bottom w:w="0" w:type="dxa"/>
        <w:right w:w="108" w:type="dxa"/>
      </w:tblCellMar>
    </w:tblPr>
  </w:style>
  <w:style w:type="paragraph" w:customStyle="1" w:styleId="par0">
    <w:name w:val="par"/>
    <w:basedOn w:val="Normalny"/>
    <w:rsid w:val="008F301D"/>
    <w:pPr>
      <w:spacing w:after="120"/>
      <w:jc w:val="center"/>
    </w:pPr>
    <w:rPr>
      <w:rFonts w:ascii="Times New Roman" w:hAnsi="Times New Roman" w:cs="Times New Roman"/>
      <w:b/>
      <w:szCs w:val="20"/>
    </w:rPr>
  </w:style>
  <w:style w:type="table" w:customStyle="1" w:styleId="Jasnecieniowanieakcent11">
    <w:name w:val="Jasne cieniowanie — akcent 11"/>
    <w:uiPriority w:val="99"/>
    <w:rsid w:val="008F301D"/>
    <w:pPr>
      <w:spacing w:after="0" w:line="240" w:lineRule="auto"/>
    </w:pPr>
    <w:rPr>
      <w:rFonts w:ascii="Tahoma" w:eastAsia="Times New Roman" w:hAnsi="Tahoma" w:cs="Tahoma"/>
      <w:color w:val="365F91"/>
      <w:sz w:val="20"/>
      <w:szCs w:val="20"/>
      <w:lang w:eastAsia="pl-PL"/>
    </w:rPr>
    <w:tblPr>
      <w:tblStyleRowBandSize w:val="1"/>
      <w:tblStyleColBandSize w:val="1"/>
      <w:tblBorders>
        <w:top w:val="single" w:sz="8" w:space="0" w:color="4F81BD"/>
        <w:bottom w:val="single" w:sz="8" w:space="0" w:color="4F81BD"/>
      </w:tblBorders>
      <w:tblCellMar>
        <w:top w:w="0" w:type="dxa"/>
        <w:left w:w="108" w:type="dxa"/>
        <w:bottom w:w="0" w:type="dxa"/>
        <w:right w:w="108" w:type="dxa"/>
      </w:tblCellMar>
    </w:tblPr>
  </w:style>
  <w:style w:type="paragraph" w:customStyle="1" w:styleId="Style530">
    <w:name w:val="Style53"/>
    <w:basedOn w:val="Normalny"/>
    <w:uiPriority w:val="99"/>
    <w:rsid w:val="008F301D"/>
    <w:pPr>
      <w:widowControl w:val="0"/>
      <w:autoSpaceDE w:val="0"/>
      <w:autoSpaceDN w:val="0"/>
      <w:adjustRightInd w:val="0"/>
      <w:spacing w:before="0" w:line="283" w:lineRule="exact"/>
      <w:ind w:hanging="355"/>
    </w:pPr>
    <w:rPr>
      <w:rFonts w:eastAsiaTheme="minorEastAsia"/>
    </w:rPr>
  </w:style>
  <w:style w:type="character" w:customStyle="1" w:styleId="FontStyle89">
    <w:name w:val="Font Style89"/>
    <w:basedOn w:val="Domylnaczcionkaakapitu"/>
    <w:uiPriority w:val="99"/>
    <w:rsid w:val="008F301D"/>
    <w:rPr>
      <w:rFonts w:ascii="Garamond" w:hAnsi="Garamond" w:cs="Garamond"/>
      <w:b/>
      <w:bCs/>
      <w:sz w:val="22"/>
      <w:szCs w:val="22"/>
    </w:rPr>
  </w:style>
  <w:style w:type="paragraph" w:customStyle="1" w:styleId="Punktor1oferta">
    <w:name w:val="Punktor 1 oferta"/>
    <w:basedOn w:val="Normalny"/>
    <w:rsid w:val="008F301D"/>
    <w:pPr>
      <w:numPr>
        <w:numId w:val="127"/>
      </w:numPr>
      <w:spacing w:after="120" w:line="336" w:lineRule="auto"/>
    </w:pPr>
    <w:rPr>
      <w:rFonts w:ascii="Calibri" w:eastAsiaTheme="minorHAnsi" w:hAnsi="Calibri" w:cs="Times New Roman"/>
      <w:sz w:val="22"/>
      <w:szCs w:val="22"/>
      <w:lang w:eastAsia="en-US"/>
    </w:rPr>
  </w:style>
  <w:style w:type="paragraph" w:customStyle="1" w:styleId="Punktor2oferta">
    <w:name w:val="Punktor 2 oferta"/>
    <w:basedOn w:val="Normalny"/>
    <w:rsid w:val="008F301D"/>
    <w:pPr>
      <w:numPr>
        <w:numId w:val="128"/>
      </w:numPr>
      <w:spacing w:after="120" w:line="336" w:lineRule="auto"/>
    </w:pPr>
    <w:rPr>
      <w:rFonts w:ascii="Calibri" w:eastAsiaTheme="minorHAnsi" w:hAnsi="Calibri" w:cs="Times New Roman"/>
      <w:sz w:val="22"/>
      <w:szCs w:val="22"/>
      <w:lang w:eastAsia="en-US"/>
    </w:rPr>
  </w:style>
  <w:style w:type="character" w:customStyle="1" w:styleId="Punktor1Znak">
    <w:name w:val="Punktor 1 Znak"/>
    <w:basedOn w:val="Domylnaczcionkaakapitu"/>
    <w:link w:val="Punktor1"/>
    <w:locked/>
    <w:rsid w:val="008F301D"/>
    <w:rPr>
      <w:rFonts w:ascii="Calibri" w:hAnsi="Calibri"/>
    </w:rPr>
  </w:style>
  <w:style w:type="paragraph" w:customStyle="1" w:styleId="Punktor1">
    <w:name w:val="Punktor 1"/>
    <w:basedOn w:val="Normalny"/>
    <w:link w:val="Punktor1Znak"/>
    <w:rsid w:val="008F301D"/>
    <w:pPr>
      <w:tabs>
        <w:tab w:val="num" w:pos="360"/>
      </w:tabs>
      <w:spacing w:after="120" w:line="336" w:lineRule="auto"/>
      <w:ind w:left="360" w:hanging="360"/>
    </w:pPr>
    <w:rPr>
      <w:rFonts w:ascii="Calibri" w:eastAsiaTheme="minorHAnsi" w:hAnsi="Calibri" w:cstheme="minorBidi"/>
      <w:sz w:val="22"/>
      <w:szCs w:val="22"/>
      <w:lang w:eastAsia="en-US"/>
    </w:rPr>
  </w:style>
  <w:style w:type="character" w:customStyle="1" w:styleId="Punktor2Znak">
    <w:name w:val="Punktor 2 Znak"/>
    <w:basedOn w:val="Domylnaczcionkaakapitu"/>
    <w:link w:val="Punktor2"/>
    <w:locked/>
    <w:rsid w:val="008F301D"/>
    <w:rPr>
      <w:rFonts w:ascii="Calibri" w:hAnsi="Calibri"/>
    </w:rPr>
  </w:style>
  <w:style w:type="paragraph" w:customStyle="1" w:styleId="Punktor2">
    <w:name w:val="Punktor 2"/>
    <w:basedOn w:val="Normalny"/>
    <w:link w:val="Punktor2Znak"/>
    <w:rsid w:val="008F301D"/>
    <w:pPr>
      <w:tabs>
        <w:tab w:val="num" w:pos="1080"/>
      </w:tabs>
      <w:spacing w:after="120" w:line="336" w:lineRule="auto"/>
      <w:ind w:left="1080" w:hanging="360"/>
    </w:pPr>
    <w:rPr>
      <w:rFonts w:ascii="Calibri" w:eastAsiaTheme="minorHAnsi" w:hAnsi="Calibri" w:cstheme="minorBidi"/>
      <w:sz w:val="22"/>
      <w:szCs w:val="22"/>
      <w:lang w:eastAsia="en-US"/>
    </w:rPr>
  </w:style>
  <w:style w:type="paragraph" w:customStyle="1" w:styleId="redniasiatka21">
    <w:name w:val="Średnia siatka 21"/>
    <w:uiPriority w:val="1"/>
    <w:qFormat/>
    <w:rsid w:val="008F301D"/>
    <w:pPr>
      <w:spacing w:after="0" w:line="240" w:lineRule="auto"/>
    </w:pPr>
    <w:rPr>
      <w:rFonts w:ascii="Times New Roman" w:eastAsia="Times New Roman" w:hAnsi="Times New Roman" w:cs="Times New Roman"/>
      <w:sz w:val="24"/>
      <w:szCs w:val="24"/>
      <w:lang w:eastAsia="pl-PL"/>
    </w:rPr>
  </w:style>
  <w:style w:type="paragraph" w:customStyle="1" w:styleId="podpunkty">
    <w:name w:val="podpunkty"/>
    <w:basedOn w:val="Normalny"/>
    <w:rsid w:val="008F301D"/>
    <w:pPr>
      <w:numPr>
        <w:numId w:val="129"/>
      </w:numPr>
      <w:tabs>
        <w:tab w:val="num" w:pos="788"/>
      </w:tabs>
      <w:spacing w:before="60" w:after="120"/>
      <w:ind w:left="3759" w:hanging="357"/>
    </w:pPr>
    <w:rPr>
      <w:rFonts w:ascii="Times New Roman" w:hAnsi="Times New Roman" w:cs="Times New Roman"/>
      <w:szCs w:val="22"/>
    </w:rPr>
  </w:style>
  <w:style w:type="numbering" w:customStyle="1" w:styleId="Bezlisty15">
    <w:name w:val="Bez listy15"/>
    <w:next w:val="Bezlisty"/>
    <w:uiPriority w:val="99"/>
    <w:semiHidden/>
    <w:unhideWhenUsed/>
    <w:rsid w:val="008F301D"/>
  </w:style>
  <w:style w:type="table" w:customStyle="1" w:styleId="Tabela-Siatka16">
    <w:name w:val="Tabela - Siatka16"/>
    <w:basedOn w:val="Standardowy"/>
    <w:next w:val="Tabela-Siatka"/>
    <w:rsid w:val="008F301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5">
    <w:name w:val="Bez listy25"/>
    <w:next w:val="Bezlisty"/>
    <w:uiPriority w:val="99"/>
    <w:semiHidden/>
    <w:unhideWhenUsed/>
    <w:rsid w:val="008F301D"/>
  </w:style>
  <w:style w:type="table" w:customStyle="1" w:styleId="Tabela-Siatka25">
    <w:name w:val="Tabela - Siatka25"/>
    <w:basedOn w:val="Standardowy"/>
    <w:next w:val="Tabela-Siatka"/>
    <w:rsid w:val="008F301D"/>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3">
    <w:name w:val="Tabela - Siatka113"/>
    <w:basedOn w:val="Standardowy"/>
    <w:next w:val="Tabela-Siatka"/>
    <w:rsid w:val="008F301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33">
    <w:name w:val="Bez listy33"/>
    <w:next w:val="Bezlisty"/>
    <w:uiPriority w:val="99"/>
    <w:semiHidden/>
    <w:unhideWhenUsed/>
    <w:rsid w:val="008F301D"/>
  </w:style>
  <w:style w:type="table" w:customStyle="1" w:styleId="Kolorowalistaakcent12">
    <w:name w:val="Kolorowa lista — akcent 12"/>
    <w:basedOn w:val="Standardowy"/>
    <w:next w:val="Kolorowalistaakcent1"/>
    <w:uiPriority w:val="34"/>
    <w:rsid w:val="008F301D"/>
    <w:pPr>
      <w:spacing w:after="0" w:line="240" w:lineRule="auto"/>
    </w:pPr>
    <w:rPr>
      <w:rFonts w:ascii="Times New Roman" w:eastAsia="Times New Roman" w:hAnsi="Times New Roman"/>
      <w:noProof/>
      <w:sz w:val="24"/>
    </w:rPr>
    <w:tblPr>
      <w:tblStyleRowBandSize w:val="1"/>
      <w:tblStyleColBandSize w:val="1"/>
    </w:tblPr>
    <w:tcPr>
      <w:shd w:val="clear" w:color="auto" w:fill="EDF2F8" w:themeFill="accent1" w:themeFillTint="19"/>
    </w:tcPr>
    <w:tblStylePr w:type="firstRow">
      <w:tblPr/>
      <w:tcPr>
        <w:tcBorders>
          <w:bottom w:val="single" w:sz="12" w:space="0" w:color="FFFFFF" w:themeColor="background1"/>
        </w:tcBorders>
        <w:shd w:val="clear" w:color="auto" w:fill="9E3A38" w:themeFill="accent2" w:themeFillShade="CC"/>
      </w:tcPr>
    </w:tblStylePr>
    <w:tblStylePr w:type="lastRow">
      <w:tblPr/>
      <w:tcPr>
        <w:tcBorders>
          <w:top w:val="single" w:sz="12" w:space="0" w:color="000000" w:themeColor="text1"/>
        </w:tcBorders>
        <w:shd w:val="clear" w:color="auto" w:fill="FFFFFF" w:themeFill="background1"/>
      </w:tc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numbering" w:customStyle="1" w:styleId="Bezlisty113">
    <w:name w:val="Bez listy113"/>
    <w:next w:val="Bezlisty"/>
    <w:uiPriority w:val="99"/>
    <w:semiHidden/>
    <w:unhideWhenUsed/>
    <w:rsid w:val="008F301D"/>
  </w:style>
  <w:style w:type="table" w:customStyle="1" w:styleId="MediumShading1-Accent115">
    <w:name w:val="Medium Shading 1 - Accent 115"/>
    <w:uiPriority w:val="99"/>
    <w:rsid w:val="008F301D"/>
    <w:pPr>
      <w:spacing w:after="0" w:line="240" w:lineRule="auto"/>
    </w:pPr>
    <w:rPr>
      <w:rFonts w:ascii="Arial" w:eastAsia="Calibri" w:hAnsi="Arial" w:cs="Times New Roman"/>
      <w:sz w:val="20"/>
      <w:szCs w:val="20"/>
      <w:lang w:eastAsia="pl-PL"/>
    </w:rPr>
    <w:tblPr>
      <w:tblStyleRowBandSize w:val="1"/>
      <w:tblStyleColBandSize w:val="1"/>
      <w:tblInd w:w="0" w:type="dxa"/>
      <w:tblBorders>
        <w:top w:val="single" w:sz="8" w:space="0" w:color="7BA0CD"/>
        <w:left w:val="single" w:sz="8" w:space="0" w:color="7BA0CD"/>
        <w:bottom w:val="single" w:sz="8" w:space="0" w:color="7BA0CD"/>
        <w:right w:val="single" w:sz="8" w:space="0" w:color="7BA0CD"/>
        <w:insideH w:val="single" w:sz="8" w:space="0" w:color="7BA0CD"/>
      </w:tblBorders>
      <w:tblCellMar>
        <w:top w:w="0" w:type="dxa"/>
        <w:left w:w="108" w:type="dxa"/>
        <w:bottom w:w="0" w:type="dxa"/>
        <w:right w:w="108" w:type="dxa"/>
      </w:tblCellMar>
    </w:tblPr>
  </w:style>
  <w:style w:type="table" w:customStyle="1" w:styleId="Tabela-Siatka32">
    <w:name w:val="Tabela - Siatka32"/>
    <w:basedOn w:val="Standardowy"/>
    <w:next w:val="Tabela-Siatka"/>
    <w:uiPriority w:val="59"/>
    <w:rsid w:val="008F301D"/>
    <w:pPr>
      <w:spacing w:before="120" w:after="0" w:line="240" w:lineRule="auto"/>
      <w:jc w:val="both"/>
    </w:pPr>
    <w:rPr>
      <w:rFonts w:ascii="Tahoma" w:eastAsia="Times New Roman" w:hAnsi="Tahoma" w:cs="Tahoma"/>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2">
    <w:name w:val="Bez listy1112"/>
    <w:next w:val="Bezlisty"/>
    <w:uiPriority w:val="99"/>
    <w:semiHidden/>
    <w:unhideWhenUsed/>
    <w:rsid w:val="008F301D"/>
  </w:style>
  <w:style w:type="numbering" w:customStyle="1" w:styleId="Bezlisty212">
    <w:name w:val="Bez listy212"/>
    <w:next w:val="Bezlisty"/>
    <w:uiPriority w:val="99"/>
    <w:semiHidden/>
    <w:unhideWhenUsed/>
    <w:rsid w:val="008F301D"/>
  </w:style>
  <w:style w:type="table" w:customStyle="1" w:styleId="MediumShading1-Accent1112">
    <w:name w:val="Medium Shading 1 - Accent 1112"/>
    <w:uiPriority w:val="99"/>
    <w:rsid w:val="008F301D"/>
    <w:pPr>
      <w:spacing w:after="0" w:line="240" w:lineRule="auto"/>
    </w:pPr>
    <w:rPr>
      <w:rFonts w:ascii="Arial" w:eastAsia="Calibri" w:hAnsi="Arial" w:cs="Times New Roman"/>
      <w:sz w:val="20"/>
      <w:szCs w:val="20"/>
      <w:lang w:eastAsia="pl-PL"/>
    </w:rPr>
    <w:tblPr>
      <w:tblStyleRowBandSize w:val="1"/>
      <w:tblStyleColBandSize w:val="1"/>
      <w:tblInd w:w="0" w:type="dxa"/>
      <w:tblBorders>
        <w:top w:val="single" w:sz="8" w:space="0" w:color="7BA0CD"/>
        <w:left w:val="single" w:sz="8" w:space="0" w:color="7BA0CD"/>
        <w:bottom w:val="single" w:sz="8" w:space="0" w:color="7BA0CD"/>
        <w:right w:val="single" w:sz="8" w:space="0" w:color="7BA0CD"/>
        <w:insideH w:val="single" w:sz="8" w:space="0" w:color="7BA0CD"/>
      </w:tblBorders>
      <w:tblCellMar>
        <w:top w:w="0" w:type="dxa"/>
        <w:left w:w="108" w:type="dxa"/>
        <w:bottom w:w="0" w:type="dxa"/>
        <w:right w:w="108" w:type="dxa"/>
      </w:tblCellMar>
    </w:tblPr>
  </w:style>
  <w:style w:type="numbering" w:customStyle="1" w:styleId="Bezlisty41">
    <w:name w:val="Bez listy41"/>
    <w:next w:val="Bezlisty"/>
    <w:uiPriority w:val="99"/>
    <w:semiHidden/>
    <w:unhideWhenUsed/>
    <w:rsid w:val="008F301D"/>
  </w:style>
  <w:style w:type="table" w:customStyle="1" w:styleId="Tabela-Siatka212">
    <w:name w:val="Tabela - Siatka212"/>
    <w:basedOn w:val="Standardowy"/>
    <w:next w:val="Tabela-Siatka"/>
    <w:rsid w:val="008F301D"/>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21">
    <w:name w:val="Bez listy121"/>
    <w:next w:val="Bezlisty"/>
    <w:uiPriority w:val="99"/>
    <w:semiHidden/>
    <w:unhideWhenUsed/>
    <w:rsid w:val="008F301D"/>
  </w:style>
  <w:style w:type="table" w:customStyle="1" w:styleId="Tabela-Siatka121">
    <w:name w:val="Tabela - Siatka121"/>
    <w:basedOn w:val="Standardowy"/>
    <w:next w:val="Tabela-Siatka"/>
    <w:rsid w:val="008F301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21">
    <w:name w:val="Bez listy221"/>
    <w:next w:val="Bezlisty"/>
    <w:uiPriority w:val="99"/>
    <w:semiHidden/>
    <w:unhideWhenUsed/>
    <w:rsid w:val="008F301D"/>
  </w:style>
  <w:style w:type="table" w:customStyle="1" w:styleId="Tabela-Siatka1111">
    <w:name w:val="Tabela - Siatka1111"/>
    <w:basedOn w:val="Standardowy"/>
    <w:next w:val="Tabela-Siatka"/>
    <w:uiPriority w:val="59"/>
    <w:rsid w:val="008F301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311">
    <w:name w:val="Bez listy311"/>
    <w:next w:val="Bezlisty"/>
    <w:uiPriority w:val="99"/>
    <w:semiHidden/>
    <w:unhideWhenUsed/>
    <w:rsid w:val="008F301D"/>
  </w:style>
  <w:style w:type="numbering" w:customStyle="1" w:styleId="Styl221">
    <w:name w:val="Styl221"/>
    <w:uiPriority w:val="99"/>
    <w:rsid w:val="008F301D"/>
  </w:style>
  <w:style w:type="table" w:customStyle="1" w:styleId="MediumShading1-Accent1121">
    <w:name w:val="Medium Shading 1 - Accent 1121"/>
    <w:uiPriority w:val="99"/>
    <w:rsid w:val="008F301D"/>
    <w:pPr>
      <w:spacing w:after="0" w:line="240" w:lineRule="auto"/>
    </w:pPr>
    <w:rPr>
      <w:rFonts w:ascii="Arial" w:eastAsia="Calibri" w:hAnsi="Arial" w:cs="Times New Roman"/>
      <w:sz w:val="20"/>
      <w:szCs w:val="20"/>
      <w:lang w:eastAsia="pl-PL"/>
    </w:rPr>
    <w:tblPr>
      <w:tblStyleRowBandSize w:val="1"/>
      <w:tblStyleColBandSize w:val="1"/>
      <w:tblInd w:w="0" w:type="dxa"/>
      <w:tblBorders>
        <w:top w:val="single" w:sz="8" w:space="0" w:color="7BA0CD"/>
        <w:left w:val="single" w:sz="8" w:space="0" w:color="7BA0CD"/>
        <w:bottom w:val="single" w:sz="8" w:space="0" w:color="7BA0CD"/>
        <w:right w:val="single" w:sz="8" w:space="0" w:color="7BA0CD"/>
        <w:insideH w:val="single" w:sz="8" w:space="0" w:color="7BA0CD"/>
      </w:tblBorders>
      <w:tblCellMar>
        <w:top w:w="0" w:type="dxa"/>
        <w:left w:w="108" w:type="dxa"/>
        <w:bottom w:w="0" w:type="dxa"/>
        <w:right w:w="108" w:type="dxa"/>
      </w:tblCellMar>
    </w:tblPr>
  </w:style>
  <w:style w:type="numbering" w:customStyle="1" w:styleId="Styl2112">
    <w:name w:val="Styl2112"/>
    <w:uiPriority w:val="99"/>
    <w:rsid w:val="008F301D"/>
  </w:style>
  <w:style w:type="table" w:customStyle="1" w:styleId="Tabela-Siatka51">
    <w:name w:val="Tabela - Siatka51"/>
    <w:basedOn w:val="Standardowy"/>
    <w:next w:val="Tabela-Siatka"/>
    <w:uiPriority w:val="59"/>
    <w:rsid w:val="008F301D"/>
    <w:pPr>
      <w:spacing w:before="120" w:after="0" w:line="240" w:lineRule="auto"/>
      <w:jc w:val="both"/>
    </w:pPr>
    <w:rPr>
      <w:rFonts w:ascii="Tahoma" w:eastAsia="Times New Roman" w:hAnsi="Tahoma" w:cs="Tahoma"/>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11">
    <w:name w:val="Tabela - Siatka611"/>
    <w:basedOn w:val="Standardowy"/>
    <w:next w:val="Tabela-Siatka"/>
    <w:uiPriority w:val="39"/>
    <w:rsid w:val="008F301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31">
    <w:name w:val="Tabela - Siatka131"/>
    <w:basedOn w:val="Standardowy"/>
    <w:next w:val="Tabela-Siatka"/>
    <w:rsid w:val="008F301D"/>
    <w:pPr>
      <w:spacing w:before="120" w:after="0" w:line="240" w:lineRule="auto"/>
      <w:jc w:val="both"/>
    </w:pPr>
    <w:rPr>
      <w:rFonts w:ascii="Tahoma" w:eastAsia="Times New Roman" w:hAnsi="Tahoma" w:cs="Tahoma"/>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51">
    <w:name w:val="Bez listy51"/>
    <w:next w:val="Bezlisty"/>
    <w:uiPriority w:val="99"/>
    <w:semiHidden/>
    <w:unhideWhenUsed/>
    <w:rsid w:val="008F301D"/>
  </w:style>
  <w:style w:type="table" w:customStyle="1" w:styleId="Tabela-Siatka71">
    <w:name w:val="Tabela - Siatka71"/>
    <w:basedOn w:val="Standardowy"/>
    <w:next w:val="Tabela-Siatka"/>
    <w:uiPriority w:val="39"/>
    <w:rsid w:val="008F301D"/>
    <w:pPr>
      <w:spacing w:before="120" w:after="0" w:line="240" w:lineRule="auto"/>
      <w:jc w:val="both"/>
    </w:pPr>
    <w:rPr>
      <w:rFonts w:ascii="Tahoma" w:eastAsia="Times New Roman" w:hAnsi="Tahoma" w:cs="Tahoma"/>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31">
    <w:name w:val="Bez listy131"/>
    <w:next w:val="Bezlisty"/>
    <w:uiPriority w:val="99"/>
    <w:semiHidden/>
    <w:unhideWhenUsed/>
    <w:rsid w:val="008F301D"/>
  </w:style>
  <w:style w:type="table" w:customStyle="1" w:styleId="Tabela-Siatka141">
    <w:name w:val="Tabela - Siatka141"/>
    <w:basedOn w:val="Standardowy"/>
    <w:next w:val="Tabela-Siatka"/>
    <w:uiPriority w:val="59"/>
    <w:rsid w:val="008F301D"/>
    <w:pPr>
      <w:spacing w:before="120" w:after="0" w:line="240" w:lineRule="auto"/>
      <w:jc w:val="both"/>
    </w:pPr>
    <w:rPr>
      <w:rFonts w:ascii="Tahoma" w:eastAsia="Times New Roman" w:hAnsi="Tahoma" w:cs="Tahoma"/>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31">
    <w:name w:val="Bez listy231"/>
    <w:next w:val="Bezlisty"/>
    <w:uiPriority w:val="99"/>
    <w:semiHidden/>
    <w:unhideWhenUsed/>
    <w:rsid w:val="008F301D"/>
  </w:style>
  <w:style w:type="table" w:customStyle="1" w:styleId="Tabela-Siatka221">
    <w:name w:val="Tabela - Siatka221"/>
    <w:basedOn w:val="Standardowy"/>
    <w:next w:val="Tabela-Siatka"/>
    <w:rsid w:val="008F301D"/>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21">
    <w:name w:val="Bez listy1121"/>
    <w:next w:val="Bezlisty"/>
    <w:uiPriority w:val="99"/>
    <w:semiHidden/>
    <w:unhideWhenUsed/>
    <w:rsid w:val="008F301D"/>
  </w:style>
  <w:style w:type="numbering" w:customStyle="1" w:styleId="Bezlisty11112">
    <w:name w:val="Bez listy11112"/>
    <w:next w:val="Bezlisty"/>
    <w:uiPriority w:val="99"/>
    <w:semiHidden/>
    <w:unhideWhenUsed/>
    <w:rsid w:val="008F301D"/>
  </w:style>
  <w:style w:type="table" w:customStyle="1" w:styleId="MediumShading1-Accent1131">
    <w:name w:val="Medium Shading 1 - Accent 1131"/>
    <w:uiPriority w:val="99"/>
    <w:rsid w:val="008F301D"/>
    <w:pPr>
      <w:spacing w:after="0" w:line="240" w:lineRule="auto"/>
    </w:pPr>
    <w:rPr>
      <w:rFonts w:ascii="Arial" w:eastAsia="Calibri" w:hAnsi="Arial" w:cs="Times New Roman"/>
      <w:sz w:val="20"/>
      <w:szCs w:val="20"/>
      <w:lang w:eastAsia="pl-PL"/>
    </w:rPr>
    <w:tblPr>
      <w:tblStyleRowBandSize w:val="1"/>
      <w:tblStyleColBandSize w:val="1"/>
      <w:tblInd w:w="0" w:type="dxa"/>
      <w:tblBorders>
        <w:top w:val="single" w:sz="8" w:space="0" w:color="7BA0CD"/>
        <w:left w:val="single" w:sz="8" w:space="0" w:color="7BA0CD"/>
        <w:bottom w:val="single" w:sz="8" w:space="0" w:color="7BA0CD"/>
        <w:right w:val="single" w:sz="8" w:space="0" w:color="7BA0CD"/>
        <w:insideH w:val="single" w:sz="8" w:space="0" w:color="7BA0CD"/>
      </w:tblBorders>
      <w:tblCellMar>
        <w:top w:w="0" w:type="dxa"/>
        <w:left w:w="108" w:type="dxa"/>
        <w:bottom w:w="0" w:type="dxa"/>
        <w:right w:w="108" w:type="dxa"/>
      </w:tblCellMar>
    </w:tblPr>
  </w:style>
  <w:style w:type="table" w:customStyle="1" w:styleId="Tabela-Siatka2111">
    <w:name w:val="Tabela - Siatka2111"/>
    <w:basedOn w:val="Standardowy"/>
    <w:next w:val="Tabela-Siatka"/>
    <w:rsid w:val="008F301D"/>
    <w:pPr>
      <w:spacing w:before="120" w:after="0" w:line="240" w:lineRule="auto"/>
      <w:jc w:val="both"/>
    </w:pPr>
    <w:rPr>
      <w:rFonts w:ascii="Tahoma" w:eastAsia="Times New Roman" w:hAnsi="Tahoma" w:cs="Tahoma"/>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112">
    <w:name w:val="Bez listy2112"/>
    <w:next w:val="Bezlisty"/>
    <w:uiPriority w:val="99"/>
    <w:semiHidden/>
    <w:unhideWhenUsed/>
    <w:rsid w:val="008F301D"/>
  </w:style>
  <w:style w:type="table" w:customStyle="1" w:styleId="Tabela-Siatka311">
    <w:name w:val="Tabela - Siatka311"/>
    <w:basedOn w:val="Standardowy"/>
    <w:next w:val="Tabela-Siatka"/>
    <w:rsid w:val="008F301D"/>
    <w:pPr>
      <w:spacing w:before="120" w:after="0" w:line="240" w:lineRule="auto"/>
      <w:jc w:val="both"/>
    </w:pPr>
    <w:rPr>
      <w:rFonts w:ascii="Tahoma" w:eastAsia="Times New Roman" w:hAnsi="Tahoma" w:cs="Tahoma"/>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111">
    <w:name w:val="Bez listy111111"/>
    <w:next w:val="Bezlisty"/>
    <w:uiPriority w:val="99"/>
    <w:semiHidden/>
    <w:unhideWhenUsed/>
    <w:rsid w:val="008F301D"/>
  </w:style>
  <w:style w:type="numbering" w:customStyle="1" w:styleId="Bezlisty21111">
    <w:name w:val="Bez listy21111"/>
    <w:next w:val="Bezlisty"/>
    <w:uiPriority w:val="99"/>
    <w:semiHidden/>
    <w:unhideWhenUsed/>
    <w:rsid w:val="008F301D"/>
  </w:style>
  <w:style w:type="table" w:customStyle="1" w:styleId="Tabela-Siatka1121">
    <w:name w:val="Tabela - Siatka1121"/>
    <w:basedOn w:val="Standardowy"/>
    <w:next w:val="Tabela-Siatka"/>
    <w:uiPriority w:val="59"/>
    <w:rsid w:val="008F301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ediumShading1-Accent11111">
    <w:name w:val="Medium Shading 1 - Accent 11111"/>
    <w:uiPriority w:val="99"/>
    <w:rsid w:val="008F301D"/>
    <w:pPr>
      <w:spacing w:after="0" w:line="240" w:lineRule="auto"/>
    </w:pPr>
    <w:rPr>
      <w:rFonts w:ascii="Arial" w:eastAsia="Calibri" w:hAnsi="Arial" w:cs="Times New Roman"/>
      <w:sz w:val="20"/>
      <w:szCs w:val="20"/>
      <w:lang w:eastAsia="pl-PL"/>
    </w:rPr>
    <w:tblPr>
      <w:tblStyleRowBandSize w:val="1"/>
      <w:tblStyleColBandSize w:val="1"/>
      <w:tblInd w:w="0" w:type="dxa"/>
      <w:tblBorders>
        <w:top w:val="single" w:sz="8" w:space="0" w:color="7BA0CD"/>
        <w:left w:val="single" w:sz="8" w:space="0" w:color="7BA0CD"/>
        <w:bottom w:val="single" w:sz="8" w:space="0" w:color="7BA0CD"/>
        <w:right w:val="single" w:sz="8" w:space="0" w:color="7BA0CD"/>
        <w:insideH w:val="single" w:sz="8" w:space="0" w:color="7BA0CD"/>
      </w:tblBorders>
      <w:tblCellMar>
        <w:top w:w="0" w:type="dxa"/>
        <w:left w:w="108" w:type="dxa"/>
        <w:bottom w:w="0" w:type="dxa"/>
        <w:right w:w="108" w:type="dxa"/>
      </w:tblCellMar>
    </w:tblPr>
  </w:style>
  <w:style w:type="numbering" w:customStyle="1" w:styleId="Bezlisty321">
    <w:name w:val="Bez listy321"/>
    <w:next w:val="Bezlisty"/>
    <w:uiPriority w:val="99"/>
    <w:semiHidden/>
    <w:unhideWhenUsed/>
    <w:rsid w:val="008F301D"/>
  </w:style>
  <w:style w:type="table" w:customStyle="1" w:styleId="rednialista1akcent51">
    <w:name w:val="Średnia lista 1 — akcent 51"/>
    <w:basedOn w:val="Standardowy"/>
    <w:next w:val="rednialista1akcent5"/>
    <w:uiPriority w:val="65"/>
    <w:rsid w:val="008F301D"/>
    <w:pPr>
      <w:spacing w:after="0" w:line="240" w:lineRule="auto"/>
    </w:pPr>
    <w:rPr>
      <w:rFonts w:ascii="Calibri" w:eastAsia="Calibri" w:hAnsi="Calibri" w:cs="Times New Roman"/>
      <w:color w:val="000000"/>
    </w:rPr>
    <w:tblPr>
      <w:tblStyleRowBandSize w:val="1"/>
      <w:tblStyleColBandSize w:val="1"/>
      <w:tblBorders>
        <w:top w:val="single" w:sz="8" w:space="0" w:color="4BACC6"/>
        <w:bottom w:val="single" w:sz="8" w:space="0" w:color="4BACC6"/>
      </w:tblBorders>
    </w:tblPr>
    <w:tblStylePr w:type="firstRow">
      <w:rPr>
        <w:rFonts w:ascii="Segoe UI" w:eastAsia="Times New Roman" w:hAnsi="Segoe UI" w:cs="Times New Roman"/>
      </w:rPr>
      <w:tblPr/>
      <w:tcPr>
        <w:tcBorders>
          <w:top w:val="nil"/>
          <w:bottom w:val="single" w:sz="8" w:space="0" w:color="4BACC6"/>
        </w:tcBorders>
      </w:tcPr>
    </w:tblStylePr>
    <w:tblStylePr w:type="lastRow">
      <w:rPr>
        <w:b/>
        <w:bCs/>
        <w:color w:val="1F497D"/>
      </w:rPr>
      <w:tblPr/>
      <w:tcPr>
        <w:tcBorders>
          <w:top w:val="single" w:sz="8" w:space="0" w:color="4BACC6"/>
          <w:bottom w:val="single" w:sz="8" w:space="0" w:color="4BACC6"/>
        </w:tcBorders>
      </w:tcPr>
    </w:tblStylePr>
    <w:tblStylePr w:type="firstCol">
      <w:rPr>
        <w:b/>
        <w:bCs/>
      </w:rPr>
    </w:tblStylePr>
    <w:tblStylePr w:type="lastCol">
      <w:rPr>
        <w:b/>
        <w:bCs/>
      </w:rPr>
      <w:tblPr/>
      <w:tcPr>
        <w:tcBorders>
          <w:top w:val="single" w:sz="8" w:space="0" w:color="4BACC6"/>
          <w:bottom w:val="single" w:sz="8" w:space="0" w:color="4BACC6"/>
        </w:tcBorders>
      </w:tcPr>
    </w:tblStylePr>
    <w:tblStylePr w:type="band1Vert">
      <w:tblPr/>
      <w:tcPr>
        <w:shd w:val="clear" w:color="auto" w:fill="D2EAF1"/>
      </w:tcPr>
    </w:tblStylePr>
    <w:tblStylePr w:type="band1Horz">
      <w:tblPr/>
      <w:tcPr>
        <w:shd w:val="clear" w:color="auto" w:fill="D2EAF1"/>
      </w:tcPr>
    </w:tblStylePr>
  </w:style>
  <w:style w:type="table" w:customStyle="1" w:styleId="Tabela-Siatka231">
    <w:name w:val="Tabela - Siatka231"/>
    <w:basedOn w:val="Standardowy"/>
    <w:next w:val="Tabela-Siatka"/>
    <w:rsid w:val="008F301D"/>
    <w:pPr>
      <w:spacing w:before="120" w:after="0" w:line="240" w:lineRule="auto"/>
      <w:jc w:val="both"/>
    </w:pPr>
    <w:rPr>
      <w:rFonts w:ascii="Tahoma" w:eastAsia="Times New Roman" w:hAnsi="Tahoma" w:cs="Tahoma"/>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yl251">
    <w:name w:val="Styl251"/>
    <w:uiPriority w:val="99"/>
    <w:rsid w:val="008F301D"/>
  </w:style>
  <w:style w:type="character" w:customStyle="1" w:styleId="fontstyle31">
    <w:name w:val="fontstyle31"/>
    <w:basedOn w:val="Domylnaczcionkaakapitu"/>
    <w:rsid w:val="008F301D"/>
    <w:rPr>
      <w:rFonts w:ascii="Wingdings" w:hAnsi="Wingdings" w:hint="default"/>
      <w:b w:val="0"/>
      <w:bCs w:val="0"/>
      <w:i w:val="0"/>
      <w:iCs w:val="0"/>
      <w:color w:val="000000"/>
      <w:sz w:val="16"/>
      <w:szCs w:val="16"/>
    </w:rPr>
  </w:style>
  <w:style w:type="numbering" w:customStyle="1" w:styleId="Styl231">
    <w:name w:val="Styl231"/>
    <w:uiPriority w:val="99"/>
    <w:rsid w:val="008F301D"/>
  </w:style>
  <w:style w:type="character" w:customStyle="1" w:styleId="FontStyle16">
    <w:name w:val="Font Style16"/>
    <w:rsid w:val="008F301D"/>
    <w:rPr>
      <w:rFonts w:ascii="Arial" w:hAnsi="Arial" w:cs="Arial"/>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71498">
      <w:bodyDiv w:val="1"/>
      <w:marLeft w:val="0"/>
      <w:marRight w:val="0"/>
      <w:marTop w:val="0"/>
      <w:marBottom w:val="0"/>
      <w:divBdr>
        <w:top w:val="none" w:sz="0" w:space="0" w:color="auto"/>
        <w:left w:val="none" w:sz="0" w:space="0" w:color="auto"/>
        <w:bottom w:val="none" w:sz="0" w:space="0" w:color="auto"/>
        <w:right w:val="none" w:sz="0" w:space="0" w:color="auto"/>
      </w:divBdr>
    </w:div>
    <w:div w:id="7760891">
      <w:bodyDiv w:val="1"/>
      <w:marLeft w:val="0"/>
      <w:marRight w:val="0"/>
      <w:marTop w:val="0"/>
      <w:marBottom w:val="0"/>
      <w:divBdr>
        <w:top w:val="none" w:sz="0" w:space="0" w:color="auto"/>
        <w:left w:val="none" w:sz="0" w:space="0" w:color="auto"/>
        <w:bottom w:val="none" w:sz="0" w:space="0" w:color="auto"/>
        <w:right w:val="none" w:sz="0" w:space="0" w:color="auto"/>
      </w:divBdr>
    </w:div>
    <w:div w:id="15157576">
      <w:bodyDiv w:val="1"/>
      <w:marLeft w:val="0"/>
      <w:marRight w:val="0"/>
      <w:marTop w:val="0"/>
      <w:marBottom w:val="0"/>
      <w:divBdr>
        <w:top w:val="none" w:sz="0" w:space="0" w:color="auto"/>
        <w:left w:val="none" w:sz="0" w:space="0" w:color="auto"/>
        <w:bottom w:val="none" w:sz="0" w:space="0" w:color="auto"/>
        <w:right w:val="none" w:sz="0" w:space="0" w:color="auto"/>
      </w:divBdr>
    </w:div>
    <w:div w:id="16852142">
      <w:bodyDiv w:val="1"/>
      <w:marLeft w:val="0"/>
      <w:marRight w:val="0"/>
      <w:marTop w:val="0"/>
      <w:marBottom w:val="0"/>
      <w:divBdr>
        <w:top w:val="none" w:sz="0" w:space="0" w:color="auto"/>
        <w:left w:val="none" w:sz="0" w:space="0" w:color="auto"/>
        <w:bottom w:val="none" w:sz="0" w:space="0" w:color="auto"/>
        <w:right w:val="none" w:sz="0" w:space="0" w:color="auto"/>
      </w:divBdr>
    </w:div>
    <w:div w:id="51195517">
      <w:bodyDiv w:val="1"/>
      <w:marLeft w:val="0"/>
      <w:marRight w:val="0"/>
      <w:marTop w:val="0"/>
      <w:marBottom w:val="0"/>
      <w:divBdr>
        <w:top w:val="none" w:sz="0" w:space="0" w:color="auto"/>
        <w:left w:val="none" w:sz="0" w:space="0" w:color="auto"/>
        <w:bottom w:val="none" w:sz="0" w:space="0" w:color="auto"/>
        <w:right w:val="none" w:sz="0" w:space="0" w:color="auto"/>
      </w:divBdr>
    </w:div>
    <w:div w:id="73675294">
      <w:bodyDiv w:val="1"/>
      <w:marLeft w:val="0"/>
      <w:marRight w:val="0"/>
      <w:marTop w:val="0"/>
      <w:marBottom w:val="0"/>
      <w:divBdr>
        <w:top w:val="none" w:sz="0" w:space="0" w:color="auto"/>
        <w:left w:val="none" w:sz="0" w:space="0" w:color="auto"/>
        <w:bottom w:val="none" w:sz="0" w:space="0" w:color="auto"/>
        <w:right w:val="none" w:sz="0" w:space="0" w:color="auto"/>
      </w:divBdr>
    </w:div>
    <w:div w:id="120003640">
      <w:bodyDiv w:val="1"/>
      <w:marLeft w:val="0"/>
      <w:marRight w:val="0"/>
      <w:marTop w:val="0"/>
      <w:marBottom w:val="0"/>
      <w:divBdr>
        <w:top w:val="none" w:sz="0" w:space="0" w:color="auto"/>
        <w:left w:val="none" w:sz="0" w:space="0" w:color="auto"/>
        <w:bottom w:val="none" w:sz="0" w:space="0" w:color="auto"/>
        <w:right w:val="none" w:sz="0" w:space="0" w:color="auto"/>
      </w:divBdr>
    </w:div>
    <w:div w:id="150876720">
      <w:bodyDiv w:val="1"/>
      <w:marLeft w:val="0"/>
      <w:marRight w:val="0"/>
      <w:marTop w:val="0"/>
      <w:marBottom w:val="0"/>
      <w:divBdr>
        <w:top w:val="none" w:sz="0" w:space="0" w:color="auto"/>
        <w:left w:val="none" w:sz="0" w:space="0" w:color="auto"/>
        <w:bottom w:val="none" w:sz="0" w:space="0" w:color="auto"/>
        <w:right w:val="none" w:sz="0" w:space="0" w:color="auto"/>
      </w:divBdr>
    </w:div>
    <w:div w:id="173688374">
      <w:bodyDiv w:val="1"/>
      <w:marLeft w:val="0"/>
      <w:marRight w:val="0"/>
      <w:marTop w:val="0"/>
      <w:marBottom w:val="0"/>
      <w:divBdr>
        <w:top w:val="none" w:sz="0" w:space="0" w:color="auto"/>
        <w:left w:val="none" w:sz="0" w:space="0" w:color="auto"/>
        <w:bottom w:val="none" w:sz="0" w:space="0" w:color="auto"/>
        <w:right w:val="none" w:sz="0" w:space="0" w:color="auto"/>
      </w:divBdr>
    </w:div>
    <w:div w:id="177082654">
      <w:bodyDiv w:val="1"/>
      <w:marLeft w:val="0"/>
      <w:marRight w:val="0"/>
      <w:marTop w:val="0"/>
      <w:marBottom w:val="0"/>
      <w:divBdr>
        <w:top w:val="none" w:sz="0" w:space="0" w:color="auto"/>
        <w:left w:val="none" w:sz="0" w:space="0" w:color="auto"/>
        <w:bottom w:val="none" w:sz="0" w:space="0" w:color="auto"/>
        <w:right w:val="none" w:sz="0" w:space="0" w:color="auto"/>
      </w:divBdr>
    </w:div>
    <w:div w:id="246887412">
      <w:bodyDiv w:val="1"/>
      <w:marLeft w:val="0"/>
      <w:marRight w:val="0"/>
      <w:marTop w:val="0"/>
      <w:marBottom w:val="0"/>
      <w:divBdr>
        <w:top w:val="none" w:sz="0" w:space="0" w:color="auto"/>
        <w:left w:val="none" w:sz="0" w:space="0" w:color="auto"/>
        <w:bottom w:val="none" w:sz="0" w:space="0" w:color="auto"/>
        <w:right w:val="none" w:sz="0" w:space="0" w:color="auto"/>
      </w:divBdr>
    </w:div>
    <w:div w:id="272790792">
      <w:bodyDiv w:val="1"/>
      <w:marLeft w:val="0"/>
      <w:marRight w:val="0"/>
      <w:marTop w:val="0"/>
      <w:marBottom w:val="0"/>
      <w:divBdr>
        <w:top w:val="none" w:sz="0" w:space="0" w:color="auto"/>
        <w:left w:val="none" w:sz="0" w:space="0" w:color="auto"/>
        <w:bottom w:val="none" w:sz="0" w:space="0" w:color="auto"/>
        <w:right w:val="none" w:sz="0" w:space="0" w:color="auto"/>
      </w:divBdr>
    </w:div>
    <w:div w:id="299844667">
      <w:bodyDiv w:val="1"/>
      <w:marLeft w:val="0"/>
      <w:marRight w:val="0"/>
      <w:marTop w:val="0"/>
      <w:marBottom w:val="0"/>
      <w:divBdr>
        <w:top w:val="none" w:sz="0" w:space="0" w:color="auto"/>
        <w:left w:val="none" w:sz="0" w:space="0" w:color="auto"/>
        <w:bottom w:val="none" w:sz="0" w:space="0" w:color="auto"/>
        <w:right w:val="none" w:sz="0" w:space="0" w:color="auto"/>
      </w:divBdr>
    </w:div>
    <w:div w:id="302808276">
      <w:bodyDiv w:val="1"/>
      <w:marLeft w:val="0"/>
      <w:marRight w:val="0"/>
      <w:marTop w:val="0"/>
      <w:marBottom w:val="0"/>
      <w:divBdr>
        <w:top w:val="none" w:sz="0" w:space="0" w:color="auto"/>
        <w:left w:val="none" w:sz="0" w:space="0" w:color="auto"/>
        <w:bottom w:val="none" w:sz="0" w:space="0" w:color="auto"/>
        <w:right w:val="none" w:sz="0" w:space="0" w:color="auto"/>
      </w:divBdr>
      <w:divsChild>
        <w:div w:id="1901793105">
          <w:marLeft w:val="0"/>
          <w:marRight w:val="0"/>
          <w:marTop w:val="0"/>
          <w:marBottom w:val="0"/>
          <w:divBdr>
            <w:top w:val="none" w:sz="0" w:space="0" w:color="auto"/>
            <w:left w:val="none" w:sz="0" w:space="0" w:color="auto"/>
            <w:bottom w:val="none" w:sz="0" w:space="0" w:color="auto"/>
            <w:right w:val="none" w:sz="0" w:space="0" w:color="auto"/>
          </w:divBdr>
          <w:divsChild>
            <w:div w:id="548347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5986241">
      <w:bodyDiv w:val="1"/>
      <w:marLeft w:val="0"/>
      <w:marRight w:val="0"/>
      <w:marTop w:val="0"/>
      <w:marBottom w:val="0"/>
      <w:divBdr>
        <w:top w:val="none" w:sz="0" w:space="0" w:color="auto"/>
        <w:left w:val="none" w:sz="0" w:space="0" w:color="auto"/>
        <w:bottom w:val="none" w:sz="0" w:space="0" w:color="auto"/>
        <w:right w:val="none" w:sz="0" w:space="0" w:color="auto"/>
      </w:divBdr>
    </w:div>
    <w:div w:id="345056923">
      <w:bodyDiv w:val="1"/>
      <w:marLeft w:val="0"/>
      <w:marRight w:val="0"/>
      <w:marTop w:val="0"/>
      <w:marBottom w:val="0"/>
      <w:divBdr>
        <w:top w:val="none" w:sz="0" w:space="0" w:color="auto"/>
        <w:left w:val="none" w:sz="0" w:space="0" w:color="auto"/>
        <w:bottom w:val="none" w:sz="0" w:space="0" w:color="auto"/>
        <w:right w:val="none" w:sz="0" w:space="0" w:color="auto"/>
      </w:divBdr>
    </w:div>
    <w:div w:id="370308036">
      <w:bodyDiv w:val="1"/>
      <w:marLeft w:val="0"/>
      <w:marRight w:val="0"/>
      <w:marTop w:val="0"/>
      <w:marBottom w:val="0"/>
      <w:divBdr>
        <w:top w:val="none" w:sz="0" w:space="0" w:color="auto"/>
        <w:left w:val="none" w:sz="0" w:space="0" w:color="auto"/>
        <w:bottom w:val="none" w:sz="0" w:space="0" w:color="auto"/>
        <w:right w:val="none" w:sz="0" w:space="0" w:color="auto"/>
      </w:divBdr>
    </w:div>
    <w:div w:id="383063560">
      <w:bodyDiv w:val="1"/>
      <w:marLeft w:val="0"/>
      <w:marRight w:val="0"/>
      <w:marTop w:val="0"/>
      <w:marBottom w:val="0"/>
      <w:divBdr>
        <w:top w:val="none" w:sz="0" w:space="0" w:color="auto"/>
        <w:left w:val="none" w:sz="0" w:space="0" w:color="auto"/>
        <w:bottom w:val="none" w:sz="0" w:space="0" w:color="auto"/>
        <w:right w:val="none" w:sz="0" w:space="0" w:color="auto"/>
      </w:divBdr>
    </w:div>
    <w:div w:id="420875545">
      <w:bodyDiv w:val="1"/>
      <w:marLeft w:val="0"/>
      <w:marRight w:val="0"/>
      <w:marTop w:val="0"/>
      <w:marBottom w:val="0"/>
      <w:divBdr>
        <w:top w:val="none" w:sz="0" w:space="0" w:color="auto"/>
        <w:left w:val="none" w:sz="0" w:space="0" w:color="auto"/>
        <w:bottom w:val="none" w:sz="0" w:space="0" w:color="auto"/>
        <w:right w:val="none" w:sz="0" w:space="0" w:color="auto"/>
      </w:divBdr>
    </w:div>
    <w:div w:id="464590534">
      <w:bodyDiv w:val="1"/>
      <w:marLeft w:val="0"/>
      <w:marRight w:val="0"/>
      <w:marTop w:val="0"/>
      <w:marBottom w:val="0"/>
      <w:divBdr>
        <w:top w:val="none" w:sz="0" w:space="0" w:color="auto"/>
        <w:left w:val="none" w:sz="0" w:space="0" w:color="auto"/>
        <w:bottom w:val="none" w:sz="0" w:space="0" w:color="auto"/>
        <w:right w:val="none" w:sz="0" w:space="0" w:color="auto"/>
      </w:divBdr>
    </w:div>
    <w:div w:id="475532864">
      <w:bodyDiv w:val="1"/>
      <w:marLeft w:val="0"/>
      <w:marRight w:val="0"/>
      <w:marTop w:val="0"/>
      <w:marBottom w:val="0"/>
      <w:divBdr>
        <w:top w:val="none" w:sz="0" w:space="0" w:color="auto"/>
        <w:left w:val="none" w:sz="0" w:space="0" w:color="auto"/>
        <w:bottom w:val="none" w:sz="0" w:space="0" w:color="auto"/>
        <w:right w:val="none" w:sz="0" w:space="0" w:color="auto"/>
      </w:divBdr>
    </w:div>
    <w:div w:id="480779716">
      <w:bodyDiv w:val="1"/>
      <w:marLeft w:val="0"/>
      <w:marRight w:val="0"/>
      <w:marTop w:val="0"/>
      <w:marBottom w:val="0"/>
      <w:divBdr>
        <w:top w:val="none" w:sz="0" w:space="0" w:color="auto"/>
        <w:left w:val="none" w:sz="0" w:space="0" w:color="auto"/>
        <w:bottom w:val="none" w:sz="0" w:space="0" w:color="auto"/>
        <w:right w:val="none" w:sz="0" w:space="0" w:color="auto"/>
      </w:divBdr>
    </w:div>
    <w:div w:id="508447753">
      <w:bodyDiv w:val="1"/>
      <w:marLeft w:val="0"/>
      <w:marRight w:val="0"/>
      <w:marTop w:val="0"/>
      <w:marBottom w:val="0"/>
      <w:divBdr>
        <w:top w:val="none" w:sz="0" w:space="0" w:color="auto"/>
        <w:left w:val="none" w:sz="0" w:space="0" w:color="auto"/>
        <w:bottom w:val="none" w:sz="0" w:space="0" w:color="auto"/>
        <w:right w:val="none" w:sz="0" w:space="0" w:color="auto"/>
      </w:divBdr>
    </w:div>
    <w:div w:id="516816986">
      <w:bodyDiv w:val="1"/>
      <w:marLeft w:val="0"/>
      <w:marRight w:val="0"/>
      <w:marTop w:val="0"/>
      <w:marBottom w:val="0"/>
      <w:divBdr>
        <w:top w:val="none" w:sz="0" w:space="0" w:color="auto"/>
        <w:left w:val="none" w:sz="0" w:space="0" w:color="auto"/>
        <w:bottom w:val="none" w:sz="0" w:space="0" w:color="auto"/>
        <w:right w:val="none" w:sz="0" w:space="0" w:color="auto"/>
      </w:divBdr>
    </w:div>
    <w:div w:id="523329325">
      <w:bodyDiv w:val="1"/>
      <w:marLeft w:val="0"/>
      <w:marRight w:val="0"/>
      <w:marTop w:val="0"/>
      <w:marBottom w:val="0"/>
      <w:divBdr>
        <w:top w:val="none" w:sz="0" w:space="0" w:color="auto"/>
        <w:left w:val="none" w:sz="0" w:space="0" w:color="auto"/>
        <w:bottom w:val="none" w:sz="0" w:space="0" w:color="auto"/>
        <w:right w:val="none" w:sz="0" w:space="0" w:color="auto"/>
      </w:divBdr>
    </w:div>
    <w:div w:id="546379670">
      <w:bodyDiv w:val="1"/>
      <w:marLeft w:val="0"/>
      <w:marRight w:val="0"/>
      <w:marTop w:val="0"/>
      <w:marBottom w:val="0"/>
      <w:divBdr>
        <w:top w:val="none" w:sz="0" w:space="0" w:color="auto"/>
        <w:left w:val="none" w:sz="0" w:space="0" w:color="auto"/>
        <w:bottom w:val="none" w:sz="0" w:space="0" w:color="auto"/>
        <w:right w:val="none" w:sz="0" w:space="0" w:color="auto"/>
      </w:divBdr>
    </w:div>
    <w:div w:id="583613274">
      <w:bodyDiv w:val="1"/>
      <w:marLeft w:val="0"/>
      <w:marRight w:val="0"/>
      <w:marTop w:val="0"/>
      <w:marBottom w:val="0"/>
      <w:divBdr>
        <w:top w:val="none" w:sz="0" w:space="0" w:color="auto"/>
        <w:left w:val="none" w:sz="0" w:space="0" w:color="auto"/>
        <w:bottom w:val="none" w:sz="0" w:space="0" w:color="auto"/>
        <w:right w:val="none" w:sz="0" w:space="0" w:color="auto"/>
      </w:divBdr>
    </w:div>
    <w:div w:id="584850575">
      <w:bodyDiv w:val="1"/>
      <w:marLeft w:val="0"/>
      <w:marRight w:val="0"/>
      <w:marTop w:val="0"/>
      <w:marBottom w:val="0"/>
      <w:divBdr>
        <w:top w:val="none" w:sz="0" w:space="0" w:color="auto"/>
        <w:left w:val="none" w:sz="0" w:space="0" w:color="auto"/>
        <w:bottom w:val="none" w:sz="0" w:space="0" w:color="auto"/>
        <w:right w:val="none" w:sz="0" w:space="0" w:color="auto"/>
      </w:divBdr>
    </w:div>
    <w:div w:id="592513935">
      <w:bodyDiv w:val="1"/>
      <w:marLeft w:val="0"/>
      <w:marRight w:val="0"/>
      <w:marTop w:val="0"/>
      <w:marBottom w:val="0"/>
      <w:divBdr>
        <w:top w:val="none" w:sz="0" w:space="0" w:color="auto"/>
        <w:left w:val="none" w:sz="0" w:space="0" w:color="auto"/>
        <w:bottom w:val="none" w:sz="0" w:space="0" w:color="auto"/>
        <w:right w:val="none" w:sz="0" w:space="0" w:color="auto"/>
      </w:divBdr>
    </w:div>
    <w:div w:id="624582874">
      <w:bodyDiv w:val="1"/>
      <w:marLeft w:val="0"/>
      <w:marRight w:val="0"/>
      <w:marTop w:val="0"/>
      <w:marBottom w:val="0"/>
      <w:divBdr>
        <w:top w:val="none" w:sz="0" w:space="0" w:color="auto"/>
        <w:left w:val="none" w:sz="0" w:space="0" w:color="auto"/>
        <w:bottom w:val="none" w:sz="0" w:space="0" w:color="auto"/>
        <w:right w:val="none" w:sz="0" w:space="0" w:color="auto"/>
      </w:divBdr>
    </w:div>
    <w:div w:id="670184256">
      <w:bodyDiv w:val="1"/>
      <w:marLeft w:val="0"/>
      <w:marRight w:val="0"/>
      <w:marTop w:val="0"/>
      <w:marBottom w:val="0"/>
      <w:divBdr>
        <w:top w:val="none" w:sz="0" w:space="0" w:color="auto"/>
        <w:left w:val="none" w:sz="0" w:space="0" w:color="auto"/>
        <w:bottom w:val="none" w:sz="0" w:space="0" w:color="auto"/>
        <w:right w:val="none" w:sz="0" w:space="0" w:color="auto"/>
      </w:divBdr>
    </w:div>
    <w:div w:id="680163128">
      <w:bodyDiv w:val="1"/>
      <w:marLeft w:val="0"/>
      <w:marRight w:val="0"/>
      <w:marTop w:val="0"/>
      <w:marBottom w:val="0"/>
      <w:divBdr>
        <w:top w:val="none" w:sz="0" w:space="0" w:color="auto"/>
        <w:left w:val="none" w:sz="0" w:space="0" w:color="auto"/>
        <w:bottom w:val="none" w:sz="0" w:space="0" w:color="auto"/>
        <w:right w:val="none" w:sz="0" w:space="0" w:color="auto"/>
      </w:divBdr>
    </w:div>
    <w:div w:id="689449622">
      <w:bodyDiv w:val="1"/>
      <w:marLeft w:val="0"/>
      <w:marRight w:val="0"/>
      <w:marTop w:val="0"/>
      <w:marBottom w:val="0"/>
      <w:divBdr>
        <w:top w:val="none" w:sz="0" w:space="0" w:color="auto"/>
        <w:left w:val="none" w:sz="0" w:space="0" w:color="auto"/>
        <w:bottom w:val="none" w:sz="0" w:space="0" w:color="auto"/>
        <w:right w:val="none" w:sz="0" w:space="0" w:color="auto"/>
      </w:divBdr>
    </w:div>
    <w:div w:id="696085878">
      <w:bodyDiv w:val="1"/>
      <w:marLeft w:val="0"/>
      <w:marRight w:val="0"/>
      <w:marTop w:val="0"/>
      <w:marBottom w:val="0"/>
      <w:divBdr>
        <w:top w:val="none" w:sz="0" w:space="0" w:color="auto"/>
        <w:left w:val="none" w:sz="0" w:space="0" w:color="auto"/>
        <w:bottom w:val="none" w:sz="0" w:space="0" w:color="auto"/>
        <w:right w:val="none" w:sz="0" w:space="0" w:color="auto"/>
      </w:divBdr>
    </w:div>
    <w:div w:id="743182745">
      <w:bodyDiv w:val="1"/>
      <w:marLeft w:val="0"/>
      <w:marRight w:val="0"/>
      <w:marTop w:val="0"/>
      <w:marBottom w:val="0"/>
      <w:divBdr>
        <w:top w:val="none" w:sz="0" w:space="0" w:color="auto"/>
        <w:left w:val="none" w:sz="0" w:space="0" w:color="auto"/>
        <w:bottom w:val="none" w:sz="0" w:space="0" w:color="auto"/>
        <w:right w:val="none" w:sz="0" w:space="0" w:color="auto"/>
      </w:divBdr>
    </w:div>
    <w:div w:id="880170215">
      <w:bodyDiv w:val="1"/>
      <w:marLeft w:val="0"/>
      <w:marRight w:val="0"/>
      <w:marTop w:val="0"/>
      <w:marBottom w:val="0"/>
      <w:divBdr>
        <w:top w:val="none" w:sz="0" w:space="0" w:color="auto"/>
        <w:left w:val="none" w:sz="0" w:space="0" w:color="auto"/>
        <w:bottom w:val="none" w:sz="0" w:space="0" w:color="auto"/>
        <w:right w:val="none" w:sz="0" w:space="0" w:color="auto"/>
      </w:divBdr>
    </w:div>
    <w:div w:id="912200964">
      <w:bodyDiv w:val="1"/>
      <w:marLeft w:val="0"/>
      <w:marRight w:val="0"/>
      <w:marTop w:val="0"/>
      <w:marBottom w:val="0"/>
      <w:divBdr>
        <w:top w:val="none" w:sz="0" w:space="0" w:color="auto"/>
        <w:left w:val="none" w:sz="0" w:space="0" w:color="auto"/>
        <w:bottom w:val="none" w:sz="0" w:space="0" w:color="auto"/>
        <w:right w:val="none" w:sz="0" w:space="0" w:color="auto"/>
      </w:divBdr>
    </w:div>
    <w:div w:id="984437104">
      <w:bodyDiv w:val="1"/>
      <w:marLeft w:val="0"/>
      <w:marRight w:val="0"/>
      <w:marTop w:val="0"/>
      <w:marBottom w:val="0"/>
      <w:divBdr>
        <w:top w:val="none" w:sz="0" w:space="0" w:color="auto"/>
        <w:left w:val="none" w:sz="0" w:space="0" w:color="auto"/>
        <w:bottom w:val="none" w:sz="0" w:space="0" w:color="auto"/>
        <w:right w:val="none" w:sz="0" w:space="0" w:color="auto"/>
      </w:divBdr>
    </w:div>
    <w:div w:id="991448462">
      <w:bodyDiv w:val="1"/>
      <w:marLeft w:val="0"/>
      <w:marRight w:val="0"/>
      <w:marTop w:val="0"/>
      <w:marBottom w:val="0"/>
      <w:divBdr>
        <w:top w:val="none" w:sz="0" w:space="0" w:color="auto"/>
        <w:left w:val="none" w:sz="0" w:space="0" w:color="auto"/>
        <w:bottom w:val="none" w:sz="0" w:space="0" w:color="auto"/>
        <w:right w:val="none" w:sz="0" w:space="0" w:color="auto"/>
      </w:divBdr>
      <w:divsChild>
        <w:div w:id="1940720706">
          <w:marLeft w:val="0"/>
          <w:marRight w:val="0"/>
          <w:marTop w:val="0"/>
          <w:marBottom w:val="0"/>
          <w:divBdr>
            <w:top w:val="none" w:sz="0" w:space="0" w:color="auto"/>
            <w:left w:val="none" w:sz="0" w:space="0" w:color="auto"/>
            <w:bottom w:val="none" w:sz="0" w:space="0" w:color="auto"/>
            <w:right w:val="none" w:sz="0" w:space="0" w:color="auto"/>
          </w:divBdr>
          <w:divsChild>
            <w:div w:id="422992642">
              <w:marLeft w:val="0"/>
              <w:marRight w:val="0"/>
              <w:marTop w:val="0"/>
              <w:marBottom w:val="0"/>
              <w:divBdr>
                <w:top w:val="none" w:sz="0" w:space="0" w:color="auto"/>
                <w:left w:val="none" w:sz="0" w:space="0" w:color="auto"/>
                <w:bottom w:val="none" w:sz="0" w:space="0" w:color="auto"/>
                <w:right w:val="none" w:sz="0" w:space="0" w:color="auto"/>
              </w:divBdr>
              <w:divsChild>
                <w:div w:id="1470971489">
                  <w:marLeft w:val="0"/>
                  <w:marRight w:val="0"/>
                  <w:marTop w:val="0"/>
                  <w:marBottom w:val="0"/>
                  <w:divBdr>
                    <w:top w:val="none" w:sz="0" w:space="0" w:color="auto"/>
                    <w:left w:val="none" w:sz="0" w:space="0" w:color="auto"/>
                    <w:bottom w:val="none" w:sz="0" w:space="0" w:color="auto"/>
                    <w:right w:val="none" w:sz="0" w:space="0" w:color="auto"/>
                  </w:divBdr>
                  <w:divsChild>
                    <w:div w:id="803348321">
                      <w:marLeft w:val="0"/>
                      <w:marRight w:val="0"/>
                      <w:marTop w:val="0"/>
                      <w:marBottom w:val="0"/>
                      <w:divBdr>
                        <w:top w:val="none" w:sz="0" w:space="0" w:color="auto"/>
                        <w:left w:val="none" w:sz="0" w:space="0" w:color="auto"/>
                        <w:bottom w:val="none" w:sz="0" w:space="0" w:color="auto"/>
                        <w:right w:val="none" w:sz="0" w:space="0" w:color="auto"/>
                      </w:divBdr>
                      <w:divsChild>
                        <w:div w:id="184951198">
                          <w:marLeft w:val="0"/>
                          <w:marRight w:val="0"/>
                          <w:marTop w:val="0"/>
                          <w:marBottom w:val="0"/>
                          <w:divBdr>
                            <w:top w:val="none" w:sz="0" w:space="0" w:color="auto"/>
                            <w:left w:val="none" w:sz="0" w:space="0" w:color="auto"/>
                            <w:bottom w:val="none" w:sz="0" w:space="0" w:color="auto"/>
                            <w:right w:val="none" w:sz="0" w:space="0" w:color="auto"/>
                          </w:divBdr>
                          <w:divsChild>
                            <w:div w:id="1809542836">
                              <w:marLeft w:val="0"/>
                              <w:marRight w:val="0"/>
                              <w:marTop w:val="0"/>
                              <w:marBottom w:val="0"/>
                              <w:divBdr>
                                <w:top w:val="none" w:sz="0" w:space="0" w:color="auto"/>
                                <w:left w:val="none" w:sz="0" w:space="0" w:color="auto"/>
                                <w:bottom w:val="none" w:sz="0" w:space="0" w:color="auto"/>
                                <w:right w:val="none" w:sz="0" w:space="0" w:color="auto"/>
                              </w:divBdr>
                              <w:divsChild>
                                <w:div w:id="1928732130">
                                  <w:marLeft w:val="0"/>
                                  <w:marRight w:val="0"/>
                                  <w:marTop w:val="0"/>
                                  <w:marBottom w:val="0"/>
                                  <w:divBdr>
                                    <w:top w:val="none" w:sz="0" w:space="0" w:color="auto"/>
                                    <w:left w:val="none" w:sz="0" w:space="0" w:color="auto"/>
                                    <w:bottom w:val="none" w:sz="0" w:space="0" w:color="auto"/>
                                    <w:right w:val="none" w:sz="0" w:space="0" w:color="auto"/>
                                  </w:divBdr>
                                  <w:divsChild>
                                    <w:div w:id="2075468662">
                                      <w:marLeft w:val="0"/>
                                      <w:marRight w:val="0"/>
                                      <w:marTop w:val="0"/>
                                      <w:marBottom w:val="0"/>
                                      <w:divBdr>
                                        <w:top w:val="none" w:sz="0" w:space="0" w:color="auto"/>
                                        <w:left w:val="none" w:sz="0" w:space="0" w:color="auto"/>
                                        <w:bottom w:val="none" w:sz="0" w:space="0" w:color="auto"/>
                                        <w:right w:val="none" w:sz="0" w:space="0" w:color="auto"/>
                                      </w:divBdr>
                                      <w:divsChild>
                                        <w:div w:id="1452088699">
                                          <w:marLeft w:val="0"/>
                                          <w:marRight w:val="0"/>
                                          <w:marTop w:val="0"/>
                                          <w:marBottom w:val="0"/>
                                          <w:divBdr>
                                            <w:top w:val="none" w:sz="0" w:space="0" w:color="auto"/>
                                            <w:left w:val="none" w:sz="0" w:space="0" w:color="auto"/>
                                            <w:bottom w:val="none" w:sz="0" w:space="0" w:color="auto"/>
                                            <w:right w:val="none" w:sz="0" w:space="0" w:color="auto"/>
                                          </w:divBdr>
                                          <w:divsChild>
                                            <w:div w:id="1482313102">
                                              <w:marLeft w:val="0"/>
                                              <w:marRight w:val="0"/>
                                              <w:marTop w:val="0"/>
                                              <w:marBottom w:val="0"/>
                                              <w:divBdr>
                                                <w:top w:val="none" w:sz="0" w:space="0" w:color="auto"/>
                                                <w:left w:val="none" w:sz="0" w:space="0" w:color="auto"/>
                                                <w:bottom w:val="none" w:sz="0" w:space="0" w:color="auto"/>
                                                <w:right w:val="none" w:sz="0" w:space="0" w:color="auto"/>
                                              </w:divBdr>
                                              <w:divsChild>
                                                <w:div w:id="103576730">
                                                  <w:marLeft w:val="0"/>
                                                  <w:marRight w:val="0"/>
                                                  <w:marTop w:val="0"/>
                                                  <w:marBottom w:val="0"/>
                                                  <w:divBdr>
                                                    <w:top w:val="none" w:sz="0" w:space="0" w:color="auto"/>
                                                    <w:left w:val="none" w:sz="0" w:space="0" w:color="auto"/>
                                                    <w:bottom w:val="none" w:sz="0" w:space="0" w:color="auto"/>
                                                    <w:right w:val="none" w:sz="0" w:space="0" w:color="auto"/>
                                                  </w:divBdr>
                                                </w:div>
                                                <w:div w:id="702364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045451485">
      <w:bodyDiv w:val="1"/>
      <w:marLeft w:val="0"/>
      <w:marRight w:val="0"/>
      <w:marTop w:val="0"/>
      <w:marBottom w:val="0"/>
      <w:divBdr>
        <w:top w:val="none" w:sz="0" w:space="0" w:color="auto"/>
        <w:left w:val="none" w:sz="0" w:space="0" w:color="auto"/>
        <w:bottom w:val="none" w:sz="0" w:space="0" w:color="auto"/>
        <w:right w:val="none" w:sz="0" w:space="0" w:color="auto"/>
      </w:divBdr>
    </w:div>
    <w:div w:id="1072048873">
      <w:bodyDiv w:val="1"/>
      <w:marLeft w:val="0"/>
      <w:marRight w:val="0"/>
      <w:marTop w:val="0"/>
      <w:marBottom w:val="0"/>
      <w:divBdr>
        <w:top w:val="none" w:sz="0" w:space="0" w:color="auto"/>
        <w:left w:val="none" w:sz="0" w:space="0" w:color="auto"/>
        <w:bottom w:val="none" w:sz="0" w:space="0" w:color="auto"/>
        <w:right w:val="none" w:sz="0" w:space="0" w:color="auto"/>
      </w:divBdr>
    </w:div>
    <w:div w:id="1078792125">
      <w:bodyDiv w:val="1"/>
      <w:marLeft w:val="0"/>
      <w:marRight w:val="0"/>
      <w:marTop w:val="0"/>
      <w:marBottom w:val="0"/>
      <w:divBdr>
        <w:top w:val="none" w:sz="0" w:space="0" w:color="auto"/>
        <w:left w:val="none" w:sz="0" w:space="0" w:color="auto"/>
        <w:bottom w:val="none" w:sz="0" w:space="0" w:color="auto"/>
        <w:right w:val="none" w:sz="0" w:space="0" w:color="auto"/>
      </w:divBdr>
    </w:div>
    <w:div w:id="1093938638">
      <w:bodyDiv w:val="1"/>
      <w:marLeft w:val="0"/>
      <w:marRight w:val="0"/>
      <w:marTop w:val="0"/>
      <w:marBottom w:val="0"/>
      <w:divBdr>
        <w:top w:val="none" w:sz="0" w:space="0" w:color="auto"/>
        <w:left w:val="none" w:sz="0" w:space="0" w:color="auto"/>
        <w:bottom w:val="none" w:sz="0" w:space="0" w:color="auto"/>
        <w:right w:val="none" w:sz="0" w:space="0" w:color="auto"/>
      </w:divBdr>
    </w:div>
    <w:div w:id="1111826672">
      <w:bodyDiv w:val="1"/>
      <w:marLeft w:val="0"/>
      <w:marRight w:val="0"/>
      <w:marTop w:val="0"/>
      <w:marBottom w:val="0"/>
      <w:divBdr>
        <w:top w:val="none" w:sz="0" w:space="0" w:color="auto"/>
        <w:left w:val="none" w:sz="0" w:space="0" w:color="auto"/>
        <w:bottom w:val="none" w:sz="0" w:space="0" w:color="auto"/>
        <w:right w:val="none" w:sz="0" w:space="0" w:color="auto"/>
      </w:divBdr>
    </w:div>
    <w:div w:id="1129935903">
      <w:bodyDiv w:val="1"/>
      <w:marLeft w:val="0"/>
      <w:marRight w:val="0"/>
      <w:marTop w:val="0"/>
      <w:marBottom w:val="0"/>
      <w:divBdr>
        <w:top w:val="none" w:sz="0" w:space="0" w:color="auto"/>
        <w:left w:val="none" w:sz="0" w:space="0" w:color="auto"/>
        <w:bottom w:val="none" w:sz="0" w:space="0" w:color="auto"/>
        <w:right w:val="none" w:sz="0" w:space="0" w:color="auto"/>
      </w:divBdr>
      <w:divsChild>
        <w:div w:id="383679889">
          <w:marLeft w:val="0"/>
          <w:marRight w:val="0"/>
          <w:marTop w:val="0"/>
          <w:marBottom w:val="0"/>
          <w:divBdr>
            <w:top w:val="none" w:sz="0" w:space="0" w:color="auto"/>
            <w:left w:val="none" w:sz="0" w:space="0" w:color="auto"/>
            <w:bottom w:val="none" w:sz="0" w:space="0" w:color="auto"/>
            <w:right w:val="none" w:sz="0" w:space="0" w:color="auto"/>
          </w:divBdr>
        </w:div>
        <w:div w:id="1091701433">
          <w:marLeft w:val="0"/>
          <w:marRight w:val="0"/>
          <w:marTop w:val="0"/>
          <w:marBottom w:val="0"/>
          <w:divBdr>
            <w:top w:val="none" w:sz="0" w:space="0" w:color="auto"/>
            <w:left w:val="none" w:sz="0" w:space="0" w:color="auto"/>
            <w:bottom w:val="none" w:sz="0" w:space="0" w:color="auto"/>
            <w:right w:val="none" w:sz="0" w:space="0" w:color="auto"/>
          </w:divBdr>
        </w:div>
        <w:div w:id="1466316609">
          <w:marLeft w:val="0"/>
          <w:marRight w:val="0"/>
          <w:marTop w:val="0"/>
          <w:marBottom w:val="0"/>
          <w:divBdr>
            <w:top w:val="none" w:sz="0" w:space="0" w:color="auto"/>
            <w:left w:val="none" w:sz="0" w:space="0" w:color="auto"/>
            <w:bottom w:val="none" w:sz="0" w:space="0" w:color="auto"/>
            <w:right w:val="none" w:sz="0" w:space="0" w:color="auto"/>
          </w:divBdr>
        </w:div>
      </w:divsChild>
    </w:div>
    <w:div w:id="1155535928">
      <w:bodyDiv w:val="1"/>
      <w:marLeft w:val="0"/>
      <w:marRight w:val="0"/>
      <w:marTop w:val="0"/>
      <w:marBottom w:val="0"/>
      <w:divBdr>
        <w:top w:val="none" w:sz="0" w:space="0" w:color="auto"/>
        <w:left w:val="none" w:sz="0" w:space="0" w:color="auto"/>
        <w:bottom w:val="none" w:sz="0" w:space="0" w:color="auto"/>
        <w:right w:val="none" w:sz="0" w:space="0" w:color="auto"/>
      </w:divBdr>
    </w:div>
    <w:div w:id="1158226187">
      <w:bodyDiv w:val="1"/>
      <w:marLeft w:val="0"/>
      <w:marRight w:val="0"/>
      <w:marTop w:val="0"/>
      <w:marBottom w:val="0"/>
      <w:divBdr>
        <w:top w:val="none" w:sz="0" w:space="0" w:color="auto"/>
        <w:left w:val="none" w:sz="0" w:space="0" w:color="auto"/>
        <w:bottom w:val="none" w:sz="0" w:space="0" w:color="auto"/>
        <w:right w:val="none" w:sz="0" w:space="0" w:color="auto"/>
      </w:divBdr>
    </w:div>
    <w:div w:id="1179933361">
      <w:bodyDiv w:val="1"/>
      <w:marLeft w:val="0"/>
      <w:marRight w:val="0"/>
      <w:marTop w:val="0"/>
      <w:marBottom w:val="0"/>
      <w:divBdr>
        <w:top w:val="none" w:sz="0" w:space="0" w:color="auto"/>
        <w:left w:val="none" w:sz="0" w:space="0" w:color="auto"/>
        <w:bottom w:val="none" w:sz="0" w:space="0" w:color="auto"/>
        <w:right w:val="none" w:sz="0" w:space="0" w:color="auto"/>
      </w:divBdr>
    </w:div>
    <w:div w:id="1183858713">
      <w:bodyDiv w:val="1"/>
      <w:marLeft w:val="0"/>
      <w:marRight w:val="0"/>
      <w:marTop w:val="0"/>
      <w:marBottom w:val="0"/>
      <w:divBdr>
        <w:top w:val="none" w:sz="0" w:space="0" w:color="auto"/>
        <w:left w:val="none" w:sz="0" w:space="0" w:color="auto"/>
        <w:bottom w:val="none" w:sz="0" w:space="0" w:color="auto"/>
        <w:right w:val="none" w:sz="0" w:space="0" w:color="auto"/>
      </w:divBdr>
    </w:div>
    <w:div w:id="1201745582">
      <w:bodyDiv w:val="1"/>
      <w:marLeft w:val="0"/>
      <w:marRight w:val="0"/>
      <w:marTop w:val="0"/>
      <w:marBottom w:val="0"/>
      <w:divBdr>
        <w:top w:val="none" w:sz="0" w:space="0" w:color="auto"/>
        <w:left w:val="none" w:sz="0" w:space="0" w:color="auto"/>
        <w:bottom w:val="none" w:sz="0" w:space="0" w:color="auto"/>
        <w:right w:val="none" w:sz="0" w:space="0" w:color="auto"/>
      </w:divBdr>
    </w:div>
    <w:div w:id="1206672322">
      <w:bodyDiv w:val="1"/>
      <w:marLeft w:val="0"/>
      <w:marRight w:val="0"/>
      <w:marTop w:val="0"/>
      <w:marBottom w:val="0"/>
      <w:divBdr>
        <w:top w:val="none" w:sz="0" w:space="0" w:color="auto"/>
        <w:left w:val="none" w:sz="0" w:space="0" w:color="auto"/>
        <w:bottom w:val="none" w:sz="0" w:space="0" w:color="auto"/>
        <w:right w:val="none" w:sz="0" w:space="0" w:color="auto"/>
      </w:divBdr>
    </w:div>
    <w:div w:id="1232156056">
      <w:bodyDiv w:val="1"/>
      <w:marLeft w:val="0"/>
      <w:marRight w:val="0"/>
      <w:marTop w:val="0"/>
      <w:marBottom w:val="0"/>
      <w:divBdr>
        <w:top w:val="none" w:sz="0" w:space="0" w:color="auto"/>
        <w:left w:val="none" w:sz="0" w:space="0" w:color="auto"/>
        <w:bottom w:val="none" w:sz="0" w:space="0" w:color="auto"/>
        <w:right w:val="none" w:sz="0" w:space="0" w:color="auto"/>
      </w:divBdr>
    </w:div>
    <w:div w:id="1242987261">
      <w:bodyDiv w:val="1"/>
      <w:marLeft w:val="0"/>
      <w:marRight w:val="0"/>
      <w:marTop w:val="0"/>
      <w:marBottom w:val="0"/>
      <w:divBdr>
        <w:top w:val="none" w:sz="0" w:space="0" w:color="auto"/>
        <w:left w:val="none" w:sz="0" w:space="0" w:color="auto"/>
        <w:bottom w:val="none" w:sz="0" w:space="0" w:color="auto"/>
        <w:right w:val="none" w:sz="0" w:space="0" w:color="auto"/>
      </w:divBdr>
    </w:div>
    <w:div w:id="1263226427">
      <w:bodyDiv w:val="1"/>
      <w:marLeft w:val="0"/>
      <w:marRight w:val="0"/>
      <w:marTop w:val="0"/>
      <w:marBottom w:val="0"/>
      <w:divBdr>
        <w:top w:val="none" w:sz="0" w:space="0" w:color="auto"/>
        <w:left w:val="none" w:sz="0" w:space="0" w:color="auto"/>
        <w:bottom w:val="none" w:sz="0" w:space="0" w:color="auto"/>
        <w:right w:val="none" w:sz="0" w:space="0" w:color="auto"/>
      </w:divBdr>
    </w:div>
    <w:div w:id="1283268199">
      <w:bodyDiv w:val="1"/>
      <w:marLeft w:val="0"/>
      <w:marRight w:val="0"/>
      <w:marTop w:val="0"/>
      <w:marBottom w:val="0"/>
      <w:divBdr>
        <w:top w:val="none" w:sz="0" w:space="0" w:color="auto"/>
        <w:left w:val="none" w:sz="0" w:space="0" w:color="auto"/>
        <w:bottom w:val="none" w:sz="0" w:space="0" w:color="auto"/>
        <w:right w:val="none" w:sz="0" w:space="0" w:color="auto"/>
      </w:divBdr>
    </w:div>
    <w:div w:id="1291790387">
      <w:bodyDiv w:val="1"/>
      <w:marLeft w:val="0"/>
      <w:marRight w:val="0"/>
      <w:marTop w:val="0"/>
      <w:marBottom w:val="0"/>
      <w:divBdr>
        <w:top w:val="none" w:sz="0" w:space="0" w:color="auto"/>
        <w:left w:val="none" w:sz="0" w:space="0" w:color="auto"/>
        <w:bottom w:val="none" w:sz="0" w:space="0" w:color="auto"/>
        <w:right w:val="none" w:sz="0" w:space="0" w:color="auto"/>
      </w:divBdr>
    </w:div>
    <w:div w:id="1341663799">
      <w:bodyDiv w:val="1"/>
      <w:marLeft w:val="0"/>
      <w:marRight w:val="0"/>
      <w:marTop w:val="0"/>
      <w:marBottom w:val="0"/>
      <w:divBdr>
        <w:top w:val="none" w:sz="0" w:space="0" w:color="auto"/>
        <w:left w:val="none" w:sz="0" w:space="0" w:color="auto"/>
        <w:bottom w:val="none" w:sz="0" w:space="0" w:color="auto"/>
        <w:right w:val="none" w:sz="0" w:space="0" w:color="auto"/>
      </w:divBdr>
    </w:div>
    <w:div w:id="1373577125">
      <w:bodyDiv w:val="1"/>
      <w:marLeft w:val="0"/>
      <w:marRight w:val="0"/>
      <w:marTop w:val="0"/>
      <w:marBottom w:val="0"/>
      <w:divBdr>
        <w:top w:val="none" w:sz="0" w:space="0" w:color="auto"/>
        <w:left w:val="none" w:sz="0" w:space="0" w:color="auto"/>
        <w:bottom w:val="none" w:sz="0" w:space="0" w:color="auto"/>
        <w:right w:val="none" w:sz="0" w:space="0" w:color="auto"/>
      </w:divBdr>
    </w:div>
    <w:div w:id="1400980843">
      <w:bodyDiv w:val="1"/>
      <w:marLeft w:val="0"/>
      <w:marRight w:val="0"/>
      <w:marTop w:val="0"/>
      <w:marBottom w:val="0"/>
      <w:divBdr>
        <w:top w:val="none" w:sz="0" w:space="0" w:color="auto"/>
        <w:left w:val="none" w:sz="0" w:space="0" w:color="auto"/>
        <w:bottom w:val="none" w:sz="0" w:space="0" w:color="auto"/>
        <w:right w:val="none" w:sz="0" w:space="0" w:color="auto"/>
      </w:divBdr>
    </w:div>
    <w:div w:id="1403019538">
      <w:bodyDiv w:val="1"/>
      <w:marLeft w:val="0"/>
      <w:marRight w:val="0"/>
      <w:marTop w:val="0"/>
      <w:marBottom w:val="0"/>
      <w:divBdr>
        <w:top w:val="none" w:sz="0" w:space="0" w:color="auto"/>
        <w:left w:val="none" w:sz="0" w:space="0" w:color="auto"/>
        <w:bottom w:val="none" w:sz="0" w:space="0" w:color="auto"/>
        <w:right w:val="none" w:sz="0" w:space="0" w:color="auto"/>
      </w:divBdr>
    </w:div>
    <w:div w:id="1419016397">
      <w:bodyDiv w:val="1"/>
      <w:marLeft w:val="0"/>
      <w:marRight w:val="0"/>
      <w:marTop w:val="0"/>
      <w:marBottom w:val="0"/>
      <w:divBdr>
        <w:top w:val="none" w:sz="0" w:space="0" w:color="auto"/>
        <w:left w:val="none" w:sz="0" w:space="0" w:color="auto"/>
        <w:bottom w:val="none" w:sz="0" w:space="0" w:color="auto"/>
        <w:right w:val="none" w:sz="0" w:space="0" w:color="auto"/>
      </w:divBdr>
    </w:div>
    <w:div w:id="1433668921">
      <w:bodyDiv w:val="1"/>
      <w:marLeft w:val="0"/>
      <w:marRight w:val="0"/>
      <w:marTop w:val="0"/>
      <w:marBottom w:val="0"/>
      <w:divBdr>
        <w:top w:val="none" w:sz="0" w:space="0" w:color="auto"/>
        <w:left w:val="none" w:sz="0" w:space="0" w:color="auto"/>
        <w:bottom w:val="none" w:sz="0" w:space="0" w:color="auto"/>
        <w:right w:val="none" w:sz="0" w:space="0" w:color="auto"/>
      </w:divBdr>
    </w:div>
    <w:div w:id="1456288421">
      <w:bodyDiv w:val="1"/>
      <w:marLeft w:val="0"/>
      <w:marRight w:val="0"/>
      <w:marTop w:val="0"/>
      <w:marBottom w:val="0"/>
      <w:divBdr>
        <w:top w:val="none" w:sz="0" w:space="0" w:color="auto"/>
        <w:left w:val="none" w:sz="0" w:space="0" w:color="auto"/>
        <w:bottom w:val="none" w:sz="0" w:space="0" w:color="auto"/>
        <w:right w:val="none" w:sz="0" w:space="0" w:color="auto"/>
      </w:divBdr>
    </w:div>
    <w:div w:id="1502306677">
      <w:bodyDiv w:val="1"/>
      <w:marLeft w:val="0"/>
      <w:marRight w:val="0"/>
      <w:marTop w:val="0"/>
      <w:marBottom w:val="0"/>
      <w:divBdr>
        <w:top w:val="none" w:sz="0" w:space="0" w:color="auto"/>
        <w:left w:val="none" w:sz="0" w:space="0" w:color="auto"/>
        <w:bottom w:val="none" w:sz="0" w:space="0" w:color="auto"/>
        <w:right w:val="none" w:sz="0" w:space="0" w:color="auto"/>
      </w:divBdr>
      <w:divsChild>
        <w:div w:id="73162699">
          <w:marLeft w:val="0"/>
          <w:marRight w:val="0"/>
          <w:marTop w:val="0"/>
          <w:marBottom w:val="0"/>
          <w:divBdr>
            <w:top w:val="none" w:sz="0" w:space="0" w:color="auto"/>
            <w:left w:val="none" w:sz="0" w:space="0" w:color="auto"/>
            <w:bottom w:val="none" w:sz="0" w:space="0" w:color="auto"/>
            <w:right w:val="none" w:sz="0" w:space="0" w:color="auto"/>
          </w:divBdr>
          <w:divsChild>
            <w:div w:id="1453016379">
              <w:marLeft w:val="0"/>
              <w:marRight w:val="0"/>
              <w:marTop w:val="0"/>
              <w:marBottom w:val="0"/>
              <w:divBdr>
                <w:top w:val="none" w:sz="0" w:space="0" w:color="auto"/>
                <w:left w:val="none" w:sz="0" w:space="0" w:color="auto"/>
                <w:bottom w:val="none" w:sz="0" w:space="0" w:color="auto"/>
                <w:right w:val="none" w:sz="0" w:space="0" w:color="auto"/>
              </w:divBdr>
              <w:divsChild>
                <w:div w:id="514002521">
                  <w:marLeft w:val="0"/>
                  <w:marRight w:val="0"/>
                  <w:marTop w:val="0"/>
                  <w:marBottom w:val="0"/>
                  <w:divBdr>
                    <w:top w:val="none" w:sz="0" w:space="0" w:color="auto"/>
                    <w:left w:val="none" w:sz="0" w:space="0" w:color="auto"/>
                    <w:bottom w:val="none" w:sz="0" w:space="0" w:color="auto"/>
                    <w:right w:val="none" w:sz="0" w:space="0" w:color="auto"/>
                  </w:divBdr>
                </w:div>
                <w:div w:id="1878855483">
                  <w:marLeft w:val="0"/>
                  <w:marRight w:val="0"/>
                  <w:marTop w:val="0"/>
                  <w:marBottom w:val="0"/>
                  <w:divBdr>
                    <w:top w:val="none" w:sz="0" w:space="0" w:color="auto"/>
                    <w:left w:val="none" w:sz="0" w:space="0" w:color="auto"/>
                    <w:bottom w:val="none" w:sz="0" w:space="0" w:color="auto"/>
                    <w:right w:val="none" w:sz="0" w:space="0" w:color="auto"/>
                  </w:divBdr>
                </w:div>
              </w:divsChild>
            </w:div>
            <w:div w:id="1550455499">
              <w:marLeft w:val="0"/>
              <w:marRight w:val="0"/>
              <w:marTop w:val="0"/>
              <w:marBottom w:val="0"/>
              <w:divBdr>
                <w:top w:val="none" w:sz="0" w:space="0" w:color="auto"/>
                <w:left w:val="none" w:sz="0" w:space="0" w:color="auto"/>
                <w:bottom w:val="none" w:sz="0" w:space="0" w:color="auto"/>
                <w:right w:val="none" w:sz="0" w:space="0" w:color="auto"/>
              </w:divBdr>
              <w:divsChild>
                <w:div w:id="1765759889">
                  <w:marLeft w:val="0"/>
                  <w:marRight w:val="0"/>
                  <w:marTop w:val="0"/>
                  <w:marBottom w:val="0"/>
                  <w:divBdr>
                    <w:top w:val="none" w:sz="0" w:space="0" w:color="auto"/>
                    <w:left w:val="none" w:sz="0" w:space="0" w:color="auto"/>
                    <w:bottom w:val="none" w:sz="0" w:space="0" w:color="auto"/>
                    <w:right w:val="none" w:sz="0" w:space="0" w:color="auto"/>
                  </w:divBdr>
                  <w:divsChild>
                    <w:div w:id="147132823">
                      <w:marLeft w:val="0"/>
                      <w:marRight w:val="0"/>
                      <w:marTop w:val="0"/>
                      <w:marBottom w:val="0"/>
                      <w:divBdr>
                        <w:top w:val="none" w:sz="0" w:space="0" w:color="auto"/>
                        <w:left w:val="none" w:sz="0" w:space="0" w:color="auto"/>
                        <w:bottom w:val="none" w:sz="0" w:space="0" w:color="auto"/>
                        <w:right w:val="none" w:sz="0" w:space="0" w:color="auto"/>
                      </w:divBdr>
                      <w:divsChild>
                        <w:div w:id="2003384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32097207">
          <w:marLeft w:val="0"/>
          <w:marRight w:val="0"/>
          <w:marTop w:val="0"/>
          <w:marBottom w:val="0"/>
          <w:divBdr>
            <w:top w:val="none" w:sz="0" w:space="0" w:color="auto"/>
            <w:left w:val="none" w:sz="0" w:space="0" w:color="auto"/>
            <w:bottom w:val="none" w:sz="0" w:space="0" w:color="auto"/>
            <w:right w:val="none" w:sz="0" w:space="0" w:color="auto"/>
          </w:divBdr>
          <w:divsChild>
            <w:div w:id="1787852192">
              <w:marLeft w:val="0"/>
              <w:marRight w:val="0"/>
              <w:marTop w:val="0"/>
              <w:marBottom w:val="0"/>
              <w:divBdr>
                <w:top w:val="none" w:sz="0" w:space="0" w:color="auto"/>
                <w:left w:val="none" w:sz="0" w:space="0" w:color="auto"/>
                <w:bottom w:val="none" w:sz="0" w:space="0" w:color="auto"/>
                <w:right w:val="none" w:sz="0" w:space="0" w:color="auto"/>
              </w:divBdr>
              <w:divsChild>
                <w:div w:id="1468937859">
                  <w:marLeft w:val="0"/>
                  <w:marRight w:val="0"/>
                  <w:marTop w:val="0"/>
                  <w:marBottom w:val="0"/>
                  <w:divBdr>
                    <w:top w:val="none" w:sz="0" w:space="0" w:color="auto"/>
                    <w:left w:val="none" w:sz="0" w:space="0" w:color="auto"/>
                    <w:bottom w:val="none" w:sz="0" w:space="0" w:color="auto"/>
                    <w:right w:val="none" w:sz="0" w:space="0" w:color="auto"/>
                  </w:divBdr>
                </w:div>
              </w:divsChild>
            </w:div>
            <w:div w:id="2055614475">
              <w:marLeft w:val="0"/>
              <w:marRight w:val="0"/>
              <w:marTop w:val="0"/>
              <w:marBottom w:val="0"/>
              <w:divBdr>
                <w:top w:val="none" w:sz="0" w:space="0" w:color="auto"/>
                <w:left w:val="none" w:sz="0" w:space="0" w:color="auto"/>
                <w:bottom w:val="none" w:sz="0" w:space="0" w:color="auto"/>
                <w:right w:val="none" w:sz="0" w:space="0" w:color="auto"/>
              </w:divBdr>
              <w:divsChild>
                <w:div w:id="174614455">
                  <w:marLeft w:val="0"/>
                  <w:marRight w:val="0"/>
                  <w:marTop w:val="0"/>
                  <w:marBottom w:val="0"/>
                  <w:divBdr>
                    <w:top w:val="none" w:sz="0" w:space="0" w:color="auto"/>
                    <w:left w:val="none" w:sz="0" w:space="0" w:color="auto"/>
                    <w:bottom w:val="none" w:sz="0" w:space="0" w:color="auto"/>
                    <w:right w:val="none" w:sz="0" w:space="0" w:color="auto"/>
                  </w:divBdr>
                  <w:divsChild>
                    <w:div w:id="18242423">
                      <w:marLeft w:val="0"/>
                      <w:marRight w:val="0"/>
                      <w:marTop w:val="0"/>
                      <w:marBottom w:val="0"/>
                      <w:divBdr>
                        <w:top w:val="none" w:sz="0" w:space="0" w:color="auto"/>
                        <w:left w:val="none" w:sz="0" w:space="0" w:color="auto"/>
                        <w:bottom w:val="none" w:sz="0" w:space="0" w:color="auto"/>
                        <w:right w:val="none" w:sz="0" w:space="0" w:color="auto"/>
                      </w:divBdr>
                      <w:divsChild>
                        <w:div w:id="941448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61298625">
          <w:marLeft w:val="0"/>
          <w:marRight w:val="0"/>
          <w:marTop w:val="0"/>
          <w:marBottom w:val="0"/>
          <w:divBdr>
            <w:top w:val="none" w:sz="0" w:space="0" w:color="auto"/>
            <w:left w:val="none" w:sz="0" w:space="0" w:color="auto"/>
            <w:bottom w:val="none" w:sz="0" w:space="0" w:color="auto"/>
            <w:right w:val="none" w:sz="0" w:space="0" w:color="auto"/>
          </w:divBdr>
          <w:divsChild>
            <w:div w:id="792868695">
              <w:marLeft w:val="0"/>
              <w:marRight w:val="0"/>
              <w:marTop w:val="0"/>
              <w:marBottom w:val="0"/>
              <w:divBdr>
                <w:top w:val="none" w:sz="0" w:space="0" w:color="auto"/>
                <w:left w:val="none" w:sz="0" w:space="0" w:color="auto"/>
                <w:bottom w:val="none" w:sz="0" w:space="0" w:color="auto"/>
                <w:right w:val="none" w:sz="0" w:space="0" w:color="auto"/>
              </w:divBdr>
              <w:divsChild>
                <w:div w:id="1243442758">
                  <w:marLeft w:val="0"/>
                  <w:marRight w:val="0"/>
                  <w:marTop w:val="0"/>
                  <w:marBottom w:val="0"/>
                  <w:divBdr>
                    <w:top w:val="none" w:sz="0" w:space="0" w:color="auto"/>
                    <w:left w:val="none" w:sz="0" w:space="0" w:color="auto"/>
                    <w:bottom w:val="none" w:sz="0" w:space="0" w:color="auto"/>
                    <w:right w:val="none" w:sz="0" w:space="0" w:color="auto"/>
                  </w:divBdr>
                  <w:divsChild>
                    <w:div w:id="891967332">
                      <w:marLeft w:val="0"/>
                      <w:marRight w:val="0"/>
                      <w:marTop w:val="0"/>
                      <w:marBottom w:val="0"/>
                      <w:divBdr>
                        <w:top w:val="none" w:sz="0" w:space="0" w:color="auto"/>
                        <w:left w:val="none" w:sz="0" w:space="0" w:color="auto"/>
                        <w:bottom w:val="none" w:sz="0" w:space="0" w:color="auto"/>
                        <w:right w:val="none" w:sz="0" w:space="0" w:color="auto"/>
                      </w:divBdr>
                      <w:divsChild>
                        <w:div w:id="1068577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7937930">
              <w:marLeft w:val="0"/>
              <w:marRight w:val="0"/>
              <w:marTop w:val="0"/>
              <w:marBottom w:val="0"/>
              <w:divBdr>
                <w:top w:val="none" w:sz="0" w:space="0" w:color="auto"/>
                <w:left w:val="none" w:sz="0" w:space="0" w:color="auto"/>
                <w:bottom w:val="none" w:sz="0" w:space="0" w:color="auto"/>
                <w:right w:val="none" w:sz="0" w:space="0" w:color="auto"/>
              </w:divBdr>
              <w:divsChild>
                <w:div w:id="442188404">
                  <w:marLeft w:val="0"/>
                  <w:marRight w:val="0"/>
                  <w:marTop w:val="0"/>
                  <w:marBottom w:val="0"/>
                  <w:divBdr>
                    <w:top w:val="none" w:sz="0" w:space="0" w:color="auto"/>
                    <w:left w:val="none" w:sz="0" w:space="0" w:color="auto"/>
                    <w:bottom w:val="none" w:sz="0" w:space="0" w:color="auto"/>
                    <w:right w:val="none" w:sz="0" w:space="0" w:color="auto"/>
                  </w:divBdr>
                </w:div>
                <w:div w:id="1711153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3014097">
          <w:marLeft w:val="0"/>
          <w:marRight w:val="0"/>
          <w:marTop w:val="0"/>
          <w:marBottom w:val="0"/>
          <w:divBdr>
            <w:top w:val="none" w:sz="0" w:space="0" w:color="auto"/>
            <w:left w:val="none" w:sz="0" w:space="0" w:color="auto"/>
            <w:bottom w:val="none" w:sz="0" w:space="0" w:color="auto"/>
            <w:right w:val="none" w:sz="0" w:space="0" w:color="auto"/>
          </w:divBdr>
          <w:divsChild>
            <w:div w:id="1534417673">
              <w:marLeft w:val="0"/>
              <w:marRight w:val="0"/>
              <w:marTop w:val="0"/>
              <w:marBottom w:val="0"/>
              <w:divBdr>
                <w:top w:val="none" w:sz="0" w:space="0" w:color="auto"/>
                <w:left w:val="none" w:sz="0" w:space="0" w:color="auto"/>
                <w:bottom w:val="none" w:sz="0" w:space="0" w:color="auto"/>
                <w:right w:val="none" w:sz="0" w:space="0" w:color="auto"/>
              </w:divBdr>
              <w:divsChild>
                <w:div w:id="108666975">
                  <w:marLeft w:val="0"/>
                  <w:marRight w:val="0"/>
                  <w:marTop w:val="0"/>
                  <w:marBottom w:val="0"/>
                  <w:divBdr>
                    <w:top w:val="none" w:sz="0" w:space="0" w:color="auto"/>
                    <w:left w:val="none" w:sz="0" w:space="0" w:color="auto"/>
                    <w:bottom w:val="none" w:sz="0" w:space="0" w:color="auto"/>
                    <w:right w:val="none" w:sz="0" w:space="0" w:color="auto"/>
                  </w:divBdr>
                </w:div>
                <w:div w:id="631864002">
                  <w:marLeft w:val="0"/>
                  <w:marRight w:val="0"/>
                  <w:marTop w:val="0"/>
                  <w:marBottom w:val="0"/>
                  <w:divBdr>
                    <w:top w:val="none" w:sz="0" w:space="0" w:color="auto"/>
                    <w:left w:val="none" w:sz="0" w:space="0" w:color="auto"/>
                    <w:bottom w:val="none" w:sz="0" w:space="0" w:color="auto"/>
                    <w:right w:val="none" w:sz="0" w:space="0" w:color="auto"/>
                  </w:divBdr>
                </w:div>
              </w:divsChild>
            </w:div>
            <w:div w:id="1860586500">
              <w:marLeft w:val="0"/>
              <w:marRight w:val="0"/>
              <w:marTop w:val="0"/>
              <w:marBottom w:val="0"/>
              <w:divBdr>
                <w:top w:val="none" w:sz="0" w:space="0" w:color="auto"/>
                <w:left w:val="none" w:sz="0" w:space="0" w:color="auto"/>
                <w:bottom w:val="none" w:sz="0" w:space="0" w:color="auto"/>
                <w:right w:val="none" w:sz="0" w:space="0" w:color="auto"/>
              </w:divBdr>
              <w:divsChild>
                <w:div w:id="1034309116">
                  <w:marLeft w:val="0"/>
                  <w:marRight w:val="0"/>
                  <w:marTop w:val="0"/>
                  <w:marBottom w:val="0"/>
                  <w:divBdr>
                    <w:top w:val="none" w:sz="0" w:space="0" w:color="auto"/>
                    <w:left w:val="none" w:sz="0" w:space="0" w:color="auto"/>
                    <w:bottom w:val="none" w:sz="0" w:space="0" w:color="auto"/>
                    <w:right w:val="none" w:sz="0" w:space="0" w:color="auto"/>
                  </w:divBdr>
                  <w:divsChild>
                    <w:div w:id="25378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8226417">
          <w:marLeft w:val="0"/>
          <w:marRight w:val="0"/>
          <w:marTop w:val="0"/>
          <w:marBottom w:val="0"/>
          <w:divBdr>
            <w:top w:val="none" w:sz="0" w:space="0" w:color="auto"/>
            <w:left w:val="none" w:sz="0" w:space="0" w:color="auto"/>
            <w:bottom w:val="none" w:sz="0" w:space="0" w:color="auto"/>
            <w:right w:val="none" w:sz="0" w:space="0" w:color="auto"/>
          </w:divBdr>
          <w:divsChild>
            <w:div w:id="102697253">
              <w:marLeft w:val="0"/>
              <w:marRight w:val="0"/>
              <w:marTop w:val="0"/>
              <w:marBottom w:val="0"/>
              <w:divBdr>
                <w:top w:val="none" w:sz="0" w:space="0" w:color="auto"/>
                <w:left w:val="none" w:sz="0" w:space="0" w:color="auto"/>
                <w:bottom w:val="none" w:sz="0" w:space="0" w:color="auto"/>
                <w:right w:val="none" w:sz="0" w:space="0" w:color="auto"/>
              </w:divBdr>
              <w:divsChild>
                <w:div w:id="256643740">
                  <w:marLeft w:val="0"/>
                  <w:marRight w:val="0"/>
                  <w:marTop w:val="0"/>
                  <w:marBottom w:val="0"/>
                  <w:divBdr>
                    <w:top w:val="none" w:sz="0" w:space="0" w:color="auto"/>
                    <w:left w:val="none" w:sz="0" w:space="0" w:color="auto"/>
                    <w:bottom w:val="none" w:sz="0" w:space="0" w:color="auto"/>
                    <w:right w:val="none" w:sz="0" w:space="0" w:color="auto"/>
                  </w:divBdr>
                </w:div>
                <w:div w:id="552154700">
                  <w:marLeft w:val="0"/>
                  <w:marRight w:val="0"/>
                  <w:marTop w:val="0"/>
                  <w:marBottom w:val="0"/>
                  <w:divBdr>
                    <w:top w:val="none" w:sz="0" w:space="0" w:color="auto"/>
                    <w:left w:val="none" w:sz="0" w:space="0" w:color="auto"/>
                    <w:bottom w:val="none" w:sz="0" w:space="0" w:color="auto"/>
                    <w:right w:val="none" w:sz="0" w:space="0" w:color="auto"/>
                  </w:divBdr>
                </w:div>
              </w:divsChild>
            </w:div>
            <w:div w:id="257762402">
              <w:marLeft w:val="0"/>
              <w:marRight w:val="0"/>
              <w:marTop w:val="0"/>
              <w:marBottom w:val="0"/>
              <w:divBdr>
                <w:top w:val="none" w:sz="0" w:space="0" w:color="auto"/>
                <w:left w:val="none" w:sz="0" w:space="0" w:color="auto"/>
                <w:bottom w:val="none" w:sz="0" w:space="0" w:color="auto"/>
                <w:right w:val="none" w:sz="0" w:space="0" w:color="auto"/>
              </w:divBdr>
              <w:divsChild>
                <w:div w:id="554196759">
                  <w:marLeft w:val="0"/>
                  <w:marRight w:val="0"/>
                  <w:marTop w:val="0"/>
                  <w:marBottom w:val="0"/>
                  <w:divBdr>
                    <w:top w:val="none" w:sz="0" w:space="0" w:color="auto"/>
                    <w:left w:val="none" w:sz="0" w:space="0" w:color="auto"/>
                    <w:bottom w:val="none" w:sz="0" w:space="0" w:color="auto"/>
                    <w:right w:val="none" w:sz="0" w:space="0" w:color="auto"/>
                  </w:divBdr>
                  <w:divsChild>
                    <w:div w:id="1387727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1841113">
          <w:marLeft w:val="0"/>
          <w:marRight w:val="0"/>
          <w:marTop w:val="0"/>
          <w:marBottom w:val="0"/>
          <w:divBdr>
            <w:top w:val="none" w:sz="0" w:space="0" w:color="auto"/>
            <w:left w:val="none" w:sz="0" w:space="0" w:color="auto"/>
            <w:bottom w:val="none" w:sz="0" w:space="0" w:color="auto"/>
            <w:right w:val="none" w:sz="0" w:space="0" w:color="auto"/>
          </w:divBdr>
          <w:divsChild>
            <w:div w:id="250549037">
              <w:marLeft w:val="0"/>
              <w:marRight w:val="0"/>
              <w:marTop w:val="0"/>
              <w:marBottom w:val="0"/>
              <w:divBdr>
                <w:top w:val="none" w:sz="0" w:space="0" w:color="auto"/>
                <w:left w:val="none" w:sz="0" w:space="0" w:color="auto"/>
                <w:bottom w:val="none" w:sz="0" w:space="0" w:color="auto"/>
                <w:right w:val="none" w:sz="0" w:space="0" w:color="auto"/>
              </w:divBdr>
              <w:divsChild>
                <w:div w:id="1616594051">
                  <w:marLeft w:val="0"/>
                  <w:marRight w:val="0"/>
                  <w:marTop w:val="0"/>
                  <w:marBottom w:val="0"/>
                  <w:divBdr>
                    <w:top w:val="none" w:sz="0" w:space="0" w:color="auto"/>
                    <w:left w:val="none" w:sz="0" w:space="0" w:color="auto"/>
                    <w:bottom w:val="none" w:sz="0" w:space="0" w:color="auto"/>
                    <w:right w:val="none" w:sz="0" w:space="0" w:color="auto"/>
                  </w:divBdr>
                </w:div>
                <w:div w:id="2015716720">
                  <w:marLeft w:val="0"/>
                  <w:marRight w:val="0"/>
                  <w:marTop w:val="0"/>
                  <w:marBottom w:val="0"/>
                  <w:divBdr>
                    <w:top w:val="none" w:sz="0" w:space="0" w:color="auto"/>
                    <w:left w:val="none" w:sz="0" w:space="0" w:color="auto"/>
                    <w:bottom w:val="none" w:sz="0" w:space="0" w:color="auto"/>
                    <w:right w:val="none" w:sz="0" w:space="0" w:color="auto"/>
                  </w:divBdr>
                </w:div>
              </w:divsChild>
            </w:div>
            <w:div w:id="1255476017">
              <w:marLeft w:val="0"/>
              <w:marRight w:val="0"/>
              <w:marTop w:val="0"/>
              <w:marBottom w:val="0"/>
              <w:divBdr>
                <w:top w:val="none" w:sz="0" w:space="0" w:color="auto"/>
                <w:left w:val="none" w:sz="0" w:space="0" w:color="auto"/>
                <w:bottom w:val="none" w:sz="0" w:space="0" w:color="auto"/>
                <w:right w:val="none" w:sz="0" w:space="0" w:color="auto"/>
              </w:divBdr>
              <w:divsChild>
                <w:div w:id="805440555">
                  <w:marLeft w:val="0"/>
                  <w:marRight w:val="0"/>
                  <w:marTop w:val="0"/>
                  <w:marBottom w:val="0"/>
                  <w:divBdr>
                    <w:top w:val="none" w:sz="0" w:space="0" w:color="auto"/>
                    <w:left w:val="none" w:sz="0" w:space="0" w:color="auto"/>
                    <w:bottom w:val="none" w:sz="0" w:space="0" w:color="auto"/>
                    <w:right w:val="none" w:sz="0" w:space="0" w:color="auto"/>
                  </w:divBdr>
                  <w:divsChild>
                    <w:div w:id="1214586029">
                      <w:marLeft w:val="0"/>
                      <w:marRight w:val="0"/>
                      <w:marTop w:val="0"/>
                      <w:marBottom w:val="0"/>
                      <w:divBdr>
                        <w:top w:val="none" w:sz="0" w:space="0" w:color="auto"/>
                        <w:left w:val="none" w:sz="0" w:space="0" w:color="auto"/>
                        <w:bottom w:val="none" w:sz="0" w:space="0" w:color="auto"/>
                        <w:right w:val="none" w:sz="0" w:space="0" w:color="auto"/>
                      </w:divBdr>
                      <w:divsChild>
                        <w:div w:id="1024749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6029139">
          <w:marLeft w:val="0"/>
          <w:marRight w:val="0"/>
          <w:marTop w:val="0"/>
          <w:marBottom w:val="0"/>
          <w:divBdr>
            <w:top w:val="none" w:sz="0" w:space="0" w:color="auto"/>
            <w:left w:val="none" w:sz="0" w:space="0" w:color="auto"/>
            <w:bottom w:val="none" w:sz="0" w:space="0" w:color="auto"/>
            <w:right w:val="none" w:sz="0" w:space="0" w:color="auto"/>
          </w:divBdr>
          <w:divsChild>
            <w:div w:id="1044794980">
              <w:marLeft w:val="0"/>
              <w:marRight w:val="0"/>
              <w:marTop w:val="0"/>
              <w:marBottom w:val="0"/>
              <w:divBdr>
                <w:top w:val="none" w:sz="0" w:space="0" w:color="auto"/>
                <w:left w:val="none" w:sz="0" w:space="0" w:color="auto"/>
                <w:bottom w:val="none" w:sz="0" w:space="0" w:color="auto"/>
                <w:right w:val="none" w:sz="0" w:space="0" w:color="auto"/>
              </w:divBdr>
              <w:divsChild>
                <w:div w:id="1541238380">
                  <w:marLeft w:val="0"/>
                  <w:marRight w:val="0"/>
                  <w:marTop w:val="0"/>
                  <w:marBottom w:val="0"/>
                  <w:divBdr>
                    <w:top w:val="none" w:sz="0" w:space="0" w:color="auto"/>
                    <w:left w:val="none" w:sz="0" w:space="0" w:color="auto"/>
                    <w:bottom w:val="none" w:sz="0" w:space="0" w:color="auto"/>
                    <w:right w:val="none" w:sz="0" w:space="0" w:color="auto"/>
                  </w:divBdr>
                  <w:divsChild>
                    <w:div w:id="694158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9364916">
              <w:marLeft w:val="0"/>
              <w:marRight w:val="0"/>
              <w:marTop w:val="0"/>
              <w:marBottom w:val="0"/>
              <w:divBdr>
                <w:top w:val="none" w:sz="0" w:space="0" w:color="auto"/>
                <w:left w:val="none" w:sz="0" w:space="0" w:color="auto"/>
                <w:bottom w:val="none" w:sz="0" w:space="0" w:color="auto"/>
                <w:right w:val="none" w:sz="0" w:space="0" w:color="auto"/>
              </w:divBdr>
              <w:divsChild>
                <w:div w:id="10844147">
                  <w:marLeft w:val="0"/>
                  <w:marRight w:val="0"/>
                  <w:marTop w:val="0"/>
                  <w:marBottom w:val="0"/>
                  <w:divBdr>
                    <w:top w:val="none" w:sz="0" w:space="0" w:color="auto"/>
                    <w:left w:val="none" w:sz="0" w:space="0" w:color="auto"/>
                    <w:bottom w:val="none" w:sz="0" w:space="0" w:color="auto"/>
                    <w:right w:val="none" w:sz="0" w:space="0" w:color="auto"/>
                  </w:divBdr>
                </w:div>
                <w:div w:id="1232429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8367245">
      <w:bodyDiv w:val="1"/>
      <w:marLeft w:val="0"/>
      <w:marRight w:val="0"/>
      <w:marTop w:val="0"/>
      <w:marBottom w:val="0"/>
      <w:divBdr>
        <w:top w:val="none" w:sz="0" w:space="0" w:color="auto"/>
        <w:left w:val="none" w:sz="0" w:space="0" w:color="auto"/>
        <w:bottom w:val="none" w:sz="0" w:space="0" w:color="auto"/>
        <w:right w:val="none" w:sz="0" w:space="0" w:color="auto"/>
      </w:divBdr>
      <w:divsChild>
        <w:div w:id="620578543">
          <w:marLeft w:val="0"/>
          <w:marRight w:val="0"/>
          <w:marTop w:val="0"/>
          <w:marBottom w:val="0"/>
          <w:divBdr>
            <w:top w:val="none" w:sz="0" w:space="0" w:color="auto"/>
            <w:left w:val="none" w:sz="0" w:space="0" w:color="auto"/>
            <w:bottom w:val="none" w:sz="0" w:space="0" w:color="auto"/>
            <w:right w:val="none" w:sz="0" w:space="0" w:color="auto"/>
          </w:divBdr>
          <w:divsChild>
            <w:div w:id="572592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7539120">
      <w:bodyDiv w:val="1"/>
      <w:marLeft w:val="0"/>
      <w:marRight w:val="0"/>
      <w:marTop w:val="0"/>
      <w:marBottom w:val="0"/>
      <w:divBdr>
        <w:top w:val="none" w:sz="0" w:space="0" w:color="auto"/>
        <w:left w:val="none" w:sz="0" w:space="0" w:color="auto"/>
        <w:bottom w:val="none" w:sz="0" w:space="0" w:color="auto"/>
        <w:right w:val="none" w:sz="0" w:space="0" w:color="auto"/>
      </w:divBdr>
    </w:div>
    <w:div w:id="1639073759">
      <w:bodyDiv w:val="1"/>
      <w:marLeft w:val="0"/>
      <w:marRight w:val="0"/>
      <w:marTop w:val="0"/>
      <w:marBottom w:val="0"/>
      <w:divBdr>
        <w:top w:val="none" w:sz="0" w:space="0" w:color="auto"/>
        <w:left w:val="none" w:sz="0" w:space="0" w:color="auto"/>
        <w:bottom w:val="none" w:sz="0" w:space="0" w:color="auto"/>
        <w:right w:val="none" w:sz="0" w:space="0" w:color="auto"/>
      </w:divBdr>
    </w:div>
    <w:div w:id="1644315269">
      <w:bodyDiv w:val="1"/>
      <w:marLeft w:val="0"/>
      <w:marRight w:val="0"/>
      <w:marTop w:val="0"/>
      <w:marBottom w:val="0"/>
      <w:divBdr>
        <w:top w:val="none" w:sz="0" w:space="0" w:color="auto"/>
        <w:left w:val="none" w:sz="0" w:space="0" w:color="auto"/>
        <w:bottom w:val="none" w:sz="0" w:space="0" w:color="auto"/>
        <w:right w:val="none" w:sz="0" w:space="0" w:color="auto"/>
      </w:divBdr>
    </w:div>
    <w:div w:id="1679504020">
      <w:bodyDiv w:val="1"/>
      <w:marLeft w:val="0"/>
      <w:marRight w:val="0"/>
      <w:marTop w:val="0"/>
      <w:marBottom w:val="0"/>
      <w:divBdr>
        <w:top w:val="none" w:sz="0" w:space="0" w:color="auto"/>
        <w:left w:val="none" w:sz="0" w:space="0" w:color="auto"/>
        <w:bottom w:val="none" w:sz="0" w:space="0" w:color="auto"/>
        <w:right w:val="none" w:sz="0" w:space="0" w:color="auto"/>
      </w:divBdr>
    </w:div>
    <w:div w:id="1709644421">
      <w:bodyDiv w:val="1"/>
      <w:marLeft w:val="0"/>
      <w:marRight w:val="0"/>
      <w:marTop w:val="0"/>
      <w:marBottom w:val="0"/>
      <w:divBdr>
        <w:top w:val="none" w:sz="0" w:space="0" w:color="auto"/>
        <w:left w:val="none" w:sz="0" w:space="0" w:color="auto"/>
        <w:bottom w:val="none" w:sz="0" w:space="0" w:color="auto"/>
        <w:right w:val="none" w:sz="0" w:space="0" w:color="auto"/>
      </w:divBdr>
    </w:div>
    <w:div w:id="1779988564">
      <w:bodyDiv w:val="1"/>
      <w:marLeft w:val="0"/>
      <w:marRight w:val="0"/>
      <w:marTop w:val="0"/>
      <w:marBottom w:val="0"/>
      <w:divBdr>
        <w:top w:val="none" w:sz="0" w:space="0" w:color="auto"/>
        <w:left w:val="none" w:sz="0" w:space="0" w:color="auto"/>
        <w:bottom w:val="none" w:sz="0" w:space="0" w:color="auto"/>
        <w:right w:val="none" w:sz="0" w:space="0" w:color="auto"/>
      </w:divBdr>
    </w:div>
    <w:div w:id="1826848660">
      <w:bodyDiv w:val="1"/>
      <w:marLeft w:val="0"/>
      <w:marRight w:val="0"/>
      <w:marTop w:val="0"/>
      <w:marBottom w:val="0"/>
      <w:divBdr>
        <w:top w:val="none" w:sz="0" w:space="0" w:color="auto"/>
        <w:left w:val="none" w:sz="0" w:space="0" w:color="auto"/>
        <w:bottom w:val="none" w:sz="0" w:space="0" w:color="auto"/>
        <w:right w:val="none" w:sz="0" w:space="0" w:color="auto"/>
      </w:divBdr>
    </w:div>
    <w:div w:id="1861963931">
      <w:bodyDiv w:val="1"/>
      <w:marLeft w:val="0"/>
      <w:marRight w:val="0"/>
      <w:marTop w:val="0"/>
      <w:marBottom w:val="0"/>
      <w:divBdr>
        <w:top w:val="none" w:sz="0" w:space="0" w:color="auto"/>
        <w:left w:val="none" w:sz="0" w:space="0" w:color="auto"/>
        <w:bottom w:val="none" w:sz="0" w:space="0" w:color="auto"/>
        <w:right w:val="none" w:sz="0" w:space="0" w:color="auto"/>
      </w:divBdr>
    </w:div>
    <w:div w:id="1897272962">
      <w:bodyDiv w:val="1"/>
      <w:marLeft w:val="0"/>
      <w:marRight w:val="0"/>
      <w:marTop w:val="0"/>
      <w:marBottom w:val="0"/>
      <w:divBdr>
        <w:top w:val="none" w:sz="0" w:space="0" w:color="auto"/>
        <w:left w:val="none" w:sz="0" w:space="0" w:color="auto"/>
        <w:bottom w:val="none" w:sz="0" w:space="0" w:color="auto"/>
        <w:right w:val="none" w:sz="0" w:space="0" w:color="auto"/>
      </w:divBdr>
    </w:div>
    <w:div w:id="1907103000">
      <w:bodyDiv w:val="1"/>
      <w:marLeft w:val="0"/>
      <w:marRight w:val="0"/>
      <w:marTop w:val="0"/>
      <w:marBottom w:val="0"/>
      <w:divBdr>
        <w:top w:val="none" w:sz="0" w:space="0" w:color="auto"/>
        <w:left w:val="none" w:sz="0" w:space="0" w:color="auto"/>
        <w:bottom w:val="none" w:sz="0" w:space="0" w:color="auto"/>
        <w:right w:val="none" w:sz="0" w:space="0" w:color="auto"/>
      </w:divBdr>
    </w:div>
    <w:div w:id="1959558306">
      <w:bodyDiv w:val="1"/>
      <w:marLeft w:val="0"/>
      <w:marRight w:val="0"/>
      <w:marTop w:val="0"/>
      <w:marBottom w:val="0"/>
      <w:divBdr>
        <w:top w:val="none" w:sz="0" w:space="0" w:color="auto"/>
        <w:left w:val="none" w:sz="0" w:space="0" w:color="auto"/>
        <w:bottom w:val="none" w:sz="0" w:space="0" w:color="auto"/>
        <w:right w:val="none" w:sz="0" w:space="0" w:color="auto"/>
      </w:divBdr>
    </w:div>
    <w:div w:id="2031688062">
      <w:bodyDiv w:val="1"/>
      <w:marLeft w:val="0"/>
      <w:marRight w:val="0"/>
      <w:marTop w:val="0"/>
      <w:marBottom w:val="0"/>
      <w:divBdr>
        <w:top w:val="none" w:sz="0" w:space="0" w:color="auto"/>
        <w:left w:val="none" w:sz="0" w:space="0" w:color="auto"/>
        <w:bottom w:val="none" w:sz="0" w:space="0" w:color="auto"/>
        <w:right w:val="none" w:sz="0" w:space="0" w:color="auto"/>
      </w:divBdr>
    </w:div>
    <w:div w:id="2051178022">
      <w:bodyDiv w:val="1"/>
      <w:marLeft w:val="0"/>
      <w:marRight w:val="0"/>
      <w:marTop w:val="0"/>
      <w:marBottom w:val="0"/>
      <w:divBdr>
        <w:top w:val="none" w:sz="0" w:space="0" w:color="auto"/>
        <w:left w:val="none" w:sz="0" w:space="0" w:color="auto"/>
        <w:bottom w:val="none" w:sz="0" w:space="0" w:color="auto"/>
        <w:right w:val="none" w:sz="0" w:space="0" w:color="auto"/>
      </w:divBdr>
    </w:div>
    <w:div w:id="2055155264">
      <w:bodyDiv w:val="1"/>
      <w:marLeft w:val="0"/>
      <w:marRight w:val="0"/>
      <w:marTop w:val="0"/>
      <w:marBottom w:val="0"/>
      <w:divBdr>
        <w:top w:val="none" w:sz="0" w:space="0" w:color="auto"/>
        <w:left w:val="none" w:sz="0" w:space="0" w:color="auto"/>
        <w:bottom w:val="none" w:sz="0" w:space="0" w:color="auto"/>
        <w:right w:val="none" w:sz="0" w:space="0" w:color="auto"/>
      </w:divBdr>
    </w:div>
    <w:div w:id="2060862753">
      <w:bodyDiv w:val="1"/>
      <w:marLeft w:val="0"/>
      <w:marRight w:val="0"/>
      <w:marTop w:val="0"/>
      <w:marBottom w:val="0"/>
      <w:divBdr>
        <w:top w:val="none" w:sz="0" w:space="0" w:color="auto"/>
        <w:left w:val="none" w:sz="0" w:space="0" w:color="auto"/>
        <w:bottom w:val="none" w:sz="0" w:space="0" w:color="auto"/>
        <w:right w:val="none" w:sz="0" w:space="0" w:color="auto"/>
      </w:divBdr>
    </w:div>
    <w:div w:id="2062055203">
      <w:bodyDiv w:val="1"/>
      <w:marLeft w:val="0"/>
      <w:marRight w:val="0"/>
      <w:marTop w:val="0"/>
      <w:marBottom w:val="0"/>
      <w:divBdr>
        <w:top w:val="none" w:sz="0" w:space="0" w:color="auto"/>
        <w:left w:val="none" w:sz="0" w:space="0" w:color="auto"/>
        <w:bottom w:val="none" w:sz="0" w:space="0" w:color="auto"/>
        <w:right w:val="none" w:sz="0" w:space="0" w:color="auto"/>
      </w:divBdr>
    </w:div>
    <w:div w:id="2078548280">
      <w:bodyDiv w:val="1"/>
      <w:marLeft w:val="0"/>
      <w:marRight w:val="0"/>
      <w:marTop w:val="0"/>
      <w:marBottom w:val="0"/>
      <w:divBdr>
        <w:top w:val="none" w:sz="0" w:space="0" w:color="auto"/>
        <w:left w:val="none" w:sz="0" w:space="0" w:color="auto"/>
        <w:bottom w:val="none" w:sz="0" w:space="0" w:color="auto"/>
        <w:right w:val="none" w:sz="0" w:space="0" w:color="auto"/>
      </w:divBdr>
    </w:div>
    <w:div w:id="2079083810">
      <w:bodyDiv w:val="1"/>
      <w:marLeft w:val="0"/>
      <w:marRight w:val="0"/>
      <w:marTop w:val="0"/>
      <w:marBottom w:val="0"/>
      <w:divBdr>
        <w:top w:val="none" w:sz="0" w:space="0" w:color="auto"/>
        <w:left w:val="none" w:sz="0" w:space="0" w:color="auto"/>
        <w:bottom w:val="none" w:sz="0" w:space="0" w:color="auto"/>
        <w:right w:val="none" w:sz="0" w:space="0" w:color="auto"/>
      </w:divBdr>
    </w:div>
    <w:div w:id="20950558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bip.koronowo.pl/?cid=703" TargetMode="Externa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hyperlink" Target="https://www.enea.pl/pl/grupaenea/compliance/kodeks-kontrahentow"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88C699C-4A70-4FEF-928B-58A95FBEE369}">
  <ds:schemaRefs>
    <ds:schemaRef ds:uri="http://schemas.microsoft.com/sharepoint/v3/contenttype/forms"/>
  </ds:schemaRefs>
</ds:datastoreItem>
</file>

<file path=customXml/itemProps2.xml><?xml version="1.0" encoding="utf-8"?>
<ds:datastoreItem xmlns:ds="http://schemas.openxmlformats.org/officeDocument/2006/customXml" ds:itemID="{657FF1D8-C427-426F-B6D3-AC650A80F587}">
  <ds:schemaRefs>
    <ds:schemaRef ds:uri="http://schemas.openxmlformats.org/officeDocument/2006/bibliography"/>
  </ds:schemaRefs>
</ds:datastoreItem>
</file>

<file path=customXml/itemProps3.xml><?xml version="1.0" encoding="utf-8"?>
<ds:datastoreItem xmlns:ds="http://schemas.openxmlformats.org/officeDocument/2006/customXml" ds:itemID="{DC60405D-19AF-419D-ABB2-711E8D9B21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BEE528EA-90EA-4200-905F-504620CAE69B}">
  <ds:schemaRefs>
    <ds:schemaRef ds:uri="http://schemas.microsoft.com/office/2006/documentManagement/types"/>
    <ds:schemaRef ds:uri="http://purl.org/dc/elements/1.1/"/>
    <ds:schemaRef ds:uri="http://schemas.microsoft.com/office/infopath/2007/PartnerControls"/>
    <ds:schemaRef ds:uri="http://purl.org/dc/dcmitype/"/>
    <ds:schemaRef ds:uri="http://purl.org/dc/terms/"/>
    <ds:schemaRef ds:uri="http://schemas.openxmlformats.org/package/2006/metadata/core-properties"/>
    <ds:schemaRef ds:uri="http://www.w3.org/XML/1998/namespace"/>
    <ds:schemaRef ds:uri="http://schemas.microsoft.com/office/2006/metadata/properties"/>
  </ds:schemaRefs>
</ds:datastoreItem>
</file>

<file path=customXml/itemProps5.xml><?xml version="1.0" encoding="utf-8"?>
<ds:datastoreItem xmlns:ds="http://schemas.openxmlformats.org/officeDocument/2006/customXml" ds:itemID="{EF83F09B-C83D-4244-8EB5-B59D14A444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17</Pages>
  <Words>3749</Words>
  <Characters>22495</Characters>
  <Application>Microsoft Office Word</Application>
  <DocSecurity>0</DocSecurity>
  <Lines>187</Lines>
  <Paragraphs>52</Paragraphs>
  <ScaleCrop>false</ScaleCrop>
  <HeadingPairs>
    <vt:vector size="2" baseType="variant">
      <vt:variant>
        <vt:lpstr>Tytuł</vt:lpstr>
      </vt:variant>
      <vt:variant>
        <vt:i4>1</vt:i4>
      </vt:variant>
    </vt:vector>
  </HeadingPairs>
  <TitlesOfParts>
    <vt:vector size="1" baseType="lpstr">
      <vt:lpstr/>
    </vt:vector>
  </TitlesOfParts>
  <Company>ENEA S.A.</Company>
  <LinksUpToDate>false</LinksUpToDate>
  <CharactersWithSpaces>26192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katstr</dc:creator>
  <cp:keywords/>
  <dc:description/>
  <cp:lastModifiedBy>Olejnik Karol</cp:lastModifiedBy>
  <cp:revision>2</cp:revision>
  <cp:lastPrinted>2024-09-06T09:52:00Z</cp:lastPrinted>
  <dcterms:created xsi:type="dcterms:W3CDTF">2024-11-20T12:20:00Z</dcterms:created>
  <dcterms:modified xsi:type="dcterms:W3CDTF">2024-11-20T12:20:00Z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362645592</vt:i4>
  </property>
</Properties>
</file>