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5D5F4" w14:textId="77777777" w:rsidR="00AE00EF" w:rsidRPr="003D3A2E" w:rsidRDefault="009A4C68" w:rsidP="003D3A2E">
      <w:pPr>
        <w:pStyle w:val="Nagwek4"/>
        <w:spacing w:before="0" w:after="0" w:line="276" w:lineRule="auto"/>
        <w:jc w:val="both"/>
        <w:rPr>
          <w:rFonts w:asciiTheme="minorHAnsi" w:hAnsiTheme="minorHAnsi" w:cstheme="minorHAnsi"/>
          <w:sz w:val="20"/>
          <w:szCs w:val="20"/>
          <w:u w:val="single"/>
        </w:rPr>
      </w:pPr>
      <w:bookmarkStart w:id="0" w:name="_Toc151554401"/>
      <w:r w:rsidRPr="003D3A2E">
        <w:rPr>
          <w:rFonts w:asciiTheme="minorHAnsi" w:hAnsiTheme="minorHAnsi" w:cstheme="minorHAnsi"/>
          <w:sz w:val="20"/>
          <w:szCs w:val="20"/>
          <w:u w:val="single"/>
        </w:rPr>
        <w:t>ZAŁĄCZNIK NR 1</w:t>
      </w:r>
      <w:r w:rsidR="00DC4BC3" w:rsidRPr="003D3A2E">
        <w:rPr>
          <w:rFonts w:asciiTheme="minorHAnsi" w:hAnsiTheme="minorHAnsi" w:cstheme="minorHAnsi"/>
          <w:sz w:val="20"/>
          <w:szCs w:val="20"/>
          <w:u w:val="single"/>
        </w:rPr>
        <w:t xml:space="preserve"> –</w:t>
      </w:r>
      <w:r w:rsidR="00AE00EF" w:rsidRPr="003D3A2E">
        <w:rPr>
          <w:rFonts w:asciiTheme="minorHAnsi" w:hAnsiTheme="minorHAnsi" w:cstheme="minorHAnsi"/>
          <w:sz w:val="20"/>
          <w:szCs w:val="20"/>
          <w:u w:val="single"/>
        </w:rPr>
        <w:t xml:space="preserve"> </w:t>
      </w:r>
      <w:r w:rsidR="001F4C22" w:rsidRPr="003D3A2E">
        <w:rPr>
          <w:rFonts w:asciiTheme="minorHAnsi" w:hAnsiTheme="minorHAnsi" w:cstheme="minorHAnsi"/>
          <w:sz w:val="20"/>
          <w:szCs w:val="20"/>
          <w:u w:val="single"/>
        </w:rPr>
        <w:t xml:space="preserve">FORMULARZ OFERTY </w:t>
      </w:r>
      <w:r w:rsidR="003D3A2E" w:rsidRPr="003D3A2E">
        <w:rPr>
          <w:rFonts w:asciiTheme="minorHAnsi" w:hAnsiTheme="minorHAnsi" w:cstheme="minorHAnsi"/>
          <w:color w:val="FF0000"/>
          <w:sz w:val="20"/>
          <w:szCs w:val="20"/>
          <w:u w:val="single"/>
        </w:rPr>
        <w:t>(SKŁADANE WRAZ Z OFERTĄ)</w:t>
      </w:r>
      <w:bookmarkEnd w:id="0"/>
    </w:p>
    <w:p w14:paraId="1F8DC63D" w14:textId="77777777" w:rsidR="00AE00EF" w:rsidRPr="003D3A2E" w:rsidRDefault="00AE00EF" w:rsidP="003D3A2E">
      <w:pPr>
        <w:spacing w:before="0" w:line="276" w:lineRule="auto"/>
        <w:rPr>
          <w:rFonts w:asciiTheme="minorHAnsi" w:hAnsiTheme="minorHAnsi" w:cstheme="minorHAnsi"/>
          <w:sz w:val="20"/>
          <w:szCs w:val="20"/>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3D3A2E" w14:paraId="54DB0749" w14:textId="77777777" w:rsidTr="00C002BD">
        <w:trPr>
          <w:trHeight w:val="1236"/>
        </w:trPr>
        <w:tc>
          <w:tcPr>
            <w:tcW w:w="160" w:type="dxa"/>
            <w:tcBorders>
              <w:top w:val="nil"/>
              <w:left w:val="nil"/>
              <w:bottom w:val="nil"/>
            </w:tcBorders>
            <w:vAlign w:val="bottom"/>
          </w:tcPr>
          <w:p w14:paraId="1CFAC869" w14:textId="77777777" w:rsidR="00AE00EF" w:rsidRPr="003D3A2E" w:rsidRDefault="00AE00EF" w:rsidP="003D3A2E">
            <w:pPr>
              <w:pStyle w:val="WW-Legenda"/>
              <w:spacing w:line="276" w:lineRule="auto"/>
              <w:jc w:val="center"/>
              <w:rPr>
                <w:rFonts w:asciiTheme="minorHAnsi" w:hAnsiTheme="minorHAnsi" w:cstheme="minorHAnsi"/>
                <w:b w:val="0"/>
                <w:bCs w:val="0"/>
              </w:rPr>
            </w:pPr>
          </w:p>
        </w:tc>
        <w:tc>
          <w:tcPr>
            <w:tcW w:w="3741" w:type="dxa"/>
            <w:vAlign w:val="bottom"/>
          </w:tcPr>
          <w:p w14:paraId="5BE72B1A" w14:textId="77777777" w:rsidR="00AE00EF" w:rsidRPr="003D3A2E" w:rsidRDefault="007D3A1F" w:rsidP="003D3A2E">
            <w:pPr>
              <w:pStyle w:val="WW-Legenda"/>
              <w:spacing w:line="276" w:lineRule="auto"/>
              <w:rPr>
                <w:rFonts w:asciiTheme="minorHAnsi" w:hAnsiTheme="minorHAnsi" w:cstheme="minorHAnsi"/>
                <w:b w:val="0"/>
                <w:bCs w:val="0"/>
              </w:rPr>
            </w:pPr>
            <w:r w:rsidRPr="003D3A2E">
              <w:rPr>
                <w:rFonts w:asciiTheme="minorHAnsi" w:hAnsiTheme="minorHAnsi" w:cstheme="minorHAnsi"/>
                <w:b w:val="0"/>
                <w:bCs w:val="0"/>
              </w:rPr>
              <w:t>(nazwa</w:t>
            </w:r>
            <w:r w:rsidR="00AE00EF" w:rsidRPr="003D3A2E">
              <w:rPr>
                <w:rFonts w:asciiTheme="minorHAnsi" w:hAnsiTheme="minorHAnsi" w:cstheme="minorHAnsi"/>
                <w:b w:val="0"/>
                <w:bCs w:val="0"/>
              </w:rPr>
              <w:t xml:space="preserve"> </w:t>
            </w:r>
            <w:r w:rsidR="003C178A" w:rsidRPr="003D3A2E">
              <w:rPr>
                <w:rFonts w:asciiTheme="minorHAnsi" w:hAnsiTheme="minorHAnsi" w:cstheme="minorHAnsi"/>
                <w:b w:val="0"/>
                <w:bCs w:val="0"/>
              </w:rPr>
              <w:t>W</w:t>
            </w:r>
            <w:r w:rsidR="00AE00EF" w:rsidRPr="003D3A2E">
              <w:rPr>
                <w:rFonts w:asciiTheme="minorHAnsi" w:hAnsiTheme="minorHAnsi" w:cstheme="minorHAnsi"/>
                <w:b w:val="0"/>
                <w:bCs w:val="0"/>
              </w:rPr>
              <w:t>ykonawcy)</w:t>
            </w:r>
          </w:p>
        </w:tc>
        <w:tc>
          <w:tcPr>
            <w:tcW w:w="5927" w:type="dxa"/>
            <w:gridSpan w:val="2"/>
            <w:tcBorders>
              <w:top w:val="nil"/>
              <w:bottom w:val="nil"/>
              <w:right w:val="nil"/>
            </w:tcBorders>
          </w:tcPr>
          <w:p w14:paraId="4E6D5ECF" w14:textId="77777777" w:rsidR="00AE00EF" w:rsidRPr="003D3A2E" w:rsidRDefault="00AE00EF" w:rsidP="003D3A2E">
            <w:pPr>
              <w:pStyle w:val="WW-Legenda"/>
              <w:spacing w:line="276" w:lineRule="auto"/>
              <w:jc w:val="right"/>
              <w:rPr>
                <w:rFonts w:asciiTheme="minorHAnsi" w:hAnsiTheme="minorHAnsi" w:cstheme="minorHAnsi"/>
                <w:b w:val="0"/>
                <w:bCs w:val="0"/>
              </w:rPr>
            </w:pPr>
          </w:p>
        </w:tc>
      </w:tr>
      <w:tr w:rsidR="00AE00EF" w:rsidRPr="003D3A2E" w14:paraId="093A4C73" w14:textId="77777777" w:rsidTr="009E1B83">
        <w:trPr>
          <w:gridAfter w:val="1"/>
          <w:wAfter w:w="472" w:type="dxa"/>
          <w:trHeight w:val="491"/>
        </w:trPr>
        <w:tc>
          <w:tcPr>
            <w:tcW w:w="9356" w:type="dxa"/>
            <w:gridSpan w:val="3"/>
            <w:tcBorders>
              <w:top w:val="nil"/>
              <w:left w:val="nil"/>
              <w:bottom w:val="nil"/>
              <w:right w:val="nil"/>
            </w:tcBorders>
            <w:vAlign w:val="bottom"/>
          </w:tcPr>
          <w:p w14:paraId="71B35E6C" w14:textId="77777777" w:rsidR="00AE00EF" w:rsidRPr="003D3A2E" w:rsidRDefault="00AE00EF" w:rsidP="003D3A2E">
            <w:pPr>
              <w:pStyle w:val="Nagwek"/>
              <w:tabs>
                <w:tab w:val="clear" w:pos="4536"/>
                <w:tab w:val="clear" w:pos="9072"/>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t xml:space="preserve">Oferta w </w:t>
            </w:r>
            <w:r w:rsidR="00C5090F" w:rsidRPr="003D3A2E">
              <w:rPr>
                <w:rFonts w:asciiTheme="minorHAnsi" w:hAnsiTheme="minorHAnsi" w:cstheme="minorHAnsi"/>
                <w:b/>
                <w:bCs/>
                <w:sz w:val="20"/>
                <w:szCs w:val="20"/>
              </w:rPr>
              <w:t>p</w:t>
            </w:r>
            <w:r w:rsidRPr="003D3A2E">
              <w:rPr>
                <w:rFonts w:asciiTheme="minorHAnsi" w:hAnsiTheme="minorHAnsi" w:cstheme="minorHAnsi"/>
                <w:b/>
                <w:bCs/>
                <w:sz w:val="20"/>
                <w:szCs w:val="20"/>
              </w:rPr>
              <w:t>ostępowaniu</w:t>
            </w:r>
          </w:p>
        </w:tc>
      </w:tr>
      <w:tr w:rsidR="00AE00EF" w:rsidRPr="003D3A2E" w14:paraId="63468ECD"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1C938AF5"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Ja, niżej podpisany (My niżej podpisani):</w:t>
            </w:r>
          </w:p>
        </w:tc>
      </w:tr>
      <w:tr w:rsidR="00AE00EF" w:rsidRPr="003D3A2E" w14:paraId="6F3B7B0E"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4E13859"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31CC90A1"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57ECC84A"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działając w imieniu i na rzecz:</w:t>
            </w:r>
          </w:p>
        </w:tc>
      </w:tr>
      <w:tr w:rsidR="00AE00EF" w:rsidRPr="003D3A2E" w14:paraId="058B5EF1"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0FD550D9"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199490E2"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4EC5E950" w14:textId="77777777" w:rsidR="00AE00EF" w:rsidRPr="003D3A2E" w:rsidRDefault="00AE00EF" w:rsidP="003D3A2E">
            <w:pPr>
              <w:pStyle w:val="BodyText21"/>
              <w:tabs>
                <w:tab w:val="clear" w:pos="0"/>
              </w:tabs>
              <w:spacing w:line="276" w:lineRule="auto"/>
              <w:rPr>
                <w:rFonts w:asciiTheme="minorHAnsi" w:hAnsiTheme="minorHAnsi" w:cstheme="minorHAnsi"/>
                <w:sz w:val="20"/>
                <w:szCs w:val="20"/>
              </w:rPr>
            </w:pPr>
            <w:r w:rsidRPr="003D3A2E">
              <w:rPr>
                <w:rFonts w:asciiTheme="minorHAnsi" w:hAnsiTheme="minorHAnsi" w:cstheme="minorHAnsi"/>
                <w:sz w:val="20"/>
                <w:szCs w:val="20"/>
              </w:rPr>
              <w:t xml:space="preserve">Składam(y)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fertę na wykonanie zamówienia, którego przedmiotem jest:</w:t>
            </w:r>
          </w:p>
        </w:tc>
      </w:tr>
      <w:tr w:rsidR="00AE00EF" w:rsidRPr="003D3A2E" w14:paraId="1C4031A2"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7386FA60" w14:textId="77777777" w:rsidR="00AE00EF" w:rsidRPr="0097219F" w:rsidRDefault="00097242" w:rsidP="003D3A2E">
            <w:pPr>
              <w:spacing w:before="0" w:line="276" w:lineRule="auto"/>
              <w:jc w:val="center"/>
              <w:rPr>
                <w:rFonts w:asciiTheme="minorHAnsi" w:hAnsiTheme="minorHAnsi" w:cstheme="minorHAnsi"/>
                <w:b/>
                <w:color w:val="0070C0"/>
                <w:sz w:val="16"/>
                <w:szCs w:val="16"/>
              </w:rPr>
            </w:pPr>
            <w:bookmarkStart w:id="1" w:name="_Hlk181617374"/>
            <w:r>
              <w:rPr>
                <w:rFonts w:asciiTheme="minorHAnsi" w:hAnsiTheme="minorHAnsi" w:cstheme="minorHAnsi"/>
                <w:b/>
                <w:bCs/>
                <w:color w:val="0070C0"/>
              </w:rPr>
              <w:t>Kompleksowa usługa prania w ośrodkach wczasowych</w:t>
            </w:r>
            <w:bookmarkEnd w:id="1"/>
          </w:p>
        </w:tc>
      </w:tr>
    </w:tbl>
    <w:p w14:paraId="65BCD7F6" w14:textId="77777777" w:rsidR="00E71FDA" w:rsidRDefault="00E71FDA" w:rsidP="003D3A2E">
      <w:pPr>
        <w:pStyle w:val="Akapitzlist"/>
        <w:numPr>
          <w:ilvl w:val="0"/>
          <w:numId w:val="4"/>
        </w:numPr>
        <w:spacing w:after="0"/>
        <w:jc w:val="both"/>
        <w:rPr>
          <w:rFonts w:asciiTheme="minorHAnsi" w:hAnsiTheme="minorHAnsi" w:cstheme="minorHAnsi"/>
          <w:b/>
          <w:iCs/>
          <w:sz w:val="20"/>
          <w:szCs w:val="20"/>
        </w:rPr>
      </w:pPr>
      <w:r w:rsidRPr="003D3A2E">
        <w:rPr>
          <w:rFonts w:asciiTheme="minorHAnsi" w:hAnsiTheme="minorHAnsi" w:cstheme="minorHAnsi"/>
          <w:b/>
          <w:iCs/>
          <w:sz w:val="20"/>
          <w:szCs w:val="20"/>
          <w:lang w:eastAsia="pl-PL"/>
        </w:rPr>
        <w:t xml:space="preserve">Oferujemy wykonanie zamówienia w sposób i na warunkach określonych w </w:t>
      </w:r>
      <w:r w:rsidR="009E1B83" w:rsidRPr="003D3A2E">
        <w:rPr>
          <w:rFonts w:asciiTheme="minorHAnsi" w:hAnsiTheme="minorHAnsi" w:cstheme="minorHAnsi"/>
          <w:b/>
          <w:iCs/>
          <w:sz w:val="20"/>
          <w:szCs w:val="20"/>
          <w:lang w:eastAsia="pl-PL"/>
        </w:rPr>
        <w:t xml:space="preserve">Warunkach Zamówienia, zgodnie z </w:t>
      </w:r>
      <w:r w:rsidRPr="003D3A2E">
        <w:rPr>
          <w:rFonts w:asciiTheme="minorHAnsi" w:hAnsiTheme="minorHAnsi" w:cstheme="minorHAnsi"/>
          <w:b/>
          <w:iCs/>
          <w:sz w:val="20"/>
          <w:szCs w:val="20"/>
          <w:lang w:eastAsia="pl-PL"/>
        </w:rPr>
        <w:t>Opisem Przedmiotu Zamówienia (Rozdział II Warunków Zamówienia), i na zasadach określonych w umowie za cenę (PL</w:t>
      </w:r>
      <w:r w:rsidRPr="003D3A2E">
        <w:rPr>
          <w:rFonts w:asciiTheme="minorHAnsi" w:hAnsiTheme="minorHAnsi" w:cstheme="minorHAnsi"/>
          <w:b/>
          <w:sz w:val="20"/>
          <w:szCs w:val="20"/>
        </w:rPr>
        <w:t>N)</w:t>
      </w:r>
      <w:r w:rsidR="00097242">
        <w:rPr>
          <w:rFonts w:asciiTheme="minorHAnsi" w:hAnsiTheme="minorHAnsi" w:cstheme="minorHAnsi"/>
          <w:b/>
          <w:sz w:val="20"/>
          <w:szCs w:val="20"/>
        </w:rPr>
        <w:t xml:space="preserve"> netto</w:t>
      </w:r>
      <w:r w:rsidRPr="003D3A2E">
        <w:rPr>
          <w:rFonts w:asciiTheme="minorHAnsi" w:hAnsiTheme="minorHAnsi" w:cstheme="minorHAnsi"/>
          <w:b/>
          <w:sz w:val="20"/>
          <w:szCs w:val="20"/>
        </w:rPr>
        <w:t xml:space="preserve"> </w:t>
      </w:r>
      <w:r w:rsidRPr="003D3A2E">
        <w:rPr>
          <w:rFonts w:asciiTheme="minorHAnsi" w:hAnsiTheme="minorHAnsi" w:cstheme="minorHAnsi"/>
          <w:b/>
          <w:iCs/>
          <w:sz w:val="20"/>
          <w:szCs w:val="20"/>
        </w:rPr>
        <w:t>:</w:t>
      </w:r>
    </w:p>
    <w:p w14:paraId="18B5D67B" w14:textId="77777777" w:rsidR="00097242" w:rsidRPr="00143979" w:rsidRDefault="00097242" w:rsidP="00097242">
      <w:pPr>
        <w:pStyle w:val="Akapitzlist"/>
        <w:ind w:left="482"/>
        <w:jc w:val="center"/>
        <w:rPr>
          <w:rFonts w:asciiTheme="minorHAnsi" w:hAnsiTheme="minorHAnsi" w:cstheme="minorHAnsi"/>
          <w:b/>
          <w:iCs/>
          <w:color w:val="FF0000"/>
          <w:sz w:val="20"/>
          <w:szCs w:val="20"/>
          <w:lang w:eastAsia="pl-PL"/>
        </w:rPr>
      </w:pPr>
      <w:r w:rsidRPr="00143979">
        <w:rPr>
          <w:rFonts w:asciiTheme="minorHAnsi" w:hAnsiTheme="minorHAnsi" w:cstheme="minorHAnsi"/>
          <w:b/>
          <w:iCs/>
          <w:color w:val="FF0000"/>
          <w:sz w:val="20"/>
          <w:szCs w:val="20"/>
          <w:lang w:eastAsia="pl-PL"/>
        </w:rPr>
        <w:t>UZUPEŁNIĆ NALEŻY JEDYNIE W ZAKRESIE CZĘŚCI, NA KTÓRE WYKONAWCA SKŁADA OFERTĘ;</w:t>
      </w:r>
    </w:p>
    <w:p w14:paraId="12F1E58F" w14:textId="77777777" w:rsidR="00097242" w:rsidRPr="00143979" w:rsidRDefault="00097242" w:rsidP="00097242">
      <w:pPr>
        <w:pStyle w:val="Akapitzlist"/>
        <w:ind w:left="482"/>
        <w:jc w:val="center"/>
        <w:rPr>
          <w:rFonts w:asciiTheme="minorHAnsi" w:hAnsiTheme="minorHAnsi" w:cstheme="minorHAnsi"/>
          <w:b/>
          <w:iCs/>
          <w:color w:val="FF0000"/>
          <w:sz w:val="20"/>
          <w:szCs w:val="20"/>
          <w:lang w:eastAsia="pl-PL"/>
        </w:rPr>
      </w:pPr>
      <w:r w:rsidRPr="00143979">
        <w:rPr>
          <w:rFonts w:asciiTheme="minorHAnsi" w:hAnsiTheme="minorHAnsi" w:cstheme="minorHAnsi"/>
          <w:b/>
          <w:iCs/>
          <w:color w:val="FF0000"/>
          <w:sz w:val="20"/>
          <w:szCs w:val="20"/>
          <w:lang w:eastAsia="pl-PL"/>
        </w:rPr>
        <w:t>NIEPOTRZEBNE POLA ZAMAWIAJĄCY ZALECA PRZEKREŚLIĆ</w:t>
      </w:r>
    </w:p>
    <w:tbl>
      <w:tblPr>
        <w:tblpPr w:leftFromText="141" w:rightFromText="141" w:vertAnchor="text" w:tblpY="1"/>
        <w:tblOverlap w:val="neve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1"/>
      </w:tblGrid>
      <w:tr w:rsidR="00097242" w:rsidRPr="00127F9C" w14:paraId="37D961BD" w14:textId="77777777" w:rsidTr="002A2CAC">
        <w:tc>
          <w:tcPr>
            <w:tcW w:w="9921" w:type="dxa"/>
            <w:tcBorders>
              <w:top w:val="nil"/>
              <w:left w:val="nil"/>
              <w:bottom w:val="nil"/>
              <w:right w:val="nil"/>
            </w:tcBorders>
            <w:shd w:val="clear" w:color="auto" w:fill="auto"/>
          </w:tcPr>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097242" w:rsidRPr="00F446EF" w14:paraId="57A09A31" w14:textId="77777777" w:rsidTr="002A2CAC">
              <w:trPr>
                <w:trHeight w:val="429"/>
              </w:trPr>
              <w:tc>
                <w:tcPr>
                  <w:tcW w:w="9781" w:type="dxa"/>
                  <w:tcBorders>
                    <w:top w:val="nil"/>
                    <w:left w:val="nil"/>
                    <w:bottom w:val="nil"/>
                    <w:right w:val="nil"/>
                  </w:tcBorders>
                </w:tcPr>
                <w:p w14:paraId="65004D41" w14:textId="77777777" w:rsidR="00097242" w:rsidRPr="00027505" w:rsidRDefault="00097242" w:rsidP="00587620">
                  <w:pPr>
                    <w:pStyle w:val="Akapitzlist"/>
                    <w:framePr w:hSpace="141" w:wrap="around" w:vAnchor="text" w:hAnchor="text" w:y="1"/>
                    <w:widowControl w:val="0"/>
                    <w:numPr>
                      <w:ilvl w:val="1"/>
                      <w:numId w:val="105"/>
                    </w:numPr>
                    <w:suppressOverlap/>
                    <w:rPr>
                      <w:rFonts w:asciiTheme="minorHAnsi" w:hAnsiTheme="minorHAnsi" w:cstheme="minorHAnsi"/>
                      <w:b/>
                      <w:bCs/>
                      <w:sz w:val="20"/>
                      <w:szCs w:val="20"/>
                    </w:rPr>
                  </w:pPr>
                  <w:r w:rsidRPr="00027505">
                    <w:rPr>
                      <w:rFonts w:asciiTheme="minorHAnsi" w:hAnsiTheme="minorHAnsi" w:cstheme="minorHAnsi"/>
                      <w:b/>
                      <w:bCs/>
                      <w:sz w:val="20"/>
                      <w:szCs w:val="20"/>
                    </w:rPr>
                    <w:t xml:space="preserve">W zakresie </w:t>
                  </w:r>
                  <w:r>
                    <w:rPr>
                      <w:rFonts w:asciiTheme="minorHAnsi" w:hAnsiTheme="minorHAnsi" w:cstheme="minorHAnsi"/>
                      <w:b/>
                      <w:bCs/>
                      <w:color w:val="FF0000"/>
                      <w:sz w:val="20"/>
                      <w:szCs w:val="20"/>
                    </w:rPr>
                    <w:t>Część</w:t>
                  </w:r>
                  <w:r w:rsidRPr="00027505">
                    <w:rPr>
                      <w:rFonts w:asciiTheme="minorHAnsi" w:hAnsiTheme="minorHAnsi" w:cstheme="minorHAnsi"/>
                      <w:b/>
                      <w:bCs/>
                      <w:color w:val="FF0000"/>
                      <w:sz w:val="20"/>
                      <w:szCs w:val="20"/>
                    </w:rPr>
                    <w:t xml:space="preserve"> 1 -</w:t>
                  </w:r>
                  <w:r w:rsidRPr="00027505">
                    <w:rPr>
                      <w:rFonts w:asciiTheme="minorHAnsi" w:hAnsiTheme="minorHAnsi" w:cstheme="minorHAnsi"/>
                      <w:b/>
                      <w:color w:val="FF0000"/>
                      <w:sz w:val="20"/>
                      <w:szCs w:val="20"/>
                    </w:rPr>
                    <w:t xml:space="preserve"> </w:t>
                  </w:r>
                  <w:r w:rsidRPr="00482982">
                    <w:rPr>
                      <w:color w:val="FF0000"/>
                    </w:rPr>
                    <w:t xml:space="preserve"> </w:t>
                  </w:r>
                  <w:r w:rsidRPr="00027505">
                    <w:rPr>
                      <w:rFonts w:asciiTheme="minorHAnsi" w:hAnsiTheme="minorHAnsi" w:cstheme="minorHAnsi"/>
                      <w:b/>
                      <w:sz w:val="20"/>
                      <w:szCs w:val="20"/>
                    </w:rPr>
                    <w:t>Świadczenie kompleksowej usługi prania w lokalizacji Hotel ENERGETYK w Kozienicach</w:t>
                  </w:r>
                  <w:r w:rsidRPr="00027505" w:rsidDel="00AC3DBF">
                    <w:rPr>
                      <w:rFonts w:asciiTheme="minorHAnsi" w:hAnsiTheme="minorHAnsi" w:cstheme="minorHAnsi"/>
                      <w:b/>
                      <w:sz w:val="20"/>
                      <w:szCs w:val="20"/>
                    </w:rPr>
                    <w:t xml:space="preserve"> </w:t>
                  </w:r>
                </w:p>
              </w:tc>
            </w:tr>
          </w:tbl>
          <w:p w14:paraId="47483300" w14:textId="77777777" w:rsidR="00097242" w:rsidRPr="00127F9C" w:rsidRDefault="00097242" w:rsidP="002A2CAC">
            <w:pPr>
              <w:keepNext/>
              <w:rPr>
                <w:rFonts w:asciiTheme="minorHAnsi" w:hAnsiTheme="minorHAnsi" w:cstheme="minorHAnsi"/>
                <w:b/>
                <w:bCs/>
                <w:sz w:val="20"/>
                <w:szCs w:val="16"/>
              </w:rPr>
            </w:pPr>
          </w:p>
        </w:tc>
      </w:tr>
    </w:tbl>
    <w:p w14:paraId="2987683A" w14:textId="77777777" w:rsidR="00097242" w:rsidRPr="008F2CCC" w:rsidRDefault="00097242" w:rsidP="00097242">
      <w:pPr>
        <w:tabs>
          <w:tab w:val="num" w:pos="502"/>
        </w:tabs>
        <w:ind w:right="-34"/>
        <w:rPr>
          <w:rFonts w:asciiTheme="minorHAnsi" w:hAnsiTheme="minorHAnsi" w:cstheme="minorHAnsi"/>
          <w:b/>
          <w:iCs/>
          <w:sz w:val="2"/>
          <w:szCs w:val="20"/>
        </w:rPr>
      </w:pPr>
    </w:p>
    <w:tbl>
      <w:tblPr>
        <w:tblW w:w="7787" w:type="dxa"/>
        <w:jc w:val="center"/>
        <w:tblCellMar>
          <w:left w:w="70" w:type="dxa"/>
          <w:right w:w="70" w:type="dxa"/>
        </w:tblCellMar>
        <w:tblLook w:val="04A0" w:firstRow="1" w:lastRow="0" w:firstColumn="1" w:lastColumn="0" w:noHBand="0" w:noVBand="1"/>
      </w:tblPr>
      <w:tblGrid>
        <w:gridCol w:w="611"/>
        <w:gridCol w:w="2934"/>
        <w:gridCol w:w="2127"/>
        <w:gridCol w:w="2115"/>
      </w:tblGrid>
      <w:tr w:rsidR="00097242" w:rsidRPr="006C0560" w14:paraId="27682F19" w14:textId="77777777" w:rsidTr="002A2CAC">
        <w:trPr>
          <w:trHeight w:val="9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6475F" w14:textId="77777777" w:rsidR="00097242" w:rsidRPr="006C0560" w:rsidRDefault="00097242" w:rsidP="002A2CAC">
            <w:pPr>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l.p.</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CDA3B" w14:textId="77777777" w:rsidR="00097242" w:rsidRPr="006C0560" w:rsidRDefault="00097242" w:rsidP="002A2CAC">
            <w:pPr>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Rodzaj asortymentu</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CF7A8" w14:textId="77777777" w:rsidR="00097242" w:rsidRPr="006C0560" w:rsidRDefault="00097242" w:rsidP="002A2CAC">
            <w:pPr>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Jednostki miary</w:t>
            </w:r>
          </w:p>
        </w:tc>
        <w:tc>
          <w:tcPr>
            <w:tcW w:w="2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5A2EE" w14:textId="77777777" w:rsidR="00097242" w:rsidRPr="006C0560" w:rsidRDefault="00097242" w:rsidP="002A2CAC">
            <w:pPr>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Cena jednostkowa netto</w:t>
            </w:r>
          </w:p>
        </w:tc>
      </w:tr>
      <w:tr w:rsidR="00097242" w:rsidRPr="006C0560" w14:paraId="4F8FF037" w14:textId="77777777" w:rsidTr="002A2CAC">
        <w:trPr>
          <w:trHeight w:val="411"/>
          <w:jc w:val="center"/>
        </w:trPr>
        <w:tc>
          <w:tcPr>
            <w:tcW w:w="7787" w:type="dxa"/>
            <w:gridSpan w:val="4"/>
            <w:tcBorders>
              <w:top w:val="single" w:sz="4" w:space="0" w:color="auto"/>
              <w:left w:val="single" w:sz="4" w:space="0" w:color="auto"/>
              <w:bottom w:val="single" w:sz="8" w:space="0" w:color="auto"/>
              <w:right w:val="single" w:sz="4" w:space="0" w:color="auto"/>
            </w:tcBorders>
            <w:shd w:val="clear" w:color="auto" w:fill="auto"/>
            <w:vAlign w:val="center"/>
          </w:tcPr>
          <w:p w14:paraId="62E3931F" w14:textId="77777777" w:rsidR="00097242" w:rsidRPr="006C0560" w:rsidRDefault="00097242" w:rsidP="002A2CAC">
            <w:pPr>
              <w:jc w:val="left"/>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Pranie wraz z prasowaniem</w:t>
            </w:r>
            <w:r>
              <w:rPr>
                <w:rFonts w:asciiTheme="minorHAnsi" w:hAnsiTheme="minorHAnsi" w:cstheme="minorHAnsi"/>
                <w:b/>
                <w:bCs/>
                <w:i/>
                <w:iCs/>
                <w:color w:val="000000"/>
                <w:sz w:val="20"/>
                <w:szCs w:val="20"/>
              </w:rPr>
              <w:t xml:space="preserve"> / maglowaniem</w:t>
            </w:r>
          </w:p>
        </w:tc>
      </w:tr>
      <w:tr w:rsidR="00097242" w:rsidRPr="006C0560" w14:paraId="60285B98" w14:textId="77777777" w:rsidTr="002A2CAC">
        <w:trPr>
          <w:trHeight w:val="315"/>
          <w:jc w:val="center"/>
        </w:trPr>
        <w:tc>
          <w:tcPr>
            <w:tcW w:w="611" w:type="dxa"/>
            <w:tcBorders>
              <w:top w:val="single" w:sz="8" w:space="0" w:color="auto"/>
              <w:left w:val="single" w:sz="4" w:space="0" w:color="auto"/>
              <w:bottom w:val="single" w:sz="4" w:space="0" w:color="auto"/>
              <w:right w:val="single" w:sz="4" w:space="0" w:color="auto"/>
            </w:tcBorders>
            <w:shd w:val="clear" w:color="auto" w:fill="auto"/>
            <w:vAlign w:val="center"/>
          </w:tcPr>
          <w:p w14:paraId="5FFF53A8"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1</w:t>
            </w:r>
          </w:p>
        </w:tc>
        <w:tc>
          <w:tcPr>
            <w:tcW w:w="2934" w:type="dxa"/>
            <w:tcBorders>
              <w:top w:val="single" w:sz="8" w:space="0" w:color="auto"/>
              <w:left w:val="single" w:sz="4" w:space="0" w:color="auto"/>
              <w:bottom w:val="single" w:sz="4" w:space="0" w:color="auto"/>
              <w:right w:val="single" w:sz="4" w:space="0" w:color="auto"/>
            </w:tcBorders>
            <w:shd w:val="clear" w:color="auto" w:fill="auto"/>
            <w:vAlign w:val="center"/>
          </w:tcPr>
          <w:p w14:paraId="61394087"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 xml:space="preserve">poszwy na kołdrę </w:t>
            </w:r>
          </w:p>
        </w:tc>
        <w:tc>
          <w:tcPr>
            <w:tcW w:w="212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6C6D557B" w14:textId="77777777" w:rsidR="00097242" w:rsidRPr="006C0560" w:rsidRDefault="00097242" w:rsidP="002A2CAC">
            <w:pPr>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kg</w:t>
            </w:r>
          </w:p>
        </w:tc>
        <w:tc>
          <w:tcPr>
            <w:tcW w:w="2115"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397532BD" w14:textId="77777777" w:rsidR="00097242" w:rsidRPr="006C0560" w:rsidRDefault="00097242" w:rsidP="002A2CAC">
            <w:pP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 </w:t>
            </w:r>
          </w:p>
        </w:tc>
      </w:tr>
      <w:tr w:rsidR="00097242" w:rsidRPr="006C0560" w14:paraId="0863CF25"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EB562"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2</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9117F0"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 xml:space="preserve">poszewki na poduszkę </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5039E3" w14:textId="77777777" w:rsidR="00097242" w:rsidRPr="006C0560" w:rsidRDefault="00097242" w:rsidP="002A2CAC">
            <w:pPr>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C9A24A"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5CEDE9E7"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E853F"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3</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AB4AD"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prześcieradła</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B92352C" w14:textId="77777777" w:rsidR="00097242" w:rsidRPr="006C0560" w:rsidRDefault="00097242" w:rsidP="002A2CAC">
            <w:pPr>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0EE181"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3D7914F7"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2E332D2B"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4</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7C5893D3"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ręczniki</w:t>
            </w:r>
          </w:p>
        </w:tc>
        <w:tc>
          <w:tcPr>
            <w:tcW w:w="2127" w:type="dxa"/>
            <w:vMerge/>
            <w:tcBorders>
              <w:top w:val="single" w:sz="4" w:space="0" w:color="auto"/>
              <w:left w:val="single" w:sz="4" w:space="0" w:color="auto"/>
              <w:bottom w:val="single" w:sz="4" w:space="0" w:color="auto"/>
              <w:right w:val="single" w:sz="4" w:space="0" w:color="auto"/>
            </w:tcBorders>
            <w:shd w:val="clear" w:color="auto" w:fill="auto"/>
          </w:tcPr>
          <w:p w14:paraId="6D2BF13F" w14:textId="77777777" w:rsidR="00097242" w:rsidRPr="006C0560" w:rsidRDefault="00097242" w:rsidP="002A2CAC">
            <w:pPr>
              <w:jc w:val="center"/>
              <w:rPr>
                <w:rFonts w:asciiTheme="minorHAnsi" w:hAnsiTheme="minorHAnsi" w:cstheme="minorHAnsi"/>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D2F7CB"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0B6ABE6D"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692628FC"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5</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77FF42E8"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ścierki</w:t>
            </w:r>
          </w:p>
        </w:tc>
        <w:tc>
          <w:tcPr>
            <w:tcW w:w="2127" w:type="dxa"/>
            <w:vMerge/>
            <w:tcBorders>
              <w:top w:val="single" w:sz="4" w:space="0" w:color="auto"/>
              <w:left w:val="single" w:sz="4" w:space="0" w:color="auto"/>
              <w:bottom w:val="single" w:sz="4" w:space="0" w:color="auto"/>
              <w:right w:val="single" w:sz="4" w:space="0" w:color="auto"/>
            </w:tcBorders>
            <w:shd w:val="clear" w:color="auto" w:fill="auto"/>
          </w:tcPr>
          <w:p w14:paraId="16B6A5AF" w14:textId="77777777" w:rsidR="00097242" w:rsidRPr="006C0560" w:rsidRDefault="00097242" w:rsidP="002A2CAC">
            <w:pPr>
              <w:jc w:val="center"/>
              <w:rPr>
                <w:rFonts w:asciiTheme="minorHAnsi" w:hAnsiTheme="minorHAnsi" w:cstheme="minorHAnsi"/>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FEF786"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35B32AC5"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18210F"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6</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B8FE89"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obrusy</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09AF8D" w14:textId="77777777" w:rsidR="00097242" w:rsidRPr="006C0560" w:rsidRDefault="00097242" w:rsidP="002A2CAC">
            <w:pPr>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A08FA4"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04F1AB0E" w14:textId="77777777" w:rsidTr="002A2CAC">
        <w:trPr>
          <w:trHeight w:val="315"/>
          <w:jc w:val="center"/>
        </w:trPr>
        <w:tc>
          <w:tcPr>
            <w:tcW w:w="611" w:type="dxa"/>
            <w:tcBorders>
              <w:top w:val="single" w:sz="4" w:space="0" w:color="auto"/>
              <w:left w:val="single" w:sz="4" w:space="0" w:color="auto"/>
              <w:bottom w:val="single" w:sz="6" w:space="0" w:color="auto"/>
              <w:right w:val="single" w:sz="4" w:space="0" w:color="auto"/>
            </w:tcBorders>
            <w:shd w:val="clear" w:color="auto" w:fill="auto"/>
            <w:vAlign w:val="center"/>
            <w:hideMark/>
          </w:tcPr>
          <w:p w14:paraId="357C9724"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7</w:t>
            </w:r>
          </w:p>
        </w:tc>
        <w:tc>
          <w:tcPr>
            <w:tcW w:w="2934" w:type="dxa"/>
            <w:tcBorders>
              <w:top w:val="single" w:sz="4" w:space="0" w:color="auto"/>
              <w:left w:val="single" w:sz="4" w:space="0" w:color="auto"/>
              <w:bottom w:val="single" w:sz="6" w:space="0" w:color="auto"/>
              <w:right w:val="single" w:sz="4" w:space="0" w:color="auto"/>
            </w:tcBorders>
            <w:shd w:val="clear" w:color="auto" w:fill="auto"/>
            <w:vAlign w:val="center"/>
          </w:tcPr>
          <w:p w14:paraId="07BF162D"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serwety</w:t>
            </w:r>
          </w:p>
        </w:tc>
        <w:tc>
          <w:tcPr>
            <w:tcW w:w="2127" w:type="dxa"/>
            <w:vMerge/>
            <w:tcBorders>
              <w:top w:val="single" w:sz="4" w:space="0" w:color="auto"/>
              <w:left w:val="single" w:sz="4" w:space="0" w:color="auto"/>
              <w:bottom w:val="single" w:sz="6" w:space="0" w:color="auto"/>
              <w:right w:val="single" w:sz="4" w:space="0" w:color="auto"/>
            </w:tcBorders>
            <w:shd w:val="clear" w:color="auto" w:fill="auto"/>
            <w:vAlign w:val="center"/>
          </w:tcPr>
          <w:p w14:paraId="48C26482" w14:textId="77777777" w:rsidR="00097242" w:rsidRPr="006C0560" w:rsidRDefault="00097242" w:rsidP="002A2CAC">
            <w:pPr>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6" w:space="0" w:color="auto"/>
              <w:right w:val="single" w:sz="4" w:space="0" w:color="auto"/>
            </w:tcBorders>
            <w:shd w:val="clear" w:color="auto" w:fill="auto"/>
            <w:vAlign w:val="center"/>
            <w:hideMark/>
          </w:tcPr>
          <w:p w14:paraId="6496B6DA"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40A67753" w14:textId="77777777" w:rsidTr="002A2CAC">
        <w:trPr>
          <w:trHeight w:val="315"/>
          <w:jc w:val="center"/>
        </w:trPr>
        <w:tc>
          <w:tcPr>
            <w:tcW w:w="611" w:type="dxa"/>
            <w:tcBorders>
              <w:top w:val="single" w:sz="6" w:space="0" w:color="auto"/>
              <w:left w:val="single" w:sz="4" w:space="0" w:color="auto"/>
              <w:bottom w:val="single" w:sz="4" w:space="0" w:color="auto"/>
              <w:right w:val="single" w:sz="4" w:space="0" w:color="auto"/>
            </w:tcBorders>
            <w:shd w:val="clear" w:color="auto" w:fill="auto"/>
            <w:vAlign w:val="center"/>
          </w:tcPr>
          <w:p w14:paraId="463BF41A" w14:textId="77777777" w:rsidR="00097242" w:rsidRPr="006C0560" w:rsidRDefault="00097242" w:rsidP="002A2CAC">
            <w:pPr>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8</w:t>
            </w:r>
          </w:p>
        </w:tc>
        <w:tc>
          <w:tcPr>
            <w:tcW w:w="2934" w:type="dxa"/>
            <w:tcBorders>
              <w:top w:val="single" w:sz="6" w:space="0" w:color="auto"/>
              <w:left w:val="single" w:sz="4" w:space="0" w:color="auto"/>
              <w:bottom w:val="single" w:sz="4" w:space="0" w:color="auto"/>
              <w:right w:val="single" w:sz="4" w:space="0" w:color="auto"/>
            </w:tcBorders>
            <w:shd w:val="clear" w:color="auto" w:fill="auto"/>
            <w:vAlign w:val="center"/>
          </w:tcPr>
          <w:p w14:paraId="0510763F" w14:textId="77777777" w:rsidR="00097242" w:rsidRPr="006C0560" w:rsidRDefault="00097242" w:rsidP="002A2CAC">
            <w:pPr>
              <w:rPr>
                <w:rFonts w:asciiTheme="minorHAnsi" w:hAnsiTheme="minorHAnsi" w:cstheme="minorHAnsi"/>
                <w:color w:val="000000"/>
                <w:sz w:val="20"/>
                <w:szCs w:val="20"/>
              </w:rPr>
            </w:pPr>
            <w:r>
              <w:rPr>
                <w:rFonts w:asciiTheme="minorHAnsi" w:hAnsiTheme="minorHAnsi" w:cstheme="minorHAnsi"/>
                <w:color w:val="000000"/>
                <w:sz w:val="20"/>
                <w:szCs w:val="20"/>
              </w:rPr>
              <w:t xml:space="preserve">firany </w:t>
            </w:r>
          </w:p>
        </w:tc>
        <w:tc>
          <w:tcPr>
            <w:tcW w:w="2127" w:type="dxa"/>
            <w:tcBorders>
              <w:top w:val="single" w:sz="6" w:space="0" w:color="auto"/>
              <w:left w:val="single" w:sz="4" w:space="0" w:color="auto"/>
              <w:bottom w:val="single" w:sz="4" w:space="0" w:color="auto"/>
              <w:right w:val="single" w:sz="4" w:space="0" w:color="auto"/>
            </w:tcBorders>
            <w:shd w:val="clear" w:color="auto" w:fill="auto"/>
            <w:vAlign w:val="center"/>
          </w:tcPr>
          <w:p w14:paraId="6394F878" w14:textId="77777777" w:rsidR="00097242" w:rsidRPr="006C0560" w:rsidRDefault="00097242" w:rsidP="002A2CAC">
            <w:pPr>
              <w:jc w:val="center"/>
              <w:rPr>
                <w:rFonts w:asciiTheme="minorHAnsi" w:hAnsiTheme="minorHAnsi" w:cstheme="minorHAnsi"/>
                <w:bCs/>
                <w:iCs/>
                <w:color w:val="000000"/>
                <w:sz w:val="20"/>
                <w:szCs w:val="20"/>
              </w:rPr>
            </w:pPr>
            <w:r>
              <w:rPr>
                <w:rFonts w:asciiTheme="minorHAnsi" w:hAnsiTheme="minorHAnsi" w:cstheme="minorHAnsi"/>
                <w:bCs/>
                <w:iCs/>
                <w:color w:val="000000"/>
                <w:sz w:val="20"/>
                <w:szCs w:val="20"/>
              </w:rPr>
              <w:t>m</w:t>
            </w:r>
            <w:r w:rsidRPr="00795D1A">
              <w:rPr>
                <w:rFonts w:asciiTheme="minorHAnsi" w:hAnsiTheme="minorHAnsi" w:cstheme="minorHAnsi"/>
                <w:bCs/>
                <w:iCs/>
                <w:color w:val="000000"/>
                <w:sz w:val="20"/>
                <w:szCs w:val="20"/>
                <w:vertAlign w:val="superscript"/>
              </w:rPr>
              <w:t>2</w:t>
            </w:r>
          </w:p>
        </w:tc>
        <w:tc>
          <w:tcPr>
            <w:tcW w:w="2115" w:type="dxa"/>
            <w:tcBorders>
              <w:top w:val="single" w:sz="6" w:space="0" w:color="auto"/>
              <w:left w:val="single" w:sz="4" w:space="0" w:color="auto"/>
              <w:bottom w:val="single" w:sz="4" w:space="0" w:color="auto"/>
              <w:right w:val="single" w:sz="4" w:space="0" w:color="auto"/>
            </w:tcBorders>
            <w:shd w:val="clear" w:color="auto" w:fill="auto"/>
            <w:vAlign w:val="center"/>
          </w:tcPr>
          <w:p w14:paraId="650D0C87"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604EE82F" w14:textId="77777777" w:rsidTr="002A2CAC">
        <w:trPr>
          <w:trHeight w:val="315"/>
          <w:jc w:val="center"/>
        </w:trPr>
        <w:tc>
          <w:tcPr>
            <w:tcW w:w="611" w:type="dxa"/>
            <w:tcBorders>
              <w:top w:val="single" w:sz="4" w:space="0" w:color="auto"/>
              <w:left w:val="single" w:sz="4" w:space="0" w:color="auto"/>
              <w:bottom w:val="single" w:sz="8" w:space="0" w:color="auto"/>
              <w:right w:val="single" w:sz="4" w:space="0" w:color="auto"/>
            </w:tcBorders>
            <w:shd w:val="clear" w:color="auto" w:fill="auto"/>
            <w:vAlign w:val="center"/>
          </w:tcPr>
          <w:p w14:paraId="4D3C94A7" w14:textId="77777777" w:rsidR="00097242" w:rsidRPr="006C0560" w:rsidRDefault="00097242" w:rsidP="002A2CAC">
            <w:pPr>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9</w:t>
            </w:r>
          </w:p>
        </w:tc>
        <w:tc>
          <w:tcPr>
            <w:tcW w:w="2934" w:type="dxa"/>
            <w:tcBorders>
              <w:top w:val="single" w:sz="4" w:space="0" w:color="auto"/>
              <w:left w:val="single" w:sz="4" w:space="0" w:color="auto"/>
              <w:bottom w:val="single" w:sz="8" w:space="0" w:color="auto"/>
              <w:right w:val="single" w:sz="4" w:space="0" w:color="auto"/>
            </w:tcBorders>
            <w:shd w:val="clear" w:color="auto" w:fill="auto"/>
            <w:vAlign w:val="center"/>
          </w:tcPr>
          <w:p w14:paraId="281F9AEB" w14:textId="77777777" w:rsidR="00097242" w:rsidRPr="006C0560" w:rsidRDefault="00097242" w:rsidP="002A2CAC">
            <w:pPr>
              <w:rPr>
                <w:rFonts w:asciiTheme="minorHAnsi" w:hAnsiTheme="minorHAnsi" w:cstheme="minorHAnsi"/>
                <w:color w:val="000000"/>
                <w:sz w:val="20"/>
                <w:szCs w:val="20"/>
              </w:rPr>
            </w:pPr>
            <w:r>
              <w:rPr>
                <w:rFonts w:asciiTheme="minorHAnsi" w:hAnsiTheme="minorHAnsi" w:cstheme="minorHAnsi"/>
                <w:color w:val="000000"/>
                <w:sz w:val="20"/>
                <w:szCs w:val="20"/>
              </w:rPr>
              <w:t>zasłony</w:t>
            </w:r>
          </w:p>
        </w:tc>
        <w:tc>
          <w:tcPr>
            <w:tcW w:w="2127" w:type="dxa"/>
            <w:tcBorders>
              <w:top w:val="single" w:sz="4" w:space="0" w:color="auto"/>
              <w:left w:val="single" w:sz="4" w:space="0" w:color="auto"/>
              <w:bottom w:val="single" w:sz="8" w:space="0" w:color="auto"/>
              <w:right w:val="single" w:sz="4" w:space="0" w:color="auto"/>
            </w:tcBorders>
            <w:shd w:val="clear" w:color="auto" w:fill="auto"/>
            <w:vAlign w:val="center"/>
          </w:tcPr>
          <w:p w14:paraId="5F86F173" w14:textId="77777777" w:rsidR="00097242" w:rsidRPr="006C0560" w:rsidRDefault="00097242" w:rsidP="002A2CAC">
            <w:pPr>
              <w:jc w:val="center"/>
              <w:rPr>
                <w:rFonts w:asciiTheme="minorHAnsi" w:hAnsiTheme="minorHAnsi" w:cstheme="minorHAnsi"/>
                <w:bCs/>
                <w:iCs/>
                <w:color w:val="000000"/>
                <w:sz w:val="20"/>
                <w:szCs w:val="20"/>
              </w:rPr>
            </w:pPr>
            <w:r w:rsidRPr="00795D1A">
              <w:rPr>
                <w:rFonts w:asciiTheme="minorHAnsi" w:hAnsiTheme="minorHAnsi" w:cstheme="minorHAnsi"/>
                <w:bCs/>
                <w:iCs/>
                <w:color w:val="000000"/>
                <w:sz w:val="20"/>
                <w:szCs w:val="20"/>
              </w:rPr>
              <w:t>m</w:t>
            </w:r>
            <w:r w:rsidRPr="00795D1A">
              <w:rPr>
                <w:rFonts w:asciiTheme="minorHAnsi" w:hAnsiTheme="minorHAnsi" w:cstheme="minorHAnsi"/>
                <w:bCs/>
                <w:iCs/>
                <w:color w:val="000000"/>
                <w:sz w:val="20"/>
                <w:szCs w:val="20"/>
                <w:vertAlign w:val="superscript"/>
              </w:rPr>
              <w:t>2</w:t>
            </w:r>
          </w:p>
        </w:tc>
        <w:tc>
          <w:tcPr>
            <w:tcW w:w="2115" w:type="dxa"/>
            <w:tcBorders>
              <w:top w:val="single" w:sz="4" w:space="0" w:color="auto"/>
              <w:left w:val="single" w:sz="4" w:space="0" w:color="auto"/>
              <w:bottom w:val="single" w:sz="8" w:space="0" w:color="auto"/>
              <w:right w:val="single" w:sz="4" w:space="0" w:color="auto"/>
            </w:tcBorders>
            <w:shd w:val="clear" w:color="auto" w:fill="auto"/>
            <w:vAlign w:val="center"/>
          </w:tcPr>
          <w:p w14:paraId="56E9BEF0"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5EB14555" w14:textId="77777777" w:rsidTr="002A2CAC">
        <w:trPr>
          <w:trHeight w:val="315"/>
          <w:jc w:val="center"/>
        </w:trPr>
        <w:tc>
          <w:tcPr>
            <w:tcW w:w="7787" w:type="dxa"/>
            <w:gridSpan w:val="4"/>
            <w:tcBorders>
              <w:top w:val="single" w:sz="8" w:space="0" w:color="auto"/>
              <w:left w:val="single" w:sz="4" w:space="0" w:color="auto"/>
              <w:bottom w:val="single" w:sz="8" w:space="0" w:color="auto"/>
              <w:right w:val="single" w:sz="4" w:space="0" w:color="auto"/>
            </w:tcBorders>
            <w:shd w:val="clear" w:color="auto" w:fill="auto"/>
            <w:vAlign w:val="center"/>
          </w:tcPr>
          <w:p w14:paraId="4E2E3B99" w14:textId="77777777" w:rsidR="00097242" w:rsidRPr="006C0560" w:rsidRDefault="00097242" w:rsidP="002A2CAC">
            <w:pP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Pranie</w:t>
            </w:r>
          </w:p>
        </w:tc>
      </w:tr>
      <w:tr w:rsidR="00097242" w:rsidRPr="006C0560" w14:paraId="5C4B893D" w14:textId="77777777" w:rsidTr="002A2CAC">
        <w:trPr>
          <w:trHeight w:val="315"/>
          <w:jc w:val="center"/>
        </w:trPr>
        <w:tc>
          <w:tcPr>
            <w:tcW w:w="611"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51BDA52B" w14:textId="77777777" w:rsidR="00097242" w:rsidRPr="006C0560" w:rsidRDefault="00097242" w:rsidP="002A2CAC">
            <w:pPr>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10</w:t>
            </w:r>
          </w:p>
        </w:tc>
        <w:tc>
          <w:tcPr>
            <w:tcW w:w="2934" w:type="dxa"/>
            <w:tcBorders>
              <w:top w:val="single" w:sz="8" w:space="0" w:color="auto"/>
              <w:left w:val="single" w:sz="4" w:space="0" w:color="auto"/>
              <w:bottom w:val="single" w:sz="4" w:space="0" w:color="auto"/>
              <w:right w:val="single" w:sz="4" w:space="0" w:color="auto"/>
            </w:tcBorders>
            <w:shd w:val="clear" w:color="auto" w:fill="auto"/>
            <w:vAlign w:val="center"/>
          </w:tcPr>
          <w:p w14:paraId="737653E9"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kołdry</w:t>
            </w:r>
          </w:p>
        </w:tc>
        <w:tc>
          <w:tcPr>
            <w:tcW w:w="2127" w:type="dxa"/>
            <w:tcBorders>
              <w:top w:val="single" w:sz="8" w:space="0" w:color="auto"/>
              <w:left w:val="single" w:sz="4" w:space="0" w:color="auto"/>
              <w:bottom w:val="single" w:sz="4" w:space="0" w:color="auto"/>
              <w:right w:val="single" w:sz="4" w:space="0" w:color="auto"/>
            </w:tcBorders>
            <w:shd w:val="clear" w:color="auto" w:fill="auto"/>
            <w:vAlign w:val="center"/>
          </w:tcPr>
          <w:p w14:paraId="1D7E0410" w14:textId="77777777" w:rsidR="00097242" w:rsidRPr="006C0560" w:rsidRDefault="00097242" w:rsidP="002A2CAC">
            <w:pPr>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066E9B61"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621A11A8"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58DCE16B" w14:textId="77777777" w:rsidR="00097242" w:rsidRPr="006C0560" w:rsidRDefault="00097242" w:rsidP="002A2CAC">
            <w:pPr>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11</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2CC0B42B"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poduszki</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77CC977B" w14:textId="77777777" w:rsidR="00097242" w:rsidRPr="006C0560" w:rsidRDefault="00097242" w:rsidP="002A2CAC">
            <w:pPr>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4" w:space="0" w:color="auto"/>
              <w:left w:val="single" w:sz="4" w:space="0" w:color="auto"/>
              <w:bottom w:val="single" w:sz="4" w:space="0" w:color="auto"/>
              <w:right w:val="single" w:sz="4" w:space="0" w:color="auto"/>
            </w:tcBorders>
            <w:shd w:val="clear" w:color="auto" w:fill="auto"/>
            <w:vAlign w:val="center"/>
          </w:tcPr>
          <w:p w14:paraId="7EDC3CEB"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3CB531E0" w14:textId="77777777" w:rsidTr="002A2CAC">
        <w:trPr>
          <w:trHeight w:val="315"/>
          <w:jc w:val="center"/>
        </w:trPr>
        <w:tc>
          <w:tcPr>
            <w:tcW w:w="611" w:type="dxa"/>
            <w:tcBorders>
              <w:top w:val="single" w:sz="4" w:space="0" w:color="auto"/>
              <w:left w:val="single" w:sz="4" w:space="0" w:color="auto"/>
              <w:bottom w:val="single" w:sz="8" w:space="0" w:color="auto"/>
              <w:right w:val="single" w:sz="4" w:space="0" w:color="auto"/>
            </w:tcBorders>
            <w:shd w:val="clear" w:color="auto" w:fill="auto"/>
            <w:vAlign w:val="center"/>
          </w:tcPr>
          <w:p w14:paraId="1D2457D7"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1</w:t>
            </w:r>
            <w:r>
              <w:rPr>
                <w:rFonts w:asciiTheme="minorHAnsi" w:hAnsiTheme="minorHAnsi" w:cstheme="minorHAnsi"/>
                <w:bCs/>
                <w:iCs/>
                <w:color w:val="000000"/>
                <w:sz w:val="20"/>
                <w:szCs w:val="20"/>
              </w:rPr>
              <w:t>2</w:t>
            </w:r>
          </w:p>
        </w:tc>
        <w:tc>
          <w:tcPr>
            <w:tcW w:w="2934" w:type="dxa"/>
            <w:tcBorders>
              <w:top w:val="single" w:sz="4" w:space="0" w:color="auto"/>
              <w:left w:val="single" w:sz="4" w:space="0" w:color="auto"/>
              <w:bottom w:val="single" w:sz="8" w:space="0" w:color="auto"/>
              <w:right w:val="single" w:sz="4" w:space="0" w:color="auto"/>
            </w:tcBorders>
            <w:shd w:val="clear" w:color="auto" w:fill="auto"/>
            <w:vAlign w:val="center"/>
          </w:tcPr>
          <w:p w14:paraId="164A859C"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koce</w:t>
            </w:r>
          </w:p>
        </w:tc>
        <w:tc>
          <w:tcPr>
            <w:tcW w:w="2127" w:type="dxa"/>
            <w:tcBorders>
              <w:top w:val="single" w:sz="4" w:space="0" w:color="auto"/>
              <w:left w:val="single" w:sz="4" w:space="0" w:color="auto"/>
              <w:bottom w:val="single" w:sz="8" w:space="0" w:color="auto"/>
              <w:right w:val="single" w:sz="4" w:space="0" w:color="auto"/>
            </w:tcBorders>
            <w:shd w:val="clear" w:color="auto" w:fill="auto"/>
            <w:vAlign w:val="center"/>
          </w:tcPr>
          <w:p w14:paraId="43F4757B" w14:textId="77777777" w:rsidR="00097242" w:rsidRPr="006C0560" w:rsidRDefault="00097242" w:rsidP="002A2CAC">
            <w:pPr>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4" w:space="0" w:color="auto"/>
              <w:left w:val="single" w:sz="4" w:space="0" w:color="auto"/>
              <w:bottom w:val="single" w:sz="8" w:space="0" w:color="auto"/>
              <w:right w:val="single" w:sz="4" w:space="0" w:color="auto"/>
            </w:tcBorders>
            <w:shd w:val="clear" w:color="auto" w:fill="auto"/>
            <w:vAlign w:val="center"/>
          </w:tcPr>
          <w:p w14:paraId="144BD849" w14:textId="77777777" w:rsidR="00097242" w:rsidRPr="006C0560" w:rsidRDefault="00097242" w:rsidP="002A2CAC">
            <w:pP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 </w:t>
            </w:r>
          </w:p>
        </w:tc>
      </w:tr>
    </w:tbl>
    <w:p w14:paraId="0E47318C" w14:textId="77777777" w:rsidR="00097242" w:rsidRPr="008F2CCC" w:rsidRDefault="00097242" w:rsidP="00097242">
      <w:pPr>
        <w:spacing w:before="0" w:line="276" w:lineRule="auto"/>
        <w:ind w:left="425" w:right="-34"/>
        <w:rPr>
          <w:rFonts w:asciiTheme="minorHAnsi" w:hAnsiTheme="minorHAnsi" w:cstheme="minorHAnsi"/>
          <w:b/>
          <w:bCs/>
          <w:sz w:val="12"/>
          <w:szCs w:val="20"/>
          <w:lang w:eastAsia="en-US"/>
        </w:rPr>
      </w:pPr>
    </w:p>
    <w:tbl>
      <w:tblPr>
        <w:tblpPr w:leftFromText="141" w:rightFromText="141" w:vertAnchor="text" w:tblpY="1"/>
        <w:tblOverlap w:val="neve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1"/>
      </w:tblGrid>
      <w:tr w:rsidR="00097242" w:rsidRPr="00127F9C" w14:paraId="6C8C74C2" w14:textId="77777777" w:rsidTr="002A2CAC">
        <w:tc>
          <w:tcPr>
            <w:tcW w:w="9921" w:type="dxa"/>
            <w:tcBorders>
              <w:top w:val="nil"/>
              <w:left w:val="nil"/>
              <w:bottom w:val="nil"/>
              <w:right w:val="nil"/>
            </w:tcBorders>
            <w:shd w:val="clear" w:color="auto" w:fill="auto"/>
          </w:tcPr>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097242" w:rsidRPr="00F446EF" w14:paraId="4DCE7ACA" w14:textId="77777777" w:rsidTr="002A2CAC">
              <w:trPr>
                <w:trHeight w:val="429"/>
              </w:trPr>
              <w:tc>
                <w:tcPr>
                  <w:tcW w:w="9781" w:type="dxa"/>
                  <w:tcBorders>
                    <w:top w:val="nil"/>
                    <w:left w:val="nil"/>
                    <w:bottom w:val="nil"/>
                    <w:right w:val="nil"/>
                  </w:tcBorders>
                </w:tcPr>
                <w:p w14:paraId="5C449329" w14:textId="77777777" w:rsidR="00097242" w:rsidRPr="00027505" w:rsidRDefault="00097242" w:rsidP="00587620">
                  <w:pPr>
                    <w:pStyle w:val="Akapitzlist"/>
                    <w:framePr w:hSpace="141" w:wrap="around" w:vAnchor="text" w:hAnchor="text" w:y="1"/>
                    <w:widowControl w:val="0"/>
                    <w:numPr>
                      <w:ilvl w:val="1"/>
                      <w:numId w:val="105"/>
                    </w:numPr>
                    <w:suppressOverlap/>
                    <w:rPr>
                      <w:rFonts w:asciiTheme="minorHAnsi" w:hAnsiTheme="minorHAnsi" w:cstheme="minorHAnsi"/>
                      <w:b/>
                      <w:bCs/>
                      <w:sz w:val="20"/>
                      <w:szCs w:val="20"/>
                    </w:rPr>
                  </w:pPr>
                  <w:r w:rsidRPr="00027505">
                    <w:rPr>
                      <w:rFonts w:asciiTheme="minorHAnsi" w:hAnsiTheme="minorHAnsi" w:cstheme="minorHAnsi"/>
                      <w:b/>
                      <w:bCs/>
                      <w:sz w:val="20"/>
                      <w:szCs w:val="20"/>
                    </w:rPr>
                    <w:t xml:space="preserve">W zakresie </w:t>
                  </w:r>
                  <w:r>
                    <w:t xml:space="preserve"> </w:t>
                  </w:r>
                  <w:r w:rsidRPr="00143979">
                    <w:rPr>
                      <w:rFonts w:asciiTheme="minorHAnsi" w:hAnsiTheme="minorHAnsi" w:cstheme="minorHAnsi"/>
                      <w:b/>
                      <w:bCs/>
                      <w:color w:val="FF0000"/>
                      <w:sz w:val="20"/>
                      <w:szCs w:val="20"/>
                    </w:rPr>
                    <w:t xml:space="preserve">Część </w:t>
                  </w:r>
                  <w:r w:rsidRPr="00027505">
                    <w:rPr>
                      <w:rFonts w:asciiTheme="minorHAnsi" w:hAnsiTheme="minorHAnsi" w:cstheme="minorHAnsi"/>
                      <w:b/>
                      <w:bCs/>
                      <w:color w:val="FF0000"/>
                      <w:sz w:val="20"/>
                      <w:szCs w:val="20"/>
                    </w:rPr>
                    <w:t xml:space="preserve">2 </w:t>
                  </w:r>
                  <w:r w:rsidRPr="00027505">
                    <w:rPr>
                      <w:rFonts w:asciiTheme="minorHAnsi" w:hAnsiTheme="minorHAnsi" w:cstheme="minorHAnsi"/>
                      <w:b/>
                      <w:bCs/>
                      <w:sz w:val="20"/>
                      <w:szCs w:val="20"/>
                    </w:rPr>
                    <w:t>-</w:t>
                  </w:r>
                  <w:r w:rsidRPr="00027505">
                    <w:rPr>
                      <w:rFonts w:asciiTheme="minorHAnsi" w:hAnsiTheme="minorHAnsi" w:cstheme="minorHAnsi"/>
                      <w:b/>
                      <w:sz w:val="20"/>
                      <w:szCs w:val="20"/>
                    </w:rPr>
                    <w:t xml:space="preserve"> </w:t>
                  </w:r>
                  <w:r>
                    <w:t xml:space="preserve"> </w:t>
                  </w:r>
                  <w:r w:rsidRPr="00027505">
                    <w:rPr>
                      <w:rFonts w:asciiTheme="minorHAnsi" w:hAnsiTheme="minorHAnsi" w:cstheme="minorHAnsi"/>
                      <w:b/>
                      <w:sz w:val="20"/>
                      <w:szCs w:val="20"/>
                    </w:rPr>
                    <w:t>Świadczenie kompleksowej usługi prania w lokalizacji DW Świetlik w Dziwnówku</w:t>
                  </w:r>
                  <w:r w:rsidRPr="00027505" w:rsidDel="003A1EF7">
                    <w:rPr>
                      <w:rFonts w:asciiTheme="minorHAnsi" w:hAnsiTheme="minorHAnsi" w:cstheme="minorHAnsi"/>
                      <w:b/>
                      <w:sz w:val="20"/>
                      <w:szCs w:val="20"/>
                    </w:rPr>
                    <w:t xml:space="preserve"> </w:t>
                  </w:r>
                </w:p>
              </w:tc>
            </w:tr>
          </w:tbl>
          <w:p w14:paraId="05496AA2" w14:textId="77777777" w:rsidR="00097242" w:rsidRPr="00127F9C" w:rsidRDefault="00097242" w:rsidP="002A2CAC">
            <w:pPr>
              <w:keepNext/>
              <w:rPr>
                <w:rFonts w:asciiTheme="minorHAnsi" w:hAnsiTheme="minorHAnsi" w:cstheme="minorHAnsi"/>
                <w:b/>
                <w:bCs/>
                <w:sz w:val="20"/>
                <w:szCs w:val="16"/>
              </w:rPr>
            </w:pPr>
          </w:p>
        </w:tc>
      </w:tr>
    </w:tbl>
    <w:tbl>
      <w:tblPr>
        <w:tblW w:w="7787" w:type="dxa"/>
        <w:jc w:val="center"/>
        <w:tblCellMar>
          <w:left w:w="70" w:type="dxa"/>
          <w:right w:w="70" w:type="dxa"/>
        </w:tblCellMar>
        <w:tblLook w:val="04A0" w:firstRow="1" w:lastRow="0" w:firstColumn="1" w:lastColumn="0" w:noHBand="0" w:noVBand="1"/>
      </w:tblPr>
      <w:tblGrid>
        <w:gridCol w:w="611"/>
        <w:gridCol w:w="2934"/>
        <w:gridCol w:w="2127"/>
        <w:gridCol w:w="2115"/>
      </w:tblGrid>
      <w:tr w:rsidR="00097242" w:rsidRPr="006C0560" w14:paraId="4EC4A96C" w14:textId="77777777" w:rsidTr="002A2CAC">
        <w:trPr>
          <w:trHeight w:val="9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8213F" w14:textId="77777777" w:rsidR="00097242" w:rsidRPr="006C0560" w:rsidRDefault="00097242" w:rsidP="002A2CAC">
            <w:pPr>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lastRenderedPageBreak/>
              <w:t>l.p.</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067F2" w14:textId="77777777" w:rsidR="00097242" w:rsidRPr="006C0560" w:rsidRDefault="00097242" w:rsidP="002A2CAC">
            <w:pPr>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Rodzaj asortymentu</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084A2" w14:textId="77777777" w:rsidR="00097242" w:rsidRPr="006C0560" w:rsidRDefault="00097242" w:rsidP="002A2CAC">
            <w:pPr>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Jednostki miary</w:t>
            </w:r>
          </w:p>
        </w:tc>
        <w:tc>
          <w:tcPr>
            <w:tcW w:w="2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5D0CE6" w14:textId="77777777" w:rsidR="00097242" w:rsidRPr="006C0560" w:rsidRDefault="00097242" w:rsidP="002A2CAC">
            <w:pPr>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Cena jednostkowa netto</w:t>
            </w:r>
          </w:p>
        </w:tc>
      </w:tr>
      <w:tr w:rsidR="00097242" w:rsidRPr="006C0560" w14:paraId="650B55F8" w14:textId="77777777" w:rsidTr="002A2CAC">
        <w:trPr>
          <w:trHeight w:val="411"/>
          <w:jc w:val="center"/>
        </w:trPr>
        <w:tc>
          <w:tcPr>
            <w:tcW w:w="7787" w:type="dxa"/>
            <w:gridSpan w:val="4"/>
            <w:tcBorders>
              <w:top w:val="single" w:sz="4" w:space="0" w:color="auto"/>
              <w:left w:val="single" w:sz="4" w:space="0" w:color="auto"/>
              <w:bottom w:val="single" w:sz="8" w:space="0" w:color="auto"/>
              <w:right w:val="single" w:sz="4" w:space="0" w:color="auto"/>
            </w:tcBorders>
            <w:shd w:val="clear" w:color="auto" w:fill="auto"/>
            <w:vAlign w:val="center"/>
          </w:tcPr>
          <w:p w14:paraId="69A47437" w14:textId="77777777" w:rsidR="00097242" w:rsidRPr="006C0560" w:rsidRDefault="00097242" w:rsidP="002A2CAC">
            <w:pPr>
              <w:jc w:val="left"/>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Pranie wraz z prasowaniem</w:t>
            </w:r>
            <w:r>
              <w:rPr>
                <w:rFonts w:asciiTheme="minorHAnsi" w:hAnsiTheme="minorHAnsi" w:cstheme="minorHAnsi"/>
                <w:b/>
                <w:bCs/>
                <w:i/>
                <w:iCs/>
                <w:color w:val="000000"/>
                <w:sz w:val="20"/>
                <w:szCs w:val="20"/>
              </w:rPr>
              <w:t xml:space="preserve"> / maglowaniem</w:t>
            </w:r>
          </w:p>
        </w:tc>
      </w:tr>
      <w:tr w:rsidR="00097242" w:rsidRPr="006C0560" w14:paraId="3362988D" w14:textId="77777777" w:rsidTr="002A2CAC">
        <w:trPr>
          <w:trHeight w:val="315"/>
          <w:jc w:val="center"/>
        </w:trPr>
        <w:tc>
          <w:tcPr>
            <w:tcW w:w="611" w:type="dxa"/>
            <w:tcBorders>
              <w:top w:val="single" w:sz="8" w:space="0" w:color="auto"/>
              <w:left w:val="single" w:sz="4" w:space="0" w:color="auto"/>
              <w:bottom w:val="single" w:sz="4" w:space="0" w:color="auto"/>
              <w:right w:val="single" w:sz="4" w:space="0" w:color="auto"/>
            </w:tcBorders>
            <w:shd w:val="clear" w:color="auto" w:fill="auto"/>
            <w:vAlign w:val="center"/>
          </w:tcPr>
          <w:p w14:paraId="7EEDEBD3"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1</w:t>
            </w:r>
          </w:p>
        </w:tc>
        <w:tc>
          <w:tcPr>
            <w:tcW w:w="2934" w:type="dxa"/>
            <w:tcBorders>
              <w:top w:val="single" w:sz="8" w:space="0" w:color="auto"/>
              <w:left w:val="single" w:sz="4" w:space="0" w:color="auto"/>
              <w:bottom w:val="single" w:sz="4" w:space="0" w:color="auto"/>
              <w:right w:val="single" w:sz="4" w:space="0" w:color="auto"/>
            </w:tcBorders>
            <w:shd w:val="clear" w:color="auto" w:fill="auto"/>
            <w:vAlign w:val="center"/>
          </w:tcPr>
          <w:p w14:paraId="087CEA9A"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 xml:space="preserve">poszwy na kołdrę </w:t>
            </w:r>
          </w:p>
        </w:tc>
        <w:tc>
          <w:tcPr>
            <w:tcW w:w="212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3B40CD9E" w14:textId="77777777" w:rsidR="00097242" w:rsidRPr="006C0560" w:rsidRDefault="00097242" w:rsidP="002A2CAC">
            <w:pPr>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kg</w:t>
            </w:r>
          </w:p>
        </w:tc>
        <w:tc>
          <w:tcPr>
            <w:tcW w:w="2115"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01CFEAA" w14:textId="77777777" w:rsidR="00097242" w:rsidRPr="006C0560" w:rsidRDefault="00097242" w:rsidP="002A2CAC">
            <w:pP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 </w:t>
            </w:r>
          </w:p>
        </w:tc>
      </w:tr>
      <w:tr w:rsidR="00097242" w:rsidRPr="006C0560" w14:paraId="21D6DB09"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31610"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2</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2508A"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 xml:space="preserve">poszewki na poduszkę </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0860BF" w14:textId="77777777" w:rsidR="00097242" w:rsidRPr="006C0560" w:rsidRDefault="00097242" w:rsidP="002A2CAC">
            <w:pPr>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747C71"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3D4FEA69"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DB5E5"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3</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7F2ED"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prześcieradła</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0F34AF" w14:textId="77777777" w:rsidR="00097242" w:rsidRPr="006C0560" w:rsidRDefault="00097242" w:rsidP="002A2CAC">
            <w:pPr>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64D519"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1BAA6ABB"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3DE09F2D"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4</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6D4763CD"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ręczniki</w:t>
            </w:r>
          </w:p>
        </w:tc>
        <w:tc>
          <w:tcPr>
            <w:tcW w:w="2127" w:type="dxa"/>
            <w:vMerge/>
            <w:tcBorders>
              <w:top w:val="single" w:sz="4" w:space="0" w:color="auto"/>
              <w:left w:val="single" w:sz="4" w:space="0" w:color="auto"/>
              <w:bottom w:val="single" w:sz="4" w:space="0" w:color="auto"/>
              <w:right w:val="single" w:sz="4" w:space="0" w:color="auto"/>
            </w:tcBorders>
            <w:shd w:val="clear" w:color="auto" w:fill="auto"/>
          </w:tcPr>
          <w:p w14:paraId="66CCA33C" w14:textId="77777777" w:rsidR="00097242" w:rsidRPr="006C0560" w:rsidRDefault="00097242" w:rsidP="002A2CAC">
            <w:pPr>
              <w:jc w:val="center"/>
              <w:rPr>
                <w:rFonts w:asciiTheme="minorHAnsi" w:hAnsiTheme="minorHAnsi" w:cstheme="minorHAnsi"/>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9F2710"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29E86C4D"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73CD3A35"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5</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233EFEE3"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ścierki</w:t>
            </w:r>
          </w:p>
        </w:tc>
        <w:tc>
          <w:tcPr>
            <w:tcW w:w="2127" w:type="dxa"/>
            <w:vMerge/>
            <w:tcBorders>
              <w:top w:val="single" w:sz="4" w:space="0" w:color="auto"/>
              <w:left w:val="single" w:sz="4" w:space="0" w:color="auto"/>
              <w:bottom w:val="single" w:sz="4" w:space="0" w:color="auto"/>
              <w:right w:val="single" w:sz="4" w:space="0" w:color="auto"/>
            </w:tcBorders>
            <w:shd w:val="clear" w:color="auto" w:fill="auto"/>
          </w:tcPr>
          <w:p w14:paraId="42C51937" w14:textId="77777777" w:rsidR="00097242" w:rsidRPr="006C0560" w:rsidRDefault="00097242" w:rsidP="002A2CAC">
            <w:pPr>
              <w:jc w:val="center"/>
              <w:rPr>
                <w:rFonts w:asciiTheme="minorHAnsi" w:hAnsiTheme="minorHAnsi" w:cstheme="minorHAnsi"/>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652926"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6A40412F"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F831D"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6</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5D1C5"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obrusy</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6D2B11" w14:textId="77777777" w:rsidR="00097242" w:rsidRPr="006C0560" w:rsidRDefault="00097242" w:rsidP="002A2CAC">
            <w:pPr>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9DD01"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233BF328" w14:textId="77777777" w:rsidTr="002A2CAC">
        <w:trPr>
          <w:trHeight w:val="315"/>
          <w:jc w:val="center"/>
        </w:trPr>
        <w:tc>
          <w:tcPr>
            <w:tcW w:w="611" w:type="dxa"/>
            <w:tcBorders>
              <w:top w:val="single" w:sz="4" w:space="0" w:color="auto"/>
              <w:left w:val="single" w:sz="4" w:space="0" w:color="auto"/>
              <w:bottom w:val="single" w:sz="6" w:space="0" w:color="auto"/>
              <w:right w:val="single" w:sz="4" w:space="0" w:color="auto"/>
            </w:tcBorders>
            <w:shd w:val="clear" w:color="auto" w:fill="auto"/>
            <w:vAlign w:val="center"/>
            <w:hideMark/>
          </w:tcPr>
          <w:p w14:paraId="3E118F67"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7</w:t>
            </w:r>
          </w:p>
        </w:tc>
        <w:tc>
          <w:tcPr>
            <w:tcW w:w="2934" w:type="dxa"/>
            <w:tcBorders>
              <w:top w:val="single" w:sz="4" w:space="0" w:color="auto"/>
              <w:left w:val="single" w:sz="4" w:space="0" w:color="auto"/>
              <w:bottom w:val="single" w:sz="6" w:space="0" w:color="auto"/>
              <w:right w:val="single" w:sz="4" w:space="0" w:color="auto"/>
            </w:tcBorders>
            <w:shd w:val="clear" w:color="auto" w:fill="auto"/>
            <w:vAlign w:val="center"/>
          </w:tcPr>
          <w:p w14:paraId="42B72867"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serwety</w:t>
            </w:r>
          </w:p>
        </w:tc>
        <w:tc>
          <w:tcPr>
            <w:tcW w:w="2127" w:type="dxa"/>
            <w:vMerge/>
            <w:tcBorders>
              <w:top w:val="single" w:sz="4" w:space="0" w:color="auto"/>
              <w:left w:val="single" w:sz="4" w:space="0" w:color="auto"/>
              <w:bottom w:val="single" w:sz="6" w:space="0" w:color="auto"/>
              <w:right w:val="single" w:sz="4" w:space="0" w:color="auto"/>
            </w:tcBorders>
            <w:shd w:val="clear" w:color="auto" w:fill="auto"/>
            <w:vAlign w:val="center"/>
          </w:tcPr>
          <w:p w14:paraId="0795C3EC" w14:textId="77777777" w:rsidR="00097242" w:rsidRPr="006C0560" w:rsidRDefault="00097242" w:rsidP="002A2CAC">
            <w:pPr>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6" w:space="0" w:color="auto"/>
              <w:right w:val="single" w:sz="4" w:space="0" w:color="auto"/>
            </w:tcBorders>
            <w:shd w:val="clear" w:color="auto" w:fill="auto"/>
            <w:vAlign w:val="center"/>
            <w:hideMark/>
          </w:tcPr>
          <w:p w14:paraId="1789F9AC"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36E77982" w14:textId="77777777" w:rsidTr="002A2CAC">
        <w:trPr>
          <w:trHeight w:val="315"/>
          <w:jc w:val="center"/>
        </w:trPr>
        <w:tc>
          <w:tcPr>
            <w:tcW w:w="611" w:type="dxa"/>
            <w:tcBorders>
              <w:top w:val="single" w:sz="6" w:space="0" w:color="auto"/>
              <w:left w:val="single" w:sz="4" w:space="0" w:color="auto"/>
              <w:bottom w:val="single" w:sz="4" w:space="0" w:color="auto"/>
              <w:right w:val="single" w:sz="4" w:space="0" w:color="auto"/>
            </w:tcBorders>
            <w:shd w:val="clear" w:color="auto" w:fill="auto"/>
            <w:vAlign w:val="center"/>
          </w:tcPr>
          <w:p w14:paraId="4DEC1DCC" w14:textId="77777777" w:rsidR="00097242" w:rsidRPr="006C0560" w:rsidRDefault="00097242" w:rsidP="002A2CAC">
            <w:pPr>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8</w:t>
            </w:r>
          </w:p>
        </w:tc>
        <w:tc>
          <w:tcPr>
            <w:tcW w:w="2934" w:type="dxa"/>
            <w:tcBorders>
              <w:top w:val="single" w:sz="6" w:space="0" w:color="auto"/>
              <w:left w:val="single" w:sz="4" w:space="0" w:color="auto"/>
              <w:bottom w:val="single" w:sz="4" w:space="0" w:color="auto"/>
              <w:right w:val="single" w:sz="4" w:space="0" w:color="auto"/>
            </w:tcBorders>
            <w:shd w:val="clear" w:color="auto" w:fill="auto"/>
            <w:vAlign w:val="center"/>
          </w:tcPr>
          <w:p w14:paraId="763FF3E5" w14:textId="77777777" w:rsidR="00097242" w:rsidRPr="006C0560" w:rsidRDefault="00097242" w:rsidP="002A2CAC">
            <w:pPr>
              <w:rPr>
                <w:rFonts w:asciiTheme="minorHAnsi" w:hAnsiTheme="minorHAnsi" w:cstheme="minorHAnsi"/>
                <w:color w:val="000000"/>
                <w:sz w:val="20"/>
                <w:szCs w:val="20"/>
              </w:rPr>
            </w:pPr>
            <w:r>
              <w:rPr>
                <w:rFonts w:asciiTheme="minorHAnsi" w:hAnsiTheme="minorHAnsi" w:cstheme="minorHAnsi"/>
                <w:color w:val="000000"/>
                <w:sz w:val="20"/>
                <w:szCs w:val="20"/>
              </w:rPr>
              <w:t xml:space="preserve">firany </w:t>
            </w:r>
          </w:p>
        </w:tc>
        <w:tc>
          <w:tcPr>
            <w:tcW w:w="2127" w:type="dxa"/>
            <w:tcBorders>
              <w:top w:val="single" w:sz="6" w:space="0" w:color="auto"/>
              <w:left w:val="single" w:sz="4" w:space="0" w:color="auto"/>
              <w:bottom w:val="single" w:sz="4" w:space="0" w:color="auto"/>
              <w:right w:val="single" w:sz="4" w:space="0" w:color="auto"/>
            </w:tcBorders>
            <w:shd w:val="clear" w:color="auto" w:fill="auto"/>
            <w:vAlign w:val="center"/>
          </w:tcPr>
          <w:p w14:paraId="0E7CA1C3" w14:textId="77777777" w:rsidR="00097242" w:rsidRPr="006C0560" w:rsidRDefault="00097242" w:rsidP="002A2CAC">
            <w:pPr>
              <w:jc w:val="center"/>
              <w:rPr>
                <w:rFonts w:asciiTheme="minorHAnsi" w:hAnsiTheme="minorHAnsi" w:cstheme="minorHAnsi"/>
                <w:bCs/>
                <w:iCs/>
                <w:color w:val="000000"/>
                <w:sz w:val="20"/>
                <w:szCs w:val="20"/>
              </w:rPr>
            </w:pPr>
            <w:r>
              <w:rPr>
                <w:rFonts w:asciiTheme="minorHAnsi" w:hAnsiTheme="minorHAnsi" w:cstheme="minorHAnsi"/>
                <w:bCs/>
                <w:iCs/>
                <w:color w:val="000000"/>
                <w:sz w:val="20"/>
                <w:szCs w:val="20"/>
              </w:rPr>
              <w:t>m</w:t>
            </w:r>
            <w:r w:rsidRPr="00852B85">
              <w:rPr>
                <w:rFonts w:asciiTheme="minorHAnsi" w:hAnsiTheme="minorHAnsi" w:cstheme="minorHAnsi"/>
                <w:bCs/>
                <w:iCs/>
                <w:color w:val="000000"/>
                <w:sz w:val="20"/>
                <w:szCs w:val="20"/>
                <w:vertAlign w:val="superscript"/>
              </w:rPr>
              <w:t>2</w:t>
            </w:r>
          </w:p>
        </w:tc>
        <w:tc>
          <w:tcPr>
            <w:tcW w:w="2115" w:type="dxa"/>
            <w:tcBorders>
              <w:top w:val="single" w:sz="6" w:space="0" w:color="auto"/>
              <w:left w:val="single" w:sz="4" w:space="0" w:color="auto"/>
              <w:bottom w:val="single" w:sz="4" w:space="0" w:color="auto"/>
              <w:right w:val="single" w:sz="4" w:space="0" w:color="auto"/>
            </w:tcBorders>
            <w:shd w:val="clear" w:color="auto" w:fill="auto"/>
            <w:vAlign w:val="center"/>
          </w:tcPr>
          <w:p w14:paraId="5E567C32"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03574815" w14:textId="77777777" w:rsidTr="002A2CAC">
        <w:trPr>
          <w:trHeight w:val="315"/>
          <w:jc w:val="center"/>
        </w:trPr>
        <w:tc>
          <w:tcPr>
            <w:tcW w:w="611" w:type="dxa"/>
            <w:tcBorders>
              <w:top w:val="single" w:sz="4" w:space="0" w:color="auto"/>
              <w:left w:val="single" w:sz="4" w:space="0" w:color="auto"/>
              <w:bottom w:val="single" w:sz="8" w:space="0" w:color="auto"/>
              <w:right w:val="single" w:sz="4" w:space="0" w:color="auto"/>
            </w:tcBorders>
            <w:shd w:val="clear" w:color="auto" w:fill="auto"/>
            <w:vAlign w:val="center"/>
          </w:tcPr>
          <w:p w14:paraId="692D46EB" w14:textId="77777777" w:rsidR="00097242" w:rsidRPr="006C0560" w:rsidRDefault="00097242" w:rsidP="002A2CAC">
            <w:pPr>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9</w:t>
            </w:r>
          </w:p>
        </w:tc>
        <w:tc>
          <w:tcPr>
            <w:tcW w:w="2934" w:type="dxa"/>
            <w:tcBorders>
              <w:top w:val="single" w:sz="4" w:space="0" w:color="auto"/>
              <w:left w:val="single" w:sz="4" w:space="0" w:color="auto"/>
              <w:bottom w:val="single" w:sz="8" w:space="0" w:color="auto"/>
              <w:right w:val="single" w:sz="4" w:space="0" w:color="auto"/>
            </w:tcBorders>
            <w:shd w:val="clear" w:color="auto" w:fill="auto"/>
            <w:vAlign w:val="center"/>
          </w:tcPr>
          <w:p w14:paraId="09068548" w14:textId="77777777" w:rsidR="00097242" w:rsidRPr="006C0560" w:rsidRDefault="00097242" w:rsidP="002A2CAC">
            <w:pPr>
              <w:rPr>
                <w:rFonts w:asciiTheme="minorHAnsi" w:hAnsiTheme="minorHAnsi" w:cstheme="minorHAnsi"/>
                <w:color w:val="000000"/>
                <w:sz w:val="20"/>
                <w:szCs w:val="20"/>
              </w:rPr>
            </w:pPr>
            <w:r>
              <w:rPr>
                <w:rFonts w:asciiTheme="minorHAnsi" w:hAnsiTheme="minorHAnsi" w:cstheme="minorHAnsi"/>
                <w:color w:val="000000"/>
                <w:sz w:val="20"/>
                <w:szCs w:val="20"/>
              </w:rPr>
              <w:t>zasłony</w:t>
            </w:r>
          </w:p>
        </w:tc>
        <w:tc>
          <w:tcPr>
            <w:tcW w:w="2127" w:type="dxa"/>
            <w:tcBorders>
              <w:top w:val="single" w:sz="4" w:space="0" w:color="auto"/>
              <w:left w:val="single" w:sz="4" w:space="0" w:color="auto"/>
              <w:bottom w:val="single" w:sz="8" w:space="0" w:color="auto"/>
              <w:right w:val="single" w:sz="4" w:space="0" w:color="auto"/>
            </w:tcBorders>
            <w:shd w:val="clear" w:color="auto" w:fill="auto"/>
            <w:vAlign w:val="center"/>
          </w:tcPr>
          <w:p w14:paraId="5A33E1D0" w14:textId="77777777" w:rsidR="00097242" w:rsidRPr="006C0560" w:rsidRDefault="00097242" w:rsidP="002A2CAC">
            <w:pPr>
              <w:jc w:val="center"/>
              <w:rPr>
                <w:rFonts w:asciiTheme="minorHAnsi" w:hAnsiTheme="minorHAnsi" w:cstheme="minorHAnsi"/>
                <w:bCs/>
                <w:iCs/>
                <w:color w:val="000000"/>
                <w:sz w:val="20"/>
                <w:szCs w:val="20"/>
              </w:rPr>
            </w:pPr>
            <w:r w:rsidRPr="00852B85">
              <w:rPr>
                <w:rFonts w:asciiTheme="minorHAnsi" w:hAnsiTheme="minorHAnsi" w:cstheme="minorHAnsi"/>
                <w:bCs/>
                <w:iCs/>
                <w:color w:val="000000"/>
                <w:sz w:val="20"/>
                <w:szCs w:val="20"/>
              </w:rPr>
              <w:t>m</w:t>
            </w:r>
            <w:r w:rsidRPr="00852B85">
              <w:rPr>
                <w:rFonts w:asciiTheme="minorHAnsi" w:hAnsiTheme="minorHAnsi" w:cstheme="minorHAnsi"/>
                <w:bCs/>
                <w:iCs/>
                <w:color w:val="000000"/>
                <w:sz w:val="20"/>
                <w:szCs w:val="20"/>
                <w:vertAlign w:val="superscript"/>
              </w:rPr>
              <w:t>2</w:t>
            </w:r>
          </w:p>
        </w:tc>
        <w:tc>
          <w:tcPr>
            <w:tcW w:w="2115" w:type="dxa"/>
            <w:tcBorders>
              <w:top w:val="single" w:sz="4" w:space="0" w:color="auto"/>
              <w:left w:val="single" w:sz="4" w:space="0" w:color="auto"/>
              <w:bottom w:val="single" w:sz="8" w:space="0" w:color="auto"/>
              <w:right w:val="single" w:sz="4" w:space="0" w:color="auto"/>
            </w:tcBorders>
            <w:shd w:val="clear" w:color="auto" w:fill="auto"/>
            <w:vAlign w:val="center"/>
          </w:tcPr>
          <w:p w14:paraId="136ACD6B"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12DA8D6C" w14:textId="77777777" w:rsidTr="002A2CAC">
        <w:trPr>
          <w:trHeight w:val="315"/>
          <w:jc w:val="center"/>
        </w:trPr>
        <w:tc>
          <w:tcPr>
            <w:tcW w:w="7787" w:type="dxa"/>
            <w:gridSpan w:val="4"/>
            <w:tcBorders>
              <w:top w:val="single" w:sz="8" w:space="0" w:color="auto"/>
              <w:left w:val="single" w:sz="4" w:space="0" w:color="auto"/>
              <w:bottom w:val="single" w:sz="8" w:space="0" w:color="auto"/>
              <w:right w:val="single" w:sz="4" w:space="0" w:color="auto"/>
            </w:tcBorders>
            <w:shd w:val="clear" w:color="auto" w:fill="auto"/>
            <w:vAlign w:val="center"/>
          </w:tcPr>
          <w:p w14:paraId="467508AC" w14:textId="77777777" w:rsidR="00097242" w:rsidRPr="006C0560" w:rsidRDefault="00097242" w:rsidP="002A2CAC">
            <w:pP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Pranie</w:t>
            </w:r>
          </w:p>
        </w:tc>
      </w:tr>
      <w:tr w:rsidR="00097242" w:rsidRPr="006C0560" w14:paraId="445CE37C" w14:textId="77777777" w:rsidTr="002A2CAC">
        <w:trPr>
          <w:trHeight w:val="315"/>
          <w:jc w:val="center"/>
        </w:trPr>
        <w:tc>
          <w:tcPr>
            <w:tcW w:w="611"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5702107" w14:textId="77777777" w:rsidR="00097242" w:rsidRPr="006C0560" w:rsidRDefault="00097242" w:rsidP="002A2CAC">
            <w:pPr>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10</w:t>
            </w:r>
          </w:p>
        </w:tc>
        <w:tc>
          <w:tcPr>
            <w:tcW w:w="2934" w:type="dxa"/>
            <w:tcBorders>
              <w:top w:val="single" w:sz="8" w:space="0" w:color="auto"/>
              <w:left w:val="single" w:sz="4" w:space="0" w:color="auto"/>
              <w:bottom w:val="single" w:sz="4" w:space="0" w:color="auto"/>
              <w:right w:val="single" w:sz="4" w:space="0" w:color="auto"/>
            </w:tcBorders>
            <w:shd w:val="clear" w:color="auto" w:fill="auto"/>
            <w:vAlign w:val="center"/>
          </w:tcPr>
          <w:p w14:paraId="19AFFD9C"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kołdry</w:t>
            </w:r>
          </w:p>
        </w:tc>
        <w:tc>
          <w:tcPr>
            <w:tcW w:w="2127" w:type="dxa"/>
            <w:tcBorders>
              <w:top w:val="single" w:sz="8" w:space="0" w:color="auto"/>
              <w:left w:val="single" w:sz="4" w:space="0" w:color="auto"/>
              <w:bottom w:val="single" w:sz="4" w:space="0" w:color="auto"/>
              <w:right w:val="single" w:sz="4" w:space="0" w:color="auto"/>
            </w:tcBorders>
            <w:shd w:val="clear" w:color="auto" w:fill="auto"/>
            <w:vAlign w:val="center"/>
          </w:tcPr>
          <w:p w14:paraId="0FA10B03" w14:textId="77777777" w:rsidR="00097242" w:rsidRPr="006C0560" w:rsidRDefault="00097242" w:rsidP="002A2CAC">
            <w:pPr>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030348D"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3797A24C"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3A8FD2DB" w14:textId="77777777" w:rsidR="00097242" w:rsidRPr="006C0560" w:rsidRDefault="00097242" w:rsidP="002A2CAC">
            <w:pPr>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11</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3A98E7FC"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poduszki</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170892E1" w14:textId="77777777" w:rsidR="00097242" w:rsidRPr="006C0560" w:rsidRDefault="00097242" w:rsidP="002A2CAC">
            <w:pPr>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4" w:space="0" w:color="auto"/>
              <w:left w:val="single" w:sz="4" w:space="0" w:color="auto"/>
              <w:bottom w:val="single" w:sz="4" w:space="0" w:color="auto"/>
              <w:right w:val="single" w:sz="4" w:space="0" w:color="auto"/>
            </w:tcBorders>
            <w:shd w:val="clear" w:color="auto" w:fill="auto"/>
            <w:vAlign w:val="center"/>
          </w:tcPr>
          <w:p w14:paraId="3EF77D88" w14:textId="77777777" w:rsidR="00097242" w:rsidRPr="006C0560" w:rsidRDefault="00097242" w:rsidP="002A2CAC">
            <w:pPr>
              <w:rPr>
                <w:rFonts w:asciiTheme="minorHAnsi" w:hAnsiTheme="minorHAnsi" w:cstheme="minorHAnsi"/>
                <w:b/>
                <w:bCs/>
                <w:i/>
                <w:iCs/>
                <w:color w:val="000000"/>
                <w:sz w:val="20"/>
                <w:szCs w:val="20"/>
              </w:rPr>
            </w:pPr>
          </w:p>
        </w:tc>
      </w:tr>
      <w:tr w:rsidR="00097242" w:rsidRPr="006C0560" w14:paraId="78CC92C3" w14:textId="77777777" w:rsidTr="002A2CAC">
        <w:trPr>
          <w:trHeight w:val="315"/>
          <w:jc w:val="center"/>
        </w:trPr>
        <w:tc>
          <w:tcPr>
            <w:tcW w:w="611" w:type="dxa"/>
            <w:tcBorders>
              <w:top w:val="single" w:sz="4" w:space="0" w:color="auto"/>
              <w:left w:val="single" w:sz="4" w:space="0" w:color="auto"/>
              <w:bottom w:val="single" w:sz="8" w:space="0" w:color="auto"/>
              <w:right w:val="single" w:sz="4" w:space="0" w:color="auto"/>
            </w:tcBorders>
            <w:shd w:val="clear" w:color="auto" w:fill="auto"/>
            <w:vAlign w:val="center"/>
          </w:tcPr>
          <w:p w14:paraId="4F3A19EC" w14:textId="77777777" w:rsidR="00097242" w:rsidRPr="006C0560" w:rsidRDefault="00097242" w:rsidP="002A2CAC">
            <w:pPr>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1</w:t>
            </w:r>
            <w:r>
              <w:rPr>
                <w:rFonts w:asciiTheme="minorHAnsi" w:hAnsiTheme="minorHAnsi" w:cstheme="minorHAnsi"/>
                <w:bCs/>
                <w:iCs/>
                <w:color w:val="000000"/>
                <w:sz w:val="20"/>
                <w:szCs w:val="20"/>
              </w:rPr>
              <w:t>2</w:t>
            </w:r>
          </w:p>
        </w:tc>
        <w:tc>
          <w:tcPr>
            <w:tcW w:w="2934" w:type="dxa"/>
            <w:tcBorders>
              <w:top w:val="single" w:sz="4" w:space="0" w:color="auto"/>
              <w:left w:val="single" w:sz="4" w:space="0" w:color="auto"/>
              <w:bottom w:val="single" w:sz="8" w:space="0" w:color="auto"/>
              <w:right w:val="single" w:sz="4" w:space="0" w:color="auto"/>
            </w:tcBorders>
            <w:shd w:val="clear" w:color="auto" w:fill="auto"/>
            <w:vAlign w:val="center"/>
          </w:tcPr>
          <w:p w14:paraId="0301442F" w14:textId="77777777" w:rsidR="00097242" w:rsidRPr="006C0560" w:rsidRDefault="00097242" w:rsidP="002A2CAC">
            <w:pPr>
              <w:rPr>
                <w:rFonts w:asciiTheme="minorHAnsi" w:hAnsiTheme="minorHAnsi" w:cstheme="minorHAnsi"/>
                <w:color w:val="000000"/>
                <w:sz w:val="20"/>
                <w:szCs w:val="20"/>
              </w:rPr>
            </w:pPr>
            <w:r w:rsidRPr="006C0560">
              <w:rPr>
                <w:rFonts w:asciiTheme="minorHAnsi" w:hAnsiTheme="minorHAnsi" w:cstheme="minorHAnsi"/>
                <w:color w:val="000000"/>
                <w:sz w:val="20"/>
                <w:szCs w:val="20"/>
              </w:rPr>
              <w:t>koce</w:t>
            </w:r>
          </w:p>
        </w:tc>
        <w:tc>
          <w:tcPr>
            <w:tcW w:w="2127" w:type="dxa"/>
            <w:tcBorders>
              <w:top w:val="single" w:sz="4" w:space="0" w:color="auto"/>
              <w:left w:val="single" w:sz="4" w:space="0" w:color="auto"/>
              <w:bottom w:val="single" w:sz="8" w:space="0" w:color="auto"/>
              <w:right w:val="single" w:sz="4" w:space="0" w:color="auto"/>
            </w:tcBorders>
            <w:shd w:val="clear" w:color="auto" w:fill="auto"/>
            <w:vAlign w:val="center"/>
          </w:tcPr>
          <w:p w14:paraId="62A1838F" w14:textId="77777777" w:rsidR="00097242" w:rsidRPr="006C0560" w:rsidRDefault="00097242" w:rsidP="002A2CAC">
            <w:pPr>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4" w:space="0" w:color="auto"/>
              <w:left w:val="single" w:sz="4" w:space="0" w:color="auto"/>
              <w:bottom w:val="single" w:sz="8" w:space="0" w:color="auto"/>
              <w:right w:val="single" w:sz="4" w:space="0" w:color="auto"/>
            </w:tcBorders>
            <w:shd w:val="clear" w:color="auto" w:fill="auto"/>
            <w:vAlign w:val="center"/>
          </w:tcPr>
          <w:p w14:paraId="6940DF8A" w14:textId="77777777" w:rsidR="00097242" w:rsidRPr="006C0560" w:rsidRDefault="00097242" w:rsidP="002A2CAC">
            <w:pP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 </w:t>
            </w:r>
          </w:p>
        </w:tc>
      </w:tr>
    </w:tbl>
    <w:p w14:paraId="5B2736AD" w14:textId="77777777" w:rsidR="00097242" w:rsidRPr="008F2CCC" w:rsidRDefault="00097242" w:rsidP="00097242">
      <w:pPr>
        <w:tabs>
          <w:tab w:val="num" w:pos="502"/>
        </w:tabs>
        <w:ind w:right="-34"/>
        <w:rPr>
          <w:rFonts w:asciiTheme="minorHAnsi" w:hAnsiTheme="minorHAnsi" w:cstheme="minorHAnsi"/>
          <w:b/>
          <w:iCs/>
          <w:sz w:val="2"/>
          <w:szCs w:val="20"/>
        </w:rPr>
      </w:pPr>
    </w:p>
    <w:p w14:paraId="0A698429" w14:textId="77777777" w:rsidR="00097242" w:rsidRPr="00BC307C" w:rsidRDefault="00097242" w:rsidP="00097242">
      <w:pPr>
        <w:ind w:firstLine="482"/>
        <w:rPr>
          <w:rFonts w:asciiTheme="minorHAnsi" w:hAnsiTheme="minorHAnsi" w:cstheme="minorHAnsi"/>
          <w:iCs/>
          <w:sz w:val="20"/>
          <w:szCs w:val="20"/>
        </w:rPr>
      </w:pPr>
    </w:p>
    <w:tbl>
      <w:tblPr>
        <w:tblpPr w:leftFromText="141" w:rightFromText="141" w:vertAnchor="text" w:tblpY="1"/>
        <w:tblOverlap w:val="neve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1"/>
      </w:tblGrid>
      <w:tr w:rsidR="00097242" w:rsidRPr="00127F9C" w14:paraId="4468254D" w14:textId="77777777" w:rsidTr="002A2CAC">
        <w:tc>
          <w:tcPr>
            <w:tcW w:w="9921" w:type="dxa"/>
            <w:tcBorders>
              <w:top w:val="nil"/>
              <w:left w:val="nil"/>
              <w:bottom w:val="nil"/>
              <w:right w:val="nil"/>
            </w:tcBorders>
            <w:shd w:val="clear" w:color="auto" w:fill="auto"/>
          </w:tcPr>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097242" w:rsidRPr="00F446EF" w14:paraId="48E726D0" w14:textId="77777777" w:rsidTr="002A2CAC">
              <w:trPr>
                <w:trHeight w:val="429"/>
              </w:trPr>
              <w:tc>
                <w:tcPr>
                  <w:tcW w:w="9781" w:type="dxa"/>
                  <w:tcBorders>
                    <w:top w:val="nil"/>
                    <w:left w:val="nil"/>
                    <w:bottom w:val="nil"/>
                    <w:right w:val="nil"/>
                  </w:tcBorders>
                </w:tcPr>
                <w:p w14:paraId="0CFFCF4C" w14:textId="77777777" w:rsidR="00097242" w:rsidRDefault="00097242" w:rsidP="002A2CAC">
                  <w:pPr>
                    <w:pStyle w:val="Akapitzlist"/>
                    <w:framePr w:hSpace="141" w:wrap="around" w:vAnchor="text" w:hAnchor="text" w:y="1"/>
                    <w:widowControl w:val="0"/>
                    <w:ind w:left="360" w:right="66"/>
                    <w:suppressOverlap/>
                    <w:jc w:val="both"/>
                    <w:rPr>
                      <w:rFonts w:asciiTheme="minorHAnsi" w:hAnsiTheme="minorHAnsi" w:cstheme="minorHAnsi"/>
                      <w:b/>
                      <w:sz w:val="20"/>
                      <w:szCs w:val="20"/>
                    </w:rPr>
                  </w:pPr>
                  <w:r>
                    <w:rPr>
                      <w:rFonts w:asciiTheme="minorHAnsi" w:hAnsiTheme="minorHAnsi" w:cstheme="minorHAnsi"/>
                      <w:b/>
                      <w:bCs/>
                      <w:sz w:val="20"/>
                      <w:szCs w:val="20"/>
                    </w:rPr>
                    <w:t xml:space="preserve">1.3. W zakresie </w:t>
                  </w:r>
                  <w:r>
                    <w:t xml:space="preserve"> </w:t>
                  </w:r>
                  <w:r w:rsidRPr="00143979">
                    <w:rPr>
                      <w:rFonts w:asciiTheme="minorHAnsi" w:hAnsiTheme="minorHAnsi" w:cstheme="minorHAnsi"/>
                      <w:b/>
                      <w:bCs/>
                      <w:color w:val="FF0000"/>
                      <w:sz w:val="20"/>
                      <w:szCs w:val="20"/>
                    </w:rPr>
                    <w:t xml:space="preserve">Część </w:t>
                  </w:r>
                  <w:r>
                    <w:rPr>
                      <w:rFonts w:asciiTheme="minorHAnsi" w:hAnsiTheme="minorHAnsi" w:cstheme="minorHAnsi"/>
                      <w:b/>
                      <w:bCs/>
                      <w:color w:val="FF0000"/>
                      <w:sz w:val="20"/>
                      <w:szCs w:val="20"/>
                    </w:rPr>
                    <w:t>3</w:t>
                  </w:r>
                  <w:r w:rsidRPr="008F2CCC">
                    <w:rPr>
                      <w:rFonts w:asciiTheme="minorHAnsi" w:hAnsiTheme="minorHAnsi" w:cstheme="minorHAnsi"/>
                      <w:b/>
                      <w:bCs/>
                      <w:color w:val="FF0000"/>
                      <w:sz w:val="20"/>
                      <w:szCs w:val="20"/>
                    </w:rPr>
                    <w:t xml:space="preserve"> </w:t>
                  </w:r>
                  <w:r w:rsidRPr="002F663B">
                    <w:rPr>
                      <w:rFonts w:asciiTheme="minorHAnsi" w:hAnsiTheme="minorHAnsi" w:cstheme="minorHAnsi"/>
                      <w:b/>
                      <w:bCs/>
                      <w:sz w:val="20"/>
                      <w:szCs w:val="20"/>
                    </w:rPr>
                    <w:t>-</w:t>
                  </w:r>
                  <w:r w:rsidRPr="00F65375">
                    <w:rPr>
                      <w:rFonts w:asciiTheme="minorHAnsi" w:hAnsiTheme="minorHAnsi" w:cstheme="minorHAnsi"/>
                      <w:b/>
                      <w:sz w:val="20"/>
                      <w:szCs w:val="20"/>
                    </w:rPr>
                    <w:t xml:space="preserve"> </w:t>
                  </w:r>
                  <w:r>
                    <w:t xml:space="preserve"> </w:t>
                  </w:r>
                  <w:r w:rsidRPr="00BC307C">
                    <w:rPr>
                      <w:rFonts w:asciiTheme="minorHAnsi" w:hAnsiTheme="minorHAnsi" w:cstheme="minorHAnsi"/>
                      <w:b/>
                      <w:sz w:val="20"/>
                      <w:szCs w:val="20"/>
                    </w:rPr>
                    <w:t>Świadczenie kompleksowej usługi prania w lokalizacji</w:t>
                  </w:r>
                  <w:r>
                    <w:rPr>
                      <w:rFonts w:asciiTheme="minorHAnsi" w:hAnsiTheme="minorHAnsi" w:cstheme="minorHAnsi"/>
                      <w:b/>
                      <w:sz w:val="20"/>
                      <w:szCs w:val="20"/>
                    </w:rPr>
                    <w:t xml:space="preserve"> </w:t>
                  </w:r>
                  <w:r w:rsidRPr="003A1EF7">
                    <w:rPr>
                      <w:rFonts w:asciiTheme="minorHAnsi" w:hAnsiTheme="minorHAnsi" w:cstheme="minorHAnsi"/>
                      <w:b/>
                      <w:sz w:val="20"/>
                      <w:szCs w:val="20"/>
                    </w:rPr>
                    <w:t>OW Dziwnów w Dziwnowie</w:t>
                  </w:r>
                </w:p>
                <w:tbl>
                  <w:tblPr>
                    <w:tblW w:w="7787" w:type="dxa"/>
                    <w:jc w:val="center"/>
                    <w:tblCellMar>
                      <w:left w:w="70" w:type="dxa"/>
                      <w:right w:w="70" w:type="dxa"/>
                    </w:tblCellMar>
                    <w:tblLook w:val="04A0" w:firstRow="1" w:lastRow="0" w:firstColumn="1" w:lastColumn="0" w:noHBand="0" w:noVBand="1"/>
                  </w:tblPr>
                  <w:tblGrid>
                    <w:gridCol w:w="611"/>
                    <w:gridCol w:w="2934"/>
                    <w:gridCol w:w="2127"/>
                    <w:gridCol w:w="2115"/>
                  </w:tblGrid>
                  <w:tr w:rsidR="00097242" w:rsidRPr="006C0560" w14:paraId="4F681E4E" w14:textId="77777777" w:rsidTr="002A2CAC">
                    <w:trPr>
                      <w:trHeight w:val="9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04524"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l.p.</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94834"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Rodzaj asortymentu</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3A95D"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Jednostki miary</w:t>
                        </w:r>
                      </w:p>
                    </w:tc>
                    <w:tc>
                      <w:tcPr>
                        <w:tcW w:w="2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530A6"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Cena jednostkowa netto</w:t>
                        </w:r>
                      </w:p>
                    </w:tc>
                  </w:tr>
                  <w:tr w:rsidR="00097242" w:rsidRPr="006C0560" w14:paraId="30E09A33" w14:textId="77777777" w:rsidTr="002A2CAC">
                    <w:trPr>
                      <w:trHeight w:val="411"/>
                      <w:jc w:val="center"/>
                    </w:trPr>
                    <w:tc>
                      <w:tcPr>
                        <w:tcW w:w="7787" w:type="dxa"/>
                        <w:gridSpan w:val="4"/>
                        <w:tcBorders>
                          <w:top w:val="single" w:sz="4" w:space="0" w:color="auto"/>
                          <w:left w:val="single" w:sz="4" w:space="0" w:color="auto"/>
                          <w:bottom w:val="single" w:sz="8" w:space="0" w:color="auto"/>
                          <w:right w:val="single" w:sz="4" w:space="0" w:color="auto"/>
                        </w:tcBorders>
                        <w:shd w:val="clear" w:color="auto" w:fill="auto"/>
                        <w:vAlign w:val="center"/>
                      </w:tcPr>
                      <w:p w14:paraId="685F738B" w14:textId="77777777" w:rsidR="00097242" w:rsidRPr="006C0560" w:rsidRDefault="00097242" w:rsidP="002A2CAC">
                        <w:pPr>
                          <w:framePr w:hSpace="141" w:wrap="around" w:vAnchor="text" w:hAnchor="text" w:y="1"/>
                          <w:suppressOverlap/>
                          <w:jc w:val="left"/>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Pranie wraz z prasowaniem</w:t>
                        </w:r>
                        <w:r>
                          <w:rPr>
                            <w:rFonts w:asciiTheme="minorHAnsi" w:hAnsiTheme="minorHAnsi" w:cstheme="minorHAnsi"/>
                            <w:b/>
                            <w:bCs/>
                            <w:i/>
                            <w:iCs/>
                            <w:color w:val="000000"/>
                            <w:sz w:val="20"/>
                            <w:szCs w:val="20"/>
                          </w:rPr>
                          <w:t xml:space="preserve"> / maglowaniem</w:t>
                        </w:r>
                      </w:p>
                    </w:tc>
                  </w:tr>
                  <w:tr w:rsidR="00097242" w:rsidRPr="006C0560" w14:paraId="2E505398" w14:textId="77777777" w:rsidTr="002A2CAC">
                    <w:trPr>
                      <w:trHeight w:val="315"/>
                      <w:jc w:val="center"/>
                    </w:trPr>
                    <w:tc>
                      <w:tcPr>
                        <w:tcW w:w="611" w:type="dxa"/>
                        <w:tcBorders>
                          <w:top w:val="single" w:sz="8" w:space="0" w:color="auto"/>
                          <w:left w:val="single" w:sz="4" w:space="0" w:color="auto"/>
                          <w:bottom w:val="single" w:sz="4" w:space="0" w:color="auto"/>
                          <w:right w:val="single" w:sz="4" w:space="0" w:color="auto"/>
                        </w:tcBorders>
                        <w:shd w:val="clear" w:color="auto" w:fill="auto"/>
                        <w:vAlign w:val="center"/>
                      </w:tcPr>
                      <w:p w14:paraId="33887649"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1</w:t>
                        </w:r>
                      </w:p>
                    </w:tc>
                    <w:tc>
                      <w:tcPr>
                        <w:tcW w:w="2934" w:type="dxa"/>
                        <w:tcBorders>
                          <w:top w:val="single" w:sz="8" w:space="0" w:color="auto"/>
                          <w:left w:val="single" w:sz="4" w:space="0" w:color="auto"/>
                          <w:bottom w:val="single" w:sz="4" w:space="0" w:color="auto"/>
                          <w:right w:val="single" w:sz="4" w:space="0" w:color="auto"/>
                        </w:tcBorders>
                        <w:shd w:val="clear" w:color="auto" w:fill="auto"/>
                        <w:vAlign w:val="center"/>
                      </w:tcPr>
                      <w:p w14:paraId="152EAD9B"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 xml:space="preserve">poszwy na kołdrę </w:t>
                        </w:r>
                      </w:p>
                    </w:tc>
                    <w:tc>
                      <w:tcPr>
                        <w:tcW w:w="212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3AC6DA0B"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kg</w:t>
                        </w:r>
                      </w:p>
                    </w:tc>
                    <w:tc>
                      <w:tcPr>
                        <w:tcW w:w="2115"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79A79D74"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 </w:t>
                        </w:r>
                      </w:p>
                    </w:tc>
                  </w:tr>
                  <w:tr w:rsidR="00097242" w:rsidRPr="006C0560" w14:paraId="0114CAE0"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3A9C9"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2</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56D5E"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 xml:space="preserve">poszewki na poduszkę </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23197D2"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9A49F9"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38C10175"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798C4"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3</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C632F"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prześcieradła</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25C818"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7A23ED"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56C0A397"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5F61AE7C"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4</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416FA1BD"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ręczniki</w:t>
                        </w:r>
                      </w:p>
                    </w:tc>
                    <w:tc>
                      <w:tcPr>
                        <w:tcW w:w="2127" w:type="dxa"/>
                        <w:vMerge/>
                        <w:tcBorders>
                          <w:top w:val="single" w:sz="4" w:space="0" w:color="auto"/>
                          <w:left w:val="single" w:sz="4" w:space="0" w:color="auto"/>
                          <w:bottom w:val="single" w:sz="4" w:space="0" w:color="auto"/>
                          <w:right w:val="single" w:sz="4" w:space="0" w:color="auto"/>
                        </w:tcBorders>
                        <w:shd w:val="clear" w:color="auto" w:fill="auto"/>
                      </w:tcPr>
                      <w:p w14:paraId="729CAF91" w14:textId="77777777" w:rsidR="00097242" w:rsidRPr="006C0560" w:rsidRDefault="00097242" w:rsidP="002A2CAC">
                        <w:pPr>
                          <w:framePr w:hSpace="141" w:wrap="around" w:vAnchor="text" w:hAnchor="text" w:y="1"/>
                          <w:suppressOverlap/>
                          <w:jc w:val="center"/>
                          <w:rPr>
                            <w:rFonts w:asciiTheme="minorHAnsi" w:hAnsiTheme="minorHAnsi" w:cstheme="minorHAnsi"/>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83AB3"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39B5937D"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3750CB66"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5</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3197CC9E"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ścierki</w:t>
                        </w:r>
                      </w:p>
                    </w:tc>
                    <w:tc>
                      <w:tcPr>
                        <w:tcW w:w="2127" w:type="dxa"/>
                        <w:vMerge/>
                        <w:tcBorders>
                          <w:top w:val="single" w:sz="4" w:space="0" w:color="auto"/>
                          <w:left w:val="single" w:sz="4" w:space="0" w:color="auto"/>
                          <w:bottom w:val="single" w:sz="4" w:space="0" w:color="auto"/>
                          <w:right w:val="single" w:sz="4" w:space="0" w:color="auto"/>
                        </w:tcBorders>
                        <w:shd w:val="clear" w:color="auto" w:fill="auto"/>
                      </w:tcPr>
                      <w:p w14:paraId="27918498" w14:textId="77777777" w:rsidR="00097242" w:rsidRPr="006C0560" w:rsidRDefault="00097242" w:rsidP="002A2CAC">
                        <w:pPr>
                          <w:framePr w:hSpace="141" w:wrap="around" w:vAnchor="text" w:hAnchor="text" w:y="1"/>
                          <w:suppressOverlap/>
                          <w:jc w:val="center"/>
                          <w:rPr>
                            <w:rFonts w:asciiTheme="minorHAnsi" w:hAnsiTheme="minorHAnsi" w:cstheme="minorHAnsi"/>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9881BB"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01B71EDD"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7F0DD"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6</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00895"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obrusy</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825FBBE"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378A08"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08DA141A" w14:textId="77777777" w:rsidTr="002A2CAC">
                    <w:trPr>
                      <w:trHeight w:val="315"/>
                      <w:jc w:val="center"/>
                    </w:trPr>
                    <w:tc>
                      <w:tcPr>
                        <w:tcW w:w="611" w:type="dxa"/>
                        <w:tcBorders>
                          <w:top w:val="single" w:sz="4" w:space="0" w:color="auto"/>
                          <w:left w:val="single" w:sz="4" w:space="0" w:color="auto"/>
                          <w:bottom w:val="single" w:sz="6" w:space="0" w:color="auto"/>
                          <w:right w:val="single" w:sz="4" w:space="0" w:color="auto"/>
                        </w:tcBorders>
                        <w:shd w:val="clear" w:color="auto" w:fill="auto"/>
                        <w:vAlign w:val="center"/>
                        <w:hideMark/>
                      </w:tcPr>
                      <w:p w14:paraId="6927C279"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7</w:t>
                        </w:r>
                      </w:p>
                    </w:tc>
                    <w:tc>
                      <w:tcPr>
                        <w:tcW w:w="2934" w:type="dxa"/>
                        <w:tcBorders>
                          <w:top w:val="single" w:sz="4" w:space="0" w:color="auto"/>
                          <w:left w:val="single" w:sz="4" w:space="0" w:color="auto"/>
                          <w:bottom w:val="single" w:sz="6" w:space="0" w:color="auto"/>
                          <w:right w:val="single" w:sz="4" w:space="0" w:color="auto"/>
                        </w:tcBorders>
                        <w:shd w:val="clear" w:color="auto" w:fill="auto"/>
                        <w:vAlign w:val="center"/>
                      </w:tcPr>
                      <w:p w14:paraId="355C9305"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serwety</w:t>
                        </w:r>
                      </w:p>
                    </w:tc>
                    <w:tc>
                      <w:tcPr>
                        <w:tcW w:w="2127" w:type="dxa"/>
                        <w:vMerge/>
                        <w:tcBorders>
                          <w:top w:val="single" w:sz="4" w:space="0" w:color="auto"/>
                          <w:left w:val="single" w:sz="4" w:space="0" w:color="auto"/>
                          <w:bottom w:val="single" w:sz="6" w:space="0" w:color="auto"/>
                          <w:right w:val="single" w:sz="4" w:space="0" w:color="auto"/>
                        </w:tcBorders>
                        <w:shd w:val="clear" w:color="auto" w:fill="auto"/>
                        <w:vAlign w:val="center"/>
                      </w:tcPr>
                      <w:p w14:paraId="3B810959"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6" w:space="0" w:color="auto"/>
                          <w:right w:val="single" w:sz="4" w:space="0" w:color="auto"/>
                        </w:tcBorders>
                        <w:shd w:val="clear" w:color="auto" w:fill="auto"/>
                        <w:vAlign w:val="center"/>
                        <w:hideMark/>
                      </w:tcPr>
                      <w:p w14:paraId="60506FB3"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49D36E44" w14:textId="77777777" w:rsidTr="002A2CAC">
                    <w:trPr>
                      <w:trHeight w:val="315"/>
                      <w:jc w:val="center"/>
                    </w:trPr>
                    <w:tc>
                      <w:tcPr>
                        <w:tcW w:w="611" w:type="dxa"/>
                        <w:tcBorders>
                          <w:top w:val="single" w:sz="6" w:space="0" w:color="auto"/>
                          <w:left w:val="single" w:sz="4" w:space="0" w:color="auto"/>
                          <w:bottom w:val="single" w:sz="4" w:space="0" w:color="auto"/>
                          <w:right w:val="single" w:sz="4" w:space="0" w:color="auto"/>
                        </w:tcBorders>
                        <w:shd w:val="clear" w:color="auto" w:fill="auto"/>
                        <w:vAlign w:val="center"/>
                      </w:tcPr>
                      <w:p w14:paraId="3141D667"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8</w:t>
                        </w:r>
                      </w:p>
                    </w:tc>
                    <w:tc>
                      <w:tcPr>
                        <w:tcW w:w="2934" w:type="dxa"/>
                        <w:tcBorders>
                          <w:top w:val="single" w:sz="6" w:space="0" w:color="auto"/>
                          <w:left w:val="single" w:sz="4" w:space="0" w:color="auto"/>
                          <w:bottom w:val="single" w:sz="4" w:space="0" w:color="auto"/>
                          <w:right w:val="single" w:sz="4" w:space="0" w:color="auto"/>
                        </w:tcBorders>
                        <w:shd w:val="clear" w:color="auto" w:fill="auto"/>
                        <w:vAlign w:val="center"/>
                      </w:tcPr>
                      <w:p w14:paraId="45CB06A8"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Pr>
                            <w:rFonts w:asciiTheme="minorHAnsi" w:hAnsiTheme="minorHAnsi" w:cstheme="minorHAnsi"/>
                            <w:color w:val="000000"/>
                            <w:sz w:val="20"/>
                            <w:szCs w:val="20"/>
                          </w:rPr>
                          <w:t xml:space="preserve">firany </w:t>
                        </w:r>
                      </w:p>
                    </w:tc>
                    <w:tc>
                      <w:tcPr>
                        <w:tcW w:w="2127" w:type="dxa"/>
                        <w:tcBorders>
                          <w:top w:val="single" w:sz="6" w:space="0" w:color="auto"/>
                          <w:left w:val="single" w:sz="4" w:space="0" w:color="auto"/>
                          <w:bottom w:val="single" w:sz="4" w:space="0" w:color="auto"/>
                          <w:right w:val="single" w:sz="4" w:space="0" w:color="auto"/>
                        </w:tcBorders>
                        <w:shd w:val="clear" w:color="auto" w:fill="auto"/>
                        <w:vAlign w:val="center"/>
                      </w:tcPr>
                      <w:p w14:paraId="18CB41B0"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Pr>
                            <w:rFonts w:asciiTheme="minorHAnsi" w:hAnsiTheme="minorHAnsi" w:cstheme="minorHAnsi"/>
                            <w:bCs/>
                            <w:iCs/>
                            <w:color w:val="000000"/>
                            <w:sz w:val="20"/>
                            <w:szCs w:val="20"/>
                          </w:rPr>
                          <w:t>m</w:t>
                        </w:r>
                        <w:r w:rsidRPr="00852B85">
                          <w:rPr>
                            <w:rFonts w:asciiTheme="minorHAnsi" w:hAnsiTheme="minorHAnsi" w:cstheme="minorHAnsi"/>
                            <w:bCs/>
                            <w:iCs/>
                            <w:color w:val="000000"/>
                            <w:sz w:val="20"/>
                            <w:szCs w:val="20"/>
                            <w:vertAlign w:val="superscript"/>
                          </w:rPr>
                          <w:t>2</w:t>
                        </w:r>
                      </w:p>
                    </w:tc>
                    <w:tc>
                      <w:tcPr>
                        <w:tcW w:w="2115" w:type="dxa"/>
                        <w:tcBorders>
                          <w:top w:val="single" w:sz="6" w:space="0" w:color="auto"/>
                          <w:left w:val="single" w:sz="4" w:space="0" w:color="auto"/>
                          <w:bottom w:val="single" w:sz="4" w:space="0" w:color="auto"/>
                          <w:right w:val="single" w:sz="4" w:space="0" w:color="auto"/>
                        </w:tcBorders>
                        <w:shd w:val="clear" w:color="auto" w:fill="auto"/>
                        <w:vAlign w:val="center"/>
                      </w:tcPr>
                      <w:p w14:paraId="48A3AA92"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61E4E216" w14:textId="77777777" w:rsidTr="002A2CAC">
                    <w:trPr>
                      <w:trHeight w:val="315"/>
                      <w:jc w:val="center"/>
                    </w:trPr>
                    <w:tc>
                      <w:tcPr>
                        <w:tcW w:w="611" w:type="dxa"/>
                        <w:tcBorders>
                          <w:top w:val="single" w:sz="4" w:space="0" w:color="auto"/>
                          <w:left w:val="single" w:sz="4" w:space="0" w:color="auto"/>
                          <w:bottom w:val="single" w:sz="8" w:space="0" w:color="auto"/>
                          <w:right w:val="single" w:sz="4" w:space="0" w:color="auto"/>
                        </w:tcBorders>
                        <w:shd w:val="clear" w:color="auto" w:fill="auto"/>
                        <w:vAlign w:val="center"/>
                      </w:tcPr>
                      <w:p w14:paraId="4F3A0EA1"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9</w:t>
                        </w:r>
                      </w:p>
                    </w:tc>
                    <w:tc>
                      <w:tcPr>
                        <w:tcW w:w="2934" w:type="dxa"/>
                        <w:tcBorders>
                          <w:top w:val="single" w:sz="4" w:space="0" w:color="auto"/>
                          <w:left w:val="single" w:sz="4" w:space="0" w:color="auto"/>
                          <w:bottom w:val="single" w:sz="8" w:space="0" w:color="auto"/>
                          <w:right w:val="single" w:sz="4" w:space="0" w:color="auto"/>
                        </w:tcBorders>
                        <w:shd w:val="clear" w:color="auto" w:fill="auto"/>
                        <w:vAlign w:val="center"/>
                      </w:tcPr>
                      <w:p w14:paraId="01500DDC"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Pr>
                            <w:rFonts w:asciiTheme="minorHAnsi" w:hAnsiTheme="minorHAnsi" w:cstheme="minorHAnsi"/>
                            <w:color w:val="000000"/>
                            <w:sz w:val="20"/>
                            <w:szCs w:val="20"/>
                          </w:rPr>
                          <w:t>zasłony</w:t>
                        </w:r>
                      </w:p>
                    </w:tc>
                    <w:tc>
                      <w:tcPr>
                        <w:tcW w:w="2127" w:type="dxa"/>
                        <w:tcBorders>
                          <w:top w:val="single" w:sz="4" w:space="0" w:color="auto"/>
                          <w:left w:val="single" w:sz="4" w:space="0" w:color="auto"/>
                          <w:bottom w:val="single" w:sz="8" w:space="0" w:color="auto"/>
                          <w:right w:val="single" w:sz="4" w:space="0" w:color="auto"/>
                        </w:tcBorders>
                        <w:shd w:val="clear" w:color="auto" w:fill="auto"/>
                        <w:vAlign w:val="center"/>
                      </w:tcPr>
                      <w:p w14:paraId="77305C74"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852B85">
                          <w:rPr>
                            <w:rFonts w:asciiTheme="minorHAnsi" w:hAnsiTheme="minorHAnsi" w:cstheme="minorHAnsi"/>
                            <w:bCs/>
                            <w:iCs/>
                            <w:color w:val="000000"/>
                            <w:sz w:val="20"/>
                            <w:szCs w:val="20"/>
                          </w:rPr>
                          <w:t>m</w:t>
                        </w:r>
                        <w:r w:rsidRPr="00852B85">
                          <w:rPr>
                            <w:rFonts w:asciiTheme="minorHAnsi" w:hAnsiTheme="minorHAnsi" w:cstheme="minorHAnsi"/>
                            <w:bCs/>
                            <w:iCs/>
                            <w:color w:val="000000"/>
                            <w:sz w:val="20"/>
                            <w:szCs w:val="20"/>
                            <w:vertAlign w:val="superscript"/>
                          </w:rPr>
                          <w:t>2</w:t>
                        </w:r>
                      </w:p>
                    </w:tc>
                    <w:tc>
                      <w:tcPr>
                        <w:tcW w:w="2115" w:type="dxa"/>
                        <w:tcBorders>
                          <w:top w:val="single" w:sz="4" w:space="0" w:color="auto"/>
                          <w:left w:val="single" w:sz="4" w:space="0" w:color="auto"/>
                          <w:bottom w:val="single" w:sz="8" w:space="0" w:color="auto"/>
                          <w:right w:val="single" w:sz="4" w:space="0" w:color="auto"/>
                        </w:tcBorders>
                        <w:shd w:val="clear" w:color="auto" w:fill="auto"/>
                        <w:vAlign w:val="center"/>
                      </w:tcPr>
                      <w:p w14:paraId="1557BC70"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4EBDD605" w14:textId="77777777" w:rsidTr="002A2CAC">
                    <w:trPr>
                      <w:trHeight w:val="315"/>
                      <w:jc w:val="center"/>
                    </w:trPr>
                    <w:tc>
                      <w:tcPr>
                        <w:tcW w:w="7787" w:type="dxa"/>
                        <w:gridSpan w:val="4"/>
                        <w:tcBorders>
                          <w:top w:val="single" w:sz="8" w:space="0" w:color="auto"/>
                          <w:left w:val="single" w:sz="4" w:space="0" w:color="auto"/>
                          <w:bottom w:val="single" w:sz="8" w:space="0" w:color="auto"/>
                          <w:right w:val="single" w:sz="4" w:space="0" w:color="auto"/>
                        </w:tcBorders>
                        <w:shd w:val="clear" w:color="auto" w:fill="auto"/>
                        <w:vAlign w:val="center"/>
                      </w:tcPr>
                      <w:p w14:paraId="24C2582F"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Pranie</w:t>
                        </w:r>
                      </w:p>
                    </w:tc>
                  </w:tr>
                  <w:tr w:rsidR="00097242" w:rsidRPr="006C0560" w14:paraId="3DA9463F" w14:textId="77777777" w:rsidTr="002A2CAC">
                    <w:trPr>
                      <w:trHeight w:val="315"/>
                      <w:jc w:val="center"/>
                    </w:trPr>
                    <w:tc>
                      <w:tcPr>
                        <w:tcW w:w="611"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3C85A93"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10</w:t>
                        </w:r>
                      </w:p>
                    </w:tc>
                    <w:tc>
                      <w:tcPr>
                        <w:tcW w:w="2934" w:type="dxa"/>
                        <w:tcBorders>
                          <w:top w:val="single" w:sz="8" w:space="0" w:color="auto"/>
                          <w:left w:val="single" w:sz="4" w:space="0" w:color="auto"/>
                          <w:bottom w:val="single" w:sz="4" w:space="0" w:color="auto"/>
                          <w:right w:val="single" w:sz="4" w:space="0" w:color="auto"/>
                        </w:tcBorders>
                        <w:shd w:val="clear" w:color="auto" w:fill="auto"/>
                        <w:vAlign w:val="center"/>
                      </w:tcPr>
                      <w:p w14:paraId="1847B4AA"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kołdry</w:t>
                        </w:r>
                      </w:p>
                    </w:tc>
                    <w:tc>
                      <w:tcPr>
                        <w:tcW w:w="2127" w:type="dxa"/>
                        <w:tcBorders>
                          <w:top w:val="single" w:sz="8" w:space="0" w:color="auto"/>
                          <w:left w:val="single" w:sz="4" w:space="0" w:color="auto"/>
                          <w:bottom w:val="single" w:sz="4" w:space="0" w:color="auto"/>
                          <w:right w:val="single" w:sz="4" w:space="0" w:color="auto"/>
                        </w:tcBorders>
                        <w:shd w:val="clear" w:color="auto" w:fill="auto"/>
                        <w:vAlign w:val="center"/>
                      </w:tcPr>
                      <w:p w14:paraId="11EA8985"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DAA69C9"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48F2B6FC"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21F8AD0A"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11</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5C131D6A"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poduszki</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645C61F8"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4" w:space="0" w:color="auto"/>
                          <w:left w:val="single" w:sz="4" w:space="0" w:color="auto"/>
                          <w:bottom w:val="single" w:sz="4" w:space="0" w:color="auto"/>
                          <w:right w:val="single" w:sz="4" w:space="0" w:color="auto"/>
                        </w:tcBorders>
                        <w:shd w:val="clear" w:color="auto" w:fill="auto"/>
                        <w:vAlign w:val="center"/>
                      </w:tcPr>
                      <w:p w14:paraId="4727479A"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7DCC5D54" w14:textId="77777777" w:rsidTr="002A2CAC">
                    <w:trPr>
                      <w:trHeight w:val="315"/>
                      <w:jc w:val="center"/>
                    </w:trPr>
                    <w:tc>
                      <w:tcPr>
                        <w:tcW w:w="611" w:type="dxa"/>
                        <w:tcBorders>
                          <w:top w:val="single" w:sz="4" w:space="0" w:color="auto"/>
                          <w:left w:val="single" w:sz="4" w:space="0" w:color="auto"/>
                          <w:bottom w:val="single" w:sz="8" w:space="0" w:color="auto"/>
                          <w:right w:val="single" w:sz="4" w:space="0" w:color="auto"/>
                        </w:tcBorders>
                        <w:shd w:val="clear" w:color="auto" w:fill="auto"/>
                        <w:vAlign w:val="center"/>
                      </w:tcPr>
                      <w:p w14:paraId="2262CBCC"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1</w:t>
                        </w:r>
                        <w:r>
                          <w:rPr>
                            <w:rFonts w:asciiTheme="minorHAnsi" w:hAnsiTheme="minorHAnsi" w:cstheme="minorHAnsi"/>
                            <w:bCs/>
                            <w:iCs/>
                            <w:color w:val="000000"/>
                            <w:sz w:val="20"/>
                            <w:szCs w:val="20"/>
                          </w:rPr>
                          <w:t>2</w:t>
                        </w:r>
                      </w:p>
                    </w:tc>
                    <w:tc>
                      <w:tcPr>
                        <w:tcW w:w="2934" w:type="dxa"/>
                        <w:tcBorders>
                          <w:top w:val="single" w:sz="4" w:space="0" w:color="auto"/>
                          <w:left w:val="single" w:sz="4" w:space="0" w:color="auto"/>
                          <w:bottom w:val="single" w:sz="8" w:space="0" w:color="auto"/>
                          <w:right w:val="single" w:sz="4" w:space="0" w:color="auto"/>
                        </w:tcBorders>
                        <w:shd w:val="clear" w:color="auto" w:fill="auto"/>
                        <w:vAlign w:val="center"/>
                      </w:tcPr>
                      <w:p w14:paraId="43311A50"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koce</w:t>
                        </w:r>
                      </w:p>
                    </w:tc>
                    <w:tc>
                      <w:tcPr>
                        <w:tcW w:w="2127" w:type="dxa"/>
                        <w:tcBorders>
                          <w:top w:val="single" w:sz="4" w:space="0" w:color="auto"/>
                          <w:left w:val="single" w:sz="4" w:space="0" w:color="auto"/>
                          <w:bottom w:val="single" w:sz="8" w:space="0" w:color="auto"/>
                          <w:right w:val="single" w:sz="4" w:space="0" w:color="auto"/>
                        </w:tcBorders>
                        <w:shd w:val="clear" w:color="auto" w:fill="auto"/>
                        <w:vAlign w:val="center"/>
                      </w:tcPr>
                      <w:p w14:paraId="4DCB5AA9"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4" w:space="0" w:color="auto"/>
                          <w:left w:val="single" w:sz="4" w:space="0" w:color="auto"/>
                          <w:bottom w:val="single" w:sz="8" w:space="0" w:color="auto"/>
                          <w:right w:val="single" w:sz="4" w:space="0" w:color="auto"/>
                        </w:tcBorders>
                        <w:shd w:val="clear" w:color="auto" w:fill="auto"/>
                        <w:vAlign w:val="center"/>
                      </w:tcPr>
                      <w:p w14:paraId="0D61D8F1"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 </w:t>
                        </w:r>
                      </w:p>
                    </w:tc>
                  </w:tr>
                </w:tbl>
                <w:p w14:paraId="2425602B" w14:textId="77777777" w:rsidR="00097242" w:rsidRPr="00CD0A0C" w:rsidRDefault="00097242" w:rsidP="002A2CAC">
                  <w:pPr>
                    <w:framePr w:hSpace="141" w:wrap="around" w:vAnchor="text" w:hAnchor="text" w:y="1"/>
                    <w:widowControl w:val="0"/>
                    <w:ind w:left="351"/>
                    <w:suppressOverlap/>
                    <w:rPr>
                      <w:rFonts w:asciiTheme="minorHAnsi" w:hAnsiTheme="minorHAnsi" w:cstheme="minorHAnsi"/>
                      <w:b/>
                      <w:bCs/>
                      <w:sz w:val="20"/>
                      <w:szCs w:val="20"/>
                    </w:rPr>
                  </w:pPr>
                </w:p>
              </w:tc>
            </w:tr>
          </w:tbl>
          <w:p w14:paraId="66C8E78E" w14:textId="77777777" w:rsidR="00097242" w:rsidRPr="00127F9C" w:rsidRDefault="00097242" w:rsidP="002A2CAC">
            <w:pPr>
              <w:keepNext/>
              <w:rPr>
                <w:rFonts w:asciiTheme="minorHAnsi" w:hAnsiTheme="minorHAnsi" w:cstheme="minorHAnsi"/>
                <w:b/>
                <w:bCs/>
                <w:sz w:val="20"/>
                <w:szCs w:val="16"/>
              </w:rPr>
            </w:pPr>
          </w:p>
        </w:tc>
      </w:tr>
    </w:tbl>
    <w:p w14:paraId="6A6BD855" w14:textId="77777777" w:rsidR="00097242" w:rsidRPr="00BC307C" w:rsidRDefault="00097242" w:rsidP="00097242">
      <w:pPr>
        <w:tabs>
          <w:tab w:val="num" w:pos="502"/>
        </w:tabs>
        <w:ind w:right="-34"/>
        <w:rPr>
          <w:rFonts w:asciiTheme="minorHAnsi" w:hAnsiTheme="minorHAnsi" w:cstheme="minorHAnsi"/>
          <w:iCs/>
          <w:sz w:val="20"/>
          <w:szCs w:val="20"/>
        </w:rPr>
      </w:pPr>
    </w:p>
    <w:tbl>
      <w:tblPr>
        <w:tblpPr w:leftFromText="141" w:rightFromText="141" w:vertAnchor="text" w:tblpY="1"/>
        <w:tblOverlap w:val="neve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1"/>
      </w:tblGrid>
      <w:tr w:rsidR="00097242" w:rsidRPr="00127F9C" w14:paraId="7FE31C9E" w14:textId="77777777" w:rsidTr="002A2CAC">
        <w:tc>
          <w:tcPr>
            <w:tcW w:w="9921" w:type="dxa"/>
            <w:tcBorders>
              <w:top w:val="nil"/>
              <w:left w:val="nil"/>
              <w:bottom w:val="nil"/>
              <w:right w:val="nil"/>
            </w:tcBorders>
            <w:shd w:val="clear" w:color="auto" w:fill="auto"/>
          </w:tcPr>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097242" w:rsidRPr="00F446EF" w14:paraId="52DA8666" w14:textId="77777777" w:rsidTr="002A2CAC">
              <w:trPr>
                <w:trHeight w:val="429"/>
              </w:trPr>
              <w:tc>
                <w:tcPr>
                  <w:tcW w:w="9781" w:type="dxa"/>
                  <w:tcBorders>
                    <w:top w:val="nil"/>
                    <w:left w:val="nil"/>
                    <w:bottom w:val="nil"/>
                    <w:right w:val="nil"/>
                  </w:tcBorders>
                </w:tcPr>
                <w:p w14:paraId="46571B28" w14:textId="77777777" w:rsidR="00097242" w:rsidRDefault="00097242" w:rsidP="002A2CAC">
                  <w:pPr>
                    <w:pStyle w:val="Akapitzlist"/>
                    <w:framePr w:hSpace="141" w:wrap="around" w:vAnchor="text" w:hAnchor="text" w:y="1"/>
                    <w:widowControl w:val="0"/>
                    <w:ind w:left="360" w:right="66"/>
                    <w:suppressOverlap/>
                    <w:jc w:val="both"/>
                    <w:rPr>
                      <w:rFonts w:asciiTheme="minorHAnsi" w:hAnsiTheme="minorHAnsi" w:cstheme="minorHAnsi"/>
                      <w:b/>
                      <w:sz w:val="20"/>
                      <w:szCs w:val="20"/>
                    </w:rPr>
                  </w:pPr>
                  <w:r>
                    <w:rPr>
                      <w:rFonts w:asciiTheme="minorHAnsi" w:hAnsiTheme="minorHAnsi" w:cstheme="minorHAnsi"/>
                      <w:b/>
                      <w:bCs/>
                      <w:sz w:val="20"/>
                      <w:szCs w:val="20"/>
                    </w:rPr>
                    <w:lastRenderedPageBreak/>
                    <w:t xml:space="preserve">1.4. W zakresie </w:t>
                  </w:r>
                  <w:r>
                    <w:t xml:space="preserve"> </w:t>
                  </w:r>
                  <w:r w:rsidRPr="00143979">
                    <w:rPr>
                      <w:rFonts w:asciiTheme="minorHAnsi" w:hAnsiTheme="minorHAnsi" w:cstheme="minorHAnsi"/>
                      <w:b/>
                      <w:bCs/>
                      <w:color w:val="FF0000"/>
                      <w:sz w:val="20"/>
                      <w:szCs w:val="20"/>
                    </w:rPr>
                    <w:t xml:space="preserve">Część </w:t>
                  </w:r>
                  <w:r>
                    <w:rPr>
                      <w:rFonts w:asciiTheme="minorHAnsi" w:hAnsiTheme="minorHAnsi" w:cstheme="minorHAnsi"/>
                      <w:b/>
                      <w:bCs/>
                      <w:color w:val="FF0000"/>
                      <w:sz w:val="20"/>
                      <w:szCs w:val="20"/>
                    </w:rPr>
                    <w:t>4</w:t>
                  </w:r>
                  <w:r w:rsidRPr="008F2CCC">
                    <w:rPr>
                      <w:rFonts w:asciiTheme="minorHAnsi" w:hAnsiTheme="minorHAnsi" w:cstheme="minorHAnsi"/>
                      <w:b/>
                      <w:bCs/>
                      <w:color w:val="FF0000"/>
                      <w:sz w:val="20"/>
                      <w:szCs w:val="20"/>
                    </w:rPr>
                    <w:t xml:space="preserve"> </w:t>
                  </w:r>
                  <w:r w:rsidRPr="002F663B">
                    <w:rPr>
                      <w:rFonts w:asciiTheme="minorHAnsi" w:hAnsiTheme="minorHAnsi" w:cstheme="minorHAnsi"/>
                      <w:b/>
                      <w:bCs/>
                      <w:sz w:val="20"/>
                      <w:szCs w:val="20"/>
                    </w:rPr>
                    <w:t>-</w:t>
                  </w:r>
                  <w:r w:rsidRPr="00F65375">
                    <w:rPr>
                      <w:rFonts w:asciiTheme="minorHAnsi" w:hAnsiTheme="minorHAnsi" w:cstheme="minorHAnsi"/>
                      <w:b/>
                      <w:sz w:val="20"/>
                      <w:szCs w:val="20"/>
                    </w:rPr>
                    <w:t xml:space="preserve"> </w:t>
                  </w:r>
                  <w:r>
                    <w:t xml:space="preserve"> </w:t>
                  </w:r>
                  <w:r w:rsidRPr="00BC307C">
                    <w:rPr>
                      <w:rFonts w:asciiTheme="minorHAnsi" w:hAnsiTheme="minorHAnsi" w:cstheme="minorHAnsi"/>
                      <w:b/>
                      <w:sz w:val="20"/>
                      <w:szCs w:val="20"/>
                    </w:rPr>
                    <w:t>Świadczenie kompleksowej usługi prania w lokalizacji</w:t>
                  </w:r>
                  <w:r>
                    <w:rPr>
                      <w:rFonts w:asciiTheme="minorHAnsi" w:hAnsiTheme="minorHAnsi" w:cstheme="minorHAnsi"/>
                      <w:b/>
                      <w:sz w:val="20"/>
                      <w:szCs w:val="20"/>
                    </w:rPr>
                    <w:t xml:space="preserve"> </w:t>
                  </w:r>
                  <w:r>
                    <w:t xml:space="preserve"> </w:t>
                  </w:r>
                  <w:r w:rsidRPr="003A1EF7">
                    <w:rPr>
                      <w:rFonts w:asciiTheme="minorHAnsi" w:hAnsiTheme="minorHAnsi" w:cstheme="minorHAnsi"/>
                      <w:b/>
                      <w:sz w:val="20"/>
                      <w:szCs w:val="20"/>
                    </w:rPr>
                    <w:t>OW Bledzew w Bledzewie</w:t>
                  </w:r>
                </w:p>
                <w:tbl>
                  <w:tblPr>
                    <w:tblW w:w="7787" w:type="dxa"/>
                    <w:jc w:val="center"/>
                    <w:tblCellMar>
                      <w:left w:w="70" w:type="dxa"/>
                      <w:right w:w="70" w:type="dxa"/>
                    </w:tblCellMar>
                    <w:tblLook w:val="04A0" w:firstRow="1" w:lastRow="0" w:firstColumn="1" w:lastColumn="0" w:noHBand="0" w:noVBand="1"/>
                  </w:tblPr>
                  <w:tblGrid>
                    <w:gridCol w:w="611"/>
                    <w:gridCol w:w="2934"/>
                    <w:gridCol w:w="2127"/>
                    <w:gridCol w:w="2115"/>
                  </w:tblGrid>
                  <w:tr w:rsidR="00097242" w:rsidRPr="006C0560" w14:paraId="1628D790" w14:textId="77777777" w:rsidTr="002A2CAC">
                    <w:trPr>
                      <w:trHeight w:val="9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9A50D"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l.p.</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D9D31"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Rodzaj asortymentu</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446DB"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Jednostki miary</w:t>
                        </w:r>
                      </w:p>
                    </w:tc>
                    <w:tc>
                      <w:tcPr>
                        <w:tcW w:w="2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F0252"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Cena jednostkowa netto</w:t>
                        </w:r>
                      </w:p>
                    </w:tc>
                  </w:tr>
                  <w:tr w:rsidR="00097242" w:rsidRPr="006C0560" w14:paraId="0361EC25" w14:textId="77777777" w:rsidTr="002A2CAC">
                    <w:trPr>
                      <w:trHeight w:val="411"/>
                      <w:jc w:val="center"/>
                    </w:trPr>
                    <w:tc>
                      <w:tcPr>
                        <w:tcW w:w="7787" w:type="dxa"/>
                        <w:gridSpan w:val="4"/>
                        <w:tcBorders>
                          <w:top w:val="single" w:sz="4" w:space="0" w:color="auto"/>
                          <w:left w:val="single" w:sz="4" w:space="0" w:color="auto"/>
                          <w:bottom w:val="single" w:sz="8" w:space="0" w:color="auto"/>
                          <w:right w:val="single" w:sz="4" w:space="0" w:color="auto"/>
                        </w:tcBorders>
                        <w:shd w:val="clear" w:color="auto" w:fill="auto"/>
                        <w:vAlign w:val="center"/>
                      </w:tcPr>
                      <w:p w14:paraId="37E265A3" w14:textId="77777777" w:rsidR="00097242" w:rsidRPr="006C0560" w:rsidRDefault="00097242" w:rsidP="002A2CAC">
                        <w:pPr>
                          <w:framePr w:hSpace="141" w:wrap="around" w:vAnchor="text" w:hAnchor="text" w:y="1"/>
                          <w:suppressOverlap/>
                          <w:jc w:val="left"/>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Pranie wraz z prasowaniem</w:t>
                        </w:r>
                        <w:r>
                          <w:rPr>
                            <w:rFonts w:asciiTheme="minorHAnsi" w:hAnsiTheme="minorHAnsi" w:cstheme="minorHAnsi"/>
                            <w:b/>
                            <w:bCs/>
                            <w:i/>
                            <w:iCs/>
                            <w:color w:val="000000"/>
                            <w:sz w:val="20"/>
                            <w:szCs w:val="20"/>
                          </w:rPr>
                          <w:t xml:space="preserve"> / maglowaniem</w:t>
                        </w:r>
                      </w:p>
                    </w:tc>
                  </w:tr>
                  <w:tr w:rsidR="00097242" w:rsidRPr="006C0560" w14:paraId="213953D8" w14:textId="77777777" w:rsidTr="002A2CAC">
                    <w:trPr>
                      <w:trHeight w:val="315"/>
                      <w:jc w:val="center"/>
                    </w:trPr>
                    <w:tc>
                      <w:tcPr>
                        <w:tcW w:w="611" w:type="dxa"/>
                        <w:tcBorders>
                          <w:top w:val="single" w:sz="8" w:space="0" w:color="auto"/>
                          <w:left w:val="single" w:sz="4" w:space="0" w:color="auto"/>
                          <w:bottom w:val="single" w:sz="4" w:space="0" w:color="auto"/>
                          <w:right w:val="single" w:sz="4" w:space="0" w:color="auto"/>
                        </w:tcBorders>
                        <w:shd w:val="clear" w:color="auto" w:fill="auto"/>
                        <w:vAlign w:val="center"/>
                      </w:tcPr>
                      <w:p w14:paraId="5EACF752"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1</w:t>
                        </w:r>
                      </w:p>
                    </w:tc>
                    <w:tc>
                      <w:tcPr>
                        <w:tcW w:w="2934" w:type="dxa"/>
                        <w:tcBorders>
                          <w:top w:val="single" w:sz="8" w:space="0" w:color="auto"/>
                          <w:left w:val="single" w:sz="4" w:space="0" w:color="auto"/>
                          <w:bottom w:val="single" w:sz="4" w:space="0" w:color="auto"/>
                          <w:right w:val="single" w:sz="4" w:space="0" w:color="auto"/>
                        </w:tcBorders>
                        <w:shd w:val="clear" w:color="auto" w:fill="auto"/>
                        <w:vAlign w:val="center"/>
                      </w:tcPr>
                      <w:p w14:paraId="2C98E141"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 xml:space="preserve">poszwy na kołdrę </w:t>
                        </w:r>
                      </w:p>
                    </w:tc>
                    <w:tc>
                      <w:tcPr>
                        <w:tcW w:w="212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000633A3"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kg</w:t>
                        </w:r>
                      </w:p>
                    </w:tc>
                    <w:tc>
                      <w:tcPr>
                        <w:tcW w:w="2115"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08F7B076"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 </w:t>
                        </w:r>
                      </w:p>
                    </w:tc>
                  </w:tr>
                  <w:tr w:rsidR="00097242" w:rsidRPr="006C0560" w14:paraId="06E1498E"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256B6"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2</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55232"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 xml:space="preserve">poszewki na poduszkę </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6BF05FC"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554267"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63B5A53F"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CF81CA"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3</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2D483"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prześcieradła</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8F6CED"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527094"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7BE8BB6B"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4A9146AA"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4</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4250CD5C"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ręczniki</w:t>
                        </w:r>
                      </w:p>
                    </w:tc>
                    <w:tc>
                      <w:tcPr>
                        <w:tcW w:w="2127" w:type="dxa"/>
                        <w:vMerge/>
                        <w:tcBorders>
                          <w:top w:val="single" w:sz="4" w:space="0" w:color="auto"/>
                          <w:left w:val="single" w:sz="4" w:space="0" w:color="auto"/>
                          <w:bottom w:val="single" w:sz="4" w:space="0" w:color="auto"/>
                          <w:right w:val="single" w:sz="4" w:space="0" w:color="auto"/>
                        </w:tcBorders>
                        <w:shd w:val="clear" w:color="auto" w:fill="auto"/>
                      </w:tcPr>
                      <w:p w14:paraId="30E327F3" w14:textId="77777777" w:rsidR="00097242" w:rsidRPr="006C0560" w:rsidRDefault="00097242" w:rsidP="002A2CAC">
                        <w:pPr>
                          <w:framePr w:hSpace="141" w:wrap="around" w:vAnchor="text" w:hAnchor="text" w:y="1"/>
                          <w:suppressOverlap/>
                          <w:jc w:val="center"/>
                          <w:rPr>
                            <w:rFonts w:asciiTheme="minorHAnsi" w:hAnsiTheme="minorHAnsi" w:cstheme="minorHAnsi"/>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8073D7"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0C578BE9"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2A6B008B"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5</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660093F5"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ścierki</w:t>
                        </w:r>
                      </w:p>
                    </w:tc>
                    <w:tc>
                      <w:tcPr>
                        <w:tcW w:w="2127" w:type="dxa"/>
                        <w:vMerge/>
                        <w:tcBorders>
                          <w:top w:val="single" w:sz="4" w:space="0" w:color="auto"/>
                          <w:left w:val="single" w:sz="4" w:space="0" w:color="auto"/>
                          <w:bottom w:val="single" w:sz="4" w:space="0" w:color="auto"/>
                          <w:right w:val="single" w:sz="4" w:space="0" w:color="auto"/>
                        </w:tcBorders>
                        <w:shd w:val="clear" w:color="auto" w:fill="auto"/>
                      </w:tcPr>
                      <w:p w14:paraId="3F391870" w14:textId="77777777" w:rsidR="00097242" w:rsidRPr="006C0560" w:rsidRDefault="00097242" w:rsidP="002A2CAC">
                        <w:pPr>
                          <w:framePr w:hSpace="141" w:wrap="around" w:vAnchor="text" w:hAnchor="text" w:y="1"/>
                          <w:suppressOverlap/>
                          <w:jc w:val="center"/>
                          <w:rPr>
                            <w:rFonts w:asciiTheme="minorHAnsi" w:hAnsiTheme="minorHAnsi" w:cstheme="minorHAnsi"/>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6B52E3"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2DBAFFAD"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F1B06"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6</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DC838F"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obrusy</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AFB847"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3D3F88"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36EDE143" w14:textId="77777777" w:rsidTr="002A2CAC">
                    <w:trPr>
                      <w:trHeight w:val="315"/>
                      <w:jc w:val="center"/>
                    </w:trPr>
                    <w:tc>
                      <w:tcPr>
                        <w:tcW w:w="611" w:type="dxa"/>
                        <w:tcBorders>
                          <w:top w:val="single" w:sz="4" w:space="0" w:color="auto"/>
                          <w:left w:val="single" w:sz="4" w:space="0" w:color="auto"/>
                          <w:bottom w:val="single" w:sz="6" w:space="0" w:color="auto"/>
                          <w:right w:val="single" w:sz="4" w:space="0" w:color="auto"/>
                        </w:tcBorders>
                        <w:shd w:val="clear" w:color="auto" w:fill="auto"/>
                        <w:vAlign w:val="center"/>
                        <w:hideMark/>
                      </w:tcPr>
                      <w:p w14:paraId="79EF5D52"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7</w:t>
                        </w:r>
                      </w:p>
                    </w:tc>
                    <w:tc>
                      <w:tcPr>
                        <w:tcW w:w="2934" w:type="dxa"/>
                        <w:tcBorders>
                          <w:top w:val="single" w:sz="4" w:space="0" w:color="auto"/>
                          <w:left w:val="single" w:sz="4" w:space="0" w:color="auto"/>
                          <w:bottom w:val="single" w:sz="6" w:space="0" w:color="auto"/>
                          <w:right w:val="single" w:sz="4" w:space="0" w:color="auto"/>
                        </w:tcBorders>
                        <w:shd w:val="clear" w:color="auto" w:fill="auto"/>
                        <w:vAlign w:val="center"/>
                      </w:tcPr>
                      <w:p w14:paraId="6EDC0BF2"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serwety</w:t>
                        </w:r>
                      </w:p>
                    </w:tc>
                    <w:tc>
                      <w:tcPr>
                        <w:tcW w:w="2127" w:type="dxa"/>
                        <w:vMerge/>
                        <w:tcBorders>
                          <w:top w:val="single" w:sz="4" w:space="0" w:color="auto"/>
                          <w:left w:val="single" w:sz="4" w:space="0" w:color="auto"/>
                          <w:bottom w:val="single" w:sz="6" w:space="0" w:color="auto"/>
                          <w:right w:val="single" w:sz="4" w:space="0" w:color="auto"/>
                        </w:tcBorders>
                        <w:shd w:val="clear" w:color="auto" w:fill="auto"/>
                        <w:vAlign w:val="center"/>
                      </w:tcPr>
                      <w:p w14:paraId="0AC3382E"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6" w:space="0" w:color="auto"/>
                          <w:right w:val="single" w:sz="4" w:space="0" w:color="auto"/>
                        </w:tcBorders>
                        <w:shd w:val="clear" w:color="auto" w:fill="auto"/>
                        <w:vAlign w:val="center"/>
                        <w:hideMark/>
                      </w:tcPr>
                      <w:p w14:paraId="7E4EFA86"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06D1F21F" w14:textId="77777777" w:rsidTr="002A2CAC">
                    <w:trPr>
                      <w:trHeight w:val="315"/>
                      <w:jc w:val="center"/>
                    </w:trPr>
                    <w:tc>
                      <w:tcPr>
                        <w:tcW w:w="611" w:type="dxa"/>
                        <w:tcBorders>
                          <w:top w:val="single" w:sz="6" w:space="0" w:color="auto"/>
                          <w:left w:val="single" w:sz="4" w:space="0" w:color="auto"/>
                          <w:bottom w:val="single" w:sz="4" w:space="0" w:color="auto"/>
                          <w:right w:val="single" w:sz="4" w:space="0" w:color="auto"/>
                        </w:tcBorders>
                        <w:shd w:val="clear" w:color="auto" w:fill="auto"/>
                        <w:vAlign w:val="center"/>
                      </w:tcPr>
                      <w:p w14:paraId="5EE7A779"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8</w:t>
                        </w:r>
                      </w:p>
                    </w:tc>
                    <w:tc>
                      <w:tcPr>
                        <w:tcW w:w="2934" w:type="dxa"/>
                        <w:tcBorders>
                          <w:top w:val="single" w:sz="6" w:space="0" w:color="auto"/>
                          <w:left w:val="single" w:sz="4" w:space="0" w:color="auto"/>
                          <w:bottom w:val="single" w:sz="4" w:space="0" w:color="auto"/>
                          <w:right w:val="single" w:sz="4" w:space="0" w:color="auto"/>
                        </w:tcBorders>
                        <w:shd w:val="clear" w:color="auto" w:fill="auto"/>
                        <w:vAlign w:val="center"/>
                      </w:tcPr>
                      <w:p w14:paraId="7810A884"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Pr>
                            <w:rFonts w:asciiTheme="minorHAnsi" w:hAnsiTheme="minorHAnsi" w:cstheme="minorHAnsi"/>
                            <w:color w:val="000000"/>
                            <w:sz w:val="20"/>
                            <w:szCs w:val="20"/>
                          </w:rPr>
                          <w:t xml:space="preserve">firany </w:t>
                        </w:r>
                      </w:p>
                    </w:tc>
                    <w:tc>
                      <w:tcPr>
                        <w:tcW w:w="2127" w:type="dxa"/>
                        <w:tcBorders>
                          <w:top w:val="single" w:sz="6" w:space="0" w:color="auto"/>
                          <w:left w:val="single" w:sz="4" w:space="0" w:color="auto"/>
                          <w:bottom w:val="single" w:sz="4" w:space="0" w:color="auto"/>
                          <w:right w:val="single" w:sz="4" w:space="0" w:color="auto"/>
                        </w:tcBorders>
                        <w:shd w:val="clear" w:color="auto" w:fill="auto"/>
                        <w:vAlign w:val="center"/>
                      </w:tcPr>
                      <w:p w14:paraId="321DCECF"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Pr>
                            <w:rFonts w:asciiTheme="minorHAnsi" w:hAnsiTheme="minorHAnsi" w:cstheme="minorHAnsi"/>
                            <w:bCs/>
                            <w:iCs/>
                            <w:color w:val="000000"/>
                            <w:sz w:val="20"/>
                            <w:szCs w:val="20"/>
                          </w:rPr>
                          <w:t>m</w:t>
                        </w:r>
                        <w:r w:rsidRPr="00852B85">
                          <w:rPr>
                            <w:rFonts w:asciiTheme="minorHAnsi" w:hAnsiTheme="minorHAnsi" w:cstheme="minorHAnsi"/>
                            <w:bCs/>
                            <w:iCs/>
                            <w:color w:val="000000"/>
                            <w:sz w:val="20"/>
                            <w:szCs w:val="20"/>
                            <w:vertAlign w:val="superscript"/>
                          </w:rPr>
                          <w:t>2</w:t>
                        </w:r>
                      </w:p>
                    </w:tc>
                    <w:tc>
                      <w:tcPr>
                        <w:tcW w:w="2115" w:type="dxa"/>
                        <w:tcBorders>
                          <w:top w:val="single" w:sz="6" w:space="0" w:color="auto"/>
                          <w:left w:val="single" w:sz="4" w:space="0" w:color="auto"/>
                          <w:bottom w:val="single" w:sz="4" w:space="0" w:color="auto"/>
                          <w:right w:val="single" w:sz="4" w:space="0" w:color="auto"/>
                        </w:tcBorders>
                        <w:shd w:val="clear" w:color="auto" w:fill="auto"/>
                        <w:vAlign w:val="center"/>
                      </w:tcPr>
                      <w:p w14:paraId="3C93A29B"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599C1018" w14:textId="77777777" w:rsidTr="002A2CAC">
                    <w:trPr>
                      <w:trHeight w:val="315"/>
                      <w:jc w:val="center"/>
                    </w:trPr>
                    <w:tc>
                      <w:tcPr>
                        <w:tcW w:w="611" w:type="dxa"/>
                        <w:tcBorders>
                          <w:top w:val="single" w:sz="4" w:space="0" w:color="auto"/>
                          <w:left w:val="single" w:sz="4" w:space="0" w:color="auto"/>
                          <w:bottom w:val="single" w:sz="8" w:space="0" w:color="auto"/>
                          <w:right w:val="single" w:sz="4" w:space="0" w:color="auto"/>
                        </w:tcBorders>
                        <w:shd w:val="clear" w:color="auto" w:fill="auto"/>
                        <w:vAlign w:val="center"/>
                      </w:tcPr>
                      <w:p w14:paraId="3F42529F"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9</w:t>
                        </w:r>
                      </w:p>
                    </w:tc>
                    <w:tc>
                      <w:tcPr>
                        <w:tcW w:w="2934" w:type="dxa"/>
                        <w:tcBorders>
                          <w:top w:val="single" w:sz="4" w:space="0" w:color="auto"/>
                          <w:left w:val="single" w:sz="4" w:space="0" w:color="auto"/>
                          <w:bottom w:val="single" w:sz="8" w:space="0" w:color="auto"/>
                          <w:right w:val="single" w:sz="4" w:space="0" w:color="auto"/>
                        </w:tcBorders>
                        <w:shd w:val="clear" w:color="auto" w:fill="auto"/>
                        <w:vAlign w:val="center"/>
                      </w:tcPr>
                      <w:p w14:paraId="6E6882EA"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Pr>
                            <w:rFonts w:asciiTheme="minorHAnsi" w:hAnsiTheme="minorHAnsi" w:cstheme="minorHAnsi"/>
                            <w:color w:val="000000"/>
                            <w:sz w:val="20"/>
                            <w:szCs w:val="20"/>
                          </w:rPr>
                          <w:t>zasłony</w:t>
                        </w:r>
                      </w:p>
                    </w:tc>
                    <w:tc>
                      <w:tcPr>
                        <w:tcW w:w="2127" w:type="dxa"/>
                        <w:tcBorders>
                          <w:top w:val="single" w:sz="4" w:space="0" w:color="auto"/>
                          <w:left w:val="single" w:sz="4" w:space="0" w:color="auto"/>
                          <w:bottom w:val="single" w:sz="8" w:space="0" w:color="auto"/>
                          <w:right w:val="single" w:sz="4" w:space="0" w:color="auto"/>
                        </w:tcBorders>
                        <w:shd w:val="clear" w:color="auto" w:fill="auto"/>
                        <w:vAlign w:val="center"/>
                      </w:tcPr>
                      <w:p w14:paraId="3A732D17"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852B85">
                          <w:rPr>
                            <w:rFonts w:asciiTheme="minorHAnsi" w:hAnsiTheme="minorHAnsi" w:cstheme="minorHAnsi"/>
                            <w:bCs/>
                            <w:iCs/>
                            <w:color w:val="000000"/>
                            <w:sz w:val="20"/>
                            <w:szCs w:val="20"/>
                          </w:rPr>
                          <w:t>m</w:t>
                        </w:r>
                        <w:r w:rsidRPr="00852B85">
                          <w:rPr>
                            <w:rFonts w:asciiTheme="minorHAnsi" w:hAnsiTheme="minorHAnsi" w:cstheme="minorHAnsi"/>
                            <w:bCs/>
                            <w:iCs/>
                            <w:color w:val="000000"/>
                            <w:sz w:val="20"/>
                            <w:szCs w:val="20"/>
                            <w:vertAlign w:val="superscript"/>
                          </w:rPr>
                          <w:t>2</w:t>
                        </w:r>
                      </w:p>
                    </w:tc>
                    <w:tc>
                      <w:tcPr>
                        <w:tcW w:w="2115" w:type="dxa"/>
                        <w:tcBorders>
                          <w:top w:val="single" w:sz="4" w:space="0" w:color="auto"/>
                          <w:left w:val="single" w:sz="4" w:space="0" w:color="auto"/>
                          <w:bottom w:val="single" w:sz="8" w:space="0" w:color="auto"/>
                          <w:right w:val="single" w:sz="4" w:space="0" w:color="auto"/>
                        </w:tcBorders>
                        <w:shd w:val="clear" w:color="auto" w:fill="auto"/>
                        <w:vAlign w:val="center"/>
                      </w:tcPr>
                      <w:p w14:paraId="6F959C5A"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68318DA6" w14:textId="77777777" w:rsidTr="002A2CAC">
                    <w:trPr>
                      <w:trHeight w:val="315"/>
                      <w:jc w:val="center"/>
                    </w:trPr>
                    <w:tc>
                      <w:tcPr>
                        <w:tcW w:w="7787" w:type="dxa"/>
                        <w:gridSpan w:val="4"/>
                        <w:tcBorders>
                          <w:top w:val="single" w:sz="8" w:space="0" w:color="auto"/>
                          <w:left w:val="single" w:sz="4" w:space="0" w:color="auto"/>
                          <w:bottom w:val="single" w:sz="8" w:space="0" w:color="auto"/>
                          <w:right w:val="single" w:sz="4" w:space="0" w:color="auto"/>
                        </w:tcBorders>
                        <w:shd w:val="clear" w:color="auto" w:fill="auto"/>
                        <w:vAlign w:val="center"/>
                      </w:tcPr>
                      <w:p w14:paraId="53225C08"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Pranie</w:t>
                        </w:r>
                      </w:p>
                    </w:tc>
                  </w:tr>
                  <w:tr w:rsidR="00097242" w:rsidRPr="006C0560" w14:paraId="2019ECBA" w14:textId="77777777" w:rsidTr="002A2CAC">
                    <w:trPr>
                      <w:trHeight w:val="315"/>
                      <w:jc w:val="center"/>
                    </w:trPr>
                    <w:tc>
                      <w:tcPr>
                        <w:tcW w:w="611"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501404FA"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10</w:t>
                        </w:r>
                      </w:p>
                    </w:tc>
                    <w:tc>
                      <w:tcPr>
                        <w:tcW w:w="2934" w:type="dxa"/>
                        <w:tcBorders>
                          <w:top w:val="single" w:sz="8" w:space="0" w:color="auto"/>
                          <w:left w:val="single" w:sz="4" w:space="0" w:color="auto"/>
                          <w:bottom w:val="single" w:sz="4" w:space="0" w:color="auto"/>
                          <w:right w:val="single" w:sz="4" w:space="0" w:color="auto"/>
                        </w:tcBorders>
                        <w:shd w:val="clear" w:color="auto" w:fill="auto"/>
                        <w:vAlign w:val="center"/>
                      </w:tcPr>
                      <w:p w14:paraId="2B0FC556"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kołdry</w:t>
                        </w:r>
                      </w:p>
                    </w:tc>
                    <w:tc>
                      <w:tcPr>
                        <w:tcW w:w="2127" w:type="dxa"/>
                        <w:tcBorders>
                          <w:top w:val="single" w:sz="8" w:space="0" w:color="auto"/>
                          <w:left w:val="single" w:sz="4" w:space="0" w:color="auto"/>
                          <w:bottom w:val="single" w:sz="4" w:space="0" w:color="auto"/>
                          <w:right w:val="single" w:sz="4" w:space="0" w:color="auto"/>
                        </w:tcBorders>
                        <w:shd w:val="clear" w:color="auto" w:fill="auto"/>
                        <w:vAlign w:val="center"/>
                      </w:tcPr>
                      <w:p w14:paraId="171237E8"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0F77395"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01EEDEA3"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1D9B6DFE"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11</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6ED77B9E"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poduszki</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5BAE4E23"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4" w:space="0" w:color="auto"/>
                          <w:left w:val="single" w:sz="4" w:space="0" w:color="auto"/>
                          <w:bottom w:val="single" w:sz="4" w:space="0" w:color="auto"/>
                          <w:right w:val="single" w:sz="4" w:space="0" w:color="auto"/>
                        </w:tcBorders>
                        <w:shd w:val="clear" w:color="auto" w:fill="auto"/>
                        <w:vAlign w:val="center"/>
                      </w:tcPr>
                      <w:p w14:paraId="48F88ABA"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42A02A5D" w14:textId="77777777" w:rsidTr="002A2CAC">
                    <w:trPr>
                      <w:trHeight w:val="315"/>
                      <w:jc w:val="center"/>
                    </w:trPr>
                    <w:tc>
                      <w:tcPr>
                        <w:tcW w:w="611" w:type="dxa"/>
                        <w:tcBorders>
                          <w:top w:val="single" w:sz="4" w:space="0" w:color="auto"/>
                          <w:left w:val="single" w:sz="4" w:space="0" w:color="auto"/>
                          <w:bottom w:val="single" w:sz="8" w:space="0" w:color="auto"/>
                          <w:right w:val="single" w:sz="4" w:space="0" w:color="auto"/>
                        </w:tcBorders>
                        <w:shd w:val="clear" w:color="auto" w:fill="auto"/>
                        <w:vAlign w:val="center"/>
                      </w:tcPr>
                      <w:p w14:paraId="43DFB741"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1</w:t>
                        </w:r>
                        <w:r>
                          <w:rPr>
                            <w:rFonts w:asciiTheme="minorHAnsi" w:hAnsiTheme="minorHAnsi" w:cstheme="minorHAnsi"/>
                            <w:bCs/>
                            <w:iCs/>
                            <w:color w:val="000000"/>
                            <w:sz w:val="20"/>
                            <w:szCs w:val="20"/>
                          </w:rPr>
                          <w:t>2</w:t>
                        </w:r>
                      </w:p>
                    </w:tc>
                    <w:tc>
                      <w:tcPr>
                        <w:tcW w:w="2934" w:type="dxa"/>
                        <w:tcBorders>
                          <w:top w:val="single" w:sz="4" w:space="0" w:color="auto"/>
                          <w:left w:val="single" w:sz="4" w:space="0" w:color="auto"/>
                          <w:bottom w:val="single" w:sz="8" w:space="0" w:color="auto"/>
                          <w:right w:val="single" w:sz="4" w:space="0" w:color="auto"/>
                        </w:tcBorders>
                        <w:shd w:val="clear" w:color="auto" w:fill="auto"/>
                        <w:vAlign w:val="center"/>
                      </w:tcPr>
                      <w:p w14:paraId="7886209D"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koce</w:t>
                        </w:r>
                      </w:p>
                    </w:tc>
                    <w:tc>
                      <w:tcPr>
                        <w:tcW w:w="2127" w:type="dxa"/>
                        <w:tcBorders>
                          <w:top w:val="single" w:sz="4" w:space="0" w:color="auto"/>
                          <w:left w:val="single" w:sz="4" w:space="0" w:color="auto"/>
                          <w:bottom w:val="single" w:sz="8" w:space="0" w:color="auto"/>
                          <w:right w:val="single" w:sz="4" w:space="0" w:color="auto"/>
                        </w:tcBorders>
                        <w:shd w:val="clear" w:color="auto" w:fill="auto"/>
                        <w:vAlign w:val="center"/>
                      </w:tcPr>
                      <w:p w14:paraId="4C9E1C5F"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4" w:space="0" w:color="auto"/>
                          <w:left w:val="single" w:sz="4" w:space="0" w:color="auto"/>
                          <w:bottom w:val="single" w:sz="8" w:space="0" w:color="auto"/>
                          <w:right w:val="single" w:sz="4" w:space="0" w:color="auto"/>
                        </w:tcBorders>
                        <w:shd w:val="clear" w:color="auto" w:fill="auto"/>
                        <w:vAlign w:val="center"/>
                      </w:tcPr>
                      <w:p w14:paraId="68B353BB"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 </w:t>
                        </w:r>
                      </w:p>
                    </w:tc>
                  </w:tr>
                </w:tbl>
                <w:p w14:paraId="15860E2D" w14:textId="77777777" w:rsidR="00097242" w:rsidRPr="00482982" w:rsidRDefault="00097242" w:rsidP="002A2CAC">
                  <w:pPr>
                    <w:pStyle w:val="Akapitzlist"/>
                    <w:framePr w:hSpace="141" w:wrap="around" w:vAnchor="text" w:hAnchor="text" w:y="1"/>
                    <w:widowControl w:val="0"/>
                    <w:ind w:left="360" w:right="66"/>
                    <w:suppressOverlap/>
                    <w:jc w:val="both"/>
                    <w:rPr>
                      <w:rFonts w:asciiTheme="minorHAnsi" w:hAnsiTheme="minorHAnsi" w:cstheme="minorHAnsi"/>
                      <w:b/>
                      <w:bCs/>
                      <w:sz w:val="20"/>
                      <w:szCs w:val="20"/>
                    </w:rPr>
                  </w:pPr>
                </w:p>
              </w:tc>
            </w:tr>
          </w:tbl>
          <w:p w14:paraId="2462DDC9" w14:textId="77777777" w:rsidR="00097242" w:rsidRPr="00127F9C" w:rsidRDefault="00097242" w:rsidP="002A2CAC">
            <w:pPr>
              <w:keepNext/>
              <w:rPr>
                <w:rFonts w:asciiTheme="minorHAnsi" w:hAnsiTheme="minorHAnsi" w:cstheme="minorHAnsi"/>
                <w:b/>
                <w:bCs/>
                <w:sz w:val="20"/>
                <w:szCs w:val="16"/>
              </w:rPr>
            </w:pPr>
          </w:p>
        </w:tc>
      </w:tr>
    </w:tbl>
    <w:p w14:paraId="46CDC6DE" w14:textId="77777777" w:rsidR="00097242" w:rsidRDefault="00097242" w:rsidP="00097242">
      <w:pPr>
        <w:tabs>
          <w:tab w:val="num" w:pos="502"/>
        </w:tabs>
        <w:ind w:right="-34"/>
        <w:rPr>
          <w:rFonts w:asciiTheme="minorHAnsi" w:hAnsiTheme="minorHAnsi" w:cstheme="minorHAnsi"/>
          <w:b/>
          <w:iCs/>
          <w:sz w:val="20"/>
          <w:szCs w:val="20"/>
        </w:rPr>
      </w:pPr>
    </w:p>
    <w:tbl>
      <w:tblPr>
        <w:tblpPr w:leftFromText="141" w:rightFromText="141" w:vertAnchor="text" w:tblpY="1"/>
        <w:tblOverlap w:val="neve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1"/>
      </w:tblGrid>
      <w:tr w:rsidR="00097242" w:rsidRPr="00127F9C" w14:paraId="3B69E961" w14:textId="77777777" w:rsidTr="002A2CAC">
        <w:tc>
          <w:tcPr>
            <w:tcW w:w="9921" w:type="dxa"/>
            <w:tcBorders>
              <w:top w:val="nil"/>
              <w:left w:val="nil"/>
              <w:bottom w:val="nil"/>
              <w:right w:val="nil"/>
            </w:tcBorders>
            <w:shd w:val="clear" w:color="auto" w:fill="auto"/>
          </w:tcPr>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097242" w:rsidRPr="00F446EF" w14:paraId="12408FFF" w14:textId="77777777" w:rsidTr="002A2CAC">
              <w:trPr>
                <w:trHeight w:val="429"/>
              </w:trPr>
              <w:tc>
                <w:tcPr>
                  <w:tcW w:w="9781" w:type="dxa"/>
                  <w:tcBorders>
                    <w:top w:val="nil"/>
                    <w:left w:val="nil"/>
                    <w:bottom w:val="nil"/>
                    <w:right w:val="nil"/>
                  </w:tcBorders>
                </w:tcPr>
                <w:p w14:paraId="5F531B06" w14:textId="77777777" w:rsidR="00097242" w:rsidRPr="00482982" w:rsidRDefault="00097242" w:rsidP="002A2CAC">
                  <w:pPr>
                    <w:pStyle w:val="Akapitzlist"/>
                    <w:framePr w:hSpace="141" w:wrap="around" w:vAnchor="text" w:hAnchor="text" w:y="1"/>
                    <w:widowControl w:val="0"/>
                    <w:ind w:left="360" w:right="66"/>
                    <w:suppressOverlap/>
                    <w:jc w:val="both"/>
                    <w:rPr>
                      <w:rFonts w:asciiTheme="minorHAnsi" w:hAnsiTheme="minorHAnsi" w:cstheme="minorHAnsi"/>
                      <w:b/>
                      <w:bCs/>
                      <w:sz w:val="20"/>
                      <w:szCs w:val="20"/>
                    </w:rPr>
                  </w:pPr>
                  <w:r>
                    <w:rPr>
                      <w:rFonts w:asciiTheme="minorHAnsi" w:hAnsiTheme="minorHAnsi" w:cstheme="minorHAnsi"/>
                      <w:b/>
                      <w:bCs/>
                      <w:sz w:val="20"/>
                      <w:szCs w:val="20"/>
                    </w:rPr>
                    <w:t xml:space="preserve">1.5. W zakresie </w:t>
                  </w:r>
                  <w:r>
                    <w:t xml:space="preserve"> </w:t>
                  </w:r>
                  <w:r w:rsidRPr="00143979">
                    <w:rPr>
                      <w:rFonts w:asciiTheme="minorHAnsi" w:hAnsiTheme="minorHAnsi" w:cstheme="minorHAnsi"/>
                      <w:b/>
                      <w:bCs/>
                      <w:color w:val="FF0000"/>
                      <w:sz w:val="20"/>
                      <w:szCs w:val="20"/>
                    </w:rPr>
                    <w:t xml:space="preserve">Część </w:t>
                  </w:r>
                  <w:r>
                    <w:rPr>
                      <w:rFonts w:asciiTheme="minorHAnsi" w:hAnsiTheme="minorHAnsi" w:cstheme="minorHAnsi"/>
                      <w:b/>
                      <w:bCs/>
                      <w:color w:val="FF0000"/>
                      <w:sz w:val="20"/>
                      <w:szCs w:val="20"/>
                    </w:rPr>
                    <w:t>5</w:t>
                  </w:r>
                  <w:r w:rsidRPr="008F2CCC">
                    <w:rPr>
                      <w:rFonts w:asciiTheme="minorHAnsi" w:hAnsiTheme="minorHAnsi" w:cstheme="minorHAnsi"/>
                      <w:b/>
                      <w:bCs/>
                      <w:color w:val="FF0000"/>
                      <w:sz w:val="20"/>
                      <w:szCs w:val="20"/>
                    </w:rPr>
                    <w:t xml:space="preserve"> </w:t>
                  </w:r>
                  <w:r w:rsidRPr="002F663B">
                    <w:rPr>
                      <w:rFonts w:asciiTheme="minorHAnsi" w:hAnsiTheme="minorHAnsi" w:cstheme="minorHAnsi"/>
                      <w:b/>
                      <w:bCs/>
                      <w:sz w:val="20"/>
                      <w:szCs w:val="20"/>
                    </w:rPr>
                    <w:t>-</w:t>
                  </w:r>
                  <w:r w:rsidRPr="00F65375">
                    <w:rPr>
                      <w:rFonts w:asciiTheme="minorHAnsi" w:hAnsiTheme="minorHAnsi" w:cstheme="minorHAnsi"/>
                      <w:b/>
                      <w:sz w:val="20"/>
                      <w:szCs w:val="20"/>
                    </w:rPr>
                    <w:t xml:space="preserve"> </w:t>
                  </w:r>
                  <w:r>
                    <w:t xml:space="preserve"> </w:t>
                  </w:r>
                  <w:r w:rsidRPr="00BC307C">
                    <w:rPr>
                      <w:rFonts w:asciiTheme="minorHAnsi" w:hAnsiTheme="minorHAnsi" w:cstheme="minorHAnsi"/>
                      <w:b/>
                      <w:sz w:val="20"/>
                      <w:szCs w:val="20"/>
                    </w:rPr>
                    <w:t>Świadczenie kompleksowej usługi prania w lokalizacji</w:t>
                  </w:r>
                  <w:r>
                    <w:rPr>
                      <w:rFonts w:asciiTheme="minorHAnsi" w:hAnsiTheme="minorHAnsi" w:cstheme="minorHAnsi"/>
                      <w:b/>
                      <w:sz w:val="20"/>
                      <w:szCs w:val="20"/>
                    </w:rPr>
                    <w:t xml:space="preserve"> </w:t>
                  </w:r>
                  <w:r>
                    <w:t xml:space="preserve"> </w:t>
                  </w:r>
                  <w:r w:rsidRPr="003A1EF7">
                    <w:rPr>
                      <w:rFonts w:asciiTheme="minorHAnsi" w:hAnsiTheme="minorHAnsi" w:cstheme="minorHAnsi"/>
                      <w:b/>
                      <w:sz w:val="20"/>
                      <w:szCs w:val="20"/>
                    </w:rPr>
                    <w:t>OW Sieraków w Sierakowie</w:t>
                  </w:r>
                </w:p>
              </w:tc>
            </w:tr>
          </w:tbl>
          <w:p w14:paraId="51E0E2CE" w14:textId="77777777" w:rsidR="00097242" w:rsidRPr="00127F9C" w:rsidRDefault="00097242" w:rsidP="002A2CAC">
            <w:pPr>
              <w:keepNext/>
              <w:rPr>
                <w:rFonts w:asciiTheme="minorHAnsi" w:hAnsiTheme="minorHAnsi" w:cstheme="minorHAnsi"/>
                <w:b/>
                <w:bCs/>
                <w:sz w:val="20"/>
                <w:szCs w:val="16"/>
              </w:rPr>
            </w:pPr>
          </w:p>
        </w:tc>
      </w:tr>
      <w:tr w:rsidR="00097242" w:rsidRPr="00127F9C" w14:paraId="1EB8C516" w14:textId="77777777" w:rsidTr="002A2CAC">
        <w:tc>
          <w:tcPr>
            <w:tcW w:w="9921" w:type="dxa"/>
            <w:tcBorders>
              <w:top w:val="nil"/>
              <w:left w:val="nil"/>
              <w:bottom w:val="nil"/>
              <w:right w:val="nil"/>
            </w:tcBorders>
            <w:shd w:val="clear" w:color="auto" w:fill="auto"/>
          </w:tcPr>
          <w:tbl>
            <w:tblPr>
              <w:tblW w:w="7787" w:type="dxa"/>
              <w:jc w:val="center"/>
              <w:tblCellMar>
                <w:left w:w="70" w:type="dxa"/>
                <w:right w:w="70" w:type="dxa"/>
              </w:tblCellMar>
              <w:tblLook w:val="04A0" w:firstRow="1" w:lastRow="0" w:firstColumn="1" w:lastColumn="0" w:noHBand="0" w:noVBand="1"/>
            </w:tblPr>
            <w:tblGrid>
              <w:gridCol w:w="611"/>
              <w:gridCol w:w="2934"/>
              <w:gridCol w:w="2127"/>
              <w:gridCol w:w="2115"/>
            </w:tblGrid>
            <w:tr w:rsidR="00097242" w:rsidRPr="006C0560" w14:paraId="64AA3BD0" w14:textId="77777777" w:rsidTr="002A2CAC">
              <w:trPr>
                <w:trHeight w:val="9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B0155"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l.p.</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F0494"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Rodzaj asortymentu</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F6E6B"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Jednostki miary</w:t>
                  </w:r>
                </w:p>
              </w:tc>
              <w:tc>
                <w:tcPr>
                  <w:tcW w:w="2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BD1BD"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Cena jednostkowa netto</w:t>
                  </w:r>
                </w:p>
              </w:tc>
            </w:tr>
            <w:tr w:rsidR="00097242" w:rsidRPr="006C0560" w14:paraId="44B2642B" w14:textId="77777777" w:rsidTr="002A2CAC">
              <w:trPr>
                <w:trHeight w:val="411"/>
                <w:jc w:val="center"/>
              </w:trPr>
              <w:tc>
                <w:tcPr>
                  <w:tcW w:w="7787" w:type="dxa"/>
                  <w:gridSpan w:val="4"/>
                  <w:tcBorders>
                    <w:top w:val="single" w:sz="4" w:space="0" w:color="auto"/>
                    <w:left w:val="single" w:sz="4" w:space="0" w:color="auto"/>
                    <w:bottom w:val="single" w:sz="8" w:space="0" w:color="auto"/>
                    <w:right w:val="single" w:sz="4" w:space="0" w:color="auto"/>
                  </w:tcBorders>
                  <w:shd w:val="clear" w:color="auto" w:fill="auto"/>
                  <w:vAlign w:val="center"/>
                </w:tcPr>
                <w:p w14:paraId="71C59A03" w14:textId="77777777" w:rsidR="00097242" w:rsidRPr="006C0560" w:rsidRDefault="00097242" w:rsidP="002A2CAC">
                  <w:pPr>
                    <w:framePr w:hSpace="141" w:wrap="around" w:vAnchor="text" w:hAnchor="text" w:y="1"/>
                    <w:suppressOverlap/>
                    <w:jc w:val="left"/>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Pranie wraz z prasowaniem</w:t>
                  </w:r>
                  <w:r>
                    <w:rPr>
                      <w:rFonts w:asciiTheme="minorHAnsi" w:hAnsiTheme="minorHAnsi" w:cstheme="minorHAnsi"/>
                      <w:b/>
                      <w:bCs/>
                      <w:i/>
                      <w:iCs/>
                      <w:color w:val="000000"/>
                      <w:sz w:val="20"/>
                      <w:szCs w:val="20"/>
                    </w:rPr>
                    <w:t xml:space="preserve"> / maglowaniem</w:t>
                  </w:r>
                </w:p>
              </w:tc>
            </w:tr>
            <w:tr w:rsidR="00097242" w:rsidRPr="006C0560" w14:paraId="1EE2E3D8" w14:textId="77777777" w:rsidTr="002A2CAC">
              <w:trPr>
                <w:trHeight w:val="315"/>
                <w:jc w:val="center"/>
              </w:trPr>
              <w:tc>
                <w:tcPr>
                  <w:tcW w:w="611" w:type="dxa"/>
                  <w:tcBorders>
                    <w:top w:val="single" w:sz="8" w:space="0" w:color="auto"/>
                    <w:left w:val="single" w:sz="4" w:space="0" w:color="auto"/>
                    <w:bottom w:val="single" w:sz="4" w:space="0" w:color="auto"/>
                    <w:right w:val="single" w:sz="4" w:space="0" w:color="auto"/>
                  </w:tcBorders>
                  <w:shd w:val="clear" w:color="auto" w:fill="auto"/>
                  <w:vAlign w:val="center"/>
                </w:tcPr>
                <w:p w14:paraId="0AB9A1DD"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1</w:t>
                  </w:r>
                </w:p>
              </w:tc>
              <w:tc>
                <w:tcPr>
                  <w:tcW w:w="2934" w:type="dxa"/>
                  <w:tcBorders>
                    <w:top w:val="single" w:sz="8" w:space="0" w:color="auto"/>
                    <w:left w:val="single" w:sz="4" w:space="0" w:color="auto"/>
                    <w:bottom w:val="single" w:sz="4" w:space="0" w:color="auto"/>
                    <w:right w:val="single" w:sz="4" w:space="0" w:color="auto"/>
                  </w:tcBorders>
                  <w:shd w:val="clear" w:color="auto" w:fill="auto"/>
                  <w:vAlign w:val="center"/>
                </w:tcPr>
                <w:p w14:paraId="0E833F67"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 xml:space="preserve">poszwy na kołdrę </w:t>
                  </w:r>
                </w:p>
              </w:tc>
              <w:tc>
                <w:tcPr>
                  <w:tcW w:w="212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5C241B06"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kg</w:t>
                  </w:r>
                </w:p>
              </w:tc>
              <w:tc>
                <w:tcPr>
                  <w:tcW w:w="2115"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702D8F64"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 </w:t>
                  </w:r>
                </w:p>
              </w:tc>
            </w:tr>
            <w:tr w:rsidR="00097242" w:rsidRPr="006C0560" w14:paraId="5DD37429"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B9A55"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2</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C5F95"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 xml:space="preserve">poszewki na poduszkę </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49BB384"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42B2D6"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7A344BBF"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C407C"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3</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284A1"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prześcieradła</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06D513"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2929C5"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7FD1461D"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434ACEC7"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4</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27EB93D1"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ręczniki</w:t>
                  </w:r>
                </w:p>
              </w:tc>
              <w:tc>
                <w:tcPr>
                  <w:tcW w:w="2127" w:type="dxa"/>
                  <w:vMerge/>
                  <w:tcBorders>
                    <w:top w:val="single" w:sz="4" w:space="0" w:color="auto"/>
                    <w:left w:val="single" w:sz="4" w:space="0" w:color="auto"/>
                    <w:bottom w:val="single" w:sz="4" w:space="0" w:color="auto"/>
                    <w:right w:val="single" w:sz="4" w:space="0" w:color="auto"/>
                  </w:tcBorders>
                  <w:shd w:val="clear" w:color="auto" w:fill="auto"/>
                </w:tcPr>
                <w:p w14:paraId="13928581" w14:textId="77777777" w:rsidR="00097242" w:rsidRPr="006C0560" w:rsidRDefault="00097242" w:rsidP="002A2CAC">
                  <w:pPr>
                    <w:framePr w:hSpace="141" w:wrap="around" w:vAnchor="text" w:hAnchor="text" w:y="1"/>
                    <w:suppressOverlap/>
                    <w:jc w:val="center"/>
                    <w:rPr>
                      <w:rFonts w:asciiTheme="minorHAnsi" w:hAnsiTheme="minorHAnsi" w:cstheme="minorHAnsi"/>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1871C3"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13B6744D"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1A7BC58B"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5</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1956147B"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ścierki</w:t>
                  </w:r>
                </w:p>
              </w:tc>
              <w:tc>
                <w:tcPr>
                  <w:tcW w:w="2127" w:type="dxa"/>
                  <w:vMerge/>
                  <w:tcBorders>
                    <w:top w:val="single" w:sz="4" w:space="0" w:color="auto"/>
                    <w:left w:val="single" w:sz="4" w:space="0" w:color="auto"/>
                    <w:bottom w:val="single" w:sz="4" w:space="0" w:color="auto"/>
                    <w:right w:val="single" w:sz="4" w:space="0" w:color="auto"/>
                  </w:tcBorders>
                  <w:shd w:val="clear" w:color="auto" w:fill="auto"/>
                </w:tcPr>
                <w:p w14:paraId="165C61E4" w14:textId="77777777" w:rsidR="00097242" w:rsidRPr="006C0560" w:rsidRDefault="00097242" w:rsidP="002A2CAC">
                  <w:pPr>
                    <w:framePr w:hSpace="141" w:wrap="around" w:vAnchor="text" w:hAnchor="text" w:y="1"/>
                    <w:suppressOverlap/>
                    <w:jc w:val="center"/>
                    <w:rPr>
                      <w:rFonts w:asciiTheme="minorHAnsi" w:hAnsiTheme="minorHAnsi" w:cstheme="minorHAnsi"/>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242BEF"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220DB528"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866D8"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6</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E4123"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obrusy</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05BF4C"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888972"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61D72C81" w14:textId="77777777" w:rsidTr="002A2CAC">
              <w:trPr>
                <w:trHeight w:val="315"/>
                <w:jc w:val="center"/>
              </w:trPr>
              <w:tc>
                <w:tcPr>
                  <w:tcW w:w="611" w:type="dxa"/>
                  <w:tcBorders>
                    <w:top w:val="single" w:sz="4" w:space="0" w:color="auto"/>
                    <w:left w:val="single" w:sz="4" w:space="0" w:color="auto"/>
                    <w:bottom w:val="single" w:sz="6" w:space="0" w:color="auto"/>
                    <w:right w:val="single" w:sz="4" w:space="0" w:color="auto"/>
                  </w:tcBorders>
                  <w:shd w:val="clear" w:color="auto" w:fill="auto"/>
                  <w:vAlign w:val="center"/>
                  <w:hideMark/>
                </w:tcPr>
                <w:p w14:paraId="02EB71BD"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7</w:t>
                  </w:r>
                </w:p>
              </w:tc>
              <w:tc>
                <w:tcPr>
                  <w:tcW w:w="2934" w:type="dxa"/>
                  <w:tcBorders>
                    <w:top w:val="single" w:sz="4" w:space="0" w:color="auto"/>
                    <w:left w:val="single" w:sz="4" w:space="0" w:color="auto"/>
                    <w:bottom w:val="single" w:sz="6" w:space="0" w:color="auto"/>
                    <w:right w:val="single" w:sz="4" w:space="0" w:color="auto"/>
                  </w:tcBorders>
                  <w:shd w:val="clear" w:color="auto" w:fill="auto"/>
                  <w:vAlign w:val="center"/>
                </w:tcPr>
                <w:p w14:paraId="1D770799"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serwety</w:t>
                  </w:r>
                </w:p>
              </w:tc>
              <w:tc>
                <w:tcPr>
                  <w:tcW w:w="2127" w:type="dxa"/>
                  <w:vMerge/>
                  <w:tcBorders>
                    <w:top w:val="single" w:sz="4" w:space="0" w:color="auto"/>
                    <w:left w:val="single" w:sz="4" w:space="0" w:color="auto"/>
                    <w:bottom w:val="single" w:sz="6" w:space="0" w:color="auto"/>
                    <w:right w:val="single" w:sz="4" w:space="0" w:color="auto"/>
                  </w:tcBorders>
                  <w:shd w:val="clear" w:color="auto" w:fill="auto"/>
                  <w:vAlign w:val="center"/>
                </w:tcPr>
                <w:p w14:paraId="7A6B4B4D"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6" w:space="0" w:color="auto"/>
                    <w:right w:val="single" w:sz="4" w:space="0" w:color="auto"/>
                  </w:tcBorders>
                  <w:shd w:val="clear" w:color="auto" w:fill="auto"/>
                  <w:vAlign w:val="center"/>
                  <w:hideMark/>
                </w:tcPr>
                <w:p w14:paraId="0134CE33"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4DA6FCD3" w14:textId="77777777" w:rsidTr="002A2CAC">
              <w:trPr>
                <w:trHeight w:val="315"/>
                <w:jc w:val="center"/>
              </w:trPr>
              <w:tc>
                <w:tcPr>
                  <w:tcW w:w="611" w:type="dxa"/>
                  <w:tcBorders>
                    <w:top w:val="single" w:sz="6" w:space="0" w:color="auto"/>
                    <w:left w:val="single" w:sz="4" w:space="0" w:color="auto"/>
                    <w:bottom w:val="single" w:sz="4" w:space="0" w:color="auto"/>
                    <w:right w:val="single" w:sz="4" w:space="0" w:color="auto"/>
                  </w:tcBorders>
                  <w:shd w:val="clear" w:color="auto" w:fill="auto"/>
                  <w:vAlign w:val="center"/>
                </w:tcPr>
                <w:p w14:paraId="16D330A0"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8</w:t>
                  </w:r>
                </w:p>
              </w:tc>
              <w:tc>
                <w:tcPr>
                  <w:tcW w:w="2934" w:type="dxa"/>
                  <w:tcBorders>
                    <w:top w:val="single" w:sz="6" w:space="0" w:color="auto"/>
                    <w:left w:val="single" w:sz="4" w:space="0" w:color="auto"/>
                    <w:bottom w:val="single" w:sz="4" w:space="0" w:color="auto"/>
                    <w:right w:val="single" w:sz="4" w:space="0" w:color="auto"/>
                  </w:tcBorders>
                  <w:shd w:val="clear" w:color="auto" w:fill="auto"/>
                  <w:vAlign w:val="center"/>
                </w:tcPr>
                <w:p w14:paraId="3EFD2E4F"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Pr>
                      <w:rFonts w:asciiTheme="minorHAnsi" w:hAnsiTheme="minorHAnsi" w:cstheme="minorHAnsi"/>
                      <w:color w:val="000000"/>
                      <w:sz w:val="20"/>
                      <w:szCs w:val="20"/>
                    </w:rPr>
                    <w:t xml:space="preserve">firany </w:t>
                  </w:r>
                </w:p>
              </w:tc>
              <w:tc>
                <w:tcPr>
                  <w:tcW w:w="2127" w:type="dxa"/>
                  <w:tcBorders>
                    <w:top w:val="single" w:sz="6" w:space="0" w:color="auto"/>
                    <w:left w:val="single" w:sz="4" w:space="0" w:color="auto"/>
                    <w:bottom w:val="single" w:sz="4" w:space="0" w:color="auto"/>
                    <w:right w:val="single" w:sz="4" w:space="0" w:color="auto"/>
                  </w:tcBorders>
                  <w:shd w:val="clear" w:color="auto" w:fill="auto"/>
                  <w:vAlign w:val="center"/>
                </w:tcPr>
                <w:p w14:paraId="11E671C8"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Pr>
                      <w:rFonts w:asciiTheme="minorHAnsi" w:hAnsiTheme="minorHAnsi" w:cstheme="minorHAnsi"/>
                      <w:bCs/>
                      <w:iCs/>
                      <w:color w:val="000000"/>
                      <w:sz w:val="20"/>
                      <w:szCs w:val="20"/>
                    </w:rPr>
                    <w:t>m</w:t>
                  </w:r>
                  <w:r w:rsidRPr="00852B85">
                    <w:rPr>
                      <w:rFonts w:asciiTheme="minorHAnsi" w:hAnsiTheme="minorHAnsi" w:cstheme="minorHAnsi"/>
                      <w:bCs/>
                      <w:iCs/>
                      <w:color w:val="000000"/>
                      <w:sz w:val="20"/>
                      <w:szCs w:val="20"/>
                      <w:vertAlign w:val="superscript"/>
                    </w:rPr>
                    <w:t>2</w:t>
                  </w:r>
                </w:p>
              </w:tc>
              <w:tc>
                <w:tcPr>
                  <w:tcW w:w="2115" w:type="dxa"/>
                  <w:tcBorders>
                    <w:top w:val="single" w:sz="6" w:space="0" w:color="auto"/>
                    <w:left w:val="single" w:sz="4" w:space="0" w:color="auto"/>
                    <w:bottom w:val="single" w:sz="4" w:space="0" w:color="auto"/>
                    <w:right w:val="single" w:sz="4" w:space="0" w:color="auto"/>
                  </w:tcBorders>
                  <w:shd w:val="clear" w:color="auto" w:fill="auto"/>
                  <w:vAlign w:val="center"/>
                </w:tcPr>
                <w:p w14:paraId="50A7BA68"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45AA7F31" w14:textId="77777777" w:rsidTr="002A2CAC">
              <w:trPr>
                <w:trHeight w:val="315"/>
                <w:jc w:val="center"/>
              </w:trPr>
              <w:tc>
                <w:tcPr>
                  <w:tcW w:w="611" w:type="dxa"/>
                  <w:tcBorders>
                    <w:top w:val="single" w:sz="4" w:space="0" w:color="auto"/>
                    <w:left w:val="single" w:sz="4" w:space="0" w:color="auto"/>
                    <w:bottom w:val="single" w:sz="8" w:space="0" w:color="auto"/>
                    <w:right w:val="single" w:sz="4" w:space="0" w:color="auto"/>
                  </w:tcBorders>
                  <w:shd w:val="clear" w:color="auto" w:fill="auto"/>
                  <w:vAlign w:val="center"/>
                </w:tcPr>
                <w:p w14:paraId="1A3E0AB7"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9</w:t>
                  </w:r>
                </w:p>
              </w:tc>
              <w:tc>
                <w:tcPr>
                  <w:tcW w:w="2934" w:type="dxa"/>
                  <w:tcBorders>
                    <w:top w:val="single" w:sz="4" w:space="0" w:color="auto"/>
                    <w:left w:val="single" w:sz="4" w:space="0" w:color="auto"/>
                    <w:bottom w:val="single" w:sz="8" w:space="0" w:color="auto"/>
                    <w:right w:val="single" w:sz="4" w:space="0" w:color="auto"/>
                  </w:tcBorders>
                  <w:shd w:val="clear" w:color="auto" w:fill="auto"/>
                  <w:vAlign w:val="center"/>
                </w:tcPr>
                <w:p w14:paraId="592DBCB6"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Pr>
                      <w:rFonts w:asciiTheme="minorHAnsi" w:hAnsiTheme="minorHAnsi" w:cstheme="minorHAnsi"/>
                      <w:color w:val="000000"/>
                      <w:sz w:val="20"/>
                      <w:szCs w:val="20"/>
                    </w:rPr>
                    <w:t>zasłony</w:t>
                  </w:r>
                </w:p>
              </w:tc>
              <w:tc>
                <w:tcPr>
                  <w:tcW w:w="2127" w:type="dxa"/>
                  <w:tcBorders>
                    <w:top w:val="single" w:sz="4" w:space="0" w:color="auto"/>
                    <w:left w:val="single" w:sz="4" w:space="0" w:color="auto"/>
                    <w:bottom w:val="single" w:sz="8" w:space="0" w:color="auto"/>
                    <w:right w:val="single" w:sz="4" w:space="0" w:color="auto"/>
                  </w:tcBorders>
                  <w:shd w:val="clear" w:color="auto" w:fill="auto"/>
                  <w:vAlign w:val="center"/>
                </w:tcPr>
                <w:p w14:paraId="4AAD6EBA"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852B85">
                    <w:rPr>
                      <w:rFonts w:asciiTheme="minorHAnsi" w:hAnsiTheme="minorHAnsi" w:cstheme="minorHAnsi"/>
                      <w:bCs/>
                      <w:iCs/>
                      <w:color w:val="000000"/>
                      <w:sz w:val="20"/>
                      <w:szCs w:val="20"/>
                    </w:rPr>
                    <w:t>m</w:t>
                  </w:r>
                  <w:r w:rsidRPr="00852B85">
                    <w:rPr>
                      <w:rFonts w:asciiTheme="minorHAnsi" w:hAnsiTheme="minorHAnsi" w:cstheme="minorHAnsi"/>
                      <w:bCs/>
                      <w:iCs/>
                      <w:color w:val="000000"/>
                      <w:sz w:val="20"/>
                      <w:szCs w:val="20"/>
                      <w:vertAlign w:val="superscript"/>
                    </w:rPr>
                    <w:t>2</w:t>
                  </w:r>
                </w:p>
              </w:tc>
              <w:tc>
                <w:tcPr>
                  <w:tcW w:w="2115" w:type="dxa"/>
                  <w:tcBorders>
                    <w:top w:val="single" w:sz="4" w:space="0" w:color="auto"/>
                    <w:left w:val="single" w:sz="4" w:space="0" w:color="auto"/>
                    <w:bottom w:val="single" w:sz="8" w:space="0" w:color="auto"/>
                    <w:right w:val="single" w:sz="4" w:space="0" w:color="auto"/>
                  </w:tcBorders>
                  <w:shd w:val="clear" w:color="auto" w:fill="auto"/>
                  <w:vAlign w:val="center"/>
                </w:tcPr>
                <w:p w14:paraId="7A7DC2E3"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44BDE51D" w14:textId="77777777" w:rsidTr="002A2CAC">
              <w:trPr>
                <w:trHeight w:val="315"/>
                <w:jc w:val="center"/>
              </w:trPr>
              <w:tc>
                <w:tcPr>
                  <w:tcW w:w="7787" w:type="dxa"/>
                  <w:gridSpan w:val="4"/>
                  <w:tcBorders>
                    <w:top w:val="single" w:sz="8" w:space="0" w:color="auto"/>
                    <w:left w:val="single" w:sz="4" w:space="0" w:color="auto"/>
                    <w:bottom w:val="single" w:sz="8" w:space="0" w:color="auto"/>
                    <w:right w:val="single" w:sz="4" w:space="0" w:color="auto"/>
                  </w:tcBorders>
                  <w:shd w:val="clear" w:color="auto" w:fill="auto"/>
                  <w:vAlign w:val="center"/>
                </w:tcPr>
                <w:p w14:paraId="38DE570A"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Pranie</w:t>
                  </w:r>
                </w:p>
              </w:tc>
            </w:tr>
            <w:tr w:rsidR="00097242" w:rsidRPr="006C0560" w14:paraId="6A1A9CB4" w14:textId="77777777" w:rsidTr="002A2CAC">
              <w:trPr>
                <w:trHeight w:val="315"/>
                <w:jc w:val="center"/>
              </w:trPr>
              <w:tc>
                <w:tcPr>
                  <w:tcW w:w="611"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40B5224"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10</w:t>
                  </w:r>
                </w:p>
              </w:tc>
              <w:tc>
                <w:tcPr>
                  <w:tcW w:w="2934" w:type="dxa"/>
                  <w:tcBorders>
                    <w:top w:val="single" w:sz="8" w:space="0" w:color="auto"/>
                    <w:left w:val="single" w:sz="4" w:space="0" w:color="auto"/>
                    <w:bottom w:val="single" w:sz="4" w:space="0" w:color="auto"/>
                    <w:right w:val="single" w:sz="4" w:space="0" w:color="auto"/>
                  </w:tcBorders>
                  <w:shd w:val="clear" w:color="auto" w:fill="auto"/>
                  <w:vAlign w:val="center"/>
                </w:tcPr>
                <w:p w14:paraId="015B094C"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kołdry</w:t>
                  </w:r>
                </w:p>
              </w:tc>
              <w:tc>
                <w:tcPr>
                  <w:tcW w:w="2127" w:type="dxa"/>
                  <w:tcBorders>
                    <w:top w:val="single" w:sz="8" w:space="0" w:color="auto"/>
                    <w:left w:val="single" w:sz="4" w:space="0" w:color="auto"/>
                    <w:bottom w:val="single" w:sz="4" w:space="0" w:color="auto"/>
                    <w:right w:val="single" w:sz="4" w:space="0" w:color="auto"/>
                  </w:tcBorders>
                  <w:shd w:val="clear" w:color="auto" w:fill="auto"/>
                  <w:vAlign w:val="center"/>
                </w:tcPr>
                <w:p w14:paraId="1C805066"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01991DD8"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43E85A78"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19FA948D"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11</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3D21A2D0"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poduszki</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4E6FEB3D"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4" w:space="0" w:color="auto"/>
                    <w:left w:val="single" w:sz="4" w:space="0" w:color="auto"/>
                    <w:bottom w:val="single" w:sz="4" w:space="0" w:color="auto"/>
                    <w:right w:val="single" w:sz="4" w:space="0" w:color="auto"/>
                  </w:tcBorders>
                  <w:shd w:val="clear" w:color="auto" w:fill="auto"/>
                  <w:vAlign w:val="center"/>
                </w:tcPr>
                <w:p w14:paraId="36A06FA8"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553B03B4" w14:textId="77777777" w:rsidTr="002A2CAC">
              <w:trPr>
                <w:trHeight w:val="315"/>
                <w:jc w:val="center"/>
              </w:trPr>
              <w:tc>
                <w:tcPr>
                  <w:tcW w:w="611" w:type="dxa"/>
                  <w:tcBorders>
                    <w:top w:val="single" w:sz="4" w:space="0" w:color="auto"/>
                    <w:left w:val="single" w:sz="4" w:space="0" w:color="auto"/>
                    <w:bottom w:val="single" w:sz="8" w:space="0" w:color="auto"/>
                    <w:right w:val="single" w:sz="4" w:space="0" w:color="auto"/>
                  </w:tcBorders>
                  <w:shd w:val="clear" w:color="auto" w:fill="auto"/>
                  <w:vAlign w:val="center"/>
                </w:tcPr>
                <w:p w14:paraId="43E390A6"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1</w:t>
                  </w:r>
                  <w:r>
                    <w:rPr>
                      <w:rFonts w:asciiTheme="minorHAnsi" w:hAnsiTheme="minorHAnsi" w:cstheme="minorHAnsi"/>
                      <w:bCs/>
                      <w:iCs/>
                      <w:color w:val="000000"/>
                      <w:sz w:val="20"/>
                      <w:szCs w:val="20"/>
                    </w:rPr>
                    <w:t>2</w:t>
                  </w:r>
                </w:p>
              </w:tc>
              <w:tc>
                <w:tcPr>
                  <w:tcW w:w="2934" w:type="dxa"/>
                  <w:tcBorders>
                    <w:top w:val="single" w:sz="4" w:space="0" w:color="auto"/>
                    <w:left w:val="single" w:sz="4" w:space="0" w:color="auto"/>
                    <w:bottom w:val="single" w:sz="8" w:space="0" w:color="auto"/>
                    <w:right w:val="single" w:sz="4" w:space="0" w:color="auto"/>
                  </w:tcBorders>
                  <w:shd w:val="clear" w:color="auto" w:fill="auto"/>
                  <w:vAlign w:val="center"/>
                </w:tcPr>
                <w:p w14:paraId="0C310F18"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koce</w:t>
                  </w:r>
                </w:p>
              </w:tc>
              <w:tc>
                <w:tcPr>
                  <w:tcW w:w="2127" w:type="dxa"/>
                  <w:tcBorders>
                    <w:top w:val="single" w:sz="4" w:space="0" w:color="auto"/>
                    <w:left w:val="single" w:sz="4" w:space="0" w:color="auto"/>
                    <w:bottom w:val="single" w:sz="8" w:space="0" w:color="auto"/>
                    <w:right w:val="single" w:sz="4" w:space="0" w:color="auto"/>
                  </w:tcBorders>
                  <w:shd w:val="clear" w:color="auto" w:fill="auto"/>
                  <w:vAlign w:val="center"/>
                </w:tcPr>
                <w:p w14:paraId="511CB694"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4" w:space="0" w:color="auto"/>
                    <w:left w:val="single" w:sz="4" w:space="0" w:color="auto"/>
                    <w:bottom w:val="single" w:sz="8" w:space="0" w:color="auto"/>
                    <w:right w:val="single" w:sz="4" w:space="0" w:color="auto"/>
                  </w:tcBorders>
                  <w:shd w:val="clear" w:color="auto" w:fill="auto"/>
                  <w:vAlign w:val="center"/>
                </w:tcPr>
                <w:p w14:paraId="559521B5"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 </w:t>
                  </w:r>
                </w:p>
              </w:tc>
            </w:tr>
          </w:tbl>
          <w:p w14:paraId="540A0042" w14:textId="77777777" w:rsidR="00097242" w:rsidRDefault="00097242" w:rsidP="002A2CAC">
            <w:pPr>
              <w:pStyle w:val="Akapitzlist"/>
              <w:widowControl w:val="0"/>
              <w:ind w:left="360" w:right="66"/>
              <w:jc w:val="both"/>
              <w:rPr>
                <w:rFonts w:asciiTheme="minorHAnsi" w:hAnsiTheme="minorHAnsi" w:cstheme="minorHAnsi"/>
                <w:b/>
                <w:bCs/>
                <w:sz w:val="20"/>
                <w:szCs w:val="20"/>
              </w:rPr>
            </w:pPr>
          </w:p>
        </w:tc>
      </w:tr>
    </w:tbl>
    <w:p w14:paraId="316DA00E" w14:textId="77777777" w:rsidR="00097242" w:rsidRDefault="00097242" w:rsidP="00097242">
      <w:pPr>
        <w:tabs>
          <w:tab w:val="num" w:pos="502"/>
        </w:tabs>
        <w:ind w:right="-34"/>
        <w:rPr>
          <w:rFonts w:asciiTheme="minorHAnsi" w:hAnsiTheme="minorHAnsi" w:cstheme="minorHAnsi"/>
          <w:iCs/>
          <w:sz w:val="20"/>
          <w:szCs w:val="20"/>
        </w:rPr>
      </w:pPr>
    </w:p>
    <w:tbl>
      <w:tblPr>
        <w:tblpPr w:leftFromText="141" w:rightFromText="141" w:vertAnchor="text" w:tblpY="1"/>
        <w:tblOverlap w:val="neve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1"/>
      </w:tblGrid>
      <w:tr w:rsidR="00097242" w:rsidRPr="00127F9C" w14:paraId="5503AF4A" w14:textId="77777777" w:rsidTr="002A2CAC">
        <w:tc>
          <w:tcPr>
            <w:tcW w:w="9921" w:type="dxa"/>
            <w:tcBorders>
              <w:top w:val="nil"/>
              <w:left w:val="nil"/>
              <w:bottom w:val="nil"/>
              <w:right w:val="nil"/>
            </w:tcBorders>
            <w:shd w:val="clear" w:color="auto" w:fill="auto"/>
          </w:tcPr>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097242" w:rsidRPr="00F446EF" w14:paraId="789A824D" w14:textId="77777777" w:rsidTr="002A2CAC">
              <w:trPr>
                <w:trHeight w:val="429"/>
              </w:trPr>
              <w:tc>
                <w:tcPr>
                  <w:tcW w:w="9781" w:type="dxa"/>
                  <w:tcBorders>
                    <w:top w:val="nil"/>
                    <w:left w:val="nil"/>
                    <w:bottom w:val="nil"/>
                    <w:right w:val="nil"/>
                  </w:tcBorders>
                </w:tcPr>
                <w:p w14:paraId="55A2025D" w14:textId="77777777" w:rsidR="00097242" w:rsidRDefault="00097242" w:rsidP="002A2CAC">
                  <w:pPr>
                    <w:pStyle w:val="Akapitzlist"/>
                    <w:framePr w:hSpace="141" w:wrap="around" w:vAnchor="text" w:hAnchor="text" w:y="1"/>
                    <w:widowControl w:val="0"/>
                    <w:ind w:left="360" w:right="66"/>
                    <w:suppressOverlap/>
                    <w:jc w:val="both"/>
                    <w:rPr>
                      <w:rFonts w:asciiTheme="minorHAnsi" w:hAnsiTheme="minorHAnsi" w:cstheme="minorHAnsi"/>
                      <w:b/>
                      <w:sz w:val="20"/>
                      <w:szCs w:val="20"/>
                    </w:rPr>
                  </w:pPr>
                  <w:r>
                    <w:rPr>
                      <w:rFonts w:asciiTheme="minorHAnsi" w:hAnsiTheme="minorHAnsi" w:cstheme="minorHAnsi"/>
                      <w:b/>
                      <w:bCs/>
                      <w:sz w:val="20"/>
                      <w:szCs w:val="20"/>
                    </w:rPr>
                    <w:lastRenderedPageBreak/>
                    <w:t xml:space="preserve">1.6. W zakresie </w:t>
                  </w:r>
                  <w:r>
                    <w:t xml:space="preserve"> </w:t>
                  </w:r>
                  <w:r w:rsidRPr="00143979">
                    <w:rPr>
                      <w:rFonts w:asciiTheme="minorHAnsi" w:hAnsiTheme="minorHAnsi" w:cstheme="minorHAnsi"/>
                      <w:b/>
                      <w:bCs/>
                      <w:color w:val="FF0000"/>
                      <w:sz w:val="20"/>
                      <w:szCs w:val="20"/>
                    </w:rPr>
                    <w:t xml:space="preserve">Część </w:t>
                  </w:r>
                  <w:r>
                    <w:rPr>
                      <w:rFonts w:asciiTheme="minorHAnsi" w:hAnsiTheme="minorHAnsi" w:cstheme="minorHAnsi"/>
                      <w:b/>
                      <w:bCs/>
                      <w:color w:val="FF0000"/>
                      <w:sz w:val="20"/>
                      <w:szCs w:val="20"/>
                    </w:rPr>
                    <w:t>6</w:t>
                  </w:r>
                  <w:r w:rsidRPr="008F2CCC">
                    <w:rPr>
                      <w:rFonts w:asciiTheme="minorHAnsi" w:hAnsiTheme="minorHAnsi" w:cstheme="minorHAnsi"/>
                      <w:b/>
                      <w:bCs/>
                      <w:color w:val="FF0000"/>
                      <w:sz w:val="20"/>
                      <w:szCs w:val="20"/>
                    </w:rPr>
                    <w:t xml:space="preserve"> </w:t>
                  </w:r>
                  <w:r w:rsidRPr="002F663B">
                    <w:rPr>
                      <w:rFonts w:asciiTheme="minorHAnsi" w:hAnsiTheme="minorHAnsi" w:cstheme="minorHAnsi"/>
                      <w:b/>
                      <w:bCs/>
                      <w:sz w:val="20"/>
                      <w:szCs w:val="20"/>
                    </w:rPr>
                    <w:t>-</w:t>
                  </w:r>
                  <w:r w:rsidRPr="00F65375">
                    <w:rPr>
                      <w:rFonts w:asciiTheme="minorHAnsi" w:hAnsiTheme="minorHAnsi" w:cstheme="minorHAnsi"/>
                      <w:b/>
                      <w:sz w:val="20"/>
                      <w:szCs w:val="20"/>
                    </w:rPr>
                    <w:t xml:space="preserve"> </w:t>
                  </w:r>
                  <w:r>
                    <w:t xml:space="preserve"> </w:t>
                  </w:r>
                  <w:r w:rsidRPr="00BC307C">
                    <w:rPr>
                      <w:rFonts w:asciiTheme="minorHAnsi" w:hAnsiTheme="minorHAnsi" w:cstheme="minorHAnsi"/>
                      <w:b/>
                      <w:sz w:val="20"/>
                      <w:szCs w:val="20"/>
                    </w:rPr>
                    <w:t>Świadczenie kompleksowej usługi prania w lokalizacji</w:t>
                  </w:r>
                  <w:r>
                    <w:rPr>
                      <w:rFonts w:asciiTheme="minorHAnsi" w:hAnsiTheme="minorHAnsi" w:cstheme="minorHAnsi"/>
                      <w:b/>
                      <w:sz w:val="20"/>
                      <w:szCs w:val="20"/>
                    </w:rPr>
                    <w:t xml:space="preserve"> </w:t>
                  </w:r>
                  <w:r>
                    <w:t xml:space="preserve"> </w:t>
                  </w:r>
                  <w:r w:rsidRPr="003A1EF7">
                    <w:rPr>
                      <w:rFonts w:asciiTheme="minorHAnsi" w:hAnsiTheme="minorHAnsi" w:cstheme="minorHAnsi"/>
                      <w:b/>
                      <w:sz w:val="20"/>
                      <w:szCs w:val="20"/>
                    </w:rPr>
                    <w:t>OW Mierzyn w Mierzynie</w:t>
                  </w:r>
                </w:p>
                <w:tbl>
                  <w:tblPr>
                    <w:tblW w:w="7787" w:type="dxa"/>
                    <w:jc w:val="center"/>
                    <w:tblCellMar>
                      <w:left w:w="70" w:type="dxa"/>
                      <w:right w:w="70" w:type="dxa"/>
                    </w:tblCellMar>
                    <w:tblLook w:val="04A0" w:firstRow="1" w:lastRow="0" w:firstColumn="1" w:lastColumn="0" w:noHBand="0" w:noVBand="1"/>
                  </w:tblPr>
                  <w:tblGrid>
                    <w:gridCol w:w="611"/>
                    <w:gridCol w:w="2934"/>
                    <w:gridCol w:w="2127"/>
                    <w:gridCol w:w="2115"/>
                  </w:tblGrid>
                  <w:tr w:rsidR="00097242" w:rsidRPr="006C0560" w14:paraId="341BC43E" w14:textId="77777777" w:rsidTr="002A2CAC">
                    <w:trPr>
                      <w:trHeight w:val="9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419C5A"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l.p.</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17F81F"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Rodzaj asortymentu</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6856A"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Jednostki miary</w:t>
                        </w:r>
                      </w:p>
                    </w:tc>
                    <w:tc>
                      <w:tcPr>
                        <w:tcW w:w="2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930A4" w14:textId="77777777" w:rsidR="00097242" w:rsidRPr="006C0560" w:rsidRDefault="00097242" w:rsidP="002A2CAC">
                        <w:pPr>
                          <w:framePr w:hSpace="141" w:wrap="around" w:vAnchor="text" w:hAnchor="text" w:y="1"/>
                          <w:suppressOverlap/>
                          <w:jc w:val="center"/>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Cena jednostkowa netto</w:t>
                        </w:r>
                      </w:p>
                    </w:tc>
                  </w:tr>
                  <w:tr w:rsidR="00097242" w:rsidRPr="006C0560" w14:paraId="5F97699F" w14:textId="77777777" w:rsidTr="002A2CAC">
                    <w:trPr>
                      <w:trHeight w:val="411"/>
                      <w:jc w:val="center"/>
                    </w:trPr>
                    <w:tc>
                      <w:tcPr>
                        <w:tcW w:w="7787" w:type="dxa"/>
                        <w:gridSpan w:val="4"/>
                        <w:tcBorders>
                          <w:top w:val="single" w:sz="4" w:space="0" w:color="auto"/>
                          <w:left w:val="single" w:sz="4" w:space="0" w:color="auto"/>
                          <w:bottom w:val="single" w:sz="8" w:space="0" w:color="auto"/>
                          <w:right w:val="single" w:sz="4" w:space="0" w:color="auto"/>
                        </w:tcBorders>
                        <w:shd w:val="clear" w:color="auto" w:fill="auto"/>
                        <w:vAlign w:val="center"/>
                      </w:tcPr>
                      <w:p w14:paraId="28444F00" w14:textId="77777777" w:rsidR="00097242" w:rsidRPr="006C0560" w:rsidRDefault="00097242" w:rsidP="002A2CAC">
                        <w:pPr>
                          <w:framePr w:hSpace="141" w:wrap="around" w:vAnchor="text" w:hAnchor="text" w:y="1"/>
                          <w:suppressOverlap/>
                          <w:jc w:val="left"/>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Pranie wraz z prasowaniem</w:t>
                        </w:r>
                        <w:r>
                          <w:rPr>
                            <w:rFonts w:asciiTheme="minorHAnsi" w:hAnsiTheme="minorHAnsi" w:cstheme="minorHAnsi"/>
                            <w:b/>
                            <w:bCs/>
                            <w:i/>
                            <w:iCs/>
                            <w:color w:val="000000"/>
                            <w:sz w:val="20"/>
                            <w:szCs w:val="20"/>
                          </w:rPr>
                          <w:t xml:space="preserve"> / maglowaniem</w:t>
                        </w:r>
                      </w:p>
                    </w:tc>
                  </w:tr>
                  <w:tr w:rsidR="00097242" w:rsidRPr="006C0560" w14:paraId="0D7A6606" w14:textId="77777777" w:rsidTr="002A2CAC">
                    <w:trPr>
                      <w:trHeight w:val="315"/>
                      <w:jc w:val="center"/>
                    </w:trPr>
                    <w:tc>
                      <w:tcPr>
                        <w:tcW w:w="611" w:type="dxa"/>
                        <w:tcBorders>
                          <w:top w:val="single" w:sz="8" w:space="0" w:color="auto"/>
                          <w:left w:val="single" w:sz="4" w:space="0" w:color="auto"/>
                          <w:bottom w:val="single" w:sz="4" w:space="0" w:color="auto"/>
                          <w:right w:val="single" w:sz="4" w:space="0" w:color="auto"/>
                        </w:tcBorders>
                        <w:shd w:val="clear" w:color="auto" w:fill="auto"/>
                        <w:vAlign w:val="center"/>
                      </w:tcPr>
                      <w:p w14:paraId="4EBBE28F"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1</w:t>
                        </w:r>
                      </w:p>
                    </w:tc>
                    <w:tc>
                      <w:tcPr>
                        <w:tcW w:w="2934" w:type="dxa"/>
                        <w:tcBorders>
                          <w:top w:val="single" w:sz="8" w:space="0" w:color="auto"/>
                          <w:left w:val="single" w:sz="4" w:space="0" w:color="auto"/>
                          <w:bottom w:val="single" w:sz="4" w:space="0" w:color="auto"/>
                          <w:right w:val="single" w:sz="4" w:space="0" w:color="auto"/>
                        </w:tcBorders>
                        <w:shd w:val="clear" w:color="auto" w:fill="auto"/>
                        <w:vAlign w:val="center"/>
                      </w:tcPr>
                      <w:p w14:paraId="18EF7413"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 xml:space="preserve">poszwy na kołdrę </w:t>
                        </w:r>
                      </w:p>
                    </w:tc>
                    <w:tc>
                      <w:tcPr>
                        <w:tcW w:w="212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3544B480"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kg</w:t>
                        </w:r>
                      </w:p>
                    </w:tc>
                    <w:tc>
                      <w:tcPr>
                        <w:tcW w:w="2115"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27CD63CD"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 </w:t>
                        </w:r>
                      </w:p>
                    </w:tc>
                  </w:tr>
                  <w:tr w:rsidR="00097242" w:rsidRPr="006C0560" w14:paraId="44DEC6A3"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8B0A6"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2</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8D9A30"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 xml:space="preserve">poszewki na poduszkę </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60DAA9"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B15A38"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73EEC0CA"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72475"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3</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BE785E"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prześcieradła</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1C7C27"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D39B03"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040495B4"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29670B95"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4</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713412E4"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ręczniki</w:t>
                        </w:r>
                      </w:p>
                    </w:tc>
                    <w:tc>
                      <w:tcPr>
                        <w:tcW w:w="2127" w:type="dxa"/>
                        <w:vMerge/>
                        <w:tcBorders>
                          <w:top w:val="single" w:sz="4" w:space="0" w:color="auto"/>
                          <w:left w:val="single" w:sz="4" w:space="0" w:color="auto"/>
                          <w:bottom w:val="single" w:sz="4" w:space="0" w:color="auto"/>
                          <w:right w:val="single" w:sz="4" w:space="0" w:color="auto"/>
                        </w:tcBorders>
                        <w:shd w:val="clear" w:color="auto" w:fill="auto"/>
                      </w:tcPr>
                      <w:p w14:paraId="75C5A4C5" w14:textId="77777777" w:rsidR="00097242" w:rsidRPr="006C0560" w:rsidRDefault="00097242" w:rsidP="002A2CAC">
                        <w:pPr>
                          <w:framePr w:hSpace="141" w:wrap="around" w:vAnchor="text" w:hAnchor="text" w:y="1"/>
                          <w:suppressOverlap/>
                          <w:jc w:val="center"/>
                          <w:rPr>
                            <w:rFonts w:asciiTheme="minorHAnsi" w:hAnsiTheme="minorHAnsi" w:cstheme="minorHAnsi"/>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A4F01CB"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704BADF6"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3EEFBC69"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5</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0E1BCD75"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ścierki</w:t>
                        </w:r>
                      </w:p>
                    </w:tc>
                    <w:tc>
                      <w:tcPr>
                        <w:tcW w:w="2127" w:type="dxa"/>
                        <w:vMerge/>
                        <w:tcBorders>
                          <w:top w:val="single" w:sz="4" w:space="0" w:color="auto"/>
                          <w:left w:val="single" w:sz="4" w:space="0" w:color="auto"/>
                          <w:bottom w:val="single" w:sz="4" w:space="0" w:color="auto"/>
                          <w:right w:val="single" w:sz="4" w:space="0" w:color="auto"/>
                        </w:tcBorders>
                        <w:shd w:val="clear" w:color="auto" w:fill="auto"/>
                      </w:tcPr>
                      <w:p w14:paraId="5BA5B5A7" w14:textId="77777777" w:rsidR="00097242" w:rsidRPr="006C0560" w:rsidRDefault="00097242" w:rsidP="002A2CAC">
                        <w:pPr>
                          <w:framePr w:hSpace="141" w:wrap="around" w:vAnchor="text" w:hAnchor="text" w:y="1"/>
                          <w:suppressOverlap/>
                          <w:jc w:val="center"/>
                          <w:rPr>
                            <w:rFonts w:asciiTheme="minorHAnsi" w:hAnsiTheme="minorHAnsi" w:cstheme="minorHAnsi"/>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36B1B0"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66024DFC"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5DAE7B"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6</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FB5EC0"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obrusy</w:t>
                        </w: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6EE330"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0E7099"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519118F1" w14:textId="77777777" w:rsidTr="002A2CAC">
                    <w:trPr>
                      <w:trHeight w:val="315"/>
                      <w:jc w:val="center"/>
                    </w:trPr>
                    <w:tc>
                      <w:tcPr>
                        <w:tcW w:w="611" w:type="dxa"/>
                        <w:tcBorders>
                          <w:top w:val="single" w:sz="4" w:space="0" w:color="auto"/>
                          <w:left w:val="single" w:sz="4" w:space="0" w:color="auto"/>
                          <w:bottom w:val="single" w:sz="6" w:space="0" w:color="auto"/>
                          <w:right w:val="single" w:sz="4" w:space="0" w:color="auto"/>
                        </w:tcBorders>
                        <w:shd w:val="clear" w:color="auto" w:fill="auto"/>
                        <w:vAlign w:val="center"/>
                        <w:hideMark/>
                      </w:tcPr>
                      <w:p w14:paraId="0176A36D"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7</w:t>
                        </w:r>
                      </w:p>
                    </w:tc>
                    <w:tc>
                      <w:tcPr>
                        <w:tcW w:w="2934" w:type="dxa"/>
                        <w:tcBorders>
                          <w:top w:val="single" w:sz="4" w:space="0" w:color="auto"/>
                          <w:left w:val="single" w:sz="4" w:space="0" w:color="auto"/>
                          <w:bottom w:val="single" w:sz="6" w:space="0" w:color="auto"/>
                          <w:right w:val="single" w:sz="4" w:space="0" w:color="auto"/>
                        </w:tcBorders>
                        <w:shd w:val="clear" w:color="auto" w:fill="auto"/>
                        <w:vAlign w:val="center"/>
                      </w:tcPr>
                      <w:p w14:paraId="3F684F22"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serwety</w:t>
                        </w:r>
                      </w:p>
                    </w:tc>
                    <w:tc>
                      <w:tcPr>
                        <w:tcW w:w="2127" w:type="dxa"/>
                        <w:vMerge/>
                        <w:tcBorders>
                          <w:top w:val="single" w:sz="4" w:space="0" w:color="auto"/>
                          <w:left w:val="single" w:sz="4" w:space="0" w:color="auto"/>
                          <w:bottom w:val="single" w:sz="6" w:space="0" w:color="auto"/>
                          <w:right w:val="single" w:sz="4" w:space="0" w:color="auto"/>
                        </w:tcBorders>
                        <w:shd w:val="clear" w:color="auto" w:fill="auto"/>
                        <w:vAlign w:val="center"/>
                      </w:tcPr>
                      <w:p w14:paraId="1FB0B095"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p>
                    </w:tc>
                    <w:tc>
                      <w:tcPr>
                        <w:tcW w:w="2115" w:type="dxa"/>
                        <w:vMerge/>
                        <w:tcBorders>
                          <w:top w:val="single" w:sz="4" w:space="0" w:color="auto"/>
                          <w:left w:val="single" w:sz="4" w:space="0" w:color="auto"/>
                          <w:bottom w:val="single" w:sz="6" w:space="0" w:color="auto"/>
                          <w:right w:val="single" w:sz="4" w:space="0" w:color="auto"/>
                        </w:tcBorders>
                        <w:shd w:val="clear" w:color="auto" w:fill="auto"/>
                        <w:vAlign w:val="center"/>
                        <w:hideMark/>
                      </w:tcPr>
                      <w:p w14:paraId="58731247"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089D5D5F" w14:textId="77777777" w:rsidTr="002A2CAC">
                    <w:trPr>
                      <w:trHeight w:val="315"/>
                      <w:jc w:val="center"/>
                    </w:trPr>
                    <w:tc>
                      <w:tcPr>
                        <w:tcW w:w="611" w:type="dxa"/>
                        <w:tcBorders>
                          <w:top w:val="single" w:sz="6" w:space="0" w:color="auto"/>
                          <w:left w:val="single" w:sz="4" w:space="0" w:color="auto"/>
                          <w:bottom w:val="single" w:sz="4" w:space="0" w:color="auto"/>
                          <w:right w:val="single" w:sz="4" w:space="0" w:color="auto"/>
                        </w:tcBorders>
                        <w:shd w:val="clear" w:color="auto" w:fill="auto"/>
                        <w:vAlign w:val="center"/>
                      </w:tcPr>
                      <w:p w14:paraId="4676A5A6"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8</w:t>
                        </w:r>
                      </w:p>
                    </w:tc>
                    <w:tc>
                      <w:tcPr>
                        <w:tcW w:w="2934" w:type="dxa"/>
                        <w:tcBorders>
                          <w:top w:val="single" w:sz="6" w:space="0" w:color="auto"/>
                          <w:left w:val="single" w:sz="4" w:space="0" w:color="auto"/>
                          <w:bottom w:val="single" w:sz="4" w:space="0" w:color="auto"/>
                          <w:right w:val="single" w:sz="4" w:space="0" w:color="auto"/>
                        </w:tcBorders>
                        <w:shd w:val="clear" w:color="auto" w:fill="auto"/>
                        <w:vAlign w:val="center"/>
                      </w:tcPr>
                      <w:p w14:paraId="50BDB1D0"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Pr>
                            <w:rFonts w:asciiTheme="minorHAnsi" w:hAnsiTheme="minorHAnsi" w:cstheme="minorHAnsi"/>
                            <w:color w:val="000000"/>
                            <w:sz w:val="20"/>
                            <w:szCs w:val="20"/>
                          </w:rPr>
                          <w:t xml:space="preserve">firany </w:t>
                        </w:r>
                      </w:p>
                    </w:tc>
                    <w:tc>
                      <w:tcPr>
                        <w:tcW w:w="2127" w:type="dxa"/>
                        <w:tcBorders>
                          <w:top w:val="single" w:sz="6" w:space="0" w:color="auto"/>
                          <w:left w:val="single" w:sz="4" w:space="0" w:color="auto"/>
                          <w:bottom w:val="single" w:sz="4" w:space="0" w:color="auto"/>
                          <w:right w:val="single" w:sz="4" w:space="0" w:color="auto"/>
                        </w:tcBorders>
                        <w:shd w:val="clear" w:color="auto" w:fill="auto"/>
                        <w:vAlign w:val="center"/>
                      </w:tcPr>
                      <w:p w14:paraId="185B509B"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Pr>
                            <w:rFonts w:asciiTheme="minorHAnsi" w:hAnsiTheme="minorHAnsi" w:cstheme="minorHAnsi"/>
                            <w:bCs/>
                            <w:iCs/>
                            <w:color w:val="000000"/>
                            <w:sz w:val="20"/>
                            <w:szCs w:val="20"/>
                          </w:rPr>
                          <w:t>m</w:t>
                        </w:r>
                        <w:r w:rsidRPr="00852B85">
                          <w:rPr>
                            <w:rFonts w:asciiTheme="minorHAnsi" w:hAnsiTheme="minorHAnsi" w:cstheme="minorHAnsi"/>
                            <w:bCs/>
                            <w:iCs/>
                            <w:color w:val="000000"/>
                            <w:sz w:val="20"/>
                            <w:szCs w:val="20"/>
                            <w:vertAlign w:val="superscript"/>
                          </w:rPr>
                          <w:t>2</w:t>
                        </w:r>
                      </w:p>
                    </w:tc>
                    <w:tc>
                      <w:tcPr>
                        <w:tcW w:w="2115" w:type="dxa"/>
                        <w:tcBorders>
                          <w:top w:val="single" w:sz="6" w:space="0" w:color="auto"/>
                          <w:left w:val="single" w:sz="4" w:space="0" w:color="auto"/>
                          <w:bottom w:val="single" w:sz="4" w:space="0" w:color="auto"/>
                          <w:right w:val="single" w:sz="4" w:space="0" w:color="auto"/>
                        </w:tcBorders>
                        <w:shd w:val="clear" w:color="auto" w:fill="auto"/>
                        <w:vAlign w:val="center"/>
                      </w:tcPr>
                      <w:p w14:paraId="02300E33"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62C58439" w14:textId="77777777" w:rsidTr="002A2CAC">
                    <w:trPr>
                      <w:trHeight w:val="315"/>
                      <w:jc w:val="center"/>
                    </w:trPr>
                    <w:tc>
                      <w:tcPr>
                        <w:tcW w:w="611" w:type="dxa"/>
                        <w:tcBorders>
                          <w:top w:val="single" w:sz="4" w:space="0" w:color="auto"/>
                          <w:left w:val="single" w:sz="4" w:space="0" w:color="auto"/>
                          <w:bottom w:val="single" w:sz="8" w:space="0" w:color="auto"/>
                          <w:right w:val="single" w:sz="4" w:space="0" w:color="auto"/>
                        </w:tcBorders>
                        <w:shd w:val="clear" w:color="auto" w:fill="auto"/>
                        <w:vAlign w:val="center"/>
                      </w:tcPr>
                      <w:p w14:paraId="1813CAC0"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9</w:t>
                        </w:r>
                      </w:p>
                    </w:tc>
                    <w:tc>
                      <w:tcPr>
                        <w:tcW w:w="2934" w:type="dxa"/>
                        <w:tcBorders>
                          <w:top w:val="single" w:sz="4" w:space="0" w:color="auto"/>
                          <w:left w:val="single" w:sz="4" w:space="0" w:color="auto"/>
                          <w:bottom w:val="single" w:sz="8" w:space="0" w:color="auto"/>
                          <w:right w:val="single" w:sz="4" w:space="0" w:color="auto"/>
                        </w:tcBorders>
                        <w:shd w:val="clear" w:color="auto" w:fill="auto"/>
                        <w:vAlign w:val="center"/>
                      </w:tcPr>
                      <w:p w14:paraId="4A55EBED"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Pr>
                            <w:rFonts w:asciiTheme="minorHAnsi" w:hAnsiTheme="minorHAnsi" w:cstheme="minorHAnsi"/>
                            <w:color w:val="000000"/>
                            <w:sz w:val="20"/>
                            <w:szCs w:val="20"/>
                          </w:rPr>
                          <w:t>zasłony</w:t>
                        </w:r>
                      </w:p>
                    </w:tc>
                    <w:tc>
                      <w:tcPr>
                        <w:tcW w:w="2127" w:type="dxa"/>
                        <w:tcBorders>
                          <w:top w:val="single" w:sz="4" w:space="0" w:color="auto"/>
                          <w:left w:val="single" w:sz="4" w:space="0" w:color="auto"/>
                          <w:bottom w:val="single" w:sz="8" w:space="0" w:color="auto"/>
                          <w:right w:val="single" w:sz="4" w:space="0" w:color="auto"/>
                        </w:tcBorders>
                        <w:shd w:val="clear" w:color="auto" w:fill="auto"/>
                        <w:vAlign w:val="center"/>
                      </w:tcPr>
                      <w:p w14:paraId="5D48B8ED"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852B85">
                          <w:rPr>
                            <w:rFonts w:asciiTheme="minorHAnsi" w:hAnsiTheme="minorHAnsi" w:cstheme="minorHAnsi"/>
                            <w:bCs/>
                            <w:iCs/>
                            <w:color w:val="000000"/>
                            <w:sz w:val="20"/>
                            <w:szCs w:val="20"/>
                          </w:rPr>
                          <w:t>m</w:t>
                        </w:r>
                        <w:r w:rsidRPr="00852B85">
                          <w:rPr>
                            <w:rFonts w:asciiTheme="minorHAnsi" w:hAnsiTheme="minorHAnsi" w:cstheme="minorHAnsi"/>
                            <w:bCs/>
                            <w:iCs/>
                            <w:color w:val="000000"/>
                            <w:sz w:val="20"/>
                            <w:szCs w:val="20"/>
                            <w:vertAlign w:val="superscript"/>
                          </w:rPr>
                          <w:t>2</w:t>
                        </w:r>
                      </w:p>
                    </w:tc>
                    <w:tc>
                      <w:tcPr>
                        <w:tcW w:w="2115" w:type="dxa"/>
                        <w:tcBorders>
                          <w:top w:val="single" w:sz="4" w:space="0" w:color="auto"/>
                          <w:left w:val="single" w:sz="4" w:space="0" w:color="auto"/>
                          <w:bottom w:val="single" w:sz="8" w:space="0" w:color="auto"/>
                          <w:right w:val="single" w:sz="4" w:space="0" w:color="auto"/>
                        </w:tcBorders>
                        <w:shd w:val="clear" w:color="auto" w:fill="auto"/>
                        <w:vAlign w:val="center"/>
                      </w:tcPr>
                      <w:p w14:paraId="49EB4BBE"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7E77F44A" w14:textId="77777777" w:rsidTr="002A2CAC">
                    <w:trPr>
                      <w:trHeight w:val="315"/>
                      <w:jc w:val="center"/>
                    </w:trPr>
                    <w:tc>
                      <w:tcPr>
                        <w:tcW w:w="7787" w:type="dxa"/>
                        <w:gridSpan w:val="4"/>
                        <w:tcBorders>
                          <w:top w:val="single" w:sz="8" w:space="0" w:color="auto"/>
                          <w:left w:val="single" w:sz="4" w:space="0" w:color="auto"/>
                          <w:bottom w:val="single" w:sz="8" w:space="0" w:color="auto"/>
                          <w:right w:val="single" w:sz="4" w:space="0" w:color="auto"/>
                        </w:tcBorders>
                        <w:shd w:val="clear" w:color="auto" w:fill="auto"/>
                        <w:vAlign w:val="center"/>
                      </w:tcPr>
                      <w:p w14:paraId="4E6E747E"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Pranie</w:t>
                        </w:r>
                      </w:p>
                    </w:tc>
                  </w:tr>
                  <w:tr w:rsidR="00097242" w:rsidRPr="006C0560" w14:paraId="6921C7AD" w14:textId="77777777" w:rsidTr="002A2CAC">
                    <w:trPr>
                      <w:trHeight w:val="315"/>
                      <w:jc w:val="center"/>
                    </w:trPr>
                    <w:tc>
                      <w:tcPr>
                        <w:tcW w:w="611"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5AE3B803"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10</w:t>
                        </w:r>
                      </w:p>
                    </w:tc>
                    <w:tc>
                      <w:tcPr>
                        <w:tcW w:w="2934" w:type="dxa"/>
                        <w:tcBorders>
                          <w:top w:val="single" w:sz="8" w:space="0" w:color="auto"/>
                          <w:left w:val="single" w:sz="4" w:space="0" w:color="auto"/>
                          <w:bottom w:val="single" w:sz="4" w:space="0" w:color="auto"/>
                          <w:right w:val="single" w:sz="4" w:space="0" w:color="auto"/>
                        </w:tcBorders>
                        <w:shd w:val="clear" w:color="auto" w:fill="auto"/>
                        <w:vAlign w:val="center"/>
                      </w:tcPr>
                      <w:p w14:paraId="6D17321D"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kołdry</w:t>
                        </w:r>
                      </w:p>
                    </w:tc>
                    <w:tc>
                      <w:tcPr>
                        <w:tcW w:w="2127" w:type="dxa"/>
                        <w:tcBorders>
                          <w:top w:val="single" w:sz="8" w:space="0" w:color="auto"/>
                          <w:left w:val="single" w:sz="4" w:space="0" w:color="auto"/>
                          <w:bottom w:val="single" w:sz="4" w:space="0" w:color="auto"/>
                          <w:right w:val="single" w:sz="4" w:space="0" w:color="auto"/>
                        </w:tcBorders>
                        <w:shd w:val="clear" w:color="auto" w:fill="auto"/>
                        <w:vAlign w:val="center"/>
                      </w:tcPr>
                      <w:p w14:paraId="2DEA795F"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173F0EA7"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6F874AD4" w14:textId="77777777" w:rsidTr="002A2CAC">
                    <w:trPr>
                      <w:trHeight w:val="31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4FF61BBA"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Pr>
                            <w:rFonts w:asciiTheme="minorHAnsi" w:hAnsiTheme="minorHAnsi" w:cstheme="minorHAnsi"/>
                            <w:bCs/>
                            <w:iCs/>
                            <w:color w:val="000000"/>
                            <w:sz w:val="20"/>
                            <w:szCs w:val="20"/>
                          </w:rPr>
                          <w:t>11</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14:paraId="2F928D48"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poduszki</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442CD6A"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4" w:space="0" w:color="auto"/>
                          <w:left w:val="single" w:sz="4" w:space="0" w:color="auto"/>
                          <w:bottom w:val="single" w:sz="4" w:space="0" w:color="auto"/>
                          <w:right w:val="single" w:sz="4" w:space="0" w:color="auto"/>
                        </w:tcBorders>
                        <w:shd w:val="clear" w:color="auto" w:fill="auto"/>
                        <w:vAlign w:val="center"/>
                      </w:tcPr>
                      <w:p w14:paraId="31CF0F36"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p>
                    </w:tc>
                  </w:tr>
                  <w:tr w:rsidR="00097242" w:rsidRPr="006C0560" w14:paraId="4F627F51" w14:textId="77777777" w:rsidTr="002A2CAC">
                    <w:trPr>
                      <w:trHeight w:val="315"/>
                      <w:jc w:val="center"/>
                    </w:trPr>
                    <w:tc>
                      <w:tcPr>
                        <w:tcW w:w="611" w:type="dxa"/>
                        <w:tcBorders>
                          <w:top w:val="single" w:sz="4" w:space="0" w:color="auto"/>
                          <w:left w:val="single" w:sz="4" w:space="0" w:color="auto"/>
                          <w:bottom w:val="single" w:sz="8" w:space="0" w:color="auto"/>
                          <w:right w:val="single" w:sz="4" w:space="0" w:color="auto"/>
                        </w:tcBorders>
                        <w:shd w:val="clear" w:color="auto" w:fill="auto"/>
                        <w:vAlign w:val="center"/>
                      </w:tcPr>
                      <w:p w14:paraId="344E9A68" w14:textId="77777777" w:rsidR="00097242" w:rsidRPr="006C0560" w:rsidRDefault="00097242" w:rsidP="002A2CAC">
                        <w:pPr>
                          <w:framePr w:hSpace="141" w:wrap="around" w:vAnchor="text" w:hAnchor="text" w:y="1"/>
                          <w:suppressOverlap/>
                          <w:jc w:val="right"/>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1</w:t>
                        </w:r>
                        <w:r>
                          <w:rPr>
                            <w:rFonts w:asciiTheme="minorHAnsi" w:hAnsiTheme="minorHAnsi" w:cstheme="minorHAnsi"/>
                            <w:bCs/>
                            <w:iCs/>
                            <w:color w:val="000000"/>
                            <w:sz w:val="20"/>
                            <w:szCs w:val="20"/>
                          </w:rPr>
                          <w:t>2</w:t>
                        </w:r>
                      </w:p>
                    </w:tc>
                    <w:tc>
                      <w:tcPr>
                        <w:tcW w:w="2934" w:type="dxa"/>
                        <w:tcBorders>
                          <w:top w:val="single" w:sz="4" w:space="0" w:color="auto"/>
                          <w:left w:val="single" w:sz="4" w:space="0" w:color="auto"/>
                          <w:bottom w:val="single" w:sz="8" w:space="0" w:color="auto"/>
                          <w:right w:val="single" w:sz="4" w:space="0" w:color="auto"/>
                        </w:tcBorders>
                        <w:shd w:val="clear" w:color="auto" w:fill="auto"/>
                        <w:vAlign w:val="center"/>
                      </w:tcPr>
                      <w:p w14:paraId="46865721" w14:textId="77777777" w:rsidR="00097242" w:rsidRPr="006C0560" w:rsidRDefault="00097242" w:rsidP="002A2CAC">
                        <w:pPr>
                          <w:framePr w:hSpace="141" w:wrap="around" w:vAnchor="text" w:hAnchor="text" w:y="1"/>
                          <w:suppressOverlap/>
                          <w:rPr>
                            <w:rFonts w:asciiTheme="minorHAnsi" w:hAnsiTheme="minorHAnsi" w:cstheme="minorHAnsi"/>
                            <w:color w:val="000000"/>
                            <w:sz w:val="20"/>
                            <w:szCs w:val="20"/>
                          </w:rPr>
                        </w:pPr>
                        <w:r w:rsidRPr="006C0560">
                          <w:rPr>
                            <w:rFonts w:asciiTheme="minorHAnsi" w:hAnsiTheme="minorHAnsi" w:cstheme="minorHAnsi"/>
                            <w:color w:val="000000"/>
                            <w:sz w:val="20"/>
                            <w:szCs w:val="20"/>
                          </w:rPr>
                          <w:t>koce</w:t>
                        </w:r>
                      </w:p>
                    </w:tc>
                    <w:tc>
                      <w:tcPr>
                        <w:tcW w:w="2127" w:type="dxa"/>
                        <w:tcBorders>
                          <w:top w:val="single" w:sz="4" w:space="0" w:color="auto"/>
                          <w:left w:val="single" w:sz="4" w:space="0" w:color="auto"/>
                          <w:bottom w:val="single" w:sz="8" w:space="0" w:color="auto"/>
                          <w:right w:val="single" w:sz="4" w:space="0" w:color="auto"/>
                        </w:tcBorders>
                        <w:shd w:val="clear" w:color="auto" w:fill="auto"/>
                        <w:vAlign w:val="center"/>
                      </w:tcPr>
                      <w:p w14:paraId="2AC9748A" w14:textId="77777777" w:rsidR="00097242" w:rsidRPr="006C0560" w:rsidRDefault="00097242" w:rsidP="002A2CAC">
                        <w:pPr>
                          <w:framePr w:hSpace="141" w:wrap="around" w:vAnchor="text" w:hAnchor="text" w:y="1"/>
                          <w:suppressOverlap/>
                          <w:jc w:val="center"/>
                          <w:rPr>
                            <w:rFonts w:asciiTheme="minorHAnsi" w:hAnsiTheme="minorHAnsi" w:cstheme="minorHAnsi"/>
                            <w:bCs/>
                            <w:iCs/>
                            <w:color w:val="000000"/>
                            <w:sz w:val="20"/>
                            <w:szCs w:val="20"/>
                          </w:rPr>
                        </w:pPr>
                        <w:r w:rsidRPr="006C0560">
                          <w:rPr>
                            <w:rFonts w:asciiTheme="minorHAnsi" w:hAnsiTheme="minorHAnsi" w:cstheme="minorHAnsi"/>
                            <w:bCs/>
                            <w:iCs/>
                            <w:color w:val="000000"/>
                            <w:sz w:val="20"/>
                            <w:szCs w:val="20"/>
                          </w:rPr>
                          <w:t>szt.</w:t>
                        </w:r>
                      </w:p>
                    </w:tc>
                    <w:tc>
                      <w:tcPr>
                        <w:tcW w:w="2115" w:type="dxa"/>
                        <w:tcBorders>
                          <w:top w:val="single" w:sz="4" w:space="0" w:color="auto"/>
                          <w:left w:val="single" w:sz="4" w:space="0" w:color="auto"/>
                          <w:bottom w:val="single" w:sz="8" w:space="0" w:color="auto"/>
                          <w:right w:val="single" w:sz="4" w:space="0" w:color="auto"/>
                        </w:tcBorders>
                        <w:shd w:val="clear" w:color="auto" w:fill="auto"/>
                        <w:vAlign w:val="center"/>
                      </w:tcPr>
                      <w:p w14:paraId="0D88AD06" w14:textId="77777777" w:rsidR="00097242" w:rsidRPr="006C0560" w:rsidRDefault="00097242" w:rsidP="002A2CAC">
                        <w:pPr>
                          <w:framePr w:hSpace="141" w:wrap="around" w:vAnchor="text" w:hAnchor="text" w:y="1"/>
                          <w:suppressOverlap/>
                          <w:rPr>
                            <w:rFonts w:asciiTheme="minorHAnsi" w:hAnsiTheme="minorHAnsi" w:cstheme="minorHAnsi"/>
                            <w:b/>
                            <w:bCs/>
                            <w:i/>
                            <w:iCs/>
                            <w:color w:val="000000"/>
                            <w:sz w:val="20"/>
                            <w:szCs w:val="20"/>
                          </w:rPr>
                        </w:pPr>
                        <w:r w:rsidRPr="006C0560">
                          <w:rPr>
                            <w:rFonts w:asciiTheme="minorHAnsi" w:hAnsiTheme="minorHAnsi" w:cstheme="minorHAnsi"/>
                            <w:b/>
                            <w:bCs/>
                            <w:i/>
                            <w:iCs/>
                            <w:color w:val="000000"/>
                            <w:sz w:val="20"/>
                            <w:szCs w:val="20"/>
                          </w:rPr>
                          <w:t> </w:t>
                        </w:r>
                      </w:p>
                    </w:tc>
                  </w:tr>
                </w:tbl>
                <w:p w14:paraId="10BB32DA" w14:textId="77777777" w:rsidR="00097242" w:rsidRPr="00482982" w:rsidRDefault="00097242" w:rsidP="002A2CAC">
                  <w:pPr>
                    <w:pStyle w:val="Akapitzlist"/>
                    <w:framePr w:hSpace="141" w:wrap="around" w:vAnchor="text" w:hAnchor="text" w:y="1"/>
                    <w:widowControl w:val="0"/>
                    <w:ind w:left="360" w:right="66"/>
                    <w:suppressOverlap/>
                    <w:jc w:val="both"/>
                    <w:rPr>
                      <w:rFonts w:asciiTheme="minorHAnsi" w:hAnsiTheme="minorHAnsi" w:cstheme="minorHAnsi"/>
                      <w:b/>
                      <w:bCs/>
                      <w:sz w:val="20"/>
                      <w:szCs w:val="20"/>
                    </w:rPr>
                  </w:pPr>
                </w:p>
              </w:tc>
            </w:tr>
          </w:tbl>
          <w:p w14:paraId="5A85AB26" w14:textId="77777777" w:rsidR="00097242" w:rsidRPr="00127F9C" w:rsidRDefault="00097242" w:rsidP="002A2CAC">
            <w:pPr>
              <w:keepNext/>
              <w:rPr>
                <w:rFonts w:asciiTheme="minorHAnsi" w:hAnsiTheme="minorHAnsi" w:cstheme="minorHAnsi"/>
                <w:b/>
                <w:bCs/>
                <w:sz w:val="20"/>
                <w:szCs w:val="16"/>
              </w:rPr>
            </w:pPr>
          </w:p>
        </w:tc>
      </w:tr>
    </w:tbl>
    <w:p w14:paraId="09688599" w14:textId="77777777" w:rsidR="00097242" w:rsidRDefault="00097242" w:rsidP="00097242">
      <w:pPr>
        <w:spacing w:line="276" w:lineRule="auto"/>
        <w:ind w:left="426" w:right="-34"/>
        <w:rPr>
          <w:rFonts w:asciiTheme="minorHAnsi" w:hAnsiTheme="minorHAnsi" w:cstheme="minorHAnsi"/>
          <w:sz w:val="20"/>
          <w:szCs w:val="20"/>
        </w:rPr>
      </w:pPr>
    </w:p>
    <w:p w14:paraId="09D9FEA6" w14:textId="77777777" w:rsidR="00E71FDA" w:rsidRPr="003D3A2E" w:rsidRDefault="00E71FDA" w:rsidP="00711BFF">
      <w:pPr>
        <w:numPr>
          <w:ilvl w:val="0"/>
          <w:numId w:val="4"/>
        </w:numPr>
        <w:tabs>
          <w:tab w:val="clear" w:pos="502"/>
          <w:tab w:val="num" w:pos="360"/>
          <w:tab w:val="num" w:pos="426"/>
        </w:tabs>
        <w:spacing w:before="0" w:line="276" w:lineRule="auto"/>
        <w:ind w:left="426" w:right="-34" w:hanging="426"/>
        <w:rPr>
          <w:rFonts w:asciiTheme="minorHAnsi" w:hAnsiTheme="minorHAnsi" w:cstheme="minorHAnsi"/>
          <w:sz w:val="20"/>
          <w:szCs w:val="20"/>
        </w:rPr>
      </w:pPr>
      <w:r w:rsidRPr="003D3A2E">
        <w:rPr>
          <w:rFonts w:asciiTheme="minorHAnsi" w:hAnsiTheme="minorHAnsi" w:cstheme="minorHAnsi"/>
          <w:sz w:val="20"/>
          <w:szCs w:val="20"/>
        </w:rPr>
        <w:t>Wykonamy</w:t>
      </w:r>
      <w:r w:rsidR="009E1B83" w:rsidRPr="003D3A2E">
        <w:rPr>
          <w:rFonts w:asciiTheme="minorHAnsi" w:hAnsiTheme="minorHAnsi" w:cstheme="minorHAnsi"/>
          <w:sz w:val="20"/>
          <w:szCs w:val="20"/>
        </w:rPr>
        <w:t xml:space="preserve"> przedmiot zamówienia zgodnie z terminami wskazanymi w </w:t>
      </w:r>
      <w:r w:rsidRPr="003D3A2E">
        <w:rPr>
          <w:rFonts w:asciiTheme="minorHAnsi" w:hAnsiTheme="minorHAnsi" w:cstheme="minorHAnsi"/>
          <w:sz w:val="20"/>
          <w:szCs w:val="20"/>
        </w:rPr>
        <w:t xml:space="preserve">rozdz. I pkt </w:t>
      </w:r>
      <w:r w:rsidR="00FA14E7">
        <w:rPr>
          <w:rFonts w:asciiTheme="minorHAnsi" w:hAnsiTheme="minorHAnsi" w:cstheme="minorHAnsi"/>
          <w:sz w:val="20"/>
          <w:szCs w:val="20"/>
        </w:rPr>
        <w:t>5</w:t>
      </w:r>
      <w:r w:rsidRPr="003D3A2E">
        <w:rPr>
          <w:rFonts w:asciiTheme="minorHAnsi" w:hAnsiTheme="minorHAnsi" w:cstheme="minorHAnsi"/>
          <w:sz w:val="20"/>
          <w:szCs w:val="20"/>
        </w:rPr>
        <w:t xml:space="preserve"> WZ.</w:t>
      </w:r>
    </w:p>
    <w:p w14:paraId="0B0AE566" w14:textId="77777777" w:rsidR="00D6213B" w:rsidRPr="003D3A2E" w:rsidRDefault="00D6213B" w:rsidP="003D3A2E">
      <w:pPr>
        <w:numPr>
          <w:ilvl w:val="0"/>
          <w:numId w:val="4"/>
        </w:numPr>
        <w:tabs>
          <w:tab w:val="clear" w:pos="502"/>
          <w:tab w:val="num" w:pos="360"/>
          <w:tab w:val="num" w:pos="426"/>
        </w:tabs>
        <w:spacing w:before="0" w:line="276" w:lineRule="auto"/>
        <w:ind w:left="426" w:right="-34" w:hanging="426"/>
        <w:rPr>
          <w:rFonts w:asciiTheme="minorHAnsi" w:hAnsiTheme="minorHAnsi" w:cstheme="minorHAnsi"/>
          <w:i/>
          <w:iCs/>
          <w:sz w:val="20"/>
          <w:szCs w:val="20"/>
        </w:rPr>
      </w:pPr>
      <w:r w:rsidRPr="003D3A2E">
        <w:rPr>
          <w:rFonts w:asciiTheme="minorHAnsi" w:hAnsiTheme="minorHAnsi" w:cstheme="minorHAnsi"/>
          <w:iCs/>
          <w:sz w:val="20"/>
          <w:szCs w:val="20"/>
        </w:rPr>
        <w:t>Oświadczam(y), że:</w:t>
      </w:r>
    </w:p>
    <w:p w14:paraId="3C0F2B48" w14:textId="77777777" w:rsidR="00B2372D" w:rsidRDefault="00AE00EF" w:rsidP="00B2372D">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jestem(</w:t>
      </w:r>
      <w:proofErr w:type="spellStart"/>
      <w:r w:rsidRPr="003D3A2E">
        <w:rPr>
          <w:rFonts w:asciiTheme="minorHAnsi" w:hAnsiTheme="minorHAnsi" w:cstheme="minorHAnsi"/>
          <w:sz w:val="20"/>
          <w:szCs w:val="20"/>
        </w:rPr>
        <w:t>śmy</w:t>
      </w:r>
      <w:proofErr w:type="spellEnd"/>
      <w:r w:rsidRPr="003D3A2E">
        <w:rPr>
          <w:rFonts w:asciiTheme="minorHAnsi" w:hAnsiTheme="minorHAnsi" w:cstheme="minorHAnsi"/>
          <w:sz w:val="20"/>
          <w:szCs w:val="20"/>
        </w:rPr>
        <w:t xml:space="preserve">) związany(i) niniejszą </w:t>
      </w:r>
      <w:r w:rsidR="00220350" w:rsidRPr="003D3A2E">
        <w:rPr>
          <w:rFonts w:asciiTheme="minorHAnsi" w:hAnsiTheme="minorHAnsi" w:cstheme="minorHAnsi"/>
          <w:sz w:val="20"/>
          <w:szCs w:val="20"/>
        </w:rPr>
        <w:t>o</w:t>
      </w:r>
      <w:r w:rsidRPr="003D3A2E">
        <w:rPr>
          <w:rFonts w:asciiTheme="minorHAnsi" w:hAnsiTheme="minorHAnsi" w:cstheme="minorHAnsi"/>
          <w:sz w:val="20"/>
          <w:szCs w:val="20"/>
        </w:rPr>
        <w:t xml:space="preserve">fertą przez okres </w:t>
      </w:r>
      <w:r w:rsidR="001F4C22" w:rsidRPr="003D3A2E">
        <w:rPr>
          <w:rFonts w:asciiTheme="minorHAnsi" w:hAnsiTheme="minorHAnsi" w:cstheme="minorHAnsi"/>
          <w:b/>
          <w:sz w:val="20"/>
          <w:szCs w:val="20"/>
        </w:rPr>
        <w:t>9</w:t>
      </w:r>
      <w:r w:rsidR="00D8676E" w:rsidRPr="003D3A2E">
        <w:rPr>
          <w:rFonts w:asciiTheme="minorHAnsi" w:hAnsiTheme="minorHAnsi" w:cstheme="minorHAnsi"/>
          <w:b/>
          <w:sz w:val="20"/>
          <w:szCs w:val="20"/>
        </w:rPr>
        <w:t>0</w:t>
      </w:r>
      <w:r w:rsidR="00D8676E" w:rsidRPr="003D3A2E">
        <w:rPr>
          <w:rFonts w:asciiTheme="minorHAnsi" w:hAnsiTheme="minorHAnsi" w:cstheme="minorHAnsi"/>
          <w:b/>
          <w:bCs/>
          <w:sz w:val="20"/>
          <w:szCs w:val="20"/>
        </w:rPr>
        <w:t xml:space="preserve"> </w:t>
      </w:r>
      <w:r w:rsidRPr="003D3A2E">
        <w:rPr>
          <w:rFonts w:asciiTheme="minorHAnsi" w:hAnsiTheme="minorHAnsi" w:cstheme="minorHAnsi"/>
          <w:b/>
          <w:bCs/>
          <w:sz w:val="20"/>
          <w:szCs w:val="20"/>
        </w:rPr>
        <w:t>dni</w:t>
      </w:r>
      <w:r w:rsidRPr="003D3A2E">
        <w:rPr>
          <w:rFonts w:asciiTheme="minorHAnsi" w:hAnsiTheme="minorHAnsi" w:cstheme="minorHAnsi"/>
          <w:sz w:val="20"/>
          <w:szCs w:val="20"/>
        </w:rPr>
        <w:t xml:space="preserve"> od upływu terminu składania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w:t>
      </w:r>
    </w:p>
    <w:p w14:paraId="2CFC4FF6" w14:textId="77777777" w:rsidR="00B23511" w:rsidRPr="00D251EC" w:rsidRDefault="00B23511" w:rsidP="003C3C7B">
      <w:pPr>
        <w:pStyle w:val="Akapitzlist"/>
        <w:numPr>
          <w:ilvl w:val="0"/>
          <w:numId w:val="18"/>
        </w:numPr>
        <w:spacing w:after="0"/>
        <w:jc w:val="both"/>
        <w:rPr>
          <w:rFonts w:asciiTheme="minorHAnsi" w:hAnsiTheme="minorHAnsi" w:cstheme="minorHAnsi"/>
          <w:sz w:val="20"/>
          <w:szCs w:val="20"/>
        </w:rPr>
      </w:pPr>
      <w:r w:rsidRPr="0060680E">
        <w:rPr>
          <w:rFonts w:cs="Calibri"/>
          <w:sz w:val="20"/>
          <w:szCs w:val="20"/>
        </w:rPr>
        <w:t>zamówienie wykonam(y):</w:t>
      </w:r>
    </w:p>
    <w:p w14:paraId="66944BEF" w14:textId="77777777" w:rsidR="00BA4162" w:rsidRPr="00BA4162" w:rsidRDefault="00BA4162" w:rsidP="00BA4162">
      <w:pPr>
        <w:pStyle w:val="Akapitzlist"/>
        <w:rPr>
          <w:rFonts w:asciiTheme="minorHAnsi" w:hAnsiTheme="minorHAnsi" w:cstheme="minorHAnsi"/>
          <w:sz w:val="20"/>
          <w:szCs w:val="20"/>
        </w:rPr>
      </w:pPr>
      <w:r w:rsidRPr="00BA4162">
        <w:rPr>
          <w:rFonts w:asciiTheme="minorHAnsi" w:hAnsiTheme="minorHAnsi" w:cstheme="minorHAnsi"/>
          <w:sz w:val="20"/>
          <w:szCs w:val="20"/>
        </w:rPr>
        <w:fldChar w:fldCharType="begin">
          <w:ffData>
            <w:name w:val="Wybór1"/>
            <w:enabled/>
            <w:calcOnExit w:val="0"/>
            <w:checkBox>
              <w:sizeAuto/>
              <w:default w:val="0"/>
            </w:checkBox>
          </w:ffData>
        </w:fldChar>
      </w:r>
      <w:r w:rsidRPr="00BA4162">
        <w:rPr>
          <w:rFonts w:asciiTheme="minorHAnsi" w:hAnsiTheme="minorHAnsi" w:cstheme="minorHAnsi"/>
          <w:sz w:val="20"/>
          <w:szCs w:val="20"/>
        </w:rPr>
        <w:instrText xml:space="preserve"> FORMCHECKBOX </w:instrText>
      </w:r>
      <w:r w:rsidR="002202E1">
        <w:rPr>
          <w:rFonts w:asciiTheme="minorHAnsi" w:hAnsiTheme="minorHAnsi" w:cstheme="minorHAnsi"/>
          <w:sz w:val="20"/>
          <w:szCs w:val="20"/>
        </w:rPr>
      </w:r>
      <w:r w:rsidR="002202E1">
        <w:rPr>
          <w:rFonts w:asciiTheme="minorHAnsi" w:hAnsiTheme="minorHAnsi" w:cstheme="minorHAnsi"/>
          <w:sz w:val="20"/>
          <w:szCs w:val="20"/>
        </w:rPr>
        <w:fldChar w:fldCharType="separate"/>
      </w:r>
      <w:r w:rsidRPr="00BA4162">
        <w:rPr>
          <w:rFonts w:asciiTheme="minorHAnsi" w:hAnsiTheme="minorHAnsi" w:cstheme="minorHAnsi"/>
          <w:sz w:val="20"/>
          <w:szCs w:val="20"/>
        </w:rPr>
        <w:fldChar w:fldCharType="end"/>
      </w:r>
      <w:r w:rsidRPr="00BA4162">
        <w:rPr>
          <w:rFonts w:asciiTheme="minorHAnsi" w:hAnsiTheme="minorHAnsi" w:cstheme="minorHAnsi"/>
          <w:sz w:val="20"/>
          <w:szCs w:val="20"/>
        </w:rPr>
        <w:t xml:space="preserve"> </w:t>
      </w:r>
      <w:r w:rsidRPr="00BA4162">
        <w:rPr>
          <w:rFonts w:asciiTheme="minorHAnsi" w:hAnsiTheme="minorHAnsi" w:cstheme="minorHAnsi"/>
          <w:b/>
          <w:bCs/>
          <w:sz w:val="20"/>
          <w:szCs w:val="20"/>
        </w:rPr>
        <w:t xml:space="preserve">samodzielnie / </w:t>
      </w:r>
      <w:r w:rsidRPr="00BA4162">
        <w:rPr>
          <w:rFonts w:asciiTheme="minorHAnsi" w:hAnsiTheme="minorHAnsi" w:cstheme="minorHAnsi"/>
          <w:b/>
          <w:bCs/>
          <w:sz w:val="20"/>
          <w:szCs w:val="20"/>
        </w:rPr>
        <w:fldChar w:fldCharType="begin">
          <w:ffData>
            <w:name w:val="Wybór2"/>
            <w:enabled/>
            <w:calcOnExit w:val="0"/>
            <w:checkBox>
              <w:sizeAuto/>
              <w:default w:val="0"/>
            </w:checkBox>
          </w:ffData>
        </w:fldChar>
      </w:r>
      <w:r w:rsidRPr="00BA4162">
        <w:rPr>
          <w:rFonts w:asciiTheme="minorHAnsi" w:hAnsiTheme="minorHAnsi" w:cstheme="minorHAnsi"/>
          <w:b/>
          <w:bCs/>
          <w:sz w:val="20"/>
          <w:szCs w:val="20"/>
        </w:rPr>
        <w:instrText xml:space="preserve"> FORMCHECKBOX </w:instrText>
      </w:r>
      <w:r w:rsidR="002202E1">
        <w:rPr>
          <w:rFonts w:asciiTheme="minorHAnsi" w:hAnsiTheme="minorHAnsi" w:cstheme="minorHAnsi"/>
          <w:b/>
          <w:bCs/>
          <w:sz w:val="20"/>
          <w:szCs w:val="20"/>
        </w:rPr>
      </w:r>
      <w:r w:rsidR="002202E1">
        <w:rPr>
          <w:rFonts w:asciiTheme="minorHAnsi" w:hAnsiTheme="minorHAnsi" w:cstheme="minorHAnsi"/>
          <w:b/>
          <w:bCs/>
          <w:sz w:val="20"/>
          <w:szCs w:val="20"/>
        </w:rPr>
        <w:fldChar w:fldCharType="separate"/>
      </w:r>
      <w:r w:rsidRPr="00BA4162">
        <w:rPr>
          <w:rFonts w:asciiTheme="minorHAnsi" w:hAnsiTheme="minorHAnsi" w:cstheme="minorHAnsi"/>
          <w:b/>
          <w:bCs/>
          <w:sz w:val="20"/>
          <w:szCs w:val="20"/>
        </w:rPr>
        <w:fldChar w:fldCharType="end"/>
      </w:r>
      <w:r w:rsidRPr="00BA4162">
        <w:rPr>
          <w:rFonts w:asciiTheme="minorHAnsi" w:hAnsiTheme="minorHAnsi" w:cstheme="minorHAnsi"/>
          <w:b/>
          <w:bCs/>
          <w:sz w:val="20"/>
          <w:szCs w:val="20"/>
        </w:rPr>
        <w:t xml:space="preserve"> z udziałem podwykonawców</w:t>
      </w:r>
    </w:p>
    <w:tbl>
      <w:tblPr>
        <w:tblW w:w="9639" w:type="dxa"/>
        <w:tblLayout w:type="fixed"/>
        <w:tblCellMar>
          <w:left w:w="70" w:type="dxa"/>
          <w:right w:w="70" w:type="dxa"/>
        </w:tblCellMar>
        <w:tblLook w:val="0000" w:firstRow="0" w:lastRow="0" w:firstColumn="0" w:lastColumn="0" w:noHBand="0" w:noVBand="0"/>
      </w:tblPr>
      <w:tblGrid>
        <w:gridCol w:w="9639"/>
      </w:tblGrid>
      <w:tr w:rsidR="00BA4162" w:rsidRPr="00D73832" w14:paraId="091D3492" w14:textId="77777777" w:rsidTr="002A2CAC">
        <w:trPr>
          <w:trHeight w:val="80"/>
        </w:trPr>
        <w:tc>
          <w:tcPr>
            <w:tcW w:w="9639" w:type="dxa"/>
            <w:vAlign w:val="bottom"/>
          </w:tcPr>
          <w:p w14:paraId="6231F92C" w14:textId="77777777" w:rsidR="00BA4162" w:rsidRPr="00D73832" w:rsidRDefault="00BA4162" w:rsidP="002A2CAC">
            <w:pPr>
              <w:pStyle w:val="Listapunktowana"/>
              <w:widowControl w:val="0"/>
              <w:tabs>
                <w:tab w:val="clear" w:pos="360"/>
                <w:tab w:val="left" w:pos="709"/>
              </w:tabs>
              <w:spacing w:before="0" w:after="120"/>
              <w:ind w:left="639"/>
              <w:rPr>
                <w:rFonts w:asciiTheme="minorHAnsi" w:hAnsiTheme="minorHAnsi" w:cstheme="minorHAnsi"/>
                <w:sz w:val="20"/>
                <w:szCs w:val="20"/>
              </w:rPr>
            </w:pPr>
            <w:r w:rsidRPr="00D73832">
              <w:rPr>
                <w:rFonts w:asciiTheme="minorHAnsi" w:hAnsiTheme="minorHAnsi" w:cstheme="minorHAnsi"/>
                <w:sz w:val="20"/>
                <w:szCs w:val="20"/>
              </w:rPr>
              <w:t xml:space="preserve">Części </w:t>
            </w:r>
            <w:r w:rsidRPr="00D73832">
              <w:rPr>
                <w:rFonts w:asciiTheme="minorHAnsi" w:hAnsiTheme="minorHAnsi" w:cstheme="minorHAnsi"/>
                <w:color w:val="000000"/>
                <w:sz w:val="20"/>
                <w:szCs w:val="20"/>
              </w:rPr>
              <w:t>zamówienia</w:t>
            </w:r>
            <w:r w:rsidRPr="00D73832">
              <w:rPr>
                <w:rFonts w:asciiTheme="minorHAnsi" w:hAnsiTheme="minorHAnsi" w:cstheme="minorHAnsi"/>
                <w:sz w:val="20"/>
                <w:szCs w:val="20"/>
              </w:rPr>
              <w:t>, które zostaną zrealizowane przy udziale podwykonawców:</w:t>
            </w:r>
          </w:p>
          <w:tbl>
            <w:tblPr>
              <w:tblStyle w:val="Tabela-Siatka"/>
              <w:tblW w:w="8359" w:type="dxa"/>
              <w:tblInd w:w="708" w:type="dxa"/>
              <w:tblLayout w:type="fixed"/>
              <w:tblLook w:val="04A0" w:firstRow="1" w:lastRow="0" w:firstColumn="1" w:lastColumn="0" w:noHBand="0" w:noVBand="1"/>
            </w:tblPr>
            <w:tblGrid>
              <w:gridCol w:w="563"/>
              <w:gridCol w:w="3686"/>
              <w:gridCol w:w="4110"/>
            </w:tblGrid>
            <w:tr w:rsidR="00BA4162" w:rsidRPr="00D73832" w14:paraId="36659DDF" w14:textId="77777777" w:rsidTr="002A2CAC">
              <w:trPr>
                <w:trHeight w:val="343"/>
              </w:trPr>
              <w:tc>
                <w:tcPr>
                  <w:tcW w:w="563" w:type="dxa"/>
                  <w:tcBorders>
                    <w:top w:val="single" w:sz="4" w:space="0" w:color="auto"/>
                    <w:left w:val="single" w:sz="4" w:space="0" w:color="auto"/>
                    <w:bottom w:val="single" w:sz="4" w:space="0" w:color="auto"/>
                    <w:right w:val="single" w:sz="4" w:space="0" w:color="auto"/>
                  </w:tcBorders>
                  <w:vAlign w:val="center"/>
                </w:tcPr>
                <w:p w14:paraId="3230F5A9" w14:textId="77777777" w:rsidR="00BA4162" w:rsidRPr="00D73832" w:rsidRDefault="00BA4162" w:rsidP="002A2CAC">
                  <w:pPr>
                    <w:widowControl w:val="0"/>
                    <w:spacing w:before="0" w:after="120"/>
                    <w:contextualSpacing/>
                    <w:jc w:val="center"/>
                    <w:rPr>
                      <w:rFonts w:asciiTheme="minorHAnsi" w:hAnsiTheme="minorHAnsi" w:cstheme="minorHAnsi"/>
                      <w:sz w:val="20"/>
                      <w:szCs w:val="20"/>
                    </w:rPr>
                  </w:pPr>
                  <w:r w:rsidRPr="00D73832">
                    <w:rPr>
                      <w:rFonts w:asciiTheme="minorHAnsi" w:hAnsiTheme="minorHAnsi" w:cstheme="minorHAnsi"/>
                      <w:sz w:val="20"/>
                      <w:szCs w:val="20"/>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B4D24B8" w14:textId="77777777" w:rsidR="00BA4162" w:rsidRPr="00D73832" w:rsidRDefault="00BA4162" w:rsidP="002A2CAC">
                  <w:pPr>
                    <w:widowControl w:val="0"/>
                    <w:spacing w:before="0" w:after="120"/>
                    <w:contextualSpacing/>
                    <w:jc w:val="center"/>
                    <w:rPr>
                      <w:rFonts w:asciiTheme="minorHAnsi" w:hAnsiTheme="minorHAnsi" w:cstheme="minorHAnsi"/>
                      <w:sz w:val="20"/>
                      <w:szCs w:val="20"/>
                    </w:rPr>
                  </w:pPr>
                  <w:r w:rsidRPr="00D73832">
                    <w:rPr>
                      <w:rFonts w:asciiTheme="minorHAnsi" w:hAnsiTheme="minorHAnsi" w:cstheme="minorHAnsi"/>
                      <w:sz w:val="20"/>
                      <w:szCs w:val="20"/>
                    </w:rPr>
                    <w:t xml:space="preserve">Dane podwykonawcy </w:t>
                  </w:r>
                  <w:r w:rsidRPr="00D73832">
                    <w:rPr>
                      <w:rFonts w:asciiTheme="minorHAnsi" w:hAnsiTheme="minorHAnsi" w:cstheme="minorHAnsi"/>
                      <w:sz w:val="20"/>
                      <w:szCs w:val="20"/>
                    </w:rPr>
                    <w:br/>
                    <w:t>(nazwa, adres, numer NIP)</w:t>
                  </w:r>
                </w:p>
              </w:tc>
              <w:tc>
                <w:tcPr>
                  <w:tcW w:w="4110" w:type="dxa"/>
                  <w:tcBorders>
                    <w:top w:val="single" w:sz="4" w:space="0" w:color="auto"/>
                    <w:left w:val="single" w:sz="4" w:space="0" w:color="auto"/>
                    <w:bottom w:val="single" w:sz="4" w:space="0" w:color="auto"/>
                    <w:right w:val="single" w:sz="4" w:space="0" w:color="auto"/>
                  </w:tcBorders>
                  <w:vAlign w:val="center"/>
                </w:tcPr>
                <w:p w14:paraId="798675E4" w14:textId="77777777" w:rsidR="00BA4162" w:rsidRPr="00D73832" w:rsidRDefault="00BA4162" w:rsidP="002A2CAC">
                  <w:pPr>
                    <w:widowControl w:val="0"/>
                    <w:spacing w:before="0" w:after="120"/>
                    <w:contextualSpacing/>
                    <w:jc w:val="center"/>
                    <w:rPr>
                      <w:rFonts w:asciiTheme="minorHAnsi" w:hAnsiTheme="minorHAnsi" w:cstheme="minorHAnsi"/>
                      <w:sz w:val="20"/>
                      <w:szCs w:val="20"/>
                    </w:rPr>
                  </w:pPr>
                  <w:r w:rsidRPr="00D73832">
                    <w:rPr>
                      <w:rFonts w:asciiTheme="minorHAnsi" w:hAnsiTheme="minorHAnsi" w:cstheme="minorHAnsi"/>
                      <w:sz w:val="20"/>
                      <w:szCs w:val="20"/>
                    </w:rPr>
                    <w:t>Części zamówienia</w:t>
                  </w:r>
                </w:p>
              </w:tc>
            </w:tr>
            <w:tr w:rsidR="00BA4162" w:rsidRPr="00D73832" w14:paraId="586C58A2" w14:textId="77777777" w:rsidTr="002A2CAC">
              <w:trPr>
                <w:trHeight w:val="582"/>
              </w:trPr>
              <w:tc>
                <w:tcPr>
                  <w:tcW w:w="563" w:type="dxa"/>
                  <w:tcBorders>
                    <w:top w:val="single" w:sz="4" w:space="0" w:color="auto"/>
                    <w:left w:val="single" w:sz="4" w:space="0" w:color="auto"/>
                    <w:bottom w:val="single" w:sz="4" w:space="0" w:color="auto"/>
                    <w:right w:val="single" w:sz="4" w:space="0" w:color="auto"/>
                  </w:tcBorders>
                </w:tcPr>
                <w:p w14:paraId="7366392B" w14:textId="77777777" w:rsidR="00BA4162" w:rsidRPr="00D73832" w:rsidRDefault="00BA4162" w:rsidP="002A2CAC">
                  <w:pPr>
                    <w:widowControl w:val="0"/>
                    <w:spacing w:before="0" w:after="120"/>
                    <w:contextualSpacing/>
                    <w:jc w:val="center"/>
                    <w:rPr>
                      <w:rFonts w:asciiTheme="minorHAnsi" w:hAnsiTheme="minorHAnsi" w:cstheme="minorHAnsi"/>
                      <w:sz w:val="20"/>
                      <w:szCs w:val="20"/>
                    </w:rPr>
                  </w:pPr>
                  <w:r w:rsidRPr="00D73832">
                    <w:rPr>
                      <w:rFonts w:asciiTheme="minorHAnsi" w:hAnsiTheme="minorHAnsi" w:cstheme="minorHAnsi"/>
                      <w:sz w:val="20"/>
                      <w:szCs w:val="20"/>
                    </w:rPr>
                    <w:t>1.</w:t>
                  </w:r>
                </w:p>
              </w:tc>
              <w:tc>
                <w:tcPr>
                  <w:tcW w:w="3686" w:type="dxa"/>
                  <w:tcBorders>
                    <w:top w:val="single" w:sz="4" w:space="0" w:color="auto"/>
                    <w:left w:val="single" w:sz="4" w:space="0" w:color="auto"/>
                    <w:bottom w:val="single" w:sz="4" w:space="0" w:color="auto"/>
                    <w:right w:val="single" w:sz="4" w:space="0" w:color="auto"/>
                  </w:tcBorders>
                </w:tcPr>
                <w:p w14:paraId="33AC1990" w14:textId="77777777" w:rsidR="00BA4162" w:rsidRPr="00D73832" w:rsidRDefault="00BA4162" w:rsidP="002A2CAC">
                  <w:pPr>
                    <w:widowControl w:val="0"/>
                    <w:spacing w:before="0" w:after="120"/>
                    <w:contextualSpacing/>
                    <w:jc w:val="center"/>
                    <w:rPr>
                      <w:rFonts w:asciiTheme="minorHAnsi" w:hAnsiTheme="minorHAnsi"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tcPr>
                <w:p w14:paraId="6C5D755D" w14:textId="77777777" w:rsidR="00BA4162" w:rsidRPr="00D73832" w:rsidRDefault="00BA4162" w:rsidP="002A2CAC">
                  <w:pPr>
                    <w:widowControl w:val="0"/>
                    <w:spacing w:before="0" w:after="120"/>
                    <w:contextualSpacing/>
                    <w:jc w:val="center"/>
                    <w:rPr>
                      <w:rFonts w:asciiTheme="minorHAnsi" w:hAnsiTheme="minorHAnsi" w:cstheme="minorHAnsi"/>
                      <w:sz w:val="20"/>
                      <w:szCs w:val="20"/>
                    </w:rPr>
                  </w:pPr>
                </w:p>
              </w:tc>
            </w:tr>
            <w:tr w:rsidR="00BA4162" w:rsidRPr="00D73832" w14:paraId="64D98DBB" w14:textId="77777777" w:rsidTr="002A2CAC">
              <w:trPr>
                <w:trHeight w:val="690"/>
              </w:trPr>
              <w:tc>
                <w:tcPr>
                  <w:tcW w:w="563" w:type="dxa"/>
                  <w:tcBorders>
                    <w:top w:val="single" w:sz="4" w:space="0" w:color="auto"/>
                    <w:left w:val="single" w:sz="4" w:space="0" w:color="auto"/>
                    <w:bottom w:val="single" w:sz="4" w:space="0" w:color="auto"/>
                    <w:right w:val="single" w:sz="4" w:space="0" w:color="auto"/>
                  </w:tcBorders>
                </w:tcPr>
                <w:p w14:paraId="4F9135C3" w14:textId="77777777" w:rsidR="00BA4162" w:rsidRPr="00D73832" w:rsidRDefault="00BA4162" w:rsidP="002A2CAC">
                  <w:pPr>
                    <w:widowControl w:val="0"/>
                    <w:spacing w:before="0" w:after="120"/>
                    <w:contextualSpacing/>
                    <w:jc w:val="center"/>
                    <w:rPr>
                      <w:rFonts w:asciiTheme="minorHAnsi" w:hAnsiTheme="minorHAnsi" w:cstheme="minorHAnsi"/>
                      <w:sz w:val="20"/>
                      <w:szCs w:val="20"/>
                    </w:rPr>
                  </w:pPr>
                  <w:r w:rsidRPr="00D73832">
                    <w:rPr>
                      <w:rFonts w:asciiTheme="minorHAnsi" w:hAnsiTheme="minorHAnsi" w:cstheme="minorHAnsi"/>
                      <w:sz w:val="20"/>
                      <w:szCs w:val="20"/>
                    </w:rPr>
                    <w:t>2.</w:t>
                  </w:r>
                </w:p>
              </w:tc>
              <w:tc>
                <w:tcPr>
                  <w:tcW w:w="3686" w:type="dxa"/>
                  <w:tcBorders>
                    <w:top w:val="single" w:sz="4" w:space="0" w:color="auto"/>
                    <w:left w:val="single" w:sz="4" w:space="0" w:color="auto"/>
                    <w:bottom w:val="single" w:sz="4" w:space="0" w:color="auto"/>
                    <w:right w:val="single" w:sz="4" w:space="0" w:color="auto"/>
                  </w:tcBorders>
                </w:tcPr>
                <w:p w14:paraId="10C85DCC" w14:textId="77777777" w:rsidR="00BA4162" w:rsidRPr="00D73832" w:rsidRDefault="00BA4162" w:rsidP="002A2CAC">
                  <w:pPr>
                    <w:widowControl w:val="0"/>
                    <w:spacing w:before="0" w:after="120"/>
                    <w:contextualSpacing/>
                    <w:jc w:val="center"/>
                    <w:rPr>
                      <w:rFonts w:asciiTheme="minorHAnsi" w:hAnsiTheme="minorHAnsi"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tcPr>
                <w:p w14:paraId="71C31A6C" w14:textId="77777777" w:rsidR="00BA4162" w:rsidRPr="00D73832" w:rsidRDefault="00BA4162" w:rsidP="002A2CAC">
                  <w:pPr>
                    <w:widowControl w:val="0"/>
                    <w:spacing w:before="0" w:after="120"/>
                    <w:contextualSpacing/>
                    <w:jc w:val="center"/>
                    <w:rPr>
                      <w:rFonts w:asciiTheme="minorHAnsi" w:hAnsiTheme="minorHAnsi" w:cstheme="minorHAnsi"/>
                      <w:sz w:val="20"/>
                      <w:szCs w:val="20"/>
                    </w:rPr>
                  </w:pPr>
                </w:p>
              </w:tc>
            </w:tr>
          </w:tbl>
          <w:p w14:paraId="091F1960" w14:textId="77777777" w:rsidR="00BA4162" w:rsidRPr="00D73832" w:rsidRDefault="00BA4162" w:rsidP="002A2CAC">
            <w:pPr>
              <w:widowControl w:val="0"/>
              <w:tabs>
                <w:tab w:val="left" w:pos="709"/>
              </w:tabs>
              <w:spacing w:before="0" w:after="120"/>
              <w:ind w:left="708"/>
              <w:contextualSpacing/>
              <w:rPr>
                <w:rFonts w:asciiTheme="minorHAnsi" w:hAnsiTheme="minorHAnsi" w:cstheme="minorHAnsi"/>
                <w:sz w:val="20"/>
                <w:szCs w:val="20"/>
              </w:rPr>
            </w:pPr>
          </w:p>
        </w:tc>
      </w:tr>
      <w:tr w:rsidR="00BA4162" w:rsidRPr="00D73832" w14:paraId="1CB7E918" w14:textId="77777777" w:rsidTr="002A2CAC">
        <w:tc>
          <w:tcPr>
            <w:tcW w:w="9639" w:type="dxa"/>
            <w:vAlign w:val="bottom"/>
          </w:tcPr>
          <w:p w14:paraId="40767D76" w14:textId="77777777" w:rsidR="00BA4162" w:rsidRPr="00D73832" w:rsidRDefault="00BA4162" w:rsidP="002A2CAC">
            <w:pPr>
              <w:pStyle w:val="Listapunktowana"/>
              <w:widowControl w:val="0"/>
              <w:tabs>
                <w:tab w:val="clear" w:pos="360"/>
                <w:tab w:val="left" w:pos="709"/>
              </w:tabs>
              <w:spacing w:before="0" w:after="120"/>
              <w:ind w:left="1434"/>
              <w:rPr>
                <w:rFonts w:asciiTheme="minorHAnsi" w:hAnsiTheme="minorHAnsi" w:cstheme="minorHAnsi"/>
                <w:sz w:val="20"/>
                <w:szCs w:val="20"/>
              </w:rPr>
            </w:pPr>
          </w:p>
        </w:tc>
      </w:tr>
      <w:tr w:rsidR="00BA4162" w:rsidRPr="00D73832" w14:paraId="051D6391" w14:textId="77777777" w:rsidTr="002A2CAC">
        <w:trPr>
          <w:trHeight w:val="281"/>
        </w:trPr>
        <w:tc>
          <w:tcPr>
            <w:tcW w:w="9639" w:type="dxa"/>
            <w:vAlign w:val="bottom"/>
          </w:tcPr>
          <w:p w14:paraId="5675ED4C" w14:textId="77777777" w:rsidR="00BA4162" w:rsidRPr="00D73832" w:rsidRDefault="00BA4162" w:rsidP="002A2CAC">
            <w:pPr>
              <w:pStyle w:val="Listapunktowana"/>
              <w:widowControl w:val="0"/>
              <w:tabs>
                <w:tab w:val="clear" w:pos="360"/>
                <w:tab w:val="left" w:pos="709"/>
              </w:tabs>
              <w:spacing w:before="0" w:after="120"/>
              <w:ind w:left="639"/>
              <w:rPr>
                <w:rFonts w:asciiTheme="minorHAnsi" w:hAnsiTheme="minorHAnsi" w:cstheme="minorHAnsi"/>
                <w:color w:val="000000"/>
                <w:sz w:val="20"/>
                <w:szCs w:val="20"/>
              </w:rPr>
            </w:pPr>
            <w:r w:rsidRPr="00D73832">
              <w:rPr>
                <w:rFonts w:asciiTheme="minorHAnsi" w:hAnsiTheme="minorHAnsi" w:cstheme="minorHAnsi"/>
                <w:color w:val="000000"/>
                <w:sz w:val="20"/>
                <w:szCs w:val="20"/>
              </w:rPr>
              <w:t>Jednocześnie oświadczam(y), iż za działania i zaniechania wyżej wymienionych podwykonawców ponoszę(simy) pełną odpowiedzialność w stosunku do Zamawiającego jak za swoje własne.</w:t>
            </w:r>
          </w:p>
        </w:tc>
      </w:tr>
    </w:tbl>
    <w:p w14:paraId="538154D1" w14:textId="77777777" w:rsidR="00B2372D" w:rsidRPr="003D3A2E" w:rsidRDefault="00B2372D" w:rsidP="003C3C7B">
      <w:pPr>
        <w:pStyle w:val="Akapitzlist"/>
        <w:numPr>
          <w:ilvl w:val="0"/>
          <w:numId w:val="18"/>
        </w:numPr>
        <w:spacing w:after="0"/>
        <w:jc w:val="both"/>
        <w:rPr>
          <w:rFonts w:asciiTheme="minorHAnsi" w:hAnsiTheme="minorHAnsi" w:cstheme="minorHAnsi"/>
          <w:sz w:val="20"/>
          <w:szCs w:val="20"/>
        </w:rPr>
      </w:pPr>
      <w:r w:rsidRPr="00B2372D">
        <w:rPr>
          <w:rFonts w:asciiTheme="minorHAnsi" w:hAnsiTheme="minorHAnsi" w:cstheme="minorHAnsi"/>
          <w:sz w:val="20"/>
          <w:szCs w:val="20"/>
        </w:rPr>
        <w:t>otrzymałem(liśmy) wszelkie informacje konieczne do przygotowania oferty,</w:t>
      </w:r>
    </w:p>
    <w:p w14:paraId="239FB709" w14:textId="77777777" w:rsidR="00C26715" w:rsidRPr="003D3A2E" w:rsidRDefault="007D3A1F" w:rsidP="003C3C7B">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wyrażamy zgodę na wprowadzenie skanu naszej oferty do Platformy Zakupowej Zamawiającego,</w:t>
      </w:r>
    </w:p>
    <w:p w14:paraId="413D9755" w14:textId="77777777" w:rsidR="00C26715" w:rsidRPr="003D3A2E" w:rsidRDefault="007D3A1F" w:rsidP="003C3C7B">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akceptuję(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treść Warunków Zamówienia i w razie wybrania mojej (naszej) oferty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podpisania Umowy, zgodnej z projektem stanowiącym </w:t>
      </w:r>
      <w:r w:rsidRPr="003D3A2E">
        <w:rPr>
          <w:rFonts w:asciiTheme="minorHAnsi" w:hAnsiTheme="minorHAnsi" w:cstheme="minorHAnsi"/>
          <w:b/>
          <w:sz w:val="20"/>
          <w:szCs w:val="20"/>
        </w:rPr>
        <w:t xml:space="preserve">Załącznik nr </w:t>
      </w:r>
      <w:r w:rsidR="00587620">
        <w:rPr>
          <w:rFonts w:asciiTheme="minorHAnsi" w:hAnsiTheme="minorHAnsi" w:cstheme="minorHAnsi"/>
          <w:b/>
          <w:sz w:val="20"/>
          <w:szCs w:val="20"/>
        </w:rPr>
        <w:t>7</w:t>
      </w:r>
      <w:r w:rsidR="009D3F36" w:rsidRPr="003D3A2E">
        <w:rPr>
          <w:rFonts w:asciiTheme="minorHAnsi" w:hAnsiTheme="minorHAnsi" w:cstheme="minorHAnsi"/>
          <w:b/>
          <w:sz w:val="20"/>
          <w:szCs w:val="20"/>
        </w:rPr>
        <w:t xml:space="preserve"> </w:t>
      </w:r>
      <w:r w:rsidRPr="003D3A2E">
        <w:rPr>
          <w:rFonts w:asciiTheme="minorHAnsi" w:hAnsiTheme="minorHAnsi" w:cstheme="minorHAnsi"/>
          <w:b/>
          <w:sz w:val="20"/>
          <w:szCs w:val="20"/>
        </w:rPr>
        <w:t>do Warunków Zamówienia</w:t>
      </w:r>
      <w:r w:rsidRPr="003D3A2E">
        <w:rPr>
          <w:rFonts w:asciiTheme="minorHAnsi" w:hAnsiTheme="minorHAnsi" w:cstheme="minorHAnsi"/>
          <w:sz w:val="20"/>
          <w:szCs w:val="20"/>
        </w:rPr>
        <w:t>,</w:t>
      </w:r>
    </w:p>
    <w:p w14:paraId="72E36128" w14:textId="77777777" w:rsidR="00C26715" w:rsidRPr="003D3A2E" w:rsidRDefault="007D3A1F" w:rsidP="003C3C7B">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wszelkie informacje zawarte w formularzu oferty wraz z załącznikami są zgodne ze stanem faktycznym,</w:t>
      </w:r>
    </w:p>
    <w:p w14:paraId="18132E19" w14:textId="77777777" w:rsidR="007D3A1F" w:rsidRPr="003D3A2E" w:rsidRDefault="007D3A1F" w:rsidP="003C3C7B">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zapoznałem(liśmy) się z postanowieniami kodeksu postępowania dla dostawców i partnerów biznesowych Grupy ENEA dostępnymi pod adresem</w:t>
      </w:r>
      <w:r w:rsidR="00B86F9C" w:rsidRPr="003D3A2E">
        <w:rPr>
          <w:rFonts w:asciiTheme="minorHAnsi" w:hAnsiTheme="minorHAnsi" w:cstheme="minorHAnsi"/>
          <w:sz w:val="20"/>
          <w:szCs w:val="20"/>
        </w:rPr>
        <w:t xml:space="preserve"> </w:t>
      </w:r>
      <w:hyperlink r:id="rId12" w:history="1">
        <w:r w:rsidR="00B86F9C" w:rsidRPr="003D3A2E">
          <w:rPr>
            <w:rStyle w:val="Hipercze"/>
            <w:rFonts w:asciiTheme="minorHAnsi" w:hAnsiTheme="minorHAnsi" w:cstheme="minorHAnsi"/>
            <w:sz w:val="20"/>
            <w:szCs w:val="20"/>
          </w:rPr>
          <w:t>https://www.enea.pl/pl/grupaenea/compliance/kodeks-kontrahentow</w:t>
        </w:r>
      </w:hyperlink>
      <w:r w:rsidR="00B86F9C" w:rsidRPr="003D3A2E">
        <w:rPr>
          <w:rFonts w:asciiTheme="minorHAnsi" w:hAnsiTheme="minorHAnsi" w:cstheme="minorHAnsi"/>
          <w:sz w:val="20"/>
          <w:szCs w:val="20"/>
        </w:rPr>
        <w:t xml:space="preserve"> </w:t>
      </w:r>
      <w:r w:rsidRPr="003D3A2E">
        <w:rPr>
          <w:rFonts w:asciiTheme="minorHAnsi" w:hAnsiTheme="minorHAnsi" w:cstheme="minorHAnsi"/>
          <w:sz w:val="20"/>
          <w:szCs w:val="20"/>
        </w:rPr>
        <w:t>oraz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ich przestrzegania, </w:t>
      </w:r>
    </w:p>
    <w:p w14:paraId="32DC4495" w14:textId="77777777" w:rsidR="007D3A1F" w:rsidRPr="003D3A2E" w:rsidRDefault="007D3A1F" w:rsidP="003C3C7B">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lastRenderedPageBreak/>
        <w:t xml:space="preserve">jesteśmy podmiotem, w którym Skarb Państwa posiada bezpośrednio lub pośrednio udziały [dodatkowa informacja do celów statystycznych]: </w:t>
      </w:r>
    </w:p>
    <w:p w14:paraId="473FD741" w14:textId="77777777" w:rsidR="007D3A1F" w:rsidRPr="003D3A2E" w:rsidRDefault="007D3A1F" w:rsidP="003D3A2E">
      <w:pPr>
        <w:spacing w:before="0" w:line="276" w:lineRule="auto"/>
        <w:ind w:left="720"/>
        <w:rPr>
          <w:rFonts w:asciiTheme="minorHAnsi" w:hAnsiTheme="minorHAnsi" w:cstheme="minorHAnsi"/>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2202E1">
        <w:rPr>
          <w:rFonts w:asciiTheme="minorHAnsi" w:hAnsiTheme="minorHAnsi" w:cstheme="minorHAnsi"/>
          <w:sz w:val="20"/>
          <w:szCs w:val="20"/>
        </w:rPr>
      </w:r>
      <w:r w:rsidR="002202E1">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tak / </w:t>
      </w:r>
      <w:r w:rsidRPr="003D3A2E">
        <w:rPr>
          <w:rFonts w:asciiTheme="minorHAnsi" w:hAnsiTheme="minorHAnsi" w:cstheme="minorHAnsi"/>
          <w:sz w:val="20"/>
          <w:szCs w:val="20"/>
        </w:rPr>
        <w:fldChar w:fldCharType="begin">
          <w:ffData>
            <w:name w:val="Wybór2"/>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2202E1">
        <w:rPr>
          <w:rFonts w:asciiTheme="minorHAnsi" w:hAnsiTheme="minorHAnsi" w:cstheme="minorHAnsi"/>
          <w:sz w:val="20"/>
          <w:szCs w:val="20"/>
        </w:rPr>
      </w:r>
      <w:r w:rsidR="002202E1">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nie</w:t>
      </w:r>
    </w:p>
    <w:p w14:paraId="7731AB42" w14:textId="77777777" w:rsidR="007D3A1F" w:rsidRPr="003D3A2E" w:rsidRDefault="007D3A1F" w:rsidP="003C3C7B">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osobą uprawnioną do udzielania wyjaśnień Zamawiającemu w imieniu Wykonawcy jest:</w:t>
      </w:r>
    </w:p>
    <w:p w14:paraId="4783EA3A" w14:textId="77777777" w:rsidR="00A46244" w:rsidRPr="003D3A2E" w:rsidRDefault="007D3A1F" w:rsidP="003D3A2E">
      <w:pPr>
        <w:pStyle w:val="Akapitzlist"/>
        <w:spacing w:after="0"/>
        <w:ind w:left="714"/>
        <w:jc w:val="both"/>
        <w:rPr>
          <w:rFonts w:asciiTheme="minorHAnsi" w:hAnsiTheme="minorHAnsi" w:cstheme="minorHAnsi"/>
          <w:iCs/>
          <w:sz w:val="20"/>
          <w:szCs w:val="20"/>
        </w:rPr>
      </w:pPr>
      <w:r w:rsidRPr="003D3A2E">
        <w:rPr>
          <w:rFonts w:asciiTheme="minorHAnsi" w:hAnsiTheme="minorHAnsi" w:cstheme="minorHAnsi"/>
          <w:iCs/>
          <w:sz w:val="20"/>
          <w:szCs w:val="20"/>
        </w:rPr>
        <w:t>Pan(i) …………………………………………..………. , tel.: …………………………………………….. e-mail: …………………………....</w:t>
      </w:r>
    </w:p>
    <w:p w14:paraId="2ABD989A" w14:textId="77777777" w:rsidR="002E7DB3" w:rsidRPr="00494910" w:rsidRDefault="003B17F3" w:rsidP="003C3C7B">
      <w:pPr>
        <w:pStyle w:val="Akapitzlist"/>
        <w:numPr>
          <w:ilvl w:val="0"/>
          <w:numId w:val="18"/>
        </w:numPr>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t>informacje o aukcji elektronicznej należy przesłać na adres e-mail: ………………….…….……...</w:t>
      </w:r>
    </w:p>
    <w:p w14:paraId="46940424" w14:textId="77777777" w:rsidR="00B2372D" w:rsidRPr="00494910" w:rsidRDefault="00B2372D" w:rsidP="001B118A">
      <w:pPr>
        <w:pStyle w:val="Akapitzlist"/>
        <w:spacing w:after="0"/>
        <w:jc w:val="both"/>
        <w:rPr>
          <w:rFonts w:asciiTheme="minorHAnsi" w:hAnsiTheme="minorHAnsi" w:cstheme="minorHAnsi"/>
          <w:b/>
          <w:bCs/>
          <w:iCs/>
          <w:color w:val="FF0000"/>
          <w:sz w:val="20"/>
          <w:szCs w:val="20"/>
        </w:rPr>
      </w:pPr>
      <w:r w:rsidRPr="00494910">
        <w:rPr>
          <w:rFonts w:asciiTheme="minorHAnsi" w:hAnsiTheme="minorHAnsi" w:cstheme="minorHAnsi"/>
          <w:b/>
          <w:bCs/>
          <w:color w:val="FF0000"/>
          <w:sz w:val="20"/>
          <w:szCs w:val="20"/>
          <w:lang w:eastAsia="pl-PL"/>
        </w:rPr>
        <w:t>(Proszę o wskazanie wyłącznie jednego adresu e-mail w celu przekazania informacji o aukcji elektronicznej)</w:t>
      </w:r>
    </w:p>
    <w:p w14:paraId="376FBBC2" w14:textId="77777777" w:rsidR="00FA14E7" w:rsidRPr="00D06EBD" w:rsidRDefault="00FA14E7" w:rsidP="003C3C7B">
      <w:pPr>
        <w:pStyle w:val="Akapitzlist"/>
        <w:numPr>
          <w:ilvl w:val="0"/>
          <w:numId w:val="18"/>
        </w:numPr>
        <w:spacing w:after="0"/>
        <w:jc w:val="both"/>
        <w:rPr>
          <w:rFonts w:asciiTheme="minorHAnsi" w:hAnsiTheme="minorHAnsi" w:cstheme="minorHAnsi"/>
          <w:sz w:val="20"/>
          <w:szCs w:val="20"/>
        </w:rPr>
      </w:pPr>
      <w:r w:rsidRPr="00D06EBD">
        <w:rPr>
          <w:rFonts w:asciiTheme="minorHAnsi" w:hAnsiTheme="minorHAnsi" w:cstheme="minorHAnsi"/>
          <w:b/>
          <w:sz w:val="20"/>
          <w:szCs w:val="20"/>
        </w:rPr>
        <w:t>Dane osobowe reprezentantów, koordynatorów i personelu Zamawiającego</w:t>
      </w:r>
      <w:r w:rsidRPr="00D06EBD">
        <w:rPr>
          <w:rFonts w:asciiTheme="minorHAnsi" w:hAnsiTheme="minorHAnsi" w:cstheme="minorHAnsi"/>
          <w:sz w:val="20"/>
          <w:szCs w:val="20"/>
        </w:rPr>
        <w:t xml:space="preserve"> </w:t>
      </w:r>
      <w:r w:rsidRPr="00D06EBD">
        <w:rPr>
          <w:rFonts w:asciiTheme="minorHAnsi" w:hAnsiTheme="minorHAnsi" w:cstheme="minorHAnsi"/>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D06EBD">
        <w:rPr>
          <w:rFonts w:asciiTheme="minorHAnsi" w:hAnsiTheme="minorHAnsi" w:cstheme="minorHAnsi"/>
          <w:sz w:val="20"/>
          <w:szCs w:val="20"/>
        </w:rPr>
        <w:t>, której treść:</w:t>
      </w:r>
    </w:p>
    <w:p w14:paraId="5482E3C8" w14:textId="77777777" w:rsidR="00187B0B" w:rsidRPr="003D3A2E" w:rsidRDefault="00187B0B" w:rsidP="00711BFF">
      <w:pPr>
        <w:pStyle w:val="Akapitzlist"/>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002202E1">
        <w:rPr>
          <w:rFonts w:asciiTheme="minorHAnsi" w:hAnsiTheme="minorHAnsi" w:cstheme="minorHAnsi"/>
          <w:sz w:val="20"/>
          <w:szCs w:val="20"/>
          <w:lang w:eastAsia="pl-PL"/>
        </w:rPr>
      </w:r>
      <w:r w:rsidR="002202E1">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dostępna jest na stronach internetowych Wykonawcy - link do klauzul; http://www. …… </w:t>
      </w:r>
    </w:p>
    <w:p w14:paraId="3C69557C" w14:textId="77777777" w:rsidR="00187B0B" w:rsidRDefault="00187B0B" w:rsidP="003D3A2E">
      <w:pPr>
        <w:pStyle w:val="Akapitzlist"/>
        <w:spacing w:after="0"/>
        <w:rPr>
          <w:rFonts w:asciiTheme="minorHAnsi" w:hAnsiTheme="minorHAnsi" w:cstheme="minorHAnsi"/>
          <w:sz w:val="20"/>
          <w:szCs w:val="20"/>
          <w:lang w:eastAsia="pl-PL"/>
        </w:rPr>
      </w:pPr>
      <w:r w:rsidRPr="003D3A2E">
        <w:rPr>
          <w:rFonts w:asciiTheme="minorHAnsi" w:hAnsiTheme="minorHAnsi" w:cstheme="minorHAnsi"/>
          <w:sz w:val="20"/>
          <w:szCs w:val="20"/>
          <w:lang w:eastAsia="pl-PL"/>
        </w:rPr>
        <w:t>(uzupeł</w:t>
      </w:r>
      <w:r w:rsidR="003D3A2E" w:rsidRPr="003D3A2E">
        <w:rPr>
          <w:rFonts w:asciiTheme="minorHAnsi" w:hAnsiTheme="minorHAnsi" w:cstheme="minorHAnsi"/>
          <w:sz w:val="20"/>
          <w:szCs w:val="20"/>
          <w:lang w:eastAsia="pl-PL"/>
        </w:rPr>
        <w:t xml:space="preserve">nić - jeśli dotyczy) </w:t>
      </w:r>
      <w:r w:rsidR="003D3A2E" w:rsidRPr="003D3A2E">
        <w:rPr>
          <w:rFonts w:asciiTheme="minorHAnsi" w:hAnsiTheme="minorHAnsi" w:cstheme="minorHAnsi"/>
          <w:sz w:val="20"/>
          <w:szCs w:val="20"/>
          <w:lang w:eastAsia="pl-PL"/>
        </w:rPr>
        <w:br/>
      </w: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002202E1">
        <w:rPr>
          <w:rFonts w:asciiTheme="minorHAnsi" w:hAnsiTheme="minorHAnsi" w:cstheme="minorHAnsi"/>
          <w:sz w:val="20"/>
          <w:szCs w:val="20"/>
          <w:lang w:eastAsia="pl-PL"/>
        </w:rPr>
      </w:r>
      <w:r w:rsidR="002202E1">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przekazana zosta</w:t>
      </w:r>
      <w:r w:rsidR="00976F05">
        <w:rPr>
          <w:rFonts w:asciiTheme="minorHAnsi" w:hAnsiTheme="minorHAnsi" w:cstheme="minorHAnsi"/>
          <w:sz w:val="20"/>
          <w:szCs w:val="20"/>
          <w:lang w:eastAsia="pl-PL"/>
        </w:rPr>
        <w:t>ła</w:t>
      </w:r>
      <w:r w:rsidRPr="003D3A2E">
        <w:rPr>
          <w:rFonts w:asciiTheme="minorHAnsi" w:hAnsiTheme="minorHAnsi" w:cstheme="minorHAnsi"/>
          <w:sz w:val="20"/>
          <w:szCs w:val="20"/>
          <w:lang w:eastAsia="pl-PL"/>
        </w:rPr>
        <w:t xml:space="preserve"> jako załącznik do oferty</w:t>
      </w:r>
      <w:r w:rsidR="00976F05">
        <w:rPr>
          <w:rFonts w:asciiTheme="minorHAnsi" w:hAnsiTheme="minorHAnsi" w:cstheme="minorHAnsi"/>
          <w:sz w:val="20"/>
          <w:szCs w:val="20"/>
          <w:lang w:eastAsia="pl-PL"/>
        </w:rPr>
        <w:t xml:space="preserve"> (odrębny dokument)</w:t>
      </w:r>
    </w:p>
    <w:p w14:paraId="30014A1E" w14:textId="77777777" w:rsidR="00B2372D" w:rsidRPr="000C191F" w:rsidRDefault="00B2372D" w:rsidP="00B2372D">
      <w:pPr>
        <w:tabs>
          <w:tab w:val="left" w:pos="851"/>
        </w:tabs>
        <w:spacing w:before="0" w:line="276" w:lineRule="auto"/>
        <w:ind w:left="851"/>
        <w:rPr>
          <w:rFonts w:asciiTheme="minorHAnsi" w:hAnsiTheme="minorHAnsi" w:cstheme="minorHAnsi"/>
          <w:b/>
          <w:bCs/>
          <w:color w:val="FF0000"/>
          <w:sz w:val="20"/>
          <w:szCs w:val="20"/>
        </w:rPr>
      </w:pPr>
      <w:r w:rsidRPr="000C191F">
        <w:rPr>
          <w:rFonts w:asciiTheme="minorHAnsi" w:hAnsiTheme="minorHAnsi" w:cstheme="minorHAnsi"/>
          <w:b/>
          <w:bCs/>
          <w:color w:val="FF0000"/>
          <w:sz w:val="20"/>
          <w:szCs w:val="20"/>
        </w:rPr>
        <w:t>(Uwaga nie należy utożsamiać z załącznikiem nr 5 do Warunków Zamówienia)</w:t>
      </w:r>
    </w:p>
    <w:p w14:paraId="3C853318" w14:textId="77777777" w:rsidR="00756F94" w:rsidRPr="003D3A2E" w:rsidRDefault="00756F94" w:rsidP="003D3A2E">
      <w:pPr>
        <w:spacing w:before="0" w:line="276" w:lineRule="auto"/>
        <w:ind w:left="482" w:right="-34"/>
        <w:jc w:val="left"/>
        <w:rPr>
          <w:rFonts w:asciiTheme="minorHAnsi" w:hAnsiTheme="minorHAnsi" w:cstheme="minorHAnsi"/>
          <w:iCs/>
          <w:sz w:val="20"/>
          <w:szCs w:val="20"/>
        </w:rPr>
      </w:pPr>
    </w:p>
    <w:p w14:paraId="5D060386" w14:textId="77777777" w:rsidR="00587620" w:rsidRPr="00061864" w:rsidRDefault="00587620" w:rsidP="00587620">
      <w:pPr>
        <w:pStyle w:val="Akapitzlist"/>
        <w:numPr>
          <w:ilvl w:val="0"/>
          <w:numId w:val="4"/>
        </w:numPr>
        <w:tabs>
          <w:tab w:val="left" w:pos="4929"/>
          <w:tab w:val="left" w:pos="6730"/>
        </w:tabs>
        <w:spacing w:after="120"/>
        <w:jc w:val="both"/>
        <w:rPr>
          <w:rFonts w:asciiTheme="minorHAnsi" w:hAnsiTheme="minorHAnsi" w:cstheme="minorHAnsi"/>
          <w:iCs/>
          <w:sz w:val="20"/>
          <w:szCs w:val="20"/>
        </w:rPr>
      </w:pPr>
      <w:r w:rsidRPr="00061864">
        <w:rPr>
          <w:rFonts w:asciiTheme="minorHAnsi" w:hAnsiTheme="minorHAnsi" w:cstheme="minorHAnsi"/>
          <w:iCs/>
          <w:sz w:val="20"/>
          <w:szCs w:val="20"/>
        </w:rPr>
        <w:t xml:space="preserve">W przypadku wybrania naszej oferty jako najkorzystniejszej podajemy dane, niezbędne do zawarcia umowy: </w:t>
      </w:r>
    </w:p>
    <w:p w14:paraId="4AC2036C" w14:textId="77777777" w:rsidR="00587620" w:rsidRPr="0010521C" w:rsidRDefault="00587620" w:rsidP="00587620">
      <w:pPr>
        <w:pStyle w:val="Akapitzlist"/>
        <w:tabs>
          <w:tab w:val="left" w:pos="4929"/>
          <w:tab w:val="left" w:pos="6730"/>
        </w:tabs>
        <w:spacing w:after="120"/>
        <w:ind w:left="482"/>
        <w:jc w:val="both"/>
        <w:rPr>
          <w:rFonts w:asciiTheme="minorHAnsi" w:hAnsiTheme="minorHAnsi" w:cstheme="minorHAnsi"/>
          <w:iCs/>
          <w:sz w:val="4"/>
          <w:szCs w:val="20"/>
        </w:rPr>
      </w:pPr>
    </w:p>
    <w:p w14:paraId="100A149D" w14:textId="77777777" w:rsidR="00587620" w:rsidRDefault="00587620" w:rsidP="00587620">
      <w:pPr>
        <w:pStyle w:val="Akapitzlist"/>
        <w:tabs>
          <w:tab w:val="left" w:pos="4929"/>
          <w:tab w:val="left" w:pos="6730"/>
        </w:tabs>
        <w:spacing w:after="120"/>
        <w:ind w:left="482"/>
        <w:jc w:val="both"/>
        <w:rPr>
          <w:rFonts w:asciiTheme="minorHAnsi" w:hAnsiTheme="minorHAnsi" w:cstheme="minorHAnsi"/>
          <w:iCs/>
          <w:sz w:val="20"/>
          <w:szCs w:val="20"/>
          <w:u w:val="single"/>
        </w:rPr>
      </w:pPr>
      <w:r w:rsidRPr="00061864">
        <w:rPr>
          <w:rFonts w:asciiTheme="minorHAnsi" w:hAnsiTheme="minorHAnsi" w:cstheme="minorHAnsi"/>
          <w:iCs/>
          <w:sz w:val="20"/>
          <w:szCs w:val="20"/>
          <w:u w:val="single"/>
        </w:rPr>
        <w:t xml:space="preserve">[uzupełnić jeśli są znane na etapie składania oferty] </w:t>
      </w:r>
    </w:p>
    <w:p w14:paraId="6DC57E5C" w14:textId="77777777" w:rsidR="00BA4162" w:rsidRPr="00D73832" w:rsidRDefault="00BA4162" w:rsidP="00587620">
      <w:pPr>
        <w:pStyle w:val="Akapitzlist"/>
        <w:numPr>
          <w:ilvl w:val="0"/>
          <w:numId w:val="97"/>
        </w:numPr>
        <w:spacing w:after="0"/>
        <w:jc w:val="both"/>
        <w:rPr>
          <w:rFonts w:asciiTheme="minorHAnsi" w:hAnsiTheme="minorHAnsi" w:cstheme="minorHAnsi"/>
          <w:sz w:val="20"/>
          <w:szCs w:val="20"/>
        </w:rPr>
      </w:pPr>
      <w:r w:rsidRPr="00D73832">
        <w:rPr>
          <w:rFonts w:asciiTheme="minorHAnsi" w:hAnsiTheme="minorHAnsi" w:cstheme="minorHAnsi"/>
          <w:sz w:val="20"/>
          <w:szCs w:val="20"/>
        </w:rPr>
        <w:t xml:space="preserve">W moim(naszym) imieniu umowę zawrze Pan(i)………. Pełniący(a) funkcję………. , która </w:t>
      </w:r>
      <w:r w:rsidRPr="00D73832">
        <w:rPr>
          <w:rFonts w:asciiTheme="minorHAnsi" w:hAnsiTheme="minorHAnsi" w:cstheme="minorHAnsi"/>
          <w:sz w:val="20"/>
          <w:szCs w:val="20"/>
        </w:rPr>
        <w:fldChar w:fldCharType="begin">
          <w:ffData>
            <w:name w:val="Wybór1"/>
            <w:enabled/>
            <w:calcOnExit w:val="0"/>
            <w:checkBox>
              <w:sizeAuto/>
              <w:default w:val="0"/>
            </w:checkBox>
          </w:ffData>
        </w:fldChar>
      </w:r>
      <w:r w:rsidRPr="00D73832">
        <w:rPr>
          <w:rFonts w:asciiTheme="minorHAnsi" w:hAnsiTheme="minorHAnsi" w:cstheme="minorHAnsi"/>
          <w:sz w:val="20"/>
          <w:szCs w:val="20"/>
        </w:rPr>
        <w:instrText xml:space="preserve"> FORMCHECKBOX </w:instrText>
      </w:r>
      <w:r w:rsidR="002202E1">
        <w:rPr>
          <w:rFonts w:asciiTheme="minorHAnsi" w:hAnsiTheme="minorHAnsi" w:cstheme="minorHAnsi"/>
          <w:sz w:val="20"/>
          <w:szCs w:val="20"/>
        </w:rPr>
      </w:r>
      <w:r w:rsidR="002202E1">
        <w:rPr>
          <w:rFonts w:asciiTheme="minorHAnsi" w:hAnsiTheme="minorHAnsi" w:cstheme="minorHAnsi"/>
          <w:sz w:val="20"/>
          <w:szCs w:val="20"/>
        </w:rPr>
        <w:fldChar w:fldCharType="separate"/>
      </w:r>
      <w:r w:rsidRPr="00D73832">
        <w:rPr>
          <w:rFonts w:asciiTheme="minorHAnsi" w:hAnsiTheme="minorHAnsi" w:cstheme="minorHAnsi"/>
          <w:sz w:val="20"/>
          <w:szCs w:val="20"/>
        </w:rPr>
        <w:fldChar w:fldCharType="end"/>
      </w:r>
      <w:r w:rsidRPr="00D73832">
        <w:rPr>
          <w:rFonts w:asciiTheme="minorHAnsi" w:hAnsiTheme="minorHAnsi" w:cstheme="minorHAnsi"/>
          <w:sz w:val="20"/>
          <w:szCs w:val="20"/>
        </w:rPr>
        <w:t xml:space="preserve"> posiada/ </w:t>
      </w:r>
      <w:r w:rsidRPr="00D73832">
        <w:rPr>
          <w:rFonts w:asciiTheme="minorHAnsi" w:hAnsiTheme="minorHAnsi" w:cstheme="minorHAnsi"/>
          <w:sz w:val="20"/>
          <w:szCs w:val="20"/>
        </w:rPr>
        <w:fldChar w:fldCharType="begin">
          <w:ffData>
            <w:name w:val="Wybór1"/>
            <w:enabled/>
            <w:calcOnExit w:val="0"/>
            <w:checkBox>
              <w:sizeAuto/>
              <w:default w:val="0"/>
            </w:checkBox>
          </w:ffData>
        </w:fldChar>
      </w:r>
      <w:r w:rsidRPr="00D73832">
        <w:rPr>
          <w:rFonts w:asciiTheme="minorHAnsi" w:hAnsiTheme="minorHAnsi" w:cstheme="minorHAnsi"/>
          <w:sz w:val="20"/>
          <w:szCs w:val="20"/>
        </w:rPr>
        <w:instrText xml:space="preserve"> FORMCHECKBOX </w:instrText>
      </w:r>
      <w:r w:rsidR="002202E1">
        <w:rPr>
          <w:rFonts w:asciiTheme="minorHAnsi" w:hAnsiTheme="minorHAnsi" w:cstheme="minorHAnsi"/>
          <w:sz w:val="20"/>
          <w:szCs w:val="20"/>
        </w:rPr>
      </w:r>
      <w:r w:rsidR="002202E1">
        <w:rPr>
          <w:rFonts w:asciiTheme="minorHAnsi" w:hAnsiTheme="minorHAnsi" w:cstheme="minorHAnsi"/>
          <w:sz w:val="20"/>
          <w:szCs w:val="20"/>
        </w:rPr>
        <w:fldChar w:fldCharType="separate"/>
      </w:r>
      <w:r w:rsidRPr="00D73832">
        <w:rPr>
          <w:rFonts w:asciiTheme="minorHAnsi" w:hAnsiTheme="minorHAnsi" w:cstheme="minorHAnsi"/>
          <w:sz w:val="20"/>
          <w:szCs w:val="20"/>
        </w:rPr>
        <w:fldChar w:fldCharType="end"/>
      </w:r>
      <w:r w:rsidRPr="00D73832">
        <w:rPr>
          <w:rFonts w:asciiTheme="minorHAnsi" w:hAnsiTheme="minorHAnsi" w:cstheme="minorHAnsi"/>
          <w:sz w:val="20"/>
          <w:szCs w:val="20"/>
        </w:rPr>
        <w:t xml:space="preserve"> nie posiada kwalifikowany podpis elektroniczny </w:t>
      </w:r>
    </w:p>
    <w:p w14:paraId="4C8D7985" w14:textId="77777777" w:rsidR="00A243D3" w:rsidRDefault="00A243D3" w:rsidP="00587620">
      <w:pPr>
        <w:pStyle w:val="Akapitzlist"/>
        <w:numPr>
          <w:ilvl w:val="0"/>
          <w:numId w:val="97"/>
        </w:numPr>
        <w:spacing w:after="0"/>
        <w:jc w:val="both"/>
        <w:rPr>
          <w:rFonts w:asciiTheme="minorHAnsi" w:hAnsiTheme="minorHAnsi" w:cstheme="minorHAnsi"/>
          <w:sz w:val="20"/>
          <w:szCs w:val="20"/>
        </w:rPr>
      </w:pPr>
      <w:r w:rsidRPr="00587620">
        <w:rPr>
          <w:rFonts w:asciiTheme="minorHAnsi" w:hAnsiTheme="minorHAnsi" w:cstheme="minorHAnsi"/>
          <w:sz w:val="20"/>
          <w:szCs w:val="20"/>
        </w:rPr>
        <w:t>Wykonawca zobowiązany jest przystąpić do wykonania usługi odbioru asortymentu pralniczego na zgłoszenie przedstawiciela Zamawiającego: tel. …………………………………, email: ………………………………………….. w terminie z nim uzgodnionym</w:t>
      </w:r>
      <w:r>
        <w:rPr>
          <w:rFonts w:asciiTheme="minorHAnsi" w:hAnsiTheme="minorHAnsi" w:cstheme="minorHAnsi"/>
          <w:sz w:val="20"/>
          <w:szCs w:val="20"/>
        </w:rPr>
        <w:t xml:space="preserve"> …</w:t>
      </w:r>
    </w:p>
    <w:p w14:paraId="6A7BC4F2" w14:textId="77777777" w:rsidR="00BA4162" w:rsidRPr="00D73832" w:rsidRDefault="00BA4162" w:rsidP="00587620">
      <w:pPr>
        <w:pStyle w:val="Akapitzlist"/>
        <w:numPr>
          <w:ilvl w:val="0"/>
          <w:numId w:val="97"/>
        </w:numPr>
        <w:spacing w:after="0"/>
        <w:jc w:val="both"/>
        <w:rPr>
          <w:rFonts w:asciiTheme="minorHAnsi" w:hAnsiTheme="minorHAnsi" w:cstheme="minorHAnsi"/>
          <w:sz w:val="20"/>
          <w:szCs w:val="20"/>
        </w:rPr>
      </w:pPr>
      <w:r w:rsidRPr="00D73832">
        <w:rPr>
          <w:rFonts w:asciiTheme="minorHAnsi" w:hAnsiTheme="minorHAnsi" w:cstheme="minorHAnsi"/>
          <w:sz w:val="20"/>
          <w:szCs w:val="20"/>
        </w:rPr>
        <w:t>W celu realizacji przedmiotu Umowy, wyznaczam(y) osobę odpowiedzialną za prawidłową realizację Umowy – Koordynatorów Umowy:</w:t>
      </w:r>
    </w:p>
    <w:p w14:paraId="293F6BC1" w14:textId="77777777" w:rsidR="00BA4162" w:rsidRPr="00D73832" w:rsidRDefault="00BA4162" w:rsidP="00BA4162">
      <w:pPr>
        <w:pStyle w:val="Akapitzlist"/>
        <w:spacing w:after="0"/>
        <w:jc w:val="both"/>
        <w:rPr>
          <w:rFonts w:asciiTheme="minorHAnsi" w:hAnsiTheme="minorHAnsi" w:cstheme="minorHAnsi"/>
          <w:sz w:val="20"/>
          <w:szCs w:val="20"/>
        </w:rPr>
      </w:pPr>
      <w:r w:rsidRPr="00D73832">
        <w:rPr>
          <w:rFonts w:asciiTheme="minorHAnsi" w:hAnsiTheme="minorHAnsi" w:cstheme="minorHAnsi"/>
          <w:sz w:val="20"/>
          <w:szCs w:val="20"/>
        </w:rPr>
        <w:t xml:space="preserve">Imię I nazwisko: </w:t>
      </w:r>
    </w:p>
    <w:p w14:paraId="01159DEA" w14:textId="77777777" w:rsidR="00BA4162" w:rsidRPr="00D73832" w:rsidRDefault="00BA4162" w:rsidP="00BA4162">
      <w:pPr>
        <w:pStyle w:val="Akapitzlist"/>
        <w:spacing w:after="0"/>
        <w:jc w:val="both"/>
        <w:rPr>
          <w:rFonts w:asciiTheme="minorHAnsi" w:hAnsiTheme="minorHAnsi" w:cstheme="minorHAnsi"/>
          <w:sz w:val="20"/>
          <w:szCs w:val="20"/>
        </w:rPr>
      </w:pPr>
      <w:r w:rsidRPr="00D73832">
        <w:rPr>
          <w:rFonts w:asciiTheme="minorHAnsi" w:hAnsiTheme="minorHAnsi" w:cstheme="minorHAnsi"/>
          <w:sz w:val="20"/>
          <w:szCs w:val="20"/>
        </w:rPr>
        <w:t>e–mail – …..</w:t>
      </w:r>
    </w:p>
    <w:p w14:paraId="3557C278" w14:textId="77777777" w:rsidR="00BA4162" w:rsidRPr="00D73832" w:rsidRDefault="00BA4162" w:rsidP="00BA4162">
      <w:pPr>
        <w:pStyle w:val="Akapitzlist"/>
        <w:spacing w:after="0"/>
        <w:jc w:val="both"/>
        <w:rPr>
          <w:rFonts w:asciiTheme="minorHAnsi" w:hAnsiTheme="minorHAnsi" w:cstheme="minorHAnsi"/>
          <w:sz w:val="20"/>
          <w:szCs w:val="20"/>
        </w:rPr>
      </w:pPr>
      <w:r w:rsidRPr="00D73832">
        <w:rPr>
          <w:rFonts w:asciiTheme="minorHAnsi" w:hAnsiTheme="minorHAnsi" w:cstheme="minorHAnsi"/>
          <w:sz w:val="20"/>
          <w:szCs w:val="20"/>
        </w:rPr>
        <w:t>nr tel.  …..</w:t>
      </w:r>
    </w:p>
    <w:p w14:paraId="02CC52BC" w14:textId="77777777" w:rsidR="00BA4162" w:rsidRPr="00D73832" w:rsidRDefault="00BA4162" w:rsidP="00587620">
      <w:pPr>
        <w:pStyle w:val="Akapitzlist"/>
        <w:numPr>
          <w:ilvl w:val="0"/>
          <w:numId w:val="97"/>
        </w:numPr>
        <w:spacing w:after="0"/>
        <w:jc w:val="both"/>
        <w:rPr>
          <w:rFonts w:asciiTheme="minorHAnsi" w:hAnsiTheme="minorHAnsi" w:cstheme="minorHAnsi"/>
          <w:sz w:val="20"/>
          <w:szCs w:val="20"/>
        </w:rPr>
      </w:pPr>
      <w:r w:rsidRPr="00D73832">
        <w:rPr>
          <w:rFonts w:asciiTheme="minorHAnsi" w:hAnsiTheme="minorHAnsi" w:cstheme="minorHAnsi"/>
          <w:sz w:val="20"/>
          <w:szCs w:val="20"/>
        </w:rPr>
        <w:t>Dane osobowe osób reprezentujących, pracowników, współpracowników oraz innych osób, których dane osobowe zostały lub zostaną przekazane drugiej Stronie w celu zawarcia, realizacji i monitorowania wykonywania Umowy, przetwarzane będą zgodnie z klauzulą informacyjną, której treść:</w:t>
      </w:r>
    </w:p>
    <w:p w14:paraId="738EACCE" w14:textId="77777777" w:rsidR="00BA4162" w:rsidRPr="00D73832" w:rsidRDefault="00BA4162" w:rsidP="00BA4162">
      <w:pPr>
        <w:pStyle w:val="Akapitzlist"/>
        <w:spacing w:after="0"/>
        <w:jc w:val="both"/>
        <w:rPr>
          <w:rFonts w:asciiTheme="minorHAnsi" w:hAnsiTheme="minorHAnsi" w:cstheme="minorHAnsi"/>
          <w:b/>
          <w:i/>
          <w:sz w:val="20"/>
          <w:szCs w:val="20"/>
        </w:rPr>
      </w:pPr>
      <w:r w:rsidRPr="00D73832">
        <w:rPr>
          <w:rFonts w:asciiTheme="minorHAnsi" w:hAnsiTheme="minorHAnsi" w:cstheme="minorHAnsi"/>
          <w:sz w:val="20"/>
          <w:szCs w:val="20"/>
        </w:rPr>
        <w:fldChar w:fldCharType="begin">
          <w:ffData>
            <w:name w:val="Wybór1"/>
            <w:enabled/>
            <w:calcOnExit w:val="0"/>
            <w:checkBox>
              <w:sizeAuto/>
              <w:default w:val="0"/>
            </w:checkBox>
          </w:ffData>
        </w:fldChar>
      </w:r>
      <w:r w:rsidRPr="00D73832">
        <w:rPr>
          <w:rFonts w:asciiTheme="minorHAnsi" w:hAnsiTheme="minorHAnsi" w:cstheme="minorHAnsi"/>
          <w:sz w:val="20"/>
          <w:szCs w:val="20"/>
        </w:rPr>
        <w:instrText xml:space="preserve"> FORMCHECKBOX </w:instrText>
      </w:r>
      <w:r w:rsidR="002202E1">
        <w:rPr>
          <w:rFonts w:asciiTheme="minorHAnsi" w:hAnsiTheme="minorHAnsi" w:cstheme="minorHAnsi"/>
          <w:sz w:val="20"/>
          <w:szCs w:val="20"/>
        </w:rPr>
      </w:r>
      <w:r w:rsidR="002202E1">
        <w:rPr>
          <w:rFonts w:asciiTheme="minorHAnsi" w:hAnsiTheme="minorHAnsi" w:cstheme="minorHAnsi"/>
          <w:sz w:val="20"/>
          <w:szCs w:val="20"/>
        </w:rPr>
        <w:fldChar w:fldCharType="separate"/>
      </w:r>
      <w:r w:rsidRPr="00D73832">
        <w:rPr>
          <w:rFonts w:asciiTheme="minorHAnsi" w:hAnsiTheme="minorHAnsi" w:cstheme="minorHAnsi"/>
          <w:sz w:val="20"/>
          <w:szCs w:val="20"/>
        </w:rPr>
        <w:fldChar w:fldCharType="end"/>
      </w:r>
      <w:r w:rsidRPr="00D73832">
        <w:rPr>
          <w:rFonts w:asciiTheme="minorHAnsi" w:hAnsiTheme="minorHAnsi" w:cstheme="minorHAnsi"/>
          <w:sz w:val="20"/>
          <w:szCs w:val="20"/>
        </w:rPr>
        <w:t xml:space="preserve"> dostępna jest na stronach internetowych Wykonawcy - link do klauzul; </w:t>
      </w:r>
      <w:hyperlink r:id="rId13" w:history="1">
        <w:r w:rsidRPr="00D73832">
          <w:rPr>
            <w:rFonts w:asciiTheme="minorHAnsi" w:hAnsiTheme="minorHAnsi" w:cstheme="minorHAnsi"/>
            <w:color w:val="0000FF"/>
            <w:sz w:val="20"/>
            <w:szCs w:val="20"/>
            <w:u w:val="single"/>
          </w:rPr>
          <w:t>http://www. ……</w:t>
        </w:r>
      </w:hyperlink>
      <w:r w:rsidRPr="00D73832">
        <w:rPr>
          <w:rFonts w:asciiTheme="minorHAnsi" w:hAnsiTheme="minorHAnsi" w:cstheme="minorHAnsi"/>
          <w:b/>
          <w:i/>
          <w:sz w:val="20"/>
          <w:szCs w:val="20"/>
        </w:rPr>
        <w:t xml:space="preserve"> (uzupełnić - jeśli dotyczy) </w:t>
      </w:r>
    </w:p>
    <w:p w14:paraId="43884D5E" w14:textId="77777777" w:rsidR="00BA4162" w:rsidRPr="00D73832" w:rsidRDefault="00BA4162" w:rsidP="00BA4162">
      <w:pPr>
        <w:pStyle w:val="Akapitzlist"/>
        <w:spacing w:after="0"/>
        <w:jc w:val="both"/>
        <w:rPr>
          <w:rFonts w:asciiTheme="minorHAnsi" w:hAnsiTheme="minorHAnsi" w:cstheme="minorHAnsi"/>
          <w:sz w:val="20"/>
          <w:szCs w:val="20"/>
        </w:rPr>
      </w:pPr>
      <w:r w:rsidRPr="00D73832">
        <w:rPr>
          <w:rFonts w:asciiTheme="minorHAnsi" w:hAnsiTheme="minorHAnsi" w:cstheme="minorHAnsi"/>
          <w:sz w:val="20"/>
          <w:szCs w:val="20"/>
        </w:rPr>
        <w:fldChar w:fldCharType="begin">
          <w:ffData>
            <w:name w:val="Wybór1"/>
            <w:enabled/>
            <w:calcOnExit w:val="0"/>
            <w:checkBox>
              <w:sizeAuto/>
              <w:default w:val="0"/>
            </w:checkBox>
          </w:ffData>
        </w:fldChar>
      </w:r>
      <w:r w:rsidRPr="00D73832">
        <w:rPr>
          <w:rFonts w:asciiTheme="minorHAnsi" w:hAnsiTheme="minorHAnsi" w:cstheme="minorHAnsi"/>
          <w:sz w:val="20"/>
          <w:szCs w:val="20"/>
        </w:rPr>
        <w:instrText xml:space="preserve"> FORMCHECKBOX </w:instrText>
      </w:r>
      <w:r w:rsidR="002202E1">
        <w:rPr>
          <w:rFonts w:asciiTheme="minorHAnsi" w:hAnsiTheme="minorHAnsi" w:cstheme="minorHAnsi"/>
          <w:sz w:val="20"/>
          <w:szCs w:val="20"/>
        </w:rPr>
      </w:r>
      <w:r w:rsidR="002202E1">
        <w:rPr>
          <w:rFonts w:asciiTheme="minorHAnsi" w:hAnsiTheme="minorHAnsi" w:cstheme="minorHAnsi"/>
          <w:sz w:val="20"/>
          <w:szCs w:val="20"/>
        </w:rPr>
        <w:fldChar w:fldCharType="separate"/>
      </w:r>
      <w:r w:rsidRPr="00D73832">
        <w:rPr>
          <w:rFonts w:asciiTheme="minorHAnsi" w:hAnsiTheme="minorHAnsi" w:cstheme="minorHAnsi"/>
          <w:sz w:val="20"/>
          <w:szCs w:val="20"/>
        </w:rPr>
        <w:fldChar w:fldCharType="end"/>
      </w:r>
      <w:r w:rsidRPr="00D73832">
        <w:rPr>
          <w:rFonts w:asciiTheme="minorHAnsi" w:hAnsiTheme="minorHAnsi" w:cstheme="minorHAnsi"/>
          <w:sz w:val="20"/>
          <w:szCs w:val="20"/>
        </w:rPr>
        <w:t>przekazana zostanie jako załącznik do umowy w wersji papierowej w momencie jej podpisania.</w:t>
      </w:r>
    </w:p>
    <w:p w14:paraId="5F0CDEF2" w14:textId="77777777" w:rsidR="00BA4162" w:rsidRPr="003D3A2E" w:rsidRDefault="00BA4162" w:rsidP="003D3A2E">
      <w:pPr>
        <w:spacing w:before="0" w:line="276" w:lineRule="auto"/>
        <w:ind w:left="482"/>
        <w:contextualSpacing/>
        <w:rPr>
          <w:rFonts w:asciiTheme="minorHAnsi" w:hAnsiTheme="minorHAnsi" w:cstheme="minorHAnsi"/>
          <w:sz w:val="20"/>
          <w:szCs w:val="20"/>
          <w:u w:val="single"/>
        </w:rPr>
      </w:pPr>
    </w:p>
    <w:p w14:paraId="0BD1D4EA" w14:textId="77777777" w:rsidR="00D14E47" w:rsidRPr="003D3A2E" w:rsidRDefault="00D14E47" w:rsidP="003D3A2E">
      <w:pPr>
        <w:spacing w:before="0" w:line="276" w:lineRule="auto"/>
        <w:ind w:left="851" w:right="402"/>
        <w:contextualSpacing/>
        <w:rPr>
          <w:rFonts w:asciiTheme="minorHAnsi" w:hAnsiTheme="minorHAnsi" w:cstheme="minorHAnsi"/>
          <w:iCs/>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7208755E" w14:textId="77777777" w:rsidTr="007D3A1F">
        <w:trPr>
          <w:trHeight w:val="1325"/>
          <w:jc w:val="center"/>
        </w:trPr>
        <w:tc>
          <w:tcPr>
            <w:tcW w:w="4060" w:type="dxa"/>
            <w:tcBorders>
              <w:top w:val="single" w:sz="4" w:space="0" w:color="auto"/>
              <w:left w:val="single" w:sz="4" w:space="0" w:color="auto"/>
              <w:bottom w:val="single" w:sz="4" w:space="0" w:color="auto"/>
              <w:right w:val="single" w:sz="4" w:space="0" w:color="auto"/>
            </w:tcBorders>
            <w:vAlign w:val="center"/>
          </w:tcPr>
          <w:p w14:paraId="0BE1D72C" w14:textId="77777777" w:rsidR="000475AD" w:rsidRPr="003D3A2E" w:rsidRDefault="000475AD" w:rsidP="003D3A2E">
            <w:pPr>
              <w:spacing w:before="0" w:line="276" w:lineRule="auto"/>
              <w:rPr>
                <w:rFonts w:asciiTheme="minorHAnsi" w:hAnsiTheme="minorHAnsi" w:cstheme="minorHAnsi"/>
                <w:sz w:val="20"/>
                <w:szCs w:val="20"/>
              </w:rPr>
            </w:pPr>
          </w:p>
        </w:tc>
      </w:tr>
      <w:tr w:rsidR="000475AD" w:rsidRPr="003D3A2E" w14:paraId="0AD86DD8" w14:textId="77777777" w:rsidTr="007D3A1F">
        <w:trPr>
          <w:jc w:val="center"/>
        </w:trPr>
        <w:tc>
          <w:tcPr>
            <w:tcW w:w="4060" w:type="dxa"/>
            <w:tcBorders>
              <w:top w:val="nil"/>
              <w:left w:val="nil"/>
              <w:bottom w:val="nil"/>
              <w:right w:val="nil"/>
            </w:tcBorders>
          </w:tcPr>
          <w:p w14:paraId="498B94CE" w14:textId="77777777" w:rsidR="000475AD" w:rsidRPr="003D3A2E" w:rsidRDefault="000475AD" w:rsidP="003D3A2E">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2BFAA421" w14:textId="77777777" w:rsidR="0084651D" w:rsidRPr="003D3A2E" w:rsidRDefault="0084651D" w:rsidP="003D3A2E">
      <w:pPr>
        <w:pStyle w:val="Nagwek"/>
        <w:tabs>
          <w:tab w:val="left" w:pos="7680"/>
        </w:tabs>
        <w:spacing w:before="0" w:line="276" w:lineRule="auto"/>
        <w:rPr>
          <w:rFonts w:asciiTheme="minorHAnsi" w:hAnsiTheme="minorHAnsi" w:cstheme="minorHAnsi"/>
          <w:b/>
          <w:sz w:val="20"/>
          <w:szCs w:val="20"/>
          <w:u w:val="single"/>
        </w:rPr>
        <w:sectPr w:rsidR="0084651D" w:rsidRPr="003D3A2E" w:rsidSect="00455336">
          <w:headerReference w:type="default" r:id="rId14"/>
          <w:footerReference w:type="default" r:id="rId15"/>
          <w:headerReference w:type="first" r:id="rId16"/>
          <w:footerReference w:type="first" r:id="rId17"/>
          <w:type w:val="continuous"/>
          <w:pgSz w:w="11906" w:h="16838" w:code="9"/>
          <w:pgMar w:top="1418" w:right="991" w:bottom="1134" w:left="1418" w:header="709" w:footer="709" w:gutter="0"/>
          <w:cols w:space="708"/>
          <w:titlePg/>
          <w:docGrid w:linePitch="360"/>
        </w:sectPr>
      </w:pPr>
      <w:bookmarkStart w:id="2" w:name="_Toc74857824"/>
      <w:bookmarkStart w:id="3" w:name="_Toc79664050"/>
    </w:p>
    <w:p w14:paraId="4977435B" w14:textId="77777777" w:rsidR="00511E0F" w:rsidRPr="003D3A2E" w:rsidRDefault="003315D7" w:rsidP="003D3A2E">
      <w:pPr>
        <w:pStyle w:val="Nagwek4"/>
        <w:spacing w:before="0" w:after="0" w:line="276" w:lineRule="auto"/>
        <w:jc w:val="both"/>
        <w:rPr>
          <w:rFonts w:asciiTheme="minorHAnsi" w:hAnsiTheme="minorHAnsi" w:cstheme="minorHAnsi"/>
          <w:sz w:val="20"/>
          <w:szCs w:val="20"/>
          <w:u w:val="single"/>
        </w:rPr>
      </w:pPr>
      <w:bookmarkStart w:id="4" w:name="_Toc151554402"/>
      <w:r w:rsidRPr="003D3A2E">
        <w:rPr>
          <w:rFonts w:asciiTheme="minorHAnsi" w:hAnsiTheme="minorHAnsi" w:cstheme="minorHAnsi"/>
          <w:sz w:val="20"/>
          <w:szCs w:val="20"/>
          <w:u w:val="single"/>
        </w:rPr>
        <w:lastRenderedPageBreak/>
        <w:t xml:space="preserve">ZAŁĄCZNIK NR </w:t>
      </w:r>
      <w:r w:rsidR="003F62A6" w:rsidRPr="003D3A2E">
        <w:rPr>
          <w:rFonts w:asciiTheme="minorHAnsi" w:hAnsiTheme="minorHAnsi" w:cstheme="minorHAnsi"/>
          <w:sz w:val="20"/>
          <w:szCs w:val="20"/>
          <w:u w:val="single"/>
        </w:rPr>
        <w:t>2</w:t>
      </w:r>
      <w:r w:rsidRPr="003D3A2E">
        <w:rPr>
          <w:rFonts w:asciiTheme="minorHAnsi" w:hAnsiTheme="minorHAnsi" w:cstheme="minorHAnsi"/>
          <w:sz w:val="20"/>
          <w:szCs w:val="20"/>
          <w:u w:val="single"/>
        </w:rPr>
        <w:t xml:space="preserve"> – OŚWIADCZENIE WYKONAWCY O BRAKU PODSTAW DO WYKLUCZENIA Z POSTĘPOWANIA</w:t>
      </w:r>
      <w:bookmarkEnd w:id="2"/>
      <w:bookmarkEnd w:id="3"/>
      <w:r w:rsidR="003F62A6" w:rsidRPr="003D3A2E">
        <w:rPr>
          <w:rFonts w:asciiTheme="minorHAnsi" w:hAnsiTheme="minorHAnsi" w:cstheme="minorHAnsi"/>
          <w:sz w:val="20"/>
          <w:szCs w:val="20"/>
          <w:u w:val="single"/>
        </w:rPr>
        <w:t xml:space="preserve"> ORAZ SPEŁNENIU WARUNKÓW UDZIAŁU W POSTĘPOWANIU </w:t>
      </w:r>
      <w:r w:rsidR="003F62A6" w:rsidRPr="003D3A2E">
        <w:rPr>
          <w:rFonts w:asciiTheme="minorHAnsi" w:hAnsiTheme="minorHAnsi" w:cstheme="minorHAnsi"/>
          <w:color w:val="FF0000"/>
          <w:sz w:val="20"/>
          <w:szCs w:val="20"/>
          <w:u w:val="single"/>
        </w:rPr>
        <w:t xml:space="preserve">(SKŁADANE WRAZ Z </w:t>
      </w:r>
      <w:r w:rsidR="007E46BF" w:rsidRPr="003D3A2E">
        <w:rPr>
          <w:rFonts w:asciiTheme="minorHAnsi" w:hAnsiTheme="minorHAnsi" w:cstheme="minorHAnsi"/>
          <w:color w:val="FF0000"/>
          <w:sz w:val="20"/>
          <w:szCs w:val="20"/>
          <w:u w:val="single"/>
        </w:rPr>
        <w:t>OFERTĄ</w:t>
      </w:r>
      <w:r w:rsidR="003F62A6" w:rsidRPr="003D3A2E">
        <w:rPr>
          <w:rFonts w:asciiTheme="minorHAnsi" w:hAnsiTheme="minorHAnsi" w:cstheme="minorHAnsi"/>
          <w:color w:val="FF0000"/>
          <w:sz w:val="20"/>
          <w:szCs w:val="20"/>
          <w:u w:val="single"/>
        </w:rPr>
        <w:t>)</w:t>
      </w:r>
      <w:bookmarkEnd w:id="4"/>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3D3A2E" w14:paraId="0ED4ADC5" w14:textId="77777777" w:rsidTr="007E762E">
        <w:trPr>
          <w:trHeight w:val="1562"/>
        </w:trPr>
        <w:tc>
          <w:tcPr>
            <w:tcW w:w="3850" w:type="dxa"/>
            <w:vAlign w:val="bottom"/>
          </w:tcPr>
          <w:p w14:paraId="7F5FCAD4" w14:textId="77777777" w:rsidR="00511E0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511E0F" w:rsidRPr="003D3A2E">
              <w:rPr>
                <w:rFonts w:asciiTheme="minorHAnsi" w:hAnsiTheme="minorHAnsi" w:cstheme="minorHAnsi"/>
                <w:sz w:val="20"/>
                <w:szCs w:val="20"/>
              </w:rPr>
              <w:t>Wykonawcy)</w:t>
            </w:r>
          </w:p>
        </w:tc>
        <w:tc>
          <w:tcPr>
            <w:tcW w:w="5927" w:type="dxa"/>
            <w:tcBorders>
              <w:top w:val="nil"/>
              <w:left w:val="nil"/>
              <w:bottom w:val="nil"/>
              <w:right w:val="nil"/>
            </w:tcBorders>
          </w:tcPr>
          <w:p w14:paraId="18F51FE1" w14:textId="77777777" w:rsidR="00511E0F" w:rsidRPr="003D3A2E" w:rsidRDefault="00511E0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101B066E" w14:textId="77777777" w:rsidR="00A87092" w:rsidRPr="003D3A2E" w:rsidRDefault="00A87092" w:rsidP="003D3A2E">
      <w:pPr>
        <w:spacing w:before="0" w:line="276" w:lineRule="auto"/>
        <w:rPr>
          <w:rFonts w:asciiTheme="minorHAnsi" w:hAnsiTheme="minorHAnsi" w:cstheme="minorHAnsi"/>
          <w:b/>
          <w:sz w:val="20"/>
          <w:szCs w:val="20"/>
        </w:rPr>
      </w:pPr>
    </w:p>
    <w:p w14:paraId="77D275B6" w14:textId="77777777" w:rsidR="00701667" w:rsidRPr="003D3A2E" w:rsidRDefault="00587620" w:rsidP="003D3A2E">
      <w:pPr>
        <w:spacing w:before="0" w:line="276" w:lineRule="auto"/>
        <w:jc w:val="center"/>
        <w:rPr>
          <w:rFonts w:asciiTheme="minorHAnsi" w:hAnsiTheme="minorHAnsi" w:cstheme="minorHAnsi"/>
          <w:b/>
          <w:sz w:val="20"/>
          <w:szCs w:val="20"/>
        </w:rPr>
      </w:pPr>
      <w:bookmarkStart w:id="5" w:name="_Hlk129247086"/>
      <w:r>
        <w:rPr>
          <w:rFonts w:asciiTheme="minorHAnsi" w:hAnsiTheme="minorHAnsi" w:cstheme="minorHAnsi"/>
          <w:b/>
          <w:bCs/>
          <w:color w:val="0070C0"/>
        </w:rPr>
        <w:t>Kompleksowa usługa prania w ośrodkach wczasowych</w:t>
      </w:r>
    </w:p>
    <w:tbl>
      <w:tblPr>
        <w:tblStyle w:val="Raporttabela2"/>
        <w:tblW w:w="0" w:type="auto"/>
        <w:tblLook w:val="04A0" w:firstRow="1" w:lastRow="0" w:firstColumn="1" w:lastColumn="0" w:noHBand="0" w:noVBand="1"/>
      </w:tblPr>
      <w:tblGrid>
        <w:gridCol w:w="6478"/>
        <w:gridCol w:w="2584"/>
      </w:tblGrid>
      <w:tr w:rsidR="00BC50B7" w:rsidRPr="00BC50B7" w14:paraId="30A99E8A" w14:textId="77777777" w:rsidTr="00BC50B7">
        <w:trPr>
          <w:trHeight w:val="386"/>
        </w:trPr>
        <w:tc>
          <w:tcPr>
            <w:tcW w:w="9062" w:type="dxa"/>
            <w:gridSpan w:val="2"/>
            <w:shd w:val="clear" w:color="auto" w:fill="EEECE1" w:themeFill="background2"/>
            <w:vAlign w:val="center"/>
          </w:tcPr>
          <w:bookmarkEnd w:id="5"/>
          <w:p w14:paraId="5FFAB975" w14:textId="77777777" w:rsidR="00BC50B7" w:rsidRPr="00BC50B7" w:rsidRDefault="00BC50B7" w:rsidP="00587620">
            <w:pPr>
              <w:numPr>
                <w:ilvl w:val="0"/>
                <w:numId w:val="41"/>
              </w:numPr>
              <w:spacing w:before="0" w:line="276" w:lineRule="auto"/>
              <w:ind w:left="426" w:hanging="284"/>
              <w:contextualSpacing/>
              <w:rPr>
                <w:rFonts w:asciiTheme="minorHAnsi" w:hAnsiTheme="minorHAnsi" w:cstheme="minorHAnsi"/>
                <w:b/>
                <w:sz w:val="20"/>
                <w:szCs w:val="20"/>
                <w:lang w:eastAsia="en-US"/>
              </w:rPr>
            </w:pPr>
            <w:r w:rsidRPr="00BC50B7">
              <w:rPr>
                <w:rFonts w:asciiTheme="minorHAnsi" w:hAnsiTheme="minorHAnsi" w:cstheme="minorHAnsi"/>
                <w:b/>
                <w:sz w:val="20"/>
                <w:szCs w:val="20"/>
                <w:lang w:eastAsia="en-US"/>
              </w:rPr>
              <w:t>Informacja dotycząca podstaw wykluczenia z postępowania:</w:t>
            </w:r>
          </w:p>
        </w:tc>
      </w:tr>
      <w:tr w:rsidR="00BC50B7" w:rsidRPr="00BC50B7" w14:paraId="61E003DC" w14:textId="77777777" w:rsidTr="00BC50B7">
        <w:trPr>
          <w:trHeight w:val="386"/>
        </w:trPr>
        <w:tc>
          <w:tcPr>
            <w:tcW w:w="6478" w:type="dxa"/>
            <w:shd w:val="clear" w:color="auto" w:fill="auto"/>
            <w:vAlign w:val="center"/>
          </w:tcPr>
          <w:p w14:paraId="7633D039" w14:textId="77777777" w:rsidR="00BC50B7" w:rsidRPr="00BC50B7" w:rsidRDefault="00BC50B7" w:rsidP="00587620">
            <w:pPr>
              <w:numPr>
                <w:ilvl w:val="0"/>
                <w:numId w:val="42"/>
              </w:numPr>
              <w:spacing w:before="0" w:line="276" w:lineRule="auto"/>
              <w:ind w:left="457"/>
              <w:contextualSpacing/>
              <w:rPr>
                <w:rFonts w:asciiTheme="minorHAnsi" w:hAnsiTheme="minorHAnsi" w:cstheme="minorHAnsi"/>
                <w:b/>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2584" w:type="dxa"/>
            <w:shd w:val="clear" w:color="auto" w:fill="auto"/>
            <w:vAlign w:val="center"/>
          </w:tcPr>
          <w:p w14:paraId="3CC80E79" w14:textId="77777777" w:rsidR="00BC50B7" w:rsidRPr="00BC50B7" w:rsidRDefault="00BC50B7" w:rsidP="00BC50B7">
            <w:pPr>
              <w:spacing w:before="0" w:line="276" w:lineRule="auto"/>
              <w:jc w:val="center"/>
              <w:rPr>
                <w:rFonts w:asciiTheme="minorHAnsi" w:hAnsiTheme="minorHAnsi" w:cstheme="minorHAnsi"/>
                <w:b/>
                <w:sz w:val="20"/>
                <w:szCs w:val="20"/>
              </w:rPr>
            </w:pPr>
            <w:r w:rsidRPr="00BC50B7">
              <w:rPr>
                <w:rFonts w:cstheme="minorHAnsi"/>
                <w:sz w:val="20"/>
                <w:szCs w:val="20"/>
              </w:rPr>
              <w:fldChar w:fldCharType="begin">
                <w:ffData>
                  <w:name w:val="Wybór1"/>
                  <w:enabled/>
                  <w:calcOnExit w:val="0"/>
                  <w:checkBox>
                    <w:sizeAuto/>
                    <w:default w:val="0"/>
                  </w:checkBox>
                </w:ffData>
              </w:fldChar>
            </w:r>
            <w:r w:rsidRPr="00BC50B7">
              <w:rPr>
                <w:rFonts w:asciiTheme="minorHAnsi" w:hAnsiTheme="minorHAnsi" w:cstheme="minorHAnsi"/>
                <w:sz w:val="20"/>
                <w:szCs w:val="20"/>
              </w:rPr>
              <w:instrText xml:space="preserve"> FORMCHECKBOX </w:instrText>
            </w:r>
            <w:r w:rsidR="002202E1">
              <w:rPr>
                <w:rFonts w:cstheme="minorHAnsi"/>
                <w:sz w:val="20"/>
                <w:szCs w:val="20"/>
              </w:rPr>
            </w:r>
            <w:r w:rsidR="002202E1">
              <w:rPr>
                <w:rFonts w:cstheme="minorHAnsi"/>
                <w:sz w:val="20"/>
                <w:szCs w:val="20"/>
              </w:rPr>
              <w:fldChar w:fldCharType="separate"/>
            </w:r>
            <w:r w:rsidRPr="00BC50B7">
              <w:rPr>
                <w:rFonts w:cstheme="minorHAnsi"/>
                <w:sz w:val="20"/>
                <w:szCs w:val="20"/>
              </w:rPr>
              <w:fldChar w:fldCharType="end"/>
            </w:r>
            <w:r w:rsidRPr="00BC50B7">
              <w:rPr>
                <w:rFonts w:asciiTheme="minorHAnsi" w:hAnsiTheme="minorHAnsi" w:cstheme="minorHAnsi"/>
                <w:sz w:val="20"/>
                <w:szCs w:val="20"/>
              </w:rPr>
              <w:t xml:space="preserve"> tak / </w:t>
            </w:r>
            <w:r w:rsidRPr="00BC50B7">
              <w:rPr>
                <w:rFonts w:cstheme="minorHAnsi"/>
                <w:sz w:val="20"/>
                <w:szCs w:val="20"/>
              </w:rPr>
              <w:fldChar w:fldCharType="begin">
                <w:ffData>
                  <w:name w:val="Wybór2"/>
                  <w:enabled/>
                  <w:calcOnExit w:val="0"/>
                  <w:checkBox>
                    <w:sizeAuto/>
                    <w:default w:val="0"/>
                  </w:checkBox>
                </w:ffData>
              </w:fldChar>
            </w:r>
            <w:r w:rsidRPr="00BC50B7">
              <w:rPr>
                <w:rFonts w:asciiTheme="minorHAnsi" w:hAnsiTheme="minorHAnsi" w:cstheme="minorHAnsi"/>
                <w:sz w:val="20"/>
                <w:szCs w:val="20"/>
              </w:rPr>
              <w:instrText xml:space="preserve"> FORMCHECKBOX </w:instrText>
            </w:r>
            <w:r w:rsidR="002202E1">
              <w:rPr>
                <w:rFonts w:cstheme="minorHAnsi"/>
                <w:sz w:val="20"/>
                <w:szCs w:val="20"/>
              </w:rPr>
            </w:r>
            <w:r w:rsidR="002202E1">
              <w:rPr>
                <w:rFonts w:cstheme="minorHAnsi"/>
                <w:sz w:val="20"/>
                <w:szCs w:val="20"/>
              </w:rPr>
              <w:fldChar w:fldCharType="separate"/>
            </w:r>
            <w:r w:rsidRPr="00BC50B7">
              <w:rPr>
                <w:rFonts w:cstheme="minorHAnsi"/>
                <w:sz w:val="20"/>
                <w:szCs w:val="20"/>
              </w:rPr>
              <w:fldChar w:fldCharType="end"/>
            </w:r>
            <w:r w:rsidRPr="00BC50B7">
              <w:rPr>
                <w:rFonts w:asciiTheme="minorHAnsi" w:hAnsiTheme="minorHAnsi" w:cstheme="minorHAnsi"/>
                <w:sz w:val="20"/>
                <w:szCs w:val="20"/>
              </w:rPr>
              <w:t xml:space="preserve"> nie</w:t>
            </w:r>
          </w:p>
        </w:tc>
      </w:tr>
      <w:tr w:rsidR="00BC50B7" w:rsidRPr="00BC50B7" w14:paraId="2326AEDF" w14:textId="77777777" w:rsidTr="00BC50B7">
        <w:trPr>
          <w:trHeight w:val="386"/>
        </w:trPr>
        <w:tc>
          <w:tcPr>
            <w:tcW w:w="6478" w:type="dxa"/>
            <w:shd w:val="clear" w:color="auto" w:fill="auto"/>
            <w:vAlign w:val="center"/>
          </w:tcPr>
          <w:p w14:paraId="6A00E8D5" w14:textId="77777777" w:rsidR="00BC50B7" w:rsidRPr="00BC50B7" w:rsidRDefault="00BC50B7" w:rsidP="00587620">
            <w:pPr>
              <w:numPr>
                <w:ilvl w:val="0"/>
                <w:numId w:val="42"/>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nie wykonał przedmiotu Zamówienia na rzecz Zamawiającego lub wykonał go nienależycie, a w ramach działań naprawczych nie doprowadził przedmiotu Zamówienia do stanu zgodności z Umową lub nie naprawił powstałej w ten sposób szkody, , chyba że niewykonanie lub nienależyte wykonanie jest następstwem okoliczności, za które Wykonawca nie ponosi odpowiedzialności;</w:t>
            </w:r>
          </w:p>
        </w:tc>
        <w:tc>
          <w:tcPr>
            <w:tcW w:w="2584" w:type="dxa"/>
            <w:shd w:val="clear" w:color="auto" w:fill="auto"/>
            <w:vAlign w:val="center"/>
          </w:tcPr>
          <w:p w14:paraId="3FF13262"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B12E871" w14:textId="77777777" w:rsidTr="00BC50B7">
        <w:trPr>
          <w:trHeight w:val="386"/>
        </w:trPr>
        <w:tc>
          <w:tcPr>
            <w:tcW w:w="6478" w:type="dxa"/>
            <w:shd w:val="clear" w:color="auto" w:fill="auto"/>
            <w:vAlign w:val="center"/>
          </w:tcPr>
          <w:p w14:paraId="1E0F6F9D" w14:textId="77777777" w:rsidR="00BC50B7" w:rsidRPr="00BC50B7" w:rsidRDefault="00BC50B7" w:rsidP="00587620">
            <w:pPr>
              <w:numPr>
                <w:ilvl w:val="0"/>
                <w:numId w:val="42"/>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z przyczyn leżących po stronie Wykonawcy doprowadził do wypowiedzenia albo odstąpienia od Umowy w sprawie Zamówienia wykonywanego na rzecz Zamawiającego;</w:t>
            </w:r>
          </w:p>
        </w:tc>
        <w:tc>
          <w:tcPr>
            <w:tcW w:w="2584" w:type="dxa"/>
            <w:shd w:val="clear" w:color="auto" w:fill="auto"/>
            <w:vAlign w:val="center"/>
          </w:tcPr>
          <w:p w14:paraId="5139A244"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7E2994DB" w14:textId="77777777" w:rsidTr="00BC50B7">
        <w:trPr>
          <w:trHeight w:val="386"/>
        </w:trPr>
        <w:tc>
          <w:tcPr>
            <w:tcW w:w="6478" w:type="dxa"/>
            <w:shd w:val="clear" w:color="auto" w:fill="auto"/>
            <w:vAlign w:val="center"/>
          </w:tcPr>
          <w:p w14:paraId="0F6BF372" w14:textId="77777777" w:rsidR="00BC50B7" w:rsidRPr="00BC50B7" w:rsidRDefault="00BC50B7" w:rsidP="00587620">
            <w:pPr>
              <w:numPr>
                <w:ilvl w:val="0"/>
                <w:numId w:val="42"/>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2584" w:type="dxa"/>
            <w:shd w:val="clear" w:color="auto" w:fill="auto"/>
            <w:vAlign w:val="center"/>
          </w:tcPr>
          <w:p w14:paraId="3B671F53"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3ACD31B9" w14:textId="77777777" w:rsidTr="00BC50B7">
        <w:trPr>
          <w:trHeight w:val="386"/>
        </w:trPr>
        <w:tc>
          <w:tcPr>
            <w:tcW w:w="6478" w:type="dxa"/>
            <w:shd w:val="clear" w:color="auto" w:fill="auto"/>
            <w:vAlign w:val="center"/>
          </w:tcPr>
          <w:p w14:paraId="1C40905E" w14:textId="77777777" w:rsidR="00BC50B7" w:rsidRPr="00BC50B7" w:rsidRDefault="00BC50B7" w:rsidP="00587620">
            <w:pPr>
              <w:numPr>
                <w:ilvl w:val="0"/>
                <w:numId w:val="42"/>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w sposób inny niż wskazany w pkt.1-4 wyrządził Zamawiającemu szkodę w związku z realizacją Zamówienia, której to szkody nie naprawił w ramach podjętych działań naprawczych</w:t>
            </w:r>
          </w:p>
        </w:tc>
        <w:tc>
          <w:tcPr>
            <w:tcW w:w="2584" w:type="dxa"/>
            <w:shd w:val="clear" w:color="auto" w:fill="auto"/>
            <w:vAlign w:val="center"/>
          </w:tcPr>
          <w:p w14:paraId="73EF34E5"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4716A891" w14:textId="77777777" w:rsidTr="00BC50B7">
        <w:trPr>
          <w:trHeight w:val="386"/>
        </w:trPr>
        <w:tc>
          <w:tcPr>
            <w:tcW w:w="6478" w:type="dxa"/>
            <w:shd w:val="clear" w:color="auto" w:fill="auto"/>
            <w:vAlign w:val="center"/>
          </w:tcPr>
          <w:p w14:paraId="6CF95BD9" w14:textId="77777777" w:rsidR="00BC50B7" w:rsidRPr="00BC50B7" w:rsidRDefault="00BC50B7" w:rsidP="00587620">
            <w:pPr>
              <w:numPr>
                <w:ilvl w:val="0"/>
                <w:numId w:val="42"/>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został wpisany do Rejestru Wykonawców Wykluczonych zgodnie z „Zasadami dokonywania oceny Wykonawców w Obszarze Zakupowym Zakupy Ogólne w Grupie ENEA”</w:t>
            </w:r>
          </w:p>
        </w:tc>
        <w:tc>
          <w:tcPr>
            <w:tcW w:w="2584" w:type="dxa"/>
            <w:shd w:val="clear" w:color="auto" w:fill="auto"/>
            <w:vAlign w:val="center"/>
          </w:tcPr>
          <w:p w14:paraId="35458546"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724ADC2" w14:textId="77777777" w:rsidTr="00BC50B7">
        <w:trPr>
          <w:trHeight w:val="386"/>
        </w:trPr>
        <w:tc>
          <w:tcPr>
            <w:tcW w:w="6478" w:type="dxa"/>
            <w:shd w:val="clear" w:color="auto" w:fill="auto"/>
            <w:vAlign w:val="center"/>
          </w:tcPr>
          <w:p w14:paraId="4B4DB038" w14:textId="77777777" w:rsidR="00BC50B7" w:rsidRPr="00BC50B7" w:rsidRDefault="00BC50B7" w:rsidP="00587620">
            <w:pPr>
              <w:numPr>
                <w:ilvl w:val="0"/>
                <w:numId w:val="42"/>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Otwarto 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2584" w:type="dxa"/>
            <w:shd w:val="clear" w:color="auto" w:fill="auto"/>
            <w:vAlign w:val="center"/>
          </w:tcPr>
          <w:p w14:paraId="7E6E439C"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59ED879A" w14:textId="77777777" w:rsidTr="00BC50B7">
        <w:trPr>
          <w:trHeight w:val="386"/>
        </w:trPr>
        <w:tc>
          <w:tcPr>
            <w:tcW w:w="6478" w:type="dxa"/>
            <w:shd w:val="clear" w:color="auto" w:fill="auto"/>
            <w:vAlign w:val="center"/>
          </w:tcPr>
          <w:p w14:paraId="052ACF82" w14:textId="77777777" w:rsidR="00BC50B7" w:rsidRPr="00BC50B7" w:rsidRDefault="00BC50B7" w:rsidP="00587620">
            <w:pPr>
              <w:numPr>
                <w:ilvl w:val="0"/>
                <w:numId w:val="42"/>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doradzał lub w inny sposób był zaangażowany w przygotowanie Postępowania o udzielenie tego Zamówienia, a spowodowane tym zaangażowaniem zakłócenie konkurencji nie może być wyeliminowane w inny sposób niż przez wykluczenie Wykonawcy z udziału w tym Postępowaniu;</w:t>
            </w:r>
          </w:p>
        </w:tc>
        <w:tc>
          <w:tcPr>
            <w:tcW w:w="2584" w:type="dxa"/>
            <w:shd w:val="clear" w:color="auto" w:fill="auto"/>
            <w:vAlign w:val="center"/>
          </w:tcPr>
          <w:p w14:paraId="56677482"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333DA845" w14:textId="77777777" w:rsidTr="00BC50B7">
        <w:trPr>
          <w:trHeight w:val="386"/>
        </w:trPr>
        <w:tc>
          <w:tcPr>
            <w:tcW w:w="6478" w:type="dxa"/>
            <w:shd w:val="clear" w:color="auto" w:fill="auto"/>
            <w:vAlign w:val="center"/>
          </w:tcPr>
          <w:p w14:paraId="0877F9C3" w14:textId="77777777" w:rsidR="00BC50B7" w:rsidRPr="00BC50B7" w:rsidRDefault="00BC50B7" w:rsidP="00BC50B7">
            <w:pPr>
              <w:spacing w:before="0" w:line="276" w:lineRule="auto"/>
              <w:ind w:left="457"/>
              <w:contextualSpacing/>
              <w:jc w:val="left"/>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lastRenderedPageBreak/>
              <w:t>Jeżeli „tak” Wykonawca ma możliwość udowodnienia, że jego zaangażowanie w przygotowanie Postępowania o udzielenie zamówienia nie zakłóci konkurencji</w:t>
            </w:r>
          </w:p>
        </w:tc>
        <w:tc>
          <w:tcPr>
            <w:tcW w:w="2584" w:type="dxa"/>
            <w:shd w:val="clear" w:color="auto" w:fill="auto"/>
            <w:vAlign w:val="center"/>
          </w:tcPr>
          <w:p w14:paraId="7DB56702"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b/>
                <w:sz w:val="20"/>
                <w:szCs w:val="20"/>
                <w:lang w:eastAsia="en-US"/>
              </w:rPr>
              <w:t>…</w:t>
            </w:r>
          </w:p>
        </w:tc>
      </w:tr>
      <w:tr w:rsidR="00BC50B7" w:rsidRPr="00BC50B7" w14:paraId="7A7D1CA6" w14:textId="77777777" w:rsidTr="00BC50B7">
        <w:trPr>
          <w:trHeight w:val="386"/>
        </w:trPr>
        <w:tc>
          <w:tcPr>
            <w:tcW w:w="6478" w:type="dxa"/>
            <w:shd w:val="clear" w:color="auto" w:fill="auto"/>
            <w:vAlign w:val="center"/>
          </w:tcPr>
          <w:p w14:paraId="5F6D324F" w14:textId="77777777" w:rsidR="00BC50B7" w:rsidRPr="00BC50B7" w:rsidRDefault="00BC50B7" w:rsidP="00587620">
            <w:pPr>
              <w:numPr>
                <w:ilvl w:val="0"/>
                <w:numId w:val="42"/>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2584" w:type="dxa"/>
            <w:shd w:val="clear" w:color="auto" w:fill="auto"/>
            <w:vAlign w:val="center"/>
          </w:tcPr>
          <w:p w14:paraId="7B2FF955"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C164DC9" w14:textId="77777777" w:rsidTr="00BC50B7">
        <w:trPr>
          <w:trHeight w:val="386"/>
        </w:trPr>
        <w:tc>
          <w:tcPr>
            <w:tcW w:w="6478" w:type="dxa"/>
            <w:shd w:val="clear" w:color="auto" w:fill="auto"/>
            <w:vAlign w:val="center"/>
          </w:tcPr>
          <w:p w14:paraId="2CC1065D" w14:textId="77777777" w:rsidR="00BC50B7" w:rsidRPr="00BC50B7" w:rsidRDefault="00BC50B7" w:rsidP="00587620">
            <w:pPr>
              <w:numPr>
                <w:ilvl w:val="0"/>
                <w:numId w:val="42"/>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2584" w:type="dxa"/>
            <w:shd w:val="clear" w:color="auto" w:fill="auto"/>
            <w:vAlign w:val="center"/>
          </w:tcPr>
          <w:p w14:paraId="041DF395"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97F6A65" w14:textId="77777777" w:rsidTr="00BC50B7">
        <w:trPr>
          <w:trHeight w:val="386"/>
        </w:trPr>
        <w:tc>
          <w:tcPr>
            <w:tcW w:w="6478" w:type="dxa"/>
            <w:shd w:val="clear" w:color="auto" w:fill="auto"/>
            <w:vAlign w:val="center"/>
          </w:tcPr>
          <w:p w14:paraId="4EB2C367" w14:textId="77777777" w:rsidR="00BC50B7" w:rsidRPr="00BC50B7" w:rsidRDefault="00BC50B7" w:rsidP="00587620">
            <w:pPr>
              <w:numPr>
                <w:ilvl w:val="0"/>
                <w:numId w:val="42"/>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złożył nieprawdziwe informacje mające lub mogące mieć wpływ na wynik Postępowania;</w:t>
            </w:r>
          </w:p>
        </w:tc>
        <w:tc>
          <w:tcPr>
            <w:tcW w:w="2584" w:type="dxa"/>
            <w:shd w:val="clear" w:color="auto" w:fill="auto"/>
            <w:vAlign w:val="center"/>
          </w:tcPr>
          <w:p w14:paraId="3AFF26C7"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A8163B0" w14:textId="77777777" w:rsidTr="00BC50B7">
        <w:trPr>
          <w:trHeight w:val="386"/>
        </w:trPr>
        <w:tc>
          <w:tcPr>
            <w:tcW w:w="6478" w:type="dxa"/>
            <w:shd w:val="clear" w:color="auto" w:fill="auto"/>
            <w:vAlign w:val="center"/>
          </w:tcPr>
          <w:p w14:paraId="5821972E" w14:textId="77777777" w:rsidR="00BC50B7" w:rsidRPr="00BC50B7" w:rsidRDefault="00BC50B7" w:rsidP="00587620">
            <w:pPr>
              <w:numPr>
                <w:ilvl w:val="0"/>
                <w:numId w:val="42"/>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nie wykazał spełnienia warunków udziału w Postępowaniu;</w:t>
            </w:r>
          </w:p>
        </w:tc>
        <w:tc>
          <w:tcPr>
            <w:tcW w:w="2584" w:type="dxa"/>
            <w:shd w:val="clear" w:color="auto" w:fill="auto"/>
            <w:vAlign w:val="center"/>
          </w:tcPr>
          <w:p w14:paraId="1BB1AE88"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125F522" w14:textId="77777777" w:rsidTr="00BC50B7">
        <w:trPr>
          <w:trHeight w:val="386"/>
        </w:trPr>
        <w:tc>
          <w:tcPr>
            <w:tcW w:w="6478" w:type="dxa"/>
            <w:shd w:val="clear" w:color="auto" w:fill="auto"/>
          </w:tcPr>
          <w:p w14:paraId="20DA06F8" w14:textId="77777777" w:rsidR="00BC50B7" w:rsidRPr="00031824" w:rsidRDefault="00BC50B7" w:rsidP="00587620">
            <w:pPr>
              <w:numPr>
                <w:ilvl w:val="0"/>
                <w:numId w:val="42"/>
              </w:numPr>
              <w:spacing w:before="0" w:line="276" w:lineRule="auto"/>
              <w:ind w:left="457"/>
              <w:contextualSpacing/>
              <w:rPr>
                <w:rFonts w:asciiTheme="minorHAnsi" w:eastAsiaTheme="minorHAnsi" w:hAnsiTheme="minorHAnsi" w:cstheme="minorHAnsi"/>
                <w:sz w:val="20"/>
                <w:szCs w:val="20"/>
                <w:lang w:eastAsia="en-US"/>
              </w:rPr>
            </w:pPr>
            <w:r w:rsidRPr="00711BFF">
              <w:rPr>
                <w:rFonts w:asciiTheme="minorHAnsi" w:hAnsiTheme="minorHAnsi" w:cstheme="minorHAnsi"/>
                <w:sz w:val="20"/>
                <w:szCs w:val="20"/>
                <w:lang w:eastAsia="en-US"/>
              </w:rPr>
              <w:t xml:space="preserve">Wykonawca </w:t>
            </w:r>
            <w:r w:rsidRPr="00711BFF">
              <w:rPr>
                <w:rFonts w:asciiTheme="minorHAnsi" w:eastAsiaTheme="minorHAnsi" w:hAnsiTheme="minorHAnsi" w:cstheme="minorHAnsi"/>
                <w:sz w:val="20"/>
                <w:szCs w:val="20"/>
                <w:lang w:eastAsia="en-US"/>
              </w:rPr>
              <w:t>został wpisany na Listy Sankcyjne</w:t>
            </w:r>
            <w:r w:rsidRPr="00711BFF">
              <w:rPr>
                <w:rFonts w:asciiTheme="minorHAnsi" w:eastAsiaTheme="minorHAnsi" w:hAnsiTheme="minorHAnsi" w:cstheme="minorHAnsi"/>
                <w:sz w:val="20"/>
                <w:szCs w:val="20"/>
                <w:vertAlign w:val="superscript"/>
                <w:lang w:eastAsia="en-US"/>
              </w:rPr>
              <w:footnoteReference w:id="2"/>
            </w:r>
            <w:r w:rsidRPr="00711BFF">
              <w:rPr>
                <w:rFonts w:asciiTheme="minorHAnsi" w:eastAsiaTheme="minorHAnsi" w:hAnsiTheme="minorHAnsi" w:cstheme="minorHAnsi"/>
                <w:sz w:val="20"/>
                <w:szCs w:val="20"/>
                <w:lang w:eastAsia="en-US"/>
              </w:rPr>
              <w:t>;</w:t>
            </w:r>
          </w:p>
        </w:tc>
        <w:tc>
          <w:tcPr>
            <w:tcW w:w="2584" w:type="dxa"/>
            <w:shd w:val="clear" w:color="auto" w:fill="auto"/>
          </w:tcPr>
          <w:p w14:paraId="674A1C20"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738ABA4" w14:textId="77777777" w:rsidTr="00BC50B7">
        <w:trPr>
          <w:trHeight w:val="386"/>
        </w:trPr>
        <w:tc>
          <w:tcPr>
            <w:tcW w:w="6478" w:type="dxa"/>
            <w:shd w:val="clear" w:color="auto" w:fill="auto"/>
          </w:tcPr>
          <w:p w14:paraId="4839D658" w14:textId="77777777" w:rsidR="00BC50B7" w:rsidRPr="00711BFF" w:rsidRDefault="00BC50B7" w:rsidP="00587620">
            <w:pPr>
              <w:numPr>
                <w:ilvl w:val="0"/>
                <w:numId w:val="42"/>
              </w:numPr>
              <w:spacing w:before="0"/>
              <w:ind w:left="457"/>
              <w:contextualSpacing/>
              <w:rPr>
                <w:rFonts w:ascii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Beneficjentem rzeczywistym</w:t>
            </w:r>
            <w:r w:rsidRPr="00711BFF">
              <w:rPr>
                <w:rFonts w:asciiTheme="minorHAnsi" w:eastAsiaTheme="minorHAnsi" w:hAnsiTheme="minorHAnsi" w:cstheme="minorHAnsi"/>
                <w:sz w:val="20"/>
                <w:szCs w:val="20"/>
                <w:vertAlign w:val="superscript"/>
                <w:lang w:eastAsia="en-US"/>
              </w:rPr>
              <w:footnoteReference w:id="3"/>
            </w:r>
            <w:r w:rsidRPr="00711BFF">
              <w:rPr>
                <w:rFonts w:asciiTheme="minorHAnsi" w:eastAsiaTheme="minorHAnsi" w:hAnsiTheme="minorHAnsi" w:cstheme="minorHAnsi"/>
                <w:sz w:val="20"/>
                <w:szCs w:val="20"/>
                <w:lang w:eastAsia="en-US"/>
              </w:rPr>
              <w:t xml:space="preserve"> Wykonawcy jest:</w:t>
            </w:r>
          </w:p>
          <w:p w14:paraId="6DE0C243" w14:textId="77777777" w:rsidR="00BC50B7" w:rsidRPr="00711BFF" w:rsidRDefault="00BC50B7" w:rsidP="00587620">
            <w:pPr>
              <w:numPr>
                <w:ilvl w:val="0"/>
                <w:numId w:val="85"/>
              </w:numPr>
              <w:spacing w:before="0"/>
              <w:ind w:left="742" w:hanging="142"/>
              <w:contextualSpacing/>
              <w:rPr>
                <w:rFonts w:asciiTheme="minorHAnsi" w:eastAsia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 xml:space="preserve">jest osoba wpisana na Listy Sankcyjne lub </w:t>
            </w:r>
          </w:p>
          <w:p w14:paraId="62896B70" w14:textId="77777777" w:rsidR="00BC50B7" w:rsidRPr="00BC50B7" w:rsidRDefault="00BC50B7" w:rsidP="00587620">
            <w:pPr>
              <w:numPr>
                <w:ilvl w:val="0"/>
                <w:numId w:val="85"/>
              </w:numPr>
              <w:spacing w:before="0"/>
              <w:ind w:left="742" w:hanging="142"/>
              <w:contextualSpacing/>
              <w:rPr>
                <w:rFonts w:asciiTheme="minorHAnsi" w:eastAsiaTheme="minorHAnsi" w:hAnsiTheme="minorHAnsi" w:cstheme="minorHAnsi"/>
                <w:i/>
                <w:sz w:val="20"/>
                <w:szCs w:val="20"/>
                <w:lang w:eastAsia="en-US"/>
              </w:rPr>
            </w:pPr>
            <w:r w:rsidRPr="00711BFF">
              <w:rPr>
                <w:rFonts w:ascii="Calibri" w:eastAsiaTheme="minorHAnsi" w:hAnsi="Calibri" w:cstheme="minorHAnsi"/>
                <w:sz w:val="20"/>
                <w:szCs w:val="20"/>
                <w:lang w:eastAsia="en-US"/>
              </w:rPr>
              <w:t>była od dnia 24 lutego 2022 r. osoba wpisana na Listy Sankcyjne</w:t>
            </w:r>
          </w:p>
        </w:tc>
        <w:tc>
          <w:tcPr>
            <w:tcW w:w="2584" w:type="dxa"/>
            <w:shd w:val="clear" w:color="auto" w:fill="auto"/>
          </w:tcPr>
          <w:p w14:paraId="4CEBA57E"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7017614" w14:textId="77777777" w:rsidTr="00BC50B7">
        <w:trPr>
          <w:trHeight w:val="386"/>
        </w:trPr>
        <w:tc>
          <w:tcPr>
            <w:tcW w:w="6478" w:type="dxa"/>
            <w:shd w:val="clear" w:color="auto" w:fill="auto"/>
            <w:vAlign w:val="center"/>
          </w:tcPr>
          <w:p w14:paraId="241D7664" w14:textId="77777777" w:rsidR="00BC50B7" w:rsidRPr="00BC50B7" w:rsidRDefault="00BC50B7" w:rsidP="00587620">
            <w:pPr>
              <w:numPr>
                <w:ilvl w:val="0"/>
                <w:numId w:val="42"/>
              </w:numPr>
              <w:spacing w:line="276" w:lineRule="auto"/>
              <w:ind w:left="447" w:hanging="425"/>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xml:space="preserve">Wykonawca </w:t>
            </w:r>
            <w:r w:rsidRPr="00BC50B7">
              <w:rPr>
                <w:rFonts w:asciiTheme="minorHAnsi" w:eastAsiaTheme="minorHAnsi" w:hAnsiTheme="minorHAnsi" w:cstheme="minorHAnsi"/>
                <w:b/>
                <w:sz w:val="20"/>
                <w:szCs w:val="20"/>
                <w:lang w:eastAsia="en-US"/>
              </w:rPr>
              <w:t>podlega wyłączeniu</w:t>
            </w:r>
            <w:r w:rsidRPr="00BC50B7">
              <w:rPr>
                <w:rFonts w:asciiTheme="minorHAnsi" w:eastAsiaTheme="minorHAnsi" w:hAnsiTheme="minorHAnsi" w:cstheme="minorHAnsi"/>
                <w:sz w:val="20"/>
                <w:szCs w:val="20"/>
                <w:lang w:eastAsia="en-US"/>
              </w:rPr>
              <w:t xml:space="preserve"> od obowiązku zgłaszania informacji </w:t>
            </w:r>
            <w:r w:rsidRPr="00BC50B7">
              <w:rPr>
                <w:rFonts w:asciiTheme="minorHAnsi" w:eastAsiaTheme="minorHAnsi" w:hAnsiTheme="minorHAnsi" w:cstheme="minorHAnsi"/>
                <w:sz w:val="20"/>
                <w:szCs w:val="20"/>
                <w:lang w:eastAsia="en-US"/>
              </w:rPr>
              <w:br/>
              <w:t>o beneficjentach rzeczywistych do Centralnego Rejestru Beneficjentów Rzeczywistych na podstawie ……………………………………………………</w:t>
            </w:r>
          </w:p>
          <w:p w14:paraId="19539C91" w14:textId="77777777" w:rsidR="00BC50B7" w:rsidRPr="00BC50B7" w:rsidRDefault="00BC50B7" w:rsidP="00BC50B7">
            <w:p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b/>
                <w:sz w:val="14"/>
                <w:szCs w:val="20"/>
                <w:lang w:eastAsia="en-US"/>
              </w:rPr>
              <w:t>(wskazać podstawę prawną na podstawie której podlega wyłączeniu )</w:t>
            </w:r>
          </w:p>
        </w:tc>
        <w:tc>
          <w:tcPr>
            <w:tcW w:w="2584" w:type="dxa"/>
            <w:shd w:val="clear" w:color="auto" w:fill="auto"/>
            <w:vAlign w:val="center"/>
          </w:tcPr>
          <w:p w14:paraId="37AA3008"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5EA05306" w14:textId="77777777" w:rsidTr="00BC50B7">
        <w:trPr>
          <w:trHeight w:val="386"/>
        </w:trPr>
        <w:tc>
          <w:tcPr>
            <w:tcW w:w="6478" w:type="dxa"/>
            <w:shd w:val="clear" w:color="auto" w:fill="auto"/>
          </w:tcPr>
          <w:p w14:paraId="2E1BA892" w14:textId="77777777" w:rsidR="00BC50B7" w:rsidRPr="00711BFF" w:rsidRDefault="00BC50B7" w:rsidP="00587620">
            <w:pPr>
              <w:numPr>
                <w:ilvl w:val="0"/>
                <w:numId w:val="42"/>
              </w:numPr>
              <w:spacing w:before="0"/>
              <w:ind w:left="457"/>
              <w:contextualSpacing/>
              <w:rPr>
                <w:rFonts w:ascii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Jednostką dominującą</w:t>
            </w:r>
            <w:r w:rsidRPr="00711BFF">
              <w:rPr>
                <w:rFonts w:asciiTheme="minorHAnsi" w:eastAsiaTheme="minorHAnsi" w:hAnsiTheme="minorHAnsi" w:cstheme="minorHAnsi"/>
                <w:sz w:val="20"/>
                <w:szCs w:val="20"/>
                <w:vertAlign w:val="superscript"/>
                <w:lang w:eastAsia="en-US"/>
              </w:rPr>
              <w:footnoteReference w:id="4"/>
            </w:r>
            <w:r w:rsidRPr="00711BFF">
              <w:rPr>
                <w:rFonts w:asciiTheme="minorHAnsi" w:eastAsiaTheme="minorHAnsi" w:hAnsiTheme="minorHAnsi" w:cstheme="minorHAnsi"/>
                <w:sz w:val="20"/>
                <w:szCs w:val="20"/>
                <w:lang w:eastAsia="en-US"/>
              </w:rPr>
              <w:t xml:space="preserve"> Wykonawcy jest: </w:t>
            </w:r>
          </w:p>
          <w:p w14:paraId="761EB191" w14:textId="77777777" w:rsidR="00BC50B7" w:rsidRPr="00711BFF" w:rsidRDefault="00BC50B7" w:rsidP="00587620">
            <w:pPr>
              <w:numPr>
                <w:ilvl w:val="0"/>
                <w:numId w:val="86"/>
              </w:numPr>
              <w:spacing w:before="0"/>
              <w:ind w:left="742" w:hanging="142"/>
              <w:contextualSpacing/>
              <w:rPr>
                <w:rFonts w:asciiTheme="minorHAnsi" w:eastAsia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 xml:space="preserve">jest osoba wpisana na Listy Sankcyjne lub </w:t>
            </w:r>
          </w:p>
          <w:p w14:paraId="128F014A" w14:textId="77777777" w:rsidR="00BC50B7" w:rsidRPr="00BC50B7" w:rsidRDefault="00BC50B7" w:rsidP="00587620">
            <w:pPr>
              <w:numPr>
                <w:ilvl w:val="0"/>
                <w:numId w:val="86"/>
              </w:numPr>
              <w:spacing w:before="0"/>
              <w:ind w:left="742" w:hanging="142"/>
              <w:contextualSpacing/>
              <w:rPr>
                <w:rFonts w:asciiTheme="minorHAnsi" w:eastAsiaTheme="minorHAnsi" w:hAnsiTheme="minorHAnsi" w:cstheme="minorHAnsi"/>
                <w:i/>
                <w:sz w:val="20"/>
                <w:szCs w:val="20"/>
                <w:lang w:eastAsia="en-US"/>
              </w:rPr>
            </w:pPr>
            <w:r w:rsidRPr="00711BFF">
              <w:rPr>
                <w:rFonts w:ascii="Calibri" w:eastAsiaTheme="minorHAnsi" w:hAnsi="Calibri" w:cstheme="minorHAnsi"/>
                <w:sz w:val="20"/>
                <w:szCs w:val="20"/>
                <w:lang w:eastAsia="en-US"/>
              </w:rPr>
              <w:t>była od dnia 24 lutego 2022 r. osoba wpisana na Listy Sankcyjne</w:t>
            </w:r>
          </w:p>
        </w:tc>
        <w:tc>
          <w:tcPr>
            <w:tcW w:w="2584" w:type="dxa"/>
            <w:shd w:val="clear" w:color="auto" w:fill="auto"/>
          </w:tcPr>
          <w:p w14:paraId="13311FDE"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F5AD289" w14:textId="77777777" w:rsidTr="00BC50B7">
        <w:trPr>
          <w:trHeight w:val="1503"/>
        </w:trPr>
        <w:tc>
          <w:tcPr>
            <w:tcW w:w="6478" w:type="dxa"/>
            <w:shd w:val="clear" w:color="auto" w:fill="auto"/>
          </w:tcPr>
          <w:p w14:paraId="479E030B" w14:textId="77777777" w:rsidR="00BC50B7" w:rsidRPr="00711BFF" w:rsidRDefault="00BC50B7" w:rsidP="00587620">
            <w:pPr>
              <w:numPr>
                <w:ilvl w:val="0"/>
                <w:numId w:val="42"/>
              </w:numPr>
              <w:spacing w:line="276" w:lineRule="auto"/>
              <w:ind w:left="457"/>
              <w:contextualSpacing/>
              <w:rPr>
                <w:rFonts w:asciiTheme="minorHAnsi" w:hAnsiTheme="minorHAnsi" w:cstheme="minorHAnsi"/>
                <w:color w:val="000000"/>
                <w:sz w:val="20"/>
                <w:szCs w:val="20"/>
                <w:lang w:eastAsia="en-US"/>
              </w:rPr>
            </w:pPr>
            <w:r w:rsidRPr="00711BFF">
              <w:rPr>
                <w:rFonts w:asciiTheme="minorHAnsi" w:hAnsiTheme="minorHAnsi" w:cstheme="minorHAnsi"/>
                <w:sz w:val="20"/>
                <w:szCs w:val="20"/>
                <w:lang w:eastAsia="en-US"/>
              </w:rPr>
              <w:lastRenderedPageBreak/>
              <w:t xml:space="preserve">Wykonawca </w:t>
            </w:r>
            <w:r w:rsidRPr="00711BFF">
              <w:rPr>
                <w:rFonts w:asciiTheme="minorHAnsi" w:hAnsiTheme="minorHAnsi" w:cstheme="minorHAnsi"/>
                <w:sz w:val="20"/>
                <w:szCs w:val="20"/>
                <w:shd w:val="clear" w:color="auto" w:fill="FFFFFF"/>
                <w:lang w:eastAsia="en-US"/>
              </w:rPr>
              <w:t>w rozumieniu art. 3 ust. 1 pkt 37 ustawy z 29 września 1994 r. o rachunkowości jest jednostką zależną, nad którą kontrolę sprawuje jednostka dominująca ……………………………………………………………………….…</w:t>
            </w:r>
          </w:p>
          <w:p w14:paraId="13E78C20" w14:textId="77777777" w:rsidR="00BC50B7" w:rsidRPr="00BC50B7" w:rsidRDefault="00BC50B7" w:rsidP="00BC50B7">
            <w:pPr>
              <w:spacing w:before="0" w:line="276" w:lineRule="auto"/>
              <w:ind w:left="447"/>
              <w:contextualSpacing/>
              <w:rPr>
                <w:rFonts w:asciiTheme="minorHAnsi" w:eastAsiaTheme="minorHAnsi" w:hAnsiTheme="minorHAnsi" w:cstheme="minorHAnsi"/>
                <w:sz w:val="20"/>
                <w:szCs w:val="20"/>
                <w:lang w:eastAsia="en-US"/>
              </w:rPr>
            </w:pPr>
            <w:r w:rsidRPr="00711BFF">
              <w:rPr>
                <w:rFonts w:asciiTheme="minorHAnsi" w:hAnsiTheme="minorHAnsi" w:cstheme="minorHAnsi"/>
                <w:sz w:val="16"/>
                <w:szCs w:val="16"/>
                <w:shd w:val="clear" w:color="auto" w:fill="FFFFFF"/>
                <w:lang w:eastAsia="en-US"/>
              </w:rPr>
              <w:t xml:space="preserve">                                                                   (</w:t>
            </w:r>
            <w:r w:rsidRPr="00711BFF">
              <w:rPr>
                <w:rFonts w:asciiTheme="minorHAnsi" w:hAnsiTheme="minorHAnsi" w:cstheme="minorHAnsi"/>
                <w:b/>
                <w:sz w:val="16"/>
                <w:szCs w:val="16"/>
                <w:shd w:val="clear" w:color="auto" w:fill="FFFFFF"/>
                <w:lang w:eastAsia="en-US"/>
              </w:rPr>
              <w:t>wskazać jednostkę dominującą,  jeśli istnieje</w:t>
            </w:r>
            <w:r w:rsidRPr="00711BFF">
              <w:rPr>
                <w:rFonts w:asciiTheme="minorHAnsi" w:hAnsiTheme="minorHAnsi" w:cstheme="minorHAnsi"/>
                <w:sz w:val="16"/>
                <w:szCs w:val="16"/>
                <w:shd w:val="clear" w:color="auto" w:fill="FFFFFF"/>
                <w:lang w:eastAsia="en-US"/>
              </w:rPr>
              <w:t>)</w:t>
            </w:r>
          </w:p>
        </w:tc>
        <w:tc>
          <w:tcPr>
            <w:tcW w:w="2584" w:type="dxa"/>
            <w:shd w:val="clear" w:color="auto" w:fill="auto"/>
          </w:tcPr>
          <w:p w14:paraId="34F753E9" w14:textId="77777777" w:rsidR="00BC50B7" w:rsidRPr="00BC50B7" w:rsidDel="00AB6CE3"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202E1">
              <w:rPr>
                <w:rFonts w:asciiTheme="minorHAnsi" w:hAnsiTheme="minorHAnsi" w:cstheme="minorHAnsi"/>
                <w:sz w:val="20"/>
                <w:szCs w:val="20"/>
                <w:lang w:eastAsia="en-US"/>
              </w:rPr>
            </w:r>
            <w:r w:rsidR="002202E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FFE3FA5" w14:textId="77777777" w:rsidTr="00BC50B7">
        <w:tc>
          <w:tcPr>
            <w:tcW w:w="9062" w:type="dxa"/>
            <w:gridSpan w:val="2"/>
            <w:shd w:val="clear" w:color="auto" w:fill="EEECE1" w:themeFill="background2"/>
            <w:vAlign w:val="center"/>
          </w:tcPr>
          <w:p w14:paraId="2A4B90C9" w14:textId="77777777" w:rsidR="00BC50B7" w:rsidRPr="00BC50B7" w:rsidRDefault="00BC50B7" w:rsidP="00587620">
            <w:pPr>
              <w:numPr>
                <w:ilvl w:val="0"/>
                <w:numId w:val="41"/>
              </w:numPr>
              <w:spacing w:before="0" w:line="276" w:lineRule="auto"/>
              <w:ind w:left="426" w:hanging="284"/>
              <w:rPr>
                <w:rFonts w:asciiTheme="minorHAnsi" w:hAnsiTheme="minorHAnsi" w:cstheme="minorHAnsi"/>
                <w:b/>
                <w:iCs/>
                <w:sz w:val="20"/>
                <w:szCs w:val="20"/>
                <w:lang w:eastAsia="en-US"/>
              </w:rPr>
            </w:pPr>
            <w:r w:rsidRPr="00BC50B7">
              <w:rPr>
                <w:rFonts w:asciiTheme="minorHAnsi" w:hAnsiTheme="minorHAnsi" w:cstheme="minorHAnsi"/>
                <w:b/>
                <w:iCs/>
                <w:sz w:val="20"/>
                <w:szCs w:val="20"/>
                <w:lang w:eastAsia="en-US"/>
              </w:rPr>
              <w:t xml:space="preserve"> Informacja dotycząca warunków udziału w postępowaniu</w:t>
            </w:r>
          </w:p>
        </w:tc>
      </w:tr>
    </w:tbl>
    <w:tbl>
      <w:tblPr>
        <w:tblStyle w:val="Tabela-Siatka62"/>
        <w:tblW w:w="0" w:type="auto"/>
        <w:tblLook w:val="04A0" w:firstRow="1" w:lastRow="0" w:firstColumn="1" w:lastColumn="0" w:noHBand="0" w:noVBand="1"/>
      </w:tblPr>
      <w:tblGrid>
        <w:gridCol w:w="6478"/>
        <w:gridCol w:w="2584"/>
      </w:tblGrid>
      <w:tr w:rsidR="00BC50B7" w:rsidRPr="00BC50B7" w14:paraId="6C954D0E" w14:textId="77777777" w:rsidTr="00BC50B7">
        <w:tc>
          <w:tcPr>
            <w:tcW w:w="9062" w:type="dxa"/>
            <w:gridSpan w:val="2"/>
            <w:vAlign w:val="center"/>
          </w:tcPr>
          <w:p w14:paraId="47DC6180" w14:textId="77777777" w:rsidR="00BC50B7" w:rsidRPr="00BC50B7" w:rsidRDefault="00BC50B7" w:rsidP="003E1170">
            <w:pPr>
              <w:numPr>
                <w:ilvl w:val="3"/>
                <w:numId w:val="22"/>
              </w:numPr>
              <w:spacing w:before="0" w:line="276" w:lineRule="auto"/>
              <w:ind w:left="457"/>
              <w:contextualSpacing/>
              <w:rPr>
                <w:rFonts w:asciiTheme="minorHAnsi" w:hAnsiTheme="minorHAnsi" w:cstheme="minorHAnsi"/>
                <w:iCs/>
                <w:sz w:val="20"/>
                <w:szCs w:val="20"/>
                <w:lang w:eastAsia="en-US"/>
              </w:rPr>
            </w:pPr>
            <w:r w:rsidRPr="00BC50B7">
              <w:rPr>
                <w:rFonts w:asciiTheme="minorHAnsi" w:eastAsiaTheme="minorHAnsi" w:hAnsiTheme="minorHAnsi" w:cstheme="minorHAnsi"/>
                <w:b/>
                <w:sz w:val="20"/>
                <w:szCs w:val="20"/>
                <w:lang w:eastAsia="en-US"/>
              </w:rPr>
              <w:t>Wykonawca spełnia określone w WZ warunki udziału w postępowaniu dotyczące posiadania niezbędnej wiedzy i doświadczenia oraz dysponowania odpowiednim potencjałem technicznym</w:t>
            </w:r>
            <w:r w:rsidRPr="00BC50B7">
              <w:rPr>
                <w:rFonts w:asciiTheme="minorHAnsi" w:eastAsiaTheme="minorHAnsi" w:hAnsiTheme="minorHAnsi" w:cstheme="minorHAnsi"/>
                <w:b/>
                <w:sz w:val="20"/>
                <w:szCs w:val="20"/>
                <w:lang w:eastAsia="en-US"/>
              </w:rPr>
              <w:br/>
              <w:t>i osobami zdolnymi do wykonania Zamówienia i posiada wymagane zgodnie z WZ dokumenty:</w:t>
            </w:r>
          </w:p>
        </w:tc>
      </w:tr>
      <w:tr w:rsidR="00BC50B7" w:rsidRPr="00BC50B7" w14:paraId="21AFB30F" w14:textId="77777777" w:rsidTr="00BC50B7">
        <w:tc>
          <w:tcPr>
            <w:tcW w:w="6478" w:type="dxa"/>
            <w:vAlign w:val="center"/>
          </w:tcPr>
          <w:p w14:paraId="36B9FEF5" w14:textId="77777777" w:rsidR="00BC50B7" w:rsidRPr="003C0D13" w:rsidRDefault="00587620" w:rsidP="00587620">
            <w:pPr>
              <w:numPr>
                <w:ilvl w:val="0"/>
                <w:numId w:val="45"/>
              </w:numPr>
              <w:spacing w:before="0" w:line="276" w:lineRule="auto"/>
              <w:ind w:left="599" w:hanging="425"/>
              <w:contextualSpacing/>
              <w:rPr>
                <w:rFonts w:asciiTheme="minorHAnsi" w:eastAsiaTheme="minorHAnsi" w:hAnsiTheme="minorHAnsi" w:cstheme="minorHAnsi"/>
                <w:i/>
                <w:sz w:val="20"/>
                <w:szCs w:val="20"/>
                <w:lang w:eastAsia="en-US"/>
              </w:rPr>
            </w:pPr>
            <w:r>
              <w:rPr>
                <w:rFonts w:asciiTheme="minorHAnsi" w:eastAsia="Calibri" w:hAnsiTheme="minorHAnsi" w:cstheme="minorHAnsi"/>
                <w:sz w:val="20"/>
                <w:szCs w:val="20"/>
                <w:lang w:eastAsia="en-US"/>
              </w:rPr>
              <w:t xml:space="preserve">Posiadanie </w:t>
            </w:r>
            <w:r w:rsidRPr="00101645">
              <w:rPr>
                <w:rFonts w:asciiTheme="minorHAnsi" w:eastAsia="Calibri" w:hAnsiTheme="minorHAnsi" w:cstheme="minorHAnsi"/>
                <w:sz w:val="20"/>
                <w:szCs w:val="20"/>
                <w:lang w:eastAsia="en-US"/>
              </w:rPr>
              <w:t>doświadczeni</w:t>
            </w:r>
            <w:r>
              <w:rPr>
                <w:rFonts w:asciiTheme="minorHAnsi" w:eastAsia="Calibri" w:hAnsiTheme="minorHAnsi" w:cstheme="minorHAnsi"/>
                <w:sz w:val="20"/>
                <w:szCs w:val="20"/>
                <w:lang w:eastAsia="en-US"/>
              </w:rPr>
              <w:t>a</w:t>
            </w:r>
            <w:r w:rsidRPr="00101645">
              <w:rPr>
                <w:rFonts w:asciiTheme="minorHAnsi" w:eastAsia="Calibri" w:hAnsiTheme="minorHAnsi" w:cstheme="minorHAnsi"/>
                <w:sz w:val="20"/>
                <w:szCs w:val="20"/>
                <w:lang w:eastAsia="en-US"/>
              </w:rPr>
              <w:t xml:space="preserve"> w nieprzerwanym prowadzeni</w:t>
            </w:r>
            <w:r>
              <w:rPr>
                <w:rFonts w:asciiTheme="minorHAnsi" w:eastAsia="Calibri" w:hAnsiTheme="minorHAnsi" w:cstheme="minorHAnsi"/>
                <w:sz w:val="20"/>
                <w:szCs w:val="20"/>
                <w:lang w:eastAsia="en-US"/>
              </w:rPr>
              <w:t>u</w:t>
            </w:r>
            <w:r w:rsidRPr="00101645">
              <w:rPr>
                <w:rFonts w:asciiTheme="minorHAnsi" w:eastAsia="Calibri" w:hAnsiTheme="minorHAnsi" w:cstheme="minorHAnsi"/>
                <w:sz w:val="20"/>
                <w:szCs w:val="20"/>
                <w:lang w:eastAsia="en-US"/>
              </w:rPr>
              <w:t xml:space="preserve"> działalności związanej z  prani</w:t>
            </w:r>
            <w:r>
              <w:rPr>
                <w:rFonts w:asciiTheme="minorHAnsi" w:eastAsia="Calibri" w:hAnsiTheme="minorHAnsi" w:cstheme="minorHAnsi"/>
                <w:sz w:val="20"/>
                <w:szCs w:val="20"/>
                <w:lang w:eastAsia="en-US"/>
              </w:rPr>
              <w:t>em</w:t>
            </w:r>
            <w:r w:rsidRPr="00101645">
              <w:rPr>
                <w:rFonts w:asciiTheme="minorHAnsi" w:eastAsia="Calibri" w:hAnsiTheme="minorHAnsi" w:cstheme="minorHAnsi"/>
                <w:sz w:val="20"/>
                <w:szCs w:val="20"/>
                <w:lang w:eastAsia="en-US"/>
              </w:rPr>
              <w:t xml:space="preserve"> i czyszczeniem wyrobów włókienniczych (wg. Kodów PKD)</w:t>
            </w:r>
            <w:r>
              <w:rPr>
                <w:rFonts w:asciiTheme="minorHAnsi" w:eastAsia="Calibri" w:hAnsiTheme="minorHAnsi" w:cstheme="minorHAnsi"/>
                <w:sz w:val="20"/>
                <w:szCs w:val="20"/>
                <w:lang w:eastAsia="en-US"/>
              </w:rPr>
              <w:t xml:space="preserve">, </w:t>
            </w:r>
            <w:r w:rsidRPr="00101645">
              <w:rPr>
                <w:rFonts w:asciiTheme="minorHAnsi" w:eastAsia="Calibri" w:hAnsiTheme="minorHAnsi" w:cstheme="minorHAnsi"/>
                <w:sz w:val="20"/>
                <w:szCs w:val="20"/>
                <w:lang w:eastAsia="en-US"/>
              </w:rPr>
              <w:t>przez mi</w:t>
            </w:r>
            <w:r w:rsidRPr="00486F1C">
              <w:rPr>
                <w:rFonts w:asciiTheme="minorHAnsi" w:eastAsia="Calibri" w:hAnsiTheme="minorHAnsi" w:cstheme="minorHAnsi"/>
                <w:sz w:val="20"/>
                <w:szCs w:val="20"/>
                <w:lang w:eastAsia="en-US"/>
              </w:rPr>
              <w:t xml:space="preserve">n. 2 lata </w:t>
            </w:r>
            <w:r w:rsidRPr="00486F1C">
              <w:rPr>
                <w:rFonts w:asciiTheme="minorHAnsi" w:hAnsiTheme="minorHAnsi" w:cstheme="minorHAnsi"/>
                <w:sz w:val="20"/>
                <w:szCs w:val="20"/>
              </w:rPr>
              <w:t>oraz aktywne prowadzeniem tego rodzaju działalności w momencie złożenia oferty;</w:t>
            </w:r>
          </w:p>
        </w:tc>
        <w:tc>
          <w:tcPr>
            <w:tcW w:w="2584" w:type="dxa"/>
            <w:vAlign w:val="center"/>
          </w:tcPr>
          <w:p w14:paraId="1876D400" w14:textId="77777777" w:rsidR="00BC50B7" w:rsidRPr="00BC50B7" w:rsidRDefault="00BC50B7" w:rsidP="00BC50B7">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2202E1">
              <w:rPr>
                <w:rFonts w:asciiTheme="minorHAnsi" w:hAnsiTheme="minorHAnsi" w:cstheme="minorHAnsi"/>
                <w:iCs/>
                <w:sz w:val="20"/>
                <w:szCs w:val="20"/>
                <w:lang w:eastAsia="en-US"/>
              </w:rPr>
            </w:r>
            <w:r w:rsidR="002202E1">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2202E1">
              <w:rPr>
                <w:rFonts w:asciiTheme="minorHAnsi" w:hAnsiTheme="minorHAnsi" w:cstheme="minorHAnsi"/>
                <w:iCs/>
                <w:sz w:val="20"/>
                <w:szCs w:val="20"/>
                <w:lang w:eastAsia="en-US"/>
              </w:rPr>
            </w:r>
            <w:r w:rsidR="002202E1">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tc>
      </w:tr>
    </w:tbl>
    <w:tbl>
      <w:tblPr>
        <w:tblStyle w:val="Tabela-Siatka"/>
        <w:tblW w:w="0" w:type="auto"/>
        <w:tblLook w:val="04A0" w:firstRow="1" w:lastRow="0" w:firstColumn="1" w:lastColumn="0" w:noHBand="0" w:noVBand="1"/>
      </w:tblPr>
      <w:tblGrid>
        <w:gridCol w:w="6478"/>
        <w:gridCol w:w="2584"/>
      </w:tblGrid>
      <w:tr w:rsidR="00BA4162" w:rsidRPr="00420D4C" w14:paraId="5F0C461D" w14:textId="77777777" w:rsidTr="002A2CAC">
        <w:tc>
          <w:tcPr>
            <w:tcW w:w="9062" w:type="dxa"/>
            <w:gridSpan w:val="2"/>
            <w:shd w:val="clear" w:color="auto" w:fill="EEECE1" w:themeFill="background2"/>
          </w:tcPr>
          <w:p w14:paraId="6C74FC9F" w14:textId="77777777" w:rsidR="00BA4162" w:rsidRPr="00420D4C" w:rsidRDefault="00BA4162" w:rsidP="00587620">
            <w:pPr>
              <w:pStyle w:val="Akapitzlist"/>
              <w:numPr>
                <w:ilvl w:val="0"/>
                <w:numId w:val="41"/>
              </w:numPr>
              <w:spacing w:before="120" w:after="0"/>
              <w:ind w:left="426" w:hanging="284"/>
              <w:rPr>
                <w:b/>
                <w:iCs/>
                <w:sz w:val="20"/>
                <w:szCs w:val="20"/>
              </w:rPr>
            </w:pPr>
            <w:r>
              <w:rPr>
                <w:b/>
                <w:iCs/>
                <w:sz w:val="20"/>
                <w:szCs w:val="20"/>
              </w:rPr>
              <w:t>Informacja na temat podwykonawstwa</w:t>
            </w:r>
          </w:p>
        </w:tc>
      </w:tr>
      <w:tr w:rsidR="00BA4162" w14:paraId="3243C078" w14:textId="77777777" w:rsidTr="002A2CAC">
        <w:tc>
          <w:tcPr>
            <w:tcW w:w="6478" w:type="dxa"/>
          </w:tcPr>
          <w:p w14:paraId="74EAA52B" w14:textId="77777777" w:rsidR="00BA4162" w:rsidRPr="00A65CBF" w:rsidRDefault="00BA4162" w:rsidP="00587620">
            <w:pPr>
              <w:pStyle w:val="Akapitzlist"/>
              <w:numPr>
                <w:ilvl w:val="0"/>
                <w:numId w:val="98"/>
              </w:numPr>
              <w:spacing w:after="0"/>
              <w:ind w:left="457"/>
              <w:jc w:val="both"/>
              <w:rPr>
                <w:iCs/>
                <w:sz w:val="20"/>
                <w:szCs w:val="20"/>
              </w:rPr>
            </w:pPr>
            <w:r w:rsidRPr="00A65CBF">
              <w:rPr>
                <w:iCs/>
                <w:sz w:val="20"/>
                <w:szCs w:val="20"/>
              </w:rPr>
              <w:t>Wykonawca zamierza zlecić osobom trzecim podwykonawstwo jakiejkolwiek części zamówienia</w:t>
            </w:r>
          </w:p>
          <w:p w14:paraId="68CF4C45" w14:textId="77777777" w:rsidR="00BA4162" w:rsidRPr="004C78F6" w:rsidRDefault="00BA4162" w:rsidP="002A2CAC">
            <w:pPr>
              <w:spacing w:before="0" w:line="276" w:lineRule="auto"/>
              <w:rPr>
                <w:iCs/>
                <w:sz w:val="20"/>
                <w:szCs w:val="20"/>
              </w:rPr>
            </w:pPr>
          </w:p>
        </w:tc>
        <w:tc>
          <w:tcPr>
            <w:tcW w:w="2584" w:type="dxa"/>
          </w:tcPr>
          <w:p w14:paraId="73ADD166" w14:textId="77777777" w:rsidR="00BA4162" w:rsidRDefault="00BA4162" w:rsidP="002A2CAC">
            <w:pPr>
              <w:pStyle w:val="Akapitzlist"/>
              <w:ind w:left="1080"/>
              <w:rPr>
                <w:iCs/>
                <w:sz w:val="20"/>
                <w:szCs w:val="20"/>
              </w:rPr>
            </w:pPr>
          </w:p>
          <w:p w14:paraId="6E472A31" w14:textId="77777777" w:rsidR="00587620" w:rsidRPr="00D118AA" w:rsidRDefault="00587620" w:rsidP="00587620">
            <w:pPr>
              <w:rPr>
                <w:rFonts w:asciiTheme="minorHAnsi" w:hAnsiTheme="minorHAnsi" w:cstheme="minorHAnsi"/>
                <w:b/>
                <w:iCs/>
                <w:sz w:val="18"/>
                <w:szCs w:val="20"/>
                <w:lang w:eastAsia="en-US"/>
              </w:rPr>
            </w:pPr>
            <w:r w:rsidRPr="00D118AA">
              <w:rPr>
                <w:rFonts w:asciiTheme="minorHAnsi" w:hAnsiTheme="minorHAnsi" w:cstheme="minorHAnsi"/>
                <w:b/>
                <w:iCs/>
                <w:sz w:val="18"/>
                <w:szCs w:val="20"/>
                <w:lang w:eastAsia="en-US"/>
              </w:rPr>
              <w:t xml:space="preserve">Część 1: </w:t>
            </w:r>
            <w:r w:rsidRPr="00D118AA">
              <w:rPr>
                <w:rFonts w:asciiTheme="minorHAnsi" w:hAnsiTheme="minorHAnsi" w:cstheme="minorHAnsi"/>
                <w:sz w:val="18"/>
                <w:szCs w:val="20"/>
                <w:lang w:eastAsia="en-US"/>
              </w:rPr>
              <w:fldChar w:fldCharType="begin">
                <w:ffData>
                  <w:name w:val="Wybór1"/>
                  <w:enabled/>
                  <w:calcOnExit w:val="0"/>
                  <w:checkBox>
                    <w:sizeAuto/>
                    <w:default w:val="0"/>
                  </w:checkBox>
                </w:ffData>
              </w:fldChar>
            </w:r>
            <w:r w:rsidRPr="00D118AA">
              <w:rPr>
                <w:rFonts w:asciiTheme="minorHAnsi" w:hAnsiTheme="minorHAnsi" w:cstheme="minorHAnsi"/>
                <w:sz w:val="18"/>
                <w:szCs w:val="20"/>
                <w:lang w:eastAsia="en-US"/>
              </w:rPr>
              <w:instrText xml:space="preserve"> FORMCHECKBOX </w:instrText>
            </w:r>
            <w:r w:rsidR="002202E1">
              <w:rPr>
                <w:rFonts w:asciiTheme="minorHAnsi" w:hAnsiTheme="minorHAnsi" w:cstheme="minorHAnsi"/>
                <w:sz w:val="18"/>
                <w:szCs w:val="20"/>
                <w:lang w:eastAsia="en-US"/>
              </w:rPr>
            </w:r>
            <w:r w:rsidR="002202E1">
              <w:rPr>
                <w:rFonts w:asciiTheme="minorHAnsi" w:hAnsiTheme="minorHAnsi" w:cstheme="minorHAnsi"/>
                <w:sz w:val="18"/>
                <w:szCs w:val="20"/>
                <w:lang w:eastAsia="en-US"/>
              </w:rPr>
              <w:fldChar w:fldCharType="separate"/>
            </w:r>
            <w:r w:rsidRPr="00D118AA">
              <w:rPr>
                <w:rFonts w:asciiTheme="minorHAnsi" w:hAnsiTheme="minorHAnsi" w:cstheme="minorHAnsi"/>
                <w:sz w:val="18"/>
                <w:szCs w:val="20"/>
                <w:lang w:eastAsia="en-US"/>
              </w:rPr>
              <w:fldChar w:fldCharType="end"/>
            </w:r>
            <w:r w:rsidRPr="00D118AA">
              <w:rPr>
                <w:rFonts w:asciiTheme="minorHAnsi" w:hAnsiTheme="minorHAnsi" w:cstheme="minorHAnsi"/>
                <w:sz w:val="18"/>
                <w:szCs w:val="20"/>
                <w:lang w:eastAsia="en-US"/>
              </w:rPr>
              <w:t xml:space="preserve"> tak / </w:t>
            </w:r>
            <w:r w:rsidRPr="00D118AA">
              <w:rPr>
                <w:rFonts w:asciiTheme="minorHAnsi" w:hAnsiTheme="minorHAnsi" w:cstheme="minorHAnsi"/>
                <w:sz w:val="18"/>
                <w:szCs w:val="20"/>
                <w:lang w:eastAsia="en-US"/>
              </w:rPr>
              <w:fldChar w:fldCharType="begin">
                <w:ffData>
                  <w:name w:val="Wybór2"/>
                  <w:enabled/>
                  <w:calcOnExit w:val="0"/>
                  <w:checkBox>
                    <w:sizeAuto/>
                    <w:default w:val="0"/>
                  </w:checkBox>
                </w:ffData>
              </w:fldChar>
            </w:r>
            <w:r w:rsidRPr="00D118AA">
              <w:rPr>
                <w:rFonts w:asciiTheme="minorHAnsi" w:hAnsiTheme="minorHAnsi" w:cstheme="minorHAnsi"/>
                <w:sz w:val="18"/>
                <w:szCs w:val="20"/>
                <w:lang w:eastAsia="en-US"/>
              </w:rPr>
              <w:instrText xml:space="preserve"> FORMCHECKBOX </w:instrText>
            </w:r>
            <w:r w:rsidR="002202E1">
              <w:rPr>
                <w:rFonts w:asciiTheme="minorHAnsi" w:hAnsiTheme="minorHAnsi" w:cstheme="minorHAnsi"/>
                <w:sz w:val="18"/>
                <w:szCs w:val="20"/>
                <w:lang w:eastAsia="en-US"/>
              </w:rPr>
            </w:r>
            <w:r w:rsidR="002202E1">
              <w:rPr>
                <w:rFonts w:asciiTheme="minorHAnsi" w:hAnsiTheme="minorHAnsi" w:cstheme="minorHAnsi"/>
                <w:sz w:val="18"/>
                <w:szCs w:val="20"/>
                <w:lang w:eastAsia="en-US"/>
              </w:rPr>
              <w:fldChar w:fldCharType="separate"/>
            </w:r>
            <w:r w:rsidRPr="00D118AA">
              <w:rPr>
                <w:rFonts w:asciiTheme="minorHAnsi" w:hAnsiTheme="minorHAnsi" w:cstheme="minorHAnsi"/>
                <w:sz w:val="18"/>
                <w:szCs w:val="20"/>
                <w:lang w:eastAsia="en-US"/>
              </w:rPr>
              <w:fldChar w:fldCharType="end"/>
            </w:r>
            <w:r w:rsidRPr="00D118AA">
              <w:rPr>
                <w:rFonts w:asciiTheme="minorHAnsi" w:hAnsiTheme="minorHAnsi" w:cstheme="minorHAnsi"/>
                <w:sz w:val="18"/>
                <w:szCs w:val="20"/>
                <w:lang w:eastAsia="en-US"/>
              </w:rPr>
              <w:t xml:space="preserve"> nie</w:t>
            </w:r>
          </w:p>
          <w:p w14:paraId="3B2A889F" w14:textId="77777777" w:rsidR="00587620" w:rsidRDefault="00587620" w:rsidP="00587620">
            <w:pPr>
              <w:spacing w:before="0" w:after="200" w:line="276" w:lineRule="auto"/>
              <w:contextualSpacing/>
              <w:jc w:val="left"/>
              <w:rPr>
                <w:rFonts w:asciiTheme="minorHAnsi" w:hAnsiTheme="minorHAnsi" w:cstheme="minorHAnsi"/>
                <w:sz w:val="18"/>
                <w:szCs w:val="20"/>
                <w:lang w:eastAsia="en-US"/>
              </w:rPr>
            </w:pPr>
            <w:r w:rsidRPr="00D118AA">
              <w:rPr>
                <w:rFonts w:asciiTheme="minorHAnsi" w:hAnsiTheme="minorHAnsi" w:cstheme="minorHAnsi"/>
                <w:b/>
                <w:iCs/>
                <w:sz w:val="18"/>
                <w:szCs w:val="20"/>
                <w:lang w:eastAsia="en-US"/>
              </w:rPr>
              <w:t xml:space="preserve">Część 2: </w:t>
            </w:r>
            <w:r w:rsidRPr="00D118AA">
              <w:rPr>
                <w:rFonts w:asciiTheme="minorHAnsi" w:hAnsiTheme="minorHAnsi" w:cstheme="minorHAnsi"/>
                <w:sz w:val="18"/>
                <w:szCs w:val="20"/>
                <w:lang w:eastAsia="en-US"/>
              </w:rPr>
              <w:fldChar w:fldCharType="begin">
                <w:ffData>
                  <w:name w:val="Wybór1"/>
                  <w:enabled/>
                  <w:calcOnExit w:val="0"/>
                  <w:checkBox>
                    <w:sizeAuto/>
                    <w:default w:val="0"/>
                  </w:checkBox>
                </w:ffData>
              </w:fldChar>
            </w:r>
            <w:r w:rsidRPr="00D118AA">
              <w:rPr>
                <w:rFonts w:asciiTheme="minorHAnsi" w:hAnsiTheme="minorHAnsi" w:cstheme="minorHAnsi"/>
                <w:sz w:val="18"/>
                <w:szCs w:val="20"/>
                <w:lang w:eastAsia="en-US"/>
              </w:rPr>
              <w:instrText xml:space="preserve"> FORMCHECKBOX </w:instrText>
            </w:r>
            <w:r w:rsidR="002202E1">
              <w:rPr>
                <w:rFonts w:asciiTheme="minorHAnsi" w:hAnsiTheme="minorHAnsi" w:cstheme="minorHAnsi"/>
                <w:sz w:val="18"/>
                <w:szCs w:val="20"/>
                <w:lang w:eastAsia="en-US"/>
              </w:rPr>
            </w:r>
            <w:r w:rsidR="002202E1">
              <w:rPr>
                <w:rFonts w:asciiTheme="minorHAnsi" w:hAnsiTheme="minorHAnsi" w:cstheme="minorHAnsi"/>
                <w:sz w:val="18"/>
                <w:szCs w:val="20"/>
                <w:lang w:eastAsia="en-US"/>
              </w:rPr>
              <w:fldChar w:fldCharType="separate"/>
            </w:r>
            <w:r w:rsidRPr="00D118AA">
              <w:rPr>
                <w:rFonts w:asciiTheme="minorHAnsi" w:hAnsiTheme="minorHAnsi" w:cstheme="minorHAnsi"/>
                <w:sz w:val="18"/>
                <w:szCs w:val="20"/>
                <w:lang w:eastAsia="en-US"/>
              </w:rPr>
              <w:fldChar w:fldCharType="end"/>
            </w:r>
            <w:r w:rsidRPr="00D118AA">
              <w:rPr>
                <w:rFonts w:asciiTheme="minorHAnsi" w:hAnsiTheme="minorHAnsi" w:cstheme="minorHAnsi"/>
                <w:sz w:val="18"/>
                <w:szCs w:val="20"/>
                <w:lang w:eastAsia="en-US"/>
              </w:rPr>
              <w:t xml:space="preserve"> tak / </w:t>
            </w:r>
            <w:r w:rsidRPr="00D118AA">
              <w:rPr>
                <w:rFonts w:asciiTheme="minorHAnsi" w:hAnsiTheme="minorHAnsi" w:cstheme="minorHAnsi"/>
                <w:sz w:val="18"/>
                <w:szCs w:val="20"/>
                <w:lang w:eastAsia="en-US"/>
              </w:rPr>
              <w:fldChar w:fldCharType="begin">
                <w:ffData>
                  <w:name w:val="Wybór2"/>
                  <w:enabled/>
                  <w:calcOnExit w:val="0"/>
                  <w:checkBox>
                    <w:sizeAuto/>
                    <w:default w:val="0"/>
                  </w:checkBox>
                </w:ffData>
              </w:fldChar>
            </w:r>
            <w:r w:rsidRPr="00D118AA">
              <w:rPr>
                <w:rFonts w:asciiTheme="minorHAnsi" w:hAnsiTheme="minorHAnsi" w:cstheme="minorHAnsi"/>
                <w:sz w:val="18"/>
                <w:szCs w:val="20"/>
                <w:lang w:eastAsia="en-US"/>
              </w:rPr>
              <w:instrText xml:space="preserve"> FORMCHECKBOX </w:instrText>
            </w:r>
            <w:r w:rsidR="002202E1">
              <w:rPr>
                <w:rFonts w:asciiTheme="minorHAnsi" w:hAnsiTheme="minorHAnsi" w:cstheme="minorHAnsi"/>
                <w:sz w:val="18"/>
                <w:szCs w:val="20"/>
                <w:lang w:eastAsia="en-US"/>
              </w:rPr>
            </w:r>
            <w:r w:rsidR="002202E1">
              <w:rPr>
                <w:rFonts w:asciiTheme="minorHAnsi" w:hAnsiTheme="minorHAnsi" w:cstheme="minorHAnsi"/>
                <w:sz w:val="18"/>
                <w:szCs w:val="20"/>
                <w:lang w:eastAsia="en-US"/>
              </w:rPr>
              <w:fldChar w:fldCharType="separate"/>
            </w:r>
            <w:r w:rsidRPr="00D118AA">
              <w:rPr>
                <w:rFonts w:asciiTheme="minorHAnsi" w:hAnsiTheme="minorHAnsi" w:cstheme="minorHAnsi"/>
                <w:sz w:val="18"/>
                <w:szCs w:val="20"/>
                <w:lang w:eastAsia="en-US"/>
              </w:rPr>
              <w:fldChar w:fldCharType="end"/>
            </w:r>
            <w:r w:rsidRPr="00D118AA">
              <w:rPr>
                <w:rFonts w:asciiTheme="minorHAnsi" w:hAnsiTheme="minorHAnsi" w:cstheme="minorHAnsi"/>
                <w:sz w:val="18"/>
                <w:szCs w:val="20"/>
                <w:lang w:eastAsia="en-US"/>
              </w:rPr>
              <w:t xml:space="preserve"> nie</w:t>
            </w:r>
          </w:p>
          <w:p w14:paraId="69C8081D" w14:textId="77777777" w:rsidR="00587620" w:rsidRDefault="00587620" w:rsidP="00587620">
            <w:pPr>
              <w:rPr>
                <w:rFonts w:asciiTheme="minorHAnsi" w:hAnsiTheme="minorHAnsi" w:cstheme="minorHAnsi"/>
                <w:b/>
                <w:iCs/>
                <w:sz w:val="18"/>
                <w:szCs w:val="20"/>
              </w:rPr>
            </w:pPr>
            <w:r w:rsidRPr="00587620">
              <w:rPr>
                <w:rFonts w:asciiTheme="minorHAnsi" w:hAnsiTheme="minorHAnsi" w:cstheme="minorHAnsi"/>
                <w:b/>
                <w:iCs/>
                <w:sz w:val="18"/>
                <w:szCs w:val="20"/>
              </w:rPr>
              <w:t xml:space="preserve">Część 3: </w:t>
            </w:r>
            <w:r w:rsidRPr="00587620">
              <w:rPr>
                <w:rFonts w:asciiTheme="minorHAnsi" w:hAnsiTheme="minorHAnsi" w:cstheme="minorHAnsi"/>
                <w:sz w:val="18"/>
                <w:szCs w:val="20"/>
              </w:rPr>
              <w:fldChar w:fldCharType="begin">
                <w:ffData>
                  <w:name w:val="Wybór1"/>
                  <w:enabled/>
                  <w:calcOnExit w:val="0"/>
                  <w:checkBox>
                    <w:sizeAuto/>
                    <w:default w:val="0"/>
                  </w:checkBox>
                </w:ffData>
              </w:fldChar>
            </w:r>
            <w:r w:rsidRPr="00587620">
              <w:rPr>
                <w:rFonts w:asciiTheme="minorHAnsi" w:hAnsiTheme="minorHAnsi" w:cstheme="minorHAnsi"/>
                <w:sz w:val="18"/>
                <w:szCs w:val="20"/>
              </w:rPr>
              <w:instrText xml:space="preserve"> FORMCHECKBOX </w:instrText>
            </w:r>
            <w:r w:rsidR="002202E1">
              <w:rPr>
                <w:rFonts w:asciiTheme="minorHAnsi" w:hAnsiTheme="minorHAnsi" w:cstheme="minorHAnsi"/>
                <w:sz w:val="18"/>
                <w:szCs w:val="20"/>
              </w:rPr>
            </w:r>
            <w:r w:rsidR="002202E1">
              <w:rPr>
                <w:rFonts w:asciiTheme="minorHAnsi" w:hAnsiTheme="minorHAnsi" w:cstheme="minorHAnsi"/>
                <w:sz w:val="18"/>
                <w:szCs w:val="20"/>
              </w:rPr>
              <w:fldChar w:fldCharType="separate"/>
            </w:r>
            <w:r w:rsidRPr="00587620">
              <w:rPr>
                <w:rFonts w:asciiTheme="minorHAnsi" w:hAnsiTheme="minorHAnsi" w:cstheme="minorHAnsi"/>
                <w:sz w:val="18"/>
                <w:szCs w:val="20"/>
              </w:rPr>
              <w:fldChar w:fldCharType="end"/>
            </w:r>
            <w:r w:rsidRPr="00587620">
              <w:rPr>
                <w:rFonts w:asciiTheme="minorHAnsi" w:hAnsiTheme="minorHAnsi" w:cstheme="minorHAnsi"/>
                <w:sz w:val="18"/>
                <w:szCs w:val="20"/>
              </w:rPr>
              <w:t xml:space="preserve"> tak / </w:t>
            </w:r>
            <w:r w:rsidRPr="00587620">
              <w:rPr>
                <w:rFonts w:asciiTheme="minorHAnsi" w:hAnsiTheme="minorHAnsi" w:cstheme="minorHAnsi"/>
                <w:sz w:val="18"/>
                <w:szCs w:val="20"/>
              </w:rPr>
              <w:fldChar w:fldCharType="begin">
                <w:ffData>
                  <w:name w:val="Wybór2"/>
                  <w:enabled/>
                  <w:calcOnExit w:val="0"/>
                  <w:checkBox>
                    <w:sizeAuto/>
                    <w:default w:val="0"/>
                  </w:checkBox>
                </w:ffData>
              </w:fldChar>
            </w:r>
            <w:r w:rsidRPr="00587620">
              <w:rPr>
                <w:rFonts w:asciiTheme="minorHAnsi" w:hAnsiTheme="minorHAnsi" w:cstheme="minorHAnsi"/>
                <w:sz w:val="18"/>
                <w:szCs w:val="20"/>
              </w:rPr>
              <w:instrText xml:space="preserve"> FORMCHECKBOX </w:instrText>
            </w:r>
            <w:r w:rsidR="002202E1">
              <w:rPr>
                <w:rFonts w:asciiTheme="minorHAnsi" w:hAnsiTheme="minorHAnsi" w:cstheme="minorHAnsi"/>
                <w:sz w:val="18"/>
                <w:szCs w:val="20"/>
              </w:rPr>
            </w:r>
            <w:r w:rsidR="002202E1">
              <w:rPr>
                <w:rFonts w:asciiTheme="minorHAnsi" w:hAnsiTheme="minorHAnsi" w:cstheme="minorHAnsi"/>
                <w:sz w:val="18"/>
                <w:szCs w:val="20"/>
              </w:rPr>
              <w:fldChar w:fldCharType="separate"/>
            </w:r>
            <w:r w:rsidRPr="00587620">
              <w:rPr>
                <w:rFonts w:asciiTheme="minorHAnsi" w:hAnsiTheme="minorHAnsi" w:cstheme="minorHAnsi"/>
                <w:sz w:val="18"/>
                <w:szCs w:val="20"/>
              </w:rPr>
              <w:fldChar w:fldCharType="end"/>
            </w:r>
            <w:r w:rsidRPr="00587620">
              <w:rPr>
                <w:rFonts w:asciiTheme="minorHAnsi" w:hAnsiTheme="minorHAnsi" w:cstheme="minorHAnsi"/>
                <w:sz w:val="18"/>
                <w:szCs w:val="20"/>
              </w:rPr>
              <w:t xml:space="preserve"> nie</w:t>
            </w:r>
            <w:r>
              <w:rPr>
                <w:rFonts w:asciiTheme="minorHAnsi" w:hAnsiTheme="minorHAnsi" w:cstheme="minorHAnsi"/>
                <w:sz w:val="18"/>
                <w:szCs w:val="20"/>
              </w:rPr>
              <w:t xml:space="preserve">         </w:t>
            </w:r>
            <w:r w:rsidRPr="00587620">
              <w:rPr>
                <w:rFonts w:asciiTheme="minorHAnsi" w:hAnsiTheme="minorHAnsi" w:cstheme="minorHAnsi"/>
                <w:b/>
                <w:iCs/>
                <w:sz w:val="18"/>
                <w:szCs w:val="20"/>
              </w:rPr>
              <w:t xml:space="preserve"> Część 4: </w:t>
            </w:r>
            <w:r w:rsidRPr="00587620">
              <w:rPr>
                <w:rFonts w:asciiTheme="minorHAnsi" w:hAnsiTheme="minorHAnsi" w:cstheme="minorHAnsi"/>
                <w:sz w:val="18"/>
                <w:szCs w:val="20"/>
              </w:rPr>
              <w:fldChar w:fldCharType="begin">
                <w:ffData>
                  <w:name w:val="Wybór1"/>
                  <w:enabled/>
                  <w:calcOnExit w:val="0"/>
                  <w:checkBox>
                    <w:sizeAuto/>
                    <w:default w:val="0"/>
                  </w:checkBox>
                </w:ffData>
              </w:fldChar>
            </w:r>
            <w:r w:rsidRPr="00587620">
              <w:rPr>
                <w:rFonts w:asciiTheme="minorHAnsi" w:hAnsiTheme="minorHAnsi" w:cstheme="minorHAnsi"/>
                <w:sz w:val="18"/>
                <w:szCs w:val="20"/>
              </w:rPr>
              <w:instrText xml:space="preserve"> FORMCHECKBOX </w:instrText>
            </w:r>
            <w:r w:rsidR="002202E1">
              <w:rPr>
                <w:rFonts w:asciiTheme="minorHAnsi" w:hAnsiTheme="minorHAnsi" w:cstheme="minorHAnsi"/>
                <w:sz w:val="18"/>
                <w:szCs w:val="20"/>
              </w:rPr>
            </w:r>
            <w:r w:rsidR="002202E1">
              <w:rPr>
                <w:rFonts w:asciiTheme="minorHAnsi" w:hAnsiTheme="minorHAnsi" w:cstheme="minorHAnsi"/>
                <w:sz w:val="18"/>
                <w:szCs w:val="20"/>
              </w:rPr>
              <w:fldChar w:fldCharType="separate"/>
            </w:r>
            <w:r w:rsidRPr="00587620">
              <w:rPr>
                <w:rFonts w:asciiTheme="minorHAnsi" w:hAnsiTheme="minorHAnsi" w:cstheme="minorHAnsi"/>
                <w:sz w:val="18"/>
                <w:szCs w:val="20"/>
              </w:rPr>
              <w:fldChar w:fldCharType="end"/>
            </w:r>
            <w:r w:rsidRPr="00587620">
              <w:rPr>
                <w:rFonts w:asciiTheme="minorHAnsi" w:hAnsiTheme="minorHAnsi" w:cstheme="minorHAnsi"/>
                <w:sz w:val="18"/>
                <w:szCs w:val="20"/>
              </w:rPr>
              <w:t xml:space="preserve"> tak / </w:t>
            </w:r>
            <w:r w:rsidRPr="00587620">
              <w:rPr>
                <w:rFonts w:asciiTheme="minorHAnsi" w:hAnsiTheme="minorHAnsi" w:cstheme="minorHAnsi"/>
                <w:sz w:val="18"/>
                <w:szCs w:val="20"/>
              </w:rPr>
              <w:fldChar w:fldCharType="begin">
                <w:ffData>
                  <w:name w:val="Wybór2"/>
                  <w:enabled/>
                  <w:calcOnExit w:val="0"/>
                  <w:checkBox>
                    <w:sizeAuto/>
                    <w:default w:val="0"/>
                  </w:checkBox>
                </w:ffData>
              </w:fldChar>
            </w:r>
            <w:r w:rsidRPr="00587620">
              <w:rPr>
                <w:rFonts w:asciiTheme="minorHAnsi" w:hAnsiTheme="minorHAnsi" w:cstheme="minorHAnsi"/>
                <w:sz w:val="18"/>
                <w:szCs w:val="20"/>
              </w:rPr>
              <w:instrText xml:space="preserve"> FORMCHECKBOX </w:instrText>
            </w:r>
            <w:r w:rsidR="002202E1">
              <w:rPr>
                <w:rFonts w:asciiTheme="minorHAnsi" w:hAnsiTheme="minorHAnsi" w:cstheme="minorHAnsi"/>
                <w:sz w:val="18"/>
                <w:szCs w:val="20"/>
              </w:rPr>
            </w:r>
            <w:r w:rsidR="002202E1">
              <w:rPr>
                <w:rFonts w:asciiTheme="minorHAnsi" w:hAnsiTheme="minorHAnsi" w:cstheme="minorHAnsi"/>
                <w:sz w:val="18"/>
                <w:szCs w:val="20"/>
              </w:rPr>
              <w:fldChar w:fldCharType="separate"/>
            </w:r>
            <w:r w:rsidRPr="00587620">
              <w:rPr>
                <w:rFonts w:asciiTheme="minorHAnsi" w:hAnsiTheme="minorHAnsi" w:cstheme="minorHAnsi"/>
                <w:sz w:val="18"/>
                <w:szCs w:val="20"/>
              </w:rPr>
              <w:fldChar w:fldCharType="end"/>
            </w:r>
            <w:r w:rsidRPr="00587620">
              <w:rPr>
                <w:rFonts w:asciiTheme="minorHAnsi" w:hAnsiTheme="minorHAnsi" w:cstheme="minorHAnsi"/>
                <w:sz w:val="18"/>
                <w:szCs w:val="20"/>
              </w:rPr>
              <w:t xml:space="preserve"> nie</w:t>
            </w:r>
            <w:r>
              <w:rPr>
                <w:rFonts w:asciiTheme="minorHAnsi" w:hAnsiTheme="minorHAnsi" w:cstheme="minorHAnsi"/>
                <w:sz w:val="18"/>
                <w:szCs w:val="20"/>
              </w:rPr>
              <w:t xml:space="preserve">         </w:t>
            </w:r>
            <w:r w:rsidRPr="00587620">
              <w:rPr>
                <w:rFonts w:asciiTheme="minorHAnsi" w:hAnsiTheme="minorHAnsi" w:cstheme="minorHAnsi"/>
                <w:b/>
                <w:iCs/>
                <w:sz w:val="18"/>
                <w:szCs w:val="20"/>
              </w:rPr>
              <w:t xml:space="preserve">Część 5: </w:t>
            </w:r>
            <w:r w:rsidRPr="00587620">
              <w:rPr>
                <w:rFonts w:asciiTheme="minorHAnsi" w:hAnsiTheme="minorHAnsi" w:cstheme="minorHAnsi"/>
                <w:sz w:val="18"/>
                <w:szCs w:val="20"/>
              </w:rPr>
              <w:fldChar w:fldCharType="begin">
                <w:ffData>
                  <w:name w:val="Wybór1"/>
                  <w:enabled/>
                  <w:calcOnExit w:val="0"/>
                  <w:checkBox>
                    <w:sizeAuto/>
                    <w:default w:val="0"/>
                  </w:checkBox>
                </w:ffData>
              </w:fldChar>
            </w:r>
            <w:r w:rsidRPr="00587620">
              <w:rPr>
                <w:rFonts w:asciiTheme="minorHAnsi" w:hAnsiTheme="minorHAnsi" w:cstheme="minorHAnsi"/>
                <w:sz w:val="18"/>
                <w:szCs w:val="20"/>
              </w:rPr>
              <w:instrText xml:space="preserve"> FORMCHECKBOX </w:instrText>
            </w:r>
            <w:r w:rsidR="002202E1">
              <w:rPr>
                <w:rFonts w:asciiTheme="minorHAnsi" w:hAnsiTheme="minorHAnsi" w:cstheme="minorHAnsi"/>
                <w:sz w:val="18"/>
                <w:szCs w:val="20"/>
              </w:rPr>
            </w:r>
            <w:r w:rsidR="002202E1">
              <w:rPr>
                <w:rFonts w:asciiTheme="minorHAnsi" w:hAnsiTheme="minorHAnsi" w:cstheme="minorHAnsi"/>
                <w:sz w:val="18"/>
                <w:szCs w:val="20"/>
              </w:rPr>
              <w:fldChar w:fldCharType="separate"/>
            </w:r>
            <w:r w:rsidRPr="00587620">
              <w:rPr>
                <w:rFonts w:asciiTheme="minorHAnsi" w:hAnsiTheme="minorHAnsi" w:cstheme="minorHAnsi"/>
                <w:sz w:val="18"/>
                <w:szCs w:val="20"/>
              </w:rPr>
              <w:fldChar w:fldCharType="end"/>
            </w:r>
            <w:r w:rsidRPr="00587620">
              <w:rPr>
                <w:rFonts w:asciiTheme="minorHAnsi" w:hAnsiTheme="minorHAnsi" w:cstheme="minorHAnsi"/>
                <w:sz w:val="18"/>
                <w:szCs w:val="20"/>
              </w:rPr>
              <w:t xml:space="preserve"> tak / </w:t>
            </w:r>
            <w:r w:rsidRPr="00587620">
              <w:rPr>
                <w:rFonts w:asciiTheme="minorHAnsi" w:hAnsiTheme="minorHAnsi" w:cstheme="minorHAnsi"/>
                <w:sz w:val="18"/>
                <w:szCs w:val="20"/>
              </w:rPr>
              <w:fldChar w:fldCharType="begin">
                <w:ffData>
                  <w:name w:val="Wybór2"/>
                  <w:enabled/>
                  <w:calcOnExit w:val="0"/>
                  <w:checkBox>
                    <w:sizeAuto/>
                    <w:default w:val="0"/>
                  </w:checkBox>
                </w:ffData>
              </w:fldChar>
            </w:r>
            <w:r w:rsidRPr="00587620">
              <w:rPr>
                <w:rFonts w:asciiTheme="minorHAnsi" w:hAnsiTheme="minorHAnsi" w:cstheme="minorHAnsi"/>
                <w:sz w:val="18"/>
                <w:szCs w:val="20"/>
              </w:rPr>
              <w:instrText xml:space="preserve"> FORMCHECKBOX </w:instrText>
            </w:r>
            <w:r w:rsidR="002202E1">
              <w:rPr>
                <w:rFonts w:asciiTheme="minorHAnsi" w:hAnsiTheme="minorHAnsi" w:cstheme="minorHAnsi"/>
                <w:sz w:val="18"/>
                <w:szCs w:val="20"/>
              </w:rPr>
            </w:r>
            <w:r w:rsidR="002202E1">
              <w:rPr>
                <w:rFonts w:asciiTheme="minorHAnsi" w:hAnsiTheme="minorHAnsi" w:cstheme="minorHAnsi"/>
                <w:sz w:val="18"/>
                <w:szCs w:val="20"/>
              </w:rPr>
              <w:fldChar w:fldCharType="separate"/>
            </w:r>
            <w:r w:rsidRPr="00587620">
              <w:rPr>
                <w:rFonts w:asciiTheme="minorHAnsi" w:hAnsiTheme="minorHAnsi" w:cstheme="minorHAnsi"/>
                <w:sz w:val="18"/>
                <w:szCs w:val="20"/>
              </w:rPr>
              <w:fldChar w:fldCharType="end"/>
            </w:r>
            <w:r w:rsidRPr="00587620">
              <w:rPr>
                <w:rFonts w:asciiTheme="minorHAnsi" w:hAnsiTheme="minorHAnsi" w:cstheme="minorHAnsi"/>
                <w:sz w:val="18"/>
                <w:szCs w:val="20"/>
              </w:rPr>
              <w:t xml:space="preserve"> nie</w:t>
            </w:r>
            <w:r w:rsidRPr="00587620">
              <w:rPr>
                <w:rFonts w:asciiTheme="minorHAnsi" w:hAnsiTheme="minorHAnsi" w:cstheme="minorHAnsi"/>
                <w:b/>
                <w:iCs/>
                <w:sz w:val="18"/>
                <w:szCs w:val="20"/>
              </w:rPr>
              <w:t xml:space="preserve"> </w:t>
            </w:r>
          </w:p>
          <w:p w14:paraId="39EC1DE6" w14:textId="77777777" w:rsidR="00BA4162" w:rsidRPr="00587620" w:rsidRDefault="00587620" w:rsidP="00587620">
            <w:pPr>
              <w:rPr>
                <w:rFonts w:asciiTheme="minorHAnsi" w:hAnsiTheme="minorHAnsi" w:cstheme="minorHAnsi"/>
                <w:sz w:val="18"/>
                <w:szCs w:val="20"/>
              </w:rPr>
            </w:pPr>
            <w:r w:rsidRPr="00587620">
              <w:rPr>
                <w:rFonts w:asciiTheme="minorHAnsi" w:hAnsiTheme="minorHAnsi" w:cstheme="minorHAnsi"/>
                <w:b/>
                <w:iCs/>
                <w:sz w:val="18"/>
                <w:szCs w:val="20"/>
              </w:rPr>
              <w:t xml:space="preserve">Część 6: </w:t>
            </w:r>
            <w:r w:rsidRPr="00587620">
              <w:rPr>
                <w:rFonts w:asciiTheme="minorHAnsi" w:hAnsiTheme="minorHAnsi" w:cstheme="minorHAnsi"/>
                <w:sz w:val="18"/>
                <w:szCs w:val="20"/>
              </w:rPr>
              <w:fldChar w:fldCharType="begin">
                <w:ffData>
                  <w:name w:val="Wybór1"/>
                  <w:enabled/>
                  <w:calcOnExit w:val="0"/>
                  <w:checkBox>
                    <w:sizeAuto/>
                    <w:default w:val="0"/>
                  </w:checkBox>
                </w:ffData>
              </w:fldChar>
            </w:r>
            <w:r w:rsidRPr="00587620">
              <w:rPr>
                <w:rFonts w:asciiTheme="minorHAnsi" w:hAnsiTheme="minorHAnsi" w:cstheme="minorHAnsi"/>
                <w:sz w:val="18"/>
                <w:szCs w:val="20"/>
              </w:rPr>
              <w:instrText xml:space="preserve"> FORMCHECKBOX </w:instrText>
            </w:r>
            <w:r w:rsidR="002202E1">
              <w:rPr>
                <w:rFonts w:asciiTheme="minorHAnsi" w:hAnsiTheme="minorHAnsi" w:cstheme="minorHAnsi"/>
                <w:sz w:val="18"/>
                <w:szCs w:val="20"/>
              </w:rPr>
            </w:r>
            <w:r w:rsidR="002202E1">
              <w:rPr>
                <w:rFonts w:asciiTheme="minorHAnsi" w:hAnsiTheme="minorHAnsi" w:cstheme="minorHAnsi"/>
                <w:sz w:val="18"/>
                <w:szCs w:val="20"/>
              </w:rPr>
              <w:fldChar w:fldCharType="separate"/>
            </w:r>
            <w:r w:rsidRPr="00587620">
              <w:rPr>
                <w:rFonts w:asciiTheme="minorHAnsi" w:hAnsiTheme="minorHAnsi" w:cstheme="minorHAnsi"/>
                <w:sz w:val="18"/>
                <w:szCs w:val="20"/>
              </w:rPr>
              <w:fldChar w:fldCharType="end"/>
            </w:r>
            <w:r w:rsidRPr="00587620">
              <w:rPr>
                <w:rFonts w:asciiTheme="minorHAnsi" w:hAnsiTheme="minorHAnsi" w:cstheme="minorHAnsi"/>
                <w:sz w:val="18"/>
                <w:szCs w:val="20"/>
              </w:rPr>
              <w:t xml:space="preserve"> tak / </w:t>
            </w:r>
            <w:r w:rsidRPr="00587620">
              <w:rPr>
                <w:rFonts w:asciiTheme="minorHAnsi" w:hAnsiTheme="minorHAnsi" w:cstheme="minorHAnsi"/>
                <w:sz w:val="18"/>
                <w:szCs w:val="20"/>
              </w:rPr>
              <w:fldChar w:fldCharType="begin">
                <w:ffData>
                  <w:name w:val="Wybór2"/>
                  <w:enabled/>
                  <w:calcOnExit w:val="0"/>
                  <w:checkBox>
                    <w:sizeAuto/>
                    <w:default w:val="0"/>
                  </w:checkBox>
                </w:ffData>
              </w:fldChar>
            </w:r>
            <w:r w:rsidRPr="00587620">
              <w:rPr>
                <w:rFonts w:asciiTheme="minorHAnsi" w:hAnsiTheme="minorHAnsi" w:cstheme="minorHAnsi"/>
                <w:sz w:val="18"/>
                <w:szCs w:val="20"/>
              </w:rPr>
              <w:instrText xml:space="preserve"> FORMCHECKBOX </w:instrText>
            </w:r>
            <w:r w:rsidR="002202E1">
              <w:rPr>
                <w:rFonts w:asciiTheme="minorHAnsi" w:hAnsiTheme="minorHAnsi" w:cstheme="minorHAnsi"/>
                <w:sz w:val="18"/>
                <w:szCs w:val="20"/>
              </w:rPr>
            </w:r>
            <w:r w:rsidR="002202E1">
              <w:rPr>
                <w:rFonts w:asciiTheme="minorHAnsi" w:hAnsiTheme="minorHAnsi" w:cstheme="minorHAnsi"/>
                <w:sz w:val="18"/>
                <w:szCs w:val="20"/>
              </w:rPr>
              <w:fldChar w:fldCharType="separate"/>
            </w:r>
            <w:r w:rsidRPr="00587620">
              <w:rPr>
                <w:rFonts w:asciiTheme="minorHAnsi" w:hAnsiTheme="minorHAnsi" w:cstheme="minorHAnsi"/>
                <w:sz w:val="18"/>
                <w:szCs w:val="20"/>
              </w:rPr>
              <w:fldChar w:fldCharType="end"/>
            </w:r>
            <w:r w:rsidRPr="00587620">
              <w:rPr>
                <w:rFonts w:asciiTheme="minorHAnsi" w:hAnsiTheme="minorHAnsi" w:cstheme="minorHAnsi"/>
                <w:sz w:val="18"/>
                <w:szCs w:val="20"/>
              </w:rPr>
              <w:t xml:space="preserve"> nie</w:t>
            </w:r>
          </w:p>
        </w:tc>
      </w:tr>
      <w:tr w:rsidR="00587620" w14:paraId="44877901" w14:textId="77777777" w:rsidTr="002A2CAC">
        <w:tc>
          <w:tcPr>
            <w:tcW w:w="9062" w:type="dxa"/>
            <w:gridSpan w:val="2"/>
          </w:tcPr>
          <w:p w14:paraId="6C3B931C" w14:textId="77777777" w:rsidR="00587620" w:rsidRPr="00587620" w:rsidRDefault="00587620" w:rsidP="00587620">
            <w:pPr>
              <w:pStyle w:val="Akapitzlist"/>
              <w:numPr>
                <w:ilvl w:val="0"/>
                <w:numId w:val="98"/>
              </w:numPr>
              <w:spacing w:after="0"/>
              <w:ind w:left="457"/>
              <w:jc w:val="both"/>
              <w:rPr>
                <w:iCs/>
                <w:sz w:val="20"/>
                <w:szCs w:val="20"/>
              </w:rPr>
            </w:pPr>
            <w:r>
              <w:rPr>
                <w:iCs/>
                <w:sz w:val="20"/>
                <w:szCs w:val="20"/>
              </w:rPr>
              <w:t>Wskazanie podwykonawcy</w:t>
            </w:r>
          </w:p>
        </w:tc>
      </w:tr>
      <w:tr w:rsidR="00587620" w14:paraId="5CDA4289" w14:textId="77777777" w:rsidTr="002A2CAC">
        <w:tc>
          <w:tcPr>
            <w:tcW w:w="9062" w:type="dxa"/>
            <w:gridSpan w:val="2"/>
          </w:tcPr>
          <w:p w14:paraId="1C3A017E" w14:textId="77777777" w:rsidR="00587620" w:rsidRPr="001E3387" w:rsidRDefault="00587620" w:rsidP="00587620">
            <w:pPr>
              <w:spacing w:before="0" w:after="200" w:line="276" w:lineRule="auto"/>
              <w:ind w:left="28"/>
              <w:contextualSpacing/>
              <w:jc w:val="left"/>
              <w:rPr>
                <w:rFonts w:asciiTheme="minorHAnsi" w:hAnsiTheme="minorHAnsi" w:cstheme="minorHAnsi"/>
                <w:iCs/>
                <w:sz w:val="20"/>
                <w:szCs w:val="20"/>
                <w:lang w:eastAsia="en-US"/>
              </w:rPr>
            </w:pPr>
            <w:r w:rsidRPr="001E3387">
              <w:rPr>
                <w:rFonts w:asciiTheme="minorHAnsi" w:hAnsiTheme="minorHAnsi" w:cstheme="minorHAnsi"/>
                <w:iCs/>
                <w:sz w:val="20"/>
                <w:szCs w:val="20"/>
                <w:lang w:eastAsia="en-US"/>
              </w:rPr>
              <w:t xml:space="preserve">1.Część zamówienia, którą będzie realizował podwykonawca   </w:t>
            </w:r>
            <w:r w:rsidRPr="001E3387">
              <w:rPr>
                <w:rFonts w:ascii="Calibri" w:hAnsi="Calibri" w:cs="Times New Roman"/>
                <w:sz w:val="20"/>
                <w:szCs w:val="20"/>
                <w:lang w:eastAsia="en-US"/>
              </w:rPr>
              <w:fldChar w:fldCharType="begin">
                <w:ffData>
                  <w:name w:val="Wybór1"/>
                  <w:enabled/>
                  <w:calcOnExit w:val="0"/>
                  <w:checkBox>
                    <w:sizeAuto/>
                    <w:default w:val="0"/>
                  </w:checkBox>
                </w:ffData>
              </w:fldChar>
            </w:r>
            <w:r w:rsidRPr="001E3387">
              <w:rPr>
                <w:rFonts w:ascii="Calibri" w:hAnsi="Calibri" w:cs="Times New Roman"/>
                <w:sz w:val="20"/>
                <w:szCs w:val="20"/>
                <w:lang w:eastAsia="en-US"/>
              </w:rPr>
              <w:instrText xml:space="preserve"> FORMCHECKBOX </w:instrText>
            </w:r>
            <w:r w:rsidR="002202E1">
              <w:rPr>
                <w:rFonts w:ascii="Calibri" w:hAnsi="Calibri" w:cs="Times New Roman"/>
                <w:sz w:val="20"/>
                <w:szCs w:val="20"/>
                <w:lang w:eastAsia="en-US"/>
              </w:rPr>
            </w:r>
            <w:r w:rsidR="002202E1">
              <w:rPr>
                <w:rFonts w:ascii="Calibri" w:hAnsi="Calibri" w:cs="Times New Roman"/>
                <w:sz w:val="20"/>
                <w:szCs w:val="20"/>
                <w:lang w:eastAsia="en-US"/>
              </w:rPr>
              <w:fldChar w:fldCharType="separate"/>
            </w:r>
            <w:r w:rsidRPr="001E3387">
              <w:rPr>
                <w:rFonts w:ascii="Calibri" w:hAnsi="Calibri" w:cs="Times New Roman"/>
                <w:sz w:val="20"/>
                <w:szCs w:val="20"/>
                <w:lang w:eastAsia="en-US"/>
              </w:rPr>
              <w:fldChar w:fldCharType="end"/>
            </w:r>
            <w:r w:rsidRPr="001E3387">
              <w:rPr>
                <w:rFonts w:ascii="Calibri" w:hAnsi="Calibri" w:cs="Times New Roman"/>
                <w:sz w:val="20"/>
                <w:szCs w:val="20"/>
                <w:lang w:eastAsia="en-US"/>
              </w:rPr>
              <w:t xml:space="preserve"> </w:t>
            </w:r>
            <w:r w:rsidRPr="001E3387">
              <w:rPr>
                <w:rFonts w:asciiTheme="minorHAnsi" w:hAnsiTheme="minorHAnsi" w:cstheme="minorHAnsi"/>
                <w:iCs/>
                <w:sz w:val="20"/>
                <w:szCs w:val="20"/>
                <w:lang w:eastAsia="en-US"/>
              </w:rPr>
              <w:t xml:space="preserve">CZĘŚĆ 1   </w:t>
            </w:r>
            <w:r w:rsidRPr="001E3387">
              <w:rPr>
                <w:rFonts w:ascii="Calibri" w:hAnsi="Calibri" w:cs="Times New Roman"/>
                <w:sz w:val="20"/>
                <w:szCs w:val="20"/>
                <w:lang w:eastAsia="en-US"/>
              </w:rPr>
              <w:fldChar w:fldCharType="begin">
                <w:ffData>
                  <w:name w:val="Wybór1"/>
                  <w:enabled/>
                  <w:calcOnExit w:val="0"/>
                  <w:checkBox>
                    <w:sizeAuto/>
                    <w:default w:val="0"/>
                  </w:checkBox>
                </w:ffData>
              </w:fldChar>
            </w:r>
            <w:r w:rsidRPr="001E3387">
              <w:rPr>
                <w:rFonts w:ascii="Calibri" w:hAnsi="Calibri" w:cs="Times New Roman"/>
                <w:sz w:val="20"/>
                <w:szCs w:val="20"/>
                <w:lang w:eastAsia="en-US"/>
              </w:rPr>
              <w:instrText xml:space="preserve"> FORMCHECKBOX </w:instrText>
            </w:r>
            <w:r w:rsidR="002202E1">
              <w:rPr>
                <w:rFonts w:ascii="Calibri" w:hAnsi="Calibri" w:cs="Times New Roman"/>
                <w:sz w:val="20"/>
                <w:szCs w:val="20"/>
                <w:lang w:eastAsia="en-US"/>
              </w:rPr>
            </w:r>
            <w:r w:rsidR="002202E1">
              <w:rPr>
                <w:rFonts w:ascii="Calibri" w:hAnsi="Calibri" w:cs="Times New Roman"/>
                <w:sz w:val="20"/>
                <w:szCs w:val="20"/>
                <w:lang w:eastAsia="en-US"/>
              </w:rPr>
              <w:fldChar w:fldCharType="separate"/>
            </w:r>
            <w:r w:rsidRPr="001E3387">
              <w:rPr>
                <w:rFonts w:ascii="Calibri" w:hAnsi="Calibri" w:cs="Times New Roman"/>
                <w:sz w:val="20"/>
                <w:szCs w:val="20"/>
                <w:lang w:eastAsia="en-US"/>
              </w:rPr>
              <w:fldChar w:fldCharType="end"/>
            </w:r>
            <w:r w:rsidRPr="001E3387">
              <w:rPr>
                <w:rFonts w:ascii="Calibri" w:hAnsi="Calibri" w:cs="Times New Roman"/>
                <w:sz w:val="20"/>
                <w:szCs w:val="20"/>
                <w:lang w:eastAsia="en-US"/>
              </w:rPr>
              <w:t xml:space="preserve"> </w:t>
            </w:r>
            <w:r w:rsidRPr="001E3387">
              <w:rPr>
                <w:rFonts w:asciiTheme="minorHAnsi" w:hAnsiTheme="minorHAnsi" w:cstheme="minorHAnsi"/>
                <w:iCs/>
                <w:sz w:val="20"/>
                <w:szCs w:val="20"/>
                <w:lang w:eastAsia="en-US"/>
              </w:rPr>
              <w:t xml:space="preserve">CZĘŚĆ 2   </w:t>
            </w:r>
            <w:r w:rsidRPr="001E3387">
              <w:rPr>
                <w:rFonts w:ascii="Calibri" w:hAnsi="Calibri" w:cs="Times New Roman"/>
                <w:sz w:val="20"/>
                <w:szCs w:val="20"/>
                <w:lang w:eastAsia="en-US"/>
              </w:rPr>
              <w:fldChar w:fldCharType="begin">
                <w:ffData>
                  <w:name w:val="Wybór1"/>
                  <w:enabled/>
                  <w:calcOnExit w:val="0"/>
                  <w:checkBox>
                    <w:sizeAuto/>
                    <w:default w:val="0"/>
                  </w:checkBox>
                </w:ffData>
              </w:fldChar>
            </w:r>
            <w:r w:rsidRPr="001E3387">
              <w:rPr>
                <w:rFonts w:ascii="Calibri" w:hAnsi="Calibri" w:cs="Times New Roman"/>
                <w:sz w:val="20"/>
                <w:szCs w:val="20"/>
                <w:lang w:eastAsia="en-US"/>
              </w:rPr>
              <w:instrText xml:space="preserve"> FORMCHECKBOX </w:instrText>
            </w:r>
            <w:r w:rsidR="002202E1">
              <w:rPr>
                <w:rFonts w:ascii="Calibri" w:hAnsi="Calibri" w:cs="Times New Roman"/>
                <w:sz w:val="20"/>
                <w:szCs w:val="20"/>
                <w:lang w:eastAsia="en-US"/>
              </w:rPr>
            </w:r>
            <w:r w:rsidR="002202E1">
              <w:rPr>
                <w:rFonts w:ascii="Calibri" w:hAnsi="Calibri" w:cs="Times New Roman"/>
                <w:sz w:val="20"/>
                <w:szCs w:val="20"/>
                <w:lang w:eastAsia="en-US"/>
              </w:rPr>
              <w:fldChar w:fldCharType="separate"/>
            </w:r>
            <w:r w:rsidRPr="001E3387">
              <w:rPr>
                <w:rFonts w:ascii="Calibri" w:hAnsi="Calibri" w:cs="Times New Roman"/>
                <w:sz w:val="20"/>
                <w:szCs w:val="20"/>
                <w:lang w:eastAsia="en-US"/>
              </w:rPr>
              <w:fldChar w:fldCharType="end"/>
            </w:r>
            <w:r w:rsidRPr="001E3387">
              <w:rPr>
                <w:rFonts w:ascii="Calibri" w:hAnsi="Calibri" w:cs="Times New Roman"/>
                <w:sz w:val="20"/>
                <w:szCs w:val="20"/>
                <w:lang w:eastAsia="en-US"/>
              </w:rPr>
              <w:t xml:space="preserve"> </w:t>
            </w:r>
            <w:r w:rsidRPr="001E3387">
              <w:rPr>
                <w:rFonts w:asciiTheme="minorHAnsi" w:hAnsiTheme="minorHAnsi" w:cstheme="minorHAnsi"/>
                <w:iCs/>
                <w:sz w:val="20"/>
                <w:szCs w:val="20"/>
                <w:lang w:eastAsia="en-US"/>
              </w:rPr>
              <w:t xml:space="preserve">CZĘŚĆ </w:t>
            </w:r>
            <w:r>
              <w:rPr>
                <w:rFonts w:asciiTheme="minorHAnsi" w:hAnsiTheme="minorHAnsi" w:cstheme="minorHAnsi"/>
                <w:iCs/>
                <w:sz w:val="20"/>
                <w:szCs w:val="20"/>
                <w:lang w:eastAsia="en-US"/>
              </w:rPr>
              <w:t>3</w:t>
            </w:r>
            <w:r w:rsidRPr="001E3387">
              <w:rPr>
                <w:rFonts w:asciiTheme="minorHAnsi" w:hAnsiTheme="minorHAnsi" w:cstheme="minorHAnsi"/>
                <w:iCs/>
                <w:sz w:val="20"/>
                <w:szCs w:val="20"/>
                <w:lang w:eastAsia="en-US"/>
              </w:rPr>
              <w:t xml:space="preserve">   </w:t>
            </w:r>
            <w:r w:rsidRPr="001E3387">
              <w:rPr>
                <w:rFonts w:ascii="Calibri" w:hAnsi="Calibri" w:cs="Times New Roman"/>
                <w:sz w:val="20"/>
                <w:szCs w:val="20"/>
                <w:lang w:eastAsia="en-US"/>
              </w:rPr>
              <w:fldChar w:fldCharType="begin">
                <w:ffData>
                  <w:name w:val="Wybór1"/>
                  <w:enabled/>
                  <w:calcOnExit w:val="0"/>
                  <w:checkBox>
                    <w:sizeAuto/>
                    <w:default w:val="0"/>
                  </w:checkBox>
                </w:ffData>
              </w:fldChar>
            </w:r>
            <w:r w:rsidRPr="001E3387">
              <w:rPr>
                <w:rFonts w:ascii="Calibri" w:hAnsi="Calibri" w:cs="Times New Roman"/>
                <w:sz w:val="20"/>
                <w:szCs w:val="20"/>
                <w:lang w:eastAsia="en-US"/>
              </w:rPr>
              <w:instrText xml:space="preserve"> FORMCHECKBOX </w:instrText>
            </w:r>
            <w:r w:rsidR="002202E1">
              <w:rPr>
                <w:rFonts w:ascii="Calibri" w:hAnsi="Calibri" w:cs="Times New Roman"/>
                <w:sz w:val="20"/>
                <w:szCs w:val="20"/>
                <w:lang w:eastAsia="en-US"/>
              </w:rPr>
            </w:r>
            <w:r w:rsidR="002202E1">
              <w:rPr>
                <w:rFonts w:ascii="Calibri" w:hAnsi="Calibri" w:cs="Times New Roman"/>
                <w:sz w:val="20"/>
                <w:szCs w:val="20"/>
                <w:lang w:eastAsia="en-US"/>
              </w:rPr>
              <w:fldChar w:fldCharType="separate"/>
            </w:r>
            <w:r w:rsidRPr="001E3387">
              <w:rPr>
                <w:rFonts w:ascii="Calibri" w:hAnsi="Calibri" w:cs="Times New Roman"/>
                <w:sz w:val="20"/>
                <w:szCs w:val="20"/>
                <w:lang w:eastAsia="en-US"/>
              </w:rPr>
              <w:fldChar w:fldCharType="end"/>
            </w:r>
            <w:r w:rsidRPr="001E3387">
              <w:rPr>
                <w:rFonts w:ascii="Calibri" w:hAnsi="Calibri" w:cs="Times New Roman"/>
                <w:sz w:val="20"/>
                <w:szCs w:val="20"/>
                <w:lang w:eastAsia="en-US"/>
              </w:rPr>
              <w:t xml:space="preserve"> </w:t>
            </w:r>
            <w:r w:rsidRPr="001E3387">
              <w:rPr>
                <w:rFonts w:asciiTheme="minorHAnsi" w:hAnsiTheme="minorHAnsi" w:cstheme="minorHAnsi"/>
                <w:iCs/>
                <w:sz w:val="20"/>
                <w:szCs w:val="20"/>
                <w:lang w:eastAsia="en-US"/>
              </w:rPr>
              <w:t xml:space="preserve">CZĘŚĆ </w:t>
            </w:r>
            <w:r>
              <w:rPr>
                <w:rFonts w:asciiTheme="minorHAnsi" w:hAnsiTheme="minorHAnsi" w:cstheme="minorHAnsi"/>
                <w:iCs/>
                <w:sz w:val="20"/>
                <w:szCs w:val="20"/>
                <w:lang w:eastAsia="en-US"/>
              </w:rPr>
              <w:t>4</w:t>
            </w:r>
            <w:r w:rsidRPr="001E3387">
              <w:rPr>
                <w:rFonts w:asciiTheme="minorHAnsi" w:hAnsiTheme="minorHAnsi" w:cstheme="minorHAnsi"/>
                <w:iCs/>
                <w:sz w:val="20"/>
                <w:szCs w:val="20"/>
                <w:lang w:eastAsia="en-US"/>
              </w:rPr>
              <w:t xml:space="preserve">   </w:t>
            </w:r>
            <w:r w:rsidRPr="001E3387">
              <w:rPr>
                <w:rFonts w:ascii="Calibri" w:hAnsi="Calibri" w:cs="Times New Roman"/>
                <w:sz w:val="20"/>
                <w:szCs w:val="20"/>
                <w:lang w:eastAsia="en-US"/>
              </w:rPr>
              <w:fldChar w:fldCharType="begin">
                <w:ffData>
                  <w:name w:val="Wybór1"/>
                  <w:enabled/>
                  <w:calcOnExit w:val="0"/>
                  <w:checkBox>
                    <w:sizeAuto/>
                    <w:default w:val="0"/>
                  </w:checkBox>
                </w:ffData>
              </w:fldChar>
            </w:r>
            <w:r w:rsidRPr="001E3387">
              <w:rPr>
                <w:rFonts w:ascii="Calibri" w:hAnsi="Calibri" w:cs="Times New Roman"/>
                <w:sz w:val="20"/>
                <w:szCs w:val="20"/>
                <w:lang w:eastAsia="en-US"/>
              </w:rPr>
              <w:instrText xml:space="preserve"> FORMCHECKBOX </w:instrText>
            </w:r>
            <w:r w:rsidR="002202E1">
              <w:rPr>
                <w:rFonts w:ascii="Calibri" w:hAnsi="Calibri" w:cs="Times New Roman"/>
                <w:sz w:val="20"/>
                <w:szCs w:val="20"/>
                <w:lang w:eastAsia="en-US"/>
              </w:rPr>
            </w:r>
            <w:r w:rsidR="002202E1">
              <w:rPr>
                <w:rFonts w:ascii="Calibri" w:hAnsi="Calibri" w:cs="Times New Roman"/>
                <w:sz w:val="20"/>
                <w:szCs w:val="20"/>
                <w:lang w:eastAsia="en-US"/>
              </w:rPr>
              <w:fldChar w:fldCharType="separate"/>
            </w:r>
            <w:r w:rsidRPr="001E3387">
              <w:rPr>
                <w:rFonts w:ascii="Calibri" w:hAnsi="Calibri" w:cs="Times New Roman"/>
                <w:sz w:val="20"/>
                <w:szCs w:val="20"/>
                <w:lang w:eastAsia="en-US"/>
              </w:rPr>
              <w:fldChar w:fldCharType="end"/>
            </w:r>
            <w:r w:rsidRPr="001E3387">
              <w:rPr>
                <w:rFonts w:ascii="Calibri" w:hAnsi="Calibri" w:cs="Times New Roman"/>
                <w:sz w:val="20"/>
                <w:szCs w:val="20"/>
                <w:lang w:eastAsia="en-US"/>
              </w:rPr>
              <w:t xml:space="preserve"> </w:t>
            </w:r>
            <w:r w:rsidRPr="001E3387">
              <w:rPr>
                <w:rFonts w:asciiTheme="minorHAnsi" w:hAnsiTheme="minorHAnsi" w:cstheme="minorHAnsi"/>
                <w:iCs/>
                <w:sz w:val="20"/>
                <w:szCs w:val="20"/>
                <w:lang w:eastAsia="en-US"/>
              </w:rPr>
              <w:t xml:space="preserve">CZĘŚĆ </w:t>
            </w:r>
            <w:r>
              <w:rPr>
                <w:rFonts w:asciiTheme="minorHAnsi" w:hAnsiTheme="minorHAnsi" w:cstheme="minorHAnsi"/>
                <w:iCs/>
                <w:sz w:val="20"/>
                <w:szCs w:val="20"/>
                <w:lang w:eastAsia="en-US"/>
              </w:rPr>
              <w:t>5</w:t>
            </w:r>
            <w:r w:rsidRPr="001E3387">
              <w:rPr>
                <w:rFonts w:asciiTheme="minorHAnsi" w:hAnsiTheme="minorHAnsi" w:cstheme="minorHAnsi"/>
                <w:iCs/>
                <w:sz w:val="20"/>
                <w:szCs w:val="20"/>
                <w:lang w:eastAsia="en-US"/>
              </w:rPr>
              <w:t xml:space="preserve">   </w:t>
            </w:r>
            <w:r w:rsidRPr="001E3387">
              <w:rPr>
                <w:rFonts w:ascii="Calibri" w:hAnsi="Calibri" w:cs="Times New Roman"/>
                <w:sz w:val="20"/>
                <w:szCs w:val="20"/>
                <w:lang w:eastAsia="en-US"/>
              </w:rPr>
              <w:fldChar w:fldCharType="begin">
                <w:ffData>
                  <w:name w:val="Wybór1"/>
                  <w:enabled/>
                  <w:calcOnExit w:val="0"/>
                  <w:checkBox>
                    <w:sizeAuto/>
                    <w:default w:val="0"/>
                  </w:checkBox>
                </w:ffData>
              </w:fldChar>
            </w:r>
            <w:r w:rsidRPr="001E3387">
              <w:rPr>
                <w:rFonts w:ascii="Calibri" w:hAnsi="Calibri" w:cs="Times New Roman"/>
                <w:sz w:val="20"/>
                <w:szCs w:val="20"/>
                <w:lang w:eastAsia="en-US"/>
              </w:rPr>
              <w:instrText xml:space="preserve"> FORMCHECKBOX </w:instrText>
            </w:r>
            <w:r w:rsidR="002202E1">
              <w:rPr>
                <w:rFonts w:ascii="Calibri" w:hAnsi="Calibri" w:cs="Times New Roman"/>
                <w:sz w:val="20"/>
                <w:szCs w:val="20"/>
                <w:lang w:eastAsia="en-US"/>
              </w:rPr>
            </w:r>
            <w:r w:rsidR="002202E1">
              <w:rPr>
                <w:rFonts w:ascii="Calibri" w:hAnsi="Calibri" w:cs="Times New Roman"/>
                <w:sz w:val="20"/>
                <w:szCs w:val="20"/>
                <w:lang w:eastAsia="en-US"/>
              </w:rPr>
              <w:fldChar w:fldCharType="separate"/>
            </w:r>
            <w:r w:rsidRPr="001E3387">
              <w:rPr>
                <w:rFonts w:ascii="Calibri" w:hAnsi="Calibri" w:cs="Times New Roman"/>
                <w:sz w:val="20"/>
                <w:szCs w:val="20"/>
                <w:lang w:eastAsia="en-US"/>
              </w:rPr>
              <w:fldChar w:fldCharType="end"/>
            </w:r>
            <w:r w:rsidRPr="001E3387">
              <w:rPr>
                <w:rFonts w:ascii="Calibri" w:hAnsi="Calibri" w:cs="Times New Roman"/>
                <w:sz w:val="20"/>
                <w:szCs w:val="20"/>
                <w:lang w:eastAsia="en-US"/>
              </w:rPr>
              <w:t xml:space="preserve"> </w:t>
            </w:r>
            <w:r w:rsidRPr="001E3387">
              <w:rPr>
                <w:rFonts w:asciiTheme="minorHAnsi" w:hAnsiTheme="minorHAnsi" w:cstheme="minorHAnsi"/>
                <w:iCs/>
                <w:sz w:val="20"/>
                <w:szCs w:val="20"/>
                <w:lang w:eastAsia="en-US"/>
              </w:rPr>
              <w:t xml:space="preserve">CZĘŚĆ </w:t>
            </w:r>
            <w:r>
              <w:rPr>
                <w:rFonts w:asciiTheme="minorHAnsi" w:hAnsiTheme="minorHAnsi" w:cstheme="minorHAnsi"/>
                <w:iCs/>
                <w:sz w:val="20"/>
                <w:szCs w:val="20"/>
                <w:lang w:eastAsia="en-US"/>
              </w:rPr>
              <w:t>6</w:t>
            </w:r>
            <w:r w:rsidRPr="001E3387">
              <w:rPr>
                <w:rFonts w:asciiTheme="minorHAnsi" w:hAnsiTheme="minorHAnsi" w:cstheme="minorHAnsi"/>
                <w:iCs/>
                <w:sz w:val="20"/>
                <w:szCs w:val="20"/>
                <w:lang w:eastAsia="en-US"/>
              </w:rPr>
              <w:t xml:space="preserve">  </w:t>
            </w:r>
          </w:p>
          <w:p w14:paraId="7858085A" w14:textId="77777777" w:rsidR="00587620" w:rsidRPr="001E3387" w:rsidRDefault="00587620" w:rsidP="00587620">
            <w:pPr>
              <w:spacing w:before="0" w:after="200" w:line="276" w:lineRule="auto"/>
              <w:ind w:left="28"/>
              <w:contextualSpacing/>
              <w:jc w:val="left"/>
              <w:rPr>
                <w:rFonts w:asciiTheme="minorHAnsi" w:hAnsiTheme="minorHAnsi" w:cstheme="minorHAnsi"/>
                <w:iCs/>
                <w:sz w:val="20"/>
                <w:szCs w:val="20"/>
                <w:lang w:eastAsia="en-US"/>
              </w:rPr>
            </w:pPr>
            <w:r w:rsidRPr="001E3387">
              <w:rPr>
                <w:rFonts w:asciiTheme="minorHAnsi" w:hAnsiTheme="minorHAnsi" w:cstheme="minorHAnsi"/>
                <w:iCs/>
                <w:sz w:val="20"/>
                <w:szCs w:val="20"/>
                <w:lang w:eastAsia="en-US"/>
              </w:rPr>
              <w:t>2.Nazwa i NIP podwykonawcy  …………………………………………………………..……………………………………………………………………</w:t>
            </w:r>
          </w:p>
          <w:p w14:paraId="64454CC5" w14:textId="77777777" w:rsidR="00587620" w:rsidRPr="001E3387" w:rsidRDefault="00587620" w:rsidP="00587620">
            <w:pPr>
              <w:spacing w:before="0" w:after="200" w:line="276" w:lineRule="auto"/>
              <w:contextualSpacing/>
              <w:jc w:val="left"/>
              <w:rPr>
                <w:rFonts w:asciiTheme="minorHAnsi" w:hAnsiTheme="minorHAnsi" w:cstheme="minorHAnsi"/>
                <w:iCs/>
                <w:sz w:val="20"/>
                <w:szCs w:val="20"/>
                <w:lang w:eastAsia="en-US"/>
              </w:rPr>
            </w:pPr>
            <w:r w:rsidRPr="001E3387">
              <w:rPr>
                <w:rFonts w:asciiTheme="minorHAnsi" w:hAnsiTheme="minorHAnsi" w:cstheme="minorHAnsi"/>
                <w:iCs/>
                <w:sz w:val="20"/>
                <w:szCs w:val="20"/>
                <w:lang w:eastAsia="en-US"/>
              </w:rPr>
              <w:t xml:space="preserve">3.Stosunek do Wykonawcy </w:t>
            </w:r>
            <w:r w:rsidRPr="001E3387">
              <w:rPr>
                <w:rFonts w:ascii="Calibri" w:hAnsi="Calibri" w:cs="Times New Roman"/>
                <w:sz w:val="20"/>
                <w:szCs w:val="20"/>
                <w:lang w:eastAsia="en-US"/>
              </w:rPr>
              <w:fldChar w:fldCharType="begin">
                <w:ffData>
                  <w:name w:val="Wybór2"/>
                  <w:enabled/>
                  <w:calcOnExit w:val="0"/>
                  <w:checkBox>
                    <w:sizeAuto/>
                    <w:default w:val="0"/>
                  </w:checkBox>
                </w:ffData>
              </w:fldChar>
            </w:r>
            <w:r w:rsidRPr="001E3387">
              <w:rPr>
                <w:rFonts w:ascii="Calibri" w:hAnsi="Calibri" w:cs="Times New Roman"/>
                <w:sz w:val="20"/>
                <w:szCs w:val="20"/>
                <w:lang w:eastAsia="en-US"/>
              </w:rPr>
              <w:instrText xml:space="preserve"> FORMCHECKBOX </w:instrText>
            </w:r>
            <w:r w:rsidR="002202E1">
              <w:rPr>
                <w:rFonts w:ascii="Calibri" w:hAnsi="Calibri" w:cs="Times New Roman"/>
                <w:sz w:val="20"/>
                <w:szCs w:val="20"/>
                <w:lang w:eastAsia="en-US"/>
              </w:rPr>
            </w:r>
            <w:r w:rsidR="002202E1">
              <w:rPr>
                <w:rFonts w:ascii="Calibri" w:hAnsi="Calibri" w:cs="Times New Roman"/>
                <w:sz w:val="20"/>
                <w:szCs w:val="20"/>
                <w:lang w:eastAsia="en-US"/>
              </w:rPr>
              <w:fldChar w:fldCharType="separate"/>
            </w:r>
            <w:r w:rsidRPr="001E3387">
              <w:rPr>
                <w:rFonts w:ascii="Calibri" w:hAnsi="Calibri" w:cs="Times New Roman"/>
                <w:sz w:val="20"/>
                <w:szCs w:val="20"/>
                <w:lang w:eastAsia="en-US"/>
              </w:rPr>
              <w:fldChar w:fldCharType="end"/>
            </w:r>
            <w:r w:rsidRPr="001E3387">
              <w:rPr>
                <w:rFonts w:ascii="Calibri" w:hAnsi="Calibri" w:cs="Times New Roman"/>
                <w:sz w:val="20"/>
                <w:szCs w:val="20"/>
                <w:lang w:eastAsia="en-US"/>
              </w:rPr>
              <w:t xml:space="preserve"> </w:t>
            </w:r>
            <w:r w:rsidRPr="001E3387">
              <w:rPr>
                <w:rFonts w:asciiTheme="minorHAnsi" w:hAnsiTheme="minorHAnsi" w:cstheme="minorHAnsi"/>
                <w:sz w:val="20"/>
                <w:szCs w:val="20"/>
                <w:lang w:eastAsia="en-US"/>
              </w:rPr>
              <w:t xml:space="preserve">Stały współpracownik Wykonawcy  </w:t>
            </w:r>
            <w:r w:rsidRPr="001E3387">
              <w:rPr>
                <w:rFonts w:asciiTheme="minorHAnsi" w:hAnsiTheme="minorHAnsi" w:cstheme="minorHAnsi"/>
                <w:iCs/>
                <w:sz w:val="20"/>
                <w:szCs w:val="20"/>
                <w:lang w:eastAsia="en-US"/>
              </w:rPr>
              <w:t xml:space="preserve">  </w:t>
            </w:r>
            <w:r w:rsidRPr="001E3387">
              <w:rPr>
                <w:rFonts w:ascii="Calibri" w:hAnsi="Calibri" w:cs="Times New Roman"/>
                <w:sz w:val="20"/>
                <w:szCs w:val="20"/>
                <w:lang w:eastAsia="en-US"/>
              </w:rPr>
              <w:fldChar w:fldCharType="begin">
                <w:ffData>
                  <w:name w:val="Wybór2"/>
                  <w:enabled/>
                  <w:calcOnExit w:val="0"/>
                  <w:checkBox>
                    <w:sizeAuto/>
                    <w:default w:val="0"/>
                  </w:checkBox>
                </w:ffData>
              </w:fldChar>
            </w:r>
            <w:r w:rsidRPr="001E3387">
              <w:rPr>
                <w:rFonts w:ascii="Calibri" w:hAnsi="Calibri" w:cs="Times New Roman"/>
                <w:sz w:val="20"/>
                <w:szCs w:val="20"/>
                <w:lang w:eastAsia="en-US"/>
              </w:rPr>
              <w:instrText xml:space="preserve"> FORMCHECKBOX </w:instrText>
            </w:r>
            <w:r w:rsidR="002202E1">
              <w:rPr>
                <w:rFonts w:ascii="Calibri" w:hAnsi="Calibri" w:cs="Times New Roman"/>
                <w:sz w:val="20"/>
                <w:szCs w:val="20"/>
                <w:lang w:eastAsia="en-US"/>
              </w:rPr>
            </w:r>
            <w:r w:rsidR="002202E1">
              <w:rPr>
                <w:rFonts w:ascii="Calibri" w:hAnsi="Calibri" w:cs="Times New Roman"/>
                <w:sz w:val="20"/>
                <w:szCs w:val="20"/>
                <w:lang w:eastAsia="en-US"/>
              </w:rPr>
              <w:fldChar w:fldCharType="separate"/>
            </w:r>
            <w:r w:rsidRPr="001E3387">
              <w:rPr>
                <w:rFonts w:ascii="Calibri" w:hAnsi="Calibri" w:cs="Times New Roman"/>
                <w:sz w:val="20"/>
                <w:szCs w:val="20"/>
                <w:lang w:eastAsia="en-US"/>
              </w:rPr>
              <w:fldChar w:fldCharType="end"/>
            </w:r>
            <w:r w:rsidRPr="001E3387">
              <w:rPr>
                <w:rFonts w:ascii="Calibri" w:hAnsi="Calibri" w:cs="Times New Roman"/>
                <w:sz w:val="20"/>
                <w:szCs w:val="20"/>
                <w:lang w:eastAsia="en-US"/>
              </w:rPr>
              <w:t xml:space="preserve"> </w:t>
            </w:r>
            <w:r w:rsidRPr="001E3387">
              <w:rPr>
                <w:rFonts w:asciiTheme="minorHAnsi" w:hAnsiTheme="minorHAnsi" w:cstheme="minorHAnsi"/>
                <w:sz w:val="20"/>
                <w:szCs w:val="20"/>
                <w:lang w:eastAsia="en-US"/>
              </w:rPr>
              <w:t>Podmiot GK Wykonawcy</w:t>
            </w:r>
          </w:p>
          <w:p w14:paraId="519F06F2" w14:textId="77777777" w:rsidR="00587620" w:rsidRPr="00587620" w:rsidRDefault="00587620" w:rsidP="00587620">
            <w:pPr>
              <w:rPr>
                <w:iCs/>
                <w:sz w:val="20"/>
                <w:szCs w:val="20"/>
              </w:rPr>
            </w:pPr>
            <w:r w:rsidRPr="001E3387">
              <w:rPr>
                <w:rFonts w:asciiTheme="minorHAnsi" w:hAnsiTheme="minorHAnsi" w:cstheme="minorHAnsi"/>
                <w:iCs/>
                <w:sz w:val="20"/>
                <w:szCs w:val="20"/>
              </w:rPr>
              <w:t>4.Zakres czynności realizowanych w ramach zamówienia…………………………………………………………..………………………………</w:t>
            </w:r>
          </w:p>
        </w:tc>
      </w:tr>
    </w:tbl>
    <w:p w14:paraId="3C376CB1" w14:textId="77777777" w:rsidR="0097219F" w:rsidRDefault="0097219F" w:rsidP="00BC50B7">
      <w:pPr>
        <w:tabs>
          <w:tab w:val="left" w:pos="709"/>
        </w:tabs>
        <w:spacing w:before="0" w:line="276" w:lineRule="auto"/>
        <w:rPr>
          <w:rFonts w:asciiTheme="minorHAnsi" w:hAnsiTheme="minorHAnsi" w:cstheme="minorHAnsi"/>
          <w:b/>
          <w:sz w:val="20"/>
          <w:szCs w:val="20"/>
        </w:rPr>
      </w:pPr>
    </w:p>
    <w:p w14:paraId="3551A3DC" w14:textId="77777777" w:rsidR="00BC50B7" w:rsidRDefault="00BC50B7" w:rsidP="00BC50B7">
      <w:pPr>
        <w:tabs>
          <w:tab w:val="left" w:pos="709"/>
        </w:tabs>
        <w:spacing w:before="0" w:line="276" w:lineRule="auto"/>
        <w:rPr>
          <w:rFonts w:asciiTheme="minorHAnsi" w:hAnsiTheme="minorHAnsi" w:cstheme="minorHAnsi"/>
          <w:b/>
          <w:sz w:val="20"/>
          <w:szCs w:val="20"/>
        </w:rPr>
      </w:pPr>
      <w:r w:rsidRPr="00BC50B7">
        <w:rPr>
          <w:rFonts w:asciiTheme="minorHAnsi" w:hAnsiTheme="minorHAnsi" w:cstheme="minorHAnsi"/>
          <w:b/>
          <w:sz w:val="20"/>
          <w:szCs w:val="20"/>
        </w:rPr>
        <w:t>Oświadczenie:</w:t>
      </w:r>
    </w:p>
    <w:p w14:paraId="1807F56F" w14:textId="77777777" w:rsidR="0097219F" w:rsidRPr="00BC50B7" w:rsidRDefault="0097219F" w:rsidP="00BC50B7">
      <w:pPr>
        <w:tabs>
          <w:tab w:val="left" w:pos="709"/>
        </w:tabs>
        <w:spacing w:before="0" w:line="276" w:lineRule="auto"/>
        <w:rPr>
          <w:rFonts w:asciiTheme="minorHAnsi" w:hAnsiTheme="minorHAnsi" w:cstheme="minorHAnsi"/>
          <w:b/>
          <w:sz w:val="20"/>
          <w:szCs w:val="20"/>
        </w:rPr>
      </w:pPr>
    </w:p>
    <w:p w14:paraId="045F53E2" w14:textId="77777777" w:rsidR="00BC50B7" w:rsidRPr="00BC50B7" w:rsidRDefault="00BC50B7" w:rsidP="00BC50B7">
      <w:pPr>
        <w:spacing w:before="0" w:line="276" w:lineRule="auto"/>
        <w:rPr>
          <w:rFonts w:asciiTheme="minorHAnsi" w:hAnsiTheme="minorHAnsi" w:cstheme="minorHAnsi"/>
          <w:i/>
          <w:sz w:val="20"/>
          <w:szCs w:val="20"/>
        </w:rPr>
      </w:pPr>
      <w:r w:rsidRPr="00BC50B7">
        <w:rPr>
          <w:rFonts w:asciiTheme="minorHAnsi" w:hAnsiTheme="minorHAnsi" w:cstheme="minorHAnsi"/>
          <w:i/>
          <w:sz w:val="20"/>
          <w:szCs w:val="20"/>
        </w:rPr>
        <w:t>Niżej podpisany(-a)(-i) oficjalnie oświadcza(-ją), że informacje podane powyżej w częściach I–II są dokładne</w:t>
      </w:r>
      <w:r w:rsidRPr="00BC50B7">
        <w:rPr>
          <w:rFonts w:asciiTheme="minorHAnsi" w:hAnsiTheme="minorHAnsi" w:cstheme="minorHAnsi"/>
          <w:i/>
          <w:sz w:val="20"/>
          <w:szCs w:val="20"/>
        </w:rPr>
        <w:b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0475AD" w:rsidRPr="00BC50B7" w14:paraId="1EFDEB19" w14:textId="77777777" w:rsidTr="000475AD">
        <w:trPr>
          <w:trHeight w:hRule="exact" w:val="1364"/>
          <w:jc w:val="center"/>
        </w:trPr>
        <w:tc>
          <w:tcPr>
            <w:tcW w:w="4060" w:type="dxa"/>
            <w:tcBorders>
              <w:top w:val="single" w:sz="4" w:space="0" w:color="auto"/>
              <w:left w:val="single" w:sz="4" w:space="0" w:color="auto"/>
              <w:bottom w:val="single" w:sz="4" w:space="0" w:color="auto"/>
              <w:right w:val="single" w:sz="4" w:space="0" w:color="auto"/>
            </w:tcBorders>
            <w:vAlign w:val="center"/>
          </w:tcPr>
          <w:p w14:paraId="5821AD30" w14:textId="77777777" w:rsidR="000475AD" w:rsidRPr="00BC50B7" w:rsidRDefault="000475AD" w:rsidP="00BC50B7">
            <w:pPr>
              <w:tabs>
                <w:tab w:val="left" w:pos="709"/>
              </w:tabs>
              <w:spacing w:before="0" w:line="276" w:lineRule="auto"/>
              <w:rPr>
                <w:rFonts w:asciiTheme="minorHAnsi" w:hAnsiTheme="minorHAnsi" w:cstheme="minorHAnsi"/>
                <w:sz w:val="20"/>
                <w:szCs w:val="20"/>
              </w:rPr>
            </w:pPr>
          </w:p>
        </w:tc>
      </w:tr>
      <w:tr w:rsidR="000475AD" w:rsidRPr="00BC50B7" w14:paraId="03B5D7AD" w14:textId="77777777" w:rsidTr="00BC50B7">
        <w:trPr>
          <w:trHeight w:val="70"/>
          <w:jc w:val="center"/>
        </w:trPr>
        <w:tc>
          <w:tcPr>
            <w:tcW w:w="4060" w:type="dxa"/>
            <w:tcBorders>
              <w:top w:val="nil"/>
              <w:left w:val="nil"/>
              <w:bottom w:val="nil"/>
              <w:right w:val="nil"/>
            </w:tcBorders>
            <w:vAlign w:val="center"/>
          </w:tcPr>
          <w:p w14:paraId="0E30DDB3" w14:textId="77777777" w:rsidR="000475AD" w:rsidRPr="00BC50B7" w:rsidRDefault="000475AD" w:rsidP="000475AD">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21FAB70" w14:textId="77777777" w:rsidR="00132250" w:rsidRPr="003D3A2E" w:rsidRDefault="00132250" w:rsidP="003D3A2E">
      <w:pPr>
        <w:tabs>
          <w:tab w:val="left" w:pos="709"/>
        </w:tabs>
        <w:spacing w:before="0" w:line="276" w:lineRule="auto"/>
        <w:rPr>
          <w:rFonts w:asciiTheme="minorHAnsi" w:hAnsiTheme="minorHAnsi" w:cstheme="minorHAnsi"/>
          <w:b/>
          <w:bCs/>
          <w:color w:val="000000"/>
          <w:sz w:val="20"/>
          <w:szCs w:val="20"/>
        </w:rPr>
      </w:pPr>
      <w:r w:rsidRPr="003D3A2E">
        <w:rPr>
          <w:rFonts w:asciiTheme="minorHAnsi" w:hAnsiTheme="minorHAnsi" w:cstheme="minorHAnsi"/>
          <w:color w:val="000000"/>
          <w:sz w:val="20"/>
          <w:szCs w:val="20"/>
        </w:rPr>
        <w:br w:type="page"/>
      </w:r>
    </w:p>
    <w:p w14:paraId="4400CC3E" w14:textId="77777777"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6" w:name="_Toc382495770"/>
      <w:bookmarkStart w:id="7" w:name="_Toc389210258"/>
      <w:bookmarkStart w:id="8" w:name="_Toc405293691"/>
      <w:bookmarkStart w:id="9" w:name="_Toc74857825"/>
      <w:bookmarkStart w:id="10" w:name="_Toc79664051"/>
      <w:bookmarkStart w:id="11" w:name="_Toc87341619"/>
      <w:bookmarkStart w:id="12" w:name="_Toc96426982"/>
      <w:bookmarkStart w:id="13" w:name="_Toc151554403"/>
      <w:r w:rsidRPr="003D3A2E">
        <w:rPr>
          <w:rFonts w:asciiTheme="minorHAnsi" w:hAnsiTheme="minorHAnsi" w:cstheme="minorHAnsi"/>
          <w:sz w:val="20"/>
          <w:szCs w:val="20"/>
          <w:u w:val="single"/>
        </w:rPr>
        <w:lastRenderedPageBreak/>
        <w:t>ZAŁĄCZNIK NR 3 – UPOWAŻNIENIE UDZIELONE PRZEZ WYKONAWCĘ</w:t>
      </w:r>
      <w:bookmarkEnd w:id="6"/>
      <w:bookmarkEnd w:id="7"/>
      <w:bookmarkEnd w:id="8"/>
      <w:bookmarkEnd w:id="9"/>
      <w:bookmarkEnd w:id="10"/>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 – JEŻELI DOTYCZY)</w:t>
      </w:r>
      <w:bookmarkEnd w:id="11"/>
      <w:bookmarkEnd w:id="12"/>
      <w:bookmarkEnd w:id="13"/>
    </w:p>
    <w:p w14:paraId="6DA8375E"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3D3A2E" w14:paraId="4BD51C2A" w14:textId="77777777" w:rsidTr="001B3059">
        <w:trPr>
          <w:gridAfter w:val="1"/>
          <w:wAfter w:w="6" w:type="dxa"/>
          <w:cantSplit/>
          <w:trHeight w:hRule="exact" w:val="340"/>
        </w:trPr>
        <w:tc>
          <w:tcPr>
            <w:tcW w:w="9771" w:type="dxa"/>
            <w:gridSpan w:val="2"/>
            <w:tcBorders>
              <w:top w:val="nil"/>
              <w:left w:val="nil"/>
              <w:bottom w:val="nil"/>
              <w:right w:val="nil"/>
            </w:tcBorders>
            <w:vAlign w:val="center"/>
          </w:tcPr>
          <w:p w14:paraId="696110F9" w14:textId="77777777" w:rsidR="008A6DEF" w:rsidRPr="003D3A2E" w:rsidRDefault="008A6DEF" w:rsidP="003D3A2E">
            <w:pPr>
              <w:tabs>
                <w:tab w:val="left" w:pos="709"/>
              </w:tabs>
              <w:spacing w:before="0" w:line="276" w:lineRule="auto"/>
              <w:rPr>
                <w:rFonts w:asciiTheme="minorHAnsi" w:hAnsiTheme="minorHAnsi" w:cstheme="minorHAnsi"/>
                <w:b/>
                <w:bCs/>
                <w:sz w:val="20"/>
                <w:szCs w:val="20"/>
              </w:rPr>
            </w:pPr>
          </w:p>
        </w:tc>
      </w:tr>
      <w:tr w:rsidR="008A6DEF" w:rsidRPr="003D3A2E" w14:paraId="64431AB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49A64CD3" w14:textId="77777777" w:rsidR="008A6DE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8A6DEF"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0BDE2521" w14:textId="77777777" w:rsidR="008A6DEF" w:rsidRPr="003D3A2E" w:rsidRDefault="008A6DE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7D657D87"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398D9F13" w14:textId="77777777" w:rsidR="00587620" w:rsidRPr="003D3A2E" w:rsidRDefault="00587620" w:rsidP="00587620">
      <w:pPr>
        <w:spacing w:before="0" w:line="276" w:lineRule="auto"/>
        <w:jc w:val="center"/>
        <w:rPr>
          <w:rFonts w:asciiTheme="minorHAnsi" w:hAnsiTheme="minorHAnsi" w:cstheme="minorHAnsi"/>
          <w:b/>
          <w:sz w:val="20"/>
          <w:szCs w:val="20"/>
        </w:rPr>
      </w:pPr>
      <w:r>
        <w:rPr>
          <w:rFonts w:asciiTheme="minorHAnsi" w:hAnsiTheme="minorHAnsi" w:cstheme="minorHAnsi"/>
          <w:b/>
          <w:bCs/>
          <w:color w:val="0070C0"/>
        </w:rPr>
        <w:t>Kompleksowa usługa prania w ośrodkach wczasowych</w:t>
      </w:r>
    </w:p>
    <w:p w14:paraId="091C7FA3" w14:textId="77777777" w:rsidR="00AD521A" w:rsidRDefault="00AD521A" w:rsidP="003D3A2E">
      <w:pPr>
        <w:tabs>
          <w:tab w:val="left" w:pos="709"/>
        </w:tabs>
        <w:spacing w:before="0" w:line="276" w:lineRule="auto"/>
        <w:jc w:val="center"/>
        <w:rPr>
          <w:rFonts w:asciiTheme="minorHAnsi" w:hAnsiTheme="minorHAnsi" w:cstheme="minorHAnsi"/>
          <w:b/>
          <w:sz w:val="20"/>
          <w:szCs w:val="20"/>
        </w:rPr>
      </w:pPr>
    </w:p>
    <w:p w14:paraId="25593AA0" w14:textId="77777777" w:rsidR="00455970" w:rsidRPr="003D3A2E" w:rsidRDefault="00455970" w:rsidP="003D3A2E">
      <w:pPr>
        <w:tabs>
          <w:tab w:val="left" w:pos="709"/>
        </w:tabs>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Upoważnienie</w:t>
      </w:r>
      <w:r w:rsidR="00A116E5" w:rsidRPr="003D3A2E">
        <w:rPr>
          <w:rFonts w:asciiTheme="minorHAnsi" w:hAnsiTheme="minorHAnsi" w:cstheme="minorHAnsi"/>
          <w:b/>
          <w:sz w:val="20"/>
          <w:szCs w:val="20"/>
        </w:rPr>
        <w:t xml:space="preserve"> udzielone przez</w:t>
      </w:r>
      <w:r w:rsidRPr="003D3A2E">
        <w:rPr>
          <w:rFonts w:asciiTheme="minorHAnsi" w:hAnsiTheme="minorHAnsi" w:cstheme="minorHAnsi"/>
          <w:b/>
          <w:sz w:val="20"/>
          <w:szCs w:val="20"/>
        </w:rPr>
        <w:t xml:space="preserve"> </w:t>
      </w:r>
      <w:r w:rsidR="00A116E5" w:rsidRPr="003D3A2E">
        <w:rPr>
          <w:rFonts w:asciiTheme="minorHAnsi" w:hAnsiTheme="minorHAnsi" w:cstheme="minorHAnsi"/>
          <w:b/>
          <w:sz w:val="20"/>
          <w:szCs w:val="20"/>
        </w:rPr>
        <w:t xml:space="preserve">Wykonawcę </w:t>
      </w:r>
      <w:r w:rsidRPr="003D3A2E">
        <w:rPr>
          <w:rFonts w:asciiTheme="minorHAnsi" w:hAnsiTheme="minorHAnsi" w:cstheme="minorHAnsi"/>
          <w:b/>
          <w:sz w:val="20"/>
          <w:szCs w:val="20"/>
        </w:rPr>
        <w:t>do podpisania oferty i załączników oraz składania i</w:t>
      </w:r>
      <w:r w:rsidR="009C5473" w:rsidRPr="003D3A2E">
        <w:rPr>
          <w:rFonts w:asciiTheme="minorHAnsi" w:hAnsiTheme="minorHAnsi" w:cstheme="minorHAnsi"/>
          <w:b/>
          <w:sz w:val="20"/>
          <w:szCs w:val="20"/>
        </w:rPr>
        <w:t> </w:t>
      </w:r>
      <w:r w:rsidRPr="003D3A2E">
        <w:rPr>
          <w:rFonts w:asciiTheme="minorHAnsi" w:hAnsiTheme="minorHAnsi" w:cstheme="minorHAnsi"/>
          <w:b/>
          <w:sz w:val="20"/>
          <w:szCs w:val="20"/>
        </w:rPr>
        <w:t>przyjmowania innych oświadczeń woli w imieniu Wykonawcy</w:t>
      </w:r>
      <w:r w:rsidR="00A403BD" w:rsidRPr="003D3A2E">
        <w:rPr>
          <w:rFonts w:asciiTheme="minorHAnsi" w:hAnsiTheme="minorHAnsi" w:cstheme="minorHAnsi"/>
          <w:b/>
          <w:sz w:val="20"/>
          <w:szCs w:val="20"/>
        </w:rPr>
        <w:t xml:space="preserve"> w przedmiotowym postę</w:t>
      </w:r>
      <w:r w:rsidRPr="003D3A2E">
        <w:rPr>
          <w:rFonts w:asciiTheme="minorHAnsi" w:hAnsiTheme="minorHAnsi" w:cstheme="minorHAnsi"/>
          <w:b/>
          <w:sz w:val="20"/>
          <w:szCs w:val="20"/>
        </w:rPr>
        <w:t>powaniu</w:t>
      </w:r>
    </w:p>
    <w:p w14:paraId="6B2ADE9E" w14:textId="77777777" w:rsidR="00DC6C00" w:rsidRPr="003D3A2E" w:rsidRDefault="00DC6C00" w:rsidP="003D3A2E">
      <w:pPr>
        <w:tabs>
          <w:tab w:val="left" w:pos="709"/>
        </w:tabs>
        <w:spacing w:before="0" w:line="276" w:lineRule="auto"/>
        <w:jc w:val="center"/>
        <w:rPr>
          <w:rFonts w:asciiTheme="minorHAnsi" w:hAnsiTheme="minorHAnsi" w:cstheme="minorHAnsi"/>
          <w:b/>
          <w:sz w:val="20"/>
          <w:szCs w:val="20"/>
        </w:rPr>
      </w:pPr>
    </w:p>
    <w:p w14:paraId="66AB5313" w14:textId="77777777" w:rsidR="00455970"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W imieniu ………………………………………………………………….………………………….………………………..</w:t>
      </w:r>
    </w:p>
    <w:p w14:paraId="559EED85" w14:textId="77777777" w:rsidR="00AE00EF"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upoważniam Pana/Panią ……………………………….......................………………………….. urodzonego/ą dnia ……………………………… w ……………………………………………. legitymującego się dowodem osobistym numer: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seria: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xml:space="preserve">……………, </w:t>
      </w:r>
      <w:r w:rsidR="00A116E5" w:rsidRPr="003D3A2E">
        <w:rPr>
          <w:rFonts w:asciiTheme="minorHAnsi" w:hAnsiTheme="minorHAnsi" w:cstheme="minorHAnsi"/>
          <w:sz w:val="20"/>
          <w:szCs w:val="20"/>
        </w:rPr>
        <w:t>PESEL: …</w:t>
      </w:r>
      <w:r w:rsidR="00AE365E" w:rsidRPr="003D3A2E">
        <w:rPr>
          <w:rFonts w:asciiTheme="minorHAnsi" w:hAnsiTheme="minorHAnsi" w:cstheme="minorHAnsi"/>
          <w:sz w:val="20"/>
          <w:szCs w:val="20"/>
        </w:rPr>
        <w:t>……………………………………….</w:t>
      </w:r>
      <w:r w:rsidR="00A116E5" w:rsidRPr="003D3A2E">
        <w:rPr>
          <w:rFonts w:asciiTheme="minorHAnsi" w:hAnsiTheme="minorHAnsi" w:cstheme="minorHAnsi"/>
          <w:sz w:val="20"/>
          <w:szCs w:val="20"/>
        </w:rPr>
        <w:t xml:space="preserve">. </w:t>
      </w:r>
      <w:r w:rsidRPr="003D3A2E">
        <w:rPr>
          <w:rFonts w:asciiTheme="minorHAnsi" w:hAnsiTheme="minorHAnsi" w:cstheme="minorHAnsi"/>
          <w:sz w:val="20"/>
          <w:szCs w:val="20"/>
        </w:rPr>
        <w:t>do</w:t>
      </w:r>
      <w:r w:rsidR="00AE00EF" w:rsidRPr="003D3A2E">
        <w:rPr>
          <w:rFonts w:asciiTheme="minorHAnsi" w:hAnsiTheme="minorHAnsi" w:cstheme="minorHAnsi"/>
          <w:sz w:val="20"/>
          <w:szCs w:val="20"/>
        </w:rPr>
        <w:t>:</w:t>
      </w:r>
    </w:p>
    <w:p w14:paraId="4D0AFD8E"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t>
      </w:r>
      <w:r w:rsidR="00455970" w:rsidRPr="003D3A2E">
        <w:rPr>
          <w:rFonts w:asciiTheme="minorHAnsi" w:hAnsiTheme="minorHAnsi" w:cstheme="minorHAnsi"/>
          <w:sz w:val="20"/>
          <w:szCs w:val="20"/>
        </w:rPr>
        <w:t xml:space="preserve">oferty, </w:t>
      </w:r>
    </w:p>
    <w:p w14:paraId="39ADFC30"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wszystkich </w:t>
      </w:r>
      <w:r w:rsidR="00B421A9" w:rsidRPr="003D3A2E">
        <w:rPr>
          <w:rFonts w:asciiTheme="minorHAnsi" w:hAnsiTheme="minorHAnsi" w:cstheme="minorHAnsi"/>
          <w:sz w:val="20"/>
          <w:szCs w:val="20"/>
        </w:rPr>
        <w:t xml:space="preserve">załączników </w:t>
      </w:r>
      <w:r w:rsidR="009504C4" w:rsidRPr="003D3A2E">
        <w:rPr>
          <w:rFonts w:asciiTheme="minorHAnsi" w:hAnsiTheme="minorHAnsi" w:cstheme="minorHAnsi"/>
          <w:sz w:val="20"/>
          <w:szCs w:val="20"/>
        </w:rPr>
        <w:t xml:space="preserve">do </w:t>
      </w:r>
      <w:r w:rsidR="00455970" w:rsidRPr="003D3A2E">
        <w:rPr>
          <w:rFonts w:asciiTheme="minorHAnsi" w:hAnsiTheme="minorHAnsi" w:cstheme="minorHAnsi"/>
          <w:sz w:val="20"/>
          <w:szCs w:val="20"/>
        </w:rPr>
        <w:t>Warunków Zamówienia</w:t>
      </w:r>
      <w:r w:rsidRPr="003D3A2E">
        <w:rPr>
          <w:rFonts w:asciiTheme="minorHAnsi" w:hAnsiTheme="minorHAnsi" w:cstheme="minorHAnsi"/>
          <w:sz w:val="20"/>
          <w:szCs w:val="20"/>
        </w:rPr>
        <w:t xml:space="preserve"> stanowiących integralną część oferty,</w:t>
      </w:r>
      <w:r w:rsidR="007C42D8" w:rsidRPr="003D3A2E">
        <w:rPr>
          <w:rFonts w:asciiTheme="minorHAnsi" w:hAnsiTheme="minorHAnsi" w:cstheme="minorHAnsi"/>
          <w:sz w:val="20"/>
          <w:szCs w:val="20"/>
        </w:rPr>
        <w:t xml:space="preserve"> </w:t>
      </w:r>
    </w:p>
    <w:p w14:paraId="62B0A1D7" w14:textId="77777777" w:rsidR="00A82406"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bCs/>
          <w:sz w:val="20"/>
          <w:szCs w:val="20"/>
        </w:rPr>
        <w:t>s</w:t>
      </w:r>
      <w:r w:rsidR="00455970" w:rsidRPr="003D3A2E">
        <w:rPr>
          <w:rFonts w:asciiTheme="minorHAnsi" w:hAnsiTheme="minorHAnsi" w:cstheme="minorHAnsi"/>
          <w:bCs/>
          <w:sz w:val="20"/>
          <w:szCs w:val="20"/>
        </w:rPr>
        <w:t>kładania i</w:t>
      </w:r>
      <w:r w:rsidR="00F0621C" w:rsidRPr="003D3A2E">
        <w:rPr>
          <w:rFonts w:asciiTheme="minorHAnsi" w:hAnsiTheme="minorHAnsi" w:cstheme="minorHAnsi"/>
          <w:bCs/>
          <w:sz w:val="20"/>
          <w:szCs w:val="20"/>
        </w:rPr>
        <w:t> </w:t>
      </w:r>
      <w:r w:rsidR="00455970" w:rsidRPr="003D3A2E">
        <w:rPr>
          <w:rFonts w:asciiTheme="minorHAnsi" w:hAnsiTheme="minorHAnsi" w:cstheme="minorHAnsi"/>
          <w:bCs/>
          <w:sz w:val="20"/>
          <w:szCs w:val="20"/>
        </w:rPr>
        <w:t xml:space="preserve">przyjmowania innych oświadczeń woli w imieniu Wykonawcy w przedmiotowym </w:t>
      </w:r>
      <w:r w:rsidR="00A116E5" w:rsidRPr="003D3A2E">
        <w:rPr>
          <w:rFonts w:asciiTheme="minorHAnsi" w:hAnsiTheme="minorHAnsi" w:cstheme="minorHAnsi"/>
          <w:bCs/>
          <w:sz w:val="20"/>
          <w:szCs w:val="20"/>
        </w:rPr>
        <w:t>postępowaniu</w:t>
      </w:r>
      <w:r w:rsidR="00323276" w:rsidRPr="003D3A2E">
        <w:rPr>
          <w:rFonts w:asciiTheme="minorHAnsi" w:hAnsiTheme="minorHAnsi" w:cstheme="minorHAnsi"/>
          <w:sz w:val="20"/>
          <w:szCs w:val="20"/>
        </w:rPr>
        <w:t>,</w:t>
      </w:r>
    </w:p>
    <w:p w14:paraId="2D3D9E3B" w14:textId="77777777" w:rsidR="00A82406" w:rsidRPr="003D3A2E" w:rsidRDefault="00323276"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z</w:t>
      </w:r>
      <w:r w:rsidR="00A82406" w:rsidRPr="003D3A2E">
        <w:rPr>
          <w:rFonts w:asciiTheme="minorHAnsi" w:hAnsiTheme="minorHAnsi" w:cstheme="minorHAnsi"/>
          <w:sz w:val="20"/>
          <w:szCs w:val="20"/>
        </w:rPr>
        <w:t>awarcia umowy w przedmiotowym postępowaniu.</w:t>
      </w:r>
    </w:p>
    <w:p w14:paraId="2FEC1134" w14:textId="77777777" w:rsidR="00AD2469" w:rsidRPr="003D3A2E" w:rsidRDefault="00AD2469" w:rsidP="003D3A2E">
      <w:pPr>
        <w:tabs>
          <w:tab w:val="left" w:pos="709"/>
        </w:tabs>
        <w:spacing w:before="0" w:line="276" w:lineRule="auto"/>
        <w:rPr>
          <w:rFonts w:asciiTheme="minorHAnsi" w:hAnsiTheme="minorHAnsi" w:cstheme="minorHAnsi"/>
          <w:sz w:val="20"/>
          <w:szCs w:val="20"/>
        </w:rPr>
      </w:pPr>
    </w:p>
    <w:p w14:paraId="0E5CD495"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1A53FFB2"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04C53F5" w14:textId="77777777" w:rsidTr="001B3059">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2384FF8C"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1A976193" w14:textId="77777777" w:rsidTr="001B3059">
        <w:trPr>
          <w:jc w:val="center"/>
        </w:trPr>
        <w:tc>
          <w:tcPr>
            <w:tcW w:w="4060" w:type="dxa"/>
            <w:tcBorders>
              <w:top w:val="nil"/>
              <w:left w:val="nil"/>
              <w:bottom w:val="nil"/>
              <w:right w:val="nil"/>
            </w:tcBorders>
          </w:tcPr>
          <w:p w14:paraId="4B3DBD63" w14:textId="77777777"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3C86F961" w14:textId="77777777" w:rsidR="008A6DEF" w:rsidRPr="003D3A2E" w:rsidRDefault="008A6DEF" w:rsidP="003D3A2E">
      <w:pPr>
        <w:tabs>
          <w:tab w:val="left" w:pos="709"/>
        </w:tabs>
        <w:spacing w:before="0" w:line="276" w:lineRule="auto"/>
        <w:rPr>
          <w:rFonts w:asciiTheme="minorHAnsi" w:hAnsiTheme="minorHAnsi" w:cstheme="minorHAnsi"/>
          <w:b/>
          <w:bCs/>
          <w:sz w:val="20"/>
          <w:szCs w:val="20"/>
        </w:rPr>
      </w:pPr>
    </w:p>
    <w:p w14:paraId="2119C1D3" w14:textId="77777777" w:rsidR="00132250" w:rsidRPr="003D3A2E" w:rsidRDefault="00132250" w:rsidP="003D3A2E">
      <w:pPr>
        <w:tabs>
          <w:tab w:val="left" w:pos="709"/>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br w:type="page"/>
      </w:r>
    </w:p>
    <w:p w14:paraId="742D8F58" w14:textId="77777777"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14" w:name="_Toc382495771"/>
      <w:bookmarkStart w:id="15" w:name="_Toc389210259"/>
      <w:bookmarkStart w:id="16" w:name="_Toc405293692"/>
      <w:bookmarkStart w:id="17" w:name="_Toc74857826"/>
      <w:bookmarkStart w:id="18" w:name="_Toc79664052"/>
      <w:bookmarkStart w:id="19" w:name="_Toc87341620"/>
      <w:bookmarkStart w:id="20" w:name="_Toc96426983"/>
      <w:bookmarkStart w:id="21" w:name="_Toc151554404"/>
      <w:r w:rsidRPr="003D3A2E">
        <w:rPr>
          <w:rFonts w:asciiTheme="minorHAnsi" w:hAnsiTheme="minorHAnsi" w:cstheme="minorHAnsi"/>
          <w:sz w:val="20"/>
          <w:szCs w:val="20"/>
          <w:u w:val="single"/>
        </w:rPr>
        <w:lastRenderedPageBreak/>
        <w:t>ZAŁĄCZNIK NR 4 – OŚWIADCZENIE WYKONAWCY O ZACHOWANIU POUFNOŚCI</w:t>
      </w:r>
      <w:bookmarkEnd w:id="14"/>
      <w:bookmarkEnd w:id="15"/>
      <w:bookmarkEnd w:id="16"/>
      <w:bookmarkEnd w:id="17"/>
      <w:bookmarkEnd w:id="18"/>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w:t>
      </w:r>
      <w:bookmarkEnd w:id="19"/>
      <w:bookmarkEnd w:id="20"/>
      <w:bookmarkEnd w:id="21"/>
    </w:p>
    <w:p w14:paraId="12E11F0E"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3D3A2E" w14:paraId="4843E66F" w14:textId="77777777" w:rsidTr="00902182">
        <w:trPr>
          <w:gridAfter w:val="1"/>
          <w:wAfter w:w="6" w:type="dxa"/>
          <w:cantSplit/>
          <w:trHeight w:hRule="exact" w:val="340"/>
        </w:trPr>
        <w:tc>
          <w:tcPr>
            <w:tcW w:w="9771" w:type="dxa"/>
            <w:gridSpan w:val="2"/>
            <w:tcBorders>
              <w:top w:val="nil"/>
              <w:left w:val="nil"/>
              <w:bottom w:val="nil"/>
              <w:right w:val="nil"/>
            </w:tcBorders>
            <w:vAlign w:val="center"/>
          </w:tcPr>
          <w:p w14:paraId="617107C4" w14:textId="77777777" w:rsidR="00902182" w:rsidRPr="003D3A2E" w:rsidRDefault="00902182" w:rsidP="003D3A2E">
            <w:pPr>
              <w:tabs>
                <w:tab w:val="left" w:pos="709"/>
              </w:tabs>
              <w:spacing w:before="0" w:line="276" w:lineRule="auto"/>
              <w:rPr>
                <w:rFonts w:asciiTheme="minorHAnsi" w:hAnsiTheme="minorHAnsi" w:cstheme="minorHAnsi"/>
                <w:b/>
                <w:bCs/>
                <w:sz w:val="20"/>
                <w:szCs w:val="20"/>
              </w:rPr>
            </w:pPr>
          </w:p>
        </w:tc>
      </w:tr>
      <w:tr w:rsidR="00902182" w:rsidRPr="003D3A2E" w14:paraId="338D74E3" w14:textId="77777777" w:rsidTr="009021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6FEC104E" w14:textId="77777777" w:rsidR="00902182"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902182"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4E3A7453" w14:textId="77777777" w:rsidR="00902182" w:rsidRPr="003D3A2E" w:rsidRDefault="00902182"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54C9EF0C"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p w14:paraId="61E47D3E" w14:textId="77777777" w:rsidR="00902182" w:rsidRPr="003D3A2E" w:rsidRDefault="00902182" w:rsidP="003D3A2E">
      <w:pPr>
        <w:tabs>
          <w:tab w:val="left" w:pos="709"/>
        </w:tabs>
        <w:spacing w:before="0" w:line="276" w:lineRule="auto"/>
        <w:rPr>
          <w:rFonts w:asciiTheme="minorHAnsi" w:hAnsiTheme="minorHAnsi" w:cstheme="minorHAnsi"/>
          <w:b/>
          <w:bCs/>
          <w:sz w:val="20"/>
          <w:szCs w:val="20"/>
          <w:u w:val="single"/>
        </w:rPr>
      </w:pPr>
    </w:p>
    <w:p w14:paraId="15A5A438" w14:textId="77777777" w:rsidR="00587620" w:rsidRPr="003D3A2E" w:rsidRDefault="00587620" w:rsidP="00587620">
      <w:pPr>
        <w:spacing w:before="0" w:line="276" w:lineRule="auto"/>
        <w:jc w:val="center"/>
        <w:rPr>
          <w:rFonts w:asciiTheme="minorHAnsi" w:hAnsiTheme="minorHAnsi" w:cstheme="minorHAnsi"/>
          <w:b/>
          <w:sz w:val="20"/>
          <w:szCs w:val="20"/>
        </w:rPr>
      </w:pPr>
      <w:r>
        <w:rPr>
          <w:rFonts w:asciiTheme="minorHAnsi" w:hAnsiTheme="minorHAnsi" w:cstheme="minorHAnsi"/>
          <w:b/>
          <w:bCs/>
          <w:color w:val="0070C0"/>
        </w:rPr>
        <w:t>Kompleksowa usługa prania w ośrodkach wczasowych</w:t>
      </w:r>
    </w:p>
    <w:p w14:paraId="0E99B304" w14:textId="77777777" w:rsidR="00AD521A" w:rsidRDefault="00AD521A" w:rsidP="00281C13">
      <w:pPr>
        <w:pStyle w:val="Tekstpodstawowy"/>
        <w:tabs>
          <w:tab w:val="left" w:pos="709"/>
        </w:tabs>
        <w:spacing w:after="0" w:line="276" w:lineRule="auto"/>
        <w:jc w:val="center"/>
        <w:rPr>
          <w:rFonts w:asciiTheme="minorHAnsi" w:hAnsiTheme="minorHAnsi" w:cstheme="minorHAnsi"/>
          <w:sz w:val="20"/>
          <w:szCs w:val="20"/>
        </w:rPr>
      </w:pPr>
    </w:p>
    <w:p w14:paraId="39755C8C" w14:textId="77777777" w:rsidR="00E70DD9" w:rsidRPr="003D3A2E" w:rsidRDefault="00902182"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Niniejszym oświadczam</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y</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że, zobowiązuj</w:t>
      </w:r>
      <w:r w:rsidR="00A57D9E" w:rsidRPr="003D3A2E">
        <w:rPr>
          <w:rFonts w:asciiTheme="minorHAnsi" w:hAnsiTheme="minorHAnsi" w:cstheme="minorHAnsi"/>
          <w:sz w:val="20"/>
          <w:szCs w:val="20"/>
        </w:rPr>
        <w:t>ę (-</w:t>
      </w:r>
      <w:proofErr w:type="spellStart"/>
      <w:r w:rsidR="00A57D9E" w:rsidRPr="003D3A2E">
        <w:rPr>
          <w:rFonts w:asciiTheme="minorHAnsi" w:hAnsiTheme="minorHAnsi" w:cstheme="minorHAnsi"/>
          <w:sz w:val="20"/>
          <w:szCs w:val="20"/>
        </w:rPr>
        <w:t>emy</w:t>
      </w:r>
      <w:proofErr w:type="spellEnd"/>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się wszelkie informacje handlowe, przekazane lub udostępnione przez </w:t>
      </w:r>
      <w:r w:rsidR="004C3CC5" w:rsidRPr="003D3A2E">
        <w:rPr>
          <w:rFonts w:asciiTheme="minorHAnsi" w:hAnsiTheme="minorHAnsi" w:cstheme="minorHAnsi"/>
          <w:sz w:val="20"/>
          <w:szCs w:val="20"/>
        </w:rPr>
        <w:t>Zamawiającego</w:t>
      </w:r>
      <w:r w:rsidR="008D6DE2" w:rsidRPr="003D3A2E">
        <w:rPr>
          <w:rFonts w:asciiTheme="minorHAnsi" w:hAnsiTheme="minorHAnsi" w:cstheme="minorHAnsi"/>
          <w:sz w:val="20"/>
          <w:szCs w:val="20"/>
        </w:rPr>
        <w:t xml:space="preserve"> </w:t>
      </w:r>
      <w:r w:rsidRPr="003D3A2E">
        <w:rPr>
          <w:rFonts w:asciiTheme="minorHAnsi" w:hAnsiTheme="minorHAnsi" w:cstheme="minorHAnsi"/>
          <w:sz w:val="20"/>
          <w:szCs w:val="20"/>
        </w:rPr>
        <w:t xml:space="preserve">w ramach prowadzonego postępowania </w:t>
      </w:r>
      <w:r w:rsidR="00E70DD9" w:rsidRPr="003D3A2E">
        <w:rPr>
          <w:rFonts w:asciiTheme="minorHAnsi" w:hAnsiTheme="minorHAnsi" w:cstheme="minorHAnsi"/>
          <w:sz w:val="20"/>
          <w:szCs w:val="20"/>
        </w:rPr>
        <w:t>o udzielenie zamówienia</w:t>
      </w:r>
      <w:r w:rsidRPr="003D3A2E">
        <w:rPr>
          <w:rFonts w:asciiTheme="minorHAnsi" w:hAnsiTheme="minorHAnsi" w:cstheme="minorHAnsi"/>
          <w:sz w:val="20"/>
          <w:szCs w:val="20"/>
        </w:rPr>
        <w:t xml:space="preserve">, wykorzystywać jedynie do celów </w:t>
      </w:r>
      <w:r w:rsidR="00E70DD9" w:rsidRPr="003D3A2E">
        <w:rPr>
          <w:rFonts w:asciiTheme="minorHAnsi" w:hAnsiTheme="minorHAnsi" w:cstheme="minorHAnsi"/>
          <w:sz w:val="20"/>
          <w:szCs w:val="20"/>
        </w:rPr>
        <w:t xml:space="preserve">uczestniczenia w niniejszym </w:t>
      </w:r>
      <w:r w:rsidRPr="003D3A2E">
        <w:rPr>
          <w:rFonts w:asciiTheme="minorHAnsi" w:hAnsiTheme="minorHAnsi" w:cstheme="minorHAnsi"/>
          <w:sz w:val="20"/>
          <w:szCs w:val="20"/>
        </w:rPr>
        <w:t>postępowani</w:t>
      </w:r>
      <w:r w:rsidR="00E70DD9" w:rsidRPr="003D3A2E">
        <w:rPr>
          <w:rFonts w:asciiTheme="minorHAnsi" w:hAnsiTheme="minorHAnsi" w:cstheme="minorHAnsi"/>
          <w:sz w:val="20"/>
          <w:szCs w:val="20"/>
        </w:rPr>
        <w:t>u</w:t>
      </w:r>
      <w:r w:rsidRPr="003D3A2E">
        <w:rPr>
          <w:rFonts w:asciiTheme="minorHAnsi" w:hAnsiTheme="minorHAnsi" w:cstheme="minorHAnsi"/>
          <w:sz w:val="20"/>
          <w:szCs w:val="20"/>
        </w:rPr>
        <w:t xml:space="preserve">, nie udostępniać osobom trzecim, nie publikować w jakiejkolwiek formie w całości </w:t>
      </w:r>
      <w:r w:rsidR="00E70DD9" w:rsidRPr="003D3A2E">
        <w:rPr>
          <w:rFonts w:asciiTheme="minorHAnsi" w:hAnsiTheme="minorHAnsi" w:cstheme="minorHAnsi"/>
          <w:sz w:val="20"/>
          <w:szCs w:val="20"/>
        </w:rPr>
        <w:t xml:space="preserve">ani w </w:t>
      </w:r>
      <w:r w:rsidRPr="003D3A2E">
        <w:rPr>
          <w:rFonts w:asciiTheme="minorHAnsi" w:hAnsiTheme="minorHAnsi" w:cstheme="minorHAnsi"/>
          <w:sz w:val="20"/>
          <w:szCs w:val="20"/>
        </w:rPr>
        <w:t xml:space="preserve">części, </w:t>
      </w:r>
      <w:r w:rsidR="00CF62AA" w:rsidRPr="003D3A2E">
        <w:rPr>
          <w:rFonts w:asciiTheme="minorHAnsi" w:hAnsiTheme="minorHAnsi" w:cstheme="minorHAnsi"/>
          <w:sz w:val="20"/>
          <w:szCs w:val="20"/>
        </w:rPr>
        <w:t xml:space="preserve">lecz je </w:t>
      </w:r>
      <w:r w:rsidRPr="003D3A2E">
        <w:rPr>
          <w:rFonts w:asciiTheme="minorHAnsi" w:hAnsiTheme="minorHAnsi" w:cstheme="minorHAnsi"/>
          <w:sz w:val="20"/>
          <w:szCs w:val="20"/>
        </w:rPr>
        <w:t>zabezpieczać</w:t>
      </w:r>
      <w:r w:rsidR="00CF62AA"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chronić </w:t>
      </w:r>
      <w:r w:rsidR="00CF62AA" w:rsidRPr="003D3A2E">
        <w:rPr>
          <w:rFonts w:asciiTheme="minorHAnsi" w:hAnsiTheme="minorHAnsi" w:cstheme="minorHAnsi"/>
          <w:sz w:val="20"/>
          <w:szCs w:val="20"/>
        </w:rPr>
        <w:t xml:space="preserve">przed ujawnieniem. Ponadto zobowiązujemy się je </w:t>
      </w:r>
      <w:r w:rsidRPr="003D3A2E">
        <w:rPr>
          <w:rFonts w:asciiTheme="minorHAnsi" w:hAnsiTheme="minorHAnsi" w:cstheme="minorHAnsi"/>
          <w:sz w:val="20"/>
          <w:szCs w:val="20"/>
        </w:rPr>
        <w:t xml:space="preserve">zniszczyć, wraz z koniecznością trwałego usunięcia z systemów informatycznych, natychmiast po </w:t>
      </w:r>
      <w:r w:rsidR="00CF62AA" w:rsidRPr="003D3A2E">
        <w:rPr>
          <w:rFonts w:asciiTheme="minorHAnsi" w:hAnsiTheme="minorHAnsi" w:cstheme="minorHAnsi"/>
          <w:sz w:val="20"/>
          <w:szCs w:val="20"/>
        </w:rPr>
        <w:t xml:space="preserve">zakończeniu </w:t>
      </w:r>
      <w:r w:rsidRPr="003D3A2E">
        <w:rPr>
          <w:rFonts w:asciiTheme="minorHAnsi" w:hAnsiTheme="minorHAnsi" w:cstheme="minorHAnsi"/>
          <w:sz w:val="20"/>
          <w:szCs w:val="20"/>
        </w:rPr>
        <w:t>niniejszego postępowania</w:t>
      </w:r>
      <w:r w:rsidR="00CF62AA" w:rsidRPr="003D3A2E">
        <w:rPr>
          <w:rFonts w:asciiTheme="minorHAnsi" w:hAnsiTheme="minorHAnsi" w:cstheme="minorHAnsi"/>
          <w:sz w:val="20"/>
          <w:szCs w:val="20"/>
        </w:rPr>
        <w:t>, chyba, że nasza oferta zostanie wybrana</w:t>
      </w:r>
      <w:r w:rsidR="00E70DD9" w:rsidRPr="003D3A2E">
        <w:rPr>
          <w:rFonts w:asciiTheme="minorHAnsi" w:hAnsiTheme="minorHAnsi" w:cstheme="minorHAnsi"/>
          <w:sz w:val="20"/>
          <w:szCs w:val="20"/>
        </w:rPr>
        <w:t xml:space="preserve"> i Zamawiający </w:t>
      </w:r>
      <w:r w:rsidR="00C874BF" w:rsidRPr="003D3A2E">
        <w:rPr>
          <w:rFonts w:asciiTheme="minorHAnsi" w:hAnsiTheme="minorHAnsi" w:cstheme="minorHAnsi"/>
          <w:sz w:val="20"/>
          <w:szCs w:val="20"/>
        </w:rPr>
        <w:t xml:space="preserve">pisemnie </w:t>
      </w:r>
      <w:r w:rsidR="00E70DD9" w:rsidRPr="003D3A2E">
        <w:rPr>
          <w:rFonts w:asciiTheme="minorHAnsi" w:hAnsiTheme="minorHAnsi" w:cstheme="minorHAnsi"/>
          <w:sz w:val="20"/>
          <w:szCs w:val="20"/>
        </w:rPr>
        <w:t>zwolni nas z tego obowiązku</w:t>
      </w:r>
      <w:r w:rsidR="009C5473" w:rsidRPr="003D3A2E">
        <w:rPr>
          <w:rFonts w:asciiTheme="minorHAnsi" w:hAnsiTheme="minorHAnsi" w:cstheme="minorHAnsi"/>
          <w:sz w:val="20"/>
          <w:szCs w:val="20"/>
        </w:rPr>
        <w:t>.</w:t>
      </w:r>
    </w:p>
    <w:p w14:paraId="666C3442" w14:textId="77777777" w:rsidR="00E70DD9"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p>
    <w:p w14:paraId="601DBA2A" w14:textId="77777777" w:rsidR="00435628"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Obowiązki te mają charakter bezterminowy.</w:t>
      </w:r>
    </w:p>
    <w:p w14:paraId="6F7BD690" w14:textId="77777777" w:rsidR="00902182" w:rsidRPr="003D3A2E" w:rsidRDefault="00902182" w:rsidP="003D3A2E">
      <w:pPr>
        <w:tabs>
          <w:tab w:val="left" w:pos="709"/>
        </w:tabs>
        <w:spacing w:before="0" w:line="276" w:lineRule="auto"/>
        <w:ind w:left="5664" w:firstLine="708"/>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8517EBB" w14:textId="77777777" w:rsidTr="00902182">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7CE3556F"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6F10E3BC" w14:textId="77777777" w:rsidTr="00902182">
        <w:trPr>
          <w:jc w:val="center"/>
        </w:trPr>
        <w:tc>
          <w:tcPr>
            <w:tcW w:w="4060" w:type="dxa"/>
            <w:tcBorders>
              <w:top w:val="nil"/>
              <w:left w:val="nil"/>
              <w:bottom w:val="nil"/>
              <w:right w:val="nil"/>
            </w:tcBorders>
          </w:tcPr>
          <w:p w14:paraId="2977AC11" w14:textId="77777777"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5FDA226" w14:textId="77777777" w:rsidR="00455970" w:rsidRPr="003D3A2E" w:rsidRDefault="00455970" w:rsidP="003D3A2E">
      <w:pPr>
        <w:tabs>
          <w:tab w:val="left" w:pos="709"/>
        </w:tabs>
        <w:spacing w:before="0" w:line="276" w:lineRule="auto"/>
        <w:rPr>
          <w:rFonts w:asciiTheme="minorHAnsi" w:hAnsiTheme="minorHAnsi" w:cstheme="minorHAnsi"/>
          <w:sz w:val="20"/>
          <w:szCs w:val="20"/>
          <w:u w:val="single"/>
        </w:rPr>
      </w:pPr>
    </w:p>
    <w:p w14:paraId="1E427994" w14:textId="77777777" w:rsidR="00132250" w:rsidRPr="003D3A2E" w:rsidRDefault="00132250" w:rsidP="003D3A2E">
      <w:pPr>
        <w:tabs>
          <w:tab w:val="left" w:pos="709"/>
        </w:tabs>
        <w:spacing w:before="0" w:line="276" w:lineRule="auto"/>
        <w:rPr>
          <w:rFonts w:asciiTheme="minorHAnsi" w:hAnsiTheme="minorHAnsi" w:cstheme="minorHAnsi"/>
          <w:sz w:val="20"/>
          <w:szCs w:val="20"/>
          <w:u w:val="single"/>
        </w:rPr>
      </w:pPr>
      <w:r w:rsidRPr="003D3A2E">
        <w:rPr>
          <w:rFonts w:asciiTheme="minorHAnsi" w:hAnsiTheme="minorHAnsi" w:cstheme="minorHAnsi"/>
          <w:sz w:val="20"/>
          <w:szCs w:val="20"/>
          <w:u w:val="single"/>
        </w:rPr>
        <w:br w:type="page"/>
      </w:r>
    </w:p>
    <w:p w14:paraId="773EDA49" w14:textId="77777777" w:rsidR="00082234" w:rsidRPr="003D3A2E" w:rsidRDefault="00082234" w:rsidP="003D3A2E">
      <w:pPr>
        <w:pStyle w:val="Nagwek4"/>
        <w:spacing w:before="0" w:after="0" w:line="276" w:lineRule="auto"/>
        <w:jc w:val="both"/>
        <w:rPr>
          <w:rFonts w:asciiTheme="minorHAnsi" w:hAnsiTheme="minorHAnsi" w:cstheme="minorHAnsi"/>
          <w:sz w:val="20"/>
          <w:szCs w:val="20"/>
          <w:u w:val="single"/>
        </w:rPr>
      </w:pPr>
      <w:bookmarkStart w:id="22" w:name="_Toc93572223"/>
      <w:bookmarkStart w:id="23" w:name="_Toc151554405"/>
      <w:bookmarkStart w:id="24" w:name="_Toc382495774"/>
      <w:bookmarkStart w:id="25" w:name="_Toc389210261"/>
      <w:r w:rsidRPr="003D3A2E">
        <w:rPr>
          <w:rFonts w:asciiTheme="minorHAnsi" w:hAnsiTheme="minorHAnsi" w:cstheme="minorHAnsi"/>
          <w:sz w:val="20"/>
          <w:szCs w:val="20"/>
          <w:u w:val="single"/>
        </w:rPr>
        <w:lastRenderedPageBreak/>
        <w:t xml:space="preserve">ZAŁĄCZNIK NR 5 – INFORMACJA O ADMINISTRATORZE DANYCH OSOBOWYCH </w:t>
      </w:r>
      <w:r w:rsidRPr="003D3A2E">
        <w:rPr>
          <w:rFonts w:asciiTheme="minorHAnsi" w:hAnsiTheme="minorHAnsi" w:cstheme="minorHAnsi"/>
          <w:color w:val="FF0000"/>
          <w:sz w:val="20"/>
          <w:szCs w:val="20"/>
          <w:u w:val="single"/>
        </w:rPr>
        <w:t>(SKŁADANA WRAZ Z OFERTĄ)</w:t>
      </w:r>
      <w:bookmarkEnd w:id="22"/>
      <w:bookmarkEnd w:id="23"/>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3D3A2E" w14:paraId="70FAC5C2" w14:textId="77777777" w:rsidTr="00E75685">
        <w:trPr>
          <w:trHeight w:val="1126"/>
        </w:trPr>
        <w:tc>
          <w:tcPr>
            <w:tcW w:w="3850" w:type="dxa"/>
            <w:tcBorders>
              <w:top w:val="single" w:sz="4" w:space="0" w:color="auto"/>
              <w:left w:val="single" w:sz="4" w:space="0" w:color="auto"/>
              <w:bottom w:val="single" w:sz="4" w:space="0" w:color="auto"/>
              <w:right w:val="single" w:sz="4" w:space="0" w:color="auto"/>
            </w:tcBorders>
            <w:vAlign w:val="bottom"/>
            <w:hideMark/>
          </w:tcPr>
          <w:p w14:paraId="41491336" w14:textId="77777777" w:rsidR="00082234" w:rsidRPr="003D3A2E" w:rsidRDefault="00082234" w:rsidP="003D3A2E">
            <w:pPr>
              <w:pStyle w:val="WW-Legenda"/>
              <w:tabs>
                <w:tab w:val="left" w:pos="709"/>
              </w:tabs>
              <w:spacing w:line="276" w:lineRule="auto"/>
              <w:jc w:val="center"/>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Pr>
          <w:p w14:paraId="2B72DFA7" w14:textId="77777777" w:rsidR="00082234" w:rsidRPr="003D3A2E" w:rsidRDefault="00082234" w:rsidP="003D3A2E">
            <w:pPr>
              <w:pStyle w:val="WW-Legenda"/>
              <w:tabs>
                <w:tab w:val="left" w:pos="709"/>
              </w:tabs>
              <w:spacing w:line="276" w:lineRule="auto"/>
              <w:jc w:val="both"/>
              <w:rPr>
                <w:rFonts w:asciiTheme="minorHAnsi" w:hAnsiTheme="minorHAnsi" w:cstheme="minorHAnsi"/>
                <w:b w:val="0"/>
                <w:bCs w:val="0"/>
              </w:rPr>
            </w:pPr>
          </w:p>
        </w:tc>
      </w:tr>
    </w:tbl>
    <w:p w14:paraId="5F81973D" w14:textId="77777777" w:rsidR="002549BF" w:rsidRDefault="002549BF" w:rsidP="00587620">
      <w:pPr>
        <w:spacing w:before="0" w:line="276" w:lineRule="auto"/>
        <w:jc w:val="center"/>
        <w:rPr>
          <w:rFonts w:asciiTheme="minorHAnsi" w:hAnsiTheme="minorHAnsi" w:cstheme="minorHAnsi"/>
          <w:b/>
          <w:bCs/>
          <w:color w:val="0070C0"/>
          <w:sz w:val="20"/>
          <w:szCs w:val="20"/>
        </w:rPr>
      </w:pPr>
    </w:p>
    <w:p w14:paraId="0993F16E" w14:textId="77777777" w:rsidR="00587620" w:rsidRPr="00587620" w:rsidRDefault="00587620" w:rsidP="00587620">
      <w:pPr>
        <w:spacing w:before="0" w:line="276" w:lineRule="auto"/>
        <w:jc w:val="center"/>
        <w:rPr>
          <w:rFonts w:asciiTheme="minorHAnsi" w:hAnsiTheme="minorHAnsi" w:cstheme="minorHAnsi"/>
          <w:b/>
          <w:sz w:val="16"/>
          <w:szCs w:val="16"/>
        </w:rPr>
      </w:pPr>
      <w:r w:rsidRPr="00587620">
        <w:rPr>
          <w:rFonts w:asciiTheme="minorHAnsi" w:hAnsiTheme="minorHAnsi" w:cstheme="minorHAnsi"/>
          <w:b/>
          <w:bCs/>
          <w:color w:val="0070C0"/>
          <w:sz w:val="20"/>
          <w:szCs w:val="20"/>
        </w:rPr>
        <w:t>Kompleksowa usługa prania w ośrodkach wczasowych</w:t>
      </w:r>
    </w:p>
    <w:p w14:paraId="0BA1BC84" w14:textId="77777777" w:rsidR="00082234" w:rsidRPr="003D3A2E" w:rsidRDefault="00082234" w:rsidP="003D3A2E">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INFORMACJA O ADMINISTRATORZE DANYCH OSOBOWYCH</w:t>
      </w:r>
    </w:p>
    <w:p w14:paraId="56C9C63B" w14:textId="77777777" w:rsidR="00082234" w:rsidRPr="003D3A2E" w:rsidRDefault="00082234" w:rsidP="003D3A2E">
      <w:pPr>
        <w:spacing w:before="0" w:line="276" w:lineRule="auto"/>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Oświadczam, że dopełniłem poniższego obowiązku informacyjnego wobec osób fizycznych, od których dane osobowe bezpośrednio lub pośrednio pozyskałem w celu ubiegania się o udzielenie zamówienia w postępowaniu nr </w:t>
      </w:r>
      <w:r w:rsidR="000B5859" w:rsidRPr="0001272E">
        <w:rPr>
          <w:rFonts w:ascii="Calibri-Bold" w:hAnsi="Calibri-Bold"/>
          <w:b/>
          <w:bCs/>
          <w:color w:val="000000"/>
          <w:sz w:val="20"/>
          <w:szCs w:val="20"/>
        </w:rPr>
        <w:t>1</w:t>
      </w:r>
      <w:r w:rsidR="00587620">
        <w:rPr>
          <w:rFonts w:ascii="Calibri-Bold" w:hAnsi="Calibri-Bold"/>
          <w:b/>
          <w:bCs/>
          <w:color w:val="000000"/>
          <w:sz w:val="20"/>
          <w:szCs w:val="20"/>
        </w:rPr>
        <w:t>1</w:t>
      </w:r>
      <w:r w:rsidR="000B5859" w:rsidRPr="0001272E">
        <w:rPr>
          <w:rFonts w:ascii="Calibri-Bold" w:hAnsi="Calibri-Bold"/>
          <w:b/>
          <w:bCs/>
          <w:color w:val="000000"/>
          <w:sz w:val="20"/>
          <w:szCs w:val="20"/>
        </w:rPr>
        <w:t>00/</w:t>
      </w:r>
      <w:r w:rsidR="00587620">
        <w:rPr>
          <w:rFonts w:ascii="Calibri-Bold" w:hAnsi="Calibri-Bold"/>
          <w:b/>
          <w:bCs/>
          <w:color w:val="000000"/>
          <w:sz w:val="20"/>
          <w:szCs w:val="20"/>
        </w:rPr>
        <w:t>A</w:t>
      </w:r>
      <w:r w:rsidR="000B5859" w:rsidRPr="0001272E">
        <w:rPr>
          <w:rFonts w:ascii="Calibri-Bold" w:hAnsi="Calibri-Bold"/>
          <w:b/>
          <w:bCs/>
          <w:color w:val="000000"/>
          <w:sz w:val="20"/>
          <w:szCs w:val="20"/>
        </w:rPr>
        <w:t>W00/</w:t>
      </w:r>
      <w:r w:rsidR="00587620">
        <w:rPr>
          <w:rFonts w:ascii="Calibri-Bold" w:hAnsi="Calibri-Bold"/>
          <w:b/>
          <w:bCs/>
          <w:color w:val="000000"/>
          <w:sz w:val="20"/>
          <w:szCs w:val="20"/>
        </w:rPr>
        <w:t>FA</w:t>
      </w:r>
      <w:r w:rsidR="000B5859" w:rsidRPr="0001272E">
        <w:rPr>
          <w:rFonts w:ascii="Calibri-Bold" w:hAnsi="Calibri-Bold"/>
          <w:b/>
          <w:bCs/>
          <w:color w:val="000000"/>
          <w:sz w:val="20"/>
          <w:szCs w:val="20"/>
        </w:rPr>
        <w:t>/KZ/2024/0000</w:t>
      </w:r>
      <w:r w:rsidR="00E24965">
        <w:rPr>
          <w:rFonts w:ascii="Calibri-Bold" w:hAnsi="Calibri-Bold"/>
          <w:b/>
          <w:bCs/>
          <w:color w:val="000000"/>
          <w:sz w:val="20"/>
          <w:szCs w:val="20"/>
        </w:rPr>
        <w:t>10</w:t>
      </w:r>
      <w:r w:rsidR="00587620">
        <w:rPr>
          <w:rFonts w:ascii="Calibri-Bold" w:hAnsi="Calibri-Bold"/>
          <w:b/>
          <w:bCs/>
          <w:color w:val="000000"/>
          <w:sz w:val="20"/>
          <w:szCs w:val="20"/>
        </w:rPr>
        <w:t>9766</w:t>
      </w:r>
      <w:r w:rsidR="00B1046A">
        <w:rPr>
          <w:rFonts w:ascii="Calibri-Bold" w:hAnsi="Calibri-Bold"/>
          <w:b/>
          <w:bCs/>
          <w:color w:val="000000"/>
          <w:sz w:val="20"/>
          <w:szCs w:val="20"/>
        </w:rPr>
        <w:t>.</w:t>
      </w:r>
    </w:p>
    <w:p w14:paraId="15C69AB4" w14:textId="77777777" w:rsidR="00E24965" w:rsidRPr="003D3A2E" w:rsidRDefault="00082234" w:rsidP="00587620">
      <w:pPr>
        <w:numPr>
          <w:ilvl w:val="0"/>
          <w:numId w:val="46"/>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[dane administratora danych] </w:t>
      </w:r>
      <w:r w:rsidR="00E24965" w:rsidRPr="003D3A2E">
        <w:rPr>
          <w:rFonts w:asciiTheme="minorHAnsi" w:eastAsia="Calibri" w:hAnsiTheme="minorHAnsi" w:cstheme="minorHAnsi"/>
          <w:sz w:val="20"/>
          <w:szCs w:val="20"/>
          <w:lang w:eastAsia="en-US"/>
        </w:rPr>
        <w:t xml:space="preserve">Administratorem Pana/Pani danych osobowych jest </w:t>
      </w:r>
      <w:r w:rsidR="00E24965" w:rsidRPr="00BC50B7">
        <w:rPr>
          <w:rFonts w:asciiTheme="minorHAnsi" w:eastAsia="Calibri" w:hAnsiTheme="minorHAnsi" w:cstheme="minorHAnsi"/>
          <w:b/>
          <w:sz w:val="20"/>
          <w:szCs w:val="20"/>
          <w:lang w:eastAsia="en-US"/>
        </w:rPr>
        <w:t xml:space="preserve">ENEA </w:t>
      </w:r>
      <w:r w:rsidR="00587620">
        <w:rPr>
          <w:rFonts w:asciiTheme="minorHAnsi" w:eastAsia="Calibri" w:hAnsiTheme="minorHAnsi" w:cstheme="minorHAnsi"/>
          <w:b/>
          <w:sz w:val="20"/>
          <w:szCs w:val="20"/>
          <w:lang w:eastAsia="en-US"/>
        </w:rPr>
        <w:t>S.A.</w:t>
      </w:r>
      <w:r w:rsidR="00E24965" w:rsidRPr="00BC50B7">
        <w:rPr>
          <w:rFonts w:asciiTheme="minorHAnsi" w:eastAsia="Calibri" w:hAnsiTheme="minorHAnsi" w:cstheme="minorHAnsi"/>
          <w:b/>
          <w:sz w:val="20"/>
          <w:szCs w:val="20"/>
          <w:lang w:eastAsia="en-US"/>
        </w:rPr>
        <w:t xml:space="preserve"> </w:t>
      </w:r>
      <w:r w:rsidR="00E24965">
        <w:rPr>
          <w:rFonts w:asciiTheme="minorHAnsi" w:eastAsia="Calibri" w:hAnsiTheme="minorHAnsi" w:cstheme="minorHAnsi"/>
          <w:b/>
          <w:sz w:val="20"/>
          <w:szCs w:val="20"/>
          <w:lang w:eastAsia="en-US"/>
        </w:rPr>
        <w:br/>
      </w:r>
      <w:r w:rsidR="00587620" w:rsidRPr="00061864">
        <w:rPr>
          <w:rFonts w:asciiTheme="minorHAnsi" w:hAnsiTheme="minorHAnsi" w:cstheme="minorHAnsi"/>
          <w:sz w:val="20"/>
          <w:szCs w:val="20"/>
        </w:rPr>
        <w:t>z siedzibą w Poznaniu, ul. Pastelowej 8, 60-198 Poznań</w:t>
      </w:r>
      <w:r w:rsidR="00E24965" w:rsidRPr="00D54479">
        <w:rPr>
          <w:rFonts w:asciiTheme="minorHAnsi" w:hAnsiTheme="minorHAnsi" w:cstheme="minorHAnsi"/>
          <w:sz w:val="20"/>
          <w:szCs w:val="20"/>
        </w:rPr>
        <w:t xml:space="preserve">, </w:t>
      </w:r>
      <w:r w:rsidR="00587620" w:rsidRPr="00061864">
        <w:rPr>
          <w:rFonts w:asciiTheme="minorHAnsi" w:hAnsiTheme="minorHAnsi" w:cstheme="minorHAnsi"/>
          <w:sz w:val="20"/>
          <w:szCs w:val="20"/>
        </w:rPr>
        <w:t>NIP: 777-00-20-640; REGON: 630139960</w:t>
      </w:r>
      <w:r w:rsidR="00E24965" w:rsidRPr="003D3A2E">
        <w:rPr>
          <w:rFonts w:asciiTheme="minorHAnsi" w:eastAsia="Calibri" w:hAnsiTheme="minorHAnsi" w:cstheme="minorHAnsi"/>
          <w:sz w:val="20"/>
          <w:szCs w:val="20"/>
          <w:lang w:eastAsia="en-US"/>
        </w:rPr>
        <w:t xml:space="preserve">(dalej: </w:t>
      </w:r>
      <w:r w:rsidR="00E24965" w:rsidRPr="003D3A2E">
        <w:rPr>
          <w:rFonts w:asciiTheme="minorHAnsi" w:eastAsia="Calibri" w:hAnsiTheme="minorHAnsi" w:cstheme="minorHAnsi"/>
          <w:b/>
          <w:sz w:val="20"/>
          <w:szCs w:val="20"/>
          <w:lang w:eastAsia="en-US"/>
        </w:rPr>
        <w:t>Administrator</w:t>
      </w:r>
      <w:r w:rsidR="00E24965" w:rsidRPr="003D3A2E">
        <w:rPr>
          <w:rFonts w:asciiTheme="minorHAnsi" w:eastAsia="Calibri" w:hAnsiTheme="minorHAnsi" w:cstheme="minorHAnsi"/>
          <w:sz w:val="20"/>
          <w:szCs w:val="20"/>
          <w:lang w:eastAsia="en-US"/>
        </w:rPr>
        <w:t xml:space="preserve">). </w:t>
      </w:r>
    </w:p>
    <w:p w14:paraId="7F29B9FD" w14:textId="77777777" w:rsidR="00E24965" w:rsidRDefault="00E24965" w:rsidP="00E24965">
      <w:pPr>
        <w:spacing w:before="0" w:line="276" w:lineRule="auto"/>
        <w:ind w:left="357"/>
        <w:contextualSpacing/>
        <w:rPr>
          <w:rFonts w:asciiTheme="minorHAnsi" w:eastAsia="Calibri" w:hAnsiTheme="minorHAnsi" w:cstheme="minorHAnsi"/>
          <w:color w:val="0000FF"/>
          <w:sz w:val="20"/>
          <w:szCs w:val="20"/>
          <w:u w:val="single"/>
        </w:rPr>
      </w:pPr>
      <w:r w:rsidRPr="003D3A2E">
        <w:rPr>
          <w:rFonts w:asciiTheme="minorHAnsi" w:eastAsia="Calibri" w:hAnsiTheme="minorHAnsi" w:cstheme="minorHAnsi"/>
          <w:sz w:val="20"/>
          <w:szCs w:val="20"/>
          <w:lang w:eastAsia="en-US"/>
        </w:rPr>
        <w:t xml:space="preserve">Dane kontaktowe Inspektora Ochrony Danych: </w:t>
      </w:r>
      <w:hyperlink r:id="rId18" w:history="1">
        <w:r w:rsidR="00587620" w:rsidRPr="00061864">
          <w:rPr>
            <w:rStyle w:val="Hipercze"/>
            <w:rFonts w:asciiTheme="minorHAnsi" w:hAnsiTheme="minorHAnsi" w:cstheme="minorHAnsi"/>
            <w:sz w:val="20"/>
          </w:rPr>
          <w:t>esa.iod@enea.pl</w:t>
        </w:r>
      </w:hyperlink>
      <w:r w:rsidR="00587620" w:rsidRPr="00061864">
        <w:rPr>
          <w:rFonts w:asciiTheme="minorHAnsi" w:hAnsiTheme="minorHAnsi" w:cstheme="minorHAnsi"/>
          <w:sz w:val="20"/>
          <w:szCs w:val="20"/>
        </w:rPr>
        <w:t>,</w:t>
      </w:r>
    </w:p>
    <w:p w14:paraId="7ED10D80" w14:textId="77777777" w:rsidR="00082234" w:rsidRPr="003D3A2E" w:rsidRDefault="00082234" w:rsidP="00587620">
      <w:pPr>
        <w:numPr>
          <w:ilvl w:val="0"/>
          <w:numId w:val="46"/>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[cele i podstawy przetwarzania danych] </w:t>
      </w:r>
      <w:r w:rsidRPr="003D3A2E">
        <w:rPr>
          <w:rFonts w:asciiTheme="minorHAnsi" w:eastAsia="Calibri" w:hAnsiTheme="minorHAnsi" w:cstheme="minorHAnsi"/>
          <w:sz w:val="20"/>
          <w:szCs w:val="20"/>
          <w:lang w:eastAsia="en-US"/>
        </w:rPr>
        <w:t xml:space="preserve">Pana/Pani dane osobowe przetwarzane będą w celu uczestniczenia w postępowaniu nr </w:t>
      </w:r>
      <w:r w:rsidR="00587620" w:rsidRPr="0001272E">
        <w:rPr>
          <w:rFonts w:ascii="Calibri-Bold" w:hAnsi="Calibri-Bold"/>
          <w:b/>
          <w:bCs/>
          <w:color w:val="000000"/>
          <w:sz w:val="20"/>
          <w:szCs w:val="20"/>
        </w:rPr>
        <w:t>1</w:t>
      </w:r>
      <w:r w:rsidR="00587620">
        <w:rPr>
          <w:rFonts w:ascii="Calibri-Bold" w:hAnsi="Calibri-Bold"/>
          <w:b/>
          <w:bCs/>
          <w:color w:val="000000"/>
          <w:sz w:val="20"/>
          <w:szCs w:val="20"/>
        </w:rPr>
        <w:t>1</w:t>
      </w:r>
      <w:r w:rsidR="00587620" w:rsidRPr="0001272E">
        <w:rPr>
          <w:rFonts w:ascii="Calibri-Bold" w:hAnsi="Calibri-Bold"/>
          <w:b/>
          <w:bCs/>
          <w:color w:val="000000"/>
          <w:sz w:val="20"/>
          <w:szCs w:val="20"/>
        </w:rPr>
        <w:t>00/</w:t>
      </w:r>
      <w:r w:rsidR="00587620">
        <w:rPr>
          <w:rFonts w:ascii="Calibri-Bold" w:hAnsi="Calibri-Bold"/>
          <w:b/>
          <w:bCs/>
          <w:color w:val="000000"/>
          <w:sz w:val="20"/>
          <w:szCs w:val="20"/>
        </w:rPr>
        <w:t>A</w:t>
      </w:r>
      <w:r w:rsidR="00587620" w:rsidRPr="0001272E">
        <w:rPr>
          <w:rFonts w:ascii="Calibri-Bold" w:hAnsi="Calibri-Bold"/>
          <w:b/>
          <w:bCs/>
          <w:color w:val="000000"/>
          <w:sz w:val="20"/>
          <w:szCs w:val="20"/>
        </w:rPr>
        <w:t>W00/</w:t>
      </w:r>
      <w:r w:rsidR="00587620">
        <w:rPr>
          <w:rFonts w:ascii="Calibri-Bold" w:hAnsi="Calibri-Bold"/>
          <w:b/>
          <w:bCs/>
          <w:color w:val="000000"/>
          <w:sz w:val="20"/>
          <w:szCs w:val="20"/>
        </w:rPr>
        <w:t>FA</w:t>
      </w:r>
      <w:r w:rsidR="00587620" w:rsidRPr="0001272E">
        <w:rPr>
          <w:rFonts w:ascii="Calibri-Bold" w:hAnsi="Calibri-Bold"/>
          <w:b/>
          <w:bCs/>
          <w:color w:val="000000"/>
          <w:sz w:val="20"/>
          <w:szCs w:val="20"/>
        </w:rPr>
        <w:t>/KZ/2024/0000</w:t>
      </w:r>
      <w:r w:rsidR="00587620">
        <w:rPr>
          <w:rFonts w:ascii="Calibri-Bold" w:hAnsi="Calibri-Bold"/>
          <w:b/>
          <w:bCs/>
          <w:color w:val="000000"/>
          <w:sz w:val="20"/>
          <w:szCs w:val="20"/>
        </w:rPr>
        <w:t>109766</w:t>
      </w:r>
      <w:r w:rsidRPr="003D3A2E">
        <w:rPr>
          <w:rFonts w:asciiTheme="minorHAnsi" w:eastAsia="Calibri" w:hAnsiTheme="minorHAnsi" w:cstheme="minorHAnsi"/>
          <w:sz w:val="20"/>
          <w:szCs w:val="20"/>
          <w:lang w:eastAsia="en-US"/>
        </w:rPr>
        <w:t>oraz po jego zakończeniu w celu realizacji usługi</w:t>
      </w:r>
      <w:r w:rsidRPr="003D3A2E">
        <w:rPr>
          <w:rFonts w:asciiTheme="minorHAnsi" w:eastAsia="Calibri" w:hAnsiTheme="minorHAnsi" w:cstheme="minorHAnsi"/>
          <w:b/>
          <w:sz w:val="20"/>
          <w:szCs w:val="20"/>
          <w:lang w:eastAsia="en-US"/>
        </w:rPr>
        <w:t xml:space="preserve"> </w:t>
      </w:r>
      <w:r w:rsidRPr="003D3A2E">
        <w:rPr>
          <w:rFonts w:asciiTheme="minorHAnsi" w:eastAsia="Calibri" w:hAnsiTheme="minorHAnsi" w:cstheme="minorHAnsi"/>
          <w:sz w:val="20"/>
          <w:szCs w:val="20"/>
          <w:lang w:eastAsia="en-US"/>
        </w:rPr>
        <w:t xml:space="preserve">na podstawie art. 6 ust. 1 lit. b, f Rozporządzenia Parlamentu Europejskiego i Rady (UE) 2016/679 z dnia 27 kwietnia 2016 r. tzw. ogólnego rozporządzenia o ochronie danych osobowych, dalej: </w:t>
      </w:r>
      <w:r w:rsidRPr="003D3A2E">
        <w:rPr>
          <w:rFonts w:asciiTheme="minorHAnsi" w:eastAsia="Calibri" w:hAnsiTheme="minorHAnsi" w:cstheme="minorHAnsi"/>
          <w:b/>
          <w:sz w:val="20"/>
          <w:szCs w:val="20"/>
          <w:lang w:eastAsia="en-US"/>
        </w:rPr>
        <w:t>RODO</w:t>
      </w:r>
      <w:r w:rsidRPr="003D3A2E">
        <w:rPr>
          <w:rFonts w:asciiTheme="minorHAnsi" w:eastAsia="Calibri" w:hAnsiTheme="minorHAnsi" w:cstheme="minorHAnsi"/>
          <w:sz w:val="20"/>
          <w:szCs w:val="20"/>
          <w:lang w:eastAsia="en-US"/>
        </w:rPr>
        <w:t xml:space="preserve">). </w:t>
      </w:r>
    </w:p>
    <w:p w14:paraId="34FFEB99" w14:textId="77777777" w:rsidR="00082234" w:rsidRPr="003D3A2E" w:rsidRDefault="00082234" w:rsidP="00587620">
      <w:pPr>
        <w:numPr>
          <w:ilvl w:val="0"/>
          <w:numId w:val="46"/>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Podanie przez Pana/Panią danych osobowych jest dobrowolne, ale niezbędne do udziału w postępowaniu oraz realizacji usługi. </w:t>
      </w:r>
    </w:p>
    <w:p w14:paraId="58FE2F69" w14:textId="77777777" w:rsidR="00082234" w:rsidRPr="003D3A2E" w:rsidRDefault="00082234" w:rsidP="00587620">
      <w:pPr>
        <w:numPr>
          <w:ilvl w:val="0"/>
          <w:numId w:val="46"/>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[odbiorcy danych] </w:t>
      </w:r>
      <w:r w:rsidRPr="003D3A2E">
        <w:rPr>
          <w:rFonts w:asciiTheme="minorHAnsi" w:eastAsia="Calibri" w:hAnsiTheme="minorHAnsi" w:cstheme="minorHAnsi"/>
          <w:sz w:val="20"/>
          <w:szCs w:val="20"/>
          <w:lang w:eastAsia="en-US"/>
        </w:rPr>
        <w:t>Administrator może ujawnić Pana/Pani dane osobowe podmiotom z grupy kapitałowej ENEA.</w:t>
      </w:r>
    </w:p>
    <w:p w14:paraId="2A6DBF64"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Administrator może również powierzyć przetwarzanie Pana/Pani danych osobowych dostawcom usług lub produktów działającym na jego rzecz, w szczególności podmiotom świadczącym Administratorowi usługi IT, serwisowe. </w:t>
      </w:r>
    </w:p>
    <w:p w14:paraId="4F54168D"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67F1F40A" w14:textId="77777777" w:rsidR="00082234" w:rsidRPr="003D3A2E" w:rsidRDefault="00082234" w:rsidP="00587620">
      <w:pPr>
        <w:numPr>
          <w:ilvl w:val="0"/>
          <w:numId w:val="46"/>
        </w:numPr>
        <w:spacing w:before="0" w:line="276" w:lineRule="auto"/>
        <w:contextualSpacing/>
        <w:rPr>
          <w:rFonts w:asciiTheme="minorHAnsi" w:eastAsia="Calibri" w:hAnsiTheme="minorHAnsi" w:cstheme="minorHAnsi"/>
          <w:strike/>
          <w:sz w:val="20"/>
          <w:szCs w:val="20"/>
          <w:lang w:eastAsia="en-US"/>
        </w:rPr>
      </w:pPr>
      <w:r w:rsidRPr="003D3A2E">
        <w:rPr>
          <w:rFonts w:asciiTheme="minorHAnsi" w:eastAsia="Calibri" w:hAnsiTheme="minorHAnsi" w:cstheme="minorHAnsi"/>
          <w:b/>
          <w:sz w:val="20"/>
          <w:szCs w:val="20"/>
          <w:lang w:eastAsia="en-US"/>
        </w:rPr>
        <w:t>[okres przechowywania danych]</w:t>
      </w:r>
      <w:r w:rsidRPr="003D3A2E">
        <w:rPr>
          <w:rFonts w:asciiTheme="minorHAnsi" w:eastAsia="Calibri" w:hAnsiTheme="minorHAnsi" w:cstheme="minorHAnsi"/>
          <w:sz w:val="20"/>
          <w:szCs w:val="20"/>
          <w:lang w:eastAsia="en-US"/>
        </w:rPr>
        <w:t xml:space="preserve"> Pani/Pana dane osobowe będą przechowywane do czasu wyboru wykonawcy w postępowaniu nr</w:t>
      </w:r>
      <w:r w:rsidRPr="003D3A2E">
        <w:rPr>
          <w:rFonts w:asciiTheme="minorHAnsi" w:eastAsia="Calibri" w:hAnsiTheme="minorHAnsi" w:cstheme="minorHAnsi"/>
          <w:b/>
          <w:sz w:val="20"/>
          <w:szCs w:val="20"/>
          <w:lang w:eastAsia="en-US"/>
        </w:rPr>
        <w:t xml:space="preserve"> </w:t>
      </w:r>
      <w:r w:rsidR="00587620" w:rsidRPr="0001272E">
        <w:rPr>
          <w:rFonts w:ascii="Calibri-Bold" w:hAnsi="Calibri-Bold"/>
          <w:b/>
          <w:bCs/>
          <w:color w:val="000000"/>
          <w:sz w:val="20"/>
          <w:szCs w:val="20"/>
        </w:rPr>
        <w:t>1</w:t>
      </w:r>
      <w:r w:rsidR="00587620">
        <w:rPr>
          <w:rFonts w:ascii="Calibri-Bold" w:hAnsi="Calibri-Bold"/>
          <w:b/>
          <w:bCs/>
          <w:color w:val="000000"/>
          <w:sz w:val="20"/>
          <w:szCs w:val="20"/>
        </w:rPr>
        <w:t>1</w:t>
      </w:r>
      <w:r w:rsidR="00587620" w:rsidRPr="0001272E">
        <w:rPr>
          <w:rFonts w:ascii="Calibri-Bold" w:hAnsi="Calibri-Bold"/>
          <w:b/>
          <w:bCs/>
          <w:color w:val="000000"/>
          <w:sz w:val="20"/>
          <w:szCs w:val="20"/>
        </w:rPr>
        <w:t>00/</w:t>
      </w:r>
      <w:r w:rsidR="00587620">
        <w:rPr>
          <w:rFonts w:ascii="Calibri-Bold" w:hAnsi="Calibri-Bold"/>
          <w:b/>
          <w:bCs/>
          <w:color w:val="000000"/>
          <w:sz w:val="20"/>
          <w:szCs w:val="20"/>
        </w:rPr>
        <w:t>A</w:t>
      </w:r>
      <w:r w:rsidR="00587620" w:rsidRPr="0001272E">
        <w:rPr>
          <w:rFonts w:ascii="Calibri-Bold" w:hAnsi="Calibri-Bold"/>
          <w:b/>
          <w:bCs/>
          <w:color w:val="000000"/>
          <w:sz w:val="20"/>
          <w:szCs w:val="20"/>
        </w:rPr>
        <w:t>W00/</w:t>
      </w:r>
      <w:r w:rsidR="00587620">
        <w:rPr>
          <w:rFonts w:ascii="Calibri-Bold" w:hAnsi="Calibri-Bold"/>
          <w:b/>
          <w:bCs/>
          <w:color w:val="000000"/>
          <w:sz w:val="20"/>
          <w:szCs w:val="20"/>
        </w:rPr>
        <w:t>FA</w:t>
      </w:r>
      <w:r w:rsidR="00587620" w:rsidRPr="0001272E">
        <w:rPr>
          <w:rFonts w:ascii="Calibri-Bold" w:hAnsi="Calibri-Bold"/>
          <w:b/>
          <w:bCs/>
          <w:color w:val="000000"/>
          <w:sz w:val="20"/>
          <w:szCs w:val="20"/>
        </w:rPr>
        <w:t>/KZ/2024/0000</w:t>
      </w:r>
      <w:r w:rsidR="00587620">
        <w:rPr>
          <w:rFonts w:ascii="Calibri-Bold" w:hAnsi="Calibri-Bold"/>
          <w:b/>
          <w:bCs/>
          <w:color w:val="000000"/>
          <w:sz w:val="20"/>
          <w:szCs w:val="20"/>
        </w:rPr>
        <w:t>109766</w:t>
      </w:r>
      <w:r w:rsidR="000D68D1">
        <w:rPr>
          <w:rFonts w:ascii="Calibri" w:hAnsi="Calibri"/>
          <w:b/>
          <w:sz w:val="20"/>
          <w:szCs w:val="20"/>
        </w:rPr>
        <w:t xml:space="preserve">. </w:t>
      </w:r>
      <w:r w:rsidRPr="003D3A2E">
        <w:rPr>
          <w:rFonts w:asciiTheme="minorHAnsi" w:eastAsia="Calibri" w:hAnsiTheme="minorHAnsi" w:cstheme="minorHAnsi"/>
          <w:sz w:val="20"/>
          <w:szCs w:val="20"/>
          <w:lang w:eastAsia="en-US"/>
        </w:rPr>
        <w:t>Po zakończeniu postępowania</w:t>
      </w:r>
      <w:r w:rsidR="00942D67" w:rsidRPr="003D3A2E">
        <w:rPr>
          <w:rFonts w:asciiTheme="minorHAnsi" w:eastAsia="Calibri" w:hAnsiTheme="minorHAnsi" w:cstheme="minorHAnsi"/>
          <w:sz w:val="20"/>
          <w:szCs w:val="20"/>
          <w:lang w:eastAsia="en-US"/>
        </w:rPr>
        <w:t xml:space="preserve"> </w:t>
      </w:r>
      <w:r w:rsidRPr="003D3A2E">
        <w:rPr>
          <w:rFonts w:asciiTheme="minorHAnsi" w:eastAsia="Calibri" w:hAnsiTheme="minorHAnsi" w:cstheme="minorHAnsi"/>
          <w:sz w:val="20"/>
          <w:szCs w:val="20"/>
          <w:lang w:eastAsia="en-US"/>
        </w:rPr>
        <w:t xml:space="preserve">przez czas trwania umowy oraz czas niezbędny do dochodzenia ewentualnych roszczeń, zgodnie z obowiązującymi przepisami. </w:t>
      </w:r>
    </w:p>
    <w:p w14:paraId="482C1526" w14:textId="77777777" w:rsidR="00082234" w:rsidRPr="003D3A2E" w:rsidRDefault="00082234" w:rsidP="00587620">
      <w:pPr>
        <w:numPr>
          <w:ilvl w:val="0"/>
          <w:numId w:val="46"/>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[Pana/Pani prawa]</w:t>
      </w:r>
      <w:r w:rsidRPr="003D3A2E">
        <w:rPr>
          <w:rFonts w:asciiTheme="minorHAnsi" w:eastAsia="Calibri" w:hAnsiTheme="minorHAnsi" w:cstheme="minorHAnsi"/>
          <w:sz w:val="20"/>
          <w:szCs w:val="20"/>
          <w:lang w:eastAsia="en-US"/>
        </w:rPr>
        <w:t xml:space="preserve"> Posiada Pan/Pani prawo żądania: </w:t>
      </w:r>
    </w:p>
    <w:p w14:paraId="5E3433C3" w14:textId="77777777" w:rsidR="00082234" w:rsidRPr="003D3A2E" w:rsidRDefault="00082234" w:rsidP="00587620">
      <w:pPr>
        <w:numPr>
          <w:ilvl w:val="0"/>
          <w:numId w:val="47"/>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dostępu do treści swoich danych - w granicach art. 15 RODO,</w:t>
      </w:r>
    </w:p>
    <w:p w14:paraId="13B29B55" w14:textId="77777777" w:rsidR="00082234" w:rsidRPr="003D3A2E" w:rsidRDefault="00082234" w:rsidP="00587620">
      <w:pPr>
        <w:numPr>
          <w:ilvl w:val="0"/>
          <w:numId w:val="47"/>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ich sprostowania – w granicach art. 16 RODO, </w:t>
      </w:r>
    </w:p>
    <w:p w14:paraId="45FDB70A" w14:textId="77777777" w:rsidR="00082234" w:rsidRPr="003D3A2E" w:rsidRDefault="00082234" w:rsidP="00587620">
      <w:pPr>
        <w:numPr>
          <w:ilvl w:val="0"/>
          <w:numId w:val="47"/>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ich usunięcia - w granicach art. 17 RODO, </w:t>
      </w:r>
    </w:p>
    <w:p w14:paraId="3163C616" w14:textId="77777777" w:rsidR="00082234" w:rsidRPr="003D3A2E" w:rsidRDefault="00082234" w:rsidP="00587620">
      <w:pPr>
        <w:numPr>
          <w:ilvl w:val="0"/>
          <w:numId w:val="47"/>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ograniczenia przetwarzania - w granicach art. 18 RODO, </w:t>
      </w:r>
    </w:p>
    <w:p w14:paraId="5BB31075" w14:textId="77777777" w:rsidR="00082234" w:rsidRPr="003D3A2E" w:rsidRDefault="00082234" w:rsidP="00587620">
      <w:pPr>
        <w:numPr>
          <w:ilvl w:val="0"/>
          <w:numId w:val="47"/>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przenoszenia danych - w granicach art. 20 RODO,</w:t>
      </w:r>
    </w:p>
    <w:p w14:paraId="7F8B49DE" w14:textId="77777777" w:rsidR="00082234" w:rsidRPr="003D3A2E" w:rsidRDefault="00082234" w:rsidP="00587620">
      <w:pPr>
        <w:numPr>
          <w:ilvl w:val="0"/>
          <w:numId w:val="47"/>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prawo wniesienia sprzeciwu (w przypadku przetwarzania na podstawie art. 6 ust. 1 lit. f) RODO – w granicach art. 21 RODO,</w:t>
      </w:r>
    </w:p>
    <w:p w14:paraId="1D9DC309" w14:textId="77777777" w:rsidR="00082234" w:rsidRPr="003D3A2E" w:rsidRDefault="00082234" w:rsidP="00587620">
      <w:pPr>
        <w:numPr>
          <w:ilvl w:val="0"/>
          <w:numId w:val="46"/>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Realizacja praw, o których mowa powyżej może odbywać się poprzez wskazanie swoich żądań przesłane Inspektorowi Ochrony Danych na adres e-mail: </w:t>
      </w:r>
      <w:hyperlink r:id="rId19" w:history="1">
        <w:r w:rsidR="00587620" w:rsidRPr="00061864">
          <w:rPr>
            <w:rStyle w:val="Hipercze"/>
            <w:rFonts w:asciiTheme="minorHAnsi" w:hAnsiTheme="minorHAnsi" w:cstheme="minorHAnsi"/>
            <w:sz w:val="20"/>
          </w:rPr>
          <w:t>esa.iod@enea.pl</w:t>
        </w:r>
      </w:hyperlink>
      <w:r w:rsidR="00587620" w:rsidRPr="00061864">
        <w:rPr>
          <w:rFonts w:asciiTheme="minorHAnsi" w:hAnsiTheme="minorHAnsi" w:cstheme="minorHAnsi"/>
          <w:sz w:val="20"/>
          <w:szCs w:val="20"/>
        </w:rPr>
        <w:t>,</w:t>
      </w:r>
    </w:p>
    <w:p w14:paraId="484FEDA3" w14:textId="77777777" w:rsidR="00082234" w:rsidRPr="003D3A2E" w:rsidRDefault="00082234" w:rsidP="00587620">
      <w:pPr>
        <w:numPr>
          <w:ilvl w:val="0"/>
          <w:numId w:val="46"/>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Przysługuje Panu/Pani prawo wniesienia skargi do Prezesa Urzędu Ochrony Danych Osobowych, gdy uzna Pan/Pani, iż przetwarzanie danych osobowych Pani/Pana dotyczących narusza przepisy RODO.</w:t>
      </w:r>
    </w:p>
    <w:p w14:paraId="3D5C56FD"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i/>
          <w:sz w:val="20"/>
          <w:szCs w:val="20"/>
          <w:lang w:eastAsia="en-US"/>
        </w:rPr>
        <w:t xml:space="preserve">Potwierdzam zapoznanie się zamieszczoną powyżej informacją Enei </w:t>
      </w:r>
      <w:r w:rsidR="000475AD">
        <w:rPr>
          <w:rFonts w:asciiTheme="minorHAnsi" w:eastAsia="Calibri" w:hAnsiTheme="minorHAnsi" w:cstheme="minorHAnsi"/>
          <w:i/>
          <w:sz w:val="20"/>
          <w:szCs w:val="20"/>
          <w:lang w:eastAsia="en-US"/>
        </w:rPr>
        <w:t>Centrum</w:t>
      </w:r>
      <w:r w:rsidRPr="003D3A2E">
        <w:rPr>
          <w:rFonts w:asciiTheme="minorHAnsi" w:eastAsia="Calibri" w:hAnsiTheme="minorHAnsi" w:cstheme="minorHAnsi"/>
          <w:i/>
          <w:sz w:val="20"/>
          <w:szCs w:val="20"/>
          <w:lang w:eastAsia="en-US"/>
        </w:rPr>
        <w:t>, dotyczącą przetwarzania danych osobowych.</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07704119" w14:textId="77777777" w:rsidTr="00E75685">
        <w:trPr>
          <w:trHeight w:hRule="exact" w:val="1046"/>
          <w:jc w:val="center"/>
        </w:trPr>
        <w:tc>
          <w:tcPr>
            <w:tcW w:w="4060" w:type="dxa"/>
            <w:tcBorders>
              <w:top w:val="single" w:sz="4" w:space="0" w:color="auto"/>
              <w:left w:val="single" w:sz="4" w:space="0" w:color="auto"/>
              <w:bottom w:val="single" w:sz="4" w:space="0" w:color="auto"/>
              <w:right w:val="single" w:sz="4" w:space="0" w:color="auto"/>
            </w:tcBorders>
            <w:vAlign w:val="bottom"/>
          </w:tcPr>
          <w:p w14:paraId="1A81FA69" w14:textId="77777777" w:rsidR="000475AD" w:rsidRPr="003D3A2E" w:rsidRDefault="000475AD" w:rsidP="003D3A2E">
            <w:pPr>
              <w:spacing w:before="0" w:line="276" w:lineRule="auto"/>
              <w:jc w:val="left"/>
              <w:rPr>
                <w:rFonts w:asciiTheme="minorHAnsi" w:hAnsiTheme="minorHAnsi" w:cstheme="minorHAnsi"/>
                <w:sz w:val="20"/>
                <w:szCs w:val="20"/>
              </w:rPr>
            </w:pPr>
          </w:p>
        </w:tc>
      </w:tr>
      <w:tr w:rsidR="000475AD" w:rsidRPr="003D3A2E" w14:paraId="1A1E907B" w14:textId="77777777" w:rsidTr="00E75685">
        <w:trPr>
          <w:jc w:val="center"/>
        </w:trPr>
        <w:tc>
          <w:tcPr>
            <w:tcW w:w="4060" w:type="dxa"/>
            <w:tcBorders>
              <w:top w:val="nil"/>
              <w:left w:val="nil"/>
              <w:bottom w:val="nil"/>
              <w:right w:val="nil"/>
            </w:tcBorders>
          </w:tcPr>
          <w:p w14:paraId="787E2356" w14:textId="77777777" w:rsidR="000475AD" w:rsidRPr="003D3A2E" w:rsidRDefault="000475AD" w:rsidP="003D3A2E">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lastRenderedPageBreak/>
              <w:t>Imię i nazwisko/podpis  przedstawiciela(i) Wykonawcy</w:t>
            </w:r>
          </w:p>
        </w:tc>
      </w:tr>
    </w:tbl>
    <w:p w14:paraId="21998A70" w14:textId="77777777" w:rsidR="0030391A" w:rsidRPr="003D3A2E" w:rsidRDefault="0030391A" w:rsidP="003D3A2E">
      <w:pPr>
        <w:pStyle w:val="Nagwek4"/>
        <w:spacing w:before="0" w:after="0" w:line="276" w:lineRule="auto"/>
        <w:jc w:val="both"/>
        <w:rPr>
          <w:rFonts w:asciiTheme="minorHAnsi" w:hAnsiTheme="minorHAnsi" w:cstheme="minorHAnsi"/>
          <w:sz w:val="20"/>
          <w:szCs w:val="20"/>
          <w:u w:val="single"/>
        </w:rPr>
      </w:pPr>
      <w:bookmarkStart w:id="26" w:name="_Toc151554407"/>
      <w:bookmarkEnd w:id="24"/>
      <w:bookmarkEnd w:id="25"/>
      <w:r w:rsidRPr="003D3A2E">
        <w:rPr>
          <w:rFonts w:asciiTheme="minorHAnsi" w:hAnsiTheme="minorHAnsi" w:cstheme="minorHAnsi"/>
          <w:sz w:val="20"/>
          <w:szCs w:val="20"/>
          <w:u w:val="single"/>
        </w:rPr>
        <w:t>ZAŁĄCZNIK NR</w:t>
      </w:r>
      <w:r w:rsidR="00044C29" w:rsidRPr="003D3A2E">
        <w:rPr>
          <w:rFonts w:asciiTheme="minorHAnsi" w:hAnsiTheme="minorHAnsi" w:cstheme="minorHAnsi"/>
          <w:sz w:val="20"/>
          <w:szCs w:val="20"/>
          <w:u w:val="single"/>
        </w:rPr>
        <w:t xml:space="preserve"> </w:t>
      </w:r>
      <w:r w:rsidR="00587620">
        <w:rPr>
          <w:rFonts w:asciiTheme="minorHAnsi" w:hAnsiTheme="minorHAnsi" w:cstheme="minorHAnsi"/>
          <w:sz w:val="20"/>
          <w:szCs w:val="20"/>
          <w:u w:val="single"/>
        </w:rPr>
        <w:t>6</w:t>
      </w:r>
      <w:r w:rsidRPr="003D3A2E">
        <w:rPr>
          <w:rFonts w:asciiTheme="minorHAnsi" w:hAnsiTheme="minorHAnsi" w:cstheme="minorHAnsi"/>
          <w:sz w:val="20"/>
          <w:szCs w:val="20"/>
          <w:u w:val="single"/>
        </w:rPr>
        <w:t xml:space="preserve"> – OŚWIADCZENIE O UCZESTNICTWIE W GRUPIE KAPITAŁOWEJ</w:t>
      </w:r>
      <w:r w:rsidR="007E46BF" w:rsidRPr="003D3A2E">
        <w:rPr>
          <w:rFonts w:asciiTheme="minorHAnsi" w:hAnsiTheme="minorHAnsi" w:cstheme="minorHAnsi"/>
          <w:sz w:val="20"/>
          <w:szCs w:val="20"/>
          <w:u w:val="single"/>
        </w:rPr>
        <w:t xml:space="preserve"> </w:t>
      </w:r>
      <w:r w:rsidR="007E46BF" w:rsidRPr="003D3A2E">
        <w:rPr>
          <w:rFonts w:asciiTheme="minorHAnsi" w:hAnsiTheme="minorHAnsi" w:cstheme="minorHAnsi"/>
          <w:color w:val="FF0000"/>
          <w:sz w:val="20"/>
          <w:szCs w:val="20"/>
          <w:u w:val="single"/>
        </w:rPr>
        <w:t>(SKŁADANE NA WEZWANIE PRZEZ WYKONAWCĘ KTÓREGO OFERTA ZOSTANIE NAJWYŻEJ OCENIONA)</w:t>
      </w:r>
      <w:bookmarkEnd w:id="26"/>
    </w:p>
    <w:p w14:paraId="1A60B6AB" w14:textId="77777777" w:rsidR="0030391A" w:rsidRPr="003D3A2E" w:rsidRDefault="0030391A" w:rsidP="003D3A2E">
      <w:pPr>
        <w:spacing w:before="0" w:line="276" w:lineRule="auto"/>
        <w:ind w:right="-313"/>
        <w:rPr>
          <w:rFonts w:asciiTheme="minorHAnsi" w:hAnsiTheme="minorHAnsi" w:cstheme="minorHAnsi"/>
          <w:b/>
          <w:sz w:val="20"/>
          <w:szCs w:val="20"/>
          <w:u w:val="single"/>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30391A" w:rsidRPr="003D3A2E" w14:paraId="60B994B9" w14:textId="77777777" w:rsidTr="00EB14DC">
        <w:trPr>
          <w:trHeight w:val="1067"/>
        </w:trPr>
        <w:tc>
          <w:tcPr>
            <w:tcW w:w="3850" w:type="dxa"/>
            <w:vAlign w:val="bottom"/>
          </w:tcPr>
          <w:p w14:paraId="0B4C78A5" w14:textId="77777777" w:rsidR="0030391A" w:rsidRPr="003D3A2E" w:rsidRDefault="0030391A" w:rsidP="003D3A2E">
            <w:pPr>
              <w:pStyle w:val="WW-Legenda"/>
              <w:spacing w:line="276" w:lineRule="auto"/>
              <w:ind w:right="-313"/>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Borders>
              <w:top w:val="nil"/>
              <w:left w:val="nil"/>
              <w:bottom w:val="nil"/>
              <w:right w:val="nil"/>
            </w:tcBorders>
          </w:tcPr>
          <w:p w14:paraId="0FBD001A" w14:textId="77777777" w:rsidR="0030391A" w:rsidRPr="003D3A2E" w:rsidRDefault="0030391A" w:rsidP="003D3A2E">
            <w:pPr>
              <w:pStyle w:val="WW-Legenda"/>
              <w:spacing w:line="276" w:lineRule="auto"/>
              <w:ind w:right="-313"/>
              <w:jc w:val="right"/>
              <w:rPr>
                <w:rFonts w:asciiTheme="minorHAnsi" w:hAnsiTheme="minorHAnsi" w:cstheme="minorHAnsi"/>
                <w:b w:val="0"/>
                <w:bCs w:val="0"/>
              </w:rPr>
            </w:pPr>
          </w:p>
        </w:tc>
      </w:tr>
      <w:tr w:rsidR="0030391A" w:rsidRPr="003D3A2E" w14:paraId="04B1FEB6" w14:textId="77777777" w:rsidTr="00EB14DC">
        <w:trPr>
          <w:trHeight w:val="786"/>
        </w:trPr>
        <w:tc>
          <w:tcPr>
            <w:tcW w:w="9777" w:type="dxa"/>
            <w:gridSpan w:val="2"/>
            <w:tcBorders>
              <w:top w:val="nil"/>
              <w:left w:val="nil"/>
              <w:bottom w:val="nil"/>
              <w:right w:val="nil"/>
            </w:tcBorders>
          </w:tcPr>
          <w:p w14:paraId="4A8B6EA6" w14:textId="77777777" w:rsidR="0030391A" w:rsidRPr="003D3A2E" w:rsidRDefault="0030391A" w:rsidP="003D3A2E">
            <w:pPr>
              <w:spacing w:before="0" w:line="276" w:lineRule="auto"/>
              <w:jc w:val="center"/>
              <w:rPr>
                <w:rFonts w:asciiTheme="minorHAnsi" w:hAnsiTheme="minorHAnsi" w:cstheme="minorHAnsi"/>
                <w:b/>
                <w:sz w:val="20"/>
                <w:szCs w:val="20"/>
              </w:rPr>
            </w:pPr>
          </w:p>
          <w:p w14:paraId="6220B04B" w14:textId="77777777" w:rsidR="00587620" w:rsidRPr="003D3A2E" w:rsidRDefault="00587620" w:rsidP="00587620">
            <w:pPr>
              <w:spacing w:before="0" w:line="276" w:lineRule="auto"/>
              <w:jc w:val="center"/>
              <w:rPr>
                <w:rFonts w:asciiTheme="minorHAnsi" w:hAnsiTheme="minorHAnsi" w:cstheme="minorHAnsi"/>
                <w:b/>
                <w:sz w:val="20"/>
                <w:szCs w:val="20"/>
              </w:rPr>
            </w:pPr>
            <w:r>
              <w:rPr>
                <w:rFonts w:asciiTheme="minorHAnsi" w:hAnsiTheme="minorHAnsi" w:cstheme="minorHAnsi"/>
                <w:b/>
                <w:bCs/>
                <w:color w:val="0070C0"/>
              </w:rPr>
              <w:t>Kompleksowa usługa prania w ośrodkach wczasowych</w:t>
            </w:r>
          </w:p>
          <w:p w14:paraId="1B180CDB" w14:textId="77777777" w:rsidR="0030391A" w:rsidRPr="003D3A2E" w:rsidRDefault="0030391A" w:rsidP="003D3A2E">
            <w:pPr>
              <w:spacing w:before="0" w:line="276" w:lineRule="auto"/>
              <w:jc w:val="center"/>
              <w:rPr>
                <w:rFonts w:asciiTheme="minorHAnsi" w:hAnsiTheme="minorHAnsi" w:cstheme="minorHAnsi"/>
                <w:b/>
                <w:bCs/>
                <w:color w:val="FFFFFF"/>
                <w:sz w:val="20"/>
                <w:szCs w:val="20"/>
              </w:rPr>
            </w:pPr>
          </w:p>
        </w:tc>
      </w:tr>
    </w:tbl>
    <w:p w14:paraId="3B8534BB"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0044AEA6"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 xml:space="preserve">Działając w imieniu i na rzecz (nazwa/firma/adres Wykonawcy) </w:t>
      </w:r>
    </w:p>
    <w:p w14:paraId="65ECB912"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4584CC2B"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129973AD"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23F77676"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678852B3" w14:textId="77777777" w:rsidR="0030391A" w:rsidRPr="003D3A2E" w:rsidRDefault="0030391A" w:rsidP="00587620">
      <w:pPr>
        <w:numPr>
          <w:ilvl w:val="0"/>
          <w:numId w:val="44"/>
        </w:numPr>
        <w:suppressAutoHyphens/>
        <w:spacing w:before="0" w:line="276" w:lineRule="auto"/>
        <w:ind w:right="-173"/>
        <w:rPr>
          <w:rFonts w:asciiTheme="minorHAnsi" w:hAnsiTheme="minorHAnsi" w:cstheme="minorHAnsi"/>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sz w:val="20"/>
          <w:szCs w:val="20"/>
          <w:lang w:eastAsia="ar-SA"/>
        </w:rPr>
        <w:t xml:space="preserve">oświadczam, że przynależę do tej samej grupy kapitałowej w rozumieniu ustawy z dnia 16 lutego 2007r. o ochronie konkurencji i konsumentów </w:t>
      </w:r>
      <w:r w:rsidRPr="003D3A2E">
        <w:rPr>
          <w:rFonts w:asciiTheme="minorHAnsi" w:hAnsiTheme="minorHAnsi" w:cstheme="minorHAnsi"/>
          <w:sz w:val="20"/>
          <w:szCs w:val="20"/>
        </w:rPr>
        <w:t xml:space="preserve">z wymienionymi poniżej Podmiotami: </w:t>
      </w:r>
    </w:p>
    <w:tbl>
      <w:tblPr>
        <w:tblW w:w="9498" w:type="dxa"/>
        <w:tblInd w:w="-5" w:type="dxa"/>
        <w:tblLayout w:type="fixed"/>
        <w:tblLook w:val="0000" w:firstRow="0" w:lastRow="0" w:firstColumn="0" w:lastColumn="0" w:noHBand="0" w:noVBand="0"/>
      </w:tblPr>
      <w:tblGrid>
        <w:gridCol w:w="993"/>
        <w:gridCol w:w="3969"/>
        <w:gridCol w:w="4536"/>
      </w:tblGrid>
      <w:tr w:rsidR="0030391A" w:rsidRPr="003D3A2E" w14:paraId="47681BC3" w14:textId="77777777" w:rsidTr="00EB14DC">
        <w:trPr>
          <w:trHeight w:val="351"/>
        </w:trPr>
        <w:tc>
          <w:tcPr>
            <w:tcW w:w="993" w:type="dxa"/>
            <w:tcBorders>
              <w:top w:val="single" w:sz="4" w:space="0" w:color="000000"/>
              <w:left w:val="single" w:sz="4" w:space="0" w:color="000000"/>
              <w:bottom w:val="single" w:sz="4" w:space="0" w:color="000000"/>
            </w:tcBorders>
          </w:tcPr>
          <w:p w14:paraId="73D981F4"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7A5B612D"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Nazwa podmiotu</w:t>
            </w:r>
          </w:p>
        </w:tc>
        <w:tc>
          <w:tcPr>
            <w:tcW w:w="4536" w:type="dxa"/>
            <w:tcBorders>
              <w:top w:val="single" w:sz="4" w:space="0" w:color="000000"/>
              <w:left w:val="single" w:sz="4" w:space="0" w:color="000000"/>
              <w:bottom w:val="single" w:sz="4" w:space="0" w:color="000000"/>
              <w:right w:val="single" w:sz="4" w:space="0" w:color="000000"/>
            </w:tcBorders>
          </w:tcPr>
          <w:p w14:paraId="1EABFF26"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Adres</w:t>
            </w:r>
          </w:p>
        </w:tc>
      </w:tr>
      <w:tr w:rsidR="0030391A" w:rsidRPr="003D3A2E" w14:paraId="6FF5A549" w14:textId="77777777" w:rsidTr="00EB14DC">
        <w:tc>
          <w:tcPr>
            <w:tcW w:w="993" w:type="dxa"/>
            <w:tcBorders>
              <w:top w:val="single" w:sz="4" w:space="0" w:color="000000"/>
              <w:left w:val="single" w:sz="4" w:space="0" w:color="000000"/>
              <w:bottom w:val="single" w:sz="4" w:space="0" w:color="000000"/>
            </w:tcBorders>
          </w:tcPr>
          <w:p w14:paraId="7FFDE233"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49DBC0FA"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0E8719CE"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r>
      <w:tr w:rsidR="0030391A" w:rsidRPr="003D3A2E" w14:paraId="2B82C9F1" w14:textId="77777777" w:rsidTr="00EB14DC">
        <w:tc>
          <w:tcPr>
            <w:tcW w:w="993" w:type="dxa"/>
            <w:tcBorders>
              <w:top w:val="single" w:sz="4" w:space="0" w:color="000000"/>
              <w:left w:val="single" w:sz="4" w:space="0" w:color="000000"/>
              <w:bottom w:val="single" w:sz="4" w:space="0" w:color="000000"/>
            </w:tcBorders>
          </w:tcPr>
          <w:p w14:paraId="3DD2DD3A"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5D7DCFB6"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3E966A8F"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r>
    </w:tbl>
    <w:p w14:paraId="5389DBCC" w14:textId="77777777" w:rsidR="0030391A" w:rsidRPr="003D3A2E" w:rsidRDefault="0030391A" w:rsidP="003D3A2E">
      <w:pPr>
        <w:widowControl w:val="0"/>
        <w:spacing w:before="0"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2D779CF4" w14:textId="77777777" w:rsidTr="00EB14DC">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6AC1F241" w14:textId="77777777" w:rsidR="000475AD" w:rsidRPr="003D3A2E" w:rsidRDefault="000475AD" w:rsidP="003D3A2E">
            <w:pPr>
              <w:spacing w:before="0" w:line="276" w:lineRule="auto"/>
              <w:jc w:val="center"/>
              <w:rPr>
                <w:rFonts w:asciiTheme="minorHAnsi" w:hAnsiTheme="minorHAnsi" w:cstheme="minorHAnsi"/>
                <w:sz w:val="20"/>
                <w:szCs w:val="20"/>
              </w:rPr>
            </w:pPr>
          </w:p>
        </w:tc>
      </w:tr>
      <w:tr w:rsidR="000475AD" w:rsidRPr="003D3A2E" w14:paraId="33B9A2D4" w14:textId="77777777" w:rsidTr="00EB14DC">
        <w:trPr>
          <w:jc w:val="center"/>
        </w:trPr>
        <w:tc>
          <w:tcPr>
            <w:tcW w:w="4060" w:type="dxa"/>
            <w:tcBorders>
              <w:top w:val="nil"/>
              <w:left w:val="nil"/>
              <w:bottom w:val="nil"/>
              <w:right w:val="nil"/>
            </w:tcBorders>
          </w:tcPr>
          <w:p w14:paraId="60CD0159" w14:textId="77777777" w:rsidR="000475AD" w:rsidRPr="003D3A2E" w:rsidRDefault="000475AD" w:rsidP="003D3A2E">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Imię i nazwisko/podpis  przedstawiciela(i) Wykonawcy</w:t>
            </w:r>
          </w:p>
        </w:tc>
      </w:tr>
    </w:tbl>
    <w:p w14:paraId="73A85D47" w14:textId="77777777" w:rsidR="0030391A" w:rsidRPr="003D3A2E" w:rsidRDefault="0030391A" w:rsidP="003D3A2E">
      <w:pPr>
        <w:widowControl w:val="0"/>
        <w:spacing w:before="0" w:line="276" w:lineRule="auto"/>
        <w:ind w:right="584"/>
        <w:rPr>
          <w:rFonts w:asciiTheme="minorHAnsi" w:hAnsiTheme="minorHAnsi" w:cstheme="minorHAnsi"/>
          <w:sz w:val="20"/>
          <w:szCs w:val="20"/>
        </w:rPr>
      </w:pPr>
    </w:p>
    <w:p w14:paraId="1D0F6AD3"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noProof/>
          <w:sz w:val="20"/>
          <w:szCs w:val="20"/>
        </w:rPr>
        <mc:AlternateContent>
          <mc:Choice Requires="wps">
            <w:drawing>
              <wp:anchor distT="0" distB="0" distL="114300" distR="114300" simplePos="0" relativeHeight="251663360" behindDoc="0" locked="0" layoutInCell="1" allowOverlap="1" wp14:anchorId="5619A98A" wp14:editId="3189F118">
                <wp:simplePos x="0" y="0"/>
                <wp:positionH relativeFrom="column">
                  <wp:posOffset>22225</wp:posOffset>
                </wp:positionH>
                <wp:positionV relativeFrom="paragraph">
                  <wp:posOffset>88265</wp:posOffset>
                </wp:positionV>
                <wp:extent cx="6122035" cy="0"/>
                <wp:effectExtent l="8255" t="12065" r="13335" b="698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9680B9" id="_x0000_t32" coordsize="21600,21600" o:spt="32" o:oned="t" path="m,l21600,21600e" filled="f">
                <v:path arrowok="t" fillok="f" o:connecttype="none"/>
                <o:lock v:ext="edit" shapetype="t"/>
              </v:shapetype>
              <v:shape id="Łącznik prosty ze strzałką 1" o:spid="_x0000_s1026" type="#_x0000_t32" style="position:absolute;margin-left:1.75pt;margin-top:6.95pt;width:482.0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"/>
            </w:pict>
          </mc:Fallback>
        </mc:AlternateContent>
      </w:r>
    </w:p>
    <w:p w14:paraId="7381E835" w14:textId="77777777" w:rsidR="0030391A" w:rsidRPr="003D3A2E" w:rsidRDefault="0030391A" w:rsidP="00587620">
      <w:pPr>
        <w:numPr>
          <w:ilvl w:val="0"/>
          <w:numId w:val="44"/>
        </w:numPr>
        <w:suppressAutoHyphens/>
        <w:spacing w:before="0" w:line="276" w:lineRule="auto"/>
        <w:ind w:right="584"/>
        <w:rPr>
          <w:rFonts w:asciiTheme="minorHAnsi" w:hAnsiTheme="minorHAnsi" w:cstheme="minorHAnsi"/>
          <w:color w:val="000000" w:themeColor="text1"/>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color w:val="000000" w:themeColor="text1"/>
          <w:sz w:val="20"/>
          <w:szCs w:val="20"/>
          <w:lang w:eastAsia="ar-SA"/>
        </w:rPr>
        <w:t xml:space="preserve"> oświadczam, że nie przynależę do tej samej grupy kapitałowej </w:t>
      </w:r>
      <w:r w:rsidRPr="003D3A2E">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BB652A2" w14:textId="77777777" w:rsidTr="00EB14DC">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59B62500" w14:textId="77777777" w:rsidR="000475AD" w:rsidRPr="003D3A2E" w:rsidRDefault="000475AD" w:rsidP="003D3A2E">
            <w:pPr>
              <w:spacing w:before="0" w:line="276" w:lineRule="auto"/>
              <w:jc w:val="center"/>
              <w:rPr>
                <w:rFonts w:asciiTheme="minorHAnsi" w:hAnsiTheme="minorHAnsi" w:cstheme="minorHAnsi"/>
                <w:sz w:val="20"/>
                <w:szCs w:val="20"/>
              </w:rPr>
            </w:pPr>
          </w:p>
        </w:tc>
      </w:tr>
      <w:tr w:rsidR="000475AD" w:rsidRPr="003D3A2E" w14:paraId="233A0F50" w14:textId="77777777" w:rsidTr="00EB14DC">
        <w:trPr>
          <w:jc w:val="center"/>
        </w:trPr>
        <w:tc>
          <w:tcPr>
            <w:tcW w:w="4060" w:type="dxa"/>
            <w:tcBorders>
              <w:top w:val="nil"/>
              <w:left w:val="nil"/>
              <w:bottom w:val="nil"/>
              <w:right w:val="nil"/>
            </w:tcBorders>
          </w:tcPr>
          <w:p w14:paraId="5C8CDE53" w14:textId="77777777" w:rsidR="000475AD" w:rsidRPr="003D3A2E" w:rsidRDefault="000475AD" w:rsidP="003D3A2E">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Imię i nazwisko/podpis  przedstawiciela(i) Wykonawcy</w:t>
            </w:r>
          </w:p>
        </w:tc>
      </w:tr>
    </w:tbl>
    <w:p w14:paraId="056A3EE4"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p>
    <w:p w14:paraId="57FB6799" w14:textId="77777777" w:rsidR="0030391A" w:rsidRPr="003D3A2E" w:rsidRDefault="0030391A" w:rsidP="003D3A2E">
      <w:pPr>
        <w:suppressAutoHyphen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 niepotrzebne skreślić</w:t>
      </w:r>
    </w:p>
    <w:p w14:paraId="62C25051" w14:textId="77777777" w:rsidR="0030391A" w:rsidRPr="003D3A2E" w:rsidRDefault="0030391A" w:rsidP="003D3A2E">
      <w:pPr>
        <w:pStyle w:val="Nagwek"/>
        <w:tabs>
          <w:tab w:val="clear" w:pos="4536"/>
          <w:tab w:val="clear" w:pos="9072"/>
        </w:tab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**wypełnić w przypadku, gdy Wykonawca należy do grupy kapitałowej</w:t>
      </w:r>
    </w:p>
    <w:p w14:paraId="5390174E" w14:textId="77777777" w:rsidR="003614DE" w:rsidRDefault="003614DE" w:rsidP="003614DE">
      <w:pPr>
        <w:spacing w:before="0" w:after="200" w:line="276" w:lineRule="auto"/>
        <w:jc w:val="left"/>
        <w:rPr>
          <w:rFonts w:asciiTheme="minorHAnsi" w:hAnsiTheme="minorHAnsi" w:cstheme="minorHAnsi"/>
          <w:sz w:val="20"/>
          <w:szCs w:val="20"/>
          <w:u w:val="single"/>
        </w:rPr>
      </w:pPr>
    </w:p>
    <w:p w14:paraId="59DAEA0B" w14:textId="77777777" w:rsidR="003614DE" w:rsidRDefault="003614DE" w:rsidP="003614DE">
      <w:pPr>
        <w:spacing w:before="0" w:after="200" w:line="276" w:lineRule="auto"/>
        <w:jc w:val="left"/>
      </w:pPr>
    </w:p>
    <w:p w14:paraId="27790018" w14:textId="77777777" w:rsidR="00587620" w:rsidRPr="00587620" w:rsidRDefault="00587620" w:rsidP="003614DE">
      <w:pPr>
        <w:spacing w:before="0" w:after="200" w:line="276" w:lineRule="auto"/>
        <w:jc w:val="left"/>
        <w:rPr>
          <w:rFonts w:asciiTheme="minorHAnsi" w:hAnsiTheme="minorHAnsi" w:cstheme="minorHAnsi"/>
          <w:b/>
          <w:bCs/>
          <w:sz w:val="20"/>
          <w:szCs w:val="20"/>
          <w:u w:val="single"/>
        </w:rPr>
      </w:pPr>
      <w:bookmarkStart w:id="27" w:name="_BPDC_LN_INS_1161"/>
      <w:bookmarkStart w:id="28" w:name="_BPDC_LN_INS_1160"/>
      <w:bookmarkStart w:id="29" w:name="_BPDC_LN_INS_1159"/>
      <w:bookmarkStart w:id="30" w:name="_BPDC_LN_INS_1158"/>
      <w:bookmarkStart w:id="31" w:name="_BPDC_LN_INS_1157"/>
      <w:bookmarkStart w:id="32" w:name="_BPDC_LN_INS_1156"/>
      <w:bookmarkStart w:id="33" w:name="_BPDC_LN_INS_1155"/>
      <w:bookmarkStart w:id="34" w:name="_BPDC_LN_INS_1154"/>
      <w:bookmarkStart w:id="35" w:name="_BPDC_LN_INS_1153"/>
      <w:bookmarkEnd w:id="27"/>
      <w:bookmarkEnd w:id="28"/>
      <w:bookmarkEnd w:id="29"/>
      <w:bookmarkEnd w:id="30"/>
      <w:bookmarkEnd w:id="31"/>
      <w:bookmarkEnd w:id="32"/>
      <w:bookmarkEnd w:id="33"/>
      <w:bookmarkEnd w:id="34"/>
      <w:bookmarkEnd w:id="35"/>
    </w:p>
    <w:sectPr w:rsidR="00587620" w:rsidRPr="00587620" w:rsidSect="009619FA">
      <w:footerReference w:type="default" r:id="rId20"/>
      <w:headerReference w:type="first" r:id="rId21"/>
      <w:pgSz w:w="11900" w:h="16840"/>
      <w:pgMar w:top="906" w:right="1066" w:bottom="1415" w:left="1042" w:header="478" w:footer="26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E0B30" w14:textId="77777777" w:rsidR="00F06829" w:rsidRDefault="00F06829" w:rsidP="007A1C80">
      <w:pPr>
        <w:spacing w:before="0"/>
      </w:pPr>
      <w:r>
        <w:separator/>
      </w:r>
    </w:p>
  </w:endnote>
  <w:endnote w:type="continuationSeparator" w:id="0">
    <w:p w14:paraId="2426D727" w14:textId="77777777" w:rsidR="00F06829" w:rsidRDefault="00F06829" w:rsidP="007A1C80">
      <w:pPr>
        <w:spacing w:before="0"/>
      </w:pPr>
      <w:r>
        <w:continuationSeparator/>
      </w:r>
    </w:p>
  </w:endnote>
  <w:endnote w:type="continuationNotice" w:id="1">
    <w:p w14:paraId="2B84052E" w14:textId="77777777" w:rsidR="00F06829" w:rsidRDefault="00F0682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charset w:val="80"/>
    <w:family w:val="swiss"/>
    <w:pitch w:val="variable"/>
    <w:sig w:usb0="E00002FF" w:usb1="7AC7FFFF" w:usb2="00000012" w:usb3="00000000" w:csb0="0002000D"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1"/>
    <w:family w:val="roman"/>
    <w:pitch w:val="variable"/>
  </w:font>
  <w:font w:name="Corbel">
    <w:panose1 w:val="020B0503020204020204"/>
    <w:charset w:val="EE"/>
    <w:family w:val="swiss"/>
    <w:pitch w:val="variable"/>
    <w:sig w:usb0="A00002EF" w:usb1="4000A44B" w:usb2="00000000" w:usb3="00000000" w:csb0="0000019F" w:csb1="00000000"/>
  </w:font>
  <w:font w:name="Courier">
    <w:panose1 w:val="02070409020205020404"/>
    <w:charset w:val="01"/>
    <w:family w:val="roman"/>
    <w:pitch w:val="variable"/>
  </w:font>
  <w:font w:name="Futura Hv">
    <w:charset w:val="01"/>
    <w:family w:val="roman"/>
    <w:pitch w:val="variable"/>
  </w:font>
  <w:font w:name="MS Reference Sans Serif">
    <w:panose1 w:val="020B0604030504040204"/>
    <w:charset w:val="EE"/>
    <w:family w:val="swiss"/>
    <w:pitch w:val="variable"/>
    <w:sig w:usb0="20000287" w:usb1="00000000" w:usb2="00000000" w:usb3="00000000" w:csb0="0000019F" w:csb1="00000000"/>
  </w:font>
  <w:font w:name="GoudyOldStylePl">
    <w:altName w:val="Courier New"/>
    <w:panose1 w:val="00000000000000000000"/>
    <w:charset w:val="EE"/>
    <w:family w:val="auto"/>
    <w:notTrueType/>
    <w:pitch w:val="variable"/>
    <w:sig w:usb0="00000007" w:usb1="00000000" w:usb2="00000000" w:usb3="00000000" w:csb0="00000003" w:csb1="00000000"/>
  </w:font>
  <w:font w:name="Franklin Gothic Book">
    <w:panose1 w:val="020B0503020102020204"/>
    <w:charset w:val="EE"/>
    <w:family w:val="swiss"/>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KO Bank Polski">
    <w:altName w:val="Arial"/>
    <w:charset w:val="EE"/>
    <w:family w:val="swiss"/>
    <w:pitch w:val="variable"/>
    <w:sig w:usb0="00000001" w:usb1="4000004A"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ItalicM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 w:name="Liberation Serif">
    <w:altName w:val="Times New Roman"/>
    <w:charset w:val="EE"/>
    <w:family w:val="roman"/>
    <w:pitch w:val="variable"/>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406817"/>
      <w:docPartObj>
        <w:docPartGallery w:val="Page Numbers (Bottom of Page)"/>
        <w:docPartUnique/>
      </w:docPartObj>
    </w:sdtPr>
    <w:sdtEndPr>
      <w:rPr>
        <w:rFonts w:asciiTheme="minorHAnsi" w:hAnsiTheme="minorHAnsi" w:cstheme="minorHAnsi"/>
        <w:sz w:val="20"/>
      </w:rPr>
    </w:sdtEndPr>
    <w:sdtContent>
      <w:p w14:paraId="5E2818DF" w14:textId="77777777" w:rsidR="00F06829" w:rsidRPr="00942D67" w:rsidRDefault="00F06829" w:rsidP="00942D67">
        <w:pPr>
          <w:pStyle w:val="Stopka"/>
          <w:spacing w:before="0"/>
          <w:jc w:val="right"/>
          <w:rPr>
            <w:rFonts w:asciiTheme="minorHAnsi" w:hAnsiTheme="minorHAnsi" w:cstheme="minorHAnsi"/>
            <w:sz w:val="20"/>
          </w:rPr>
        </w:pPr>
        <w:r w:rsidRPr="00942D67">
          <w:rPr>
            <w:rFonts w:asciiTheme="minorHAnsi" w:hAnsiTheme="minorHAnsi" w:cstheme="minorHAnsi"/>
            <w:sz w:val="20"/>
          </w:rPr>
          <w:t xml:space="preserve">Strona | </w:t>
        </w:r>
        <w:r w:rsidRPr="00942D67">
          <w:rPr>
            <w:rFonts w:asciiTheme="minorHAnsi" w:hAnsiTheme="minorHAnsi" w:cstheme="minorHAnsi"/>
            <w:sz w:val="20"/>
          </w:rPr>
          <w:fldChar w:fldCharType="begin"/>
        </w:r>
        <w:r w:rsidRPr="00942D67">
          <w:rPr>
            <w:rFonts w:asciiTheme="minorHAnsi" w:hAnsiTheme="minorHAnsi" w:cstheme="minorHAnsi"/>
            <w:sz w:val="20"/>
          </w:rPr>
          <w:instrText>PAGE   \* MERGEFORMAT</w:instrText>
        </w:r>
        <w:r w:rsidRPr="00942D67">
          <w:rPr>
            <w:rFonts w:asciiTheme="minorHAnsi" w:hAnsiTheme="minorHAnsi" w:cstheme="minorHAnsi"/>
            <w:sz w:val="20"/>
          </w:rPr>
          <w:fldChar w:fldCharType="separate"/>
        </w:r>
        <w:r>
          <w:rPr>
            <w:rFonts w:asciiTheme="minorHAnsi" w:hAnsiTheme="minorHAnsi" w:cstheme="minorHAnsi"/>
            <w:noProof/>
            <w:sz w:val="20"/>
          </w:rPr>
          <w:t>17</w:t>
        </w:r>
        <w:r w:rsidRPr="00942D67">
          <w:rPr>
            <w:rFonts w:asciiTheme="minorHAnsi" w:hAnsiTheme="minorHAnsi" w:cstheme="minorHAnsi"/>
            <w:sz w:val="20"/>
          </w:rPr>
          <w:fldChar w:fldCharType="end"/>
        </w:r>
        <w:r w:rsidRPr="00942D67">
          <w:rPr>
            <w:rFonts w:asciiTheme="minorHAnsi" w:hAnsiTheme="minorHAnsi" w:cstheme="minorHAnsi"/>
            <w:sz w:val="20"/>
          </w:rPr>
          <w:t xml:space="preserve"> </w:t>
        </w:r>
      </w:p>
    </w:sdtContent>
  </w:sdt>
  <w:p w14:paraId="434F1B6C" w14:textId="77777777" w:rsidR="00F06829" w:rsidRPr="00CC08B4" w:rsidRDefault="00F06829">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54841"/>
      <w:docPartObj>
        <w:docPartGallery w:val="Page Numbers (Bottom of Page)"/>
        <w:docPartUnique/>
      </w:docPartObj>
    </w:sdtPr>
    <w:sdtEndPr>
      <w:rPr>
        <w:rFonts w:asciiTheme="minorHAnsi" w:hAnsiTheme="minorHAnsi" w:cstheme="minorHAnsi"/>
        <w:sz w:val="20"/>
      </w:rPr>
    </w:sdtEndPr>
    <w:sdtContent>
      <w:p w14:paraId="6351C8C1" w14:textId="77777777" w:rsidR="00F06829" w:rsidRPr="006C4383" w:rsidRDefault="00F06829">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22</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538F864E" w14:textId="77777777" w:rsidR="00F06829" w:rsidRPr="00902DE3" w:rsidRDefault="00F06829">
    <w:pPr>
      <w:pStyle w:val="Stopka"/>
      <w:spacing w:before="0"/>
      <w:rPr>
        <w:rFonts w:asciiTheme="minorHAnsi" w:hAnsiTheme="minorHAnsi" w:cstheme="minorHAnsi"/>
        <w:sz w:val="8"/>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543890"/>
      <w:docPartObj>
        <w:docPartGallery w:val="Page Numbers (Bottom of Page)"/>
        <w:docPartUnique/>
      </w:docPartObj>
    </w:sdtPr>
    <w:sdtEndPr>
      <w:rPr>
        <w:rFonts w:asciiTheme="minorHAnsi" w:hAnsiTheme="minorHAnsi" w:cstheme="minorHAnsi"/>
        <w:sz w:val="20"/>
      </w:rPr>
    </w:sdtEndPr>
    <w:sdtContent>
      <w:p w14:paraId="220F73EB" w14:textId="77777777" w:rsidR="00F06829" w:rsidRPr="006467C1" w:rsidRDefault="00F06829" w:rsidP="006467C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30</w:t>
        </w:r>
        <w:r w:rsidRPr="006C4383">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9F815" w14:textId="77777777" w:rsidR="00F06829" w:rsidRDefault="00F06829" w:rsidP="007A1C80">
      <w:pPr>
        <w:spacing w:before="0"/>
      </w:pPr>
      <w:r>
        <w:separator/>
      </w:r>
    </w:p>
  </w:footnote>
  <w:footnote w:type="continuationSeparator" w:id="0">
    <w:p w14:paraId="7C1F4C79" w14:textId="77777777" w:rsidR="00F06829" w:rsidRDefault="00F06829" w:rsidP="007A1C80">
      <w:pPr>
        <w:spacing w:before="0"/>
      </w:pPr>
      <w:r>
        <w:continuationSeparator/>
      </w:r>
    </w:p>
  </w:footnote>
  <w:footnote w:type="continuationNotice" w:id="1">
    <w:p w14:paraId="587EB83E" w14:textId="77777777" w:rsidR="00F06829" w:rsidRDefault="00F06829">
      <w:pPr>
        <w:spacing w:before="0"/>
      </w:pPr>
    </w:p>
  </w:footnote>
  <w:footnote w:id="2">
    <w:p w14:paraId="05C82270" w14:textId="77777777" w:rsidR="00F06829" w:rsidRPr="00BC50B7" w:rsidRDefault="00F06829" w:rsidP="00BC50B7">
      <w:pPr>
        <w:rPr>
          <w:rFonts w:asciiTheme="minorHAnsi" w:eastAsiaTheme="minorHAnsi" w:hAnsiTheme="minorHAnsi" w:cstheme="minorHAnsi"/>
          <w:sz w:val="20"/>
          <w:szCs w:val="20"/>
          <w:highlight w:val="lightGray"/>
          <w:lang w:eastAsia="en-US"/>
        </w:rPr>
      </w:pPr>
      <w:r w:rsidRPr="00924000">
        <w:rPr>
          <w:rStyle w:val="Odwoanieprzypisudolnego"/>
          <w:rFonts w:cstheme="minorHAnsi"/>
          <w:szCs w:val="20"/>
          <w:highlight w:val="lightGray"/>
        </w:rPr>
        <w:footnoteRef/>
      </w:r>
      <w:r w:rsidRPr="00924000">
        <w:rPr>
          <w:rFonts w:cstheme="minorHAnsi"/>
          <w:szCs w:val="20"/>
          <w:highlight w:val="lightGray"/>
        </w:rPr>
        <w:t xml:space="preserve"> </w:t>
      </w:r>
      <w:r w:rsidRPr="00BC50B7">
        <w:rPr>
          <w:rFonts w:asciiTheme="minorHAnsi" w:eastAsiaTheme="minorHAnsi" w:hAnsiTheme="minorHAnsi" w:cstheme="minorHAnsi"/>
          <w:b/>
          <w:sz w:val="20"/>
          <w:szCs w:val="20"/>
          <w:highlight w:val="lightGray"/>
          <w:lang w:eastAsia="en-US"/>
        </w:rPr>
        <w:t xml:space="preserve">Listy Sankcyjne </w:t>
      </w:r>
    </w:p>
    <w:p w14:paraId="69DDE153" w14:textId="77777777" w:rsidR="00F06829" w:rsidRPr="00BC50B7" w:rsidRDefault="00F06829" w:rsidP="00587620">
      <w:pPr>
        <w:pStyle w:val="Akapitzlist"/>
        <w:numPr>
          <w:ilvl w:val="0"/>
          <w:numId w:val="84"/>
        </w:numPr>
        <w:tabs>
          <w:tab w:val="left" w:pos="284"/>
        </w:tabs>
        <w:spacing w:after="0" w:line="240" w:lineRule="auto"/>
        <w:ind w:left="284" w:hanging="284"/>
        <w:jc w:val="both"/>
        <w:rPr>
          <w:rFonts w:asciiTheme="minorHAnsi" w:eastAsiaTheme="minorHAnsi" w:hAnsiTheme="minorHAnsi" w:cstheme="minorHAnsi"/>
          <w:sz w:val="20"/>
          <w:szCs w:val="20"/>
        </w:rPr>
      </w:pPr>
      <w:r w:rsidRPr="00BC50B7">
        <w:rPr>
          <w:rFonts w:asciiTheme="minorHAnsi" w:eastAsiaTheme="minorHAnsi" w:hAnsiTheme="minorHAnsi" w:cstheme="minorHAnsi"/>
          <w:sz w:val="20"/>
          <w:szCs w:val="20"/>
        </w:rPr>
        <w:t>wykazy osób lub podmiotów określone w:</w:t>
      </w:r>
    </w:p>
    <w:p w14:paraId="001A27AA" w14:textId="77777777" w:rsidR="00F06829" w:rsidRPr="00BC50B7" w:rsidRDefault="00F06829" w:rsidP="00BC50B7">
      <w:pPr>
        <w:tabs>
          <w:tab w:val="left" w:pos="284"/>
        </w:tabs>
        <w:ind w:left="284" w:hanging="284"/>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xml:space="preserve">- rozporządzeniu Rady (WE) 765/2006 z dnia 18 maja 2006 r. dotyczącym środków ograniczających w związku z sytuacją na Białorusi i udziałem Białorusi w agresji Rosji wobec Ukrainy, </w:t>
      </w:r>
    </w:p>
    <w:p w14:paraId="06705790" w14:textId="77777777" w:rsidR="00F06829" w:rsidRPr="00BC50B7" w:rsidRDefault="00F06829" w:rsidP="00BC50B7">
      <w:pPr>
        <w:tabs>
          <w:tab w:val="left" w:pos="284"/>
        </w:tabs>
        <w:ind w:left="284" w:hanging="284"/>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1EDBE8A3" w14:textId="77777777" w:rsidR="00F06829" w:rsidRPr="00BC50B7" w:rsidRDefault="00F06829" w:rsidP="00587620">
      <w:pPr>
        <w:pStyle w:val="Akapitzlist"/>
        <w:numPr>
          <w:ilvl w:val="0"/>
          <w:numId w:val="84"/>
        </w:numPr>
        <w:tabs>
          <w:tab w:val="left" w:pos="284"/>
        </w:tabs>
        <w:spacing w:after="0" w:line="240" w:lineRule="auto"/>
        <w:ind w:left="284" w:hanging="284"/>
        <w:jc w:val="both"/>
        <w:rPr>
          <w:rFonts w:asciiTheme="minorHAnsi" w:eastAsiaTheme="minorHAnsi" w:hAnsiTheme="minorHAnsi" w:cstheme="minorHAnsi"/>
          <w:sz w:val="20"/>
          <w:szCs w:val="20"/>
        </w:rPr>
      </w:pPr>
      <w:r w:rsidRPr="00BC50B7">
        <w:rPr>
          <w:rFonts w:asciiTheme="minorHAnsi" w:eastAsiaTheme="minorHAnsi" w:hAnsiTheme="minorHAnsi" w:cstheme="minorHAnsi"/>
          <w:sz w:val="20"/>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w:t>
      </w:r>
      <w:r w:rsidRPr="00BC50B7">
        <w:rPr>
          <w:rFonts w:asciiTheme="minorHAnsi" w:eastAsiaTheme="minorHAnsi" w:hAnsiTheme="minorHAnsi" w:cstheme="minorHAnsi"/>
          <w:sz w:val="20"/>
          <w:szCs w:val="20"/>
        </w:rPr>
        <w:br/>
        <w:t xml:space="preserve"> z postępowania o udzielenie zamówienia publicznego lub konkursu prowadzonego na podstawie ustawy z dnia 11 września 2019 r. - Prawo zamówień publicznych.</w:t>
      </w:r>
    </w:p>
  </w:footnote>
  <w:footnote w:id="3">
    <w:p w14:paraId="75787556" w14:textId="77777777" w:rsidR="00F06829" w:rsidRPr="006A7964" w:rsidRDefault="00F06829" w:rsidP="00BC50B7">
      <w:pPr>
        <w:pStyle w:val="Tekstprzypisudolnego"/>
        <w:rPr>
          <w:rFonts w:asciiTheme="minorHAnsi" w:eastAsiaTheme="minorHAnsi" w:hAnsiTheme="minorHAnsi" w:cstheme="minorHAnsi"/>
          <w:highlight w:val="lightGray"/>
          <w:lang w:eastAsia="en-US"/>
        </w:rPr>
      </w:pPr>
      <w:r w:rsidRPr="006A7964">
        <w:rPr>
          <w:rFonts w:asciiTheme="minorHAnsi" w:eastAsiaTheme="minorHAnsi" w:hAnsiTheme="minorHAnsi" w:cstheme="minorHAnsi"/>
          <w:highlight w:val="lightGray"/>
          <w:vertAlign w:val="superscript"/>
          <w:lang w:eastAsia="en-US"/>
        </w:rPr>
        <w:footnoteRef/>
      </w:r>
      <w:r w:rsidRPr="006A7964">
        <w:rPr>
          <w:rFonts w:asciiTheme="minorHAnsi" w:eastAsiaTheme="minorHAnsi" w:hAnsiTheme="minorHAnsi" w:cstheme="minorHAnsi"/>
          <w:highlight w:val="lightGray"/>
          <w:lang w:eastAsia="en-US"/>
        </w:rPr>
        <w:t xml:space="preserve"> w rozumieniu ustawy z dnia 1 marca 2018 r. o przeciwdziałaniu praniu pieniędzy oraz finansowaniu terroryzmu,</w:t>
      </w:r>
    </w:p>
  </w:footnote>
  <w:footnote w:id="4">
    <w:p w14:paraId="293A6023" w14:textId="77777777" w:rsidR="00F06829" w:rsidRPr="00891EB7" w:rsidRDefault="00F06829" w:rsidP="00BC50B7">
      <w:pPr>
        <w:pStyle w:val="Tekstprzypisudolnego"/>
        <w:rPr>
          <w:rFonts w:ascii="Arial" w:eastAsiaTheme="minorHAnsi" w:hAnsi="Arial" w:cs="Arial"/>
          <w:sz w:val="16"/>
          <w:szCs w:val="16"/>
          <w:lang w:eastAsia="en-US"/>
        </w:rPr>
      </w:pPr>
      <w:r w:rsidRPr="006A7964">
        <w:rPr>
          <w:rFonts w:asciiTheme="minorHAnsi" w:eastAsiaTheme="minorHAnsi" w:hAnsiTheme="minorHAnsi" w:cstheme="minorHAnsi"/>
          <w:highlight w:val="lightGray"/>
          <w:vertAlign w:val="superscript"/>
          <w:lang w:eastAsia="en-US"/>
        </w:rPr>
        <w:footnoteRef/>
      </w:r>
      <w:r w:rsidRPr="006A7964">
        <w:rPr>
          <w:rFonts w:asciiTheme="minorHAnsi" w:eastAsiaTheme="minorHAnsi" w:hAnsiTheme="minorHAnsi" w:cstheme="minorHAnsi"/>
          <w:highlight w:val="lightGray"/>
          <w:lang w:eastAsia="en-US"/>
        </w:rPr>
        <w:t xml:space="preserve"> w rozumieniu art. 3 ust. 1 pkt 37 ustawy z dnia 29 września 1994 r. o rachunkowości.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72"/>
      <w:gridCol w:w="3318"/>
    </w:tblGrid>
    <w:tr w:rsidR="00F06829" w:rsidRPr="00DD3397" w14:paraId="730B4828" w14:textId="77777777" w:rsidTr="007E4C27">
      <w:trPr>
        <w:cantSplit/>
        <w:trHeight w:val="284"/>
      </w:trPr>
      <w:tc>
        <w:tcPr>
          <w:tcW w:w="6486" w:type="dxa"/>
          <w:tcBorders>
            <w:top w:val="nil"/>
            <w:left w:val="nil"/>
            <w:bottom w:val="nil"/>
            <w:right w:val="nil"/>
          </w:tcBorders>
        </w:tcPr>
        <w:p w14:paraId="3CF1F05D" w14:textId="77777777" w:rsidR="00F06829" w:rsidRPr="00DD3397" w:rsidRDefault="00F06829" w:rsidP="00121F3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289EE6DC" w14:textId="77777777" w:rsidR="00F06829" w:rsidRPr="00DD3397" w:rsidRDefault="00F06829"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F06829" w:rsidRPr="00DD3397" w14:paraId="7B0BA268" w14:textId="77777777" w:rsidTr="007E4C27">
      <w:trPr>
        <w:cantSplit/>
      </w:trPr>
      <w:tc>
        <w:tcPr>
          <w:tcW w:w="6486" w:type="dxa"/>
          <w:tcBorders>
            <w:top w:val="nil"/>
            <w:left w:val="nil"/>
            <w:bottom w:val="single" w:sz="4" w:space="0" w:color="auto"/>
            <w:right w:val="nil"/>
          </w:tcBorders>
          <w:vAlign w:val="center"/>
        </w:tcPr>
        <w:p w14:paraId="12DC1641" w14:textId="77777777" w:rsidR="00F06829" w:rsidRPr="00DD3397" w:rsidRDefault="00F06829" w:rsidP="007E4C27">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204E687F" w14:textId="77777777" w:rsidR="00F06829" w:rsidRPr="006B4A38" w:rsidRDefault="00F06829" w:rsidP="005C6F8F">
          <w:pPr>
            <w:pStyle w:val="Nagwek"/>
            <w:spacing w:before="0"/>
            <w:jc w:val="right"/>
            <w:rPr>
              <w:rFonts w:asciiTheme="minorHAnsi" w:hAnsiTheme="minorHAnsi" w:cstheme="minorHAnsi"/>
              <w:bCs/>
              <w:sz w:val="18"/>
              <w:szCs w:val="18"/>
            </w:rPr>
          </w:pPr>
          <w:r w:rsidRPr="005D146B">
            <w:rPr>
              <w:rFonts w:ascii="Calibri" w:hAnsi="Calibri"/>
              <w:b/>
              <w:sz w:val="20"/>
              <w:szCs w:val="20"/>
            </w:rPr>
            <w:t>1</w:t>
          </w:r>
          <w:r>
            <w:rPr>
              <w:rFonts w:ascii="Calibri" w:hAnsi="Calibri"/>
              <w:b/>
              <w:sz w:val="20"/>
              <w:szCs w:val="20"/>
            </w:rPr>
            <w:t>1</w:t>
          </w:r>
          <w:r w:rsidRPr="005D146B">
            <w:rPr>
              <w:rFonts w:ascii="Calibri" w:hAnsi="Calibri"/>
              <w:b/>
              <w:sz w:val="20"/>
              <w:szCs w:val="20"/>
            </w:rPr>
            <w:t>00/</w:t>
          </w:r>
          <w:r>
            <w:rPr>
              <w:rFonts w:ascii="Calibri" w:hAnsi="Calibri"/>
              <w:b/>
              <w:sz w:val="20"/>
              <w:szCs w:val="20"/>
            </w:rPr>
            <w:t>A</w:t>
          </w:r>
          <w:r w:rsidRPr="005D146B">
            <w:rPr>
              <w:rFonts w:ascii="Calibri" w:hAnsi="Calibri"/>
              <w:b/>
              <w:sz w:val="20"/>
              <w:szCs w:val="20"/>
            </w:rPr>
            <w:t>W00/</w:t>
          </w:r>
          <w:r>
            <w:rPr>
              <w:rFonts w:ascii="Calibri" w:hAnsi="Calibri"/>
              <w:b/>
              <w:sz w:val="20"/>
              <w:szCs w:val="20"/>
            </w:rPr>
            <w:t>FA</w:t>
          </w:r>
          <w:r w:rsidRPr="005D146B">
            <w:rPr>
              <w:rFonts w:ascii="Calibri" w:hAnsi="Calibri"/>
              <w:b/>
              <w:sz w:val="20"/>
              <w:szCs w:val="20"/>
            </w:rPr>
            <w:t>/KZ/2024/0000</w:t>
          </w:r>
          <w:r>
            <w:rPr>
              <w:rFonts w:ascii="Calibri" w:hAnsi="Calibri"/>
              <w:b/>
              <w:sz w:val="20"/>
              <w:szCs w:val="20"/>
            </w:rPr>
            <w:t>109766</w:t>
          </w:r>
        </w:p>
      </w:tc>
    </w:tr>
  </w:tbl>
  <w:p w14:paraId="08625A8F" w14:textId="77777777" w:rsidR="00F06829" w:rsidRPr="00C842CA" w:rsidRDefault="00F06829" w:rsidP="00942D67">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72"/>
      <w:gridCol w:w="3318"/>
    </w:tblGrid>
    <w:tr w:rsidR="00F06829" w:rsidRPr="00DD3397" w14:paraId="6423B139" w14:textId="77777777" w:rsidTr="005C6F8F">
      <w:trPr>
        <w:cantSplit/>
        <w:trHeight w:val="284"/>
      </w:trPr>
      <w:tc>
        <w:tcPr>
          <w:tcW w:w="6489" w:type="dxa"/>
          <w:tcBorders>
            <w:top w:val="nil"/>
            <w:left w:val="nil"/>
            <w:bottom w:val="nil"/>
            <w:right w:val="nil"/>
          </w:tcBorders>
        </w:tcPr>
        <w:p w14:paraId="2864C96E" w14:textId="77777777" w:rsidR="00F06829" w:rsidRPr="00DD3397" w:rsidRDefault="00F06829" w:rsidP="00121F3A">
          <w:pPr>
            <w:pStyle w:val="Nagwek"/>
            <w:spacing w:before="0"/>
            <w:jc w:val="left"/>
            <w:rPr>
              <w:rFonts w:asciiTheme="minorHAnsi" w:hAnsiTheme="minorHAnsi" w:cstheme="minorHAnsi"/>
              <w:b/>
              <w:bCs/>
              <w:sz w:val="18"/>
              <w:szCs w:val="18"/>
            </w:rPr>
          </w:pPr>
        </w:p>
      </w:tc>
      <w:tc>
        <w:tcPr>
          <w:tcW w:w="3301" w:type="dxa"/>
          <w:tcBorders>
            <w:top w:val="nil"/>
            <w:left w:val="nil"/>
            <w:bottom w:val="nil"/>
            <w:right w:val="nil"/>
          </w:tcBorders>
          <w:vAlign w:val="center"/>
        </w:tcPr>
        <w:p w14:paraId="3D904E96" w14:textId="77777777" w:rsidR="00F06829" w:rsidRPr="00DD3397" w:rsidRDefault="00F06829"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F06829" w:rsidRPr="00F737B7" w14:paraId="376DC9EA" w14:textId="77777777" w:rsidTr="005C6F8F">
      <w:trPr>
        <w:cantSplit/>
      </w:trPr>
      <w:tc>
        <w:tcPr>
          <w:tcW w:w="6489" w:type="dxa"/>
          <w:tcBorders>
            <w:top w:val="nil"/>
            <w:left w:val="nil"/>
            <w:bottom w:val="single" w:sz="4" w:space="0" w:color="auto"/>
            <w:right w:val="nil"/>
          </w:tcBorders>
          <w:vAlign w:val="center"/>
        </w:tcPr>
        <w:p w14:paraId="4852C4A7" w14:textId="77777777" w:rsidR="00F06829" w:rsidRPr="00DD3397" w:rsidRDefault="00F06829"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1" w:type="dxa"/>
          <w:tcBorders>
            <w:top w:val="nil"/>
            <w:left w:val="nil"/>
            <w:bottom w:val="single" w:sz="4" w:space="0" w:color="auto"/>
            <w:right w:val="nil"/>
          </w:tcBorders>
          <w:vAlign w:val="center"/>
        </w:tcPr>
        <w:p w14:paraId="2A4F188E" w14:textId="77777777" w:rsidR="00F06829" w:rsidRPr="00F737B7" w:rsidRDefault="00F06829" w:rsidP="005C6F8F">
          <w:pPr>
            <w:pStyle w:val="Nagwek"/>
            <w:spacing w:before="0"/>
            <w:jc w:val="right"/>
            <w:rPr>
              <w:rFonts w:asciiTheme="minorHAnsi" w:hAnsiTheme="minorHAnsi" w:cstheme="minorHAnsi"/>
              <w:b/>
              <w:bCs/>
              <w:sz w:val="18"/>
              <w:szCs w:val="18"/>
            </w:rPr>
          </w:pPr>
          <w:r w:rsidRPr="005D146B">
            <w:rPr>
              <w:rFonts w:ascii="Calibri" w:hAnsi="Calibri"/>
              <w:b/>
              <w:sz w:val="20"/>
              <w:szCs w:val="20"/>
            </w:rPr>
            <w:t>1</w:t>
          </w:r>
          <w:r>
            <w:rPr>
              <w:rFonts w:ascii="Calibri" w:hAnsi="Calibri"/>
              <w:b/>
              <w:sz w:val="20"/>
              <w:szCs w:val="20"/>
            </w:rPr>
            <w:t>1</w:t>
          </w:r>
          <w:r w:rsidRPr="005D146B">
            <w:rPr>
              <w:rFonts w:ascii="Calibri" w:hAnsi="Calibri"/>
              <w:b/>
              <w:sz w:val="20"/>
              <w:szCs w:val="20"/>
            </w:rPr>
            <w:t>00/</w:t>
          </w:r>
          <w:r>
            <w:rPr>
              <w:rFonts w:ascii="Calibri" w:hAnsi="Calibri"/>
              <w:b/>
              <w:sz w:val="20"/>
              <w:szCs w:val="20"/>
            </w:rPr>
            <w:t>AW</w:t>
          </w:r>
          <w:r w:rsidRPr="005D146B">
            <w:rPr>
              <w:rFonts w:ascii="Calibri" w:hAnsi="Calibri"/>
              <w:b/>
              <w:sz w:val="20"/>
              <w:szCs w:val="20"/>
            </w:rPr>
            <w:t>00/</w:t>
          </w:r>
          <w:r>
            <w:rPr>
              <w:rFonts w:ascii="Calibri" w:hAnsi="Calibri"/>
              <w:b/>
              <w:sz w:val="20"/>
              <w:szCs w:val="20"/>
            </w:rPr>
            <w:t>FA</w:t>
          </w:r>
          <w:r w:rsidRPr="005D146B">
            <w:rPr>
              <w:rFonts w:ascii="Calibri" w:hAnsi="Calibri"/>
              <w:b/>
              <w:sz w:val="20"/>
              <w:szCs w:val="20"/>
            </w:rPr>
            <w:t>/KZ/2024/0000</w:t>
          </w:r>
          <w:r>
            <w:rPr>
              <w:rFonts w:ascii="Calibri" w:hAnsi="Calibri"/>
              <w:b/>
              <w:sz w:val="20"/>
              <w:szCs w:val="20"/>
            </w:rPr>
            <w:t>109766</w:t>
          </w:r>
        </w:p>
      </w:tc>
    </w:tr>
  </w:tbl>
  <w:p w14:paraId="09E7F70B" w14:textId="77777777" w:rsidR="00F06829" w:rsidRPr="00121F3A" w:rsidRDefault="00F06829" w:rsidP="00121F3A">
    <w:pPr>
      <w:pStyle w:val="Nagwek"/>
      <w:spacing w:before="0"/>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BA9D4" w14:textId="77777777" w:rsidR="00F06829" w:rsidRPr="00933E1D" w:rsidRDefault="00F06829">
    <w:pPr>
      <w:pStyle w:val="Nagwek"/>
      <w:rPr>
        <w:sz w:val="20"/>
        <w:szCs w:val="20"/>
      </w:rPr>
    </w:pPr>
    <w:r>
      <w:rPr>
        <w:bCs/>
        <w:sz w:val="20"/>
        <w:szCs w:val="20"/>
      </w:rPr>
      <w:tab/>
    </w:r>
    <w:r>
      <w:rPr>
        <w:bCs/>
        <w:sz w:val="20"/>
        <w:szCs w:val="20"/>
      </w:rPr>
      <w:tab/>
    </w:r>
  </w:p>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F06829" w:rsidRPr="00DD3397" w14:paraId="5089066E" w14:textId="77777777" w:rsidTr="00B047D1">
      <w:trPr>
        <w:cantSplit/>
        <w:trHeight w:val="284"/>
      </w:trPr>
      <w:tc>
        <w:tcPr>
          <w:tcW w:w="6486" w:type="dxa"/>
          <w:tcBorders>
            <w:top w:val="nil"/>
            <w:left w:val="nil"/>
            <w:bottom w:val="nil"/>
            <w:right w:val="nil"/>
          </w:tcBorders>
        </w:tcPr>
        <w:p w14:paraId="278EE07E" w14:textId="77777777" w:rsidR="00F06829" w:rsidRPr="00DD3397" w:rsidRDefault="00F06829" w:rsidP="00031B2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2F46F746" w14:textId="77777777" w:rsidR="00F06829" w:rsidRPr="00DD3397" w:rsidRDefault="00F06829" w:rsidP="00031B2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F06829" w:rsidRPr="00DD3397" w14:paraId="40E5FEE9" w14:textId="77777777" w:rsidTr="00B047D1">
      <w:trPr>
        <w:cantSplit/>
      </w:trPr>
      <w:tc>
        <w:tcPr>
          <w:tcW w:w="6486" w:type="dxa"/>
          <w:tcBorders>
            <w:top w:val="nil"/>
            <w:left w:val="nil"/>
            <w:bottom w:val="single" w:sz="4" w:space="0" w:color="auto"/>
            <w:right w:val="nil"/>
          </w:tcBorders>
          <w:vAlign w:val="center"/>
        </w:tcPr>
        <w:p w14:paraId="33C8872C" w14:textId="77777777" w:rsidR="00F06829" w:rsidRPr="00DD3397" w:rsidRDefault="00F06829" w:rsidP="00031B2A">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2EF67B54" w14:textId="77777777" w:rsidR="00F06829" w:rsidRPr="006B4A38" w:rsidRDefault="00F06829" w:rsidP="00031B2A">
          <w:pPr>
            <w:pStyle w:val="Nagwek"/>
            <w:spacing w:before="0"/>
            <w:jc w:val="right"/>
            <w:rPr>
              <w:rFonts w:asciiTheme="minorHAnsi" w:hAnsiTheme="minorHAnsi" w:cstheme="minorHAnsi"/>
              <w:bCs/>
              <w:sz w:val="18"/>
              <w:szCs w:val="18"/>
            </w:rPr>
          </w:pPr>
          <w:r w:rsidRPr="006D4D14">
            <w:rPr>
              <w:rFonts w:asciiTheme="minorHAnsi" w:hAnsiTheme="minorHAnsi" w:cstheme="minorHAnsi"/>
              <w:b/>
              <w:bCs/>
              <w:sz w:val="18"/>
              <w:szCs w:val="18"/>
            </w:rPr>
            <w:t>1400/DW00/ZT/EX/2023/0000009827</w:t>
          </w:r>
        </w:p>
      </w:tc>
    </w:tr>
  </w:tbl>
  <w:p w14:paraId="52710FBA" w14:textId="77777777" w:rsidR="00F06829" w:rsidRPr="00031B2A" w:rsidRDefault="00F06829" w:rsidP="00031B2A">
    <w:pPr>
      <w:pStyle w:val="Nagwek"/>
      <w:spacing w:before="0"/>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B8270E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006F5DA"/>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128ADD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6"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8"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0"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1"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2"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7"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9"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20"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2"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04624E1F"/>
    <w:multiLevelType w:val="multilevel"/>
    <w:tmpl w:val="68785F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0493188B"/>
    <w:multiLevelType w:val="hybridMultilevel"/>
    <w:tmpl w:val="764E205C"/>
    <w:lvl w:ilvl="0" w:tplc="04150019">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04EE3D10"/>
    <w:multiLevelType w:val="hybridMultilevel"/>
    <w:tmpl w:val="2B1A02C2"/>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280CB25E">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07493513"/>
    <w:multiLevelType w:val="hybridMultilevel"/>
    <w:tmpl w:val="9D3A2C76"/>
    <w:styleLink w:val="Zaimportowanystyl1"/>
    <w:lvl w:ilvl="0" w:tplc="29563FDC">
      <w:start w:val="1"/>
      <w:numFmt w:val="decimal"/>
      <w:lvlText w:val="%1."/>
      <w:lvlJc w:val="left"/>
      <w:pPr>
        <w:ind w:left="498" w:hanging="498"/>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1" w:tplc="4A204420">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D3FC26F8">
      <w:start w:val="1"/>
      <w:numFmt w:val="lowerRoman"/>
      <w:lvlText w:val="%3."/>
      <w:lvlJc w:val="left"/>
      <w:pPr>
        <w:ind w:left="180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3" w:tplc="6C70782C">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10EF4E0">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BFC0BAE">
      <w:start w:val="1"/>
      <w:numFmt w:val="lowerRoman"/>
      <w:lvlText w:val="%6."/>
      <w:lvlJc w:val="left"/>
      <w:pPr>
        <w:ind w:left="396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6" w:tplc="8A0C96D6">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08EAB62">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CB678A6">
      <w:start w:val="1"/>
      <w:numFmt w:val="lowerRoman"/>
      <w:lvlText w:val="%9."/>
      <w:lvlJc w:val="left"/>
      <w:pPr>
        <w:ind w:left="6120" w:hanging="32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0BB9695E"/>
    <w:multiLevelType w:val="multilevel"/>
    <w:tmpl w:val="EE12BE02"/>
    <w:styleLink w:val="Tyturozdziau"/>
    <w:lvl w:ilvl="0">
      <w:start w:val="1"/>
      <w:numFmt w:val="upperRoman"/>
      <w:lvlText w:val="%1."/>
      <w:lvlJc w:val="left"/>
      <w:pPr>
        <w:ind w:left="454" w:hanging="454"/>
      </w:pPr>
      <w:rPr>
        <w:rFonts w:ascii="Times New Roman" w:hAnsi="Times New Roman" w:hint="default"/>
        <w:sz w:val="22"/>
      </w:rPr>
    </w:lvl>
    <w:lvl w:ilvl="1">
      <w:start w:val="1"/>
      <w:numFmt w:val="decimal"/>
      <w:lvlText w:val="%2. "/>
      <w:lvlJc w:val="left"/>
      <w:pPr>
        <w:ind w:left="1021"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0C652309"/>
    <w:multiLevelType w:val="multilevel"/>
    <w:tmpl w:val="5FFA6B32"/>
    <w:styleLink w:val="WW8Num19"/>
    <w:lvl w:ilvl="0">
      <w:start w:val="1"/>
      <w:numFmt w:val="decimal"/>
      <w:lvlText w:val="%1."/>
      <w:lvlJc w:val="left"/>
      <w:pPr>
        <w:ind w:left="360" w:hanging="360"/>
      </w:pPr>
      <w:rPr>
        <w:rFonts w:ascii="Arial" w:hAnsi="Arial" w:cs="Arial"/>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0E4A5961"/>
    <w:multiLevelType w:val="hybridMultilevel"/>
    <w:tmpl w:val="37A8806E"/>
    <w:lvl w:ilvl="0" w:tplc="9E0EF3A2">
      <w:start w:val="1"/>
      <w:numFmt w:val="lowerLetter"/>
      <w:lvlText w:val="%1)"/>
      <w:lvlJc w:val="left"/>
      <w:pPr>
        <w:ind w:left="1845" w:hanging="360"/>
      </w:pPr>
      <w:rPr>
        <w:sz w:val="20"/>
        <w:szCs w:val="20"/>
      </w:rPr>
    </w:lvl>
    <w:lvl w:ilvl="1" w:tplc="04150019">
      <w:start w:val="1"/>
      <w:numFmt w:val="lowerLetter"/>
      <w:lvlText w:val="%2."/>
      <w:lvlJc w:val="left"/>
      <w:pPr>
        <w:ind w:left="2565" w:hanging="360"/>
      </w:pPr>
    </w:lvl>
    <w:lvl w:ilvl="2" w:tplc="0415001B" w:tentative="1">
      <w:start w:val="1"/>
      <w:numFmt w:val="lowerRoman"/>
      <w:lvlText w:val="%3."/>
      <w:lvlJc w:val="right"/>
      <w:pPr>
        <w:ind w:left="3285" w:hanging="180"/>
      </w:pPr>
    </w:lvl>
    <w:lvl w:ilvl="3" w:tplc="0415000F" w:tentative="1">
      <w:start w:val="1"/>
      <w:numFmt w:val="decimal"/>
      <w:lvlText w:val="%4."/>
      <w:lvlJc w:val="left"/>
      <w:pPr>
        <w:ind w:left="4005" w:hanging="360"/>
      </w:pPr>
    </w:lvl>
    <w:lvl w:ilvl="4" w:tplc="04150019" w:tentative="1">
      <w:start w:val="1"/>
      <w:numFmt w:val="lowerLetter"/>
      <w:lvlText w:val="%5."/>
      <w:lvlJc w:val="left"/>
      <w:pPr>
        <w:ind w:left="4725" w:hanging="360"/>
      </w:pPr>
    </w:lvl>
    <w:lvl w:ilvl="5" w:tplc="0415001B" w:tentative="1">
      <w:start w:val="1"/>
      <w:numFmt w:val="lowerRoman"/>
      <w:lvlText w:val="%6."/>
      <w:lvlJc w:val="right"/>
      <w:pPr>
        <w:ind w:left="5445" w:hanging="180"/>
      </w:pPr>
    </w:lvl>
    <w:lvl w:ilvl="6" w:tplc="0415000F" w:tentative="1">
      <w:start w:val="1"/>
      <w:numFmt w:val="decimal"/>
      <w:lvlText w:val="%7."/>
      <w:lvlJc w:val="left"/>
      <w:pPr>
        <w:ind w:left="6165" w:hanging="360"/>
      </w:pPr>
    </w:lvl>
    <w:lvl w:ilvl="7" w:tplc="04150019" w:tentative="1">
      <w:start w:val="1"/>
      <w:numFmt w:val="lowerLetter"/>
      <w:lvlText w:val="%8."/>
      <w:lvlJc w:val="left"/>
      <w:pPr>
        <w:ind w:left="6885" w:hanging="360"/>
      </w:pPr>
    </w:lvl>
    <w:lvl w:ilvl="8" w:tplc="0415001B" w:tentative="1">
      <w:start w:val="1"/>
      <w:numFmt w:val="lowerRoman"/>
      <w:lvlText w:val="%9."/>
      <w:lvlJc w:val="right"/>
      <w:pPr>
        <w:ind w:left="7605" w:hanging="180"/>
      </w:pPr>
    </w:lvl>
  </w:abstractNum>
  <w:abstractNum w:abstractNumId="33"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33B76F2"/>
    <w:multiLevelType w:val="hybridMultilevel"/>
    <w:tmpl w:val="00BC6BE2"/>
    <w:styleLink w:val="Zaimportowanystyl2"/>
    <w:lvl w:ilvl="0" w:tplc="3E10740A">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FCFAA4E0">
      <w:start w:val="1"/>
      <w:numFmt w:val="bullet"/>
      <w:lvlText w:val="o"/>
      <w:lvlJc w:val="left"/>
      <w:pPr>
        <w:ind w:left="7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AF70D872">
      <w:start w:val="1"/>
      <w:numFmt w:val="bullet"/>
      <w:lvlText w:val="▪"/>
      <w:lvlJc w:val="left"/>
      <w:pPr>
        <w:tabs>
          <w:tab w:val="left" w:pos="284"/>
        </w:tabs>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8ACF18">
      <w:start w:val="1"/>
      <w:numFmt w:val="bullet"/>
      <w:lvlText w:val="●"/>
      <w:lvlJc w:val="left"/>
      <w:pPr>
        <w:tabs>
          <w:tab w:val="left" w:pos="284"/>
        </w:tabs>
        <w:ind w:left="216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3FAA4DA">
      <w:start w:val="1"/>
      <w:numFmt w:val="bullet"/>
      <w:lvlText w:val="o"/>
      <w:lvlJc w:val="left"/>
      <w:pPr>
        <w:tabs>
          <w:tab w:val="left" w:pos="284"/>
        </w:tabs>
        <w:ind w:left="288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F36048EA">
      <w:start w:val="1"/>
      <w:numFmt w:val="bullet"/>
      <w:lvlText w:val="▪"/>
      <w:lvlJc w:val="left"/>
      <w:pPr>
        <w:tabs>
          <w:tab w:val="left" w:pos="284"/>
        </w:tabs>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2233B8">
      <w:start w:val="1"/>
      <w:numFmt w:val="bullet"/>
      <w:lvlText w:val="●"/>
      <w:lvlJc w:val="left"/>
      <w:pPr>
        <w:tabs>
          <w:tab w:val="left" w:pos="284"/>
        </w:tabs>
        <w:ind w:left="43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67A47CF0">
      <w:start w:val="1"/>
      <w:numFmt w:val="bullet"/>
      <w:lvlText w:val="o"/>
      <w:lvlJc w:val="left"/>
      <w:pPr>
        <w:tabs>
          <w:tab w:val="left" w:pos="284"/>
        </w:tabs>
        <w:ind w:left="504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62FCE5AA">
      <w:start w:val="1"/>
      <w:numFmt w:val="bullet"/>
      <w:lvlText w:val="▪"/>
      <w:lvlJc w:val="left"/>
      <w:pPr>
        <w:tabs>
          <w:tab w:val="left" w:pos="284"/>
        </w:tabs>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136779A5"/>
    <w:multiLevelType w:val="multilevel"/>
    <w:tmpl w:val="BB2032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13AE281F"/>
    <w:multiLevelType w:val="multilevel"/>
    <w:tmpl w:val="D60885B6"/>
    <w:lvl w:ilvl="0">
      <w:start w:val="1"/>
      <w:numFmt w:val="decimal"/>
      <w:lvlText w:val="%1."/>
      <w:lvlJc w:val="left"/>
      <w:pPr>
        <w:ind w:left="360" w:hanging="360"/>
      </w:pPr>
      <w:rPr>
        <w:rFonts w:asciiTheme="minorHAnsi" w:eastAsia="Arial Unicode MS" w:hAnsiTheme="minorHAnsi" w:cs="Arial" w:hint="default"/>
        <w:b w:val="0"/>
        <w:bCs/>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rFonts w:ascii="Calibri" w:hAnsi="Calibri" w:cs="Arial" w:hint="default"/>
        <w:color w:val="000000"/>
        <w:szCs w:val="2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14B812D9"/>
    <w:multiLevelType w:val="hybridMultilevel"/>
    <w:tmpl w:val="6792B598"/>
    <w:styleLink w:val="Zaimportowanystyl7"/>
    <w:lvl w:ilvl="0" w:tplc="3F5E8028">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EF076FC">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14A43A2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DE2238">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09435D0">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9A4188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3A30BA">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E9C2E96">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95CAD47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84C4A50"/>
    <w:multiLevelType w:val="hybridMultilevel"/>
    <w:tmpl w:val="B108014E"/>
    <w:lvl w:ilvl="0" w:tplc="78143002">
      <w:start w:val="1"/>
      <w:numFmt w:val="lowerRoman"/>
      <w:lvlText w:val="%1."/>
      <w:lvlJc w:val="right"/>
      <w:pPr>
        <w:ind w:left="3267" w:hanging="360"/>
      </w:pPr>
      <w:rPr>
        <w:i w:val="0"/>
      </w:r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40" w15:restartNumberingAfterBreak="0">
    <w:nsid w:val="18DA1BF6"/>
    <w:multiLevelType w:val="multilevel"/>
    <w:tmpl w:val="A864A770"/>
    <w:lvl w:ilvl="0">
      <w:start w:val="1"/>
      <w:numFmt w:val="decimal"/>
      <w:lvlText w:val="%1."/>
      <w:lvlJc w:val="left"/>
      <w:pPr>
        <w:ind w:left="720" w:hanging="360"/>
      </w:pPr>
      <w:rPr>
        <w:rFonts w:asciiTheme="minorHAnsi" w:hAnsiTheme="minorHAnsi" w:hint="default"/>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18FF167C"/>
    <w:multiLevelType w:val="hybridMultilevel"/>
    <w:tmpl w:val="AC0AA16E"/>
    <w:styleLink w:val="Zaimportowanystyl8"/>
    <w:lvl w:ilvl="0" w:tplc="7FD8039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6C29E2E">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ABC8BD4">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70B384">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9807E86">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306401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623DB0">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9CC55BE">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144F52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1C5E77B6"/>
    <w:multiLevelType w:val="hybridMultilevel"/>
    <w:tmpl w:val="84BA72C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7">
      <w:start w:val="1"/>
      <w:numFmt w:val="lowerLetter"/>
      <w:lvlText w:val="%3)"/>
      <w:lvlJc w:val="lef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1D3404B7"/>
    <w:multiLevelType w:val="multilevel"/>
    <w:tmpl w:val="53BCB334"/>
    <w:styleLink w:val="WW8Num2"/>
    <w:lvl w:ilvl="0">
      <w:start w:val="1"/>
      <w:numFmt w:val="decimal"/>
      <w:lvlText w:val="%1."/>
      <w:lvlJc w:val="left"/>
      <w:pPr>
        <w:ind w:left="360" w:hanging="360"/>
      </w:pPr>
      <w:rPr>
        <w:rFonts w:cs="Times New Roman"/>
        <w:b w:val="0"/>
        <w:bCs w:val="0"/>
      </w:rPr>
    </w:lvl>
    <w:lvl w:ilvl="1">
      <w:start w:val="1"/>
      <w:numFmt w:val="lowerLetter"/>
      <w:lvlText w:val="%2."/>
      <w:lvlJc w:val="left"/>
      <w:pPr>
        <w:ind w:left="720" w:hanging="360"/>
      </w:pPr>
      <w:rPr>
        <w:b w:val="0"/>
      </w:rPr>
    </w:lvl>
    <w:lvl w:ilvl="2">
      <w:start w:val="1"/>
      <w:numFmt w:val="lowerRoman"/>
      <w:lvlText w:val="%3."/>
      <w:lvlJc w:val="left"/>
      <w:pPr>
        <w:ind w:left="900" w:hanging="180"/>
      </w:pPr>
      <w:rPr>
        <w:rFonts w:ascii="Arial" w:hAnsi="Arial" w:cs="Arial"/>
        <w:szCs w:val="20"/>
      </w:rPr>
    </w:lvl>
    <w:lvl w:ilvl="3">
      <w:start w:val="1"/>
      <w:numFmt w:val="decimal"/>
      <w:lvlText w:val="%4."/>
      <w:lvlJc w:val="left"/>
      <w:pPr>
        <w:ind w:left="1260" w:hanging="360"/>
      </w:pPr>
      <w:rPr>
        <w:rFonts w:ascii="Arial" w:hAnsi="Arial" w:cs="Arial"/>
        <w:szCs w:val="20"/>
      </w:rPr>
    </w:lvl>
    <w:lvl w:ilvl="4">
      <w:start w:val="1"/>
      <w:numFmt w:val="lowerLetter"/>
      <w:lvlText w:val="%5."/>
      <w:lvlJc w:val="left"/>
      <w:pPr>
        <w:ind w:left="1620" w:hanging="360"/>
      </w:pPr>
      <w:rPr>
        <w:rFonts w:ascii="Arial" w:hAnsi="Arial" w:cs="Arial"/>
        <w:szCs w:val="20"/>
      </w:rPr>
    </w:lvl>
    <w:lvl w:ilvl="5">
      <w:start w:val="1"/>
      <w:numFmt w:val="lowerRoman"/>
      <w:lvlText w:val="%6."/>
      <w:lvlJc w:val="left"/>
      <w:pPr>
        <w:ind w:left="1800" w:hanging="180"/>
      </w:pPr>
      <w:rPr>
        <w:rFonts w:ascii="Arial" w:hAnsi="Arial" w:cs="Arial"/>
        <w:szCs w:val="20"/>
      </w:rPr>
    </w:lvl>
    <w:lvl w:ilvl="6">
      <w:start w:val="1"/>
      <w:numFmt w:val="decimal"/>
      <w:lvlText w:val="%7."/>
      <w:lvlJc w:val="left"/>
      <w:pPr>
        <w:ind w:left="2160" w:hanging="360"/>
      </w:pPr>
      <w:rPr>
        <w:rFonts w:ascii="Arial" w:hAnsi="Arial" w:cs="Arial"/>
        <w:szCs w:val="20"/>
      </w:rPr>
    </w:lvl>
    <w:lvl w:ilvl="7">
      <w:start w:val="1"/>
      <w:numFmt w:val="lowerLetter"/>
      <w:lvlText w:val="%8."/>
      <w:lvlJc w:val="left"/>
      <w:pPr>
        <w:ind w:left="2520" w:hanging="360"/>
      </w:pPr>
      <w:rPr>
        <w:rFonts w:ascii="Arial" w:hAnsi="Arial" w:cs="Arial"/>
        <w:szCs w:val="20"/>
      </w:rPr>
    </w:lvl>
    <w:lvl w:ilvl="8">
      <w:start w:val="1"/>
      <w:numFmt w:val="lowerRoman"/>
      <w:lvlText w:val="%9."/>
      <w:lvlJc w:val="left"/>
      <w:pPr>
        <w:ind w:left="2700" w:hanging="180"/>
      </w:pPr>
      <w:rPr>
        <w:rFonts w:ascii="Arial" w:hAnsi="Arial" w:cs="Arial"/>
        <w:szCs w:val="20"/>
      </w:rPr>
    </w:lvl>
  </w:abstractNum>
  <w:abstractNum w:abstractNumId="44" w15:restartNumberingAfterBreak="0">
    <w:nsid w:val="1E031EB8"/>
    <w:multiLevelType w:val="hybridMultilevel"/>
    <w:tmpl w:val="62028496"/>
    <w:styleLink w:val="Rozdzia3"/>
    <w:lvl w:ilvl="0" w:tplc="EA1E3BB8">
      <w:start w:val="1"/>
      <w:numFmt w:val="decimal"/>
      <w:pStyle w:val="dnb"/>
      <w:lvlText w:val="%1."/>
      <w:lvlJc w:val="left"/>
      <w:pPr>
        <w:ind w:left="1572" w:hanging="360"/>
      </w:pPr>
      <w:rPr>
        <w:sz w:val="20"/>
        <w:szCs w:val="20"/>
      </w:rPr>
    </w:lvl>
    <w:lvl w:ilvl="1" w:tplc="E7A40156">
      <w:start w:val="1"/>
      <w:numFmt w:val="lowerLetter"/>
      <w:lvlText w:val="%2."/>
      <w:lvlJc w:val="left"/>
      <w:pPr>
        <w:ind w:left="2292" w:hanging="360"/>
      </w:pPr>
    </w:lvl>
    <w:lvl w:ilvl="2" w:tplc="7DDCEBA8">
      <w:start w:val="1"/>
      <w:numFmt w:val="lowerRoman"/>
      <w:lvlText w:val="%3."/>
      <w:lvlJc w:val="right"/>
      <w:pPr>
        <w:ind w:left="3012" w:hanging="180"/>
      </w:pPr>
    </w:lvl>
    <w:lvl w:ilvl="3" w:tplc="25FA3730" w:tentative="1">
      <w:start w:val="1"/>
      <w:numFmt w:val="decimal"/>
      <w:lvlText w:val="%4."/>
      <w:lvlJc w:val="left"/>
      <w:pPr>
        <w:ind w:left="3732" w:hanging="360"/>
      </w:pPr>
    </w:lvl>
    <w:lvl w:ilvl="4" w:tplc="850CC40C" w:tentative="1">
      <w:start w:val="1"/>
      <w:numFmt w:val="lowerLetter"/>
      <w:lvlText w:val="%5."/>
      <w:lvlJc w:val="left"/>
      <w:pPr>
        <w:ind w:left="4452" w:hanging="360"/>
      </w:pPr>
    </w:lvl>
    <w:lvl w:ilvl="5" w:tplc="A84AA072" w:tentative="1">
      <w:start w:val="1"/>
      <w:numFmt w:val="lowerRoman"/>
      <w:lvlText w:val="%6."/>
      <w:lvlJc w:val="right"/>
      <w:pPr>
        <w:ind w:left="5172" w:hanging="180"/>
      </w:pPr>
    </w:lvl>
    <w:lvl w:ilvl="6" w:tplc="BB2E77AA" w:tentative="1">
      <w:start w:val="1"/>
      <w:numFmt w:val="decimal"/>
      <w:lvlText w:val="%7."/>
      <w:lvlJc w:val="left"/>
      <w:pPr>
        <w:ind w:left="5892" w:hanging="360"/>
      </w:pPr>
    </w:lvl>
    <w:lvl w:ilvl="7" w:tplc="27A67CE0" w:tentative="1">
      <w:start w:val="1"/>
      <w:numFmt w:val="lowerLetter"/>
      <w:lvlText w:val="%8."/>
      <w:lvlJc w:val="left"/>
      <w:pPr>
        <w:ind w:left="6612" w:hanging="360"/>
      </w:pPr>
    </w:lvl>
    <w:lvl w:ilvl="8" w:tplc="07AE071C" w:tentative="1">
      <w:start w:val="1"/>
      <w:numFmt w:val="lowerRoman"/>
      <w:lvlText w:val="%9."/>
      <w:lvlJc w:val="right"/>
      <w:pPr>
        <w:ind w:left="7332" w:hanging="180"/>
      </w:pPr>
    </w:lvl>
  </w:abstractNum>
  <w:abstractNum w:abstractNumId="45"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1E875074"/>
    <w:multiLevelType w:val="hybridMultilevel"/>
    <w:tmpl w:val="7D9A1C04"/>
    <w:styleLink w:val="Tyturozdziau3"/>
    <w:lvl w:ilvl="0" w:tplc="06A2B556">
      <w:start w:val="1"/>
      <w:numFmt w:val="bullet"/>
      <w:lvlText w:val="-"/>
      <w:lvlJc w:val="left"/>
      <w:pPr>
        <w:ind w:left="1713" w:hanging="360"/>
      </w:pPr>
      <w:rPr>
        <w:rFonts w:ascii="Tahoma" w:hAnsi="Tahoma" w:hint="default"/>
      </w:rPr>
    </w:lvl>
    <w:lvl w:ilvl="1" w:tplc="06A2B556">
      <w:start w:val="1"/>
      <w:numFmt w:val="bullet"/>
      <w:lvlText w:val="-"/>
      <w:lvlJc w:val="left"/>
      <w:pPr>
        <w:ind w:left="1440" w:hanging="360"/>
      </w:pPr>
      <w:rPr>
        <w:rFonts w:ascii="Tahoma" w:hAnsi="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49" w15:restartNumberingAfterBreak="0">
    <w:nsid w:val="1FBE711F"/>
    <w:multiLevelType w:val="hybridMultilevel"/>
    <w:tmpl w:val="216A21D0"/>
    <w:lvl w:ilvl="0" w:tplc="B2ACFE5C">
      <w:start w:val="1"/>
      <w:numFmt w:val="bullet"/>
      <w:pStyle w:val="TableText-Bullet"/>
      <w:lvlText w:val="▪"/>
      <w:lvlJc w:val="left"/>
      <w:pPr>
        <w:tabs>
          <w:tab w:val="num" w:pos="360"/>
        </w:tabs>
        <w:ind w:left="360" w:hanging="360"/>
      </w:pPr>
      <w:rPr>
        <w:rFonts w:ascii="Palatino Linotype" w:hAnsi="Palatino Linotype" w:hint="default"/>
        <w:sz w:val="24"/>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21823EB2"/>
    <w:multiLevelType w:val="multilevel"/>
    <w:tmpl w:val="15FCE44C"/>
    <w:lvl w:ilvl="0">
      <w:start w:val="1"/>
      <w:numFmt w:val="decimal"/>
      <w:lvlText w:val="%1."/>
      <w:lvlJc w:val="left"/>
      <w:pPr>
        <w:ind w:left="360" w:hanging="360"/>
      </w:pPr>
      <w:rPr>
        <w:rFonts w:asciiTheme="minorHAnsi" w:eastAsia="Arial Unicode MS" w:hAnsiTheme="minorHAnsi" w:cs="Arial" w:hint="default"/>
        <w:b w:val="0"/>
        <w:bCs/>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rFonts w:ascii="Arial" w:hAnsi="Arial" w:cs="Arial"/>
        <w:color w:val="000000"/>
        <w:szCs w:val="2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2" w15:restartNumberingAfterBreak="0">
    <w:nsid w:val="23663FA3"/>
    <w:multiLevelType w:val="hybridMultilevel"/>
    <w:tmpl w:val="FA0AEEF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2666421F"/>
    <w:multiLevelType w:val="hybridMultilevel"/>
    <w:tmpl w:val="B86C7766"/>
    <w:styleLink w:val="Tyturozdziau4"/>
    <w:lvl w:ilvl="0" w:tplc="7C06965A">
      <w:start w:val="1"/>
      <w:numFmt w:val="bullet"/>
      <w:pStyle w:val="FormatvorlageAufzhlungszeichen"/>
      <w:lvlText w:val=""/>
      <w:lvlJc w:val="left"/>
      <w:pPr>
        <w:tabs>
          <w:tab w:val="num" w:pos="432"/>
        </w:tabs>
        <w:ind w:left="432" w:hanging="144"/>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54" w15:restartNumberingAfterBreak="0">
    <w:nsid w:val="268F0461"/>
    <w:multiLevelType w:val="multilevel"/>
    <w:tmpl w:val="41B88996"/>
    <w:styleLink w:val="WW8Num4"/>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5"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strike w:val="0"/>
        <w:dstrike w:val="0"/>
        <w:color w:val="auto"/>
      </w:rPr>
    </w:lvl>
    <w:lvl w:ilvl="2">
      <w:start w:val="1"/>
      <w:numFmt w:val="lowerLetter"/>
      <w:lvlText w:val="%3)"/>
      <w:lvlJc w:val="left"/>
      <w:pPr>
        <w:tabs>
          <w:tab w:val="num" w:pos="840"/>
        </w:tabs>
        <w:ind w:left="84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6" w15:restartNumberingAfterBreak="0">
    <w:nsid w:val="27867900"/>
    <w:multiLevelType w:val="hybridMultilevel"/>
    <w:tmpl w:val="6A8E2B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C2C5AB4"/>
    <w:multiLevelType w:val="multilevel"/>
    <w:tmpl w:val="9A646BB2"/>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15:restartNumberingAfterBreak="0">
    <w:nsid w:val="2E42667F"/>
    <w:multiLevelType w:val="hybridMultilevel"/>
    <w:tmpl w:val="21D2E7EE"/>
    <w:lvl w:ilvl="0" w:tplc="46AEE5C2">
      <w:start w:val="1"/>
      <w:numFmt w:val="lowerLetter"/>
      <w:lvlText w:val="%1)"/>
      <w:lvlJc w:val="left"/>
      <w:pPr>
        <w:ind w:left="927" w:hanging="360"/>
      </w:pPr>
      <w:rPr>
        <w:rFonts w:ascii="Calibri" w:hAnsi="Calibri" w:cs="Calibri" w:hint="default"/>
        <w:b w:val="0"/>
        <w:sz w:val="20"/>
        <w:szCs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2F8713FE"/>
    <w:multiLevelType w:val="hybridMultilevel"/>
    <w:tmpl w:val="3AC852BC"/>
    <w:styleLink w:val="Zaimportowanystyl36"/>
    <w:lvl w:ilvl="0" w:tplc="7FEAB46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3748FCA">
      <w:start w:val="1"/>
      <w:numFmt w:val="lowerLetter"/>
      <w:lvlText w:val="%2."/>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C8F85328">
      <w:start w:val="1"/>
      <w:numFmt w:val="lowerRoman"/>
      <w:lvlText w:val="%3."/>
      <w:lvlJc w:val="left"/>
      <w:pPr>
        <w:ind w:left="1724"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C12EA378">
      <w:start w:val="1"/>
      <w:numFmt w:val="decimal"/>
      <w:lvlText w:val="%4."/>
      <w:lvlJc w:val="left"/>
      <w:pPr>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CEA4E132">
      <w:start w:val="1"/>
      <w:numFmt w:val="lowerLetter"/>
      <w:lvlText w:val="%5."/>
      <w:lvlJc w:val="left"/>
      <w:pPr>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BE10FD16">
      <w:start w:val="1"/>
      <w:numFmt w:val="lowerRoman"/>
      <w:lvlText w:val="%6."/>
      <w:lvlJc w:val="left"/>
      <w:pPr>
        <w:ind w:left="3884"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C3949B4A">
      <w:start w:val="1"/>
      <w:numFmt w:val="decimal"/>
      <w:lvlText w:val="%7."/>
      <w:lvlJc w:val="left"/>
      <w:pPr>
        <w:ind w:left="4604"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0AF2395C">
      <w:start w:val="1"/>
      <w:numFmt w:val="lowerLetter"/>
      <w:lvlText w:val="%8."/>
      <w:lvlJc w:val="left"/>
      <w:pPr>
        <w:ind w:left="5324"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EF4CEF4A">
      <w:start w:val="1"/>
      <w:numFmt w:val="lowerRoman"/>
      <w:lvlText w:val="%9."/>
      <w:lvlJc w:val="left"/>
      <w:pPr>
        <w:ind w:left="6044"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3" w15:restartNumberingAfterBreak="0">
    <w:nsid w:val="324137CC"/>
    <w:multiLevelType w:val="hybridMultilevel"/>
    <w:tmpl w:val="8764A7BA"/>
    <w:styleLink w:val="Zaimportowanystyl4"/>
    <w:lvl w:ilvl="0" w:tplc="24D66C8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6A245742">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C6E9AC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1422C2">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85C15A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E7CEBE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584002">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1C60EFF6">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3FA653F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5" w15:restartNumberingAfterBreak="0">
    <w:nsid w:val="34C23681"/>
    <w:multiLevelType w:val="hybridMultilevel"/>
    <w:tmpl w:val="7ECE3072"/>
    <w:styleLink w:val="Zaimportowanystyl6"/>
    <w:lvl w:ilvl="0" w:tplc="EFA6434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DC761FA0">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2D61848">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70B8EE">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16787E6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1C4B46E">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4703FCA">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86481C2C">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072432EA">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56C2B8C"/>
    <w:multiLevelType w:val="hybridMultilevel"/>
    <w:tmpl w:val="9D542618"/>
    <w:lvl w:ilvl="0" w:tplc="E286F02C">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35A367A0"/>
    <w:multiLevelType w:val="hybridMultilevel"/>
    <w:tmpl w:val="6D969B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6981E0E"/>
    <w:multiLevelType w:val="hybridMultilevel"/>
    <w:tmpl w:val="2AAC579C"/>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70" w15:restartNumberingAfterBreak="0">
    <w:nsid w:val="398573E4"/>
    <w:multiLevelType w:val="multilevel"/>
    <w:tmpl w:val="ED0216B6"/>
    <w:lvl w:ilvl="0">
      <w:start w:val="1"/>
      <w:numFmt w:val="decimal"/>
      <w:lvlText w:val="%1."/>
      <w:lvlJc w:val="left"/>
      <w:pPr>
        <w:ind w:left="420" w:hanging="420"/>
      </w:pPr>
      <w:rPr>
        <w:rFonts w:asciiTheme="minorHAnsi" w:hAnsiTheme="minorHAnsi" w:cs="Arial" w:hint="default"/>
        <w:b w:val="0"/>
        <w:i w:val="0"/>
        <w:strike w:val="0"/>
        <w:dstrike w:val="0"/>
        <w:color w:val="auto"/>
        <w:sz w:val="20"/>
        <w:szCs w:val="20"/>
        <w:u w:val="none"/>
        <w:effect w:val="none"/>
        <w:vertAlign w:val="baseline"/>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1" w15:restartNumberingAfterBreak="0">
    <w:nsid w:val="3AB578CE"/>
    <w:multiLevelType w:val="hybridMultilevel"/>
    <w:tmpl w:val="A58EA4EE"/>
    <w:styleLink w:val="Zaimportowanystyl11"/>
    <w:lvl w:ilvl="0" w:tplc="BA447BEE">
      <w:start w:val="1"/>
      <w:numFmt w:val="lowerLetter"/>
      <w:lvlText w:val="%1)"/>
      <w:lvlJc w:val="left"/>
      <w:pPr>
        <w:tabs>
          <w:tab w:val="left" w:pos="360"/>
        </w:tabs>
        <w:ind w:left="709"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C38C39C">
      <w:start w:val="1"/>
      <w:numFmt w:val="lowerLetter"/>
      <w:lvlText w:val="%2."/>
      <w:lvlJc w:val="left"/>
      <w:pPr>
        <w:tabs>
          <w:tab w:val="left" w:pos="360"/>
        </w:tabs>
        <w:ind w:left="1429" w:hanging="295"/>
      </w:pPr>
      <w:rPr>
        <w:rFonts w:hAnsi="Arial Unicode MS"/>
        <w:caps w:val="0"/>
        <w:smallCaps w:val="0"/>
        <w:strike w:val="0"/>
        <w:dstrike w:val="0"/>
        <w:outline w:val="0"/>
        <w:emboss w:val="0"/>
        <w:imprint w:val="0"/>
        <w:spacing w:val="0"/>
        <w:w w:val="100"/>
        <w:kern w:val="0"/>
        <w:position w:val="0"/>
        <w:highlight w:val="none"/>
        <w:vertAlign w:val="baseline"/>
      </w:rPr>
    </w:lvl>
    <w:lvl w:ilvl="2" w:tplc="DF207650">
      <w:start w:val="1"/>
      <w:numFmt w:val="lowerRoman"/>
      <w:lvlText w:val="%3."/>
      <w:lvlJc w:val="left"/>
      <w:pPr>
        <w:tabs>
          <w:tab w:val="left" w:pos="360"/>
        </w:tabs>
        <w:ind w:left="2149"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51BABF3C">
      <w:start w:val="1"/>
      <w:numFmt w:val="decimal"/>
      <w:lvlText w:val="%4."/>
      <w:lvlJc w:val="left"/>
      <w:pPr>
        <w:tabs>
          <w:tab w:val="left" w:pos="360"/>
        </w:tabs>
        <w:ind w:left="2869" w:hanging="295"/>
      </w:pPr>
      <w:rPr>
        <w:rFonts w:hAnsi="Arial Unicode MS"/>
        <w:caps w:val="0"/>
        <w:smallCaps w:val="0"/>
        <w:strike w:val="0"/>
        <w:dstrike w:val="0"/>
        <w:outline w:val="0"/>
        <w:emboss w:val="0"/>
        <w:imprint w:val="0"/>
        <w:spacing w:val="0"/>
        <w:w w:val="100"/>
        <w:kern w:val="0"/>
        <w:position w:val="0"/>
        <w:highlight w:val="none"/>
        <w:vertAlign w:val="baseline"/>
      </w:rPr>
    </w:lvl>
    <w:lvl w:ilvl="4" w:tplc="139225D8">
      <w:start w:val="1"/>
      <w:numFmt w:val="lowerLetter"/>
      <w:lvlText w:val="%5."/>
      <w:lvlJc w:val="left"/>
      <w:pPr>
        <w:tabs>
          <w:tab w:val="left" w:pos="360"/>
        </w:tabs>
        <w:ind w:left="3589" w:hanging="295"/>
      </w:pPr>
      <w:rPr>
        <w:rFonts w:hAnsi="Arial Unicode MS"/>
        <w:caps w:val="0"/>
        <w:smallCaps w:val="0"/>
        <w:strike w:val="0"/>
        <w:dstrike w:val="0"/>
        <w:outline w:val="0"/>
        <w:emboss w:val="0"/>
        <w:imprint w:val="0"/>
        <w:spacing w:val="0"/>
        <w:w w:val="100"/>
        <w:kern w:val="0"/>
        <w:position w:val="0"/>
        <w:highlight w:val="none"/>
        <w:vertAlign w:val="baseline"/>
      </w:rPr>
    </w:lvl>
    <w:lvl w:ilvl="5" w:tplc="55144B62">
      <w:start w:val="1"/>
      <w:numFmt w:val="lowerRoman"/>
      <w:lvlText w:val="%6."/>
      <w:lvlJc w:val="left"/>
      <w:pPr>
        <w:tabs>
          <w:tab w:val="left" w:pos="360"/>
        </w:tabs>
        <w:ind w:left="4309"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48728CCC">
      <w:start w:val="1"/>
      <w:numFmt w:val="decimal"/>
      <w:lvlText w:val="%7."/>
      <w:lvlJc w:val="left"/>
      <w:pPr>
        <w:tabs>
          <w:tab w:val="left" w:pos="360"/>
        </w:tabs>
        <w:ind w:left="5029" w:hanging="295"/>
      </w:pPr>
      <w:rPr>
        <w:rFonts w:hAnsi="Arial Unicode MS"/>
        <w:caps w:val="0"/>
        <w:smallCaps w:val="0"/>
        <w:strike w:val="0"/>
        <w:dstrike w:val="0"/>
        <w:outline w:val="0"/>
        <w:emboss w:val="0"/>
        <w:imprint w:val="0"/>
        <w:spacing w:val="0"/>
        <w:w w:val="100"/>
        <w:kern w:val="0"/>
        <w:position w:val="0"/>
        <w:highlight w:val="none"/>
        <w:vertAlign w:val="baseline"/>
      </w:rPr>
    </w:lvl>
    <w:lvl w:ilvl="7" w:tplc="E69A586C">
      <w:start w:val="1"/>
      <w:numFmt w:val="lowerLetter"/>
      <w:lvlText w:val="%8."/>
      <w:lvlJc w:val="left"/>
      <w:pPr>
        <w:tabs>
          <w:tab w:val="left" w:pos="360"/>
        </w:tabs>
        <w:ind w:left="5749" w:hanging="295"/>
      </w:pPr>
      <w:rPr>
        <w:rFonts w:hAnsi="Arial Unicode MS"/>
        <w:caps w:val="0"/>
        <w:smallCaps w:val="0"/>
        <w:strike w:val="0"/>
        <w:dstrike w:val="0"/>
        <w:outline w:val="0"/>
        <w:emboss w:val="0"/>
        <w:imprint w:val="0"/>
        <w:spacing w:val="0"/>
        <w:w w:val="100"/>
        <w:kern w:val="0"/>
        <w:position w:val="0"/>
        <w:highlight w:val="none"/>
        <w:vertAlign w:val="baseline"/>
      </w:rPr>
    </w:lvl>
    <w:lvl w:ilvl="8" w:tplc="BAAC0814">
      <w:start w:val="1"/>
      <w:numFmt w:val="lowerRoman"/>
      <w:lvlText w:val="%9."/>
      <w:lvlJc w:val="left"/>
      <w:pPr>
        <w:tabs>
          <w:tab w:val="left" w:pos="360"/>
        </w:tabs>
        <w:ind w:left="6469"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3C4A1F13"/>
    <w:multiLevelType w:val="hybridMultilevel"/>
    <w:tmpl w:val="6E3A30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F2D67C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5" w15:restartNumberingAfterBreak="0">
    <w:nsid w:val="41C31D30"/>
    <w:multiLevelType w:val="multilevel"/>
    <w:tmpl w:val="42AC0BF8"/>
    <w:lvl w:ilvl="0">
      <w:start w:val="1"/>
      <w:numFmt w:val="decimal"/>
      <w:lvlText w:val="%1."/>
      <w:lvlJc w:val="left"/>
      <w:pPr>
        <w:ind w:left="360" w:hanging="360"/>
      </w:pPr>
      <w:rPr>
        <w:rFonts w:asciiTheme="minorHAnsi" w:hAnsiTheme="minorHAnsi" w:cs="Arial" w:hint="default"/>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77"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78" w15:restartNumberingAfterBreak="0">
    <w:nsid w:val="422C5BC9"/>
    <w:multiLevelType w:val="hybridMultilevel"/>
    <w:tmpl w:val="15C2F5E2"/>
    <w:styleLink w:val="Rozdzia11"/>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0" w15:restartNumberingAfterBreak="0">
    <w:nsid w:val="42A87810"/>
    <w:multiLevelType w:val="hybridMultilevel"/>
    <w:tmpl w:val="C5DC1D8C"/>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43140C86"/>
    <w:multiLevelType w:val="singleLevel"/>
    <w:tmpl w:val="DEB0A512"/>
    <w:lvl w:ilvl="0">
      <w:start w:val="1"/>
      <w:numFmt w:val="lowerLetter"/>
      <w:pStyle w:val="abc"/>
      <w:lvlText w:val="%1)"/>
      <w:legacy w:legacy="1" w:legacySpace="0" w:legacyIndent="283"/>
      <w:lvlJc w:val="left"/>
      <w:pPr>
        <w:ind w:left="851" w:hanging="283"/>
      </w:pPr>
    </w:lvl>
  </w:abstractNum>
  <w:abstractNum w:abstractNumId="82" w15:restartNumberingAfterBreak="0">
    <w:nsid w:val="46032A1D"/>
    <w:multiLevelType w:val="hybridMultilevel"/>
    <w:tmpl w:val="980A4474"/>
    <w:lvl w:ilvl="0" w:tplc="04150017">
      <w:start w:val="1"/>
      <w:numFmt w:val="lowerLetter"/>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83"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49C264B1"/>
    <w:multiLevelType w:val="multilevel"/>
    <w:tmpl w:val="52501716"/>
    <w:lvl w:ilvl="0">
      <w:start w:val="1"/>
      <w:numFmt w:val="decimal"/>
      <w:lvlText w:val="%1."/>
      <w:lvlJc w:val="left"/>
      <w:rPr>
        <w:rFonts w:asciiTheme="minorHAnsi" w:hAnsiTheme="minorHAnsi" w:cs="Arial"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Tahoma" w:hAnsi="Tahoma" w:cs="Tahoma" w:hint="default"/>
        <w:b w:val="0"/>
        <w:bCs w:val="0"/>
        <w:i w:val="0"/>
        <w:iCs w:val="0"/>
        <w:smallCaps w:val="0"/>
        <w:strike w:val="0"/>
        <w:color w:val="auto"/>
        <w:spacing w:val="0"/>
        <w:w w:val="100"/>
        <w:position w:val="0"/>
        <w:sz w:val="20"/>
        <w:szCs w:val="20"/>
        <w:u w:val="none"/>
      </w:rPr>
    </w:lvl>
    <w:lvl w:ilvl="2">
      <w:start w:val="1"/>
      <w:numFmt w:val="decimal"/>
      <w:lvlText w:val="%3)"/>
      <w:lvlJc w:val="left"/>
      <w:rPr>
        <w:rFonts w:hint="default"/>
        <w:b w:val="0"/>
        <w:bCs w:val="0"/>
        <w:i w:val="0"/>
        <w:iCs w:val="0"/>
        <w:smallCaps w:val="0"/>
        <w:strike w:val="0"/>
        <w:color w:val="000000"/>
        <w:spacing w:val="0"/>
        <w:w w:val="100"/>
        <w:position w:val="0"/>
        <w:sz w:val="20"/>
        <w:szCs w:val="20"/>
        <w:u w:val="none"/>
      </w:rPr>
    </w:lvl>
    <w:lvl w:ilvl="3">
      <w:start w:val="1"/>
      <w:numFmt w:val="decimal"/>
      <w:lvlText w:val="%4."/>
      <w:lvlJc w:val="left"/>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ahoma" w:hAnsi="Tahoma" w:cs="Tahoma" w:hint="default"/>
        <w:b w:val="0"/>
        <w:bCs w:val="0"/>
        <w:i w:val="0"/>
        <w:iCs w:val="0"/>
        <w:smallCaps w:val="0"/>
        <w:strike w:val="0"/>
        <w:color w:val="000000"/>
        <w:spacing w:val="0"/>
        <w:w w:val="100"/>
        <w:position w:val="0"/>
        <w:sz w:val="20"/>
        <w:szCs w:val="20"/>
        <w:u w:val="none"/>
      </w:rPr>
    </w:lvl>
    <w:lvl w:ilvl="5">
      <w:start w:val="1"/>
      <w:numFmt w:val="decimal"/>
      <w:lvlText w:val="%6."/>
      <w:lvlJc w:val="left"/>
      <w:rPr>
        <w:rFonts w:ascii="Tahoma" w:hAnsi="Tahoma" w:cs="Tahoma" w:hint="default"/>
        <w:b w:val="0"/>
        <w:bCs w:val="0"/>
        <w:i w:val="0"/>
        <w:iCs w:val="0"/>
        <w:smallCaps w:val="0"/>
        <w:strike w:val="0"/>
        <w:color w:val="000000"/>
        <w:spacing w:val="0"/>
        <w:w w:val="100"/>
        <w:position w:val="0"/>
        <w:sz w:val="20"/>
        <w:szCs w:val="20"/>
        <w:u w:val="none"/>
      </w:rPr>
    </w:lvl>
    <w:lvl w:ilvl="6">
      <w:start w:val="1"/>
      <w:numFmt w:val="lowerLetter"/>
      <w:lvlText w:val="%7)"/>
      <w:lvlJc w:val="left"/>
      <w:rPr>
        <w:rFonts w:ascii="Calibri" w:hAnsi="Calibri" w:cs="Arial" w:hint="default"/>
        <w:b w:val="0"/>
        <w:bCs w:val="0"/>
        <w:i w:val="0"/>
        <w:iCs w:val="0"/>
        <w:smallCaps w:val="0"/>
        <w:strike w:val="0"/>
        <w:color w:val="000000"/>
        <w:spacing w:val="0"/>
        <w:w w:val="100"/>
        <w:position w:val="0"/>
        <w:sz w:val="20"/>
        <w:szCs w:val="20"/>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85" w15:restartNumberingAfterBreak="0">
    <w:nsid w:val="4B1E1364"/>
    <w:multiLevelType w:val="hybridMultilevel"/>
    <w:tmpl w:val="3A72B57C"/>
    <w:lvl w:ilvl="0" w:tplc="2690E32A">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6" w15:restartNumberingAfterBreak="0">
    <w:nsid w:val="4C870D2E"/>
    <w:multiLevelType w:val="multilevel"/>
    <w:tmpl w:val="750A6B0A"/>
    <w:styleLink w:val="Styl2111"/>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87" w15:restartNumberingAfterBreak="0">
    <w:nsid w:val="4D75585B"/>
    <w:multiLevelType w:val="hybridMultilevel"/>
    <w:tmpl w:val="B8565BD6"/>
    <w:styleLink w:val="Styl2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53647B7"/>
    <w:multiLevelType w:val="hybridMultilevel"/>
    <w:tmpl w:val="14CEAB44"/>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0"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1" w15:restartNumberingAfterBreak="0">
    <w:nsid w:val="581F764B"/>
    <w:multiLevelType w:val="singleLevel"/>
    <w:tmpl w:val="D2A46E2E"/>
    <w:lvl w:ilvl="0">
      <w:start w:val="1"/>
      <w:numFmt w:val="decimal"/>
      <w:pStyle w:val="Ustpwym"/>
      <w:lvlText w:val="%1)"/>
      <w:lvlJc w:val="left"/>
      <w:pPr>
        <w:tabs>
          <w:tab w:val="num" w:pos="510"/>
        </w:tabs>
        <w:ind w:left="510" w:hanging="510"/>
      </w:pPr>
      <w:rPr>
        <w:rFonts w:hint="default"/>
      </w:rPr>
    </w:lvl>
  </w:abstractNum>
  <w:abstractNum w:abstractNumId="92" w15:restartNumberingAfterBreak="0">
    <w:nsid w:val="5AF06EA2"/>
    <w:multiLevelType w:val="multilevel"/>
    <w:tmpl w:val="52501716"/>
    <w:lvl w:ilvl="0">
      <w:start w:val="1"/>
      <w:numFmt w:val="decimal"/>
      <w:lvlText w:val="%1."/>
      <w:lvlJc w:val="left"/>
      <w:rPr>
        <w:rFonts w:asciiTheme="minorHAnsi" w:hAnsiTheme="minorHAnsi" w:cs="Arial"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Tahoma" w:hAnsi="Tahoma" w:cs="Tahoma" w:hint="default"/>
        <w:b w:val="0"/>
        <w:bCs w:val="0"/>
        <w:i w:val="0"/>
        <w:iCs w:val="0"/>
        <w:smallCaps w:val="0"/>
        <w:strike w:val="0"/>
        <w:color w:val="auto"/>
        <w:spacing w:val="0"/>
        <w:w w:val="100"/>
        <w:position w:val="0"/>
        <w:sz w:val="20"/>
        <w:szCs w:val="20"/>
        <w:u w:val="none"/>
      </w:rPr>
    </w:lvl>
    <w:lvl w:ilvl="2">
      <w:start w:val="1"/>
      <w:numFmt w:val="decimal"/>
      <w:lvlText w:val="%3)"/>
      <w:lvlJc w:val="left"/>
      <w:rPr>
        <w:rFonts w:hint="default"/>
        <w:b w:val="0"/>
        <w:bCs w:val="0"/>
        <w:i w:val="0"/>
        <w:iCs w:val="0"/>
        <w:smallCaps w:val="0"/>
        <w:strike w:val="0"/>
        <w:color w:val="000000"/>
        <w:spacing w:val="0"/>
        <w:w w:val="100"/>
        <w:position w:val="0"/>
        <w:sz w:val="20"/>
        <w:szCs w:val="20"/>
        <w:u w:val="none"/>
      </w:rPr>
    </w:lvl>
    <w:lvl w:ilvl="3">
      <w:start w:val="1"/>
      <w:numFmt w:val="decimal"/>
      <w:lvlText w:val="%4."/>
      <w:lvlJc w:val="left"/>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ahoma" w:hAnsi="Tahoma" w:cs="Tahoma" w:hint="default"/>
        <w:b w:val="0"/>
        <w:bCs w:val="0"/>
        <w:i w:val="0"/>
        <w:iCs w:val="0"/>
        <w:smallCaps w:val="0"/>
        <w:strike w:val="0"/>
        <w:color w:val="000000"/>
        <w:spacing w:val="0"/>
        <w:w w:val="100"/>
        <w:position w:val="0"/>
        <w:sz w:val="20"/>
        <w:szCs w:val="20"/>
        <w:u w:val="none"/>
      </w:rPr>
    </w:lvl>
    <w:lvl w:ilvl="5">
      <w:start w:val="1"/>
      <w:numFmt w:val="decimal"/>
      <w:lvlText w:val="%6."/>
      <w:lvlJc w:val="left"/>
      <w:rPr>
        <w:rFonts w:ascii="Tahoma" w:hAnsi="Tahoma" w:cs="Tahoma" w:hint="default"/>
        <w:b w:val="0"/>
        <w:bCs w:val="0"/>
        <w:i w:val="0"/>
        <w:iCs w:val="0"/>
        <w:smallCaps w:val="0"/>
        <w:strike w:val="0"/>
        <w:color w:val="000000"/>
        <w:spacing w:val="0"/>
        <w:w w:val="100"/>
        <w:position w:val="0"/>
        <w:sz w:val="20"/>
        <w:szCs w:val="20"/>
        <w:u w:val="none"/>
      </w:rPr>
    </w:lvl>
    <w:lvl w:ilvl="6">
      <w:start w:val="1"/>
      <w:numFmt w:val="lowerLetter"/>
      <w:lvlText w:val="%7)"/>
      <w:lvlJc w:val="left"/>
      <w:rPr>
        <w:rFonts w:ascii="Calibri" w:hAnsi="Calibri" w:cs="Arial" w:hint="default"/>
        <w:b w:val="0"/>
        <w:bCs w:val="0"/>
        <w:i w:val="0"/>
        <w:iCs w:val="0"/>
        <w:smallCaps w:val="0"/>
        <w:strike w:val="0"/>
        <w:color w:val="000000"/>
        <w:spacing w:val="0"/>
        <w:w w:val="100"/>
        <w:position w:val="0"/>
        <w:sz w:val="20"/>
        <w:szCs w:val="20"/>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93"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4" w15:restartNumberingAfterBreak="0">
    <w:nsid w:val="5BE40DB9"/>
    <w:multiLevelType w:val="multilevel"/>
    <w:tmpl w:val="DFA69936"/>
    <w:styleLink w:val="Styl222"/>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95" w15:restartNumberingAfterBreak="0">
    <w:nsid w:val="5C6F504A"/>
    <w:multiLevelType w:val="multilevel"/>
    <w:tmpl w:val="252C5676"/>
    <w:styleLink w:val="Tyturozdziau11"/>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9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7"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8" w15:restartNumberingAfterBreak="0">
    <w:nsid w:val="5D26380A"/>
    <w:multiLevelType w:val="singleLevel"/>
    <w:tmpl w:val="D9BC95D6"/>
    <w:styleLink w:val="Styl23"/>
    <w:lvl w:ilvl="0">
      <w:start w:val="1"/>
      <w:numFmt w:val="lowerLetter"/>
      <w:lvlText w:val="%1)"/>
      <w:lvlJc w:val="left"/>
      <w:pPr>
        <w:ind w:left="1069" w:hanging="360"/>
      </w:pPr>
      <w:rPr>
        <w:rFonts w:cs="Times New Roman" w:hint="default"/>
        <w:b w:val="0"/>
        <w:bCs w:val="0"/>
        <w:i w:val="0"/>
      </w:rPr>
    </w:lvl>
  </w:abstractNum>
  <w:abstractNum w:abstractNumId="99" w15:restartNumberingAfterBreak="0">
    <w:nsid w:val="5DD15A84"/>
    <w:multiLevelType w:val="hybridMultilevel"/>
    <w:tmpl w:val="0890CA26"/>
    <w:lvl w:ilvl="0" w:tplc="8EB407F6">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2"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103" w15:restartNumberingAfterBreak="0">
    <w:nsid w:val="61053E3E"/>
    <w:multiLevelType w:val="multilevel"/>
    <w:tmpl w:val="752EE182"/>
    <w:lvl w:ilvl="0">
      <w:start w:val="1"/>
      <w:numFmt w:val="decimal"/>
      <w:pStyle w:val="wyliczenie"/>
      <w:lvlText w:val="%1."/>
      <w:lvlJc w:val="left"/>
      <w:pPr>
        <w:tabs>
          <w:tab w:val="num" w:pos="360"/>
        </w:tabs>
        <w:ind w:left="360" w:hanging="360"/>
      </w:pPr>
      <w:rPr>
        <w:rFonts w:cs="Times New Roman"/>
      </w:rPr>
    </w:lvl>
    <w:lvl w:ilvl="1">
      <w:start w:val="1"/>
      <w:numFmt w:val="lowerLetter"/>
      <w:lvlText w:val="%2)"/>
      <w:lvlJc w:val="left"/>
      <w:pPr>
        <w:tabs>
          <w:tab w:val="num" w:pos="360"/>
        </w:tabs>
        <w:ind w:left="36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540"/>
        </w:tabs>
        <w:ind w:left="54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4" w15:restartNumberingAfterBreak="0">
    <w:nsid w:val="638E0E42"/>
    <w:multiLevelType w:val="hybridMultilevel"/>
    <w:tmpl w:val="6F94FC56"/>
    <w:lvl w:ilvl="0" w:tplc="C736DAB8">
      <w:start w:val="1"/>
      <w:numFmt w:val="lowerLetter"/>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5" w15:restartNumberingAfterBreak="0">
    <w:nsid w:val="642C34EE"/>
    <w:multiLevelType w:val="hybridMultilevel"/>
    <w:tmpl w:val="80E0A666"/>
    <w:styleLink w:val="Zaimportowanystyl3"/>
    <w:lvl w:ilvl="0" w:tplc="22628AB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1B3E5B60">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DA9AD84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6C2B6E">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9FA04A5E">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18C910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E12CB04">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EFADB82">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8EDC1B6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8" w15:restartNumberingAfterBreak="0">
    <w:nsid w:val="66F75C7C"/>
    <w:multiLevelType w:val="multilevel"/>
    <w:tmpl w:val="954C1D92"/>
    <w:styleLink w:val="WW8Num14"/>
    <w:lvl w:ilvl="0">
      <w:start w:val="1"/>
      <w:numFmt w:val="lowerLetter"/>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67C669B7"/>
    <w:multiLevelType w:val="multilevel"/>
    <w:tmpl w:val="44B8D6C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0" w15:restartNumberingAfterBreak="0">
    <w:nsid w:val="683F16DC"/>
    <w:multiLevelType w:val="hybridMultilevel"/>
    <w:tmpl w:val="039E0AE4"/>
    <w:lvl w:ilvl="0" w:tplc="2462093E">
      <w:start w:val="1"/>
      <w:numFmt w:val="decimal"/>
      <w:lvlText w:val="%1."/>
      <w:lvlJc w:val="left"/>
      <w:pPr>
        <w:ind w:left="3196" w:hanging="360"/>
      </w:pPr>
      <w:rPr>
        <w:rFonts w:hint="default"/>
      </w:rPr>
    </w:lvl>
    <w:lvl w:ilvl="1" w:tplc="04150019" w:tentative="1">
      <w:start w:val="1"/>
      <w:numFmt w:val="lowerLetter"/>
      <w:lvlText w:val="%2."/>
      <w:lvlJc w:val="left"/>
      <w:pPr>
        <w:ind w:left="3916" w:hanging="360"/>
      </w:pPr>
    </w:lvl>
    <w:lvl w:ilvl="2" w:tplc="0415001B" w:tentative="1">
      <w:start w:val="1"/>
      <w:numFmt w:val="lowerRoman"/>
      <w:lvlText w:val="%3."/>
      <w:lvlJc w:val="right"/>
      <w:pPr>
        <w:ind w:left="4636" w:hanging="180"/>
      </w:pPr>
    </w:lvl>
    <w:lvl w:ilvl="3" w:tplc="0415000F" w:tentative="1">
      <w:start w:val="1"/>
      <w:numFmt w:val="decimal"/>
      <w:lvlText w:val="%4."/>
      <w:lvlJc w:val="left"/>
      <w:pPr>
        <w:ind w:left="5356" w:hanging="360"/>
      </w:pPr>
    </w:lvl>
    <w:lvl w:ilvl="4" w:tplc="04150019" w:tentative="1">
      <w:start w:val="1"/>
      <w:numFmt w:val="lowerLetter"/>
      <w:lvlText w:val="%5."/>
      <w:lvlJc w:val="left"/>
      <w:pPr>
        <w:ind w:left="6076" w:hanging="360"/>
      </w:pPr>
    </w:lvl>
    <w:lvl w:ilvl="5" w:tplc="0415001B" w:tentative="1">
      <w:start w:val="1"/>
      <w:numFmt w:val="lowerRoman"/>
      <w:lvlText w:val="%6."/>
      <w:lvlJc w:val="right"/>
      <w:pPr>
        <w:ind w:left="6796" w:hanging="180"/>
      </w:pPr>
    </w:lvl>
    <w:lvl w:ilvl="6" w:tplc="0415000F" w:tentative="1">
      <w:start w:val="1"/>
      <w:numFmt w:val="decimal"/>
      <w:lvlText w:val="%7."/>
      <w:lvlJc w:val="left"/>
      <w:pPr>
        <w:ind w:left="7516" w:hanging="360"/>
      </w:pPr>
    </w:lvl>
    <w:lvl w:ilvl="7" w:tplc="04150019" w:tentative="1">
      <w:start w:val="1"/>
      <w:numFmt w:val="lowerLetter"/>
      <w:lvlText w:val="%8."/>
      <w:lvlJc w:val="left"/>
      <w:pPr>
        <w:ind w:left="8236" w:hanging="360"/>
      </w:pPr>
    </w:lvl>
    <w:lvl w:ilvl="8" w:tplc="0415001B" w:tentative="1">
      <w:start w:val="1"/>
      <w:numFmt w:val="lowerRoman"/>
      <w:lvlText w:val="%9."/>
      <w:lvlJc w:val="right"/>
      <w:pPr>
        <w:ind w:left="8956" w:hanging="180"/>
      </w:pPr>
    </w:lvl>
  </w:abstractNum>
  <w:abstractNum w:abstractNumId="111" w15:restartNumberingAfterBreak="0">
    <w:nsid w:val="686531D1"/>
    <w:multiLevelType w:val="multilevel"/>
    <w:tmpl w:val="DCFE7AA0"/>
    <w:styleLink w:val="WW8Num11"/>
    <w:lvl w:ilvl="0">
      <w:start w:val="1"/>
      <w:numFmt w:val="decimal"/>
      <w:lvlText w:val="%1."/>
      <w:lvlJc w:val="left"/>
      <w:pPr>
        <w:ind w:left="360" w:hanging="360"/>
      </w:pPr>
      <w:rPr>
        <w:b/>
        <w:sz w:val="20"/>
        <w:szCs w:val="20"/>
      </w:rPr>
    </w:lvl>
    <w:lvl w:ilvl="1">
      <w:start w:val="1"/>
      <w:numFmt w:val="lowerLetter"/>
      <w:lvlText w:val="%2)"/>
      <w:lvlJc w:val="left"/>
      <w:pPr>
        <w:ind w:left="720" w:hanging="360"/>
      </w:pPr>
      <w:rPr>
        <w:sz w:val="20"/>
        <w:szCs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15:restartNumberingAfterBreak="0">
    <w:nsid w:val="68CD5685"/>
    <w:multiLevelType w:val="hybridMultilevel"/>
    <w:tmpl w:val="E72652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6AA16D23"/>
    <w:multiLevelType w:val="multilevel"/>
    <w:tmpl w:val="F4109AC6"/>
    <w:lvl w:ilvl="0">
      <w:start w:val="1"/>
      <w:numFmt w:val="decimal"/>
      <w:lvlText w:val="%1."/>
      <w:lvlJc w:val="left"/>
      <w:pPr>
        <w:ind w:left="420" w:hanging="420"/>
      </w:pPr>
      <w:rPr>
        <w:rFonts w:asciiTheme="minorHAnsi" w:hAnsiTheme="minorHAnsi" w:cs="Arial" w:hint="default"/>
        <w:b w:val="0"/>
        <w:i w:val="0"/>
        <w:strike w:val="0"/>
        <w:dstrike w:val="0"/>
        <w:color w:val="auto"/>
        <w:sz w:val="20"/>
        <w:szCs w:val="20"/>
        <w:u w:val="none"/>
        <w:effect w:val="none"/>
        <w:vertAlign w:val="baseline"/>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4" w15:restartNumberingAfterBreak="0">
    <w:nsid w:val="6AAC046B"/>
    <w:multiLevelType w:val="multilevel"/>
    <w:tmpl w:val="AA8C2CE0"/>
    <w:styleLink w:val="Rozdzia"/>
    <w:lvl w:ilvl="0">
      <w:start w:val="1"/>
      <w:numFmt w:val="decimal"/>
      <w:lvlText w:val="%1. "/>
      <w:lvlJc w:val="left"/>
      <w:pPr>
        <w:ind w:left="397" w:hanging="397"/>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6AD52BDF"/>
    <w:multiLevelType w:val="singleLevel"/>
    <w:tmpl w:val="6C0C77D0"/>
    <w:lvl w:ilvl="0">
      <w:start w:val="1"/>
      <w:numFmt w:val="bullet"/>
      <w:pStyle w:val="Tabelatrepunkty"/>
      <w:lvlText w:val=""/>
      <w:lvlJc w:val="left"/>
      <w:pPr>
        <w:tabs>
          <w:tab w:val="num" w:pos="460"/>
        </w:tabs>
        <w:ind w:left="460" w:hanging="360"/>
      </w:pPr>
      <w:rPr>
        <w:rFonts w:ascii="Symbol" w:hAnsi="Symbol" w:hint="default"/>
      </w:rPr>
    </w:lvl>
  </w:abstractNum>
  <w:abstractNum w:abstractNumId="116" w15:restartNumberingAfterBreak="0">
    <w:nsid w:val="6B9A476D"/>
    <w:multiLevelType w:val="hybridMultilevel"/>
    <w:tmpl w:val="BF78DF8C"/>
    <w:styleLink w:val="Rozdzia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BDC1A84"/>
    <w:multiLevelType w:val="hybridMultilevel"/>
    <w:tmpl w:val="FEC43962"/>
    <w:styleLink w:val="Zaimportowanystyl5"/>
    <w:lvl w:ilvl="0" w:tplc="CE5AE052">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336C3B9A">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B4E18C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0A66D4">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EAE32B8">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5D063B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CCBF6C">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23FC05AA">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E2C39EC">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6BF25F1B"/>
    <w:multiLevelType w:val="multilevel"/>
    <w:tmpl w:val="A2369CB6"/>
    <w:lvl w:ilvl="0">
      <w:start w:val="1"/>
      <w:numFmt w:val="bullet"/>
      <w:lvlText w:val="-"/>
      <w:lvlJc w:val="left"/>
      <w:pPr>
        <w:ind w:left="360" w:hanging="360"/>
      </w:pPr>
      <w:rPr>
        <w:rFonts w:ascii="Times New Roman" w:hAnsi="Times New Roman" w:cs="Times New Roman" w:hint="default"/>
        <w:b/>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9" w15:restartNumberingAfterBreak="0">
    <w:nsid w:val="6CEC607A"/>
    <w:multiLevelType w:val="hybridMultilevel"/>
    <w:tmpl w:val="93D6251E"/>
    <w:styleLink w:val="Tyturozdziau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1" w15:restartNumberingAfterBreak="0">
    <w:nsid w:val="6EAE5214"/>
    <w:multiLevelType w:val="hybridMultilevel"/>
    <w:tmpl w:val="08FAC908"/>
    <w:lvl w:ilvl="0" w:tplc="04150019">
      <w:start w:val="1"/>
      <w:numFmt w:val="lowerLetter"/>
      <w:lvlText w:val="%1."/>
      <w:lvlJc w:val="left"/>
      <w:pPr>
        <w:ind w:left="502"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2" w15:restartNumberingAfterBreak="0">
    <w:nsid w:val="6FBF4E4A"/>
    <w:multiLevelType w:val="hybridMultilevel"/>
    <w:tmpl w:val="0556FE1E"/>
    <w:lvl w:ilvl="0" w:tplc="3AF8C034">
      <w:start w:val="1"/>
      <w:numFmt w:val="decimal"/>
      <w:pStyle w:val="pktumowy"/>
      <w:lvlText w:val=" § %1"/>
      <w:lvlJc w:val="center"/>
      <w:pPr>
        <w:tabs>
          <w:tab w:val="num" w:pos="360"/>
        </w:tabs>
        <w:ind w:left="0" w:firstLine="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5A9EE952">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124"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5"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6"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27"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8"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9" w15:restartNumberingAfterBreak="0">
    <w:nsid w:val="762B1626"/>
    <w:multiLevelType w:val="hybridMultilevel"/>
    <w:tmpl w:val="64E05A56"/>
    <w:lvl w:ilvl="0" w:tplc="F9943F9E">
      <w:start w:val="1"/>
      <w:numFmt w:val="upperRoman"/>
      <w:lvlText w:val="%1."/>
      <w:lvlJc w:val="left"/>
      <w:pPr>
        <w:ind w:left="1080" w:hanging="720"/>
      </w:pPr>
      <w:rPr>
        <w:rFonts w:ascii="Tahoma" w:hAnsi="Tahoma" w:cs="Tahoma"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2"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3"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7C80058E"/>
    <w:multiLevelType w:val="multilevel"/>
    <w:tmpl w:val="101C4992"/>
    <w:styleLink w:val="WW8Num5"/>
    <w:lvl w:ilvl="0">
      <w:start w:val="1"/>
      <w:numFmt w:val="decimal"/>
      <w:lvlText w:val="%1."/>
      <w:lvlJc w:val="left"/>
      <w:pPr>
        <w:ind w:left="360" w:hanging="360"/>
      </w:pPr>
      <w:rPr>
        <w:rFonts w:ascii="Arial" w:eastAsia="Arial Unicode MS" w:hAnsi="Arial" w:cs="Arial"/>
        <w:b w:val="0"/>
        <w:bCs/>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Arial" w:hAnsi="Arial" w:cs="Arial"/>
        <w:color w:val="000000"/>
        <w:szCs w:val="2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7D32478C"/>
    <w:multiLevelType w:val="multilevel"/>
    <w:tmpl w:val="EFEA9790"/>
    <w:styleLink w:val="Rozdzia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6" w15:restartNumberingAfterBreak="0">
    <w:nsid w:val="7EDF75A2"/>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num w:numId="1">
    <w:abstractNumId w:val="98"/>
    <w:lvlOverride w:ilvl="0">
      <w:lvl w:ilvl="0">
        <w:start w:val="1"/>
        <w:numFmt w:val="lowerLetter"/>
        <w:lvlText w:val="%1)"/>
        <w:lvlJc w:val="left"/>
        <w:pPr>
          <w:ind w:left="1069" w:hanging="360"/>
        </w:pPr>
        <w:rPr>
          <w:rFonts w:cs="Times New Roman" w:hint="default"/>
          <w:b w:val="0"/>
          <w:bCs w:val="0"/>
          <w:i w:val="0"/>
        </w:rPr>
      </w:lvl>
    </w:lvlOverride>
  </w:num>
  <w:num w:numId="2">
    <w:abstractNumId w:val="94"/>
  </w:num>
  <w:num w:numId="3">
    <w:abstractNumId w:val="107"/>
  </w:num>
  <w:num w:numId="4">
    <w:abstractNumId w:val="69"/>
  </w:num>
  <w:num w:numId="5">
    <w:abstractNumId w:val="86"/>
  </w:num>
  <w:num w:numId="6">
    <w:abstractNumId w:val="101"/>
  </w:num>
  <w:num w:numId="7">
    <w:abstractNumId w:val="102"/>
  </w:num>
  <w:num w:numId="8">
    <w:abstractNumId w:val="33"/>
  </w:num>
  <w:num w:numId="9">
    <w:abstractNumId w:val="123"/>
  </w:num>
  <w:num w:numId="10">
    <w:abstractNumId w:val="106"/>
  </w:num>
  <w:num w:numId="11">
    <w:abstractNumId w:val="128"/>
  </w:num>
  <w:num w:numId="12">
    <w:abstractNumId w:val="21"/>
  </w:num>
  <w:num w:numId="13">
    <w:abstractNumId w:val="0"/>
  </w:num>
  <w:num w:numId="14">
    <w:abstractNumId w:val="94"/>
  </w:num>
  <w:num w:numId="15">
    <w:abstractNumId w:val="94"/>
  </w:num>
  <w:num w:numId="16">
    <w:abstractNumId w:val="126"/>
  </w:num>
  <w:num w:numId="17">
    <w:abstractNumId w:val="94"/>
  </w:num>
  <w:num w:numId="18">
    <w:abstractNumId w:val="100"/>
  </w:num>
  <w:num w:numId="19">
    <w:abstractNumId w:val="133"/>
  </w:num>
  <w:num w:numId="20">
    <w:abstractNumId w:val="25"/>
  </w:num>
  <w:num w:numId="21">
    <w:abstractNumId w:val="83"/>
  </w:num>
  <w:num w:numId="22">
    <w:abstractNumId w:val="68"/>
  </w:num>
  <w:num w:numId="23">
    <w:abstractNumId w:val="30"/>
  </w:num>
  <w:num w:numId="24">
    <w:abstractNumId w:val="56"/>
  </w:num>
  <w:num w:numId="25">
    <w:abstractNumId w:val="94"/>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6">
    <w:abstractNumId w:val="94"/>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7">
    <w:abstractNumId w:val="94"/>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8">
    <w:abstractNumId w:val="94"/>
    <w:lvlOverride w:ilvl="0">
      <w:lvl w:ilvl="0">
        <w:start w:val="1"/>
        <w:numFmt w:val="decimal"/>
        <w:pStyle w:val="Nagwek2"/>
        <w:lvlText w:val="%1."/>
        <w:lvlJc w:val="left"/>
        <w:pPr>
          <w:tabs>
            <w:tab w:val="num" w:pos="993"/>
          </w:tabs>
          <w:ind w:left="993"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29">
    <w:abstractNumId w:val="94"/>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30">
    <w:abstractNumId w:val="94"/>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abstractNumId w:val="94"/>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2">
    <w:abstractNumId w:val="89"/>
  </w:num>
  <w:num w:numId="33">
    <w:abstractNumId w:val="64"/>
  </w:num>
  <w:num w:numId="34">
    <w:abstractNumId w:val="90"/>
  </w:num>
  <w:num w:numId="35">
    <w:abstractNumId w:val="88"/>
  </w:num>
  <w:num w:numId="36">
    <w:abstractNumId w:val="22"/>
  </w:num>
  <w:num w:numId="37">
    <w:abstractNumId w:val="132"/>
  </w:num>
  <w:num w:numId="38">
    <w:abstractNumId w:val="80"/>
  </w:num>
  <w:num w:numId="39">
    <w:abstractNumId w:val="98"/>
  </w:num>
  <w:num w:numId="40">
    <w:abstractNumId w:val="104"/>
  </w:num>
  <w:num w:numId="41">
    <w:abstractNumId w:val="129"/>
  </w:num>
  <w:num w:numId="42">
    <w:abstractNumId w:val="66"/>
  </w:num>
  <w:num w:numId="43">
    <w:abstractNumId w:val="87"/>
  </w:num>
  <w:num w:numId="44">
    <w:abstractNumId w:val="48"/>
  </w:num>
  <w:num w:numId="45">
    <w:abstractNumId w:val="121"/>
  </w:num>
  <w:num w:numId="4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num>
  <w:num w:numId="49">
    <w:abstractNumId w:val="135"/>
  </w:num>
  <w:num w:numId="50">
    <w:abstractNumId w:val="122"/>
  </w:num>
  <w:num w:numId="51">
    <w:abstractNumId w:val="78"/>
  </w:num>
  <w:num w:numId="52">
    <w:abstractNumId w:val="95"/>
  </w:num>
  <w:num w:numId="53">
    <w:abstractNumId w:val="44"/>
  </w:num>
  <w:num w:numId="54">
    <w:abstractNumId w:val="53"/>
  </w:num>
  <w:num w:numId="55">
    <w:abstractNumId w:val="116"/>
  </w:num>
  <w:num w:numId="56">
    <w:abstractNumId w:val="119"/>
  </w:num>
  <w:num w:numId="57">
    <w:abstractNumId w:val="114"/>
  </w:num>
  <w:num w:numId="58">
    <w:abstractNumId w:val="28"/>
  </w:num>
  <w:num w:numId="59">
    <w:abstractNumId w:val="49"/>
  </w:num>
  <w:num w:numId="60">
    <w:abstractNumId w:val="115"/>
  </w:num>
  <w:num w:numId="61">
    <w:abstractNumId w:val="2"/>
  </w:num>
  <w:num w:numId="62">
    <w:abstractNumId w:val="1"/>
  </w:num>
  <w:num w:numId="6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1"/>
    <w:lvlOverride w:ilvl="0">
      <w:startOverride w:val="1"/>
    </w:lvlOverride>
  </w:num>
  <w:num w:numId="65">
    <w:abstractNumId w:val="26"/>
  </w:num>
  <w:num w:numId="66">
    <w:abstractNumId w:val="34"/>
  </w:num>
  <w:num w:numId="67">
    <w:abstractNumId w:val="105"/>
  </w:num>
  <w:num w:numId="68">
    <w:abstractNumId w:val="63"/>
  </w:num>
  <w:num w:numId="69">
    <w:abstractNumId w:val="117"/>
  </w:num>
  <w:num w:numId="70">
    <w:abstractNumId w:val="65"/>
  </w:num>
  <w:num w:numId="71">
    <w:abstractNumId w:val="37"/>
  </w:num>
  <w:num w:numId="72">
    <w:abstractNumId w:val="41"/>
  </w:num>
  <w:num w:numId="73">
    <w:abstractNumId w:val="61"/>
  </w:num>
  <w:num w:numId="74">
    <w:abstractNumId w:val="71"/>
  </w:num>
  <w:num w:numId="75">
    <w:abstractNumId w:val="52"/>
  </w:num>
  <w:num w:numId="76">
    <w:abstractNumId w:val="77"/>
  </w:num>
  <w:num w:numId="77">
    <w:abstractNumId w:val="130"/>
  </w:num>
  <w:num w:numId="78">
    <w:abstractNumId w:val="27"/>
  </w:num>
  <w:num w:numId="79">
    <w:abstractNumId w:val="120"/>
  </w:num>
  <w:num w:numId="80">
    <w:abstractNumId w:val="109"/>
  </w:num>
  <w:num w:numId="81">
    <w:abstractNumId w:val="47"/>
  </w:num>
  <w:num w:numId="82">
    <w:abstractNumId w:val="45"/>
  </w:num>
  <w:num w:numId="83">
    <w:abstractNumId w:val="112"/>
  </w:num>
  <w:num w:numId="84">
    <w:abstractNumId w:val="74"/>
  </w:num>
  <w:num w:numId="85">
    <w:abstractNumId w:val="39"/>
  </w:num>
  <w:num w:numId="86">
    <w:abstractNumId w:val="136"/>
  </w:num>
  <w:num w:numId="87">
    <w:abstractNumId w:val="91"/>
  </w:num>
  <w:num w:numId="88">
    <w:abstractNumId w:val="96"/>
    <w:lvlOverride w:ilvl="0">
      <w:startOverride w:val="1"/>
    </w:lvlOverride>
  </w:num>
  <w:num w:numId="89">
    <w:abstractNumId w:val="79"/>
    <w:lvlOverride w:ilvl="0">
      <w:startOverride w:val="1"/>
    </w:lvlOverride>
  </w:num>
  <w:num w:numId="90">
    <w:abstractNumId w:val="51"/>
  </w:num>
  <w:num w:numId="91">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8"/>
  </w:num>
  <w:num w:numId="95">
    <w:abstractNumId w:val="31"/>
  </w:num>
  <w:num w:numId="96">
    <w:abstractNumId w:val="94"/>
  </w:num>
  <w:num w:numId="97">
    <w:abstractNumId w:val="99"/>
  </w:num>
  <w:num w:numId="98">
    <w:abstractNumId w:val="72"/>
  </w:num>
  <w:num w:numId="99">
    <w:abstractNumId w:val="110"/>
  </w:num>
  <w:num w:numId="100">
    <w:abstractNumId w:val="60"/>
  </w:num>
  <w:num w:numId="101">
    <w:abstractNumId w:val="94"/>
    <w:lvlOverride w:ilvl="0">
      <w:startOverride w:val="1"/>
      <w:lvl w:ilvl="0">
        <w:start w:val="1"/>
        <w:numFmt w:val="decimal"/>
        <w:pStyle w:val="Nagwek2"/>
        <w:lvlText w:val=""/>
        <w:lvlJc w:val="left"/>
      </w:lvl>
    </w:lvlOverride>
    <w:lvlOverride w:ilvl="1">
      <w:startOverride w:va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startOverride w:val="1"/>
      <w:lvl w:ilvl="2">
        <w:start w:val="1"/>
        <w:numFmt w:val="decimal"/>
        <w:isLgl/>
        <w:lvlText w:val="%1.%2.%3."/>
        <w:lvlJc w:val="left"/>
        <w:pPr>
          <w:tabs>
            <w:tab w:val="num" w:pos="567"/>
          </w:tabs>
          <w:ind w:left="567" w:hanging="567"/>
        </w:pPr>
        <w:rPr>
          <w:rFonts w:asciiTheme="minorHAnsi" w:hAnsiTheme="minorHAnsi" w:cstheme="minorHAnsi" w:hint="default"/>
          <w:b w:val="0"/>
          <w:i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2">
    <w:abstractNumId w:val="40"/>
  </w:num>
  <w:num w:numId="103">
    <w:abstractNumId w:val="42"/>
  </w:num>
  <w:num w:numId="104">
    <w:abstractNumId w:val="73"/>
  </w:num>
  <w:num w:numId="105">
    <w:abstractNumId w:val="23"/>
  </w:num>
  <w:num w:numId="106">
    <w:abstractNumId w:val="29"/>
    <w:lvlOverride w:ilvl="0">
      <w:lvl w:ilvl="0">
        <w:start w:val="1"/>
        <w:numFmt w:val="decimal"/>
        <w:lvlText w:val="%1."/>
        <w:lvlJc w:val="left"/>
        <w:pPr>
          <w:ind w:left="360" w:hanging="360"/>
        </w:pPr>
        <w:rPr>
          <w:rFonts w:asciiTheme="minorHAnsi" w:hAnsiTheme="minorHAnsi" w:cs="Arial" w:hint="default"/>
          <w:sz w:val="20"/>
          <w:szCs w:val="20"/>
        </w:rPr>
      </w:lvl>
    </w:lvlOverride>
    <w:lvlOverride w:ilvl="1">
      <w:lvl w:ilvl="1">
        <w:start w:val="1"/>
        <w:numFmt w:val="lowerLetter"/>
        <w:lvlText w:val="%2."/>
        <w:lvlJc w:val="left"/>
        <w:pPr>
          <w:ind w:left="1080" w:hanging="360"/>
        </w:pPr>
        <w:rPr>
          <w:sz w:val="20"/>
          <w:szCs w:val="20"/>
        </w:rPr>
      </w:lvl>
    </w:lvlOverride>
  </w:num>
  <w:num w:numId="107">
    <w:abstractNumId w:val="43"/>
    <w:lvlOverride w:ilvl="0"/>
  </w:num>
  <w:num w:numId="108">
    <w:abstractNumId w:val="134"/>
    <w:lvlOverride w:ilvl="0">
      <w:lvl w:ilvl="0">
        <w:start w:val="1"/>
        <w:numFmt w:val="decimal"/>
        <w:lvlText w:val="%1."/>
        <w:lvlJc w:val="left"/>
        <w:pPr>
          <w:ind w:left="360" w:hanging="360"/>
        </w:pPr>
        <w:rPr>
          <w:rFonts w:asciiTheme="minorHAnsi" w:eastAsia="Arial Unicode MS" w:hAnsiTheme="minorHAnsi" w:cs="Arial" w:hint="default"/>
          <w:b w:val="0"/>
          <w:bCs/>
          <w:color w:val="000000"/>
          <w:sz w:val="20"/>
          <w:szCs w:val="20"/>
        </w:rPr>
      </w:lvl>
    </w:lvlOverride>
  </w:num>
  <w:num w:numId="109">
    <w:abstractNumId w:val="108"/>
  </w:num>
  <w:num w:numId="110">
    <w:abstractNumId w:val="111"/>
    <w:lvlOverride w:ilvl="0">
      <w:lvl w:ilvl="0">
        <w:start w:val="1"/>
        <w:numFmt w:val="decimal"/>
        <w:lvlText w:val="%1."/>
        <w:lvlJc w:val="left"/>
        <w:pPr>
          <w:ind w:left="360" w:hanging="360"/>
        </w:pPr>
        <w:rPr>
          <w:b w:val="0"/>
          <w:sz w:val="20"/>
          <w:szCs w:val="20"/>
        </w:rPr>
      </w:lvl>
    </w:lvlOverride>
  </w:num>
  <w:num w:numId="111">
    <w:abstractNumId w:val="54"/>
  </w:num>
  <w:num w:numId="112">
    <w:abstractNumId w:val="111"/>
    <w:lvlOverride w:ilvl="0">
      <w:lvl w:ilvl="0">
        <w:start w:val="1"/>
        <w:numFmt w:val="decimal"/>
        <w:lvlText w:val="%1."/>
        <w:lvlJc w:val="left"/>
        <w:pPr>
          <w:ind w:left="360" w:hanging="360"/>
        </w:pPr>
        <w:rPr>
          <w:b w:val="0"/>
          <w:sz w:val="20"/>
          <w:szCs w:val="20"/>
        </w:rPr>
      </w:lvl>
    </w:lvlOverride>
  </w:num>
  <w:num w:numId="113">
    <w:abstractNumId w:val="54"/>
    <w:lvlOverride w:ilvl="0">
      <w:startOverride w:val="1"/>
    </w:lvlOverride>
  </w:num>
  <w:num w:numId="114">
    <w:abstractNumId w:val="82"/>
  </w:num>
  <w:num w:numId="115">
    <w:abstractNumId w:val="67"/>
  </w:num>
  <w:num w:numId="116">
    <w:abstractNumId w:val="84"/>
  </w:num>
  <w:num w:numId="117">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50"/>
  </w:num>
  <w:num w:numId="119">
    <w:abstractNumId w:val="118"/>
  </w:num>
  <w:num w:numId="120">
    <w:abstractNumId w:val="35"/>
  </w:num>
  <w:num w:numId="121">
    <w:abstractNumId w:val="75"/>
  </w:num>
  <w:num w:numId="122">
    <w:abstractNumId w:val="58"/>
  </w:num>
  <w:num w:numId="123">
    <w:abstractNumId w:val="85"/>
  </w:num>
  <w:num w:numId="124">
    <w:abstractNumId w:val="32"/>
  </w:num>
  <w:num w:numId="125">
    <w:abstractNumId w:val="24"/>
  </w:num>
  <w:num w:numId="126">
    <w:abstractNumId w:val="108"/>
    <w:lvlOverride w:ilvl="0">
      <w:startOverride w:val="1"/>
    </w:lvlOverride>
  </w:num>
  <w:num w:numId="127">
    <w:abstractNumId w:val="70"/>
  </w:num>
  <w:num w:numId="128">
    <w:abstractNumId w:val="36"/>
  </w:num>
  <w:num w:numId="129">
    <w:abstractNumId w:val="29"/>
  </w:num>
  <w:num w:numId="130">
    <w:abstractNumId w:val="111"/>
  </w:num>
  <w:num w:numId="131">
    <w:abstractNumId w:val="134"/>
  </w:num>
  <w:num w:numId="132">
    <w:abstractNumId w:val="92"/>
  </w:num>
  <w:num w:numId="133">
    <w:abstractNumId w:val="43"/>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drawingGridHorizontalSpacing w:val="181"/>
  <w:drawingGridVerticalSpacing w:val="181"/>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14D8"/>
    <w:rsid w:val="00001520"/>
    <w:rsid w:val="00001550"/>
    <w:rsid w:val="00001FA2"/>
    <w:rsid w:val="00002068"/>
    <w:rsid w:val="00002A86"/>
    <w:rsid w:val="00002C49"/>
    <w:rsid w:val="00002C71"/>
    <w:rsid w:val="000038B6"/>
    <w:rsid w:val="00003E1E"/>
    <w:rsid w:val="00004074"/>
    <w:rsid w:val="0000469F"/>
    <w:rsid w:val="000047EC"/>
    <w:rsid w:val="00005CBA"/>
    <w:rsid w:val="00006256"/>
    <w:rsid w:val="0000684B"/>
    <w:rsid w:val="0000742A"/>
    <w:rsid w:val="000077B4"/>
    <w:rsid w:val="00007FB3"/>
    <w:rsid w:val="00010152"/>
    <w:rsid w:val="000102D7"/>
    <w:rsid w:val="00010E4B"/>
    <w:rsid w:val="000116D0"/>
    <w:rsid w:val="00011824"/>
    <w:rsid w:val="0001182B"/>
    <w:rsid w:val="00011E32"/>
    <w:rsid w:val="0001272E"/>
    <w:rsid w:val="00013322"/>
    <w:rsid w:val="0001336B"/>
    <w:rsid w:val="000134FD"/>
    <w:rsid w:val="00014234"/>
    <w:rsid w:val="0001460F"/>
    <w:rsid w:val="00014A2C"/>
    <w:rsid w:val="00014A90"/>
    <w:rsid w:val="00014EAE"/>
    <w:rsid w:val="000153F1"/>
    <w:rsid w:val="00015C84"/>
    <w:rsid w:val="00015E13"/>
    <w:rsid w:val="00016A9D"/>
    <w:rsid w:val="00017108"/>
    <w:rsid w:val="00017111"/>
    <w:rsid w:val="00020030"/>
    <w:rsid w:val="00020698"/>
    <w:rsid w:val="0002170E"/>
    <w:rsid w:val="0002180D"/>
    <w:rsid w:val="00022527"/>
    <w:rsid w:val="0002337A"/>
    <w:rsid w:val="0002368E"/>
    <w:rsid w:val="00023E61"/>
    <w:rsid w:val="00023ED9"/>
    <w:rsid w:val="000242A5"/>
    <w:rsid w:val="000253D4"/>
    <w:rsid w:val="000255E9"/>
    <w:rsid w:val="00026BD4"/>
    <w:rsid w:val="00026CF5"/>
    <w:rsid w:val="0002735E"/>
    <w:rsid w:val="000306C0"/>
    <w:rsid w:val="00030E0C"/>
    <w:rsid w:val="00031216"/>
    <w:rsid w:val="0003157A"/>
    <w:rsid w:val="000315D9"/>
    <w:rsid w:val="00031824"/>
    <w:rsid w:val="000319A4"/>
    <w:rsid w:val="00031B2A"/>
    <w:rsid w:val="00032849"/>
    <w:rsid w:val="00033206"/>
    <w:rsid w:val="00033E73"/>
    <w:rsid w:val="00034C08"/>
    <w:rsid w:val="00034C97"/>
    <w:rsid w:val="00034FD1"/>
    <w:rsid w:val="00035737"/>
    <w:rsid w:val="00036E8E"/>
    <w:rsid w:val="00037BB8"/>
    <w:rsid w:val="00037CB4"/>
    <w:rsid w:val="00037CC3"/>
    <w:rsid w:val="00040814"/>
    <w:rsid w:val="000408DE"/>
    <w:rsid w:val="00040969"/>
    <w:rsid w:val="00042B46"/>
    <w:rsid w:val="00042DB6"/>
    <w:rsid w:val="00043173"/>
    <w:rsid w:val="000432B0"/>
    <w:rsid w:val="000433F7"/>
    <w:rsid w:val="00043488"/>
    <w:rsid w:val="0004391A"/>
    <w:rsid w:val="00043ADA"/>
    <w:rsid w:val="00044C29"/>
    <w:rsid w:val="00044D89"/>
    <w:rsid w:val="00045B2B"/>
    <w:rsid w:val="000466E4"/>
    <w:rsid w:val="00046C3F"/>
    <w:rsid w:val="00046C41"/>
    <w:rsid w:val="00047127"/>
    <w:rsid w:val="000475AD"/>
    <w:rsid w:val="000478E6"/>
    <w:rsid w:val="00050C8C"/>
    <w:rsid w:val="00050E8E"/>
    <w:rsid w:val="000512C8"/>
    <w:rsid w:val="000513B3"/>
    <w:rsid w:val="00051A9B"/>
    <w:rsid w:val="00051F95"/>
    <w:rsid w:val="0005286B"/>
    <w:rsid w:val="00052904"/>
    <w:rsid w:val="00052E5B"/>
    <w:rsid w:val="000539DA"/>
    <w:rsid w:val="00054631"/>
    <w:rsid w:val="000547C3"/>
    <w:rsid w:val="00055ABB"/>
    <w:rsid w:val="00055CC1"/>
    <w:rsid w:val="00056813"/>
    <w:rsid w:val="00056F23"/>
    <w:rsid w:val="00056FAD"/>
    <w:rsid w:val="00057813"/>
    <w:rsid w:val="000603F0"/>
    <w:rsid w:val="00060B0F"/>
    <w:rsid w:val="00060BE7"/>
    <w:rsid w:val="00060FC6"/>
    <w:rsid w:val="00062326"/>
    <w:rsid w:val="00062FF3"/>
    <w:rsid w:val="00063734"/>
    <w:rsid w:val="00063B96"/>
    <w:rsid w:val="00063BEC"/>
    <w:rsid w:val="00063C28"/>
    <w:rsid w:val="0006419A"/>
    <w:rsid w:val="00064BA6"/>
    <w:rsid w:val="00064D2E"/>
    <w:rsid w:val="00066672"/>
    <w:rsid w:val="0006675D"/>
    <w:rsid w:val="00066768"/>
    <w:rsid w:val="00066976"/>
    <w:rsid w:val="00066F41"/>
    <w:rsid w:val="00067919"/>
    <w:rsid w:val="00067B6A"/>
    <w:rsid w:val="00070364"/>
    <w:rsid w:val="000719CD"/>
    <w:rsid w:val="00072313"/>
    <w:rsid w:val="00072B6C"/>
    <w:rsid w:val="00072D3D"/>
    <w:rsid w:val="00072F09"/>
    <w:rsid w:val="0007356F"/>
    <w:rsid w:val="00073765"/>
    <w:rsid w:val="00073ACC"/>
    <w:rsid w:val="00074642"/>
    <w:rsid w:val="00074EBC"/>
    <w:rsid w:val="000759F0"/>
    <w:rsid w:val="00076CD1"/>
    <w:rsid w:val="00076E7A"/>
    <w:rsid w:val="00077333"/>
    <w:rsid w:val="00077B8D"/>
    <w:rsid w:val="00077C6F"/>
    <w:rsid w:val="00080793"/>
    <w:rsid w:val="00080841"/>
    <w:rsid w:val="000809E8"/>
    <w:rsid w:val="00080E67"/>
    <w:rsid w:val="00081310"/>
    <w:rsid w:val="00082234"/>
    <w:rsid w:val="00082A0A"/>
    <w:rsid w:val="00082A8F"/>
    <w:rsid w:val="00082F64"/>
    <w:rsid w:val="00082FFB"/>
    <w:rsid w:val="00083020"/>
    <w:rsid w:val="00083A22"/>
    <w:rsid w:val="00083CD9"/>
    <w:rsid w:val="00084007"/>
    <w:rsid w:val="0008432B"/>
    <w:rsid w:val="0008451A"/>
    <w:rsid w:val="00084803"/>
    <w:rsid w:val="000854F8"/>
    <w:rsid w:val="00085E76"/>
    <w:rsid w:val="000864B9"/>
    <w:rsid w:val="000865B7"/>
    <w:rsid w:val="00087DD7"/>
    <w:rsid w:val="00090F43"/>
    <w:rsid w:val="000917E9"/>
    <w:rsid w:val="00091B6B"/>
    <w:rsid w:val="0009204C"/>
    <w:rsid w:val="000924FF"/>
    <w:rsid w:val="00092A5A"/>
    <w:rsid w:val="00092E6C"/>
    <w:rsid w:val="00093C16"/>
    <w:rsid w:val="00093CA8"/>
    <w:rsid w:val="00094084"/>
    <w:rsid w:val="000947F2"/>
    <w:rsid w:val="00094835"/>
    <w:rsid w:val="00094A5B"/>
    <w:rsid w:val="00095945"/>
    <w:rsid w:val="000965AE"/>
    <w:rsid w:val="000967D2"/>
    <w:rsid w:val="00096BCB"/>
    <w:rsid w:val="00097242"/>
    <w:rsid w:val="00097D9A"/>
    <w:rsid w:val="000A02B0"/>
    <w:rsid w:val="000A08B9"/>
    <w:rsid w:val="000A0C1F"/>
    <w:rsid w:val="000A0CE8"/>
    <w:rsid w:val="000A138D"/>
    <w:rsid w:val="000A167C"/>
    <w:rsid w:val="000A16CD"/>
    <w:rsid w:val="000A16D8"/>
    <w:rsid w:val="000A17CC"/>
    <w:rsid w:val="000A18A6"/>
    <w:rsid w:val="000A1D3B"/>
    <w:rsid w:val="000A1E0F"/>
    <w:rsid w:val="000A2E81"/>
    <w:rsid w:val="000A30A4"/>
    <w:rsid w:val="000A4476"/>
    <w:rsid w:val="000A4821"/>
    <w:rsid w:val="000A5595"/>
    <w:rsid w:val="000A59C5"/>
    <w:rsid w:val="000A5F8D"/>
    <w:rsid w:val="000A671C"/>
    <w:rsid w:val="000A6822"/>
    <w:rsid w:val="000A6EFF"/>
    <w:rsid w:val="000A6F79"/>
    <w:rsid w:val="000A72E0"/>
    <w:rsid w:val="000B063C"/>
    <w:rsid w:val="000B0B5E"/>
    <w:rsid w:val="000B188A"/>
    <w:rsid w:val="000B3129"/>
    <w:rsid w:val="000B31BA"/>
    <w:rsid w:val="000B3294"/>
    <w:rsid w:val="000B35C1"/>
    <w:rsid w:val="000B3B8B"/>
    <w:rsid w:val="000B4AC4"/>
    <w:rsid w:val="000B4C15"/>
    <w:rsid w:val="000B50D6"/>
    <w:rsid w:val="000B535F"/>
    <w:rsid w:val="000B5859"/>
    <w:rsid w:val="000B5ED0"/>
    <w:rsid w:val="000B5F2D"/>
    <w:rsid w:val="000B6724"/>
    <w:rsid w:val="000B6778"/>
    <w:rsid w:val="000B69CD"/>
    <w:rsid w:val="000C0AFC"/>
    <w:rsid w:val="000C0CA4"/>
    <w:rsid w:val="000C0D74"/>
    <w:rsid w:val="000C1100"/>
    <w:rsid w:val="000C12CB"/>
    <w:rsid w:val="000C22C4"/>
    <w:rsid w:val="000C27D9"/>
    <w:rsid w:val="000C2DA1"/>
    <w:rsid w:val="000C31C1"/>
    <w:rsid w:val="000C3CB2"/>
    <w:rsid w:val="000C4145"/>
    <w:rsid w:val="000C43A1"/>
    <w:rsid w:val="000C4F70"/>
    <w:rsid w:val="000C65C2"/>
    <w:rsid w:val="000C763B"/>
    <w:rsid w:val="000C776C"/>
    <w:rsid w:val="000C7836"/>
    <w:rsid w:val="000C7DDC"/>
    <w:rsid w:val="000D0019"/>
    <w:rsid w:val="000D03F6"/>
    <w:rsid w:val="000D04F0"/>
    <w:rsid w:val="000D0EAB"/>
    <w:rsid w:val="000D1503"/>
    <w:rsid w:val="000D358D"/>
    <w:rsid w:val="000D3941"/>
    <w:rsid w:val="000D4100"/>
    <w:rsid w:val="000D4741"/>
    <w:rsid w:val="000D4C34"/>
    <w:rsid w:val="000D54A8"/>
    <w:rsid w:val="000D5C23"/>
    <w:rsid w:val="000D61C6"/>
    <w:rsid w:val="000D64F0"/>
    <w:rsid w:val="000D651B"/>
    <w:rsid w:val="000D68D1"/>
    <w:rsid w:val="000D6C66"/>
    <w:rsid w:val="000D73FE"/>
    <w:rsid w:val="000D780E"/>
    <w:rsid w:val="000D79B3"/>
    <w:rsid w:val="000D79ED"/>
    <w:rsid w:val="000E0564"/>
    <w:rsid w:val="000E0DFA"/>
    <w:rsid w:val="000E11B8"/>
    <w:rsid w:val="000E1D11"/>
    <w:rsid w:val="000E1D42"/>
    <w:rsid w:val="000E24B6"/>
    <w:rsid w:val="000E29D4"/>
    <w:rsid w:val="000E4482"/>
    <w:rsid w:val="000E4C02"/>
    <w:rsid w:val="000E4D04"/>
    <w:rsid w:val="000E4D53"/>
    <w:rsid w:val="000E6042"/>
    <w:rsid w:val="000E615C"/>
    <w:rsid w:val="000E65DB"/>
    <w:rsid w:val="000E6C85"/>
    <w:rsid w:val="000E6E3D"/>
    <w:rsid w:val="000E7041"/>
    <w:rsid w:val="000F00E2"/>
    <w:rsid w:val="000F0B4A"/>
    <w:rsid w:val="000F0DA5"/>
    <w:rsid w:val="000F170F"/>
    <w:rsid w:val="000F21F7"/>
    <w:rsid w:val="000F22EA"/>
    <w:rsid w:val="000F31F7"/>
    <w:rsid w:val="000F335E"/>
    <w:rsid w:val="000F3577"/>
    <w:rsid w:val="000F35C9"/>
    <w:rsid w:val="000F3967"/>
    <w:rsid w:val="000F4EE2"/>
    <w:rsid w:val="000F54C3"/>
    <w:rsid w:val="000F5957"/>
    <w:rsid w:val="000F5969"/>
    <w:rsid w:val="000F601D"/>
    <w:rsid w:val="000F6CA6"/>
    <w:rsid w:val="000F6DDD"/>
    <w:rsid w:val="000F70CA"/>
    <w:rsid w:val="000F7C95"/>
    <w:rsid w:val="00100A0F"/>
    <w:rsid w:val="00101BC7"/>
    <w:rsid w:val="00102F6E"/>
    <w:rsid w:val="00103DAF"/>
    <w:rsid w:val="001044CA"/>
    <w:rsid w:val="0010455B"/>
    <w:rsid w:val="00104CBD"/>
    <w:rsid w:val="00104D8F"/>
    <w:rsid w:val="00105956"/>
    <w:rsid w:val="00106068"/>
    <w:rsid w:val="00106CD5"/>
    <w:rsid w:val="00107A27"/>
    <w:rsid w:val="00110CDF"/>
    <w:rsid w:val="00110D00"/>
    <w:rsid w:val="00113A3E"/>
    <w:rsid w:val="00114220"/>
    <w:rsid w:val="001146AE"/>
    <w:rsid w:val="00114FAB"/>
    <w:rsid w:val="0011508E"/>
    <w:rsid w:val="001153C0"/>
    <w:rsid w:val="001158E4"/>
    <w:rsid w:val="001162C4"/>
    <w:rsid w:val="001179FA"/>
    <w:rsid w:val="00117E10"/>
    <w:rsid w:val="00117EC0"/>
    <w:rsid w:val="00120F1E"/>
    <w:rsid w:val="00121245"/>
    <w:rsid w:val="0012138B"/>
    <w:rsid w:val="001213B3"/>
    <w:rsid w:val="00121778"/>
    <w:rsid w:val="00121BD8"/>
    <w:rsid w:val="00121F3A"/>
    <w:rsid w:val="001229C8"/>
    <w:rsid w:val="00122B4F"/>
    <w:rsid w:val="0012384E"/>
    <w:rsid w:val="00123CD1"/>
    <w:rsid w:val="00126662"/>
    <w:rsid w:val="001266B2"/>
    <w:rsid w:val="00126891"/>
    <w:rsid w:val="001268F7"/>
    <w:rsid w:val="001274D5"/>
    <w:rsid w:val="001275D2"/>
    <w:rsid w:val="00127835"/>
    <w:rsid w:val="001278FF"/>
    <w:rsid w:val="0013085F"/>
    <w:rsid w:val="001311D3"/>
    <w:rsid w:val="0013217C"/>
    <w:rsid w:val="00132250"/>
    <w:rsid w:val="001323C9"/>
    <w:rsid w:val="00132489"/>
    <w:rsid w:val="00133165"/>
    <w:rsid w:val="001333CF"/>
    <w:rsid w:val="00133B49"/>
    <w:rsid w:val="00133EC7"/>
    <w:rsid w:val="00134081"/>
    <w:rsid w:val="001342F5"/>
    <w:rsid w:val="0013430A"/>
    <w:rsid w:val="00134CCA"/>
    <w:rsid w:val="00134F6A"/>
    <w:rsid w:val="00134F97"/>
    <w:rsid w:val="001354F2"/>
    <w:rsid w:val="0013573B"/>
    <w:rsid w:val="0013598F"/>
    <w:rsid w:val="001359F8"/>
    <w:rsid w:val="00137F99"/>
    <w:rsid w:val="001403CB"/>
    <w:rsid w:val="00140B64"/>
    <w:rsid w:val="00140BA5"/>
    <w:rsid w:val="00140F5B"/>
    <w:rsid w:val="001412F9"/>
    <w:rsid w:val="00141582"/>
    <w:rsid w:val="001418D0"/>
    <w:rsid w:val="00142A3B"/>
    <w:rsid w:val="00142EEC"/>
    <w:rsid w:val="00143462"/>
    <w:rsid w:val="001439EB"/>
    <w:rsid w:val="00144961"/>
    <w:rsid w:val="00144B55"/>
    <w:rsid w:val="0014561D"/>
    <w:rsid w:val="0014596E"/>
    <w:rsid w:val="0014650C"/>
    <w:rsid w:val="00146A97"/>
    <w:rsid w:val="00146F4F"/>
    <w:rsid w:val="00150075"/>
    <w:rsid w:val="00150776"/>
    <w:rsid w:val="001508AD"/>
    <w:rsid w:val="00150E4D"/>
    <w:rsid w:val="001515FA"/>
    <w:rsid w:val="00151C51"/>
    <w:rsid w:val="001528ED"/>
    <w:rsid w:val="00152B6E"/>
    <w:rsid w:val="00152B71"/>
    <w:rsid w:val="00152C20"/>
    <w:rsid w:val="0015359B"/>
    <w:rsid w:val="00153A0D"/>
    <w:rsid w:val="00154A60"/>
    <w:rsid w:val="00155621"/>
    <w:rsid w:val="0015591E"/>
    <w:rsid w:val="00155A72"/>
    <w:rsid w:val="00155C2A"/>
    <w:rsid w:val="00156240"/>
    <w:rsid w:val="00156423"/>
    <w:rsid w:val="00156EFD"/>
    <w:rsid w:val="00157643"/>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C12"/>
    <w:rsid w:val="0016647D"/>
    <w:rsid w:val="0016673B"/>
    <w:rsid w:val="00167381"/>
    <w:rsid w:val="00167AD2"/>
    <w:rsid w:val="00167E4B"/>
    <w:rsid w:val="001704CF"/>
    <w:rsid w:val="0017067F"/>
    <w:rsid w:val="00170998"/>
    <w:rsid w:val="00171C87"/>
    <w:rsid w:val="00171E2B"/>
    <w:rsid w:val="00172181"/>
    <w:rsid w:val="00172E32"/>
    <w:rsid w:val="00172E51"/>
    <w:rsid w:val="001737BD"/>
    <w:rsid w:val="00173BD8"/>
    <w:rsid w:val="00173C21"/>
    <w:rsid w:val="00173F10"/>
    <w:rsid w:val="0017408F"/>
    <w:rsid w:val="001743F4"/>
    <w:rsid w:val="0017448E"/>
    <w:rsid w:val="00174563"/>
    <w:rsid w:val="001750BB"/>
    <w:rsid w:val="00175F47"/>
    <w:rsid w:val="00176FC6"/>
    <w:rsid w:val="001777DD"/>
    <w:rsid w:val="0018040C"/>
    <w:rsid w:val="00180599"/>
    <w:rsid w:val="00180CCA"/>
    <w:rsid w:val="00180FC4"/>
    <w:rsid w:val="001811FB"/>
    <w:rsid w:val="0018298E"/>
    <w:rsid w:val="0018385B"/>
    <w:rsid w:val="0018470D"/>
    <w:rsid w:val="0018559F"/>
    <w:rsid w:val="00185A35"/>
    <w:rsid w:val="00185B3A"/>
    <w:rsid w:val="0018708D"/>
    <w:rsid w:val="001870C7"/>
    <w:rsid w:val="00187B0B"/>
    <w:rsid w:val="001902F7"/>
    <w:rsid w:val="00190874"/>
    <w:rsid w:val="00190D02"/>
    <w:rsid w:val="00191291"/>
    <w:rsid w:val="00191821"/>
    <w:rsid w:val="001926B1"/>
    <w:rsid w:val="001928ED"/>
    <w:rsid w:val="00192BB3"/>
    <w:rsid w:val="001937BF"/>
    <w:rsid w:val="00193D33"/>
    <w:rsid w:val="00193E18"/>
    <w:rsid w:val="00194EE6"/>
    <w:rsid w:val="0019521C"/>
    <w:rsid w:val="00195B4A"/>
    <w:rsid w:val="0019694D"/>
    <w:rsid w:val="00196BD4"/>
    <w:rsid w:val="00196E17"/>
    <w:rsid w:val="00197D11"/>
    <w:rsid w:val="001A0332"/>
    <w:rsid w:val="001A0E04"/>
    <w:rsid w:val="001A13A3"/>
    <w:rsid w:val="001A1AA4"/>
    <w:rsid w:val="001A1B42"/>
    <w:rsid w:val="001A1CAF"/>
    <w:rsid w:val="001A2562"/>
    <w:rsid w:val="001A3D59"/>
    <w:rsid w:val="001A442A"/>
    <w:rsid w:val="001A48FA"/>
    <w:rsid w:val="001A4E37"/>
    <w:rsid w:val="001A62F2"/>
    <w:rsid w:val="001A6802"/>
    <w:rsid w:val="001A74B9"/>
    <w:rsid w:val="001B0137"/>
    <w:rsid w:val="001B02CA"/>
    <w:rsid w:val="001B1161"/>
    <w:rsid w:val="001B118A"/>
    <w:rsid w:val="001B1257"/>
    <w:rsid w:val="001B1A6C"/>
    <w:rsid w:val="001B2EC3"/>
    <w:rsid w:val="001B3059"/>
    <w:rsid w:val="001B3219"/>
    <w:rsid w:val="001B33F9"/>
    <w:rsid w:val="001B4201"/>
    <w:rsid w:val="001B427D"/>
    <w:rsid w:val="001B446E"/>
    <w:rsid w:val="001B48D9"/>
    <w:rsid w:val="001B4D26"/>
    <w:rsid w:val="001B533D"/>
    <w:rsid w:val="001B5529"/>
    <w:rsid w:val="001B5F60"/>
    <w:rsid w:val="001B6B8C"/>
    <w:rsid w:val="001B71CD"/>
    <w:rsid w:val="001B7581"/>
    <w:rsid w:val="001B7BC7"/>
    <w:rsid w:val="001B7E55"/>
    <w:rsid w:val="001C04D3"/>
    <w:rsid w:val="001C05F4"/>
    <w:rsid w:val="001C1C8B"/>
    <w:rsid w:val="001C23D0"/>
    <w:rsid w:val="001C2AB4"/>
    <w:rsid w:val="001C3A3D"/>
    <w:rsid w:val="001C3A66"/>
    <w:rsid w:val="001C3BDA"/>
    <w:rsid w:val="001C3F0B"/>
    <w:rsid w:val="001C3F12"/>
    <w:rsid w:val="001C45B6"/>
    <w:rsid w:val="001C47B2"/>
    <w:rsid w:val="001C5933"/>
    <w:rsid w:val="001C73FC"/>
    <w:rsid w:val="001D058E"/>
    <w:rsid w:val="001D0B21"/>
    <w:rsid w:val="001D0F1D"/>
    <w:rsid w:val="001D1D15"/>
    <w:rsid w:val="001D2011"/>
    <w:rsid w:val="001D239C"/>
    <w:rsid w:val="001D30F0"/>
    <w:rsid w:val="001D31B7"/>
    <w:rsid w:val="001D4FFC"/>
    <w:rsid w:val="001D5DF6"/>
    <w:rsid w:val="001D61BB"/>
    <w:rsid w:val="001D6235"/>
    <w:rsid w:val="001D62A5"/>
    <w:rsid w:val="001D6636"/>
    <w:rsid w:val="001D6E0C"/>
    <w:rsid w:val="001E035F"/>
    <w:rsid w:val="001E0375"/>
    <w:rsid w:val="001E04EB"/>
    <w:rsid w:val="001E22A4"/>
    <w:rsid w:val="001E2A23"/>
    <w:rsid w:val="001E2A95"/>
    <w:rsid w:val="001E2CF5"/>
    <w:rsid w:val="001E2FFB"/>
    <w:rsid w:val="001E3132"/>
    <w:rsid w:val="001E3EA3"/>
    <w:rsid w:val="001E3F56"/>
    <w:rsid w:val="001E3F95"/>
    <w:rsid w:val="001E427B"/>
    <w:rsid w:val="001E52BD"/>
    <w:rsid w:val="001E55FB"/>
    <w:rsid w:val="001E5718"/>
    <w:rsid w:val="001E6A5A"/>
    <w:rsid w:val="001E7CFE"/>
    <w:rsid w:val="001F01B8"/>
    <w:rsid w:val="001F03A5"/>
    <w:rsid w:val="001F0720"/>
    <w:rsid w:val="001F0D6F"/>
    <w:rsid w:val="001F0F08"/>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F42"/>
    <w:rsid w:val="001F7C34"/>
    <w:rsid w:val="0020139E"/>
    <w:rsid w:val="00202EB7"/>
    <w:rsid w:val="002032A4"/>
    <w:rsid w:val="002039D0"/>
    <w:rsid w:val="002042AA"/>
    <w:rsid w:val="0020453E"/>
    <w:rsid w:val="002047B8"/>
    <w:rsid w:val="00204C84"/>
    <w:rsid w:val="00206C20"/>
    <w:rsid w:val="002073DB"/>
    <w:rsid w:val="00207C08"/>
    <w:rsid w:val="00210896"/>
    <w:rsid w:val="00211590"/>
    <w:rsid w:val="00211795"/>
    <w:rsid w:val="00211A1C"/>
    <w:rsid w:val="00211EA9"/>
    <w:rsid w:val="00211FE3"/>
    <w:rsid w:val="002139BE"/>
    <w:rsid w:val="00213E42"/>
    <w:rsid w:val="0021486D"/>
    <w:rsid w:val="00216220"/>
    <w:rsid w:val="0021631B"/>
    <w:rsid w:val="002163FC"/>
    <w:rsid w:val="0021652D"/>
    <w:rsid w:val="00216609"/>
    <w:rsid w:val="00216A81"/>
    <w:rsid w:val="00216CA8"/>
    <w:rsid w:val="00216E85"/>
    <w:rsid w:val="002202E1"/>
    <w:rsid w:val="00220350"/>
    <w:rsid w:val="002206F5"/>
    <w:rsid w:val="0022090F"/>
    <w:rsid w:val="00220AB9"/>
    <w:rsid w:val="00220BD9"/>
    <w:rsid w:val="00220D5B"/>
    <w:rsid w:val="00221766"/>
    <w:rsid w:val="00221828"/>
    <w:rsid w:val="00221DC3"/>
    <w:rsid w:val="00221EFB"/>
    <w:rsid w:val="00221F61"/>
    <w:rsid w:val="00222719"/>
    <w:rsid w:val="00222C12"/>
    <w:rsid w:val="002233E9"/>
    <w:rsid w:val="00223795"/>
    <w:rsid w:val="0022418D"/>
    <w:rsid w:val="00224753"/>
    <w:rsid w:val="00224FC3"/>
    <w:rsid w:val="0022584B"/>
    <w:rsid w:val="002258AD"/>
    <w:rsid w:val="002268E1"/>
    <w:rsid w:val="00227834"/>
    <w:rsid w:val="00230E46"/>
    <w:rsid w:val="00230F66"/>
    <w:rsid w:val="00231367"/>
    <w:rsid w:val="002314B1"/>
    <w:rsid w:val="002318A4"/>
    <w:rsid w:val="00231A2B"/>
    <w:rsid w:val="00231A50"/>
    <w:rsid w:val="00231E2B"/>
    <w:rsid w:val="002328F4"/>
    <w:rsid w:val="002340A1"/>
    <w:rsid w:val="00234296"/>
    <w:rsid w:val="00234BC2"/>
    <w:rsid w:val="00234E31"/>
    <w:rsid w:val="002353EA"/>
    <w:rsid w:val="002354C1"/>
    <w:rsid w:val="0023561C"/>
    <w:rsid w:val="00235B73"/>
    <w:rsid w:val="00235C5F"/>
    <w:rsid w:val="00235CDE"/>
    <w:rsid w:val="00236DC9"/>
    <w:rsid w:val="002375A8"/>
    <w:rsid w:val="0023772C"/>
    <w:rsid w:val="00237BAC"/>
    <w:rsid w:val="00237C00"/>
    <w:rsid w:val="00237C22"/>
    <w:rsid w:val="002400E7"/>
    <w:rsid w:val="00240109"/>
    <w:rsid w:val="0024050A"/>
    <w:rsid w:val="002408B9"/>
    <w:rsid w:val="002408E4"/>
    <w:rsid w:val="002412DA"/>
    <w:rsid w:val="002422DB"/>
    <w:rsid w:val="0024448F"/>
    <w:rsid w:val="00245286"/>
    <w:rsid w:val="002464A9"/>
    <w:rsid w:val="00246D04"/>
    <w:rsid w:val="00246DCD"/>
    <w:rsid w:val="0024745A"/>
    <w:rsid w:val="00250FD7"/>
    <w:rsid w:val="0025103D"/>
    <w:rsid w:val="002513E1"/>
    <w:rsid w:val="00252161"/>
    <w:rsid w:val="00253091"/>
    <w:rsid w:val="0025327E"/>
    <w:rsid w:val="002537C1"/>
    <w:rsid w:val="00253AF1"/>
    <w:rsid w:val="00254154"/>
    <w:rsid w:val="002542B0"/>
    <w:rsid w:val="00254485"/>
    <w:rsid w:val="002549BF"/>
    <w:rsid w:val="00255BAF"/>
    <w:rsid w:val="00256201"/>
    <w:rsid w:val="0025651D"/>
    <w:rsid w:val="00256C2E"/>
    <w:rsid w:val="00257DC5"/>
    <w:rsid w:val="00261F8A"/>
    <w:rsid w:val="00262A0B"/>
    <w:rsid w:val="00262A78"/>
    <w:rsid w:val="00262BA3"/>
    <w:rsid w:val="00262DA1"/>
    <w:rsid w:val="002631D6"/>
    <w:rsid w:val="0026391A"/>
    <w:rsid w:val="002640E6"/>
    <w:rsid w:val="0026429E"/>
    <w:rsid w:val="0026448B"/>
    <w:rsid w:val="00265056"/>
    <w:rsid w:val="002655E3"/>
    <w:rsid w:val="00265745"/>
    <w:rsid w:val="00266057"/>
    <w:rsid w:val="00266741"/>
    <w:rsid w:val="002668A9"/>
    <w:rsid w:val="00266FEA"/>
    <w:rsid w:val="00267172"/>
    <w:rsid w:val="00267F02"/>
    <w:rsid w:val="00270300"/>
    <w:rsid w:val="00270B5D"/>
    <w:rsid w:val="002711A3"/>
    <w:rsid w:val="002713FD"/>
    <w:rsid w:val="00271BA4"/>
    <w:rsid w:val="00272068"/>
    <w:rsid w:val="0027228F"/>
    <w:rsid w:val="002725BE"/>
    <w:rsid w:val="00273120"/>
    <w:rsid w:val="0027323E"/>
    <w:rsid w:val="00273A80"/>
    <w:rsid w:val="00273F08"/>
    <w:rsid w:val="002740BF"/>
    <w:rsid w:val="00274585"/>
    <w:rsid w:val="00274836"/>
    <w:rsid w:val="002749AF"/>
    <w:rsid w:val="002750B0"/>
    <w:rsid w:val="0027559D"/>
    <w:rsid w:val="00275A60"/>
    <w:rsid w:val="00275E54"/>
    <w:rsid w:val="00276463"/>
    <w:rsid w:val="00276923"/>
    <w:rsid w:val="00277038"/>
    <w:rsid w:val="002804F0"/>
    <w:rsid w:val="00280850"/>
    <w:rsid w:val="00281580"/>
    <w:rsid w:val="00281C13"/>
    <w:rsid w:val="00282CB4"/>
    <w:rsid w:val="00283111"/>
    <w:rsid w:val="00283E81"/>
    <w:rsid w:val="002842F2"/>
    <w:rsid w:val="0028513D"/>
    <w:rsid w:val="002853B0"/>
    <w:rsid w:val="0028585D"/>
    <w:rsid w:val="00285AEB"/>
    <w:rsid w:val="00286471"/>
    <w:rsid w:val="002874DF"/>
    <w:rsid w:val="0028765C"/>
    <w:rsid w:val="0029008A"/>
    <w:rsid w:val="00290CEE"/>
    <w:rsid w:val="002910AD"/>
    <w:rsid w:val="002926DF"/>
    <w:rsid w:val="0029296E"/>
    <w:rsid w:val="0029314D"/>
    <w:rsid w:val="00293EEC"/>
    <w:rsid w:val="00294633"/>
    <w:rsid w:val="0029501A"/>
    <w:rsid w:val="00295822"/>
    <w:rsid w:val="00295D92"/>
    <w:rsid w:val="00296775"/>
    <w:rsid w:val="00296CB5"/>
    <w:rsid w:val="00297B4F"/>
    <w:rsid w:val="002A00F4"/>
    <w:rsid w:val="002A01C7"/>
    <w:rsid w:val="002A01CB"/>
    <w:rsid w:val="002A073E"/>
    <w:rsid w:val="002A0AF6"/>
    <w:rsid w:val="002A0E49"/>
    <w:rsid w:val="002A184A"/>
    <w:rsid w:val="002A189B"/>
    <w:rsid w:val="002A19A8"/>
    <w:rsid w:val="002A2006"/>
    <w:rsid w:val="002A2CAC"/>
    <w:rsid w:val="002A30DE"/>
    <w:rsid w:val="002A348A"/>
    <w:rsid w:val="002A3B81"/>
    <w:rsid w:val="002A3D21"/>
    <w:rsid w:val="002A46E6"/>
    <w:rsid w:val="002A482D"/>
    <w:rsid w:val="002A485C"/>
    <w:rsid w:val="002A588D"/>
    <w:rsid w:val="002A59A4"/>
    <w:rsid w:val="002A68C2"/>
    <w:rsid w:val="002A7102"/>
    <w:rsid w:val="002A7C72"/>
    <w:rsid w:val="002B0503"/>
    <w:rsid w:val="002B0EF6"/>
    <w:rsid w:val="002B1778"/>
    <w:rsid w:val="002B18E6"/>
    <w:rsid w:val="002B1925"/>
    <w:rsid w:val="002B2C70"/>
    <w:rsid w:val="002B31D3"/>
    <w:rsid w:val="002B3743"/>
    <w:rsid w:val="002B3D08"/>
    <w:rsid w:val="002B44CC"/>
    <w:rsid w:val="002B578C"/>
    <w:rsid w:val="002B5E22"/>
    <w:rsid w:val="002B63FD"/>
    <w:rsid w:val="002B6B88"/>
    <w:rsid w:val="002B7C3C"/>
    <w:rsid w:val="002C0B37"/>
    <w:rsid w:val="002C0EAF"/>
    <w:rsid w:val="002C25BD"/>
    <w:rsid w:val="002C2AAB"/>
    <w:rsid w:val="002C300F"/>
    <w:rsid w:val="002C332B"/>
    <w:rsid w:val="002C3756"/>
    <w:rsid w:val="002C61A0"/>
    <w:rsid w:val="002C66FD"/>
    <w:rsid w:val="002C676C"/>
    <w:rsid w:val="002C6CA1"/>
    <w:rsid w:val="002C6FFC"/>
    <w:rsid w:val="002D02BD"/>
    <w:rsid w:val="002D0598"/>
    <w:rsid w:val="002D0618"/>
    <w:rsid w:val="002D06E2"/>
    <w:rsid w:val="002D136E"/>
    <w:rsid w:val="002D1536"/>
    <w:rsid w:val="002D18F2"/>
    <w:rsid w:val="002D22C9"/>
    <w:rsid w:val="002D2CF0"/>
    <w:rsid w:val="002D3182"/>
    <w:rsid w:val="002D35E4"/>
    <w:rsid w:val="002D455B"/>
    <w:rsid w:val="002D5451"/>
    <w:rsid w:val="002D5EFF"/>
    <w:rsid w:val="002D64F0"/>
    <w:rsid w:val="002D6819"/>
    <w:rsid w:val="002D6860"/>
    <w:rsid w:val="002D694E"/>
    <w:rsid w:val="002D6BDD"/>
    <w:rsid w:val="002D734F"/>
    <w:rsid w:val="002D7457"/>
    <w:rsid w:val="002E055A"/>
    <w:rsid w:val="002E076E"/>
    <w:rsid w:val="002E1243"/>
    <w:rsid w:val="002E1CF6"/>
    <w:rsid w:val="002E1D44"/>
    <w:rsid w:val="002E2247"/>
    <w:rsid w:val="002E24F1"/>
    <w:rsid w:val="002E2838"/>
    <w:rsid w:val="002E2935"/>
    <w:rsid w:val="002E29E4"/>
    <w:rsid w:val="002E2B41"/>
    <w:rsid w:val="002E2D3A"/>
    <w:rsid w:val="002E4200"/>
    <w:rsid w:val="002E4A6D"/>
    <w:rsid w:val="002E4E03"/>
    <w:rsid w:val="002E4E82"/>
    <w:rsid w:val="002E4ECD"/>
    <w:rsid w:val="002E541A"/>
    <w:rsid w:val="002E5C57"/>
    <w:rsid w:val="002E5D6E"/>
    <w:rsid w:val="002E6567"/>
    <w:rsid w:val="002E6BDF"/>
    <w:rsid w:val="002E72DA"/>
    <w:rsid w:val="002E74CD"/>
    <w:rsid w:val="002E7DB3"/>
    <w:rsid w:val="002F0798"/>
    <w:rsid w:val="002F1032"/>
    <w:rsid w:val="002F2342"/>
    <w:rsid w:val="002F2502"/>
    <w:rsid w:val="002F29E8"/>
    <w:rsid w:val="002F3267"/>
    <w:rsid w:val="002F343F"/>
    <w:rsid w:val="002F403F"/>
    <w:rsid w:val="002F4B8D"/>
    <w:rsid w:val="002F56E6"/>
    <w:rsid w:val="002F5BCA"/>
    <w:rsid w:val="002F5F1A"/>
    <w:rsid w:val="002F616A"/>
    <w:rsid w:val="002F7731"/>
    <w:rsid w:val="00300781"/>
    <w:rsid w:val="003009CF"/>
    <w:rsid w:val="0030150A"/>
    <w:rsid w:val="00301518"/>
    <w:rsid w:val="00302F73"/>
    <w:rsid w:val="0030359C"/>
    <w:rsid w:val="0030391A"/>
    <w:rsid w:val="003045CF"/>
    <w:rsid w:val="00304CAE"/>
    <w:rsid w:val="003064E1"/>
    <w:rsid w:val="00306EEA"/>
    <w:rsid w:val="00307386"/>
    <w:rsid w:val="00307CBF"/>
    <w:rsid w:val="00307EC5"/>
    <w:rsid w:val="00307F93"/>
    <w:rsid w:val="003100AE"/>
    <w:rsid w:val="00311D00"/>
    <w:rsid w:val="003125D4"/>
    <w:rsid w:val="00312A72"/>
    <w:rsid w:val="00312BA9"/>
    <w:rsid w:val="003146B7"/>
    <w:rsid w:val="00314DFF"/>
    <w:rsid w:val="00315660"/>
    <w:rsid w:val="003160DC"/>
    <w:rsid w:val="00316554"/>
    <w:rsid w:val="0031713C"/>
    <w:rsid w:val="0031714A"/>
    <w:rsid w:val="003171FC"/>
    <w:rsid w:val="003174DF"/>
    <w:rsid w:val="00317B28"/>
    <w:rsid w:val="00320834"/>
    <w:rsid w:val="00320DB6"/>
    <w:rsid w:val="00321927"/>
    <w:rsid w:val="00322441"/>
    <w:rsid w:val="003224C8"/>
    <w:rsid w:val="00322B62"/>
    <w:rsid w:val="00322DA7"/>
    <w:rsid w:val="00322EA5"/>
    <w:rsid w:val="00323276"/>
    <w:rsid w:val="0032342C"/>
    <w:rsid w:val="00323E18"/>
    <w:rsid w:val="00324B7D"/>
    <w:rsid w:val="00324B97"/>
    <w:rsid w:val="00324DB4"/>
    <w:rsid w:val="00324E3C"/>
    <w:rsid w:val="00324EEE"/>
    <w:rsid w:val="00325021"/>
    <w:rsid w:val="00325830"/>
    <w:rsid w:val="0032583E"/>
    <w:rsid w:val="00325CA2"/>
    <w:rsid w:val="00326A18"/>
    <w:rsid w:val="00327A2C"/>
    <w:rsid w:val="00330B6C"/>
    <w:rsid w:val="00330C66"/>
    <w:rsid w:val="003312B5"/>
    <w:rsid w:val="0033139E"/>
    <w:rsid w:val="0033159F"/>
    <w:rsid w:val="003315D7"/>
    <w:rsid w:val="00331C45"/>
    <w:rsid w:val="00332EDE"/>
    <w:rsid w:val="0033358E"/>
    <w:rsid w:val="0033383E"/>
    <w:rsid w:val="003347D5"/>
    <w:rsid w:val="00334CA1"/>
    <w:rsid w:val="0033509C"/>
    <w:rsid w:val="003350E2"/>
    <w:rsid w:val="003352EF"/>
    <w:rsid w:val="003355DE"/>
    <w:rsid w:val="00335838"/>
    <w:rsid w:val="00335C55"/>
    <w:rsid w:val="003368E8"/>
    <w:rsid w:val="00337E57"/>
    <w:rsid w:val="00340170"/>
    <w:rsid w:val="00340383"/>
    <w:rsid w:val="00340968"/>
    <w:rsid w:val="00341A34"/>
    <w:rsid w:val="00341BA6"/>
    <w:rsid w:val="00341D0A"/>
    <w:rsid w:val="00341EA6"/>
    <w:rsid w:val="00341F3E"/>
    <w:rsid w:val="00342D78"/>
    <w:rsid w:val="003435E5"/>
    <w:rsid w:val="003440D3"/>
    <w:rsid w:val="00344877"/>
    <w:rsid w:val="00345489"/>
    <w:rsid w:val="00345B80"/>
    <w:rsid w:val="00345DB3"/>
    <w:rsid w:val="0034628C"/>
    <w:rsid w:val="00350201"/>
    <w:rsid w:val="00350A57"/>
    <w:rsid w:val="003524CA"/>
    <w:rsid w:val="003537F4"/>
    <w:rsid w:val="003538DA"/>
    <w:rsid w:val="003542F4"/>
    <w:rsid w:val="00354AB3"/>
    <w:rsid w:val="003554D5"/>
    <w:rsid w:val="00355864"/>
    <w:rsid w:val="003559BD"/>
    <w:rsid w:val="0035628A"/>
    <w:rsid w:val="0035651B"/>
    <w:rsid w:val="00360522"/>
    <w:rsid w:val="00360589"/>
    <w:rsid w:val="00360F67"/>
    <w:rsid w:val="0036115A"/>
    <w:rsid w:val="003614D0"/>
    <w:rsid w:val="003614DE"/>
    <w:rsid w:val="00361D59"/>
    <w:rsid w:val="00361E75"/>
    <w:rsid w:val="003620CB"/>
    <w:rsid w:val="003628AD"/>
    <w:rsid w:val="00362C34"/>
    <w:rsid w:val="00362D88"/>
    <w:rsid w:val="003632AA"/>
    <w:rsid w:val="003634BF"/>
    <w:rsid w:val="003637EA"/>
    <w:rsid w:val="00364848"/>
    <w:rsid w:val="00364A45"/>
    <w:rsid w:val="00364ABC"/>
    <w:rsid w:val="00365500"/>
    <w:rsid w:val="003659C8"/>
    <w:rsid w:val="00365AEF"/>
    <w:rsid w:val="00365CC3"/>
    <w:rsid w:val="00365E8D"/>
    <w:rsid w:val="003704E7"/>
    <w:rsid w:val="003705C4"/>
    <w:rsid w:val="003712D5"/>
    <w:rsid w:val="003715A8"/>
    <w:rsid w:val="00371AFE"/>
    <w:rsid w:val="0037210B"/>
    <w:rsid w:val="0037258A"/>
    <w:rsid w:val="00372CC0"/>
    <w:rsid w:val="0037320F"/>
    <w:rsid w:val="00373267"/>
    <w:rsid w:val="0037419F"/>
    <w:rsid w:val="003747C9"/>
    <w:rsid w:val="00374A94"/>
    <w:rsid w:val="00374C4F"/>
    <w:rsid w:val="00376731"/>
    <w:rsid w:val="003770C0"/>
    <w:rsid w:val="003777F5"/>
    <w:rsid w:val="00377B58"/>
    <w:rsid w:val="00377E93"/>
    <w:rsid w:val="0038133B"/>
    <w:rsid w:val="00381B53"/>
    <w:rsid w:val="00382055"/>
    <w:rsid w:val="00382214"/>
    <w:rsid w:val="00382780"/>
    <w:rsid w:val="003827F4"/>
    <w:rsid w:val="00382966"/>
    <w:rsid w:val="00382C04"/>
    <w:rsid w:val="003835A8"/>
    <w:rsid w:val="0038411B"/>
    <w:rsid w:val="00385EAC"/>
    <w:rsid w:val="003878DB"/>
    <w:rsid w:val="00387B7E"/>
    <w:rsid w:val="00390F1D"/>
    <w:rsid w:val="00390F71"/>
    <w:rsid w:val="00391C90"/>
    <w:rsid w:val="0039206E"/>
    <w:rsid w:val="00392E58"/>
    <w:rsid w:val="003939AF"/>
    <w:rsid w:val="00395329"/>
    <w:rsid w:val="003954FF"/>
    <w:rsid w:val="00395C27"/>
    <w:rsid w:val="00396847"/>
    <w:rsid w:val="00396DC1"/>
    <w:rsid w:val="00397003"/>
    <w:rsid w:val="003A035A"/>
    <w:rsid w:val="003A0BD9"/>
    <w:rsid w:val="003A0D56"/>
    <w:rsid w:val="003A1440"/>
    <w:rsid w:val="003A14B4"/>
    <w:rsid w:val="003A16DA"/>
    <w:rsid w:val="003A1E07"/>
    <w:rsid w:val="003A2917"/>
    <w:rsid w:val="003A2AEE"/>
    <w:rsid w:val="003A2CEF"/>
    <w:rsid w:val="003A335E"/>
    <w:rsid w:val="003A3AC3"/>
    <w:rsid w:val="003A3ECF"/>
    <w:rsid w:val="003A4171"/>
    <w:rsid w:val="003A4706"/>
    <w:rsid w:val="003A521D"/>
    <w:rsid w:val="003A53AC"/>
    <w:rsid w:val="003A56AE"/>
    <w:rsid w:val="003A59CC"/>
    <w:rsid w:val="003A627E"/>
    <w:rsid w:val="003A62A7"/>
    <w:rsid w:val="003A6A5D"/>
    <w:rsid w:val="003A6BB8"/>
    <w:rsid w:val="003A70A2"/>
    <w:rsid w:val="003A7276"/>
    <w:rsid w:val="003A7598"/>
    <w:rsid w:val="003B17F3"/>
    <w:rsid w:val="003B2195"/>
    <w:rsid w:val="003B23F9"/>
    <w:rsid w:val="003B2C48"/>
    <w:rsid w:val="003B4967"/>
    <w:rsid w:val="003B4B4F"/>
    <w:rsid w:val="003B72D5"/>
    <w:rsid w:val="003B74FF"/>
    <w:rsid w:val="003B7B34"/>
    <w:rsid w:val="003B7F2E"/>
    <w:rsid w:val="003C008D"/>
    <w:rsid w:val="003C0424"/>
    <w:rsid w:val="003C0B14"/>
    <w:rsid w:val="003C0D13"/>
    <w:rsid w:val="003C12F2"/>
    <w:rsid w:val="003C178A"/>
    <w:rsid w:val="003C1EB6"/>
    <w:rsid w:val="003C205B"/>
    <w:rsid w:val="003C282E"/>
    <w:rsid w:val="003C390D"/>
    <w:rsid w:val="003C3C7B"/>
    <w:rsid w:val="003C46E2"/>
    <w:rsid w:val="003C5DAE"/>
    <w:rsid w:val="003C69E6"/>
    <w:rsid w:val="003C6DBD"/>
    <w:rsid w:val="003C6FEC"/>
    <w:rsid w:val="003C710D"/>
    <w:rsid w:val="003C77A5"/>
    <w:rsid w:val="003C7B94"/>
    <w:rsid w:val="003C7BCB"/>
    <w:rsid w:val="003C7E19"/>
    <w:rsid w:val="003D01B9"/>
    <w:rsid w:val="003D01D2"/>
    <w:rsid w:val="003D10F2"/>
    <w:rsid w:val="003D15D0"/>
    <w:rsid w:val="003D17E6"/>
    <w:rsid w:val="003D1ABC"/>
    <w:rsid w:val="003D2447"/>
    <w:rsid w:val="003D3A2E"/>
    <w:rsid w:val="003D420C"/>
    <w:rsid w:val="003D4929"/>
    <w:rsid w:val="003D4C2E"/>
    <w:rsid w:val="003D4C91"/>
    <w:rsid w:val="003D5158"/>
    <w:rsid w:val="003D603A"/>
    <w:rsid w:val="003D62F7"/>
    <w:rsid w:val="003D6B9C"/>
    <w:rsid w:val="003D73BE"/>
    <w:rsid w:val="003D7A41"/>
    <w:rsid w:val="003D7ECF"/>
    <w:rsid w:val="003E1010"/>
    <w:rsid w:val="003E1170"/>
    <w:rsid w:val="003E198A"/>
    <w:rsid w:val="003E1CAE"/>
    <w:rsid w:val="003E2A77"/>
    <w:rsid w:val="003E356F"/>
    <w:rsid w:val="003E35EC"/>
    <w:rsid w:val="003E3C6D"/>
    <w:rsid w:val="003E4418"/>
    <w:rsid w:val="003E4F22"/>
    <w:rsid w:val="003E50AA"/>
    <w:rsid w:val="003E58CC"/>
    <w:rsid w:val="003E5FD9"/>
    <w:rsid w:val="003E658B"/>
    <w:rsid w:val="003E6A77"/>
    <w:rsid w:val="003E6B53"/>
    <w:rsid w:val="003E7E12"/>
    <w:rsid w:val="003F0178"/>
    <w:rsid w:val="003F021F"/>
    <w:rsid w:val="003F04D9"/>
    <w:rsid w:val="003F17BC"/>
    <w:rsid w:val="003F2329"/>
    <w:rsid w:val="003F3070"/>
    <w:rsid w:val="003F3090"/>
    <w:rsid w:val="003F37E7"/>
    <w:rsid w:val="003F4020"/>
    <w:rsid w:val="003F4160"/>
    <w:rsid w:val="003F41F1"/>
    <w:rsid w:val="003F48CA"/>
    <w:rsid w:val="003F4D38"/>
    <w:rsid w:val="003F50A3"/>
    <w:rsid w:val="003F5696"/>
    <w:rsid w:val="003F58C5"/>
    <w:rsid w:val="003F5920"/>
    <w:rsid w:val="003F62A6"/>
    <w:rsid w:val="003F6EED"/>
    <w:rsid w:val="003F7C18"/>
    <w:rsid w:val="004003E7"/>
    <w:rsid w:val="00401A69"/>
    <w:rsid w:val="00401B34"/>
    <w:rsid w:val="00402184"/>
    <w:rsid w:val="0040273F"/>
    <w:rsid w:val="00403117"/>
    <w:rsid w:val="00403399"/>
    <w:rsid w:val="00403611"/>
    <w:rsid w:val="004045F2"/>
    <w:rsid w:val="004058C9"/>
    <w:rsid w:val="0040626D"/>
    <w:rsid w:val="0040786F"/>
    <w:rsid w:val="00407B65"/>
    <w:rsid w:val="00407C6F"/>
    <w:rsid w:val="004102B4"/>
    <w:rsid w:val="0041127D"/>
    <w:rsid w:val="00411785"/>
    <w:rsid w:val="00411D51"/>
    <w:rsid w:val="004135FE"/>
    <w:rsid w:val="00413B1A"/>
    <w:rsid w:val="00414CA4"/>
    <w:rsid w:val="00414CE6"/>
    <w:rsid w:val="0041536D"/>
    <w:rsid w:val="00415704"/>
    <w:rsid w:val="00415EDD"/>
    <w:rsid w:val="004168A8"/>
    <w:rsid w:val="00416F67"/>
    <w:rsid w:val="00417A1B"/>
    <w:rsid w:val="00417C64"/>
    <w:rsid w:val="004217A5"/>
    <w:rsid w:val="00421941"/>
    <w:rsid w:val="00422230"/>
    <w:rsid w:val="00422AC0"/>
    <w:rsid w:val="00422C0B"/>
    <w:rsid w:val="00423DDE"/>
    <w:rsid w:val="00424E12"/>
    <w:rsid w:val="0042533C"/>
    <w:rsid w:val="004253D0"/>
    <w:rsid w:val="004257A9"/>
    <w:rsid w:val="00425919"/>
    <w:rsid w:val="00426A0F"/>
    <w:rsid w:val="004272CB"/>
    <w:rsid w:val="004278C1"/>
    <w:rsid w:val="00427E93"/>
    <w:rsid w:val="0043034A"/>
    <w:rsid w:val="0043131C"/>
    <w:rsid w:val="00432F4E"/>
    <w:rsid w:val="00433809"/>
    <w:rsid w:val="00433C29"/>
    <w:rsid w:val="004352B5"/>
    <w:rsid w:val="004355AC"/>
    <w:rsid w:val="00435628"/>
    <w:rsid w:val="00435BB4"/>
    <w:rsid w:val="0043620B"/>
    <w:rsid w:val="00436568"/>
    <w:rsid w:val="00437428"/>
    <w:rsid w:val="004402BB"/>
    <w:rsid w:val="004416CC"/>
    <w:rsid w:val="00442327"/>
    <w:rsid w:val="00442E83"/>
    <w:rsid w:val="00443DAF"/>
    <w:rsid w:val="00443FE8"/>
    <w:rsid w:val="00444A2B"/>
    <w:rsid w:val="00445FEF"/>
    <w:rsid w:val="004460FA"/>
    <w:rsid w:val="00446251"/>
    <w:rsid w:val="0044693F"/>
    <w:rsid w:val="00446C80"/>
    <w:rsid w:val="00447130"/>
    <w:rsid w:val="004477AC"/>
    <w:rsid w:val="004500F2"/>
    <w:rsid w:val="0045094E"/>
    <w:rsid w:val="00450A76"/>
    <w:rsid w:val="00450C05"/>
    <w:rsid w:val="004511CD"/>
    <w:rsid w:val="00451266"/>
    <w:rsid w:val="0045291C"/>
    <w:rsid w:val="00452C14"/>
    <w:rsid w:val="00452D98"/>
    <w:rsid w:val="00453B1E"/>
    <w:rsid w:val="00453EC5"/>
    <w:rsid w:val="0045445A"/>
    <w:rsid w:val="004551F9"/>
    <w:rsid w:val="00455336"/>
    <w:rsid w:val="00455970"/>
    <w:rsid w:val="00456F53"/>
    <w:rsid w:val="00457295"/>
    <w:rsid w:val="00457CEE"/>
    <w:rsid w:val="004607CA"/>
    <w:rsid w:val="00460956"/>
    <w:rsid w:val="00460A45"/>
    <w:rsid w:val="00461525"/>
    <w:rsid w:val="004617BA"/>
    <w:rsid w:val="00461A3C"/>
    <w:rsid w:val="00461B73"/>
    <w:rsid w:val="004620E3"/>
    <w:rsid w:val="00462EC2"/>
    <w:rsid w:val="0046341A"/>
    <w:rsid w:val="004638E9"/>
    <w:rsid w:val="004648C3"/>
    <w:rsid w:val="004651F3"/>
    <w:rsid w:val="004657A2"/>
    <w:rsid w:val="00466483"/>
    <w:rsid w:val="0046686B"/>
    <w:rsid w:val="00466EEA"/>
    <w:rsid w:val="0046701D"/>
    <w:rsid w:val="004672A6"/>
    <w:rsid w:val="00467965"/>
    <w:rsid w:val="00470221"/>
    <w:rsid w:val="004702EC"/>
    <w:rsid w:val="0047037C"/>
    <w:rsid w:val="0047057D"/>
    <w:rsid w:val="00470B27"/>
    <w:rsid w:val="00471D8E"/>
    <w:rsid w:val="00472D99"/>
    <w:rsid w:val="00473B5A"/>
    <w:rsid w:val="00474240"/>
    <w:rsid w:val="0047439C"/>
    <w:rsid w:val="00474BE9"/>
    <w:rsid w:val="00475571"/>
    <w:rsid w:val="004760D4"/>
    <w:rsid w:val="00477090"/>
    <w:rsid w:val="00477FCF"/>
    <w:rsid w:val="0048004B"/>
    <w:rsid w:val="00480797"/>
    <w:rsid w:val="00481084"/>
    <w:rsid w:val="00481B5D"/>
    <w:rsid w:val="00482546"/>
    <w:rsid w:val="00482838"/>
    <w:rsid w:val="00484846"/>
    <w:rsid w:val="00484AF3"/>
    <w:rsid w:val="00484CEF"/>
    <w:rsid w:val="004850ED"/>
    <w:rsid w:val="00485267"/>
    <w:rsid w:val="00485686"/>
    <w:rsid w:val="00485985"/>
    <w:rsid w:val="0048620F"/>
    <w:rsid w:val="00486677"/>
    <w:rsid w:val="00486853"/>
    <w:rsid w:val="004870CA"/>
    <w:rsid w:val="0049166F"/>
    <w:rsid w:val="00491B77"/>
    <w:rsid w:val="00491D77"/>
    <w:rsid w:val="00491E9F"/>
    <w:rsid w:val="004924AB"/>
    <w:rsid w:val="00492604"/>
    <w:rsid w:val="00492642"/>
    <w:rsid w:val="004930DB"/>
    <w:rsid w:val="0049362D"/>
    <w:rsid w:val="004936A7"/>
    <w:rsid w:val="004941E5"/>
    <w:rsid w:val="00494910"/>
    <w:rsid w:val="00495AC8"/>
    <w:rsid w:val="004960DA"/>
    <w:rsid w:val="00496AFF"/>
    <w:rsid w:val="00497B04"/>
    <w:rsid w:val="00497CA4"/>
    <w:rsid w:val="00497E2D"/>
    <w:rsid w:val="004A0158"/>
    <w:rsid w:val="004A16CA"/>
    <w:rsid w:val="004A1CDC"/>
    <w:rsid w:val="004A1F6A"/>
    <w:rsid w:val="004A2190"/>
    <w:rsid w:val="004A30E0"/>
    <w:rsid w:val="004A34F8"/>
    <w:rsid w:val="004A38C6"/>
    <w:rsid w:val="004A4D2E"/>
    <w:rsid w:val="004A56DD"/>
    <w:rsid w:val="004A66A3"/>
    <w:rsid w:val="004A68A9"/>
    <w:rsid w:val="004A6C22"/>
    <w:rsid w:val="004A713D"/>
    <w:rsid w:val="004A7312"/>
    <w:rsid w:val="004A7943"/>
    <w:rsid w:val="004A79AD"/>
    <w:rsid w:val="004B0236"/>
    <w:rsid w:val="004B0551"/>
    <w:rsid w:val="004B17FB"/>
    <w:rsid w:val="004B18E9"/>
    <w:rsid w:val="004B1A77"/>
    <w:rsid w:val="004B1DCE"/>
    <w:rsid w:val="004B2564"/>
    <w:rsid w:val="004B34F1"/>
    <w:rsid w:val="004B38A6"/>
    <w:rsid w:val="004B38C0"/>
    <w:rsid w:val="004B416A"/>
    <w:rsid w:val="004B5B19"/>
    <w:rsid w:val="004B5C54"/>
    <w:rsid w:val="004B6B80"/>
    <w:rsid w:val="004B7067"/>
    <w:rsid w:val="004B7744"/>
    <w:rsid w:val="004B77B1"/>
    <w:rsid w:val="004B7E05"/>
    <w:rsid w:val="004C1460"/>
    <w:rsid w:val="004C1A39"/>
    <w:rsid w:val="004C1D92"/>
    <w:rsid w:val="004C1ECA"/>
    <w:rsid w:val="004C28E4"/>
    <w:rsid w:val="004C334F"/>
    <w:rsid w:val="004C3CC5"/>
    <w:rsid w:val="004C4A7C"/>
    <w:rsid w:val="004C4AD8"/>
    <w:rsid w:val="004C522B"/>
    <w:rsid w:val="004C658A"/>
    <w:rsid w:val="004C65A0"/>
    <w:rsid w:val="004C6A84"/>
    <w:rsid w:val="004C758C"/>
    <w:rsid w:val="004C7F2E"/>
    <w:rsid w:val="004D0550"/>
    <w:rsid w:val="004D0DAA"/>
    <w:rsid w:val="004D12DC"/>
    <w:rsid w:val="004D178F"/>
    <w:rsid w:val="004D1ACA"/>
    <w:rsid w:val="004D223D"/>
    <w:rsid w:val="004D3F09"/>
    <w:rsid w:val="004D41D0"/>
    <w:rsid w:val="004D4FC1"/>
    <w:rsid w:val="004D5804"/>
    <w:rsid w:val="004D5A8F"/>
    <w:rsid w:val="004D7208"/>
    <w:rsid w:val="004D7292"/>
    <w:rsid w:val="004D73CB"/>
    <w:rsid w:val="004D7ADA"/>
    <w:rsid w:val="004D7ADC"/>
    <w:rsid w:val="004E0637"/>
    <w:rsid w:val="004E071D"/>
    <w:rsid w:val="004E0739"/>
    <w:rsid w:val="004E0B9B"/>
    <w:rsid w:val="004E0C5E"/>
    <w:rsid w:val="004E0D9F"/>
    <w:rsid w:val="004E0E69"/>
    <w:rsid w:val="004E1968"/>
    <w:rsid w:val="004E1EAC"/>
    <w:rsid w:val="004E3F05"/>
    <w:rsid w:val="004E3F2E"/>
    <w:rsid w:val="004E4771"/>
    <w:rsid w:val="004E5739"/>
    <w:rsid w:val="004E5A16"/>
    <w:rsid w:val="004E6257"/>
    <w:rsid w:val="004E656E"/>
    <w:rsid w:val="004E657B"/>
    <w:rsid w:val="004E69BD"/>
    <w:rsid w:val="004E7656"/>
    <w:rsid w:val="004F0AF0"/>
    <w:rsid w:val="004F0F8B"/>
    <w:rsid w:val="004F1651"/>
    <w:rsid w:val="004F2168"/>
    <w:rsid w:val="004F291A"/>
    <w:rsid w:val="004F2FBA"/>
    <w:rsid w:val="004F36F0"/>
    <w:rsid w:val="004F3C9D"/>
    <w:rsid w:val="004F5158"/>
    <w:rsid w:val="004F5223"/>
    <w:rsid w:val="004F579E"/>
    <w:rsid w:val="004F5B1B"/>
    <w:rsid w:val="004F5EA7"/>
    <w:rsid w:val="004F61F8"/>
    <w:rsid w:val="004F6632"/>
    <w:rsid w:val="004F6DE8"/>
    <w:rsid w:val="004F729B"/>
    <w:rsid w:val="004F7F27"/>
    <w:rsid w:val="004F7F4B"/>
    <w:rsid w:val="005002D1"/>
    <w:rsid w:val="00501D0C"/>
    <w:rsid w:val="00502530"/>
    <w:rsid w:val="00502D37"/>
    <w:rsid w:val="00503186"/>
    <w:rsid w:val="005031AC"/>
    <w:rsid w:val="005031D1"/>
    <w:rsid w:val="00503F66"/>
    <w:rsid w:val="0050403C"/>
    <w:rsid w:val="00504316"/>
    <w:rsid w:val="005049F1"/>
    <w:rsid w:val="00505017"/>
    <w:rsid w:val="00505194"/>
    <w:rsid w:val="00505796"/>
    <w:rsid w:val="005061B8"/>
    <w:rsid w:val="0050692A"/>
    <w:rsid w:val="00506B2A"/>
    <w:rsid w:val="00506C9E"/>
    <w:rsid w:val="005070A4"/>
    <w:rsid w:val="0050739D"/>
    <w:rsid w:val="00510480"/>
    <w:rsid w:val="005105E5"/>
    <w:rsid w:val="00510960"/>
    <w:rsid w:val="00510D83"/>
    <w:rsid w:val="0051119C"/>
    <w:rsid w:val="00511769"/>
    <w:rsid w:val="00511A50"/>
    <w:rsid w:val="00511A62"/>
    <w:rsid w:val="00511DF1"/>
    <w:rsid w:val="00511E0F"/>
    <w:rsid w:val="00511EED"/>
    <w:rsid w:val="00511EF4"/>
    <w:rsid w:val="0051280D"/>
    <w:rsid w:val="005138AB"/>
    <w:rsid w:val="005144DD"/>
    <w:rsid w:val="00514728"/>
    <w:rsid w:val="00515A1D"/>
    <w:rsid w:val="00516197"/>
    <w:rsid w:val="00517E3C"/>
    <w:rsid w:val="00520239"/>
    <w:rsid w:val="005214A9"/>
    <w:rsid w:val="00521672"/>
    <w:rsid w:val="005217A4"/>
    <w:rsid w:val="00522747"/>
    <w:rsid w:val="00523FF7"/>
    <w:rsid w:val="00524454"/>
    <w:rsid w:val="00524E4E"/>
    <w:rsid w:val="005271AF"/>
    <w:rsid w:val="0052787E"/>
    <w:rsid w:val="00527FFB"/>
    <w:rsid w:val="005307B7"/>
    <w:rsid w:val="00530EB3"/>
    <w:rsid w:val="00532070"/>
    <w:rsid w:val="005320A5"/>
    <w:rsid w:val="00532AE3"/>
    <w:rsid w:val="00532F6F"/>
    <w:rsid w:val="00533C44"/>
    <w:rsid w:val="005345CA"/>
    <w:rsid w:val="00534719"/>
    <w:rsid w:val="00534DE6"/>
    <w:rsid w:val="00534F90"/>
    <w:rsid w:val="005358BC"/>
    <w:rsid w:val="00536FD4"/>
    <w:rsid w:val="00537188"/>
    <w:rsid w:val="0053719B"/>
    <w:rsid w:val="00537318"/>
    <w:rsid w:val="005375B2"/>
    <w:rsid w:val="00537622"/>
    <w:rsid w:val="00537E69"/>
    <w:rsid w:val="005406DD"/>
    <w:rsid w:val="005408CE"/>
    <w:rsid w:val="00540B39"/>
    <w:rsid w:val="00540DF1"/>
    <w:rsid w:val="005421AD"/>
    <w:rsid w:val="00542D18"/>
    <w:rsid w:val="00543442"/>
    <w:rsid w:val="005436FA"/>
    <w:rsid w:val="00543E79"/>
    <w:rsid w:val="00544384"/>
    <w:rsid w:val="00546045"/>
    <w:rsid w:val="005464F3"/>
    <w:rsid w:val="00546921"/>
    <w:rsid w:val="00546964"/>
    <w:rsid w:val="00546A7B"/>
    <w:rsid w:val="00546BB9"/>
    <w:rsid w:val="00546C49"/>
    <w:rsid w:val="00546C7D"/>
    <w:rsid w:val="005477F0"/>
    <w:rsid w:val="0055041B"/>
    <w:rsid w:val="0055072E"/>
    <w:rsid w:val="005507F7"/>
    <w:rsid w:val="005510D6"/>
    <w:rsid w:val="005514D3"/>
    <w:rsid w:val="00551707"/>
    <w:rsid w:val="0055224C"/>
    <w:rsid w:val="00553438"/>
    <w:rsid w:val="0055472E"/>
    <w:rsid w:val="00554A6D"/>
    <w:rsid w:val="005555E9"/>
    <w:rsid w:val="00555696"/>
    <w:rsid w:val="0055703A"/>
    <w:rsid w:val="00557B2C"/>
    <w:rsid w:val="00557F59"/>
    <w:rsid w:val="00560F1B"/>
    <w:rsid w:val="005614D2"/>
    <w:rsid w:val="005619CD"/>
    <w:rsid w:val="00562039"/>
    <w:rsid w:val="005621AC"/>
    <w:rsid w:val="00562596"/>
    <w:rsid w:val="00562EE0"/>
    <w:rsid w:val="005643B5"/>
    <w:rsid w:val="00564639"/>
    <w:rsid w:val="00564D8E"/>
    <w:rsid w:val="005655AC"/>
    <w:rsid w:val="005657B4"/>
    <w:rsid w:val="00565F71"/>
    <w:rsid w:val="00566B91"/>
    <w:rsid w:val="00570186"/>
    <w:rsid w:val="00570366"/>
    <w:rsid w:val="005704E2"/>
    <w:rsid w:val="00570563"/>
    <w:rsid w:val="00570D69"/>
    <w:rsid w:val="0057155F"/>
    <w:rsid w:val="00571877"/>
    <w:rsid w:val="00572320"/>
    <w:rsid w:val="00573061"/>
    <w:rsid w:val="005748C7"/>
    <w:rsid w:val="005749D3"/>
    <w:rsid w:val="0057567E"/>
    <w:rsid w:val="005757B5"/>
    <w:rsid w:val="005759FD"/>
    <w:rsid w:val="00575A27"/>
    <w:rsid w:val="00575B1D"/>
    <w:rsid w:val="00575D7D"/>
    <w:rsid w:val="00575E87"/>
    <w:rsid w:val="00576916"/>
    <w:rsid w:val="00576B73"/>
    <w:rsid w:val="00577216"/>
    <w:rsid w:val="0057723A"/>
    <w:rsid w:val="0057754B"/>
    <w:rsid w:val="005775AC"/>
    <w:rsid w:val="005776D7"/>
    <w:rsid w:val="00577E4D"/>
    <w:rsid w:val="005800F2"/>
    <w:rsid w:val="00580663"/>
    <w:rsid w:val="005808F6"/>
    <w:rsid w:val="0058269F"/>
    <w:rsid w:val="00582A4B"/>
    <w:rsid w:val="00582C15"/>
    <w:rsid w:val="00583D86"/>
    <w:rsid w:val="005841B3"/>
    <w:rsid w:val="00584BA6"/>
    <w:rsid w:val="0058536D"/>
    <w:rsid w:val="0058582F"/>
    <w:rsid w:val="005862A8"/>
    <w:rsid w:val="00586613"/>
    <w:rsid w:val="00587620"/>
    <w:rsid w:val="005904FA"/>
    <w:rsid w:val="00590584"/>
    <w:rsid w:val="005914BC"/>
    <w:rsid w:val="00591DE3"/>
    <w:rsid w:val="00591E72"/>
    <w:rsid w:val="005923E7"/>
    <w:rsid w:val="005932B8"/>
    <w:rsid w:val="00593A65"/>
    <w:rsid w:val="00593B2C"/>
    <w:rsid w:val="0059408B"/>
    <w:rsid w:val="00594225"/>
    <w:rsid w:val="00594DDC"/>
    <w:rsid w:val="00594FC5"/>
    <w:rsid w:val="00595AAC"/>
    <w:rsid w:val="00595FCF"/>
    <w:rsid w:val="00596708"/>
    <w:rsid w:val="00596CFA"/>
    <w:rsid w:val="00596ED1"/>
    <w:rsid w:val="00596F7E"/>
    <w:rsid w:val="0059756F"/>
    <w:rsid w:val="00597647"/>
    <w:rsid w:val="005A01B6"/>
    <w:rsid w:val="005A098C"/>
    <w:rsid w:val="005A1BC6"/>
    <w:rsid w:val="005A3BF6"/>
    <w:rsid w:val="005A3FA2"/>
    <w:rsid w:val="005A5384"/>
    <w:rsid w:val="005A59DC"/>
    <w:rsid w:val="005A654D"/>
    <w:rsid w:val="005A6CB7"/>
    <w:rsid w:val="005A7CA3"/>
    <w:rsid w:val="005B0021"/>
    <w:rsid w:val="005B07CB"/>
    <w:rsid w:val="005B2F74"/>
    <w:rsid w:val="005B35FC"/>
    <w:rsid w:val="005B3910"/>
    <w:rsid w:val="005B3E57"/>
    <w:rsid w:val="005B50CC"/>
    <w:rsid w:val="005B5916"/>
    <w:rsid w:val="005B5D8C"/>
    <w:rsid w:val="005B627C"/>
    <w:rsid w:val="005C0369"/>
    <w:rsid w:val="005C0F07"/>
    <w:rsid w:val="005C1A58"/>
    <w:rsid w:val="005C1A67"/>
    <w:rsid w:val="005C1B19"/>
    <w:rsid w:val="005C2275"/>
    <w:rsid w:val="005C24BE"/>
    <w:rsid w:val="005C302A"/>
    <w:rsid w:val="005C3C00"/>
    <w:rsid w:val="005C4D85"/>
    <w:rsid w:val="005C5157"/>
    <w:rsid w:val="005C52A8"/>
    <w:rsid w:val="005C53EC"/>
    <w:rsid w:val="005C5594"/>
    <w:rsid w:val="005C5756"/>
    <w:rsid w:val="005C5876"/>
    <w:rsid w:val="005C5EE5"/>
    <w:rsid w:val="005C6F8F"/>
    <w:rsid w:val="005D0068"/>
    <w:rsid w:val="005D03C3"/>
    <w:rsid w:val="005D058E"/>
    <w:rsid w:val="005D083B"/>
    <w:rsid w:val="005D0B50"/>
    <w:rsid w:val="005D1092"/>
    <w:rsid w:val="005D176B"/>
    <w:rsid w:val="005D1F1E"/>
    <w:rsid w:val="005D2FBB"/>
    <w:rsid w:val="005D321C"/>
    <w:rsid w:val="005D37D7"/>
    <w:rsid w:val="005D43EF"/>
    <w:rsid w:val="005D46C4"/>
    <w:rsid w:val="005D498D"/>
    <w:rsid w:val="005D5010"/>
    <w:rsid w:val="005D5EAF"/>
    <w:rsid w:val="005D69EC"/>
    <w:rsid w:val="005D6CCB"/>
    <w:rsid w:val="005D6CEB"/>
    <w:rsid w:val="005D70A4"/>
    <w:rsid w:val="005D712F"/>
    <w:rsid w:val="005D77EF"/>
    <w:rsid w:val="005D7B5C"/>
    <w:rsid w:val="005D7F84"/>
    <w:rsid w:val="005E114E"/>
    <w:rsid w:val="005E11B6"/>
    <w:rsid w:val="005E1D36"/>
    <w:rsid w:val="005E28CC"/>
    <w:rsid w:val="005E2F2A"/>
    <w:rsid w:val="005E35EE"/>
    <w:rsid w:val="005E3821"/>
    <w:rsid w:val="005E3913"/>
    <w:rsid w:val="005E3C70"/>
    <w:rsid w:val="005E3F68"/>
    <w:rsid w:val="005E3F90"/>
    <w:rsid w:val="005E4C78"/>
    <w:rsid w:val="005E6661"/>
    <w:rsid w:val="005E711E"/>
    <w:rsid w:val="005E789B"/>
    <w:rsid w:val="005F1A38"/>
    <w:rsid w:val="005F1E51"/>
    <w:rsid w:val="005F1F86"/>
    <w:rsid w:val="005F2C59"/>
    <w:rsid w:val="005F412F"/>
    <w:rsid w:val="005F4859"/>
    <w:rsid w:val="005F5495"/>
    <w:rsid w:val="005F5A85"/>
    <w:rsid w:val="005F72B1"/>
    <w:rsid w:val="006006BE"/>
    <w:rsid w:val="00602008"/>
    <w:rsid w:val="00602965"/>
    <w:rsid w:val="00602EC1"/>
    <w:rsid w:val="00603151"/>
    <w:rsid w:val="006031A0"/>
    <w:rsid w:val="00603E4D"/>
    <w:rsid w:val="00605270"/>
    <w:rsid w:val="00605353"/>
    <w:rsid w:val="006067FB"/>
    <w:rsid w:val="00610314"/>
    <w:rsid w:val="00610BDD"/>
    <w:rsid w:val="006118AF"/>
    <w:rsid w:val="00612469"/>
    <w:rsid w:val="006126F7"/>
    <w:rsid w:val="00613430"/>
    <w:rsid w:val="00614541"/>
    <w:rsid w:val="00614AE6"/>
    <w:rsid w:val="006163FF"/>
    <w:rsid w:val="00620017"/>
    <w:rsid w:val="0062099B"/>
    <w:rsid w:val="00620E4A"/>
    <w:rsid w:val="0062199F"/>
    <w:rsid w:val="00621EBA"/>
    <w:rsid w:val="00622068"/>
    <w:rsid w:val="0062215E"/>
    <w:rsid w:val="006227F2"/>
    <w:rsid w:val="00622898"/>
    <w:rsid w:val="006238B8"/>
    <w:rsid w:val="00623DC7"/>
    <w:rsid w:val="006245B8"/>
    <w:rsid w:val="00625E82"/>
    <w:rsid w:val="00625E87"/>
    <w:rsid w:val="00626212"/>
    <w:rsid w:val="006269C8"/>
    <w:rsid w:val="00626D1E"/>
    <w:rsid w:val="0062769F"/>
    <w:rsid w:val="00627E73"/>
    <w:rsid w:val="006300BE"/>
    <w:rsid w:val="0063072A"/>
    <w:rsid w:val="00630738"/>
    <w:rsid w:val="00630CDF"/>
    <w:rsid w:val="0063177E"/>
    <w:rsid w:val="006318E3"/>
    <w:rsid w:val="006322D0"/>
    <w:rsid w:val="00632F48"/>
    <w:rsid w:val="006331BD"/>
    <w:rsid w:val="0063446C"/>
    <w:rsid w:val="0063461A"/>
    <w:rsid w:val="0063495A"/>
    <w:rsid w:val="00634B45"/>
    <w:rsid w:val="00634D07"/>
    <w:rsid w:val="006354A6"/>
    <w:rsid w:val="00635785"/>
    <w:rsid w:val="00635E62"/>
    <w:rsid w:val="00635E78"/>
    <w:rsid w:val="00636BE2"/>
    <w:rsid w:val="00636FAD"/>
    <w:rsid w:val="006373B7"/>
    <w:rsid w:val="00637833"/>
    <w:rsid w:val="00637FF7"/>
    <w:rsid w:val="0064029D"/>
    <w:rsid w:val="00640CF9"/>
    <w:rsid w:val="00641A03"/>
    <w:rsid w:val="00641F3A"/>
    <w:rsid w:val="006430A5"/>
    <w:rsid w:val="00643511"/>
    <w:rsid w:val="00643628"/>
    <w:rsid w:val="006445A5"/>
    <w:rsid w:val="00644FF6"/>
    <w:rsid w:val="00645532"/>
    <w:rsid w:val="00645F46"/>
    <w:rsid w:val="006467C1"/>
    <w:rsid w:val="00646969"/>
    <w:rsid w:val="00646E73"/>
    <w:rsid w:val="00647E27"/>
    <w:rsid w:val="00650762"/>
    <w:rsid w:val="006507D9"/>
    <w:rsid w:val="006509B7"/>
    <w:rsid w:val="00650C5E"/>
    <w:rsid w:val="00650F50"/>
    <w:rsid w:val="00651393"/>
    <w:rsid w:val="00652D0A"/>
    <w:rsid w:val="00653176"/>
    <w:rsid w:val="006531E0"/>
    <w:rsid w:val="00653335"/>
    <w:rsid w:val="00653494"/>
    <w:rsid w:val="0065462C"/>
    <w:rsid w:val="00656AFF"/>
    <w:rsid w:val="00656CC4"/>
    <w:rsid w:val="006570BD"/>
    <w:rsid w:val="006576EF"/>
    <w:rsid w:val="00660305"/>
    <w:rsid w:val="00660917"/>
    <w:rsid w:val="0066117C"/>
    <w:rsid w:val="00661B0F"/>
    <w:rsid w:val="00662754"/>
    <w:rsid w:val="00662C0C"/>
    <w:rsid w:val="00662C11"/>
    <w:rsid w:val="00662CD2"/>
    <w:rsid w:val="006639F5"/>
    <w:rsid w:val="00663A5A"/>
    <w:rsid w:val="00663D45"/>
    <w:rsid w:val="00663D54"/>
    <w:rsid w:val="00663F07"/>
    <w:rsid w:val="00664A1D"/>
    <w:rsid w:val="00664EE1"/>
    <w:rsid w:val="00665199"/>
    <w:rsid w:val="006656D4"/>
    <w:rsid w:val="00665DD9"/>
    <w:rsid w:val="00666012"/>
    <w:rsid w:val="00667FE5"/>
    <w:rsid w:val="006700D0"/>
    <w:rsid w:val="0067018E"/>
    <w:rsid w:val="006701A7"/>
    <w:rsid w:val="0067051E"/>
    <w:rsid w:val="00670F28"/>
    <w:rsid w:val="006716B4"/>
    <w:rsid w:val="00671765"/>
    <w:rsid w:val="00672938"/>
    <w:rsid w:val="0067327A"/>
    <w:rsid w:val="00673427"/>
    <w:rsid w:val="00673499"/>
    <w:rsid w:val="00673C99"/>
    <w:rsid w:val="00673E07"/>
    <w:rsid w:val="006746BF"/>
    <w:rsid w:val="00674851"/>
    <w:rsid w:val="00674E26"/>
    <w:rsid w:val="006752B9"/>
    <w:rsid w:val="00675AC5"/>
    <w:rsid w:val="00675E8D"/>
    <w:rsid w:val="006763BF"/>
    <w:rsid w:val="00676A39"/>
    <w:rsid w:val="00676E4F"/>
    <w:rsid w:val="00676E7E"/>
    <w:rsid w:val="00676F64"/>
    <w:rsid w:val="00677A25"/>
    <w:rsid w:val="006808C4"/>
    <w:rsid w:val="006819C9"/>
    <w:rsid w:val="00682F66"/>
    <w:rsid w:val="0068329D"/>
    <w:rsid w:val="006836E0"/>
    <w:rsid w:val="0068450A"/>
    <w:rsid w:val="0068479A"/>
    <w:rsid w:val="00684813"/>
    <w:rsid w:val="00684BAF"/>
    <w:rsid w:val="00684E01"/>
    <w:rsid w:val="00686B1D"/>
    <w:rsid w:val="00687BAF"/>
    <w:rsid w:val="00690E69"/>
    <w:rsid w:val="00691E63"/>
    <w:rsid w:val="00692264"/>
    <w:rsid w:val="006939EE"/>
    <w:rsid w:val="00693F07"/>
    <w:rsid w:val="0069433F"/>
    <w:rsid w:val="00694BC7"/>
    <w:rsid w:val="006953B3"/>
    <w:rsid w:val="0069569C"/>
    <w:rsid w:val="0069626D"/>
    <w:rsid w:val="00696324"/>
    <w:rsid w:val="006977A7"/>
    <w:rsid w:val="006A0221"/>
    <w:rsid w:val="006A0659"/>
    <w:rsid w:val="006A13DA"/>
    <w:rsid w:val="006A1C9E"/>
    <w:rsid w:val="006A1D23"/>
    <w:rsid w:val="006A1DFB"/>
    <w:rsid w:val="006A21F9"/>
    <w:rsid w:val="006A29F7"/>
    <w:rsid w:val="006A2FCE"/>
    <w:rsid w:val="006A32A7"/>
    <w:rsid w:val="006A3438"/>
    <w:rsid w:val="006A356D"/>
    <w:rsid w:val="006A36C0"/>
    <w:rsid w:val="006A37B8"/>
    <w:rsid w:val="006A387F"/>
    <w:rsid w:val="006A443E"/>
    <w:rsid w:val="006A6B1A"/>
    <w:rsid w:val="006A7226"/>
    <w:rsid w:val="006A76F4"/>
    <w:rsid w:val="006A7964"/>
    <w:rsid w:val="006B0ABA"/>
    <w:rsid w:val="006B1877"/>
    <w:rsid w:val="006B1C63"/>
    <w:rsid w:val="006B2467"/>
    <w:rsid w:val="006B2850"/>
    <w:rsid w:val="006B48C3"/>
    <w:rsid w:val="006B4A38"/>
    <w:rsid w:val="006B5AD3"/>
    <w:rsid w:val="006B5FB8"/>
    <w:rsid w:val="006B6500"/>
    <w:rsid w:val="006B6D40"/>
    <w:rsid w:val="006B70F2"/>
    <w:rsid w:val="006B7182"/>
    <w:rsid w:val="006B735B"/>
    <w:rsid w:val="006B7391"/>
    <w:rsid w:val="006B7FA7"/>
    <w:rsid w:val="006C0A99"/>
    <w:rsid w:val="006C0B57"/>
    <w:rsid w:val="006C0BE3"/>
    <w:rsid w:val="006C1C50"/>
    <w:rsid w:val="006C29FF"/>
    <w:rsid w:val="006C2CFE"/>
    <w:rsid w:val="006C2EB2"/>
    <w:rsid w:val="006C314A"/>
    <w:rsid w:val="006C3E2F"/>
    <w:rsid w:val="006C4383"/>
    <w:rsid w:val="006C4956"/>
    <w:rsid w:val="006C55EF"/>
    <w:rsid w:val="006C5DFC"/>
    <w:rsid w:val="006C5ED9"/>
    <w:rsid w:val="006C711A"/>
    <w:rsid w:val="006C7364"/>
    <w:rsid w:val="006C7594"/>
    <w:rsid w:val="006C7893"/>
    <w:rsid w:val="006C7F76"/>
    <w:rsid w:val="006D0085"/>
    <w:rsid w:val="006D0432"/>
    <w:rsid w:val="006D0875"/>
    <w:rsid w:val="006D0BE5"/>
    <w:rsid w:val="006D1087"/>
    <w:rsid w:val="006D1A99"/>
    <w:rsid w:val="006D2975"/>
    <w:rsid w:val="006D2DA6"/>
    <w:rsid w:val="006D3A3F"/>
    <w:rsid w:val="006D3D99"/>
    <w:rsid w:val="006D4D14"/>
    <w:rsid w:val="006D523A"/>
    <w:rsid w:val="006D53CB"/>
    <w:rsid w:val="006D5439"/>
    <w:rsid w:val="006D56AD"/>
    <w:rsid w:val="006D6281"/>
    <w:rsid w:val="006D62E4"/>
    <w:rsid w:val="006D6399"/>
    <w:rsid w:val="006D7269"/>
    <w:rsid w:val="006E1296"/>
    <w:rsid w:val="006E2AD3"/>
    <w:rsid w:val="006E30E3"/>
    <w:rsid w:val="006E31D2"/>
    <w:rsid w:val="006E375E"/>
    <w:rsid w:val="006E3D50"/>
    <w:rsid w:val="006E3F03"/>
    <w:rsid w:val="006E4580"/>
    <w:rsid w:val="006E4FC0"/>
    <w:rsid w:val="006E50F7"/>
    <w:rsid w:val="006E5EDD"/>
    <w:rsid w:val="006E7FCB"/>
    <w:rsid w:val="006F039C"/>
    <w:rsid w:val="006F0CDD"/>
    <w:rsid w:val="006F12D6"/>
    <w:rsid w:val="006F2C61"/>
    <w:rsid w:val="006F3969"/>
    <w:rsid w:val="006F40B5"/>
    <w:rsid w:val="006F447A"/>
    <w:rsid w:val="006F4623"/>
    <w:rsid w:val="006F4BE1"/>
    <w:rsid w:val="006F5DBD"/>
    <w:rsid w:val="006F636F"/>
    <w:rsid w:val="006F6382"/>
    <w:rsid w:val="006F6595"/>
    <w:rsid w:val="006F678A"/>
    <w:rsid w:val="006F6E24"/>
    <w:rsid w:val="006F6FD2"/>
    <w:rsid w:val="006F725D"/>
    <w:rsid w:val="006F7A95"/>
    <w:rsid w:val="006F7B43"/>
    <w:rsid w:val="0070052C"/>
    <w:rsid w:val="00700B69"/>
    <w:rsid w:val="007013EA"/>
    <w:rsid w:val="00701404"/>
    <w:rsid w:val="0070143D"/>
    <w:rsid w:val="00701667"/>
    <w:rsid w:val="00702057"/>
    <w:rsid w:val="00702D38"/>
    <w:rsid w:val="00702FA0"/>
    <w:rsid w:val="00703B7C"/>
    <w:rsid w:val="00704053"/>
    <w:rsid w:val="00704561"/>
    <w:rsid w:val="00704AD5"/>
    <w:rsid w:val="00704C46"/>
    <w:rsid w:val="007050AC"/>
    <w:rsid w:val="007050F2"/>
    <w:rsid w:val="00705366"/>
    <w:rsid w:val="00705729"/>
    <w:rsid w:val="00706BCC"/>
    <w:rsid w:val="00706DC0"/>
    <w:rsid w:val="00707313"/>
    <w:rsid w:val="007075E3"/>
    <w:rsid w:val="00707BB6"/>
    <w:rsid w:val="00711379"/>
    <w:rsid w:val="00711BFF"/>
    <w:rsid w:val="00712608"/>
    <w:rsid w:val="00713174"/>
    <w:rsid w:val="007154DE"/>
    <w:rsid w:val="007159DC"/>
    <w:rsid w:val="00715A14"/>
    <w:rsid w:val="00715D1A"/>
    <w:rsid w:val="0071655E"/>
    <w:rsid w:val="00717BA1"/>
    <w:rsid w:val="00717C2D"/>
    <w:rsid w:val="00717EFF"/>
    <w:rsid w:val="007205F0"/>
    <w:rsid w:val="00721045"/>
    <w:rsid w:val="00722670"/>
    <w:rsid w:val="00722A5A"/>
    <w:rsid w:val="00723527"/>
    <w:rsid w:val="00723A77"/>
    <w:rsid w:val="00723B01"/>
    <w:rsid w:val="00723FAC"/>
    <w:rsid w:val="00724A5F"/>
    <w:rsid w:val="00725A76"/>
    <w:rsid w:val="00725D4E"/>
    <w:rsid w:val="00725D56"/>
    <w:rsid w:val="007261B9"/>
    <w:rsid w:val="0072628C"/>
    <w:rsid w:val="00726A48"/>
    <w:rsid w:val="00726CB8"/>
    <w:rsid w:val="00727142"/>
    <w:rsid w:val="00727BD5"/>
    <w:rsid w:val="007305D5"/>
    <w:rsid w:val="007308BB"/>
    <w:rsid w:val="00731737"/>
    <w:rsid w:val="00731AC7"/>
    <w:rsid w:val="00731CE4"/>
    <w:rsid w:val="007321D2"/>
    <w:rsid w:val="007323FB"/>
    <w:rsid w:val="00732701"/>
    <w:rsid w:val="00732D19"/>
    <w:rsid w:val="007336C8"/>
    <w:rsid w:val="00734B64"/>
    <w:rsid w:val="00734BD1"/>
    <w:rsid w:val="00735229"/>
    <w:rsid w:val="00735783"/>
    <w:rsid w:val="00735807"/>
    <w:rsid w:val="007366D0"/>
    <w:rsid w:val="00736706"/>
    <w:rsid w:val="0073794B"/>
    <w:rsid w:val="0074042F"/>
    <w:rsid w:val="007426B9"/>
    <w:rsid w:val="007438C6"/>
    <w:rsid w:val="00744148"/>
    <w:rsid w:val="007442CF"/>
    <w:rsid w:val="007444BC"/>
    <w:rsid w:val="0074498E"/>
    <w:rsid w:val="00744B68"/>
    <w:rsid w:val="00744D6E"/>
    <w:rsid w:val="007458E2"/>
    <w:rsid w:val="00745F55"/>
    <w:rsid w:val="007460F2"/>
    <w:rsid w:val="007462B0"/>
    <w:rsid w:val="007477EB"/>
    <w:rsid w:val="00750508"/>
    <w:rsid w:val="00750B5B"/>
    <w:rsid w:val="007515DD"/>
    <w:rsid w:val="007518C9"/>
    <w:rsid w:val="0075231B"/>
    <w:rsid w:val="00752373"/>
    <w:rsid w:val="00752B66"/>
    <w:rsid w:val="00753171"/>
    <w:rsid w:val="0075418E"/>
    <w:rsid w:val="00754C1A"/>
    <w:rsid w:val="007554AE"/>
    <w:rsid w:val="0075558B"/>
    <w:rsid w:val="00755752"/>
    <w:rsid w:val="00756F94"/>
    <w:rsid w:val="00757686"/>
    <w:rsid w:val="00757821"/>
    <w:rsid w:val="00757A75"/>
    <w:rsid w:val="0076023B"/>
    <w:rsid w:val="0076071D"/>
    <w:rsid w:val="007616B5"/>
    <w:rsid w:val="007620DD"/>
    <w:rsid w:val="0076237B"/>
    <w:rsid w:val="0076248F"/>
    <w:rsid w:val="007624DC"/>
    <w:rsid w:val="00763F63"/>
    <w:rsid w:val="007645E8"/>
    <w:rsid w:val="00764F6C"/>
    <w:rsid w:val="007652EA"/>
    <w:rsid w:val="00765605"/>
    <w:rsid w:val="00767C21"/>
    <w:rsid w:val="00767C5A"/>
    <w:rsid w:val="00767EA3"/>
    <w:rsid w:val="00767FF3"/>
    <w:rsid w:val="00770782"/>
    <w:rsid w:val="0077224F"/>
    <w:rsid w:val="007730EE"/>
    <w:rsid w:val="0077334A"/>
    <w:rsid w:val="00773375"/>
    <w:rsid w:val="0077543A"/>
    <w:rsid w:val="0077547D"/>
    <w:rsid w:val="00775868"/>
    <w:rsid w:val="00775B71"/>
    <w:rsid w:val="00775D34"/>
    <w:rsid w:val="0077616C"/>
    <w:rsid w:val="00776D66"/>
    <w:rsid w:val="00777591"/>
    <w:rsid w:val="007776D2"/>
    <w:rsid w:val="00777D96"/>
    <w:rsid w:val="00780944"/>
    <w:rsid w:val="00780AD5"/>
    <w:rsid w:val="00781266"/>
    <w:rsid w:val="007815B7"/>
    <w:rsid w:val="00781D58"/>
    <w:rsid w:val="00782184"/>
    <w:rsid w:val="00782458"/>
    <w:rsid w:val="00782656"/>
    <w:rsid w:val="0078313F"/>
    <w:rsid w:val="007831A1"/>
    <w:rsid w:val="0078457A"/>
    <w:rsid w:val="00784BA8"/>
    <w:rsid w:val="00784F7B"/>
    <w:rsid w:val="00785557"/>
    <w:rsid w:val="0078580F"/>
    <w:rsid w:val="00785A0E"/>
    <w:rsid w:val="00785AE3"/>
    <w:rsid w:val="00785E57"/>
    <w:rsid w:val="0078630D"/>
    <w:rsid w:val="0078691B"/>
    <w:rsid w:val="00786AC9"/>
    <w:rsid w:val="0078711D"/>
    <w:rsid w:val="007872D8"/>
    <w:rsid w:val="007878DE"/>
    <w:rsid w:val="00787DF2"/>
    <w:rsid w:val="00787F6E"/>
    <w:rsid w:val="007902C7"/>
    <w:rsid w:val="0079031F"/>
    <w:rsid w:val="0079059D"/>
    <w:rsid w:val="00790A0E"/>
    <w:rsid w:val="00790ACD"/>
    <w:rsid w:val="00790EFE"/>
    <w:rsid w:val="0079175C"/>
    <w:rsid w:val="0079224C"/>
    <w:rsid w:val="00793D44"/>
    <w:rsid w:val="00794404"/>
    <w:rsid w:val="00794AA8"/>
    <w:rsid w:val="00794B59"/>
    <w:rsid w:val="00795B5E"/>
    <w:rsid w:val="00795DBE"/>
    <w:rsid w:val="00795FB3"/>
    <w:rsid w:val="007965ED"/>
    <w:rsid w:val="00797045"/>
    <w:rsid w:val="00797C92"/>
    <w:rsid w:val="007A0E27"/>
    <w:rsid w:val="007A0F4B"/>
    <w:rsid w:val="007A1C80"/>
    <w:rsid w:val="007A34C5"/>
    <w:rsid w:val="007A404C"/>
    <w:rsid w:val="007A4FC0"/>
    <w:rsid w:val="007A532E"/>
    <w:rsid w:val="007A5713"/>
    <w:rsid w:val="007A66D5"/>
    <w:rsid w:val="007A6703"/>
    <w:rsid w:val="007A67B9"/>
    <w:rsid w:val="007A7696"/>
    <w:rsid w:val="007A7887"/>
    <w:rsid w:val="007A7C73"/>
    <w:rsid w:val="007A7CCC"/>
    <w:rsid w:val="007B01E2"/>
    <w:rsid w:val="007B07B8"/>
    <w:rsid w:val="007B157E"/>
    <w:rsid w:val="007B15EC"/>
    <w:rsid w:val="007B20B7"/>
    <w:rsid w:val="007B2579"/>
    <w:rsid w:val="007B25AE"/>
    <w:rsid w:val="007B2819"/>
    <w:rsid w:val="007B312F"/>
    <w:rsid w:val="007B3342"/>
    <w:rsid w:val="007B4AEC"/>
    <w:rsid w:val="007B4F30"/>
    <w:rsid w:val="007B551A"/>
    <w:rsid w:val="007B5588"/>
    <w:rsid w:val="007B5789"/>
    <w:rsid w:val="007B5D58"/>
    <w:rsid w:val="007B6908"/>
    <w:rsid w:val="007B79F8"/>
    <w:rsid w:val="007C0203"/>
    <w:rsid w:val="007C166C"/>
    <w:rsid w:val="007C16B8"/>
    <w:rsid w:val="007C2107"/>
    <w:rsid w:val="007C2A2C"/>
    <w:rsid w:val="007C378A"/>
    <w:rsid w:val="007C3C5E"/>
    <w:rsid w:val="007C42D8"/>
    <w:rsid w:val="007C529F"/>
    <w:rsid w:val="007C5306"/>
    <w:rsid w:val="007C65C4"/>
    <w:rsid w:val="007C7825"/>
    <w:rsid w:val="007C7C98"/>
    <w:rsid w:val="007D0212"/>
    <w:rsid w:val="007D02D4"/>
    <w:rsid w:val="007D068C"/>
    <w:rsid w:val="007D0F83"/>
    <w:rsid w:val="007D2152"/>
    <w:rsid w:val="007D33C7"/>
    <w:rsid w:val="007D3A1F"/>
    <w:rsid w:val="007D3D19"/>
    <w:rsid w:val="007D3DD8"/>
    <w:rsid w:val="007D3F26"/>
    <w:rsid w:val="007D45D8"/>
    <w:rsid w:val="007D4C59"/>
    <w:rsid w:val="007D4CB8"/>
    <w:rsid w:val="007D5081"/>
    <w:rsid w:val="007D5DB2"/>
    <w:rsid w:val="007D64AB"/>
    <w:rsid w:val="007D64BB"/>
    <w:rsid w:val="007D70C6"/>
    <w:rsid w:val="007D7463"/>
    <w:rsid w:val="007D7D35"/>
    <w:rsid w:val="007D7E58"/>
    <w:rsid w:val="007E0153"/>
    <w:rsid w:val="007E058C"/>
    <w:rsid w:val="007E0B2F"/>
    <w:rsid w:val="007E0FD7"/>
    <w:rsid w:val="007E10ED"/>
    <w:rsid w:val="007E1FF3"/>
    <w:rsid w:val="007E29F9"/>
    <w:rsid w:val="007E409C"/>
    <w:rsid w:val="007E4311"/>
    <w:rsid w:val="007E46BF"/>
    <w:rsid w:val="007E49BE"/>
    <w:rsid w:val="007E4C27"/>
    <w:rsid w:val="007E5254"/>
    <w:rsid w:val="007E5ADC"/>
    <w:rsid w:val="007E5F75"/>
    <w:rsid w:val="007E60EA"/>
    <w:rsid w:val="007E63D3"/>
    <w:rsid w:val="007E7042"/>
    <w:rsid w:val="007E762E"/>
    <w:rsid w:val="007E78B4"/>
    <w:rsid w:val="007E7E64"/>
    <w:rsid w:val="007F15C7"/>
    <w:rsid w:val="007F1A23"/>
    <w:rsid w:val="007F1DE7"/>
    <w:rsid w:val="007F1E10"/>
    <w:rsid w:val="007F2007"/>
    <w:rsid w:val="007F2572"/>
    <w:rsid w:val="007F26F2"/>
    <w:rsid w:val="007F3180"/>
    <w:rsid w:val="007F429A"/>
    <w:rsid w:val="007F4B1D"/>
    <w:rsid w:val="007F6806"/>
    <w:rsid w:val="007F7093"/>
    <w:rsid w:val="007F75C7"/>
    <w:rsid w:val="007F79AB"/>
    <w:rsid w:val="0080054C"/>
    <w:rsid w:val="008009EE"/>
    <w:rsid w:val="00801E3C"/>
    <w:rsid w:val="0080229B"/>
    <w:rsid w:val="0080240C"/>
    <w:rsid w:val="008033C8"/>
    <w:rsid w:val="008034CB"/>
    <w:rsid w:val="008040EA"/>
    <w:rsid w:val="00804156"/>
    <w:rsid w:val="00804F48"/>
    <w:rsid w:val="008058E2"/>
    <w:rsid w:val="00805F68"/>
    <w:rsid w:val="008061FF"/>
    <w:rsid w:val="008067A3"/>
    <w:rsid w:val="008069A2"/>
    <w:rsid w:val="0080711C"/>
    <w:rsid w:val="00807437"/>
    <w:rsid w:val="0080777E"/>
    <w:rsid w:val="00807D31"/>
    <w:rsid w:val="0081016C"/>
    <w:rsid w:val="0081069C"/>
    <w:rsid w:val="008109AF"/>
    <w:rsid w:val="00810BE0"/>
    <w:rsid w:val="00811019"/>
    <w:rsid w:val="00811A00"/>
    <w:rsid w:val="00811B58"/>
    <w:rsid w:val="00811E3E"/>
    <w:rsid w:val="00813A4A"/>
    <w:rsid w:val="00813B38"/>
    <w:rsid w:val="008146F5"/>
    <w:rsid w:val="00815C4E"/>
    <w:rsid w:val="00816A63"/>
    <w:rsid w:val="00816BCE"/>
    <w:rsid w:val="008174A8"/>
    <w:rsid w:val="00820543"/>
    <w:rsid w:val="00820631"/>
    <w:rsid w:val="00820662"/>
    <w:rsid w:val="00820D8F"/>
    <w:rsid w:val="00821C31"/>
    <w:rsid w:val="008221B7"/>
    <w:rsid w:val="00822750"/>
    <w:rsid w:val="00823745"/>
    <w:rsid w:val="0082451F"/>
    <w:rsid w:val="008245A2"/>
    <w:rsid w:val="008248D1"/>
    <w:rsid w:val="0082635F"/>
    <w:rsid w:val="00826B7E"/>
    <w:rsid w:val="00827C7A"/>
    <w:rsid w:val="00830221"/>
    <w:rsid w:val="008316D9"/>
    <w:rsid w:val="00832A7B"/>
    <w:rsid w:val="00833530"/>
    <w:rsid w:val="00833633"/>
    <w:rsid w:val="00833994"/>
    <w:rsid w:val="0083545D"/>
    <w:rsid w:val="00836096"/>
    <w:rsid w:val="00836B3D"/>
    <w:rsid w:val="008375C1"/>
    <w:rsid w:val="00840E66"/>
    <w:rsid w:val="00840EF5"/>
    <w:rsid w:val="00841686"/>
    <w:rsid w:val="0084198E"/>
    <w:rsid w:val="008436AE"/>
    <w:rsid w:val="00843A2D"/>
    <w:rsid w:val="00843EE7"/>
    <w:rsid w:val="00844394"/>
    <w:rsid w:val="00844F19"/>
    <w:rsid w:val="008455B3"/>
    <w:rsid w:val="008459D1"/>
    <w:rsid w:val="00845D15"/>
    <w:rsid w:val="00846464"/>
    <w:rsid w:val="0084651D"/>
    <w:rsid w:val="00846DAC"/>
    <w:rsid w:val="00846F00"/>
    <w:rsid w:val="0084718B"/>
    <w:rsid w:val="00847975"/>
    <w:rsid w:val="00847C79"/>
    <w:rsid w:val="00847C9F"/>
    <w:rsid w:val="008504A0"/>
    <w:rsid w:val="008507ED"/>
    <w:rsid w:val="00850E55"/>
    <w:rsid w:val="00851077"/>
    <w:rsid w:val="00851DC9"/>
    <w:rsid w:val="008522B3"/>
    <w:rsid w:val="008523C5"/>
    <w:rsid w:val="008528B0"/>
    <w:rsid w:val="008546B8"/>
    <w:rsid w:val="00854767"/>
    <w:rsid w:val="00854D44"/>
    <w:rsid w:val="00855657"/>
    <w:rsid w:val="0086087D"/>
    <w:rsid w:val="00860D66"/>
    <w:rsid w:val="00861454"/>
    <w:rsid w:val="008622BA"/>
    <w:rsid w:val="00862C80"/>
    <w:rsid w:val="00862DC3"/>
    <w:rsid w:val="008639DB"/>
    <w:rsid w:val="008646A0"/>
    <w:rsid w:val="008646D4"/>
    <w:rsid w:val="00864817"/>
    <w:rsid w:val="00865461"/>
    <w:rsid w:val="00865A7A"/>
    <w:rsid w:val="00865F3D"/>
    <w:rsid w:val="008664A8"/>
    <w:rsid w:val="00866BD1"/>
    <w:rsid w:val="00866C33"/>
    <w:rsid w:val="00867A6F"/>
    <w:rsid w:val="00867BAC"/>
    <w:rsid w:val="00867D2C"/>
    <w:rsid w:val="00867F09"/>
    <w:rsid w:val="00867FD1"/>
    <w:rsid w:val="008703F4"/>
    <w:rsid w:val="00870BC3"/>
    <w:rsid w:val="00870CCF"/>
    <w:rsid w:val="00871C03"/>
    <w:rsid w:val="00871FA8"/>
    <w:rsid w:val="00871FFC"/>
    <w:rsid w:val="008721A4"/>
    <w:rsid w:val="00872208"/>
    <w:rsid w:val="00872E22"/>
    <w:rsid w:val="0087384B"/>
    <w:rsid w:val="0087467D"/>
    <w:rsid w:val="0087573C"/>
    <w:rsid w:val="008757C8"/>
    <w:rsid w:val="00875FF2"/>
    <w:rsid w:val="00876E42"/>
    <w:rsid w:val="008775DD"/>
    <w:rsid w:val="008779AF"/>
    <w:rsid w:val="00877D5D"/>
    <w:rsid w:val="00877D63"/>
    <w:rsid w:val="0088070C"/>
    <w:rsid w:val="00880B28"/>
    <w:rsid w:val="00880C86"/>
    <w:rsid w:val="00881080"/>
    <w:rsid w:val="008816D1"/>
    <w:rsid w:val="0088239E"/>
    <w:rsid w:val="008829FC"/>
    <w:rsid w:val="00882C2C"/>
    <w:rsid w:val="00884B19"/>
    <w:rsid w:val="00884CC7"/>
    <w:rsid w:val="008856C5"/>
    <w:rsid w:val="00885A0C"/>
    <w:rsid w:val="00885B8D"/>
    <w:rsid w:val="008861A0"/>
    <w:rsid w:val="00887001"/>
    <w:rsid w:val="00887194"/>
    <w:rsid w:val="008871E6"/>
    <w:rsid w:val="00887BF4"/>
    <w:rsid w:val="00887E1A"/>
    <w:rsid w:val="00890C60"/>
    <w:rsid w:val="0089107F"/>
    <w:rsid w:val="0089160C"/>
    <w:rsid w:val="008918CF"/>
    <w:rsid w:val="00891F95"/>
    <w:rsid w:val="0089259A"/>
    <w:rsid w:val="008929DD"/>
    <w:rsid w:val="0089390E"/>
    <w:rsid w:val="00893B23"/>
    <w:rsid w:val="00893FA1"/>
    <w:rsid w:val="00894AA5"/>
    <w:rsid w:val="00895654"/>
    <w:rsid w:val="008967D3"/>
    <w:rsid w:val="00897606"/>
    <w:rsid w:val="008A10D3"/>
    <w:rsid w:val="008A10EC"/>
    <w:rsid w:val="008A147B"/>
    <w:rsid w:val="008A19CB"/>
    <w:rsid w:val="008A2C53"/>
    <w:rsid w:val="008A2F8D"/>
    <w:rsid w:val="008A41B6"/>
    <w:rsid w:val="008A41E8"/>
    <w:rsid w:val="008A4B6A"/>
    <w:rsid w:val="008A4E4D"/>
    <w:rsid w:val="008A4F9C"/>
    <w:rsid w:val="008A507D"/>
    <w:rsid w:val="008A5E25"/>
    <w:rsid w:val="008A60D1"/>
    <w:rsid w:val="008A64A8"/>
    <w:rsid w:val="008A674E"/>
    <w:rsid w:val="008A6DEF"/>
    <w:rsid w:val="008A7050"/>
    <w:rsid w:val="008A7063"/>
    <w:rsid w:val="008A708E"/>
    <w:rsid w:val="008A7B63"/>
    <w:rsid w:val="008B036C"/>
    <w:rsid w:val="008B0976"/>
    <w:rsid w:val="008B142B"/>
    <w:rsid w:val="008B1D82"/>
    <w:rsid w:val="008B1FE6"/>
    <w:rsid w:val="008B3204"/>
    <w:rsid w:val="008B3E4E"/>
    <w:rsid w:val="008B4938"/>
    <w:rsid w:val="008B5FD4"/>
    <w:rsid w:val="008B6AB7"/>
    <w:rsid w:val="008B6B6F"/>
    <w:rsid w:val="008B6C22"/>
    <w:rsid w:val="008B6ED3"/>
    <w:rsid w:val="008B7352"/>
    <w:rsid w:val="008B77C2"/>
    <w:rsid w:val="008C0107"/>
    <w:rsid w:val="008C01AF"/>
    <w:rsid w:val="008C1392"/>
    <w:rsid w:val="008C2C92"/>
    <w:rsid w:val="008C383B"/>
    <w:rsid w:val="008C4226"/>
    <w:rsid w:val="008C4330"/>
    <w:rsid w:val="008C4CA1"/>
    <w:rsid w:val="008C4E90"/>
    <w:rsid w:val="008C4FA9"/>
    <w:rsid w:val="008C50DA"/>
    <w:rsid w:val="008C59ED"/>
    <w:rsid w:val="008C69E4"/>
    <w:rsid w:val="008C7474"/>
    <w:rsid w:val="008D14A1"/>
    <w:rsid w:val="008D3A00"/>
    <w:rsid w:val="008D4183"/>
    <w:rsid w:val="008D43FA"/>
    <w:rsid w:val="008D4716"/>
    <w:rsid w:val="008D475B"/>
    <w:rsid w:val="008D54F6"/>
    <w:rsid w:val="008D6A0B"/>
    <w:rsid w:val="008D6DE2"/>
    <w:rsid w:val="008D71CE"/>
    <w:rsid w:val="008E11BF"/>
    <w:rsid w:val="008E19F3"/>
    <w:rsid w:val="008E339C"/>
    <w:rsid w:val="008E4823"/>
    <w:rsid w:val="008E4CFD"/>
    <w:rsid w:val="008E4DF7"/>
    <w:rsid w:val="008E5475"/>
    <w:rsid w:val="008E5846"/>
    <w:rsid w:val="008E5F84"/>
    <w:rsid w:val="008E6170"/>
    <w:rsid w:val="008E6964"/>
    <w:rsid w:val="008E7F24"/>
    <w:rsid w:val="008F0008"/>
    <w:rsid w:val="008F0B63"/>
    <w:rsid w:val="008F0F7A"/>
    <w:rsid w:val="008F1EF4"/>
    <w:rsid w:val="008F1EFD"/>
    <w:rsid w:val="008F22DF"/>
    <w:rsid w:val="008F2844"/>
    <w:rsid w:val="008F3942"/>
    <w:rsid w:val="008F4069"/>
    <w:rsid w:val="008F467F"/>
    <w:rsid w:val="008F54A7"/>
    <w:rsid w:val="008F56EC"/>
    <w:rsid w:val="008F59F3"/>
    <w:rsid w:val="008F6157"/>
    <w:rsid w:val="008F61E9"/>
    <w:rsid w:val="008F692F"/>
    <w:rsid w:val="008F7133"/>
    <w:rsid w:val="00900038"/>
    <w:rsid w:val="00900712"/>
    <w:rsid w:val="00900A21"/>
    <w:rsid w:val="0090106B"/>
    <w:rsid w:val="009013B3"/>
    <w:rsid w:val="00901A6D"/>
    <w:rsid w:val="00902182"/>
    <w:rsid w:val="009027AB"/>
    <w:rsid w:val="00902A1E"/>
    <w:rsid w:val="00902DE3"/>
    <w:rsid w:val="00902ECE"/>
    <w:rsid w:val="00903A14"/>
    <w:rsid w:val="0090494D"/>
    <w:rsid w:val="00904BFC"/>
    <w:rsid w:val="00904D64"/>
    <w:rsid w:val="0090502E"/>
    <w:rsid w:val="00905789"/>
    <w:rsid w:val="0090587A"/>
    <w:rsid w:val="009061CE"/>
    <w:rsid w:val="00907995"/>
    <w:rsid w:val="0091013F"/>
    <w:rsid w:val="00911884"/>
    <w:rsid w:val="00912B1B"/>
    <w:rsid w:val="00912BF9"/>
    <w:rsid w:val="0091305E"/>
    <w:rsid w:val="0091310C"/>
    <w:rsid w:val="00913B9F"/>
    <w:rsid w:val="00913CE5"/>
    <w:rsid w:val="00916201"/>
    <w:rsid w:val="0091642F"/>
    <w:rsid w:val="0091662D"/>
    <w:rsid w:val="00916910"/>
    <w:rsid w:val="00920353"/>
    <w:rsid w:val="009216D0"/>
    <w:rsid w:val="00921902"/>
    <w:rsid w:val="0092218C"/>
    <w:rsid w:val="00924684"/>
    <w:rsid w:val="00924974"/>
    <w:rsid w:val="0092682B"/>
    <w:rsid w:val="00926CC4"/>
    <w:rsid w:val="009276D7"/>
    <w:rsid w:val="00930547"/>
    <w:rsid w:val="009306D7"/>
    <w:rsid w:val="009317C1"/>
    <w:rsid w:val="00932682"/>
    <w:rsid w:val="00932A7A"/>
    <w:rsid w:val="00933454"/>
    <w:rsid w:val="00933964"/>
    <w:rsid w:val="00933C84"/>
    <w:rsid w:val="0093410C"/>
    <w:rsid w:val="00934D4C"/>
    <w:rsid w:val="009358E9"/>
    <w:rsid w:val="0093594A"/>
    <w:rsid w:val="00935EC7"/>
    <w:rsid w:val="00936AB8"/>
    <w:rsid w:val="00936EE3"/>
    <w:rsid w:val="009405F6"/>
    <w:rsid w:val="00940646"/>
    <w:rsid w:val="009409E7"/>
    <w:rsid w:val="009410D2"/>
    <w:rsid w:val="009414AC"/>
    <w:rsid w:val="00941E86"/>
    <w:rsid w:val="009421D5"/>
    <w:rsid w:val="00942D67"/>
    <w:rsid w:val="00942E94"/>
    <w:rsid w:val="009431D6"/>
    <w:rsid w:val="009434A1"/>
    <w:rsid w:val="00943844"/>
    <w:rsid w:val="00944023"/>
    <w:rsid w:val="0094429C"/>
    <w:rsid w:val="009450A8"/>
    <w:rsid w:val="00945A23"/>
    <w:rsid w:val="00946371"/>
    <w:rsid w:val="00946E5E"/>
    <w:rsid w:val="009504C4"/>
    <w:rsid w:val="00950694"/>
    <w:rsid w:val="00950826"/>
    <w:rsid w:val="0095135B"/>
    <w:rsid w:val="009514BD"/>
    <w:rsid w:val="00951801"/>
    <w:rsid w:val="00951BFE"/>
    <w:rsid w:val="00951F9B"/>
    <w:rsid w:val="009532B6"/>
    <w:rsid w:val="0095371F"/>
    <w:rsid w:val="00953C50"/>
    <w:rsid w:val="00954337"/>
    <w:rsid w:val="00955912"/>
    <w:rsid w:val="009560B4"/>
    <w:rsid w:val="009561BE"/>
    <w:rsid w:val="00956EE8"/>
    <w:rsid w:val="00957092"/>
    <w:rsid w:val="009576AE"/>
    <w:rsid w:val="00957B81"/>
    <w:rsid w:val="00960DA9"/>
    <w:rsid w:val="00960FA1"/>
    <w:rsid w:val="00961575"/>
    <w:rsid w:val="009619FA"/>
    <w:rsid w:val="00961EAA"/>
    <w:rsid w:val="009622BA"/>
    <w:rsid w:val="0096263B"/>
    <w:rsid w:val="00962669"/>
    <w:rsid w:val="00962A17"/>
    <w:rsid w:val="00962F40"/>
    <w:rsid w:val="009642BE"/>
    <w:rsid w:val="00965200"/>
    <w:rsid w:val="00965516"/>
    <w:rsid w:val="00965602"/>
    <w:rsid w:val="00965A1C"/>
    <w:rsid w:val="00965B7E"/>
    <w:rsid w:val="00966626"/>
    <w:rsid w:val="0096680D"/>
    <w:rsid w:val="00967E5F"/>
    <w:rsid w:val="00967F6C"/>
    <w:rsid w:val="009700BA"/>
    <w:rsid w:val="009701EF"/>
    <w:rsid w:val="00970260"/>
    <w:rsid w:val="00970427"/>
    <w:rsid w:val="00970655"/>
    <w:rsid w:val="009709A6"/>
    <w:rsid w:val="009718F1"/>
    <w:rsid w:val="00971B3E"/>
    <w:rsid w:val="0097219F"/>
    <w:rsid w:val="009726B0"/>
    <w:rsid w:val="00972709"/>
    <w:rsid w:val="00972A16"/>
    <w:rsid w:val="00972B00"/>
    <w:rsid w:val="00972BAD"/>
    <w:rsid w:val="009738AA"/>
    <w:rsid w:val="00975729"/>
    <w:rsid w:val="009763CE"/>
    <w:rsid w:val="0097659F"/>
    <w:rsid w:val="009769BE"/>
    <w:rsid w:val="00976F05"/>
    <w:rsid w:val="0097741C"/>
    <w:rsid w:val="009775B8"/>
    <w:rsid w:val="00977992"/>
    <w:rsid w:val="009801CC"/>
    <w:rsid w:val="009802C7"/>
    <w:rsid w:val="009804F7"/>
    <w:rsid w:val="009805D7"/>
    <w:rsid w:val="00980BDF"/>
    <w:rsid w:val="00980F30"/>
    <w:rsid w:val="0098102B"/>
    <w:rsid w:val="0098130B"/>
    <w:rsid w:val="00981810"/>
    <w:rsid w:val="009818CF"/>
    <w:rsid w:val="00981F9A"/>
    <w:rsid w:val="009820AB"/>
    <w:rsid w:val="0098225A"/>
    <w:rsid w:val="00982FE9"/>
    <w:rsid w:val="00983520"/>
    <w:rsid w:val="00983C58"/>
    <w:rsid w:val="00983E6E"/>
    <w:rsid w:val="00983FC0"/>
    <w:rsid w:val="00984046"/>
    <w:rsid w:val="00984DA8"/>
    <w:rsid w:val="00985447"/>
    <w:rsid w:val="009860DE"/>
    <w:rsid w:val="00986F3A"/>
    <w:rsid w:val="009901F6"/>
    <w:rsid w:val="009904EB"/>
    <w:rsid w:val="00990CCD"/>
    <w:rsid w:val="00990D91"/>
    <w:rsid w:val="009920BD"/>
    <w:rsid w:val="009921E4"/>
    <w:rsid w:val="00992558"/>
    <w:rsid w:val="0099410E"/>
    <w:rsid w:val="00994B43"/>
    <w:rsid w:val="00996ABD"/>
    <w:rsid w:val="00997FDD"/>
    <w:rsid w:val="009A0095"/>
    <w:rsid w:val="009A0393"/>
    <w:rsid w:val="009A0A43"/>
    <w:rsid w:val="009A0B5D"/>
    <w:rsid w:val="009A0D30"/>
    <w:rsid w:val="009A1479"/>
    <w:rsid w:val="009A1845"/>
    <w:rsid w:val="009A2D7C"/>
    <w:rsid w:val="009A3F8E"/>
    <w:rsid w:val="009A4608"/>
    <w:rsid w:val="009A4C68"/>
    <w:rsid w:val="009A4CCB"/>
    <w:rsid w:val="009A4D84"/>
    <w:rsid w:val="009A552E"/>
    <w:rsid w:val="009A59A6"/>
    <w:rsid w:val="009A600B"/>
    <w:rsid w:val="009A654B"/>
    <w:rsid w:val="009A68C1"/>
    <w:rsid w:val="009A712A"/>
    <w:rsid w:val="009A7138"/>
    <w:rsid w:val="009A7873"/>
    <w:rsid w:val="009A79C1"/>
    <w:rsid w:val="009A7CF2"/>
    <w:rsid w:val="009B0C8D"/>
    <w:rsid w:val="009B18E7"/>
    <w:rsid w:val="009B1AB2"/>
    <w:rsid w:val="009B2328"/>
    <w:rsid w:val="009B2905"/>
    <w:rsid w:val="009B3421"/>
    <w:rsid w:val="009B3894"/>
    <w:rsid w:val="009B52CE"/>
    <w:rsid w:val="009B5DDA"/>
    <w:rsid w:val="009B5F6A"/>
    <w:rsid w:val="009B6884"/>
    <w:rsid w:val="009B6C0B"/>
    <w:rsid w:val="009B778B"/>
    <w:rsid w:val="009C0D4B"/>
    <w:rsid w:val="009C0DF6"/>
    <w:rsid w:val="009C18F3"/>
    <w:rsid w:val="009C2C0D"/>
    <w:rsid w:val="009C2ECB"/>
    <w:rsid w:val="009C3CFF"/>
    <w:rsid w:val="009C46BB"/>
    <w:rsid w:val="009C48B3"/>
    <w:rsid w:val="009C5355"/>
    <w:rsid w:val="009C5473"/>
    <w:rsid w:val="009C589C"/>
    <w:rsid w:val="009C58B8"/>
    <w:rsid w:val="009C5D99"/>
    <w:rsid w:val="009C6281"/>
    <w:rsid w:val="009C6725"/>
    <w:rsid w:val="009C6831"/>
    <w:rsid w:val="009C6C6D"/>
    <w:rsid w:val="009C7C2D"/>
    <w:rsid w:val="009D18F5"/>
    <w:rsid w:val="009D1CF8"/>
    <w:rsid w:val="009D1F5E"/>
    <w:rsid w:val="009D206F"/>
    <w:rsid w:val="009D26D7"/>
    <w:rsid w:val="009D2E1E"/>
    <w:rsid w:val="009D3197"/>
    <w:rsid w:val="009D376E"/>
    <w:rsid w:val="009D3BF8"/>
    <w:rsid w:val="009D3F36"/>
    <w:rsid w:val="009D42ED"/>
    <w:rsid w:val="009D4B5F"/>
    <w:rsid w:val="009D4D33"/>
    <w:rsid w:val="009D5CBA"/>
    <w:rsid w:val="009D655C"/>
    <w:rsid w:val="009D6FB2"/>
    <w:rsid w:val="009D72D4"/>
    <w:rsid w:val="009D78C4"/>
    <w:rsid w:val="009D7EA5"/>
    <w:rsid w:val="009D7EDB"/>
    <w:rsid w:val="009E0357"/>
    <w:rsid w:val="009E04D6"/>
    <w:rsid w:val="009E0EF7"/>
    <w:rsid w:val="009E1540"/>
    <w:rsid w:val="009E1B83"/>
    <w:rsid w:val="009E21C9"/>
    <w:rsid w:val="009E4DBD"/>
    <w:rsid w:val="009E58B0"/>
    <w:rsid w:val="009E6CDB"/>
    <w:rsid w:val="009F042F"/>
    <w:rsid w:val="009F04C6"/>
    <w:rsid w:val="009F0D3D"/>
    <w:rsid w:val="009F1265"/>
    <w:rsid w:val="009F1F20"/>
    <w:rsid w:val="009F2803"/>
    <w:rsid w:val="009F3A54"/>
    <w:rsid w:val="009F45B5"/>
    <w:rsid w:val="009F5305"/>
    <w:rsid w:val="009F6BF0"/>
    <w:rsid w:val="009F79AC"/>
    <w:rsid w:val="00A0025D"/>
    <w:rsid w:val="00A008BF"/>
    <w:rsid w:val="00A00966"/>
    <w:rsid w:val="00A0101D"/>
    <w:rsid w:val="00A01453"/>
    <w:rsid w:val="00A02150"/>
    <w:rsid w:val="00A02413"/>
    <w:rsid w:val="00A024DC"/>
    <w:rsid w:val="00A02C01"/>
    <w:rsid w:val="00A03717"/>
    <w:rsid w:val="00A0419F"/>
    <w:rsid w:val="00A041ED"/>
    <w:rsid w:val="00A04219"/>
    <w:rsid w:val="00A04FE1"/>
    <w:rsid w:val="00A07654"/>
    <w:rsid w:val="00A07726"/>
    <w:rsid w:val="00A108CC"/>
    <w:rsid w:val="00A116E5"/>
    <w:rsid w:val="00A119DB"/>
    <w:rsid w:val="00A124A7"/>
    <w:rsid w:val="00A132A7"/>
    <w:rsid w:val="00A139DA"/>
    <w:rsid w:val="00A13D68"/>
    <w:rsid w:val="00A14297"/>
    <w:rsid w:val="00A1485D"/>
    <w:rsid w:val="00A14944"/>
    <w:rsid w:val="00A14CF1"/>
    <w:rsid w:val="00A15A66"/>
    <w:rsid w:val="00A164F2"/>
    <w:rsid w:val="00A16F5F"/>
    <w:rsid w:val="00A212F5"/>
    <w:rsid w:val="00A213CD"/>
    <w:rsid w:val="00A218C7"/>
    <w:rsid w:val="00A21D9D"/>
    <w:rsid w:val="00A21FD4"/>
    <w:rsid w:val="00A22353"/>
    <w:rsid w:val="00A2307F"/>
    <w:rsid w:val="00A23483"/>
    <w:rsid w:val="00A238AD"/>
    <w:rsid w:val="00A23AF6"/>
    <w:rsid w:val="00A23EF1"/>
    <w:rsid w:val="00A243D3"/>
    <w:rsid w:val="00A2515E"/>
    <w:rsid w:val="00A25A77"/>
    <w:rsid w:val="00A25D11"/>
    <w:rsid w:val="00A25E1D"/>
    <w:rsid w:val="00A2669D"/>
    <w:rsid w:val="00A26C05"/>
    <w:rsid w:val="00A271DA"/>
    <w:rsid w:val="00A27A21"/>
    <w:rsid w:val="00A27E66"/>
    <w:rsid w:val="00A27F8E"/>
    <w:rsid w:val="00A30086"/>
    <w:rsid w:val="00A3023B"/>
    <w:rsid w:val="00A30712"/>
    <w:rsid w:val="00A3078A"/>
    <w:rsid w:val="00A311B1"/>
    <w:rsid w:val="00A31B79"/>
    <w:rsid w:val="00A33691"/>
    <w:rsid w:val="00A33DCC"/>
    <w:rsid w:val="00A342D9"/>
    <w:rsid w:val="00A343C9"/>
    <w:rsid w:val="00A345A1"/>
    <w:rsid w:val="00A34634"/>
    <w:rsid w:val="00A346E0"/>
    <w:rsid w:val="00A34BF8"/>
    <w:rsid w:val="00A3508C"/>
    <w:rsid w:val="00A3531C"/>
    <w:rsid w:val="00A35CCA"/>
    <w:rsid w:val="00A35FF7"/>
    <w:rsid w:val="00A3626F"/>
    <w:rsid w:val="00A36D80"/>
    <w:rsid w:val="00A37359"/>
    <w:rsid w:val="00A37BD3"/>
    <w:rsid w:val="00A37F6E"/>
    <w:rsid w:val="00A37FB7"/>
    <w:rsid w:val="00A4024D"/>
    <w:rsid w:val="00A403BD"/>
    <w:rsid w:val="00A4065E"/>
    <w:rsid w:val="00A40C5E"/>
    <w:rsid w:val="00A40EC8"/>
    <w:rsid w:val="00A41C40"/>
    <w:rsid w:val="00A41DB9"/>
    <w:rsid w:val="00A42D28"/>
    <w:rsid w:val="00A431B1"/>
    <w:rsid w:val="00A4333D"/>
    <w:rsid w:val="00A439A2"/>
    <w:rsid w:val="00A4497A"/>
    <w:rsid w:val="00A4551B"/>
    <w:rsid w:val="00A4563E"/>
    <w:rsid w:val="00A45E06"/>
    <w:rsid w:val="00A46244"/>
    <w:rsid w:val="00A46C2D"/>
    <w:rsid w:val="00A50C54"/>
    <w:rsid w:val="00A51B3E"/>
    <w:rsid w:val="00A52936"/>
    <w:rsid w:val="00A54880"/>
    <w:rsid w:val="00A548C0"/>
    <w:rsid w:val="00A54A97"/>
    <w:rsid w:val="00A5509F"/>
    <w:rsid w:val="00A556D1"/>
    <w:rsid w:val="00A55941"/>
    <w:rsid w:val="00A56715"/>
    <w:rsid w:val="00A56A4A"/>
    <w:rsid w:val="00A56A5C"/>
    <w:rsid w:val="00A57348"/>
    <w:rsid w:val="00A57412"/>
    <w:rsid w:val="00A577BD"/>
    <w:rsid w:val="00A57D9E"/>
    <w:rsid w:val="00A601E6"/>
    <w:rsid w:val="00A603A6"/>
    <w:rsid w:val="00A60562"/>
    <w:rsid w:val="00A60B81"/>
    <w:rsid w:val="00A61080"/>
    <w:rsid w:val="00A61928"/>
    <w:rsid w:val="00A62363"/>
    <w:rsid w:val="00A62B3F"/>
    <w:rsid w:val="00A62CC9"/>
    <w:rsid w:val="00A62E28"/>
    <w:rsid w:val="00A63929"/>
    <w:rsid w:val="00A64942"/>
    <w:rsid w:val="00A65A5F"/>
    <w:rsid w:val="00A66CB9"/>
    <w:rsid w:val="00A66EBE"/>
    <w:rsid w:val="00A66F4A"/>
    <w:rsid w:val="00A6747F"/>
    <w:rsid w:val="00A676CB"/>
    <w:rsid w:val="00A67EC5"/>
    <w:rsid w:val="00A710C9"/>
    <w:rsid w:val="00A71663"/>
    <w:rsid w:val="00A71ADA"/>
    <w:rsid w:val="00A71F88"/>
    <w:rsid w:val="00A73933"/>
    <w:rsid w:val="00A742D4"/>
    <w:rsid w:val="00A745B3"/>
    <w:rsid w:val="00A74798"/>
    <w:rsid w:val="00A7483B"/>
    <w:rsid w:val="00A749E8"/>
    <w:rsid w:val="00A750BF"/>
    <w:rsid w:val="00A7556A"/>
    <w:rsid w:val="00A75A60"/>
    <w:rsid w:val="00A76A5F"/>
    <w:rsid w:val="00A76E46"/>
    <w:rsid w:val="00A770E1"/>
    <w:rsid w:val="00A77159"/>
    <w:rsid w:val="00A776D9"/>
    <w:rsid w:val="00A8097A"/>
    <w:rsid w:val="00A80AD9"/>
    <w:rsid w:val="00A8109E"/>
    <w:rsid w:val="00A81330"/>
    <w:rsid w:val="00A81608"/>
    <w:rsid w:val="00A81CE8"/>
    <w:rsid w:val="00A820C5"/>
    <w:rsid w:val="00A82406"/>
    <w:rsid w:val="00A82AF7"/>
    <w:rsid w:val="00A82B71"/>
    <w:rsid w:val="00A83345"/>
    <w:rsid w:val="00A83606"/>
    <w:rsid w:val="00A84884"/>
    <w:rsid w:val="00A84EBD"/>
    <w:rsid w:val="00A858B3"/>
    <w:rsid w:val="00A86A8F"/>
    <w:rsid w:val="00A86BAD"/>
    <w:rsid w:val="00A86FBC"/>
    <w:rsid w:val="00A87092"/>
    <w:rsid w:val="00A87719"/>
    <w:rsid w:val="00A90525"/>
    <w:rsid w:val="00A90AD2"/>
    <w:rsid w:val="00A9128B"/>
    <w:rsid w:val="00A91543"/>
    <w:rsid w:val="00A9211B"/>
    <w:rsid w:val="00A92460"/>
    <w:rsid w:val="00A9337C"/>
    <w:rsid w:val="00A93640"/>
    <w:rsid w:val="00A9384B"/>
    <w:rsid w:val="00A93F34"/>
    <w:rsid w:val="00A945D5"/>
    <w:rsid w:val="00A94BB0"/>
    <w:rsid w:val="00A95185"/>
    <w:rsid w:val="00A95580"/>
    <w:rsid w:val="00A9563E"/>
    <w:rsid w:val="00A95EB2"/>
    <w:rsid w:val="00A96C3F"/>
    <w:rsid w:val="00A975D3"/>
    <w:rsid w:val="00AA0F70"/>
    <w:rsid w:val="00AA1744"/>
    <w:rsid w:val="00AA3040"/>
    <w:rsid w:val="00AA4150"/>
    <w:rsid w:val="00AA537D"/>
    <w:rsid w:val="00AA54E4"/>
    <w:rsid w:val="00AA5504"/>
    <w:rsid w:val="00AA576D"/>
    <w:rsid w:val="00AA615F"/>
    <w:rsid w:val="00AA6A1B"/>
    <w:rsid w:val="00AA7614"/>
    <w:rsid w:val="00AB0741"/>
    <w:rsid w:val="00AB1181"/>
    <w:rsid w:val="00AB120D"/>
    <w:rsid w:val="00AB1D33"/>
    <w:rsid w:val="00AB23A7"/>
    <w:rsid w:val="00AB2DBE"/>
    <w:rsid w:val="00AB4AC9"/>
    <w:rsid w:val="00AB5719"/>
    <w:rsid w:val="00AB5BD7"/>
    <w:rsid w:val="00AB6960"/>
    <w:rsid w:val="00AB6C2E"/>
    <w:rsid w:val="00AB7288"/>
    <w:rsid w:val="00AB7292"/>
    <w:rsid w:val="00AC025B"/>
    <w:rsid w:val="00AC0387"/>
    <w:rsid w:val="00AC08A0"/>
    <w:rsid w:val="00AC0D1A"/>
    <w:rsid w:val="00AC138C"/>
    <w:rsid w:val="00AC1391"/>
    <w:rsid w:val="00AC2464"/>
    <w:rsid w:val="00AC303A"/>
    <w:rsid w:val="00AC35FF"/>
    <w:rsid w:val="00AC375A"/>
    <w:rsid w:val="00AC3F18"/>
    <w:rsid w:val="00AC4C55"/>
    <w:rsid w:val="00AC4E93"/>
    <w:rsid w:val="00AC4F6D"/>
    <w:rsid w:val="00AC5005"/>
    <w:rsid w:val="00AC5253"/>
    <w:rsid w:val="00AC530A"/>
    <w:rsid w:val="00AC5AC6"/>
    <w:rsid w:val="00AC666D"/>
    <w:rsid w:val="00AC7D8A"/>
    <w:rsid w:val="00AD0B05"/>
    <w:rsid w:val="00AD1171"/>
    <w:rsid w:val="00AD11E4"/>
    <w:rsid w:val="00AD12AA"/>
    <w:rsid w:val="00AD1349"/>
    <w:rsid w:val="00AD158A"/>
    <w:rsid w:val="00AD2469"/>
    <w:rsid w:val="00AD2B1F"/>
    <w:rsid w:val="00AD302A"/>
    <w:rsid w:val="00AD316D"/>
    <w:rsid w:val="00AD36A3"/>
    <w:rsid w:val="00AD3948"/>
    <w:rsid w:val="00AD3966"/>
    <w:rsid w:val="00AD3ED9"/>
    <w:rsid w:val="00AD4282"/>
    <w:rsid w:val="00AD4CF3"/>
    <w:rsid w:val="00AD521A"/>
    <w:rsid w:val="00AD5231"/>
    <w:rsid w:val="00AD5DDC"/>
    <w:rsid w:val="00AD7687"/>
    <w:rsid w:val="00AD79E7"/>
    <w:rsid w:val="00AD7A29"/>
    <w:rsid w:val="00AE00EF"/>
    <w:rsid w:val="00AE01E1"/>
    <w:rsid w:val="00AE03D0"/>
    <w:rsid w:val="00AE07EC"/>
    <w:rsid w:val="00AE16D2"/>
    <w:rsid w:val="00AE16E9"/>
    <w:rsid w:val="00AE1854"/>
    <w:rsid w:val="00AE1A09"/>
    <w:rsid w:val="00AE20EF"/>
    <w:rsid w:val="00AE2164"/>
    <w:rsid w:val="00AE21C9"/>
    <w:rsid w:val="00AE365E"/>
    <w:rsid w:val="00AE3882"/>
    <w:rsid w:val="00AE4249"/>
    <w:rsid w:val="00AE4BED"/>
    <w:rsid w:val="00AE71F5"/>
    <w:rsid w:val="00AE76E4"/>
    <w:rsid w:val="00AE7D20"/>
    <w:rsid w:val="00AE7E97"/>
    <w:rsid w:val="00AF0339"/>
    <w:rsid w:val="00AF06CA"/>
    <w:rsid w:val="00AF1E9D"/>
    <w:rsid w:val="00AF2772"/>
    <w:rsid w:val="00AF2F2C"/>
    <w:rsid w:val="00AF3A17"/>
    <w:rsid w:val="00AF3C8C"/>
    <w:rsid w:val="00AF4745"/>
    <w:rsid w:val="00AF47C2"/>
    <w:rsid w:val="00AF6D91"/>
    <w:rsid w:val="00AF7504"/>
    <w:rsid w:val="00AF752F"/>
    <w:rsid w:val="00AF7D51"/>
    <w:rsid w:val="00AF7E66"/>
    <w:rsid w:val="00B00476"/>
    <w:rsid w:val="00B007A7"/>
    <w:rsid w:val="00B010E2"/>
    <w:rsid w:val="00B01D6C"/>
    <w:rsid w:val="00B02374"/>
    <w:rsid w:val="00B028C8"/>
    <w:rsid w:val="00B02904"/>
    <w:rsid w:val="00B02A56"/>
    <w:rsid w:val="00B03058"/>
    <w:rsid w:val="00B03139"/>
    <w:rsid w:val="00B03CC0"/>
    <w:rsid w:val="00B0461B"/>
    <w:rsid w:val="00B047D1"/>
    <w:rsid w:val="00B04834"/>
    <w:rsid w:val="00B04AB2"/>
    <w:rsid w:val="00B04B1B"/>
    <w:rsid w:val="00B04F43"/>
    <w:rsid w:val="00B062D1"/>
    <w:rsid w:val="00B06CB6"/>
    <w:rsid w:val="00B07095"/>
    <w:rsid w:val="00B0784D"/>
    <w:rsid w:val="00B07AF3"/>
    <w:rsid w:val="00B07E55"/>
    <w:rsid w:val="00B1046A"/>
    <w:rsid w:val="00B104E0"/>
    <w:rsid w:val="00B10F8B"/>
    <w:rsid w:val="00B11040"/>
    <w:rsid w:val="00B11EC1"/>
    <w:rsid w:val="00B12AF6"/>
    <w:rsid w:val="00B12D6A"/>
    <w:rsid w:val="00B1390F"/>
    <w:rsid w:val="00B14EB6"/>
    <w:rsid w:val="00B15120"/>
    <w:rsid w:val="00B1536F"/>
    <w:rsid w:val="00B1541E"/>
    <w:rsid w:val="00B15678"/>
    <w:rsid w:val="00B166BB"/>
    <w:rsid w:val="00B16B42"/>
    <w:rsid w:val="00B16CCB"/>
    <w:rsid w:val="00B17829"/>
    <w:rsid w:val="00B17873"/>
    <w:rsid w:val="00B21141"/>
    <w:rsid w:val="00B21198"/>
    <w:rsid w:val="00B217F5"/>
    <w:rsid w:val="00B222D7"/>
    <w:rsid w:val="00B22F83"/>
    <w:rsid w:val="00B23199"/>
    <w:rsid w:val="00B23511"/>
    <w:rsid w:val="00B2372D"/>
    <w:rsid w:val="00B23C11"/>
    <w:rsid w:val="00B23D07"/>
    <w:rsid w:val="00B2455D"/>
    <w:rsid w:val="00B25A1D"/>
    <w:rsid w:val="00B25ACC"/>
    <w:rsid w:val="00B260DE"/>
    <w:rsid w:val="00B26438"/>
    <w:rsid w:val="00B26E9D"/>
    <w:rsid w:val="00B27584"/>
    <w:rsid w:val="00B2798F"/>
    <w:rsid w:val="00B27C54"/>
    <w:rsid w:val="00B27CF9"/>
    <w:rsid w:val="00B302F3"/>
    <w:rsid w:val="00B30B67"/>
    <w:rsid w:val="00B3109E"/>
    <w:rsid w:val="00B314F0"/>
    <w:rsid w:val="00B3153E"/>
    <w:rsid w:val="00B32230"/>
    <w:rsid w:val="00B33A2D"/>
    <w:rsid w:val="00B34AE5"/>
    <w:rsid w:val="00B35696"/>
    <w:rsid w:val="00B35EA9"/>
    <w:rsid w:val="00B35FE8"/>
    <w:rsid w:val="00B36191"/>
    <w:rsid w:val="00B36421"/>
    <w:rsid w:val="00B36BF7"/>
    <w:rsid w:val="00B36F9E"/>
    <w:rsid w:val="00B37731"/>
    <w:rsid w:val="00B378E9"/>
    <w:rsid w:val="00B37CC3"/>
    <w:rsid w:val="00B40854"/>
    <w:rsid w:val="00B4145E"/>
    <w:rsid w:val="00B41AEF"/>
    <w:rsid w:val="00B41F2F"/>
    <w:rsid w:val="00B421A9"/>
    <w:rsid w:val="00B43170"/>
    <w:rsid w:val="00B45147"/>
    <w:rsid w:val="00B4547B"/>
    <w:rsid w:val="00B45598"/>
    <w:rsid w:val="00B455AA"/>
    <w:rsid w:val="00B45D9D"/>
    <w:rsid w:val="00B45EF4"/>
    <w:rsid w:val="00B4611E"/>
    <w:rsid w:val="00B46DEB"/>
    <w:rsid w:val="00B47521"/>
    <w:rsid w:val="00B4787D"/>
    <w:rsid w:val="00B5018F"/>
    <w:rsid w:val="00B50902"/>
    <w:rsid w:val="00B51022"/>
    <w:rsid w:val="00B522D6"/>
    <w:rsid w:val="00B52559"/>
    <w:rsid w:val="00B528C1"/>
    <w:rsid w:val="00B52A02"/>
    <w:rsid w:val="00B52A8B"/>
    <w:rsid w:val="00B52EE6"/>
    <w:rsid w:val="00B53109"/>
    <w:rsid w:val="00B535E5"/>
    <w:rsid w:val="00B53903"/>
    <w:rsid w:val="00B53E7A"/>
    <w:rsid w:val="00B53EC4"/>
    <w:rsid w:val="00B54639"/>
    <w:rsid w:val="00B5532E"/>
    <w:rsid w:val="00B5608E"/>
    <w:rsid w:val="00B56147"/>
    <w:rsid w:val="00B563CB"/>
    <w:rsid w:val="00B564E3"/>
    <w:rsid w:val="00B5656D"/>
    <w:rsid w:val="00B5662D"/>
    <w:rsid w:val="00B56CD5"/>
    <w:rsid w:val="00B57074"/>
    <w:rsid w:val="00B574F9"/>
    <w:rsid w:val="00B602A7"/>
    <w:rsid w:val="00B62752"/>
    <w:rsid w:val="00B62A1B"/>
    <w:rsid w:val="00B62A9C"/>
    <w:rsid w:val="00B63EBC"/>
    <w:rsid w:val="00B6406F"/>
    <w:rsid w:val="00B64851"/>
    <w:rsid w:val="00B65880"/>
    <w:rsid w:val="00B658B0"/>
    <w:rsid w:val="00B65F2B"/>
    <w:rsid w:val="00B660AF"/>
    <w:rsid w:val="00B660B9"/>
    <w:rsid w:val="00B66EEB"/>
    <w:rsid w:val="00B6711B"/>
    <w:rsid w:val="00B67A5A"/>
    <w:rsid w:val="00B67E80"/>
    <w:rsid w:val="00B70032"/>
    <w:rsid w:val="00B70B16"/>
    <w:rsid w:val="00B72155"/>
    <w:rsid w:val="00B721F1"/>
    <w:rsid w:val="00B721FA"/>
    <w:rsid w:val="00B742EA"/>
    <w:rsid w:val="00B7499B"/>
    <w:rsid w:val="00B750E5"/>
    <w:rsid w:val="00B759F0"/>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10E1"/>
    <w:rsid w:val="00B8138F"/>
    <w:rsid w:val="00B817BA"/>
    <w:rsid w:val="00B82373"/>
    <w:rsid w:val="00B82F7E"/>
    <w:rsid w:val="00B83332"/>
    <w:rsid w:val="00B83422"/>
    <w:rsid w:val="00B834A4"/>
    <w:rsid w:val="00B83BFB"/>
    <w:rsid w:val="00B84154"/>
    <w:rsid w:val="00B8441A"/>
    <w:rsid w:val="00B84FAF"/>
    <w:rsid w:val="00B851E5"/>
    <w:rsid w:val="00B8521B"/>
    <w:rsid w:val="00B85941"/>
    <w:rsid w:val="00B85B31"/>
    <w:rsid w:val="00B85CFA"/>
    <w:rsid w:val="00B86773"/>
    <w:rsid w:val="00B86F9C"/>
    <w:rsid w:val="00B90022"/>
    <w:rsid w:val="00B90F15"/>
    <w:rsid w:val="00B91BCF"/>
    <w:rsid w:val="00B9286F"/>
    <w:rsid w:val="00B92922"/>
    <w:rsid w:val="00B933D8"/>
    <w:rsid w:val="00B94568"/>
    <w:rsid w:val="00B951C9"/>
    <w:rsid w:val="00B95BEB"/>
    <w:rsid w:val="00B95CC6"/>
    <w:rsid w:val="00B96507"/>
    <w:rsid w:val="00B979A3"/>
    <w:rsid w:val="00B97B61"/>
    <w:rsid w:val="00BA0105"/>
    <w:rsid w:val="00BA0118"/>
    <w:rsid w:val="00BA098A"/>
    <w:rsid w:val="00BA100D"/>
    <w:rsid w:val="00BA372B"/>
    <w:rsid w:val="00BA3B7B"/>
    <w:rsid w:val="00BA4162"/>
    <w:rsid w:val="00BA4B76"/>
    <w:rsid w:val="00BA4D79"/>
    <w:rsid w:val="00BA6FEB"/>
    <w:rsid w:val="00BA7151"/>
    <w:rsid w:val="00BB06CF"/>
    <w:rsid w:val="00BB0BF8"/>
    <w:rsid w:val="00BB1588"/>
    <w:rsid w:val="00BB246D"/>
    <w:rsid w:val="00BB2B46"/>
    <w:rsid w:val="00BB3775"/>
    <w:rsid w:val="00BB3A2F"/>
    <w:rsid w:val="00BB4911"/>
    <w:rsid w:val="00BB552A"/>
    <w:rsid w:val="00BB5C9D"/>
    <w:rsid w:val="00BB5EA2"/>
    <w:rsid w:val="00BB65B1"/>
    <w:rsid w:val="00BB6C5B"/>
    <w:rsid w:val="00BB7193"/>
    <w:rsid w:val="00BB7524"/>
    <w:rsid w:val="00BB7897"/>
    <w:rsid w:val="00BB7B3C"/>
    <w:rsid w:val="00BC0298"/>
    <w:rsid w:val="00BC1247"/>
    <w:rsid w:val="00BC1859"/>
    <w:rsid w:val="00BC1DFE"/>
    <w:rsid w:val="00BC24D7"/>
    <w:rsid w:val="00BC2A3D"/>
    <w:rsid w:val="00BC2FE9"/>
    <w:rsid w:val="00BC362A"/>
    <w:rsid w:val="00BC4416"/>
    <w:rsid w:val="00BC4856"/>
    <w:rsid w:val="00BC5043"/>
    <w:rsid w:val="00BC50B7"/>
    <w:rsid w:val="00BC5412"/>
    <w:rsid w:val="00BC550F"/>
    <w:rsid w:val="00BC560D"/>
    <w:rsid w:val="00BC56AC"/>
    <w:rsid w:val="00BC5CEC"/>
    <w:rsid w:val="00BC666B"/>
    <w:rsid w:val="00BC67B5"/>
    <w:rsid w:val="00BC684E"/>
    <w:rsid w:val="00BC6BDC"/>
    <w:rsid w:val="00BC716F"/>
    <w:rsid w:val="00BC7763"/>
    <w:rsid w:val="00BC7C75"/>
    <w:rsid w:val="00BD1B53"/>
    <w:rsid w:val="00BD2997"/>
    <w:rsid w:val="00BD4680"/>
    <w:rsid w:val="00BD55A4"/>
    <w:rsid w:val="00BD5E7E"/>
    <w:rsid w:val="00BD60D8"/>
    <w:rsid w:val="00BD7F80"/>
    <w:rsid w:val="00BE00A4"/>
    <w:rsid w:val="00BE0192"/>
    <w:rsid w:val="00BE1FBD"/>
    <w:rsid w:val="00BE2991"/>
    <w:rsid w:val="00BE2CD2"/>
    <w:rsid w:val="00BE30D1"/>
    <w:rsid w:val="00BE3558"/>
    <w:rsid w:val="00BE3875"/>
    <w:rsid w:val="00BE38F3"/>
    <w:rsid w:val="00BE558A"/>
    <w:rsid w:val="00BE5977"/>
    <w:rsid w:val="00BE5FD8"/>
    <w:rsid w:val="00BE62DE"/>
    <w:rsid w:val="00BE6C0E"/>
    <w:rsid w:val="00BE7962"/>
    <w:rsid w:val="00BE7AE2"/>
    <w:rsid w:val="00BF0631"/>
    <w:rsid w:val="00BF0B39"/>
    <w:rsid w:val="00BF0C25"/>
    <w:rsid w:val="00BF0EBB"/>
    <w:rsid w:val="00BF101D"/>
    <w:rsid w:val="00BF1389"/>
    <w:rsid w:val="00BF1F69"/>
    <w:rsid w:val="00BF2886"/>
    <w:rsid w:val="00BF2B63"/>
    <w:rsid w:val="00BF32C8"/>
    <w:rsid w:val="00BF336B"/>
    <w:rsid w:val="00BF3970"/>
    <w:rsid w:val="00BF3B54"/>
    <w:rsid w:val="00BF3C01"/>
    <w:rsid w:val="00BF3E42"/>
    <w:rsid w:val="00BF4A4C"/>
    <w:rsid w:val="00BF5E60"/>
    <w:rsid w:val="00BF6458"/>
    <w:rsid w:val="00BF6A16"/>
    <w:rsid w:val="00BF7664"/>
    <w:rsid w:val="00BF79D3"/>
    <w:rsid w:val="00C002BD"/>
    <w:rsid w:val="00C00518"/>
    <w:rsid w:val="00C0158A"/>
    <w:rsid w:val="00C01D81"/>
    <w:rsid w:val="00C01EC0"/>
    <w:rsid w:val="00C02D95"/>
    <w:rsid w:val="00C02FD5"/>
    <w:rsid w:val="00C03221"/>
    <w:rsid w:val="00C03594"/>
    <w:rsid w:val="00C038AC"/>
    <w:rsid w:val="00C039B2"/>
    <w:rsid w:val="00C03C20"/>
    <w:rsid w:val="00C03DDA"/>
    <w:rsid w:val="00C03E08"/>
    <w:rsid w:val="00C04C9B"/>
    <w:rsid w:val="00C071A1"/>
    <w:rsid w:val="00C071D4"/>
    <w:rsid w:val="00C076C8"/>
    <w:rsid w:val="00C10291"/>
    <w:rsid w:val="00C105B3"/>
    <w:rsid w:val="00C10C1D"/>
    <w:rsid w:val="00C11BED"/>
    <w:rsid w:val="00C1256F"/>
    <w:rsid w:val="00C13234"/>
    <w:rsid w:val="00C133C3"/>
    <w:rsid w:val="00C13DFD"/>
    <w:rsid w:val="00C14978"/>
    <w:rsid w:val="00C14AC5"/>
    <w:rsid w:val="00C158FB"/>
    <w:rsid w:val="00C163C3"/>
    <w:rsid w:val="00C16622"/>
    <w:rsid w:val="00C16751"/>
    <w:rsid w:val="00C16EB6"/>
    <w:rsid w:val="00C16F32"/>
    <w:rsid w:val="00C170C3"/>
    <w:rsid w:val="00C171FE"/>
    <w:rsid w:val="00C17F24"/>
    <w:rsid w:val="00C17FFD"/>
    <w:rsid w:val="00C20338"/>
    <w:rsid w:val="00C20405"/>
    <w:rsid w:val="00C20D7D"/>
    <w:rsid w:val="00C2219B"/>
    <w:rsid w:val="00C224E0"/>
    <w:rsid w:val="00C22B77"/>
    <w:rsid w:val="00C23297"/>
    <w:rsid w:val="00C236AA"/>
    <w:rsid w:val="00C24382"/>
    <w:rsid w:val="00C243F7"/>
    <w:rsid w:val="00C24803"/>
    <w:rsid w:val="00C24921"/>
    <w:rsid w:val="00C24DFD"/>
    <w:rsid w:val="00C25F84"/>
    <w:rsid w:val="00C26715"/>
    <w:rsid w:val="00C26B83"/>
    <w:rsid w:val="00C27587"/>
    <w:rsid w:val="00C27994"/>
    <w:rsid w:val="00C27BC5"/>
    <w:rsid w:val="00C27C27"/>
    <w:rsid w:val="00C30BB8"/>
    <w:rsid w:val="00C31298"/>
    <w:rsid w:val="00C31676"/>
    <w:rsid w:val="00C31CBE"/>
    <w:rsid w:val="00C31E02"/>
    <w:rsid w:val="00C3230F"/>
    <w:rsid w:val="00C33140"/>
    <w:rsid w:val="00C331E3"/>
    <w:rsid w:val="00C3354B"/>
    <w:rsid w:val="00C346E3"/>
    <w:rsid w:val="00C3476F"/>
    <w:rsid w:val="00C34793"/>
    <w:rsid w:val="00C348A3"/>
    <w:rsid w:val="00C34A6A"/>
    <w:rsid w:val="00C34E61"/>
    <w:rsid w:val="00C362FE"/>
    <w:rsid w:val="00C37303"/>
    <w:rsid w:val="00C376AE"/>
    <w:rsid w:val="00C4014C"/>
    <w:rsid w:val="00C40C32"/>
    <w:rsid w:val="00C41018"/>
    <w:rsid w:val="00C413BC"/>
    <w:rsid w:val="00C418D6"/>
    <w:rsid w:val="00C41C9E"/>
    <w:rsid w:val="00C42084"/>
    <w:rsid w:val="00C42178"/>
    <w:rsid w:val="00C42249"/>
    <w:rsid w:val="00C44535"/>
    <w:rsid w:val="00C4519F"/>
    <w:rsid w:val="00C47019"/>
    <w:rsid w:val="00C4755F"/>
    <w:rsid w:val="00C47976"/>
    <w:rsid w:val="00C50800"/>
    <w:rsid w:val="00C5090F"/>
    <w:rsid w:val="00C5177F"/>
    <w:rsid w:val="00C51DF5"/>
    <w:rsid w:val="00C51FB1"/>
    <w:rsid w:val="00C5258B"/>
    <w:rsid w:val="00C530C8"/>
    <w:rsid w:val="00C536C5"/>
    <w:rsid w:val="00C54433"/>
    <w:rsid w:val="00C54744"/>
    <w:rsid w:val="00C54EDB"/>
    <w:rsid w:val="00C55588"/>
    <w:rsid w:val="00C56E85"/>
    <w:rsid w:val="00C5706A"/>
    <w:rsid w:val="00C57162"/>
    <w:rsid w:val="00C5782B"/>
    <w:rsid w:val="00C57C1A"/>
    <w:rsid w:val="00C57CD3"/>
    <w:rsid w:val="00C6024B"/>
    <w:rsid w:val="00C603B1"/>
    <w:rsid w:val="00C604FB"/>
    <w:rsid w:val="00C60F2A"/>
    <w:rsid w:val="00C6113A"/>
    <w:rsid w:val="00C61BC0"/>
    <w:rsid w:val="00C623A2"/>
    <w:rsid w:val="00C62505"/>
    <w:rsid w:val="00C62632"/>
    <w:rsid w:val="00C6276B"/>
    <w:rsid w:val="00C62FEB"/>
    <w:rsid w:val="00C63E0E"/>
    <w:rsid w:val="00C64B33"/>
    <w:rsid w:val="00C654B5"/>
    <w:rsid w:val="00C65707"/>
    <w:rsid w:val="00C65A12"/>
    <w:rsid w:val="00C6608B"/>
    <w:rsid w:val="00C66156"/>
    <w:rsid w:val="00C6616C"/>
    <w:rsid w:val="00C666F9"/>
    <w:rsid w:val="00C66A6A"/>
    <w:rsid w:val="00C67087"/>
    <w:rsid w:val="00C673E4"/>
    <w:rsid w:val="00C677C2"/>
    <w:rsid w:val="00C679A6"/>
    <w:rsid w:val="00C70104"/>
    <w:rsid w:val="00C7030F"/>
    <w:rsid w:val="00C7080A"/>
    <w:rsid w:val="00C70DC1"/>
    <w:rsid w:val="00C7298E"/>
    <w:rsid w:val="00C72FE8"/>
    <w:rsid w:val="00C740BD"/>
    <w:rsid w:val="00C74378"/>
    <w:rsid w:val="00C744A8"/>
    <w:rsid w:val="00C74656"/>
    <w:rsid w:val="00C7500E"/>
    <w:rsid w:val="00C756F1"/>
    <w:rsid w:val="00C758FE"/>
    <w:rsid w:val="00C75EBC"/>
    <w:rsid w:val="00C76503"/>
    <w:rsid w:val="00C7689D"/>
    <w:rsid w:val="00C76AF5"/>
    <w:rsid w:val="00C76C44"/>
    <w:rsid w:val="00C7726C"/>
    <w:rsid w:val="00C77499"/>
    <w:rsid w:val="00C779F6"/>
    <w:rsid w:val="00C8143E"/>
    <w:rsid w:val="00C821A1"/>
    <w:rsid w:val="00C83D97"/>
    <w:rsid w:val="00C842CA"/>
    <w:rsid w:val="00C84712"/>
    <w:rsid w:val="00C847C8"/>
    <w:rsid w:val="00C8494C"/>
    <w:rsid w:val="00C84FB2"/>
    <w:rsid w:val="00C850CB"/>
    <w:rsid w:val="00C8572D"/>
    <w:rsid w:val="00C85B00"/>
    <w:rsid w:val="00C86024"/>
    <w:rsid w:val="00C86F02"/>
    <w:rsid w:val="00C874BF"/>
    <w:rsid w:val="00C87CE7"/>
    <w:rsid w:val="00C90ACD"/>
    <w:rsid w:val="00C9227A"/>
    <w:rsid w:val="00C92810"/>
    <w:rsid w:val="00C934B3"/>
    <w:rsid w:val="00C93B87"/>
    <w:rsid w:val="00C93CF4"/>
    <w:rsid w:val="00C942CB"/>
    <w:rsid w:val="00C944C9"/>
    <w:rsid w:val="00C95265"/>
    <w:rsid w:val="00C95467"/>
    <w:rsid w:val="00C95DAB"/>
    <w:rsid w:val="00C96121"/>
    <w:rsid w:val="00C96BA7"/>
    <w:rsid w:val="00C97B0D"/>
    <w:rsid w:val="00C97D01"/>
    <w:rsid w:val="00C97FF0"/>
    <w:rsid w:val="00CA07E9"/>
    <w:rsid w:val="00CA15F8"/>
    <w:rsid w:val="00CA1CDE"/>
    <w:rsid w:val="00CA210A"/>
    <w:rsid w:val="00CA2A7C"/>
    <w:rsid w:val="00CA301F"/>
    <w:rsid w:val="00CA324A"/>
    <w:rsid w:val="00CA370E"/>
    <w:rsid w:val="00CA3F47"/>
    <w:rsid w:val="00CA497D"/>
    <w:rsid w:val="00CA642C"/>
    <w:rsid w:val="00CA7975"/>
    <w:rsid w:val="00CB1556"/>
    <w:rsid w:val="00CB2052"/>
    <w:rsid w:val="00CB2744"/>
    <w:rsid w:val="00CB323A"/>
    <w:rsid w:val="00CB3F97"/>
    <w:rsid w:val="00CB40A6"/>
    <w:rsid w:val="00CB447C"/>
    <w:rsid w:val="00CB44BA"/>
    <w:rsid w:val="00CB4775"/>
    <w:rsid w:val="00CB47EA"/>
    <w:rsid w:val="00CB4B13"/>
    <w:rsid w:val="00CB532C"/>
    <w:rsid w:val="00CB55EE"/>
    <w:rsid w:val="00CB5789"/>
    <w:rsid w:val="00CB6B6B"/>
    <w:rsid w:val="00CB7CE1"/>
    <w:rsid w:val="00CB7DE0"/>
    <w:rsid w:val="00CC03A5"/>
    <w:rsid w:val="00CC0537"/>
    <w:rsid w:val="00CC08B4"/>
    <w:rsid w:val="00CC0914"/>
    <w:rsid w:val="00CC1458"/>
    <w:rsid w:val="00CC2041"/>
    <w:rsid w:val="00CC2324"/>
    <w:rsid w:val="00CC27D4"/>
    <w:rsid w:val="00CC2A32"/>
    <w:rsid w:val="00CC2D0E"/>
    <w:rsid w:val="00CC3239"/>
    <w:rsid w:val="00CC3CCD"/>
    <w:rsid w:val="00CC41C3"/>
    <w:rsid w:val="00CC47E7"/>
    <w:rsid w:val="00CC5382"/>
    <w:rsid w:val="00CC55E3"/>
    <w:rsid w:val="00CC560A"/>
    <w:rsid w:val="00CC568D"/>
    <w:rsid w:val="00CC5742"/>
    <w:rsid w:val="00CC57B5"/>
    <w:rsid w:val="00CC6E92"/>
    <w:rsid w:val="00CD00C0"/>
    <w:rsid w:val="00CD0158"/>
    <w:rsid w:val="00CD01B0"/>
    <w:rsid w:val="00CD0CB8"/>
    <w:rsid w:val="00CD19BA"/>
    <w:rsid w:val="00CD1AA4"/>
    <w:rsid w:val="00CD230C"/>
    <w:rsid w:val="00CD2505"/>
    <w:rsid w:val="00CD2606"/>
    <w:rsid w:val="00CD4622"/>
    <w:rsid w:val="00CD4672"/>
    <w:rsid w:val="00CD4E84"/>
    <w:rsid w:val="00CD506B"/>
    <w:rsid w:val="00CD55FF"/>
    <w:rsid w:val="00CD5BF0"/>
    <w:rsid w:val="00CD5CE8"/>
    <w:rsid w:val="00CE0568"/>
    <w:rsid w:val="00CE09BA"/>
    <w:rsid w:val="00CE0EF8"/>
    <w:rsid w:val="00CE1A25"/>
    <w:rsid w:val="00CE23DB"/>
    <w:rsid w:val="00CE2562"/>
    <w:rsid w:val="00CE2FA4"/>
    <w:rsid w:val="00CE5112"/>
    <w:rsid w:val="00CE5243"/>
    <w:rsid w:val="00CE58F8"/>
    <w:rsid w:val="00CE5A6E"/>
    <w:rsid w:val="00CE62F6"/>
    <w:rsid w:val="00CE64A6"/>
    <w:rsid w:val="00CE6AE6"/>
    <w:rsid w:val="00CE6C35"/>
    <w:rsid w:val="00CE7CE6"/>
    <w:rsid w:val="00CF152E"/>
    <w:rsid w:val="00CF1847"/>
    <w:rsid w:val="00CF1B2D"/>
    <w:rsid w:val="00CF1D8D"/>
    <w:rsid w:val="00CF20C5"/>
    <w:rsid w:val="00CF221B"/>
    <w:rsid w:val="00CF2624"/>
    <w:rsid w:val="00CF2B60"/>
    <w:rsid w:val="00CF2E27"/>
    <w:rsid w:val="00CF303D"/>
    <w:rsid w:val="00CF3DDE"/>
    <w:rsid w:val="00CF3FEF"/>
    <w:rsid w:val="00CF45C4"/>
    <w:rsid w:val="00CF4760"/>
    <w:rsid w:val="00CF5417"/>
    <w:rsid w:val="00CF5B4D"/>
    <w:rsid w:val="00CF5C48"/>
    <w:rsid w:val="00CF5C91"/>
    <w:rsid w:val="00CF5D41"/>
    <w:rsid w:val="00CF5E53"/>
    <w:rsid w:val="00CF621A"/>
    <w:rsid w:val="00CF62AA"/>
    <w:rsid w:val="00CF6866"/>
    <w:rsid w:val="00CF729B"/>
    <w:rsid w:val="00D0076C"/>
    <w:rsid w:val="00D01370"/>
    <w:rsid w:val="00D019ED"/>
    <w:rsid w:val="00D021D8"/>
    <w:rsid w:val="00D031D7"/>
    <w:rsid w:val="00D03CF1"/>
    <w:rsid w:val="00D048E3"/>
    <w:rsid w:val="00D04E3E"/>
    <w:rsid w:val="00D05628"/>
    <w:rsid w:val="00D05A18"/>
    <w:rsid w:val="00D06492"/>
    <w:rsid w:val="00D06594"/>
    <w:rsid w:val="00D07ED9"/>
    <w:rsid w:val="00D10148"/>
    <w:rsid w:val="00D105A9"/>
    <w:rsid w:val="00D1069C"/>
    <w:rsid w:val="00D10E4C"/>
    <w:rsid w:val="00D11565"/>
    <w:rsid w:val="00D11721"/>
    <w:rsid w:val="00D11750"/>
    <w:rsid w:val="00D11B4C"/>
    <w:rsid w:val="00D11F0C"/>
    <w:rsid w:val="00D12ECC"/>
    <w:rsid w:val="00D14C59"/>
    <w:rsid w:val="00D14E47"/>
    <w:rsid w:val="00D15090"/>
    <w:rsid w:val="00D15963"/>
    <w:rsid w:val="00D15A64"/>
    <w:rsid w:val="00D15EDD"/>
    <w:rsid w:val="00D173A5"/>
    <w:rsid w:val="00D17445"/>
    <w:rsid w:val="00D177E1"/>
    <w:rsid w:val="00D216F2"/>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7A3"/>
    <w:rsid w:val="00D266AC"/>
    <w:rsid w:val="00D26CE5"/>
    <w:rsid w:val="00D3020A"/>
    <w:rsid w:val="00D306E9"/>
    <w:rsid w:val="00D30A05"/>
    <w:rsid w:val="00D31A12"/>
    <w:rsid w:val="00D33328"/>
    <w:rsid w:val="00D3366F"/>
    <w:rsid w:val="00D34751"/>
    <w:rsid w:val="00D34C77"/>
    <w:rsid w:val="00D3543A"/>
    <w:rsid w:val="00D356D0"/>
    <w:rsid w:val="00D35C47"/>
    <w:rsid w:val="00D35D72"/>
    <w:rsid w:val="00D36634"/>
    <w:rsid w:val="00D37DA1"/>
    <w:rsid w:val="00D407B5"/>
    <w:rsid w:val="00D40AA1"/>
    <w:rsid w:val="00D40B68"/>
    <w:rsid w:val="00D40D7C"/>
    <w:rsid w:val="00D41E6F"/>
    <w:rsid w:val="00D4221C"/>
    <w:rsid w:val="00D42BCC"/>
    <w:rsid w:val="00D434CF"/>
    <w:rsid w:val="00D4364C"/>
    <w:rsid w:val="00D440ED"/>
    <w:rsid w:val="00D44503"/>
    <w:rsid w:val="00D45B8B"/>
    <w:rsid w:val="00D45F04"/>
    <w:rsid w:val="00D460C5"/>
    <w:rsid w:val="00D461A7"/>
    <w:rsid w:val="00D46373"/>
    <w:rsid w:val="00D463FD"/>
    <w:rsid w:val="00D469DC"/>
    <w:rsid w:val="00D4701E"/>
    <w:rsid w:val="00D511DD"/>
    <w:rsid w:val="00D52119"/>
    <w:rsid w:val="00D525F7"/>
    <w:rsid w:val="00D53909"/>
    <w:rsid w:val="00D54C31"/>
    <w:rsid w:val="00D54DC4"/>
    <w:rsid w:val="00D55342"/>
    <w:rsid w:val="00D5570E"/>
    <w:rsid w:val="00D5583C"/>
    <w:rsid w:val="00D55966"/>
    <w:rsid w:val="00D5661E"/>
    <w:rsid w:val="00D568D9"/>
    <w:rsid w:val="00D56E37"/>
    <w:rsid w:val="00D573CA"/>
    <w:rsid w:val="00D57A31"/>
    <w:rsid w:val="00D6213B"/>
    <w:rsid w:val="00D633FC"/>
    <w:rsid w:val="00D63573"/>
    <w:rsid w:val="00D637BE"/>
    <w:rsid w:val="00D63CC9"/>
    <w:rsid w:val="00D6440E"/>
    <w:rsid w:val="00D64830"/>
    <w:rsid w:val="00D651E0"/>
    <w:rsid w:val="00D65714"/>
    <w:rsid w:val="00D658DC"/>
    <w:rsid w:val="00D65AC5"/>
    <w:rsid w:val="00D66BD3"/>
    <w:rsid w:val="00D712AC"/>
    <w:rsid w:val="00D71386"/>
    <w:rsid w:val="00D71C06"/>
    <w:rsid w:val="00D71D71"/>
    <w:rsid w:val="00D7316E"/>
    <w:rsid w:val="00D73631"/>
    <w:rsid w:val="00D7385C"/>
    <w:rsid w:val="00D73B0E"/>
    <w:rsid w:val="00D73E5B"/>
    <w:rsid w:val="00D75DA5"/>
    <w:rsid w:val="00D76466"/>
    <w:rsid w:val="00D76A78"/>
    <w:rsid w:val="00D76F9A"/>
    <w:rsid w:val="00D80380"/>
    <w:rsid w:val="00D80C86"/>
    <w:rsid w:val="00D80E52"/>
    <w:rsid w:val="00D80FD9"/>
    <w:rsid w:val="00D812E7"/>
    <w:rsid w:val="00D81344"/>
    <w:rsid w:val="00D8183A"/>
    <w:rsid w:val="00D81F0D"/>
    <w:rsid w:val="00D8204F"/>
    <w:rsid w:val="00D824F7"/>
    <w:rsid w:val="00D8275E"/>
    <w:rsid w:val="00D82797"/>
    <w:rsid w:val="00D829AD"/>
    <w:rsid w:val="00D83301"/>
    <w:rsid w:val="00D835FE"/>
    <w:rsid w:val="00D83CA7"/>
    <w:rsid w:val="00D84DB4"/>
    <w:rsid w:val="00D8582A"/>
    <w:rsid w:val="00D858B3"/>
    <w:rsid w:val="00D86349"/>
    <w:rsid w:val="00D8676E"/>
    <w:rsid w:val="00D86A88"/>
    <w:rsid w:val="00D87125"/>
    <w:rsid w:val="00D9001B"/>
    <w:rsid w:val="00D90B7F"/>
    <w:rsid w:val="00D9188E"/>
    <w:rsid w:val="00D926BF"/>
    <w:rsid w:val="00D9359C"/>
    <w:rsid w:val="00D9397E"/>
    <w:rsid w:val="00D957EE"/>
    <w:rsid w:val="00D9694F"/>
    <w:rsid w:val="00D96FE5"/>
    <w:rsid w:val="00D97BBA"/>
    <w:rsid w:val="00D97C55"/>
    <w:rsid w:val="00D97CB1"/>
    <w:rsid w:val="00DA07A3"/>
    <w:rsid w:val="00DA16AC"/>
    <w:rsid w:val="00DA1B26"/>
    <w:rsid w:val="00DA1F50"/>
    <w:rsid w:val="00DA2087"/>
    <w:rsid w:val="00DA31CB"/>
    <w:rsid w:val="00DA4158"/>
    <w:rsid w:val="00DA4813"/>
    <w:rsid w:val="00DA531E"/>
    <w:rsid w:val="00DA593C"/>
    <w:rsid w:val="00DA5ED5"/>
    <w:rsid w:val="00DA6090"/>
    <w:rsid w:val="00DA79A0"/>
    <w:rsid w:val="00DB053E"/>
    <w:rsid w:val="00DB057E"/>
    <w:rsid w:val="00DB0CEE"/>
    <w:rsid w:val="00DB0D0C"/>
    <w:rsid w:val="00DB102D"/>
    <w:rsid w:val="00DB1215"/>
    <w:rsid w:val="00DB124D"/>
    <w:rsid w:val="00DB1604"/>
    <w:rsid w:val="00DB16F0"/>
    <w:rsid w:val="00DB17E7"/>
    <w:rsid w:val="00DB1F8E"/>
    <w:rsid w:val="00DB2D7F"/>
    <w:rsid w:val="00DB31E4"/>
    <w:rsid w:val="00DB3DEC"/>
    <w:rsid w:val="00DB433C"/>
    <w:rsid w:val="00DB4408"/>
    <w:rsid w:val="00DB47AF"/>
    <w:rsid w:val="00DB59DD"/>
    <w:rsid w:val="00DB5CB1"/>
    <w:rsid w:val="00DB6135"/>
    <w:rsid w:val="00DB69BA"/>
    <w:rsid w:val="00DB72C8"/>
    <w:rsid w:val="00DB74B0"/>
    <w:rsid w:val="00DB7582"/>
    <w:rsid w:val="00DC03AF"/>
    <w:rsid w:val="00DC06E3"/>
    <w:rsid w:val="00DC0C9B"/>
    <w:rsid w:val="00DC1186"/>
    <w:rsid w:val="00DC1EFA"/>
    <w:rsid w:val="00DC21A2"/>
    <w:rsid w:val="00DC276C"/>
    <w:rsid w:val="00DC2FE5"/>
    <w:rsid w:val="00DC3092"/>
    <w:rsid w:val="00DC30C1"/>
    <w:rsid w:val="00DC4BC3"/>
    <w:rsid w:val="00DC56B5"/>
    <w:rsid w:val="00DC60CD"/>
    <w:rsid w:val="00DC6235"/>
    <w:rsid w:val="00DC6692"/>
    <w:rsid w:val="00DC6866"/>
    <w:rsid w:val="00DC6C00"/>
    <w:rsid w:val="00DC724C"/>
    <w:rsid w:val="00DD0015"/>
    <w:rsid w:val="00DD07F5"/>
    <w:rsid w:val="00DD0E80"/>
    <w:rsid w:val="00DD23EE"/>
    <w:rsid w:val="00DD2C25"/>
    <w:rsid w:val="00DD3353"/>
    <w:rsid w:val="00DD3397"/>
    <w:rsid w:val="00DD3AD1"/>
    <w:rsid w:val="00DD4061"/>
    <w:rsid w:val="00DD42E4"/>
    <w:rsid w:val="00DD4ABA"/>
    <w:rsid w:val="00DD6F1F"/>
    <w:rsid w:val="00DD6FB7"/>
    <w:rsid w:val="00DD738B"/>
    <w:rsid w:val="00DD7672"/>
    <w:rsid w:val="00DD79E7"/>
    <w:rsid w:val="00DE1368"/>
    <w:rsid w:val="00DE1402"/>
    <w:rsid w:val="00DE18A3"/>
    <w:rsid w:val="00DE1D2A"/>
    <w:rsid w:val="00DE2216"/>
    <w:rsid w:val="00DE2BBF"/>
    <w:rsid w:val="00DE2C92"/>
    <w:rsid w:val="00DE466A"/>
    <w:rsid w:val="00DE469B"/>
    <w:rsid w:val="00DE4751"/>
    <w:rsid w:val="00DE4A29"/>
    <w:rsid w:val="00DE4AEA"/>
    <w:rsid w:val="00DE5257"/>
    <w:rsid w:val="00DE535B"/>
    <w:rsid w:val="00DE575B"/>
    <w:rsid w:val="00DE678C"/>
    <w:rsid w:val="00DE6CE6"/>
    <w:rsid w:val="00DE75CA"/>
    <w:rsid w:val="00DE7793"/>
    <w:rsid w:val="00DF0D2E"/>
    <w:rsid w:val="00DF1516"/>
    <w:rsid w:val="00DF1DA9"/>
    <w:rsid w:val="00DF2000"/>
    <w:rsid w:val="00DF41F2"/>
    <w:rsid w:val="00DF4907"/>
    <w:rsid w:val="00DF4E07"/>
    <w:rsid w:val="00DF5984"/>
    <w:rsid w:val="00DF5B6A"/>
    <w:rsid w:val="00DF66B8"/>
    <w:rsid w:val="00E00101"/>
    <w:rsid w:val="00E00A19"/>
    <w:rsid w:val="00E00D75"/>
    <w:rsid w:val="00E00ED4"/>
    <w:rsid w:val="00E010B4"/>
    <w:rsid w:val="00E01195"/>
    <w:rsid w:val="00E01BD3"/>
    <w:rsid w:val="00E0242E"/>
    <w:rsid w:val="00E04DAF"/>
    <w:rsid w:val="00E055A6"/>
    <w:rsid w:val="00E05775"/>
    <w:rsid w:val="00E05C80"/>
    <w:rsid w:val="00E05D33"/>
    <w:rsid w:val="00E06E69"/>
    <w:rsid w:val="00E07A82"/>
    <w:rsid w:val="00E103D0"/>
    <w:rsid w:val="00E10F2D"/>
    <w:rsid w:val="00E120D9"/>
    <w:rsid w:val="00E12274"/>
    <w:rsid w:val="00E12316"/>
    <w:rsid w:val="00E12F65"/>
    <w:rsid w:val="00E1365F"/>
    <w:rsid w:val="00E138AC"/>
    <w:rsid w:val="00E13C3B"/>
    <w:rsid w:val="00E13F2D"/>
    <w:rsid w:val="00E14727"/>
    <w:rsid w:val="00E14860"/>
    <w:rsid w:val="00E1513D"/>
    <w:rsid w:val="00E15B7D"/>
    <w:rsid w:val="00E15E7E"/>
    <w:rsid w:val="00E1631C"/>
    <w:rsid w:val="00E1711D"/>
    <w:rsid w:val="00E17439"/>
    <w:rsid w:val="00E17CB3"/>
    <w:rsid w:val="00E2076E"/>
    <w:rsid w:val="00E20944"/>
    <w:rsid w:val="00E20E0F"/>
    <w:rsid w:val="00E21200"/>
    <w:rsid w:val="00E212A5"/>
    <w:rsid w:val="00E21900"/>
    <w:rsid w:val="00E21B21"/>
    <w:rsid w:val="00E2211F"/>
    <w:rsid w:val="00E230ED"/>
    <w:rsid w:val="00E236B5"/>
    <w:rsid w:val="00E2386D"/>
    <w:rsid w:val="00E240D3"/>
    <w:rsid w:val="00E24965"/>
    <w:rsid w:val="00E24F5C"/>
    <w:rsid w:val="00E251CF"/>
    <w:rsid w:val="00E25922"/>
    <w:rsid w:val="00E2606F"/>
    <w:rsid w:val="00E269F6"/>
    <w:rsid w:val="00E26A2C"/>
    <w:rsid w:val="00E27044"/>
    <w:rsid w:val="00E2710F"/>
    <w:rsid w:val="00E271E6"/>
    <w:rsid w:val="00E271F5"/>
    <w:rsid w:val="00E27207"/>
    <w:rsid w:val="00E300A2"/>
    <w:rsid w:val="00E3103D"/>
    <w:rsid w:val="00E31878"/>
    <w:rsid w:val="00E32270"/>
    <w:rsid w:val="00E328AC"/>
    <w:rsid w:val="00E331E6"/>
    <w:rsid w:val="00E33F2A"/>
    <w:rsid w:val="00E34905"/>
    <w:rsid w:val="00E355E9"/>
    <w:rsid w:val="00E35BCA"/>
    <w:rsid w:val="00E35F55"/>
    <w:rsid w:val="00E367EB"/>
    <w:rsid w:val="00E369E4"/>
    <w:rsid w:val="00E36A87"/>
    <w:rsid w:val="00E36ADA"/>
    <w:rsid w:val="00E36EAB"/>
    <w:rsid w:val="00E4038F"/>
    <w:rsid w:val="00E40635"/>
    <w:rsid w:val="00E409D9"/>
    <w:rsid w:val="00E41168"/>
    <w:rsid w:val="00E422B7"/>
    <w:rsid w:val="00E42C1D"/>
    <w:rsid w:val="00E431EE"/>
    <w:rsid w:val="00E4339D"/>
    <w:rsid w:val="00E43D29"/>
    <w:rsid w:val="00E43D65"/>
    <w:rsid w:val="00E43E7E"/>
    <w:rsid w:val="00E448EC"/>
    <w:rsid w:val="00E44C25"/>
    <w:rsid w:val="00E464A4"/>
    <w:rsid w:val="00E4726E"/>
    <w:rsid w:val="00E47420"/>
    <w:rsid w:val="00E500DD"/>
    <w:rsid w:val="00E5038F"/>
    <w:rsid w:val="00E50ADE"/>
    <w:rsid w:val="00E51451"/>
    <w:rsid w:val="00E51FBD"/>
    <w:rsid w:val="00E526CF"/>
    <w:rsid w:val="00E52874"/>
    <w:rsid w:val="00E52AB1"/>
    <w:rsid w:val="00E52E7E"/>
    <w:rsid w:val="00E53B24"/>
    <w:rsid w:val="00E54055"/>
    <w:rsid w:val="00E5410F"/>
    <w:rsid w:val="00E5474C"/>
    <w:rsid w:val="00E55178"/>
    <w:rsid w:val="00E55F04"/>
    <w:rsid w:val="00E5610B"/>
    <w:rsid w:val="00E57106"/>
    <w:rsid w:val="00E57153"/>
    <w:rsid w:val="00E57261"/>
    <w:rsid w:val="00E57341"/>
    <w:rsid w:val="00E5751E"/>
    <w:rsid w:val="00E577E8"/>
    <w:rsid w:val="00E601CD"/>
    <w:rsid w:val="00E60303"/>
    <w:rsid w:val="00E605C0"/>
    <w:rsid w:val="00E6067F"/>
    <w:rsid w:val="00E607A9"/>
    <w:rsid w:val="00E617EF"/>
    <w:rsid w:val="00E61ACD"/>
    <w:rsid w:val="00E61D82"/>
    <w:rsid w:val="00E61D90"/>
    <w:rsid w:val="00E61F61"/>
    <w:rsid w:val="00E636B0"/>
    <w:rsid w:val="00E63A50"/>
    <w:rsid w:val="00E66D8D"/>
    <w:rsid w:val="00E673EA"/>
    <w:rsid w:val="00E6752C"/>
    <w:rsid w:val="00E67ABD"/>
    <w:rsid w:val="00E67CD7"/>
    <w:rsid w:val="00E70D7B"/>
    <w:rsid w:val="00E70DD9"/>
    <w:rsid w:val="00E7150E"/>
    <w:rsid w:val="00E71FDA"/>
    <w:rsid w:val="00E72424"/>
    <w:rsid w:val="00E725DE"/>
    <w:rsid w:val="00E727AF"/>
    <w:rsid w:val="00E73CEB"/>
    <w:rsid w:val="00E7411D"/>
    <w:rsid w:val="00E744FC"/>
    <w:rsid w:val="00E7477A"/>
    <w:rsid w:val="00E75685"/>
    <w:rsid w:val="00E75FC1"/>
    <w:rsid w:val="00E760AB"/>
    <w:rsid w:val="00E7662D"/>
    <w:rsid w:val="00E76D6C"/>
    <w:rsid w:val="00E76EB4"/>
    <w:rsid w:val="00E76FE3"/>
    <w:rsid w:val="00E7704A"/>
    <w:rsid w:val="00E77E13"/>
    <w:rsid w:val="00E80618"/>
    <w:rsid w:val="00E819D8"/>
    <w:rsid w:val="00E82AE0"/>
    <w:rsid w:val="00E82EE5"/>
    <w:rsid w:val="00E83029"/>
    <w:rsid w:val="00E831D8"/>
    <w:rsid w:val="00E8338C"/>
    <w:rsid w:val="00E83B80"/>
    <w:rsid w:val="00E841F5"/>
    <w:rsid w:val="00E84772"/>
    <w:rsid w:val="00E84F50"/>
    <w:rsid w:val="00E8569D"/>
    <w:rsid w:val="00E85CEE"/>
    <w:rsid w:val="00E85D21"/>
    <w:rsid w:val="00E863AF"/>
    <w:rsid w:val="00E8674F"/>
    <w:rsid w:val="00E86CF6"/>
    <w:rsid w:val="00E875D3"/>
    <w:rsid w:val="00E87F41"/>
    <w:rsid w:val="00E90312"/>
    <w:rsid w:val="00E90421"/>
    <w:rsid w:val="00E90736"/>
    <w:rsid w:val="00E90D3A"/>
    <w:rsid w:val="00E90D3D"/>
    <w:rsid w:val="00E91174"/>
    <w:rsid w:val="00E9123F"/>
    <w:rsid w:val="00E9270E"/>
    <w:rsid w:val="00E927F4"/>
    <w:rsid w:val="00E92DE6"/>
    <w:rsid w:val="00E948B3"/>
    <w:rsid w:val="00E949AA"/>
    <w:rsid w:val="00E9626C"/>
    <w:rsid w:val="00E9674B"/>
    <w:rsid w:val="00E973A7"/>
    <w:rsid w:val="00E976DF"/>
    <w:rsid w:val="00E97DAD"/>
    <w:rsid w:val="00E97E8A"/>
    <w:rsid w:val="00EA022D"/>
    <w:rsid w:val="00EA03E6"/>
    <w:rsid w:val="00EA0E23"/>
    <w:rsid w:val="00EA1302"/>
    <w:rsid w:val="00EA1B0D"/>
    <w:rsid w:val="00EA1FF8"/>
    <w:rsid w:val="00EA27E5"/>
    <w:rsid w:val="00EA2810"/>
    <w:rsid w:val="00EA28F0"/>
    <w:rsid w:val="00EA52B8"/>
    <w:rsid w:val="00EA5878"/>
    <w:rsid w:val="00EA5BDF"/>
    <w:rsid w:val="00EA6846"/>
    <w:rsid w:val="00EA6FB0"/>
    <w:rsid w:val="00EB0B62"/>
    <w:rsid w:val="00EB0C1B"/>
    <w:rsid w:val="00EB1161"/>
    <w:rsid w:val="00EB14AA"/>
    <w:rsid w:val="00EB14DC"/>
    <w:rsid w:val="00EB1641"/>
    <w:rsid w:val="00EB2351"/>
    <w:rsid w:val="00EB2386"/>
    <w:rsid w:val="00EB31AA"/>
    <w:rsid w:val="00EB322B"/>
    <w:rsid w:val="00EB333E"/>
    <w:rsid w:val="00EB3CC9"/>
    <w:rsid w:val="00EB4081"/>
    <w:rsid w:val="00EB417E"/>
    <w:rsid w:val="00EB4410"/>
    <w:rsid w:val="00EB4C1F"/>
    <w:rsid w:val="00EB4F9F"/>
    <w:rsid w:val="00EB65C7"/>
    <w:rsid w:val="00EB67F3"/>
    <w:rsid w:val="00EB773C"/>
    <w:rsid w:val="00EB7946"/>
    <w:rsid w:val="00EC015E"/>
    <w:rsid w:val="00EC1B63"/>
    <w:rsid w:val="00EC24BB"/>
    <w:rsid w:val="00EC24DA"/>
    <w:rsid w:val="00EC327D"/>
    <w:rsid w:val="00EC3FF8"/>
    <w:rsid w:val="00EC5778"/>
    <w:rsid w:val="00EC68F8"/>
    <w:rsid w:val="00EC7264"/>
    <w:rsid w:val="00EC79A9"/>
    <w:rsid w:val="00ED02B0"/>
    <w:rsid w:val="00ED02E3"/>
    <w:rsid w:val="00ED0E9D"/>
    <w:rsid w:val="00ED1974"/>
    <w:rsid w:val="00ED2BD3"/>
    <w:rsid w:val="00ED2D1E"/>
    <w:rsid w:val="00ED3C8D"/>
    <w:rsid w:val="00ED3EB2"/>
    <w:rsid w:val="00ED43CC"/>
    <w:rsid w:val="00ED4695"/>
    <w:rsid w:val="00ED5D41"/>
    <w:rsid w:val="00ED6552"/>
    <w:rsid w:val="00ED6677"/>
    <w:rsid w:val="00ED6815"/>
    <w:rsid w:val="00ED692C"/>
    <w:rsid w:val="00ED7B9E"/>
    <w:rsid w:val="00EE0581"/>
    <w:rsid w:val="00EE0AAC"/>
    <w:rsid w:val="00EE0C2B"/>
    <w:rsid w:val="00EE1271"/>
    <w:rsid w:val="00EE184E"/>
    <w:rsid w:val="00EE1A4E"/>
    <w:rsid w:val="00EE2388"/>
    <w:rsid w:val="00EE33BC"/>
    <w:rsid w:val="00EE3D82"/>
    <w:rsid w:val="00EE3F79"/>
    <w:rsid w:val="00EE42E4"/>
    <w:rsid w:val="00EE5356"/>
    <w:rsid w:val="00EE606B"/>
    <w:rsid w:val="00EE71E4"/>
    <w:rsid w:val="00EE7AC4"/>
    <w:rsid w:val="00EE7D6B"/>
    <w:rsid w:val="00EF0249"/>
    <w:rsid w:val="00EF0C7E"/>
    <w:rsid w:val="00EF248D"/>
    <w:rsid w:val="00EF26C9"/>
    <w:rsid w:val="00EF3698"/>
    <w:rsid w:val="00EF3A9F"/>
    <w:rsid w:val="00EF42C6"/>
    <w:rsid w:val="00EF44C4"/>
    <w:rsid w:val="00EF4765"/>
    <w:rsid w:val="00EF4832"/>
    <w:rsid w:val="00EF49A7"/>
    <w:rsid w:val="00EF4C28"/>
    <w:rsid w:val="00EF4D2C"/>
    <w:rsid w:val="00EF520F"/>
    <w:rsid w:val="00EF52D5"/>
    <w:rsid w:val="00EF5B6F"/>
    <w:rsid w:val="00EF5E16"/>
    <w:rsid w:val="00EF647D"/>
    <w:rsid w:val="00EF7A5D"/>
    <w:rsid w:val="00EF7ECD"/>
    <w:rsid w:val="00F004F9"/>
    <w:rsid w:val="00F0105C"/>
    <w:rsid w:val="00F01C82"/>
    <w:rsid w:val="00F0236B"/>
    <w:rsid w:val="00F02BED"/>
    <w:rsid w:val="00F05849"/>
    <w:rsid w:val="00F0596B"/>
    <w:rsid w:val="00F05A7E"/>
    <w:rsid w:val="00F06196"/>
    <w:rsid w:val="00F0621C"/>
    <w:rsid w:val="00F06829"/>
    <w:rsid w:val="00F078BC"/>
    <w:rsid w:val="00F07BF2"/>
    <w:rsid w:val="00F1021F"/>
    <w:rsid w:val="00F1068E"/>
    <w:rsid w:val="00F10CAA"/>
    <w:rsid w:val="00F10DC2"/>
    <w:rsid w:val="00F111C0"/>
    <w:rsid w:val="00F119FD"/>
    <w:rsid w:val="00F1255F"/>
    <w:rsid w:val="00F129D7"/>
    <w:rsid w:val="00F13C57"/>
    <w:rsid w:val="00F14765"/>
    <w:rsid w:val="00F14A85"/>
    <w:rsid w:val="00F15410"/>
    <w:rsid w:val="00F154EC"/>
    <w:rsid w:val="00F159A9"/>
    <w:rsid w:val="00F15F72"/>
    <w:rsid w:val="00F167CF"/>
    <w:rsid w:val="00F16DD8"/>
    <w:rsid w:val="00F16DF5"/>
    <w:rsid w:val="00F1778C"/>
    <w:rsid w:val="00F1783E"/>
    <w:rsid w:val="00F17EE9"/>
    <w:rsid w:val="00F20359"/>
    <w:rsid w:val="00F21A82"/>
    <w:rsid w:val="00F21BC9"/>
    <w:rsid w:val="00F22193"/>
    <w:rsid w:val="00F22D3D"/>
    <w:rsid w:val="00F2306F"/>
    <w:rsid w:val="00F232BE"/>
    <w:rsid w:val="00F23852"/>
    <w:rsid w:val="00F23E43"/>
    <w:rsid w:val="00F24422"/>
    <w:rsid w:val="00F246AF"/>
    <w:rsid w:val="00F25C36"/>
    <w:rsid w:val="00F25F18"/>
    <w:rsid w:val="00F26137"/>
    <w:rsid w:val="00F26402"/>
    <w:rsid w:val="00F269DC"/>
    <w:rsid w:val="00F26A95"/>
    <w:rsid w:val="00F26F58"/>
    <w:rsid w:val="00F270F1"/>
    <w:rsid w:val="00F300CB"/>
    <w:rsid w:val="00F308E8"/>
    <w:rsid w:val="00F30A44"/>
    <w:rsid w:val="00F312FB"/>
    <w:rsid w:val="00F3226C"/>
    <w:rsid w:val="00F32AF7"/>
    <w:rsid w:val="00F3338D"/>
    <w:rsid w:val="00F3373A"/>
    <w:rsid w:val="00F34830"/>
    <w:rsid w:val="00F34DB3"/>
    <w:rsid w:val="00F35132"/>
    <w:rsid w:val="00F352C6"/>
    <w:rsid w:val="00F35BCA"/>
    <w:rsid w:val="00F360F9"/>
    <w:rsid w:val="00F361FA"/>
    <w:rsid w:val="00F36F8C"/>
    <w:rsid w:val="00F3711C"/>
    <w:rsid w:val="00F40EE8"/>
    <w:rsid w:val="00F41396"/>
    <w:rsid w:val="00F41E62"/>
    <w:rsid w:val="00F42691"/>
    <w:rsid w:val="00F4325B"/>
    <w:rsid w:val="00F43298"/>
    <w:rsid w:val="00F43E96"/>
    <w:rsid w:val="00F443E7"/>
    <w:rsid w:val="00F44876"/>
    <w:rsid w:val="00F47638"/>
    <w:rsid w:val="00F47C23"/>
    <w:rsid w:val="00F50F9D"/>
    <w:rsid w:val="00F513B3"/>
    <w:rsid w:val="00F51B9F"/>
    <w:rsid w:val="00F522D3"/>
    <w:rsid w:val="00F52D18"/>
    <w:rsid w:val="00F534A3"/>
    <w:rsid w:val="00F5375E"/>
    <w:rsid w:val="00F54017"/>
    <w:rsid w:val="00F55C86"/>
    <w:rsid w:val="00F565C4"/>
    <w:rsid w:val="00F566B5"/>
    <w:rsid w:val="00F569C0"/>
    <w:rsid w:val="00F60C39"/>
    <w:rsid w:val="00F61E9B"/>
    <w:rsid w:val="00F6238C"/>
    <w:rsid w:val="00F62450"/>
    <w:rsid w:val="00F63144"/>
    <w:rsid w:val="00F63674"/>
    <w:rsid w:val="00F638AE"/>
    <w:rsid w:val="00F6425D"/>
    <w:rsid w:val="00F6448E"/>
    <w:rsid w:val="00F64674"/>
    <w:rsid w:val="00F64983"/>
    <w:rsid w:val="00F649D7"/>
    <w:rsid w:val="00F657E5"/>
    <w:rsid w:val="00F65BA5"/>
    <w:rsid w:val="00F67426"/>
    <w:rsid w:val="00F701BF"/>
    <w:rsid w:val="00F704B7"/>
    <w:rsid w:val="00F705DB"/>
    <w:rsid w:val="00F7085D"/>
    <w:rsid w:val="00F70F0A"/>
    <w:rsid w:val="00F711B3"/>
    <w:rsid w:val="00F71224"/>
    <w:rsid w:val="00F71C0C"/>
    <w:rsid w:val="00F71E6A"/>
    <w:rsid w:val="00F724A0"/>
    <w:rsid w:val="00F72FBC"/>
    <w:rsid w:val="00F7359A"/>
    <w:rsid w:val="00F737B7"/>
    <w:rsid w:val="00F73848"/>
    <w:rsid w:val="00F73C69"/>
    <w:rsid w:val="00F74B1F"/>
    <w:rsid w:val="00F75860"/>
    <w:rsid w:val="00F7671D"/>
    <w:rsid w:val="00F76760"/>
    <w:rsid w:val="00F76F06"/>
    <w:rsid w:val="00F770F3"/>
    <w:rsid w:val="00F808F5"/>
    <w:rsid w:val="00F8098E"/>
    <w:rsid w:val="00F8184F"/>
    <w:rsid w:val="00F81BA8"/>
    <w:rsid w:val="00F81BFB"/>
    <w:rsid w:val="00F82387"/>
    <w:rsid w:val="00F828DD"/>
    <w:rsid w:val="00F83F4E"/>
    <w:rsid w:val="00F841F9"/>
    <w:rsid w:val="00F84335"/>
    <w:rsid w:val="00F84382"/>
    <w:rsid w:val="00F84835"/>
    <w:rsid w:val="00F85956"/>
    <w:rsid w:val="00F86377"/>
    <w:rsid w:val="00F86723"/>
    <w:rsid w:val="00F86CFA"/>
    <w:rsid w:val="00F8729B"/>
    <w:rsid w:val="00F87316"/>
    <w:rsid w:val="00F87696"/>
    <w:rsid w:val="00F87A93"/>
    <w:rsid w:val="00F90133"/>
    <w:rsid w:val="00F90783"/>
    <w:rsid w:val="00F92121"/>
    <w:rsid w:val="00F92588"/>
    <w:rsid w:val="00F94A25"/>
    <w:rsid w:val="00F94FC2"/>
    <w:rsid w:val="00F95113"/>
    <w:rsid w:val="00F956B2"/>
    <w:rsid w:val="00F95ABC"/>
    <w:rsid w:val="00F95B1F"/>
    <w:rsid w:val="00F961B4"/>
    <w:rsid w:val="00F9679E"/>
    <w:rsid w:val="00F96A25"/>
    <w:rsid w:val="00F96C35"/>
    <w:rsid w:val="00F975F3"/>
    <w:rsid w:val="00F97783"/>
    <w:rsid w:val="00F97B2F"/>
    <w:rsid w:val="00F97C3D"/>
    <w:rsid w:val="00F97D9F"/>
    <w:rsid w:val="00F97E83"/>
    <w:rsid w:val="00FA0BEE"/>
    <w:rsid w:val="00FA0F18"/>
    <w:rsid w:val="00FA14E7"/>
    <w:rsid w:val="00FA226C"/>
    <w:rsid w:val="00FA3A47"/>
    <w:rsid w:val="00FA3CD6"/>
    <w:rsid w:val="00FA415A"/>
    <w:rsid w:val="00FA41D3"/>
    <w:rsid w:val="00FA5037"/>
    <w:rsid w:val="00FA5224"/>
    <w:rsid w:val="00FA52CD"/>
    <w:rsid w:val="00FA55B8"/>
    <w:rsid w:val="00FA56CC"/>
    <w:rsid w:val="00FA58CA"/>
    <w:rsid w:val="00FA5991"/>
    <w:rsid w:val="00FA5B7D"/>
    <w:rsid w:val="00FA5F1B"/>
    <w:rsid w:val="00FA64BE"/>
    <w:rsid w:val="00FA65B7"/>
    <w:rsid w:val="00FA67F7"/>
    <w:rsid w:val="00FA73CA"/>
    <w:rsid w:val="00FA769F"/>
    <w:rsid w:val="00FA7764"/>
    <w:rsid w:val="00FB033C"/>
    <w:rsid w:val="00FB08CB"/>
    <w:rsid w:val="00FB0E79"/>
    <w:rsid w:val="00FB0F0C"/>
    <w:rsid w:val="00FB0FAE"/>
    <w:rsid w:val="00FB2973"/>
    <w:rsid w:val="00FB32D3"/>
    <w:rsid w:val="00FB36C5"/>
    <w:rsid w:val="00FB3C53"/>
    <w:rsid w:val="00FB3D9E"/>
    <w:rsid w:val="00FB4231"/>
    <w:rsid w:val="00FB46CA"/>
    <w:rsid w:val="00FB5580"/>
    <w:rsid w:val="00FB6906"/>
    <w:rsid w:val="00FB738A"/>
    <w:rsid w:val="00FB73EE"/>
    <w:rsid w:val="00FB7B03"/>
    <w:rsid w:val="00FB7E4D"/>
    <w:rsid w:val="00FC00E6"/>
    <w:rsid w:val="00FC04C2"/>
    <w:rsid w:val="00FC0D91"/>
    <w:rsid w:val="00FC1002"/>
    <w:rsid w:val="00FC109F"/>
    <w:rsid w:val="00FC1836"/>
    <w:rsid w:val="00FC2802"/>
    <w:rsid w:val="00FC2C14"/>
    <w:rsid w:val="00FC2F81"/>
    <w:rsid w:val="00FC3B3E"/>
    <w:rsid w:val="00FC411E"/>
    <w:rsid w:val="00FC4A6E"/>
    <w:rsid w:val="00FC4B8E"/>
    <w:rsid w:val="00FC5607"/>
    <w:rsid w:val="00FC60B2"/>
    <w:rsid w:val="00FC619B"/>
    <w:rsid w:val="00FC628C"/>
    <w:rsid w:val="00FC6324"/>
    <w:rsid w:val="00FC661C"/>
    <w:rsid w:val="00FC6AC9"/>
    <w:rsid w:val="00FC714D"/>
    <w:rsid w:val="00FD02F4"/>
    <w:rsid w:val="00FD0415"/>
    <w:rsid w:val="00FD04E4"/>
    <w:rsid w:val="00FD0BDC"/>
    <w:rsid w:val="00FD166E"/>
    <w:rsid w:val="00FD17AB"/>
    <w:rsid w:val="00FD28CB"/>
    <w:rsid w:val="00FD2B8A"/>
    <w:rsid w:val="00FD3532"/>
    <w:rsid w:val="00FD3758"/>
    <w:rsid w:val="00FD3C7A"/>
    <w:rsid w:val="00FD4759"/>
    <w:rsid w:val="00FD4971"/>
    <w:rsid w:val="00FD5292"/>
    <w:rsid w:val="00FD5F8A"/>
    <w:rsid w:val="00FD605B"/>
    <w:rsid w:val="00FD6FF3"/>
    <w:rsid w:val="00FD70F6"/>
    <w:rsid w:val="00FE054E"/>
    <w:rsid w:val="00FE066D"/>
    <w:rsid w:val="00FE091B"/>
    <w:rsid w:val="00FE167D"/>
    <w:rsid w:val="00FE23E3"/>
    <w:rsid w:val="00FE38B1"/>
    <w:rsid w:val="00FE391E"/>
    <w:rsid w:val="00FE3FA3"/>
    <w:rsid w:val="00FE480F"/>
    <w:rsid w:val="00FE56B5"/>
    <w:rsid w:val="00FE5C5C"/>
    <w:rsid w:val="00FE6CEC"/>
    <w:rsid w:val="00FE7C8B"/>
    <w:rsid w:val="00FE7F93"/>
    <w:rsid w:val="00FF0058"/>
    <w:rsid w:val="00FF041E"/>
    <w:rsid w:val="00FF05FE"/>
    <w:rsid w:val="00FF0C9A"/>
    <w:rsid w:val="00FF119F"/>
    <w:rsid w:val="00FF2452"/>
    <w:rsid w:val="00FF3284"/>
    <w:rsid w:val="00FF3603"/>
    <w:rsid w:val="00FF416F"/>
    <w:rsid w:val="00FF444C"/>
    <w:rsid w:val="00FF4768"/>
    <w:rsid w:val="00FF4B88"/>
    <w:rsid w:val="00FF5588"/>
    <w:rsid w:val="00FF55D4"/>
    <w:rsid w:val="00FF68FA"/>
    <w:rsid w:val="00FF693B"/>
    <w:rsid w:val="00FF69CA"/>
    <w:rsid w:val="00FF704B"/>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676FF4"/>
  <w15:docId w15:val="{C4BAD6A0-A986-4FAA-B479-8741DE15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60B9"/>
    <w:pPr>
      <w:spacing w:before="120" w:after="0" w:line="240" w:lineRule="auto"/>
      <w:jc w:val="both"/>
    </w:pPr>
    <w:rPr>
      <w:rFonts w:ascii="Tahoma" w:eastAsia="Times New Roman" w:hAnsi="Tahoma" w:cs="Tahoma"/>
      <w:sz w:val="24"/>
      <w:szCs w:val="24"/>
      <w:lang w:eastAsia="pl-PL"/>
    </w:rPr>
  </w:style>
  <w:style w:type="paragraph" w:styleId="Nagwek1">
    <w:name w:val="heading 1"/>
    <w:aliases w:val="ASAPHeading 1"/>
    <w:basedOn w:val="Normalny"/>
    <w:next w:val="Normalny"/>
    <w:link w:val="Nagwek1Znak"/>
    <w:uiPriority w:val="99"/>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96"/>
      </w:numPr>
      <w:tabs>
        <w:tab w:val="left" w:pos="539"/>
      </w:tabs>
      <w:spacing w:before="240"/>
      <w:outlineLvl w:val="1"/>
    </w:pPr>
    <w:rPr>
      <w:caps/>
      <w:sz w:val="20"/>
      <w:szCs w:val="20"/>
      <w:u w:val="single"/>
    </w:rPr>
  </w:style>
  <w:style w:type="paragraph" w:styleId="Nagwek3">
    <w:name w:val="heading 3"/>
    <w:aliases w:val="ASAPHeading 3,alt+3 (3. tason otsikko)"/>
    <w:basedOn w:val="Normalny"/>
    <w:next w:val="Normalny"/>
    <w:link w:val="Nagwek3Znak"/>
    <w:uiPriority w:val="99"/>
    <w:qFormat/>
    <w:rsid w:val="008A6DEF"/>
    <w:pPr>
      <w:keepNext/>
      <w:numPr>
        <w:numId w:val="3"/>
      </w:numPr>
      <w:outlineLvl w:val="2"/>
    </w:pPr>
    <w:rPr>
      <w:sz w:val="20"/>
      <w:szCs w:val="20"/>
    </w:rPr>
  </w:style>
  <w:style w:type="paragraph" w:styleId="Nagwek4">
    <w:name w:val="heading 4"/>
    <w:aliases w:val="ASAPHeading 4,alt+4 (4. tason otsikko)"/>
    <w:basedOn w:val="Normalny"/>
    <w:next w:val="Normalny"/>
    <w:link w:val="Nagwek4Znak"/>
    <w:uiPriority w:val="99"/>
    <w:qFormat/>
    <w:rsid w:val="008A6DEF"/>
    <w:pPr>
      <w:keepNext/>
      <w:spacing w:before="240" w:after="60"/>
      <w:jc w:val="left"/>
      <w:outlineLvl w:val="3"/>
    </w:pPr>
    <w:rPr>
      <w:b/>
      <w:bCs/>
      <w:sz w:val="28"/>
      <w:szCs w:val="28"/>
    </w:rPr>
  </w:style>
  <w:style w:type="paragraph" w:styleId="Nagwek5">
    <w:name w:val="heading 5"/>
    <w:aliases w:val="ASAPHeading 5"/>
    <w:basedOn w:val="Normalny"/>
    <w:next w:val="Normalny"/>
    <w:link w:val="Nagwek5Znak"/>
    <w:uiPriority w:val="99"/>
    <w:qFormat/>
    <w:rsid w:val="008A6DEF"/>
    <w:pPr>
      <w:keepNext/>
      <w:spacing w:before="0"/>
      <w:jc w:val="center"/>
      <w:outlineLvl w:val="4"/>
    </w:pPr>
    <w:rPr>
      <w:b/>
      <w:bCs/>
      <w:sz w:val="20"/>
      <w:szCs w:val="20"/>
    </w:rPr>
  </w:style>
  <w:style w:type="paragraph" w:styleId="Nagwek6">
    <w:name w:val="heading 6"/>
    <w:aliases w:val="ASAPHeading 6"/>
    <w:basedOn w:val="Normalny"/>
    <w:next w:val="Normalny"/>
    <w:link w:val="Nagwek6Znak"/>
    <w:uiPriority w:val="99"/>
    <w:qFormat/>
    <w:rsid w:val="008A6DEF"/>
    <w:pPr>
      <w:keepNext/>
      <w:ind w:left="1418" w:hanging="709"/>
      <w:outlineLvl w:val="5"/>
    </w:pPr>
    <w:rPr>
      <w:b/>
      <w:bCs/>
      <w:sz w:val="20"/>
      <w:szCs w:val="20"/>
    </w:rPr>
  </w:style>
  <w:style w:type="paragraph" w:styleId="Nagwek7">
    <w:name w:val="heading 7"/>
    <w:basedOn w:val="Normalny"/>
    <w:next w:val="Normalny"/>
    <w:link w:val="Nagwek7Znak"/>
    <w:uiPriority w:val="99"/>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SAPHeading 1 Znak"/>
    <w:basedOn w:val="Domylnaczcionkaakapitu"/>
    <w:link w:val="Nagwek1"/>
    <w:uiPriority w:val="9"/>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aliases w:val="ASAPHeading 3 Znak,alt+3 (3. tason otsikko)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aliases w:val="ASAPHeading 4 Znak,alt+4 (4. tason otsikko) Znak"/>
    <w:basedOn w:val="Domylnaczcionkaakapitu"/>
    <w:link w:val="Nagwek4"/>
    <w:uiPriority w:val="99"/>
    <w:rsid w:val="008A6DEF"/>
    <w:rPr>
      <w:rFonts w:ascii="Tahoma" w:eastAsia="Times New Roman" w:hAnsi="Tahoma" w:cs="Tahoma"/>
      <w:b/>
      <w:bCs/>
      <w:sz w:val="28"/>
      <w:szCs w:val="28"/>
      <w:lang w:eastAsia="pl-PL"/>
    </w:rPr>
  </w:style>
  <w:style w:type="character" w:customStyle="1" w:styleId="Nagwek5Znak">
    <w:name w:val="Nagłówek 5 Znak"/>
    <w:aliases w:val="ASAPHeading 5 Znak"/>
    <w:basedOn w:val="Domylnaczcionkaakapitu"/>
    <w:link w:val="Nagwek5"/>
    <w:uiPriority w:val="9"/>
    <w:rsid w:val="008A6DEF"/>
    <w:rPr>
      <w:rFonts w:ascii="Tahoma" w:eastAsia="Times New Roman" w:hAnsi="Tahoma" w:cs="Tahoma"/>
      <w:b/>
      <w:bCs/>
      <w:sz w:val="20"/>
      <w:szCs w:val="20"/>
      <w:lang w:eastAsia="pl-PL"/>
    </w:rPr>
  </w:style>
  <w:style w:type="character" w:customStyle="1" w:styleId="Nagwek6Znak">
    <w:name w:val="Nagłówek 6 Znak"/>
    <w:aliases w:val="ASAPHeading 6 Znak"/>
    <w:basedOn w:val="Domylnaczcionkaakapitu"/>
    <w:link w:val="Nagwek6"/>
    <w:uiPriority w:val="9"/>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uiPriority w:val="9"/>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uiPriority w:val="99"/>
    <w:qFormat/>
    <w:rsid w:val="008A6DEF"/>
    <w:rPr>
      <w:sz w:val="20"/>
      <w:szCs w:val="20"/>
      <w:u w:val="single"/>
    </w:rPr>
  </w:style>
  <w:style w:type="character" w:customStyle="1" w:styleId="PodtytuZnak">
    <w:name w:val="Podtytuł Znak"/>
    <w:basedOn w:val="Domylnaczcionkaakapitu"/>
    <w:link w:val="Podtytu"/>
    <w:uiPriority w:val="11"/>
    <w:rsid w:val="008A6DEF"/>
    <w:rPr>
      <w:rFonts w:ascii="Tahoma" w:eastAsia="Times New Roman" w:hAnsi="Tahoma" w:cs="Tahoma"/>
      <w:sz w:val="20"/>
      <w:szCs w:val="20"/>
      <w:u w:val="single"/>
      <w:lang w:eastAsia="pl-PL"/>
    </w:rPr>
  </w:style>
  <w:style w:type="paragraph" w:customStyle="1" w:styleId="standardowy0">
    <w:name w:val="standardowy"/>
    <w:basedOn w:val="Normalny"/>
    <w:qFormat/>
    <w:rsid w:val="008A6DEF"/>
    <w:pPr>
      <w:spacing w:before="0"/>
    </w:pPr>
  </w:style>
  <w:style w:type="paragraph" w:styleId="Legenda">
    <w:name w:val="caption"/>
    <w:basedOn w:val="Normalny"/>
    <w:next w:val="Normalny"/>
    <w:uiPriority w:val="99"/>
    <w:qFormat/>
    <w:rsid w:val="008A6DEF"/>
    <w:rPr>
      <w:b/>
      <w:bCs/>
    </w:rPr>
  </w:style>
  <w:style w:type="paragraph" w:styleId="Tekstpodstawowy2">
    <w:name w:val="Body Text 2"/>
    <w:aliases w:val="b2"/>
    <w:basedOn w:val="Normalny"/>
    <w:link w:val="Tekstpodstawowy2Znak"/>
    <w:uiPriority w:val="99"/>
    <w:rsid w:val="008A6DEF"/>
    <w:pPr>
      <w:spacing w:after="120" w:line="480" w:lineRule="auto"/>
    </w:pPr>
  </w:style>
  <w:style w:type="character" w:customStyle="1" w:styleId="Tekstpodstawowy2Znak">
    <w:name w:val="Tekst podstawowy 2 Znak"/>
    <w:aliases w:val="b2 Znak"/>
    <w:basedOn w:val="Domylnaczcionkaakapitu"/>
    <w:link w:val="Tekstpodstawowy2"/>
    <w:uiPriority w:val="99"/>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uiPriority w:val="99"/>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rsid w:val="008A6DEF"/>
    <w:rPr>
      <w:rFonts w:ascii="Verdana" w:eastAsia="Times New Roman" w:hAnsi="Verdana" w:cs="Verdana"/>
      <w:sz w:val="20"/>
      <w:szCs w:val="20"/>
      <w:lang w:eastAsia="pl-PL"/>
    </w:rPr>
  </w:style>
  <w:style w:type="paragraph" w:customStyle="1" w:styleId="BodyText21">
    <w:name w:val="Body Text 21"/>
    <w:basedOn w:val="Normalny"/>
    <w:uiPriority w:val="99"/>
    <w:rsid w:val="008A6DEF"/>
    <w:pPr>
      <w:tabs>
        <w:tab w:val="left" w:pos="0"/>
      </w:tabs>
      <w:spacing w:before="0"/>
    </w:pPr>
  </w:style>
  <w:style w:type="paragraph" w:styleId="Tekstpodstawowywcity3">
    <w:name w:val="Body Text Indent 3"/>
    <w:basedOn w:val="Normalny"/>
    <w:link w:val="Tekstpodstawowywcity3Znak"/>
    <w:uiPriority w:val="99"/>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uiPriority w:val="99"/>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uiPriority w:val="99"/>
    <w:qFormat/>
    <w:rsid w:val="008A6DEF"/>
    <w:pPr>
      <w:keepNext/>
    </w:pPr>
    <w:rPr>
      <w:sz w:val="20"/>
      <w:szCs w:val="20"/>
    </w:rPr>
  </w:style>
  <w:style w:type="character" w:customStyle="1" w:styleId="Tekstpodstawowy3Znak">
    <w:name w:val="Tekst podstawowy 3 Znak"/>
    <w:aliases w:val="b3 Znak"/>
    <w:basedOn w:val="Domylnaczcionkaakapitu"/>
    <w:link w:val="Tekstpodstawowy3"/>
    <w:uiPriority w:val="99"/>
    <w:qFormat/>
    <w:rsid w:val="008A6DEF"/>
    <w:rPr>
      <w:rFonts w:ascii="Tahoma" w:eastAsia="Times New Roman" w:hAnsi="Tahoma" w:cs="Tahoma"/>
      <w:sz w:val="20"/>
      <w:szCs w:val="20"/>
      <w:lang w:eastAsia="pl-PL"/>
    </w:rPr>
  </w:style>
  <w:style w:type="character" w:styleId="Odwoaniedokomentarza">
    <w:name w:val="annotation reference"/>
    <w:basedOn w:val="Domylnaczcionkaakapitu"/>
    <w:qFormat/>
    <w:rsid w:val="008A6DEF"/>
    <w:rPr>
      <w:rFonts w:cs="Times New Roman"/>
      <w:sz w:val="16"/>
      <w:szCs w:val="16"/>
    </w:rPr>
  </w:style>
  <w:style w:type="paragraph" w:styleId="Tekstkomentarza">
    <w:name w:val="annotation text"/>
    <w:basedOn w:val="Normalny"/>
    <w:link w:val="TekstkomentarzaZnak"/>
    <w:uiPriority w:val="99"/>
    <w:qFormat/>
    <w:rsid w:val="008A6DEF"/>
    <w:rPr>
      <w:sz w:val="20"/>
      <w:szCs w:val="20"/>
    </w:rPr>
  </w:style>
  <w:style w:type="character" w:customStyle="1" w:styleId="TekstkomentarzaZnak">
    <w:name w:val="Tekst komentarza Znak"/>
    <w:basedOn w:val="Domylnaczcionkaakapitu"/>
    <w:link w:val="Tekstkomentarza"/>
    <w:uiPriority w:val="99"/>
    <w:qFormat/>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39"/>
    <w:rsid w:val="00867D2C"/>
    <w:pPr>
      <w:tabs>
        <w:tab w:val="right" w:leader="dot" w:pos="9769"/>
      </w:tabs>
      <w:spacing w:line="276" w:lineRule="auto"/>
      <w:ind w:left="426"/>
    </w:pPr>
    <w:rPr>
      <w:rFonts w:cstheme="minorHAnsi"/>
      <w:noProof/>
      <w:sz w:val="20"/>
      <w:szCs w:val="20"/>
    </w:rPr>
  </w:style>
  <w:style w:type="paragraph" w:styleId="Spistreci2">
    <w:name w:val="toc 2"/>
    <w:basedOn w:val="Normalny"/>
    <w:next w:val="Normalny"/>
    <w:autoRedefine/>
    <w:uiPriority w:val="39"/>
    <w:rsid w:val="008A6DEF"/>
    <w:pPr>
      <w:ind w:left="567"/>
    </w:pPr>
    <w:rPr>
      <w:sz w:val="20"/>
      <w:szCs w:val="20"/>
    </w:rPr>
  </w:style>
  <w:style w:type="paragraph" w:styleId="Spistreci3">
    <w:name w:val="toc 3"/>
    <w:basedOn w:val="Normalny"/>
    <w:next w:val="Normalny"/>
    <w:autoRedefine/>
    <w:uiPriority w:val="39"/>
    <w:rsid w:val="008A6DEF"/>
    <w:rPr>
      <w:sz w:val="20"/>
      <w:szCs w:val="20"/>
    </w:rPr>
  </w:style>
  <w:style w:type="character" w:styleId="Hipercze">
    <w:name w:val="Hyperlink"/>
    <w:basedOn w:val="Domylnaczcionkaakapitu"/>
    <w:rsid w:val="008A6DEF"/>
    <w:rPr>
      <w:rFonts w:cs="Times New Roman"/>
      <w:color w:val="0000FF"/>
      <w:u w:val="single"/>
    </w:rPr>
  </w:style>
  <w:style w:type="character" w:styleId="UyteHipercze">
    <w:name w:val="FollowedHyperlink"/>
    <w:basedOn w:val="Domylnaczcionkaakapitu"/>
    <w:uiPriority w:val="99"/>
    <w:rsid w:val="008A6DEF"/>
    <w:rPr>
      <w:rFonts w:cs="Times New Roman"/>
      <w:color w:val="800080"/>
      <w:u w:val="single"/>
    </w:rPr>
  </w:style>
  <w:style w:type="paragraph" w:styleId="Tekstdymka">
    <w:name w:val="Balloon Text"/>
    <w:basedOn w:val="Normalny"/>
    <w:link w:val="TekstdymkaZnak"/>
    <w:uiPriority w:val="99"/>
    <w:semiHidden/>
    <w:rsid w:val="008A6DEF"/>
    <w:rPr>
      <w:sz w:val="16"/>
      <w:szCs w:val="16"/>
    </w:rPr>
  </w:style>
  <w:style w:type="character" w:customStyle="1" w:styleId="TekstdymkaZnak">
    <w:name w:val="Tekst dymka Znak"/>
    <w:basedOn w:val="Domylnaczcionkaakapitu"/>
    <w:link w:val="Tekstdymka"/>
    <w:uiPriority w:val="99"/>
    <w:semiHidden/>
    <w:rsid w:val="008A6DEF"/>
    <w:rPr>
      <w:rFonts w:ascii="Tahoma" w:eastAsia="Times New Roman" w:hAnsi="Tahoma" w:cs="Tahoma"/>
      <w:sz w:val="16"/>
      <w:szCs w:val="16"/>
      <w:lang w:eastAsia="pl-PL"/>
    </w:rPr>
  </w:style>
  <w:style w:type="character" w:customStyle="1" w:styleId="CommentSubjectChar">
    <w:name w:val="Comment Subject Char"/>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semiHidden/>
    <w:rsid w:val="008A6DEF"/>
    <w:rPr>
      <w:rFonts w:eastAsia="Calibri" w:cs="Times New Roman"/>
      <w:b/>
      <w:bCs/>
    </w:rPr>
  </w:style>
  <w:style w:type="character" w:customStyle="1" w:styleId="TematkomentarzaZnak">
    <w:name w:val="Temat komentarza Znak"/>
    <w:basedOn w:val="TekstkomentarzaZnak"/>
    <w:link w:val="Tematkomentarza"/>
    <w:uiPriority w:val="99"/>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8A6DEF"/>
    <w:pPr>
      <w:keepNext/>
    </w:pPr>
    <w:rPr>
      <w:color w:val="000000"/>
      <w:sz w:val="20"/>
      <w:szCs w:val="20"/>
    </w:rPr>
  </w:style>
  <w:style w:type="character" w:customStyle="1" w:styleId="TekstpodstawowywcityZnak">
    <w:name w:val="Tekst podstawowy wcięty Znak"/>
    <w:basedOn w:val="Domylnaczcionkaakapitu"/>
    <w:link w:val="Tekstpodstawowywcity"/>
    <w:uiPriority w:val="99"/>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uiPriority w:val="99"/>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aliases w:val="ASAPTitle"/>
    <w:basedOn w:val="Normalny"/>
    <w:link w:val="TytuZnak"/>
    <w:uiPriority w:val="99"/>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aliases w:val="ASAPTitle Znak"/>
    <w:basedOn w:val="Domylnaczcionkaakapitu"/>
    <w:link w:val="Tytu"/>
    <w:uiPriority w:val="99"/>
    <w:rsid w:val="008A6DEF"/>
    <w:rPr>
      <w:rFonts w:ascii="Times New Roman" w:eastAsia="Times New Roman" w:hAnsi="Times New Roman" w:cs="Times New Roman"/>
      <w:b/>
      <w:color w:val="000000"/>
      <w:sz w:val="24"/>
      <w:szCs w:val="20"/>
    </w:rPr>
  </w:style>
  <w:style w:type="paragraph" w:styleId="Lista">
    <w:name w:val="List"/>
    <w:basedOn w:val="Normalny"/>
    <w:uiPriority w:val="99"/>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rsid w:val="008A6DEF"/>
    <w:rPr>
      <w:rFonts w:cs="Times New Roman"/>
      <w:snapToGrid w:val="0"/>
      <w:sz w:val="24"/>
      <w:lang w:val="pl-PL" w:eastAsia="en-US" w:bidi="ar-SA"/>
    </w:rPr>
  </w:style>
  <w:style w:type="character" w:styleId="Pogrubienie">
    <w:name w:val="Strong"/>
    <w:basedOn w:val="Domylnaczcionkaakapitu"/>
    <w:uiPriority w:val="22"/>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rsid w:val="008A6DE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8A6DEF"/>
    <w:rPr>
      <w:rFonts w:cs="Times New Roman"/>
      <w:vertAlign w:val="superscript"/>
    </w:rPr>
  </w:style>
  <w:style w:type="paragraph" w:customStyle="1" w:styleId="ZnakZnak2">
    <w:name w:val="Znak Znak2"/>
    <w:basedOn w:val="Normalny"/>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9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uiPriority w:val="20"/>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uiPriority w:val="99"/>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rsid w:val="008A5E25"/>
    <w:rPr>
      <w:rFonts w:ascii="Arial" w:eastAsia="Times New Roman" w:hAnsi="Arial" w:cs="Times New Roman"/>
      <w:sz w:val="20"/>
      <w:szCs w:val="20"/>
      <w:lang w:val="x-none" w:eastAsia="x-none"/>
    </w:rPr>
  </w:style>
  <w:style w:type="character" w:styleId="Odwoanieprzypisukocowego">
    <w:name w:val="endnote reference"/>
    <w:uiPriority w:val="99"/>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9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9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9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uiPriority w:val="99"/>
    <w:semiHidden/>
    <w:unhideWhenUsed/>
    <w:rsid w:val="00790EFE"/>
    <w:pPr>
      <w:spacing w:before="0"/>
    </w:pPr>
    <w:rPr>
      <w:sz w:val="16"/>
      <w:szCs w:val="16"/>
    </w:rPr>
  </w:style>
  <w:style w:type="character" w:customStyle="1" w:styleId="MapadokumentuZnak">
    <w:name w:val="Mapa dokumentu Znak"/>
    <w:basedOn w:val="Domylnaczcionkaakapitu"/>
    <w:link w:val="Mapadokumentu"/>
    <w:uiPriority w:val="99"/>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uiPriority w:val="99"/>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qFormat/>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uiPriority w:val="99"/>
    <w:rsid w:val="00790EFE"/>
    <w:pPr>
      <w:spacing w:before="0"/>
      <w:ind w:left="566" w:hanging="283"/>
      <w:contextualSpacing/>
      <w:jc w:val="left"/>
    </w:pPr>
    <w:rPr>
      <w:rFonts w:ascii="Times New Roman" w:hAnsi="Times New Roman" w:cs="Times New Roman"/>
    </w:rPr>
  </w:style>
  <w:style w:type="paragraph" w:styleId="Lista3">
    <w:name w:val="List 3"/>
    <w:basedOn w:val="Normalny"/>
    <w:uiPriority w:val="99"/>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uiPriority w:val="99"/>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uiPriority w:val="99"/>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5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3"/>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4"/>
      </w:numPr>
    </w:pPr>
  </w:style>
  <w:style w:type="paragraph" w:customStyle="1" w:styleId="paragraf">
    <w:name w:val="paragraf"/>
    <w:basedOn w:val="Akapitzlist"/>
    <w:link w:val="paragrafZnak"/>
    <w:qFormat/>
    <w:rsid w:val="00BF0EBB"/>
    <w:pPr>
      <w:numPr>
        <w:numId w:val="35"/>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6"/>
      </w:numPr>
    </w:pPr>
  </w:style>
  <w:style w:type="numbering" w:customStyle="1" w:styleId="WWNum24">
    <w:name w:val="WWNum24"/>
    <w:basedOn w:val="Bezlisty"/>
    <w:rsid w:val="00BF0EBB"/>
    <w:pPr>
      <w:numPr>
        <w:numId w:val="37"/>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8"/>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link w:val="Style17"/>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link w:val="Style30"/>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pPr>
      <w:numPr>
        <w:numId w:val="39"/>
      </w:numPr>
    </w:pPr>
  </w:style>
  <w:style w:type="character" w:customStyle="1" w:styleId="PlandokumentuZnak1">
    <w:name w:val="Plan dokumentu Znak1"/>
    <w:link w:val="1"/>
    <w:uiPriority w:val="99"/>
    <w:semiHidden/>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link w:val="Plandokumentu1"/>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locked/>
    <w:rsid w:val="001E3F95"/>
    <w:rPr>
      <w:rFonts w:ascii="Arial" w:hAnsi="Arial" w:cs="Arial"/>
      <w:sz w:val="15"/>
      <w:szCs w:val="15"/>
      <w:shd w:val="clear" w:color="auto" w:fill="FFFFFF"/>
    </w:rPr>
  </w:style>
  <w:style w:type="paragraph" w:customStyle="1" w:styleId="Style13">
    <w:name w:val="Style 13"/>
    <w:basedOn w:val="Normalny"/>
    <w:link w:val="CharStyle14"/>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uiPriority w:val="99"/>
    <w:semiHidden/>
    <w:unhideWhenUsed/>
    <w:rsid w:val="00044C29"/>
  </w:style>
  <w:style w:type="table" w:customStyle="1" w:styleId="Tabela-Siatka4">
    <w:name w:val="Tabela - Siatka4"/>
    <w:basedOn w:val="Standardowy"/>
    <w:next w:val="Tabela-Siatka"/>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uiPriority w:val="99"/>
    <w:semiHidden/>
    <w:rsid w:val="00735783"/>
  </w:style>
  <w:style w:type="table" w:customStyle="1" w:styleId="Tabela-Siatka5">
    <w:name w:val="Tabela - Siatka5"/>
    <w:basedOn w:val="Standardowy"/>
    <w:next w:val="Tabela-Siatka"/>
    <w:uiPriority w:val="5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082234"/>
    <w:pPr>
      <w:tabs>
        <w:tab w:val="left" w:pos="709"/>
      </w:tabs>
      <w:spacing w:before="0" w:after="0" w:line="276" w:lineRule="auto"/>
      <w:jc w:val="both"/>
    </w:pPr>
    <w:rPr>
      <w:rFonts w:ascii="Calibri" w:hAnsi="Calibri" w:cstheme="minorHAnsi"/>
      <w:caps/>
      <w:sz w:val="20"/>
      <w:szCs w:val="20"/>
      <w:u w:val="single"/>
    </w:rPr>
  </w:style>
  <w:style w:type="character" w:customStyle="1" w:styleId="SpiszacznikwZnak">
    <w:name w:val="Spis załączników Znak"/>
    <w:basedOn w:val="Nagwek2Znak"/>
    <w:link w:val="Spiszacznikw"/>
    <w:rsid w:val="00082234"/>
    <w:rPr>
      <w:rFonts w:ascii="Calibri" w:eastAsia="Times New Roman" w:hAnsi="Calibri" w:cstheme="minorHAnsi"/>
      <w:b/>
      <w:bCs/>
      <w:caps/>
      <w:sz w:val="20"/>
      <w:szCs w:val="20"/>
      <w:u w:val="single"/>
      <w:lang w:eastAsia="pl-PL"/>
    </w:rPr>
  </w:style>
  <w:style w:type="character" w:styleId="Tekstzastpczy">
    <w:name w:val="Placeholder Text"/>
    <w:basedOn w:val="Domylnaczcionkaakapitu"/>
    <w:uiPriority w:val="99"/>
    <w:semiHidden/>
    <w:rsid w:val="0026391A"/>
    <w:rPr>
      <w:color w:val="808080"/>
    </w:rPr>
  </w:style>
  <w:style w:type="paragraph" w:customStyle="1" w:styleId="msonormal0">
    <w:name w:val="msonormal"/>
    <w:basedOn w:val="Normalny"/>
    <w:rsid w:val="0026391A"/>
    <w:pPr>
      <w:spacing w:before="100" w:beforeAutospacing="1" w:after="100" w:afterAutospacing="1"/>
      <w:jc w:val="left"/>
    </w:pPr>
    <w:rPr>
      <w:rFonts w:ascii="Times New Roman" w:hAnsi="Times New Roman" w:cs="Times New Roman"/>
    </w:rPr>
  </w:style>
  <w:style w:type="paragraph" w:customStyle="1" w:styleId="font6">
    <w:name w:val="font6"/>
    <w:basedOn w:val="Normalny"/>
    <w:rsid w:val="0026391A"/>
    <w:pPr>
      <w:spacing w:before="100" w:beforeAutospacing="1" w:after="100" w:afterAutospacing="1"/>
      <w:jc w:val="left"/>
    </w:pPr>
    <w:rPr>
      <w:rFonts w:ascii="Calibri" w:hAnsi="Calibri" w:cs="Calibri"/>
      <w:color w:val="000000"/>
      <w:sz w:val="18"/>
      <w:szCs w:val="18"/>
    </w:rPr>
  </w:style>
  <w:style w:type="character" w:customStyle="1" w:styleId="apple-converted-space">
    <w:name w:val="apple-converted-space"/>
    <w:basedOn w:val="Domylnaczcionkaakapitu"/>
    <w:rsid w:val="0026391A"/>
  </w:style>
  <w:style w:type="paragraph" w:styleId="Bibliografia">
    <w:name w:val="Bibliography"/>
    <w:basedOn w:val="Normalny"/>
    <w:next w:val="Normalny"/>
    <w:unhideWhenUsed/>
    <w:rsid w:val="008061FF"/>
  </w:style>
  <w:style w:type="character" w:customStyle="1" w:styleId="watch-title">
    <w:name w:val="watch-title"/>
    <w:basedOn w:val="Domylnaczcionkaakapitu"/>
    <w:rsid w:val="008061FF"/>
  </w:style>
  <w:style w:type="character" w:customStyle="1" w:styleId="lslabeltext">
    <w:name w:val="lslabel__text"/>
    <w:basedOn w:val="Domylnaczcionkaakapitu"/>
    <w:rsid w:val="008061FF"/>
  </w:style>
  <w:style w:type="table" w:customStyle="1" w:styleId="Tabela-Siatka41">
    <w:name w:val="Tabela - Siatka41"/>
    <w:basedOn w:val="Standardowy"/>
    <w:next w:val="Tabela-Siatka"/>
    <w:uiPriority w:val="3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8061FF"/>
    <w:rPr>
      <w:rFonts w:ascii="Arial" w:eastAsia="Arial" w:hAnsi="Arial" w:cs="Arial"/>
      <w:sz w:val="19"/>
      <w:szCs w:val="19"/>
      <w:shd w:val="clear" w:color="auto" w:fill="FFFFFF"/>
    </w:rPr>
  </w:style>
  <w:style w:type="character" w:customStyle="1" w:styleId="CharStyle22">
    <w:name w:val="Char Style 22"/>
    <w:basedOn w:val="Domylnaczcionkaakapitu"/>
    <w:link w:val="Style21"/>
    <w:rsid w:val="008061FF"/>
    <w:rPr>
      <w:rFonts w:ascii="Arial" w:eastAsia="Arial" w:hAnsi="Arial" w:cs="Arial"/>
      <w:sz w:val="19"/>
      <w:szCs w:val="19"/>
      <w:shd w:val="clear" w:color="auto" w:fill="FFFFFF"/>
    </w:rPr>
  </w:style>
  <w:style w:type="paragraph" w:customStyle="1" w:styleId="Style11">
    <w:name w:val="Style 11"/>
    <w:basedOn w:val="Normalny"/>
    <w:link w:val="CharStyle12"/>
    <w:rsid w:val="008061FF"/>
    <w:pPr>
      <w:widowControl w:val="0"/>
      <w:shd w:val="clear" w:color="auto" w:fill="FFFFFF"/>
      <w:spacing w:before="600" w:after="240" w:line="0" w:lineRule="atLeast"/>
      <w:ind w:hanging="580"/>
      <w:jc w:val="center"/>
    </w:pPr>
    <w:rPr>
      <w:rFonts w:ascii="Arial" w:eastAsia="Arial" w:hAnsi="Arial" w:cs="Arial"/>
      <w:sz w:val="19"/>
      <w:szCs w:val="19"/>
      <w:lang w:eastAsia="en-US"/>
    </w:rPr>
  </w:style>
  <w:style w:type="paragraph" w:customStyle="1" w:styleId="Style21">
    <w:name w:val="Style 21"/>
    <w:basedOn w:val="Normalny"/>
    <w:link w:val="CharStyle22"/>
    <w:rsid w:val="008061FF"/>
    <w:pPr>
      <w:widowControl w:val="0"/>
      <w:shd w:val="clear" w:color="auto" w:fill="FFFFFF"/>
      <w:spacing w:before="1800" w:line="0" w:lineRule="atLeast"/>
      <w:ind w:hanging="2620"/>
      <w:jc w:val="center"/>
    </w:pPr>
    <w:rPr>
      <w:rFonts w:ascii="Arial" w:eastAsia="Arial" w:hAnsi="Arial" w:cs="Arial"/>
      <w:sz w:val="19"/>
      <w:szCs w:val="19"/>
      <w:lang w:eastAsia="en-US"/>
    </w:rPr>
  </w:style>
  <w:style w:type="paragraph" w:customStyle="1" w:styleId="ZnakZnak2ZnakZnak">
    <w:name w:val="Znak Znak2 Znak Znak"/>
    <w:basedOn w:val="Normalny"/>
    <w:rsid w:val="008061FF"/>
    <w:pPr>
      <w:spacing w:before="0" w:line="276" w:lineRule="auto"/>
      <w:jc w:val="left"/>
    </w:pPr>
    <w:rPr>
      <w:rFonts w:ascii="Times New Roman" w:hAnsi="Times New Roman" w:cs="Times New Roman"/>
      <w:sz w:val="20"/>
    </w:rPr>
  </w:style>
  <w:style w:type="paragraph" w:customStyle="1" w:styleId="pktumowy">
    <w:name w:val="pkt_umowy"/>
    <w:basedOn w:val="Normalny"/>
    <w:rsid w:val="008061FF"/>
    <w:pPr>
      <w:numPr>
        <w:numId w:val="50"/>
      </w:numPr>
      <w:spacing w:before="0" w:line="276" w:lineRule="auto"/>
      <w:jc w:val="left"/>
    </w:pPr>
    <w:rPr>
      <w:rFonts w:ascii="Times New Roman" w:hAnsi="Times New Roman" w:cs="Times New Roman"/>
      <w:sz w:val="20"/>
      <w:lang w:val="en-GB"/>
    </w:rPr>
  </w:style>
  <w:style w:type="paragraph" w:customStyle="1" w:styleId="PunktPoziom1">
    <w:name w:val="Punkt_Poziom_1"/>
    <w:basedOn w:val="Nagwek1"/>
    <w:rsid w:val="008061FF"/>
    <w:pPr>
      <w:tabs>
        <w:tab w:val="num" w:pos="432"/>
      </w:tabs>
      <w:spacing w:before="360" w:after="360" w:line="276" w:lineRule="auto"/>
      <w:ind w:left="432" w:hanging="432"/>
      <w:jc w:val="both"/>
    </w:pPr>
    <w:rPr>
      <w:rFonts w:ascii="Calibri" w:hAnsi="Calibri" w:cs="Times New Roman"/>
      <w:bCs w:val="0"/>
      <w:kern w:val="28"/>
      <w:sz w:val="24"/>
    </w:rPr>
  </w:style>
  <w:style w:type="character" w:customStyle="1" w:styleId="FontStyle184">
    <w:name w:val="Font Style184"/>
    <w:basedOn w:val="Domylnaczcionkaakapitu"/>
    <w:uiPriority w:val="99"/>
    <w:rsid w:val="008061FF"/>
    <w:rPr>
      <w:rFonts w:ascii="Tahoma" w:hAnsi="Tahoma" w:cs="Tahoma"/>
      <w:color w:val="000000"/>
      <w:sz w:val="18"/>
      <w:szCs w:val="18"/>
    </w:rPr>
  </w:style>
  <w:style w:type="character" w:customStyle="1" w:styleId="FontStyle33">
    <w:name w:val="Font Style33"/>
    <w:basedOn w:val="Domylnaczcionkaakapitu"/>
    <w:uiPriority w:val="99"/>
    <w:rsid w:val="008061FF"/>
    <w:rPr>
      <w:rFonts w:ascii="Arial" w:hAnsi="Arial" w:cs="Arial" w:hint="default"/>
      <w:color w:val="000000"/>
    </w:rPr>
  </w:style>
  <w:style w:type="paragraph" w:customStyle="1" w:styleId="ZchnZchn1">
    <w:name w:val="Zchn Zchn1"/>
    <w:basedOn w:val="Normalny"/>
    <w:rsid w:val="008061FF"/>
    <w:pPr>
      <w:spacing w:before="0" w:after="160" w:line="240" w:lineRule="exact"/>
      <w:jc w:val="left"/>
    </w:pPr>
    <w:rPr>
      <w:rFonts w:ascii="Verdana" w:hAnsi="Verdana" w:cs="Times New Roman"/>
      <w:sz w:val="20"/>
      <w:szCs w:val="20"/>
      <w:lang w:eastAsia="en-US"/>
    </w:rPr>
  </w:style>
  <w:style w:type="paragraph" w:customStyle="1" w:styleId="BodyText24">
    <w:name w:val="Body Text 24"/>
    <w:basedOn w:val="Normalny"/>
    <w:rsid w:val="008061FF"/>
    <w:pPr>
      <w:spacing w:before="0" w:line="276" w:lineRule="auto"/>
      <w:ind w:left="720" w:hanging="720"/>
      <w:jc w:val="left"/>
    </w:pPr>
    <w:rPr>
      <w:rFonts w:ascii="Arial" w:hAnsi="Arial" w:cs="Times New Roman"/>
      <w:sz w:val="18"/>
      <w:szCs w:val="20"/>
      <w:lang w:eastAsia="en-US"/>
    </w:rPr>
  </w:style>
  <w:style w:type="paragraph" w:customStyle="1" w:styleId="Betreff">
    <w:name w:val="Betreff"/>
    <w:basedOn w:val="Normalny"/>
    <w:rsid w:val="008061FF"/>
    <w:pPr>
      <w:spacing w:before="0" w:line="276" w:lineRule="auto"/>
      <w:jc w:val="left"/>
    </w:pPr>
    <w:rPr>
      <w:rFonts w:ascii="Arial" w:hAnsi="Arial" w:cs="Times New Roman"/>
      <w:b/>
      <w:sz w:val="20"/>
      <w:szCs w:val="20"/>
      <w:lang w:val="de-DE" w:eastAsia="en-US"/>
    </w:rPr>
  </w:style>
  <w:style w:type="paragraph" w:customStyle="1" w:styleId="BodyText23">
    <w:name w:val="Body Text 23"/>
    <w:basedOn w:val="Normalny"/>
    <w:rsid w:val="008061FF"/>
    <w:pPr>
      <w:spacing w:before="0" w:line="276" w:lineRule="auto"/>
      <w:ind w:left="540"/>
      <w:jc w:val="left"/>
    </w:pPr>
    <w:rPr>
      <w:rFonts w:ascii="Arial" w:hAnsi="Arial" w:cs="Times New Roman"/>
      <w:sz w:val="18"/>
      <w:szCs w:val="20"/>
      <w:lang w:eastAsia="en-US"/>
    </w:rPr>
  </w:style>
  <w:style w:type="paragraph" w:customStyle="1" w:styleId="BodyText22">
    <w:name w:val="Body Text 22"/>
    <w:basedOn w:val="Normalny"/>
    <w:rsid w:val="008061FF"/>
    <w:pPr>
      <w:spacing w:before="0" w:line="276" w:lineRule="auto"/>
      <w:ind w:left="1350" w:hanging="360"/>
      <w:jc w:val="left"/>
    </w:pPr>
    <w:rPr>
      <w:rFonts w:ascii="Arial" w:hAnsi="Arial" w:cs="Times New Roman"/>
      <w:sz w:val="18"/>
      <w:szCs w:val="20"/>
      <w:lang w:eastAsia="en-US"/>
    </w:rPr>
  </w:style>
  <w:style w:type="paragraph" w:customStyle="1" w:styleId="2LinieimVertragst">
    <w:name w:val="2_Linie im Vertragst"/>
    <w:rsid w:val="008061FF"/>
    <w:pPr>
      <w:spacing w:before="240" w:after="0" w:line="240" w:lineRule="exact"/>
    </w:pPr>
    <w:rPr>
      <w:rFonts w:ascii="Helv" w:eastAsia="Times New Roman" w:hAnsi="Helv" w:cs="Times New Roman"/>
      <w:sz w:val="20"/>
      <w:szCs w:val="20"/>
      <w:lang w:val="de-DE"/>
    </w:rPr>
  </w:style>
  <w:style w:type="paragraph" w:customStyle="1" w:styleId="Vertragspartner">
    <w:name w:val="Vertragspartner"/>
    <w:rsid w:val="008061FF"/>
    <w:pPr>
      <w:tabs>
        <w:tab w:val="left" w:pos="3119"/>
      </w:tabs>
      <w:spacing w:before="360" w:after="0" w:line="260" w:lineRule="exact"/>
      <w:ind w:left="3119" w:hanging="3119"/>
    </w:pPr>
    <w:rPr>
      <w:rFonts w:ascii="Helv" w:eastAsia="Times New Roman" w:hAnsi="Helv" w:cs="Times New Roman"/>
      <w:szCs w:val="20"/>
      <w:lang w:val="de-DE"/>
    </w:rPr>
  </w:style>
  <w:style w:type="character" w:customStyle="1" w:styleId="longtext">
    <w:name w:val="long_text"/>
    <w:basedOn w:val="Domylnaczcionkaakapitu"/>
    <w:rsid w:val="008061FF"/>
  </w:style>
  <w:style w:type="paragraph" w:customStyle="1" w:styleId="TytuEY1">
    <w:name w:val="TytułEY1"/>
    <w:basedOn w:val="Normalny"/>
    <w:next w:val="Normalny"/>
    <w:rsid w:val="008061FF"/>
    <w:pPr>
      <w:spacing w:before="0" w:line="276" w:lineRule="auto"/>
      <w:jc w:val="center"/>
    </w:pPr>
    <w:rPr>
      <w:rFonts w:ascii="Times New Roman" w:hAnsi="Times New Roman" w:cs="Times New Roman"/>
      <w:b/>
      <w:noProof/>
      <w:sz w:val="32"/>
      <w:szCs w:val="20"/>
    </w:rPr>
  </w:style>
  <w:style w:type="paragraph" w:customStyle="1" w:styleId="Tekstpodstawowy21">
    <w:name w:val="Tekst podstawowy 21"/>
    <w:basedOn w:val="Normalny"/>
    <w:rsid w:val="008061FF"/>
    <w:pPr>
      <w:widowControl w:val="0"/>
      <w:spacing w:before="0" w:line="276" w:lineRule="auto"/>
      <w:jc w:val="left"/>
    </w:pPr>
    <w:rPr>
      <w:rFonts w:ascii="Times New Roman" w:hAnsi="Times New Roman" w:cs="Times New Roman"/>
      <w:b/>
      <w:sz w:val="28"/>
      <w:szCs w:val="20"/>
    </w:rPr>
  </w:style>
  <w:style w:type="paragraph" w:customStyle="1" w:styleId="Podpis2">
    <w:name w:val="Podpis2"/>
    <w:basedOn w:val="Normalny"/>
    <w:next w:val="Normalny"/>
    <w:rsid w:val="008061FF"/>
    <w:pPr>
      <w:tabs>
        <w:tab w:val="right" w:pos="9072"/>
      </w:tabs>
      <w:spacing w:before="0" w:line="276" w:lineRule="auto"/>
    </w:pPr>
    <w:rPr>
      <w:rFonts w:ascii="Times New Roman" w:hAnsi="Times New Roman" w:cs="Times New Roman"/>
      <w:noProof/>
      <w:sz w:val="20"/>
      <w:szCs w:val="20"/>
    </w:rPr>
  </w:style>
  <w:style w:type="paragraph" w:customStyle="1" w:styleId="Style4">
    <w:name w:val="Style4"/>
    <w:basedOn w:val="Normalny"/>
    <w:uiPriority w:val="99"/>
    <w:rsid w:val="008061FF"/>
    <w:pPr>
      <w:widowControl w:val="0"/>
      <w:autoSpaceDE w:val="0"/>
      <w:autoSpaceDN w:val="0"/>
      <w:adjustRightInd w:val="0"/>
      <w:spacing w:before="0" w:line="349" w:lineRule="exact"/>
    </w:pPr>
    <w:rPr>
      <w:rFonts w:ascii="Arial" w:hAnsi="Arial" w:cs="Arial"/>
      <w:sz w:val="20"/>
    </w:rPr>
  </w:style>
  <w:style w:type="paragraph" w:customStyle="1" w:styleId="Tabelasiatki31">
    <w:name w:val="Tabela siatki 31"/>
    <w:basedOn w:val="Nagwek1"/>
    <w:next w:val="Normalny"/>
    <w:uiPriority w:val="39"/>
    <w:semiHidden/>
    <w:unhideWhenUsed/>
    <w:qFormat/>
    <w:rsid w:val="008061FF"/>
    <w:pPr>
      <w:keepLines/>
      <w:spacing w:before="480" w:line="276" w:lineRule="auto"/>
      <w:jc w:val="left"/>
      <w:outlineLvl w:val="9"/>
    </w:pPr>
    <w:rPr>
      <w:rFonts w:ascii="Cambria" w:hAnsi="Cambria" w:cs="Times New Roman"/>
      <w:color w:val="365F91"/>
      <w:sz w:val="28"/>
      <w:szCs w:val="28"/>
      <w:lang w:eastAsia="en-US"/>
    </w:rPr>
  </w:style>
  <w:style w:type="character" w:customStyle="1" w:styleId="Kolorowalistaakcent1Znak">
    <w:name w:val="Kolorowa lista — akcent 1 Znak"/>
    <w:link w:val="Kolorowalistaakcent1"/>
    <w:uiPriority w:val="34"/>
    <w:locked/>
    <w:rsid w:val="008061FF"/>
    <w:rPr>
      <w:rFonts w:ascii="Times New Roman" w:eastAsia="Times New Roman" w:hAnsi="Times New Roman"/>
      <w:noProof/>
      <w:sz w:val="24"/>
    </w:rPr>
  </w:style>
  <w:style w:type="character" w:customStyle="1" w:styleId="Teksttreci">
    <w:name w:val="Tekst treści"/>
    <w:link w:val="Teksttreci1"/>
    <w:uiPriority w:val="99"/>
    <w:rsid w:val="008061FF"/>
    <w:rPr>
      <w:rFonts w:ascii="Verdana" w:hAnsi="Verdana" w:cs="Verdana"/>
      <w:shd w:val="clear" w:color="auto" w:fill="FFFFFF"/>
    </w:rPr>
  </w:style>
  <w:style w:type="paragraph" w:customStyle="1" w:styleId="Teksttreci1">
    <w:name w:val="Tekst treści1"/>
    <w:basedOn w:val="Normalny"/>
    <w:link w:val="Teksttreci"/>
    <w:uiPriority w:val="99"/>
    <w:rsid w:val="008061FF"/>
    <w:pPr>
      <w:shd w:val="clear" w:color="auto" w:fill="FFFFFF"/>
      <w:spacing w:before="300" w:line="266" w:lineRule="exact"/>
      <w:ind w:hanging="360"/>
    </w:pPr>
    <w:rPr>
      <w:rFonts w:ascii="Verdana" w:eastAsiaTheme="minorHAnsi" w:hAnsi="Verdana" w:cs="Verdana"/>
      <w:sz w:val="22"/>
      <w:szCs w:val="22"/>
      <w:lang w:eastAsia="en-US"/>
    </w:rPr>
  </w:style>
  <w:style w:type="character" w:customStyle="1" w:styleId="WW8Num5z1">
    <w:name w:val="WW8Num5z1"/>
    <w:rsid w:val="008061FF"/>
    <w:rPr>
      <w:rFonts w:cs="Arial"/>
    </w:rPr>
  </w:style>
  <w:style w:type="table" w:styleId="Kolorowalistaakcent1">
    <w:name w:val="Colorful List Accent 1"/>
    <w:basedOn w:val="Standardowy"/>
    <w:link w:val="Kolorowalistaakcent1Znak"/>
    <w:uiPriority w:val="34"/>
    <w:rsid w:val="008061FF"/>
    <w:pPr>
      <w:spacing w:after="0" w:line="240" w:lineRule="auto"/>
    </w:pPr>
    <w:rPr>
      <w:rFonts w:ascii="Times New Roman" w:eastAsia="Times New Roman" w:hAnsi="Times New Roman"/>
      <w:noProof/>
      <w:sz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llBody">
    <w:name w:val="CellBody"/>
    <w:basedOn w:val="Normalny"/>
    <w:uiPriority w:val="99"/>
    <w:rsid w:val="008061FF"/>
    <w:pPr>
      <w:spacing w:before="60" w:after="60" w:line="290" w:lineRule="auto"/>
      <w:jc w:val="left"/>
    </w:pPr>
    <w:rPr>
      <w:rFonts w:ascii="Arial" w:hAnsi="Arial" w:cs="Arial"/>
      <w:kern w:val="20"/>
      <w:sz w:val="20"/>
      <w:szCs w:val="20"/>
      <w:lang w:val="en-US" w:eastAsia="en-US"/>
    </w:rPr>
  </w:style>
  <w:style w:type="paragraph" w:customStyle="1" w:styleId="Tekstpodstawowy31">
    <w:name w:val="Tekst podstawowy 31"/>
    <w:basedOn w:val="Normalny"/>
    <w:uiPriority w:val="99"/>
    <w:rsid w:val="008061FF"/>
    <w:pPr>
      <w:keepNext/>
      <w:suppressAutoHyphens/>
      <w:spacing w:before="0" w:line="276" w:lineRule="auto"/>
    </w:pPr>
    <w:rPr>
      <w:rFonts w:ascii="Calibri" w:hAnsi="Calibri"/>
      <w:sz w:val="20"/>
      <w:szCs w:val="20"/>
      <w:lang w:eastAsia="ar-SA"/>
    </w:rPr>
  </w:style>
  <w:style w:type="paragraph" w:customStyle="1" w:styleId="nag">
    <w:name w:val="nagł"/>
    <w:basedOn w:val="Normalny"/>
    <w:uiPriority w:val="99"/>
    <w:rsid w:val="008061FF"/>
    <w:pPr>
      <w:tabs>
        <w:tab w:val="num" w:pos="0"/>
        <w:tab w:val="left" w:pos="540"/>
      </w:tabs>
      <w:suppressAutoHyphens/>
      <w:snapToGrid w:val="0"/>
      <w:spacing w:before="0" w:line="276" w:lineRule="auto"/>
    </w:pPr>
    <w:rPr>
      <w:rFonts w:ascii="Calibri" w:hAnsi="Calibri"/>
      <w:position w:val="-10"/>
      <w:sz w:val="20"/>
      <w:szCs w:val="20"/>
      <w:u w:val="single"/>
      <w:lang w:eastAsia="ar-SA"/>
    </w:rPr>
  </w:style>
  <w:style w:type="paragraph" w:customStyle="1" w:styleId="Tabela9pt">
    <w:name w:val="Tabela  9 pt"/>
    <w:basedOn w:val="Normalny"/>
    <w:uiPriority w:val="99"/>
    <w:rsid w:val="008061FF"/>
    <w:pPr>
      <w:spacing w:before="40" w:after="40" w:line="276" w:lineRule="auto"/>
    </w:pPr>
    <w:rPr>
      <w:rFonts w:ascii="Arial" w:hAnsi="Arial" w:cs="Times New Roman"/>
      <w:sz w:val="18"/>
      <w:szCs w:val="20"/>
      <w:lang w:eastAsia="en-US"/>
    </w:rPr>
  </w:style>
  <w:style w:type="paragraph" w:customStyle="1" w:styleId="Tabelanagwek9pt">
    <w:name w:val="Tabela nagłówek  9 pt"/>
    <w:basedOn w:val="Tabela9pt"/>
    <w:uiPriority w:val="99"/>
    <w:rsid w:val="008061FF"/>
    <w:pPr>
      <w:jc w:val="center"/>
    </w:pPr>
    <w:rPr>
      <w:b/>
    </w:rPr>
  </w:style>
  <w:style w:type="character" w:customStyle="1" w:styleId="fontmediumbold">
    <w:name w:val="fontmediumbold"/>
    <w:basedOn w:val="Domylnaczcionkaakapitu"/>
    <w:uiPriority w:val="99"/>
    <w:rsid w:val="008061FF"/>
    <w:rPr>
      <w:rFonts w:cs="Times New Roman"/>
    </w:rPr>
  </w:style>
  <w:style w:type="character" w:customStyle="1" w:styleId="Tekstkomentarza1Znak">
    <w:name w:val="Tekst komentarza1 Znak"/>
    <w:link w:val="Tekstkomentarza1"/>
    <w:uiPriority w:val="99"/>
    <w:locked/>
    <w:rsid w:val="008061FF"/>
    <w:rPr>
      <w:rFonts w:ascii="Tahoma" w:hAnsi="Tahoma"/>
      <w:lang w:eastAsia="ar-SA"/>
    </w:rPr>
  </w:style>
  <w:style w:type="paragraph" w:customStyle="1" w:styleId="Tekstkomentarza1">
    <w:name w:val="Tekst komentarza1"/>
    <w:basedOn w:val="Normalny"/>
    <w:link w:val="Tekstkomentarza1Znak"/>
    <w:uiPriority w:val="99"/>
    <w:rsid w:val="008061FF"/>
    <w:pPr>
      <w:suppressAutoHyphens/>
      <w:spacing w:before="0" w:line="276" w:lineRule="auto"/>
    </w:pPr>
    <w:rPr>
      <w:rFonts w:eastAsiaTheme="minorHAnsi" w:cstheme="minorBidi"/>
      <w:sz w:val="22"/>
      <w:szCs w:val="22"/>
      <w:lang w:eastAsia="ar-SA"/>
    </w:rPr>
  </w:style>
  <w:style w:type="character" w:customStyle="1" w:styleId="NagwekZnak1">
    <w:name w:val="Nagłówek Znak1"/>
    <w:uiPriority w:val="99"/>
    <w:locked/>
    <w:rsid w:val="008061FF"/>
    <w:rPr>
      <w:rFonts w:ascii="Tahoma" w:hAnsi="Tahoma"/>
      <w:sz w:val="24"/>
      <w:lang w:eastAsia="ar-SA" w:bidi="ar-SA"/>
    </w:rPr>
  </w:style>
  <w:style w:type="paragraph" w:customStyle="1" w:styleId="Zwykytekst1">
    <w:name w:val="Zwykły tekst1"/>
    <w:basedOn w:val="Normalny"/>
    <w:uiPriority w:val="99"/>
    <w:rsid w:val="008061FF"/>
    <w:pPr>
      <w:suppressAutoHyphens/>
      <w:spacing w:before="0" w:line="276" w:lineRule="auto"/>
      <w:jc w:val="left"/>
    </w:pPr>
    <w:rPr>
      <w:rFonts w:ascii="Courier New" w:hAnsi="Courier New" w:cs="Courier New"/>
      <w:sz w:val="20"/>
      <w:szCs w:val="20"/>
      <w:lang w:eastAsia="ar-SA"/>
    </w:rPr>
  </w:style>
  <w:style w:type="character" w:customStyle="1" w:styleId="bold1">
    <w:name w:val="bold1"/>
    <w:uiPriority w:val="99"/>
    <w:rsid w:val="008061FF"/>
    <w:rPr>
      <w:rFonts w:ascii="Arial" w:hAnsi="Arial"/>
      <w:b/>
      <w:sz w:val="20"/>
      <w:u w:val="none"/>
      <w:effect w:val="none"/>
    </w:rPr>
  </w:style>
  <w:style w:type="paragraph" w:customStyle="1" w:styleId="SCParagraf">
    <w:name w:val="SC Paragraf"/>
    <w:basedOn w:val="Normalny"/>
    <w:uiPriority w:val="99"/>
    <w:rsid w:val="008061FF"/>
    <w:pPr>
      <w:tabs>
        <w:tab w:val="left" w:pos="425"/>
      </w:tabs>
      <w:spacing w:before="0" w:line="300" w:lineRule="exact"/>
      <w:ind w:left="181" w:firstLine="357"/>
    </w:pPr>
    <w:rPr>
      <w:rFonts w:ascii="Calibri" w:hAnsi="Calibri" w:cs="Times New Roman"/>
      <w:color w:val="000000"/>
      <w:sz w:val="20"/>
    </w:rPr>
  </w:style>
  <w:style w:type="paragraph" w:customStyle="1" w:styleId="Zwykytekst0">
    <w:name w:val="Zwyk?y tekst"/>
    <w:basedOn w:val="Normalny"/>
    <w:uiPriority w:val="99"/>
    <w:rsid w:val="008061FF"/>
    <w:pPr>
      <w:widowControl w:val="0"/>
      <w:suppressAutoHyphens/>
      <w:overflowPunct w:val="0"/>
      <w:autoSpaceDE w:val="0"/>
      <w:spacing w:before="0" w:line="276" w:lineRule="auto"/>
      <w:jc w:val="left"/>
      <w:textAlignment w:val="baseline"/>
    </w:pPr>
    <w:rPr>
      <w:rFonts w:ascii="Courier New" w:hAnsi="Courier New" w:cs="Times New Roman"/>
      <w:kern w:val="1"/>
      <w:sz w:val="20"/>
      <w:szCs w:val="20"/>
      <w:lang w:eastAsia="ar-SA"/>
    </w:rPr>
  </w:style>
  <w:style w:type="paragraph" w:customStyle="1" w:styleId="CMSIndentL3">
    <w:name w:val="CMS Indent L3"/>
    <w:basedOn w:val="Normalny"/>
    <w:rsid w:val="008061FF"/>
    <w:pPr>
      <w:spacing w:before="0" w:after="240" w:line="276" w:lineRule="auto"/>
      <w:ind w:left="851"/>
    </w:pPr>
    <w:rPr>
      <w:rFonts w:ascii="Times New Roman" w:hAnsi="Times New Roman" w:cs="Times New Roman"/>
      <w:sz w:val="22"/>
      <w:lang w:eastAsia="en-US"/>
    </w:rPr>
  </w:style>
  <w:style w:type="paragraph" w:customStyle="1" w:styleId="CMSSchL3">
    <w:name w:val="CMS Sch L3"/>
    <w:basedOn w:val="Normalny"/>
    <w:rsid w:val="008061FF"/>
    <w:pPr>
      <w:numPr>
        <w:ilvl w:val="2"/>
        <w:numId w:val="52"/>
      </w:numPr>
      <w:spacing w:before="0" w:after="240" w:line="276" w:lineRule="auto"/>
      <w:outlineLvl w:val="2"/>
    </w:pPr>
    <w:rPr>
      <w:rFonts w:ascii="Times New Roman" w:hAnsi="Times New Roman" w:cs="Times New Roman"/>
      <w:sz w:val="22"/>
      <w:lang w:eastAsia="en-US"/>
    </w:rPr>
  </w:style>
  <w:style w:type="paragraph" w:customStyle="1" w:styleId="CMSSchL2">
    <w:name w:val="CMS Sch L2"/>
    <w:basedOn w:val="Normalny"/>
    <w:next w:val="CMSSchL3"/>
    <w:rsid w:val="008061FF"/>
    <w:pPr>
      <w:numPr>
        <w:ilvl w:val="1"/>
        <w:numId w:val="52"/>
      </w:numPr>
      <w:spacing w:before="240" w:after="240" w:line="276" w:lineRule="auto"/>
      <w:outlineLvl w:val="1"/>
    </w:pPr>
    <w:rPr>
      <w:rFonts w:ascii="Times New Roman" w:hAnsi="Times New Roman" w:cs="Times New Roman"/>
      <w:sz w:val="22"/>
      <w:lang w:eastAsia="en-US"/>
    </w:rPr>
  </w:style>
  <w:style w:type="paragraph" w:customStyle="1" w:styleId="CMSSchL1">
    <w:name w:val="CMS Sch L1"/>
    <w:basedOn w:val="Normalny"/>
    <w:next w:val="Normalny"/>
    <w:rsid w:val="008061FF"/>
    <w:pPr>
      <w:keepNext/>
      <w:pageBreakBefore/>
      <w:numPr>
        <w:numId w:val="52"/>
      </w:numPr>
      <w:spacing w:before="240" w:after="240" w:line="276" w:lineRule="auto"/>
      <w:jc w:val="center"/>
      <w:outlineLvl w:val="0"/>
    </w:pPr>
    <w:rPr>
      <w:rFonts w:ascii="Times New Roman" w:hAnsi="Times New Roman" w:cs="Times New Roman"/>
      <w:b/>
      <w:sz w:val="28"/>
      <w:lang w:eastAsia="en-US"/>
    </w:rPr>
  </w:style>
  <w:style w:type="paragraph" w:customStyle="1" w:styleId="CMSSchL4">
    <w:name w:val="CMS Sch L4"/>
    <w:basedOn w:val="Normalny"/>
    <w:rsid w:val="008061FF"/>
    <w:pPr>
      <w:numPr>
        <w:ilvl w:val="3"/>
        <w:numId w:val="52"/>
      </w:numPr>
      <w:tabs>
        <w:tab w:val="left" w:pos="1701"/>
      </w:tabs>
      <w:spacing w:before="0" w:after="240" w:line="276" w:lineRule="auto"/>
      <w:outlineLvl w:val="3"/>
    </w:pPr>
    <w:rPr>
      <w:rFonts w:ascii="Times New Roman" w:hAnsi="Times New Roman" w:cs="Times New Roman"/>
      <w:sz w:val="22"/>
      <w:lang w:eastAsia="en-US"/>
    </w:rPr>
  </w:style>
  <w:style w:type="paragraph" w:customStyle="1" w:styleId="CMSSchL5">
    <w:name w:val="CMS Sch L5"/>
    <w:basedOn w:val="Normalny"/>
    <w:rsid w:val="008061FF"/>
    <w:pPr>
      <w:numPr>
        <w:ilvl w:val="4"/>
        <w:numId w:val="52"/>
      </w:numPr>
      <w:tabs>
        <w:tab w:val="left" w:pos="2552"/>
      </w:tabs>
      <w:spacing w:before="0" w:after="240" w:line="276" w:lineRule="auto"/>
      <w:outlineLvl w:val="4"/>
    </w:pPr>
    <w:rPr>
      <w:rFonts w:ascii="Times New Roman" w:hAnsi="Times New Roman" w:cs="Times New Roman"/>
      <w:sz w:val="22"/>
      <w:lang w:eastAsia="en-US"/>
    </w:rPr>
  </w:style>
  <w:style w:type="paragraph" w:customStyle="1" w:styleId="CMSSchL6">
    <w:name w:val="CMS Sch L6"/>
    <w:basedOn w:val="Normalny"/>
    <w:rsid w:val="008061FF"/>
    <w:pPr>
      <w:numPr>
        <w:ilvl w:val="5"/>
        <w:numId w:val="52"/>
      </w:numPr>
      <w:tabs>
        <w:tab w:val="left" w:pos="3402"/>
      </w:tabs>
      <w:spacing w:before="0" w:after="240" w:line="276" w:lineRule="auto"/>
      <w:outlineLvl w:val="5"/>
    </w:pPr>
    <w:rPr>
      <w:rFonts w:ascii="Times New Roman" w:hAnsi="Times New Roman" w:cs="Times New Roman"/>
      <w:sz w:val="22"/>
      <w:lang w:eastAsia="en-US"/>
    </w:rPr>
  </w:style>
  <w:style w:type="paragraph" w:customStyle="1" w:styleId="CMSSchL7">
    <w:name w:val="CMS Sch L7"/>
    <w:basedOn w:val="Normalny"/>
    <w:rsid w:val="008061FF"/>
    <w:pPr>
      <w:numPr>
        <w:ilvl w:val="6"/>
        <w:numId w:val="52"/>
      </w:numPr>
      <w:spacing w:before="0" w:after="240" w:line="276" w:lineRule="auto"/>
      <w:outlineLvl w:val="6"/>
    </w:pPr>
    <w:rPr>
      <w:rFonts w:ascii="Times New Roman" w:hAnsi="Times New Roman" w:cs="Times New Roman"/>
      <w:sz w:val="22"/>
      <w:lang w:eastAsia="en-US"/>
    </w:rPr>
  </w:style>
  <w:style w:type="paragraph" w:customStyle="1" w:styleId="CMSSchL8">
    <w:name w:val="CMS Sch L8"/>
    <w:basedOn w:val="Normalny"/>
    <w:rsid w:val="008061FF"/>
    <w:pPr>
      <w:numPr>
        <w:ilvl w:val="7"/>
        <w:numId w:val="52"/>
      </w:numPr>
      <w:tabs>
        <w:tab w:val="left" w:pos="1701"/>
      </w:tabs>
      <w:spacing w:before="0" w:after="240" w:line="276" w:lineRule="auto"/>
      <w:outlineLvl w:val="7"/>
    </w:pPr>
    <w:rPr>
      <w:rFonts w:ascii="Times New Roman" w:hAnsi="Times New Roman" w:cs="Times New Roman"/>
      <w:sz w:val="22"/>
      <w:lang w:eastAsia="en-US"/>
    </w:rPr>
  </w:style>
  <w:style w:type="paragraph" w:customStyle="1" w:styleId="CMSSchL9">
    <w:name w:val="CMS Sch L9"/>
    <w:basedOn w:val="Normalny"/>
    <w:rsid w:val="008061FF"/>
    <w:pPr>
      <w:numPr>
        <w:ilvl w:val="8"/>
        <w:numId w:val="52"/>
      </w:numPr>
      <w:tabs>
        <w:tab w:val="left" w:pos="2552"/>
      </w:tabs>
      <w:spacing w:before="0" w:after="240" w:line="276" w:lineRule="auto"/>
      <w:outlineLvl w:val="8"/>
    </w:pPr>
    <w:rPr>
      <w:rFonts w:ascii="Times New Roman" w:hAnsi="Times New Roman" w:cs="Times New Roman"/>
      <w:sz w:val="22"/>
      <w:lang w:eastAsia="en-US"/>
    </w:rPr>
  </w:style>
  <w:style w:type="paragraph" w:customStyle="1" w:styleId="Cytatintensywny1">
    <w:name w:val="Cytat intensywny1"/>
    <w:basedOn w:val="Normalny"/>
    <w:next w:val="Normalny"/>
    <w:uiPriority w:val="30"/>
    <w:qFormat/>
    <w:rsid w:val="008061FF"/>
    <w:pPr>
      <w:pBdr>
        <w:bottom w:val="single" w:sz="4" w:space="4" w:color="4F81BD"/>
      </w:pBdr>
      <w:spacing w:before="200" w:after="280" w:line="276" w:lineRule="auto"/>
      <w:ind w:left="936" w:right="936"/>
      <w:jc w:val="left"/>
    </w:pPr>
    <w:rPr>
      <w:rFonts w:ascii="Calibri" w:hAnsi="Calibri" w:cs="Times New Roman"/>
      <w:b/>
      <w:bCs/>
      <w:i/>
      <w:iCs/>
      <w:color w:val="4F81BD"/>
      <w:sz w:val="22"/>
      <w:szCs w:val="22"/>
    </w:rPr>
  </w:style>
  <w:style w:type="character" w:customStyle="1" w:styleId="CytatintensywnyZnak">
    <w:name w:val="Cytat intensywny Znak"/>
    <w:basedOn w:val="Domylnaczcionkaakapitu"/>
    <w:link w:val="Cytatintensywny"/>
    <w:uiPriority w:val="30"/>
    <w:rsid w:val="008061FF"/>
    <w:rPr>
      <w:rFonts w:ascii="Calibri" w:eastAsia="Times New Roman" w:hAnsi="Calibri" w:cs="Times New Roman"/>
      <w:b/>
      <w:bCs/>
      <w:i/>
      <w:iCs/>
      <w:color w:val="4F81BD"/>
    </w:rPr>
  </w:style>
  <w:style w:type="paragraph" w:customStyle="1" w:styleId="Kolorowalistaakcent11">
    <w:name w:val="Kolorowa lista — akcent 11"/>
    <w:basedOn w:val="Normalny"/>
    <w:qFormat/>
    <w:rsid w:val="008061FF"/>
    <w:pPr>
      <w:spacing w:before="0" w:after="200" w:line="276" w:lineRule="auto"/>
      <w:ind w:left="720"/>
      <w:contextualSpacing/>
      <w:jc w:val="left"/>
    </w:pPr>
    <w:rPr>
      <w:rFonts w:ascii="Corbel" w:eastAsia="Corbel" w:hAnsi="Corbel" w:cs="Times New Roman"/>
      <w:sz w:val="22"/>
      <w:szCs w:val="22"/>
      <w:lang w:eastAsia="en-US"/>
    </w:rPr>
  </w:style>
  <w:style w:type="paragraph" w:customStyle="1" w:styleId="dnb">
    <w:name w:val="dnb"/>
    <w:basedOn w:val="Tekstpodstawowy3"/>
    <w:link w:val="dnbZnak"/>
    <w:qFormat/>
    <w:rsid w:val="008061FF"/>
    <w:pPr>
      <w:keepNext w:val="0"/>
      <w:numPr>
        <w:numId w:val="53"/>
      </w:numPr>
      <w:tabs>
        <w:tab w:val="left" w:pos="284"/>
      </w:tabs>
      <w:spacing w:before="0" w:line="276" w:lineRule="auto"/>
      <w:ind w:left="284" w:hanging="284"/>
    </w:pPr>
    <w:rPr>
      <w:rFonts w:ascii="Calibri" w:eastAsia="Corbel" w:hAnsi="Calibri" w:cs="Times New Roman"/>
      <w:sz w:val="15"/>
      <w:szCs w:val="16"/>
    </w:rPr>
  </w:style>
  <w:style w:type="paragraph" w:customStyle="1" w:styleId="dnb2">
    <w:name w:val="dnb2"/>
    <w:basedOn w:val="dnb"/>
    <w:link w:val="dnb2Znak"/>
    <w:qFormat/>
    <w:rsid w:val="008061FF"/>
  </w:style>
  <w:style w:type="character" w:customStyle="1" w:styleId="dnbZnak">
    <w:name w:val="dnb Znak"/>
    <w:link w:val="dnb"/>
    <w:rsid w:val="008061FF"/>
    <w:rPr>
      <w:rFonts w:ascii="Calibri" w:eastAsia="Corbel" w:hAnsi="Calibri" w:cs="Times New Roman"/>
      <w:sz w:val="15"/>
      <w:szCs w:val="16"/>
      <w:lang w:eastAsia="pl-PL"/>
    </w:rPr>
  </w:style>
  <w:style w:type="character" w:customStyle="1" w:styleId="dnb2Znak">
    <w:name w:val="dnb2 Znak"/>
    <w:basedOn w:val="dnbZnak"/>
    <w:link w:val="dnb2"/>
    <w:rsid w:val="008061FF"/>
    <w:rPr>
      <w:rFonts w:ascii="Calibri" w:eastAsia="Corbel" w:hAnsi="Calibri" w:cs="Times New Roman"/>
      <w:sz w:val="15"/>
      <w:szCs w:val="16"/>
      <w:lang w:eastAsia="pl-PL"/>
    </w:rPr>
  </w:style>
  <w:style w:type="paragraph" w:customStyle="1" w:styleId="Tytu1">
    <w:name w:val="Tytuł 1"/>
    <w:basedOn w:val="Standard0"/>
    <w:next w:val="Standard0"/>
    <w:rsid w:val="008061FF"/>
    <w:pPr>
      <w:keepNext/>
      <w:widowControl w:val="0"/>
      <w:suppressAutoHyphens w:val="0"/>
      <w:autoSpaceDE w:val="0"/>
      <w:spacing w:after="0" w:line="240" w:lineRule="auto"/>
      <w:ind w:left="720" w:hanging="360"/>
      <w:textAlignment w:val="auto"/>
      <w:outlineLvl w:val="0"/>
    </w:pPr>
    <w:rPr>
      <w:rFonts w:ascii="Times New Roman" w:eastAsia="Times New Roman" w:hAnsi="Times New Roman" w:cs="Times New Roman"/>
      <w:kern w:val="0"/>
      <w:sz w:val="28"/>
      <w:szCs w:val="28"/>
      <w:lang w:eastAsia="pl-PL"/>
    </w:rPr>
  </w:style>
  <w:style w:type="character" w:customStyle="1" w:styleId="05BodyCopyChar">
    <w:name w:val="05_Body_Copy Char"/>
    <w:basedOn w:val="Domylnaczcionkaakapitu"/>
    <w:rsid w:val="008061FF"/>
    <w:rPr>
      <w:sz w:val="22"/>
      <w:szCs w:val="22"/>
      <w:lang w:val="en-GB" w:eastAsia="en-US" w:bidi="ar-SA"/>
    </w:rPr>
  </w:style>
  <w:style w:type="paragraph" w:customStyle="1" w:styleId="InsideAddress">
    <w:name w:val="Inside Address"/>
    <w:basedOn w:val="Normalny"/>
    <w:rsid w:val="008061FF"/>
    <w:pPr>
      <w:spacing w:before="0" w:line="220" w:lineRule="atLeast"/>
    </w:pPr>
    <w:rPr>
      <w:rFonts w:ascii="Arial" w:hAnsi="Arial" w:cs="Times New Roman"/>
      <w:snapToGrid w:val="0"/>
      <w:spacing w:val="-5"/>
      <w:sz w:val="20"/>
      <w:szCs w:val="20"/>
      <w:lang w:val="en-GB" w:eastAsia="en-US"/>
    </w:rPr>
  </w:style>
  <w:style w:type="paragraph" w:customStyle="1" w:styleId="FormatvorlageAufzhlungszeichen">
    <w:name w:val="Formatvorlage Aufzählungszeichen"/>
    <w:basedOn w:val="Normalny"/>
    <w:rsid w:val="008061FF"/>
    <w:pPr>
      <w:numPr>
        <w:numId w:val="54"/>
      </w:numPr>
      <w:spacing w:before="0" w:line="276" w:lineRule="auto"/>
      <w:jc w:val="left"/>
    </w:pPr>
    <w:rPr>
      <w:rFonts w:ascii="Times New Roman" w:hAnsi="Times New Roman" w:cs="Times New Roman"/>
      <w:snapToGrid w:val="0"/>
      <w:sz w:val="20"/>
      <w:szCs w:val="20"/>
      <w:lang w:val="en-GB" w:eastAsia="en-US"/>
    </w:rPr>
  </w:style>
  <w:style w:type="paragraph" w:customStyle="1" w:styleId="06BodyCopyBullet">
    <w:name w:val="06_Body_Copy_Bullet"/>
    <w:basedOn w:val="Normalny"/>
    <w:link w:val="06BodyCopyBulletZchnZchn"/>
    <w:rsid w:val="008061FF"/>
    <w:pPr>
      <w:tabs>
        <w:tab w:val="left" w:pos="284"/>
      </w:tabs>
      <w:spacing w:before="0" w:line="260" w:lineRule="exact"/>
      <w:ind w:left="284" w:hanging="284"/>
    </w:pPr>
    <w:rPr>
      <w:rFonts w:ascii="Arial" w:hAnsi="Arial" w:cs="Times New Roman"/>
      <w:sz w:val="20"/>
      <w:szCs w:val="22"/>
      <w:lang w:val="en-GB" w:eastAsia="en-US"/>
    </w:rPr>
  </w:style>
  <w:style w:type="character" w:customStyle="1" w:styleId="06BodyCopyBulletZchnZchn">
    <w:name w:val="06_Body_Copy_Bullet Zchn Zchn"/>
    <w:basedOn w:val="Domylnaczcionkaakapitu"/>
    <w:link w:val="06BodyCopyBullet"/>
    <w:rsid w:val="008061FF"/>
    <w:rPr>
      <w:rFonts w:ascii="Arial" w:eastAsia="Times New Roman" w:hAnsi="Arial" w:cs="Times New Roman"/>
      <w:sz w:val="20"/>
      <w:lang w:val="en-GB"/>
    </w:rPr>
  </w:style>
  <w:style w:type="paragraph" w:customStyle="1" w:styleId="DefaultParagraphF">
    <w:name w:val="Default Paragraph F"/>
    <w:basedOn w:val="Normalny"/>
    <w:rsid w:val="008061FF"/>
    <w:pPr>
      <w:spacing w:before="0" w:line="276" w:lineRule="auto"/>
      <w:jc w:val="left"/>
    </w:pPr>
    <w:rPr>
      <w:rFonts w:ascii="Courier" w:hAnsi="Courier" w:cs="Times New Roman"/>
      <w:sz w:val="20"/>
      <w:szCs w:val="20"/>
    </w:rPr>
  </w:style>
  <w:style w:type="paragraph" w:customStyle="1" w:styleId="Ustp">
    <w:name w:val="Ustęp"/>
    <w:basedOn w:val="Normalny"/>
    <w:link w:val="UstpZnak"/>
    <w:autoRedefine/>
    <w:qFormat/>
    <w:rsid w:val="008061FF"/>
    <w:pPr>
      <w:spacing w:before="0" w:line="276" w:lineRule="auto"/>
      <w:ind w:left="284" w:hanging="284"/>
    </w:pPr>
    <w:rPr>
      <w:rFonts w:ascii="Cambria" w:eastAsia="Calibri" w:hAnsi="Cambria" w:cs="Times New Roman"/>
      <w:sz w:val="22"/>
      <w:szCs w:val="22"/>
      <w:lang w:eastAsia="en-US"/>
    </w:rPr>
  </w:style>
  <w:style w:type="character" w:customStyle="1" w:styleId="UstpZnak">
    <w:name w:val="Ustęp Znak"/>
    <w:link w:val="Ustp"/>
    <w:rsid w:val="008061FF"/>
    <w:rPr>
      <w:rFonts w:ascii="Cambria" w:eastAsia="Calibri" w:hAnsi="Cambria" w:cs="Times New Roman"/>
    </w:rPr>
  </w:style>
  <w:style w:type="numbering" w:customStyle="1" w:styleId="Rozdzia">
    <w:name w:val="Rozdział"/>
    <w:basedOn w:val="Bezlisty"/>
    <w:uiPriority w:val="99"/>
    <w:rsid w:val="008061FF"/>
    <w:pPr>
      <w:numPr>
        <w:numId w:val="57"/>
      </w:numPr>
    </w:pPr>
  </w:style>
  <w:style w:type="numbering" w:customStyle="1" w:styleId="Tyturozdziau">
    <w:name w:val="Tytuł rozdziału"/>
    <w:basedOn w:val="Bezlisty"/>
    <w:uiPriority w:val="99"/>
    <w:rsid w:val="008061FF"/>
    <w:pPr>
      <w:numPr>
        <w:numId w:val="58"/>
      </w:numPr>
    </w:pPr>
  </w:style>
  <w:style w:type="paragraph" w:customStyle="1" w:styleId="StylAkapitzlistPogrubienieWyrwnanydorodka">
    <w:name w:val="Styl Akapit z listą + Pogrubienie Wyrównany do środka"/>
    <w:basedOn w:val="Akapitzlist"/>
    <w:autoRedefine/>
    <w:rsid w:val="008061FF"/>
    <w:pPr>
      <w:spacing w:before="480"/>
      <w:jc w:val="center"/>
    </w:pPr>
    <w:rPr>
      <w:b/>
      <w:bCs/>
      <w:szCs w:val="20"/>
    </w:rPr>
  </w:style>
  <w:style w:type="paragraph" w:customStyle="1" w:styleId="Centered">
    <w:name w:val="Centered"/>
    <w:basedOn w:val="Normalny"/>
    <w:uiPriority w:val="99"/>
    <w:rsid w:val="008061FF"/>
    <w:pPr>
      <w:spacing w:before="60" w:after="60" w:line="276" w:lineRule="auto"/>
      <w:jc w:val="center"/>
    </w:pPr>
    <w:rPr>
      <w:rFonts w:ascii="Arial" w:eastAsia="Calibri" w:hAnsi="Arial" w:cs="Times New Roman"/>
      <w:sz w:val="22"/>
      <w:szCs w:val="22"/>
      <w:lang w:eastAsia="en-US"/>
    </w:rPr>
  </w:style>
  <w:style w:type="paragraph" w:customStyle="1" w:styleId="Tytul2">
    <w:name w:val="Tytul 2"/>
    <w:basedOn w:val="Normalny"/>
    <w:uiPriority w:val="99"/>
    <w:rsid w:val="008061FF"/>
    <w:pPr>
      <w:spacing w:before="60" w:after="60" w:line="276" w:lineRule="auto"/>
      <w:jc w:val="center"/>
    </w:pPr>
    <w:rPr>
      <w:rFonts w:ascii="Arial" w:hAnsi="Arial" w:cs="Times New Roman"/>
      <w:sz w:val="28"/>
      <w:szCs w:val="20"/>
      <w:lang w:eastAsia="en-US"/>
    </w:rPr>
  </w:style>
  <w:style w:type="table" w:customStyle="1" w:styleId="MediumShading1-Accent11">
    <w:name w:val="Medium Shading 1 - Accent 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Nagwekspisutreci1">
    <w:name w:val="Nagłówek spisu treści1"/>
    <w:basedOn w:val="Nagwek1"/>
    <w:next w:val="Normalny"/>
    <w:unhideWhenUsed/>
    <w:qFormat/>
    <w:rsid w:val="008061FF"/>
    <w:pPr>
      <w:keepLines/>
      <w:spacing w:before="480" w:line="276" w:lineRule="auto"/>
      <w:jc w:val="left"/>
      <w:outlineLvl w:val="9"/>
    </w:pPr>
    <w:rPr>
      <w:rFonts w:ascii="Cambria" w:hAnsi="Cambria" w:cs="Times New Roman"/>
      <w:color w:val="365F91"/>
      <w:sz w:val="28"/>
      <w:szCs w:val="28"/>
    </w:rPr>
  </w:style>
  <w:style w:type="numbering" w:customStyle="1" w:styleId="Bezlisty111">
    <w:name w:val="Bez listy111"/>
    <w:next w:val="Bezlisty"/>
    <w:uiPriority w:val="99"/>
    <w:semiHidden/>
    <w:unhideWhenUsed/>
    <w:rsid w:val="008061FF"/>
  </w:style>
  <w:style w:type="paragraph" w:customStyle="1" w:styleId="Spisilustracji1">
    <w:name w:val="Spis ilustracji1"/>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numbering" w:customStyle="1" w:styleId="Bezlisty21">
    <w:name w:val="Bez listy21"/>
    <w:next w:val="Bezlisty"/>
    <w:uiPriority w:val="99"/>
    <w:semiHidden/>
    <w:unhideWhenUsed/>
    <w:rsid w:val="008061FF"/>
  </w:style>
  <w:style w:type="paragraph" w:customStyle="1" w:styleId="Tekstpodstawowywcity1">
    <w:name w:val="Tekst podstawowy wcięty1"/>
    <w:basedOn w:val="Normalny"/>
    <w:link w:val="BodyTextIndentChar"/>
    <w:rsid w:val="008061FF"/>
    <w:pPr>
      <w:keepNext/>
      <w:spacing w:before="0" w:line="276" w:lineRule="auto"/>
    </w:pPr>
    <w:rPr>
      <w:rFonts w:ascii="Calibri" w:eastAsia="Calibri" w:hAnsi="Calibri" w:cs="Times New Roman"/>
      <w:color w:val="000000"/>
      <w:sz w:val="20"/>
      <w:szCs w:val="20"/>
    </w:rPr>
  </w:style>
  <w:style w:type="character" w:customStyle="1" w:styleId="BodyTextIndentChar">
    <w:name w:val="Body Text Indent Char"/>
    <w:link w:val="Tekstpodstawowywcity1"/>
    <w:rsid w:val="008061FF"/>
    <w:rPr>
      <w:rFonts w:ascii="Calibri" w:eastAsia="Calibri" w:hAnsi="Calibri" w:cs="Times New Roman"/>
      <w:color w:val="000000"/>
      <w:sz w:val="20"/>
      <w:szCs w:val="20"/>
      <w:lang w:eastAsia="pl-PL"/>
    </w:rPr>
  </w:style>
  <w:style w:type="paragraph" w:customStyle="1" w:styleId="Poprawka1">
    <w:name w:val="Poprawka1"/>
    <w:hidden/>
    <w:semiHidden/>
    <w:rsid w:val="008061FF"/>
    <w:pPr>
      <w:spacing w:after="0" w:line="240" w:lineRule="auto"/>
    </w:pPr>
    <w:rPr>
      <w:rFonts w:ascii="Tahoma" w:eastAsia="Calibri" w:hAnsi="Tahoma" w:cs="Tahoma"/>
      <w:sz w:val="24"/>
      <w:szCs w:val="24"/>
      <w:lang w:eastAsia="pl-PL"/>
    </w:rPr>
  </w:style>
  <w:style w:type="paragraph" w:customStyle="1" w:styleId="Plandokumentu1">
    <w:name w:val="Plan dokumentu1"/>
    <w:basedOn w:val="Normalny"/>
    <w:link w:val="PlandokumentuZnak"/>
    <w:semiHidden/>
    <w:rsid w:val="008061FF"/>
    <w:pPr>
      <w:spacing w:before="0" w:line="276" w:lineRule="auto"/>
    </w:pPr>
    <w:rPr>
      <w:sz w:val="16"/>
      <w:szCs w:val="16"/>
    </w:rPr>
  </w:style>
  <w:style w:type="numbering" w:customStyle="1" w:styleId="Rozdzia1">
    <w:name w:val="Rozdział1"/>
    <w:basedOn w:val="Bezlisty"/>
    <w:uiPriority w:val="99"/>
    <w:rsid w:val="008061FF"/>
    <w:pPr>
      <w:numPr>
        <w:numId w:val="55"/>
      </w:numPr>
    </w:pPr>
  </w:style>
  <w:style w:type="numbering" w:customStyle="1" w:styleId="Tyturozdziau1">
    <w:name w:val="Tytuł rozdziału1"/>
    <w:basedOn w:val="Bezlisty"/>
    <w:uiPriority w:val="99"/>
    <w:rsid w:val="008061FF"/>
    <w:pPr>
      <w:numPr>
        <w:numId w:val="56"/>
      </w:numPr>
    </w:pPr>
  </w:style>
  <w:style w:type="table" w:customStyle="1" w:styleId="MediumShading1-Accent111">
    <w:name w:val="Medium Shading 1 - Accent 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leText-Bullet">
    <w:name w:val="Table Text - Bullet"/>
    <w:basedOn w:val="Normalny"/>
    <w:rsid w:val="008061FF"/>
    <w:pPr>
      <w:numPr>
        <w:numId w:val="59"/>
      </w:numPr>
      <w:spacing w:before="20" w:after="20" w:line="276" w:lineRule="auto"/>
      <w:jc w:val="left"/>
    </w:pPr>
    <w:rPr>
      <w:rFonts w:ascii="Arial" w:hAnsi="Arial" w:cs="Arial"/>
      <w:sz w:val="20"/>
      <w:szCs w:val="20"/>
      <w:lang w:eastAsia="en-US"/>
    </w:rPr>
  </w:style>
  <w:style w:type="paragraph" w:customStyle="1" w:styleId="PMOTT">
    <w:name w:val="PMO_TT"/>
    <w:basedOn w:val="Normalny"/>
    <w:rsid w:val="008061FF"/>
    <w:pPr>
      <w:spacing w:before="40" w:after="40" w:line="276" w:lineRule="auto"/>
      <w:jc w:val="left"/>
    </w:pPr>
    <w:rPr>
      <w:rFonts w:ascii="Times New Roman" w:hAnsi="Times New Roman" w:cs="Arial"/>
      <w:sz w:val="18"/>
      <w:szCs w:val="18"/>
      <w:lang w:val="en-US" w:eastAsia="en-US"/>
    </w:rPr>
  </w:style>
  <w:style w:type="paragraph" w:customStyle="1" w:styleId="StyleHeading210ptSmallcaps1">
    <w:name w:val="Style Heading 2 + 10 pt Small caps1"/>
    <w:basedOn w:val="Nagwek2"/>
    <w:rsid w:val="008061FF"/>
    <w:pPr>
      <w:numPr>
        <w:numId w:val="0"/>
      </w:numPr>
      <w:tabs>
        <w:tab w:val="clear" w:pos="539"/>
      </w:tabs>
      <w:spacing w:before="120" w:beforeAutospacing="1" w:after="60" w:line="276" w:lineRule="auto"/>
      <w:jc w:val="left"/>
    </w:pPr>
    <w:rPr>
      <w:rFonts w:ascii="Arial" w:hAnsi="Arial" w:cs="Times New Roman"/>
      <w:bCs/>
      <w:caps w:val="0"/>
      <w:smallCaps/>
      <w:color w:val="000000"/>
      <w:sz w:val="24"/>
      <w:szCs w:val="24"/>
      <w:u w:val="none"/>
      <w:lang w:eastAsia="en-US"/>
    </w:rPr>
  </w:style>
  <w:style w:type="paragraph" w:customStyle="1" w:styleId="GuideHeader">
    <w:name w:val="Guide Header"/>
    <w:basedOn w:val="Normalny"/>
    <w:rsid w:val="008061FF"/>
    <w:pPr>
      <w:pBdr>
        <w:bottom w:val="single" w:sz="8" w:space="1" w:color="000000"/>
      </w:pBdr>
      <w:tabs>
        <w:tab w:val="right" w:pos="9000"/>
      </w:tabs>
      <w:spacing w:before="40" w:line="280" w:lineRule="exact"/>
    </w:pPr>
    <w:rPr>
      <w:rFonts w:ascii="Arial Narrow" w:hAnsi="Arial Narrow" w:cs="Times New Roman"/>
      <w:b/>
      <w:i/>
      <w:smallCaps/>
      <w:color w:val="000000"/>
      <w:sz w:val="20"/>
      <w:szCs w:val="20"/>
      <w:lang w:eastAsia="en-US"/>
    </w:rPr>
  </w:style>
  <w:style w:type="paragraph" w:styleId="Cytatintensywny">
    <w:name w:val="Intense Quote"/>
    <w:basedOn w:val="Normalny"/>
    <w:next w:val="Normalny"/>
    <w:link w:val="CytatintensywnyZnak"/>
    <w:uiPriority w:val="30"/>
    <w:qFormat/>
    <w:rsid w:val="008061FF"/>
    <w:pPr>
      <w:pBdr>
        <w:top w:val="single" w:sz="4" w:space="10" w:color="4F81BD" w:themeColor="accent1"/>
        <w:bottom w:val="single" w:sz="4" w:space="10" w:color="4F81BD" w:themeColor="accent1"/>
      </w:pBdr>
      <w:spacing w:before="360" w:after="360" w:line="276" w:lineRule="auto"/>
      <w:ind w:left="864" w:right="864"/>
      <w:jc w:val="center"/>
    </w:pPr>
    <w:rPr>
      <w:rFonts w:ascii="Calibri" w:hAnsi="Calibri" w:cs="Times New Roman"/>
      <w:b/>
      <w:bCs/>
      <w:i/>
      <w:iCs/>
      <w:color w:val="4F81BD"/>
      <w:sz w:val="22"/>
      <w:szCs w:val="22"/>
      <w:lang w:eastAsia="en-US"/>
    </w:rPr>
  </w:style>
  <w:style w:type="character" w:customStyle="1" w:styleId="CytatintensywnyZnak1">
    <w:name w:val="Cytat intensywny Znak1"/>
    <w:basedOn w:val="Domylnaczcionkaakapitu"/>
    <w:uiPriority w:val="30"/>
    <w:rsid w:val="008061FF"/>
    <w:rPr>
      <w:rFonts w:ascii="Tahoma" w:eastAsia="Times New Roman" w:hAnsi="Tahoma" w:cs="Tahoma"/>
      <w:i/>
      <w:iCs/>
      <w:color w:val="4F81BD" w:themeColor="accent1"/>
      <w:sz w:val="24"/>
      <w:szCs w:val="24"/>
      <w:lang w:eastAsia="pl-PL"/>
    </w:rPr>
  </w:style>
  <w:style w:type="table" w:customStyle="1" w:styleId="Tabela-Siatka21">
    <w:name w:val="Tabela - Siatka21"/>
    <w:basedOn w:val="Standardowy"/>
    <w:next w:val="Tabela-Siatka"/>
    <w:rsid w:val="008061F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8061FF"/>
  </w:style>
  <w:style w:type="character" w:customStyle="1" w:styleId="ListParagraphChar1">
    <w:name w:val="List Paragraph Char1"/>
    <w:basedOn w:val="Domylnaczcionkaakapitu"/>
    <w:uiPriority w:val="34"/>
    <w:locked/>
    <w:rsid w:val="008061FF"/>
    <w:rPr>
      <w:rFonts w:ascii="Calibri" w:eastAsia="Times New Roman" w:hAnsi="Calibri" w:cs="Times New Roman"/>
    </w:rPr>
  </w:style>
  <w:style w:type="table" w:customStyle="1" w:styleId="Tabela-Siatka12">
    <w:name w:val="Tabela - Siatka12"/>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8061FF"/>
  </w:style>
  <w:style w:type="table" w:customStyle="1" w:styleId="Tabela-Siatka111">
    <w:name w:val="Tabela - Siatka111"/>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8061FF"/>
  </w:style>
  <w:style w:type="numbering" w:customStyle="1" w:styleId="Rozdzia2">
    <w:name w:val="Rozdział2"/>
    <w:basedOn w:val="Bezlisty"/>
    <w:uiPriority w:val="99"/>
    <w:rsid w:val="008061FF"/>
    <w:pPr>
      <w:numPr>
        <w:numId w:val="49"/>
      </w:numPr>
    </w:pPr>
  </w:style>
  <w:style w:type="numbering" w:customStyle="1" w:styleId="Tyturozdziau3">
    <w:name w:val="Tytuł rozdziału3"/>
    <w:basedOn w:val="Bezlisty"/>
    <w:uiPriority w:val="99"/>
    <w:rsid w:val="008061FF"/>
    <w:pPr>
      <w:numPr>
        <w:numId w:val="48"/>
      </w:numPr>
    </w:pPr>
  </w:style>
  <w:style w:type="numbering" w:customStyle="1" w:styleId="Styl22">
    <w:name w:val="Styl22"/>
    <w:uiPriority w:val="99"/>
    <w:rsid w:val="008061FF"/>
  </w:style>
  <w:style w:type="table" w:customStyle="1" w:styleId="MediumShading1-Accent112">
    <w:name w:val="Medium Shading 1 - Accent 112"/>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elatrepunkty">
    <w:name w:val="Tabela treść punkty"/>
    <w:basedOn w:val="Normalny"/>
    <w:rsid w:val="008061FF"/>
    <w:pPr>
      <w:numPr>
        <w:numId w:val="60"/>
      </w:numPr>
      <w:tabs>
        <w:tab w:val="clear" w:pos="460"/>
        <w:tab w:val="num" w:pos="0"/>
      </w:tabs>
      <w:spacing w:before="60" w:after="60" w:line="276" w:lineRule="auto"/>
      <w:ind w:left="360"/>
      <w:jc w:val="left"/>
    </w:pPr>
    <w:rPr>
      <w:rFonts w:ascii="Arial" w:hAnsi="Arial" w:cs="Times New Roman"/>
      <w:sz w:val="20"/>
      <w:szCs w:val="20"/>
      <w:lang w:bidi="en-US"/>
    </w:rPr>
  </w:style>
  <w:style w:type="paragraph" w:customStyle="1" w:styleId="Tabelatre">
    <w:name w:val="Tabela treść"/>
    <w:basedOn w:val="Normalny"/>
    <w:rsid w:val="008061FF"/>
    <w:pPr>
      <w:spacing w:before="60" w:after="60" w:line="276" w:lineRule="auto"/>
      <w:jc w:val="left"/>
    </w:pPr>
    <w:rPr>
      <w:rFonts w:ascii="Arial" w:hAnsi="Arial" w:cs="Times New Roman"/>
      <w:sz w:val="20"/>
      <w:szCs w:val="20"/>
    </w:rPr>
  </w:style>
  <w:style w:type="paragraph" w:customStyle="1" w:styleId="Spisilustracji2">
    <w:name w:val="Spis ilustracji2"/>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EndnoteTextChar1">
    <w:name w:val="Endnote Text Char1"/>
    <w:basedOn w:val="Domylnaczcionkaakapitu"/>
    <w:uiPriority w:val="99"/>
    <w:semiHidden/>
    <w:rsid w:val="008061FF"/>
    <w:rPr>
      <w:rFonts w:ascii="Tahoma" w:eastAsia="Times New Roman" w:hAnsi="Tahoma" w:cs="Tahoma"/>
      <w:sz w:val="20"/>
      <w:szCs w:val="20"/>
      <w:lang w:eastAsia="pl-PL"/>
    </w:rPr>
  </w:style>
  <w:style w:type="character" w:customStyle="1" w:styleId="BodyTextChar1">
    <w:name w:val="Body Text Char1"/>
    <w:basedOn w:val="Domylnaczcionkaakapitu"/>
    <w:uiPriority w:val="99"/>
    <w:semiHidden/>
    <w:rsid w:val="008061FF"/>
    <w:rPr>
      <w:rFonts w:ascii="Tahoma" w:eastAsia="Times New Roman" w:hAnsi="Tahoma" w:cs="Tahoma"/>
      <w:sz w:val="24"/>
      <w:szCs w:val="24"/>
      <w:lang w:eastAsia="pl-PL"/>
    </w:rPr>
  </w:style>
  <w:style w:type="character" w:customStyle="1" w:styleId="BalloonTextChar1">
    <w:name w:val="Balloon Text Char1"/>
    <w:basedOn w:val="Domylnaczcionkaakapitu"/>
    <w:uiPriority w:val="99"/>
    <w:semiHidden/>
    <w:rsid w:val="008061FF"/>
    <w:rPr>
      <w:rFonts w:ascii="Tahoma" w:eastAsia="Times New Roman" w:hAnsi="Tahoma" w:cs="Tahoma"/>
      <w:sz w:val="16"/>
      <w:szCs w:val="16"/>
      <w:lang w:eastAsia="pl-PL"/>
    </w:rPr>
  </w:style>
  <w:style w:type="character" w:customStyle="1" w:styleId="DocumentPropertyHeadingsChar">
    <w:name w:val="Document Property Headings Char"/>
    <w:basedOn w:val="Domylnaczcionkaakapitu"/>
    <w:link w:val="DocumentPropertyHeadings"/>
    <w:locked/>
    <w:rsid w:val="008061FF"/>
    <w:rPr>
      <w:rFonts w:ascii="Arial" w:hAnsi="Arial" w:cs="Arial"/>
      <w:b/>
      <w:color w:val="800000"/>
      <w:spacing w:val="-5"/>
      <w:sz w:val="24"/>
      <w:szCs w:val="24"/>
      <w:lang w:val="en-US"/>
    </w:rPr>
  </w:style>
  <w:style w:type="paragraph" w:customStyle="1" w:styleId="DocumentPropertyHeadings">
    <w:name w:val="Document Property Headings"/>
    <w:basedOn w:val="Tekstpodstawowy"/>
    <w:link w:val="DocumentPropertyHeadingsChar"/>
    <w:rsid w:val="008061FF"/>
    <w:pPr>
      <w:spacing w:before="240" w:line="0" w:lineRule="atLeast"/>
    </w:pPr>
    <w:rPr>
      <w:rFonts w:ascii="Arial" w:eastAsiaTheme="minorHAnsi" w:hAnsi="Arial" w:cs="Arial"/>
      <w:b/>
      <w:color w:val="800000"/>
      <w:spacing w:val="-5"/>
      <w:lang w:val="en-US" w:eastAsia="en-US"/>
    </w:rPr>
  </w:style>
  <w:style w:type="character" w:customStyle="1" w:styleId="HeadingLevel1Char">
    <w:name w:val="Heading Level 1 Char"/>
    <w:basedOn w:val="Domylnaczcionkaakapitu"/>
    <w:link w:val="HeadingLevel1"/>
    <w:locked/>
    <w:rsid w:val="008061FF"/>
    <w:rPr>
      <w:rFonts w:ascii="Arial" w:hAnsi="Arial" w:cs="Arial"/>
      <w:b/>
      <w:caps/>
      <w:color w:val="800000"/>
      <w:sz w:val="32"/>
      <w:szCs w:val="32"/>
      <w:lang w:val="en-US"/>
    </w:rPr>
  </w:style>
  <w:style w:type="paragraph" w:customStyle="1" w:styleId="HeadingLevel1">
    <w:name w:val="Heading Level 1"/>
    <w:basedOn w:val="Normalny"/>
    <w:next w:val="Normalny"/>
    <w:link w:val="HeadingLevel1Char"/>
    <w:rsid w:val="008061FF"/>
    <w:pPr>
      <w:pBdr>
        <w:top w:val="single" w:sz="4" w:space="1" w:color="auto"/>
      </w:pBdr>
      <w:tabs>
        <w:tab w:val="num" w:pos="432"/>
        <w:tab w:val="left" w:pos="900"/>
      </w:tabs>
      <w:spacing w:before="240" w:after="240" w:line="276" w:lineRule="auto"/>
      <w:ind w:left="432" w:hanging="432"/>
      <w:jc w:val="left"/>
      <w:outlineLvl w:val="0"/>
    </w:pPr>
    <w:rPr>
      <w:rFonts w:ascii="Arial" w:eastAsiaTheme="minorHAnsi" w:hAnsi="Arial" w:cs="Arial"/>
      <w:b/>
      <w:caps/>
      <w:color w:val="800000"/>
      <w:sz w:val="32"/>
      <w:szCs w:val="32"/>
      <w:lang w:val="en-US" w:eastAsia="en-US"/>
    </w:rPr>
  </w:style>
  <w:style w:type="character" w:customStyle="1" w:styleId="HeadingLevel2Char">
    <w:name w:val="Heading Level 2 Char"/>
    <w:basedOn w:val="HeadingLevel1Char"/>
    <w:link w:val="HeadingLevel2"/>
    <w:locked/>
    <w:rsid w:val="008061FF"/>
    <w:rPr>
      <w:rFonts w:ascii="Arial" w:hAnsi="Arial" w:cs="Arial"/>
      <w:b/>
      <w:caps w:val="0"/>
      <w:color w:val="800000"/>
      <w:sz w:val="28"/>
      <w:szCs w:val="28"/>
      <w:lang w:val="en-US"/>
    </w:rPr>
  </w:style>
  <w:style w:type="paragraph" w:customStyle="1" w:styleId="HeadingLevel2">
    <w:name w:val="Heading Level 2"/>
    <w:basedOn w:val="HeadingLevel1"/>
    <w:next w:val="Normalny"/>
    <w:link w:val="HeadingLevel2Char"/>
    <w:rsid w:val="008061FF"/>
    <w:pPr>
      <w:pBdr>
        <w:top w:val="none" w:sz="0" w:space="0" w:color="auto"/>
      </w:pBdr>
    </w:pPr>
    <w:rPr>
      <w:caps w:val="0"/>
      <w:sz w:val="28"/>
      <w:szCs w:val="28"/>
    </w:rPr>
  </w:style>
  <w:style w:type="character" w:customStyle="1" w:styleId="HeadingLevel3Char">
    <w:name w:val="Heading Level 3 Char"/>
    <w:basedOn w:val="HeadingLevel2Char"/>
    <w:link w:val="HeadingLevel3"/>
    <w:locked/>
    <w:rsid w:val="008061FF"/>
    <w:rPr>
      <w:rFonts w:ascii="Arial" w:hAnsi="Arial" w:cs="Arial"/>
      <w:b/>
      <w:caps w:val="0"/>
      <w:color w:val="800000"/>
      <w:sz w:val="24"/>
      <w:szCs w:val="24"/>
      <w:lang w:val="en-US"/>
    </w:rPr>
  </w:style>
  <w:style w:type="paragraph" w:customStyle="1" w:styleId="HeadingLevel3">
    <w:name w:val="Heading Level 3"/>
    <w:basedOn w:val="HeadingLevel2"/>
    <w:next w:val="Normalny"/>
    <w:link w:val="HeadingLevel3Char"/>
    <w:rsid w:val="008061FF"/>
    <w:rPr>
      <w:sz w:val="24"/>
      <w:szCs w:val="24"/>
    </w:rPr>
  </w:style>
  <w:style w:type="paragraph" w:customStyle="1" w:styleId="HeadingLevel4">
    <w:name w:val="Heading Level 4"/>
    <w:basedOn w:val="HeadingLevel3"/>
    <w:next w:val="Normalny"/>
    <w:rsid w:val="008061FF"/>
    <w:rPr>
      <w:i/>
    </w:rPr>
  </w:style>
  <w:style w:type="paragraph" w:styleId="Listapunktowana3">
    <w:name w:val="List Bullet 3"/>
    <w:basedOn w:val="Normalny"/>
    <w:uiPriority w:val="99"/>
    <w:unhideWhenUsed/>
    <w:rsid w:val="008061FF"/>
    <w:pPr>
      <w:numPr>
        <w:numId w:val="61"/>
      </w:numPr>
      <w:spacing w:before="0" w:line="276" w:lineRule="auto"/>
      <w:contextualSpacing/>
    </w:pPr>
    <w:rPr>
      <w:rFonts w:ascii="Calibri" w:hAnsi="Calibri"/>
      <w:sz w:val="20"/>
    </w:rPr>
  </w:style>
  <w:style w:type="paragraph" w:styleId="Listapunktowana4">
    <w:name w:val="List Bullet 4"/>
    <w:basedOn w:val="Normalny"/>
    <w:uiPriority w:val="99"/>
    <w:unhideWhenUsed/>
    <w:rsid w:val="008061FF"/>
    <w:pPr>
      <w:numPr>
        <w:numId w:val="62"/>
      </w:numPr>
      <w:spacing w:before="0" w:line="276" w:lineRule="auto"/>
      <w:contextualSpacing/>
    </w:pPr>
    <w:rPr>
      <w:rFonts w:ascii="Calibri" w:hAnsi="Calibri"/>
      <w:sz w:val="20"/>
    </w:rPr>
  </w:style>
  <w:style w:type="paragraph" w:styleId="Lista-kontynuacja2">
    <w:name w:val="List Continue 2"/>
    <w:basedOn w:val="Normalny"/>
    <w:uiPriority w:val="99"/>
    <w:unhideWhenUsed/>
    <w:rsid w:val="008061FF"/>
    <w:pPr>
      <w:spacing w:before="0" w:after="120" w:line="276" w:lineRule="auto"/>
      <w:ind w:left="566"/>
      <w:contextualSpacing/>
    </w:pPr>
    <w:rPr>
      <w:rFonts w:ascii="Calibri" w:hAnsi="Calibri"/>
      <w:sz w:val="20"/>
    </w:rPr>
  </w:style>
  <w:style w:type="paragraph" w:styleId="Lista-kontynuacja3">
    <w:name w:val="List Continue 3"/>
    <w:basedOn w:val="Normalny"/>
    <w:uiPriority w:val="99"/>
    <w:unhideWhenUsed/>
    <w:rsid w:val="008061FF"/>
    <w:pPr>
      <w:spacing w:before="0" w:after="120" w:line="276" w:lineRule="auto"/>
      <w:ind w:left="849"/>
      <w:contextualSpacing/>
    </w:pPr>
    <w:rPr>
      <w:rFonts w:ascii="Calibri" w:hAnsi="Calibri"/>
      <w:sz w:val="20"/>
    </w:rPr>
  </w:style>
  <w:style w:type="paragraph" w:styleId="Lista-kontynuacja4">
    <w:name w:val="List Continue 4"/>
    <w:basedOn w:val="Normalny"/>
    <w:uiPriority w:val="99"/>
    <w:unhideWhenUsed/>
    <w:rsid w:val="008061FF"/>
    <w:pPr>
      <w:spacing w:before="0" w:after="120" w:line="276" w:lineRule="auto"/>
      <w:ind w:left="1132"/>
      <w:contextualSpacing/>
    </w:pPr>
    <w:rPr>
      <w:rFonts w:ascii="Calibri" w:hAnsi="Calibri"/>
      <w:sz w:val="20"/>
    </w:rPr>
  </w:style>
  <w:style w:type="paragraph" w:customStyle="1" w:styleId="Numberedlist22">
    <w:name w:val="Numbered list 2.2"/>
    <w:basedOn w:val="Nagwek2"/>
    <w:next w:val="Normalny"/>
    <w:rsid w:val="008061FF"/>
    <w:pPr>
      <w:numPr>
        <w:numId w:val="0"/>
      </w:numPr>
      <w:tabs>
        <w:tab w:val="clear" w:pos="539"/>
        <w:tab w:val="left" w:pos="720"/>
      </w:tabs>
      <w:spacing w:before="100" w:beforeAutospacing="1" w:after="60" w:line="276" w:lineRule="auto"/>
      <w:jc w:val="left"/>
    </w:pPr>
    <w:rPr>
      <w:rFonts w:ascii="Futura Hv" w:eastAsia="Calibri" w:hAnsi="Futura Hv" w:cs="Times New Roman"/>
      <w:b/>
      <w:bCs/>
      <w:caps w:val="0"/>
      <w:sz w:val="24"/>
      <w:u w:val="none"/>
      <w:lang w:val="en-US" w:eastAsia="en-US"/>
    </w:rPr>
  </w:style>
  <w:style w:type="paragraph" w:customStyle="1" w:styleId="Style1">
    <w:name w:val="Style1"/>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270">
    <w:name w:val="Style27"/>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0">
    <w:name w:val="Style40"/>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3">
    <w:name w:val="Style43"/>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9">
    <w:name w:val="Style49"/>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character" w:customStyle="1" w:styleId="FontStyle64">
    <w:name w:val="Font Style64"/>
    <w:uiPriority w:val="99"/>
    <w:rsid w:val="008061FF"/>
    <w:rPr>
      <w:rFonts w:ascii="MS Reference Sans Serif" w:hAnsi="MS Reference Sans Serif" w:cs="MS Reference Sans Serif" w:hint="default"/>
      <w:b/>
      <w:bCs/>
      <w:i/>
      <w:iCs/>
      <w:color w:val="000000"/>
      <w:sz w:val="18"/>
      <w:szCs w:val="18"/>
    </w:rPr>
  </w:style>
  <w:style w:type="character" w:customStyle="1" w:styleId="FontStyle81">
    <w:name w:val="Font Style81"/>
    <w:uiPriority w:val="99"/>
    <w:rsid w:val="008061FF"/>
    <w:rPr>
      <w:rFonts w:ascii="MS Reference Sans Serif" w:hAnsi="MS Reference Sans Serif" w:cs="MS Reference Sans Serif" w:hint="default"/>
      <w:b/>
      <w:bCs/>
      <w:color w:val="000000"/>
      <w:sz w:val="16"/>
      <w:szCs w:val="16"/>
    </w:rPr>
  </w:style>
  <w:style w:type="character" w:customStyle="1" w:styleId="FontStyle82">
    <w:name w:val="Font Style82"/>
    <w:uiPriority w:val="99"/>
    <w:rsid w:val="008061FF"/>
    <w:rPr>
      <w:rFonts w:ascii="Arial" w:hAnsi="Arial" w:cs="Arial" w:hint="default"/>
      <w:b/>
      <w:bCs/>
      <w:color w:val="000000"/>
      <w:sz w:val="18"/>
      <w:szCs w:val="18"/>
    </w:rPr>
  </w:style>
  <w:style w:type="character" w:customStyle="1" w:styleId="FontStyle83">
    <w:name w:val="Font Style83"/>
    <w:uiPriority w:val="99"/>
    <w:rsid w:val="008061FF"/>
    <w:rPr>
      <w:rFonts w:ascii="Verdana" w:hAnsi="Verdana" w:cs="Verdana" w:hint="default"/>
      <w:i/>
      <w:iCs/>
      <w:color w:val="000000"/>
      <w:spacing w:val="-20"/>
      <w:sz w:val="18"/>
      <w:szCs w:val="18"/>
    </w:rPr>
  </w:style>
  <w:style w:type="character" w:customStyle="1" w:styleId="BezodstpwZnak">
    <w:name w:val="Bez odstępów Znak"/>
    <w:link w:val="Bezodstpw"/>
    <w:uiPriority w:val="1"/>
    <w:rsid w:val="008061FF"/>
    <w:rPr>
      <w:rFonts w:ascii="Tahoma" w:eastAsia="Times New Roman" w:hAnsi="Tahoma" w:cs="Tahoma"/>
      <w:sz w:val="24"/>
      <w:szCs w:val="24"/>
      <w:lang w:eastAsia="pl-PL"/>
    </w:rPr>
  </w:style>
  <w:style w:type="paragraph" w:customStyle="1" w:styleId="CM9">
    <w:name w:val="CM9"/>
    <w:basedOn w:val="Normalny"/>
    <w:next w:val="Normalny"/>
    <w:uiPriority w:val="99"/>
    <w:rsid w:val="008061FF"/>
    <w:pPr>
      <w:widowControl w:val="0"/>
      <w:autoSpaceDE w:val="0"/>
      <w:autoSpaceDN w:val="0"/>
      <w:adjustRightInd w:val="0"/>
      <w:spacing w:before="0" w:line="246" w:lineRule="atLeast"/>
      <w:jc w:val="left"/>
    </w:pPr>
    <w:rPr>
      <w:rFonts w:ascii="Arial" w:hAnsi="Arial" w:cs="Arial"/>
      <w:sz w:val="20"/>
    </w:rPr>
  </w:style>
  <w:style w:type="paragraph" w:customStyle="1" w:styleId="wyliczenie">
    <w:name w:val="wyliczenie"/>
    <w:basedOn w:val="Normalny"/>
    <w:uiPriority w:val="99"/>
    <w:rsid w:val="008061FF"/>
    <w:pPr>
      <w:widowControl w:val="0"/>
      <w:numPr>
        <w:numId w:val="63"/>
      </w:numPr>
      <w:spacing w:before="60" w:after="60" w:line="360" w:lineRule="auto"/>
    </w:pPr>
    <w:rPr>
      <w:rFonts w:ascii="Calibri" w:hAnsi="Calibri" w:cs="Times New Roman"/>
      <w:sz w:val="20"/>
      <w:szCs w:val="20"/>
    </w:rPr>
  </w:style>
  <w:style w:type="paragraph" w:styleId="Cytat">
    <w:name w:val="Quote"/>
    <w:basedOn w:val="Normalny"/>
    <w:next w:val="Normalny"/>
    <w:link w:val="CytatZnak"/>
    <w:uiPriority w:val="29"/>
    <w:qFormat/>
    <w:rsid w:val="008061FF"/>
    <w:pPr>
      <w:spacing w:before="200" w:line="276" w:lineRule="auto"/>
      <w:ind w:left="864" w:right="864"/>
      <w:jc w:val="center"/>
    </w:pPr>
    <w:rPr>
      <w:rFonts w:ascii="Calibri" w:eastAsia="Calibri" w:hAnsi="Calibri" w:cs="Times New Roman"/>
      <w:i/>
      <w:iCs/>
      <w:color w:val="404040"/>
      <w:sz w:val="20"/>
      <w:lang w:val="en-GB"/>
    </w:rPr>
  </w:style>
  <w:style w:type="character" w:customStyle="1" w:styleId="CytatZnak">
    <w:name w:val="Cytat Znak"/>
    <w:basedOn w:val="Domylnaczcionkaakapitu"/>
    <w:link w:val="Cytat"/>
    <w:uiPriority w:val="29"/>
    <w:rsid w:val="008061FF"/>
    <w:rPr>
      <w:rFonts w:ascii="Calibri" w:eastAsia="Calibri" w:hAnsi="Calibri" w:cs="Times New Roman"/>
      <w:i/>
      <w:iCs/>
      <w:color w:val="404040"/>
      <w:sz w:val="20"/>
      <w:szCs w:val="24"/>
      <w:lang w:val="en-GB" w:eastAsia="pl-PL"/>
    </w:rPr>
  </w:style>
  <w:style w:type="paragraph" w:customStyle="1" w:styleId="p3">
    <w:name w:val="p3"/>
    <w:basedOn w:val="Normalny"/>
    <w:rsid w:val="008061FF"/>
    <w:pPr>
      <w:spacing w:before="0" w:line="240" w:lineRule="atLeast"/>
      <w:jc w:val="left"/>
    </w:pPr>
    <w:rPr>
      <w:rFonts w:ascii="GoudyOldStylePl" w:hAnsi="GoudyOldStylePl" w:cs="Times New Roman"/>
      <w:sz w:val="20"/>
      <w:szCs w:val="20"/>
    </w:rPr>
  </w:style>
  <w:style w:type="paragraph" w:customStyle="1" w:styleId="abc">
    <w:name w:val="abc)"/>
    <w:basedOn w:val="Normalny"/>
    <w:rsid w:val="008061FF"/>
    <w:pPr>
      <w:numPr>
        <w:numId w:val="64"/>
      </w:numPr>
      <w:spacing w:before="0" w:after="120" w:line="276" w:lineRule="auto"/>
    </w:pPr>
    <w:rPr>
      <w:rFonts w:ascii="Franklin Gothic Book" w:hAnsi="Franklin Gothic Book" w:cs="Times New Roman"/>
      <w:sz w:val="20"/>
      <w:szCs w:val="20"/>
    </w:rPr>
  </w:style>
  <w:style w:type="character" w:customStyle="1" w:styleId="Bodytext">
    <w:name w:val="Body text_"/>
    <w:basedOn w:val="Domylnaczcionkaakapitu"/>
    <w:link w:val="Tekstpodstawowy20"/>
    <w:rsid w:val="008061FF"/>
    <w:rPr>
      <w:rFonts w:ascii="Tahoma" w:eastAsia="Tahoma" w:hAnsi="Tahoma" w:cs="Tahoma"/>
      <w:sz w:val="20"/>
      <w:szCs w:val="20"/>
      <w:shd w:val="clear" w:color="auto" w:fill="FFFFFF"/>
    </w:rPr>
  </w:style>
  <w:style w:type="character" w:customStyle="1" w:styleId="Bodytext7">
    <w:name w:val="Body text (7)_"/>
    <w:basedOn w:val="Domylnaczcionkaakapitu"/>
    <w:link w:val="Bodytext70"/>
    <w:rsid w:val="008061FF"/>
    <w:rPr>
      <w:rFonts w:ascii="Tahoma" w:eastAsia="Tahoma" w:hAnsi="Tahoma" w:cs="Tahoma"/>
      <w:sz w:val="14"/>
      <w:szCs w:val="14"/>
      <w:shd w:val="clear" w:color="auto" w:fill="FFFFFF"/>
    </w:rPr>
  </w:style>
  <w:style w:type="character" w:customStyle="1" w:styleId="Tablecaption2">
    <w:name w:val="Table caption (2)_"/>
    <w:basedOn w:val="Domylnaczcionkaakapitu"/>
    <w:link w:val="Tablecaption20"/>
    <w:rsid w:val="008061FF"/>
    <w:rPr>
      <w:rFonts w:ascii="Tahoma" w:eastAsia="Tahoma" w:hAnsi="Tahoma" w:cs="Tahoma"/>
      <w:sz w:val="20"/>
      <w:szCs w:val="20"/>
      <w:shd w:val="clear" w:color="auto" w:fill="FFFFFF"/>
    </w:rPr>
  </w:style>
  <w:style w:type="character" w:customStyle="1" w:styleId="Bodytext95ptBold">
    <w:name w:val="Body text + 9.5 pt;Bold"/>
    <w:basedOn w:val="Bodytext"/>
    <w:rsid w:val="008061FF"/>
    <w:rPr>
      <w:rFonts w:ascii="Tahoma" w:eastAsia="Tahoma" w:hAnsi="Tahoma" w:cs="Tahoma"/>
      <w:b/>
      <w:bCs/>
      <w:color w:val="000000"/>
      <w:spacing w:val="0"/>
      <w:w w:val="100"/>
      <w:position w:val="0"/>
      <w:sz w:val="19"/>
      <w:szCs w:val="19"/>
      <w:shd w:val="clear" w:color="auto" w:fill="FFFFFF"/>
      <w:lang w:val="pl-PL"/>
    </w:rPr>
  </w:style>
  <w:style w:type="character" w:customStyle="1" w:styleId="BodytextBold">
    <w:name w:val="Body text + Bold"/>
    <w:basedOn w:val="Bodytext"/>
    <w:rsid w:val="008061FF"/>
    <w:rPr>
      <w:rFonts w:ascii="Tahoma" w:eastAsia="Tahoma" w:hAnsi="Tahoma" w:cs="Tahoma"/>
      <w:b/>
      <w:bCs/>
      <w:color w:val="000000"/>
      <w:spacing w:val="0"/>
      <w:w w:val="100"/>
      <w:position w:val="0"/>
      <w:sz w:val="20"/>
      <w:szCs w:val="20"/>
      <w:shd w:val="clear" w:color="auto" w:fill="FFFFFF"/>
      <w:lang w:val="pl-PL"/>
    </w:rPr>
  </w:style>
  <w:style w:type="character" w:customStyle="1" w:styleId="Tekstpodstawowy1">
    <w:name w:val="Tekst podstawowy1"/>
    <w:basedOn w:val="Bodytext"/>
    <w:rsid w:val="008061FF"/>
    <w:rPr>
      <w:rFonts w:ascii="Tahoma" w:eastAsia="Tahoma" w:hAnsi="Tahoma" w:cs="Tahoma"/>
      <w:color w:val="000000"/>
      <w:spacing w:val="0"/>
      <w:w w:val="100"/>
      <w:position w:val="0"/>
      <w:sz w:val="20"/>
      <w:szCs w:val="20"/>
      <w:shd w:val="clear" w:color="auto" w:fill="FFFFFF"/>
      <w:lang w:val="pl-PL"/>
    </w:rPr>
  </w:style>
  <w:style w:type="character" w:customStyle="1" w:styleId="BodytextFranklinGothicHeavy12ptBoldItalicSpacing0pt">
    <w:name w:val="Body text + Franklin Gothic Heavy;12 pt;Bold;Italic;Spacing 0 pt"/>
    <w:basedOn w:val="Bodytext"/>
    <w:rsid w:val="008061FF"/>
    <w:rPr>
      <w:rFonts w:ascii="Franklin Gothic Heavy" w:eastAsia="Franklin Gothic Heavy" w:hAnsi="Franklin Gothic Heavy" w:cs="Franklin Gothic Heavy"/>
      <w:b/>
      <w:bCs/>
      <w:i/>
      <w:iCs/>
      <w:color w:val="000000"/>
      <w:spacing w:val="-10"/>
      <w:w w:val="100"/>
      <w:position w:val="0"/>
      <w:sz w:val="24"/>
      <w:szCs w:val="24"/>
      <w:shd w:val="clear" w:color="auto" w:fill="FFFFFF"/>
      <w:lang w:val="pl-PL"/>
    </w:rPr>
  </w:style>
  <w:style w:type="paragraph" w:customStyle="1" w:styleId="Tekstpodstawowy20">
    <w:name w:val="Tekst podstawowy2"/>
    <w:basedOn w:val="Normalny"/>
    <w:link w:val="Bodytext"/>
    <w:rsid w:val="008061FF"/>
    <w:pPr>
      <w:widowControl w:val="0"/>
      <w:shd w:val="clear" w:color="auto" w:fill="FFFFFF"/>
      <w:spacing w:before="0" w:line="0" w:lineRule="atLeast"/>
      <w:ind w:hanging="1840"/>
      <w:jc w:val="left"/>
    </w:pPr>
    <w:rPr>
      <w:rFonts w:eastAsia="Tahoma"/>
      <w:sz w:val="20"/>
      <w:szCs w:val="20"/>
      <w:lang w:eastAsia="en-US"/>
    </w:rPr>
  </w:style>
  <w:style w:type="paragraph" w:customStyle="1" w:styleId="Bodytext70">
    <w:name w:val="Body text (7)"/>
    <w:basedOn w:val="Normalny"/>
    <w:link w:val="Bodytext7"/>
    <w:rsid w:val="008061FF"/>
    <w:pPr>
      <w:widowControl w:val="0"/>
      <w:shd w:val="clear" w:color="auto" w:fill="FFFFFF"/>
      <w:spacing w:before="0" w:after="300" w:line="0" w:lineRule="atLeast"/>
      <w:ind w:hanging="720"/>
      <w:jc w:val="left"/>
    </w:pPr>
    <w:rPr>
      <w:rFonts w:eastAsia="Tahoma"/>
      <w:sz w:val="14"/>
      <w:szCs w:val="14"/>
      <w:lang w:eastAsia="en-US"/>
    </w:rPr>
  </w:style>
  <w:style w:type="paragraph" w:customStyle="1" w:styleId="Tablecaption20">
    <w:name w:val="Table caption (2)"/>
    <w:basedOn w:val="Normalny"/>
    <w:link w:val="Tablecaption2"/>
    <w:rsid w:val="008061FF"/>
    <w:pPr>
      <w:widowControl w:val="0"/>
      <w:shd w:val="clear" w:color="auto" w:fill="FFFFFF"/>
      <w:spacing w:before="0" w:line="0" w:lineRule="atLeast"/>
      <w:jc w:val="left"/>
    </w:pPr>
    <w:rPr>
      <w:rFonts w:eastAsia="Tahoma"/>
      <w:sz w:val="20"/>
      <w:szCs w:val="20"/>
      <w:lang w:eastAsia="en-US"/>
    </w:rPr>
  </w:style>
  <w:style w:type="character" w:customStyle="1" w:styleId="Heading7">
    <w:name w:val="Heading #7_"/>
    <w:basedOn w:val="Domylnaczcionkaakapitu"/>
    <w:link w:val="Heading70"/>
    <w:rsid w:val="008061FF"/>
    <w:rPr>
      <w:rFonts w:ascii="Tahoma" w:eastAsia="Tahoma" w:hAnsi="Tahoma" w:cs="Tahoma"/>
      <w:b/>
      <w:bCs/>
      <w:sz w:val="20"/>
      <w:szCs w:val="20"/>
      <w:shd w:val="clear" w:color="auto" w:fill="FFFFFF"/>
    </w:rPr>
  </w:style>
  <w:style w:type="paragraph" w:customStyle="1" w:styleId="Heading70">
    <w:name w:val="Heading #7"/>
    <w:basedOn w:val="Normalny"/>
    <w:link w:val="Heading7"/>
    <w:rsid w:val="008061FF"/>
    <w:pPr>
      <w:widowControl w:val="0"/>
      <w:shd w:val="clear" w:color="auto" w:fill="FFFFFF"/>
      <w:spacing w:before="0" w:after="120" w:line="0" w:lineRule="atLeast"/>
      <w:ind w:hanging="760"/>
      <w:outlineLvl w:val="6"/>
    </w:pPr>
    <w:rPr>
      <w:rFonts w:eastAsia="Tahoma"/>
      <w:b/>
      <w:bCs/>
      <w:sz w:val="20"/>
      <w:szCs w:val="20"/>
      <w:lang w:eastAsia="en-US"/>
    </w:rPr>
  </w:style>
  <w:style w:type="character" w:customStyle="1" w:styleId="Nagwek1spistreciZnak">
    <w:name w:val="Nagłówek 1 (spis treści) Znak"/>
    <w:basedOn w:val="Domylnaczcionkaakapitu"/>
    <w:link w:val="Nagwek1spistreci"/>
    <w:locked/>
    <w:rsid w:val="008061FF"/>
    <w:rPr>
      <w:rFonts w:ascii="Tahoma" w:hAnsi="Tahoma" w:cs="Tahoma"/>
      <w:b/>
      <w:sz w:val="18"/>
      <w:szCs w:val="18"/>
    </w:rPr>
  </w:style>
  <w:style w:type="paragraph" w:customStyle="1" w:styleId="Nagwek1spistreci">
    <w:name w:val="Nagłówek 1 (spis treści)"/>
    <w:basedOn w:val="Normalny"/>
    <w:link w:val="Nagwek1spistreciZnak"/>
    <w:autoRedefine/>
    <w:qFormat/>
    <w:rsid w:val="008061FF"/>
    <w:pPr>
      <w:tabs>
        <w:tab w:val="left" w:pos="0"/>
        <w:tab w:val="left" w:pos="1418"/>
        <w:tab w:val="right" w:pos="9639"/>
      </w:tabs>
      <w:spacing w:before="0" w:line="276" w:lineRule="auto"/>
      <w:ind w:left="-108"/>
      <w:jc w:val="center"/>
      <w:outlineLvl w:val="0"/>
    </w:pPr>
    <w:rPr>
      <w:rFonts w:eastAsiaTheme="minorHAnsi"/>
      <w:b/>
      <w:sz w:val="18"/>
      <w:szCs w:val="18"/>
      <w:lang w:eastAsia="en-US"/>
    </w:rPr>
  </w:style>
  <w:style w:type="table" w:customStyle="1" w:styleId="Tabela-Siatka13">
    <w:name w:val="Tabela - Siatka13"/>
    <w:basedOn w:val="Standardowy"/>
    <w:next w:val="Tabela-Siatka"/>
    <w:uiPriority w:val="3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8061FF"/>
  </w:style>
  <w:style w:type="numbering" w:customStyle="1" w:styleId="Bezlisty13">
    <w:name w:val="Bez listy13"/>
    <w:next w:val="Bezlisty"/>
    <w:uiPriority w:val="99"/>
    <w:semiHidden/>
    <w:unhideWhenUsed/>
    <w:rsid w:val="008061FF"/>
  </w:style>
  <w:style w:type="numbering" w:customStyle="1" w:styleId="Styl24">
    <w:name w:val="Styl24"/>
    <w:uiPriority w:val="99"/>
    <w:rsid w:val="008061FF"/>
    <w:pPr>
      <w:numPr>
        <w:numId w:val="43"/>
      </w:numPr>
    </w:pPr>
  </w:style>
  <w:style w:type="table" w:customStyle="1" w:styleId="Tabela-Siatka14">
    <w:name w:val="Tabela - Siatka14"/>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8TimesNewRoman">
    <w:name w:val="Tekst treści (8) + Times New Roman"/>
    <w:aliases w:val="10,5 pt4,Bez pogrubienia4"/>
    <w:uiPriority w:val="99"/>
    <w:rsid w:val="008061FF"/>
    <w:rPr>
      <w:rFonts w:ascii="Times New Roman" w:hAnsi="Times New Roman" w:cs="Times New Roman"/>
      <w:b w:val="0"/>
      <w:bCs w:val="0"/>
      <w:sz w:val="21"/>
      <w:szCs w:val="21"/>
      <w:shd w:val="clear" w:color="auto" w:fill="FFFFFF"/>
    </w:rPr>
  </w:style>
  <w:style w:type="character" w:customStyle="1" w:styleId="CharStyle6">
    <w:name w:val="Char Style 6"/>
    <w:basedOn w:val="Domylnaczcionkaakapitu"/>
    <w:link w:val="Style5"/>
    <w:rsid w:val="008061FF"/>
    <w:rPr>
      <w:sz w:val="18"/>
      <w:szCs w:val="18"/>
      <w:shd w:val="clear" w:color="auto" w:fill="FFFFFF"/>
    </w:rPr>
  </w:style>
  <w:style w:type="paragraph" w:customStyle="1" w:styleId="Style5">
    <w:name w:val="Style 5"/>
    <w:basedOn w:val="Normalny"/>
    <w:link w:val="CharStyle6"/>
    <w:rsid w:val="008061FF"/>
    <w:pPr>
      <w:widowControl w:val="0"/>
      <w:shd w:val="clear" w:color="auto" w:fill="FFFFFF"/>
      <w:spacing w:before="0" w:after="300" w:line="0" w:lineRule="atLeast"/>
      <w:ind w:hanging="760"/>
      <w:jc w:val="left"/>
      <w:outlineLvl w:val="3"/>
    </w:pPr>
    <w:rPr>
      <w:rFonts w:asciiTheme="minorHAnsi" w:eastAsiaTheme="minorHAnsi" w:hAnsiTheme="minorHAnsi" w:cstheme="minorBidi"/>
      <w:sz w:val="18"/>
      <w:szCs w:val="18"/>
      <w:lang w:eastAsia="en-US"/>
    </w:rPr>
  </w:style>
  <w:style w:type="character" w:customStyle="1" w:styleId="CharStyle16">
    <w:name w:val="Char Style 16"/>
    <w:basedOn w:val="Domylnaczcionkaakapitu"/>
    <w:link w:val="Style15"/>
    <w:rsid w:val="008061FF"/>
    <w:rPr>
      <w:spacing w:val="10"/>
      <w:shd w:val="clear" w:color="auto" w:fill="FFFFFF"/>
    </w:rPr>
  </w:style>
  <w:style w:type="paragraph" w:customStyle="1" w:styleId="Style15">
    <w:name w:val="Style 15"/>
    <w:basedOn w:val="Normalny"/>
    <w:link w:val="CharStyle16"/>
    <w:rsid w:val="008061FF"/>
    <w:pPr>
      <w:widowControl w:val="0"/>
      <w:shd w:val="clear" w:color="auto" w:fill="FFFFFF"/>
      <w:spacing w:before="360" w:line="0" w:lineRule="atLeast"/>
      <w:jc w:val="left"/>
    </w:pPr>
    <w:rPr>
      <w:rFonts w:asciiTheme="minorHAnsi" w:eastAsiaTheme="minorHAnsi" w:hAnsiTheme="minorHAnsi" w:cstheme="minorBidi"/>
      <w:spacing w:val="10"/>
      <w:sz w:val="22"/>
      <w:szCs w:val="22"/>
      <w:lang w:eastAsia="en-US"/>
    </w:rPr>
  </w:style>
  <w:style w:type="paragraph" w:customStyle="1" w:styleId="Style17">
    <w:name w:val="Style 17"/>
    <w:basedOn w:val="Normalny"/>
    <w:link w:val="CharStyle18"/>
    <w:rsid w:val="008061FF"/>
    <w:pPr>
      <w:widowControl w:val="0"/>
      <w:shd w:val="clear" w:color="auto" w:fill="FFFFFF"/>
      <w:spacing w:before="360" w:line="0" w:lineRule="atLeast"/>
      <w:jc w:val="left"/>
    </w:pPr>
    <w:rPr>
      <w:rFonts w:ascii="Arial" w:eastAsia="Arial" w:hAnsi="Arial" w:cs="Arial"/>
      <w:b/>
      <w:bCs/>
      <w:spacing w:val="-10"/>
      <w:sz w:val="21"/>
      <w:szCs w:val="21"/>
      <w:lang w:eastAsia="en-US"/>
    </w:rPr>
  </w:style>
  <w:style w:type="character" w:customStyle="1" w:styleId="CharStyle24">
    <w:name w:val="Char Style 24"/>
    <w:basedOn w:val="Domylnaczcionkaakapitu"/>
    <w:link w:val="Style23"/>
    <w:rsid w:val="008061FF"/>
    <w:rPr>
      <w:sz w:val="18"/>
      <w:szCs w:val="18"/>
      <w:shd w:val="clear" w:color="auto" w:fill="FFFFFF"/>
    </w:rPr>
  </w:style>
  <w:style w:type="character" w:customStyle="1" w:styleId="CharStyle27">
    <w:name w:val="Char Style 27"/>
    <w:basedOn w:val="CharStyle26"/>
    <w:rsid w:val="008061FF"/>
    <w:rPr>
      <w:rFonts w:ascii="Arial" w:eastAsia="Arial" w:hAnsi="Arial" w:cs="Arial"/>
      <w:spacing w:val="30"/>
      <w:sz w:val="15"/>
      <w:szCs w:val="15"/>
      <w:shd w:val="clear" w:color="auto" w:fill="FFFFFF"/>
    </w:rPr>
  </w:style>
  <w:style w:type="character" w:customStyle="1" w:styleId="CharStyle29">
    <w:name w:val="Char Style 29"/>
    <w:basedOn w:val="Domylnaczcionkaakapitu"/>
    <w:link w:val="Style28"/>
    <w:rsid w:val="008061FF"/>
    <w:rPr>
      <w:spacing w:val="20"/>
      <w:sz w:val="21"/>
      <w:szCs w:val="21"/>
      <w:shd w:val="clear" w:color="auto" w:fill="FFFFFF"/>
    </w:rPr>
  </w:style>
  <w:style w:type="paragraph" w:customStyle="1" w:styleId="Style23">
    <w:name w:val="Style 23"/>
    <w:basedOn w:val="Normalny"/>
    <w:link w:val="CharStyle24"/>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18"/>
      <w:szCs w:val="18"/>
      <w:lang w:eastAsia="en-US"/>
    </w:rPr>
  </w:style>
  <w:style w:type="paragraph" w:customStyle="1" w:styleId="Style28">
    <w:name w:val="Style 28"/>
    <w:basedOn w:val="Normalny"/>
    <w:link w:val="CharStyle29"/>
    <w:rsid w:val="008061FF"/>
    <w:pPr>
      <w:widowControl w:val="0"/>
      <w:shd w:val="clear" w:color="auto" w:fill="FFFFFF"/>
      <w:spacing w:before="300" w:line="0" w:lineRule="atLeast"/>
      <w:jc w:val="left"/>
    </w:pPr>
    <w:rPr>
      <w:rFonts w:asciiTheme="minorHAnsi" w:eastAsiaTheme="minorHAnsi" w:hAnsiTheme="minorHAnsi" w:cstheme="minorBidi"/>
      <w:spacing w:val="20"/>
      <w:sz w:val="21"/>
      <w:szCs w:val="21"/>
      <w:lang w:eastAsia="en-US"/>
    </w:rPr>
  </w:style>
  <w:style w:type="character" w:customStyle="1" w:styleId="CharStyle33">
    <w:name w:val="Char Style 33"/>
    <w:basedOn w:val="Domylnaczcionkaakapitu"/>
    <w:link w:val="Style32"/>
    <w:rsid w:val="008061FF"/>
    <w:rPr>
      <w:spacing w:val="10"/>
      <w:sz w:val="20"/>
      <w:szCs w:val="20"/>
      <w:shd w:val="clear" w:color="auto" w:fill="FFFFFF"/>
    </w:rPr>
  </w:style>
  <w:style w:type="character" w:customStyle="1" w:styleId="CharStyle35">
    <w:name w:val="Char Style 35"/>
    <w:basedOn w:val="Domylnaczcionkaakapitu"/>
    <w:link w:val="Style34"/>
    <w:rsid w:val="008061FF"/>
    <w:rPr>
      <w:spacing w:val="40"/>
      <w:sz w:val="19"/>
      <w:szCs w:val="19"/>
      <w:shd w:val="clear" w:color="auto" w:fill="FFFFFF"/>
    </w:rPr>
  </w:style>
  <w:style w:type="paragraph" w:customStyle="1" w:styleId="Style30">
    <w:name w:val="Style 30"/>
    <w:basedOn w:val="Normalny"/>
    <w:link w:val="CharStyle31"/>
    <w:rsid w:val="008061FF"/>
    <w:pPr>
      <w:widowControl w:val="0"/>
      <w:shd w:val="clear" w:color="auto" w:fill="FFFFFF"/>
      <w:spacing w:before="300" w:after="60" w:line="0" w:lineRule="atLeast"/>
      <w:jc w:val="left"/>
      <w:outlineLvl w:val="3"/>
    </w:pPr>
    <w:rPr>
      <w:rFonts w:ascii="Arial" w:eastAsia="Arial" w:hAnsi="Arial" w:cs="Arial"/>
      <w:b/>
      <w:bCs/>
      <w:sz w:val="19"/>
      <w:szCs w:val="19"/>
      <w:lang w:eastAsia="en-US"/>
    </w:rPr>
  </w:style>
  <w:style w:type="paragraph" w:customStyle="1" w:styleId="Style32">
    <w:name w:val="Style 32"/>
    <w:basedOn w:val="Normalny"/>
    <w:link w:val="CharStyle33"/>
    <w:rsid w:val="008061FF"/>
    <w:pPr>
      <w:widowControl w:val="0"/>
      <w:shd w:val="clear" w:color="auto" w:fill="FFFFFF"/>
      <w:spacing w:before="300" w:after="60" w:line="0" w:lineRule="atLeast"/>
      <w:jc w:val="left"/>
      <w:outlineLvl w:val="0"/>
    </w:pPr>
    <w:rPr>
      <w:rFonts w:asciiTheme="minorHAnsi" w:eastAsiaTheme="minorHAnsi" w:hAnsiTheme="minorHAnsi" w:cstheme="minorBidi"/>
      <w:spacing w:val="10"/>
      <w:sz w:val="20"/>
      <w:szCs w:val="20"/>
      <w:lang w:eastAsia="en-US"/>
    </w:rPr>
  </w:style>
  <w:style w:type="paragraph" w:customStyle="1" w:styleId="Style34">
    <w:name w:val="Style 34"/>
    <w:basedOn w:val="Normalny"/>
    <w:link w:val="CharStyle35"/>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40"/>
      <w:sz w:val="19"/>
      <w:szCs w:val="19"/>
      <w:lang w:eastAsia="en-US"/>
    </w:rPr>
  </w:style>
  <w:style w:type="character" w:customStyle="1" w:styleId="CharStyle38">
    <w:name w:val="Char Style 38"/>
    <w:basedOn w:val="Domylnaczcionkaakapitu"/>
    <w:link w:val="Style37"/>
    <w:rsid w:val="008061FF"/>
    <w:rPr>
      <w:spacing w:val="10"/>
      <w:sz w:val="20"/>
      <w:szCs w:val="20"/>
      <w:shd w:val="clear" w:color="auto" w:fill="FFFFFF"/>
    </w:rPr>
  </w:style>
  <w:style w:type="character" w:customStyle="1" w:styleId="CharStyle40">
    <w:name w:val="Char Style 40"/>
    <w:basedOn w:val="Domylnaczcionkaakapitu"/>
    <w:link w:val="Style39"/>
    <w:rsid w:val="008061FF"/>
    <w:rPr>
      <w:sz w:val="18"/>
      <w:szCs w:val="18"/>
      <w:shd w:val="clear" w:color="auto" w:fill="FFFFFF"/>
    </w:rPr>
  </w:style>
  <w:style w:type="paragraph" w:customStyle="1" w:styleId="Style37">
    <w:name w:val="Style 37"/>
    <w:basedOn w:val="Normalny"/>
    <w:link w:val="CharStyle38"/>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10"/>
      <w:sz w:val="20"/>
      <w:szCs w:val="20"/>
      <w:lang w:eastAsia="en-US"/>
    </w:rPr>
  </w:style>
  <w:style w:type="paragraph" w:customStyle="1" w:styleId="Style39">
    <w:name w:val="Style 39"/>
    <w:basedOn w:val="Normalny"/>
    <w:link w:val="CharStyle40"/>
    <w:rsid w:val="008061FF"/>
    <w:pPr>
      <w:widowControl w:val="0"/>
      <w:shd w:val="clear" w:color="auto" w:fill="FFFFFF"/>
      <w:spacing w:before="300" w:after="60" w:line="0" w:lineRule="atLeast"/>
      <w:jc w:val="left"/>
      <w:outlineLvl w:val="2"/>
    </w:pPr>
    <w:rPr>
      <w:rFonts w:asciiTheme="minorHAnsi" w:eastAsiaTheme="minorHAnsi" w:hAnsiTheme="minorHAnsi" w:cstheme="minorBidi"/>
      <w:sz w:val="18"/>
      <w:szCs w:val="18"/>
      <w:lang w:eastAsia="en-US"/>
    </w:rPr>
  </w:style>
  <w:style w:type="character" w:customStyle="1" w:styleId="CharStyle46">
    <w:name w:val="Char Style 46"/>
    <w:basedOn w:val="Domylnaczcionkaakapitu"/>
    <w:link w:val="Style45"/>
    <w:rsid w:val="008061FF"/>
    <w:rPr>
      <w:sz w:val="23"/>
      <w:szCs w:val="23"/>
      <w:shd w:val="clear" w:color="auto" w:fill="FFFFFF"/>
    </w:rPr>
  </w:style>
  <w:style w:type="paragraph" w:customStyle="1" w:styleId="Style45">
    <w:name w:val="Style 45"/>
    <w:basedOn w:val="Normalny"/>
    <w:link w:val="CharStyle46"/>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23"/>
      <w:szCs w:val="23"/>
      <w:lang w:eastAsia="en-US"/>
    </w:rPr>
  </w:style>
  <w:style w:type="character" w:customStyle="1" w:styleId="CharStyle52">
    <w:name w:val="Char Style 52"/>
    <w:basedOn w:val="Domylnaczcionkaakapitu"/>
    <w:link w:val="Style51"/>
    <w:rsid w:val="008061FF"/>
    <w:rPr>
      <w:sz w:val="20"/>
      <w:szCs w:val="20"/>
      <w:shd w:val="clear" w:color="auto" w:fill="FFFFFF"/>
    </w:rPr>
  </w:style>
  <w:style w:type="character" w:customStyle="1" w:styleId="CharStyle54">
    <w:name w:val="Char Style 54"/>
    <w:basedOn w:val="Domylnaczcionkaakapitu"/>
    <w:link w:val="Style53"/>
    <w:rsid w:val="008061FF"/>
    <w:rPr>
      <w:sz w:val="20"/>
      <w:szCs w:val="20"/>
      <w:shd w:val="clear" w:color="auto" w:fill="FFFFFF"/>
    </w:rPr>
  </w:style>
  <w:style w:type="character" w:customStyle="1" w:styleId="CharStyle56">
    <w:name w:val="Char Style 56"/>
    <w:basedOn w:val="Domylnaczcionkaakapitu"/>
    <w:link w:val="Style55"/>
    <w:rsid w:val="008061FF"/>
    <w:rPr>
      <w:sz w:val="18"/>
      <w:szCs w:val="18"/>
      <w:shd w:val="clear" w:color="auto" w:fill="FFFFFF"/>
    </w:rPr>
  </w:style>
  <w:style w:type="character" w:customStyle="1" w:styleId="CharStyle57">
    <w:name w:val="Char Style 57"/>
    <w:basedOn w:val="CharStyle56"/>
    <w:rsid w:val="008061FF"/>
    <w:rPr>
      <w:sz w:val="18"/>
      <w:szCs w:val="18"/>
      <w:u w:val="single"/>
      <w:shd w:val="clear" w:color="auto" w:fill="FFFFFF"/>
    </w:rPr>
  </w:style>
  <w:style w:type="character" w:customStyle="1" w:styleId="CharStyle59">
    <w:name w:val="Char Style 59"/>
    <w:basedOn w:val="Domylnaczcionkaakapitu"/>
    <w:link w:val="Style58"/>
    <w:rsid w:val="008061FF"/>
    <w:rPr>
      <w:sz w:val="20"/>
      <w:szCs w:val="20"/>
      <w:shd w:val="clear" w:color="auto" w:fill="FFFFFF"/>
    </w:rPr>
  </w:style>
  <w:style w:type="character" w:customStyle="1" w:styleId="CharStyle61">
    <w:name w:val="Char Style 61"/>
    <w:basedOn w:val="Domylnaczcionkaakapitu"/>
    <w:link w:val="Style60"/>
    <w:rsid w:val="008061FF"/>
    <w:rPr>
      <w:sz w:val="20"/>
      <w:szCs w:val="20"/>
      <w:shd w:val="clear" w:color="auto" w:fill="FFFFFF"/>
    </w:rPr>
  </w:style>
  <w:style w:type="character" w:customStyle="1" w:styleId="CharStyle63">
    <w:name w:val="Char Style 63"/>
    <w:basedOn w:val="Domylnaczcionkaakapitu"/>
    <w:link w:val="Style62"/>
    <w:rsid w:val="008061FF"/>
    <w:rPr>
      <w:sz w:val="20"/>
      <w:szCs w:val="20"/>
      <w:shd w:val="clear" w:color="auto" w:fill="FFFFFF"/>
    </w:rPr>
  </w:style>
  <w:style w:type="paragraph" w:customStyle="1" w:styleId="Style51">
    <w:name w:val="Style 51"/>
    <w:basedOn w:val="Normalny"/>
    <w:link w:val="CharStyle52"/>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53">
    <w:name w:val="Style 53"/>
    <w:basedOn w:val="Normalny"/>
    <w:link w:val="CharStyle54"/>
    <w:rsid w:val="008061FF"/>
    <w:pPr>
      <w:widowControl w:val="0"/>
      <w:shd w:val="clear" w:color="auto" w:fill="FFFFFF"/>
      <w:spacing w:before="60" w:after="600" w:line="0" w:lineRule="atLeast"/>
      <w:jc w:val="left"/>
    </w:pPr>
    <w:rPr>
      <w:rFonts w:asciiTheme="minorHAnsi" w:eastAsiaTheme="minorHAnsi" w:hAnsiTheme="minorHAnsi" w:cstheme="minorBidi"/>
      <w:sz w:val="20"/>
      <w:szCs w:val="20"/>
      <w:lang w:eastAsia="en-US"/>
    </w:rPr>
  </w:style>
  <w:style w:type="paragraph" w:customStyle="1" w:styleId="Style55">
    <w:name w:val="Style 55"/>
    <w:basedOn w:val="Normalny"/>
    <w:link w:val="CharStyle56"/>
    <w:rsid w:val="008061FF"/>
    <w:pPr>
      <w:widowControl w:val="0"/>
      <w:shd w:val="clear" w:color="auto" w:fill="FFFFFF"/>
      <w:spacing w:before="0" w:line="252" w:lineRule="exact"/>
    </w:pPr>
    <w:rPr>
      <w:rFonts w:asciiTheme="minorHAnsi" w:eastAsiaTheme="minorHAnsi" w:hAnsiTheme="minorHAnsi" w:cstheme="minorBidi"/>
      <w:sz w:val="18"/>
      <w:szCs w:val="18"/>
      <w:lang w:eastAsia="en-US"/>
    </w:rPr>
  </w:style>
  <w:style w:type="paragraph" w:customStyle="1" w:styleId="Style58">
    <w:name w:val="Style 58"/>
    <w:basedOn w:val="Normalny"/>
    <w:link w:val="CharStyle59"/>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60">
    <w:name w:val="Style 60"/>
    <w:basedOn w:val="Normalny"/>
    <w:link w:val="CharStyle61"/>
    <w:rsid w:val="008061FF"/>
    <w:pPr>
      <w:widowControl w:val="0"/>
      <w:shd w:val="clear" w:color="auto" w:fill="FFFFFF"/>
      <w:spacing w:before="60" w:after="60" w:line="0" w:lineRule="atLeast"/>
      <w:jc w:val="left"/>
    </w:pPr>
    <w:rPr>
      <w:rFonts w:asciiTheme="minorHAnsi" w:eastAsiaTheme="minorHAnsi" w:hAnsiTheme="minorHAnsi" w:cstheme="minorBidi"/>
      <w:sz w:val="20"/>
      <w:szCs w:val="20"/>
      <w:lang w:eastAsia="en-US"/>
    </w:rPr>
  </w:style>
  <w:style w:type="paragraph" w:customStyle="1" w:styleId="Style62">
    <w:name w:val="Style 62"/>
    <w:basedOn w:val="Normalny"/>
    <w:link w:val="CharStyle63"/>
    <w:rsid w:val="008061FF"/>
    <w:pPr>
      <w:widowControl w:val="0"/>
      <w:shd w:val="clear" w:color="auto" w:fill="FFFFFF"/>
      <w:spacing w:before="60" w:after="300" w:line="0" w:lineRule="atLeast"/>
      <w:jc w:val="left"/>
    </w:pPr>
    <w:rPr>
      <w:rFonts w:asciiTheme="minorHAnsi" w:eastAsiaTheme="minorHAnsi" w:hAnsiTheme="minorHAnsi" w:cstheme="minorBidi"/>
      <w:sz w:val="20"/>
      <w:szCs w:val="20"/>
      <w:lang w:eastAsia="en-US"/>
    </w:rPr>
  </w:style>
  <w:style w:type="character" w:customStyle="1" w:styleId="CharStyle15">
    <w:name w:val="Char Style 15"/>
    <w:basedOn w:val="CharStyle3"/>
    <w:rsid w:val="008061FF"/>
    <w:rPr>
      <w:rFonts w:ascii="Arial" w:eastAsia="Arial" w:hAnsi="Arial" w:cs="Arial"/>
      <w:b/>
      <w:bCs/>
      <w:i w:val="0"/>
      <w:iCs w:val="0"/>
      <w:smallCaps w:val="0"/>
      <w:strike w:val="0"/>
      <w:spacing w:val="0"/>
      <w:sz w:val="15"/>
      <w:szCs w:val="15"/>
      <w:shd w:val="clear" w:color="auto" w:fill="FFFFFF"/>
    </w:rPr>
  </w:style>
  <w:style w:type="character" w:customStyle="1" w:styleId="CharStyle19">
    <w:name w:val="Char Style 19"/>
    <w:basedOn w:val="CharStyle18"/>
    <w:rsid w:val="008061FF"/>
    <w:rPr>
      <w:rFonts w:ascii="Arial" w:eastAsia="Arial" w:hAnsi="Arial" w:cs="Arial"/>
      <w:b w:val="0"/>
      <w:bCs w:val="0"/>
      <w:i/>
      <w:iCs/>
      <w:smallCaps w:val="0"/>
      <w:strike w:val="0"/>
      <w:spacing w:val="0"/>
      <w:sz w:val="14"/>
      <w:szCs w:val="14"/>
      <w:shd w:val="clear" w:color="auto" w:fill="FFFFFF"/>
      <w:lang w:val="en-US"/>
    </w:rPr>
  </w:style>
  <w:style w:type="character" w:customStyle="1" w:styleId="CharStyle8">
    <w:name w:val="Char Style 8"/>
    <w:basedOn w:val="Domylnaczcionkaakapitu"/>
    <w:link w:val="Style7"/>
    <w:rsid w:val="008061FF"/>
    <w:rPr>
      <w:rFonts w:ascii="Arial" w:eastAsia="Arial" w:hAnsi="Arial" w:cs="Arial"/>
      <w:sz w:val="18"/>
      <w:szCs w:val="18"/>
      <w:shd w:val="clear" w:color="auto" w:fill="FFFFFF"/>
    </w:rPr>
  </w:style>
  <w:style w:type="paragraph" w:customStyle="1" w:styleId="Style7">
    <w:name w:val="Style 7"/>
    <w:basedOn w:val="Normalny"/>
    <w:link w:val="CharStyle8"/>
    <w:rsid w:val="008061FF"/>
    <w:pPr>
      <w:widowControl w:val="0"/>
      <w:shd w:val="clear" w:color="auto" w:fill="FFFFFF"/>
      <w:spacing w:before="660" w:line="331" w:lineRule="exact"/>
      <w:ind w:hanging="420"/>
      <w:jc w:val="left"/>
    </w:pPr>
    <w:rPr>
      <w:rFonts w:ascii="Arial" w:eastAsia="Arial" w:hAnsi="Arial" w:cs="Arial"/>
      <w:sz w:val="18"/>
      <w:szCs w:val="18"/>
      <w:lang w:eastAsia="en-US"/>
    </w:rPr>
  </w:style>
  <w:style w:type="character" w:customStyle="1" w:styleId="num-style">
    <w:name w:val="num-style"/>
    <w:rsid w:val="008061FF"/>
  </w:style>
  <w:style w:type="character" w:customStyle="1" w:styleId="urtxtstd23">
    <w:name w:val="urtxtstd23"/>
    <w:rsid w:val="008061FF"/>
    <w:rPr>
      <w:rFonts w:ascii="Arial" w:hAnsi="Arial"/>
      <w:sz w:val="18"/>
    </w:rPr>
  </w:style>
  <w:style w:type="paragraph" w:customStyle="1" w:styleId="TableText1">
    <w:name w:val="TableText1"/>
    <w:basedOn w:val="Normalny"/>
    <w:link w:val="TableText1Char"/>
    <w:qFormat/>
    <w:rsid w:val="008061FF"/>
    <w:pPr>
      <w:spacing w:before="40" w:after="60" w:line="259" w:lineRule="auto"/>
      <w:jc w:val="left"/>
    </w:pPr>
    <w:rPr>
      <w:rFonts w:ascii="Arial" w:eastAsia="MS Mincho" w:hAnsi="Arial" w:cs="Times New Roman"/>
      <w:color w:val="000000"/>
      <w:sz w:val="18"/>
      <w:szCs w:val="18"/>
      <w:lang w:val="en-US" w:eastAsia="en-US"/>
    </w:rPr>
  </w:style>
  <w:style w:type="character" w:customStyle="1" w:styleId="TableText1Char">
    <w:name w:val="TableText1 Char"/>
    <w:link w:val="TableText1"/>
    <w:locked/>
    <w:rsid w:val="008061FF"/>
    <w:rPr>
      <w:rFonts w:ascii="Arial" w:eastAsia="MS Mincho" w:hAnsi="Arial" w:cs="Times New Roman"/>
      <w:color w:val="000000"/>
      <w:sz w:val="18"/>
      <w:szCs w:val="18"/>
      <w:lang w:val="en-US"/>
    </w:rPr>
  </w:style>
  <w:style w:type="numbering" w:customStyle="1" w:styleId="Bezlisty23">
    <w:name w:val="Bez listy23"/>
    <w:next w:val="Bezlisty"/>
    <w:uiPriority w:val="99"/>
    <w:semiHidden/>
    <w:unhideWhenUsed/>
    <w:rsid w:val="008061FF"/>
  </w:style>
  <w:style w:type="character" w:customStyle="1" w:styleId="Wpenieniepodresline">
    <w:name w:val="Wpełnienie podresline"/>
    <w:uiPriority w:val="1"/>
    <w:qFormat/>
    <w:rsid w:val="008061FF"/>
    <w:rPr>
      <w:rFonts w:ascii="PKO Bank Polski" w:hAnsi="PKO Bank Polski"/>
      <w:b w:val="0"/>
      <w:i w:val="0"/>
      <w:caps/>
      <w:smallCaps w:val="0"/>
      <w:color w:val="000000"/>
      <w:sz w:val="16"/>
      <w:u w:val="none" w:color="000000"/>
      <w:bdr w:val="none" w:sz="0" w:space="0" w:color="auto"/>
    </w:rPr>
  </w:style>
  <w:style w:type="character" w:customStyle="1" w:styleId="PKPLOL">
    <w:name w:val="PKP LOL"/>
    <w:uiPriority w:val="1"/>
    <w:qFormat/>
    <w:rsid w:val="008061FF"/>
    <w:rPr>
      <w:rFonts w:ascii="PKO Bank Polski" w:hAnsi="PKO Bank Polski"/>
      <w:b w:val="0"/>
      <w:i w:val="0"/>
      <w:caps w:val="0"/>
      <w:smallCaps/>
      <w:color w:val="000000"/>
      <w:sz w:val="16"/>
      <w:u w:color="000000"/>
    </w:rPr>
  </w:style>
  <w:style w:type="table" w:customStyle="1" w:styleId="Tabela-Siatka22">
    <w:name w:val="Tabela - Siatka22"/>
    <w:basedOn w:val="Standardowy"/>
    <w:next w:val="Tabela-Siatka"/>
    <w:rsid w:val="008061F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8061FF"/>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CM11">
    <w:name w:val="CM11"/>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paragraph" w:customStyle="1" w:styleId="CM12">
    <w:name w:val="CM12"/>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numbering" w:customStyle="1" w:styleId="Bezlisty112">
    <w:name w:val="Bez listy112"/>
    <w:next w:val="Bezlisty"/>
    <w:uiPriority w:val="99"/>
    <w:semiHidden/>
    <w:unhideWhenUsed/>
    <w:rsid w:val="008061FF"/>
  </w:style>
  <w:style w:type="numbering" w:customStyle="1" w:styleId="Bezlisty1111">
    <w:name w:val="Bez listy1111"/>
    <w:next w:val="Bezlisty"/>
    <w:uiPriority w:val="99"/>
    <w:semiHidden/>
    <w:unhideWhenUsed/>
    <w:rsid w:val="008061FF"/>
  </w:style>
  <w:style w:type="numbering" w:customStyle="1" w:styleId="Rozdzia3">
    <w:name w:val="Rozdział3"/>
    <w:basedOn w:val="Bezlisty"/>
    <w:uiPriority w:val="99"/>
    <w:rsid w:val="008061FF"/>
    <w:pPr>
      <w:numPr>
        <w:numId w:val="53"/>
      </w:numPr>
    </w:pPr>
  </w:style>
  <w:style w:type="numbering" w:customStyle="1" w:styleId="Tyturozdziau4">
    <w:name w:val="Tytuł rozdziału4"/>
    <w:basedOn w:val="Bezlisty"/>
    <w:uiPriority w:val="99"/>
    <w:rsid w:val="008061FF"/>
    <w:pPr>
      <w:numPr>
        <w:numId w:val="54"/>
      </w:numPr>
    </w:pPr>
  </w:style>
  <w:style w:type="table" w:customStyle="1" w:styleId="MediumShading1-Accent113">
    <w:name w:val="Medium Shading 1 - Accent 113"/>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211">
    <w:name w:val="Tabela - Siatka21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8061FF"/>
  </w:style>
  <w:style w:type="table" w:customStyle="1" w:styleId="Tabela-Siatka31">
    <w:name w:val="Tabela - Siatka3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8061FF"/>
  </w:style>
  <w:style w:type="numbering" w:customStyle="1" w:styleId="Bezlisty2111">
    <w:name w:val="Bez listy2111"/>
    <w:next w:val="Bezlisty"/>
    <w:uiPriority w:val="99"/>
    <w:semiHidden/>
    <w:unhideWhenUsed/>
    <w:rsid w:val="008061FF"/>
  </w:style>
  <w:style w:type="table" w:customStyle="1" w:styleId="Tabela-Siatka112">
    <w:name w:val="Tabela - Siatka112"/>
    <w:basedOn w:val="Standardowy"/>
    <w:next w:val="Tabela-Siatka"/>
    <w:uiPriority w:val="59"/>
    <w:rsid w:val="008061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11">
    <w:name w:val="Rozdział11"/>
    <w:basedOn w:val="Bezlisty"/>
    <w:uiPriority w:val="99"/>
    <w:rsid w:val="008061FF"/>
    <w:pPr>
      <w:numPr>
        <w:numId w:val="51"/>
      </w:numPr>
    </w:pPr>
  </w:style>
  <w:style w:type="numbering" w:customStyle="1" w:styleId="Tyturozdziau11">
    <w:name w:val="Tytuł rozdziału11"/>
    <w:basedOn w:val="Bezlisty"/>
    <w:uiPriority w:val="99"/>
    <w:rsid w:val="008061FF"/>
    <w:pPr>
      <w:numPr>
        <w:numId w:val="52"/>
      </w:numPr>
    </w:pPr>
  </w:style>
  <w:style w:type="numbering" w:customStyle="1" w:styleId="Styl2111">
    <w:name w:val="Styl2111"/>
    <w:uiPriority w:val="99"/>
    <w:rsid w:val="008061FF"/>
    <w:pPr>
      <w:numPr>
        <w:numId w:val="5"/>
      </w:numPr>
    </w:pPr>
  </w:style>
  <w:style w:type="table" w:customStyle="1" w:styleId="MediumShading1-Accent1111">
    <w:name w:val="Medium Shading 1 - Accent 1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8061FF"/>
  </w:style>
  <w:style w:type="paragraph" w:styleId="Spisilustracji">
    <w:name w:val="table of figures"/>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xbe">
    <w:name w:val="_xbe"/>
    <w:rsid w:val="008061FF"/>
  </w:style>
  <w:style w:type="paragraph" w:customStyle="1" w:styleId="Tekstpodstawowywcity31">
    <w:name w:val="Tekst podstawowy wcięty 31"/>
    <w:basedOn w:val="standard"/>
    <w:rsid w:val="008061FF"/>
    <w:pPr>
      <w:widowControl w:val="0"/>
      <w:suppressAutoHyphens/>
      <w:autoSpaceDN w:val="0"/>
      <w:spacing w:before="0" w:beforeAutospacing="0" w:after="120" w:afterAutospacing="0" w:line="276" w:lineRule="auto"/>
      <w:ind w:left="283"/>
    </w:pPr>
    <w:rPr>
      <w:rFonts w:ascii="Times New Roman" w:eastAsia="Lucida Sans Unicode" w:hAnsi="Times New Roman"/>
      <w:color w:val="000000"/>
      <w:kern w:val="3"/>
      <w:sz w:val="16"/>
      <w:szCs w:val="16"/>
      <w:lang w:eastAsia="zh-CN"/>
    </w:rPr>
  </w:style>
  <w:style w:type="table" w:customStyle="1" w:styleId="TableNormal1">
    <w:name w:val="Table Normal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1">
    <w:name w:val="Zaimportowany styl 1"/>
    <w:rsid w:val="008061FF"/>
    <w:pPr>
      <w:numPr>
        <w:numId w:val="65"/>
      </w:numPr>
    </w:pPr>
  </w:style>
  <w:style w:type="numbering" w:customStyle="1" w:styleId="Zaimportowanystyl2">
    <w:name w:val="Zaimportowany styl 2"/>
    <w:rsid w:val="008061FF"/>
    <w:pPr>
      <w:numPr>
        <w:numId w:val="66"/>
      </w:numPr>
    </w:pPr>
  </w:style>
  <w:style w:type="numbering" w:customStyle="1" w:styleId="Zaimportowanystyl3">
    <w:name w:val="Zaimportowany styl 3"/>
    <w:rsid w:val="008061FF"/>
    <w:pPr>
      <w:numPr>
        <w:numId w:val="67"/>
      </w:numPr>
    </w:pPr>
  </w:style>
  <w:style w:type="numbering" w:customStyle="1" w:styleId="Zaimportowanystyl4">
    <w:name w:val="Zaimportowany styl 4"/>
    <w:rsid w:val="008061FF"/>
    <w:pPr>
      <w:numPr>
        <w:numId w:val="68"/>
      </w:numPr>
    </w:pPr>
  </w:style>
  <w:style w:type="numbering" w:customStyle="1" w:styleId="Zaimportowanystyl5">
    <w:name w:val="Zaimportowany styl 5"/>
    <w:rsid w:val="008061FF"/>
    <w:pPr>
      <w:numPr>
        <w:numId w:val="69"/>
      </w:numPr>
    </w:pPr>
  </w:style>
  <w:style w:type="numbering" w:customStyle="1" w:styleId="Zaimportowanystyl6">
    <w:name w:val="Zaimportowany styl 6"/>
    <w:rsid w:val="008061FF"/>
    <w:pPr>
      <w:numPr>
        <w:numId w:val="70"/>
      </w:numPr>
    </w:pPr>
  </w:style>
  <w:style w:type="numbering" w:customStyle="1" w:styleId="Zaimportowanystyl7">
    <w:name w:val="Zaimportowany styl 7"/>
    <w:rsid w:val="008061FF"/>
    <w:pPr>
      <w:numPr>
        <w:numId w:val="71"/>
      </w:numPr>
    </w:pPr>
  </w:style>
  <w:style w:type="numbering" w:customStyle="1" w:styleId="Zaimportowanystyl8">
    <w:name w:val="Zaimportowany styl 8"/>
    <w:rsid w:val="008061FF"/>
    <w:pPr>
      <w:numPr>
        <w:numId w:val="72"/>
      </w:numPr>
    </w:pPr>
  </w:style>
  <w:style w:type="character" w:customStyle="1" w:styleId="BrakA">
    <w:name w:val="Brak A"/>
    <w:rsid w:val="008061FF"/>
  </w:style>
  <w:style w:type="numbering" w:customStyle="1" w:styleId="Zaimportowanystyl36">
    <w:name w:val="Zaimportowany styl 36"/>
    <w:rsid w:val="008061FF"/>
    <w:pPr>
      <w:numPr>
        <w:numId w:val="73"/>
      </w:numPr>
    </w:pPr>
  </w:style>
  <w:style w:type="numbering" w:customStyle="1" w:styleId="Zaimportowanystyl11">
    <w:name w:val="Zaimportowany styl 11"/>
    <w:rsid w:val="008061FF"/>
    <w:pPr>
      <w:numPr>
        <w:numId w:val="74"/>
      </w:numPr>
    </w:pPr>
  </w:style>
  <w:style w:type="numbering" w:customStyle="1" w:styleId="Bezlisty6">
    <w:name w:val="Bez listy6"/>
    <w:next w:val="Bezlisty"/>
    <w:uiPriority w:val="99"/>
    <w:semiHidden/>
    <w:unhideWhenUsed/>
    <w:rsid w:val="008061FF"/>
  </w:style>
  <w:style w:type="table" w:customStyle="1" w:styleId="TableNormal11">
    <w:name w:val="Table Normal1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361">
    <w:name w:val="Zaimportowany styl 361"/>
    <w:rsid w:val="008061FF"/>
  </w:style>
  <w:style w:type="numbering" w:customStyle="1" w:styleId="Zaimportowanystyl111">
    <w:name w:val="Zaimportowany styl 111"/>
    <w:rsid w:val="008061FF"/>
  </w:style>
  <w:style w:type="numbering" w:customStyle="1" w:styleId="Bezlisty7">
    <w:name w:val="Bez listy7"/>
    <w:next w:val="Bezlisty"/>
    <w:uiPriority w:val="99"/>
    <w:semiHidden/>
    <w:unhideWhenUsed/>
    <w:rsid w:val="008061FF"/>
  </w:style>
  <w:style w:type="table" w:customStyle="1" w:styleId="Tabela-Siatka9">
    <w:name w:val="Tabela - Siatka9"/>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omylnaczcionkaakapitu"/>
    <w:rsid w:val="008061FF"/>
    <w:rPr>
      <w:rFonts w:ascii="Arial-ItalicMT" w:hAnsi="Arial-ItalicMT" w:hint="default"/>
      <w:b w:val="0"/>
      <w:bCs w:val="0"/>
      <w:i/>
      <w:iCs/>
      <w:color w:val="000000"/>
      <w:sz w:val="20"/>
      <w:szCs w:val="20"/>
    </w:rPr>
  </w:style>
  <w:style w:type="character" w:customStyle="1" w:styleId="Nierozpoznanawzmianka2">
    <w:name w:val="Nierozpoznana wzmianka2"/>
    <w:basedOn w:val="Domylnaczcionkaakapitu"/>
    <w:uiPriority w:val="99"/>
    <w:semiHidden/>
    <w:unhideWhenUsed/>
    <w:rsid w:val="006D4D14"/>
    <w:rPr>
      <w:color w:val="605E5C"/>
      <w:shd w:val="clear" w:color="auto" w:fill="E1DFDD"/>
    </w:rPr>
  </w:style>
  <w:style w:type="table" w:customStyle="1" w:styleId="Raporttabela2">
    <w:name w:val="Raport_tabela2"/>
    <w:basedOn w:val="Standardowy"/>
    <w:next w:val="Tabela-Siatka"/>
    <w:uiPriority w:val="39"/>
    <w:rsid w:val="00BC50B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BC5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246D04"/>
    <w:rPr>
      <w:color w:val="605E5C"/>
      <w:shd w:val="clear" w:color="auto" w:fill="E1DFDD"/>
    </w:rPr>
  </w:style>
  <w:style w:type="numbering" w:customStyle="1" w:styleId="Bezlisty8">
    <w:name w:val="Bez listy8"/>
    <w:next w:val="Bezlisty"/>
    <w:uiPriority w:val="99"/>
    <w:semiHidden/>
    <w:unhideWhenUsed/>
    <w:rsid w:val="0080711C"/>
  </w:style>
  <w:style w:type="table" w:customStyle="1" w:styleId="Tabela-Siatka10">
    <w:name w:val="Tabela - Siatka10"/>
    <w:basedOn w:val="Standardowy"/>
    <w:next w:val="Tabela-Siatka"/>
    <w:rsid w:val="0080711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Ustpwym">
    <w:name w:val="Ustęp_wym"/>
    <w:basedOn w:val="Normalny"/>
    <w:rsid w:val="0080711C"/>
    <w:pPr>
      <w:keepLines/>
      <w:numPr>
        <w:numId w:val="87"/>
      </w:numPr>
      <w:spacing w:before="0"/>
      <w:jc w:val="left"/>
      <w:outlineLvl w:val="2"/>
    </w:pPr>
    <w:rPr>
      <w:rFonts w:ascii="Arial" w:hAnsi="Arial" w:cs="Arial"/>
    </w:rPr>
  </w:style>
  <w:style w:type="paragraph" w:customStyle="1" w:styleId="Wymienianienaz">
    <w:name w:val="Wymienianie_naz"/>
    <w:basedOn w:val="Normalny"/>
    <w:rsid w:val="0080711C"/>
    <w:pPr>
      <w:spacing w:after="120"/>
      <w:ind w:left="850" w:hanging="357"/>
      <w:jc w:val="left"/>
    </w:pPr>
    <w:rPr>
      <w:rFonts w:ascii="Arial" w:hAnsi="Arial" w:cs="Arial"/>
    </w:rPr>
  </w:style>
  <w:style w:type="paragraph" w:customStyle="1" w:styleId="ZnakZnakZnakZnakZnak">
    <w:name w:val="Znak Znak Znak Znak Znak"/>
    <w:basedOn w:val="Normalny"/>
    <w:rsid w:val="0080711C"/>
    <w:pPr>
      <w:spacing w:before="0"/>
      <w:jc w:val="left"/>
    </w:pPr>
    <w:rPr>
      <w:rFonts w:ascii="Arial" w:hAnsi="Arial" w:cs="Arial"/>
    </w:rPr>
  </w:style>
  <w:style w:type="paragraph" w:customStyle="1" w:styleId="Ustpnumerowany">
    <w:name w:val="Ustęp numerowany"/>
    <w:basedOn w:val="Normalny"/>
    <w:uiPriority w:val="99"/>
    <w:rsid w:val="0080711C"/>
    <w:pPr>
      <w:tabs>
        <w:tab w:val="num" w:pos="709"/>
      </w:tabs>
      <w:spacing w:before="180"/>
      <w:ind w:left="709" w:hanging="709"/>
    </w:pPr>
    <w:rPr>
      <w:rFonts w:ascii="Garamond" w:hAnsi="Garamond" w:cs="Garamond"/>
      <w:kern w:val="16"/>
    </w:rPr>
  </w:style>
  <w:style w:type="paragraph" w:customStyle="1" w:styleId="T4">
    <w:name w:val="T4"/>
    <w:rsid w:val="0080711C"/>
    <w:pPr>
      <w:keepNext/>
      <w:tabs>
        <w:tab w:val="left" w:pos="454"/>
      </w:tabs>
      <w:overflowPunct w:val="0"/>
      <w:autoSpaceDE w:val="0"/>
      <w:autoSpaceDN w:val="0"/>
      <w:adjustRightInd w:val="0"/>
      <w:spacing w:after="0" w:line="240" w:lineRule="atLeast"/>
      <w:textAlignment w:val="baseline"/>
    </w:pPr>
    <w:rPr>
      <w:rFonts w:ascii="Calibri" w:eastAsia="Calibri" w:hAnsi="Calibri" w:cs="Times New Roman"/>
      <w:b/>
      <w:bCs/>
      <w:sz w:val="20"/>
      <w:szCs w:val="20"/>
      <w:lang w:val="en-GB" w:eastAsia="pl-PL"/>
    </w:rPr>
  </w:style>
  <w:style w:type="paragraph" w:customStyle="1" w:styleId="PN">
    <w:name w:val="PN"/>
    <w:rsid w:val="0080711C"/>
    <w:pPr>
      <w:spacing w:after="0" w:line="240" w:lineRule="atLeast"/>
    </w:pPr>
    <w:rPr>
      <w:rFonts w:ascii="Calibri" w:eastAsia="Calibri" w:hAnsi="Calibri" w:cs="Times New Roman"/>
      <w:sz w:val="20"/>
      <w:szCs w:val="20"/>
      <w:lang w:val="en-GB" w:eastAsia="pl-PL"/>
    </w:rPr>
  </w:style>
  <w:style w:type="paragraph" w:customStyle="1" w:styleId="HN">
    <w:name w:val="HN"/>
    <w:rsid w:val="0080711C"/>
    <w:pPr>
      <w:keepNext/>
      <w:tabs>
        <w:tab w:val="left" w:pos="2268"/>
        <w:tab w:val="left" w:leader="underscore" w:pos="8222"/>
      </w:tabs>
      <w:spacing w:after="240" w:line="240" w:lineRule="auto"/>
      <w:jc w:val="both"/>
    </w:pPr>
    <w:rPr>
      <w:rFonts w:ascii="Calibri" w:eastAsia="Calibri" w:hAnsi="Calibri" w:cs="Times New Roman"/>
      <w:b/>
      <w:bCs/>
      <w:sz w:val="20"/>
      <w:szCs w:val="20"/>
      <w:lang w:val="en-GB" w:eastAsia="pl-PL"/>
    </w:rPr>
  </w:style>
  <w:style w:type="paragraph" w:customStyle="1" w:styleId="SIWZ1">
    <w:name w:val="SIWZ 1"/>
    <w:basedOn w:val="Normalny"/>
    <w:rsid w:val="0080711C"/>
    <w:pPr>
      <w:keepNext/>
      <w:tabs>
        <w:tab w:val="num" w:pos="2552"/>
      </w:tabs>
      <w:spacing w:before="240" w:after="60" w:line="360" w:lineRule="auto"/>
      <w:ind w:left="2552" w:hanging="2552"/>
      <w:jc w:val="left"/>
      <w:outlineLvl w:val="0"/>
    </w:pPr>
    <w:rPr>
      <w:rFonts w:ascii="Times New Roman" w:hAnsi="Times New Roman" w:cs="Times New Roman"/>
      <w:b/>
      <w:sz w:val="28"/>
      <w:szCs w:val="28"/>
    </w:rPr>
  </w:style>
  <w:style w:type="paragraph" w:customStyle="1" w:styleId="SIWZ2">
    <w:name w:val="SIWZ 2"/>
    <w:basedOn w:val="Normalny"/>
    <w:rsid w:val="0080711C"/>
    <w:pPr>
      <w:tabs>
        <w:tab w:val="num" w:pos="340"/>
      </w:tabs>
      <w:spacing w:before="60" w:line="360" w:lineRule="auto"/>
      <w:ind w:left="340" w:hanging="340"/>
    </w:pPr>
    <w:rPr>
      <w:rFonts w:ascii="Times New Roman" w:hAnsi="Times New Roman" w:cs="Times New Roman"/>
    </w:rPr>
  </w:style>
  <w:style w:type="paragraph" w:customStyle="1" w:styleId="SIWZ3">
    <w:name w:val="SIWZ 3"/>
    <w:basedOn w:val="Normalny"/>
    <w:rsid w:val="0080711C"/>
    <w:pPr>
      <w:tabs>
        <w:tab w:val="num" w:pos="720"/>
      </w:tabs>
      <w:spacing w:before="60" w:line="288" w:lineRule="auto"/>
      <w:ind w:left="720" w:hanging="360"/>
    </w:pPr>
    <w:rPr>
      <w:rFonts w:ascii="Times New Roman" w:hAnsi="Times New Roman" w:cs="Times New Roman"/>
    </w:rPr>
  </w:style>
  <w:style w:type="paragraph" w:customStyle="1" w:styleId="SIWZ4">
    <w:name w:val="SIWZ 4"/>
    <w:basedOn w:val="Normalny"/>
    <w:rsid w:val="0080711C"/>
    <w:pPr>
      <w:tabs>
        <w:tab w:val="num" w:pos="1021"/>
      </w:tabs>
      <w:spacing w:before="60" w:line="288" w:lineRule="auto"/>
      <w:ind w:left="1021" w:hanging="341"/>
    </w:pPr>
    <w:rPr>
      <w:rFonts w:ascii="Times New Roman" w:hAnsi="Times New Roman" w:cs="Times New Roman"/>
    </w:rPr>
  </w:style>
  <w:style w:type="paragraph" w:customStyle="1" w:styleId="SIWZ5">
    <w:name w:val="SIWZ 5"/>
    <w:basedOn w:val="SIWZ4"/>
    <w:rsid w:val="0080711C"/>
    <w:pPr>
      <w:tabs>
        <w:tab w:val="clear" w:pos="1021"/>
        <w:tab w:val="num" w:pos="1361"/>
      </w:tabs>
      <w:ind w:left="1361" w:hanging="340"/>
    </w:pPr>
  </w:style>
  <w:style w:type="paragraph" w:customStyle="1" w:styleId="SIWZ6">
    <w:name w:val="SIWZ 6"/>
    <w:basedOn w:val="SIWZ4"/>
    <w:rsid w:val="0080711C"/>
    <w:pPr>
      <w:tabs>
        <w:tab w:val="clear" w:pos="1021"/>
        <w:tab w:val="num" w:pos="1701"/>
      </w:tabs>
      <w:ind w:left="1701" w:hanging="340"/>
    </w:pPr>
  </w:style>
  <w:style w:type="paragraph" w:customStyle="1" w:styleId="SIWZ7">
    <w:name w:val="SIWZ 7"/>
    <w:basedOn w:val="SIWZ4"/>
    <w:rsid w:val="0080711C"/>
    <w:pPr>
      <w:tabs>
        <w:tab w:val="clear" w:pos="1021"/>
        <w:tab w:val="num" w:pos="2041"/>
      </w:tabs>
      <w:ind w:left="2041" w:hanging="340"/>
    </w:pPr>
  </w:style>
  <w:style w:type="paragraph" w:customStyle="1" w:styleId="SIWZ8">
    <w:name w:val="SIWZ 8"/>
    <w:basedOn w:val="SIWZ4"/>
    <w:rsid w:val="0080711C"/>
    <w:pPr>
      <w:tabs>
        <w:tab w:val="clear" w:pos="1021"/>
        <w:tab w:val="num" w:pos="2381"/>
      </w:tabs>
      <w:ind w:left="2381" w:hanging="340"/>
    </w:pPr>
  </w:style>
  <w:style w:type="paragraph" w:customStyle="1" w:styleId="POBheading2">
    <w:name w:val="POBheading 2"/>
    <w:basedOn w:val="Nagwek2"/>
    <w:rsid w:val="0080711C"/>
    <w:pPr>
      <w:keepNext w:val="0"/>
      <w:keepLines/>
      <w:numPr>
        <w:numId w:val="0"/>
      </w:numPr>
      <w:tabs>
        <w:tab w:val="clear" w:pos="539"/>
      </w:tabs>
      <w:spacing w:before="0" w:line="360" w:lineRule="atLeast"/>
      <w:outlineLvl w:val="9"/>
    </w:pPr>
    <w:rPr>
      <w:rFonts w:ascii="Helv" w:hAnsi="Helv" w:cs="Times New Roman"/>
      <w:b/>
      <w:caps w:val="0"/>
      <w:sz w:val="24"/>
      <w:u w:val="none"/>
      <w:lang w:val="en-GB"/>
    </w:rPr>
  </w:style>
  <w:style w:type="paragraph" w:customStyle="1" w:styleId="Tre">
    <w:name w:val="Treść"/>
    <w:rsid w:val="0080711C"/>
    <w:pPr>
      <w:spacing w:after="0" w:line="240" w:lineRule="auto"/>
    </w:pPr>
    <w:rPr>
      <w:rFonts w:ascii="Helvetica Neue" w:eastAsia="Arial Unicode MS" w:hAnsi="Helvetica Neue" w:cs="Arial Unicode MS"/>
      <w:color w:val="000000"/>
      <w:lang w:eastAsia="pl-PL"/>
      <w14:textOutline w14:w="0" w14:cap="flat" w14:cmpd="sng" w14:algn="ctr">
        <w14:noFill/>
        <w14:prstDash w14:val="solid"/>
        <w14:bevel/>
      </w14:textOutline>
    </w:rPr>
  </w:style>
  <w:style w:type="character" w:customStyle="1" w:styleId="Teksttreci0">
    <w:name w:val="Tekst treści_"/>
    <w:basedOn w:val="Domylnaczcionkaakapitu"/>
    <w:rsid w:val="00867D2C"/>
    <w:rPr>
      <w:rFonts w:ascii="Arial" w:eastAsia="Arial" w:hAnsi="Arial" w:cs="Arial"/>
      <w:sz w:val="20"/>
      <w:szCs w:val="20"/>
      <w:shd w:val="clear" w:color="auto" w:fill="FFFFFF"/>
    </w:rPr>
  </w:style>
  <w:style w:type="character" w:customStyle="1" w:styleId="Nagwek30">
    <w:name w:val="Nagłówek #3_"/>
    <w:basedOn w:val="Domylnaczcionkaakapitu"/>
    <w:link w:val="Nagwek31"/>
    <w:rsid w:val="00867D2C"/>
    <w:rPr>
      <w:rFonts w:ascii="Arial" w:eastAsia="Arial" w:hAnsi="Arial" w:cs="Arial"/>
      <w:b/>
      <w:bCs/>
      <w:sz w:val="20"/>
      <w:szCs w:val="20"/>
      <w:shd w:val="clear" w:color="auto" w:fill="FFFFFF"/>
    </w:rPr>
  </w:style>
  <w:style w:type="character" w:customStyle="1" w:styleId="Nagwek20">
    <w:name w:val="Nagłówek #2_"/>
    <w:basedOn w:val="Domylnaczcionkaakapitu"/>
    <w:link w:val="Nagwek21"/>
    <w:rsid w:val="00867D2C"/>
    <w:rPr>
      <w:rFonts w:ascii="Arial" w:eastAsia="Arial" w:hAnsi="Arial" w:cs="Arial"/>
      <w:b/>
      <w:bCs/>
      <w:shd w:val="clear" w:color="auto" w:fill="FFFFFF"/>
    </w:rPr>
  </w:style>
  <w:style w:type="paragraph" w:customStyle="1" w:styleId="Nagwek31">
    <w:name w:val="Nagłówek #3"/>
    <w:basedOn w:val="Normalny"/>
    <w:link w:val="Nagwek30"/>
    <w:rsid w:val="00867D2C"/>
    <w:pPr>
      <w:widowControl w:val="0"/>
      <w:shd w:val="clear" w:color="auto" w:fill="FFFFFF"/>
      <w:spacing w:before="0" w:after="140"/>
      <w:ind w:firstLine="340"/>
      <w:jc w:val="left"/>
      <w:outlineLvl w:val="2"/>
    </w:pPr>
    <w:rPr>
      <w:rFonts w:ascii="Arial" w:eastAsia="Arial" w:hAnsi="Arial" w:cs="Arial"/>
      <w:b/>
      <w:bCs/>
      <w:sz w:val="20"/>
      <w:szCs w:val="20"/>
      <w:lang w:eastAsia="en-US"/>
    </w:rPr>
  </w:style>
  <w:style w:type="paragraph" w:customStyle="1" w:styleId="Nagwek21">
    <w:name w:val="Nagłówek #2"/>
    <w:basedOn w:val="Normalny"/>
    <w:link w:val="Nagwek20"/>
    <w:rsid w:val="00867D2C"/>
    <w:pPr>
      <w:widowControl w:val="0"/>
      <w:shd w:val="clear" w:color="auto" w:fill="FFFFFF"/>
      <w:spacing w:before="0" w:after="170"/>
      <w:ind w:firstLine="340"/>
      <w:jc w:val="left"/>
      <w:outlineLvl w:val="1"/>
    </w:pPr>
    <w:rPr>
      <w:rFonts w:ascii="Arial" w:eastAsia="Arial" w:hAnsi="Arial" w:cs="Arial"/>
      <w:b/>
      <w:bCs/>
      <w:sz w:val="22"/>
      <w:szCs w:val="22"/>
      <w:lang w:eastAsia="en-US"/>
    </w:rPr>
  </w:style>
  <w:style w:type="character" w:customStyle="1" w:styleId="Teksttreci2">
    <w:name w:val="Tekst treści (2)_"/>
    <w:basedOn w:val="Domylnaczcionkaakapitu"/>
    <w:link w:val="Teksttreci20"/>
    <w:rsid w:val="00867D2C"/>
    <w:rPr>
      <w:rFonts w:ascii="Arial" w:eastAsia="Arial" w:hAnsi="Arial" w:cs="Arial"/>
      <w:i/>
      <w:iCs/>
      <w:sz w:val="12"/>
      <w:szCs w:val="12"/>
      <w:shd w:val="clear" w:color="auto" w:fill="FFFFFF"/>
    </w:rPr>
  </w:style>
  <w:style w:type="paragraph" w:customStyle="1" w:styleId="Teksttreci20">
    <w:name w:val="Tekst treści (2)"/>
    <w:basedOn w:val="Normalny"/>
    <w:link w:val="Teksttreci2"/>
    <w:rsid w:val="00867D2C"/>
    <w:pPr>
      <w:widowControl w:val="0"/>
      <w:shd w:val="clear" w:color="auto" w:fill="FFFFFF"/>
      <w:spacing w:before="0" w:after="150"/>
      <w:ind w:left="360"/>
      <w:jc w:val="left"/>
    </w:pPr>
    <w:rPr>
      <w:rFonts w:ascii="Arial" w:eastAsia="Arial" w:hAnsi="Arial" w:cs="Arial"/>
      <w:i/>
      <w:iCs/>
      <w:sz w:val="12"/>
      <w:szCs w:val="12"/>
      <w:lang w:eastAsia="en-US"/>
    </w:rPr>
  </w:style>
  <w:style w:type="character" w:customStyle="1" w:styleId="Nierozpoznanawzmianka4">
    <w:name w:val="Nierozpoznana wzmianka4"/>
    <w:basedOn w:val="Domylnaczcionkaakapitu"/>
    <w:uiPriority w:val="99"/>
    <w:semiHidden/>
    <w:unhideWhenUsed/>
    <w:rsid w:val="000F5957"/>
    <w:rPr>
      <w:color w:val="605E5C"/>
      <w:shd w:val="clear" w:color="auto" w:fill="E1DFDD"/>
    </w:rPr>
  </w:style>
  <w:style w:type="paragraph" w:customStyle="1" w:styleId="xl64">
    <w:name w:val="xl64"/>
    <w:basedOn w:val="Normalny"/>
    <w:rsid w:val="009619FA"/>
    <w:pPr>
      <w:spacing w:before="100" w:beforeAutospacing="1" w:after="100" w:afterAutospacing="1"/>
      <w:jc w:val="center"/>
    </w:pPr>
    <w:rPr>
      <w:rFonts w:ascii="Times New Roman" w:hAnsi="Times New Roman" w:cs="Times New Roman"/>
    </w:rPr>
  </w:style>
  <w:style w:type="character" w:customStyle="1" w:styleId="longdesc">
    <w:name w:val="longdesc"/>
    <w:basedOn w:val="Domylnaczcionkaakapitu"/>
    <w:rsid w:val="009619FA"/>
    <w:rPr>
      <w:rFonts w:cs="Times New Roman"/>
    </w:rPr>
  </w:style>
  <w:style w:type="paragraph" w:customStyle="1" w:styleId="Normalny10pt">
    <w:name w:val="Normalny + 10 pt"/>
    <w:aliases w:val="Wyrównany do środka"/>
    <w:basedOn w:val="Tytu"/>
    <w:uiPriority w:val="99"/>
    <w:rsid w:val="009619FA"/>
    <w:pPr>
      <w:pBdr>
        <w:bottom w:val="single" w:sz="8" w:space="4" w:color="4F81BD"/>
      </w:pBdr>
      <w:tabs>
        <w:tab w:val="clear" w:pos="4514"/>
      </w:tabs>
      <w:spacing w:after="300"/>
      <w:contextualSpacing/>
      <w:jc w:val="both"/>
    </w:pPr>
    <w:rPr>
      <w:rFonts w:ascii="Cambria" w:hAnsi="Cambria"/>
      <w:b w:val="0"/>
      <w:color w:val="17365D"/>
      <w:spacing w:val="5"/>
      <w:kern w:val="28"/>
      <w:sz w:val="52"/>
      <w:szCs w:val="52"/>
      <w:lang w:eastAsia="pl-PL"/>
    </w:rPr>
  </w:style>
  <w:style w:type="paragraph" w:customStyle="1" w:styleId="Style130">
    <w:name w:val="Style13"/>
    <w:basedOn w:val="Normalny"/>
    <w:uiPriority w:val="99"/>
    <w:rsid w:val="009619FA"/>
    <w:pPr>
      <w:widowControl w:val="0"/>
      <w:autoSpaceDE w:val="0"/>
      <w:autoSpaceDN w:val="0"/>
      <w:adjustRightInd w:val="0"/>
      <w:spacing w:before="0" w:line="238" w:lineRule="exact"/>
      <w:ind w:hanging="346"/>
    </w:pPr>
  </w:style>
  <w:style w:type="paragraph" w:customStyle="1" w:styleId="Tiret0">
    <w:name w:val="Tiret 0"/>
    <w:basedOn w:val="Normalny"/>
    <w:rsid w:val="009619FA"/>
    <w:pPr>
      <w:numPr>
        <w:numId w:val="88"/>
      </w:numPr>
      <w:spacing w:after="120"/>
    </w:pPr>
    <w:rPr>
      <w:rFonts w:ascii="Times New Roman" w:hAnsi="Times New Roman" w:cs="Times New Roman"/>
      <w:szCs w:val="22"/>
      <w:lang w:eastAsia="en-GB"/>
    </w:rPr>
  </w:style>
  <w:style w:type="paragraph" w:customStyle="1" w:styleId="Tiret1">
    <w:name w:val="Tiret 1"/>
    <w:basedOn w:val="Normalny"/>
    <w:rsid w:val="009619FA"/>
    <w:pPr>
      <w:numPr>
        <w:numId w:val="89"/>
      </w:numPr>
      <w:spacing w:after="120"/>
    </w:pPr>
    <w:rPr>
      <w:rFonts w:ascii="Times New Roman" w:hAnsi="Times New Roman" w:cs="Times New Roman"/>
      <w:szCs w:val="22"/>
      <w:lang w:eastAsia="en-GB"/>
    </w:rPr>
  </w:style>
  <w:style w:type="paragraph" w:customStyle="1" w:styleId="NumPar1">
    <w:name w:val="NumPar 1"/>
    <w:basedOn w:val="Normalny"/>
    <w:next w:val="Normalny"/>
    <w:rsid w:val="009619FA"/>
    <w:pPr>
      <w:numPr>
        <w:numId w:val="90"/>
      </w:numPr>
      <w:spacing w:after="120"/>
    </w:pPr>
    <w:rPr>
      <w:rFonts w:ascii="Times New Roman" w:hAnsi="Times New Roman" w:cs="Times New Roman"/>
      <w:szCs w:val="22"/>
      <w:lang w:eastAsia="en-GB"/>
    </w:rPr>
  </w:style>
  <w:style w:type="paragraph" w:customStyle="1" w:styleId="NumPar2">
    <w:name w:val="NumPar 2"/>
    <w:basedOn w:val="Normalny"/>
    <w:next w:val="Normalny"/>
    <w:rsid w:val="009619FA"/>
    <w:pPr>
      <w:numPr>
        <w:ilvl w:val="1"/>
        <w:numId w:val="90"/>
      </w:numPr>
      <w:spacing w:after="120"/>
    </w:pPr>
    <w:rPr>
      <w:rFonts w:ascii="Times New Roman" w:hAnsi="Times New Roman" w:cs="Times New Roman"/>
      <w:szCs w:val="22"/>
      <w:lang w:eastAsia="en-GB"/>
    </w:rPr>
  </w:style>
  <w:style w:type="paragraph" w:customStyle="1" w:styleId="NumPar3">
    <w:name w:val="NumPar 3"/>
    <w:basedOn w:val="Normalny"/>
    <w:next w:val="Normalny"/>
    <w:rsid w:val="009619FA"/>
    <w:pPr>
      <w:numPr>
        <w:ilvl w:val="2"/>
        <w:numId w:val="90"/>
      </w:numPr>
      <w:spacing w:after="120"/>
    </w:pPr>
    <w:rPr>
      <w:rFonts w:ascii="Times New Roman" w:hAnsi="Times New Roman" w:cs="Times New Roman"/>
      <w:szCs w:val="22"/>
      <w:lang w:eastAsia="en-GB"/>
    </w:rPr>
  </w:style>
  <w:style w:type="paragraph" w:customStyle="1" w:styleId="NumPar4">
    <w:name w:val="NumPar 4"/>
    <w:basedOn w:val="Normalny"/>
    <w:next w:val="Normalny"/>
    <w:rsid w:val="009619FA"/>
    <w:pPr>
      <w:numPr>
        <w:ilvl w:val="3"/>
        <w:numId w:val="90"/>
      </w:numPr>
      <w:spacing w:after="120"/>
    </w:pPr>
    <w:rPr>
      <w:rFonts w:ascii="Times New Roman" w:hAnsi="Times New Roman" w:cs="Times New Roman"/>
      <w:szCs w:val="22"/>
      <w:lang w:eastAsia="en-GB"/>
    </w:rPr>
  </w:style>
  <w:style w:type="paragraph" w:customStyle="1" w:styleId="ZnakZnak5">
    <w:name w:val="Znak Znak5"/>
    <w:basedOn w:val="Normalny"/>
    <w:rsid w:val="009619FA"/>
    <w:pPr>
      <w:keepNext/>
      <w:spacing w:before="0" w:after="160" w:line="240" w:lineRule="exact"/>
      <w:jc w:val="left"/>
    </w:pPr>
    <w:rPr>
      <w:rFonts w:ascii="Arial" w:hAnsi="Arial" w:cs="Times New Roman"/>
      <w:sz w:val="20"/>
      <w:lang w:val="en-US" w:eastAsia="en-US"/>
    </w:rPr>
  </w:style>
  <w:style w:type="character" w:styleId="Nierozpoznanawzmianka">
    <w:name w:val="Unresolved Mention"/>
    <w:basedOn w:val="Domylnaczcionkaakapitu"/>
    <w:uiPriority w:val="99"/>
    <w:semiHidden/>
    <w:unhideWhenUsed/>
    <w:rsid w:val="00461A3C"/>
    <w:rPr>
      <w:color w:val="605E5C"/>
      <w:shd w:val="clear" w:color="auto" w:fill="E1DFDD"/>
    </w:rPr>
  </w:style>
  <w:style w:type="table" w:customStyle="1" w:styleId="Raporttabela3">
    <w:name w:val="Raport_tabela3"/>
    <w:basedOn w:val="Standardowy"/>
    <w:next w:val="Tabela-Siatka"/>
    <w:uiPriority w:val="59"/>
    <w:rsid w:val="00C14978"/>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4">
    <w:name w:val="Raport_tabela4"/>
    <w:basedOn w:val="Standardowy"/>
    <w:next w:val="Tabela-Siatka"/>
    <w:uiPriority w:val="39"/>
    <w:rsid w:val="001A4E3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39"/>
    <w:rsid w:val="001A4E37"/>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5">
    <w:name w:val="Char Style 5"/>
    <w:basedOn w:val="Domylnaczcionkaakapitu"/>
    <w:link w:val="Style41"/>
    <w:locked/>
    <w:rsid w:val="0013217C"/>
    <w:rPr>
      <w:rFonts w:ascii="Arial" w:hAnsi="Arial" w:cs="Arial"/>
      <w:shd w:val="clear" w:color="auto" w:fill="FFFFFF"/>
    </w:rPr>
  </w:style>
  <w:style w:type="paragraph" w:customStyle="1" w:styleId="Style41">
    <w:name w:val="Style 4"/>
    <w:basedOn w:val="Normalny"/>
    <w:link w:val="CharStyle5"/>
    <w:rsid w:val="0013217C"/>
    <w:pPr>
      <w:shd w:val="clear" w:color="auto" w:fill="FFFFFF"/>
      <w:spacing w:before="0" w:line="240" w:lineRule="atLeast"/>
      <w:ind w:hanging="860"/>
      <w:jc w:val="left"/>
    </w:pPr>
    <w:rPr>
      <w:rFonts w:ascii="Arial" w:eastAsiaTheme="minorHAnsi" w:hAnsi="Arial" w:cs="Arial"/>
      <w:sz w:val="22"/>
      <w:szCs w:val="22"/>
      <w:lang w:eastAsia="en-US"/>
    </w:rPr>
  </w:style>
  <w:style w:type="character" w:customStyle="1" w:styleId="CharStyle64">
    <w:name w:val="Char Style 64"/>
    <w:basedOn w:val="Domylnaczcionkaakapitu"/>
    <w:rsid w:val="0013217C"/>
    <w:rPr>
      <w:rFonts w:ascii="Arial" w:hAnsi="Arial" w:cs="Arial" w:hint="default"/>
      <w:u w:val="single"/>
      <w:shd w:val="clear" w:color="auto" w:fill="FFFFFF"/>
    </w:rPr>
  </w:style>
  <w:style w:type="character" w:customStyle="1" w:styleId="size">
    <w:name w:val="size"/>
    <w:basedOn w:val="Domylnaczcionkaakapitu"/>
    <w:rsid w:val="00E24965"/>
  </w:style>
  <w:style w:type="numbering" w:customStyle="1" w:styleId="Styl222">
    <w:name w:val="Styl222"/>
    <w:uiPriority w:val="99"/>
    <w:rsid w:val="00132489"/>
    <w:pPr>
      <w:numPr>
        <w:numId w:val="2"/>
      </w:numPr>
    </w:pPr>
  </w:style>
  <w:style w:type="paragraph" w:customStyle="1" w:styleId="WW-NormalnyWeb">
    <w:name w:val="WW-Normalny (Web)"/>
    <w:basedOn w:val="Standard0"/>
    <w:rsid w:val="00587620"/>
    <w:pPr>
      <w:widowControl w:val="0"/>
      <w:spacing w:before="280" w:after="119" w:line="240" w:lineRule="auto"/>
    </w:pPr>
    <w:rPr>
      <w:rFonts w:ascii="Liberation Serif" w:eastAsia="Arial Unicode MS" w:hAnsi="Liberation Serif" w:cs="Arial"/>
      <w:color w:val="000000"/>
      <w:sz w:val="24"/>
      <w:szCs w:val="24"/>
      <w:lang w:eastAsia="zh-CN" w:bidi="hi-IN"/>
    </w:rPr>
  </w:style>
  <w:style w:type="character" w:customStyle="1" w:styleId="Internetlink">
    <w:name w:val="Internet link"/>
    <w:rsid w:val="00587620"/>
    <w:rPr>
      <w:color w:val="0E037B"/>
      <w:u w:val="single"/>
    </w:rPr>
  </w:style>
  <w:style w:type="numbering" w:customStyle="1" w:styleId="WW8Num19">
    <w:name w:val="WW8Num19"/>
    <w:basedOn w:val="Bezlisty"/>
    <w:rsid w:val="00587620"/>
    <w:pPr>
      <w:numPr>
        <w:numId w:val="129"/>
      </w:numPr>
    </w:pPr>
  </w:style>
  <w:style w:type="numbering" w:customStyle="1" w:styleId="WW8Num2">
    <w:name w:val="WW8Num2"/>
    <w:basedOn w:val="Bezlisty"/>
    <w:rsid w:val="00587620"/>
    <w:pPr>
      <w:numPr>
        <w:numId w:val="133"/>
      </w:numPr>
    </w:pPr>
  </w:style>
  <w:style w:type="numbering" w:customStyle="1" w:styleId="WW8Num5">
    <w:name w:val="WW8Num5"/>
    <w:basedOn w:val="Bezlisty"/>
    <w:rsid w:val="00587620"/>
    <w:pPr>
      <w:numPr>
        <w:numId w:val="131"/>
      </w:numPr>
    </w:pPr>
  </w:style>
  <w:style w:type="numbering" w:customStyle="1" w:styleId="WW8Num14">
    <w:name w:val="WW8Num14"/>
    <w:basedOn w:val="Bezlisty"/>
    <w:rsid w:val="00587620"/>
    <w:pPr>
      <w:numPr>
        <w:numId w:val="109"/>
      </w:numPr>
    </w:pPr>
  </w:style>
  <w:style w:type="numbering" w:customStyle="1" w:styleId="WW8Num11">
    <w:name w:val="WW8Num11"/>
    <w:basedOn w:val="Bezlisty"/>
    <w:rsid w:val="00587620"/>
    <w:pPr>
      <w:numPr>
        <w:numId w:val="130"/>
      </w:numPr>
    </w:pPr>
  </w:style>
  <w:style w:type="numbering" w:customStyle="1" w:styleId="WW8Num4">
    <w:name w:val="WW8Num4"/>
    <w:basedOn w:val="Bezlisty"/>
    <w:rsid w:val="00587620"/>
    <w:pPr>
      <w:numPr>
        <w:numId w:val="111"/>
      </w:numPr>
    </w:pPr>
  </w:style>
  <w:style w:type="character" w:customStyle="1" w:styleId="Teksttreci2Odstpy2pt">
    <w:name w:val="Tekst treści (2) + Odstępy 2 pt"/>
    <w:uiPriority w:val="99"/>
    <w:rsid w:val="00587620"/>
    <w:rPr>
      <w:rFonts w:ascii="Calibri" w:hAnsi="Calibri"/>
      <w:b/>
      <w:spacing w:val="5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696085878">
      <w:bodyDiv w:val="1"/>
      <w:marLeft w:val="0"/>
      <w:marRight w:val="0"/>
      <w:marTop w:val="0"/>
      <w:marBottom w:val="0"/>
      <w:divBdr>
        <w:top w:val="none" w:sz="0" w:space="0" w:color="auto"/>
        <w:left w:val="none" w:sz="0" w:space="0" w:color="auto"/>
        <w:bottom w:val="none" w:sz="0" w:space="0" w:color="auto"/>
        <w:right w:val="none" w:sz="0" w:space="0" w:color="auto"/>
      </w:divBdr>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63226427">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p.koronowo.pl/?cid=703" TargetMode="External"/><Relationship Id="rId18" Type="http://schemas.openxmlformats.org/officeDocument/2006/relationships/hyperlink" Target="mailto:esa.iod@enea.pl"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esa.iod@ene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2.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0DDDC60-5654-4BF0-AEE8-2F41EFDC3DFC}">
  <ds:schemaRefs>
    <ds:schemaRef ds:uri="http://schemas.openxmlformats.org/officeDocument/2006/bibliography"/>
  </ds:schemaRefs>
</ds:datastoreItem>
</file>

<file path=customXml/itemProps4.xml><?xml version="1.0" encoding="utf-8"?>
<ds:datastoreItem xmlns:ds="http://schemas.openxmlformats.org/officeDocument/2006/customXml" ds:itemID="{89009E4E-DFF9-41BC-813A-CDE82F716228}">
  <ds:schemaRefs>
    <ds:schemaRef ds:uri="http://schemas.openxmlformats.org/officeDocument/2006/bibliography"/>
  </ds:schemaRefs>
</ds:datastoreItem>
</file>

<file path=customXml/itemProps5.xml><?xml version="1.0" encoding="utf-8"?>
<ds:datastoreItem xmlns:ds="http://schemas.openxmlformats.org/officeDocument/2006/customXml" ds:itemID="{BEE528EA-90EA-4200-905F-504620CAE69B}">
  <ds:schemaRefs>
    <ds:schemaRef ds:uri="http://purl.org/dc/elements/1.1/"/>
    <ds:schemaRef ds:uri="http://www.w3.org/XML/1998/namespace"/>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2941</Words>
  <Characters>17652</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20552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Kopylec Karolina</cp:lastModifiedBy>
  <cp:revision>2</cp:revision>
  <cp:lastPrinted>2024-11-15T06:59:00Z</cp:lastPrinted>
  <dcterms:created xsi:type="dcterms:W3CDTF">2024-11-15T07:00:00Z</dcterms:created>
  <dcterms:modified xsi:type="dcterms:W3CDTF">2024-11-15T07:00:00Z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