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67BD" w14:textId="77777777" w:rsidR="00AE00EF" w:rsidRPr="00C20338" w:rsidRDefault="009A4C68" w:rsidP="004705C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ZAŁĄCZNIK NR 1</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1F4C22" w:rsidRPr="001F4C22">
        <w:rPr>
          <w:rFonts w:ascii="Calibri" w:hAnsi="Calibri" w:cs="Calibri"/>
          <w:b/>
          <w:sz w:val="20"/>
          <w:szCs w:val="20"/>
          <w:u w:val="single"/>
        </w:rPr>
        <w:t>FORMULARZ OFERTY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074D13D4" w:rsidR="00AE00EF" w:rsidRPr="007161CC" w:rsidRDefault="00E50EB7">
            <w:pPr>
              <w:spacing w:before="0" w:after="120" w:line="276" w:lineRule="auto"/>
              <w:ind w:left="567"/>
              <w:jc w:val="center"/>
              <w:rPr>
                <w:rFonts w:ascii="Arial" w:hAnsi="Arial" w:cs="Arial"/>
                <w:b/>
                <w:bCs/>
                <w:color w:val="0070C0"/>
                <w:sz w:val="20"/>
                <w:szCs w:val="20"/>
              </w:rPr>
            </w:pPr>
            <w:r w:rsidRPr="00E50EB7">
              <w:rPr>
                <w:rFonts w:ascii="Arial" w:hAnsi="Arial" w:cs="Arial"/>
                <w:b/>
                <w:bCs/>
                <w:color w:val="0070C0"/>
                <w:sz w:val="20"/>
                <w:szCs w:val="20"/>
              </w:rPr>
              <w:t>Dostawa fabrycznie nowych osobowych samochodów służbowych dla Spółek Grupy Kapitałowej ENEA</w:t>
            </w:r>
          </w:p>
        </w:tc>
      </w:tr>
    </w:tbl>
    <w:p w14:paraId="3B2273D0" w14:textId="62DFC46F" w:rsidR="00E71FDA" w:rsidRDefault="00E71FDA" w:rsidP="004705CD">
      <w:pPr>
        <w:pStyle w:val="Akapitzlist"/>
        <w:numPr>
          <w:ilvl w:val="0"/>
          <w:numId w:val="4"/>
        </w:numPr>
        <w:tabs>
          <w:tab w:val="clear" w:pos="502"/>
        </w:tabs>
        <w:spacing w:before="120" w:after="120"/>
        <w:ind w:left="425" w:hanging="425"/>
        <w:contextualSpacing w:val="0"/>
        <w:jc w:val="both"/>
        <w:rPr>
          <w:rFonts w:cs="Calibri"/>
          <w:b/>
          <w:iCs/>
          <w:sz w:val="20"/>
          <w:szCs w:val="20"/>
        </w:rPr>
      </w:pPr>
      <w:r w:rsidRPr="00C20338">
        <w:rPr>
          <w:rFonts w:cs="Calibri"/>
          <w:b/>
          <w:iCs/>
          <w:sz w:val="20"/>
          <w:szCs w:val="20"/>
          <w:lang w:eastAsia="pl-PL"/>
        </w:rPr>
        <w:t xml:space="preserve">Oferujemy wykonanie zamówienia w sposób i na warunkach określonych w </w:t>
      </w:r>
      <w:r w:rsidR="009E1B83" w:rsidRPr="00C20338">
        <w:rPr>
          <w:rFonts w:cs="Calibri"/>
          <w:b/>
          <w:iCs/>
          <w:sz w:val="20"/>
          <w:szCs w:val="20"/>
          <w:lang w:eastAsia="pl-PL"/>
        </w:rPr>
        <w:t xml:space="preserve">Warunkach Zamówienia, zgodnie z </w:t>
      </w:r>
      <w:r w:rsidRPr="00C20338">
        <w:rPr>
          <w:rFonts w:cs="Calibri"/>
          <w:b/>
          <w:iCs/>
          <w:sz w:val="20"/>
          <w:szCs w:val="20"/>
          <w:lang w:eastAsia="pl-PL"/>
        </w:rPr>
        <w:t>Opisem Przedmiotu Zamówienia (Rozdział II Warunków Zamówienia) i na zasadach określonych w umowie za cenę (PL</w:t>
      </w:r>
      <w:r w:rsidRPr="00C20338">
        <w:rPr>
          <w:rFonts w:cs="Calibri"/>
          <w:b/>
          <w:sz w:val="20"/>
          <w:szCs w:val="20"/>
        </w:rPr>
        <w:t>N)</w:t>
      </w:r>
      <w:r w:rsidRPr="00C20338">
        <w:rPr>
          <w:rFonts w:cs="Calibri"/>
          <w:b/>
          <w:iCs/>
          <w:sz w:val="20"/>
          <w:szCs w:val="20"/>
        </w:rPr>
        <w:t>:</w:t>
      </w:r>
    </w:p>
    <w:p w14:paraId="08B936FC" w14:textId="761B8D9D" w:rsidR="0062543E" w:rsidRPr="006D0F1D" w:rsidRDefault="0062543E" w:rsidP="006D0F1D">
      <w:pPr>
        <w:pStyle w:val="Akapitzlist"/>
        <w:numPr>
          <w:ilvl w:val="3"/>
          <w:numId w:val="50"/>
        </w:numPr>
        <w:spacing w:before="120" w:after="120"/>
        <w:ind w:left="851"/>
        <w:contextualSpacing w:val="0"/>
        <w:jc w:val="both"/>
        <w:rPr>
          <w:rFonts w:asciiTheme="minorHAnsi" w:hAnsiTheme="minorHAnsi" w:cstheme="minorHAnsi"/>
          <w:b/>
          <w:u w:val="single"/>
        </w:rPr>
      </w:pPr>
      <w:r w:rsidRPr="006D0F1D">
        <w:rPr>
          <w:rFonts w:cs="Calibri"/>
          <w:b/>
          <w:iCs/>
          <w:sz w:val="20"/>
          <w:szCs w:val="20"/>
          <w:u w:val="single"/>
        </w:rPr>
        <w:t>Część 1</w:t>
      </w:r>
      <w:r w:rsidR="00B31A84" w:rsidRPr="006D0F1D">
        <w:rPr>
          <w:rFonts w:cs="Calibri"/>
          <w:b/>
          <w:iCs/>
          <w:sz w:val="20"/>
          <w:szCs w:val="20"/>
          <w:u w:val="single"/>
        </w:rPr>
        <w:t xml:space="preserve"> - dostawa fabrycznie nowych samochodów służbowych klasy C</w:t>
      </w:r>
      <w:r w:rsidR="00B31A84">
        <w:rPr>
          <w:rFonts w:cs="Calibri"/>
          <w:b/>
          <w:iCs/>
          <w:sz w:val="20"/>
          <w:szCs w:val="20"/>
          <w:u w:val="single"/>
        </w:rPr>
        <w:t>:</w:t>
      </w:r>
    </w:p>
    <w:p w14:paraId="5F064C51" w14:textId="683EA14C" w:rsidR="001C6232" w:rsidRPr="00E443F3" w:rsidRDefault="001C6232" w:rsidP="006D0F1D">
      <w:pPr>
        <w:pStyle w:val="Akapitzlist"/>
        <w:spacing w:before="120" w:after="120"/>
        <w:ind w:left="851"/>
        <w:contextualSpacing w:val="0"/>
        <w:jc w:val="both"/>
        <w:rPr>
          <w:rFonts w:asciiTheme="minorHAnsi" w:hAnsiTheme="minorHAnsi" w:cstheme="minorHAnsi"/>
          <w:b/>
        </w:rPr>
      </w:pPr>
      <w:bookmarkStart w:id="0" w:name="_Hlk178766087"/>
      <w:r>
        <w:rPr>
          <w:rFonts w:cs="Calibri"/>
          <w:b/>
          <w:iCs/>
          <w:sz w:val="20"/>
          <w:szCs w:val="20"/>
        </w:rPr>
        <w:t xml:space="preserve">Samochody </w:t>
      </w:r>
      <w:r w:rsidRPr="006D0F1D">
        <w:rPr>
          <w:rFonts w:cs="Calibri"/>
          <w:b/>
          <w:iCs/>
          <w:sz w:val="20"/>
          <w:szCs w:val="20"/>
          <w:u w:val="single"/>
        </w:rPr>
        <w:t xml:space="preserve">klasy </w:t>
      </w:r>
      <w:r w:rsidR="00B31A84" w:rsidRPr="006D0F1D">
        <w:rPr>
          <w:rFonts w:cs="Calibri"/>
          <w:b/>
          <w:iCs/>
          <w:sz w:val="20"/>
          <w:szCs w:val="20"/>
          <w:u w:val="single"/>
        </w:rPr>
        <w:t>C</w:t>
      </w:r>
      <w:r w:rsidR="00B31A84">
        <w:rPr>
          <w:rFonts w:cs="Calibri"/>
          <w:b/>
          <w:iCs/>
          <w:sz w:val="20"/>
          <w:szCs w:val="20"/>
        </w:rPr>
        <w:t xml:space="preserve"> </w:t>
      </w:r>
      <w:r>
        <w:rPr>
          <w:rFonts w:cs="Calibri"/>
          <w:b/>
          <w:iCs/>
          <w:sz w:val="20"/>
          <w:szCs w:val="20"/>
        </w:rPr>
        <w:t>jednakowe</w:t>
      </w:r>
      <w:r>
        <w:rPr>
          <w:rStyle w:val="Odwoanieprzypisudolnego"/>
          <w:b/>
          <w:iCs/>
          <w:sz w:val="20"/>
          <w:szCs w:val="20"/>
        </w:rPr>
        <w:footnoteReference w:id="2"/>
      </w:r>
      <w:r>
        <w:rPr>
          <w:rFonts w:cs="Calibri"/>
          <w:b/>
          <w:iCs/>
          <w:sz w:val="20"/>
          <w:szCs w:val="20"/>
        </w:rPr>
        <w:t xml:space="preserve"> dla wszystkich Spółek/Form finansowania</w:t>
      </w:r>
      <w:r w:rsidR="00B31A84">
        <w:rPr>
          <w:rFonts w:cs="Calibri"/>
          <w:b/>
          <w:iCs/>
          <w:sz w:val="20"/>
          <w:szCs w:val="20"/>
        </w:rPr>
        <w:t>:</w:t>
      </w:r>
      <w:r>
        <w:rPr>
          <w:rFonts w:cs="Calibri"/>
          <w:b/>
          <w:iCs/>
          <w:sz w:val="20"/>
          <w:szCs w:val="20"/>
        </w:rPr>
        <w:t xml:space="preserve"> </w:t>
      </w:r>
      <w:r w:rsidRPr="008A61A2">
        <w:rPr>
          <w:rFonts w:asciiTheme="minorHAnsi" w:hAnsiTheme="minorHAnsi" w:cstheme="minorHAnsi"/>
          <w:b/>
        </w:rPr>
        <w:t>………………………………………</w:t>
      </w:r>
      <w:r>
        <w:rPr>
          <w:rFonts w:asciiTheme="minorHAnsi" w:hAnsiTheme="minorHAnsi" w:cstheme="minorHAnsi"/>
          <w:b/>
        </w:rPr>
        <w:br/>
      </w:r>
      <w:r w:rsidRPr="00E443F3">
        <w:rPr>
          <w:rFonts w:asciiTheme="minorHAnsi" w:hAnsiTheme="minorHAnsi" w:cstheme="minorHAnsi"/>
          <w:bCs/>
          <w:i/>
          <w:iCs/>
          <w:sz w:val="16"/>
          <w:szCs w:val="16"/>
        </w:rPr>
        <w:t>(</w:t>
      </w:r>
      <w:r w:rsidRPr="00E443F3">
        <w:rPr>
          <w:rFonts w:cs="Calibri"/>
          <w:bCs/>
          <w:i/>
          <w:iCs/>
          <w:sz w:val="16"/>
          <w:szCs w:val="16"/>
        </w:rPr>
        <w:t>Rodzaj/Marka/model</w:t>
      </w:r>
      <w:r>
        <w:rPr>
          <w:rFonts w:cs="Calibri"/>
          <w:bCs/>
          <w:i/>
          <w:iCs/>
          <w:sz w:val="16"/>
          <w:szCs w:val="16"/>
        </w:rPr>
        <w:t xml:space="preserve"> samochodu</w:t>
      </w:r>
      <w:r w:rsidRPr="00E443F3">
        <w:rPr>
          <w:rFonts w:cs="Calibri"/>
          <w:bCs/>
          <w:i/>
          <w:iCs/>
          <w:sz w:val="16"/>
          <w:szCs w:val="16"/>
        </w:rPr>
        <w:t>)</w:t>
      </w:r>
    </w:p>
    <w:p w14:paraId="010D7B11" w14:textId="78B16ED6" w:rsidR="00EE0761" w:rsidRPr="008A61A2" w:rsidRDefault="00EE0761" w:rsidP="006D0F1D">
      <w:pPr>
        <w:pStyle w:val="Akapitzlist"/>
        <w:widowControl w:val="0"/>
        <w:ind w:left="851"/>
        <w:rPr>
          <w:rFonts w:asciiTheme="minorHAnsi" w:hAnsiTheme="minorHAnsi" w:cstheme="minorHAnsi"/>
          <w:b/>
          <w:i/>
        </w:rPr>
      </w:pPr>
      <w:r w:rsidRPr="008A61A2">
        <w:rPr>
          <w:rFonts w:asciiTheme="minorHAnsi" w:hAnsiTheme="minorHAnsi" w:cstheme="minorHAnsi"/>
          <w:b/>
        </w:rPr>
        <w:t xml:space="preserve">ŁĄCZNA CENA NETTO: </w:t>
      </w:r>
      <w:r w:rsidR="00B31A84">
        <w:rPr>
          <w:rFonts w:asciiTheme="minorHAnsi" w:hAnsiTheme="minorHAnsi" w:cstheme="minorHAnsi"/>
          <w:b/>
        </w:rPr>
        <w:tab/>
      </w:r>
      <w:r w:rsidRPr="008A61A2">
        <w:rPr>
          <w:rFonts w:asciiTheme="minorHAnsi" w:hAnsiTheme="minorHAnsi" w:cstheme="minorHAnsi"/>
          <w:b/>
        </w:rPr>
        <w:t>……………………………………… zł</w:t>
      </w:r>
    </w:p>
    <w:p w14:paraId="7D36EC8D" w14:textId="4203F495" w:rsidR="00EE0761" w:rsidRPr="008A61A2" w:rsidRDefault="00EE0761" w:rsidP="006D0F1D">
      <w:pPr>
        <w:pStyle w:val="Akapitzlist"/>
        <w:widowControl w:val="0"/>
        <w:ind w:left="851"/>
        <w:rPr>
          <w:rFonts w:asciiTheme="minorHAnsi" w:hAnsiTheme="minorHAnsi" w:cstheme="minorHAnsi"/>
          <w:b/>
        </w:rPr>
      </w:pPr>
      <w:r w:rsidRPr="008A61A2">
        <w:rPr>
          <w:rFonts w:asciiTheme="minorHAnsi" w:hAnsiTheme="minorHAnsi" w:cstheme="minorHAnsi"/>
          <w:b/>
        </w:rPr>
        <w:t>CENA NETTO SŁOWNIE:</w:t>
      </w:r>
      <w:r w:rsidRPr="008A61A2">
        <w:rPr>
          <w:rFonts w:asciiTheme="minorHAnsi" w:hAnsiTheme="minorHAnsi" w:cstheme="minorHAnsi"/>
          <w:b/>
        </w:rPr>
        <w:tab/>
        <w:t>………………………………………………………………………………………zł</w:t>
      </w:r>
    </w:p>
    <w:bookmarkEnd w:id="0"/>
    <w:p w14:paraId="306B004E" w14:textId="77777777" w:rsidR="00B31A84" w:rsidRPr="00362BA0" w:rsidRDefault="00B31A84" w:rsidP="00B31A84">
      <w:pPr>
        <w:pStyle w:val="Akapitzlist"/>
        <w:ind w:left="851"/>
        <w:jc w:val="both"/>
        <w:rPr>
          <w:rFonts w:cs="Calibri"/>
          <w:b/>
          <w:iCs/>
          <w:color w:val="FF0000"/>
          <w:sz w:val="18"/>
          <w:szCs w:val="18"/>
          <w:lang w:eastAsia="pl-PL"/>
        </w:rPr>
      </w:pPr>
      <w:r w:rsidRPr="00362BA0">
        <w:rPr>
          <w:rFonts w:cs="Calibri"/>
          <w:b/>
          <w:iCs/>
          <w:color w:val="FF0000"/>
          <w:sz w:val="18"/>
          <w:szCs w:val="18"/>
          <w:u w:val="single"/>
        </w:rPr>
        <w:t xml:space="preserve">Obliczona zgodnie z Formularzem cenowym stanowiącym Załącznik nr 1a do WZ </w:t>
      </w:r>
    </w:p>
    <w:p w14:paraId="1681EDB1" w14:textId="77777777" w:rsidR="00B31A84" w:rsidRPr="006D0F1D" w:rsidRDefault="00B31A84" w:rsidP="006D0F1D">
      <w:pPr>
        <w:pStyle w:val="Akapitzlist"/>
        <w:ind w:left="2520"/>
        <w:rPr>
          <w:rFonts w:cs="Calibri"/>
          <w:sz w:val="18"/>
          <w:szCs w:val="18"/>
        </w:rPr>
      </w:pPr>
    </w:p>
    <w:p w14:paraId="694C1E81" w14:textId="4B751773" w:rsidR="00B31A84" w:rsidRDefault="00B31A84" w:rsidP="00B31A84">
      <w:pPr>
        <w:pStyle w:val="Akapitzlist"/>
        <w:numPr>
          <w:ilvl w:val="3"/>
          <w:numId w:val="50"/>
        </w:numPr>
        <w:spacing w:before="120" w:after="120"/>
        <w:ind w:left="851"/>
        <w:contextualSpacing w:val="0"/>
        <w:jc w:val="both"/>
        <w:rPr>
          <w:rFonts w:cs="Calibri"/>
          <w:b/>
          <w:iCs/>
          <w:sz w:val="20"/>
          <w:szCs w:val="20"/>
          <w:u w:val="single"/>
        </w:rPr>
      </w:pPr>
      <w:r w:rsidRPr="006D0F1D">
        <w:rPr>
          <w:rFonts w:cs="Calibri"/>
          <w:b/>
          <w:iCs/>
          <w:sz w:val="20"/>
          <w:szCs w:val="20"/>
          <w:u w:val="single"/>
        </w:rPr>
        <w:t>część 2 - dostawa fabrycznie nowych samochodów służbowych klasy C hybryda:</w:t>
      </w:r>
    </w:p>
    <w:p w14:paraId="3E4B8550" w14:textId="515A5BD8" w:rsidR="00B31A84" w:rsidRPr="00257F2E" w:rsidRDefault="00B31A84" w:rsidP="006D0F1D">
      <w:pPr>
        <w:pStyle w:val="Akapitzlist"/>
        <w:spacing w:before="120" w:after="120"/>
        <w:ind w:left="851"/>
        <w:contextualSpacing w:val="0"/>
        <w:jc w:val="both"/>
        <w:rPr>
          <w:rFonts w:asciiTheme="minorHAnsi" w:hAnsiTheme="minorHAnsi" w:cstheme="minorHAnsi"/>
          <w:bCs/>
          <w:i/>
          <w:iCs/>
          <w:sz w:val="16"/>
          <w:szCs w:val="16"/>
        </w:rPr>
      </w:pPr>
      <w:r>
        <w:rPr>
          <w:rFonts w:cs="Calibri"/>
          <w:b/>
          <w:iCs/>
          <w:sz w:val="20"/>
          <w:szCs w:val="20"/>
        </w:rPr>
        <w:t xml:space="preserve">Samochody </w:t>
      </w:r>
      <w:r w:rsidRPr="006D0F1D">
        <w:rPr>
          <w:rFonts w:cs="Calibri"/>
          <w:b/>
          <w:iCs/>
          <w:sz w:val="20"/>
          <w:szCs w:val="20"/>
          <w:u w:val="single"/>
        </w:rPr>
        <w:t xml:space="preserve">klasy </w:t>
      </w:r>
      <w:r w:rsidRPr="00602621">
        <w:rPr>
          <w:rFonts w:cs="Calibri"/>
          <w:b/>
          <w:iCs/>
          <w:sz w:val="20"/>
          <w:szCs w:val="20"/>
          <w:u w:val="single"/>
        </w:rPr>
        <w:t>C</w:t>
      </w:r>
      <w:r w:rsidRPr="0016131B">
        <w:rPr>
          <w:rFonts w:cs="Calibri"/>
          <w:b/>
          <w:iCs/>
          <w:sz w:val="20"/>
          <w:szCs w:val="20"/>
          <w:u w:val="single"/>
        </w:rPr>
        <w:t xml:space="preserve"> hybryda</w:t>
      </w:r>
      <w:r>
        <w:rPr>
          <w:rFonts w:cs="Calibri"/>
          <w:b/>
          <w:iCs/>
          <w:sz w:val="20"/>
          <w:szCs w:val="20"/>
        </w:rPr>
        <w:t xml:space="preserve"> jednakowe</w:t>
      </w:r>
      <w:r w:rsidRPr="00602621">
        <w:rPr>
          <w:rStyle w:val="Odwoanieprzypisudolnego"/>
          <w:b/>
          <w:iCs/>
          <w:sz w:val="20"/>
          <w:szCs w:val="20"/>
        </w:rPr>
        <w:footnoteReference w:id="3"/>
      </w:r>
      <w:r>
        <w:rPr>
          <w:rFonts w:cs="Calibri"/>
          <w:b/>
          <w:iCs/>
          <w:sz w:val="20"/>
          <w:szCs w:val="20"/>
        </w:rPr>
        <w:t xml:space="preserve"> dla wszystkich Spółek/Form finansowania: </w:t>
      </w:r>
      <w:r w:rsidRPr="006D0F1D">
        <w:rPr>
          <w:rFonts w:cs="Calibri"/>
          <w:b/>
          <w:iCs/>
          <w:sz w:val="20"/>
          <w:szCs w:val="20"/>
        </w:rPr>
        <w:t>………………………………………</w:t>
      </w:r>
      <w:r w:rsidRPr="006D0F1D">
        <w:rPr>
          <w:rFonts w:cs="Calibri"/>
          <w:b/>
          <w:iCs/>
          <w:sz w:val="20"/>
          <w:szCs w:val="20"/>
        </w:rPr>
        <w:br/>
      </w:r>
      <w:r w:rsidRPr="00257F2E">
        <w:rPr>
          <w:rFonts w:asciiTheme="minorHAnsi" w:hAnsiTheme="minorHAnsi" w:cstheme="minorHAnsi"/>
          <w:bCs/>
          <w:i/>
          <w:iCs/>
          <w:sz w:val="16"/>
          <w:szCs w:val="16"/>
        </w:rPr>
        <w:t>(Rodzaj/Marka/model samochodu)</w:t>
      </w:r>
    </w:p>
    <w:p w14:paraId="7246273A" w14:textId="77777777" w:rsidR="00B31A84" w:rsidRPr="006D0F1D" w:rsidRDefault="00B31A84" w:rsidP="006D0F1D">
      <w:pPr>
        <w:pStyle w:val="Akapitzlist"/>
        <w:spacing w:before="120" w:after="120"/>
        <w:ind w:left="851"/>
        <w:contextualSpacing w:val="0"/>
        <w:jc w:val="both"/>
        <w:rPr>
          <w:rFonts w:cs="Calibri"/>
          <w:b/>
          <w:iCs/>
          <w:sz w:val="20"/>
          <w:szCs w:val="20"/>
        </w:rPr>
      </w:pPr>
      <w:r w:rsidRPr="006D0F1D">
        <w:rPr>
          <w:rFonts w:cs="Calibri"/>
          <w:b/>
          <w:iCs/>
          <w:sz w:val="20"/>
          <w:szCs w:val="20"/>
        </w:rPr>
        <w:t xml:space="preserve">ŁĄCZNA CENA NETTO: </w:t>
      </w:r>
      <w:r w:rsidRPr="006D0F1D">
        <w:rPr>
          <w:rFonts w:cs="Calibri"/>
          <w:b/>
          <w:iCs/>
          <w:sz w:val="20"/>
          <w:szCs w:val="20"/>
        </w:rPr>
        <w:tab/>
        <w:t>……………………………………… zł</w:t>
      </w:r>
    </w:p>
    <w:p w14:paraId="085BD2C3" w14:textId="77777777" w:rsidR="00B31A84" w:rsidRPr="006D0F1D" w:rsidRDefault="00B31A84" w:rsidP="006D0F1D">
      <w:pPr>
        <w:pStyle w:val="Akapitzlist"/>
        <w:spacing w:before="120" w:after="120"/>
        <w:ind w:left="851"/>
        <w:contextualSpacing w:val="0"/>
        <w:jc w:val="both"/>
        <w:rPr>
          <w:rFonts w:cs="Calibri"/>
          <w:b/>
          <w:iCs/>
          <w:sz w:val="20"/>
          <w:szCs w:val="20"/>
        </w:rPr>
      </w:pPr>
      <w:r w:rsidRPr="006D0F1D">
        <w:rPr>
          <w:rFonts w:cs="Calibri"/>
          <w:b/>
          <w:iCs/>
          <w:sz w:val="20"/>
          <w:szCs w:val="20"/>
        </w:rPr>
        <w:t>CENA NETTO SŁOWNIE:</w:t>
      </w:r>
      <w:r w:rsidRPr="006D0F1D">
        <w:rPr>
          <w:rFonts w:cs="Calibri"/>
          <w:b/>
          <w:iCs/>
          <w:sz w:val="20"/>
          <w:szCs w:val="20"/>
        </w:rPr>
        <w:tab/>
        <w:t>………………………………………………………………………………………zł</w:t>
      </w:r>
    </w:p>
    <w:p w14:paraId="270B6FDD" w14:textId="605C9F32" w:rsidR="00B31A84" w:rsidRPr="00362BA0" w:rsidRDefault="00B31A84" w:rsidP="00B31A84">
      <w:pPr>
        <w:pStyle w:val="Akapitzlist"/>
        <w:ind w:left="851"/>
        <w:jc w:val="both"/>
        <w:rPr>
          <w:rFonts w:cs="Calibri"/>
          <w:b/>
          <w:iCs/>
          <w:color w:val="FF0000"/>
          <w:sz w:val="18"/>
          <w:szCs w:val="18"/>
          <w:lang w:eastAsia="pl-PL"/>
        </w:rPr>
      </w:pPr>
      <w:r w:rsidRPr="00362BA0">
        <w:rPr>
          <w:rFonts w:cs="Calibri"/>
          <w:b/>
          <w:iCs/>
          <w:color w:val="FF0000"/>
          <w:sz w:val="18"/>
          <w:szCs w:val="18"/>
          <w:u w:val="single"/>
        </w:rPr>
        <w:t>Obliczona zgodnie z Formularzem cenowym stanowiącym Załącznik nr 1</w:t>
      </w:r>
      <w:r w:rsidR="009F0D67">
        <w:rPr>
          <w:rFonts w:cs="Calibri"/>
          <w:b/>
          <w:iCs/>
          <w:color w:val="FF0000"/>
          <w:sz w:val="18"/>
          <w:szCs w:val="18"/>
          <w:u w:val="single"/>
        </w:rPr>
        <w:t>b</w:t>
      </w:r>
      <w:r w:rsidRPr="00362BA0">
        <w:rPr>
          <w:rFonts w:cs="Calibri"/>
          <w:b/>
          <w:iCs/>
          <w:color w:val="FF0000"/>
          <w:sz w:val="18"/>
          <w:szCs w:val="18"/>
          <w:u w:val="single"/>
        </w:rPr>
        <w:t xml:space="preserve"> do WZ </w:t>
      </w:r>
    </w:p>
    <w:p w14:paraId="66116A3F" w14:textId="77777777" w:rsidR="00B31A84" w:rsidRDefault="00B31A84" w:rsidP="006D0F1D">
      <w:pPr>
        <w:pStyle w:val="Akapitzlist"/>
        <w:spacing w:before="120" w:after="120"/>
        <w:ind w:left="851"/>
        <w:contextualSpacing w:val="0"/>
        <w:jc w:val="both"/>
        <w:rPr>
          <w:rFonts w:cs="Calibri"/>
          <w:b/>
          <w:iCs/>
          <w:sz w:val="20"/>
          <w:szCs w:val="20"/>
          <w:u w:val="single"/>
        </w:rPr>
      </w:pPr>
    </w:p>
    <w:p w14:paraId="5B56A827" w14:textId="4525DA10" w:rsidR="00B31A84" w:rsidRDefault="00B31A84" w:rsidP="00B31A84">
      <w:pPr>
        <w:pStyle w:val="Akapitzlist"/>
        <w:numPr>
          <w:ilvl w:val="3"/>
          <w:numId w:val="50"/>
        </w:numPr>
        <w:spacing w:before="120" w:after="120"/>
        <w:ind w:left="851"/>
        <w:contextualSpacing w:val="0"/>
        <w:jc w:val="both"/>
        <w:rPr>
          <w:rFonts w:cs="Calibri"/>
          <w:b/>
          <w:iCs/>
          <w:sz w:val="20"/>
          <w:szCs w:val="20"/>
          <w:u w:val="single"/>
        </w:rPr>
      </w:pPr>
      <w:r w:rsidRPr="00B31A84">
        <w:rPr>
          <w:rFonts w:cs="Calibri"/>
          <w:b/>
          <w:iCs/>
          <w:sz w:val="20"/>
          <w:szCs w:val="20"/>
          <w:u w:val="single"/>
        </w:rPr>
        <w:t>część 3 - dostawa fabrycznie nowych samochodów służbowych klasy D:</w:t>
      </w:r>
    </w:p>
    <w:p w14:paraId="4AEF1FB5" w14:textId="2B105235" w:rsidR="00B31A84" w:rsidRPr="00257F2E" w:rsidRDefault="00B31A84" w:rsidP="006D0F1D">
      <w:pPr>
        <w:pStyle w:val="Akapitzlist"/>
        <w:spacing w:before="120" w:after="120"/>
        <w:ind w:left="851"/>
        <w:contextualSpacing w:val="0"/>
        <w:jc w:val="both"/>
        <w:rPr>
          <w:rFonts w:asciiTheme="minorHAnsi" w:hAnsiTheme="minorHAnsi" w:cstheme="minorHAnsi"/>
          <w:bCs/>
          <w:i/>
          <w:iCs/>
          <w:sz w:val="16"/>
          <w:szCs w:val="16"/>
        </w:rPr>
      </w:pPr>
      <w:r>
        <w:rPr>
          <w:rFonts w:cs="Calibri"/>
          <w:b/>
          <w:iCs/>
          <w:sz w:val="20"/>
          <w:szCs w:val="20"/>
        </w:rPr>
        <w:t xml:space="preserve">Samochody </w:t>
      </w:r>
      <w:r w:rsidRPr="006D0F1D">
        <w:rPr>
          <w:rFonts w:cs="Calibri"/>
          <w:b/>
          <w:iCs/>
          <w:sz w:val="20"/>
          <w:szCs w:val="20"/>
          <w:u w:val="single"/>
        </w:rPr>
        <w:t>klasy D</w:t>
      </w:r>
      <w:r>
        <w:rPr>
          <w:rFonts w:cs="Calibri"/>
          <w:b/>
          <w:iCs/>
          <w:sz w:val="20"/>
          <w:szCs w:val="20"/>
        </w:rPr>
        <w:t xml:space="preserve"> jednakowe</w:t>
      </w:r>
      <w:r w:rsidRPr="006D0F1D">
        <w:rPr>
          <w:rStyle w:val="Odwoanieprzypisudolnego"/>
        </w:rPr>
        <w:footnoteReference w:id="4"/>
      </w:r>
      <w:r>
        <w:rPr>
          <w:rFonts w:cs="Calibri"/>
          <w:b/>
          <w:iCs/>
          <w:sz w:val="20"/>
          <w:szCs w:val="20"/>
        </w:rPr>
        <w:t xml:space="preserve"> dla wszystkich Spółek/Form finansowania: </w:t>
      </w:r>
      <w:r w:rsidRPr="0016131B">
        <w:rPr>
          <w:rFonts w:cs="Calibri"/>
          <w:b/>
          <w:iCs/>
          <w:sz w:val="20"/>
          <w:szCs w:val="20"/>
        </w:rPr>
        <w:t>………………………………………</w:t>
      </w:r>
      <w:r w:rsidRPr="0016131B">
        <w:rPr>
          <w:rFonts w:cs="Calibri"/>
          <w:b/>
          <w:iCs/>
          <w:sz w:val="20"/>
          <w:szCs w:val="20"/>
        </w:rPr>
        <w:br/>
      </w:r>
      <w:r w:rsidRPr="00257F2E">
        <w:rPr>
          <w:rFonts w:asciiTheme="minorHAnsi" w:hAnsiTheme="minorHAnsi" w:cstheme="minorHAnsi"/>
          <w:bCs/>
          <w:i/>
          <w:iCs/>
          <w:sz w:val="16"/>
          <w:szCs w:val="16"/>
        </w:rPr>
        <w:t>(Rodzaj/Marka/model samochodu)</w:t>
      </w:r>
    </w:p>
    <w:p w14:paraId="52A03A58"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 xml:space="preserve">ŁĄCZNA CENA NETTO: </w:t>
      </w:r>
      <w:r w:rsidRPr="0016131B">
        <w:rPr>
          <w:rFonts w:cs="Calibri"/>
          <w:b/>
          <w:iCs/>
          <w:sz w:val="20"/>
          <w:szCs w:val="20"/>
        </w:rPr>
        <w:tab/>
        <w:t>……………………………………… zł</w:t>
      </w:r>
    </w:p>
    <w:p w14:paraId="67EB28C5"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lastRenderedPageBreak/>
        <w:t>CENA NETTO SŁOWNIE:</w:t>
      </w:r>
      <w:r w:rsidRPr="0016131B">
        <w:rPr>
          <w:rFonts w:cs="Calibri"/>
          <w:b/>
          <w:iCs/>
          <w:sz w:val="20"/>
          <w:szCs w:val="20"/>
        </w:rPr>
        <w:tab/>
        <w:t>………………………………………………………………………………………zł</w:t>
      </w:r>
    </w:p>
    <w:p w14:paraId="7665CAD5" w14:textId="347B1C0B" w:rsidR="00B31A84" w:rsidRPr="00362BA0" w:rsidRDefault="00B31A84" w:rsidP="00B31A84">
      <w:pPr>
        <w:pStyle w:val="Akapitzlist"/>
        <w:ind w:left="851"/>
        <w:jc w:val="both"/>
        <w:rPr>
          <w:rFonts w:cs="Calibri"/>
          <w:b/>
          <w:iCs/>
          <w:color w:val="FF0000"/>
          <w:sz w:val="18"/>
          <w:szCs w:val="18"/>
          <w:lang w:eastAsia="pl-PL"/>
        </w:rPr>
      </w:pPr>
      <w:r w:rsidRPr="00362BA0">
        <w:rPr>
          <w:rFonts w:cs="Calibri"/>
          <w:b/>
          <w:iCs/>
          <w:color w:val="FF0000"/>
          <w:sz w:val="18"/>
          <w:szCs w:val="18"/>
          <w:u w:val="single"/>
        </w:rPr>
        <w:t>Obliczona zgodnie z Formularzem cenowym stanowiącym Załącznik nr 1</w:t>
      </w:r>
      <w:r w:rsidR="009F0D67">
        <w:rPr>
          <w:rFonts w:cs="Calibri"/>
          <w:b/>
          <w:iCs/>
          <w:color w:val="FF0000"/>
          <w:sz w:val="18"/>
          <w:szCs w:val="18"/>
          <w:u w:val="single"/>
        </w:rPr>
        <w:t>c</w:t>
      </w:r>
      <w:r w:rsidRPr="00362BA0">
        <w:rPr>
          <w:rFonts w:cs="Calibri"/>
          <w:b/>
          <w:iCs/>
          <w:color w:val="FF0000"/>
          <w:sz w:val="18"/>
          <w:szCs w:val="18"/>
          <w:u w:val="single"/>
        </w:rPr>
        <w:t xml:space="preserve"> do WZ </w:t>
      </w:r>
    </w:p>
    <w:p w14:paraId="16633D74" w14:textId="77777777" w:rsidR="00B31A84" w:rsidRPr="006D0F1D" w:rsidRDefault="00B31A84" w:rsidP="006D0F1D">
      <w:pPr>
        <w:pStyle w:val="Akapitzlist"/>
        <w:rPr>
          <w:rFonts w:cs="Calibri"/>
          <w:b/>
          <w:iCs/>
          <w:sz w:val="20"/>
          <w:szCs w:val="20"/>
          <w:u w:val="single"/>
        </w:rPr>
      </w:pPr>
    </w:p>
    <w:p w14:paraId="582B7639" w14:textId="77777777" w:rsidR="00B31A84" w:rsidRPr="00B31A84" w:rsidRDefault="00B31A84" w:rsidP="006D0F1D">
      <w:pPr>
        <w:pStyle w:val="Akapitzlist"/>
        <w:spacing w:before="120" w:after="120"/>
        <w:ind w:left="851"/>
        <w:contextualSpacing w:val="0"/>
        <w:jc w:val="both"/>
        <w:rPr>
          <w:rFonts w:cs="Calibri"/>
          <w:b/>
          <w:iCs/>
          <w:sz w:val="20"/>
          <w:szCs w:val="20"/>
          <w:u w:val="single"/>
        </w:rPr>
      </w:pPr>
    </w:p>
    <w:p w14:paraId="4BA613AA" w14:textId="1A14BFA4" w:rsidR="00B31A84" w:rsidRDefault="00B31A84" w:rsidP="00B31A84">
      <w:pPr>
        <w:pStyle w:val="Akapitzlist"/>
        <w:numPr>
          <w:ilvl w:val="3"/>
          <w:numId w:val="50"/>
        </w:numPr>
        <w:spacing w:before="120" w:after="120"/>
        <w:ind w:left="851"/>
        <w:contextualSpacing w:val="0"/>
        <w:jc w:val="both"/>
        <w:rPr>
          <w:rFonts w:cs="Calibri"/>
          <w:b/>
          <w:iCs/>
          <w:sz w:val="20"/>
          <w:szCs w:val="20"/>
          <w:u w:val="single"/>
        </w:rPr>
      </w:pPr>
      <w:r w:rsidRPr="00B31A84">
        <w:rPr>
          <w:rFonts w:cs="Calibri"/>
          <w:b/>
          <w:iCs/>
          <w:sz w:val="20"/>
          <w:szCs w:val="20"/>
          <w:u w:val="single"/>
        </w:rPr>
        <w:t>część 4 - dostawa fabrycznie nowych samochodów służbowych klasy D hybryda:</w:t>
      </w:r>
    </w:p>
    <w:p w14:paraId="580F8DE5" w14:textId="2841F05A" w:rsidR="00B31A84" w:rsidRPr="00257F2E" w:rsidRDefault="00B31A84" w:rsidP="006D0F1D">
      <w:pPr>
        <w:pStyle w:val="Akapitzlist"/>
        <w:spacing w:before="120" w:after="120"/>
        <w:ind w:left="851"/>
        <w:contextualSpacing w:val="0"/>
        <w:jc w:val="both"/>
        <w:rPr>
          <w:rFonts w:asciiTheme="minorHAnsi" w:hAnsiTheme="minorHAnsi" w:cstheme="minorHAnsi"/>
          <w:bCs/>
          <w:i/>
          <w:iCs/>
          <w:sz w:val="16"/>
          <w:szCs w:val="16"/>
        </w:rPr>
      </w:pPr>
      <w:r>
        <w:rPr>
          <w:rFonts w:cs="Calibri"/>
          <w:b/>
          <w:iCs/>
          <w:sz w:val="20"/>
          <w:szCs w:val="20"/>
        </w:rPr>
        <w:t xml:space="preserve">Samochody </w:t>
      </w:r>
      <w:r w:rsidRPr="00B31A84">
        <w:rPr>
          <w:rFonts w:cs="Calibri"/>
          <w:b/>
          <w:iCs/>
          <w:sz w:val="20"/>
          <w:szCs w:val="20"/>
          <w:u w:val="single"/>
        </w:rPr>
        <w:t>klasy D hybryda</w:t>
      </w:r>
      <w:r>
        <w:rPr>
          <w:rFonts w:cs="Calibri"/>
          <w:b/>
          <w:iCs/>
          <w:sz w:val="20"/>
          <w:szCs w:val="20"/>
        </w:rPr>
        <w:t xml:space="preserve"> jednakowe</w:t>
      </w:r>
      <w:r w:rsidRPr="006D0F1D">
        <w:rPr>
          <w:rStyle w:val="Odwoanieprzypisudolnego"/>
        </w:rPr>
        <w:footnoteReference w:id="5"/>
      </w:r>
      <w:r>
        <w:rPr>
          <w:rFonts w:cs="Calibri"/>
          <w:b/>
          <w:iCs/>
          <w:sz w:val="20"/>
          <w:szCs w:val="20"/>
        </w:rPr>
        <w:t xml:space="preserve"> dla wszystkich Spółek/Form finansowania: </w:t>
      </w:r>
      <w:r w:rsidRPr="0016131B">
        <w:rPr>
          <w:rFonts w:cs="Calibri"/>
          <w:b/>
          <w:iCs/>
          <w:sz w:val="20"/>
          <w:szCs w:val="20"/>
        </w:rPr>
        <w:t>………………………………………</w:t>
      </w:r>
      <w:r w:rsidRPr="0016131B">
        <w:rPr>
          <w:rFonts w:cs="Calibri"/>
          <w:b/>
          <w:iCs/>
          <w:sz w:val="20"/>
          <w:szCs w:val="20"/>
        </w:rPr>
        <w:br/>
      </w:r>
      <w:r w:rsidRPr="00257F2E">
        <w:rPr>
          <w:rFonts w:asciiTheme="minorHAnsi" w:hAnsiTheme="minorHAnsi" w:cstheme="minorHAnsi"/>
          <w:bCs/>
          <w:i/>
          <w:iCs/>
          <w:sz w:val="16"/>
          <w:szCs w:val="16"/>
        </w:rPr>
        <w:t>(Rodzaj/Marka/model samochodu)</w:t>
      </w:r>
    </w:p>
    <w:p w14:paraId="67C36C45"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 xml:space="preserve">ŁĄCZNA CENA NETTO: </w:t>
      </w:r>
      <w:r w:rsidRPr="0016131B">
        <w:rPr>
          <w:rFonts w:cs="Calibri"/>
          <w:b/>
          <w:iCs/>
          <w:sz w:val="20"/>
          <w:szCs w:val="20"/>
        </w:rPr>
        <w:tab/>
        <w:t>……………………………………… zł</w:t>
      </w:r>
    </w:p>
    <w:p w14:paraId="4F1D8A5A"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CENA NETTO SŁOWNIE:</w:t>
      </w:r>
      <w:r w:rsidRPr="0016131B">
        <w:rPr>
          <w:rFonts w:cs="Calibri"/>
          <w:b/>
          <w:iCs/>
          <w:sz w:val="20"/>
          <w:szCs w:val="20"/>
        </w:rPr>
        <w:tab/>
        <w:t>………………………………………………………………………………………zł</w:t>
      </w:r>
    </w:p>
    <w:p w14:paraId="750B8A93" w14:textId="71EF8ED6" w:rsidR="00B31A84" w:rsidRPr="00362BA0" w:rsidRDefault="00B31A84" w:rsidP="00B31A84">
      <w:pPr>
        <w:pStyle w:val="Akapitzlist"/>
        <w:ind w:left="851"/>
        <w:jc w:val="both"/>
        <w:rPr>
          <w:rFonts w:cs="Calibri"/>
          <w:b/>
          <w:iCs/>
          <w:color w:val="FF0000"/>
          <w:sz w:val="18"/>
          <w:szCs w:val="18"/>
          <w:lang w:eastAsia="pl-PL"/>
        </w:rPr>
      </w:pPr>
      <w:r w:rsidRPr="00362BA0">
        <w:rPr>
          <w:rFonts w:cs="Calibri"/>
          <w:b/>
          <w:iCs/>
          <w:color w:val="FF0000"/>
          <w:sz w:val="18"/>
          <w:szCs w:val="18"/>
          <w:u w:val="single"/>
        </w:rPr>
        <w:t>Obliczona zgodnie z Formularzem cenowym stanowiącym Załącznik nr 1</w:t>
      </w:r>
      <w:r w:rsidR="009F0D67">
        <w:rPr>
          <w:rFonts w:cs="Calibri"/>
          <w:b/>
          <w:iCs/>
          <w:color w:val="FF0000"/>
          <w:sz w:val="18"/>
          <w:szCs w:val="18"/>
          <w:u w:val="single"/>
        </w:rPr>
        <w:t>d</w:t>
      </w:r>
      <w:r w:rsidRPr="00362BA0">
        <w:rPr>
          <w:rFonts w:cs="Calibri"/>
          <w:b/>
          <w:iCs/>
          <w:color w:val="FF0000"/>
          <w:sz w:val="18"/>
          <w:szCs w:val="18"/>
          <w:u w:val="single"/>
        </w:rPr>
        <w:t xml:space="preserve"> do WZ </w:t>
      </w:r>
    </w:p>
    <w:p w14:paraId="2908B6F1" w14:textId="77777777" w:rsidR="00B31A84" w:rsidRPr="00B31A84" w:rsidRDefault="00B31A84" w:rsidP="006D0F1D">
      <w:pPr>
        <w:pStyle w:val="Akapitzlist"/>
        <w:spacing w:before="120" w:after="120"/>
        <w:ind w:left="851"/>
        <w:contextualSpacing w:val="0"/>
        <w:jc w:val="both"/>
        <w:rPr>
          <w:rFonts w:cs="Calibri"/>
          <w:b/>
          <w:iCs/>
          <w:sz w:val="20"/>
          <w:szCs w:val="20"/>
          <w:u w:val="single"/>
        </w:rPr>
      </w:pPr>
    </w:p>
    <w:p w14:paraId="2D04EDD5" w14:textId="4E5F1683" w:rsidR="00B31A84" w:rsidRDefault="00B31A84" w:rsidP="00B31A84">
      <w:pPr>
        <w:pStyle w:val="Akapitzlist"/>
        <w:numPr>
          <w:ilvl w:val="3"/>
          <w:numId w:val="50"/>
        </w:numPr>
        <w:spacing w:before="120" w:after="120"/>
        <w:ind w:left="851"/>
        <w:contextualSpacing w:val="0"/>
        <w:jc w:val="both"/>
        <w:rPr>
          <w:rFonts w:cs="Calibri"/>
          <w:b/>
          <w:iCs/>
          <w:sz w:val="20"/>
          <w:szCs w:val="20"/>
          <w:u w:val="single"/>
        </w:rPr>
      </w:pPr>
      <w:r w:rsidRPr="00B31A84">
        <w:rPr>
          <w:rFonts w:cs="Calibri"/>
          <w:b/>
          <w:iCs/>
          <w:sz w:val="20"/>
          <w:szCs w:val="20"/>
          <w:u w:val="single"/>
        </w:rPr>
        <w:t>część 5 - dostawa fabrycznie nowych samochodów służbowych klasy Kombivan elektryczny:</w:t>
      </w:r>
    </w:p>
    <w:p w14:paraId="1D0EF090" w14:textId="05DD2AC7" w:rsidR="00B31A84" w:rsidRPr="00257F2E" w:rsidRDefault="00B31A84" w:rsidP="006D0F1D">
      <w:pPr>
        <w:pStyle w:val="Akapitzlist"/>
        <w:spacing w:before="120" w:after="120"/>
        <w:ind w:left="851"/>
        <w:contextualSpacing w:val="0"/>
        <w:jc w:val="both"/>
        <w:rPr>
          <w:rFonts w:asciiTheme="minorHAnsi" w:hAnsiTheme="minorHAnsi" w:cstheme="minorHAnsi"/>
          <w:bCs/>
          <w:i/>
          <w:iCs/>
          <w:sz w:val="16"/>
          <w:szCs w:val="16"/>
        </w:rPr>
      </w:pPr>
      <w:r>
        <w:rPr>
          <w:rFonts w:cs="Calibri"/>
          <w:b/>
          <w:iCs/>
          <w:sz w:val="20"/>
          <w:szCs w:val="20"/>
        </w:rPr>
        <w:t xml:space="preserve">Samochody </w:t>
      </w:r>
      <w:r w:rsidRPr="00B31A84">
        <w:rPr>
          <w:rFonts w:cs="Calibri"/>
          <w:b/>
          <w:iCs/>
          <w:sz w:val="20"/>
          <w:szCs w:val="20"/>
          <w:u w:val="single"/>
        </w:rPr>
        <w:t>klasy Kombivan elektryczny</w:t>
      </w:r>
      <w:r>
        <w:rPr>
          <w:rFonts w:cs="Calibri"/>
          <w:b/>
          <w:iCs/>
          <w:sz w:val="20"/>
          <w:szCs w:val="20"/>
        </w:rPr>
        <w:t xml:space="preserve"> jednakowe</w:t>
      </w:r>
      <w:r w:rsidRPr="006D0F1D">
        <w:rPr>
          <w:rStyle w:val="Odwoanieprzypisudolnego"/>
        </w:rPr>
        <w:footnoteReference w:id="6"/>
      </w:r>
      <w:r w:rsidRPr="006D0F1D">
        <w:rPr>
          <w:rStyle w:val="Odwoanieprzypisudolnego"/>
        </w:rPr>
        <w:t xml:space="preserve"> </w:t>
      </w:r>
      <w:r>
        <w:rPr>
          <w:rFonts w:cs="Calibri"/>
          <w:b/>
          <w:iCs/>
          <w:sz w:val="20"/>
          <w:szCs w:val="20"/>
        </w:rPr>
        <w:t xml:space="preserve">dla wszystkich Spółek/Form finansowania: </w:t>
      </w:r>
      <w:r w:rsidRPr="0016131B">
        <w:rPr>
          <w:rFonts w:cs="Calibri"/>
          <w:b/>
          <w:iCs/>
          <w:sz w:val="20"/>
          <w:szCs w:val="20"/>
        </w:rPr>
        <w:t>………………………………………</w:t>
      </w:r>
      <w:r w:rsidRPr="0016131B">
        <w:rPr>
          <w:rFonts w:cs="Calibri"/>
          <w:b/>
          <w:iCs/>
          <w:sz w:val="20"/>
          <w:szCs w:val="20"/>
        </w:rPr>
        <w:br/>
      </w:r>
      <w:r w:rsidRPr="00257F2E">
        <w:rPr>
          <w:rFonts w:asciiTheme="minorHAnsi" w:hAnsiTheme="minorHAnsi" w:cstheme="minorHAnsi"/>
          <w:bCs/>
          <w:i/>
          <w:iCs/>
          <w:sz w:val="16"/>
          <w:szCs w:val="16"/>
        </w:rPr>
        <w:t>(Rodzaj/Marka/model samochodu)</w:t>
      </w:r>
    </w:p>
    <w:p w14:paraId="612F7A7C"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 xml:space="preserve">ŁĄCZNA CENA NETTO: </w:t>
      </w:r>
      <w:r w:rsidRPr="0016131B">
        <w:rPr>
          <w:rFonts w:cs="Calibri"/>
          <w:b/>
          <w:iCs/>
          <w:sz w:val="20"/>
          <w:szCs w:val="20"/>
        </w:rPr>
        <w:tab/>
        <w:t>……………………………………… zł</w:t>
      </w:r>
    </w:p>
    <w:p w14:paraId="757ACD65"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CENA NETTO SŁOWNIE:</w:t>
      </w:r>
      <w:r w:rsidRPr="0016131B">
        <w:rPr>
          <w:rFonts w:cs="Calibri"/>
          <w:b/>
          <w:iCs/>
          <w:sz w:val="20"/>
          <w:szCs w:val="20"/>
        </w:rPr>
        <w:tab/>
        <w:t>………………………………………………………………………………………zł</w:t>
      </w:r>
    </w:p>
    <w:p w14:paraId="3CCBE48B" w14:textId="0E479477" w:rsidR="00B31A84" w:rsidRPr="00362BA0" w:rsidRDefault="00B31A84" w:rsidP="00B31A84">
      <w:pPr>
        <w:pStyle w:val="Akapitzlist"/>
        <w:ind w:left="851"/>
        <w:jc w:val="both"/>
        <w:rPr>
          <w:rFonts w:cs="Calibri"/>
          <w:b/>
          <w:iCs/>
          <w:color w:val="FF0000"/>
          <w:sz w:val="18"/>
          <w:szCs w:val="18"/>
          <w:lang w:eastAsia="pl-PL"/>
        </w:rPr>
      </w:pPr>
      <w:r w:rsidRPr="00362BA0">
        <w:rPr>
          <w:rFonts w:cs="Calibri"/>
          <w:b/>
          <w:iCs/>
          <w:color w:val="FF0000"/>
          <w:sz w:val="18"/>
          <w:szCs w:val="18"/>
          <w:u w:val="single"/>
        </w:rPr>
        <w:t>Obliczona zgodnie z Formularzem cenowym stanowiącym Załącznik nr 1</w:t>
      </w:r>
      <w:r w:rsidR="009F0D67">
        <w:rPr>
          <w:rFonts w:cs="Calibri"/>
          <w:b/>
          <w:iCs/>
          <w:color w:val="FF0000"/>
          <w:sz w:val="18"/>
          <w:szCs w:val="18"/>
          <w:u w:val="single"/>
        </w:rPr>
        <w:t>e</w:t>
      </w:r>
      <w:r w:rsidRPr="00362BA0">
        <w:rPr>
          <w:rFonts w:cs="Calibri"/>
          <w:b/>
          <w:iCs/>
          <w:color w:val="FF0000"/>
          <w:sz w:val="18"/>
          <w:szCs w:val="18"/>
          <w:u w:val="single"/>
        </w:rPr>
        <w:t xml:space="preserve"> do WZ </w:t>
      </w:r>
    </w:p>
    <w:p w14:paraId="710360BF" w14:textId="77777777" w:rsidR="00B31A84" w:rsidRPr="006D0F1D" w:rsidRDefault="00B31A84" w:rsidP="006D0F1D">
      <w:pPr>
        <w:pStyle w:val="Akapitzlist"/>
        <w:rPr>
          <w:rFonts w:cs="Calibri"/>
          <w:b/>
          <w:iCs/>
          <w:sz w:val="20"/>
          <w:szCs w:val="20"/>
          <w:u w:val="single"/>
        </w:rPr>
      </w:pPr>
    </w:p>
    <w:p w14:paraId="30EF8D10" w14:textId="77777777" w:rsidR="00B31A84" w:rsidRPr="00B31A84" w:rsidRDefault="00B31A84" w:rsidP="006D0F1D">
      <w:pPr>
        <w:pStyle w:val="Akapitzlist"/>
        <w:spacing w:before="120" w:after="120"/>
        <w:ind w:left="851"/>
        <w:contextualSpacing w:val="0"/>
        <w:jc w:val="both"/>
        <w:rPr>
          <w:rFonts w:cs="Calibri"/>
          <w:b/>
          <w:iCs/>
          <w:sz w:val="20"/>
          <w:szCs w:val="20"/>
          <w:u w:val="single"/>
        </w:rPr>
      </w:pPr>
    </w:p>
    <w:p w14:paraId="1D576880" w14:textId="77777777" w:rsidR="00B31A84" w:rsidRPr="00B31A84" w:rsidRDefault="00B31A84" w:rsidP="006D0F1D">
      <w:pPr>
        <w:pStyle w:val="Akapitzlist"/>
        <w:numPr>
          <w:ilvl w:val="3"/>
          <w:numId w:val="50"/>
        </w:numPr>
        <w:spacing w:before="120" w:after="120"/>
        <w:ind w:left="851"/>
        <w:contextualSpacing w:val="0"/>
        <w:jc w:val="both"/>
        <w:rPr>
          <w:rFonts w:cs="Calibri"/>
          <w:b/>
          <w:iCs/>
          <w:sz w:val="20"/>
          <w:szCs w:val="20"/>
          <w:u w:val="single"/>
        </w:rPr>
      </w:pPr>
      <w:r w:rsidRPr="00B31A84">
        <w:rPr>
          <w:rFonts w:cs="Calibri"/>
          <w:b/>
          <w:iCs/>
          <w:sz w:val="20"/>
          <w:szCs w:val="20"/>
          <w:u w:val="single"/>
        </w:rPr>
        <w:t>część 6 - dostawa fabrycznie nowych samochodów służbowych klasy SUV 4x4:</w:t>
      </w:r>
    </w:p>
    <w:p w14:paraId="0FA8663D" w14:textId="032AC0C9" w:rsidR="00B31A84" w:rsidRPr="00257F2E" w:rsidRDefault="00B31A84" w:rsidP="006D0F1D">
      <w:pPr>
        <w:pStyle w:val="Akapitzlist"/>
        <w:spacing w:before="120" w:after="120"/>
        <w:ind w:left="851"/>
        <w:contextualSpacing w:val="0"/>
        <w:jc w:val="both"/>
        <w:rPr>
          <w:rFonts w:asciiTheme="minorHAnsi" w:hAnsiTheme="minorHAnsi" w:cstheme="minorHAnsi"/>
          <w:bCs/>
          <w:i/>
          <w:iCs/>
          <w:sz w:val="16"/>
          <w:szCs w:val="16"/>
        </w:rPr>
      </w:pPr>
      <w:r>
        <w:rPr>
          <w:rFonts w:cs="Calibri"/>
          <w:b/>
          <w:iCs/>
          <w:sz w:val="20"/>
          <w:szCs w:val="20"/>
        </w:rPr>
        <w:t xml:space="preserve">Samochody </w:t>
      </w:r>
      <w:r w:rsidRPr="00B31A84">
        <w:rPr>
          <w:rFonts w:cs="Calibri"/>
          <w:b/>
          <w:iCs/>
          <w:sz w:val="20"/>
          <w:szCs w:val="20"/>
          <w:u w:val="single"/>
        </w:rPr>
        <w:t>klasy SUV 4x4</w:t>
      </w:r>
      <w:r>
        <w:rPr>
          <w:rFonts w:cs="Calibri"/>
          <w:b/>
          <w:iCs/>
          <w:sz w:val="20"/>
          <w:szCs w:val="20"/>
        </w:rPr>
        <w:t xml:space="preserve"> jednakowe</w:t>
      </w:r>
      <w:r w:rsidRPr="006D0F1D">
        <w:rPr>
          <w:rStyle w:val="Odwoanieprzypisudolnego"/>
        </w:rPr>
        <w:footnoteReference w:id="7"/>
      </w:r>
      <w:r>
        <w:rPr>
          <w:rFonts w:cs="Calibri"/>
          <w:b/>
          <w:iCs/>
          <w:sz w:val="20"/>
          <w:szCs w:val="20"/>
        </w:rPr>
        <w:t xml:space="preserve"> dla wszystkich Spółek/Form finansowania: </w:t>
      </w:r>
      <w:r w:rsidRPr="0016131B">
        <w:rPr>
          <w:rFonts w:cs="Calibri"/>
          <w:b/>
          <w:iCs/>
          <w:sz w:val="20"/>
          <w:szCs w:val="20"/>
        </w:rPr>
        <w:t>………………………………………</w:t>
      </w:r>
      <w:r w:rsidRPr="0016131B">
        <w:rPr>
          <w:rFonts w:cs="Calibri"/>
          <w:b/>
          <w:iCs/>
          <w:sz w:val="20"/>
          <w:szCs w:val="20"/>
        </w:rPr>
        <w:br/>
      </w:r>
      <w:r w:rsidRPr="00257F2E">
        <w:rPr>
          <w:rFonts w:asciiTheme="minorHAnsi" w:hAnsiTheme="minorHAnsi" w:cstheme="minorHAnsi"/>
          <w:bCs/>
          <w:i/>
          <w:iCs/>
          <w:sz w:val="16"/>
          <w:szCs w:val="16"/>
        </w:rPr>
        <w:t>(Rodzaj/Marka/model samochodu)</w:t>
      </w:r>
    </w:p>
    <w:p w14:paraId="4A66F585"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 xml:space="preserve">ŁĄCZNA CENA NETTO: </w:t>
      </w:r>
      <w:r w:rsidRPr="0016131B">
        <w:rPr>
          <w:rFonts w:cs="Calibri"/>
          <w:b/>
          <w:iCs/>
          <w:sz w:val="20"/>
          <w:szCs w:val="20"/>
        </w:rPr>
        <w:tab/>
        <w:t>……………………………………… zł</w:t>
      </w:r>
    </w:p>
    <w:p w14:paraId="6AE5D478" w14:textId="77777777" w:rsidR="00B31A84" w:rsidRPr="0016131B" w:rsidRDefault="00B31A84" w:rsidP="006D0F1D">
      <w:pPr>
        <w:pStyle w:val="Akapitzlist"/>
        <w:spacing w:before="120" w:after="120"/>
        <w:ind w:left="851"/>
        <w:contextualSpacing w:val="0"/>
        <w:jc w:val="both"/>
        <w:rPr>
          <w:rFonts w:cs="Calibri"/>
          <w:b/>
          <w:iCs/>
          <w:sz w:val="20"/>
          <w:szCs w:val="20"/>
        </w:rPr>
      </w:pPr>
      <w:r w:rsidRPr="0016131B">
        <w:rPr>
          <w:rFonts w:cs="Calibri"/>
          <w:b/>
          <w:iCs/>
          <w:sz w:val="20"/>
          <w:szCs w:val="20"/>
        </w:rPr>
        <w:t>CENA NETTO SŁOWNIE:</w:t>
      </w:r>
      <w:r w:rsidRPr="0016131B">
        <w:rPr>
          <w:rFonts w:cs="Calibri"/>
          <w:b/>
          <w:iCs/>
          <w:sz w:val="20"/>
          <w:szCs w:val="20"/>
        </w:rPr>
        <w:tab/>
        <w:t>………………………………………………………………………………………zł</w:t>
      </w:r>
    </w:p>
    <w:p w14:paraId="10D41221" w14:textId="6B176249" w:rsidR="001C6232" w:rsidRPr="00362BA0" w:rsidRDefault="001C6232" w:rsidP="006D0F1D">
      <w:pPr>
        <w:pStyle w:val="Akapitzlist"/>
        <w:ind w:left="851"/>
        <w:jc w:val="both"/>
        <w:rPr>
          <w:rFonts w:cs="Calibri"/>
          <w:b/>
          <w:iCs/>
          <w:color w:val="FF0000"/>
          <w:sz w:val="18"/>
          <w:szCs w:val="18"/>
          <w:lang w:eastAsia="pl-PL"/>
        </w:rPr>
      </w:pPr>
      <w:r w:rsidRPr="00362BA0">
        <w:rPr>
          <w:rFonts w:cs="Calibri"/>
          <w:b/>
          <w:iCs/>
          <w:color w:val="FF0000"/>
          <w:sz w:val="18"/>
          <w:szCs w:val="18"/>
          <w:u w:val="single"/>
        </w:rPr>
        <w:t>Obliczona zgodnie z Formularzem cenowym stanowiącym Załącznik nr 1</w:t>
      </w:r>
      <w:r w:rsidR="009F0D67">
        <w:rPr>
          <w:rFonts w:cs="Calibri"/>
          <w:b/>
          <w:iCs/>
          <w:color w:val="FF0000"/>
          <w:sz w:val="18"/>
          <w:szCs w:val="18"/>
          <w:u w:val="single"/>
        </w:rPr>
        <w:t>f</w:t>
      </w:r>
      <w:r w:rsidRPr="00362BA0">
        <w:rPr>
          <w:rFonts w:cs="Calibri"/>
          <w:b/>
          <w:iCs/>
          <w:color w:val="FF0000"/>
          <w:sz w:val="18"/>
          <w:szCs w:val="18"/>
          <w:u w:val="single"/>
        </w:rPr>
        <w:t xml:space="preserve"> do WZ </w:t>
      </w:r>
    </w:p>
    <w:p w14:paraId="2EBA57F4" w14:textId="7E4285CC" w:rsidR="00EE0761" w:rsidRDefault="00EE0761" w:rsidP="00EE0761">
      <w:pPr>
        <w:pStyle w:val="Akapitzlist"/>
        <w:widowControl w:val="0"/>
        <w:ind w:left="1134"/>
        <w:rPr>
          <w:rFonts w:cs="Calibri"/>
          <w:sz w:val="18"/>
          <w:szCs w:val="18"/>
        </w:rPr>
      </w:pPr>
    </w:p>
    <w:p w14:paraId="1247A8DC" w14:textId="77777777" w:rsidR="007C0E4D" w:rsidRDefault="007C0E4D" w:rsidP="008A61A2">
      <w:pPr>
        <w:pStyle w:val="Akapitzlist"/>
        <w:numPr>
          <w:ilvl w:val="0"/>
          <w:numId w:val="4"/>
        </w:numPr>
        <w:tabs>
          <w:tab w:val="clear" w:pos="502"/>
        </w:tabs>
        <w:ind w:left="426" w:hanging="426"/>
        <w:jc w:val="both"/>
        <w:rPr>
          <w:rFonts w:cs="Calibri"/>
          <w:sz w:val="19"/>
          <w:szCs w:val="19"/>
        </w:rPr>
      </w:pPr>
      <w:r w:rsidRPr="003B160C">
        <w:rPr>
          <w:rFonts w:cs="Calibri"/>
          <w:color w:val="000000"/>
          <w:sz w:val="19"/>
          <w:szCs w:val="19"/>
        </w:rPr>
        <w:t>Odbiór będzie dokonany na podstawie protokołu zdawczo-odbiorczego pomiędzy Wykonawcą, a Zamawiającym.</w:t>
      </w:r>
    </w:p>
    <w:p w14:paraId="121C70D7" w14:textId="413E2C36" w:rsidR="00E71FDA" w:rsidRDefault="00E71FDA" w:rsidP="004705C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0932F9E6" w14:textId="4F0D6A8B" w:rsidR="007C0E4D" w:rsidRPr="00F9050D" w:rsidRDefault="00382F04" w:rsidP="00F9050D">
      <w:pPr>
        <w:numPr>
          <w:ilvl w:val="0"/>
          <w:numId w:val="4"/>
        </w:numPr>
        <w:tabs>
          <w:tab w:val="clear" w:pos="502"/>
        </w:tabs>
        <w:spacing w:line="276" w:lineRule="auto"/>
        <w:ind w:left="425" w:right="-34" w:hanging="425"/>
        <w:rPr>
          <w:rFonts w:asciiTheme="minorHAnsi" w:hAnsiTheme="minorHAnsi" w:cstheme="minorHAnsi"/>
          <w:b/>
          <w:bCs/>
          <w:sz w:val="20"/>
          <w:szCs w:val="20"/>
        </w:rPr>
      </w:pPr>
      <w:r w:rsidRPr="00E65FCA">
        <w:rPr>
          <w:rFonts w:ascii="Calibri" w:hAnsi="Calibri" w:cs="Calibri"/>
          <w:sz w:val="20"/>
          <w:szCs w:val="20"/>
        </w:rPr>
        <w:t>Będę</w:t>
      </w:r>
      <w:r>
        <w:rPr>
          <w:rFonts w:asciiTheme="minorHAnsi" w:hAnsiTheme="minorHAnsi" w:cstheme="minorHAnsi"/>
          <w:bCs/>
          <w:sz w:val="20"/>
          <w:szCs w:val="20"/>
        </w:rPr>
        <w:t>(</w:t>
      </w:r>
      <w:proofErr w:type="spellStart"/>
      <w:r>
        <w:rPr>
          <w:rFonts w:asciiTheme="minorHAnsi" w:hAnsiTheme="minorHAnsi" w:cstheme="minorHAnsi"/>
          <w:bCs/>
          <w:sz w:val="20"/>
          <w:szCs w:val="20"/>
        </w:rPr>
        <w:t>dziemy</w:t>
      </w:r>
      <w:proofErr w:type="spellEnd"/>
      <w:r>
        <w:rPr>
          <w:rFonts w:asciiTheme="minorHAnsi" w:hAnsiTheme="minorHAnsi" w:cstheme="minorHAnsi"/>
          <w:bCs/>
          <w:sz w:val="20"/>
          <w:szCs w:val="20"/>
        </w:rPr>
        <w:t>) świadczyć usługę gwarancji zgodnie z opisem znajdującym się w Rozdziale II, tj. „Szczegółowym opisie przedmiotu zamówienia”.</w:t>
      </w:r>
    </w:p>
    <w:p w14:paraId="2DF9BBAB" w14:textId="7B22682D" w:rsidR="00D923A3" w:rsidRPr="003B160C" w:rsidRDefault="00D923A3" w:rsidP="00D923A3">
      <w:pPr>
        <w:numPr>
          <w:ilvl w:val="0"/>
          <w:numId w:val="4"/>
        </w:numPr>
        <w:tabs>
          <w:tab w:val="clear" w:pos="502"/>
        </w:tabs>
        <w:spacing w:line="276" w:lineRule="auto"/>
        <w:ind w:left="425" w:right="-34" w:hanging="425"/>
        <w:rPr>
          <w:rFonts w:ascii="Calibri" w:hAnsi="Calibri" w:cs="Calibri"/>
          <w:b/>
          <w:bCs/>
          <w:sz w:val="20"/>
          <w:szCs w:val="20"/>
        </w:rPr>
      </w:pPr>
      <w:r w:rsidRPr="003B160C">
        <w:rPr>
          <w:rFonts w:ascii="Calibri" w:hAnsi="Calibri" w:cs="Calibri"/>
          <w:b/>
          <w:sz w:val="20"/>
          <w:szCs w:val="20"/>
        </w:rPr>
        <w:t>Oświadczam</w:t>
      </w:r>
      <w:r w:rsidRPr="003B160C">
        <w:rPr>
          <w:rFonts w:ascii="Calibri" w:hAnsi="Calibri" w:cs="Calibri"/>
          <w:b/>
          <w:bCs/>
          <w:sz w:val="20"/>
          <w:szCs w:val="20"/>
        </w:rPr>
        <w:t xml:space="preserve">(y), że </w:t>
      </w:r>
      <w:r w:rsidRPr="003B160C">
        <w:rPr>
          <w:rFonts w:ascii="Calibri" w:hAnsi="Calibri" w:cs="Calibri"/>
          <w:b/>
          <w:sz w:val="20"/>
          <w:szCs w:val="20"/>
        </w:rPr>
        <w:t>wykaz Autoryzowanych Stacji Obsługi, w których świadczone będą usługi serwisowe</w:t>
      </w:r>
      <w:r w:rsidRPr="003B160C">
        <w:rPr>
          <w:rFonts w:ascii="Calibri" w:hAnsi="Calibri" w:cs="Calibri"/>
          <w:b/>
          <w:bCs/>
          <w:sz w:val="20"/>
          <w:szCs w:val="20"/>
        </w:rPr>
        <w:t xml:space="preserve"> stanowi </w:t>
      </w:r>
      <w:r w:rsidRPr="003B160C">
        <w:rPr>
          <w:rFonts w:ascii="Calibri" w:hAnsi="Calibri" w:cs="Calibri"/>
          <w:b/>
          <w:bCs/>
          <w:sz w:val="20"/>
          <w:szCs w:val="20"/>
          <w:u w:val="single"/>
        </w:rPr>
        <w:t>Załącznik nr 1</w:t>
      </w:r>
      <w:r w:rsidR="009F0D67">
        <w:rPr>
          <w:rFonts w:ascii="Calibri" w:hAnsi="Calibri" w:cs="Calibri"/>
          <w:b/>
          <w:bCs/>
          <w:sz w:val="20"/>
          <w:szCs w:val="20"/>
          <w:u w:val="single"/>
        </w:rPr>
        <w:t>g</w:t>
      </w:r>
      <w:r w:rsidRPr="003B160C">
        <w:rPr>
          <w:rFonts w:ascii="Calibri" w:hAnsi="Calibri" w:cs="Calibri"/>
          <w:b/>
          <w:bCs/>
          <w:sz w:val="20"/>
          <w:szCs w:val="20"/>
          <w:u w:val="single"/>
        </w:rPr>
        <w:t xml:space="preserve"> do </w:t>
      </w:r>
      <w:r w:rsidR="009608BD">
        <w:rPr>
          <w:rFonts w:ascii="Calibri" w:hAnsi="Calibri" w:cs="Calibri"/>
          <w:b/>
          <w:bCs/>
          <w:sz w:val="20"/>
          <w:szCs w:val="20"/>
          <w:u w:val="single"/>
        </w:rPr>
        <w:t>WZ</w:t>
      </w:r>
    </w:p>
    <w:p w14:paraId="6821A1A6" w14:textId="77777777" w:rsidR="00D6213B" w:rsidRPr="008908DF" w:rsidRDefault="00D6213B" w:rsidP="004705CD">
      <w:pPr>
        <w:numPr>
          <w:ilvl w:val="0"/>
          <w:numId w:val="4"/>
        </w:numPr>
        <w:tabs>
          <w:tab w:val="clear" w:pos="502"/>
        </w:tabs>
        <w:spacing w:before="0" w:line="276" w:lineRule="auto"/>
        <w:ind w:left="426" w:right="-34" w:hanging="426"/>
        <w:rPr>
          <w:rFonts w:ascii="Calibri" w:hAnsi="Calibri" w:cs="Calibri"/>
          <w:i/>
          <w:iCs/>
          <w:sz w:val="20"/>
          <w:szCs w:val="20"/>
        </w:rPr>
      </w:pPr>
      <w:r w:rsidRPr="008908DF">
        <w:rPr>
          <w:rFonts w:ascii="Calibri" w:hAnsi="Calibri" w:cs="Calibri"/>
          <w:iCs/>
          <w:sz w:val="20"/>
          <w:szCs w:val="20"/>
        </w:rPr>
        <w:t>Oświadczam(y), że:</w:t>
      </w:r>
    </w:p>
    <w:p w14:paraId="6D434A53" w14:textId="77777777"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w:t>
      </w:r>
      <w:r w:rsidR="00220350" w:rsidRPr="00C20338">
        <w:rPr>
          <w:rFonts w:cs="Calibri"/>
          <w:sz w:val="20"/>
          <w:szCs w:val="20"/>
        </w:rPr>
        <w:t>o</w:t>
      </w:r>
      <w:r w:rsidRPr="00C20338">
        <w:rPr>
          <w:rFonts w:cs="Calibri"/>
          <w:sz w:val="20"/>
          <w:szCs w:val="20"/>
        </w:rPr>
        <w:t xml:space="preserve">fertą przez okres </w:t>
      </w:r>
      <w:r w:rsidR="0029611A">
        <w:rPr>
          <w:rFonts w:cs="Calibri"/>
          <w:b/>
          <w:sz w:val="20"/>
          <w:szCs w:val="20"/>
        </w:rPr>
        <w:t>90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p>
    <w:p w14:paraId="63560E15" w14:textId="5C5EA37D" w:rsidR="00FE0880" w:rsidRPr="00D42D0A" w:rsidRDefault="00D22711" w:rsidP="00E83A21">
      <w:pPr>
        <w:pStyle w:val="Akapitzlist"/>
        <w:numPr>
          <w:ilvl w:val="0"/>
          <w:numId w:val="18"/>
        </w:numPr>
        <w:spacing w:after="240"/>
        <w:ind w:left="714" w:hanging="357"/>
        <w:contextualSpacing w:val="0"/>
        <w:jc w:val="both"/>
        <w:rPr>
          <w:rFonts w:asciiTheme="minorHAnsi" w:hAnsiTheme="minorHAnsi" w:cstheme="minorHAnsi"/>
          <w:sz w:val="20"/>
          <w:szCs w:val="20"/>
        </w:rPr>
      </w:pPr>
      <w:r w:rsidRPr="007C0E4D">
        <w:rPr>
          <w:rFonts w:cs="Calibri"/>
          <w:sz w:val="20"/>
          <w:szCs w:val="20"/>
        </w:rPr>
        <w:lastRenderedPageBreak/>
        <w:t>zamówienie wykonam(y):</w:t>
      </w:r>
      <w:r w:rsidR="007C0E4D" w:rsidRPr="00F9050D">
        <w:rPr>
          <w:rFonts w:cs="Calibri"/>
          <w:b/>
          <w:sz w:val="20"/>
          <w:szCs w:val="20"/>
        </w:rPr>
        <w:t xml:space="preserve"> </w:t>
      </w:r>
    </w:p>
    <w:p w14:paraId="57867E45" w14:textId="77777777" w:rsidR="00D923A3" w:rsidRDefault="00D923A3" w:rsidP="00C0531B">
      <w:pPr>
        <w:pStyle w:val="Akapitzlist"/>
        <w:spacing w:after="240"/>
        <w:contextualSpacing w:val="0"/>
        <w:rPr>
          <w:rFonts w:asciiTheme="minorHAnsi" w:hAnsiTheme="minorHAnsi" w:cstheme="minorHAnsi"/>
          <w:b/>
          <w:bCs/>
          <w:sz w:val="20"/>
          <w:szCs w:val="20"/>
        </w:rPr>
      </w:pPr>
      <w:r>
        <w:rPr>
          <w:rFonts w:asciiTheme="minorHAnsi" w:hAnsiTheme="minorHAnsi" w:cstheme="minorHAnsi"/>
          <w:sz w:val="20"/>
          <w:szCs w:val="20"/>
        </w:rPr>
        <w:fldChar w:fldCharType="begin">
          <w:ffData>
            <w:name w:val="Wybór1"/>
            <w:enabled/>
            <w:calcOnExit w:val="0"/>
            <w:checkBox>
              <w:sizeAuto/>
              <w:default w:val="0"/>
            </w:checkBox>
          </w:ffData>
        </w:fldChar>
      </w:r>
      <w:r>
        <w:rPr>
          <w:rFonts w:asciiTheme="minorHAnsi" w:hAnsiTheme="minorHAnsi" w:cstheme="minorHAnsi"/>
          <w:sz w:val="20"/>
          <w:szCs w:val="20"/>
        </w:rPr>
        <w:instrText xml:space="preserve"> </w:instrText>
      </w:r>
      <w:bookmarkStart w:id="1" w:name="Wybór1"/>
      <w:r>
        <w:rPr>
          <w:rFonts w:asciiTheme="minorHAnsi" w:hAnsiTheme="minorHAnsi" w:cstheme="minorHAnsi"/>
          <w:sz w:val="20"/>
          <w:szCs w:val="20"/>
        </w:rPr>
        <w:instrText xml:space="preserve">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Pr>
          <w:rFonts w:asciiTheme="minorHAnsi" w:hAnsiTheme="minorHAnsi" w:cstheme="minorHAnsi"/>
          <w:sz w:val="20"/>
          <w:szCs w:val="20"/>
        </w:rPr>
        <w:fldChar w:fldCharType="end"/>
      </w:r>
      <w:bookmarkEnd w:id="1"/>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w:t>
      </w:r>
      <w:r>
        <w:rPr>
          <w:rFonts w:asciiTheme="minorHAnsi" w:hAnsiTheme="minorHAnsi" w:cstheme="minorHAnsi"/>
          <w:b/>
          <w:bCs/>
          <w:sz w:val="20"/>
          <w:szCs w:val="20"/>
        </w:rPr>
        <w:tab/>
      </w:r>
      <w:r>
        <w:rPr>
          <w:rFonts w:asciiTheme="minorHAnsi" w:hAnsiTheme="minorHAnsi" w:cstheme="minorHAnsi"/>
          <w:sz w:val="20"/>
          <w:szCs w:val="20"/>
        </w:rPr>
        <w:fldChar w:fldCharType="begin">
          <w:ffData>
            <w:name w:val="Wybór1"/>
            <w:enabled/>
            <w:calcOnExit w:val="0"/>
            <w:checkBox>
              <w:sizeAuto/>
              <w:default w:val="0"/>
            </w:checkBox>
          </w:ffData>
        </w:fldChar>
      </w:r>
      <w:r>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Pr>
          <w:rFonts w:asciiTheme="minorHAnsi" w:hAnsiTheme="minorHAnsi" w:cstheme="minorHAnsi"/>
          <w:b/>
          <w:bCs/>
          <w:sz w:val="20"/>
          <w:szCs w:val="20"/>
        </w:rPr>
        <w:t>z udziałem podwykonawców</w:t>
      </w:r>
    </w:p>
    <w:p w14:paraId="5DA6FFF8" w14:textId="77777777" w:rsidR="00D923A3" w:rsidRPr="00F57154" w:rsidRDefault="00D923A3" w:rsidP="00D923A3">
      <w:pPr>
        <w:pStyle w:val="Akapitzlist"/>
        <w:numPr>
          <w:ilvl w:val="0"/>
          <w:numId w:val="18"/>
        </w:numPr>
        <w:spacing w:after="240"/>
        <w:contextualSpacing w:val="0"/>
        <w:rPr>
          <w:rFonts w:asciiTheme="minorHAnsi" w:hAnsiTheme="minorHAnsi" w:cstheme="minorHAnsi"/>
          <w:bCs/>
          <w:sz w:val="20"/>
          <w:szCs w:val="20"/>
        </w:rPr>
      </w:pPr>
      <w:r w:rsidRPr="00F57154">
        <w:rPr>
          <w:rFonts w:asciiTheme="minorHAnsi" w:hAnsiTheme="minorHAnsi" w:cstheme="minorHAnsi"/>
          <w:bCs/>
          <w:sz w:val="20"/>
          <w:szCs w:val="20"/>
        </w:rPr>
        <w:t>Części zamówienia, które zostaną zrealizowane przy udziale podwykonawców:</w:t>
      </w:r>
    </w:p>
    <w:tbl>
      <w:tblPr>
        <w:tblStyle w:val="Tabela-Siatka7"/>
        <w:tblW w:w="8359" w:type="dxa"/>
        <w:tblInd w:w="708" w:type="dxa"/>
        <w:tblLayout w:type="fixed"/>
        <w:tblLook w:val="04A0" w:firstRow="1" w:lastRow="0" w:firstColumn="1" w:lastColumn="0" w:noHBand="0" w:noVBand="1"/>
      </w:tblPr>
      <w:tblGrid>
        <w:gridCol w:w="563"/>
        <w:gridCol w:w="3686"/>
        <w:gridCol w:w="4110"/>
      </w:tblGrid>
      <w:tr w:rsidR="00D923A3" w:rsidRPr="00756F94" w14:paraId="760105C0" w14:textId="77777777" w:rsidTr="00C43351">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6AB6C44D"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r w:rsidRPr="00756F94">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0095BDCE"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r w:rsidRPr="00756F94">
              <w:rPr>
                <w:rFonts w:asciiTheme="minorHAnsi" w:hAnsiTheme="minorHAnsi" w:cstheme="minorHAnsi"/>
                <w:sz w:val="20"/>
                <w:szCs w:val="20"/>
              </w:rPr>
              <w:t>Nazwa podwykonawcy</w:t>
            </w:r>
          </w:p>
        </w:tc>
        <w:tc>
          <w:tcPr>
            <w:tcW w:w="4110" w:type="dxa"/>
            <w:tcBorders>
              <w:top w:val="single" w:sz="4" w:space="0" w:color="auto"/>
              <w:left w:val="single" w:sz="4" w:space="0" w:color="auto"/>
              <w:bottom w:val="single" w:sz="4" w:space="0" w:color="auto"/>
              <w:right w:val="single" w:sz="4" w:space="0" w:color="auto"/>
            </w:tcBorders>
            <w:vAlign w:val="center"/>
          </w:tcPr>
          <w:p w14:paraId="0B9F36AB"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r w:rsidRPr="00756F94">
              <w:rPr>
                <w:rFonts w:asciiTheme="minorHAnsi" w:hAnsiTheme="minorHAnsi" w:cstheme="minorHAnsi"/>
                <w:sz w:val="20"/>
                <w:szCs w:val="20"/>
              </w:rPr>
              <w:t>Części zamówienia</w:t>
            </w:r>
          </w:p>
        </w:tc>
      </w:tr>
      <w:tr w:rsidR="00D923A3" w:rsidRPr="00756F94" w14:paraId="069C1FD5" w14:textId="77777777" w:rsidTr="00C43351">
        <w:tc>
          <w:tcPr>
            <w:tcW w:w="563" w:type="dxa"/>
            <w:tcBorders>
              <w:top w:val="single" w:sz="4" w:space="0" w:color="auto"/>
              <w:left w:val="single" w:sz="4" w:space="0" w:color="auto"/>
              <w:bottom w:val="single" w:sz="4" w:space="0" w:color="auto"/>
              <w:right w:val="single" w:sz="4" w:space="0" w:color="auto"/>
            </w:tcBorders>
          </w:tcPr>
          <w:p w14:paraId="204694F8"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r w:rsidRPr="00756F94">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4ECDB3DA"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44799028"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p>
        </w:tc>
      </w:tr>
      <w:tr w:rsidR="00D923A3" w:rsidRPr="00756F94" w14:paraId="09CF9532" w14:textId="77777777" w:rsidTr="00C43351">
        <w:tc>
          <w:tcPr>
            <w:tcW w:w="563" w:type="dxa"/>
            <w:tcBorders>
              <w:top w:val="single" w:sz="4" w:space="0" w:color="auto"/>
              <w:left w:val="single" w:sz="4" w:space="0" w:color="auto"/>
              <w:bottom w:val="single" w:sz="4" w:space="0" w:color="auto"/>
              <w:right w:val="single" w:sz="4" w:space="0" w:color="auto"/>
            </w:tcBorders>
          </w:tcPr>
          <w:p w14:paraId="2E7DE4EE"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r w:rsidRPr="00756F94">
              <w:rPr>
                <w:rFonts w:asciiTheme="minorHAnsi" w:hAnsiTheme="minorHAnsi" w:cstheme="minorHAnsi"/>
                <w:sz w:val="20"/>
                <w:szCs w:val="20"/>
              </w:rPr>
              <w:t>2.</w:t>
            </w:r>
          </w:p>
        </w:tc>
        <w:tc>
          <w:tcPr>
            <w:tcW w:w="3686" w:type="dxa"/>
            <w:tcBorders>
              <w:top w:val="single" w:sz="4" w:space="0" w:color="auto"/>
              <w:left w:val="single" w:sz="4" w:space="0" w:color="auto"/>
              <w:bottom w:val="single" w:sz="4" w:space="0" w:color="auto"/>
              <w:right w:val="single" w:sz="4" w:space="0" w:color="auto"/>
            </w:tcBorders>
          </w:tcPr>
          <w:p w14:paraId="2EC43AEE"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39158657" w14:textId="77777777" w:rsidR="00D923A3" w:rsidRPr="00756F94" w:rsidRDefault="00D923A3" w:rsidP="00C43351">
            <w:pPr>
              <w:widowControl w:val="0"/>
              <w:spacing w:before="0" w:after="120"/>
              <w:contextualSpacing/>
              <w:jc w:val="center"/>
              <w:rPr>
                <w:rFonts w:asciiTheme="minorHAnsi" w:hAnsiTheme="minorHAnsi" w:cstheme="minorHAnsi"/>
                <w:sz w:val="20"/>
                <w:szCs w:val="20"/>
              </w:rPr>
            </w:pPr>
          </w:p>
        </w:tc>
      </w:tr>
    </w:tbl>
    <w:p w14:paraId="7B9B4D9E" w14:textId="77777777" w:rsidR="00D923A3" w:rsidRPr="00F57154" w:rsidRDefault="00D923A3" w:rsidP="00D923A3">
      <w:pPr>
        <w:pStyle w:val="Akapitzlist"/>
        <w:numPr>
          <w:ilvl w:val="0"/>
          <w:numId w:val="18"/>
        </w:numPr>
        <w:spacing w:after="240"/>
        <w:contextualSpacing w:val="0"/>
        <w:jc w:val="both"/>
        <w:rPr>
          <w:rFonts w:asciiTheme="minorHAnsi" w:hAnsiTheme="minorHAnsi" w:cstheme="minorHAnsi"/>
          <w:bCs/>
          <w:sz w:val="20"/>
          <w:szCs w:val="20"/>
        </w:rPr>
      </w:pPr>
      <w:r w:rsidRPr="00F57154">
        <w:rPr>
          <w:rFonts w:asciiTheme="minorHAnsi" w:hAnsiTheme="minorHAnsi" w:cstheme="minorHAnsi"/>
          <w:bCs/>
          <w:sz w:val="20"/>
          <w:szCs w:val="20"/>
        </w:rPr>
        <w:t>Jednocześnie oświadczam(y), iż za działania i zaniechania wyżej wymienionych podwykonawców ponoszę(simy) pełną odpowiedzialność w stosunku do Zamawiającego jako za swoje własne.</w:t>
      </w:r>
    </w:p>
    <w:p w14:paraId="2ACD401B" w14:textId="77777777" w:rsidR="00C26715" w:rsidRDefault="007D3A1F" w:rsidP="00C8646C">
      <w:pPr>
        <w:pStyle w:val="Akapitzlist"/>
        <w:widowControl w:val="0"/>
        <w:numPr>
          <w:ilvl w:val="0"/>
          <w:numId w:val="22"/>
        </w:numPr>
        <w:jc w:val="both"/>
        <w:rPr>
          <w:rFonts w:cs="Calibri"/>
          <w:sz w:val="20"/>
          <w:szCs w:val="20"/>
        </w:rPr>
      </w:pPr>
      <w:r w:rsidRPr="00C26715">
        <w:rPr>
          <w:rFonts w:cs="Calibri"/>
          <w:sz w:val="20"/>
          <w:szCs w:val="20"/>
        </w:rPr>
        <w:t>otrzymałem(liśmy) wszelkie informacje konieczne do przygotowania oferty,</w:t>
      </w:r>
    </w:p>
    <w:p w14:paraId="1F212114" w14:textId="77777777" w:rsidR="00C26715" w:rsidRPr="00FA2BFA" w:rsidRDefault="009A7BD7" w:rsidP="00C8646C">
      <w:pPr>
        <w:pStyle w:val="Akapitzlist"/>
        <w:numPr>
          <w:ilvl w:val="0"/>
          <w:numId w:val="22"/>
        </w:numPr>
        <w:rPr>
          <w:rFonts w:cs="Calibri"/>
          <w:sz w:val="20"/>
          <w:szCs w:val="20"/>
        </w:rPr>
      </w:pPr>
      <w:r w:rsidRPr="009A7BD7">
        <w:rPr>
          <w:rFonts w:cs="Calibri"/>
          <w:sz w:val="20"/>
          <w:szCs w:val="20"/>
        </w:rPr>
        <w:t>wyrażamy zgodę na wprowadzenie naszej oferty do platformy zakupowej Zamawiającego</w:t>
      </w:r>
      <w:r w:rsidR="007D3A1F" w:rsidRPr="00FA2BFA">
        <w:rPr>
          <w:rFonts w:cs="Calibri"/>
          <w:sz w:val="20"/>
          <w:szCs w:val="20"/>
        </w:rPr>
        <w:t>,</w:t>
      </w:r>
    </w:p>
    <w:p w14:paraId="54FECADD" w14:textId="650A87FB" w:rsidR="00C26715" w:rsidRDefault="007D3A1F" w:rsidP="00C8646C">
      <w:pPr>
        <w:pStyle w:val="Akapitzlist"/>
        <w:widowControl w:val="0"/>
        <w:numPr>
          <w:ilvl w:val="0"/>
          <w:numId w:val="22"/>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treść Warunków Zamówienia i w razie wybrania mojej (naszej) oferty zobowiązuję(</w:t>
      </w:r>
      <w:proofErr w:type="spellStart"/>
      <w:r w:rsidRPr="00C26715">
        <w:rPr>
          <w:rFonts w:cs="Calibri"/>
          <w:sz w:val="20"/>
          <w:szCs w:val="20"/>
        </w:rPr>
        <w:t>emy</w:t>
      </w:r>
      <w:proofErr w:type="spellEnd"/>
      <w:r w:rsidRPr="00C26715">
        <w:rPr>
          <w:rFonts w:cs="Calibri"/>
          <w:sz w:val="20"/>
          <w:szCs w:val="20"/>
        </w:rPr>
        <w:t>) się do podpisania Umowy</w:t>
      </w:r>
      <w:r w:rsidR="00CC04D8">
        <w:rPr>
          <w:rFonts w:cs="Calibri"/>
          <w:sz w:val="20"/>
          <w:szCs w:val="20"/>
        </w:rPr>
        <w:t xml:space="preserve">, </w:t>
      </w:r>
      <w:r w:rsidR="00D923A3" w:rsidRPr="00D42D0A">
        <w:rPr>
          <w:rFonts w:cs="Calibri"/>
          <w:b/>
          <w:sz w:val="20"/>
          <w:szCs w:val="20"/>
        </w:rPr>
        <w:t xml:space="preserve">zgodnej z projektem stanowiącym Załącznik nr </w:t>
      </w:r>
      <w:r w:rsidR="00CF5389">
        <w:rPr>
          <w:rFonts w:cs="Calibri"/>
          <w:b/>
          <w:sz w:val="20"/>
          <w:szCs w:val="20"/>
        </w:rPr>
        <w:t>8</w:t>
      </w:r>
      <w:r w:rsidR="00F95CF8">
        <w:rPr>
          <w:rFonts w:cs="Calibri"/>
          <w:b/>
          <w:sz w:val="20"/>
          <w:szCs w:val="20"/>
        </w:rPr>
        <w:t xml:space="preserve">, </w:t>
      </w:r>
      <w:r w:rsidR="00CF5389">
        <w:rPr>
          <w:rFonts w:cs="Calibri"/>
          <w:b/>
          <w:sz w:val="20"/>
          <w:szCs w:val="20"/>
        </w:rPr>
        <w:t>9</w:t>
      </w:r>
      <w:r w:rsidR="00F95CF8">
        <w:rPr>
          <w:rFonts w:cs="Calibri"/>
          <w:b/>
          <w:sz w:val="20"/>
          <w:szCs w:val="20"/>
        </w:rPr>
        <w:t xml:space="preserve"> i 10</w:t>
      </w:r>
      <w:r w:rsidR="003F6D0C">
        <w:rPr>
          <w:rFonts w:cs="Calibri"/>
          <w:b/>
          <w:sz w:val="20"/>
          <w:szCs w:val="20"/>
        </w:rPr>
        <w:t xml:space="preserve"> </w:t>
      </w:r>
      <w:r w:rsidR="00D923A3" w:rsidRPr="00D42D0A">
        <w:rPr>
          <w:rFonts w:cs="Calibri"/>
          <w:b/>
          <w:sz w:val="20"/>
          <w:szCs w:val="20"/>
        </w:rPr>
        <w:t>do Warunków Zamówienia</w:t>
      </w:r>
      <w:r w:rsidR="00892864">
        <w:rPr>
          <w:rFonts w:cs="Calibri"/>
          <w:b/>
          <w:sz w:val="20"/>
          <w:szCs w:val="20"/>
        </w:rPr>
        <w:t>,</w:t>
      </w:r>
    </w:p>
    <w:p w14:paraId="4DB96EE1" w14:textId="77777777" w:rsidR="00C26715" w:rsidRDefault="007D3A1F" w:rsidP="00C8646C">
      <w:pPr>
        <w:pStyle w:val="Akapitzlist"/>
        <w:widowControl w:val="0"/>
        <w:numPr>
          <w:ilvl w:val="0"/>
          <w:numId w:val="22"/>
        </w:numPr>
        <w:jc w:val="both"/>
        <w:rPr>
          <w:rFonts w:cs="Calibri"/>
          <w:sz w:val="20"/>
          <w:szCs w:val="20"/>
        </w:rPr>
      </w:pPr>
      <w:r w:rsidRPr="00C26715">
        <w:rPr>
          <w:rFonts w:cs="Calibri"/>
          <w:sz w:val="20"/>
          <w:szCs w:val="20"/>
        </w:rPr>
        <w:t>wszelkie informacje zawarte w formularzu oferty wraz z załącznikami są zgodne ze stanem faktycznym,</w:t>
      </w:r>
    </w:p>
    <w:p w14:paraId="5DDF8B79" w14:textId="77777777" w:rsidR="009A7BD7" w:rsidRPr="00D06EBD" w:rsidRDefault="009A7BD7" w:rsidP="00C8646C">
      <w:pPr>
        <w:pStyle w:val="Akapitzlist"/>
        <w:numPr>
          <w:ilvl w:val="0"/>
          <w:numId w:val="22"/>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proofErr w:type="spellStart"/>
      <w:r w:rsidRPr="00D73832">
        <w:rPr>
          <w:rFonts w:asciiTheme="minorHAnsi" w:hAnsiTheme="minorHAnsi" w:cstheme="minorHAnsi"/>
          <w:sz w:val="20"/>
          <w:szCs w:val="20"/>
        </w:rPr>
        <w:t>emy</w:t>
      </w:r>
      <w:proofErr w:type="spellEnd"/>
      <w:r w:rsidRPr="00D73832">
        <w:rPr>
          <w:rFonts w:asciiTheme="minorHAnsi" w:hAnsiTheme="minorHAnsi" w:cstheme="minorHAnsi"/>
          <w:sz w:val="20"/>
          <w:szCs w:val="20"/>
        </w:rPr>
        <w:t xml:space="preserve">)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 xml:space="preserve">zasad na etapie realizacji Zamówienia, </w:t>
      </w:r>
    </w:p>
    <w:p w14:paraId="63F683B6" w14:textId="77777777" w:rsidR="009A7BD7" w:rsidRPr="00D06EBD" w:rsidRDefault="009A7BD7" w:rsidP="00C8646C">
      <w:pPr>
        <w:pStyle w:val="Akapitzlist"/>
        <w:numPr>
          <w:ilvl w:val="0"/>
          <w:numId w:val="22"/>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0327C665" w14:textId="77777777" w:rsidR="009A7BD7" w:rsidRPr="00D06EBD" w:rsidRDefault="009A7BD7" w:rsidP="009A7BD7">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r:id="rId13" w:history="1">
        <w:r w:rsidRPr="00D06EBD">
          <w:rPr>
            <w:rFonts w:asciiTheme="minorHAnsi" w:hAnsiTheme="minorHAnsi" w:cstheme="minorHAnsi"/>
            <w:color w:val="0000FF"/>
            <w:sz w:val="20"/>
            <w:szCs w:val="20"/>
            <w:u w:val="single"/>
          </w:rPr>
          <w:t>http://www. ……</w:t>
        </w:r>
      </w:hyperlink>
      <w:r w:rsidRPr="00D06EBD">
        <w:rPr>
          <w:rFonts w:asciiTheme="minorHAnsi" w:hAnsiTheme="minorHAnsi" w:cstheme="minorHAnsi"/>
          <w:b/>
          <w:i/>
          <w:sz w:val="20"/>
          <w:szCs w:val="20"/>
        </w:rPr>
        <w:t xml:space="preserve"> (uzupełnić - jeśli Wykonawca zamieszcza swoją klauzulę na własnej stronie internetowej) </w:t>
      </w:r>
    </w:p>
    <w:p w14:paraId="27F2CC09" w14:textId="77777777" w:rsidR="009A7BD7" w:rsidRPr="00D06EBD" w:rsidRDefault="009A7BD7" w:rsidP="009A7BD7">
      <w:pPr>
        <w:pStyle w:val="Akapitzlist"/>
        <w:spacing w:after="0"/>
        <w:jc w:val="both"/>
        <w:rPr>
          <w:rFonts w:asciiTheme="minorHAnsi" w:hAnsiTheme="minorHAnsi" w:cstheme="minorHAnsi"/>
          <w:b/>
          <w:i/>
          <w:sz w:val="20"/>
          <w:szCs w:val="20"/>
        </w:rPr>
      </w:pPr>
    </w:p>
    <w:p w14:paraId="288A49B8" w14:textId="05EF8C08" w:rsidR="009A7BD7" w:rsidRDefault="009A7BD7" w:rsidP="009A7BD7">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przekazana </w:t>
      </w:r>
      <w:r w:rsidRPr="008908DF">
        <w:rPr>
          <w:rFonts w:asciiTheme="minorHAnsi" w:hAnsiTheme="minorHAnsi" w:cstheme="minorHAnsi"/>
          <w:sz w:val="20"/>
          <w:szCs w:val="20"/>
        </w:rPr>
        <w:t xml:space="preserve">zostanie jako załącznik do </w:t>
      </w:r>
      <w:r w:rsidR="00831A47" w:rsidRPr="008908DF">
        <w:rPr>
          <w:rFonts w:asciiTheme="minorHAnsi" w:hAnsiTheme="minorHAnsi" w:cstheme="minorHAnsi"/>
          <w:sz w:val="20"/>
          <w:szCs w:val="20"/>
        </w:rPr>
        <w:t xml:space="preserve">oferty </w:t>
      </w:r>
      <w:r w:rsidRPr="008908DF">
        <w:rPr>
          <w:rFonts w:asciiTheme="minorHAnsi" w:hAnsiTheme="minorHAnsi" w:cstheme="minorHAnsi"/>
          <w:sz w:val="20"/>
          <w:szCs w:val="20"/>
        </w:rPr>
        <w:t xml:space="preserve">(w postaci elektronicznej/w wersji papierowej) </w:t>
      </w:r>
      <w:r w:rsidR="007372A6" w:rsidRPr="008908DF">
        <w:rPr>
          <w:rFonts w:asciiTheme="minorHAnsi" w:hAnsiTheme="minorHAnsi" w:cstheme="minorHAnsi"/>
          <w:sz w:val="20"/>
          <w:szCs w:val="20"/>
        </w:rPr>
        <w:t xml:space="preserve"> </w:t>
      </w:r>
      <w:r w:rsidR="007372A6" w:rsidRPr="008908DF">
        <w:rPr>
          <w:rFonts w:asciiTheme="minorHAnsi" w:hAnsiTheme="minorHAnsi" w:cstheme="minorHAnsi"/>
          <w:b/>
          <w:bCs/>
          <w:color w:val="FF0000"/>
          <w:sz w:val="20"/>
          <w:szCs w:val="20"/>
        </w:rPr>
        <w:t>(UWAGA: nie należy utożsamiać z Załącznikiem nr 5 do WZ)</w:t>
      </w:r>
    </w:p>
    <w:p w14:paraId="4065F1BA" w14:textId="77777777" w:rsidR="00831A47" w:rsidRPr="00D06EBD" w:rsidRDefault="00831A47" w:rsidP="009A7BD7">
      <w:pPr>
        <w:pStyle w:val="Akapitzlist"/>
        <w:spacing w:after="0"/>
        <w:jc w:val="both"/>
        <w:rPr>
          <w:rFonts w:asciiTheme="minorHAnsi" w:hAnsiTheme="minorHAnsi" w:cstheme="minorHAnsi"/>
          <w:sz w:val="20"/>
          <w:szCs w:val="20"/>
        </w:rPr>
      </w:pPr>
    </w:p>
    <w:p w14:paraId="5C3AD728" w14:textId="6E3943B6" w:rsidR="009A7BD7" w:rsidRPr="00D73832" w:rsidRDefault="009A7BD7" w:rsidP="00F9050D">
      <w:pPr>
        <w:pStyle w:val="Akapitzlist"/>
        <w:numPr>
          <w:ilvl w:val="0"/>
          <w:numId w:val="22"/>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831A47">
        <w:rPr>
          <w:rFonts w:asciiTheme="minorHAnsi" w:hAnsiTheme="minorHAnsi" w:cstheme="minorHAnsi"/>
          <w:sz w:val="20"/>
          <w:szCs w:val="20"/>
        </w:rPr>
        <w:t>3</w:t>
      </w:r>
      <w:r w:rsidRPr="00D06EBD">
        <w:rPr>
          <w:rFonts w:asciiTheme="minorHAnsi" w:hAnsiTheme="minorHAnsi" w:cstheme="minorHAnsi"/>
          <w:sz w:val="20"/>
          <w:szCs w:val="20"/>
        </w:rPr>
        <w:t xml:space="preserve"> 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p>
    <w:p w14:paraId="585D0607" w14:textId="77777777" w:rsidR="009A7BD7" w:rsidRPr="00D73832" w:rsidRDefault="009A7BD7" w:rsidP="00F9050D">
      <w:pPr>
        <w:pStyle w:val="Akapitzlist"/>
        <w:numPr>
          <w:ilvl w:val="0"/>
          <w:numId w:val="22"/>
        </w:numPr>
        <w:spacing w:before="40" w:after="0"/>
        <w:jc w:val="both"/>
        <w:rPr>
          <w:rFonts w:asciiTheme="minorHAnsi" w:hAnsiTheme="minorHAnsi" w:cstheme="minorHAnsi"/>
          <w:sz w:val="20"/>
          <w:szCs w:val="20"/>
        </w:rPr>
      </w:pPr>
      <w:r w:rsidRPr="00D73832">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03BD14FC" w14:textId="77777777" w:rsidR="009A7BD7" w:rsidRPr="00D73832" w:rsidRDefault="009A7BD7" w:rsidP="009A7BD7">
      <w:pPr>
        <w:spacing w:after="120"/>
        <w:ind w:left="720"/>
        <w:rPr>
          <w:rFonts w:asciiTheme="minorHAnsi" w:hAnsiTheme="minorHAnsi" w:cstheme="minorHAns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tak / </w:t>
      </w:r>
      <w:r w:rsidRPr="00D73832">
        <w:rPr>
          <w:rFonts w:asciiTheme="minorHAnsi" w:hAnsiTheme="minorHAnsi" w:cstheme="minorHAnsi"/>
          <w:sz w:val="20"/>
          <w:szCs w:val="20"/>
        </w:rPr>
        <w:fldChar w:fldCharType="begin">
          <w:ffData>
            <w:name w:val="Wybór2"/>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w:t>
      </w:r>
    </w:p>
    <w:p w14:paraId="6EA736F1" w14:textId="56C9199E" w:rsidR="009A7BD7" w:rsidRPr="00E47A66" w:rsidRDefault="009A7BD7" w:rsidP="00E47A66">
      <w:pPr>
        <w:pStyle w:val="Akapitzlist"/>
        <w:numPr>
          <w:ilvl w:val="0"/>
          <w:numId w:val="22"/>
        </w:numPr>
        <w:spacing w:before="40"/>
        <w:ind w:left="709" w:right="402"/>
        <w:rPr>
          <w:rFonts w:asciiTheme="minorHAnsi" w:hAnsiTheme="minorHAnsi" w:cstheme="minorHAnsi"/>
          <w:iCs/>
          <w:sz w:val="20"/>
          <w:szCs w:val="20"/>
          <w:lang w:val="pt-BR"/>
        </w:rPr>
      </w:pPr>
      <w:r w:rsidRPr="00E47A66">
        <w:rPr>
          <w:rFonts w:asciiTheme="minorHAnsi" w:hAnsiTheme="minorHAnsi" w:cstheme="minorHAnsi"/>
          <w:sz w:val="20"/>
          <w:szCs w:val="20"/>
        </w:rPr>
        <w:t>osobą uprawnioną do udzielania wyjaśnień Zamawiającemu w imieniu Wykonawcy jest:</w:t>
      </w:r>
      <w:r w:rsidR="00E47A66">
        <w:rPr>
          <w:rFonts w:asciiTheme="minorHAnsi" w:hAnsiTheme="minorHAnsi" w:cstheme="minorHAnsi"/>
          <w:iCs/>
          <w:sz w:val="20"/>
          <w:szCs w:val="20"/>
          <w:lang w:val="pt-BR"/>
        </w:rPr>
        <w:br/>
      </w:r>
      <w:r w:rsidRPr="00E47A66">
        <w:rPr>
          <w:rFonts w:asciiTheme="minorHAnsi" w:hAnsiTheme="minorHAnsi" w:cstheme="minorHAnsi"/>
          <w:iCs/>
          <w:sz w:val="20"/>
          <w:szCs w:val="20"/>
          <w:lang w:val="pt-BR"/>
        </w:rPr>
        <w:t>Pan(i) ………………………. , tel.: ……………………….. e-mail: ………………………..</w:t>
      </w:r>
    </w:p>
    <w:p w14:paraId="24B6D79B" w14:textId="77777777" w:rsidR="00F0155F" w:rsidRDefault="00F0155F" w:rsidP="00F9050D">
      <w:pPr>
        <w:pStyle w:val="Akapitzlist"/>
        <w:numPr>
          <w:ilvl w:val="0"/>
          <w:numId w:val="22"/>
        </w:numPr>
        <w:spacing w:before="200"/>
        <w:jc w:val="both"/>
        <w:rPr>
          <w:rFonts w:asciiTheme="minorHAnsi" w:hAnsiTheme="minorHAnsi" w:cstheme="minorHAnsi"/>
          <w:sz w:val="20"/>
          <w:szCs w:val="20"/>
        </w:rPr>
      </w:pPr>
      <w:r w:rsidRPr="00F0155F">
        <w:rPr>
          <w:rFonts w:asciiTheme="minorHAnsi" w:hAnsiTheme="minorHAnsi" w:cstheme="minorHAnsi"/>
          <w:sz w:val="20"/>
          <w:szCs w:val="20"/>
        </w:rPr>
        <w:t>informacje o aukcji elektronicznej należy przesłać na adres e-mail</w:t>
      </w:r>
      <w:r w:rsidRPr="00F0155F" w:rsidDel="00F0155F">
        <w:rPr>
          <w:rFonts w:asciiTheme="minorHAnsi" w:hAnsiTheme="minorHAnsi" w:cstheme="minorHAnsi"/>
          <w:sz w:val="20"/>
          <w:szCs w:val="20"/>
        </w:rPr>
        <w:t xml:space="preserve"> </w:t>
      </w:r>
    </w:p>
    <w:p w14:paraId="1FF3B323" w14:textId="1FBA6E18" w:rsidR="009A7BD7" w:rsidRPr="00D73832" w:rsidRDefault="007C0E4D" w:rsidP="00F0155F">
      <w:pPr>
        <w:pStyle w:val="Akapitzlist"/>
        <w:spacing w:before="200"/>
        <w:jc w:val="both"/>
        <w:rPr>
          <w:rFonts w:asciiTheme="minorHAnsi" w:hAnsiTheme="minorHAnsi" w:cstheme="minorHAnsi"/>
          <w:sz w:val="20"/>
          <w:szCs w:val="20"/>
        </w:rPr>
      </w:pPr>
      <w:r>
        <w:rPr>
          <w:rFonts w:asciiTheme="minorHAnsi" w:hAnsiTheme="minorHAnsi" w:cstheme="minorHAnsi"/>
          <w:color w:val="FF0000"/>
          <w:sz w:val="20"/>
          <w:szCs w:val="20"/>
          <w:lang w:eastAsia="pl-PL"/>
        </w:rPr>
        <w:t>(</w:t>
      </w:r>
      <w:r w:rsidR="00F0155F" w:rsidRPr="00F0155F">
        <w:rPr>
          <w:rFonts w:asciiTheme="minorHAnsi" w:hAnsiTheme="minorHAnsi" w:cstheme="minorHAnsi"/>
          <w:b/>
          <w:color w:val="FF0000"/>
          <w:sz w:val="20"/>
          <w:szCs w:val="20"/>
          <w:lang w:eastAsia="pl-PL"/>
        </w:rPr>
        <w:t>Proszę o wskazanie wyłącznie jednego adresu e-mail</w:t>
      </w:r>
      <w:r w:rsidR="009608BD">
        <w:rPr>
          <w:rFonts w:asciiTheme="minorHAnsi" w:hAnsiTheme="minorHAnsi" w:cstheme="minorHAnsi"/>
          <w:b/>
          <w:color w:val="FF0000"/>
          <w:sz w:val="20"/>
          <w:szCs w:val="20"/>
          <w:lang w:eastAsia="pl-PL"/>
        </w:rPr>
        <w:t>,</w:t>
      </w:r>
      <w:r w:rsidR="00F0155F" w:rsidRPr="00F0155F">
        <w:rPr>
          <w:rFonts w:asciiTheme="minorHAnsi" w:hAnsiTheme="minorHAnsi" w:cstheme="minorHAnsi"/>
          <w:b/>
          <w:color w:val="FF0000"/>
          <w:sz w:val="20"/>
          <w:szCs w:val="20"/>
          <w:lang w:eastAsia="pl-PL"/>
        </w:rPr>
        <w:t xml:space="preserve"> </w:t>
      </w:r>
      <w:r w:rsidR="009608BD">
        <w:rPr>
          <w:rFonts w:asciiTheme="minorHAnsi" w:hAnsiTheme="minorHAnsi" w:cstheme="minorHAnsi"/>
          <w:b/>
          <w:color w:val="FF0000"/>
          <w:sz w:val="20"/>
          <w:szCs w:val="20"/>
          <w:lang w:eastAsia="pl-PL"/>
        </w:rPr>
        <w:t xml:space="preserve">z którego Wykonawca będzie się logował na Platformę </w:t>
      </w:r>
      <w:proofErr w:type="spellStart"/>
      <w:r w:rsidR="009608BD">
        <w:rPr>
          <w:rFonts w:asciiTheme="minorHAnsi" w:hAnsiTheme="minorHAnsi" w:cstheme="minorHAnsi"/>
          <w:b/>
          <w:color w:val="FF0000"/>
          <w:sz w:val="20"/>
          <w:szCs w:val="20"/>
          <w:lang w:eastAsia="pl-PL"/>
        </w:rPr>
        <w:t>Logintrade</w:t>
      </w:r>
      <w:proofErr w:type="spellEnd"/>
      <w:r w:rsidR="009608BD">
        <w:rPr>
          <w:rFonts w:asciiTheme="minorHAnsi" w:hAnsiTheme="minorHAnsi" w:cstheme="minorHAnsi"/>
          <w:b/>
          <w:color w:val="FF0000"/>
          <w:sz w:val="20"/>
          <w:szCs w:val="20"/>
          <w:lang w:eastAsia="pl-PL"/>
        </w:rPr>
        <w:t xml:space="preserve"> w celu wzięcia udział w aukcji</w:t>
      </w:r>
      <w:r w:rsidRPr="00EF3794">
        <w:rPr>
          <w:rFonts w:asciiTheme="minorHAnsi" w:hAnsiTheme="minorHAnsi" w:cstheme="minorHAnsi"/>
          <w:color w:val="FF0000"/>
          <w:sz w:val="20"/>
          <w:szCs w:val="20"/>
          <w:lang w:eastAsia="pl-PL"/>
        </w:rPr>
        <w:t>)</w:t>
      </w:r>
      <w:r w:rsidRPr="003D3A2E">
        <w:rPr>
          <w:rFonts w:asciiTheme="minorHAnsi" w:hAnsiTheme="minorHAnsi" w:cstheme="minorHAnsi"/>
          <w:sz w:val="20"/>
          <w:szCs w:val="20"/>
          <w:lang w:eastAsia="pl-PL"/>
        </w:rPr>
        <w:t>:</w:t>
      </w:r>
    </w:p>
    <w:p w14:paraId="632C1BA8" w14:textId="77777777" w:rsidR="009A7BD7" w:rsidRPr="00E830CD" w:rsidRDefault="009A7BD7" w:rsidP="009A7BD7">
      <w:pPr>
        <w:spacing w:before="0" w:after="120" w:line="276" w:lineRule="auto"/>
        <w:ind w:left="709" w:right="402"/>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p>
    <w:p w14:paraId="2E2DE2FC" w14:textId="77777777" w:rsidR="00D14E47" w:rsidRPr="00C20338" w:rsidRDefault="00D14E47" w:rsidP="004705CD">
      <w:pPr>
        <w:numPr>
          <w:ilvl w:val="0"/>
          <w:numId w:val="4"/>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3D3A7ED5" w14:textId="77777777" w:rsidR="00D14E47" w:rsidRPr="00DA4B05" w:rsidRDefault="00D14E47" w:rsidP="00802FBE">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08207472" w14:textId="77777777" w:rsidR="00D14E47" w:rsidRPr="00DA4B05" w:rsidRDefault="00D14E47" w:rsidP="00F9050D">
      <w:pPr>
        <w:numPr>
          <w:ilvl w:val="2"/>
          <w:numId w:val="39"/>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 xml:space="preserve">W moim(naszym) imieniu umowę zawrze Pan(i)………. Pełniący(a) funkcję………. </w:t>
      </w:r>
    </w:p>
    <w:p w14:paraId="601FDC54" w14:textId="77777777" w:rsidR="00D14E47" w:rsidRPr="00DA4B05" w:rsidRDefault="00D14E47" w:rsidP="00F9050D">
      <w:pPr>
        <w:numPr>
          <w:ilvl w:val="2"/>
          <w:numId w:val="39"/>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W celu realizacji przedmiotu Umowy, wyznaczam(y) osobę odpowiedzialną za prawidłową realizację Umowy – Koordynatorów Umowy:</w:t>
      </w:r>
    </w:p>
    <w:p w14:paraId="41547515" w14:textId="77777777" w:rsidR="00D14E47" w:rsidRPr="00DA4B05" w:rsidRDefault="00D14E47" w:rsidP="00CD2FB8">
      <w:pPr>
        <w:spacing w:after="120" w:line="276" w:lineRule="auto"/>
        <w:ind w:left="851" w:right="402"/>
        <w:contextualSpacing/>
        <w:rPr>
          <w:rFonts w:ascii="Calibri" w:hAnsi="Calibri" w:cs="Calibri"/>
          <w:sz w:val="20"/>
          <w:szCs w:val="20"/>
        </w:rPr>
      </w:pPr>
      <w:r w:rsidRPr="00DA4B05">
        <w:rPr>
          <w:rFonts w:ascii="Calibri" w:hAnsi="Calibri" w:cs="Calibri"/>
          <w:sz w:val="20"/>
          <w:szCs w:val="20"/>
        </w:rPr>
        <w:lastRenderedPageBreak/>
        <w:t>Imię</w:t>
      </w:r>
      <w:r w:rsidR="00756F94" w:rsidRPr="00DA4B05">
        <w:rPr>
          <w:rFonts w:ascii="Calibri" w:hAnsi="Calibri" w:cs="Calibri"/>
          <w:sz w:val="20"/>
          <w:szCs w:val="20"/>
        </w:rPr>
        <w:t xml:space="preserve"> i</w:t>
      </w:r>
      <w:r w:rsidRPr="00DA4B05">
        <w:rPr>
          <w:rFonts w:ascii="Calibri" w:hAnsi="Calibri" w:cs="Calibri"/>
          <w:sz w:val="20"/>
          <w:szCs w:val="20"/>
        </w:rPr>
        <w:t xml:space="preserve"> nazwisko: </w:t>
      </w:r>
    </w:p>
    <w:p w14:paraId="601C760D" w14:textId="77777777" w:rsidR="00D14E47" w:rsidRPr="00DA4B05" w:rsidRDefault="00D14E47" w:rsidP="001C5E9C">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e–mail – …..</w:t>
      </w:r>
    </w:p>
    <w:p w14:paraId="3EE9BF3E" w14:textId="77777777" w:rsidR="00D14E47" w:rsidRPr="00DA4B05" w:rsidRDefault="00D14E47" w:rsidP="00E12460">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nr tel.  …..</w:t>
      </w:r>
    </w:p>
    <w:tbl>
      <w:tblPr>
        <w:tblW w:w="0" w:type="auto"/>
        <w:jc w:val="center"/>
        <w:tblCellMar>
          <w:left w:w="70" w:type="dxa"/>
          <w:right w:w="70" w:type="dxa"/>
        </w:tblCellMar>
        <w:tblLook w:val="0000" w:firstRow="0" w:lastRow="0" w:firstColumn="0" w:lastColumn="0" w:noHBand="0" w:noVBand="0"/>
      </w:tblPr>
      <w:tblGrid>
        <w:gridCol w:w="6091"/>
      </w:tblGrid>
      <w:tr w:rsidR="00891B4D" w:rsidRPr="00C20338" w14:paraId="00F48861" w14:textId="77777777" w:rsidTr="00E47A66">
        <w:trPr>
          <w:trHeight w:val="1261"/>
          <w:jc w:val="center"/>
        </w:trPr>
        <w:tc>
          <w:tcPr>
            <w:tcW w:w="6091"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891B4D">
        <w:trPr>
          <w:jc w:val="center"/>
        </w:trPr>
        <w:tc>
          <w:tcPr>
            <w:tcW w:w="6091"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0340D00A" w14:textId="77777777" w:rsidR="009F0D67" w:rsidRPr="009F0D67" w:rsidRDefault="00C57CD3" w:rsidP="009F0D67">
      <w:pPr>
        <w:spacing w:after="240"/>
        <w:rPr>
          <w:rFonts w:ascii="Calibri" w:hAnsi="Calibri" w:cs="Calibri"/>
          <w:b/>
          <w:sz w:val="20"/>
          <w:szCs w:val="20"/>
          <w:u w:val="single"/>
        </w:rPr>
      </w:pPr>
      <w:bookmarkStart w:id="2" w:name="_Toc74857824"/>
      <w:bookmarkStart w:id="3" w:name="_Toc79664050"/>
      <w:r>
        <w:rPr>
          <w:rFonts w:ascii="Calibri" w:hAnsi="Calibri" w:cs="Calibri"/>
          <w:b/>
          <w:sz w:val="20"/>
          <w:szCs w:val="20"/>
          <w:u w:val="single"/>
        </w:rPr>
        <w:br w:type="page"/>
      </w:r>
      <w:r w:rsidR="009F0D67" w:rsidRPr="009F0D67">
        <w:rPr>
          <w:rFonts w:ascii="Calibri" w:hAnsi="Calibri" w:cs="Calibri"/>
          <w:b/>
          <w:sz w:val="20"/>
          <w:szCs w:val="20"/>
          <w:u w:val="single"/>
        </w:rPr>
        <w:lastRenderedPageBreak/>
        <w:t>ZAŁĄCZNIK NR 1a – FORMULARZ CENOWY - CZĘŚĆ 1 - DOSTAWA FABRYCZNIE NOWYCH SAMOCHODÓW SŁUŻBOWYCH KLASY C</w:t>
      </w:r>
    </w:p>
    <w:p w14:paraId="6879BC83" w14:textId="77777777" w:rsidR="009F0D67" w:rsidRPr="009F0D67" w:rsidRDefault="009F0D67" w:rsidP="009F0D67">
      <w:pPr>
        <w:spacing w:after="240"/>
        <w:rPr>
          <w:rFonts w:ascii="Calibri" w:hAnsi="Calibri" w:cs="Calibri"/>
          <w:b/>
          <w:sz w:val="20"/>
          <w:szCs w:val="20"/>
          <w:u w:val="single"/>
        </w:rPr>
      </w:pPr>
      <w:r w:rsidRPr="009F0D67">
        <w:rPr>
          <w:rFonts w:ascii="Calibri" w:hAnsi="Calibri" w:cs="Calibri"/>
          <w:b/>
          <w:sz w:val="20"/>
          <w:szCs w:val="20"/>
          <w:u w:val="single"/>
        </w:rPr>
        <w:t>ZAŁĄCZNIK NR 1b – FORMULARZ CENOWY - CZĘŚĆ 2 - DOSTAWA FABRYCZNIE NOWYCH SAMOCHODÓW SŁUŻBOWYCH KLASY C HYBRYDA</w:t>
      </w:r>
    </w:p>
    <w:p w14:paraId="2141E63B" w14:textId="77777777" w:rsidR="009F0D67" w:rsidRPr="009F0D67" w:rsidRDefault="009F0D67" w:rsidP="009F0D67">
      <w:pPr>
        <w:spacing w:after="240"/>
        <w:rPr>
          <w:rFonts w:ascii="Calibri" w:hAnsi="Calibri" w:cs="Calibri"/>
          <w:b/>
          <w:sz w:val="20"/>
          <w:szCs w:val="20"/>
          <w:u w:val="single"/>
        </w:rPr>
      </w:pPr>
      <w:r w:rsidRPr="009F0D67">
        <w:rPr>
          <w:rFonts w:ascii="Calibri" w:hAnsi="Calibri" w:cs="Calibri"/>
          <w:b/>
          <w:sz w:val="20"/>
          <w:szCs w:val="20"/>
          <w:u w:val="single"/>
        </w:rPr>
        <w:t>ZAŁĄCZNIK NR 1c – FORMULARZ CENOWY - CZĘŚĆ 3 - DOSTAWA FABRYCZNIE NOWYCH SAMOCHODÓW SŁUŻBOWYCH KLASY D</w:t>
      </w:r>
    </w:p>
    <w:p w14:paraId="782A1A7B" w14:textId="77777777" w:rsidR="009F0D67" w:rsidRPr="009F0D67" w:rsidRDefault="009F0D67" w:rsidP="009F0D67">
      <w:pPr>
        <w:spacing w:after="240"/>
        <w:rPr>
          <w:rFonts w:ascii="Calibri" w:hAnsi="Calibri" w:cs="Calibri"/>
          <w:b/>
          <w:sz w:val="20"/>
          <w:szCs w:val="20"/>
          <w:u w:val="single"/>
        </w:rPr>
      </w:pPr>
      <w:r w:rsidRPr="009F0D67">
        <w:rPr>
          <w:rFonts w:ascii="Calibri" w:hAnsi="Calibri" w:cs="Calibri"/>
          <w:b/>
          <w:sz w:val="20"/>
          <w:szCs w:val="20"/>
          <w:u w:val="single"/>
        </w:rPr>
        <w:t>ZAŁĄCZNIK NR 1d – FORMULARZ CENOWY - CZĘŚĆ 4 - DOSTAWA FABRYCZNIE NOWYCH SAMOCHODÓW SŁUŻBOWYCH KLASY D HYBRYDA</w:t>
      </w:r>
    </w:p>
    <w:p w14:paraId="0246D19B" w14:textId="77777777" w:rsidR="009F0D67" w:rsidRPr="009F0D67" w:rsidRDefault="009F0D67" w:rsidP="009F0D67">
      <w:pPr>
        <w:spacing w:after="240"/>
        <w:rPr>
          <w:rFonts w:ascii="Calibri" w:hAnsi="Calibri" w:cs="Calibri"/>
          <w:b/>
          <w:sz w:val="20"/>
          <w:szCs w:val="20"/>
          <w:u w:val="single"/>
        </w:rPr>
      </w:pPr>
      <w:r w:rsidRPr="009F0D67">
        <w:rPr>
          <w:rFonts w:ascii="Calibri" w:hAnsi="Calibri" w:cs="Calibri"/>
          <w:b/>
          <w:sz w:val="20"/>
          <w:szCs w:val="20"/>
          <w:u w:val="single"/>
        </w:rPr>
        <w:t>ZAŁĄCZNIK NR 1e – FORMULARZ CENOWY - CZĘŚĆ 5 - DOSTAWA FABRYCZNIE NOWYCH SAMOCHODÓW SŁUŻBOWYCH KLASY KOMBIVAN ELEKTRYCZNY</w:t>
      </w:r>
    </w:p>
    <w:p w14:paraId="71E3D097" w14:textId="5ED35ABF" w:rsidR="009F0D67" w:rsidRDefault="009F0D67" w:rsidP="009F0D67">
      <w:pPr>
        <w:spacing w:after="240"/>
        <w:rPr>
          <w:rFonts w:ascii="Calibri" w:hAnsi="Calibri" w:cs="Calibri"/>
          <w:b/>
          <w:sz w:val="20"/>
          <w:szCs w:val="20"/>
          <w:u w:val="single"/>
        </w:rPr>
      </w:pPr>
      <w:r w:rsidRPr="009F0D67">
        <w:rPr>
          <w:rFonts w:ascii="Calibri" w:hAnsi="Calibri" w:cs="Calibri"/>
          <w:b/>
          <w:sz w:val="20"/>
          <w:szCs w:val="20"/>
          <w:u w:val="single"/>
        </w:rPr>
        <w:t>ZAŁĄCZNIK NR 1f – FORMULARZ CENOWY - CZĘŚĆ 6 - DOSTAWA FABRYCZNIE NOWYCH SAMOCHODÓW SŁUŻBOWYCH KLASY SUV 4X4</w:t>
      </w:r>
    </w:p>
    <w:p w14:paraId="46EA25F0" w14:textId="77777777" w:rsidR="009F0D67" w:rsidRDefault="009F0D67" w:rsidP="009F0D67">
      <w:pPr>
        <w:rPr>
          <w:rFonts w:asciiTheme="minorHAnsi" w:hAnsiTheme="minorHAnsi" w:cstheme="minorHAnsi"/>
          <w:i/>
          <w:sz w:val="20"/>
          <w:szCs w:val="20"/>
        </w:rPr>
      </w:pPr>
      <w:r w:rsidRPr="00672693">
        <w:rPr>
          <w:rFonts w:asciiTheme="minorHAnsi" w:hAnsiTheme="minorHAnsi" w:cstheme="minorHAnsi"/>
          <w:i/>
          <w:sz w:val="20"/>
          <w:szCs w:val="20"/>
        </w:rPr>
        <w:t>(Zostały dodane w wersji edytowalnej w załączonym pliku programu Excel)</w:t>
      </w:r>
    </w:p>
    <w:p w14:paraId="6D4D3B55" w14:textId="77777777" w:rsidR="009F0D67" w:rsidRPr="009F0D67" w:rsidRDefault="009F0D67" w:rsidP="009F0D67">
      <w:pPr>
        <w:spacing w:after="240"/>
        <w:rPr>
          <w:rFonts w:ascii="Calibri" w:hAnsi="Calibri" w:cs="Calibri"/>
          <w:b/>
          <w:sz w:val="20"/>
          <w:szCs w:val="20"/>
          <w:u w:val="single"/>
        </w:rPr>
      </w:pPr>
    </w:p>
    <w:p w14:paraId="59C0BE85" w14:textId="77777777" w:rsidR="009F0D67" w:rsidRDefault="009F0D67">
      <w:pPr>
        <w:spacing w:before="0" w:after="200" w:line="276" w:lineRule="auto"/>
        <w:jc w:val="left"/>
        <w:rPr>
          <w:rFonts w:ascii="Calibri" w:hAnsi="Calibri" w:cs="Calibri"/>
          <w:b/>
          <w:sz w:val="20"/>
          <w:szCs w:val="20"/>
          <w:u w:val="single"/>
        </w:rPr>
      </w:pPr>
      <w:r>
        <w:rPr>
          <w:rFonts w:ascii="Calibri" w:hAnsi="Calibri" w:cs="Calibri"/>
          <w:b/>
          <w:sz w:val="20"/>
          <w:szCs w:val="20"/>
          <w:u w:val="single"/>
        </w:rPr>
        <w:br w:type="page"/>
      </w:r>
    </w:p>
    <w:p w14:paraId="6E6CCF34" w14:textId="1FBE3DFC" w:rsidR="00D923A3" w:rsidRDefault="00D923A3" w:rsidP="00D923A3">
      <w:pPr>
        <w:spacing w:after="240"/>
        <w:rPr>
          <w:rFonts w:ascii="Calibri" w:hAnsi="Calibri" w:cs="Calibri"/>
          <w:b/>
          <w:sz w:val="20"/>
          <w:szCs w:val="20"/>
          <w:u w:val="single"/>
        </w:rPr>
      </w:pPr>
      <w:r w:rsidRPr="003B160C">
        <w:rPr>
          <w:rFonts w:ascii="Calibri" w:hAnsi="Calibri" w:cs="Calibri"/>
          <w:b/>
          <w:sz w:val="20"/>
          <w:szCs w:val="20"/>
          <w:u w:val="single"/>
        </w:rPr>
        <w:lastRenderedPageBreak/>
        <w:t xml:space="preserve">ZAŁĄCZNIK NR </w:t>
      </w:r>
      <w:r w:rsidR="00614254" w:rsidRPr="003B160C">
        <w:rPr>
          <w:rFonts w:ascii="Calibri" w:hAnsi="Calibri" w:cs="Calibri"/>
          <w:b/>
          <w:sz w:val="20"/>
          <w:szCs w:val="20"/>
          <w:u w:val="single"/>
        </w:rPr>
        <w:t>1</w:t>
      </w:r>
      <w:r w:rsidR="009F0D67">
        <w:rPr>
          <w:rFonts w:ascii="Calibri" w:hAnsi="Calibri" w:cs="Calibri"/>
          <w:b/>
          <w:sz w:val="20"/>
          <w:szCs w:val="20"/>
          <w:u w:val="single"/>
        </w:rPr>
        <w:t>g</w:t>
      </w:r>
      <w:r w:rsidR="00614254" w:rsidRPr="003B160C">
        <w:rPr>
          <w:rFonts w:ascii="Calibri" w:hAnsi="Calibri" w:cs="Calibri"/>
          <w:b/>
          <w:sz w:val="20"/>
          <w:szCs w:val="20"/>
          <w:u w:val="single"/>
        </w:rPr>
        <w:t xml:space="preserve"> </w:t>
      </w:r>
      <w:r w:rsidRPr="003B160C">
        <w:rPr>
          <w:rFonts w:ascii="Calibri" w:hAnsi="Calibri" w:cs="Calibri"/>
          <w:b/>
          <w:sz w:val="20"/>
          <w:szCs w:val="20"/>
          <w:u w:val="single"/>
        </w:rPr>
        <w:t xml:space="preserve">DO </w:t>
      </w:r>
      <w:r w:rsidR="009608BD">
        <w:rPr>
          <w:rFonts w:ascii="Calibri" w:hAnsi="Calibri" w:cs="Calibri"/>
          <w:b/>
          <w:sz w:val="20"/>
          <w:szCs w:val="20"/>
          <w:u w:val="single"/>
        </w:rPr>
        <w:t>WZ</w:t>
      </w:r>
      <w:r w:rsidRPr="003B160C">
        <w:rPr>
          <w:rFonts w:ascii="Calibri" w:hAnsi="Calibri" w:cs="Calibri"/>
          <w:b/>
          <w:sz w:val="20"/>
          <w:szCs w:val="20"/>
          <w:u w:val="single"/>
        </w:rPr>
        <w:t xml:space="preserve"> – WYKAZ </w:t>
      </w:r>
      <w:bookmarkStart w:id="4" w:name="_Hlk124322150"/>
      <w:r w:rsidRPr="003B160C">
        <w:rPr>
          <w:rFonts w:ascii="Calibri" w:hAnsi="Calibri" w:cs="Calibri"/>
          <w:b/>
          <w:sz w:val="20"/>
          <w:szCs w:val="20"/>
          <w:u w:val="single"/>
        </w:rPr>
        <w:t>AUTORYZOWANYCH STACJI OBSLUGI, W KTÓRYCH ŚWIADCZONE BĘDĄ USŁUGI SERWISOWE</w:t>
      </w:r>
      <w:bookmarkEnd w:id="4"/>
    </w:p>
    <w:p w14:paraId="5F55F83F" w14:textId="77777777" w:rsidR="00D923A3" w:rsidRPr="002631A9" w:rsidRDefault="00D923A3" w:rsidP="00D923A3">
      <w:pPr>
        <w:spacing w:before="0" w:after="200" w:line="276" w:lineRule="auto"/>
        <w:jc w:val="center"/>
        <w:rPr>
          <w:rFonts w:ascii="Calibri" w:hAnsi="Calibri" w:cs="Calibri"/>
          <w:b/>
          <w:i/>
          <w:sz w:val="20"/>
          <w:szCs w:val="20"/>
        </w:rPr>
      </w:pPr>
      <w:r w:rsidRPr="002631A9">
        <w:rPr>
          <w:rFonts w:ascii="Calibri" w:hAnsi="Calibri" w:cs="Calibri"/>
          <w:b/>
          <w:i/>
          <w:sz w:val="20"/>
          <w:szCs w:val="20"/>
        </w:rPr>
        <w:t xml:space="preserve">(każdy z Wykonawców biorących udział w postępowaniu, </w:t>
      </w:r>
      <w:r>
        <w:rPr>
          <w:rFonts w:ascii="Calibri" w:hAnsi="Calibri" w:cs="Calibri"/>
          <w:b/>
          <w:i/>
          <w:sz w:val="20"/>
          <w:szCs w:val="20"/>
        </w:rPr>
        <w:t xml:space="preserve">zobowiązany jest przedstawić </w:t>
      </w:r>
      <w:r w:rsidRPr="002631A9">
        <w:rPr>
          <w:rFonts w:ascii="Calibri" w:hAnsi="Calibri" w:cs="Calibri"/>
          <w:b/>
          <w:i/>
          <w:sz w:val="20"/>
          <w:szCs w:val="20"/>
        </w:rPr>
        <w:t>własny wykaz autoryzowanych stacji obsługi, w których świadczone będą usługi serwisowe)</w:t>
      </w:r>
    </w:p>
    <w:p w14:paraId="544BC533" w14:textId="511AC459" w:rsidR="00382F04" w:rsidRDefault="00382F04" w:rsidP="00E465E1">
      <w:pPr>
        <w:spacing w:after="240"/>
        <w:rPr>
          <w:rFonts w:ascii="Calibri" w:hAnsi="Calibri" w:cs="Calibri"/>
          <w:b/>
          <w:sz w:val="20"/>
          <w:szCs w:val="20"/>
          <w:u w:val="single"/>
        </w:rPr>
      </w:pPr>
    </w:p>
    <w:p w14:paraId="1F67621E" w14:textId="77777777" w:rsidR="00D923A3" w:rsidRDefault="00D923A3">
      <w:pPr>
        <w:spacing w:before="0" w:after="200" w:line="276" w:lineRule="auto"/>
        <w:jc w:val="left"/>
        <w:rPr>
          <w:rFonts w:asciiTheme="minorHAnsi" w:hAnsiTheme="minorHAnsi" w:cstheme="minorHAnsi"/>
          <w:b/>
          <w:sz w:val="20"/>
          <w:szCs w:val="22"/>
          <w:u w:val="single"/>
        </w:rPr>
      </w:pPr>
      <w:r>
        <w:rPr>
          <w:rFonts w:asciiTheme="minorHAnsi" w:hAnsiTheme="minorHAnsi" w:cstheme="minorHAnsi"/>
          <w:b/>
          <w:sz w:val="20"/>
          <w:szCs w:val="22"/>
          <w:u w:val="single"/>
        </w:rPr>
        <w:br w:type="page"/>
      </w:r>
    </w:p>
    <w:p w14:paraId="655BD635" w14:textId="00217A8F" w:rsidR="00511E0F" w:rsidRPr="00590146"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3F62A6" w:rsidRPr="004705CD">
        <w:rPr>
          <w:rFonts w:asciiTheme="minorHAnsi" w:hAnsiTheme="minorHAnsi" w:cstheme="minorHAnsi"/>
          <w:b/>
          <w:sz w:val="20"/>
          <w:szCs w:val="22"/>
          <w:u w:val="single"/>
        </w:rPr>
        <w:t>2</w:t>
      </w:r>
      <w:r w:rsidR="003315D7" w:rsidRPr="004705CD">
        <w:rPr>
          <w:rFonts w:asciiTheme="minorHAnsi" w:hAnsiTheme="minorHAnsi" w:cstheme="minorHAnsi"/>
          <w:b/>
          <w:sz w:val="20"/>
          <w:szCs w:val="22"/>
          <w:u w:val="single"/>
        </w:rPr>
        <w:t xml:space="preserve"> – OŚWIADCZENIE WYKONAWCY O BRAKU PODSTAW DO WYKLUCZENIA Z POSTĘPOWANIA</w:t>
      </w:r>
      <w:bookmarkEnd w:id="2"/>
      <w:bookmarkEnd w:id="3"/>
      <w:r w:rsidR="003F62A6" w:rsidRPr="004705CD">
        <w:rPr>
          <w:rFonts w:asciiTheme="minorHAnsi" w:hAnsiTheme="minorHAnsi" w:cstheme="minorHAnsi"/>
          <w:b/>
          <w:sz w:val="20"/>
          <w:szCs w:val="22"/>
          <w:u w:val="single"/>
        </w:rPr>
        <w:t xml:space="preserve">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67C4FCC1" w14:textId="2CFE3D0D" w:rsidR="007161CC" w:rsidRDefault="00E50EB7" w:rsidP="00967FE4">
      <w:pPr>
        <w:spacing w:before="0" w:after="120" w:line="276" w:lineRule="auto"/>
        <w:ind w:left="567"/>
        <w:jc w:val="center"/>
        <w:rPr>
          <w:rFonts w:ascii="Arial" w:hAnsi="Arial" w:cs="Arial"/>
          <w:b/>
          <w:bCs/>
          <w:color w:val="0070C0"/>
          <w:sz w:val="20"/>
          <w:szCs w:val="20"/>
        </w:rPr>
      </w:pPr>
      <w:r w:rsidRPr="00E50EB7">
        <w:rPr>
          <w:rFonts w:ascii="Arial" w:hAnsi="Arial" w:cs="Arial"/>
          <w:b/>
          <w:bCs/>
          <w:color w:val="0070C0"/>
          <w:sz w:val="20"/>
          <w:szCs w:val="20"/>
        </w:rPr>
        <w:t>Dostawa fabrycznie nowych osobowych samochodów służbowych dla Spółek Grupy Kapitałowej ENEA</w:t>
      </w:r>
    </w:p>
    <w:tbl>
      <w:tblPr>
        <w:tblStyle w:val="Tabela-Siatka"/>
        <w:tblW w:w="0" w:type="auto"/>
        <w:tblLook w:val="04A0" w:firstRow="1" w:lastRow="0" w:firstColumn="1" w:lastColumn="0" w:noHBand="0" w:noVBand="1"/>
      </w:tblPr>
      <w:tblGrid>
        <w:gridCol w:w="6478"/>
        <w:gridCol w:w="2584"/>
      </w:tblGrid>
      <w:tr w:rsidR="003F62A6" w:rsidRPr="00AB6CE3" w14:paraId="62D82B87" w14:textId="77777777" w:rsidTr="004705CD">
        <w:trPr>
          <w:trHeight w:val="386"/>
        </w:trPr>
        <w:tc>
          <w:tcPr>
            <w:tcW w:w="9062" w:type="dxa"/>
            <w:gridSpan w:val="2"/>
            <w:shd w:val="clear" w:color="auto" w:fill="EEECE1" w:themeFill="background2"/>
            <w:vAlign w:val="center"/>
          </w:tcPr>
          <w:p w14:paraId="40BB0C6B" w14:textId="77777777" w:rsidR="003F62A6" w:rsidRPr="00AB6CE3" w:rsidRDefault="003F62A6" w:rsidP="00E465E1">
            <w:pPr>
              <w:pStyle w:val="Akapitzlist"/>
              <w:numPr>
                <w:ilvl w:val="0"/>
                <w:numId w:val="40"/>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4705CD">
        <w:trPr>
          <w:trHeight w:val="386"/>
        </w:trPr>
        <w:tc>
          <w:tcPr>
            <w:tcW w:w="6478" w:type="dxa"/>
            <w:shd w:val="clear" w:color="auto" w:fill="auto"/>
            <w:vAlign w:val="center"/>
          </w:tcPr>
          <w:p w14:paraId="1A0ABEE6" w14:textId="77777777" w:rsidR="003F62A6" w:rsidRPr="00AB6CE3" w:rsidRDefault="003F62A6" w:rsidP="00E465E1">
            <w:pPr>
              <w:pStyle w:val="Akapitzlist"/>
              <w:numPr>
                <w:ilvl w:val="0"/>
                <w:numId w:val="41"/>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4705CD">
        <w:trPr>
          <w:trHeight w:val="386"/>
        </w:trPr>
        <w:tc>
          <w:tcPr>
            <w:tcW w:w="6478" w:type="dxa"/>
            <w:shd w:val="clear" w:color="auto" w:fill="auto"/>
            <w:vAlign w:val="center"/>
          </w:tcPr>
          <w:p w14:paraId="75035CD1"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4705CD">
        <w:trPr>
          <w:trHeight w:val="386"/>
        </w:trPr>
        <w:tc>
          <w:tcPr>
            <w:tcW w:w="6478" w:type="dxa"/>
            <w:shd w:val="clear" w:color="auto" w:fill="auto"/>
            <w:vAlign w:val="center"/>
          </w:tcPr>
          <w:p w14:paraId="22604FC4"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4705CD">
        <w:trPr>
          <w:trHeight w:val="386"/>
        </w:trPr>
        <w:tc>
          <w:tcPr>
            <w:tcW w:w="6478" w:type="dxa"/>
            <w:shd w:val="clear" w:color="auto" w:fill="auto"/>
            <w:vAlign w:val="center"/>
          </w:tcPr>
          <w:p w14:paraId="5AD472A6"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4705CD">
        <w:trPr>
          <w:trHeight w:val="386"/>
        </w:trPr>
        <w:tc>
          <w:tcPr>
            <w:tcW w:w="6478" w:type="dxa"/>
            <w:shd w:val="clear" w:color="auto" w:fill="auto"/>
            <w:vAlign w:val="center"/>
          </w:tcPr>
          <w:p w14:paraId="63D644AB" w14:textId="77777777" w:rsidR="003F62A6" w:rsidRPr="00AB6CE3" w:rsidRDefault="00A40870"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4705CD">
        <w:trPr>
          <w:trHeight w:val="386"/>
        </w:trPr>
        <w:tc>
          <w:tcPr>
            <w:tcW w:w="6478" w:type="dxa"/>
            <w:shd w:val="clear" w:color="auto" w:fill="auto"/>
            <w:vAlign w:val="center"/>
          </w:tcPr>
          <w:p w14:paraId="4158B0A9" w14:textId="77777777" w:rsidR="003F62A6" w:rsidRPr="00AB6CE3" w:rsidRDefault="00A40870"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2584"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4705CD">
        <w:trPr>
          <w:trHeight w:val="386"/>
        </w:trPr>
        <w:tc>
          <w:tcPr>
            <w:tcW w:w="6478" w:type="dxa"/>
            <w:shd w:val="clear" w:color="auto" w:fill="auto"/>
            <w:vAlign w:val="center"/>
          </w:tcPr>
          <w:p w14:paraId="7FE15244" w14:textId="77777777" w:rsidR="003F62A6" w:rsidRPr="00AB6CE3" w:rsidRDefault="00A40870"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4705CD">
        <w:trPr>
          <w:trHeight w:val="386"/>
        </w:trPr>
        <w:tc>
          <w:tcPr>
            <w:tcW w:w="6478" w:type="dxa"/>
            <w:shd w:val="clear" w:color="auto" w:fill="auto"/>
            <w:vAlign w:val="center"/>
          </w:tcPr>
          <w:p w14:paraId="6CA8840E"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doradzał lub w inny sposób był zaangażowany w przygotowanie Postępowania o udzielenie tego Zamówienia, a </w:t>
            </w:r>
            <w:r w:rsidRPr="00AB6CE3">
              <w:rPr>
                <w:rFonts w:asciiTheme="minorHAnsi" w:eastAsiaTheme="minorHAnsi" w:hAnsiTheme="minorHAnsi" w:cstheme="minorHAnsi"/>
                <w:sz w:val="20"/>
                <w:szCs w:val="20"/>
              </w:rPr>
              <w:lastRenderedPageBreak/>
              <w:t>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4705CD">
        <w:trPr>
          <w:trHeight w:val="386"/>
        </w:trPr>
        <w:tc>
          <w:tcPr>
            <w:tcW w:w="6478"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4705CD">
        <w:trPr>
          <w:trHeight w:val="386"/>
        </w:trPr>
        <w:tc>
          <w:tcPr>
            <w:tcW w:w="6478" w:type="dxa"/>
            <w:shd w:val="clear" w:color="auto" w:fill="auto"/>
            <w:vAlign w:val="center"/>
          </w:tcPr>
          <w:p w14:paraId="573158E4"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4705CD">
        <w:trPr>
          <w:trHeight w:val="386"/>
        </w:trPr>
        <w:tc>
          <w:tcPr>
            <w:tcW w:w="6478" w:type="dxa"/>
            <w:shd w:val="clear" w:color="auto" w:fill="auto"/>
            <w:vAlign w:val="center"/>
          </w:tcPr>
          <w:p w14:paraId="6FC99932"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4705CD">
        <w:trPr>
          <w:trHeight w:val="386"/>
        </w:trPr>
        <w:tc>
          <w:tcPr>
            <w:tcW w:w="6478" w:type="dxa"/>
            <w:shd w:val="clear" w:color="auto" w:fill="auto"/>
            <w:vAlign w:val="center"/>
          </w:tcPr>
          <w:p w14:paraId="1067CE05"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2584"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4705CD">
        <w:trPr>
          <w:trHeight w:val="386"/>
        </w:trPr>
        <w:tc>
          <w:tcPr>
            <w:tcW w:w="6478" w:type="dxa"/>
            <w:shd w:val="clear" w:color="auto" w:fill="auto"/>
            <w:vAlign w:val="center"/>
          </w:tcPr>
          <w:p w14:paraId="00F0609B" w14:textId="77777777" w:rsidR="003F62A6" w:rsidRPr="00AB6CE3" w:rsidRDefault="003F62A6"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2584"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22CEEADD" w14:textId="77777777" w:rsidTr="004705CD">
        <w:trPr>
          <w:trHeight w:val="386"/>
        </w:trPr>
        <w:tc>
          <w:tcPr>
            <w:tcW w:w="6478" w:type="dxa"/>
            <w:shd w:val="clear" w:color="auto" w:fill="auto"/>
            <w:vAlign w:val="center"/>
          </w:tcPr>
          <w:p w14:paraId="477D263F" w14:textId="77777777" w:rsidR="007D2EF4" w:rsidRPr="00AB6CE3" w:rsidRDefault="007D2EF4" w:rsidP="00E465E1">
            <w:pPr>
              <w:pStyle w:val="Akapitzlist"/>
              <w:numPr>
                <w:ilvl w:val="0"/>
                <w:numId w:val="41"/>
              </w:numPr>
              <w:spacing w:before="120" w:after="0"/>
              <w:ind w:left="457"/>
              <w:jc w:val="both"/>
              <w:rPr>
                <w:rFonts w:asciiTheme="minorHAnsi" w:eastAsiaTheme="minorHAnsi" w:hAnsiTheme="minorHAnsi" w:cstheme="minorHAnsi"/>
                <w:sz w:val="20"/>
                <w:szCs w:val="20"/>
              </w:rPr>
            </w:pPr>
            <w:r w:rsidRPr="00EB10CF">
              <w:rPr>
                <w:rFonts w:asciiTheme="minorHAnsi" w:eastAsiaTheme="minorHAnsi" w:hAnsiTheme="minorHAnsi" w:cstheme="minorHAnsi"/>
                <w:sz w:val="20"/>
                <w:szCs w:val="20"/>
              </w:rPr>
              <w:t>Wykonawca został wpisany na Listy Sankcyjne</w:t>
            </w:r>
            <w:r w:rsidRPr="00EB10CF">
              <w:rPr>
                <w:rFonts w:asciiTheme="minorHAnsi" w:eastAsiaTheme="minorHAnsi" w:hAnsiTheme="minorHAnsi" w:cstheme="minorHAnsi"/>
                <w:sz w:val="20"/>
                <w:szCs w:val="20"/>
                <w:vertAlign w:val="superscript"/>
              </w:rPr>
              <w:footnoteReference w:id="8"/>
            </w:r>
            <w:r w:rsidRPr="00EB10CF">
              <w:rPr>
                <w:rFonts w:asciiTheme="minorHAnsi" w:eastAsiaTheme="minorHAnsi" w:hAnsiTheme="minorHAnsi" w:cstheme="minorHAnsi"/>
                <w:sz w:val="20"/>
                <w:szCs w:val="20"/>
              </w:rPr>
              <w:t>;</w:t>
            </w:r>
          </w:p>
        </w:tc>
        <w:tc>
          <w:tcPr>
            <w:tcW w:w="2584" w:type="dxa"/>
            <w:shd w:val="clear" w:color="auto" w:fill="auto"/>
            <w:vAlign w:val="center"/>
          </w:tcPr>
          <w:p w14:paraId="2731211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10A418BD" w14:textId="77777777" w:rsidTr="004705CD">
        <w:trPr>
          <w:trHeight w:val="386"/>
        </w:trPr>
        <w:tc>
          <w:tcPr>
            <w:tcW w:w="6478" w:type="dxa"/>
            <w:shd w:val="clear" w:color="auto" w:fill="auto"/>
            <w:vAlign w:val="center"/>
          </w:tcPr>
          <w:p w14:paraId="7714D7A7" w14:textId="77777777" w:rsidR="00840198" w:rsidRPr="00561B86" w:rsidRDefault="007D2EF4" w:rsidP="00E465E1">
            <w:pPr>
              <w:numPr>
                <w:ilvl w:val="0"/>
                <w:numId w:val="41"/>
              </w:numPr>
              <w:spacing w:before="0" w:line="276" w:lineRule="auto"/>
              <w:ind w:left="457"/>
              <w:contextualSpacing/>
              <w:rPr>
                <w:rFonts w:asciiTheme="minorHAnsi" w:hAnsiTheme="minorHAnsi" w:cstheme="minorHAnsi"/>
                <w:sz w:val="20"/>
                <w:szCs w:val="20"/>
                <w:lang w:eastAsia="en-US"/>
              </w:rPr>
            </w:pPr>
            <w:r w:rsidRPr="002A1E97">
              <w:rPr>
                <w:rFonts w:asciiTheme="minorHAnsi" w:eastAsiaTheme="minorHAnsi" w:hAnsiTheme="minorHAnsi" w:cstheme="minorHAnsi"/>
                <w:sz w:val="20"/>
                <w:szCs w:val="20"/>
              </w:rPr>
              <w:t xml:space="preserve"> </w:t>
            </w:r>
            <w:r w:rsidR="00840198" w:rsidRPr="00561B86">
              <w:rPr>
                <w:rFonts w:asciiTheme="minorHAnsi" w:eastAsiaTheme="minorHAnsi" w:hAnsiTheme="minorHAnsi" w:cstheme="minorHAnsi"/>
                <w:sz w:val="20"/>
                <w:szCs w:val="20"/>
                <w:lang w:eastAsia="en-US"/>
              </w:rPr>
              <w:t>Beneficjentem rzeczywistym</w:t>
            </w:r>
            <w:r w:rsidR="00840198" w:rsidRPr="00561B86">
              <w:rPr>
                <w:rFonts w:asciiTheme="minorHAnsi" w:eastAsiaTheme="minorHAnsi" w:hAnsiTheme="minorHAnsi" w:cstheme="minorHAnsi"/>
                <w:sz w:val="20"/>
                <w:szCs w:val="20"/>
                <w:vertAlign w:val="superscript"/>
                <w:lang w:eastAsia="en-US"/>
              </w:rPr>
              <w:footnoteReference w:id="9"/>
            </w:r>
            <w:r w:rsidR="00840198" w:rsidRPr="00561B86">
              <w:rPr>
                <w:rFonts w:asciiTheme="minorHAnsi" w:eastAsiaTheme="minorHAnsi" w:hAnsiTheme="minorHAnsi" w:cstheme="minorHAnsi"/>
                <w:sz w:val="20"/>
                <w:szCs w:val="20"/>
                <w:lang w:eastAsia="en-US"/>
              </w:rPr>
              <w:t xml:space="preserve"> Wykonawcy jest:</w:t>
            </w:r>
          </w:p>
          <w:p w14:paraId="75A22AC9" w14:textId="77777777" w:rsidR="00840198" w:rsidRDefault="00840198" w:rsidP="00E465E1">
            <w:pPr>
              <w:numPr>
                <w:ilvl w:val="0"/>
                <w:numId w:val="58"/>
              </w:numPr>
              <w:spacing w:before="0" w:line="276" w:lineRule="auto"/>
              <w:ind w:left="742" w:hanging="142"/>
              <w:contextualSpacing/>
              <w:rPr>
                <w:rFonts w:asciiTheme="minorHAnsi" w:eastAsiaTheme="minorHAnsi" w:hAnsiTheme="minorHAnsi" w:cstheme="minorHAnsi"/>
                <w:sz w:val="20"/>
                <w:szCs w:val="20"/>
                <w:lang w:eastAsia="en-US"/>
              </w:rPr>
            </w:pPr>
            <w:r w:rsidRPr="00561B86">
              <w:rPr>
                <w:rFonts w:asciiTheme="minorHAnsi" w:eastAsiaTheme="minorHAnsi" w:hAnsiTheme="minorHAnsi" w:cstheme="minorHAnsi"/>
                <w:sz w:val="20"/>
                <w:szCs w:val="20"/>
                <w:lang w:eastAsia="en-US"/>
              </w:rPr>
              <w:t xml:space="preserve">jest osoba wpisana na Listy Sankcyjne lub </w:t>
            </w:r>
          </w:p>
          <w:p w14:paraId="69504A71" w14:textId="77777777" w:rsidR="007D2EF4" w:rsidRPr="006B7389" w:rsidRDefault="00840198" w:rsidP="00E465E1">
            <w:pPr>
              <w:numPr>
                <w:ilvl w:val="0"/>
                <w:numId w:val="58"/>
              </w:numPr>
              <w:spacing w:before="0" w:line="276" w:lineRule="auto"/>
              <w:ind w:left="742" w:hanging="142"/>
              <w:contextualSpacing/>
              <w:rPr>
                <w:rFonts w:asciiTheme="minorHAnsi" w:eastAsiaTheme="minorHAnsi" w:hAnsiTheme="minorHAnsi" w:cstheme="minorHAnsi"/>
                <w:sz w:val="20"/>
                <w:szCs w:val="20"/>
              </w:rPr>
            </w:pPr>
            <w:r w:rsidRPr="006B7389">
              <w:rPr>
                <w:rFonts w:asciiTheme="minorHAnsi" w:eastAsiaTheme="minorHAnsi" w:hAnsiTheme="minorHAnsi" w:cstheme="minorHAnsi"/>
                <w:sz w:val="20"/>
                <w:szCs w:val="20"/>
              </w:rPr>
              <w:t xml:space="preserve">była od </w:t>
            </w:r>
            <w:r w:rsidRPr="006B7389">
              <w:rPr>
                <w:rFonts w:asciiTheme="minorHAnsi" w:eastAsiaTheme="minorHAnsi" w:hAnsiTheme="minorHAnsi" w:cstheme="minorHAnsi"/>
                <w:sz w:val="20"/>
                <w:szCs w:val="20"/>
                <w:lang w:eastAsia="en-US"/>
              </w:rPr>
              <w:t>dnia</w:t>
            </w:r>
            <w:r w:rsidRPr="006B7389">
              <w:rPr>
                <w:rFonts w:asciiTheme="minorHAnsi" w:eastAsiaTheme="minorHAnsi" w:hAnsiTheme="minorHAnsi" w:cstheme="minorHAnsi"/>
                <w:sz w:val="20"/>
                <w:szCs w:val="20"/>
              </w:rPr>
              <w:t xml:space="preserve"> 24 lutego 2022 r. osoba wpisana na Listy Sankcyjne</w:t>
            </w:r>
          </w:p>
        </w:tc>
        <w:tc>
          <w:tcPr>
            <w:tcW w:w="2584" w:type="dxa"/>
            <w:shd w:val="clear" w:color="auto" w:fill="auto"/>
            <w:vAlign w:val="center"/>
          </w:tcPr>
          <w:p w14:paraId="4844C0C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20A01C4" w14:textId="77777777" w:rsidTr="004705CD">
        <w:trPr>
          <w:trHeight w:val="386"/>
        </w:trPr>
        <w:tc>
          <w:tcPr>
            <w:tcW w:w="6478" w:type="dxa"/>
            <w:shd w:val="clear" w:color="auto" w:fill="auto"/>
            <w:vAlign w:val="center"/>
          </w:tcPr>
          <w:p w14:paraId="0255D5F8" w14:textId="77777777" w:rsidR="00840198" w:rsidRPr="004E3E76" w:rsidRDefault="00840198" w:rsidP="00E465E1">
            <w:pPr>
              <w:numPr>
                <w:ilvl w:val="0"/>
                <w:numId w:val="41"/>
              </w:numPr>
              <w:spacing w:before="0" w:line="276" w:lineRule="auto"/>
              <w:ind w:left="457"/>
              <w:contextualSpacing/>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Wykonawca podlega wyłączeniu od obowiązku zgłaszania informacji </w:t>
            </w:r>
            <w:r w:rsidRPr="004E3E76">
              <w:rPr>
                <w:rFonts w:asciiTheme="minorHAnsi" w:eastAsiaTheme="minorHAnsi" w:hAnsiTheme="minorHAnsi" w:cstheme="minorHAnsi"/>
                <w:sz w:val="20"/>
                <w:szCs w:val="20"/>
              </w:rPr>
              <w:br/>
              <w:t>o beneficjentach rzeczywistych do Centralnego Rejestru Beneficjentów Rzeczywistych na podstawie ……………………………………………………</w:t>
            </w:r>
          </w:p>
          <w:p w14:paraId="31FE2D43" w14:textId="77777777" w:rsidR="00840198" w:rsidRPr="00AB6CE3" w:rsidRDefault="00840198" w:rsidP="006B7389">
            <w:pPr>
              <w:pStyle w:val="Akapitzlist"/>
              <w:spacing w:before="120" w:after="0"/>
              <w:ind w:left="457"/>
              <w:jc w:val="both"/>
              <w:rPr>
                <w:rFonts w:asciiTheme="minorHAnsi" w:eastAsiaTheme="minorHAnsi" w:hAnsiTheme="minorHAnsi" w:cstheme="minorHAnsi"/>
                <w:sz w:val="20"/>
                <w:szCs w:val="20"/>
              </w:rPr>
            </w:pPr>
            <w:r w:rsidRPr="00BB1CE4">
              <w:rPr>
                <w:rFonts w:asciiTheme="minorHAnsi" w:eastAsiaTheme="minorHAnsi" w:hAnsiTheme="minorHAnsi" w:cstheme="minorHAnsi"/>
                <w:i/>
                <w:sz w:val="20"/>
                <w:szCs w:val="20"/>
              </w:rPr>
              <w:t>(wskazać podstawę prawną na podstawie której podlega wyłączeniu )</w:t>
            </w:r>
          </w:p>
        </w:tc>
        <w:tc>
          <w:tcPr>
            <w:tcW w:w="2584" w:type="dxa"/>
            <w:shd w:val="clear" w:color="auto" w:fill="auto"/>
            <w:vAlign w:val="center"/>
          </w:tcPr>
          <w:p w14:paraId="7F1B3696"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323867CB" w14:textId="77777777" w:rsidTr="004705CD">
        <w:trPr>
          <w:trHeight w:val="386"/>
        </w:trPr>
        <w:tc>
          <w:tcPr>
            <w:tcW w:w="6478" w:type="dxa"/>
            <w:shd w:val="clear" w:color="auto" w:fill="auto"/>
            <w:vAlign w:val="center"/>
          </w:tcPr>
          <w:p w14:paraId="64F29DFC" w14:textId="77777777" w:rsidR="00840198" w:rsidRPr="004E3E76" w:rsidRDefault="00840198" w:rsidP="00E465E1">
            <w:pPr>
              <w:pStyle w:val="Akapitzlist"/>
              <w:numPr>
                <w:ilvl w:val="0"/>
                <w:numId w:val="41"/>
              </w:numPr>
              <w:ind w:left="457" w:hanging="45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Jednostką dominującą  Wykonawcy jest: </w:t>
            </w:r>
          </w:p>
          <w:p w14:paraId="4AA3A7F6" w14:textId="77777777" w:rsidR="00840198" w:rsidRPr="004E3E76" w:rsidRDefault="00840198" w:rsidP="00840198">
            <w:pPr>
              <w:pStyle w:val="Akapitzlist"/>
              <w:ind w:left="44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w:t>
            </w:r>
            <w:r w:rsidRPr="004E3E76">
              <w:rPr>
                <w:rFonts w:asciiTheme="minorHAnsi" w:eastAsiaTheme="minorHAnsi" w:hAnsiTheme="minorHAnsi" w:cstheme="minorHAnsi"/>
                <w:sz w:val="20"/>
                <w:szCs w:val="20"/>
              </w:rPr>
              <w:tab/>
              <w:t xml:space="preserve">jest osoba wpisana na Listy Sankcyjne lub </w:t>
            </w:r>
          </w:p>
          <w:p w14:paraId="036F52ED" w14:textId="77777777" w:rsidR="007D2EF4" w:rsidRPr="00AB6CE3" w:rsidRDefault="00840198" w:rsidP="006B7389">
            <w:pPr>
              <w:pStyle w:val="Akapitzlist"/>
              <w:spacing w:before="120" w:after="0"/>
              <w:ind w:left="447"/>
              <w:jc w:val="both"/>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ii.</w:t>
            </w:r>
            <w:r w:rsidRPr="004E3E76">
              <w:rPr>
                <w:rFonts w:asciiTheme="minorHAnsi" w:eastAsiaTheme="minorHAnsi" w:hAnsiTheme="minorHAnsi" w:cstheme="minorHAnsi"/>
                <w:sz w:val="20"/>
                <w:szCs w:val="20"/>
              </w:rPr>
              <w:tab/>
              <w:t>była od dnia 24 lutego 2022 r. osoba wpisana na Listy Sankcyjne</w:t>
            </w:r>
          </w:p>
        </w:tc>
        <w:tc>
          <w:tcPr>
            <w:tcW w:w="2584" w:type="dxa"/>
            <w:shd w:val="clear" w:color="auto" w:fill="auto"/>
            <w:vAlign w:val="center"/>
          </w:tcPr>
          <w:p w14:paraId="60CCF74E"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B217B28" w14:textId="77777777" w:rsidTr="004705CD">
        <w:trPr>
          <w:trHeight w:val="386"/>
        </w:trPr>
        <w:tc>
          <w:tcPr>
            <w:tcW w:w="6478" w:type="dxa"/>
            <w:shd w:val="clear" w:color="auto" w:fill="auto"/>
            <w:vAlign w:val="center"/>
          </w:tcPr>
          <w:p w14:paraId="38F2A546" w14:textId="77777777" w:rsidR="007D2EF4" w:rsidRPr="00AB6CE3" w:rsidRDefault="007D2EF4" w:rsidP="00E465E1">
            <w:pPr>
              <w:pStyle w:val="Akapitzlist"/>
              <w:numPr>
                <w:ilvl w:val="0"/>
                <w:numId w:val="41"/>
              </w:numPr>
              <w:spacing w:before="120" w:after="0"/>
              <w:ind w:left="447" w:hanging="42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lastRenderedPageBreak/>
              <w:t xml:space="preserve">Wykonawca </w:t>
            </w:r>
            <w:r w:rsidRPr="00C60EFF">
              <w:rPr>
                <w:rFonts w:asciiTheme="minorHAnsi" w:eastAsiaTheme="minorHAnsi" w:hAnsiTheme="minorHAnsi" w:cstheme="minorHAnsi"/>
                <w:sz w:val="20"/>
                <w:szCs w:val="20"/>
              </w:rPr>
              <w:t xml:space="preserve">w rozumieniu art. 3 ust. 1 pkt 37 ustawy z 29 września 1994 r. o rachunkowości jest jednostką zależną, nad którą kontrolę sprawuje jednostka dominująca ……………………………………………………………………….… </w:t>
            </w:r>
            <w:r w:rsidRPr="00006D9A">
              <w:rPr>
                <w:rFonts w:asciiTheme="minorHAnsi" w:eastAsiaTheme="minorHAnsi" w:hAnsiTheme="minorHAnsi" w:cstheme="minorHAnsi"/>
                <w:sz w:val="14"/>
                <w:szCs w:val="20"/>
              </w:rPr>
              <w:t>(wskazać jednostkę dominującą jeżeli istnieje)</w:t>
            </w:r>
          </w:p>
        </w:tc>
        <w:tc>
          <w:tcPr>
            <w:tcW w:w="2584" w:type="dxa"/>
            <w:shd w:val="clear" w:color="auto" w:fill="auto"/>
            <w:vAlign w:val="center"/>
          </w:tcPr>
          <w:p w14:paraId="4FBB2FB1" w14:textId="77777777" w:rsidR="007D2EF4" w:rsidRPr="00AB6CE3" w:rsidDel="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E82EE5">
              <w:rPr>
                <w:rFonts w:asciiTheme="minorHAnsi" w:hAnsiTheme="minorHAnsi" w:cstheme="minorHAnsi"/>
                <w:sz w:val="20"/>
                <w:szCs w:val="20"/>
              </w:rPr>
              <w:fldChar w:fldCharType="begin">
                <w:ffData>
                  <w:name w:val="Wybór1"/>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tak / </w:t>
            </w:r>
            <w:r w:rsidRPr="00E82EE5">
              <w:rPr>
                <w:rFonts w:asciiTheme="minorHAnsi" w:hAnsiTheme="minorHAnsi" w:cstheme="minorHAnsi"/>
                <w:sz w:val="20"/>
                <w:szCs w:val="20"/>
              </w:rPr>
              <w:fldChar w:fldCharType="begin">
                <w:ffData>
                  <w:name w:val="Wybór2"/>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0E61A1">
              <w:rPr>
                <w:rFonts w:asciiTheme="minorHAnsi" w:hAnsiTheme="minorHAnsi" w:cstheme="minorHAnsi"/>
                <w:sz w:val="20"/>
                <w:szCs w:val="20"/>
              </w:rPr>
            </w:r>
            <w:r w:rsidR="000E61A1">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nie</w:t>
            </w:r>
          </w:p>
        </w:tc>
      </w:tr>
      <w:tr w:rsidR="00D923A3" w:rsidRPr="00AB6CE3" w14:paraId="2B609374" w14:textId="4E8573C3" w:rsidTr="00C43351">
        <w:tc>
          <w:tcPr>
            <w:tcW w:w="9062" w:type="dxa"/>
            <w:gridSpan w:val="2"/>
            <w:shd w:val="clear" w:color="auto" w:fill="EEECE1" w:themeFill="background2"/>
            <w:vAlign w:val="center"/>
          </w:tcPr>
          <w:p w14:paraId="26F54B90" w14:textId="492FEC34" w:rsidR="00D923A3" w:rsidRPr="00AB6CE3" w:rsidRDefault="00D923A3" w:rsidP="00D923A3">
            <w:pPr>
              <w:pStyle w:val="Akapitzlist"/>
              <w:numPr>
                <w:ilvl w:val="0"/>
                <w:numId w:val="40"/>
              </w:numPr>
              <w:spacing w:before="120" w:after="120"/>
              <w:ind w:left="426" w:hanging="284"/>
              <w:contextualSpacing w:val="0"/>
              <w:jc w:val="both"/>
              <w:rPr>
                <w:rFonts w:asciiTheme="minorHAnsi" w:hAnsiTheme="minorHAnsi" w:cstheme="minorHAnsi"/>
                <w:b/>
                <w:iCs/>
                <w:sz w:val="20"/>
                <w:szCs w:val="20"/>
              </w:rPr>
            </w:pPr>
            <w:r w:rsidRPr="00AB6CE3">
              <w:rPr>
                <w:rFonts w:asciiTheme="minorHAnsi" w:hAnsiTheme="minorHAnsi" w:cstheme="minorHAnsi"/>
                <w:b/>
                <w:iCs/>
                <w:sz w:val="20"/>
                <w:szCs w:val="20"/>
              </w:rPr>
              <w:t>Informacja dotycząca warunków udziału w postępowaniu</w:t>
            </w:r>
          </w:p>
        </w:tc>
      </w:tr>
    </w:tbl>
    <w:tbl>
      <w:tblPr>
        <w:tblStyle w:val="Tabela-Siatka6"/>
        <w:tblW w:w="0" w:type="auto"/>
        <w:tblLook w:val="04A0" w:firstRow="1" w:lastRow="0" w:firstColumn="1" w:lastColumn="0" w:noHBand="0" w:noVBand="1"/>
      </w:tblPr>
      <w:tblGrid>
        <w:gridCol w:w="6478"/>
        <w:gridCol w:w="2584"/>
      </w:tblGrid>
      <w:tr w:rsidR="00D923A3" w14:paraId="77536AFF" w14:textId="759C13F5" w:rsidTr="00C43351">
        <w:tc>
          <w:tcPr>
            <w:tcW w:w="9062" w:type="dxa"/>
            <w:gridSpan w:val="2"/>
            <w:vAlign w:val="center"/>
          </w:tcPr>
          <w:p w14:paraId="33058F33" w14:textId="0DF149FC" w:rsidR="00D923A3" w:rsidRPr="00D251EC" w:rsidRDefault="00D923A3" w:rsidP="00D923A3">
            <w:pPr>
              <w:pStyle w:val="Akapitzlist"/>
              <w:numPr>
                <w:ilvl w:val="3"/>
                <w:numId w:val="130"/>
              </w:numPr>
              <w:spacing w:after="0"/>
              <w:ind w:left="457"/>
              <w:jc w:val="both"/>
              <w:rPr>
                <w:rFonts w:asciiTheme="minorHAnsi" w:hAnsiTheme="minorHAnsi" w:cstheme="minorHAnsi"/>
                <w:iCs/>
                <w:sz w:val="20"/>
                <w:szCs w:val="20"/>
              </w:rPr>
            </w:pPr>
            <w:r w:rsidRPr="00D251EC">
              <w:rPr>
                <w:rFonts w:asciiTheme="minorHAnsi" w:eastAsiaTheme="minorHAnsi" w:hAnsiTheme="minorHAnsi" w:cstheme="minorHAnsi"/>
                <w:b/>
                <w:sz w:val="20"/>
                <w:szCs w:val="20"/>
              </w:rPr>
              <w:t xml:space="preserve">Wykonawca spełnia określone w WZ warunki udziału w postępowaniu dotyczące </w:t>
            </w:r>
            <w:r w:rsidR="00141698" w:rsidRPr="00141698">
              <w:rPr>
                <w:rFonts w:asciiTheme="minorHAnsi" w:eastAsiaTheme="minorHAnsi" w:hAnsiTheme="minorHAnsi" w:cstheme="minorHAnsi"/>
                <w:b/>
                <w:sz w:val="20"/>
                <w:szCs w:val="20"/>
              </w:rPr>
              <w:t>zdolności technicznej lub zawodowej</w:t>
            </w:r>
            <w:r w:rsidR="00141698" w:rsidRPr="00141698" w:rsidDel="00141698">
              <w:rPr>
                <w:rFonts w:asciiTheme="minorHAnsi" w:eastAsiaTheme="minorHAnsi" w:hAnsiTheme="minorHAnsi" w:cstheme="minorHAnsi"/>
                <w:b/>
                <w:sz w:val="20"/>
                <w:szCs w:val="20"/>
              </w:rPr>
              <w:t xml:space="preserve"> </w:t>
            </w:r>
            <w:r w:rsidRPr="00D251EC">
              <w:rPr>
                <w:rFonts w:asciiTheme="minorHAnsi" w:eastAsiaTheme="minorHAnsi" w:hAnsiTheme="minorHAnsi" w:cstheme="minorHAnsi"/>
                <w:b/>
                <w:sz w:val="20"/>
                <w:szCs w:val="20"/>
              </w:rPr>
              <w:t>do wykonania Zamówienia i posiada wymagane zgodnie z WZ dokumenty:</w:t>
            </w:r>
          </w:p>
        </w:tc>
      </w:tr>
      <w:tr w:rsidR="00D923A3" w14:paraId="1B862113" w14:textId="62EF4B56" w:rsidTr="00C43351">
        <w:tc>
          <w:tcPr>
            <w:tcW w:w="6478" w:type="dxa"/>
            <w:vAlign w:val="center"/>
          </w:tcPr>
          <w:p w14:paraId="563C9FD0" w14:textId="7CB00409" w:rsidR="00D923A3" w:rsidRPr="007A1191" w:rsidRDefault="00D923A3" w:rsidP="00D923A3">
            <w:pPr>
              <w:pStyle w:val="Akapitzlist"/>
              <w:numPr>
                <w:ilvl w:val="0"/>
                <w:numId w:val="131"/>
              </w:numPr>
              <w:spacing w:after="0"/>
              <w:ind w:left="599" w:hanging="425"/>
              <w:jc w:val="both"/>
              <w:rPr>
                <w:rFonts w:asciiTheme="minorHAnsi" w:eastAsiaTheme="minorHAnsi" w:hAnsiTheme="minorHAnsi" w:cstheme="minorHAnsi"/>
                <w:i/>
                <w:sz w:val="20"/>
                <w:szCs w:val="20"/>
              </w:rPr>
            </w:pPr>
            <w:r w:rsidRPr="007A1191">
              <w:rPr>
                <w:rFonts w:asciiTheme="minorHAnsi" w:eastAsiaTheme="minorHAnsi" w:hAnsiTheme="minorHAnsi" w:cstheme="minorHAnsi"/>
                <w:i/>
                <w:sz w:val="20"/>
                <w:szCs w:val="20"/>
              </w:rPr>
              <w:t xml:space="preserve">wykaz </w:t>
            </w:r>
            <w:r w:rsidR="008A61A2">
              <w:rPr>
                <w:rFonts w:asciiTheme="minorHAnsi" w:eastAsiaTheme="minorHAnsi" w:hAnsiTheme="minorHAnsi" w:cstheme="minorHAnsi"/>
                <w:i/>
                <w:sz w:val="20"/>
                <w:szCs w:val="20"/>
              </w:rPr>
              <w:t xml:space="preserve">Dostaw </w:t>
            </w:r>
            <w:r w:rsidRPr="007A1191">
              <w:rPr>
                <w:rFonts w:asciiTheme="minorHAnsi" w:eastAsiaTheme="minorHAnsi" w:hAnsiTheme="minorHAnsi" w:cstheme="minorHAnsi"/>
                <w:i/>
                <w:sz w:val="20"/>
                <w:szCs w:val="20"/>
              </w:rPr>
              <w:t xml:space="preserve">Podobnych wykonanych w okresie ostatnich 3 lat przed upływem terminu składania Ofert, z podaniem ich wartości, przedmiotu, dat wykonania i podmiotów, na rzecz których Dostawy zostały wykonane, zgodnie z zapisami pkt. </w:t>
            </w:r>
            <w:r w:rsidR="00455E27">
              <w:rPr>
                <w:rFonts w:asciiTheme="minorHAnsi" w:eastAsiaTheme="minorHAnsi" w:hAnsiTheme="minorHAnsi" w:cstheme="minorHAnsi"/>
                <w:i/>
                <w:sz w:val="20"/>
                <w:szCs w:val="20"/>
              </w:rPr>
              <w:t>6</w:t>
            </w:r>
            <w:r w:rsidRPr="007A1191">
              <w:rPr>
                <w:rFonts w:asciiTheme="minorHAnsi" w:eastAsiaTheme="minorHAnsi" w:hAnsiTheme="minorHAnsi" w:cstheme="minorHAnsi"/>
                <w:i/>
                <w:sz w:val="20"/>
                <w:szCs w:val="20"/>
              </w:rPr>
              <w:t>.</w:t>
            </w:r>
            <w:r w:rsidR="00141698">
              <w:rPr>
                <w:rFonts w:asciiTheme="minorHAnsi" w:eastAsiaTheme="minorHAnsi" w:hAnsiTheme="minorHAnsi" w:cstheme="minorHAnsi"/>
                <w:i/>
                <w:sz w:val="20"/>
                <w:szCs w:val="20"/>
              </w:rPr>
              <w:t>2</w:t>
            </w:r>
            <w:r w:rsidRPr="007A1191">
              <w:rPr>
                <w:rFonts w:asciiTheme="minorHAnsi" w:eastAsiaTheme="minorHAnsi" w:hAnsiTheme="minorHAnsi" w:cstheme="minorHAnsi"/>
                <w:i/>
                <w:sz w:val="20"/>
                <w:szCs w:val="20"/>
              </w:rPr>
              <w:t>. WZ;</w:t>
            </w:r>
          </w:p>
        </w:tc>
        <w:tc>
          <w:tcPr>
            <w:tcW w:w="2584" w:type="dxa"/>
            <w:vAlign w:val="center"/>
          </w:tcPr>
          <w:p w14:paraId="6ECBCD0B" w14:textId="33C68BD5" w:rsidR="00D923A3" w:rsidRPr="00D251EC" w:rsidRDefault="00D923A3" w:rsidP="00C43351">
            <w:pPr>
              <w:pStyle w:val="Akapitzlist"/>
              <w:ind w:left="-65"/>
              <w:jc w:val="center"/>
              <w:rPr>
                <w:rFonts w:asciiTheme="minorHAnsi" w:hAnsiTheme="minorHAnsi" w:cstheme="minorHAnsi"/>
                <w:iCs/>
                <w:sz w:val="20"/>
                <w:szCs w:val="20"/>
              </w:rPr>
            </w:pPr>
            <w:r w:rsidRPr="007A1191">
              <w:rPr>
                <w:rFonts w:asciiTheme="minorHAnsi" w:hAnsiTheme="minorHAnsi" w:cstheme="minorHAnsi"/>
                <w:iCs/>
                <w:sz w:val="20"/>
                <w:szCs w:val="20"/>
              </w:rPr>
              <w:fldChar w:fldCharType="begin">
                <w:ffData>
                  <w:name w:val="Wybór1"/>
                  <w:enabled/>
                  <w:calcOnExit w:val="0"/>
                  <w:checkBox>
                    <w:sizeAuto/>
                    <w:default w:val="0"/>
                  </w:checkBox>
                </w:ffData>
              </w:fldChar>
            </w:r>
            <w:r w:rsidRPr="007A1191">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highlight w:val="yellow"/>
              </w:rPr>
            </w:r>
            <w:r w:rsidR="000E61A1">
              <w:rPr>
                <w:rFonts w:asciiTheme="minorHAnsi" w:hAnsiTheme="minorHAnsi" w:cstheme="minorHAnsi"/>
                <w:iCs/>
                <w:sz w:val="20"/>
                <w:szCs w:val="20"/>
                <w:highlight w:val="yellow"/>
              </w:rPr>
              <w:fldChar w:fldCharType="separate"/>
            </w:r>
            <w:r w:rsidRPr="007A1191">
              <w:rPr>
                <w:rFonts w:asciiTheme="minorHAnsi" w:hAnsiTheme="minorHAnsi" w:cstheme="minorHAnsi"/>
                <w:iCs/>
                <w:sz w:val="20"/>
                <w:szCs w:val="20"/>
              </w:rPr>
              <w:fldChar w:fldCharType="end"/>
            </w:r>
            <w:r w:rsidRPr="007A1191">
              <w:rPr>
                <w:rFonts w:asciiTheme="minorHAnsi" w:hAnsiTheme="minorHAnsi" w:cstheme="minorHAnsi"/>
                <w:iCs/>
                <w:sz w:val="20"/>
                <w:szCs w:val="20"/>
              </w:rPr>
              <w:t xml:space="preserve"> tak / </w:t>
            </w:r>
            <w:r w:rsidRPr="007A1191">
              <w:rPr>
                <w:rFonts w:asciiTheme="minorHAnsi" w:hAnsiTheme="minorHAnsi" w:cstheme="minorHAnsi"/>
                <w:iCs/>
                <w:sz w:val="20"/>
                <w:szCs w:val="20"/>
              </w:rPr>
              <w:fldChar w:fldCharType="begin">
                <w:ffData>
                  <w:name w:val="Wybór2"/>
                  <w:enabled/>
                  <w:calcOnExit w:val="0"/>
                  <w:checkBox>
                    <w:sizeAuto/>
                    <w:default w:val="0"/>
                  </w:checkBox>
                </w:ffData>
              </w:fldChar>
            </w:r>
            <w:r w:rsidRPr="007A1191">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highlight w:val="yellow"/>
              </w:rPr>
            </w:r>
            <w:r w:rsidR="000E61A1">
              <w:rPr>
                <w:rFonts w:asciiTheme="minorHAnsi" w:hAnsiTheme="minorHAnsi" w:cstheme="minorHAnsi"/>
                <w:iCs/>
                <w:sz w:val="20"/>
                <w:szCs w:val="20"/>
                <w:highlight w:val="yellow"/>
              </w:rPr>
              <w:fldChar w:fldCharType="separate"/>
            </w:r>
            <w:r w:rsidRPr="007A1191">
              <w:rPr>
                <w:rFonts w:asciiTheme="minorHAnsi" w:hAnsiTheme="minorHAnsi" w:cstheme="minorHAnsi"/>
                <w:iCs/>
                <w:sz w:val="20"/>
                <w:szCs w:val="20"/>
              </w:rPr>
              <w:fldChar w:fldCharType="end"/>
            </w:r>
            <w:r w:rsidRPr="007A1191">
              <w:rPr>
                <w:rFonts w:asciiTheme="minorHAnsi" w:hAnsiTheme="minorHAnsi" w:cstheme="minorHAnsi"/>
                <w:iCs/>
                <w:sz w:val="20"/>
                <w:szCs w:val="20"/>
              </w:rPr>
              <w:t xml:space="preserve"> nie</w:t>
            </w:r>
          </w:p>
        </w:tc>
      </w:tr>
      <w:tr w:rsidR="00D923A3" w14:paraId="15A884AB" w14:textId="75F4B927" w:rsidTr="00C43351">
        <w:tc>
          <w:tcPr>
            <w:tcW w:w="6478" w:type="dxa"/>
            <w:vAlign w:val="center"/>
          </w:tcPr>
          <w:p w14:paraId="03AF95F8" w14:textId="02CD747A" w:rsidR="00D923A3" w:rsidRPr="00BE4A7C" w:rsidRDefault="00D923A3" w:rsidP="00D923A3">
            <w:pPr>
              <w:pStyle w:val="Akapitzlist"/>
              <w:numPr>
                <w:ilvl w:val="0"/>
                <w:numId w:val="131"/>
              </w:numPr>
              <w:spacing w:after="0"/>
              <w:ind w:left="599" w:hanging="425"/>
              <w:jc w:val="both"/>
              <w:rPr>
                <w:rFonts w:asciiTheme="minorHAnsi" w:eastAsiaTheme="minorHAnsi" w:hAnsiTheme="minorHAnsi" w:cstheme="minorHAnsi"/>
                <w:i/>
                <w:sz w:val="20"/>
                <w:szCs w:val="20"/>
              </w:rPr>
            </w:pPr>
            <w:r w:rsidRPr="00BE4A7C">
              <w:rPr>
                <w:rFonts w:asciiTheme="minorHAnsi" w:eastAsiaTheme="minorHAnsi" w:hAnsiTheme="minorHAnsi" w:cstheme="minorHAnsi"/>
                <w:i/>
                <w:sz w:val="20"/>
                <w:szCs w:val="20"/>
              </w:rPr>
              <w:t xml:space="preserve">dokumenty potwierdzające należyte wykonanie </w:t>
            </w:r>
            <w:r w:rsidR="008A61A2">
              <w:rPr>
                <w:rFonts w:asciiTheme="minorHAnsi" w:eastAsiaTheme="minorHAnsi" w:hAnsiTheme="minorHAnsi" w:cstheme="minorHAnsi"/>
                <w:i/>
                <w:sz w:val="20"/>
                <w:szCs w:val="20"/>
              </w:rPr>
              <w:t xml:space="preserve">Dostaw </w:t>
            </w:r>
            <w:r w:rsidRPr="00BE4A7C">
              <w:rPr>
                <w:rFonts w:asciiTheme="minorHAnsi" w:eastAsiaTheme="minorHAnsi" w:hAnsiTheme="minorHAnsi" w:cstheme="minorHAnsi"/>
                <w:i/>
                <w:sz w:val="20"/>
                <w:szCs w:val="20"/>
              </w:rPr>
              <w:t xml:space="preserve"> Podobnych</w:t>
            </w:r>
          </w:p>
        </w:tc>
        <w:tc>
          <w:tcPr>
            <w:tcW w:w="2584" w:type="dxa"/>
            <w:vAlign w:val="center"/>
          </w:tcPr>
          <w:p w14:paraId="02190A30" w14:textId="5C4C4B61" w:rsidR="00D923A3" w:rsidRPr="00D251EC" w:rsidRDefault="00D923A3" w:rsidP="00C43351">
            <w:pPr>
              <w:pStyle w:val="Akapitzlist"/>
              <w:ind w:left="-65"/>
              <w:jc w:val="center"/>
              <w:rPr>
                <w:rFonts w:asciiTheme="minorHAnsi" w:hAnsiTheme="minorHAnsi" w:cstheme="minorHAnsi"/>
                <w:iCs/>
                <w:sz w:val="20"/>
                <w:szCs w:val="20"/>
              </w:rPr>
            </w:pPr>
            <w:r w:rsidRPr="00D251EC">
              <w:rPr>
                <w:rFonts w:asciiTheme="minorHAnsi" w:hAnsiTheme="minorHAnsi" w:cstheme="minorHAnsi"/>
                <w:iCs/>
                <w:sz w:val="20"/>
                <w:szCs w:val="20"/>
              </w:rPr>
              <w:fldChar w:fldCharType="begin">
                <w:ffData>
                  <w:name w:val="Wybór1"/>
                  <w:enabled/>
                  <w:calcOnExit w:val="0"/>
                  <w:checkBox>
                    <w:sizeAuto/>
                    <w:default w:val="0"/>
                  </w:checkBox>
                </w:ffData>
              </w:fldChar>
            </w:r>
            <w:r w:rsidRPr="00463F7F">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rPr>
            </w:r>
            <w:r w:rsidR="000E61A1">
              <w:rPr>
                <w:rFonts w:asciiTheme="minorHAnsi" w:hAnsiTheme="minorHAnsi" w:cstheme="minorHAnsi"/>
                <w:iCs/>
                <w:sz w:val="20"/>
                <w:szCs w:val="20"/>
              </w:rPr>
              <w:fldChar w:fldCharType="separate"/>
            </w:r>
            <w:r w:rsidRPr="00D251EC">
              <w:rPr>
                <w:rFonts w:asciiTheme="minorHAnsi" w:hAnsiTheme="minorHAnsi" w:cstheme="minorHAnsi"/>
                <w:iCs/>
                <w:sz w:val="20"/>
                <w:szCs w:val="20"/>
              </w:rPr>
              <w:fldChar w:fldCharType="end"/>
            </w:r>
            <w:r w:rsidRPr="00D251EC">
              <w:rPr>
                <w:rFonts w:asciiTheme="minorHAnsi" w:hAnsiTheme="minorHAnsi" w:cstheme="minorHAnsi"/>
                <w:iCs/>
                <w:sz w:val="20"/>
                <w:szCs w:val="20"/>
              </w:rPr>
              <w:t xml:space="preserve"> tak / </w:t>
            </w:r>
            <w:r w:rsidRPr="00D251EC">
              <w:rPr>
                <w:rFonts w:asciiTheme="minorHAnsi" w:hAnsiTheme="minorHAnsi" w:cstheme="minorHAnsi"/>
                <w:iCs/>
                <w:sz w:val="20"/>
                <w:szCs w:val="20"/>
              </w:rPr>
              <w:fldChar w:fldCharType="begin">
                <w:ffData>
                  <w:name w:val="Wybór2"/>
                  <w:enabled/>
                  <w:calcOnExit w:val="0"/>
                  <w:checkBox>
                    <w:sizeAuto/>
                    <w:default w:val="0"/>
                  </w:checkBox>
                </w:ffData>
              </w:fldChar>
            </w:r>
            <w:r w:rsidRPr="00463F7F">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rPr>
            </w:r>
            <w:r w:rsidR="000E61A1">
              <w:rPr>
                <w:rFonts w:asciiTheme="minorHAnsi" w:hAnsiTheme="minorHAnsi" w:cstheme="minorHAnsi"/>
                <w:iCs/>
                <w:sz w:val="20"/>
                <w:szCs w:val="20"/>
              </w:rPr>
              <w:fldChar w:fldCharType="separate"/>
            </w:r>
            <w:r w:rsidRPr="00D251EC">
              <w:rPr>
                <w:rFonts w:asciiTheme="minorHAnsi" w:hAnsiTheme="minorHAnsi" w:cstheme="minorHAnsi"/>
                <w:iCs/>
                <w:sz w:val="20"/>
                <w:szCs w:val="20"/>
              </w:rPr>
              <w:fldChar w:fldCharType="end"/>
            </w:r>
            <w:r w:rsidRPr="00D251EC">
              <w:rPr>
                <w:rFonts w:asciiTheme="minorHAnsi" w:hAnsiTheme="minorHAnsi" w:cstheme="minorHAnsi"/>
                <w:iCs/>
                <w:sz w:val="20"/>
                <w:szCs w:val="20"/>
              </w:rPr>
              <w:t xml:space="preserve"> nie</w:t>
            </w:r>
          </w:p>
        </w:tc>
      </w:tr>
      <w:tr w:rsidR="00141698" w14:paraId="7E46598D" w14:textId="77777777" w:rsidTr="009F0D67">
        <w:tc>
          <w:tcPr>
            <w:tcW w:w="9062" w:type="dxa"/>
            <w:gridSpan w:val="2"/>
            <w:vAlign w:val="center"/>
          </w:tcPr>
          <w:p w14:paraId="59B134E0" w14:textId="6BFC92FA" w:rsidR="00141698" w:rsidRPr="00D251EC" w:rsidRDefault="00141698" w:rsidP="007D4E10">
            <w:pPr>
              <w:pStyle w:val="Akapitzlist"/>
              <w:numPr>
                <w:ilvl w:val="0"/>
                <w:numId w:val="130"/>
              </w:numPr>
              <w:ind w:left="452"/>
              <w:jc w:val="both"/>
              <w:rPr>
                <w:rFonts w:asciiTheme="minorHAnsi" w:hAnsiTheme="minorHAnsi" w:cstheme="minorHAnsi"/>
                <w:iCs/>
                <w:sz w:val="20"/>
                <w:szCs w:val="20"/>
              </w:rPr>
            </w:pPr>
            <w:r w:rsidRPr="00D251EC">
              <w:rPr>
                <w:rFonts w:asciiTheme="minorHAnsi" w:eastAsiaTheme="minorHAnsi" w:hAnsiTheme="minorHAnsi" w:cstheme="minorHAnsi"/>
                <w:b/>
                <w:sz w:val="20"/>
                <w:szCs w:val="20"/>
              </w:rPr>
              <w:t xml:space="preserve">Wykonawca spełnia określone w WZ warunki udziału w postępowaniu dotyczące </w:t>
            </w:r>
            <w:r w:rsidRPr="00141698">
              <w:rPr>
                <w:rFonts w:asciiTheme="minorHAnsi" w:eastAsiaTheme="minorHAnsi" w:hAnsiTheme="minorHAnsi" w:cstheme="minorHAnsi"/>
                <w:b/>
                <w:sz w:val="20"/>
                <w:szCs w:val="20"/>
              </w:rPr>
              <w:t>sytuacji ekonomicznej lub finansowej zapewniającej wykonanie Zamówienia</w:t>
            </w:r>
            <w:r w:rsidRPr="00D251EC">
              <w:rPr>
                <w:rFonts w:asciiTheme="minorHAnsi" w:eastAsiaTheme="minorHAnsi" w:hAnsiTheme="minorHAnsi" w:cstheme="minorHAnsi"/>
                <w:b/>
                <w:sz w:val="20"/>
                <w:szCs w:val="20"/>
              </w:rPr>
              <w:t xml:space="preserve"> i posiada wymagane zgodnie z WZ dokumenty:</w:t>
            </w:r>
          </w:p>
        </w:tc>
      </w:tr>
      <w:tr w:rsidR="003B1913" w14:paraId="2ED220AB" w14:textId="77777777" w:rsidTr="00C43351">
        <w:tc>
          <w:tcPr>
            <w:tcW w:w="6478" w:type="dxa"/>
            <w:vAlign w:val="center"/>
          </w:tcPr>
          <w:p w14:paraId="6DE387D8" w14:textId="3233B645" w:rsidR="003B1913" w:rsidRPr="007D4E10" w:rsidRDefault="007D4E10" w:rsidP="007D4E10">
            <w:pPr>
              <w:pStyle w:val="standardowy0"/>
              <w:numPr>
                <w:ilvl w:val="1"/>
                <w:numId w:val="130"/>
              </w:numPr>
              <w:tabs>
                <w:tab w:val="num" w:pos="6522"/>
              </w:tabs>
              <w:spacing w:before="120" w:line="276" w:lineRule="auto"/>
              <w:ind w:left="594"/>
              <w:rPr>
                <w:rFonts w:ascii="Calibri" w:hAnsi="Calibri" w:cs="Calibri"/>
                <w:sz w:val="20"/>
                <w:szCs w:val="20"/>
              </w:rPr>
            </w:pPr>
            <w:r w:rsidRPr="007D4E10">
              <w:rPr>
                <w:rFonts w:asciiTheme="minorHAnsi" w:eastAsiaTheme="minorHAnsi" w:hAnsiTheme="minorHAnsi" w:cstheme="minorHAnsi"/>
                <w:i/>
                <w:sz w:val="20"/>
                <w:szCs w:val="20"/>
              </w:rPr>
              <w:t>ubezpieczeni</w:t>
            </w:r>
            <w:r>
              <w:rPr>
                <w:rFonts w:asciiTheme="minorHAnsi" w:eastAsiaTheme="minorHAnsi" w:hAnsiTheme="minorHAnsi" w:cstheme="minorHAnsi"/>
                <w:i/>
                <w:sz w:val="20"/>
                <w:szCs w:val="20"/>
              </w:rPr>
              <w:t>e</w:t>
            </w:r>
            <w:r w:rsidRPr="007D4E10">
              <w:rPr>
                <w:rFonts w:asciiTheme="minorHAnsi" w:eastAsiaTheme="minorHAnsi" w:hAnsiTheme="minorHAnsi" w:cstheme="minorHAnsi"/>
                <w:i/>
                <w:sz w:val="20"/>
                <w:szCs w:val="20"/>
              </w:rPr>
              <w:t xml:space="preserve"> od odpowiedzialności cywilnej w zakresie prowadzonej działalności gospodarczej, obejmującej - co najmniej - działalność związaną z przedmiotem Zamówienia w wysokości proporcjonalnej do przedmiotu Zamówienia - dokumenty potwierdzające, że Wykonawca jest ubezpieczony w powyższym zakresie – zgodnie z pkt </w:t>
            </w:r>
            <w:r>
              <w:rPr>
                <w:rFonts w:asciiTheme="minorHAnsi" w:eastAsiaTheme="minorHAnsi" w:hAnsiTheme="minorHAnsi" w:cstheme="minorHAnsi"/>
                <w:i/>
                <w:sz w:val="20"/>
                <w:szCs w:val="20"/>
              </w:rPr>
              <w:t>6</w:t>
            </w:r>
            <w:r w:rsidRPr="007D4E10">
              <w:rPr>
                <w:rFonts w:asciiTheme="minorHAnsi" w:eastAsiaTheme="minorHAnsi" w:hAnsiTheme="minorHAnsi" w:cstheme="minorHAnsi"/>
                <w:i/>
                <w:sz w:val="20"/>
                <w:szCs w:val="20"/>
              </w:rPr>
              <w:t>.3. WZ</w:t>
            </w:r>
          </w:p>
        </w:tc>
        <w:tc>
          <w:tcPr>
            <w:tcW w:w="2584" w:type="dxa"/>
            <w:vAlign w:val="center"/>
          </w:tcPr>
          <w:p w14:paraId="4CDF5524" w14:textId="77777676" w:rsidR="003B1913" w:rsidRPr="007D4E10" w:rsidRDefault="003B1913" w:rsidP="003B1913">
            <w:pPr>
              <w:pStyle w:val="Akapitzlist"/>
              <w:ind w:left="-65"/>
              <w:jc w:val="center"/>
              <w:rPr>
                <w:rFonts w:asciiTheme="minorHAnsi" w:hAnsiTheme="minorHAnsi" w:cstheme="minorHAnsi"/>
                <w:iCs/>
                <w:sz w:val="20"/>
                <w:szCs w:val="20"/>
              </w:rPr>
            </w:pPr>
            <w:r w:rsidRPr="007D4E10">
              <w:rPr>
                <w:rFonts w:asciiTheme="minorHAnsi" w:hAnsiTheme="minorHAnsi" w:cstheme="minorHAnsi"/>
                <w:iCs/>
                <w:sz w:val="20"/>
                <w:szCs w:val="20"/>
              </w:rPr>
              <w:fldChar w:fldCharType="begin">
                <w:ffData>
                  <w:name w:val="Wybór1"/>
                  <w:enabled/>
                  <w:calcOnExit w:val="0"/>
                  <w:checkBox>
                    <w:sizeAuto/>
                    <w:default w:val="0"/>
                  </w:checkBox>
                </w:ffData>
              </w:fldChar>
            </w:r>
            <w:r w:rsidRPr="007D4E10">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rPr>
            </w:r>
            <w:r w:rsidR="000E61A1">
              <w:rPr>
                <w:rFonts w:asciiTheme="minorHAnsi" w:hAnsiTheme="minorHAnsi" w:cstheme="minorHAnsi"/>
                <w:iCs/>
                <w:sz w:val="20"/>
                <w:szCs w:val="20"/>
              </w:rPr>
              <w:fldChar w:fldCharType="separate"/>
            </w:r>
            <w:r w:rsidRPr="007D4E10">
              <w:rPr>
                <w:rFonts w:asciiTheme="minorHAnsi" w:hAnsiTheme="minorHAnsi" w:cstheme="minorHAnsi"/>
                <w:iCs/>
                <w:sz w:val="20"/>
                <w:szCs w:val="20"/>
              </w:rPr>
              <w:fldChar w:fldCharType="end"/>
            </w:r>
            <w:r w:rsidRPr="007D4E10">
              <w:rPr>
                <w:rFonts w:asciiTheme="minorHAnsi" w:hAnsiTheme="minorHAnsi" w:cstheme="minorHAnsi"/>
                <w:iCs/>
                <w:sz w:val="20"/>
                <w:szCs w:val="20"/>
              </w:rPr>
              <w:t xml:space="preserve"> tak / </w:t>
            </w:r>
            <w:r w:rsidRPr="007D4E10">
              <w:rPr>
                <w:rFonts w:asciiTheme="minorHAnsi" w:hAnsiTheme="minorHAnsi" w:cstheme="minorHAnsi"/>
                <w:iCs/>
                <w:sz w:val="20"/>
                <w:szCs w:val="20"/>
              </w:rPr>
              <w:fldChar w:fldCharType="begin">
                <w:ffData>
                  <w:name w:val="Wybór2"/>
                  <w:enabled/>
                  <w:calcOnExit w:val="0"/>
                  <w:checkBox>
                    <w:sizeAuto/>
                    <w:default w:val="0"/>
                  </w:checkBox>
                </w:ffData>
              </w:fldChar>
            </w:r>
            <w:r w:rsidRPr="007D4E10">
              <w:rPr>
                <w:rFonts w:asciiTheme="minorHAnsi" w:hAnsiTheme="minorHAnsi" w:cstheme="minorHAnsi"/>
                <w:iCs/>
                <w:sz w:val="20"/>
                <w:szCs w:val="20"/>
              </w:rPr>
              <w:instrText xml:space="preserve"> FORMCHECKBOX </w:instrText>
            </w:r>
            <w:r w:rsidR="000E61A1">
              <w:rPr>
                <w:rFonts w:asciiTheme="minorHAnsi" w:hAnsiTheme="minorHAnsi" w:cstheme="minorHAnsi"/>
                <w:iCs/>
                <w:sz w:val="20"/>
                <w:szCs w:val="20"/>
              </w:rPr>
            </w:r>
            <w:r w:rsidR="000E61A1">
              <w:rPr>
                <w:rFonts w:asciiTheme="minorHAnsi" w:hAnsiTheme="minorHAnsi" w:cstheme="minorHAnsi"/>
                <w:iCs/>
                <w:sz w:val="20"/>
                <w:szCs w:val="20"/>
              </w:rPr>
              <w:fldChar w:fldCharType="separate"/>
            </w:r>
            <w:r w:rsidRPr="007D4E10">
              <w:rPr>
                <w:rFonts w:asciiTheme="minorHAnsi" w:hAnsiTheme="minorHAnsi" w:cstheme="minorHAnsi"/>
                <w:iCs/>
                <w:sz w:val="20"/>
                <w:szCs w:val="20"/>
              </w:rPr>
              <w:fldChar w:fldCharType="end"/>
            </w:r>
            <w:r w:rsidRPr="007D4E10">
              <w:rPr>
                <w:rFonts w:asciiTheme="minorHAnsi" w:hAnsiTheme="minorHAnsi" w:cstheme="minorHAnsi"/>
                <w:iCs/>
                <w:sz w:val="20"/>
                <w:szCs w:val="20"/>
              </w:rPr>
              <w:t xml:space="preserve"> nie</w:t>
            </w:r>
          </w:p>
        </w:tc>
      </w:tr>
    </w:tbl>
    <w:tbl>
      <w:tblPr>
        <w:tblStyle w:val="Tabela-Siatka2"/>
        <w:tblW w:w="9067" w:type="dxa"/>
        <w:tblLook w:val="04A0" w:firstRow="1" w:lastRow="0" w:firstColumn="1" w:lastColumn="0" w:noHBand="0" w:noVBand="1"/>
      </w:tblPr>
      <w:tblGrid>
        <w:gridCol w:w="6516"/>
        <w:gridCol w:w="2551"/>
      </w:tblGrid>
      <w:tr w:rsidR="00D923A3" w:rsidRPr="00FD0BB3" w14:paraId="5752EFDD" w14:textId="77777777" w:rsidTr="00C43351">
        <w:tc>
          <w:tcPr>
            <w:tcW w:w="9067"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38102BE" w14:textId="77777777" w:rsidR="00D923A3" w:rsidRPr="00E44588" w:rsidRDefault="00D923A3" w:rsidP="00D923A3">
            <w:pPr>
              <w:pStyle w:val="Akapitzlist"/>
              <w:numPr>
                <w:ilvl w:val="0"/>
                <w:numId w:val="40"/>
              </w:numPr>
              <w:ind w:left="731"/>
              <w:rPr>
                <w:rFonts w:asciiTheme="minorHAnsi" w:hAnsiTheme="minorHAnsi" w:cstheme="minorHAnsi"/>
                <w:b/>
                <w:iCs/>
                <w:sz w:val="20"/>
                <w:szCs w:val="20"/>
              </w:rPr>
            </w:pPr>
            <w:r w:rsidRPr="00E44588">
              <w:rPr>
                <w:rFonts w:asciiTheme="minorHAnsi" w:hAnsiTheme="minorHAnsi" w:cstheme="minorHAnsi"/>
                <w:b/>
                <w:iCs/>
                <w:sz w:val="20"/>
                <w:szCs w:val="20"/>
              </w:rPr>
              <w:t>Informacja na temat podwykonawstwa</w:t>
            </w:r>
          </w:p>
        </w:tc>
      </w:tr>
      <w:tr w:rsidR="00D923A3" w:rsidRPr="00FD0BB3" w14:paraId="12492666" w14:textId="77777777" w:rsidTr="00C43351">
        <w:tc>
          <w:tcPr>
            <w:tcW w:w="6516" w:type="dxa"/>
            <w:tcBorders>
              <w:top w:val="single" w:sz="4" w:space="0" w:color="auto"/>
              <w:left w:val="single" w:sz="4" w:space="0" w:color="auto"/>
              <w:bottom w:val="single" w:sz="4" w:space="0" w:color="auto"/>
              <w:right w:val="single" w:sz="4" w:space="0" w:color="auto"/>
            </w:tcBorders>
          </w:tcPr>
          <w:p w14:paraId="23C8DE02" w14:textId="77777777" w:rsidR="00D923A3" w:rsidRPr="00E9264B" w:rsidRDefault="00D923A3" w:rsidP="00D923A3">
            <w:pPr>
              <w:numPr>
                <w:ilvl w:val="0"/>
                <w:numId w:val="133"/>
              </w:numPr>
              <w:spacing w:before="0" w:line="276" w:lineRule="auto"/>
              <w:ind w:left="457"/>
              <w:contextualSpacing/>
              <w:rPr>
                <w:rFonts w:asciiTheme="minorHAnsi" w:hAnsiTheme="minorHAnsi" w:cstheme="minorHAnsi"/>
                <w:iCs/>
                <w:sz w:val="20"/>
                <w:szCs w:val="20"/>
                <w:lang w:eastAsia="en-US"/>
              </w:rPr>
            </w:pPr>
            <w:r w:rsidRPr="00FD0BB3">
              <w:rPr>
                <w:rFonts w:asciiTheme="minorHAnsi" w:hAnsiTheme="minorHAnsi" w:cstheme="minorHAnsi"/>
                <w:iCs/>
                <w:sz w:val="20"/>
                <w:szCs w:val="20"/>
                <w:lang w:eastAsia="en-US"/>
              </w:rPr>
              <w:t>Wykonawca zamierza zlecić osobom trzecim podwykonawstwo jakiejkolwiek części zamówienia</w:t>
            </w:r>
          </w:p>
        </w:tc>
        <w:tc>
          <w:tcPr>
            <w:tcW w:w="2551" w:type="dxa"/>
            <w:tcBorders>
              <w:top w:val="single" w:sz="4" w:space="0" w:color="auto"/>
              <w:left w:val="single" w:sz="4" w:space="0" w:color="auto"/>
              <w:bottom w:val="single" w:sz="4" w:space="0" w:color="auto"/>
              <w:right w:val="single" w:sz="4" w:space="0" w:color="auto"/>
            </w:tcBorders>
          </w:tcPr>
          <w:p w14:paraId="6BF9BBB4" w14:textId="77777777" w:rsidR="00D923A3" w:rsidRPr="00FD0BB3" w:rsidRDefault="00D923A3" w:rsidP="00C43351">
            <w:pPr>
              <w:spacing w:before="0" w:line="276" w:lineRule="auto"/>
              <w:ind w:left="1080"/>
              <w:contextualSpacing/>
              <w:rPr>
                <w:rFonts w:asciiTheme="minorHAnsi" w:hAnsiTheme="minorHAnsi" w:cstheme="minorHAnsi"/>
                <w:iCs/>
                <w:sz w:val="20"/>
                <w:szCs w:val="20"/>
                <w:lang w:eastAsia="en-US"/>
              </w:rPr>
            </w:pPr>
          </w:p>
          <w:p w14:paraId="66A2E572" w14:textId="77777777" w:rsidR="00D923A3" w:rsidRPr="00FD0BB3" w:rsidRDefault="00D923A3" w:rsidP="00C43351">
            <w:pPr>
              <w:spacing w:before="0" w:line="276" w:lineRule="auto"/>
              <w:ind w:left="640"/>
              <w:contextualSpacing/>
              <w:rPr>
                <w:rFonts w:asciiTheme="minorHAnsi" w:hAnsiTheme="minorHAnsi" w:cstheme="minorHAnsi"/>
                <w:iCs/>
                <w:sz w:val="20"/>
                <w:szCs w:val="20"/>
                <w:lang w:eastAsia="en-US"/>
              </w:rPr>
            </w:pPr>
            <w:r w:rsidRPr="00FD0BB3">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D0BB3">
              <w:rPr>
                <w:rFonts w:asciiTheme="minorHAnsi" w:hAnsiTheme="minorHAnsi" w:cstheme="minorHAnsi"/>
                <w:sz w:val="20"/>
                <w:szCs w:val="20"/>
                <w:lang w:eastAsia="en-US"/>
              </w:rPr>
              <w:instrText xml:space="preserve"> FORMCHECKBOX </w:instrText>
            </w:r>
            <w:r w:rsidR="000E61A1">
              <w:rPr>
                <w:rFonts w:asciiTheme="minorHAnsi" w:hAnsiTheme="minorHAnsi" w:cstheme="minorHAnsi"/>
                <w:sz w:val="20"/>
                <w:szCs w:val="20"/>
                <w:lang w:eastAsia="en-US"/>
              </w:rPr>
            </w:r>
            <w:r w:rsidR="000E61A1">
              <w:rPr>
                <w:rFonts w:asciiTheme="minorHAnsi" w:hAnsiTheme="minorHAnsi" w:cstheme="minorHAnsi"/>
                <w:sz w:val="20"/>
                <w:szCs w:val="20"/>
                <w:lang w:eastAsia="en-US"/>
              </w:rPr>
              <w:fldChar w:fldCharType="separate"/>
            </w:r>
            <w:r w:rsidRPr="00FD0BB3">
              <w:rPr>
                <w:rFonts w:asciiTheme="minorHAnsi" w:hAnsiTheme="minorHAnsi" w:cstheme="minorHAnsi"/>
                <w:sz w:val="20"/>
                <w:szCs w:val="20"/>
                <w:lang w:eastAsia="en-US"/>
              </w:rPr>
              <w:fldChar w:fldCharType="end"/>
            </w:r>
            <w:r w:rsidRPr="00FD0BB3">
              <w:rPr>
                <w:rFonts w:asciiTheme="minorHAnsi" w:hAnsiTheme="minorHAnsi" w:cstheme="minorHAnsi"/>
                <w:sz w:val="20"/>
                <w:szCs w:val="20"/>
                <w:lang w:eastAsia="en-US"/>
              </w:rPr>
              <w:t xml:space="preserve"> tak / </w:t>
            </w:r>
            <w:r w:rsidRPr="00FD0BB3">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D0BB3">
              <w:rPr>
                <w:rFonts w:asciiTheme="minorHAnsi" w:hAnsiTheme="minorHAnsi" w:cstheme="minorHAnsi"/>
                <w:sz w:val="20"/>
                <w:szCs w:val="20"/>
                <w:lang w:eastAsia="en-US"/>
              </w:rPr>
              <w:instrText xml:space="preserve"> FORMCHECKBOX </w:instrText>
            </w:r>
            <w:r w:rsidR="000E61A1">
              <w:rPr>
                <w:rFonts w:asciiTheme="minorHAnsi" w:hAnsiTheme="minorHAnsi" w:cstheme="minorHAnsi"/>
                <w:sz w:val="20"/>
                <w:szCs w:val="20"/>
                <w:lang w:eastAsia="en-US"/>
              </w:rPr>
            </w:r>
            <w:r w:rsidR="000E61A1">
              <w:rPr>
                <w:rFonts w:asciiTheme="minorHAnsi" w:hAnsiTheme="minorHAnsi" w:cstheme="minorHAnsi"/>
                <w:sz w:val="20"/>
                <w:szCs w:val="20"/>
                <w:lang w:eastAsia="en-US"/>
              </w:rPr>
              <w:fldChar w:fldCharType="separate"/>
            </w:r>
            <w:r w:rsidRPr="00FD0BB3">
              <w:rPr>
                <w:rFonts w:asciiTheme="minorHAnsi" w:hAnsiTheme="minorHAnsi" w:cstheme="minorHAnsi"/>
                <w:sz w:val="20"/>
                <w:szCs w:val="20"/>
                <w:lang w:eastAsia="en-US"/>
              </w:rPr>
              <w:fldChar w:fldCharType="end"/>
            </w:r>
            <w:r w:rsidRPr="00FD0BB3">
              <w:rPr>
                <w:rFonts w:asciiTheme="minorHAnsi" w:hAnsiTheme="minorHAnsi" w:cstheme="minorHAnsi"/>
                <w:sz w:val="20"/>
                <w:szCs w:val="20"/>
                <w:lang w:eastAsia="en-US"/>
              </w:rPr>
              <w:t xml:space="preserve"> nie</w:t>
            </w:r>
          </w:p>
        </w:tc>
      </w:tr>
      <w:tr w:rsidR="00D923A3" w:rsidRPr="00FD0BB3" w14:paraId="02D25580" w14:textId="77777777" w:rsidTr="00C43351">
        <w:trPr>
          <w:trHeight w:val="419"/>
        </w:trPr>
        <w:tc>
          <w:tcPr>
            <w:tcW w:w="6516" w:type="dxa"/>
            <w:tcBorders>
              <w:top w:val="single" w:sz="4" w:space="0" w:color="auto"/>
              <w:left w:val="single" w:sz="4" w:space="0" w:color="auto"/>
              <w:bottom w:val="single" w:sz="4" w:space="0" w:color="auto"/>
              <w:right w:val="single" w:sz="4" w:space="0" w:color="auto"/>
            </w:tcBorders>
            <w:hideMark/>
          </w:tcPr>
          <w:p w14:paraId="1B52E4AF" w14:textId="77777777" w:rsidR="00D923A3" w:rsidRPr="00FD0BB3" w:rsidRDefault="00D923A3" w:rsidP="00D923A3">
            <w:pPr>
              <w:numPr>
                <w:ilvl w:val="0"/>
                <w:numId w:val="133"/>
              </w:numPr>
              <w:spacing w:before="0" w:line="276" w:lineRule="auto"/>
              <w:ind w:left="457"/>
              <w:contextualSpacing/>
              <w:rPr>
                <w:rFonts w:asciiTheme="minorHAnsi" w:hAnsiTheme="minorHAnsi" w:cstheme="minorHAnsi"/>
                <w:iCs/>
                <w:sz w:val="20"/>
                <w:szCs w:val="20"/>
                <w:lang w:eastAsia="en-US"/>
              </w:rPr>
            </w:pPr>
            <w:r w:rsidRPr="00FD0BB3">
              <w:rPr>
                <w:rFonts w:asciiTheme="minorHAnsi" w:hAnsiTheme="minorHAnsi" w:cstheme="minorHAnsi"/>
                <w:iCs/>
                <w:sz w:val="20"/>
                <w:szCs w:val="20"/>
                <w:lang w:eastAsia="en-US"/>
              </w:rPr>
              <w:t>Wskazanie podwykonawcy</w:t>
            </w:r>
          </w:p>
        </w:tc>
        <w:tc>
          <w:tcPr>
            <w:tcW w:w="2551" w:type="dxa"/>
            <w:tcBorders>
              <w:top w:val="single" w:sz="4" w:space="0" w:color="auto"/>
              <w:left w:val="single" w:sz="4" w:space="0" w:color="auto"/>
              <w:bottom w:val="single" w:sz="4" w:space="0" w:color="auto"/>
              <w:right w:val="single" w:sz="4" w:space="0" w:color="auto"/>
            </w:tcBorders>
            <w:hideMark/>
          </w:tcPr>
          <w:p w14:paraId="561BC7F1" w14:textId="77777777" w:rsidR="00D923A3" w:rsidRPr="00FD0BB3" w:rsidRDefault="00D923A3" w:rsidP="00C43351">
            <w:pPr>
              <w:spacing w:before="0" w:line="276" w:lineRule="auto"/>
              <w:ind w:left="214"/>
              <w:contextualSpacing/>
              <w:rPr>
                <w:rFonts w:asciiTheme="minorHAnsi" w:hAnsiTheme="minorHAnsi" w:cstheme="minorHAnsi"/>
                <w:iCs/>
                <w:sz w:val="20"/>
                <w:szCs w:val="20"/>
                <w:lang w:eastAsia="en-US"/>
              </w:rPr>
            </w:pPr>
            <w:r w:rsidRPr="00FD0BB3">
              <w:rPr>
                <w:rFonts w:asciiTheme="minorHAnsi" w:hAnsiTheme="minorHAnsi" w:cstheme="minorHAnsi"/>
                <w:iCs/>
                <w:sz w:val="20"/>
                <w:szCs w:val="20"/>
                <w:lang w:eastAsia="en-US"/>
              </w:rPr>
              <w:t>…</w:t>
            </w:r>
          </w:p>
        </w:tc>
      </w:tr>
    </w:tbl>
    <w:p w14:paraId="1026DE5E" w14:textId="7FF3BF27" w:rsidR="003F62A6" w:rsidRPr="00E82EE5" w:rsidRDefault="003F62A6" w:rsidP="00D251EC">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E2D7E89" w14:textId="7D92DF28" w:rsidR="003F62A6" w:rsidRPr="00E82EE5"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 xml:space="preserve">Niżej podpisany(-a)(-i) oficjalnie oświadcza(-ją), że informacje podane </w:t>
      </w:r>
      <w:r w:rsidR="003B1913">
        <w:rPr>
          <w:rFonts w:asciiTheme="minorHAnsi" w:hAnsiTheme="minorHAnsi" w:cstheme="minorHAnsi"/>
          <w:i/>
          <w:sz w:val="20"/>
          <w:szCs w:val="20"/>
        </w:rPr>
        <w:t>powyższych częściach</w:t>
      </w:r>
      <w:r w:rsidRPr="00E82EE5">
        <w:rPr>
          <w:rFonts w:asciiTheme="minorHAnsi" w:hAnsiTheme="minorHAnsi" w:cstheme="minorHAnsi"/>
          <w:i/>
          <w:sz w:val="20"/>
          <w:szCs w:val="20"/>
        </w:rPr>
        <w:t xml:space="preserve"> są dokładne</w:t>
      </w:r>
      <w:r w:rsidR="00F85E4A">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6766F6D9"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1A3CE84"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54364D9B" w14:textId="033EF394" w:rsidR="00435628" w:rsidRPr="00BA2CC1" w:rsidRDefault="00F85E4A" w:rsidP="004705CD">
      <w:pPr>
        <w:rPr>
          <w:rFonts w:asciiTheme="minorHAnsi" w:hAnsiTheme="minorHAnsi" w:cstheme="minorHAnsi"/>
          <w:b/>
          <w:u w:val="single"/>
        </w:rPr>
      </w:pPr>
      <w:bookmarkStart w:id="5" w:name="_Toc382495770"/>
      <w:bookmarkStart w:id="6" w:name="_Toc389210258"/>
      <w:bookmarkStart w:id="7" w:name="_Toc405293691"/>
      <w:bookmarkStart w:id="8" w:name="_Toc74857825"/>
      <w:bookmarkStart w:id="9" w:name="_Toc79664051"/>
      <w:bookmarkStart w:id="10" w:name="_Toc87341619"/>
      <w:bookmarkStart w:id="11" w:name="_Toc95720377"/>
      <w:r w:rsidRPr="00BA2CC1">
        <w:rPr>
          <w:rFonts w:asciiTheme="minorHAnsi" w:hAnsiTheme="minorHAnsi" w:cstheme="minorHAnsi"/>
          <w:b/>
          <w:sz w:val="20"/>
          <w:u w:val="single"/>
        </w:rPr>
        <w:lastRenderedPageBreak/>
        <w:t>ZAŁĄCZNIK NR 3 – UPOWAŻNIENIE UDZIELONE PRZEZ WYKONAWCĘ</w:t>
      </w:r>
      <w:bookmarkEnd w:id="5"/>
      <w:bookmarkEnd w:id="6"/>
      <w:bookmarkEnd w:id="7"/>
      <w:bookmarkEnd w:id="8"/>
      <w:bookmarkEnd w:id="9"/>
      <w:r w:rsidRPr="00BA2CC1">
        <w:rPr>
          <w:rFonts w:asciiTheme="minorHAnsi" w:hAnsiTheme="minorHAnsi" w:cstheme="minorHAnsi"/>
          <w:b/>
          <w:sz w:val="20"/>
          <w:u w:val="single"/>
        </w:rPr>
        <w:t xml:space="preserve"> </w:t>
      </w:r>
      <w:bookmarkEnd w:id="10"/>
      <w:bookmarkEnd w:id="11"/>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20959CAD" w14:textId="77777777" w:rsidR="007161CC" w:rsidRDefault="007161CC" w:rsidP="007161CC">
      <w:pPr>
        <w:spacing w:before="0" w:after="120" w:line="276" w:lineRule="auto"/>
        <w:ind w:left="567"/>
        <w:jc w:val="center"/>
        <w:rPr>
          <w:rFonts w:ascii="Arial" w:hAnsi="Arial" w:cs="Arial"/>
          <w:b/>
          <w:bCs/>
          <w:color w:val="0070C0"/>
          <w:sz w:val="20"/>
          <w:szCs w:val="20"/>
        </w:rPr>
      </w:pPr>
    </w:p>
    <w:p w14:paraId="792FBB85" w14:textId="2FF98D59" w:rsidR="00E50EB7" w:rsidRDefault="00E50EB7" w:rsidP="00C91BD4">
      <w:pPr>
        <w:jc w:val="center"/>
        <w:rPr>
          <w:rFonts w:ascii="Arial" w:hAnsi="Arial" w:cs="Arial"/>
          <w:b/>
          <w:bCs/>
          <w:color w:val="0070C0"/>
          <w:sz w:val="20"/>
          <w:szCs w:val="20"/>
        </w:rPr>
      </w:pPr>
      <w:r w:rsidRPr="00E50EB7">
        <w:rPr>
          <w:rFonts w:ascii="Arial" w:hAnsi="Arial" w:cs="Arial"/>
          <w:b/>
          <w:bCs/>
          <w:color w:val="0070C0"/>
          <w:sz w:val="20"/>
          <w:szCs w:val="20"/>
        </w:rPr>
        <w:t>Dostawa fabrycznie nowych osobowych samochodów służbowych dla Spółek Grupy Kapitałowej ENEA</w:t>
      </w:r>
    </w:p>
    <w:p w14:paraId="69B2AA8D" w14:textId="565041FB" w:rsidR="00455970" w:rsidRPr="00C20338" w:rsidRDefault="00455970" w:rsidP="00967FE4">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748C6F5A" w:rsidR="00435628" w:rsidRPr="00BA2CC1" w:rsidRDefault="00A87EAE" w:rsidP="004705CD">
      <w:pPr>
        <w:rPr>
          <w:rFonts w:ascii="Calibri" w:hAnsi="Calibri" w:cs="Calibri"/>
          <w:b/>
          <w:u w:val="single"/>
        </w:rPr>
      </w:pPr>
      <w:bookmarkStart w:id="12" w:name="_Toc382495771"/>
      <w:bookmarkStart w:id="13" w:name="_Toc389210259"/>
      <w:bookmarkStart w:id="14" w:name="_Toc405293692"/>
      <w:bookmarkStart w:id="15" w:name="_Toc74857826"/>
      <w:bookmarkStart w:id="16" w:name="_Toc79664052"/>
      <w:bookmarkStart w:id="17" w:name="_Toc87341620"/>
      <w:bookmarkStart w:id="18" w:name="_Toc95720378"/>
      <w:r w:rsidRPr="00BA2CC1">
        <w:rPr>
          <w:rFonts w:ascii="Calibri" w:hAnsi="Calibri" w:cs="Calibri"/>
          <w:b/>
          <w:sz w:val="20"/>
          <w:u w:val="single"/>
        </w:rPr>
        <w:lastRenderedPageBreak/>
        <w:t>ZAŁĄCZNIK NR 4 – OŚWIADCZENIE WYKONAWCY O ZACHOWANIU POUFNOŚCI</w:t>
      </w:r>
      <w:bookmarkEnd w:id="12"/>
      <w:bookmarkEnd w:id="13"/>
      <w:bookmarkEnd w:id="14"/>
      <w:bookmarkEnd w:id="15"/>
      <w:bookmarkEnd w:id="16"/>
      <w:r w:rsidRPr="00BA2CC1">
        <w:rPr>
          <w:rFonts w:ascii="Calibri" w:hAnsi="Calibri" w:cs="Calibri"/>
          <w:b/>
          <w:sz w:val="20"/>
          <w:u w:val="single"/>
        </w:rPr>
        <w:t xml:space="preserve"> </w:t>
      </w:r>
      <w:bookmarkEnd w:id="17"/>
      <w:bookmarkEnd w:id="1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825197B" w14:textId="77777777" w:rsidR="007161CC" w:rsidRDefault="007161CC" w:rsidP="007161CC">
      <w:pPr>
        <w:spacing w:before="0" w:after="120" w:line="276" w:lineRule="auto"/>
        <w:ind w:left="567"/>
        <w:jc w:val="center"/>
        <w:rPr>
          <w:rFonts w:ascii="Arial" w:hAnsi="Arial" w:cs="Arial"/>
          <w:b/>
          <w:bCs/>
          <w:color w:val="0070C0"/>
          <w:sz w:val="20"/>
          <w:szCs w:val="20"/>
        </w:rPr>
      </w:pPr>
    </w:p>
    <w:p w14:paraId="177C01E5" w14:textId="1AB057B6" w:rsidR="00E50EB7" w:rsidRDefault="00E50EB7" w:rsidP="00C91BD4">
      <w:pPr>
        <w:pStyle w:val="Tekstpodstawowy"/>
        <w:tabs>
          <w:tab w:val="left" w:pos="709"/>
        </w:tabs>
        <w:spacing w:before="120" w:after="0" w:line="276" w:lineRule="auto"/>
        <w:jc w:val="center"/>
        <w:rPr>
          <w:rFonts w:ascii="Arial" w:hAnsi="Arial" w:cs="Arial"/>
          <w:b/>
          <w:bCs/>
          <w:color w:val="0070C0"/>
          <w:sz w:val="20"/>
          <w:szCs w:val="20"/>
        </w:rPr>
      </w:pPr>
      <w:r w:rsidRPr="00E50EB7">
        <w:rPr>
          <w:rFonts w:ascii="Arial" w:hAnsi="Arial" w:cs="Arial"/>
          <w:b/>
          <w:bCs/>
          <w:color w:val="0070C0"/>
          <w:sz w:val="20"/>
          <w:szCs w:val="20"/>
        </w:rPr>
        <w:t>Dostawa fabrycznie nowych osobowych samochodów służbowych dla Spółek Grupy Kapitałowej ENEA</w:t>
      </w:r>
    </w:p>
    <w:p w14:paraId="5A5C5E19" w14:textId="7F52E536"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6AD2055"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78125032" w:rsidR="00082234" w:rsidRPr="00E97812" w:rsidRDefault="00082234" w:rsidP="00A87EAE">
      <w:pPr>
        <w:pStyle w:val="Spiszacznikw"/>
      </w:pPr>
      <w:bookmarkStart w:id="19" w:name="_Toc93572223"/>
      <w:bookmarkStart w:id="20" w:name="_Toc382495774"/>
      <w:bookmarkStart w:id="21" w:name="_Toc389210261"/>
      <w:r w:rsidRPr="00E97812">
        <w:lastRenderedPageBreak/>
        <w:t xml:space="preserve">ZAŁĄCZNIK NR 5 – INFORMACJA O ADMINISTRATORZE DANYCH OSOBOWYCH </w:t>
      </w:r>
      <w:bookmarkEnd w:id="19"/>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2D1CB6BB" w14:textId="61DFCB49" w:rsidR="00E50EB7" w:rsidRDefault="00E50EB7" w:rsidP="00967FE4">
      <w:pPr>
        <w:spacing w:line="276" w:lineRule="auto"/>
        <w:jc w:val="center"/>
        <w:rPr>
          <w:rFonts w:ascii="Arial" w:hAnsi="Arial" w:cs="Arial"/>
          <w:b/>
          <w:bCs/>
          <w:color w:val="0070C0"/>
          <w:sz w:val="20"/>
          <w:szCs w:val="20"/>
        </w:rPr>
      </w:pPr>
      <w:bookmarkStart w:id="22" w:name="_Hlk173413241"/>
      <w:r w:rsidRPr="00E50EB7">
        <w:rPr>
          <w:rFonts w:ascii="Arial" w:hAnsi="Arial" w:cs="Arial"/>
          <w:b/>
          <w:bCs/>
          <w:color w:val="0070C0"/>
          <w:sz w:val="20"/>
          <w:szCs w:val="20"/>
        </w:rPr>
        <w:t>Dostawa fabrycznie nowych osobowych samochodów służbowych dla Spółek Grupy Kapitałowej ENEA</w:t>
      </w:r>
      <w:bookmarkEnd w:id="22"/>
    </w:p>
    <w:p w14:paraId="2E3B8075" w14:textId="77777777" w:rsidR="00D923A3" w:rsidRPr="00257F2E" w:rsidRDefault="00D923A3" w:rsidP="00D923A3">
      <w:pPr>
        <w:spacing w:line="276" w:lineRule="auto"/>
        <w:jc w:val="center"/>
        <w:rPr>
          <w:rFonts w:asciiTheme="minorHAnsi" w:hAnsiTheme="minorHAnsi" w:cstheme="minorHAnsi"/>
          <w:b/>
          <w:sz w:val="20"/>
          <w:szCs w:val="18"/>
        </w:rPr>
      </w:pPr>
      <w:r w:rsidRPr="00257F2E">
        <w:rPr>
          <w:rFonts w:asciiTheme="minorHAnsi" w:hAnsiTheme="minorHAnsi" w:cstheme="minorHAnsi"/>
          <w:b/>
          <w:sz w:val="20"/>
          <w:szCs w:val="18"/>
        </w:rPr>
        <w:t>INFORMACJA O ADMINISTRATORZE DANYCH OSOBOWYCH</w:t>
      </w:r>
    </w:p>
    <w:p w14:paraId="3BBBCC04" w14:textId="4FA18704" w:rsidR="00D923A3" w:rsidRPr="00257F2E" w:rsidRDefault="00D923A3" w:rsidP="00D923A3">
      <w:pPr>
        <w:pStyle w:val="Nagwek"/>
        <w:spacing w:before="0"/>
        <w:rPr>
          <w:rFonts w:asciiTheme="minorHAnsi" w:hAnsiTheme="minorHAnsi" w:cstheme="minorHAnsi"/>
          <w:bCs/>
          <w:sz w:val="20"/>
          <w:szCs w:val="18"/>
        </w:rPr>
      </w:pPr>
      <w:r w:rsidRPr="00257F2E">
        <w:rPr>
          <w:rFonts w:asciiTheme="minorHAnsi" w:eastAsia="Calibri" w:hAnsiTheme="minorHAnsi" w:cstheme="minorHAnsi"/>
          <w:sz w:val="20"/>
          <w:szCs w:val="18"/>
          <w:lang w:eastAsia="en-US"/>
        </w:rPr>
        <w:t>Oświadczam, że dopełniłem poniższego obowiązku informacyjnego wobec osób fizycznych, od których dane osobowe bezpośrednio lub pośrednio pozyskałem w celu ubiegania się o udzielenie zamówienia w postępowaniu nr </w:t>
      </w:r>
      <w:r w:rsidR="003A5C5F" w:rsidRPr="00257F2E">
        <w:rPr>
          <w:rFonts w:asciiTheme="minorHAnsi" w:eastAsia="Calibri" w:hAnsiTheme="minorHAnsi" w:cstheme="minorHAnsi"/>
          <w:b/>
          <w:sz w:val="20"/>
          <w:szCs w:val="18"/>
          <w:lang w:eastAsia="en-US"/>
        </w:rPr>
        <w:t>1100/AW00/FA/KZ/2024/0000094336</w:t>
      </w:r>
    </w:p>
    <w:p w14:paraId="2E8E822E" w14:textId="77777777" w:rsidR="00D923A3" w:rsidRPr="00257F2E" w:rsidRDefault="00D923A3" w:rsidP="004D65A1">
      <w:pPr>
        <w:pStyle w:val="Akapitzlist"/>
        <w:numPr>
          <w:ilvl w:val="0"/>
          <w:numId w:val="4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b/>
          <w:sz w:val="20"/>
          <w:szCs w:val="18"/>
        </w:rPr>
        <w:t xml:space="preserve">[dane administratora danych] </w:t>
      </w:r>
      <w:r w:rsidRPr="00257F2E">
        <w:rPr>
          <w:rFonts w:asciiTheme="minorHAnsi" w:eastAsia="Calibri" w:hAnsiTheme="minorHAnsi" w:cstheme="minorHAnsi"/>
          <w:sz w:val="20"/>
          <w:szCs w:val="18"/>
        </w:rPr>
        <w:t>Administratorem Pana/Pani danych osobowych jest:</w:t>
      </w:r>
    </w:p>
    <w:p w14:paraId="269B4EB9" w14:textId="77777777" w:rsidR="00804E76" w:rsidRPr="00257F2E" w:rsidRDefault="00804E76" w:rsidP="004D65A1">
      <w:pPr>
        <w:keepNext/>
        <w:numPr>
          <w:ilvl w:val="0"/>
          <w:numId w:val="142"/>
        </w:numPr>
        <w:spacing w:before="0"/>
        <w:contextualSpacing/>
        <w:rPr>
          <w:rFonts w:asciiTheme="minorHAnsi" w:hAnsiTheme="minorHAnsi" w:cstheme="minorHAnsi"/>
          <w:bCs/>
          <w:sz w:val="20"/>
          <w:szCs w:val="18"/>
        </w:rPr>
      </w:pPr>
      <w:bookmarkStart w:id="23" w:name="_Hlk138416164"/>
      <w:r w:rsidRPr="00257F2E">
        <w:rPr>
          <w:rFonts w:asciiTheme="minorHAnsi" w:hAnsiTheme="minorHAnsi" w:cstheme="minorHAnsi"/>
          <w:bCs/>
          <w:sz w:val="20"/>
          <w:szCs w:val="18"/>
        </w:rPr>
        <w:t>Enea Centrum sp. z o.o., pl. Władysława Andersa 7 , 61-894 Poznań, NIP 777-00-02-843, REGON 630770227,</w:t>
      </w:r>
    </w:p>
    <w:p w14:paraId="22CB77AF" w14:textId="77777777" w:rsidR="00EC5904" w:rsidRPr="00257F2E" w:rsidRDefault="00EC5904"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ENEA Spółka Akcyjna, ul. Pastelowa 8, 60-198 Poznań, NIP 777-00-20-640, REGON 630139960,</w:t>
      </w:r>
    </w:p>
    <w:p w14:paraId="7315C299" w14:textId="77777777" w:rsidR="00EC5904" w:rsidRPr="00257F2E" w:rsidRDefault="00EC5904"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 xml:space="preserve">Enea Serwis sp. z o.o., Gronówko 30, 64-111 Lipno, NIP 697-18-62-316, REGON 410372840, </w:t>
      </w:r>
    </w:p>
    <w:p w14:paraId="2255FD0E" w14:textId="77777777" w:rsidR="00EC5904" w:rsidRPr="00257F2E" w:rsidRDefault="00EC5904"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 xml:space="preserve">Enea Logistyka sp. z o.o., ul. Strzeszyńska 58, 60-479 Poznań, NIP 777-00-02-547, REGON 630985650, </w:t>
      </w:r>
    </w:p>
    <w:p w14:paraId="1BACF7EB" w14:textId="54E1B878" w:rsidR="00EC5904" w:rsidRPr="00257F2E" w:rsidRDefault="00EC5904"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 xml:space="preserve">Enea Oświetlenie sp. z o.o., ul. Ku Słońcu 34, 71-080 Szczecin, NIP  852-19-62-912, REGON 811084325, </w:t>
      </w:r>
    </w:p>
    <w:p w14:paraId="070DE6F2" w14:textId="77777777" w:rsidR="00567A23" w:rsidRPr="00257F2E" w:rsidRDefault="00567A23"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 xml:space="preserve">Miejska Energetyka Cieplna Piła Sp. z o. o., ul. </w:t>
      </w:r>
      <w:proofErr w:type="spellStart"/>
      <w:r w:rsidRPr="00257F2E">
        <w:rPr>
          <w:rFonts w:asciiTheme="minorHAnsi" w:hAnsiTheme="minorHAnsi" w:cstheme="minorHAnsi"/>
          <w:bCs/>
          <w:sz w:val="20"/>
          <w:szCs w:val="18"/>
        </w:rPr>
        <w:t>Kaczorska</w:t>
      </w:r>
      <w:proofErr w:type="spellEnd"/>
      <w:r w:rsidRPr="00257F2E">
        <w:rPr>
          <w:rFonts w:asciiTheme="minorHAnsi" w:hAnsiTheme="minorHAnsi" w:cstheme="minorHAnsi"/>
          <w:bCs/>
          <w:sz w:val="20"/>
          <w:szCs w:val="18"/>
        </w:rPr>
        <w:t xml:space="preserve"> 20, 64-920 Piła, NIP 7640000751; REGON 570006604,</w:t>
      </w:r>
    </w:p>
    <w:p w14:paraId="736066C5" w14:textId="77777777" w:rsidR="00EC5904" w:rsidRPr="00257F2E" w:rsidRDefault="00EC5904" w:rsidP="00EC5904">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 xml:space="preserve">Enea </w:t>
      </w:r>
      <w:proofErr w:type="spellStart"/>
      <w:r w:rsidRPr="00257F2E">
        <w:rPr>
          <w:rFonts w:asciiTheme="minorHAnsi" w:hAnsiTheme="minorHAnsi" w:cstheme="minorHAnsi"/>
          <w:bCs/>
          <w:sz w:val="20"/>
          <w:szCs w:val="18"/>
        </w:rPr>
        <w:t>Power&amp;Gas</w:t>
      </w:r>
      <w:proofErr w:type="spellEnd"/>
      <w:r w:rsidRPr="00257F2E">
        <w:rPr>
          <w:rFonts w:asciiTheme="minorHAnsi" w:hAnsiTheme="minorHAnsi" w:cstheme="minorHAnsi"/>
          <w:bCs/>
          <w:sz w:val="20"/>
          <w:szCs w:val="18"/>
        </w:rPr>
        <w:t xml:space="preserve"> Trading Sp. z o.o., al. Jana Pawła II 12, 00-124 Warszawa, NIP: 5252908670, REGON: 522084085, </w:t>
      </w:r>
    </w:p>
    <w:p w14:paraId="6A698704" w14:textId="77777777" w:rsidR="00EC5904" w:rsidRPr="00257F2E" w:rsidRDefault="00EC5904" w:rsidP="0018130E">
      <w:pPr>
        <w:keepNext/>
        <w:numPr>
          <w:ilvl w:val="0"/>
          <w:numId w:val="142"/>
        </w:numPr>
        <w:spacing w:before="0"/>
        <w:contextualSpacing/>
        <w:rPr>
          <w:rFonts w:asciiTheme="minorHAnsi" w:hAnsiTheme="minorHAnsi" w:cstheme="minorHAnsi"/>
          <w:bCs/>
          <w:sz w:val="20"/>
          <w:szCs w:val="18"/>
        </w:rPr>
      </w:pPr>
      <w:r w:rsidRPr="00257F2E">
        <w:rPr>
          <w:rFonts w:asciiTheme="minorHAnsi" w:hAnsiTheme="minorHAnsi" w:cstheme="minorHAnsi"/>
          <w:bCs/>
          <w:sz w:val="20"/>
          <w:szCs w:val="18"/>
        </w:rPr>
        <w:t>ENEA Nowa Energia Sp. z o.o., ul. Kaszubska 2, 26-603 Radom, NIP: 779 251 08 77, (REGON): 384813168</w:t>
      </w:r>
    </w:p>
    <w:p w14:paraId="14F7146F" w14:textId="2C2F7F70" w:rsidR="00CC3DCB" w:rsidRPr="00257F2E" w:rsidRDefault="00CC3DCB" w:rsidP="0018130E">
      <w:pPr>
        <w:pStyle w:val="Akapitzlist"/>
        <w:spacing w:after="0" w:line="240" w:lineRule="auto"/>
        <w:rPr>
          <w:rFonts w:asciiTheme="minorHAnsi" w:hAnsiTheme="minorHAnsi" w:cstheme="minorHAnsi"/>
          <w:bCs/>
          <w:noProof/>
          <w:spacing w:val="-3"/>
          <w:sz w:val="20"/>
          <w:szCs w:val="18"/>
        </w:rPr>
      </w:pPr>
    </w:p>
    <w:p w14:paraId="72288B15" w14:textId="0DB6EEF5" w:rsidR="00D923A3" w:rsidRPr="00257F2E" w:rsidRDefault="00804E76" w:rsidP="004D65A1">
      <w:pPr>
        <w:pStyle w:val="Nagwek"/>
        <w:numPr>
          <w:ilvl w:val="0"/>
          <w:numId w:val="44"/>
        </w:numPr>
        <w:spacing w:before="0"/>
        <w:jc w:val="left"/>
        <w:rPr>
          <w:rFonts w:asciiTheme="minorHAnsi" w:hAnsiTheme="minorHAnsi" w:cstheme="minorHAnsi"/>
          <w:bCs/>
          <w:sz w:val="20"/>
          <w:szCs w:val="18"/>
        </w:rPr>
      </w:pPr>
      <w:r w:rsidRPr="00257F2E" w:rsidDel="00804E76">
        <w:rPr>
          <w:rFonts w:asciiTheme="minorHAnsi" w:hAnsiTheme="minorHAnsi" w:cstheme="minorHAnsi"/>
          <w:bCs/>
          <w:sz w:val="20"/>
          <w:szCs w:val="18"/>
        </w:rPr>
        <w:t xml:space="preserve"> </w:t>
      </w:r>
      <w:bookmarkEnd w:id="23"/>
      <w:r w:rsidR="00D923A3" w:rsidRPr="00257F2E">
        <w:rPr>
          <w:rFonts w:asciiTheme="minorHAnsi" w:eastAsia="Calibri" w:hAnsiTheme="minorHAnsi" w:cstheme="minorHAnsi"/>
          <w:b/>
          <w:sz w:val="20"/>
          <w:szCs w:val="18"/>
        </w:rPr>
        <w:t xml:space="preserve">[cele i podstawy przetwarzania danych] </w:t>
      </w:r>
      <w:r w:rsidR="00D923A3" w:rsidRPr="00257F2E">
        <w:rPr>
          <w:rFonts w:asciiTheme="minorHAnsi" w:eastAsia="Calibri" w:hAnsiTheme="minorHAnsi" w:cstheme="minorHAnsi"/>
          <w:sz w:val="20"/>
          <w:szCs w:val="18"/>
        </w:rPr>
        <w:t>Pana/Pani dane osobowe przetwarzane będą w celu uczestniczenia</w:t>
      </w:r>
      <w:r w:rsidR="00E50EB7" w:rsidRPr="00257F2E">
        <w:rPr>
          <w:rFonts w:asciiTheme="minorHAnsi" w:eastAsia="Calibri" w:hAnsiTheme="minorHAnsi" w:cstheme="minorHAnsi"/>
          <w:sz w:val="20"/>
          <w:szCs w:val="18"/>
        </w:rPr>
        <w:t xml:space="preserve"> </w:t>
      </w:r>
      <w:r w:rsidR="00D923A3" w:rsidRPr="00257F2E">
        <w:rPr>
          <w:rFonts w:asciiTheme="minorHAnsi" w:eastAsia="Calibri" w:hAnsiTheme="minorHAnsi" w:cstheme="minorHAnsi"/>
          <w:sz w:val="20"/>
          <w:szCs w:val="18"/>
        </w:rPr>
        <w:t xml:space="preserve">w postępowaniu </w:t>
      </w:r>
      <w:r w:rsidR="00D923A3" w:rsidRPr="00257F2E">
        <w:rPr>
          <w:rFonts w:asciiTheme="minorHAnsi" w:eastAsia="Calibri" w:hAnsiTheme="minorHAnsi" w:cstheme="minorHAnsi"/>
          <w:b/>
          <w:sz w:val="20"/>
          <w:szCs w:val="18"/>
        </w:rPr>
        <w:t xml:space="preserve">nr </w:t>
      </w:r>
      <w:r w:rsidR="003A5C5F" w:rsidRPr="00257F2E">
        <w:rPr>
          <w:rFonts w:asciiTheme="minorHAnsi" w:eastAsia="Calibri" w:hAnsiTheme="minorHAnsi" w:cstheme="minorHAnsi"/>
          <w:b/>
          <w:sz w:val="20"/>
          <w:szCs w:val="18"/>
        </w:rPr>
        <w:t>1100/AW00/FA/KZ/2024/0000094336</w:t>
      </w:r>
      <w:r w:rsidR="00E50EB7" w:rsidRPr="00257F2E">
        <w:rPr>
          <w:rFonts w:asciiTheme="minorHAnsi" w:eastAsia="Calibri" w:hAnsiTheme="minorHAnsi" w:cstheme="minorHAnsi"/>
          <w:b/>
          <w:sz w:val="20"/>
          <w:szCs w:val="18"/>
          <w:lang w:eastAsia="en-US"/>
        </w:rPr>
        <w:t xml:space="preserve"> </w:t>
      </w:r>
      <w:r w:rsidR="00D923A3" w:rsidRPr="00257F2E">
        <w:rPr>
          <w:rFonts w:asciiTheme="minorHAnsi" w:eastAsia="Calibri" w:hAnsiTheme="minorHAnsi" w:cstheme="minorHAnsi"/>
          <w:sz w:val="20"/>
          <w:szCs w:val="18"/>
        </w:rPr>
        <w:t>oraz po jego zakończeniu w celu realizacji usługi</w:t>
      </w:r>
      <w:r w:rsidR="00D923A3" w:rsidRPr="00257F2E">
        <w:rPr>
          <w:rFonts w:asciiTheme="minorHAnsi" w:eastAsia="Calibri" w:hAnsiTheme="minorHAnsi" w:cstheme="minorHAnsi"/>
          <w:b/>
          <w:sz w:val="20"/>
          <w:szCs w:val="18"/>
        </w:rPr>
        <w:t xml:space="preserve"> </w:t>
      </w:r>
      <w:r w:rsidR="00D923A3" w:rsidRPr="00257F2E">
        <w:rPr>
          <w:rFonts w:asciiTheme="minorHAnsi" w:eastAsia="Calibri" w:hAnsiTheme="minorHAnsi" w:cstheme="minorHAnsi"/>
          <w:sz w:val="20"/>
          <w:szCs w:val="18"/>
        </w:rPr>
        <w:t xml:space="preserve">na podstawie art. 6 ust. 1 lit. b, f Rozporządzenia Parlamentu Europejskiego i Rady (UE) 2016/679 z dnia 27 kwietnia 2016 r. tzw. ogólnego rozporządzenia o ochronie danych osobowych, dalej: </w:t>
      </w:r>
      <w:r w:rsidR="00D923A3" w:rsidRPr="00257F2E">
        <w:rPr>
          <w:rFonts w:asciiTheme="minorHAnsi" w:eastAsia="Calibri" w:hAnsiTheme="minorHAnsi" w:cstheme="minorHAnsi"/>
          <w:b/>
          <w:sz w:val="20"/>
          <w:szCs w:val="18"/>
        </w:rPr>
        <w:t>RODO</w:t>
      </w:r>
      <w:r w:rsidR="00D923A3" w:rsidRPr="00257F2E">
        <w:rPr>
          <w:rFonts w:asciiTheme="minorHAnsi" w:eastAsia="Calibri" w:hAnsiTheme="minorHAnsi" w:cstheme="minorHAnsi"/>
          <w:sz w:val="20"/>
          <w:szCs w:val="18"/>
        </w:rPr>
        <w:t>).</w:t>
      </w:r>
    </w:p>
    <w:p w14:paraId="186CA369" w14:textId="77777777" w:rsidR="00D923A3" w:rsidRPr="00257F2E" w:rsidRDefault="00D923A3" w:rsidP="004D65A1">
      <w:pPr>
        <w:pStyle w:val="Akapitzlist"/>
        <w:numPr>
          <w:ilvl w:val="0"/>
          <w:numId w:val="44"/>
        </w:numPr>
        <w:spacing w:after="0" w:line="240" w:lineRule="auto"/>
        <w:ind w:left="357" w:hanging="357"/>
        <w:rPr>
          <w:rFonts w:asciiTheme="minorHAnsi" w:eastAsia="Calibri" w:hAnsiTheme="minorHAnsi" w:cstheme="minorHAnsi"/>
          <w:sz w:val="20"/>
          <w:szCs w:val="18"/>
        </w:rPr>
      </w:pPr>
      <w:r w:rsidRPr="00257F2E">
        <w:rPr>
          <w:rFonts w:asciiTheme="minorHAnsi" w:eastAsia="Calibri" w:hAnsiTheme="minorHAnsi" w:cstheme="minorHAnsi"/>
          <w:sz w:val="20"/>
          <w:szCs w:val="18"/>
        </w:rPr>
        <w:t>Podanie przez Pana/Panią danych osobowych jest dobrowolne, ale niezbędne do udziału w postępowaniu oraz realizacji usługi.</w:t>
      </w:r>
    </w:p>
    <w:p w14:paraId="1AC5B383" w14:textId="166AEA58" w:rsidR="00D923A3" w:rsidRPr="00257F2E" w:rsidRDefault="00D923A3" w:rsidP="004D65A1">
      <w:pPr>
        <w:pStyle w:val="Akapitzlist"/>
        <w:numPr>
          <w:ilvl w:val="0"/>
          <w:numId w:val="44"/>
        </w:numPr>
        <w:spacing w:after="0" w:line="240" w:lineRule="auto"/>
        <w:ind w:left="357" w:hanging="357"/>
        <w:rPr>
          <w:rFonts w:asciiTheme="minorHAnsi" w:eastAsia="Calibri" w:hAnsiTheme="minorHAnsi" w:cstheme="minorHAnsi"/>
          <w:sz w:val="20"/>
          <w:szCs w:val="18"/>
        </w:rPr>
      </w:pPr>
      <w:r w:rsidRPr="00257F2E">
        <w:rPr>
          <w:rFonts w:asciiTheme="minorHAnsi" w:eastAsia="Calibri" w:hAnsiTheme="minorHAnsi" w:cstheme="minorHAnsi"/>
          <w:b/>
          <w:sz w:val="20"/>
          <w:szCs w:val="18"/>
        </w:rPr>
        <w:t xml:space="preserve">[odbiorcy danych] </w:t>
      </w:r>
      <w:r w:rsidRPr="00257F2E">
        <w:rPr>
          <w:rFonts w:asciiTheme="minorHAnsi" w:eastAsia="Calibri" w:hAnsiTheme="minorHAnsi" w:cstheme="minorHAnsi"/>
          <w:sz w:val="20"/>
          <w:szCs w:val="18"/>
        </w:rPr>
        <w:t>Administrator może ujawnić Pana/Pani dane osobowe podmiotom z grupy kapitałowej ENEA.</w:t>
      </w:r>
      <w:r w:rsidR="00E50EB7" w:rsidRPr="00257F2E">
        <w:rPr>
          <w:rFonts w:asciiTheme="minorHAnsi" w:eastAsia="Calibri" w:hAnsiTheme="minorHAnsi" w:cstheme="minorHAnsi"/>
          <w:sz w:val="20"/>
          <w:szCs w:val="18"/>
        </w:rPr>
        <w:t xml:space="preserve"> </w:t>
      </w:r>
      <w:r w:rsidRPr="00257F2E">
        <w:rPr>
          <w:rFonts w:asciiTheme="minorHAnsi" w:eastAsia="Calibri" w:hAnsiTheme="minorHAnsi" w:cstheme="minorHAnsi"/>
          <w:sz w:val="20"/>
          <w:szCs w:val="18"/>
        </w:rP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2D845D31" w14:textId="3DF9F130" w:rsidR="00D923A3" w:rsidRPr="00257F2E" w:rsidRDefault="00D923A3" w:rsidP="004D65A1">
      <w:pPr>
        <w:numPr>
          <w:ilvl w:val="0"/>
          <w:numId w:val="44"/>
        </w:numPr>
        <w:spacing w:before="0"/>
        <w:contextualSpacing/>
        <w:rPr>
          <w:rFonts w:asciiTheme="minorHAnsi" w:eastAsia="Calibri" w:hAnsiTheme="minorHAnsi" w:cstheme="minorHAnsi"/>
          <w:strike/>
          <w:sz w:val="20"/>
          <w:szCs w:val="18"/>
          <w:lang w:eastAsia="en-US"/>
        </w:rPr>
      </w:pPr>
      <w:r w:rsidRPr="00257F2E">
        <w:rPr>
          <w:rFonts w:asciiTheme="minorHAnsi" w:eastAsia="Calibri" w:hAnsiTheme="minorHAnsi" w:cstheme="minorHAnsi"/>
          <w:b/>
          <w:sz w:val="20"/>
          <w:szCs w:val="18"/>
          <w:lang w:eastAsia="en-US"/>
        </w:rPr>
        <w:t>[okres przechowywania danych]</w:t>
      </w:r>
      <w:r w:rsidRPr="00257F2E">
        <w:rPr>
          <w:rFonts w:asciiTheme="minorHAnsi" w:eastAsia="Calibri" w:hAnsiTheme="minorHAnsi" w:cstheme="minorHAnsi"/>
          <w:sz w:val="20"/>
          <w:szCs w:val="18"/>
          <w:lang w:eastAsia="en-US"/>
        </w:rPr>
        <w:t xml:space="preserve"> Pani/Pana dane osobowe będą przechowywane do czasu wyboru wykonawcy</w:t>
      </w:r>
      <w:r w:rsidR="00E50EB7" w:rsidRPr="00257F2E">
        <w:rPr>
          <w:rFonts w:asciiTheme="minorHAnsi" w:eastAsia="Calibri" w:hAnsiTheme="minorHAnsi" w:cstheme="minorHAnsi"/>
          <w:sz w:val="20"/>
          <w:szCs w:val="18"/>
          <w:lang w:eastAsia="en-US"/>
        </w:rPr>
        <w:t xml:space="preserve"> </w:t>
      </w:r>
      <w:r w:rsidRPr="00257F2E">
        <w:rPr>
          <w:rFonts w:asciiTheme="minorHAnsi" w:eastAsia="Calibri" w:hAnsiTheme="minorHAnsi" w:cstheme="minorHAnsi"/>
          <w:sz w:val="20"/>
          <w:szCs w:val="18"/>
          <w:lang w:eastAsia="en-US"/>
        </w:rPr>
        <w:t>w postępowaniu nr</w:t>
      </w:r>
      <w:r w:rsidRPr="00257F2E">
        <w:rPr>
          <w:rFonts w:asciiTheme="minorHAnsi" w:eastAsia="Calibri" w:hAnsiTheme="minorHAnsi" w:cstheme="minorHAnsi"/>
          <w:b/>
          <w:sz w:val="20"/>
          <w:szCs w:val="18"/>
          <w:lang w:eastAsia="en-US"/>
        </w:rPr>
        <w:t xml:space="preserve"> </w:t>
      </w:r>
      <w:r w:rsidR="003A5C5F" w:rsidRPr="00257F2E">
        <w:rPr>
          <w:rFonts w:asciiTheme="minorHAnsi" w:eastAsia="Calibri" w:hAnsiTheme="minorHAnsi" w:cstheme="minorHAnsi"/>
          <w:b/>
          <w:sz w:val="20"/>
          <w:szCs w:val="18"/>
          <w:lang w:eastAsia="en-US"/>
        </w:rPr>
        <w:t>1100/AW00/FA/KZ/2024/0000094336</w:t>
      </w:r>
      <w:r w:rsidRPr="00257F2E">
        <w:rPr>
          <w:rFonts w:asciiTheme="minorHAnsi" w:eastAsia="Calibri" w:hAnsiTheme="minorHAnsi" w:cstheme="minorHAnsi"/>
          <w:sz w:val="20"/>
          <w:szCs w:val="18"/>
          <w:lang w:eastAsia="en-US"/>
        </w:rPr>
        <w:t>.</w:t>
      </w:r>
      <w:r w:rsidRPr="00257F2E">
        <w:rPr>
          <w:rFonts w:asciiTheme="minorHAnsi" w:eastAsia="Calibri" w:hAnsiTheme="minorHAnsi" w:cstheme="minorHAnsi"/>
          <w:b/>
          <w:sz w:val="20"/>
          <w:szCs w:val="18"/>
          <w:lang w:eastAsia="en-US"/>
        </w:rPr>
        <w:t xml:space="preserve"> </w:t>
      </w:r>
      <w:r w:rsidRPr="00257F2E">
        <w:rPr>
          <w:rFonts w:asciiTheme="minorHAnsi" w:eastAsia="Calibri" w:hAnsiTheme="minorHAnsi" w:cstheme="minorHAnsi"/>
          <w:sz w:val="20"/>
          <w:szCs w:val="18"/>
          <w:lang w:eastAsia="en-US"/>
        </w:rPr>
        <w:t>Po zakończeniu postępowania  przez czas trwania umowy oraz czas niezbędny do dochodzenia ewentualnych roszczeń, zgodnie z obowiązującymi przepisami.</w:t>
      </w:r>
    </w:p>
    <w:p w14:paraId="49F7E7E8" w14:textId="77777777" w:rsidR="00D923A3" w:rsidRPr="00257F2E" w:rsidRDefault="00D923A3" w:rsidP="004D65A1">
      <w:pPr>
        <w:numPr>
          <w:ilvl w:val="0"/>
          <w:numId w:val="44"/>
        </w:numPr>
        <w:spacing w:before="0"/>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b/>
          <w:sz w:val="20"/>
          <w:szCs w:val="18"/>
          <w:lang w:eastAsia="en-US"/>
        </w:rPr>
        <w:t>[Pana/Pani prawa]</w:t>
      </w:r>
      <w:r w:rsidRPr="00257F2E">
        <w:rPr>
          <w:rFonts w:asciiTheme="minorHAnsi" w:eastAsia="Calibri" w:hAnsiTheme="minorHAnsi" w:cstheme="minorHAnsi"/>
          <w:sz w:val="20"/>
          <w:szCs w:val="18"/>
          <w:lang w:eastAsia="en-US"/>
        </w:rPr>
        <w:t xml:space="preserve"> Posiada Pan/Pani prawo żądania:</w:t>
      </w:r>
    </w:p>
    <w:p w14:paraId="46889795" w14:textId="77777777" w:rsidR="00D923A3" w:rsidRPr="00257F2E" w:rsidRDefault="00D923A3" w:rsidP="004D65A1">
      <w:pPr>
        <w:numPr>
          <w:ilvl w:val="0"/>
          <w:numId w:val="45"/>
        </w:numPr>
        <w:spacing w:before="0"/>
        <w:ind w:left="709"/>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dostępu do treści swoich danych - w granicach art. 15 RODO,</w:t>
      </w:r>
    </w:p>
    <w:p w14:paraId="012C02FA" w14:textId="77777777" w:rsidR="00D923A3" w:rsidRPr="00257F2E" w:rsidRDefault="00D923A3" w:rsidP="004D65A1">
      <w:pPr>
        <w:numPr>
          <w:ilvl w:val="0"/>
          <w:numId w:val="45"/>
        </w:numPr>
        <w:spacing w:before="0"/>
        <w:ind w:left="709"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ich sprostowania – w granicach art. 16 RODO,</w:t>
      </w:r>
    </w:p>
    <w:p w14:paraId="107AEE1D" w14:textId="77777777" w:rsidR="00D923A3" w:rsidRPr="00257F2E" w:rsidRDefault="00D923A3" w:rsidP="004D65A1">
      <w:pPr>
        <w:numPr>
          <w:ilvl w:val="0"/>
          <w:numId w:val="45"/>
        </w:numPr>
        <w:spacing w:before="0"/>
        <w:ind w:left="709"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ich usunięcia - w granicach art. 17 RODO,</w:t>
      </w:r>
    </w:p>
    <w:p w14:paraId="570D9857" w14:textId="77777777" w:rsidR="00D923A3" w:rsidRPr="00257F2E" w:rsidRDefault="00D923A3" w:rsidP="004D65A1">
      <w:pPr>
        <w:numPr>
          <w:ilvl w:val="0"/>
          <w:numId w:val="45"/>
        </w:numPr>
        <w:spacing w:before="0"/>
        <w:ind w:left="709"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ograniczenia przetwarzania - w granicach art. 18 RODO,</w:t>
      </w:r>
    </w:p>
    <w:p w14:paraId="3F9A23B9" w14:textId="77777777" w:rsidR="00D923A3" w:rsidRPr="00257F2E" w:rsidRDefault="00D923A3" w:rsidP="004D65A1">
      <w:pPr>
        <w:numPr>
          <w:ilvl w:val="0"/>
          <w:numId w:val="45"/>
        </w:numPr>
        <w:spacing w:before="0"/>
        <w:ind w:left="709"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przenoszenia danych - w granicach art. 20 RODO,</w:t>
      </w:r>
    </w:p>
    <w:p w14:paraId="175957C3" w14:textId="77777777" w:rsidR="00D923A3" w:rsidRPr="00257F2E" w:rsidRDefault="00D923A3" w:rsidP="004D65A1">
      <w:pPr>
        <w:numPr>
          <w:ilvl w:val="0"/>
          <w:numId w:val="45"/>
        </w:numPr>
        <w:spacing w:before="0"/>
        <w:ind w:left="709"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prawo wniesienia sprzeciwu (w przypadku przetwarzania na podstawie art. 6 ust. 1 lit. f) RODO – w granicach art. 21 RODO,</w:t>
      </w:r>
    </w:p>
    <w:p w14:paraId="5988885D" w14:textId="77777777" w:rsidR="00D923A3" w:rsidRPr="00257F2E" w:rsidRDefault="00D923A3" w:rsidP="004D65A1">
      <w:pPr>
        <w:numPr>
          <w:ilvl w:val="0"/>
          <w:numId w:val="44"/>
        </w:numPr>
        <w:spacing w:before="0"/>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 xml:space="preserve">Realizacja praw, o których mowa powyżej może odbywać się poprzez wskazanie swoich żądań przesłane Inspektorowi Ochrony Danych na adres e-mail: </w:t>
      </w:r>
    </w:p>
    <w:p w14:paraId="65E43E49" w14:textId="209BE9E7" w:rsidR="00D923A3" w:rsidRPr="00257F2E" w:rsidRDefault="00D923A3" w:rsidP="004D65A1">
      <w:pPr>
        <w:pStyle w:val="Akapitzlist"/>
        <w:numPr>
          <w:ilvl w:val="0"/>
          <w:numId w:val="134"/>
        </w:numPr>
        <w:spacing w:after="0" w:line="240" w:lineRule="auto"/>
        <w:rPr>
          <w:rStyle w:val="Hipercze"/>
          <w:rFonts w:asciiTheme="minorHAnsi" w:eastAsia="Calibri" w:hAnsiTheme="minorHAnsi" w:cstheme="minorHAnsi"/>
          <w:sz w:val="20"/>
          <w:szCs w:val="18"/>
          <w:lang w:eastAsia="pl-PL"/>
        </w:rPr>
      </w:pPr>
      <w:r w:rsidRPr="00257F2E">
        <w:rPr>
          <w:rFonts w:asciiTheme="minorHAnsi" w:eastAsia="Calibri" w:hAnsiTheme="minorHAnsi" w:cstheme="minorHAnsi"/>
          <w:sz w:val="20"/>
          <w:szCs w:val="18"/>
        </w:rPr>
        <w:t>E</w:t>
      </w:r>
      <w:r w:rsidR="00301BAB" w:rsidRPr="00257F2E">
        <w:rPr>
          <w:rFonts w:asciiTheme="minorHAnsi" w:eastAsia="Calibri" w:hAnsiTheme="minorHAnsi" w:cstheme="minorHAnsi"/>
          <w:sz w:val="20"/>
          <w:szCs w:val="18"/>
        </w:rPr>
        <w:t>nea</w:t>
      </w:r>
      <w:r w:rsidRPr="00257F2E">
        <w:rPr>
          <w:rFonts w:asciiTheme="minorHAnsi" w:eastAsia="Calibri" w:hAnsiTheme="minorHAnsi" w:cstheme="minorHAnsi"/>
          <w:sz w:val="20"/>
          <w:szCs w:val="18"/>
        </w:rPr>
        <w:t xml:space="preserve"> Centrum Sp. z o.o. </w:t>
      </w:r>
      <w:hyperlink r:id="rId14" w:history="1">
        <w:r w:rsidR="00EC5904" w:rsidRPr="00257F2E">
          <w:rPr>
            <w:rStyle w:val="Hipercze"/>
            <w:rFonts w:asciiTheme="minorHAnsi" w:eastAsia="Calibri" w:hAnsiTheme="minorHAnsi" w:cstheme="minorHAnsi"/>
            <w:sz w:val="20"/>
            <w:szCs w:val="18"/>
          </w:rPr>
          <w:t>ecn.iod@enea.pl</w:t>
        </w:r>
      </w:hyperlink>
    </w:p>
    <w:p w14:paraId="1DADB50C" w14:textId="6573E347" w:rsidR="00EC5904" w:rsidRPr="00257F2E" w:rsidRDefault="00EC5904"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t xml:space="preserve">ENEA S.A. </w:t>
      </w:r>
      <w:hyperlink r:id="rId15" w:history="1">
        <w:r w:rsidR="00567A23" w:rsidRPr="00257F2E">
          <w:rPr>
            <w:rStyle w:val="Hipercze"/>
            <w:rFonts w:asciiTheme="minorHAnsi" w:eastAsia="Calibri" w:hAnsiTheme="minorHAnsi" w:cstheme="minorHAnsi"/>
            <w:sz w:val="20"/>
            <w:szCs w:val="18"/>
          </w:rPr>
          <w:t>esa.iod@enea.pl</w:t>
        </w:r>
      </w:hyperlink>
      <w:r w:rsidR="00567A23" w:rsidRPr="00257F2E">
        <w:rPr>
          <w:rFonts w:asciiTheme="minorHAnsi" w:eastAsia="Calibri" w:hAnsiTheme="minorHAnsi" w:cstheme="minorHAnsi"/>
          <w:sz w:val="20"/>
          <w:szCs w:val="18"/>
        </w:rPr>
        <w:t xml:space="preserve"> </w:t>
      </w:r>
    </w:p>
    <w:p w14:paraId="1FC86D78" w14:textId="62DF8CFA" w:rsidR="00EC5904" w:rsidRPr="00257F2E" w:rsidRDefault="00EC5904"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lastRenderedPageBreak/>
        <w:t xml:space="preserve">ENEA Serwis Sp. z o.o. </w:t>
      </w:r>
      <w:hyperlink r:id="rId16" w:history="1">
        <w:r w:rsidRPr="00257F2E">
          <w:rPr>
            <w:rFonts w:eastAsia="Calibri"/>
            <w:sz w:val="20"/>
            <w:szCs w:val="18"/>
          </w:rPr>
          <w:t>ese.iod@enea.pl</w:t>
        </w:r>
      </w:hyperlink>
      <w:r w:rsidR="00567A23" w:rsidRPr="00257F2E">
        <w:rPr>
          <w:rFonts w:eastAsia="Calibri"/>
          <w:sz w:val="20"/>
          <w:szCs w:val="18"/>
        </w:rPr>
        <w:t xml:space="preserve"> </w:t>
      </w:r>
    </w:p>
    <w:p w14:paraId="11344404" w14:textId="77777777" w:rsidR="00EC5904" w:rsidRPr="00257F2E" w:rsidRDefault="00EC5904"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t xml:space="preserve">ENEA Logistyka Sp. z o.o. </w:t>
      </w:r>
      <w:hyperlink r:id="rId17" w:history="1">
        <w:r w:rsidRPr="00257F2E">
          <w:rPr>
            <w:rFonts w:eastAsia="Calibri"/>
            <w:sz w:val="20"/>
            <w:szCs w:val="18"/>
          </w:rPr>
          <w:t>elog.iod@enea.pl</w:t>
        </w:r>
      </w:hyperlink>
    </w:p>
    <w:p w14:paraId="6DB47D8F" w14:textId="77777777" w:rsidR="00EC5904" w:rsidRPr="00257F2E" w:rsidRDefault="00EC5904"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t xml:space="preserve">ENEA Oświetlenie Sp. z o.o. </w:t>
      </w:r>
      <w:hyperlink r:id="rId18" w:history="1">
        <w:r w:rsidRPr="00257F2E">
          <w:rPr>
            <w:rFonts w:eastAsia="Calibri"/>
            <w:sz w:val="20"/>
            <w:szCs w:val="18"/>
          </w:rPr>
          <w:t>eosw.iod@enea.pl</w:t>
        </w:r>
      </w:hyperlink>
    </w:p>
    <w:p w14:paraId="63AB9989" w14:textId="77777777" w:rsidR="00567A23" w:rsidRPr="00257F2E" w:rsidRDefault="00567A23"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t xml:space="preserve">Miejska Energetyka Cieplna Piła Sp. z o. o. </w:t>
      </w:r>
      <w:hyperlink r:id="rId19" w:history="1">
        <w:r w:rsidRPr="00257F2E">
          <w:rPr>
            <w:rFonts w:eastAsia="Calibri"/>
            <w:sz w:val="20"/>
            <w:szCs w:val="18"/>
          </w:rPr>
          <w:t>mec.iod@enea.pl</w:t>
        </w:r>
      </w:hyperlink>
    </w:p>
    <w:p w14:paraId="69CBD3B6" w14:textId="77777777" w:rsidR="00EC5904" w:rsidRPr="00257F2E" w:rsidRDefault="00EC5904" w:rsidP="0018130E">
      <w:pPr>
        <w:pStyle w:val="Akapitzlist"/>
        <w:numPr>
          <w:ilvl w:val="0"/>
          <w:numId w:val="134"/>
        </w:numPr>
        <w:spacing w:after="0" w:line="240" w:lineRule="auto"/>
        <w:rPr>
          <w:rFonts w:eastAsia="Calibri"/>
          <w:sz w:val="20"/>
          <w:szCs w:val="18"/>
        </w:rPr>
      </w:pPr>
      <w:r w:rsidRPr="00257F2E">
        <w:rPr>
          <w:rFonts w:asciiTheme="minorHAnsi" w:eastAsia="Calibri" w:hAnsiTheme="minorHAnsi" w:cstheme="minorHAnsi"/>
          <w:sz w:val="20"/>
          <w:szCs w:val="18"/>
        </w:rPr>
        <w:t xml:space="preserve">ENEA </w:t>
      </w:r>
      <w:proofErr w:type="spellStart"/>
      <w:r w:rsidRPr="00257F2E">
        <w:rPr>
          <w:rFonts w:asciiTheme="minorHAnsi" w:eastAsia="Calibri" w:hAnsiTheme="minorHAnsi" w:cstheme="minorHAnsi"/>
          <w:sz w:val="20"/>
          <w:szCs w:val="18"/>
        </w:rPr>
        <w:t>Power&amp;Gas</w:t>
      </w:r>
      <w:proofErr w:type="spellEnd"/>
      <w:r w:rsidRPr="00257F2E">
        <w:rPr>
          <w:rFonts w:asciiTheme="minorHAnsi" w:eastAsia="Calibri" w:hAnsiTheme="minorHAnsi" w:cstheme="minorHAnsi"/>
          <w:sz w:val="20"/>
          <w:szCs w:val="18"/>
        </w:rPr>
        <w:t xml:space="preserve"> Trading Sp. z o.o.</w:t>
      </w:r>
      <w:r w:rsidRPr="00257F2E">
        <w:rPr>
          <w:rFonts w:eastAsia="Calibri"/>
          <w:sz w:val="20"/>
          <w:szCs w:val="18"/>
        </w:rPr>
        <w:t xml:space="preserve"> </w:t>
      </w:r>
      <w:hyperlink r:id="rId20" w:history="1">
        <w:r w:rsidRPr="00257F2E">
          <w:rPr>
            <w:rFonts w:eastAsia="Calibri"/>
            <w:sz w:val="20"/>
            <w:szCs w:val="18"/>
          </w:rPr>
          <w:t>epg.iod@enea.pl</w:t>
        </w:r>
      </w:hyperlink>
    </w:p>
    <w:p w14:paraId="1A2829DF" w14:textId="77777777" w:rsidR="00EC5904" w:rsidRPr="00257F2E" w:rsidRDefault="00EC5904" w:rsidP="0018130E">
      <w:pPr>
        <w:pStyle w:val="Akapitzlist"/>
        <w:numPr>
          <w:ilvl w:val="0"/>
          <w:numId w:val="134"/>
        </w:numPr>
        <w:spacing w:after="0" w:line="240" w:lineRule="auto"/>
        <w:rPr>
          <w:rFonts w:asciiTheme="minorHAnsi" w:eastAsia="Calibri" w:hAnsiTheme="minorHAnsi" w:cstheme="minorHAnsi"/>
          <w:sz w:val="20"/>
          <w:szCs w:val="18"/>
        </w:rPr>
      </w:pPr>
      <w:r w:rsidRPr="00257F2E">
        <w:rPr>
          <w:rFonts w:asciiTheme="minorHAnsi" w:eastAsia="Calibri" w:hAnsiTheme="minorHAnsi" w:cstheme="minorHAnsi"/>
          <w:sz w:val="20"/>
          <w:szCs w:val="18"/>
        </w:rPr>
        <w:t xml:space="preserve">ENEA Nowa Energia Sp. z o.o. </w:t>
      </w:r>
      <w:hyperlink r:id="rId21" w:history="1">
        <w:r w:rsidRPr="00257F2E">
          <w:rPr>
            <w:rFonts w:eastAsia="Calibri"/>
            <w:sz w:val="20"/>
            <w:szCs w:val="18"/>
          </w:rPr>
          <w:t>ene.iod@enea.pl</w:t>
        </w:r>
      </w:hyperlink>
      <w:r w:rsidRPr="00257F2E">
        <w:rPr>
          <w:rFonts w:asciiTheme="minorHAnsi" w:eastAsia="Calibri" w:hAnsiTheme="minorHAnsi" w:cstheme="minorHAnsi"/>
          <w:sz w:val="20"/>
          <w:szCs w:val="18"/>
        </w:rPr>
        <w:t xml:space="preserve"> </w:t>
      </w:r>
    </w:p>
    <w:p w14:paraId="3E169E47" w14:textId="77777777" w:rsidR="00D923A3" w:rsidRPr="00257F2E" w:rsidRDefault="00D923A3" w:rsidP="004D65A1">
      <w:pPr>
        <w:numPr>
          <w:ilvl w:val="0"/>
          <w:numId w:val="44"/>
        </w:numPr>
        <w:spacing w:before="0"/>
        <w:ind w:left="357" w:hanging="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Przysługuje Panu/Pani prawo wniesienia skargi do Prezesa Urzędu Ochrony Danych Osobowych, gdy uzna Pan/Pani, iż przetwarzanie danych osobowych Pani/Pana dotyczących narusza przepisy RODO.</w:t>
      </w:r>
    </w:p>
    <w:p w14:paraId="04C2E356" w14:textId="77777777" w:rsidR="00D923A3" w:rsidRPr="00257F2E" w:rsidRDefault="00D923A3" w:rsidP="004D65A1">
      <w:pPr>
        <w:spacing w:before="0"/>
        <w:ind w:left="357"/>
        <w:contextualSpacing/>
        <w:rPr>
          <w:rFonts w:asciiTheme="minorHAnsi" w:eastAsia="Calibri" w:hAnsiTheme="minorHAnsi" w:cstheme="minorHAnsi"/>
          <w:sz w:val="20"/>
          <w:szCs w:val="18"/>
          <w:lang w:eastAsia="en-US"/>
        </w:rPr>
      </w:pPr>
      <w:r w:rsidRPr="00257F2E">
        <w:rPr>
          <w:rFonts w:asciiTheme="minorHAnsi" w:eastAsia="Calibri" w:hAnsiTheme="minorHAnsi" w:cstheme="minorHAnsi"/>
          <w:sz w:val="20"/>
          <w:szCs w:val="18"/>
          <w:lang w:eastAsia="en-US"/>
        </w:rPr>
        <w:t>Potwierdzam zapoznanie się zamieszczoną powyżej informacją Enei Centrum,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D923A3" w:rsidRPr="00E97812" w14:paraId="3BAC3982" w14:textId="77777777" w:rsidTr="00C43351">
        <w:trPr>
          <w:trHeight w:hRule="exact" w:val="821"/>
          <w:jc w:val="center"/>
        </w:trPr>
        <w:tc>
          <w:tcPr>
            <w:tcW w:w="4060" w:type="dxa"/>
            <w:tcBorders>
              <w:top w:val="single" w:sz="4" w:space="0" w:color="auto"/>
              <w:left w:val="single" w:sz="4" w:space="0" w:color="auto"/>
              <w:bottom w:val="single" w:sz="4" w:space="0" w:color="auto"/>
              <w:right w:val="single" w:sz="4" w:space="0" w:color="auto"/>
            </w:tcBorders>
            <w:vAlign w:val="center"/>
          </w:tcPr>
          <w:p w14:paraId="4398100A" w14:textId="77777777" w:rsidR="00D923A3" w:rsidRPr="00E97812" w:rsidRDefault="00D923A3" w:rsidP="00C43351">
            <w:pPr>
              <w:spacing w:before="0" w:line="276" w:lineRule="auto"/>
              <w:jc w:val="left"/>
              <w:rPr>
                <w:rFonts w:asciiTheme="minorHAnsi" w:hAnsiTheme="minorHAnsi" w:cstheme="minorHAnsi"/>
                <w:sz w:val="20"/>
                <w:szCs w:val="20"/>
              </w:rPr>
            </w:pPr>
          </w:p>
        </w:tc>
      </w:tr>
      <w:tr w:rsidR="00D923A3" w:rsidRPr="00E97812" w14:paraId="47C2F67B" w14:textId="77777777" w:rsidTr="00C43351">
        <w:trPr>
          <w:jc w:val="center"/>
        </w:trPr>
        <w:tc>
          <w:tcPr>
            <w:tcW w:w="4060" w:type="dxa"/>
            <w:tcBorders>
              <w:top w:val="nil"/>
              <w:left w:val="nil"/>
              <w:bottom w:val="nil"/>
              <w:right w:val="nil"/>
            </w:tcBorders>
            <w:vAlign w:val="center"/>
          </w:tcPr>
          <w:p w14:paraId="5926FCF4" w14:textId="77777777" w:rsidR="00D923A3" w:rsidRPr="00892864" w:rsidRDefault="00D923A3" w:rsidP="00C43351">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D769E5C" w14:textId="77777777" w:rsidR="00D923A3" w:rsidRPr="00044C29" w:rsidRDefault="00D923A3" w:rsidP="00D923A3">
      <w:pPr>
        <w:spacing w:before="0" w:line="276" w:lineRule="auto"/>
        <w:rPr>
          <w:rFonts w:ascii="Calibri" w:hAnsi="Calibri" w:cs="Calibri"/>
          <w:b/>
          <w:bCs/>
          <w:caps/>
          <w:sz w:val="20"/>
          <w:szCs w:val="20"/>
          <w:u w:val="single"/>
        </w:rPr>
      </w:pPr>
    </w:p>
    <w:p w14:paraId="1BED9362" w14:textId="280AEA21" w:rsidR="00D923A3" w:rsidRDefault="00D923A3" w:rsidP="00EB7BD4">
      <w:pPr>
        <w:spacing w:before="0" w:after="200" w:line="276" w:lineRule="auto"/>
        <w:rPr>
          <w:rFonts w:asciiTheme="minorHAnsi" w:eastAsia="Calibri" w:hAnsiTheme="minorHAnsi" w:cstheme="minorHAnsi"/>
          <w:sz w:val="20"/>
          <w:szCs w:val="18"/>
          <w:lang w:eastAsia="en-US"/>
        </w:rPr>
      </w:pPr>
    </w:p>
    <w:p w14:paraId="37129FE1" w14:textId="77777777" w:rsidR="00E50EB7" w:rsidRDefault="00E50EB7">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0387C2A2" w14:textId="26B064FC" w:rsidR="00BA2CC1" w:rsidRDefault="00BA2CC1" w:rsidP="00D923A3">
      <w:pPr>
        <w:spacing w:before="0" w:after="200" w:line="276" w:lineRule="auto"/>
        <w:jc w:val="left"/>
        <w:rPr>
          <w:rFonts w:asciiTheme="minorHAnsi" w:hAnsiTheme="minorHAnsi" w:cstheme="minorHAnsi"/>
          <w:b/>
          <w:sz w:val="20"/>
          <w:szCs w:val="20"/>
          <w:u w:val="single"/>
        </w:rPr>
        <w:sectPr w:rsidR="00BA2CC1" w:rsidSect="003B1913">
          <w:headerReference w:type="default" r:id="rId22"/>
          <w:footerReference w:type="default" r:id="rId23"/>
          <w:headerReference w:type="first" r:id="rId24"/>
          <w:footerReference w:type="first" r:id="rId25"/>
          <w:type w:val="continuous"/>
          <w:pgSz w:w="11906" w:h="16838"/>
          <w:pgMar w:top="1417" w:right="1417" w:bottom="1417" w:left="1417" w:header="708" w:footer="708" w:gutter="0"/>
          <w:cols w:space="708"/>
          <w:docGrid w:linePitch="360"/>
        </w:sectPr>
      </w:pPr>
      <w:bookmarkStart w:id="25" w:name="_Hlk173413610"/>
    </w:p>
    <w:p w14:paraId="3C193C23" w14:textId="4DA3A25C" w:rsidR="0030391A" w:rsidRPr="00900038" w:rsidRDefault="0030391A" w:rsidP="00EB7BD4">
      <w:pPr>
        <w:spacing w:before="0" w:after="200" w:line="276" w:lineRule="auto"/>
        <w:rPr>
          <w:rFonts w:asciiTheme="minorHAnsi" w:hAnsiTheme="minorHAnsi" w:cstheme="minorHAnsi"/>
          <w:b/>
          <w:sz w:val="20"/>
          <w:szCs w:val="20"/>
          <w:u w:val="single"/>
        </w:rPr>
      </w:pPr>
      <w:bookmarkStart w:id="26" w:name="_Toc409695893"/>
      <w:bookmarkStart w:id="27" w:name="_Toc518474589"/>
      <w:bookmarkEnd w:id="20"/>
      <w:bookmarkEnd w:id="21"/>
      <w:bookmarkEnd w:id="25"/>
      <w:bookmarkEnd w:id="26"/>
      <w:bookmarkEnd w:id="27"/>
      <w:r w:rsidRPr="00900038">
        <w:rPr>
          <w:rFonts w:asciiTheme="minorHAnsi" w:hAnsiTheme="minorHAnsi" w:cstheme="minorHAnsi"/>
          <w:b/>
          <w:sz w:val="20"/>
          <w:szCs w:val="20"/>
          <w:u w:val="single"/>
        </w:rPr>
        <w:lastRenderedPageBreak/>
        <w:t>ZAŁĄCZNIK NR</w:t>
      </w:r>
      <w:r w:rsidR="00044C29">
        <w:rPr>
          <w:rFonts w:asciiTheme="minorHAnsi" w:hAnsiTheme="minorHAnsi" w:cstheme="minorHAnsi"/>
          <w:b/>
          <w:sz w:val="20"/>
          <w:szCs w:val="20"/>
          <w:u w:val="single"/>
        </w:rPr>
        <w:t xml:space="preserve"> </w:t>
      </w:r>
      <w:r w:rsidR="00EB3817">
        <w:rPr>
          <w:rFonts w:asciiTheme="minorHAnsi" w:hAnsiTheme="minorHAnsi" w:cstheme="minorHAnsi"/>
          <w:b/>
          <w:sz w:val="20"/>
          <w:szCs w:val="20"/>
          <w:u w:val="single"/>
        </w:rPr>
        <w:t>6</w:t>
      </w:r>
      <w:r w:rsidR="007E124A">
        <w:rPr>
          <w:rFonts w:asciiTheme="minorHAnsi" w:hAnsiTheme="minorHAnsi" w:cstheme="minorHAnsi"/>
          <w:b/>
          <w:sz w:val="20"/>
          <w:szCs w:val="20"/>
          <w:u w:val="single"/>
        </w:rPr>
        <w:t xml:space="preserve"> </w:t>
      </w:r>
      <w:r>
        <w:rPr>
          <w:rFonts w:asciiTheme="minorHAnsi" w:hAnsiTheme="minorHAnsi" w:cstheme="minorHAnsi"/>
          <w:b/>
          <w:sz w:val="20"/>
          <w:szCs w:val="20"/>
          <w:u w:val="single"/>
        </w:rPr>
        <w:t>–</w:t>
      </w:r>
      <w:r w:rsidRPr="00900038">
        <w:rPr>
          <w:rFonts w:asciiTheme="minorHAnsi" w:hAnsiTheme="minorHAnsi" w:cstheme="minorHAnsi"/>
          <w:b/>
          <w:sz w:val="20"/>
          <w:szCs w:val="20"/>
          <w:u w:val="single"/>
        </w:rPr>
        <w:t xml:space="preserve"> </w:t>
      </w:r>
      <w:r>
        <w:rPr>
          <w:rFonts w:asciiTheme="minorHAnsi" w:hAnsiTheme="minorHAnsi" w:cstheme="minorHAnsi"/>
          <w:b/>
          <w:sz w:val="20"/>
          <w:szCs w:val="20"/>
          <w:u w:val="single"/>
        </w:rPr>
        <w:t xml:space="preserve">OŚWIADCZENIE </w:t>
      </w:r>
      <w:r w:rsidRPr="00900038">
        <w:rPr>
          <w:rFonts w:asciiTheme="minorHAnsi" w:hAnsiTheme="minorHAnsi" w:cstheme="minorHAnsi"/>
          <w:b/>
          <w:sz w:val="20"/>
          <w:szCs w:val="20"/>
          <w:u w:val="single"/>
        </w:rPr>
        <w:t>O UCZESTNICTWIE W GRUPIE KAPITAŁOWEJ</w:t>
      </w:r>
      <w:r w:rsidR="007E46BF">
        <w:rPr>
          <w:rFonts w:asciiTheme="minorHAnsi" w:hAnsiTheme="minorHAnsi" w:cstheme="minorHAnsi"/>
          <w:b/>
          <w:sz w:val="20"/>
          <w:szCs w:val="20"/>
          <w:u w:val="single"/>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675DC2" w:rsidRPr="00900038" w14:paraId="3E6AA6AB" w14:textId="77777777" w:rsidTr="00EB7BD4">
        <w:trPr>
          <w:trHeight w:val="786"/>
        </w:trPr>
        <w:tc>
          <w:tcPr>
            <w:tcW w:w="9209" w:type="dxa"/>
            <w:gridSpan w:val="2"/>
            <w:tcBorders>
              <w:top w:val="nil"/>
              <w:left w:val="nil"/>
              <w:bottom w:val="nil"/>
              <w:right w:val="nil"/>
            </w:tcBorders>
          </w:tcPr>
          <w:p w14:paraId="2F67DBDE" w14:textId="19988176" w:rsidR="00675DC2" w:rsidRPr="0078313F" w:rsidRDefault="00E50EB7" w:rsidP="00C91BD4">
            <w:pPr>
              <w:spacing w:line="276" w:lineRule="auto"/>
              <w:jc w:val="center"/>
              <w:rPr>
                <w:rFonts w:ascii="Calibri" w:hAnsi="Calibri"/>
                <w:b/>
                <w:bCs/>
                <w:color w:val="FFFFFF"/>
                <w:sz w:val="22"/>
                <w:szCs w:val="22"/>
              </w:rPr>
            </w:pPr>
            <w:r w:rsidRPr="00E50EB7">
              <w:rPr>
                <w:rFonts w:ascii="Arial" w:hAnsi="Arial" w:cs="Arial"/>
                <w:b/>
                <w:bCs/>
                <w:color w:val="0070C0"/>
                <w:sz w:val="20"/>
                <w:szCs w:val="20"/>
              </w:rPr>
              <w:t>Dostawa fabrycznie nowych osobowych samochodów służbowych dla Spółek Grupy Kapitałowej ENEA</w:t>
            </w:r>
          </w:p>
        </w:tc>
      </w:tr>
    </w:tbl>
    <w:p w14:paraId="1C88D1DA"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7E768F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13B2C49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792783A7" w14:textId="77777777" w:rsidR="0030391A" w:rsidRPr="00900038" w:rsidRDefault="0030391A" w:rsidP="001A363F">
      <w:pPr>
        <w:numPr>
          <w:ilvl w:val="0"/>
          <w:numId w:val="43"/>
        </w:numPr>
        <w:suppressAutoHyphens/>
        <w:spacing w:after="120" w:line="276" w:lineRule="auto"/>
        <w:ind w:left="442" w:hanging="357"/>
        <w:rPr>
          <w:rFonts w:asciiTheme="minorHAnsi" w:hAnsiTheme="minorHAnsi" w:cstheme="minorHAnsi"/>
          <w:sz w:val="20"/>
          <w:szCs w:val="20"/>
          <w:lang w:eastAsia="ar-SA"/>
        </w:rPr>
      </w:pPr>
      <w:r w:rsidRPr="00291E9F">
        <w:rPr>
          <w:rFonts w:asciiTheme="minorHAnsi" w:hAnsiTheme="minorHAnsi" w:cstheme="minorHAnsi"/>
          <w:color w:val="FF0000"/>
          <w:sz w:val="20"/>
          <w:szCs w:val="20"/>
          <w:lang w:eastAsia="ar-SA"/>
        </w:rPr>
        <w:t>**</w:t>
      </w: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77777777" w:rsidR="0030391A" w:rsidRPr="00900038"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443A4255"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7B92AE0C"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52C014A"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7E34A964" w14:textId="77777777" w:rsidTr="00EB14DC">
        <w:trPr>
          <w:jc w:val="center"/>
        </w:trPr>
        <w:tc>
          <w:tcPr>
            <w:tcW w:w="4059" w:type="dxa"/>
            <w:tcBorders>
              <w:top w:val="nil"/>
              <w:left w:val="nil"/>
              <w:bottom w:val="nil"/>
              <w:right w:val="nil"/>
            </w:tcBorders>
          </w:tcPr>
          <w:p w14:paraId="0A0F978A"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133548C0"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http://schemas.microsoft.com/office/word/2018/wordml" xmlns:w16cex="http://schemas.microsoft.com/office/word/2018/wordml/cex">
            <w:pict>
              <v:line w14:anchorId="061C2A46"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77777777" w:rsidR="0030391A" w:rsidRPr="00900038" w:rsidRDefault="0030391A" w:rsidP="001A363F">
      <w:pPr>
        <w:numPr>
          <w:ilvl w:val="0"/>
          <w:numId w:val="43"/>
        </w:numPr>
        <w:suppressAutoHyphens/>
        <w:spacing w:before="0" w:line="276" w:lineRule="auto"/>
        <w:ind w:right="584"/>
        <w:rPr>
          <w:rFonts w:asciiTheme="minorHAnsi" w:hAnsiTheme="minorHAnsi" w:cstheme="minorHAnsi"/>
          <w:color w:val="000000" w:themeColor="text1"/>
          <w:sz w:val="20"/>
          <w:szCs w:val="20"/>
          <w:lang w:eastAsia="ar-SA"/>
        </w:rPr>
      </w:pPr>
      <w:r w:rsidRPr="00702033">
        <w:rPr>
          <w:rFonts w:asciiTheme="minorHAnsi" w:hAnsiTheme="minorHAnsi" w:cstheme="minorHAnsi"/>
          <w:color w:val="FF0000"/>
          <w:sz w:val="20"/>
          <w:szCs w:val="20"/>
          <w:lang w:eastAsia="ar-SA"/>
        </w:rPr>
        <w:t>*</w:t>
      </w: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0BE9CC9"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D78B7B4"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2C6229"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26460DBA" w14:textId="77777777" w:rsidTr="00EB14DC">
        <w:trPr>
          <w:jc w:val="center"/>
        </w:trPr>
        <w:tc>
          <w:tcPr>
            <w:tcW w:w="4059" w:type="dxa"/>
            <w:tcBorders>
              <w:top w:val="nil"/>
              <w:left w:val="nil"/>
              <w:bottom w:val="nil"/>
              <w:right w:val="nil"/>
            </w:tcBorders>
          </w:tcPr>
          <w:p w14:paraId="2B916EFD"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055B9A96"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68894E41"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p>
    <w:p w14:paraId="768C0637" w14:textId="77777777" w:rsidR="0030391A" w:rsidRPr="00900038" w:rsidRDefault="0030391A" w:rsidP="004705CD">
      <w:pPr>
        <w:suppressAutoHyphens/>
        <w:spacing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4D75208" w14:textId="77777777" w:rsidR="001C5E9C" w:rsidRDefault="0030391A" w:rsidP="004705CD">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**wypełnić w przypadku, gdy Wykonawca należy do grupy kapitałowej</w:t>
      </w:r>
    </w:p>
    <w:p w14:paraId="5ECEE991" w14:textId="01B7FDF7" w:rsidR="00B84E23" w:rsidRPr="00731444" w:rsidRDefault="00B84E23" w:rsidP="00731444">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bookmarkStart w:id="28" w:name="_Toc413996456"/>
      <w:bookmarkStart w:id="29" w:name="_Toc415479949"/>
      <w:bookmarkStart w:id="30" w:name="_Toc421872471"/>
      <w:bookmarkStart w:id="31" w:name="_Toc413996457"/>
      <w:bookmarkStart w:id="32" w:name="_Toc415479950"/>
      <w:bookmarkStart w:id="33" w:name="_Toc421872472"/>
      <w:bookmarkStart w:id="34" w:name="_Toc413996458"/>
      <w:bookmarkStart w:id="35" w:name="_Toc415479951"/>
      <w:bookmarkStart w:id="36" w:name="_Toc421872473"/>
      <w:bookmarkStart w:id="37" w:name="_gjdgxs" w:colFirst="0" w:colLast="0"/>
      <w:bookmarkStart w:id="38" w:name="_Toc448498916"/>
      <w:bookmarkStart w:id="39" w:name="_Toc448499177"/>
      <w:bookmarkStart w:id="40" w:name="_Toc448498917"/>
      <w:bookmarkStart w:id="41" w:name="_Toc448499178"/>
      <w:bookmarkStart w:id="42" w:name="_Toc448498919"/>
      <w:bookmarkStart w:id="43" w:name="_Toc448499180"/>
      <w:bookmarkStart w:id="44" w:name="_Toc448498923"/>
      <w:bookmarkStart w:id="45" w:name="_Toc448499184"/>
      <w:bookmarkStart w:id="46" w:name="_Toc448499570"/>
      <w:bookmarkStart w:id="47" w:name="_Toc448499764"/>
      <w:bookmarkStart w:id="48" w:name="_Toc448499947"/>
      <w:bookmarkStart w:id="49" w:name="_Toc448499992"/>
      <w:bookmarkStart w:id="50" w:name="_Toc361315865"/>
      <w:bookmarkStart w:id="51" w:name="_Toc361315922"/>
      <w:bookmarkStart w:id="52" w:name="_Toc361315872"/>
      <w:bookmarkStart w:id="53" w:name="_Toc36131592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41918E3F" w14:textId="77777777" w:rsidR="00EB3817" w:rsidRDefault="00EB3817">
      <w:pPr>
        <w:spacing w:before="0" w:after="200" w:line="276" w:lineRule="auto"/>
        <w:jc w:val="left"/>
        <w:rPr>
          <w:rFonts w:asciiTheme="minorHAnsi" w:hAnsiTheme="minorHAnsi" w:cstheme="minorHAnsi"/>
          <w:b/>
          <w:sz w:val="20"/>
          <w:szCs w:val="20"/>
          <w:u w:val="single"/>
        </w:rPr>
      </w:pPr>
      <w:bookmarkStart w:id="54" w:name="_Toc141703055"/>
      <w:r>
        <w:rPr>
          <w:rFonts w:asciiTheme="minorHAnsi" w:hAnsiTheme="minorHAnsi" w:cstheme="minorHAnsi"/>
          <w:b/>
          <w:sz w:val="20"/>
          <w:szCs w:val="20"/>
          <w:u w:val="single"/>
        </w:rPr>
        <w:br w:type="page"/>
      </w:r>
    </w:p>
    <w:p w14:paraId="2A0C80F4" w14:textId="77777777" w:rsidR="00045CDE" w:rsidRDefault="00045CDE" w:rsidP="00EB3817">
      <w:pPr>
        <w:spacing w:after="200" w:line="276" w:lineRule="auto"/>
        <w:jc w:val="left"/>
        <w:rPr>
          <w:rFonts w:asciiTheme="minorHAnsi" w:hAnsiTheme="minorHAnsi" w:cstheme="minorHAnsi"/>
          <w:b/>
          <w:sz w:val="20"/>
          <w:szCs w:val="20"/>
          <w:u w:val="single"/>
        </w:rPr>
        <w:sectPr w:rsidR="00045CDE" w:rsidSect="00414175">
          <w:pgSz w:w="11906" w:h="16838"/>
          <w:pgMar w:top="1417" w:right="1417" w:bottom="1417" w:left="1417" w:header="708" w:footer="708" w:gutter="0"/>
          <w:cols w:space="708"/>
          <w:docGrid w:linePitch="360"/>
        </w:sectPr>
      </w:pPr>
    </w:p>
    <w:p w14:paraId="0431EB69" w14:textId="39667112" w:rsidR="00EB3817" w:rsidRPr="0016131B" w:rsidRDefault="00EB3817" w:rsidP="00EB3817">
      <w:pPr>
        <w:spacing w:after="200" w:line="276" w:lineRule="auto"/>
        <w:jc w:val="left"/>
        <w:rPr>
          <w:rFonts w:asciiTheme="minorHAnsi" w:hAnsiTheme="minorHAnsi" w:cstheme="minorHAnsi"/>
          <w:b/>
          <w:sz w:val="20"/>
          <w:szCs w:val="20"/>
          <w:u w:val="single"/>
        </w:rPr>
      </w:pPr>
      <w:r w:rsidRPr="0016131B">
        <w:rPr>
          <w:rFonts w:asciiTheme="minorHAnsi" w:hAnsiTheme="minorHAnsi" w:cstheme="minorHAnsi"/>
          <w:b/>
          <w:sz w:val="20"/>
          <w:szCs w:val="20"/>
          <w:u w:val="single"/>
        </w:rPr>
        <w:lastRenderedPageBreak/>
        <w:t>ZAŁĄCZNIK NR 7 – WYKAZ PROJEKTÓW PODOBNYCH</w:t>
      </w: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786B7F" w:rsidRPr="003D3A2E" w14:paraId="5554755A" w14:textId="77777777" w:rsidTr="00045CDE">
        <w:trPr>
          <w:trHeight w:val="1198"/>
        </w:trPr>
        <w:tc>
          <w:tcPr>
            <w:tcW w:w="3850" w:type="dxa"/>
            <w:tcBorders>
              <w:top w:val="single" w:sz="4" w:space="0" w:color="auto"/>
              <w:left w:val="single" w:sz="4" w:space="0" w:color="auto"/>
              <w:bottom w:val="single" w:sz="4" w:space="0" w:color="auto"/>
              <w:right w:val="single" w:sz="4" w:space="0" w:color="auto"/>
            </w:tcBorders>
            <w:vAlign w:val="bottom"/>
            <w:hideMark/>
          </w:tcPr>
          <w:p w14:paraId="6D1B8F47" w14:textId="77777777" w:rsidR="00786B7F" w:rsidRPr="003D3A2E" w:rsidRDefault="00786B7F" w:rsidP="00045CD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2426E087" w14:textId="7249B5F7" w:rsidR="00786B7F" w:rsidRDefault="00786B7F" w:rsidP="00786B7F">
      <w:pPr>
        <w:spacing w:line="276" w:lineRule="auto"/>
        <w:jc w:val="center"/>
        <w:rPr>
          <w:rFonts w:ascii="Calibri" w:hAnsi="Calibri"/>
          <w:b/>
          <w:color w:val="0070C0"/>
          <w:sz w:val="22"/>
        </w:rPr>
      </w:pPr>
      <w:r w:rsidRPr="00E50EB7">
        <w:rPr>
          <w:rFonts w:ascii="Calibri" w:hAnsi="Calibri"/>
          <w:b/>
          <w:color w:val="0070C0"/>
          <w:sz w:val="22"/>
        </w:rPr>
        <w:t>Dostawa fabrycznie nowych osobowych samochodów służbowych dla Spółek Grupy Kapitałowej ENEA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
        <w:gridCol w:w="2243"/>
        <w:gridCol w:w="3462"/>
        <w:gridCol w:w="3350"/>
        <w:gridCol w:w="2270"/>
        <w:gridCol w:w="2230"/>
      </w:tblGrid>
      <w:tr w:rsidR="00786B7F" w14:paraId="70908F53" w14:textId="77777777" w:rsidTr="00045CDE">
        <w:trPr>
          <w:trHeight w:val="1017"/>
        </w:trPr>
        <w:tc>
          <w:tcPr>
            <w:tcW w:w="156" w:type="pct"/>
            <w:tcBorders>
              <w:top w:val="single" w:sz="4" w:space="0" w:color="auto"/>
              <w:left w:val="single" w:sz="4" w:space="0" w:color="auto"/>
              <w:bottom w:val="single" w:sz="4" w:space="0" w:color="auto"/>
              <w:right w:val="single" w:sz="4" w:space="0" w:color="auto"/>
            </w:tcBorders>
            <w:vAlign w:val="center"/>
            <w:hideMark/>
          </w:tcPr>
          <w:p w14:paraId="028064ED" w14:textId="77777777" w:rsidR="00786B7F" w:rsidRDefault="00786B7F" w:rsidP="00045CDE">
            <w:pPr>
              <w:spacing w:line="276" w:lineRule="auto"/>
              <w:rPr>
                <w:rFonts w:ascii="Calibri" w:hAnsi="Calibri" w:cs="Calibri"/>
                <w:sz w:val="18"/>
                <w:szCs w:val="18"/>
                <w:lang w:eastAsia="en-US"/>
              </w:rPr>
            </w:pPr>
            <w:r>
              <w:rPr>
                <w:rFonts w:ascii="Calibri" w:hAnsi="Calibri" w:cs="Calibri"/>
                <w:b/>
                <w:bCs/>
                <w:sz w:val="18"/>
                <w:szCs w:val="18"/>
                <w:lang w:eastAsia="en-US"/>
              </w:rPr>
              <w:t>Lp.</w:t>
            </w:r>
          </w:p>
        </w:tc>
        <w:tc>
          <w:tcPr>
            <w:tcW w:w="802" w:type="pct"/>
            <w:tcBorders>
              <w:top w:val="single" w:sz="4" w:space="0" w:color="auto"/>
              <w:left w:val="single" w:sz="4" w:space="0" w:color="auto"/>
              <w:bottom w:val="single" w:sz="4" w:space="0" w:color="auto"/>
              <w:right w:val="single" w:sz="4" w:space="0" w:color="auto"/>
            </w:tcBorders>
            <w:vAlign w:val="center"/>
            <w:hideMark/>
          </w:tcPr>
          <w:p w14:paraId="12AC8F53" w14:textId="709EDF0D" w:rsidR="00786B7F" w:rsidRDefault="00786B7F" w:rsidP="00045CDE">
            <w:pPr>
              <w:spacing w:line="276" w:lineRule="auto"/>
              <w:jc w:val="center"/>
              <w:rPr>
                <w:rFonts w:ascii="Calibri" w:hAnsi="Calibri" w:cs="Calibri"/>
                <w:b/>
                <w:sz w:val="18"/>
                <w:szCs w:val="18"/>
                <w:lang w:eastAsia="en-US"/>
              </w:rPr>
            </w:pPr>
            <w:r>
              <w:rPr>
                <w:rFonts w:ascii="Calibri" w:hAnsi="Calibri" w:cs="Calibri"/>
                <w:b/>
                <w:sz w:val="18"/>
                <w:szCs w:val="18"/>
                <w:lang w:eastAsia="en-US"/>
              </w:rPr>
              <w:t xml:space="preserve">Nazwa podmiotu, dla którego wykonywano </w:t>
            </w:r>
            <w:r w:rsidR="00045CDE">
              <w:rPr>
                <w:rFonts w:ascii="Calibri" w:hAnsi="Calibri" w:cs="Calibri"/>
                <w:b/>
                <w:sz w:val="18"/>
                <w:szCs w:val="18"/>
                <w:lang w:eastAsia="en-US"/>
              </w:rPr>
              <w:t xml:space="preserve">projekt </w:t>
            </w:r>
            <w:r>
              <w:rPr>
                <w:rFonts w:ascii="Calibri" w:hAnsi="Calibri" w:cs="Calibri"/>
                <w:b/>
                <w:sz w:val="18"/>
                <w:szCs w:val="18"/>
                <w:lang w:eastAsia="en-US"/>
              </w:rPr>
              <w:t>podobn</w:t>
            </w:r>
            <w:r w:rsidR="00045CDE">
              <w:rPr>
                <w:rFonts w:ascii="Calibri" w:hAnsi="Calibri" w:cs="Calibri"/>
                <w:b/>
                <w:sz w:val="18"/>
                <w:szCs w:val="18"/>
                <w:lang w:eastAsia="en-US"/>
              </w:rPr>
              <w:t>y</w:t>
            </w:r>
          </w:p>
        </w:tc>
        <w:tc>
          <w:tcPr>
            <w:tcW w:w="1237" w:type="pct"/>
            <w:tcBorders>
              <w:top w:val="single" w:sz="4" w:space="0" w:color="auto"/>
              <w:left w:val="single" w:sz="4" w:space="0" w:color="auto"/>
              <w:bottom w:val="single" w:sz="4" w:space="0" w:color="auto"/>
              <w:right w:val="single" w:sz="4" w:space="0" w:color="auto"/>
            </w:tcBorders>
            <w:vAlign w:val="center"/>
            <w:hideMark/>
          </w:tcPr>
          <w:p w14:paraId="0103119D" w14:textId="533726D0" w:rsidR="00786B7F" w:rsidRDefault="00786B7F" w:rsidP="00045CDE">
            <w:pPr>
              <w:spacing w:line="276" w:lineRule="auto"/>
              <w:jc w:val="center"/>
              <w:rPr>
                <w:rFonts w:ascii="Calibri" w:hAnsi="Calibri" w:cs="Calibri"/>
                <w:b/>
                <w:sz w:val="18"/>
                <w:szCs w:val="18"/>
                <w:lang w:eastAsia="en-US"/>
              </w:rPr>
            </w:pPr>
            <w:r>
              <w:rPr>
                <w:rFonts w:ascii="Calibri" w:hAnsi="Calibri" w:cs="Calibri"/>
                <w:b/>
                <w:sz w:val="18"/>
                <w:szCs w:val="18"/>
                <w:lang w:eastAsia="en-US"/>
              </w:rPr>
              <w:t xml:space="preserve">Zakres realizowanych prac w ramach </w:t>
            </w:r>
            <w:r w:rsidR="0018130E">
              <w:rPr>
                <w:rFonts w:ascii="Calibri" w:hAnsi="Calibri" w:cs="Calibri"/>
                <w:b/>
                <w:sz w:val="18"/>
                <w:szCs w:val="18"/>
                <w:lang w:eastAsia="en-US"/>
              </w:rPr>
              <w:t>projektu</w:t>
            </w:r>
            <w:r>
              <w:rPr>
                <w:rFonts w:ascii="Calibri" w:hAnsi="Calibri" w:cs="Calibri"/>
                <w:b/>
                <w:sz w:val="18"/>
                <w:szCs w:val="18"/>
                <w:lang w:eastAsia="en-US"/>
              </w:rPr>
              <w:t xml:space="preserve"> podobne</w:t>
            </w:r>
            <w:r w:rsidR="0018130E">
              <w:rPr>
                <w:rFonts w:ascii="Calibri" w:hAnsi="Calibri" w:cs="Calibri"/>
                <w:b/>
                <w:sz w:val="18"/>
                <w:szCs w:val="18"/>
                <w:lang w:eastAsia="en-US"/>
              </w:rPr>
              <w:t>go</w:t>
            </w:r>
            <w:r>
              <w:rPr>
                <w:rFonts w:ascii="Calibri" w:hAnsi="Calibri" w:cs="Calibri"/>
                <w:b/>
                <w:sz w:val="18"/>
                <w:szCs w:val="18"/>
                <w:lang w:eastAsia="en-US"/>
              </w:rPr>
              <w:t xml:space="preserve">, </w:t>
            </w:r>
            <w:r w:rsidRPr="0091319C">
              <w:rPr>
                <w:rFonts w:ascii="Calibri" w:hAnsi="Calibri" w:cs="Calibri"/>
                <w:b/>
                <w:sz w:val="18"/>
                <w:szCs w:val="18"/>
                <w:lang w:eastAsia="en-US"/>
              </w:rPr>
              <w:t>zgodnie z zapisami pkt. 6.2. WZ</w:t>
            </w:r>
          </w:p>
        </w:tc>
        <w:tc>
          <w:tcPr>
            <w:tcW w:w="1197" w:type="pct"/>
            <w:tcBorders>
              <w:top w:val="single" w:sz="4" w:space="0" w:color="auto"/>
              <w:left w:val="single" w:sz="4" w:space="0" w:color="auto"/>
              <w:bottom w:val="single" w:sz="4" w:space="0" w:color="auto"/>
              <w:right w:val="single" w:sz="4" w:space="0" w:color="auto"/>
            </w:tcBorders>
            <w:vAlign w:val="center"/>
            <w:hideMark/>
          </w:tcPr>
          <w:p w14:paraId="0A9B362C" w14:textId="77777777" w:rsidR="0018130E" w:rsidRDefault="00786B7F" w:rsidP="00045CDE">
            <w:pPr>
              <w:tabs>
                <w:tab w:val="left" w:pos="709"/>
                <w:tab w:val="center" w:pos="4536"/>
                <w:tab w:val="right" w:pos="9072"/>
              </w:tabs>
              <w:spacing w:before="0" w:line="276" w:lineRule="auto"/>
              <w:jc w:val="center"/>
              <w:rPr>
                <w:rFonts w:ascii="Calibri" w:hAnsi="Calibri" w:cs="Calibri"/>
                <w:b/>
                <w:bCs/>
                <w:sz w:val="18"/>
                <w:szCs w:val="18"/>
                <w:lang w:eastAsia="en-US"/>
              </w:rPr>
            </w:pPr>
            <w:r>
              <w:rPr>
                <w:rFonts w:ascii="Calibri" w:hAnsi="Calibri" w:cs="Calibri"/>
                <w:b/>
                <w:bCs/>
                <w:sz w:val="18"/>
                <w:szCs w:val="18"/>
                <w:lang w:eastAsia="en-US"/>
              </w:rPr>
              <w:t xml:space="preserve">Termin realizacji </w:t>
            </w:r>
            <w:r w:rsidR="0018130E">
              <w:rPr>
                <w:rFonts w:ascii="Calibri" w:hAnsi="Calibri" w:cs="Calibri"/>
                <w:b/>
                <w:bCs/>
                <w:sz w:val="18"/>
                <w:szCs w:val="18"/>
                <w:lang w:eastAsia="en-US"/>
              </w:rPr>
              <w:t>projektu podobnego</w:t>
            </w:r>
          </w:p>
          <w:p w14:paraId="6DC76FD3" w14:textId="1D1ACE7A" w:rsidR="00786B7F" w:rsidRDefault="00786B7F" w:rsidP="00045CDE">
            <w:pPr>
              <w:tabs>
                <w:tab w:val="left" w:pos="709"/>
                <w:tab w:val="center" w:pos="4536"/>
                <w:tab w:val="right" w:pos="9072"/>
              </w:tabs>
              <w:spacing w:before="0" w:line="276" w:lineRule="auto"/>
              <w:jc w:val="center"/>
              <w:rPr>
                <w:rFonts w:ascii="Calibri" w:hAnsi="Calibri" w:cs="Calibri"/>
                <w:i/>
                <w:sz w:val="18"/>
                <w:szCs w:val="18"/>
                <w:lang w:eastAsia="en-US"/>
              </w:rPr>
            </w:pPr>
            <w:r>
              <w:rPr>
                <w:rFonts w:ascii="Calibri" w:hAnsi="Calibri" w:cs="Calibri"/>
                <w:b/>
                <w:bCs/>
                <w:sz w:val="18"/>
                <w:szCs w:val="18"/>
                <w:lang w:eastAsia="en-US"/>
              </w:rPr>
              <w:t xml:space="preserve"> </w:t>
            </w:r>
            <w:r>
              <w:rPr>
                <w:rFonts w:ascii="Calibri" w:hAnsi="Calibri" w:cs="Calibri"/>
                <w:i/>
                <w:sz w:val="18"/>
                <w:szCs w:val="18"/>
                <w:lang w:eastAsia="en-US"/>
              </w:rPr>
              <w:t>zrealizowan</w:t>
            </w:r>
            <w:r w:rsidR="0018130E">
              <w:rPr>
                <w:rFonts w:ascii="Calibri" w:hAnsi="Calibri" w:cs="Calibri"/>
                <w:i/>
                <w:sz w:val="18"/>
                <w:szCs w:val="18"/>
                <w:lang w:eastAsia="en-US"/>
              </w:rPr>
              <w:t>y</w:t>
            </w:r>
            <w:r>
              <w:rPr>
                <w:rFonts w:ascii="Calibri" w:hAnsi="Calibri" w:cs="Calibri"/>
                <w:i/>
                <w:sz w:val="18"/>
                <w:szCs w:val="18"/>
                <w:lang w:eastAsia="en-US"/>
              </w:rPr>
              <w:t xml:space="preserve"> (zakończon</w:t>
            </w:r>
            <w:r w:rsidR="0018130E">
              <w:rPr>
                <w:rFonts w:ascii="Calibri" w:hAnsi="Calibri" w:cs="Calibri"/>
                <w:i/>
                <w:sz w:val="18"/>
                <w:szCs w:val="18"/>
                <w:lang w:eastAsia="en-US"/>
              </w:rPr>
              <w:t>y</w:t>
            </w:r>
            <w:r>
              <w:rPr>
                <w:rFonts w:ascii="Calibri" w:hAnsi="Calibri" w:cs="Calibri"/>
                <w:i/>
                <w:sz w:val="18"/>
                <w:szCs w:val="18"/>
                <w:lang w:eastAsia="en-US"/>
              </w:rPr>
              <w:t>) w okresie ostatnich 3 lat przed upływem terminu składania Ofert, a jeżeli okres prowadzenia działalności jest krótszy, w tym okresie</w:t>
            </w:r>
          </w:p>
          <w:p w14:paraId="1719EFE9" w14:textId="77777777" w:rsidR="00786B7F" w:rsidRDefault="00786B7F" w:rsidP="00045CDE">
            <w:pPr>
              <w:tabs>
                <w:tab w:val="left" w:pos="709"/>
                <w:tab w:val="center" w:pos="4536"/>
                <w:tab w:val="right" w:pos="9072"/>
              </w:tabs>
              <w:spacing w:before="0" w:line="276" w:lineRule="auto"/>
              <w:jc w:val="center"/>
              <w:rPr>
                <w:rFonts w:ascii="Calibri" w:hAnsi="Calibri" w:cs="Calibri"/>
                <w:b/>
                <w:bCs/>
                <w:sz w:val="18"/>
                <w:szCs w:val="18"/>
                <w:lang w:eastAsia="en-US"/>
              </w:rPr>
            </w:pPr>
            <w:r>
              <w:rPr>
                <w:rFonts w:ascii="Calibri" w:hAnsi="Calibri" w:cs="Calibri"/>
                <w:b/>
                <w:bCs/>
                <w:sz w:val="18"/>
                <w:szCs w:val="18"/>
                <w:lang w:eastAsia="en-US"/>
              </w:rPr>
              <w:t>[Tak/Nie]</w:t>
            </w:r>
          </w:p>
        </w:tc>
        <w:tc>
          <w:tcPr>
            <w:tcW w:w="811" w:type="pct"/>
            <w:tcBorders>
              <w:top w:val="single" w:sz="4" w:space="0" w:color="auto"/>
              <w:left w:val="single" w:sz="4" w:space="0" w:color="auto"/>
              <w:bottom w:val="single" w:sz="4" w:space="0" w:color="auto"/>
              <w:right w:val="single" w:sz="4" w:space="0" w:color="auto"/>
            </w:tcBorders>
            <w:vAlign w:val="center"/>
            <w:hideMark/>
          </w:tcPr>
          <w:p w14:paraId="59157F35" w14:textId="3C9DF64C" w:rsidR="00786B7F" w:rsidRDefault="00786B7F" w:rsidP="00045CDE">
            <w:pPr>
              <w:tabs>
                <w:tab w:val="left" w:pos="709"/>
                <w:tab w:val="center" w:pos="4536"/>
                <w:tab w:val="right" w:pos="9072"/>
              </w:tabs>
              <w:spacing w:before="0" w:line="276" w:lineRule="auto"/>
              <w:jc w:val="center"/>
              <w:rPr>
                <w:rFonts w:ascii="Calibri" w:hAnsi="Calibri" w:cs="Calibri"/>
                <w:b/>
                <w:bCs/>
                <w:sz w:val="18"/>
                <w:szCs w:val="18"/>
                <w:lang w:eastAsia="en-US"/>
              </w:rPr>
            </w:pPr>
            <w:r>
              <w:rPr>
                <w:rFonts w:ascii="Calibri" w:hAnsi="Calibri" w:cs="Calibri"/>
                <w:b/>
                <w:bCs/>
                <w:sz w:val="18"/>
                <w:szCs w:val="18"/>
                <w:lang w:eastAsia="en-US"/>
              </w:rPr>
              <w:t xml:space="preserve">Wartość </w:t>
            </w:r>
            <w:r w:rsidR="0018130E">
              <w:rPr>
                <w:rFonts w:ascii="Calibri" w:hAnsi="Calibri" w:cs="Calibri"/>
                <w:b/>
                <w:bCs/>
                <w:sz w:val="18"/>
                <w:szCs w:val="18"/>
                <w:lang w:eastAsia="en-US"/>
              </w:rPr>
              <w:t xml:space="preserve">projektu podobnego </w:t>
            </w:r>
            <w:r>
              <w:rPr>
                <w:rFonts w:ascii="Calibri" w:hAnsi="Calibri" w:cs="Calibri"/>
                <w:b/>
                <w:sz w:val="18"/>
                <w:szCs w:val="18"/>
                <w:lang w:eastAsia="en-US"/>
              </w:rPr>
              <w:t xml:space="preserve">w złotych </w:t>
            </w:r>
            <w:r>
              <w:rPr>
                <w:rFonts w:ascii="Calibri" w:hAnsi="Calibri" w:cs="Calibri"/>
                <w:b/>
                <w:bCs/>
                <w:sz w:val="18"/>
                <w:szCs w:val="18"/>
                <w:lang w:eastAsia="en-US"/>
              </w:rPr>
              <w:t xml:space="preserve">netto, </w:t>
            </w:r>
            <w:r w:rsidRPr="0091319C">
              <w:rPr>
                <w:rFonts w:ascii="Calibri" w:hAnsi="Calibri" w:cs="Calibri"/>
                <w:b/>
                <w:bCs/>
                <w:sz w:val="18"/>
                <w:szCs w:val="18"/>
                <w:lang w:eastAsia="en-US"/>
              </w:rPr>
              <w:t>zgodnie z zapisami pkt. 6.2. WZ</w:t>
            </w:r>
          </w:p>
          <w:p w14:paraId="28BDEB9F" w14:textId="77777777" w:rsidR="00786B7F" w:rsidRDefault="00786B7F" w:rsidP="00045CDE">
            <w:pPr>
              <w:tabs>
                <w:tab w:val="left" w:pos="709"/>
                <w:tab w:val="center" w:pos="4536"/>
                <w:tab w:val="right" w:pos="9072"/>
              </w:tabs>
              <w:spacing w:before="0" w:line="276" w:lineRule="auto"/>
              <w:jc w:val="center"/>
              <w:rPr>
                <w:rFonts w:ascii="Calibri" w:hAnsi="Calibri" w:cs="Calibri"/>
                <w:b/>
                <w:bCs/>
                <w:sz w:val="18"/>
                <w:szCs w:val="18"/>
                <w:lang w:eastAsia="en-US"/>
              </w:rPr>
            </w:pPr>
            <w:r>
              <w:rPr>
                <w:rFonts w:ascii="Calibri" w:hAnsi="Calibri" w:cs="Calibri"/>
                <w:b/>
                <w:bCs/>
                <w:sz w:val="18"/>
                <w:szCs w:val="18"/>
                <w:lang w:eastAsia="en-US"/>
              </w:rPr>
              <w:t>[Tak/Nie]</w:t>
            </w:r>
          </w:p>
        </w:tc>
        <w:tc>
          <w:tcPr>
            <w:tcW w:w="797" w:type="pct"/>
            <w:tcBorders>
              <w:top w:val="single" w:sz="4" w:space="0" w:color="auto"/>
              <w:left w:val="single" w:sz="4" w:space="0" w:color="auto"/>
              <w:bottom w:val="single" w:sz="4" w:space="0" w:color="auto"/>
              <w:right w:val="single" w:sz="4" w:space="0" w:color="auto"/>
            </w:tcBorders>
            <w:vAlign w:val="center"/>
            <w:hideMark/>
          </w:tcPr>
          <w:p w14:paraId="190504A9" w14:textId="77777777" w:rsidR="00786B7F" w:rsidRDefault="00786B7F" w:rsidP="00045CDE">
            <w:pPr>
              <w:tabs>
                <w:tab w:val="left" w:pos="709"/>
                <w:tab w:val="center" w:pos="4536"/>
                <w:tab w:val="right" w:pos="9072"/>
              </w:tabs>
              <w:spacing w:before="0" w:line="276" w:lineRule="auto"/>
              <w:jc w:val="center"/>
              <w:rPr>
                <w:rFonts w:ascii="Calibri" w:hAnsi="Calibri" w:cs="Calibri"/>
                <w:b/>
                <w:bCs/>
                <w:sz w:val="18"/>
                <w:szCs w:val="18"/>
                <w:lang w:eastAsia="en-US"/>
              </w:rPr>
            </w:pPr>
            <w:r>
              <w:rPr>
                <w:rFonts w:ascii="Calibri" w:hAnsi="Calibri" w:cs="Calibri"/>
                <w:b/>
                <w:bCs/>
                <w:sz w:val="18"/>
                <w:szCs w:val="18"/>
                <w:lang w:eastAsia="en-US"/>
              </w:rPr>
              <w:t xml:space="preserve">Dowód należytego wykonania dostawy </w:t>
            </w:r>
            <w:r>
              <w:rPr>
                <w:rFonts w:ascii="Calibri" w:hAnsi="Calibri" w:cs="Calibri"/>
                <w:bCs/>
                <w:sz w:val="18"/>
                <w:szCs w:val="18"/>
                <w:lang w:eastAsia="en-US"/>
              </w:rPr>
              <w:t>(wskazać nazwę i oznaczenie dokumentu) (Przykład: „Referencje do dostawy  nr 1”)</w:t>
            </w:r>
          </w:p>
        </w:tc>
      </w:tr>
      <w:tr w:rsidR="00786B7F" w14:paraId="111226EC"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hideMark/>
          </w:tcPr>
          <w:p w14:paraId="74D74B60" w14:textId="77777777" w:rsidR="00786B7F" w:rsidRDefault="00786B7F" w:rsidP="00045CDE">
            <w:pPr>
              <w:spacing w:line="276" w:lineRule="auto"/>
              <w:rPr>
                <w:rFonts w:ascii="Calibri" w:hAnsi="Calibri" w:cs="Calibri"/>
                <w:sz w:val="18"/>
                <w:szCs w:val="18"/>
                <w:lang w:eastAsia="en-US"/>
              </w:rPr>
            </w:pPr>
            <w:r>
              <w:rPr>
                <w:rFonts w:ascii="Calibri" w:hAnsi="Calibri" w:cs="Calibri"/>
                <w:sz w:val="18"/>
                <w:szCs w:val="18"/>
                <w:lang w:eastAsia="en-US"/>
              </w:rPr>
              <w:t>1</w:t>
            </w:r>
          </w:p>
        </w:tc>
        <w:tc>
          <w:tcPr>
            <w:tcW w:w="802" w:type="pct"/>
            <w:tcBorders>
              <w:top w:val="single" w:sz="4" w:space="0" w:color="auto"/>
              <w:left w:val="single" w:sz="4" w:space="0" w:color="auto"/>
              <w:bottom w:val="single" w:sz="4" w:space="0" w:color="auto"/>
              <w:right w:val="single" w:sz="4" w:space="0" w:color="auto"/>
            </w:tcBorders>
            <w:vAlign w:val="center"/>
          </w:tcPr>
          <w:p w14:paraId="02739532" w14:textId="77777777" w:rsidR="00786B7F" w:rsidRDefault="00786B7F"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2DFA4304" w14:textId="77777777" w:rsidR="00045CDE"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 xml:space="preserve">w zakresie części 1: dostarczenie fabrycznie nowych samochodów osobowych klasy C </w:t>
            </w:r>
          </w:p>
          <w:p w14:paraId="661FC20E" w14:textId="141C1163" w:rsidR="00786B7F" w:rsidRPr="0091319C" w:rsidRDefault="00045CDE" w:rsidP="0018130E">
            <w:pPr>
              <w:spacing w:before="0" w:line="276" w:lineRule="auto"/>
              <w:rPr>
                <w:rFonts w:ascii="Calibri" w:hAnsi="Calibri" w:cs="Calibri"/>
                <w:b/>
                <w:sz w:val="18"/>
                <w:szCs w:val="18"/>
                <w:lang w:eastAsia="en-US"/>
              </w:rPr>
            </w:pPr>
            <w:r w:rsidRPr="00045CDE">
              <w:rPr>
                <w:rFonts w:ascii="Calibri" w:hAnsi="Calibri" w:cs="Calibri"/>
                <w:sz w:val="16"/>
                <w:szCs w:val="16"/>
                <w:lang w:eastAsia="en-US"/>
              </w:rPr>
              <w:t xml:space="preserve">w formie leasingu operacyjnego lub zakupu ze środków własnych lub najmu długoterminowego o wartości minimum  800.000,00 zł netto </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B64917D" w14:textId="77777777" w:rsidR="00786B7F" w:rsidRDefault="00786B7F" w:rsidP="00045CDE">
            <w:pPr>
              <w:pStyle w:val="Nagwek"/>
              <w:tabs>
                <w:tab w:val="left" w:pos="709"/>
              </w:tabs>
              <w:spacing w:before="0" w:line="276" w:lineRule="auto"/>
              <w:jc w:val="center"/>
              <w:rPr>
                <w:rFonts w:ascii="Calibri" w:hAnsi="Calibri" w:cs="Calibri"/>
                <w:b/>
                <w:bCs/>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hideMark/>
          </w:tcPr>
          <w:p w14:paraId="0C2E52A9" w14:textId="77777777" w:rsidR="00786B7F" w:rsidRDefault="00786B7F" w:rsidP="00045CDE">
            <w:pPr>
              <w:pStyle w:val="Nagwek"/>
              <w:tabs>
                <w:tab w:val="left" w:pos="709"/>
              </w:tabs>
              <w:spacing w:before="0" w:line="276" w:lineRule="auto"/>
              <w:jc w:val="center"/>
              <w:rPr>
                <w:rFonts w:ascii="Calibri" w:hAnsi="Calibri" w:cs="Calibri"/>
                <w:b/>
                <w:bCs/>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6825E6BF" w14:textId="77777777" w:rsidR="00786B7F" w:rsidRDefault="00786B7F" w:rsidP="00045CDE">
            <w:pPr>
              <w:pStyle w:val="Nagwek"/>
              <w:tabs>
                <w:tab w:val="left" w:pos="709"/>
              </w:tabs>
              <w:spacing w:before="0" w:line="276" w:lineRule="auto"/>
              <w:jc w:val="center"/>
              <w:rPr>
                <w:rFonts w:ascii="Calibri" w:hAnsi="Calibri" w:cs="Calibri"/>
                <w:b/>
                <w:bCs/>
                <w:sz w:val="18"/>
                <w:szCs w:val="18"/>
                <w:lang w:eastAsia="en-US"/>
              </w:rPr>
            </w:pPr>
          </w:p>
        </w:tc>
      </w:tr>
      <w:tr w:rsidR="00045CDE" w14:paraId="52C90E6D"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tcPr>
          <w:p w14:paraId="03761278" w14:textId="5179E578" w:rsidR="00045CDE" w:rsidRDefault="00257F2E" w:rsidP="00045CDE">
            <w:pPr>
              <w:spacing w:line="276" w:lineRule="auto"/>
              <w:rPr>
                <w:rFonts w:ascii="Calibri" w:hAnsi="Calibri" w:cs="Calibri"/>
                <w:sz w:val="18"/>
                <w:szCs w:val="18"/>
                <w:lang w:eastAsia="en-US"/>
              </w:rPr>
            </w:pPr>
            <w:r>
              <w:rPr>
                <w:rFonts w:ascii="Calibri" w:hAnsi="Calibri" w:cs="Calibri"/>
                <w:sz w:val="18"/>
                <w:szCs w:val="18"/>
                <w:lang w:eastAsia="en-US"/>
              </w:rPr>
              <w:t>2</w:t>
            </w:r>
          </w:p>
        </w:tc>
        <w:tc>
          <w:tcPr>
            <w:tcW w:w="802" w:type="pct"/>
            <w:tcBorders>
              <w:top w:val="single" w:sz="4" w:space="0" w:color="auto"/>
              <w:left w:val="single" w:sz="4" w:space="0" w:color="auto"/>
              <w:bottom w:val="single" w:sz="4" w:space="0" w:color="auto"/>
              <w:right w:val="single" w:sz="4" w:space="0" w:color="auto"/>
            </w:tcBorders>
            <w:vAlign w:val="center"/>
          </w:tcPr>
          <w:p w14:paraId="63AF31F3" w14:textId="77777777" w:rsidR="00045CDE" w:rsidRDefault="00045CDE"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531C257F" w14:textId="2F29029F" w:rsidR="00045CDE" w:rsidRPr="008A61A2"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w zakresie części 2: dostarczenie fabrycznie nowych samochodów osobowych klasy C hybryda w formie leasingu operacyjnego lub zakupu ze środków własnych lub najmu długoterminowego o wartości minimum  200.000,00 zł netto</w:t>
            </w:r>
          </w:p>
        </w:tc>
        <w:tc>
          <w:tcPr>
            <w:tcW w:w="1197" w:type="pct"/>
            <w:tcBorders>
              <w:top w:val="single" w:sz="4" w:space="0" w:color="auto"/>
              <w:left w:val="single" w:sz="4" w:space="0" w:color="auto"/>
              <w:bottom w:val="single" w:sz="4" w:space="0" w:color="auto"/>
              <w:right w:val="single" w:sz="4" w:space="0" w:color="auto"/>
            </w:tcBorders>
            <w:vAlign w:val="center"/>
          </w:tcPr>
          <w:p w14:paraId="79D75A64" w14:textId="6E25F9B6"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tcPr>
          <w:p w14:paraId="55B3A5B0" w14:textId="41E9AA3D"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67E83869" w14:textId="77777777" w:rsidR="00045CDE" w:rsidRDefault="00045CDE" w:rsidP="00045CDE">
            <w:pPr>
              <w:pStyle w:val="Nagwek"/>
              <w:tabs>
                <w:tab w:val="left" w:pos="709"/>
              </w:tabs>
              <w:spacing w:before="0" w:line="276" w:lineRule="auto"/>
              <w:jc w:val="center"/>
              <w:rPr>
                <w:rFonts w:ascii="Calibri" w:hAnsi="Calibri" w:cs="Calibri"/>
                <w:b/>
                <w:bCs/>
                <w:sz w:val="18"/>
                <w:szCs w:val="18"/>
                <w:lang w:eastAsia="en-US"/>
              </w:rPr>
            </w:pPr>
          </w:p>
        </w:tc>
      </w:tr>
      <w:tr w:rsidR="00045CDE" w14:paraId="755FF2C7"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tcPr>
          <w:p w14:paraId="063B5639" w14:textId="08CB4920" w:rsidR="00045CDE" w:rsidRDefault="00257F2E" w:rsidP="00045CDE">
            <w:pPr>
              <w:spacing w:line="276" w:lineRule="auto"/>
              <w:rPr>
                <w:rFonts w:ascii="Calibri" w:hAnsi="Calibri" w:cs="Calibri"/>
                <w:sz w:val="18"/>
                <w:szCs w:val="18"/>
                <w:lang w:eastAsia="en-US"/>
              </w:rPr>
            </w:pPr>
            <w:r>
              <w:rPr>
                <w:rFonts w:ascii="Calibri" w:hAnsi="Calibri" w:cs="Calibri"/>
                <w:sz w:val="18"/>
                <w:szCs w:val="18"/>
                <w:lang w:eastAsia="en-US"/>
              </w:rPr>
              <w:t>3</w:t>
            </w:r>
          </w:p>
        </w:tc>
        <w:tc>
          <w:tcPr>
            <w:tcW w:w="802" w:type="pct"/>
            <w:tcBorders>
              <w:top w:val="single" w:sz="4" w:space="0" w:color="auto"/>
              <w:left w:val="single" w:sz="4" w:space="0" w:color="auto"/>
              <w:bottom w:val="single" w:sz="4" w:space="0" w:color="auto"/>
              <w:right w:val="single" w:sz="4" w:space="0" w:color="auto"/>
            </w:tcBorders>
            <w:vAlign w:val="center"/>
          </w:tcPr>
          <w:p w14:paraId="2D678E64" w14:textId="77777777" w:rsidR="00045CDE" w:rsidRDefault="00045CDE"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78CE6951" w14:textId="4EE3663B" w:rsidR="00045CDE" w:rsidRPr="008A61A2"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w zakresie części 3: dostarczenie fabrycznie nowych samochodów osobowych klasy D w formie leasingu operacyjnego lub zakupu ze środków własnych lub najmu długoterminowego o wartości minimum  500.000,00 zł netto</w:t>
            </w:r>
          </w:p>
        </w:tc>
        <w:tc>
          <w:tcPr>
            <w:tcW w:w="1197" w:type="pct"/>
            <w:tcBorders>
              <w:top w:val="single" w:sz="4" w:space="0" w:color="auto"/>
              <w:left w:val="single" w:sz="4" w:space="0" w:color="auto"/>
              <w:bottom w:val="single" w:sz="4" w:space="0" w:color="auto"/>
              <w:right w:val="single" w:sz="4" w:space="0" w:color="auto"/>
            </w:tcBorders>
            <w:vAlign w:val="center"/>
          </w:tcPr>
          <w:p w14:paraId="21AB4436" w14:textId="3C34BEF3"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tcPr>
          <w:p w14:paraId="426481CA" w14:textId="4E8E537B"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24D408BD" w14:textId="77777777" w:rsidR="00045CDE" w:rsidRDefault="00045CDE" w:rsidP="00045CDE">
            <w:pPr>
              <w:pStyle w:val="Nagwek"/>
              <w:tabs>
                <w:tab w:val="left" w:pos="709"/>
              </w:tabs>
              <w:spacing w:before="0" w:line="276" w:lineRule="auto"/>
              <w:jc w:val="center"/>
              <w:rPr>
                <w:rFonts w:ascii="Calibri" w:hAnsi="Calibri" w:cs="Calibri"/>
                <w:b/>
                <w:bCs/>
                <w:sz w:val="18"/>
                <w:szCs w:val="18"/>
                <w:lang w:eastAsia="en-US"/>
              </w:rPr>
            </w:pPr>
          </w:p>
        </w:tc>
      </w:tr>
      <w:tr w:rsidR="00045CDE" w14:paraId="624B1168"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tcPr>
          <w:p w14:paraId="13282E21" w14:textId="25EE96FF" w:rsidR="00045CDE" w:rsidRDefault="00257F2E" w:rsidP="00045CDE">
            <w:pPr>
              <w:spacing w:line="276" w:lineRule="auto"/>
              <w:rPr>
                <w:rFonts w:ascii="Calibri" w:hAnsi="Calibri" w:cs="Calibri"/>
                <w:sz w:val="18"/>
                <w:szCs w:val="18"/>
                <w:lang w:eastAsia="en-US"/>
              </w:rPr>
            </w:pPr>
            <w:r>
              <w:rPr>
                <w:rFonts w:ascii="Calibri" w:hAnsi="Calibri" w:cs="Calibri"/>
                <w:sz w:val="18"/>
                <w:szCs w:val="18"/>
                <w:lang w:eastAsia="en-US"/>
              </w:rPr>
              <w:t>4</w:t>
            </w:r>
          </w:p>
        </w:tc>
        <w:tc>
          <w:tcPr>
            <w:tcW w:w="802" w:type="pct"/>
            <w:tcBorders>
              <w:top w:val="single" w:sz="4" w:space="0" w:color="auto"/>
              <w:left w:val="single" w:sz="4" w:space="0" w:color="auto"/>
              <w:bottom w:val="single" w:sz="4" w:space="0" w:color="auto"/>
              <w:right w:val="single" w:sz="4" w:space="0" w:color="auto"/>
            </w:tcBorders>
            <w:vAlign w:val="center"/>
          </w:tcPr>
          <w:p w14:paraId="077E68F4" w14:textId="77777777" w:rsidR="00045CDE" w:rsidRDefault="00045CDE"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178D1EA0" w14:textId="0C164598" w:rsidR="00045CDE" w:rsidRPr="008A61A2"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w zakresie części 4: dostarczenie fabrycznie nowych samochodów osobowych klasy D hybryda w formie leasingu operacyjnego lub zakupu ze środków własnych lub najmu długoterminowego o wartości minimum  500.000,00 zł netto</w:t>
            </w:r>
          </w:p>
        </w:tc>
        <w:tc>
          <w:tcPr>
            <w:tcW w:w="1197" w:type="pct"/>
            <w:tcBorders>
              <w:top w:val="single" w:sz="4" w:space="0" w:color="auto"/>
              <w:left w:val="single" w:sz="4" w:space="0" w:color="auto"/>
              <w:bottom w:val="single" w:sz="4" w:space="0" w:color="auto"/>
              <w:right w:val="single" w:sz="4" w:space="0" w:color="auto"/>
            </w:tcBorders>
            <w:vAlign w:val="center"/>
          </w:tcPr>
          <w:p w14:paraId="1BDCACA1" w14:textId="45258268"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tcPr>
          <w:p w14:paraId="7BD7616B" w14:textId="4B0898C3"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10C14A46" w14:textId="77777777" w:rsidR="00045CDE" w:rsidRDefault="00045CDE" w:rsidP="00045CDE">
            <w:pPr>
              <w:pStyle w:val="Nagwek"/>
              <w:tabs>
                <w:tab w:val="left" w:pos="709"/>
              </w:tabs>
              <w:spacing w:before="0" w:line="276" w:lineRule="auto"/>
              <w:jc w:val="center"/>
              <w:rPr>
                <w:rFonts w:ascii="Calibri" w:hAnsi="Calibri" w:cs="Calibri"/>
                <w:b/>
                <w:bCs/>
                <w:sz w:val="18"/>
                <w:szCs w:val="18"/>
                <w:lang w:eastAsia="en-US"/>
              </w:rPr>
            </w:pPr>
          </w:p>
        </w:tc>
      </w:tr>
      <w:tr w:rsidR="00045CDE" w14:paraId="5DA1F78C"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tcPr>
          <w:p w14:paraId="74E7A289" w14:textId="226CCF70" w:rsidR="00045CDE" w:rsidRDefault="00257F2E" w:rsidP="00045CDE">
            <w:pPr>
              <w:spacing w:line="276" w:lineRule="auto"/>
              <w:rPr>
                <w:rFonts w:ascii="Calibri" w:hAnsi="Calibri" w:cs="Calibri"/>
                <w:sz w:val="18"/>
                <w:szCs w:val="18"/>
                <w:lang w:eastAsia="en-US"/>
              </w:rPr>
            </w:pPr>
            <w:r>
              <w:rPr>
                <w:rFonts w:ascii="Calibri" w:hAnsi="Calibri" w:cs="Calibri"/>
                <w:sz w:val="18"/>
                <w:szCs w:val="18"/>
                <w:lang w:eastAsia="en-US"/>
              </w:rPr>
              <w:t>5</w:t>
            </w:r>
          </w:p>
        </w:tc>
        <w:tc>
          <w:tcPr>
            <w:tcW w:w="802" w:type="pct"/>
            <w:tcBorders>
              <w:top w:val="single" w:sz="4" w:space="0" w:color="auto"/>
              <w:left w:val="single" w:sz="4" w:space="0" w:color="auto"/>
              <w:bottom w:val="single" w:sz="4" w:space="0" w:color="auto"/>
              <w:right w:val="single" w:sz="4" w:space="0" w:color="auto"/>
            </w:tcBorders>
            <w:vAlign w:val="center"/>
          </w:tcPr>
          <w:p w14:paraId="75536737" w14:textId="77777777" w:rsidR="00045CDE" w:rsidRDefault="00045CDE"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1BAB9627" w14:textId="1534512D" w:rsidR="00045CDE" w:rsidRPr="008A61A2"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 xml:space="preserve">w zakresie części 5: dostarczenie fabrycznie nowych samochodów osobowych klasy Kombivan elektryczny w formie leasingu operacyjnego lub </w:t>
            </w:r>
            <w:r w:rsidRPr="00045CDE">
              <w:rPr>
                <w:rFonts w:ascii="Calibri" w:hAnsi="Calibri" w:cs="Calibri"/>
                <w:sz w:val="16"/>
                <w:szCs w:val="16"/>
                <w:lang w:eastAsia="en-US"/>
              </w:rPr>
              <w:lastRenderedPageBreak/>
              <w:t>zakupu ze środków własnych lub najmu długoterminowego o wartości minimum  100.000,00 zł netto</w:t>
            </w:r>
          </w:p>
        </w:tc>
        <w:tc>
          <w:tcPr>
            <w:tcW w:w="1197" w:type="pct"/>
            <w:tcBorders>
              <w:top w:val="single" w:sz="4" w:space="0" w:color="auto"/>
              <w:left w:val="single" w:sz="4" w:space="0" w:color="auto"/>
              <w:bottom w:val="single" w:sz="4" w:space="0" w:color="auto"/>
              <w:right w:val="single" w:sz="4" w:space="0" w:color="auto"/>
            </w:tcBorders>
            <w:vAlign w:val="center"/>
          </w:tcPr>
          <w:p w14:paraId="20AC22AC" w14:textId="23D94789"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lastRenderedPageBreak/>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tcPr>
          <w:p w14:paraId="06BAE56C" w14:textId="619A0C50"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4B0017E8" w14:textId="77777777" w:rsidR="00045CDE" w:rsidRDefault="00045CDE" w:rsidP="00045CDE">
            <w:pPr>
              <w:pStyle w:val="Nagwek"/>
              <w:tabs>
                <w:tab w:val="left" w:pos="709"/>
              </w:tabs>
              <w:spacing w:before="0" w:line="276" w:lineRule="auto"/>
              <w:jc w:val="center"/>
              <w:rPr>
                <w:rFonts w:ascii="Calibri" w:hAnsi="Calibri" w:cs="Calibri"/>
                <w:b/>
                <w:bCs/>
                <w:sz w:val="18"/>
                <w:szCs w:val="18"/>
                <w:lang w:eastAsia="en-US"/>
              </w:rPr>
            </w:pPr>
          </w:p>
        </w:tc>
      </w:tr>
      <w:tr w:rsidR="00045CDE" w14:paraId="4AB1486F" w14:textId="77777777" w:rsidTr="00045CDE">
        <w:trPr>
          <w:trHeight w:val="720"/>
        </w:trPr>
        <w:tc>
          <w:tcPr>
            <w:tcW w:w="156" w:type="pct"/>
            <w:tcBorders>
              <w:top w:val="single" w:sz="4" w:space="0" w:color="auto"/>
              <w:left w:val="single" w:sz="4" w:space="0" w:color="auto"/>
              <w:bottom w:val="single" w:sz="4" w:space="0" w:color="auto"/>
              <w:right w:val="single" w:sz="4" w:space="0" w:color="auto"/>
            </w:tcBorders>
            <w:vAlign w:val="center"/>
          </w:tcPr>
          <w:p w14:paraId="147176C8" w14:textId="40210E9F" w:rsidR="00045CDE" w:rsidRDefault="00257F2E" w:rsidP="00045CDE">
            <w:pPr>
              <w:spacing w:line="276" w:lineRule="auto"/>
              <w:rPr>
                <w:rFonts w:ascii="Calibri" w:hAnsi="Calibri" w:cs="Calibri"/>
                <w:sz w:val="18"/>
                <w:szCs w:val="18"/>
                <w:lang w:eastAsia="en-US"/>
              </w:rPr>
            </w:pPr>
            <w:r>
              <w:rPr>
                <w:rFonts w:ascii="Calibri" w:hAnsi="Calibri" w:cs="Calibri"/>
                <w:sz w:val="18"/>
                <w:szCs w:val="18"/>
                <w:lang w:eastAsia="en-US"/>
              </w:rPr>
              <w:t>6</w:t>
            </w:r>
          </w:p>
        </w:tc>
        <w:tc>
          <w:tcPr>
            <w:tcW w:w="802" w:type="pct"/>
            <w:tcBorders>
              <w:top w:val="single" w:sz="4" w:space="0" w:color="auto"/>
              <w:left w:val="single" w:sz="4" w:space="0" w:color="auto"/>
              <w:bottom w:val="single" w:sz="4" w:space="0" w:color="auto"/>
              <w:right w:val="single" w:sz="4" w:space="0" w:color="auto"/>
            </w:tcBorders>
            <w:vAlign w:val="center"/>
          </w:tcPr>
          <w:p w14:paraId="5FE69093" w14:textId="77777777" w:rsidR="00045CDE" w:rsidRDefault="00045CDE" w:rsidP="00045CDE">
            <w:pPr>
              <w:spacing w:line="276" w:lineRule="auto"/>
              <w:jc w:val="center"/>
              <w:rPr>
                <w:rFonts w:ascii="Calibri" w:hAnsi="Calibri" w:cs="Calibri"/>
                <w:b/>
                <w:bCs/>
                <w:sz w:val="18"/>
                <w:szCs w:val="18"/>
                <w:lang w:eastAsia="en-US"/>
              </w:rPr>
            </w:pPr>
          </w:p>
        </w:tc>
        <w:tc>
          <w:tcPr>
            <w:tcW w:w="1237" w:type="pct"/>
            <w:tcBorders>
              <w:top w:val="single" w:sz="4" w:space="0" w:color="auto"/>
              <w:left w:val="single" w:sz="4" w:space="0" w:color="auto"/>
              <w:bottom w:val="single" w:sz="4" w:space="0" w:color="auto"/>
              <w:right w:val="single" w:sz="4" w:space="0" w:color="auto"/>
            </w:tcBorders>
            <w:vAlign w:val="center"/>
          </w:tcPr>
          <w:p w14:paraId="2B4540E7" w14:textId="561B88C8" w:rsidR="00045CDE" w:rsidRPr="008A61A2" w:rsidRDefault="00045CDE" w:rsidP="00045CDE">
            <w:pPr>
              <w:spacing w:before="0" w:line="276" w:lineRule="auto"/>
              <w:rPr>
                <w:rFonts w:ascii="Calibri" w:hAnsi="Calibri" w:cs="Calibri"/>
                <w:sz w:val="16"/>
                <w:szCs w:val="16"/>
                <w:lang w:eastAsia="en-US"/>
              </w:rPr>
            </w:pPr>
            <w:r w:rsidRPr="00045CDE">
              <w:rPr>
                <w:rFonts w:ascii="Calibri" w:hAnsi="Calibri" w:cs="Calibri"/>
                <w:sz w:val="16"/>
                <w:szCs w:val="16"/>
                <w:lang w:eastAsia="en-US"/>
              </w:rPr>
              <w:t>w zakresie części 6: dostarczenie fabrycznie nowych samochodów osobowych klasy SUV 4x4 w formie leasingu operacyjnego lub zakupu ze środków własnych lub najmu długoterminowego o wartości minimum  300.000,00 zł netto</w:t>
            </w:r>
          </w:p>
        </w:tc>
        <w:tc>
          <w:tcPr>
            <w:tcW w:w="1197" w:type="pct"/>
            <w:tcBorders>
              <w:top w:val="single" w:sz="4" w:space="0" w:color="auto"/>
              <w:left w:val="single" w:sz="4" w:space="0" w:color="auto"/>
              <w:bottom w:val="single" w:sz="4" w:space="0" w:color="auto"/>
              <w:right w:val="single" w:sz="4" w:space="0" w:color="auto"/>
            </w:tcBorders>
            <w:vAlign w:val="center"/>
          </w:tcPr>
          <w:p w14:paraId="1AD7AE2B" w14:textId="6DD74615"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811" w:type="pct"/>
            <w:tcBorders>
              <w:top w:val="single" w:sz="4" w:space="0" w:color="auto"/>
              <w:left w:val="single" w:sz="4" w:space="0" w:color="auto"/>
              <w:bottom w:val="single" w:sz="4" w:space="0" w:color="auto"/>
              <w:right w:val="single" w:sz="4" w:space="0" w:color="auto"/>
            </w:tcBorders>
            <w:vAlign w:val="center"/>
          </w:tcPr>
          <w:p w14:paraId="5F416FB3" w14:textId="76A8787B" w:rsidR="00045CDE" w:rsidRDefault="00045CDE" w:rsidP="00045CDE">
            <w:pPr>
              <w:pStyle w:val="Nagwek"/>
              <w:tabs>
                <w:tab w:val="left" w:pos="709"/>
              </w:tabs>
              <w:spacing w:before="0" w:line="276" w:lineRule="auto"/>
              <w:jc w:val="center"/>
              <w:rPr>
                <w:rFonts w:asciiTheme="minorHAnsi" w:hAnsiTheme="minorHAnsi" w:cstheme="minorHAnsi"/>
                <w:sz w:val="18"/>
                <w:szCs w:val="18"/>
                <w:lang w:eastAsia="en-US"/>
              </w:rPr>
            </w:pPr>
            <w:r>
              <w:rPr>
                <w:rFonts w:asciiTheme="minorHAnsi" w:hAnsiTheme="minorHAnsi" w:cstheme="minorHAnsi"/>
                <w:sz w:val="18"/>
                <w:szCs w:val="18"/>
                <w:lang w:eastAsia="en-US"/>
              </w:rPr>
              <w:fldChar w:fldCharType="begin">
                <w:ffData>
                  <w:name w:val="Wybór1"/>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tak / </w:t>
            </w:r>
            <w:r>
              <w:rPr>
                <w:rFonts w:asciiTheme="minorHAnsi" w:hAnsiTheme="minorHAnsi" w:cstheme="minorHAnsi"/>
                <w:sz w:val="18"/>
                <w:szCs w:val="18"/>
                <w:lang w:eastAsia="en-US"/>
              </w:rPr>
              <w:fldChar w:fldCharType="begin">
                <w:ffData>
                  <w:name w:val="Wybór2"/>
                  <w:enabled/>
                  <w:calcOnExit w:val="0"/>
                  <w:checkBox>
                    <w:sizeAuto/>
                    <w:default w:val="0"/>
                  </w:checkBox>
                </w:ffData>
              </w:fldChar>
            </w:r>
            <w:r>
              <w:rPr>
                <w:rFonts w:asciiTheme="minorHAnsi" w:hAnsiTheme="minorHAnsi" w:cstheme="minorHAnsi"/>
                <w:sz w:val="18"/>
                <w:szCs w:val="18"/>
                <w:lang w:eastAsia="en-US"/>
              </w:rPr>
              <w:instrText xml:space="preserve"> FORMCHECKBOX </w:instrText>
            </w:r>
            <w:r w:rsidR="000E61A1">
              <w:rPr>
                <w:rFonts w:asciiTheme="minorHAnsi" w:hAnsiTheme="minorHAnsi" w:cstheme="minorHAnsi"/>
                <w:sz w:val="18"/>
                <w:szCs w:val="18"/>
                <w:lang w:eastAsia="en-US"/>
              </w:rPr>
            </w:r>
            <w:r w:rsidR="000E61A1">
              <w:rPr>
                <w:rFonts w:asciiTheme="minorHAnsi" w:hAnsiTheme="minorHAnsi" w:cstheme="minorHAnsi"/>
                <w:sz w:val="18"/>
                <w:szCs w:val="18"/>
                <w:lang w:eastAsia="en-US"/>
              </w:rPr>
              <w:fldChar w:fldCharType="separate"/>
            </w:r>
            <w:r>
              <w:rPr>
                <w:rFonts w:asciiTheme="minorHAnsi" w:hAnsiTheme="minorHAnsi" w:cstheme="minorHAnsi"/>
                <w:sz w:val="18"/>
                <w:szCs w:val="18"/>
                <w:lang w:eastAsia="en-US"/>
              </w:rPr>
              <w:fldChar w:fldCharType="end"/>
            </w:r>
            <w:r>
              <w:rPr>
                <w:rFonts w:asciiTheme="minorHAnsi" w:hAnsiTheme="minorHAnsi" w:cstheme="minorHAnsi"/>
                <w:sz w:val="18"/>
                <w:szCs w:val="18"/>
                <w:lang w:eastAsia="en-US"/>
              </w:rPr>
              <w:t xml:space="preserve"> nie</w:t>
            </w:r>
          </w:p>
        </w:tc>
        <w:tc>
          <w:tcPr>
            <w:tcW w:w="797" w:type="pct"/>
            <w:tcBorders>
              <w:top w:val="single" w:sz="4" w:space="0" w:color="auto"/>
              <w:left w:val="single" w:sz="4" w:space="0" w:color="auto"/>
              <w:bottom w:val="single" w:sz="4" w:space="0" w:color="auto"/>
              <w:right w:val="single" w:sz="4" w:space="0" w:color="auto"/>
            </w:tcBorders>
            <w:vAlign w:val="center"/>
          </w:tcPr>
          <w:p w14:paraId="6C671C30" w14:textId="77777777" w:rsidR="00045CDE" w:rsidRDefault="00045CDE" w:rsidP="00045CDE">
            <w:pPr>
              <w:pStyle w:val="Nagwek"/>
              <w:tabs>
                <w:tab w:val="left" w:pos="709"/>
              </w:tabs>
              <w:spacing w:before="0" w:line="276" w:lineRule="auto"/>
              <w:jc w:val="center"/>
              <w:rPr>
                <w:rFonts w:ascii="Calibri" w:hAnsi="Calibri" w:cs="Calibri"/>
                <w:b/>
                <w:bCs/>
                <w:sz w:val="18"/>
                <w:szCs w:val="18"/>
                <w:lang w:eastAsia="en-US"/>
              </w:rPr>
            </w:pPr>
          </w:p>
        </w:tc>
      </w:tr>
    </w:tbl>
    <w:p w14:paraId="006BF70B" w14:textId="77777777" w:rsidR="00786B7F" w:rsidRPr="00FC2345" w:rsidRDefault="00786B7F" w:rsidP="00786B7F">
      <w:pPr>
        <w:spacing w:line="276" w:lineRule="auto"/>
        <w:rPr>
          <w:rFonts w:asciiTheme="minorHAnsi" w:hAnsiTheme="minorHAnsi" w:cstheme="minorHAnsi"/>
          <w:b/>
          <w:color w:val="FF0000"/>
          <w:sz w:val="18"/>
          <w:szCs w:val="20"/>
        </w:rPr>
      </w:pPr>
      <w:r w:rsidRPr="00FC2345">
        <w:rPr>
          <w:rFonts w:asciiTheme="minorHAnsi" w:hAnsiTheme="minorHAnsi" w:cstheme="minorHAnsi"/>
          <w:b/>
          <w:color w:val="FF0000"/>
          <w:sz w:val="18"/>
          <w:szCs w:val="20"/>
        </w:rPr>
        <w:t>Załącznikiem do niniejszego formularza, muszą być dokumenty potwierdzające należyte wykonanie dostaw.</w:t>
      </w:r>
    </w:p>
    <w:p w14:paraId="48F1032A" w14:textId="77777777" w:rsidR="00786B7F" w:rsidRPr="0018130E" w:rsidRDefault="00786B7F" w:rsidP="00786B7F">
      <w:pPr>
        <w:spacing w:line="276" w:lineRule="auto"/>
        <w:rPr>
          <w:rFonts w:asciiTheme="minorHAnsi" w:hAnsiTheme="minorHAnsi" w:cstheme="minorHAnsi"/>
          <w:b/>
          <w:sz w:val="20"/>
          <w:szCs w:val="20"/>
        </w:rPr>
      </w:pPr>
      <w:r w:rsidRPr="0018130E">
        <w:rPr>
          <w:rFonts w:asciiTheme="minorHAnsi" w:hAnsiTheme="minorHAnsi" w:cstheme="minorHAnsi"/>
          <w:b/>
          <w:sz w:val="20"/>
          <w:szCs w:val="20"/>
        </w:rPr>
        <w:t xml:space="preserve">DOKUMENTY POTWIERDZAJĄCE NALEŻYTE WYKONANIE PROJEKTÓW POWINNY BYĆ SPORZĄDZONE I OZNACZONE W TAKI SPOSÓB, ABY NIE BYŁO WĄTPLIWOŚCI, KTÓRYCH PROJEKTÓW WYKAZANYCH PRZEZ WYKONAWCĘ DOTYCZĄ. </w:t>
      </w:r>
      <w:r w:rsidRPr="0018130E">
        <w:rPr>
          <w:rFonts w:asciiTheme="minorHAnsi" w:hAnsiTheme="minorHAnsi" w:cstheme="minorHAnsi"/>
          <w:sz w:val="20"/>
          <w:szCs w:val="20"/>
        </w:rPr>
        <w:t xml:space="preserve">Przykład: </w:t>
      </w:r>
      <w:r w:rsidRPr="0018130E">
        <w:rPr>
          <w:rFonts w:asciiTheme="minorHAnsi" w:hAnsiTheme="minorHAnsi" w:cstheme="minorHAnsi"/>
          <w:i/>
          <w:sz w:val="20"/>
          <w:szCs w:val="20"/>
        </w:rPr>
        <w:t>„Referencje do projektu nr 1”</w:t>
      </w:r>
    </w:p>
    <w:p w14:paraId="74903FA5" w14:textId="77777777" w:rsidR="0018130E" w:rsidRPr="0018130E" w:rsidRDefault="0018130E" w:rsidP="0018130E">
      <w:pPr>
        <w:keepNext/>
        <w:spacing w:after="120" w:line="276" w:lineRule="auto"/>
        <w:rPr>
          <w:rFonts w:asciiTheme="minorHAnsi" w:eastAsiaTheme="minorHAnsi" w:hAnsiTheme="minorHAnsi" w:cstheme="minorHAnsi"/>
          <w:b/>
          <w:sz w:val="20"/>
          <w:szCs w:val="20"/>
        </w:rPr>
      </w:pPr>
      <w:r w:rsidRPr="0018130E">
        <w:rPr>
          <w:rFonts w:asciiTheme="minorHAnsi" w:eastAsiaTheme="minorHAnsi" w:hAnsiTheme="minorHAnsi" w:cstheme="minorHAnsi"/>
          <w:b/>
          <w:sz w:val="20"/>
          <w:szCs w:val="20"/>
        </w:rPr>
        <w:t>UWAGA! W przypadku projektów realizowanych na rzecz Zamawiającego, zamiast dokumentu potwierdzającego należyte wykonanie, Zamawiający dopuszcza wskazanie nr umowy oraz Koordynatora Umowy ze Strony Zamawiającego.</w:t>
      </w:r>
    </w:p>
    <w:p w14:paraId="5CE68637" w14:textId="77777777" w:rsidR="0018130E" w:rsidRPr="0018130E" w:rsidRDefault="0018130E" w:rsidP="0018130E">
      <w:pPr>
        <w:keepNext/>
        <w:spacing w:after="120" w:line="276" w:lineRule="auto"/>
        <w:rPr>
          <w:rFonts w:asciiTheme="minorHAnsi" w:eastAsiaTheme="minorHAnsi" w:hAnsiTheme="minorHAnsi" w:cstheme="minorHAnsi"/>
          <w:b/>
          <w:color w:val="FF0000"/>
          <w:sz w:val="20"/>
          <w:szCs w:val="20"/>
        </w:rPr>
      </w:pPr>
      <w:r w:rsidRPr="0018130E">
        <w:rPr>
          <w:rFonts w:asciiTheme="minorHAnsi" w:eastAsiaTheme="minorHAnsi" w:hAnsiTheme="minorHAnsi" w:cstheme="minorHAnsi"/>
          <w:b/>
          <w:color w:val="FF0000"/>
          <w:sz w:val="20"/>
          <w:szCs w:val="20"/>
        </w:rPr>
        <w:t>UWAGA! W przypadku złożenia oferty na więcej niż jedną część zamówienia, przedstawione Projekty Podobne w każdej części zamówienia nie mogą być tożsame.</w:t>
      </w:r>
    </w:p>
    <w:p w14:paraId="12B7CDC4" w14:textId="77777777" w:rsidR="0018130E" w:rsidRDefault="0018130E" w:rsidP="0018130E">
      <w:pPr>
        <w:spacing w:before="60"/>
        <w:rPr>
          <w:rFonts w:asciiTheme="minorHAnsi" w:hAnsiTheme="minorHAnsi" w:cstheme="minorHAnsi"/>
          <w:b/>
          <w:color w:val="FF0000"/>
          <w:sz w:val="20"/>
          <w:szCs w:val="20"/>
        </w:rPr>
      </w:pPr>
      <w:r w:rsidRPr="00B87F6A">
        <w:rPr>
          <w:rFonts w:asciiTheme="minorHAnsi" w:hAnsiTheme="minorHAnsi" w:cstheme="minorHAnsi"/>
          <w:b/>
          <w:color w:val="FF0000"/>
          <w:sz w:val="20"/>
          <w:szCs w:val="20"/>
        </w:rPr>
        <w:t xml:space="preserve">Zamawiający wymaga wykazania się realizacją </w:t>
      </w:r>
      <w:r w:rsidRPr="00B87F6A">
        <w:rPr>
          <w:rFonts w:ascii="Calibri" w:hAnsi="Calibri" w:cs="Calibri"/>
          <w:b/>
          <w:color w:val="FF0000"/>
          <w:sz w:val="20"/>
          <w:szCs w:val="20"/>
        </w:rPr>
        <w:t xml:space="preserve">min. 1 (jednej) </w:t>
      </w:r>
      <w:r w:rsidRPr="00B87F6A">
        <w:rPr>
          <w:rFonts w:asciiTheme="minorHAnsi" w:hAnsiTheme="minorHAnsi" w:cstheme="minorHAnsi"/>
          <w:b/>
          <w:color w:val="FF0000"/>
          <w:sz w:val="20"/>
          <w:szCs w:val="20"/>
        </w:rPr>
        <w:t>dostawy dla każde</w:t>
      </w:r>
      <w:r>
        <w:rPr>
          <w:rFonts w:asciiTheme="minorHAnsi" w:hAnsiTheme="minorHAnsi" w:cstheme="minorHAnsi"/>
          <w:b/>
          <w:color w:val="FF0000"/>
          <w:sz w:val="20"/>
          <w:szCs w:val="20"/>
        </w:rPr>
        <w:t>j</w:t>
      </w:r>
      <w:r w:rsidRPr="00B87F6A">
        <w:rPr>
          <w:rFonts w:asciiTheme="minorHAnsi" w:hAnsiTheme="minorHAnsi" w:cstheme="minorHAnsi"/>
          <w:b/>
          <w:color w:val="FF0000"/>
          <w:sz w:val="20"/>
          <w:szCs w:val="20"/>
        </w:rPr>
        <w:t xml:space="preserve"> z części zamówienia. </w:t>
      </w:r>
    </w:p>
    <w:p w14:paraId="2E779757" w14:textId="77777777" w:rsidR="00786B7F" w:rsidRPr="003D3A2E" w:rsidRDefault="00786B7F" w:rsidP="00786B7F">
      <w:pPr>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786B7F" w:rsidRPr="003D3A2E" w14:paraId="2144ABD7" w14:textId="77777777" w:rsidTr="00045CDE">
        <w:trPr>
          <w:trHeight w:hRule="exact" w:val="840"/>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3CF5A784" w14:textId="77777777" w:rsidR="00786B7F" w:rsidRPr="003D3A2E" w:rsidRDefault="00786B7F" w:rsidP="00045CDE">
            <w:pPr>
              <w:widowControl w:val="0"/>
              <w:spacing w:before="0" w:line="276" w:lineRule="auto"/>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72854A9" w14:textId="77777777" w:rsidR="00786B7F" w:rsidRPr="003D3A2E" w:rsidRDefault="00786B7F" w:rsidP="00045CDE">
            <w:pPr>
              <w:widowControl w:val="0"/>
              <w:spacing w:before="0" w:line="276" w:lineRule="auto"/>
              <w:jc w:val="center"/>
              <w:rPr>
                <w:rFonts w:asciiTheme="minorHAnsi" w:hAnsiTheme="minorHAnsi" w:cstheme="minorHAnsi"/>
                <w:sz w:val="20"/>
                <w:szCs w:val="20"/>
              </w:rPr>
            </w:pPr>
          </w:p>
        </w:tc>
      </w:tr>
      <w:tr w:rsidR="00786B7F" w:rsidRPr="003D3A2E" w14:paraId="1DF9032D" w14:textId="77777777" w:rsidTr="00045CDE">
        <w:trPr>
          <w:trHeight w:val="380"/>
          <w:jc w:val="center"/>
        </w:trPr>
        <w:tc>
          <w:tcPr>
            <w:tcW w:w="4059" w:type="dxa"/>
            <w:hideMark/>
          </w:tcPr>
          <w:p w14:paraId="628125C7" w14:textId="77777777" w:rsidR="00786B7F" w:rsidRPr="003D3A2E" w:rsidRDefault="00786B7F" w:rsidP="00045CD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miejscowość i data</w:t>
            </w:r>
          </w:p>
        </w:tc>
        <w:tc>
          <w:tcPr>
            <w:tcW w:w="4060" w:type="dxa"/>
            <w:hideMark/>
          </w:tcPr>
          <w:p w14:paraId="0F9338DC" w14:textId="77777777" w:rsidR="00786B7F" w:rsidRPr="003D3A2E" w:rsidRDefault="00786B7F" w:rsidP="00045CD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Podpis przedstawiciela(i) Wykonawcy</w:t>
            </w:r>
          </w:p>
        </w:tc>
      </w:tr>
    </w:tbl>
    <w:p w14:paraId="088BE046" w14:textId="77777777" w:rsidR="002D79EE" w:rsidRDefault="002D79EE" w:rsidP="00E24A46">
      <w:pPr>
        <w:spacing w:before="0" w:after="200" w:line="276" w:lineRule="auto"/>
        <w:jc w:val="left"/>
        <w:rPr>
          <w:rFonts w:asciiTheme="minorHAnsi" w:eastAsia="Calibri" w:hAnsiTheme="minorHAnsi" w:cstheme="minorHAnsi"/>
          <w:b/>
          <w:sz w:val="20"/>
          <w:szCs w:val="20"/>
          <w:lang w:eastAsia="en-US"/>
        </w:rPr>
      </w:pPr>
      <w:bookmarkStart w:id="55" w:name="_GoBack"/>
      <w:bookmarkEnd w:id="54"/>
      <w:bookmarkEnd w:id="55"/>
    </w:p>
    <w:sectPr w:rsidR="002D79EE" w:rsidSect="000E61A1">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78F0C" w16cex:dateUtc="2024-10-02T07:21:00Z"/>
  <w16cex:commentExtensible w16cex:durableId="2AA793F9" w16cex:dateUtc="2024-10-02T07:42:00Z"/>
  <w16cex:commentExtensible w16cex:durableId="2AA79572" w16cex:dateUtc="2024-10-02T07:48:00Z"/>
  <w16cex:commentExtensible w16cex:durableId="2AA79A13" w16cex:dateUtc="2024-10-02T08:08:00Z"/>
  <w16cex:commentExtensible w16cex:durableId="2AA7A009" w16cex:dateUtc="2024-10-02T08:33:00Z"/>
  <w16cex:commentExtensible w16cex:durableId="2AA4DCEF" w16cex:dateUtc="2024-09-30T06:16:00Z"/>
  <w16cex:commentExtensible w16cex:durableId="2AA62FA4" w16cex:dateUtc="2024-10-01T06:21:00Z"/>
  <w16cex:commentExtensible w16cex:durableId="2AA7B2E5" w16cex:dateUtc="2024-10-02T09:54:00Z"/>
  <w16cex:commentExtensible w16cex:durableId="2A9FC9A3" w16cex:dateUtc="2024-09-26T09:53:00Z"/>
  <w16cex:commentExtensible w16cex:durableId="2AA4DD86" w16cex:dateUtc="2024-09-30T06:19:00Z"/>
  <w16cex:commentExtensible w16cex:durableId="2AA6319A" w16cex:dateUtc="2024-10-01T06:30:00Z"/>
  <w16cex:commentExtensible w16cex:durableId="2AA63203" w16cex:dateUtc="2024-10-01T06: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9B630" w14:textId="77777777" w:rsidR="0080055E" w:rsidRDefault="0080055E" w:rsidP="007A1C80">
      <w:pPr>
        <w:spacing w:before="0"/>
      </w:pPr>
      <w:r>
        <w:separator/>
      </w:r>
    </w:p>
  </w:endnote>
  <w:endnote w:type="continuationSeparator" w:id="0">
    <w:p w14:paraId="75065F94" w14:textId="77777777" w:rsidR="0080055E" w:rsidRDefault="0080055E" w:rsidP="007A1C80">
      <w:pPr>
        <w:spacing w:before="0"/>
      </w:pPr>
      <w:r>
        <w:continuationSeparator/>
      </w:r>
    </w:p>
  </w:endnote>
  <w:endnote w:type="continuationNotice" w:id="1">
    <w:p w14:paraId="25BF97F2" w14:textId="77777777" w:rsidR="0080055E" w:rsidRDefault="0080055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1"/>
    <w:family w:val="roman"/>
    <w:pitch w:val="variable"/>
  </w:font>
  <w:font w:name="Cambria">
    <w:panose1 w:val="02040503050406030204"/>
    <w:charset w:val="EE"/>
    <w:family w:val="roman"/>
    <w:pitch w:val="variable"/>
    <w:sig w:usb0="E00006FF" w:usb1="420024FF" w:usb2="02000000" w:usb3="00000000" w:csb0="0000019F" w:csb1="00000000"/>
  </w:font>
  <w:font w:name="Ottawa">
    <w:altName w:val="Times New Roman"/>
    <w:charset w:val="01"/>
    <w:family w:val="roman"/>
    <w:pitch w:val="variable"/>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06817"/>
      <w:docPartObj>
        <w:docPartGallery w:val="Page Numbers (Bottom of Page)"/>
        <w:docPartUnique/>
      </w:docPartObj>
    </w:sdtPr>
    <w:sdtEndPr>
      <w:rPr>
        <w:rFonts w:asciiTheme="minorHAnsi" w:hAnsiTheme="minorHAnsi" w:cstheme="minorHAnsi"/>
        <w:sz w:val="20"/>
      </w:rPr>
    </w:sdtEndPr>
    <w:sdtContent>
      <w:p w14:paraId="16AA67F8" w14:textId="5BCBA079" w:rsidR="0080055E" w:rsidRPr="006C4383" w:rsidRDefault="0080055E">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41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22635409" w14:textId="77777777" w:rsidR="0080055E" w:rsidRPr="00CC08B4" w:rsidRDefault="0080055E">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179ED6A9" w14:textId="3AE3B9D0" w:rsidR="0080055E" w:rsidRPr="006C4383" w:rsidRDefault="0080055E">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439DDFFF" w14:textId="77777777" w:rsidR="0080055E" w:rsidRPr="00902DE3" w:rsidRDefault="0080055E">
    <w:pPr>
      <w:pStyle w:val="Stopka"/>
      <w:spacing w:before="0"/>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5F70B" w14:textId="77777777" w:rsidR="0080055E" w:rsidRDefault="0080055E" w:rsidP="007A1C80">
      <w:pPr>
        <w:spacing w:before="0"/>
      </w:pPr>
      <w:r>
        <w:separator/>
      </w:r>
    </w:p>
  </w:footnote>
  <w:footnote w:type="continuationSeparator" w:id="0">
    <w:p w14:paraId="4C0C91DE" w14:textId="77777777" w:rsidR="0080055E" w:rsidRDefault="0080055E" w:rsidP="007A1C80">
      <w:pPr>
        <w:spacing w:before="0"/>
      </w:pPr>
      <w:r>
        <w:continuationSeparator/>
      </w:r>
    </w:p>
  </w:footnote>
  <w:footnote w:type="continuationNotice" w:id="1">
    <w:p w14:paraId="7D1764E9" w14:textId="77777777" w:rsidR="0080055E" w:rsidRDefault="0080055E">
      <w:pPr>
        <w:spacing w:before="0"/>
      </w:pPr>
    </w:p>
  </w:footnote>
  <w:footnote w:id="2">
    <w:p w14:paraId="257DF038" w14:textId="57D39449" w:rsidR="0080055E" w:rsidRPr="006D0F1D" w:rsidRDefault="0080055E">
      <w:pPr>
        <w:pStyle w:val="Tekstprzypisudolnego"/>
        <w:rPr>
          <w:sz w:val="16"/>
        </w:rPr>
      </w:pPr>
      <w:r w:rsidRPr="006D0F1D">
        <w:rPr>
          <w:rStyle w:val="Odwoanieprzypisudolnego"/>
          <w:sz w:val="16"/>
        </w:rPr>
        <w:footnoteRef/>
      </w:r>
      <w:r w:rsidRPr="006D0F1D">
        <w:rPr>
          <w:sz w:val="16"/>
        </w:rPr>
        <w:t xml:space="preserve"> Zgodnie z zapisami pkt. 4.10. WZ</w:t>
      </w:r>
    </w:p>
  </w:footnote>
  <w:footnote w:id="3">
    <w:p w14:paraId="45B12B87" w14:textId="77777777" w:rsidR="0080055E" w:rsidRPr="006D0F1D" w:rsidRDefault="0080055E" w:rsidP="00B31A84">
      <w:pPr>
        <w:pStyle w:val="Tekstprzypisudolnego"/>
        <w:rPr>
          <w:sz w:val="16"/>
        </w:rPr>
      </w:pPr>
      <w:r w:rsidRPr="006D0F1D">
        <w:rPr>
          <w:rStyle w:val="Odwoanieprzypisudolnego"/>
          <w:sz w:val="16"/>
        </w:rPr>
        <w:footnoteRef/>
      </w:r>
      <w:r w:rsidRPr="006D0F1D">
        <w:rPr>
          <w:sz w:val="16"/>
        </w:rPr>
        <w:t xml:space="preserve"> Zgodnie z zapisami pkt. 4.10. WZ</w:t>
      </w:r>
    </w:p>
  </w:footnote>
  <w:footnote w:id="4">
    <w:p w14:paraId="4387EF7F" w14:textId="77777777" w:rsidR="0080055E" w:rsidRDefault="0080055E" w:rsidP="00B31A84">
      <w:pPr>
        <w:pStyle w:val="Tekstprzypisudolnego"/>
      </w:pPr>
      <w:r w:rsidRPr="006D0F1D">
        <w:rPr>
          <w:rStyle w:val="Odwoanieprzypisudolnego"/>
          <w:sz w:val="16"/>
        </w:rPr>
        <w:footnoteRef/>
      </w:r>
      <w:r w:rsidRPr="006D0F1D">
        <w:rPr>
          <w:sz w:val="16"/>
        </w:rPr>
        <w:t xml:space="preserve"> Zgodnie z zapisami pkt. 4.10. WZ</w:t>
      </w:r>
    </w:p>
  </w:footnote>
  <w:footnote w:id="5">
    <w:p w14:paraId="3B517F21" w14:textId="77777777" w:rsidR="0080055E" w:rsidRPr="006D0F1D" w:rsidRDefault="0080055E" w:rsidP="00B31A84">
      <w:pPr>
        <w:pStyle w:val="Tekstprzypisudolnego"/>
        <w:rPr>
          <w:sz w:val="16"/>
        </w:rPr>
      </w:pPr>
      <w:r w:rsidRPr="006D0F1D">
        <w:rPr>
          <w:rStyle w:val="Odwoanieprzypisudolnego"/>
          <w:sz w:val="16"/>
        </w:rPr>
        <w:footnoteRef/>
      </w:r>
      <w:r w:rsidRPr="006D0F1D">
        <w:rPr>
          <w:sz w:val="16"/>
        </w:rPr>
        <w:t xml:space="preserve"> Zgodnie z zapisami pkt. 4.10. WZ</w:t>
      </w:r>
    </w:p>
  </w:footnote>
  <w:footnote w:id="6">
    <w:p w14:paraId="0326A08B" w14:textId="77777777" w:rsidR="0080055E" w:rsidRPr="006D0F1D" w:rsidRDefault="0080055E" w:rsidP="00B31A84">
      <w:pPr>
        <w:pStyle w:val="Tekstprzypisudolnego"/>
        <w:rPr>
          <w:sz w:val="16"/>
        </w:rPr>
      </w:pPr>
      <w:r w:rsidRPr="006D0F1D">
        <w:rPr>
          <w:rStyle w:val="Odwoanieprzypisudolnego"/>
          <w:sz w:val="16"/>
        </w:rPr>
        <w:footnoteRef/>
      </w:r>
      <w:r w:rsidRPr="006D0F1D">
        <w:rPr>
          <w:sz w:val="16"/>
        </w:rPr>
        <w:t xml:space="preserve"> Zgodnie z zapisami pkt. 4.10. WZ</w:t>
      </w:r>
    </w:p>
  </w:footnote>
  <w:footnote w:id="7">
    <w:p w14:paraId="0E14E1AE" w14:textId="77777777" w:rsidR="0080055E" w:rsidRDefault="0080055E" w:rsidP="00B31A84">
      <w:pPr>
        <w:pStyle w:val="Tekstprzypisudolnego"/>
      </w:pPr>
      <w:r w:rsidRPr="006D0F1D">
        <w:rPr>
          <w:rStyle w:val="Odwoanieprzypisudolnego"/>
          <w:sz w:val="16"/>
        </w:rPr>
        <w:footnoteRef/>
      </w:r>
      <w:r w:rsidRPr="006D0F1D">
        <w:rPr>
          <w:sz w:val="16"/>
        </w:rPr>
        <w:t xml:space="preserve"> Zgodnie z zapisami pkt. 4.10. WZ</w:t>
      </w:r>
    </w:p>
  </w:footnote>
  <w:footnote w:id="8">
    <w:p w14:paraId="3392C195" w14:textId="77777777" w:rsidR="0080055E" w:rsidRPr="00DF0F8F" w:rsidRDefault="0080055E" w:rsidP="006B7389">
      <w:pPr>
        <w:rPr>
          <w:rFonts w:eastAsiaTheme="minorHAnsi" w:cstheme="minorHAnsi"/>
          <w:sz w:val="18"/>
          <w:szCs w:val="20"/>
          <w:lang w:eastAsia="en-US"/>
        </w:rPr>
      </w:pPr>
      <w:r w:rsidRPr="00DF0F8F">
        <w:rPr>
          <w:rStyle w:val="Odwoanieprzypisudolnego"/>
          <w:rFonts w:cstheme="minorHAnsi"/>
          <w:sz w:val="18"/>
          <w:szCs w:val="20"/>
        </w:rPr>
        <w:footnoteRef/>
      </w:r>
      <w:r w:rsidRPr="00DF0F8F">
        <w:rPr>
          <w:rFonts w:cstheme="minorHAnsi"/>
          <w:sz w:val="18"/>
          <w:szCs w:val="20"/>
        </w:rPr>
        <w:t xml:space="preserve"> </w:t>
      </w:r>
      <w:r w:rsidRPr="00155AFE">
        <w:rPr>
          <w:rFonts w:asciiTheme="minorHAnsi" w:eastAsiaTheme="minorHAnsi" w:hAnsiTheme="minorHAnsi" w:cstheme="minorHAnsi"/>
          <w:b/>
          <w:sz w:val="18"/>
          <w:szCs w:val="20"/>
          <w:lang w:eastAsia="en-US"/>
        </w:rPr>
        <w:t>Listy</w:t>
      </w:r>
      <w:r w:rsidRPr="00DF0F8F">
        <w:rPr>
          <w:rFonts w:eastAsiaTheme="minorHAnsi" w:cstheme="minorHAnsi"/>
          <w:b/>
          <w:sz w:val="18"/>
          <w:szCs w:val="20"/>
          <w:lang w:eastAsia="en-US"/>
        </w:rPr>
        <w:t xml:space="preserve"> </w:t>
      </w:r>
      <w:r w:rsidRPr="00155AFE">
        <w:rPr>
          <w:rFonts w:asciiTheme="minorHAnsi" w:eastAsiaTheme="minorHAnsi" w:hAnsiTheme="minorHAnsi" w:cstheme="minorHAnsi"/>
          <w:b/>
          <w:sz w:val="18"/>
          <w:szCs w:val="20"/>
          <w:lang w:eastAsia="en-US"/>
        </w:rPr>
        <w:t>Sankcyjne</w:t>
      </w:r>
      <w:r w:rsidRPr="00DF0F8F">
        <w:rPr>
          <w:rFonts w:eastAsiaTheme="minorHAnsi" w:cstheme="minorHAnsi"/>
          <w:b/>
          <w:sz w:val="18"/>
          <w:szCs w:val="20"/>
          <w:lang w:eastAsia="en-US"/>
        </w:rPr>
        <w:t xml:space="preserve"> </w:t>
      </w:r>
    </w:p>
    <w:p w14:paraId="20192F19" w14:textId="77777777" w:rsidR="0080055E" w:rsidRPr="00DF0F8F" w:rsidRDefault="0080055E" w:rsidP="00E465E1">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wykazy osób lub podmiotów określone w:</w:t>
      </w:r>
    </w:p>
    <w:p w14:paraId="01308DE1" w14:textId="77777777" w:rsidR="0080055E" w:rsidRPr="00276318" w:rsidRDefault="0080055E"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xml:space="preserve">- rozporządzeniu Rady (WE) 765/2006 z dnia 18 maja 2006 r. dotyczącym środków ograniczających w związku z sytuacją na Białorusi i udziałem Białorusi w agresji Rosji wobec Ukrainy, </w:t>
      </w:r>
    </w:p>
    <w:p w14:paraId="3EBFA244" w14:textId="77777777" w:rsidR="0080055E" w:rsidRPr="00276318" w:rsidRDefault="0080055E"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8C0E704" w14:textId="77777777" w:rsidR="0080055E" w:rsidRPr="00DF0F8F" w:rsidRDefault="0080055E" w:rsidP="00E465E1">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9">
    <w:p w14:paraId="7B6B615C" w14:textId="77777777" w:rsidR="0080055E" w:rsidRPr="00637DEE" w:rsidRDefault="0080055E" w:rsidP="00840198">
      <w:pPr>
        <w:pStyle w:val="Tekstprzypisudolnego"/>
        <w:rPr>
          <w:rFonts w:asciiTheme="minorHAnsi" w:eastAsiaTheme="minorHAnsi" w:hAnsiTheme="minorHAnsi" w:cstheme="minorHAnsi"/>
          <w:sz w:val="18"/>
          <w:lang w:eastAsia="en-US"/>
        </w:rPr>
      </w:pPr>
      <w:r w:rsidRPr="00637DEE">
        <w:rPr>
          <w:rFonts w:asciiTheme="minorHAnsi" w:eastAsiaTheme="minorHAnsi" w:hAnsiTheme="minorHAnsi" w:cstheme="minorHAnsi"/>
          <w:sz w:val="18"/>
          <w:vertAlign w:val="superscript"/>
          <w:lang w:eastAsia="en-US"/>
        </w:rPr>
        <w:footnoteRef/>
      </w:r>
      <w:r w:rsidRPr="00637DEE">
        <w:rPr>
          <w:rFonts w:asciiTheme="minorHAnsi" w:eastAsiaTheme="minorHAnsi" w:hAnsiTheme="minorHAnsi" w:cstheme="minorHAnsi"/>
          <w:sz w:val="18"/>
          <w:lang w:eastAsia="en-US"/>
        </w:rPr>
        <w:t xml:space="preserve"> w rozumieniu ustawy z dnia 1 marca 2018 r. o przeciwdziałaniu praniu pieniędzy oraz finansowaniu terroryzmu,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37"/>
      <w:gridCol w:w="3361"/>
    </w:tblGrid>
    <w:tr w:rsidR="0080055E" w:rsidRPr="00DD3397" w14:paraId="03104D00" w14:textId="77777777" w:rsidTr="000732D9">
      <w:trPr>
        <w:cantSplit/>
        <w:trHeight w:val="284"/>
      </w:trPr>
      <w:tc>
        <w:tcPr>
          <w:tcW w:w="6137" w:type="dxa"/>
          <w:tcBorders>
            <w:top w:val="nil"/>
            <w:left w:val="nil"/>
            <w:bottom w:val="nil"/>
            <w:right w:val="nil"/>
          </w:tcBorders>
        </w:tcPr>
        <w:p w14:paraId="08388EF7" w14:textId="77777777" w:rsidR="0080055E" w:rsidRPr="00DD3397" w:rsidRDefault="0080055E" w:rsidP="00121F3A">
          <w:pPr>
            <w:pStyle w:val="Nagwek"/>
            <w:spacing w:before="0"/>
            <w:jc w:val="left"/>
            <w:rPr>
              <w:rFonts w:asciiTheme="minorHAnsi" w:hAnsiTheme="minorHAnsi" w:cstheme="minorHAnsi"/>
              <w:b/>
              <w:bCs/>
              <w:sz w:val="18"/>
              <w:szCs w:val="18"/>
            </w:rPr>
          </w:pPr>
        </w:p>
      </w:tc>
      <w:tc>
        <w:tcPr>
          <w:tcW w:w="3361" w:type="dxa"/>
          <w:tcBorders>
            <w:top w:val="nil"/>
            <w:left w:val="nil"/>
            <w:bottom w:val="nil"/>
            <w:right w:val="nil"/>
          </w:tcBorders>
          <w:vAlign w:val="center"/>
        </w:tcPr>
        <w:p w14:paraId="7CD14350" w14:textId="77777777" w:rsidR="0080055E" w:rsidRPr="00DD3397" w:rsidRDefault="0080055E"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0055E" w:rsidRPr="00DD3397" w14:paraId="6802880B" w14:textId="77777777" w:rsidTr="000732D9">
      <w:trPr>
        <w:cantSplit/>
      </w:trPr>
      <w:tc>
        <w:tcPr>
          <w:tcW w:w="6137" w:type="dxa"/>
          <w:tcBorders>
            <w:top w:val="nil"/>
            <w:left w:val="nil"/>
            <w:bottom w:val="single" w:sz="4" w:space="0" w:color="auto"/>
            <w:right w:val="nil"/>
          </w:tcBorders>
          <w:vAlign w:val="center"/>
        </w:tcPr>
        <w:p w14:paraId="2366B312" w14:textId="77777777" w:rsidR="0080055E" w:rsidRPr="00DD3397" w:rsidRDefault="0080055E" w:rsidP="000732D9">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61" w:type="dxa"/>
          <w:tcBorders>
            <w:top w:val="nil"/>
            <w:left w:val="nil"/>
            <w:bottom w:val="single" w:sz="4" w:space="0" w:color="auto"/>
            <w:right w:val="nil"/>
          </w:tcBorders>
          <w:vAlign w:val="center"/>
        </w:tcPr>
        <w:p w14:paraId="35F08A9D" w14:textId="3E0D3CB6" w:rsidR="0080055E" w:rsidRPr="00513976" w:rsidRDefault="0080055E" w:rsidP="000732D9">
          <w:pPr>
            <w:pStyle w:val="Nagwek"/>
            <w:spacing w:before="0"/>
            <w:jc w:val="right"/>
            <w:rPr>
              <w:rFonts w:asciiTheme="minorHAnsi" w:hAnsiTheme="minorHAnsi" w:cstheme="minorHAnsi"/>
              <w:bCs/>
              <w:sz w:val="18"/>
              <w:szCs w:val="18"/>
              <w:highlight w:val="yellow"/>
            </w:rPr>
          </w:pPr>
          <w:bookmarkStart w:id="24" w:name="_Hlk156905377"/>
          <w:r w:rsidRPr="00B24A75">
            <w:rPr>
              <w:rFonts w:ascii="Calibri" w:hAnsi="Calibri"/>
              <w:b/>
              <w:sz w:val="20"/>
              <w:szCs w:val="20"/>
            </w:rPr>
            <w:t>1100/AW00/FA/KZ/2024/0000094336</w:t>
          </w:r>
          <w:bookmarkEnd w:id="24"/>
        </w:p>
      </w:tc>
    </w:tr>
  </w:tbl>
  <w:p w14:paraId="4429F420" w14:textId="77777777" w:rsidR="0080055E" w:rsidRPr="00C842CA" w:rsidRDefault="0080055E"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65"/>
      <w:gridCol w:w="3291"/>
    </w:tblGrid>
    <w:tr w:rsidR="0080055E" w:rsidRPr="00DD3397" w14:paraId="26F6035A" w14:textId="77777777" w:rsidTr="004705CD">
      <w:trPr>
        <w:cantSplit/>
        <w:trHeight w:val="284"/>
      </w:trPr>
      <w:tc>
        <w:tcPr>
          <w:tcW w:w="6489" w:type="dxa"/>
          <w:tcBorders>
            <w:top w:val="nil"/>
            <w:left w:val="nil"/>
            <w:bottom w:val="nil"/>
            <w:right w:val="nil"/>
          </w:tcBorders>
        </w:tcPr>
        <w:p w14:paraId="095F9AC8" w14:textId="77777777" w:rsidR="0080055E" w:rsidRPr="00DD3397" w:rsidRDefault="0080055E"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33C1A57A" w14:textId="77777777" w:rsidR="0080055E" w:rsidRPr="00DD3397" w:rsidRDefault="0080055E"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0055E" w:rsidRPr="00F737B7" w14:paraId="56D8889E" w14:textId="77777777" w:rsidTr="004705CD">
      <w:trPr>
        <w:cantSplit/>
      </w:trPr>
      <w:tc>
        <w:tcPr>
          <w:tcW w:w="6489" w:type="dxa"/>
          <w:tcBorders>
            <w:top w:val="nil"/>
            <w:left w:val="nil"/>
            <w:bottom w:val="single" w:sz="4" w:space="0" w:color="auto"/>
            <w:right w:val="nil"/>
          </w:tcBorders>
          <w:vAlign w:val="center"/>
        </w:tcPr>
        <w:p w14:paraId="46EB58DB" w14:textId="77777777" w:rsidR="0080055E" w:rsidRPr="00DD3397" w:rsidRDefault="0080055E"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4DBC9623" w14:textId="0351A131" w:rsidR="0080055E" w:rsidRPr="00821D8A" w:rsidRDefault="0080055E" w:rsidP="00CE001C">
          <w:pPr>
            <w:pStyle w:val="Nagwek"/>
            <w:spacing w:before="0"/>
            <w:jc w:val="right"/>
            <w:rPr>
              <w:rFonts w:asciiTheme="minorHAnsi" w:hAnsiTheme="minorHAnsi" w:cstheme="minorHAnsi"/>
              <w:b/>
              <w:bCs/>
              <w:sz w:val="18"/>
              <w:szCs w:val="18"/>
              <w:highlight w:val="yellow"/>
            </w:rPr>
          </w:pPr>
          <w:r w:rsidRPr="00A7524A">
            <w:rPr>
              <w:rFonts w:ascii="Calibri" w:hAnsi="Calibri"/>
              <w:b/>
              <w:sz w:val="20"/>
              <w:szCs w:val="20"/>
            </w:rPr>
            <w:t>1300/CW00/ZC/KZ/2024/0000000690</w:t>
          </w:r>
        </w:p>
      </w:tc>
    </w:tr>
  </w:tbl>
  <w:p w14:paraId="4BFDEF50" w14:textId="77777777" w:rsidR="0080055E" w:rsidRPr="00121F3A" w:rsidRDefault="0080055E"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0" w15:restartNumberingAfterBreak="0">
    <w:nsid w:val="024674A2"/>
    <w:multiLevelType w:val="multilevel"/>
    <w:tmpl w:val="5C360A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Calibri" w:hAnsi="Calibri"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2D025B9"/>
    <w:multiLevelType w:val="multilevel"/>
    <w:tmpl w:val="12080E4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34056F4"/>
    <w:multiLevelType w:val="hybridMultilevel"/>
    <w:tmpl w:val="50F8917E"/>
    <w:lvl w:ilvl="0" w:tplc="AB0C900C">
      <w:start w:val="1"/>
      <w:numFmt w:val="decimal"/>
      <w:lvlText w:val="%1."/>
      <w:lvlJc w:val="left"/>
      <w:pPr>
        <w:ind w:left="5040" w:hanging="360"/>
      </w:pPr>
      <w:rPr>
        <w:rFonts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544EFA"/>
    <w:multiLevelType w:val="hybridMultilevel"/>
    <w:tmpl w:val="38769518"/>
    <w:lvl w:ilvl="0" w:tplc="15A0E292">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B43EAC"/>
    <w:multiLevelType w:val="hybridMultilevel"/>
    <w:tmpl w:val="21D2F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D778E4"/>
    <w:multiLevelType w:val="hybridMultilevel"/>
    <w:tmpl w:val="F41EAE70"/>
    <w:lvl w:ilvl="0" w:tplc="04150019">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740629"/>
    <w:multiLevelType w:val="multilevel"/>
    <w:tmpl w:val="32EC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color w:val="000000" w:themeColor="text1"/>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4EE3D10"/>
    <w:multiLevelType w:val="hybridMultilevel"/>
    <w:tmpl w:val="0B0E8CE0"/>
    <w:lvl w:ilvl="0" w:tplc="04150017">
      <w:start w:val="1"/>
      <w:numFmt w:val="lowerLetter"/>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06837EF9"/>
    <w:multiLevelType w:val="hybridMultilevel"/>
    <w:tmpl w:val="4E8259A6"/>
    <w:lvl w:ilvl="0" w:tplc="8F483A2C">
      <w:start w:val="1"/>
      <w:numFmt w:val="decimal"/>
      <w:lvlText w:val="%1."/>
      <w:lvlJc w:val="left"/>
      <w:pPr>
        <w:ind w:left="3158" w:hanging="18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900140"/>
    <w:multiLevelType w:val="hybridMultilevel"/>
    <w:tmpl w:val="418E3C02"/>
    <w:lvl w:ilvl="0" w:tplc="3D7AD1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BC3144"/>
    <w:multiLevelType w:val="hybridMultilevel"/>
    <w:tmpl w:val="7E98E972"/>
    <w:lvl w:ilvl="0" w:tplc="32BCAF20">
      <w:start w:val="9"/>
      <w:numFmt w:val="decimal"/>
      <w:lvlText w:val="%1."/>
      <w:lvlJc w:val="left"/>
      <w:pPr>
        <w:ind w:left="720" w:hanging="360"/>
      </w:pPr>
      <w:rPr>
        <w:rFonts w:ascii="Tahoma" w:eastAsia="Calibri"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0CF07969"/>
    <w:multiLevelType w:val="hybridMultilevel"/>
    <w:tmpl w:val="B41C2780"/>
    <w:lvl w:ilvl="0" w:tplc="04150017">
      <w:start w:val="1"/>
      <w:numFmt w:val="lowerLetter"/>
      <w:lvlText w:val="%1)"/>
      <w:lvlJc w:val="left"/>
      <w:pPr>
        <w:tabs>
          <w:tab w:val="num" w:pos="360"/>
        </w:tabs>
        <w:ind w:left="360" w:hanging="360"/>
      </w:pPr>
      <w:rPr>
        <w:rFonts w:hint="default"/>
      </w:rPr>
    </w:lvl>
    <w:lvl w:ilvl="1" w:tplc="0270D386">
      <w:start w:val="1"/>
      <w:numFmt w:val="lowerLetter"/>
      <w:lvlText w:val="%2)"/>
      <w:lvlJc w:val="left"/>
      <w:pPr>
        <w:tabs>
          <w:tab w:val="num" w:pos="1080"/>
        </w:tabs>
        <w:ind w:left="1080" w:hanging="360"/>
      </w:pPr>
      <w:rPr>
        <w:rFonts w:cs="Times New Roman" w:hint="default"/>
        <w:b w:val="0"/>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4"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0413865"/>
    <w:multiLevelType w:val="hybridMultilevel"/>
    <w:tmpl w:val="C15A1B7E"/>
    <w:lvl w:ilvl="0" w:tplc="04150019">
      <w:start w:val="1"/>
      <w:numFmt w:val="lowerLetter"/>
      <w:lvlText w:val="%1."/>
      <w:lvlJc w:val="left"/>
      <w:pPr>
        <w:ind w:left="786" w:hanging="360"/>
      </w:pPr>
      <w:rPr>
        <w:rFonts w:hint="default"/>
      </w:rPr>
    </w:lvl>
    <w:lvl w:ilvl="1" w:tplc="04150019" w:tentative="1">
      <w:start w:val="1"/>
      <w:numFmt w:val="lowerLetter"/>
      <w:lvlText w:val="%2."/>
      <w:lvlJc w:val="left"/>
      <w:pPr>
        <w:ind w:left="928" w:hanging="360"/>
      </w:pPr>
      <w:rPr>
        <w:rFonts w:cs="Times New Roman"/>
      </w:rPr>
    </w:lvl>
    <w:lvl w:ilvl="2" w:tplc="0415001B" w:tentative="1">
      <w:start w:val="1"/>
      <w:numFmt w:val="lowerRoman"/>
      <w:lvlText w:val="%3."/>
      <w:lvlJc w:val="right"/>
      <w:pPr>
        <w:ind w:left="1648" w:hanging="180"/>
      </w:pPr>
      <w:rPr>
        <w:rFonts w:cs="Times New Roman"/>
      </w:rPr>
    </w:lvl>
    <w:lvl w:ilvl="3" w:tplc="0415000F" w:tentative="1">
      <w:start w:val="1"/>
      <w:numFmt w:val="decimal"/>
      <w:lvlText w:val="%4."/>
      <w:lvlJc w:val="left"/>
      <w:pPr>
        <w:ind w:left="2368" w:hanging="360"/>
      </w:pPr>
      <w:rPr>
        <w:rFonts w:cs="Times New Roman"/>
      </w:rPr>
    </w:lvl>
    <w:lvl w:ilvl="4" w:tplc="04150019" w:tentative="1">
      <w:start w:val="1"/>
      <w:numFmt w:val="lowerLetter"/>
      <w:lvlText w:val="%5."/>
      <w:lvlJc w:val="left"/>
      <w:pPr>
        <w:ind w:left="3088" w:hanging="360"/>
      </w:pPr>
      <w:rPr>
        <w:rFonts w:cs="Times New Roman"/>
      </w:rPr>
    </w:lvl>
    <w:lvl w:ilvl="5" w:tplc="0415001B" w:tentative="1">
      <w:start w:val="1"/>
      <w:numFmt w:val="lowerRoman"/>
      <w:lvlText w:val="%6."/>
      <w:lvlJc w:val="right"/>
      <w:pPr>
        <w:ind w:left="3808" w:hanging="180"/>
      </w:pPr>
      <w:rPr>
        <w:rFonts w:cs="Times New Roman"/>
      </w:rPr>
    </w:lvl>
    <w:lvl w:ilvl="6" w:tplc="0415000F" w:tentative="1">
      <w:start w:val="1"/>
      <w:numFmt w:val="decimal"/>
      <w:lvlText w:val="%7."/>
      <w:lvlJc w:val="left"/>
      <w:pPr>
        <w:ind w:left="4528" w:hanging="360"/>
      </w:pPr>
      <w:rPr>
        <w:rFonts w:cs="Times New Roman"/>
      </w:rPr>
    </w:lvl>
    <w:lvl w:ilvl="7" w:tplc="04150019" w:tentative="1">
      <w:start w:val="1"/>
      <w:numFmt w:val="lowerLetter"/>
      <w:lvlText w:val="%8."/>
      <w:lvlJc w:val="left"/>
      <w:pPr>
        <w:ind w:left="5248" w:hanging="360"/>
      </w:pPr>
      <w:rPr>
        <w:rFonts w:cs="Times New Roman"/>
      </w:rPr>
    </w:lvl>
    <w:lvl w:ilvl="8" w:tplc="0415001B" w:tentative="1">
      <w:start w:val="1"/>
      <w:numFmt w:val="lowerRoman"/>
      <w:lvlText w:val="%9."/>
      <w:lvlJc w:val="right"/>
      <w:pPr>
        <w:ind w:left="5968" w:hanging="180"/>
      </w:pPr>
      <w:rPr>
        <w:rFonts w:cs="Times New Roman"/>
      </w:rPr>
    </w:lvl>
  </w:abstractNum>
  <w:abstractNum w:abstractNumId="38" w15:restartNumberingAfterBreak="0">
    <w:nsid w:val="14BE6B02"/>
    <w:multiLevelType w:val="hybridMultilevel"/>
    <w:tmpl w:val="47F4BBA2"/>
    <w:lvl w:ilvl="0" w:tplc="B80046E2">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BDF02C0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58A0D37"/>
    <w:multiLevelType w:val="hybridMultilevel"/>
    <w:tmpl w:val="67161D5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161567A3"/>
    <w:multiLevelType w:val="hybridMultilevel"/>
    <w:tmpl w:val="11CE4E4E"/>
    <w:lvl w:ilvl="0" w:tplc="661250D4">
      <w:start w:val="1"/>
      <w:numFmt w:val="lowerLetter"/>
      <w:lvlText w:val="%1)"/>
      <w:lvlJc w:val="left"/>
      <w:pPr>
        <w:ind w:left="1336" w:hanging="360"/>
      </w:pPr>
      <w:rPr>
        <w:i w:val="0"/>
        <w:sz w:val="20"/>
        <w:szCs w:val="2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41" w15:restartNumberingAfterBreak="0">
    <w:nsid w:val="168F21B8"/>
    <w:multiLevelType w:val="hybridMultilevel"/>
    <w:tmpl w:val="C25820B6"/>
    <w:lvl w:ilvl="0" w:tplc="36DCDF7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1827A3"/>
    <w:multiLevelType w:val="hybridMultilevel"/>
    <w:tmpl w:val="9376A916"/>
    <w:lvl w:ilvl="0" w:tplc="C71E5F0A">
      <w:start w:val="1"/>
      <w:numFmt w:val="lowerLetter"/>
      <w:lvlText w:val="%1)"/>
      <w:lvlJc w:val="left"/>
      <w:pPr>
        <w:ind w:left="2520" w:hanging="360"/>
      </w:pPr>
      <w:rPr>
        <w:rFonts w:hint="default"/>
        <w:u w:val="single"/>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3" w15:restartNumberingAfterBreak="0">
    <w:nsid w:val="17445045"/>
    <w:multiLevelType w:val="hybridMultilevel"/>
    <w:tmpl w:val="0C906D9A"/>
    <w:lvl w:ilvl="0" w:tplc="7938B428">
      <w:start w:val="1"/>
      <w:numFmt w:val="lowerLetter"/>
      <w:lvlText w:val="%1)"/>
      <w:lvlJc w:val="left"/>
      <w:pPr>
        <w:ind w:left="927" w:hanging="360"/>
      </w:pPr>
      <w:rPr>
        <w:rFonts w:asciiTheme="minorHAnsi" w:eastAsia="Arial" w:hAnsiTheme="minorHAnsi" w:cs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17735668"/>
    <w:multiLevelType w:val="hybridMultilevel"/>
    <w:tmpl w:val="293424C6"/>
    <w:lvl w:ilvl="0" w:tplc="338AB864">
      <w:numFmt w:val="bullet"/>
      <w:lvlText w:val=""/>
      <w:lvlJc w:val="left"/>
      <w:pPr>
        <w:ind w:left="1454" w:hanging="360"/>
      </w:pPr>
      <w:rPr>
        <w:rFonts w:ascii="Symbol" w:eastAsia="Symbol" w:hAnsi="Symbol" w:cs="Symbol" w:hint="default"/>
        <w:w w:val="100"/>
        <w:sz w:val="22"/>
        <w:szCs w:val="22"/>
        <w:lang w:val="pl-PL" w:eastAsia="pl-PL" w:bidi="pl-PL"/>
      </w:rPr>
    </w:lvl>
    <w:lvl w:ilvl="1" w:tplc="600CFFC4">
      <w:numFmt w:val="bullet"/>
      <w:lvlText w:val="•"/>
      <w:lvlJc w:val="left"/>
      <w:pPr>
        <w:ind w:left="2392" w:hanging="360"/>
      </w:pPr>
      <w:rPr>
        <w:rFonts w:hint="default"/>
        <w:lang w:val="pl-PL" w:eastAsia="pl-PL" w:bidi="pl-PL"/>
      </w:rPr>
    </w:lvl>
    <w:lvl w:ilvl="2" w:tplc="ACFA8182">
      <w:numFmt w:val="bullet"/>
      <w:lvlText w:val="•"/>
      <w:lvlJc w:val="left"/>
      <w:pPr>
        <w:ind w:left="3325" w:hanging="360"/>
      </w:pPr>
      <w:rPr>
        <w:rFonts w:hint="default"/>
        <w:lang w:val="pl-PL" w:eastAsia="pl-PL" w:bidi="pl-PL"/>
      </w:rPr>
    </w:lvl>
    <w:lvl w:ilvl="3" w:tplc="E3305C94">
      <w:numFmt w:val="bullet"/>
      <w:lvlText w:val="•"/>
      <w:lvlJc w:val="left"/>
      <w:pPr>
        <w:ind w:left="4257" w:hanging="360"/>
      </w:pPr>
      <w:rPr>
        <w:rFonts w:hint="default"/>
        <w:lang w:val="pl-PL" w:eastAsia="pl-PL" w:bidi="pl-PL"/>
      </w:rPr>
    </w:lvl>
    <w:lvl w:ilvl="4" w:tplc="01128100">
      <w:numFmt w:val="bullet"/>
      <w:lvlText w:val="•"/>
      <w:lvlJc w:val="left"/>
      <w:pPr>
        <w:ind w:left="5190" w:hanging="360"/>
      </w:pPr>
      <w:rPr>
        <w:rFonts w:hint="default"/>
        <w:lang w:val="pl-PL" w:eastAsia="pl-PL" w:bidi="pl-PL"/>
      </w:rPr>
    </w:lvl>
    <w:lvl w:ilvl="5" w:tplc="6FD84A76">
      <w:numFmt w:val="bullet"/>
      <w:lvlText w:val="•"/>
      <w:lvlJc w:val="left"/>
      <w:pPr>
        <w:ind w:left="6123" w:hanging="360"/>
      </w:pPr>
      <w:rPr>
        <w:rFonts w:hint="default"/>
        <w:lang w:val="pl-PL" w:eastAsia="pl-PL" w:bidi="pl-PL"/>
      </w:rPr>
    </w:lvl>
    <w:lvl w:ilvl="6" w:tplc="1EA03BFC">
      <w:numFmt w:val="bullet"/>
      <w:lvlText w:val="•"/>
      <w:lvlJc w:val="left"/>
      <w:pPr>
        <w:ind w:left="7055" w:hanging="360"/>
      </w:pPr>
      <w:rPr>
        <w:rFonts w:hint="default"/>
        <w:lang w:val="pl-PL" w:eastAsia="pl-PL" w:bidi="pl-PL"/>
      </w:rPr>
    </w:lvl>
    <w:lvl w:ilvl="7" w:tplc="C6506F72">
      <w:numFmt w:val="bullet"/>
      <w:lvlText w:val="•"/>
      <w:lvlJc w:val="left"/>
      <w:pPr>
        <w:ind w:left="7988" w:hanging="360"/>
      </w:pPr>
      <w:rPr>
        <w:rFonts w:hint="default"/>
        <w:lang w:val="pl-PL" w:eastAsia="pl-PL" w:bidi="pl-PL"/>
      </w:rPr>
    </w:lvl>
    <w:lvl w:ilvl="8" w:tplc="D980C4AC">
      <w:numFmt w:val="bullet"/>
      <w:lvlText w:val="•"/>
      <w:lvlJc w:val="left"/>
      <w:pPr>
        <w:ind w:left="8921" w:hanging="360"/>
      </w:pPr>
      <w:rPr>
        <w:rFonts w:hint="default"/>
        <w:lang w:val="pl-PL" w:eastAsia="pl-PL" w:bidi="pl-PL"/>
      </w:rPr>
    </w:lvl>
  </w:abstractNum>
  <w:abstractNum w:abstractNumId="45" w15:restartNumberingAfterBreak="0">
    <w:nsid w:val="18191A68"/>
    <w:multiLevelType w:val="hybridMultilevel"/>
    <w:tmpl w:val="E88CC42C"/>
    <w:lvl w:ilvl="0" w:tplc="7BFAAF7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7" w15:restartNumberingAfterBreak="0">
    <w:nsid w:val="185777F2"/>
    <w:multiLevelType w:val="hybridMultilevel"/>
    <w:tmpl w:val="4606A3E0"/>
    <w:lvl w:ilvl="0" w:tplc="7264E10E">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18797EDA"/>
    <w:multiLevelType w:val="hybridMultilevel"/>
    <w:tmpl w:val="3B0E1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8D14B22"/>
    <w:multiLevelType w:val="hybridMultilevel"/>
    <w:tmpl w:val="B2B08CD4"/>
    <w:lvl w:ilvl="0" w:tplc="02840136">
      <w:start w:val="1"/>
      <w:numFmt w:val="decimal"/>
      <w:lvlText w:val="%1."/>
      <w:lvlJc w:val="left"/>
      <w:pPr>
        <w:ind w:left="2520" w:hanging="360"/>
      </w:pPr>
      <w:rPr>
        <w:color w:val="auto"/>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0" w15:restartNumberingAfterBreak="0">
    <w:nsid w:val="18D42F76"/>
    <w:multiLevelType w:val="hybridMultilevel"/>
    <w:tmpl w:val="149CEAD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193C3E57"/>
    <w:multiLevelType w:val="hybridMultilevel"/>
    <w:tmpl w:val="B46E7B64"/>
    <w:lvl w:ilvl="0" w:tplc="11567334">
      <w:start w:val="1"/>
      <w:numFmt w:val="decimal"/>
      <w:lvlText w:val="%1."/>
      <w:lvlJc w:val="left"/>
      <w:pPr>
        <w:tabs>
          <w:tab w:val="num" w:pos="2340"/>
        </w:tabs>
        <w:ind w:left="234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A887C23"/>
    <w:multiLevelType w:val="hybridMultilevel"/>
    <w:tmpl w:val="66C2B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CC4347E"/>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1DAB4FEF"/>
    <w:multiLevelType w:val="hybridMultilevel"/>
    <w:tmpl w:val="71984A70"/>
    <w:lvl w:ilvl="0" w:tplc="1E946EA2">
      <w:start w:val="1"/>
      <w:numFmt w:val="upperRoman"/>
      <w:lvlText w:val="%1."/>
      <w:lvlJc w:val="left"/>
      <w:pPr>
        <w:ind w:left="3600" w:hanging="360"/>
      </w:pPr>
      <w:rPr>
        <w:rFonts w:hint="default"/>
        <w:i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5" w15:restartNumberingAfterBreak="0">
    <w:nsid w:val="1E39311D"/>
    <w:multiLevelType w:val="multilevel"/>
    <w:tmpl w:val="32EC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color w:val="000000" w:themeColor="text1"/>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1E7F159F"/>
    <w:multiLevelType w:val="hybridMultilevel"/>
    <w:tmpl w:val="226E289A"/>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153A9E78">
      <w:start w:val="1"/>
      <w:numFmt w:val="upperRoman"/>
      <w:lvlText w:val="%3."/>
      <w:lvlJc w:val="left"/>
      <w:pPr>
        <w:ind w:left="2340" w:hanging="7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9" w15:restartNumberingAfterBreak="0">
    <w:nsid w:val="1F2B6363"/>
    <w:multiLevelType w:val="hybridMultilevel"/>
    <w:tmpl w:val="66C2B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00B6FC4"/>
    <w:multiLevelType w:val="multilevel"/>
    <w:tmpl w:val="D03ACDF6"/>
    <w:lvl w:ilvl="0">
      <w:start w:val="1"/>
      <w:numFmt w:val="lowerLetter"/>
      <w:lvlText w:val="%1)"/>
      <w:lvlJc w:val="left"/>
      <w:pPr>
        <w:ind w:left="360" w:hanging="360"/>
      </w:pPr>
      <w:rPr>
        <w:rFonts w:ascii="Arial" w:eastAsia="Times New Roman" w:hAnsi="Arial" w:cs="Arial"/>
        <w:strike w:val="0"/>
      </w:rPr>
    </w:lvl>
    <w:lvl w:ilvl="1">
      <w:start w:val="1"/>
      <w:numFmt w:val="upperRoman"/>
      <w:lvlText w:val="%2."/>
      <w:lvlJc w:val="right"/>
      <w:pPr>
        <w:ind w:left="720" w:hanging="360"/>
      </w:pPr>
      <w:rPr>
        <w:rFonts w:hint="default"/>
        <w:b w:val="0"/>
        <w:color w:val="000000" w:themeColor="text1"/>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20D533DB"/>
    <w:multiLevelType w:val="hybridMultilevel"/>
    <w:tmpl w:val="FC62C7B4"/>
    <w:lvl w:ilvl="0" w:tplc="B986BE2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1184B18"/>
    <w:multiLevelType w:val="multilevel"/>
    <w:tmpl w:val="83BA0D28"/>
    <w:lvl w:ilvl="0">
      <w:start w:val="7"/>
      <w:numFmt w:val="decimal"/>
      <w:lvlText w:val="%1"/>
      <w:lvlJc w:val="left"/>
      <w:pPr>
        <w:ind w:left="808" w:hanging="384"/>
      </w:pPr>
      <w:rPr>
        <w:rFonts w:hint="default"/>
        <w:lang w:val="pl-PL" w:eastAsia="pl-PL" w:bidi="pl-PL"/>
      </w:rPr>
    </w:lvl>
    <w:lvl w:ilvl="1">
      <w:start w:val="1"/>
      <w:numFmt w:val="decimal"/>
      <w:lvlText w:val="%1.%2."/>
      <w:lvlJc w:val="left"/>
      <w:pPr>
        <w:ind w:left="808" w:hanging="384"/>
      </w:pPr>
      <w:rPr>
        <w:rFonts w:ascii="Calibri" w:eastAsia="Calibri" w:hAnsi="Calibri" w:cs="Calibri" w:hint="default"/>
        <w:spacing w:val="-1"/>
        <w:w w:val="100"/>
        <w:sz w:val="22"/>
        <w:szCs w:val="22"/>
        <w:lang w:val="pl-PL" w:eastAsia="pl-PL" w:bidi="pl-PL"/>
      </w:rPr>
    </w:lvl>
    <w:lvl w:ilvl="2">
      <w:start w:val="1"/>
      <w:numFmt w:val="lowerLetter"/>
      <w:lvlText w:val="%3)"/>
      <w:lvlJc w:val="left"/>
      <w:pPr>
        <w:ind w:left="1312" w:hanging="360"/>
      </w:pPr>
      <w:rPr>
        <w:rFonts w:ascii="Calibri" w:eastAsia="Calibri" w:hAnsi="Calibri" w:cs="Calibri" w:hint="default"/>
        <w:spacing w:val="-1"/>
        <w:w w:val="100"/>
        <w:sz w:val="22"/>
        <w:szCs w:val="22"/>
        <w:lang w:val="pl-PL" w:eastAsia="pl-PL" w:bidi="pl-PL"/>
      </w:rPr>
    </w:lvl>
    <w:lvl w:ilvl="3">
      <w:numFmt w:val="bullet"/>
      <w:lvlText w:val="-"/>
      <w:lvlJc w:val="left"/>
      <w:pPr>
        <w:ind w:left="1571" w:hanging="118"/>
      </w:pPr>
      <w:rPr>
        <w:rFonts w:ascii="Calibri" w:eastAsia="Calibri" w:hAnsi="Calibri" w:cs="Calibri" w:hint="default"/>
        <w:w w:val="100"/>
        <w:sz w:val="22"/>
        <w:szCs w:val="22"/>
        <w:lang w:val="pl-PL" w:eastAsia="pl-PL" w:bidi="pl-PL"/>
      </w:rPr>
    </w:lvl>
    <w:lvl w:ilvl="4">
      <w:numFmt w:val="bullet"/>
      <w:lvlText w:val="•"/>
      <w:lvlJc w:val="left"/>
      <w:pPr>
        <w:ind w:left="2895" w:hanging="118"/>
      </w:pPr>
      <w:rPr>
        <w:rFonts w:hint="default"/>
        <w:lang w:val="pl-PL" w:eastAsia="pl-PL" w:bidi="pl-PL"/>
      </w:rPr>
    </w:lvl>
    <w:lvl w:ilvl="5">
      <w:numFmt w:val="bullet"/>
      <w:lvlText w:val="•"/>
      <w:lvlJc w:val="left"/>
      <w:pPr>
        <w:ind w:left="4210" w:hanging="118"/>
      </w:pPr>
      <w:rPr>
        <w:rFonts w:hint="default"/>
        <w:lang w:val="pl-PL" w:eastAsia="pl-PL" w:bidi="pl-PL"/>
      </w:rPr>
    </w:lvl>
    <w:lvl w:ilvl="6">
      <w:numFmt w:val="bullet"/>
      <w:lvlText w:val="•"/>
      <w:lvlJc w:val="left"/>
      <w:pPr>
        <w:ind w:left="5525" w:hanging="118"/>
      </w:pPr>
      <w:rPr>
        <w:rFonts w:hint="default"/>
        <w:lang w:val="pl-PL" w:eastAsia="pl-PL" w:bidi="pl-PL"/>
      </w:rPr>
    </w:lvl>
    <w:lvl w:ilvl="7">
      <w:numFmt w:val="bullet"/>
      <w:lvlText w:val="•"/>
      <w:lvlJc w:val="left"/>
      <w:pPr>
        <w:ind w:left="6840" w:hanging="118"/>
      </w:pPr>
      <w:rPr>
        <w:rFonts w:hint="default"/>
        <w:lang w:val="pl-PL" w:eastAsia="pl-PL" w:bidi="pl-PL"/>
      </w:rPr>
    </w:lvl>
    <w:lvl w:ilvl="8">
      <w:numFmt w:val="bullet"/>
      <w:lvlText w:val="•"/>
      <w:lvlJc w:val="left"/>
      <w:pPr>
        <w:ind w:left="8156" w:hanging="118"/>
      </w:pPr>
      <w:rPr>
        <w:rFonts w:hint="default"/>
        <w:lang w:val="pl-PL" w:eastAsia="pl-PL" w:bidi="pl-PL"/>
      </w:rPr>
    </w:lvl>
  </w:abstractNum>
  <w:abstractNum w:abstractNumId="63" w15:restartNumberingAfterBreak="0">
    <w:nsid w:val="21D93FA6"/>
    <w:multiLevelType w:val="hybridMultilevel"/>
    <w:tmpl w:val="CC94F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2526748"/>
    <w:multiLevelType w:val="hybridMultilevel"/>
    <w:tmpl w:val="524C9D8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23065126"/>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23663FA3"/>
    <w:multiLevelType w:val="hybridMultilevel"/>
    <w:tmpl w:val="E074432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BF8846A4">
      <w:start w:val="1"/>
      <w:numFmt w:val="lowerLetter"/>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3C32CDA"/>
    <w:multiLevelType w:val="singleLevel"/>
    <w:tmpl w:val="9C120576"/>
    <w:lvl w:ilvl="0">
      <w:start w:val="1"/>
      <w:numFmt w:val="lowerLetter"/>
      <w:lvlText w:val="%1)"/>
      <w:lvlJc w:val="left"/>
      <w:pPr>
        <w:tabs>
          <w:tab w:val="num" w:pos="930"/>
        </w:tabs>
        <w:ind w:left="930" w:hanging="360"/>
      </w:pPr>
      <w:rPr>
        <w:rFonts w:cs="Times New Roman"/>
      </w:rPr>
    </w:lvl>
  </w:abstractNum>
  <w:abstractNum w:abstractNumId="68" w15:restartNumberingAfterBreak="0">
    <w:nsid w:val="23D27A11"/>
    <w:multiLevelType w:val="hybridMultilevel"/>
    <w:tmpl w:val="5F0A82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40A4CF8"/>
    <w:multiLevelType w:val="hybridMultilevel"/>
    <w:tmpl w:val="EB0A7098"/>
    <w:lvl w:ilvl="0" w:tplc="647EC088">
      <w:start w:val="1"/>
      <w:numFmt w:val="lowerLetter"/>
      <w:lvlText w:val="%1)"/>
      <w:lvlJc w:val="left"/>
      <w:pPr>
        <w:ind w:left="720" w:hanging="360"/>
      </w:pPr>
      <w:rPr>
        <w:rFonts w:ascii="Tahoma" w:eastAsia="Times New Roman" w:hAnsi="Tahoma" w:cs="Tahoma"/>
      </w:rPr>
    </w:lvl>
    <w:lvl w:ilvl="1" w:tplc="04150017">
      <w:start w:val="1"/>
      <w:numFmt w:val="lowerLetter"/>
      <w:lvlText w:val="%2)"/>
      <w:lvlJc w:val="left"/>
      <w:pPr>
        <w:ind w:left="1440" w:hanging="360"/>
      </w:pPr>
      <w:rPr>
        <w:rFonts w:cs="Times New Roman"/>
      </w:rPr>
    </w:lvl>
    <w:lvl w:ilvl="2" w:tplc="18E2DAD0">
      <w:start w:val="1"/>
      <w:numFmt w:val="decimal"/>
      <w:lvlText w:val="%3."/>
      <w:lvlJc w:val="left"/>
      <w:pPr>
        <w:ind w:left="360" w:hanging="360"/>
      </w:pPr>
      <w:rPr>
        <w:rFonts w:cs="Times New Roman" w:hint="default"/>
        <w:b w:val="0"/>
        <w:color w:val="000000" w:themeColor="text1"/>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26216F76"/>
    <w:multiLevelType w:val="hybridMultilevel"/>
    <w:tmpl w:val="B41C2780"/>
    <w:lvl w:ilvl="0" w:tplc="04150017">
      <w:start w:val="1"/>
      <w:numFmt w:val="lowerLetter"/>
      <w:lvlText w:val="%1)"/>
      <w:lvlJc w:val="left"/>
      <w:pPr>
        <w:tabs>
          <w:tab w:val="num" w:pos="360"/>
        </w:tabs>
        <w:ind w:left="360" w:hanging="360"/>
      </w:pPr>
      <w:rPr>
        <w:rFonts w:hint="default"/>
      </w:rPr>
    </w:lvl>
    <w:lvl w:ilvl="1" w:tplc="0270D386">
      <w:start w:val="1"/>
      <w:numFmt w:val="lowerLetter"/>
      <w:lvlText w:val="%2)"/>
      <w:lvlJc w:val="left"/>
      <w:pPr>
        <w:tabs>
          <w:tab w:val="num" w:pos="1080"/>
        </w:tabs>
        <w:ind w:left="1080" w:hanging="360"/>
      </w:pPr>
      <w:rPr>
        <w:rFonts w:cs="Times New Roman" w:hint="default"/>
        <w:b w:val="0"/>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1" w15:restartNumberingAfterBreak="0">
    <w:nsid w:val="26320047"/>
    <w:multiLevelType w:val="hybridMultilevel"/>
    <w:tmpl w:val="E7867BCA"/>
    <w:lvl w:ilvl="0" w:tplc="7F6A8C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27912A6B"/>
    <w:multiLevelType w:val="hybridMultilevel"/>
    <w:tmpl w:val="11D21FE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634"/>
        </w:tabs>
        <w:ind w:left="2634" w:hanging="360"/>
      </w:pPr>
      <w:rPr>
        <w:rFonts w:cs="Times New Roman"/>
      </w:rPr>
    </w:lvl>
    <w:lvl w:ilvl="2" w:tplc="0415001B">
      <w:start w:val="1"/>
      <w:numFmt w:val="lowerRoman"/>
      <w:lvlText w:val="%3."/>
      <w:lvlJc w:val="right"/>
      <w:pPr>
        <w:tabs>
          <w:tab w:val="num" w:pos="3354"/>
        </w:tabs>
        <w:ind w:left="3354" w:hanging="180"/>
      </w:pPr>
      <w:rPr>
        <w:rFonts w:cs="Times New Roman"/>
      </w:rPr>
    </w:lvl>
    <w:lvl w:ilvl="3" w:tplc="0415000F">
      <w:start w:val="1"/>
      <w:numFmt w:val="decimal"/>
      <w:lvlText w:val="%4."/>
      <w:lvlJc w:val="left"/>
      <w:pPr>
        <w:tabs>
          <w:tab w:val="num" w:pos="4074"/>
        </w:tabs>
        <w:ind w:left="4074" w:hanging="360"/>
      </w:pPr>
      <w:rPr>
        <w:rFonts w:cs="Times New Roman"/>
      </w:rPr>
    </w:lvl>
    <w:lvl w:ilvl="4" w:tplc="04150019">
      <w:start w:val="1"/>
      <w:numFmt w:val="lowerLetter"/>
      <w:lvlText w:val="%5."/>
      <w:lvlJc w:val="left"/>
      <w:pPr>
        <w:tabs>
          <w:tab w:val="num" w:pos="4794"/>
        </w:tabs>
        <w:ind w:left="4794" w:hanging="360"/>
      </w:pPr>
      <w:rPr>
        <w:rFonts w:cs="Times New Roman"/>
      </w:rPr>
    </w:lvl>
    <w:lvl w:ilvl="5" w:tplc="0415001B">
      <w:start w:val="1"/>
      <w:numFmt w:val="lowerRoman"/>
      <w:lvlText w:val="%6."/>
      <w:lvlJc w:val="right"/>
      <w:pPr>
        <w:tabs>
          <w:tab w:val="num" w:pos="5514"/>
        </w:tabs>
        <w:ind w:left="5514" w:hanging="180"/>
      </w:pPr>
      <w:rPr>
        <w:rFonts w:cs="Times New Roman"/>
      </w:rPr>
    </w:lvl>
    <w:lvl w:ilvl="6" w:tplc="66903F50">
      <w:start w:val="1"/>
      <w:numFmt w:val="decimal"/>
      <w:lvlText w:val="%7."/>
      <w:lvlJc w:val="left"/>
      <w:pPr>
        <w:tabs>
          <w:tab w:val="num" w:pos="6234"/>
        </w:tabs>
        <w:ind w:left="6234" w:hanging="360"/>
      </w:pPr>
      <w:rPr>
        <w:rFonts w:cs="Times New Roman"/>
        <w:b/>
      </w:rPr>
    </w:lvl>
    <w:lvl w:ilvl="7" w:tplc="04150019">
      <w:start w:val="1"/>
      <w:numFmt w:val="lowerLetter"/>
      <w:lvlText w:val="%8."/>
      <w:lvlJc w:val="left"/>
      <w:pPr>
        <w:tabs>
          <w:tab w:val="num" w:pos="6954"/>
        </w:tabs>
        <w:ind w:left="6954" w:hanging="360"/>
      </w:pPr>
      <w:rPr>
        <w:rFonts w:cs="Times New Roman"/>
      </w:rPr>
    </w:lvl>
    <w:lvl w:ilvl="8" w:tplc="0415001B">
      <w:start w:val="1"/>
      <w:numFmt w:val="lowerRoman"/>
      <w:lvlText w:val="%9."/>
      <w:lvlJc w:val="right"/>
      <w:pPr>
        <w:tabs>
          <w:tab w:val="num" w:pos="7674"/>
        </w:tabs>
        <w:ind w:left="7674" w:hanging="180"/>
      </w:pPr>
      <w:rPr>
        <w:rFonts w:cs="Times New Roman"/>
      </w:rPr>
    </w:lvl>
  </w:abstractNum>
  <w:abstractNum w:abstractNumId="75" w15:restartNumberingAfterBreak="0">
    <w:nsid w:val="27EE0490"/>
    <w:multiLevelType w:val="hybridMultilevel"/>
    <w:tmpl w:val="32483CFC"/>
    <w:lvl w:ilvl="0" w:tplc="D9C04012">
      <w:start w:val="1"/>
      <w:numFmt w:val="lowerLetter"/>
      <w:lvlText w:val="%1)"/>
      <w:lvlJc w:val="left"/>
      <w:pPr>
        <w:ind w:left="927" w:hanging="360"/>
      </w:pPr>
      <w:rPr>
        <w:rFonts w:asciiTheme="minorHAnsi" w:hAnsiTheme="minorHAnsi" w:cstheme="minorHAnsi" w:hint="default"/>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28BA149D"/>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297F2AAA"/>
    <w:multiLevelType w:val="hybridMultilevel"/>
    <w:tmpl w:val="057602D8"/>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9" w15:restartNumberingAfterBreak="0">
    <w:nsid w:val="2B870A69"/>
    <w:multiLevelType w:val="hybridMultilevel"/>
    <w:tmpl w:val="524C9D8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2F003D31"/>
    <w:multiLevelType w:val="hybridMultilevel"/>
    <w:tmpl w:val="3FA2B9F4"/>
    <w:lvl w:ilvl="0" w:tplc="5D4EE54A">
      <w:start w:val="1"/>
      <w:numFmt w:val="decimal"/>
      <w:lvlText w:val="%1."/>
      <w:lvlJc w:val="left"/>
      <w:pPr>
        <w:ind w:left="786" w:hanging="360"/>
      </w:pPr>
      <w:rPr>
        <w:rFonts w:ascii="Arial" w:eastAsia="Times New Roman" w:hAnsi="Arial" w:cs="Arial" w:hint="default"/>
      </w:rPr>
    </w:lvl>
    <w:lvl w:ilvl="1" w:tplc="04150019">
      <w:start w:val="1"/>
      <w:numFmt w:val="lowerLetter"/>
      <w:lvlText w:val="%2."/>
      <w:lvlJc w:val="left"/>
      <w:pPr>
        <w:ind w:left="1506" w:hanging="360"/>
      </w:pPr>
    </w:lvl>
    <w:lvl w:ilvl="2" w:tplc="D4509C36">
      <w:start w:val="1"/>
      <w:numFmt w:val="lowerLetter"/>
      <w:lvlText w:val="%3)"/>
      <w:lvlJc w:val="right"/>
      <w:pPr>
        <w:ind w:left="2226" w:hanging="180"/>
      </w:pPr>
      <w:rPr>
        <w:rFonts w:ascii="Tahoma" w:eastAsia="Times New Roman" w:hAnsi="Tahoma" w:cs="Tahoma"/>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2F2147C8"/>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4" w15:restartNumberingAfterBreak="0">
    <w:nsid w:val="309B7843"/>
    <w:multiLevelType w:val="hybridMultilevel"/>
    <w:tmpl w:val="5FD0148C"/>
    <w:lvl w:ilvl="0" w:tplc="0508661A">
      <w:start w:val="1"/>
      <w:numFmt w:val="decimal"/>
      <w:lvlText w:val="%1."/>
      <w:lvlJc w:val="left"/>
      <w:pPr>
        <w:ind w:left="786" w:hanging="360"/>
      </w:pPr>
      <w:rPr>
        <w:rFonts w:hint="default"/>
      </w:rPr>
    </w:lvl>
    <w:lvl w:ilvl="1" w:tplc="91C4A910">
      <w:start w:val="1"/>
      <w:numFmt w:val="decimal"/>
      <w:lvlText w:val="%2."/>
      <w:lvlJc w:val="left"/>
      <w:pPr>
        <w:ind w:left="1506" w:hanging="360"/>
      </w:pPr>
      <w:rPr>
        <w:rFonts w:ascii="Tahoma" w:eastAsia="Times New Roman" w:hAnsi="Tahoma" w:cs="Tahoma"/>
      </w:rPr>
    </w:lvl>
    <w:lvl w:ilvl="2" w:tplc="D4509C36">
      <w:start w:val="1"/>
      <w:numFmt w:val="lowerLetter"/>
      <w:lvlText w:val="%3)"/>
      <w:lvlJc w:val="right"/>
      <w:pPr>
        <w:ind w:left="2226" w:hanging="180"/>
      </w:pPr>
      <w:rPr>
        <w:rFonts w:ascii="Tahoma" w:eastAsia="Times New Roman" w:hAnsi="Tahoma" w:cs="Tahoma"/>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30C703F5"/>
    <w:multiLevelType w:val="hybridMultilevel"/>
    <w:tmpl w:val="1F70530E"/>
    <w:lvl w:ilvl="0" w:tplc="D08882EC">
      <w:start w:val="1"/>
      <w:numFmt w:val="decimal"/>
      <w:lvlText w:val="%1."/>
      <w:lvlJc w:val="left"/>
      <w:pPr>
        <w:ind w:left="360" w:hanging="360"/>
      </w:pPr>
      <w:rPr>
        <w:b w:val="0"/>
      </w:rPr>
    </w:lvl>
    <w:lvl w:ilvl="1" w:tplc="D862A0C2">
      <w:start w:val="1"/>
      <w:numFmt w:val="lowerLetter"/>
      <w:lvlText w:val="%2."/>
      <w:lvlJc w:val="left"/>
      <w:pPr>
        <w:ind w:left="1080"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0F15CDD"/>
    <w:multiLevelType w:val="hybridMultilevel"/>
    <w:tmpl w:val="ADF63280"/>
    <w:lvl w:ilvl="0" w:tplc="18E2DAD0">
      <w:start w:val="1"/>
      <w:numFmt w:val="decimal"/>
      <w:lvlText w:val="%1."/>
      <w:lvlJc w:val="left"/>
      <w:pPr>
        <w:ind w:left="360" w:hanging="360"/>
      </w:pPr>
      <w:rPr>
        <w:rFonts w:cs="Times New Roman"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0FF7556"/>
    <w:multiLevelType w:val="multilevel"/>
    <w:tmpl w:val="32EC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color w:val="000000" w:themeColor="text1"/>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327915DC"/>
    <w:multiLevelType w:val="hybridMultilevel"/>
    <w:tmpl w:val="1662F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0"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35A23D40"/>
    <w:multiLevelType w:val="hybridMultilevel"/>
    <w:tmpl w:val="B46E7B64"/>
    <w:lvl w:ilvl="0" w:tplc="11567334">
      <w:start w:val="1"/>
      <w:numFmt w:val="decimal"/>
      <w:lvlText w:val="%1."/>
      <w:lvlJc w:val="left"/>
      <w:pPr>
        <w:tabs>
          <w:tab w:val="num" w:pos="2340"/>
        </w:tabs>
        <w:ind w:left="23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5BB0FAE"/>
    <w:multiLevelType w:val="hybridMultilevel"/>
    <w:tmpl w:val="581804EA"/>
    <w:lvl w:ilvl="0" w:tplc="ED429E1E">
      <w:start w:val="7"/>
      <w:numFmt w:val="decimal"/>
      <w:lvlText w:val="%1."/>
      <w:lvlJc w:val="left"/>
      <w:pPr>
        <w:ind w:left="144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5ED06FF"/>
    <w:multiLevelType w:val="hybridMultilevel"/>
    <w:tmpl w:val="B46E7B64"/>
    <w:lvl w:ilvl="0" w:tplc="11567334">
      <w:start w:val="1"/>
      <w:numFmt w:val="decimal"/>
      <w:lvlText w:val="%1."/>
      <w:lvlJc w:val="left"/>
      <w:pPr>
        <w:tabs>
          <w:tab w:val="num" w:pos="2340"/>
        </w:tabs>
        <w:ind w:left="234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6324BBC"/>
    <w:multiLevelType w:val="hybridMultilevel"/>
    <w:tmpl w:val="77E052E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367D18FC"/>
    <w:multiLevelType w:val="hybridMultilevel"/>
    <w:tmpl w:val="0B0E8CE0"/>
    <w:lvl w:ilvl="0" w:tplc="04150017">
      <w:start w:val="1"/>
      <w:numFmt w:val="lowerLetter"/>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36981E0E"/>
    <w:multiLevelType w:val="hybridMultilevel"/>
    <w:tmpl w:val="A49EC08A"/>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370D2E9E"/>
    <w:multiLevelType w:val="multilevel"/>
    <w:tmpl w:val="66C03CE2"/>
    <w:lvl w:ilvl="0">
      <w:start w:val="8"/>
      <w:numFmt w:val="decimal"/>
      <w:lvlText w:val="%1"/>
      <w:lvlJc w:val="left"/>
      <w:pPr>
        <w:ind w:left="460" w:hanging="360"/>
      </w:pPr>
      <w:rPr>
        <w:rFonts w:hint="default"/>
        <w:lang w:val="pl-PL" w:eastAsia="pl-PL" w:bidi="pl-PL"/>
      </w:rPr>
    </w:lvl>
    <w:lvl w:ilvl="1">
      <w:start w:val="1"/>
      <w:numFmt w:val="decimal"/>
      <w:lvlText w:val="%2."/>
      <w:lvlJc w:val="left"/>
      <w:pPr>
        <w:ind w:left="460" w:hanging="360"/>
      </w:pPr>
      <w:rPr>
        <w:rFonts w:ascii="Tahoma" w:eastAsia="Times New Roman" w:hAnsi="Tahoma" w:cs="Tahoma"/>
        <w:spacing w:val="-1"/>
        <w:w w:val="100"/>
        <w:sz w:val="20"/>
        <w:szCs w:val="20"/>
        <w:lang w:val="pl-PL" w:eastAsia="pl-PL" w:bidi="pl-PL"/>
      </w:rPr>
    </w:lvl>
    <w:lvl w:ilvl="2">
      <w:numFmt w:val="bullet"/>
      <w:lvlText w:val="•"/>
      <w:lvlJc w:val="left"/>
      <w:pPr>
        <w:ind w:left="2525" w:hanging="360"/>
      </w:pPr>
      <w:rPr>
        <w:rFonts w:hint="default"/>
        <w:lang w:val="pl-PL" w:eastAsia="pl-PL" w:bidi="pl-PL"/>
      </w:rPr>
    </w:lvl>
    <w:lvl w:ilvl="3">
      <w:numFmt w:val="bullet"/>
      <w:lvlText w:val="•"/>
      <w:lvlJc w:val="left"/>
      <w:pPr>
        <w:ind w:left="3557" w:hanging="360"/>
      </w:pPr>
      <w:rPr>
        <w:rFonts w:hint="default"/>
        <w:lang w:val="pl-PL" w:eastAsia="pl-PL" w:bidi="pl-PL"/>
      </w:rPr>
    </w:lvl>
    <w:lvl w:ilvl="4">
      <w:numFmt w:val="bullet"/>
      <w:lvlText w:val="•"/>
      <w:lvlJc w:val="left"/>
      <w:pPr>
        <w:ind w:left="4590" w:hanging="360"/>
      </w:pPr>
      <w:rPr>
        <w:rFonts w:hint="default"/>
        <w:lang w:val="pl-PL" w:eastAsia="pl-PL" w:bidi="pl-PL"/>
      </w:rPr>
    </w:lvl>
    <w:lvl w:ilvl="5">
      <w:numFmt w:val="bullet"/>
      <w:lvlText w:val="•"/>
      <w:lvlJc w:val="left"/>
      <w:pPr>
        <w:ind w:left="5623" w:hanging="360"/>
      </w:pPr>
      <w:rPr>
        <w:rFonts w:hint="default"/>
        <w:lang w:val="pl-PL" w:eastAsia="pl-PL" w:bidi="pl-PL"/>
      </w:rPr>
    </w:lvl>
    <w:lvl w:ilvl="6">
      <w:numFmt w:val="bullet"/>
      <w:lvlText w:val="•"/>
      <w:lvlJc w:val="left"/>
      <w:pPr>
        <w:ind w:left="6655" w:hanging="360"/>
      </w:pPr>
      <w:rPr>
        <w:rFonts w:hint="default"/>
        <w:lang w:val="pl-PL" w:eastAsia="pl-PL" w:bidi="pl-PL"/>
      </w:rPr>
    </w:lvl>
    <w:lvl w:ilvl="7">
      <w:numFmt w:val="bullet"/>
      <w:lvlText w:val="•"/>
      <w:lvlJc w:val="left"/>
      <w:pPr>
        <w:ind w:left="7688" w:hanging="360"/>
      </w:pPr>
      <w:rPr>
        <w:rFonts w:hint="default"/>
        <w:lang w:val="pl-PL" w:eastAsia="pl-PL" w:bidi="pl-PL"/>
      </w:rPr>
    </w:lvl>
    <w:lvl w:ilvl="8">
      <w:numFmt w:val="bullet"/>
      <w:lvlText w:val="•"/>
      <w:lvlJc w:val="left"/>
      <w:pPr>
        <w:ind w:left="8721" w:hanging="360"/>
      </w:pPr>
      <w:rPr>
        <w:rFonts w:hint="default"/>
        <w:lang w:val="pl-PL" w:eastAsia="pl-PL" w:bidi="pl-PL"/>
      </w:rPr>
    </w:lvl>
  </w:abstractNum>
  <w:abstractNum w:abstractNumId="98" w15:restartNumberingAfterBreak="0">
    <w:nsid w:val="3727028E"/>
    <w:multiLevelType w:val="multilevel"/>
    <w:tmpl w:val="0882AC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37A03630"/>
    <w:multiLevelType w:val="multilevel"/>
    <w:tmpl w:val="E6D03D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Calibri" w:eastAsia="Calibri" w:hAnsi="Calibri" w:cs="Times New Roman"/>
        <w:b w:val="0"/>
        <w:color w:val="000000"/>
        <w:sz w:val="20"/>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37C5467A"/>
    <w:multiLevelType w:val="hybridMultilevel"/>
    <w:tmpl w:val="D786AD1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37E92A77"/>
    <w:multiLevelType w:val="hybridMultilevel"/>
    <w:tmpl w:val="AECE8F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2D5BCD"/>
    <w:multiLevelType w:val="hybridMultilevel"/>
    <w:tmpl w:val="501A4820"/>
    <w:lvl w:ilvl="0" w:tplc="647A3A02">
      <w:start w:val="1"/>
      <w:numFmt w:val="lowerLetter"/>
      <w:lvlText w:val="%1)"/>
      <w:lvlJc w:val="left"/>
      <w:pPr>
        <w:ind w:left="720" w:hanging="360"/>
      </w:pPr>
      <w:rPr>
        <w:rFonts w:ascii="Arial" w:eastAsia="Times New Roman"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854221F"/>
    <w:multiLevelType w:val="multilevel"/>
    <w:tmpl w:val="5B88FD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4" w15:restartNumberingAfterBreak="0">
    <w:nsid w:val="386245C1"/>
    <w:multiLevelType w:val="hybridMultilevel"/>
    <w:tmpl w:val="834C83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5" w15:restartNumberingAfterBreak="0">
    <w:nsid w:val="38B23176"/>
    <w:multiLevelType w:val="multilevel"/>
    <w:tmpl w:val="83BA0D28"/>
    <w:lvl w:ilvl="0">
      <w:start w:val="7"/>
      <w:numFmt w:val="decimal"/>
      <w:lvlText w:val="%1"/>
      <w:lvlJc w:val="left"/>
      <w:pPr>
        <w:ind w:left="808" w:hanging="384"/>
      </w:pPr>
      <w:rPr>
        <w:rFonts w:hint="default"/>
        <w:lang w:val="pl-PL" w:eastAsia="pl-PL" w:bidi="pl-PL"/>
      </w:rPr>
    </w:lvl>
    <w:lvl w:ilvl="1">
      <w:start w:val="1"/>
      <w:numFmt w:val="decimal"/>
      <w:lvlText w:val="%1.%2."/>
      <w:lvlJc w:val="left"/>
      <w:pPr>
        <w:ind w:left="808" w:hanging="384"/>
      </w:pPr>
      <w:rPr>
        <w:rFonts w:ascii="Calibri" w:eastAsia="Calibri" w:hAnsi="Calibri" w:cs="Calibri" w:hint="default"/>
        <w:spacing w:val="-1"/>
        <w:w w:val="100"/>
        <w:sz w:val="22"/>
        <w:szCs w:val="22"/>
        <w:lang w:val="pl-PL" w:eastAsia="pl-PL" w:bidi="pl-PL"/>
      </w:rPr>
    </w:lvl>
    <w:lvl w:ilvl="2">
      <w:start w:val="1"/>
      <w:numFmt w:val="lowerLetter"/>
      <w:lvlText w:val="%3)"/>
      <w:lvlJc w:val="left"/>
      <w:pPr>
        <w:ind w:left="1312" w:hanging="360"/>
      </w:pPr>
      <w:rPr>
        <w:rFonts w:ascii="Calibri" w:eastAsia="Calibri" w:hAnsi="Calibri" w:cs="Calibri" w:hint="default"/>
        <w:spacing w:val="-1"/>
        <w:w w:val="100"/>
        <w:sz w:val="22"/>
        <w:szCs w:val="22"/>
        <w:lang w:val="pl-PL" w:eastAsia="pl-PL" w:bidi="pl-PL"/>
      </w:rPr>
    </w:lvl>
    <w:lvl w:ilvl="3">
      <w:numFmt w:val="bullet"/>
      <w:lvlText w:val="-"/>
      <w:lvlJc w:val="left"/>
      <w:pPr>
        <w:ind w:left="1571" w:hanging="118"/>
      </w:pPr>
      <w:rPr>
        <w:rFonts w:ascii="Calibri" w:eastAsia="Calibri" w:hAnsi="Calibri" w:cs="Calibri" w:hint="default"/>
        <w:w w:val="100"/>
        <w:sz w:val="22"/>
        <w:szCs w:val="22"/>
        <w:lang w:val="pl-PL" w:eastAsia="pl-PL" w:bidi="pl-PL"/>
      </w:rPr>
    </w:lvl>
    <w:lvl w:ilvl="4">
      <w:numFmt w:val="bullet"/>
      <w:lvlText w:val="•"/>
      <w:lvlJc w:val="left"/>
      <w:pPr>
        <w:ind w:left="2895" w:hanging="118"/>
      </w:pPr>
      <w:rPr>
        <w:rFonts w:hint="default"/>
        <w:lang w:val="pl-PL" w:eastAsia="pl-PL" w:bidi="pl-PL"/>
      </w:rPr>
    </w:lvl>
    <w:lvl w:ilvl="5">
      <w:numFmt w:val="bullet"/>
      <w:lvlText w:val="•"/>
      <w:lvlJc w:val="left"/>
      <w:pPr>
        <w:ind w:left="4210" w:hanging="118"/>
      </w:pPr>
      <w:rPr>
        <w:rFonts w:hint="default"/>
        <w:lang w:val="pl-PL" w:eastAsia="pl-PL" w:bidi="pl-PL"/>
      </w:rPr>
    </w:lvl>
    <w:lvl w:ilvl="6">
      <w:numFmt w:val="bullet"/>
      <w:lvlText w:val="•"/>
      <w:lvlJc w:val="left"/>
      <w:pPr>
        <w:ind w:left="5525" w:hanging="118"/>
      </w:pPr>
      <w:rPr>
        <w:rFonts w:hint="default"/>
        <w:lang w:val="pl-PL" w:eastAsia="pl-PL" w:bidi="pl-PL"/>
      </w:rPr>
    </w:lvl>
    <w:lvl w:ilvl="7">
      <w:numFmt w:val="bullet"/>
      <w:lvlText w:val="•"/>
      <w:lvlJc w:val="left"/>
      <w:pPr>
        <w:ind w:left="6840" w:hanging="118"/>
      </w:pPr>
      <w:rPr>
        <w:rFonts w:hint="default"/>
        <w:lang w:val="pl-PL" w:eastAsia="pl-PL" w:bidi="pl-PL"/>
      </w:rPr>
    </w:lvl>
    <w:lvl w:ilvl="8">
      <w:numFmt w:val="bullet"/>
      <w:lvlText w:val="•"/>
      <w:lvlJc w:val="left"/>
      <w:pPr>
        <w:ind w:left="8156" w:hanging="118"/>
      </w:pPr>
      <w:rPr>
        <w:rFonts w:hint="default"/>
        <w:lang w:val="pl-PL" w:eastAsia="pl-PL" w:bidi="pl-PL"/>
      </w:rPr>
    </w:lvl>
  </w:abstractNum>
  <w:abstractNum w:abstractNumId="106"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107" w15:restartNumberingAfterBreak="0">
    <w:nsid w:val="39181D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08" w15:restartNumberingAfterBreak="0">
    <w:nsid w:val="39C85B89"/>
    <w:multiLevelType w:val="hybridMultilevel"/>
    <w:tmpl w:val="FC62C7B4"/>
    <w:lvl w:ilvl="0" w:tplc="B986BE2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BD64A3A"/>
    <w:multiLevelType w:val="hybridMultilevel"/>
    <w:tmpl w:val="A66023E6"/>
    <w:lvl w:ilvl="0" w:tplc="9E2458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DB453CF"/>
    <w:multiLevelType w:val="hybridMultilevel"/>
    <w:tmpl w:val="F41EAE70"/>
    <w:lvl w:ilvl="0" w:tplc="04150019">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E8C3603"/>
    <w:multiLevelType w:val="hybridMultilevel"/>
    <w:tmpl w:val="3FA2B9F4"/>
    <w:lvl w:ilvl="0" w:tplc="5D4EE54A">
      <w:start w:val="1"/>
      <w:numFmt w:val="decimal"/>
      <w:lvlText w:val="%1."/>
      <w:lvlJc w:val="left"/>
      <w:pPr>
        <w:ind w:left="786" w:hanging="360"/>
      </w:pPr>
      <w:rPr>
        <w:rFonts w:ascii="Arial" w:eastAsia="Times New Roman" w:hAnsi="Arial" w:cs="Arial" w:hint="default"/>
      </w:rPr>
    </w:lvl>
    <w:lvl w:ilvl="1" w:tplc="04150019">
      <w:start w:val="1"/>
      <w:numFmt w:val="lowerLetter"/>
      <w:lvlText w:val="%2."/>
      <w:lvlJc w:val="left"/>
      <w:pPr>
        <w:ind w:left="1506" w:hanging="360"/>
      </w:pPr>
    </w:lvl>
    <w:lvl w:ilvl="2" w:tplc="D4509C36">
      <w:start w:val="1"/>
      <w:numFmt w:val="lowerLetter"/>
      <w:lvlText w:val="%3)"/>
      <w:lvlJc w:val="right"/>
      <w:pPr>
        <w:ind w:left="2226" w:hanging="180"/>
      </w:pPr>
      <w:rPr>
        <w:rFonts w:ascii="Tahoma" w:eastAsia="Times New Roman" w:hAnsi="Tahoma" w:cs="Tahoma"/>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3ED650DD"/>
    <w:multiLevelType w:val="hybridMultilevel"/>
    <w:tmpl w:val="C4E4D228"/>
    <w:lvl w:ilvl="0" w:tplc="B8A06A34">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3F1F4CA6"/>
    <w:multiLevelType w:val="hybridMultilevel"/>
    <w:tmpl w:val="7E2847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AB0C900C">
      <w:start w:val="1"/>
      <w:numFmt w:val="decimal"/>
      <w:lvlText w:val="%7."/>
      <w:lvlJc w:val="left"/>
      <w:pPr>
        <w:ind w:left="5040" w:hanging="360"/>
      </w:pPr>
      <w:rPr>
        <w:rFonts w:cs="Times New Roman"/>
        <w:strike w:val="0"/>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3FDA599F"/>
    <w:multiLevelType w:val="hybridMultilevel"/>
    <w:tmpl w:val="8B6AE6F8"/>
    <w:lvl w:ilvl="0" w:tplc="04150017">
      <w:start w:val="1"/>
      <w:numFmt w:val="lowerLetter"/>
      <w:lvlText w:val="%1)"/>
      <w:lvlJc w:val="left"/>
      <w:pPr>
        <w:ind w:left="720" w:hanging="360"/>
      </w:pPr>
      <w:rPr>
        <w:rFonts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7" w15:restartNumberingAfterBreak="0">
    <w:nsid w:val="401352FB"/>
    <w:multiLevelType w:val="hybridMultilevel"/>
    <w:tmpl w:val="60004D90"/>
    <w:lvl w:ilvl="0" w:tplc="0415000F">
      <w:start w:val="1"/>
      <w:numFmt w:val="decimal"/>
      <w:lvlText w:val="%1."/>
      <w:lvlJc w:val="left"/>
      <w:pPr>
        <w:ind w:left="7200" w:hanging="360"/>
      </w:pPr>
    </w:lvl>
    <w:lvl w:ilvl="1" w:tplc="04150019">
      <w:start w:val="1"/>
      <w:numFmt w:val="lowerLetter"/>
      <w:lvlText w:val="%2."/>
      <w:lvlJc w:val="left"/>
      <w:pPr>
        <w:ind w:left="7920" w:hanging="360"/>
      </w:pPr>
    </w:lvl>
    <w:lvl w:ilvl="2" w:tplc="0415001B">
      <w:start w:val="1"/>
      <w:numFmt w:val="lowerRoman"/>
      <w:lvlText w:val="%3."/>
      <w:lvlJc w:val="right"/>
      <w:pPr>
        <w:ind w:left="8640" w:hanging="180"/>
      </w:pPr>
    </w:lvl>
    <w:lvl w:ilvl="3" w:tplc="0415000F">
      <w:start w:val="1"/>
      <w:numFmt w:val="decimal"/>
      <w:lvlText w:val="%4."/>
      <w:lvlJc w:val="left"/>
      <w:pPr>
        <w:ind w:left="9360" w:hanging="360"/>
      </w:pPr>
    </w:lvl>
    <w:lvl w:ilvl="4" w:tplc="04150019">
      <w:start w:val="1"/>
      <w:numFmt w:val="lowerLetter"/>
      <w:lvlText w:val="%5."/>
      <w:lvlJc w:val="left"/>
      <w:pPr>
        <w:ind w:left="10080" w:hanging="360"/>
      </w:pPr>
    </w:lvl>
    <w:lvl w:ilvl="5" w:tplc="0415001B">
      <w:start w:val="1"/>
      <w:numFmt w:val="lowerRoman"/>
      <w:lvlText w:val="%6."/>
      <w:lvlJc w:val="right"/>
      <w:pPr>
        <w:ind w:left="10800" w:hanging="180"/>
      </w:pPr>
    </w:lvl>
    <w:lvl w:ilvl="6" w:tplc="0415000F">
      <w:start w:val="1"/>
      <w:numFmt w:val="decimal"/>
      <w:lvlText w:val="%7."/>
      <w:lvlJc w:val="left"/>
      <w:pPr>
        <w:ind w:left="11520" w:hanging="360"/>
      </w:pPr>
    </w:lvl>
    <w:lvl w:ilvl="7" w:tplc="04150019">
      <w:start w:val="1"/>
      <w:numFmt w:val="lowerLetter"/>
      <w:lvlText w:val="%8."/>
      <w:lvlJc w:val="left"/>
      <w:pPr>
        <w:ind w:left="12240" w:hanging="360"/>
      </w:pPr>
    </w:lvl>
    <w:lvl w:ilvl="8" w:tplc="0415001B">
      <w:start w:val="1"/>
      <w:numFmt w:val="lowerRoman"/>
      <w:lvlText w:val="%9."/>
      <w:lvlJc w:val="right"/>
      <w:pPr>
        <w:ind w:left="12960" w:hanging="180"/>
      </w:pPr>
    </w:lvl>
  </w:abstractNum>
  <w:abstractNum w:abstractNumId="118" w15:restartNumberingAfterBreak="0">
    <w:nsid w:val="40843887"/>
    <w:multiLevelType w:val="hybridMultilevel"/>
    <w:tmpl w:val="02A268F2"/>
    <w:lvl w:ilvl="0" w:tplc="7142762C">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20" w15:restartNumberingAfterBreak="0">
    <w:nsid w:val="421F5B8D"/>
    <w:multiLevelType w:val="hybridMultilevel"/>
    <w:tmpl w:val="F4307F8A"/>
    <w:lvl w:ilvl="0" w:tplc="0415001B">
      <w:start w:val="1"/>
      <w:numFmt w:val="lowerRoman"/>
      <w:lvlText w:val="%1."/>
      <w:lvlJc w:val="right"/>
      <w:pPr>
        <w:ind w:left="1980" w:hanging="360"/>
      </w:pPr>
    </w:lvl>
    <w:lvl w:ilvl="1" w:tplc="04150019">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21"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43583C54"/>
    <w:multiLevelType w:val="hybridMultilevel"/>
    <w:tmpl w:val="3DDA5994"/>
    <w:lvl w:ilvl="0" w:tplc="9634B7A4">
      <w:start w:val="8"/>
      <w:numFmt w:val="decimal"/>
      <w:lvlText w:val="%1."/>
      <w:lvlJc w:val="left"/>
      <w:pPr>
        <w:ind w:left="720" w:hanging="360"/>
      </w:pPr>
      <w:rPr>
        <w:rFonts w:ascii="Tahoma" w:eastAsia="Calibri"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5"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6" w15:restartNumberingAfterBreak="0">
    <w:nsid w:val="45D37B90"/>
    <w:multiLevelType w:val="multilevel"/>
    <w:tmpl w:val="32EC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color w:val="000000" w:themeColor="text1"/>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463400C1"/>
    <w:multiLevelType w:val="hybridMultilevel"/>
    <w:tmpl w:val="2A9CF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67F4AAB"/>
    <w:multiLevelType w:val="multilevel"/>
    <w:tmpl w:val="32EC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b w:val="0"/>
        <w:color w:val="000000" w:themeColor="text1"/>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46BF4A80"/>
    <w:multiLevelType w:val="hybridMultilevel"/>
    <w:tmpl w:val="908601FE"/>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131" w15:restartNumberingAfterBreak="0">
    <w:nsid w:val="47332113"/>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15:restartNumberingAfterBreak="0">
    <w:nsid w:val="47677582"/>
    <w:multiLevelType w:val="hybridMultilevel"/>
    <w:tmpl w:val="7E2847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AB0C900C">
      <w:start w:val="1"/>
      <w:numFmt w:val="decimal"/>
      <w:lvlText w:val="%7."/>
      <w:lvlJc w:val="left"/>
      <w:pPr>
        <w:ind w:left="5040" w:hanging="360"/>
      </w:pPr>
      <w:rPr>
        <w:rFonts w:cs="Times New Roman"/>
        <w:strike w:val="0"/>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3" w15:restartNumberingAfterBreak="0">
    <w:nsid w:val="47A25AF5"/>
    <w:multiLevelType w:val="hybridMultilevel"/>
    <w:tmpl w:val="3FA2B9F4"/>
    <w:lvl w:ilvl="0" w:tplc="5D4EE54A">
      <w:start w:val="1"/>
      <w:numFmt w:val="decimal"/>
      <w:lvlText w:val="%1."/>
      <w:lvlJc w:val="left"/>
      <w:pPr>
        <w:ind w:left="786" w:hanging="360"/>
      </w:pPr>
      <w:rPr>
        <w:rFonts w:ascii="Arial" w:eastAsia="Times New Roman" w:hAnsi="Arial" w:cs="Arial" w:hint="default"/>
      </w:rPr>
    </w:lvl>
    <w:lvl w:ilvl="1" w:tplc="04150019">
      <w:start w:val="1"/>
      <w:numFmt w:val="lowerLetter"/>
      <w:lvlText w:val="%2."/>
      <w:lvlJc w:val="left"/>
      <w:pPr>
        <w:ind w:left="1506" w:hanging="360"/>
      </w:pPr>
    </w:lvl>
    <w:lvl w:ilvl="2" w:tplc="D4509C36">
      <w:start w:val="1"/>
      <w:numFmt w:val="lowerLetter"/>
      <w:lvlText w:val="%3)"/>
      <w:lvlJc w:val="right"/>
      <w:pPr>
        <w:ind w:left="2226" w:hanging="180"/>
      </w:pPr>
      <w:rPr>
        <w:rFonts w:ascii="Tahoma" w:eastAsia="Times New Roman" w:hAnsi="Tahoma" w:cs="Tahoma"/>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4" w15:restartNumberingAfterBreak="0">
    <w:nsid w:val="47AB1FC4"/>
    <w:multiLevelType w:val="hybridMultilevel"/>
    <w:tmpl w:val="BDDE7FD0"/>
    <w:lvl w:ilvl="0" w:tplc="0508661A">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4509C36">
      <w:start w:val="1"/>
      <w:numFmt w:val="lowerLetter"/>
      <w:lvlText w:val="%3)"/>
      <w:lvlJc w:val="right"/>
      <w:pPr>
        <w:ind w:left="2226" w:hanging="180"/>
      </w:pPr>
      <w:rPr>
        <w:rFonts w:ascii="Tahoma" w:eastAsia="Times New Roman" w:hAnsi="Tahoma" w:cs="Tahoma"/>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5" w15:restartNumberingAfterBreak="0">
    <w:nsid w:val="47B9466D"/>
    <w:multiLevelType w:val="hybridMultilevel"/>
    <w:tmpl w:val="4DD08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8A11EC2"/>
    <w:multiLevelType w:val="hybridMultilevel"/>
    <w:tmpl w:val="C25820B6"/>
    <w:lvl w:ilvl="0" w:tplc="36DCDF7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9A1622C"/>
    <w:multiLevelType w:val="hybridMultilevel"/>
    <w:tmpl w:val="CE1EF818"/>
    <w:lvl w:ilvl="0" w:tplc="662E4B46">
      <w:start w:val="1"/>
      <w:numFmt w:val="decimal"/>
      <w:lvlText w:val="%1."/>
      <w:lvlJc w:val="left"/>
      <w:pPr>
        <w:tabs>
          <w:tab w:val="num" w:pos="709"/>
        </w:tabs>
        <w:ind w:left="709" w:hanging="567"/>
      </w:pPr>
      <w:rPr>
        <w:rFonts w:hint="default"/>
        <w:b w:val="0"/>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8" w15:restartNumberingAfterBreak="0">
    <w:nsid w:val="49C67D68"/>
    <w:multiLevelType w:val="hybridMultilevel"/>
    <w:tmpl w:val="4606A3E0"/>
    <w:lvl w:ilvl="0" w:tplc="7264E10E">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4A526467"/>
    <w:multiLevelType w:val="hybridMultilevel"/>
    <w:tmpl w:val="82047D34"/>
    <w:lvl w:ilvl="0" w:tplc="A8CADCF8">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A9629EB"/>
    <w:multiLevelType w:val="hybridMultilevel"/>
    <w:tmpl w:val="8B6AE6F8"/>
    <w:lvl w:ilvl="0" w:tplc="04150017">
      <w:start w:val="1"/>
      <w:numFmt w:val="lowerLetter"/>
      <w:lvlText w:val="%1)"/>
      <w:lvlJc w:val="left"/>
      <w:pPr>
        <w:ind w:left="720" w:hanging="360"/>
      </w:pPr>
      <w:rPr>
        <w:rFonts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4B611CAF"/>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2" w15:restartNumberingAfterBreak="0">
    <w:nsid w:val="4B647D4A"/>
    <w:multiLevelType w:val="multilevel"/>
    <w:tmpl w:val="B552AA0C"/>
    <w:lvl w:ilvl="0">
      <w:start w:val="11"/>
      <w:numFmt w:val="decimal"/>
      <w:lvlText w:val="%1"/>
      <w:lvlJc w:val="left"/>
      <w:pPr>
        <w:ind w:left="100" w:hanging="504"/>
      </w:pPr>
      <w:rPr>
        <w:rFonts w:hint="default"/>
        <w:lang w:val="pl-PL" w:eastAsia="pl-PL" w:bidi="pl-PL"/>
      </w:rPr>
    </w:lvl>
    <w:lvl w:ilvl="1">
      <w:start w:val="1"/>
      <w:numFmt w:val="decimal"/>
      <w:lvlText w:val="%1.%2."/>
      <w:lvlJc w:val="left"/>
      <w:pPr>
        <w:ind w:left="100" w:hanging="504"/>
        <w:jc w:val="right"/>
      </w:pPr>
      <w:rPr>
        <w:rFonts w:ascii="Calibri" w:eastAsia="Calibri" w:hAnsi="Calibri" w:cs="Calibri" w:hint="default"/>
        <w:spacing w:val="-1"/>
        <w:w w:val="100"/>
        <w:sz w:val="22"/>
        <w:szCs w:val="22"/>
        <w:lang w:val="pl-PL" w:eastAsia="pl-PL" w:bidi="pl-PL"/>
      </w:rPr>
    </w:lvl>
    <w:lvl w:ilvl="2">
      <w:start w:val="1"/>
      <w:numFmt w:val="lowerLetter"/>
      <w:lvlText w:val="%3)"/>
      <w:lvlJc w:val="left"/>
      <w:pPr>
        <w:ind w:left="666" w:hanging="240"/>
      </w:pPr>
      <w:rPr>
        <w:rFonts w:ascii="Calibri" w:eastAsia="Calibri" w:hAnsi="Calibri" w:cs="Calibri" w:hint="default"/>
        <w:w w:val="100"/>
        <w:sz w:val="22"/>
        <w:szCs w:val="22"/>
        <w:lang w:val="pl-PL" w:eastAsia="pl-PL" w:bidi="pl-PL"/>
      </w:rPr>
    </w:lvl>
    <w:lvl w:ilvl="3">
      <w:numFmt w:val="bullet"/>
      <w:lvlText w:val="•"/>
      <w:lvlJc w:val="left"/>
      <w:pPr>
        <w:ind w:left="2910" w:hanging="240"/>
      </w:pPr>
      <w:rPr>
        <w:rFonts w:hint="default"/>
        <w:lang w:val="pl-PL" w:eastAsia="pl-PL" w:bidi="pl-PL"/>
      </w:rPr>
    </w:lvl>
    <w:lvl w:ilvl="4">
      <w:numFmt w:val="bullet"/>
      <w:lvlText w:val="•"/>
      <w:lvlJc w:val="left"/>
      <w:pPr>
        <w:ind w:left="4035" w:hanging="240"/>
      </w:pPr>
      <w:rPr>
        <w:rFonts w:hint="default"/>
        <w:lang w:val="pl-PL" w:eastAsia="pl-PL" w:bidi="pl-PL"/>
      </w:rPr>
    </w:lvl>
    <w:lvl w:ilvl="5">
      <w:numFmt w:val="bullet"/>
      <w:lvlText w:val="•"/>
      <w:lvlJc w:val="left"/>
      <w:pPr>
        <w:ind w:left="5160" w:hanging="240"/>
      </w:pPr>
      <w:rPr>
        <w:rFonts w:hint="default"/>
        <w:lang w:val="pl-PL" w:eastAsia="pl-PL" w:bidi="pl-PL"/>
      </w:rPr>
    </w:lvl>
    <w:lvl w:ilvl="6">
      <w:numFmt w:val="bullet"/>
      <w:lvlText w:val="•"/>
      <w:lvlJc w:val="left"/>
      <w:pPr>
        <w:ind w:left="6285" w:hanging="240"/>
      </w:pPr>
      <w:rPr>
        <w:rFonts w:hint="default"/>
        <w:lang w:val="pl-PL" w:eastAsia="pl-PL" w:bidi="pl-PL"/>
      </w:rPr>
    </w:lvl>
    <w:lvl w:ilvl="7">
      <w:numFmt w:val="bullet"/>
      <w:lvlText w:val="•"/>
      <w:lvlJc w:val="left"/>
      <w:pPr>
        <w:ind w:left="7410" w:hanging="240"/>
      </w:pPr>
      <w:rPr>
        <w:rFonts w:hint="default"/>
        <w:lang w:val="pl-PL" w:eastAsia="pl-PL" w:bidi="pl-PL"/>
      </w:rPr>
    </w:lvl>
    <w:lvl w:ilvl="8">
      <w:numFmt w:val="bullet"/>
      <w:lvlText w:val="•"/>
      <w:lvlJc w:val="left"/>
      <w:pPr>
        <w:ind w:left="8536" w:hanging="240"/>
      </w:pPr>
      <w:rPr>
        <w:rFonts w:hint="default"/>
        <w:lang w:val="pl-PL" w:eastAsia="pl-PL" w:bidi="pl-PL"/>
      </w:rPr>
    </w:lvl>
  </w:abstractNum>
  <w:abstractNum w:abstractNumId="143" w15:restartNumberingAfterBreak="0">
    <w:nsid w:val="4BC50DD0"/>
    <w:multiLevelType w:val="hybridMultilevel"/>
    <w:tmpl w:val="C25820B6"/>
    <w:lvl w:ilvl="0" w:tplc="36DCDF7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4BE26A40"/>
    <w:multiLevelType w:val="hybridMultilevel"/>
    <w:tmpl w:val="015EE014"/>
    <w:lvl w:ilvl="0" w:tplc="D862A0C2">
      <w:start w:val="1"/>
      <w:numFmt w:val="lowerLetter"/>
      <w:lvlText w:val="%1."/>
      <w:lvlJc w:val="left"/>
      <w:pPr>
        <w:ind w:left="1135" w:hanging="360"/>
      </w:pPr>
      <w:rPr>
        <w:rFonts w:hint="default"/>
        <w:sz w:val="20"/>
        <w:szCs w:val="20"/>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145" w15:restartNumberingAfterBreak="0">
    <w:nsid w:val="4C6A4649"/>
    <w:multiLevelType w:val="hybridMultilevel"/>
    <w:tmpl w:val="CE52AD94"/>
    <w:lvl w:ilvl="0" w:tplc="8220872A">
      <w:start w:val="1"/>
      <w:numFmt w:val="lowerLetter"/>
      <w:lvlText w:val="%1)"/>
      <w:lvlJc w:val="left"/>
      <w:pPr>
        <w:ind w:left="927" w:hanging="360"/>
      </w:pPr>
      <w:rPr>
        <w:rFonts w:hint="default"/>
        <w:color w:val="000000" w:themeColor="text1"/>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6"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47" w15:restartNumberingAfterBreak="0">
    <w:nsid w:val="4EAD042F"/>
    <w:multiLevelType w:val="hybridMultilevel"/>
    <w:tmpl w:val="FC62C7B4"/>
    <w:lvl w:ilvl="0" w:tplc="B986BE2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EB240D3"/>
    <w:multiLevelType w:val="hybridMultilevel"/>
    <w:tmpl w:val="15E688FA"/>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9" w15:restartNumberingAfterBreak="0">
    <w:nsid w:val="4EB5320D"/>
    <w:multiLevelType w:val="hybridMultilevel"/>
    <w:tmpl w:val="AECE8F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F0257AE"/>
    <w:multiLevelType w:val="hybridMultilevel"/>
    <w:tmpl w:val="27D0D10E"/>
    <w:lvl w:ilvl="0" w:tplc="3BA8E7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1"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F9C57E4"/>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3"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4" w15:restartNumberingAfterBreak="0">
    <w:nsid w:val="50074FAE"/>
    <w:multiLevelType w:val="multilevel"/>
    <w:tmpl w:val="0882AC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50981996"/>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52850D9E"/>
    <w:multiLevelType w:val="hybridMultilevel"/>
    <w:tmpl w:val="C4E4D228"/>
    <w:lvl w:ilvl="0" w:tplc="B8A06A34">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7" w15:restartNumberingAfterBreak="0">
    <w:nsid w:val="52B36C5A"/>
    <w:multiLevelType w:val="hybridMultilevel"/>
    <w:tmpl w:val="58D4417A"/>
    <w:lvl w:ilvl="0" w:tplc="2D4C1B0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8" w15:restartNumberingAfterBreak="0">
    <w:nsid w:val="5463252D"/>
    <w:multiLevelType w:val="hybridMultilevel"/>
    <w:tmpl w:val="02A268F2"/>
    <w:lvl w:ilvl="0" w:tplc="7142762C">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54E645BC"/>
    <w:multiLevelType w:val="hybridMultilevel"/>
    <w:tmpl w:val="6328591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0" w15:restartNumberingAfterBreak="0">
    <w:nsid w:val="54F90F93"/>
    <w:multiLevelType w:val="multilevel"/>
    <w:tmpl w:val="66C03CE2"/>
    <w:lvl w:ilvl="0">
      <w:start w:val="8"/>
      <w:numFmt w:val="decimal"/>
      <w:lvlText w:val="%1"/>
      <w:lvlJc w:val="left"/>
      <w:pPr>
        <w:ind w:left="460" w:hanging="360"/>
      </w:pPr>
      <w:rPr>
        <w:rFonts w:hint="default"/>
        <w:lang w:val="pl-PL" w:eastAsia="pl-PL" w:bidi="pl-PL"/>
      </w:rPr>
    </w:lvl>
    <w:lvl w:ilvl="1">
      <w:start w:val="1"/>
      <w:numFmt w:val="decimal"/>
      <w:lvlText w:val="%2."/>
      <w:lvlJc w:val="left"/>
      <w:pPr>
        <w:ind w:left="460" w:hanging="360"/>
      </w:pPr>
      <w:rPr>
        <w:rFonts w:ascii="Tahoma" w:eastAsia="Times New Roman" w:hAnsi="Tahoma" w:cs="Tahoma"/>
        <w:spacing w:val="-1"/>
        <w:w w:val="100"/>
        <w:sz w:val="20"/>
        <w:szCs w:val="20"/>
        <w:lang w:val="pl-PL" w:eastAsia="pl-PL" w:bidi="pl-PL"/>
      </w:rPr>
    </w:lvl>
    <w:lvl w:ilvl="2">
      <w:numFmt w:val="bullet"/>
      <w:lvlText w:val="•"/>
      <w:lvlJc w:val="left"/>
      <w:pPr>
        <w:ind w:left="2525" w:hanging="360"/>
      </w:pPr>
      <w:rPr>
        <w:rFonts w:hint="default"/>
        <w:lang w:val="pl-PL" w:eastAsia="pl-PL" w:bidi="pl-PL"/>
      </w:rPr>
    </w:lvl>
    <w:lvl w:ilvl="3">
      <w:numFmt w:val="bullet"/>
      <w:lvlText w:val="•"/>
      <w:lvlJc w:val="left"/>
      <w:pPr>
        <w:ind w:left="3557" w:hanging="360"/>
      </w:pPr>
      <w:rPr>
        <w:rFonts w:hint="default"/>
        <w:lang w:val="pl-PL" w:eastAsia="pl-PL" w:bidi="pl-PL"/>
      </w:rPr>
    </w:lvl>
    <w:lvl w:ilvl="4">
      <w:numFmt w:val="bullet"/>
      <w:lvlText w:val="•"/>
      <w:lvlJc w:val="left"/>
      <w:pPr>
        <w:ind w:left="4590" w:hanging="360"/>
      </w:pPr>
      <w:rPr>
        <w:rFonts w:hint="default"/>
        <w:lang w:val="pl-PL" w:eastAsia="pl-PL" w:bidi="pl-PL"/>
      </w:rPr>
    </w:lvl>
    <w:lvl w:ilvl="5">
      <w:numFmt w:val="bullet"/>
      <w:lvlText w:val="•"/>
      <w:lvlJc w:val="left"/>
      <w:pPr>
        <w:ind w:left="5623" w:hanging="360"/>
      </w:pPr>
      <w:rPr>
        <w:rFonts w:hint="default"/>
        <w:lang w:val="pl-PL" w:eastAsia="pl-PL" w:bidi="pl-PL"/>
      </w:rPr>
    </w:lvl>
    <w:lvl w:ilvl="6">
      <w:numFmt w:val="bullet"/>
      <w:lvlText w:val="•"/>
      <w:lvlJc w:val="left"/>
      <w:pPr>
        <w:ind w:left="6655" w:hanging="360"/>
      </w:pPr>
      <w:rPr>
        <w:rFonts w:hint="default"/>
        <w:lang w:val="pl-PL" w:eastAsia="pl-PL" w:bidi="pl-PL"/>
      </w:rPr>
    </w:lvl>
    <w:lvl w:ilvl="7">
      <w:numFmt w:val="bullet"/>
      <w:lvlText w:val="•"/>
      <w:lvlJc w:val="left"/>
      <w:pPr>
        <w:ind w:left="7688" w:hanging="360"/>
      </w:pPr>
      <w:rPr>
        <w:rFonts w:hint="default"/>
        <w:lang w:val="pl-PL" w:eastAsia="pl-PL" w:bidi="pl-PL"/>
      </w:rPr>
    </w:lvl>
    <w:lvl w:ilvl="8">
      <w:numFmt w:val="bullet"/>
      <w:lvlText w:val="•"/>
      <w:lvlJc w:val="left"/>
      <w:pPr>
        <w:ind w:left="8721" w:hanging="360"/>
      </w:pPr>
      <w:rPr>
        <w:rFonts w:hint="default"/>
        <w:lang w:val="pl-PL" w:eastAsia="pl-PL" w:bidi="pl-PL"/>
      </w:rPr>
    </w:lvl>
  </w:abstractNum>
  <w:abstractNum w:abstractNumId="161" w15:restartNumberingAfterBreak="0">
    <w:nsid w:val="54F923C6"/>
    <w:multiLevelType w:val="multilevel"/>
    <w:tmpl w:val="23B42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b w:val="0"/>
        <w:color w:val="000000"/>
        <w:sz w:val="20"/>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553647B7"/>
    <w:multiLevelType w:val="hybridMultilevel"/>
    <w:tmpl w:val="5352CF1A"/>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9482BF70">
      <w:start w:val="1"/>
      <w:numFmt w:val="decimal"/>
      <w:lvlText w:val="%4."/>
      <w:lvlJc w:val="left"/>
      <w:pPr>
        <w:ind w:left="3229" w:hanging="360"/>
      </w:pPr>
      <w:rPr>
        <w:b/>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3"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4" w15:restartNumberingAfterBreak="0">
    <w:nsid w:val="562D3A92"/>
    <w:multiLevelType w:val="multilevel"/>
    <w:tmpl w:val="D03ACDF6"/>
    <w:lvl w:ilvl="0">
      <w:start w:val="1"/>
      <w:numFmt w:val="lowerLetter"/>
      <w:lvlText w:val="%1)"/>
      <w:lvlJc w:val="left"/>
      <w:pPr>
        <w:ind w:left="360" w:hanging="360"/>
      </w:pPr>
      <w:rPr>
        <w:rFonts w:ascii="Arial" w:eastAsia="Times New Roman" w:hAnsi="Arial" w:cs="Arial"/>
        <w:strike w:val="0"/>
      </w:rPr>
    </w:lvl>
    <w:lvl w:ilvl="1">
      <w:start w:val="1"/>
      <w:numFmt w:val="upperRoman"/>
      <w:lvlText w:val="%2."/>
      <w:lvlJc w:val="right"/>
      <w:pPr>
        <w:ind w:left="720" w:hanging="360"/>
      </w:pPr>
      <w:rPr>
        <w:rFonts w:hint="default"/>
        <w:b w:val="0"/>
        <w:color w:val="000000" w:themeColor="text1"/>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5" w15:restartNumberingAfterBreak="0">
    <w:nsid w:val="56DF60EF"/>
    <w:multiLevelType w:val="hybridMultilevel"/>
    <w:tmpl w:val="9D5656D6"/>
    <w:lvl w:ilvl="0" w:tplc="04150017">
      <w:start w:val="1"/>
      <w:numFmt w:val="lowerLetter"/>
      <w:lvlText w:val="%1)"/>
      <w:lvlJc w:val="left"/>
      <w:pPr>
        <w:tabs>
          <w:tab w:val="num" w:pos="360"/>
        </w:tabs>
        <w:ind w:left="360" w:hanging="360"/>
      </w:pPr>
      <w:rPr>
        <w:rFonts w:hint="default"/>
      </w:rPr>
    </w:lvl>
    <w:lvl w:ilvl="1" w:tplc="0270D386">
      <w:start w:val="1"/>
      <w:numFmt w:val="lowerLetter"/>
      <w:lvlText w:val="%2)"/>
      <w:lvlJc w:val="left"/>
      <w:pPr>
        <w:tabs>
          <w:tab w:val="num" w:pos="1080"/>
        </w:tabs>
        <w:ind w:left="1080" w:hanging="360"/>
      </w:pPr>
      <w:rPr>
        <w:rFonts w:cs="Times New Roman" w:hint="default"/>
        <w:b w:val="0"/>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6" w15:restartNumberingAfterBreak="0">
    <w:nsid w:val="58811C91"/>
    <w:multiLevelType w:val="hybridMultilevel"/>
    <w:tmpl w:val="7E2847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AB0C900C">
      <w:start w:val="1"/>
      <w:numFmt w:val="decimal"/>
      <w:lvlText w:val="%7."/>
      <w:lvlJc w:val="left"/>
      <w:pPr>
        <w:ind w:left="5040" w:hanging="360"/>
      </w:pPr>
      <w:rPr>
        <w:rFonts w:cs="Times New Roman"/>
        <w:strike w:val="0"/>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58B619F4"/>
    <w:multiLevelType w:val="hybridMultilevel"/>
    <w:tmpl w:val="F094F292"/>
    <w:lvl w:ilvl="0" w:tplc="8006CBB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15:restartNumberingAfterBreak="0">
    <w:nsid w:val="59112740"/>
    <w:multiLevelType w:val="hybridMultilevel"/>
    <w:tmpl w:val="32483CFC"/>
    <w:lvl w:ilvl="0" w:tplc="D9C04012">
      <w:start w:val="1"/>
      <w:numFmt w:val="lowerLetter"/>
      <w:lvlText w:val="%1)"/>
      <w:lvlJc w:val="left"/>
      <w:pPr>
        <w:ind w:left="927" w:hanging="360"/>
      </w:pPr>
      <w:rPr>
        <w:rFonts w:asciiTheme="minorHAnsi" w:hAnsiTheme="minorHAnsi" w:cstheme="minorHAnsi" w:hint="default"/>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9" w15:restartNumberingAfterBreak="0">
    <w:nsid w:val="599B4EDD"/>
    <w:multiLevelType w:val="hybridMultilevel"/>
    <w:tmpl w:val="5FD0148C"/>
    <w:lvl w:ilvl="0" w:tplc="0508661A">
      <w:start w:val="1"/>
      <w:numFmt w:val="decimal"/>
      <w:lvlText w:val="%1."/>
      <w:lvlJc w:val="left"/>
      <w:pPr>
        <w:ind w:left="786" w:hanging="360"/>
      </w:pPr>
      <w:rPr>
        <w:rFonts w:hint="default"/>
      </w:rPr>
    </w:lvl>
    <w:lvl w:ilvl="1" w:tplc="91C4A910">
      <w:start w:val="1"/>
      <w:numFmt w:val="decimal"/>
      <w:lvlText w:val="%2."/>
      <w:lvlJc w:val="left"/>
      <w:pPr>
        <w:ind w:left="1506" w:hanging="360"/>
      </w:pPr>
      <w:rPr>
        <w:rFonts w:ascii="Tahoma" w:eastAsia="Times New Roman" w:hAnsi="Tahoma" w:cs="Tahoma"/>
      </w:rPr>
    </w:lvl>
    <w:lvl w:ilvl="2" w:tplc="D4509C36">
      <w:start w:val="1"/>
      <w:numFmt w:val="lowerLetter"/>
      <w:lvlText w:val="%3)"/>
      <w:lvlJc w:val="right"/>
      <w:pPr>
        <w:ind w:left="2226" w:hanging="180"/>
      </w:pPr>
      <w:rPr>
        <w:rFonts w:ascii="Tahoma" w:eastAsia="Times New Roman" w:hAnsi="Tahoma" w:cs="Tahoma"/>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0" w15:restartNumberingAfterBreak="0">
    <w:nsid w:val="59E03490"/>
    <w:multiLevelType w:val="hybridMultilevel"/>
    <w:tmpl w:val="756063E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71" w15:restartNumberingAfterBreak="0">
    <w:nsid w:val="5A524DBC"/>
    <w:multiLevelType w:val="hybridMultilevel"/>
    <w:tmpl w:val="A73AEF0C"/>
    <w:lvl w:ilvl="0" w:tplc="C73E1576">
      <w:start w:val="8"/>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AD13CC0"/>
    <w:multiLevelType w:val="hybridMultilevel"/>
    <w:tmpl w:val="AE907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4" w15:restartNumberingAfterBreak="0">
    <w:nsid w:val="5BE40DB9"/>
    <w:multiLevelType w:val="multilevel"/>
    <w:tmpl w:val="1C16EAF4"/>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75" w15:restartNumberingAfterBreak="0">
    <w:nsid w:val="5CCE0519"/>
    <w:multiLevelType w:val="hybridMultilevel"/>
    <w:tmpl w:val="F178124E"/>
    <w:lvl w:ilvl="0" w:tplc="8C4A9CD2">
      <w:start w:val="1"/>
      <w:numFmt w:val="lowerLetter"/>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6"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7" w15:restartNumberingAfterBreak="0">
    <w:nsid w:val="5D26380A"/>
    <w:multiLevelType w:val="multilevel"/>
    <w:tmpl w:val="0BC4CFBA"/>
    <w:styleLink w:val="Styl23"/>
    <w:lvl w:ilvl="0">
      <w:start w:val="1"/>
      <w:numFmt w:val="lowerLetter"/>
      <w:lvlText w:val="%1)"/>
      <w:lvlJc w:val="left"/>
      <w:pPr>
        <w:ind w:left="1069" w:hanging="360"/>
      </w:pPr>
      <w:rPr>
        <w:rFonts w:cs="Times New Roman" w:hint="default"/>
        <w:b w:val="0"/>
        <w:bCs w:val="0"/>
        <w:i w:val="0"/>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78"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1" w15:restartNumberingAfterBreak="0">
    <w:nsid w:val="60184B4C"/>
    <w:multiLevelType w:val="hybridMultilevel"/>
    <w:tmpl w:val="A8E62532"/>
    <w:lvl w:ilvl="0" w:tplc="84BC9BA8">
      <w:start w:val="1"/>
      <w:numFmt w:val="lowerLetter"/>
      <w:lvlText w:val="%1)"/>
      <w:lvlJc w:val="left"/>
      <w:pPr>
        <w:tabs>
          <w:tab w:val="num" w:pos="1785"/>
        </w:tabs>
        <w:ind w:left="1785" w:hanging="360"/>
      </w:pPr>
      <w:rPr>
        <w:rFonts w:ascii="Tahoma" w:hAnsi="Tahoma" w:cs="Tahoma" w:hint="default"/>
        <w:b w:val="0"/>
        <w:sz w:val="20"/>
        <w:szCs w:val="20"/>
      </w:rPr>
    </w:lvl>
    <w:lvl w:ilvl="1" w:tplc="04150017">
      <w:start w:val="1"/>
      <w:numFmt w:val="lowerLetter"/>
      <w:lvlText w:val="%2)"/>
      <w:lvlJc w:val="left"/>
      <w:pPr>
        <w:tabs>
          <w:tab w:val="num" w:pos="2505"/>
        </w:tabs>
        <w:ind w:left="2505" w:hanging="360"/>
      </w:pPr>
    </w:lvl>
    <w:lvl w:ilvl="2" w:tplc="0415001B">
      <w:start w:val="1"/>
      <w:numFmt w:val="lowerRoman"/>
      <w:lvlText w:val="%3."/>
      <w:lvlJc w:val="right"/>
      <w:pPr>
        <w:tabs>
          <w:tab w:val="num" w:pos="3225"/>
        </w:tabs>
        <w:ind w:left="3225" w:hanging="180"/>
      </w:pPr>
      <w:rPr>
        <w:rFonts w:cs="Times New Roman"/>
      </w:rPr>
    </w:lvl>
    <w:lvl w:ilvl="3" w:tplc="0415000F">
      <w:start w:val="1"/>
      <w:numFmt w:val="decimal"/>
      <w:lvlText w:val="%4."/>
      <w:lvlJc w:val="left"/>
      <w:pPr>
        <w:tabs>
          <w:tab w:val="num" w:pos="3945"/>
        </w:tabs>
        <w:ind w:left="3945" w:hanging="360"/>
      </w:pPr>
      <w:rPr>
        <w:rFonts w:cs="Times New Roman"/>
      </w:rPr>
    </w:lvl>
    <w:lvl w:ilvl="4" w:tplc="04150019">
      <w:start w:val="1"/>
      <w:numFmt w:val="lowerLetter"/>
      <w:lvlText w:val="%5."/>
      <w:lvlJc w:val="left"/>
      <w:pPr>
        <w:tabs>
          <w:tab w:val="num" w:pos="4665"/>
        </w:tabs>
        <w:ind w:left="4665" w:hanging="360"/>
      </w:pPr>
      <w:rPr>
        <w:rFonts w:cs="Times New Roman"/>
      </w:rPr>
    </w:lvl>
    <w:lvl w:ilvl="5" w:tplc="0415001B">
      <w:start w:val="1"/>
      <w:numFmt w:val="lowerRoman"/>
      <w:lvlText w:val="%6."/>
      <w:lvlJc w:val="right"/>
      <w:pPr>
        <w:tabs>
          <w:tab w:val="num" w:pos="5385"/>
        </w:tabs>
        <w:ind w:left="5385" w:hanging="180"/>
      </w:pPr>
      <w:rPr>
        <w:rFonts w:cs="Times New Roman"/>
      </w:rPr>
    </w:lvl>
    <w:lvl w:ilvl="6" w:tplc="0415000F">
      <w:start w:val="1"/>
      <w:numFmt w:val="decimal"/>
      <w:lvlText w:val="%7."/>
      <w:lvlJc w:val="left"/>
      <w:pPr>
        <w:tabs>
          <w:tab w:val="num" w:pos="6105"/>
        </w:tabs>
        <w:ind w:left="6105" w:hanging="360"/>
      </w:pPr>
      <w:rPr>
        <w:rFonts w:cs="Times New Roman"/>
      </w:rPr>
    </w:lvl>
    <w:lvl w:ilvl="7" w:tplc="04150019">
      <w:start w:val="1"/>
      <w:numFmt w:val="lowerLetter"/>
      <w:lvlText w:val="%8."/>
      <w:lvlJc w:val="left"/>
      <w:pPr>
        <w:tabs>
          <w:tab w:val="num" w:pos="6825"/>
        </w:tabs>
        <w:ind w:left="6825" w:hanging="360"/>
      </w:pPr>
      <w:rPr>
        <w:rFonts w:cs="Times New Roman"/>
      </w:rPr>
    </w:lvl>
    <w:lvl w:ilvl="8" w:tplc="0415001B">
      <w:start w:val="1"/>
      <w:numFmt w:val="lowerRoman"/>
      <w:lvlText w:val="%9."/>
      <w:lvlJc w:val="right"/>
      <w:pPr>
        <w:tabs>
          <w:tab w:val="num" w:pos="7545"/>
        </w:tabs>
        <w:ind w:left="7545" w:hanging="180"/>
      </w:pPr>
      <w:rPr>
        <w:rFonts w:cs="Times New Roman"/>
      </w:rPr>
    </w:lvl>
  </w:abstractNum>
  <w:abstractNum w:abstractNumId="182"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83" w15:restartNumberingAfterBreak="0">
    <w:nsid w:val="604871AE"/>
    <w:multiLevelType w:val="hybridMultilevel"/>
    <w:tmpl w:val="B41C2780"/>
    <w:lvl w:ilvl="0" w:tplc="04150017">
      <w:start w:val="1"/>
      <w:numFmt w:val="lowerLetter"/>
      <w:lvlText w:val="%1)"/>
      <w:lvlJc w:val="left"/>
      <w:pPr>
        <w:tabs>
          <w:tab w:val="num" w:pos="360"/>
        </w:tabs>
        <w:ind w:left="360" w:hanging="360"/>
      </w:pPr>
      <w:rPr>
        <w:rFonts w:hint="default"/>
      </w:rPr>
    </w:lvl>
    <w:lvl w:ilvl="1" w:tplc="0270D386">
      <w:start w:val="1"/>
      <w:numFmt w:val="lowerLetter"/>
      <w:lvlText w:val="%2)"/>
      <w:lvlJc w:val="left"/>
      <w:pPr>
        <w:tabs>
          <w:tab w:val="num" w:pos="1080"/>
        </w:tabs>
        <w:ind w:left="1080" w:hanging="360"/>
      </w:pPr>
      <w:rPr>
        <w:rFonts w:cs="Times New Roman" w:hint="default"/>
        <w:b w:val="0"/>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4" w15:restartNumberingAfterBreak="0">
    <w:nsid w:val="60A02B44"/>
    <w:multiLevelType w:val="hybridMultilevel"/>
    <w:tmpl w:val="501A4820"/>
    <w:lvl w:ilvl="0" w:tplc="647A3A02">
      <w:start w:val="1"/>
      <w:numFmt w:val="lowerLetter"/>
      <w:lvlText w:val="%1)"/>
      <w:lvlJc w:val="left"/>
      <w:pPr>
        <w:ind w:left="720" w:hanging="360"/>
      </w:pPr>
      <w:rPr>
        <w:rFonts w:ascii="Arial" w:eastAsia="Times New Roman"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0F8536A"/>
    <w:multiLevelType w:val="hybridMultilevel"/>
    <w:tmpl w:val="4E8259A6"/>
    <w:lvl w:ilvl="0" w:tplc="8F483A2C">
      <w:start w:val="1"/>
      <w:numFmt w:val="decimal"/>
      <w:lvlText w:val="%1."/>
      <w:lvlJc w:val="left"/>
      <w:pPr>
        <w:ind w:left="3158" w:hanging="18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1984495"/>
    <w:multiLevelType w:val="hybridMultilevel"/>
    <w:tmpl w:val="8E107C4A"/>
    <w:lvl w:ilvl="0" w:tplc="F216F7DE">
      <w:start w:val="1"/>
      <w:numFmt w:val="low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7" w15:restartNumberingAfterBreak="0">
    <w:nsid w:val="61B06D4D"/>
    <w:multiLevelType w:val="hybridMultilevel"/>
    <w:tmpl w:val="E7BE07EA"/>
    <w:lvl w:ilvl="0" w:tplc="51B4EFC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61B63FDD"/>
    <w:multiLevelType w:val="hybridMultilevel"/>
    <w:tmpl w:val="8782319C"/>
    <w:lvl w:ilvl="0" w:tplc="18E2DAD0">
      <w:start w:val="1"/>
      <w:numFmt w:val="decimal"/>
      <w:lvlText w:val="%1."/>
      <w:lvlJc w:val="left"/>
      <w:pPr>
        <w:ind w:left="360" w:hanging="360"/>
      </w:pPr>
      <w:rPr>
        <w:rFonts w:cs="Times New Roman"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621F04E3"/>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2406F7A"/>
    <w:multiLevelType w:val="multilevel"/>
    <w:tmpl w:val="B3C6601A"/>
    <w:lvl w:ilvl="0">
      <w:start w:val="1"/>
      <w:numFmt w:val="upperRoman"/>
      <w:lvlText w:val="%1."/>
      <w:lvlJc w:val="righ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63A44599"/>
    <w:multiLevelType w:val="multilevel"/>
    <w:tmpl w:val="AB92883E"/>
    <w:lvl w:ilvl="0">
      <w:start w:val="6"/>
      <w:numFmt w:val="decimal"/>
      <w:lvlText w:val="%1"/>
      <w:lvlJc w:val="left"/>
      <w:pPr>
        <w:ind w:left="405" w:hanging="405"/>
      </w:pPr>
      <w:rPr>
        <w:rFonts w:hint="default"/>
        <w:u w:val="single"/>
      </w:rPr>
    </w:lvl>
    <w:lvl w:ilvl="1">
      <w:start w:val="3"/>
      <w:numFmt w:val="decimal"/>
      <w:lvlText w:val="%1.%2"/>
      <w:lvlJc w:val="left"/>
      <w:pPr>
        <w:ind w:left="688" w:hanging="40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3704" w:hanging="1440"/>
      </w:pPr>
      <w:rPr>
        <w:rFonts w:hint="default"/>
        <w:u w:val="single"/>
      </w:rPr>
    </w:lvl>
  </w:abstractNum>
  <w:abstractNum w:abstractNumId="192"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3" w15:restartNumberingAfterBreak="0">
    <w:nsid w:val="652920A9"/>
    <w:multiLevelType w:val="hybridMultilevel"/>
    <w:tmpl w:val="524C9D8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4"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5" w15:restartNumberingAfterBreak="0">
    <w:nsid w:val="65A53FA9"/>
    <w:multiLevelType w:val="hybridMultilevel"/>
    <w:tmpl w:val="86FE39F8"/>
    <w:lvl w:ilvl="0" w:tplc="647A3A02">
      <w:start w:val="1"/>
      <w:numFmt w:val="lowerLetter"/>
      <w:lvlText w:val="%1)"/>
      <w:lvlJc w:val="left"/>
      <w:pPr>
        <w:ind w:left="720" w:hanging="360"/>
      </w:pPr>
      <w:rPr>
        <w:rFonts w:ascii="Arial" w:eastAsia="Times New Roman" w:hAnsi="Arial" w:cs="Arial" w:hint="default"/>
        <w:sz w:val="20"/>
        <w:szCs w:val="20"/>
      </w:rPr>
    </w:lvl>
    <w:lvl w:ilvl="1" w:tplc="51B4EF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6006D15"/>
    <w:multiLevelType w:val="hybridMultilevel"/>
    <w:tmpl w:val="15F6FE22"/>
    <w:lvl w:ilvl="0" w:tplc="0415000F">
      <w:start w:val="1"/>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7" w15:restartNumberingAfterBreak="0">
    <w:nsid w:val="6664480D"/>
    <w:multiLevelType w:val="hybridMultilevel"/>
    <w:tmpl w:val="BF2A5B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8"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66BD2FB6"/>
    <w:multiLevelType w:val="hybridMultilevel"/>
    <w:tmpl w:val="2EB0656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0" w15:restartNumberingAfterBreak="0">
    <w:nsid w:val="66E6402A"/>
    <w:multiLevelType w:val="multilevel"/>
    <w:tmpl w:val="B552AA0C"/>
    <w:lvl w:ilvl="0">
      <w:start w:val="11"/>
      <w:numFmt w:val="decimal"/>
      <w:lvlText w:val="%1"/>
      <w:lvlJc w:val="left"/>
      <w:pPr>
        <w:ind w:left="100" w:hanging="504"/>
      </w:pPr>
      <w:rPr>
        <w:rFonts w:hint="default"/>
        <w:lang w:val="pl-PL" w:eastAsia="pl-PL" w:bidi="pl-PL"/>
      </w:rPr>
    </w:lvl>
    <w:lvl w:ilvl="1">
      <w:start w:val="1"/>
      <w:numFmt w:val="decimal"/>
      <w:lvlText w:val="%1.%2."/>
      <w:lvlJc w:val="left"/>
      <w:pPr>
        <w:ind w:left="100" w:hanging="504"/>
        <w:jc w:val="right"/>
      </w:pPr>
      <w:rPr>
        <w:rFonts w:ascii="Calibri" w:eastAsia="Calibri" w:hAnsi="Calibri" w:cs="Calibri" w:hint="default"/>
        <w:spacing w:val="-1"/>
        <w:w w:val="100"/>
        <w:sz w:val="22"/>
        <w:szCs w:val="22"/>
        <w:lang w:val="pl-PL" w:eastAsia="pl-PL" w:bidi="pl-PL"/>
      </w:rPr>
    </w:lvl>
    <w:lvl w:ilvl="2">
      <w:start w:val="1"/>
      <w:numFmt w:val="lowerLetter"/>
      <w:lvlText w:val="%3)"/>
      <w:lvlJc w:val="left"/>
      <w:pPr>
        <w:ind w:left="666" w:hanging="240"/>
      </w:pPr>
      <w:rPr>
        <w:rFonts w:ascii="Calibri" w:eastAsia="Calibri" w:hAnsi="Calibri" w:cs="Calibri" w:hint="default"/>
        <w:w w:val="100"/>
        <w:sz w:val="22"/>
        <w:szCs w:val="22"/>
        <w:lang w:val="pl-PL" w:eastAsia="pl-PL" w:bidi="pl-PL"/>
      </w:rPr>
    </w:lvl>
    <w:lvl w:ilvl="3">
      <w:numFmt w:val="bullet"/>
      <w:lvlText w:val="•"/>
      <w:lvlJc w:val="left"/>
      <w:pPr>
        <w:ind w:left="2910" w:hanging="240"/>
      </w:pPr>
      <w:rPr>
        <w:rFonts w:hint="default"/>
        <w:lang w:val="pl-PL" w:eastAsia="pl-PL" w:bidi="pl-PL"/>
      </w:rPr>
    </w:lvl>
    <w:lvl w:ilvl="4">
      <w:numFmt w:val="bullet"/>
      <w:lvlText w:val="•"/>
      <w:lvlJc w:val="left"/>
      <w:pPr>
        <w:ind w:left="4035" w:hanging="240"/>
      </w:pPr>
      <w:rPr>
        <w:rFonts w:hint="default"/>
        <w:lang w:val="pl-PL" w:eastAsia="pl-PL" w:bidi="pl-PL"/>
      </w:rPr>
    </w:lvl>
    <w:lvl w:ilvl="5">
      <w:numFmt w:val="bullet"/>
      <w:lvlText w:val="•"/>
      <w:lvlJc w:val="left"/>
      <w:pPr>
        <w:ind w:left="5160" w:hanging="240"/>
      </w:pPr>
      <w:rPr>
        <w:rFonts w:hint="default"/>
        <w:lang w:val="pl-PL" w:eastAsia="pl-PL" w:bidi="pl-PL"/>
      </w:rPr>
    </w:lvl>
    <w:lvl w:ilvl="6">
      <w:numFmt w:val="bullet"/>
      <w:lvlText w:val="•"/>
      <w:lvlJc w:val="left"/>
      <w:pPr>
        <w:ind w:left="6285" w:hanging="240"/>
      </w:pPr>
      <w:rPr>
        <w:rFonts w:hint="default"/>
        <w:lang w:val="pl-PL" w:eastAsia="pl-PL" w:bidi="pl-PL"/>
      </w:rPr>
    </w:lvl>
    <w:lvl w:ilvl="7">
      <w:numFmt w:val="bullet"/>
      <w:lvlText w:val="•"/>
      <w:lvlJc w:val="left"/>
      <w:pPr>
        <w:ind w:left="7410" w:hanging="240"/>
      </w:pPr>
      <w:rPr>
        <w:rFonts w:hint="default"/>
        <w:lang w:val="pl-PL" w:eastAsia="pl-PL" w:bidi="pl-PL"/>
      </w:rPr>
    </w:lvl>
    <w:lvl w:ilvl="8">
      <w:numFmt w:val="bullet"/>
      <w:lvlText w:val="•"/>
      <w:lvlJc w:val="left"/>
      <w:pPr>
        <w:ind w:left="8536" w:hanging="240"/>
      </w:pPr>
      <w:rPr>
        <w:rFonts w:hint="default"/>
        <w:lang w:val="pl-PL" w:eastAsia="pl-PL" w:bidi="pl-PL"/>
      </w:rPr>
    </w:lvl>
  </w:abstractNum>
  <w:abstractNum w:abstractNumId="201" w15:restartNumberingAfterBreak="0">
    <w:nsid w:val="682640FF"/>
    <w:multiLevelType w:val="hybridMultilevel"/>
    <w:tmpl w:val="187483CE"/>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2" w15:restartNumberingAfterBreak="0">
    <w:nsid w:val="6847482A"/>
    <w:multiLevelType w:val="hybridMultilevel"/>
    <w:tmpl w:val="5EF691D2"/>
    <w:lvl w:ilvl="0" w:tplc="0415001B">
      <w:start w:val="1"/>
      <w:numFmt w:val="lowerRoman"/>
      <w:lvlText w:val="%1."/>
      <w:lvlJc w:val="righ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3" w15:restartNumberingAfterBreak="0">
    <w:nsid w:val="69B50E3F"/>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6A796584"/>
    <w:multiLevelType w:val="hybridMultilevel"/>
    <w:tmpl w:val="89F63166"/>
    <w:lvl w:ilvl="0" w:tplc="6248BE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5" w15:restartNumberingAfterBreak="0">
    <w:nsid w:val="6AD37485"/>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6"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7" w15:restartNumberingAfterBreak="0">
    <w:nsid w:val="6DD01B8F"/>
    <w:multiLevelType w:val="hybridMultilevel"/>
    <w:tmpl w:val="B2B08CD4"/>
    <w:lvl w:ilvl="0" w:tplc="02840136">
      <w:start w:val="1"/>
      <w:numFmt w:val="decimal"/>
      <w:lvlText w:val="%1."/>
      <w:lvlJc w:val="left"/>
      <w:pPr>
        <w:ind w:left="2520" w:hanging="360"/>
      </w:pPr>
      <w:rPr>
        <w:color w:val="auto"/>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08" w15:restartNumberingAfterBreak="0">
    <w:nsid w:val="6DE655A7"/>
    <w:multiLevelType w:val="hybridMultilevel"/>
    <w:tmpl w:val="4CB2E048"/>
    <w:lvl w:ilvl="0" w:tplc="04150019">
      <w:start w:val="1"/>
      <w:numFmt w:val="lowerLetter"/>
      <w:lvlText w:val="%1."/>
      <w:lvlJc w:val="left"/>
      <w:pPr>
        <w:ind w:left="644" w:hanging="360"/>
      </w:p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209" w15:restartNumberingAfterBreak="0">
    <w:nsid w:val="6DFF15F5"/>
    <w:multiLevelType w:val="multilevel"/>
    <w:tmpl w:val="0882AC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0"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1"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212" w15:restartNumberingAfterBreak="0">
    <w:nsid w:val="70D972F8"/>
    <w:multiLevelType w:val="hybridMultilevel"/>
    <w:tmpl w:val="4606A3E0"/>
    <w:lvl w:ilvl="0" w:tplc="7264E10E">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3"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4"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5" w15:restartNumberingAfterBreak="0">
    <w:nsid w:val="71201CD2"/>
    <w:multiLevelType w:val="hybridMultilevel"/>
    <w:tmpl w:val="4DD08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7" w15:restartNumberingAfterBreak="0">
    <w:nsid w:val="72C11D14"/>
    <w:multiLevelType w:val="hybridMultilevel"/>
    <w:tmpl w:val="72B2B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9"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0" w15:restartNumberingAfterBreak="0">
    <w:nsid w:val="759077DA"/>
    <w:multiLevelType w:val="hybridMultilevel"/>
    <w:tmpl w:val="BDDE7FD0"/>
    <w:lvl w:ilvl="0" w:tplc="0508661A">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4509C36">
      <w:start w:val="1"/>
      <w:numFmt w:val="lowerLetter"/>
      <w:lvlText w:val="%3)"/>
      <w:lvlJc w:val="right"/>
      <w:pPr>
        <w:ind w:left="2226" w:hanging="180"/>
      </w:pPr>
      <w:rPr>
        <w:rFonts w:ascii="Tahoma" w:eastAsia="Times New Roman" w:hAnsi="Tahoma" w:cs="Tahoma"/>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2" w15:restartNumberingAfterBreak="0">
    <w:nsid w:val="76167D06"/>
    <w:multiLevelType w:val="hybridMultilevel"/>
    <w:tmpl w:val="1F72CFE0"/>
    <w:lvl w:ilvl="0" w:tplc="7ECCD8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6A26CB8"/>
    <w:multiLevelType w:val="hybridMultilevel"/>
    <w:tmpl w:val="D0EEF6F6"/>
    <w:styleLink w:val="WWNum241"/>
    <w:lvl w:ilvl="0" w:tplc="D870DEB2">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6"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7" w15:restartNumberingAfterBreak="0">
    <w:nsid w:val="77345ED6"/>
    <w:multiLevelType w:val="hybridMultilevel"/>
    <w:tmpl w:val="501A4820"/>
    <w:lvl w:ilvl="0" w:tplc="647A3A02">
      <w:start w:val="1"/>
      <w:numFmt w:val="lowerLetter"/>
      <w:lvlText w:val="%1)"/>
      <w:lvlJc w:val="left"/>
      <w:pPr>
        <w:ind w:left="720" w:hanging="360"/>
      </w:pPr>
      <w:rPr>
        <w:rFonts w:ascii="Arial" w:eastAsia="Times New Roman"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77704DE3"/>
    <w:multiLevelType w:val="hybridMultilevel"/>
    <w:tmpl w:val="8864F17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9" w15:restartNumberingAfterBreak="0">
    <w:nsid w:val="78093BC4"/>
    <w:multiLevelType w:val="hybridMultilevel"/>
    <w:tmpl w:val="C4E4D228"/>
    <w:lvl w:ilvl="0" w:tplc="B8A06A34">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0" w15:restartNumberingAfterBreak="0">
    <w:nsid w:val="786C1530"/>
    <w:multiLevelType w:val="hybridMultilevel"/>
    <w:tmpl w:val="F6BC1A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1" w15:restartNumberingAfterBreak="0">
    <w:nsid w:val="79365ABE"/>
    <w:multiLevelType w:val="hybridMultilevel"/>
    <w:tmpl w:val="3C1EAFA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2" w15:restartNumberingAfterBreak="0">
    <w:nsid w:val="7A1077CF"/>
    <w:multiLevelType w:val="hybridMultilevel"/>
    <w:tmpl w:val="FC62C7B4"/>
    <w:lvl w:ilvl="0" w:tplc="B986BE2E">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A2813CB"/>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4" w15:restartNumberingAfterBreak="0">
    <w:nsid w:val="7A4A42B0"/>
    <w:multiLevelType w:val="hybridMultilevel"/>
    <w:tmpl w:val="15E688F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5"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6"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7C6459A0"/>
    <w:multiLevelType w:val="hybridMultilevel"/>
    <w:tmpl w:val="20C22B7A"/>
    <w:lvl w:ilvl="0" w:tplc="51B4EFC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7E652AB6"/>
    <w:multiLevelType w:val="hybridMultilevel"/>
    <w:tmpl w:val="F68CDF1E"/>
    <w:lvl w:ilvl="0" w:tplc="27847724">
      <w:start w:val="1"/>
      <w:numFmt w:val="lowerLetter"/>
      <w:lvlText w:val="%1)"/>
      <w:lvlJc w:val="left"/>
      <w:pPr>
        <w:ind w:left="1336" w:hanging="360"/>
      </w:pPr>
      <w:rPr>
        <w:i w:val="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239" w15:restartNumberingAfterBreak="0">
    <w:nsid w:val="7EB23609"/>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77"/>
    <w:lvlOverride w:ilvl="0">
      <w:lvl w:ilvl="0">
        <w:start w:val="1"/>
        <w:numFmt w:val="lowerLetter"/>
        <w:lvlText w:val="%1)"/>
        <w:lvlJc w:val="left"/>
        <w:pPr>
          <w:ind w:left="1069" w:hanging="360"/>
        </w:pPr>
        <w:rPr>
          <w:rFonts w:cs="Times New Roman" w:hint="default"/>
          <w:b w:val="0"/>
          <w:bCs w:val="0"/>
          <w:i w:val="0"/>
          <w:color w:val="auto"/>
        </w:rPr>
      </w:lvl>
    </w:lvlOverride>
  </w:num>
  <w:num w:numId="2">
    <w:abstractNumId w:val="174"/>
  </w:num>
  <w:num w:numId="3">
    <w:abstractNumId w:val="194"/>
  </w:num>
  <w:num w:numId="4">
    <w:abstractNumId w:val="106"/>
  </w:num>
  <w:num w:numId="5">
    <w:abstractNumId w:val="146"/>
  </w:num>
  <w:num w:numId="6">
    <w:abstractNumId w:val="180"/>
  </w:num>
  <w:num w:numId="7">
    <w:abstractNumId w:val="182"/>
  </w:num>
  <w:num w:numId="8">
    <w:abstractNumId w:val="36"/>
  </w:num>
  <w:num w:numId="9">
    <w:abstractNumId w:val="211"/>
  </w:num>
  <w:num w:numId="10">
    <w:abstractNumId w:val="192"/>
  </w:num>
  <w:num w:numId="11">
    <w:abstractNumId w:val="221"/>
  </w:num>
  <w:num w:numId="12">
    <w:abstractNumId w:val="19"/>
  </w:num>
  <w:num w:numId="13">
    <w:abstractNumId w:val="0"/>
  </w:num>
  <w:num w:numId="14">
    <w:abstractNumId w:val="174"/>
  </w:num>
  <w:num w:numId="15">
    <w:abstractNumId w:val="174"/>
  </w:num>
  <w:num w:numId="16">
    <w:abstractNumId w:val="216"/>
  </w:num>
  <w:num w:numId="17">
    <w:abstractNumId w:val="174"/>
  </w:num>
  <w:num w:numId="18">
    <w:abstractNumId w:val="179"/>
  </w:num>
  <w:num w:numId="19">
    <w:abstractNumId w:val="236"/>
  </w:num>
  <w:num w:numId="20">
    <w:abstractNumId w:val="28"/>
  </w:num>
  <w:num w:numId="21">
    <w:abstractNumId w:val="128"/>
  </w:num>
  <w:num w:numId="22">
    <w:abstractNumId w:val="198"/>
  </w:num>
  <w:num w:numId="23">
    <w:abstractNumId w:val="34"/>
  </w:num>
  <w:num w:numId="24">
    <w:abstractNumId w:val="73"/>
  </w:num>
  <w:num w:numId="25">
    <w:abstractNumId w:val="174"/>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174"/>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174"/>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62"/>
  </w:num>
  <w:num w:numId="32">
    <w:abstractNumId w:val="89"/>
  </w:num>
  <w:num w:numId="33">
    <w:abstractNumId w:val="163"/>
  </w:num>
  <w:num w:numId="34">
    <w:abstractNumId w:val="151"/>
  </w:num>
  <w:num w:numId="35">
    <w:abstractNumId w:val="21"/>
  </w:num>
  <w:num w:numId="36">
    <w:abstractNumId w:val="235"/>
  </w:num>
  <w:num w:numId="37">
    <w:abstractNumId w:val="122"/>
  </w:num>
  <w:num w:numId="38">
    <w:abstractNumId w:val="177"/>
  </w:num>
  <w:num w:numId="39">
    <w:abstractNumId w:val="174"/>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0">
    <w:abstractNumId w:val="223"/>
  </w:num>
  <w:num w:numId="41">
    <w:abstractNumId w:val="90"/>
  </w:num>
  <w:num w:numId="42">
    <w:abstractNumId w:val="225"/>
  </w:num>
  <w:num w:numId="43">
    <w:abstractNumId w:val="58"/>
  </w:num>
  <w:num w:numId="44">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7"/>
  </w:num>
  <w:num w:numId="47">
    <w:abstractNumId w:val="41"/>
  </w:num>
  <w:num w:numId="48">
    <w:abstractNumId w:val="125"/>
  </w:num>
  <w:num w:numId="49">
    <w:abstractNumId w:val="124"/>
  </w:num>
  <w:num w:numId="50">
    <w:abstractNumId w:val="66"/>
  </w:num>
  <w:num w:numId="51">
    <w:abstractNumId w:val="40"/>
  </w:num>
  <w:num w:numId="52">
    <w:abstractNumId w:val="120"/>
  </w:num>
  <w:num w:numId="53">
    <w:abstractNumId w:val="224"/>
  </w:num>
  <w:num w:numId="54">
    <w:abstractNumId w:val="32"/>
  </w:num>
  <w:num w:numId="55">
    <w:abstractNumId w:val="206"/>
  </w:num>
  <w:num w:numId="56">
    <w:abstractNumId w:val="56"/>
  </w:num>
  <w:num w:numId="57">
    <w:abstractNumId w:val="116"/>
  </w:num>
  <w:num w:numId="58">
    <w:abstractNumId w:val="46"/>
  </w:num>
  <w:num w:numId="59">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4"/>
  </w:num>
  <w:num w:numId="63">
    <w:abstractNumId w:val="35"/>
  </w:num>
  <w:num w:numId="64">
    <w:abstractNumId w:val="178"/>
  </w:num>
  <w:num w:numId="65">
    <w:abstractNumId w:val="152"/>
  </w:num>
  <w:num w:numId="66">
    <w:abstractNumId w:val="197"/>
  </w:num>
  <w:num w:numId="67">
    <w:abstractNumId w:val="71"/>
  </w:num>
  <w:num w:numId="68">
    <w:abstractNumId w:val="168"/>
  </w:num>
  <w:num w:numId="69">
    <w:abstractNumId w:val="145"/>
  </w:num>
  <w:num w:numId="70">
    <w:abstractNumId w:val="174"/>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71">
    <w:abstractNumId w:val="43"/>
  </w:num>
  <w:num w:numId="72">
    <w:abstractNumId w:val="78"/>
  </w:num>
  <w:num w:numId="73">
    <w:abstractNumId w:val="129"/>
  </w:num>
  <w:num w:numId="74">
    <w:abstractNumId w:val="234"/>
  </w:num>
  <w:num w:numId="75">
    <w:abstractNumId w:val="100"/>
  </w:num>
  <w:num w:numId="76">
    <w:abstractNumId w:val="196"/>
  </w:num>
  <w:num w:numId="77">
    <w:abstractNumId w:val="88"/>
  </w:num>
  <w:num w:numId="78">
    <w:abstractNumId w:val="50"/>
  </w:num>
  <w:num w:numId="79">
    <w:abstractNumId w:val="39"/>
  </w:num>
  <w:num w:numId="80">
    <w:abstractNumId w:val="60"/>
  </w:num>
  <w:num w:numId="81">
    <w:abstractNumId w:val="170"/>
  </w:num>
  <w:num w:numId="82">
    <w:abstractNumId w:val="174"/>
    <w:lvlOverride w:ilvl="0">
      <w:startOverride w:val="86"/>
      <w:lvl w:ilvl="0">
        <w:start w:val="86"/>
        <w:numFmt w:val="decimal"/>
        <w:pStyle w:val="Nagwek2"/>
        <w:lvlText w:val=""/>
        <w:lvlJc w:val="left"/>
        <w:pPr>
          <w:ind w:left="0" w:firstLine="0"/>
        </w:pPr>
        <w:rPr>
          <w:rFonts w:hint="default"/>
        </w:rPr>
      </w:lvl>
    </w:lvlOverride>
    <w:lvlOverride w:ilvl="1">
      <w:startOverride w:val="8"/>
      <w:lvl w:ilvl="1">
        <w:start w:val="8"/>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83">
    <w:abstractNumId w:val="114"/>
  </w:num>
  <w:num w:numId="84">
    <w:abstractNumId w:val="164"/>
  </w:num>
  <w:num w:numId="85">
    <w:abstractNumId w:val="69"/>
  </w:num>
  <w:num w:numId="86">
    <w:abstractNumId w:val="82"/>
  </w:num>
  <w:num w:numId="87">
    <w:abstractNumId w:val="131"/>
  </w:num>
  <w:num w:numId="88">
    <w:abstractNumId w:val="183"/>
  </w:num>
  <w:num w:numId="89">
    <w:abstractNumId w:val="208"/>
  </w:num>
  <w:num w:numId="90">
    <w:abstractNumId w:val="137"/>
  </w:num>
  <w:num w:numId="91">
    <w:abstractNumId w:val="37"/>
  </w:num>
  <w:num w:numId="92">
    <w:abstractNumId w:val="49"/>
  </w:num>
  <w:num w:numId="93">
    <w:abstractNumId w:val="231"/>
  </w:num>
  <w:num w:numId="94">
    <w:abstractNumId w:val="111"/>
  </w:num>
  <w:num w:numId="95">
    <w:abstractNumId w:val="159"/>
  </w:num>
  <w:num w:numId="96">
    <w:abstractNumId w:val="107"/>
  </w:num>
  <w:num w:numId="97">
    <w:abstractNumId w:val="109"/>
  </w:num>
  <w:num w:numId="98">
    <w:abstractNumId w:val="207"/>
  </w:num>
  <w:num w:numId="99">
    <w:abstractNumId w:val="166"/>
  </w:num>
  <w:num w:numId="100">
    <w:abstractNumId w:val="132"/>
  </w:num>
  <w:num w:numId="101">
    <w:abstractNumId w:val="51"/>
  </w:num>
  <w:num w:numId="102">
    <w:abstractNumId w:val="93"/>
  </w:num>
  <w:num w:numId="103">
    <w:abstractNumId w:val="91"/>
  </w:num>
  <w:num w:numId="104">
    <w:abstractNumId w:val="228"/>
  </w:num>
  <w:num w:numId="105">
    <w:abstractNumId w:val="54"/>
  </w:num>
  <w:num w:numId="106">
    <w:abstractNumId w:val="150"/>
  </w:num>
  <w:num w:numId="107">
    <w:abstractNumId w:val="103"/>
  </w:num>
  <w:num w:numId="10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1418"/>
          </w:tabs>
          <w:ind w:left="1418"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127">
    <w:abstractNumId w:val="202"/>
    <w:lvlOverride w:ilvl="0">
      <w:startOverride w:val="1"/>
    </w:lvlOverride>
    <w:lvlOverride w:ilvl="1"/>
    <w:lvlOverride w:ilvl="2"/>
    <w:lvlOverride w:ilvl="3"/>
    <w:lvlOverride w:ilvl="4"/>
    <w:lvlOverride w:ilvl="5"/>
    <w:lvlOverride w:ilvl="6"/>
    <w:lvlOverride w:ilvl="7"/>
    <w:lvlOverride w:ilvl="8"/>
  </w:num>
  <w:num w:numId="128">
    <w:abstractNumId w:val="42"/>
  </w:num>
  <w:num w:numId="129">
    <w:abstractNumId w:val="74"/>
  </w:num>
  <w:num w:numId="130">
    <w:abstractNumId w:val="96"/>
  </w:num>
  <w:num w:numId="131">
    <w:abstractNumId w:val="210"/>
  </w:num>
  <w:num w:numId="13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7"/>
  </w:num>
  <w:num w:numId="135">
    <w:abstractNumId w:val="135"/>
  </w:num>
  <w:num w:numId="136">
    <w:abstractNumId w:val="189"/>
  </w:num>
  <w:num w:numId="137">
    <w:abstractNumId w:val="48"/>
  </w:num>
  <w:num w:numId="138">
    <w:abstractNumId w:val="186"/>
  </w:num>
  <w:num w:numId="139">
    <w:abstractNumId w:val="53"/>
  </w:num>
  <w:num w:numId="140">
    <w:abstractNumId w:val="201"/>
  </w:num>
  <w:num w:numId="141">
    <w:abstractNumId w:val="233"/>
  </w:num>
  <w:num w:numId="142">
    <w:abstractNumId w:val="215"/>
  </w:num>
  <w:num w:numId="14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67"/>
    <w:lvlOverride w:ilvl="0">
      <w:startOverride w:val="1"/>
    </w:lvlOverride>
  </w:num>
  <w:num w:numId="14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7"/>
  </w:num>
  <w:num w:numId="148">
    <w:abstractNumId w:val="190"/>
  </w:num>
  <w:num w:numId="149">
    <w:abstractNumId w:val="25"/>
  </w:num>
  <w:num w:numId="150">
    <w:abstractNumId w:val="172"/>
  </w:num>
  <w:num w:numId="151">
    <w:abstractNumId w:val="99"/>
  </w:num>
  <w:num w:numId="152">
    <w:abstractNumId w:val="63"/>
  </w:num>
  <w:num w:numId="153">
    <w:abstractNumId w:val="144"/>
  </w:num>
  <w:num w:numId="154">
    <w:abstractNumId w:val="85"/>
  </w:num>
  <w:num w:numId="155">
    <w:abstractNumId w:val="239"/>
  </w:num>
  <w:num w:numId="156">
    <w:abstractNumId w:val="157"/>
  </w:num>
  <w:num w:numId="157">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1986"/>
          </w:tabs>
          <w:ind w:left="1986"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158">
    <w:abstractNumId w:val="174"/>
    <w:lvlOverride w:ilvl="0">
      <w:startOverride w:val="4"/>
      <w:lvl w:ilvl="0">
        <w:start w:val="4"/>
        <w:numFmt w:val="decimal"/>
        <w:pStyle w:val="Nagwek2"/>
        <w:lvlText w:val=""/>
        <w:lvlJc w:val="left"/>
      </w:lvl>
    </w:lvlOverride>
    <w:lvlOverride w:ilvl="1">
      <w:startOverride w:val="11"/>
      <w:lvl w:ilvl="1">
        <w:start w:val="1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159">
    <w:abstractNumId w:val="75"/>
  </w:num>
  <w:num w:numId="160">
    <w:abstractNumId w:val="81"/>
  </w:num>
  <w:num w:numId="161">
    <w:abstractNumId w:val="195"/>
  </w:num>
  <w:num w:numId="162">
    <w:abstractNumId w:val="184"/>
  </w:num>
  <w:num w:numId="163">
    <w:abstractNumId w:val="193"/>
  </w:num>
  <w:num w:numId="164">
    <w:abstractNumId w:val="138"/>
  </w:num>
  <w:num w:numId="165">
    <w:abstractNumId w:val="229"/>
  </w:num>
  <w:num w:numId="16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61"/>
  </w:num>
  <w:num w:numId="168">
    <w:abstractNumId w:val="209"/>
  </w:num>
  <w:num w:numId="169">
    <w:abstractNumId w:val="199"/>
  </w:num>
  <w:num w:numId="170">
    <w:abstractNumId w:val="139"/>
  </w:num>
  <w:num w:numId="171">
    <w:abstractNumId w:val="165"/>
  </w:num>
  <w:num w:numId="172">
    <w:abstractNumId w:val="222"/>
  </w:num>
  <w:num w:numId="173">
    <w:abstractNumId w:val="130"/>
  </w:num>
  <w:num w:numId="174">
    <w:abstractNumId w:val="24"/>
  </w:num>
  <w:num w:numId="175">
    <w:abstractNumId w:val="92"/>
  </w:num>
  <w:num w:numId="176">
    <w:abstractNumId w:val="147"/>
  </w:num>
  <w:num w:numId="177">
    <w:abstractNumId w:val="45"/>
  </w:num>
  <w:num w:numId="178">
    <w:abstractNumId w:val="158"/>
  </w:num>
  <w:num w:numId="179">
    <w:abstractNumId w:val="220"/>
  </w:num>
  <w:num w:numId="180">
    <w:abstractNumId w:val="31"/>
  </w:num>
  <w:num w:numId="181">
    <w:abstractNumId w:val="84"/>
  </w:num>
  <w:num w:numId="182">
    <w:abstractNumId w:val="105"/>
  </w:num>
  <w:num w:numId="183">
    <w:abstractNumId w:val="44"/>
  </w:num>
  <w:num w:numId="184">
    <w:abstractNumId w:val="160"/>
  </w:num>
  <w:num w:numId="185">
    <w:abstractNumId w:val="200"/>
  </w:num>
  <w:num w:numId="186">
    <w:abstractNumId w:val="101"/>
  </w:num>
  <w:num w:numId="187">
    <w:abstractNumId w:val="38"/>
  </w:num>
  <w:num w:numId="188">
    <w:abstractNumId w:val="230"/>
  </w:num>
  <w:num w:numId="189">
    <w:abstractNumId w:val="94"/>
  </w:num>
  <w:num w:numId="190">
    <w:abstractNumId w:val="68"/>
  </w:num>
  <w:num w:numId="191">
    <w:abstractNumId w:val="30"/>
  </w:num>
  <w:num w:numId="192">
    <w:abstractNumId w:val="148"/>
  </w:num>
  <w:num w:numId="193">
    <w:abstractNumId w:val="55"/>
  </w:num>
  <w:num w:numId="194">
    <w:abstractNumId w:val="29"/>
  </w:num>
  <w:num w:numId="195">
    <w:abstractNumId w:val="126"/>
  </w:num>
  <w:num w:numId="196">
    <w:abstractNumId w:val="185"/>
  </w:num>
  <w:num w:numId="197">
    <w:abstractNumId w:val="87"/>
  </w:num>
  <w:num w:numId="198">
    <w:abstractNumId w:val="27"/>
  </w:num>
  <w:num w:numId="199">
    <w:abstractNumId w:val="113"/>
  </w:num>
  <w:num w:numId="200">
    <w:abstractNumId w:val="188"/>
  </w:num>
  <w:num w:numId="201">
    <w:abstractNumId w:val="108"/>
  </w:num>
  <w:num w:numId="202">
    <w:abstractNumId w:val="187"/>
  </w:num>
  <w:num w:numId="203">
    <w:abstractNumId w:val="47"/>
  </w:num>
  <w:num w:numId="204">
    <w:abstractNumId w:val="98"/>
  </w:num>
  <w:num w:numId="205">
    <w:abstractNumId w:val="112"/>
  </w:num>
  <w:num w:numId="206">
    <w:abstractNumId w:val="171"/>
  </w:num>
  <w:num w:numId="207">
    <w:abstractNumId w:val="133"/>
  </w:num>
  <w:num w:numId="208">
    <w:abstractNumId w:val="23"/>
  </w:num>
  <w:num w:numId="209">
    <w:abstractNumId w:val="26"/>
  </w:num>
  <w:num w:numId="210">
    <w:abstractNumId w:val="64"/>
  </w:num>
  <w:num w:numId="211">
    <w:abstractNumId w:val="212"/>
  </w:num>
  <w:num w:numId="212">
    <w:abstractNumId w:val="237"/>
  </w:num>
  <w:num w:numId="213">
    <w:abstractNumId w:val="232"/>
  </w:num>
  <w:num w:numId="214">
    <w:abstractNumId w:val="154"/>
  </w:num>
  <w:num w:numId="215">
    <w:abstractNumId w:val="86"/>
  </w:num>
  <w:num w:numId="216">
    <w:abstractNumId w:val="156"/>
  </w:num>
  <w:num w:numId="217">
    <w:abstractNumId w:val="33"/>
  </w:num>
  <w:num w:numId="218">
    <w:abstractNumId w:val="102"/>
  </w:num>
  <w:num w:numId="219">
    <w:abstractNumId w:val="204"/>
  </w:num>
  <w:num w:numId="220">
    <w:abstractNumId w:val="155"/>
  </w:num>
  <w:num w:numId="221">
    <w:abstractNumId w:val="115"/>
  </w:num>
  <w:num w:numId="222">
    <w:abstractNumId w:val="118"/>
  </w:num>
  <w:num w:numId="223">
    <w:abstractNumId w:val="70"/>
  </w:num>
  <w:num w:numId="224">
    <w:abstractNumId w:val="134"/>
  </w:num>
  <w:num w:numId="225">
    <w:abstractNumId w:val="227"/>
  </w:num>
  <w:num w:numId="226">
    <w:abstractNumId w:val="123"/>
  </w:num>
  <w:num w:numId="227">
    <w:abstractNumId w:val="169"/>
  </w:num>
  <w:num w:numId="228">
    <w:abstractNumId w:val="79"/>
  </w:num>
  <w:num w:numId="229">
    <w:abstractNumId w:val="62"/>
  </w:num>
  <w:num w:numId="230">
    <w:abstractNumId w:val="97"/>
  </w:num>
  <w:num w:numId="231">
    <w:abstractNumId w:val="65"/>
  </w:num>
  <w:num w:numId="232">
    <w:abstractNumId w:val="203"/>
  </w:num>
  <w:num w:numId="233">
    <w:abstractNumId w:val="142"/>
  </w:num>
  <w:num w:numId="234">
    <w:abstractNumId w:val="149"/>
  </w:num>
  <w:num w:numId="235">
    <w:abstractNumId w:val="141"/>
  </w:num>
  <w:num w:numId="236">
    <w:abstractNumId w:val="153"/>
  </w:num>
  <w:num w:numId="237">
    <w:abstractNumId w:val="1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1418"/>
          </w:tabs>
          <w:ind w:left="1418" w:hanging="567"/>
        </w:pPr>
        <w:rPr>
          <w:rFonts w:ascii="Calibri" w:hAnsi="Calibri" w:cs="Calibri" w:hint="default"/>
          <w:b w:val="0"/>
          <w:i w:val="0"/>
          <w:iCs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38">
    <w:abstractNumId w:val="191"/>
  </w:num>
  <w:num w:numId="239">
    <w:abstractNumId w:val="22"/>
  </w:num>
  <w:num w:numId="240">
    <w:abstractNumId w:val="219"/>
  </w:num>
  <w:num w:numId="241">
    <w:abstractNumId w:val="104"/>
  </w:num>
  <w:num w:numId="242">
    <w:abstractNumId w:val="205"/>
  </w:num>
  <w:num w:numId="243">
    <w:abstractNumId w:val="238"/>
  </w:num>
  <w:num w:numId="244">
    <w:abstractNumId w:val="77"/>
  </w:num>
  <w:num w:numId="245">
    <w:abstractNumId w:val="95"/>
  </w:num>
  <w:num w:numId="246">
    <w:abstractNumId w:val="136"/>
  </w:num>
  <w:num w:numId="247">
    <w:abstractNumId w:val="143"/>
  </w:num>
  <w:num w:numId="248">
    <w:abstractNumId w:val="217"/>
  </w:num>
  <w:num w:numId="249">
    <w:abstractNumId w:val="52"/>
  </w:num>
  <w:num w:numId="250">
    <w:abstractNumId w:val="59"/>
  </w:num>
  <w:num w:numId="251">
    <w:abstractNumId w:val="161"/>
  </w:num>
  <w:num w:numId="252">
    <w:abstractNumId w:val="20"/>
  </w:num>
  <w:num w:numId="253">
    <w:abstractNumId w:val="121"/>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defaultTabStop w:val="709"/>
  <w:hyphenationZone w:val="425"/>
  <w:drawingGridHorizontalSpacing w:val="181"/>
  <w:drawingGridVerticalSpacing w:val="181"/>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0D92"/>
    <w:rsid w:val="000014D8"/>
    <w:rsid w:val="00001520"/>
    <w:rsid w:val="00001550"/>
    <w:rsid w:val="00001F29"/>
    <w:rsid w:val="00001FA2"/>
    <w:rsid w:val="00002068"/>
    <w:rsid w:val="000024EE"/>
    <w:rsid w:val="00002A86"/>
    <w:rsid w:val="00002C49"/>
    <w:rsid w:val="00002C71"/>
    <w:rsid w:val="000038B6"/>
    <w:rsid w:val="00004074"/>
    <w:rsid w:val="0000469F"/>
    <w:rsid w:val="000047EC"/>
    <w:rsid w:val="00005CBA"/>
    <w:rsid w:val="00006256"/>
    <w:rsid w:val="0000678E"/>
    <w:rsid w:val="0000684B"/>
    <w:rsid w:val="0000689A"/>
    <w:rsid w:val="0000742A"/>
    <w:rsid w:val="00007735"/>
    <w:rsid w:val="000077B4"/>
    <w:rsid w:val="000077E6"/>
    <w:rsid w:val="00010152"/>
    <w:rsid w:val="000104CC"/>
    <w:rsid w:val="00010E4B"/>
    <w:rsid w:val="00011595"/>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69D3"/>
    <w:rsid w:val="00017108"/>
    <w:rsid w:val="00017111"/>
    <w:rsid w:val="00020030"/>
    <w:rsid w:val="00020698"/>
    <w:rsid w:val="00020998"/>
    <w:rsid w:val="0002170E"/>
    <w:rsid w:val="0002180D"/>
    <w:rsid w:val="00021EEB"/>
    <w:rsid w:val="000220CE"/>
    <w:rsid w:val="00022527"/>
    <w:rsid w:val="0002337A"/>
    <w:rsid w:val="0002368E"/>
    <w:rsid w:val="00023E61"/>
    <w:rsid w:val="00023ED9"/>
    <w:rsid w:val="000242A5"/>
    <w:rsid w:val="000253D4"/>
    <w:rsid w:val="000255E9"/>
    <w:rsid w:val="00026446"/>
    <w:rsid w:val="00026BD4"/>
    <w:rsid w:val="00026CF5"/>
    <w:rsid w:val="000271F2"/>
    <w:rsid w:val="0002735E"/>
    <w:rsid w:val="000306C0"/>
    <w:rsid w:val="00030E0C"/>
    <w:rsid w:val="00031216"/>
    <w:rsid w:val="0003157A"/>
    <w:rsid w:val="000315D9"/>
    <w:rsid w:val="000319A4"/>
    <w:rsid w:val="00032849"/>
    <w:rsid w:val="0003318B"/>
    <w:rsid w:val="00033206"/>
    <w:rsid w:val="00033732"/>
    <w:rsid w:val="00033E73"/>
    <w:rsid w:val="00034446"/>
    <w:rsid w:val="00034B86"/>
    <w:rsid w:val="00034C08"/>
    <w:rsid w:val="00034C97"/>
    <w:rsid w:val="00034FD1"/>
    <w:rsid w:val="00035737"/>
    <w:rsid w:val="00036E8E"/>
    <w:rsid w:val="00037CB4"/>
    <w:rsid w:val="00037CC3"/>
    <w:rsid w:val="0004000B"/>
    <w:rsid w:val="00040814"/>
    <w:rsid w:val="000408DE"/>
    <w:rsid w:val="00040969"/>
    <w:rsid w:val="00042B46"/>
    <w:rsid w:val="00042DB6"/>
    <w:rsid w:val="00043173"/>
    <w:rsid w:val="000432B0"/>
    <w:rsid w:val="00043488"/>
    <w:rsid w:val="00043757"/>
    <w:rsid w:val="0004378F"/>
    <w:rsid w:val="0004391A"/>
    <w:rsid w:val="00043ADA"/>
    <w:rsid w:val="00044285"/>
    <w:rsid w:val="00044C29"/>
    <w:rsid w:val="00044D89"/>
    <w:rsid w:val="00044E78"/>
    <w:rsid w:val="00044F53"/>
    <w:rsid w:val="00045B2B"/>
    <w:rsid w:val="00045CDE"/>
    <w:rsid w:val="00046C3F"/>
    <w:rsid w:val="00046C41"/>
    <w:rsid w:val="0004711E"/>
    <w:rsid w:val="00047127"/>
    <w:rsid w:val="000478E6"/>
    <w:rsid w:val="00050E8E"/>
    <w:rsid w:val="000512C8"/>
    <w:rsid w:val="00051331"/>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076"/>
    <w:rsid w:val="00057813"/>
    <w:rsid w:val="000603F0"/>
    <w:rsid w:val="000606FE"/>
    <w:rsid w:val="00060B0F"/>
    <w:rsid w:val="00060BE7"/>
    <w:rsid w:val="00060FC6"/>
    <w:rsid w:val="000612B1"/>
    <w:rsid w:val="000617E3"/>
    <w:rsid w:val="000621FF"/>
    <w:rsid w:val="00062326"/>
    <w:rsid w:val="000629CD"/>
    <w:rsid w:val="00062FF3"/>
    <w:rsid w:val="00063734"/>
    <w:rsid w:val="00063B96"/>
    <w:rsid w:val="00063BEC"/>
    <w:rsid w:val="00063C28"/>
    <w:rsid w:val="0006419A"/>
    <w:rsid w:val="00064BA6"/>
    <w:rsid w:val="00064D2E"/>
    <w:rsid w:val="0006662B"/>
    <w:rsid w:val="00066672"/>
    <w:rsid w:val="0006675D"/>
    <w:rsid w:val="00066768"/>
    <w:rsid w:val="00066826"/>
    <w:rsid w:val="0006684F"/>
    <w:rsid w:val="00066976"/>
    <w:rsid w:val="00066F41"/>
    <w:rsid w:val="00067919"/>
    <w:rsid w:val="00067B6A"/>
    <w:rsid w:val="00070052"/>
    <w:rsid w:val="00070364"/>
    <w:rsid w:val="000719CD"/>
    <w:rsid w:val="00072313"/>
    <w:rsid w:val="00072705"/>
    <w:rsid w:val="00072B6C"/>
    <w:rsid w:val="00072C49"/>
    <w:rsid w:val="00072D3D"/>
    <w:rsid w:val="00072F09"/>
    <w:rsid w:val="000732D9"/>
    <w:rsid w:val="0007356F"/>
    <w:rsid w:val="00073765"/>
    <w:rsid w:val="00074642"/>
    <w:rsid w:val="00074D38"/>
    <w:rsid w:val="00074EBC"/>
    <w:rsid w:val="000759F0"/>
    <w:rsid w:val="0007615F"/>
    <w:rsid w:val="00076A45"/>
    <w:rsid w:val="00076CD1"/>
    <w:rsid w:val="00076E7A"/>
    <w:rsid w:val="00077333"/>
    <w:rsid w:val="00077B8D"/>
    <w:rsid w:val="00077C6F"/>
    <w:rsid w:val="00077F53"/>
    <w:rsid w:val="00080793"/>
    <w:rsid w:val="00080841"/>
    <w:rsid w:val="000809E8"/>
    <w:rsid w:val="00080E67"/>
    <w:rsid w:val="00082234"/>
    <w:rsid w:val="000825FD"/>
    <w:rsid w:val="0008295F"/>
    <w:rsid w:val="00082A0A"/>
    <w:rsid w:val="00082A8F"/>
    <w:rsid w:val="00082F64"/>
    <w:rsid w:val="00082FFB"/>
    <w:rsid w:val="00083020"/>
    <w:rsid w:val="00083A22"/>
    <w:rsid w:val="00083CD9"/>
    <w:rsid w:val="00084007"/>
    <w:rsid w:val="0008432B"/>
    <w:rsid w:val="0008451A"/>
    <w:rsid w:val="00084803"/>
    <w:rsid w:val="00084AF8"/>
    <w:rsid w:val="000854F8"/>
    <w:rsid w:val="00085E76"/>
    <w:rsid w:val="00085EC5"/>
    <w:rsid w:val="000864B9"/>
    <w:rsid w:val="000865B7"/>
    <w:rsid w:val="0008695C"/>
    <w:rsid w:val="00086976"/>
    <w:rsid w:val="00087DD7"/>
    <w:rsid w:val="00090F43"/>
    <w:rsid w:val="00090F61"/>
    <w:rsid w:val="000917E9"/>
    <w:rsid w:val="00091B6B"/>
    <w:rsid w:val="0009204C"/>
    <w:rsid w:val="000924FF"/>
    <w:rsid w:val="00092A5A"/>
    <w:rsid w:val="00092E6C"/>
    <w:rsid w:val="00093CA8"/>
    <w:rsid w:val="00094084"/>
    <w:rsid w:val="00094835"/>
    <w:rsid w:val="00094A5B"/>
    <w:rsid w:val="0009519D"/>
    <w:rsid w:val="00095945"/>
    <w:rsid w:val="000965AE"/>
    <w:rsid w:val="000967D2"/>
    <w:rsid w:val="00096BCB"/>
    <w:rsid w:val="000973B4"/>
    <w:rsid w:val="0009774B"/>
    <w:rsid w:val="00097D9A"/>
    <w:rsid w:val="000A02B0"/>
    <w:rsid w:val="000A08B9"/>
    <w:rsid w:val="000A0C1F"/>
    <w:rsid w:val="000A0CE8"/>
    <w:rsid w:val="000A138D"/>
    <w:rsid w:val="000A167C"/>
    <w:rsid w:val="000A16CD"/>
    <w:rsid w:val="000A16D8"/>
    <w:rsid w:val="000A17CC"/>
    <w:rsid w:val="000A18A6"/>
    <w:rsid w:val="000A1D3B"/>
    <w:rsid w:val="000A1E0F"/>
    <w:rsid w:val="000A2C13"/>
    <w:rsid w:val="000A2C60"/>
    <w:rsid w:val="000A2E81"/>
    <w:rsid w:val="000A30A4"/>
    <w:rsid w:val="000A4821"/>
    <w:rsid w:val="000A4D6C"/>
    <w:rsid w:val="000A549C"/>
    <w:rsid w:val="000A5595"/>
    <w:rsid w:val="000A59C5"/>
    <w:rsid w:val="000A5F8D"/>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C008D"/>
    <w:rsid w:val="000C0AFC"/>
    <w:rsid w:val="000C0CA4"/>
    <w:rsid w:val="000C0D74"/>
    <w:rsid w:val="000C1100"/>
    <w:rsid w:val="000C12CB"/>
    <w:rsid w:val="000C22C4"/>
    <w:rsid w:val="000C27D9"/>
    <w:rsid w:val="000C31C1"/>
    <w:rsid w:val="000C3CB2"/>
    <w:rsid w:val="000C3D31"/>
    <w:rsid w:val="000C4145"/>
    <w:rsid w:val="000C43A1"/>
    <w:rsid w:val="000C4CDB"/>
    <w:rsid w:val="000C4F70"/>
    <w:rsid w:val="000C65C2"/>
    <w:rsid w:val="000C6F5E"/>
    <w:rsid w:val="000C708F"/>
    <w:rsid w:val="000C763B"/>
    <w:rsid w:val="000C7687"/>
    <w:rsid w:val="000C776C"/>
    <w:rsid w:val="000C7836"/>
    <w:rsid w:val="000C7DDC"/>
    <w:rsid w:val="000D0002"/>
    <w:rsid w:val="000D0019"/>
    <w:rsid w:val="000D03F6"/>
    <w:rsid w:val="000D04F0"/>
    <w:rsid w:val="000D0EAB"/>
    <w:rsid w:val="000D1503"/>
    <w:rsid w:val="000D16AD"/>
    <w:rsid w:val="000D358D"/>
    <w:rsid w:val="000D3658"/>
    <w:rsid w:val="000D3941"/>
    <w:rsid w:val="000D4100"/>
    <w:rsid w:val="000D4741"/>
    <w:rsid w:val="000D4C34"/>
    <w:rsid w:val="000D54A8"/>
    <w:rsid w:val="000D5C23"/>
    <w:rsid w:val="000D61C6"/>
    <w:rsid w:val="000D62AD"/>
    <w:rsid w:val="000D64F0"/>
    <w:rsid w:val="000D651B"/>
    <w:rsid w:val="000D6C66"/>
    <w:rsid w:val="000D780E"/>
    <w:rsid w:val="000D79B3"/>
    <w:rsid w:val="000D79ED"/>
    <w:rsid w:val="000D7A15"/>
    <w:rsid w:val="000E0328"/>
    <w:rsid w:val="000E0564"/>
    <w:rsid w:val="000E0DFA"/>
    <w:rsid w:val="000E11B8"/>
    <w:rsid w:val="000E15DF"/>
    <w:rsid w:val="000E1D42"/>
    <w:rsid w:val="000E1E9B"/>
    <w:rsid w:val="000E2458"/>
    <w:rsid w:val="000E24B6"/>
    <w:rsid w:val="000E29D4"/>
    <w:rsid w:val="000E2D04"/>
    <w:rsid w:val="000E4482"/>
    <w:rsid w:val="000E4C02"/>
    <w:rsid w:val="000E4D04"/>
    <w:rsid w:val="000E4D53"/>
    <w:rsid w:val="000E5C22"/>
    <w:rsid w:val="000E6042"/>
    <w:rsid w:val="000E61A1"/>
    <w:rsid w:val="000E65DB"/>
    <w:rsid w:val="000E6B44"/>
    <w:rsid w:val="000E6C85"/>
    <w:rsid w:val="000E6E3D"/>
    <w:rsid w:val="000E7041"/>
    <w:rsid w:val="000E7693"/>
    <w:rsid w:val="000F00E2"/>
    <w:rsid w:val="000F0B4A"/>
    <w:rsid w:val="000F0DA5"/>
    <w:rsid w:val="000F170F"/>
    <w:rsid w:val="000F1A65"/>
    <w:rsid w:val="000F21F7"/>
    <w:rsid w:val="000F22EA"/>
    <w:rsid w:val="000F31F7"/>
    <w:rsid w:val="000F335E"/>
    <w:rsid w:val="000F3577"/>
    <w:rsid w:val="000F3587"/>
    <w:rsid w:val="000F35C9"/>
    <w:rsid w:val="000F3967"/>
    <w:rsid w:val="000F4EE2"/>
    <w:rsid w:val="000F580D"/>
    <w:rsid w:val="000F5969"/>
    <w:rsid w:val="000F5A6E"/>
    <w:rsid w:val="000F601D"/>
    <w:rsid w:val="000F6CA6"/>
    <w:rsid w:val="000F6DDD"/>
    <w:rsid w:val="000F70CA"/>
    <w:rsid w:val="000F78F0"/>
    <w:rsid w:val="000F7C95"/>
    <w:rsid w:val="000F7EB9"/>
    <w:rsid w:val="00100A0F"/>
    <w:rsid w:val="00101BC7"/>
    <w:rsid w:val="00102F6E"/>
    <w:rsid w:val="00103CB9"/>
    <w:rsid w:val="00103DAF"/>
    <w:rsid w:val="001044CA"/>
    <w:rsid w:val="00104518"/>
    <w:rsid w:val="00104CBD"/>
    <w:rsid w:val="00104D8F"/>
    <w:rsid w:val="00105956"/>
    <w:rsid w:val="00106068"/>
    <w:rsid w:val="00106CD5"/>
    <w:rsid w:val="00107A27"/>
    <w:rsid w:val="00110CA5"/>
    <w:rsid w:val="00110CDF"/>
    <w:rsid w:val="00110D00"/>
    <w:rsid w:val="0011135D"/>
    <w:rsid w:val="00111A97"/>
    <w:rsid w:val="00113A3E"/>
    <w:rsid w:val="00114220"/>
    <w:rsid w:val="001146AE"/>
    <w:rsid w:val="00114FAB"/>
    <w:rsid w:val="0011508E"/>
    <w:rsid w:val="001153C0"/>
    <w:rsid w:val="001158E4"/>
    <w:rsid w:val="001162C4"/>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53FA"/>
    <w:rsid w:val="00126662"/>
    <w:rsid w:val="001266B2"/>
    <w:rsid w:val="00126891"/>
    <w:rsid w:val="001268F7"/>
    <w:rsid w:val="00126AA4"/>
    <w:rsid w:val="001274D5"/>
    <w:rsid w:val="001275D2"/>
    <w:rsid w:val="00127835"/>
    <w:rsid w:val="001278FF"/>
    <w:rsid w:val="0013085F"/>
    <w:rsid w:val="00130A08"/>
    <w:rsid w:val="001311D3"/>
    <w:rsid w:val="001311F3"/>
    <w:rsid w:val="001315B0"/>
    <w:rsid w:val="00132250"/>
    <w:rsid w:val="001323C9"/>
    <w:rsid w:val="0013279B"/>
    <w:rsid w:val="00132D2E"/>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649F"/>
    <w:rsid w:val="00137F99"/>
    <w:rsid w:val="001403CB"/>
    <w:rsid w:val="00140B64"/>
    <w:rsid w:val="00140BA5"/>
    <w:rsid w:val="00140F5B"/>
    <w:rsid w:val="001412F9"/>
    <w:rsid w:val="00141582"/>
    <w:rsid w:val="00141698"/>
    <w:rsid w:val="001418D0"/>
    <w:rsid w:val="00142A3B"/>
    <w:rsid w:val="00143462"/>
    <w:rsid w:val="001439EB"/>
    <w:rsid w:val="00144961"/>
    <w:rsid w:val="00144B55"/>
    <w:rsid w:val="00144D44"/>
    <w:rsid w:val="001451FA"/>
    <w:rsid w:val="0014561D"/>
    <w:rsid w:val="0014596E"/>
    <w:rsid w:val="0014650C"/>
    <w:rsid w:val="00146A97"/>
    <w:rsid w:val="00146F4F"/>
    <w:rsid w:val="00150075"/>
    <w:rsid w:val="00150776"/>
    <w:rsid w:val="00150E4D"/>
    <w:rsid w:val="001515FA"/>
    <w:rsid w:val="00151C51"/>
    <w:rsid w:val="001528ED"/>
    <w:rsid w:val="00152B6E"/>
    <w:rsid w:val="00152B71"/>
    <w:rsid w:val="00152C20"/>
    <w:rsid w:val="00153280"/>
    <w:rsid w:val="0015359B"/>
    <w:rsid w:val="00153A0D"/>
    <w:rsid w:val="001554D6"/>
    <w:rsid w:val="0015554B"/>
    <w:rsid w:val="00155621"/>
    <w:rsid w:val="0015591E"/>
    <w:rsid w:val="00155A72"/>
    <w:rsid w:val="00155C2A"/>
    <w:rsid w:val="00156240"/>
    <w:rsid w:val="00156423"/>
    <w:rsid w:val="00156D52"/>
    <w:rsid w:val="00156EFD"/>
    <w:rsid w:val="00157643"/>
    <w:rsid w:val="00157AC2"/>
    <w:rsid w:val="0016040E"/>
    <w:rsid w:val="00160C8A"/>
    <w:rsid w:val="00161254"/>
    <w:rsid w:val="00161415"/>
    <w:rsid w:val="00161762"/>
    <w:rsid w:val="00161B6B"/>
    <w:rsid w:val="00161C20"/>
    <w:rsid w:val="00162115"/>
    <w:rsid w:val="0016212F"/>
    <w:rsid w:val="0016407F"/>
    <w:rsid w:val="00164283"/>
    <w:rsid w:val="001644FC"/>
    <w:rsid w:val="0016481C"/>
    <w:rsid w:val="001649CD"/>
    <w:rsid w:val="00165A10"/>
    <w:rsid w:val="00165C12"/>
    <w:rsid w:val="0016647D"/>
    <w:rsid w:val="0016673B"/>
    <w:rsid w:val="00167381"/>
    <w:rsid w:val="00167AD2"/>
    <w:rsid w:val="00167E4B"/>
    <w:rsid w:val="00170252"/>
    <w:rsid w:val="001704CF"/>
    <w:rsid w:val="0017067F"/>
    <w:rsid w:val="00170998"/>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130E"/>
    <w:rsid w:val="00181D3B"/>
    <w:rsid w:val="0018298E"/>
    <w:rsid w:val="0018385B"/>
    <w:rsid w:val="00183CD1"/>
    <w:rsid w:val="0018470D"/>
    <w:rsid w:val="0018559F"/>
    <w:rsid w:val="00185A35"/>
    <w:rsid w:val="00185B3A"/>
    <w:rsid w:val="0018708D"/>
    <w:rsid w:val="001870C7"/>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21C"/>
    <w:rsid w:val="00195B4A"/>
    <w:rsid w:val="0019694D"/>
    <w:rsid w:val="00196BD4"/>
    <w:rsid w:val="00196E17"/>
    <w:rsid w:val="00197708"/>
    <w:rsid w:val="0019773C"/>
    <w:rsid w:val="00197D11"/>
    <w:rsid w:val="001A0332"/>
    <w:rsid w:val="001A0E04"/>
    <w:rsid w:val="001A13A3"/>
    <w:rsid w:val="001A1AA4"/>
    <w:rsid w:val="001A1B42"/>
    <w:rsid w:val="001A22E6"/>
    <w:rsid w:val="001A2562"/>
    <w:rsid w:val="001A363F"/>
    <w:rsid w:val="001A3D59"/>
    <w:rsid w:val="001A442A"/>
    <w:rsid w:val="001A48FA"/>
    <w:rsid w:val="001A49FE"/>
    <w:rsid w:val="001A62F2"/>
    <w:rsid w:val="001A6802"/>
    <w:rsid w:val="001A74B9"/>
    <w:rsid w:val="001B0137"/>
    <w:rsid w:val="001B02CA"/>
    <w:rsid w:val="001B1161"/>
    <w:rsid w:val="001B1257"/>
    <w:rsid w:val="001B1A6C"/>
    <w:rsid w:val="001B1F24"/>
    <w:rsid w:val="001B2BDE"/>
    <w:rsid w:val="001B2EC3"/>
    <w:rsid w:val="001B3059"/>
    <w:rsid w:val="001B33F9"/>
    <w:rsid w:val="001B3D29"/>
    <w:rsid w:val="001B427D"/>
    <w:rsid w:val="001B446E"/>
    <w:rsid w:val="001B44BE"/>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2075"/>
    <w:rsid w:val="001C23D0"/>
    <w:rsid w:val="001C2AB4"/>
    <w:rsid w:val="001C2C69"/>
    <w:rsid w:val="001C3A3D"/>
    <w:rsid w:val="001C3BDA"/>
    <w:rsid w:val="001C3F0B"/>
    <w:rsid w:val="001C3F12"/>
    <w:rsid w:val="001C45B6"/>
    <w:rsid w:val="001C47B2"/>
    <w:rsid w:val="001C5933"/>
    <w:rsid w:val="001C5E9C"/>
    <w:rsid w:val="001C6232"/>
    <w:rsid w:val="001C6C2E"/>
    <w:rsid w:val="001D058E"/>
    <w:rsid w:val="001D08AA"/>
    <w:rsid w:val="001D0B21"/>
    <w:rsid w:val="001D0C46"/>
    <w:rsid w:val="001D0F1D"/>
    <w:rsid w:val="001D2011"/>
    <w:rsid w:val="001D239C"/>
    <w:rsid w:val="001D30F0"/>
    <w:rsid w:val="001D4FFC"/>
    <w:rsid w:val="001D5973"/>
    <w:rsid w:val="001D5B0A"/>
    <w:rsid w:val="001D5DF6"/>
    <w:rsid w:val="001D61BB"/>
    <w:rsid w:val="001D6235"/>
    <w:rsid w:val="001D62A5"/>
    <w:rsid w:val="001D6636"/>
    <w:rsid w:val="001D6E0C"/>
    <w:rsid w:val="001D74BD"/>
    <w:rsid w:val="001E035F"/>
    <w:rsid w:val="001E0375"/>
    <w:rsid w:val="001E04EB"/>
    <w:rsid w:val="001E1E7D"/>
    <w:rsid w:val="001E22A4"/>
    <w:rsid w:val="001E2A95"/>
    <w:rsid w:val="001E2CF5"/>
    <w:rsid w:val="001E2FFB"/>
    <w:rsid w:val="001E3132"/>
    <w:rsid w:val="001E3EA3"/>
    <w:rsid w:val="001E3F56"/>
    <w:rsid w:val="001E3F95"/>
    <w:rsid w:val="001E427B"/>
    <w:rsid w:val="001E52C5"/>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7C34"/>
    <w:rsid w:val="0020139E"/>
    <w:rsid w:val="00202AE4"/>
    <w:rsid w:val="00202EB7"/>
    <w:rsid w:val="002032A4"/>
    <w:rsid w:val="002039D0"/>
    <w:rsid w:val="002042AA"/>
    <w:rsid w:val="002047B8"/>
    <w:rsid w:val="00204C84"/>
    <w:rsid w:val="00206AA6"/>
    <w:rsid w:val="00206C20"/>
    <w:rsid w:val="00207141"/>
    <w:rsid w:val="002073DB"/>
    <w:rsid w:val="00210273"/>
    <w:rsid w:val="00211590"/>
    <w:rsid w:val="00211795"/>
    <w:rsid w:val="00211A1C"/>
    <w:rsid w:val="00211CDA"/>
    <w:rsid w:val="00211EA9"/>
    <w:rsid w:val="00211FE3"/>
    <w:rsid w:val="00212BB4"/>
    <w:rsid w:val="00212CA8"/>
    <w:rsid w:val="002133C0"/>
    <w:rsid w:val="0021359C"/>
    <w:rsid w:val="002139BE"/>
    <w:rsid w:val="00213E42"/>
    <w:rsid w:val="0021486D"/>
    <w:rsid w:val="00216220"/>
    <w:rsid w:val="0021631B"/>
    <w:rsid w:val="002163FC"/>
    <w:rsid w:val="00216609"/>
    <w:rsid w:val="00216A81"/>
    <w:rsid w:val="00216CA8"/>
    <w:rsid w:val="00216E85"/>
    <w:rsid w:val="00220350"/>
    <w:rsid w:val="002206F5"/>
    <w:rsid w:val="0022090F"/>
    <w:rsid w:val="00220AB9"/>
    <w:rsid w:val="00220BD9"/>
    <w:rsid w:val="00220D0A"/>
    <w:rsid w:val="00220D5B"/>
    <w:rsid w:val="00221766"/>
    <w:rsid w:val="00221828"/>
    <w:rsid w:val="002218BF"/>
    <w:rsid w:val="00221DC3"/>
    <w:rsid w:val="00221EFB"/>
    <w:rsid w:val="00221F61"/>
    <w:rsid w:val="0022201E"/>
    <w:rsid w:val="00222719"/>
    <w:rsid w:val="00222C12"/>
    <w:rsid w:val="002233E9"/>
    <w:rsid w:val="00223795"/>
    <w:rsid w:val="0022418D"/>
    <w:rsid w:val="00224753"/>
    <w:rsid w:val="00224925"/>
    <w:rsid w:val="00224FC3"/>
    <w:rsid w:val="0022584B"/>
    <w:rsid w:val="002258AD"/>
    <w:rsid w:val="002265FB"/>
    <w:rsid w:val="00226781"/>
    <w:rsid w:val="002268E1"/>
    <w:rsid w:val="00230259"/>
    <w:rsid w:val="00230551"/>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3EA"/>
    <w:rsid w:val="002354C1"/>
    <w:rsid w:val="0023561C"/>
    <w:rsid w:val="0023596E"/>
    <w:rsid w:val="00235B73"/>
    <w:rsid w:val="00235C5F"/>
    <w:rsid w:val="00235CDE"/>
    <w:rsid w:val="00235D79"/>
    <w:rsid w:val="00236DC9"/>
    <w:rsid w:val="002375A8"/>
    <w:rsid w:val="0023772C"/>
    <w:rsid w:val="002379E5"/>
    <w:rsid w:val="00237BAC"/>
    <w:rsid w:val="00237C00"/>
    <w:rsid w:val="002400E7"/>
    <w:rsid w:val="0024050A"/>
    <w:rsid w:val="002408B9"/>
    <w:rsid w:val="002408E4"/>
    <w:rsid w:val="002409AD"/>
    <w:rsid w:val="002412DA"/>
    <w:rsid w:val="002422DB"/>
    <w:rsid w:val="002431DC"/>
    <w:rsid w:val="00244468"/>
    <w:rsid w:val="0024448F"/>
    <w:rsid w:val="00245286"/>
    <w:rsid w:val="00245C8E"/>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5BAF"/>
    <w:rsid w:val="0025651D"/>
    <w:rsid w:val="00256777"/>
    <w:rsid w:val="00256C2E"/>
    <w:rsid w:val="0025747E"/>
    <w:rsid w:val="00257DC5"/>
    <w:rsid w:val="00257F2E"/>
    <w:rsid w:val="00261F8A"/>
    <w:rsid w:val="00262A0B"/>
    <w:rsid w:val="00262A78"/>
    <w:rsid w:val="00262BA3"/>
    <w:rsid w:val="002631D6"/>
    <w:rsid w:val="0026407B"/>
    <w:rsid w:val="002640E6"/>
    <w:rsid w:val="0026429E"/>
    <w:rsid w:val="0026448B"/>
    <w:rsid w:val="00265056"/>
    <w:rsid w:val="002655E3"/>
    <w:rsid w:val="00265745"/>
    <w:rsid w:val="00266057"/>
    <w:rsid w:val="00266741"/>
    <w:rsid w:val="002668A9"/>
    <w:rsid w:val="00266B5B"/>
    <w:rsid w:val="00266FEA"/>
    <w:rsid w:val="00267172"/>
    <w:rsid w:val="00267783"/>
    <w:rsid w:val="00267F02"/>
    <w:rsid w:val="00270300"/>
    <w:rsid w:val="00270B5D"/>
    <w:rsid w:val="002711A3"/>
    <w:rsid w:val="002711F2"/>
    <w:rsid w:val="002713FD"/>
    <w:rsid w:val="00271BA4"/>
    <w:rsid w:val="00272068"/>
    <w:rsid w:val="002725BE"/>
    <w:rsid w:val="00272B1C"/>
    <w:rsid w:val="00273120"/>
    <w:rsid w:val="0027323E"/>
    <w:rsid w:val="00273A80"/>
    <w:rsid w:val="00273F08"/>
    <w:rsid w:val="002740BF"/>
    <w:rsid w:val="00274585"/>
    <w:rsid w:val="00274836"/>
    <w:rsid w:val="002749AF"/>
    <w:rsid w:val="00274DFA"/>
    <w:rsid w:val="002750B0"/>
    <w:rsid w:val="0027559D"/>
    <w:rsid w:val="00275A60"/>
    <w:rsid w:val="00275E54"/>
    <w:rsid w:val="00276463"/>
    <w:rsid w:val="00277038"/>
    <w:rsid w:val="0027715B"/>
    <w:rsid w:val="002804F0"/>
    <w:rsid w:val="00280850"/>
    <w:rsid w:val="00281580"/>
    <w:rsid w:val="00282AD1"/>
    <w:rsid w:val="00282CB4"/>
    <w:rsid w:val="00283111"/>
    <w:rsid w:val="00283E81"/>
    <w:rsid w:val="002842F2"/>
    <w:rsid w:val="0028513D"/>
    <w:rsid w:val="002853B0"/>
    <w:rsid w:val="00285AEB"/>
    <w:rsid w:val="00285E78"/>
    <w:rsid w:val="00285FD0"/>
    <w:rsid w:val="00286471"/>
    <w:rsid w:val="00286B09"/>
    <w:rsid w:val="00286C08"/>
    <w:rsid w:val="00286E2F"/>
    <w:rsid w:val="002874DF"/>
    <w:rsid w:val="0028765C"/>
    <w:rsid w:val="0029008A"/>
    <w:rsid w:val="00290CEE"/>
    <w:rsid w:val="002910AD"/>
    <w:rsid w:val="0029178F"/>
    <w:rsid w:val="00291E9F"/>
    <w:rsid w:val="002926DF"/>
    <w:rsid w:val="0029296E"/>
    <w:rsid w:val="0029314D"/>
    <w:rsid w:val="00293EEC"/>
    <w:rsid w:val="00294633"/>
    <w:rsid w:val="0029501A"/>
    <w:rsid w:val="00295822"/>
    <w:rsid w:val="00295BF2"/>
    <w:rsid w:val="00295D92"/>
    <w:rsid w:val="0029611A"/>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30DE"/>
    <w:rsid w:val="002A348A"/>
    <w:rsid w:val="002A3B81"/>
    <w:rsid w:val="002A3D21"/>
    <w:rsid w:val="002A46E6"/>
    <w:rsid w:val="002A482D"/>
    <w:rsid w:val="002A485C"/>
    <w:rsid w:val="002A588D"/>
    <w:rsid w:val="002A59A4"/>
    <w:rsid w:val="002A5AA7"/>
    <w:rsid w:val="002A68C2"/>
    <w:rsid w:val="002A7102"/>
    <w:rsid w:val="002A7C72"/>
    <w:rsid w:val="002A7D84"/>
    <w:rsid w:val="002A7E8C"/>
    <w:rsid w:val="002B0503"/>
    <w:rsid w:val="002B07B5"/>
    <w:rsid w:val="002B0EF6"/>
    <w:rsid w:val="002B1778"/>
    <w:rsid w:val="002B18E6"/>
    <w:rsid w:val="002B1925"/>
    <w:rsid w:val="002B1AC1"/>
    <w:rsid w:val="002B2C70"/>
    <w:rsid w:val="002B31D3"/>
    <w:rsid w:val="002B3743"/>
    <w:rsid w:val="002B3D08"/>
    <w:rsid w:val="002B44CC"/>
    <w:rsid w:val="002B578C"/>
    <w:rsid w:val="002B5E22"/>
    <w:rsid w:val="002B63FD"/>
    <w:rsid w:val="002B6B88"/>
    <w:rsid w:val="002B7C3C"/>
    <w:rsid w:val="002C00F9"/>
    <w:rsid w:val="002C0764"/>
    <w:rsid w:val="002C0B37"/>
    <w:rsid w:val="002C0EAF"/>
    <w:rsid w:val="002C25BD"/>
    <w:rsid w:val="002C2AAB"/>
    <w:rsid w:val="002C300F"/>
    <w:rsid w:val="002C332B"/>
    <w:rsid w:val="002C3756"/>
    <w:rsid w:val="002C4F02"/>
    <w:rsid w:val="002C61A0"/>
    <w:rsid w:val="002C65EF"/>
    <w:rsid w:val="002C66FD"/>
    <w:rsid w:val="002C676C"/>
    <w:rsid w:val="002C6CA1"/>
    <w:rsid w:val="002C6FFC"/>
    <w:rsid w:val="002C7462"/>
    <w:rsid w:val="002C7FA8"/>
    <w:rsid w:val="002D02BD"/>
    <w:rsid w:val="002D0598"/>
    <w:rsid w:val="002D0618"/>
    <w:rsid w:val="002D06E2"/>
    <w:rsid w:val="002D136E"/>
    <w:rsid w:val="002D1536"/>
    <w:rsid w:val="002D18F2"/>
    <w:rsid w:val="002D2CF0"/>
    <w:rsid w:val="002D3182"/>
    <w:rsid w:val="002D35E4"/>
    <w:rsid w:val="002D455B"/>
    <w:rsid w:val="002D5451"/>
    <w:rsid w:val="002D5EFF"/>
    <w:rsid w:val="002D64F0"/>
    <w:rsid w:val="002D6819"/>
    <w:rsid w:val="002D694E"/>
    <w:rsid w:val="002D6BDD"/>
    <w:rsid w:val="002D6D18"/>
    <w:rsid w:val="002D734F"/>
    <w:rsid w:val="002D7457"/>
    <w:rsid w:val="002D79EE"/>
    <w:rsid w:val="002E055A"/>
    <w:rsid w:val="002E076E"/>
    <w:rsid w:val="002E1243"/>
    <w:rsid w:val="002E18B6"/>
    <w:rsid w:val="002E1CF6"/>
    <w:rsid w:val="002E1D44"/>
    <w:rsid w:val="002E2247"/>
    <w:rsid w:val="002E233F"/>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D7B"/>
    <w:rsid w:val="002F5F1A"/>
    <w:rsid w:val="002F616A"/>
    <w:rsid w:val="002F7731"/>
    <w:rsid w:val="0030026F"/>
    <w:rsid w:val="00300781"/>
    <w:rsid w:val="003009CF"/>
    <w:rsid w:val="00300A7F"/>
    <w:rsid w:val="003010E4"/>
    <w:rsid w:val="0030150A"/>
    <w:rsid w:val="00301518"/>
    <w:rsid w:val="00301BAB"/>
    <w:rsid w:val="00301CD8"/>
    <w:rsid w:val="00301D66"/>
    <w:rsid w:val="00302F73"/>
    <w:rsid w:val="0030366E"/>
    <w:rsid w:val="0030391A"/>
    <w:rsid w:val="003039C7"/>
    <w:rsid w:val="00303F5F"/>
    <w:rsid w:val="003045CF"/>
    <w:rsid w:val="00304CAE"/>
    <w:rsid w:val="003064E1"/>
    <w:rsid w:val="00306EEA"/>
    <w:rsid w:val="00307386"/>
    <w:rsid w:val="00307CBF"/>
    <w:rsid w:val="00307EC5"/>
    <w:rsid w:val="00307F93"/>
    <w:rsid w:val="003100AE"/>
    <w:rsid w:val="00310584"/>
    <w:rsid w:val="00311D00"/>
    <w:rsid w:val="00311F53"/>
    <w:rsid w:val="003125D4"/>
    <w:rsid w:val="00312A72"/>
    <w:rsid w:val="00312BA9"/>
    <w:rsid w:val="0031429C"/>
    <w:rsid w:val="003146B7"/>
    <w:rsid w:val="00314DFF"/>
    <w:rsid w:val="00315660"/>
    <w:rsid w:val="003160DC"/>
    <w:rsid w:val="00316554"/>
    <w:rsid w:val="0031659F"/>
    <w:rsid w:val="00316AFD"/>
    <w:rsid w:val="0031713C"/>
    <w:rsid w:val="0031714A"/>
    <w:rsid w:val="003171FC"/>
    <w:rsid w:val="003174DF"/>
    <w:rsid w:val="003178AD"/>
    <w:rsid w:val="00317B28"/>
    <w:rsid w:val="0032003C"/>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CA2"/>
    <w:rsid w:val="00326A18"/>
    <w:rsid w:val="00327A2C"/>
    <w:rsid w:val="00330B6C"/>
    <w:rsid w:val="00330C66"/>
    <w:rsid w:val="003312B5"/>
    <w:rsid w:val="0033139E"/>
    <w:rsid w:val="0033159F"/>
    <w:rsid w:val="003315D7"/>
    <w:rsid w:val="00331C45"/>
    <w:rsid w:val="00332EDE"/>
    <w:rsid w:val="00332F54"/>
    <w:rsid w:val="0033358E"/>
    <w:rsid w:val="0033383E"/>
    <w:rsid w:val="00333928"/>
    <w:rsid w:val="003347D5"/>
    <w:rsid w:val="0033509C"/>
    <w:rsid w:val="003350E2"/>
    <w:rsid w:val="003352EF"/>
    <w:rsid w:val="00335C55"/>
    <w:rsid w:val="003368E8"/>
    <w:rsid w:val="00337E57"/>
    <w:rsid w:val="00340170"/>
    <w:rsid w:val="00340383"/>
    <w:rsid w:val="00340968"/>
    <w:rsid w:val="00340B39"/>
    <w:rsid w:val="00341A34"/>
    <w:rsid w:val="00341BA6"/>
    <w:rsid w:val="00341EA6"/>
    <w:rsid w:val="00341EDB"/>
    <w:rsid w:val="00341F3E"/>
    <w:rsid w:val="00342D78"/>
    <w:rsid w:val="003435CB"/>
    <w:rsid w:val="003435E5"/>
    <w:rsid w:val="003440D3"/>
    <w:rsid w:val="0034469E"/>
    <w:rsid w:val="00344877"/>
    <w:rsid w:val="00344BF4"/>
    <w:rsid w:val="00345486"/>
    <w:rsid w:val="00345489"/>
    <w:rsid w:val="00345B80"/>
    <w:rsid w:val="00345DB3"/>
    <w:rsid w:val="0034628C"/>
    <w:rsid w:val="00347162"/>
    <w:rsid w:val="00350201"/>
    <w:rsid w:val="00350856"/>
    <w:rsid w:val="00350A57"/>
    <w:rsid w:val="00352206"/>
    <w:rsid w:val="00352462"/>
    <w:rsid w:val="003524CA"/>
    <w:rsid w:val="003537F4"/>
    <w:rsid w:val="003538DA"/>
    <w:rsid w:val="00354AB3"/>
    <w:rsid w:val="003554D5"/>
    <w:rsid w:val="00355864"/>
    <w:rsid w:val="003559BD"/>
    <w:rsid w:val="00355BEC"/>
    <w:rsid w:val="0035628A"/>
    <w:rsid w:val="0035651B"/>
    <w:rsid w:val="00357E87"/>
    <w:rsid w:val="0036006F"/>
    <w:rsid w:val="00360522"/>
    <w:rsid w:val="00360589"/>
    <w:rsid w:val="00360F67"/>
    <w:rsid w:val="0036115A"/>
    <w:rsid w:val="003614D0"/>
    <w:rsid w:val="003615A3"/>
    <w:rsid w:val="003617FE"/>
    <w:rsid w:val="00361D59"/>
    <w:rsid w:val="00361DA4"/>
    <w:rsid w:val="00361E75"/>
    <w:rsid w:val="003620CB"/>
    <w:rsid w:val="003628AD"/>
    <w:rsid w:val="00362C34"/>
    <w:rsid w:val="0036326A"/>
    <w:rsid w:val="003632AA"/>
    <w:rsid w:val="003634BF"/>
    <w:rsid w:val="003637EA"/>
    <w:rsid w:val="00364632"/>
    <w:rsid w:val="00364848"/>
    <w:rsid w:val="00364A45"/>
    <w:rsid w:val="00364ABC"/>
    <w:rsid w:val="00365486"/>
    <w:rsid w:val="003659C8"/>
    <w:rsid w:val="00365AEF"/>
    <w:rsid w:val="00365B50"/>
    <w:rsid w:val="00365CC3"/>
    <w:rsid w:val="00365E8D"/>
    <w:rsid w:val="003704E7"/>
    <w:rsid w:val="003705C4"/>
    <w:rsid w:val="003715A8"/>
    <w:rsid w:val="00371AFE"/>
    <w:rsid w:val="0037210B"/>
    <w:rsid w:val="0037258A"/>
    <w:rsid w:val="00372CC0"/>
    <w:rsid w:val="0037320F"/>
    <w:rsid w:val="00373267"/>
    <w:rsid w:val="0037419F"/>
    <w:rsid w:val="003747C9"/>
    <w:rsid w:val="00374A94"/>
    <w:rsid w:val="00374C4F"/>
    <w:rsid w:val="00376421"/>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2F04"/>
    <w:rsid w:val="003835A8"/>
    <w:rsid w:val="00383871"/>
    <w:rsid w:val="0038411B"/>
    <w:rsid w:val="003845A0"/>
    <w:rsid w:val="00384783"/>
    <w:rsid w:val="00385EAC"/>
    <w:rsid w:val="003878DB"/>
    <w:rsid w:val="00387B7E"/>
    <w:rsid w:val="00390BA0"/>
    <w:rsid w:val="00390F1D"/>
    <w:rsid w:val="00390F71"/>
    <w:rsid w:val="003910AB"/>
    <w:rsid w:val="00391C90"/>
    <w:rsid w:val="00392E58"/>
    <w:rsid w:val="00393497"/>
    <w:rsid w:val="003939AF"/>
    <w:rsid w:val="003942FA"/>
    <w:rsid w:val="00394669"/>
    <w:rsid w:val="003954FF"/>
    <w:rsid w:val="00395C27"/>
    <w:rsid w:val="00396847"/>
    <w:rsid w:val="00396DC1"/>
    <w:rsid w:val="00397003"/>
    <w:rsid w:val="0039727A"/>
    <w:rsid w:val="003A035A"/>
    <w:rsid w:val="003A0D56"/>
    <w:rsid w:val="003A1440"/>
    <w:rsid w:val="003A14B4"/>
    <w:rsid w:val="003A1E07"/>
    <w:rsid w:val="003A260E"/>
    <w:rsid w:val="003A2917"/>
    <w:rsid w:val="003A2AEE"/>
    <w:rsid w:val="003A2CEF"/>
    <w:rsid w:val="003A335E"/>
    <w:rsid w:val="003A3412"/>
    <w:rsid w:val="003A3AC3"/>
    <w:rsid w:val="003A3ECF"/>
    <w:rsid w:val="003A4171"/>
    <w:rsid w:val="003A4706"/>
    <w:rsid w:val="003A521D"/>
    <w:rsid w:val="003A53AC"/>
    <w:rsid w:val="003A56AE"/>
    <w:rsid w:val="003A59CC"/>
    <w:rsid w:val="003A5C5F"/>
    <w:rsid w:val="003A627E"/>
    <w:rsid w:val="003A62A7"/>
    <w:rsid w:val="003A6A5D"/>
    <w:rsid w:val="003A6BB8"/>
    <w:rsid w:val="003A70A2"/>
    <w:rsid w:val="003A7276"/>
    <w:rsid w:val="003A7598"/>
    <w:rsid w:val="003B0337"/>
    <w:rsid w:val="003B09EA"/>
    <w:rsid w:val="003B17F3"/>
    <w:rsid w:val="003B1913"/>
    <w:rsid w:val="003B2195"/>
    <w:rsid w:val="003B23F9"/>
    <w:rsid w:val="003B2C3C"/>
    <w:rsid w:val="003B2C48"/>
    <w:rsid w:val="003B32F7"/>
    <w:rsid w:val="003B4118"/>
    <w:rsid w:val="003B4967"/>
    <w:rsid w:val="003B4B4F"/>
    <w:rsid w:val="003B74FF"/>
    <w:rsid w:val="003B7B34"/>
    <w:rsid w:val="003B7F2E"/>
    <w:rsid w:val="003C008D"/>
    <w:rsid w:val="003C0230"/>
    <w:rsid w:val="003C0424"/>
    <w:rsid w:val="003C0B14"/>
    <w:rsid w:val="003C0CB0"/>
    <w:rsid w:val="003C12F2"/>
    <w:rsid w:val="003C178A"/>
    <w:rsid w:val="003C1EB6"/>
    <w:rsid w:val="003C205B"/>
    <w:rsid w:val="003C282E"/>
    <w:rsid w:val="003C3138"/>
    <w:rsid w:val="003C390D"/>
    <w:rsid w:val="003C46E2"/>
    <w:rsid w:val="003C5DAE"/>
    <w:rsid w:val="003C69E6"/>
    <w:rsid w:val="003C6AF6"/>
    <w:rsid w:val="003C6DBD"/>
    <w:rsid w:val="003C77A5"/>
    <w:rsid w:val="003C7B94"/>
    <w:rsid w:val="003C7BCB"/>
    <w:rsid w:val="003C7E19"/>
    <w:rsid w:val="003D01B9"/>
    <w:rsid w:val="003D01D2"/>
    <w:rsid w:val="003D10F2"/>
    <w:rsid w:val="003D15D0"/>
    <w:rsid w:val="003D17E6"/>
    <w:rsid w:val="003D1ABC"/>
    <w:rsid w:val="003D2447"/>
    <w:rsid w:val="003D2939"/>
    <w:rsid w:val="003D3FF3"/>
    <w:rsid w:val="003D420C"/>
    <w:rsid w:val="003D4929"/>
    <w:rsid w:val="003D4C2E"/>
    <w:rsid w:val="003D4C91"/>
    <w:rsid w:val="003D5158"/>
    <w:rsid w:val="003D603A"/>
    <w:rsid w:val="003D62F7"/>
    <w:rsid w:val="003D6B9C"/>
    <w:rsid w:val="003D7363"/>
    <w:rsid w:val="003D73BE"/>
    <w:rsid w:val="003D7A41"/>
    <w:rsid w:val="003D7ECF"/>
    <w:rsid w:val="003E1010"/>
    <w:rsid w:val="003E198A"/>
    <w:rsid w:val="003E1CAE"/>
    <w:rsid w:val="003E236D"/>
    <w:rsid w:val="003E2A77"/>
    <w:rsid w:val="003E356F"/>
    <w:rsid w:val="003E35EC"/>
    <w:rsid w:val="003E36B0"/>
    <w:rsid w:val="003E3C6D"/>
    <w:rsid w:val="003E4418"/>
    <w:rsid w:val="003E4F22"/>
    <w:rsid w:val="003E5260"/>
    <w:rsid w:val="003E553D"/>
    <w:rsid w:val="003E58CC"/>
    <w:rsid w:val="003E658B"/>
    <w:rsid w:val="003E6A77"/>
    <w:rsid w:val="003E6B53"/>
    <w:rsid w:val="003E701E"/>
    <w:rsid w:val="003E7880"/>
    <w:rsid w:val="003E7AB8"/>
    <w:rsid w:val="003E7BA6"/>
    <w:rsid w:val="003E7E12"/>
    <w:rsid w:val="003F0178"/>
    <w:rsid w:val="003F021F"/>
    <w:rsid w:val="003F04D9"/>
    <w:rsid w:val="003F17BC"/>
    <w:rsid w:val="003F2329"/>
    <w:rsid w:val="003F25A1"/>
    <w:rsid w:val="003F3070"/>
    <w:rsid w:val="003F3090"/>
    <w:rsid w:val="003F37E7"/>
    <w:rsid w:val="003F4020"/>
    <w:rsid w:val="003F4160"/>
    <w:rsid w:val="003F41F1"/>
    <w:rsid w:val="003F48CA"/>
    <w:rsid w:val="003F4D38"/>
    <w:rsid w:val="003F50A3"/>
    <w:rsid w:val="003F5696"/>
    <w:rsid w:val="003F58C5"/>
    <w:rsid w:val="003F5920"/>
    <w:rsid w:val="003F62A6"/>
    <w:rsid w:val="003F632C"/>
    <w:rsid w:val="003F6D0C"/>
    <w:rsid w:val="003F6EED"/>
    <w:rsid w:val="003F7C18"/>
    <w:rsid w:val="004003E7"/>
    <w:rsid w:val="00401A11"/>
    <w:rsid w:val="00401A69"/>
    <w:rsid w:val="00401B34"/>
    <w:rsid w:val="00402184"/>
    <w:rsid w:val="0040273F"/>
    <w:rsid w:val="00403117"/>
    <w:rsid w:val="0040327C"/>
    <w:rsid w:val="00403399"/>
    <w:rsid w:val="004045F2"/>
    <w:rsid w:val="004058C9"/>
    <w:rsid w:val="0040626D"/>
    <w:rsid w:val="0040786F"/>
    <w:rsid w:val="00407B65"/>
    <w:rsid w:val="00407C6F"/>
    <w:rsid w:val="0041127D"/>
    <w:rsid w:val="00411776"/>
    <w:rsid w:val="00411785"/>
    <w:rsid w:val="00411D51"/>
    <w:rsid w:val="004135FE"/>
    <w:rsid w:val="00413B1A"/>
    <w:rsid w:val="00414175"/>
    <w:rsid w:val="00414C7A"/>
    <w:rsid w:val="00414CA4"/>
    <w:rsid w:val="00414CE6"/>
    <w:rsid w:val="0041536D"/>
    <w:rsid w:val="00415EDD"/>
    <w:rsid w:val="00416226"/>
    <w:rsid w:val="004168A8"/>
    <w:rsid w:val="00416EE6"/>
    <w:rsid w:val="00416F67"/>
    <w:rsid w:val="00417A1B"/>
    <w:rsid w:val="00417B83"/>
    <w:rsid w:val="00417C64"/>
    <w:rsid w:val="004217A5"/>
    <w:rsid w:val="00421941"/>
    <w:rsid w:val="00422230"/>
    <w:rsid w:val="00422AC0"/>
    <w:rsid w:val="00422C0B"/>
    <w:rsid w:val="0042367E"/>
    <w:rsid w:val="00423DDE"/>
    <w:rsid w:val="00424AFF"/>
    <w:rsid w:val="00424E12"/>
    <w:rsid w:val="0042533C"/>
    <w:rsid w:val="004253D0"/>
    <w:rsid w:val="0042565B"/>
    <w:rsid w:val="004257A9"/>
    <w:rsid w:val="00425919"/>
    <w:rsid w:val="004260CC"/>
    <w:rsid w:val="00426A0F"/>
    <w:rsid w:val="00426EBC"/>
    <w:rsid w:val="004272CB"/>
    <w:rsid w:val="00427859"/>
    <w:rsid w:val="004278C1"/>
    <w:rsid w:val="00427E93"/>
    <w:rsid w:val="0043034A"/>
    <w:rsid w:val="0043131C"/>
    <w:rsid w:val="00433809"/>
    <w:rsid w:val="00433C29"/>
    <w:rsid w:val="00434479"/>
    <w:rsid w:val="00434841"/>
    <w:rsid w:val="004352B5"/>
    <w:rsid w:val="004355AC"/>
    <w:rsid w:val="00435628"/>
    <w:rsid w:val="0043620B"/>
    <w:rsid w:val="00436568"/>
    <w:rsid w:val="004371E6"/>
    <w:rsid w:val="00437428"/>
    <w:rsid w:val="00437F21"/>
    <w:rsid w:val="004402BB"/>
    <w:rsid w:val="004412A8"/>
    <w:rsid w:val="004416CC"/>
    <w:rsid w:val="00442327"/>
    <w:rsid w:val="00443DAF"/>
    <w:rsid w:val="00443FE8"/>
    <w:rsid w:val="0044457B"/>
    <w:rsid w:val="00444A2B"/>
    <w:rsid w:val="00445FEF"/>
    <w:rsid w:val="004460FA"/>
    <w:rsid w:val="00446251"/>
    <w:rsid w:val="0044693F"/>
    <w:rsid w:val="00446A1B"/>
    <w:rsid w:val="00446C4C"/>
    <w:rsid w:val="00446C80"/>
    <w:rsid w:val="00446D30"/>
    <w:rsid w:val="0044707A"/>
    <w:rsid w:val="00447130"/>
    <w:rsid w:val="004477AC"/>
    <w:rsid w:val="0044781D"/>
    <w:rsid w:val="004500F2"/>
    <w:rsid w:val="00450432"/>
    <w:rsid w:val="0045094E"/>
    <w:rsid w:val="00450A76"/>
    <w:rsid w:val="00450C05"/>
    <w:rsid w:val="004511CD"/>
    <w:rsid w:val="00451266"/>
    <w:rsid w:val="004524A1"/>
    <w:rsid w:val="0045291C"/>
    <w:rsid w:val="00452C14"/>
    <w:rsid w:val="00452D98"/>
    <w:rsid w:val="0045399B"/>
    <w:rsid w:val="00453B1E"/>
    <w:rsid w:val="00453EC5"/>
    <w:rsid w:val="0045445A"/>
    <w:rsid w:val="00454475"/>
    <w:rsid w:val="004551F9"/>
    <w:rsid w:val="0045560C"/>
    <w:rsid w:val="00455970"/>
    <w:rsid w:val="00455E27"/>
    <w:rsid w:val="00456DBD"/>
    <w:rsid w:val="00456F53"/>
    <w:rsid w:val="004573EC"/>
    <w:rsid w:val="00457CEE"/>
    <w:rsid w:val="004604EE"/>
    <w:rsid w:val="004607CA"/>
    <w:rsid w:val="00460956"/>
    <w:rsid w:val="00460A45"/>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2A6"/>
    <w:rsid w:val="0046731E"/>
    <w:rsid w:val="00467965"/>
    <w:rsid w:val="00470221"/>
    <w:rsid w:val="004702EC"/>
    <w:rsid w:val="0047037C"/>
    <w:rsid w:val="004705CD"/>
    <w:rsid w:val="0047088C"/>
    <w:rsid w:val="00470B27"/>
    <w:rsid w:val="00471D8E"/>
    <w:rsid w:val="00472D99"/>
    <w:rsid w:val="00472F96"/>
    <w:rsid w:val="00473B5A"/>
    <w:rsid w:val="0047439C"/>
    <w:rsid w:val="0047451B"/>
    <w:rsid w:val="00474BE9"/>
    <w:rsid w:val="00475571"/>
    <w:rsid w:val="004760D4"/>
    <w:rsid w:val="00477090"/>
    <w:rsid w:val="0048004B"/>
    <w:rsid w:val="00480797"/>
    <w:rsid w:val="00481084"/>
    <w:rsid w:val="00481B5D"/>
    <w:rsid w:val="00482175"/>
    <w:rsid w:val="00482546"/>
    <w:rsid w:val="00482838"/>
    <w:rsid w:val="00484846"/>
    <w:rsid w:val="00484AF3"/>
    <w:rsid w:val="004850ED"/>
    <w:rsid w:val="00485267"/>
    <w:rsid w:val="00485686"/>
    <w:rsid w:val="00485985"/>
    <w:rsid w:val="0048620F"/>
    <w:rsid w:val="00486677"/>
    <w:rsid w:val="00486853"/>
    <w:rsid w:val="004870CA"/>
    <w:rsid w:val="00490443"/>
    <w:rsid w:val="0049166F"/>
    <w:rsid w:val="00491B77"/>
    <w:rsid w:val="00491D77"/>
    <w:rsid w:val="00491E9F"/>
    <w:rsid w:val="004924AB"/>
    <w:rsid w:val="00492604"/>
    <w:rsid w:val="00492642"/>
    <w:rsid w:val="004930DB"/>
    <w:rsid w:val="0049362D"/>
    <w:rsid w:val="00493665"/>
    <w:rsid w:val="004936A7"/>
    <w:rsid w:val="004938E9"/>
    <w:rsid w:val="004941E5"/>
    <w:rsid w:val="00494659"/>
    <w:rsid w:val="00494D08"/>
    <w:rsid w:val="00495AC8"/>
    <w:rsid w:val="00495BD6"/>
    <w:rsid w:val="004960DA"/>
    <w:rsid w:val="00496AFF"/>
    <w:rsid w:val="00497B04"/>
    <w:rsid w:val="00497CA4"/>
    <w:rsid w:val="00497E2D"/>
    <w:rsid w:val="004A0158"/>
    <w:rsid w:val="004A16CA"/>
    <w:rsid w:val="004A1CDC"/>
    <w:rsid w:val="004A1F6A"/>
    <w:rsid w:val="004A30E0"/>
    <w:rsid w:val="004A34F8"/>
    <w:rsid w:val="004A38C6"/>
    <w:rsid w:val="004A49B9"/>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067"/>
    <w:rsid w:val="004B34F1"/>
    <w:rsid w:val="004B38A6"/>
    <w:rsid w:val="004B38C0"/>
    <w:rsid w:val="004B416A"/>
    <w:rsid w:val="004B5B19"/>
    <w:rsid w:val="004B5C54"/>
    <w:rsid w:val="004B6B80"/>
    <w:rsid w:val="004B6F9A"/>
    <w:rsid w:val="004B7067"/>
    <w:rsid w:val="004B7744"/>
    <w:rsid w:val="004B77B1"/>
    <w:rsid w:val="004B79FA"/>
    <w:rsid w:val="004B7E05"/>
    <w:rsid w:val="004C0504"/>
    <w:rsid w:val="004C1460"/>
    <w:rsid w:val="004C1A39"/>
    <w:rsid w:val="004C1AA3"/>
    <w:rsid w:val="004C1D92"/>
    <w:rsid w:val="004C1ECA"/>
    <w:rsid w:val="004C20D8"/>
    <w:rsid w:val="004C28E4"/>
    <w:rsid w:val="004C2D97"/>
    <w:rsid w:val="004C334F"/>
    <w:rsid w:val="004C3CC5"/>
    <w:rsid w:val="004C4A7C"/>
    <w:rsid w:val="004C4AD8"/>
    <w:rsid w:val="004C522B"/>
    <w:rsid w:val="004C5445"/>
    <w:rsid w:val="004C658A"/>
    <w:rsid w:val="004C65A0"/>
    <w:rsid w:val="004C6A84"/>
    <w:rsid w:val="004C758C"/>
    <w:rsid w:val="004C7E69"/>
    <w:rsid w:val="004C7F2E"/>
    <w:rsid w:val="004D0550"/>
    <w:rsid w:val="004D0A74"/>
    <w:rsid w:val="004D0DAA"/>
    <w:rsid w:val="004D12DC"/>
    <w:rsid w:val="004D13CC"/>
    <w:rsid w:val="004D178F"/>
    <w:rsid w:val="004D1ACA"/>
    <w:rsid w:val="004D2CF4"/>
    <w:rsid w:val="004D3F09"/>
    <w:rsid w:val="004D41D0"/>
    <w:rsid w:val="004D4563"/>
    <w:rsid w:val="004D4FC1"/>
    <w:rsid w:val="004D5804"/>
    <w:rsid w:val="004D5A8F"/>
    <w:rsid w:val="004D65A1"/>
    <w:rsid w:val="004D6D21"/>
    <w:rsid w:val="004D7208"/>
    <w:rsid w:val="004D7292"/>
    <w:rsid w:val="004D73CB"/>
    <w:rsid w:val="004D7ADA"/>
    <w:rsid w:val="004D7ADC"/>
    <w:rsid w:val="004E0637"/>
    <w:rsid w:val="004E071D"/>
    <w:rsid w:val="004E0739"/>
    <w:rsid w:val="004E0A76"/>
    <w:rsid w:val="004E0B9B"/>
    <w:rsid w:val="004E0C5E"/>
    <w:rsid w:val="004E0D9F"/>
    <w:rsid w:val="004E0E69"/>
    <w:rsid w:val="004E1968"/>
    <w:rsid w:val="004E1EAC"/>
    <w:rsid w:val="004E3F05"/>
    <w:rsid w:val="004E3F2E"/>
    <w:rsid w:val="004E4432"/>
    <w:rsid w:val="004E4771"/>
    <w:rsid w:val="004E4C56"/>
    <w:rsid w:val="004E4CE2"/>
    <w:rsid w:val="004E5739"/>
    <w:rsid w:val="004E5A16"/>
    <w:rsid w:val="004E6257"/>
    <w:rsid w:val="004E656E"/>
    <w:rsid w:val="004E657B"/>
    <w:rsid w:val="004E69BD"/>
    <w:rsid w:val="004E6DC2"/>
    <w:rsid w:val="004E7656"/>
    <w:rsid w:val="004F0AF0"/>
    <w:rsid w:val="004F0F8B"/>
    <w:rsid w:val="004F1651"/>
    <w:rsid w:val="004F1A10"/>
    <w:rsid w:val="004F2168"/>
    <w:rsid w:val="004F291A"/>
    <w:rsid w:val="004F2FBA"/>
    <w:rsid w:val="004F36F0"/>
    <w:rsid w:val="004F3C0C"/>
    <w:rsid w:val="004F3C9D"/>
    <w:rsid w:val="004F4317"/>
    <w:rsid w:val="004F5158"/>
    <w:rsid w:val="004F5223"/>
    <w:rsid w:val="004F579E"/>
    <w:rsid w:val="004F5B1B"/>
    <w:rsid w:val="004F5EA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9F1"/>
    <w:rsid w:val="00505017"/>
    <w:rsid w:val="00505796"/>
    <w:rsid w:val="005061B8"/>
    <w:rsid w:val="0050692A"/>
    <w:rsid w:val="00506B2A"/>
    <w:rsid w:val="00506C9E"/>
    <w:rsid w:val="005070A4"/>
    <w:rsid w:val="0050739D"/>
    <w:rsid w:val="00510480"/>
    <w:rsid w:val="005105E5"/>
    <w:rsid w:val="00510960"/>
    <w:rsid w:val="00510D83"/>
    <w:rsid w:val="00511769"/>
    <w:rsid w:val="00511A50"/>
    <w:rsid w:val="00511A62"/>
    <w:rsid w:val="00511B4B"/>
    <w:rsid w:val="00511DF1"/>
    <w:rsid w:val="00511E0F"/>
    <w:rsid w:val="00511EED"/>
    <w:rsid w:val="00511EF4"/>
    <w:rsid w:val="005124FE"/>
    <w:rsid w:val="0051280D"/>
    <w:rsid w:val="00512824"/>
    <w:rsid w:val="005138AB"/>
    <w:rsid w:val="00513976"/>
    <w:rsid w:val="005144DD"/>
    <w:rsid w:val="00514728"/>
    <w:rsid w:val="005150F8"/>
    <w:rsid w:val="00516197"/>
    <w:rsid w:val="00517E3C"/>
    <w:rsid w:val="00520239"/>
    <w:rsid w:val="005214A9"/>
    <w:rsid w:val="00521672"/>
    <w:rsid w:val="005217A4"/>
    <w:rsid w:val="00522747"/>
    <w:rsid w:val="00522ACB"/>
    <w:rsid w:val="00523FF7"/>
    <w:rsid w:val="00524454"/>
    <w:rsid w:val="00524E4E"/>
    <w:rsid w:val="00525A6E"/>
    <w:rsid w:val="005271AF"/>
    <w:rsid w:val="0052787E"/>
    <w:rsid w:val="00527D68"/>
    <w:rsid w:val="00527FFB"/>
    <w:rsid w:val="005307B7"/>
    <w:rsid w:val="005319E1"/>
    <w:rsid w:val="00532070"/>
    <w:rsid w:val="005320A5"/>
    <w:rsid w:val="00532F6F"/>
    <w:rsid w:val="00533576"/>
    <w:rsid w:val="0053396F"/>
    <w:rsid w:val="005339CE"/>
    <w:rsid w:val="00533C3E"/>
    <w:rsid w:val="00533C44"/>
    <w:rsid w:val="005345CA"/>
    <w:rsid w:val="00534719"/>
    <w:rsid w:val="00534DE6"/>
    <w:rsid w:val="00534F90"/>
    <w:rsid w:val="005358BC"/>
    <w:rsid w:val="00536FD4"/>
    <w:rsid w:val="00537188"/>
    <w:rsid w:val="0053719B"/>
    <w:rsid w:val="00537278"/>
    <w:rsid w:val="00537318"/>
    <w:rsid w:val="005375B2"/>
    <w:rsid w:val="00537622"/>
    <w:rsid w:val="00537E69"/>
    <w:rsid w:val="005406DD"/>
    <w:rsid w:val="005408CE"/>
    <w:rsid w:val="00540B39"/>
    <w:rsid w:val="00540DF1"/>
    <w:rsid w:val="00541914"/>
    <w:rsid w:val="00541D76"/>
    <w:rsid w:val="0054204F"/>
    <w:rsid w:val="005421AD"/>
    <w:rsid w:val="00542D18"/>
    <w:rsid w:val="00543442"/>
    <w:rsid w:val="00543AD2"/>
    <w:rsid w:val="00543E79"/>
    <w:rsid w:val="00544384"/>
    <w:rsid w:val="00545615"/>
    <w:rsid w:val="00546045"/>
    <w:rsid w:val="0054633F"/>
    <w:rsid w:val="00546921"/>
    <w:rsid w:val="00546964"/>
    <w:rsid w:val="00546A7B"/>
    <w:rsid w:val="00546BB9"/>
    <w:rsid w:val="00546C49"/>
    <w:rsid w:val="00546C7D"/>
    <w:rsid w:val="00547669"/>
    <w:rsid w:val="005477F0"/>
    <w:rsid w:val="0055041B"/>
    <w:rsid w:val="0055072E"/>
    <w:rsid w:val="005507F7"/>
    <w:rsid w:val="00550A03"/>
    <w:rsid w:val="00550F20"/>
    <w:rsid w:val="005510D6"/>
    <w:rsid w:val="00551173"/>
    <w:rsid w:val="005514D3"/>
    <w:rsid w:val="00551707"/>
    <w:rsid w:val="00552108"/>
    <w:rsid w:val="0055224C"/>
    <w:rsid w:val="005533D4"/>
    <w:rsid w:val="00553438"/>
    <w:rsid w:val="00553967"/>
    <w:rsid w:val="0055416D"/>
    <w:rsid w:val="0055430B"/>
    <w:rsid w:val="00554435"/>
    <w:rsid w:val="0055472E"/>
    <w:rsid w:val="00554A6D"/>
    <w:rsid w:val="00555696"/>
    <w:rsid w:val="00555E2F"/>
    <w:rsid w:val="0055703A"/>
    <w:rsid w:val="00557B2C"/>
    <w:rsid w:val="00557F59"/>
    <w:rsid w:val="00560A8A"/>
    <w:rsid w:val="00560F1B"/>
    <w:rsid w:val="005614D2"/>
    <w:rsid w:val="005619CD"/>
    <w:rsid w:val="00562039"/>
    <w:rsid w:val="005621AC"/>
    <w:rsid w:val="00562596"/>
    <w:rsid w:val="00562EE0"/>
    <w:rsid w:val="005643B5"/>
    <w:rsid w:val="00564639"/>
    <w:rsid w:val="005647B7"/>
    <w:rsid w:val="00564D8E"/>
    <w:rsid w:val="005652D1"/>
    <w:rsid w:val="005655AC"/>
    <w:rsid w:val="005657B4"/>
    <w:rsid w:val="00565F57"/>
    <w:rsid w:val="00565F71"/>
    <w:rsid w:val="00566B91"/>
    <w:rsid w:val="00566EE9"/>
    <w:rsid w:val="00567A23"/>
    <w:rsid w:val="00570186"/>
    <w:rsid w:val="00570366"/>
    <w:rsid w:val="005704E2"/>
    <w:rsid w:val="00570563"/>
    <w:rsid w:val="00570D69"/>
    <w:rsid w:val="0057155F"/>
    <w:rsid w:val="00571877"/>
    <w:rsid w:val="00572320"/>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2241"/>
    <w:rsid w:val="0058269F"/>
    <w:rsid w:val="00582A4B"/>
    <w:rsid w:val="00582A73"/>
    <w:rsid w:val="00582C15"/>
    <w:rsid w:val="005833E0"/>
    <w:rsid w:val="00583D86"/>
    <w:rsid w:val="005841B3"/>
    <w:rsid w:val="005843A2"/>
    <w:rsid w:val="0058536D"/>
    <w:rsid w:val="0058582F"/>
    <w:rsid w:val="005862A8"/>
    <w:rsid w:val="00586613"/>
    <w:rsid w:val="00587B4F"/>
    <w:rsid w:val="00590146"/>
    <w:rsid w:val="005902C6"/>
    <w:rsid w:val="005904FA"/>
    <w:rsid w:val="00590584"/>
    <w:rsid w:val="005914BC"/>
    <w:rsid w:val="00591DE3"/>
    <w:rsid w:val="00591E72"/>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D1"/>
    <w:rsid w:val="00596F7E"/>
    <w:rsid w:val="00597297"/>
    <w:rsid w:val="0059756F"/>
    <w:rsid w:val="00597647"/>
    <w:rsid w:val="005A01B6"/>
    <w:rsid w:val="005A0F01"/>
    <w:rsid w:val="005A11E2"/>
    <w:rsid w:val="005A1BC6"/>
    <w:rsid w:val="005A1D36"/>
    <w:rsid w:val="005A1E8A"/>
    <w:rsid w:val="005A3BF6"/>
    <w:rsid w:val="005A3FA2"/>
    <w:rsid w:val="005A4A80"/>
    <w:rsid w:val="005A4B06"/>
    <w:rsid w:val="005A5384"/>
    <w:rsid w:val="005A59DC"/>
    <w:rsid w:val="005A654D"/>
    <w:rsid w:val="005A6817"/>
    <w:rsid w:val="005A6CB7"/>
    <w:rsid w:val="005A732D"/>
    <w:rsid w:val="005A7CA3"/>
    <w:rsid w:val="005B0021"/>
    <w:rsid w:val="005B07CB"/>
    <w:rsid w:val="005B099B"/>
    <w:rsid w:val="005B1F35"/>
    <w:rsid w:val="005B2F74"/>
    <w:rsid w:val="005B35FC"/>
    <w:rsid w:val="005B3910"/>
    <w:rsid w:val="005B3E57"/>
    <w:rsid w:val="005B50CC"/>
    <w:rsid w:val="005B5916"/>
    <w:rsid w:val="005B59AC"/>
    <w:rsid w:val="005B5D8C"/>
    <w:rsid w:val="005B627C"/>
    <w:rsid w:val="005C0369"/>
    <w:rsid w:val="005C0B46"/>
    <w:rsid w:val="005C0F07"/>
    <w:rsid w:val="005C1A58"/>
    <w:rsid w:val="005C1B19"/>
    <w:rsid w:val="005C20DB"/>
    <w:rsid w:val="005C2275"/>
    <w:rsid w:val="005C24BE"/>
    <w:rsid w:val="005C2725"/>
    <w:rsid w:val="005C2779"/>
    <w:rsid w:val="005C302A"/>
    <w:rsid w:val="005C3C00"/>
    <w:rsid w:val="005C4D85"/>
    <w:rsid w:val="005C5157"/>
    <w:rsid w:val="005C52A8"/>
    <w:rsid w:val="005C53EC"/>
    <w:rsid w:val="005C5594"/>
    <w:rsid w:val="005C5756"/>
    <w:rsid w:val="005C5876"/>
    <w:rsid w:val="005C5EE5"/>
    <w:rsid w:val="005C6013"/>
    <w:rsid w:val="005C6F8F"/>
    <w:rsid w:val="005C71C1"/>
    <w:rsid w:val="005D0068"/>
    <w:rsid w:val="005D03C3"/>
    <w:rsid w:val="005D058E"/>
    <w:rsid w:val="005D083B"/>
    <w:rsid w:val="005D0B50"/>
    <w:rsid w:val="005D1F1E"/>
    <w:rsid w:val="005D2FBB"/>
    <w:rsid w:val="005D321C"/>
    <w:rsid w:val="005D37D7"/>
    <w:rsid w:val="005D43EF"/>
    <w:rsid w:val="005D44F5"/>
    <w:rsid w:val="005D46C4"/>
    <w:rsid w:val="005D5010"/>
    <w:rsid w:val="005D5EAF"/>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1F0E"/>
    <w:rsid w:val="005E2884"/>
    <w:rsid w:val="005E28CC"/>
    <w:rsid w:val="005E2F2A"/>
    <w:rsid w:val="005E3114"/>
    <w:rsid w:val="005E35EE"/>
    <w:rsid w:val="005E3913"/>
    <w:rsid w:val="005E3C01"/>
    <w:rsid w:val="005E3C70"/>
    <w:rsid w:val="005E3F68"/>
    <w:rsid w:val="005E3F90"/>
    <w:rsid w:val="005E4C78"/>
    <w:rsid w:val="005E5890"/>
    <w:rsid w:val="005E6661"/>
    <w:rsid w:val="005E6C61"/>
    <w:rsid w:val="005E711E"/>
    <w:rsid w:val="005E7360"/>
    <w:rsid w:val="005E789B"/>
    <w:rsid w:val="005F0126"/>
    <w:rsid w:val="005F1A38"/>
    <w:rsid w:val="005F1E51"/>
    <w:rsid w:val="005F1F86"/>
    <w:rsid w:val="005F2C59"/>
    <w:rsid w:val="005F412F"/>
    <w:rsid w:val="005F4859"/>
    <w:rsid w:val="005F5495"/>
    <w:rsid w:val="005F5A85"/>
    <w:rsid w:val="005F6785"/>
    <w:rsid w:val="005F72B1"/>
    <w:rsid w:val="005F74A5"/>
    <w:rsid w:val="006006BE"/>
    <w:rsid w:val="00602008"/>
    <w:rsid w:val="00602621"/>
    <w:rsid w:val="00602965"/>
    <w:rsid w:val="00602EC1"/>
    <w:rsid w:val="00603151"/>
    <w:rsid w:val="006031A0"/>
    <w:rsid w:val="006032A6"/>
    <w:rsid w:val="00603E4D"/>
    <w:rsid w:val="00605270"/>
    <w:rsid w:val="00605353"/>
    <w:rsid w:val="006067FB"/>
    <w:rsid w:val="0060680E"/>
    <w:rsid w:val="00606A87"/>
    <w:rsid w:val="00610314"/>
    <w:rsid w:val="00610AB6"/>
    <w:rsid w:val="00610BDD"/>
    <w:rsid w:val="00611823"/>
    <w:rsid w:val="006118AF"/>
    <w:rsid w:val="00612469"/>
    <w:rsid w:val="006126F7"/>
    <w:rsid w:val="00613430"/>
    <w:rsid w:val="00614254"/>
    <w:rsid w:val="006143AE"/>
    <w:rsid w:val="00614541"/>
    <w:rsid w:val="00614AE6"/>
    <w:rsid w:val="00614F90"/>
    <w:rsid w:val="00615D44"/>
    <w:rsid w:val="006162A4"/>
    <w:rsid w:val="006163FF"/>
    <w:rsid w:val="00620017"/>
    <w:rsid w:val="006201AF"/>
    <w:rsid w:val="00620E4A"/>
    <w:rsid w:val="006217E0"/>
    <w:rsid w:val="0062199F"/>
    <w:rsid w:val="00621EBA"/>
    <w:rsid w:val="00622068"/>
    <w:rsid w:val="0062215E"/>
    <w:rsid w:val="006227F2"/>
    <w:rsid w:val="00622898"/>
    <w:rsid w:val="00622C7C"/>
    <w:rsid w:val="006238B8"/>
    <w:rsid w:val="00623DC7"/>
    <w:rsid w:val="006245B8"/>
    <w:rsid w:val="006251E7"/>
    <w:rsid w:val="0062543E"/>
    <w:rsid w:val="00625721"/>
    <w:rsid w:val="00625E87"/>
    <w:rsid w:val="00626212"/>
    <w:rsid w:val="0062696C"/>
    <w:rsid w:val="006269C8"/>
    <w:rsid w:val="00626D1E"/>
    <w:rsid w:val="0062769F"/>
    <w:rsid w:val="006277CD"/>
    <w:rsid w:val="00627E73"/>
    <w:rsid w:val="006300BE"/>
    <w:rsid w:val="00630293"/>
    <w:rsid w:val="00630738"/>
    <w:rsid w:val="00630CDF"/>
    <w:rsid w:val="0063177E"/>
    <w:rsid w:val="006318E3"/>
    <w:rsid w:val="006322D0"/>
    <w:rsid w:val="006331BD"/>
    <w:rsid w:val="0063400D"/>
    <w:rsid w:val="0063446C"/>
    <w:rsid w:val="0063461A"/>
    <w:rsid w:val="0063495A"/>
    <w:rsid w:val="00634B45"/>
    <w:rsid w:val="00634D07"/>
    <w:rsid w:val="006354A6"/>
    <w:rsid w:val="00635674"/>
    <w:rsid w:val="00635785"/>
    <w:rsid w:val="00635E62"/>
    <w:rsid w:val="00635E78"/>
    <w:rsid w:val="00636BE2"/>
    <w:rsid w:val="00636F68"/>
    <w:rsid w:val="00636FAD"/>
    <w:rsid w:val="006373B7"/>
    <w:rsid w:val="00637833"/>
    <w:rsid w:val="00637FF7"/>
    <w:rsid w:val="0064029D"/>
    <w:rsid w:val="00640CF9"/>
    <w:rsid w:val="00641A03"/>
    <w:rsid w:val="00641F3A"/>
    <w:rsid w:val="00643511"/>
    <w:rsid w:val="006435F1"/>
    <w:rsid w:val="00643628"/>
    <w:rsid w:val="006445A5"/>
    <w:rsid w:val="00644818"/>
    <w:rsid w:val="00644FF6"/>
    <w:rsid w:val="00645375"/>
    <w:rsid w:val="00645532"/>
    <w:rsid w:val="00645F46"/>
    <w:rsid w:val="006467C1"/>
    <w:rsid w:val="00646969"/>
    <w:rsid w:val="00646E73"/>
    <w:rsid w:val="00647E27"/>
    <w:rsid w:val="00650391"/>
    <w:rsid w:val="00650762"/>
    <w:rsid w:val="006507D9"/>
    <w:rsid w:val="006509B7"/>
    <w:rsid w:val="00650C5E"/>
    <w:rsid w:val="00650F50"/>
    <w:rsid w:val="00651393"/>
    <w:rsid w:val="00652D0A"/>
    <w:rsid w:val="00653176"/>
    <w:rsid w:val="006531E0"/>
    <w:rsid w:val="00653494"/>
    <w:rsid w:val="0065462C"/>
    <w:rsid w:val="00655061"/>
    <w:rsid w:val="00656AFF"/>
    <w:rsid w:val="00657087"/>
    <w:rsid w:val="006570BD"/>
    <w:rsid w:val="006576EF"/>
    <w:rsid w:val="00657AAA"/>
    <w:rsid w:val="00657B07"/>
    <w:rsid w:val="00660305"/>
    <w:rsid w:val="0066036B"/>
    <w:rsid w:val="006604E5"/>
    <w:rsid w:val="00660917"/>
    <w:rsid w:val="0066117C"/>
    <w:rsid w:val="00661B0F"/>
    <w:rsid w:val="00662754"/>
    <w:rsid w:val="00662C0C"/>
    <w:rsid w:val="00662C11"/>
    <w:rsid w:val="00662CD2"/>
    <w:rsid w:val="006639F5"/>
    <w:rsid w:val="00663A5A"/>
    <w:rsid w:val="00663A63"/>
    <w:rsid w:val="00663B76"/>
    <w:rsid w:val="00663D45"/>
    <w:rsid w:val="00663D54"/>
    <w:rsid w:val="00663F07"/>
    <w:rsid w:val="00664583"/>
    <w:rsid w:val="00664A1D"/>
    <w:rsid w:val="00664EE1"/>
    <w:rsid w:val="00665199"/>
    <w:rsid w:val="006656D4"/>
    <w:rsid w:val="00665DD9"/>
    <w:rsid w:val="00666012"/>
    <w:rsid w:val="0066622D"/>
    <w:rsid w:val="00666732"/>
    <w:rsid w:val="00666E10"/>
    <w:rsid w:val="00667FE5"/>
    <w:rsid w:val="006700D0"/>
    <w:rsid w:val="0067018E"/>
    <w:rsid w:val="006701A7"/>
    <w:rsid w:val="0067051E"/>
    <w:rsid w:val="006707A9"/>
    <w:rsid w:val="00670F28"/>
    <w:rsid w:val="00671382"/>
    <w:rsid w:val="006716B4"/>
    <w:rsid w:val="00672938"/>
    <w:rsid w:val="0067327A"/>
    <w:rsid w:val="00673427"/>
    <w:rsid w:val="00673499"/>
    <w:rsid w:val="00673C99"/>
    <w:rsid w:val="00673E07"/>
    <w:rsid w:val="006746BF"/>
    <w:rsid w:val="00674E26"/>
    <w:rsid w:val="006752B9"/>
    <w:rsid w:val="00675A6B"/>
    <w:rsid w:val="00675A7B"/>
    <w:rsid w:val="00675AC5"/>
    <w:rsid w:val="00675DC2"/>
    <w:rsid w:val="00675E8D"/>
    <w:rsid w:val="006763BF"/>
    <w:rsid w:val="00676A39"/>
    <w:rsid w:val="00676E4F"/>
    <w:rsid w:val="00676E7E"/>
    <w:rsid w:val="00676F64"/>
    <w:rsid w:val="00677A25"/>
    <w:rsid w:val="006808C4"/>
    <w:rsid w:val="006819C9"/>
    <w:rsid w:val="00682F66"/>
    <w:rsid w:val="0068329D"/>
    <w:rsid w:val="006836E0"/>
    <w:rsid w:val="0068450A"/>
    <w:rsid w:val="0068479A"/>
    <w:rsid w:val="00684813"/>
    <w:rsid w:val="00684BAF"/>
    <w:rsid w:val="00684E01"/>
    <w:rsid w:val="00685428"/>
    <w:rsid w:val="00686751"/>
    <w:rsid w:val="00686B1D"/>
    <w:rsid w:val="00687BAF"/>
    <w:rsid w:val="0069058C"/>
    <w:rsid w:val="00690E69"/>
    <w:rsid w:val="00691E63"/>
    <w:rsid w:val="00692264"/>
    <w:rsid w:val="006939EE"/>
    <w:rsid w:val="00693B76"/>
    <w:rsid w:val="00693F07"/>
    <w:rsid w:val="0069433F"/>
    <w:rsid w:val="00694410"/>
    <w:rsid w:val="00694BC7"/>
    <w:rsid w:val="006953B3"/>
    <w:rsid w:val="0069569C"/>
    <w:rsid w:val="0069626D"/>
    <w:rsid w:val="00696324"/>
    <w:rsid w:val="006977A7"/>
    <w:rsid w:val="006A0221"/>
    <w:rsid w:val="006A0659"/>
    <w:rsid w:val="006A0906"/>
    <w:rsid w:val="006A13DA"/>
    <w:rsid w:val="006A1C9E"/>
    <w:rsid w:val="006A1CD4"/>
    <w:rsid w:val="006A1D23"/>
    <w:rsid w:val="006A1DFB"/>
    <w:rsid w:val="006A21F9"/>
    <w:rsid w:val="006A29F7"/>
    <w:rsid w:val="006A2FCE"/>
    <w:rsid w:val="006A3228"/>
    <w:rsid w:val="006A32A7"/>
    <w:rsid w:val="006A3438"/>
    <w:rsid w:val="006A356D"/>
    <w:rsid w:val="006A36C0"/>
    <w:rsid w:val="006A37B8"/>
    <w:rsid w:val="006A387F"/>
    <w:rsid w:val="006A443E"/>
    <w:rsid w:val="006A4E51"/>
    <w:rsid w:val="006A6B1A"/>
    <w:rsid w:val="006A7226"/>
    <w:rsid w:val="006A76F4"/>
    <w:rsid w:val="006B0364"/>
    <w:rsid w:val="006B0990"/>
    <w:rsid w:val="006B0ABA"/>
    <w:rsid w:val="006B1452"/>
    <w:rsid w:val="006B167C"/>
    <w:rsid w:val="006B1703"/>
    <w:rsid w:val="006B1877"/>
    <w:rsid w:val="006B1C63"/>
    <w:rsid w:val="006B2467"/>
    <w:rsid w:val="006B2850"/>
    <w:rsid w:val="006B2E7D"/>
    <w:rsid w:val="006B48C3"/>
    <w:rsid w:val="006B4A38"/>
    <w:rsid w:val="006B5AD3"/>
    <w:rsid w:val="006B5C88"/>
    <w:rsid w:val="006B5FB8"/>
    <w:rsid w:val="006B6500"/>
    <w:rsid w:val="006B6D40"/>
    <w:rsid w:val="006B70F2"/>
    <w:rsid w:val="006B7182"/>
    <w:rsid w:val="006B735B"/>
    <w:rsid w:val="006B7389"/>
    <w:rsid w:val="006B7391"/>
    <w:rsid w:val="006B7FA7"/>
    <w:rsid w:val="006C0A99"/>
    <w:rsid w:val="006C0B57"/>
    <w:rsid w:val="006C0BE3"/>
    <w:rsid w:val="006C1C50"/>
    <w:rsid w:val="006C228E"/>
    <w:rsid w:val="006C249E"/>
    <w:rsid w:val="006C29FF"/>
    <w:rsid w:val="006C2CFE"/>
    <w:rsid w:val="006C2EB2"/>
    <w:rsid w:val="006C314A"/>
    <w:rsid w:val="006C3E2F"/>
    <w:rsid w:val="006C4383"/>
    <w:rsid w:val="006C4956"/>
    <w:rsid w:val="006C4AD3"/>
    <w:rsid w:val="006C55EF"/>
    <w:rsid w:val="006C5620"/>
    <w:rsid w:val="006C592D"/>
    <w:rsid w:val="006C5DFC"/>
    <w:rsid w:val="006C5ED9"/>
    <w:rsid w:val="006C711A"/>
    <w:rsid w:val="006C7594"/>
    <w:rsid w:val="006C7893"/>
    <w:rsid w:val="006C7F76"/>
    <w:rsid w:val="006D0432"/>
    <w:rsid w:val="006D0875"/>
    <w:rsid w:val="006D0BE5"/>
    <w:rsid w:val="006D0F1D"/>
    <w:rsid w:val="006D1087"/>
    <w:rsid w:val="006D1A99"/>
    <w:rsid w:val="006D2975"/>
    <w:rsid w:val="006D2DA6"/>
    <w:rsid w:val="006D3A3F"/>
    <w:rsid w:val="006D523A"/>
    <w:rsid w:val="006D53CB"/>
    <w:rsid w:val="006D5439"/>
    <w:rsid w:val="006D56AD"/>
    <w:rsid w:val="006D6281"/>
    <w:rsid w:val="006D62E4"/>
    <w:rsid w:val="006D6399"/>
    <w:rsid w:val="006D6CB5"/>
    <w:rsid w:val="006D6F18"/>
    <w:rsid w:val="006D7269"/>
    <w:rsid w:val="006E11E2"/>
    <w:rsid w:val="006E1296"/>
    <w:rsid w:val="006E21FC"/>
    <w:rsid w:val="006E2AD3"/>
    <w:rsid w:val="006E30E3"/>
    <w:rsid w:val="006E31D2"/>
    <w:rsid w:val="006E375E"/>
    <w:rsid w:val="006E3D07"/>
    <w:rsid w:val="006E3D50"/>
    <w:rsid w:val="006E3F03"/>
    <w:rsid w:val="006E3F9A"/>
    <w:rsid w:val="006E407B"/>
    <w:rsid w:val="006E431E"/>
    <w:rsid w:val="006E48EC"/>
    <w:rsid w:val="006E4FC0"/>
    <w:rsid w:val="006E50F7"/>
    <w:rsid w:val="006E7FCB"/>
    <w:rsid w:val="006F039C"/>
    <w:rsid w:val="006F0CDD"/>
    <w:rsid w:val="006F12D6"/>
    <w:rsid w:val="006F2C61"/>
    <w:rsid w:val="006F3765"/>
    <w:rsid w:val="006F3969"/>
    <w:rsid w:val="006F40B5"/>
    <w:rsid w:val="006F447A"/>
    <w:rsid w:val="006F4509"/>
    <w:rsid w:val="006F4623"/>
    <w:rsid w:val="006F4BE1"/>
    <w:rsid w:val="006F5DBD"/>
    <w:rsid w:val="006F636F"/>
    <w:rsid w:val="006F6595"/>
    <w:rsid w:val="006F678A"/>
    <w:rsid w:val="006F6E24"/>
    <w:rsid w:val="006F6FD2"/>
    <w:rsid w:val="006F725D"/>
    <w:rsid w:val="006F7A95"/>
    <w:rsid w:val="0070052C"/>
    <w:rsid w:val="007007DF"/>
    <w:rsid w:val="00700B69"/>
    <w:rsid w:val="007013EA"/>
    <w:rsid w:val="00701404"/>
    <w:rsid w:val="0070143D"/>
    <w:rsid w:val="00702033"/>
    <w:rsid w:val="00702057"/>
    <w:rsid w:val="00702D38"/>
    <w:rsid w:val="00702FA0"/>
    <w:rsid w:val="00703B7C"/>
    <w:rsid w:val="00704053"/>
    <w:rsid w:val="00704AD5"/>
    <w:rsid w:val="00704C46"/>
    <w:rsid w:val="007050AC"/>
    <w:rsid w:val="007050F2"/>
    <w:rsid w:val="00705366"/>
    <w:rsid w:val="00705729"/>
    <w:rsid w:val="00705F4A"/>
    <w:rsid w:val="00706BCC"/>
    <w:rsid w:val="00706DC0"/>
    <w:rsid w:val="00707313"/>
    <w:rsid w:val="007075E3"/>
    <w:rsid w:val="00707BB6"/>
    <w:rsid w:val="00707EC5"/>
    <w:rsid w:val="00710458"/>
    <w:rsid w:val="00711379"/>
    <w:rsid w:val="00712608"/>
    <w:rsid w:val="00713174"/>
    <w:rsid w:val="00713EE8"/>
    <w:rsid w:val="00714585"/>
    <w:rsid w:val="00714683"/>
    <w:rsid w:val="007146F3"/>
    <w:rsid w:val="0071502A"/>
    <w:rsid w:val="007154DE"/>
    <w:rsid w:val="00715631"/>
    <w:rsid w:val="007159DC"/>
    <w:rsid w:val="00715A14"/>
    <w:rsid w:val="00715D1A"/>
    <w:rsid w:val="007161CC"/>
    <w:rsid w:val="0071655E"/>
    <w:rsid w:val="00717BA1"/>
    <w:rsid w:val="00717C2D"/>
    <w:rsid w:val="00717EFF"/>
    <w:rsid w:val="007205F0"/>
    <w:rsid w:val="00721045"/>
    <w:rsid w:val="00721631"/>
    <w:rsid w:val="0072204D"/>
    <w:rsid w:val="00722670"/>
    <w:rsid w:val="00722A5A"/>
    <w:rsid w:val="00723527"/>
    <w:rsid w:val="00723A77"/>
    <w:rsid w:val="00723B01"/>
    <w:rsid w:val="00723BB1"/>
    <w:rsid w:val="00723FAC"/>
    <w:rsid w:val="00724A5F"/>
    <w:rsid w:val="00724DC0"/>
    <w:rsid w:val="00725A76"/>
    <w:rsid w:val="00725D4E"/>
    <w:rsid w:val="00725D56"/>
    <w:rsid w:val="007261B9"/>
    <w:rsid w:val="0072628C"/>
    <w:rsid w:val="00726A48"/>
    <w:rsid w:val="00726CB8"/>
    <w:rsid w:val="00727142"/>
    <w:rsid w:val="00727BD5"/>
    <w:rsid w:val="007305D5"/>
    <w:rsid w:val="007308BB"/>
    <w:rsid w:val="00730B10"/>
    <w:rsid w:val="00730B85"/>
    <w:rsid w:val="00731444"/>
    <w:rsid w:val="00731690"/>
    <w:rsid w:val="00731737"/>
    <w:rsid w:val="00731AC7"/>
    <w:rsid w:val="00731CE4"/>
    <w:rsid w:val="007321D2"/>
    <w:rsid w:val="007323FB"/>
    <w:rsid w:val="00732701"/>
    <w:rsid w:val="00732D19"/>
    <w:rsid w:val="007336C8"/>
    <w:rsid w:val="0073433B"/>
    <w:rsid w:val="00734B64"/>
    <w:rsid w:val="00734BD1"/>
    <w:rsid w:val="00735229"/>
    <w:rsid w:val="00735783"/>
    <w:rsid w:val="00735807"/>
    <w:rsid w:val="007366D0"/>
    <w:rsid w:val="00736706"/>
    <w:rsid w:val="00736FA4"/>
    <w:rsid w:val="007372A6"/>
    <w:rsid w:val="0073794B"/>
    <w:rsid w:val="0074042F"/>
    <w:rsid w:val="00741BD9"/>
    <w:rsid w:val="007426B9"/>
    <w:rsid w:val="007438C6"/>
    <w:rsid w:val="00744148"/>
    <w:rsid w:val="007442CF"/>
    <w:rsid w:val="007444BC"/>
    <w:rsid w:val="0074498E"/>
    <w:rsid w:val="007449A2"/>
    <w:rsid w:val="00744B68"/>
    <w:rsid w:val="00744D6E"/>
    <w:rsid w:val="007458E2"/>
    <w:rsid w:val="00745A43"/>
    <w:rsid w:val="00745F55"/>
    <w:rsid w:val="007460F2"/>
    <w:rsid w:val="007462AE"/>
    <w:rsid w:val="007462B0"/>
    <w:rsid w:val="00746789"/>
    <w:rsid w:val="00747025"/>
    <w:rsid w:val="007477EB"/>
    <w:rsid w:val="00750044"/>
    <w:rsid w:val="00750508"/>
    <w:rsid w:val="0075070E"/>
    <w:rsid w:val="00750B5B"/>
    <w:rsid w:val="007515DD"/>
    <w:rsid w:val="00751663"/>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16F2"/>
    <w:rsid w:val="007620DD"/>
    <w:rsid w:val="00762137"/>
    <w:rsid w:val="0076237B"/>
    <w:rsid w:val="0076248F"/>
    <w:rsid w:val="007624DC"/>
    <w:rsid w:val="00763F63"/>
    <w:rsid w:val="007640DF"/>
    <w:rsid w:val="007645E8"/>
    <w:rsid w:val="007652EA"/>
    <w:rsid w:val="00765605"/>
    <w:rsid w:val="00767C21"/>
    <w:rsid w:val="00767C5A"/>
    <w:rsid w:val="00767EA3"/>
    <w:rsid w:val="00767FF3"/>
    <w:rsid w:val="00770782"/>
    <w:rsid w:val="00771706"/>
    <w:rsid w:val="00771F37"/>
    <w:rsid w:val="0077224F"/>
    <w:rsid w:val="00772754"/>
    <w:rsid w:val="007730EE"/>
    <w:rsid w:val="0077310A"/>
    <w:rsid w:val="0077334A"/>
    <w:rsid w:val="00773375"/>
    <w:rsid w:val="0077518D"/>
    <w:rsid w:val="0077543A"/>
    <w:rsid w:val="00775567"/>
    <w:rsid w:val="00775868"/>
    <w:rsid w:val="00775B71"/>
    <w:rsid w:val="00775D34"/>
    <w:rsid w:val="00775D57"/>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91B"/>
    <w:rsid w:val="00786AC9"/>
    <w:rsid w:val="00786B7F"/>
    <w:rsid w:val="0078711D"/>
    <w:rsid w:val="007872D8"/>
    <w:rsid w:val="007878DE"/>
    <w:rsid w:val="00787DF2"/>
    <w:rsid w:val="00787F6E"/>
    <w:rsid w:val="007902C7"/>
    <w:rsid w:val="0079031F"/>
    <w:rsid w:val="00790A0E"/>
    <w:rsid w:val="00790ACD"/>
    <w:rsid w:val="00790EFE"/>
    <w:rsid w:val="0079175C"/>
    <w:rsid w:val="0079177A"/>
    <w:rsid w:val="00791A38"/>
    <w:rsid w:val="0079224C"/>
    <w:rsid w:val="00793D44"/>
    <w:rsid w:val="00794404"/>
    <w:rsid w:val="00794AA8"/>
    <w:rsid w:val="00794B59"/>
    <w:rsid w:val="00795B5E"/>
    <w:rsid w:val="00795DBE"/>
    <w:rsid w:val="00795FB3"/>
    <w:rsid w:val="00795FE1"/>
    <w:rsid w:val="007965ED"/>
    <w:rsid w:val="00796E42"/>
    <w:rsid w:val="00797045"/>
    <w:rsid w:val="00797C92"/>
    <w:rsid w:val="007A0E27"/>
    <w:rsid w:val="007A0F4B"/>
    <w:rsid w:val="007A1C80"/>
    <w:rsid w:val="007A313D"/>
    <w:rsid w:val="007A34C5"/>
    <w:rsid w:val="007A404C"/>
    <w:rsid w:val="007A4E61"/>
    <w:rsid w:val="007A4FC0"/>
    <w:rsid w:val="007A532E"/>
    <w:rsid w:val="007A5713"/>
    <w:rsid w:val="007A66D5"/>
    <w:rsid w:val="007A6703"/>
    <w:rsid w:val="007A67B9"/>
    <w:rsid w:val="007A7887"/>
    <w:rsid w:val="007A7C73"/>
    <w:rsid w:val="007A7CCC"/>
    <w:rsid w:val="007B01E2"/>
    <w:rsid w:val="007B07B8"/>
    <w:rsid w:val="007B157E"/>
    <w:rsid w:val="007B15EC"/>
    <w:rsid w:val="007B194E"/>
    <w:rsid w:val="007B1C34"/>
    <w:rsid w:val="007B20B7"/>
    <w:rsid w:val="007B2579"/>
    <w:rsid w:val="007B25AE"/>
    <w:rsid w:val="007B2819"/>
    <w:rsid w:val="007B312F"/>
    <w:rsid w:val="007B3342"/>
    <w:rsid w:val="007B3629"/>
    <w:rsid w:val="007B4AEC"/>
    <w:rsid w:val="007B4F30"/>
    <w:rsid w:val="007B558F"/>
    <w:rsid w:val="007B5789"/>
    <w:rsid w:val="007B5ADF"/>
    <w:rsid w:val="007B5D58"/>
    <w:rsid w:val="007B5F35"/>
    <w:rsid w:val="007B6908"/>
    <w:rsid w:val="007B6DB2"/>
    <w:rsid w:val="007B79F8"/>
    <w:rsid w:val="007C0203"/>
    <w:rsid w:val="007C0E4D"/>
    <w:rsid w:val="007C166C"/>
    <w:rsid w:val="007C1C27"/>
    <w:rsid w:val="007C2107"/>
    <w:rsid w:val="007C2A2C"/>
    <w:rsid w:val="007C3755"/>
    <w:rsid w:val="007C378A"/>
    <w:rsid w:val="007C395C"/>
    <w:rsid w:val="007C3C5E"/>
    <w:rsid w:val="007C42D8"/>
    <w:rsid w:val="007C529F"/>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095"/>
    <w:rsid w:val="007D33C7"/>
    <w:rsid w:val="007D3A1F"/>
    <w:rsid w:val="007D3D19"/>
    <w:rsid w:val="007D3DD8"/>
    <w:rsid w:val="007D3F26"/>
    <w:rsid w:val="007D4449"/>
    <w:rsid w:val="007D45C7"/>
    <w:rsid w:val="007D45D8"/>
    <w:rsid w:val="007D4C59"/>
    <w:rsid w:val="007D4E10"/>
    <w:rsid w:val="007D5081"/>
    <w:rsid w:val="007D64AB"/>
    <w:rsid w:val="007D64BB"/>
    <w:rsid w:val="007D70C6"/>
    <w:rsid w:val="007D7463"/>
    <w:rsid w:val="007D7D35"/>
    <w:rsid w:val="007D7E58"/>
    <w:rsid w:val="007E0153"/>
    <w:rsid w:val="007E058C"/>
    <w:rsid w:val="007E0B2F"/>
    <w:rsid w:val="007E0FD7"/>
    <w:rsid w:val="007E10ED"/>
    <w:rsid w:val="007E124A"/>
    <w:rsid w:val="007E1FF3"/>
    <w:rsid w:val="007E215C"/>
    <w:rsid w:val="007E29F9"/>
    <w:rsid w:val="007E409C"/>
    <w:rsid w:val="007E430A"/>
    <w:rsid w:val="007E4311"/>
    <w:rsid w:val="007E46BF"/>
    <w:rsid w:val="007E49BE"/>
    <w:rsid w:val="007E4C27"/>
    <w:rsid w:val="007E5254"/>
    <w:rsid w:val="007E5ADC"/>
    <w:rsid w:val="007E5F75"/>
    <w:rsid w:val="007E60EA"/>
    <w:rsid w:val="007E63D3"/>
    <w:rsid w:val="007E7042"/>
    <w:rsid w:val="007E75F7"/>
    <w:rsid w:val="007E762E"/>
    <w:rsid w:val="007E78B4"/>
    <w:rsid w:val="007E7E64"/>
    <w:rsid w:val="007F1073"/>
    <w:rsid w:val="007F15C7"/>
    <w:rsid w:val="007F1A23"/>
    <w:rsid w:val="007F1DE7"/>
    <w:rsid w:val="007F1E10"/>
    <w:rsid w:val="007F2007"/>
    <w:rsid w:val="007F2572"/>
    <w:rsid w:val="007F26F2"/>
    <w:rsid w:val="007F2761"/>
    <w:rsid w:val="007F3180"/>
    <w:rsid w:val="007F429A"/>
    <w:rsid w:val="007F4B1D"/>
    <w:rsid w:val="007F6397"/>
    <w:rsid w:val="007F6806"/>
    <w:rsid w:val="007F7075"/>
    <w:rsid w:val="007F75C7"/>
    <w:rsid w:val="007F79AB"/>
    <w:rsid w:val="0080054C"/>
    <w:rsid w:val="0080055E"/>
    <w:rsid w:val="008009EE"/>
    <w:rsid w:val="0080152C"/>
    <w:rsid w:val="00801E3C"/>
    <w:rsid w:val="0080229B"/>
    <w:rsid w:val="0080240C"/>
    <w:rsid w:val="00802FBE"/>
    <w:rsid w:val="008033C8"/>
    <w:rsid w:val="008034CB"/>
    <w:rsid w:val="00803FD2"/>
    <w:rsid w:val="008040EA"/>
    <w:rsid w:val="00804156"/>
    <w:rsid w:val="00804E76"/>
    <w:rsid w:val="00804F48"/>
    <w:rsid w:val="008058E2"/>
    <w:rsid w:val="008067A3"/>
    <w:rsid w:val="008069A2"/>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3A4A"/>
    <w:rsid w:val="00813B38"/>
    <w:rsid w:val="008146F5"/>
    <w:rsid w:val="00814B0A"/>
    <w:rsid w:val="00814D7D"/>
    <w:rsid w:val="00815BB4"/>
    <w:rsid w:val="00815C4E"/>
    <w:rsid w:val="00816A63"/>
    <w:rsid w:val="00816BCE"/>
    <w:rsid w:val="008174A8"/>
    <w:rsid w:val="00817F87"/>
    <w:rsid w:val="00820543"/>
    <w:rsid w:val="00820631"/>
    <w:rsid w:val="00820662"/>
    <w:rsid w:val="00820D8F"/>
    <w:rsid w:val="0082177B"/>
    <w:rsid w:val="00821C31"/>
    <w:rsid w:val="00821D8A"/>
    <w:rsid w:val="008221B7"/>
    <w:rsid w:val="00822750"/>
    <w:rsid w:val="0082314A"/>
    <w:rsid w:val="00823745"/>
    <w:rsid w:val="0082451F"/>
    <w:rsid w:val="008245A2"/>
    <w:rsid w:val="008248D1"/>
    <w:rsid w:val="0082635F"/>
    <w:rsid w:val="008269C6"/>
    <w:rsid w:val="00826B7E"/>
    <w:rsid w:val="00826E46"/>
    <w:rsid w:val="00827572"/>
    <w:rsid w:val="00827C04"/>
    <w:rsid w:val="00827C7A"/>
    <w:rsid w:val="00830221"/>
    <w:rsid w:val="008316D9"/>
    <w:rsid w:val="00831A47"/>
    <w:rsid w:val="0083288A"/>
    <w:rsid w:val="00832A7B"/>
    <w:rsid w:val="00833530"/>
    <w:rsid w:val="00833633"/>
    <w:rsid w:val="00833994"/>
    <w:rsid w:val="008341B9"/>
    <w:rsid w:val="0083545D"/>
    <w:rsid w:val="008354EA"/>
    <w:rsid w:val="00836096"/>
    <w:rsid w:val="008366CA"/>
    <w:rsid w:val="00836B3D"/>
    <w:rsid w:val="008375C1"/>
    <w:rsid w:val="00840198"/>
    <w:rsid w:val="008403E8"/>
    <w:rsid w:val="00840E66"/>
    <w:rsid w:val="00840EF5"/>
    <w:rsid w:val="00841686"/>
    <w:rsid w:val="0084198E"/>
    <w:rsid w:val="00842926"/>
    <w:rsid w:val="008432D3"/>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37F"/>
    <w:rsid w:val="00847C9F"/>
    <w:rsid w:val="008504A0"/>
    <w:rsid w:val="008507ED"/>
    <w:rsid w:val="00850870"/>
    <w:rsid w:val="00850E55"/>
    <w:rsid w:val="00851077"/>
    <w:rsid w:val="008513BA"/>
    <w:rsid w:val="00851DC9"/>
    <w:rsid w:val="008522B3"/>
    <w:rsid w:val="008523C5"/>
    <w:rsid w:val="008528B0"/>
    <w:rsid w:val="008532C5"/>
    <w:rsid w:val="008546B8"/>
    <w:rsid w:val="00854767"/>
    <w:rsid w:val="00854CB5"/>
    <w:rsid w:val="00854D44"/>
    <w:rsid w:val="00855033"/>
    <w:rsid w:val="00855657"/>
    <w:rsid w:val="0086087D"/>
    <w:rsid w:val="00860D66"/>
    <w:rsid w:val="0086200C"/>
    <w:rsid w:val="008622BA"/>
    <w:rsid w:val="00862C80"/>
    <w:rsid w:val="00862DC3"/>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BC3"/>
    <w:rsid w:val="00870CCF"/>
    <w:rsid w:val="00871FA8"/>
    <w:rsid w:val="00871FFC"/>
    <w:rsid w:val="008721A4"/>
    <w:rsid w:val="00872208"/>
    <w:rsid w:val="00872E22"/>
    <w:rsid w:val="00872E9D"/>
    <w:rsid w:val="0087384B"/>
    <w:rsid w:val="00873AF2"/>
    <w:rsid w:val="00874098"/>
    <w:rsid w:val="0087467D"/>
    <w:rsid w:val="0087573C"/>
    <w:rsid w:val="008757C8"/>
    <w:rsid w:val="00875FF2"/>
    <w:rsid w:val="00876E42"/>
    <w:rsid w:val="008775DD"/>
    <w:rsid w:val="00877913"/>
    <w:rsid w:val="008779AF"/>
    <w:rsid w:val="00877D5D"/>
    <w:rsid w:val="00877D63"/>
    <w:rsid w:val="00880079"/>
    <w:rsid w:val="0088070C"/>
    <w:rsid w:val="00880B28"/>
    <w:rsid w:val="00880C86"/>
    <w:rsid w:val="00881080"/>
    <w:rsid w:val="00881425"/>
    <w:rsid w:val="008816D1"/>
    <w:rsid w:val="0088197B"/>
    <w:rsid w:val="0088239E"/>
    <w:rsid w:val="008829FC"/>
    <w:rsid w:val="00882C2C"/>
    <w:rsid w:val="00883283"/>
    <w:rsid w:val="00884B19"/>
    <w:rsid w:val="00884CC7"/>
    <w:rsid w:val="008856C5"/>
    <w:rsid w:val="00885A0C"/>
    <w:rsid w:val="00885B8D"/>
    <w:rsid w:val="00887001"/>
    <w:rsid w:val="00887194"/>
    <w:rsid w:val="008871E6"/>
    <w:rsid w:val="00887BF4"/>
    <w:rsid w:val="00887E1A"/>
    <w:rsid w:val="0089033D"/>
    <w:rsid w:val="008908AB"/>
    <w:rsid w:val="008908DF"/>
    <w:rsid w:val="008909EC"/>
    <w:rsid w:val="00890C60"/>
    <w:rsid w:val="0089107F"/>
    <w:rsid w:val="008918CF"/>
    <w:rsid w:val="00891B4D"/>
    <w:rsid w:val="00891F95"/>
    <w:rsid w:val="0089259A"/>
    <w:rsid w:val="00892864"/>
    <w:rsid w:val="008929DD"/>
    <w:rsid w:val="00893679"/>
    <w:rsid w:val="0089390E"/>
    <w:rsid w:val="00893B23"/>
    <w:rsid w:val="00893FA1"/>
    <w:rsid w:val="00894AA5"/>
    <w:rsid w:val="00895654"/>
    <w:rsid w:val="008967D3"/>
    <w:rsid w:val="00897606"/>
    <w:rsid w:val="008A10D3"/>
    <w:rsid w:val="008A10EC"/>
    <w:rsid w:val="008A147B"/>
    <w:rsid w:val="008A19CB"/>
    <w:rsid w:val="008A2C53"/>
    <w:rsid w:val="008A2F8D"/>
    <w:rsid w:val="008A3097"/>
    <w:rsid w:val="008A41B6"/>
    <w:rsid w:val="008A41E8"/>
    <w:rsid w:val="008A4B6A"/>
    <w:rsid w:val="008A4E4D"/>
    <w:rsid w:val="008A507D"/>
    <w:rsid w:val="008A5E25"/>
    <w:rsid w:val="008A60D1"/>
    <w:rsid w:val="008A61A2"/>
    <w:rsid w:val="008A64A8"/>
    <w:rsid w:val="008A674E"/>
    <w:rsid w:val="008A6DEF"/>
    <w:rsid w:val="008A7050"/>
    <w:rsid w:val="008A7063"/>
    <w:rsid w:val="008A708E"/>
    <w:rsid w:val="008A7B63"/>
    <w:rsid w:val="008B036C"/>
    <w:rsid w:val="008B0976"/>
    <w:rsid w:val="008B142B"/>
    <w:rsid w:val="008B143C"/>
    <w:rsid w:val="008B1B23"/>
    <w:rsid w:val="008B1D82"/>
    <w:rsid w:val="008B1FE6"/>
    <w:rsid w:val="008B3204"/>
    <w:rsid w:val="008B3791"/>
    <w:rsid w:val="008B3E4E"/>
    <w:rsid w:val="008B4759"/>
    <w:rsid w:val="008B4938"/>
    <w:rsid w:val="008B5FD4"/>
    <w:rsid w:val="008B5FEB"/>
    <w:rsid w:val="008B6AB7"/>
    <w:rsid w:val="008B6B6F"/>
    <w:rsid w:val="008B6C22"/>
    <w:rsid w:val="008B6D79"/>
    <w:rsid w:val="008B6ED3"/>
    <w:rsid w:val="008B7352"/>
    <w:rsid w:val="008B7524"/>
    <w:rsid w:val="008B77C2"/>
    <w:rsid w:val="008C0107"/>
    <w:rsid w:val="008C01AF"/>
    <w:rsid w:val="008C1392"/>
    <w:rsid w:val="008C2C92"/>
    <w:rsid w:val="008C2F6E"/>
    <w:rsid w:val="008C4226"/>
    <w:rsid w:val="008C4330"/>
    <w:rsid w:val="008C4CA1"/>
    <w:rsid w:val="008C4E90"/>
    <w:rsid w:val="008C4FA9"/>
    <w:rsid w:val="008C50DA"/>
    <w:rsid w:val="008C59ED"/>
    <w:rsid w:val="008C5AE6"/>
    <w:rsid w:val="008C69E4"/>
    <w:rsid w:val="008C7342"/>
    <w:rsid w:val="008C7474"/>
    <w:rsid w:val="008D0DB4"/>
    <w:rsid w:val="008D11CA"/>
    <w:rsid w:val="008D14A1"/>
    <w:rsid w:val="008D3111"/>
    <w:rsid w:val="008D328D"/>
    <w:rsid w:val="008D32F9"/>
    <w:rsid w:val="008D3A00"/>
    <w:rsid w:val="008D4183"/>
    <w:rsid w:val="008D4253"/>
    <w:rsid w:val="008D43FA"/>
    <w:rsid w:val="008D4716"/>
    <w:rsid w:val="008D475B"/>
    <w:rsid w:val="008D54F6"/>
    <w:rsid w:val="008D5949"/>
    <w:rsid w:val="008D6A0B"/>
    <w:rsid w:val="008D6DE2"/>
    <w:rsid w:val="008D71CE"/>
    <w:rsid w:val="008D7ED1"/>
    <w:rsid w:val="008E11BF"/>
    <w:rsid w:val="008E19F3"/>
    <w:rsid w:val="008E28E7"/>
    <w:rsid w:val="008E30B8"/>
    <w:rsid w:val="008E339C"/>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A7"/>
    <w:rsid w:val="008F0790"/>
    <w:rsid w:val="008F0B63"/>
    <w:rsid w:val="008F0F7A"/>
    <w:rsid w:val="008F1EF4"/>
    <w:rsid w:val="008F1EFD"/>
    <w:rsid w:val="008F22DF"/>
    <w:rsid w:val="008F2789"/>
    <w:rsid w:val="008F2844"/>
    <w:rsid w:val="008F2D15"/>
    <w:rsid w:val="008F3942"/>
    <w:rsid w:val="008F4069"/>
    <w:rsid w:val="008F467F"/>
    <w:rsid w:val="008F4753"/>
    <w:rsid w:val="008F5363"/>
    <w:rsid w:val="008F54A7"/>
    <w:rsid w:val="008F5610"/>
    <w:rsid w:val="008F56EC"/>
    <w:rsid w:val="008F59F3"/>
    <w:rsid w:val="008F6157"/>
    <w:rsid w:val="008F692F"/>
    <w:rsid w:val="008F6D22"/>
    <w:rsid w:val="008F6F62"/>
    <w:rsid w:val="008F7133"/>
    <w:rsid w:val="008F7A9D"/>
    <w:rsid w:val="00900038"/>
    <w:rsid w:val="00900424"/>
    <w:rsid w:val="00900712"/>
    <w:rsid w:val="00900A21"/>
    <w:rsid w:val="0090106B"/>
    <w:rsid w:val="009013B3"/>
    <w:rsid w:val="009016F8"/>
    <w:rsid w:val="00901A6D"/>
    <w:rsid w:val="00902182"/>
    <w:rsid w:val="009027AB"/>
    <w:rsid w:val="00902DE3"/>
    <w:rsid w:val="00902ECE"/>
    <w:rsid w:val="00903A14"/>
    <w:rsid w:val="00903D2C"/>
    <w:rsid w:val="0090494D"/>
    <w:rsid w:val="00904BFC"/>
    <w:rsid w:val="00904D64"/>
    <w:rsid w:val="0090502E"/>
    <w:rsid w:val="0090587A"/>
    <w:rsid w:val="009061CE"/>
    <w:rsid w:val="00907995"/>
    <w:rsid w:val="0091013F"/>
    <w:rsid w:val="00911618"/>
    <w:rsid w:val="00911884"/>
    <w:rsid w:val="00912191"/>
    <w:rsid w:val="00912B1B"/>
    <w:rsid w:val="00912BF9"/>
    <w:rsid w:val="0091305E"/>
    <w:rsid w:val="0091310C"/>
    <w:rsid w:val="0091319C"/>
    <w:rsid w:val="00913B9F"/>
    <w:rsid w:val="00913CE5"/>
    <w:rsid w:val="00916201"/>
    <w:rsid w:val="0091628E"/>
    <w:rsid w:val="0091642F"/>
    <w:rsid w:val="0091662D"/>
    <w:rsid w:val="00916910"/>
    <w:rsid w:val="0091751C"/>
    <w:rsid w:val="00920353"/>
    <w:rsid w:val="00920C8E"/>
    <w:rsid w:val="009216D0"/>
    <w:rsid w:val="00921902"/>
    <w:rsid w:val="0092218C"/>
    <w:rsid w:val="00922602"/>
    <w:rsid w:val="0092327A"/>
    <w:rsid w:val="00924684"/>
    <w:rsid w:val="00924974"/>
    <w:rsid w:val="0092682B"/>
    <w:rsid w:val="00926CC4"/>
    <w:rsid w:val="009276D7"/>
    <w:rsid w:val="00930547"/>
    <w:rsid w:val="009306D7"/>
    <w:rsid w:val="009317C1"/>
    <w:rsid w:val="00932682"/>
    <w:rsid w:val="00932A7A"/>
    <w:rsid w:val="00932F28"/>
    <w:rsid w:val="00933964"/>
    <w:rsid w:val="00933C84"/>
    <w:rsid w:val="0093410C"/>
    <w:rsid w:val="00934D4C"/>
    <w:rsid w:val="0093573C"/>
    <w:rsid w:val="009358E9"/>
    <w:rsid w:val="0093594A"/>
    <w:rsid w:val="00935EC7"/>
    <w:rsid w:val="00936AB8"/>
    <w:rsid w:val="0093721F"/>
    <w:rsid w:val="00937692"/>
    <w:rsid w:val="009405F6"/>
    <w:rsid w:val="00940646"/>
    <w:rsid w:val="009409E7"/>
    <w:rsid w:val="00940AA1"/>
    <w:rsid w:val="009410D2"/>
    <w:rsid w:val="009414AC"/>
    <w:rsid w:val="009417E5"/>
    <w:rsid w:val="00941E86"/>
    <w:rsid w:val="009421D5"/>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35B"/>
    <w:rsid w:val="009514BD"/>
    <w:rsid w:val="00951801"/>
    <w:rsid w:val="00951F9B"/>
    <w:rsid w:val="0095219E"/>
    <w:rsid w:val="009532B6"/>
    <w:rsid w:val="0095371F"/>
    <w:rsid w:val="00953C50"/>
    <w:rsid w:val="00954337"/>
    <w:rsid w:val="00954623"/>
    <w:rsid w:val="00955912"/>
    <w:rsid w:val="009560B4"/>
    <w:rsid w:val="009561BE"/>
    <w:rsid w:val="00956EE8"/>
    <w:rsid w:val="00957092"/>
    <w:rsid w:val="009576AE"/>
    <w:rsid w:val="00957B81"/>
    <w:rsid w:val="009608BD"/>
    <w:rsid w:val="00960DA9"/>
    <w:rsid w:val="00960FA1"/>
    <w:rsid w:val="00961575"/>
    <w:rsid w:val="00961EAA"/>
    <w:rsid w:val="009622BA"/>
    <w:rsid w:val="0096263B"/>
    <w:rsid w:val="00962669"/>
    <w:rsid w:val="00962A17"/>
    <w:rsid w:val="00962F40"/>
    <w:rsid w:val="009642BE"/>
    <w:rsid w:val="00965200"/>
    <w:rsid w:val="00965516"/>
    <w:rsid w:val="00965602"/>
    <w:rsid w:val="00965A1C"/>
    <w:rsid w:val="00965B7E"/>
    <w:rsid w:val="009663C9"/>
    <w:rsid w:val="00966626"/>
    <w:rsid w:val="0096680D"/>
    <w:rsid w:val="00966D96"/>
    <w:rsid w:val="00967E5F"/>
    <w:rsid w:val="00967F6C"/>
    <w:rsid w:val="00967FE4"/>
    <w:rsid w:val="009700BA"/>
    <w:rsid w:val="009701EF"/>
    <w:rsid w:val="00970260"/>
    <w:rsid w:val="00970427"/>
    <w:rsid w:val="00970655"/>
    <w:rsid w:val="009709A6"/>
    <w:rsid w:val="009718F1"/>
    <w:rsid w:val="00971ACE"/>
    <w:rsid w:val="00971B3E"/>
    <w:rsid w:val="009726B0"/>
    <w:rsid w:val="00972709"/>
    <w:rsid w:val="00972A16"/>
    <w:rsid w:val="00972B00"/>
    <w:rsid w:val="00972BAD"/>
    <w:rsid w:val="00973D3D"/>
    <w:rsid w:val="00975729"/>
    <w:rsid w:val="009763CE"/>
    <w:rsid w:val="0097659F"/>
    <w:rsid w:val="009769BE"/>
    <w:rsid w:val="0097741C"/>
    <w:rsid w:val="009775B8"/>
    <w:rsid w:val="00977992"/>
    <w:rsid w:val="00977B27"/>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D91"/>
    <w:rsid w:val="009914F7"/>
    <w:rsid w:val="009920BD"/>
    <w:rsid w:val="009921E4"/>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2D7C"/>
    <w:rsid w:val="009A3EB6"/>
    <w:rsid w:val="009A3F8E"/>
    <w:rsid w:val="009A40FA"/>
    <w:rsid w:val="009A4608"/>
    <w:rsid w:val="009A4C68"/>
    <w:rsid w:val="009A4CCB"/>
    <w:rsid w:val="009A4D84"/>
    <w:rsid w:val="009A552E"/>
    <w:rsid w:val="009A59A6"/>
    <w:rsid w:val="009A600B"/>
    <w:rsid w:val="009A654B"/>
    <w:rsid w:val="009A68C1"/>
    <w:rsid w:val="009A712A"/>
    <w:rsid w:val="009A7138"/>
    <w:rsid w:val="009A76E2"/>
    <w:rsid w:val="009A7873"/>
    <w:rsid w:val="009A79C1"/>
    <w:rsid w:val="009A7BD7"/>
    <w:rsid w:val="009A7CF2"/>
    <w:rsid w:val="009B1871"/>
    <w:rsid w:val="009B18E7"/>
    <w:rsid w:val="009B1AB2"/>
    <w:rsid w:val="009B22A8"/>
    <w:rsid w:val="009B2328"/>
    <w:rsid w:val="009B2905"/>
    <w:rsid w:val="009B3421"/>
    <w:rsid w:val="009B3894"/>
    <w:rsid w:val="009B4439"/>
    <w:rsid w:val="009B4F30"/>
    <w:rsid w:val="009B52CE"/>
    <w:rsid w:val="009B5DDA"/>
    <w:rsid w:val="009B5F6A"/>
    <w:rsid w:val="009B652D"/>
    <w:rsid w:val="009B6755"/>
    <w:rsid w:val="009B6884"/>
    <w:rsid w:val="009B6C0B"/>
    <w:rsid w:val="009B6F06"/>
    <w:rsid w:val="009B778B"/>
    <w:rsid w:val="009C0D4B"/>
    <w:rsid w:val="009C0DF6"/>
    <w:rsid w:val="009C18F3"/>
    <w:rsid w:val="009C2C0D"/>
    <w:rsid w:val="009C2EB8"/>
    <w:rsid w:val="009C2ECB"/>
    <w:rsid w:val="009C3946"/>
    <w:rsid w:val="009C3CFF"/>
    <w:rsid w:val="009C46BB"/>
    <w:rsid w:val="009C5355"/>
    <w:rsid w:val="009C5473"/>
    <w:rsid w:val="009C589C"/>
    <w:rsid w:val="009C58B8"/>
    <w:rsid w:val="009C5D99"/>
    <w:rsid w:val="009C6281"/>
    <w:rsid w:val="009C6831"/>
    <w:rsid w:val="009C6C6D"/>
    <w:rsid w:val="009C7C2D"/>
    <w:rsid w:val="009D18F5"/>
    <w:rsid w:val="009D1CF8"/>
    <w:rsid w:val="009D1F5E"/>
    <w:rsid w:val="009D206F"/>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29A"/>
    <w:rsid w:val="009E0357"/>
    <w:rsid w:val="009E04D6"/>
    <w:rsid w:val="009E0EF7"/>
    <w:rsid w:val="009E1540"/>
    <w:rsid w:val="009E1B83"/>
    <w:rsid w:val="009E1D61"/>
    <w:rsid w:val="009E21C9"/>
    <w:rsid w:val="009E2963"/>
    <w:rsid w:val="009E4905"/>
    <w:rsid w:val="009E4DBD"/>
    <w:rsid w:val="009E58B0"/>
    <w:rsid w:val="009E6654"/>
    <w:rsid w:val="009E6CDB"/>
    <w:rsid w:val="009E7100"/>
    <w:rsid w:val="009F042F"/>
    <w:rsid w:val="009F04C6"/>
    <w:rsid w:val="009F0D3D"/>
    <w:rsid w:val="009F0D67"/>
    <w:rsid w:val="009F1265"/>
    <w:rsid w:val="009F140F"/>
    <w:rsid w:val="009F1F20"/>
    <w:rsid w:val="009F2707"/>
    <w:rsid w:val="009F3A54"/>
    <w:rsid w:val="009F45B5"/>
    <w:rsid w:val="009F5305"/>
    <w:rsid w:val="009F6BF0"/>
    <w:rsid w:val="009F79AC"/>
    <w:rsid w:val="00A0025D"/>
    <w:rsid w:val="00A008BF"/>
    <w:rsid w:val="00A00966"/>
    <w:rsid w:val="00A0101D"/>
    <w:rsid w:val="00A01453"/>
    <w:rsid w:val="00A02150"/>
    <w:rsid w:val="00A02413"/>
    <w:rsid w:val="00A024DC"/>
    <w:rsid w:val="00A02601"/>
    <w:rsid w:val="00A03717"/>
    <w:rsid w:val="00A03B1E"/>
    <w:rsid w:val="00A0419F"/>
    <w:rsid w:val="00A041ED"/>
    <w:rsid w:val="00A04219"/>
    <w:rsid w:val="00A04FE1"/>
    <w:rsid w:val="00A05445"/>
    <w:rsid w:val="00A07726"/>
    <w:rsid w:val="00A108CC"/>
    <w:rsid w:val="00A116E5"/>
    <w:rsid w:val="00A119DB"/>
    <w:rsid w:val="00A124A7"/>
    <w:rsid w:val="00A12C52"/>
    <w:rsid w:val="00A132A7"/>
    <w:rsid w:val="00A139DA"/>
    <w:rsid w:val="00A13D68"/>
    <w:rsid w:val="00A14297"/>
    <w:rsid w:val="00A1453A"/>
    <w:rsid w:val="00A1485D"/>
    <w:rsid w:val="00A14944"/>
    <w:rsid w:val="00A14CCB"/>
    <w:rsid w:val="00A14CF1"/>
    <w:rsid w:val="00A15A66"/>
    <w:rsid w:val="00A164F2"/>
    <w:rsid w:val="00A16F5F"/>
    <w:rsid w:val="00A2001E"/>
    <w:rsid w:val="00A213CD"/>
    <w:rsid w:val="00A218C7"/>
    <w:rsid w:val="00A21D9D"/>
    <w:rsid w:val="00A21E0E"/>
    <w:rsid w:val="00A21FD4"/>
    <w:rsid w:val="00A22061"/>
    <w:rsid w:val="00A22353"/>
    <w:rsid w:val="00A2307F"/>
    <w:rsid w:val="00A23483"/>
    <w:rsid w:val="00A238AD"/>
    <w:rsid w:val="00A23AF6"/>
    <w:rsid w:val="00A23EF1"/>
    <w:rsid w:val="00A2515E"/>
    <w:rsid w:val="00A25330"/>
    <w:rsid w:val="00A25A77"/>
    <w:rsid w:val="00A25BAF"/>
    <w:rsid w:val="00A25D11"/>
    <w:rsid w:val="00A25E1D"/>
    <w:rsid w:val="00A2669D"/>
    <w:rsid w:val="00A26C05"/>
    <w:rsid w:val="00A270DC"/>
    <w:rsid w:val="00A271DA"/>
    <w:rsid w:val="00A27A21"/>
    <w:rsid w:val="00A27DE4"/>
    <w:rsid w:val="00A27E66"/>
    <w:rsid w:val="00A27F8E"/>
    <w:rsid w:val="00A30086"/>
    <w:rsid w:val="00A3023B"/>
    <w:rsid w:val="00A3060A"/>
    <w:rsid w:val="00A3078A"/>
    <w:rsid w:val="00A311B1"/>
    <w:rsid w:val="00A31B79"/>
    <w:rsid w:val="00A33691"/>
    <w:rsid w:val="00A33DCC"/>
    <w:rsid w:val="00A342D9"/>
    <w:rsid w:val="00A343C9"/>
    <w:rsid w:val="00A345A1"/>
    <w:rsid w:val="00A34634"/>
    <w:rsid w:val="00A346E0"/>
    <w:rsid w:val="00A347E9"/>
    <w:rsid w:val="00A34BF8"/>
    <w:rsid w:val="00A3508C"/>
    <w:rsid w:val="00A35CCA"/>
    <w:rsid w:val="00A35FF7"/>
    <w:rsid w:val="00A3626F"/>
    <w:rsid w:val="00A36D80"/>
    <w:rsid w:val="00A37359"/>
    <w:rsid w:val="00A3797B"/>
    <w:rsid w:val="00A37BD3"/>
    <w:rsid w:val="00A37F6E"/>
    <w:rsid w:val="00A37FB7"/>
    <w:rsid w:val="00A4024D"/>
    <w:rsid w:val="00A403BD"/>
    <w:rsid w:val="00A4065E"/>
    <w:rsid w:val="00A40870"/>
    <w:rsid w:val="00A40C5E"/>
    <w:rsid w:val="00A40E7C"/>
    <w:rsid w:val="00A40EC8"/>
    <w:rsid w:val="00A41796"/>
    <w:rsid w:val="00A41C40"/>
    <w:rsid w:val="00A41DB9"/>
    <w:rsid w:val="00A42D28"/>
    <w:rsid w:val="00A431B1"/>
    <w:rsid w:val="00A4333D"/>
    <w:rsid w:val="00A433DB"/>
    <w:rsid w:val="00A439A2"/>
    <w:rsid w:val="00A442BC"/>
    <w:rsid w:val="00A4497A"/>
    <w:rsid w:val="00A4551B"/>
    <w:rsid w:val="00A4563E"/>
    <w:rsid w:val="00A45E06"/>
    <w:rsid w:val="00A46244"/>
    <w:rsid w:val="00A46C2D"/>
    <w:rsid w:val="00A477E1"/>
    <w:rsid w:val="00A5036F"/>
    <w:rsid w:val="00A50C54"/>
    <w:rsid w:val="00A51B3E"/>
    <w:rsid w:val="00A51B4F"/>
    <w:rsid w:val="00A52936"/>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1E6"/>
    <w:rsid w:val="00A603A6"/>
    <w:rsid w:val="00A60562"/>
    <w:rsid w:val="00A609B4"/>
    <w:rsid w:val="00A60CDD"/>
    <w:rsid w:val="00A61080"/>
    <w:rsid w:val="00A61928"/>
    <w:rsid w:val="00A62363"/>
    <w:rsid w:val="00A62B3F"/>
    <w:rsid w:val="00A62CC9"/>
    <w:rsid w:val="00A62E28"/>
    <w:rsid w:val="00A636AE"/>
    <w:rsid w:val="00A63929"/>
    <w:rsid w:val="00A63CED"/>
    <w:rsid w:val="00A641F9"/>
    <w:rsid w:val="00A64942"/>
    <w:rsid w:val="00A657BE"/>
    <w:rsid w:val="00A657C0"/>
    <w:rsid w:val="00A65A5F"/>
    <w:rsid w:val="00A66CB9"/>
    <w:rsid w:val="00A66EBE"/>
    <w:rsid w:val="00A66F4A"/>
    <w:rsid w:val="00A6747F"/>
    <w:rsid w:val="00A676CB"/>
    <w:rsid w:val="00A67AE4"/>
    <w:rsid w:val="00A67EC5"/>
    <w:rsid w:val="00A707BA"/>
    <w:rsid w:val="00A70B2E"/>
    <w:rsid w:val="00A710C9"/>
    <w:rsid w:val="00A71663"/>
    <w:rsid w:val="00A71ADA"/>
    <w:rsid w:val="00A71F88"/>
    <w:rsid w:val="00A73933"/>
    <w:rsid w:val="00A74169"/>
    <w:rsid w:val="00A742D4"/>
    <w:rsid w:val="00A745B3"/>
    <w:rsid w:val="00A7483B"/>
    <w:rsid w:val="00A749E8"/>
    <w:rsid w:val="00A750BF"/>
    <w:rsid w:val="00A7524A"/>
    <w:rsid w:val="00A7556A"/>
    <w:rsid w:val="00A75A60"/>
    <w:rsid w:val="00A75F97"/>
    <w:rsid w:val="00A76A5F"/>
    <w:rsid w:val="00A76E46"/>
    <w:rsid w:val="00A76F7B"/>
    <w:rsid w:val="00A770E1"/>
    <w:rsid w:val="00A80235"/>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EAE"/>
    <w:rsid w:val="00A9013E"/>
    <w:rsid w:val="00A90525"/>
    <w:rsid w:val="00A90AD2"/>
    <w:rsid w:val="00A911B5"/>
    <w:rsid w:val="00A9128B"/>
    <w:rsid w:val="00A91543"/>
    <w:rsid w:val="00A9211B"/>
    <w:rsid w:val="00A92460"/>
    <w:rsid w:val="00A9337C"/>
    <w:rsid w:val="00A93640"/>
    <w:rsid w:val="00A9384B"/>
    <w:rsid w:val="00A93990"/>
    <w:rsid w:val="00A93DF9"/>
    <w:rsid w:val="00A93F34"/>
    <w:rsid w:val="00A945D5"/>
    <w:rsid w:val="00A94BB0"/>
    <w:rsid w:val="00A95185"/>
    <w:rsid w:val="00A95580"/>
    <w:rsid w:val="00A9563E"/>
    <w:rsid w:val="00A95EB2"/>
    <w:rsid w:val="00A9627E"/>
    <w:rsid w:val="00A96C3F"/>
    <w:rsid w:val="00A97345"/>
    <w:rsid w:val="00A975D3"/>
    <w:rsid w:val="00AA0F70"/>
    <w:rsid w:val="00AA1744"/>
    <w:rsid w:val="00AA1984"/>
    <w:rsid w:val="00AA3040"/>
    <w:rsid w:val="00AA4150"/>
    <w:rsid w:val="00AA537D"/>
    <w:rsid w:val="00AA54E4"/>
    <w:rsid w:val="00AA5504"/>
    <w:rsid w:val="00AA576D"/>
    <w:rsid w:val="00AA615F"/>
    <w:rsid w:val="00AA6A1B"/>
    <w:rsid w:val="00AA7614"/>
    <w:rsid w:val="00AA7F2C"/>
    <w:rsid w:val="00AB0741"/>
    <w:rsid w:val="00AB0AE3"/>
    <w:rsid w:val="00AB1181"/>
    <w:rsid w:val="00AB120D"/>
    <w:rsid w:val="00AB197F"/>
    <w:rsid w:val="00AB1D33"/>
    <w:rsid w:val="00AB23A7"/>
    <w:rsid w:val="00AB26B1"/>
    <w:rsid w:val="00AB2950"/>
    <w:rsid w:val="00AB2DBE"/>
    <w:rsid w:val="00AB376F"/>
    <w:rsid w:val="00AB47A2"/>
    <w:rsid w:val="00AB4AC9"/>
    <w:rsid w:val="00AB5719"/>
    <w:rsid w:val="00AB5BD7"/>
    <w:rsid w:val="00AB6AD1"/>
    <w:rsid w:val="00AB6C2E"/>
    <w:rsid w:val="00AB6CE3"/>
    <w:rsid w:val="00AB7292"/>
    <w:rsid w:val="00AB7D6C"/>
    <w:rsid w:val="00AC025B"/>
    <w:rsid w:val="00AC0387"/>
    <w:rsid w:val="00AC08A0"/>
    <w:rsid w:val="00AC0D1A"/>
    <w:rsid w:val="00AC1105"/>
    <w:rsid w:val="00AC138C"/>
    <w:rsid w:val="00AC1391"/>
    <w:rsid w:val="00AC17E5"/>
    <w:rsid w:val="00AC2464"/>
    <w:rsid w:val="00AC303A"/>
    <w:rsid w:val="00AC35FF"/>
    <w:rsid w:val="00AC375A"/>
    <w:rsid w:val="00AC3F18"/>
    <w:rsid w:val="00AC4C55"/>
    <w:rsid w:val="00AC4E93"/>
    <w:rsid w:val="00AC4F6D"/>
    <w:rsid w:val="00AC5005"/>
    <w:rsid w:val="00AC5253"/>
    <w:rsid w:val="00AC530A"/>
    <w:rsid w:val="00AC55C4"/>
    <w:rsid w:val="00AC5AC6"/>
    <w:rsid w:val="00AC5E5B"/>
    <w:rsid w:val="00AC6666"/>
    <w:rsid w:val="00AC666D"/>
    <w:rsid w:val="00AC7D8A"/>
    <w:rsid w:val="00AD0B05"/>
    <w:rsid w:val="00AD11E4"/>
    <w:rsid w:val="00AD12AA"/>
    <w:rsid w:val="00AD1349"/>
    <w:rsid w:val="00AD13D7"/>
    <w:rsid w:val="00AD158A"/>
    <w:rsid w:val="00AD15E0"/>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A6"/>
    <w:rsid w:val="00AE07EC"/>
    <w:rsid w:val="00AE10A7"/>
    <w:rsid w:val="00AE16D2"/>
    <w:rsid w:val="00AE16E9"/>
    <w:rsid w:val="00AE1854"/>
    <w:rsid w:val="00AE1A09"/>
    <w:rsid w:val="00AE20EF"/>
    <w:rsid w:val="00AE2164"/>
    <w:rsid w:val="00AE2A1D"/>
    <w:rsid w:val="00AE365E"/>
    <w:rsid w:val="00AE4249"/>
    <w:rsid w:val="00AE6E78"/>
    <w:rsid w:val="00AE71F5"/>
    <w:rsid w:val="00AE76E4"/>
    <w:rsid w:val="00AE7D20"/>
    <w:rsid w:val="00AE7E97"/>
    <w:rsid w:val="00AF0339"/>
    <w:rsid w:val="00AF06CA"/>
    <w:rsid w:val="00AF1E45"/>
    <w:rsid w:val="00AF1E9D"/>
    <w:rsid w:val="00AF206A"/>
    <w:rsid w:val="00AF2F2C"/>
    <w:rsid w:val="00AF39A9"/>
    <w:rsid w:val="00AF3A17"/>
    <w:rsid w:val="00AF3C8C"/>
    <w:rsid w:val="00AF4570"/>
    <w:rsid w:val="00AF4745"/>
    <w:rsid w:val="00AF47C2"/>
    <w:rsid w:val="00AF484A"/>
    <w:rsid w:val="00AF6D91"/>
    <w:rsid w:val="00AF752F"/>
    <w:rsid w:val="00AF7E66"/>
    <w:rsid w:val="00AF7EDA"/>
    <w:rsid w:val="00B00476"/>
    <w:rsid w:val="00B010E2"/>
    <w:rsid w:val="00B017E7"/>
    <w:rsid w:val="00B01D6C"/>
    <w:rsid w:val="00B02374"/>
    <w:rsid w:val="00B0274D"/>
    <w:rsid w:val="00B0286E"/>
    <w:rsid w:val="00B028C8"/>
    <w:rsid w:val="00B02904"/>
    <w:rsid w:val="00B02A56"/>
    <w:rsid w:val="00B03058"/>
    <w:rsid w:val="00B03139"/>
    <w:rsid w:val="00B03CC0"/>
    <w:rsid w:val="00B0461B"/>
    <w:rsid w:val="00B04834"/>
    <w:rsid w:val="00B04AB2"/>
    <w:rsid w:val="00B04B1B"/>
    <w:rsid w:val="00B04F43"/>
    <w:rsid w:val="00B0522A"/>
    <w:rsid w:val="00B05738"/>
    <w:rsid w:val="00B062D1"/>
    <w:rsid w:val="00B06CB6"/>
    <w:rsid w:val="00B07095"/>
    <w:rsid w:val="00B070C3"/>
    <w:rsid w:val="00B0784D"/>
    <w:rsid w:val="00B07AF3"/>
    <w:rsid w:val="00B07E55"/>
    <w:rsid w:val="00B100D5"/>
    <w:rsid w:val="00B104E0"/>
    <w:rsid w:val="00B10992"/>
    <w:rsid w:val="00B10CA9"/>
    <w:rsid w:val="00B10F8B"/>
    <w:rsid w:val="00B11040"/>
    <w:rsid w:val="00B112E1"/>
    <w:rsid w:val="00B11EC1"/>
    <w:rsid w:val="00B12242"/>
    <w:rsid w:val="00B12AF6"/>
    <w:rsid w:val="00B12D6A"/>
    <w:rsid w:val="00B1390F"/>
    <w:rsid w:val="00B13F48"/>
    <w:rsid w:val="00B141C4"/>
    <w:rsid w:val="00B14BC2"/>
    <w:rsid w:val="00B14D50"/>
    <w:rsid w:val="00B14EB6"/>
    <w:rsid w:val="00B15120"/>
    <w:rsid w:val="00B1536F"/>
    <w:rsid w:val="00B1541E"/>
    <w:rsid w:val="00B15678"/>
    <w:rsid w:val="00B166BB"/>
    <w:rsid w:val="00B16B42"/>
    <w:rsid w:val="00B16CCB"/>
    <w:rsid w:val="00B1710A"/>
    <w:rsid w:val="00B17829"/>
    <w:rsid w:val="00B2094C"/>
    <w:rsid w:val="00B21141"/>
    <w:rsid w:val="00B21198"/>
    <w:rsid w:val="00B222D7"/>
    <w:rsid w:val="00B22494"/>
    <w:rsid w:val="00B22F83"/>
    <w:rsid w:val="00B22FD0"/>
    <w:rsid w:val="00B23091"/>
    <w:rsid w:val="00B23199"/>
    <w:rsid w:val="00B23C11"/>
    <w:rsid w:val="00B23D07"/>
    <w:rsid w:val="00B2455D"/>
    <w:rsid w:val="00B25A1D"/>
    <w:rsid w:val="00B25ACC"/>
    <w:rsid w:val="00B260DE"/>
    <w:rsid w:val="00B26438"/>
    <w:rsid w:val="00B26E8F"/>
    <w:rsid w:val="00B26E9D"/>
    <w:rsid w:val="00B2798F"/>
    <w:rsid w:val="00B27C54"/>
    <w:rsid w:val="00B27CA0"/>
    <w:rsid w:val="00B27CF9"/>
    <w:rsid w:val="00B3011B"/>
    <w:rsid w:val="00B302F3"/>
    <w:rsid w:val="00B30B67"/>
    <w:rsid w:val="00B3109E"/>
    <w:rsid w:val="00B3153E"/>
    <w:rsid w:val="00B31A84"/>
    <w:rsid w:val="00B32230"/>
    <w:rsid w:val="00B3383E"/>
    <w:rsid w:val="00B33A2D"/>
    <w:rsid w:val="00B34AE5"/>
    <w:rsid w:val="00B3505D"/>
    <w:rsid w:val="00B3566A"/>
    <w:rsid w:val="00B35696"/>
    <w:rsid w:val="00B35EA9"/>
    <w:rsid w:val="00B35FE8"/>
    <w:rsid w:val="00B36191"/>
    <w:rsid w:val="00B36421"/>
    <w:rsid w:val="00B36BF7"/>
    <w:rsid w:val="00B36F9E"/>
    <w:rsid w:val="00B37731"/>
    <w:rsid w:val="00B378E9"/>
    <w:rsid w:val="00B37CC3"/>
    <w:rsid w:val="00B40854"/>
    <w:rsid w:val="00B4134C"/>
    <w:rsid w:val="00B4145E"/>
    <w:rsid w:val="00B41AEF"/>
    <w:rsid w:val="00B41F2F"/>
    <w:rsid w:val="00B421A9"/>
    <w:rsid w:val="00B43170"/>
    <w:rsid w:val="00B4419C"/>
    <w:rsid w:val="00B449EA"/>
    <w:rsid w:val="00B45147"/>
    <w:rsid w:val="00B4547B"/>
    <w:rsid w:val="00B45598"/>
    <w:rsid w:val="00B455AA"/>
    <w:rsid w:val="00B45D9D"/>
    <w:rsid w:val="00B45EF4"/>
    <w:rsid w:val="00B4611E"/>
    <w:rsid w:val="00B46349"/>
    <w:rsid w:val="00B46DEB"/>
    <w:rsid w:val="00B4732E"/>
    <w:rsid w:val="00B47521"/>
    <w:rsid w:val="00B4787D"/>
    <w:rsid w:val="00B50902"/>
    <w:rsid w:val="00B51022"/>
    <w:rsid w:val="00B51F31"/>
    <w:rsid w:val="00B52011"/>
    <w:rsid w:val="00B522D6"/>
    <w:rsid w:val="00B52729"/>
    <w:rsid w:val="00B528C1"/>
    <w:rsid w:val="00B52A02"/>
    <w:rsid w:val="00B52A8B"/>
    <w:rsid w:val="00B52EE6"/>
    <w:rsid w:val="00B535E5"/>
    <w:rsid w:val="00B53903"/>
    <w:rsid w:val="00B53E3A"/>
    <w:rsid w:val="00B53E7A"/>
    <w:rsid w:val="00B53EC4"/>
    <w:rsid w:val="00B53ED4"/>
    <w:rsid w:val="00B54639"/>
    <w:rsid w:val="00B5532E"/>
    <w:rsid w:val="00B55702"/>
    <w:rsid w:val="00B55D09"/>
    <w:rsid w:val="00B5608E"/>
    <w:rsid w:val="00B56147"/>
    <w:rsid w:val="00B563CB"/>
    <w:rsid w:val="00B564E3"/>
    <w:rsid w:val="00B5656D"/>
    <w:rsid w:val="00B5662D"/>
    <w:rsid w:val="00B56CD5"/>
    <w:rsid w:val="00B57074"/>
    <w:rsid w:val="00B574F9"/>
    <w:rsid w:val="00B602A7"/>
    <w:rsid w:val="00B62616"/>
    <w:rsid w:val="00B62752"/>
    <w:rsid w:val="00B62A1B"/>
    <w:rsid w:val="00B62A9C"/>
    <w:rsid w:val="00B62DAA"/>
    <w:rsid w:val="00B63EBC"/>
    <w:rsid w:val="00B647AA"/>
    <w:rsid w:val="00B64851"/>
    <w:rsid w:val="00B64879"/>
    <w:rsid w:val="00B64979"/>
    <w:rsid w:val="00B654CD"/>
    <w:rsid w:val="00B65880"/>
    <w:rsid w:val="00B658B0"/>
    <w:rsid w:val="00B658C6"/>
    <w:rsid w:val="00B65F2B"/>
    <w:rsid w:val="00B660AF"/>
    <w:rsid w:val="00B66EEB"/>
    <w:rsid w:val="00B6711B"/>
    <w:rsid w:val="00B67A5A"/>
    <w:rsid w:val="00B70032"/>
    <w:rsid w:val="00B70881"/>
    <w:rsid w:val="00B70B16"/>
    <w:rsid w:val="00B71281"/>
    <w:rsid w:val="00B712D9"/>
    <w:rsid w:val="00B721F1"/>
    <w:rsid w:val="00B721FA"/>
    <w:rsid w:val="00B7293C"/>
    <w:rsid w:val="00B7415F"/>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4EE"/>
    <w:rsid w:val="00B77569"/>
    <w:rsid w:val="00B77636"/>
    <w:rsid w:val="00B77993"/>
    <w:rsid w:val="00B77A01"/>
    <w:rsid w:val="00B77D08"/>
    <w:rsid w:val="00B77EBE"/>
    <w:rsid w:val="00B80444"/>
    <w:rsid w:val="00B80A23"/>
    <w:rsid w:val="00B80A3A"/>
    <w:rsid w:val="00B80C85"/>
    <w:rsid w:val="00B80D50"/>
    <w:rsid w:val="00B8138F"/>
    <w:rsid w:val="00B817BA"/>
    <w:rsid w:val="00B82373"/>
    <w:rsid w:val="00B82F7E"/>
    <w:rsid w:val="00B83332"/>
    <w:rsid w:val="00B83422"/>
    <w:rsid w:val="00B834A4"/>
    <w:rsid w:val="00B8372E"/>
    <w:rsid w:val="00B83BFB"/>
    <w:rsid w:val="00B83D77"/>
    <w:rsid w:val="00B84154"/>
    <w:rsid w:val="00B8441A"/>
    <w:rsid w:val="00B84E23"/>
    <w:rsid w:val="00B84FAF"/>
    <w:rsid w:val="00B851E5"/>
    <w:rsid w:val="00B85941"/>
    <w:rsid w:val="00B85B31"/>
    <w:rsid w:val="00B85CFA"/>
    <w:rsid w:val="00B86773"/>
    <w:rsid w:val="00B86F9C"/>
    <w:rsid w:val="00B90022"/>
    <w:rsid w:val="00B90144"/>
    <w:rsid w:val="00B90F15"/>
    <w:rsid w:val="00B92107"/>
    <w:rsid w:val="00B9286F"/>
    <w:rsid w:val="00B92922"/>
    <w:rsid w:val="00B933D8"/>
    <w:rsid w:val="00B94568"/>
    <w:rsid w:val="00B94665"/>
    <w:rsid w:val="00B951C9"/>
    <w:rsid w:val="00B95BEB"/>
    <w:rsid w:val="00B95CC6"/>
    <w:rsid w:val="00B979A3"/>
    <w:rsid w:val="00B97B61"/>
    <w:rsid w:val="00BA0105"/>
    <w:rsid w:val="00BA0118"/>
    <w:rsid w:val="00BA098A"/>
    <w:rsid w:val="00BA0B81"/>
    <w:rsid w:val="00BA100D"/>
    <w:rsid w:val="00BA197D"/>
    <w:rsid w:val="00BA2607"/>
    <w:rsid w:val="00BA2CC1"/>
    <w:rsid w:val="00BA2D34"/>
    <w:rsid w:val="00BA372B"/>
    <w:rsid w:val="00BA3B7B"/>
    <w:rsid w:val="00BA4B76"/>
    <w:rsid w:val="00BA4D79"/>
    <w:rsid w:val="00BA5354"/>
    <w:rsid w:val="00BA5BFF"/>
    <w:rsid w:val="00BA6FEB"/>
    <w:rsid w:val="00BA7151"/>
    <w:rsid w:val="00BA716C"/>
    <w:rsid w:val="00BA7F3E"/>
    <w:rsid w:val="00BB06CF"/>
    <w:rsid w:val="00BB091A"/>
    <w:rsid w:val="00BB0BF8"/>
    <w:rsid w:val="00BB1588"/>
    <w:rsid w:val="00BB1E89"/>
    <w:rsid w:val="00BB2314"/>
    <w:rsid w:val="00BB246D"/>
    <w:rsid w:val="00BB2B46"/>
    <w:rsid w:val="00BB3410"/>
    <w:rsid w:val="00BB3414"/>
    <w:rsid w:val="00BB3775"/>
    <w:rsid w:val="00BB3A2F"/>
    <w:rsid w:val="00BB4911"/>
    <w:rsid w:val="00BB552A"/>
    <w:rsid w:val="00BB5C9D"/>
    <w:rsid w:val="00BB5EA2"/>
    <w:rsid w:val="00BB65B1"/>
    <w:rsid w:val="00BB6C5B"/>
    <w:rsid w:val="00BB7193"/>
    <w:rsid w:val="00BB7524"/>
    <w:rsid w:val="00BB7897"/>
    <w:rsid w:val="00BB79EB"/>
    <w:rsid w:val="00BB7B3C"/>
    <w:rsid w:val="00BC0298"/>
    <w:rsid w:val="00BC1247"/>
    <w:rsid w:val="00BC1859"/>
    <w:rsid w:val="00BC1DFE"/>
    <w:rsid w:val="00BC260C"/>
    <w:rsid w:val="00BC2A3D"/>
    <w:rsid w:val="00BC2AF1"/>
    <w:rsid w:val="00BC2FE9"/>
    <w:rsid w:val="00BC362A"/>
    <w:rsid w:val="00BC4416"/>
    <w:rsid w:val="00BC4856"/>
    <w:rsid w:val="00BC5043"/>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53"/>
    <w:rsid w:val="00BD4680"/>
    <w:rsid w:val="00BD4CC6"/>
    <w:rsid w:val="00BD4DBC"/>
    <w:rsid w:val="00BD5E7E"/>
    <w:rsid w:val="00BD60D8"/>
    <w:rsid w:val="00BD727E"/>
    <w:rsid w:val="00BD7894"/>
    <w:rsid w:val="00BD7F80"/>
    <w:rsid w:val="00BE00A4"/>
    <w:rsid w:val="00BE0192"/>
    <w:rsid w:val="00BE04DA"/>
    <w:rsid w:val="00BE0F32"/>
    <w:rsid w:val="00BE1FBD"/>
    <w:rsid w:val="00BE2991"/>
    <w:rsid w:val="00BE2CD2"/>
    <w:rsid w:val="00BE30D1"/>
    <w:rsid w:val="00BE3558"/>
    <w:rsid w:val="00BE3875"/>
    <w:rsid w:val="00BE38F3"/>
    <w:rsid w:val="00BE473C"/>
    <w:rsid w:val="00BE4A7C"/>
    <w:rsid w:val="00BE558A"/>
    <w:rsid w:val="00BE5977"/>
    <w:rsid w:val="00BE5FD8"/>
    <w:rsid w:val="00BE62DE"/>
    <w:rsid w:val="00BE6C0E"/>
    <w:rsid w:val="00BE6DEA"/>
    <w:rsid w:val="00BE7962"/>
    <w:rsid w:val="00BE7AE2"/>
    <w:rsid w:val="00BF0631"/>
    <w:rsid w:val="00BF0B39"/>
    <w:rsid w:val="00BF0C25"/>
    <w:rsid w:val="00BF0E84"/>
    <w:rsid w:val="00BF0EBB"/>
    <w:rsid w:val="00BF1389"/>
    <w:rsid w:val="00BF1F69"/>
    <w:rsid w:val="00BF23E2"/>
    <w:rsid w:val="00BF2886"/>
    <w:rsid w:val="00BF32C8"/>
    <w:rsid w:val="00BF336B"/>
    <w:rsid w:val="00BF3B54"/>
    <w:rsid w:val="00BF3C01"/>
    <w:rsid w:val="00BF3E42"/>
    <w:rsid w:val="00BF4A4C"/>
    <w:rsid w:val="00BF5E60"/>
    <w:rsid w:val="00BF63DD"/>
    <w:rsid w:val="00BF6458"/>
    <w:rsid w:val="00BF7024"/>
    <w:rsid w:val="00BF7664"/>
    <w:rsid w:val="00BF79D3"/>
    <w:rsid w:val="00C002BD"/>
    <w:rsid w:val="00C00518"/>
    <w:rsid w:val="00C0158A"/>
    <w:rsid w:val="00C01D81"/>
    <w:rsid w:val="00C01EC0"/>
    <w:rsid w:val="00C02D95"/>
    <w:rsid w:val="00C02FD5"/>
    <w:rsid w:val="00C03221"/>
    <w:rsid w:val="00C03594"/>
    <w:rsid w:val="00C03861"/>
    <w:rsid w:val="00C038AC"/>
    <w:rsid w:val="00C03C20"/>
    <w:rsid w:val="00C03DDA"/>
    <w:rsid w:val="00C04C9B"/>
    <w:rsid w:val="00C0531B"/>
    <w:rsid w:val="00C06D33"/>
    <w:rsid w:val="00C071A1"/>
    <w:rsid w:val="00C071D4"/>
    <w:rsid w:val="00C076C8"/>
    <w:rsid w:val="00C10291"/>
    <w:rsid w:val="00C105B3"/>
    <w:rsid w:val="00C10938"/>
    <w:rsid w:val="00C11BED"/>
    <w:rsid w:val="00C121CD"/>
    <w:rsid w:val="00C1256F"/>
    <w:rsid w:val="00C13234"/>
    <w:rsid w:val="00C133C3"/>
    <w:rsid w:val="00C139B4"/>
    <w:rsid w:val="00C13DFD"/>
    <w:rsid w:val="00C14AC5"/>
    <w:rsid w:val="00C14CC3"/>
    <w:rsid w:val="00C156A8"/>
    <w:rsid w:val="00C158FB"/>
    <w:rsid w:val="00C15D83"/>
    <w:rsid w:val="00C163C3"/>
    <w:rsid w:val="00C16541"/>
    <w:rsid w:val="00C16751"/>
    <w:rsid w:val="00C16B3D"/>
    <w:rsid w:val="00C16EB6"/>
    <w:rsid w:val="00C16F32"/>
    <w:rsid w:val="00C170C3"/>
    <w:rsid w:val="00C171FE"/>
    <w:rsid w:val="00C17B86"/>
    <w:rsid w:val="00C17CEF"/>
    <w:rsid w:val="00C17F24"/>
    <w:rsid w:val="00C17FFD"/>
    <w:rsid w:val="00C20338"/>
    <w:rsid w:val="00C20405"/>
    <w:rsid w:val="00C2041D"/>
    <w:rsid w:val="00C20D7D"/>
    <w:rsid w:val="00C21815"/>
    <w:rsid w:val="00C21EF2"/>
    <w:rsid w:val="00C2219B"/>
    <w:rsid w:val="00C224E0"/>
    <w:rsid w:val="00C22B77"/>
    <w:rsid w:val="00C23297"/>
    <w:rsid w:val="00C236AA"/>
    <w:rsid w:val="00C24382"/>
    <w:rsid w:val="00C243F7"/>
    <w:rsid w:val="00C2460E"/>
    <w:rsid w:val="00C24803"/>
    <w:rsid w:val="00C24921"/>
    <w:rsid w:val="00C24DFD"/>
    <w:rsid w:val="00C25F84"/>
    <w:rsid w:val="00C26715"/>
    <w:rsid w:val="00C26B83"/>
    <w:rsid w:val="00C27587"/>
    <w:rsid w:val="00C27994"/>
    <w:rsid w:val="00C27A30"/>
    <w:rsid w:val="00C27BC5"/>
    <w:rsid w:val="00C27C27"/>
    <w:rsid w:val="00C30205"/>
    <w:rsid w:val="00C30302"/>
    <w:rsid w:val="00C30BB8"/>
    <w:rsid w:val="00C31298"/>
    <w:rsid w:val="00C313B3"/>
    <w:rsid w:val="00C31676"/>
    <w:rsid w:val="00C31CBE"/>
    <w:rsid w:val="00C31E02"/>
    <w:rsid w:val="00C3230F"/>
    <w:rsid w:val="00C329F8"/>
    <w:rsid w:val="00C33140"/>
    <w:rsid w:val="00C331E3"/>
    <w:rsid w:val="00C3354B"/>
    <w:rsid w:val="00C346E3"/>
    <w:rsid w:val="00C3476F"/>
    <w:rsid w:val="00C34793"/>
    <w:rsid w:val="00C348A3"/>
    <w:rsid w:val="00C34A6A"/>
    <w:rsid w:val="00C34E61"/>
    <w:rsid w:val="00C362FE"/>
    <w:rsid w:val="00C37303"/>
    <w:rsid w:val="00C376AE"/>
    <w:rsid w:val="00C4014C"/>
    <w:rsid w:val="00C40569"/>
    <w:rsid w:val="00C406C3"/>
    <w:rsid w:val="00C40C32"/>
    <w:rsid w:val="00C41018"/>
    <w:rsid w:val="00C413BC"/>
    <w:rsid w:val="00C414E3"/>
    <w:rsid w:val="00C418D6"/>
    <w:rsid w:val="00C41C9E"/>
    <w:rsid w:val="00C42084"/>
    <w:rsid w:val="00C42178"/>
    <w:rsid w:val="00C42249"/>
    <w:rsid w:val="00C43351"/>
    <w:rsid w:val="00C43E70"/>
    <w:rsid w:val="00C44535"/>
    <w:rsid w:val="00C44FB8"/>
    <w:rsid w:val="00C4519F"/>
    <w:rsid w:val="00C468A5"/>
    <w:rsid w:val="00C47019"/>
    <w:rsid w:val="00C4755F"/>
    <w:rsid w:val="00C47976"/>
    <w:rsid w:val="00C50800"/>
    <w:rsid w:val="00C5090F"/>
    <w:rsid w:val="00C51DF5"/>
    <w:rsid w:val="00C51FB1"/>
    <w:rsid w:val="00C5258B"/>
    <w:rsid w:val="00C530C8"/>
    <w:rsid w:val="00C536C5"/>
    <w:rsid w:val="00C54433"/>
    <w:rsid w:val="00C54440"/>
    <w:rsid w:val="00C54CAE"/>
    <w:rsid w:val="00C54EDB"/>
    <w:rsid w:val="00C55588"/>
    <w:rsid w:val="00C56038"/>
    <w:rsid w:val="00C561DF"/>
    <w:rsid w:val="00C56E85"/>
    <w:rsid w:val="00C56F46"/>
    <w:rsid w:val="00C5706A"/>
    <w:rsid w:val="00C57162"/>
    <w:rsid w:val="00C5782B"/>
    <w:rsid w:val="00C57C1A"/>
    <w:rsid w:val="00C57CD3"/>
    <w:rsid w:val="00C6024B"/>
    <w:rsid w:val="00C603B1"/>
    <w:rsid w:val="00C60EFF"/>
    <w:rsid w:val="00C60F2A"/>
    <w:rsid w:val="00C6113A"/>
    <w:rsid w:val="00C6120A"/>
    <w:rsid w:val="00C61746"/>
    <w:rsid w:val="00C61BC0"/>
    <w:rsid w:val="00C61E28"/>
    <w:rsid w:val="00C623A2"/>
    <w:rsid w:val="00C62505"/>
    <w:rsid w:val="00C62632"/>
    <w:rsid w:val="00C6276B"/>
    <w:rsid w:val="00C62795"/>
    <w:rsid w:val="00C62C79"/>
    <w:rsid w:val="00C62FEB"/>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697"/>
    <w:rsid w:val="00C71AA0"/>
    <w:rsid w:val="00C7298E"/>
    <w:rsid w:val="00C72FE8"/>
    <w:rsid w:val="00C73745"/>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21A1"/>
    <w:rsid w:val="00C82EE8"/>
    <w:rsid w:val="00C83D97"/>
    <w:rsid w:val="00C842CA"/>
    <w:rsid w:val="00C84712"/>
    <w:rsid w:val="00C847C8"/>
    <w:rsid w:val="00C8494C"/>
    <w:rsid w:val="00C84FB2"/>
    <w:rsid w:val="00C850CB"/>
    <w:rsid w:val="00C85B00"/>
    <w:rsid w:val="00C86024"/>
    <w:rsid w:val="00C86232"/>
    <w:rsid w:val="00C8646C"/>
    <w:rsid w:val="00C86F02"/>
    <w:rsid w:val="00C8708E"/>
    <w:rsid w:val="00C874BF"/>
    <w:rsid w:val="00C87CE7"/>
    <w:rsid w:val="00C90ACD"/>
    <w:rsid w:val="00C91066"/>
    <w:rsid w:val="00C91BD4"/>
    <w:rsid w:val="00C9227A"/>
    <w:rsid w:val="00C92810"/>
    <w:rsid w:val="00C935CF"/>
    <w:rsid w:val="00C93B87"/>
    <w:rsid w:val="00C93CF4"/>
    <w:rsid w:val="00C942CB"/>
    <w:rsid w:val="00C94457"/>
    <w:rsid w:val="00C944C9"/>
    <w:rsid w:val="00C94639"/>
    <w:rsid w:val="00C94EFC"/>
    <w:rsid w:val="00C95265"/>
    <w:rsid w:val="00C95467"/>
    <w:rsid w:val="00C955FE"/>
    <w:rsid w:val="00C95DAB"/>
    <w:rsid w:val="00C96121"/>
    <w:rsid w:val="00C96BA7"/>
    <w:rsid w:val="00C97D01"/>
    <w:rsid w:val="00C97FF0"/>
    <w:rsid w:val="00CA07E9"/>
    <w:rsid w:val="00CA0C58"/>
    <w:rsid w:val="00CA1416"/>
    <w:rsid w:val="00CA15F8"/>
    <w:rsid w:val="00CA1CDE"/>
    <w:rsid w:val="00CA210A"/>
    <w:rsid w:val="00CA2A7C"/>
    <w:rsid w:val="00CA324A"/>
    <w:rsid w:val="00CA370E"/>
    <w:rsid w:val="00CA3F47"/>
    <w:rsid w:val="00CA409B"/>
    <w:rsid w:val="00CA497D"/>
    <w:rsid w:val="00CA642C"/>
    <w:rsid w:val="00CA7975"/>
    <w:rsid w:val="00CB1256"/>
    <w:rsid w:val="00CB1556"/>
    <w:rsid w:val="00CB2052"/>
    <w:rsid w:val="00CB2744"/>
    <w:rsid w:val="00CB323A"/>
    <w:rsid w:val="00CB3F97"/>
    <w:rsid w:val="00CB40A6"/>
    <w:rsid w:val="00CB447C"/>
    <w:rsid w:val="00CB44BA"/>
    <w:rsid w:val="00CB47EA"/>
    <w:rsid w:val="00CB4B13"/>
    <w:rsid w:val="00CB4CCF"/>
    <w:rsid w:val="00CB52B8"/>
    <w:rsid w:val="00CB532C"/>
    <w:rsid w:val="00CB55EE"/>
    <w:rsid w:val="00CB5789"/>
    <w:rsid w:val="00CB6B6B"/>
    <w:rsid w:val="00CB7CA9"/>
    <w:rsid w:val="00CB7CE1"/>
    <w:rsid w:val="00CB7DE0"/>
    <w:rsid w:val="00CC03A5"/>
    <w:rsid w:val="00CC04D8"/>
    <w:rsid w:val="00CC0537"/>
    <w:rsid w:val="00CC08B4"/>
    <w:rsid w:val="00CC0914"/>
    <w:rsid w:val="00CC1458"/>
    <w:rsid w:val="00CC1D2E"/>
    <w:rsid w:val="00CC2041"/>
    <w:rsid w:val="00CC2324"/>
    <w:rsid w:val="00CC27D4"/>
    <w:rsid w:val="00CC29E3"/>
    <w:rsid w:val="00CC2A32"/>
    <w:rsid w:val="00CC2B83"/>
    <w:rsid w:val="00CC2D0E"/>
    <w:rsid w:val="00CC3CCD"/>
    <w:rsid w:val="00CC3DCB"/>
    <w:rsid w:val="00CC4B11"/>
    <w:rsid w:val="00CC5382"/>
    <w:rsid w:val="00CC55E3"/>
    <w:rsid w:val="00CC560A"/>
    <w:rsid w:val="00CC568D"/>
    <w:rsid w:val="00CC5742"/>
    <w:rsid w:val="00CC57B5"/>
    <w:rsid w:val="00CC654A"/>
    <w:rsid w:val="00CC6E92"/>
    <w:rsid w:val="00CC6FF1"/>
    <w:rsid w:val="00CC78D7"/>
    <w:rsid w:val="00CD00C0"/>
    <w:rsid w:val="00CD0158"/>
    <w:rsid w:val="00CD01B0"/>
    <w:rsid w:val="00CD0863"/>
    <w:rsid w:val="00CD0CB8"/>
    <w:rsid w:val="00CD1800"/>
    <w:rsid w:val="00CD19BA"/>
    <w:rsid w:val="00CD1AA4"/>
    <w:rsid w:val="00CD214A"/>
    <w:rsid w:val="00CD230C"/>
    <w:rsid w:val="00CD2505"/>
    <w:rsid w:val="00CD2606"/>
    <w:rsid w:val="00CD2FB8"/>
    <w:rsid w:val="00CD30E3"/>
    <w:rsid w:val="00CD4672"/>
    <w:rsid w:val="00CD4E84"/>
    <w:rsid w:val="00CD506B"/>
    <w:rsid w:val="00CD51A3"/>
    <w:rsid w:val="00CD55FF"/>
    <w:rsid w:val="00CD5BF0"/>
    <w:rsid w:val="00CD5CE8"/>
    <w:rsid w:val="00CD7E23"/>
    <w:rsid w:val="00CE001C"/>
    <w:rsid w:val="00CE0568"/>
    <w:rsid w:val="00CE09BA"/>
    <w:rsid w:val="00CE0EF8"/>
    <w:rsid w:val="00CE1A25"/>
    <w:rsid w:val="00CE1D53"/>
    <w:rsid w:val="00CE23DB"/>
    <w:rsid w:val="00CE2562"/>
    <w:rsid w:val="00CE2D8E"/>
    <w:rsid w:val="00CE2FA4"/>
    <w:rsid w:val="00CE502A"/>
    <w:rsid w:val="00CE5112"/>
    <w:rsid w:val="00CE5243"/>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B60"/>
    <w:rsid w:val="00CF2E27"/>
    <w:rsid w:val="00CF3DDE"/>
    <w:rsid w:val="00CF3FEF"/>
    <w:rsid w:val="00CF45C4"/>
    <w:rsid w:val="00CF4760"/>
    <w:rsid w:val="00CF5389"/>
    <w:rsid w:val="00CF5417"/>
    <w:rsid w:val="00CF5B4D"/>
    <w:rsid w:val="00CF5C48"/>
    <w:rsid w:val="00CF5C91"/>
    <w:rsid w:val="00CF5D41"/>
    <w:rsid w:val="00CF5E53"/>
    <w:rsid w:val="00CF621A"/>
    <w:rsid w:val="00CF62AA"/>
    <w:rsid w:val="00CF6866"/>
    <w:rsid w:val="00CF729B"/>
    <w:rsid w:val="00D0076C"/>
    <w:rsid w:val="00D01140"/>
    <w:rsid w:val="00D01158"/>
    <w:rsid w:val="00D01237"/>
    <w:rsid w:val="00D01370"/>
    <w:rsid w:val="00D019ED"/>
    <w:rsid w:val="00D021D8"/>
    <w:rsid w:val="00D031D7"/>
    <w:rsid w:val="00D03CF1"/>
    <w:rsid w:val="00D04749"/>
    <w:rsid w:val="00D048E3"/>
    <w:rsid w:val="00D04BE3"/>
    <w:rsid w:val="00D04E3E"/>
    <w:rsid w:val="00D05628"/>
    <w:rsid w:val="00D05A18"/>
    <w:rsid w:val="00D06492"/>
    <w:rsid w:val="00D06594"/>
    <w:rsid w:val="00D07BF0"/>
    <w:rsid w:val="00D07ED9"/>
    <w:rsid w:val="00D10148"/>
    <w:rsid w:val="00D105A9"/>
    <w:rsid w:val="00D1069C"/>
    <w:rsid w:val="00D10E4C"/>
    <w:rsid w:val="00D10E8B"/>
    <w:rsid w:val="00D11565"/>
    <w:rsid w:val="00D116ED"/>
    <w:rsid w:val="00D11721"/>
    <w:rsid w:val="00D11750"/>
    <w:rsid w:val="00D11B4C"/>
    <w:rsid w:val="00D11F0C"/>
    <w:rsid w:val="00D12959"/>
    <w:rsid w:val="00D12BA5"/>
    <w:rsid w:val="00D12ECC"/>
    <w:rsid w:val="00D12F27"/>
    <w:rsid w:val="00D13C82"/>
    <w:rsid w:val="00D14B3A"/>
    <w:rsid w:val="00D14C59"/>
    <w:rsid w:val="00D14E47"/>
    <w:rsid w:val="00D15090"/>
    <w:rsid w:val="00D15963"/>
    <w:rsid w:val="00D15A64"/>
    <w:rsid w:val="00D173A5"/>
    <w:rsid w:val="00D17445"/>
    <w:rsid w:val="00D177E1"/>
    <w:rsid w:val="00D214A6"/>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5AC0"/>
    <w:rsid w:val="00D266AC"/>
    <w:rsid w:val="00D3020A"/>
    <w:rsid w:val="00D3053F"/>
    <w:rsid w:val="00D306E9"/>
    <w:rsid w:val="00D30A05"/>
    <w:rsid w:val="00D31A12"/>
    <w:rsid w:val="00D31BE9"/>
    <w:rsid w:val="00D33328"/>
    <w:rsid w:val="00D3366F"/>
    <w:rsid w:val="00D34751"/>
    <w:rsid w:val="00D34C77"/>
    <w:rsid w:val="00D34FE3"/>
    <w:rsid w:val="00D3543A"/>
    <w:rsid w:val="00D356D0"/>
    <w:rsid w:val="00D35C47"/>
    <w:rsid w:val="00D35D72"/>
    <w:rsid w:val="00D36634"/>
    <w:rsid w:val="00D36679"/>
    <w:rsid w:val="00D366B8"/>
    <w:rsid w:val="00D373FB"/>
    <w:rsid w:val="00D37DA1"/>
    <w:rsid w:val="00D401E0"/>
    <w:rsid w:val="00D407B5"/>
    <w:rsid w:val="00D40AA1"/>
    <w:rsid w:val="00D40B68"/>
    <w:rsid w:val="00D40D7C"/>
    <w:rsid w:val="00D4102D"/>
    <w:rsid w:val="00D41E6F"/>
    <w:rsid w:val="00D4221C"/>
    <w:rsid w:val="00D42BCC"/>
    <w:rsid w:val="00D42D0A"/>
    <w:rsid w:val="00D42F8A"/>
    <w:rsid w:val="00D434CF"/>
    <w:rsid w:val="00D4364C"/>
    <w:rsid w:val="00D43B60"/>
    <w:rsid w:val="00D440ED"/>
    <w:rsid w:val="00D44503"/>
    <w:rsid w:val="00D44661"/>
    <w:rsid w:val="00D446F2"/>
    <w:rsid w:val="00D45B8B"/>
    <w:rsid w:val="00D45F04"/>
    <w:rsid w:val="00D460C5"/>
    <w:rsid w:val="00D4618B"/>
    <w:rsid w:val="00D461A7"/>
    <w:rsid w:val="00D46373"/>
    <w:rsid w:val="00D463FD"/>
    <w:rsid w:val="00D46467"/>
    <w:rsid w:val="00D469DC"/>
    <w:rsid w:val="00D4701E"/>
    <w:rsid w:val="00D5128E"/>
    <w:rsid w:val="00D52119"/>
    <w:rsid w:val="00D525F7"/>
    <w:rsid w:val="00D53780"/>
    <w:rsid w:val="00D53909"/>
    <w:rsid w:val="00D53C99"/>
    <w:rsid w:val="00D54DC4"/>
    <w:rsid w:val="00D55298"/>
    <w:rsid w:val="00D55342"/>
    <w:rsid w:val="00D5570E"/>
    <w:rsid w:val="00D5583C"/>
    <w:rsid w:val="00D55966"/>
    <w:rsid w:val="00D563E6"/>
    <w:rsid w:val="00D5661E"/>
    <w:rsid w:val="00D568D9"/>
    <w:rsid w:val="00D569E4"/>
    <w:rsid w:val="00D56E37"/>
    <w:rsid w:val="00D573CA"/>
    <w:rsid w:val="00D5748B"/>
    <w:rsid w:val="00D57A31"/>
    <w:rsid w:val="00D57E3D"/>
    <w:rsid w:val="00D60EDD"/>
    <w:rsid w:val="00D61350"/>
    <w:rsid w:val="00D6192F"/>
    <w:rsid w:val="00D61E9C"/>
    <w:rsid w:val="00D6213B"/>
    <w:rsid w:val="00D633FC"/>
    <w:rsid w:val="00D63573"/>
    <w:rsid w:val="00D637BE"/>
    <w:rsid w:val="00D63CC9"/>
    <w:rsid w:val="00D6440E"/>
    <w:rsid w:val="00D64830"/>
    <w:rsid w:val="00D64BA9"/>
    <w:rsid w:val="00D64EB0"/>
    <w:rsid w:val="00D651E0"/>
    <w:rsid w:val="00D65714"/>
    <w:rsid w:val="00D658DC"/>
    <w:rsid w:val="00D65AC5"/>
    <w:rsid w:val="00D65CDA"/>
    <w:rsid w:val="00D66BD3"/>
    <w:rsid w:val="00D70078"/>
    <w:rsid w:val="00D712AC"/>
    <w:rsid w:val="00D71386"/>
    <w:rsid w:val="00D71C06"/>
    <w:rsid w:val="00D71D71"/>
    <w:rsid w:val="00D71F31"/>
    <w:rsid w:val="00D7214C"/>
    <w:rsid w:val="00D7316E"/>
    <w:rsid w:val="00D73631"/>
    <w:rsid w:val="00D7385C"/>
    <w:rsid w:val="00D73B0E"/>
    <w:rsid w:val="00D73E5B"/>
    <w:rsid w:val="00D75DA5"/>
    <w:rsid w:val="00D76466"/>
    <w:rsid w:val="00D768BF"/>
    <w:rsid w:val="00D76A78"/>
    <w:rsid w:val="00D76F9A"/>
    <w:rsid w:val="00D80508"/>
    <w:rsid w:val="00D80C86"/>
    <w:rsid w:val="00D80E52"/>
    <w:rsid w:val="00D80FD9"/>
    <w:rsid w:val="00D812E7"/>
    <w:rsid w:val="00D81344"/>
    <w:rsid w:val="00D8183A"/>
    <w:rsid w:val="00D81D91"/>
    <w:rsid w:val="00D81F0D"/>
    <w:rsid w:val="00D8275E"/>
    <w:rsid w:val="00D82797"/>
    <w:rsid w:val="00D829AD"/>
    <w:rsid w:val="00D82C86"/>
    <w:rsid w:val="00D83301"/>
    <w:rsid w:val="00D8340C"/>
    <w:rsid w:val="00D83CA7"/>
    <w:rsid w:val="00D84DB4"/>
    <w:rsid w:val="00D8582A"/>
    <w:rsid w:val="00D858B3"/>
    <w:rsid w:val="00D86349"/>
    <w:rsid w:val="00D8676E"/>
    <w:rsid w:val="00D86A88"/>
    <w:rsid w:val="00D87125"/>
    <w:rsid w:val="00D9001B"/>
    <w:rsid w:val="00D90B7F"/>
    <w:rsid w:val="00D91279"/>
    <w:rsid w:val="00D9188E"/>
    <w:rsid w:val="00D92002"/>
    <w:rsid w:val="00D923A3"/>
    <w:rsid w:val="00D926BF"/>
    <w:rsid w:val="00D9359C"/>
    <w:rsid w:val="00D9397E"/>
    <w:rsid w:val="00D94CB9"/>
    <w:rsid w:val="00D957EE"/>
    <w:rsid w:val="00D961B2"/>
    <w:rsid w:val="00D9694F"/>
    <w:rsid w:val="00D96FE5"/>
    <w:rsid w:val="00D97A76"/>
    <w:rsid w:val="00D97BBA"/>
    <w:rsid w:val="00D97C55"/>
    <w:rsid w:val="00D97E1F"/>
    <w:rsid w:val="00D97E6D"/>
    <w:rsid w:val="00DA07A3"/>
    <w:rsid w:val="00DA1069"/>
    <w:rsid w:val="00DA16AC"/>
    <w:rsid w:val="00DA1B26"/>
    <w:rsid w:val="00DA1F50"/>
    <w:rsid w:val="00DA2087"/>
    <w:rsid w:val="00DA31CB"/>
    <w:rsid w:val="00DA3EF4"/>
    <w:rsid w:val="00DA3F2E"/>
    <w:rsid w:val="00DA4158"/>
    <w:rsid w:val="00DA4813"/>
    <w:rsid w:val="00DA4B05"/>
    <w:rsid w:val="00DA531E"/>
    <w:rsid w:val="00DA593C"/>
    <w:rsid w:val="00DA5CC8"/>
    <w:rsid w:val="00DA5ED5"/>
    <w:rsid w:val="00DA79A0"/>
    <w:rsid w:val="00DA7B51"/>
    <w:rsid w:val="00DB0331"/>
    <w:rsid w:val="00DB053E"/>
    <w:rsid w:val="00DB057E"/>
    <w:rsid w:val="00DB0CEE"/>
    <w:rsid w:val="00DB0D0C"/>
    <w:rsid w:val="00DB102D"/>
    <w:rsid w:val="00DB1215"/>
    <w:rsid w:val="00DB124D"/>
    <w:rsid w:val="00DB1604"/>
    <w:rsid w:val="00DB16F0"/>
    <w:rsid w:val="00DB1F8E"/>
    <w:rsid w:val="00DB22F0"/>
    <w:rsid w:val="00DB2D7F"/>
    <w:rsid w:val="00DB31E4"/>
    <w:rsid w:val="00DB433C"/>
    <w:rsid w:val="00DB4408"/>
    <w:rsid w:val="00DB47AF"/>
    <w:rsid w:val="00DB59DD"/>
    <w:rsid w:val="00DB5CB1"/>
    <w:rsid w:val="00DB69BA"/>
    <w:rsid w:val="00DB6F27"/>
    <w:rsid w:val="00DB72C8"/>
    <w:rsid w:val="00DB74B0"/>
    <w:rsid w:val="00DB7D7D"/>
    <w:rsid w:val="00DC02D9"/>
    <w:rsid w:val="00DC06E3"/>
    <w:rsid w:val="00DC0C9B"/>
    <w:rsid w:val="00DC1186"/>
    <w:rsid w:val="00DC1D24"/>
    <w:rsid w:val="00DC1DC6"/>
    <w:rsid w:val="00DC21A2"/>
    <w:rsid w:val="00DC2B34"/>
    <w:rsid w:val="00DC2FE5"/>
    <w:rsid w:val="00DC3092"/>
    <w:rsid w:val="00DC4BC3"/>
    <w:rsid w:val="00DC56B5"/>
    <w:rsid w:val="00DC60CD"/>
    <w:rsid w:val="00DC6692"/>
    <w:rsid w:val="00DC6866"/>
    <w:rsid w:val="00DC724C"/>
    <w:rsid w:val="00DD0015"/>
    <w:rsid w:val="00DD07F5"/>
    <w:rsid w:val="00DD0E80"/>
    <w:rsid w:val="00DD1F56"/>
    <w:rsid w:val="00DD23EE"/>
    <w:rsid w:val="00DD2795"/>
    <w:rsid w:val="00DD2C25"/>
    <w:rsid w:val="00DD3397"/>
    <w:rsid w:val="00DD3AD1"/>
    <w:rsid w:val="00DD4061"/>
    <w:rsid w:val="00DD42E4"/>
    <w:rsid w:val="00DD4ABA"/>
    <w:rsid w:val="00DD4CCD"/>
    <w:rsid w:val="00DD6F1F"/>
    <w:rsid w:val="00DD6FB7"/>
    <w:rsid w:val="00DD738B"/>
    <w:rsid w:val="00DD7672"/>
    <w:rsid w:val="00DD7DE1"/>
    <w:rsid w:val="00DE1368"/>
    <w:rsid w:val="00DE1402"/>
    <w:rsid w:val="00DE18A3"/>
    <w:rsid w:val="00DE1972"/>
    <w:rsid w:val="00DE1D2A"/>
    <w:rsid w:val="00DE2216"/>
    <w:rsid w:val="00DE2BBF"/>
    <w:rsid w:val="00DE2C92"/>
    <w:rsid w:val="00DE466A"/>
    <w:rsid w:val="00DE469B"/>
    <w:rsid w:val="00DE4751"/>
    <w:rsid w:val="00DE4A29"/>
    <w:rsid w:val="00DE4AEA"/>
    <w:rsid w:val="00DE5257"/>
    <w:rsid w:val="00DE535B"/>
    <w:rsid w:val="00DE575B"/>
    <w:rsid w:val="00DE678C"/>
    <w:rsid w:val="00DE6898"/>
    <w:rsid w:val="00DE6CE6"/>
    <w:rsid w:val="00DE75CA"/>
    <w:rsid w:val="00DE7793"/>
    <w:rsid w:val="00DF0D2E"/>
    <w:rsid w:val="00DF1516"/>
    <w:rsid w:val="00DF1DA9"/>
    <w:rsid w:val="00DF2000"/>
    <w:rsid w:val="00DF229A"/>
    <w:rsid w:val="00DF3F24"/>
    <w:rsid w:val="00DF41F2"/>
    <w:rsid w:val="00DF484B"/>
    <w:rsid w:val="00DF4907"/>
    <w:rsid w:val="00DF4E07"/>
    <w:rsid w:val="00DF5699"/>
    <w:rsid w:val="00DF5984"/>
    <w:rsid w:val="00DF5B6A"/>
    <w:rsid w:val="00DF66B8"/>
    <w:rsid w:val="00E00A19"/>
    <w:rsid w:val="00E00D75"/>
    <w:rsid w:val="00E00ED4"/>
    <w:rsid w:val="00E010B4"/>
    <w:rsid w:val="00E01195"/>
    <w:rsid w:val="00E01BD3"/>
    <w:rsid w:val="00E0242E"/>
    <w:rsid w:val="00E04450"/>
    <w:rsid w:val="00E04DAF"/>
    <w:rsid w:val="00E055A6"/>
    <w:rsid w:val="00E05775"/>
    <w:rsid w:val="00E05C80"/>
    <w:rsid w:val="00E05D33"/>
    <w:rsid w:val="00E0638B"/>
    <w:rsid w:val="00E06529"/>
    <w:rsid w:val="00E06D40"/>
    <w:rsid w:val="00E06E69"/>
    <w:rsid w:val="00E06F69"/>
    <w:rsid w:val="00E07969"/>
    <w:rsid w:val="00E103D0"/>
    <w:rsid w:val="00E10A4C"/>
    <w:rsid w:val="00E10B53"/>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248"/>
    <w:rsid w:val="00E15B7D"/>
    <w:rsid w:val="00E1631C"/>
    <w:rsid w:val="00E168A0"/>
    <w:rsid w:val="00E1711D"/>
    <w:rsid w:val="00E17439"/>
    <w:rsid w:val="00E17CB3"/>
    <w:rsid w:val="00E2076E"/>
    <w:rsid w:val="00E20944"/>
    <w:rsid w:val="00E20E0F"/>
    <w:rsid w:val="00E21200"/>
    <w:rsid w:val="00E212A5"/>
    <w:rsid w:val="00E21900"/>
    <w:rsid w:val="00E21B21"/>
    <w:rsid w:val="00E2211F"/>
    <w:rsid w:val="00E2365D"/>
    <w:rsid w:val="00E236B5"/>
    <w:rsid w:val="00E2386D"/>
    <w:rsid w:val="00E240D3"/>
    <w:rsid w:val="00E24969"/>
    <w:rsid w:val="00E24A46"/>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2E65"/>
    <w:rsid w:val="00E331E6"/>
    <w:rsid w:val="00E33F2A"/>
    <w:rsid w:val="00E34905"/>
    <w:rsid w:val="00E34A52"/>
    <w:rsid w:val="00E34BFF"/>
    <w:rsid w:val="00E34FE8"/>
    <w:rsid w:val="00E35BCA"/>
    <w:rsid w:val="00E35F55"/>
    <w:rsid w:val="00E367EB"/>
    <w:rsid w:val="00E369E4"/>
    <w:rsid w:val="00E36A87"/>
    <w:rsid w:val="00E36ADA"/>
    <w:rsid w:val="00E36EAB"/>
    <w:rsid w:val="00E376A3"/>
    <w:rsid w:val="00E4038F"/>
    <w:rsid w:val="00E40635"/>
    <w:rsid w:val="00E409D9"/>
    <w:rsid w:val="00E41076"/>
    <w:rsid w:val="00E41168"/>
    <w:rsid w:val="00E422B7"/>
    <w:rsid w:val="00E42C1D"/>
    <w:rsid w:val="00E431EE"/>
    <w:rsid w:val="00E4339D"/>
    <w:rsid w:val="00E43420"/>
    <w:rsid w:val="00E4360A"/>
    <w:rsid w:val="00E43D29"/>
    <w:rsid w:val="00E43D65"/>
    <w:rsid w:val="00E43E7E"/>
    <w:rsid w:val="00E443F3"/>
    <w:rsid w:val="00E448EC"/>
    <w:rsid w:val="00E44C25"/>
    <w:rsid w:val="00E464A4"/>
    <w:rsid w:val="00E465E1"/>
    <w:rsid w:val="00E4726E"/>
    <w:rsid w:val="00E47420"/>
    <w:rsid w:val="00E47473"/>
    <w:rsid w:val="00E47A66"/>
    <w:rsid w:val="00E500DD"/>
    <w:rsid w:val="00E5038F"/>
    <w:rsid w:val="00E5079B"/>
    <w:rsid w:val="00E50ADE"/>
    <w:rsid w:val="00E50EB7"/>
    <w:rsid w:val="00E51451"/>
    <w:rsid w:val="00E51FBD"/>
    <w:rsid w:val="00E526CF"/>
    <w:rsid w:val="00E52874"/>
    <w:rsid w:val="00E52AB1"/>
    <w:rsid w:val="00E52E7E"/>
    <w:rsid w:val="00E539F8"/>
    <w:rsid w:val="00E53B24"/>
    <w:rsid w:val="00E53DBA"/>
    <w:rsid w:val="00E53E4C"/>
    <w:rsid w:val="00E54055"/>
    <w:rsid w:val="00E5410F"/>
    <w:rsid w:val="00E5431B"/>
    <w:rsid w:val="00E5474C"/>
    <w:rsid w:val="00E54A99"/>
    <w:rsid w:val="00E55178"/>
    <w:rsid w:val="00E55A69"/>
    <w:rsid w:val="00E55F04"/>
    <w:rsid w:val="00E5610B"/>
    <w:rsid w:val="00E56475"/>
    <w:rsid w:val="00E57106"/>
    <w:rsid w:val="00E57153"/>
    <w:rsid w:val="00E57261"/>
    <w:rsid w:val="00E57341"/>
    <w:rsid w:val="00E5751E"/>
    <w:rsid w:val="00E577E8"/>
    <w:rsid w:val="00E601CD"/>
    <w:rsid w:val="00E60303"/>
    <w:rsid w:val="00E605C0"/>
    <w:rsid w:val="00E6067F"/>
    <w:rsid w:val="00E607A9"/>
    <w:rsid w:val="00E60C4D"/>
    <w:rsid w:val="00E617EF"/>
    <w:rsid w:val="00E61ACD"/>
    <w:rsid w:val="00E61D82"/>
    <w:rsid w:val="00E61D90"/>
    <w:rsid w:val="00E61F61"/>
    <w:rsid w:val="00E636B0"/>
    <w:rsid w:val="00E63A50"/>
    <w:rsid w:val="00E65D12"/>
    <w:rsid w:val="00E66D8D"/>
    <w:rsid w:val="00E66F00"/>
    <w:rsid w:val="00E673EA"/>
    <w:rsid w:val="00E6752C"/>
    <w:rsid w:val="00E679A0"/>
    <w:rsid w:val="00E67ABD"/>
    <w:rsid w:val="00E67CD7"/>
    <w:rsid w:val="00E70D7B"/>
    <w:rsid w:val="00E70DD9"/>
    <w:rsid w:val="00E7150E"/>
    <w:rsid w:val="00E71FDA"/>
    <w:rsid w:val="00E72424"/>
    <w:rsid w:val="00E725DE"/>
    <w:rsid w:val="00E727AF"/>
    <w:rsid w:val="00E7351B"/>
    <w:rsid w:val="00E73CEB"/>
    <w:rsid w:val="00E7411D"/>
    <w:rsid w:val="00E7477A"/>
    <w:rsid w:val="00E75685"/>
    <w:rsid w:val="00E75FC1"/>
    <w:rsid w:val="00E760AB"/>
    <w:rsid w:val="00E7654B"/>
    <w:rsid w:val="00E7662D"/>
    <w:rsid w:val="00E76D11"/>
    <w:rsid w:val="00E76D6C"/>
    <w:rsid w:val="00E76EB4"/>
    <w:rsid w:val="00E76FE3"/>
    <w:rsid w:val="00E7704A"/>
    <w:rsid w:val="00E7793F"/>
    <w:rsid w:val="00E77B33"/>
    <w:rsid w:val="00E77DBF"/>
    <w:rsid w:val="00E77E13"/>
    <w:rsid w:val="00E8129D"/>
    <w:rsid w:val="00E819D8"/>
    <w:rsid w:val="00E82AE0"/>
    <w:rsid w:val="00E82EE5"/>
    <w:rsid w:val="00E83029"/>
    <w:rsid w:val="00E831D8"/>
    <w:rsid w:val="00E8338C"/>
    <w:rsid w:val="00E838FD"/>
    <w:rsid w:val="00E83A21"/>
    <w:rsid w:val="00E83B80"/>
    <w:rsid w:val="00E841F5"/>
    <w:rsid w:val="00E845A5"/>
    <w:rsid w:val="00E84772"/>
    <w:rsid w:val="00E84F50"/>
    <w:rsid w:val="00E85222"/>
    <w:rsid w:val="00E8569D"/>
    <w:rsid w:val="00E85814"/>
    <w:rsid w:val="00E85CEE"/>
    <w:rsid w:val="00E85D21"/>
    <w:rsid w:val="00E8674F"/>
    <w:rsid w:val="00E86CF6"/>
    <w:rsid w:val="00E875D3"/>
    <w:rsid w:val="00E87F41"/>
    <w:rsid w:val="00E90312"/>
    <w:rsid w:val="00E90421"/>
    <w:rsid w:val="00E90736"/>
    <w:rsid w:val="00E90D3D"/>
    <w:rsid w:val="00E9123F"/>
    <w:rsid w:val="00E9270E"/>
    <w:rsid w:val="00E927F4"/>
    <w:rsid w:val="00E92DE6"/>
    <w:rsid w:val="00E948B3"/>
    <w:rsid w:val="00E949AA"/>
    <w:rsid w:val="00E94E46"/>
    <w:rsid w:val="00E95961"/>
    <w:rsid w:val="00E9626C"/>
    <w:rsid w:val="00E9674B"/>
    <w:rsid w:val="00E973A7"/>
    <w:rsid w:val="00E9764B"/>
    <w:rsid w:val="00E976DF"/>
    <w:rsid w:val="00E97DAD"/>
    <w:rsid w:val="00E97E8A"/>
    <w:rsid w:val="00EA022D"/>
    <w:rsid w:val="00EA03E6"/>
    <w:rsid w:val="00EA0E23"/>
    <w:rsid w:val="00EA100E"/>
    <w:rsid w:val="00EA1302"/>
    <w:rsid w:val="00EA1B0D"/>
    <w:rsid w:val="00EA1FF8"/>
    <w:rsid w:val="00EA27E5"/>
    <w:rsid w:val="00EA2810"/>
    <w:rsid w:val="00EA28F0"/>
    <w:rsid w:val="00EA48F7"/>
    <w:rsid w:val="00EA52B8"/>
    <w:rsid w:val="00EA5878"/>
    <w:rsid w:val="00EA5A4E"/>
    <w:rsid w:val="00EA5BDF"/>
    <w:rsid w:val="00EA60D4"/>
    <w:rsid w:val="00EA6236"/>
    <w:rsid w:val="00EA6A95"/>
    <w:rsid w:val="00EA6FB0"/>
    <w:rsid w:val="00EA76AC"/>
    <w:rsid w:val="00EB0B62"/>
    <w:rsid w:val="00EB0C1B"/>
    <w:rsid w:val="00EB1161"/>
    <w:rsid w:val="00EB14AA"/>
    <w:rsid w:val="00EB14DC"/>
    <w:rsid w:val="00EB1641"/>
    <w:rsid w:val="00EB2351"/>
    <w:rsid w:val="00EB2386"/>
    <w:rsid w:val="00EB31AA"/>
    <w:rsid w:val="00EB322B"/>
    <w:rsid w:val="00EB331D"/>
    <w:rsid w:val="00EB333E"/>
    <w:rsid w:val="00EB37D3"/>
    <w:rsid w:val="00EB3817"/>
    <w:rsid w:val="00EB3CC9"/>
    <w:rsid w:val="00EB417E"/>
    <w:rsid w:val="00EB4410"/>
    <w:rsid w:val="00EB4C1F"/>
    <w:rsid w:val="00EB4F9F"/>
    <w:rsid w:val="00EB5A64"/>
    <w:rsid w:val="00EB6544"/>
    <w:rsid w:val="00EB65C7"/>
    <w:rsid w:val="00EB67F3"/>
    <w:rsid w:val="00EB6CAE"/>
    <w:rsid w:val="00EB773C"/>
    <w:rsid w:val="00EB7946"/>
    <w:rsid w:val="00EB7BD4"/>
    <w:rsid w:val="00EC015E"/>
    <w:rsid w:val="00EC170F"/>
    <w:rsid w:val="00EC1B63"/>
    <w:rsid w:val="00EC2106"/>
    <w:rsid w:val="00EC24DA"/>
    <w:rsid w:val="00EC2BBD"/>
    <w:rsid w:val="00EC327D"/>
    <w:rsid w:val="00EC32B3"/>
    <w:rsid w:val="00EC3F6E"/>
    <w:rsid w:val="00EC3FF8"/>
    <w:rsid w:val="00EC5778"/>
    <w:rsid w:val="00EC5904"/>
    <w:rsid w:val="00EC68F8"/>
    <w:rsid w:val="00EC7264"/>
    <w:rsid w:val="00EC77BF"/>
    <w:rsid w:val="00ED02B0"/>
    <w:rsid w:val="00ED02E3"/>
    <w:rsid w:val="00ED0E9D"/>
    <w:rsid w:val="00ED1464"/>
    <w:rsid w:val="00ED1974"/>
    <w:rsid w:val="00ED239D"/>
    <w:rsid w:val="00ED29F9"/>
    <w:rsid w:val="00ED2BD3"/>
    <w:rsid w:val="00ED2D1E"/>
    <w:rsid w:val="00ED383E"/>
    <w:rsid w:val="00ED3C8D"/>
    <w:rsid w:val="00ED3EB2"/>
    <w:rsid w:val="00ED3FB3"/>
    <w:rsid w:val="00ED43CC"/>
    <w:rsid w:val="00ED4695"/>
    <w:rsid w:val="00ED5D41"/>
    <w:rsid w:val="00ED6552"/>
    <w:rsid w:val="00ED6677"/>
    <w:rsid w:val="00ED6815"/>
    <w:rsid w:val="00ED692C"/>
    <w:rsid w:val="00ED7B9E"/>
    <w:rsid w:val="00ED7F80"/>
    <w:rsid w:val="00EE0581"/>
    <w:rsid w:val="00EE0761"/>
    <w:rsid w:val="00EE0AAC"/>
    <w:rsid w:val="00EE0C2B"/>
    <w:rsid w:val="00EE1271"/>
    <w:rsid w:val="00EE184E"/>
    <w:rsid w:val="00EE1A17"/>
    <w:rsid w:val="00EE1A4E"/>
    <w:rsid w:val="00EE2388"/>
    <w:rsid w:val="00EE33BC"/>
    <w:rsid w:val="00EE34D4"/>
    <w:rsid w:val="00EE3D82"/>
    <w:rsid w:val="00EE3F79"/>
    <w:rsid w:val="00EE42E4"/>
    <w:rsid w:val="00EE49FF"/>
    <w:rsid w:val="00EE4D35"/>
    <w:rsid w:val="00EE5356"/>
    <w:rsid w:val="00EE56B8"/>
    <w:rsid w:val="00EE606B"/>
    <w:rsid w:val="00EE61C8"/>
    <w:rsid w:val="00EE64CE"/>
    <w:rsid w:val="00EE71E4"/>
    <w:rsid w:val="00EE7AC4"/>
    <w:rsid w:val="00EE7AE6"/>
    <w:rsid w:val="00EF0249"/>
    <w:rsid w:val="00EF0C7E"/>
    <w:rsid w:val="00EF2034"/>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514"/>
    <w:rsid w:val="00EF5B6F"/>
    <w:rsid w:val="00EF5E16"/>
    <w:rsid w:val="00EF62E3"/>
    <w:rsid w:val="00EF647D"/>
    <w:rsid w:val="00EF6A27"/>
    <w:rsid w:val="00EF7A5D"/>
    <w:rsid w:val="00EF7ECD"/>
    <w:rsid w:val="00F004F9"/>
    <w:rsid w:val="00F00FC5"/>
    <w:rsid w:val="00F0105C"/>
    <w:rsid w:val="00F0155F"/>
    <w:rsid w:val="00F01C82"/>
    <w:rsid w:val="00F0236B"/>
    <w:rsid w:val="00F02ACB"/>
    <w:rsid w:val="00F02BED"/>
    <w:rsid w:val="00F04EF1"/>
    <w:rsid w:val="00F05849"/>
    <w:rsid w:val="00F0596B"/>
    <w:rsid w:val="00F05A7E"/>
    <w:rsid w:val="00F06196"/>
    <w:rsid w:val="00F0621C"/>
    <w:rsid w:val="00F07151"/>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78C"/>
    <w:rsid w:val="00F1783E"/>
    <w:rsid w:val="00F17EE9"/>
    <w:rsid w:val="00F20359"/>
    <w:rsid w:val="00F2087E"/>
    <w:rsid w:val="00F216ED"/>
    <w:rsid w:val="00F21A82"/>
    <w:rsid w:val="00F21BC9"/>
    <w:rsid w:val="00F22193"/>
    <w:rsid w:val="00F22954"/>
    <w:rsid w:val="00F22A21"/>
    <w:rsid w:val="00F232BE"/>
    <w:rsid w:val="00F23852"/>
    <w:rsid w:val="00F23E43"/>
    <w:rsid w:val="00F24422"/>
    <w:rsid w:val="00F246AF"/>
    <w:rsid w:val="00F24CAC"/>
    <w:rsid w:val="00F25C36"/>
    <w:rsid w:val="00F25F18"/>
    <w:rsid w:val="00F26137"/>
    <w:rsid w:val="00F26402"/>
    <w:rsid w:val="00F26A95"/>
    <w:rsid w:val="00F26F1D"/>
    <w:rsid w:val="00F26F58"/>
    <w:rsid w:val="00F270F1"/>
    <w:rsid w:val="00F300CB"/>
    <w:rsid w:val="00F308E8"/>
    <w:rsid w:val="00F30A44"/>
    <w:rsid w:val="00F312FB"/>
    <w:rsid w:val="00F31539"/>
    <w:rsid w:val="00F31C18"/>
    <w:rsid w:val="00F3226C"/>
    <w:rsid w:val="00F32AF7"/>
    <w:rsid w:val="00F3338D"/>
    <w:rsid w:val="00F335DE"/>
    <w:rsid w:val="00F3373A"/>
    <w:rsid w:val="00F347C6"/>
    <w:rsid w:val="00F34830"/>
    <w:rsid w:val="00F34DB3"/>
    <w:rsid w:val="00F35132"/>
    <w:rsid w:val="00F352C6"/>
    <w:rsid w:val="00F359A0"/>
    <w:rsid w:val="00F35BCA"/>
    <w:rsid w:val="00F35C25"/>
    <w:rsid w:val="00F360F9"/>
    <w:rsid w:val="00F3613A"/>
    <w:rsid w:val="00F361FA"/>
    <w:rsid w:val="00F36F8C"/>
    <w:rsid w:val="00F3711C"/>
    <w:rsid w:val="00F37F3D"/>
    <w:rsid w:val="00F37F71"/>
    <w:rsid w:val="00F40083"/>
    <w:rsid w:val="00F40A49"/>
    <w:rsid w:val="00F40EE8"/>
    <w:rsid w:val="00F41396"/>
    <w:rsid w:val="00F41A4E"/>
    <w:rsid w:val="00F41E62"/>
    <w:rsid w:val="00F42618"/>
    <w:rsid w:val="00F42691"/>
    <w:rsid w:val="00F4325B"/>
    <w:rsid w:val="00F43298"/>
    <w:rsid w:val="00F4341A"/>
    <w:rsid w:val="00F434AF"/>
    <w:rsid w:val="00F43690"/>
    <w:rsid w:val="00F43E96"/>
    <w:rsid w:val="00F443E7"/>
    <w:rsid w:val="00F45180"/>
    <w:rsid w:val="00F462A1"/>
    <w:rsid w:val="00F463FE"/>
    <w:rsid w:val="00F47638"/>
    <w:rsid w:val="00F47DA0"/>
    <w:rsid w:val="00F47FFD"/>
    <w:rsid w:val="00F50F9D"/>
    <w:rsid w:val="00F513B3"/>
    <w:rsid w:val="00F51831"/>
    <w:rsid w:val="00F51B9F"/>
    <w:rsid w:val="00F522D3"/>
    <w:rsid w:val="00F52D18"/>
    <w:rsid w:val="00F534A3"/>
    <w:rsid w:val="00F5375E"/>
    <w:rsid w:val="00F54017"/>
    <w:rsid w:val="00F55A37"/>
    <w:rsid w:val="00F55C86"/>
    <w:rsid w:val="00F565C4"/>
    <w:rsid w:val="00F566B5"/>
    <w:rsid w:val="00F569C0"/>
    <w:rsid w:val="00F60C39"/>
    <w:rsid w:val="00F61A2E"/>
    <w:rsid w:val="00F61E9B"/>
    <w:rsid w:val="00F6238C"/>
    <w:rsid w:val="00F62450"/>
    <w:rsid w:val="00F63144"/>
    <w:rsid w:val="00F63674"/>
    <w:rsid w:val="00F638AE"/>
    <w:rsid w:val="00F639AB"/>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C0C"/>
    <w:rsid w:val="00F71E6A"/>
    <w:rsid w:val="00F724A0"/>
    <w:rsid w:val="00F724BF"/>
    <w:rsid w:val="00F72FBC"/>
    <w:rsid w:val="00F733F9"/>
    <w:rsid w:val="00F7359A"/>
    <w:rsid w:val="00F737B7"/>
    <w:rsid w:val="00F73848"/>
    <w:rsid w:val="00F73C69"/>
    <w:rsid w:val="00F75860"/>
    <w:rsid w:val="00F7671D"/>
    <w:rsid w:val="00F76760"/>
    <w:rsid w:val="00F76F06"/>
    <w:rsid w:val="00F770F3"/>
    <w:rsid w:val="00F808F5"/>
    <w:rsid w:val="00F8098E"/>
    <w:rsid w:val="00F8184F"/>
    <w:rsid w:val="00F81BA8"/>
    <w:rsid w:val="00F81BFB"/>
    <w:rsid w:val="00F82387"/>
    <w:rsid w:val="00F828DD"/>
    <w:rsid w:val="00F82F98"/>
    <w:rsid w:val="00F83138"/>
    <w:rsid w:val="00F83F4E"/>
    <w:rsid w:val="00F8414D"/>
    <w:rsid w:val="00F841F9"/>
    <w:rsid w:val="00F84335"/>
    <w:rsid w:val="00F84382"/>
    <w:rsid w:val="00F84835"/>
    <w:rsid w:val="00F85956"/>
    <w:rsid w:val="00F85E4A"/>
    <w:rsid w:val="00F862D1"/>
    <w:rsid w:val="00F86377"/>
    <w:rsid w:val="00F86723"/>
    <w:rsid w:val="00F86CFA"/>
    <w:rsid w:val="00F8729B"/>
    <w:rsid w:val="00F87316"/>
    <w:rsid w:val="00F874A5"/>
    <w:rsid w:val="00F87696"/>
    <w:rsid w:val="00F87A93"/>
    <w:rsid w:val="00F90133"/>
    <w:rsid w:val="00F9050D"/>
    <w:rsid w:val="00F90783"/>
    <w:rsid w:val="00F920C0"/>
    <w:rsid w:val="00F92121"/>
    <w:rsid w:val="00F9256E"/>
    <w:rsid w:val="00F92588"/>
    <w:rsid w:val="00F94A25"/>
    <w:rsid w:val="00F94FC2"/>
    <w:rsid w:val="00F95113"/>
    <w:rsid w:val="00F956B2"/>
    <w:rsid w:val="00F95ABC"/>
    <w:rsid w:val="00F95B1F"/>
    <w:rsid w:val="00F95CF8"/>
    <w:rsid w:val="00F961B4"/>
    <w:rsid w:val="00F9679E"/>
    <w:rsid w:val="00F96A25"/>
    <w:rsid w:val="00F96B12"/>
    <w:rsid w:val="00F96C35"/>
    <w:rsid w:val="00F975F3"/>
    <w:rsid w:val="00F97783"/>
    <w:rsid w:val="00F97B2F"/>
    <w:rsid w:val="00F97C3D"/>
    <w:rsid w:val="00F97D9F"/>
    <w:rsid w:val="00F97E83"/>
    <w:rsid w:val="00FA0BEE"/>
    <w:rsid w:val="00FA0F18"/>
    <w:rsid w:val="00FA226C"/>
    <w:rsid w:val="00FA2462"/>
    <w:rsid w:val="00FA2BFA"/>
    <w:rsid w:val="00FA3A47"/>
    <w:rsid w:val="00FA3CD6"/>
    <w:rsid w:val="00FA415A"/>
    <w:rsid w:val="00FA41D3"/>
    <w:rsid w:val="00FA5224"/>
    <w:rsid w:val="00FA52CD"/>
    <w:rsid w:val="00FA536E"/>
    <w:rsid w:val="00FA55B8"/>
    <w:rsid w:val="00FA56CC"/>
    <w:rsid w:val="00FA58CA"/>
    <w:rsid w:val="00FA5B7D"/>
    <w:rsid w:val="00FA5F1B"/>
    <w:rsid w:val="00FA64BE"/>
    <w:rsid w:val="00FA65B7"/>
    <w:rsid w:val="00FA67F7"/>
    <w:rsid w:val="00FA6BC4"/>
    <w:rsid w:val="00FA73CA"/>
    <w:rsid w:val="00FA769F"/>
    <w:rsid w:val="00FA7764"/>
    <w:rsid w:val="00FB033C"/>
    <w:rsid w:val="00FB08CB"/>
    <w:rsid w:val="00FB0E79"/>
    <w:rsid w:val="00FB0F0C"/>
    <w:rsid w:val="00FB0FAE"/>
    <w:rsid w:val="00FB24DA"/>
    <w:rsid w:val="00FB2973"/>
    <w:rsid w:val="00FB32D3"/>
    <w:rsid w:val="00FB36C5"/>
    <w:rsid w:val="00FB3C53"/>
    <w:rsid w:val="00FB3D9E"/>
    <w:rsid w:val="00FB46CA"/>
    <w:rsid w:val="00FB5580"/>
    <w:rsid w:val="00FB66B4"/>
    <w:rsid w:val="00FB6906"/>
    <w:rsid w:val="00FB6BF4"/>
    <w:rsid w:val="00FB7322"/>
    <w:rsid w:val="00FB738A"/>
    <w:rsid w:val="00FB73EE"/>
    <w:rsid w:val="00FB7B03"/>
    <w:rsid w:val="00FB7C7E"/>
    <w:rsid w:val="00FB7E4D"/>
    <w:rsid w:val="00FC00E6"/>
    <w:rsid w:val="00FC04C2"/>
    <w:rsid w:val="00FC0D91"/>
    <w:rsid w:val="00FC1002"/>
    <w:rsid w:val="00FC109F"/>
    <w:rsid w:val="00FC1836"/>
    <w:rsid w:val="00FC2345"/>
    <w:rsid w:val="00FC2802"/>
    <w:rsid w:val="00FC2C14"/>
    <w:rsid w:val="00FC2F81"/>
    <w:rsid w:val="00FC411E"/>
    <w:rsid w:val="00FC4703"/>
    <w:rsid w:val="00FC4A6E"/>
    <w:rsid w:val="00FC4B8E"/>
    <w:rsid w:val="00FC5607"/>
    <w:rsid w:val="00FC56F5"/>
    <w:rsid w:val="00FC60B2"/>
    <w:rsid w:val="00FC619B"/>
    <w:rsid w:val="00FC628C"/>
    <w:rsid w:val="00FC6324"/>
    <w:rsid w:val="00FC661C"/>
    <w:rsid w:val="00FC6AC9"/>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C7A"/>
    <w:rsid w:val="00FD4759"/>
    <w:rsid w:val="00FD4971"/>
    <w:rsid w:val="00FD5292"/>
    <w:rsid w:val="00FD5F8A"/>
    <w:rsid w:val="00FD605B"/>
    <w:rsid w:val="00FD6FF3"/>
    <w:rsid w:val="00FD70F6"/>
    <w:rsid w:val="00FE054E"/>
    <w:rsid w:val="00FE066D"/>
    <w:rsid w:val="00FE0880"/>
    <w:rsid w:val="00FE091B"/>
    <w:rsid w:val="00FE167D"/>
    <w:rsid w:val="00FE23E3"/>
    <w:rsid w:val="00FE3531"/>
    <w:rsid w:val="00FE38B1"/>
    <w:rsid w:val="00FE391E"/>
    <w:rsid w:val="00FE3FA3"/>
    <w:rsid w:val="00FE480F"/>
    <w:rsid w:val="00FE56B5"/>
    <w:rsid w:val="00FE5C5C"/>
    <w:rsid w:val="00FE6CEC"/>
    <w:rsid w:val="00FE7C8B"/>
    <w:rsid w:val="00FE7F93"/>
    <w:rsid w:val="00FF0058"/>
    <w:rsid w:val="00FF041E"/>
    <w:rsid w:val="00FF05FE"/>
    <w:rsid w:val="00FF0C9A"/>
    <w:rsid w:val="00FF119F"/>
    <w:rsid w:val="00FF1955"/>
    <w:rsid w:val="00FF2452"/>
    <w:rsid w:val="00FF3284"/>
    <w:rsid w:val="00FF3603"/>
    <w:rsid w:val="00FF4116"/>
    <w:rsid w:val="00FF416F"/>
    <w:rsid w:val="00FF444C"/>
    <w:rsid w:val="00FF4768"/>
    <w:rsid w:val="00FF4B88"/>
    <w:rsid w:val="00FF5588"/>
    <w:rsid w:val="00FF55D4"/>
    <w:rsid w:val="00FF63F5"/>
    <w:rsid w:val="00FF68FA"/>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6232"/>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uiPriority w:val="9"/>
    <w:qFormat/>
    <w:rsid w:val="008A6DEF"/>
    <w:pPr>
      <w:keepNext/>
      <w:numPr>
        <w:numId w:val="62"/>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rsid w:val="008A6DEF"/>
    <w:rPr>
      <w:sz w:val="20"/>
      <w:szCs w:val="20"/>
    </w:rPr>
  </w:style>
  <w:style w:type="character" w:customStyle="1" w:styleId="TekstkomentarzaZnak">
    <w:name w:val="Tekst komentarza Znak"/>
    <w:basedOn w:val="Domylnaczcionkaakapitu"/>
    <w:link w:val="Tekstkomentarza"/>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8"/>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8"/>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49"/>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1"/>
      </w:numPr>
    </w:pPr>
  </w:style>
  <w:style w:type="numbering" w:customStyle="1" w:styleId="WWNum241">
    <w:name w:val="WWNum241"/>
    <w:basedOn w:val="Bezlisty"/>
    <w:rsid w:val="002D79EE"/>
    <w:pPr>
      <w:numPr>
        <w:numId w:val="42"/>
      </w:numPr>
    </w:pPr>
  </w:style>
  <w:style w:type="numbering" w:customStyle="1" w:styleId="WWNum22">
    <w:name w:val="WWNum22"/>
    <w:basedOn w:val="Bezlisty"/>
    <w:rsid w:val="002D79EE"/>
    <w:pPr>
      <w:numPr>
        <w:numId w:val="48"/>
      </w:numPr>
    </w:pPr>
  </w:style>
  <w:style w:type="numbering" w:customStyle="1" w:styleId="WWNum211">
    <w:name w:val="WWNum211"/>
    <w:basedOn w:val="Bezlisty"/>
    <w:rsid w:val="002D79EE"/>
    <w:pPr>
      <w:numPr>
        <w:numId w:val="64"/>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porttabela2">
    <w:name w:val="Raport_tabela2"/>
    <w:basedOn w:val="Standardowy"/>
    <w:next w:val="Tabela-Siatka"/>
    <w:uiPriority w:val="39"/>
    <w:rsid w:val="00675DC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901">
    <w:name w:val="Zaimportowany styl 9.01"/>
    <w:rsid w:val="00B7415F"/>
  </w:style>
  <w:style w:type="character" w:styleId="Nierozpoznanawzmianka">
    <w:name w:val="Unresolved Mention"/>
    <w:basedOn w:val="Domylnaczcionkaakapitu"/>
    <w:uiPriority w:val="99"/>
    <w:semiHidden/>
    <w:unhideWhenUsed/>
    <w:rsid w:val="00537278"/>
    <w:rPr>
      <w:color w:val="605E5C"/>
      <w:shd w:val="clear" w:color="auto" w:fill="E1DFDD"/>
    </w:rPr>
  </w:style>
  <w:style w:type="numbering" w:customStyle="1" w:styleId="Rozdzia11">
    <w:name w:val="Rozdział11"/>
    <w:basedOn w:val="Bezlisty"/>
    <w:uiPriority w:val="99"/>
    <w:rsid w:val="0004378F"/>
    <w:pPr>
      <w:numPr>
        <w:numId w:val="2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12038113">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32366350">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01082453">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184825819">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hyperlink" Target="mailto:eosw.iod@enea.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ene.iod@enea.pl" TargetMode="Externa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log.iod@enea.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ese.iod@enea.pl" TargetMode="External"/><Relationship Id="rId20" Type="http://schemas.openxmlformats.org/officeDocument/2006/relationships/hyperlink" Target="mailto:epg.iod@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mailto:esa.iod@enea.p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mec.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cn.iod@enea.p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28EA-90EA-4200-905F-504620CAE69B}">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3.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0D7339-B7BC-4420-B680-2C5047D961A3}">
  <ds:schemaRefs>
    <ds:schemaRef ds:uri="http://schemas.openxmlformats.org/officeDocument/2006/bibliography"/>
  </ds:schemaRefs>
</ds:datastoreItem>
</file>

<file path=customXml/itemProps5.xml><?xml version="1.0" encoding="utf-8"?>
<ds:datastoreItem xmlns:ds="http://schemas.openxmlformats.org/officeDocument/2006/customXml" ds:itemID="{3C73CB66-895C-4B91-B685-E5F2E335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3607</Words>
  <Characters>21647</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Wójkiewicz Beata</cp:lastModifiedBy>
  <cp:revision>4</cp:revision>
  <cp:lastPrinted>2024-02-28T11:46:00Z</cp:lastPrinted>
  <dcterms:created xsi:type="dcterms:W3CDTF">2024-10-04T05:25:00Z</dcterms:created>
  <dcterms:modified xsi:type="dcterms:W3CDTF">2024-10-04T05:27:00Z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