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437898" w14:textId="329A89AF" w:rsidR="00D76DEF" w:rsidRPr="002F22BE" w:rsidRDefault="005977E6" w:rsidP="00A161DF">
      <w:pPr>
        <w:tabs>
          <w:tab w:val="left" w:pos="360"/>
        </w:tabs>
        <w:spacing w:line="276" w:lineRule="auto"/>
        <w:jc w:val="left"/>
        <w:rPr>
          <w:rFonts w:cs="Arial"/>
          <w:b/>
          <w:noProof/>
          <w:szCs w:val="22"/>
        </w:rPr>
      </w:pPr>
      <w:bookmarkStart w:id="0" w:name="_Toc75503973"/>
      <w:bookmarkStart w:id="1" w:name="_GoBack"/>
      <w:bookmarkEnd w:id="1"/>
      <w:r w:rsidRPr="002F22BE">
        <w:rPr>
          <w:rFonts w:cs="Arial"/>
          <w:b/>
          <w:szCs w:val="22"/>
        </w:rPr>
        <w:t>1.</w:t>
      </w:r>
      <w:r w:rsidRPr="002F22BE">
        <w:rPr>
          <w:rFonts w:cs="Arial"/>
          <w:b/>
          <w:szCs w:val="22"/>
        </w:rPr>
        <w:tab/>
        <w:t>FORMULARZ OFERTOWY</w:t>
      </w:r>
      <w:bookmarkEnd w:id="0"/>
    </w:p>
    <w:p w14:paraId="53762F64" w14:textId="77777777" w:rsidR="00D76DEF" w:rsidRPr="00293607" w:rsidRDefault="00872F5D" w:rsidP="00D76DEF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left" w:pos="5904"/>
          <w:tab w:val="left" w:pos="6768"/>
          <w:tab w:val="left" w:pos="7056"/>
        </w:tabs>
        <w:rPr>
          <w:rFonts w:cs="Arial"/>
          <w:b/>
          <w:szCs w:val="22"/>
        </w:rPr>
      </w:pPr>
      <w:r w:rsidRPr="00293607">
        <w:rPr>
          <w:rFonts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09895C11" wp14:editId="759D9E89">
                <wp:simplePos x="0" y="0"/>
                <wp:positionH relativeFrom="column">
                  <wp:posOffset>7620</wp:posOffset>
                </wp:positionH>
                <wp:positionV relativeFrom="paragraph">
                  <wp:posOffset>100330</wp:posOffset>
                </wp:positionV>
                <wp:extent cx="2114550" cy="0"/>
                <wp:effectExtent l="11430" t="9525" r="7620" b="9525"/>
                <wp:wrapNone/>
                <wp:docPr id="5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145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AEF005" id="Line 2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6pt,7.9pt" to="167.1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" o:allowincell="f"/>
            </w:pict>
          </mc:Fallback>
        </mc:AlternateContent>
      </w:r>
    </w:p>
    <w:tbl>
      <w:tblPr>
        <w:tblW w:w="20562" w:type="dxa"/>
        <w:tblLook w:val="01E0" w:firstRow="1" w:lastRow="1" w:firstColumn="1" w:lastColumn="1" w:noHBand="0" w:noVBand="0"/>
      </w:tblPr>
      <w:tblGrid>
        <w:gridCol w:w="10281"/>
        <w:gridCol w:w="10281"/>
      </w:tblGrid>
      <w:tr w:rsidR="00473F75" w:rsidRPr="00932D7E" w14:paraId="0C1CA0FF" w14:textId="77777777" w:rsidTr="00104DC0">
        <w:tc>
          <w:tcPr>
            <w:tcW w:w="10281" w:type="dxa"/>
          </w:tcPr>
          <w:tbl>
            <w:tblPr>
              <w:tblW w:w="10065" w:type="dxa"/>
              <w:tblLook w:val="01E0" w:firstRow="1" w:lastRow="1" w:firstColumn="1" w:lastColumn="1" w:noHBand="0" w:noVBand="0"/>
            </w:tblPr>
            <w:tblGrid>
              <w:gridCol w:w="5671"/>
              <w:gridCol w:w="4394"/>
            </w:tblGrid>
            <w:tr w:rsidR="00473F75" w:rsidRPr="00473F75" w14:paraId="55C84E74" w14:textId="77777777" w:rsidTr="004B1802">
              <w:tc>
                <w:tcPr>
                  <w:tcW w:w="5671" w:type="dxa"/>
                </w:tcPr>
                <w:p w14:paraId="7804F6CD" w14:textId="77777777" w:rsidR="00473F75" w:rsidRPr="00473F75" w:rsidRDefault="00473F75" w:rsidP="00473F75">
                  <w:pPr>
                    <w:jc w:val="left"/>
                    <w:rPr>
                      <w:rFonts w:cs="Arial"/>
                      <w:b/>
                      <w:szCs w:val="22"/>
                    </w:rPr>
                  </w:pPr>
                </w:p>
                <w:p w14:paraId="717D10C1" w14:textId="77777777" w:rsidR="00473F75" w:rsidRPr="00473F75" w:rsidRDefault="00473F75" w:rsidP="00473F75">
                  <w:pPr>
                    <w:jc w:val="left"/>
                    <w:rPr>
                      <w:rFonts w:cs="Arial"/>
                      <w:b/>
                      <w:szCs w:val="22"/>
                    </w:rPr>
                  </w:pPr>
                  <w:r w:rsidRPr="00473F75">
                    <w:rPr>
                      <w:rFonts w:cs="Arial"/>
                      <w:b/>
                      <w:szCs w:val="22"/>
                    </w:rPr>
                    <w:t>Dane Wykonawcy:</w:t>
                  </w:r>
                </w:p>
                <w:p w14:paraId="65F8A6BC" w14:textId="77777777" w:rsidR="00473F75" w:rsidRPr="00473F75" w:rsidRDefault="00473F75" w:rsidP="00473F75">
                  <w:pPr>
                    <w:jc w:val="left"/>
                    <w:rPr>
                      <w:rFonts w:cs="Arial"/>
                      <w:b/>
                      <w:szCs w:val="22"/>
                    </w:rPr>
                  </w:pPr>
                  <w:r w:rsidRPr="00473F75">
                    <w:rPr>
                      <w:rFonts w:cs="Arial"/>
                      <w:b/>
                      <w:szCs w:val="22"/>
                    </w:rPr>
                    <w:t>………………………</w:t>
                  </w:r>
                </w:p>
                <w:p w14:paraId="0F21666C" w14:textId="77777777" w:rsidR="00473F75" w:rsidRPr="00473F75" w:rsidRDefault="00473F75" w:rsidP="00473F75">
                  <w:pPr>
                    <w:jc w:val="left"/>
                    <w:rPr>
                      <w:rFonts w:cs="Arial"/>
                      <w:b/>
                      <w:szCs w:val="22"/>
                    </w:rPr>
                  </w:pPr>
                  <w:r w:rsidRPr="00473F75">
                    <w:rPr>
                      <w:rFonts w:cs="Arial"/>
                      <w:b/>
                      <w:szCs w:val="22"/>
                    </w:rPr>
                    <w:t>………………………</w:t>
                  </w:r>
                </w:p>
                <w:p w14:paraId="0F62F4D6" w14:textId="77777777" w:rsidR="00473F75" w:rsidRPr="00473F75" w:rsidRDefault="00473F75" w:rsidP="00473F75">
                  <w:pPr>
                    <w:jc w:val="left"/>
                    <w:rPr>
                      <w:rFonts w:cs="Arial"/>
                      <w:b/>
                      <w:szCs w:val="22"/>
                    </w:rPr>
                  </w:pPr>
                  <w:r w:rsidRPr="00473F75">
                    <w:rPr>
                      <w:rFonts w:cs="Arial"/>
                      <w:b/>
                      <w:szCs w:val="22"/>
                    </w:rPr>
                    <w:t>………………………</w:t>
                  </w:r>
                </w:p>
                <w:p w14:paraId="625760AD" w14:textId="77777777" w:rsidR="00473F75" w:rsidRPr="00473F75" w:rsidRDefault="00473F75" w:rsidP="00473F75">
                  <w:pPr>
                    <w:rPr>
                      <w:rFonts w:cs="Arial"/>
                      <w:color w:val="0D0D0D"/>
                      <w:szCs w:val="22"/>
                    </w:rPr>
                  </w:pPr>
                  <w:r w:rsidRPr="00473F75">
                    <w:rPr>
                      <w:rFonts w:cs="Arial"/>
                      <w:color w:val="0D0D0D"/>
                      <w:szCs w:val="22"/>
                    </w:rPr>
                    <w:t>(</w:t>
                  </w:r>
                  <w:r w:rsidR="00563A07">
                    <w:rPr>
                      <w:rFonts w:cs="Arial"/>
                      <w:color w:val="0D0D0D"/>
                      <w:szCs w:val="22"/>
                    </w:rPr>
                    <w:t>nazwa firmy oraz dane adresowe</w:t>
                  </w:r>
                  <w:r w:rsidRPr="00473F75">
                    <w:rPr>
                      <w:rFonts w:cs="Arial"/>
                      <w:color w:val="0D0D0D"/>
                      <w:szCs w:val="22"/>
                    </w:rPr>
                    <w:t>)</w:t>
                  </w:r>
                </w:p>
                <w:p w14:paraId="4D24A9C2" w14:textId="77777777" w:rsidR="00473F75" w:rsidRPr="00473F75" w:rsidRDefault="00473F75" w:rsidP="00473F75">
                  <w:pPr>
                    <w:jc w:val="left"/>
                    <w:rPr>
                      <w:rFonts w:cs="Arial"/>
                      <w:szCs w:val="22"/>
                    </w:rPr>
                  </w:pPr>
                  <w:r w:rsidRPr="00473F75">
                    <w:rPr>
                      <w:rFonts w:cs="Arial"/>
                      <w:szCs w:val="22"/>
                    </w:rPr>
                    <w:t>REGON ………………………</w:t>
                  </w:r>
                </w:p>
                <w:p w14:paraId="12915A4F" w14:textId="77777777" w:rsidR="00473F75" w:rsidRPr="00473F75" w:rsidRDefault="00473F75" w:rsidP="00473F75">
                  <w:pPr>
                    <w:jc w:val="left"/>
                    <w:rPr>
                      <w:rFonts w:cs="Arial"/>
                      <w:szCs w:val="22"/>
                    </w:rPr>
                  </w:pPr>
                  <w:r w:rsidRPr="00473F75">
                    <w:rPr>
                      <w:rFonts w:cs="Arial"/>
                      <w:szCs w:val="22"/>
                    </w:rPr>
                    <w:t>NIP: ……………………………</w:t>
                  </w:r>
                </w:p>
                <w:p w14:paraId="6D425293" w14:textId="77777777" w:rsidR="00473F75" w:rsidRPr="00473F75" w:rsidRDefault="00473F75" w:rsidP="00473F75">
                  <w:pPr>
                    <w:jc w:val="left"/>
                    <w:rPr>
                      <w:rFonts w:cs="Arial"/>
                      <w:szCs w:val="22"/>
                    </w:rPr>
                  </w:pPr>
                </w:p>
                <w:p w14:paraId="2466D55A" w14:textId="77777777" w:rsidR="00473F75" w:rsidRPr="00473F75" w:rsidRDefault="00473F75" w:rsidP="00473F75">
                  <w:pPr>
                    <w:jc w:val="left"/>
                    <w:rPr>
                      <w:rFonts w:cs="Arial"/>
                      <w:szCs w:val="22"/>
                    </w:rPr>
                  </w:pPr>
                  <w:r w:rsidRPr="00473F75">
                    <w:rPr>
                      <w:rFonts w:cs="Arial"/>
                      <w:szCs w:val="22"/>
                    </w:rPr>
                    <w:t>adres do korespondencji: …………………</w:t>
                  </w:r>
                </w:p>
                <w:p w14:paraId="1813B298" w14:textId="77777777" w:rsidR="00473F75" w:rsidRPr="00473F75" w:rsidRDefault="00473F75" w:rsidP="00473F75">
                  <w:pPr>
                    <w:jc w:val="left"/>
                    <w:rPr>
                      <w:rFonts w:cs="Arial"/>
                      <w:szCs w:val="22"/>
                    </w:rPr>
                  </w:pPr>
                  <w:r w:rsidRPr="00473F75">
                    <w:rPr>
                      <w:rFonts w:cs="Arial"/>
                      <w:szCs w:val="22"/>
                    </w:rPr>
                    <w:t>nr telefonu:</w:t>
                  </w:r>
                  <w:r w:rsidRPr="00473F75" w:rsidDel="00265794">
                    <w:rPr>
                      <w:rFonts w:cs="Arial"/>
                      <w:szCs w:val="22"/>
                    </w:rPr>
                    <w:t xml:space="preserve"> </w:t>
                  </w:r>
                  <w:r w:rsidRPr="00473F75">
                    <w:rPr>
                      <w:rFonts w:cs="Arial"/>
                      <w:szCs w:val="22"/>
                    </w:rPr>
                    <w:t>…………………………………</w:t>
                  </w:r>
                </w:p>
                <w:p w14:paraId="46B71CFA" w14:textId="77777777" w:rsidR="00473F75" w:rsidRPr="00473F75" w:rsidRDefault="00473F75" w:rsidP="00473F75">
                  <w:pPr>
                    <w:jc w:val="left"/>
                    <w:rPr>
                      <w:rFonts w:cs="Arial"/>
                      <w:szCs w:val="22"/>
                    </w:rPr>
                  </w:pPr>
                  <w:r w:rsidRPr="00473F75">
                    <w:rPr>
                      <w:rFonts w:cs="Arial"/>
                      <w:szCs w:val="22"/>
                    </w:rPr>
                    <w:t>adres e-mail…………………………………</w:t>
                  </w:r>
                </w:p>
                <w:p w14:paraId="79DF7FA7" w14:textId="77777777" w:rsidR="00473F75" w:rsidRPr="00473F75" w:rsidRDefault="00473F75" w:rsidP="00473F75">
                  <w:pPr>
                    <w:jc w:val="left"/>
                    <w:rPr>
                      <w:rFonts w:cs="Arial"/>
                      <w:szCs w:val="22"/>
                    </w:rPr>
                  </w:pPr>
                </w:p>
              </w:tc>
              <w:tc>
                <w:tcPr>
                  <w:tcW w:w="4394" w:type="dxa"/>
                </w:tcPr>
                <w:p w14:paraId="0E312BE6" w14:textId="77777777" w:rsidR="00473F75" w:rsidRPr="00473F75" w:rsidRDefault="00473F75" w:rsidP="00473F75">
                  <w:pPr>
                    <w:jc w:val="left"/>
                    <w:rPr>
                      <w:rFonts w:cs="Arial"/>
                      <w:b/>
                      <w:szCs w:val="22"/>
                    </w:rPr>
                  </w:pPr>
                </w:p>
                <w:p w14:paraId="0F6DBE58" w14:textId="77777777" w:rsidR="00473F75" w:rsidRPr="00473F75" w:rsidRDefault="00473F75" w:rsidP="00473F75">
                  <w:pPr>
                    <w:jc w:val="left"/>
                    <w:rPr>
                      <w:rFonts w:cs="Arial"/>
                      <w:b/>
                      <w:szCs w:val="22"/>
                    </w:rPr>
                  </w:pPr>
                  <w:r w:rsidRPr="00473F75">
                    <w:rPr>
                      <w:rFonts w:cs="Arial"/>
                      <w:b/>
                      <w:szCs w:val="22"/>
                    </w:rPr>
                    <w:t>Do:</w:t>
                  </w:r>
                </w:p>
                <w:p w14:paraId="002BFAC2" w14:textId="77777777" w:rsidR="00473F75" w:rsidRPr="00473F75" w:rsidRDefault="00473F75" w:rsidP="00473F75">
                  <w:pPr>
                    <w:jc w:val="left"/>
                    <w:rPr>
                      <w:rFonts w:cs="Arial"/>
                      <w:b/>
                      <w:szCs w:val="22"/>
                    </w:rPr>
                  </w:pPr>
                </w:p>
                <w:p w14:paraId="323F8E36" w14:textId="77777777" w:rsidR="00563A07" w:rsidRDefault="00473F75" w:rsidP="00473F75">
                  <w:pPr>
                    <w:rPr>
                      <w:rFonts w:cs="Arial"/>
                      <w:b/>
                    </w:rPr>
                  </w:pPr>
                  <w:r w:rsidRPr="00473F75">
                    <w:rPr>
                      <w:rFonts w:cs="Arial"/>
                      <w:b/>
                    </w:rPr>
                    <w:t xml:space="preserve"> </w:t>
                  </w:r>
                </w:p>
                <w:p w14:paraId="4B3F8E20" w14:textId="77777777" w:rsidR="00473F75" w:rsidRPr="00473F75" w:rsidRDefault="00F63576" w:rsidP="00473F75">
                  <w:pPr>
                    <w:rPr>
                      <w:rFonts w:cs="Arial"/>
                    </w:rPr>
                  </w:pPr>
                  <w:r>
                    <w:rPr>
                      <w:rFonts w:cs="Arial"/>
                      <w:b/>
                    </w:rPr>
                    <w:t>ORLEN Spółka Akcyjna</w:t>
                  </w:r>
                </w:p>
                <w:p w14:paraId="603C480D" w14:textId="77777777" w:rsidR="00A059A6" w:rsidRDefault="00473F75" w:rsidP="00473F75">
                  <w:pPr>
                    <w:jc w:val="left"/>
                    <w:rPr>
                      <w:rFonts w:cs="Arial"/>
                      <w:sz w:val="20"/>
                      <w:szCs w:val="20"/>
                    </w:rPr>
                  </w:pPr>
                  <w:r w:rsidRPr="00473F75">
                    <w:rPr>
                      <w:rFonts w:cs="Arial"/>
                      <w:sz w:val="20"/>
                      <w:szCs w:val="20"/>
                    </w:rPr>
                    <w:t>Oddział Polskie Górnictwo</w:t>
                  </w:r>
                </w:p>
                <w:p w14:paraId="03A5002E" w14:textId="77777777" w:rsidR="00473F75" w:rsidRPr="00473F75" w:rsidRDefault="00473F75" w:rsidP="00473F75">
                  <w:pPr>
                    <w:jc w:val="left"/>
                    <w:rPr>
                      <w:rFonts w:cs="Arial"/>
                      <w:sz w:val="20"/>
                      <w:szCs w:val="20"/>
                    </w:rPr>
                  </w:pPr>
                  <w:r w:rsidRPr="00473F75">
                    <w:rPr>
                      <w:rFonts w:cs="Arial"/>
                      <w:sz w:val="20"/>
                      <w:szCs w:val="20"/>
                    </w:rPr>
                    <w:t xml:space="preserve"> Naftowe i Gazownictwo w Zielonej Górze</w:t>
                  </w:r>
                </w:p>
                <w:p w14:paraId="6C0495F0" w14:textId="77777777" w:rsidR="00473F75" w:rsidRPr="00473F75" w:rsidRDefault="00473F75" w:rsidP="00473F75">
                  <w:pPr>
                    <w:ind w:left="355"/>
                    <w:jc w:val="left"/>
                    <w:rPr>
                      <w:rFonts w:cs="Arial"/>
                      <w:sz w:val="20"/>
                      <w:szCs w:val="20"/>
                    </w:rPr>
                  </w:pPr>
                </w:p>
                <w:p w14:paraId="06F8FEFE" w14:textId="77777777" w:rsidR="00473F75" w:rsidRPr="00473F75" w:rsidRDefault="00473F75" w:rsidP="00473F75">
                  <w:pPr>
                    <w:ind w:left="355" w:hanging="422"/>
                    <w:jc w:val="left"/>
                    <w:rPr>
                      <w:rFonts w:cs="Arial"/>
                      <w:sz w:val="20"/>
                      <w:szCs w:val="20"/>
                    </w:rPr>
                  </w:pPr>
                  <w:r w:rsidRPr="00473F75">
                    <w:rPr>
                      <w:rFonts w:cs="Arial"/>
                      <w:sz w:val="20"/>
                      <w:szCs w:val="20"/>
                    </w:rPr>
                    <w:t>ul. Bohaterów Westerplatte 15</w:t>
                  </w:r>
                </w:p>
                <w:p w14:paraId="195B11D8" w14:textId="77777777" w:rsidR="00473F75" w:rsidRPr="00473F75" w:rsidRDefault="00473F75" w:rsidP="00473F75">
                  <w:pPr>
                    <w:ind w:left="355" w:hanging="389"/>
                    <w:jc w:val="left"/>
                    <w:rPr>
                      <w:rFonts w:cs="Arial"/>
                      <w:b/>
                      <w:szCs w:val="22"/>
                    </w:rPr>
                  </w:pPr>
                  <w:r w:rsidRPr="00473F75">
                    <w:rPr>
                      <w:rFonts w:cs="Arial"/>
                      <w:sz w:val="20"/>
                      <w:szCs w:val="20"/>
                    </w:rPr>
                    <w:t>65-034 Zielona Góra</w:t>
                  </w:r>
                </w:p>
              </w:tc>
            </w:tr>
          </w:tbl>
          <w:p w14:paraId="0076A0D2" w14:textId="77777777" w:rsidR="00473F75" w:rsidRPr="00473F75" w:rsidRDefault="00473F75" w:rsidP="00473F75">
            <w:pPr>
              <w:rPr>
                <w:rFonts w:cs="Arial"/>
                <w:color w:val="000000"/>
                <w:lang w:val="de-DE" w:eastAsia="ar-SA"/>
              </w:rPr>
            </w:pPr>
          </w:p>
        </w:tc>
        <w:tc>
          <w:tcPr>
            <w:tcW w:w="10281" w:type="dxa"/>
          </w:tcPr>
          <w:tbl>
            <w:tblPr>
              <w:tblW w:w="10065" w:type="dxa"/>
              <w:tblLook w:val="01E0" w:firstRow="1" w:lastRow="1" w:firstColumn="1" w:lastColumn="1" w:noHBand="0" w:noVBand="0"/>
            </w:tblPr>
            <w:tblGrid>
              <w:gridCol w:w="5671"/>
              <w:gridCol w:w="4394"/>
            </w:tblGrid>
            <w:tr w:rsidR="00473F75" w:rsidRPr="00473F75" w14:paraId="59B7301F" w14:textId="77777777" w:rsidTr="004B1802">
              <w:tc>
                <w:tcPr>
                  <w:tcW w:w="5671" w:type="dxa"/>
                </w:tcPr>
                <w:p w14:paraId="6204423F" w14:textId="77777777" w:rsidR="00473F75" w:rsidRPr="00473F75" w:rsidRDefault="00473F75" w:rsidP="00473F75">
                  <w:pPr>
                    <w:jc w:val="left"/>
                    <w:rPr>
                      <w:rFonts w:cs="Arial"/>
                      <w:b/>
                      <w:szCs w:val="22"/>
                    </w:rPr>
                  </w:pPr>
                </w:p>
                <w:p w14:paraId="586E604D" w14:textId="77777777" w:rsidR="00473F75" w:rsidRPr="00473F75" w:rsidRDefault="00473F75" w:rsidP="00473F75">
                  <w:pPr>
                    <w:jc w:val="left"/>
                    <w:rPr>
                      <w:rFonts w:cs="Arial"/>
                      <w:szCs w:val="22"/>
                    </w:rPr>
                  </w:pPr>
                </w:p>
                <w:p w14:paraId="1D71411E" w14:textId="77777777" w:rsidR="00473F75" w:rsidRPr="00473F75" w:rsidRDefault="00473F75" w:rsidP="00473F75">
                  <w:pPr>
                    <w:jc w:val="left"/>
                    <w:rPr>
                      <w:rFonts w:cs="Arial"/>
                      <w:szCs w:val="22"/>
                    </w:rPr>
                  </w:pPr>
                </w:p>
              </w:tc>
              <w:tc>
                <w:tcPr>
                  <w:tcW w:w="4394" w:type="dxa"/>
                </w:tcPr>
                <w:p w14:paraId="1CDBD8E4" w14:textId="77777777" w:rsidR="00473F75" w:rsidRPr="00473F75" w:rsidRDefault="00473F75" w:rsidP="00473F75">
                  <w:pPr>
                    <w:jc w:val="left"/>
                    <w:rPr>
                      <w:rFonts w:cs="Arial"/>
                      <w:b/>
                      <w:szCs w:val="22"/>
                    </w:rPr>
                  </w:pPr>
                </w:p>
                <w:p w14:paraId="391C7720" w14:textId="77777777" w:rsidR="00473F75" w:rsidRPr="00473F75" w:rsidRDefault="00473F75" w:rsidP="00473F75">
                  <w:pPr>
                    <w:jc w:val="left"/>
                    <w:rPr>
                      <w:rFonts w:cs="Arial"/>
                      <w:b/>
                      <w:szCs w:val="22"/>
                    </w:rPr>
                  </w:pPr>
                  <w:r w:rsidRPr="00473F75">
                    <w:rPr>
                      <w:rFonts w:cs="Arial"/>
                      <w:b/>
                      <w:szCs w:val="22"/>
                    </w:rPr>
                    <w:t>Do:</w:t>
                  </w:r>
                </w:p>
                <w:p w14:paraId="1412C75E" w14:textId="77777777" w:rsidR="00473F75" w:rsidRPr="00473F75" w:rsidRDefault="00473F75" w:rsidP="00473F75">
                  <w:pPr>
                    <w:jc w:val="left"/>
                    <w:rPr>
                      <w:rFonts w:cs="Arial"/>
                      <w:b/>
                      <w:szCs w:val="22"/>
                    </w:rPr>
                  </w:pPr>
                </w:p>
                <w:p w14:paraId="2F77123A" w14:textId="77777777" w:rsidR="00473F75" w:rsidRPr="00473F75" w:rsidRDefault="00473F75" w:rsidP="00473F75">
                  <w:pPr>
                    <w:rPr>
                      <w:rFonts w:cs="Arial"/>
                    </w:rPr>
                  </w:pPr>
                  <w:r w:rsidRPr="00473F75">
                    <w:rPr>
                      <w:rFonts w:cs="Arial"/>
                      <w:b/>
                    </w:rPr>
                    <w:t>Polskiego Koncernu Naftowego ORLEN Spółki Akcyjnej</w:t>
                  </w:r>
                </w:p>
                <w:p w14:paraId="060313F0" w14:textId="77777777" w:rsidR="00473F75" w:rsidRPr="00473F75" w:rsidRDefault="00473F75" w:rsidP="00473F75">
                  <w:pPr>
                    <w:jc w:val="left"/>
                    <w:rPr>
                      <w:rFonts w:cs="Arial"/>
                      <w:sz w:val="20"/>
                      <w:szCs w:val="20"/>
                    </w:rPr>
                  </w:pPr>
                  <w:r w:rsidRPr="00473F75">
                    <w:rPr>
                      <w:rFonts w:cs="Arial"/>
                      <w:sz w:val="20"/>
                      <w:szCs w:val="20"/>
                    </w:rPr>
                    <w:t>Oddział Polskie Górnictwo Naftowe i Gazownictwo w Zielonej Górze</w:t>
                  </w:r>
                </w:p>
                <w:p w14:paraId="3F20A1FF" w14:textId="77777777" w:rsidR="00473F75" w:rsidRPr="00473F75" w:rsidRDefault="00473F75" w:rsidP="00473F75">
                  <w:pPr>
                    <w:ind w:left="355"/>
                    <w:jc w:val="left"/>
                    <w:rPr>
                      <w:rFonts w:cs="Arial"/>
                      <w:sz w:val="20"/>
                      <w:szCs w:val="20"/>
                    </w:rPr>
                  </w:pPr>
                </w:p>
                <w:p w14:paraId="61F39C3C" w14:textId="77777777" w:rsidR="00473F75" w:rsidRPr="00473F75" w:rsidRDefault="00473F75" w:rsidP="00473F75">
                  <w:pPr>
                    <w:ind w:left="355" w:hanging="422"/>
                    <w:jc w:val="left"/>
                    <w:rPr>
                      <w:rFonts w:cs="Arial"/>
                      <w:sz w:val="20"/>
                      <w:szCs w:val="20"/>
                    </w:rPr>
                  </w:pPr>
                  <w:r w:rsidRPr="00473F75">
                    <w:rPr>
                      <w:rFonts w:cs="Arial"/>
                      <w:sz w:val="20"/>
                      <w:szCs w:val="20"/>
                    </w:rPr>
                    <w:t>ul. Bohaterów Westerplatte 15</w:t>
                  </w:r>
                </w:p>
                <w:p w14:paraId="59BD9984" w14:textId="77777777" w:rsidR="00473F75" w:rsidRPr="00473F75" w:rsidRDefault="00473F75" w:rsidP="00473F75">
                  <w:pPr>
                    <w:ind w:left="355" w:hanging="389"/>
                    <w:jc w:val="left"/>
                    <w:rPr>
                      <w:rFonts w:cs="Arial"/>
                      <w:b/>
                      <w:szCs w:val="22"/>
                    </w:rPr>
                  </w:pPr>
                  <w:r w:rsidRPr="00473F75">
                    <w:rPr>
                      <w:rFonts w:cs="Arial"/>
                      <w:sz w:val="20"/>
                      <w:szCs w:val="20"/>
                    </w:rPr>
                    <w:t>65-034 Zielona Góra</w:t>
                  </w:r>
                </w:p>
              </w:tc>
            </w:tr>
          </w:tbl>
          <w:p w14:paraId="63BE06ED" w14:textId="77777777" w:rsidR="00473F75" w:rsidRPr="00473F75" w:rsidRDefault="00473F75" w:rsidP="00473F75">
            <w:pPr>
              <w:rPr>
                <w:rFonts w:cs="Arial"/>
                <w:color w:val="000000"/>
                <w:lang w:val="de-DE" w:eastAsia="ar-SA"/>
              </w:rPr>
            </w:pPr>
          </w:p>
        </w:tc>
      </w:tr>
    </w:tbl>
    <w:p w14:paraId="41590385" w14:textId="5BF6C8F1" w:rsidR="00104DC0" w:rsidRPr="00104DC0" w:rsidRDefault="00104DC0" w:rsidP="00104DC0">
      <w:pPr>
        <w:pStyle w:val="Tekstpodstawowy"/>
        <w:rPr>
          <w:rFonts w:ascii="Arial" w:hAnsi="Arial" w:cs="Arial"/>
          <w:b/>
          <w:sz w:val="22"/>
          <w:szCs w:val="22"/>
          <w:lang w:val="pl-PL" w:eastAsia="ar-SA"/>
        </w:rPr>
      </w:pPr>
      <w:r w:rsidRPr="00104DC0">
        <w:rPr>
          <w:rFonts w:ascii="Arial" w:hAnsi="Arial" w:cs="Arial"/>
          <w:b/>
          <w:sz w:val="22"/>
          <w:szCs w:val="22"/>
          <w:lang w:val="pl-PL" w:eastAsia="ar-SA"/>
        </w:rPr>
        <w:t xml:space="preserve">CRZ: </w:t>
      </w:r>
      <w:r w:rsidR="009C3C65" w:rsidRPr="009C3C65">
        <w:rPr>
          <w:rFonts w:ascii="Arial" w:hAnsi="Arial" w:cs="Arial"/>
          <w:b/>
          <w:sz w:val="22"/>
          <w:szCs w:val="22"/>
          <w:lang w:val="pl-PL" w:eastAsia="ar-SA"/>
        </w:rPr>
        <w:t>NP/ORLEN/25/</w:t>
      </w:r>
      <w:r w:rsidR="001D6E0A">
        <w:rPr>
          <w:rFonts w:ascii="Arial" w:hAnsi="Arial" w:cs="Arial"/>
          <w:b/>
          <w:sz w:val="22"/>
          <w:szCs w:val="22"/>
          <w:lang w:val="pl-PL" w:eastAsia="ar-SA"/>
        </w:rPr>
        <w:t>0511</w:t>
      </w:r>
      <w:r w:rsidR="009C3C65" w:rsidRPr="009C3C65">
        <w:rPr>
          <w:rFonts w:ascii="Arial" w:hAnsi="Arial" w:cs="Arial"/>
          <w:b/>
          <w:sz w:val="22"/>
          <w:szCs w:val="22"/>
          <w:lang w:val="pl-PL" w:eastAsia="ar-SA"/>
        </w:rPr>
        <w:t>/OZ/EU</w:t>
      </w:r>
    </w:p>
    <w:p w14:paraId="0EE8D797" w14:textId="77777777" w:rsidR="00F3328F" w:rsidRDefault="00F3328F" w:rsidP="00515959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</w:p>
    <w:p w14:paraId="15A38045" w14:textId="77777777" w:rsidR="004668E7" w:rsidRPr="00390513" w:rsidRDefault="009A3213" w:rsidP="00515959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 w:rsidRPr="00390513">
        <w:rPr>
          <w:rFonts w:ascii="Arial" w:hAnsi="Arial" w:cs="Arial"/>
          <w:b/>
          <w:sz w:val="22"/>
          <w:szCs w:val="22"/>
        </w:rPr>
        <w:t>OFERTA</w:t>
      </w:r>
    </w:p>
    <w:p w14:paraId="3C7C8453" w14:textId="77777777" w:rsidR="009E3AC3" w:rsidRDefault="009E3AC3" w:rsidP="00E152EC">
      <w:pPr>
        <w:rPr>
          <w:rFonts w:cs="Arial"/>
          <w:szCs w:val="22"/>
        </w:rPr>
      </w:pPr>
    </w:p>
    <w:p w14:paraId="0FED32E8" w14:textId="0007129F" w:rsidR="00104DC0" w:rsidRPr="00104DC0" w:rsidRDefault="009A3213" w:rsidP="00104DC0">
      <w:pPr>
        <w:rPr>
          <w:rFonts w:cs="Arial"/>
          <w:b/>
          <w:i/>
          <w:szCs w:val="22"/>
        </w:rPr>
      </w:pPr>
      <w:r w:rsidRPr="00390513">
        <w:rPr>
          <w:rFonts w:cs="Arial"/>
          <w:szCs w:val="22"/>
        </w:rPr>
        <w:t>Na</w:t>
      </w:r>
      <w:r w:rsidR="00886763" w:rsidRPr="00390513">
        <w:rPr>
          <w:rFonts w:cs="Arial"/>
          <w:szCs w:val="22"/>
        </w:rPr>
        <w:t xml:space="preserve"> zadanie</w:t>
      </w:r>
      <w:r w:rsidR="00960164">
        <w:rPr>
          <w:rFonts w:cs="Arial"/>
          <w:szCs w:val="22"/>
        </w:rPr>
        <w:t>,</w:t>
      </w:r>
      <w:r w:rsidR="00886763" w:rsidRPr="00390513">
        <w:rPr>
          <w:rFonts w:cs="Arial"/>
          <w:szCs w:val="22"/>
        </w:rPr>
        <w:t xml:space="preserve"> pn</w:t>
      </w:r>
      <w:r w:rsidR="00451D7A" w:rsidRPr="00390513">
        <w:rPr>
          <w:rFonts w:cs="Arial"/>
          <w:b/>
          <w:i/>
          <w:szCs w:val="22"/>
        </w:rPr>
        <w:t>.</w:t>
      </w:r>
      <w:r w:rsidR="0044060B">
        <w:rPr>
          <w:rFonts w:cs="Arial"/>
          <w:b/>
          <w:i/>
          <w:szCs w:val="22"/>
        </w:rPr>
        <w:t>:</w:t>
      </w:r>
      <w:r w:rsidR="00104DC0">
        <w:rPr>
          <w:rFonts w:cs="Arial"/>
          <w:b/>
          <w:i/>
          <w:szCs w:val="22"/>
        </w:rPr>
        <w:t xml:space="preserve"> </w:t>
      </w:r>
      <w:r w:rsidR="00960164">
        <w:rPr>
          <w:rFonts w:cs="Arial"/>
          <w:b/>
          <w:i/>
          <w:szCs w:val="22"/>
        </w:rPr>
        <w:t>„</w:t>
      </w:r>
      <w:r w:rsidR="00BB0B9D" w:rsidRPr="00BB0B9D">
        <w:rPr>
          <w:rFonts w:cs="Arial"/>
          <w:b/>
          <w:i/>
          <w:szCs w:val="22"/>
        </w:rPr>
        <w:t>Naprawy i diagnostyka układu synchronizacji sieci zasilającej KRNiGZ Lubiatów</w:t>
      </w:r>
      <w:r w:rsidR="00960164">
        <w:rPr>
          <w:rFonts w:cs="Arial"/>
          <w:b/>
          <w:i/>
          <w:szCs w:val="22"/>
        </w:rPr>
        <w:t>”</w:t>
      </w:r>
      <w:r w:rsidR="00104DC0" w:rsidRPr="00104DC0">
        <w:rPr>
          <w:rFonts w:cs="Arial"/>
          <w:b/>
          <w:i/>
          <w:szCs w:val="22"/>
        </w:rPr>
        <w:t xml:space="preserve"> </w:t>
      </w:r>
    </w:p>
    <w:p w14:paraId="19C69E17" w14:textId="77777777" w:rsidR="00363DDF" w:rsidRDefault="00363DDF" w:rsidP="00E152EC">
      <w:pPr>
        <w:rPr>
          <w:rFonts w:cs="Arial"/>
          <w:b/>
          <w:i/>
          <w:szCs w:val="22"/>
        </w:rPr>
      </w:pPr>
    </w:p>
    <w:p w14:paraId="73AB877C" w14:textId="77777777" w:rsidR="00E800C5" w:rsidRDefault="00E800C5" w:rsidP="00E152EC">
      <w:pPr>
        <w:rPr>
          <w:rFonts w:cs="Arial"/>
          <w:szCs w:val="22"/>
        </w:rPr>
      </w:pPr>
    </w:p>
    <w:p w14:paraId="1679838E" w14:textId="77777777" w:rsidR="009A3213" w:rsidRPr="00390513" w:rsidRDefault="009A3213" w:rsidP="00E152EC">
      <w:pPr>
        <w:rPr>
          <w:rFonts w:cs="Arial"/>
          <w:szCs w:val="22"/>
        </w:rPr>
      </w:pPr>
      <w:r w:rsidRPr="00390513">
        <w:rPr>
          <w:rFonts w:cs="Arial"/>
          <w:szCs w:val="22"/>
        </w:rPr>
        <w:t>My, niżej podpisani:</w:t>
      </w:r>
    </w:p>
    <w:p w14:paraId="4EB89A74" w14:textId="77777777" w:rsidR="009A3213" w:rsidRPr="00390513" w:rsidRDefault="009A3213" w:rsidP="009A3213">
      <w:pPr>
        <w:pStyle w:val="Tekstpodstawowy"/>
        <w:rPr>
          <w:rFonts w:ascii="Arial" w:hAnsi="Arial" w:cs="Arial"/>
          <w:sz w:val="22"/>
          <w:szCs w:val="22"/>
        </w:rPr>
      </w:pPr>
      <w:r w:rsidRPr="00390513">
        <w:rPr>
          <w:rFonts w:ascii="Arial" w:hAnsi="Arial" w:cs="Arial"/>
          <w:sz w:val="22"/>
          <w:szCs w:val="22"/>
        </w:rPr>
        <w:t>..........................................................</w:t>
      </w:r>
    </w:p>
    <w:p w14:paraId="1B0A3301" w14:textId="77777777" w:rsidR="009A3213" w:rsidRPr="00390513" w:rsidRDefault="009A3213" w:rsidP="009A3213">
      <w:pPr>
        <w:pStyle w:val="Tekstpodstawowy"/>
        <w:rPr>
          <w:rFonts w:ascii="Arial" w:hAnsi="Arial" w:cs="Arial"/>
          <w:sz w:val="22"/>
          <w:szCs w:val="22"/>
        </w:rPr>
      </w:pPr>
      <w:r w:rsidRPr="00390513">
        <w:rPr>
          <w:rFonts w:ascii="Arial" w:hAnsi="Arial" w:cs="Arial"/>
          <w:sz w:val="22"/>
          <w:szCs w:val="22"/>
        </w:rPr>
        <w:t>..........................................................</w:t>
      </w:r>
    </w:p>
    <w:p w14:paraId="71535F30" w14:textId="77777777" w:rsidR="009A3213" w:rsidRPr="00390513" w:rsidRDefault="009A3213" w:rsidP="009A3213">
      <w:pPr>
        <w:pStyle w:val="Tekstpodstawowy"/>
        <w:rPr>
          <w:rFonts w:ascii="Arial" w:hAnsi="Arial" w:cs="Arial"/>
          <w:sz w:val="22"/>
          <w:szCs w:val="22"/>
        </w:rPr>
      </w:pPr>
      <w:r w:rsidRPr="00390513">
        <w:rPr>
          <w:rFonts w:ascii="Arial" w:hAnsi="Arial" w:cs="Arial"/>
          <w:sz w:val="22"/>
          <w:szCs w:val="22"/>
        </w:rPr>
        <w:t>działając w imieniu i na rzecz:</w:t>
      </w:r>
    </w:p>
    <w:p w14:paraId="2677ACA0" w14:textId="77777777" w:rsidR="009A3213" w:rsidRPr="00390513" w:rsidRDefault="009A3213" w:rsidP="009A3213">
      <w:pPr>
        <w:pStyle w:val="Tekstpodstawowy"/>
        <w:rPr>
          <w:rFonts w:ascii="Arial" w:hAnsi="Arial" w:cs="Arial"/>
          <w:sz w:val="22"/>
          <w:szCs w:val="22"/>
        </w:rPr>
      </w:pPr>
      <w:r w:rsidRPr="00390513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</w:t>
      </w:r>
    </w:p>
    <w:p w14:paraId="58263716" w14:textId="77777777" w:rsidR="009A3213" w:rsidRPr="00390513" w:rsidRDefault="009A3213" w:rsidP="009A3213">
      <w:pPr>
        <w:pStyle w:val="Tekstpodstawowy"/>
        <w:rPr>
          <w:rFonts w:ascii="Arial" w:hAnsi="Arial" w:cs="Arial"/>
          <w:sz w:val="22"/>
          <w:szCs w:val="22"/>
        </w:rPr>
      </w:pPr>
      <w:r w:rsidRPr="00390513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</w:t>
      </w:r>
    </w:p>
    <w:p w14:paraId="4D1C3357" w14:textId="77777777" w:rsidR="00190DD1" w:rsidRPr="00390513" w:rsidRDefault="00323977" w:rsidP="00190DD1">
      <w:pPr>
        <w:pStyle w:val="Tekstpodstawowy"/>
        <w:spacing w:before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Pr="00390513">
        <w:rPr>
          <w:rFonts w:ascii="Arial" w:hAnsi="Arial" w:cs="Arial"/>
          <w:sz w:val="22"/>
          <w:szCs w:val="22"/>
        </w:rPr>
        <w:t xml:space="preserve"> </w:t>
      </w:r>
      <w:r w:rsidR="00190DD1" w:rsidRPr="00390513">
        <w:rPr>
          <w:rFonts w:ascii="Arial" w:hAnsi="Arial" w:cs="Arial"/>
          <w:sz w:val="22"/>
          <w:szCs w:val="22"/>
        </w:rPr>
        <w:t xml:space="preserve">odpowiedzi na </w:t>
      </w:r>
      <w:r w:rsidR="00F76760" w:rsidRPr="00390513">
        <w:rPr>
          <w:rFonts w:ascii="Arial" w:hAnsi="Arial" w:cs="Arial"/>
          <w:sz w:val="22"/>
          <w:szCs w:val="22"/>
        </w:rPr>
        <w:t>ogłoszenie o</w:t>
      </w:r>
      <w:r w:rsidR="00190DD1" w:rsidRPr="00390513">
        <w:rPr>
          <w:rFonts w:ascii="Arial" w:hAnsi="Arial" w:cs="Arial"/>
          <w:sz w:val="22"/>
          <w:szCs w:val="22"/>
        </w:rPr>
        <w:t xml:space="preserve"> przetargu nieograniczonym, </w:t>
      </w:r>
      <w:r w:rsidR="00F76760" w:rsidRPr="00390513">
        <w:rPr>
          <w:rFonts w:ascii="Arial" w:hAnsi="Arial" w:cs="Arial"/>
          <w:sz w:val="22"/>
          <w:szCs w:val="22"/>
        </w:rPr>
        <w:t>umieszczonym</w:t>
      </w:r>
      <w:r w:rsidR="00190DD1" w:rsidRPr="00390513">
        <w:rPr>
          <w:rFonts w:ascii="Arial" w:hAnsi="Arial" w:cs="Arial"/>
          <w:sz w:val="22"/>
          <w:szCs w:val="22"/>
        </w:rPr>
        <w:t xml:space="preserve"> na </w:t>
      </w:r>
      <w:r w:rsidR="00C607DE">
        <w:rPr>
          <w:rFonts w:ascii="Arial" w:hAnsi="Arial" w:cs="Arial"/>
          <w:sz w:val="22"/>
          <w:szCs w:val="22"/>
        </w:rPr>
        <w:t xml:space="preserve">stronie internetowej </w:t>
      </w:r>
      <w:r w:rsidR="00C607DE">
        <w:rPr>
          <w:rFonts w:ascii="Arial" w:hAnsi="Arial" w:cs="Arial"/>
          <w:color w:val="0000FF"/>
          <w:sz w:val="22"/>
          <w:szCs w:val="22"/>
          <w:u w:val="single"/>
        </w:rPr>
        <w:t>htps://</w:t>
      </w:r>
      <w:r w:rsidR="00190DD1" w:rsidRPr="00390513">
        <w:rPr>
          <w:rFonts w:ascii="Arial" w:hAnsi="Arial" w:cs="Arial"/>
          <w:color w:val="0000FF"/>
          <w:sz w:val="22"/>
          <w:szCs w:val="22"/>
          <w:u w:val="single"/>
        </w:rPr>
        <w:t>przetargi.pgnig.pl</w:t>
      </w:r>
      <w:r w:rsidR="00190DD1" w:rsidRPr="00390513">
        <w:rPr>
          <w:rFonts w:ascii="Arial" w:hAnsi="Arial" w:cs="Arial"/>
          <w:sz w:val="22"/>
          <w:szCs w:val="22"/>
        </w:rPr>
        <w:t>,</w:t>
      </w:r>
      <w:r w:rsidR="00F76760" w:rsidRPr="00390513">
        <w:rPr>
          <w:rFonts w:ascii="Arial" w:hAnsi="Arial" w:cs="Arial"/>
          <w:sz w:val="22"/>
          <w:szCs w:val="22"/>
        </w:rPr>
        <w:t xml:space="preserve"> </w:t>
      </w:r>
      <w:r w:rsidR="00190DD1" w:rsidRPr="00390513">
        <w:rPr>
          <w:rFonts w:ascii="Arial" w:hAnsi="Arial" w:cs="Arial"/>
          <w:sz w:val="22"/>
          <w:szCs w:val="22"/>
        </w:rPr>
        <w:t>na wykonanie zamówienia jak wyżej, składamy niniejszą ofertę.</w:t>
      </w:r>
    </w:p>
    <w:p w14:paraId="4DEA5D1B" w14:textId="77777777" w:rsidR="00BA5306" w:rsidRDefault="00190DD1" w:rsidP="00CC6955">
      <w:pPr>
        <w:pStyle w:val="Tekstpodstawowy"/>
        <w:ind w:right="44"/>
        <w:jc w:val="both"/>
        <w:rPr>
          <w:rFonts w:ascii="Arial" w:hAnsi="Arial" w:cs="Arial"/>
          <w:sz w:val="22"/>
          <w:szCs w:val="22"/>
        </w:rPr>
      </w:pPr>
      <w:r w:rsidRPr="00390513">
        <w:rPr>
          <w:rFonts w:ascii="Arial" w:hAnsi="Arial" w:cs="Arial"/>
          <w:sz w:val="22"/>
          <w:szCs w:val="22"/>
        </w:rPr>
        <w:t>Oferujemy realizację zamówienia zgodnie ze wszystkimi przedstawionymi przez nas dokumentami na niżej określonych warunkach:</w:t>
      </w:r>
    </w:p>
    <w:p w14:paraId="3302C01B" w14:textId="77777777" w:rsidR="00035645" w:rsidRDefault="00035645" w:rsidP="00CC6955">
      <w:pPr>
        <w:pStyle w:val="Tekstpodstawowy"/>
        <w:ind w:right="44"/>
        <w:jc w:val="both"/>
        <w:rPr>
          <w:rFonts w:ascii="Arial" w:hAnsi="Arial" w:cs="Arial"/>
          <w:sz w:val="22"/>
          <w:szCs w:val="22"/>
        </w:rPr>
      </w:pPr>
    </w:p>
    <w:p w14:paraId="0B90A9D9" w14:textId="77777777" w:rsidR="00817ACB" w:rsidRPr="00702E50" w:rsidRDefault="00817ACB" w:rsidP="00817ACB">
      <w:pPr>
        <w:spacing w:line="240" w:lineRule="auto"/>
        <w:ind w:right="44"/>
        <w:rPr>
          <w:rFonts w:cs="Arial"/>
          <w:b/>
          <w:lang w:val="cs-CZ"/>
        </w:rPr>
      </w:pPr>
    </w:p>
    <w:p w14:paraId="47D09BBC" w14:textId="33871EA0" w:rsidR="00817ACB" w:rsidRPr="001D6E0A" w:rsidRDefault="001D6E0A" w:rsidP="002B4F07">
      <w:pPr>
        <w:numPr>
          <w:ilvl w:val="2"/>
          <w:numId w:val="40"/>
        </w:numPr>
        <w:spacing w:line="276" w:lineRule="auto"/>
        <w:ind w:left="0" w:right="45"/>
        <w:jc w:val="left"/>
        <w:rPr>
          <w:rFonts w:cs="Arial"/>
          <w:b/>
          <w:szCs w:val="22"/>
          <w:u w:val="single"/>
          <w:lang w:val="cs-CZ"/>
        </w:rPr>
      </w:pPr>
      <w:r w:rsidRPr="001D6E0A">
        <w:rPr>
          <w:rFonts w:cs="Arial"/>
          <w:b/>
          <w:szCs w:val="22"/>
          <w:u w:val="single"/>
          <w:lang w:val="cs-CZ"/>
        </w:rPr>
        <w:t>CP</w:t>
      </w:r>
      <w:r w:rsidR="00817ACB" w:rsidRPr="001D6E0A">
        <w:rPr>
          <w:rFonts w:cs="Arial"/>
          <w:b/>
          <w:szCs w:val="22"/>
          <w:u w:val="single"/>
          <w:lang w:val="cs-CZ"/>
        </w:rPr>
        <w:t xml:space="preserve"> :</w:t>
      </w:r>
      <w:r w:rsidRPr="001D6E0A">
        <w:rPr>
          <w:rFonts w:cs="Arial"/>
          <w:b/>
          <w:szCs w:val="22"/>
          <w:u w:val="single"/>
          <w:lang w:val="cs-CZ"/>
        </w:rPr>
        <w:t xml:space="preserve"> </w:t>
      </w:r>
      <w:r w:rsidRPr="001D6E0A">
        <w:rPr>
          <w:rFonts w:cs="Arial"/>
          <w:b/>
          <w:szCs w:val="22"/>
          <w:u w:val="single"/>
        </w:rPr>
        <w:t>Suma kosztów za wykonanie przeglądów w latach 2025 oraz 2027</w:t>
      </w:r>
      <w:r w:rsidRPr="001D6E0A">
        <w:rPr>
          <w:rFonts w:cs="Arial"/>
          <w:szCs w:val="22"/>
          <w:u w:val="single"/>
        </w:rPr>
        <w:t xml:space="preserve"> </w:t>
      </w:r>
      <w:r w:rsidR="00AD2732" w:rsidRPr="001D6E0A">
        <w:rPr>
          <w:rFonts w:cs="Arial"/>
          <w:szCs w:val="22"/>
          <w:u w:val="single"/>
          <w:lang w:val="cs-CZ"/>
        </w:rPr>
        <w:t>:</w:t>
      </w:r>
    </w:p>
    <w:p w14:paraId="28F35417" w14:textId="77777777" w:rsidR="00817ACB" w:rsidRPr="002B4F07" w:rsidRDefault="00817ACB" w:rsidP="002B4F07">
      <w:pPr>
        <w:spacing w:line="276" w:lineRule="auto"/>
        <w:ind w:right="44"/>
        <w:rPr>
          <w:rFonts w:cs="Arial"/>
          <w:b/>
          <w:szCs w:val="22"/>
          <w:lang w:val="cs-CZ"/>
        </w:rPr>
      </w:pPr>
    </w:p>
    <w:p w14:paraId="19EDB333" w14:textId="77777777" w:rsidR="00817ACB" w:rsidRPr="002B4F07" w:rsidRDefault="00AD2732" w:rsidP="002B4F07">
      <w:pPr>
        <w:spacing w:line="276" w:lineRule="auto"/>
        <w:rPr>
          <w:rFonts w:cs="Arial"/>
          <w:b/>
          <w:bCs/>
          <w:szCs w:val="22"/>
        </w:rPr>
      </w:pPr>
      <w:r w:rsidRPr="002B4F07">
        <w:rPr>
          <w:rFonts w:cs="Arial"/>
          <w:b/>
          <w:bCs/>
          <w:szCs w:val="22"/>
        </w:rPr>
        <w:t>CENA NETTO ............................. [PLN]</w:t>
      </w:r>
    </w:p>
    <w:p w14:paraId="4F0071E2" w14:textId="105980E7" w:rsidR="00AD2732" w:rsidRPr="001D6E0A" w:rsidRDefault="001D6E0A" w:rsidP="002B4F07">
      <w:pPr>
        <w:spacing w:line="276" w:lineRule="auto"/>
        <w:rPr>
          <w:rFonts w:cs="Arial"/>
          <w:bCs/>
          <w:szCs w:val="22"/>
        </w:rPr>
      </w:pPr>
      <w:r w:rsidRPr="001D6E0A">
        <w:rPr>
          <w:rFonts w:cs="Arial"/>
          <w:bCs/>
          <w:szCs w:val="22"/>
        </w:rPr>
        <w:t>/</w:t>
      </w:r>
      <w:r w:rsidRPr="001D6E0A">
        <w:rPr>
          <w:rFonts w:cs="Arial"/>
          <w:i/>
          <w:szCs w:val="22"/>
        </w:rPr>
        <w:t xml:space="preserve"> należy przepisać wartość „CP“ pkt. I Załącznika 9 do SWZ</w:t>
      </w:r>
      <w:r>
        <w:rPr>
          <w:rFonts w:cs="Arial"/>
          <w:i/>
          <w:szCs w:val="22"/>
        </w:rPr>
        <w:t>/</w:t>
      </w:r>
    </w:p>
    <w:p w14:paraId="5F1DDA72" w14:textId="77777777" w:rsidR="00AD2732" w:rsidRPr="002B4F07" w:rsidRDefault="00AD2732" w:rsidP="002B4F07">
      <w:pPr>
        <w:autoSpaceDE w:val="0"/>
        <w:autoSpaceDN w:val="0"/>
        <w:adjustRightInd w:val="0"/>
        <w:spacing w:line="276" w:lineRule="auto"/>
        <w:jc w:val="left"/>
        <w:rPr>
          <w:rFonts w:cs="Arial"/>
          <w:b/>
          <w:bCs/>
          <w:szCs w:val="22"/>
        </w:rPr>
      </w:pPr>
      <w:r w:rsidRPr="002B4F07">
        <w:rPr>
          <w:rFonts w:cs="Arial"/>
          <w:b/>
          <w:bCs/>
          <w:szCs w:val="22"/>
        </w:rPr>
        <w:t>+ VAT, ..... %</w:t>
      </w:r>
    </w:p>
    <w:p w14:paraId="17521E1C" w14:textId="77777777" w:rsidR="00AD2732" w:rsidRPr="002B4F07" w:rsidRDefault="00AD2732" w:rsidP="002B4F07">
      <w:pPr>
        <w:autoSpaceDE w:val="0"/>
        <w:autoSpaceDN w:val="0"/>
        <w:adjustRightInd w:val="0"/>
        <w:spacing w:line="276" w:lineRule="auto"/>
        <w:jc w:val="left"/>
        <w:rPr>
          <w:rFonts w:cs="Arial"/>
          <w:b/>
          <w:bCs/>
          <w:szCs w:val="22"/>
        </w:rPr>
      </w:pPr>
    </w:p>
    <w:p w14:paraId="5ED0815A" w14:textId="41C3C2CE" w:rsidR="00AD2732" w:rsidRDefault="00AD2732" w:rsidP="002B4F07">
      <w:pPr>
        <w:spacing w:line="276" w:lineRule="auto"/>
        <w:rPr>
          <w:rFonts w:cs="Arial"/>
          <w:b/>
          <w:bCs/>
          <w:szCs w:val="22"/>
        </w:rPr>
      </w:pPr>
      <w:r w:rsidRPr="002B4F07">
        <w:rPr>
          <w:rFonts w:cs="Arial"/>
          <w:b/>
          <w:bCs/>
          <w:szCs w:val="22"/>
        </w:rPr>
        <w:t>CENA BRUTTO: ....................... [PLN]</w:t>
      </w:r>
    </w:p>
    <w:p w14:paraId="0E154170" w14:textId="77777777" w:rsidR="001D6E0A" w:rsidRPr="001D6E0A" w:rsidRDefault="001D6E0A" w:rsidP="002B4F07">
      <w:pPr>
        <w:spacing w:line="276" w:lineRule="auto"/>
        <w:rPr>
          <w:rFonts w:cs="Arial"/>
          <w:b/>
          <w:bCs/>
          <w:szCs w:val="22"/>
        </w:rPr>
      </w:pPr>
    </w:p>
    <w:p w14:paraId="7F37801B" w14:textId="509258FD" w:rsidR="00AD2732" w:rsidRPr="001D6E0A" w:rsidRDefault="001D6E0A" w:rsidP="002B4F07">
      <w:pPr>
        <w:numPr>
          <w:ilvl w:val="2"/>
          <w:numId w:val="40"/>
        </w:numPr>
        <w:spacing w:line="276" w:lineRule="auto"/>
        <w:ind w:left="0" w:right="45"/>
        <w:jc w:val="left"/>
        <w:rPr>
          <w:rFonts w:cs="Arial"/>
          <w:szCs w:val="22"/>
          <w:u w:val="single"/>
          <w:lang w:val="cs-CZ"/>
        </w:rPr>
      </w:pPr>
      <w:r w:rsidRPr="001D6E0A">
        <w:rPr>
          <w:rFonts w:cs="Arial"/>
          <w:b/>
          <w:szCs w:val="22"/>
          <w:u w:val="single"/>
          <w:lang w:val="cs-CZ"/>
        </w:rPr>
        <w:t xml:space="preserve">Ca </w:t>
      </w:r>
      <w:r w:rsidR="00AD2732" w:rsidRPr="001D6E0A">
        <w:rPr>
          <w:rFonts w:cs="Arial"/>
          <w:b/>
          <w:szCs w:val="22"/>
          <w:u w:val="single"/>
          <w:lang w:val="cs-CZ"/>
        </w:rPr>
        <w:t>:</w:t>
      </w:r>
      <w:r w:rsidRPr="001D6E0A">
        <w:rPr>
          <w:rFonts w:cs="Arial"/>
          <w:b/>
          <w:szCs w:val="22"/>
          <w:u w:val="single"/>
          <w:lang w:val="cs-CZ"/>
        </w:rPr>
        <w:t xml:space="preserve"> </w:t>
      </w:r>
      <w:r w:rsidRPr="001D6E0A">
        <w:rPr>
          <w:rFonts w:cs="Arial"/>
          <w:b/>
          <w:szCs w:val="22"/>
          <w:u w:val="single"/>
        </w:rPr>
        <w:t>cena za wykonanie usługi usunięcia awarii</w:t>
      </w:r>
      <w:r w:rsidRPr="001D6E0A">
        <w:rPr>
          <w:rFonts w:cs="Arial"/>
          <w:i/>
          <w:szCs w:val="22"/>
          <w:u w:val="single"/>
        </w:rPr>
        <w:t xml:space="preserve"> </w:t>
      </w:r>
    </w:p>
    <w:p w14:paraId="0F3A911C" w14:textId="77777777" w:rsidR="00AD2732" w:rsidRPr="002B4F07" w:rsidRDefault="00AD2732" w:rsidP="002B4F07">
      <w:pPr>
        <w:spacing w:line="276" w:lineRule="auto"/>
        <w:rPr>
          <w:rFonts w:cs="Arial"/>
          <w:b/>
          <w:bCs/>
          <w:szCs w:val="22"/>
        </w:rPr>
      </w:pPr>
      <w:r w:rsidRPr="002B4F07">
        <w:rPr>
          <w:rFonts w:cs="Arial"/>
          <w:b/>
          <w:bCs/>
          <w:szCs w:val="22"/>
        </w:rPr>
        <w:t>CENA NETTO ............................. [PLN]</w:t>
      </w:r>
    </w:p>
    <w:p w14:paraId="54DD980B" w14:textId="400AB51F" w:rsidR="00AD2732" w:rsidRPr="002B4F07" w:rsidRDefault="001D6E0A" w:rsidP="002B4F07">
      <w:pPr>
        <w:spacing w:line="276" w:lineRule="auto"/>
        <w:rPr>
          <w:rFonts w:cs="Arial"/>
          <w:b/>
          <w:bCs/>
          <w:szCs w:val="22"/>
        </w:rPr>
      </w:pPr>
      <w:r w:rsidRPr="001D6E0A">
        <w:rPr>
          <w:rFonts w:cs="Arial"/>
          <w:bCs/>
          <w:szCs w:val="22"/>
        </w:rPr>
        <w:t>/</w:t>
      </w:r>
      <w:r w:rsidRPr="001D6E0A">
        <w:rPr>
          <w:rFonts w:cs="Arial"/>
          <w:i/>
          <w:szCs w:val="22"/>
        </w:rPr>
        <w:t xml:space="preserve"> należy przepisać wartość „C</w:t>
      </w:r>
      <w:r>
        <w:rPr>
          <w:rFonts w:cs="Arial"/>
          <w:i/>
          <w:szCs w:val="22"/>
        </w:rPr>
        <w:t>a</w:t>
      </w:r>
      <w:r w:rsidRPr="001D6E0A">
        <w:rPr>
          <w:rFonts w:cs="Arial"/>
          <w:i/>
          <w:szCs w:val="22"/>
        </w:rPr>
        <w:t xml:space="preserve">“ pkt. </w:t>
      </w:r>
      <w:r>
        <w:rPr>
          <w:rFonts w:cs="Arial"/>
          <w:i/>
          <w:szCs w:val="22"/>
        </w:rPr>
        <w:t>I</w:t>
      </w:r>
      <w:r w:rsidRPr="001D6E0A">
        <w:rPr>
          <w:rFonts w:cs="Arial"/>
          <w:i/>
          <w:szCs w:val="22"/>
        </w:rPr>
        <w:t>I Załącznika 9 do SWZ</w:t>
      </w:r>
      <w:r>
        <w:rPr>
          <w:rFonts w:cs="Arial"/>
          <w:i/>
          <w:szCs w:val="22"/>
        </w:rPr>
        <w:t>/</w:t>
      </w:r>
    </w:p>
    <w:p w14:paraId="541EB2AA" w14:textId="77777777" w:rsidR="00AD2732" w:rsidRPr="002B4F07" w:rsidRDefault="00AD2732" w:rsidP="002B4F07">
      <w:pPr>
        <w:autoSpaceDE w:val="0"/>
        <w:autoSpaceDN w:val="0"/>
        <w:adjustRightInd w:val="0"/>
        <w:spacing w:line="276" w:lineRule="auto"/>
        <w:jc w:val="left"/>
        <w:rPr>
          <w:rFonts w:cs="Arial"/>
          <w:b/>
          <w:bCs/>
          <w:szCs w:val="22"/>
        </w:rPr>
      </w:pPr>
      <w:r w:rsidRPr="002B4F07">
        <w:rPr>
          <w:rFonts w:cs="Arial"/>
          <w:b/>
          <w:bCs/>
          <w:szCs w:val="22"/>
        </w:rPr>
        <w:t>+ VAT, ..... %</w:t>
      </w:r>
    </w:p>
    <w:p w14:paraId="38B90757" w14:textId="77777777" w:rsidR="00AD2732" w:rsidRPr="002B4F07" w:rsidRDefault="00AD2732" w:rsidP="002B4F07">
      <w:pPr>
        <w:autoSpaceDE w:val="0"/>
        <w:autoSpaceDN w:val="0"/>
        <w:adjustRightInd w:val="0"/>
        <w:spacing w:line="276" w:lineRule="auto"/>
        <w:jc w:val="left"/>
        <w:rPr>
          <w:rFonts w:cs="Arial"/>
          <w:b/>
          <w:bCs/>
          <w:szCs w:val="22"/>
        </w:rPr>
      </w:pPr>
    </w:p>
    <w:p w14:paraId="2D5B5771" w14:textId="77777777" w:rsidR="00AD2732" w:rsidRPr="002B4F07" w:rsidRDefault="00AD2732" w:rsidP="002B4F07">
      <w:pPr>
        <w:spacing w:line="276" w:lineRule="auto"/>
        <w:rPr>
          <w:rFonts w:cs="Arial"/>
          <w:b/>
          <w:bCs/>
          <w:szCs w:val="22"/>
        </w:rPr>
      </w:pPr>
      <w:r w:rsidRPr="002B4F07">
        <w:rPr>
          <w:rFonts w:cs="Arial"/>
          <w:b/>
          <w:bCs/>
          <w:szCs w:val="22"/>
        </w:rPr>
        <w:t>CENA BRUTTO: ....................... [PLN]</w:t>
      </w:r>
    </w:p>
    <w:p w14:paraId="243664CA" w14:textId="77777777" w:rsidR="00AD2732" w:rsidRPr="002B4F07" w:rsidRDefault="00AD2732" w:rsidP="002B4F07">
      <w:pPr>
        <w:spacing w:line="276" w:lineRule="auto"/>
        <w:rPr>
          <w:rFonts w:cs="Arial"/>
          <w:b/>
          <w:bCs/>
          <w:szCs w:val="22"/>
        </w:rPr>
      </w:pPr>
    </w:p>
    <w:p w14:paraId="1326D365" w14:textId="77777777" w:rsidR="00817ACB" w:rsidRPr="00702E50" w:rsidRDefault="00817ACB" w:rsidP="00817ACB">
      <w:pPr>
        <w:spacing w:line="240" w:lineRule="auto"/>
        <w:ind w:left="1004" w:right="45"/>
        <w:rPr>
          <w:rFonts w:cs="Arial"/>
          <w:b/>
          <w:lang w:val="cs-CZ"/>
        </w:rPr>
      </w:pPr>
    </w:p>
    <w:p w14:paraId="53888901" w14:textId="77777777" w:rsidR="00817ACB" w:rsidRPr="00702E50" w:rsidRDefault="00817ACB" w:rsidP="00817ACB">
      <w:pPr>
        <w:spacing w:line="240" w:lineRule="auto"/>
        <w:ind w:right="44"/>
        <w:rPr>
          <w:rFonts w:cs="Arial"/>
          <w:b/>
          <w:lang w:val="cs-CZ"/>
        </w:rPr>
      </w:pPr>
    </w:p>
    <w:p w14:paraId="37FCD7DC" w14:textId="77777777" w:rsidR="00035645" w:rsidRDefault="00817ACB" w:rsidP="00817ACB">
      <w:pPr>
        <w:spacing w:line="280" w:lineRule="exact"/>
        <w:ind w:right="45"/>
        <w:jc w:val="left"/>
        <w:rPr>
          <w:rFonts w:cs="Arial"/>
          <w:b/>
          <w:szCs w:val="22"/>
          <w:lang w:val="cs-CZ"/>
        </w:rPr>
      </w:pPr>
      <w:r w:rsidRPr="00702E50">
        <w:rPr>
          <w:rFonts w:cs="Arial"/>
        </w:rPr>
        <w:t>Sposób naliczenia podatku VAT jest zgodny z obowiązującymi przepisami</w:t>
      </w:r>
    </w:p>
    <w:p w14:paraId="79F1ED5B" w14:textId="77777777" w:rsidR="00035645" w:rsidRDefault="00035645" w:rsidP="00B77AF3">
      <w:pPr>
        <w:spacing w:line="240" w:lineRule="auto"/>
        <w:ind w:right="44"/>
        <w:jc w:val="left"/>
        <w:rPr>
          <w:rFonts w:cs="Arial"/>
          <w:b/>
          <w:szCs w:val="22"/>
          <w:lang w:val="cs-CZ"/>
        </w:rPr>
      </w:pPr>
    </w:p>
    <w:p w14:paraId="512BC57A" w14:textId="77777777" w:rsidR="002F3792" w:rsidRPr="002F3792" w:rsidRDefault="002F3792" w:rsidP="001F6014">
      <w:pPr>
        <w:spacing w:line="240" w:lineRule="auto"/>
        <w:ind w:right="44"/>
        <w:rPr>
          <w:rFonts w:cs="Arial"/>
          <w:color w:val="000000"/>
          <w:szCs w:val="22"/>
          <w:lang w:val="cs-CZ"/>
        </w:rPr>
      </w:pPr>
      <w:r w:rsidRPr="002F3792">
        <w:rPr>
          <w:rFonts w:cs="Arial"/>
          <w:color w:val="000000"/>
          <w:szCs w:val="22"/>
          <w:lang w:val="cs-CZ"/>
        </w:rPr>
        <w:t>Powyższa cena uwzględnia wszelkie koszty związane z realizacją w/w przedmiotu</w:t>
      </w:r>
    </w:p>
    <w:p w14:paraId="1743B842" w14:textId="77777777" w:rsidR="00E201B5" w:rsidRPr="001F6014" w:rsidRDefault="001F6014" w:rsidP="001F6014">
      <w:pPr>
        <w:spacing w:line="240" w:lineRule="auto"/>
        <w:ind w:right="44"/>
        <w:rPr>
          <w:rFonts w:cs="Arial"/>
          <w:color w:val="000000"/>
          <w:szCs w:val="22"/>
          <w:lang w:val="cs-CZ"/>
        </w:rPr>
      </w:pPr>
      <w:r w:rsidRPr="002F3792">
        <w:rPr>
          <w:rFonts w:cs="Arial"/>
          <w:color w:val="000000"/>
          <w:szCs w:val="22"/>
          <w:lang w:val="cs-CZ"/>
        </w:rPr>
        <w:t>Z</w:t>
      </w:r>
      <w:r w:rsidR="002F3792" w:rsidRPr="002F3792">
        <w:rPr>
          <w:rFonts w:cs="Arial"/>
          <w:color w:val="000000"/>
          <w:szCs w:val="22"/>
          <w:lang w:val="cs-CZ"/>
        </w:rPr>
        <w:t>amówienia</w:t>
      </w:r>
      <w:r>
        <w:rPr>
          <w:rFonts w:cs="Arial"/>
          <w:color w:val="000000"/>
          <w:szCs w:val="22"/>
          <w:lang w:val="cs-CZ"/>
        </w:rPr>
        <w:t xml:space="preserve">. </w:t>
      </w:r>
      <w:r w:rsidR="000B3474" w:rsidRPr="0070264D">
        <w:rPr>
          <w:rFonts w:cs="Arial"/>
          <w:szCs w:val="22"/>
          <w:lang w:val="x-none" w:eastAsia="x-none"/>
        </w:rPr>
        <w:t>Sposób naliczenia podatku VAT jest zgodny z obowiązującymi przepisami.</w:t>
      </w:r>
      <w:r>
        <w:rPr>
          <w:rFonts w:cs="Arial"/>
          <w:color w:val="000000"/>
          <w:szCs w:val="22"/>
          <w:lang w:val="cs-CZ"/>
        </w:rPr>
        <w:t xml:space="preserve"> </w:t>
      </w:r>
      <w:r w:rsidR="00E201B5" w:rsidRPr="0070264D">
        <w:rPr>
          <w:rFonts w:cs="Arial"/>
          <w:szCs w:val="22"/>
          <w:lang w:eastAsia="x-none"/>
        </w:rPr>
        <w:t xml:space="preserve">Cena </w:t>
      </w:r>
      <w:r w:rsidR="002334B1" w:rsidRPr="0070264D">
        <w:rPr>
          <w:rFonts w:cs="Arial"/>
          <w:szCs w:val="22"/>
          <w:lang w:eastAsia="x-none"/>
        </w:rPr>
        <w:t xml:space="preserve">brutto </w:t>
      </w:r>
      <w:r w:rsidR="00E201B5" w:rsidRPr="0070264D">
        <w:rPr>
          <w:rFonts w:cs="Arial"/>
          <w:szCs w:val="22"/>
          <w:lang w:eastAsia="x-none"/>
        </w:rPr>
        <w:t xml:space="preserve">zawiera </w:t>
      </w:r>
      <w:r w:rsidR="002334B1" w:rsidRPr="0070264D">
        <w:rPr>
          <w:rFonts w:cs="Arial"/>
          <w:szCs w:val="22"/>
          <w:lang w:eastAsia="x-none"/>
        </w:rPr>
        <w:t xml:space="preserve">podatek VAT oraz </w:t>
      </w:r>
      <w:r w:rsidR="00E201B5" w:rsidRPr="0070264D">
        <w:rPr>
          <w:rFonts w:cs="Arial"/>
          <w:szCs w:val="22"/>
          <w:lang w:eastAsia="x-none"/>
        </w:rPr>
        <w:t>wszystkie opłaty i koszty niezbędne do realizacji zadania.</w:t>
      </w:r>
    </w:p>
    <w:p w14:paraId="1C0074C6" w14:textId="77777777" w:rsidR="0026681A" w:rsidRPr="005E1DC4" w:rsidRDefault="0026681A" w:rsidP="00F12F31">
      <w:pPr>
        <w:numPr>
          <w:ilvl w:val="0"/>
          <w:numId w:val="9"/>
        </w:numPr>
        <w:tabs>
          <w:tab w:val="clear" w:pos="360"/>
          <w:tab w:val="num" w:pos="0"/>
          <w:tab w:val="num" w:pos="1074"/>
        </w:tabs>
        <w:spacing w:line="240" w:lineRule="auto"/>
        <w:ind w:left="0"/>
        <w:rPr>
          <w:rFonts w:cs="Arial"/>
          <w:color w:val="000000"/>
          <w:szCs w:val="22"/>
        </w:rPr>
      </w:pPr>
      <w:r w:rsidRPr="005E1DC4">
        <w:rPr>
          <w:rFonts w:cs="Arial"/>
          <w:szCs w:val="22"/>
        </w:rPr>
        <w:t>Podan</w:t>
      </w:r>
      <w:r w:rsidR="00390513">
        <w:rPr>
          <w:rFonts w:cs="Arial"/>
          <w:szCs w:val="22"/>
        </w:rPr>
        <w:t>e w ofercie ceny ofertowe mogą</w:t>
      </w:r>
      <w:r w:rsidRPr="005E1DC4">
        <w:rPr>
          <w:rFonts w:cs="Arial"/>
          <w:szCs w:val="22"/>
        </w:rPr>
        <w:t xml:space="preserve"> ulec zmianie w wyniku negocjacji cenowych</w:t>
      </w:r>
      <w:r w:rsidR="006C0473">
        <w:rPr>
          <w:rFonts w:cs="Arial"/>
          <w:szCs w:val="22"/>
        </w:rPr>
        <w:t xml:space="preserve"> i </w:t>
      </w:r>
      <w:r w:rsidR="00C70AF5">
        <w:rPr>
          <w:rFonts w:cs="Arial"/>
          <w:szCs w:val="22"/>
        </w:rPr>
        <w:t>dogrywki</w:t>
      </w:r>
      <w:r w:rsidR="006C0473">
        <w:rPr>
          <w:rFonts w:cs="Arial"/>
          <w:szCs w:val="22"/>
        </w:rPr>
        <w:t>,</w:t>
      </w:r>
      <w:r w:rsidRPr="005E1DC4">
        <w:rPr>
          <w:rFonts w:cs="Arial"/>
          <w:szCs w:val="22"/>
        </w:rPr>
        <w:t xml:space="preserve"> </w:t>
      </w:r>
      <w:r w:rsidR="00642B88">
        <w:rPr>
          <w:rFonts w:cs="Arial"/>
          <w:szCs w:val="22"/>
        </w:rPr>
        <w:t>o </w:t>
      </w:r>
      <w:r w:rsidRPr="005E1DC4">
        <w:rPr>
          <w:rFonts w:cs="Arial"/>
          <w:szCs w:val="22"/>
        </w:rPr>
        <w:t>któ</w:t>
      </w:r>
      <w:r w:rsidR="00390513">
        <w:rPr>
          <w:rFonts w:cs="Arial"/>
          <w:szCs w:val="22"/>
        </w:rPr>
        <w:t>rych mowa w rozdz. XIII</w:t>
      </w:r>
      <w:r w:rsidR="0016710C">
        <w:rPr>
          <w:rFonts w:cs="Arial"/>
          <w:szCs w:val="22"/>
        </w:rPr>
        <w:t xml:space="preserve"> pk</w:t>
      </w:r>
      <w:r w:rsidR="00F01D5D">
        <w:rPr>
          <w:rFonts w:cs="Arial"/>
          <w:szCs w:val="22"/>
        </w:rPr>
        <w:t>t</w:t>
      </w:r>
      <w:r w:rsidR="00890CAF">
        <w:rPr>
          <w:rFonts w:cs="Arial"/>
          <w:szCs w:val="22"/>
        </w:rPr>
        <w:t xml:space="preserve"> 2</w:t>
      </w:r>
      <w:r w:rsidR="00390513">
        <w:rPr>
          <w:rFonts w:cs="Arial"/>
          <w:szCs w:val="22"/>
        </w:rPr>
        <w:t xml:space="preserve"> </w:t>
      </w:r>
      <w:r w:rsidR="00A300C9">
        <w:rPr>
          <w:rFonts w:cs="Arial"/>
          <w:szCs w:val="22"/>
        </w:rPr>
        <w:t>SWZ</w:t>
      </w:r>
      <w:r w:rsidR="004B5129">
        <w:rPr>
          <w:rFonts w:cs="Arial"/>
          <w:szCs w:val="22"/>
        </w:rPr>
        <w:t>.</w:t>
      </w:r>
    </w:p>
    <w:p w14:paraId="588C9DA1" w14:textId="77777777" w:rsidR="001F2C85" w:rsidRDefault="008D0E4A" w:rsidP="00694861">
      <w:pPr>
        <w:tabs>
          <w:tab w:val="num" w:pos="0"/>
        </w:tabs>
        <w:spacing w:line="240" w:lineRule="auto"/>
        <w:rPr>
          <w:rFonts w:cs="Arial"/>
          <w:szCs w:val="22"/>
        </w:rPr>
      </w:pPr>
      <w:r w:rsidRPr="00001B29">
        <w:rPr>
          <w:rFonts w:cs="Arial"/>
          <w:szCs w:val="22"/>
        </w:rPr>
        <w:t>Dopuszcza się możliwość zmiany stawki VAT w d</w:t>
      </w:r>
      <w:r w:rsidR="0026681A">
        <w:rPr>
          <w:rFonts w:cs="Arial"/>
          <w:szCs w:val="22"/>
        </w:rPr>
        <w:t>ostosowaniu do obowiązujących w </w:t>
      </w:r>
      <w:r w:rsidRPr="00001B29">
        <w:rPr>
          <w:rFonts w:cs="Arial"/>
          <w:szCs w:val="22"/>
        </w:rPr>
        <w:t xml:space="preserve">dniu wystawienia faktury przepisów. </w:t>
      </w:r>
    </w:p>
    <w:p w14:paraId="25881131" w14:textId="77777777" w:rsidR="00D023E9" w:rsidRPr="00D023E9" w:rsidRDefault="00D76DEF" w:rsidP="00F12F31">
      <w:pPr>
        <w:numPr>
          <w:ilvl w:val="0"/>
          <w:numId w:val="9"/>
        </w:numPr>
        <w:tabs>
          <w:tab w:val="clear" w:pos="360"/>
          <w:tab w:val="num" w:pos="0"/>
        </w:tabs>
        <w:spacing w:line="240" w:lineRule="auto"/>
        <w:ind w:left="0" w:hanging="357"/>
        <w:rPr>
          <w:rFonts w:cs="Arial"/>
          <w:b/>
          <w:szCs w:val="22"/>
        </w:rPr>
      </w:pPr>
      <w:r w:rsidRPr="00932D7E">
        <w:rPr>
          <w:rFonts w:cs="Arial"/>
          <w:szCs w:val="22"/>
        </w:rPr>
        <w:t>Akceptujemy warunki</w:t>
      </w:r>
      <w:r w:rsidR="00FC5A8C" w:rsidRPr="00932D7E">
        <w:rPr>
          <w:rFonts w:cs="Arial"/>
          <w:szCs w:val="22"/>
        </w:rPr>
        <w:t xml:space="preserve"> płatności przedstawione przez Z</w:t>
      </w:r>
      <w:r w:rsidR="00731DCE">
        <w:rPr>
          <w:rFonts w:cs="Arial"/>
          <w:szCs w:val="22"/>
        </w:rPr>
        <w:t>amawiającego w projekcie umowy, zgodnie</w:t>
      </w:r>
      <w:r w:rsidR="004C48F7">
        <w:rPr>
          <w:rFonts w:cs="Arial"/>
          <w:szCs w:val="22"/>
        </w:rPr>
        <w:t>,</w:t>
      </w:r>
      <w:r w:rsidR="00731DCE">
        <w:rPr>
          <w:rFonts w:cs="Arial"/>
          <w:szCs w:val="22"/>
        </w:rPr>
        <w:t xml:space="preserve"> z którymi dokonana zostan</w:t>
      </w:r>
      <w:r w:rsidR="00A82C54">
        <w:rPr>
          <w:rFonts w:cs="Arial"/>
          <w:szCs w:val="22"/>
        </w:rPr>
        <w:t>ie zapłata wynagrodzenia wraz z </w:t>
      </w:r>
      <w:r w:rsidR="00731DCE">
        <w:rPr>
          <w:rFonts w:cs="Arial"/>
          <w:szCs w:val="22"/>
        </w:rPr>
        <w:t>podatkiem VAT.</w:t>
      </w:r>
    </w:p>
    <w:p w14:paraId="70084742" w14:textId="77777777" w:rsidR="00CF56AC" w:rsidRPr="008D3F84" w:rsidRDefault="00697E4B" w:rsidP="00F12F31">
      <w:pPr>
        <w:numPr>
          <w:ilvl w:val="0"/>
          <w:numId w:val="9"/>
        </w:numPr>
        <w:tabs>
          <w:tab w:val="clear" w:pos="360"/>
          <w:tab w:val="num" w:pos="0"/>
        </w:tabs>
        <w:spacing w:line="240" w:lineRule="auto"/>
        <w:ind w:left="0" w:hanging="357"/>
        <w:rPr>
          <w:rFonts w:cs="Arial"/>
          <w:szCs w:val="22"/>
        </w:rPr>
      </w:pPr>
      <w:r>
        <w:rPr>
          <w:rFonts w:cs="Arial"/>
          <w:szCs w:val="22"/>
        </w:rPr>
        <w:t>Zobow</w:t>
      </w:r>
      <w:r w:rsidR="006229DF">
        <w:rPr>
          <w:rFonts w:cs="Arial"/>
          <w:szCs w:val="22"/>
        </w:rPr>
        <w:t>i</w:t>
      </w:r>
      <w:r w:rsidR="002572FE" w:rsidRPr="002572FE">
        <w:rPr>
          <w:rFonts w:cs="Arial"/>
          <w:szCs w:val="22"/>
        </w:rPr>
        <w:t xml:space="preserve">ązujemy się do realizacji </w:t>
      </w:r>
      <w:r w:rsidR="00181779">
        <w:rPr>
          <w:rFonts w:cs="Arial"/>
          <w:szCs w:val="22"/>
        </w:rPr>
        <w:t>zamówienia</w:t>
      </w:r>
      <w:r w:rsidR="002572FE" w:rsidRPr="002572FE">
        <w:rPr>
          <w:rFonts w:cs="Arial"/>
          <w:szCs w:val="22"/>
        </w:rPr>
        <w:t xml:space="preserve"> w terminie określonym w projekcie umowy. </w:t>
      </w:r>
    </w:p>
    <w:p w14:paraId="08A2B39A" w14:textId="77777777" w:rsidR="00BF0305" w:rsidRPr="00BF0305" w:rsidRDefault="00697E4B" w:rsidP="00F12F31">
      <w:pPr>
        <w:numPr>
          <w:ilvl w:val="0"/>
          <w:numId w:val="9"/>
        </w:numPr>
        <w:tabs>
          <w:tab w:val="clear" w:pos="360"/>
          <w:tab w:val="num" w:pos="0"/>
        </w:tabs>
        <w:spacing w:line="240" w:lineRule="auto"/>
        <w:ind w:left="0" w:hanging="357"/>
        <w:rPr>
          <w:rFonts w:cs="Arial"/>
          <w:szCs w:val="22"/>
        </w:rPr>
      </w:pPr>
      <w:r>
        <w:rPr>
          <w:rFonts w:cs="Arial"/>
          <w:szCs w:val="22"/>
        </w:rPr>
        <w:t>Oświad</w:t>
      </w:r>
      <w:r w:rsidR="00D76DEF" w:rsidRPr="00932D7E">
        <w:rPr>
          <w:rFonts w:cs="Arial"/>
          <w:szCs w:val="22"/>
        </w:rPr>
        <w:t>czamy, że zapoznaliśmy się ze Specyfikacj</w:t>
      </w:r>
      <w:r w:rsidR="00C4712C" w:rsidRPr="00932D7E">
        <w:rPr>
          <w:rFonts w:cs="Arial"/>
          <w:szCs w:val="22"/>
        </w:rPr>
        <w:t xml:space="preserve">ą </w:t>
      </w:r>
      <w:r w:rsidR="004D486A">
        <w:rPr>
          <w:rFonts w:cs="Arial"/>
          <w:szCs w:val="22"/>
        </w:rPr>
        <w:t>w</w:t>
      </w:r>
      <w:r w:rsidR="00C4712C" w:rsidRPr="00932D7E">
        <w:rPr>
          <w:rFonts w:cs="Arial"/>
          <w:szCs w:val="22"/>
        </w:rPr>
        <w:t xml:space="preserve">arunków </w:t>
      </w:r>
      <w:r w:rsidR="004D486A">
        <w:rPr>
          <w:rFonts w:cs="Arial"/>
          <w:szCs w:val="22"/>
        </w:rPr>
        <w:t>z</w:t>
      </w:r>
      <w:r w:rsidR="00C4712C" w:rsidRPr="00932D7E">
        <w:rPr>
          <w:rFonts w:cs="Arial"/>
          <w:szCs w:val="22"/>
        </w:rPr>
        <w:t>amówienia</w:t>
      </w:r>
      <w:r w:rsidR="00D76DEF" w:rsidRPr="00932D7E">
        <w:rPr>
          <w:rFonts w:cs="Arial"/>
          <w:szCs w:val="22"/>
        </w:rPr>
        <w:t xml:space="preserve"> </w:t>
      </w:r>
      <w:r w:rsidR="003C119D">
        <w:rPr>
          <w:rFonts w:cs="Arial"/>
          <w:szCs w:val="22"/>
        </w:rPr>
        <w:t>i jej </w:t>
      </w:r>
      <w:r w:rsidR="007C6B46">
        <w:rPr>
          <w:rFonts w:cs="Arial"/>
          <w:szCs w:val="22"/>
        </w:rPr>
        <w:t xml:space="preserve">załącznikami, </w:t>
      </w:r>
      <w:r w:rsidR="00D76DEF" w:rsidRPr="00932D7E">
        <w:rPr>
          <w:rFonts w:cs="Arial"/>
          <w:szCs w:val="22"/>
        </w:rPr>
        <w:t xml:space="preserve">przyjmujemy je bez zastrzeżeń oraz zdobyliśmy konieczne informacje potrzebne do prawidłowego przygotowania oferty. </w:t>
      </w:r>
    </w:p>
    <w:p w14:paraId="64D0E1E7" w14:textId="77777777" w:rsidR="00451D7A" w:rsidRDefault="00697E4B" w:rsidP="00F12F31">
      <w:pPr>
        <w:numPr>
          <w:ilvl w:val="0"/>
          <w:numId w:val="9"/>
        </w:numPr>
        <w:tabs>
          <w:tab w:val="clear" w:pos="360"/>
          <w:tab w:val="num" w:pos="0"/>
        </w:tabs>
        <w:spacing w:line="240" w:lineRule="auto"/>
        <w:ind w:left="0"/>
        <w:rPr>
          <w:rFonts w:cs="Arial"/>
          <w:szCs w:val="22"/>
        </w:rPr>
      </w:pPr>
      <w:r>
        <w:rPr>
          <w:rFonts w:cs="Arial"/>
          <w:szCs w:val="22"/>
        </w:rPr>
        <w:t>Oświad</w:t>
      </w:r>
      <w:r w:rsidR="00451D7A" w:rsidRPr="00932D7E">
        <w:rPr>
          <w:rFonts w:cs="Arial"/>
          <w:szCs w:val="22"/>
        </w:rPr>
        <w:t>czamy, że zawarty w</w:t>
      </w:r>
      <w:r w:rsidR="009727FA">
        <w:rPr>
          <w:rFonts w:cs="Arial"/>
          <w:szCs w:val="22"/>
        </w:rPr>
        <w:t xml:space="preserve"> </w:t>
      </w:r>
      <w:r w:rsidR="004D486A">
        <w:rPr>
          <w:rFonts w:cs="Arial"/>
          <w:szCs w:val="22"/>
        </w:rPr>
        <w:t>S</w:t>
      </w:r>
      <w:r w:rsidR="00451D7A" w:rsidRPr="00932D7E">
        <w:rPr>
          <w:rFonts w:cs="Arial"/>
          <w:szCs w:val="22"/>
        </w:rPr>
        <w:t>pecyfikacji warunków zamówien</w:t>
      </w:r>
      <w:r w:rsidR="0016710C">
        <w:rPr>
          <w:rFonts w:cs="Arial"/>
          <w:szCs w:val="22"/>
        </w:rPr>
        <w:t xml:space="preserve">ia projekt Umowy </w:t>
      </w:r>
      <w:r w:rsidR="000E533D">
        <w:rPr>
          <w:rFonts w:cs="Arial"/>
          <w:szCs w:val="22"/>
        </w:rPr>
        <w:t>(Załącznik nr 5</w:t>
      </w:r>
      <w:r w:rsidR="00451D7A" w:rsidRPr="0086014A">
        <w:rPr>
          <w:rFonts w:cs="Arial"/>
          <w:szCs w:val="22"/>
        </w:rPr>
        <w:t xml:space="preserve"> do </w:t>
      </w:r>
      <w:r w:rsidR="00A300C9">
        <w:rPr>
          <w:rFonts w:cs="Arial"/>
          <w:szCs w:val="22"/>
        </w:rPr>
        <w:t>SWZ</w:t>
      </w:r>
      <w:r w:rsidR="00451D7A" w:rsidRPr="0086014A">
        <w:rPr>
          <w:rFonts w:cs="Arial"/>
          <w:szCs w:val="22"/>
        </w:rPr>
        <w:t>) został</w:t>
      </w:r>
      <w:r w:rsidR="00451D7A" w:rsidRPr="00932D7E">
        <w:rPr>
          <w:rFonts w:cs="Arial"/>
          <w:szCs w:val="22"/>
        </w:rPr>
        <w:t xml:space="preserve"> przez nas zaakceptowany i</w:t>
      </w:r>
      <w:r w:rsidR="00291983">
        <w:rPr>
          <w:rFonts w:cs="Arial"/>
          <w:szCs w:val="22"/>
        </w:rPr>
        <w:t> </w:t>
      </w:r>
      <w:r w:rsidR="00451D7A" w:rsidRPr="00932D7E">
        <w:rPr>
          <w:rFonts w:cs="Arial"/>
          <w:szCs w:val="22"/>
        </w:rPr>
        <w:t>zobowiązuj</w:t>
      </w:r>
      <w:r w:rsidR="009727FA">
        <w:rPr>
          <w:rFonts w:cs="Arial"/>
          <w:szCs w:val="22"/>
        </w:rPr>
        <w:t>emy się w </w:t>
      </w:r>
      <w:r w:rsidR="00451D7A" w:rsidRPr="00932D7E">
        <w:rPr>
          <w:rFonts w:cs="Arial"/>
          <w:szCs w:val="22"/>
        </w:rPr>
        <w:t xml:space="preserve">przypadku wyboru naszej oferty do zawarcia umowy na warunkach, w miejscu </w:t>
      </w:r>
      <w:r w:rsidR="009727FA">
        <w:rPr>
          <w:rFonts w:cs="Arial"/>
          <w:szCs w:val="22"/>
        </w:rPr>
        <w:t>i </w:t>
      </w:r>
      <w:r w:rsidR="00451D7A" w:rsidRPr="00932D7E">
        <w:rPr>
          <w:rFonts w:cs="Arial"/>
          <w:szCs w:val="22"/>
        </w:rPr>
        <w:t>terminie wyznaczonym przez Zamawiającego.</w:t>
      </w:r>
    </w:p>
    <w:p w14:paraId="3C773548" w14:textId="77777777" w:rsidR="00890CAF" w:rsidRPr="004105FB" w:rsidRDefault="00697E4B" w:rsidP="00F12F31">
      <w:pPr>
        <w:numPr>
          <w:ilvl w:val="0"/>
          <w:numId w:val="9"/>
        </w:numPr>
        <w:tabs>
          <w:tab w:val="clear" w:pos="360"/>
          <w:tab w:val="num" w:pos="0"/>
        </w:tabs>
        <w:spacing w:line="240" w:lineRule="auto"/>
        <w:ind w:left="0"/>
        <w:rPr>
          <w:rFonts w:cs="Arial"/>
          <w:szCs w:val="22"/>
        </w:rPr>
      </w:pPr>
      <w:r>
        <w:rPr>
          <w:rFonts w:cs="Arial"/>
          <w:szCs w:val="22"/>
        </w:rPr>
        <w:t>Niniejs</w:t>
      </w:r>
      <w:r w:rsidR="00587B18" w:rsidRPr="004105FB">
        <w:rPr>
          <w:rFonts w:cs="Arial"/>
          <w:szCs w:val="22"/>
        </w:rPr>
        <w:t xml:space="preserve">zym </w:t>
      </w:r>
      <w:r w:rsidR="00D17125">
        <w:rPr>
          <w:rFonts w:cs="Arial"/>
          <w:szCs w:val="22"/>
        </w:rPr>
        <w:t>upoważniam/y</w:t>
      </w:r>
      <w:r w:rsidR="00587B18" w:rsidRPr="004105FB">
        <w:rPr>
          <w:rFonts w:cs="Arial"/>
          <w:szCs w:val="22"/>
        </w:rPr>
        <w:t xml:space="preserve"> Pana/Panią </w:t>
      </w:r>
      <w:r w:rsidR="00587B18" w:rsidRPr="00C607DE">
        <w:rPr>
          <w:rFonts w:cs="Arial"/>
          <w:szCs w:val="22"/>
          <w:highlight w:val="lightGray"/>
        </w:rPr>
        <w:t>……</w:t>
      </w:r>
      <w:r w:rsidR="003C26FD" w:rsidRPr="00C607DE">
        <w:rPr>
          <w:rFonts w:cs="Arial"/>
          <w:szCs w:val="22"/>
          <w:highlight w:val="lightGray"/>
        </w:rPr>
        <w:t>……</w:t>
      </w:r>
      <w:r w:rsidR="00587B18" w:rsidRPr="00C607DE">
        <w:rPr>
          <w:rFonts w:cs="Arial"/>
          <w:szCs w:val="22"/>
          <w:highlight w:val="lightGray"/>
        </w:rPr>
        <w:t>……………,</w:t>
      </w:r>
      <w:r w:rsidR="00587B18" w:rsidRPr="004105FB">
        <w:rPr>
          <w:rFonts w:cs="Arial"/>
          <w:szCs w:val="22"/>
        </w:rPr>
        <w:t xml:space="preserve"> tel. </w:t>
      </w:r>
      <w:r w:rsidR="00587B18" w:rsidRPr="00C607DE">
        <w:rPr>
          <w:rFonts w:cs="Arial"/>
          <w:szCs w:val="22"/>
          <w:highlight w:val="lightGray"/>
        </w:rPr>
        <w:t>……………………..</w:t>
      </w:r>
      <w:r w:rsidR="00401D5A" w:rsidRPr="004105FB">
        <w:rPr>
          <w:rFonts w:cs="Arial"/>
          <w:szCs w:val="22"/>
        </w:rPr>
        <w:t xml:space="preserve"> e mail </w:t>
      </w:r>
      <w:r w:rsidR="00401D5A" w:rsidRPr="00C607DE">
        <w:rPr>
          <w:rFonts w:cs="Arial"/>
          <w:szCs w:val="22"/>
          <w:highlight w:val="lightGray"/>
        </w:rPr>
        <w:t>…………………</w:t>
      </w:r>
      <w:r w:rsidR="00F01D5D" w:rsidRPr="00C607DE">
        <w:rPr>
          <w:rFonts w:cs="Arial"/>
          <w:szCs w:val="22"/>
          <w:highlight w:val="lightGray"/>
        </w:rPr>
        <w:t>………..</w:t>
      </w:r>
      <w:r w:rsidR="00401D5A" w:rsidRPr="00C607DE">
        <w:rPr>
          <w:rFonts w:cs="Arial"/>
          <w:szCs w:val="22"/>
          <w:highlight w:val="lightGray"/>
        </w:rPr>
        <w:t>……</w:t>
      </w:r>
      <w:r w:rsidR="00401D5A" w:rsidRPr="004105FB">
        <w:rPr>
          <w:rFonts w:cs="Arial"/>
          <w:szCs w:val="22"/>
        </w:rPr>
        <w:t>.</w:t>
      </w:r>
      <w:r w:rsidR="00587B18" w:rsidRPr="004105FB">
        <w:rPr>
          <w:rFonts w:cs="Arial"/>
          <w:szCs w:val="22"/>
        </w:rPr>
        <w:t xml:space="preserve"> do przeprowadzenia</w:t>
      </w:r>
      <w:r w:rsidR="001638B0">
        <w:rPr>
          <w:rFonts w:cs="Arial"/>
          <w:szCs w:val="22"/>
        </w:rPr>
        <w:t>,</w:t>
      </w:r>
      <w:r w:rsidR="00F01D5D">
        <w:rPr>
          <w:rFonts w:cs="Arial"/>
          <w:szCs w:val="22"/>
        </w:rPr>
        <w:t xml:space="preserve"> na podstawie rozdz. XIII pkt</w:t>
      </w:r>
      <w:r w:rsidR="0009126A">
        <w:rPr>
          <w:rFonts w:cs="Arial"/>
          <w:szCs w:val="22"/>
        </w:rPr>
        <w:t> </w:t>
      </w:r>
      <w:r w:rsidR="0070541E" w:rsidRPr="004105FB">
        <w:rPr>
          <w:rFonts w:cs="Arial"/>
          <w:szCs w:val="22"/>
        </w:rPr>
        <w:t>2</w:t>
      </w:r>
      <w:r w:rsidR="00587B18" w:rsidRPr="004105FB">
        <w:rPr>
          <w:rFonts w:cs="Arial"/>
          <w:szCs w:val="22"/>
        </w:rPr>
        <w:t xml:space="preserve"> </w:t>
      </w:r>
      <w:r w:rsidR="00A300C9">
        <w:rPr>
          <w:rFonts w:cs="Arial"/>
          <w:szCs w:val="22"/>
        </w:rPr>
        <w:t>SWZ</w:t>
      </w:r>
      <w:r w:rsidR="0009126A">
        <w:rPr>
          <w:rFonts w:cs="Arial"/>
          <w:szCs w:val="22"/>
        </w:rPr>
        <w:t xml:space="preserve">, </w:t>
      </w:r>
      <w:r w:rsidR="00587B18" w:rsidRPr="004105FB">
        <w:rPr>
          <w:rFonts w:cs="Arial"/>
          <w:szCs w:val="22"/>
        </w:rPr>
        <w:t xml:space="preserve">telefonicznych </w:t>
      </w:r>
      <w:r w:rsidR="00DA1F4E" w:rsidRPr="004105FB">
        <w:rPr>
          <w:rFonts w:cs="Arial"/>
          <w:szCs w:val="22"/>
        </w:rPr>
        <w:t xml:space="preserve">lub e-mailowych </w:t>
      </w:r>
      <w:r w:rsidR="00587B18" w:rsidRPr="004105FB">
        <w:rPr>
          <w:rFonts w:cs="Arial"/>
          <w:szCs w:val="22"/>
        </w:rPr>
        <w:t xml:space="preserve">negocjacji cenowych </w:t>
      </w:r>
      <w:r w:rsidR="004D486A">
        <w:rPr>
          <w:rFonts w:cs="Arial"/>
          <w:szCs w:val="22"/>
        </w:rPr>
        <w:t>lub dogrywki</w:t>
      </w:r>
      <w:r w:rsidR="001638B0">
        <w:rPr>
          <w:rFonts w:cs="Arial"/>
          <w:szCs w:val="22"/>
        </w:rPr>
        <w:t>,</w:t>
      </w:r>
      <w:r w:rsidR="004D486A">
        <w:rPr>
          <w:rFonts w:cs="Arial"/>
          <w:szCs w:val="22"/>
        </w:rPr>
        <w:t xml:space="preserve"> </w:t>
      </w:r>
      <w:r w:rsidR="00587B18" w:rsidRPr="004105FB">
        <w:rPr>
          <w:rFonts w:cs="Arial"/>
          <w:szCs w:val="22"/>
        </w:rPr>
        <w:t>z</w:t>
      </w:r>
      <w:r w:rsidR="0048366A">
        <w:rPr>
          <w:rFonts w:cs="Arial"/>
          <w:szCs w:val="22"/>
        </w:rPr>
        <w:t> </w:t>
      </w:r>
      <w:r w:rsidR="00587B18" w:rsidRPr="004105FB">
        <w:rPr>
          <w:rFonts w:cs="Arial"/>
          <w:szCs w:val="22"/>
        </w:rPr>
        <w:t xml:space="preserve">Zamawiającym. </w:t>
      </w:r>
    </w:p>
    <w:p w14:paraId="4443E73E" w14:textId="77777777" w:rsidR="001F2C85" w:rsidRPr="0016710C" w:rsidRDefault="00587B18" w:rsidP="00694861">
      <w:pPr>
        <w:tabs>
          <w:tab w:val="num" w:pos="0"/>
        </w:tabs>
        <w:spacing w:line="240" w:lineRule="auto"/>
        <w:rPr>
          <w:rFonts w:cs="Arial"/>
          <w:szCs w:val="22"/>
        </w:rPr>
      </w:pPr>
      <w:r w:rsidRPr="0016710C">
        <w:rPr>
          <w:rFonts w:cs="Arial"/>
          <w:szCs w:val="22"/>
        </w:rPr>
        <w:t>Po zakończonych negocjacjach</w:t>
      </w:r>
      <w:r w:rsidR="007941C9">
        <w:rPr>
          <w:rFonts w:cs="Arial"/>
          <w:szCs w:val="22"/>
        </w:rPr>
        <w:t>/</w:t>
      </w:r>
      <w:r w:rsidR="004970FA">
        <w:rPr>
          <w:rFonts w:cs="Arial"/>
          <w:szCs w:val="22"/>
        </w:rPr>
        <w:t>dogrywce</w:t>
      </w:r>
      <w:r w:rsidR="007941C9">
        <w:rPr>
          <w:rFonts w:cs="Arial"/>
          <w:szCs w:val="22"/>
        </w:rPr>
        <w:t xml:space="preserve"> </w:t>
      </w:r>
      <w:r w:rsidRPr="0016710C">
        <w:rPr>
          <w:rFonts w:cs="Arial"/>
          <w:szCs w:val="22"/>
        </w:rPr>
        <w:t>ostateczna cena zostanie potwierdzona przez tę osobę drogą elektroniczną lub faksem. (Forma pisemna jest zawsze dozwolona)</w:t>
      </w:r>
      <w:r w:rsidR="00291983">
        <w:rPr>
          <w:rFonts w:cs="Arial"/>
          <w:szCs w:val="22"/>
        </w:rPr>
        <w:t>.</w:t>
      </w:r>
    </w:p>
    <w:p w14:paraId="7C0B186D" w14:textId="77777777" w:rsidR="001F2C85" w:rsidRDefault="00D76DEF" w:rsidP="00F12F31">
      <w:pPr>
        <w:numPr>
          <w:ilvl w:val="0"/>
          <w:numId w:val="9"/>
        </w:numPr>
        <w:tabs>
          <w:tab w:val="clear" w:pos="360"/>
          <w:tab w:val="num" w:pos="0"/>
        </w:tabs>
        <w:spacing w:line="240" w:lineRule="auto"/>
        <w:ind w:left="0"/>
        <w:rPr>
          <w:rFonts w:cs="Arial"/>
          <w:szCs w:val="22"/>
        </w:rPr>
      </w:pPr>
      <w:r w:rsidRPr="002424C8">
        <w:rPr>
          <w:rFonts w:cs="Arial"/>
          <w:szCs w:val="22"/>
        </w:rPr>
        <w:t xml:space="preserve">Uważamy się za związanych niniejszą ofertą przez czas wskazany w Specyfikacji </w:t>
      </w:r>
      <w:r w:rsidR="004D486A">
        <w:rPr>
          <w:rFonts w:cs="Arial"/>
          <w:szCs w:val="22"/>
        </w:rPr>
        <w:t>w</w:t>
      </w:r>
      <w:r w:rsidRPr="002424C8">
        <w:rPr>
          <w:rFonts w:cs="Arial"/>
          <w:szCs w:val="22"/>
        </w:rPr>
        <w:t xml:space="preserve">arunków </w:t>
      </w:r>
      <w:r w:rsidR="004D486A">
        <w:rPr>
          <w:rFonts w:cs="Arial"/>
          <w:szCs w:val="22"/>
        </w:rPr>
        <w:t>z</w:t>
      </w:r>
      <w:r w:rsidRPr="002424C8">
        <w:rPr>
          <w:rFonts w:cs="Arial"/>
          <w:szCs w:val="22"/>
        </w:rPr>
        <w:t xml:space="preserve">amówienia, czyli przez okres </w:t>
      </w:r>
      <w:r w:rsidR="00DD3D87" w:rsidRPr="002424C8">
        <w:rPr>
          <w:rFonts w:cs="Arial"/>
          <w:szCs w:val="22"/>
        </w:rPr>
        <w:t>60</w:t>
      </w:r>
      <w:r w:rsidRPr="002424C8">
        <w:rPr>
          <w:rFonts w:cs="Arial"/>
          <w:szCs w:val="22"/>
        </w:rPr>
        <w:t xml:space="preserve"> dni. Bie</w:t>
      </w:r>
      <w:r w:rsidR="00680FE6">
        <w:rPr>
          <w:rFonts w:cs="Arial"/>
          <w:szCs w:val="22"/>
        </w:rPr>
        <w:t>g terminu rozpoczyna się wraz z </w:t>
      </w:r>
      <w:r w:rsidRPr="002424C8">
        <w:rPr>
          <w:rFonts w:cs="Arial"/>
          <w:szCs w:val="22"/>
        </w:rPr>
        <w:t>upływem terminu składania ofert określonym w SWZ.</w:t>
      </w:r>
    </w:p>
    <w:p w14:paraId="50B504CF" w14:textId="77777777" w:rsidR="00563A07" w:rsidRPr="00A7190F" w:rsidRDefault="00563A07" w:rsidP="00563A07">
      <w:pPr>
        <w:numPr>
          <w:ilvl w:val="0"/>
          <w:numId w:val="9"/>
        </w:numPr>
        <w:tabs>
          <w:tab w:val="clear" w:pos="360"/>
          <w:tab w:val="num" w:pos="0"/>
        </w:tabs>
        <w:spacing w:line="240" w:lineRule="auto"/>
        <w:ind w:left="0" w:hanging="357"/>
        <w:rPr>
          <w:rFonts w:cs="Arial"/>
          <w:szCs w:val="22"/>
        </w:rPr>
      </w:pPr>
      <w:r w:rsidRPr="00A7190F">
        <w:rPr>
          <w:rFonts w:cs="Arial"/>
          <w:szCs w:val="22"/>
        </w:rPr>
        <w:t>Zachowamy w tajemnicy wszelkie informacje uzyskane w związku z niniejszym postępowaniem, realizacją przedmiotu zamówienia oraz zobowiązujemy się do niekopiowania, niepowielania, ani w jakikolwiek sposób nierozpowszechniania informacji otrzymanych od Zamawiającego, za wyjątkiem przypadków, gdy jest to potrzebne w celu realizacji przedmiotu zamówienia.</w:t>
      </w:r>
    </w:p>
    <w:p w14:paraId="4B8652BD" w14:textId="77777777" w:rsidR="00563A07" w:rsidRPr="00EE14B4" w:rsidRDefault="00563A07" w:rsidP="00563A07">
      <w:pPr>
        <w:spacing w:line="240" w:lineRule="auto"/>
        <w:rPr>
          <w:rFonts w:cs="Arial"/>
          <w:szCs w:val="22"/>
        </w:rPr>
      </w:pPr>
    </w:p>
    <w:p w14:paraId="7B20F8D2" w14:textId="77777777" w:rsidR="00563A07" w:rsidRPr="00795724" w:rsidRDefault="00563A07" w:rsidP="00563A07">
      <w:pPr>
        <w:numPr>
          <w:ilvl w:val="0"/>
          <w:numId w:val="9"/>
        </w:numPr>
        <w:tabs>
          <w:tab w:val="clear" w:pos="360"/>
          <w:tab w:val="num" w:pos="0"/>
        </w:tabs>
        <w:spacing w:line="240" w:lineRule="auto"/>
        <w:ind w:left="0"/>
        <w:rPr>
          <w:rFonts w:eastAsia="Calibri" w:cs="Arial"/>
          <w:b/>
          <w:szCs w:val="22"/>
          <w:lang w:eastAsia="en-US"/>
        </w:rPr>
      </w:pPr>
      <w:r w:rsidRPr="00795724">
        <w:rPr>
          <w:rFonts w:eastAsia="Calibri" w:cs="Arial"/>
          <w:b/>
          <w:szCs w:val="22"/>
          <w:lang w:eastAsia="en-US"/>
        </w:rPr>
        <w:t xml:space="preserve">Oświadczamy, że </w:t>
      </w:r>
      <w:r w:rsidRPr="00795724">
        <w:rPr>
          <w:rFonts w:eastAsia="Calibri" w:cs="Arial"/>
          <w:b/>
          <w:i/>
          <w:szCs w:val="22"/>
          <w:lang w:eastAsia="en-US"/>
        </w:rPr>
        <w:t>(</w:t>
      </w:r>
      <w:r w:rsidRPr="00795724">
        <w:rPr>
          <w:rFonts w:eastAsia="Calibri" w:cs="Arial"/>
          <w:b/>
          <w:i/>
          <w:szCs w:val="22"/>
          <w:u w:val="single"/>
          <w:lang w:eastAsia="en-US"/>
        </w:rPr>
        <w:t>NALEŻY zaznaczyć znakiem „X” w odpowiednim polu „</w:t>
      </w:r>
      <w:r w:rsidRPr="008E30FF">
        <w:rPr>
          <w:rFonts w:eastAsia="Calibri" w:cs="Arial"/>
          <w:b/>
          <w:sz w:val="24"/>
          <w:u w:val="single"/>
          <w:lang w:eastAsia="en-US"/>
        </w:rPr>
        <w:t>□</w:t>
      </w:r>
      <w:r w:rsidRPr="00795724">
        <w:rPr>
          <w:rFonts w:eastAsia="Calibri" w:cs="Arial"/>
          <w:b/>
          <w:szCs w:val="22"/>
          <w:u w:val="single"/>
          <w:lang w:eastAsia="en-US"/>
        </w:rPr>
        <w:t>”</w:t>
      </w:r>
      <w:r w:rsidRPr="00795724">
        <w:rPr>
          <w:rFonts w:eastAsia="Calibri" w:cs="Arial"/>
          <w:b/>
          <w:szCs w:val="22"/>
          <w:lang w:eastAsia="en-US"/>
        </w:rPr>
        <w:t>):</w:t>
      </w:r>
    </w:p>
    <w:p w14:paraId="3AF67A2A" w14:textId="77777777" w:rsidR="00563A07" w:rsidRPr="00163296" w:rsidRDefault="00563A07" w:rsidP="00D27583">
      <w:pPr>
        <w:pStyle w:val="Akapitzlist"/>
        <w:numPr>
          <w:ilvl w:val="0"/>
          <w:numId w:val="18"/>
        </w:numPr>
        <w:ind w:left="284" w:hanging="284"/>
        <w:rPr>
          <w:rFonts w:ascii="Arial" w:hAnsi="Arial" w:cs="Arial"/>
          <w:color w:val="000000"/>
          <w:sz w:val="22"/>
          <w:szCs w:val="22"/>
        </w:rPr>
      </w:pPr>
      <w:r w:rsidRPr="00163296">
        <w:rPr>
          <w:rFonts w:ascii="Arial" w:hAnsi="Arial" w:cs="Arial"/>
          <w:sz w:val="22"/>
          <w:szCs w:val="22"/>
          <w:lang w:eastAsia="en-US"/>
        </w:rPr>
        <w:t>przekazujemy dane osobowe inne niż bezpośrednio nas dotyczące wobec czego:</w:t>
      </w:r>
    </w:p>
    <w:p w14:paraId="1CB96A10" w14:textId="77777777" w:rsidR="00563A07" w:rsidRPr="00163296" w:rsidRDefault="00563A07" w:rsidP="00D27583">
      <w:pPr>
        <w:pStyle w:val="Akapitzlist"/>
        <w:numPr>
          <w:ilvl w:val="0"/>
          <w:numId w:val="17"/>
        </w:numPr>
        <w:ind w:left="993" w:hanging="284"/>
        <w:rPr>
          <w:rFonts w:ascii="Arial" w:hAnsi="Arial" w:cs="Arial"/>
          <w:color w:val="000000"/>
          <w:sz w:val="22"/>
          <w:szCs w:val="22"/>
        </w:rPr>
      </w:pPr>
      <w:r w:rsidRPr="00163296">
        <w:rPr>
          <w:rFonts w:ascii="Arial" w:hAnsi="Arial" w:cs="Arial"/>
          <w:color w:val="000000"/>
          <w:sz w:val="22"/>
          <w:szCs w:val="22"/>
        </w:rPr>
        <w:t>wypełniliśmy obowiązki informacyjne przewidziane w art. 13 lub art. 14 RODO wobec osób fizycznych, od których dane osobowe zostały bezpośrednio lub pośrednio pozyskane w celu ubiegania się o udzielenie zamówienia w niniejszym postepowaniu;</w:t>
      </w:r>
    </w:p>
    <w:p w14:paraId="1026A243" w14:textId="77777777" w:rsidR="00563A07" w:rsidRPr="00163296" w:rsidRDefault="00563A07" w:rsidP="00D27583">
      <w:pPr>
        <w:pStyle w:val="Akapitzlist"/>
        <w:numPr>
          <w:ilvl w:val="0"/>
          <w:numId w:val="17"/>
        </w:numPr>
        <w:ind w:left="993" w:hanging="284"/>
        <w:rPr>
          <w:rFonts w:ascii="Arial" w:hAnsi="Arial" w:cs="Arial"/>
          <w:color w:val="000000"/>
          <w:sz w:val="22"/>
          <w:szCs w:val="22"/>
        </w:rPr>
      </w:pPr>
      <w:r w:rsidRPr="00163296">
        <w:rPr>
          <w:rFonts w:ascii="Arial" w:hAnsi="Arial" w:cs="Arial"/>
          <w:color w:val="000000"/>
          <w:sz w:val="22"/>
          <w:szCs w:val="22"/>
        </w:rPr>
        <w:t>poinformowaliśmy wszystkie osoby fizyczne, których dane zostały przekazane Zamawiającemu w związku</w:t>
      </w:r>
      <w:r>
        <w:rPr>
          <w:rFonts w:ascii="Arial" w:hAnsi="Arial" w:cs="Arial"/>
          <w:color w:val="000000"/>
          <w:sz w:val="22"/>
          <w:szCs w:val="22"/>
        </w:rPr>
        <w:t xml:space="preserve"> z prowadzonym postępowaniem, o </w:t>
      </w:r>
      <w:r w:rsidRPr="00163296">
        <w:rPr>
          <w:rFonts w:ascii="Arial" w:hAnsi="Arial" w:cs="Arial"/>
          <w:color w:val="000000"/>
          <w:sz w:val="22"/>
          <w:szCs w:val="22"/>
        </w:rPr>
        <w:t>przetwarzaniu ich danych osobowyc</w:t>
      </w:r>
      <w:r>
        <w:rPr>
          <w:rFonts w:ascii="Arial" w:hAnsi="Arial" w:cs="Arial"/>
          <w:color w:val="000000"/>
          <w:sz w:val="22"/>
          <w:szCs w:val="22"/>
        </w:rPr>
        <w:t>h przez Zamawiającego zgodnie z </w:t>
      </w:r>
      <w:r w:rsidRPr="00163296">
        <w:rPr>
          <w:rFonts w:ascii="Arial" w:hAnsi="Arial" w:cs="Arial"/>
          <w:color w:val="000000"/>
          <w:sz w:val="22"/>
          <w:szCs w:val="22"/>
        </w:rPr>
        <w:t xml:space="preserve">treścią </w:t>
      </w:r>
      <w:r>
        <w:rPr>
          <w:rFonts w:ascii="Arial" w:hAnsi="Arial" w:cs="Arial"/>
          <w:color w:val="000000"/>
          <w:sz w:val="22"/>
          <w:szCs w:val="22"/>
        </w:rPr>
        <w:t>r</w:t>
      </w:r>
      <w:r w:rsidRPr="00163296">
        <w:rPr>
          <w:rFonts w:ascii="Arial" w:hAnsi="Arial" w:cs="Arial"/>
          <w:color w:val="000000"/>
          <w:sz w:val="22"/>
          <w:szCs w:val="22"/>
        </w:rPr>
        <w:t xml:space="preserve">ozdz. </w:t>
      </w:r>
      <w:r>
        <w:rPr>
          <w:rFonts w:ascii="Arial" w:hAnsi="Arial" w:cs="Arial"/>
          <w:color w:val="000000"/>
          <w:sz w:val="22"/>
          <w:szCs w:val="22"/>
        </w:rPr>
        <w:t>XVI SWZ</w:t>
      </w:r>
      <w:r w:rsidRPr="00163296">
        <w:rPr>
          <w:rFonts w:ascii="Arial" w:hAnsi="Arial" w:cs="Arial"/>
          <w:color w:val="000000"/>
          <w:sz w:val="22"/>
          <w:szCs w:val="22"/>
        </w:rPr>
        <w:t>;</w:t>
      </w:r>
    </w:p>
    <w:p w14:paraId="352B8B87" w14:textId="77777777" w:rsidR="00563A07" w:rsidRPr="00163296" w:rsidRDefault="00563A07" w:rsidP="00D27583">
      <w:pPr>
        <w:pStyle w:val="Akapitzlist"/>
        <w:numPr>
          <w:ilvl w:val="0"/>
          <w:numId w:val="17"/>
        </w:numPr>
        <w:ind w:left="993" w:hanging="284"/>
        <w:rPr>
          <w:rFonts w:ascii="Arial" w:hAnsi="Arial" w:cs="Arial"/>
          <w:color w:val="000000"/>
          <w:sz w:val="22"/>
          <w:szCs w:val="22"/>
        </w:rPr>
      </w:pPr>
      <w:r w:rsidRPr="00163296">
        <w:rPr>
          <w:rFonts w:ascii="Arial" w:hAnsi="Arial" w:cs="Arial"/>
          <w:color w:val="000000"/>
          <w:sz w:val="22"/>
          <w:szCs w:val="22"/>
        </w:rPr>
        <w:t>zobowiązujemy się do przekazania informacji, w zakresie, o którym mowa pkt b) powyżej, także osobom, których dane zostaną przekazane Zamawiającemu w ww. celu na dalszych etapach postępowania.</w:t>
      </w:r>
    </w:p>
    <w:p w14:paraId="629493CE" w14:textId="77777777" w:rsidR="00143B37" w:rsidRPr="008C2814" w:rsidRDefault="00563A07" w:rsidP="00D27583">
      <w:pPr>
        <w:pStyle w:val="Akapitzlist"/>
        <w:numPr>
          <w:ilvl w:val="0"/>
          <w:numId w:val="18"/>
        </w:numPr>
        <w:autoSpaceDE w:val="0"/>
        <w:autoSpaceDN w:val="0"/>
        <w:spacing w:after="120"/>
        <w:ind w:left="284" w:hanging="284"/>
        <w:contextualSpacing/>
        <w:rPr>
          <w:rFonts w:ascii="Arial" w:eastAsia="Calibri" w:hAnsi="Arial" w:cs="Arial"/>
          <w:color w:val="000000"/>
          <w:sz w:val="22"/>
          <w:szCs w:val="22"/>
        </w:rPr>
      </w:pPr>
      <w:r w:rsidRPr="00163296">
        <w:rPr>
          <w:rFonts w:ascii="Arial" w:hAnsi="Arial" w:cs="Arial"/>
          <w:sz w:val="22"/>
          <w:szCs w:val="22"/>
          <w:lang w:eastAsia="en-US"/>
        </w:rPr>
        <w:t xml:space="preserve">nie przekazujemy danych osobowych innych niż bezpośrednio nas dotyczących </w:t>
      </w:r>
      <w:r w:rsidRPr="00163296">
        <w:rPr>
          <w:rFonts w:ascii="Arial" w:hAnsi="Arial" w:cs="Arial"/>
          <w:sz w:val="22"/>
          <w:szCs w:val="22"/>
          <w:lang w:eastAsia="en-US"/>
        </w:rPr>
        <w:br/>
        <w:t>lub zachodzi wyłączenie stosowania obowiązku informacyjneg</w:t>
      </w:r>
      <w:r>
        <w:rPr>
          <w:rFonts w:ascii="Arial" w:hAnsi="Arial" w:cs="Arial"/>
          <w:sz w:val="22"/>
          <w:szCs w:val="22"/>
          <w:lang w:eastAsia="en-US"/>
        </w:rPr>
        <w:t xml:space="preserve">o, stosownie do art. 13 ust. 4 </w:t>
      </w:r>
      <w:r w:rsidRPr="00163296">
        <w:rPr>
          <w:rFonts w:ascii="Arial" w:hAnsi="Arial" w:cs="Arial"/>
          <w:sz w:val="22"/>
          <w:szCs w:val="22"/>
          <w:lang w:eastAsia="en-US"/>
        </w:rPr>
        <w:t>lub art. 14 ust. 5 RODO</w:t>
      </w:r>
      <w:r>
        <w:rPr>
          <w:rFonts w:ascii="Arial" w:hAnsi="Arial" w:cs="Arial"/>
          <w:sz w:val="22"/>
          <w:szCs w:val="22"/>
          <w:lang w:eastAsia="en-US"/>
        </w:rPr>
        <w:t>.</w:t>
      </w:r>
    </w:p>
    <w:p w14:paraId="78F736E6" w14:textId="77777777" w:rsidR="00D62F4D" w:rsidRPr="006A060C" w:rsidRDefault="00D62F4D" w:rsidP="00D62F4D">
      <w:pPr>
        <w:spacing w:line="240" w:lineRule="auto"/>
        <w:jc w:val="left"/>
        <w:rPr>
          <w:rFonts w:cs="Arial"/>
          <w:szCs w:val="22"/>
        </w:rPr>
      </w:pPr>
    </w:p>
    <w:p w14:paraId="3F02196E" w14:textId="77777777" w:rsidR="004933DA" w:rsidRPr="006A060C" w:rsidRDefault="004933DA" w:rsidP="004933DA">
      <w:pPr>
        <w:spacing w:line="240" w:lineRule="auto"/>
        <w:jc w:val="left"/>
        <w:rPr>
          <w:rFonts w:cs="Arial"/>
          <w:szCs w:val="22"/>
        </w:rPr>
      </w:pPr>
    </w:p>
    <w:p w14:paraId="4E965ED0" w14:textId="77777777" w:rsidR="004933DA" w:rsidRPr="006A060C" w:rsidRDefault="004933DA" w:rsidP="004933DA">
      <w:pPr>
        <w:spacing w:line="240" w:lineRule="auto"/>
        <w:jc w:val="left"/>
        <w:rPr>
          <w:rFonts w:cs="Arial"/>
          <w:szCs w:val="22"/>
        </w:rPr>
      </w:pPr>
      <w:r w:rsidRPr="006A060C">
        <w:rPr>
          <w:rFonts w:cs="Arial"/>
          <w:szCs w:val="22"/>
        </w:rPr>
        <w:t>..........................</w:t>
      </w:r>
      <w:r>
        <w:rPr>
          <w:rFonts w:cs="Arial"/>
          <w:szCs w:val="22"/>
        </w:rPr>
        <w:t>....................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…….</w:t>
      </w:r>
      <w:r w:rsidRPr="006A060C">
        <w:rPr>
          <w:rFonts w:cs="Arial"/>
          <w:szCs w:val="22"/>
        </w:rPr>
        <w:t>……………………………………….</w:t>
      </w:r>
    </w:p>
    <w:p w14:paraId="79C020D5" w14:textId="77777777" w:rsidR="00F95ACF" w:rsidRPr="00932D7E" w:rsidRDefault="004933DA" w:rsidP="004933DA">
      <w:pPr>
        <w:widowControl w:val="0"/>
        <w:numPr>
          <w:ilvl w:val="12"/>
          <w:numId w:val="0"/>
        </w:numPr>
        <w:tabs>
          <w:tab w:val="num" w:pos="0"/>
        </w:tabs>
        <w:rPr>
          <w:rFonts w:cs="Arial"/>
          <w:szCs w:val="22"/>
        </w:rPr>
      </w:pPr>
      <w:r>
        <w:rPr>
          <w:rFonts w:cs="Arial"/>
          <w:szCs w:val="22"/>
        </w:rPr>
        <w:t xml:space="preserve">(data, miejscowość) 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6A060C">
        <w:rPr>
          <w:rFonts w:cs="Arial"/>
          <w:szCs w:val="22"/>
        </w:rPr>
        <w:t>(podpis/-y</w:t>
      </w:r>
      <w:r>
        <w:rPr>
          <w:rFonts w:cs="Arial"/>
          <w:szCs w:val="22"/>
        </w:rPr>
        <w:t>, pieczęć imienna</w:t>
      </w:r>
      <w:r w:rsidRPr="006A060C">
        <w:rPr>
          <w:rFonts w:cs="Arial"/>
          <w:szCs w:val="22"/>
        </w:rPr>
        <w:t>)</w:t>
      </w:r>
    </w:p>
    <w:p w14:paraId="5AB89253" w14:textId="77777777" w:rsidR="00D76DEF" w:rsidRPr="00932D7E" w:rsidRDefault="00D76DEF" w:rsidP="00694861">
      <w:pPr>
        <w:tabs>
          <w:tab w:val="num" w:pos="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jc w:val="center"/>
        <w:rPr>
          <w:rFonts w:cs="Arial"/>
          <w:i/>
          <w:szCs w:val="22"/>
        </w:rPr>
      </w:pPr>
    </w:p>
    <w:p w14:paraId="75D2593C" w14:textId="77777777" w:rsidR="00DD6A98" w:rsidRDefault="00451D7A" w:rsidP="00F01D5D">
      <w:pPr>
        <w:pStyle w:val="Tekstpodstawowy2"/>
        <w:tabs>
          <w:tab w:val="num" w:pos="0"/>
        </w:tabs>
        <w:rPr>
          <w:rFonts w:ascii="Arial" w:hAnsi="Arial" w:cs="Arial"/>
          <w:b/>
          <w:bCs/>
          <w:sz w:val="22"/>
          <w:szCs w:val="22"/>
        </w:rPr>
      </w:pPr>
      <w:bookmarkStart w:id="2" w:name="_Toc75503976"/>
      <w:r w:rsidRPr="00932D7E">
        <w:rPr>
          <w:rFonts w:ascii="Arial" w:hAnsi="Arial" w:cs="Arial"/>
          <w:b/>
          <w:sz w:val="22"/>
          <w:szCs w:val="22"/>
        </w:rPr>
        <w:t xml:space="preserve">Załącznikami do </w:t>
      </w:r>
      <w:r w:rsidR="003A580C">
        <w:rPr>
          <w:rFonts w:ascii="Arial" w:hAnsi="Arial" w:cs="Arial"/>
          <w:b/>
          <w:sz w:val="22"/>
          <w:szCs w:val="22"/>
        </w:rPr>
        <w:t>o</w:t>
      </w:r>
      <w:r w:rsidRPr="00932D7E">
        <w:rPr>
          <w:rFonts w:ascii="Arial" w:hAnsi="Arial" w:cs="Arial"/>
          <w:b/>
          <w:sz w:val="22"/>
          <w:szCs w:val="22"/>
        </w:rPr>
        <w:t xml:space="preserve">ferty są dokumenty wymienione w rozdz. VII </w:t>
      </w:r>
      <w:r w:rsidR="00A75E57">
        <w:rPr>
          <w:rFonts w:ascii="Arial" w:hAnsi="Arial" w:cs="Arial"/>
          <w:b/>
          <w:sz w:val="22"/>
          <w:szCs w:val="22"/>
        </w:rPr>
        <w:t>SWZ</w:t>
      </w:r>
    </w:p>
    <w:p w14:paraId="21B63FE5" w14:textId="77777777" w:rsidR="00CD08EA" w:rsidRPr="00CD08EA" w:rsidRDefault="00035645" w:rsidP="00CD08EA">
      <w:pPr>
        <w:spacing w:line="240" w:lineRule="auto"/>
        <w:jc w:val="left"/>
        <w:rPr>
          <w:rFonts w:cs="Arial"/>
          <w:b/>
          <w:szCs w:val="22"/>
        </w:rPr>
      </w:pPr>
      <w:r>
        <w:rPr>
          <w:rFonts w:cs="Arial"/>
          <w:b/>
          <w:szCs w:val="22"/>
        </w:rPr>
        <w:br w:type="page"/>
      </w:r>
    </w:p>
    <w:p w14:paraId="67BDF9A6" w14:textId="77777777" w:rsidR="00C72F1C" w:rsidRPr="00EE14B4" w:rsidRDefault="000E7E22" w:rsidP="00780375">
      <w:pPr>
        <w:pStyle w:val="xl68"/>
        <w:tabs>
          <w:tab w:val="left" w:pos="7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Arial"/>
          <w:b/>
          <w:bCs/>
          <w:sz w:val="22"/>
          <w:szCs w:val="22"/>
        </w:rPr>
      </w:pPr>
      <w:r w:rsidRPr="001D7EAF">
        <w:rPr>
          <w:rFonts w:ascii="Arial" w:hAnsi="Arial" w:cs="Arial"/>
          <w:b/>
          <w:bCs/>
          <w:sz w:val="22"/>
          <w:szCs w:val="22"/>
        </w:rPr>
        <w:t xml:space="preserve">Załącznik nr 2 do </w:t>
      </w:r>
      <w:r w:rsidR="00A75E57">
        <w:rPr>
          <w:rFonts w:ascii="Arial" w:hAnsi="Arial" w:cs="Arial"/>
          <w:b/>
          <w:bCs/>
          <w:sz w:val="22"/>
          <w:szCs w:val="22"/>
        </w:rPr>
        <w:t>SWZ</w:t>
      </w:r>
      <w:r>
        <w:rPr>
          <w:rFonts w:ascii="Arial" w:hAnsi="Arial" w:cs="Arial"/>
          <w:b/>
          <w:bCs/>
          <w:sz w:val="22"/>
          <w:szCs w:val="22"/>
        </w:rPr>
        <w:t xml:space="preserve"> - </w:t>
      </w:r>
      <w:r w:rsidR="00CC6955" w:rsidRPr="00932D7E">
        <w:rPr>
          <w:rFonts w:ascii="Arial" w:hAnsi="Arial" w:cs="Arial"/>
          <w:b/>
          <w:bCs/>
          <w:sz w:val="22"/>
          <w:szCs w:val="22"/>
        </w:rPr>
        <w:t xml:space="preserve">FORMULARZ  - Oświadczenie o spełnianiu warunków </w:t>
      </w:r>
      <w:r w:rsidR="008B4652">
        <w:rPr>
          <w:rFonts w:ascii="Arial" w:hAnsi="Arial" w:cs="Arial"/>
          <w:b/>
          <w:bCs/>
          <w:sz w:val="22"/>
          <w:szCs w:val="22"/>
        </w:rPr>
        <w:t xml:space="preserve">udziału w postępowaniu </w:t>
      </w:r>
    </w:p>
    <w:p w14:paraId="7E1F3DC0" w14:textId="77777777" w:rsidR="00CC6955" w:rsidRPr="00293607" w:rsidRDefault="00872F5D" w:rsidP="00CC6955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b w:val="0"/>
          <w:color w:val="auto"/>
          <w:sz w:val="22"/>
          <w:szCs w:val="22"/>
        </w:rPr>
      </w:pPr>
      <w:r w:rsidRPr="00932D7E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3AD7EDF9" wp14:editId="08D13B35">
                <wp:simplePos x="0" y="0"/>
                <wp:positionH relativeFrom="column">
                  <wp:posOffset>130810</wp:posOffset>
                </wp:positionH>
                <wp:positionV relativeFrom="paragraph">
                  <wp:posOffset>28575</wp:posOffset>
                </wp:positionV>
                <wp:extent cx="2114550" cy="0"/>
                <wp:effectExtent l="10795" t="9525" r="8255" b="9525"/>
                <wp:wrapNone/>
                <wp:docPr id="4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145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BB5A8A" id="Line 6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.3pt,2.25pt" to="176.8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Tlf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" o:allowincell="f"/>
            </w:pict>
          </mc:Fallback>
        </mc:AlternateContent>
      </w:r>
    </w:p>
    <w:p w14:paraId="0F90F6E6" w14:textId="77777777" w:rsidR="00CC6955" w:rsidRPr="00E9309B" w:rsidRDefault="00CC6955" w:rsidP="00CC6955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b w:val="0"/>
          <w:color w:val="auto"/>
          <w:sz w:val="22"/>
          <w:szCs w:val="22"/>
        </w:rPr>
      </w:pPr>
      <w:r w:rsidRPr="00E9309B">
        <w:rPr>
          <w:rFonts w:ascii="Arial" w:eastAsia="Times New Roman" w:hAnsi="Arial" w:cs="Arial"/>
          <w:b w:val="0"/>
          <w:color w:val="auto"/>
          <w:sz w:val="22"/>
          <w:szCs w:val="22"/>
        </w:rPr>
        <w:t>.................................................</w:t>
      </w:r>
    </w:p>
    <w:p w14:paraId="475C8AAE" w14:textId="77777777" w:rsidR="00CC6955" w:rsidRPr="0078514D" w:rsidRDefault="00CC6955" w:rsidP="00CC6955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b w:val="0"/>
          <w:color w:val="auto"/>
          <w:sz w:val="22"/>
          <w:szCs w:val="22"/>
        </w:rPr>
      </w:pPr>
      <w:r w:rsidRPr="0078514D">
        <w:rPr>
          <w:rFonts w:ascii="Arial" w:eastAsia="Times New Roman" w:hAnsi="Arial" w:cs="Arial"/>
          <w:b w:val="0"/>
          <w:color w:val="auto"/>
          <w:sz w:val="22"/>
          <w:szCs w:val="22"/>
        </w:rPr>
        <w:t>.................................................</w:t>
      </w:r>
    </w:p>
    <w:p w14:paraId="444106BC" w14:textId="77777777" w:rsidR="00CC6955" w:rsidRPr="0004300D" w:rsidRDefault="00CC6955" w:rsidP="00CC6955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b w:val="0"/>
          <w:color w:val="auto"/>
          <w:sz w:val="22"/>
          <w:szCs w:val="22"/>
        </w:rPr>
      </w:pPr>
      <w:r w:rsidRPr="00611F57">
        <w:rPr>
          <w:rFonts w:ascii="Arial" w:eastAsia="Times New Roman" w:hAnsi="Arial" w:cs="Arial"/>
          <w:b w:val="0"/>
          <w:color w:val="auto"/>
          <w:sz w:val="22"/>
          <w:szCs w:val="22"/>
        </w:rPr>
        <w:t xml:space="preserve"> (Nazwa i adres wykonawcy/ów)</w:t>
      </w:r>
    </w:p>
    <w:p w14:paraId="0DAC25C1" w14:textId="0059DE02" w:rsidR="008F579B" w:rsidRPr="005772AE" w:rsidRDefault="00563A07" w:rsidP="008F579B">
      <w:pPr>
        <w:rPr>
          <w:rFonts w:cs="Arial"/>
          <w:b/>
          <w:szCs w:val="22"/>
        </w:rPr>
      </w:pPr>
      <w:r w:rsidRPr="00563A07">
        <w:rPr>
          <w:rFonts w:cs="Arial"/>
          <w:szCs w:val="22"/>
        </w:rPr>
        <w:t>Składając ofertę w postępowaniu o udzielenie zamówienia, prowadzonym w trybie przetargu nieograniczonego na wykonanie zadania, pn.:</w:t>
      </w:r>
      <w:r w:rsidR="00035645">
        <w:rPr>
          <w:rFonts w:ascii="Times New Roman" w:hAnsi="Times New Roman"/>
          <w:color w:val="000000"/>
          <w:sz w:val="24"/>
        </w:rPr>
        <w:t xml:space="preserve"> </w:t>
      </w:r>
      <w:r w:rsidR="002B4F07" w:rsidRPr="002B4F07">
        <w:rPr>
          <w:rFonts w:cs="Arial"/>
          <w:b/>
          <w:szCs w:val="22"/>
        </w:rPr>
        <w:t>„</w:t>
      </w:r>
      <w:r w:rsidR="001D6E0A" w:rsidRPr="001D6E0A">
        <w:rPr>
          <w:rFonts w:cs="Arial"/>
          <w:b/>
          <w:szCs w:val="22"/>
        </w:rPr>
        <w:t>Naprawy i diagnostyka układu synchronizacji sieci zasilającej KRNiGZ Lubiatów</w:t>
      </w:r>
      <w:r w:rsidR="005772AE" w:rsidRPr="005772AE">
        <w:rPr>
          <w:rFonts w:cs="Arial"/>
          <w:b/>
          <w:szCs w:val="22"/>
        </w:rPr>
        <w:t>”</w:t>
      </w:r>
      <w:r w:rsidR="005772AE">
        <w:rPr>
          <w:rFonts w:cs="Arial"/>
          <w:b/>
          <w:szCs w:val="22"/>
        </w:rPr>
        <w:t>.</w:t>
      </w:r>
    </w:p>
    <w:p w14:paraId="20310D38" w14:textId="77777777" w:rsidR="00945262" w:rsidRPr="009B5102" w:rsidRDefault="00945262" w:rsidP="00AC035E">
      <w:pPr>
        <w:rPr>
          <w:rFonts w:cs="Arial"/>
          <w:b/>
          <w:szCs w:val="22"/>
        </w:rPr>
      </w:pPr>
    </w:p>
    <w:p w14:paraId="14D4E85A" w14:textId="77777777" w:rsidR="00CC6955" w:rsidRPr="00497AE8" w:rsidRDefault="00CC6955" w:rsidP="00CC6955">
      <w:pPr>
        <w:spacing w:line="280" w:lineRule="exact"/>
        <w:rPr>
          <w:rFonts w:cs="Arial"/>
          <w:b/>
          <w:szCs w:val="22"/>
          <w:u w:val="single"/>
        </w:rPr>
      </w:pPr>
      <w:r w:rsidRPr="0022266F">
        <w:rPr>
          <w:rFonts w:cs="Arial"/>
          <w:szCs w:val="22"/>
        </w:rPr>
        <w:t>Oświadczamy</w:t>
      </w:r>
      <w:r w:rsidR="00BA16AE">
        <w:rPr>
          <w:rFonts w:cs="Arial"/>
          <w:szCs w:val="22"/>
        </w:rPr>
        <w:t>,</w:t>
      </w:r>
      <w:r w:rsidRPr="0022266F">
        <w:rPr>
          <w:rFonts w:cs="Arial"/>
          <w:szCs w:val="22"/>
        </w:rPr>
        <w:t xml:space="preserve"> że:</w:t>
      </w:r>
    </w:p>
    <w:p w14:paraId="46E2715A" w14:textId="77777777" w:rsidR="00CC6955" w:rsidRPr="00932D7E" w:rsidRDefault="00CC6955" w:rsidP="00CC6955">
      <w:pPr>
        <w:pStyle w:val="xl114"/>
        <w:tabs>
          <w:tab w:val="left" w:pos="36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360"/>
        <w:jc w:val="both"/>
        <w:rPr>
          <w:rFonts w:ascii="Arial" w:eastAsia="Times New Roman" w:hAnsi="Arial" w:cs="Arial"/>
          <w:b w:val="0"/>
          <w:color w:val="auto"/>
          <w:sz w:val="22"/>
          <w:szCs w:val="22"/>
        </w:rPr>
      </w:pPr>
      <w:r w:rsidRPr="00932D7E">
        <w:rPr>
          <w:rFonts w:ascii="Arial" w:eastAsia="Times New Roman" w:hAnsi="Arial" w:cs="Arial"/>
          <w:b w:val="0"/>
          <w:color w:val="auto"/>
          <w:sz w:val="22"/>
          <w:szCs w:val="22"/>
        </w:rPr>
        <w:t>1.</w:t>
      </w:r>
      <w:r w:rsidRPr="00932D7E">
        <w:rPr>
          <w:rFonts w:ascii="Arial" w:eastAsia="Times New Roman" w:hAnsi="Arial" w:cs="Arial"/>
          <w:b w:val="0"/>
          <w:color w:val="auto"/>
          <w:sz w:val="22"/>
          <w:szCs w:val="22"/>
        </w:rPr>
        <w:tab/>
        <w:t xml:space="preserve">posiadamy uprawnienia do wykonywania określonej działalności lub czynności, jeżeli </w:t>
      </w:r>
      <w:r>
        <w:rPr>
          <w:rFonts w:ascii="Arial" w:eastAsia="Times New Roman" w:hAnsi="Arial" w:cs="Arial"/>
          <w:b w:val="0"/>
          <w:color w:val="auto"/>
          <w:sz w:val="22"/>
          <w:szCs w:val="22"/>
        </w:rPr>
        <w:t>przepisy prawa</w:t>
      </w:r>
      <w:r w:rsidRPr="00932D7E">
        <w:rPr>
          <w:rFonts w:ascii="Arial" w:eastAsia="Times New Roman" w:hAnsi="Arial" w:cs="Arial"/>
          <w:b w:val="0"/>
          <w:color w:val="auto"/>
          <w:sz w:val="22"/>
          <w:szCs w:val="22"/>
        </w:rPr>
        <w:t xml:space="preserve"> nakładają obowiązek posiadania takich uprawnień;</w:t>
      </w:r>
    </w:p>
    <w:p w14:paraId="78236D6C" w14:textId="77777777" w:rsidR="00CC6955" w:rsidRPr="00932D7E" w:rsidRDefault="00CC6955" w:rsidP="00CC6955">
      <w:pPr>
        <w:pStyle w:val="xl114"/>
        <w:tabs>
          <w:tab w:val="left" w:pos="36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360"/>
        <w:jc w:val="both"/>
        <w:rPr>
          <w:rFonts w:ascii="Arial" w:eastAsia="Times New Roman" w:hAnsi="Arial" w:cs="Arial"/>
          <w:b w:val="0"/>
          <w:color w:val="auto"/>
          <w:sz w:val="22"/>
          <w:szCs w:val="22"/>
        </w:rPr>
      </w:pPr>
      <w:r w:rsidRPr="00932D7E">
        <w:rPr>
          <w:rFonts w:ascii="Arial" w:eastAsia="Times New Roman" w:hAnsi="Arial" w:cs="Arial"/>
          <w:b w:val="0"/>
          <w:color w:val="auto"/>
          <w:sz w:val="22"/>
          <w:szCs w:val="22"/>
        </w:rPr>
        <w:t>2.</w:t>
      </w:r>
      <w:r w:rsidRPr="00932D7E">
        <w:rPr>
          <w:rFonts w:ascii="Arial" w:eastAsia="Times New Roman" w:hAnsi="Arial" w:cs="Arial"/>
          <w:b w:val="0"/>
          <w:color w:val="auto"/>
          <w:sz w:val="22"/>
          <w:szCs w:val="22"/>
        </w:rPr>
        <w:tab/>
        <w:t>posiadamy niezbędną wiedzę i doświadczenie oraz dysponujemy potencjałem technicznym i osobami zdolnymi do wykonania zamówienia</w:t>
      </w:r>
      <w:r w:rsidR="004D35A0">
        <w:rPr>
          <w:rFonts w:ascii="Arial" w:eastAsia="Times New Roman" w:hAnsi="Arial" w:cs="Arial"/>
          <w:b w:val="0"/>
          <w:color w:val="auto"/>
          <w:sz w:val="22"/>
          <w:szCs w:val="22"/>
        </w:rPr>
        <w:t>;</w:t>
      </w:r>
    </w:p>
    <w:p w14:paraId="0229BF60" w14:textId="77777777" w:rsidR="00CC6955" w:rsidRPr="00932D7E" w:rsidRDefault="00CC6955" w:rsidP="00CC6955">
      <w:pPr>
        <w:pStyle w:val="xl114"/>
        <w:tabs>
          <w:tab w:val="left" w:pos="36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360"/>
        <w:jc w:val="both"/>
        <w:rPr>
          <w:rFonts w:ascii="Arial" w:eastAsia="Times New Roman" w:hAnsi="Arial" w:cs="Arial"/>
          <w:b w:val="0"/>
          <w:color w:val="auto"/>
          <w:sz w:val="22"/>
          <w:szCs w:val="22"/>
        </w:rPr>
      </w:pPr>
      <w:r w:rsidRPr="00932D7E">
        <w:rPr>
          <w:rFonts w:ascii="Arial" w:eastAsia="Times New Roman" w:hAnsi="Arial" w:cs="Arial"/>
          <w:b w:val="0"/>
          <w:color w:val="auto"/>
          <w:sz w:val="22"/>
          <w:szCs w:val="22"/>
        </w:rPr>
        <w:t>3.</w:t>
      </w:r>
      <w:r w:rsidRPr="00932D7E">
        <w:rPr>
          <w:rFonts w:ascii="Arial" w:eastAsia="Times New Roman" w:hAnsi="Arial" w:cs="Arial"/>
          <w:b w:val="0"/>
          <w:color w:val="auto"/>
          <w:sz w:val="22"/>
          <w:szCs w:val="22"/>
        </w:rPr>
        <w:tab/>
        <w:t>znajdujemy się w sytuacji ekonomicznej i finansowej zapewniającej wykonanie zamówienia</w:t>
      </w:r>
      <w:r w:rsidR="00C05AF0">
        <w:rPr>
          <w:rFonts w:ascii="Arial" w:eastAsia="Times New Roman" w:hAnsi="Arial" w:cs="Arial"/>
          <w:b w:val="0"/>
          <w:color w:val="auto"/>
          <w:sz w:val="22"/>
          <w:szCs w:val="22"/>
        </w:rPr>
        <w:t>.</w:t>
      </w:r>
    </w:p>
    <w:p w14:paraId="169F7229" w14:textId="77777777" w:rsidR="00CC6955" w:rsidRPr="00932D7E" w:rsidRDefault="00CC6955" w:rsidP="00CC6955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b w:val="0"/>
          <w:color w:val="auto"/>
          <w:sz w:val="22"/>
          <w:szCs w:val="22"/>
        </w:rPr>
      </w:pPr>
    </w:p>
    <w:p w14:paraId="7DEB4FC8" w14:textId="77777777" w:rsidR="004933DA" w:rsidRPr="006A060C" w:rsidRDefault="004933DA" w:rsidP="004933DA">
      <w:pPr>
        <w:spacing w:line="240" w:lineRule="auto"/>
        <w:jc w:val="left"/>
        <w:rPr>
          <w:rFonts w:cs="Arial"/>
          <w:szCs w:val="22"/>
        </w:rPr>
      </w:pPr>
    </w:p>
    <w:p w14:paraId="4760A809" w14:textId="77777777" w:rsidR="004933DA" w:rsidRPr="006A060C" w:rsidRDefault="004933DA" w:rsidP="004933DA">
      <w:pPr>
        <w:spacing w:line="240" w:lineRule="auto"/>
        <w:jc w:val="left"/>
        <w:rPr>
          <w:rFonts w:cs="Arial"/>
          <w:szCs w:val="22"/>
        </w:rPr>
      </w:pPr>
      <w:r w:rsidRPr="006A060C">
        <w:rPr>
          <w:rFonts w:cs="Arial"/>
          <w:szCs w:val="22"/>
        </w:rPr>
        <w:t>..........................</w:t>
      </w:r>
      <w:r>
        <w:rPr>
          <w:rFonts w:cs="Arial"/>
          <w:szCs w:val="22"/>
        </w:rPr>
        <w:t>....................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…….</w:t>
      </w:r>
      <w:r w:rsidRPr="006A060C">
        <w:rPr>
          <w:rFonts w:cs="Arial"/>
          <w:szCs w:val="22"/>
        </w:rPr>
        <w:t>……………………………………….</w:t>
      </w:r>
    </w:p>
    <w:p w14:paraId="621B4F30" w14:textId="77777777" w:rsidR="00CC6955" w:rsidRPr="00932D7E" w:rsidRDefault="004933DA" w:rsidP="004933DA">
      <w:pPr>
        <w:widowControl w:val="0"/>
        <w:numPr>
          <w:ilvl w:val="12"/>
          <w:numId w:val="0"/>
        </w:numPr>
        <w:rPr>
          <w:rFonts w:cs="Arial"/>
          <w:szCs w:val="22"/>
        </w:rPr>
      </w:pPr>
      <w:r>
        <w:rPr>
          <w:rFonts w:cs="Arial"/>
          <w:szCs w:val="22"/>
        </w:rPr>
        <w:t xml:space="preserve">(data, miejscowość) 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6A060C">
        <w:rPr>
          <w:rFonts w:cs="Arial"/>
          <w:szCs w:val="22"/>
        </w:rPr>
        <w:t>(podpis/-y</w:t>
      </w:r>
      <w:r>
        <w:rPr>
          <w:rFonts w:cs="Arial"/>
          <w:szCs w:val="22"/>
        </w:rPr>
        <w:t>, pieczęć imienna</w:t>
      </w:r>
      <w:r w:rsidRPr="006A060C">
        <w:rPr>
          <w:rFonts w:cs="Arial"/>
          <w:szCs w:val="22"/>
        </w:rPr>
        <w:t>)</w:t>
      </w:r>
    </w:p>
    <w:p w14:paraId="4CB9D02F" w14:textId="77777777" w:rsidR="00CC6955" w:rsidRPr="00932D7E" w:rsidRDefault="00CC6955" w:rsidP="00CC6955">
      <w:pPr>
        <w:widowControl w:val="0"/>
        <w:numPr>
          <w:ilvl w:val="12"/>
          <w:numId w:val="0"/>
        </w:numPr>
        <w:rPr>
          <w:rFonts w:cs="Arial"/>
          <w:szCs w:val="22"/>
        </w:rPr>
      </w:pPr>
    </w:p>
    <w:p w14:paraId="0F747C8F" w14:textId="77777777" w:rsidR="00CC6955" w:rsidRPr="00932D7E" w:rsidRDefault="00CC6955" w:rsidP="00CC6955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b w:val="0"/>
          <w:color w:val="auto"/>
          <w:sz w:val="22"/>
          <w:szCs w:val="22"/>
        </w:rPr>
        <w:sectPr w:rsidR="00CC6955" w:rsidRPr="00932D7E" w:rsidSect="00780375">
          <w:headerReference w:type="default" r:id="rId9"/>
          <w:footerReference w:type="default" r:id="rId10"/>
          <w:headerReference w:type="first" r:id="rId11"/>
          <w:pgSz w:w="11906" w:h="16838"/>
          <w:pgMar w:top="1276" w:right="1701" w:bottom="993" w:left="1701" w:header="709" w:footer="709" w:gutter="0"/>
          <w:cols w:space="708"/>
          <w:formProt w:val="0"/>
          <w:docGrid w:linePitch="360"/>
        </w:sectPr>
      </w:pPr>
    </w:p>
    <w:p w14:paraId="02DB397E" w14:textId="77777777" w:rsidR="00CC6955" w:rsidRPr="00181EB1" w:rsidRDefault="000E7E22" w:rsidP="00C72F1C">
      <w:pPr>
        <w:pStyle w:val="xl30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Arial"/>
          <w:sz w:val="22"/>
          <w:szCs w:val="22"/>
        </w:rPr>
      </w:pPr>
      <w:r w:rsidRPr="0040679F">
        <w:rPr>
          <w:rFonts w:ascii="Arial" w:hAnsi="Arial" w:cs="Arial"/>
          <w:sz w:val="22"/>
          <w:szCs w:val="22"/>
        </w:rPr>
        <w:t xml:space="preserve">Załącznik nr 3 do </w:t>
      </w:r>
      <w:r w:rsidR="00A300C9">
        <w:rPr>
          <w:rFonts w:ascii="Arial" w:hAnsi="Arial" w:cs="Arial"/>
          <w:sz w:val="22"/>
          <w:szCs w:val="22"/>
        </w:rPr>
        <w:t>SWZ</w:t>
      </w:r>
      <w:r w:rsidRPr="0040679F">
        <w:rPr>
          <w:rFonts w:ascii="Arial" w:hAnsi="Arial" w:cs="Arial"/>
          <w:sz w:val="22"/>
          <w:szCs w:val="22"/>
        </w:rPr>
        <w:t xml:space="preserve"> - </w:t>
      </w:r>
      <w:r w:rsidR="005B50DE" w:rsidRPr="0040679F">
        <w:rPr>
          <w:rFonts w:ascii="Arial" w:hAnsi="Arial" w:cs="Arial"/>
          <w:sz w:val="22"/>
          <w:szCs w:val="22"/>
        </w:rPr>
        <w:t>FORMULARZ - oświadczenie</w:t>
      </w:r>
      <w:r w:rsidR="00CC6955" w:rsidRPr="0040679F">
        <w:rPr>
          <w:rFonts w:ascii="Arial" w:hAnsi="Arial" w:cs="Arial"/>
          <w:sz w:val="22"/>
          <w:szCs w:val="22"/>
        </w:rPr>
        <w:t xml:space="preserve"> o niepodleganiu</w:t>
      </w:r>
      <w:r w:rsidR="00CC6955" w:rsidRPr="00932D7E">
        <w:rPr>
          <w:rFonts w:ascii="Arial" w:hAnsi="Arial" w:cs="Arial"/>
          <w:sz w:val="22"/>
          <w:szCs w:val="22"/>
        </w:rPr>
        <w:t xml:space="preserve"> </w:t>
      </w:r>
      <w:r w:rsidR="00CC6955" w:rsidRPr="00EE2837">
        <w:rPr>
          <w:rFonts w:ascii="Arial" w:hAnsi="Arial" w:cs="Arial"/>
          <w:sz w:val="22"/>
          <w:szCs w:val="22"/>
        </w:rPr>
        <w:t>wykluczeniu</w:t>
      </w:r>
    </w:p>
    <w:p w14:paraId="2F394B73" w14:textId="77777777" w:rsidR="00CC6955" w:rsidRPr="00293607" w:rsidRDefault="00872F5D" w:rsidP="00CC6955">
      <w:pPr>
        <w:pStyle w:val="xl30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Arial" w:eastAsia="Times New Roman" w:hAnsi="Arial" w:cs="Arial"/>
          <w:b w:val="0"/>
          <w:color w:val="auto"/>
          <w:sz w:val="22"/>
          <w:szCs w:val="22"/>
        </w:rPr>
      </w:pPr>
      <w:r w:rsidRPr="00932D7E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DD91A3F" wp14:editId="6CD0D35A">
                <wp:simplePos x="0" y="0"/>
                <wp:positionH relativeFrom="column">
                  <wp:posOffset>-120650</wp:posOffset>
                </wp:positionH>
                <wp:positionV relativeFrom="paragraph">
                  <wp:posOffset>161290</wp:posOffset>
                </wp:positionV>
                <wp:extent cx="2137410" cy="0"/>
                <wp:effectExtent l="6985" t="8255" r="8255" b="10795"/>
                <wp:wrapNone/>
                <wp:docPr id="3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1374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A4E8EB" id="Line 7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.5pt,12.7pt" to="158.8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"/>
            </w:pict>
          </mc:Fallback>
        </mc:AlternateContent>
      </w:r>
    </w:p>
    <w:p w14:paraId="441048DB" w14:textId="77777777" w:rsidR="00CC6955" w:rsidRPr="00E9309B" w:rsidRDefault="00CC6955" w:rsidP="00CC6955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b w:val="0"/>
          <w:color w:val="auto"/>
          <w:sz w:val="22"/>
          <w:szCs w:val="22"/>
        </w:rPr>
      </w:pPr>
      <w:r w:rsidRPr="00E9309B">
        <w:rPr>
          <w:rFonts w:ascii="Arial" w:eastAsia="Times New Roman" w:hAnsi="Arial" w:cs="Arial"/>
          <w:b w:val="0"/>
          <w:color w:val="auto"/>
          <w:sz w:val="22"/>
          <w:szCs w:val="22"/>
        </w:rPr>
        <w:t>.........................................</w:t>
      </w:r>
    </w:p>
    <w:p w14:paraId="3FC7CE61" w14:textId="77777777" w:rsidR="00CC6955" w:rsidRPr="00611F57" w:rsidRDefault="00CC6955" w:rsidP="00CC6955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b w:val="0"/>
          <w:color w:val="auto"/>
          <w:sz w:val="22"/>
          <w:szCs w:val="22"/>
        </w:rPr>
      </w:pPr>
      <w:r w:rsidRPr="0078514D">
        <w:rPr>
          <w:rFonts w:ascii="Arial" w:eastAsia="Times New Roman" w:hAnsi="Arial" w:cs="Arial"/>
          <w:b w:val="0"/>
          <w:color w:val="auto"/>
          <w:sz w:val="22"/>
          <w:szCs w:val="22"/>
        </w:rPr>
        <w:t>.........................................</w:t>
      </w:r>
    </w:p>
    <w:p w14:paraId="6F452A64" w14:textId="77777777" w:rsidR="00CC6955" w:rsidRPr="00932D7E" w:rsidRDefault="00CC6955" w:rsidP="00CC6955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b w:val="0"/>
          <w:color w:val="auto"/>
          <w:sz w:val="22"/>
          <w:szCs w:val="22"/>
        </w:rPr>
      </w:pPr>
      <w:r w:rsidRPr="00932D7E">
        <w:rPr>
          <w:rFonts w:ascii="Arial" w:eastAsia="Times New Roman" w:hAnsi="Arial" w:cs="Arial"/>
          <w:b w:val="0"/>
          <w:color w:val="auto"/>
          <w:sz w:val="22"/>
          <w:szCs w:val="22"/>
        </w:rPr>
        <w:t xml:space="preserve"> (Nazwa i adres wykonawcy/ów)</w:t>
      </w:r>
    </w:p>
    <w:p w14:paraId="4B781F49" w14:textId="25BC6D53" w:rsidR="00D74A37" w:rsidRPr="005772AE" w:rsidRDefault="00563A07" w:rsidP="00EA0D8E">
      <w:pPr>
        <w:rPr>
          <w:rFonts w:cs="Arial"/>
          <w:b/>
          <w:szCs w:val="22"/>
        </w:rPr>
      </w:pPr>
      <w:r w:rsidRPr="00563A07">
        <w:rPr>
          <w:rFonts w:cs="Arial"/>
          <w:szCs w:val="22"/>
        </w:rPr>
        <w:t>Składając ofertę w postępowaniu o udzielenie zamówienia, prowadzonym w trybie przetargu nieograniczonego na wykonanie zadania, pn.:</w:t>
      </w:r>
      <w:r>
        <w:rPr>
          <w:rFonts w:cs="Arial"/>
          <w:szCs w:val="22"/>
        </w:rPr>
        <w:t xml:space="preserve"> </w:t>
      </w:r>
      <w:r w:rsidR="002B4F07" w:rsidRPr="002B4F07">
        <w:rPr>
          <w:rFonts w:cs="Arial"/>
          <w:b/>
          <w:szCs w:val="22"/>
        </w:rPr>
        <w:t>„</w:t>
      </w:r>
      <w:r w:rsidR="001D6E0A" w:rsidRPr="001D6E0A">
        <w:rPr>
          <w:rFonts w:cs="Arial"/>
          <w:b/>
          <w:szCs w:val="22"/>
        </w:rPr>
        <w:t>Naprawy i diagnostyka układu synchronizacji sieci zasilającej KRNiGZ Lubiatów</w:t>
      </w:r>
      <w:r w:rsidR="002B4F07" w:rsidRPr="002B4F07">
        <w:rPr>
          <w:rFonts w:cs="Arial"/>
          <w:b/>
          <w:szCs w:val="22"/>
        </w:rPr>
        <w:t>”</w:t>
      </w:r>
      <w:r w:rsidR="00EA0D8E">
        <w:rPr>
          <w:rFonts w:cs="Arial"/>
          <w:szCs w:val="22"/>
        </w:rPr>
        <w:t xml:space="preserve">, </w:t>
      </w:r>
      <w:r w:rsidRPr="00563A07">
        <w:rPr>
          <w:rFonts w:cs="Arial"/>
          <w:szCs w:val="22"/>
        </w:rPr>
        <w:t>świadomi, że</w:t>
      </w:r>
      <w:r w:rsidR="00EA0D8E">
        <w:rPr>
          <w:rFonts w:cs="Arial"/>
          <w:szCs w:val="22"/>
        </w:rPr>
        <w:t xml:space="preserve"> z</w:t>
      </w:r>
      <w:r w:rsidR="001D6E0A">
        <w:rPr>
          <w:rFonts w:cs="Arial"/>
          <w:szCs w:val="22"/>
        </w:rPr>
        <w:t> </w:t>
      </w:r>
      <w:r w:rsidRPr="00563A07">
        <w:rPr>
          <w:rFonts w:cs="Arial"/>
          <w:szCs w:val="22"/>
        </w:rPr>
        <w:t>postępowania o udzielenie Zamówienia wyklucza  się:</w:t>
      </w:r>
    </w:p>
    <w:p w14:paraId="5A550F28" w14:textId="77777777" w:rsidR="00563A07" w:rsidRDefault="00563A07" w:rsidP="00D74A37">
      <w:pPr>
        <w:tabs>
          <w:tab w:val="num" w:pos="3600"/>
        </w:tabs>
        <w:autoSpaceDE w:val="0"/>
        <w:autoSpaceDN w:val="0"/>
        <w:adjustRightInd w:val="0"/>
        <w:spacing w:line="240" w:lineRule="auto"/>
        <w:rPr>
          <w:rFonts w:cs="Arial"/>
          <w:szCs w:val="22"/>
        </w:rPr>
      </w:pPr>
    </w:p>
    <w:p w14:paraId="0C3350FE" w14:textId="77777777" w:rsidR="00563A07" w:rsidRDefault="00563A07" w:rsidP="00A50538">
      <w:pPr>
        <w:pStyle w:val="Teksttreci0"/>
        <w:numPr>
          <w:ilvl w:val="3"/>
          <w:numId w:val="8"/>
        </w:numPr>
        <w:shd w:val="clear" w:color="auto" w:fill="auto"/>
        <w:tabs>
          <w:tab w:val="left" w:pos="709"/>
        </w:tabs>
        <w:ind w:left="709" w:hanging="567"/>
        <w:jc w:val="both"/>
      </w:pPr>
      <w:r>
        <w:t xml:space="preserve">Wykonawców, którzy w ciągu ostatnich trzech lat przed wszczęciem postępowania wyrządzili </w:t>
      </w:r>
      <w:r w:rsidRPr="00563A07">
        <w:t xml:space="preserve">szkodę Zespołowi Oddziałów Polskie Górnictwo Naftowe i Gazownictwo </w:t>
      </w:r>
      <w:r w:rsidR="009761B7">
        <w:t>ORLEN Spółki Akcyjnej (</w:t>
      </w:r>
      <w:r w:rsidRPr="00563A07">
        <w:t>status podmiotu oceniany według daty wyrządzenia szkody), nie wykonując</w:t>
      </w:r>
      <w:r>
        <w:t xml:space="preserve"> Zamówienia lub wykonując je nienależycie, a szkoda ta nie została dobrowolnie naprawiona do dnia wszczęcia Postępowania, chyba że niewykonanie lub nienależyte wykonanie jest następstwem okoliczności, za które Wykonawca nie ponosi odpowiedzialności, </w:t>
      </w:r>
    </w:p>
    <w:p w14:paraId="27B6E37C" w14:textId="77777777" w:rsidR="00563A07" w:rsidRDefault="00563A07" w:rsidP="00563A07">
      <w:pPr>
        <w:pStyle w:val="Teksttreci0"/>
        <w:numPr>
          <w:ilvl w:val="3"/>
          <w:numId w:val="8"/>
        </w:numPr>
        <w:shd w:val="clear" w:color="auto" w:fill="auto"/>
        <w:tabs>
          <w:tab w:val="left" w:pos="709"/>
        </w:tabs>
        <w:ind w:left="709" w:hanging="709"/>
        <w:jc w:val="both"/>
      </w:pPr>
      <w:r w:rsidRPr="001C1AF0">
        <w:t>Wykonawców, w stosunku do których otwarto likwidację, ogłoszono upadłość, których aktywami zarządza likwidator lub sąd, zawarli układ z wierzycielami, których działalność gospodarcza jest zawieszona albo znajdują się oni w innej tego rodzaju sytuacji wynikającej z podobnej procedury przewidzianej w przepisach miejsca wszczęcia tej procedury,</w:t>
      </w:r>
    </w:p>
    <w:p w14:paraId="2E41E344" w14:textId="77777777" w:rsidR="00563A07" w:rsidRDefault="00563A07" w:rsidP="00563A07">
      <w:pPr>
        <w:pStyle w:val="Teksttreci0"/>
        <w:numPr>
          <w:ilvl w:val="3"/>
          <w:numId w:val="8"/>
        </w:numPr>
        <w:shd w:val="clear" w:color="auto" w:fill="auto"/>
        <w:tabs>
          <w:tab w:val="left" w:pos="709"/>
        </w:tabs>
        <w:ind w:left="709" w:hanging="709"/>
        <w:jc w:val="both"/>
      </w:pPr>
      <w:r>
        <w:t>Wykonawców będących osobami fizycznymi, których prawomocnie skazano za przestępstwo popełnione w związku z postępowaniem o udzielenie zamówienia lub inne przestępstwo popełnione w celu osiągnięcia korzyści majątkowych,</w:t>
      </w:r>
    </w:p>
    <w:p w14:paraId="30B86BAA" w14:textId="77777777" w:rsidR="00563A07" w:rsidRDefault="00563A07" w:rsidP="00563A07">
      <w:pPr>
        <w:pStyle w:val="Teksttreci0"/>
        <w:numPr>
          <w:ilvl w:val="3"/>
          <w:numId w:val="8"/>
        </w:numPr>
        <w:shd w:val="clear" w:color="auto" w:fill="auto"/>
        <w:tabs>
          <w:tab w:val="left" w:pos="709"/>
        </w:tabs>
        <w:ind w:left="709" w:hanging="709"/>
        <w:jc w:val="both"/>
      </w:pPr>
      <w:r>
        <w:t>Wykonawców będących spółkami prawa handlowego, których odpowiednio urzędujących członków władz zarządzających, wspólników, partnerów, komplementariuszy, prawomocnie skazano za przestępstwo popełnione w związku z postępowaniem o udzielenie zamówienia lub inne przestępstwo popełnione w celu osiągnięcia korzyści majątkowych,</w:t>
      </w:r>
    </w:p>
    <w:p w14:paraId="2E0728EF" w14:textId="77777777" w:rsidR="00563A07" w:rsidRDefault="00563A07" w:rsidP="00563A07">
      <w:pPr>
        <w:pStyle w:val="Teksttreci0"/>
        <w:numPr>
          <w:ilvl w:val="3"/>
          <w:numId w:val="8"/>
        </w:numPr>
        <w:shd w:val="clear" w:color="auto" w:fill="auto"/>
        <w:tabs>
          <w:tab w:val="left" w:pos="709"/>
        </w:tabs>
        <w:ind w:left="709" w:hanging="709"/>
        <w:jc w:val="both"/>
      </w:pPr>
      <w:r>
        <w:t>Wykonawców, będących podmiotami zbiorowymi, pociągniętymi do odpowiedzialności na podstawie przepisów o odpowiedzialności podmiotów zbiorowych za czyny zabronione pod groźbą kary w Polsce lub na podstawie odpowiednich przepisów państw obcych, za następujące przestępstwa: finansowanie przestępstwa o charakterze terrorystycznym, przestępstwo o charakterze terrorystycznym, handel ludźmi, praca dzieci, zatrudnianie cudzoziemców nielegalnie przebywających w warunkach szczególnego wykorzystania, pranie brudnych pieniędzy, łapownictwo czynne, łapownictwo wyborcze, łapownictwo managerskie, płatna protekcja czynna, udział w zorganizowanej grupie lub związku przestępczym, fałszowanie faktur, podawanie nieprawdy w fakturach, fałszowanie lub używanie sfałszowanej faktury z kwotą określającą mienie wielkiej wartości,</w:t>
      </w:r>
    </w:p>
    <w:p w14:paraId="63BA19EF" w14:textId="77777777" w:rsidR="00563A07" w:rsidRDefault="00563A07" w:rsidP="00563A07">
      <w:pPr>
        <w:pStyle w:val="Teksttreci0"/>
        <w:numPr>
          <w:ilvl w:val="3"/>
          <w:numId w:val="8"/>
        </w:numPr>
        <w:shd w:val="clear" w:color="auto" w:fill="auto"/>
        <w:tabs>
          <w:tab w:val="left" w:pos="709"/>
        </w:tabs>
        <w:ind w:left="709" w:hanging="709"/>
        <w:jc w:val="both"/>
      </w:pPr>
      <w:r>
        <w:t>Wykonawców, będących podmiotami zbiorowymi, pociągniętymi do odpowiedzialności na podstawie przepisów o odpowiedzialności podmiotów zbiorowych za czyny zabronione pod groźbą kary w Polsce lub na podstawie odpowiednich przepisów państw obcych, za przestępstwa inne niż wymienione w pkt 5), jeżeli podmiot zbiorowy nie wdrożył środków naprawczych i prewencyjnych (self-cleaning),</w:t>
      </w:r>
    </w:p>
    <w:p w14:paraId="7581E01B" w14:textId="77777777" w:rsidR="00563A07" w:rsidRPr="00530181" w:rsidRDefault="00563A07" w:rsidP="00563A07">
      <w:pPr>
        <w:pStyle w:val="Teksttreci0"/>
        <w:numPr>
          <w:ilvl w:val="3"/>
          <w:numId w:val="8"/>
        </w:numPr>
        <w:shd w:val="clear" w:color="auto" w:fill="auto"/>
        <w:tabs>
          <w:tab w:val="left" w:pos="709"/>
        </w:tabs>
        <w:ind w:left="709" w:hanging="709"/>
        <w:jc w:val="both"/>
      </w:pPr>
      <w:r>
        <w:t xml:space="preserve">Wykonawców, będących adresatami lub zarządzanych przez adresatów lub powiązanych z adresatami sankcji Stanów Zjednoczonych Ameryki Północnej, Unii Europejskiej, Zjednoczonego Królestwa Wielkiej Brytanii i Irlandii Północnej, Narodów Zjednoczonych lub Królestwa Norwegii, chyba że ustali się, iż zawarcie umowy z danym Wykonawcą nie będzie mieć negatywnego wpływu na </w:t>
      </w:r>
      <w:r w:rsidRPr="00530181">
        <w:t xml:space="preserve">interesy Grupy, </w:t>
      </w:r>
    </w:p>
    <w:p w14:paraId="127F566F" w14:textId="77777777" w:rsidR="00563A07" w:rsidRPr="00530181" w:rsidRDefault="00563A07" w:rsidP="00563A07">
      <w:pPr>
        <w:pStyle w:val="Teksttreci0"/>
        <w:numPr>
          <w:ilvl w:val="3"/>
          <w:numId w:val="8"/>
        </w:numPr>
        <w:shd w:val="clear" w:color="auto" w:fill="auto"/>
        <w:tabs>
          <w:tab w:val="left" w:pos="709"/>
        </w:tabs>
        <w:ind w:left="709" w:hanging="709"/>
        <w:jc w:val="both"/>
      </w:pPr>
      <w:r w:rsidRPr="00530181">
        <w:t>Wykonawców, o których osoby biorące udział w prowadzonym Postępowaniu mają wiedzę, że:</w:t>
      </w:r>
    </w:p>
    <w:p w14:paraId="3A23A615" w14:textId="77777777" w:rsidR="00563A07" w:rsidRPr="00530181" w:rsidRDefault="00563A07" w:rsidP="00563A07">
      <w:pPr>
        <w:pStyle w:val="Teksttreci0"/>
        <w:shd w:val="clear" w:color="auto" w:fill="auto"/>
        <w:tabs>
          <w:tab w:val="left" w:pos="1350"/>
        </w:tabs>
        <w:spacing w:line="290" w:lineRule="auto"/>
        <w:ind w:left="720"/>
        <w:jc w:val="both"/>
      </w:pPr>
      <w:r w:rsidRPr="00530181">
        <w:t>- są pracownikami lub osobami najbliższymi pracowników Zespołu Oddziałów Polskie Górnictwo Naftowe i Gazownictwo ORLEN Spółki Akcyjnej lub Spółki Zależnej, lub</w:t>
      </w:r>
    </w:p>
    <w:p w14:paraId="04A75198" w14:textId="77777777" w:rsidR="00563A07" w:rsidRPr="00530181" w:rsidRDefault="00563A07" w:rsidP="00563A07">
      <w:pPr>
        <w:pStyle w:val="Teksttreci0"/>
        <w:shd w:val="clear" w:color="auto" w:fill="auto"/>
        <w:tabs>
          <w:tab w:val="left" w:pos="1350"/>
        </w:tabs>
        <w:spacing w:line="286" w:lineRule="auto"/>
        <w:ind w:left="720"/>
        <w:jc w:val="both"/>
      </w:pPr>
      <w:r w:rsidRPr="00530181">
        <w:t>- są podmiotami, w których pracownicy lub osoby najbliższe pracowników Zespołu Oddziałów Polskie Górnictwo Naftowe i Gazownictwo ORLEN Spółki Akcyjnej lub Spółki Zależnej są właścicielami, udziałowcami lub członkami organów zarządzających, lub</w:t>
      </w:r>
    </w:p>
    <w:p w14:paraId="21F1DF28" w14:textId="77777777" w:rsidR="00563A07" w:rsidRPr="00530181" w:rsidRDefault="00563A07" w:rsidP="00563A07">
      <w:pPr>
        <w:pStyle w:val="Teksttreci0"/>
        <w:shd w:val="clear" w:color="auto" w:fill="auto"/>
        <w:tabs>
          <w:tab w:val="left" w:pos="1350"/>
        </w:tabs>
        <w:spacing w:line="286" w:lineRule="auto"/>
        <w:ind w:left="720"/>
        <w:jc w:val="both"/>
      </w:pPr>
      <w:r w:rsidRPr="00530181">
        <w:rPr>
          <w:sz w:val="20"/>
          <w:szCs w:val="20"/>
        </w:rPr>
        <w:t xml:space="preserve">- </w:t>
      </w:r>
      <w:r w:rsidRPr="00530181">
        <w:t>są podmiotami, na rzecz których pracownicy lub osoby najbliższe pracowników Zespołu Oddziałów Polskie Górnictwo Naftowe i Gazownictwo ORLEN Spółki Akcyjnej lub Spółki Zależnej świadczą pracę na podstawie umowy o pracę lub innego stosunku prawnego,</w:t>
      </w:r>
    </w:p>
    <w:p w14:paraId="570AB814" w14:textId="77777777" w:rsidR="00563A07" w:rsidRDefault="00563A07" w:rsidP="00563A07">
      <w:pPr>
        <w:pStyle w:val="Teksttreci0"/>
        <w:shd w:val="clear" w:color="auto" w:fill="auto"/>
        <w:tabs>
          <w:tab w:val="left" w:pos="1350"/>
        </w:tabs>
        <w:spacing w:line="286" w:lineRule="auto"/>
        <w:ind w:left="720"/>
        <w:jc w:val="both"/>
      </w:pPr>
      <w:r w:rsidRPr="00530181">
        <w:t>jeśli fakt ten budzi uzasadnione wątpliwości co do bezstronności Postępowania.</w:t>
      </w:r>
    </w:p>
    <w:p w14:paraId="5144BA18" w14:textId="77777777" w:rsidR="00563A07" w:rsidRDefault="00563A07" w:rsidP="00563A07">
      <w:pPr>
        <w:pStyle w:val="Teksttreci0"/>
        <w:shd w:val="clear" w:color="auto" w:fill="auto"/>
        <w:tabs>
          <w:tab w:val="left" w:pos="866"/>
        </w:tabs>
        <w:ind w:left="720"/>
        <w:jc w:val="both"/>
      </w:pPr>
    </w:p>
    <w:p w14:paraId="54A41AF6" w14:textId="77777777" w:rsidR="00563A07" w:rsidRDefault="00563A07" w:rsidP="00563A07">
      <w:pPr>
        <w:pStyle w:val="Teksttreci0"/>
        <w:shd w:val="clear" w:color="auto" w:fill="auto"/>
        <w:tabs>
          <w:tab w:val="left" w:pos="709"/>
        </w:tabs>
        <w:ind w:left="709" w:hanging="709"/>
        <w:jc w:val="both"/>
      </w:pPr>
      <w:r>
        <w:t>9)     Wykonawców, którzy złożyli nieprawdziwe informacje mające wpływ na wynik prowadzonego postępowania.</w:t>
      </w:r>
    </w:p>
    <w:p w14:paraId="36AB2CF4" w14:textId="77777777" w:rsidR="00563A07" w:rsidRDefault="00563A07" w:rsidP="00563A07">
      <w:pPr>
        <w:pStyle w:val="Teksttreci0"/>
        <w:shd w:val="clear" w:color="auto" w:fill="auto"/>
        <w:tabs>
          <w:tab w:val="left" w:pos="866"/>
        </w:tabs>
        <w:jc w:val="both"/>
      </w:pPr>
      <w:r>
        <w:t>10)      Zamawiający wykluczy również z postępowania Wykonawcę:</w:t>
      </w:r>
    </w:p>
    <w:p w14:paraId="5FE86175" w14:textId="77777777" w:rsidR="00563A07" w:rsidRDefault="00563A07" w:rsidP="00563A07">
      <w:pPr>
        <w:pStyle w:val="Teksttreci0"/>
        <w:tabs>
          <w:tab w:val="left" w:pos="866"/>
        </w:tabs>
        <w:ind w:left="720"/>
        <w:jc w:val="both"/>
      </w:pPr>
      <w:r>
        <w:t>10.1)</w:t>
      </w:r>
      <w:r>
        <w:tab/>
        <w:t>wymienionego w wykazach określonych w rozporządzeniu  Rady (WE) nr 765/2006 z dnia 18 maja 2006 r. dotyczącego środków ograniczających w związku z sytuacją na Białorusi i udziałem Białorusi w agresji Rosji wobec Ukrainy (Dz. Urz. UE L 134 z 20.05.2006, str. 1, z późn. zm.) – dalej: „rozporządzenie 765/2006” 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 – zwane dalej: rozporządzenie 269/2014,  albo wpisanego na listę na podstawie decyzji w sprawie wpisu na listę  osób i podmiotów, wobec których są stosowane środki, o których mowa w art. 1 pkt 3 ustawy z dnia 13 kwietnia 2022 r. o szczególnych rozwiązaniach w zakresie przeciwdziałania wspieraniu agresji na Ukrainę oraz służących ochronie bezpieczeństwa narodowego (Dz. U. z 2022 r., poz. 835).</w:t>
      </w:r>
    </w:p>
    <w:p w14:paraId="70EFB705" w14:textId="77777777" w:rsidR="00563A07" w:rsidRDefault="00563A07" w:rsidP="00563A07">
      <w:pPr>
        <w:pStyle w:val="Teksttreci0"/>
        <w:tabs>
          <w:tab w:val="left" w:pos="866"/>
        </w:tabs>
        <w:ind w:left="720"/>
        <w:jc w:val="both"/>
      </w:pPr>
      <w:r>
        <w:t>10.2)</w:t>
      </w:r>
      <w:r>
        <w:tab/>
        <w:t>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o szczególnych rozwiązaniach w zakresie przeciwdziałania wspieraniu agresji na Ukrainę oraz służących ochronie bezpieczeństwa narodowego.</w:t>
      </w:r>
    </w:p>
    <w:p w14:paraId="374D1BC6" w14:textId="77777777" w:rsidR="00563A07" w:rsidRDefault="00563A07" w:rsidP="00563A07">
      <w:pPr>
        <w:pStyle w:val="Teksttreci0"/>
        <w:tabs>
          <w:tab w:val="left" w:pos="866"/>
        </w:tabs>
        <w:ind w:left="720"/>
        <w:jc w:val="both"/>
      </w:pPr>
      <w:r>
        <w:t>10.3)</w:t>
      </w:r>
      <w:r>
        <w:tab/>
        <w:t>którego jednostką dominującą w rozumieniu art. 3 ust. 1 pkt 37 ustawy z dnia 29 września 1994 r. o rachunkowości (Dz. U. z 2021 r. poz. 217, 2105 i 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szczególnych rozwiązaniach w zakresie przeciwdziałania wspieraniu agresji na Ukrainę oraz służących ochronie bezpieczeństwa narodowego.</w:t>
      </w:r>
    </w:p>
    <w:p w14:paraId="242F5692" w14:textId="77777777" w:rsidR="00563A07" w:rsidRDefault="00563A07" w:rsidP="00563A07">
      <w:pPr>
        <w:pStyle w:val="Teksttreci0"/>
        <w:tabs>
          <w:tab w:val="left" w:pos="866"/>
        </w:tabs>
        <w:ind w:left="720"/>
        <w:jc w:val="both"/>
      </w:pPr>
      <w:r>
        <w:t>10.4)</w:t>
      </w:r>
      <w:r>
        <w:tab/>
        <w:t xml:space="preserve">objętego zakazem, o którym mowa w art. 5k Rozporządzenia Rady (UE) 2022/576 z dnia 8 kwietnia 2022 r. w sprawie zmiany rozporządzenia (UE) nr 833/2014 dotyczącego środków ograniczających w związku z działaniami Rosji destabilizującymi sytuację na Ukrainie z dnia 8 kwietnia 2022 r. (Dz.Urz.UE.L Nr 111, str. 1), zgodnie z którym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 8, art. 10 lit. b)–f) i lit. h)–j) dyrektywy 2014/24/UE, art. 18, art. 21 lit. b)–e) i lit. g)–i), art. 29 i 30 dyrektywy 2014/25/UE oraz art. 13 lit. a)–d), lit. f)–h) i lit. j) dyrektywy 2009/81/WE na rzecz lub z udziałem: </w:t>
      </w:r>
    </w:p>
    <w:p w14:paraId="4718D822" w14:textId="77777777" w:rsidR="00563A07" w:rsidRDefault="00563A07" w:rsidP="00563A07">
      <w:pPr>
        <w:pStyle w:val="Teksttreci0"/>
        <w:tabs>
          <w:tab w:val="left" w:pos="866"/>
        </w:tabs>
        <w:ind w:left="720"/>
        <w:jc w:val="both"/>
      </w:pPr>
      <w:r>
        <w:t>a) obywateli rosyjskich lub osób fizycznych lub prawnych, podmiotów lub organów z siedzibą w Rosji;</w:t>
      </w:r>
    </w:p>
    <w:p w14:paraId="1F2879EE" w14:textId="77777777" w:rsidR="00563A07" w:rsidRDefault="00563A07" w:rsidP="00563A07">
      <w:pPr>
        <w:pStyle w:val="Teksttreci0"/>
        <w:tabs>
          <w:tab w:val="left" w:pos="866"/>
        </w:tabs>
        <w:ind w:left="720"/>
        <w:jc w:val="both"/>
      </w:pPr>
      <w:r>
        <w:t>b) osób prawnych, podmiotów lub organów, do których prawa własności bezpośrednio lub pośrednio w ponad 50 % należą do podmiotu, o którym mowa w lit. a) niniejszego ustępu; lub</w:t>
      </w:r>
    </w:p>
    <w:p w14:paraId="6EDA5050" w14:textId="77777777" w:rsidR="00563A07" w:rsidRDefault="00563A07" w:rsidP="00563A07">
      <w:pPr>
        <w:pStyle w:val="Teksttreci0"/>
        <w:tabs>
          <w:tab w:val="left" w:pos="866"/>
        </w:tabs>
        <w:ind w:left="720"/>
        <w:jc w:val="both"/>
      </w:pPr>
      <w:r>
        <w:t>c) osób fizycznych lub prawnych, podmiotów lub organów działających w imieniu lub pod kierunkiem podmiotu, o którym mowa w lit. a) lub b) niniejszego ustępu,</w:t>
      </w:r>
    </w:p>
    <w:p w14:paraId="4847F763" w14:textId="77777777" w:rsidR="00563A07" w:rsidRDefault="00563A07" w:rsidP="00563A07">
      <w:pPr>
        <w:pStyle w:val="Teksttreci0"/>
        <w:tabs>
          <w:tab w:val="left" w:pos="866"/>
        </w:tabs>
        <w:ind w:left="720"/>
        <w:jc w:val="both"/>
      </w:pPr>
      <w:r>
        <w:t>w tym podwykonawców, dostawców lub podmiotów, na których zdolności polega się w rozumieniu dyrektyw w sprawie zamówień publicznych, w przypadku gdy przypada na nich ponad 10 % wartości zamówienia;</w:t>
      </w:r>
    </w:p>
    <w:p w14:paraId="0BEA6137" w14:textId="77777777" w:rsidR="00563A07" w:rsidRDefault="00563A07" w:rsidP="00563A07">
      <w:pPr>
        <w:pStyle w:val="Teksttreci0"/>
        <w:tabs>
          <w:tab w:val="left" w:pos="866"/>
        </w:tabs>
        <w:ind w:left="720"/>
        <w:jc w:val="both"/>
      </w:pPr>
      <w:r>
        <w:t>- chyba że zastosowanie ma odstępstwo, o którym mowa w art. 5k ust. 2 ww. rozporządzenia.</w:t>
      </w:r>
    </w:p>
    <w:p w14:paraId="39A04310" w14:textId="77777777" w:rsidR="00563A07" w:rsidRPr="00473F75" w:rsidRDefault="00563A07" w:rsidP="00563A07">
      <w:pPr>
        <w:pStyle w:val="Teksttreci0"/>
        <w:tabs>
          <w:tab w:val="left" w:pos="866"/>
        </w:tabs>
        <w:ind w:left="720"/>
        <w:jc w:val="both"/>
        <w:rPr>
          <w:color w:val="auto"/>
        </w:rPr>
      </w:pPr>
      <w:r w:rsidRPr="00473F75">
        <w:t>10.5)</w:t>
      </w:r>
      <w:r w:rsidRPr="00473F75">
        <w:tab/>
      </w:r>
      <w:r w:rsidRPr="00473F75">
        <w:rPr>
          <w:color w:val="auto"/>
        </w:rPr>
        <w:t>zalegającego z opłacaniem podatków chyba, że uzyskał przewidziane prawem zwolnienie, odroczenie lub rozłożenie na raty zaległych płatności lub wstrzymanie w całości wykonania decyzji właściwego organu. Na potwierdzenie powyższego należy złożyć stosowny dokument wskazany przez Zamawiającego w rozdz. VII SWZ (jeżeli wymagane).</w:t>
      </w:r>
    </w:p>
    <w:p w14:paraId="54398C9C" w14:textId="77777777" w:rsidR="00EA0D8E" w:rsidRDefault="00EA0D8E" w:rsidP="00563A07">
      <w:pPr>
        <w:pStyle w:val="Teksttreci0"/>
        <w:tabs>
          <w:tab w:val="left" w:pos="866"/>
        </w:tabs>
        <w:ind w:left="720"/>
        <w:jc w:val="both"/>
        <w:rPr>
          <w:color w:val="auto"/>
        </w:rPr>
      </w:pPr>
    </w:p>
    <w:p w14:paraId="3ED427AB" w14:textId="77777777" w:rsidR="00EA0D8E" w:rsidRDefault="00EA0D8E" w:rsidP="00563A07">
      <w:pPr>
        <w:pStyle w:val="Teksttreci0"/>
        <w:tabs>
          <w:tab w:val="left" w:pos="866"/>
        </w:tabs>
        <w:ind w:left="720"/>
        <w:jc w:val="both"/>
        <w:rPr>
          <w:color w:val="auto"/>
        </w:rPr>
      </w:pPr>
    </w:p>
    <w:p w14:paraId="6C02B3A5" w14:textId="77777777" w:rsidR="00EA0D8E" w:rsidRDefault="00EA0D8E" w:rsidP="00563A07">
      <w:pPr>
        <w:pStyle w:val="Teksttreci0"/>
        <w:tabs>
          <w:tab w:val="left" w:pos="866"/>
        </w:tabs>
        <w:ind w:left="720"/>
        <w:jc w:val="both"/>
        <w:rPr>
          <w:color w:val="auto"/>
        </w:rPr>
      </w:pPr>
    </w:p>
    <w:p w14:paraId="3EB2A9B1" w14:textId="77777777" w:rsidR="00EA0D8E" w:rsidRDefault="00EA0D8E" w:rsidP="00563A07">
      <w:pPr>
        <w:pStyle w:val="Teksttreci0"/>
        <w:tabs>
          <w:tab w:val="left" w:pos="866"/>
        </w:tabs>
        <w:ind w:left="720"/>
        <w:jc w:val="both"/>
        <w:rPr>
          <w:color w:val="auto"/>
        </w:rPr>
      </w:pPr>
    </w:p>
    <w:p w14:paraId="6724C2BD" w14:textId="77777777" w:rsidR="00D74A37" w:rsidRPr="00563A07" w:rsidRDefault="00563A07" w:rsidP="00563A07">
      <w:pPr>
        <w:pStyle w:val="Teksttreci0"/>
        <w:tabs>
          <w:tab w:val="left" w:pos="866"/>
        </w:tabs>
        <w:ind w:left="720"/>
        <w:jc w:val="both"/>
        <w:rPr>
          <w:color w:val="auto"/>
        </w:rPr>
      </w:pPr>
      <w:r w:rsidRPr="00473F75">
        <w:rPr>
          <w:color w:val="auto"/>
        </w:rPr>
        <w:t>10.6)</w:t>
      </w:r>
      <w:r w:rsidRPr="00473F75">
        <w:rPr>
          <w:color w:val="auto"/>
        </w:rPr>
        <w:tab/>
        <w:t>ubiegającego się o udzielenie zamówienia bez przeprowadzenia wizji lokalnej. Na potwierdzenie powyższego należy złożyć stosowny dokument wskazany przez Zamawiającego w rozdz. VII SWZ (jeżeli wymagane).</w:t>
      </w:r>
    </w:p>
    <w:p w14:paraId="084FCBE4" w14:textId="77777777" w:rsidR="00CC6955" w:rsidRPr="00932D7E" w:rsidRDefault="00CC6955" w:rsidP="00CC6955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b w:val="0"/>
          <w:color w:val="auto"/>
          <w:sz w:val="22"/>
          <w:szCs w:val="22"/>
        </w:rPr>
      </w:pPr>
      <w:r w:rsidRPr="00932D7E">
        <w:rPr>
          <w:rFonts w:ascii="Arial" w:eastAsia="Times New Roman" w:hAnsi="Arial" w:cs="Arial"/>
          <w:b w:val="0"/>
          <w:color w:val="auto"/>
          <w:sz w:val="22"/>
          <w:szCs w:val="22"/>
        </w:rPr>
        <w:t>OŚWIADCZAMY</w:t>
      </w:r>
      <w:r>
        <w:rPr>
          <w:rFonts w:ascii="Arial" w:eastAsia="Times New Roman" w:hAnsi="Arial" w:cs="Arial"/>
          <w:b w:val="0"/>
          <w:color w:val="auto"/>
          <w:sz w:val="22"/>
          <w:szCs w:val="22"/>
        </w:rPr>
        <w:t>,</w:t>
      </w:r>
      <w:r w:rsidR="0023176E">
        <w:rPr>
          <w:rFonts w:ascii="Arial" w:eastAsia="Times New Roman" w:hAnsi="Arial" w:cs="Arial"/>
          <w:b w:val="0"/>
          <w:color w:val="auto"/>
          <w:sz w:val="22"/>
          <w:szCs w:val="22"/>
        </w:rPr>
        <w:t xml:space="preserve"> ŻE NIE PODLEGAMY WYKLUCZENIU</w:t>
      </w:r>
      <w:r w:rsidRPr="00932D7E">
        <w:rPr>
          <w:rFonts w:ascii="Arial" w:eastAsia="Times New Roman" w:hAnsi="Arial" w:cs="Arial"/>
          <w:b w:val="0"/>
          <w:color w:val="auto"/>
          <w:sz w:val="22"/>
          <w:szCs w:val="22"/>
        </w:rPr>
        <w:t>.</w:t>
      </w:r>
    </w:p>
    <w:p w14:paraId="784DADA3" w14:textId="77777777" w:rsidR="007B459C" w:rsidRPr="006A060C" w:rsidRDefault="007B459C" w:rsidP="007B459C">
      <w:pPr>
        <w:spacing w:line="240" w:lineRule="auto"/>
        <w:jc w:val="left"/>
        <w:rPr>
          <w:rFonts w:cs="Arial"/>
          <w:szCs w:val="22"/>
        </w:rPr>
      </w:pPr>
    </w:p>
    <w:p w14:paraId="570B2ED0" w14:textId="77777777" w:rsidR="007B459C" w:rsidRDefault="007B459C" w:rsidP="007B459C">
      <w:pPr>
        <w:spacing w:line="240" w:lineRule="auto"/>
        <w:jc w:val="left"/>
        <w:rPr>
          <w:rFonts w:cs="Arial"/>
          <w:szCs w:val="22"/>
        </w:rPr>
      </w:pPr>
    </w:p>
    <w:p w14:paraId="630FD147" w14:textId="77777777" w:rsidR="004933DA" w:rsidRPr="006A060C" w:rsidRDefault="004933DA" w:rsidP="004933DA">
      <w:pPr>
        <w:spacing w:line="240" w:lineRule="auto"/>
        <w:jc w:val="left"/>
        <w:rPr>
          <w:rFonts w:cs="Arial"/>
          <w:szCs w:val="22"/>
        </w:rPr>
      </w:pPr>
    </w:p>
    <w:p w14:paraId="70DC8A53" w14:textId="77777777" w:rsidR="004933DA" w:rsidRPr="006A060C" w:rsidRDefault="004933DA" w:rsidP="004933DA">
      <w:pPr>
        <w:spacing w:line="240" w:lineRule="auto"/>
        <w:jc w:val="left"/>
        <w:rPr>
          <w:rFonts w:cs="Arial"/>
          <w:szCs w:val="22"/>
        </w:rPr>
      </w:pPr>
      <w:r w:rsidRPr="006A060C">
        <w:rPr>
          <w:rFonts w:cs="Arial"/>
          <w:szCs w:val="22"/>
        </w:rPr>
        <w:t>..........................</w:t>
      </w:r>
      <w:r>
        <w:rPr>
          <w:rFonts w:cs="Arial"/>
          <w:szCs w:val="22"/>
        </w:rPr>
        <w:t>....................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…….</w:t>
      </w:r>
      <w:r w:rsidRPr="006A060C">
        <w:rPr>
          <w:rFonts w:cs="Arial"/>
          <w:szCs w:val="22"/>
        </w:rPr>
        <w:t>……………………………………….</w:t>
      </w:r>
    </w:p>
    <w:p w14:paraId="57B383D1" w14:textId="77777777" w:rsidR="00CC6955" w:rsidRDefault="004933DA" w:rsidP="004933DA">
      <w:pPr>
        <w:widowControl w:val="0"/>
        <w:numPr>
          <w:ilvl w:val="12"/>
          <w:numId w:val="0"/>
        </w:numPr>
        <w:rPr>
          <w:rFonts w:cs="Arial"/>
          <w:szCs w:val="22"/>
        </w:rPr>
      </w:pPr>
      <w:r>
        <w:rPr>
          <w:rFonts w:cs="Arial"/>
          <w:szCs w:val="22"/>
        </w:rPr>
        <w:t xml:space="preserve">(data, miejscowość) 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6A060C">
        <w:rPr>
          <w:rFonts w:cs="Arial"/>
          <w:szCs w:val="22"/>
        </w:rPr>
        <w:t>(podpis/-y</w:t>
      </w:r>
      <w:r>
        <w:rPr>
          <w:rFonts w:cs="Arial"/>
          <w:szCs w:val="22"/>
        </w:rPr>
        <w:t>, pieczęć imienna</w:t>
      </w:r>
      <w:r w:rsidRPr="006A060C">
        <w:rPr>
          <w:rFonts w:cs="Arial"/>
          <w:szCs w:val="22"/>
        </w:rPr>
        <w:t>)</w:t>
      </w:r>
    </w:p>
    <w:p w14:paraId="1CD4D7E6" w14:textId="77777777" w:rsidR="001F0864" w:rsidRPr="00932D7E" w:rsidRDefault="001F0864" w:rsidP="001F0864">
      <w:pPr>
        <w:widowControl w:val="0"/>
        <w:numPr>
          <w:ilvl w:val="12"/>
          <w:numId w:val="0"/>
        </w:numPr>
        <w:rPr>
          <w:rFonts w:cs="Arial"/>
          <w:szCs w:val="22"/>
        </w:rPr>
      </w:pPr>
    </w:p>
    <w:p w14:paraId="2C6B4668" w14:textId="77777777" w:rsidR="00CC6955" w:rsidRPr="00932D7E" w:rsidRDefault="00CC6955" w:rsidP="00CC6955">
      <w:pPr>
        <w:pStyle w:val="xl30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Arial" w:hAnsi="Arial" w:cs="Arial"/>
          <w:b w:val="0"/>
          <w:sz w:val="22"/>
          <w:szCs w:val="22"/>
        </w:rPr>
        <w:sectPr w:rsidR="00CC6955" w:rsidRPr="00932D7E">
          <w:pgSz w:w="11906" w:h="16838"/>
          <w:pgMar w:top="1418" w:right="1701" w:bottom="1418" w:left="1701" w:header="709" w:footer="709" w:gutter="0"/>
          <w:cols w:space="708"/>
          <w:formProt w:val="0"/>
          <w:docGrid w:linePitch="360"/>
        </w:sectPr>
      </w:pPr>
    </w:p>
    <w:p w14:paraId="2A78D1EF" w14:textId="77777777" w:rsidR="00CC6955" w:rsidRPr="007B2318" w:rsidRDefault="000E7E22" w:rsidP="00CC6955">
      <w:pPr>
        <w:pageBreakBefore/>
        <w:tabs>
          <w:tab w:val="left" w:pos="36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rPr>
          <w:rFonts w:eastAsia="Arial Unicode MS" w:cs="Arial"/>
          <w:bCs/>
          <w:szCs w:val="22"/>
        </w:rPr>
      </w:pPr>
      <w:r w:rsidRPr="0040679F">
        <w:rPr>
          <w:rFonts w:eastAsia="Arial Unicode MS" w:cs="Arial"/>
          <w:b/>
          <w:color w:val="000000"/>
          <w:szCs w:val="22"/>
        </w:rPr>
        <w:t xml:space="preserve">Załącznik nr </w:t>
      </w:r>
      <w:r w:rsidR="00CC6955" w:rsidRPr="0040679F">
        <w:rPr>
          <w:rFonts w:eastAsia="Arial Unicode MS" w:cs="Arial"/>
          <w:b/>
          <w:color w:val="000000"/>
          <w:szCs w:val="22"/>
        </w:rPr>
        <w:t>4</w:t>
      </w:r>
      <w:r w:rsidRPr="0040679F">
        <w:rPr>
          <w:rFonts w:eastAsia="Arial Unicode MS" w:cs="Arial"/>
          <w:b/>
          <w:color w:val="000000"/>
          <w:szCs w:val="22"/>
        </w:rPr>
        <w:t xml:space="preserve"> do </w:t>
      </w:r>
      <w:r w:rsidR="00A300C9">
        <w:rPr>
          <w:rFonts w:eastAsia="Arial Unicode MS" w:cs="Arial"/>
          <w:b/>
          <w:color w:val="000000"/>
          <w:szCs w:val="22"/>
        </w:rPr>
        <w:t>SWZ</w:t>
      </w:r>
      <w:r w:rsidRPr="0040679F">
        <w:rPr>
          <w:rFonts w:eastAsia="Arial Unicode MS" w:cs="Arial"/>
          <w:b/>
          <w:color w:val="000000"/>
          <w:szCs w:val="22"/>
        </w:rPr>
        <w:t xml:space="preserve"> -</w:t>
      </w:r>
      <w:r w:rsidR="00CC6955" w:rsidRPr="0040679F">
        <w:rPr>
          <w:rFonts w:eastAsia="Arial Unicode MS" w:cs="Arial"/>
          <w:color w:val="000000"/>
          <w:szCs w:val="22"/>
        </w:rPr>
        <w:t xml:space="preserve"> </w:t>
      </w:r>
      <w:r w:rsidR="00CC6955" w:rsidRPr="0040679F">
        <w:rPr>
          <w:rFonts w:eastAsia="Arial Unicode MS" w:cs="Arial"/>
          <w:b/>
          <w:bCs/>
          <w:szCs w:val="22"/>
        </w:rPr>
        <w:t>FORMULARZ – oświadczenie o niezgłaszaniu roszczeń</w:t>
      </w:r>
      <w:r w:rsidR="00CC6955" w:rsidRPr="007B2318">
        <w:rPr>
          <w:rFonts w:eastAsia="Arial Unicode MS" w:cs="Arial"/>
          <w:b/>
          <w:bCs/>
          <w:szCs w:val="22"/>
        </w:rPr>
        <w:t xml:space="preserve"> wobec Zamawiającego</w:t>
      </w:r>
      <w:r w:rsidR="00C72F1C">
        <w:rPr>
          <w:rFonts w:eastAsia="Arial Unicode MS" w:cs="Arial"/>
          <w:b/>
          <w:bCs/>
          <w:szCs w:val="22"/>
        </w:rPr>
        <w:t xml:space="preserve"> </w:t>
      </w:r>
    </w:p>
    <w:p w14:paraId="781A829B" w14:textId="77777777" w:rsidR="00CC6955" w:rsidRPr="00C51396" w:rsidRDefault="00872F5D" w:rsidP="00CC6955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left"/>
        <w:rPr>
          <w:rFonts w:ascii="Times New Roman" w:hAnsi="Times New Roman"/>
          <w:b/>
          <w:sz w:val="20"/>
          <w:szCs w:val="22"/>
        </w:rPr>
      </w:pPr>
      <w:r w:rsidRPr="00C51396">
        <w:rPr>
          <w:rFonts w:ascii="Times New Roman" w:hAnsi="Times New Roman"/>
          <w:b/>
          <w:noProof/>
          <w:sz w:val="20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491630" wp14:editId="68E4F7E4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2137410" cy="0"/>
                <wp:effectExtent l="13335" t="10795" r="11430" b="8255"/>
                <wp:wrapNone/>
                <wp:docPr id="2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1374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233E38" id="Line 8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5pt" to="168.3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"/>
            </w:pict>
          </mc:Fallback>
        </mc:AlternateContent>
      </w:r>
    </w:p>
    <w:p w14:paraId="2C116AC6" w14:textId="77777777" w:rsidR="00CC6955" w:rsidRPr="00C51396" w:rsidRDefault="00CC6955" w:rsidP="00CC6955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jc w:val="left"/>
        <w:rPr>
          <w:rFonts w:cs="Arial"/>
          <w:b/>
          <w:color w:val="000000"/>
          <w:szCs w:val="22"/>
        </w:rPr>
      </w:pPr>
      <w:r w:rsidRPr="00C51396">
        <w:rPr>
          <w:rFonts w:ascii="Times New Roman" w:eastAsia="Arial Unicode MS" w:hAnsi="Times New Roman"/>
          <w:b/>
          <w:color w:val="000000"/>
          <w:sz w:val="24"/>
          <w:szCs w:val="22"/>
        </w:rPr>
        <w:tab/>
      </w:r>
    </w:p>
    <w:p w14:paraId="3339E826" w14:textId="77777777" w:rsidR="00CC6955" w:rsidRPr="00C51396" w:rsidRDefault="00CC6955" w:rsidP="00CC6955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jc w:val="left"/>
        <w:rPr>
          <w:rFonts w:cs="Arial"/>
          <w:szCs w:val="22"/>
        </w:rPr>
      </w:pPr>
      <w:r w:rsidRPr="00C51396">
        <w:rPr>
          <w:rFonts w:cs="Arial"/>
          <w:szCs w:val="22"/>
        </w:rPr>
        <w:t>.................................................</w:t>
      </w:r>
    </w:p>
    <w:p w14:paraId="4F8BD8D0" w14:textId="77777777" w:rsidR="00CC6955" w:rsidRPr="00C51396" w:rsidRDefault="00CC6955" w:rsidP="00CC6955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jc w:val="left"/>
        <w:rPr>
          <w:rFonts w:cs="Arial"/>
          <w:szCs w:val="22"/>
        </w:rPr>
      </w:pPr>
      <w:r w:rsidRPr="00C51396">
        <w:rPr>
          <w:rFonts w:cs="Arial"/>
          <w:szCs w:val="22"/>
        </w:rPr>
        <w:t>.................................................</w:t>
      </w:r>
    </w:p>
    <w:p w14:paraId="430989B1" w14:textId="77777777" w:rsidR="00CC6955" w:rsidRPr="00C51396" w:rsidRDefault="00CC6955" w:rsidP="00CC6955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jc w:val="left"/>
        <w:rPr>
          <w:rFonts w:cs="Arial"/>
          <w:szCs w:val="22"/>
        </w:rPr>
      </w:pPr>
      <w:r w:rsidRPr="00C51396">
        <w:rPr>
          <w:rFonts w:cs="Arial"/>
          <w:szCs w:val="22"/>
        </w:rPr>
        <w:t>(Nazwa i adres wykonawcy/ów)</w:t>
      </w:r>
    </w:p>
    <w:p w14:paraId="5FF414E1" w14:textId="77777777" w:rsidR="00CC6955" w:rsidRPr="00C51396" w:rsidRDefault="00CC6955" w:rsidP="00CC6955">
      <w:pPr>
        <w:shd w:val="clear" w:color="auto" w:fill="FFFFFF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118" w:line="240" w:lineRule="auto"/>
        <w:ind w:left="72"/>
        <w:jc w:val="center"/>
        <w:rPr>
          <w:rFonts w:cs="Arial"/>
          <w:szCs w:val="22"/>
          <w:u w:val="single"/>
        </w:rPr>
      </w:pPr>
      <w:r w:rsidRPr="00C51396">
        <w:rPr>
          <w:rFonts w:cs="Arial"/>
          <w:b/>
          <w:bCs/>
          <w:spacing w:val="-1"/>
          <w:szCs w:val="22"/>
          <w:u w:val="single"/>
        </w:rPr>
        <w:t>OŚWIADCZENIE O NIEZGŁASZANIU ROSZCZEŃ WOBEC ZAMAWIAJĄCEGO</w:t>
      </w:r>
    </w:p>
    <w:p w14:paraId="31D1E3D1" w14:textId="77777777" w:rsidR="00CC6955" w:rsidRPr="00C51396" w:rsidRDefault="00CC6955" w:rsidP="00CC6955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cs="Arial"/>
          <w:color w:val="000000"/>
          <w:spacing w:val="2"/>
          <w:szCs w:val="22"/>
        </w:rPr>
      </w:pPr>
    </w:p>
    <w:p w14:paraId="5C1D87DD" w14:textId="77777777" w:rsidR="00CC6955" w:rsidRPr="00C51396" w:rsidRDefault="00CC6955" w:rsidP="00CC6955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cs="Arial"/>
          <w:color w:val="000000"/>
          <w:spacing w:val="2"/>
          <w:szCs w:val="22"/>
        </w:rPr>
      </w:pPr>
    </w:p>
    <w:p w14:paraId="73F2194D" w14:textId="77777777" w:rsidR="00CC6955" w:rsidRPr="00C51396" w:rsidRDefault="00CC6955" w:rsidP="00CC6955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cs="Arial"/>
          <w:color w:val="000000"/>
          <w:spacing w:val="2"/>
          <w:szCs w:val="22"/>
        </w:rPr>
      </w:pPr>
    </w:p>
    <w:p w14:paraId="29C18E05" w14:textId="13A83708" w:rsidR="00D74A37" w:rsidRPr="005772AE" w:rsidRDefault="00563A07" w:rsidP="005772AE">
      <w:pPr>
        <w:rPr>
          <w:rFonts w:cs="Arial"/>
          <w:b/>
          <w:szCs w:val="22"/>
        </w:rPr>
      </w:pPr>
      <w:r w:rsidRPr="00563A07">
        <w:rPr>
          <w:rFonts w:cs="Arial"/>
          <w:spacing w:val="2"/>
          <w:szCs w:val="22"/>
        </w:rPr>
        <w:t>Składając ofertę w postępowaniu o udzielenie zamówienia, prowadzonym w trybie przetargu nieograniczonego na wykonanie zadania, pn.:</w:t>
      </w:r>
      <w:r>
        <w:rPr>
          <w:rFonts w:cs="Arial"/>
          <w:spacing w:val="2"/>
          <w:szCs w:val="22"/>
        </w:rPr>
        <w:t xml:space="preserve"> </w:t>
      </w:r>
      <w:r w:rsidR="002B4F07" w:rsidRPr="002B4F07">
        <w:rPr>
          <w:rFonts w:cs="Arial"/>
          <w:b/>
          <w:szCs w:val="22"/>
        </w:rPr>
        <w:t>„</w:t>
      </w:r>
      <w:r w:rsidR="001D6E0A" w:rsidRPr="001D6E0A">
        <w:rPr>
          <w:rFonts w:cs="Arial"/>
          <w:b/>
          <w:szCs w:val="22"/>
        </w:rPr>
        <w:t>Naprawy i diagnostyka układu synchronizacji sieci zasilającej KRNiGZ Lubiatów</w:t>
      </w:r>
      <w:r w:rsidR="002B4F07" w:rsidRPr="005772AE">
        <w:rPr>
          <w:rFonts w:cs="Arial"/>
          <w:b/>
          <w:szCs w:val="22"/>
        </w:rPr>
        <w:t>”</w:t>
      </w:r>
      <w:r w:rsidR="005772AE">
        <w:rPr>
          <w:rFonts w:cs="Arial"/>
          <w:b/>
          <w:szCs w:val="22"/>
        </w:rPr>
        <w:t>,</w:t>
      </w:r>
      <w:r w:rsidR="008F579B" w:rsidRPr="00EA0D8E">
        <w:rPr>
          <w:rFonts w:cs="Arial"/>
          <w:spacing w:val="2"/>
          <w:szCs w:val="22"/>
        </w:rPr>
        <w:t xml:space="preserve"> </w:t>
      </w:r>
      <w:r w:rsidR="008F579B" w:rsidRPr="008F579B">
        <w:rPr>
          <w:rFonts w:cs="Arial"/>
          <w:spacing w:val="2"/>
          <w:szCs w:val="22"/>
        </w:rPr>
        <w:t>o</w:t>
      </w:r>
      <w:r w:rsidR="00D74A37" w:rsidRPr="00D74A37">
        <w:rPr>
          <w:rFonts w:cs="Arial"/>
          <w:spacing w:val="4"/>
          <w:szCs w:val="22"/>
        </w:rPr>
        <w:t xml:space="preserve">świadczamy, że nie będziemy zgłaszać żadnych roszczeń wobec Zamawiającego w przypadku unieważnienia Postępowania bez podania przyczyny wskutek: </w:t>
      </w:r>
    </w:p>
    <w:p w14:paraId="017210CA" w14:textId="77777777" w:rsidR="00D74A37" w:rsidRPr="00D74A37" w:rsidRDefault="00D74A37" w:rsidP="00D74A37">
      <w:pPr>
        <w:shd w:val="clear" w:color="auto" w:fill="FFFFFF"/>
        <w:tabs>
          <w:tab w:val="left" w:pos="274"/>
        </w:tabs>
        <w:spacing w:line="240" w:lineRule="auto"/>
        <w:ind w:left="10"/>
        <w:rPr>
          <w:rFonts w:cs="Arial"/>
          <w:spacing w:val="4"/>
          <w:szCs w:val="22"/>
        </w:rPr>
      </w:pPr>
    </w:p>
    <w:p w14:paraId="0FFAC6FD" w14:textId="77777777" w:rsidR="00D74A37" w:rsidRPr="00D74A37" w:rsidRDefault="00D74A37" w:rsidP="00D74A37">
      <w:pPr>
        <w:shd w:val="clear" w:color="auto" w:fill="FFFFFF"/>
        <w:tabs>
          <w:tab w:val="left" w:pos="274"/>
        </w:tabs>
        <w:spacing w:line="240" w:lineRule="auto"/>
        <w:ind w:left="10"/>
        <w:rPr>
          <w:rFonts w:cs="Arial"/>
          <w:spacing w:val="4"/>
          <w:szCs w:val="22"/>
        </w:rPr>
      </w:pPr>
      <w:r w:rsidRPr="00D74A37">
        <w:rPr>
          <w:rFonts w:cs="Arial"/>
          <w:spacing w:val="4"/>
          <w:szCs w:val="22"/>
        </w:rPr>
        <w:t>a)</w:t>
      </w:r>
      <w:r w:rsidRPr="00D74A37">
        <w:rPr>
          <w:rFonts w:cs="Arial"/>
          <w:spacing w:val="4"/>
          <w:szCs w:val="22"/>
        </w:rPr>
        <w:tab/>
        <w:t xml:space="preserve">odwołania Postępowania do upływu terminu na składanie ofert, </w:t>
      </w:r>
    </w:p>
    <w:p w14:paraId="22B094D5" w14:textId="77777777" w:rsidR="00CC6955" w:rsidRPr="00C51396" w:rsidRDefault="00D74A37" w:rsidP="00D74A37">
      <w:pPr>
        <w:shd w:val="clear" w:color="auto" w:fill="FFFFFF"/>
        <w:tabs>
          <w:tab w:val="left" w:pos="274"/>
        </w:tabs>
        <w:spacing w:line="240" w:lineRule="auto"/>
        <w:ind w:left="10"/>
        <w:rPr>
          <w:rFonts w:cs="Arial"/>
          <w:spacing w:val="-10"/>
          <w:szCs w:val="22"/>
        </w:rPr>
      </w:pPr>
      <w:r w:rsidRPr="00D74A37">
        <w:rPr>
          <w:rFonts w:cs="Arial"/>
          <w:spacing w:val="4"/>
          <w:szCs w:val="22"/>
        </w:rPr>
        <w:t>b)</w:t>
      </w:r>
      <w:r w:rsidRPr="00D74A37">
        <w:rPr>
          <w:rFonts w:cs="Arial"/>
          <w:spacing w:val="4"/>
          <w:szCs w:val="22"/>
        </w:rPr>
        <w:tab/>
        <w:t>zamknięcia postępowania po upływie terminu składania ofert bez wybrania którejkolwiek z ofert.</w:t>
      </w:r>
    </w:p>
    <w:p w14:paraId="6B4A61D7" w14:textId="77777777" w:rsidR="00CC6955" w:rsidRPr="00C51396" w:rsidRDefault="00CC6955" w:rsidP="00CC6955">
      <w:pPr>
        <w:shd w:val="clear" w:color="auto" w:fill="FFFFFF"/>
        <w:tabs>
          <w:tab w:val="left" w:pos="274"/>
        </w:tabs>
        <w:spacing w:line="360" w:lineRule="auto"/>
        <w:ind w:left="10"/>
        <w:rPr>
          <w:rFonts w:cs="Arial"/>
          <w:spacing w:val="-10"/>
          <w:szCs w:val="22"/>
        </w:rPr>
      </w:pPr>
    </w:p>
    <w:p w14:paraId="1F986EFB" w14:textId="77777777" w:rsidR="004933DA" w:rsidRPr="006A060C" w:rsidRDefault="004933DA" w:rsidP="004933DA">
      <w:pPr>
        <w:spacing w:line="240" w:lineRule="auto"/>
        <w:jc w:val="left"/>
        <w:rPr>
          <w:rFonts w:cs="Arial"/>
          <w:szCs w:val="22"/>
        </w:rPr>
      </w:pPr>
    </w:p>
    <w:p w14:paraId="35E6446A" w14:textId="77777777" w:rsidR="004933DA" w:rsidRPr="006A060C" w:rsidRDefault="004933DA" w:rsidP="004933DA">
      <w:pPr>
        <w:spacing w:line="240" w:lineRule="auto"/>
        <w:jc w:val="left"/>
        <w:rPr>
          <w:rFonts w:cs="Arial"/>
          <w:szCs w:val="22"/>
        </w:rPr>
      </w:pPr>
      <w:r w:rsidRPr="006A060C">
        <w:rPr>
          <w:rFonts w:cs="Arial"/>
          <w:szCs w:val="22"/>
        </w:rPr>
        <w:t>..........................</w:t>
      </w:r>
      <w:r>
        <w:rPr>
          <w:rFonts w:cs="Arial"/>
          <w:szCs w:val="22"/>
        </w:rPr>
        <w:t>....................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…….</w:t>
      </w:r>
      <w:r w:rsidRPr="006A060C">
        <w:rPr>
          <w:rFonts w:cs="Arial"/>
          <w:szCs w:val="22"/>
        </w:rPr>
        <w:t>……………………………………….</w:t>
      </w:r>
    </w:p>
    <w:p w14:paraId="5DDB56F2" w14:textId="77777777" w:rsidR="00CC6955" w:rsidRDefault="004933DA" w:rsidP="004933DA">
      <w:pPr>
        <w:widowControl w:val="0"/>
        <w:numPr>
          <w:ilvl w:val="12"/>
          <w:numId w:val="0"/>
        </w:numPr>
        <w:spacing w:line="240" w:lineRule="auto"/>
        <w:jc w:val="left"/>
        <w:rPr>
          <w:rFonts w:cs="Arial"/>
          <w:szCs w:val="22"/>
        </w:rPr>
      </w:pPr>
      <w:r>
        <w:rPr>
          <w:rFonts w:cs="Arial"/>
          <w:szCs w:val="22"/>
        </w:rPr>
        <w:t xml:space="preserve">(data, miejscowość) 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6A060C">
        <w:rPr>
          <w:rFonts w:cs="Arial"/>
          <w:szCs w:val="22"/>
        </w:rPr>
        <w:t>(podpis/-y</w:t>
      </w:r>
      <w:r>
        <w:rPr>
          <w:rFonts w:cs="Arial"/>
          <w:szCs w:val="22"/>
        </w:rPr>
        <w:t>, pieczęć imienna</w:t>
      </w:r>
      <w:r w:rsidRPr="006A060C">
        <w:rPr>
          <w:rFonts w:cs="Arial"/>
          <w:szCs w:val="22"/>
        </w:rPr>
        <w:t>)</w:t>
      </w:r>
    </w:p>
    <w:p w14:paraId="42A363D8" w14:textId="77777777" w:rsidR="007A759F" w:rsidRDefault="007A759F" w:rsidP="00360EF1">
      <w:pPr>
        <w:widowControl w:val="0"/>
        <w:numPr>
          <w:ilvl w:val="12"/>
          <w:numId w:val="0"/>
        </w:numPr>
        <w:spacing w:line="240" w:lineRule="auto"/>
        <w:jc w:val="left"/>
        <w:rPr>
          <w:rFonts w:cs="Arial"/>
          <w:szCs w:val="22"/>
        </w:rPr>
      </w:pPr>
    </w:p>
    <w:p w14:paraId="113A3ED2" w14:textId="77777777" w:rsidR="007A759F" w:rsidRDefault="007A759F" w:rsidP="007A759F">
      <w:pPr>
        <w:widowControl w:val="0"/>
        <w:numPr>
          <w:ilvl w:val="12"/>
          <w:numId w:val="0"/>
        </w:numPr>
        <w:spacing w:line="240" w:lineRule="auto"/>
        <w:jc w:val="left"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14:paraId="0288C09B" w14:textId="77777777" w:rsidR="00C731EC" w:rsidRDefault="009F1A36" w:rsidP="007A759F">
      <w:pPr>
        <w:widowControl w:val="0"/>
        <w:numPr>
          <w:ilvl w:val="12"/>
          <w:numId w:val="0"/>
        </w:numPr>
        <w:spacing w:line="240" w:lineRule="auto"/>
        <w:jc w:val="left"/>
        <w:rPr>
          <w:rFonts w:eastAsia="Arial Unicode MS" w:cs="Arial"/>
          <w:b/>
          <w:bCs/>
          <w:szCs w:val="22"/>
        </w:rPr>
      </w:pPr>
      <w:r>
        <w:rPr>
          <w:rFonts w:eastAsia="Arial Unicode MS" w:cs="Arial"/>
          <w:b/>
          <w:bCs/>
          <w:szCs w:val="22"/>
        </w:rPr>
        <w:t xml:space="preserve">Załącznik nr 5 </w:t>
      </w:r>
      <w:r w:rsidR="003355F7" w:rsidRPr="0040679F">
        <w:rPr>
          <w:rFonts w:eastAsia="Arial Unicode MS" w:cs="Arial"/>
          <w:b/>
          <w:bCs/>
          <w:szCs w:val="22"/>
        </w:rPr>
        <w:t>do</w:t>
      </w:r>
      <w:r w:rsidR="003355F7">
        <w:rPr>
          <w:rFonts w:eastAsia="Arial Unicode MS" w:cs="Arial"/>
          <w:b/>
          <w:bCs/>
          <w:szCs w:val="22"/>
        </w:rPr>
        <w:t xml:space="preserve"> </w:t>
      </w:r>
      <w:r w:rsidR="00A300C9">
        <w:rPr>
          <w:rFonts w:eastAsia="Arial Unicode MS" w:cs="Arial"/>
          <w:b/>
          <w:bCs/>
          <w:szCs w:val="22"/>
        </w:rPr>
        <w:t>SWZ</w:t>
      </w:r>
      <w:r w:rsidR="003355F7">
        <w:rPr>
          <w:rFonts w:eastAsia="Arial Unicode MS" w:cs="Arial"/>
          <w:b/>
          <w:bCs/>
          <w:szCs w:val="22"/>
        </w:rPr>
        <w:t xml:space="preserve"> – projekt</w:t>
      </w:r>
      <w:r w:rsidR="003A13F2">
        <w:rPr>
          <w:rFonts w:eastAsia="Arial Unicode MS" w:cs="Arial"/>
          <w:b/>
          <w:bCs/>
          <w:szCs w:val="22"/>
        </w:rPr>
        <w:t xml:space="preserve"> um</w:t>
      </w:r>
      <w:r w:rsidR="002B4F07">
        <w:rPr>
          <w:rFonts w:eastAsia="Arial Unicode MS" w:cs="Arial"/>
          <w:b/>
          <w:bCs/>
          <w:szCs w:val="22"/>
        </w:rPr>
        <w:t>owy</w:t>
      </w:r>
      <w:r w:rsidR="003A13F2">
        <w:rPr>
          <w:rFonts w:eastAsia="Arial Unicode MS" w:cs="Arial"/>
          <w:b/>
          <w:bCs/>
          <w:szCs w:val="22"/>
        </w:rPr>
        <w:t xml:space="preserve"> </w:t>
      </w:r>
      <w:r w:rsidR="00C3443F">
        <w:rPr>
          <w:rFonts w:eastAsia="Arial Unicode MS" w:cs="Arial"/>
          <w:b/>
          <w:bCs/>
          <w:szCs w:val="22"/>
        </w:rPr>
        <w:t xml:space="preserve"> – stanowi odrębn</w:t>
      </w:r>
      <w:r w:rsidR="002B4F07">
        <w:rPr>
          <w:rFonts w:eastAsia="Arial Unicode MS" w:cs="Arial"/>
          <w:b/>
          <w:bCs/>
          <w:szCs w:val="22"/>
        </w:rPr>
        <w:t>y</w:t>
      </w:r>
      <w:r w:rsidR="00C3443F">
        <w:rPr>
          <w:rFonts w:eastAsia="Arial Unicode MS" w:cs="Arial"/>
          <w:b/>
          <w:bCs/>
          <w:szCs w:val="22"/>
        </w:rPr>
        <w:t xml:space="preserve"> dokument</w:t>
      </w:r>
      <w:r w:rsidR="0068326E">
        <w:rPr>
          <w:rFonts w:eastAsia="Arial Unicode MS" w:cs="Arial"/>
          <w:b/>
          <w:bCs/>
          <w:szCs w:val="22"/>
        </w:rPr>
        <w:t>.</w:t>
      </w:r>
    </w:p>
    <w:bookmarkEnd w:id="2"/>
    <w:p w14:paraId="5351A445" w14:textId="77777777" w:rsidR="007A31D0" w:rsidRDefault="007A31D0" w:rsidP="00C472E7">
      <w:pPr>
        <w:spacing w:line="240" w:lineRule="auto"/>
        <w:rPr>
          <w:rFonts w:cs="Arial"/>
          <w:b/>
        </w:rPr>
      </w:pPr>
    </w:p>
    <w:p w14:paraId="7E17BA1D" w14:textId="77777777" w:rsidR="007A31D0" w:rsidRDefault="007A31D0" w:rsidP="00C472E7">
      <w:pPr>
        <w:spacing w:line="240" w:lineRule="auto"/>
        <w:rPr>
          <w:rFonts w:cs="Arial"/>
          <w:b/>
        </w:rPr>
      </w:pPr>
    </w:p>
    <w:p w14:paraId="6F4BF394" w14:textId="77777777" w:rsidR="00C472E7" w:rsidRDefault="006841F4" w:rsidP="00C472E7">
      <w:pPr>
        <w:spacing w:line="240" w:lineRule="auto"/>
        <w:rPr>
          <w:rFonts w:ascii="Times New Roman" w:hAnsi="Times New Roman"/>
          <w:sz w:val="20"/>
          <w:szCs w:val="20"/>
          <w:lang w:eastAsia="ar-SA"/>
        </w:rPr>
      </w:pPr>
      <w:r>
        <w:rPr>
          <w:rFonts w:cs="Arial"/>
          <w:b/>
        </w:rPr>
        <w:br w:type="page"/>
      </w:r>
    </w:p>
    <w:p w14:paraId="4FCC5725" w14:textId="77777777" w:rsidR="001A32AB" w:rsidRDefault="00C472E7" w:rsidP="0040679F">
      <w:pPr>
        <w:rPr>
          <w:rFonts w:cs="Arial"/>
          <w:szCs w:val="22"/>
        </w:rPr>
      </w:pPr>
      <w:r w:rsidRPr="00607C13">
        <w:rPr>
          <w:rFonts w:cs="Arial"/>
          <w:b/>
          <w:szCs w:val="22"/>
        </w:rPr>
        <w:t xml:space="preserve">Załącznik nr </w:t>
      </w:r>
      <w:r>
        <w:rPr>
          <w:rFonts w:cs="Arial"/>
          <w:b/>
          <w:color w:val="000000"/>
          <w:szCs w:val="22"/>
        </w:rPr>
        <w:t>6</w:t>
      </w:r>
      <w:r w:rsidRPr="00DF2852">
        <w:rPr>
          <w:rFonts w:cs="Arial"/>
          <w:b/>
          <w:color w:val="000000"/>
          <w:szCs w:val="22"/>
        </w:rPr>
        <w:t xml:space="preserve"> d</w:t>
      </w:r>
      <w:r w:rsidRPr="00607C13">
        <w:rPr>
          <w:rFonts w:cs="Arial"/>
          <w:b/>
          <w:szCs w:val="22"/>
        </w:rPr>
        <w:t xml:space="preserve">o </w:t>
      </w:r>
      <w:r w:rsidR="00A300C9">
        <w:rPr>
          <w:rFonts w:cs="Arial"/>
          <w:b/>
          <w:szCs w:val="22"/>
        </w:rPr>
        <w:t>SWZ</w:t>
      </w:r>
      <w:r w:rsidRPr="006B4F45">
        <w:rPr>
          <w:rFonts w:cs="Arial"/>
          <w:szCs w:val="22"/>
        </w:rPr>
        <w:t xml:space="preserve"> </w:t>
      </w:r>
      <w:r w:rsidR="001A32AB">
        <w:rPr>
          <w:rFonts w:cs="Arial"/>
          <w:szCs w:val="22"/>
        </w:rPr>
        <w:t>–</w:t>
      </w:r>
      <w:r w:rsidRPr="006B4F45">
        <w:rPr>
          <w:rFonts w:cs="Arial"/>
          <w:szCs w:val="22"/>
        </w:rPr>
        <w:t xml:space="preserve"> </w:t>
      </w:r>
      <w:r w:rsidR="001A32AB" w:rsidRPr="001A32AB">
        <w:rPr>
          <w:rFonts w:cs="Arial"/>
          <w:b/>
          <w:szCs w:val="22"/>
        </w:rPr>
        <w:t>FORMULARZ -</w:t>
      </w:r>
      <w:r w:rsidR="001A32AB">
        <w:rPr>
          <w:rFonts w:cs="Arial"/>
          <w:szCs w:val="22"/>
        </w:rPr>
        <w:t xml:space="preserve"> </w:t>
      </w:r>
      <w:r w:rsidR="003455BB" w:rsidRPr="00850E32">
        <w:rPr>
          <w:rFonts w:cs="Arial"/>
          <w:b/>
          <w:szCs w:val="22"/>
        </w:rPr>
        <w:t>W</w:t>
      </w:r>
      <w:r w:rsidRPr="00850E32">
        <w:rPr>
          <w:rFonts w:cs="Arial"/>
          <w:b/>
          <w:szCs w:val="22"/>
        </w:rPr>
        <w:t>ykaz</w:t>
      </w:r>
      <w:r w:rsidRPr="007A759F">
        <w:rPr>
          <w:rFonts w:cs="Arial"/>
          <w:b/>
          <w:szCs w:val="22"/>
        </w:rPr>
        <w:t xml:space="preserve"> wykonanych</w:t>
      </w:r>
      <w:r w:rsidRPr="002064D2">
        <w:rPr>
          <w:rFonts w:cs="Arial"/>
          <w:b/>
          <w:szCs w:val="22"/>
        </w:rPr>
        <w:t xml:space="preserve"> </w:t>
      </w:r>
      <w:r w:rsidR="002064D2" w:rsidRPr="002064D2">
        <w:rPr>
          <w:rFonts w:cs="Arial"/>
          <w:b/>
          <w:szCs w:val="22"/>
        </w:rPr>
        <w:t>zadań</w:t>
      </w:r>
      <w:r w:rsidR="002064D2">
        <w:rPr>
          <w:rFonts w:cs="Arial"/>
          <w:szCs w:val="22"/>
        </w:rPr>
        <w:t xml:space="preserve"> </w:t>
      </w:r>
    </w:p>
    <w:p w14:paraId="6D38134F" w14:textId="77777777" w:rsidR="00C52020" w:rsidRPr="00CE12B6" w:rsidRDefault="00C52020" w:rsidP="00C52020">
      <w:pPr>
        <w:rPr>
          <w:rFonts w:cs="Arial"/>
          <w:b/>
          <w:i/>
          <w:szCs w:val="22"/>
        </w:rPr>
      </w:pPr>
    </w:p>
    <w:p w14:paraId="1B49BAFB" w14:textId="77777777" w:rsidR="00C472E7" w:rsidRDefault="00C472E7" w:rsidP="00C472E7">
      <w:pPr>
        <w:keepNext/>
        <w:tabs>
          <w:tab w:val="left" w:pos="0"/>
        </w:tabs>
        <w:spacing w:line="240" w:lineRule="auto"/>
        <w:outlineLvl w:val="3"/>
      </w:pPr>
    </w:p>
    <w:p w14:paraId="7696FDA1" w14:textId="77777777" w:rsidR="008033F7" w:rsidRDefault="008033F7" w:rsidP="00C472E7">
      <w:pPr>
        <w:keepNext/>
        <w:tabs>
          <w:tab w:val="left" w:pos="0"/>
        </w:tabs>
        <w:spacing w:line="240" w:lineRule="auto"/>
        <w:outlineLvl w:val="3"/>
      </w:pPr>
    </w:p>
    <w:p w14:paraId="198D1083" w14:textId="77777777" w:rsidR="00C472E7" w:rsidRPr="00773F9D" w:rsidRDefault="00C472E7" w:rsidP="00C472E7">
      <w:pPr>
        <w:keepNext/>
        <w:tabs>
          <w:tab w:val="left" w:pos="0"/>
        </w:tabs>
        <w:spacing w:line="240" w:lineRule="auto"/>
        <w:outlineLvl w:val="3"/>
      </w:pPr>
      <w:r w:rsidRPr="00773F9D">
        <w:t>....................................</w:t>
      </w:r>
    </w:p>
    <w:p w14:paraId="53BF315A" w14:textId="77777777" w:rsidR="00C472E7" w:rsidRPr="00773F9D" w:rsidRDefault="001F6014" w:rsidP="00C472E7">
      <w:pPr>
        <w:spacing w:line="240" w:lineRule="auto"/>
        <w:rPr>
          <w:rFonts w:cs="Arial"/>
          <w:szCs w:val="22"/>
        </w:rPr>
      </w:pPr>
      <w:r w:rsidRPr="001F6014">
        <w:rPr>
          <w:rFonts w:cs="Arial"/>
          <w:color w:val="000000"/>
          <w:sz w:val="16"/>
          <w:lang w:val="cs-CZ"/>
        </w:rPr>
        <w:t>(Nazwa i adres wykonawcy/ów)</w:t>
      </w:r>
    </w:p>
    <w:p w14:paraId="68D539A3" w14:textId="77777777" w:rsidR="00C472E7" w:rsidRPr="007A759F" w:rsidRDefault="00C472E7" w:rsidP="00C472E7">
      <w:pPr>
        <w:spacing w:line="240" w:lineRule="auto"/>
        <w:jc w:val="center"/>
        <w:rPr>
          <w:rFonts w:cs="Arial"/>
          <w:b/>
          <w:lang w:val="cs-CZ"/>
        </w:rPr>
      </w:pPr>
      <w:r w:rsidRPr="00773F9D">
        <w:rPr>
          <w:rFonts w:cs="Arial"/>
          <w:b/>
          <w:color w:val="000000"/>
          <w:lang w:val="cs-CZ"/>
        </w:rPr>
        <w:t xml:space="preserve">WYKAZ </w:t>
      </w:r>
      <w:r w:rsidRPr="002064D2">
        <w:rPr>
          <w:rFonts w:cs="Arial"/>
          <w:b/>
          <w:lang w:val="cs-CZ"/>
        </w:rPr>
        <w:t xml:space="preserve">WYKONANYCH </w:t>
      </w:r>
      <w:r w:rsidR="002064D2" w:rsidRPr="002064D2">
        <w:rPr>
          <w:rFonts w:cs="Arial"/>
          <w:b/>
          <w:lang w:val="cs-CZ"/>
        </w:rPr>
        <w:t>ZADAŃ</w:t>
      </w:r>
    </w:p>
    <w:p w14:paraId="57110A4A" w14:textId="77777777" w:rsidR="00C472E7" w:rsidRPr="00773F9D" w:rsidRDefault="00C472E7" w:rsidP="00C472E7">
      <w:pPr>
        <w:spacing w:line="240" w:lineRule="auto"/>
        <w:jc w:val="center"/>
        <w:rPr>
          <w:rFonts w:cs="Arial"/>
          <w:b/>
          <w:color w:val="000000"/>
          <w:lang w:val="cs-CZ"/>
        </w:rPr>
      </w:pPr>
    </w:p>
    <w:p w14:paraId="43C49E30" w14:textId="77777777" w:rsidR="005772AE" w:rsidRPr="005772AE" w:rsidRDefault="005772AE" w:rsidP="005B0991">
      <w:pPr>
        <w:spacing w:line="276" w:lineRule="auto"/>
        <w:rPr>
          <w:rFonts w:cs="Arial"/>
          <w:spacing w:val="2"/>
          <w:szCs w:val="22"/>
        </w:rPr>
      </w:pPr>
      <w:r w:rsidRPr="005772AE">
        <w:rPr>
          <w:rFonts w:cs="Arial"/>
          <w:spacing w:val="2"/>
          <w:szCs w:val="22"/>
        </w:rPr>
        <w:t>Składając ofertę w postępowaniu o udzielenie zamówienia, prowadzonym w trybie</w:t>
      </w:r>
    </w:p>
    <w:p w14:paraId="3EDFC6DF" w14:textId="7910B837" w:rsidR="005B0991" w:rsidRDefault="005772AE" w:rsidP="005B0991">
      <w:pPr>
        <w:pStyle w:val="Teksttreci0"/>
        <w:tabs>
          <w:tab w:val="left" w:pos="427"/>
        </w:tabs>
        <w:jc w:val="both"/>
      </w:pPr>
      <w:r w:rsidRPr="005772AE">
        <w:rPr>
          <w:spacing w:val="2"/>
        </w:rPr>
        <w:t xml:space="preserve">przetargu nieograniczonego na wykonanie zadania, pn.: </w:t>
      </w:r>
      <w:r w:rsidR="002B4F07" w:rsidRPr="002B4F07">
        <w:rPr>
          <w:b/>
        </w:rPr>
        <w:t>„</w:t>
      </w:r>
      <w:r w:rsidR="005B0991" w:rsidRPr="005B0991">
        <w:rPr>
          <w:b/>
        </w:rPr>
        <w:t>Naprawy i diagnostyka układu synchronizacji sieci zasilającej KRNiGZ Lubiatów</w:t>
      </w:r>
      <w:r w:rsidR="005B0991">
        <w:rPr>
          <w:b/>
        </w:rPr>
        <w:t xml:space="preserve"> </w:t>
      </w:r>
      <w:r w:rsidR="002B4F07" w:rsidRPr="005772AE">
        <w:rPr>
          <w:b/>
        </w:rPr>
        <w:t>”</w:t>
      </w:r>
      <w:r w:rsidR="00B733E6" w:rsidRPr="00F70B0F">
        <w:rPr>
          <w:spacing w:val="2"/>
        </w:rPr>
        <w:t xml:space="preserve">, że zrealizowaliśmy </w:t>
      </w:r>
      <w:r w:rsidR="005B0991">
        <w:t>w okresie ostatnich 3 lat przed upływem terminu składania ofert, a jeżeli okres prowadzenia działalności jest krótszy - w tym okresie co najmniej jedno zadanie odpowiadające swoim rodzajem i wartością usłudze stanowiącej przedmiot zamówienia z podaniem rodzaju usługi, wartości oraz daty, jej wykonania i odbiorcy z załączeniem dokumentów potwierdzających, że usługa ta została wykonana należycie (np. referencje lub protokół odbioru) przy czym za usługę odpowiadającą przedmiotowi zamówienia, Zamawiający uzna :</w:t>
      </w:r>
    </w:p>
    <w:p w14:paraId="29DD1FF8" w14:textId="77777777" w:rsidR="005B0991" w:rsidRDefault="005B0991" w:rsidP="005B0991">
      <w:pPr>
        <w:pStyle w:val="Teksttreci0"/>
        <w:tabs>
          <w:tab w:val="left" w:pos="427"/>
        </w:tabs>
      </w:pPr>
    </w:p>
    <w:p w14:paraId="0C993E31" w14:textId="3A1EA37B" w:rsidR="002B4F07" w:rsidRDefault="005B0991" w:rsidP="005B0991">
      <w:pPr>
        <w:pStyle w:val="Teksttreci0"/>
        <w:tabs>
          <w:tab w:val="left" w:pos="427"/>
        </w:tabs>
        <w:jc w:val="both"/>
      </w:pPr>
      <w:r w:rsidRPr="005B0991">
        <w:rPr>
          <w:i/>
        </w:rPr>
        <w:t>realizację przeglądu lub uruchomienia systemu wydzielenia i synchronizacji energetycznej sieci zasilającej (dla jednego lub kilku odbiorców), o wartości nie mniejszej niż 100 000,00 złotych netto</w:t>
      </w:r>
      <w:r>
        <w:t>.</w:t>
      </w:r>
    </w:p>
    <w:p w14:paraId="44728405" w14:textId="77777777" w:rsidR="005B0991" w:rsidRPr="002B4F07" w:rsidRDefault="005B0991" w:rsidP="005B0991">
      <w:pPr>
        <w:pStyle w:val="Teksttreci0"/>
        <w:tabs>
          <w:tab w:val="left" w:pos="427"/>
        </w:tabs>
        <w:jc w:val="both"/>
        <w:rPr>
          <w:i/>
        </w:rPr>
      </w:pPr>
    </w:p>
    <w:tbl>
      <w:tblPr>
        <w:tblW w:w="9216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2551"/>
        <w:gridCol w:w="1701"/>
        <w:gridCol w:w="2127"/>
        <w:gridCol w:w="2127"/>
      </w:tblGrid>
      <w:tr w:rsidR="002F3792" w:rsidRPr="00F03E8A" w14:paraId="75D19F4F" w14:textId="77777777" w:rsidTr="002F3792">
        <w:trPr>
          <w:trHeight w:val="67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F3A2F5" w14:textId="77777777" w:rsidR="002F3792" w:rsidRPr="00F6535B" w:rsidRDefault="002F3792" w:rsidP="004B23AA">
            <w:pPr>
              <w:spacing w:line="240" w:lineRule="auto"/>
              <w:jc w:val="center"/>
              <w:rPr>
                <w:bCs/>
                <w:color w:val="000000"/>
                <w:sz w:val="24"/>
              </w:rPr>
            </w:pPr>
            <w:r w:rsidRPr="00F6535B">
              <w:rPr>
                <w:bCs/>
                <w:color w:val="000000"/>
                <w:sz w:val="24"/>
              </w:rPr>
              <w:t>Lp</w:t>
            </w:r>
            <w:r>
              <w:rPr>
                <w:bCs/>
                <w:color w:val="000000"/>
                <w:sz w:val="24"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BF83F2" w14:textId="77777777" w:rsidR="002F3792" w:rsidRDefault="002F3792" w:rsidP="003A38B0">
            <w:pPr>
              <w:spacing w:line="240" w:lineRule="auto"/>
              <w:jc w:val="center"/>
              <w:rPr>
                <w:bCs/>
                <w:color w:val="000000"/>
                <w:sz w:val="20"/>
                <w:szCs w:val="20"/>
              </w:rPr>
            </w:pPr>
          </w:p>
          <w:p w14:paraId="6C35A6F7" w14:textId="77777777" w:rsidR="002F3792" w:rsidRDefault="002F3792" w:rsidP="003A38B0">
            <w:pPr>
              <w:spacing w:line="240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4B23AA">
              <w:rPr>
                <w:bCs/>
                <w:color w:val="000000"/>
                <w:sz w:val="20"/>
                <w:szCs w:val="20"/>
              </w:rPr>
              <w:t>Opis / rodzaj przedmiotu zamówienia</w:t>
            </w:r>
          </w:p>
          <w:p w14:paraId="348B57DA" w14:textId="77777777" w:rsidR="002F3792" w:rsidRDefault="002F3792" w:rsidP="00572F2D">
            <w:pPr>
              <w:spacing w:line="240" w:lineRule="auto"/>
              <w:jc w:val="center"/>
              <w:rPr>
                <w:bCs/>
                <w:color w:val="000000"/>
                <w:sz w:val="20"/>
                <w:szCs w:val="20"/>
              </w:rPr>
            </w:pPr>
          </w:p>
          <w:p w14:paraId="61533994" w14:textId="3083979C" w:rsidR="005B0991" w:rsidRPr="005B0991" w:rsidRDefault="005B0991" w:rsidP="00572F2D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D4D9AD" w14:textId="77777777" w:rsidR="002F3792" w:rsidRDefault="002F3792" w:rsidP="005F5DC4">
            <w:pPr>
              <w:spacing w:line="240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4B23AA">
              <w:rPr>
                <w:bCs/>
                <w:color w:val="000000"/>
                <w:sz w:val="20"/>
                <w:szCs w:val="20"/>
              </w:rPr>
              <w:t>Zamawiający/     Odbiorca</w:t>
            </w:r>
            <w:r>
              <w:rPr>
                <w:bCs/>
                <w:color w:val="000000"/>
                <w:sz w:val="20"/>
                <w:szCs w:val="20"/>
              </w:rPr>
              <w:t>/</w:t>
            </w:r>
          </w:p>
          <w:p w14:paraId="10AFA5CE" w14:textId="224A7326" w:rsidR="002F3792" w:rsidRPr="004B23AA" w:rsidRDefault="002F3792" w:rsidP="004A6AA4">
            <w:pPr>
              <w:spacing w:line="240" w:lineRule="auto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88F27" w14:textId="77777777" w:rsidR="002F3792" w:rsidRPr="003747F0" w:rsidRDefault="002F3792" w:rsidP="002F3792">
            <w:pPr>
              <w:spacing w:line="240" w:lineRule="auto"/>
              <w:jc w:val="center"/>
              <w:rPr>
                <w:bCs/>
                <w:sz w:val="20"/>
                <w:szCs w:val="20"/>
              </w:rPr>
            </w:pPr>
            <w:r w:rsidRPr="003747F0">
              <w:rPr>
                <w:bCs/>
                <w:sz w:val="20"/>
                <w:szCs w:val="20"/>
              </w:rPr>
              <w:t xml:space="preserve">Wartość zamówienia </w:t>
            </w:r>
          </w:p>
          <w:p w14:paraId="5518914D" w14:textId="77777777" w:rsidR="002F3792" w:rsidRPr="003747F0" w:rsidRDefault="002F3792" w:rsidP="002F3792">
            <w:pPr>
              <w:spacing w:line="240" w:lineRule="auto"/>
              <w:jc w:val="center"/>
              <w:rPr>
                <w:bCs/>
                <w:sz w:val="20"/>
                <w:szCs w:val="20"/>
              </w:rPr>
            </w:pPr>
            <w:r w:rsidRPr="003747F0">
              <w:rPr>
                <w:bCs/>
                <w:sz w:val="20"/>
                <w:szCs w:val="20"/>
              </w:rPr>
              <w:t>Netto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B116A" w14:textId="77777777" w:rsidR="002F3792" w:rsidRPr="003747F0" w:rsidRDefault="002F3792" w:rsidP="00A218FB">
            <w:pPr>
              <w:spacing w:line="240" w:lineRule="auto"/>
              <w:jc w:val="center"/>
              <w:rPr>
                <w:bCs/>
                <w:sz w:val="20"/>
                <w:szCs w:val="20"/>
              </w:rPr>
            </w:pPr>
            <w:r w:rsidRPr="003747F0">
              <w:rPr>
                <w:bCs/>
                <w:sz w:val="20"/>
                <w:szCs w:val="20"/>
              </w:rPr>
              <w:t>Data / -y</w:t>
            </w:r>
          </w:p>
          <w:p w14:paraId="3427CC33" w14:textId="77777777" w:rsidR="002F3792" w:rsidRPr="003747F0" w:rsidRDefault="002F3792" w:rsidP="00A218FB">
            <w:pPr>
              <w:spacing w:line="240" w:lineRule="auto"/>
              <w:jc w:val="center"/>
              <w:rPr>
                <w:bCs/>
                <w:sz w:val="20"/>
                <w:szCs w:val="20"/>
              </w:rPr>
            </w:pPr>
            <w:r w:rsidRPr="003747F0">
              <w:rPr>
                <w:bCs/>
                <w:sz w:val="20"/>
                <w:szCs w:val="20"/>
              </w:rPr>
              <w:t xml:space="preserve"> wykonania </w:t>
            </w:r>
          </w:p>
        </w:tc>
      </w:tr>
      <w:tr w:rsidR="002F3792" w:rsidRPr="00F03E8A" w14:paraId="3E533BF4" w14:textId="77777777" w:rsidTr="002F3792">
        <w:trPr>
          <w:trHeight w:val="3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D9914A" w14:textId="77777777" w:rsidR="002F3792" w:rsidRDefault="002F3792" w:rsidP="00F3579C">
            <w:pPr>
              <w:spacing w:line="240" w:lineRule="auto"/>
              <w:jc w:val="center"/>
              <w:rPr>
                <w:color w:val="000000"/>
                <w:sz w:val="24"/>
              </w:rPr>
            </w:pPr>
          </w:p>
          <w:p w14:paraId="06A77377" w14:textId="77777777" w:rsidR="002F3792" w:rsidRPr="00F6535B" w:rsidRDefault="00F3579C" w:rsidP="00211201">
            <w:pPr>
              <w:spacing w:line="240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055CD1" w14:textId="77777777" w:rsidR="002F3792" w:rsidRDefault="002F3792" w:rsidP="00F3579C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  <w:p w14:paraId="25C6ADCC" w14:textId="77777777" w:rsidR="002F3792" w:rsidRDefault="002F3792" w:rsidP="00F3579C">
            <w:pPr>
              <w:spacing w:line="240" w:lineRule="auto"/>
              <w:rPr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20625DA" w14:textId="77777777" w:rsidR="002F3792" w:rsidRPr="00F6535B" w:rsidRDefault="002F3792" w:rsidP="00F3579C">
            <w:pPr>
              <w:spacing w:line="240" w:lineRule="auto"/>
              <w:rPr>
                <w:color w:val="000000"/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E7059E" w14:textId="77777777" w:rsidR="002F3792" w:rsidRPr="00F6535B" w:rsidRDefault="002F3792" w:rsidP="00F3579C">
            <w:pPr>
              <w:spacing w:line="240" w:lineRule="auto"/>
              <w:rPr>
                <w:color w:val="000000"/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F6E0B" w14:textId="77777777" w:rsidR="002F3792" w:rsidRPr="00D26161" w:rsidRDefault="002F3792" w:rsidP="00F3579C">
            <w:pPr>
              <w:spacing w:line="240" w:lineRule="auto"/>
              <w:rPr>
                <w:color w:val="000000"/>
                <w:szCs w:val="22"/>
              </w:rPr>
            </w:pPr>
            <w:r w:rsidRPr="00D26161">
              <w:rPr>
                <w:color w:val="000000"/>
                <w:szCs w:val="22"/>
              </w:rPr>
              <w:t>rozpoczęcie: …..</w:t>
            </w:r>
          </w:p>
          <w:p w14:paraId="35BD6833" w14:textId="77777777" w:rsidR="00211201" w:rsidRPr="00D26161" w:rsidRDefault="002F3792" w:rsidP="00F3579C">
            <w:pPr>
              <w:spacing w:line="240" w:lineRule="auto"/>
              <w:rPr>
                <w:color w:val="000000"/>
                <w:szCs w:val="22"/>
              </w:rPr>
            </w:pPr>
            <w:r w:rsidRPr="00D26161">
              <w:rPr>
                <w:color w:val="000000"/>
                <w:szCs w:val="22"/>
              </w:rPr>
              <w:t>zakończenie: …..</w:t>
            </w:r>
          </w:p>
        </w:tc>
      </w:tr>
      <w:tr w:rsidR="00572F2D" w:rsidRPr="00F03E8A" w14:paraId="24F910CF" w14:textId="77777777" w:rsidTr="002F3792">
        <w:trPr>
          <w:trHeight w:val="3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2FC7CD" w14:textId="77777777" w:rsidR="00572F2D" w:rsidRDefault="00572F2D" w:rsidP="00F3579C">
            <w:pPr>
              <w:spacing w:line="240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10B3E1" w14:textId="77777777" w:rsidR="00572F2D" w:rsidRDefault="00572F2D" w:rsidP="00F3579C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9D17F41" w14:textId="77777777" w:rsidR="00572F2D" w:rsidRPr="00F6535B" w:rsidRDefault="00572F2D" w:rsidP="00F3579C">
            <w:pPr>
              <w:spacing w:line="240" w:lineRule="auto"/>
              <w:rPr>
                <w:color w:val="000000"/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0BA327" w14:textId="77777777" w:rsidR="00572F2D" w:rsidRPr="00F6535B" w:rsidRDefault="00572F2D" w:rsidP="00F3579C">
            <w:pPr>
              <w:spacing w:line="240" w:lineRule="auto"/>
              <w:rPr>
                <w:color w:val="000000"/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ECE09" w14:textId="77777777" w:rsidR="00211201" w:rsidRPr="00D26161" w:rsidRDefault="00211201" w:rsidP="00211201">
            <w:pPr>
              <w:spacing w:line="240" w:lineRule="auto"/>
              <w:rPr>
                <w:color w:val="000000"/>
                <w:szCs w:val="22"/>
              </w:rPr>
            </w:pPr>
            <w:r w:rsidRPr="00D26161">
              <w:rPr>
                <w:color w:val="000000"/>
                <w:szCs w:val="22"/>
              </w:rPr>
              <w:t>rozpoczęcie: …..</w:t>
            </w:r>
          </w:p>
          <w:p w14:paraId="0DB2F1F6" w14:textId="77777777" w:rsidR="00572F2D" w:rsidRPr="00D26161" w:rsidRDefault="00211201" w:rsidP="00211201">
            <w:pPr>
              <w:spacing w:line="240" w:lineRule="auto"/>
              <w:rPr>
                <w:color w:val="000000"/>
                <w:szCs w:val="22"/>
              </w:rPr>
            </w:pPr>
            <w:r w:rsidRPr="00D26161">
              <w:rPr>
                <w:color w:val="000000"/>
                <w:szCs w:val="22"/>
              </w:rPr>
              <w:t>zakończenie: …..</w:t>
            </w:r>
          </w:p>
        </w:tc>
      </w:tr>
    </w:tbl>
    <w:p w14:paraId="02068FA6" w14:textId="77777777" w:rsidR="00211201" w:rsidRPr="00211201" w:rsidRDefault="00211201" w:rsidP="00C472E7">
      <w:pPr>
        <w:spacing w:line="240" w:lineRule="auto"/>
        <w:rPr>
          <w:b/>
          <w:i/>
          <w:color w:val="000000"/>
          <w:sz w:val="24"/>
          <w:lang w:val="cs-CZ"/>
        </w:rPr>
      </w:pPr>
    </w:p>
    <w:p w14:paraId="50C17A7E" w14:textId="77777777" w:rsidR="008B6961" w:rsidRDefault="00563A07" w:rsidP="008B6961">
      <w:pPr>
        <w:spacing w:line="240" w:lineRule="auto"/>
        <w:jc w:val="left"/>
        <w:rPr>
          <w:rFonts w:cs="Arial"/>
          <w:szCs w:val="22"/>
        </w:rPr>
      </w:pPr>
      <w:r w:rsidRPr="00563A07">
        <w:t>(Wykonawca nie jest zobowiązany do złożenia dokumentów potwierdzających należyte wykonanie zadań wskazanych w Wykazie, w przypadku, gdy  Oddział PG</w:t>
      </w:r>
      <w:r w:rsidR="00057006">
        <w:t xml:space="preserve">NiG w Zielonej Górze </w:t>
      </w:r>
      <w:r w:rsidRPr="00563A07">
        <w:t>ORLEN SA (przed dniem 02.11.22r. - PGNiG SA Oddział w Zielonej Górze), jest podmiotem, na rzecz którego te zadania zostały wcześniej wykonane przez tego Wykonawcę).</w:t>
      </w:r>
    </w:p>
    <w:p w14:paraId="29850D8B" w14:textId="77777777" w:rsidR="00AD3B71" w:rsidRDefault="00AD3B71" w:rsidP="008B6961">
      <w:pPr>
        <w:spacing w:line="240" w:lineRule="auto"/>
        <w:jc w:val="left"/>
        <w:rPr>
          <w:rFonts w:cs="Arial"/>
          <w:szCs w:val="22"/>
        </w:rPr>
      </w:pPr>
    </w:p>
    <w:p w14:paraId="706548D6" w14:textId="77777777" w:rsidR="00AD3B71" w:rsidRDefault="00AD3B71" w:rsidP="008B6961">
      <w:pPr>
        <w:spacing w:line="240" w:lineRule="auto"/>
        <w:jc w:val="left"/>
        <w:rPr>
          <w:rFonts w:cs="Arial"/>
          <w:szCs w:val="22"/>
        </w:rPr>
      </w:pPr>
    </w:p>
    <w:p w14:paraId="78A8348C" w14:textId="77777777" w:rsidR="00AD3B71" w:rsidRPr="006A060C" w:rsidRDefault="00AD3B71" w:rsidP="008B6961">
      <w:pPr>
        <w:spacing w:line="240" w:lineRule="auto"/>
        <w:jc w:val="left"/>
        <w:rPr>
          <w:rFonts w:cs="Arial"/>
          <w:szCs w:val="22"/>
        </w:rPr>
      </w:pPr>
    </w:p>
    <w:p w14:paraId="67F4D3F8" w14:textId="77777777" w:rsidR="004933DA" w:rsidRPr="006A060C" w:rsidRDefault="004933DA" w:rsidP="004933DA">
      <w:pPr>
        <w:spacing w:line="240" w:lineRule="auto"/>
        <w:jc w:val="left"/>
        <w:rPr>
          <w:rFonts w:cs="Arial"/>
          <w:szCs w:val="22"/>
        </w:rPr>
      </w:pPr>
    </w:p>
    <w:p w14:paraId="3674CDB3" w14:textId="77777777" w:rsidR="004933DA" w:rsidRPr="006A060C" w:rsidRDefault="004933DA" w:rsidP="004933DA">
      <w:pPr>
        <w:spacing w:line="240" w:lineRule="auto"/>
        <w:jc w:val="left"/>
        <w:rPr>
          <w:rFonts w:cs="Arial"/>
          <w:szCs w:val="22"/>
        </w:rPr>
      </w:pPr>
      <w:r w:rsidRPr="006A060C">
        <w:rPr>
          <w:rFonts w:cs="Arial"/>
          <w:szCs w:val="22"/>
        </w:rPr>
        <w:t>..........................</w:t>
      </w:r>
      <w:r>
        <w:rPr>
          <w:rFonts w:cs="Arial"/>
          <w:szCs w:val="22"/>
        </w:rPr>
        <w:t>....................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…….</w:t>
      </w:r>
      <w:r w:rsidRPr="006A060C">
        <w:rPr>
          <w:rFonts w:cs="Arial"/>
          <w:szCs w:val="22"/>
        </w:rPr>
        <w:t>……………………………………….</w:t>
      </w:r>
    </w:p>
    <w:p w14:paraId="3A04287D" w14:textId="77777777" w:rsidR="00C472E7" w:rsidRDefault="004933DA" w:rsidP="004933DA">
      <w:pPr>
        <w:widowControl w:val="0"/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(data, miejscowość) 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6A060C">
        <w:rPr>
          <w:rFonts w:cs="Arial"/>
          <w:szCs w:val="22"/>
        </w:rPr>
        <w:t>(podpis/-y</w:t>
      </w:r>
      <w:r>
        <w:rPr>
          <w:rFonts w:cs="Arial"/>
          <w:szCs w:val="22"/>
        </w:rPr>
        <w:t>, pieczęć imienna</w:t>
      </w:r>
      <w:r w:rsidRPr="006A060C">
        <w:rPr>
          <w:rFonts w:cs="Arial"/>
          <w:szCs w:val="22"/>
        </w:rPr>
        <w:t>)</w:t>
      </w:r>
    </w:p>
    <w:p w14:paraId="4C9222CB" w14:textId="77777777" w:rsidR="005923A8" w:rsidRDefault="00F3579C" w:rsidP="00AD3B71">
      <w:pPr>
        <w:widowControl w:val="0"/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14:paraId="1D4DA85B" w14:textId="77777777" w:rsidR="003A13F2" w:rsidRPr="00A742B0" w:rsidRDefault="002F2BC0" w:rsidP="003A13F2">
      <w:pPr>
        <w:spacing w:line="276" w:lineRule="auto"/>
        <w:contextualSpacing/>
        <w:jc w:val="center"/>
        <w:rPr>
          <w:rFonts w:cs="Arial"/>
          <w:b/>
          <w:szCs w:val="22"/>
        </w:rPr>
      </w:pPr>
      <w:r>
        <w:rPr>
          <w:rFonts w:cs="Arial"/>
          <w:b/>
          <w:szCs w:val="22"/>
        </w:rPr>
        <w:t>Załącznik nr 7</w:t>
      </w:r>
      <w:r w:rsidR="00E800C5" w:rsidRPr="00FD696C">
        <w:rPr>
          <w:rFonts w:cs="Arial"/>
          <w:b/>
          <w:szCs w:val="22"/>
        </w:rPr>
        <w:t xml:space="preserve"> do SWZ – FORMULARZ - </w:t>
      </w:r>
      <w:r w:rsidR="003A13F2" w:rsidRPr="00A742B0">
        <w:rPr>
          <w:rFonts w:cs="Arial"/>
          <w:b/>
          <w:szCs w:val="22"/>
        </w:rPr>
        <w:t>– FORM</w:t>
      </w:r>
      <w:r w:rsidR="003A13F2">
        <w:rPr>
          <w:rFonts w:cs="Arial"/>
          <w:b/>
          <w:szCs w:val="22"/>
        </w:rPr>
        <w:t xml:space="preserve">ULARZ - Oświadczenie w zakresie </w:t>
      </w:r>
      <w:r w:rsidR="003A13F2" w:rsidRPr="00A742B0">
        <w:rPr>
          <w:rFonts w:cs="Arial"/>
          <w:b/>
          <w:szCs w:val="22"/>
        </w:rPr>
        <w:t>Podwykonawców</w:t>
      </w:r>
      <w:r w:rsidR="003A13F2">
        <w:rPr>
          <w:rFonts w:cs="Arial"/>
          <w:b/>
          <w:szCs w:val="22"/>
        </w:rPr>
        <w:t xml:space="preserve"> </w:t>
      </w:r>
      <w:r w:rsidR="003A13F2" w:rsidRPr="00A742B0">
        <w:rPr>
          <w:rFonts w:cs="Arial"/>
          <w:b/>
          <w:szCs w:val="22"/>
        </w:rPr>
        <w:t>– Lista Podwykonawców</w:t>
      </w:r>
    </w:p>
    <w:p w14:paraId="47406008" w14:textId="77777777" w:rsidR="00CF1D46" w:rsidRPr="00996107" w:rsidRDefault="00CF1D46" w:rsidP="00CF1D46">
      <w:pPr>
        <w:rPr>
          <w:b/>
          <w:lang w:val="cs-CZ"/>
        </w:rPr>
      </w:pPr>
    </w:p>
    <w:p w14:paraId="0BB0FCDC" w14:textId="77777777" w:rsidR="00CF1D46" w:rsidRPr="00996107" w:rsidRDefault="00CF1D46" w:rsidP="00CF1D46">
      <w:r w:rsidRPr="00996107">
        <w:t>.................................................</w:t>
      </w:r>
    </w:p>
    <w:p w14:paraId="1FE13141" w14:textId="77777777" w:rsidR="00CF1D46" w:rsidRPr="00996107" w:rsidRDefault="00CF1D46" w:rsidP="00CF1D46">
      <w:r w:rsidRPr="00996107">
        <w:t>.................................................</w:t>
      </w:r>
    </w:p>
    <w:p w14:paraId="1D2B6055" w14:textId="77777777" w:rsidR="00CF1D46" w:rsidRPr="00996107" w:rsidRDefault="00CF1D46" w:rsidP="00CF1D46">
      <w:r w:rsidRPr="00996107">
        <w:t>(Nazwa i adres wykonawcy/ów)</w:t>
      </w:r>
    </w:p>
    <w:p w14:paraId="241B6EED" w14:textId="77777777" w:rsidR="00CF1D46" w:rsidRPr="00996107" w:rsidRDefault="00CF1D46" w:rsidP="00CF1D46">
      <w:pPr>
        <w:rPr>
          <w:b/>
          <w:lang w:val="cs-CZ"/>
        </w:rPr>
      </w:pPr>
    </w:p>
    <w:p w14:paraId="4B7B4FF7" w14:textId="77777777" w:rsidR="00CF1D46" w:rsidRPr="00996107" w:rsidRDefault="00CF1D46" w:rsidP="00CF1D46">
      <w:pPr>
        <w:rPr>
          <w:b/>
          <w:bCs/>
        </w:rPr>
      </w:pPr>
      <w:r w:rsidRPr="00996107">
        <w:rPr>
          <w:b/>
          <w:bCs/>
        </w:rPr>
        <w:t>Oświadczenie w zakresie Podwykonawców –</w:t>
      </w:r>
      <w:r>
        <w:rPr>
          <w:b/>
          <w:bCs/>
        </w:rPr>
        <w:t xml:space="preserve"> </w:t>
      </w:r>
      <w:r w:rsidRPr="00996107">
        <w:rPr>
          <w:b/>
          <w:bCs/>
        </w:rPr>
        <w:t>Lista Podwykonawców</w:t>
      </w:r>
    </w:p>
    <w:p w14:paraId="54B796B6" w14:textId="77777777" w:rsidR="00CF1D46" w:rsidRPr="00996107" w:rsidRDefault="00CF1D46" w:rsidP="00CF1D46">
      <w:pPr>
        <w:rPr>
          <w:b/>
          <w:bCs/>
        </w:rPr>
      </w:pPr>
    </w:p>
    <w:p w14:paraId="221DB81C" w14:textId="01510135" w:rsidR="00CF1D46" w:rsidRDefault="00CF1D46" w:rsidP="00CF1D46">
      <w:pPr>
        <w:rPr>
          <w:rFonts w:cs="Arial"/>
          <w:b/>
          <w:szCs w:val="22"/>
        </w:rPr>
      </w:pPr>
      <w:r w:rsidRPr="00996107">
        <w:t xml:space="preserve">Składając ofertę w postępowaniu o udzielenie zamówienia, prowadzonym w trybie przetargu nieograniczonego na wykonanie zadania, pn.: </w:t>
      </w:r>
      <w:r w:rsidR="002B4F07" w:rsidRPr="002B4F07">
        <w:rPr>
          <w:rFonts w:cs="Arial"/>
          <w:b/>
          <w:szCs w:val="22"/>
        </w:rPr>
        <w:t>„</w:t>
      </w:r>
      <w:r w:rsidR="001D6E0A" w:rsidRPr="001D6E0A">
        <w:rPr>
          <w:rFonts w:cs="Arial"/>
          <w:b/>
          <w:szCs w:val="22"/>
        </w:rPr>
        <w:t>Naprawy i diagnostyka układu synchronizacji sieci zasilającej KRNiGZ Lubiatów</w:t>
      </w:r>
      <w:r w:rsidR="002B4F07" w:rsidRPr="005772AE">
        <w:rPr>
          <w:rFonts w:cs="Arial"/>
          <w:b/>
          <w:szCs w:val="22"/>
        </w:rPr>
        <w:t>”</w:t>
      </w:r>
    </w:p>
    <w:p w14:paraId="692CC48A" w14:textId="77777777" w:rsidR="002B4F07" w:rsidRPr="00996107" w:rsidRDefault="002B4F07" w:rsidP="00CF1D46">
      <w:pPr>
        <w:rPr>
          <w:b/>
        </w:rPr>
      </w:pPr>
    </w:p>
    <w:p w14:paraId="757CCF13" w14:textId="77777777" w:rsidR="00CF1D46" w:rsidRPr="00CF1D46" w:rsidRDefault="00CF1D46" w:rsidP="00CF1D46">
      <w:pPr>
        <w:rPr>
          <w:rFonts w:ascii="Calibri" w:hAnsi="Calibri"/>
          <w:b/>
          <w:bCs/>
          <w:i/>
          <w:iCs/>
          <w:szCs w:val="22"/>
        </w:rPr>
      </w:pPr>
      <w:r w:rsidRPr="00CF1D46">
        <w:rPr>
          <w:b/>
          <w:bCs/>
          <w:i/>
          <w:iCs/>
        </w:rPr>
        <w:t>*oświadczamy, że zadanie zrealizujemy sami / zamierzamy wykonać poniższy zakres prac przy udziale Podwykonawców:</w:t>
      </w:r>
    </w:p>
    <w:p w14:paraId="50211026" w14:textId="77777777" w:rsidR="00CF1D46" w:rsidRPr="00CF1D46" w:rsidRDefault="00CF1D46" w:rsidP="00CF1D46">
      <w:pPr>
        <w:rPr>
          <w:b/>
          <w:bCs/>
          <w:i/>
          <w:iCs/>
        </w:rPr>
      </w:pPr>
    </w:p>
    <w:p w14:paraId="1F757293" w14:textId="77777777" w:rsidR="00CF1D46" w:rsidRPr="00CF1D46" w:rsidRDefault="00CF1D46" w:rsidP="00CF1D46">
      <w:pPr>
        <w:rPr>
          <w:i/>
          <w:iCs/>
        </w:rPr>
      </w:pPr>
      <w:r w:rsidRPr="00CF1D46">
        <w:rPr>
          <w:i/>
          <w:iCs/>
        </w:rPr>
        <w:t>a)   ....................................................................................................................................</w:t>
      </w:r>
    </w:p>
    <w:p w14:paraId="77B93309" w14:textId="77777777" w:rsidR="00CF1D46" w:rsidRPr="00CF1D46" w:rsidRDefault="00CF1D46" w:rsidP="00CF1D46">
      <w:pPr>
        <w:rPr>
          <w:i/>
          <w:iCs/>
          <w:sz w:val="18"/>
          <w:szCs w:val="18"/>
        </w:rPr>
      </w:pPr>
      <w:r w:rsidRPr="00CF1D46">
        <w:rPr>
          <w:i/>
          <w:iCs/>
          <w:sz w:val="18"/>
          <w:szCs w:val="18"/>
        </w:rPr>
        <w:t>(należy wpisać zakres prac wykonywanych przez Podwykonawcę oraz, o ile są znane: nazwę i adres siedziby Podwykonawcy)</w:t>
      </w:r>
    </w:p>
    <w:p w14:paraId="16E7E4F8" w14:textId="77777777" w:rsidR="00CF1D46" w:rsidRPr="00CF1D46" w:rsidRDefault="00CF1D46" w:rsidP="00CF1D46">
      <w:pPr>
        <w:rPr>
          <w:i/>
          <w:iCs/>
          <w:szCs w:val="22"/>
        </w:rPr>
      </w:pPr>
      <w:r w:rsidRPr="00CF1D46">
        <w:rPr>
          <w:i/>
          <w:iCs/>
        </w:rPr>
        <w:t>b)   ....................................................................................................................................</w:t>
      </w:r>
    </w:p>
    <w:p w14:paraId="5947CBF1" w14:textId="77777777" w:rsidR="00CF1D46" w:rsidRPr="00CF1D46" w:rsidRDefault="00CF1D46" w:rsidP="00CF1D46">
      <w:pPr>
        <w:rPr>
          <w:i/>
          <w:iCs/>
          <w:sz w:val="18"/>
          <w:szCs w:val="18"/>
        </w:rPr>
      </w:pPr>
      <w:r w:rsidRPr="00CF1D46">
        <w:rPr>
          <w:i/>
          <w:iCs/>
          <w:sz w:val="18"/>
          <w:szCs w:val="18"/>
        </w:rPr>
        <w:t>(należy wpisać zakres prac wykonywanych przez Podwykonawcę oraz, o ile są znane: nazwę i adres siedziby Podwykonawcy)</w:t>
      </w:r>
    </w:p>
    <w:p w14:paraId="3267D230" w14:textId="77777777" w:rsidR="00CF1D46" w:rsidRDefault="00CF1D46" w:rsidP="00CF1D46">
      <w:pPr>
        <w:rPr>
          <w:color w:val="1F497D"/>
          <w:szCs w:val="22"/>
        </w:rPr>
      </w:pPr>
    </w:p>
    <w:p w14:paraId="53F75C05" w14:textId="77777777" w:rsidR="00CF1D46" w:rsidRDefault="00CF1D46" w:rsidP="00CF1D46"/>
    <w:p w14:paraId="53920AD3" w14:textId="77777777" w:rsidR="00CF1D46" w:rsidRPr="00996107" w:rsidRDefault="00CF1D46" w:rsidP="00CF1D46">
      <w:pPr>
        <w:rPr>
          <w:b/>
          <w:u w:val="single"/>
        </w:rPr>
      </w:pPr>
      <w:r w:rsidRPr="00996107">
        <w:t>Ponadto, oświadczamy, że zgadzamy się na zatwierdzenie przez Zamawiającego listy Podwykonawców, a także zakresu wykonywanych przez nich czynności.</w:t>
      </w:r>
    </w:p>
    <w:p w14:paraId="24B626C8" w14:textId="77777777" w:rsidR="00CF1D46" w:rsidRPr="00996107" w:rsidRDefault="00CF1D46" w:rsidP="00CF1D46">
      <w:pPr>
        <w:rPr>
          <w:b/>
          <w:u w:val="single"/>
        </w:rPr>
      </w:pPr>
    </w:p>
    <w:p w14:paraId="7AFA903C" w14:textId="77777777" w:rsidR="00CF1D46" w:rsidRPr="00996107" w:rsidRDefault="00CF1D46" w:rsidP="00CF1D46">
      <w:pPr>
        <w:rPr>
          <w:b/>
          <w:i/>
          <w:u w:val="single"/>
        </w:rPr>
      </w:pPr>
      <w:r w:rsidRPr="00996107">
        <w:rPr>
          <w:b/>
          <w:i/>
          <w:u w:val="single"/>
        </w:rPr>
        <w:t>* niepotrzebne skreślić</w:t>
      </w:r>
    </w:p>
    <w:p w14:paraId="797C35DE" w14:textId="77777777" w:rsidR="00CF1D46" w:rsidRPr="00996107" w:rsidRDefault="00CF1D46" w:rsidP="00CF1D46">
      <w:pPr>
        <w:rPr>
          <w:b/>
        </w:rPr>
      </w:pPr>
    </w:p>
    <w:p w14:paraId="2D2B9164" w14:textId="77777777" w:rsidR="00CF1D46" w:rsidRPr="00996107" w:rsidRDefault="00CF1D46" w:rsidP="00CF1D46"/>
    <w:p w14:paraId="7B757A06" w14:textId="77777777" w:rsidR="00CF1D46" w:rsidRPr="00996107" w:rsidRDefault="00CF1D46" w:rsidP="00CF1D46">
      <w:r w:rsidRPr="00996107">
        <w:t>..............................................</w:t>
      </w:r>
      <w:r w:rsidRPr="00996107">
        <w:tab/>
      </w:r>
      <w:r w:rsidRPr="00996107">
        <w:tab/>
      </w:r>
      <w:r w:rsidRPr="00996107">
        <w:tab/>
        <w:t>…….……………………………………….</w:t>
      </w:r>
    </w:p>
    <w:p w14:paraId="64D72A12" w14:textId="77777777" w:rsidR="00CF1D46" w:rsidRPr="00996107" w:rsidRDefault="00CF1D46" w:rsidP="00CF1D46">
      <w:r w:rsidRPr="00996107">
        <w:t xml:space="preserve">(data, miejscowość) </w:t>
      </w:r>
      <w:r w:rsidRPr="00996107">
        <w:tab/>
      </w:r>
      <w:r w:rsidRPr="00996107">
        <w:tab/>
      </w:r>
      <w:r w:rsidRPr="00996107">
        <w:tab/>
      </w:r>
      <w:r w:rsidRPr="00996107">
        <w:tab/>
      </w:r>
      <w:r w:rsidRPr="00996107">
        <w:tab/>
        <w:t>(podpis/-y, pieczęć imienna)</w:t>
      </w:r>
    </w:p>
    <w:p w14:paraId="2D75D1FA" w14:textId="77777777" w:rsidR="00CF1D46" w:rsidRDefault="00CF1D46" w:rsidP="003A13F2">
      <w:pPr>
        <w:spacing w:line="276" w:lineRule="auto"/>
        <w:contextualSpacing/>
        <w:rPr>
          <w:rFonts w:cs="Arial"/>
          <w:szCs w:val="22"/>
        </w:rPr>
      </w:pPr>
    </w:p>
    <w:p w14:paraId="1C052AB4" w14:textId="77777777" w:rsidR="003A13F2" w:rsidRPr="00A742B0" w:rsidRDefault="003A13F2" w:rsidP="003A13F2">
      <w:pPr>
        <w:spacing w:line="276" w:lineRule="auto"/>
        <w:contextualSpacing/>
        <w:rPr>
          <w:rFonts w:cs="Arial"/>
          <w:szCs w:val="22"/>
        </w:rPr>
      </w:pPr>
    </w:p>
    <w:p w14:paraId="0D440ECA" w14:textId="77777777" w:rsidR="00E800C5" w:rsidRPr="00B733E6" w:rsidRDefault="00CF1D46" w:rsidP="00E800C5">
      <w:pPr>
        <w:spacing w:line="240" w:lineRule="auto"/>
        <w:jc w:val="left"/>
        <w:rPr>
          <w:rFonts w:cs="Arial"/>
          <w:b/>
          <w:szCs w:val="22"/>
        </w:rPr>
      </w:pPr>
      <w:r>
        <w:rPr>
          <w:rFonts w:cs="Arial"/>
          <w:b/>
          <w:bCs/>
          <w:szCs w:val="22"/>
        </w:rPr>
        <w:br w:type="page"/>
      </w:r>
      <w:r w:rsidR="00E800C5" w:rsidRPr="00B733E6">
        <w:rPr>
          <w:rFonts w:cs="Arial"/>
          <w:b/>
          <w:bCs/>
          <w:szCs w:val="22"/>
        </w:rPr>
        <w:t xml:space="preserve">Załącznik nr </w:t>
      </w:r>
      <w:r w:rsidR="002F2BC0" w:rsidRPr="00B733E6">
        <w:rPr>
          <w:rFonts w:cs="Arial"/>
          <w:b/>
          <w:bCs/>
          <w:szCs w:val="22"/>
        </w:rPr>
        <w:t>8</w:t>
      </w:r>
      <w:r w:rsidR="00E800C5" w:rsidRPr="00B733E6">
        <w:rPr>
          <w:rFonts w:cs="Arial"/>
          <w:b/>
          <w:bCs/>
          <w:szCs w:val="22"/>
        </w:rPr>
        <w:t xml:space="preserve"> do SWZ – FORMULARZ - </w:t>
      </w:r>
      <w:r w:rsidR="00E800C5" w:rsidRPr="00B733E6">
        <w:rPr>
          <w:rFonts w:cs="Arial"/>
          <w:b/>
          <w:szCs w:val="22"/>
        </w:rPr>
        <w:t>oświadczenie Wykonawcy dot. Polityki Energetycznej</w:t>
      </w:r>
    </w:p>
    <w:p w14:paraId="06F8153B" w14:textId="77777777" w:rsidR="00E800C5" w:rsidRPr="00E800C5" w:rsidRDefault="00E800C5" w:rsidP="00E800C5">
      <w:pPr>
        <w:spacing w:line="240" w:lineRule="auto"/>
        <w:jc w:val="left"/>
        <w:rPr>
          <w:rFonts w:cs="Arial"/>
          <w:b/>
          <w:szCs w:val="22"/>
          <w:lang w:val="cs-CZ"/>
        </w:rPr>
      </w:pPr>
    </w:p>
    <w:p w14:paraId="76533499" w14:textId="77777777" w:rsidR="00E800C5" w:rsidRPr="00E800C5" w:rsidRDefault="00E800C5" w:rsidP="00E800C5">
      <w:pPr>
        <w:spacing w:line="240" w:lineRule="auto"/>
        <w:jc w:val="left"/>
        <w:rPr>
          <w:rFonts w:cs="Arial"/>
          <w:szCs w:val="22"/>
        </w:rPr>
      </w:pPr>
      <w:r w:rsidRPr="00E800C5">
        <w:rPr>
          <w:rFonts w:cs="Arial"/>
          <w:szCs w:val="22"/>
        </w:rPr>
        <w:t>.................................................</w:t>
      </w:r>
    </w:p>
    <w:p w14:paraId="7115CC50" w14:textId="77777777" w:rsidR="00E800C5" w:rsidRPr="00E800C5" w:rsidRDefault="00E800C5" w:rsidP="00E800C5">
      <w:pPr>
        <w:spacing w:line="240" w:lineRule="auto"/>
        <w:jc w:val="left"/>
        <w:rPr>
          <w:rFonts w:cs="Arial"/>
          <w:szCs w:val="22"/>
        </w:rPr>
      </w:pPr>
      <w:r w:rsidRPr="00E800C5">
        <w:rPr>
          <w:rFonts w:cs="Arial"/>
          <w:szCs w:val="22"/>
        </w:rPr>
        <w:t>.................................................</w:t>
      </w:r>
    </w:p>
    <w:p w14:paraId="6C4C0748" w14:textId="77777777" w:rsidR="00E800C5" w:rsidRPr="00E800C5" w:rsidRDefault="00E800C5" w:rsidP="00E800C5">
      <w:pPr>
        <w:spacing w:line="240" w:lineRule="auto"/>
        <w:jc w:val="left"/>
        <w:rPr>
          <w:rFonts w:cs="Arial"/>
          <w:szCs w:val="22"/>
        </w:rPr>
      </w:pPr>
      <w:r w:rsidRPr="00E800C5">
        <w:rPr>
          <w:rFonts w:cs="Arial"/>
          <w:szCs w:val="22"/>
        </w:rPr>
        <w:t>(Nazwa i adres wykonawcy/ów)</w:t>
      </w:r>
    </w:p>
    <w:p w14:paraId="3BC0367D" w14:textId="77777777" w:rsidR="00E800C5" w:rsidRPr="00E800C5" w:rsidRDefault="00E800C5" w:rsidP="00E800C5">
      <w:pPr>
        <w:spacing w:line="240" w:lineRule="auto"/>
        <w:jc w:val="left"/>
        <w:rPr>
          <w:rFonts w:cs="Arial"/>
          <w:szCs w:val="22"/>
        </w:rPr>
      </w:pPr>
    </w:p>
    <w:p w14:paraId="57F73173" w14:textId="77777777" w:rsidR="004A276B" w:rsidRDefault="004A276B" w:rsidP="00E800C5">
      <w:pPr>
        <w:spacing w:line="240" w:lineRule="auto"/>
        <w:jc w:val="left"/>
        <w:rPr>
          <w:rFonts w:cs="Arial"/>
          <w:b/>
          <w:szCs w:val="22"/>
        </w:rPr>
      </w:pPr>
    </w:p>
    <w:p w14:paraId="4130F307" w14:textId="77777777" w:rsidR="00E800C5" w:rsidRPr="00E800C5" w:rsidRDefault="00E800C5" w:rsidP="009E6167">
      <w:pPr>
        <w:spacing w:line="240" w:lineRule="auto"/>
        <w:jc w:val="center"/>
        <w:rPr>
          <w:rFonts w:cs="Arial"/>
          <w:szCs w:val="22"/>
        </w:rPr>
      </w:pPr>
      <w:r w:rsidRPr="00E800C5">
        <w:rPr>
          <w:rFonts w:cs="Arial"/>
          <w:b/>
          <w:szCs w:val="22"/>
        </w:rPr>
        <w:t>OŚWIADCZENIE WYKONAWCY DOT. POLITYKI ENERGETYCZNEJ</w:t>
      </w:r>
    </w:p>
    <w:p w14:paraId="0DE81CC0" w14:textId="77777777" w:rsidR="00E800C5" w:rsidRPr="00E800C5" w:rsidRDefault="00E800C5" w:rsidP="00E800C5">
      <w:pPr>
        <w:spacing w:line="240" w:lineRule="auto"/>
        <w:jc w:val="left"/>
        <w:rPr>
          <w:rFonts w:cs="Arial"/>
          <w:b/>
          <w:szCs w:val="22"/>
        </w:rPr>
      </w:pPr>
    </w:p>
    <w:p w14:paraId="1CA3B6FC" w14:textId="643BFD6D" w:rsidR="00E800C5" w:rsidRPr="00E800C5" w:rsidRDefault="00E800C5" w:rsidP="00F3579C">
      <w:pPr>
        <w:rPr>
          <w:rFonts w:cs="Arial"/>
          <w:b/>
          <w:szCs w:val="22"/>
        </w:rPr>
      </w:pPr>
      <w:r w:rsidRPr="00E800C5">
        <w:rPr>
          <w:rFonts w:cs="Arial"/>
          <w:szCs w:val="22"/>
          <w:lang w:val="x-none"/>
        </w:rPr>
        <w:t>Składając ofertę w postępowaniu o udzielenie zamówienia, prowadzonym w trybie przetargu nieograniczonego na wykonanie zadania, pn</w:t>
      </w:r>
      <w:r w:rsidR="002B4F07">
        <w:rPr>
          <w:rFonts w:cs="Arial"/>
          <w:szCs w:val="22"/>
        </w:rPr>
        <w:t xml:space="preserve">. </w:t>
      </w:r>
      <w:r w:rsidR="002B4F07" w:rsidRPr="002B4F07">
        <w:rPr>
          <w:rFonts w:cs="Arial"/>
          <w:b/>
          <w:szCs w:val="22"/>
        </w:rPr>
        <w:t>„</w:t>
      </w:r>
      <w:r w:rsidR="001D6E0A" w:rsidRPr="001D6E0A">
        <w:rPr>
          <w:rFonts w:cs="Arial"/>
          <w:b/>
          <w:szCs w:val="22"/>
        </w:rPr>
        <w:t>Naprawy i diagnostyka układu synchronizacji sieci zasilającej KRNiGZ Lubiatów</w:t>
      </w:r>
      <w:r w:rsidR="002B4F07" w:rsidRPr="005772AE">
        <w:rPr>
          <w:rFonts w:cs="Arial"/>
          <w:b/>
          <w:szCs w:val="22"/>
        </w:rPr>
        <w:t>”</w:t>
      </w:r>
      <w:r w:rsidR="002B4F07">
        <w:rPr>
          <w:rFonts w:cs="Arial"/>
          <w:b/>
          <w:szCs w:val="22"/>
        </w:rPr>
        <w:t xml:space="preserve">, </w:t>
      </w:r>
      <w:r w:rsidRPr="00E800C5">
        <w:rPr>
          <w:rFonts w:cs="Arial"/>
          <w:szCs w:val="22"/>
        </w:rPr>
        <w:t>oświadczamy, że przy realizacji zamówienia będziemy kierować się zasadą dostarczania energooszczędnych produktów i usług, które umożliwią Zamawiającemu eksploatacją obiektu/urządzenia w sposób efektywny energetyczne.</w:t>
      </w:r>
    </w:p>
    <w:p w14:paraId="4FAFB517" w14:textId="77777777" w:rsidR="00E800C5" w:rsidRPr="00E800C5" w:rsidRDefault="00E800C5" w:rsidP="00E800C5">
      <w:pPr>
        <w:spacing w:line="240" w:lineRule="auto"/>
        <w:rPr>
          <w:rFonts w:cs="Arial"/>
          <w:szCs w:val="22"/>
        </w:rPr>
      </w:pPr>
    </w:p>
    <w:p w14:paraId="22C32181" w14:textId="77777777" w:rsidR="00E800C5" w:rsidRPr="00E800C5" w:rsidRDefault="00E800C5" w:rsidP="00E800C5">
      <w:pPr>
        <w:spacing w:line="240" w:lineRule="auto"/>
        <w:jc w:val="left"/>
        <w:rPr>
          <w:rFonts w:cs="Arial"/>
          <w:szCs w:val="22"/>
        </w:rPr>
      </w:pPr>
    </w:p>
    <w:p w14:paraId="32E905CA" w14:textId="77777777" w:rsidR="00E800C5" w:rsidRPr="00E800C5" w:rsidRDefault="00E800C5" w:rsidP="00E800C5">
      <w:pPr>
        <w:spacing w:line="240" w:lineRule="auto"/>
        <w:jc w:val="left"/>
        <w:rPr>
          <w:rFonts w:cs="Arial"/>
          <w:szCs w:val="22"/>
        </w:rPr>
      </w:pPr>
    </w:p>
    <w:p w14:paraId="308FEB81" w14:textId="77777777" w:rsidR="00E800C5" w:rsidRPr="00E800C5" w:rsidRDefault="00E800C5" w:rsidP="00E800C5">
      <w:pPr>
        <w:spacing w:line="240" w:lineRule="auto"/>
        <w:jc w:val="left"/>
        <w:rPr>
          <w:rFonts w:cs="Arial"/>
          <w:szCs w:val="22"/>
        </w:rPr>
      </w:pPr>
      <w:r w:rsidRPr="00E800C5">
        <w:rPr>
          <w:rFonts w:cs="Arial"/>
          <w:szCs w:val="22"/>
        </w:rPr>
        <w:t>..............................................</w:t>
      </w:r>
      <w:r w:rsidRPr="00E800C5">
        <w:rPr>
          <w:rFonts w:cs="Arial"/>
          <w:szCs w:val="22"/>
        </w:rPr>
        <w:tab/>
      </w:r>
      <w:r w:rsidRPr="00E800C5">
        <w:rPr>
          <w:rFonts w:cs="Arial"/>
          <w:szCs w:val="22"/>
        </w:rPr>
        <w:tab/>
      </w:r>
      <w:r w:rsidRPr="00E800C5">
        <w:rPr>
          <w:rFonts w:cs="Arial"/>
          <w:szCs w:val="22"/>
        </w:rPr>
        <w:tab/>
        <w:t>…….……………………………………….</w:t>
      </w:r>
    </w:p>
    <w:p w14:paraId="1C4A7487" w14:textId="3E73E458" w:rsidR="001D6E0A" w:rsidRDefault="00E800C5" w:rsidP="002B4F07">
      <w:pPr>
        <w:autoSpaceDE w:val="0"/>
        <w:autoSpaceDN w:val="0"/>
        <w:adjustRightInd w:val="0"/>
        <w:spacing w:line="240" w:lineRule="auto"/>
        <w:jc w:val="left"/>
        <w:rPr>
          <w:rFonts w:cs="Arial"/>
          <w:szCs w:val="22"/>
        </w:rPr>
      </w:pPr>
      <w:r w:rsidRPr="00E800C5">
        <w:rPr>
          <w:rFonts w:cs="Arial"/>
          <w:szCs w:val="22"/>
        </w:rPr>
        <w:t xml:space="preserve">(data, miejscowość) </w:t>
      </w:r>
      <w:r w:rsidRPr="00E800C5">
        <w:rPr>
          <w:rFonts w:cs="Arial"/>
          <w:szCs w:val="22"/>
        </w:rPr>
        <w:tab/>
      </w:r>
      <w:r w:rsidRPr="00E800C5">
        <w:rPr>
          <w:rFonts w:cs="Arial"/>
          <w:szCs w:val="22"/>
        </w:rPr>
        <w:tab/>
      </w:r>
      <w:r w:rsidRPr="00E800C5">
        <w:rPr>
          <w:rFonts w:cs="Arial"/>
          <w:szCs w:val="22"/>
        </w:rPr>
        <w:tab/>
      </w:r>
      <w:r w:rsidRPr="00E800C5">
        <w:rPr>
          <w:rFonts w:cs="Arial"/>
          <w:szCs w:val="22"/>
        </w:rPr>
        <w:tab/>
      </w:r>
      <w:r w:rsidRPr="00E800C5">
        <w:rPr>
          <w:rFonts w:cs="Arial"/>
          <w:szCs w:val="22"/>
        </w:rPr>
        <w:tab/>
        <w:t>(podpis/-y, pieczęć imienna)</w:t>
      </w:r>
    </w:p>
    <w:p w14:paraId="7F0BD8A2" w14:textId="77777777" w:rsidR="001D6E0A" w:rsidRDefault="001D6E0A">
      <w:pPr>
        <w:spacing w:line="240" w:lineRule="auto"/>
        <w:jc w:val="left"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14:paraId="629D0FCC" w14:textId="6DBD0946" w:rsidR="00CF1D46" w:rsidRDefault="001D6E0A" w:rsidP="002B4F07">
      <w:pPr>
        <w:autoSpaceDE w:val="0"/>
        <w:autoSpaceDN w:val="0"/>
        <w:adjustRightInd w:val="0"/>
        <w:spacing w:line="240" w:lineRule="auto"/>
        <w:jc w:val="left"/>
        <w:rPr>
          <w:rFonts w:cs="Arial"/>
          <w:b/>
          <w:bCs/>
          <w:szCs w:val="22"/>
        </w:rPr>
      </w:pPr>
      <w:r w:rsidRPr="00B733E6">
        <w:rPr>
          <w:rFonts w:cs="Arial"/>
          <w:b/>
          <w:bCs/>
          <w:szCs w:val="22"/>
        </w:rPr>
        <w:t xml:space="preserve">Załącznik nr </w:t>
      </w:r>
      <w:r>
        <w:rPr>
          <w:rFonts w:cs="Arial"/>
          <w:b/>
          <w:bCs/>
          <w:szCs w:val="22"/>
        </w:rPr>
        <w:t>9</w:t>
      </w:r>
      <w:r w:rsidRPr="00B733E6">
        <w:rPr>
          <w:rFonts w:cs="Arial"/>
          <w:b/>
          <w:bCs/>
          <w:szCs w:val="22"/>
        </w:rPr>
        <w:t xml:space="preserve"> do SWZ</w:t>
      </w:r>
      <w:r>
        <w:rPr>
          <w:rFonts w:cs="Arial"/>
          <w:b/>
          <w:bCs/>
          <w:szCs w:val="22"/>
        </w:rPr>
        <w:t xml:space="preserve"> </w:t>
      </w:r>
      <w:r w:rsidRPr="001D6E0A">
        <w:rPr>
          <w:rFonts w:cs="Arial"/>
          <w:b/>
          <w:bCs/>
          <w:szCs w:val="22"/>
        </w:rPr>
        <w:t>– Stawki</w:t>
      </w:r>
    </w:p>
    <w:p w14:paraId="0819B6DF" w14:textId="47E6EFD4" w:rsidR="001D6E0A" w:rsidRDefault="001D6E0A" w:rsidP="002B4F07">
      <w:pPr>
        <w:autoSpaceDE w:val="0"/>
        <w:autoSpaceDN w:val="0"/>
        <w:adjustRightInd w:val="0"/>
        <w:spacing w:line="240" w:lineRule="auto"/>
        <w:jc w:val="left"/>
        <w:rPr>
          <w:rFonts w:cs="Arial"/>
          <w:b/>
          <w:bCs/>
          <w:szCs w:val="22"/>
        </w:rPr>
      </w:pPr>
    </w:p>
    <w:p w14:paraId="57B367AA" w14:textId="5FEB8B35" w:rsidR="008B13F1" w:rsidRPr="008B13F1" w:rsidRDefault="008B13F1" w:rsidP="008B13F1">
      <w:pPr>
        <w:pStyle w:val="Akapitzlist"/>
        <w:numPr>
          <w:ilvl w:val="0"/>
          <w:numId w:val="42"/>
        </w:numPr>
        <w:spacing w:after="200" w:line="276" w:lineRule="auto"/>
        <w:ind w:left="0"/>
        <w:rPr>
          <w:rFonts w:ascii="Arial" w:hAnsi="Arial" w:cs="Arial"/>
          <w:sz w:val="24"/>
          <w:szCs w:val="24"/>
        </w:rPr>
      </w:pPr>
      <w:r w:rsidRPr="008B13F1">
        <w:rPr>
          <w:rFonts w:ascii="Arial" w:hAnsi="Arial" w:cs="Arial"/>
          <w:sz w:val="24"/>
          <w:szCs w:val="24"/>
        </w:rPr>
        <w:t>Prace serwisowe planowane zgodnie z załącznikiem nr 1 projektu umowy zakres punkt I dla poszczególnych lat oraz wymaganego zakresu prac w danym roku.</w:t>
      </w:r>
    </w:p>
    <w:p w14:paraId="5270AC6C" w14:textId="6CD1B3F6" w:rsidR="008B13F1" w:rsidRDefault="008B13F1" w:rsidP="008B13F1">
      <w:pPr>
        <w:pStyle w:val="Body12b"/>
        <w:jc w:val="both"/>
        <w:rPr>
          <w:rFonts w:cs="Arial"/>
          <w:color w:val="auto"/>
          <w:sz w:val="22"/>
          <w:szCs w:val="22"/>
        </w:rPr>
      </w:pPr>
      <w:r w:rsidRPr="008F2E21">
        <w:rPr>
          <w:rFonts w:cs="Arial"/>
          <w:color w:val="auto"/>
          <w:sz w:val="22"/>
          <w:szCs w:val="22"/>
        </w:rPr>
        <w:t>Sumaryczny koszty wykonania prac przeglądu w 2025 roku</w:t>
      </w:r>
    </w:p>
    <w:p w14:paraId="47939303" w14:textId="77777777" w:rsidR="008B13F1" w:rsidRPr="008F2E21" w:rsidRDefault="008B13F1" w:rsidP="008B13F1">
      <w:pPr>
        <w:pStyle w:val="Body12b"/>
        <w:ind w:firstLine="284"/>
        <w:jc w:val="both"/>
        <w:rPr>
          <w:rFonts w:cs="Arial"/>
          <w:color w:val="auto"/>
          <w:sz w:val="22"/>
          <w:szCs w:val="22"/>
        </w:rPr>
      </w:pPr>
      <w:r w:rsidRPr="008F2E21">
        <w:rPr>
          <w:rFonts w:cs="Arial"/>
          <w:color w:val="auto"/>
          <w:sz w:val="22"/>
          <w:szCs w:val="22"/>
        </w:rPr>
        <w:t>Tabela nr1</w:t>
      </w: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6662"/>
        <w:gridCol w:w="2694"/>
      </w:tblGrid>
      <w:tr w:rsidR="008B13F1" w:rsidRPr="008F2E21" w14:paraId="2F0B12D8" w14:textId="77777777" w:rsidTr="00E628D7">
        <w:tc>
          <w:tcPr>
            <w:tcW w:w="779" w:type="dxa"/>
            <w:vAlign w:val="center"/>
          </w:tcPr>
          <w:p w14:paraId="037BA386" w14:textId="77777777" w:rsidR="008B13F1" w:rsidRPr="009A7854" w:rsidRDefault="008B13F1" w:rsidP="00E628D7">
            <w:pPr>
              <w:spacing w:line="360" w:lineRule="atLeast"/>
              <w:rPr>
                <w:rFonts w:cs="Arial"/>
                <w:szCs w:val="22"/>
              </w:rPr>
            </w:pPr>
            <w:r w:rsidRPr="009A7854">
              <w:rPr>
                <w:rFonts w:cs="Arial"/>
                <w:szCs w:val="22"/>
              </w:rPr>
              <w:t>Opis</w:t>
            </w:r>
          </w:p>
        </w:tc>
        <w:tc>
          <w:tcPr>
            <w:tcW w:w="6662" w:type="dxa"/>
          </w:tcPr>
          <w:p w14:paraId="393CFF75" w14:textId="77777777" w:rsidR="008B13F1" w:rsidRPr="009A7854" w:rsidRDefault="008B13F1" w:rsidP="00E628D7">
            <w:pPr>
              <w:spacing w:line="360" w:lineRule="atLeast"/>
              <w:rPr>
                <w:rFonts w:cs="Arial"/>
                <w:szCs w:val="22"/>
              </w:rPr>
            </w:pPr>
            <w:r w:rsidRPr="009A7854">
              <w:rPr>
                <w:rFonts w:cs="Arial"/>
                <w:szCs w:val="22"/>
              </w:rPr>
              <w:t xml:space="preserve">                         Rodzaj sprzętu/robót</w:t>
            </w:r>
          </w:p>
        </w:tc>
        <w:tc>
          <w:tcPr>
            <w:tcW w:w="2694" w:type="dxa"/>
          </w:tcPr>
          <w:p w14:paraId="7420F2AF" w14:textId="77777777" w:rsidR="008B13F1" w:rsidRPr="009A7854" w:rsidRDefault="008B13F1" w:rsidP="00E628D7">
            <w:pPr>
              <w:spacing w:line="360" w:lineRule="atLeast"/>
              <w:rPr>
                <w:rFonts w:cs="Arial"/>
                <w:szCs w:val="22"/>
              </w:rPr>
            </w:pPr>
            <w:r w:rsidRPr="009A7854">
              <w:rPr>
                <w:rFonts w:cs="Arial"/>
                <w:szCs w:val="22"/>
              </w:rPr>
              <w:t>Wartość w PLN</w:t>
            </w:r>
          </w:p>
        </w:tc>
      </w:tr>
      <w:tr w:rsidR="008B13F1" w:rsidRPr="008F2E21" w14:paraId="317FC3F9" w14:textId="77777777" w:rsidTr="00E628D7">
        <w:tc>
          <w:tcPr>
            <w:tcW w:w="779" w:type="dxa"/>
            <w:vAlign w:val="center"/>
          </w:tcPr>
          <w:p w14:paraId="56DEB844" w14:textId="77777777" w:rsidR="008B13F1" w:rsidRPr="009A7854" w:rsidRDefault="008B13F1" w:rsidP="00E628D7">
            <w:pPr>
              <w:spacing w:line="360" w:lineRule="atLeast"/>
              <w:jc w:val="center"/>
              <w:rPr>
                <w:rFonts w:cs="Arial"/>
                <w:szCs w:val="22"/>
              </w:rPr>
            </w:pPr>
            <w:r w:rsidRPr="009A7854">
              <w:rPr>
                <w:rFonts w:cs="Arial"/>
                <w:szCs w:val="22"/>
              </w:rPr>
              <w:t>Lp.</w:t>
            </w:r>
          </w:p>
        </w:tc>
        <w:tc>
          <w:tcPr>
            <w:tcW w:w="6662" w:type="dxa"/>
          </w:tcPr>
          <w:p w14:paraId="394FF3B4" w14:textId="77777777" w:rsidR="008B13F1" w:rsidRPr="009A7854" w:rsidRDefault="008B13F1" w:rsidP="00E628D7">
            <w:pPr>
              <w:pStyle w:val="Body12b"/>
              <w:jc w:val="both"/>
              <w:rPr>
                <w:rFonts w:cs="Arial"/>
                <w:b w:val="0"/>
                <w:bCs/>
                <w:color w:val="auto"/>
                <w:sz w:val="22"/>
                <w:szCs w:val="22"/>
              </w:rPr>
            </w:pPr>
            <w:r w:rsidRPr="009A7854">
              <w:rPr>
                <w:rFonts w:cs="Arial"/>
                <w:b w:val="0"/>
                <w:bCs/>
                <w:color w:val="auto"/>
                <w:sz w:val="22"/>
                <w:szCs w:val="22"/>
              </w:rPr>
              <w:t xml:space="preserve">                             Kolumna 1</w:t>
            </w:r>
          </w:p>
        </w:tc>
        <w:tc>
          <w:tcPr>
            <w:tcW w:w="2694" w:type="dxa"/>
            <w:vAlign w:val="center"/>
          </w:tcPr>
          <w:p w14:paraId="4B45028D" w14:textId="77777777" w:rsidR="008B13F1" w:rsidRPr="009A7854" w:rsidRDefault="008B13F1" w:rsidP="00E628D7">
            <w:pPr>
              <w:spacing w:line="360" w:lineRule="atLeast"/>
              <w:jc w:val="center"/>
              <w:rPr>
                <w:rFonts w:cs="Arial"/>
                <w:szCs w:val="22"/>
              </w:rPr>
            </w:pPr>
            <w:r w:rsidRPr="009A7854">
              <w:rPr>
                <w:rFonts w:cs="Arial"/>
                <w:szCs w:val="22"/>
              </w:rPr>
              <w:t xml:space="preserve"> Kolumna 2</w:t>
            </w:r>
          </w:p>
        </w:tc>
      </w:tr>
      <w:tr w:rsidR="008B13F1" w:rsidRPr="008F2E21" w14:paraId="61EC5732" w14:textId="77777777" w:rsidTr="00E628D7">
        <w:tc>
          <w:tcPr>
            <w:tcW w:w="779" w:type="dxa"/>
            <w:vAlign w:val="center"/>
          </w:tcPr>
          <w:p w14:paraId="0D8DFEC0" w14:textId="77777777" w:rsidR="008B13F1" w:rsidRPr="009A7854" w:rsidRDefault="008B13F1" w:rsidP="00E628D7">
            <w:pPr>
              <w:spacing w:line="360" w:lineRule="auto"/>
              <w:jc w:val="center"/>
              <w:rPr>
                <w:rFonts w:cs="Arial"/>
                <w:szCs w:val="22"/>
              </w:rPr>
            </w:pPr>
            <w:r w:rsidRPr="009A7854">
              <w:rPr>
                <w:rFonts w:cs="Arial"/>
                <w:szCs w:val="22"/>
              </w:rPr>
              <w:t>1</w:t>
            </w:r>
          </w:p>
        </w:tc>
        <w:tc>
          <w:tcPr>
            <w:tcW w:w="6662" w:type="dxa"/>
          </w:tcPr>
          <w:p w14:paraId="1B72D6AE" w14:textId="77777777" w:rsidR="008B13F1" w:rsidRPr="009A7854" w:rsidRDefault="008B13F1" w:rsidP="00E628D7">
            <w:pPr>
              <w:spacing w:line="360" w:lineRule="auto"/>
              <w:rPr>
                <w:rFonts w:cs="Arial"/>
                <w:bCs/>
                <w:szCs w:val="22"/>
              </w:rPr>
            </w:pPr>
            <w:r w:rsidRPr="009A7854">
              <w:rPr>
                <w:rFonts w:cs="Arial"/>
                <w:bCs/>
                <w:szCs w:val="22"/>
              </w:rPr>
              <w:t xml:space="preserve">prace do wykonania w Kopalni na początku przeglądu </w:t>
            </w:r>
          </w:p>
          <w:p w14:paraId="1FA29D44" w14:textId="67778C57" w:rsidR="008B13F1" w:rsidRPr="009A7854" w:rsidRDefault="008B13F1" w:rsidP="00E628D7">
            <w:pPr>
              <w:spacing w:line="360" w:lineRule="auto"/>
              <w:rPr>
                <w:rFonts w:cs="Arial"/>
                <w:szCs w:val="22"/>
              </w:rPr>
            </w:pPr>
            <w:r w:rsidRPr="009A7854">
              <w:rPr>
                <w:rFonts w:cs="Arial"/>
                <w:bCs/>
                <w:szCs w:val="22"/>
              </w:rPr>
              <w:t>(zakres w ramach punktu 1.1 załącznika nr</w:t>
            </w:r>
            <w:r>
              <w:rPr>
                <w:rFonts w:cs="Arial"/>
                <w:bCs/>
                <w:szCs w:val="22"/>
              </w:rPr>
              <w:t xml:space="preserve"> </w:t>
            </w:r>
            <w:r w:rsidRPr="009A7854">
              <w:rPr>
                <w:rFonts w:cs="Arial"/>
                <w:bCs/>
                <w:szCs w:val="22"/>
              </w:rPr>
              <w:t>1</w:t>
            </w:r>
            <w:r>
              <w:rPr>
                <w:rFonts w:cs="Arial"/>
                <w:bCs/>
                <w:szCs w:val="22"/>
              </w:rPr>
              <w:t xml:space="preserve"> projektu umowy </w:t>
            </w:r>
            <w:r w:rsidRPr="009A7854">
              <w:rPr>
                <w:rFonts w:cs="Arial"/>
                <w:bCs/>
                <w:szCs w:val="22"/>
              </w:rPr>
              <w:t>)</w:t>
            </w:r>
          </w:p>
        </w:tc>
        <w:tc>
          <w:tcPr>
            <w:tcW w:w="2694" w:type="dxa"/>
            <w:vAlign w:val="center"/>
          </w:tcPr>
          <w:p w14:paraId="3C77FB31" w14:textId="77777777" w:rsidR="008B13F1" w:rsidRPr="009A7854" w:rsidRDefault="008B13F1" w:rsidP="00E628D7">
            <w:pPr>
              <w:spacing w:line="360" w:lineRule="auto"/>
              <w:jc w:val="center"/>
              <w:rPr>
                <w:rFonts w:cs="Arial"/>
                <w:szCs w:val="22"/>
              </w:rPr>
            </w:pPr>
          </w:p>
        </w:tc>
      </w:tr>
      <w:tr w:rsidR="008B13F1" w:rsidRPr="008F2E21" w14:paraId="4D4CEE9F" w14:textId="77777777" w:rsidTr="00E628D7">
        <w:tc>
          <w:tcPr>
            <w:tcW w:w="779" w:type="dxa"/>
            <w:vAlign w:val="center"/>
          </w:tcPr>
          <w:p w14:paraId="42DA158C" w14:textId="77777777" w:rsidR="008B13F1" w:rsidRPr="009A7854" w:rsidRDefault="008B13F1" w:rsidP="00E628D7">
            <w:pPr>
              <w:spacing w:line="360" w:lineRule="auto"/>
              <w:jc w:val="center"/>
              <w:rPr>
                <w:rFonts w:cs="Arial"/>
                <w:szCs w:val="22"/>
              </w:rPr>
            </w:pPr>
            <w:r w:rsidRPr="009A7854">
              <w:rPr>
                <w:rFonts w:cs="Arial"/>
                <w:szCs w:val="22"/>
              </w:rPr>
              <w:t>2</w:t>
            </w:r>
          </w:p>
        </w:tc>
        <w:tc>
          <w:tcPr>
            <w:tcW w:w="6662" w:type="dxa"/>
          </w:tcPr>
          <w:p w14:paraId="4379636A" w14:textId="77777777" w:rsidR="008B13F1" w:rsidRPr="009A7854" w:rsidRDefault="008B13F1" w:rsidP="00E628D7">
            <w:pPr>
              <w:spacing w:line="360" w:lineRule="auto"/>
              <w:rPr>
                <w:rFonts w:cs="Arial"/>
                <w:bCs/>
                <w:szCs w:val="22"/>
              </w:rPr>
            </w:pPr>
            <w:r w:rsidRPr="009A7854">
              <w:rPr>
                <w:rFonts w:cs="Arial"/>
                <w:bCs/>
                <w:szCs w:val="22"/>
              </w:rPr>
              <w:t xml:space="preserve">Prace do wykonania w Laboratorium metrologicznym </w:t>
            </w:r>
          </w:p>
          <w:p w14:paraId="22E7C542" w14:textId="54F76061" w:rsidR="008B13F1" w:rsidRPr="009A7854" w:rsidRDefault="008B13F1" w:rsidP="00E628D7">
            <w:pPr>
              <w:spacing w:line="360" w:lineRule="auto"/>
              <w:rPr>
                <w:rFonts w:cs="Arial"/>
                <w:szCs w:val="22"/>
              </w:rPr>
            </w:pPr>
            <w:r w:rsidRPr="009A7854">
              <w:rPr>
                <w:rFonts w:cs="Arial"/>
                <w:bCs/>
                <w:szCs w:val="22"/>
              </w:rPr>
              <w:t>(zakres w ramach punktu 1.2 załącznika nr</w:t>
            </w:r>
            <w:r>
              <w:rPr>
                <w:rFonts w:cs="Arial"/>
                <w:bCs/>
                <w:szCs w:val="22"/>
              </w:rPr>
              <w:t xml:space="preserve"> </w:t>
            </w:r>
            <w:r w:rsidRPr="009A7854">
              <w:rPr>
                <w:rFonts w:cs="Arial"/>
                <w:bCs/>
                <w:szCs w:val="22"/>
              </w:rPr>
              <w:t>1</w:t>
            </w:r>
            <w:r>
              <w:rPr>
                <w:rFonts w:cs="Arial"/>
                <w:bCs/>
                <w:szCs w:val="22"/>
              </w:rPr>
              <w:t xml:space="preserve"> projektu umowy</w:t>
            </w:r>
            <w:r w:rsidRPr="009A7854">
              <w:rPr>
                <w:rFonts w:cs="Arial"/>
                <w:bCs/>
                <w:szCs w:val="22"/>
              </w:rPr>
              <w:t>)</w:t>
            </w:r>
          </w:p>
        </w:tc>
        <w:tc>
          <w:tcPr>
            <w:tcW w:w="2694" w:type="dxa"/>
            <w:vAlign w:val="center"/>
          </w:tcPr>
          <w:p w14:paraId="30873019" w14:textId="77777777" w:rsidR="008B13F1" w:rsidRPr="009A7854" w:rsidRDefault="008B13F1" w:rsidP="00E628D7">
            <w:pPr>
              <w:spacing w:line="360" w:lineRule="auto"/>
              <w:jc w:val="center"/>
              <w:rPr>
                <w:rFonts w:cs="Arial"/>
                <w:szCs w:val="22"/>
              </w:rPr>
            </w:pPr>
          </w:p>
        </w:tc>
      </w:tr>
      <w:tr w:rsidR="008B13F1" w:rsidRPr="008F2E21" w14:paraId="386FAB46" w14:textId="77777777" w:rsidTr="00E628D7">
        <w:tc>
          <w:tcPr>
            <w:tcW w:w="779" w:type="dxa"/>
            <w:vAlign w:val="center"/>
          </w:tcPr>
          <w:p w14:paraId="1B6B24CD" w14:textId="77777777" w:rsidR="008B13F1" w:rsidRPr="009A7854" w:rsidRDefault="008B13F1" w:rsidP="00E628D7">
            <w:pPr>
              <w:spacing w:line="360" w:lineRule="auto"/>
              <w:jc w:val="center"/>
              <w:rPr>
                <w:rFonts w:cs="Arial"/>
                <w:szCs w:val="22"/>
              </w:rPr>
            </w:pPr>
            <w:r w:rsidRPr="009A7854">
              <w:rPr>
                <w:rFonts w:cs="Arial"/>
                <w:szCs w:val="22"/>
              </w:rPr>
              <w:t>3</w:t>
            </w:r>
          </w:p>
        </w:tc>
        <w:tc>
          <w:tcPr>
            <w:tcW w:w="6662" w:type="dxa"/>
          </w:tcPr>
          <w:p w14:paraId="786F9A8B" w14:textId="77777777" w:rsidR="008B13F1" w:rsidRPr="009A7854" w:rsidRDefault="008B13F1" w:rsidP="00E628D7">
            <w:pPr>
              <w:spacing w:line="360" w:lineRule="auto"/>
              <w:rPr>
                <w:rFonts w:cs="Arial"/>
                <w:bCs/>
                <w:szCs w:val="22"/>
              </w:rPr>
            </w:pPr>
            <w:r w:rsidRPr="009A7854">
              <w:rPr>
                <w:rFonts w:cs="Arial"/>
                <w:bCs/>
                <w:szCs w:val="22"/>
              </w:rPr>
              <w:t>prace do wykonania w Kopalni podczas przeglądu</w:t>
            </w:r>
          </w:p>
          <w:p w14:paraId="6C88D109" w14:textId="7B497247" w:rsidR="008B13F1" w:rsidRPr="009A7854" w:rsidRDefault="008B13F1" w:rsidP="00E628D7">
            <w:pPr>
              <w:spacing w:line="360" w:lineRule="auto"/>
              <w:rPr>
                <w:rFonts w:cs="Arial"/>
                <w:bCs/>
                <w:szCs w:val="22"/>
              </w:rPr>
            </w:pPr>
            <w:r w:rsidRPr="009A7854">
              <w:rPr>
                <w:rFonts w:cs="Arial"/>
                <w:bCs/>
                <w:szCs w:val="22"/>
              </w:rPr>
              <w:t>(zakres w ramach punktu 1.3 załącznika nr</w:t>
            </w:r>
            <w:r>
              <w:rPr>
                <w:rFonts w:cs="Arial"/>
                <w:bCs/>
                <w:szCs w:val="22"/>
              </w:rPr>
              <w:t xml:space="preserve"> </w:t>
            </w:r>
            <w:r w:rsidRPr="009A7854">
              <w:rPr>
                <w:rFonts w:cs="Arial"/>
                <w:bCs/>
                <w:szCs w:val="22"/>
              </w:rPr>
              <w:t>1</w:t>
            </w:r>
            <w:r>
              <w:rPr>
                <w:rFonts w:cs="Arial"/>
                <w:bCs/>
                <w:szCs w:val="22"/>
              </w:rPr>
              <w:t xml:space="preserve"> projektu umowy</w:t>
            </w:r>
            <w:r w:rsidRPr="009A7854">
              <w:rPr>
                <w:rFonts w:cs="Arial"/>
                <w:bCs/>
                <w:szCs w:val="22"/>
              </w:rPr>
              <w:t>)</w:t>
            </w:r>
          </w:p>
        </w:tc>
        <w:tc>
          <w:tcPr>
            <w:tcW w:w="2694" w:type="dxa"/>
            <w:vAlign w:val="center"/>
          </w:tcPr>
          <w:p w14:paraId="57C840ED" w14:textId="77777777" w:rsidR="008B13F1" w:rsidRPr="009A7854" w:rsidRDefault="008B13F1" w:rsidP="00E628D7">
            <w:pPr>
              <w:spacing w:line="360" w:lineRule="auto"/>
              <w:jc w:val="center"/>
              <w:rPr>
                <w:rFonts w:cs="Arial"/>
                <w:szCs w:val="22"/>
              </w:rPr>
            </w:pPr>
          </w:p>
        </w:tc>
      </w:tr>
      <w:tr w:rsidR="008B13F1" w:rsidRPr="008F2E21" w14:paraId="6DD58F50" w14:textId="77777777" w:rsidTr="008B13F1">
        <w:tc>
          <w:tcPr>
            <w:tcW w:w="779" w:type="dxa"/>
          </w:tcPr>
          <w:p w14:paraId="2F0A7AD7" w14:textId="77777777" w:rsidR="008B13F1" w:rsidRPr="009A7854" w:rsidRDefault="008B13F1" w:rsidP="00E628D7">
            <w:pPr>
              <w:spacing w:line="360" w:lineRule="auto"/>
              <w:rPr>
                <w:rFonts w:cs="Arial"/>
                <w:szCs w:val="22"/>
              </w:rPr>
            </w:pPr>
            <w:r w:rsidRPr="009A7854">
              <w:rPr>
                <w:rFonts w:cs="Arial"/>
                <w:szCs w:val="22"/>
              </w:rPr>
              <w:t xml:space="preserve">        </w:t>
            </w:r>
          </w:p>
        </w:tc>
        <w:tc>
          <w:tcPr>
            <w:tcW w:w="6662" w:type="dxa"/>
          </w:tcPr>
          <w:p w14:paraId="40175EDA" w14:textId="77777777" w:rsidR="008B13F1" w:rsidRPr="009A7854" w:rsidRDefault="008B13F1" w:rsidP="00E628D7">
            <w:pPr>
              <w:spacing w:line="360" w:lineRule="auto"/>
              <w:rPr>
                <w:rFonts w:cs="Arial"/>
                <w:b/>
                <w:bCs/>
                <w:szCs w:val="22"/>
              </w:rPr>
            </w:pPr>
            <w:r w:rsidRPr="009A7854">
              <w:rPr>
                <w:rFonts w:cs="Arial"/>
                <w:b/>
                <w:bCs/>
                <w:szCs w:val="22"/>
              </w:rPr>
              <w:t>RAZEM (bez VAT) suma wierszy 1+2+3</w:t>
            </w:r>
          </w:p>
        </w:tc>
        <w:tc>
          <w:tcPr>
            <w:tcW w:w="2694" w:type="dxa"/>
            <w:shd w:val="clear" w:color="auto" w:fill="9CC2E5" w:themeFill="accent1" w:themeFillTint="99"/>
          </w:tcPr>
          <w:p w14:paraId="5B9E9561" w14:textId="77777777" w:rsidR="008B13F1" w:rsidRPr="009A7854" w:rsidRDefault="008B13F1" w:rsidP="00E628D7">
            <w:pPr>
              <w:spacing w:line="360" w:lineRule="auto"/>
              <w:rPr>
                <w:rFonts w:cs="Arial"/>
                <w:b/>
                <w:bCs/>
                <w:szCs w:val="22"/>
              </w:rPr>
            </w:pPr>
          </w:p>
        </w:tc>
      </w:tr>
    </w:tbl>
    <w:p w14:paraId="34E7F18A" w14:textId="77777777" w:rsidR="008B13F1" w:rsidRPr="008F2E21" w:rsidRDefault="008B13F1" w:rsidP="008B13F1">
      <w:pPr>
        <w:pStyle w:val="Body12b"/>
        <w:ind w:firstLine="284"/>
        <w:jc w:val="both"/>
        <w:rPr>
          <w:rFonts w:cs="Arial"/>
          <w:b w:val="0"/>
          <w:color w:val="auto"/>
          <w:sz w:val="22"/>
          <w:szCs w:val="22"/>
        </w:rPr>
      </w:pPr>
    </w:p>
    <w:p w14:paraId="412A102D" w14:textId="77777777" w:rsidR="008B13F1" w:rsidRPr="008F2E21" w:rsidRDefault="008B13F1" w:rsidP="008B13F1">
      <w:pPr>
        <w:pStyle w:val="Body12b"/>
        <w:jc w:val="both"/>
        <w:rPr>
          <w:rFonts w:cs="Arial"/>
          <w:b w:val="0"/>
          <w:color w:val="auto"/>
          <w:sz w:val="22"/>
          <w:szCs w:val="22"/>
        </w:rPr>
      </w:pPr>
    </w:p>
    <w:p w14:paraId="02876061" w14:textId="7C680638" w:rsidR="008B13F1" w:rsidRPr="008B13F1" w:rsidRDefault="008B13F1" w:rsidP="008B13F1">
      <w:pPr>
        <w:widowControl w:val="0"/>
        <w:rPr>
          <w:rFonts w:cs="Arial"/>
          <w:b/>
          <w:szCs w:val="22"/>
        </w:rPr>
      </w:pPr>
      <w:r w:rsidRPr="009A7854">
        <w:rPr>
          <w:rFonts w:cs="Arial"/>
          <w:b/>
          <w:szCs w:val="22"/>
        </w:rPr>
        <w:t>Sumaryczny koszty wykonania prac przeglądu w 2027 roku</w:t>
      </w:r>
      <w:r w:rsidRPr="009A7854">
        <w:rPr>
          <w:rFonts w:cs="Arial"/>
          <w:szCs w:val="22"/>
        </w:rPr>
        <w:t xml:space="preserve"> </w:t>
      </w:r>
    </w:p>
    <w:p w14:paraId="1E891F7D" w14:textId="7157BD4E" w:rsidR="008B13F1" w:rsidRPr="009A7854" w:rsidRDefault="008B13F1" w:rsidP="008B13F1">
      <w:pPr>
        <w:widowControl w:val="0"/>
        <w:ind w:firstLine="284"/>
        <w:rPr>
          <w:rFonts w:cs="Arial"/>
          <w:b/>
          <w:szCs w:val="22"/>
        </w:rPr>
      </w:pPr>
      <w:r w:rsidRPr="009A7854">
        <w:rPr>
          <w:rFonts w:cs="Arial"/>
          <w:b/>
          <w:szCs w:val="22"/>
        </w:rPr>
        <w:t>Tabela nr</w:t>
      </w:r>
      <w:r>
        <w:rPr>
          <w:rFonts w:cs="Arial"/>
          <w:b/>
          <w:szCs w:val="22"/>
        </w:rPr>
        <w:t xml:space="preserve"> </w:t>
      </w:r>
      <w:r w:rsidRPr="009A7854">
        <w:rPr>
          <w:rFonts w:cs="Arial"/>
          <w:b/>
          <w:szCs w:val="22"/>
        </w:rPr>
        <w:t>2</w:t>
      </w: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6662"/>
        <w:gridCol w:w="2694"/>
      </w:tblGrid>
      <w:tr w:rsidR="008B13F1" w:rsidRPr="009A7854" w14:paraId="06E27E31" w14:textId="77777777" w:rsidTr="00E628D7">
        <w:tc>
          <w:tcPr>
            <w:tcW w:w="779" w:type="dxa"/>
            <w:vAlign w:val="center"/>
          </w:tcPr>
          <w:p w14:paraId="0D89C55F" w14:textId="77777777" w:rsidR="008B13F1" w:rsidRPr="009A7854" w:rsidRDefault="008B13F1" w:rsidP="00E628D7">
            <w:pPr>
              <w:spacing w:after="200" w:line="360" w:lineRule="atLeast"/>
              <w:rPr>
                <w:rFonts w:eastAsia="Calibri" w:cs="Arial"/>
                <w:szCs w:val="22"/>
                <w:lang w:eastAsia="en-US"/>
              </w:rPr>
            </w:pPr>
            <w:r w:rsidRPr="009A7854">
              <w:rPr>
                <w:rFonts w:cs="Arial"/>
                <w:szCs w:val="22"/>
              </w:rPr>
              <w:t>Opis</w:t>
            </w:r>
          </w:p>
        </w:tc>
        <w:tc>
          <w:tcPr>
            <w:tcW w:w="6662" w:type="dxa"/>
          </w:tcPr>
          <w:p w14:paraId="79659883" w14:textId="77777777" w:rsidR="008B13F1" w:rsidRPr="009A7854" w:rsidRDefault="008B13F1" w:rsidP="00E628D7">
            <w:pPr>
              <w:spacing w:after="200" w:line="360" w:lineRule="atLeast"/>
              <w:rPr>
                <w:rFonts w:eastAsia="Calibri" w:cs="Arial"/>
                <w:szCs w:val="22"/>
                <w:lang w:eastAsia="en-US"/>
              </w:rPr>
            </w:pPr>
            <w:r w:rsidRPr="009A7854">
              <w:rPr>
                <w:rFonts w:cs="Arial"/>
                <w:szCs w:val="22"/>
              </w:rPr>
              <w:t xml:space="preserve">                         Rodzaj sprzętu/robót</w:t>
            </w:r>
          </w:p>
        </w:tc>
        <w:tc>
          <w:tcPr>
            <w:tcW w:w="2694" w:type="dxa"/>
          </w:tcPr>
          <w:p w14:paraId="4998D2F9" w14:textId="77777777" w:rsidR="008B13F1" w:rsidRPr="009A7854" w:rsidRDefault="008B13F1" w:rsidP="00E628D7">
            <w:pPr>
              <w:spacing w:after="200" w:line="360" w:lineRule="atLeast"/>
              <w:rPr>
                <w:rFonts w:eastAsia="Calibri" w:cs="Arial"/>
                <w:szCs w:val="22"/>
                <w:lang w:eastAsia="en-US"/>
              </w:rPr>
            </w:pPr>
            <w:r w:rsidRPr="009A7854">
              <w:rPr>
                <w:rFonts w:cs="Arial"/>
                <w:szCs w:val="22"/>
              </w:rPr>
              <w:t>Wartość w PLN</w:t>
            </w:r>
          </w:p>
        </w:tc>
      </w:tr>
      <w:tr w:rsidR="008B13F1" w:rsidRPr="009A7854" w14:paraId="166EE174" w14:textId="77777777" w:rsidTr="00E628D7">
        <w:tc>
          <w:tcPr>
            <w:tcW w:w="779" w:type="dxa"/>
            <w:vAlign w:val="center"/>
          </w:tcPr>
          <w:p w14:paraId="3A0FC836" w14:textId="77777777" w:rsidR="008B13F1" w:rsidRPr="009A7854" w:rsidRDefault="008B13F1" w:rsidP="00E628D7">
            <w:pPr>
              <w:spacing w:after="200" w:line="360" w:lineRule="atLeast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9A7854">
              <w:rPr>
                <w:rFonts w:cs="Arial"/>
                <w:szCs w:val="22"/>
              </w:rPr>
              <w:t>Lp.</w:t>
            </w:r>
          </w:p>
        </w:tc>
        <w:tc>
          <w:tcPr>
            <w:tcW w:w="6662" w:type="dxa"/>
          </w:tcPr>
          <w:p w14:paraId="0A80921E" w14:textId="77777777" w:rsidR="008B13F1" w:rsidRPr="009A7854" w:rsidRDefault="008B13F1" w:rsidP="00E628D7">
            <w:pPr>
              <w:widowControl w:val="0"/>
              <w:rPr>
                <w:rFonts w:cs="Arial"/>
                <w:bCs/>
                <w:szCs w:val="22"/>
              </w:rPr>
            </w:pPr>
            <w:r w:rsidRPr="009A7854">
              <w:rPr>
                <w:rFonts w:cs="Arial"/>
                <w:b/>
                <w:bCs/>
                <w:szCs w:val="22"/>
              </w:rPr>
              <w:t xml:space="preserve">                             Kolumna 1</w:t>
            </w:r>
          </w:p>
        </w:tc>
        <w:tc>
          <w:tcPr>
            <w:tcW w:w="2694" w:type="dxa"/>
            <w:vAlign w:val="center"/>
          </w:tcPr>
          <w:p w14:paraId="01723BDB" w14:textId="77777777" w:rsidR="008B13F1" w:rsidRPr="009A7854" w:rsidRDefault="008B13F1" w:rsidP="00E628D7">
            <w:pPr>
              <w:spacing w:after="200" w:line="360" w:lineRule="atLeast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9A7854">
              <w:rPr>
                <w:rFonts w:cs="Arial"/>
                <w:szCs w:val="22"/>
              </w:rPr>
              <w:t xml:space="preserve"> Kolumna 2</w:t>
            </w:r>
          </w:p>
        </w:tc>
      </w:tr>
      <w:tr w:rsidR="008B13F1" w:rsidRPr="009A7854" w14:paraId="12BCF89D" w14:textId="77777777" w:rsidTr="00E628D7">
        <w:tc>
          <w:tcPr>
            <w:tcW w:w="779" w:type="dxa"/>
            <w:vAlign w:val="center"/>
          </w:tcPr>
          <w:p w14:paraId="36CBEF04" w14:textId="77777777" w:rsidR="008B13F1" w:rsidRPr="009A7854" w:rsidRDefault="008B13F1" w:rsidP="00E628D7">
            <w:pPr>
              <w:spacing w:after="200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9A7854">
              <w:rPr>
                <w:rFonts w:cs="Arial"/>
                <w:szCs w:val="22"/>
              </w:rPr>
              <w:t>1</w:t>
            </w:r>
          </w:p>
        </w:tc>
        <w:tc>
          <w:tcPr>
            <w:tcW w:w="6662" w:type="dxa"/>
          </w:tcPr>
          <w:p w14:paraId="489D438F" w14:textId="77777777" w:rsidR="008B13F1" w:rsidRPr="009A7854" w:rsidRDefault="008B13F1" w:rsidP="00E628D7">
            <w:pPr>
              <w:spacing w:line="360" w:lineRule="auto"/>
              <w:rPr>
                <w:rFonts w:cs="Arial"/>
                <w:bCs/>
                <w:szCs w:val="22"/>
              </w:rPr>
            </w:pPr>
            <w:r w:rsidRPr="009A7854">
              <w:rPr>
                <w:rFonts w:cs="Arial"/>
                <w:bCs/>
                <w:szCs w:val="22"/>
              </w:rPr>
              <w:t xml:space="preserve">prace do wykonania w Kopalni na początku przeglądu </w:t>
            </w:r>
          </w:p>
          <w:p w14:paraId="543591AD" w14:textId="7AC0383C" w:rsidR="008B13F1" w:rsidRPr="009A7854" w:rsidRDefault="008B13F1" w:rsidP="00E628D7">
            <w:pPr>
              <w:spacing w:after="200"/>
              <w:rPr>
                <w:rFonts w:eastAsia="Calibri" w:cs="Arial"/>
                <w:szCs w:val="22"/>
                <w:lang w:eastAsia="en-US"/>
              </w:rPr>
            </w:pPr>
            <w:r w:rsidRPr="009A7854">
              <w:rPr>
                <w:rFonts w:cs="Arial"/>
                <w:bCs/>
                <w:szCs w:val="22"/>
              </w:rPr>
              <w:t>(zakres w ramach punktu 1</w:t>
            </w:r>
            <w:r>
              <w:rPr>
                <w:rFonts w:cs="Arial"/>
                <w:bCs/>
                <w:szCs w:val="22"/>
              </w:rPr>
              <w:t>.4</w:t>
            </w:r>
            <w:r w:rsidRPr="009A7854">
              <w:rPr>
                <w:rFonts w:cs="Arial"/>
                <w:bCs/>
                <w:szCs w:val="22"/>
              </w:rPr>
              <w:t xml:space="preserve"> załącznika nr</w:t>
            </w:r>
            <w:r>
              <w:rPr>
                <w:rFonts w:cs="Arial"/>
                <w:bCs/>
                <w:szCs w:val="22"/>
              </w:rPr>
              <w:t xml:space="preserve"> </w:t>
            </w:r>
            <w:r w:rsidRPr="009A7854">
              <w:rPr>
                <w:rFonts w:cs="Arial"/>
                <w:bCs/>
                <w:szCs w:val="22"/>
              </w:rPr>
              <w:t>1</w:t>
            </w:r>
            <w:r>
              <w:rPr>
                <w:rFonts w:cs="Arial"/>
                <w:bCs/>
                <w:szCs w:val="22"/>
              </w:rPr>
              <w:t xml:space="preserve"> projektu umowy</w:t>
            </w:r>
            <w:r w:rsidRPr="009A7854">
              <w:rPr>
                <w:rFonts w:cs="Arial"/>
                <w:bCs/>
                <w:szCs w:val="22"/>
              </w:rPr>
              <w:t>)</w:t>
            </w:r>
          </w:p>
        </w:tc>
        <w:tc>
          <w:tcPr>
            <w:tcW w:w="2694" w:type="dxa"/>
            <w:vAlign w:val="center"/>
          </w:tcPr>
          <w:p w14:paraId="262273B0" w14:textId="77777777" w:rsidR="008B13F1" w:rsidRPr="009A7854" w:rsidRDefault="008B13F1" w:rsidP="00E628D7">
            <w:pPr>
              <w:spacing w:after="200"/>
              <w:jc w:val="center"/>
              <w:rPr>
                <w:rFonts w:eastAsia="Calibri" w:cs="Arial"/>
                <w:szCs w:val="22"/>
                <w:lang w:eastAsia="en-US"/>
              </w:rPr>
            </w:pPr>
          </w:p>
        </w:tc>
      </w:tr>
      <w:tr w:rsidR="008B13F1" w:rsidRPr="009A7854" w14:paraId="3D9F5495" w14:textId="77777777" w:rsidTr="00E628D7">
        <w:tc>
          <w:tcPr>
            <w:tcW w:w="779" w:type="dxa"/>
            <w:vAlign w:val="center"/>
          </w:tcPr>
          <w:p w14:paraId="769A520F" w14:textId="77777777" w:rsidR="008B13F1" w:rsidRPr="009A7854" w:rsidRDefault="008B13F1" w:rsidP="00E628D7">
            <w:pPr>
              <w:spacing w:after="200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9A7854">
              <w:rPr>
                <w:rFonts w:cs="Arial"/>
                <w:szCs w:val="22"/>
              </w:rPr>
              <w:t>2</w:t>
            </w:r>
          </w:p>
        </w:tc>
        <w:tc>
          <w:tcPr>
            <w:tcW w:w="6662" w:type="dxa"/>
          </w:tcPr>
          <w:p w14:paraId="194AFE0A" w14:textId="77777777" w:rsidR="008B13F1" w:rsidRPr="009A7854" w:rsidRDefault="008B13F1" w:rsidP="00E628D7">
            <w:pPr>
              <w:spacing w:line="360" w:lineRule="auto"/>
              <w:rPr>
                <w:rFonts w:cs="Arial"/>
                <w:bCs/>
                <w:szCs w:val="22"/>
              </w:rPr>
            </w:pPr>
            <w:r w:rsidRPr="009A7854">
              <w:rPr>
                <w:rFonts w:cs="Arial"/>
                <w:bCs/>
                <w:szCs w:val="22"/>
              </w:rPr>
              <w:t xml:space="preserve">Prace do wykonania w Laboratorium metrologicznym </w:t>
            </w:r>
          </w:p>
          <w:p w14:paraId="6D009162" w14:textId="42E7B8C9" w:rsidR="008B13F1" w:rsidRPr="009A7854" w:rsidRDefault="008B13F1" w:rsidP="00E628D7">
            <w:pPr>
              <w:spacing w:after="200"/>
              <w:rPr>
                <w:rFonts w:eastAsia="Calibri" w:cs="Arial"/>
                <w:szCs w:val="22"/>
                <w:lang w:eastAsia="en-US"/>
              </w:rPr>
            </w:pPr>
            <w:r w:rsidRPr="009A7854">
              <w:rPr>
                <w:rFonts w:cs="Arial"/>
                <w:bCs/>
                <w:szCs w:val="22"/>
              </w:rPr>
              <w:t>(zakres w ramach punktu 1</w:t>
            </w:r>
            <w:r>
              <w:rPr>
                <w:rFonts w:cs="Arial"/>
                <w:bCs/>
                <w:szCs w:val="22"/>
              </w:rPr>
              <w:t>.5</w:t>
            </w:r>
            <w:r w:rsidRPr="009A7854">
              <w:rPr>
                <w:rFonts w:cs="Arial"/>
                <w:bCs/>
                <w:szCs w:val="22"/>
              </w:rPr>
              <w:t xml:space="preserve"> załącznika nr</w:t>
            </w:r>
            <w:r>
              <w:rPr>
                <w:rFonts w:cs="Arial"/>
                <w:bCs/>
                <w:szCs w:val="22"/>
              </w:rPr>
              <w:t xml:space="preserve"> </w:t>
            </w:r>
            <w:r w:rsidRPr="009A7854">
              <w:rPr>
                <w:rFonts w:cs="Arial"/>
                <w:bCs/>
                <w:szCs w:val="22"/>
              </w:rPr>
              <w:t>1</w:t>
            </w:r>
            <w:r>
              <w:rPr>
                <w:rFonts w:cs="Arial"/>
                <w:bCs/>
                <w:szCs w:val="22"/>
              </w:rPr>
              <w:t xml:space="preserve"> projektu umowy</w:t>
            </w:r>
            <w:r w:rsidRPr="009A7854">
              <w:rPr>
                <w:rFonts w:cs="Arial"/>
                <w:bCs/>
                <w:szCs w:val="22"/>
              </w:rPr>
              <w:t>)</w:t>
            </w:r>
          </w:p>
        </w:tc>
        <w:tc>
          <w:tcPr>
            <w:tcW w:w="2694" w:type="dxa"/>
            <w:vAlign w:val="center"/>
          </w:tcPr>
          <w:p w14:paraId="49D64EF1" w14:textId="77777777" w:rsidR="008B13F1" w:rsidRPr="009A7854" w:rsidRDefault="008B13F1" w:rsidP="00E628D7">
            <w:pPr>
              <w:spacing w:after="200"/>
              <w:jc w:val="center"/>
              <w:rPr>
                <w:rFonts w:eastAsia="Calibri" w:cs="Arial"/>
                <w:szCs w:val="22"/>
                <w:lang w:eastAsia="en-US"/>
              </w:rPr>
            </w:pPr>
          </w:p>
        </w:tc>
      </w:tr>
      <w:tr w:rsidR="008B13F1" w:rsidRPr="009A7854" w14:paraId="0AFD219B" w14:textId="77777777" w:rsidTr="00E628D7">
        <w:tc>
          <w:tcPr>
            <w:tcW w:w="779" w:type="dxa"/>
            <w:vAlign w:val="center"/>
          </w:tcPr>
          <w:p w14:paraId="247CBA96" w14:textId="77777777" w:rsidR="008B13F1" w:rsidRPr="009A7854" w:rsidRDefault="008B13F1" w:rsidP="00E628D7">
            <w:pPr>
              <w:spacing w:after="200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9A7854">
              <w:rPr>
                <w:rFonts w:cs="Arial"/>
                <w:szCs w:val="22"/>
              </w:rPr>
              <w:t>3</w:t>
            </w:r>
          </w:p>
        </w:tc>
        <w:tc>
          <w:tcPr>
            <w:tcW w:w="6662" w:type="dxa"/>
          </w:tcPr>
          <w:p w14:paraId="600ED9E4" w14:textId="77777777" w:rsidR="008B13F1" w:rsidRPr="009A7854" w:rsidRDefault="008B13F1" w:rsidP="00E628D7">
            <w:pPr>
              <w:spacing w:line="360" w:lineRule="auto"/>
              <w:rPr>
                <w:rFonts w:cs="Arial"/>
                <w:bCs/>
                <w:szCs w:val="22"/>
              </w:rPr>
            </w:pPr>
            <w:r w:rsidRPr="009A7854">
              <w:rPr>
                <w:rFonts w:cs="Arial"/>
                <w:bCs/>
                <w:szCs w:val="22"/>
              </w:rPr>
              <w:t>prace do wykonania w Kopalni podczas przeglądu</w:t>
            </w:r>
          </w:p>
          <w:p w14:paraId="34C9F205" w14:textId="79099FF8" w:rsidR="008B13F1" w:rsidRPr="009A7854" w:rsidRDefault="008B13F1" w:rsidP="00E628D7">
            <w:pPr>
              <w:spacing w:after="200"/>
              <w:rPr>
                <w:rFonts w:eastAsia="Calibri" w:cs="Arial"/>
                <w:bCs/>
                <w:szCs w:val="22"/>
                <w:lang w:eastAsia="en-US"/>
              </w:rPr>
            </w:pPr>
            <w:r w:rsidRPr="009A7854">
              <w:rPr>
                <w:rFonts w:cs="Arial"/>
                <w:bCs/>
                <w:szCs w:val="22"/>
              </w:rPr>
              <w:t>(zakres w ramach punktu 1</w:t>
            </w:r>
            <w:r>
              <w:rPr>
                <w:rFonts w:cs="Arial"/>
                <w:bCs/>
                <w:szCs w:val="22"/>
              </w:rPr>
              <w:t>.6</w:t>
            </w:r>
            <w:r w:rsidRPr="009A7854">
              <w:rPr>
                <w:rFonts w:cs="Arial"/>
                <w:bCs/>
                <w:szCs w:val="22"/>
              </w:rPr>
              <w:t xml:space="preserve"> załącznika nr</w:t>
            </w:r>
            <w:r>
              <w:rPr>
                <w:rFonts w:cs="Arial"/>
                <w:bCs/>
                <w:szCs w:val="22"/>
              </w:rPr>
              <w:t xml:space="preserve"> </w:t>
            </w:r>
            <w:r w:rsidRPr="009A7854">
              <w:rPr>
                <w:rFonts w:cs="Arial"/>
                <w:bCs/>
                <w:szCs w:val="22"/>
              </w:rPr>
              <w:t>1</w:t>
            </w:r>
            <w:r>
              <w:rPr>
                <w:rFonts w:cs="Arial"/>
                <w:bCs/>
                <w:szCs w:val="22"/>
              </w:rPr>
              <w:t xml:space="preserve"> projektu umowy</w:t>
            </w:r>
            <w:r w:rsidRPr="009A7854">
              <w:rPr>
                <w:rFonts w:cs="Arial"/>
                <w:bCs/>
                <w:szCs w:val="22"/>
              </w:rPr>
              <w:t>)</w:t>
            </w:r>
          </w:p>
        </w:tc>
        <w:tc>
          <w:tcPr>
            <w:tcW w:w="2694" w:type="dxa"/>
            <w:vAlign w:val="center"/>
          </w:tcPr>
          <w:p w14:paraId="42567CC3" w14:textId="77777777" w:rsidR="008B13F1" w:rsidRPr="009A7854" w:rsidRDefault="008B13F1" w:rsidP="00E628D7">
            <w:pPr>
              <w:spacing w:after="200"/>
              <w:jc w:val="center"/>
              <w:rPr>
                <w:rFonts w:eastAsia="Calibri" w:cs="Arial"/>
                <w:szCs w:val="22"/>
                <w:lang w:eastAsia="en-US"/>
              </w:rPr>
            </w:pPr>
          </w:p>
        </w:tc>
      </w:tr>
      <w:tr w:rsidR="008B13F1" w:rsidRPr="009A7854" w14:paraId="6F932C37" w14:textId="77777777" w:rsidTr="008B13F1">
        <w:tc>
          <w:tcPr>
            <w:tcW w:w="779" w:type="dxa"/>
          </w:tcPr>
          <w:p w14:paraId="2BFEE5D7" w14:textId="77777777" w:rsidR="008B13F1" w:rsidRPr="009A7854" w:rsidRDefault="008B13F1" w:rsidP="00E628D7">
            <w:pPr>
              <w:spacing w:after="200"/>
              <w:rPr>
                <w:rFonts w:eastAsia="Calibri" w:cs="Arial"/>
                <w:szCs w:val="22"/>
                <w:lang w:eastAsia="en-US"/>
              </w:rPr>
            </w:pPr>
            <w:r w:rsidRPr="009A7854">
              <w:rPr>
                <w:rFonts w:cs="Arial"/>
                <w:szCs w:val="22"/>
              </w:rPr>
              <w:t xml:space="preserve">        </w:t>
            </w:r>
          </w:p>
        </w:tc>
        <w:tc>
          <w:tcPr>
            <w:tcW w:w="6662" w:type="dxa"/>
          </w:tcPr>
          <w:p w14:paraId="6CC43B39" w14:textId="77777777" w:rsidR="008B13F1" w:rsidRPr="009A7854" w:rsidRDefault="008B13F1" w:rsidP="00E628D7">
            <w:pPr>
              <w:spacing w:after="200"/>
              <w:rPr>
                <w:rFonts w:eastAsia="Calibri" w:cs="Arial"/>
                <w:b/>
                <w:bCs/>
                <w:szCs w:val="22"/>
                <w:lang w:eastAsia="en-US"/>
              </w:rPr>
            </w:pPr>
            <w:r w:rsidRPr="009A7854">
              <w:rPr>
                <w:rFonts w:cs="Arial"/>
                <w:b/>
                <w:bCs/>
                <w:szCs w:val="22"/>
              </w:rPr>
              <w:t>RAZEM (bez VAT) suma wierszy 1+2+3</w:t>
            </w:r>
          </w:p>
        </w:tc>
        <w:tc>
          <w:tcPr>
            <w:tcW w:w="2694" w:type="dxa"/>
            <w:shd w:val="clear" w:color="auto" w:fill="9CC2E5" w:themeFill="accent1" w:themeFillTint="99"/>
          </w:tcPr>
          <w:p w14:paraId="3F20FCE8" w14:textId="77777777" w:rsidR="008B13F1" w:rsidRPr="009A7854" w:rsidRDefault="008B13F1" w:rsidP="00E628D7">
            <w:pPr>
              <w:spacing w:after="200"/>
              <w:rPr>
                <w:rFonts w:eastAsia="Calibri" w:cs="Arial"/>
                <w:b/>
                <w:bCs/>
                <w:szCs w:val="22"/>
                <w:lang w:eastAsia="en-US"/>
              </w:rPr>
            </w:pPr>
          </w:p>
        </w:tc>
      </w:tr>
    </w:tbl>
    <w:p w14:paraId="7C14354F" w14:textId="29205AE9" w:rsidR="008B13F1" w:rsidRDefault="008B13F1" w:rsidP="008B13F1">
      <w:pPr>
        <w:widowControl w:val="0"/>
        <w:ind w:firstLine="284"/>
        <w:rPr>
          <w:rFonts w:cs="Arial"/>
          <w:szCs w:val="22"/>
        </w:rPr>
      </w:pPr>
    </w:p>
    <w:p w14:paraId="7F07DDFE" w14:textId="77777777" w:rsidR="008B13F1" w:rsidRDefault="008B13F1" w:rsidP="008B13F1">
      <w:pPr>
        <w:widowControl w:val="0"/>
        <w:ind w:firstLine="284"/>
        <w:rPr>
          <w:rFonts w:cs="Arial"/>
          <w:b/>
          <w:sz w:val="28"/>
          <w:szCs w:val="28"/>
        </w:rPr>
      </w:pPr>
    </w:p>
    <w:p w14:paraId="594C73C9" w14:textId="1A4E286C" w:rsidR="008B13F1" w:rsidRPr="008B13F1" w:rsidRDefault="008B13F1" w:rsidP="008B13F1">
      <w:pPr>
        <w:widowControl w:val="0"/>
        <w:ind w:right="-994"/>
        <w:rPr>
          <w:rFonts w:cs="Arial"/>
          <w:b/>
          <w:color w:val="2E74B5" w:themeColor="accent1" w:themeShade="BF"/>
          <w:sz w:val="24"/>
        </w:rPr>
      </w:pPr>
      <w:r w:rsidRPr="008B13F1">
        <w:rPr>
          <w:rFonts w:cs="Arial"/>
          <w:b/>
          <w:color w:val="2E74B5" w:themeColor="accent1" w:themeShade="BF"/>
          <w:sz w:val="24"/>
        </w:rPr>
        <w:t xml:space="preserve">Cp = Tabela nr 1 : „Razem/kolumna 2” + Tabela nr 2: „Razem/kolumna 2” </w:t>
      </w:r>
    </w:p>
    <w:p w14:paraId="018B730F" w14:textId="68D1E0AE" w:rsidR="001D6E0A" w:rsidRPr="008B13F1" w:rsidRDefault="001D6E0A" w:rsidP="002B4F07">
      <w:pPr>
        <w:autoSpaceDE w:val="0"/>
        <w:autoSpaceDN w:val="0"/>
        <w:adjustRightInd w:val="0"/>
        <w:spacing w:line="240" w:lineRule="auto"/>
        <w:jc w:val="left"/>
        <w:rPr>
          <w:rFonts w:cs="Arial"/>
          <w:b/>
          <w:sz w:val="24"/>
        </w:rPr>
      </w:pPr>
    </w:p>
    <w:p w14:paraId="56A56494" w14:textId="7276D631" w:rsidR="008B13F1" w:rsidRPr="008B13F1" w:rsidRDefault="008B13F1" w:rsidP="002B4F07">
      <w:pPr>
        <w:autoSpaceDE w:val="0"/>
        <w:autoSpaceDN w:val="0"/>
        <w:adjustRightInd w:val="0"/>
        <w:spacing w:line="240" w:lineRule="auto"/>
        <w:jc w:val="left"/>
        <w:rPr>
          <w:rFonts w:cs="Arial"/>
          <w:b/>
          <w:color w:val="2E74B5" w:themeColor="accent1" w:themeShade="BF"/>
          <w:sz w:val="24"/>
        </w:rPr>
      </w:pPr>
      <w:r w:rsidRPr="008B13F1">
        <w:rPr>
          <w:rFonts w:cs="Arial"/>
          <w:b/>
          <w:color w:val="2E74B5" w:themeColor="accent1" w:themeShade="BF"/>
          <w:sz w:val="24"/>
        </w:rPr>
        <w:t>Cp</w:t>
      </w:r>
      <w:r w:rsidRPr="008B13F1">
        <w:rPr>
          <w:rFonts w:cs="Arial"/>
          <w:b/>
          <w:sz w:val="24"/>
        </w:rPr>
        <w:t xml:space="preserve">  </w:t>
      </w:r>
      <w:r w:rsidRPr="008B13F1">
        <w:rPr>
          <w:rFonts w:cs="Arial"/>
          <w:b/>
          <w:color w:val="2E74B5" w:themeColor="accent1" w:themeShade="BF"/>
          <w:sz w:val="24"/>
        </w:rPr>
        <w:t>= ……….. [PLN]</w:t>
      </w:r>
    </w:p>
    <w:p w14:paraId="5404012C" w14:textId="36F372FF" w:rsidR="008B13F1" w:rsidRDefault="008B13F1" w:rsidP="002B4F07">
      <w:pPr>
        <w:autoSpaceDE w:val="0"/>
        <w:autoSpaceDN w:val="0"/>
        <w:adjustRightInd w:val="0"/>
        <w:spacing w:line="240" w:lineRule="auto"/>
        <w:jc w:val="left"/>
        <w:rPr>
          <w:rFonts w:cs="Arial"/>
          <w:b/>
          <w:color w:val="2E74B5" w:themeColor="accent1" w:themeShade="BF"/>
          <w:szCs w:val="22"/>
        </w:rPr>
      </w:pPr>
    </w:p>
    <w:p w14:paraId="348F5F0E" w14:textId="745AC1B7" w:rsidR="008B13F1" w:rsidRDefault="008B13F1" w:rsidP="002B4F07">
      <w:pPr>
        <w:autoSpaceDE w:val="0"/>
        <w:autoSpaceDN w:val="0"/>
        <w:adjustRightInd w:val="0"/>
        <w:spacing w:line="240" w:lineRule="auto"/>
        <w:jc w:val="left"/>
        <w:rPr>
          <w:rFonts w:cs="Arial"/>
          <w:b/>
          <w:color w:val="2E74B5" w:themeColor="accent1" w:themeShade="BF"/>
          <w:sz w:val="24"/>
        </w:rPr>
      </w:pPr>
    </w:p>
    <w:p w14:paraId="2D67A8B1" w14:textId="36C572BA" w:rsidR="008B13F1" w:rsidRDefault="008B13F1" w:rsidP="002B4F07">
      <w:pPr>
        <w:autoSpaceDE w:val="0"/>
        <w:autoSpaceDN w:val="0"/>
        <w:adjustRightInd w:val="0"/>
        <w:spacing w:line="240" w:lineRule="auto"/>
        <w:jc w:val="left"/>
        <w:rPr>
          <w:rFonts w:cs="Arial"/>
          <w:b/>
          <w:color w:val="2E74B5" w:themeColor="accent1" w:themeShade="BF"/>
          <w:sz w:val="24"/>
        </w:rPr>
      </w:pPr>
    </w:p>
    <w:p w14:paraId="0E4D98BF" w14:textId="0FBF28E7" w:rsidR="008B13F1" w:rsidRDefault="008B13F1" w:rsidP="002B4F07">
      <w:pPr>
        <w:autoSpaceDE w:val="0"/>
        <w:autoSpaceDN w:val="0"/>
        <w:adjustRightInd w:val="0"/>
        <w:spacing w:line="240" w:lineRule="auto"/>
        <w:jc w:val="left"/>
        <w:rPr>
          <w:rFonts w:cs="Arial"/>
          <w:b/>
          <w:color w:val="2E74B5" w:themeColor="accent1" w:themeShade="BF"/>
          <w:sz w:val="24"/>
        </w:rPr>
      </w:pPr>
    </w:p>
    <w:p w14:paraId="3390ED1A" w14:textId="49445E05" w:rsidR="008B13F1" w:rsidRDefault="008B13F1" w:rsidP="002B4F07">
      <w:pPr>
        <w:autoSpaceDE w:val="0"/>
        <w:autoSpaceDN w:val="0"/>
        <w:adjustRightInd w:val="0"/>
        <w:spacing w:line="240" w:lineRule="auto"/>
        <w:jc w:val="left"/>
        <w:rPr>
          <w:rFonts w:cs="Arial"/>
          <w:b/>
          <w:color w:val="2E74B5" w:themeColor="accent1" w:themeShade="BF"/>
          <w:sz w:val="24"/>
        </w:rPr>
      </w:pPr>
    </w:p>
    <w:p w14:paraId="5ED7C114" w14:textId="21F666A0" w:rsidR="008B13F1" w:rsidRDefault="008B13F1" w:rsidP="002B4F07">
      <w:pPr>
        <w:autoSpaceDE w:val="0"/>
        <w:autoSpaceDN w:val="0"/>
        <w:adjustRightInd w:val="0"/>
        <w:spacing w:line="240" w:lineRule="auto"/>
        <w:jc w:val="left"/>
        <w:rPr>
          <w:rFonts w:cs="Arial"/>
          <w:b/>
          <w:color w:val="2E74B5" w:themeColor="accent1" w:themeShade="BF"/>
          <w:sz w:val="24"/>
        </w:rPr>
      </w:pPr>
    </w:p>
    <w:p w14:paraId="04CBDDD9" w14:textId="77777777" w:rsidR="008B13F1" w:rsidRPr="008B13F1" w:rsidRDefault="008B13F1" w:rsidP="002B4F07">
      <w:pPr>
        <w:autoSpaceDE w:val="0"/>
        <w:autoSpaceDN w:val="0"/>
        <w:adjustRightInd w:val="0"/>
        <w:spacing w:line="240" w:lineRule="auto"/>
        <w:jc w:val="left"/>
        <w:rPr>
          <w:rFonts w:cs="Arial"/>
          <w:b/>
          <w:color w:val="2E74B5" w:themeColor="accent1" w:themeShade="BF"/>
          <w:sz w:val="24"/>
        </w:rPr>
      </w:pPr>
    </w:p>
    <w:p w14:paraId="4ADA814B" w14:textId="636ECCB7" w:rsidR="008B13F1" w:rsidRPr="008B13F1" w:rsidRDefault="008B13F1" w:rsidP="008B13F1">
      <w:pPr>
        <w:autoSpaceDE w:val="0"/>
        <w:autoSpaceDN w:val="0"/>
        <w:adjustRightInd w:val="0"/>
        <w:spacing w:line="240" w:lineRule="auto"/>
        <w:ind w:hanging="426"/>
        <w:jc w:val="left"/>
        <w:rPr>
          <w:rFonts w:cs="Arial"/>
          <w:b/>
          <w:sz w:val="24"/>
        </w:rPr>
      </w:pPr>
      <w:r w:rsidRPr="008B13F1">
        <w:rPr>
          <w:rFonts w:cs="Arial"/>
          <w:b/>
          <w:sz w:val="24"/>
        </w:rPr>
        <w:t xml:space="preserve">II.    </w:t>
      </w:r>
      <w:r w:rsidRPr="008B13F1">
        <w:rPr>
          <w:rFonts w:cs="Arial"/>
          <w:sz w:val="24"/>
        </w:rPr>
        <w:t>Usuwanie awarii :</w:t>
      </w:r>
      <w:r w:rsidRPr="008B13F1">
        <w:rPr>
          <w:rFonts w:cs="Arial"/>
          <w:b/>
          <w:sz w:val="24"/>
        </w:rPr>
        <w:t xml:space="preserve"> </w:t>
      </w:r>
    </w:p>
    <w:p w14:paraId="7DC81946" w14:textId="77777777" w:rsidR="008B13F1" w:rsidRPr="008B13F1" w:rsidRDefault="008B13F1" w:rsidP="002B4F07">
      <w:pPr>
        <w:autoSpaceDE w:val="0"/>
        <w:autoSpaceDN w:val="0"/>
        <w:adjustRightInd w:val="0"/>
        <w:spacing w:line="240" w:lineRule="auto"/>
        <w:jc w:val="left"/>
        <w:rPr>
          <w:rFonts w:cs="Arial"/>
          <w:b/>
          <w:sz w:val="24"/>
        </w:rPr>
      </w:pPr>
    </w:p>
    <w:p w14:paraId="1A43755C" w14:textId="47F759E3" w:rsidR="008B13F1" w:rsidRDefault="008B13F1" w:rsidP="008B13F1">
      <w:pPr>
        <w:autoSpaceDE w:val="0"/>
        <w:autoSpaceDN w:val="0"/>
        <w:adjustRightInd w:val="0"/>
        <w:spacing w:line="240" w:lineRule="auto"/>
        <w:jc w:val="left"/>
        <w:rPr>
          <w:rFonts w:cs="Arial"/>
          <w:b/>
          <w:szCs w:val="22"/>
        </w:rPr>
      </w:pPr>
      <w:r w:rsidRPr="008B13F1">
        <w:rPr>
          <w:rFonts w:cs="Arial"/>
          <w:b/>
          <w:szCs w:val="22"/>
        </w:rPr>
        <w:t>a) Koszt r</w:t>
      </w:r>
      <w:r w:rsidR="003C3692">
        <w:rPr>
          <w:rFonts w:cs="Arial"/>
          <w:b/>
          <w:szCs w:val="22"/>
        </w:rPr>
        <w:t>oboczo-godziny</w:t>
      </w:r>
      <w:r w:rsidR="003C3692" w:rsidRPr="008B13F1">
        <w:rPr>
          <w:rFonts w:cs="Arial"/>
          <w:b/>
          <w:szCs w:val="22"/>
        </w:rPr>
        <w:t>/ zespół 2 osobowy/</w:t>
      </w:r>
      <w:r w:rsidR="003C3692">
        <w:rPr>
          <w:rFonts w:cs="Arial"/>
          <w:b/>
          <w:szCs w:val="22"/>
        </w:rPr>
        <w:t>: ……………………… [netto PLN]</w:t>
      </w:r>
    </w:p>
    <w:p w14:paraId="73C65161" w14:textId="77777777" w:rsidR="008B13F1" w:rsidRPr="008B13F1" w:rsidRDefault="008B13F1" w:rsidP="008B13F1">
      <w:pPr>
        <w:autoSpaceDE w:val="0"/>
        <w:autoSpaceDN w:val="0"/>
        <w:adjustRightInd w:val="0"/>
        <w:spacing w:line="240" w:lineRule="auto"/>
        <w:jc w:val="left"/>
        <w:rPr>
          <w:rFonts w:cs="Arial"/>
          <w:b/>
          <w:szCs w:val="22"/>
        </w:rPr>
      </w:pPr>
    </w:p>
    <w:p w14:paraId="2963205D" w14:textId="0282A0A1" w:rsidR="008B13F1" w:rsidRPr="008B13F1" w:rsidRDefault="008B13F1" w:rsidP="008B13F1">
      <w:pPr>
        <w:autoSpaceDE w:val="0"/>
        <w:autoSpaceDN w:val="0"/>
        <w:adjustRightInd w:val="0"/>
        <w:spacing w:line="240" w:lineRule="auto"/>
        <w:jc w:val="left"/>
        <w:rPr>
          <w:rFonts w:cs="Arial"/>
          <w:b/>
          <w:szCs w:val="22"/>
        </w:rPr>
      </w:pPr>
      <w:r w:rsidRPr="008B13F1">
        <w:rPr>
          <w:rFonts w:cs="Arial"/>
          <w:b/>
          <w:szCs w:val="22"/>
        </w:rPr>
        <w:t>b) Ryczałtowy koszt dojazd</w:t>
      </w:r>
      <w:r w:rsidR="003C3692">
        <w:rPr>
          <w:rFonts w:cs="Arial"/>
          <w:b/>
          <w:szCs w:val="22"/>
        </w:rPr>
        <w:t>u do KRNiGZ Lubiatów: …………………</w:t>
      </w:r>
      <w:r>
        <w:rPr>
          <w:rFonts w:cs="Arial"/>
          <w:b/>
          <w:szCs w:val="22"/>
        </w:rPr>
        <w:t>[</w:t>
      </w:r>
      <w:r w:rsidR="003C3692">
        <w:rPr>
          <w:rFonts w:cs="Arial"/>
          <w:b/>
          <w:szCs w:val="22"/>
        </w:rPr>
        <w:t xml:space="preserve">netto </w:t>
      </w:r>
      <w:r>
        <w:rPr>
          <w:rFonts w:cs="Arial"/>
          <w:b/>
          <w:szCs w:val="22"/>
        </w:rPr>
        <w:t>PLN]</w:t>
      </w:r>
    </w:p>
    <w:p w14:paraId="72C4FD30" w14:textId="6BBBD572" w:rsidR="008B13F1" w:rsidRPr="008B13F1" w:rsidRDefault="008B13F1" w:rsidP="008B13F1">
      <w:pPr>
        <w:autoSpaceDE w:val="0"/>
        <w:autoSpaceDN w:val="0"/>
        <w:adjustRightInd w:val="0"/>
        <w:spacing w:line="240" w:lineRule="auto"/>
        <w:jc w:val="left"/>
        <w:rPr>
          <w:rFonts w:cs="Arial"/>
          <w:b/>
          <w:szCs w:val="22"/>
        </w:rPr>
      </w:pPr>
    </w:p>
    <w:p w14:paraId="215B8DB8" w14:textId="24AD0D4C" w:rsidR="008B13F1" w:rsidRPr="008B13F1" w:rsidRDefault="008B13F1" w:rsidP="008B13F1">
      <w:pPr>
        <w:autoSpaceDE w:val="0"/>
        <w:autoSpaceDN w:val="0"/>
        <w:adjustRightInd w:val="0"/>
        <w:spacing w:line="240" w:lineRule="auto"/>
        <w:jc w:val="left"/>
        <w:rPr>
          <w:rFonts w:cs="Arial"/>
          <w:b/>
          <w:bCs/>
          <w:color w:val="000000"/>
          <w:szCs w:val="22"/>
        </w:rPr>
      </w:pPr>
      <w:r w:rsidRPr="008B13F1">
        <w:rPr>
          <w:rFonts w:cs="Arial"/>
          <w:b/>
          <w:bCs/>
          <w:color w:val="000000"/>
          <w:szCs w:val="22"/>
        </w:rPr>
        <w:t>Ca - koszt roboczogodziny (zespół 2 osobowy) * 10h pracy + ryczałtowy koszt</w:t>
      </w:r>
    </w:p>
    <w:p w14:paraId="50588F5A" w14:textId="394C48F7" w:rsidR="008B13F1" w:rsidRDefault="008B13F1" w:rsidP="008B13F1">
      <w:pPr>
        <w:autoSpaceDE w:val="0"/>
        <w:autoSpaceDN w:val="0"/>
        <w:adjustRightInd w:val="0"/>
        <w:spacing w:line="240" w:lineRule="auto"/>
        <w:jc w:val="left"/>
        <w:rPr>
          <w:rFonts w:cs="Arial"/>
          <w:b/>
          <w:bCs/>
          <w:color w:val="000000"/>
          <w:szCs w:val="22"/>
        </w:rPr>
      </w:pPr>
      <w:r w:rsidRPr="008B13F1">
        <w:rPr>
          <w:rFonts w:cs="Arial"/>
          <w:b/>
          <w:bCs/>
          <w:color w:val="000000"/>
          <w:szCs w:val="22"/>
        </w:rPr>
        <w:t>dojazdu na obiekt</w:t>
      </w:r>
    </w:p>
    <w:p w14:paraId="3E9804AC" w14:textId="37E325BA" w:rsidR="008B13F1" w:rsidRDefault="008B13F1" w:rsidP="008B13F1">
      <w:pPr>
        <w:autoSpaceDE w:val="0"/>
        <w:autoSpaceDN w:val="0"/>
        <w:adjustRightInd w:val="0"/>
        <w:spacing w:line="240" w:lineRule="auto"/>
        <w:jc w:val="left"/>
        <w:rPr>
          <w:rFonts w:cs="Arial"/>
          <w:b/>
          <w:bCs/>
          <w:color w:val="000000"/>
          <w:szCs w:val="22"/>
        </w:rPr>
      </w:pPr>
    </w:p>
    <w:p w14:paraId="202B2B50" w14:textId="77777777" w:rsidR="008B13F1" w:rsidRPr="008B13F1" w:rsidRDefault="008B13F1" w:rsidP="008B13F1">
      <w:pPr>
        <w:autoSpaceDE w:val="0"/>
        <w:autoSpaceDN w:val="0"/>
        <w:adjustRightInd w:val="0"/>
        <w:spacing w:line="240" w:lineRule="auto"/>
        <w:jc w:val="left"/>
        <w:rPr>
          <w:rFonts w:cs="Arial"/>
          <w:b/>
          <w:bCs/>
          <w:color w:val="000000"/>
          <w:szCs w:val="22"/>
        </w:rPr>
      </w:pPr>
    </w:p>
    <w:p w14:paraId="708062C8" w14:textId="6A528CCD" w:rsidR="008B13F1" w:rsidRPr="008B13F1" w:rsidRDefault="008B13F1" w:rsidP="008B13F1">
      <w:pPr>
        <w:autoSpaceDE w:val="0"/>
        <w:autoSpaceDN w:val="0"/>
        <w:adjustRightInd w:val="0"/>
        <w:spacing w:line="240" w:lineRule="auto"/>
        <w:jc w:val="left"/>
        <w:rPr>
          <w:rFonts w:cs="Arial"/>
          <w:b/>
          <w:bCs/>
          <w:color w:val="FF0000"/>
          <w:sz w:val="24"/>
        </w:rPr>
      </w:pPr>
      <w:r w:rsidRPr="008B13F1">
        <w:rPr>
          <w:rFonts w:cs="Arial"/>
          <w:b/>
          <w:bCs/>
          <w:color w:val="FF0000"/>
          <w:sz w:val="24"/>
        </w:rPr>
        <w:t>Ca = …………………[</w:t>
      </w:r>
      <w:r w:rsidR="003C3692">
        <w:rPr>
          <w:rFonts w:cs="Arial"/>
          <w:b/>
          <w:bCs/>
          <w:color w:val="FF0000"/>
          <w:sz w:val="24"/>
        </w:rPr>
        <w:t xml:space="preserve">netto </w:t>
      </w:r>
      <w:r w:rsidRPr="008B13F1">
        <w:rPr>
          <w:rFonts w:cs="Arial"/>
          <w:b/>
          <w:bCs/>
          <w:color w:val="FF0000"/>
          <w:sz w:val="24"/>
        </w:rPr>
        <w:t>PLN ]</w:t>
      </w:r>
    </w:p>
    <w:p w14:paraId="2457E0C1" w14:textId="6CA55AA2" w:rsidR="008B13F1" w:rsidRDefault="008B13F1" w:rsidP="008B13F1">
      <w:pPr>
        <w:autoSpaceDE w:val="0"/>
        <w:autoSpaceDN w:val="0"/>
        <w:adjustRightInd w:val="0"/>
        <w:spacing w:line="240" w:lineRule="auto"/>
        <w:jc w:val="left"/>
        <w:rPr>
          <w:rFonts w:cs="Arial"/>
          <w:b/>
          <w:bCs/>
          <w:color w:val="FF0000"/>
          <w:sz w:val="24"/>
        </w:rPr>
      </w:pPr>
    </w:p>
    <w:p w14:paraId="1E92E520" w14:textId="2737AEA7" w:rsidR="008B13F1" w:rsidRDefault="008B13F1" w:rsidP="008B13F1">
      <w:pPr>
        <w:autoSpaceDE w:val="0"/>
        <w:autoSpaceDN w:val="0"/>
        <w:adjustRightInd w:val="0"/>
        <w:spacing w:line="240" w:lineRule="auto"/>
        <w:jc w:val="left"/>
        <w:rPr>
          <w:rFonts w:cs="Arial"/>
          <w:b/>
          <w:bCs/>
          <w:color w:val="FF0000"/>
          <w:sz w:val="24"/>
        </w:rPr>
      </w:pPr>
    </w:p>
    <w:p w14:paraId="1E34172F" w14:textId="5CA28739" w:rsidR="008B13F1" w:rsidRDefault="008B13F1" w:rsidP="008B13F1">
      <w:pPr>
        <w:autoSpaceDE w:val="0"/>
        <w:autoSpaceDN w:val="0"/>
        <w:adjustRightInd w:val="0"/>
        <w:spacing w:line="240" w:lineRule="auto"/>
        <w:jc w:val="left"/>
        <w:rPr>
          <w:rFonts w:cs="Arial"/>
          <w:b/>
          <w:bCs/>
          <w:color w:val="FF0000"/>
          <w:sz w:val="24"/>
        </w:rPr>
      </w:pPr>
    </w:p>
    <w:p w14:paraId="622A8234" w14:textId="57861B6F" w:rsidR="008B13F1" w:rsidRDefault="008B13F1" w:rsidP="008B13F1">
      <w:pPr>
        <w:autoSpaceDE w:val="0"/>
        <w:autoSpaceDN w:val="0"/>
        <w:adjustRightInd w:val="0"/>
        <w:spacing w:line="240" w:lineRule="auto"/>
        <w:jc w:val="left"/>
        <w:rPr>
          <w:rFonts w:cs="Arial"/>
          <w:b/>
          <w:bCs/>
          <w:color w:val="FF0000"/>
          <w:sz w:val="24"/>
        </w:rPr>
      </w:pPr>
    </w:p>
    <w:p w14:paraId="4ED75EF2" w14:textId="21380D06" w:rsidR="008B13F1" w:rsidRDefault="008B13F1" w:rsidP="008B13F1">
      <w:pPr>
        <w:autoSpaceDE w:val="0"/>
        <w:autoSpaceDN w:val="0"/>
        <w:adjustRightInd w:val="0"/>
        <w:spacing w:line="240" w:lineRule="auto"/>
        <w:jc w:val="left"/>
        <w:rPr>
          <w:rFonts w:cs="Arial"/>
          <w:b/>
          <w:bCs/>
          <w:color w:val="FF0000"/>
          <w:sz w:val="24"/>
        </w:rPr>
      </w:pPr>
    </w:p>
    <w:p w14:paraId="7E585E91" w14:textId="77777777" w:rsidR="008B13F1" w:rsidRPr="008B13F1" w:rsidRDefault="008B13F1" w:rsidP="008B13F1">
      <w:pPr>
        <w:autoSpaceDE w:val="0"/>
        <w:autoSpaceDN w:val="0"/>
        <w:adjustRightInd w:val="0"/>
        <w:spacing w:line="240" w:lineRule="auto"/>
        <w:jc w:val="left"/>
        <w:rPr>
          <w:rFonts w:cs="Arial"/>
          <w:b/>
          <w:bCs/>
          <w:color w:val="FF0000"/>
          <w:sz w:val="24"/>
        </w:rPr>
      </w:pPr>
    </w:p>
    <w:p w14:paraId="1F76435A" w14:textId="77777777" w:rsidR="008B13F1" w:rsidRPr="008B13F1" w:rsidRDefault="008B13F1" w:rsidP="008B13F1">
      <w:pPr>
        <w:autoSpaceDE w:val="0"/>
        <w:autoSpaceDN w:val="0"/>
        <w:adjustRightInd w:val="0"/>
        <w:spacing w:line="240" w:lineRule="auto"/>
        <w:jc w:val="left"/>
        <w:rPr>
          <w:rFonts w:cs="Arial"/>
          <w:b/>
          <w:bCs/>
          <w:color w:val="FF0000"/>
          <w:sz w:val="24"/>
        </w:rPr>
      </w:pPr>
    </w:p>
    <w:p w14:paraId="085A92DD" w14:textId="0AE13990" w:rsidR="008B13F1" w:rsidRPr="008B13F1" w:rsidRDefault="008B13F1" w:rsidP="008B13F1">
      <w:pPr>
        <w:autoSpaceDE w:val="0"/>
        <w:autoSpaceDN w:val="0"/>
        <w:adjustRightInd w:val="0"/>
        <w:spacing w:line="240" w:lineRule="auto"/>
        <w:jc w:val="left"/>
        <w:rPr>
          <w:rFonts w:cs="Arial"/>
          <w:color w:val="000000"/>
          <w:sz w:val="24"/>
        </w:rPr>
      </w:pPr>
      <w:r w:rsidRPr="008B13F1">
        <w:rPr>
          <w:rFonts w:cs="Arial"/>
          <w:color w:val="000000"/>
          <w:sz w:val="24"/>
        </w:rPr>
        <w:t xml:space="preserve">.............................................. </w:t>
      </w:r>
      <w:r w:rsidRPr="008B13F1">
        <w:rPr>
          <w:rFonts w:cs="Arial"/>
          <w:color w:val="000000"/>
          <w:sz w:val="24"/>
        </w:rPr>
        <w:tab/>
      </w:r>
      <w:r w:rsidRPr="008B13F1">
        <w:rPr>
          <w:rFonts w:cs="Arial"/>
          <w:color w:val="000000"/>
          <w:sz w:val="24"/>
        </w:rPr>
        <w:tab/>
        <w:t xml:space="preserve"> …………………………………….</w:t>
      </w:r>
    </w:p>
    <w:p w14:paraId="1FF873FF" w14:textId="56BC64E6" w:rsidR="008B13F1" w:rsidRPr="008B13F1" w:rsidRDefault="008B13F1" w:rsidP="008B13F1">
      <w:pPr>
        <w:autoSpaceDE w:val="0"/>
        <w:autoSpaceDN w:val="0"/>
        <w:adjustRightInd w:val="0"/>
        <w:spacing w:line="240" w:lineRule="auto"/>
        <w:jc w:val="left"/>
        <w:rPr>
          <w:rFonts w:cs="Arial"/>
          <w:b/>
          <w:sz w:val="24"/>
        </w:rPr>
      </w:pPr>
      <w:r w:rsidRPr="008B13F1">
        <w:rPr>
          <w:rFonts w:cs="Arial"/>
          <w:color w:val="000000"/>
          <w:sz w:val="24"/>
        </w:rPr>
        <w:t>(data, miejscowość)</w:t>
      </w:r>
      <w:r w:rsidRPr="008B13F1">
        <w:rPr>
          <w:rFonts w:cs="Arial"/>
          <w:color w:val="000000"/>
          <w:sz w:val="24"/>
        </w:rPr>
        <w:tab/>
      </w:r>
      <w:r w:rsidRPr="008B13F1">
        <w:rPr>
          <w:rFonts w:cs="Arial"/>
          <w:color w:val="000000"/>
          <w:sz w:val="24"/>
        </w:rPr>
        <w:tab/>
      </w:r>
      <w:r w:rsidRPr="008B13F1">
        <w:rPr>
          <w:rFonts w:cs="Arial"/>
          <w:color w:val="000000"/>
          <w:sz w:val="24"/>
        </w:rPr>
        <w:tab/>
      </w:r>
      <w:r w:rsidRPr="008B13F1">
        <w:rPr>
          <w:rFonts w:cs="Arial"/>
          <w:color w:val="000000"/>
          <w:sz w:val="24"/>
        </w:rPr>
        <w:tab/>
      </w:r>
      <w:r w:rsidRPr="008B13F1">
        <w:rPr>
          <w:rFonts w:cs="Arial"/>
          <w:color w:val="000000"/>
          <w:sz w:val="24"/>
        </w:rPr>
        <w:tab/>
        <w:t xml:space="preserve"> (podpis/-y, pieczęć imienna)</w:t>
      </w:r>
    </w:p>
    <w:sectPr w:rsidR="008B13F1" w:rsidRPr="008B13F1" w:rsidSect="00B11115">
      <w:pgSz w:w="11906" w:h="16838"/>
      <w:pgMar w:top="1276" w:right="1701" w:bottom="993" w:left="1701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20592F" w14:textId="77777777" w:rsidR="005D692F" w:rsidRDefault="005D692F">
      <w:r>
        <w:separator/>
      </w:r>
    </w:p>
  </w:endnote>
  <w:endnote w:type="continuationSeparator" w:id="0">
    <w:p w14:paraId="4EBE7ECB" w14:textId="77777777" w:rsidR="005D692F" w:rsidRDefault="005D692F">
      <w:r>
        <w:continuationSeparator/>
      </w:r>
    </w:p>
  </w:endnote>
  <w:endnote w:type="continuationNotice" w:id="1">
    <w:p w14:paraId="5E17F204" w14:textId="77777777" w:rsidR="005D692F" w:rsidRDefault="005D692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Xerox Serif Wide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918C47" w14:textId="3B95E254" w:rsidR="00E628D7" w:rsidRDefault="00E628D7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570329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570329">
      <w:rPr>
        <w:b/>
        <w:bCs/>
        <w:noProof/>
      </w:rPr>
      <w:t>15</w:t>
    </w:r>
    <w:r>
      <w:rPr>
        <w:b/>
        <w:bCs/>
        <w:sz w:val="24"/>
        <w:szCs w:val="24"/>
      </w:rPr>
      <w:fldChar w:fldCharType="end"/>
    </w:r>
  </w:p>
  <w:p w14:paraId="04BF652D" w14:textId="77777777" w:rsidR="00E628D7" w:rsidRDefault="00E628D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3669E1" w14:textId="77777777" w:rsidR="005D692F" w:rsidRDefault="005D692F">
      <w:r>
        <w:separator/>
      </w:r>
    </w:p>
  </w:footnote>
  <w:footnote w:type="continuationSeparator" w:id="0">
    <w:p w14:paraId="62151559" w14:textId="77777777" w:rsidR="005D692F" w:rsidRDefault="005D692F">
      <w:r>
        <w:continuationSeparator/>
      </w:r>
    </w:p>
  </w:footnote>
  <w:footnote w:type="continuationNotice" w:id="1">
    <w:p w14:paraId="1615A787" w14:textId="77777777" w:rsidR="005D692F" w:rsidRDefault="005D692F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25FCFE" w14:textId="11A3BB83" w:rsidR="00E628D7" w:rsidRPr="002B4F07" w:rsidRDefault="00E628D7" w:rsidP="00104DC0">
    <w:pPr>
      <w:pStyle w:val="Nagwek"/>
      <w:rPr>
        <w:lang w:val="pl-PL"/>
      </w:rPr>
    </w:pPr>
    <w:r>
      <w:rPr>
        <w:lang w:val="pl-PL"/>
      </w:rPr>
      <w:t>„</w:t>
    </w:r>
    <w:r w:rsidRPr="003E52F1">
      <w:rPr>
        <w:lang w:val="pl-PL"/>
      </w:rPr>
      <w:t>Naprawy i diagnostyka układu synchronizacji sieci zasilającej KRNiGZ Lubiatów</w:t>
    </w:r>
    <w:r>
      <w:rPr>
        <w:lang w:val="pl-PL"/>
      </w:rPr>
      <w:t>”</w:t>
    </w:r>
  </w:p>
  <w:p w14:paraId="32676B66" w14:textId="515D56CC" w:rsidR="00E628D7" w:rsidRPr="004C4916" w:rsidRDefault="00E628D7" w:rsidP="00104DC0">
    <w:pPr>
      <w:pStyle w:val="Nagwek"/>
    </w:pPr>
    <w:r>
      <w:rPr>
        <w:lang w:val="pl-PL"/>
      </w:rPr>
      <w:t xml:space="preserve">CRZ: </w:t>
    </w:r>
    <w:r w:rsidRPr="003E52F1">
      <w:rPr>
        <w:lang w:val="pl-PL"/>
      </w:rPr>
      <w:t>NP/ORLEN/25/0511/OZ/EU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783A3B" w14:textId="77777777" w:rsidR="00E628D7" w:rsidRDefault="00E628D7">
    <w:pPr>
      <w:pStyle w:val="Nagwek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2"/>
      <w:numFmt w:val="upperLetter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?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Arial" w:hint="default"/>
        <w:sz w:val="22"/>
        <w:szCs w:val="22"/>
        <w:lang w:val="en-US" w:eastAsia="en-US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Arial" w:hint="default"/>
        <w:b w:val="0"/>
        <w:sz w:val="22"/>
        <w:szCs w:val="22"/>
        <w:lang w:val="en-US" w:eastAsia="en-US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2"/>
        <w:szCs w:val="22"/>
        <w:lang w:val="pl-PL"/>
      </w:rPr>
    </w:lvl>
    <w:lvl w:ilvl="1">
      <w:start w:val="1"/>
      <w:numFmt w:val="none"/>
      <w:suff w:val="nothing"/>
      <w:lvlText w:val="2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2"/>
        <w:szCs w:val="22"/>
        <w:lang w:val="pl-PL"/>
      </w:rPr>
    </w:lvl>
    <w:lvl w:ilvl="2">
      <w:start w:val="1"/>
      <w:numFmt w:val="none"/>
      <w:suff w:val="nothing"/>
      <w:lvlText w:val="3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2"/>
        <w:szCs w:val="22"/>
        <w:lang w:val="pl-PL"/>
      </w:rPr>
    </w:lvl>
    <w:lvl w:ilvl="3">
      <w:start w:val="1"/>
      <w:numFmt w:val="none"/>
      <w:suff w:val="nothing"/>
      <w:lvlText w:val="4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2"/>
        <w:szCs w:val="22"/>
        <w:lang w:val="pl-PL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5.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5.%6.%7..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5.%6.%7.%8..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5.%6.%7.%8.%9..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2"/>
        <w:szCs w:val="22"/>
      </w:rPr>
    </w:lvl>
    <w:lvl w:ilvl="1">
      <w:start w:val="1"/>
      <w:numFmt w:val="none"/>
      <w:suff w:val="nothing"/>
      <w:lvlText w:val="2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2"/>
        <w:szCs w:val="22"/>
      </w:rPr>
    </w:lvl>
    <w:lvl w:ilvl="2">
      <w:start w:val="1"/>
      <w:numFmt w:val="none"/>
      <w:suff w:val="nothing"/>
      <w:lvlText w:val="3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2"/>
        <w:szCs w:val="22"/>
      </w:rPr>
    </w:lvl>
    <w:lvl w:ilvl="3">
      <w:start w:val="1"/>
      <w:numFmt w:val="none"/>
      <w:suff w:val="nothing"/>
      <w:lvlText w:val="4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2"/>
        <w:szCs w:val="22"/>
      </w:rPr>
    </w:lvl>
    <w:lvl w:ilvl="4">
      <w:start w:val="1"/>
      <w:numFmt w:val="none"/>
      <w:suff w:val="nothing"/>
      <w:lvlText w:val="5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2"/>
        <w:szCs w:val="22"/>
      </w:rPr>
    </w:lvl>
    <w:lvl w:ilvl="5">
      <w:start w:val="1"/>
      <w:numFmt w:val="none"/>
      <w:suff w:val="nothing"/>
      <w:lvlText w:val="6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2"/>
        <w:szCs w:val="22"/>
      </w:rPr>
    </w:lvl>
    <w:lvl w:ilvl="6">
      <w:start w:val="1"/>
      <w:numFmt w:val="none"/>
      <w:suff w:val="nothing"/>
      <w:lvlText w:val="7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8.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4C8E6FD4"/>
    <w:name w:val="WW8Num8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sz w:val="22"/>
      </w:r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2"/>
        <w:szCs w:val="22"/>
      </w:rPr>
    </w:lvl>
    <w:lvl w:ilvl="1">
      <w:start w:val="1"/>
      <w:numFmt w:val="none"/>
      <w:suff w:val="nothing"/>
      <w:lvlText w:val="2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2"/>
        <w:szCs w:val="22"/>
      </w:rPr>
    </w:lvl>
    <w:lvl w:ilvl="2">
      <w:start w:val="1"/>
      <w:numFmt w:val="none"/>
      <w:suff w:val="nothing"/>
      <w:lvlText w:val="3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2"/>
        <w:szCs w:val="22"/>
      </w:rPr>
    </w:lvl>
    <w:lvl w:ilvl="3">
      <w:start w:val="1"/>
      <w:numFmt w:val="none"/>
      <w:suff w:val="nothing"/>
      <w:lvlText w:val="4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i w:val="0"/>
        <w:sz w:val="22"/>
        <w:szCs w:val="22"/>
      </w:rPr>
    </w:lvl>
    <w:lvl w:ilvl="4">
      <w:start w:val="1"/>
      <w:numFmt w:val="none"/>
      <w:suff w:val="nothing"/>
      <w:lvlText w:val="5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2"/>
        <w:szCs w:val="22"/>
      </w:rPr>
    </w:lvl>
    <w:lvl w:ilvl="5">
      <w:start w:val="1"/>
      <w:numFmt w:val="none"/>
      <w:suff w:val="nothing"/>
      <w:lvlText w:val="6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2"/>
        <w:szCs w:val="22"/>
      </w:rPr>
    </w:lvl>
    <w:lvl w:ilvl="6">
      <w:start w:val="1"/>
      <w:numFmt w:val="none"/>
      <w:suff w:val="nothing"/>
      <w:lvlText w:val="7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2"/>
        <w:szCs w:val="22"/>
      </w:rPr>
    </w:lvl>
    <w:lvl w:ilvl="8">
      <w:start w:val="1"/>
      <w:numFmt w:val="decimal"/>
      <w:lvlText w:val="%8.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8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2"/>
        <w:szCs w:val="22"/>
      </w:rPr>
    </w:lvl>
    <w:lvl w:ilvl="1">
      <w:start w:val="1"/>
      <w:numFmt w:val="none"/>
      <w:suff w:val="nothing"/>
      <w:lvlText w:val="2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2"/>
        <w:szCs w:val="22"/>
      </w:rPr>
    </w:lvl>
    <w:lvl w:ilvl="2">
      <w:start w:val="1"/>
      <w:numFmt w:val="none"/>
      <w:suff w:val="nothing"/>
      <w:lvlText w:val="3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2"/>
        <w:szCs w:val="22"/>
      </w:rPr>
    </w:lvl>
    <w:lvl w:ilvl="3">
      <w:start w:val="1"/>
      <w:numFmt w:val="none"/>
      <w:suff w:val="nothing"/>
      <w:lvlText w:val="4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2"/>
        <w:szCs w:val="22"/>
      </w:rPr>
    </w:lvl>
    <w:lvl w:ilvl="4">
      <w:start w:val="1"/>
      <w:numFmt w:val="none"/>
      <w:suff w:val="nothing"/>
      <w:lvlText w:val="5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2"/>
        <w:szCs w:val="22"/>
      </w:rPr>
    </w:lvl>
    <w:lvl w:ilvl="5">
      <w:start w:val="1"/>
      <w:numFmt w:val="none"/>
      <w:suff w:val="nothing"/>
      <w:lvlText w:val="6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2"/>
        <w:szCs w:val="22"/>
      </w:rPr>
    </w:lvl>
    <w:lvl w:ilvl="6">
      <w:start w:val="1"/>
      <w:numFmt w:val="none"/>
      <w:suff w:val="nothing"/>
      <w:lvlText w:val="7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8.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9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eastAsia="SimSun" w:hAnsi="Arial" w:cs="Arial" w:hint="default"/>
        <w:kern w:val="2"/>
        <w:sz w:val="22"/>
        <w:szCs w:val="22"/>
        <w:lang w:eastAsia="hi-IN" w:bidi="hi-IN"/>
      </w:rPr>
    </w:lvl>
    <w:lvl w:ilvl="1">
      <w:start w:val="1"/>
      <w:numFmt w:val="none"/>
      <w:suff w:val="nothing"/>
      <w:lvlText w:val="2."/>
      <w:lvlJc w:val="left"/>
      <w:pPr>
        <w:tabs>
          <w:tab w:val="num" w:pos="0"/>
        </w:tabs>
        <w:ind w:left="0" w:firstLine="0"/>
      </w:pPr>
      <w:rPr>
        <w:rFonts w:ascii="Arial" w:eastAsia="SimSun" w:hAnsi="Arial" w:cs="Arial" w:hint="default"/>
        <w:kern w:val="2"/>
        <w:sz w:val="22"/>
        <w:szCs w:val="22"/>
        <w:lang w:eastAsia="hi-IN" w:bidi="hi-IN"/>
      </w:rPr>
    </w:lvl>
    <w:lvl w:ilvl="2">
      <w:start w:val="1"/>
      <w:numFmt w:val="none"/>
      <w:suff w:val="nothing"/>
      <w:lvlText w:val="3."/>
      <w:lvlJc w:val="left"/>
      <w:pPr>
        <w:tabs>
          <w:tab w:val="num" w:pos="0"/>
        </w:tabs>
        <w:ind w:left="283" w:firstLine="0"/>
      </w:pPr>
      <w:rPr>
        <w:rFonts w:ascii="Arial" w:eastAsia="SimSun" w:hAnsi="Arial" w:cs="Arial" w:hint="default"/>
        <w:kern w:val="2"/>
        <w:sz w:val="22"/>
        <w:szCs w:val="22"/>
        <w:lang w:eastAsia="hi-IN" w:bidi="hi-IN"/>
      </w:rPr>
    </w:lvl>
    <w:lvl w:ilvl="3">
      <w:start w:val="1"/>
      <w:numFmt w:val="none"/>
      <w:suff w:val="nothing"/>
      <w:lvlText w:val="4."/>
      <w:lvlJc w:val="left"/>
      <w:pPr>
        <w:tabs>
          <w:tab w:val="num" w:pos="0"/>
        </w:tabs>
        <w:ind w:left="0" w:firstLine="0"/>
      </w:pPr>
      <w:rPr>
        <w:rFonts w:ascii="Arial" w:eastAsia="SimSun" w:hAnsi="Arial" w:cs="Arial" w:hint="default"/>
        <w:kern w:val="2"/>
        <w:sz w:val="22"/>
        <w:szCs w:val="22"/>
        <w:lang w:eastAsia="hi-IN" w:bidi="hi-IN"/>
      </w:rPr>
    </w:lvl>
    <w:lvl w:ilvl="4">
      <w:start w:val="1"/>
      <w:numFmt w:val="none"/>
      <w:suff w:val="nothing"/>
      <w:lvlText w:val="5."/>
      <w:lvlJc w:val="left"/>
      <w:pPr>
        <w:tabs>
          <w:tab w:val="num" w:pos="0"/>
        </w:tabs>
        <w:ind w:left="0" w:firstLine="0"/>
      </w:pPr>
      <w:rPr>
        <w:rFonts w:ascii="Arial" w:eastAsia="SimSun" w:hAnsi="Arial" w:cs="Arial" w:hint="default"/>
        <w:kern w:val="2"/>
        <w:sz w:val="22"/>
        <w:szCs w:val="22"/>
        <w:lang w:eastAsia="hi-IN" w:bidi="hi-IN"/>
      </w:rPr>
    </w:lvl>
    <w:lvl w:ilvl="5">
      <w:start w:val="1"/>
      <w:numFmt w:val="none"/>
      <w:suff w:val="nothing"/>
      <w:lvlText w:val="6."/>
      <w:lvlJc w:val="left"/>
      <w:pPr>
        <w:tabs>
          <w:tab w:val="num" w:pos="0"/>
        </w:tabs>
        <w:ind w:left="0" w:firstLine="0"/>
      </w:pPr>
      <w:rPr>
        <w:rFonts w:ascii="Arial" w:eastAsia="SimSun" w:hAnsi="Arial" w:cs="Arial" w:hint="default"/>
        <w:kern w:val="2"/>
        <w:sz w:val="22"/>
        <w:szCs w:val="22"/>
        <w:lang w:eastAsia="hi-IN" w:bidi="hi-IN"/>
      </w:rPr>
    </w:lvl>
    <w:lvl w:ilvl="6">
      <w:start w:val="1"/>
      <w:numFmt w:val="none"/>
      <w:suff w:val="nothing"/>
      <w:lvlText w:val="7."/>
      <w:lvlJc w:val="left"/>
      <w:pPr>
        <w:tabs>
          <w:tab w:val="num" w:pos="0"/>
        </w:tabs>
        <w:ind w:left="0" w:firstLine="0"/>
      </w:pPr>
      <w:rPr>
        <w:rFonts w:ascii="Arial" w:eastAsia="SimSun" w:hAnsi="Arial" w:cs="Arial" w:hint="default"/>
        <w:kern w:val="2"/>
        <w:sz w:val="22"/>
        <w:szCs w:val="22"/>
        <w:lang w:eastAsia="hi-IN" w:bidi="hi-IN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8.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lowerLetter"/>
      <w:lvlText w:val="%1."/>
      <w:lvlJc w:val="left"/>
      <w:pPr>
        <w:tabs>
          <w:tab w:val="num" w:pos="0"/>
        </w:tabs>
        <w:ind w:left="1287" w:hanging="360"/>
      </w:pPr>
      <w:rPr>
        <w:rFonts w:ascii="Arial" w:hAnsi="Arial" w:cs="Arial" w:hint="default"/>
        <w:sz w:val="22"/>
      </w:rPr>
    </w:lvl>
  </w:abstractNum>
  <w:abstractNum w:abstractNumId="11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color w:val="auto"/>
        <w:sz w:val="22"/>
        <w:szCs w:val="22"/>
      </w:rPr>
    </w:lvl>
  </w:abstractNum>
  <w:abstractNum w:abstractNumId="12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 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)"/>
      <w:lvlJc w:val="left"/>
      <w:pPr>
        <w:tabs>
          <w:tab w:val="num" w:pos="717"/>
        </w:tabs>
        <w:ind w:left="717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2"/>
      </w:rPr>
    </w:lvl>
  </w:abstractNum>
  <w:abstractNum w:abstractNumId="14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lang w:val="pt-PT"/>
      </w:rPr>
    </w:lvl>
  </w:abstractNum>
  <w:abstractNum w:abstractNumId="15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2"/>
      </w:rPr>
    </w:lvl>
  </w:abstractNum>
  <w:abstractNum w:abstractNumId="16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2"/>
      </w:rPr>
    </w:lvl>
  </w:abstractNum>
  <w:abstractNum w:abstractNumId="17" w15:restartNumberingAfterBreak="0">
    <w:nsid w:val="00000016"/>
    <w:multiLevelType w:val="multilevel"/>
    <w:tmpl w:val="9820936A"/>
    <w:name w:val="WW8Num23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ascii="Arial" w:hAnsi="Arial" w:cs="Arial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ascii="Arial" w:hAnsi="Arial" w:cs="Arial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b%5)"/>
      <w:lvlJc w:val="left"/>
      <w:pPr>
        <w:tabs>
          <w:tab w:val="num" w:pos="1429"/>
        </w:tabs>
        <w:ind w:left="1429" w:hanging="357"/>
      </w:pPr>
      <w:rPr>
        <w:b w:val="0"/>
        <w:bCs w:val="0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 w15:restartNumberingAfterBreak="0">
    <w:nsid w:val="0000001D"/>
    <w:multiLevelType w:val="singleLevel"/>
    <w:tmpl w:val="0000001D"/>
    <w:name w:val="WW8Num31"/>
    <w:lvl w:ilvl="0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</w:lvl>
  </w:abstractNum>
  <w:abstractNum w:abstractNumId="19" w15:restartNumberingAfterBreak="0">
    <w:nsid w:val="07F72E97"/>
    <w:multiLevelType w:val="multilevel"/>
    <w:tmpl w:val="317010E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200" w:hanging="720"/>
      </w:pPr>
      <w:rPr>
        <w:rFonts w:hint="default"/>
        <w:b w:val="0"/>
        <w:color w:val="0D0D0D"/>
      </w:rPr>
    </w:lvl>
    <w:lvl w:ilvl="3">
      <w:start w:val="1"/>
      <w:numFmt w:val="decimal"/>
      <w:isLgl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0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40" w:hanging="1800"/>
      </w:pPr>
      <w:rPr>
        <w:rFonts w:hint="default"/>
      </w:rPr>
    </w:lvl>
  </w:abstractNum>
  <w:abstractNum w:abstractNumId="20" w15:restartNumberingAfterBreak="0">
    <w:nsid w:val="08FD6FFF"/>
    <w:multiLevelType w:val="hybridMultilevel"/>
    <w:tmpl w:val="2D2A110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15CEF2F2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59C2E6AE">
      <w:start w:val="1"/>
      <w:numFmt w:val="upperRoman"/>
      <w:lvlText w:val="%3."/>
      <w:lvlJc w:val="left"/>
      <w:pPr>
        <w:ind w:left="234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0B4513D7"/>
    <w:multiLevelType w:val="multilevel"/>
    <w:tmpl w:val="10329C9C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2" w15:restartNumberingAfterBreak="0">
    <w:nsid w:val="0ED10CEA"/>
    <w:multiLevelType w:val="multilevel"/>
    <w:tmpl w:val="77BE3CE6"/>
    <w:lvl w:ilvl="0">
      <w:start w:val="1"/>
      <w:numFmt w:val="decimal"/>
      <w:lvlText w:val="%1."/>
      <w:lvlJc w:val="left"/>
      <w:pPr>
        <w:tabs>
          <w:tab w:val="num" w:pos="294"/>
        </w:tabs>
        <w:ind w:left="294" w:hanging="360"/>
      </w:pPr>
      <w:rPr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65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6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34" w:hanging="1800"/>
      </w:pPr>
      <w:rPr>
        <w:rFonts w:hint="default"/>
      </w:rPr>
    </w:lvl>
  </w:abstractNum>
  <w:abstractNum w:abstractNumId="23" w15:restartNumberingAfterBreak="0">
    <w:nsid w:val="0F474F2C"/>
    <w:multiLevelType w:val="hybridMultilevel"/>
    <w:tmpl w:val="7EBC7072"/>
    <w:lvl w:ilvl="0" w:tplc="4FAA869C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16627019"/>
    <w:multiLevelType w:val="multilevel"/>
    <w:tmpl w:val="18F6EA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37"/>
        </w:tabs>
        <w:ind w:left="737" w:hanging="380"/>
      </w:pPr>
      <w:rPr>
        <w:rFonts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8454459"/>
    <w:multiLevelType w:val="hybridMultilevel"/>
    <w:tmpl w:val="44FCF6EA"/>
    <w:lvl w:ilvl="0" w:tplc="3738F0E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1E5723EB"/>
    <w:multiLevelType w:val="hybridMultilevel"/>
    <w:tmpl w:val="F9DE4DE0"/>
    <w:lvl w:ilvl="0" w:tplc="1C16BFA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7467502"/>
    <w:multiLevelType w:val="hybridMultilevel"/>
    <w:tmpl w:val="32CABF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9EC0955"/>
    <w:multiLevelType w:val="hybridMultilevel"/>
    <w:tmpl w:val="D40A0F36"/>
    <w:lvl w:ilvl="0" w:tplc="8B02413A">
      <w:start w:val="1"/>
      <w:numFmt w:val="lowerLetter"/>
      <w:lvlText w:val="%1)"/>
      <w:lvlJc w:val="left"/>
      <w:pPr>
        <w:ind w:left="2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14" w:hanging="360"/>
      </w:pPr>
    </w:lvl>
    <w:lvl w:ilvl="2" w:tplc="0415001B" w:tentative="1">
      <w:start w:val="1"/>
      <w:numFmt w:val="lowerRoman"/>
      <w:lvlText w:val="%3."/>
      <w:lvlJc w:val="right"/>
      <w:pPr>
        <w:ind w:left="3934" w:hanging="180"/>
      </w:pPr>
    </w:lvl>
    <w:lvl w:ilvl="3" w:tplc="0415000F" w:tentative="1">
      <w:start w:val="1"/>
      <w:numFmt w:val="decimal"/>
      <w:lvlText w:val="%4."/>
      <w:lvlJc w:val="left"/>
      <w:pPr>
        <w:ind w:left="4654" w:hanging="360"/>
      </w:pPr>
    </w:lvl>
    <w:lvl w:ilvl="4" w:tplc="04150019" w:tentative="1">
      <w:start w:val="1"/>
      <w:numFmt w:val="lowerLetter"/>
      <w:lvlText w:val="%5."/>
      <w:lvlJc w:val="left"/>
      <w:pPr>
        <w:ind w:left="5374" w:hanging="360"/>
      </w:pPr>
    </w:lvl>
    <w:lvl w:ilvl="5" w:tplc="0415001B" w:tentative="1">
      <w:start w:val="1"/>
      <w:numFmt w:val="lowerRoman"/>
      <w:lvlText w:val="%6."/>
      <w:lvlJc w:val="right"/>
      <w:pPr>
        <w:ind w:left="6094" w:hanging="180"/>
      </w:pPr>
    </w:lvl>
    <w:lvl w:ilvl="6" w:tplc="0415000F" w:tentative="1">
      <w:start w:val="1"/>
      <w:numFmt w:val="decimal"/>
      <w:lvlText w:val="%7."/>
      <w:lvlJc w:val="left"/>
      <w:pPr>
        <w:ind w:left="6814" w:hanging="360"/>
      </w:pPr>
    </w:lvl>
    <w:lvl w:ilvl="7" w:tplc="04150019" w:tentative="1">
      <w:start w:val="1"/>
      <w:numFmt w:val="lowerLetter"/>
      <w:lvlText w:val="%8."/>
      <w:lvlJc w:val="left"/>
      <w:pPr>
        <w:ind w:left="7534" w:hanging="360"/>
      </w:pPr>
    </w:lvl>
    <w:lvl w:ilvl="8" w:tplc="0415001B" w:tentative="1">
      <w:start w:val="1"/>
      <w:numFmt w:val="lowerRoman"/>
      <w:lvlText w:val="%9."/>
      <w:lvlJc w:val="right"/>
      <w:pPr>
        <w:ind w:left="8254" w:hanging="180"/>
      </w:pPr>
    </w:lvl>
  </w:abstractNum>
  <w:abstractNum w:abstractNumId="29" w15:restartNumberingAfterBreak="0">
    <w:nsid w:val="2BD7154F"/>
    <w:multiLevelType w:val="hybridMultilevel"/>
    <w:tmpl w:val="4BAC9BE6"/>
    <w:lvl w:ilvl="0" w:tplc="737834A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0" w15:restartNumberingAfterBreak="0">
    <w:nsid w:val="2D973CF6"/>
    <w:multiLevelType w:val="hybridMultilevel"/>
    <w:tmpl w:val="8B907572"/>
    <w:lvl w:ilvl="0" w:tplc="B470A368">
      <w:start w:val="1"/>
      <w:numFmt w:val="decimal"/>
      <w:lvlText w:val="%1."/>
      <w:lvlJc w:val="left"/>
      <w:pPr>
        <w:tabs>
          <w:tab w:val="num" w:pos="1210"/>
        </w:tabs>
        <w:ind w:left="121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0834738"/>
    <w:multiLevelType w:val="multilevel"/>
    <w:tmpl w:val="02F0EE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6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82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8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5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6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34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408" w:hanging="1800"/>
      </w:pPr>
      <w:rPr>
        <w:rFonts w:hint="default"/>
      </w:rPr>
    </w:lvl>
  </w:abstractNum>
  <w:abstractNum w:abstractNumId="32" w15:restartNumberingAfterBreak="0">
    <w:nsid w:val="31DE4875"/>
    <w:multiLevelType w:val="hybridMultilevel"/>
    <w:tmpl w:val="13E0E1F4"/>
    <w:lvl w:ilvl="0" w:tplc="0F9AD0E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  <w:sz w:val="22"/>
        <w:szCs w:val="20"/>
      </w:rPr>
    </w:lvl>
    <w:lvl w:ilvl="1" w:tplc="1B0ACB9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FA4D85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902B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56809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468917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0479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CAAA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F26BFA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5EF4F84"/>
    <w:multiLevelType w:val="multilevel"/>
    <w:tmpl w:val="63D20D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9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0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4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1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192" w:hanging="1800"/>
      </w:pPr>
      <w:rPr>
        <w:rFonts w:hint="default"/>
      </w:rPr>
    </w:lvl>
  </w:abstractNum>
  <w:abstractNum w:abstractNumId="34" w15:restartNumberingAfterBreak="0">
    <w:nsid w:val="38054B9D"/>
    <w:multiLevelType w:val="multilevel"/>
    <w:tmpl w:val="22F2FAC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35" w15:restartNumberingAfterBreak="0">
    <w:nsid w:val="38B36D09"/>
    <w:multiLevelType w:val="multilevel"/>
    <w:tmpl w:val="678E4A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858"/>
        </w:tabs>
        <w:ind w:left="858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3C706584"/>
    <w:multiLevelType w:val="hybridMultilevel"/>
    <w:tmpl w:val="A98A90CA"/>
    <w:lvl w:ilvl="0" w:tplc="07280D40">
      <w:start w:val="1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E8E1FE7"/>
    <w:multiLevelType w:val="multilevel"/>
    <w:tmpl w:val="A2563D06"/>
    <w:lvl w:ilvl="0">
      <w:start w:val="1"/>
      <w:numFmt w:val="decimal"/>
      <w:lvlText w:val="%1."/>
      <w:lvlJc w:val="left"/>
      <w:pPr>
        <w:tabs>
          <w:tab w:val="num" w:pos="294"/>
        </w:tabs>
        <w:ind w:left="294" w:hanging="360"/>
      </w:pPr>
    </w:lvl>
    <w:lvl w:ilvl="1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>
      <w:start w:val="12"/>
      <w:numFmt w:val="bullet"/>
      <w:lvlText w:val=""/>
      <w:lvlJc w:val="left"/>
      <w:pPr>
        <w:ind w:left="2340" w:hanging="360"/>
      </w:pPr>
      <w:rPr>
        <w:rFonts w:ascii="Symbol" w:eastAsia="Times New Roman" w:hAnsi="Symbol" w:cs="Arial"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F027492"/>
    <w:multiLevelType w:val="hybridMultilevel"/>
    <w:tmpl w:val="3258D0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2AA3BB8"/>
    <w:multiLevelType w:val="multilevel"/>
    <w:tmpl w:val="42983B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778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  <w:b w:val="0"/>
        <w:i w:val="0"/>
        <w:color w:val="0D0D0D"/>
      </w:rPr>
    </w:lvl>
    <w:lvl w:ilvl="3">
      <w:start w:val="1"/>
      <w:numFmt w:val="decimal"/>
      <w:lvlText w:val="%1.%2.%3.%4."/>
      <w:lvlJc w:val="left"/>
      <w:pPr>
        <w:ind w:left="4974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817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994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1366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13144" w:hanging="1800"/>
      </w:pPr>
      <w:rPr>
        <w:rFonts w:hint="default"/>
        <w:i/>
      </w:rPr>
    </w:lvl>
  </w:abstractNum>
  <w:abstractNum w:abstractNumId="40" w15:restartNumberingAfterBreak="0">
    <w:nsid w:val="439C086D"/>
    <w:multiLevelType w:val="hybridMultilevel"/>
    <w:tmpl w:val="76CE190A"/>
    <w:lvl w:ilvl="0" w:tplc="1DC09D1A">
      <w:start w:val="1"/>
      <w:numFmt w:val="lowerLetter"/>
      <w:lvlText w:val="%1)"/>
      <w:lvlJc w:val="left"/>
      <w:pPr>
        <w:ind w:left="1789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1" w15:restartNumberingAfterBreak="0">
    <w:nsid w:val="44DC7AD9"/>
    <w:multiLevelType w:val="multilevel"/>
    <w:tmpl w:val="09C05ACC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2" w15:restartNumberingAfterBreak="0">
    <w:nsid w:val="45B8711A"/>
    <w:multiLevelType w:val="hybridMultilevel"/>
    <w:tmpl w:val="A6243D04"/>
    <w:lvl w:ilvl="0" w:tplc="736EDE24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color w:val="000000"/>
      </w:rPr>
    </w:lvl>
    <w:lvl w:ilvl="1" w:tplc="B4743CD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E562C8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400D3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0F6E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60A1BB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A8C2A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FA217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FB2D9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4C7D24E7"/>
    <w:multiLevelType w:val="hybridMultilevel"/>
    <w:tmpl w:val="3E40A74C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  <w:i w:val="0"/>
      </w:rPr>
    </w:lvl>
    <w:lvl w:ilvl="1" w:tplc="ABE4D416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Arial" w:eastAsia="Calibri" w:hAnsi="Arial" w:cs="Arial"/>
        <w:b/>
        <w:i w:val="0"/>
        <w:sz w:val="22"/>
        <w:szCs w:val="22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509640FB"/>
    <w:multiLevelType w:val="multilevel"/>
    <w:tmpl w:val="BBA2E4D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hAnsi="Arial" w:cs="Times New Roman" w:hint="default"/>
        <w:b w:val="0"/>
        <w:i w:val="0"/>
        <w:sz w:val="22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60" w:hanging="1800"/>
      </w:pPr>
      <w:rPr>
        <w:rFonts w:hint="default"/>
      </w:rPr>
    </w:lvl>
  </w:abstractNum>
  <w:abstractNum w:abstractNumId="45" w15:restartNumberingAfterBreak="0">
    <w:nsid w:val="532C7E15"/>
    <w:multiLevelType w:val="hybridMultilevel"/>
    <w:tmpl w:val="5AFCD052"/>
    <w:lvl w:ilvl="0" w:tplc="6D0CF724">
      <w:start w:val="1"/>
      <w:numFmt w:val="lowerLetter"/>
      <w:lvlText w:val="%1)"/>
      <w:lvlJc w:val="left"/>
      <w:pPr>
        <w:tabs>
          <w:tab w:val="num" w:pos="970"/>
        </w:tabs>
        <w:ind w:left="970" w:hanging="360"/>
      </w:pPr>
      <w:rPr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690"/>
        </w:tabs>
        <w:ind w:left="1690" w:hanging="360"/>
      </w:pPr>
      <w:rPr>
        <w:rFonts w:ascii="Arial" w:hAnsi="Arial" w:cs="Arial" w:hint="default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846"/>
        </w:tabs>
        <w:ind w:left="284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566"/>
        </w:tabs>
        <w:ind w:left="356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286"/>
        </w:tabs>
        <w:ind w:left="4286" w:hanging="360"/>
      </w:pPr>
    </w:lvl>
    <w:lvl w:ilvl="5" w:tplc="0415001B">
      <w:start w:val="1"/>
      <w:numFmt w:val="decimal"/>
      <w:lvlText w:val="%6."/>
      <w:lvlJc w:val="left"/>
      <w:pPr>
        <w:tabs>
          <w:tab w:val="num" w:pos="5006"/>
        </w:tabs>
        <w:ind w:left="500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726"/>
        </w:tabs>
        <w:ind w:left="572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446"/>
        </w:tabs>
        <w:ind w:left="6446" w:hanging="360"/>
      </w:pPr>
    </w:lvl>
    <w:lvl w:ilvl="8" w:tplc="0415001B">
      <w:start w:val="1"/>
      <w:numFmt w:val="decimal"/>
      <w:lvlText w:val="%9."/>
      <w:lvlJc w:val="left"/>
      <w:pPr>
        <w:tabs>
          <w:tab w:val="num" w:pos="7166"/>
        </w:tabs>
        <w:ind w:left="7166" w:hanging="360"/>
      </w:pPr>
    </w:lvl>
  </w:abstractNum>
  <w:abstractNum w:abstractNumId="46" w15:restartNumberingAfterBreak="0">
    <w:nsid w:val="54366741"/>
    <w:multiLevelType w:val="multilevel"/>
    <w:tmpl w:val="CF70A98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54655F2D"/>
    <w:multiLevelType w:val="hybridMultilevel"/>
    <w:tmpl w:val="637CE2A2"/>
    <w:lvl w:ilvl="0" w:tplc="A0961B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4AE6161"/>
    <w:multiLevelType w:val="hybridMultilevel"/>
    <w:tmpl w:val="027C9AD0"/>
    <w:lvl w:ilvl="0" w:tplc="C818BE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821AB26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555314AC"/>
    <w:multiLevelType w:val="multilevel"/>
    <w:tmpl w:val="00C60F34"/>
    <w:lvl w:ilvl="0">
      <w:start w:val="1"/>
      <w:numFmt w:val="decimal"/>
      <w:pStyle w:val="Styl1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pStyle w:val="Styl11"/>
      <w:lvlText w:val="%1.%2."/>
      <w:lvlJc w:val="left"/>
      <w:pPr>
        <w:ind w:left="574" w:hanging="432"/>
      </w:pPr>
      <w:rPr>
        <w:b w:val="0"/>
        <w:i w:val="0"/>
        <w:color w:val="auto"/>
      </w:rPr>
    </w:lvl>
    <w:lvl w:ilvl="2">
      <w:start w:val="1"/>
      <w:numFmt w:val="decimal"/>
      <w:pStyle w:val="Styl111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pStyle w:val="Styl1111"/>
      <w:lvlText w:val="%1.%2.%3.%4."/>
      <w:lvlJc w:val="left"/>
      <w:pPr>
        <w:ind w:left="2349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" w15:restartNumberingAfterBreak="0">
    <w:nsid w:val="5A4A1FE5"/>
    <w:multiLevelType w:val="multilevel"/>
    <w:tmpl w:val="A75CDFD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74" w:hanging="720"/>
      </w:pPr>
      <w:rPr>
        <w:b w:val="0"/>
        <w:color w:val="auto"/>
      </w:rPr>
    </w:lvl>
    <w:lvl w:ilvl="2">
      <w:start w:val="1"/>
      <w:numFmt w:val="lowerLetter"/>
      <w:lvlText w:val="%3)"/>
      <w:lvlJc w:val="left"/>
      <w:pPr>
        <w:ind w:left="1628" w:hanging="720"/>
      </w:pPr>
      <w:rPr>
        <w:rFonts w:ascii="Arial" w:eastAsia="Arial Unicode MS" w:hAnsi="Arial" w:cs="Arial"/>
      </w:rPr>
    </w:lvl>
    <w:lvl w:ilvl="3">
      <w:start w:val="1"/>
      <w:numFmt w:val="decimal"/>
      <w:lvlText w:val="%1.%2.%3.%4."/>
      <w:lvlJc w:val="left"/>
      <w:pPr>
        <w:ind w:left="24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32" w:hanging="1800"/>
      </w:pPr>
      <w:rPr>
        <w:rFonts w:hint="default"/>
      </w:rPr>
    </w:lvl>
  </w:abstractNum>
  <w:abstractNum w:abstractNumId="51" w15:restartNumberingAfterBreak="0">
    <w:nsid w:val="60572593"/>
    <w:multiLevelType w:val="multilevel"/>
    <w:tmpl w:val="446417C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2" w15:restartNumberingAfterBreak="0">
    <w:nsid w:val="61320A53"/>
    <w:multiLevelType w:val="multilevel"/>
    <w:tmpl w:val="8C2AA77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3" w15:restartNumberingAfterBreak="0">
    <w:nsid w:val="6610412B"/>
    <w:multiLevelType w:val="multilevel"/>
    <w:tmpl w:val="6108E2F6"/>
    <w:lvl w:ilvl="0">
      <w:start w:val="26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44" w:hanging="444"/>
      </w:pPr>
      <w:rPr>
        <w:rFonts w:ascii="Arial" w:eastAsia="Calibri" w:hAnsi="Arial" w:cs="Arial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4" w15:restartNumberingAfterBreak="0">
    <w:nsid w:val="68C059ED"/>
    <w:multiLevelType w:val="singleLevel"/>
    <w:tmpl w:val="04150013"/>
    <w:lvl w:ilvl="0">
      <w:start w:val="1"/>
      <w:numFmt w:val="upperRoman"/>
      <w:pStyle w:val="Styl10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55" w15:restartNumberingAfterBreak="0">
    <w:nsid w:val="6AE5198F"/>
    <w:multiLevelType w:val="hybridMultilevel"/>
    <w:tmpl w:val="5D74B7CE"/>
    <w:lvl w:ilvl="0" w:tplc="E132D1A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tabs>
          <w:tab w:val="num" w:pos="1146"/>
        </w:tabs>
        <w:ind w:left="1146" w:hanging="363"/>
      </w:pPr>
    </w:lvl>
    <w:lvl w:ilvl="2" w:tplc="38289FF8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9D427B92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CD23480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758C0744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2EA00ACE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D6E217F2">
      <w:start w:val="1"/>
      <w:numFmt w:val="lowerLetter"/>
      <w:lvlText w:val="%8)"/>
      <w:lvlJc w:val="left"/>
      <w:pPr>
        <w:tabs>
          <w:tab w:val="num" w:pos="1146"/>
        </w:tabs>
        <w:ind w:left="1146" w:hanging="363"/>
      </w:pPr>
      <w:rPr>
        <w:rFonts w:ascii="Arial" w:eastAsia="Times New Roman" w:hAnsi="Arial" w:cs="Arial" w:hint="default"/>
      </w:rPr>
    </w:lvl>
    <w:lvl w:ilvl="8" w:tplc="0AA6D10A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56" w15:restartNumberingAfterBreak="0">
    <w:nsid w:val="6B567E68"/>
    <w:multiLevelType w:val="hybridMultilevel"/>
    <w:tmpl w:val="007E393E"/>
    <w:name w:val="WW8Num143"/>
    <w:lvl w:ilvl="0" w:tplc="54CC69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  <w:lvl w:ilvl="1" w:tplc="7DB061A8">
      <w:start w:val="1"/>
      <w:numFmt w:val="lowerLetter"/>
      <w:lvlText w:val="%2)"/>
      <w:lvlJc w:val="left"/>
      <w:pPr>
        <w:tabs>
          <w:tab w:val="num" w:pos="957"/>
        </w:tabs>
        <w:ind w:left="1184" w:hanging="284"/>
      </w:pPr>
      <w:rPr>
        <w:rFonts w:hint="default"/>
        <w:b w:val="0"/>
        <w:i w:val="0"/>
        <w:strike w:val="0"/>
        <w:color w:val="auto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7" w15:restartNumberingAfterBreak="0">
    <w:nsid w:val="6BC65641"/>
    <w:multiLevelType w:val="hybridMultilevel"/>
    <w:tmpl w:val="41F0E0CE"/>
    <w:lvl w:ilvl="0" w:tplc="894E07C4">
      <w:start w:val="1"/>
      <w:numFmt w:val="lowerLetter"/>
      <w:lvlText w:val="%1."/>
      <w:lvlJc w:val="left"/>
      <w:pPr>
        <w:ind w:left="12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58" w15:restartNumberingAfterBreak="0">
    <w:nsid w:val="77C224C4"/>
    <w:multiLevelType w:val="multilevel"/>
    <w:tmpl w:val="FE1CFD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74" w:hanging="720"/>
      </w:pPr>
      <w:rPr>
        <w:rFonts w:ascii="Arial" w:eastAsia="Arial Unicode MS" w:hAnsi="Arial" w:cs="Arial"/>
      </w:rPr>
    </w:lvl>
    <w:lvl w:ilvl="2">
      <w:start w:val="1"/>
      <w:numFmt w:val="lowerLetter"/>
      <w:lvlText w:val="%3)"/>
      <w:lvlJc w:val="left"/>
      <w:pPr>
        <w:ind w:left="1628" w:hanging="720"/>
      </w:pPr>
      <w:rPr>
        <w:rFonts w:ascii="Arial" w:eastAsia="Arial Unicode MS" w:hAnsi="Arial" w:cs="Arial"/>
      </w:rPr>
    </w:lvl>
    <w:lvl w:ilvl="3">
      <w:start w:val="1"/>
      <w:numFmt w:val="decimal"/>
      <w:lvlText w:val="%1.%2.%3.%4."/>
      <w:lvlJc w:val="left"/>
      <w:pPr>
        <w:ind w:left="24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32" w:hanging="1800"/>
      </w:pPr>
      <w:rPr>
        <w:rFonts w:hint="default"/>
      </w:rPr>
    </w:lvl>
  </w:abstractNum>
  <w:abstractNum w:abstractNumId="59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0" w15:restartNumberingAfterBreak="0">
    <w:nsid w:val="7F123BA0"/>
    <w:multiLevelType w:val="multilevel"/>
    <w:tmpl w:val="7158BE6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59"/>
  </w:num>
  <w:num w:numId="2">
    <w:abstractNumId w:val="54"/>
    <w:lvlOverride w:ilvl="0">
      <w:startOverride w:val="1"/>
    </w:lvlOverride>
  </w:num>
  <w:num w:numId="3">
    <w:abstractNumId w:val="43"/>
  </w:num>
  <w:num w:numId="4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5"/>
  </w:num>
  <w:num w:numId="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7"/>
  </w:num>
  <w:num w:numId="9">
    <w:abstractNumId w:val="24"/>
    <w:lvlOverride w:ilvl="0">
      <w:startOverride w:val="1"/>
    </w:lvlOverride>
  </w:num>
  <w:num w:numId="10">
    <w:abstractNumId w:val="45"/>
  </w:num>
  <w:num w:numId="11">
    <w:abstractNumId w:val="44"/>
  </w:num>
  <w:num w:numId="12">
    <w:abstractNumId w:val="36"/>
  </w:num>
  <w:num w:numId="13">
    <w:abstractNumId w:val="41"/>
  </w:num>
  <w:num w:numId="14">
    <w:abstractNumId w:val="35"/>
  </w:num>
  <w:num w:numId="15">
    <w:abstractNumId w:val="22"/>
  </w:num>
  <w:num w:numId="16">
    <w:abstractNumId w:val="23"/>
  </w:num>
  <w:num w:numId="17">
    <w:abstractNumId w:val="27"/>
  </w:num>
  <w:num w:numId="18">
    <w:abstractNumId w:val="26"/>
  </w:num>
  <w:num w:numId="19">
    <w:abstractNumId w:val="30"/>
  </w:num>
  <w:num w:numId="20">
    <w:abstractNumId w:val="51"/>
  </w:num>
  <w:num w:numId="21">
    <w:abstractNumId w:val="46"/>
  </w:num>
  <w:num w:numId="22">
    <w:abstractNumId w:val="28"/>
  </w:num>
  <w:num w:numId="23">
    <w:abstractNumId w:val="40"/>
  </w:num>
  <w:num w:numId="24">
    <w:abstractNumId w:val="58"/>
  </w:num>
  <w:num w:numId="25">
    <w:abstractNumId w:val="33"/>
  </w:num>
  <w:num w:numId="26">
    <w:abstractNumId w:val="50"/>
  </w:num>
  <w:num w:numId="27">
    <w:abstractNumId w:val="52"/>
  </w:num>
  <w:num w:numId="28">
    <w:abstractNumId w:val="60"/>
  </w:num>
  <w:num w:numId="29">
    <w:abstractNumId w:val="19"/>
  </w:num>
  <w:num w:numId="30">
    <w:abstractNumId w:val="53"/>
  </w:num>
  <w:num w:numId="31">
    <w:abstractNumId w:val="39"/>
  </w:num>
  <w:num w:numId="32">
    <w:abstractNumId w:val="20"/>
  </w:num>
  <w:num w:numId="33">
    <w:abstractNumId w:val="57"/>
  </w:num>
  <w:num w:numId="34">
    <w:abstractNumId w:val="49"/>
  </w:num>
  <w:num w:numId="35">
    <w:abstractNumId w:val="31"/>
  </w:num>
  <w:num w:numId="36">
    <w:abstractNumId w:val="32"/>
  </w:num>
  <w:num w:numId="37">
    <w:abstractNumId w:val="21"/>
  </w:num>
  <w:num w:numId="3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9"/>
  </w:num>
  <w:num w:numId="40">
    <w:abstractNumId w:val="38"/>
  </w:num>
  <w:num w:numId="41">
    <w:abstractNumId w:val="34"/>
  </w:num>
  <w:num w:numId="42">
    <w:abstractNumId w:val="4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DEF"/>
    <w:rsid w:val="00001594"/>
    <w:rsid w:val="000024F9"/>
    <w:rsid w:val="000031F7"/>
    <w:rsid w:val="0000325A"/>
    <w:rsid w:val="00003614"/>
    <w:rsid w:val="00003BB5"/>
    <w:rsid w:val="00003BF1"/>
    <w:rsid w:val="0000404E"/>
    <w:rsid w:val="00005CDD"/>
    <w:rsid w:val="00006274"/>
    <w:rsid w:val="0000717F"/>
    <w:rsid w:val="00007775"/>
    <w:rsid w:val="0001010E"/>
    <w:rsid w:val="0001038E"/>
    <w:rsid w:val="00010DBE"/>
    <w:rsid w:val="00010E2E"/>
    <w:rsid w:val="00011430"/>
    <w:rsid w:val="000117F1"/>
    <w:rsid w:val="00011D0E"/>
    <w:rsid w:val="00011E5F"/>
    <w:rsid w:val="00011F81"/>
    <w:rsid w:val="00011FC4"/>
    <w:rsid w:val="0001206A"/>
    <w:rsid w:val="00012FA8"/>
    <w:rsid w:val="000137D1"/>
    <w:rsid w:val="00013F79"/>
    <w:rsid w:val="00014C0A"/>
    <w:rsid w:val="000151E1"/>
    <w:rsid w:val="00015BE7"/>
    <w:rsid w:val="00016013"/>
    <w:rsid w:val="00016E1E"/>
    <w:rsid w:val="00017264"/>
    <w:rsid w:val="0001779C"/>
    <w:rsid w:val="00020499"/>
    <w:rsid w:val="00020906"/>
    <w:rsid w:val="000209BE"/>
    <w:rsid w:val="00020B54"/>
    <w:rsid w:val="00021743"/>
    <w:rsid w:val="00021B24"/>
    <w:rsid w:val="00022DB6"/>
    <w:rsid w:val="00023663"/>
    <w:rsid w:val="000242F6"/>
    <w:rsid w:val="00024DB2"/>
    <w:rsid w:val="000251EC"/>
    <w:rsid w:val="00026141"/>
    <w:rsid w:val="00026A13"/>
    <w:rsid w:val="00026C8C"/>
    <w:rsid w:val="00026DF1"/>
    <w:rsid w:val="000302D7"/>
    <w:rsid w:val="0003088C"/>
    <w:rsid w:val="00030CBB"/>
    <w:rsid w:val="00030FC1"/>
    <w:rsid w:val="00031B37"/>
    <w:rsid w:val="00031D1B"/>
    <w:rsid w:val="00033013"/>
    <w:rsid w:val="00033711"/>
    <w:rsid w:val="0003377A"/>
    <w:rsid w:val="00033C5E"/>
    <w:rsid w:val="00034595"/>
    <w:rsid w:val="00034EEE"/>
    <w:rsid w:val="00035645"/>
    <w:rsid w:val="00035740"/>
    <w:rsid w:val="000359D3"/>
    <w:rsid w:val="00035DDD"/>
    <w:rsid w:val="00035ECB"/>
    <w:rsid w:val="00036F0D"/>
    <w:rsid w:val="000371A5"/>
    <w:rsid w:val="00040441"/>
    <w:rsid w:val="000408D7"/>
    <w:rsid w:val="00040A5C"/>
    <w:rsid w:val="00040F97"/>
    <w:rsid w:val="0004154A"/>
    <w:rsid w:val="000416F7"/>
    <w:rsid w:val="0004215A"/>
    <w:rsid w:val="0004263B"/>
    <w:rsid w:val="0004268B"/>
    <w:rsid w:val="000426EE"/>
    <w:rsid w:val="000428EF"/>
    <w:rsid w:val="0004300D"/>
    <w:rsid w:val="00043435"/>
    <w:rsid w:val="000438E7"/>
    <w:rsid w:val="000440AE"/>
    <w:rsid w:val="0004412A"/>
    <w:rsid w:val="000447AE"/>
    <w:rsid w:val="000448FB"/>
    <w:rsid w:val="00045062"/>
    <w:rsid w:val="00045372"/>
    <w:rsid w:val="00045724"/>
    <w:rsid w:val="00046210"/>
    <w:rsid w:val="0004642B"/>
    <w:rsid w:val="00046CA5"/>
    <w:rsid w:val="00047261"/>
    <w:rsid w:val="00047F0F"/>
    <w:rsid w:val="000509DF"/>
    <w:rsid w:val="0005113A"/>
    <w:rsid w:val="0005128D"/>
    <w:rsid w:val="0005142F"/>
    <w:rsid w:val="000518F6"/>
    <w:rsid w:val="00051E30"/>
    <w:rsid w:val="0005263B"/>
    <w:rsid w:val="000529A4"/>
    <w:rsid w:val="000529D2"/>
    <w:rsid w:val="00053A29"/>
    <w:rsid w:val="00055AB4"/>
    <w:rsid w:val="00055CD1"/>
    <w:rsid w:val="0005623D"/>
    <w:rsid w:val="000566C3"/>
    <w:rsid w:val="00056FB8"/>
    <w:rsid w:val="00057006"/>
    <w:rsid w:val="0005774A"/>
    <w:rsid w:val="000612D3"/>
    <w:rsid w:val="0006155A"/>
    <w:rsid w:val="00061A10"/>
    <w:rsid w:val="00061A31"/>
    <w:rsid w:val="00062469"/>
    <w:rsid w:val="00062AEF"/>
    <w:rsid w:val="00063A25"/>
    <w:rsid w:val="00064596"/>
    <w:rsid w:val="000648B9"/>
    <w:rsid w:val="00064993"/>
    <w:rsid w:val="00065223"/>
    <w:rsid w:val="00065A6A"/>
    <w:rsid w:val="00065A74"/>
    <w:rsid w:val="00065C9F"/>
    <w:rsid w:val="00065D9F"/>
    <w:rsid w:val="0006609B"/>
    <w:rsid w:val="0006615E"/>
    <w:rsid w:val="00066894"/>
    <w:rsid w:val="000674C8"/>
    <w:rsid w:val="0007101F"/>
    <w:rsid w:val="000716B0"/>
    <w:rsid w:val="00072456"/>
    <w:rsid w:val="00072554"/>
    <w:rsid w:val="000726FC"/>
    <w:rsid w:val="0007295D"/>
    <w:rsid w:val="00072ACF"/>
    <w:rsid w:val="00073042"/>
    <w:rsid w:val="00073330"/>
    <w:rsid w:val="00073C06"/>
    <w:rsid w:val="000745F6"/>
    <w:rsid w:val="000755E6"/>
    <w:rsid w:val="00075841"/>
    <w:rsid w:val="000758F9"/>
    <w:rsid w:val="0007601F"/>
    <w:rsid w:val="0007602C"/>
    <w:rsid w:val="00076096"/>
    <w:rsid w:val="000767EB"/>
    <w:rsid w:val="00077580"/>
    <w:rsid w:val="00077A6F"/>
    <w:rsid w:val="00077E01"/>
    <w:rsid w:val="00080FF4"/>
    <w:rsid w:val="00082DCE"/>
    <w:rsid w:val="000831E6"/>
    <w:rsid w:val="000838E3"/>
    <w:rsid w:val="00083D0A"/>
    <w:rsid w:val="00083E96"/>
    <w:rsid w:val="000847FE"/>
    <w:rsid w:val="00084F33"/>
    <w:rsid w:val="00085194"/>
    <w:rsid w:val="00086611"/>
    <w:rsid w:val="000879D9"/>
    <w:rsid w:val="00087B6C"/>
    <w:rsid w:val="00087F51"/>
    <w:rsid w:val="000902F7"/>
    <w:rsid w:val="00090883"/>
    <w:rsid w:val="00090954"/>
    <w:rsid w:val="0009126A"/>
    <w:rsid w:val="000912EF"/>
    <w:rsid w:val="00091337"/>
    <w:rsid w:val="000918E1"/>
    <w:rsid w:val="00092239"/>
    <w:rsid w:val="000933BC"/>
    <w:rsid w:val="00093F02"/>
    <w:rsid w:val="00094C5D"/>
    <w:rsid w:val="00095040"/>
    <w:rsid w:val="00095B64"/>
    <w:rsid w:val="00095C05"/>
    <w:rsid w:val="0009619D"/>
    <w:rsid w:val="00096F28"/>
    <w:rsid w:val="000970B5"/>
    <w:rsid w:val="000A036C"/>
    <w:rsid w:val="000A110E"/>
    <w:rsid w:val="000A1793"/>
    <w:rsid w:val="000A1825"/>
    <w:rsid w:val="000A1DB2"/>
    <w:rsid w:val="000A1EF2"/>
    <w:rsid w:val="000A214F"/>
    <w:rsid w:val="000A2C17"/>
    <w:rsid w:val="000A2DDF"/>
    <w:rsid w:val="000A3919"/>
    <w:rsid w:val="000A4078"/>
    <w:rsid w:val="000A4B55"/>
    <w:rsid w:val="000A5054"/>
    <w:rsid w:val="000A50D3"/>
    <w:rsid w:val="000A56A1"/>
    <w:rsid w:val="000A57CC"/>
    <w:rsid w:val="000A63E7"/>
    <w:rsid w:val="000A7070"/>
    <w:rsid w:val="000A79C1"/>
    <w:rsid w:val="000B0F51"/>
    <w:rsid w:val="000B126F"/>
    <w:rsid w:val="000B177B"/>
    <w:rsid w:val="000B1BEE"/>
    <w:rsid w:val="000B1C8C"/>
    <w:rsid w:val="000B1F0A"/>
    <w:rsid w:val="000B2BAC"/>
    <w:rsid w:val="000B3230"/>
    <w:rsid w:val="000B3474"/>
    <w:rsid w:val="000B38CD"/>
    <w:rsid w:val="000B44C4"/>
    <w:rsid w:val="000B4520"/>
    <w:rsid w:val="000B4FE0"/>
    <w:rsid w:val="000B53BD"/>
    <w:rsid w:val="000B55A7"/>
    <w:rsid w:val="000B5C02"/>
    <w:rsid w:val="000B5C07"/>
    <w:rsid w:val="000B5F43"/>
    <w:rsid w:val="000B648A"/>
    <w:rsid w:val="000B7016"/>
    <w:rsid w:val="000B7046"/>
    <w:rsid w:val="000B7772"/>
    <w:rsid w:val="000B790B"/>
    <w:rsid w:val="000B7B90"/>
    <w:rsid w:val="000C06F0"/>
    <w:rsid w:val="000C0C1A"/>
    <w:rsid w:val="000C1BB3"/>
    <w:rsid w:val="000C1F7C"/>
    <w:rsid w:val="000C29FF"/>
    <w:rsid w:val="000C4671"/>
    <w:rsid w:val="000C55C9"/>
    <w:rsid w:val="000C5967"/>
    <w:rsid w:val="000C5F6D"/>
    <w:rsid w:val="000C6136"/>
    <w:rsid w:val="000C63AA"/>
    <w:rsid w:val="000C676C"/>
    <w:rsid w:val="000C678B"/>
    <w:rsid w:val="000C6FE4"/>
    <w:rsid w:val="000C7251"/>
    <w:rsid w:val="000C7FA7"/>
    <w:rsid w:val="000D011B"/>
    <w:rsid w:val="000D0E04"/>
    <w:rsid w:val="000D0F6A"/>
    <w:rsid w:val="000D1299"/>
    <w:rsid w:val="000D139F"/>
    <w:rsid w:val="000D1898"/>
    <w:rsid w:val="000D2474"/>
    <w:rsid w:val="000D26A6"/>
    <w:rsid w:val="000D3A07"/>
    <w:rsid w:val="000D3E2E"/>
    <w:rsid w:val="000D40A3"/>
    <w:rsid w:val="000D4328"/>
    <w:rsid w:val="000D4719"/>
    <w:rsid w:val="000D49D9"/>
    <w:rsid w:val="000D56CE"/>
    <w:rsid w:val="000D5E6D"/>
    <w:rsid w:val="000D6142"/>
    <w:rsid w:val="000D641A"/>
    <w:rsid w:val="000D6A39"/>
    <w:rsid w:val="000D70F6"/>
    <w:rsid w:val="000D7331"/>
    <w:rsid w:val="000D7C7C"/>
    <w:rsid w:val="000D7CC6"/>
    <w:rsid w:val="000E020B"/>
    <w:rsid w:val="000E1472"/>
    <w:rsid w:val="000E1BEC"/>
    <w:rsid w:val="000E25C1"/>
    <w:rsid w:val="000E287B"/>
    <w:rsid w:val="000E29FC"/>
    <w:rsid w:val="000E31F2"/>
    <w:rsid w:val="000E4606"/>
    <w:rsid w:val="000E49D2"/>
    <w:rsid w:val="000E524B"/>
    <w:rsid w:val="000E533D"/>
    <w:rsid w:val="000E5730"/>
    <w:rsid w:val="000E5A7C"/>
    <w:rsid w:val="000E5A9B"/>
    <w:rsid w:val="000E5FD7"/>
    <w:rsid w:val="000E6416"/>
    <w:rsid w:val="000E647C"/>
    <w:rsid w:val="000E6559"/>
    <w:rsid w:val="000E692E"/>
    <w:rsid w:val="000E694A"/>
    <w:rsid w:val="000E6A53"/>
    <w:rsid w:val="000E78B0"/>
    <w:rsid w:val="000E7E22"/>
    <w:rsid w:val="000F01AC"/>
    <w:rsid w:val="000F0A7D"/>
    <w:rsid w:val="000F188B"/>
    <w:rsid w:val="000F21C1"/>
    <w:rsid w:val="000F27AA"/>
    <w:rsid w:val="000F3242"/>
    <w:rsid w:val="000F45CA"/>
    <w:rsid w:val="000F4ABF"/>
    <w:rsid w:val="000F503F"/>
    <w:rsid w:val="000F5192"/>
    <w:rsid w:val="000F5306"/>
    <w:rsid w:val="000F7BEF"/>
    <w:rsid w:val="00100065"/>
    <w:rsid w:val="0010007E"/>
    <w:rsid w:val="001003D0"/>
    <w:rsid w:val="00100CF4"/>
    <w:rsid w:val="0010157B"/>
    <w:rsid w:val="0010216B"/>
    <w:rsid w:val="001025FF"/>
    <w:rsid w:val="00102AFB"/>
    <w:rsid w:val="00102DA7"/>
    <w:rsid w:val="0010425F"/>
    <w:rsid w:val="001047DA"/>
    <w:rsid w:val="0010499F"/>
    <w:rsid w:val="00104B4F"/>
    <w:rsid w:val="00104DC0"/>
    <w:rsid w:val="00104E86"/>
    <w:rsid w:val="00105118"/>
    <w:rsid w:val="001051F8"/>
    <w:rsid w:val="00105356"/>
    <w:rsid w:val="00105C40"/>
    <w:rsid w:val="0010650A"/>
    <w:rsid w:val="00106740"/>
    <w:rsid w:val="00106A72"/>
    <w:rsid w:val="00107615"/>
    <w:rsid w:val="001077C9"/>
    <w:rsid w:val="00107E04"/>
    <w:rsid w:val="00110D42"/>
    <w:rsid w:val="00111DA1"/>
    <w:rsid w:val="001120E4"/>
    <w:rsid w:val="00112A06"/>
    <w:rsid w:val="00112C23"/>
    <w:rsid w:val="00112CB7"/>
    <w:rsid w:val="00113447"/>
    <w:rsid w:val="00113F71"/>
    <w:rsid w:val="00114299"/>
    <w:rsid w:val="00115CC4"/>
    <w:rsid w:val="00115EF7"/>
    <w:rsid w:val="001165AD"/>
    <w:rsid w:val="00116888"/>
    <w:rsid w:val="00116AC4"/>
    <w:rsid w:val="00116BF9"/>
    <w:rsid w:val="00116FE7"/>
    <w:rsid w:val="00117747"/>
    <w:rsid w:val="001178FF"/>
    <w:rsid w:val="00120B47"/>
    <w:rsid w:val="00120BC6"/>
    <w:rsid w:val="001213E3"/>
    <w:rsid w:val="00121B6D"/>
    <w:rsid w:val="00121D17"/>
    <w:rsid w:val="00122166"/>
    <w:rsid w:val="0012278E"/>
    <w:rsid w:val="00122D5D"/>
    <w:rsid w:val="00124E07"/>
    <w:rsid w:val="00125233"/>
    <w:rsid w:val="00125CD3"/>
    <w:rsid w:val="0012601F"/>
    <w:rsid w:val="00126604"/>
    <w:rsid w:val="00126BB9"/>
    <w:rsid w:val="00126C91"/>
    <w:rsid w:val="00126CAF"/>
    <w:rsid w:val="0012710A"/>
    <w:rsid w:val="0012730B"/>
    <w:rsid w:val="00127950"/>
    <w:rsid w:val="00127984"/>
    <w:rsid w:val="00130008"/>
    <w:rsid w:val="00130633"/>
    <w:rsid w:val="00130D68"/>
    <w:rsid w:val="00130EB9"/>
    <w:rsid w:val="001320B0"/>
    <w:rsid w:val="0013276B"/>
    <w:rsid w:val="00133336"/>
    <w:rsid w:val="0013339D"/>
    <w:rsid w:val="0013346B"/>
    <w:rsid w:val="001336C7"/>
    <w:rsid w:val="00133889"/>
    <w:rsid w:val="001339D6"/>
    <w:rsid w:val="00135777"/>
    <w:rsid w:val="001357A1"/>
    <w:rsid w:val="0013589C"/>
    <w:rsid w:val="00136332"/>
    <w:rsid w:val="0013643D"/>
    <w:rsid w:val="00136826"/>
    <w:rsid w:val="00137238"/>
    <w:rsid w:val="0013729A"/>
    <w:rsid w:val="00137D89"/>
    <w:rsid w:val="00137F84"/>
    <w:rsid w:val="001412C4"/>
    <w:rsid w:val="001413E7"/>
    <w:rsid w:val="00142E07"/>
    <w:rsid w:val="00142FCE"/>
    <w:rsid w:val="00143149"/>
    <w:rsid w:val="001436A3"/>
    <w:rsid w:val="00143B37"/>
    <w:rsid w:val="00143ED4"/>
    <w:rsid w:val="00144670"/>
    <w:rsid w:val="00144ADF"/>
    <w:rsid w:val="00144AF4"/>
    <w:rsid w:val="00144B81"/>
    <w:rsid w:val="0014563A"/>
    <w:rsid w:val="00146D90"/>
    <w:rsid w:val="00146F2B"/>
    <w:rsid w:val="0014743F"/>
    <w:rsid w:val="00147478"/>
    <w:rsid w:val="00147757"/>
    <w:rsid w:val="00147796"/>
    <w:rsid w:val="00147D6C"/>
    <w:rsid w:val="00147F25"/>
    <w:rsid w:val="001521A4"/>
    <w:rsid w:val="00152242"/>
    <w:rsid w:val="0015247D"/>
    <w:rsid w:val="00152D1C"/>
    <w:rsid w:val="001531A1"/>
    <w:rsid w:val="001531F5"/>
    <w:rsid w:val="0015359D"/>
    <w:rsid w:val="00153686"/>
    <w:rsid w:val="0015379B"/>
    <w:rsid w:val="00153942"/>
    <w:rsid w:val="001546AF"/>
    <w:rsid w:val="00154719"/>
    <w:rsid w:val="00154CC9"/>
    <w:rsid w:val="00160166"/>
    <w:rsid w:val="001607A8"/>
    <w:rsid w:val="00160A5C"/>
    <w:rsid w:val="00160AB5"/>
    <w:rsid w:val="00161515"/>
    <w:rsid w:val="00162023"/>
    <w:rsid w:val="00163303"/>
    <w:rsid w:val="001638B0"/>
    <w:rsid w:val="001655AD"/>
    <w:rsid w:val="00165600"/>
    <w:rsid w:val="0016561E"/>
    <w:rsid w:val="00165D38"/>
    <w:rsid w:val="00165ECF"/>
    <w:rsid w:val="00166294"/>
    <w:rsid w:val="001666BD"/>
    <w:rsid w:val="00166A6B"/>
    <w:rsid w:val="00166AED"/>
    <w:rsid w:val="00166C27"/>
    <w:rsid w:val="00166CC0"/>
    <w:rsid w:val="0016710C"/>
    <w:rsid w:val="001674CD"/>
    <w:rsid w:val="001677E5"/>
    <w:rsid w:val="00170798"/>
    <w:rsid w:val="00170848"/>
    <w:rsid w:val="001710B6"/>
    <w:rsid w:val="00171F17"/>
    <w:rsid w:val="0017202A"/>
    <w:rsid w:val="001721C2"/>
    <w:rsid w:val="00172809"/>
    <w:rsid w:val="00172DA7"/>
    <w:rsid w:val="00173589"/>
    <w:rsid w:val="00173D18"/>
    <w:rsid w:val="00173D59"/>
    <w:rsid w:val="00173F05"/>
    <w:rsid w:val="0017456F"/>
    <w:rsid w:val="00174BAF"/>
    <w:rsid w:val="001750B6"/>
    <w:rsid w:val="00175351"/>
    <w:rsid w:val="00175B20"/>
    <w:rsid w:val="00176AD1"/>
    <w:rsid w:val="00176B9E"/>
    <w:rsid w:val="00177241"/>
    <w:rsid w:val="0017770E"/>
    <w:rsid w:val="0017785E"/>
    <w:rsid w:val="00180377"/>
    <w:rsid w:val="001806DB"/>
    <w:rsid w:val="001811CA"/>
    <w:rsid w:val="00181779"/>
    <w:rsid w:val="00181EB1"/>
    <w:rsid w:val="00181EFC"/>
    <w:rsid w:val="00181FA3"/>
    <w:rsid w:val="0018231E"/>
    <w:rsid w:val="001826B2"/>
    <w:rsid w:val="001830C6"/>
    <w:rsid w:val="00183965"/>
    <w:rsid w:val="001848DD"/>
    <w:rsid w:val="00184A5B"/>
    <w:rsid w:val="00184D84"/>
    <w:rsid w:val="0018511D"/>
    <w:rsid w:val="00187251"/>
    <w:rsid w:val="00187B1E"/>
    <w:rsid w:val="00187B76"/>
    <w:rsid w:val="00187E26"/>
    <w:rsid w:val="00190DD1"/>
    <w:rsid w:val="00190F5F"/>
    <w:rsid w:val="00192486"/>
    <w:rsid w:val="0019290B"/>
    <w:rsid w:val="00194442"/>
    <w:rsid w:val="00194494"/>
    <w:rsid w:val="001959CA"/>
    <w:rsid w:val="001959F3"/>
    <w:rsid w:val="00195FE9"/>
    <w:rsid w:val="001960BA"/>
    <w:rsid w:val="00196665"/>
    <w:rsid w:val="001968A2"/>
    <w:rsid w:val="0019692B"/>
    <w:rsid w:val="00196C09"/>
    <w:rsid w:val="001978B1"/>
    <w:rsid w:val="001978D2"/>
    <w:rsid w:val="00197DF2"/>
    <w:rsid w:val="001A0505"/>
    <w:rsid w:val="001A06AF"/>
    <w:rsid w:val="001A1210"/>
    <w:rsid w:val="001A126D"/>
    <w:rsid w:val="001A2BC7"/>
    <w:rsid w:val="001A32AB"/>
    <w:rsid w:val="001A335A"/>
    <w:rsid w:val="001A3913"/>
    <w:rsid w:val="001A3E64"/>
    <w:rsid w:val="001A44D4"/>
    <w:rsid w:val="001A5AA0"/>
    <w:rsid w:val="001A5B32"/>
    <w:rsid w:val="001A667D"/>
    <w:rsid w:val="001A6B8F"/>
    <w:rsid w:val="001A780C"/>
    <w:rsid w:val="001A7A73"/>
    <w:rsid w:val="001B0260"/>
    <w:rsid w:val="001B10FB"/>
    <w:rsid w:val="001B1642"/>
    <w:rsid w:val="001B189F"/>
    <w:rsid w:val="001B193D"/>
    <w:rsid w:val="001B22A3"/>
    <w:rsid w:val="001B2A7C"/>
    <w:rsid w:val="001B2F65"/>
    <w:rsid w:val="001B3503"/>
    <w:rsid w:val="001B4B29"/>
    <w:rsid w:val="001B5162"/>
    <w:rsid w:val="001B640A"/>
    <w:rsid w:val="001B6612"/>
    <w:rsid w:val="001B6C2F"/>
    <w:rsid w:val="001B7242"/>
    <w:rsid w:val="001C0F23"/>
    <w:rsid w:val="001C10B6"/>
    <w:rsid w:val="001C1313"/>
    <w:rsid w:val="001C1475"/>
    <w:rsid w:val="001C161A"/>
    <w:rsid w:val="001C2170"/>
    <w:rsid w:val="001C23D2"/>
    <w:rsid w:val="001C26C5"/>
    <w:rsid w:val="001C27C7"/>
    <w:rsid w:val="001C3335"/>
    <w:rsid w:val="001C3BB5"/>
    <w:rsid w:val="001C3F55"/>
    <w:rsid w:val="001C47D3"/>
    <w:rsid w:val="001C4C83"/>
    <w:rsid w:val="001C4D77"/>
    <w:rsid w:val="001C584B"/>
    <w:rsid w:val="001C59DF"/>
    <w:rsid w:val="001C6428"/>
    <w:rsid w:val="001C6A8B"/>
    <w:rsid w:val="001C6BE7"/>
    <w:rsid w:val="001C6EF5"/>
    <w:rsid w:val="001C7142"/>
    <w:rsid w:val="001C7677"/>
    <w:rsid w:val="001C7791"/>
    <w:rsid w:val="001C7D34"/>
    <w:rsid w:val="001D0846"/>
    <w:rsid w:val="001D0975"/>
    <w:rsid w:val="001D0C63"/>
    <w:rsid w:val="001D1808"/>
    <w:rsid w:val="001D20CF"/>
    <w:rsid w:val="001D2996"/>
    <w:rsid w:val="001D3928"/>
    <w:rsid w:val="001D3E2C"/>
    <w:rsid w:val="001D43DF"/>
    <w:rsid w:val="001D62A2"/>
    <w:rsid w:val="001D6557"/>
    <w:rsid w:val="001D6DF3"/>
    <w:rsid w:val="001D6E0A"/>
    <w:rsid w:val="001D6E1B"/>
    <w:rsid w:val="001D6E3F"/>
    <w:rsid w:val="001D7346"/>
    <w:rsid w:val="001D76DE"/>
    <w:rsid w:val="001D77AC"/>
    <w:rsid w:val="001D7AB2"/>
    <w:rsid w:val="001D7EAF"/>
    <w:rsid w:val="001E0777"/>
    <w:rsid w:val="001E0895"/>
    <w:rsid w:val="001E0C49"/>
    <w:rsid w:val="001E236E"/>
    <w:rsid w:val="001E275B"/>
    <w:rsid w:val="001E2975"/>
    <w:rsid w:val="001E4326"/>
    <w:rsid w:val="001E4FEE"/>
    <w:rsid w:val="001E5AFA"/>
    <w:rsid w:val="001E607D"/>
    <w:rsid w:val="001E675D"/>
    <w:rsid w:val="001E691C"/>
    <w:rsid w:val="001E6A53"/>
    <w:rsid w:val="001E6B84"/>
    <w:rsid w:val="001E760B"/>
    <w:rsid w:val="001E774E"/>
    <w:rsid w:val="001E7AF4"/>
    <w:rsid w:val="001E7D03"/>
    <w:rsid w:val="001F06AD"/>
    <w:rsid w:val="001F0864"/>
    <w:rsid w:val="001F0F4A"/>
    <w:rsid w:val="001F1D90"/>
    <w:rsid w:val="001F2AD9"/>
    <w:rsid w:val="001F2C85"/>
    <w:rsid w:val="001F3480"/>
    <w:rsid w:val="001F3941"/>
    <w:rsid w:val="001F3DB1"/>
    <w:rsid w:val="001F3EF9"/>
    <w:rsid w:val="001F3F3B"/>
    <w:rsid w:val="001F4B85"/>
    <w:rsid w:val="001F4FA8"/>
    <w:rsid w:val="001F5626"/>
    <w:rsid w:val="001F6014"/>
    <w:rsid w:val="001F60F5"/>
    <w:rsid w:val="001F6AAA"/>
    <w:rsid w:val="001F719D"/>
    <w:rsid w:val="001F7D73"/>
    <w:rsid w:val="00201645"/>
    <w:rsid w:val="00201F0C"/>
    <w:rsid w:val="00202CDD"/>
    <w:rsid w:val="00203C7F"/>
    <w:rsid w:val="00203F28"/>
    <w:rsid w:val="00204781"/>
    <w:rsid w:val="002055AE"/>
    <w:rsid w:val="00205932"/>
    <w:rsid w:val="00205E86"/>
    <w:rsid w:val="002064D2"/>
    <w:rsid w:val="00206F8F"/>
    <w:rsid w:val="002071D3"/>
    <w:rsid w:val="00207314"/>
    <w:rsid w:val="0020747B"/>
    <w:rsid w:val="0020756B"/>
    <w:rsid w:val="002075DE"/>
    <w:rsid w:val="002079A7"/>
    <w:rsid w:val="00207C42"/>
    <w:rsid w:val="002101E1"/>
    <w:rsid w:val="00210311"/>
    <w:rsid w:val="0021085D"/>
    <w:rsid w:val="00210993"/>
    <w:rsid w:val="00210C41"/>
    <w:rsid w:val="00210CC3"/>
    <w:rsid w:val="00211201"/>
    <w:rsid w:val="0021176C"/>
    <w:rsid w:val="002123AF"/>
    <w:rsid w:val="002123C0"/>
    <w:rsid w:val="00212ABD"/>
    <w:rsid w:val="00213192"/>
    <w:rsid w:val="002135BF"/>
    <w:rsid w:val="002135DB"/>
    <w:rsid w:val="00214164"/>
    <w:rsid w:val="00214A33"/>
    <w:rsid w:val="0021584A"/>
    <w:rsid w:val="00215C96"/>
    <w:rsid w:val="002165C1"/>
    <w:rsid w:val="00216CCD"/>
    <w:rsid w:val="00220009"/>
    <w:rsid w:val="00220865"/>
    <w:rsid w:val="00220C86"/>
    <w:rsid w:val="00221910"/>
    <w:rsid w:val="00221A95"/>
    <w:rsid w:val="00221F34"/>
    <w:rsid w:val="0022210B"/>
    <w:rsid w:val="00222531"/>
    <w:rsid w:val="0022266F"/>
    <w:rsid w:val="002232A2"/>
    <w:rsid w:val="00224171"/>
    <w:rsid w:val="002244B1"/>
    <w:rsid w:val="00224896"/>
    <w:rsid w:val="002249A6"/>
    <w:rsid w:val="00224C61"/>
    <w:rsid w:val="002254E2"/>
    <w:rsid w:val="0022600F"/>
    <w:rsid w:val="002270D5"/>
    <w:rsid w:val="0022721F"/>
    <w:rsid w:val="0022792F"/>
    <w:rsid w:val="00227FF3"/>
    <w:rsid w:val="00230C0B"/>
    <w:rsid w:val="0023108E"/>
    <w:rsid w:val="0023176E"/>
    <w:rsid w:val="00231C03"/>
    <w:rsid w:val="002334B1"/>
    <w:rsid w:val="00233505"/>
    <w:rsid w:val="0023398F"/>
    <w:rsid w:val="00234C5C"/>
    <w:rsid w:val="002350C4"/>
    <w:rsid w:val="002356F6"/>
    <w:rsid w:val="0023576C"/>
    <w:rsid w:val="00235A3F"/>
    <w:rsid w:val="00235A5A"/>
    <w:rsid w:val="002361F4"/>
    <w:rsid w:val="00236362"/>
    <w:rsid w:val="0023675A"/>
    <w:rsid w:val="00237014"/>
    <w:rsid w:val="0023713D"/>
    <w:rsid w:val="002379F2"/>
    <w:rsid w:val="00237C00"/>
    <w:rsid w:val="0024033D"/>
    <w:rsid w:val="00240AC3"/>
    <w:rsid w:val="002413DE"/>
    <w:rsid w:val="00241DA5"/>
    <w:rsid w:val="0024220C"/>
    <w:rsid w:val="002424C8"/>
    <w:rsid w:val="00242C4E"/>
    <w:rsid w:val="00242DD9"/>
    <w:rsid w:val="0024321C"/>
    <w:rsid w:val="0024334A"/>
    <w:rsid w:val="00243DD3"/>
    <w:rsid w:val="002443F0"/>
    <w:rsid w:val="00244A83"/>
    <w:rsid w:val="0024593C"/>
    <w:rsid w:val="00245BC4"/>
    <w:rsid w:val="00245DC4"/>
    <w:rsid w:val="00245FEC"/>
    <w:rsid w:val="00246476"/>
    <w:rsid w:val="00246637"/>
    <w:rsid w:val="00246690"/>
    <w:rsid w:val="00246A15"/>
    <w:rsid w:val="00246D42"/>
    <w:rsid w:val="00247172"/>
    <w:rsid w:val="0024765D"/>
    <w:rsid w:val="00247CB9"/>
    <w:rsid w:val="00247F02"/>
    <w:rsid w:val="002502E9"/>
    <w:rsid w:val="0025075C"/>
    <w:rsid w:val="00250F56"/>
    <w:rsid w:val="00251248"/>
    <w:rsid w:val="002513A9"/>
    <w:rsid w:val="0025142E"/>
    <w:rsid w:val="00251B19"/>
    <w:rsid w:val="00252422"/>
    <w:rsid w:val="00252586"/>
    <w:rsid w:val="002527DE"/>
    <w:rsid w:val="00252BFA"/>
    <w:rsid w:val="00252FC8"/>
    <w:rsid w:val="002530C8"/>
    <w:rsid w:val="002530E3"/>
    <w:rsid w:val="00253F6A"/>
    <w:rsid w:val="00254397"/>
    <w:rsid w:val="0025480E"/>
    <w:rsid w:val="00254FAF"/>
    <w:rsid w:val="00255775"/>
    <w:rsid w:val="00255A3B"/>
    <w:rsid w:val="00255D13"/>
    <w:rsid w:val="002563F5"/>
    <w:rsid w:val="00256679"/>
    <w:rsid w:val="002572FE"/>
    <w:rsid w:val="00257BA6"/>
    <w:rsid w:val="00257C18"/>
    <w:rsid w:val="00257DAE"/>
    <w:rsid w:val="002600B5"/>
    <w:rsid w:val="0026013F"/>
    <w:rsid w:val="0026098D"/>
    <w:rsid w:val="00260A29"/>
    <w:rsid w:val="00260FCF"/>
    <w:rsid w:val="002617A5"/>
    <w:rsid w:val="00262102"/>
    <w:rsid w:val="002622C6"/>
    <w:rsid w:val="00262587"/>
    <w:rsid w:val="00263924"/>
    <w:rsid w:val="00263ADD"/>
    <w:rsid w:val="00263C73"/>
    <w:rsid w:val="00263FA1"/>
    <w:rsid w:val="00264B7E"/>
    <w:rsid w:val="00264D15"/>
    <w:rsid w:val="00264DA9"/>
    <w:rsid w:val="00264F18"/>
    <w:rsid w:val="0026543D"/>
    <w:rsid w:val="00265794"/>
    <w:rsid w:val="00266372"/>
    <w:rsid w:val="00266604"/>
    <w:rsid w:val="0026681A"/>
    <w:rsid w:val="00266E05"/>
    <w:rsid w:val="002673C2"/>
    <w:rsid w:val="00267A9E"/>
    <w:rsid w:val="00267C68"/>
    <w:rsid w:val="00270A70"/>
    <w:rsid w:val="0027240B"/>
    <w:rsid w:val="00272484"/>
    <w:rsid w:val="002739CF"/>
    <w:rsid w:val="00273F6F"/>
    <w:rsid w:val="00274142"/>
    <w:rsid w:val="00274174"/>
    <w:rsid w:val="002745BD"/>
    <w:rsid w:val="00274AC9"/>
    <w:rsid w:val="00274CD9"/>
    <w:rsid w:val="00274D84"/>
    <w:rsid w:val="00275CB6"/>
    <w:rsid w:val="00275CF2"/>
    <w:rsid w:val="00275E7F"/>
    <w:rsid w:val="00275EAE"/>
    <w:rsid w:val="00276238"/>
    <w:rsid w:val="002764FB"/>
    <w:rsid w:val="002774C0"/>
    <w:rsid w:val="0028029A"/>
    <w:rsid w:val="002808E0"/>
    <w:rsid w:val="00280D88"/>
    <w:rsid w:val="00281133"/>
    <w:rsid w:val="00281707"/>
    <w:rsid w:val="00281902"/>
    <w:rsid w:val="00281A2A"/>
    <w:rsid w:val="00281A55"/>
    <w:rsid w:val="00282026"/>
    <w:rsid w:val="002824BF"/>
    <w:rsid w:val="00282A69"/>
    <w:rsid w:val="00282C6F"/>
    <w:rsid w:val="00282E38"/>
    <w:rsid w:val="00282F58"/>
    <w:rsid w:val="0028310A"/>
    <w:rsid w:val="0028352B"/>
    <w:rsid w:val="00283970"/>
    <w:rsid w:val="00283AD1"/>
    <w:rsid w:val="00283E27"/>
    <w:rsid w:val="00283F6B"/>
    <w:rsid w:val="0028407D"/>
    <w:rsid w:val="00284BAE"/>
    <w:rsid w:val="00284E06"/>
    <w:rsid w:val="00285F4C"/>
    <w:rsid w:val="002860FE"/>
    <w:rsid w:val="00286501"/>
    <w:rsid w:val="00286527"/>
    <w:rsid w:val="00286B71"/>
    <w:rsid w:val="0028790C"/>
    <w:rsid w:val="00287A36"/>
    <w:rsid w:val="00287A49"/>
    <w:rsid w:val="00291352"/>
    <w:rsid w:val="00291857"/>
    <w:rsid w:val="00291983"/>
    <w:rsid w:val="0029257D"/>
    <w:rsid w:val="0029262D"/>
    <w:rsid w:val="00292657"/>
    <w:rsid w:val="00292F8B"/>
    <w:rsid w:val="00293607"/>
    <w:rsid w:val="002937DA"/>
    <w:rsid w:val="00293AF2"/>
    <w:rsid w:val="00293F1E"/>
    <w:rsid w:val="002941DE"/>
    <w:rsid w:val="002941E2"/>
    <w:rsid w:val="00294D11"/>
    <w:rsid w:val="00294EC5"/>
    <w:rsid w:val="0029503C"/>
    <w:rsid w:val="00295060"/>
    <w:rsid w:val="0029527E"/>
    <w:rsid w:val="0029574B"/>
    <w:rsid w:val="00295841"/>
    <w:rsid w:val="002958A7"/>
    <w:rsid w:val="00296B59"/>
    <w:rsid w:val="002977FD"/>
    <w:rsid w:val="00297B25"/>
    <w:rsid w:val="002A0B1E"/>
    <w:rsid w:val="002A0F31"/>
    <w:rsid w:val="002A119E"/>
    <w:rsid w:val="002A1456"/>
    <w:rsid w:val="002A14B8"/>
    <w:rsid w:val="002A1D5C"/>
    <w:rsid w:val="002A286C"/>
    <w:rsid w:val="002A30E8"/>
    <w:rsid w:val="002A3591"/>
    <w:rsid w:val="002A3763"/>
    <w:rsid w:val="002A3F66"/>
    <w:rsid w:val="002A411F"/>
    <w:rsid w:val="002A471A"/>
    <w:rsid w:val="002A4FF0"/>
    <w:rsid w:val="002A5549"/>
    <w:rsid w:val="002A5A19"/>
    <w:rsid w:val="002A5B20"/>
    <w:rsid w:val="002A6616"/>
    <w:rsid w:val="002A67D2"/>
    <w:rsid w:val="002A69FD"/>
    <w:rsid w:val="002A6D28"/>
    <w:rsid w:val="002A71BF"/>
    <w:rsid w:val="002B042E"/>
    <w:rsid w:val="002B098B"/>
    <w:rsid w:val="002B0FAE"/>
    <w:rsid w:val="002B1706"/>
    <w:rsid w:val="002B2084"/>
    <w:rsid w:val="002B22C0"/>
    <w:rsid w:val="002B2645"/>
    <w:rsid w:val="002B3159"/>
    <w:rsid w:val="002B349C"/>
    <w:rsid w:val="002B4083"/>
    <w:rsid w:val="002B4442"/>
    <w:rsid w:val="002B4F07"/>
    <w:rsid w:val="002B55C9"/>
    <w:rsid w:val="002B5D3A"/>
    <w:rsid w:val="002B698B"/>
    <w:rsid w:val="002B76A7"/>
    <w:rsid w:val="002B783B"/>
    <w:rsid w:val="002B7DD2"/>
    <w:rsid w:val="002C0EA4"/>
    <w:rsid w:val="002C1540"/>
    <w:rsid w:val="002C1936"/>
    <w:rsid w:val="002C19F3"/>
    <w:rsid w:val="002C1D12"/>
    <w:rsid w:val="002C1F09"/>
    <w:rsid w:val="002C2272"/>
    <w:rsid w:val="002C2EAE"/>
    <w:rsid w:val="002C393D"/>
    <w:rsid w:val="002C3B70"/>
    <w:rsid w:val="002C526B"/>
    <w:rsid w:val="002C77D4"/>
    <w:rsid w:val="002D0295"/>
    <w:rsid w:val="002D0366"/>
    <w:rsid w:val="002D1983"/>
    <w:rsid w:val="002D268D"/>
    <w:rsid w:val="002D2703"/>
    <w:rsid w:val="002D274C"/>
    <w:rsid w:val="002D3B35"/>
    <w:rsid w:val="002D3DCD"/>
    <w:rsid w:val="002D41B4"/>
    <w:rsid w:val="002D4337"/>
    <w:rsid w:val="002D488E"/>
    <w:rsid w:val="002D58F5"/>
    <w:rsid w:val="002D5E8C"/>
    <w:rsid w:val="002D641C"/>
    <w:rsid w:val="002D6A02"/>
    <w:rsid w:val="002D71CA"/>
    <w:rsid w:val="002D7365"/>
    <w:rsid w:val="002D7655"/>
    <w:rsid w:val="002E0173"/>
    <w:rsid w:val="002E01F6"/>
    <w:rsid w:val="002E02F5"/>
    <w:rsid w:val="002E063F"/>
    <w:rsid w:val="002E0C70"/>
    <w:rsid w:val="002E0D57"/>
    <w:rsid w:val="002E178A"/>
    <w:rsid w:val="002E1A8D"/>
    <w:rsid w:val="002E1CAE"/>
    <w:rsid w:val="002E1D3B"/>
    <w:rsid w:val="002E1DD3"/>
    <w:rsid w:val="002E1F33"/>
    <w:rsid w:val="002E2224"/>
    <w:rsid w:val="002E2A0A"/>
    <w:rsid w:val="002E2FBF"/>
    <w:rsid w:val="002E3948"/>
    <w:rsid w:val="002E418B"/>
    <w:rsid w:val="002E50EB"/>
    <w:rsid w:val="002E5B4D"/>
    <w:rsid w:val="002E60E1"/>
    <w:rsid w:val="002E649F"/>
    <w:rsid w:val="002E6E03"/>
    <w:rsid w:val="002E78F1"/>
    <w:rsid w:val="002E7B38"/>
    <w:rsid w:val="002E7C3C"/>
    <w:rsid w:val="002E7EB5"/>
    <w:rsid w:val="002F0896"/>
    <w:rsid w:val="002F10CC"/>
    <w:rsid w:val="002F141E"/>
    <w:rsid w:val="002F2170"/>
    <w:rsid w:val="002F22BE"/>
    <w:rsid w:val="002F2364"/>
    <w:rsid w:val="002F2BC0"/>
    <w:rsid w:val="002F2C59"/>
    <w:rsid w:val="002F2C60"/>
    <w:rsid w:val="002F35A6"/>
    <w:rsid w:val="002F3792"/>
    <w:rsid w:val="002F4516"/>
    <w:rsid w:val="002F483C"/>
    <w:rsid w:val="002F5256"/>
    <w:rsid w:val="002F5C19"/>
    <w:rsid w:val="002F7616"/>
    <w:rsid w:val="0030197A"/>
    <w:rsid w:val="00302029"/>
    <w:rsid w:val="00302253"/>
    <w:rsid w:val="00302518"/>
    <w:rsid w:val="00303DAC"/>
    <w:rsid w:val="003048B9"/>
    <w:rsid w:val="00304950"/>
    <w:rsid w:val="00304AE7"/>
    <w:rsid w:val="00305102"/>
    <w:rsid w:val="003052D2"/>
    <w:rsid w:val="003053E8"/>
    <w:rsid w:val="003055B2"/>
    <w:rsid w:val="0030590A"/>
    <w:rsid w:val="00305911"/>
    <w:rsid w:val="0030693F"/>
    <w:rsid w:val="00307213"/>
    <w:rsid w:val="00310566"/>
    <w:rsid w:val="00311014"/>
    <w:rsid w:val="0031108B"/>
    <w:rsid w:val="00311501"/>
    <w:rsid w:val="0031205B"/>
    <w:rsid w:val="003130E6"/>
    <w:rsid w:val="0031459C"/>
    <w:rsid w:val="00314E0F"/>
    <w:rsid w:val="00314F3D"/>
    <w:rsid w:val="00315129"/>
    <w:rsid w:val="00315814"/>
    <w:rsid w:val="00315916"/>
    <w:rsid w:val="0031593F"/>
    <w:rsid w:val="0031597B"/>
    <w:rsid w:val="00315BBE"/>
    <w:rsid w:val="00315E11"/>
    <w:rsid w:val="003163C2"/>
    <w:rsid w:val="003165C9"/>
    <w:rsid w:val="00316AD4"/>
    <w:rsid w:val="00316FF3"/>
    <w:rsid w:val="00317C5D"/>
    <w:rsid w:val="00317FA9"/>
    <w:rsid w:val="003234B4"/>
    <w:rsid w:val="003235DE"/>
    <w:rsid w:val="0032367A"/>
    <w:rsid w:val="00323977"/>
    <w:rsid w:val="0032417F"/>
    <w:rsid w:val="003248FD"/>
    <w:rsid w:val="00324F9A"/>
    <w:rsid w:val="003255A1"/>
    <w:rsid w:val="00325A86"/>
    <w:rsid w:val="00325D6C"/>
    <w:rsid w:val="003261FF"/>
    <w:rsid w:val="00326472"/>
    <w:rsid w:val="003268AF"/>
    <w:rsid w:val="0032770C"/>
    <w:rsid w:val="003279C4"/>
    <w:rsid w:val="00327FFB"/>
    <w:rsid w:val="00331051"/>
    <w:rsid w:val="00331C31"/>
    <w:rsid w:val="00332AB1"/>
    <w:rsid w:val="00333804"/>
    <w:rsid w:val="00333A88"/>
    <w:rsid w:val="003344B8"/>
    <w:rsid w:val="0033559A"/>
    <w:rsid w:val="003355F7"/>
    <w:rsid w:val="003364A4"/>
    <w:rsid w:val="0033686D"/>
    <w:rsid w:val="003371CB"/>
    <w:rsid w:val="00340095"/>
    <w:rsid w:val="003407E2"/>
    <w:rsid w:val="00340CC4"/>
    <w:rsid w:val="00341F64"/>
    <w:rsid w:val="00341FDF"/>
    <w:rsid w:val="0034214F"/>
    <w:rsid w:val="0034223D"/>
    <w:rsid w:val="00342AD2"/>
    <w:rsid w:val="00343500"/>
    <w:rsid w:val="00343AE5"/>
    <w:rsid w:val="003444DC"/>
    <w:rsid w:val="00344D68"/>
    <w:rsid w:val="003455BB"/>
    <w:rsid w:val="00346BE8"/>
    <w:rsid w:val="0034726A"/>
    <w:rsid w:val="00350671"/>
    <w:rsid w:val="003515CE"/>
    <w:rsid w:val="003522F1"/>
    <w:rsid w:val="003528C8"/>
    <w:rsid w:val="00354350"/>
    <w:rsid w:val="00355331"/>
    <w:rsid w:val="0035576D"/>
    <w:rsid w:val="00355A8F"/>
    <w:rsid w:val="00355B9F"/>
    <w:rsid w:val="003571C7"/>
    <w:rsid w:val="00357A8D"/>
    <w:rsid w:val="0036060D"/>
    <w:rsid w:val="00360911"/>
    <w:rsid w:val="00360A1A"/>
    <w:rsid w:val="00360CA6"/>
    <w:rsid w:val="00360EEE"/>
    <w:rsid w:val="00360EF1"/>
    <w:rsid w:val="0036152B"/>
    <w:rsid w:val="0036263C"/>
    <w:rsid w:val="00362B92"/>
    <w:rsid w:val="00362EEA"/>
    <w:rsid w:val="0036310D"/>
    <w:rsid w:val="00363293"/>
    <w:rsid w:val="003635CB"/>
    <w:rsid w:val="00363DDF"/>
    <w:rsid w:val="0036403F"/>
    <w:rsid w:val="00364586"/>
    <w:rsid w:val="003645C2"/>
    <w:rsid w:val="00364B77"/>
    <w:rsid w:val="00364C36"/>
    <w:rsid w:val="00364DF7"/>
    <w:rsid w:val="00365229"/>
    <w:rsid w:val="00365723"/>
    <w:rsid w:val="003657B9"/>
    <w:rsid w:val="003667E0"/>
    <w:rsid w:val="00367051"/>
    <w:rsid w:val="00367CA9"/>
    <w:rsid w:val="003706CF"/>
    <w:rsid w:val="00371000"/>
    <w:rsid w:val="003728C8"/>
    <w:rsid w:val="00372BEB"/>
    <w:rsid w:val="00372FE3"/>
    <w:rsid w:val="00373BE5"/>
    <w:rsid w:val="003740BC"/>
    <w:rsid w:val="0037439F"/>
    <w:rsid w:val="003747F0"/>
    <w:rsid w:val="00374B11"/>
    <w:rsid w:val="00374E5C"/>
    <w:rsid w:val="00375FA6"/>
    <w:rsid w:val="00376AD3"/>
    <w:rsid w:val="00376BC9"/>
    <w:rsid w:val="00376D5B"/>
    <w:rsid w:val="00376F42"/>
    <w:rsid w:val="0037729F"/>
    <w:rsid w:val="00377898"/>
    <w:rsid w:val="00377E6D"/>
    <w:rsid w:val="003800C9"/>
    <w:rsid w:val="003809F5"/>
    <w:rsid w:val="00380C21"/>
    <w:rsid w:val="003811B1"/>
    <w:rsid w:val="0038143B"/>
    <w:rsid w:val="003818FE"/>
    <w:rsid w:val="00381D00"/>
    <w:rsid w:val="003826FA"/>
    <w:rsid w:val="003827DD"/>
    <w:rsid w:val="00382971"/>
    <w:rsid w:val="00382AFB"/>
    <w:rsid w:val="00384CE3"/>
    <w:rsid w:val="00385093"/>
    <w:rsid w:val="00385C71"/>
    <w:rsid w:val="00385EF7"/>
    <w:rsid w:val="00385F70"/>
    <w:rsid w:val="00386125"/>
    <w:rsid w:val="00386465"/>
    <w:rsid w:val="00386497"/>
    <w:rsid w:val="003864C4"/>
    <w:rsid w:val="003873C0"/>
    <w:rsid w:val="003878CD"/>
    <w:rsid w:val="00390139"/>
    <w:rsid w:val="0039041D"/>
    <w:rsid w:val="00390513"/>
    <w:rsid w:val="00390B66"/>
    <w:rsid w:val="00390E8D"/>
    <w:rsid w:val="00392A26"/>
    <w:rsid w:val="00392BEB"/>
    <w:rsid w:val="00392E8A"/>
    <w:rsid w:val="00393008"/>
    <w:rsid w:val="0039331F"/>
    <w:rsid w:val="003939E1"/>
    <w:rsid w:val="00393C34"/>
    <w:rsid w:val="00393E3A"/>
    <w:rsid w:val="0039490E"/>
    <w:rsid w:val="00394A03"/>
    <w:rsid w:val="003951E1"/>
    <w:rsid w:val="003955CC"/>
    <w:rsid w:val="00395DDC"/>
    <w:rsid w:val="00397228"/>
    <w:rsid w:val="003976CD"/>
    <w:rsid w:val="003977B2"/>
    <w:rsid w:val="003979E7"/>
    <w:rsid w:val="00397F7F"/>
    <w:rsid w:val="003A00BF"/>
    <w:rsid w:val="003A07A1"/>
    <w:rsid w:val="003A13F2"/>
    <w:rsid w:val="003A14EC"/>
    <w:rsid w:val="003A1708"/>
    <w:rsid w:val="003A1E8E"/>
    <w:rsid w:val="003A29C6"/>
    <w:rsid w:val="003A2B43"/>
    <w:rsid w:val="003A31A4"/>
    <w:rsid w:val="003A37DF"/>
    <w:rsid w:val="003A38B0"/>
    <w:rsid w:val="003A3A50"/>
    <w:rsid w:val="003A48D2"/>
    <w:rsid w:val="003A54A0"/>
    <w:rsid w:val="003A57DA"/>
    <w:rsid w:val="003A580C"/>
    <w:rsid w:val="003A5A79"/>
    <w:rsid w:val="003A5FEB"/>
    <w:rsid w:val="003A61C3"/>
    <w:rsid w:val="003A65C1"/>
    <w:rsid w:val="003A6B1D"/>
    <w:rsid w:val="003A6C77"/>
    <w:rsid w:val="003A6D4F"/>
    <w:rsid w:val="003A704D"/>
    <w:rsid w:val="003A70D8"/>
    <w:rsid w:val="003A7163"/>
    <w:rsid w:val="003A7178"/>
    <w:rsid w:val="003A73D4"/>
    <w:rsid w:val="003A79B0"/>
    <w:rsid w:val="003B03CE"/>
    <w:rsid w:val="003B0480"/>
    <w:rsid w:val="003B0899"/>
    <w:rsid w:val="003B2036"/>
    <w:rsid w:val="003B27D0"/>
    <w:rsid w:val="003B2B0A"/>
    <w:rsid w:val="003B2EEE"/>
    <w:rsid w:val="003B3019"/>
    <w:rsid w:val="003B308C"/>
    <w:rsid w:val="003B3B12"/>
    <w:rsid w:val="003B3C77"/>
    <w:rsid w:val="003B3D2C"/>
    <w:rsid w:val="003B3F70"/>
    <w:rsid w:val="003B41FF"/>
    <w:rsid w:val="003B43CE"/>
    <w:rsid w:val="003B4AD0"/>
    <w:rsid w:val="003B4E7C"/>
    <w:rsid w:val="003B5525"/>
    <w:rsid w:val="003B6178"/>
    <w:rsid w:val="003B66CF"/>
    <w:rsid w:val="003B7030"/>
    <w:rsid w:val="003C0217"/>
    <w:rsid w:val="003C119D"/>
    <w:rsid w:val="003C1507"/>
    <w:rsid w:val="003C15C4"/>
    <w:rsid w:val="003C1932"/>
    <w:rsid w:val="003C1F8E"/>
    <w:rsid w:val="003C23DA"/>
    <w:rsid w:val="003C2623"/>
    <w:rsid w:val="003C26FD"/>
    <w:rsid w:val="003C2B1C"/>
    <w:rsid w:val="003C2BE4"/>
    <w:rsid w:val="003C31CB"/>
    <w:rsid w:val="003C35C3"/>
    <w:rsid w:val="003C3692"/>
    <w:rsid w:val="003C4D11"/>
    <w:rsid w:val="003C51A0"/>
    <w:rsid w:val="003C5A5F"/>
    <w:rsid w:val="003C66C1"/>
    <w:rsid w:val="003C6D77"/>
    <w:rsid w:val="003C780B"/>
    <w:rsid w:val="003C786E"/>
    <w:rsid w:val="003D0279"/>
    <w:rsid w:val="003D0565"/>
    <w:rsid w:val="003D152E"/>
    <w:rsid w:val="003D1688"/>
    <w:rsid w:val="003D3DCF"/>
    <w:rsid w:val="003D45F3"/>
    <w:rsid w:val="003D576E"/>
    <w:rsid w:val="003D61F2"/>
    <w:rsid w:val="003D6E67"/>
    <w:rsid w:val="003D79E9"/>
    <w:rsid w:val="003D7B9F"/>
    <w:rsid w:val="003E00CF"/>
    <w:rsid w:val="003E01F5"/>
    <w:rsid w:val="003E11E0"/>
    <w:rsid w:val="003E14DF"/>
    <w:rsid w:val="003E1D85"/>
    <w:rsid w:val="003E2296"/>
    <w:rsid w:val="003E2641"/>
    <w:rsid w:val="003E409C"/>
    <w:rsid w:val="003E42FF"/>
    <w:rsid w:val="003E47D0"/>
    <w:rsid w:val="003E506C"/>
    <w:rsid w:val="003E52F1"/>
    <w:rsid w:val="003E59F0"/>
    <w:rsid w:val="003E5B67"/>
    <w:rsid w:val="003E5E44"/>
    <w:rsid w:val="003E5F45"/>
    <w:rsid w:val="003E61EB"/>
    <w:rsid w:val="003E6450"/>
    <w:rsid w:val="003E65E3"/>
    <w:rsid w:val="003E6674"/>
    <w:rsid w:val="003E67A0"/>
    <w:rsid w:val="003E7774"/>
    <w:rsid w:val="003F029D"/>
    <w:rsid w:val="003F0471"/>
    <w:rsid w:val="003F0F06"/>
    <w:rsid w:val="003F1080"/>
    <w:rsid w:val="003F1260"/>
    <w:rsid w:val="003F1A7D"/>
    <w:rsid w:val="003F278A"/>
    <w:rsid w:val="003F2DDD"/>
    <w:rsid w:val="003F355D"/>
    <w:rsid w:val="003F3700"/>
    <w:rsid w:val="003F3704"/>
    <w:rsid w:val="003F3A80"/>
    <w:rsid w:val="003F4150"/>
    <w:rsid w:val="003F4297"/>
    <w:rsid w:val="003F42D1"/>
    <w:rsid w:val="003F4557"/>
    <w:rsid w:val="003F4FF2"/>
    <w:rsid w:val="003F55E7"/>
    <w:rsid w:val="003F5BC9"/>
    <w:rsid w:val="003F5FDB"/>
    <w:rsid w:val="003F60E0"/>
    <w:rsid w:val="003F6C47"/>
    <w:rsid w:val="003F6D15"/>
    <w:rsid w:val="003F7135"/>
    <w:rsid w:val="00400BF7"/>
    <w:rsid w:val="004016EB"/>
    <w:rsid w:val="00401B8A"/>
    <w:rsid w:val="00401B9C"/>
    <w:rsid w:val="00401D5A"/>
    <w:rsid w:val="00401E19"/>
    <w:rsid w:val="004031A5"/>
    <w:rsid w:val="0040322A"/>
    <w:rsid w:val="00403BEE"/>
    <w:rsid w:val="00404353"/>
    <w:rsid w:val="004045C8"/>
    <w:rsid w:val="00405365"/>
    <w:rsid w:val="00406566"/>
    <w:rsid w:val="0040679F"/>
    <w:rsid w:val="00410021"/>
    <w:rsid w:val="004105FB"/>
    <w:rsid w:val="00411015"/>
    <w:rsid w:val="004111F3"/>
    <w:rsid w:val="004116A8"/>
    <w:rsid w:val="00411B12"/>
    <w:rsid w:val="00411DC0"/>
    <w:rsid w:val="00412797"/>
    <w:rsid w:val="0041296E"/>
    <w:rsid w:val="00413ACA"/>
    <w:rsid w:val="00413EF1"/>
    <w:rsid w:val="0041463E"/>
    <w:rsid w:val="00414A92"/>
    <w:rsid w:val="0041515F"/>
    <w:rsid w:val="0041592F"/>
    <w:rsid w:val="00415C0F"/>
    <w:rsid w:val="004160B5"/>
    <w:rsid w:val="00416686"/>
    <w:rsid w:val="00416AE5"/>
    <w:rsid w:val="00416D5D"/>
    <w:rsid w:val="004170FF"/>
    <w:rsid w:val="004173E1"/>
    <w:rsid w:val="0041769F"/>
    <w:rsid w:val="0041784F"/>
    <w:rsid w:val="00420024"/>
    <w:rsid w:val="00421AC5"/>
    <w:rsid w:val="004223E4"/>
    <w:rsid w:val="00422554"/>
    <w:rsid w:val="00422773"/>
    <w:rsid w:val="00424A34"/>
    <w:rsid w:val="00424D8B"/>
    <w:rsid w:val="00425096"/>
    <w:rsid w:val="00425A86"/>
    <w:rsid w:val="00425D3C"/>
    <w:rsid w:val="00425DE7"/>
    <w:rsid w:val="00426B73"/>
    <w:rsid w:val="0042716D"/>
    <w:rsid w:val="0042753C"/>
    <w:rsid w:val="00430471"/>
    <w:rsid w:val="0043158D"/>
    <w:rsid w:val="0043188B"/>
    <w:rsid w:val="004322B3"/>
    <w:rsid w:val="00432A78"/>
    <w:rsid w:val="00432B49"/>
    <w:rsid w:val="00432B5C"/>
    <w:rsid w:val="00432CE1"/>
    <w:rsid w:val="004330A7"/>
    <w:rsid w:val="004333CA"/>
    <w:rsid w:val="00433A1F"/>
    <w:rsid w:val="00433CC8"/>
    <w:rsid w:val="004343A7"/>
    <w:rsid w:val="00434965"/>
    <w:rsid w:val="004351AF"/>
    <w:rsid w:val="004356A1"/>
    <w:rsid w:val="004358C7"/>
    <w:rsid w:val="00435CCF"/>
    <w:rsid w:val="00436FFA"/>
    <w:rsid w:val="00437178"/>
    <w:rsid w:val="00437764"/>
    <w:rsid w:val="00437977"/>
    <w:rsid w:val="00437EE1"/>
    <w:rsid w:val="00437FE5"/>
    <w:rsid w:val="0044060B"/>
    <w:rsid w:val="0044066D"/>
    <w:rsid w:val="0044085F"/>
    <w:rsid w:val="004408EF"/>
    <w:rsid w:val="00440F4B"/>
    <w:rsid w:val="00440F97"/>
    <w:rsid w:val="00441A66"/>
    <w:rsid w:val="00441AF1"/>
    <w:rsid w:val="00441D57"/>
    <w:rsid w:val="004422B7"/>
    <w:rsid w:val="0044246D"/>
    <w:rsid w:val="004426EA"/>
    <w:rsid w:val="004430A5"/>
    <w:rsid w:val="00443210"/>
    <w:rsid w:val="00443359"/>
    <w:rsid w:val="004447B5"/>
    <w:rsid w:val="00445301"/>
    <w:rsid w:val="004454F5"/>
    <w:rsid w:val="00445BB6"/>
    <w:rsid w:val="004462ED"/>
    <w:rsid w:val="00446682"/>
    <w:rsid w:val="0044681F"/>
    <w:rsid w:val="00446A99"/>
    <w:rsid w:val="004471A4"/>
    <w:rsid w:val="0044725A"/>
    <w:rsid w:val="00447B09"/>
    <w:rsid w:val="004500D1"/>
    <w:rsid w:val="00450351"/>
    <w:rsid w:val="004504EC"/>
    <w:rsid w:val="004506B3"/>
    <w:rsid w:val="00450F5B"/>
    <w:rsid w:val="00451714"/>
    <w:rsid w:val="00451ABB"/>
    <w:rsid w:val="00451BD0"/>
    <w:rsid w:val="00451D7A"/>
    <w:rsid w:val="004520D9"/>
    <w:rsid w:val="0045238A"/>
    <w:rsid w:val="004524D3"/>
    <w:rsid w:val="004527E5"/>
    <w:rsid w:val="00452E89"/>
    <w:rsid w:val="004530D9"/>
    <w:rsid w:val="004544FC"/>
    <w:rsid w:val="00454620"/>
    <w:rsid w:val="00455B53"/>
    <w:rsid w:val="00455FFF"/>
    <w:rsid w:val="004577F8"/>
    <w:rsid w:val="00457AF9"/>
    <w:rsid w:val="00460025"/>
    <w:rsid w:val="00460805"/>
    <w:rsid w:val="00460B83"/>
    <w:rsid w:val="004611C1"/>
    <w:rsid w:val="004616D8"/>
    <w:rsid w:val="004616FC"/>
    <w:rsid w:val="004617E5"/>
    <w:rsid w:val="0046263A"/>
    <w:rsid w:val="004626E7"/>
    <w:rsid w:val="0046272E"/>
    <w:rsid w:val="0046277F"/>
    <w:rsid w:val="004629C7"/>
    <w:rsid w:val="004630B3"/>
    <w:rsid w:val="004631FD"/>
    <w:rsid w:val="00463638"/>
    <w:rsid w:val="00463874"/>
    <w:rsid w:val="0046421B"/>
    <w:rsid w:val="004643FB"/>
    <w:rsid w:val="004650D9"/>
    <w:rsid w:val="00465BB1"/>
    <w:rsid w:val="004660F3"/>
    <w:rsid w:val="00466328"/>
    <w:rsid w:val="004665F3"/>
    <w:rsid w:val="004668E7"/>
    <w:rsid w:val="00466D94"/>
    <w:rsid w:val="004673DE"/>
    <w:rsid w:val="004676A2"/>
    <w:rsid w:val="00467723"/>
    <w:rsid w:val="00470389"/>
    <w:rsid w:val="00470A81"/>
    <w:rsid w:val="0047154E"/>
    <w:rsid w:val="00471EA5"/>
    <w:rsid w:val="004724DE"/>
    <w:rsid w:val="00472DAA"/>
    <w:rsid w:val="004732B8"/>
    <w:rsid w:val="004735CB"/>
    <w:rsid w:val="00473B08"/>
    <w:rsid w:val="00473BA2"/>
    <w:rsid w:val="00473F75"/>
    <w:rsid w:val="004746DC"/>
    <w:rsid w:val="004747D0"/>
    <w:rsid w:val="00474BB8"/>
    <w:rsid w:val="00474D2F"/>
    <w:rsid w:val="00474DAD"/>
    <w:rsid w:val="00475132"/>
    <w:rsid w:val="00475991"/>
    <w:rsid w:val="00475CA7"/>
    <w:rsid w:val="004761B0"/>
    <w:rsid w:val="00476268"/>
    <w:rsid w:val="004763D1"/>
    <w:rsid w:val="00477700"/>
    <w:rsid w:val="00477808"/>
    <w:rsid w:val="00480465"/>
    <w:rsid w:val="00481116"/>
    <w:rsid w:val="00481197"/>
    <w:rsid w:val="004814A3"/>
    <w:rsid w:val="004820DA"/>
    <w:rsid w:val="00482427"/>
    <w:rsid w:val="00482BAB"/>
    <w:rsid w:val="0048366A"/>
    <w:rsid w:val="00483AE3"/>
    <w:rsid w:val="00483FC0"/>
    <w:rsid w:val="00484114"/>
    <w:rsid w:val="004841E1"/>
    <w:rsid w:val="00484533"/>
    <w:rsid w:val="00484AF3"/>
    <w:rsid w:val="00484D0D"/>
    <w:rsid w:val="00485894"/>
    <w:rsid w:val="004863DF"/>
    <w:rsid w:val="0048687B"/>
    <w:rsid w:val="00486ED4"/>
    <w:rsid w:val="00486F95"/>
    <w:rsid w:val="00487200"/>
    <w:rsid w:val="00487323"/>
    <w:rsid w:val="00490521"/>
    <w:rsid w:val="0049083A"/>
    <w:rsid w:val="00490CA0"/>
    <w:rsid w:val="004911A5"/>
    <w:rsid w:val="00491988"/>
    <w:rsid w:val="004925FF"/>
    <w:rsid w:val="00492DE4"/>
    <w:rsid w:val="004933DA"/>
    <w:rsid w:val="004938B3"/>
    <w:rsid w:val="0049438F"/>
    <w:rsid w:val="004944B1"/>
    <w:rsid w:val="00494546"/>
    <w:rsid w:val="00494F0E"/>
    <w:rsid w:val="00496B3E"/>
    <w:rsid w:val="004970FA"/>
    <w:rsid w:val="00497AE8"/>
    <w:rsid w:val="00497F9A"/>
    <w:rsid w:val="004A1826"/>
    <w:rsid w:val="004A1EEC"/>
    <w:rsid w:val="004A2456"/>
    <w:rsid w:val="004A276B"/>
    <w:rsid w:val="004A32C1"/>
    <w:rsid w:val="004A347D"/>
    <w:rsid w:val="004A448F"/>
    <w:rsid w:val="004A48D6"/>
    <w:rsid w:val="004A4D5A"/>
    <w:rsid w:val="004A54D5"/>
    <w:rsid w:val="004A55DB"/>
    <w:rsid w:val="004A58E2"/>
    <w:rsid w:val="004A5961"/>
    <w:rsid w:val="004A5981"/>
    <w:rsid w:val="004A5E86"/>
    <w:rsid w:val="004A68D5"/>
    <w:rsid w:val="004A6AA4"/>
    <w:rsid w:val="004A6CD9"/>
    <w:rsid w:val="004A6D10"/>
    <w:rsid w:val="004A6F99"/>
    <w:rsid w:val="004A74D5"/>
    <w:rsid w:val="004A7B34"/>
    <w:rsid w:val="004A7DB5"/>
    <w:rsid w:val="004A7EDD"/>
    <w:rsid w:val="004B0503"/>
    <w:rsid w:val="004B0875"/>
    <w:rsid w:val="004B1802"/>
    <w:rsid w:val="004B1F56"/>
    <w:rsid w:val="004B220A"/>
    <w:rsid w:val="004B23AA"/>
    <w:rsid w:val="004B302D"/>
    <w:rsid w:val="004B304C"/>
    <w:rsid w:val="004B34C0"/>
    <w:rsid w:val="004B3B55"/>
    <w:rsid w:val="004B3F1D"/>
    <w:rsid w:val="004B448E"/>
    <w:rsid w:val="004B44AF"/>
    <w:rsid w:val="004B455A"/>
    <w:rsid w:val="004B4CB4"/>
    <w:rsid w:val="004B5129"/>
    <w:rsid w:val="004B56CC"/>
    <w:rsid w:val="004B5769"/>
    <w:rsid w:val="004B64C3"/>
    <w:rsid w:val="004B694C"/>
    <w:rsid w:val="004B6D66"/>
    <w:rsid w:val="004B6E77"/>
    <w:rsid w:val="004B78A1"/>
    <w:rsid w:val="004C0DAA"/>
    <w:rsid w:val="004C201B"/>
    <w:rsid w:val="004C2624"/>
    <w:rsid w:val="004C2E8E"/>
    <w:rsid w:val="004C3289"/>
    <w:rsid w:val="004C36BE"/>
    <w:rsid w:val="004C382F"/>
    <w:rsid w:val="004C3A4B"/>
    <w:rsid w:val="004C4426"/>
    <w:rsid w:val="004C4635"/>
    <w:rsid w:val="004C48F7"/>
    <w:rsid w:val="004C4916"/>
    <w:rsid w:val="004C4BBB"/>
    <w:rsid w:val="004C6A48"/>
    <w:rsid w:val="004C772A"/>
    <w:rsid w:val="004C7BAC"/>
    <w:rsid w:val="004D04C8"/>
    <w:rsid w:val="004D1210"/>
    <w:rsid w:val="004D1369"/>
    <w:rsid w:val="004D1B69"/>
    <w:rsid w:val="004D2902"/>
    <w:rsid w:val="004D2ADE"/>
    <w:rsid w:val="004D2AFC"/>
    <w:rsid w:val="004D2D1C"/>
    <w:rsid w:val="004D35A0"/>
    <w:rsid w:val="004D38C8"/>
    <w:rsid w:val="004D39C7"/>
    <w:rsid w:val="004D3BCD"/>
    <w:rsid w:val="004D40EA"/>
    <w:rsid w:val="004D4418"/>
    <w:rsid w:val="004D486A"/>
    <w:rsid w:val="004D5132"/>
    <w:rsid w:val="004D5FE9"/>
    <w:rsid w:val="004D604A"/>
    <w:rsid w:val="004D6071"/>
    <w:rsid w:val="004D6373"/>
    <w:rsid w:val="004D690A"/>
    <w:rsid w:val="004D6BA7"/>
    <w:rsid w:val="004D7050"/>
    <w:rsid w:val="004D7C64"/>
    <w:rsid w:val="004D7D18"/>
    <w:rsid w:val="004E02A0"/>
    <w:rsid w:val="004E0EDC"/>
    <w:rsid w:val="004E1290"/>
    <w:rsid w:val="004E201E"/>
    <w:rsid w:val="004E22E1"/>
    <w:rsid w:val="004E26F6"/>
    <w:rsid w:val="004E36A7"/>
    <w:rsid w:val="004E37A8"/>
    <w:rsid w:val="004E4297"/>
    <w:rsid w:val="004E51C4"/>
    <w:rsid w:val="004E5515"/>
    <w:rsid w:val="004E59DB"/>
    <w:rsid w:val="004E5CB0"/>
    <w:rsid w:val="004E7C1A"/>
    <w:rsid w:val="004F0597"/>
    <w:rsid w:val="004F0678"/>
    <w:rsid w:val="004F0880"/>
    <w:rsid w:val="004F0979"/>
    <w:rsid w:val="004F101E"/>
    <w:rsid w:val="004F1A3E"/>
    <w:rsid w:val="004F1B38"/>
    <w:rsid w:val="004F1C36"/>
    <w:rsid w:val="004F1FEE"/>
    <w:rsid w:val="004F209A"/>
    <w:rsid w:val="004F37A0"/>
    <w:rsid w:val="004F3C87"/>
    <w:rsid w:val="004F47DE"/>
    <w:rsid w:val="004F561C"/>
    <w:rsid w:val="004F6714"/>
    <w:rsid w:val="004F7622"/>
    <w:rsid w:val="004F7CFC"/>
    <w:rsid w:val="004F7DDF"/>
    <w:rsid w:val="005003C5"/>
    <w:rsid w:val="00500A31"/>
    <w:rsid w:val="005013DB"/>
    <w:rsid w:val="00501464"/>
    <w:rsid w:val="00501982"/>
    <w:rsid w:val="00501AB6"/>
    <w:rsid w:val="00502768"/>
    <w:rsid w:val="0050349B"/>
    <w:rsid w:val="00503E52"/>
    <w:rsid w:val="00504533"/>
    <w:rsid w:val="00504D80"/>
    <w:rsid w:val="00504EAD"/>
    <w:rsid w:val="00505EE4"/>
    <w:rsid w:val="005067C6"/>
    <w:rsid w:val="00506840"/>
    <w:rsid w:val="005075E9"/>
    <w:rsid w:val="00507DA0"/>
    <w:rsid w:val="00510F7C"/>
    <w:rsid w:val="00510F7E"/>
    <w:rsid w:val="00511028"/>
    <w:rsid w:val="00511D55"/>
    <w:rsid w:val="00511D99"/>
    <w:rsid w:val="00512303"/>
    <w:rsid w:val="005127A2"/>
    <w:rsid w:val="00512E69"/>
    <w:rsid w:val="005143FB"/>
    <w:rsid w:val="005145D1"/>
    <w:rsid w:val="00514795"/>
    <w:rsid w:val="005147DF"/>
    <w:rsid w:val="005149D2"/>
    <w:rsid w:val="00514D11"/>
    <w:rsid w:val="005150F6"/>
    <w:rsid w:val="0051518E"/>
    <w:rsid w:val="00515959"/>
    <w:rsid w:val="0051619A"/>
    <w:rsid w:val="005161C9"/>
    <w:rsid w:val="00516E6C"/>
    <w:rsid w:val="00516F16"/>
    <w:rsid w:val="0051755A"/>
    <w:rsid w:val="005177F0"/>
    <w:rsid w:val="00517C79"/>
    <w:rsid w:val="00517D51"/>
    <w:rsid w:val="005200D3"/>
    <w:rsid w:val="00521351"/>
    <w:rsid w:val="005225EF"/>
    <w:rsid w:val="00522852"/>
    <w:rsid w:val="005236E0"/>
    <w:rsid w:val="00523F13"/>
    <w:rsid w:val="00525C2E"/>
    <w:rsid w:val="00525FDB"/>
    <w:rsid w:val="005260CB"/>
    <w:rsid w:val="00526210"/>
    <w:rsid w:val="00526A90"/>
    <w:rsid w:val="005276A7"/>
    <w:rsid w:val="005279A3"/>
    <w:rsid w:val="00527D18"/>
    <w:rsid w:val="00527DEA"/>
    <w:rsid w:val="00530181"/>
    <w:rsid w:val="005304F6"/>
    <w:rsid w:val="00530BEC"/>
    <w:rsid w:val="005316D7"/>
    <w:rsid w:val="00531955"/>
    <w:rsid w:val="00532AED"/>
    <w:rsid w:val="00533522"/>
    <w:rsid w:val="00533CA8"/>
    <w:rsid w:val="005344F3"/>
    <w:rsid w:val="0053544F"/>
    <w:rsid w:val="00535B89"/>
    <w:rsid w:val="00535D5D"/>
    <w:rsid w:val="005363BA"/>
    <w:rsid w:val="005363D0"/>
    <w:rsid w:val="00536885"/>
    <w:rsid w:val="0053695F"/>
    <w:rsid w:val="005370B5"/>
    <w:rsid w:val="005370EA"/>
    <w:rsid w:val="00537385"/>
    <w:rsid w:val="005401F6"/>
    <w:rsid w:val="00540D01"/>
    <w:rsid w:val="00540E4C"/>
    <w:rsid w:val="0054246F"/>
    <w:rsid w:val="005427F4"/>
    <w:rsid w:val="00542A7B"/>
    <w:rsid w:val="00542BFA"/>
    <w:rsid w:val="00542D2B"/>
    <w:rsid w:val="00542D82"/>
    <w:rsid w:val="005433CE"/>
    <w:rsid w:val="00543583"/>
    <w:rsid w:val="00543C4F"/>
    <w:rsid w:val="00544068"/>
    <w:rsid w:val="00544996"/>
    <w:rsid w:val="00544E24"/>
    <w:rsid w:val="00545807"/>
    <w:rsid w:val="00546FB5"/>
    <w:rsid w:val="0054703A"/>
    <w:rsid w:val="005470A1"/>
    <w:rsid w:val="00547202"/>
    <w:rsid w:val="00547D49"/>
    <w:rsid w:val="005505F0"/>
    <w:rsid w:val="005510BC"/>
    <w:rsid w:val="00551E1C"/>
    <w:rsid w:val="005524FF"/>
    <w:rsid w:val="00552BAC"/>
    <w:rsid w:val="00552D5E"/>
    <w:rsid w:val="00553826"/>
    <w:rsid w:val="00553AAE"/>
    <w:rsid w:val="00553B3F"/>
    <w:rsid w:val="005543AE"/>
    <w:rsid w:val="00554CC7"/>
    <w:rsid w:val="00555047"/>
    <w:rsid w:val="00555537"/>
    <w:rsid w:val="00556626"/>
    <w:rsid w:val="00556B68"/>
    <w:rsid w:val="0055734E"/>
    <w:rsid w:val="0056104F"/>
    <w:rsid w:val="0056142A"/>
    <w:rsid w:val="00563270"/>
    <w:rsid w:val="0056333B"/>
    <w:rsid w:val="00563A07"/>
    <w:rsid w:val="00563BC3"/>
    <w:rsid w:val="00564853"/>
    <w:rsid w:val="0056519C"/>
    <w:rsid w:val="005653C7"/>
    <w:rsid w:val="00565479"/>
    <w:rsid w:val="005655CE"/>
    <w:rsid w:val="005656E5"/>
    <w:rsid w:val="00565D34"/>
    <w:rsid w:val="00565EF9"/>
    <w:rsid w:val="00566BF7"/>
    <w:rsid w:val="00566CAC"/>
    <w:rsid w:val="00566CDC"/>
    <w:rsid w:val="00567A73"/>
    <w:rsid w:val="00567AE7"/>
    <w:rsid w:val="00570134"/>
    <w:rsid w:val="00570329"/>
    <w:rsid w:val="00570B9C"/>
    <w:rsid w:val="00570F5D"/>
    <w:rsid w:val="00570FC5"/>
    <w:rsid w:val="005714F7"/>
    <w:rsid w:val="00571AF2"/>
    <w:rsid w:val="00571B69"/>
    <w:rsid w:val="00571CE0"/>
    <w:rsid w:val="00571FE3"/>
    <w:rsid w:val="00572F2D"/>
    <w:rsid w:val="0057336A"/>
    <w:rsid w:val="00573394"/>
    <w:rsid w:val="0057342C"/>
    <w:rsid w:val="00573E14"/>
    <w:rsid w:val="00573E42"/>
    <w:rsid w:val="00574172"/>
    <w:rsid w:val="005746C9"/>
    <w:rsid w:val="0057490C"/>
    <w:rsid w:val="00574C1F"/>
    <w:rsid w:val="005751DB"/>
    <w:rsid w:val="0057610A"/>
    <w:rsid w:val="005761F8"/>
    <w:rsid w:val="00576246"/>
    <w:rsid w:val="0057719E"/>
    <w:rsid w:val="005772AE"/>
    <w:rsid w:val="0057738B"/>
    <w:rsid w:val="005775FD"/>
    <w:rsid w:val="005779E0"/>
    <w:rsid w:val="00577A40"/>
    <w:rsid w:val="00577C2C"/>
    <w:rsid w:val="00577F52"/>
    <w:rsid w:val="005802F0"/>
    <w:rsid w:val="005811F7"/>
    <w:rsid w:val="00581BA9"/>
    <w:rsid w:val="00582E7D"/>
    <w:rsid w:val="005831CB"/>
    <w:rsid w:val="005834DD"/>
    <w:rsid w:val="005838BB"/>
    <w:rsid w:val="00583F32"/>
    <w:rsid w:val="005842EB"/>
    <w:rsid w:val="005845EB"/>
    <w:rsid w:val="00585850"/>
    <w:rsid w:val="00585DC3"/>
    <w:rsid w:val="005860C1"/>
    <w:rsid w:val="005860F8"/>
    <w:rsid w:val="00586205"/>
    <w:rsid w:val="00586B8B"/>
    <w:rsid w:val="005870B5"/>
    <w:rsid w:val="00587B18"/>
    <w:rsid w:val="00590570"/>
    <w:rsid w:val="0059081E"/>
    <w:rsid w:val="00590895"/>
    <w:rsid w:val="00590D97"/>
    <w:rsid w:val="00591003"/>
    <w:rsid w:val="0059129A"/>
    <w:rsid w:val="005912C0"/>
    <w:rsid w:val="005912C6"/>
    <w:rsid w:val="005916C1"/>
    <w:rsid w:val="00592123"/>
    <w:rsid w:val="005923A8"/>
    <w:rsid w:val="00593239"/>
    <w:rsid w:val="00593513"/>
    <w:rsid w:val="00593B12"/>
    <w:rsid w:val="00594291"/>
    <w:rsid w:val="005950C9"/>
    <w:rsid w:val="0059513B"/>
    <w:rsid w:val="00595A64"/>
    <w:rsid w:val="00595F9F"/>
    <w:rsid w:val="005967B2"/>
    <w:rsid w:val="005967D2"/>
    <w:rsid w:val="00596991"/>
    <w:rsid w:val="005977E6"/>
    <w:rsid w:val="005A09B6"/>
    <w:rsid w:val="005A0D65"/>
    <w:rsid w:val="005A0E30"/>
    <w:rsid w:val="005A2481"/>
    <w:rsid w:val="005A2E97"/>
    <w:rsid w:val="005A313F"/>
    <w:rsid w:val="005A323A"/>
    <w:rsid w:val="005A3912"/>
    <w:rsid w:val="005A391B"/>
    <w:rsid w:val="005A48D4"/>
    <w:rsid w:val="005A4E47"/>
    <w:rsid w:val="005A558E"/>
    <w:rsid w:val="005A5982"/>
    <w:rsid w:val="005A644F"/>
    <w:rsid w:val="005A690D"/>
    <w:rsid w:val="005A7683"/>
    <w:rsid w:val="005A79F4"/>
    <w:rsid w:val="005B0213"/>
    <w:rsid w:val="005B0675"/>
    <w:rsid w:val="005B0991"/>
    <w:rsid w:val="005B0C82"/>
    <w:rsid w:val="005B1C89"/>
    <w:rsid w:val="005B27A0"/>
    <w:rsid w:val="005B2EDB"/>
    <w:rsid w:val="005B307B"/>
    <w:rsid w:val="005B30A8"/>
    <w:rsid w:val="005B30F0"/>
    <w:rsid w:val="005B3205"/>
    <w:rsid w:val="005B37BB"/>
    <w:rsid w:val="005B3882"/>
    <w:rsid w:val="005B3D6D"/>
    <w:rsid w:val="005B4225"/>
    <w:rsid w:val="005B4469"/>
    <w:rsid w:val="005B508A"/>
    <w:rsid w:val="005B50DE"/>
    <w:rsid w:val="005B55EE"/>
    <w:rsid w:val="005B5719"/>
    <w:rsid w:val="005B6099"/>
    <w:rsid w:val="005B64B7"/>
    <w:rsid w:val="005B66FC"/>
    <w:rsid w:val="005B6FF8"/>
    <w:rsid w:val="005B732A"/>
    <w:rsid w:val="005B735E"/>
    <w:rsid w:val="005B742D"/>
    <w:rsid w:val="005B7C4E"/>
    <w:rsid w:val="005C095A"/>
    <w:rsid w:val="005C0F4E"/>
    <w:rsid w:val="005C107F"/>
    <w:rsid w:val="005C150C"/>
    <w:rsid w:val="005C1B15"/>
    <w:rsid w:val="005C1B2E"/>
    <w:rsid w:val="005C1BDB"/>
    <w:rsid w:val="005C1C01"/>
    <w:rsid w:val="005C1CF7"/>
    <w:rsid w:val="005C1FEB"/>
    <w:rsid w:val="005C21B3"/>
    <w:rsid w:val="005C21FD"/>
    <w:rsid w:val="005C3286"/>
    <w:rsid w:val="005C33F2"/>
    <w:rsid w:val="005C3823"/>
    <w:rsid w:val="005C3F20"/>
    <w:rsid w:val="005C4003"/>
    <w:rsid w:val="005C40AC"/>
    <w:rsid w:val="005C4298"/>
    <w:rsid w:val="005C497B"/>
    <w:rsid w:val="005C50DF"/>
    <w:rsid w:val="005C5107"/>
    <w:rsid w:val="005C5466"/>
    <w:rsid w:val="005C6531"/>
    <w:rsid w:val="005C6ADC"/>
    <w:rsid w:val="005C6F77"/>
    <w:rsid w:val="005D02C8"/>
    <w:rsid w:val="005D0A54"/>
    <w:rsid w:val="005D117F"/>
    <w:rsid w:val="005D15CE"/>
    <w:rsid w:val="005D25E3"/>
    <w:rsid w:val="005D27ED"/>
    <w:rsid w:val="005D2F81"/>
    <w:rsid w:val="005D4339"/>
    <w:rsid w:val="005D4671"/>
    <w:rsid w:val="005D4A84"/>
    <w:rsid w:val="005D4A8E"/>
    <w:rsid w:val="005D5ABC"/>
    <w:rsid w:val="005D62C7"/>
    <w:rsid w:val="005D6795"/>
    <w:rsid w:val="005D692F"/>
    <w:rsid w:val="005E0ABA"/>
    <w:rsid w:val="005E10B5"/>
    <w:rsid w:val="005E12E4"/>
    <w:rsid w:val="005E154F"/>
    <w:rsid w:val="005E1DC4"/>
    <w:rsid w:val="005E1FAF"/>
    <w:rsid w:val="005E2429"/>
    <w:rsid w:val="005E2CE2"/>
    <w:rsid w:val="005E2D2F"/>
    <w:rsid w:val="005E3952"/>
    <w:rsid w:val="005E454F"/>
    <w:rsid w:val="005E47D1"/>
    <w:rsid w:val="005E4A57"/>
    <w:rsid w:val="005E5A4C"/>
    <w:rsid w:val="005E5B3E"/>
    <w:rsid w:val="005E5B7B"/>
    <w:rsid w:val="005E5DE4"/>
    <w:rsid w:val="005E60C0"/>
    <w:rsid w:val="005E6424"/>
    <w:rsid w:val="005E6954"/>
    <w:rsid w:val="005E6BB2"/>
    <w:rsid w:val="005E72CC"/>
    <w:rsid w:val="005E78BD"/>
    <w:rsid w:val="005F0626"/>
    <w:rsid w:val="005F09C0"/>
    <w:rsid w:val="005F16ED"/>
    <w:rsid w:val="005F2459"/>
    <w:rsid w:val="005F2F34"/>
    <w:rsid w:val="005F3660"/>
    <w:rsid w:val="005F3CB1"/>
    <w:rsid w:val="005F3DB6"/>
    <w:rsid w:val="005F4516"/>
    <w:rsid w:val="005F4723"/>
    <w:rsid w:val="005F5126"/>
    <w:rsid w:val="005F540F"/>
    <w:rsid w:val="005F5DC4"/>
    <w:rsid w:val="005F768B"/>
    <w:rsid w:val="005F7A6A"/>
    <w:rsid w:val="006001ED"/>
    <w:rsid w:val="00600AE0"/>
    <w:rsid w:val="00600EAB"/>
    <w:rsid w:val="006013AD"/>
    <w:rsid w:val="00601561"/>
    <w:rsid w:val="00601758"/>
    <w:rsid w:val="00601C39"/>
    <w:rsid w:val="00601F9D"/>
    <w:rsid w:val="00602280"/>
    <w:rsid w:val="00603294"/>
    <w:rsid w:val="00603424"/>
    <w:rsid w:val="00603864"/>
    <w:rsid w:val="00603CC2"/>
    <w:rsid w:val="00604A8E"/>
    <w:rsid w:val="00604AF0"/>
    <w:rsid w:val="00604CF4"/>
    <w:rsid w:val="0060516A"/>
    <w:rsid w:val="006052A6"/>
    <w:rsid w:val="006056D9"/>
    <w:rsid w:val="00605BB7"/>
    <w:rsid w:val="006061C1"/>
    <w:rsid w:val="006061E8"/>
    <w:rsid w:val="006066AE"/>
    <w:rsid w:val="00606BFB"/>
    <w:rsid w:val="00606EDD"/>
    <w:rsid w:val="0060731C"/>
    <w:rsid w:val="00607652"/>
    <w:rsid w:val="00607705"/>
    <w:rsid w:val="00610034"/>
    <w:rsid w:val="0061040B"/>
    <w:rsid w:val="00610520"/>
    <w:rsid w:val="00611D62"/>
    <w:rsid w:val="00611F57"/>
    <w:rsid w:val="006121C9"/>
    <w:rsid w:val="0061372E"/>
    <w:rsid w:val="00614EED"/>
    <w:rsid w:val="00614F9F"/>
    <w:rsid w:val="006169B3"/>
    <w:rsid w:val="00616B46"/>
    <w:rsid w:val="00617156"/>
    <w:rsid w:val="0061773A"/>
    <w:rsid w:val="00620450"/>
    <w:rsid w:val="006212D8"/>
    <w:rsid w:val="0062135A"/>
    <w:rsid w:val="00621641"/>
    <w:rsid w:val="00621D07"/>
    <w:rsid w:val="00621F7A"/>
    <w:rsid w:val="006229DF"/>
    <w:rsid w:val="00622B49"/>
    <w:rsid w:val="00622CF4"/>
    <w:rsid w:val="00623647"/>
    <w:rsid w:val="00624633"/>
    <w:rsid w:val="006247D5"/>
    <w:rsid w:val="00625697"/>
    <w:rsid w:val="00625FFF"/>
    <w:rsid w:val="006266ED"/>
    <w:rsid w:val="00627469"/>
    <w:rsid w:val="00627476"/>
    <w:rsid w:val="0063017C"/>
    <w:rsid w:val="00631F39"/>
    <w:rsid w:val="00632012"/>
    <w:rsid w:val="0063273D"/>
    <w:rsid w:val="00633204"/>
    <w:rsid w:val="006332DC"/>
    <w:rsid w:val="0063349C"/>
    <w:rsid w:val="006335C7"/>
    <w:rsid w:val="00633A44"/>
    <w:rsid w:val="00633AE1"/>
    <w:rsid w:val="00633B83"/>
    <w:rsid w:val="006343EE"/>
    <w:rsid w:val="00634857"/>
    <w:rsid w:val="00634B22"/>
    <w:rsid w:val="00635830"/>
    <w:rsid w:val="00636486"/>
    <w:rsid w:val="00636897"/>
    <w:rsid w:val="00636AFB"/>
    <w:rsid w:val="00636DA7"/>
    <w:rsid w:val="00637122"/>
    <w:rsid w:val="0063790E"/>
    <w:rsid w:val="00640280"/>
    <w:rsid w:val="00640B7C"/>
    <w:rsid w:val="00640DE3"/>
    <w:rsid w:val="00641738"/>
    <w:rsid w:val="00641BE0"/>
    <w:rsid w:val="00641D1D"/>
    <w:rsid w:val="0064221A"/>
    <w:rsid w:val="00642B88"/>
    <w:rsid w:val="00642C23"/>
    <w:rsid w:val="006433D9"/>
    <w:rsid w:val="00643809"/>
    <w:rsid w:val="0064491C"/>
    <w:rsid w:val="00644C80"/>
    <w:rsid w:val="006462AA"/>
    <w:rsid w:val="0064633B"/>
    <w:rsid w:val="00646578"/>
    <w:rsid w:val="00647483"/>
    <w:rsid w:val="00647B33"/>
    <w:rsid w:val="00647C6A"/>
    <w:rsid w:val="00647D47"/>
    <w:rsid w:val="0065025E"/>
    <w:rsid w:val="0065050D"/>
    <w:rsid w:val="006507CD"/>
    <w:rsid w:val="00651DA3"/>
    <w:rsid w:val="00652249"/>
    <w:rsid w:val="00652304"/>
    <w:rsid w:val="00652884"/>
    <w:rsid w:val="00653749"/>
    <w:rsid w:val="00653D1C"/>
    <w:rsid w:val="00654459"/>
    <w:rsid w:val="00654D7F"/>
    <w:rsid w:val="00654EF0"/>
    <w:rsid w:val="0065533B"/>
    <w:rsid w:val="0065557B"/>
    <w:rsid w:val="00655B28"/>
    <w:rsid w:val="006561FF"/>
    <w:rsid w:val="00656270"/>
    <w:rsid w:val="00656F35"/>
    <w:rsid w:val="00657159"/>
    <w:rsid w:val="0065786A"/>
    <w:rsid w:val="00657B49"/>
    <w:rsid w:val="006609AA"/>
    <w:rsid w:val="00661115"/>
    <w:rsid w:val="0066168D"/>
    <w:rsid w:val="006619B9"/>
    <w:rsid w:val="00661A69"/>
    <w:rsid w:val="00662B74"/>
    <w:rsid w:val="00662E8B"/>
    <w:rsid w:val="006633B2"/>
    <w:rsid w:val="00663975"/>
    <w:rsid w:val="00664D2D"/>
    <w:rsid w:val="006651BF"/>
    <w:rsid w:val="00666461"/>
    <w:rsid w:val="006664E0"/>
    <w:rsid w:val="00667150"/>
    <w:rsid w:val="00670376"/>
    <w:rsid w:val="006708CA"/>
    <w:rsid w:val="00670F40"/>
    <w:rsid w:val="00671565"/>
    <w:rsid w:val="0067179B"/>
    <w:rsid w:val="006721CB"/>
    <w:rsid w:val="0067251B"/>
    <w:rsid w:val="00672AAD"/>
    <w:rsid w:val="00673443"/>
    <w:rsid w:val="006737B0"/>
    <w:rsid w:val="00675120"/>
    <w:rsid w:val="00675C9C"/>
    <w:rsid w:val="00676268"/>
    <w:rsid w:val="006773DF"/>
    <w:rsid w:val="00677963"/>
    <w:rsid w:val="00677B32"/>
    <w:rsid w:val="006809F5"/>
    <w:rsid w:val="00680FE6"/>
    <w:rsid w:val="00681272"/>
    <w:rsid w:val="006818D9"/>
    <w:rsid w:val="00681B10"/>
    <w:rsid w:val="006824FC"/>
    <w:rsid w:val="00682F5F"/>
    <w:rsid w:val="00682F66"/>
    <w:rsid w:val="00682F97"/>
    <w:rsid w:val="0068326E"/>
    <w:rsid w:val="00683377"/>
    <w:rsid w:val="006833DD"/>
    <w:rsid w:val="0068377B"/>
    <w:rsid w:val="00683851"/>
    <w:rsid w:val="006841F4"/>
    <w:rsid w:val="0068467B"/>
    <w:rsid w:val="0068580F"/>
    <w:rsid w:val="006866B4"/>
    <w:rsid w:val="006868B9"/>
    <w:rsid w:val="0068690D"/>
    <w:rsid w:val="006873C3"/>
    <w:rsid w:val="00687478"/>
    <w:rsid w:val="00687FEE"/>
    <w:rsid w:val="00690630"/>
    <w:rsid w:val="0069197C"/>
    <w:rsid w:val="006920B1"/>
    <w:rsid w:val="00693F0A"/>
    <w:rsid w:val="0069426E"/>
    <w:rsid w:val="0069435A"/>
    <w:rsid w:val="006945DB"/>
    <w:rsid w:val="00694861"/>
    <w:rsid w:val="006955B1"/>
    <w:rsid w:val="00695648"/>
    <w:rsid w:val="00695AD5"/>
    <w:rsid w:val="00695DB6"/>
    <w:rsid w:val="00695DB9"/>
    <w:rsid w:val="00696E05"/>
    <w:rsid w:val="00697DB2"/>
    <w:rsid w:val="00697E4B"/>
    <w:rsid w:val="006A060C"/>
    <w:rsid w:val="006A12D6"/>
    <w:rsid w:val="006A2B8A"/>
    <w:rsid w:val="006A2CB9"/>
    <w:rsid w:val="006A307B"/>
    <w:rsid w:val="006A3299"/>
    <w:rsid w:val="006A3A8A"/>
    <w:rsid w:val="006A4010"/>
    <w:rsid w:val="006A4FE1"/>
    <w:rsid w:val="006A6153"/>
    <w:rsid w:val="006A6334"/>
    <w:rsid w:val="006A749C"/>
    <w:rsid w:val="006A7633"/>
    <w:rsid w:val="006A76E8"/>
    <w:rsid w:val="006A7CC6"/>
    <w:rsid w:val="006B0213"/>
    <w:rsid w:val="006B16E8"/>
    <w:rsid w:val="006B2510"/>
    <w:rsid w:val="006B28CA"/>
    <w:rsid w:val="006B2CE0"/>
    <w:rsid w:val="006B2E76"/>
    <w:rsid w:val="006B3813"/>
    <w:rsid w:val="006B3CC9"/>
    <w:rsid w:val="006B43A9"/>
    <w:rsid w:val="006B4668"/>
    <w:rsid w:val="006B4C6C"/>
    <w:rsid w:val="006B4F19"/>
    <w:rsid w:val="006B4FB6"/>
    <w:rsid w:val="006B5343"/>
    <w:rsid w:val="006B53B2"/>
    <w:rsid w:val="006B55CA"/>
    <w:rsid w:val="006B55F4"/>
    <w:rsid w:val="006B562B"/>
    <w:rsid w:val="006B5A4E"/>
    <w:rsid w:val="006B5B18"/>
    <w:rsid w:val="006B6335"/>
    <w:rsid w:val="006B68A1"/>
    <w:rsid w:val="006B73B5"/>
    <w:rsid w:val="006B7550"/>
    <w:rsid w:val="006B764D"/>
    <w:rsid w:val="006B7C36"/>
    <w:rsid w:val="006C0473"/>
    <w:rsid w:val="006C0913"/>
    <w:rsid w:val="006C0977"/>
    <w:rsid w:val="006C4555"/>
    <w:rsid w:val="006C45CA"/>
    <w:rsid w:val="006C504F"/>
    <w:rsid w:val="006C6DB2"/>
    <w:rsid w:val="006C78A2"/>
    <w:rsid w:val="006C7A31"/>
    <w:rsid w:val="006C7B31"/>
    <w:rsid w:val="006D078C"/>
    <w:rsid w:val="006D0C39"/>
    <w:rsid w:val="006D16CC"/>
    <w:rsid w:val="006D1C6F"/>
    <w:rsid w:val="006D2700"/>
    <w:rsid w:val="006D2717"/>
    <w:rsid w:val="006D3633"/>
    <w:rsid w:val="006D4194"/>
    <w:rsid w:val="006D44A9"/>
    <w:rsid w:val="006D535D"/>
    <w:rsid w:val="006D58CD"/>
    <w:rsid w:val="006D61E4"/>
    <w:rsid w:val="006D6945"/>
    <w:rsid w:val="006D6F09"/>
    <w:rsid w:val="006D7152"/>
    <w:rsid w:val="006D7BF0"/>
    <w:rsid w:val="006D7FA7"/>
    <w:rsid w:val="006E032C"/>
    <w:rsid w:val="006E095A"/>
    <w:rsid w:val="006E0E85"/>
    <w:rsid w:val="006E0EE3"/>
    <w:rsid w:val="006E104A"/>
    <w:rsid w:val="006E146A"/>
    <w:rsid w:val="006E285B"/>
    <w:rsid w:val="006E34AA"/>
    <w:rsid w:val="006E3C4C"/>
    <w:rsid w:val="006E428D"/>
    <w:rsid w:val="006E42F8"/>
    <w:rsid w:val="006E4354"/>
    <w:rsid w:val="006E489C"/>
    <w:rsid w:val="006E4C1E"/>
    <w:rsid w:val="006E51F2"/>
    <w:rsid w:val="006E5F3B"/>
    <w:rsid w:val="006E622A"/>
    <w:rsid w:val="006E68E4"/>
    <w:rsid w:val="006E78C4"/>
    <w:rsid w:val="006E7D75"/>
    <w:rsid w:val="006E7F85"/>
    <w:rsid w:val="006F07AD"/>
    <w:rsid w:val="006F12FD"/>
    <w:rsid w:val="006F1CF8"/>
    <w:rsid w:val="006F1D1B"/>
    <w:rsid w:val="006F1D5D"/>
    <w:rsid w:val="006F1EF1"/>
    <w:rsid w:val="006F244C"/>
    <w:rsid w:val="006F2B03"/>
    <w:rsid w:val="006F3A06"/>
    <w:rsid w:val="006F4212"/>
    <w:rsid w:val="006F4D5E"/>
    <w:rsid w:val="006F5CA4"/>
    <w:rsid w:val="006F76BD"/>
    <w:rsid w:val="006F78E4"/>
    <w:rsid w:val="007003E3"/>
    <w:rsid w:val="007004F5"/>
    <w:rsid w:val="0070072A"/>
    <w:rsid w:val="00700F54"/>
    <w:rsid w:val="007017E2"/>
    <w:rsid w:val="007023CC"/>
    <w:rsid w:val="0070264D"/>
    <w:rsid w:val="00702AFD"/>
    <w:rsid w:val="00702FA3"/>
    <w:rsid w:val="00703256"/>
    <w:rsid w:val="007032D8"/>
    <w:rsid w:val="0070357E"/>
    <w:rsid w:val="00703D9D"/>
    <w:rsid w:val="0070541E"/>
    <w:rsid w:val="00705CD4"/>
    <w:rsid w:val="0070616E"/>
    <w:rsid w:val="0070655D"/>
    <w:rsid w:val="00706BDA"/>
    <w:rsid w:val="00707065"/>
    <w:rsid w:val="00707398"/>
    <w:rsid w:val="007073BA"/>
    <w:rsid w:val="0070743C"/>
    <w:rsid w:val="0070757B"/>
    <w:rsid w:val="00710100"/>
    <w:rsid w:val="00710C44"/>
    <w:rsid w:val="00710E1B"/>
    <w:rsid w:val="007111A4"/>
    <w:rsid w:val="00711AA7"/>
    <w:rsid w:val="00712661"/>
    <w:rsid w:val="00712E6B"/>
    <w:rsid w:val="007131CE"/>
    <w:rsid w:val="007133FC"/>
    <w:rsid w:val="007146A7"/>
    <w:rsid w:val="0071491C"/>
    <w:rsid w:val="00714FE1"/>
    <w:rsid w:val="00715663"/>
    <w:rsid w:val="007156C5"/>
    <w:rsid w:val="00715DD7"/>
    <w:rsid w:val="00716154"/>
    <w:rsid w:val="00716682"/>
    <w:rsid w:val="0071680F"/>
    <w:rsid w:val="00716B01"/>
    <w:rsid w:val="00720730"/>
    <w:rsid w:val="0072099E"/>
    <w:rsid w:val="00721A47"/>
    <w:rsid w:val="00721D97"/>
    <w:rsid w:val="007224F6"/>
    <w:rsid w:val="00722CCD"/>
    <w:rsid w:val="007242F1"/>
    <w:rsid w:val="00724827"/>
    <w:rsid w:val="00724A5D"/>
    <w:rsid w:val="00725263"/>
    <w:rsid w:val="00725D05"/>
    <w:rsid w:val="00725F4F"/>
    <w:rsid w:val="00726D23"/>
    <w:rsid w:val="00726DC5"/>
    <w:rsid w:val="00727366"/>
    <w:rsid w:val="007278D9"/>
    <w:rsid w:val="00727D79"/>
    <w:rsid w:val="0073164B"/>
    <w:rsid w:val="00731A03"/>
    <w:rsid w:val="00731DCE"/>
    <w:rsid w:val="00731F71"/>
    <w:rsid w:val="00732D19"/>
    <w:rsid w:val="00732DAC"/>
    <w:rsid w:val="00732F2E"/>
    <w:rsid w:val="00733C45"/>
    <w:rsid w:val="0073561D"/>
    <w:rsid w:val="00735CF0"/>
    <w:rsid w:val="007362AE"/>
    <w:rsid w:val="00736520"/>
    <w:rsid w:val="00736D5A"/>
    <w:rsid w:val="00736E29"/>
    <w:rsid w:val="0073738A"/>
    <w:rsid w:val="007408A5"/>
    <w:rsid w:val="00740E76"/>
    <w:rsid w:val="007417CF"/>
    <w:rsid w:val="007418C3"/>
    <w:rsid w:val="007419B5"/>
    <w:rsid w:val="00741B9D"/>
    <w:rsid w:val="00742075"/>
    <w:rsid w:val="00742DF0"/>
    <w:rsid w:val="007438B9"/>
    <w:rsid w:val="00743E8D"/>
    <w:rsid w:val="00744A59"/>
    <w:rsid w:val="00744ED6"/>
    <w:rsid w:val="007455B1"/>
    <w:rsid w:val="00746A61"/>
    <w:rsid w:val="00747125"/>
    <w:rsid w:val="00747604"/>
    <w:rsid w:val="00747E3E"/>
    <w:rsid w:val="007503BD"/>
    <w:rsid w:val="0075076E"/>
    <w:rsid w:val="00750787"/>
    <w:rsid w:val="00751A47"/>
    <w:rsid w:val="0075235E"/>
    <w:rsid w:val="00752D0B"/>
    <w:rsid w:val="00752F27"/>
    <w:rsid w:val="007530F8"/>
    <w:rsid w:val="007542BD"/>
    <w:rsid w:val="007542D2"/>
    <w:rsid w:val="00754481"/>
    <w:rsid w:val="00754C32"/>
    <w:rsid w:val="00755396"/>
    <w:rsid w:val="00755553"/>
    <w:rsid w:val="007558A5"/>
    <w:rsid w:val="00755EF4"/>
    <w:rsid w:val="00756626"/>
    <w:rsid w:val="007568DB"/>
    <w:rsid w:val="00756AEA"/>
    <w:rsid w:val="00756CE8"/>
    <w:rsid w:val="00756F97"/>
    <w:rsid w:val="007571B1"/>
    <w:rsid w:val="00757610"/>
    <w:rsid w:val="00757B1E"/>
    <w:rsid w:val="00760B41"/>
    <w:rsid w:val="00760DC2"/>
    <w:rsid w:val="00760F26"/>
    <w:rsid w:val="0076170D"/>
    <w:rsid w:val="00761A81"/>
    <w:rsid w:val="00761ACA"/>
    <w:rsid w:val="00761B50"/>
    <w:rsid w:val="007626A3"/>
    <w:rsid w:val="0076318E"/>
    <w:rsid w:val="00763794"/>
    <w:rsid w:val="00764059"/>
    <w:rsid w:val="00764235"/>
    <w:rsid w:val="00764438"/>
    <w:rsid w:val="00764BC4"/>
    <w:rsid w:val="0076522B"/>
    <w:rsid w:val="007659CF"/>
    <w:rsid w:val="00766010"/>
    <w:rsid w:val="0077067F"/>
    <w:rsid w:val="00770720"/>
    <w:rsid w:val="0077104F"/>
    <w:rsid w:val="00771209"/>
    <w:rsid w:val="00773038"/>
    <w:rsid w:val="0077309C"/>
    <w:rsid w:val="00773459"/>
    <w:rsid w:val="007737D5"/>
    <w:rsid w:val="007740D1"/>
    <w:rsid w:val="0077473F"/>
    <w:rsid w:val="00775267"/>
    <w:rsid w:val="00775AAF"/>
    <w:rsid w:val="007762AC"/>
    <w:rsid w:val="007766B1"/>
    <w:rsid w:val="007768C6"/>
    <w:rsid w:val="00776CC7"/>
    <w:rsid w:val="00776EA4"/>
    <w:rsid w:val="00776EF3"/>
    <w:rsid w:val="0078029B"/>
    <w:rsid w:val="00780375"/>
    <w:rsid w:val="00780461"/>
    <w:rsid w:val="00780907"/>
    <w:rsid w:val="00780ACB"/>
    <w:rsid w:val="00780E37"/>
    <w:rsid w:val="00780E90"/>
    <w:rsid w:val="007811DE"/>
    <w:rsid w:val="00781EA9"/>
    <w:rsid w:val="0078274E"/>
    <w:rsid w:val="00782B74"/>
    <w:rsid w:val="007830E1"/>
    <w:rsid w:val="00783486"/>
    <w:rsid w:val="007837CC"/>
    <w:rsid w:val="0078393D"/>
    <w:rsid w:val="00783AB4"/>
    <w:rsid w:val="00784644"/>
    <w:rsid w:val="00784868"/>
    <w:rsid w:val="00784E86"/>
    <w:rsid w:val="0078514D"/>
    <w:rsid w:val="0078557C"/>
    <w:rsid w:val="0078616C"/>
    <w:rsid w:val="007865E7"/>
    <w:rsid w:val="00786690"/>
    <w:rsid w:val="00787398"/>
    <w:rsid w:val="007874B6"/>
    <w:rsid w:val="007875BC"/>
    <w:rsid w:val="00787789"/>
    <w:rsid w:val="00787B1D"/>
    <w:rsid w:val="00787DBA"/>
    <w:rsid w:val="00790937"/>
    <w:rsid w:val="00791C2E"/>
    <w:rsid w:val="00791C8D"/>
    <w:rsid w:val="00792375"/>
    <w:rsid w:val="0079319B"/>
    <w:rsid w:val="0079345A"/>
    <w:rsid w:val="007936B9"/>
    <w:rsid w:val="0079393E"/>
    <w:rsid w:val="007940E9"/>
    <w:rsid w:val="007941C9"/>
    <w:rsid w:val="007946E1"/>
    <w:rsid w:val="007948CF"/>
    <w:rsid w:val="00794E55"/>
    <w:rsid w:val="00795724"/>
    <w:rsid w:val="00795B85"/>
    <w:rsid w:val="0079665B"/>
    <w:rsid w:val="007968EF"/>
    <w:rsid w:val="00796B65"/>
    <w:rsid w:val="00796C98"/>
    <w:rsid w:val="00797F24"/>
    <w:rsid w:val="00797FA0"/>
    <w:rsid w:val="007A03EE"/>
    <w:rsid w:val="007A1598"/>
    <w:rsid w:val="007A256C"/>
    <w:rsid w:val="007A286D"/>
    <w:rsid w:val="007A290A"/>
    <w:rsid w:val="007A2D3F"/>
    <w:rsid w:val="007A2F80"/>
    <w:rsid w:val="007A308A"/>
    <w:rsid w:val="007A31D0"/>
    <w:rsid w:val="007A32B3"/>
    <w:rsid w:val="007A37F9"/>
    <w:rsid w:val="007A39B1"/>
    <w:rsid w:val="007A4150"/>
    <w:rsid w:val="007A4155"/>
    <w:rsid w:val="007A4DF3"/>
    <w:rsid w:val="007A52B0"/>
    <w:rsid w:val="007A53E6"/>
    <w:rsid w:val="007A5630"/>
    <w:rsid w:val="007A5C09"/>
    <w:rsid w:val="007A6130"/>
    <w:rsid w:val="007A61E6"/>
    <w:rsid w:val="007A6752"/>
    <w:rsid w:val="007A6C26"/>
    <w:rsid w:val="007A73F2"/>
    <w:rsid w:val="007A759F"/>
    <w:rsid w:val="007A7977"/>
    <w:rsid w:val="007B0277"/>
    <w:rsid w:val="007B02F7"/>
    <w:rsid w:val="007B0406"/>
    <w:rsid w:val="007B091D"/>
    <w:rsid w:val="007B0E10"/>
    <w:rsid w:val="007B132E"/>
    <w:rsid w:val="007B16E0"/>
    <w:rsid w:val="007B2139"/>
    <w:rsid w:val="007B2297"/>
    <w:rsid w:val="007B2318"/>
    <w:rsid w:val="007B26C8"/>
    <w:rsid w:val="007B27AF"/>
    <w:rsid w:val="007B28E4"/>
    <w:rsid w:val="007B2C23"/>
    <w:rsid w:val="007B345A"/>
    <w:rsid w:val="007B3634"/>
    <w:rsid w:val="007B3BEA"/>
    <w:rsid w:val="007B459C"/>
    <w:rsid w:val="007B69E7"/>
    <w:rsid w:val="007B6EDE"/>
    <w:rsid w:val="007B7D7F"/>
    <w:rsid w:val="007C000D"/>
    <w:rsid w:val="007C08AF"/>
    <w:rsid w:val="007C0CD3"/>
    <w:rsid w:val="007C20CA"/>
    <w:rsid w:val="007C25BB"/>
    <w:rsid w:val="007C2CD4"/>
    <w:rsid w:val="007C2D4B"/>
    <w:rsid w:val="007C3491"/>
    <w:rsid w:val="007C40FB"/>
    <w:rsid w:val="007C43F0"/>
    <w:rsid w:val="007C4C7D"/>
    <w:rsid w:val="007C6305"/>
    <w:rsid w:val="007C6B46"/>
    <w:rsid w:val="007C73D8"/>
    <w:rsid w:val="007C78A4"/>
    <w:rsid w:val="007C7A5A"/>
    <w:rsid w:val="007C7E83"/>
    <w:rsid w:val="007C7F84"/>
    <w:rsid w:val="007D053E"/>
    <w:rsid w:val="007D1536"/>
    <w:rsid w:val="007D2CBF"/>
    <w:rsid w:val="007D2F02"/>
    <w:rsid w:val="007D2F75"/>
    <w:rsid w:val="007D3001"/>
    <w:rsid w:val="007D3B65"/>
    <w:rsid w:val="007D4FB4"/>
    <w:rsid w:val="007D5B95"/>
    <w:rsid w:val="007D5DD6"/>
    <w:rsid w:val="007D6DD6"/>
    <w:rsid w:val="007D746A"/>
    <w:rsid w:val="007D7D07"/>
    <w:rsid w:val="007E0996"/>
    <w:rsid w:val="007E0CEE"/>
    <w:rsid w:val="007E1136"/>
    <w:rsid w:val="007E14F0"/>
    <w:rsid w:val="007E18F6"/>
    <w:rsid w:val="007E1F03"/>
    <w:rsid w:val="007E2392"/>
    <w:rsid w:val="007E2869"/>
    <w:rsid w:val="007E2D9F"/>
    <w:rsid w:val="007E2EEB"/>
    <w:rsid w:val="007E3034"/>
    <w:rsid w:val="007E3FBD"/>
    <w:rsid w:val="007E4B38"/>
    <w:rsid w:val="007E4EB2"/>
    <w:rsid w:val="007E5214"/>
    <w:rsid w:val="007E52EF"/>
    <w:rsid w:val="007E55A7"/>
    <w:rsid w:val="007E585D"/>
    <w:rsid w:val="007E5CF4"/>
    <w:rsid w:val="007E5EB3"/>
    <w:rsid w:val="007E5F4B"/>
    <w:rsid w:val="007E66D0"/>
    <w:rsid w:val="007E6907"/>
    <w:rsid w:val="007E6AFA"/>
    <w:rsid w:val="007E6F9C"/>
    <w:rsid w:val="007F0557"/>
    <w:rsid w:val="007F144F"/>
    <w:rsid w:val="007F14AB"/>
    <w:rsid w:val="007F18F1"/>
    <w:rsid w:val="007F1A6E"/>
    <w:rsid w:val="007F1BD2"/>
    <w:rsid w:val="007F1E9F"/>
    <w:rsid w:val="007F30DB"/>
    <w:rsid w:val="007F424F"/>
    <w:rsid w:val="007F5786"/>
    <w:rsid w:val="007F59D5"/>
    <w:rsid w:val="007F6F4D"/>
    <w:rsid w:val="007F79F7"/>
    <w:rsid w:val="0080034D"/>
    <w:rsid w:val="008008E2"/>
    <w:rsid w:val="0080155E"/>
    <w:rsid w:val="00801D92"/>
    <w:rsid w:val="0080205E"/>
    <w:rsid w:val="008020E4"/>
    <w:rsid w:val="0080222D"/>
    <w:rsid w:val="008024F3"/>
    <w:rsid w:val="00802696"/>
    <w:rsid w:val="008031FC"/>
    <w:rsid w:val="0080332C"/>
    <w:rsid w:val="008033F7"/>
    <w:rsid w:val="0080384A"/>
    <w:rsid w:val="00803CD3"/>
    <w:rsid w:val="008046ED"/>
    <w:rsid w:val="00804A67"/>
    <w:rsid w:val="00804B2A"/>
    <w:rsid w:val="00804FC7"/>
    <w:rsid w:val="008052BA"/>
    <w:rsid w:val="00805D45"/>
    <w:rsid w:val="0080611D"/>
    <w:rsid w:val="00806A10"/>
    <w:rsid w:val="00806B03"/>
    <w:rsid w:val="00807E78"/>
    <w:rsid w:val="008105FE"/>
    <w:rsid w:val="00810B1A"/>
    <w:rsid w:val="00811614"/>
    <w:rsid w:val="00811C2F"/>
    <w:rsid w:val="00812258"/>
    <w:rsid w:val="008129E0"/>
    <w:rsid w:val="00812C14"/>
    <w:rsid w:val="00812DEE"/>
    <w:rsid w:val="00813123"/>
    <w:rsid w:val="008134A0"/>
    <w:rsid w:val="00813563"/>
    <w:rsid w:val="00813AED"/>
    <w:rsid w:val="00813B77"/>
    <w:rsid w:val="00813CED"/>
    <w:rsid w:val="0081477A"/>
    <w:rsid w:val="0081498D"/>
    <w:rsid w:val="00814B83"/>
    <w:rsid w:val="008152F1"/>
    <w:rsid w:val="008162B0"/>
    <w:rsid w:val="0081673A"/>
    <w:rsid w:val="00816DE0"/>
    <w:rsid w:val="0081705E"/>
    <w:rsid w:val="00817ACB"/>
    <w:rsid w:val="00817C47"/>
    <w:rsid w:val="008200F3"/>
    <w:rsid w:val="0082012B"/>
    <w:rsid w:val="0082116D"/>
    <w:rsid w:val="00822586"/>
    <w:rsid w:val="008229D1"/>
    <w:rsid w:val="00822DED"/>
    <w:rsid w:val="008232DC"/>
    <w:rsid w:val="008235B2"/>
    <w:rsid w:val="008236EF"/>
    <w:rsid w:val="00823819"/>
    <w:rsid w:val="00823BA2"/>
    <w:rsid w:val="00823E98"/>
    <w:rsid w:val="0082476A"/>
    <w:rsid w:val="0082499D"/>
    <w:rsid w:val="00824F37"/>
    <w:rsid w:val="008253E2"/>
    <w:rsid w:val="0082560B"/>
    <w:rsid w:val="0082612D"/>
    <w:rsid w:val="0082680E"/>
    <w:rsid w:val="008269FE"/>
    <w:rsid w:val="008274D6"/>
    <w:rsid w:val="00827C16"/>
    <w:rsid w:val="008318D7"/>
    <w:rsid w:val="00832CDD"/>
    <w:rsid w:val="00832D6F"/>
    <w:rsid w:val="00833020"/>
    <w:rsid w:val="008339DC"/>
    <w:rsid w:val="008341D7"/>
    <w:rsid w:val="00834DE0"/>
    <w:rsid w:val="00834EC9"/>
    <w:rsid w:val="008356BE"/>
    <w:rsid w:val="008356EA"/>
    <w:rsid w:val="00836229"/>
    <w:rsid w:val="00836D8B"/>
    <w:rsid w:val="0083733D"/>
    <w:rsid w:val="00837440"/>
    <w:rsid w:val="00837867"/>
    <w:rsid w:val="00837946"/>
    <w:rsid w:val="0084005E"/>
    <w:rsid w:val="0084032E"/>
    <w:rsid w:val="008403EA"/>
    <w:rsid w:val="00840662"/>
    <w:rsid w:val="008416A4"/>
    <w:rsid w:val="008418F5"/>
    <w:rsid w:val="0084195C"/>
    <w:rsid w:val="008419A9"/>
    <w:rsid w:val="00841B22"/>
    <w:rsid w:val="00841E57"/>
    <w:rsid w:val="008425B9"/>
    <w:rsid w:val="00842FC5"/>
    <w:rsid w:val="00843527"/>
    <w:rsid w:val="00843D4D"/>
    <w:rsid w:val="00843D5E"/>
    <w:rsid w:val="00844582"/>
    <w:rsid w:val="00844AC1"/>
    <w:rsid w:val="00844E49"/>
    <w:rsid w:val="008456FA"/>
    <w:rsid w:val="00845EF3"/>
    <w:rsid w:val="00846432"/>
    <w:rsid w:val="0084696B"/>
    <w:rsid w:val="008509E7"/>
    <w:rsid w:val="00850E32"/>
    <w:rsid w:val="008511A7"/>
    <w:rsid w:val="008513F3"/>
    <w:rsid w:val="008514D5"/>
    <w:rsid w:val="00851AFF"/>
    <w:rsid w:val="008524AF"/>
    <w:rsid w:val="008527E8"/>
    <w:rsid w:val="00852906"/>
    <w:rsid w:val="00852CC2"/>
    <w:rsid w:val="00853B35"/>
    <w:rsid w:val="00853F2A"/>
    <w:rsid w:val="0085499F"/>
    <w:rsid w:val="00854C9E"/>
    <w:rsid w:val="008564B5"/>
    <w:rsid w:val="0086014A"/>
    <w:rsid w:val="00860859"/>
    <w:rsid w:val="008615AB"/>
    <w:rsid w:val="00861A01"/>
    <w:rsid w:val="00861AC7"/>
    <w:rsid w:val="00862FDF"/>
    <w:rsid w:val="008634FC"/>
    <w:rsid w:val="00863C88"/>
    <w:rsid w:val="008640D6"/>
    <w:rsid w:val="008646D5"/>
    <w:rsid w:val="00864709"/>
    <w:rsid w:val="00865EB3"/>
    <w:rsid w:val="008675BD"/>
    <w:rsid w:val="00870194"/>
    <w:rsid w:val="0087096E"/>
    <w:rsid w:val="0087101C"/>
    <w:rsid w:val="0087164A"/>
    <w:rsid w:val="00871B20"/>
    <w:rsid w:val="00871F77"/>
    <w:rsid w:val="00872072"/>
    <w:rsid w:val="008721DC"/>
    <w:rsid w:val="00872C57"/>
    <w:rsid w:val="00872F5D"/>
    <w:rsid w:val="00873503"/>
    <w:rsid w:val="00873761"/>
    <w:rsid w:val="0087439F"/>
    <w:rsid w:val="00874A33"/>
    <w:rsid w:val="00874CA8"/>
    <w:rsid w:val="00874FFF"/>
    <w:rsid w:val="00875F27"/>
    <w:rsid w:val="0087744C"/>
    <w:rsid w:val="00877FE1"/>
    <w:rsid w:val="00880E30"/>
    <w:rsid w:val="008810AE"/>
    <w:rsid w:val="00881A52"/>
    <w:rsid w:val="00881A9C"/>
    <w:rsid w:val="008827BF"/>
    <w:rsid w:val="00883562"/>
    <w:rsid w:val="00883AA2"/>
    <w:rsid w:val="00883DE2"/>
    <w:rsid w:val="00883FDC"/>
    <w:rsid w:val="00884165"/>
    <w:rsid w:val="00884278"/>
    <w:rsid w:val="00884431"/>
    <w:rsid w:val="0088455C"/>
    <w:rsid w:val="008845C2"/>
    <w:rsid w:val="00885D58"/>
    <w:rsid w:val="00886763"/>
    <w:rsid w:val="00887E94"/>
    <w:rsid w:val="00890448"/>
    <w:rsid w:val="008908D2"/>
    <w:rsid w:val="00890B94"/>
    <w:rsid w:val="00890C75"/>
    <w:rsid w:val="00890CAF"/>
    <w:rsid w:val="008917E3"/>
    <w:rsid w:val="00891B43"/>
    <w:rsid w:val="00891D06"/>
    <w:rsid w:val="00891F1C"/>
    <w:rsid w:val="0089271F"/>
    <w:rsid w:val="00893504"/>
    <w:rsid w:val="00893D48"/>
    <w:rsid w:val="00893DE8"/>
    <w:rsid w:val="00894BD1"/>
    <w:rsid w:val="0089612D"/>
    <w:rsid w:val="00896973"/>
    <w:rsid w:val="00896CB3"/>
    <w:rsid w:val="008971B2"/>
    <w:rsid w:val="008975CA"/>
    <w:rsid w:val="00897EFD"/>
    <w:rsid w:val="00897FB0"/>
    <w:rsid w:val="008A0CA3"/>
    <w:rsid w:val="008A0F2B"/>
    <w:rsid w:val="008A0FC7"/>
    <w:rsid w:val="008A1515"/>
    <w:rsid w:val="008A1946"/>
    <w:rsid w:val="008A1F29"/>
    <w:rsid w:val="008A25D3"/>
    <w:rsid w:val="008A2CC9"/>
    <w:rsid w:val="008A38A6"/>
    <w:rsid w:val="008A3931"/>
    <w:rsid w:val="008A3C61"/>
    <w:rsid w:val="008A3F5F"/>
    <w:rsid w:val="008A4186"/>
    <w:rsid w:val="008A4E69"/>
    <w:rsid w:val="008A5C41"/>
    <w:rsid w:val="008A5D1F"/>
    <w:rsid w:val="008A6765"/>
    <w:rsid w:val="008A685C"/>
    <w:rsid w:val="008A6F7F"/>
    <w:rsid w:val="008A7231"/>
    <w:rsid w:val="008A7EDA"/>
    <w:rsid w:val="008A7F5E"/>
    <w:rsid w:val="008B0137"/>
    <w:rsid w:val="008B0DCF"/>
    <w:rsid w:val="008B1134"/>
    <w:rsid w:val="008B13F1"/>
    <w:rsid w:val="008B2317"/>
    <w:rsid w:val="008B2509"/>
    <w:rsid w:val="008B26C3"/>
    <w:rsid w:val="008B27E2"/>
    <w:rsid w:val="008B34F7"/>
    <w:rsid w:val="008B3632"/>
    <w:rsid w:val="008B404D"/>
    <w:rsid w:val="008B4202"/>
    <w:rsid w:val="008B4652"/>
    <w:rsid w:val="008B6961"/>
    <w:rsid w:val="008B6CB5"/>
    <w:rsid w:val="008B72BB"/>
    <w:rsid w:val="008B756F"/>
    <w:rsid w:val="008B795E"/>
    <w:rsid w:val="008B7C9F"/>
    <w:rsid w:val="008B7E7B"/>
    <w:rsid w:val="008C03F1"/>
    <w:rsid w:val="008C06DE"/>
    <w:rsid w:val="008C0712"/>
    <w:rsid w:val="008C0897"/>
    <w:rsid w:val="008C21FC"/>
    <w:rsid w:val="008C223E"/>
    <w:rsid w:val="008C2592"/>
    <w:rsid w:val="008C268B"/>
    <w:rsid w:val="008C2814"/>
    <w:rsid w:val="008C2AC6"/>
    <w:rsid w:val="008C2D2E"/>
    <w:rsid w:val="008C3B3A"/>
    <w:rsid w:val="008C46D9"/>
    <w:rsid w:val="008C59AF"/>
    <w:rsid w:val="008C6238"/>
    <w:rsid w:val="008C6265"/>
    <w:rsid w:val="008C6E8B"/>
    <w:rsid w:val="008C7CCE"/>
    <w:rsid w:val="008D058E"/>
    <w:rsid w:val="008D08FD"/>
    <w:rsid w:val="008D0983"/>
    <w:rsid w:val="008D0E4A"/>
    <w:rsid w:val="008D0F55"/>
    <w:rsid w:val="008D2314"/>
    <w:rsid w:val="008D2D0A"/>
    <w:rsid w:val="008D2F0C"/>
    <w:rsid w:val="008D38EC"/>
    <w:rsid w:val="008D3A7E"/>
    <w:rsid w:val="008D3E04"/>
    <w:rsid w:val="008D3F7B"/>
    <w:rsid w:val="008D3F84"/>
    <w:rsid w:val="008D4352"/>
    <w:rsid w:val="008D4374"/>
    <w:rsid w:val="008D5205"/>
    <w:rsid w:val="008D59A7"/>
    <w:rsid w:val="008D5CAB"/>
    <w:rsid w:val="008D5DA2"/>
    <w:rsid w:val="008D5E27"/>
    <w:rsid w:val="008D5EEE"/>
    <w:rsid w:val="008D60C5"/>
    <w:rsid w:val="008D6308"/>
    <w:rsid w:val="008D73FF"/>
    <w:rsid w:val="008D7D9E"/>
    <w:rsid w:val="008E0950"/>
    <w:rsid w:val="008E0A63"/>
    <w:rsid w:val="008E1314"/>
    <w:rsid w:val="008E1326"/>
    <w:rsid w:val="008E142E"/>
    <w:rsid w:val="008E17D5"/>
    <w:rsid w:val="008E218B"/>
    <w:rsid w:val="008E30FF"/>
    <w:rsid w:val="008E39CA"/>
    <w:rsid w:val="008E3F61"/>
    <w:rsid w:val="008E40F7"/>
    <w:rsid w:val="008E4243"/>
    <w:rsid w:val="008E46DB"/>
    <w:rsid w:val="008E472F"/>
    <w:rsid w:val="008E4AF1"/>
    <w:rsid w:val="008E54E5"/>
    <w:rsid w:val="008E560E"/>
    <w:rsid w:val="008E5864"/>
    <w:rsid w:val="008E65A8"/>
    <w:rsid w:val="008E78AD"/>
    <w:rsid w:val="008E7B92"/>
    <w:rsid w:val="008F02A4"/>
    <w:rsid w:val="008F0790"/>
    <w:rsid w:val="008F0A63"/>
    <w:rsid w:val="008F19A5"/>
    <w:rsid w:val="008F1BC3"/>
    <w:rsid w:val="008F1F3E"/>
    <w:rsid w:val="008F1FA2"/>
    <w:rsid w:val="008F3714"/>
    <w:rsid w:val="008F4132"/>
    <w:rsid w:val="008F48FD"/>
    <w:rsid w:val="008F579B"/>
    <w:rsid w:val="008F6A07"/>
    <w:rsid w:val="008F6B11"/>
    <w:rsid w:val="00900AD6"/>
    <w:rsid w:val="00900F4C"/>
    <w:rsid w:val="009014F1"/>
    <w:rsid w:val="00901591"/>
    <w:rsid w:val="00901A6D"/>
    <w:rsid w:val="00901B8A"/>
    <w:rsid w:val="00902587"/>
    <w:rsid w:val="00902AE4"/>
    <w:rsid w:val="00903107"/>
    <w:rsid w:val="00903459"/>
    <w:rsid w:val="00903FFA"/>
    <w:rsid w:val="0090502E"/>
    <w:rsid w:val="00905D8A"/>
    <w:rsid w:val="00906D38"/>
    <w:rsid w:val="00906FE8"/>
    <w:rsid w:val="0090753E"/>
    <w:rsid w:val="00907B3A"/>
    <w:rsid w:val="00907D07"/>
    <w:rsid w:val="00907D13"/>
    <w:rsid w:val="00907D86"/>
    <w:rsid w:val="00910219"/>
    <w:rsid w:val="00910435"/>
    <w:rsid w:val="00910A10"/>
    <w:rsid w:val="00912498"/>
    <w:rsid w:val="0091277C"/>
    <w:rsid w:val="009127CF"/>
    <w:rsid w:val="00912E69"/>
    <w:rsid w:val="00913505"/>
    <w:rsid w:val="009136CA"/>
    <w:rsid w:val="009143A6"/>
    <w:rsid w:val="009150A2"/>
    <w:rsid w:val="009152BE"/>
    <w:rsid w:val="0091596D"/>
    <w:rsid w:val="00917066"/>
    <w:rsid w:val="009170C1"/>
    <w:rsid w:val="009179BC"/>
    <w:rsid w:val="00917D23"/>
    <w:rsid w:val="00920270"/>
    <w:rsid w:val="00920A68"/>
    <w:rsid w:val="00920CA8"/>
    <w:rsid w:val="00920DA5"/>
    <w:rsid w:val="00920F02"/>
    <w:rsid w:val="00920F07"/>
    <w:rsid w:val="009210EA"/>
    <w:rsid w:val="0092136D"/>
    <w:rsid w:val="00921EDC"/>
    <w:rsid w:val="009221E0"/>
    <w:rsid w:val="0092248D"/>
    <w:rsid w:val="00922EE1"/>
    <w:rsid w:val="0092472E"/>
    <w:rsid w:val="00925686"/>
    <w:rsid w:val="009262FA"/>
    <w:rsid w:val="00926654"/>
    <w:rsid w:val="00927389"/>
    <w:rsid w:val="009278F4"/>
    <w:rsid w:val="00927F0D"/>
    <w:rsid w:val="00930676"/>
    <w:rsid w:val="009312C0"/>
    <w:rsid w:val="00932D7E"/>
    <w:rsid w:val="00932F1D"/>
    <w:rsid w:val="009339BD"/>
    <w:rsid w:val="00933A06"/>
    <w:rsid w:val="00933FB3"/>
    <w:rsid w:val="0093403B"/>
    <w:rsid w:val="00934530"/>
    <w:rsid w:val="0093453E"/>
    <w:rsid w:val="009346FF"/>
    <w:rsid w:val="0093587F"/>
    <w:rsid w:val="00935F44"/>
    <w:rsid w:val="00936076"/>
    <w:rsid w:val="00936B2B"/>
    <w:rsid w:val="009371E1"/>
    <w:rsid w:val="0093783D"/>
    <w:rsid w:val="00937C8A"/>
    <w:rsid w:val="00937E88"/>
    <w:rsid w:val="009404FE"/>
    <w:rsid w:val="00941031"/>
    <w:rsid w:val="0094108C"/>
    <w:rsid w:val="00941442"/>
    <w:rsid w:val="0094155B"/>
    <w:rsid w:val="00941987"/>
    <w:rsid w:val="00941B9D"/>
    <w:rsid w:val="00941F02"/>
    <w:rsid w:val="009424B2"/>
    <w:rsid w:val="00942B93"/>
    <w:rsid w:val="00942C1D"/>
    <w:rsid w:val="009438D1"/>
    <w:rsid w:val="00943CB3"/>
    <w:rsid w:val="00945262"/>
    <w:rsid w:val="009454B2"/>
    <w:rsid w:val="009466D6"/>
    <w:rsid w:val="00946B9F"/>
    <w:rsid w:val="00946CCB"/>
    <w:rsid w:val="009470BA"/>
    <w:rsid w:val="009476B8"/>
    <w:rsid w:val="00947B98"/>
    <w:rsid w:val="00950625"/>
    <w:rsid w:val="00950E69"/>
    <w:rsid w:val="00951888"/>
    <w:rsid w:val="00951B6A"/>
    <w:rsid w:val="00952392"/>
    <w:rsid w:val="00953A65"/>
    <w:rsid w:val="009541B3"/>
    <w:rsid w:val="00954355"/>
    <w:rsid w:val="00954E22"/>
    <w:rsid w:val="00954EE7"/>
    <w:rsid w:val="00955137"/>
    <w:rsid w:val="00955140"/>
    <w:rsid w:val="0095585D"/>
    <w:rsid w:val="00955D48"/>
    <w:rsid w:val="009560B2"/>
    <w:rsid w:val="00956277"/>
    <w:rsid w:val="00956297"/>
    <w:rsid w:val="00957BBC"/>
    <w:rsid w:val="00960164"/>
    <w:rsid w:val="00960599"/>
    <w:rsid w:val="0096068F"/>
    <w:rsid w:val="00961052"/>
    <w:rsid w:val="00961346"/>
    <w:rsid w:val="0096200D"/>
    <w:rsid w:val="0096233C"/>
    <w:rsid w:val="009626F6"/>
    <w:rsid w:val="00962A6C"/>
    <w:rsid w:val="009655FC"/>
    <w:rsid w:val="00966568"/>
    <w:rsid w:val="009666F1"/>
    <w:rsid w:val="0096751F"/>
    <w:rsid w:val="009676A1"/>
    <w:rsid w:val="00967BA4"/>
    <w:rsid w:val="00967DFE"/>
    <w:rsid w:val="0097121E"/>
    <w:rsid w:val="00971597"/>
    <w:rsid w:val="009724A8"/>
    <w:rsid w:val="009724E5"/>
    <w:rsid w:val="00972608"/>
    <w:rsid w:val="009727FA"/>
    <w:rsid w:val="00972963"/>
    <w:rsid w:val="0097484F"/>
    <w:rsid w:val="00974BA1"/>
    <w:rsid w:val="009751FA"/>
    <w:rsid w:val="0097571E"/>
    <w:rsid w:val="009757EE"/>
    <w:rsid w:val="00975D11"/>
    <w:rsid w:val="009761B7"/>
    <w:rsid w:val="0097622F"/>
    <w:rsid w:val="00976EA7"/>
    <w:rsid w:val="009770D6"/>
    <w:rsid w:val="0097747E"/>
    <w:rsid w:val="009800D1"/>
    <w:rsid w:val="0098280B"/>
    <w:rsid w:val="009828A5"/>
    <w:rsid w:val="00983AB9"/>
    <w:rsid w:val="009841BD"/>
    <w:rsid w:val="0098432C"/>
    <w:rsid w:val="009843A6"/>
    <w:rsid w:val="009859AA"/>
    <w:rsid w:val="00985B9F"/>
    <w:rsid w:val="00985C55"/>
    <w:rsid w:val="00985F01"/>
    <w:rsid w:val="00986166"/>
    <w:rsid w:val="009865C3"/>
    <w:rsid w:val="00986ADD"/>
    <w:rsid w:val="00986F18"/>
    <w:rsid w:val="009872BB"/>
    <w:rsid w:val="009876B3"/>
    <w:rsid w:val="009876E1"/>
    <w:rsid w:val="00987804"/>
    <w:rsid w:val="00987E52"/>
    <w:rsid w:val="009908CA"/>
    <w:rsid w:val="00990B2F"/>
    <w:rsid w:val="00992020"/>
    <w:rsid w:val="0099204C"/>
    <w:rsid w:val="00992B7C"/>
    <w:rsid w:val="00993093"/>
    <w:rsid w:val="0099360A"/>
    <w:rsid w:val="00995A79"/>
    <w:rsid w:val="00995C0D"/>
    <w:rsid w:val="00996FEF"/>
    <w:rsid w:val="009971EF"/>
    <w:rsid w:val="00997370"/>
    <w:rsid w:val="00997671"/>
    <w:rsid w:val="009977D6"/>
    <w:rsid w:val="0099781F"/>
    <w:rsid w:val="009A05FA"/>
    <w:rsid w:val="009A1E89"/>
    <w:rsid w:val="009A23EA"/>
    <w:rsid w:val="009A2525"/>
    <w:rsid w:val="009A2559"/>
    <w:rsid w:val="009A2B5E"/>
    <w:rsid w:val="009A2C1F"/>
    <w:rsid w:val="009A2EFA"/>
    <w:rsid w:val="009A2F34"/>
    <w:rsid w:val="009A3213"/>
    <w:rsid w:val="009A428B"/>
    <w:rsid w:val="009A5699"/>
    <w:rsid w:val="009A59E8"/>
    <w:rsid w:val="009A5CC3"/>
    <w:rsid w:val="009A5E37"/>
    <w:rsid w:val="009A5E77"/>
    <w:rsid w:val="009A655B"/>
    <w:rsid w:val="009A683A"/>
    <w:rsid w:val="009A6CFE"/>
    <w:rsid w:val="009A6FDA"/>
    <w:rsid w:val="009B0593"/>
    <w:rsid w:val="009B177F"/>
    <w:rsid w:val="009B1D49"/>
    <w:rsid w:val="009B22C5"/>
    <w:rsid w:val="009B2365"/>
    <w:rsid w:val="009B325A"/>
    <w:rsid w:val="009B3881"/>
    <w:rsid w:val="009B3D67"/>
    <w:rsid w:val="009B3DA1"/>
    <w:rsid w:val="009B403C"/>
    <w:rsid w:val="009B4EFC"/>
    <w:rsid w:val="009B5102"/>
    <w:rsid w:val="009B52AE"/>
    <w:rsid w:val="009B6BF9"/>
    <w:rsid w:val="009B6EE1"/>
    <w:rsid w:val="009B6F3D"/>
    <w:rsid w:val="009B7400"/>
    <w:rsid w:val="009B79BA"/>
    <w:rsid w:val="009B7F74"/>
    <w:rsid w:val="009C027A"/>
    <w:rsid w:val="009C18A8"/>
    <w:rsid w:val="009C2BE1"/>
    <w:rsid w:val="009C34C0"/>
    <w:rsid w:val="009C3C65"/>
    <w:rsid w:val="009C49E6"/>
    <w:rsid w:val="009C5009"/>
    <w:rsid w:val="009C61B5"/>
    <w:rsid w:val="009C7150"/>
    <w:rsid w:val="009C7228"/>
    <w:rsid w:val="009D0945"/>
    <w:rsid w:val="009D11DA"/>
    <w:rsid w:val="009D17EA"/>
    <w:rsid w:val="009D190D"/>
    <w:rsid w:val="009D1CC5"/>
    <w:rsid w:val="009D24F3"/>
    <w:rsid w:val="009D295B"/>
    <w:rsid w:val="009D33E1"/>
    <w:rsid w:val="009D3BAD"/>
    <w:rsid w:val="009D417D"/>
    <w:rsid w:val="009D44F2"/>
    <w:rsid w:val="009D47CF"/>
    <w:rsid w:val="009D5806"/>
    <w:rsid w:val="009D67AB"/>
    <w:rsid w:val="009D6F09"/>
    <w:rsid w:val="009D6F56"/>
    <w:rsid w:val="009D7326"/>
    <w:rsid w:val="009D7400"/>
    <w:rsid w:val="009D782A"/>
    <w:rsid w:val="009E00EC"/>
    <w:rsid w:val="009E0281"/>
    <w:rsid w:val="009E056D"/>
    <w:rsid w:val="009E1278"/>
    <w:rsid w:val="009E1950"/>
    <w:rsid w:val="009E1A4A"/>
    <w:rsid w:val="009E1E62"/>
    <w:rsid w:val="009E1EB1"/>
    <w:rsid w:val="009E2B23"/>
    <w:rsid w:val="009E328D"/>
    <w:rsid w:val="009E3292"/>
    <w:rsid w:val="009E32BC"/>
    <w:rsid w:val="009E37F1"/>
    <w:rsid w:val="009E3AC3"/>
    <w:rsid w:val="009E4A4A"/>
    <w:rsid w:val="009E5CB7"/>
    <w:rsid w:val="009E5CF9"/>
    <w:rsid w:val="009E6167"/>
    <w:rsid w:val="009E7558"/>
    <w:rsid w:val="009F0F66"/>
    <w:rsid w:val="009F1932"/>
    <w:rsid w:val="009F1A36"/>
    <w:rsid w:val="009F1A8E"/>
    <w:rsid w:val="009F30F1"/>
    <w:rsid w:val="009F3146"/>
    <w:rsid w:val="009F345B"/>
    <w:rsid w:val="009F34E8"/>
    <w:rsid w:val="009F3534"/>
    <w:rsid w:val="009F37E0"/>
    <w:rsid w:val="009F38FB"/>
    <w:rsid w:val="009F4240"/>
    <w:rsid w:val="009F564B"/>
    <w:rsid w:val="009F5AF1"/>
    <w:rsid w:val="009F5F54"/>
    <w:rsid w:val="009F6300"/>
    <w:rsid w:val="009F67F9"/>
    <w:rsid w:val="009F6866"/>
    <w:rsid w:val="009F6C6E"/>
    <w:rsid w:val="009F71C0"/>
    <w:rsid w:val="009F7683"/>
    <w:rsid w:val="009F79B7"/>
    <w:rsid w:val="009F7BE5"/>
    <w:rsid w:val="00A001FA"/>
    <w:rsid w:val="00A00D87"/>
    <w:rsid w:val="00A01584"/>
    <w:rsid w:val="00A02652"/>
    <w:rsid w:val="00A02A01"/>
    <w:rsid w:val="00A0375C"/>
    <w:rsid w:val="00A037F7"/>
    <w:rsid w:val="00A03A23"/>
    <w:rsid w:val="00A03F6D"/>
    <w:rsid w:val="00A04AEA"/>
    <w:rsid w:val="00A0533E"/>
    <w:rsid w:val="00A0542C"/>
    <w:rsid w:val="00A05741"/>
    <w:rsid w:val="00A059A6"/>
    <w:rsid w:val="00A064EE"/>
    <w:rsid w:val="00A072AF"/>
    <w:rsid w:val="00A07BB8"/>
    <w:rsid w:val="00A1056C"/>
    <w:rsid w:val="00A11C55"/>
    <w:rsid w:val="00A12D96"/>
    <w:rsid w:val="00A13144"/>
    <w:rsid w:val="00A132A0"/>
    <w:rsid w:val="00A13342"/>
    <w:rsid w:val="00A13742"/>
    <w:rsid w:val="00A14E67"/>
    <w:rsid w:val="00A15075"/>
    <w:rsid w:val="00A15189"/>
    <w:rsid w:val="00A1591A"/>
    <w:rsid w:val="00A161DF"/>
    <w:rsid w:val="00A170AF"/>
    <w:rsid w:val="00A1740E"/>
    <w:rsid w:val="00A17515"/>
    <w:rsid w:val="00A2040F"/>
    <w:rsid w:val="00A20D99"/>
    <w:rsid w:val="00A2109F"/>
    <w:rsid w:val="00A218FB"/>
    <w:rsid w:val="00A22057"/>
    <w:rsid w:val="00A22935"/>
    <w:rsid w:val="00A22A0C"/>
    <w:rsid w:val="00A22A37"/>
    <w:rsid w:val="00A22C70"/>
    <w:rsid w:val="00A22F4C"/>
    <w:rsid w:val="00A2351D"/>
    <w:rsid w:val="00A23E66"/>
    <w:rsid w:val="00A2503A"/>
    <w:rsid w:val="00A25498"/>
    <w:rsid w:val="00A2554C"/>
    <w:rsid w:val="00A26D6C"/>
    <w:rsid w:val="00A27D93"/>
    <w:rsid w:val="00A300C9"/>
    <w:rsid w:val="00A30AFC"/>
    <w:rsid w:val="00A30D4B"/>
    <w:rsid w:val="00A319E8"/>
    <w:rsid w:val="00A320C4"/>
    <w:rsid w:val="00A32154"/>
    <w:rsid w:val="00A32487"/>
    <w:rsid w:val="00A328A6"/>
    <w:rsid w:val="00A32DDE"/>
    <w:rsid w:val="00A32F4C"/>
    <w:rsid w:val="00A33CE9"/>
    <w:rsid w:val="00A34229"/>
    <w:rsid w:val="00A345A9"/>
    <w:rsid w:val="00A35169"/>
    <w:rsid w:val="00A35E80"/>
    <w:rsid w:val="00A36050"/>
    <w:rsid w:val="00A362BB"/>
    <w:rsid w:val="00A362CE"/>
    <w:rsid w:val="00A362F1"/>
    <w:rsid w:val="00A368BB"/>
    <w:rsid w:val="00A36BB2"/>
    <w:rsid w:val="00A36DCE"/>
    <w:rsid w:val="00A37A60"/>
    <w:rsid w:val="00A400D1"/>
    <w:rsid w:val="00A401A7"/>
    <w:rsid w:val="00A4056C"/>
    <w:rsid w:val="00A40629"/>
    <w:rsid w:val="00A416DA"/>
    <w:rsid w:val="00A4202C"/>
    <w:rsid w:val="00A422CA"/>
    <w:rsid w:val="00A4245F"/>
    <w:rsid w:val="00A4262F"/>
    <w:rsid w:val="00A4288A"/>
    <w:rsid w:val="00A4299E"/>
    <w:rsid w:val="00A436B6"/>
    <w:rsid w:val="00A438B1"/>
    <w:rsid w:val="00A43DC6"/>
    <w:rsid w:val="00A4408E"/>
    <w:rsid w:val="00A4461C"/>
    <w:rsid w:val="00A44C82"/>
    <w:rsid w:val="00A46E05"/>
    <w:rsid w:val="00A4707D"/>
    <w:rsid w:val="00A50538"/>
    <w:rsid w:val="00A50BC1"/>
    <w:rsid w:val="00A50EC3"/>
    <w:rsid w:val="00A511E2"/>
    <w:rsid w:val="00A51C44"/>
    <w:rsid w:val="00A51CEC"/>
    <w:rsid w:val="00A51F12"/>
    <w:rsid w:val="00A5358A"/>
    <w:rsid w:val="00A53597"/>
    <w:rsid w:val="00A54169"/>
    <w:rsid w:val="00A55811"/>
    <w:rsid w:val="00A55C78"/>
    <w:rsid w:val="00A56064"/>
    <w:rsid w:val="00A56414"/>
    <w:rsid w:val="00A56473"/>
    <w:rsid w:val="00A566E4"/>
    <w:rsid w:val="00A56BDB"/>
    <w:rsid w:val="00A56E5A"/>
    <w:rsid w:val="00A6027D"/>
    <w:rsid w:val="00A602F7"/>
    <w:rsid w:val="00A604E7"/>
    <w:rsid w:val="00A6090A"/>
    <w:rsid w:val="00A61106"/>
    <w:rsid w:val="00A61400"/>
    <w:rsid w:val="00A615AB"/>
    <w:rsid w:val="00A61A40"/>
    <w:rsid w:val="00A620D9"/>
    <w:rsid w:val="00A62514"/>
    <w:rsid w:val="00A626FE"/>
    <w:rsid w:val="00A6276F"/>
    <w:rsid w:val="00A62B46"/>
    <w:rsid w:val="00A62D52"/>
    <w:rsid w:val="00A637F5"/>
    <w:rsid w:val="00A63AB7"/>
    <w:rsid w:val="00A648BE"/>
    <w:rsid w:val="00A64EAD"/>
    <w:rsid w:val="00A65015"/>
    <w:rsid w:val="00A66B94"/>
    <w:rsid w:val="00A671E4"/>
    <w:rsid w:val="00A675CC"/>
    <w:rsid w:val="00A67837"/>
    <w:rsid w:val="00A705BE"/>
    <w:rsid w:val="00A7060B"/>
    <w:rsid w:val="00A7131E"/>
    <w:rsid w:val="00A71AFE"/>
    <w:rsid w:val="00A71B8D"/>
    <w:rsid w:val="00A71D07"/>
    <w:rsid w:val="00A72540"/>
    <w:rsid w:val="00A725B2"/>
    <w:rsid w:val="00A73EBE"/>
    <w:rsid w:val="00A74CE8"/>
    <w:rsid w:val="00A74DEA"/>
    <w:rsid w:val="00A7534A"/>
    <w:rsid w:val="00A75E57"/>
    <w:rsid w:val="00A75EF9"/>
    <w:rsid w:val="00A76477"/>
    <w:rsid w:val="00A76580"/>
    <w:rsid w:val="00A76B2B"/>
    <w:rsid w:val="00A76CB9"/>
    <w:rsid w:val="00A77E53"/>
    <w:rsid w:val="00A77F93"/>
    <w:rsid w:val="00A801A9"/>
    <w:rsid w:val="00A80376"/>
    <w:rsid w:val="00A80DDF"/>
    <w:rsid w:val="00A8175A"/>
    <w:rsid w:val="00A81B78"/>
    <w:rsid w:val="00A81E8C"/>
    <w:rsid w:val="00A829E1"/>
    <w:rsid w:val="00A82C54"/>
    <w:rsid w:val="00A8330C"/>
    <w:rsid w:val="00A83323"/>
    <w:rsid w:val="00A837DC"/>
    <w:rsid w:val="00A83E37"/>
    <w:rsid w:val="00A8527A"/>
    <w:rsid w:val="00A85A78"/>
    <w:rsid w:val="00A85CBE"/>
    <w:rsid w:val="00A85EFB"/>
    <w:rsid w:val="00A868DD"/>
    <w:rsid w:val="00A8693F"/>
    <w:rsid w:val="00A87367"/>
    <w:rsid w:val="00A8744B"/>
    <w:rsid w:val="00A902D3"/>
    <w:rsid w:val="00A907A3"/>
    <w:rsid w:val="00A90B64"/>
    <w:rsid w:val="00A92B0B"/>
    <w:rsid w:val="00A92B18"/>
    <w:rsid w:val="00A92D69"/>
    <w:rsid w:val="00A93CF4"/>
    <w:rsid w:val="00A9406B"/>
    <w:rsid w:val="00A941A7"/>
    <w:rsid w:val="00A94412"/>
    <w:rsid w:val="00A94723"/>
    <w:rsid w:val="00A94BF3"/>
    <w:rsid w:val="00A94C30"/>
    <w:rsid w:val="00A9522F"/>
    <w:rsid w:val="00A952D7"/>
    <w:rsid w:val="00A954A1"/>
    <w:rsid w:val="00A97A83"/>
    <w:rsid w:val="00AA0256"/>
    <w:rsid w:val="00AA029E"/>
    <w:rsid w:val="00AA0589"/>
    <w:rsid w:val="00AA1047"/>
    <w:rsid w:val="00AA1053"/>
    <w:rsid w:val="00AA183F"/>
    <w:rsid w:val="00AA1B61"/>
    <w:rsid w:val="00AA21FE"/>
    <w:rsid w:val="00AA26E0"/>
    <w:rsid w:val="00AA2F26"/>
    <w:rsid w:val="00AA35EC"/>
    <w:rsid w:val="00AA3DAA"/>
    <w:rsid w:val="00AA3FC2"/>
    <w:rsid w:val="00AA414B"/>
    <w:rsid w:val="00AA4447"/>
    <w:rsid w:val="00AA5CD2"/>
    <w:rsid w:val="00AA607F"/>
    <w:rsid w:val="00AA65DB"/>
    <w:rsid w:val="00AA7654"/>
    <w:rsid w:val="00AA7E20"/>
    <w:rsid w:val="00AB0240"/>
    <w:rsid w:val="00AB02AF"/>
    <w:rsid w:val="00AB08C6"/>
    <w:rsid w:val="00AB0CB9"/>
    <w:rsid w:val="00AB13BA"/>
    <w:rsid w:val="00AB1873"/>
    <w:rsid w:val="00AB18F3"/>
    <w:rsid w:val="00AB21B4"/>
    <w:rsid w:val="00AB2566"/>
    <w:rsid w:val="00AB2D70"/>
    <w:rsid w:val="00AB3574"/>
    <w:rsid w:val="00AB3841"/>
    <w:rsid w:val="00AB3A8C"/>
    <w:rsid w:val="00AB3BEE"/>
    <w:rsid w:val="00AB4A4A"/>
    <w:rsid w:val="00AB4F64"/>
    <w:rsid w:val="00AB5CB8"/>
    <w:rsid w:val="00AB630D"/>
    <w:rsid w:val="00AB6CDC"/>
    <w:rsid w:val="00AB6E7F"/>
    <w:rsid w:val="00AB70EE"/>
    <w:rsid w:val="00AB7775"/>
    <w:rsid w:val="00AB7A56"/>
    <w:rsid w:val="00AC035E"/>
    <w:rsid w:val="00AC06B3"/>
    <w:rsid w:val="00AC0D90"/>
    <w:rsid w:val="00AC0EB9"/>
    <w:rsid w:val="00AC1188"/>
    <w:rsid w:val="00AC12D8"/>
    <w:rsid w:val="00AC15DC"/>
    <w:rsid w:val="00AC196A"/>
    <w:rsid w:val="00AC1C05"/>
    <w:rsid w:val="00AC2256"/>
    <w:rsid w:val="00AC24AF"/>
    <w:rsid w:val="00AC2BAC"/>
    <w:rsid w:val="00AC3079"/>
    <w:rsid w:val="00AC3247"/>
    <w:rsid w:val="00AC37D2"/>
    <w:rsid w:val="00AC3BC8"/>
    <w:rsid w:val="00AC4309"/>
    <w:rsid w:val="00AC44F7"/>
    <w:rsid w:val="00AC4A88"/>
    <w:rsid w:val="00AC65BF"/>
    <w:rsid w:val="00AC67BE"/>
    <w:rsid w:val="00AC689B"/>
    <w:rsid w:val="00AC6BD9"/>
    <w:rsid w:val="00AC7224"/>
    <w:rsid w:val="00AC7329"/>
    <w:rsid w:val="00AC7964"/>
    <w:rsid w:val="00AD0432"/>
    <w:rsid w:val="00AD0599"/>
    <w:rsid w:val="00AD09A2"/>
    <w:rsid w:val="00AD0D18"/>
    <w:rsid w:val="00AD1715"/>
    <w:rsid w:val="00AD179E"/>
    <w:rsid w:val="00AD18C1"/>
    <w:rsid w:val="00AD1974"/>
    <w:rsid w:val="00AD1C74"/>
    <w:rsid w:val="00AD2732"/>
    <w:rsid w:val="00AD30C9"/>
    <w:rsid w:val="00AD3205"/>
    <w:rsid w:val="00AD3B71"/>
    <w:rsid w:val="00AD3D21"/>
    <w:rsid w:val="00AD41BB"/>
    <w:rsid w:val="00AD4867"/>
    <w:rsid w:val="00AD5009"/>
    <w:rsid w:val="00AD5145"/>
    <w:rsid w:val="00AD533D"/>
    <w:rsid w:val="00AD546C"/>
    <w:rsid w:val="00AD60D9"/>
    <w:rsid w:val="00AD642F"/>
    <w:rsid w:val="00AD6441"/>
    <w:rsid w:val="00AD6A71"/>
    <w:rsid w:val="00AD70A9"/>
    <w:rsid w:val="00AD718C"/>
    <w:rsid w:val="00AD71CC"/>
    <w:rsid w:val="00AE030D"/>
    <w:rsid w:val="00AE0ACC"/>
    <w:rsid w:val="00AE13E1"/>
    <w:rsid w:val="00AE1A00"/>
    <w:rsid w:val="00AE1F32"/>
    <w:rsid w:val="00AE2087"/>
    <w:rsid w:val="00AE3E67"/>
    <w:rsid w:val="00AE4893"/>
    <w:rsid w:val="00AE49D0"/>
    <w:rsid w:val="00AE4E31"/>
    <w:rsid w:val="00AE565C"/>
    <w:rsid w:val="00AE6E11"/>
    <w:rsid w:val="00AE71D9"/>
    <w:rsid w:val="00AE7230"/>
    <w:rsid w:val="00AE7BA4"/>
    <w:rsid w:val="00AF005A"/>
    <w:rsid w:val="00AF1289"/>
    <w:rsid w:val="00AF1733"/>
    <w:rsid w:val="00AF1AC2"/>
    <w:rsid w:val="00AF246C"/>
    <w:rsid w:val="00AF2F61"/>
    <w:rsid w:val="00AF302D"/>
    <w:rsid w:val="00AF3E49"/>
    <w:rsid w:val="00AF4330"/>
    <w:rsid w:val="00AF4882"/>
    <w:rsid w:val="00AF56E1"/>
    <w:rsid w:val="00AF59C9"/>
    <w:rsid w:val="00AF64F1"/>
    <w:rsid w:val="00AF64FE"/>
    <w:rsid w:val="00AF6776"/>
    <w:rsid w:val="00AF6960"/>
    <w:rsid w:val="00AF6B15"/>
    <w:rsid w:val="00AF6D4A"/>
    <w:rsid w:val="00AF6E0E"/>
    <w:rsid w:val="00AF6EF5"/>
    <w:rsid w:val="00AF775B"/>
    <w:rsid w:val="00B002FF"/>
    <w:rsid w:val="00B00709"/>
    <w:rsid w:val="00B00753"/>
    <w:rsid w:val="00B0103E"/>
    <w:rsid w:val="00B013AD"/>
    <w:rsid w:val="00B015C2"/>
    <w:rsid w:val="00B02374"/>
    <w:rsid w:val="00B03157"/>
    <w:rsid w:val="00B031B1"/>
    <w:rsid w:val="00B03FE5"/>
    <w:rsid w:val="00B04F3B"/>
    <w:rsid w:val="00B050E9"/>
    <w:rsid w:val="00B057AC"/>
    <w:rsid w:val="00B05BF1"/>
    <w:rsid w:val="00B06DA1"/>
    <w:rsid w:val="00B07567"/>
    <w:rsid w:val="00B0793F"/>
    <w:rsid w:val="00B07B86"/>
    <w:rsid w:val="00B07D16"/>
    <w:rsid w:val="00B07F17"/>
    <w:rsid w:val="00B105CA"/>
    <w:rsid w:val="00B10C14"/>
    <w:rsid w:val="00B10D4C"/>
    <w:rsid w:val="00B10E25"/>
    <w:rsid w:val="00B11115"/>
    <w:rsid w:val="00B11D41"/>
    <w:rsid w:val="00B11FEB"/>
    <w:rsid w:val="00B122A9"/>
    <w:rsid w:val="00B12510"/>
    <w:rsid w:val="00B12F24"/>
    <w:rsid w:val="00B132B2"/>
    <w:rsid w:val="00B132BE"/>
    <w:rsid w:val="00B13E15"/>
    <w:rsid w:val="00B14030"/>
    <w:rsid w:val="00B143C5"/>
    <w:rsid w:val="00B1468F"/>
    <w:rsid w:val="00B14BB6"/>
    <w:rsid w:val="00B15151"/>
    <w:rsid w:val="00B15853"/>
    <w:rsid w:val="00B15DEC"/>
    <w:rsid w:val="00B15FB3"/>
    <w:rsid w:val="00B164FD"/>
    <w:rsid w:val="00B1682F"/>
    <w:rsid w:val="00B16A45"/>
    <w:rsid w:val="00B16DBB"/>
    <w:rsid w:val="00B16E38"/>
    <w:rsid w:val="00B16F3A"/>
    <w:rsid w:val="00B17095"/>
    <w:rsid w:val="00B1772E"/>
    <w:rsid w:val="00B17C71"/>
    <w:rsid w:val="00B17CE8"/>
    <w:rsid w:val="00B20445"/>
    <w:rsid w:val="00B212B0"/>
    <w:rsid w:val="00B22AA1"/>
    <w:rsid w:val="00B22F45"/>
    <w:rsid w:val="00B2320E"/>
    <w:rsid w:val="00B2359B"/>
    <w:rsid w:val="00B23924"/>
    <w:rsid w:val="00B2411C"/>
    <w:rsid w:val="00B24701"/>
    <w:rsid w:val="00B24CF8"/>
    <w:rsid w:val="00B24E68"/>
    <w:rsid w:val="00B25747"/>
    <w:rsid w:val="00B25F78"/>
    <w:rsid w:val="00B2610F"/>
    <w:rsid w:val="00B3043B"/>
    <w:rsid w:val="00B30440"/>
    <w:rsid w:val="00B3048A"/>
    <w:rsid w:val="00B30D44"/>
    <w:rsid w:val="00B31314"/>
    <w:rsid w:val="00B319D6"/>
    <w:rsid w:val="00B31BDA"/>
    <w:rsid w:val="00B325F8"/>
    <w:rsid w:val="00B32620"/>
    <w:rsid w:val="00B32994"/>
    <w:rsid w:val="00B333D4"/>
    <w:rsid w:val="00B33C93"/>
    <w:rsid w:val="00B33CD2"/>
    <w:rsid w:val="00B33DC2"/>
    <w:rsid w:val="00B33E96"/>
    <w:rsid w:val="00B344D9"/>
    <w:rsid w:val="00B347AF"/>
    <w:rsid w:val="00B348FB"/>
    <w:rsid w:val="00B350B7"/>
    <w:rsid w:val="00B3513F"/>
    <w:rsid w:val="00B35757"/>
    <w:rsid w:val="00B35878"/>
    <w:rsid w:val="00B36332"/>
    <w:rsid w:val="00B36F45"/>
    <w:rsid w:val="00B372DC"/>
    <w:rsid w:val="00B37330"/>
    <w:rsid w:val="00B373D7"/>
    <w:rsid w:val="00B375D6"/>
    <w:rsid w:val="00B376F5"/>
    <w:rsid w:val="00B37C44"/>
    <w:rsid w:val="00B37D53"/>
    <w:rsid w:val="00B4021E"/>
    <w:rsid w:val="00B4051D"/>
    <w:rsid w:val="00B40A2E"/>
    <w:rsid w:val="00B41BCA"/>
    <w:rsid w:val="00B41F58"/>
    <w:rsid w:val="00B43136"/>
    <w:rsid w:val="00B43240"/>
    <w:rsid w:val="00B432A6"/>
    <w:rsid w:val="00B44799"/>
    <w:rsid w:val="00B44984"/>
    <w:rsid w:val="00B44BE9"/>
    <w:rsid w:val="00B44D23"/>
    <w:rsid w:val="00B458DE"/>
    <w:rsid w:val="00B4655C"/>
    <w:rsid w:val="00B466CA"/>
    <w:rsid w:val="00B46B27"/>
    <w:rsid w:val="00B46C02"/>
    <w:rsid w:val="00B4792A"/>
    <w:rsid w:val="00B5041D"/>
    <w:rsid w:val="00B505C0"/>
    <w:rsid w:val="00B506EF"/>
    <w:rsid w:val="00B50CAB"/>
    <w:rsid w:val="00B50E5B"/>
    <w:rsid w:val="00B50F85"/>
    <w:rsid w:val="00B51B03"/>
    <w:rsid w:val="00B52125"/>
    <w:rsid w:val="00B525C3"/>
    <w:rsid w:val="00B53251"/>
    <w:rsid w:val="00B5379A"/>
    <w:rsid w:val="00B53A15"/>
    <w:rsid w:val="00B53B54"/>
    <w:rsid w:val="00B5403E"/>
    <w:rsid w:val="00B542C2"/>
    <w:rsid w:val="00B542E8"/>
    <w:rsid w:val="00B54FC3"/>
    <w:rsid w:val="00B5595C"/>
    <w:rsid w:val="00B56225"/>
    <w:rsid w:val="00B56537"/>
    <w:rsid w:val="00B56921"/>
    <w:rsid w:val="00B57139"/>
    <w:rsid w:val="00B571AC"/>
    <w:rsid w:val="00B57D6C"/>
    <w:rsid w:val="00B6029C"/>
    <w:rsid w:val="00B61B14"/>
    <w:rsid w:val="00B62A98"/>
    <w:rsid w:val="00B62CB6"/>
    <w:rsid w:val="00B62F87"/>
    <w:rsid w:val="00B63977"/>
    <w:rsid w:val="00B643FA"/>
    <w:rsid w:val="00B644CF"/>
    <w:rsid w:val="00B64620"/>
    <w:rsid w:val="00B6468B"/>
    <w:rsid w:val="00B64BCA"/>
    <w:rsid w:val="00B6512E"/>
    <w:rsid w:val="00B654B0"/>
    <w:rsid w:val="00B654DE"/>
    <w:rsid w:val="00B6579C"/>
    <w:rsid w:val="00B662E6"/>
    <w:rsid w:val="00B66AA4"/>
    <w:rsid w:val="00B66D3D"/>
    <w:rsid w:val="00B66D72"/>
    <w:rsid w:val="00B6764F"/>
    <w:rsid w:val="00B67D80"/>
    <w:rsid w:val="00B70128"/>
    <w:rsid w:val="00B702BC"/>
    <w:rsid w:val="00B70B17"/>
    <w:rsid w:val="00B70B1E"/>
    <w:rsid w:val="00B70F2A"/>
    <w:rsid w:val="00B71446"/>
    <w:rsid w:val="00B718B6"/>
    <w:rsid w:val="00B71F06"/>
    <w:rsid w:val="00B72948"/>
    <w:rsid w:val="00B733E6"/>
    <w:rsid w:val="00B739F8"/>
    <w:rsid w:val="00B73EAA"/>
    <w:rsid w:val="00B73F37"/>
    <w:rsid w:val="00B74286"/>
    <w:rsid w:val="00B74419"/>
    <w:rsid w:val="00B74E66"/>
    <w:rsid w:val="00B7538F"/>
    <w:rsid w:val="00B75510"/>
    <w:rsid w:val="00B759CF"/>
    <w:rsid w:val="00B76E72"/>
    <w:rsid w:val="00B774D5"/>
    <w:rsid w:val="00B77AF3"/>
    <w:rsid w:val="00B8009E"/>
    <w:rsid w:val="00B800A8"/>
    <w:rsid w:val="00B8014D"/>
    <w:rsid w:val="00B80711"/>
    <w:rsid w:val="00B80DAC"/>
    <w:rsid w:val="00B811A1"/>
    <w:rsid w:val="00B811E5"/>
    <w:rsid w:val="00B81A45"/>
    <w:rsid w:val="00B81C33"/>
    <w:rsid w:val="00B81F8E"/>
    <w:rsid w:val="00B81FDD"/>
    <w:rsid w:val="00B82062"/>
    <w:rsid w:val="00B82634"/>
    <w:rsid w:val="00B82EF6"/>
    <w:rsid w:val="00B8347B"/>
    <w:rsid w:val="00B835EB"/>
    <w:rsid w:val="00B83CCA"/>
    <w:rsid w:val="00B843E1"/>
    <w:rsid w:val="00B8473E"/>
    <w:rsid w:val="00B84D70"/>
    <w:rsid w:val="00B84D89"/>
    <w:rsid w:val="00B85133"/>
    <w:rsid w:val="00B851EC"/>
    <w:rsid w:val="00B8533D"/>
    <w:rsid w:val="00B85347"/>
    <w:rsid w:val="00B8557A"/>
    <w:rsid w:val="00B86FCD"/>
    <w:rsid w:val="00B87589"/>
    <w:rsid w:val="00B87CC8"/>
    <w:rsid w:val="00B90370"/>
    <w:rsid w:val="00B9093C"/>
    <w:rsid w:val="00B917FE"/>
    <w:rsid w:val="00B91B89"/>
    <w:rsid w:val="00B91FB7"/>
    <w:rsid w:val="00B92B46"/>
    <w:rsid w:val="00B92FE1"/>
    <w:rsid w:val="00B93007"/>
    <w:rsid w:val="00B94344"/>
    <w:rsid w:val="00B94652"/>
    <w:rsid w:val="00B94B97"/>
    <w:rsid w:val="00B94BA6"/>
    <w:rsid w:val="00B94BF4"/>
    <w:rsid w:val="00B95221"/>
    <w:rsid w:val="00B959BA"/>
    <w:rsid w:val="00B95A4E"/>
    <w:rsid w:val="00B95F4D"/>
    <w:rsid w:val="00B9681F"/>
    <w:rsid w:val="00B968AB"/>
    <w:rsid w:val="00B969E7"/>
    <w:rsid w:val="00B97BCC"/>
    <w:rsid w:val="00BA06EE"/>
    <w:rsid w:val="00BA0BEC"/>
    <w:rsid w:val="00BA1153"/>
    <w:rsid w:val="00BA16AE"/>
    <w:rsid w:val="00BA1E7D"/>
    <w:rsid w:val="00BA2251"/>
    <w:rsid w:val="00BA238D"/>
    <w:rsid w:val="00BA3699"/>
    <w:rsid w:val="00BA3BD8"/>
    <w:rsid w:val="00BA3C90"/>
    <w:rsid w:val="00BA498F"/>
    <w:rsid w:val="00BA5306"/>
    <w:rsid w:val="00BA5AF5"/>
    <w:rsid w:val="00BA64DF"/>
    <w:rsid w:val="00BA70EF"/>
    <w:rsid w:val="00BA78C3"/>
    <w:rsid w:val="00BB0B9D"/>
    <w:rsid w:val="00BB275C"/>
    <w:rsid w:val="00BB2795"/>
    <w:rsid w:val="00BB2A81"/>
    <w:rsid w:val="00BB2AE9"/>
    <w:rsid w:val="00BB2CF6"/>
    <w:rsid w:val="00BB30B6"/>
    <w:rsid w:val="00BB3160"/>
    <w:rsid w:val="00BB3281"/>
    <w:rsid w:val="00BB32CC"/>
    <w:rsid w:val="00BB4654"/>
    <w:rsid w:val="00BB48FA"/>
    <w:rsid w:val="00BB4B52"/>
    <w:rsid w:val="00BB6616"/>
    <w:rsid w:val="00BB6C30"/>
    <w:rsid w:val="00BB7282"/>
    <w:rsid w:val="00BB763F"/>
    <w:rsid w:val="00BB7732"/>
    <w:rsid w:val="00BC0926"/>
    <w:rsid w:val="00BC0AC9"/>
    <w:rsid w:val="00BC0E36"/>
    <w:rsid w:val="00BC1A16"/>
    <w:rsid w:val="00BC1BA6"/>
    <w:rsid w:val="00BC3167"/>
    <w:rsid w:val="00BC31AC"/>
    <w:rsid w:val="00BC3616"/>
    <w:rsid w:val="00BC3A5A"/>
    <w:rsid w:val="00BC4466"/>
    <w:rsid w:val="00BC4524"/>
    <w:rsid w:val="00BC496F"/>
    <w:rsid w:val="00BC4CE5"/>
    <w:rsid w:val="00BC5DB2"/>
    <w:rsid w:val="00BC5FF9"/>
    <w:rsid w:val="00BC6801"/>
    <w:rsid w:val="00BC6D20"/>
    <w:rsid w:val="00BC6F47"/>
    <w:rsid w:val="00BC701A"/>
    <w:rsid w:val="00BC78E4"/>
    <w:rsid w:val="00BD0023"/>
    <w:rsid w:val="00BD0442"/>
    <w:rsid w:val="00BD0C1D"/>
    <w:rsid w:val="00BD0E88"/>
    <w:rsid w:val="00BD1E55"/>
    <w:rsid w:val="00BD1FF1"/>
    <w:rsid w:val="00BD2619"/>
    <w:rsid w:val="00BD2D8C"/>
    <w:rsid w:val="00BD2DB1"/>
    <w:rsid w:val="00BD2E3E"/>
    <w:rsid w:val="00BD2ED6"/>
    <w:rsid w:val="00BD3BDD"/>
    <w:rsid w:val="00BD4122"/>
    <w:rsid w:val="00BD444A"/>
    <w:rsid w:val="00BD4614"/>
    <w:rsid w:val="00BD49A3"/>
    <w:rsid w:val="00BD4F39"/>
    <w:rsid w:val="00BD4FD4"/>
    <w:rsid w:val="00BD50FC"/>
    <w:rsid w:val="00BD54CE"/>
    <w:rsid w:val="00BD5555"/>
    <w:rsid w:val="00BD5971"/>
    <w:rsid w:val="00BD59DF"/>
    <w:rsid w:val="00BD5D84"/>
    <w:rsid w:val="00BD60F9"/>
    <w:rsid w:val="00BD61F0"/>
    <w:rsid w:val="00BD6612"/>
    <w:rsid w:val="00BD6A3B"/>
    <w:rsid w:val="00BD7289"/>
    <w:rsid w:val="00BD7BFB"/>
    <w:rsid w:val="00BD7D0E"/>
    <w:rsid w:val="00BE0618"/>
    <w:rsid w:val="00BE0EBD"/>
    <w:rsid w:val="00BE0FC7"/>
    <w:rsid w:val="00BE11F6"/>
    <w:rsid w:val="00BE1311"/>
    <w:rsid w:val="00BE18C4"/>
    <w:rsid w:val="00BE1BC7"/>
    <w:rsid w:val="00BE1F49"/>
    <w:rsid w:val="00BE1F82"/>
    <w:rsid w:val="00BE2454"/>
    <w:rsid w:val="00BE2657"/>
    <w:rsid w:val="00BE3335"/>
    <w:rsid w:val="00BE33BD"/>
    <w:rsid w:val="00BE3D83"/>
    <w:rsid w:val="00BE3F5F"/>
    <w:rsid w:val="00BE4A20"/>
    <w:rsid w:val="00BE5A7B"/>
    <w:rsid w:val="00BE5F8E"/>
    <w:rsid w:val="00BE61B2"/>
    <w:rsid w:val="00BE6637"/>
    <w:rsid w:val="00BE6CF8"/>
    <w:rsid w:val="00BE6D92"/>
    <w:rsid w:val="00BE7345"/>
    <w:rsid w:val="00BE7BE4"/>
    <w:rsid w:val="00BE7C91"/>
    <w:rsid w:val="00BE7DED"/>
    <w:rsid w:val="00BF0305"/>
    <w:rsid w:val="00BF098A"/>
    <w:rsid w:val="00BF0FF1"/>
    <w:rsid w:val="00BF1CFB"/>
    <w:rsid w:val="00BF226B"/>
    <w:rsid w:val="00BF2677"/>
    <w:rsid w:val="00BF2808"/>
    <w:rsid w:val="00BF51F7"/>
    <w:rsid w:val="00BF52E8"/>
    <w:rsid w:val="00BF53A3"/>
    <w:rsid w:val="00BF55D1"/>
    <w:rsid w:val="00BF5801"/>
    <w:rsid w:val="00BF5F3A"/>
    <w:rsid w:val="00BF5F96"/>
    <w:rsid w:val="00BF73C3"/>
    <w:rsid w:val="00BF7976"/>
    <w:rsid w:val="00BF7AA5"/>
    <w:rsid w:val="00BF7D04"/>
    <w:rsid w:val="00BF7EAD"/>
    <w:rsid w:val="00C009B6"/>
    <w:rsid w:val="00C00B46"/>
    <w:rsid w:val="00C0103A"/>
    <w:rsid w:val="00C012EC"/>
    <w:rsid w:val="00C01375"/>
    <w:rsid w:val="00C022EC"/>
    <w:rsid w:val="00C02301"/>
    <w:rsid w:val="00C02693"/>
    <w:rsid w:val="00C02D57"/>
    <w:rsid w:val="00C02E7A"/>
    <w:rsid w:val="00C03067"/>
    <w:rsid w:val="00C03E44"/>
    <w:rsid w:val="00C0418F"/>
    <w:rsid w:val="00C046B5"/>
    <w:rsid w:val="00C0480C"/>
    <w:rsid w:val="00C04A8F"/>
    <w:rsid w:val="00C04D98"/>
    <w:rsid w:val="00C05AF0"/>
    <w:rsid w:val="00C05CEC"/>
    <w:rsid w:val="00C06276"/>
    <w:rsid w:val="00C075CD"/>
    <w:rsid w:val="00C07E1A"/>
    <w:rsid w:val="00C07EBD"/>
    <w:rsid w:val="00C1001B"/>
    <w:rsid w:val="00C110F0"/>
    <w:rsid w:val="00C1152B"/>
    <w:rsid w:val="00C11633"/>
    <w:rsid w:val="00C116B4"/>
    <w:rsid w:val="00C118C5"/>
    <w:rsid w:val="00C11C35"/>
    <w:rsid w:val="00C11CDD"/>
    <w:rsid w:val="00C11DC8"/>
    <w:rsid w:val="00C120D7"/>
    <w:rsid w:val="00C12346"/>
    <w:rsid w:val="00C129D3"/>
    <w:rsid w:val="00C136AB"/>
    <w:rsid w:val="00C138BE"/>
    <w:rsid w:val="00C13CC2"/>
    <w:rsid w:val="00C13E64"/>
    <w:rsid w:val="00C14342"/>
    <w:rsid w:val="00C14417"/>
    <w:rsid w:val="00C145FB"/>
    <w:rsid w:val="00C15311"/>
    <w:rsid w:val="00C15688"/>
    <w:rsid w:val="00C1576A"/>
    <w:rsid w:val="00C15EA8"/>
    <w:rsid w:val="00C16EEC"/>
    <w:rsid w:val="00C173DC"/>
    <w:rsid w:val="00C175F4"/>
    <w:rsid w:val="00C17954"/>
    <w:rsid w:val="00C17F4A"/>
    <w:rsid w:val="00C2009B"/>
    <w:rsid w:val="00C201DB"/>
    <w:rsid w:val="00C20559"/>
    <w:rsid w:val="00C207C6"/>
    <w:rsid w:val="00C212DB"/>
    <w:rsid w:val="00C215E4"/>
    <w:rsid w:val="00C21E2D"/>
    <w:rsid w:val="00C2208D"/>
    <w:rsid w:val="00C229DC"/>
    <w:rsid w:val="00C22B50"/>
    <w:rsid w:val="00C236FD"/>
    <w:rsid w:val="00C23C71"/>
    <w:rsid w:val="00C23E5C"/>
    <w:rsid w:val="00C249C5"/>
    <w:rsid w:val="00C24D85"/>
    <w:rsid w:val="00C24F93"/>
    <w:rsid w:val="00C253E8"/>
    <w:rsid w:val="00C253EE"/>
    <w:rsid w:val="00C25725"/>
    <w:rsid w:val="00C25E14"/>
    <w:rsid w:val="00C261DF"/>
    <w:rsid w:val="00C2739A"/>
    <w:rsid w:val="00C27891"/>
    <w:rsid w:val="00C27F80"/>
    <w:rsid w:val="00C30049"/>
    <w:rsid w:val="00C3016A"/>
    <w:rsid w:val="00C30498"/>
    <w:rsid w:val="00C30872"/>
    <w:rsid w:val="00C31143"/>
    <w:rsid w:val="00C312EC"/>
    <w:rsid w:val="00C322BA"/>
    <w:rsid w:val="00C3266A"/>
    <w:rsid w:val="00C327B4"/>
    <w:rsid w:val="00C329D1"/>
    <w:rsid w:val="00C32DD5"/>
    <w:rsid w:val="00C33593"/>
    <w:rsid w:val="00C33837"/>
    <w:rsid w:val="00C33881"/>
    <w:rsid w:val="00C343D3"/>
    <w:rsid w:val="00C3443F"/>
    <w:rsid w:val="00C347E9"/>
    <w:rsid w:val="00C3493B"/>
    <w:rsid w:val="00C34DF3"/>
    <w:rsid w:val="00C34F9F"/>
    <w:rsid w:val="00C351EF"/>
    <w:rsid w:val="00C35405"/>
    <w:rsid w:val="00C35602"/>
    <w:rsid w:val="00C35DB0"/>
    <w:rsid w:val="00C374EF"/>
    <w:rsid w:val="00C375EC"/>
    <w:rsid w:val="00C37E4C"/>
    <w:rsid w:val="00C4086A"/>
    <w:rsid w:val="00C40FAC"/>
    <w:rsid w:val="00C413E8"/>
    <w:rsid w:val="00C415C4"/>
    <w:rsid w:val="00C41D08"/>
    <w:rsid w:val="00C41F51"/>
    <w:rsid w:val="00C42420"/>
    <w:rsid w:val="00C425BE"/>
    <w:rsid w:val="00C43004"/>
    <w:rsid w:val="00C43880"/>
    <w:rsid w:val="00C43DB7"/>
    <w:rsid w:val="00C43DBF"/>
    <w:rsid w:val="00C440A9"/>
    <w:rsid w:val="00C448D2"/>
    <w:rsid w:val="00C449E1"/>
    <w:rsid w:val="00C4553E"/>
    <w:rsid w:val="00C46035"/>
    <w:rsid w:val="00C461A7"/>
    <w:rsid w:val="00C467C1"/>
    <w:rsid w:val="00C46E4F"/>
    <w:rsid w:val="00C4712C"/>
    <w:rsid w:val="00C472E7"/>
    <w:rsid w:val="00C47395"/>
    <w:rsid w:val="00C47D55"/>
    <w:rsid w:val="00C47F80"/>
    <w:rsid w:val="00C501D9"/>
    <w:rsid w:val="00C504E0"/>
    <w:rsid w:val="00C50E2B"/>
    <w:rsid w:val="00C51396"/>
    <w:rsid w:val="00C51BA9"/>
    <w:rsid w:val="00C52020"/>
    <w:rsid w:val="00C5283F"/>
    <w:rsid w:val="00C528D2"/>
    <w:rsid w:val="00C52DB1"/>
    <w:rsid w:val="00C52E7F"/>
    <w:rsid w:val="00C5459D"/>
    <w:rsid w:val="00C54D34"/>
    <w:rsid w:val="00C54FC2"/>
    <w:rsid w:val="00C550ED"/>
    <w:rsid w:val="00C5540B"/>
    <w:rsid w:val="00C56875"/>
    <w:rsid w:val="00C56C4D"/>
    <w:rsid w:val="00C5716F"/>
    <w:rsid w:val="00C5738A"/>
    <w:rsid w:val="00C5738D"/>
    <w:rsid w:val="00C57B7C"/>
    <w:rsid w:val="00C57E1C"/>
    <w:rsid w:val="00C607DE"/>
    <w:rsid w:val="00C6125B"/>
    <w:rsid w:val="00C6165C"/>
    <w:rsid w:val="00C61CCB"/>
    <w:rsid w:val="00C62325"/>
    <w:rsid w:val="00C62E84"/>
    <w:rsid w:val="00C632FE"/>
    <w:rsid w:val="00C63469"/>
    <w:rsid w:val="00C63E9C"/>
    <w:rsid w:val="00C63FD6"/>
    <w:rsid w:val="00C65136"/>
    <w:rsid w:val="00C65424"/>
    <w:rsid w:val="00C65608"/>
    <w:rsid w:val="00C65A51"/>
    <w:rsid w:val="00C66D80"/>
    <w:rsid w:val="00C67AFC"/>
    <w:rsid w:val="00C67B88"/>
    <w:rsid w:val="00C67D86"/>
    <w:rsid w:val="00C67FB5"/>
    <w:rsid w:val="00C70181"/>
    <w:rsid w:val="00C703F0"/>
    <w:rsid w:val="00C70AF5"/>
    <w:rsid w:val="00C70DA0"/>
    <w:rsid w:val="00C710EB"/>
    <w:rsid w:val="00C711C0"/>
    <w:rsid w:val="00C719C0"/>
    <w:rsid w:val="00C71CA0"/>
    <w:rsid w:val="00C728AC"/>
    <w:rsid w:val="00C72930"/>
    <w:rsid w:val="00C72C49"/>
    <w:rsid w:val="00C72D6E"/>
    <w:rsid w:val="00C72F1C"/>
    <w:rsid w:val="00C731EC"/>
    <w:rsid w:val="00C74E3D"/>
    <w:rsid w:val="00C74EA3"/>
    <w:rsid w:val="00C7544E"/>
    <w:rsid w:val="00C755FB"/>
    <w:rsid w:val="00C760BA"/>
    <w:rsid w:val="00C764FA"/>
    <w:rsid w:val="00C766CB"/>
    <w:rsid w:val="00C77430"/>
    <w:rsid w:val="00C778F4"/>
    <w:rsid w:val="00C77C8F"/>
    <w:rsid w:val="00C77D6A"/>
    <w:rsid w:val="00C77D85"/>
    <w:rsid w:val="00C809AD"/>
    <w:rsid w:val="00C81CC9"/>
    <w:rsid w:val="00C822BA"/>
    <w:rsid w:val="00C833D4"/>
    <w:rsid w:val="00C83816"/>
    <w:rsid w:val="00C840AF"/>
    <w:rsid w:val="00C849F1"/>
    <w:rsid w:val="00C84B85"/>
    <w:rsid w:val="00C852FC"/>
    <w:rsid w:val="00C855F1"/>
    <w:rsid w:val="00C86293"/>
    <w:rsid w:val="00C866CF"/>
    <w:rsid w:val="00C90603"/>
    <w:rsid w:val="00C90B5F"/>
    <w:rsid w:val="00C90F8D"/>
    <w:rsid w:val="00C91983"/>
    <w:rsid w:val="00C91C5F"/>
    <w:rsid w:val="00C92D77"/>
    <w:rsid w:val="00C930F3"/>
    <w:rsid w:val="00C93A37"/>
    <w:rsid w:val="00C94042"/>
    <w:rsid w:val="00C94058"/>
    <w:rsid w:val="00C949F5"/>
    <w:rsid w:val="00C94A62"/>
    <w:rsid w:val="00C94AB3"/>
    <w:rsid w:val="00C94AB6"/>
    <w:rsid w:val="00C94AD3"/>
    <w:rsid w:val="00C94E1C"/>
    <w:rsid w:val="00C94EC0"/>
    <w:rsid w:val="00C951BA"/>
    <w:rsid w:val="00C954E9"/>
    <w:rsid w:val="00C96AD6"/>
    <w:rsid w:val="00C97210"/>
    <w:rsid w:val="00C97BD0"/>
    <w:rsid w:val="00CA0132"/>
    <w:rsid w:val="00CA04FE"/>
    <w:rsid w:val="00CA0647"/>
    <w:rsid w:val="00CA0891"/>
    <w:rsid w:val="00CA117D"/>
    <w:rsid w:val="00CA1752"/>
    <w:rsid w:val="00CA31F0"/>
    <w:rsid w:val="00CA36E4"/>
    <w:rsid w:val="00CA3785"/>
    <w:rsid w:val="00CA3799"/>
    <w:rsid w:val="00CA3CA1"/>
    <w:rsid w:val="00CA5546"/>
    <w:rsid w:val="00CA5BB0"/>
    <w:rsid w:val="00CA5E40"/>
    <w:rsid w:val="00CA6729"/>
    <w:rsid w:val="00CA6837"/>
    <w:rsid w:val="00CA6ACB"/>
    <w:rsid w:val="00CA6CA4"/>
    <w:rsid w:val="00CA6CD1"/>
    <w:rsid w:val="00CB0567"/>
    <w:rsid w:val="00CB12A8"/>
    <w:rsid w:val="00CB15F9"/>
    <w:rsid w:val="00CB1A60"/>
    <w:rsid w:val="00CB1C14"/>
    <w:rsid w:val="00CB1EB1"/>
    <w:rsid w:val="00CB23F9"/>
    <w:rsid w:val="00CB2720"/>
    <w:rsid w:val="00CB2858"/>
    <w:rsid w:val="00CB2D2B"/>
    <w:rsid w:val="00CB2DBE"/>
    <w:rsid w:val="00CB3FD9"/>
    <w:rsid w:val="00CB411F"/>
    <w:rsid w:val="00CB4237"/>
    <w:rsid w:val="00CB4548"/>
    <w:rsid w:val="00CB4710"/>
    <w:rsid w:val="00CB4784"/>
    <w:rsid w:val="00CB49A0"/>
    <w:rsid w:val="00CB4ADD"/>
    <w:rsid w:val="00CB4C7B"/>
    <w:rsid w:val="00CB55CE"/>
    <w:rsid w:val="00CB60E3"/>
    <w:rsid w:val="00CB6286"/>
    <w:rsid w:val="00CB6FFC"/>
    <w:rsid w:val="00CB7100"/>
    <w:rsid w:val="00CB7628"/>
    <w:rsid w:val="00CB78A5"/>
    <w:rsid w:val="00CC00BC"/>
    <w:rsid w:val="00CC06F1"/>
    <w:rsid w:val="00CC0CDA"/>
    <w:rsid w:val="00CC156B"/>
    <w:rsid w:val="00CC283F"/>
    <w:rsid w:val="00CC2ADE"/>
    <w:rsid w:val="00CC2D45"/>
    <w:rsid w:val="00CC358D"/>
    <w:rsid w:val="00CC4C8E"/>
    <w:rsid w:val="00CC550B"/>
    <w:rsid w:val="00CC58CB"/>
    <w:rsid w:val="00CC5AE3"/>
    <w:rsid w:val="00CC5B70"/>
    <w:rsid w:val="00CC5D6E"/>
    <w:rsid w:val="00CC5FB9"/>
    <w:rsid w:val="00CC6955"/>
    <w:rsid w:val="00CC6D4C"/>
    <w:rsid w:val="00CC76A4"/>
    <w:rsid w:val="00CD03EF"/>
    <w:rsid w:val="00CD08EA"/>
    <w:rsid w:val="00CD0DAC"/>
    <w:rsid w:val="00CD2137"/>
    <w:rsid w:val="00CD2364"/>
    <w:rsid w:val="00CD2647"/>
    <w:rsid w:val="00CD305C"/>
    <w:rsid w:val="00CD373D"/>
    <w:rsid w:val="00CD3AB8"/>
    <w:rsid w:val="00CD4CCB"/>
    <w:rsid w:val="00CD509C"/>
    <w:rsid w:val="00CD53F8"/>
    <w:rsid w:val="00CD543B"/>
    <w:rsid w:val="00CD65A1"/>
    <w:rsid w:val="00CD74BF"/>
    <w:rsid w:val="00CD75FD"/>
    <w:rsid w:val="00CD7DFF"/>
    <w:rsid w:val="00CE12B6"/>
    <w:rsid w:val="00CE1A56"/>
    <w:rsid w:val="00CE1BE1"/>
    <w:rsid w:val="00CE1CC3"/>
    <w:rsid w:val="00CE1FE0"/>
    <w:rsid w:val="00CE266C"/>
    <w:rsid w:val="00CE346A"/>
    <w:rsid w:val="00CE3862"/>
    <w:rsid w:val="00CE3AE1"/>
    <w:rsid w:val="00CE416B"/>
    <w:rsid w:val="00CE4469"/>
    <w:rsid w:val="00CE4681"/>
    <w:rsid w:val="00CE4EDD"/>
    <w:rsid w:val="00CE5356"/>
    <w:rsid w:val="00CE5956"/>
    <w:rsid w:val="00CE5A45"/>
    <w:rsid w:val="00CE5A6F"/>
    <w:rsid w:val="00CE5BFF"/>
    <w:rsid w:val="00CE6607"/>
    <w:rsid w:val="00CE6F27"/>
    <w:rsid w:val="00CE7A8F"/>
    <w:rsid w:val="00CF093F"/>
    <w:rsid w:val="00CF094A"/>
    <w:rsid w:val="00CF0D8D"/>
    <w:rsid w:val="00CF1764"/>
    <w:rsid w:val="00CF18E4"/>
    <w:rsid w:val="00CF1D46"/>
    <w:rsid w:val="00CF1DED"/>
    <w:rsid w:val="00CF205D"/>
    <w:rsid w:val="00CF272C"/>
    <w:rsid w:val="00CF2B4F"/>
    <w:rsid w:val="00CF388A"/>
    <w:rsid w:val="00CF4087"/>
    <w:rsid w:val="00CF5036"/>
    <w:rsid w:val="00CF568A"/>
    <w:rsid w:val="00CF56AC"/>
    <w:rsid w:val="00CF5FAD"/>
    <w:rsid w:val="00CF6942"/>
    <w:rsid w:val="00CF6E1D"/>
    <w:rsid w:val="00D00D26"/>
    <w:rsid w:val="00D00F48"/>
    <w:rsid w:val="00D01D06"/>
    <w:rsid w:val="00D02228"/>
    <w:rsid w:val="00D023E9"/>
    <w:rsid w:val="00D026B8"/>
    <w:rsid w:val="00D026C2"/>
    <w:rsid w:val="00D027BA"/>
    <w:rsid w:val="00D02D08"/>
    <w:rsid w:val="00D031DA"/>
    <w:rsid w:val="00D034DC"/>
    <w:rsid w:val="00D036C1"/>
    <w:rsid w:val="00D0379E"/>
    <w:rsid w:val="00D03CD5"/>
    <w:rsid w:val="00D04074"/>
    <w:rsid w:val="00D042C2"/>
    <w:rsid w:val="00D04F9B"/>
    <w:rsid w:val="00D0593B"/>
    <w:rsid w:val="00D05C70"/>
    <w:rsid w:val="00D0680A"/>
    <w:rsid w:val="00D07EBA"/>
    <w:rsid w:val="00D1031D"/>
    <w:rsid w:val="00D106CE"/>
    <w:rsid w:val="00D1081D"/>
    <w:rsid w:val="00D1145A"/>
    <w:rsid w:val="00D11C4E"/>
    <w:rsid w:val="00D1272B"/>
    <w:rsid w:val="00D12754"/>
    <w:rsid w:val="00D1283E"/>
    <w:rsid w:val="00D12EF2"/>
    <w:rsid w:val="00D14144"/>
    <w:rsid w:val="00D14E6A"/>
    <w:rsid w:val="00D14F35"/>
    <w:rsid w:val="00D154BE"/>
    <w:rsid w:val="00D162FA"/>
    <w:rsid w:val="00D166C2"/>
    <w:rsid w:val="00D1694F"/>
    <w:rsid w:val="00D17125"/>
    <w:rsid w:val="00D17693"/>
    <w:rsid w:val="00D17FD7"/>
    <w:rsid w:val="00D2007B"/>
    <w:rsid w:val="00D20272"/>
    <w:rsid w:val="00D209CE"/>
    <w:rsid w:val="00D20D41"/>
    <w:rsid w:val="00D21578"/>
    <w:rsid w:val="00D21A9D"/>
    <w:rsid w:val="00D21C3F"/>
    <w:rsid w:val="00D2212E"/>
    <w:rsid w:val="00D224F7"/>
    <w:rsid w:val="00D2322B"/>
    <w:rsid w:val="00D23575"/>
    <w:rsid w:val="00D24459"/>
    <w:rsid w:val="00D24520"/>
    <w:rsid w:val="00D24BC7"/>
    <w:rsid w:val="00D24D10"/>
    <w:rsid w:val="00D253BF"/>
    <w:rsid w:val="00D254F3"/>
    <w:rsid w:val="00D25D94"/>
    <w:rsid w:val="00D25F3B"/>
    <w:rsid w:val="00D26161"/>
    <w:rsid w:val="00D2620A"/>
    <w:rsid w:val="00D2633F"/>
    <w:rsid w:val="00D2676F"/>
    <w:rsid w:val="00D267E7"/>
    <w:rsid w:val="00D272A5"/>
    <w:rsid w:val="00D27583"/>
    <w:rsid w:val="00D278D2"/>
    <w:rsid w:val="00D31066"/>
    <w:rsid w:val="00D31203"/>
    <w:rsid w:val="00D312D4"/>
    <w:rsid w:val="00D32014"/>
    <w:rsid w:val="00D32C35"/>
    <w:rsid w:val="00D333EF"/>
    <w:rsid w:val="00D341F9"/>
    <w:rsid w:val="00D34272"/>
    <w:rsid w:val="00D3448C"/>
    <w:rsid w:val="00D358C2"/>
    <w:rsid w:val="00D35F1D"/>
    <w:rsid w:val="00D3630D"/>
    <w:rsid w:val="00D36980"/>
    <w:rsid w:val="00D408AA"/>
    <w:rsid w:val="00D40AD8"/>
    <w:rsid w:val="00D41299"/>
    <w:rsid w:val="00D419BC"/>
    <w:rsid w:val="00D427D5"/>
    <w:rsid w:val="00D439FF"/>
    <w:rsid w:val="00D44B7D"/>
    <w:rsid w:val="00D45D2B"/>
    <w:rsid w:val="00D460FB"/>
    <w:rsid w:val="00D46352"/>
    <w:rsid w:val="00D466D4"/>
    <w:rsid w:val="00D46FE7"/>
    <w:rsid w:val="00D470CF"/>
    <w:rsid w:val="00D471B3"/>
    <w:rsid w:val="00D478DF"/>
    <w:rsid w:val="00D47B87"/>
    <w:rsid w:val="00D47B97"/>
    <w:rsid w:val="00D50F3F"/>
    <w:rsid w:val="00D5162E"/>
    <w:rsid w:val="00D51E4C"/>
    <w:rsid w:val="00D51FD3"/>
    <w:rsid w:val="00D51FEA"/>
    <w:rsid w:val="00D540E8"/>
    <w:rsid w:val="00D5496C"/>
    <w:rsid w:val="00D55F8E"/>
    <w:rsid w:val="00D56B8D"/>
    <w:rsid w:val="00D56FC5"/>
    <w:rsid w:val="00D60370"/>
    <w:rsid w:val="00D60B97"/>
    <w:rsid w:val="00D611FA"/>
    <w:rsid w:val="00D61555"/>
    <w:rsid w:val="00D61A9E"/>
    <w:rsid w:val="00D61C3D"/>
    <w:rsid w:val="00D6259B"/>
    <w:rsid w:val="00D62D13"/>
    <w:rsid w:val="00D62E7C"/>
    <w:rsid w:val="00D62F4D"/>
    <w:rsid w:val="00D6401D"/>
    <w:rsid w:val="00D64057"/>
    <w:rsid w:val="00D64190"/>
    <w:rsid w:val="00D65A7E"/>
    <w:rsid w:val="00D66440"/>
    <w:rsid w:val="00D7024B"/>
    <w:rsid w:val="00D705EA"/>
    <w:rsid w:val="00D705EE"/>
    <w:rsid w:val="00D71B41"/>
    <w:rsid w:val="00D71F65"/>
    <w:rsid w:val="00D7227D"/>
    <w:rsid w:val="00D73D46"/>
    <w:rsid w:val="00D73D50"/>
    <w:rsid w:val="00D746F8"/>
    <w:rsid w:val="00D74A37"/>
    <w:rsid w:val="00D7567B"/>
    <w:rsid w:val="00D75817"/>
    <w:rsid w:val="00D75C2D"/>
    <w:rsid w:val="00D75C48"/>
    <w:rsid w:val="00D7657B"/>
    <w:rsid w:val="00D76A94"/>
    <w:rsid w:val="00D76C14"/>
    <w:rsid w:val="00D76DEF"/>
    <w:rsid w:val="00D76F59"/>
    <w:rsid w:val="00D77C70"/>
    <w:rsid w:val="00D80D1D"/>
    <w:rsid w:val="00D8116C"/>
    <w:rsid w:val="00D81F15"/>
    <w:rsid w:val="00D82EEA"/>
    <w:rsid w:val="00D82FA8"/>
    <w:rsid w:val="00D832A5"/>
    <w:rsid w:val="00D842DC"/>
    <w:rsid w:val="00D84618"/>
    <w:rsid w:val="00D84BB4"/>
    <w:rsid w:val="00D84F55"/>
    <w:rsid w:val="00D85211"/>
    <w:rsid w:val="00D85E78"/>
    <w:rsid w:val="00D85F12"/>
    <w:rsid w:val="00D86198"/>
    <w:rsid w:val="00D8679B"/>
    <w:rsid w:val="00D86811"/>
    <w:rsid w:val="00D87D71"/>
    <w:rsid w:val="00D90047"/>
    <w:rsid w:val="00D90279"/>
    <w:rsid w:val="00D90D28"/>
    <w:rsid w:val="00D9182A"/>
    <w:rsid w:val="00D91BCC"/>
    <w:rsid w:val="00D921CE"/>
    <w:rsid w:val="00D92550"/>
    <w:rsid w:val="00D925DD"/>
    <w:rsid w:val="00D929E4"/>
    <w:rsid w:val="00D92C14"/>
    <w:rsid w:val="00D93120"/>
    <w:rsid w:val="00D9378C"/>
    <w:rsid w:val="00D93ACA"/>
    <w:rsid w:val="00D93AE5"/>
    <w:rsid w:val="00D93FEA"/>
    <w:rsid w:val="00D94B8E"/>
    <w:rsid w:val="00D94E6F"/>
    <w:rsid w:val="00D95B49"/>
    <w:rsid w:val="00D95D8F"/>
    <w:rsid w:val="00D96307"/>
    <w:rsid w:val="00D96C56"/>
    <w:rsid w:val="00D97275"/>
    <w:rsid w:val="00D97B17"/>
    <w:rsid w:val="00D97D80"/>
    <w:rsid w:val="00DA0C1F"/>
    <w:rsid w:val="00DA0C29"/>
    <w:rsid w:val="00DA0D4E"/>
    <w:rsid w:val="00DA0FC2"/>
    <w:rsid w:val="00DA1F4E"/>
    <w:rsid w:val="00DA2CAE"/>
    <w:rsid w:val="00DA2DEF"/>
    <w:rsid w:val="00DA2E9E"/>
    <w:rsid w:val="00DA2ED8"/>
    <w:rsid w:val="00DA3B7A"/>
    <w:rsid w:val="00DA4843"/>
    <w:rsid w:val="00DA48A5"/>
    <w:rsid w:val="00DA6905"/>
    <w:rsid w:val="00DA71B0"/>
    <w:rsid w:val="00DB00C6"/>
    <w:rsid w:val="00DB07D6"/>
    <w:rsid w:val="00DB07EE"/>
    <w:rsid w:val="00DB0B09"/>
    <w:rsid w:val="00DB0E45"/>
    <w:rsid w:val="00DB12DC"/>
    <w:rsid w:val="00DB1771"/>
    <w:rsid w:val="00DB2757"/>
    <w:rsid w:val="00DB2B4D"/>
    <w:rsid w:val="00DB2BF2"/>
    <w:rsid w:val="00DB2E55"/>
    <w:rsid w:val="00DB2EFF"/>
    <w:rsid w:val="00DB3364"/>
    <w:rsid w:val="00DB355C"/>
    <w:rsid w:val="00DB3910"/>
    <w:rsid w:val="00DB48D2"/>
    <w:rsid w:val="00DB5050"/>
    <w:rsid w:val="00DB56AB"/>
    <w:rsid w:val="00DB606E"/>
    <w:rsid w:val="00DB6E3B"/>
    <w:rsid w:val="00DB7482"/>
    <w:rsid w:val="00DB7919"/>
    <w:rsid w:val="00DC01D0"/>
    <w:rsid w:val="00DC0B51"/>
    <w:rsid w:val="00DC0CCC"/>
    <w:rsid w:val="00DC0D68"/>
    <w:rsid w:val="00DC0FDE"/>
    <w:rsid w:val="00DC11F2"/>
    <w:rsid w:val="00DC122A"/>
    <w:rsid w:val="00DC1E93"/>
    <w:rsid w:val="00DC2576"/>
    <w:rsid w:val="00DC25E6"/>
    <w:rsid w:val="00DC2844"/>
    <w:rsid w:val="00DC2B28"/>
    <w:rsid w:val="00DC2B91"/>
    <w:rsid w:val="00DC2BD6"/>
    <w:rsid w:val="00DC330F"/>
    <w:rsid w:val="00DC35AA"/>
    <w:rsid w:val="00DC3605"/>
    <w:rsid w:val="00DC3E93"/>
    <w:rsid w:val="00DC3F22"/>
    <w:rsid w:val="00DC418A"/>
    <w:rsid w:val="00DC41B0"/>
    <w:rsid w:val="00DC4C7A"/>
    <w:rsid w:val="00DC5E75"/>
    <w:rsid w:val="00DC745B"/>
    <w:rsid w:val="00DD0356"/>
    <w:rsid w:val="00DD1892"/>
    <w:rsid w:val="00DD1E74"/>
    <w:rsid w:val="00DD21E7"/>
    <w:rsid w:val="00DD2C40"/>
    <w:rsid w:val="00DD320C"/>
    <w:rsid w:val="00DD371A"/>
    <w:rsid w:val="00DD3D87"/>
    <w:rsid w:val="00DD3E4B"/>
    <w:rsid w:val="00DD46CE"/>
    <w:rsid w:val="00DD51C1"/>
    <w:rsid w:val="00DD6654"/>
    <w:rsid w:val="00DD6A98"/>
    <w:rsid w:val="00DD6BBB"/>
    <w:rsid w:val="00DD7B2B"/>
    <w:rsid w:val="00DE02BA"/>
    <w:rsid w:val="00DE0538"/>
    <w:rsid w:val="00DE17CA"/>
    <w:rsid w:val="00DE188E"/>
    <w:rsid w:val="00DE1D94"/>
    <w:rsid w:val="00DE236D"/>
    <w:rsid w:val="00DE2CC4"/>
    <w:rsid w:val="00DE330A"/>
    <w:rsid w:val="00DE34CC"/>
    <w:rsid w:val="00DE3842"/>
    <w:rsid w:val="00DE3F01"/>
    <w:rsid w:val="00DE3F94"/>
    <w:rsid w:val="00DE42AA"/>
    <w:rsid w:val="00DE4E4D"/>
    <w:rsid w:val="00DE511E"/>
    <w:rsid w:val="00DE574D"/>
    <w:rsid w:val="00DE6740"/>
    <w:rsid w:val="00DE6CA1"/>
    <w:rsid w:val="00DE7360"/>
    <w:rsid w:val="00DF04DC"/>
    <w:rsid w:val="00DF0CA0"/>
    <w:rsid w:val="00DF0F9F"/>
    <w:rsid w:val="00DF11DB"/>
    <w:rsid w:val="00DF1993"/>
    <w:rsid w:val="00DF2165"/>
    <w:rsid w:val="00DF22B8"/>
    <w:rsid w:val="00DF25FC"/>
    <w:rsid w:val="00DF2F9D"/>
    <w:rsid w:val="00DF3A15"/>
    <w:rsid w:val="00DF3D9B"/>
    <w:rsid w:val="00DF405A"/>
    <w:rsid w:val="00DF4062"/>
    <w:rsid w:val="00DF4681"/>
    <w:rsid w:val="00DF54E3"/>
    <w:rsid w:val="00DF5D2D"/>
    <w:rsid w:val="00DF6392"/>
    <w:rsid w:val="00DF64F8"/>
    <w:rsid w:val="00DF78E4"/>
    <w:rsid w:val="00DF7E16"/>
    <w:rsid w:val="00E00849"/>
    <w:rsid w:val="00E00E93"/>
    <w:rsid w:val="00E011B4"/>
    <w:rsid w:val="00E01478"/>
    <w:rsid w:val="00E0171D"/>
    <w:rsid w:val="00E01E0E"/>
    <w:rsid w:val="00E032EF"/>
    <w:rsid w:val="00E03724"/>
    <w:rsid w:val="00E04EB5"/>
    <w:rsid w:val="00E06215"/>
    <w:rsid w:val="00E078D7"/>
    <w:rsid w:val="00E07B49"/>
    <w:rsid w:val="00E10CC9"/>
    <w:rsid w:val="00E10D83"/>
    <w:rsid w:val="00E11151"/>
    <w:rsid w:val="00E118A7"/>
    <w:rsid w:val="00E11976"/>
    <w:rsid w:val="00E11C8A"/>
    <w:rsid w:val="00E12885"/>
    <w:rsid w:val="00E128A8"/>
    <w:rsid w:val="00E1299B"/>
    <w:rsid w:val="00E12A77"/>
    <w:rsid w:val="00E13021"/>
    <w:rsid w:val="00E13319"/>
    <w:rsid w:val="00E13474"/>
    <w:rsid w:val="00E134C6"/>
    <w:rsid w:val="00E13587"/>
    <w:rsid w:val="00E13F5E"/>
    <w:rsid w:val="00E145FD"/>
    <w:rsid w:val="00E1473E"/>
    <w:rsid w:val="00E14F53"/>
    <w:rsid w:val="00E1516F"/>
    <w:rsid w:val="00E152EC"/>
    <w:rsid w:val="00E155C4"/>
    <w:rsid w:val="00E15CCD"/>
    <w:rsid w:val="00E162B8"/>
    <w:rsid w:val="00E17737"/>
    <w:rsid w:val="00E17F9C"/>
    <w:rsid w:val="00E201B5"/>
    <w:rsid w:val="00E2091C"/>
    <w:rsid w:val="00E2152E"/>
    <w:rsid w:val="00E216E6"/>
    <w:rsid w:val="00E21C78"/>
    <w:rsid w:val="00E2230A"/>
    <w:rsid w:val="00E2361B"/>
    <w:rsid w:val="00E2395A"/>
    <w:rsid w:val="00E24134"/>
    <w:rsid w:val="00E24251"/>
    <w:rsid w:val="00E25974"/>
    <w:rsid w:val="00E25A51"/>
    <w:rsid w:val="00E25F83"/>
    <w:rsid w:val="00E262FA"/>
    <w:rsid w:val="00E26478"/>
    <w:rsid w:val="00E2658E"/>
    <w:rsid w:val="00E2682B"/>
    <w:rsid w:val="00E268DC"/>
    <w:rsid w:val="00E270FF"/>
    <w:rsid w:val="00E2714F"/>
    <w:rsid w:val="00E27180"/>
    <w:rsid w:val="00E27A0E"/>
    <w:rsid w:val="00E27DA4"/>
    <w:rsid w:val="00E3063A"/>
    <w:rsid w:val="00E3190E"/>
    <w:rsid w:val="00E31DAF"/>
    <w:rsid w:val="00E31F9A"/>
    <w:rsid w:val="00E3240B"/>
    <w:rsid w:val="00E32EE6"/>
    <w:rsid w:val="00E33E70"/>
    <w:rsid w:val="00E33F02"/>
    <w:rsid w:val="00E35756"/>
    <w:rsid w:val="00E3601D"/>
    <w:rsid w:val="00E365E6"/>
    <w:rsid w:val="00E36B0C"/>
    <w:rsid w:val="00E378A1"/>
    <w:rsid w:val="00E37AB8"/>
    <w:rsid w:val="00E403CE"/>
    <w:rsid w:val="00E4126C"/>
    <w:rsid w:val="00E417D5"/>
    <w:rsid w:val="00E418E4"/>
    <w:rsid w:val="00E41A34"/>
    <w:rsid w:val="00E41BF9"/>
    <w:rsid w:val="00E4229E"/>
    <w:rsid w:val="00E4278E"/>
    <w:rsid w:val="00E42894"/>
    <w:rsid w:val="00E429AD"/>
    <w:rsid w:val="00E439D1"/>
    <w:rsid w:val="00E43AA8"/>
    <w:rsid w:val="00E44272"/>
    <w:rsid w:val="00E445BB"/>
    <w:rsid w:val="00E44C52"/>
    <w:rsid w:val="00E4501A"/>
    <w:rsid w:val="00E4531D"/>
    <w:rsid w:val="00E456F4"/>
    <w:rsid w:val="00E45AA8"/>
    <w:rsid w:val="00E45C89"/>
    <w:rsid w:val="00E45FBD"/>
    <w:rsid w:val="00E463B4"/>
    <w:rsid w:val="00E46CE2"/>
    <w:rsid w:val="00E470FD"/>
    <w:rsid w:val="00E47201"/>
    <w:rsid w:val="00E47412"/>
    <w:rsid w:val="00E5141D"/>
    <w:rsid w:val="00E5164D"/>
    <w:rsid w:val="00E51842"/>
    <w:rsid w:val="00E53FCD"/>
    <w:rsid w:val="00E54463"/>
    <w:rsid w:val="00E5494A"/>
    <w:rsid w:val="00E54A84"/>
    <w:rsid w:val="00E54D7B"/>
    <w:rsid w:val="00E54DAA"/>
    <w:rsid w:val="00E54FBB"/>
    <w:rsid w:val="00E55391"/>
    <w:rsid w:val="00E558C8"/>
    <w:rsid w:val="00E559AA"/>
    <w:rsid w:val="00E56AE9"/>
    <w:rsid w:val="00E57E9A"/>
    <w:rsid w:val="00E6064A"/>
    <w:rsid w:val="00E60E61"/>
    <w:rsid w:val="00E61B31"/>
    <w:rsid w:val="00E61D67"/>
    <w:rsid w:val="00E61DE6"/>
    <w:rsid w:val="00E62342"/>
    <w:rsid w:val="00E628D7"/>
    <w:rsid w:val="00E62DD8"/>
    <w:rsid w:val="00E62EEC"/>
    <w:rsid w:val="00E63466"/>
    <w:rsid w:val="00E636AC"/>
    <w:rsid w:val="00E63735"/>
    <w:rsid w:val="00E6385A"/>
    <w:rsid w:val="00E64455"/>
    <w:rsid w:val="00E64ECB"/>
    <w:rsid w:val="00E65744"/>
    <w:rsid w:val="00E6692D"/>
    <w:rsid w:val="00E66AA5"/>
    <w:rsid w:val="00E6708F"/>
    <w:rsid w:val="00E673C6"/>
    <w:rsid w:val="00E676E5"/>
    <w:rsid w:val="00E67861"/>
    <w:rsid w:val="00E67DCA"/>
    <w:rsid w:val="00E67F43"/>
    <w:rsid w:val="00E70F86"/>
    <w:rsid w:val="00E70FB1"/>
    <w:rsid w:val="00E715B7"/>
    <w:rsid w:val="00E71EFF"/>
    <w:rsid w:val="00E72841"/>
    <w:rsid w:val="00E72E7F"/>
    <w:rsid w:val="00E73804"/>
    <w:rsid w:val="00E7396C"/>
    <w:rsid w:val="00E7444C"/>
    <w:rsid w:val="00E75127"/>
    <w:rsid w:val="00E765B7"/>
    <w:rsid w:val="00E76AA6"/>
    <w:rsid w:val="00E76DDC"/>
    <w:rsid w:val="00E76FBD"/>
    <w:rsid w:val="00E77D81"/>
    <w:rsid w:val="00E77FE2"/>
    <w:rsid w:val="00E80058"/>
    <w:rsid w:val="00E800C5"/>
    <w:rsid w:val="00E80CE9"/>
    <w:rsid w:val="00E82B22"/>
    <w:rsid w:val="00E82C97"/>
    <w:rsid w:val="00E83168"/>
    <w:rsid w:val="00E83965"/>
    <w:rsid w:val="00E83F04"/>
    <w:rsid w:val="00E84881"/>
    <w:rsid w:val="00E848FA"/>
    <w:rsid w:val="00E84D05"/>
    <w:rsid w:val="00E84ED4"/>
    <w:rsid w:val="00E85419"/>
    <w:rsid w:val="00E85452"/>
    <w:rsid w:val="00E854BF"/>
    <w:rsid w:val="00E85BF1"/>
    <w:rsid w:val="00E85C4A"/>
    <w:rsid w:val="00E86BBB"/>
    <w:rsid w:val="00E86D08"/>
    <w:rsid w:val="00E87A8C"/>
    <w:rsid w:val="00E87C8F"/>
    <w:rsid w:val="00E87DF2"/>
    <w:rsid w:val="00E905AD"/>
    <w:rsid w:val="00E919B1"/>
    <w:rsid w:val="00E91C4D"/>
    <w:rsid w:val="00E91D06"/>
    <w:rsid w:val="00E92538"/>
    <w:rsid w:val="00E9293E"/>
    <w:rsid w:val="00E9309B"/>
    <w:rsid w:val="00E94A23"/>
    <w:rsid w:val="00E94B10"/>
    <w:rsid w:val="00E95114"/>
    <w:rsid w:val="00E95A08"/>
    <w:rsid w:val="00E95AB3"/>
    <w:rsid w:val="00E95AD6"/>
    <w:rsid w:val="00E960A9"/>
    <w:rsid w:val="00E961CD"/>
    <w:rsid w:val="00E9671A"/>
    <w:rsid w:val="00E96E4B"/>
    <w:rsid w:val="00E96FBB"/>
    <w:rsid w:val="00E97102"/>
    <w:rsid w:val="00E97420"/>
    <w:rsid w:val="00E97424"/>
    <w:rsid w:val="00E979F0"/>
    <w:rsid w:val="00EA0491"/>
    <w:rsid w:val="00EA091D"/>
    <w:rsid w:val="00EA0D8E"/>
    <w:rsid w:val="00EA0EAC"/>
    <w:rsid w:val="00EA13AE"/>
    <w:rsid w:val="00EA1AA2"/>
    <w:rsid w:val="00EA270E"/>
    <w:rsid w:val="00EA285F"/>
    <w:rsid w:val="00EA2D61"/>
    <w:rsid w:val="00EA3A02"/>
    <w:rsid w:val="00EA3AF7"/>
    <w:rsid w:val="00EA4054"/>
    <w:rsid w:val="00EA4CCC"/>
    <w:rsid w:val="00EA6473"/>
    <w:rsid w:val="00EA6E96"/>
    <w:rsid w:val="00EA7641"/>
    <w:rsid w:val="00EA77EF"/>
    <w:rsid w:val="00EA7DDC"/>
    <w:rsid w:val="00EB0348"/>
    <w:rsid w:val="00EB05CE"/>
    <w:rsid w:val="00EB09B8"/>
    <w:rsid w:val="00EB0AD1"/>
    <w:rsid w:val="00EB0FB7"/>
    <w:rsid w:val="00EB20E3"/>
    <w:rsid w:val="00EB28C6"/>
    <w:rsid w:val="00EB2918"/>
    <w:rsid w:val="00EB2B22"/>
    <w:rsid w:val="00EB2E7E"/>
    <w:rsid w:val="00EB2F27"/>
    <w:rsid w:val="00EB3229"/>
    <w:rsid w:val="00EB386C"/>
    <w:rsid w:val="00EB4224"/>
    <w:rsid w:val="00EB4476"/>
    <w:rsid w:val="00EB4587"/>
    <w:rsid w:val="00EB468D"/>
    <w:rsid w:val="00EB486C"/>
    <w:rsid w:val="00EB4D7F"/>
    <w:rsid w:val="00EB56D9"/>
    <w:rsid w:val="00EB56F0"/>
    <w:rsid w:val="00EB59EB"/>
    <w:rsid w:val="00EB5B93"/>
    <w:rsid w:val="00EB60B4"/>
    <w:rsid w:val="00EB61C0"/>
    <w:rsid w:val="00EB753C"/>
    <w:rsid w:val="00EC0143"/>
    <w:rsid w:val="00EC0234"/>
    <w:rsid w:val="00EC0A01"/>
    <w:rsid w:val="00EC1172"/>
    <w:rsid w:val="00EC1B37"/>
    <w:rsid w:val="00EC2584"/>
    <w:rsid w:val="00EC29F3"/>
    <w:rsid w:val="00EC2DCC"/>
    <w:rsid w:val="00EC2F54"/>
    <w:rsid w:val="00EC3C83"/>
    <w:rsid w:val="00EC42C8"/>
    <w:rsid w:val="00EC4765"/>
    <w:rsid w:val="00EC506A"/>
    <w:rsid w:val="00EC557E"/>
    <w:rsid w:val="00EC5585"/>
    <w:rsid w:val="00EC58F5"/>
    <w:rsid w:val="00EC5A27"/>
    <w:rsid w:val="00EC5CB6"/>
    <w:rsid w:val="00EC646A"/>
    <w:rsid w:val="00EC6594"/>
    <w:rsid w:val="00EC68CD"/>
    <w:rsid w:val="00EC7121"/>
    <w:rsid w:val="00EC731F"/>
    <w:rsid w:val="00EC74C1"/>
    <w:rsid w:val="00EC785A"/>
    <w:rsid w:val="00EC7AD4"/>
    <w:rsid w:val="00EC7F04"/>
    <w:rsid w:val="00ED068C"/>
    <w:rsid w:val="00ED08E6"/>
    <w:rsid w:val="00ED13F8"/>
    <w:rsid w:val="00ED1683"/>
    <w:rsid w:val="00ED1E8C"/>
    <w:rsid w:val="00ED1F8A"/>
    <w:rsid w:val="00ED29B6"/>
    <w:rsid w:val="00ED2DFD"/>
    <w:rsid w:val="00ED419C"/>
    <w:rsid w:val="00ED477F"/>
    <w:rsid w:val="00ED4C64"/>
    <w:rsid w:val="00ED5963"/>
    <w:rsid w:val="00ED5DA9"/>
    <w:rsid w:val="00ED60EF"/>
    <w:rsid w:val="00ED61A9"/>
    <w:rsid w:val="00ED6B2F"/>
    <w:rsid w:val="00ED6C59"/>
    <w:rsid w:val="00ED6D12"/>
    <w:rsid w:val="00ED7028"/>
    <w:rsid w:val="00ED7525"/>
    <w:rsid w:val="00ED7E11"/>
    <w:rsid w:val="00EE0748"/>
    <w:rsid w:val="00EE0D23"/>
    <w:rsid w:val="00EE14B4"/>
    <w:rsid w:val="00EE167F"/>
    <w:rsid w:val="00EE1DE9"/>
    <w:rsid w:val="00EE2164"/>
    <w:rsid w:val="00EE2279"/>
    <w:rsid w:val="00EE2837"/>
    <w:rsid w:val="00EE295B"/>
    <w:rsid w:val="00EE32D3"/>
    <w:rsid w:val="00EE3886"/>
    <w:rsid w:val="00EE5286"/>
    <w:rsid w:val="00EE5683"/>
    <w:rsid w:val="00EE583B"/>
    <w:rsid w:val="00EE5D94"/>
    <w:rsid w:val="00EE652E"/>
    <w:rsid w:val="00EE6CC0"/>
    <w:rsid w:val="00EE7213"/>
    <w:rsid w:val="00EE74A8"/>
    <w:rsid w:val="00EE7751"/>
    <w:rsid w:val="00EE7D78"/>
    <w:rsid w:val="00EF07E8"/>
    <w:rsid w:val="00EF0A1E"/>
    <w:rsid w:val="00EF0BAB"/>
    <w:rsid w:val="00EF146C"/>
    <w:rsid w:val="00EF1A59"/>
    <w:rsid w:val="00EF1DBF"/>
    <w:rsid w:val="00EF2214"/>
    <w:rsid w:val="00EF2583"/>
    <w:rsid w:val="00EF2F1A"/>
    <w:rsid w:val="00EF391B"/>
    <w:rsid w:val="00EF4044"/>
    <w:rsid w:val="00EF4AB6"/>
    <w:rsid w:val="00EF5267"/>
    <w:rsid w:val="00EF53A1"/>
    <w:rsid w:val="00EF5B08"/>
    <w:rsid w:val="00EF646B"/>
    <w:rsid w:val="00EF6BCB"/>
    <w:rsid w:val="00EF6F01"/>
    <w:rsid w:val="00EF79C2"/>
    <w:rsid w:val="00EF7BF6"/>
    <w:rsid w:val="00F00A04"/>
    <w:rsid w:val="00F00F9F"/>
    <w:rsid w:val="00F01B24"/>
    <w:rsid w:val="00F01D5D"/>
    <w:rsid w:val="00F022CF"/>
    <w:rsid w:val="00F022F0"/>
    <w:rsid w:val="00F025F0"/>
    <w:rsid w:val="00F02AC1"/>
    <w:rsid w:val="00F02B5A"/>
    <w:rsid w:val="00F02D00"/>
    <w:rsid w:val="00F02DFD"/>
    <w:rsid w:val="00F02FD5"/>
    <w:rsid w:val="00F03D9D"/>
    <w:rsid w:val="00F04667"/>
    <w:rsid w:val="00F0545C"/>
    <w:rsid w:val="00F0562C"/>
    <w:rsid w:val="00F05689"/>
    <w:rsid w:val="00F064F9"/>
    <w:rsid w:val="00F06899"/>
    <w:rsid w:val="00F06B2E"/>
    <w:rsid w:val="00F06DC8"/>
    <w:rsid w:val="00F06EB4"/>
    <w:rsid w:val="00F07514"/>
    <w:rsid w:val="00F1069E"/>
    <w:rsid w:val="00F10901"/>
    <w:rsid w:val="00F114F3"/>
    <w:rsid w:val="00F11AE7"/>
    <w:rsid w:val="00F12503"/>
    <w:rsid w:val="00F12F31"/>
    <w:rsid w:val="00F13050"/>
    <w:rsid w:val="00F13759"/>
    <w:rsid w:val="00F13A9D"/>
    <w:rsid w:val="00F13B8E"/>
    <w:rsid w:val="00F13BB0"/>
    <w:rsid w:val="00F13D53"/>
    <w:rsid w:val="00F13DDC"/>
    <w:rsid w:val="00F15067"/>
    <w:rsid w:val="00F15D74"/>
    <w:rsid w:val="00F169C4"/>
    <w:rsid w:val="00F16ED5"/>
    <w:rsid w:val="00F16F09"/>
    <w:rsid w:val="00F1762A"/>
    <w:rsid w:val="00F17B39"/>
    <w:rsid w:val="00F20064"/>
    <w:rsid w:val="00F20764"/>
    <w:rsid w:val="00F208C4"/>
    <w:rsid w:val="00F20C6D"/>
    <w:rsid w:val="00F211AD"/>
    <w:rsid w:val="00F21583"/>
    <w:rsid w:val="00F21687"/>
    <w:rsid w:val="00F219EE"/>
    <w:rsid w:val="00F21B72"/>
    <w:rsid w:val="00F22C23"/>
    <w:rsid w:val="00F22F42"/>
    <w:rsid w:val="00F23723"/>
    <w:rsid w:val="00F23734"/>
    <w:rsid w:val="00F240C1"/>
    <w:rsid w:val="00F24C72"/>
    <w:rsid w:val="00F24F46"/>
    <w:rsid w:val="00F25B6E"/>
    <w:rsid w:val="00F25CD8"/>
    <w:rsid w:val="00F25E41"/>
    <w:rsid w:val="00F26A12"/>
    <w:rsid w:val="00F26D82"/>
    <w:rsid w:val="00F2719B"/>
    <w:rsid w:val="00F304F7"/>
    <w:rsid w:val="00F30583"/>
    <w:rsid w:val="00F30B3E"/>
    <w:rsid w:val="00F313ED"/>
    <w:rsid w:val="00F316DF"/>
    <w:rsid w:val="00F32554"/>
    <w:rsid w:val="00F326E5"/>
    <w:rsid w:val="00F32BFE"/>
    <w:rsid w:val="00F3328F"/>
    <w:rsid w:val="00F3395B"/>
    <w:rsid w:val="00F33DB9"/>
    <w:rsid w:val="00F34540"/>
    <w:rsid w:val="00F3467E"/>
    <w:rsid w:val="00F35174"/>
    <w:rsid w:val="00F3579C"/>
    <w:rsid w:val="00F35DB3"/>
    <w:rsid w:val="00F3604D"/>
    <w:rsid w:val="00F36129"/>
    <w:rsid w:val="00F36216"/>
    <w:rsid w:val="00F3655C"/>
    <w:rsid w:val="00F36669"/>
    <w:rsid w:val="00F36A51"/>
    <w:rsid w:val="00F3756D"/>
    <w:rsid w:val="00F37CB4"/>
    <w:rsid w:val="00F4052F"/>
    <w:rsid w:val="00F4069E"/>
    <w:rsid w:val="00F40DCF"/>
    <w:rsid w:val="00F415C8"/>
    <w:rsid w:val="00F42D85"/>
    <w:rsid w:val="00F43442"/>
    <w:rsid w:val="00F43C9C"/>
    <w:rsid w:val="00F44AEC"/>
    <w:rsid w:val="00F45E43"/>
    <w:rsid w:val="00F45E44"/>
    <w:rsid w:val="00F45E4C"/>
    <w:rsid w:val="00F46348"/>
    <w:rsid w:val="00F46430"/>
    <w:rsid w:val="00F467FB"/>
    <w:rsid w:val="00F46DEE"/>
    <w:rsid w:val="00F47360"/>
    <w:rsid w:val="00F47507"/>
    <w:rsid w:val="00F4770B"/>
    <w:rsid w:val="00F507BF"/>
    <w:rsid w:val="00F50F60"/>
    <w:rsid w:val="00F5162E"/>
    <w:rsid w:val="00F51882"/>
    <w:rsid w:val="00F51DD5"/>
    <w:rsid w:val="00F51E3F"/>
    <w:rsid w:val="00F53257"/>
    <w:rsid w:val="00F53467"/>
    <w:rsid w:val="00F545D3"/>
    <w:rsid w:val="00F555CA"/>
    <w:rsid w:val="00F55B94"/>
    <w:rsid w:val="00F561C2"/>
    <w:rsid w:val="00F5677E"/>
    <w:rsid w:val="00F56EF6"/>
    <w:rsid w:val="00F610B3"/>
    <w:rsid w:val="00F61115"/>
    <w:rsid w:val="00F6165D"/>
    <w:rsid w:val="00F61971"/>
    <w:rsid w:val="00F61AE7"/>
    <w:rsid w:val="00F61F9A"/>
    <w:rsid w:val="00F620E7"/>
    <w:rsid w:val="00F62ACB"/>
    <w:rsid w:val="00F630AA"/>
    <w:rsid w:val="00F633DE"/>
    <w:rsid w:val="00F63509"/>
    <w:rsid w:val="00F63576"/>
    <w:rsid w:val="00F63878"/>
    <w:rsid w:val="00F63907"/>
    <w:rsid w:val="00F63CFE"/>
    <w:rsid w:val="00F63D4C"/>
    <w:rsid w:val="00F64058"/>
    <w:rsid w:val="00F645B4"/>
    <w:rsid w:val="00F646C6"/>
    <w:rsid w:val="00F65409"/>
    <w:rsid w:val="00F657AD"/>
    <w:rsid w:val="00F71263"/>
    <w:rsid w:val="00F71F9E"/>
    <w:rsid w:val="00F721A9"/>
    <w:rsid w:val="00F72D24"/>
    <w:rsid w:val="00F73872"/>
    <w:rsid w:val="00F7397E"/>
    <w:rsid w:val="00F74A80"/>
    <w:rsid w:val="00F74AB3"/>
    <w:rsid w:val="00F74B68"/>
    <w:rsid w:val="00F756AB"/>
    <w:rsid w:val="00F76458"/>
    <w:rsid w:val="00F766C7"/>
    <w:rsid w:val="00F76760"/>
    <w:rsid w:val="00F767A7"/>
    <w:rsid w:val="00F76913"/>
    <w:rsid w:val="00F769A5"/>
    <w:rsid w:val="00F76EB1"/>
    <w:rsid w:val="00F775F0"/>
    <w:rsid w:val="00F821D8"/>
    <w:rsid w:val="00F82643"/>
    <w:rsid w:val="00F84483"/>
    <w:rsid w:val="00F84D3A"/>
    <w:rsid w:val="00F85712"/>
    <w:rsid w:val="00F865DA"/>
    <w:rsid w:val="00F86711"/>
    <w:rsid w:val="00F869D3"/>
    <w:rsid w:val="00F87E16"/>
    <w:rsid w:val="00F90DFA"/>
    <w:rsid w:val="00F911C5"/>
    <w:rsid w:val="00F915D5"/>
    <w:rsid w:val="00F915FE"/>
    <w:rsid w:val="00F9203F"/>
    <w:rsid w:val="00F9335B"/>
    <w:rsid w:val="00F9336E"/>
    <w:rsid w:val="00F94579"/>
    <w:rsid w:val="00F94D01"/>
    <w:rsid w:val="00F95917"/>
    <w:rsid w:val="00F95ACF"/>
    <w:rsid w:val="00F95EE8"/>
    <w:rsid w:val="00F96242"/>
    <w:rsid w:val="00F96296"/>
    <w:rsid w:val="00F962C7"/>
    <w:rsid w:val="00F966F6"/>
    <w:rsid w:val="00F967DE"/>
    <w:rsid w:val="00F97BFC"/>
    <w:rsid w:val="00F97DF1"/>
    <w:rsid w:val="00FA0847"/>
    <w:rsid w:val="00FA1567"/>
    <w:rsid w:val="00FA1795"/>
    <w:rsid w:val="00FA49AD"/>
    <w:rsid w:val="00FA6205"/>
    <w:rsid w:val="00FA6A83"/>
    <w:rsid w:val="00FA6D23"/>
    <w:rsid w:val="00FB1C4C"/>
    <w:rsid w:val="00FB1D6E"/>
    <w:rsid w:val="00FB1DD0"/>
    <w:rsid w:val="00FB24DF"/>
    <w:rsid w:val="00FB3819"/>
    <w:rsid w:val="00FB45B1"/>
    <w:rsid w:val="00FB4CA4"/>
    <w:rsid w:val="00FB5B07"/>
    <w:rsid w:val="00FB5F23"/>
    <w:rsid w:val="00FB67C9"/>
    <w:rsid w:val="00FB6F4C"/>
    <w:rsid w:val="00FC0118"/>
    <w:rsid w:val="00FC06D1"/>
    <w:rsid w:val="00FC0ED6"/>
    <w:rsid w:val="00FC1044"/>
    <w:rsid w:val="00FC15FB"/>
    <w:rsid w:val="00FC1795"/>
    <w:rsid w:val="00FC2AC4"/>
    <w:rsid w:val="00FC2AE2"/>
    <w:rsid w:val="00FC2BA9"/>
    <w:rsid w:val="00FC2DC6"/>
    <w:rsid w:val="00FC31F4"/>
    <w:rsid w:val="00FC32F2"/>
    <w:rsid w:val="00FC34A1"/>
    <w:rsid w:val="00FC3504"/>
    <w:rsid w:val="00FC3F35"/>
    <w:rsid w:val="00FC4676"/>
    <w:rsid w:val="00FC4A69"/>
    <w:rsid w:val="00FC4CCB"/>
    <w:rsid w:val="00FC4DF7"/>
    <w:rsid w:val="00FC522A"/>
    <w:rsid w:val="00FC5254"/>
    <w:rsid w:val="00FC5461"/>
    <w:rsid w:val="00FC5A8C"/>
    <w:rsid w:val="00FC5F03"/>
    <w:rsid w:val="00FC6AEB"/>
    <w:rsid w:val="00FC71BE"/>
    <w:rsid w:val="00FC74E3"/>
    <w:rsid w:val="00FC75C2"/>
    <w:rsid w:val="00FC7C8E"/>
    <w:rsid w:val="00FC7D45"/>
    <w:rsid w:val="00FD01A1"/>
    <w:rsid w:val="00FD11D7"/>
    <w:rsid w:val="00FD1DDA"/>
    <w:rsid w:val="00FD2A78"/>
    <w:rsid w:val="00FD2D73"/>
    <w:rsid w:val="00FD32C3"/>
    <w:rsid w:val="00FD33CF"/>
    <w:rsid w:val="00FD3D35"/>
    <w:rsid w:val="00FD4DFB"/>
    <w:rsid w:val="00FD696C"/>
    <w:rsid w:val="00FD69E6"/>
    <w:rsid w:val="00FD795C"/>
    <w:rsid w:val="00FD7A78"/>
    <w:rsid w:val="00FE075F"/>
    <w:rsid w:val="00FE0B8A"/>
    <w:rsid w:val="00FE11CA"/>
    <w:rsid w:val="00FE127E"/>
    <w:rsid w:val="00FE1298"/>
    <w:rsid w:val="00FE2027"/>
    <w:rsid w:val="00FE276C"/>
    <w:rsid w:val="00FE2FED"/>
    <w:rsid w:val="00FE34C3"/>
    <w:rsid w:val="00FE3924"/>
    <w:rsid w:val="00FE39C2"/>
    <w:rsid w:val="00FE3BEA"/>
    <w:rsid w:val="00FE3E84"/>
    <w:rsid w:val="00FE4595"/>
    <w:rsid w:val="00FE545C"/>
    <w:rsid w:val="00FE56A0"/>
    <w:rsid w:val="00FE5C90"/>
    <w:rsid w:val="00FE5CB3"/>
    <w:rsid w:val="00FE5D0B"/>
    <w:rsid w:val="00FE630D"/>
    <w:rsid w:val="00FE75A5"/>
    <w:rsid w:val="00FE7796"/>
    <w:rsid w:val="00FF011B"/>
    <w:rsid w:val="00FF02D8"/>
    <w:rsid w:val="00FF0906"/>
    <w:rsid w:val="00FF1ADE"/>
    <w:rsid w:val="00FF2931"/>
    <w:rsid w:val="00FF33FB"/>
    <w:rsid w:val="00FF348E"/>
    <w:rsid w:val="00FF38C9"/>
    <w:rsid w:val="00FF38F3"/>
    <w:rsid w:val="00FF397F"/>
    <w:rsid w:val="00FF3C12"/>
    <w:rsid w:val="00FF4822"/>
    <w:rsid w:val="00FF495D"/>
    <w:rsid w:val="00FF539E"/>
    <w:rsid w:val="00FF550C"/>
    <w:rsid w:val="00FF598A"/>
    <w:rsid w:val="00FF6E42"/>
    <w:rsid w:val="00FF75DE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EFC00DA"/>
  <w15:chartTrackingRefBased/>
  <w15:docId w15:val="{368EAFAC-CBF8-43C4-BB64-BA064EAD4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uiPriority="10" w:qFormat="1"/>
    <w:lsdException w:name="Subtitle" w:qFormat="1"/>
    <w:lsdException w:name="FollowedHyperlink" w:uiPriority="99"/>
    <w:lsdException w:name="Strong" w:qFormat="1"/>
    <w:lsdException w:name="Emphasis" w:qFormat="1"/>
    <w:lsdException w:name="Plain Text" w:uiPriority="99"/>
    <w:lsdException w:name="HTML Top of Form" w:uiPriority="99"/>
    <w:lsdException w:name="HTML Bottom of Form" w:uiPriority="99"/>
    <w:lsdException w:name="Normal (Web)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39B1"/>
    <w:pPr>
      <w:spacing w:line="320" w:lineRule="exact"/>
      <w:jc w:val="both"/>
    </w:pPr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numPr>
        <w:numId w:val="1"/>
      </w:numPr>
      <w:spacing w:before="320" w:after="320"/>
      <w:ind w:left="431" w:hanging="431"/>
      <w:outlineLvl w:val="0"/>
    </w:pPr>
    <w:rPr>
      <w:rFonts w:cs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pPr>
      <w:keepNext/>
      <w:numPr>
        <w:ilvl w:val="1"/>
        <w:numId w:val="1"/>
      </w:numPr>
      <w:ind w:left="1009" w:hanging="578"/>
      <w:outlineLvl w:val="1"/>
    </w:pPr>
    <w:rPr>
      <w:rFonts w:cs="Arial"/>
      <w:bCs/>
      <w:iCs/>
      <w:szCs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numPr>
        <w:ilvl w:val="2"/>
        <w:numId w:val="1"/>
      </w:numPr>
      <w:tabs>
        <w:tab w:val="clear" w:pos="720"/>
        <w:tab w:val="num" w:pos="1620"/>
        <w:tab w:val="left" w:pos="1701"/>
      </w:tabs>
      <w:ind w:left="1701" w:hanging="709"/>
      <w:outlineLvl w:val="2"/>
    </w:pPr>
    <w:rPr>
      <w:rFonts w:cs="Arial"/>
      <w:bCs/>
      <w:szCs w:val="26"/>
    </w:rPr>
  </w:style>
  <w:style w:type="paragraph" w:styleId="Nagwek4">
    <w:name w:val="heading 4"/>
    <w:basedOn w:val="Normalny"/>
    <w:next w:val="Normalny"/>
    <w:link w:val="Nagwek4Znak"/>
    <w:qFormat/>
    <w:pPr>
      <w:keepNext/>
      <w:numPr>
        <w:ilvl w:val="3"/>
        <w:numId w:val="1"/>
      </w:numPr>
      <w:tabs>
        <w:tab w:val="clear" w:pos="864"/>
        <w:tab w:val="left" w:pos="2552"/>
      </w:tabs>
      <w:ind w:left="2552" w:hanging="851"/>
      <w:outlineLvl w:val="3"/>
    </w:pPr>
    <w:rPr>
      <w:bCs/>
      <w:szCs w:val="28"/>
    </w:rPr>
  </w:style>
  <w:style w:type="paragraph" w:styleId="Nagwek5">
    <w:name w:val="heading 5"/>
    <w:basedOn w:val="Normalny"/>
    <w:next w:val="Normalny"/>
    <w:link w:val="Nagwek5Znak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link w:val="Nagwek7Znak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Nagwek8">
    <w:name w:val="heading 8"/>
    <w:basedOn w:val="Normalny"/>
    <w:next w:val="Normalny"/>
    <w:link w:val="Nagwek8Znak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gwek9">
    <w:name w:val="heading 9"/>
    <w:basedOn w:val="Normalny"/>
    <w:next w:val="Normalny"/>
    <w:link w:val="Nagwek9Znak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pPr>
      <w:tabs>
        <w:tab w:val="center" w:pos="4253"/>
        <w:tab w:val="right" w:pos="8505"/>
      </w:tabs>
      <w:suppressAutoHyphens/>
      <w:spacing w:line="240" w:lineRule="auto"/>
      <w:jc w:val="center"/>
    </w:pPr>
    <w:rPr>
      <w:sz w:val="12"/>
      <w:szCs w:val="16"/>
    </w:rPr>
  </w:style>
  <w:style w:type="paragraph" w:styleId="Nagwek">
    <w:name w:val="header"/>
    <w:basedOn w:val="Normalny"/>
    <w:link w:val="NagwekZnak"/>
    <w:uiPriority w:val="99"/>
    <w:pPr>
      <w:tabs>
        <w:tab w:val="right" w:pos="8505"/>
      </w:tabs>
      <w:suppressAutoHyphens/>
      <w:spacing w:line="160" w:lineRule="exact"/>
    </w:pPr>
    <w:rPr>
      <w:sz w:val="12"/>
      <w:lang w:val="x-none" w:eastAsia="x-none"/>
    </w:rPr>
  </w:style>
  <w:style w:type="paragraph" w:customStyle="1" w:styleId="tytul">
    <w:name w:val="tytul"/>
    <w:basedOn w:val="Normalny"/>
    <w:next w:val="Normalny"/>
    <w:uiPriority w:val="99"/>
    <w:pPr>
      <w:spacing w:line="400" w:lineRule="exact"/>
      <w:jc w:val="center"/>
    </w:pPr>
    <w:rPr>
      <w:sz w:val="32"/>
      <w:szCs w:val="20"/>
    </w:rPr>
  </w:style>
  <w:style w:type="character" w:styleId="Numerstrony">
    <w:name w:val="page number"/>
    <w:basedOn w:val="Domylnaczcionkaakapitu"/>
  </w:style>
  <w:style w:type="paragraph" w:customStyle="1" w:styleId="tytulbold">
    <w:name w:val="tytul_bold"/>
    <w:basedOn w:val="Normalny"/>
    <w:semiHidden/>
    <w:pPr>
      <w:spacing w:line="400" w:lineRule="exact"/>
      <w:jc w:val="center"/>
    </w:pPr>
    <w:rPr>
      <w:b/>
      <w:sz w:val="32"/>
      <w:szCs w:val="32"/>
    </w:r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HTML-wstpniesformatowany">
    <w:name w:val="HTML Preformatted"/>
    <w:basedOn w:val="Normalny"/>
    <w:link w:val="HTML-wstpniesformatowanyZnak"/>
    <w:rsid w:val="00D76D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Courier New" w:hAnsi="Courier New" w:cs="Courier New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D76DEF"/>
    <w:pPr>
      <w:spacing w:line="240" w:lineRule="auto"/>
      <w:jc w:val="left"/>
    </w:pPr>
    <w:rPr>
      <w:rFonts w:ascii="Times New Roman" w:hAnsi="Times New Roman"/>
      <w:color w:val="000000"/>
      <w:sz w:val="20"/>
      <w:szCs w:val="20"/>
    </w:rPr>
  </w:style>
  <w:style w:type="paragraph" w:styleId="Tekstpodstawowy">
    <w:name w:val="Body Text"/>
    <w:aliases w:val="LOAN,bt,body text,(F2)"/>
    <w:basedOn w:val="Normalny"/>
    <w:link w:val="TekstpodstawowyZnak"/>
    <w:rsid w:val="00D76DEF"/>
    <w:pPr>
      <w:spacing w:line="240" w:lineRule="auto"/>
      <w:jc w:val="left"/>
    </w:pPr>
    <w:rPr>
      <w:rFonts w:ascii="Times New Roman" w:hAnsi="Times New Roman"/>
      <w:color w:val="000000"/>
      <w:sz w:val="24"/>
      <w:szCs w:val="20"/>
      <w:lang w:val="cs-CZ"/>
    </w:rPr>
  </w:style>
  <w:style w:type="paragraph" w:styleId="Tekstpodstawowy2">
    <w:name w:val="Body Text 2"/>
    <w:basedOn w:val="Normalny"/>
    <w:link w:val="Tekstpodstawowy2Znak"/>
    <w:rsid w:val="00D76DEF"/>
    <w:pPr>
      <w:spacing w:line="240" w:lineRule="auto"/>
    </w:pPr>
    <w:rPr>
      <w:rFonts w:ascii="Times New Roman" w:hAnsi="Times New Roman"/>
      <w:color w:val="000000"/>
      <w:sz w:val="24"/>
      <w:szCs w:val="20"/>
    </w:rPr>
  </w:style>
  <w:style w:type="paragraph" w:styleId="Tekstpodstawowy3">
    <w:name w:val="Body Text 3"/>
    <w:basedOn w:val="Normalny"/>
    <w:link w:val="Tekstpodstawowy3Znak"/>
    <w:rsid w:val="00D76DEF"/>
    <w:pPr>
      <w:spacing w:line="240" w:lineRule="auto"/>
    </w:pPr>
    <w:rPr>
      <w:rFonts w:ascii="Times New Roman" w:hAnsi="Times New Roman"/>
      <w:b/>
      <w:color w:val="000000"/>
      <w:sz w:val="24"/>
      <w:szCs w:val="20"/>
    </w:rPr>
  </w:style>
  <w:style w:type="paragraph" w:styleId="Tekstpodstawowywcity3">
    <w:name w:val="Body Text Indent 3"/>
    <w:basedOn w:val="Normalny"/>
    <w:link w:val="Tekstpodstawowywcity3Znak"/>
    <w:rsid w:val="00D76DEF"/>
    <w:pPr>
      <w:spacing w:line="120" w:lineRule="atLeast"/>
      <w:ind w:firstLine="708"/>
    </w:pPr>
    <w:rPr>
      <w:rFonts w:ascii="Times New Roman" w:hAnsi="Times New Roman"/>
      <w:b/>
      <w:color w:val="000000"/>
      <w:sz w:val="24"/>
      <w:szCs w:val="20"/>
    </w:rPr>
  </w:style>
  <w:style w:type="paragraph" w:customStyle="1" w:styleId="xl30">
    <w:name w:val="xl30"/>
    <w:basedOn w:val="Normalny"/>
    <w:rsid w:val="00D76DEF"/>
    <w:pPr>
      <w:spacing w:before="100" w:beforeAutospacing="1" w:after="100" w:afterAutospacing="1" w:line="240" w:lineRule="auto"/>
      <w:jc w:val="left"/>
    </w:pPr>
    <w:rPr>
      <w:rFonts w:ascii="Times New Roman" w:eastAsia="Arial Unicode MS" w:hAnsi="Times New Roman"/>
      <w:b/>
      <w:bCs/>
      <w:color w:val="000000"/>
      <w:sz w:val="28"/>
      <w:szCs w:val="28"/>
    </w:rPr>
  </w:style>
  <w:style w:type="paragraph" w:customStyle="1" w:styleId="xl34">
    <w:name w:val="xl34"/>
    <w:basedOn w:val="Normalny"/>
    <w:rsid w:val="00D76DEF"/>
    <w:pPr>
      <w:spacing w:before="100" w:beforeAutospacing="1" w:after="100" w:afterAutospacing="1" w:line="240" w:lineRule="auto"/>
      <w:jc w:val="left"/>
    </w:pPr>
    <w:rPr>
      <w:rFonts w:ascii="Times New Roman" w:eastAsia="Arial Unicode MS" w:hAnsi="Times New Roman"/>
      <w:b/>
      <w:bCs/>
      <w:color w:val="000000"/>
      <w:sz w:val="24"/>
    </w:rPr>
  </w:style>
  <w:style w:type="paragraph" w:customStyle="1" w:styleId="xl68">
    <w:name w:val="xl68"/>
    <w:basedOn w:val="Normalny"/>
    <w:rsid w:val="00D76DEF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</w:rPr>
  </w:style>
  <w:style w:type="paragraph" w:customStyle="1" w:styleId="xl74">
    <w:name w:val="xl74"/>
    <w:basedOn w:val="Normalny"/>
    <w:rsid w:val="00D76DE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/>
      <w:b/>
      <w:bCs/>
      <w:color w:val="000000"/>
      <w:sz w:val="24"/>
    </w:rPr>
  </w:style>
  <w:style w:type="paragraph" w:customStyle="1" w:styleId="xl77">
    <w:name w:val="xl77"/>
    <w:basedOn w:val="Normalny"/>
    <w:rsid w:val="00D76DE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Arial Unicode MS" w:hAnsi="Times New Roman"/>
      <w:color w:val="000000"/>
      <w:sz w:val="24"/>
    </w:rPr>
  </w:style>
  <w:style w:type="paragraph" w:customStyle="1" w:styleId="xl114">
    <w:name w:val="xl114"/>
    <w:basedOn w:val="Normalny"/>
    <w:uiPriority w:val="99"/>
    <w:rsid w:val="00D76DEF"/>
    <w:pPr>
      <w:spacing w:before="100" w:beforeAutospacing="1" w:after="100" w:afterAutospacing="1" w:line="240" w:lineRule="auto"/>
      <w:jc w:val="left"/>
    </w:pPr>
    <w:rPr>
      <w:rFonts w:ascii="Times New Roman" w:eastAsia="Arial Unicode MS" w:hAnsi="Times New Roman"/>
      <w:b/>
      <w:bCs/>
      <w:color w:val="FF0000"/>
      <w:sz w:val="24"/>
    </w:rPr>
  </w:style>
  <w:style w:type="paragraph" w:customStyle="1" w:styleId="xl115">
    <w:name w:val="xl115"/>
    <w:basedOn w:val="Normalny"/>
    <w:rsid w:val="00D76DEF"/>
    <w:pPr>
      <w:spacing w:before="100" w:beforeAutospacing="1" w:after="100" w:afterAutospacing="1" w:line="240" w:lineRule="auto"/>
      <w:jc w:val="center"/>
    </w:pPr>
    <w:rPr>
      <w:rFonts w:eastAsia="Arial Unicode MS" w:cs="Arial"/>
      <w:b/>
      <w:bCs/>
      <w:color w:val="000000"/>
      <w:sz w:val="24"/>
    </w:rPr>
  </w:style>
  <w:style w:type="paragraph" w:customStyle="1" w:styleId="Styl10">
    <w:name w:val="Styl1"/>
    <w:basedOn w:val="Normalny"/>
    <w:rsid w:val="00D76DEF"/>
    <w:pPr>
      <w:numPr>
        <w:numId w:val="2"/>
      </w:numPr>
      <w:spacing w:line="240" w:lineRule="auto"/>
    </w:pPr>
    <w:rPr>
      <w:b/>
      <w:sz w:val="28"/>
      <w:szCs w:val="20"/>
    </w:rPr>
  </w:style>
  <w:style w:type="paragraph" w:customStyle="1" w:styleId="BodyText31">
    <w:name w:val="Body Text 31"/>
    <w:basedOn w:val="Normalny"/>
    <w:rsid w:val="00D76DEF"/>
    <w:pPr>
      <w:snapToGrid w:val="0"/>
      <w:spacing w:line="240" w:lineRule="atLeast"/>
    </w:pPr>
    <w:rPr>
      <w:color w:val="000000"/>
      <w:sz w:val="24"/>
      <w:szCs w:val="20"/>
    </w:rPr>
  </w:style>
  <w:style w:type="paragraph" w:customStyle="1" w:styleId="Nagwek20">
    <w:name w:val="Nagłówek2"/>
    <w:basedOn w:val="Normalny"/>
    <w:rsid w:val="00D76DEF"/>
    <w:pPr>
      <w:spacing w:before="120" w:after="120" w:line="360" w:lineRule="auto"/>
    </w:pPr>
    <w:rPr>
      <w:b/>
      <w:color w:val="000000"/>
      <w:sz w:val="28"/>
      <w:szCs w:val="20"/>
    </w:rPr>
  </w:style>
  <w:style w:type="table" w:styleId="Tabela-Siatka">
    <w:name w:val="Table Grid"/>
    <w:basedOn w:val="Standardowy"/>
    <w:uiPriority w:val="39"/>
    <w:rsid w:val="009A3213"/>
    <w:pPr>
      <w:spacing w:line="320" w:lineRule="exac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4650D9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F9336E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rsid w:val="00350671"/>
    <w:pPr>
      <w:spacing w:after="120" w:line="480" w:lineRule="auto"/>
      <w:ind w:left="283"/>
    </w:pPr>
  </w:style>
  <w:style w:type="paragraph" w:customStyle="1" w:styleId="typowy">
    <w:name w:val="typowy"/>
    <w:basedOn w:val="Normalny"/>
    <w:rsid w:val="00350671"/>
    <w:pPr>
      <w:spacing w:line="360" w:lineRule="atLeast"/>
      <w:ind w:firstLine="709"/>
    </w:pPr>
    <w:rPr>
      <w:rFonts w:cs="Arial"/>
      <w:sz w:val="24"/>
      <w:szCs w:val="20"/>
    </w:rPr>
  </w:style>
  <w:style w:type="paragraph" w:customStyle="1" w:styleId="Zawartotabeli">
    <w:name w:val="Zawartość tabeli"/>
    <w:basedOn w:val="Tekstpodstawowy"/>
    <w:rsid w:val="00350671"/>
    <w:pPr>
      <w:suppressLineNumbers/>
      <w:suppressAutoHyphens/>
      <w:jc w:val="both"/>
    </w:pPr>
    <w:rPr>
      <w:color w:val="auto"/>
      <w:lang w:val="pl-PL" w:eastAsia="ar-SA"/>
    </w:rPr>
  </w:style>
  <w:style w:type="paragraph" w:customStyle="1" w:styleId="Tekstowy">
    <w:name w:val="Tekstowy"/>
    <w:basedOn w:val="Normalny"/>
    <w:rsid w:val="00350671"/>
    <w:pPr>
      <w:spacing w:line="360" w:lineRule="auto"/>
      <w:ind w:left="284"/>
      <w:jc w:val="left"/>
    </w:pPr>
    <w:rPr>
      <w:rFonts w:ascii="Times New Roman" w:hAnsi="Times New Roman"/>
      <w:sz w:val="24"/>
    </w:rPr>
  </w:style>
  <w:style w:type="paragraph" w:customStyle="1" w:styleId="Tekstpodstawowy21">
    <w:name w:val="Tekst podstawowy 21"/>
    <w:basedOn w:val="Normalny"/>
    <w:rsid w:val="00350671"/>
    <w:pPr>
      <w:spacing w:line="240" w:lineRule="auto"/>
      <w:ind w:firstLine="851"/>
    </w:pPr>
    <w:rPr>
      <w:sz w:val="24"/>
      <w:szCs w:val="20"/>
    </w:rPr>
  </w:style>
  <w:style w:type="paragraph" w:customStyle="1" w:styleId="BodySingle">
    <w:name w:val="Body Single"/>
    <w:basedOn w:val="Normalny"/>
    <w:rsid w:val="00350671"/>
    <w:pPr>
      <w:spacing w:line="360" w:lineRule="auto"/>
      <w:ind w:left="283"/>
    </w:pPr>
    <w:rPr>
      <w:rFonts w:ascii="Times New Roman" w:hAnsi="Times New Roman"/>
      <w:sz w:val="24"/>
      <w:szCs w:val="20"/>
      <w:lang w:val="en-US"/>
    </w:rPr>
  </w:style>
  <w:style w:type="paragraph" w:customStyle="1" w:styleId="Punkt02">
    <w:name w:val="Punkt '02"/>
    <w:basedOn w:val="Normalny"/>
    <w:next w:val="Tekstgwny"/>
    <w:rsid w:val="00350671"/>
    <w:pPr>
      <w:widowControl w:val="0"/>
      <w:tabs>
        <w:tab w:val="left" w:pos="828"/>
        <w:tab w:val="left" w:pos="1134"/>
        <w:tab w:val="left" w:pos="1804"/>
        <w:tab w:val="left" w:pos="3969"/>
        <w:tab w:val="left" w:pos="4253"/>
        <w:tab w:val="left" w:pos="5365"/>
      </w:tabs>
      <w:overflowPunct w:val="0"/>
      <w:autoSpaceDE w:val="0"/>
      <w:autoSpaceDN w:val="0"/>
      <w:adjustRightInd w:val="0"/>
      <w:spacing w:before="240" w:line="360" w:lineRule="auto"/>
      <w:ind w:left="284"/>
      <w:textAlignment w:val="baseline"/>
    </w:pPr>
    <w:rPr>
      <w:rFonts w:ascii="Times New Roman" w:hAnsi="Times New Roman"/>
      <w:b/>
      <w:sz w:val="24"/>
      <w:szCs w:val="20"/>
      <w:u w:val="single"/>
    </w:rPr>
  </w:style>
  <w:style w:type="paragraph" w:customStyle="1" w:styleId="Tekstgwny">
    <w:name w:val="Tekst główny"/>
    <w:basedOn w:val="Normalny"/>
    <w:rsid w:val="00350671"/>
    <w:pPr>
      <w:widowControl w:val="0"/>
      <w:tabs>
        <w:tab w:val="left" w:pos="1134"/>
        <w:tab w:val="left" w:pos="3969"/>
        <w:tab w:val="left" w:pos="4253"/>
      </w:tabs>
      <w:overflowPunct w:val="0"/>
      <w:autoSpaceDE w:val="0"/>
      <w:autoSpaceDN w:val="0"/>
      <w:adjustRightInd w:val="0"/>
      <w:spacing w:line="360" w:lineRule="auto"/>
      <w:ind w:firstLine="284"/>
      <w:textAlignment w:val="baseline"/>
    </w:pPr>
    <w:rPr>
      <w:rFonts w:ascii="Times New Roman" w:hAnsi="Times New Roman"/>
      <w:sz w:val="24"/>
      <w:szCs w:val="20"/>
    </w:rPr>
  </w:style>
  <w:style w:type="paragraph" w:customStyle="1" w:styleId="Mylnik">
    <w:name w:val="Myślnik"/>
    <w:basedOn w:val="Tekstgwny"/>
    <w:rsid w:val="00350671"/>
    <w:pPr>
      <w:ind w:left="567" w:hanging="283"/>
    </w:pPr>
  </w:style>
  <w:style w:type="paragraph" w:customStyle="1" w:styleId="Punkt">
    <w:name w:val="Punkt"/>
    <w:basedOn w:val="Normalny"/>
    <w:rsid w:val="00350671"/>
    <w:pPr>
      <w:spacing w:line="360" w:lineRule="auto"/>
      <w:jc w:val="left"/>
    </w:pPr>
    <w:rPr>
      <w:rFonts w:ascii="Times New Roman" w:hAnsi="Times New Roman"/>
      <w:sz w:val="26"/>
      <w:szCs w:val="20"/>
    </w:rPr>
  </w:style>
  <w:style w:type="paragraph" w:customStyle="1" w:styleId="Punkt01">
    <w:name w:val="Punkt '01"/>
    <w:basedOn w:val="Tekstgwny"/>
    <w:next w:val="Punkt02"/>
    <w:rsid w:val="00350671"/>
    <w:pPr>
      <w:spacing w:before="480"/>
      <w:ind w:firstLine="0"/>
    </w:pPr>
    <w:rPr>
      <w:b/>
      <w:sz w:val="28"/>
      <w:u w:val="single"/>
    </w:rPr>
  </w:style>
  <w:style w:type="paragraph" w:customStyle="1" w:styleId="Default">
    <w:name w:val="Default"/>
    <w:rsid w:val="00350671"/>
    <w:pPr>
      <w:autoSpaceDE w:val="0"/>
      <w:autoSpaceDN w:val="0"/>
      <w:adjustRightInd w:val="0"/>
    </w:pPr>
    <w:rPr>
      <w:rFonts w:ascii="Verdana" w:hAnsi="Verdana"/>
      <w:color w:val="000000"/>
      <w:sz w:val="24"/>
      <w:szCs w:val="24"/>
    </w:rPr>
  </w:style>
  <w:style w:type="character" w:customStyle="1" w:styleId="A6">
    <w:name w:val="A6"/>
    <w:rsid w:val="00350671"/>
    <w:rPr>
      <w:color w:val="000000"/>
      <w:sz w:val="58"/>
      <w:szCs w:val="58"/>
    </w:rPr>
  </w:style>
  <w:style w:type="character" w:customStyle="1" w:styleId="A7">
    <w:name w:val="A7"/>
    <w:rsid w:val="00350671"/>
    <w:rPr>
      <w:color w:val="000000"/>
      <w:sz w:val="12"/>
      <w:szCs w:val="12"/>
    </w:rPr>
  </w:style>
  <w:style w:type="paragraph" w:styleId="Tekstdymka">
    <w:name w:val="Balloon Text"/>
    <w:basedOn w:val="Normalny"/>
    <w:link w:val="TekstdymkaZnak"/>
    <w:uiPriority w:val="99"/>
    <w:rsid w:val="00CE660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C347E9"/>
    <w:rPr>
      <w:sz w:val="20"/>
      <w:szCs w:val="20"/>
    </w:rPr>
  </w:style>
  <w:style w:type="character" w:styleId="Odwoanieprzypisudolnego">
    <w:name w:val="footnote reference"/>
    <w:rsid w:val="00C347E9"/>
    <w:rPr>
      <w:vertAlign w:val="superscript"/>
    </w:rPr>
  </w:style>
  <w:style w:type="paragraph" w:customStyle="1" w:styleId="0">
    <w:name w:val="0"/>
    <w:basedOn w:val="Normalny"/>
    <w:rsid w:val="00275EAE"/>
    <w:pPr>
      <w:widowControl w:val="0"/>
      <w:spacing w:line="360" w:lineRule="auto"/>
    </w:pPr>
    <w:rPr>
      <w:rFonts w:ascii="Xerox Serif Wide" w:hAnsi="Xerox Serif Wide"/>
      <w:snapToGrid w:val="0"/>
      <w:color w:val="000000"/>
      <w:sz w:val="26"/>
      <w:szCs w:val="20"/>
      <w:lang w:val="en-US"/>
    </w:rPr>
  </w:style>
  <w:style w:type="paragraph" w:customStyle="1" w:styleId="adres">
    <w:name w:val="adres"/>
    <w:basedOn w:val="Normalny"/>
    <w:rsid w:val="002135DB"/>
    <w:pPr>
      <w:spacing w:line="280" w:lineRule="exact"/>
      <w:jc w:val="left"/>
    </w:pPr>
    <w:rPr>
      <w:sz w:val="20"/>
      <w:szCs w:val="20"/>
    </w:rPr>
  </w:style>
  <w:style w:type="character" w:styleId="Odwoaniedokomentarza">
    <w:name w:val="annotation reference"/>
    <w:uiPriority w:val="99"/>
    <w:semiHidden/>
    <w:rsid w:val="002135DB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2135DB"/>
    <w:pPr>
      <w:spacing w:line="320" w:lineRule="exact"/>
      <w:jc w:val="both"/>
    </w:pPr>
    <w:rPr>
      <w:rFonts w:ascii="Arial" w:hAnsi="Arial"/>
      <w:b/>
      <w:bCs/>
      <w:color w:val="auto"/>
    </w:rPr>
  </w:style>
  <w:style w:type="character" w:customStyle="1" w:styleId="Tekstpodstawowy2Znak">
    <w:name w:val="Tekst podstawowy 2 Znak"/>
    <w:link w:val="Tekstpodstawowy2"/>
    <w:rsid w:val="003C1F8E"/>
    <w:rPr>
      <w:color w:val="000000"/>
      <w:sz w:val="24"/>
      <w:lang w:val="pl-PL" w:eastAsia="pl-PL" w:bidi="ar-SA"/>
    </w:rPr>
  </w:style>
  <w:style w:type="character" w:customStyle="1" w:styleId="TekstpodstawowyZnak">
    <w:name w:val="Tekst podstawowy Znak"/>
    <w:aliases w:val="LOAN Znak,bt Znak,body text Znak,(F2) Znak"/>
    <w:link w:val="Tekstpodstawowy"/>
    <w:rsid w:val="00B35757"/>
    <w:rPr>
      <w:color w:val="000000"/>
      <w:sz w:val="24"/>
      <w:lang w:val="cs-CZ" w:eastAsia="pl-PL" w:bidi="ar-SA"/>
    </w:rPr>
  </w:style>
  <w:style w:type="paragraph" w:styleId="Akapitzlist">
    <w:name w:val="List Paragraph"/>
    <w:aliases w:val="Bullet Number,Body MS Bullet,lp1,List Paragraph1,List Paragraph2,ISCG Numerowanie,Preambuła,Key,Nagłówek A,L1,Numerowanie,Odstavec,Akapit z listą numerowaną,Podsis rysunku,Bullet List,FooterText,numbered,Paragraphe de liste1,列出段落,BulletC"/>
    <w:basedOn w:val="Normalny"/>
    <w:link w:val="AkapitzlistZnak"/>
    <w:uiPriority w:val="34"/>
    <w:qFormat/>
    <w:rsid w:val="00A8744B"/>
    <w:pPr>
      <w:spacing w:line="240" w:lineRule="auto"/>
      <w:ind w:left="708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link w:val="Nagwek"/>
    <w:uiPriority w:val="99"/>
    <w:rsid w:val="000B1F0A"/>
    <w:rPr>
      <w:rFonts w:ascii="Arial" w:hAnsi="Arial"/>
      <w:sz w:val="12"/>
      <w:szCs w:val="24"/>
    </w:rPr>
  </w:style>
  <w:style w:type="paragraph" w:styleId="Poprawka">
    <w:name w:val="Revision"/>
    <w:hidden/>
    <w:uiPriority w:val="99"/>
    <w:semiHidden/>
    <w:rsid w:val="005F2F34"/>
    <w:rPr>
      <w:rFonts w:ascii="Arial" w:hAnsi="Arial"/>
      <w:sz w:val="22"/>
      <w:szCs w:val="24"/>
    </w:rPr>
  </w:style>
  <w:style w:type="paragraph" w:customStyle="1" w:styleId="Tekstpodstawowy32">
    <w:name w:val="Tekst podstawowy 32"/>
    <w:basedOn w:val="Normalny"/>
    <w:rsid w:val="00AB7775"/>
    <w:pPr>
      <w:widowControl w:val="0"/>
      <w:suppressAutoHyphens/>
      <w:spacing w:line="240" w:lineRule="auto"/>
      <w:jc w:val="left"/>
    </w:pPr>
    <w:rPr>
      <w:rFonts w:ascii="Tahoma" w:hAnsi="Tahoma"/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FA6D23"/>
    <w:pPr>
      <w:spacing w:line="240" w:lineRule="auto"/>
      <w:jc w:val="left"/>
    </w:pPr>
    <w:rPr>
      <w:rFonts w:ascii="Calibri" w:eastAsia="Calibri" w:hAnsi="Calibri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FA6D23"/>
    <w:rPr>
      <w:rFonts w:ascii="Calibri" w:eastAsia="Calibri" w:hAnsi="Calibri"/>
      <w:sz w:val="22"/>
      <w:szCs w:val="21"/>
      <w:lang w:eastAsia="en-US"/>
    </w:rPr>
  </w:style>
  <w:style w:type="character" w:customStyle="1" w:styleId="AkapitzlistZnak">
    <w:name w:val="Akapit z listą Znak"/>
    <w:aliases w:val="Bullet Number Znak,Body MS Bullet Znak,lp1 Znak,List Paragraph1 Znak,List Paragraph2 Znak,ISCG Numerowanie Znak,Preambuła Znak,Key Znak,Nagłówek A Znak,L1 Znak,Numerowanie Znak,Odstavec Znak,Akapit z listą numerowaną Znak,列出段落 Znak"/>
    <w:link w:val="Akapitzlist"/>
    <w:uiPriority w:val="34"/>
    <w:qFormat/>
    <w:locked/>
    <w:rsid w:val="00AC37D2"/>
  </w:style>
  <w:style w:type="character" w:customStyle="1" w:styleId="wyszukane">
    <w:name w:val="wyszukane"/>
    <w:rsid w:val="00276238"/>
  </w:style>
  <w:style w:type="paragraph" w:styleId="Tytu">
    <w:name w:val="Title"/>
    <w:basedOn w:val="Normalny"/>
    <w:next w:val="Normalny"/>
    <w:link w:val="TytuZnak"/>
    <w:uiPriority w:val="10"/>
    <w:qFormat/>
    <w:rsid w:val="00A2293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A22935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Pogrubienie">
    <w:name w:val="Strong"/>
    <w:qFormat/>
    <w:rsid w:val="00A22935"/>
    <w:rPr>
      <w:b/>
      <w:bCs/>
    </w:rPr>
  </w:style>
  <w:style w:type="character" w:customStyle="1" w:styleId="StopkaZnak">
    <w:name w:val="Stopka Znak"/>
    <w:link w:val="Stopka"/>
    <w:uiPriority w:val="99"/>
    <w:rsid w:val="00B344D9"/>
    <w:rPr>
      <w:rFonts w:ascii="Arial" w:hAnsi="Arial"/>
      <w:sz w:val="12"/>
      <w:szCs w:val="16"/>
    </w:rPr>
  </w:style>
  <w:style w:type="character" w:customStyle="1" w:styleId="Teksttreci">
    <w:name w:val="Tekst treści_"/>
    <w:link w:val="Teksttreci0"/>
    <w:rsid w:val="003235DE"/>
    <w:rPr>
      <w:rFonts w:ascii="Arial" w:eastAsia="Arial" w:hAnsi="Arial" w:cs="Arial"/>
      <w:color w:val="000000"/>
      <w:sz w:val="22"/>
      <w:szCs w:val="22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235DE"/>
    <w:pPr>
      <w:widowControl w:val="0"/>
      <w:shd w:val="clear" w:color="auto" w:fill="FFFFFF"/>
      <w:spacing w:line="276" w:lineRule="auto"/>
      <w:jc w:val="left"/>
    </w:pPr>
    <w:rPr>
      <w:rFonts w:eastAsia="Arial" w:cs="Arial"/>
      <w:color w:val="000000"/>
      <w:szCs w:val="22"/>
    </w:rPr>
  </w:style>
  <w:style w:type="character" w:customStyle="1" w:styleId="Teksttreci2">
    <w:name w:val="Tekst treści (2)_"/>
    <w:link w:val="Teksttreci20"/>
    <w:rsid w:val="00985B9F"/>
    <w:rPr>
      <w:rFonts w:ascii="Arial" w:eastAsia="Arial" w:hAnsi="Arial" w:cs="Arial"/>
      <w:b/>
      <w:bCs/>
      <w:color w:val="000000"/>
      <w:sz w:val="28"/>
      <w:szCs w:val="2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85B9F"/>
    <w:pPr>
      <w:widowControl w:val="0"/>
      <w:shd w:val="clear" w:color="auto" w:fill="FFFFFF"/>
      <w:spacing w:line="240" w:lineRule="auto"/>
      <w:jc w:val="left"/>
    </w:pPr>
    <w:rPr>
      <w:rFonts w:eastAsia="Arial" w:cs="Arial"/>
      <w:b/>
      <w:bCs/>
      <w:color w:val="000000"/>
      <w:sz w:val="28"/>
      <w:szCs w:val="28"/>
    </w:rPr>
  </w:style>
  <w:style w:type="character" w:customStyle="1" w:styleId="TekstkomentarzaZnak">
    <w:name w:val="Tekst komentarza Znak"/>
    <w:link w:val="Tekstkomentarza"/>
    <w:uiPriority w:val="99"/>
    <w:rsid w:val="00C90603"/>
    <w:rPr>
      <w:color w:val="000000"/>
    </w:rPr>
  </w:style>
  <w:style w:type="numbering" w:customStyle="1" w:styleId="Bezlisty1">
    <w:name w:val="Bez listy1"/>
    <w:next w:val="Bezlisty"/>
    <w:uiPriority w:val="99"/>
    <w:semiHidden/>
    <w:unhideWhenUsed/>
    <w:rsid w:val="00455FFF"/>
  </w:style>
  <w:style w:type="character" w:customStyle="1" w:styleId="Nagwek1Znak">
    <w:name w:val="Nagłówek 1 Znak"/>
    <w:link w:val="Nagwek1"/>
    <w:rsid w:val="00455FFF"/>
    <w:rPr>
      <w:rFonts w:ascii="Arial" w:hAnsi="Arial" w:cs="Arial"/>
      <w:b/>
      <w:bCs/>
      <w:kern w:val="32"/>
      <w:sz w:val="24"/>
      <w:szCs w:val="32"/>
    </w:rPr>
  </w:style>
  <w:style w:type="character" w:customStyle="1" w:styleId="Nagwek6Znak">
    <w:name w:val="Nagłówek 6 Znak"/>
    <w:link w:val="Nagwek6"/>
    <w:rsid w:val="00455FFF"/>
    <w:rPr>
      <w:b/>
      <w:bCs/>
      <w:sz w:val="22"/>
      <w:szCs w:val="22"/>
    </w:rPr>
  </w:style>
  <w:style w:type="character" w:customStyle="1" w:styleId="Nagwek8Znak">
    <w:name w:val="Nagłówek 8 Znak"/>
    <w:link w:val="Nagwek8"/>
    <w:rsid w:val="00455FF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455FFF"/>
    <w:rPr>
      <w:rFonts w:ascii="Arial" w:hAnsi="Arial" w:cs="Arial"/>
      <w:sz w:val="22"/>
      <w:szCs w:val="22"/>
    </w:rPr>
  </w:style>
  <w:style w:type="paragraph" w:customStyle="1" w:styleId="Nagwek10">
    <w:name w:val="Nagłówek1"/>
    <w:basedOn w:val="Normalny"/>
    <w:next w:val="Tekstpodstawowy"/>
    <w:rsid w:val="00455FFF"/>
    <w:pPr>
      <w:suppressAutoHyphens/>
      <w:spacing w:line="240" w:lineRule="auto"/>
      <w:jc w:val="center"/>
    </w:pPr>
    <w:rPr>
      <w:rFonts w:ascii="Times New Roman" w:hAnsi="Times New Roman"/>
      <w:sz w:val="28"/>
      <w:szCs w:val="20"/>
      <w:lang w:val="x-none" w:eastAsia="zh-CN"/>
    </w:rPr>
  </w:style>
  <w:style w:type="character" w:customStyle="1" w:styleId="TekstpodstawowywcityZnak">
    <w:name w:val="Tekst podstawowy wcięty Znak"/>
    <w:link w:val="Tekstpodstawowywcity"/>
    <w:rsid w:val="00455FFF"/>
    <w:rPr>
      <w:rFonts w:ascii="Arial" w:hAnsi="Arial"/>
      <w:sz w:val="22"/>
      <w:szCs w:val="24"/>
    </w:rPr>
  </w:style>
  <w:style w:type="character" w:customStyle="1" w:styleId="Tekstpodstawowy3Znak">
    <w:name w:val="Tekst podstawowy 3 Znak"/>
    <w:link w:val="Tekstpodstawowy3"/>
    <w:rsid w:val="00455FFF"/>
    <w:rPr>
      <w:b/>
      <w:color w:val="000000"/>
      <w:sz w:val="24"/>
    </w:rPr>
  </w:style>
  <w:style w:type="paragraph" w:customStyle="1" w:styleId="Poleznakw">
    <w:name w:val="Pole znaków"/>
    <w:basedOn w:val="Normalny"/>
    <w:rsid w:val="00455FFF"/>
    <w:pPr>
      <w:tabs>
        <w:tab w:val="left" w:pos="4253"/>
        <w:tab w:val="left" w:pos="7088"/>
      </w:tabs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z w:val="24"/>
      <w:szCs w:val="20"/>
    </w:rPr>
  </w:style>
  <w:style w:type="paragraph" w:styleId="NormalnyWeb">
    <w:name w:val="Normal (Web)"/>
    <w:basedOn w:val="Normalny"/>
    <w:uiPriority w:val="99"/>
    <w:rsid w:val="00455FFF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character" w:customStyle="1" w:styleId="TekstdymkaZnak">
    <w:name w:val="Tekst dymka Znak"/>
    <w:link w:val="Tekstdymka"/>
    <w:uiPriority w:val="99"/>
    <w:rsid w:val="00455FFF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uiPriority w:val="99"/>
    <w:semiHidden/>
    <w:rsid w:val="00455FFF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xl32">
    <w:name w:val="xl32"/>
    <w:basedOn w:val="Normalny"/>
    <w:rsid w:val="00455FFF"/>
    <w:pPr>
      <w:spacing w:before="100" w:beforeAutospacing="1" w:after="100" w:afterAutospacing="1" w:line="240" w:lineRule="auto"/>
      <w:jc w:val="left"/>
    </w:pPr>
    <w:rPr>
      <w:rFonts w:eastAsia="Arial Unicode MS" w:cs="Arial Unicode MS"/>
      <w:b/>
      <w:bCs/>
      <w:sz w:val="16"/>
      <w:szCs w:val="16"/>
    </w:rPr>
  </w:style>
  <w:style w:type="character" w:customStyle="1" w:styleId="TekstkomentarzaZnak1">
    <w:name w:val="Tekst komentarza Znak1"/>
    <w:uiPriority w:val="99"/>
    <w:semiHidden/>
    <w:rsid w:val="00455FFF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matkomentarzaZnak">
    <w:name w:val="Temat komentarza Znak"/>
    <w:link w:val="Tematkomentarza"/>
    <w:uiPriority w:val="99"/>
    <w:rsid w:val="00455FFF"/>
    <w:rPr>
      <w:rFonts w:ascii="Arial" w:hAnsi="Arial"/>
      <w:b/>
      <w:bCs/>
    </w:rPr>
  </w:style>
  <w:style w:type="character" w:customStyle="1" w:styleId="TematkomentarzaZnak1">
    <w:name w:val="Temat komentarza Znak1"/>
    <w:uiPriority w:val="99"/>
    <w:semiHidden/>
    <w:rsid w:val="00455FFF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MapadokumentuZnak">
    <w:name w:val="Mapa dokumentu Znak"/>
    <w:link w:val="Mapadokumentu"/>
    <w:rsid w:val="00455FFF"/>
    <w:rPr>
      <w:rFonts w:ascii="Tahoma" w:hAnsi="Tahoma" w:cs="Tahoma"/>
      <w:shd w:val="clear" w:color="auto" w:fill="000080"/>
    </w:rPr>
  </w:style>
  <w:style w:type="paragraph" w:styleId="Mapadokumentu">
    <w:name w:val="Document Map"/>
    <w:basedOn w:val="Normalny"/>
    <w:link w:val="MapadokumentuZnak"/>
    <w:rsid w:val="00455FFF"/>
    <w:pPr>
      <w:shd w:val="clear" w:color="auto" w:fill="000080"/>
      <w:spacing w:line="240" w:lineRule="auto"/>
      <w:jc w:val="left"/>
    </w:pPr>
    <w:rPr>
      <w:rFonts w:ascii="Tahoma" w:hAnsi="Tahoma" w:cs="Tahoma"/>
      <w:sz w:val="20"/>
      <w:szCs w:val="20"/>
    </w:rPr>
  </w:style>
  <w:style w:type="character" w:customStyle="1" w:styleId="MapadokumentuZnak1">
    <w:name w:val="Mapa dokumentu Znak1"/>
    <w:uiPriority w:val="99"/>
    <w:rsid w:val="00455FF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rsid w:val="00455FFF"/>
    <w:pPr>
      <w:spacing w:line="240" w:lineRule="auto"/>
      <w:jc w:val="left"/>
    </w:pPr>
    <w:rPr>
      <w:rFonts w:ascii="Times New Roman" w:hAnsi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55FFF"/>
  </w:style>
  <w:style w:type="character" w:styleId="Odwoanieprzypisukocowego">
    <w:name w:val="endnote reference"/>
    <w:rsid w:val="00455FFF"/>
    <w:rPr>
      <w:vertAlign w:val="superscript"/>
    </w:rPr>
  </w:style>
  <w:style w:type="character" w:customStyle="1" w:styleId="TekstprzypisudolnegoZnak">
    <w:name w:val="Tekst przypisu dolnego Znak"/>
    <w:link w:val="Tekstprzypisudolnego"/>
    <w:rsid w:val="00455FFF"/>
    <w:rPr>
      <w:rFonts w:ascii="Arial" w:hAnsi="Arial"/>
    </w:rPr>
  </w:style>
  <w:style w:type="character" w:customStyle="1" w:styleId="Nagwek2Znak">
    <w:name w:val="Nagłówek 2 Znak"/>
    <w:link w:val="Nagwek2"/>
    <w:rsid w:val="00363DDF"/>
    <w:rPr>
      <w:rFonts w:ascii="Arial" w:hAnsi="Arial" w:cs="Arial"/>
      <w:bCs/>
      <w:iCs/>
      <w:sz w:val="22"/>
      <w:szCs w:val="28"/>
    </w:rPr>
  </w:style>
  <w:style w:type="character" w:customStyle="1" w:styleId="Nagwek3Znak">
    <w:name w:val="Nagłówek 3 Znak"/>
    <w:link w:val="Nagwek3"/>
    <w:rsid w:val="00363DDF"/>
    <w:rPr>
      <w:rFonts w:ascii="Arial" w:hAnsi="Arial" w:cs="Arial"/>
      <w:bCs/>
      <w:sz w:val="22"/>
      <w:szCs w:val="26"/>
    </w:rPr>
  </w:style>
  <w:style w:type="character" w:customStyle="1" w:styleId="Nagwek4Znak">
    <w:name w:val="Nagłówek 4 Znak"/>
    <w:link w:val="Nagwek4"/>
    <w:rsid w:val="00363DDF"/>
    <w:rPr>
      <w:rFonts w:ascii="Arial" w:hAnsi="Arial"/>
      <w:bCs/>
      <w:sz w:val="22"/>
      <w:szCs w:val="28"/>
    </w:rPr>
  </w:style>
  <w:style w:type="character" w:customStyle="1" w:styleId="Nagwek5Znak">
    <w:name w:val="Nagłówek 5 Znak"/>
    <w:link w:val="Nagwek5"/>
    <w:rsid w:val="00363DDF"/>
    <w:rPr>
      <w:rFonts w:ascii="Arial" w:hAnsi="Arial"/>
      <w:b/>
      <w:bCs/>
      <w:i/>
      <w:iCs/>
      <w:sz w:val="26"/>
      <w:szCs w:val="26"/>
    </w:rPr>
  </w:style>
  <w:style w:type="character" w:customStyle="1" w:styleId="Nagwek7Znak">
    <w:name w:val="Nagłówek 7 Znak"/>
    <w:link w:val="Nagwek7"/>
    <w:rsid w:val="00363DDF"/>
    <w:rPr>
      <w:sz w:val="24"/>
      <w:szCs w:val="24"/>
    </w:rPr>
  </w:style>
  <w:style w:type="character" w:customStyle="1" w:styleId="HTML-wstpniesformatowanyZnak">
    <w:name w:val="HTML - wstępnie sformatowany Znak"/>
    <w:link w:val="HTML-wstpniesformatowany"/>
    <w:rsid w:val="00363DDF"/>
    <w:rPr>
      <w:rFonts w:ascii="Courier New" w:eastAsia="Courier New" w:hAnsi="Courier New" w:cs="Courier New"/>
    </w:rPr>
  </w:style>
  <w:style w:type="character" w:customStyle="1" w:styleId="Tekstpodstawowywcity3Znak">
    <w:name w:val="Tekst podstawowy wcięty 3 Znak"/>
    <w:link w:val="Tekstpodstawowywcity3"/>
    <w:rsid w:val="00363DDF"/>
    <w:rPr>
      <w:b/>
      <w:color w:val="000000"/>
      <w:sz w:val="24"/>
    </w:rPr>
  </w:style>
  <w:style w:type="character" w:customStyle="1" w:styleId="Tekstpodstawowywcity2Znak">
    <w:name w:val="Tekst podstawowy wcięty 2 Znak"/>
    <w:link w:val="Tekstpodstawowywcity2"/>
    <w:rsid w:val="00363DDF"/>
    <w:rPr>
      <w:rFonts w:ascii="Arial" w:hAnsi="Arial"/>
      <w:sz w:val="22"/>
      <w:szCs w:val="24"/>
    </w:rPr>
  </w:style>
  <w:style w:type="character" w:styleId="UyteHipercze">
    <w:name w:val="FollowedHyperlink"/>
    <w:uiPriority w:val="99"/>
    <w:unhideWhenUsed/>
    <w:rsid w:val="00363DDF"/>
    <w:rPr>
      <w:color w:val="954F72"/>
      <w:u w:val="single"/>
    </w:rPr>
  </w:style>
  <w:style w:type="paragraph" w:customStyle="1" w:styleId="msonormal0">
    <w:name w:val="msonormal"/>
    <w:basedOn w:val="Normalny"/>
    <w:rsid w:val="00363DDF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customStyle="1" w:styleId="font0">
    <w:name w:val="font0"/>
    <w:basedOn w:val="Normalny"/>
    <w:rsid w:val="00363DDF"/>
    <w:pPr>
      <w:spacing w:before="100" w:beforeAutospacing="1" w:after="100" w:afterAutospacing="1" w:line="240" w:lineRule="auto"/>
      <w:jc w:val="left"/>
    </w:pPr>
    <w:rPr>
      <w:rFonts w:ascii="Calibri" w:hAnsi="Calibri" w:cs="Calibri"/>
      <w:color w:val="000000"/>
      <w:szCs w:val="22"/>
    </w:rPr>
  </w:style>
  <w:style w:type="paragraph" w:customStyle="1" w:styleId="font5">
    <w:name w:val="font5"/>
    <w:basedOn w:val="Normalny"/>
    <w:rsid w:val="00363DDF"/>
    <w:pPr>
      <w:spacing w:before="100" w:beforeAutospacing="1" w:after="100" w:afterAutospacing="1" w:line="240" w:lineRule="auto"/>
      <w:jc w:val="left"/>
    </w:pPr>
    <w:rPr>
      <w:rFonts w:ascii="Calibri" w:hAnsi="Calibri" w:cs="Calibri"/>
      <w:b/>
      <w:bCs/>
      <w:color w:val="000000"/>
      <w:szCs w:val="22"/>
    </w:rPr>
  </w:style>
  <w:style w:type="paragraph" w:customStyle="1" w:styleId="xl65">
    <w:name w:val="xl65"/>
    <w:basedOn w:val="Normalny"/>
    <w:rsid w:val="00363DDF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customStyle="1" w:styleId="xl67">
    <w:name w:val="xl67"/>
    <w:basedOn w:val="Normalny"/>
    <w:rsid w:val="00363DD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customStyle="1" w:styleId="xl69">
    <w:name w:val="xl69"/>
    <w:basedOn w:val="Normalny"/>
    <w:rsid w:val="00363DDF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customStyle="1" w:styleId="xl70">
    <w:name w:val="xl70"/>
    <w:basedOn w:val="Normalny"/>
    <w:rsid w:val="00363DD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customStyle="1" w:styleId="xl71">
    <w:name w:val="xl71"/>
    <w:basedOn w:val="Normalny"/>
    <w:rsid w:val="00363DD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72">
    <w:name w:val="xl72"/>
    <w:basedOn w:val="Normalny"/>
    <w:rsid w:val="00363DD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73">
    <w:name w:val="xl73"/>
    <w:basedOn w:val="Normalny"/>
    <w:rsid w:val="00363DD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75">
    <w:name w:val="xl75"/>
    <w:basedOn w:val="Normalny"/>
    <w:rsid w:val="00363DD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76">
    <w:name w:val="xl76"/>
    <w:basedOn w:val="Normalny"/>
    <w:rsid w:val="00363DD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cs="Arial"/>
      <w:sz w:val="18"/>
      <w:szCs w:val="18"/>
    </w:rPr>
  </w:style>
  <w:style w:type="paragraph" w:customStyle="1" w:styleId="xl78">
    <w:name w:val="xl78"/>
    <w:basedOn w:val="Normalny"/>
    <w:rsid w:val="00363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left"/>
      <w:textAlignment w:val="center"/>
    </w:pPr>
    <w:rPr>
      <w:rFonts w:cs="Arial"/>
      <w:sz w:val="18"/>
      <w:szCs w:val="18"/>
    </w:rPr>
  </w:style>
  <w:style w:type="paragraph" w:customStyle="1" w:styleId="xl79">
    <w:name w:val="xl79"/>
    <w:basedOn w:val="Normalny"/>
    <w:rsid w:val="00363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cs="Arial"/>
      <w:sz w:val="18"/>
      <w:szCs w:val="18"/>
    </w:rPr>
  </w:style>
  <w:style w:type="paragraph" w:customStyle="1" w:styleId="xl80">
    <w:name w:val="xl80"/>
    <w:basedOn w:val="Normalny"/>
    <w:rsid w:val="00363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cs="Arial"/>
      <w:sz w:val="18"/>
      <w:szCs w:val="18"/>
    </w:rPr>
  </w:style>
  <w:style w:type="paragraph" w:customStyle="1" w:styleId="xl81">
    <w:name w:val="xl81"/>
    <w:basedOn w:val="Normalny"/>
    <w:rsid w:val="00363DD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2">
    <w:name w:val="xl82"/>
    <w:basedOn w:val="Normalny"/>
    <w:rsid w:val="00363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cs="Arial"/>
      <w:sz w:val="18"/>
      <w:szCs w:val="18"/>
    </w:rPr>
  </w:style>
  <w:style w:type="paragraph" w:customStyle="1" w:styleId="xl83">
    <w:name w:val="xl83"/>
    <w:basedOn w:val="Normalny"/>
    <w:rsid w:val="00363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cs="Arial"/>
      <w:sz w:val="18"/>
      <w:szCs w:val="18"/>
    </w:rPr>
  </w:style>
  <w:style w:type="paragraph" w:customStyle="1" w:styleId="xl84">
    <w:name w:val="xl84"/>
    <w:basedOn w:val="Normalny"/>
    <w:rsid w:val="00363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cs="Arial"/>
      <w:color w:val="000000"/>
      <w:sz w:val="18"/>
      <w:szCs w:val="18"/>
    </w:rPr>
  </w:style>
  <w:style w:type="paragraph" w:customStyle="1" w:styleId="xl85">
    <w:name w:val="xl85"/>
    <w:basedOn w:val="Normalny"/>
    <w:rsid w:val="00363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cs="Arial"/>
      <w:color w:val="000000"/>
      <w:sz w:val="18"/>
      <w:szCs w:val="18"/>
    </w:rPr>
  </w:style>
  <w:style w:type="paragraph" w:customStyle="1" w:styleId="xl86">
    <w:name w:val="xl86"/>
    <w:basedOn w:val="Normalny"/>
    <w:rsid w:val="00363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left"/>
      <w:textAlignment w:val="center"/>
    </w:pPr>
    <w:rPr>
      <w:rFonts w:cs="Arial"/>
      <w:sz w:val="18"/>
      <w:szCs w:val="18"/>
    </w:rPr>
  </w:style>
  <w:style w:type="paragraph" w:customStyle="1" w:styleId="xl87">
    <w:name w:val="xl87"/>
    <w:basedOn w:val="Normalny"/>
    <w:rsid w:val="00363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left"/>
      <w:textAlignment w:val="center"/>
    </w:pPr>
    <w:rPr>
      <w:rFonts w:cs="Arial"/>
      <w:sz w:val="18"/>
      <w:szCs w:val="18"/>
    </w:rPr>
  </w:style>
  <w:style w:type="paragraph" w:customStyle="1" w:styleId="xl88">
    <w:name w:val="xl88"/>
    <w:basedOn w:val="Normalny"/>
    <w:rsid w:val="00363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left"/>
      <w:textAlignment w:val="center"/>
    </w:pPr>
    <w:rPr>
      <w:rFonts w:cs="Arial"/>
      <w:sz w:val="18"/>
      <w:szCs w:val="18"/>
    </w:rPr>
  </w:style>
  <w:style w:type="paragraph" w:customStyle="1" w:styleId="xl89">
    <w:name w:val="xl89"/>
    <w:basedOn w:val="Normalny"/>
    <w:rsid w:val="00363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cs="Arial"/>
      <w:sz w:val="18"/>
      <w:szCs w:val="18"/>
    </w:rPr>
  </w:style>
  <w:style w:type="paragraph" w:customStyle="1" w:styleId="xl90">
    <w:name w:val="xl90"/>
    <w:basedOn w:val="Normalny"/>
    <w:rsid w:val="00363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cs="Arial"/>
      <w:sz w:val="18"/>
      <w:szCs w:val="18"/>
    </w:rPr>
  </w:style>
  <w:style w:type="paragraph" w:customStyle="1" w:styleId="xl91">
    <w:name w:val="xl91"/>
    <w:basedOn w:val="Normalny"/>
    <w:rsid w:val="00363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left"/>
    </w:pPr>
    <w:rPr>
      <w:rFonts w:cs="Arial"/>
      <w:sz w:val="18"/>
      <w:szCs w:val="18"/>
    </w:rPr>
  </w:style>
  <w:style w:type="numbering" w:customStyle="1" w:styleId="Bezlisty2">
    <w:name w:val="Bez listy2"/>
    <w:next w:val="Bezlisty"/>
    <w:uiPriority w:val="99"/>
    <w:semiHidden/>
    <w:unhideWhenUsed/>
    <w:rsid w:val="00B50CAB"/>
  </w:style>
  <w:style w:type="character" w:customStyle="1" w:styleId="WW8Num1z0">
    <w:name w:val="WW8Num1z0"/>
    <w:rsid w:val="00B50CAB"/>
  </w:style>
  <w:style w:type="character" w:customStyle="1" w:styleId="WW8Num1z1">
    <w:name w:val="WW8Num1z1"/>
    <w:rsid w:val="00B50CAB"/>
  </w:style>
  <w:style w:type="character" w:customStyle="1" w:styleId="WW8Num1z2">
    <w:name w:val="WW8Num1z2"/>
    <w:rsid w:val="00B50CAB"/>
  </w:style>
  <w:style w:type="character" w:customStyle="1" w:styleId="WW8Num1z3">
    <w:name w:val="WW8Num1z3"/>
    <w:rsid w:val="00B50CAB"/>
  </w:style>
  <w:style w:type="character" w:customStyle="1" w:styleId="WW8Num1z4">
    <w:name w:val="WW8Num1z4"/>
    <w:rsid w:val="00B50CAB"/>
  </w:style>
  <w:style w:type="character" w:customStyle="1" w:styleId="WW8Num1z5">
    <w:name w:val="WW8Num1z5"/>
    <w:rsid w:val="00B50CAB"/>
  </w:style>
  <w:style w:type="character" w:customStyle="1" w:styleId="WW8Num1z6">
    <w:name w:val="WW8Num1z6"/>
    <w:rsid w:val="00B50CAB"/>
  </w:style>
  <w:style w:type="character" w:customStyle="1" w:styleId="WW8Num1z7">
    <w:name w:val="WW8Num1z7"/>
    <w:rsid w:val="00B50CAB"/>
  </w:style>
  <w:style w:type="character" w:customStyle="1" w:styleId="WW8Num1z8">
    <w:name w:val="WW8Num1z8"/>
    <w:rsid w:val="00B50CAB"/>
  </w:style>
  <w:style w:type="character" w:customStyle="1" w:styleId="WW8Num2z0">
    <w:name w:val="WW8Num2z0"/>
    <w:rsid w:val="00B50CAB"/>
    <w:rPr>
      <w:rFonts w:ascii="Arial" w:eastAsia="Times New Roman" w:hAnsi="Arial" w:cs="Arial" w:hint="default"/>
    </w:rPr>
  </w:style>
  <w:style w:type="character" w:customStyle="1" w:styleId="WW8Num2z1">
    <w:name w:val="WW8Num2z1"/>
    <w:rsid w:val="00B50CAB"/>
  </w:style>
  <w:style w:type="character" w:customStyle="1" w:styleId="WW8Num2z2">
    <w:name w:val="WW8Num2z2"/>
    <w:rsid w:val="00B50CAB"/>
  </w:style>
  <w:style w:type="character" w:customStyle="1" w:styleId="WW8Num2z3">
    <w:name w:val="WW8Num2z3"/>
    <w:rsid w:val="00B50CAB"/>
  </w:style>
  <w:style w:type="character" w:customStyle="1" w:styleId="WW8Num2z4">
    <w:name w:val="WW8Num2z4"/>
    <w:rsid w:val="00B50CAB"/>
  </w:style>
  <w:style w:type="character" w:customStyle="1" w:styleId="WW8Num2z5">
    <w:name w:val="WW8Num2z5"/>
    <w:rsid w:val="00B50CAB"/>
  </w:style>
  <w:style w:type="character" w:customStyle="1" w:styleId="WW8Num2z6">
    <w:name w:val="WW8Num2z6"/>
    <w:rsid w:val="00B50CAB"/>
  </w:style>
  <w:style w:type="character" w:customStyle="1" w:styleId="WW8Num2z7">
    <w:name w:val="WW8Num2z7"/>
    <w:rsid w:val="00B50CAB"/>
  </w:style>
  <w:style w:type="character" w:customStyle="1" w:styleId="WW8Num2z8">
    <w:name w:val="WW8Num2z8"/>
    <w:rsid w:val="00B50CAB"/>
  </w:style>
  <w:style w:type="character" w:customStyle="1" w:styleId="WW8Num3z0">
    <w:name w:val="WW8Num3z0"/>
    <w:rsid w:val="00B50CAB"/>
  </w:style>
  <w:style w:type="character" w:customStyle="1" w:styleId="WW8Num3z1">
    <w:name w:val="WW8Num3z1"/>
    <w:rsid w:val="00B50CAB"/>
  </w:style>
  <w:style w:type="character" w:customStyle="1" w:styleId="WW8Num3z2">
    <w:name w:val="WW8Num3z2"/>
    <w:rsid w:val="00B50CAB"/>
  </w:style>
  <w:style w:type="character" w:customStyle="1" w:styleId="WW8Num3z3">
    <w:name w:val="WW8Num3z3"/>
    <w:rsid w:val="00B50CAB"/>
  </w:style>
  <w:style w:type="character" w:customStyle="1" w:styleId="WW8Num3z4">
    <w:name w:val="WW8Num3z4"/>
    <w:rsid w:val="00B50CAB"/>
  </w:style>
  <w:style w:type="character" w:customStyle="1" w:styleId="WW8Num3z5">
    <w:name w:val="WW8Num3z5"/>
    <w:rsid w:val="00B50CAB"/>
  </w:style>
  <w:style w:type="character" w:customStyle="1" w:styleId="WW8Num3z6">
    <w:name w:val="WW8Num3z6"/>
    <w:rsid w:val="00B50CAB"/>
  </w:style>
  <w:style w:type="character" w:customStyle="1" w:styleId="WW8Num3z7">
    <w:name w:val="WW8Num3z7"/>
    <w:rsid w:val="00B50CAB"/>
  </w:style>
  <w:style w:type="character" w:customStyle="1" w:styleId="WW8Num3z8">
    <w:name w:val="WW8Num3z8"/>
    <w:rsid w:val="00B50CAB"/>
  </w:style>
  <w:style w:type="character" w:customStyle="1" w:styleId="WW8Num4z0">
    <w:name w:val="WW8Num4z0"/>
    <w:rsid w:val="00B50CAB"/>
    <w:rPr>
      <w:rFonts w:ascii="Arial" w:eastAsia="Calibri" w:hAnsi="Arial" w:cs="Arial" w:hint="default"/>
      <w:sz w:val="22"/>
      <w:szCs w:val="22"/>
      <w:lang w:val="en-US" w:eastAsia="en-US"/>
    </w:rPr>
  </w:style>
  <w:style w:type="character" w:customStyle="1" w:styleId="WW8Num4z1">
    <w:name w:val="WW8Num4z1"/>
    <w:rsid w:val="00B50CAB"/>
  </w:style>
  <w:style w:type="character" w:customStyle="1" w:styleId="WW8Num4z2">
    <w:name w:val="WW8Num4z2"/>
    <w:rsid w:val="00B50CAB"/>
  </w:style>
  <w:style w:type="character" w:customStyle="1" w:styleId="WW8Num4z3">
    <w:name w:val="WW8Num4z3"/>
    <w:rsid w:val="00B50CAB"/>
  </w:style>
  <w:style w:type="character" w:customStyle="1" w:styleId="WW8Num4z4">
    <w:name w:val="WW8Num4z4"/>
    <w:rsid w:val="00B50CAB"/>
  </w:style>
  <w:style w:type="character" w:customStyle="1" w:styleId="WW8Num4z5">
    <w:name w:val="WW8Num4z5"/>
    <w:rsid w:val="00B50CAB"/>
  </w:style>
  <w:style w:type="character" w:customStyle="1" w:styleId="WW8Num4z6">
    <w:name w:val="WW8Num4z6"/>
    <w:rsid w:val="00B50CAB"/>
  </w:style>
  <w:style w:type="character" w:customStyle="1" w:styleId="WW8Num4z7">
    <w:name w:val="WW8Num4z7"/>
    <w:rsid w:val="00B50CAB"/>
  </w:style>
  <w:style w:type="character" w:customStyle="1" w:styleId="WW8Num4z8">
    <w:name w:val="WW8Num4z8"/>
    <w:rsid w:val="00B50CAB"/>
  </w:style>
  <w:style w:type="character" w:customStyle="1" w:styleId="WW8Num5z0">
    <w:name w:val="WW8Num5z0"/>
    <w:rsid w:val="00B50CAB"/>
    <w:rPr>
      <w:rFonts w:ascii="Arial" w:hAnsi="Arial" w:cs="Arial" w:hint="default"/>
      <w:sz w:val="22"/>
    </w:rPr>
  </w:style>
  <w:style w:type="character" w:customStyle="1" w:styleId="WW8Num5z1">
    <w:name w:val="WW8Num5z1"/>
    <w:rsid w:val="00B50CAB"/>
  </w:style>
  <w:style w:type="character" w:customStyle="1" w:styleId="WW8Num5z2">
    <w:name w:val="WW8Num5z2"/>
    <w:rsid w:val="00B50CAB"/>
  </w:style>
  <w:style w:type="character" w:customStyle="1" w:styleId="WW8Num5z3">
    <w:name w:val="WW8Num5z3"/>
    <w:rsid w:val="00B50CAB"/>
  </w:style>
  <w:style w:type="character" w:customStyle="1" w:styleId="WW8Num5z4">
    <w:name w:val="WW8Num5z4"/>
    <w:rsid w:val="00B50CAB"/>
  </w:style>
  <w:style w:type="character" w:customStyle="1" w:styleId="WW8Num5z5">
    <w:name w:val="WW8Num5z5"/>
    <w:rsid w:val="00B50CAB"/>
  </w:style>
  <w:style w:type="character" w:customStyle="1" w:styleId="WW8Num5z6">
    <w:name w:val="WW8Num5z6"/>
    <w:rsid w:val="00B50CAB"/>
  </w:style>
  <w:style w:type="character" w:customStyle="1" w:styleId="WW8Num5z7">
    <w:name w:val="WW8Num5z7"/>
    <w:rsid w:val="00B50CAB"/>
  </w:style>
  <w:style w:type="character" w:customStyle="1" w:styleId="WW8Num5z8">
    <w:name w:val="WW8Num5z8"/>
    <w:rsid w:val="00B50CAB"/>
  </w:style>
  <w:style w:type="character" w:customStyle="1" w:styleId="WW8Num6z0">
    <w:name w:val="WW8Num6z0"/>
    <w:rsid w:val="00B50CAB"/>
    <w:rPr>
      <w:rFonts w:ascii="Arial" w:eastAsia="Calibri" w:hAnsi="Arial" w:cs="Arial" w:hint="default"/>
      <w:b w:val="0"/>
      <w:sz w:val="22"/>
      <w:szCs w:val="22"/>
      <w:lang w:val="en-US" w:eastAsia="en-US"/>
    </w:rPr>
  </w:style>
  <w:style w:type="character" w:customStyle="1" w:styleId="WW8Num6z1">
    <w:name w:val="WW8Num6z1"/>
    <w:rsid w:val="00B50CAB"/>
  </w:style>
  <w:style w:type="character" w:customStyle="1" w:styleId="WW8Num6z2">
    <w:name w:val="WW8Num6z2"/>
    <w:rsid w:val="00B50CAB"/>
  </w:style>
  <w:style w:type="character" w:customStyle="1" w:styleId="WW8Num6z3">
    <w:name w:val="WW8Num6z3"/>
    <w:rsid w:val="00B50CAB"/>
  </w:style>
  <w:style w:type="character" w:customStyle="1" w:styleId="WW8Num6z4">
    <w:name w:val="WW8Num6z4"/>
    <w:rsid w:val="00B50CAB"/>
  </w:style>
  <w:style w:type="character" w:customStyle="1" w:styleId="WW8Num6z5">
    <w:name w:val="WW8Num6z5"/>
    <w:rsid w:val="00B50CAB"/>
  </w:style>
  <w:style w:type="character" w:customStyle="1" w:styleId="WW8Num6z6">
    <w:name w:val="WW8Num6z6"/>
    <w:rsid w:val="00B50CAB"/>
  </w:style>
  <w:style w:type="character" w:customStyle="1" w:styleId="WW8Num6z7">
    <w:name w:val="WW8Num6z7"/>
    <w:rsid w:val="00B50CAB"/>
  </w:style>
  <w:style w:type="character" w:customStyle="1" w:styleId="WW8Num6z8">
    <w:name w:val="WW8Num6z8"/>
    <w:rsid w:val="00B50CAB"/>
  </w:style>
  <w:style w:type="character" w:customStyle="1" w:styleId="WW8Num7z0">
    <w:name w:val="WW8Num7z0"/>
    <w:rsid w:val="00B50CAB"/>
    <w:rPr>
      <w:rFonts w:ascii="Arial" w:hAnsi="Arial" w:cs="Arial" w:hint="default"/>
      <w:sz w:val="22"/>
    </w:rPr>
  </w:style>
  <w:style w:type="character" w:customStyle="1" w:styleId="WW8Num7z1">
    <w:name w:val="WW8Num7z1"/>
    <w:rsid w:val="00B50CAB"/>
  </w:style>
  <w:style w:type="character" w:customStyle="1" w:styleId="WW8Num7z2">
    <w:name w:val="WW8Num7z2"/>
    <w:rsid w:val="00B50CAB"/>
  </w:style>
  <w:style w:type="character" w:customStyle="1" w:styleId="WW8Num7z3">
    <w:name w:val="WW8Num7z3"/>
    <w:rsid w:val="00B50CAB"/>
  </w:style>
  <w:style w:type="character" w:customStyle="1" w:styleId="WW8Num7z4">
    <w:name w:val="WW8Num7z4"/>
    <w:rsid w:val="00B50CAB"/>
  </w:style>
  <w:style w:type="character" w:customStyle="1" w:styleId="WW8Num7z5">
    <w:name w:val="WW8Num7z5"/>
    <w:rsid w:val="00B50CAB"/>
  </w:style>
  <w:style w:type="character" w:customStyle="1" w:styleId="WW8Num7z6">
    <w:name w:val="WW8Num7z6"/>
    <w:rsid w:val="00B50CAB"/>
  </w:style>
  <w:style w:type="character" w:customStyle="1" w:styleId="WW8Num7z7">
    <w:name w:val="WW8Num7z7"/>
    <w:rsid w:val="00B50CAB"/>
  </w:style>
  <w:style w:type="character" w:customStyle="1" w:styleId="WW8Num7z8">
    <w:name w:val="WW8Num7z8"/>
    <w:rsid w:val="00B50CAB"/>
  </w:style>
  <w:style w:type="character" w:customStyle="1" w:styleId="WW8Num8z0">
    <w:name w:val="WW8Num8z0"/>
    <w:rsid w:val="00B50CAB"/>
    <w:rPr>
      <w:rFonts w:ascii="Arial" w:hAnsi="Arial" w:cs="Arial" w:hint="default"/>
      <w:sz w:val="22"/>
      <w:szCs w:val="22"/>
      <w:lang w:val="pl-PL"/>
    </w:rPr>
  </w:style>
  <w:style w:type="character" w:customStyle="1" w:styleId="WW8Num8z4">
    <w:name w:val="WW8Num8z4"/>
    <w:rsid w:val="00B50CAB"/>
    <w:rPr>
      <w:rFonts w:hint="default"/>
    </w:rPr>
  </w:style>
  <w:style w:type="character" w:customStyle="1" w:styleId="WW8Num9z0">
    <w:name w:val="WW8Num9z0"/>
    <w:rsid w:val="00B50CAB"/>
    <w:rPr>
      <w:rFonts w:ascii="Arial" w:hAnsi="Arial" w:cs="Arial" w:hint="default"/>
      <w:sz w:val="22"/>
      <w:szCs w:val="22"/>
    </w:rPr>
  </w:style>
  <w:style w:type="character" w:customStyle="1" w:styleId="WW8Num9z7">
    <w:name w:val="WW8Num9z7"/>
    <w:rsid w:val="00B50CAB"/>
    <w:rPr>
      <w:rFonts w:hint="default"/>
    </w:rPr>
  </w:style>
  <w:style w:type="character" w:customStyle="1" w:styleId="WW8Num10z0">
    <w:name w:val="WW8Num10z0"/>
    <w:rsid w:val="00B50CAB"/>
    <w:rPr>
      <w:rFonts w:ascii="Arial" w:hAnsi="Arial" w:cs="Arial" w:hint="default"/>
      <w:sz w:val="22"/>
    </w:rPr>
  </w:style>
  <w:style w:type="character" w:customStyle="1" w:styleId="WW8Num10z1">
    <w:name w:val="WW8Num10z1"/>
    <w:rsid w:val="00B50CAB"/>
  </w:style>
  <w:style w:type="character" w:customStyle="1" w:styleId="WW8Num10z2">
    <w:name w:val="WW8Num10z2"/>
    <w:rsid w:val="00B50CAB"/>
  </w:style>
  <w:style w:type="character" w:customStyle="1" w:styleId="WW8Num10z3">
    <w:name w:val="WW8Num10z3"/>
    <w:rsid w:val="00B50CAB"/>
  </w:style>
  <w:style w:type="character" w:customStyle="1" w:styleId="WW8Num10z4">
    <w:name w:val="WW8Num10z4"/>
    <w:rsid w:val="00B50CAB"/>
  </w:style>
  <w:style w:type="character" w:customStyle="1" w:styleId="WW8Num10z5">
    <w:name w:val="WW8Num10z5"/>
    <w:rsid w:val="00B50CAB"/>
  </w:style>
  <w:style w:type="character" w:customStyle="1" w:styleId="WW8Num10z6">
    <w:name w:val="WW8Num10z6"/>
    <w:rsid w:val="00B50CAB"/>
  </w:style>
  <w:style w:type="character" w:customStyle="1" w:styleId="WW8Num10z7">
    <w:name w:val="WW8Num10z7"/>
    <w:rsid w:val="00B50CAB"/>
  </w:style>
  <w:style w:type="character" w:customStyle="1" w:styleId="WW8Num10z8">
    <w:name w:val="WW8Num10z8"/>
    <w:rsid w:val="00B50CAB"/>
  </w:style>
  <w:style w:type="character" w:customStyle="1" w:styleId="WW8Num11z0">
    <w:name w:val="WW8Num11z0"/>
    <w:rsid w:val="00B50CAB"/>
    <w:rPr>
      <w:rFonts w:hint="default"/>
      <w:color w:val="auto"/>
      <w:sz w:val="22"/>
      <w:lang w:eastAsia="en-US"/>
    </w:rPr>
  </w:style>
  <w:style w:type="character" w:customStyle="1" w:styleId="WW8Num11z1">
    <w:name w:val="WW8Num11z1"/>
    <w:rsid w:val="00B50CAB"/>
  </w:style>
  <w:style w:type="character" w:customStyle="1" w:styleId="WW8Num11z2">
    <w:name w:val="WW8Num11z2"/>
    <w:rsid w:val="00B50CAB"/>
  </w:style>
  <w:style w:type="character" w:customStyle="1" w:styleId="WW8Num11z3">
    <w:name w:val="WW8Num11z3"/>
    <w:rsid w:val="00B50CAB"/>
  </w:style>
  <w:style w:type="character" w:customStyle="1" w:styleId="WW8Num11z4">
    <w:name w:val="WW8Num11z4"/>
    <w:rsid w:val="00B50CAB"/>
  </w:style>
  <w:style w:type="character" w:customStyle="1" w:styleId="WW8Num11z5">
    <w:name w:val="WW8Num11z5"/>
    <w:rsid w:val="00B50CAB"/>
  </w:style>
  <w:style w:type="character" w:customStyle="1" w:styleId="WW8Num11z6">
    <w:name w:val="WW8Num11z6"/>
    <w:rsid w:val="00B50CAB"/>
  </w:style>
  <w:style w:type="character" w:customStyle="1" w:styleId="WW8Num11z7">
    <w:name w:val="WW8Num11z7"/>
    <w:rsid w:val="00B50CAB"/>
  </w:style>
  <w:style w:type="character" w:customStyle="1" w:styleId="WW8Num11z8">
    <w:name w:val="WW8Num11z8"/>
    <w:rsid w:val="00B50CAB"/>
  </w:style>
  <w:style w:type="character" w:customStyle="1" w:styleId="WW8Num12z0">
    <w:name w:val="WW8Num12z0"/>
    <w:rsid w:val="00B50CAB"/>
    <w:rPr>
      <w:rFonts w:ascii="Arial" w:hAnsi="Arial" w:cs="Arial" w:hint="default"/>
      <w:sz w:val="22"/>
      <w:szCs w:val="22"/>
    </w:rPr>
  </w:style>
  <w:style w:type="character" w:customStyle="1" w:styleId="WW8Num12z3">
    <w:name w:val="WW8Num12z3"/>
    <w:rsid w:val="00B50CAB"/>
    <w:rPr>
      <w:rFonts w:ascii="Arial" w:hAnsi="Arial" w:cs="Arial" w:hint="default"/>
      <w:i w:val="0"/>
      <w:sz w:val="22"/>
      <w:szCs w:val="22"/>
    </w:rPr>
  </w:style>
  <w:style w:type="character" w:customStyle="1" w:styleId="WW8Num12z7">
    <w:name w:val="WW8Num12z7"/>
    <w:rsid w:val="00B50CAB"/>
    <w:rPr>
      <w:rFonts w:hint="default"/>
    </w:rPr>
  </w:style>
  <w:style w:type="character" w:customStyle="1" w:styleId="WW8Num13z0">
    <w:name w:val="WW8Num13z0"/>
    <w:rsid w:val="00B50CAB"/>
    <w:rPr>
      <w:rFonts w:hint="default"/>
      <w:sz w:val="22"/>
    </w:rPr>
  </w:style>
  <w:style w:type="character" w:customStyle="1" w:styleId="WW8Num13z1">
    <w:name w:val="WW8Num13z1"/>
    <w:rsid w:val="00B50CAB"/>
  </w:style>
  <w:style w:type="character" w:customStyle="1" w:styleId="WW8Num13z2">
    <w:name w:val="WW8Num13z2"/>
    <w:rsid w:val="00B50CAB"/>
  </w:style>
  <w:style w:type="character" w:customStyle="1" w:styleId="WW8Num13z3">
    <w:name w:val="WW8Num13z3"/>
    <w:rsid w:val="00B50CAB"/>
  </w:style>
  <w:style w:type="character" w:customStyle="1" w:styleId="WW8Num13z4">
    <w:name w:val="WW8Num13z4"/>
    <w:rsid w:val="00B50CAB"/>
  </w:style>
  <w:style w:type="character" w:customStyle="1" w:styleId="WW8Num13z5">
    <w:name w:val="WW8Num13z5"/>
    <w:rsid w:val="00B50CAB"/>
  </w:style>
  <w:style w:type="character" w:customStyle="1" w:styleId="WW8Num13z6">
    <w:name w:val="WW8Num13z6"/>
    <w:rsid w:val="00B50CAB"/>
  </w:style>
  <w:style w:type="character" w:customStyle="1" w:styleId="WW8Num13z7">
    <w:name w:val="WW8Num13z7"/>
    <w:rsid w:val="00B50CAB"/>
  </w:style>
  <w:style w:type="character" w:customStyle="1" w:styleId="WW8Num13z8">
    <w:name w:val="WW8Num13z8"/>
    <w:rsid w:val="00B50CAB"/>
  </w:style>
  <w:style w:type="character" w:customStyle="1" w:styleId="WW8Num14z0">
    <w:name w:val="WW8Num14z0"/>
    <w:rsid w:val="00B50CAB"/>
    <w:rPr>
      <w:rFonts w:ascii="Arial" w:hAnsi="Arial" w:cs="Arial" w:hint="default"/>
      <w:sz w:val="22"/>
    </w:rPr>
  </w:style>
  <w:style w:type="character" w:customStyle="1" w:styleId="WW8Num14z3">
    <w:name w:val="WW8Num14z3"/>
    <w:rsid w:val="00B50CAB"/>
    <w:rPr>
      <w:rFonts w:hint="default"/>
      <w:color w:val="auto"/>
      <w:sz w:val="22"/>
    </w:rPr>
  </w:style>
  <w:style w:type="character" w:customStyle="1" w:styleId="WW8Num14z7">
    <w:name w:val="WW8Num14z7"/>
    <w:rsid w:val="00B50CAB"/>
    <w:rPr>
      <w:rFonts w:hint="default"/>
    </w:rPr>
  </w:style>
  <w:style w:type="character" w:customStyle="1" w:styleId="WW8Num15z0">
    <w:name w:val="WW8Num15z0"/>
    <w:rsid w:val="00B50CAB"/>
    <w:rPr>
      <w:rFonts w:ascii="Arial" w:hAnsi="Arial" w:cs="Arial" w:hint="default"/>
      <w:sz w:val="22"/>
    </w:rPr>
  </w:style>
  <w:style w:type="character" w:customStyle="1" w:styleId="WW8Num15z1">
    <w:name w:val="WW8Num15z1"/>
    <w:rsid w:val="00B50CAB"/>
  </w:style>
  <w:style w:type="character" w:customStyle="1" w:styleId="WW8Num15z2">
    <w:name w:val="WW8Num15z2"/>
    <w:rsid w:val="00B50CAB"/>
  </w:style>
  <w:style w:type="character" w:customStyle="1" w:styleId="WW8Num15z3">
    <w:name w:val="WW8Num15z3"/>
    <w:rsid w:val="00B50CAB"/>
  </w:style>
  <w:style w:type="character" w:customStyle="1" w:styleId="WW8Num15z4">
    <w:name w:val="WW8Num15z4"/>
    <w:rsid w:val="00B50CAB"/>
  </w:style>
  <w:style w:type="character" w:customStyle="1" w:styleId="WW8Num15z5">
    <w:name w:val="WW8Num15z5"/>
    <w:rsid w:val="00B50CAB"/>
  </w:style>
  <w:style w:type="character" w:customStyle="1" w:styleId="WW8Num15z6">
    <w:name w:val="WW8Num15z6"/>
    <w:rsid w:val="00B50CAB"/>
  </w:style>
  <w:style w:type="character" w:customStyle="1" w:styleId="WW8Num15z7">
    <w:name w:val="WW8Num15z7"/>
    <w:rsid w:val="00B50CAB"/>
  </w:style>
  <w:style w:type="character" w:customStyle="1" w:styleId="WW8Num15z8">
    <w:name w:val="WW8Num15z8"/>
    <w:rsid w:val="00B50CAB"/>
  </w:style>
  <w:style w:type="character" w:customStyle="1" w:styleId="WW8Num16z0">
    <w:name w:val="WW8Num16z0"/>
    <w:rsid w:val="00B50CAB"/>
    <w:rPr>
      <w:rFonts w:ascii="Arial" w:hAnsi="Arial" w:cs="Arial" w:hint="default"/>
      <w:sz w:val="22"/>
    </w:rPr>
  </w:style>
  <w:style w:type="character" w:customStyle="1" w:styleId="WW8Num16z1">
    <w:name w:val="WW8Num16z1"/>
    <w:rsid w:val="00B50CAB"/>
  </w:style>
  <w:style w:type="character" w:customStyle="1" w:styleId="WW8Num16z2">
    <w:name w:val="WW8Num16z2"/>
    <w:rsid w:val="00B50CAB"/>
  </w:style>
  <w:style w:type="character" w:customStyle="1" w:styleId="WW8Num16z3">
    <w:name w:val="WW8Num16z3"/>
    <w:rsid w:val="00B50CAB"/>
  </w:style>
  <w:style w:type="character" w:customStyle="1" w:styleId="WW8Num16z4">
    <w:name w:val="WW8Num16z4"/>
    <w:rsid w:val="00B50CAB"/>
  </w:style>
  <w:style w:type="character" w:customStyle="1" w:styleId="WW8Num16z5">
    <w:name w:val="WW8Num16z5"/>
    <w:rsid w:val="00B50CAB"/>
  </w:style>
  <w:style w:type="character" w:customStyle="1" w:styleId="WW8Num16z6">
    <w:name w:val="WW8Num16z6"/>
    <w:rsid w:val="00B50CAB"/>
  </w:style>
  <w:style w:type="character" w:customStyle="1" w:styleId="WW8Num16z7">
    <w:name w:val="WW8Num16z7"/>
    <w:rsid w:val="00B50CAB"/>
  </w:style>
  <w:style w:type="character" w:customStyle="1" w:styleId="WW8Num16z8">
    <w:name w:val="WW8Num16z8"/>
    <w:rsid w:val="00B50CAB"/>
  </w:style>
  <w:style w:type="character" w:customStyle="1" w:styleId="WW8Num17z0">
    <w:name w:val="WW8Num17z0"/>
    <w:rsid w:val="00B50CAB"/>
    <w:rPr>
      <w:rFonts w:ascii="Arial" w:hAnsi="Arial" w:cs="Arial" w:hint="default"/>
      <w:sz w:val="22"/>
    </w:rPr>
  </w:style>
  <w:style w:type="character" w:customStyle="1" w:styleId="WW8Num17z4">
    <w:name w:val="WW8Num17z4"/>
    <w:rsid w:val="00B50CAB"/>
    <w:rPr>
      <w:rFonts w:hint="default"/>
    </w:rPr>
  </w:style>
  <w:style w:type="character" w:customStyle="1" w:styleId="WW8Num18z0">
    <w:name w:val="WW8Num18z0"/>
    <w:rsid w:val="00B50CAB"/>
    <w:rPr>
      <w:rFonts w:ascii="Arial" w:hAnsi="Arial" w:cs="Arial" w:hint="default"/>
      <w:sz w:val="22"/>
    </w:rPr>
  </w:style>
  <w:style w:type="character" w:customStyle="1" w:styleId="WW8Num18z7">
    <w:name w:val="WW8Num18z7"/>
    <w:rsid w:val="00B50CAB"/>
    <w:rPr>
      <w:rFonts w:hint="default"/>
    </w:rPr>
  </w:style>
  <w:style w:type="character" w:customStyle="1" w:styleId="WW8Num19z0">
    <w:name w:val="WW8Num19z0"/>
    <w:rsid w:val="00B50CAB"/>
    <w:rPr>
      <w:rFonts w:ascii="Arial" w:hAnsi="Arial" w:cs="Arial" w:hint="default"/>
      <w:sz w:val="22"/>
    </w:rPr>
  </w:style>
  <w:style w:type="character" w:customStyle="1" w:styleId="WW8Num19z4">
    <w:name w:val="WW8Num19z4"/>
    <w:rsid w:val="00B50CAB"/>
    <w:rPr>
      <w:rFonts w:hint="default"/>
    </w:rPr>
  </w:style>
  <w:style w:type="character" w:customStyle="1" w:styleId="WW8Num20z0">
    <w:name w:val="WW8Num20z0"/>
    <w:rsid w:val="00B50CAB"/>
    <w:rPr>
      <w:rFonts w:ascii="Arial" w:hAnsi="Arial" w:cs="Arial" w:hint="default"/>
      <w:sz w:val="22"/>
    </w:rPr>
  </w:style>
  <w:style w:type="character" w:customStyle="1" w:styleId="WW8Num20z1">
    <w:name w:val="WW8Num20z1"/>
    <w:rsid w:val="00B50CAB"/>
  </w:style>
  <w:style w:type="character" w:customStyle="1" w:styleId="WW8Num20z2">
    <w:name w:val="WW8Num20z2"/>
    <w:rsid w:val="00B50CAB"/>
  </w:style>
  <w:style w:type="character" w:customStyle="1" w:styleId="WW8Num20z3">
    <w:name w:val="WW8Num20z3"/>
    <w:rsid w:val="00B50CAB"/>
  </w:style>
  <w:style w:type="character" w:customStyle="1" w:styleId="WW8Num20z4">
    <w:name w:val="WW8Num20z4"/>
    <w:rsid w:val="00B50CAB"/>
  </w:style>
  <w:style w:type="character" w:customStyle="1" w:styleId="WW8Num20z5">
    <w:name w:val="WW8Num20z5"/>
    <w:rsid w:val="00B50CAB"/>
  </w:style>
  <w:style w:type="character" w:customStyle="1" w:styleId="WW8Num20z6">
    <w:name w:val="WW8Num20z6"/>
    <w:rsid w:val="00B50CAB"/>
  </w:style>
  <w:style w:type="character" w:customStyle="1" w:styleId="WW8Num20z7">
    <w:name w:val="WW8Num20z7"/>
    <w:rsid w:val="00B50CAB"/>
  </w:style>
  <w:style w:type="character" w:customStyle="1" w:styleId="WW8Num20z8">
    <w:name w:val="WW8Num20z8"/>
    <w:rsid w:val="00B50CAB"/>
  </w:style>
  <w:style w:type="character" w:customStyle="1" w:styleId="WW8Num21z0">
    <w:name w:val="WW8Num21z0"/>
    <w:rsid w:val="00B50CAB"/>
    <w:rPr>
      <w:rFonts w:hint="default"/>
    </w:rPr>
  </w:style>
  <w:style w:type="character" w:customStyle="1" w:styleId="WW8Num21z1">
    <w:name w:val="WW8Num21z1"/>
    <w:rsid w:val="00B50CAB"/>
  </w:style>
  <w:style w:type="character" w:customStyle="1" w:styleId="WW8Num21z2">
    <w:name w:val="WW8Num21z2"/>
    <w:rsid w:val="00B50CAB"/>
  </w:style>
  <w:style w:type="character" w:customStyle="1" w:styleId="WW8Num21z3">
    <w:name w:val="WW8Num21z3"/>
    <w:rsid w:val="00B50CAB"/>
  </w:style>
  <w:style w:type="character" w:customStyle="1" w:styleId="WW8Num21z4">
    <w:name w:val="WW8Num21z4"/>
    <w:rsid w:val="00B50CAB"/>
  </w:style>
  <w:style w:type="character" w:customStyle="1" w:styleId="WW8Num21z5">
    <w:name w:val="WW8Num21z5"/>
    <w:rsid w:val="00B50CAB"/>
  </w:style>
  <w:style w:type="character" w:customStyle="1" w:styleId="WW8Num21z6">
    <w:name w:val="WW8Num21z6"/>
    <w:rsid w:val="00B50CAB"/>
  </w:style>
  <w:style w:type="character" w:customStyle="1" w:styleId="WW8Num21z7">
    <w:name w:val="WW8Num21z7"/>
    <w:rsid w:val="00B50CAB"/>
  </w:style>
  <w:style w:type="character" w:customStyle="1" w:styleId="WW8Num21z8">
    <w:name w:val="WW8Num21z8"/>
    <w:rsid w:val="00B50CAB"/>
  </w:style>
  <w:style w:type="character" w:customStyle="1" w:styleId="WW8Num22z0">
    <w:name w:val="WW8Num22z0"/>
    <w:rsid w:val="00B50CAB"/>
    <w:rPr>
      <w:rFonts w:ascii="Arial" w:hAnsi="Arial" w:cs="Arial" w:hint="default"/>
      <w:sz w:val="22"/>
      <w:szCs w:val="22"/>
    </w:rPr>
  </w:style>
  <w:style w:type="character" w:customStyle="1" w:styleId="WW8Num22z7">
    <w:name w:val="WW8Num22z7"/>
    <w:rsid w:val="00B50CAB"/>
    <w:rPr>
      <w:rFonts w:hint="default"/>
    </w:rPr>
  </w:style>
  <w:style w:type="character" w:customStyle="1" w:styleId="WW8Num23z0">
    <w:name w:val="WW8Num23z0"/>
    <w:rsid w:val="00B50CAB"/>
    <w:rPr>
      <w:color w:val="FF0000"/>
      <w:sz w:val="22"/>
    </w:rPr>
  </w:style>
  <w:style w:type="character" w:customStyle="1" w:styleId="WW8Num23z1">
    <w:name w:val="WW8Num23z1"/>
    <w:rsid w:val="00B50CAB"/>
  </w:style>
  <w:style w:type="character" w:customStyle="1" w:styleId="WW8Num23z2">
    <w:name w:val="WW8Num23z2"/>
    <w:rsid w:val="00B50CAB"/>
  </w:style>
  <w:style w:type="character" w:customStyle="1" w:styleId="WW8Num23z3">
    <w:name w:val="WW8Num23z3"/>
    <w:rsid w:val="00B50CAB"/>
  </w:style>
  <w:style w:type="character" w:customStyle="1" w:styleId="WW8Num23z4">
    <w:name w:val="WW8Num23z4"/>
    <w:rsid w:val="00B50CAB"/>
  </w:style>
  <w:style w:type="character" w:customStyle="1" w:styleId="WW8Num23z5">
    <w:name w:val="WW8Num23z5"/>
    <w:rsid w:val="00B50CAB"/>
  </w:style>
  <w:style w:type="character" w:customStyle="1" w:styleId="WW8Num23z6">
    <w:name w:val="WW8Num23z6"/>
    <w:rsid w:val="00B50CAB"/>
  </w:style>
  <w:style w:type="character" w:customStyle="1" w:styleId="WW8Num23z7">
    <w:name w:val="WW8Num23z7"/>
    <w:rsid w:val="00B50CAB"/>
  </w:style>
  <w:style w:type="character" w:customStyle="1" w:styleId="WW8Num23z8">
    <w:name w:val="WW8Num23z8"/>
    <w:rsid w:val="00B50CAB"/>
  </w:style>
  <w:style w:type="character" w:customStyle="1" w:styleId="WW8Num24z0">
    <w:name w:val="WW8Num24z0"/>
    <w:rsid w:val="00B50CAB"/>
    <w:rPr>
      <w:rFonts w:ascii="Arial" w:hAnsi="Arial" w:cs="Arial" w:hint="default"/>
      <w:sz w:val="22"/>
    </w:rPr>
  </w:style>
  <w:style w:type="character" w:customStyle="1" w:styleId="WW8Num24z1">
    <w:name w:val="WW8Num24z1"/>
    <w:rsid w:val="00B50CAB"/>
  </w:style>
  <w:style w:type="character" w:customStyle="1" w:styleId="WW8Num24z2">
    <w:name w:val="WW8Num24z2"/>
    <w:rsid w:val="00B50CAB"/>
  </w:style>
  <w:style w:type="character" w:customStyle="1" w:styleId="WW8Num24z3">
    <w:name w:val="WW8Num24z3"/>
    <w:rsid w:val="00B50CAB"/>
  </w:style>
  <w:style w:type="character" w:customStyle="1" w:styleId="WW8Num24z4">
    <w:name w:val="WW8Num24z4"/>
    <w:rsid w:val="00B50CAB"/>
  </w:style>
  <w:style w:type="character" w:customStyle="1" w:styleId="WW8Num24z5">
    <w:name w:val="WW8Num24z5"/>
    <w:rsid w:val="00B50CAB"/>
  </w:style>
  <w:style w:type="character" w:customStyle="1" w:styleId="WW8Num24z6">
    <w:name w:val="WW8Num24z6"/>
    <w:rsid w:val="00B50CAB"/>
  </w:style>
  <w:style w:type="character" w:customStyle="1" w:styleId="WW8Num24z7">
    <w:name w:val="WW8Num24z7"/>
    <w:rsid w:val="00B50CAB"/>
  </w:style>
  <w:style w:type="character" w:customStyle="1" w:styleId="WW8Num24z8">
    <w:name w:val="WW8Num24z8"/>
    <w:rsid w:val="00B50CAB"/>
  </w:style>
  <w:style w:type="character" w:customStyle="1" w:styleId="WW8Num25z0">
    <w:name w:val="WW8Num25z0"/>
    <w:rsid w:val="00B50CAB"/>
    <w:rPr>
      <w:rFonts w:ascii="Arial" w:hAnsi="Arial" w:cs="Arial" w:hint="default"/>
      <w:sz w:val="22"/>
    </w:rPr>
  </w:style>
  <w:style w:type="character" w:customStyle="1" w:styleId="WW8Num25z1">
    <w:name w:val="WW8Num25z1"/>
    <w:rsid w:val="00B50CAB"/>
  </w:style>
  <w:style w:type="character" w:customStyle="1" w:styleId="WW8Num25z2">
    <w:name w:val="WW8Num25z2"/>
    <w:rsid w:val="00B50CAB"/>
  </w:style>
  <w:style w:type="character" w:customStyle="1" w:styleId="WW8Num25z3">
    <w:name w:val="WW8Num25z3"/>
    <w:rsid w:val="00B50CAB"/>
  </w:style>
  <w:style w:type="character" w:customStyle="1" w:styleId="WW8Num25z4">
    <w:name w:val="WW8Num25z4"/>
    <w:rsid w:val="00B50CAB"/>
  </w:style>
  <w:style w:type="character" w:customStyle="1" w:styleId="WW8Num25z5">
    <w:name w:val="WW8Num25z5"/>
    <w:rsid w:val="00B50CAB"/>
  </w:style>
  <w:style w:type="character" w:customStyle="1" w:styleId="WW8Num25z6">
    <w:name w:val="WW8Num25z6"/>
    <w:rsid w:val="00B50CAB"/>
  </w:style>
  <w:style w:type="character" w:customStyle="1" w:styleId="WW8Num25z7">
    <w:name w:val="WW8Num25z7"/>
    <w:rsid w:val="00B50CAB"/>
  </w:style>
  <w:style w:type="character" w:customStyle="1" w:styleId="WW8Num25z8">
    <w:name w:val="WW8Num25z8"/>
    <w:rsid w:val="00B50CAB"/>
  </w:style>
  <w:style w:type="character" w:customStyle="1" w:styleId="WW8Num26z0">
    <w:name w:val="WW8Num26z0"/>
    <w:rsid w:val="00B50CAB"/>
    <w:rPr>
      <w:rFonts w:ascii="Arial" w:hAnsi="Arial" w:cs="Arial" w:hint="default"/>
      <w:color w:val="auto"/>
    </w:rPr>
  </w:style>
  <w:style w:type="character" w:customStyle="1" w:styleId="WW8Num26z1">
    <w:name w:val="WW8Num26z1"/>
    <w:rsid w:val="00B50CAB"/>
    <w:rPr>
      <w:rFonts w:ascii="Arial" w:hAnsi="Arial" w:cs="Arial" w:hint="default"/>
    </w:rPr>
  </w:style>
  <w:style w:type="character" w:customStyle="1" w:styleId="WW8Num26z4">
    <w:name w:val="WW8Num26z4"/>
    <w:rsid w:val="00B50CAB"/>
    <w:rPr>
      <w:rFonts w:hint="default"/>
    </w:rPr>
  </w:style>
  <w:style w:type="character" w:customStyle="1" w:styleId="WW8Num27z0">
    <w:name w:val="WW8Num27z0"/>
    <w:rsid w:val="00B50CAB"/>
    <w:rPr>
      <w:rFonts w:ascii="Arial" w:eastAsia="SimSun" w:hAnsi="Arial" w:cs="Arial" w:hint="default"/>
      <w:kern w:val="2"/>
      <w:sz w:val="22"/>
      <w:szCs w:val="22"/>
      <w:lang w:eastAsia="hi-IN" w:bidi="hi-IN"/>
    </w:rPr>
  </w:style>
  <w:style w:type="character" w:customStyle="1" w:styleId="WW8Num27z7">
    <w:name w:val="WW8Num27z7"/>
    <w:rsid w:val="00B50CAB"/>
    <w:rPr>
      <w:rFonts w:hint="default"/>
    </w:rPr>
  </w:style>
  <w:style w:type="character" w:customStyle="1" w:styleId="WW8Num28z0">
    <w:name w:val="WW8Num28z0"/>
    <w:rsid w:val="00B50CAB"/>
    <w:rPr>
      <w:rFonts w:ascii="Arial" w:hAnsi="Arial" w:cs="Arial" w:hint="default"/>
      <w:sz w:val="22"/>
    </w:rPr>
  </w:style>
  <w:style w:type="character" w:customStyle="1" w:styleId="WW8Num28z1">
    <w:name w:val="WW8Num28z1"/>
    <w:rsid w:val="00B50CAB"/>
  </w:style>
  <w:style w:type="character" w:customStyle="1" w:styleId="WW8Num28z2">
    <w:name w:val="WW8Num28z2"/>
    <w:rsid w:val="00B50CAB"/>
  </w:style>
  <w:style w:type="character" w:customStyle="1" w:styleId="WW8Num28z3">
    <w:name w:val="WW8Num28z3"/>
    <w:rsid w:val="00B50CAB"/>
  </w:style>
  <w:style w:type="character" w:customStyle="1" w:styleId="WW8Num28z4">
    <w:name w:val="WW8Num28z4"/>
    <w:rsid w:val="00B50CAB"/>
  </w:style>
  <w:style w:type="character" w:customStyle="1" w:styleId="WW8Num28z5">
    <w:name w:val="WW8Num28z5"/>
    <w:rsid w:val="00B50CAB"/>
  </w:style>
  <w:style w:type="character" w:customStyle="1" w:styleId="WW8Num28z6">
    <w:name w:val="WW8Num28z6"/>
    <w:rsid w:val="00B50CAB"/>
  </w:style>
  <w:style w:type="character" w:customStyle="1" w:styleId="WW8Num28z7">
    <w:name w:val="WW8Num28z7"/>
    <w:rsid w:val="00B50CAB"/>
  </w:style>
  <w:style w:type="character" w:customStyle="1" w:styleId="WW8Num28z8">
    <w:name w:val="WW8Num28z8"/>
    <w:rsid w:val="00B50CAB"/>
  </w:style>
  <w:style w:type="character" w:customStyle="1" w:styleId="WW8Num29z0">
    <w:name w:val="WW8Num29z0"/>
    <w:rsid w:val="00B50CAB"/>
    <w:rPr>
      <w:rFonts w:ascii="Arial" w:hAnsi="Arial" w:cs="Arial" w:hint="default"/>
      <w:sz w:val="22"/>
    </w:rPr>
  </w:style>
  <w:style w:type="character" w:customStyle="1" w:styleId="WW8Num29z1">
    <w:name w:val="WW8Num29z1"/>
    <w:rsid w:val="00B50CAB"/>
  </w:style>
  <w:style w:type="character" w:customStyle="1" w:styleId="WW8Num29z2">
    <w:name w:val="WW8Num29z2"/>
    <w:rsid w:val="00B50CAB"/>
  </w:style>
  <w:style w:type="character" w:customStyle="1" w:styleId="WW8Num29z3">
    <w:name w:val="WW8Num29z3"/>
    <w:rsid w:val="00B50CAB"/>
  </w:style>
  <w:style w:type="character" w:customStyle="1" w:styleId="WW8Num29z4">
    <w:name w:val="WW8Num29z4"/>
    <w:rsid w:val="00B50CAB"/>
  </w:style>
  <w:style w:type="character" w:customStyle="1" w:styleId="WW8Num29z5">
    <w:name w:val="WW8Num29z5"/>
    <w:rsid w:val="00B50CAB"/>
  </w:style>
  <w:style w:type="character" w:customStyle="1" w:styleId="WW8Num29z6">
    <w:name w:val="WW8Num29z6"/>
    <w:rsid w:val="00B50CAB"/>
  </w:style>
  <w:style w:type="character" w:customStyle="1" w:styleId="WW8Num29z7">
    <w:name w:val="WW8Num29z7"/>
    <w:rsid w:val="00B50CAB"/>
  </w:style>
  <w:style w:type="character" w:customStyle="1" w:styleId="WW8Num29z8">
    <w:name w:val="WW8Num29z8"/>
    <w:rsid w:val="00B50CAB"/>
  </w:style>
  <w:style w:type="character" w:customStyle="1" w:styleId="WW8Num30z0">
    <w:name w:val="WW8Num30z0"/>
    <w:rsid w:val="00B50CAB"/>
    <w:rPr>
      <w:rFonts w:ascii="Arial" w:hAnsi="Arial" w:cs="Arial" w:hint="default"/>
      <w:sz w:val="22"/>
    </w:rPr>
  </w:style>
  <w:style w:type="character" w:customStyle="1" w:styleId="WW8Num30z1">
    <w:name w:val="WW8Num30z1"/>
    <w:rsid w:val="00B50CAB"/>
  </w:style>
  <w:style w:type="character" w:customStyle="1" w:styleId="WW8Num30z2">
    <w:name w:val="WW8Num30z2"/>
    <w:rsid w:val="00B50CAB"/>
  </w:style>
  <w:style w:type="character" w:customStyle="1" w:styleId="WW8Num30z3">
    <w:name w:val="WW8Num30z3"/>
    <w:rsid w:val="00B50CAB"/>
  </w:style>
  <w:style w:type="character" w:customStyle="1" w:styleId="WW8Num30z4">
    <w:name w:val="WW8Num30z4"/>
    <w:rsid w:val="00B50CAB"/>
  </w:style>
  <w:style w:type="character" w:customStyle="1" w:styleId="WW8Num30z5">
    <w:name w:val="WW8Num30z5"/>
    <w:rsid w:val="00B50CAB"/>
  </w:style>
  <w:style w:type="character" w:customStyle="1" w:styleId="WW8Num30z6">
    <w:name w:val="WW8Num30z6"/>
    <w:rsid w:val="00B50CAB"/>
  </w:style>
  <w:style w:type="character" w:customStyle="1" w:styleId="WW8Num30z7">
    <w:name w:val="WW8Num30z7"/>
    <w:rsid w:val="00B50CAB"/>
  </w:style>
  <w:style w:type="character" w:customStyle="1" w:styleId="WW8Num30z8">
    <w:name w:val="WW8Num30z8"/>
    <w:rsid w:val="00B50CAB"/>
  </w:style>
  <w:style w:type="character" w:customStyle="1" w:styleId="WW8Num31z0">
    <w:name w:val="WW8Num31z0"/>
    <w:rsid w:val="00B50CAB"/>
    <w:rPr>
      <w:rFonts w:ascii="Arial" w:hAnsi="Arial" w:cs="Arial" w:hint="default"/>
      <w:sz w:val="22"/>
    </w:rPr>
  </w:style>
  <w:style w:type="character" w:customStyle="1" w:styleId="WW8Num31z1">
    <w:name w:val="WW8Num31z1"/>
    <w:rsid w:val="00B50CAB"/>
  </w:style>
  <w:style w:type="character" w:customStyle="1" w:styleId="WW8Num31z2">
    <w:name w:val="WW8Num31z2"/>
    <w:rsid w:val="00B50CAB"/>
  </w:style>
  <w:style w:type="character" w:customStyle="1" w:styleId="WW8Num31z3">
    <w:name w:val="WW8Num31z3"/>
    <w:rsid w:val="00B50CAB"/>
  </w:style>
  <w:style w:type="character" w:customStyle="1" w:styleId="WW8Num31z4">
    <w:name w:val="WW8Num31z4"/>
    <w:rsid w:val="00B50CAB"/>
  </w:style>
  <w:style w:type="character" w:customStyle="1" w:styleId="WW8Num31z5">
    <w:name w:val="WW8Num31z5"/>
    <w:rsid w:val="00B50CAB"/>
  </w:style>
  <w:style w:type="character" w:customStyle="1" w:styleId="WW8Num31z6">
    <w:name w:val="WW8Num31z6"/>
    <w:rsid w:val="00B50CAB"/>
  </w:style>
  <w:style w:type="character" w:customStyle="1" w:styleId="WW8Num31z7">
    <w:name w:val="WW8Num31z7"/>
    <w:rsid w:val="00B50CAB"/>
  </w:style>
  <w:style w:type="character" w:customStyle="1" w:styleId="WW8Num31z8">
    <w:name w:val="WW8Num31z8"/>
    <w:rsid w:val="00B50CAB"/>
  </w:style>
  <w:style w:type="character" w:customStyle="1" w:styleId="WW8Num32z0">
    <w:name w:val="WW8Num32z0"/>
    <w:rsid w:val="00B50CAB"/>
    <w:rPr>
      <w:rFonts w:ascii="Arial" w:hAnsi="Arial" w:cs="Arial" w:hint="default"/>
      <w:sz w:val="22"/>
    </w:rPr>
  </w:style>
  <w:style w:type="character" w:customStyle="1" w:styleId="WW8Num32z7">
    <w:name w:val="WW8Num32z7"/>
    <w:rsid w:val="00B50CAB"/>
    <w:rPr>
      <w:rFonts w:hint="default"/>
    </w:rPr>
  </w:style>
  <w:style w:type="character" w:customStyle="1" w:styleId="WW8Num33z0">
    <w:name w:val="WW8Num33z0"/>
    <w:rsid w:val="00B50CAB"/>
    <w:rPr>
      <w:rFonts w:ascii="Arial" w:hAnsi="Arial" w:cs="Arial" w:hint="default"/>
      <w:sz w:val="22"/>
    </w:rPr>
  </w:style>
  <w:style w:type="character" w:customStyle="1" w:styleId="WW8Num33z1">
    <w:name w:val="WW8Num33z1"/>
    <w:rsid w:val="00B50CAB"/>
  </w:style>
  <w:style w:type="character" w:customStyle="1" w:styleId="WW8Num33z2">
    <w:name w:val="WW8Num33z2"/>
    <w:rsid w:val="00B50CAB"/>
  </w:style>
  <w:style w:type="character" w:customStyle="1" w:styleId="WW8Num33z3">
    <w:name w:val="WW8Num33z3"/>
    <w:rsid w:val="00B50CAB"/>
  </w:style>
  <w:style w:type="character" w:customStyle="1" w:styleId="WW8Num33z4">
    <w:name w:val="WW8Num33z4"/>
    <w:rsid w:val="00B50CAB"/>
  </w:style>
  <w:style w:type="character" w:customStyle="1" w:styleId="WW8Num33z5">
    <w:name w:val="WW8Num33z5"/>
    <w:rsid w:val="00B50CAB"/>
  </w:style>
  <w:style w:type="character" w:customStyle="1" w:styleId="WW8Num33z6">
    <w:name w:val="WW8Num33z6"/>
    <w:rsid w:val="00B50CAB"/>
  </w:style>
  <w:style w:type="character" w:customStyle="1" w:styleId="WW8Num33z7">
    <w:name w:val="WW8Num33z7"/>
    <w:rsid w:val="00B50CAB"/>
  </w:style>
  <w:style w:type="character" w:customStyle="1" w:styleId="WW8Num33z8">
    <w:name w:val="WW8Num33z8"/>
    <w:rsid w:val="00B50CAB"/>
  </w:style>
  <w:style w:type="character" w:customStyle="1" w:styleId="WW8Num34z0">
    <w:name w:val="WW8Num34z0"/>
    <w:rsid w:val="00B50CAB"/>
    <w:rPr>
      <w:rFonts w:ascii="Arial" w:hAnsi="Arial" w:cs="Arial" w:hint="default"/>
      <w:sz w:val="22"/>
    </w:rPr>
  </w:style>
  <w:style w:type="character" w:customStyle="1" w:styleId="WW8Num34z1">
    <w:name w:val="WW8Num34z1"/>
    <w:rsid w:val="00B50CAB"/>
  </w:style>
  <w:style w:type="character" w:customStyle="1" w:styleId="WW8Num34z2">
    <w:name w:val="WW8Num34z2"/>
    <w:rsid w:val="00B50CAB"/>
  </w:style>
  <w:style w:type="character" w:customStyle="1" w:styleId="WW8Num34z3">
    <w:name w:val="WW8Num34z3"/>
    <w:rsid w:val="00B50CAB"/>
  </w:style>
  <w:style w:type="character" w:customStyle="1" w:styleId="WW8Num34z4">
    <w:name w:val="WW8Num34z4"/>
    <w:rsid w:val="00B50CAB"/>
  </w:style>
  <w:style w:type="character" w:customStyle="1" w:styleId="WW8Num34z5">
    <w:name w:val="WW8Num34z5"/>
    <w:rsid w:val="00B50CAB"/>
  </w:style>
  <w:style w:type="character" w:customStyle="1" w:styleId="WW8Num34z6">
    <w:name w:val="WW8Num34z6"/>
    <w:rsid w:val="00B50CAB"/>
  </w:style>
  <w:style w:type="character" w:customStyle="1" w:styleId="WW8Num34z7">
    <w:name w:val="WW8Num34z7"/>
    <w:rsid w:val="00B50CAB"/>
  </w:style>
  <w:style w:type="character" w:customStyle="1" w:styleId="WW8Num34z8">
    <w:name w:val="WW8Num34z8"/>
    <w:rsid w:val="00B50CAB"/>
  </w:style>
  <w:style w:type="character" w:customStyle="1" w:styleId="Domylnaczcionkaakapitu2">
    <w:name w:val="Domyślna czcionka akapitu2"/>
    <w:rsid w:val="00B50CAB"/>
  </w:style>
  <w:style w:type="character" w:customStyle="1" w:styleId="WW8Num8z1">
    <w:name w:val="WW8Num8z1"/>
    <w:rsid w:val="00B50CAB"/>
  </w:style>
  <w:style w:type="character" w:customStyle="1" w:styleId="WW8Num8z2">
    <w:name w:val="WW8Num8z2"/>
    <w:rsid w:val="00B50CAB"/>
  </w:style>
  <w:style w:type="character" w:customStyle="1" w:styleId="WW8Num8z3">
    <w:name w:val="WW8Num8z3"/>
    <w:rsid w:val="00B50CAB"/>
  </w:style>
  <w:style w:type="character" w:customStyle="1" w:styleId="WW8Num8z5">
    <w:name w:val="WW8Num8z5"/>
    <w:rsid w:val="00B50CAB"/>
  </w:style>
  <w:style w:type="character" w:customStyle="1" w:styleId="WW8Num8z6">
    <w:name w:val="WW8Num8z6"/>
    <w:rsid w:val="00B50CAB"/>
  </w:style>
  <w:style w:type="character" w:customStyle="1" w:styleId="WW8Num8z7">
    <w:name w:val="WW8Num8z7"/>
    <w:rsid w:val="00B50CAB"/>
  </w:style>
  <w:style w:type="character" w:customStyle="1" w:styleId="WW8Num8z8">
    <w:name w:val="WW8Num8z8"/>
    <w:rsid w:val="00B50CAB"/>
  </w:style>
  <w:style w:type="character" w:customStyle="1" w:styleId="WW8Num9z1">
    <w:name w:val="WW8Num9z1"/>
    <w:rsid w:val="00B50CAB"/>
  </w:style>
  <w:style w:type="character" w:customStyle="1" w:styleId="WW8Num9z2">
    <w:name w:val="WW8Num9z2"/>
    <w:rsid w:val="00B50CAB"/>
  </w:style>
  <w:style w:type="character" w:customStyle="1" w:styleId="WW8Num9z3">
    <w:name w:val="WW8Num9z3"/>
    <w:rsid w:val="00B50CAB"/>
  </w:style>
  <w:style w:type="character" w:customStyle="1" w:styleId="WW8Num9z4">
    <w:name w:val="WW8Num9z4"/>
    <w:rsid w:val="00B50CAB"/>
  </w:style>
  <w:style w:type="character" w:customStyle="1" w:styleId="WW8Num9z5">
    <w:name w:val="WW8Num9z5"/>
    <w:rsid w:val="00B50CAB"/>
  </w:style>
  <w:style w:type="character" w:customStyle="1" w:styleId="WW8Num9z6">
    <w:name w:val="WW8Num9z6"/>
    <w:rsid w:val="00B50CAB"/>
  </w:style>
  <w:style w:type="character" w:customStyle="1" w:styleId="WW8Num9z8">
    <w:name w:val="WW8Num9z8"/>
    <w:rsid w:val="00B50CAB"/>
  </w:style>
  <w:style w:type="character" w:customStyle="1" w:styleId="WW8Num12z1">
    <w:name w:val="WW8Num12z1"/>
    <w:rsid w:val="00B50CAB"/>
    <w:rPr>
      <w:rFonts w:cs="Times New Roman"/>
    </w:rPr>
  </w:style>
  <w:style w:type="character" w:customStyle="1" w:styleId="WW8Num14z1">
    <w:name w:val="WW8Num14z1"/>
    <w:rsid w:val="00B50CAB"/>
    <w:rPr>
      <w:rFonts w:ascii="Courier New" w:hAnsi="Courier New" w:cs="Courier New" w:hint="default"/>
    </w:rPr>
  </w:style>
  <w:style w:type="character" w:customStyle="1" w:styleId="WW8Num14z2">
    <w:name w:val="WW8Num14z2"/>
    <w:rsid w:val="00B50CAB"/>
    <w:rPr>
      <w:rFonts w:ascii="Wingdings" w:hAnsi="Wingdings" w:cs="Wingdings" w:hint="default"/>
    </w:rPr>
  </w:style>
  <w:style w:type="character" w:customStyle="1" w:styleId="WW8Num17z1">
    <w:name w:val="WW8Num17z1"/>
    <w:rsid w:val="00B50CAB"/>
  </w:style>
  <w:style w:type="character" w:customStyle="1" w:styleId="WW8Num17z2">
    <w:name w:val="WW8Num17z2"/>
    <w:rsid w:val="00B50CAB"/>
  </w:style>
  <w:style w:type="character" w:customStyle="1" w:styleId="WW8Num17z3">
    <w:name w:val="WW8Num17z3"/>
    <w:rsid w:val="00B50CAB"/>
  </w:style>
  <w:style w:type="character" w:customStyle="1" w:styleId="WW8Num17z5">
    <w:name w:val="WW8Num17z5"/>
    <w:rsid w:val="00B50CAB"/>
  </w:style>
  <w:style w:type="character" w:customStyle="1" w:styleId="WW8Num17z6">
    <w:name w:val="WW8Num17z6"/>
    <w:rsid w:val="00B50CAB"/>
  </w:style>
  <w:style w:type="character" w:customStyle="1" w:styleId="WW8Num17z7">
    <w:name w:val="WW8Num17z7"/>
    <w:rsid w:val="00B50CAB"/>
  </w:style>
  <w:style w:type="character" w:customStyle="1" w:styleId="WW8Num17z8">
    <w:name w:val="WW8Num17z8"/>
    <w:rsid w:val="00B50CAB"/>
  </w:style>
  <w:style w:type="character" w:customStyle="1" w:styleId="WW8Num18z1">
    <w:name w:val="WW8Num18z1"/>
    <w:rsid w:val="00B50CAB"/>
    <w:rPr>
      <w:rFonts w:cs="Times New Roman"/>
    </w:rPr>
  </w:style>
  <w:style w:type="character" w:customStyle="1" w:styleId="WW8Num19z1">
    <w:name w:val="WW8Num19z1"/>
    <w:rsid w:val="00B50CAB"/>
  </w:style>
  <w:style w:type="character" w:customStyle="1" w:styleId="WW8Num19z2">
    <w:name w:val="WW8Num19z2"/>
    <w:rsid w:val="00B50CAB"/>
  </w:style>
  <w:style w:type="character" w:customStyle="1" w:styleId="WW8Num19z3">
    <w:name w:val="WW8Num19z3"/>
    <w:rsid w:val="00B50CAB"/>
  </w:style>
  <w:style w:type="character" w:customStyle="1" w:styleId="WW8Num19z5">
    <w:name w:val="WW8Num19z5"/>
    <w:rsid w:val="00B50CAB"/>
  </w:style>
  <w:style w:type="character" w:customStyle="1" w:styleId="WW8Num19z6">
    <w:name w:val="WW8Num19z6"/>
    <w:rsid w:val="00B50CAB"/>
  </w:style>
  <w:style w:type="character" w:customStyle="1" w:styleId="WW8Num19z7">
    <w:name w:val="WW8Num19z7"/>
    <w:rsid w:val="00B50CAB"/>
  </w:style>
  <w:style w:type="character" w:customStyle="1" w:styleId="WW8Num19z8">
    <w:name w:val="WW8Num19z8"/>
    <w:rsid w:val="00B50CAB"/>
  </w:style>
  <w:style w:type="character" w:customStyle="1" w:styleId="WW8Num22z1">
    <w:name w:val="WW8Num22z1"/>
    <w:rsid w:val="00B50CAB"/>
  </w:style>
  <w:style w:type="character" w:customStyle="1" w:styleId="WW8Num22z2">
    <w:name w:val="WW8Num22z2"/>
    <w:rsid w:val="00B50CAB"/>
  </w:style>
  <w:style w:type="character" w:customStyle="1" w:styleId="WW8Num22z3">
    <w:name w:val="WW8Num22z3"/>
    <w:rsid w:val="00B50CAB"/>
  </w:style>
  <w:style w:type="character" w:customStyle="1" w:styleId="WW8Num22z4">
    <w:name w:val="WW8Num22z4"/>
    <w:rsid w:val="00B50CAB"/>
  </w:style>
  <w:style w:type="character" w:customStyle="1" w:styleId="WW8Num22z5">
    <w:name w:val="WW8Num22z5"/>
    <w:rsid w:val="00B50CAB"/>
  </w:style>
  <w:style w:type="character" w:customStyle="1" w:styleId="WW8Num22z6">
    <w:name w:val="WW8Num22z6"/>
    <w:rsid w:val="00B50CAB"/>
  </w:style>
  <w:style w:type="character" w:customStyle="1" w:styleId="WW8Num22z8">
    <w:name w:val="WW8Num22z8"/>
    <w:rsid w:val="00B50CAB"/>
  </w:style>
  <w:style w:type="character" w:customStyle="1" w:styleId="WW8Num26z2">
    <w:name w:val="WW8Num26z2"/>
    <w:rsid w:val="00B50CAB"/>
    <w:rPr>
      <w:rFonts w:ascii="Wingdings" w:hAnsi="Wingdings" w:cs="Wingdings" w:hint="default"/>
    </w:rPr>
  </w:style>
  <w:style w:type="character" w:customStyle="1" w:styleId="WW8Num26z3">
    <w:name w:val="WW8Num26z3"/>
    <w:rsid w:val="00B50CAB"/>
    <w:rPr>
      <w:rFonts w:ascii="Symbol" w:hAnsi="Symbol" w:cs="Symbol" w:hint="default"/>
    </w:rPr>
  </w:style>
  <w:style w:type="character" w:customStyle="1" w:styleId="WW8Num27z1">
    <w:name w:val="WW8Num27z1"/>
    <w:rsid w:val="00B50CAB"/>
    <w:rPr>
      <w:rFonts w:cs="Times New Roman"/>
    </w:rPr>
  </w:style>
  <w:style w:type="character" w:customStyle="1" w:styleId="Domylnaczcionkaakapitu1">
    <w:name w:val="Domyślna czcionka akapitu1"/>
    <w:rsid w:val="00B50CAB"/>
  </w:style>
  <w:style w:type="character" w:customStyle="1" w:styleId="Odwoaniedokomentarza1">
    <w:name w:val="Odwołanie do komentarza1"/>
    <w:rsid w:val="00B50CAB"/>
    <w:rPr>
      <w:sz w:val="16"/>
      <w:szCs w:val="16"/>
    </w:rPr>
  </w:style>
  <w:style w:type="character" w:customStyle="1" w:styleId="Znakiprzypiswkocowych">
    <w:name w:val="Znaki przypisów końcowych"/>
    <w:rsid w:val="00B50CAB"/>
    <w:rPr>
      <w:vertAlign w:val="superscript"/>
    </w:rPr>
  </w:style>
  <w:style w:type="character" w:customStyle="1" w:styleId="mzalewska">
    <w:name w:val="mzalewska"/>
    <w:rsid w:val="00B50CAB"/>
    <w:rPr>
      <w:rFonts w:ascii="Arial" w:hAnsi="Arial" w:cs="Arial"/>
      <w:color w:val="auto"/>
      <w:sz w:val="20"/>
      <w:szCs w:val="20"/>
    </w:rPr>
  </w:style>
  <w:style w:type="character" w:customStyle="1" w:styleId="pogr1">
    <w:name w:val="pogr1"/>
    <w:rsid w:val="00B50CAB"/>
    <w:rPr>
      <w:rFonts w:ascii="Verdana" w:hAnsi="Verdana" w:cs="Verdana" w:hint="default"/>
      <w:b/>
      <w:bCs/>
      <w:i w:val="0"/>
      <w:iCs w:val="0"/>
      <w:color w:val="333333"/>
      <w:sz w:val="18"/>
      <w:szCs w:val="18"/>
    </w:rPr>
  </w:style>
  <w:style w:type="paragraph" w:customStyle="1" w:styleId="Nagwek30">
    <w:name w:val="Nagłówek3"/>
    <w:basedOn w:val="Normalny"/>
    <w:next w:val="Tekstpodstawowy"/>
    <w:rsid w:val="00B50CAB"/>
    <w:pPr>
      <w:keepNext/>
      <w:suppressAutoHyphens/>
      <w:spacing w:before="240" w:after="120" w:line="240" w:lineRule="auto"/>
      <w:jc w:val="left"/>
    </w:pPr>
    <w:rPr>
      <w:rFonts w:ascii="Liberation Sans" w:eastAsia="Microsoft YaHei" w:hAnsi="Liberation Sans" w:cs="Lucida Sans"/>
      <w:sz w:val="28"/>
      <w:szCs w:val="28"/>
      <w:lang w:eastAsia="zh-CN"/>
    </w:rPr>
  </w:style>
  <w:style w:type="paragraph" w:styleId="Lista">
    <w:name w:val="List"/>
    <w:basedOn w:val="Tekstpodstawowy"/>
    <w:rsid w:val="00B50CAB"/>
    <w:pPr>
      <w:suppressAutoHyphens/>
      <w:overflowPunct w:val="0"/>
      <w:autoSpaceDE w:val="0"/>
      <w:jc w:val="both"/>
      <w:textAlignment w:val="baseline"/>
    </w:pPr>
    <w:rPr>
      <w:rFonts w:cs="Lucida Sans"/>
      <w:color w:val="auto"/>
      <w:lang w:val="pl-PL" w:eastAsia="zh-CN"/>
    </w:rPr>
  </w:style>
  <w:style w:type="paragraph" w:styleId="Legenda">
    <w:name w:val="caption"/>
    <w:basedOn w:val="Normalny"/>
    <w:qFormat/>
    <w:rsid w:val="00B50CAB"/>
    <w:pPr>
      <w:suppressLineNumbers/>
      <w:suppressAutoHyphens/>
      <w:spacing w:before="120" w:after="120" w:line="240" w:lineRule="auto"/>
      <w:jc w:val="left"/>
    </w:pPr>
    <w:rPr>
      <w:rFonts w:ascii="Times New Roman" w:hAnsi="Times New Roman" w:cs="Lucida Sans"/>
      <w:i/>
      <w:iCs/>
      <w:sz w:val="24"/>
      <w:lang w:eastAsia="zh-CN"/>
    </w:rPr>
  </w:style>
  <w:style w:type="paragraph" w:customStyle="1" w:styleId="Indeks">
    <w:name w:val="Indeks"/>
    <w:basedOn w:val="Normalny"/>
    <w:rsid w:val="00B50CAB"/>
    <w:pPr>
      <w:suppressLineNumbers/>
      <w:suppressAutoHyphens/>
      <w:spacing w:line="240" w:lineRule="auto"/>
      <w:jc w:val="left"/>
    </w:pPr>
    <w:rPr>
      <w:rFonts w:ascii="Times New Roman" w:hAnsi="Times New Roman" w:cs="Lucida Sans"/>
      <w:sz w:val="24"/>
      <w:lang w:eastAsia="zh-CN"/>
    </w:rPr>
  </w:style>
  <w:style w:type="paragraph" w:customStyle="1" w:styleId="Legenda1">
    <w:name w:val="Legenda1"/>
    <w:basedOn w:val="Normalny"/>
    <w:rsid w:val="00B50CAB"/>
    <w:pPr>
      <w:suppressLineNumbers/>
      <w:suppressAutoHyphens/>
      <w:spacing w:before="120" w:after="120" w:line="240" w:lineRule="auto"/>
      <w:jc w:val="left"/>
    </w:pPr>
    <w:rPr>
      <w:rFonts w:ascii="Times New Roman" w:hAnsi="Times New Roman" w:cs="Lucida Sans"/>
      <w:i/>
      <w:iCs/>
      <w:sz w:val="24"/>
      <w:lang w:eastAsia="zh-CN"/>
    </w:rPr>
  </w:style>
  <w:style w:type="paragraph" w:customStyle="1" w:styleId="Tekstpodstawowy31">
    <w:name w:val="Tekst podstawowy 31"/>
    <w:basedOn w:val="Normalny"/>
    <w:rsid w:val="00B50CAB"/>
    <w:pPr>
      <w:suppressAutoHyphens/>
      <w:overflowPunct w:val="0"/>
      <w:autoSpaceDE w:val="0"/>
      <w:spacing w:line="240" w:lineRule="auto"/>
      <w:textAlignment w:val="baseline"/>
    </w:pPr>
    <w:rPr>
      <w:rFonts w:ascii="Times New Roman" w:hAnsi="Times New Roman"/>
      <w:sz w:val="26"/>
      <w:szCs w:val="20"/>
      <w:lang w:eastAsia="zh-CN"/>
    </w:rPr>
  </w:style>
  <w:style w:type="paragraph" w:customStyle="1" w:styleId="Tekstkomentarza1">
    <w:name w:val="Tekst komentarza1"/>
    <w:basedOn w:val="Normalny"/>
    <w:rsid w:val="00B50CAB"/>
    <w:pPr>
      <w:suppressAutoHyphens/>
      <w:spacing w:line="240" w:lineRule="auto"/>
      <w:jc w:val="left"/>
    </w:pPr>
    <w:rPr>
      <w:rFonts w:ascii="Times New Roman" w:hAnsi="Times New Roman"/>
      <w:sz w:val="20"/>
      <w:szCs w:val="20"/>
      <w:lang w:eastAsia="zh-CN"/>
    </w:rPr>
  </w:style>
  <w:style w:type="paragraph" w:customStyle="1" w:styleId="Mapadokumentu1">
    <w:name w:val="Mapa dokumentu1"/>
    <w:basedOn w:val="Normalny"/>
    <w:rsid w:val="00B50CAB"/>
    <w:pPr>
      <w:shd w:val="clear" w:color="auto" w:fill="000080"/>
      <w:suppressAutoHyphens/>
      <w:spacing w:line="240" w:lineRule="auto"/>
      <w:jc w:val="left"/>
    </w:pPr>
    <w:rPr>
      <w:rFonts w:ascii="Tahoma" w:hAnsi="Tahoma" w:cs="Tahoma"/>
      <w:sz w:val="20"/>
      <w:szCs w:val="20"/>
      <w:lang w:eastAsia="zh-CN"/>
    </w:rPr>
  </w:style>
  <w:style w:type="paragraph" w:customStyle="1" w:styleId="Tekstpodstawowywcity31">
    <w:name w:val="Tekst podstawowy wcięty 31"/>
    <w:basedOn w:val="Normalny"/>
    <w:rsid w:val="00B50CAB"/>
    <w:pPr>
      <w:suppressAutoHyphens/>
      <w:spacing w:line="120" w:lineRule="atLeast"/>
      <w:ind w:firstLine="708"/>
    </w:pPr>
    <w:rPr>
      <w:rFonts w:ascii="Times New Roman" w:hAnsi="Times New Roman"/>
      <w:b/>
      <w:color w:val="000000"/>
      <w:sz w:val="24"/>
      <w:szCs w:val="20"/>
      <w:lang w:eastAsia="zh-CN"/>
    </w:rPr>
  </w:style>
  <w:style w:type="paragraph" w:customStyle="1" w:styleId="pkt">
    <w:name w:val="pkt"/>
    <w:basedOn w:val="Normalny"/>
    <w:rsid w:val="00B50CAB"/>
    <w:pPr>
      <w:suppressAutoHyphens/>
      <w:spacing w:before="60" w:after="60" w:line="240" w:lineRule="auto"/>
      <w:ind w:left="851" w:hanging="295"/>
    </w:pPr>
    <w:rPr>
      <w:rFonts w:cs="Arial"/>
      <w:sz w:val="24"/>
      <w:szCs w:val="20"/>
      <w:lang w:eastAsia="zh-CN"/>
    </w:rPr>
  </w:style>
  <w:style w:type="paragraph" w:customStyle="1" w:styleId="Tekstblokowy1">
    <w:name w:val="Tekst blokowy1"/>
    <w:basedOn w:val="Normalny"/>
    <w:rsid w:val="00B50CAB"/>
    <w:pPr>
      <w:suppressAutoHyphens/>
      <w:spacing w:after="120" w:line="240" w:lineRule="auto"/>
      <w:ind w:left="1440" w:right="1440"/>
      <w:jc w:val="left"/>
    </w:pPr>
    <w:rPr>
      <w:rFonts w:ascii="Times New Roman" w:hAnsi="Times New Roman"/>
      <w:sz w:val="20"/>
      <w:szCs w:val="20"/>
      <w:lang w:eastAsia="zh-CN"/>
    </w:rPr>
  </w:style>
  <w:style w:type="paragraph" w:customStyle="1" w:styleId="Punkt1">
    <w:name w:val="Punkt 1"/>
    <w:basedOn w:val="Normalny"/>
    <w:rsid w:val="00B50CAB"/>
    <w:pPr>
      <w:tabs>
        <w:tab w:val="left" w:pos="360"/>
      </w:tabs>
      <w:suppressAutoHyphens/>
      <w:spacing w:before="120" w:line="240" w:lineRule="auto"/>
      <w:ind w:left="360" w:hanging="360"/>
      <w:jc w:val="left"/>
    </w:pPr>
    <w:rPr>
      <w:rFonts w:ascii="Times New Roman" w:hAnsi="Times New Roman"/>
      <w:b/>
      <w:bCs/>
      <w:kern w:val="2"/>
      <w:sz w:val="24"/>
      <w:lang w:eastAsia="zh-CN"/>
    </w:rPr>
  </w:style>
  <w:style w:type="paragraph" w:customStyle="1" w:styleId="Tekstpodstawowywcity21">
    <w:name w:val="Tekst podstawowy wcięty 21"/>
    <w:basedOn w:val="Normalny"/>
    <w:rsid w:val="00B50CAB"/>
    <w:pPr>
      <w:suppressAutoHyphens/>
      <w:spacing w:line="240" w:lineRule="auto"/>
      <w:ind w:left="252" w:hanging="252"/>
    </w:pPr>
    <w:rPr>
      <w:rFonts w:cs="Arial"/>
      <w:szCs w:val="20"/>
      <w:lang w:eastAsia="zh-CN"/>
    </w:rPr>
  </w:style>
  <w:style w:type="paragraph" w:customStyle="1" w:styleId="Listapunktowana1">
    <w:name w:val="Lista punktowana1"/>
    <w:basedOn w:val="Normalny"/>
    <w:rsid w:val="00B50CAB"/>
    <w:pPr>
      <w:tabs>
        <w:tab w:val="left" w:pos="720"/>
      </w:tabs>
      <w:suppressAutoHyphens/>
      <w:spacing w:line="240" w:lineRule="auto"/>
      <w:ind w:hanging="1800"/>
      <w:jc w:val="left"/>
    </w:pPr>
    <w:rPr>
      <w:rFonts w:ascii="Times New Roman" w:hAnsi="Times New Roman"/>
      <w:sz w:val="24"/>
      <w:lang w:eastAsia="zh-CN"/>
    </w:rPr>
  </w:style>
  <w:style w:type="paragraph" w:customStyle="1" w:styleId="Opis2">
    <w:name w:val="Opis 2"/>
    <w:basedOn w:val="Normalny"/>
    <w:rsid w:val="00B50CAB"/>
    <w:pPr>
      <w:suppressAutoHyphens/>
      <w:spacing w:line="240" w:lineRule="auto"/>
    </w:pPr>
    <w:rPr>
      <w:rFonts w:ascii="Times New Roman" w:hAnsi="Times New Roman"/>
      <w:sz w:val="24"/>
      <w:lang w:eastAsia="zh-CN"/>
    </w:rPr>
  </w:style>
  <w:style w:type="paragraph" w:customStyle="1" w:styleId="font6">
    <w:name w:val="font6"/>
    <w:basedOn w:val="Normalny"/>
    <w:rsid w:val="00B50CAB"/>
    <w:pPr>
      <w:suppressAutoHyphens/>
      <w:spacing w:before="280" w:after="280" w:line="240" w:lineRule="auto"/>
      <w:jc w:val="left"/>
    </w:pPr>
    <w:rPr>
      <w:rFonts w:cs="Arial"/>
      <w:color w:val="000000"/>
      <w:sz w:val="20"/>
      <w:szCs w:val="20"/>
      <w:lang w:eastAsia="zh-CN"/>
    </w:rPr>
  </w:style>
  <w:style w:type="paragraph" w:customStyle="1" w:styleId="xl63">
    <w:name w:val="xl63"/>
    <w:basedOn w:val="Normalny"/>
    <w:rsid w:val="00B50C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cs="Arial"/>
      <w:b/>
      <w:bCs/>
      <w:sz w:val="20"/>
      <w:szCs w:val="20"/>
      <w:lang w:eastAsia="zh-CN"/>
    </w:rPr>
  </w:style>
  <w:style w:type="paragraph" w:customStyle="1" w:styleId="xl64">
    <w:name w:val="xl64"/>
    <w:basedOn w:val="Normalny"/>
    <w:rsid w:val="00B50CAB"/>
    <w:pPr>
      <w:suppressAutoHyphens/>
      <w:spacing w:before="280" w:after="280" w:line="240" w:lineRule="auto"/>
      <w:jc w:val="left"/>
    </w:pPr>
    <w:rPr>
      <w:rFonts w:ascii="Times New Roman" w:hAnsi="Times New Roman"/>
      <w:sz w:val="20"/>
      <w:szCs w:val="20"/>
      <w:lang w:eastAsia="zh-CN"/>
    </w:rPr>
  </w:style>
  <w:style w:type="paragraph" w:customStyle="1" w:styleId="xl66">
    <w:name w:val="xl66"/>
    <w:basedOn w:val="Normalny"/>
    <w:rsid w:val="00B50C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left"/>
      <w:textAlignment w:val="center"/>
    </w:pPr>
    <w:rPr>
      <w:rFonts w:cs="Arial"/>
      <w:color w:val="000000"/>
      <w:sz w:val="20"/>
      <w:szCs w:val="20"/>
      <w:lang w:eastAsia="zh-CN"/>
    </w:rPr>
  </w:style>
  <w:style w:type="paragraph" w:customStyle="1" w:styleId="xl92">
    <w:name w:val="xl92"/>
    <w:basedOn w:val="Normalny"/>
    <w:rsid w:val="00B50CAB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hd w:val="clear" w:color="auto" w:fill="C3C3C3"/>
      <w:suppressAutoHyphens/>
      <w:spacing w:before="280" w:after="280" w:line="240" w:lineRule="auto"/>
      <w:jc w:val="center"/>
      <w:textAlignment w:val="center"/>
    </w:pPr>
    <w:rPr>
      <w:rFonts w:ascii="Times New Roman" w:hAnsi="Times New Roman"/>
      <w:i/>
      <w:iCs/>
      <w:sz w:val="20"/>
      <w:szCs w:val="20"/>
      <w:lang w:eastAsia="zh-CN"/>
    </w:rPr>
  </w:style>
  <w:style w:type="paragraph" w:customStyle="1" w:styleId="xl93">
    <w:name w:val="xl93"/>
    <w:basedOn w:val="Normalny"/>
    <w:rsid w:val="00B50CAB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3C3C3"/>
      <w:suppressAutoHyphens/>
      <w:spacing w:before="280" w:after="280" w:line="240" w:lineRule="auto"/>
      <w:jc w:val="center"/>
      <w:textAlignment w:val="center"/>
    </w:pPr>
    <w:rPr>
      <w:rFonts w:ascii="Times New Roman" w:hAnsi="Times New Roman"/>
      <w:i/>
      <w:iCs/>
      <w:sz w:val="20"/>
      <w:szCs w:val="20"/>
      <w:lang w:eastAsia="zh-CN"/>
    </w:rPr>
  </w:style>
  <w:style w:type="paragraph" w:customStyle="1" w:styleId="xl94">
    <w:name w:val="xl94"/>
    <w:basedOn w:val="Normalny"/>
    <w:rsid w:val="00B50CAB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hd w:val="clear" w:color="auto" w:fill="E0E0E0"/>
      <w:suppressAutoHyphens/>
      <w:spacing w:before="280" w:after="280" w:line="240" w:lineRule="auto"/>
      <w:jc w:val="center"/>
      <w:textAlignment w:val="center"/>
    </w:pPr>
    <w:rPr>
      <w:rFonts w:ascii="Times New Roman" w:hAnsi="Times New Roman"/>
      <w:i/>
      <w:iCs/>
      <w:sz w:val="20"/>
      <w:szCs w:val="20"/>
      <w:lang w:eastAsia="zh-CN"/>
    </w:rPr>
  </w:style>
  <w:style w:type="paragraph" w:customStyle="1" w:styleId="xl95">
    <w:name w:val="xl95"/>
    <w:basedOn w:val="Normalny"/>
    <w:rsid w:val="00B50CAB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0E0E0"/>
      <w:suppressAutoHyphens/>
      <w:spacing w:before="280" w:after="280" w:line="240" w:lineRule="auto"/>
      <w:jc w:val="center"/>
      <w:textAlignment w:val="center"/>
    </w:pPr>
    <w:rPr>
      <w:rFonts w:ascii="Times New Roman" w:hAnsi="Times New Roman"/>
      <w:i/>
      <w:iCs/>
      <w:sz w:val="20"/>
      <w:szCs w:val="20"/>
      <w:lang w:eastAsia="zh-CN"/>
    </w:rPr>
  </w:style>
  <w:style w:type="paragraph" w:customStyle="1" w:styleId="xl96">
    <w:name w:val="xl96"/>
    <w:basedOn w:val="Normalny"/>
    <w:rsid w:val="00B50CAB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hd w:val="clear" w:color="auto" w:fill="BDBDBD"/>
      <w:suppressAutoHyphens/>
      <w:spacing w:before="280" w:after="280" w:line="240" w:lineRule="auto"/>
      <w:jc w:val="center"/>
      <w:textAlignment w:val="center"/>
    </w:pPr>
    <w:rPr>
      <w:rFonts w:ascii="Times New Roman" w:hAnsi="Times New Roman"/>
      <w:sz w:val="20"/>
      <w:szCs w:val="20"/>
      <w:lang w:eastAsia="zh-CN"/>
    </w:rPr>
  </w:style>
  <w:style w:type="paragraph" w:customStyle="1" w:styleId="xl97">
    <w:name w:val="xl97"/>
    <w:basedOn w:val="Normalny"/>
    <w:rsid w:val="00B50CAB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BDBDBD"/>
      <w:suppressAutoHyphens/>
      <w:spacing w:before="280" w:after="280" w:line="240" w:lineRule="auto"/>
      <w:jc w:val="center"/>
      <w:textAlignment w:val="center"/>
    </w:pPr>
    <w:rPr>
      <w:rFonts w:ascii="Times New Roman" w:hAnsi="Times New Roman"/>
      <w:sz w:val="20"/>
      <w:szCs w:val="20"/>
      <w:lang w:eastAsia="zh-CN"/>
    </w:rPr>
  </w:style>
  <w:style w:type="paragraph" w:customStyle="1" w:styleId="Nagwektabeli">
    <w:name w:val="Nagłówek tabeli"/>
    <w:basedOn w:val="Zawartotabeli"/>
    <w:rsid w:val="00B50CAB"/>
    <w:pPr>
      <w:jc w:val="center"/>
    </w:pPr>
    <w:rPr>
      <w:b/>
      <w:bCs/>
      <w:lang w:eastAsia="zh-CN"/>
    </w:rPr>
  </w:style>
  <w:style w:type="paragraph" w:customStyle="1" w:styleId="Zawartoramki">
    <w:name w:val="Zawartość ramki"/>
    <w:basedOn w:val="Normalny"/>
    <w:rsid w:val="00B50CAB"/>
    <w:pPr>
      <w:suppressAutoHyphens/>
      <w:spacing w:line="240" w:lineRule="auto"/>
      <w:jc w:val="left"/>
    </w:pPr>
    <w:rPr>
      <w:rFonts w:ascii="Times New Roman" w:hAnsi="Times New Roman"/>
      <w:sz w:val="24"/>
      <w:lang w:eastAsia="zh-CN"/>
    </w:rPr>
  </w:style>
  <w:style w:type="character" w:customStyle="1" w:styleId="TytuZnak1">
    <w:name w:val="Tytuł Znak1"/>
    <w:uiPriority w:val="10"/>
    <w:rsid w:val="00B50CAB"/>
    <w:rPr>
      <w:rFonts w:ascii="Calibri Light" w:eastAsia="Times New Roman" w:hAnsi="Calibri Light" w:cs="Times New Roman"/>
      <w:b/>
      <w:bCs/>
      <w:kern w:val="28"/>
      <w:sz w:val="32"/>
      <w:szCs w:val="32"/>
      <w:lang w:eastAsia="zh-CN"/>
    </w:rPr>
  </w:style>
  <w:style w:type="paragraph" w:customStyle="1" w:styleId="Normalny1">
    <w:name w:val="Normalny1"/>
    <w:basedOn w:val="Normalny"/>
    <w:uiPriority w:val="99"/>
    <w:rsid w:val="00B50CAB"/>
    <w:pPr>
      <w:widowControl w:val="0"/>
      <w:suppressAutoHyphens/>
      <w:spacing w:line="240" w:lineRule="auto"/>
      <w:jc w:val="left"/>
    </w:pPr>
    <w:rPr>
      <w:rFonts w:ascii="Courier" w:eastAsia="Courier" w:hAnsi="Courier" w:cs="Courier"/>
      <w:color w:val="000000"/>
      <w:sz w:val="20"/>
      <w:szCs w:val="20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B50CAB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7">
    <w:name w:val="font7"/>
    <w:basedOn w:val="Normalny"/>
    <w:rsid w:val="00B50CAB"/>
    <w:pPr>
      <w:spacing w:before="100" w:beforeAutospacing="1" w:after="100" w:afterAutospacing="1" w:line="240" w:lineRule="auto"/>
      <w:jc w:val="left"/>
    </w:pPr>
    <w:rPr>
      <w:rFonts w:ascii="Calibri" w:hAnsi="Calibri"/>
      <w:b/>
      <w:bCs/>
      <w:color w:val="000000"/>
      <w:szCs w:val="22"/>
    </w:rPr>
  </w:style>
  <w:style w:type="paragraph" w:customStyle="1" w:styleId="font8">
    <w:name w:val="font8"/>
    <w:basedOn w:val="Normalny"/>
    <w:rsid w:val="00B50CAB"/>
    <w:pPr>
      <w:spacing w:before="100" w:beforeAutospacing="1" w:after="100" w:afterAutospacing="1" w:line="240" w:lineRule="auto"/>
      <w:jc w:val="left"/>
    </w:pPr>
    <w:rPr>
      <w:rFonts w:ascii="Calibri" w:hAnsi="Calibri"/>
      <w:b/>
      <w:bCs/>
      <w:szCs w:val="22"/>
    </w:rPr>
  </w:style>
  <w:style w:type="paragraph" w:customStyle="1" w:styleId="xl98">
    <w:name w:val="xl98"/>
    <w:basedOn w:val="Normalny"/>
    <w:rsid w:val="00B50CA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b/>
      <w:bCs/>
      <w:sz w:val="24"/>
    </w:rPr>
  </w:style>
  <w:style w:type="paragraph" w:customStyle="1" w:styleId="xl99">
    <w:name w:val="xl99"/>
    <w:basedOn w:val="Normalny"/>
    <w:rsid w:val="00B50C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hAnsi="Times New Roman"/>
      <w:b/>
      <w:bCs/>
      <w:sz w:val="24"/>
    </w:rPr>
  </w:style>
  <w:style w:type="paragraph" w:customStyle="1" w:styleId="xl100">
    <w:name w:val="xl100"/>
    <w:basedOn w:val="Normalny"/>
    <w:rsid w:val="00B50C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b/>
      <w:bCs/>
      <w:sz w:val="24"/>
    </w:rPr>
  </w:style>
  <w:style w:type="paragraph" w:customStyle="1" w:styleId="xl101">
    <w:name w:val="xl101"/>
    <w:basedOn w:val="Normalny"/>
    <w:rsid w:val="00B50C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</w:rPr>
  </w:style>
  <w:style w:type="paragraph" w:customStyle="1" w:styleId="xl102">
    <w:name w:val="xl102"/>
    <w:basedOn w:val="Normalny"/>
    <w:rsid w:val="00B50CA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sz w:val="24"/>
    </w:rPr>
  </w:style>
  <w:style w:type="paragraph" w:customStyle="1" w:styleId="xl103">
    <w:name w:val="xl103"/>
    <w:basedOn w:val="Normalny"/>
    <w:rsid w:val="00B50CA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sz w:val="24"/>
    </w:rPr>
  </w:style>
  <w:style w:type="numbering" w:customStyle="1" w:styleId="Bezlisty11">
    <w:name w:val="Bez listy11"/>
    <w:next w:val="Bezlisty"/>
    <w:uiPriority w:val="99"/>
    <w:semiHidden/>
    <w:unhideWhenUsed/>
    <w:rsid w:val="00B50CAB"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unhideWhenUsed/>
    <w:rsid w:val="00B50CAB"/>
    <w:pPr>
      <w:pBdr>
        <w:bottom w:val="single" w:sz="6" w:space="1" w:color="auto"/>
      </w:pBdr>
      <w:spacing w:line="240" w:lineRule="auto"/>
      <w:jc w:val="center"/>
    </w:pPr>
    <w:rPr>
      <w:rFonts w:cs="Arial"/>
      <w:vanish/>
      <w:sz w:val="16"/>
      <w:szCs w:val="16"/>
    </w:rPr>
  </w:style>
  <w:style w:type="character" w:customStyle="1" w:styleId="ZagicieodgryformularzaZnak">
    <w:name w:val="Zagięcie od góry formularza Znak"/>
    <w:link w:val="Zagicieodgryformularza"/>
    <w:uiPriority w:val="99"/>
    <w:rsid w:val="00B50CAB"/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unhideWhenUsed/>
    <w:rsid w:val="00B50CAB"/>
    <w:pPr>
      <w:pBdr>
        <w:top w:val="single" w:sz="6" w:space="1" w:color="auto"/>
      </w:pBdr>
      <w:spacing w:line="240" w:lineRule="auto"/>
      <w:jc w:val="center"/>
    </w:pPr>
    <w:rPr>
      <w:rFonts w:cs="Arial"/>
      <w:vanish/>
      <w:sz w:val="16"/>
      <w:szCs w:val="16"/>
    </w:rPr>
  </w:style>
  <w:style w:type="character" w:customStyle="1" w:styleId="ZagicieoddouformularzaZnak">
    <w:name w:val="Zagięcie od dołu formularza Znak"/>
    <w:link w:val="Zagicieoddouformularza"/>
    <w:uiPriority w:val="99"/>
    <w:rsid w:val="00B50CAB"/>
    <w:rPr>
      <w:rFonts w:ascii="Arial" w:hAnsi="Arial" w:cs="Arial"/>
      <w:vanish/>
      <w:sz w:val="16"/>
      <w:szCs w:val="16"/>
    </w:rPr>
  </w:style>
  <w:style w:type="paragraph" w:customStyle="1" w:styleId="Standard">
    <w:name w:val="Standard"/>
    <w:rsid w:val="00B50CAB"/>
    <w:pPr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en-GB" w:bidi="hi-IN"/>
    </w:rPr>
  </w:style>
  <w:style w:type="numbering" w:customStyle="1" w:styleId="Bezlisty3">
    <w:name w:val="Bez listy3"/>
    <w:next w:val="Bezlisty"/>
    <w:uiPriority w:val="99"/>
    <w:semiHidden/>
    <w:unhideWhenUsed/>
    <w:rsid w:val="004E4297"/>
  </w:style>
  <w:style w:type="paragraph" w:customStyle="1" w:styleId="xxxxxmsolistparagraph">
    <w:name w:val="x_xxxxmsolistparagraph"/>
    <w:basedOn w:val="Normalny"/>
    <w:rsid w:val="004E4297"/>
    <w:pPr>
      <w:spacing w:line="240" w:lineRule="auto"/>
      <w:ind w:left="720"/>
      <w:jc w:val="left"/>
    </w:pPr>
    <w:rPr>
      <w:rFonts w:ascii="Calibri" w:eastAsia="Calibri" w:hAnsi="Calibri" w:cs="Calibri"/>
      <w:szCs w:val="22"/>
    </w:rPr>
  </w:style>
  <w:style w:type="paragraph" w:customStyle="1" w:styleId="LewaNormal">
    <w:name w:val="Lewa_Normal"/>
    <w:link w:val="LewaNormalZnak"/>
    <w:qFormat/>
    <w:rsid w:val="00473F75"/>
    <w:pPr>
      <w:tabs>
        <w:tab w:val="left" w:pos="1134"/>
      </w:tabs>
      <w:spacing w:line="280" w:lineRule="exact"/>
    </w:pPr>
    <w:rPr>
      <w:rFonts w:ascii="Arial" w:eastAsia="Calibri" w:hAnsi="Arial" w:cs="Arial"/>
      <w:lang w:eastAsia="en-US"/>
    </w:rPr>
  </w:style>
  <w:style w:type="character" w:customStyle="1" w:styleId="LewaNormalZnak">
    <w:name w:val="Lewa_Normal Znak"/>
    <w:link w:val="LewaNormal"/>
    <w:rsid w:val="00473F75"/>
    <w:rPr>
      <w:rFonts w:ascii="Arial" w:eastAsia="Calibri" w:hAnsi="Arial" w:cs="Arial"/>
      <w:lang w:eastAsia="en-US"/>
    </w:rPr>
  </w:style>
  <w:style w:type="table" w:customStyle="1" w:styleId="Tabela-Siatka2">
    <w:name w:val="Tabela - Siatka2"/>
    <w:basedOn w:val="Standardowy"/>
    <w:next w:val="Tabela-Siatka"/>
    <w:uiPriority w:val="39"/>
    <w:rsid w:val="00B1111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137F84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">
    <w:name w:val="Styl 1"/>
    <w:basedOn w:val="Akapitzlist"/>
    <w:qFormat/>
    <w:rsid w:val="0004154A"/>
    <w:pPr>
      <w:keepNext/>
      <w:numPr>
        <w:numId w:val="34"/>
      </w:numPr>
      <w:shd w:val="clear" w:color="auto" w:fill="17365D"/>
      <w:tabs>
        <w:tab w:val="num" w:pos="294"/>
      </w:tabs>
      <w:spacing w:before="240" w:after="120" w:line="259" w:lineRule="auto"/>
      <w:ind w:left="357" w:hanging="357"/>
      <w:contextualSpacing/>
      <w:outlineLvl w:val="0"/>
    </w:pPr>
    <w:rPr>
      <w:rFonts w:ascii="Arial" w:eastAsia="Calibri" w:hAnsi="Arial" w:cs="Arial"/>
      <w:b/>
      <w:color w:val="FFFFFF"/>
      <w:lang w:eastAsia="en-US"/>
    </w:rPr>
  </w:style>
  <w:style w:type="paragraph" w:customStyle="1" w:styleId="Styl11">
    <w:name w:val="Styl 1.1."/>
    <w:basedOn w:val="Akapitzlist"/>
    <w:qFormat/>
    <w:rsid w:val="0004154A"/>
    <w:pPr>
      <w:numPr>
        <w:ilvl w:val="1"/>
        <w:numId w:val="34"/>
      </w:numPr>
      <w:spacing w:line="259" w:lineRule="auto"/>
      <w:ind w:left="709" w:hanging="709"/>
      <w:contextualSpacing/>
    </w:pPr>
    <w:rPr>
      <w:rFonts w:ascii="Arial" w:eastAsia="Calibri" w:hAnsi="Arial" w:cs="Arial"/>
      <w:lang w:eastAsia="en-US"/>
    </w:rPr>
  </w:style>
  <w:style w:type="paragraph" w:customStyle="1" w:styleId="Styl111">
    <w:name w:val="Styl 1.1.1."/>
    <w:basedOn w:val="Styl11"/>
    <w:link w:val="Styl111Znak"/>
    <w:qFormat/>
    <w:rsid w:val="0004154A"/>
    <w:pPr>
      <w:numPr>
        <w:ilvl w:val="2"/>
      </w:numPr>
      <w:ind w:left="1701" w:hanging="981"/>
    </w:pPr>
  </w:style>
  <w:style w:type="paragraph" w:customStyle="1" w:styleId="Styl1111">
    <w:name w:val="Styl 1.1.1.1."/>
    <w:basedOn w:val="Styl11"/>
    <w:qFormat/>
    <w:rsid w:val="0004154A"/>
    <w:pPr>
      <w:numPr>
        <w:ilvl w:val="3"/>
      </w:numPr>
      <w:ind w:left="2268" w:hanging="850"/>
    </w:pPr>
  </w:style>
  <w:style w:type="character" w:customStyle="1" w:styleId="Styl111Znak">
    <w:name w:val="Styl 1.1.1. Znak"/>
    <w:link w:val="Styl111"/>
    <w:rsid w:val="0004154A"/>
    <w:rPr>
      <w:rFonts w:ascii="Arial" w:eastAsia="Calibri" w:hAnsi="Arial" w:cs="Arial"/>
      <w:lang w:eastAsia="en-US"/>
    </w:rPr>
  </w:style>
  <w:style w:type="table" w:customStyle="1" w:styleId="Tabela-Siatka4">
    <w:name w:val="Tabela - Siatka4"/>
    <w:basedOn w:val="Standardowy"/>
    <w:next w:val="Tabela-Siatka"/>
    <w:uiPriority w:val="39"/>
    <w:rsid w:val="005923A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8C59A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12b">
    <w:name w:val="Body12b"/>
    <w:rsid w:val="008B13F1"/>
    <w:pPr>
      <w:widowControl w:val="0"/>
    </w:pPr>
    <w:rPr>
      <w:rFonts w:ascii="Arial" w:hAnsi="Arial"/>
      <w:b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7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7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8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5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1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69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9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90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1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04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8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2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5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2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15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7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9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08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84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07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5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0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4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2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1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85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1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9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53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2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6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0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1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8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0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53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49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27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6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9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1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5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6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1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1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86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8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1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2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0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0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87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1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9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7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1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4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2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6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9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7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9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52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1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75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3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7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98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5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42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9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03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3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9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6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8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4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9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3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2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8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43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4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0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9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76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9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0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66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2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0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8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4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9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65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5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1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43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8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92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60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6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7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94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0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0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8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1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0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4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35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1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9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7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2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2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0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20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0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0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9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5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4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5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5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00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7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7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7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9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96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0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4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9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7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0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8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5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7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21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7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6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7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0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1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5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9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4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0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8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0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6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5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7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waw1111\USTAWI~1\Temp\SIWZ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F2CA86-7D5B-4268-8E93-CF2EBEE2367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7FE9A04-95F2-4234-B31F-F323B7A9C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SIWZ2</Template>
  <TotalTime>0</TotalTime>
  <Pages>15</Pages>
  <Words>2784</Words>
  <Characters>19347</Characters>
  <Application>Microsoft Office Word</Application>
  <DocSecurity>0</DocSecurity>
  <Lines>161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</vt:lpstr>
    </vt:vector>
  </TitlesOfParts>
  <Company>PGNiG SA o/Zielona Góra</Company>
  <LinksUpToDate>false</LinksUpToDate>
  <CharactersWithSpaces>22087</CharactersWithSpaces>
  <SharedDoc>false</SharedDoc>
  <HLinks>
    <vt:vector size="48" baseType="variant">
      <vt:variant>
        <vt:i4>8323153</vt:i4>
      </vt:variant>
      <vt:variant>
        <vt:i4>27</vt:i4>
      </vt:variant>
      <vt:variant>
        <vt:i4>0</vt:i4>
      </vt:variant>
      <vt:variant>
        <vt:i4>5</vt:i4>
      </vt:variant>
      <vt:variant>
        <vt:lpwstr>mailto:daneosobowe@orlen.pl</vt:lpwstr>
      </vt:variant>
      <vt:variant>
        <vt:lpwstr/>
      </vt:variant>
      <vt:variant>
        <vt:i4>8323153</vt:i4>
      </vt:variant>
      <vt:variant>
        <vt:i4>24</vt:i4>
      </vt:variant>
      <vt:variant>
        <vt:i4>0</vt:i4>
      </vt:variant>
      <vt:variant>
        <vt:i4>5</vt:i4>
      </vt:variant>
      <vt:variant>
        <vt:lpwstr>mailto:daneosobowe@orlen.pl</vt:lpwstr>
      </vt:variant>
      <vt:variant>
        <vt:lpwstr/>
      </vt:variant>
      <vt:variant>
        <vt:i4>1638405</vt:i4>
      </vt:variant>
      <vt:variant>
        <vt:i4>21</vt:i4>
      </vt:variant>
      <vt:variant>
        <vt:i4>0</vt:i4>
      </vt:variant>
      <vt:variant>
        <vt:i4>5</vt:i4>
      </vt:variant>
      <vt:variant>
        <vt:lpwstr>http://www.orlen.pl/</vt:lpwstr>
      </vt:variant>
      <vt:variant>
        <vt:lpwstr/>
      </vt:variant>
      <vt:variant>
        <vt:i4>8323153</vt:i4>
      </vt:variant>
      <vt:variant>
        <vt:i4>18</vt:i4>
      </vt:variant>
      <vt:variant>
        <vt:i4>0</vt:i4>
      </vt:variant>
      <vt:variant>
        <vt:i4>5</vt:i4>
      </vt:variant>
      <vt:variant>
        <vt:lpwstr>mailto:daneosobowe@orlen.pl</vt:lpwstr>
      </vt:variant>
      <vt:variant>
        <vt:lpwstr/>
      </vt:variant>
      <vt:variant>
        <vt:i4>8323153</vt:i4>
      </vt:variant>
      <vt:variant>
        <vt:i4>15</vt:i4>
      </vt:variant>
      <vt:variant>
        <vt:i4>0</vt:i4>
      </vt:variant>
      <vt:variant>
        <vt:i4>5</vt:i4>
      </vt:variant>
      <vt:variant>
        <vt:lpwstr>mailto:daneosobowe@orlen.pl</vt:lpwstr>
      </vt:variant>
      <vt:variant>
        <vt:lpwstr/>
      </vt:variant>
      <vt:variant>
        <vt:i4>3735755</vt:i4>
      </vt:variant>
      <vt:variant>
        <vt:i4>12</vt:i4>
      </vt:variant>
      <vt:variant>
        <vt:i4>0</vt:i4>
      </vt:variant>
      <vt:variant>
        <vt:i4>5</vt:i4>
      </vt:variant>
      <vt:variant>
        <vt:lpwstr>mailto:zamówienia.owzg@pgnig.pl</vt:lpwstr>
      </vt:variant>
      <vt:variant>
        <vt:lpwstr/>
      </vt:variant>
      <vt:variant>
        <vt:i4>6422572</vt:i4>
      </vt:variant>
      <vt:variant>
        <vt:i4>9</vt:i4>
      </vt:variant>
      <vt:variant>
        <vt:i4>0</vt:i4>
      </vt:variant>
      <vt:variant>
        <vt:i4>5</vt:i4>
      </vt:variant>
      <vt:variant>
        <vt:lpwstr>https://przetargi.pgnig.pl/</vt:lpwstr>
      </vt:variant>
      <vt:variant>
        <vt:lpwstr/>
      </vt:variant>
      <vt:variant>
        <vt:i4>6422572</vt:i4>
      </vt:variant>
      <vt:variant>
        <vt:i4>6</vt:i4>
      </vt:variant>
      <vt:variant>
        <vt:i4>0</vt:i4>
      </vt:variant>
      <vt:variant>
        <vt:i4>5</vt:i4>
      </vt:variant>
      <vt:variant>
        <vt:lpwstr>https://przetargi.pgnig.pl/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</dc:title>
  <dc:subject/>
  <dc:creator>m_a</dc:creator>
  <cp:keywords/>
  <dc:description/>
  <cp:lastModifiedBy>Bartczak Emilia</cp:lastModifiedBy>
  <cp:revision>2</cp:revision>
  <cp:lastPrinted>2025-04-04T13:48:00Z</cp:lastPrinted>
  <dcterms:created xsi:type="dcterms:W3CDTF">2025-04-11T08:19:00Z</dcterms:created>
  <dcterms:modified xsi:type="dcterms:W3CDTF">2025-04-11T08:19:00Z</dcterms:modified>
</cp:coreProperties>
</file>