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1E4C6" w14:textId="6CCE1CF1" w:rsidR="00402AFA" w:rsidRDefault="00402AFA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pl-PL"/>
        </w:rPr>
        <w:drawing>
          <wp:inline distT="0" distB="0" distL="0" distR="0" wp14:anchorId="3A3937B2" wp14:editId="401A821A">
            <wp:extent cx="1920240" cy="798830"/>
            <wp:effectExtent l="0" t="0" r="381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3539E8" w14:textId="78091B3E" w:rsidR="00387FF1" w:rsidRPr="00512AF7" w:rsidRDefault="00387FF1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</w:p>
    <w:p w14:paraId="36FB3526" w14:textId="77777777" w:rsidR="00387FF1" w:rsidRPr="00512AF7" w:rsidRDefault="00387FF1" w:rsidP="00387FF1">
      <w:pPr>
        <w:rPr>
          <w:rFonts w:ascii="Arial" w:hAnsi="Arial" w:cs="Arial"/>
          <w:b/>
          <w:sz w:val="32"/>
          <w:szCs w:val="32"/>
        </w:rPr>
      </w:pPr>
    </w:p>
    <w:p w14:paraId="5E32D1AA" w14:textId="77777777" w:rsidR="00387FF1" w:rsidRPr="00512AF7" w:rsidRDefault="00387FF1" w:rsidP="00387FF1">
      <w:pPr>
        <w:jc w:val="center"/>
        <w:rPr>
          <w:rFonts w:ascii="Arial" w:hAnsi="Arial" w:cs="Arial"/>
          <w:b/>
          <w:sz w:val="32"/>
          <w:szCs w:val="32"/>
        </w:rPr>
      </w:pPr>
      <w:r w:rsidRPr="00512AF7">
        <w:rPr>
          <w:rFonts w:ascii="Arial" w:hAnsi="Arial" w:cs="Arial"/>
          <w:b/>
          <w:sz w:val="32"/>
          <w:szCs w:val="32"/>
        </w:rPr>
        <w:t xml:space="preserve">Regulamin </w:t>
      </w:r>
      <w:r w:rsidR="002A5B39">
        <w:rPr>
          <w:rFonts w:ascii="Arial" w:hAnsi="Arial" w:cs="Arial"/>
          <w:b/>
          <w:sz w:val="32"/>
          <w:szCs w:val="32"/>
        </w:rPr>
        <w:t>p</w:t>
      </w:r>
      <w:r w:rsidRPr="00512AF7">
        <w:rPr>
          <w:rFonts w:ascii="Arial" w:hAnsi="Arial" w:cs="Arial"/>
          <w:b/>
          <w:sz w:val="32"/>
          <w:szCs w:val="32"/>
        </w:rPr>
        <w:t xml:space="preserve">ostępowania </w:t>
      </w:r>
    </w:p>
    <w:p w14:paraId="759F77FD" w14:textId="77777777" w:rsidR="00B25C4D" w:rsidRDefault="00387FF1" w:rsidP="00B25C4D">
      <w:pPr>
        <w:jc w:val="center"/>
        <w:rPr>
          <w:rFonts w:ascii="Arial" w:hAnsi="Arial" w:cs="Arial"/>
          <w:b/>
          <w:sz w:val="32"/>
          <w:szCs w:val="32"/>
        </w:rPr>
      </w:pPr>
      <w:r w:rsidRPr="00C76301">
        <w:rPr>
          <w:rFonts w:ascii="Arial" w:hAnsi="Arial" w:cs="Arial"/>
          <w:b/>
          <w:sz w:val="32"/>
          <w:szCs w:val="32"/>
        </w:rPr>
        <w:t>na</w:t>
      </w:r>
      <w:r w:rsidR="00C76301" w:rsidRPr="00C76301">
        <w:rPr>
          <w:rFonts w:ascii="Arial" w:hAnsi="Arial" w:cs="Arial"/>
          <w:b/>
          <w:sz w:val="32"/>
          <w:szCs w:val="32"/>
        </w:rPr>
        <w:t>:</w:t>
      </w:r>
    </w:p>
    <w:p w14:paraId="57D1C0F6" w14:textId="242DF056" w:rsidR="00B25C4D" w:rsidRPr="00B25C4D" w:rsidRDefault="00387FF1" w:rsidP="00B25C4D">
      <w:pPr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C76301">
        <w:rPr>
          <w:rFonts w:ascii="Arial" w:hAnsi="Arial" w:cs="Arial"/>
          <w:b/>
          <w:sz w:val="32"/>
          <w:szCs w:val="32"/>
        </w:rPr>
        <w:t xml:space="preserve"> </w:t>
      </w:r>
      <w:r w:rsidR="00B25C4D" w:rsidRPr="00B25C4D">
        <w:rPr>
          <w:rFonts w:ascii="Arial" w:hAnsi="Arial" w:cs="Arial"/>
          <w:b/>
          <w:sz w:val="32"/>
          <w:szCs w:val="32"/>
        </w:rPr>
        <w:t>„</w:t>
      </w:r>
      <w:r w:rsidR="00B25C4D" w:rsidRPr="00B25C4D">
        <w:rPr>
          <w:rFonts w:ascii="Arial" w:hAnsi="Arial" w:cs="Arial"/>
          <w:b/>
          <w:bCs/>
          <w:i/>
          <w:sz w:val="32"/>
          <w:szCs w:val="32"/>
        </w:rPr>
        <w:t xml:space="preserve">Malowanie Biur Obsługi Klienta </w:t>
      </w:r>
      <w:r w:rsidR="00B25C4D" w:rsidRPr="00B25C4D">
        <w:rPr>
          <w:rFonts w:ascii="Arial" w:hAnsi="Arial" w:cs="Arial"/>
          <w:b/>
          <w:bCs/>
          <w:i/>
          <w:sz w:val="32"/>
          <w:szCs w:val="32"/>
        </w:rPr>
        <w:br/>
        <w:t>w Inowrocławiu i Chojnicach”</w:t>
      </w:r>
    </w:p>
    <w:p w14:paraId="2647CB88" w14:textId="46481EC8" w:rsidR="00C76301" w:rsidRPr="00965997" w:rsidRDefault="00C76301" w:rsidP="00387FF1">
      <w:pPr>
        <w:jc w:val="center"/>
        <w:rPr>
          <w:rFonts w:ascii="Arial" w:hAnsi="Arial" w:cs="Arial"/>
          <w:b/>
          <w:bCs/>
          <w:i/>
          <w:sz w:val="32"/>
          <w:szCs w:val="32"/>
        </w:rPr>
      </w:pPr>
    </w:p>
    <w:p w14:paraId="01EFFB0D" w14:textId="12098BD0" w:rsidR="00C76301" w:rsidRPr="00965997" w:rsidRDefault="00C76301" w:rsidP="00C7630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65997">
        <w:rPr>
          <w:rFonts w:ascii="Arial" w:hAnsi="Arial" w:cs="Arial"/>
          <w:b/>
          <w:bCs/>
          <w:i/>
          <w:sz w:val="32"/>
          <w:szCs w:val="32"/>
        </w:rPr>
        <w:t xml:space="preserve">CRZ:  </w:t>
      </w:r>
      <w:r w:rsidR="00965997" w:rsidRPr="00965997">
        <w:rPr>
          <w:rFonts w:ascii="Arial" w:hAnsi="Arial" w:cs="Arial"/>
          <w:b/>
          <w:bCs/>
          <w:sz w:val="32"/>
          <w:szCs w:val="32"/>
        </w:rPr>
        <w:t>NP/OD/24/1190/OD/WAOP</w:t>
      </w:r>
    </w:p>
    <w:p w14:paraId="1155C21A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042069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135C2221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7BA32DA6" w14:textId="4354BCAA" w:rsidR="006013B4" w:rsidRPr="00306B38" w:rsidRDefault="00306B38" w:rsidP="00306B38">
      <w:pPr>
        <w:tabs>
          <w:tab w:val="left" w:pos="6690"/>
        </w:tabs>
        <w:jc w:val="center"/>
        <w:rPr>
          <w:rFonts w:ascii="Arial" w:hAnsi="Arial" w:cs="Arial"/>
          <w:sz w:val="56"/>
          <w:szCs w:val="56"/>
        </w:rPr>
      </w:pPr>
      <w:r w:rsidRPr="00306B38">
        <w:rPr>
          <w:rFonts w:ascii="Arial" w:hAnsi="Arial" w:cs="Arial"/>
          <w:color w:val="FF0000"/>
          <w:sz w:val="56"/>
          <w:szCs w:val="56"/>
        </w:rPr>
        <w:t>ZAŁĄCZNIKI EDYTOWALNE</w:t>
      </w:r>
    </w:p>
    <w:p w14:paraId="3DB3FB6D" w14:textId="77777777" w:rsidR="0004560C" w:rsidRDefault="0004560C" w:rsidP="0004560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37B377D" w14:textId="77777777" w:rsidR="00402AFA" w:rsidRDefault="00402AFA" w:rsidP="006938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6B6B44D" w14:textId="77777777" w:rsidR="00402AFA" w:rsidRDefault="00402AFA" w:rsidP="006938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53A617F" w14:textId="77777777" w:rsidR="00402AFA" w:rsidRDefault="00402AFA" w:rsidP="006938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C2C37B2" w14:textId="77777777" w:rsidR="00402AFA" w:rsidRDefault="00402AFA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1E84242" w14:textId="77777777" w:rsidR="005D3671" w:rsidRDefault="005D3671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4AA4B9C" w14:textId="77777777" w:rsidR="005D3671" w:rsidRDefault="005D3671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E56B8CC" w14:textId="24D6A6F1" w:rsidR="00691FD9" w:rsidRDefault="00691FD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9CF3594" w14:textId="7D475A49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55F9576" w14:textId="2EF59BEC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F6B6E39" w14:textId="7770511A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AE44ED4" w14:textId="13B0E293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3F0E6CA" w14:textId="4BD28E80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7B1AA66" w14:textId="25E30C75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261B295" w14:textId="490CBBF2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8930723" w14:textId="0B85837D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C12079D" w14:textId="7ABAC429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A044696" w14:textId="4114E5B3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9BCCB82" w14:textId="3AD81F01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02A4EF8" w14:textId="42243F42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39BA58A" w14:textId="052A5B74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5032D15" w14:textId="25E56475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C4BB092" w14:textId="77777777" w:rsidR="00306B38" w:rsidRDefault="00306B38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9B0EB02" w14:textId="77777777" w:rsidR="00691FD9" w:rsidRDefault="00691FD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6B39CF7" w14:textId="07E43514" w:rsidR="00402AFA" w:rsidRDefault="00C76301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4C01">
        <w:rPr>
          <w:rFonts w:ascii="Arial" w:hAnsi="Arial" w:cs="Arial"/>
          <w:sz w:val="20"/>
          <w:szCs w:val="20"/>
        </w:rPr>
        <w:t xml:space="preserve">Warszawa, dnia </w:t>
      </w:r>
      <w:r w:rsidR="00ED2858">
        <w:rPr>
          <w:rFonts w:ascii="Arial" w:hAnsi="Arial" w:cs="Arial"/>
          <w:sz w:val="20"/>
          <w:szCs w:val="20"/>
        </w:rPr>
        <w:t>14</w:t>
      </w:r>
      <w:r w:rsidR="00F56464">
        <w:rPr>
          <w:rFonts w:ascii="Arial" w:hAnsi="Arial" w:cs="Arial"/>
          <w:sz w:val="20"/>
          <w:szCs w:val="20"/>
        </w:rPr>
        <w:t>.11</w:t>
      </w:r>
      <w:r w:rsidR="005D3671" w:rsidRPr="00C04C01">
        <w:rPr>
          <w:rFonts w:ascii="Arial" w:hAnsi="Arial" w:cs="Arial"/>
          <w:sz w:val="20"/>
          <w:szCs w:val="20"/>
        </w:rPr>
        <w:t>.2024</w:t>
      </w:r>
      <w:r w:rsidRPr="00C04C01">
        <w:rPr>
          <w:rFonts w:ascii="Arial" w:hAnsi="Arial" w:cs="Arial"/>
          <w:sz w:val="20"/>
          <w:szCs w:val="20"/>
        </w:rPr>
        <w:t xml:space="preserve"> r.</w:t>
      </w:r>
    </w:p>
    <w:p w14:paraId="34498D55" w14:textId="77777777" w:rsidR="00402AFA" w:rsidRDefault="00402AFA" w:rsidP="006938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827D78B" w14:textId="77777777" w:rsidR="008A31C0" w:rsidRDefault="008A31C0" w:rsidP="008A31C0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4589A34C" w14:textId="120AA9FC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[</w:t>
      </w:r>
      <w:r w:rsidRPr="00C76301">
        <w:rPr>
          <w:rFonts w:ascii="Arial" w:hAnsi="Arial" w:cs="Arial"/>
          <w:b/>
          <w:sz w:val="20"/>
          <w:szCs w:val="20"/>
        </w:rPr>
        <w:t>Załącznik nr 2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4A26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695F21" w:rsidRDefault="003D416E" w:rsidP="008D37D9">
      <w:pPr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4A2432">
        <w:rPr>
          <w:rFonts w:ascii="Arial" w:hAnsi="Arial" w:cs="Arial"/>
          <w:sz w:val="20"/>
          <w:szCs w:val="20"/>
        </w:rPr>
        <w:t>*</w:t>
      </w:r>
      <w:r w:rsidRPr="00695F21">
        <w:rPr>
          <w:rFonts w:ascii="Arial" w:hAnsi="Arial" w:cs="Arial"/>
          <w:sz w:val="16"/>
          <w:szCs w:val="16"/>
        </w:rPr>
        <w:t>W przypadku złożenia oferty wspólnej należy zaznaczyć, kto jest liderem i podmiotem upoważnionym do reprezentowania pozostałych</w:t>
      </w:r>
      <w:r w:rsidR="009A34B3" w:rsidRPr="00695F21">
        <w:rPr>
          <w:rFonts w:ascii="Arial" w:hAnsi="Arial" w:cs="Arial"/>
          <w:sz w:val="16"/>
          <w:szCs w:val="16"/>
        </w:rPr>
        <w:t xml:space="preserve"> Wykonawców wspólnie ubiegających się o zakup</w:t>
      </w:r>
      <w:r w:rsidRPr="00695F21">
        <w:rPr>
          <w:rFonts w:ascii="Arial" w:hAnsi="Arial" w:cs="Arial"/>
          <w:sz w:val="16"/>
          <w:szCs w:val="16"/>
        </w:rPr>
        <w:t xml:space="preserve">. </w:t>
      </w:r>
    </w:p>
    <w:p w14:paraId="62BF4295" w14:textId="77777777" w:rsidR="00387FF1" w:rsidRPr="00C76301" w:rsidRDefault="00387FF1" w:rsidP="00AC51E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sz w:val="20"/>
          <w:szCs w:val="20"/>
        </w:rPr>
      </w:pPr>
    </w:p>
    <w:p w14:paraId="5E6A2797" w14:textId="77777777" w:rsidR="00387FF1" w:rsidRPr="00C76301" w:rsidRDefault="00387FF1" w:rsidP="00695F21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867DD0F" w:rsidR="00387FF1" w:rsidRPr="00C76301" w:rsidRDefault="00387FF1" w:rsidP="00695F21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</w:p>
    <w:p w14:paraId="5957F523" w14:textId="77777777" w:rsidR="00387FF1" w:rsidRPr="00C76301" w:rsidRDefault="00387FF1" w:rsidP="00695F21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C76301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211AAEB2" w14:textId="1AB5E9C3" w:rsidR="00387FF1" w:rsidRPr="00C76301" w:rsidRDefault="00387FF1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 xml:space="preserve">ostępowania o </w:t>
      </w:r>
      <w:r w:rsidRPr="00B95A8A">
        <w:rPr>
          <w:rFonts w:ascii="Arial" w:eastAsia="Calibri" w:hAnsi="Arial" w:cs="Arial"/>
          <w:sz w:val="20"/>
          <w:szCs w:val="20"/>
        </w:rPr>
        <w:t>numerze CRZ</w:t>
      </w:r>
      <w:r w:rsidR="004419CF" w:rsidRPr="00B95A8A">
        <w:rPr>
          <w:rFonts w:ascii="Arial" w:eastAsia="Calibri" w:hAnsi="Arial" w:cs="Arial"/>
          <w:sz w:val="20"/>
          <w:szCs w:val="20"/>
        </w:rPr>
        <w:t>:</w:t>
      </w:r>
      <w:r w:rsidRPr="00B95A8A">
        <w:rPr>
          <w:rFonts w:ascii="Arial" w:eastAsia="Calibri" w:hAnsi="Arial" w:cs="Arial"/>
          <w:sz w:val="20"/>
          <w:szCs w:val="20"/>
        </w:rPr>
        <w:t xml:space="preserve"> </w:t>
      </w:r>
      <w:r w:rsidR="00A82F33" w:rsidRPr="00C671B0">
        <w:rPr>
          <w:rFonts w:ascii="Arial" w:eastAsia="Calibri" w:hAnsi="Arial" w:cs="Arial"/>
          <w:b/>
          <w:sz w:val="20"/>
          <w:szCs w:val="20"/>
        </w:rPr>
        <w:t>NP/OD/2</w:t>
      </w:r>
      <w:r w:rsidR="00091769" w:rsidRPr="00C671B0">
        <w:rPr>
          <w:rFonts w:ascii="Arial" w:eastAsia="Calibri" w:hAnsi="Arial" w:cs="Arial"/>
          <w:b/>
          <w:sz w:val="20"/>
          <w:szCs w:val="20"/>
        </w:rPr>
        <w:t>4</w:t>
      </w:r>
      <w:r w:rsidR="00A82F33" w:rsidRPr="00C671B0">
        <w:rPr>
          <w:rFonts w:ascii="Arial" w:eastAsia="Calibri" w:hAnsi="Arial" w:cs="Arial"/>
          <w:b/>
          <w:sz w:val="20"/>
          <w:szCs w:val="20"/>
        </w:rPr>
        <w:t>/</w:t>
      </w:r>
      <w:r w:rsidR="004C3178">
        <w:rPr>
          <w:rFonts w:ascii="Arial" w:eastAsia="Calibri" w:hAnsi="Arial" w:cs="Arial"/>
          <w:b/>
          <w:sz w:val="20"/>
          <w:szCs w:val="20"/>
        </w:rPr>
        <w:t>……………..</w:t>
      </w:r>
      <w:r w:rsidR="00A82F33" w:rsidRPr="00C671B0" w:rsidDel="00A82F33">
        <w:rPr>
          <w:rFonts w:ascii="Arial" w:eastAsia="Calibri" w:hAnsi="Arial" w:cs="Arial"/>
          <w:sz w:val="20"/>
          <w:szCs w:val="20"/>
        </w:rPr>
        <w:t xml:space="preserve"> </w:t>
      </w:r>
      <w:r w:rsidRPr="00C671B0">
        <w:rPr>
          <w:rFonts w:ascii="Arial" w:eastAsia="Calibri" w:hAnsi="Arial" w:cs="Arial"/>
          <w:sz w:val="20"/>
          <w:szCs w:val="20"/>
        </w:rPr>
        <w:t>na:</w:t>
      </w:r>
      <w:r w:rsidRPr="00C76301">
        <w:rPr>
          <w:rFonts w:ascii="Arial" w:eastAsia="Calibri" w:hAnsi="Arial" w:cs="Arial"/>
          <w:sz w:val="20"/>
          <w:szCs w:val="20"/>
        </w:rPr>
        <w:t xml:space="preserve"> </w:t>
      </w:r>
    </w:p>
    <w:p w14:paraId="5C6D7C71" w14:textId="230977A1" w:rsidR="004C3178" w:rsidRPr="004C3178" w:rsidRDefault="00387FF1" w:rsidP="004C3178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2A1EFA">
        <w:rPr>
          <w:rFonts w:ascii="Arial" w:eastAsia="Calibri" w:hAnsi="Arial" w:cs="Arial"/>
          <w:b/>
          <w:sz w:val="20"/>
          <w:szCs w:val="20"/>
        </w:rPr>
        <w:t>„</w:t>
      </w:r>
      <w:r w:rsidR="004C3178">
        <w:rPr>
          <w:rFonts w:ascii="Arial" w:eastAsia="Calibri" w:hAnsi="Arial" w:cs="Arial"/>
          <w:b/>
          <w:bCs/>
          <w:i/>
          <w:sz w:val="20"/>
          <w:szCs w:val="20"/>
        </w:rPr>
        <w:t xml:space="preserve">Malowanie Biur Obsługi Klienta </w:t>
      </w:r>
      <w:r w:rsidR="004C3178" w:rsidRPr="004C3178">
        <w:rPr>
          <w:rFonts w:ascii="Arial" w:eastAsia="Calibri" w:hAnsi="Arial" w:cs="Arial"/>
          <w:b/>
          <w:bCs/>
          <w:i/>
          <w:sz w:val="20"/>
          <w:szCs w:val="20"/>
        </w:rPr>
        <w:t>w Inowrocławiu i Chojnicach”</w:t>
      </w:r>
    </w:p>
    <w:p w14:paraId="53EEAA67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553657" w14:textId="739BA37E" w:rsidR="00B842A1" w:rsidRDefault="00B842A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D66AB9C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6C21B5FE" w:rsidR="00387FF1" w:rsidRPr="00C7630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1BCF60E5" w14:textId="37A6CCC8" w:rsidR="00387FF1" w:rsidRDefault="00387FF1" w:rsidP="00387FF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76301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 następującą cenę</w:t>
      </w:r>
      <w:r w:rsidR="00133517" w:rsidRPr="00133517">
        <w:t xml:space="preserve"> 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A64A2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realizację </w:t>
      </w:r>
      <w:r w:rsidR="001A1AD3">
        <w:rPr>
          <w:rFonts w:ascii="Arial" w:hAnsi="Arial" w:cs="Arial"/>
          <w:color w:val="000000" w:themeColor="text1"/>
          <w:sz w:val="20"/>
          <w:szCs w:val="20"/>
          <w:lang w:eastAsia="pl-PL"/>
        </w:rPr>
        <w:t>prac</w:t>
      </w:r>
      <w:r w:rsidR="00B655D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objętych Przedmiotem Z</w:t>
      </w:r>
      <w:r w:rsidR="00BE184F">
        <w:rPr>
          <w:rFonts w:ascii="Arial" w:hAnsi="Arial" w:cs="Arial"/>
          <w:color w:val="000000" w:themeColor="text1"/>
          <w:sz w:val="20"/>
          <w:szCs w:val="20"/>
          <w:lang w:eastAsia="pl-PL"/>
        </w:rPr>
        <w:t>akupu</w:t>
      </w:r>
      <w:r w:rsidR="008D7D9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na warunkach określonych 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w</w:t>
      </w:r>
      <w:r w:rsid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="00695F21">
        <w:rPr>
          <w:rFonts w:ascii="Arial" w:hAnsi="Arial" w:cs="Arial"/>
          <w:color w:val="000000" w:themeColor="text1"/>
          <w:sz w:val="20"/>
          <w:szCs w:val="20"/>
          <w:lang w:eastAsia="pl-PL"/>
        </w:rPr>
        <w:t>Regulaminie p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ostępowania:</w:t>
      </w:r>
      <w:r w:rsidRPr="00C7630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</w:p>
    <w:tbl>
      <w:tblPr>
        <w:tblStyle w:val="Tabela-Siatka34"/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2976"/>
        <w:gridCol w:w="1418"/>
        <w:gridCol w:w="2239"/>
        <w:gridCol w:w="2268"/>
      </w:tblGrid>
      <w:tr w:rsidR="00695F21" w:rsidRPr="00695F21" w14:paraId="3F06C337" w14:textId="77777777" w:rsidTr="00B37A9E">
        <w:trPr>
          <w:trHeight w:val="353"/>
          <w:tblHeader/>
        </w:trPr>
        <w:tc>
          <w:tcPr>
            <w:tcW w:w="1419" w:type="dxa"/>
            <w:vMerge w:val="restart"/>
            <w:shd w:val="clear" w:color="auto" w:fill="D9D9D9" w:themeFill="background1" w:themeFillShade="D9"/>
            <w:vAlign w:val="center"/>
          </w:tcPr>
          <w:p w14:paraId="082DEC7E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>Numer części zamówienia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64D64004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>Nazwa części zamówienia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0A62B3AC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>Zaznaczyć „x” jeżeli oferta jest składana na daną część Zakupu</w:t>
            </w:r>
          </w:p>
        </w:tc>
        <w:tc>
          <w:tcPr>
            <w:tcW w:w="4507" w:type="dxa"/>
            <w:gridSpan w:val="2"/>
            <w:shd w:val="clear" w:color="auto" w:fill="D9D9D9" w:themeFill="background1" w:themeFillShade="D9"/>
            <w:vAlign w:val="center"/>
          </w:tcPr>
          <w:p w14:paraId="07937546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>Wynagrodzenie Wykonawcy za realizację prac remontowych objętych Przedmiotem Zakupu</w:t>
            </w:r>
          </w:p>
        </w:tc>
      </w:tr>
      <w:tr w:rsidR="00695F21" w:rsidRPr="00695F21" w14:paraId="5CA2BDAB" w14:textId="77777777" w:rsidTr="00B37A9E">
        <w:trPr>
          <w:trHeight w:val="352"/>
          <w:tblHeader/>
        </w:trPr>
        <w:tc>
          <w:tcPr>
            <w:tcW w:w="1419" w:type="dxa"/>
            <w:vMerge/>
            <w:shd w:val="clear" w:color="auto" w:fill="D9D9D9" w:themeFill="background1" w:themeFillShade="D9"/>
            <w:vAlign w:val="center"/>
          </w:tcPr>
          <w:p w14:paraId="017BE515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14:paraId="091010C7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486053F9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D9D9D9" w:themeFill="background1" w:themeFillShade="D9"/>
            <w:vAlign w:val="center"/>
          </w:tcPr>
          <w:p w14:paraId="328246D8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 xml:space="preserve">Wartość netto </w:t>
            </w:r>
          </w:p>
          <w:p w14:paraId="4AE4A449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>(zł)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07F59DD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70A748DA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>(zł)</w:t>
            </w:r>
          </w:p>
        </w:tc>
      </w:tr>
      <w:tr w:rsidR="00695F21" w:rsidRPr="00695F21" w14:paraId="1AF7A1BD" w14:textId="77777777" w:rsidTr="00695F21">
        <w:trPr>
          <w:trHeight w:val="1180"/>
        </w:trPr>
        <w:tc>
          <w:tcPr>
            <w:tcW w:w="1419" w:type="dxa"/>
            <w:shd w:val="clear" w:color="auto" w:fill="F2F2F2" w:themeFill="background1" w:themeFillShade="F2"/>
            <w:vAlign w:val="center"/>
          </w:tcPr>
          <w:p w14:paraId="6A53274E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>Część 1</w:t>
            </w:r>
          </w:p>
        </w:tc>
        <w:tc>
          <w:tcPr>
            <w:tcW w:w="2976" w:type="dxa"/>
            <w:vAlign w:val="center"/>
          </w:tcPr>
          <w:p w14:paraId="1317C18B" w14:textId="04066FC3" w:rsidR="00695F21" w:rsidRPr="00695F21" w:rsidRDefault="00695F21" w:rsidP="00695F21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Malowanie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BOK</w:t>
            </w:r>
            <w:r w:rsidRPr="00695F2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104FA6">
              <w:rPr>
                <w:rFonts w:ascii="Arial" w:hAnsi="Arial" w:cs="Arial"/>
                <w:b/>
                <w:bCs/>
                <w:i/>
                <w:color w:val="0070C0"/>
                <w:sz w:val="18"/>
                <w:szCs w:val="18"/>
              </w:rPr>
              <w:t>w Inowrocławiu</w:t>
            </w:r>
          </w:p>
        </w:tc>
        <w:tc>
          <w:tcPr>
            <w:tcW w:w="1418" w:type="dxa"/>
            <w:vAlign w:val="center"/>
          </w:tcPr>
          <w:p w14:paraId="2EDDBB19" w14:textId="25BC78C9" w:rsidR="00695F21" w:rsidRPr="00695F21" w:rsidRDefault="00695F21" w:rsidP="00695F2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14:paraId="0B5F8D05" w14:textId="77777777" w:rsidR="00695F21" w:rsidRPr="00695F21" w:rsidRDefault="00695F21" w:rsidP="00695F2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BB1B19C" w14:textId="77777777" w:rsidR="00695F21" w:rsidRPr="00695F21" w:rsidRDefault="00695F21" w:rsidP="00695F2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5F21" w:rsidRPr="00695F21" w14:paraId="51AA5FF9" w14:textId="77777777" w:rsidTr="00B37A9E">
        <w:trPr>
          <w:trHeight w:val="884"/>
        </w:trPr>
        <w:tc>
          <w:tcPr>
            <w:tcW w:w="1419" w:type="dxa"/>
            <w:shd w:val="clear" w:color="auto" w:fill="F2F2F2" w:themeFill="background1" w:themeFillShade="F2"/>
            <w:vAlign w:val="center"/>
          </w:tcPr>
          <w:p w14:paraId="29049113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sz w:val="18"/>
                <w:szCs w:val="18"/>
              </w:rPr>
              <w:t>Część 2</w:t>
            </w:r>
          </w:p>
        </w:tc>
        <w:tc>
          <w:tcPr>
            <w:tcW w:w="2976" w:type="dxa"/>
            <w:vAlign w:val="center"/>
          </w:tcPr>
          <w:p w14:paraId="49026900" w14:textId="1CB9FA1A" w:rsidR="00695F21" w:rsidRPr="00695F21" w:rsidRDefault="00695F21" w:rsidP="00695F21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5F2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Malowanie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BOK</w:t>
            </w:r>
            <w:r w:rsidRPr="00695F2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104FA6">
              <w:rPr>
                <w:rFonts w:ascii="Arial" w:hAnsi="Arial" w:cs="Arial"/>
                <w:b/>
                <w:bCs/>
                <w:i/>
                <w:color w:val="0070C0"/>
                <w:sz w:val="18"/>
                <w:szCs w:val="18"/>
              </w:rPr>
              <w:t>w Chojnicach</w:t>
            </w:r>
          </w:p>
        </w:tc>
        <w:tc>
          <w:tcPr>
            <w:tcW w:w="1418" w:type="dxa"/>
            <w:vAlign w:val="center"/>
          </w:tcPr>
          <w:p w14:paraId="24AB41F2" w14:textId="77777777" w:rsid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830A1" w14:textId="77777777" w:rsid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82EDE7" w14:textId="590DA7B8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14:paraId="45EDAD01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A12E364" w14:textId="77777777" w:rsidR="00695F21" w:rsidRPr="00695F21" w:rsidRDefault="00695F21" w:rsidP="00695F2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8C039D" w14:textId="2C7358B5" w:rsidR="00695F21" w:rsidRDefault="00695F21" w:rsidP="00387FF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11072D97" w14:textId="77777777" w:rsidR="00ED2858" w:rsidRDefault="00ED2858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74FD13A2" w14:textId="77777777" w:rsidR="00ED2858" w:rsidRDefault="00ED2858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4CE2AB3A" w14:textId="5B6CB8DE" w:rsidR="00387FF1" w:rsidRPr="00695F21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695F21">
        <w:rPr>
          <w:rFonts w:ascii="Arial" w:hAnsi="Arial" w:cs="Arial"/>
          <w:b/>
          <w:sz w:val="20"/>
          <w:szCs w:val="20"/>
          <w:u w:val="single"/>
          <w:lang w:eastAsia="ar-SA"/>
        </w:rPr>
        <w:t>Oświadczamy, że:</w:t>
      </w:r>
    </w:p>
    <w:p w14:paraId="2ECFAE68" w14:textId="0184098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oraz projektem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 w:rsidRPr="004C3178">
        <w:rPr>
          <w:rFonts w:ascii="Arial" w:hAnsi="Arial" w:cs="Arial"/>
          <w:sz w:val="20"/>
          <w:szCs w:val="20"/>
          <w:u w:val="single"/>
        </w:rPr>
        <w:t xml:space="preserve">60 </w:t>
      </w:r>
      <w:r w:rsidRPr="004C3178">
        <w:rPr>
          <w:rFonts w:ascii="Arial" w:hAnsi="Arial" w:cs="Arial"/>
          <w:sz w:val="20"/>
          <w:szCs w:val="20"/>
          <w:u w:val="single"/>
        </w:rPr>
        <w:t>dniowy</w:t>
      </w:r>
      <w:r w:rsidRPr="00C76301">
        <w:rPr>
          <w:rFonts w:ascii="Arial" w:hAnsi="Arial" w:cs="Arial"/>
          <w:sz w:val="20"/>
          <w:szCs w:val="20"/>
        </w:rPr>
        <w:t xml:space="preserve"> termin związania ofertą, w razie wybrania naszej oferty zobowiązujemy się do podpisania Umowy na warunkach zawartych w Regulaminie w miejscu i terminie wskazanym przez Zamawiającego.</w:t>
      </w:r>
    </w:p>
    <w:p w14:paraId="7C901EED" w14:textId="77777777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260CB7FC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ostępowaniem, o przetwarzaniu ich danych osobowych przez Zamawiającego zgodnie z treścią § 1 ust.</w:t>
      </w:r>
      <w:r w:rsidR="00795E20">
        <w:rPr>
          <w:rFonts w:ascii="Arial" w:hAnsi="Arial" w:cs="Arial"/>
          <w:sz w:val="20"/>
          <w:szCs w:val="20"/>
        </w:rPr>
        <w:t xml:space="preserve"> </w:t>
      </w:r>
      <w:r w:rsidR="00795E20" w:rsidRPr="00E12C2D">
        <w:rPr>
          <w:rFonts w:ascii="Arial" w:hAnsi="Arial" w:cs="Arial"/>
          <w:sz w:val="20"/>
          <w:szCs w:val="20"/>
        </w:rPr>
        <w:t>9 oraz Załącznik</w:t>
      </w:r>
      <w:r w:rsidRPr="00E12C2D">
        <w:rPr>
          <w:rFonts w:ascii="Arial" w:hAnsi="Arial" w:cs="Arial"/>
          <w:sz w:val="20"/>
          <w:szCs w:val="20"/>
        </w:rPr>
        <w:t>i</w:t>
      </w:r>
      <w:r w:rsidR="00795E20" w:rsidRPr="00E12C2D">
        <w:rPr>
          <w:rFonts w:ascii="Arial" w:hAnsi="Arial" w:cs="Arial"/>
          <w:sz w:val="20"/>
          <w:szCs w:val="20"/>
        </w:rPr>
        <w:t>em</w:t>
      </w:r>
      <w:r w:rsidRPr="00E12C2D">
        <w:rPr>
          <w:rFonts w:ascii="Arial" w:hAnsi="Arial" w:cs="Arial"/>
          <w:sz w:val="20"/>
          <w:szCs w:val="20"/>
        </w:rPr>
        <w:t xml:space="preserve"> nr </w:t>
      </w:r>
      <w:r w:rsidR="004C3178">
        <w:rPr>
          <w:rFonts w:ascii="Arial" w:hAnsi="Arial" w:cs="Arial"/>
          <w:sz w:val="20"/>
          <w:szCs w:val="20"/>
        </w:rPr>
        <w:t>7</w:t>
      </w:r>
      <w:r w:rsidRPr="00E12C2D">
        <w:rPr>
          <w:rFonts w:ascii="Arial" w:hAnsi="Arial" w:cs="Arial"/>
          <w:sz w:val="20"/>
          <w:szCs w:val="20"/>
        </w:rPr>
        <w:t xml:space="preserve"> do Regulaminu</w:t>
      </w:r>
      <w:r w:rsidRPr="00C76301">
        <w:rPr>
          <w:rFonts w:ascii="Arial" w:hAnsi="Arial" w:cs="Arial"/>
          <w:sz w:val="20"/>
          <w:szCs w:val="20"/>
        </w:rPr>
        <w:t xml:space="preserve"> postępowania </w:t>
      </w:r>
    </w:p>
    <w:p w14:paraId="590EA053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Pr="00C76301">
        <w:rPr>
          <w:rFonts w:ascii="Arial" w:hAnsi="Arial" w:cs="Arial"/>
          <w:sz w:val="20"/>
          <w:szCs w:val="20"/>
        </w:rPr>
        <w:t xml:space="preserve">ostępowania.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365A62">
        <w:trPr>
          <w:jc w:val="center"/>
        </w:trPr>
        <w:tc>
          <w:tcPr>
            <w:tcW w:w="3399" w:type="dxa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365A62">
        <w:trPr>
          <w:jc w:val="center"/>
        </w:trPr>
        <w:tc>
          <w:tcPr>
            <w:tcW w:w="3399" w:type="dxa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365A62">
        <w:trPr>
          <w:jc w:val="center"/>
        </w:trPr>
        <w:tc>
          <w:tcPr>
            <w:tcW w:w="3399" w:type="dxa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365A62">
        <w:trPr>
          <w:trHeight w:val="70"/>
          <w:jc w:val="center"/>
        </w:trPr>
        <w:tc>
          <w:tcPr>
            <w:tcW w:w="3399" w:type="dxa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365A62">
        <w:trPr>
          <w:jc w:val="center"/>
        </w:trPr>
        <w:tc>
          <w:tcPr>
            <w:tcW w:w="3399" w:type="dxa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Na  ...  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390618C5" w14:textId="77777777" w:rsidR="00A0232E" w:rsidRDefault="00A0232E" w:rsidP="00A023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  <w:sectPr w:rsidR="00A0232E" w:rsidSect="005179FD">
          <w:footerReference w:type="default" r:id="rId9"/>
          <w:pgSz w:w="11920" w:h="16840"/>
          <w:pgMar w:top="1134" w:right="1304" w:bottom="1304" w:left="1304" w:header="720" w:footer="720" w:gutter="0"/>
          <w:cols w:space="720"/>
          <w:noEndnote/>
          <w:docGrid w:linePitch="299"/>
        </w:sectPr>
      </w:pPr>
    </w:p>
    <w:p w14:paraId="258AE6C7" w14:textId="006B94F0" w:rsidR="0004560C" w:rsidRPr="0004560C" w:rsidRDefault="00B655D6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[</w:t>
      </w:r>
      <w:r w:rsidR="0004560C" w:rsidRPr="0004560C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="0004560C" w:rsidRPr="0004560C">
        <w:rPr>
          <w:rFonts w:ascii="Arial" w:hAnsi="Arial" w:cs="Arial"/>
          <w:sz w:val="20"/>
          <w:szCs w:val="20"/>
        </w:rPr>
        <w:t xml:space="preserve"> do Regulaminu Postępowania</w:t>
      </w:r>
      <w:r>
        <w:rPr>
          <w:rFonts w:ascii="Arial" w:hAnsi="Arial" w:cs="Arial"/>
          <w:sz w:val="20"/>
          <w:szCs w:val="20"/>
        </w:rPr>
        <w:t>]</w:t>
      </w:r>
      <w:r w:rsidR="0004560C" w:rsidRPr="0004560C">
        <w:rPr>
          <w:rFonts w:ascii="Arial" w:hAnsi="Arial" w:cs="Arial"/>
          <w:sz w:val="20"/>
          <w:szCs w:val="20"/>
        </w:rPr>
        <w:br/>
      </w:r>
    </w:p>
    <w:p w14:paraId="6A174AA2" w14:textId="77777777" w:rsidR="004441C2" w:rsidRDefault="004441C2" w:rsidP="0004560C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537CC7D0" w14:textId="77777777" w:rsidR="00695F21" w:rsidRDefault="00695F2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</w:p>
    <w:p w14:paraId="6CBF355D" w14:textId="61CB68B5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B40CE38" w14:textId="3BBAC056" w:rsidR="004C3178" w:rsidRDefault="00796B8C" w:rsidP="004C317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na: </w:t>
      </w:r>
      <w:r w:rsidR="004C3178" w:rsidRPr="004C3178">
        <w:rPr>
          <w:rFonts w:ascii="Arial" w:eastAsia="Calibri" w:hAnsi="Arial" w:cs="Arial"/>
          <w:b/>
          <w:bCs/>
          <w:i/>
          <w:sz w:val="20"/>
          <w:szCs w:val="20"/>
        </w:rPr>
        <w:t>„Malowanie Biur Obsługi Klienta w Inowrocławiu i Chojnicach”</w:t>
      </w:r>
      <w:r w:rsidR="00965997">
        <w:rPr>
          <w:rFonts w:ascii="Arial" w:eastAsia="Calibri" w:hAnsi="Arial" w:cs="Arial"/>
          <w:b/>
          <w:bCs/>
          <w:i/>
          <w:sz w:val="20"/>
          <w:szCs w:val="20"/>
        </w:rPr>
        <w:t>,</w:t>
      </w:r>
    </w:p>
    <w:p w14:paraId="06716F86" w14:textId="3AAD87BE" w:rsidR="00965997" w:rsidRPr="004C3178" w:rsidRDefault="00965997" w:rsidP="004C317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>
        <w:rPr>
          <w:rFonts w:ascii="Arial" w:eastAsia="Calibri" w:hAnsi="Arial" w:cs="Arial"/>
          <w:b/>
          <w:bCs/>
          <w:i/>
          <w:sz w:val="20"/>
          <w:szCs w:val="20"/>
        </w:rPr>
        <w:t xml:space="preserve">nr </w:t>
      </w:r>
      <w:r w:rsidRPr="00965997">
        <w:rPr>
          <w:rFonts w:ascii="Arial" w:eastAsia="Calibri" w:hAnsi="Arial" w:cs="Arial"/>
          <w:b/>
          <w:bCs/>
          <w:i/>
          <w:sz w:val="20"/>
          <w:szCs w:val="20"/>
        </w:rPr>
        <w:t>CRZ: NP/OD/24/1190/OD/WAOP</w:t>
      </w: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62947860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 xml:space="preserve">Załącznik nr </w:t>
      </w:r>
      <w:r w:rsidR="00B655D6">
        <w:rPr>
          <w:rFonts w:ascii="Arial" w:hAnsi="Arial" w:cs="Arial"/>
          <w:b/>
          <w:sz w:val="20"/>
          <w:szCs w:val="20"/>
        </w:rPr>
        <w:t>4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6733C0F9" w:rsidR="00387FF1" w:rsidRPr="002A1EFA" w:rsidRDefault="00B75F6B" w:rsidP="009C36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na: </w:t>
      </w:r>
      <w:r w:rsidR="004C3178" w:rsidRPr="004C3178">
        <w:rPr>
          <w:rFonts w:ascii="Arial" w:eastAsia="Calibri" w:hAnsi="Arial" w:cs="Arial"/>
          <w:b/>
          <w:bCs/>
          <w:i/>
          <w:sz w:val="20"/>
          <w:szCs w:val="20"/>
        </w:rPr>
        <w:t>„Malowanie Biur Obsługi Klienta w Inowrocławiu i Chojnicach”</w:t>
      </w:r>
      <w:r w:rsidR="00965997">
        <w:rPr>
          <w:rFonts w:ascii="Arial" w:eastAsia="Calibri" w:hAnsi="Arial" w:cs="Arial"/>
          <w:b/>
          <w:bCs/>
          <w:i/>
          <w:sz w:val="20"/>
          <w:szCs w:val="20"/>
        </w:rPr>
        <w:t xml:space="preserve">, nr </w:t>
      </w:r>
      <w:r w:rsidR="00965997" w:rsidRPr="00965997">
        <w:rPr>
          <w:rFonts w:ascii="Arial" w:eastAsia="Calibri" w:hAnsi="Arial" w:cs="Arial"/>
          <w:b/>
          <w:bCs/>
          <w:i/>
          <w:sz w:val="20"/>
          <w:szCs w:val="20"/>
        </w:rPr>
        <w:t>CRZ: NP/OD/24/1190/OD/WAOP</w:t>
      </w:r>
      <w:r w:rsidR="000F6C33" w:rsidRPr="002A1EFA">
        <w:rPr>
          <w:rFonts w:ascii="Arial" w:eastAsia="Calibri" w:hAnsi="Arial" w:cs="Arial"/>
          <w:b/>
          <w:sz w:val="20"/>
          <w:szCs w:val="20"/>
        </w:rPr>
        <w:t xml:space="preserve"> </w:t>
      </w:r>
      <w:r w:rsidR="00387FF1" w:rsidRPr="002A1EFA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2A1EFA">
        <w:rPr>
          <w:rFonts w:ascii="Arial" w:hAnsi="Arial" w:cs="Arial"/>
          <w:sz w:val="20"/>
          <w:szCs w:val="20"/>
        </w:rPr>
        <w:t>P</w:t>
      </w:r>
      <w:r w:rsidR="00387FF1" w:rsidRPr="002A1EFA">
        <w:rPr>
          <w:rFonts w:ascii="Arial" w:hAnsi="Arial" w:cs="Arial"/>
          <w:sz w:val="20"/>
          <w:szCs w:val="20"/>
        </w:rPr>
        <w:t xml:space="preserve">ostępowania </w:t>
      </w:r>
      <w:r w:rsidR="00387FF1" w:rsidRPr="002A1EFA">
        <w:rPr>
          <w:rFonts w:ascii="Arial" w:hAnsi="Arial" w:cs="Arial"/>
          <w:bCs/>
          <w:sz w:val="20"/>
          <w:szCs w:val="20"/>
        </w:rPr>
        <w:t>wyklucza się</w:t>
      </w:r>
      <w:r w:rsidR="00387FF1" w:rsidRPr="002A1EFA">
        <w:rPr>
          <w:rFonts w:ascii="Arial" w:hAnsi="Arial" w:cs="Arial"/>
          <w:sz w:val="20"/>
          <w:szCs w:val="20"/>
        </w:rPr>
        <w:t>:</w:t>
      </w:r>
    </w:p>
    <w:p w14:paraId="6FE7FC6D" w14:textId="027ED98D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2A1EFA">
        <w:rPr>
          <w:rFonts w:ascii="Arial" w:eastAsia="Calibri" w:hAnsi="Arial" w:cs="Arial"/>
          <w:sz w:val="20"/>
          <w:szCs w:val="20"/>
          <w:lang w:bidi="pl-PL"/>
        </w:rPr>
        <w:t>Wykonawców, którzy w ciągu ostatnich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 trzech lat przed Wszczęciem Postępowania wyrządzili szkodę PGNiG OD (status podmiotu oceniany według daty wyrządzenia szkody), nie realizując Zakupu lub realizując go nienależycie, a szkoda ta nie została dobrowolnie naprawiona  do  dnia  Wszczęcia  Postępowania,   chyba   że   niezrealizowanie   lub nienależyte zrealizowanie jest następstwem okoliczności, za które Wykonawca nie ponosi odpowiedzialności,</w:t>
      </w:r>
    </w:p>
    <w:p w14:paraId="72F06641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14:paraId="0B8FC9F2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osobami fizycznymi, których prawomocnie skazano za przestępstwo popełnione w związku z postępowaniem  o  udzielenie  zamówienia lub inne przestępstwo popełnione w 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7CEA6303" w:rsidR="00EA43E6" w:rsidRPr="00C76301" w:rsidRDefault="00C65102" w:rsidP="004C3178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złożyli nieprawdziwe informacje mające wpływ na wynik prowadzonego Postępowania,</w:t>
      </w:r>
    </w:p>
    <w:p w14:paraId="0C18EB80" w14:textId="368238F7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 xml:space="preserve">OŚWIADCZAMY, </w:t>
      </w:r>
      <w:r w:rsidRPr="004C3178">
        <w:rPr>
          <w:rFonts w:ascii="Arial" w:hAnsi="Arial" w:cs="Arial"/>
          <w:b/>
          <w:sz w:val="20"/>
          <w:szCs w:val="20"/>
          <w:lang w:eastAsia="pl-PL"/>
        </w:rPr>
        <w:t>ŻE NIE PODLEGAMY WYKLUCZENIU</w:t>
      </w:r>
      <w:r w:rsidRPr="00C76301">
        <w:rPr>
          <w:rFonts w:ascii="Arial" w:hAnsi="Arial" w:cs="Arial"/>
          <w:sz w:val="20"/>
          <w:szCs w:val="20"/>
          <w:lang w:eastAsia="pl-PL"/>
        </w:rPr>
        <w:t>.</w:t>
      </w:r>
    </w:p>
    <w:p w14:paraId="72F5EE82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77D57F84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 xml:space="preserve">Załącznik nr </w:t>
      </w:r>
      <w:r w:rsidR="00B655D6">
        <w:rPr>
          <w:rFonts w:ascii="Arial" w:hAnsi="Arial" w:cs="Arial"/>
          <w:b/>
          <w:sz w:val="20"/>
          <w:szCs w:val="20"/>
        </w:rPr>
        <w:t>5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360944" w14:textId="28498470" w:rsidR="00387FF1" w:rsidRPr="00F122D6" w:rsidRDefault="00796B8C" w:rsidP="00F122D6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387FF1" w:rsidRPr="00C76301">
        <w:rPr>
          <w:rFonts w:ascii="Arial" w:eastAsia="Calibri" w:hAnsi="Arial" w:cs="Arial"/>
          <w:sz w:val="20"/>
          <w:szCs w:val="20"/>
        </w:rPr>
        <w:t xml:space="preserve"> na: </w:t>
      </w:r>
      <w:r w:rsidR="004C3178" w:rsidRPr="004C3178">
        <w:rPr>
          <w:rFonts w:ascii="Arial" w:eastAsia="Calibri" w:hAnsi="Arial" w:cs="Arial"/>
          <w:b/>
          <w:bCs/>
          <w:i/>
          <w:sz w:val="20"/>
          <w:szCs w:val="20"/>
        </w:rPr>
        <w:t>„Malowanie Biur Obsługi Klienta w Inowrocławiu i Chojnicach”</w:t>
      </w:r>
      <w:r w:rsidR="00965997">
        <w:rPr>
          <w:rFonts w:ascii="Arial" w:eastAsia="Calibri" w:hAnsi="Arial" w:cs="Arial"/>
          <w:b/>
          <w:bCs/>
          <w:i/>
          <w:sz w:val="20"/>
          <w:szCs w:val="20"/>
        </w:rPr>
        <w:t xml:space="preserve">, nr </w:t>
      </w:r>
      <w:r w:rsidR="00965997" w:rsidRPr="00965997">
        <w:rPr>
          <w:rFonts w:ascii="Arial" w:eastAsia="Calibri" w:hAnsi="Arial" w:cs="Arial"/>
          <w:b/>
          <w:bCs/>
          <w:i/>
          <w:sz w:val="20"/>
          <w:szCs w:val="20"/>
        </w:rPr>
        <w:t>CRZ: NP/OD/24/1190/OD/WAOP</w:t>
      </w:r>
      <w:r w:rsidR="00965997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</w:p>
    <w:p w14:paraId="110E1FAB" w14:textId="5DD0905A" w:rsidR="00387FF1" w:rsidRPr="00C76301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3909"/>
        <w:gridCol w:w="2835"/>
        <w:gridCol w:w="2076"/>
      </w:tblGrid>
      <w:tr w:rsidR="004C3178" w:rsidRPr="00365A62" w14:paraId="0E91B075" w14:textId="77777777" w:rsidTr="004C3178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7CF59CFB" w14:textId="77777777" w:rsidR="004C3178" w:rsidRPr="00365A62" w:rsidRDefault="004C3178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75943587" w14:textId="77777777" w:rsidR="004C3178" w:rsidRPr="00365A62" w:rsidRDefault="004C3178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524" w:type="pct"/>
            <w:vAlign w:val="center"/>
          </w:tcPr>
          <w:p w14:paraId="51D66F0F" w14:textId="77777777" w:rsidR="004C3178" w:rsidRPr="00365A62" w:rsidRDefault="004C3178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116" w:type="pct"/>
          </w:tcPr>
          <w:p w14:paraId="3C355927" w14:textId="77777777" w:rsidR="004C3178" w:rsidRDefault="004C3178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6F6565" w14:textId="1BDB0401" w:rsidR="004C3178" w:rsidRPr="00365A62" w:rsidRDefault="004C3178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4C3178" w:rsidRPr="00365A62" w14:paraId="3CDCC08D" w14:textId="77777777" w:rsidTr="004C3178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4C3178" w:rsidRPr="00365A62" w:rsidRDefault="004C3178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4C3178" w:rsidRPr="00365A62" w:rsidRDefault="004C3178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4C3178" w:rsidRPr="00365A62" w:rsidRDefault="004C3178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24" w:type="pct"/>
          </w:tcPr>
          <w:p w14:paraId="5995821E" w14:textId="77777777" w:rsidR="004C3178" w:rsidRPr="00365A62" w:rsidRDefault="004C3178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pct"/>
          </w:tcPr>
          <w:p w14:paraId="57ADAD43" w14:textId="7C50179C" w:rsidR="004C3178" w:rsidRPr="00365A62" w:rsidRDefault="004C3178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CB6B45" w14:textId="48E71C86" w:rsidR="006756BC" w:rsidRPr="002A0217" w:rsidRDefault="00420755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  <w:r w:rsidR="006756BC" w:rsidRPr="002A0217">
        <w:rPr>
          <w:rFonts w:ascii="Arial" w:hAnsi="Arial" w:cs="Arial"/>
          <w:sz w:val="20"/>
          <w:szCs w:val="20"/>
        </w:rPr>
        <w:lastRenderedPageBreak/>
        <w:t>[</w:t>
      </w:r>
      <w:r w:rsidR="006756BC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B655D6">
        <w:rPr>
          <w:rFonts w:ascii="Arial" w:hAnsi="Arial" w:cs="Arial"/>
          <w:b/>
          <w:sz w:val="20"/>
          <w:szCs w:val="20"/>
        </w:rPr>
        <w:t>6</w:t>
      </w:r>
      <w:r w:rsidR="006756BC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E58ACA6" w14:textId="77777777" w:rsidR="006756BC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AE42834" w14:textId="58CC7F0C" w:rsidR="006756BC" w:rsidRPr="004135AD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  <w:r w:rsidRPr="004135AD">
        <w:rPr>
          <w:rFonts w:ascii="Arial" w:hAnsi="Arial" w:cs="Arial"/>
          <w:b/>
        </w:rPr>
        <w:t>Wykaz zrealizowanych</w:t>
      </w:r>
      <w:r w:rsidR="00B655D6">
        <w:rPr>
          <w:rFonts w:ascii="Arial" w:hAnsi="Arial" w:cs="Arial"/>
          <w:b/>
        </w:rPr>
        <w:t xml:space="preserve"> </w:t>
      </w:r>
      <w:r w:rsidR="004C3178">
        <w:rPr>
          <w:rFonts w:ascii="Arial" w:hAnsi="Arial" w:cs="Arial"/>
          <w:b/>
        </w:rPr>
        <w:t>prac</w:t>
      </w:r>
    </w:p>
    <w:p w14:paraId="1DE7532C" w14:textId="77777777" w:rsidR="006756BC" w:rsidRPr="009C3609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6E7143" w14:textId="2CCF4A24" w:rsidR="006756BC" w:rsidRPr="00B47819" w:rsidRDefault="006756BC" w:rsidP="006756BC">
      <w:pPr>
        <w:jc w:val="both"/>
        <w:rPr>
          <w:rFonts w:ascii="Arial" w:hAnsi="Arial" w:cs="Arial"/>
          <w:b/>
          <w:i/>
          <w:sz w:val="20"/>
          <w:szCs w:val="20"/>
          <w:highlight w:val="yellow"/>
        </w:rPr>
      </w:pPr>
      <w:r w:rsidRPr="004745C5">
        <w:rPr>
          <w:rFonts w:ascii="Arial" w:hAnsi="Arial" w:cs="Arial"/>
          <w:sz w:val="20"/>
          <w:szCs w:val="20"/>
        </w:rPr>
        <w:t>Składając ofertę w ramach Postępowania na</w:t>
      </w:r>
      <w:r w:rsidRPr="004F4727">
        <w:rPr>
          <w:rFonts w:ascii="Arial" w:hAnsi="Arial" w:cs="Arial"/>
          <w:sz w:val="20"/>
          <w:szCs w:val="20"/>
        </w:rPr>
        <w:t xml:space="preserve">: </w:t>
      </w:r>
      <w:r w:rsidR="004C3178" w:rsidRPr="004C3178">
        <w:rPr>
          <w:rFonts w:ascii="Arial" w:eastAsia="Calibri" w:hAnsi="Arial" w:cs="Arial"/>
          <w:b/>
          <w:bCs/>
          <w:i/>
          <w:sz w:val="20"/>
          <w:szCs w:val="20"/>
        </w:rPr>
        <w:t xml:space="preserve">„Malowanie Biur Obsługi Klienta w Inowrocławiu </w:t>
      </w:r>
      <w:r w:rsidR="004C3178">
        <w:rPr>
          <w:rFonts w:ascii="Arial" w:eastAsia="Calibri" w:hAnsi="Arial" w:cs="Arial"/>
          <w:b/>
          <w:bCs/>
          <w:i/>
          <w:sz w:val="20"/>
          <w:szCs w:val="20"/>
        </w:rPr>
        <w:t xml:space="preserve">                            </w:t>
      </w:r>
      <w:r w:rsidR="004C3178" w:rsidRPr="004C3178">
        <w:rPr>
          <w:rFonts w:ascii="Arial" w:eastAsia="Calibri" w:hAnsi="Arial" w:cs="Arial"/>
          <w:b/>
          <w:bCs/>
          <w:i/>
          <w:sz w:val="20"/>
          <w:szCs w:val="20"/>
        </w:rPr>
        <w:t>i Chojnicach”</w:t>
      </w:r>
      <w:r w:rsidRPr="00C671B0">
        <w:rPr>
          <w:rFonts w:ascii="Arial" w:hAnsi="Arial" w:cs="Arial"/>
          <w:b/>
          <w:i/>
          <w:sz w:val="20"/>
          <w:szCs w:val="20"/>
        </w:rPr>
        <w:t xml:space="preserve">, </w:t>
      </w:r>
      <w:r w:rsidR="00965997" w:rsidRPr="00965997">
        <w:rPr>
          <w:rFonts w:ascii="Arial" w:hAnsi="Arial" w:cs="Arial"/>
          <w:i/>
          <w:sz w:val="20"/>
          <w:szCs w:val="20"/>
        </w:rPr>
        <w:t>nr</w:t>
      </w:r>
      <w:r w:rsidR="00965997">
        <w:rPr>
          <w:rFonts w:ascii="Arial" w:hAnsi="Arial" w:cs="Arial"/>
          <w:b/>
          <w:i/>
          <w:sz w:val="20"/>
          <w:szCs w:val="20"/>
        </w:rPr>
        <w:t xml:space="preserve"> </w:t>
      </w:r>
      <w:r w:rsidR="00965997" w:rsidRPr="00965997">
        <w:rPr>
          <w:rFonts w:ascii="Arial" w:hAnsi="Arial" w:cs="Arial"/>
          <w:sz w:val="20"/>
          <w:szCs w:val="20"/>
        </w:rPr>
        <w:t>CRZ: NP/OD/24/1190/OD/WAOP</w:t>
      </w:r>
      <w:r w:rsidR="00965997">
        <w:rPr>
          <w:rFonts w:ascii="Arial" w:hAnsi="Arial" w:cs="Arial"/>
          <w:b/>
          <w:sz w:val="20"/>
          <w:szCs w:val="20"/>
        </w:rPr>
        <w:t xml:space="preserve"> </w:t>
      </w:r>
      <w:r w:rsidRPr="00212624">
        <w:rPr>
          <w:rFonts w:ascii="Arial" w:hAnsi="Arial" w:cs="Arial"/>
          <w:sz w:val="20"/>
          <w:szCs w:val="20"/>
        </w:rPr>
        <w:t>w</w:t>
      </w:r>
      <w:r w:rsidRPr="004F4727">
        <w:rPr>
          <w:rFonts w:ascii="Arial" w:hAnsi="Arial" w:cs="Arial"/>
          <w:sz w:val="20"/>
          <w:szCs w:val="20"/>
        </w:rPr>
        <w:t xml:space="preserve"> celu</w:t>
      </w:r>
      <w:r w:rsidRPr="004745C5">
        <w:rPr>
          <w:rFonts w:ascii="Arial" w:hAnsi="Arial" w:cs="Arial"/>
          <w:sz w:val="20"/>
          <w:szCs w:val="20"/>
        </w:rPr>
        <w:t xml:space="preserve"> dokonania przez Zamawiającego </w:t>
      </w:r>
      <w:r w:rsidRPr="00777376">
        <w:rPr>
          <w:rFonts w:ascii="Arial" w:hAnsi="Arial" w:cs="Arial"/>
          <w:sz w:val="20"/>
          <w:szCs w:val="20"/>
        </w:rPr>
        <w:t xml:space="preserve">oceny spełniania warunku </w:t>
      </w:r>
      <w:r w:rsidRPr="000B56D8">
        <w:rPr>
          <w:rFonts w:ascii="Arial" w:hAnsi="Arial" w:cs="Arial"/>
          <w:sz w:val="20"/>
          <w:szCs w:val="20"/>
        </w:rPr>
        <w:t>opi</w:t>
      </w:r>
      <w:r w:rsidR="00BE184F">
        <w:rPr>
          <w:rFonts w:ascii="Arial" w:hAnsi="Arial" w:cs="Arial"/>
          <w:sz w:val="20"/>
          <w:szCs w:val="20"/>
        </w:rPr>
        <w:t>sanego w § 3 ust. 1 pkt 2</w:t>
      </w:r>
      <w:r w:rsidRPr="000B56D8">
        <w:rPr>
          <w:rFonts w:ascii="Arial" w:hAnsi="Arial" w:cs="Arial"/>
          <w:sz w:val="20"/>
          <w:szCs w:val="20"/>
        </w:rPr>
        <w:t>) Regulaminu postępowania przedstawiamy wykaz następujących zrealizowanych</w:t>
      </w:r>
      <w:r w:rsidR="00B655D6">
        <w:rPr>
          <w:rFonts w:ascii="Arial" w:hAnsi="Arial" w:cs="Arial"/>
          <w:sz w:val="20"/>
          <w:szCs w:val="20"/>
        </w:rPr>
        <w:t xml:space="preserve"> </w:t>
      </w:r>
      <w:r w:rsidR="004C3178">
        <w:rPr>
          <w:rFonts w:ascii="Arial" w:hAnsi="Arial" w:cs="Arial"/>
          <w:sz w:val="20"/>
          <w:szCs w:val="20"/>
        </w:rPr>
        <w:t>prac</w:t>
      </w:r>
      <w:r w:rsidRPr="000B56D8">
        <w:rPr>
          <w:rFonts w:ascii="Arial" w:hAnsi="Arial" w:cs="Arial"/>
          <w:sz w:val="20"/>
          <w:szCs w:val="20"/>
        </w:rPr>
        <w:t>:</w:t>
      </w:r>
      <w:r w:rsidRPr="004745C5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page" w:tblpX="1018" w:tblpY="220"/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742"/>
        <w:gridCol w:w="1402"/>
        <w:gridCol w:w="1749"/>
        <w:gridCol w:w="1564"/>
        <w:gridCol w:w="1574"/>
      </w:tblGrid>
      <w:tr w:rsidR="006756BC" w:rsidRPr="004A6494" w14:paraId="06805C10" w14:textId="77777777" w:rsidTr="006761A1">
        <w:trPr>
          <w:trHeight w:val="274"/>
        </w:trPr>
        <w:tc>
          <w:tcPr>
            <w:tcW w:w="323" w:type="pct"/>
            <w:vMerge w:val="restart"/>
            <w:shd w:val="clear" w:color="auto" w:fill="F2F2F2"/>
            <w:vAlign w:val="center"/>
          </w:tcPr>
          <w:p w14:paraId="7DFBEC9B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  <w:p w14:paraId="44B0EB46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L. p.</w:t>
            </w:r>
          </w:p>
        </w:tc>
        <w:tc>
          <w:tcPr>
            <w:tcW w:w="1420" w:type="pct"/>
            <w:vMerge w:val="restart"/>
            <w:shd w:val="clear" w:color="auto" w:fill="F2F2F2"/>
            <w:vAlign w:val="center"/>
          </w:tcPr>
          <w:p w14:paraId="523EA4BC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Przedmiot Zakupu</w:t>
            </w: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br/>
              <w:t xml:space="preserve"> (krótki opis)</w:t>
            </w:r>
          </w:p>
        </w:tc>
        <w:tc>
          <w:tcPr>
            <w:tcW w:w="1632" w:type="pct"/>
            <w:gridSpan w:val="2"/>
            <w:shd w:val="clear" w:color="auto" w:fill="F2F2F2"/>
            <w:vAlign w:val="center"/>
          </w:tcPr>
          <w:p w14:paraId="4842A50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810" w:type="pct"/>
            <w:vMerge w:val="restart"/>
            <w:shd w:val="clear" w:color="auto" w:fill="F2F2F2"/>
          </w:tcPr>
          <w:p w14:paraId="3FC0CFA3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Wartość</w:t>
            </w:r>
          </w:p>
          <w:p w14:paraId="62EA638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netto</w:t>
            </w:r>
          </w:p>
          <w:p w14:paraId="54F803A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[zł]</w:t>
            </w:r>
          </w:p>
        </w:tc>
        <w:tc>
          <w:tcPr>
            <w:tcW w:w="815" w:type="pct"/>
            <w:vMerge w:val="restart"/>
            <w:shd w:val="clear" w:color="auto" w:fill="F2F2F2"/>
            <w:vAlign w:val="center"/>
          </w:tcPr>
          <w:p w14:paraId="49B236C7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Odbiorca</w:t>
            </w:r>
          </w:p>
          <w:p w14:paraId="54EC40D7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6756BC" w:rsidRPr="004A6494" w14:paraId="42CF961D" w14:textId="77777777" w:rsidTr="006761A1">
        <w:trPr>
          <w:trHeight w:val="419"/>
        </w:trPr>
        <w:tc>
          <w:tcPr>
            <w:tcW w:w="323" w:type="pct"/>
            <w:vMerge/>
            <w:shd w:val="clear" w:color="auto" w:fill="F2F2F2"/>
            <w:vAlign w:val="center"/>
          </w:tcPr>
          <w:p w14:paraId="05589121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pct"/>
            <w:vMerge/>
            <w:shd w:val="clear" w:color="auto" w:fill="F2F2F2"/>
          </w:tcPr>
          <w:p w14:paraId="31C4651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F2F2F2"/>
            <w:vAlign w:val="center"/>
          </w:tcPr>
          <w:p w14:paraId="566830B3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76212614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906" w:type="pct"/>
            <w:shd w:val="clear" w:color="auto" w:fill="F2F2F2"/>
            <w:vAlign w:val="center"/>
          </w:tcPr>
          <w:p w14:paraId="70BED269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639AFDCE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810" w:type="pct"/>
            <w:vMerge/>
            <w:shd w:val="clear" w:color="auto" w:fill="F2F2F2"/>
          </w:tcPr>
          <w:p w14:paraId="4C07A4D2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vMerge/>
            <w:shd w:val="clear" w:color="auto" w:fill="F2F2F2"/>
            <w:vAlign w:val="center"/>
          </w:tcPr>
          <w:p w14:paraId="5C4AF616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4A6494" w14:paraId="62606C0D" w14:textId="77777777" w:rsidTr="006761A1">
        <w:trPr>
          <w:trHeight w:val="204"/>
        </w:trPr>
        <w:tc>
          <w:tcPr>
            <w:tcW w:w="323" w:type="pct"/>
            <w:shd w:val="clear" w:color="auto" w:fill="auto"/>
            <w:vAlign w:val="center"/>
          </w:tcPr>
          <w:p w14:paraId="30BEB47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20" w:type="pct"/>
            <w:shd w:val="clear" w:color="auto" w:fill="auto"/>
          </w:tcPr>
          <w:p w14:paraId="1F1F3D7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84A83D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5836E8A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D87325E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56A41DBC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71158A1D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4A6494" w14:paraId="66EC29D6" w14:textId="77777777" w:rsidTr="006761A1">
        <w:trPr>
          <w:trHeight w:val="189"/>
        </w:trPr>
        <w:tc>
          <w:tcPr>
            <w:tcW w:w="323" w:type="pct"/>
            <w:shd w:val="clear" w:color="auto" w:fill="auto"/>
            <w:vAlign w:val="center"/>
          </w:tcPr>
          <w:p w14:paraId="281E0FC2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20" w:type="pct"/>
            <w:shd w:val="clear" w:color="auto" w:fill="auto"/>
          </w:tcPr>
          <w:p w14:paraId="244F4192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934B71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20C1F9E1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C9BFFA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17ACB957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584EED23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4A6494" w14:paraId="1163498F" w14:textId="77777777" w:rsidTr="006761A1">
        <w:trPr>
          <w:trHeight w:val="218"/>
        </w:trPr>
        <w:tc>
          <w:tcPr>
            <w:tcW w:w="323" w:type="pct"/>
            <w:shd w:val="clear" w:color="auto" w:fill="auto"/>
            <w:vAlign w:val="center"/>
          </w:tcPr>
          <w:p w14:paraId="0D0DD395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20" w:type="pct"/>
            <w:shd w:val="clear" w:color="auto" w:fill="auto"/>
          </w:tcPr>
          <w:p w14:paraId="667AB0A0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D6DE7E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4D223E9F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35C9321A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0293EF35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004C7CFB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756BC" w:rsidRPr="004A6494" w14:paraId="2944C26D" w14:textId="77777777" w:rsidTr="006761A1">
        <w:trPr>
          <w:trHeight w:val="233"/>
        </w:trPr>
        <w:tc>
          <w:tcPr>
            <w:tcW w:w="323" w:type="pct"/>
            <w:shd w:val="clear" w:color="auto" w:fill="auto"/>
            <w:vAlign w:val="center"/>
          </w:tcPr>
          <w:p w14:paraId="2909A90B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20" w:type="pct"/>
            <w:shd w:val="clear" w:color="auto" w:fill="auto"/>
          </w:tcPr>
          <w:p w14:paraId="72A6DA1E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0AA9E9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6225109B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6" w:type="pct"/>
            <w:shd w:val="clear" w:color="auto" w:fill="auto"/>
            <w:vAlign w:val="center"/>
          </w:tcPr>
          <w:p w14:paraId="42FAF6A8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pct"/>
          </w:tcPr>
          <w:p w14:paraId="30D55789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5" w:type="pct"/>
            <w:shd w:val="clear" w:color="auto" w:fill="auto"/>
            <w:vAlign w:val="center"/>
          </w:tcPr>
          <w:p w14:paraId="038BE7B5" w14:textId="77777777" w:rsidR="006756BC" w:rsidRPr="004A6494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DE3A7DD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31ABA214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2075961C" w14:textId="77777777" w:rsidR="006756BC" w:rsidRPr="004745C5" w:rsidRDefault="006756BC" w:rsidP="006756BC">
      <w:pPr>
        <w:jc w:val="both"/>
        <w:rPr>
          <w:rFonts w:ascii="Arial" w:hAnsi="Arial" w:cs="Arial"/>
          <w:i/>
          <w:sz w:val="20"/>
          <w:szCs w:val="20"/>
        </w:rPr>
      </w:pPr>
      <w:r w:rsidRPr="004745C5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745C5">
        <w:rPr>
          <w:rFonts w:ascii="Arial" w:hAnsi="Arial" w:cs="Arial"/>
          <w:i/>
          <w:sz w:val="20"/>
          <w:szCs w:val="20"/>
        </w:rPr>
        <w:t xml:space="preserve">z przedstawionego </w:t>
      </w:r>
      <w:r>
        <w:rPr>
          <w:rFonts w:ascii="Arial" w:hAnsi="Arial" w:cs="Arial"/>
          <w:i/>
          <w:sz w:val="20"/>
          <w:szCs w:val="20"/>
        </w:rPr>
        <w:t xml:space="preserve">w wykazie </w:t>
      </w:r>
      <w:r w:rsidRPr="004745C5">
        <w:rPr>
          <w:rFonts w:ascii="Arial" w:hAnsi="Arial" w:cs="Arial"/>
          <w:i/>
          <w:sz w:val="20"/>
          <w:szCs w:val="20"/>
        </w:rPr>
        <w:t xml:space="preserve">opisu 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 xml:space="preserve">rzedmiotu </w:t>
      </w:r>
      <w:r>
        <w:rPr>
          <w:rFonts w:ascii="Arial" w:hAnsi="Arial" w:cs="Arial"/>
          <w:i/>
          <w:sz w:val="20"/>
          <w:szCs w:val="20"/>
        </w:rPr>
        <w:t>zakupu</w:t>
      </w:r>
      <w:r w:rsidRPr="004745C5">
        <w:rPr>
          <w:rFonts w:ascii="Arial" w:hAnsi="Arial" w:cs="Arial"/>
          <w:i/>
          <w:sz w:val="20"/>
          <w:szCs w:val="20"/>
        </w:rPr>
        <w:t xml:space="preserve"> musi jednoznacznie wynikać spełnianie warunku udziału w </w:t>
      </w:r>
      <w:r>
        <w:rPr>
          <w:rFonts w:ascii="Arial" w:hAnsi="Arial" w:cs="Arial"/>
          <w:i/>
          <w:sz w:val="20"/>
          <w:szCs w:val="20"/>
        </w:rPr>
        <w:t>P</w:t>
      </w:r>
      <w:r w:rsidRPr="004745C5">
        <w:rPr>
          <w:rFonts w:ascii="Arial" w:hAnsi="Arial" w:cs="Arial"/>
          <w:i/>
          <w:sz w:val="20"/>
          <w:szCs w:val="20"/>
        </w:rPr>
        <w:t>ostępowaniu określonego przez Zamawiającego.</w:t>
      </w:r>
    </w:p>
    <w:p w14:paraId="7FF4D493" w14:textId="77777777" w:rsidR="004C3178" w:rsidRDefault="004C3178" w:rsidP="006756BC">
      <w:pPr>
        <w:jc w:val="center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14:paraId="5A0C7687" w14:textId="3A80F2F1" w:rsidR="006756BC" w:rsidRPr="004C3178" w:rsidRDefault="006756BC" w:rsidP="006756BC">
      <w:pPr>
        <w:jc w:val="center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  <w:r w:rsidRPr="004C3178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Do wykazu należy dołączyć dowody potwierdzające, że </w:t>
      </w:r>
      <w:r w:rsidR="004C3178" w:rsidRPr="004C3178">
        <w:rPr>
          <w:rFonts w:ascii="Arial" w:hAnsi="Arial" w:cs="Arial"/>
          <w:b/>
          <w:i/>
          <w:color w:val="FF0000"/>
          <w:sz w:val="20"/>
          <w:szCs w:val="20"/>
          <w:u w:val="single"/>
        </w:rPr>
        <w:t>prace</w:t>
      </w:r>
      <w:r w:rsidRPr="004C3178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zostały wykonane</w:t>
      </w:r>
      <w:r w:rsidR="00B655D6" w:rsidRPr="004C3178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</w:t>
      </w:r>
      <w:r w:rsidRPr="004C3178">
        <w:rPr>
          <w:rFonts w:ascii="Arial" w:hAnsi="Arial" w:cs="Arial"/>
          <w:b/>
          <w:i/>
          <w:color w:val="FF0000"/>
          <w:sz w:val="20"/>
          <w:szCs w:val="20"/>
          <w:u w:val="single"/>
        </w:rPr>
        <w:t>należycie.</w:t>
      </w:r>
    </w:p>
    <w:p w14:paraId="2B2C0863" w14:textId="77777777" w:rsidR="006756BC" w:rsidRPr="004A6494" w:rsidRDefault="006756BC" w:rsidP="006756BC">
      <w:pPr>
        <w:jc w:val="center"/>
        <w:rPr>
          <w:rFonts w:ascii="Arial" w:hAnsi="Arial" w:cs="Arial"/>
          <w:b/>
          <w:i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6756BC" w:rsidRPr="009C3609" w14:paraId="3DADAA53" w14:textId="77777777" w:rsidTr="006761A1">
        <w:trPr>
          <w:cantSplit/>
          <w:trHeight w:val="703"/>
          <w:jc w:val="center"/>
        </w:trPr>
        <w:tc>
          <w:tcPr>
            <w:tcW w:w="316" w:type="pct"/>
            <w:shd w:val="clear" w:color="auto" w:fill="D9D9D9" w:themeFill="background1" w:themeFillShade="D9"/>
            <w:vAlign w:val="center"/>
          </w:tcPr>
          <w:p w14:paraId="534A94A8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216" w:type="pct"/>
            <w:shd w:val="clear" w:color="auto" w:fill="D9D9D9" w:themeFill="background1" w:themeFillShade="D9"/>
            <w:vAlign w:val="center"/>
          </w:tcPr>
          <w:p w14:paraId="6F35D0F0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shd w:val="clear" w:color="auto" w:fill="D9D9D9" w:themeFill="background1" w:themeFillShade="D9"/>
            <w:vAlign w:val="center"/>
          </w:tcPr>
          <w:p w14:paraId="7E9D7434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797FFA2E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             i data</w:t>
            </w:r>
          </w:p>
        </w:tc>
      </w:tr>
      <w:tr w:rsidR="006756BC" w:rsidRPr="009C3609" w14:paraId="58C22E0E" w14:textId="77777777" w:rsidTr="006761A1">
        <w:trPr>
          <w:cantSplit/>
          <w:trHeight w:val="674"/>
          <w:jc w:val="center"/>
        </w:trPr>
        <w:tc>
          <w:tcPr>
            <w:tcW w:w="316" w:type="pct"/>
          </w:tcPr>
          <w:p w14:paraId="4A6C167B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2FA74ED7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08865FF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4BBDC3F3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19" w:type="pct"/>
          </w:tcPr>
          <w:p w14:paraId="4A1312B9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C6DA9AD" w14:textId="77777777" w:rsidR="006756BC" w:rsidRPr="009C3609" w:rsidRDefault="006756BC" w:rsidP="006756BC">
      <w:pPr>
        <w:contextualSpacing/>
        <w:rPr>
          <w:rFonts w:ascii="Arial" w:hAnsi="Arial" w:cs="Arial"/>
        </w:rPr>
      </w:pPr>
    </w:p>
    <w:p w14:paraId="06131C7B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384ADD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AE2611C" w14:textId="2AAE0328" w:rsidR="00C0348D" w:rsidRPr="00306B38" w:rsidRDefault="00C0348D" w:rsidP="00306B38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0348D" w:rsidRPr="00306B38" w:rsidSect="003848F2">
      <w:headerReference w:type="default" r:id="rId10"/>
      <w:footerReference w:type="default" r:id="rId11"/>
      <w:pgSz w:w="11920" w:h="16840"/>
      <w:pgMar w:top="1304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8BC6E" w14:textId="77777777" w:rsidR="00F0249C" w:rsidRDefault="00F0249C" w:rsidP="002A226A">
      <w:pPr>
        <w:spacing w:after="0" w:line="240" w:lineRule="auto"/>
      </w:pPr>
      <w:r>
        <w:separator/>
      </w:r>
    </w:p>
  </w:endnote>
  <w:endnote w:type="continuationSeparator" w:id="0">
    <w:p w14:paraId="61F1A281" w14:textId="77777777" w:rsidR="00F0249C" w:rsidRDefault="00F0249C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22467" w14:textId="77777777" w:rsidR="00F0249C" w:rsidRDefault="00F0249C" w:rsidP="005179FD">
    <w:pPr>
      <w:pStyle w:val="Stopka"/>
      <w:tabs>
        <w:tab w:val="clear" w:pos="4536"/>
        <w:tab w:val="clear" w:pos="9072"/>
        <w:tab w:val="left" w:pos="662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F0249C" w:rsidRPr="00F122D6" w:rsidRDefault="00F0249C" w:rsidP="00F122D6">
    <w:pPr>
      <w:pStyle w:val="Stopka"/>
      <w:jc w:val="center"/>
      <w:rPr>
        <w:rFonts w:ascii="Arial" w:eastAsiaTheme="majorEastAsia" w:hAnsi="Arial" w:cs="Arial"/>
        <w:sz w:val="16"/>
        <w:szCs w:val="16"/>
      </w:rPr>
    </w:pPr>
  </w:p>
  <w:p w14:paraId="79E28460" w14:textId="77777777" w:rsidR="00F0249C" w:rsidRDefault="00F02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609EC" w14:textId="77777777" w:rsidR="00F0249C" w:rsidRDefault="00F0249C" w:rsidP="002A226A">
      <w:pPr>
        <w:spacing w:after="0" w:line="240" w:lineRule="auto"/>
      </w:pPr>
      <w:r>
        <w:separator/>
      </w:r>
    </w:p>
  </w:footnote>
  <w:footnote w:type="continuationSeparator" w:id="0">
    <w:p w14:paraId="08B565B7" w14:textId="77777777" w:rsidR="00F0249C" w:rsidRDefault="00F0249C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F0249C" w:rsidRDefault="00F0249C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5316BB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059B40C0"/>
    <w:multiLevelType w:val="hybridMultilevel"/>
    <w:tmpl w:val="8C4E3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8B2B92"/>
    <w:multiLevelType w:val="hybridMultilevel"/>
    <w:tmpl w:val="581E108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090A7FC8"/>
    <w:multiLevelType w:val="hybridMultilevel"/>
    <w:tmpl w:val="0046B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B5B545E"/>
    <w:multiLevelType w:val="multilevel"/>
    <w:tmpl w:val="1068E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BD5DEE"/>
    <w:multiLevelType w:val="hybridMultilevel"/>
    <w:tmpl w:val="320C8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1E65D9F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16753CCC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892E9D"/>
    <w:multiLevelType w:val="hybridMultilevel"/>
    <w:tmpl w:val="17CC4C3A"/>
    <w:lvl w:ilvl="0" w:tplc="70107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0A0B7D"/>
    <w:multiLevelType w:val="hybridMultilevel"/>
    <w:tmpl w:val="3D2E6940"/>
    <w:lvl w:ilvl="0" w:tplc="3738B9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664A5F"/>
    <w:multiLevelType w:val="hybridMultilevel"/>
    <w:tmpl w:val="BBD462E2"/>
    <w:lvl w:ilvl="0" w:tplc="041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6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D24A30"/>
    <w:multiLevelType w:val="hybridMultilevel"/>
    <w:tmpl w:val="CFDEFC18"/>
    <w:lvl w:ilvl="0" w:tplc="1F86C24C">
      <w:start w:val="1"/>
      <w:numFmt w:val="lowerLetter"/>
      <w:lvlText w:val="%1)"/>
      <w:lvlJc w:val="left"/>
      <w:pPr>
        <w:ind w:left="1571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205E7D7D"/>
    <w:multiLevelType w:val="hybridMultilevel"/>
    <w:tmpl w:val="676C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633A2D"/>
    <w:multiLevelType w:val="hybridMultilevel"/>
    <w:tmpl w:val="5762B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A927DC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1" w15:restartNumberingAfterBreak="0">
    <w:nsid w:val="21811AAD"/>
    <w:multiLevelType w:val="multilevel"/>
    <w:tmpl w:val="39666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 w15:restartNumberingAfterBreak="0">
    <w:nsid w:val="22B23511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2563030B"/>
    <w:multiLevelType w:val="hybridMultilevel"/>
    <w:tmpl w:val="C88C2332"/>
    <w:lvl w:ilvl="0" w:tplc="72BADC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56669F0"/>
    <w:multiLevelType w:val="hybridMultilevel"/>
    <w:tmpl w:val="9FBC8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6FD5EB9"/>
    <w:multiLevelType w:val="multilevel"/>
    <w:tmpl w:val="8B3AAF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8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29ED1C68"/>
    <w:multiLevelType w:val="hybridMultilevel"/>
    <w:tmpl w:val="03B6C468"/>
    <w:lvl w:ilvl="0" w:tplc="568E1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AB1735"/>
    <w:multiLevelType w:val="hybridMultilevel"/>
    <w:tmpl w:val="BAC230D8"/>
    <w:lvl w:ilvl="0" w:tplc="822A1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B6878DB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2" w15:restartNumberingAfterBreak="0">
    <w:nsid w:val="2CB72839"/>
    <w:multiLevelType w:val="hybridMultilevel"/>
    <w:tmpl w:val="B8FC3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3A418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2DE437BA"/>
    <w:multiLevelType w:val="hybridMultilevel"/>
    <w:tmpl w:val="1438058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2E3A222D"/>
    <w:multiLevelType w:val="hybridMultilevel"/>
    <w:tmpl w:val="C2388304"/>
    <w:lvl w:ilvl="0" w:tplc="BF501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7D50D1"/>
    <w:multiLevelType w:val="hybridMultilevel"/>
    <w:tmpl w:val="A844E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0823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326465D3"/>
    <w:multiLevelType w:val="multilevel"/>
    <w:tmpl w:val="1068EC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0" w15:restartNumberingAfterBreak="0">
    <w:nsid w:val="35182241"/>
    <w:multiLevelType w:val="hybridMultilevel"/>
    <w:tmpl w:val="9FBC8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52" w15:restartNumberingAfterBreak="0">
    <w:nsid w:val="3920367A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AF058F5"/>
    <w:multiLevelType w:val="multilevel"/>
    <w:tmpl w:val="4BCA0F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4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55" w15:restartNumberingAfterBreak="0">
    <w:nsid w:val="3E2F5929"/>
    <w:multiLevelType w:val="hybridMultilevel"/>
    <w:tmpl w:val="320C8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26F4DC4"/>
    <w:multiLevelType w:val="multilevel"/>
    <w:tmpl w:val="C4B856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3F417EF"/>
    <w:multiLevelType w:val="hybridMultilevel"/>
    <w:tmpl w:val="5EDEC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187EA9"/>
    <w:multiLevelType w:val="hybridMultilevel"/>
    <w:tmpl w:val="1BDAD232"/>
    <w:lvl w:ilvl="0" w:tplc="F46ED9A4">
      <w:start w:val="1"/>
      <w:numFmt w:val="decimal"/>
      <w:lvlText w:val="%1."/>
      <w:lvlJc w:val="left"/>
      <w:pPr>
        <w:tabs>
          <w:tab w:val="num" w:pos="1860"/>
        </w:tabs>
        <w:ind w:left="1860" w:hanging="435"/>
      </w:pPr>
      <w:rPr>
        <w:rFonts w:hint="default"/>
      </w:rPr>
    </w:lvl>
    <w:lvl w:ilvl="1" w:tplc="C5500BC0">
      <w:start w:val="1"/>
      <w:numFmt w:val="decimal"/>
      <w:lvlText w:val="%2.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60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61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2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6777BD2"/>
    <w:multiLevelType w:val="multilevel"/>
    <w:tmpl w:val="0658BD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5" w15:restartNumberingAfterBreak="0">
    <w:nsid w:val="477B7D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6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A9E4AC5"/>
    <w:multiLevelType w:val="hybridMultilevel"/>
    <w:tmpl w:val="A412D0F6"/>
    <w:lvl w:ilvl="0" w:tplc="E2601062">
      <w:start w:val="1"/>
      <w:numFmt w:val="decimal"/>
      <w:lvlText w:val="%1."/>
      <w:lvlJc w:val="left"/>
      <w:pPr>
        <w:ind w:left="1146" w:hanging="360"/>
      </w:pPr>
      <w:rPr>
        <w:b/>
        <w:color w:val="auto"/>
      </w:rPr>
    </w:lvl>
    <w:lvl w:ilvl="1" w:tplc="7EA85940">
      <w:numFmt w:val="bullet"/>
      <w:lvlText w:val="•"/>
      <w:lvlJc w:val="left"/>
      <w:pPr>
        <w:ind w:left="1866" w:hanging="360"/>
      </w:pPr>
      <w:rPr>
        <w:rFonts w:ascii="Arial" w:eastAsiaTheme="minorHAnsi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72" w15:restartNumberingAfterBreak="0">
    <w:nsid w:val="4DDB03E7"/>
    <w:multiLevelType w:val="hybridMultilevel"/>
    <w:tmpl w:val="2DE2AD9C"/>
    <w:lvl w:ilvl="0" w:tplc="DE7004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6A069A"/>
    <w:multiLevelType w:val="hybridMultilevel"/>
    <w:tmpl w:val="9EAE0AB2"/>
    <w:lvl w:ilvl="0" w:tplc="C5500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7" w15:restartNumberingAfterBreak="0">
    <w:nsid w:val="530E0151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8" w15:restartNumberingAfterBreak="0">
    <w:nsid w:val="535663EC"/>
    <w:multiLevelType w:val="hybridMultilevel"/>
    <w:tmpl w:val="F510EF12"/>
    <w:lvl w:ilvl="0" w:tplc="C5500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665D4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5B9650B"/>
    <w:multiLevelType w:val="hybridMultilevel"/>
    <w:tmpl w:val="1B6E9160"/>
    <w:lvl w:ilvl="0" w:tplc="9C968EEE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1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3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0FF56E4"/>
    <w:multiLevelType w:val="multilevel"/>
    <w:tmpl w:val="79FC1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61430E6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61CC2051"/>
    <w:multiLevelType w:val="hybridMultilevel"/>
    <w:tmpl w:val="F53C92E4"/>
    <w:lvl w:ilvl="0" w:tplc="1F86C24C">
      <w:start w:val="1"/>
      <w:numFmt w:val="lowerLetter"/>
      <w:lvlText w:val="%1)"/>
      <w:lvlJc w:val="left"/>
      <w:pPr>
        <w:ind w:left="2138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7" w15:restartNumberingAfterBreak="0">
    <w:nsid w:val="6326736A"/>
    <w:multiLevelType w:val="multilevel"/>
    <w:tmpl w:val="99C46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8" w15:restartNumberingAfterBreak="0">
    <w:nsid w:val="653F7496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89" w15:restartNumberingAfterBreak="0">
    <w:nsid w:val="65983904"/>
    <w:multiLevelType w:val="hybridMultilevel"/>
    <w:tmpl w:val="8CA4DBE6"/>
    <w:lvl w:ilvl="0" w:tplc="143C8F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4A24DD66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91" w15:restartNumberingAfterBreak="0">
    <w:nsid w:val="68105A16"/>
    <w:multiLevelType w:val="hybridMultilevel"/>
    <w:tmpl w:val="3BCEBE44"/>
    <w:lvl w:ilvl="0" w:tplc="DF9AD33E">
      <w:start w:val="1"/>
      <w:numFmt w:val="decimal"/>
      <w:lvlText w:val="%1)"/>
      <w:lvlJc w:val="left"/>
      <w:pPr>
        <w:ind w:left="754" w:hanging="113"/>
      </w:pPr>
      <w:rPr>
        <w:rFonts w:ascii="Arial" w:eastAsia="Calibri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2" w15:restartNumberingAfterBreak="0">
    <w:nsid w:val="68B95332"/>
    <w:multiLevelType w:val="hybridMultilevel"/>
    <w:tmpl w:val="B4F4A0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5" w15:restartNumberingAfterBreak="0">
    <w:nsid w:val="6C067CB8"/>
    <w:multiLevelType w:val="hybridMultilevel"/>
    <w:tmpl w:val="02CCA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6FFA1E83"/>
    <w:multiLevelType w:val="hybridMultilevel"/>
    <w:tmpl w:val="64849FE0"/>
    <w:lvl w:ilvl="0" w:tplc="EB40730A">
      <w:start w:val="1"/>
      <w:numFmt w:val="decimal"/>
      <w:lvlText w:val="%1."/>
      <w:lvlJc w:val="left"/>
      <w:pPr>
        <w:ind w:left="568" w:hanging="426"/>
      </w:pPr>
      <w:rPr>
        <w:rFonts w:cs="Times New Roman" w:hint="default"/>
        <w:b w:val="0"/>
      </w:rPr>
    </w:lvl>
    <w:lvl w:ilvl="1" w:tplc="5DDC1E88">
      <w:start w:val="1"/>
      <w:numFmt w:val="lowerLetter"/>
      <w:lvlText w:val="%2)"/>
      <w:lvlJc w:val="left"/>
      <w:pPr>
        <w:ind w:left="150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8" w15:restartNumberingAfterBreak="0">
    <w:nsid w:val="70D31D6D"/>
    <w:multiLevelType w:val="hybridMultilevel"/>
    <w:tmpl w:val="016E242A"/>
    <w:lvl w:ilvl="0" w:tplc="3C96B756">
      <w:start w:val="1"/>
      <w:numFmt w:val="decimal"/>
      <w:pStyle w:val="Styl8"/>
      <w:lvlText w:val="%1"/>
      <w:lvlJc w:val="left"/>
      <w:pPr>
        <w:ind w:left="115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9" w15:restartNumberingAfterBreak="0">
    <w:nsid w:val="71150C38"/>
    <w:multiLevelType w:val="hybridMultilevel"/>
    <w:tmpl w:val="290C2BAC"/>
    <w:lvl w:ilvl="0" w:tplc="EACA0BAC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AC0442"/>
    <w:multiLevelType w:val="hybridMultilevel"/>
    <w:tmpl w:val="1FF2E3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007095"/>
    <w:multiLevelType w:val="hybridMultilevel"/>
    <w:tmpl w:val="B35C488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2" w15:restartNumberingAfterBreak="0">
    <w:nsid w:val="74604EFE"/>
    <w:multiLevelType w:val="multilevel"/>
    <w:tmpl w:val="73A864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03" w15:restartNumberingAfterBreak="0">
    <w:nsid w:val="767964B4"/>
    <w:multiLevelType w:val="hybridMultilevel"/>
    <w:tmpl w:val="290C2BAC"/>
    <w:lvl w:ilvl="0" w:tplc="EACA0BAC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6A2738C"/>
    <w:multiLevelType w:val="hybridMultilevel"/>
    <w:tmpl w:val="C3AC2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9993051"/>
    <w:multiLevelType w:val="hybridMultilevel"/>
    <w:tmpl w:val="83EA1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80"/>
  </w:num>
  <w:num w:numId="2">
    <w:abstractNumId w:val="33"/>
  </w:num>
  <w:num w:numId="3">
    <w:abstractNumId w:val="13"/>
  </w:num>
  <w:num w:numId="4">
    <w:abstractNumId w:val="84"/>
  </w:num>
  <w:num w:numId="5">
    <w:abstractNumId w:val="106"/>
  </w:num>
  <w:num w:numId="6">
    <w:abstractNumId w:val="83"/>
  </w:num>
  <w:num w:numId="7">
    <w:abstractNumId w:val="34"/>
  </w:num>
  <w:num w:numId="8">
    <w:abstractNumId w:val="63"/>
  </w:num>
  <w:num w:numId="9">
    <w:abstractNumId w:val="54"/>
  </w:num>
  <w:num w:numId="10">
    <w:abstractNumId w:val="76"/>
  </w:num>
  <w:num w:numId="11">
    <w:abstractNumId w:val="96"/>
  </w:num>
  <w:num w:numId="12">
    <w:abstractNumId w:val="17"/>
  </w:num>
  <w:num w:numId="13">
    <w:abstractNumId w:val="67"/>
  </w:num>
  <w:num w:numId="14">
    <w:abstractNumId w:val="66"/>
  </w:num>
  <w:num w:numId="15">
    <w:abstractNumId w:val="107"/>
  </w:num>
  <w:num w:numId="16">
    <w:abstractNumId w:val="90"/>
  </w:num>
  <w:num w:numId="17">
    <w:abstractNumId w:val="71"/>
  </w:num>
  <w:num w:numId="18">
    <w:abstractNumId w:val="51"/>
  </w:num>
  <w:num w:numId="19">
    <w:abstractNumId w:val="61"/>
  </w:num>
  <w:num w:numId="20">
    <w:abstractNumId w:val="26"/>
  </w:num>
  <w:num w:numId="21">
    <w:abstractNumId w:val="57"/>
  </w:num>
  <w:num w:numId="22">
    <w:abstractNumId w:val="62"/>
  </w:num>
  <w:num w:numId="23">
    <w:abstractNumId w:val="75"/>
  </w:num>
  <w:num w:numId="24">
    <w:abstractNumId w:val="74"/>
  </w:num>
  <w:num w:numId="25">
    <w:abstractNumId w:val="19"/>
  </w:num>
  <w:num w:numId="26">
    <w:abstractNumId w:val="82"/>
  </w:num>
  <w:num w:numId="27">
    <w:abstractNumId w:val="20"/>
  </w:num>
  <w:num w:numId="28">
    <w:abstractNumId w:val="93"/>
  </w:num>
  <w:num w:numId="29">
    <w:abstractNumId w:val="21"/>
  </w:num>
  <w:num w:numId="30">
    <w:abstractNumId w:val="70"/>
  </w:num>
  <w:num w:numId="31">
    <w:abstractNumId w:val="28"/>
  </w:num>
  <w:num w:numId="32">
    <w:abstractNumId w:val="37"/>
  </w:num>
  <w:num w:numId="33">
    <w:abstractNumId w:val="56"/>
  </w:num>
  <w:num w:numId="34">
    <w:abstractNumId w:val="9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81"/>
  </w:num>
  <w:num w:numId="37">
    <w:abstractNumId w:val="68"/>
  </w:num>
  <w:num w:numId="38">
    <w:abstractNumId w:val="38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9"/>
  </w:num>
  <w:num w:numId="43">
    <w:abstractNumId w:val="103"/>
  </w:num>
  <w:num w:numId="44">
    <w:abstractNumId w:val="32"/>
  </w:num>
  <w:num w:numId="45">
    <w:abstractNumId w:val="29"/>
  </w:num>
  <w:num w:numId="46">
    <w:abstractNumId w:val="35"/>
  </w:num>
  <w:num w:numId="47">
    <w:abstractNumId w:val="50"/>
  </w:num>
  <w:num w:numId="48">
    <w:abstractNumId w:val="36"/>
  </w:num>
  <w:num w:numId="49">
    <w:abstractNumId w:val="99"/>
  </w:num>
  <w:num w:numId="50">
    <w:abstractNumId w:val="100"/>
  </w:num>
  <w:num w:numId="51">
    <w:abstractNumId w:val="98"/>
  </w:num>
  <w:num w:numId="52">
    <w:abstractNumId w:val="89"/>
  </w:num>
  <w:num w:numId="53">
    <w:abstractNumId w:val="53"/>
  </w:num>
  <w:num w:numId="54">
    <w:abstractNumId w:val="97"/>
  </w:num>
  <w:num w:numId="55">
    <w:abstractNumId w:val="31"/>
  </w:num>
  <w:num w:numId="56">
    <w:abstractNumId w:val="102"/>
  </w:num>
  <w:num w:numId="57">
    <w:abstractNumId w:val="101"/>
  </w:num>
  <w:num w:numId="58">
    <w:abstractNumId w:val="65"/>
  </w:num>
  <w:num w:numId="59">
    <w:abstractNumId w:val="77"/>
  </w:num>
  <w:num w:numId="60">
    <w:abstractNumId w:val="64"/>
  </w:num>
  <w:num w:numId="61">
    <w:abstractNumId w:val="44"/>
  </w:num>
  <w:num w:numId="62">
    <w:abstractNumId w:val="85"/>
  </w:num>
  <w:num w:numId="63">
    <w:abstractNumId w:val="30"/>
  </w:num>
  <w:num w:numId="64">
    <w:abstractNumId w:val="8"/>
  </w:num>
  <w:num w:numId="65">
    <w:abstractNumId w:val="18"/>
  </w:num>
  <w:num w:numId="66">
    <w:abstractNumId w:val="41"/>
  </w:num>
  <w:num w:numId="67">
    <w:abstractNumId w:val="14"/>
  </w:num>
  <w:num w:numId="68">
    <w:abstractNumId w:val="49"/>
  </w:num>
  <w:num w:numId="69">
    <w:abstractNumId w:val="88"/>
  </w:num>
  <w:num w:numId="70">
    <w:abstractNumId w:val="9"/>
  </w:num>
  <w:num w:numId="71">
    <w:abstractNumId w:val="91"/>
  </w:num>
  <w:num w:numId="72">
    <w:abstractNumId w:val="73"/>
  </w:num>
  <w:num w:numId="73">
    <w:abstractNumId w:val="78"/>
  </w:num>
  <w:num w:numId="74">
    <w:abstractNumId w:val="59"/>
  </w:num>
  <w:num w:numId="75">
    <w:abstractNumId w:val="48"/>
  </w:num>
  <w:num w:numId="76">
    <w:abstractNumId w:val="87"/>
  </w:num>
  <w:num w:numId="77">
    <w:abstractNumId w:val="40"/>
  </w:num>
  <w:num w:numId="78">
    <w:abstractNumId w:val="24"/>
  </w:num>
  <w:num w:numId="79">
    <w:abstractNumId w:val="95"/>
  </w:num>
  <w:num w:numId="80">
    <w:abstractNumId w:val="12"/>
  </w:num>
  <w:num w:numId="81">
    <w:abstractNumId w:val="46"/>
  </w:num>
  <w:num w:numId="82">
    <w:abstractNumId w:val="72"/>
  </w:num>
  <w:num w:numId="83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69"/>
  </w:num>
  <w:num w:numId="87">
    <w:abstractNumId w:val="86"/>
  </w:num>
  <w:num w:numId="88">
    <w:abstractNumId w:val="45"/>
  </w:num>
  <w:num w:numId="89">
    <w:abstractNumId w:val="27"/>
  </w:num>
  <w:num w:numId="90">
    <w:abstractNumId w:val="52"/>
  </w:num>
  <w:num w:numId="91">
    <w:abstractNumId w:val="25"/>
  </w:num>
  <w:num w:numId="92">
    <w:abstractNumId w:val="22"/>
  </w:num>
  <w:num w:numId="93">
    <w:abstractNumId w:val="47"/>
  </w:num>
  <w:num w:numId="94">
    <w:abstractNumId w:val="42"/>
  </w:num>
  <w:num w:numId="95">
    <w:abstractNumId w:val="55"/>
  </w:num>
  <w:num w:numId="96">
    <w:abstractNumId w:val="58"/>
  </w:num>
  <w:num w:numId="97">
    <w:abstractNumId w:val="10"/>
  </w:num>
  <w:num w:numId="98">
    <w:abstractNumId w:val="39"/>
  </w:num>
  <w:num w:numId="99">
    <w:abstractNumId w:val="23"/>
  </w:num>
  <w:num w:numId="100">
    <w:abstractNumId w:val="16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3869"/>
    <w:rsid w:val="000038CA"/>
    <w:rsid w:val="0000532B"/>
    <w:rsid w:val="000058B3"/>
    <w:rsid w:val="000076BF"/>
    <w:rsid w:val="00011BB9"/>
    <w:rsid w:val="00013331"/>
    <w:rsid w:val="0001344A"/>
    <w:rsid w:val="000136D4"/>
    <w:rsid w:val="000138F6"/>
    <w:rsid w:val="00013AB8"/>
    <w:rsid w:val="00015CBA"/>
    <w:rsid w:val="00016691"/>
    <w:rsid w:val="00020C94"/>
    <w:rsid w:val="00021597"/>
    <w:rsid w:val="000220A9"/>
    <w:rsid w:val="00024472"/>
    <w:rsid w:val="0003023C"/>
    <w:rsid w:val="00035FEE"/>
    <w:rsid w:val="00036977"/>
    <w:rsid w:val="000371F1"/>
    <w:rsid w:val="00037E65"/>
    <w:rsid w:val="00042127"/>
    <w:rsid w:val="00042379"/>
    <w:rsid w:val="00042C27"/>
    <w:rsid w:val="00043925"/>
    <w:rsid w:val="000454CE"/>
    <w:rsid w:val="0004560C"/>
    <w:rsid w:val="00046C39"/>
    <w:rsid w:val="00046C74"/>
    <w:rsid w:val="00050EFD"/>
    <w:rsid w:val="00052034"/>
    <w:rsid w:val="00052274"/>
    <w:rsid w:val="0005312F"/>
    <w:rsid w:val="00054595"/>
    <w:rsid w:val="00055648"/>
    <w:rsid w:val="000602C9"/>
    <w:rsid w:val="000628BE"/>
    <w:rsid w:val="00063FD7"/>
    <w:rsid w:val="00064D04"/>
    <w:rsid w:val="000653E1"/>
    <w:rsid w:val="0006552A"/>
    <w:rsid w:val="00065FA4"/>
    <w:rsid w:val="0006765A"/>
    <w:rsid w:val="00070AED"/>
    <w:rsid w:val="000733AB"/>
    <w:rsid w:val="00075322"/>
    <w:rsid w:val="00075811"/>
    <w:rsid w:val="00077025"/>
    <w:rsid w:val="00080C8F"/>
    <w:rsid w:val="00081CF0"/>
    <w:rsid w:val="00083110"/>
    <w:rsid w:val="0008388E"/>
    <w:rsid w:val="000871A7"/>
    <w:rsid w:val="00090571"/>
    <w:rsid w:val="00091769"/>
    <w:rsid w:val="00091EC6"/>
    <w:rsid w:val="00093137"/>
    <w:rsid w:val="00093184"/>
    <w:rsid w:val="00096902"/>
    <w:rsid w:val="000A32D2"/>
    <w:rsid w:val="000A4634"/>
    <w:rsid w:val="000A5521"/>
    <w:rsid w:val="000A5941"/>
    <w:rsid w:val="000A5F61"/>
    <w:rsid w:val="000A716C"/>
    <w:rsid w:val="000B2361"/>
    <w:rsid w:val="000B504D"/>
    <w:rsid w:val="000B5871"/>
    <w:rsid w:val="000B7388"/>
    <w:rsid w:val="000C0CD6"/>
    <w:rsid w:val="000C3094"/>
    <w:rsid w:val="000C49CC"/>
    <w:rsid w:val="000C562B"/>
    <w:rsid w:val="000C70B8"/>
    <w:rsid w:val="000C7C42"/>
    <w:rsid w:val="000D1100"/>
    <w:rsid w:val="000D1B35"/>
    <w:rsid w:val="000D36F9"/>
    <w:rsid w:val="000D461E"/>
    <w:rsid w:val="000D77B7"/>
    <w:rsid w:val="000D7F71"/>
    <w:rsid w:val="000E2D1C"/>
    <w:rsid w:val="000E3829"/>
    <w:rsid w:val="000E67FF"/>
    <w:rsid w:val="000E748D"/>
    <w:rsid w:val="000E763A"/>
    <w:rsid w:val="000E7DE7"/>
    <w:rsid w:val="000F11A3"/>
    <w:rsid w:val="000F2827"/>
    <w:rsid w:val="000F3C2A"/>
    <w:rsid w:val="000F66C3"/>
    <w:rsid w:val="000F6C33"/>
    <w:rsid w:val="000F6D41"/>
    <w:rsid w:val="0010055D"/>
    <w:rsid w:val="001006A4"/>
    <w:rsid w:val="00104FA6"/>
    <w:rsid w:val="00107B58"/>
    <w:rsid w:val="0011022C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7AB"/>
    <w:rsid w:val="00124F1F"/>
    <w:rsid w:val="00125063"/>
    <w:rsid w:val="00127448"/>
    <w:rsid w:val="001302DA"/>
    <w:rsid w:val="0013047C"/>
    <w:rsid w:val="00131313"/>
    <w:rsid w:val="00132B4F"/>
    <w:rsid w:val="00133517"/>
    <w:rsid w:val="00134213"/>
    <w:rsid w:val="00135613"/>
    <w:rsid w:val="0014186C"/>
    <w:rsid w:val="00143C7E"/>
    <w:rsid w:val="00143D1A"/>
    <w:rsid w:val="0014492D"/>
    <w:rsid w:val="00144A95"/>
    <w:rsid w:val="00153C97"/>
    <w:rsid w:val="0015430C"/>
    <w:rsid w:val="00154B24"/>
    <w:rsid w:val="00156DF1"/>
    <w:rsid w:val="0016313A"/>
    <w:rsid w:val="00163A26"/>
    <w:rsid w:val="00163B43"/>
    <w:rsid w:val="00164ACF"/>
    <w:rsid w:val="00164C5B"/>
    <w:rsid w:val="00165493"/>
    <w:rsid w:val="00165EEB"/>
    <w:rsid w:val="00170572"/>
    <w:rsid w:val="00170F45"/>
    <w:rsid w:val="00173287"/>
    <w:rsid w:val="00173DEB"/>
    <w:rsid w:val="001755BC"/>
    <w:rsid w:val="0017582D"/>
    <w:rsid w:val="00183830"/>
    <w:rsid w:val="00184F31"/>
    <w:rsid w:val="00186BFE"/>
    <w:rsid w:val="0018772E"/>
    <w:rsid w:val="00187A5C"/>
    <w:rsid w:val="001902FA"/>
    <w:rsid w:val="00191D40"/>
    <w:rsid w:val="001932C0"/>
    <w:rsid w:val="00193EEA"/>
    <w:rsid w:val="0019525A"/>
    <w:rsid w:val="001A000D"/>
    <w:rsid w:val="001A1AD3"/>
    <w:rsid w:val="001A3BE6"/>
    <w:rsid w:val="001A5418"/>
    <w:rsid w:val="001A63DE"/>
    <w:rsid w:val="001B3585"/>
    <w:rsid w:val="001B6A24"/>
    <w:rsid w:val="001B779E"/>
    <w:rsid w:val="001B7B22"/>
    <w:rsid w:val="001C1282"/>
    <w:rsid w:val="001C1300"/>
    <w:rsid w:val="001C5132"/>
    <w:rsid w:val="001C70A9"/>
    <w:rsid w:val="001C7163"/>
    <w:rsid w:val="001C7402"/>
    <w:rsid w:val="001C7F1B"/>
    <w:rsid w:val="001D2DFE"/>
    <w:rsid w:val="001D31A9"/>
    <w:rsid w:val="001E03BE"/>
    <w:rsid w:val="001E1379"/>
    <w:rsid w:val="001E7CA5"/>
    <w:rsid w:val="001F1640"/>
    <w:rsid w:val="001F4C21"/>
    <w:rsid w:val="001F63AE"/>
    <w:rsid w:val="00202F7E"/>
    <w:rsid w:val="0020306D"/>
    <w:rsid w:val="002043BB"/>
    <w:rsid w:val="00204D7A"/>
    <w:rsid w:val="00205A59"/>
    <w:rsid w:val="00206CC8"/>
    <w:rsid w:val="00206EBE"/>
    <w:rsid w:val="00207653"/>
    <w:rsid w:val="00212624"/>
    <w:rsid w:val="00212650"/>
    <w:rsid w:val="00217A70"/>
    <w:rsid w:val="00222B1B"/>
    <w:rsid w:val="00231251"/>
    <w:rsid w:val="00236FDA"/>
    <w:rsid w:val="002417B1"/>
    <w:rsid w:val="002418A8"/>
    <w:rsid w:val="00241D9E"/>
    <w:rsid w:val="00241FFE"/>
    <w:rsid w:val="00242417"/>
    <w:rsid w:val="0024258C"/>
    <w:rsid w:val="00245734"/>
    <w:rsid w:val="0024583A"/>
    <w:rsid w:val="002466BE"/>
    <w:rsid w:val="00250461"/>
    <w:rsid w:val="0025742A"/>
    <w:rsid w:val="002623DB"/>
    <w:rsid w:val="0026324C"/>
    <w:rsid w:val="00263585"/>
    <w:rsid w:val="002715F8"/>
    <w:rsid w:val="002753DA"/>
    <w:rsid w:val="00277823"/>
    <w:rsid w:val="002778FF"/>
    <w:rsid w:val="00280FC0"/>
    <w:rsid w:val="00281014"/>
    <w:rsid w:val="00281861"/>
    <w:rsid w:val="00283F54"/>
    <w:rsid w:val="00284171"/>
    <w:rsid w:val="0028556D"/>
    <w:rsid w:val="002856D2"/>
    <w:rsid w:val="00286D35"/>
    <w:rsid w:val="0028723F"/>
    <w:rsid w:val="0029113E"/>
    <w:rsid w:val="00291F9E"/>
    <w:rsid w:val="00295B15"/>
    <w:rsid w:val="002962DB"/>
    <w:rsid w:val="002A024B"/>
    <w:rsid w:val="002A1EFA"/>
    <w:rsid w:val="002A226A"/>
    <w:rsid w:val="002A4CF0"/>
    <w:rsid w:val="002A5B39"/>
    <w:rsid w:val="002A5DCE"/>
    <w:rsid w:val="002B192E"/>
    <w:rsid w:val="002B29D0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D0A8D"/>
    <w:rsid w:val="002D16D7"/>
    <w:rsid w:val="002D17F1"/>
    <w:rsid w:val="002D249A"/>
    <w:rsid w:val="002D2EB7"/>
    <w:rsid w:val="002D63C7"/>
    <w:rsid w:val="002D6C6C"/>
    <w:rsid w:val="002D7014"/>
    <w:rsid w:val="002D7B70"/>
    <w:rsid w:val="002E140A"/>
    <w:rsid w:val="002E26E4"/>
    <w:rsid w:val="002E2D0D"/>
    <w:rsid w:val="002E30AE"/>
    <w:rsid w:val="002E3C1F"/>
    <w:rsid w:val="002E3D94"/>
    <w:rsid w:val="002E4E49"/>
    <w:rsid w:val="002E4FBF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7B61"/>
    <w:rsid w:val="003067BE"/>
    <w:rsid w:val="00306B38"/>
    <w:rsid w:val="003110DD"/>
    <w:rsid w:val="00311BDD"/>
    <w:rsid w:val="00312482"/>
    <w:rsid w:val="00317447"/>
    <w:rsid w:val="00323364"/>
    <w:rsid w:val="00323FA1"/>
    <w:rsid w:val="00325868"/>
    <w:rsid w:val="00331E81"/>
    <w:rsid w:val="003328F7"/>
    <w:rsid w:val="00334979"/>
    <w:rsid w:val="0033525B"/>
    <w:rsid w:val="003401F4"/>
    <w:rsid w:val="0034290A"/>
    <w:rsid w:val="003436BF"/>
    <w:rsid w:val="00343CE1"/>
    <w:rsid w:val="003468D0"/>
    <w:rsid w:val="00346E1D"/>
    <w:rsid w:val="00346E4B"/>
    <w:rsid w:val="003505D0"/>
    <w:rsid w:val="003509CE"/>
    <w:rsid w:val="00351836"/>
    <w:rsid w:val="00351B91"/>
    <w:rsid w:val="00354153"/>
    <w:rsid w:val="00356362"/>
    <w:rsid w:val="003566C2"/>
    <w:rsid w:val="00360A40"/>
    <w:rsid w:val="00361AD7"/>
    <w:rsid w:val="00365A62"/>
    <w:rsid w:val="00366625"/>
    <w:rsid w:val="003675BD"/>
    <w:rsid w:val="003714EA"/>
    <w:rsid w:val="00371835"/>
    <w:rsid w:val="0037229B"/>
    <w:rsid w:val="003729FA"/>
    <w:rsid w:val="003742C2"/>
    <w:rsid w:val="00374F47"/>
    <w:rsid w:val="00375D6C"/>
    <w:rsid w:val="00376650"/>
    <w:rsid w:val="003766D8"/>
    <w:rsid w:val="00380FC4"/>
    <w:rsid w:val="00381FA3"/>
    <w:rsid w:val="00382382"/>
    <w:rsid w:val="00383808"/>
    <w:rsid w:val="00384058"/>
    <w:rsid w:val="003848F2"/>
    <w:rsid w:val="00387FF1"/>
    <w:rsid w:val="0039189C"/>
    <w:rsid w:val="003925FE"/>
    <w:rsid w:val="003941EE"/>
    <w:rsid w:val="00394614"/>
    <w:rsid w:val="00395160"/>
    <w:rsid w:val="00396800"/>
    <w:rsid w:val="00397895"/>
    <w:rsid w:val="003A70ED"/>
    <w:rsid w:val="003B0BFF"/>
    <w:rsid w:val="003B1388"/>
    <w:rsid w:val="003B2332"/>
    <w:rsid w:val="003B4399"/>
    <w:rsid w:val="003B4647"/>
    <w:rsid w:val="003B7806"/>
    <w:rsid w:val="003B7823"/>
    <w:rsid w:val="003C064C"/>
    <w:rsid w:val="003C419E"/>
    <w:rsid w:val="003D0E40"/>
    <w:rsid w:val="003D226B"/>
    <w:rsid w:val="003D416E"/>
    <w:rsid w:val="003D5A7B"/>
    <w:rsid w:val="003E1961"/>
    <w:rsid w:val="003E2E01"/>
    <w:rsid w:val="003F139F"/>
    <w:rsid w:val="003F1979"/>
    <w:rsid w:val="003F4127"/>
    <w:rsid w:val="003F4C43"/>
    <w:rsid w:val="003F6459"/>
    <w:rsid w:val="00402AFA"/>
    <w:rsid w:val="00403860"/>
    <w:rsid w:val="004045C4"/>
    <w:rsid w:val="00412FC8"/>
    <w:rsid w:val="00414030"/>
    <w:rsid w:val="00415A84"/>
    <w:rsid w:val="00417089"/>
    <w:rsid w:val="00420755"/>
    <w:rsid w:val="00424333"/>
    <w:rsid w:val="00425D48"/>
    <w:rsid w:val="00430630"/>
    <w:rsid w:val="00430D8F"/>
    <w:rsid w:val="00430E65"/>
    <w:rsid w:val="004325D4"/>
    <w:rsid w:val="00432E1C"/>
    <w:rsid w:val="00435333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40FF"/>
    <w:rsid w:val="00455036"/>
    <w:rsid w:val="00461806"/>
    <w:rsid w:val="00472F9A"/>
    <w:rsid w:val="0047581B"/>
    <w:rsid w:val="00476B0B"/>
    <w:rsid w:val="00476F94"/>
    <w:rsid w:val="0047747B"/>
    <w:rsid w:val="004778B4"/>
    <w:rsid w:val="00482C5F"/>
    <w:rsid w:val="0048409F"/>
    <w:rsid w:val="004842E2"/>
    <w:rsid w:val="00484727"/>
    <w:rsid w:val="00486BA0"/>
    <w:rsid w:val="00487932"/>
    <w:rsid w:val="00487B33"/>
    <w:rsid w:val="004930FB"/>
    <w:rsid w:val="00493443"/>
    <w:rsid w:val="00494CF9"/>
    <w:rsid w:val="004955DC"/>
    <w:rsid w:val="004A0105"/>
    <w:rsid w:val="004A2432"/>
    <w:rsid w:val="004A57BC"/>
    <w:rsid w:val="004A5860"/>
    <w:rsid w:val="004A6AFB"/>
    <w:rsid w:val="004A70AB"/>
    <w:rsid w:val="004A7EC1"/>
    <w:rsid w:val="004B152D"/>
    <w:rsid w:val="004B1DFC"/>
    <w:rsid w:val="004B2178"/>
    <w:rsid w:val="004B36A3"/>
    <w:rsid w:val="004B724D"/>
    <w:rsid w:val="004B7BEB"/>
    <w:rsid w:val="004B7E55"/>
    <w:rsid w:val="004C0259"/>
    <w:rsid w:val="004C04FD"/>
    <w:rsid w:val="004C0D02"/>
    <w:rsid w:val="004C16D4"/>
    <w:rsid w:val="004C3178"/>
    <w:rsid w:val="004C4ED8"/>
    <w:rsid w:val="004C604D"/>
    <w:rsid w:val="004D038F"/>
    <w:rsid w:val="004D1EBB"/>
    <w:rsid w:val="004D3BAF"/>
    <w:rsid w:val="004D65B9"/>
    <w:rsid w:val="004D6DBE"/>
    <w:rsid w:val="004D79AA"/>
    <w:rsid w:val="004E1627"/>
    <w:rsid w:val="004E16D0"/>
    <w:rsid w:val="004E2F90"/>
    <w:rsid w:val="004E3D0B"/>
    <w:rsid w:val="004E3ECE"/>
    <w:rsid w:val="004E798F"/>
    <w:rsid w:val="004E7F43"/>
    <w:rsid w:val="004F3A27"/>
    <w:rsid w:val="004F42A1"/>
    <w:rsid w:val="004F5601"/>
    <w:rsid w:val="004F5BDC"/>
    <w:rsid w:val="004F5CBA"/>
    <w:rsid w:val="00504F36"/>
    <w:rsid w:val="00505F2F"/>
    <w:rsid w:val="005065A1"/>
    <w:rsid w:val="00507692"/>
    <w:rsid w:val="00510E68"/>
    <w:rsid w:val="00511074"/>
    <w:rsid w:val="0051121D"/>
    <w:rsid w:val="005124EE"/>
    <w:rsid w:val="00512AF7"/>
    <w:rsid w:val="00513CED"/>
    <w:rsid w:val="00514884"/>
    <w:rsid w:val="00514C90"/>
    <w:rsid w:val="00515635"/>
    <w:rsid w:val="0051744B"/>
    <w:rsid w:val="005179FD"/>
    <w:rsid w:val="00520ED0"/>
    <w:rsid w:val="00521165"/>
    <w:rsid w:val="00523010"/>
    <w:rsid w:val="00530C3E"/>
    <w:rsid w:val="0053166B"/>
    <w:rsid w:val="00533268"/>
    <w:rsid w:val="005333F0"/>
    <w:rsid w:val="00537658"/>
    <w:rsid w:val="00537A71"/>
    <w:rsid w:val="00542708"/>
    <w:rsid w:val="00542803"/>
    <w:rsid w:val="00542ED6"/>
    <w:rsid w:val="00543FBB"/>
    <w:rsid w:val="0055557E"/>
    <w:rsid w:val="005569C2"/>
    <w:rsid w:val="0056054F"/>
    <w:rsid w:val="0056133B"/>
    <w:rsid w:val="00564FFD"/>
    <w:rsid w:val="00566E22"/>
    <w:rsid w:val="0056790E"/>
    <w:rsid w:val="00570C2D"/>
    <w:rsid w:val="0057192B"/>
    <w:rsid w:val="005725FE"/>
    <w:rsid w:val="00572A16"/>
    <w:rsid w:val="00572DE9"/>
    <w:rsid w:val="00575710"/>
    <w:rsid w:val="00575E0D"/>
    <w:rsid w:val="00577910"/>
    <w:rsid w:val="00577ADD"/>
    <w:rsid w:val="00577B5E"/>
    <w:rsid w:val="00584923"/>
    <w:rsid w:val="00585E24"/>
    <w:rsid w:val="005860EE"/>
    <w:rsid w:val="005907C9"/>
    <w:rsid w:val="005931F6"/>
    <w:rsid w:val="005936EB"/>
    <w:rsid w:val="00595BF9"/>
    <w:rsid w:val="005A03B3"/>
    <w:rsid w:val="005A0819"/>
    <w:rsid w:val="005A2DB5"/>
    <w:rsid w:val="005A3B24"/>
    <w:rsid w:val="005A448D"/>
    <w:rsid w:val="005A6231"/>
    <w:rsid w:val="005A735B"/>
    <w:rsid w:val="005B097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706"/>
    <w:rsid w:val="005C4A80"/>
    <w:rsid w:val="005D12FD"/>
    <w:rsid w:val="005D3671"/>
    <w:rsid w:val="005D545D"/>
    <w:rsid w:val="005D6077"/>
    <w:rsid w:val="005E011C"/>
    <w:rsid w:val="005E0B36"/>
    <w:rsid w:val="005E16F2"/>
    <w:rsid w:val="005E5B5D"/>
    <w:rsid w:val="005E686F"/>
    <w:rsid w:val="005F0434"/>
    <w:rsid w:val="005F63D7"/>
    <w:rsid w:val="00600241"/>
    <w:rsid w:val="006013B4"/>
    <w:rsid w:val="006017DA"/>
    <w:rsid w:val="00603842"/>
    <w:rsid w:val="0060564B"/>
    <w:rsid w:val="006068CB"/>
    <w:rsid w:val="00606C94"/>
    <w:rsid w:val="006131BE"/>
    <w:rsid w:val="00613E1B"/>
    <w:rsid w:val="00614A4D"/>
    <w:rsid w:val="00616AD6"/>
    <w:rsid w:val="00620CAE"/>
    <w:rsid w:val="00622336"/>
    <w:rsid w:val="0062288C"/>
    <w:rsid w:val="006229F0"/>
    <w:rsid w:val="00622A71"/>
    <w:rsid w:val="00623CCD"/>
    <w:rsid w:val="00625E1D"/>
    <w:rsid w:val="0063283A"/>
    <w:rsid w:val="00632C14"/>
    <w:rsid w:val="00636295"/>
    <w:rsid w:val="006459CA"/>
    <w:rsid w:val="006462FD"/>
    <w:rsid w:val="006501CB"/>
    <w:rsid w:val="006524E6"/>
    <w:rsid w:val="00652985"/>
    <w:rsid w:val="00653BFE"/>
    <w:rsid w:val="00654432"/>
    <w:rsid w:val="00654AB9"/>
    <w:rsid w:val="006626FE"/>
    <w:rsid w:val="00662E38"/>
    <w:rsid w:val="00663571"/>
    <w:rsid w:val="00664F38"/>
    <w:rsid w:val="00667F93"/>
    <w:rsid w:val="006700A2"/>
    <w:rsid w:val="00671BE9"/>
    <w:rsid w:val="0067323A"/>
    <w:rsid w:val="006756BC"/>
    <w:rsid w:val="006761A1"/>
    <w:rsid w:val="00677902"/>
    <w:rsid w:val="006815CA"/>
    <w:rsid w:val="0068348A"/>
    <w:rsid w:val="00684D2B"/>
    <w:rsid w:val="00685842"/>
    <w:rsid w:val="006902CB"/>
    <w:rsid w:val="0069129D"/>
    <w:rsid w:val="0069187C"/>
    <w:rsid w:val="00691D3A"/>
    <w:rsid w:val="00691FD9"/>
    <w:rsid w:val="00693840"/>
    <w:rsid w:val="00694E5D"/>
    <w:rsid w:val="006953E2"/>
    <w:rsid w:val="006959F9"/>
    <w:rsid w:val="00695F21"/>
    <w:rsid w:val="006A0747"/>
    <w:rsid w:val="006A2734"/>
    <w:rsid w:val="006A314E"/>
    <w:rsid w:val="006A4C45"/>
    <w:rsid w:val="006A67CB"/>
    <w:rsid w:val="006A78E6"/>
    <w:rsid w:val="006B1252"/>
    <w:rsid w:val="006B61E8"/>
    <w:rsid w:val="006B7253"/>
    <w:rsid w:val="006C05C9"/>
    <w:rsid w:val="006C0985"/>
    <w:rsid w:val="006C6C5E"/>
    <w:rsid w:val="006C79FA"/>
    <w:rsid w:val="006C7EE1"/>
    <w:rsid w:val="006D1527"/>
    <w:rsid w:val="006D19C6"/>
    <w:rsid w:val="006D3752"/>
    <w:rsid w:val="006D42F1"/>
    <w:rsid w:val="006D5C4E"/>
    <w:rsid w:val="006E18A6"/>
    <w:rsid w:val="006E278C"/>
    <w:rsid w:val="006E292C"/>
    <w:rsid w:val="006E3436"/>
    <w:rsid w:val="006E4AD6"/>
    <w:rsid w:val="006E4E00"/>
    <w:rsid w:val="006E5234"/>
    <w:rsid w:val="006E598C"/>
    <w:rsid w:val="006E7078"/>
    <w:rsid w:val="006E7456"/>
    <w:rsid w:val="006F01D1"/>
    <w:rsid w:val="006F08A3"/>
    <w:rsid w:val="006F1937"/>
    <w:rsid w:val="006F36E6"/>
    <w:rsid w:val="006F6139"/>
    <w:rsid w:val="007014C9"/>
    <w:rsid w:val="00702BA8"/>
    <w:rsid w:val="0070436C"/>
    <w:rsid w:val="00705BBB"/>
    <w:rsid w:val="00705F13"/>
    <w:rsid w:val="00707DC5"/>
    <w:rsid w:val="00711B65"/>
    <w:rsid w:val="00714326"/>
    <w:rsid w:val="007152E7"/>
    <w:rsid w:val="007156AA"/>
    <w:rsid w:val="00715793"/>
    <w:rsid w:val="00716A48"/>
    <w:rsid w:val="00716CE8"/>
    <w:rsid w:val="007204C0"/>
    <w:rsid w:val="0072083A"/>
    <w:rsid w:val="00720D26"/>
    <w:rsid w:val="00722196"/>
    <w:rsid w:val="00722EBA"/>
    <w:rsid w:val="00730721"/>
    <w:rsid w:val="00733B1A"/>
    <w:rsid w:val="007351AB"/>
    <w:rsid w:val="007355D8"/>
    <w:rsid w:val="0073798F"/>
    <w:rsid w:val="007405A5"/>
    <w:rsid w:val="0074525F"/>
    <w:rsid w:val="00746619"/>
    <w:rsid w:val="00747B79"/>
    <w:rsid w:val="00747D74"/>
    <w:rsid w:val="00747F52"/>
    <w:rsid w:val="00752C44"/>
    <w:rsid w:val="007537C8"/>
    <w:rsid w:val="00753AC2"/>
    <w:rsid w:val="007559EE"/>
    <w:rsid w:val="007570AD"/>
    <w:rsid w:val="00761487"/>
    <w:rsid w:val="0076170D"/>
    <w:rsid w:val="007639D3"/>
    <w:rsid w:val="00763E33"/>
    <w:rsid w:val="0076461A"/>
    <w:rsid w:val="00764B08"/>
    <w:rsid w:val="00766C0C"/>
    <w:rsid w:val="00767A75"/>
    <w:rsid w:val="00770A2B"/>
    <w:rsid w:val="00771577"/>
    <w:rsid w:val="007718BC"/>
    <w:rsid w:val="00775484"/>
    <w:rsid w:val="00775C58"/>
    <w:rsid w:val="007776B0"/>
    <w:rsid w:val="00784142"/>
    <w:rsid w:val="0078554E"/>
    <w:rsid w:val="00787707"/>
    <w:rsid w:val="00792317"/>
    <w:rsid w:val="00795C7D"/>
    <w:rsid w:val="00795E20"/>
    <w:rsid w:val="007967FC"/>
    <w:rsid w:val="00796B8C"/>
    <w:rsid w:val="007A4F09"/>
    <w:rsid w:val="007A4FD8"/>
    <w:rsid w:val="007A5438"/>
    <w:rsid w:val="007A61B4"/>
    <w:rsid w:val="007A6380"/>
    <w:rsid w:val="007A6F36"/>
    <w:rsid w:val="007A766E"/>
    <w:rsid w:val="007A7EF8"/>
    <w:rsid w:val="007B0367"/>
    <w:rsid w:val="007B0DFC"/>
    <w:rsid w:val="007B2085"/>
    <w:rsid w:val="007B2DBD"/>
    <w:rsid w:val="007B2E54"/>
    <w:rsid w:val="007B3134"/>
    <w:rsid w:val="007B38B7"/>
    <w:rsid w:val="007B4E60"/>
    <w:rsid w:val="007B7234"/>
    <w:rsid w:val="007B7970"/>
    <w:rsid w:val="007C3804"/>
    <w:rsid w:val="007C398B"/>
    <w:rsid w:val="007C3E10"/>
    <w:rsid w:val="007D2D26"/>
    <w:rsid w:val="007D636B"/>
    <w:rsid w:val="007D660E"/>
    <w:rsid w:val="007E0564"/>
    <w:rsid w:val="007E0DA0"/>
    <w:rsid w:val="007E0DAE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2688"/>
    <w:rsid w:val="007F31D4"/>
    <w:rsid w:val="007F385A"/>
    <w:rsid w:val="007F6467"/>
    <w:rsid w:val="00800E28"/>
    <w:rsid w:val="00800F0F"/>
    <w:rsid w:val="00801F9E"/>
    <w:rsid w:val="008125B7"/>
    <w:rsid w:val="008157F7"/>
    <w:rsid w:val="0081733F"/>
    <w:rsid w:val="00820480"/>
    <w:rsid w:val="00820721"/>
    <w:rsid w:val="00820B37"/>
    <w:rsid w:val="008221BB"/>
    <w:rsid w:val="0082270C"/>
    <w:rsid w:val="008230E8"/>
    <w:rsid w:val="008235EE"/>
    <w:rsid w:val="00830859"/>
    <w:rsid w:val="0083221C"/>
    <w:rsid w:val="00834CAF"/>
    <w:rsid w:val="00843223"/>
    <w:rsid w:val="008444DC"/>
    <w:rsid w:val="00847901"/>
    <w:rsid w:val="00850E99"/>
    <w:rsid w:val="00851045"/>
    <w:rsid w:val="008516B1"/>
    <w:rsid w:val="0085379F"/>
    <w:rsid w:val="00854683"/>
    <w:rsid w:val="00854A61"/>
    <w:rsid w:val="00854A92"/>
    <w:rsid w:val="00857534"/>
    <w:rsid w:val="0086312E"/>
    <w:rsid w:val="00863844"/>
    <w:rsid w:val="00863A59"/>
    <w:rsid w:val="008659CA"/>
    <w:rsid w:val="00865E68"/>
    <w:rsid w:val="00867CD4"/>
    <w:rsid w:val="00870A14"/>
    <w:rsid w:val="00870CD2"/>
    <w:rsid w:val="0087109E"/>
    <w:rsid w:val="00872351"/>
    <w:rsid w:val="008727BC"/>
    <w:rsid w:val="00873648"/>
    <w:rsid w:val="00874828"/>
    <w:rsid w:val="00874E37"/>
    <w:rsid w:val="00874FC7"/>
    <w:rsid w:val="00875946"/>
    <w:rsid w:val="0087607D"/>
    <w:rsid w:val="0087645B"/>
    <w:rsid w:val="008772D0"/>
    <w:rsid w:val="0087742C"/>
    <w:rsid w:val="0087769B"/>
    <w:rsid w:val="00880E1C"/>
    <w:rsid w:val="008828F6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A2343"/>
    <w:rsid w:val="008A2BB5"/>
    <w:rsid w:val="008A31C0"/>
    <w:rsid w:val="008A401B"/>
    <w:rsid w:val="008A4357"/>
    <w:rsid w:val="008B24B1"/>
    <w:rsid w:val="008B3356"/>
    <w:rsid w:val="008B4202"/>
    <w:rsid w:val="008B6633"/>
    <w:rsid w:val="008B73E2"/>
    <w:rsid w:val="008B772B"/>
    <w:rsid w:val="008B7C40"/>
    <w:rsid w:val="008C0F17"/>
    <w:rsid w:val="008C49EB"/>
    <w:rsid w:val="008C5F95"/>
    <w:rsid w:val="008C725E"/>
    <w:rsid w:val="008C7A2B"/>
    <w:rsid w:val="008C7EC8"/>
    <w:rsid w:val="008D0D42"/>
    <w:rsid w:val="008D21E0"/>
    <w:rsid w:val="008D3522"/>
    <w:rsid w:val="008D37D9"/>
    <w:rsid w:val="008D3AFC"/>
    <w:rsid w:val="008D44DC"/>
    <w:rsid w:val="008D4C73"/>
    <w:rsid w:val="008D6DF2"/>
    <w:rsid w:val="008D6E6C"/>
    <w:rsid w:val="008D7B66"/>
    <w:rsid w:val="008D7D91"/>
    <w:rsid w:val="008E1CF7"/>
    <w:rsid w:val="008E2C68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799F"/>
    <w:rsid w:val="00910067"/>
    <w:rsid w:val="00911014"/>
    <w:rsid w:val="0091118B"/>
    <w:rsid w:val="00911879"/>
    <w:rsid w:val="00913FED"/>
    <w:rsid w:val="009144D3"/>
    <w:rsid w:val="009151B2"/>
    <w:rsid w:val="009156A7"/>
    <w:rsid w:val="00916E89"/>
    <w:rsid w:val="0092061A"/>
    <w:rsid w:val="009212B9"/>
    <w:rsid w:val="00924908"/>
    <w:rsid w:val="00925758"/>
    <w:rsid w:val="0093122F"/>
    <w:rsid w:val="009327CD"/>
    <w:rsid w:val="00932C35"/>
    <w:rsid w:val="00934B02"/>
    <w:rsid w:val="00935796"/>
    <w:rsid w:val="00936D9E"/>
    <w:rsid w:val="00937AED"/>
    <w:rsid w:val="009404C5"/>
    <w:rsid w:val="009415FC"/>
    <w:rsid w:val="0094213E"/>
    <w:rsid w:val="00942D08"/>
    <w:rsid w:val="00943D4E"/>
    <w:rsid w:val="00945699"/>
    <w:rsid w:val="00951A76"/>
    <w:rsid w:val="009621ED"/>
    <w:rsid w:val="00963806"/>
    <w:rsid w:val="00965289"/>
    <w:rsid w:val="00965997"/>
    <w:rsid w:val="00965ED4"/>
    <w:rsid w:val="009662E4"/>
    <w:rsid w:val="0096781C"/>
    <w:rsid w:val="00972405"/>
    <w:rsid w:val="009740C9"/>
    <w:rsid w:val="00975AF9"/>
    <w:rsid w:val="0097749B"/>
    <w:rsid w:val="00977D6A"/>
    <w:rsid w:val="0098323B"/>
    <w:rsid w:val="00985463"/>
    <w:rsid w:val="0098689E"/>
    <w:rsid w:val="00987249"/>
    <w:rsid w:val="00987427"/>
    <w:rsid w:val="0098760C"/>
    <w:rsid w:val="009878AA"/>
    <w:rsid w:val="0099026E"/>
    <w:rsid w:val="00990849"/>
    <w:rsid w:val="009909A9"/>
    <w:rsid w:val="0099246A"/>
    <w:rsid w:val="009938A3"/>
    <w:rsid w:val="00994CF3"/>
    <w:rsid w:val="009955C8"/>
    <w:rsid w:val="00996483"/>
    <w:rsid w:val="00996BD6"/>
    <w:rsid w:val="00997D7D"/>
    <w:rsid w:val="009A030B"/>
    <w:rsid w:val="009A32CA"/>
    <w:rsid w:val="009A34B3"/>
    <w:rsid w:val="009A37B9"/>
    <w:rsid w:val="009A46B5"/>
    <w:rsid w:val="009A5906"/>
    <w:rsid w:val="009B064C"/>
    <w:rsid w:val="009B2C53"/>
    <w:rsid w:val="009B3FB5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FBC"/>
    <w:rsid w:val="009D1CAD"/>
    <w:rsid w:val="009D4AAA"/>
    <w:rsid w:val="009D68D0"/>
    <w:rsid w:val="009D6CB9"/>
    <w:rsid w:val="009E0FD8"/>
    <w:rsid w:val="009E3E27"/>
    <w:rsid w:val="009E4F63"/>
    <w:rsid w:val="009E768F"/>
    <w:rsid w:val="009E7B2E"/>
    <w:rsid w:val="009F0DD9"/>
    <w:rsid w:val="009F1E7C"/>
    <w:rsid w:val="009F440E"/>
    <w:rsid w:val="009F4806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232E"/>
    <w:rsid w:val="00A07B9D"/>
    <w:rsid w:val="00A07E5C"/>
    <w:rsid w:val="00A1476A"/>
    <w:rsid w:val="00A16131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CBF"/>
    <w:rsid w:val="00A511BB"/>
    <w:rsid w:val="00A51B19"/>
    <w:rsid w:val="00A55055"/>
    <w:rsid w:val="00A5665A"/>
    <w:rsid w:val="00A570AF"/>
    <w:rsid w:val="00A6131A"/>
    <w:rsid w:val="00A64A26"/>
    <w:rsid w:val="00A73818"/>
    <w:rsid w:val="00A76522"/>
    <w:rsid w:val="00A76941"/>
    <w:rsid w:val="00A80E0B"/>
    <w:rsid w:val="00A81F31"/>
    <w:rsid w:val="00A82F33"/>
    <w:rsid w:val="00A8313D"/>
    <w:rsid w:val="00A83C38"/>
    <w:rsid w:val="00A84039"/>
    <w:rsid w:val="00A873A4"/>
    <w:rsid w:val="00A87535"/>
    <w:rsid w:val="00A9137F"/>
    <w:rsid w:val="00A914A8"/>
    <w:rsid w:val="00A9228D"/>
    <w:rsid w:val="00A92A2D"/>
    <w:rsid w:val="00A95490"/>
    <w:rsid w:val="00A966BC"/>
    <w:rsid w:val="00A96932"/>
    <w:rsid w:val="00AA080B"/>
    <w:rsid w:val="00AA0B4F"/>
    <w:rsid w:val="00AA2CD9"/>
    <w:rsid w:val="00AA475C"/>
    <w:rsid w:val="00AA7024"/>
    <w:rsid w:val="00AB0057"/>
    <w:rsid w:val="00AB08E2"/>
    <w:rsid w:val="00AB08FD"/>
    <w:rsid w:val="00AB14DB"/>
    <w:rsid w:val="00AB1DC8"/>
    <w:rsid w:val="00AB5615"/>
    <w:rsid w:val="00AC09C9"/>
    <w:rsid w:val="00AC2FCE"/>
    <w:rsid w:val="00AC51E7"/>
    <w:rsid w:val="00AD20FF"/>
    <w:rsid w:val="00AD296F"/>
    <w:rsid w:val="00AD2C63"/>
    <w:rsid w:val="00AD4CAF"/>
    <w:rsid w:val="00AD6683"/>
    <w:rsid w:val="00AE15CD"/>
    <w:rsid w:val="00AE2A5B"/>
    <w:rsid w:val="00AE4418"/>
    <w:rsid w:val="00AE53DA"/>
    <w:rsid w:val="00AE74F2"/>
    <w:rsid w:val="00AF01FD"/>
    <w:rsid w:val="00AF0BA6"/>
    <w:rsid w:val="00AF0D70"/>
    <w:rsid w:val="00AF1BAE"/>
    <w:rsid w:val="00AF2360"/>
    <w:rsid w:val="00AF260C"/>
    <w:rsid w:val="00AF2C54"/>
    <w:rsid w:val="00AF422C"/>
    <w:rsid w:val="00AF5F71"/>
    <w:rsid w:val="00AF6082"/>
    <w:rsid w:val="00AF6542"/>
    <w:rsid w:val="00AF79A6"/>
    <w:rsid w:val="00B00152"/>
    <w:rsid w:val="00B00864"/>
    <w:rsid w:val="00B0153C"/>
    <w:rsid w:val="00B019D7"/>
    <w:rsid w:val="00B03052"/>
    <w:rsid w:val="00B042A5"/>
    <w:rsid w:val="00B05817"/>
    <w:rsid w:val="00B06D99"/>
    <w:rsid w:val="00B07830"/>
    <w:rsid w:val="00B100AE"/>
    <w:rsid w:val="00B1087C"/>
    <w:rsid w:val="00B11C71"/>
    <w:rsid w:val="00B167AE"/>
    <w:rsid w:val="00B17E4E"/>
    <w:rsid w:val="00B21FE9"/>
    <w:rsid w:val="00B25C4D"/>
    <w:rsid w:val="00B31455"/>
    <w:rsid w:val="00B32515"/>
    <w:rsid w:val="00B32724"/>
    <w:rsid w:val="00B33445"/>
    <w:rsid w:val="00B347BE"/>
    <w:rsid w:val="00B35526"/>
    <w:rsid w:val="00B358C1"/>
    <w:rsid w:val="00B365A6"/>
    <w:rsid w:val="00B37678"/>
    <w:rsid w:val="00B37A9E"/>
    <w:rsid w:val="00B42668"/>
    <w:rsid w:val="00B44B05"/>
    <w:rsid w:val="00B44D5D"/>
    <w:rsid w:val="00B476BF"/>
    <w:rsid w:val="00B47FE9"/>
    <w:rsid w:val="00B5115D"/>
    <w:rsid w:val="00B529E4"/>
    <w:rsid w:val="00B539FA"/>
    <w:rsid w:val="00B54A84"/>
    <w:rsid w:val="00B603DE"/>
    <w:rsid w:val="00B60D35"/>
    <w:rsid w:val="00B60FF1"/>
    <w:rsid w:val="00B6184C"/>
    <w:rsid w:val="00B63F5B"/>
    <w:rsid w:val="00B655D6"/>
    <w:rsid w:val="00B65803"/>
    <w:rsid w:val="00B67E30"/>
    <w:rsid w:val="00B70C8B"/>
    <w:rsid w:val="00B71CCC"/>
    <w:rsid w:val="00B744CC"/>
    <w:rsid w:val="00B74646"/>
    <w:rsid w:val="00B75220"/>
    <w:rsid w:val="00B75F6B"/>
    <w:rsid w:val="00B7669B"/>
    <w:rsid w:val="00B778D3"/>
    <w:rsid w:val="00B800F7"/>
    <w:rsid w:val="00B82A60"/>
    <w:rsid w:val="00B842A1"/>
    <w:rsid w:val="00B85BA1"/>
    <w:rsid w:val="00B869F2"/>
    <w:rsid w:val="00B92451"/>
    <w:rsid w:val="00B9276D"/>
    <w:rsid w:val="00B93D55"/>
    <w:rsid w:val="00B93E76"/>
    <w:rsid w:val="00B9468C"/>
    <w:rsid w:val="00B94D9B"/>
    <w:rsid w:val="00B95A8A"/>
    <w:rsid w:val="00B966AA"/>
    <w:rsid w:val="00B978C5"/>
    <w:rsid w:val="00B97E9A"/>
    <w:rsid w:val="00BA0258"/>
    <w:rsid w:val="00BA394A"/>
    <w:rsid w:val="00BA4596"/>
    <w:rsid w:val="00BA7F4C"/>
    <w:rsid w:val="00BB02D6"/>
    <w:rsid w:val="00BB250C"/>
    <w:rsid w:val="00BB392A"/>
    <w:rsid w:val="00BB3E6B"/>
    <w:rsid w:val="00BB494E"/>
    <w:rsid w:val="00BB5203"/>
    <w:rsid w:val="00BB6EF6"/>
    <w:rsid w:val="00BC07BB"/>
    <w:rsid w:val="00BC30FA"/>
    <w:rsid w:val="00BC3B60"/>
    <w:rsid w:val="00BC450F"/>
    <w:rsid w:val="00BC6CA2"/>
    <w:rsid w:val="00BC7048"/>
    <w:rsid w:val="00BC7AEC"/>
    <w:rsid w:val="00BD03A9"/>
    <w:rsid w:val="00BD0F2C"/>
    <w:rsid w:val="00BD0FB9"/>
    <w:rsid w:val="00BD3463"/>
    <w:rsid w:val="00BD4E24"/>
    <w:rsid w:val="00BD514B"/>
    <w:rsid w:val="00BD7B6E"/>
    <w:rsid w:val="00BE0B9A"/>
    <w:rsid w:val="00BE184F"/>
    <w:rsid w:val="00BE29E8"/>
    <w:rsid w:val="00BE38BC"/>
    <w:rsid w:val="00BE3C24"/>
    <w:rsid w:val="00BE4B09"/>
    <w:rsid w:val="00BF0BAF"/>
    <w:rsid w:val="00BF1905"/>
    <w:rsid w:val="00BF2DDA"/>
    <w:rsid w:val="00BF3C0A"/>
    <w:rsid w:val="00BF49C1"/>
    <w:rsid w:val="00BF59CA"/>
    <w:rsid w:val="00BF6D6E"/>
    <w:rsid w:val="00C01767"/>
    <w:rsid w:val="00C02BB3"/>
    <w:rsid w:val="00C03417"/>
    <w:rsid w:val="00C0348D"/>
    <w:rsid w:val="00C0376C"/>
    <w:rsid w:val="00C04C01"/>
    <w:rsid w:val="00C054E7"/>
    <w:rsid w:val="00C05FFC"/>
    <w:rsid w:val="00C11F3F"/>
    <w:rsid w:val="00C15268"/>
    <w:rsid w:val="00C16CFB"/>
    <w:rsid w:val="00C21DD3"/>
    <w:rsid w:val="00C238F6"/>
    <w:rsid w:val="00C27567"/>
    <w:rsid w:val="00C3035B"/>
    <w:rsid w:val="00C32992"/>
    <w:rsid w:val="00C32C74"/>
    <w:rsid w:val="00C409EB"/>
    <w:rsid w:val="00C40F9C"/>
    <w:rsid w:val="00C42564"/>
    <w:rsid w:val="00C43128"/>
    <w:rsid w:val="00C4499A"/>
    <w:rsid w:val="00C50827"/>
    <w:rsid w:val="00C517A8"/>
    <w:rsid w:val="00C529CC"/>
    <w:rsid w:val="00C53423"/>
    <w:rsid w:val="00C6159D"/>
    <w:rsid w:val="00C615EB"/>
    <w:rsid w:val="00C64BDD"/>
    <w:rsid w:val="00C65102"/>
    <w:rsid w:val="00C65E04"/>
    <w:rsid w:val="00C671B0"/>
    <w:rsid w:val="00C7005F"/>
    <w:rsid w:val="00C7089F"/>
    <w:rsid w:val="00C70A40"/>
    <w:rsid w:val="00C72E03"/>
    <w:rsid w:val="00C76301"/>
    <w:rsid w:val="00C807A1"/>
    <w:rsid w:val="00C85562"/>
    <w:rsid w:val="00C86E53"/>
    <w:rsid w:val="00C86F2E"/>
    <w:rsid w:val="00C870C4"/>
    <w:rsid w:val="00C924CD"/>
    <w:rsid w:val="00C9307C"/>
    <w:rsid w:val="00CA094A"/>
    <w:rsid w:val="00CA1097"/>
    <w:rsid w:val="00CA10C4"/>
    <w:rsid w:val="00CA159C"/>
    <w:rsid w:val="00CA43AE"/>
    <w:rsid w:val="00CB0C59"/>
    <w:rsid w:val="00CB1DF3"/>
    <w:rsid w:val="00CB2C2F"/>
    <w:rsid w:val="00CB2F7D"/>
    <w:rsid w:val="00CB3435"/>
    <w:rsid w:val="00CC2A4A"/>
    <w:rsid w:val="00CC2AA6"/>
    <w:rsid w:val="00CC2AB5"/>
    <w:rsid w:val="00CC6EC7"/>
    <w:rsid w:val="00CC7AF1"/>
    <w:rsid w:val="00CD16ED"/>
    <w:rsid w:val="00CD18F4"/>
    <w:rsid w:val="00CD19B5"/>
    <w:rsid w:val="00CD1B4F"/>
    <w:rsid w:val="00CD1BDF"/>
    <w:rsid w:val="00CD207E"/>
    <w:rsid w:val="00CD5EE7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B60"/>
    <w:rsid w:val="00CF1AA3"/>
    <w:rsid w:val="00CF1BED"/>
    <w:rsid w:val="00CF1D16"/>
    <w:rsid w:val="00CF270F"/>
    <w:rsid w:val="00CF5CFF"/>
    <w:rsid w:val="00CF772C"/>
    <w:rsid w:val="00D00E3C"/>
    <w:rsid w:val="00D01A40"/>
    <w:rsid w:val="00D01C01"/>
    <w:rsid w:val="00D02B7E"/>
    <w:rsid w:val="00D04AF9"/>
    <w:rsid w:val="00D04C39"/>
    <w:rsid w:val="00D069D8"/>
    <w:rsid w:val="00D128CD"/>
    <w:rsid w:val="00D16058"/>
    <w:rsid w:val="00D25310"/>
    <w:rsid w:val="00D256C8"/>
    <w:rsid w:val="00D26526"/>
    <w:rsid w:val="00D307B2"/>
    <w:rsid w:val="00D32773"/>
    <w:rsid w:val="00D33979"/>
    <w:rsid w:val="00D33B0F"/>
    <w:rsid w:val="00D34A5D"/>
    <w:rsid w:val="00D34AA6"/>
    <w:rsid w:val="00D3665A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3F"/>
    <w:rsid w:val="00D557A3"/>
    <w:rsid w:val="00D619FA"/>
    <w:rsid w:val="00D62DB9"/>
    <w:rsid w:val="00D6634D"/>
    <w:rsid w:val="00D72D28"/>
    <w:rsid w:val="00D72E55"/>
    <w:rsid w:val="00D77443"/>
    <w:rsid w:val="00D7756C"/>
    <w:rsid w:val="00D77614"/>
    <w:rsid w:val="00D802B8"/>
    <w:rsid w:val="00D81943"/>
    <w:rsid w:val="00D82C19"/>
    <w:rsid w:val="00D84930"/>
    <w:rsid w:val="00D85ABA"/>
    <w:rsid w:val="00D879D7"/>
    <w:rsid w:val="00D87C2B"/>
    <w:rsid w:val="00D9058A"/>
    <w:rsid w:val="00D906CD"/>
    <w:rsid w:val="00D915EA"/>
    <w:rsid w:val="00D94C5B"/>
    <w:rsid w:val="00D96EE0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7E44"/>
    <w:rsid w:val="00DC29E8"/>
    <w:rsid w:val="00DC35B3"/>
    <w:rsid w:val="00DC49FC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3557"/>
    <w:rsid w:val="00DE5BE3"/>
    <w:rsid w:val="00DF1D20"/>
    <w:rsid w:val="00DF1FC7"/>
    <w:rsid w:val="00DF2417"/>
    <w:rsid w:val="00DF2605"/>
    <w:rsid w:val="00DF28AA"/>
    <w:rsid w:val="00DF35CA"/>
    <w:rsid w:val="00DF6EB8"/>
    <w:rsid w:val="00E05EBB"/>
    <w:rsid w:val="00E1000E"/>
    <w:rsid w:val="00E10F8D"/>
    <w:rsid w:val="00E11B43"/>
    <w:rsid w:val="00E12672"/>
    <w:rsid w:val="00E12A97"/>
    <w:rsid w:val="00E12C2D"/>
    <w:rsid w:val="00E1335B"/>
    <w:rsid w:val="00E161FF"/>
    <w:rsid w:val="00E16DBB"/>
    <w:rsid w:val="00E218E6"/>
    <w:rsid w:val="00E21DB5"/>
    <w:rsid w:val="00E24C22"/>
    <w:rsid w:val="00E250FE"/>
    <w:rsid w:val="00E25634"/>
    <w:rsid w:val="00E25B47"/>
    <w:rsid w:val="00E26ADC"/>
    <w:rsid w:val="00E270BE"/>
    <w:rsid w:val="00E35362"/>
    <w:rsid w:val="00E37888"/>
    <w:rsid w:val="00E40FDC"/>
    <w:rsid w:val="00E41DBB"/>
    <w:rsid w:val="00E42083"/>
    <w:rsid w:val="00E44E90"/>
    <w:rsid w:val="00E463A5"/>
    <w:rsid w:val="00E4663E"/>
    <w:rsid w:val="00E47297"/>
    <w:rsid w:val="00E479A3"/>
    <w:rsid w:val="00E56524"/>
    <w:rsid w:val="00E60036"/>
    <w:rsid w:val="00E641B0"/>
    <w:rsid w:val="00E675CE"/>
    <w:rsid w:val="00E67A97"/>
    <w:rsid w:val="00E7076D"/>
    <w:rsid w:val="00E71439"/>
    <w:rsid w:val="00E72C0D"/>
    <w:rsid w:val="00E74038"/>
    <w:rsid w:val="00E74E91"/>
    <w:rsid w:val="00E75450"/>
    <w:rsid w:val="00E76A65"/>
    <w:rsid w:val="00E76D72"/>
    <w:rsid w:val="00E76F47"/>
    <w:rsid w:val="00E770BA"/>
    <w:rsid w:val="00E801F2"/>
    <w:rsid w:val="00E8223E"/>
    <w:rsid w:val="00E8380E"/>
    <w:rsid w:val="00E867D1"/>
    <w:rsid w:val="00E877A7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720A"/>
    <w:rsid w:val="00EA7D04"/>
    <w:rsid w:val="00EB1B10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D55"/>
    <w:rsid w:val="00ED1FF4"/>
    <w:rsid w:val="00ED2824"/>
    <w:rsid w:val="00ED2858"/>
    <w:rsid w:val="00ED70B1"/>
    <w:rsid w:val="00EE2431"/>
    <w:rsid w:val="00EE32AB"/>
    <w:rsid w:val="00EE36DB"/>
    <w:rsid w:val="00EE5E71"/>
    <w:rsid w:val="00EE632F"/>
    <w:rsid w:val="00EE63C0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1103"/>
    <w:rsid w:val="00F01514"/>
    <w:rsid w:val="00F01875"/>
    <w:rsid w:val="00F0249C"/>
    <w:rsid w:val="00F03BC0"/>
    <w:rsid w:val="00F048A5"/>
    <w:rsid w:val="00F07693"/>
    <w:rsid w:val="00F11776"/>
    <w:rsid w:val="00F122D6"/>
    <w:rsid w:val="00F158FE"/>
    <w:rsid w:val="00F15D28"/>
    <w:rsid w:val="00F16B1D"/>
    <w:rsid w:val="00F176E2"/>
    <w:rsid w:val="00F17F20"/>
    <w:rsid w:val="00F21DF6"/>
    <w:rsid w:val="00F24542"/>
    <w:rsid w:val="00F26C92"/>
    <w:rsid w:val="00F26DDF"/>
    <w:rsid w:val="00F26ECE"/>
    <w:rsid w:val="00F27EBA"/>
    <w:rsid w:val="00F30084"/>
    <w:rsid w:val="00F333C4"/>
    <w:rsid w:val="00F33ADA"/>
    <w:rsid w:val="00F3439B"/>
    <w:rsid w:val="00F35022"/>
    <w:rsid w:val="00F37C5C"/>
    <w:rsid w:val="00F4112D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6464"/>
    <w:rsid w:val="00F56488"/>
    <w:rsid w:val="00F56FE5"/>
    <w:rsid w:val="00F57FB9"/>
    <w:rsid w:val="00F617D1"/>
    <w:rsid w:val="00F61925"/>
    <w:rsid w:val="00F61A00"/>
    <w:rsid w:val="00F64619"/>
    <w:rsid w:val="00F6510C"/>
    <w:rsid w:val="00F6530B"/>
    <w:rsid w:val="00F66322"/>
    <w:rsid w:val="00F701B4"/>
    <w:rsid w:val="00F70FEE"/>
    <w:rsid w:val="00F7359D"/>
    <w:rsid w:val="00F77B34"/>
    <w:rsid w:val="00F80189"/>
    <w:rsid w:val="00F830EE"/>
    <w:rsid w:val="00F84E90"/>
    <w:rsid w:val="00F8615C"/>
    <w:rsid w:val="00F8672A"/>
    <w:rsid w:val="00F8689D"/>
    <w:rsid w:val="00F9255D"/>
    <w:rsid w:val="00F977C3"/>
    <w:rsid w:val="00F97855"/>
    <w:rsid w:val="00F97F75"/>
    <w:rsid w:val="00FA2C7A"/>
    <w:rsid w:val="00FA3DC1"/>
    <w:rsid w:val="00FA44A1"/>
    <w:rsid w:val="00FA540A"/>
    <w:rsid w:val="00FA7791"/>
    <w:rsid w:val="00FB267D"/>
    <w:rsid w:val="00FB2EAE"/>
    <w:rsid w:val="00FB3D56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645D"/>
    <w:rsid w:val="00FD1819"/>
    <w:rsid w:val="00FD4EC3"/>
    <w:rsid w:val="00FD5A13"/>
    <w:rsid w:val="00FE06B1"/>
    <w:rsid w:val="00FE34AE"/>
    <w:rsid w:val="00FE4C6C"/>
    <w:rsid w:val="00FE60E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uiPriority w:val="9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1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3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1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uiPriority w:val="99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uiPriority w:val="9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uiPriority w:val="99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uiPriority w:val="99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uiPriority w:val="99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uiPriority w:val="99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uiPriority w:val="99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uiPriority w:val="99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uiPriority w:val="99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uiPriority w:val="99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qFormat/>
    <w:rsid w:val="00795C7D"/>
    <w:rPr>
      <w:b/>
      <w:bCs/>
    </w:rPr>
  </w:style>
  <w:style w:type="paragraph" w:customStyle="1" w:styleId="Podtytugwny">
    <w:name w:val="Podtytuł główny"/>
    <w:basedOn w:val="Normalny"/>
    <w:uiPriority w:val="99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uiPriority w:val="99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uiPriority w:val="99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uiPriority w:val="99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8">
    <w:name w:val="Styl8"/>
    <w:basedOn w:val="Normalny"/>
    <w:rsid w:val="00C7089F"/>
    <w:pPr>
      <w:numPr>
        <w:numId w:val="51"/>
      </w:numPr>
      <w:suppressAutoHyphens/>
      <w:spacing w:before="120" w:after="0" w:line="240" w:lineRule="auto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ksttreci7">
    <w:name w:val="Tekst treści (7)"/>
    <w:link w:val="Teksttreci71"/>
    <w:uiPriority w:val="99"/>
    <w:locked/>
    <w:rsid w:val="00C7089F"/>
    <w:rPr>
      <w:rFonts w:ascii="Arial" w:hAnsi="Arial" w:cs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C7089F"/>
    <w:pPr>
      <w:shd w:val="clear" w:color="auto" w:fill="FFFFFF"/>
      <w:spacing w:after="0" w:line="367" w:lineRule="exact"/>
      <w:ind w:hanging="360"/>
    </w:pPr>
    <w:rPr>
      <w:rFonts w:ascii="Arial" w:hAnsi="Arial" w:cs="Arial"/>
      <w:sz w:val="20"/>
      <w:szCs w:val="20"/>
      <w:lang w:eastAsia="pl-PL"/>
    </w:rPr>
  </w:style>
  <w:style w:type="table" w:customStyle="1" w:styleId="Tabela-Siatka22">
    <w:name w:val="Tabela - Siatka22"/>
    <w:basedOn w:val="Standardowy"/>
    <w:next w:val="Tabela-Siatka"/>
    <w:uiPriority w:val="59"/>
    <w:rsid w:val="0031744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695F2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7CBFD-88AE-443E-809F-52322302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8</Pages>
  <Words>2078</Words>
  <Characters>12474</Characters>
  <Application>Microsoft Office Word</Application>
  <DocSecurity>0</DocSecurity>
  <Lines>103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14523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Mazur Magdalena</cp:lastModifiedBy>
  <cp:revision>82</cp:revision>
  <cp:lastPrinted>2024-03-06T08:31:00Z</cp:lastPrinted>
  <dcterms:created xsi:type="dcterms:W3CDTF">2023-09-13T11:51:00Z</dcterms:created>
  <dcterms:modified xsi:type="dcterms:W3CDTF">2024-11-14T11:39:00Z</dcterms:modified>
</cp:coreProperties>
</file>