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51409" w14:textId="53A9E1C8" w:rsidR="00BD24FD" w:rsidRDefault="00BD24FD" w:rsidP="00D8472B">
      <w:pPr>
        <w:spacing w:after="0" w:line="240" w:lineRule="auto"/>
        <w:rPr>
          <w:rFonts w:ascii="Arial" w:hAnsi="Arial" w:cs="Arial"/>
          <w:b/>
          <w:bCs/>
        </w:rPr>
      </w:pPr>
    </w:p>
    <w:p w14:paraId="077B120B" w14:textId="67FE9090" w:rsidR="001751A5" w:rsidRPr="00972405" w:rsidRDefault="001751A5" w:rsidP="001751A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t>[</w:t>
      </w:r>
      <w:r w:rsidRPr="00BF74E8">
        <w:rPr>
          <w:rFonts w:ascii="Arial" w:hAnsi="Arial" w:cs="Arial"/>
          <w:b/>
        </w:rPr>
        <w:t>Załącznik nr 2</w:t>
      </w:r>
      <w:r w:rsidRPr="00BF74E8">
        <w:rPr>
          <w:rFonts w:ascii="Arial" w:hAnsi="Arial" w:cs="Arial"/>
        </w:rPr>
        <w:t xml:space="preserve"> do Regulaminu postępowania]</w:t>
      </w:r>
    </w:p>
    <w:p w14:paraId="176FEEA4" w14:textId="77777777" w:rsidR="001751A5" w:rsidRPr="00972405" w:rsidRDefault="001751A5" w:rsidP="001751A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</w:rPr>
      </w:pPr>
    </w:p>
    <w:p w14:paraId="3C22B75C" w14:textId="77777777" w:rsidR="001751A5" w:rsidRPr="000B5871" w:rsidRDefault="001751A5" w:rsidP="001751A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</w:rPr>
      </w:pPr>
      <w:r w:rsidRPr="000B5871">
        <w:rPr>
          <w:rFonts w:ascii="Arial" w:hAnsi="Arial" w:cs="Arial"/>
          <w:b/>
        </w:rPr>
        <w:t>FORMULARZ OFERTOWY</w:t>
      </w:r>
    </w:p>
    <w:p w14:paraId="1AE11D97" w14:textId="77777777" w:rsidR="001751A5" w:rsidRPr="00972405" w:rsidRDefault="001751A5" w:rsidP="001751A5">
      <w:pPr>
        <w:spacing w:after="0" w:line="240" w:lineRule="auto"/>
        <w:rPr>
          <w:rFonts w:ascii="Arial" w:hAnsi="Arial" w:cs="Arial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751A5" w:rsidRPr="00972405" w14:paraId="1B836614" w14:textId="77777777" w:rsidTr="001751A5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938E32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Dane Wykonawcy</w:t>
            </w:r>
            <w:r>
              <w:rPr>
                <w:rFonts w:ascii="Arial" w:hAnsi="Arial" w:cs="Arial"/>
                <w:color w:val="FFFFFF" w:themeColor="background1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00D77" w14:textId="77777777" w:rsidR="001751A5" w:rsidRPr="00972405" w:rsidRDefault="001751A5" w:rsidP="001751A5">
            <w:pPr>
              <w:spacing w:after="0" w:line="240" w:lineRule="auto"/>
              <w:ind w:left="497" w:right="1064" w:firstLine="497"/>
              <w:rPr>
                <w:rFonts w:ascii="Arial" w:hAnsi="Arial" w:cs="Arial"/>
              </w:rPr>
            </w:pPr>
          </w:p>
          <w:p w14:paraId="33C15916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7CF29626" w14:textId="77777777" w:rsidTr="001751A5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AEFD2E0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Adres Wykonawcy: </w:t>
            </w:r>
          </w:p>
          <w:p w14:paraId="7D79AB65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kod, miejscowość </w:t>
            </w:r>
          </w:p>
          <w:p w14:paraId="3FB14198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ulica, nr lokalu</w:t>
            </w:r>
          </w:p>
          <w:p w14:paraId="0E2E4075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6B92FC" w14:textId="77777777" w:rsidR="001751A5" w:rsidRPr="00972405" w:rsidRDefault="001751A5" w:rsidP="001751A5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  <w:tr w:rsidR="001751A5" w:rsidRPr="00972405" w14:paraId="7DB8C9E5" w14:textId="77777777" w:rsidTr="001751A5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1773063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487EDC0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356B3667" w14:textId="77777777" w:rsidTr="001751A5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526581E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4F8B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2563CE19" w14:textId="77777777" w:rsidTr="001751A5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D12DC04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740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3EA15124" w14:textId="77777777" w:rsidTr="001751A5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0E6517A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783C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36CB2D69" w14:textId="77777777" w:rsidTr="001751A5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DB2B206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6D8A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B99ECAA" w14:textId="725A6CCD" w:rsidR="001751A5" w:rsidRPr="00EB10CA" w:rsidRDefault="00EB10CA" w:rsidP="00EB10CA">
      <w:pPr>
        <w:ind w:left="284" w:hanging="142"/>
        <w:jc w:val="both"/>
        <w:rPr>
          <w:rFonts w:ascii="Arial" w:hAnsi="Arial" w:cs="Arial"/>
          <w:i/>
          <w:color w:val="548DD4" w:themeColor="text2" w:themeTint="99"/>
          <w:sz w:val="16"/>
        </w:rPr>
      </w:pPr>
      <w:r w:rsidRPr="00EB10CA">
        <w:rPr>
          <w:rFonts w:ascii="Arial" w:hAnsi="Arial" w:cs="Arial"/>
          <w:i/>
          <w:sz w:val="16"/>
        </w:rPr>
        <w:t>* W przypadku złożenia oferty wspólnej należy zaznaczyć, kto jest liderem i podmiotem upoważnionym do reprezentowania pozostałych Wykonawców wspólnie ubiegających się o zakup</w:t>
      </w:r>
    </w:p>
    <w:p w14:paraId="4B18EF3A" w14:textId="77777777" w:rsidR="001751A5" w:rsidRPr="00972405" w:rsidRDefault="001751A5" w:rsidP="001751A5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</w:rPr>
      </w:pPr>
    </w:p>
    <w:p w14:paraId="169E6A20" w14:textId="77777777" w:rsidR="001751A5" w:rsidRPr="00972405" w:rsidRDefault="001751A5" w:rsidP="001751A5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</w:rPr>
      </w:pPr>
      <w:r w:rsidRPr="00972405">
        <w:rPr>
          <w:rFonts w:ascii="Arial" w:hAnsi="Arial" w:cs="Arial"/>
          <w:b/>
        </w:rPr>
        <w:t>PGNiG Obrót Detaliczny sp. z o.o.</w:t>
      </w:r>
    </w:p>
    <w:p w14:paraId="565A103C" w14:textId="77777777" w:rsidR="001751A5" w:rsidRPr="00972405" w:rsidRDefault="001751A5" w:rsidP="001751A5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</w:rPr>
      </w:pPr>
      <w:r w:rsidRPr="00972405">
        <w:rPr>
          <w:rFonts w:ascii="Arial" w:hAnsi="Arial" w:cs="Arial"/>
        </w:rPr>
        <w:t>ul. Jana Kazimierza 3,</w:t>
      </w:r>
    </w:p>
    <w:p w14:paraId="582DB9FE" w14:textId="77777777" w:rsidR="001751A5" w:rsidRPr="00972405" w:rsidRDefault="001751A5" w:rsidP="001751A5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</w:rPr>
      </w:pPr>
      <w:r w:rsidRPr="00972405">
        <w:rPr>
          <w:rFonts w:ascii="Arial" w:hAnsi="Arial" w:cs="Arial"/>
        </w:rPr>
        <w:t>01-248 Warszawa</w:t>
      </w:r>
    </w:p>
    <w:p w14:paraId="6D452A33" w14:textId="77777777" w:rsidR="001751A5" w:rsidRPr="00972405" w:rsidRDefault="001751A5" w:rsidP="001751A5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</w:rPr>
      </w:pPr>
    </w:p>
    <w:p w14:paraId="1170DA12" w14:textId="77777777" w:rsidR="001751A5" w:rsidRPr="00972405" w:rsidRDefault="001751A5" w:rsidP="001751A5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</w:rPr>
      </w:pPr>
      <w:r w:rsidRPr="00972405">
        <w:rPr>
          <w:rFonts w:ascii="Arial" w:eastAsia="Calibri" w:hAnsi="Arial" w:cs="Arial"/>
          <w:b/>
          <w:spacing w:val="20"/>
        </w:rPr>
        <w:t>O F E R T A</w:t>
      </w:r>
    </w:p>
    <w:p w14:paraId="316A9B9D" w14:textId="711C3FF9" w:rsidR="001751A5" w:rsidRPr="00972405" w:rsidRDefault="001751A5" w:rsidP="001751A5">
      <w:pPr>
        <w:spacing w:after="120" w:line="240" w:lineRule="auto"/>
        <w:jc w:val="both"/>
        <w:rPr>
          <w:rFonts w:ascii="Arial" w:eastAsia="Calibri" w:hAnsi="Arial" w:cs="Arial"/>
          <w:i/>
        </w:rPr>
      </w:pPr>
      <w:r w:rsidRPr="00972405">
        <w:rPr>
          <w:rFonts w:ascii="Arial" w:eastAsia="Calibri" w:hAnsi="Arial" w:cs="Arial"/>
        </w:rPr>
        <w:t xml:space="preserve">Nawiązując do Regulaminu postępowania dot. Postępowania o numerze </w:t>
      </w:r>
      <w:r w:rsidR="00F739AD">
        <w:rPr>
          <w:rFonts w:ascii="Arial" w:eastAsia="Calibri" w:hAnsi="Arial" w:cs="Arial"/>
        </w:rPr>
        <w:t>CRZ: </w:t>
      </w:r>
      <w:r w:rsidR="000B5C74" w:rsidRPr="00C36EE0">
        <w:rPr>
          <w:rFonts w:ascii="Arial" w:hAnsi="Arial" w:cs="Arial"/>
        </w:rPr>
        <w:t>NP/OD/24/1131/OD/DRMMMT</w:t>
      </w:r>
      <w:r w:rsidR="00814254">
        <w:rPr>
          <w:rFonts w:ascii="Arial" w:eastAsia="Calibri" w:hAnsi="Arial" w:cs="Arial"/>
        </w:rPr>
        <w:t xml:space="preserve"> </w:t>
      </w:r>
      <w:r w:rsidR="004D4E3E">
        <w:rPr>
          <w:rFonts w:ascii="Arial" w:eastAsia="Calibri" w:hAnsi="Arial" w:cs="Arial"/>
        </w:rPr>
        <w:t>pn</w:t>
      </w:r>
      <w:r>
        <w:rPr>
          <w:rFonts w:ascii="Arial" w:eastAsia="Calibri" w:hAnsi="Arial" w:cs="Arial"/>
        </w:rPr>
        <w:t>.</w:t>
      </w:r>
      <w:r w:rsidRPr="00972405">
        <w:rPr>
          <w:rFonts w:ascii="Arial" w:eastAsia="Calibri" w:hAnsi="Arial" w:cs="Arial"/>
        </w:rPr>
        <w:t xml:space="preserve">: </w:t>
      </w:r>
      <w:r w:rsidR="009C0DF8" w:rsidRPr="009C0DF8">
        <w:rPr>
          <w:rFonts w:ascii="Arial" w:eastAsia="Calibri" w:hAnsi="Arial" w:cs="Arial"/>
        </w:rPr>
        <w:t>„</w:t>
      </w:r>
      <w:r w:rsidR="000B5C74">
        <w:rPr>
          <w:rFonts w:ascii="Arial" w:eastAsia="Calibri" w:hAnsi="Arial" w:cs="Arial"/>
        </w:rPr>
        <w:t>Wykonanie, dostawa i montaż oznakowania zewnętrznego Biur Obsługi Klienta</w:t>
      </w:r>
      <w:r w:rsidR="009C0DF8" w:rsidRPr="009C0DF8">
        <w:rPr>
          <w:rFonts w:ascii="Arial" w:eastAsia="Calibri" w:hAnsi="Arial" w:cs="Arial"/>
        </w:rPr>
        <w:t>”</w:t>
      </w:r>
    </w:p>
    <w:p w14:paraId="61E09CEA" w14:textId="77777777" w:rsidR="001751A5" w:rsidRPr="00972405" w:rsidRDefault="001751A5" w:rsidP="001751A5">
      <w:pPr>
        <w:adjustRightInd w:val="0"/>
        <w:spacing w:after="0" w:line="240" w:lineRule="auto"/>
        <w:rPr>
          <w:rFonts w:ascii="Arial" w:hAnsi="Arial" w:cs="Arial"/>
        </w:rPr>
      </w:pPr>
    </w:p>
    <w:p w14:paraId="00F0B6C5" w14:textId="77777777" w:rsidR="001751A5" w:rsidRPr="00972405" w:rsidRDefault="001751A5" w:rsidP="001751A5">
      <w:pPr>
        <w:adjustRightInd w:val="0"/>
        <w:spacing w:after="0" w:line="240" w:lineRule="auto"/>
        <w:rPr>
          <w:rFonts w:ascii="Arial" w:hAnsi="Arial" w:cs="Arial"/>
        </w:rPr>
      </w:pPr>
      <w:r w:rsidRPr="00972405">
        <w:rPr>
          <w:rFonts w:ascii="Arial" w:hAnsi="Arial" w:cs="Arial"/>
        </w:rPr>
        <w:t>My niżej podpisani działając w imieniu i na rzecz:</w:t>
      </w:r>
    </w:p>
    <w:p w14:paraId="2DA05D6A" w14:textId="77777777" w:rsidR="001751A5" w:rsidRPr="00972405" w:rsidRDefault="001751A5" w:rsidP="001751A5">
      <w:pPr>
        <w:adjustRightInd w:val="0"/>
        <w:spacing w:after="0" w:line="240" w:lineRule="auto"/>
        <w:rPr>
          <w:rFonts w:ascii="Arial" w:hAnsi="Arial" w:cs="Arial"/>
        </w:rPr>
      </w:pPr>
    </w:p>
    <w:p w14:paraId="7C2C67AC" w14:textId="77777777" w:rsidR="001751A5" w:rsidRPr="00972405" w:rsidRDefault="001751A5" w:rsidP="001751A5">
      <w:pPr>
        <w:adjustRightInd w:val="0"/>
        <w:spacing w:after="0" w:line="240" w:lineRule="auto"/>
        <w:rPr>
          <w:rFonts w:ascii="Arial" w:hAnsi="Arial" w:cs="Arial"/>
        </w:rPr>
      </w:pPr>
    </w:p>
    <w:p w14:paraId="4E9237B8" w14:textId="77777777" w:rsidR="001751A5" w:rsidRPr="00972405" w:rsidRDefault="001751A5" w:rsidP="001751A5">
      <w:pPr>
        <w:adjustRightInd w:val="0"/>
        <w:spacing w:after="0" w:line="240" w:lineRule="auto"/>
        <w:rPr>
          <w:rFonts w:ascii="Arial" w:hAnsi="Arial" w:cs="Arial"/>
        </w:rPr>
      </w:pPr>
      <w:r w:rsidRPr="0097240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A70643C" w14:textId="77777777" w:rsidR="001751A5" w:rsidRPr="00972405" w:rsidRDefault="001751A5" w:rsidP="001751A5">
      <w:pPr>
        <w:adjustRightInd w:val="0"/>
        <w:spacing w:after="0" w:line="240" w:lineRule="auto"/>
        <w:jc w:val="center"/>
        <w:rPr>
          <w:rFonts w:ascii="Arial" w:hAnsi="Arial" w:cs="Arial"/>
          <w:i/>
          <w:iCs/>
        </w:rPr>
      </w:pPr>
      <w:r w:rsidRPr="00972405">
        <w:rPr>
          <w:rFonts w:ascii="Arial" w:hAnsi="Arial" w:cs="Arial"/>
          <w:i/>
          <w:iCs/>
        </w:rPr>
        <w:t>(nazwa (firma) i dokładny adr</w:t>
      </w:r>
      <w:r>
        <w:rPr>
          <w:rFonts w:ascii="Arial" w:hAnsi="Arial" w:cs="Arial"/>
          <w:i/>
          <w:iCs/>
        </w:rPr>
        <w:t>es Wykonawcy</w:t>
      </w:r>
      <w:r w:rsidRPr="00972405">
        <w:rPr>
          <w:rFonts w:ascii="Arial" w:hAnsi="Arial" w:cs="Arial"/>
          <w:i/>
          <w:iCs/>
        </w:rPr>
        <w:t xml:space="preserve"> ubiegając</w:t>
      </w:r>
      <w:r>
        <w:rPr>
          <w:rFonts w:ascii="Arial" w:hAnsi="Arial" w:cs="Arial"/>
          <w:i/>
          <w:iCs/>
        </w:rPr>
        <w:t>ego</w:t>
      </w:r>
      <w:r w:rsidRPr="00972405">
        <w:rPr>
          <w:rFonts w:ascii="Arial" w:hAnsi="Arial" w:cs="Arial"/>
          <w:i/>
          <w:iCs/>
        </w:rPr>
        <w:t xml:space="preserve"> się o </w:t>
      </w:r>
      <w:r>
        <w:rPr>
          <w:rFonts w:ascii="Arial" w:hAnsi="Arial" w:cs="Arial"/>
          <w:i/>
          <w:iCs/>
        </w:rPr>
        <w:t>zakup</w:t>
      </w:r>
      <w:r w:rsidRPr="00972405">
        <w:rPr>
          <w:rFonts w:ascii="Arial" w:hAnsi="Arial" w:cs="Arial"/>
          <w:i/>
          <w:iCs/>
        </w:rPr>
        <w:t>)</w:t>
      </w:r>
    </w:p>
    <w:p w14:paraId="24C23C32" w14:textId="77777777" w:rsidR="001751A5" w:rsidRPr="00972405" w:rsidRDefault="001751A5" w:rsidP="001751A5">
      <w:pPr>
        <w:spacing w:after="120"/>
        <w:rPr>
          <w:rFonts w:ascii="Arial" w:eastAsia="Calibri" w:hAnsi="Arial" w:cs="Arial"/>
          <w:b/>
        </w:rPr>
      </w:pPr>
    </w:p>
    <w:p w14:paraId="73CACCF5" w14:textId="06F31082" w:rsidR="00F739AD" w:rsidRPr="00974469" w:rsidRDefault="00F739AD" w:rsidP="00F739AD">
      <w:pPr>
        <w:keepLines/>
        <w:spacing w:after="120" w:line="240" w:lineRule="auto"/>
        <w:jc w:val="both"/>
        <w:rPr>
          <w:rFonts w:ascii="Arial" w:hAnsi="Arial" w:cs="Arial"/>
          <w:b/>
        </w:rPr>
      </w:pPr>
      <w:r w:rsidRPr="001C232D">
        <w:rPr>
          <w:rFonts w:ascii="Arial" w:hAnsi="Arial" w:cs="Arial"/>
          <w:b/>
        </w:rPr>
        <w:t>składamy ofertę w oparciu o informacje wskazane w Formularzu cenowym (Załącznik nr 3 do Regulaminu Postępowania), z zastrzeżeniem, iż finalne rozliczenie między Zamawiającym, a Wykonawcą odbywać się będzie po cenach jednostkowych wskazanych w Formularzu cenowym zgodnie z rzeczywistym zapotrzebowaniem wskazanym w Umowach Wykonawczych, a do Umowy Ramowej zostanie wpisany budżet jaki Zamawiający zamierza przeznaczyć na realizację całego zakupu.</w:t>
      </w:r>
    </w:p>
    <w:p w14:paraId="6178875D" w14:textId="77777777" w:rsidR="001751A5" w:rsidRPr="00972405" w:rsidRDefault="001751A5" w:rsidP="001751A5">
      <w:pPr>
        <w:spacing w:after="120" w:line="240" w:lineRule="auto"/>
        <w:jc w:val="both"/>
        <w:rPr>
          <w:rFonts w:ascii="Arial" w:hAnsi="Arial" w:cs="Arial"/>
          <w:b/>
          <w:lang w:eastAsia="ar-SA"/>
        </w:rPr>
      </w:pPr>
      <w:r w:rsidRPr="00972405">
        <w:rPr>
          <w:rFonts w:ascii="Arial" w:hAnsi="Arial" w:cs="Arial"/>
          <w:b/>
          <w:lang w:eastAsia="ar-SA"/>
        </w:rPr>
        <w:t>Oświadczamy, że:</w:t>
      </w:r>
    </w:p>
    <w:p w14:paraId="67EDDFDC" w14:textId="43C40BCB" w:rsidR="001751A5" w:rsidRPr="00CB0CFC" w:rsidRDefault="001751A5" w:rsidP="001751A5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b/>
          <w:u w:val="single"/>
        </w:rPr>
      </w:pPr>
      <w:r w:rsidRPr="00770B2B">
        <w:rPr>
          <w:rFonts w:ascii="Arial" w:hAnsi="Arial" w:cs="Arial"/>
        </w:rPr>
        <w:t xml:space="preserve">Zapoznaliśmy się z postanowieniami </w:t>
      </w:r>
      <w:r w:rsidR="0057328F" w:rsidRPr="00770B2B">
        <w:rPr>
          <w:rFonts w:ascii="Arial" w:hAnsi="Arial" w:cs="Arial"/>
        </w:rPr>
        <w:t>Regulaminu postępowania w tym w </w:t>
      </w:r>
      <w:r w:rsidRPr="00770B2B">
        <w:rPr>
          <w:rFonts w:ascii="Arial" w:hAnsi="Arial" w:cs="Arial"/>
        </w:rPr>
        <w:t xml:space="preserve">szczególności </w:t>
      </w:r>
      <w:r w:rsidR="00CB0CFC" w:rsidRPr="00770B2B">
        <w:rPr>
          <w:rFonts w:ascii="Arial" w:hAnsi="Arial" w:cs="Arial"/>
        </w:rPr>
        <w:t>O</w:t>
      </w:r>
      <w:r w:rsidRPr="00770B2B">
        <w:rPr>
          <w:rFonts w:ascii="Arial" w:hAnsi="Arial" w:cs="Arial"/>
        </w:rPr>
        <w:t xml:space="preserve">pisem </w:t>
      </w:r>
      <w:r w:rsidR="00CB0CFC" w:rsidRPr="00770B2B">
        <w:rPr>
          <w:rFonts w:ascii="Arial" w:hAnsi="Arial" w:cs="Arial"/>
        </w:rPr>
        <w:t>P</w:t>
      </w:r>
      <w:r w:rsidRPr="00770B2B">
        <w:rPr>
          <w:rFonts w:ascii="Arial" w:hAnsi="Arial" w:cs="Arial"/>
        </w:rPr>
        <w:t xml:space="preserve">rzedmiotu </w:t>
      </w:r>
      <w:r w:rsidR="00CB0CFC" w:rsidRPr="00770B2B">
        <w:rPr>
          <w:rFonts w:ascii="Arial" w:hAnsi="Arial" w:cs="Arial"/>
        </w:rPr>
        <w:t>Za</w:t>
      </w:r>
      <w:r w:rsidR="00770B2B" w:rsidRPr="00770B2B">
        <w:rPr>
          <w:rFonts w:ascii="Arial" w:hAnsi="Arial" w:cs="Arial"/>
        </w:rPr>
        <w:t>kupu</w:t>
      </w:r>
      <w:r w:rsidRPr="00770B2B">
        <w:rPr>
          <w:rFonts w:ascii="Arial" w:hAnsi="Arial" w:cs="Arial"/>
        </w:rPr>
        <w:t xml:space="preserve"> i przyjmujemy je bez zastrzeżeń</w:t>
      </w:r>
      <w:r w:rsidRPr="00CB0CFC">
        <w:rPr>
          <w:rFonts w:ascii="Arial" w:hAnsi="Arial" w:cs="Arial"/>
          <w:b/>
          <w:u w:val="single"/>
        </w:rPr>
        <w:t>.</w:t>
      </w:r>
    </w:p>
    <w:p w14:paraId="2BB1FC66" w14:textId="77777777" w:rsidR="001751A5" w:rsidRPr="00972405" w:rsidRDefault="001751A5" w:rsidP="001751A5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Zdobyliśmy konieczne informacje potrzebne do prawidłowego przygotowania oferty.</w:t>
      </w:r>
    </w:p>
    <w:p w14:paraId="662CAA19" w14:textId="2F5B2616" w:rsidR="001751A5" w:rsidRPr="00770B2B" w:rsidRDefault="001751A5" w:rsidP="001751A5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770B2B">
        <w:rPr>
          <w:rFonts w:ascii="Arial" w:hAnsi="Arial" w:cs="Arial"/>
        </w:rPr>
        <w:t>Zobowiązujemy się do wykonania przedmiotu Zakupu na warunkach i zasadach określonych</w:t>
      </w:r>
      <w:r w:rsidR="00410050" w:rsidRPr="00770B2B">
        <w:rPr>
          <w:rFonts w:ascii="Arial" w:hAnsi="Arial" w:cs="Arial"/>
        </w:rPr>
        <w:t xml:space="preserve"> przez Zamawiającego</w:t>
      </w:r>
      <w:r w:rsidRPr="00770B2B">
        <w:rPr>
          <w:rFonts w:ascii="Arial" w:hAnsi="Arial" w:cs="Arial"/>
        </w:rPr>
        <w:t xml:space="preserve"> w Regulaminie </w:t>
      </w:r>
      <w:r w:rsidR="00410050" w:rsidRPr="00770B2B">
        <w:rPr>
          <w:rFonts w:ascii="Arial" w:hAnsi="Arial" w:cs="Arial"/>
        </w:rPr>
        <w:t>postępowania oraz Opisie Przedmiotu Za</w:t>
      </w:r>
      <w:r w:rsidR="00770B2B" w:rsidRPr="00770B2B">
        <w:rPr>
          <w:rFonts w:ascii="Arial" w:hAnsi="Arial" w:cs="Arial"/>
        </w:rPr>
        <w:t>kupu</w:t>
      </w:r>
      <w:r w:rsidRPr="00770B2B">
        <w:rPr>
          <w:rFonts w:ascii="Arial" w:hAnsi="Arial" w:cs="Arial"/>
        </w:rPr>
        <w:t>.</w:t>
      </w:r>
    </w:p>
    <w:p w14:paraId="5A866124" w14:textId="77777777" w:rsidR="001751A5" w:rsidRPr="00972405" w:rsidRDefault="001751A5" w:rsidP="001751A5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lastRenderedPageBreak/>
        <w:t xml:space="preserve">Akceptujemy wskazany w Regulaminie postępowania </w:t>
      </w:r>
      <w:r w:rsidRPr="00C67095">
        <w:rPr>
          <w:rFonts w:ascii="Arial" w:hAnsi="Arial" w:cs="Arial"/>
        </w:rPr>
        <w:t>90</w:t>
      </w:r>
      <w:r w:rsidRPr="00972405">
        <w:rPr>
          <w:rFonts w:ascii="Arial" w:hAnsi="Arial" w:cs="Arial"/>
          <w:color w:val="548DD4" w:themeColor="text2" w:themeTint="99"/>
        </w:rPr>
        <w:t xml:space="preserve"> </w:t>
      </w:r>
      <w:r w:rsidRPr="00972405">
        <w:rPr>
          <w:rFonts w:ascii="Arial" w:hAnsi="Arial" w:cs="Arial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04976AB" w14:textId="77777777" w:rsidR="001751A5" w:rsidRPr="00972405" w:rsidRDefault="001751A5" w:rsidP="001751A5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4D5A8118" w14:textId="77777777" w:rsidR="001751A5" w:rsidRPr="00972405" w:rsidRDefault="001751A5" w:rsidP="001751A5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Oświadczam/y, że:</w:t>
      </w:r>
    </w:p>
    <w:p w14:paraId="2417630B" w14:textId="77777777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 przekazuję/emy dane osobowe inne niż bezpośrednio nas dotyczące wobec czego: </w:t>
      </w:r>
    </w:p>
    <w:p w14:paraId="303F50FF" w14:textId="77777777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Pr="003C419E">
        <w:rPr>
          <w:rFonts w:ascii="Arial" w:hAnsi="Arial" w:cs="Arial"/>
        </w:rPr>
        <w:t>zakupu</w:t>
      </w:r>
      <w:r w:rsidRPr="003C419E" w:rsidDel="003C419E">
        <w:rPr>
          <w:rFonts w:ascii="Arial" w:hAnsi="Arial" w:cs="Arial"/>
        </w:rPr>
        <w:t xml:space="preserve"> </w:t>
      </w:r>
      <w:r w:rsidRPr="00972405">
        <w:rPr>
          <w:rFonts w:ascii="Arial" w:hAnsi="Arial" w:cs="Arial"/>
        </w:rPr>
        <w:t>w niniejszym post</w:t>
      </w:r>
      <w:r>
        <w:rPr>
          <w:rFonts w:ascii="Arial" w:hAnsi="Arial" w:cs="Arial"/>
        </w:rPr>
        <w:t>ę</w:t>
      </w:r>
      <w:r w:rsidRPr="00972405">
        <w:rPr>
          <w:rFonts w:ascii="Arial" w:hAnsi="Arial" w:cs="Arial"/>
        </w:rPr>
        <w:t xml:space="preserve">powaniu; </w:t>
      </w:r>
    </w:p>
    <w:p w14:paraId="081322BA" w14:textId="7EE2A00C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b) poinformowaliśmy wszystkie osoby fizyczne, których dane zostały przekazane Zamawiającemu w związku z prowadzonym </w:t>
      </w:r>
      <w:r>
        <w:rPr>
          <w:rFonts w:ascii="Arial" w:hAnsi="Arial" w:cs="Arial"/>
        </w:rPr>
        <w:t>P</w:t>
      </w:r>
      <w:r w:rsidRPr="00972405">
        <w:rPr>
          <w:rFonts w:ascii="Arial" w:hAnsi="Arial" w:cs="Arial"/>
        </w:rPr>
        <w:t>ostępowaniem, o przetwarzaniu ich danych osobowych przez Zamawiającego zgodnie z treścią § 1 u</w:t>
      </w:r>
      <w:r w:rsidR="0035211D">
        <w:rPr>
          <w:rFonts w:ascii="Arial" w:hAnsi="Arial" w:cs="Arial"/>
        </w:rPr>
        <w:t xml:space="preserve">st. </w:t>
      </w:r>
      <w:r w:rsidR="00226EDB">
        <w:rPr>
          <w:rFonts w:ascii="Arial" w:hAnsi="Arial" w:cs="Arial"/>
        </w:rPr>
        <w:t>10</w:t>
      </w:r>
      <w:r w:rsidR="007575AC">
        <w:rPr>
          <w:rFonts w:ascii="Arial" w:hAnsi="Arial" w:cs="Arial"/>
        </w:rPr>
        <w:t xml:space="preserve"> </w:t>
      </w:r>
      <w:r w:rsidR="00226EDB">
        <w:rPr>
          <w:rFonts w:ascii="Arial" w:hAnsi="Arial" w:cs="Arial"/>
        </w:rPr>
        <w:t xml:space="preserve">Regulaminu postępowania </w:t>
      </w:r>
      <w:r w:rsidR="0035211D">
        <w:rPr>
          <w:rFonts w:ascii="Arial" w:hAnsi="Arial" w:cs="Arial"/>
        </w:rPr>
        <w:t>oraz Załącznik</w:t>
      </w:r>
      <w:r w:rsidR="007575AC">
        <w:rPr>
          <w:rFonts w:ascii="Arial" w:hAnsi="Arial" w:cs="Arial"/>
        </w:rPr>
        <w:t>ie</w:t>
      </w:r>
      <w:r w:rsidR="0035211D">
        <w:rPr>
          <w:rFonts w:ascii="Arial" w:hAnsi="Arial" w:cs="Arial"/>
        </w:rPr>
        <w:t xml:space="preserve">m nr </w:t>
      </w:r>
      <w:r w:rsidR="00226EDB">
        <w:rPr>
          <w:rFonts w:ascii="Arial" w:hAnsi="Arial" w:cs="Arial"/>
        </w:rPr>
        <w:t>6</w:t>
      </w:r>
      <w:r w:rsidR="007575AC">
        <w:rPr>
          <w:rFonts w:ascii="Arial" w:hAnsi="Arial" w:cs="Arial"/>
        </w:rPr>
        <w:t xml:space="preserve"> </w:t>
      </w:r>
      <w:r w:rsidR="0035211D">
        <w:rPr>
          <w:rFonts w:ascii="Arial" w:hAnsi="Arial" w:cs="Arial"/>
        </w:rPr>
        <w:t>do </w:t>
      </w:r>
      <w:r w:rsidRPr="00972405">
        <w:rPr>
          <w:rFonts w:ascii="Arial" w:hAnsi="Arial" w:cs="Arial"/>
        </w:rPr>
        <w:t xml:space="preserve">Regulaminu postępowania </w:t>
      </w:r>
    </w:p>
    <w:p w14:paraId="6127F61C" w14:textId="77777777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c) zobowiązujemy się do przekazania informacji, w zakresie, o którym mowa pkt b) powyżej, także osobom, których dane zostaną przekazane Zamawiającemu w ww. celu na dalszych etapach Postępowania. </w:t>
      </w:r>
    </w:p>
    <w:p w14:paraId="55198762" w14:textId="77777777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d) Zakres przekazanych danych osobowych obejmuje: …………………………………. </w:t>
      </w:r>
    </w:p>
    <w:p w14:paraId="4F6B9411" w14:textId="77777777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  <w:i/>
          <w:iCs/>
        </w:rPr>
        <w:t xml:space="preserve">[pole uzupełnia Wykonawca wskazując kategorie danych osobowych osób, które zostały przekazane Zamawiającemu, np. imię, nazwisko, stanowisko, służbowe dane kontaktowe]. </w:t>
      </w:r>
    </w:p>
    <w:p w14:paraId="6D1C255E" w14:textId="6B100B93" w:rsidR="001751A5" w:rsidRPr="00972405" w:rsidRDefault="001751A5" w:rsidP="001751A5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 nie przekazujemy danych osobowych innych niż b</w:t>
      </w:r>
      <w:r w:rsidR="0035211D">
        <w:rPr>
          <w:rFonts w:ascii="Arial" w:hAnsi="Arial" w:cs="Arial"/>
        </w:rPr>
        <w:t>ezpośrednio nas dotyczących lub </w:t>
      </w:r>
      <w:r w:rsidRPr="00972405">
        <w:rPr>
          <w:rFonts w:ascii="Arial" w:hAnsi="Arial" w:cs="Arial"/>
        </w:rPr>
        <w:t xml:space="preserve">zachodzi wyłączenie stosowania obowiązku informacyjnego, stosownie do art. 13 ust. 4 lub art. 14 ust. 5 RODO </w:t>
      </w:r>
    </w:p>
    <w:p w14:paraId="6BD27524" w14:textId="77777777" w:rsidR="001751A5" w:rsidRPr="00972405" w:rsidRDefault="001751A5" w:rsidP="001751A5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1751A5" w:rsidRPr="00972405" w14:paraId="10C8EEF6" w14:textId="77777777" w:rsidTr="001751A5">
        <w:trPr>
          <w:jc w:val="center"/>
        </w:trPr>
        <w:tc>
          <w:tcPr>
            <w:tcW w:w="2968" w:type="dxa"/>
          </w:tcPr>
          <w:p w14:paraId="03E4D8CC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 xml:space="preserve">Imię i nazwisko </w:t>
            </w:r>
          </w:p>
        </w:tc>
        <w:tc>
          <w:tcPr>
            <w:tcW w:w="4952" w:type="dxa"/>
          </w:tcPr>
          <w:p w14:paraId="7D5DC12E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5998A5A7" w14:textId="77777777" w:rsidTr="001751A5">
        <w:trPr>
          <w:jc w:val="center"/>
        </w:trPr>
        <w:tc>
          <w:tcPr>
            <w:tcW w:w="2968" w:type="dxa"/>
          </w:tcPr>
          <w:p w14:paraId="0784008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Nazwa podmiotu</w:t>
            </w:r>
          </w:p>
        </w:tc>
        <w:tc>
          <w:tcPr>
            <w:tcW w:w="4952" w:type="dxa"/>
          </w:tcPr>
          <w:p w14:paraId="6E15E900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732560B8" w14:textId="77777777" w:rsidTr="001751A5">
        <w:trPr>
          <w:jc w:val="center"/>
        </w:trPr>
        <w:tc>
          <w:tcPr>
            <w:tcW w:w="2968" w:type="dxa"/>
          </w:tcPr>
          <w:p w14:paraId="5017CCDC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Adres</w:t>
            </w:r>
          </w:p>
        </w:tc>
        <w:tc>
          <w:tcPr>
            <w:tcW w:w="4952" w:type="dxa"/>
          </w:tcPr>
          <w:p w14:paraId="3C1B01EB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60E1EDF9" w14:textId="77777777" w:rsidTr="001751A5">
        <w:trPr>
          <w:jc w:val="center"/>
        </w:trPr>
        <w:tc>
          <w:tcPr>
            <w:tcW w:w="2968" w:type="dxa"/>
          </w:tcPr>
          <w:p w14:paraId="7BFC7690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Nr faks</w:t>
            </w:r>
          </w:p>
        </w:tc>
        <w:tc>
          <w:tcPr>
            <w:tcW w:w="4952" w:type="dxa"/>
          </w:tcPr>
          <w:p w14:paraId="1F5D7F1B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240B8EA9" w14:textId="77777777" w:rsidTr="001751A5">
        <w:trPr>
          <w:trHeight w:val="70"/>
          <w:jc w:val="center"/>
        </w:trPr>
        <w:tc>
          <w:tcPr>
            <w:tcW w:w="2968" w:type="dxa"/>
          </w:tcPr>
          <w:p w14:paraId="56734804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Nr telefonu</w:t>
            </w:r>
          </w:p>
        </w:tc>
        <w:tc>
          <w:tcPr>
            <w:tcW w:w="4952" w:type="dxa"/>
          </w:tcPr>
          <w:p w14:paraId="1F9EA423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664F8978" w14:textId="77777777" w:rsidTr="001751A5">
        <w:trPr>
          <w:jc w:val="center"/>
        </w:trPr>
        <w:tc>
          <w:tcPr>
            <w:tcW w:w="2968" w:type="dxa"/>
          </w:tcPr>
          <w:p w14:paraId="6A6CA8DB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Adres e-mail</w:t>
            </w:r>
          </w:p>
        </w:tc>
        <w:tc>
          <w:tcPr>
            <w:tcW w:w="4952" w:type="dxa"/>
          </w:tcPr>
          <w:p w14:paraId="6596D3F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6E3940E" w14:textId="65FC3595" w:rsidR="001751A5" w:rsidRPr="00972405" w:rsidRDefault="001751A5" w:rsidP="003F5D18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4E04B4CC" w14:textId="77777777" w:rsidR="001751A5" w:rsidRPr="00972405" w:rsidRDefault="001751A5" w:rsidP="001751A5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Na  ...  kolejno ponumerowanych stronach składamy ofertę, złożoną z:</w:t>
      </w:r>
    </w:p>
    <w:p w14:paraId="2598C47C" w14:textId="77777777" w:rsidR="001751A5" w:rsidRPr="00972405" w:rsidRDefault="001751A5" w:rsidP="001751A5">
      <w:pPr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contextualSpacing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………………………………….......................................................................................</w:t>
      </w:r>
    </w:p>
    <w:p w14:paraId="70B6A2BC" w14:textId="77777777" w:rsidR="001751A5" w:rsidRPr="00972405" w:rsidRDefault="001751A5" w:rsidP="001751A5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1134" w:hanging="567"/>
        <w:contextualSpacing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98DF066" w14:textId="77777777" w:rsidR="001751A5" w:rsidRPr="00972405" w:rsidRDefault="001751A5" w:rsidP="001751A5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1751A5" w:rsidRPr="00972405" w14:paraId="1FC6E01B" w14:textId="77777777" w:rsidTr="001751A5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54C3453" w14:textId="77777777" w:rsidR="001751A5" w:rsidRPr="0097240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154" w:type="pct"/>
            <w:vAlign w:val="center"/>
          </w:tcPr>
          <w:p w14:paraId="178021A2" w14:textId="77777777" w:rsidR="001751A5" w:rsidRPr="0097240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996F049" w14:textId="77777777" w:rsidR="001751A5" w:rsidRPr="0097240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Podpis(y) osoby(osób) uprawnionej</w:t>
            </w:r>
            <w:r w:rsidRPr="00972405" w:rsidDel="000F6600">
              <w:rPr>
                <w:rFonts w:ascii="Arial" w:hAnsi="Arial" w:cs="Arial"/>
                <w:bCs/>
              </w:rPr>
              <w:t xml:space="preserve"> </w:t>
            </w:r>
            <w:r w:rsidRPr="00972405">
              <w:rPr>
                <w:rFonts w:ascii="Arial" w:hAnsi="Arial" w:cs="Arial"/>
                <w:bCs/>
              </w:rPr>
              <w:t>(ych)</w:t>
            </w:r>
          </w:p>
        </w:tc>
        <w:tc>
          <w:tcPr>
            <w:tcW w:w="937" w:type="pct"/>
            <w:vAlign w:val="center"/>
          </w:tcPr>
          <w:p w14:paraId="1E8CEF59" w14:textId="77777777" w:rsidR="001751A5" w:rsidRPr="00972405" w:rsidRDefault="0057328F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Miejscowość i </w:t>
            </w:r>
            <w:r w:rsidR="001751A5" w:rsidRPr="00972405">
              <w:rPr>
                <w:rFonts w:ascii="Arial" w:hAnsi="Arial" w:cs="Arial"/>
                <w:bCs/>
              </w:rPr>
              <w:t>data</w:t>
            </w:r>
          </w:p>
        </w:tc>
      </w:tr>
      <w:tr w:rsidR="001751A5" w:rsidRPr="00972405" w14:paraId="2CC2CF42" w14:textId="77777777" w:rsidTr="001751A5">
        <w:trPr>
          <w:cantSplit/>
          <w:trHeight w:val="674"/>
          <w:jc w:val="center"/>
        </w:trPr>
        <w:tc>
          <w:tcPr>
            <w:tcW w:w="307" w:type="pct"/>
          </w:tcPr>
          <w:p w14:paraId="2B903D2F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54" w:type="pct"/>
          </w:tcPr>
          <w:p w14:paraId="5787F197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4C0C91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2" w:type="pct"/>
          </w:tcPr>
          <w:p w14:paraId="218AE0EF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37" w:type="pct"/>
          </w:tcPr>
          <w:p w14:paraId="67E3E486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4895E401" w14:textId="77777777" w:rsidR="001751A5" w:rsidRDefault="001751A5" w:rsidP="001751A5">
      <w:pPr>
        <w:ind w:left="1418"/>
        <w:contextualSpacing/>
        <w:jc w:val="right"/>
        <w:rPr>
          <w:rFonts w:ascii="Arial" w:hAnsi="Arial" w:cs="Arial"/>
        </w:rPr>
      </w:pPr>
    </w:p>
    <w:p w14:paraId="3856BE3A" w14:textId="77777777" w:rsidR="006C6D79" w:rsidRDefault="001751A5" w:rsidP="002C1141">
      <w:pPr>
        <w:spacing w:after="0" w:line="240" w:lineRule="auto"/>
        <w:jc w:val="right"/>
        <w:rPr>
          <w:rFonts w:ascii="Arial" w:hAnsi="Arial" w:cs="Arial"/>
        </w:rPr>
        <w:sectPr w:rsidR="006C6D79" w:rsidSect="005319AD">
          <w:pgSz w:w="11920" w:h="16840"/>
          <w:pgMar w:top="1304" w:right="1304" w:bottom="1304" w:left="1304" w:header="720" w:footer="720" w:gutter="0"/>
          <w:cols w:space="720"/>
          <w:noEndnote/>
          <w:docGrid w:linePitch="299"/>
        </w:sectPr>
      </w:pPr>
      <w:r>
        <w:rPr>
          <w:rFonts w:ascii="Arial" w:hAnsi="Arial" w:cs="Arial"/>
        </w:rPr>
        <w:br w:type="page"/>
      </w:r>
    </w:p>
    <w:p w14:paraId="2D6BA34A" w14:textId="3587DDDA" w:rsidR="00F704D9" w:rsidRDefault="00F704D9" w:rsidP="002C1141">
      <w:pPr>
        <w:spacing w:after="0" w:line="240" w:lineRule="auto"/>
        <w:jc w:val="right"/>
        <w:rPr>
          <w:rFonts w:ascii="Arial" w:hAnsi="Arial" w:cs="Arial"/>
        </w:rPr>
      </w:pPr>
      <w:r w:rsidRPr="00F111DA">
        <w:rPr>
          <w:rFonts w:ascii="Arial" w:hAnsi="Arial" w:cs="Arial"/>
        </w:rPr>
        <w:lastRenderedPageBreak/>
        <w:t>[</w:t>
      </w:r>
      <w:r w:rsidRPr="00F111DA">
        <w:rPr>
          <w:rFonts w:ascii="Arial" w:hAnsi="Arial" w:cs="Arial"/>
          <w:b/>
        </w:rPr>
        <w:t xml:space="preserve">Załącznik nr </w:t>
      </w:r>
      <w:r w:rsidR="002C1141">
        <w:rPr>
          <w:rFonts w:ascii="Arial" w:hAnsi="Arial" w:cs="Arial"/>
          <w:b/>
        </w:rPr>
        <w:t>3</w:t>
      </w:r>
      <w:r w:rsidRPr="00F111DA">
        <w:rPr>
          <w:rFonts w:ascii="Arial" w:hAnsi="Arial" w:cs="Arial"/>
        </w:rPr>
        <w:t xml:space="preserve"> do Regulaminu postępowania]</w:t>
      </w:r>
    </w:p>
    <w:p w14:paraId="47B41684" w14:textId="233BBAB6" w:rsidR="00F739AD" w:rsidRDefault="00F739AD" w:rsidP="002C1141">
      <w:pPr>
        <w:spacing w:after="0" w:line="240" w:lineRule="auto"/>
        <w:jc w:val="right"/>
        <w:rPr>
          <w:rFonts w:ascii="Arial" w:hAnsi="Arial" w:cs="Arial"/>
        </w:rPr>
      </w:pPr>
    </w:p>
    <w:p w14:paraId="59097776" w14:textId="77777777" w:rsidR="008C1E5D" w:rsidRPr="008C1E5D" w:rsidRDefault="008C1E5D" w:rsidP="008C1E5D">
      <w:pPr>
        <w:spacing w:before="100" w:beforeAutospacing="1" w:after="100" w:afterAutospacing="1"/>
        <w:jc w:val="center"/>
        <w:rPr>
          <w:rFonts w:ascii="Arial" w:hAnsi="Arial" w:cs="Arial"/>
          <w:color w:val="000000"/>
          <w:sz w:val="24"/>
          <w:lang w:eastAsia="pl-PL"/>
        </w:rPr>
      </w:pPr>
      <w:bookmarkStart w:id="0" w:name="_GoBack"/>
      <w:bookmarkEnd w:id="0"/>
      <w:r w:rsidRPr="008C1E5D">
        <w:rPr>
          <w:rFonts w:ascii="Arial" w:hAnsi="Arial" w:cs="Arial"/>
          <w:b/>
          <w:bCs/>
          <w:color w:val="000000"/>
          <w:sz w:val="24"/>
          <w:lang w:eastAsia="pl-PL"/>
        </w:rPr>
        <w:t xml:space="preserve">Formularz cenowy 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8C1E5D" w:rsidRPr="008C1E5D" w14:paraId="2F743CA5" w14:textId="77777777" w:rsidTr="00B459D4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B38CC06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F7DA12" w14:textId="77777777" w:rsidR="008C1E5D" w:rsidRPr="008C1E5D" w:rsidRDefault="008C1E5D" w:rsidP="008C1E5D">
            <w:pPr>
              <w:spacing w:after="0" w:line="240" w:lineRule="auto"/>
              <w:ind w:left="497" w:right="1064" w:firstLine="49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B75C0DA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C1E5D" w:rsidRPr="008C1E5D" w14:paraId="76E0E4B1" w14:textId="77777777" w:rsidTr="00B459D4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9474A6E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5EFF122F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7A698610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>ulica, nr lokalu</w:t>
            </w:r>
          </w:p>
          <w:p w14:paraId="3D4910B8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1334E4" w14:textId="77777777" w:rsidR="008C1E5D" w:rsidRPr="008C1E5D" w:rsidRDefault="008C1E5D" w:rsidP="008C1E5D">
            <w:pPr>
              <w:spacing w:after="0" w:line="240" w:lineRule="auto"/>
              <w:ind w:right="106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C1E5D" w:rsidRPr="008C1E5D" w14:paraId="787EA410" w14:textId="77777777" w:rsidTr="00B459D4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CB260A6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2328E01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C1E5D" w:rsidRPr="008C1E5D" w14:paraId="3503A000" w14:textId="77777777" w:rsidTr="00B459D4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D68E2A3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658D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C1E5D" w:rsidRPr="008C1E5D" w14:paraId="3BDDA745" w14:textId="77777777" w:rsidTr="00B459D4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71DE84E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DD0B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C1E5D" w:rsidRPr="008C1E5D" w14:paraId="12F6C928" w14:textId="77777777" w:rsidTr="00B459D4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166C55A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8C1E5D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F759" w14:textId="77777777" w:rsidR="008C1E5D" w:rsidRPr="008C1E5D" w:rsidRDefault="008C1E5D" w:rsidP="008C1E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08FC35F" w14:textId="77777777" w:rsidR="008C1E5D" w:rsidRPr="008C1E5D" w:rsidRDefault="008C1E5D" w:rsidP="008C1E5D">
      <w:pPr>
        <w:shd w:val="clear" w:color="auto" w:fill="FFFFFF"/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8C1E5D">
        <w:rPr>
          <w:rFonts w:ascii="Arial" w:hAnsi="Arial" w:cs="Arial"/>
          <w:sz w:val="20"/>
          <w:szCs w:val="20"/>
        </w:rPr>
        <w:t>Ubiegając się o zamówienie na: „</w:t>
      </w:r>
      <w:r w:rsidRPr="008C1E5D">
        <w:rPr>
          <w:rFonts w:ascii="Arial" w:eastAsia="Calibri" w:hAnsi="Arial" w:cs="Arial"/>
          <w:b/>
          <w:sz w:val="20"/>
          <w:szCs w:val="20"/>
        </w:rPr>
        <w:t>Wykonanie, dostawa i montaż oznakowania zewnętrznego Biur Obsługi Klienta” NP/OD/24/1131/OD/DRMMMT</w:t>
      </w:r>
      <w:r w:rsidRPr="008C1E5D">
        <w:rPr>
          <w:rFonts w:ascii="Arial" w:hAnsi="Arial" w:cs="Arial"/>
          <w:sz w:val="20"/>
          <w:szCs w:val="20"/>
        </w:rPr>
        <w:t xml:space="preserve"> oświadczamy, że oferujemy następujące ceny za wykonanie przedmiotu Zakupu: </w:t>
      </w:r>
    </w:p>
    <w:p w14:paraId="4646E40F" w14:textId="77777777" w:rsidR="008C1E5D" w:rsidRPr="008C1E5D" w:rsidRDefault="008C1E5D" w:rsidP="008C1E5D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W w:w="14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4221"/>
        <w:gridCol w:w="1418"/>
        <w:gridCol w:w="1417"/>
        <w:gridCol w:w="972"/>
        <w:gridCol w:w="1276"/>
        <w:gridCol w:w="1278"/>
        <w:gridCol w:w="1276"/>
        <w:gridCol w:w="1276"/>
        <w:gridCol w:w="1276"/>
      </w:tblGrid>
      <w:tr w:rsidR="008C1E5D" w:rsidRPr="008C1E5D" w14:paraId="46A8B7A9" w14:textId="77777777" w:rsidTr="00B459D4">
        <w:trPr>
          <w:trHeight w:val="900"/>
        </w:trPr>
        <w:tc>
          <w:tcPr>
            <w:tcW w:w="472" w:type="dxa"/>
            <w:shd w:val="clear" w:color="000000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7F768" w14:textId="77777777" w:rsidR="008C1E5D" w:rsidRPr="008C1E5D" w:rsidRDefault="008C1E5D" w:rsidP="008C1E5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-US"/>
              </w:rPr>
              <w:t>Lp.</w:t>
            </w:r>
          </w:p>
        </w:tc>
        <w:tc>
          <w:tcPr>
            <w:tcW w:w="4221" w:type="dxa"/>
            <w:shd w:val="clear" w:color="000000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B1018" w14:textId="77777777" w:rsidR="008C1E5D" w:rsidRPr="008C1E5D" w:rsidRDefault="008C1E5D" w:rsidP="008C1E5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-US"/>
              </w:rPr>
              <w:t>Opis/ Element podlegający wycenie</w:t>
            </w:r>
          </w:p>
        </w:tc>
        <w:tc>
          <w:tcPr>
            <w:tcW w:w="1418" w:type="dxa"/>
            <w:shd w:val="clear" w:color="000000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55537" w14:textId="77777777" w:rsidR="008C1E5D" w:rsidRPr="008C1E5D" w:rsidRDefault="008C1E5D" w:rsidP="008C1E5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-US"/>
              </w:rPr>
              <w:t>wymiar szerokość (w mm)</w:t>
            </w:r>
          </w:p>
        </w:tc>
        <w:tc>
          <w:tcPr>
            <w:tcW w:w="1417" w:type="dxa"/>
            <w:shd w:val="clear" w:color="000000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2F96C" w14:textId="77777777" w:rsidR="008C1E5D" w:rsidRPr="008C1E5D" w:rsidRDefault="008C1E5D" w:rsidP="008C1E5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Wymiar długość/wysokość  (w mm)</w:t>
            </w:r>
          </w:p>
        </w:tc>
        <w:tc>
          <w:tcPr>
            <w:tcW w:w="972" w:type="dxa"/>
            <w:shd w:val="clear" w:color="000000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760EE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  <w:lang w:val="en-US"/>
              </w:rPr>
              <w:t>Jednostka</w:t>
            </w:r>
          </w:p>
          <w:p w14:paraId="134E42E3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  <w:lang w:val="en-US"/>
              </w:rPr>
              <w:t>[A]</w:t>
            </w:r>
          </w:p>
        </w:tc>
        <w:tc>
          <w:tcPr>
            <w:tcW w:w="1276" w:type="dxa"/>
            <w:shd w:val="clear" w:color="000000" w:fill="0070C0"/>
            <w:vAlign w:val="center"/>
          </w:tcPr>
          <w:p w14:paraId="3C68A953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Cena jednostkowa (zgodna z podaną jednostką) NETTO</w:t>
            </w:r>
          </w:p>
          <w:p w14:paraId="1634AB19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[B]</w:t>
            </w:r>
          </w:p>
        </w:tc>
        <w:tc>
          <w:tcPr>
            <w:tcW w:w="1278" w:type="dxa"/>
            <w:shd w:val="clear" w:color="000000" w:fill="0070C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949EAB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Przewidywana ilość podana w zadanej jednostce</w:t>
            </w:r>
          </w:p>
          <w:p w14:paraId="4997F5FD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 xml:space="preserve"> [C]*</w:t>
            </w:r>
          </w:p>
        </w:tc>
        <w:tc>
          <w:tcPr>
            <w:tcW w:w="1276" w:type="dxa"/>
            <w:shd w:val="clear" w:color="000000" w:fill="0070C0"/>
          </w:tcPr>
          <w:p w14:paraId="65C4CC17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Cena w pln NETTO [D=BxC]</w:t>
            </w:r>
          </w:p>
        </w:tc>
        <w:tc>
          <w:tcPr>
            <w:tcW w:w="1276" w:type="dxa"/>
            <w:shd w:val="clear" w:color="000000" w:fill="0070C0"/>
            <w:vAlign w:val="center"/>
          </w:tcPr>
          <w:p w14:paraId="49D67EBF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Zastosowana stawka podatku VAT</w:t>
            </w:r>
          </w:p>
          <w:p w14:paraId="44C950E9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[E]</w:t>
            </w:r>
          </w:p>
        </w:tc>
        <w:tc>
          <w:tcPr>
            <w:tcW w:w="1276" w:type="dxa"/>
            <w:shd w:val="clear" w:color="000000" w:fill="0070C0"/>
            <w:vAlign w:val="center"/>
          </w:tcPr>
          <w:p w14:paraId="7A31C738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Cena jednostkowa (zgodna z podaną jednostką) BRUTTO</w:t>
            </w:r>
          </w:p>
          <w:p w14:paraId="62B4A19C" w14:textId="77777777" w:rsidR="008C1E5D" w:rsidRPr="008C1E5D" w:rsidRDefault="008C1E5D" w:rsidP="008C1E5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C1E5D">
              <w:rPr>
                <w:b/>
                <w:bCs/>
                <w:color w:val="FFFFFF"/>
                <w:sz w:val="20"/>
                <w:szCs w:val="20"/>
              </w:rPr>
              <w:t>[F=DxE]</w:t>
            </w:r>
          </w:p>
        </w:tc>
      </w:tr>
      <w:tr w:rsidR="008C1E5D" w:rsidRPr="008C1E5D" w14:paraId="36122D83" w14:textId="77777777" w:rsidTr="00B459D4">
        <w:trPr>
          <w:trHeight w:val="300"/>
        </w:trPr>
        <w:tc>
          <w:tcPr>
            <w:tcW w:w="14882" w:type="dxa"/>
            <w:gridSpan w:val="10"/>
          </w:tcPr>
          <w:p w14:paraId="519AAE01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W koszcie poszczególnych pozycji 1-36 należy ująć całkowitą wartość niżej wymienionych prac:</w:t>
            </w: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C1E5D">
              <w:rPr>
                <w:rFonts w:ascii="Arial" w:hAnsi="Arial" w:cs="Arial"/>
                <w:b/>
                <w:color w:val="FF0000"/>
                <w:sz w:val="20"/>
                <w:szCs w:val="20"/>
              </w:rPr>
              <w:t>1. produkcja nośników o wymiarach zaakceptowanych przez Zamawiającego</w:t>
            </w:r>
            <w:r w:rsidRPr="008C1E5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  <w:t>2. demontaż i utylizacja starych nośników poprzedzona przeprowadzeniem prac remontowo – porządkowych w zakresie niezbędnym do montażu nowych nośników</w:t>
            </w:r>
            <w:r w:rsidRPr="008C1E5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  <w:t>3. montaż nowych nośników</w:t>
            </w:r>
          </w:p>
        </w:tc>
      </w:tr>
      <w:tr w:rsidR="008C1E5D" w:rsidRPr="008C1E5D" w14:paraId="0020009A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8C990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9846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z aluminium „płaska”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8932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2C43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E6BE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168DD19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F281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FA29D3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C7698D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CD2DAC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96A7DB7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3D488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D5548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Tabliczka godzinowa z aluminium „płaska”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D4DE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33B5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220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94D7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390D3FE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9FFF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33BDD8F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53A1A1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108607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F8AAA73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5BB4F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F99C5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z aluminium „płaska”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AECC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9D8A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730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909B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34E54CF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5DFF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512DF0D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A7CD6A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2436BC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98D9BE1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9F2F8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ACADE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z aluminium „zaokrąglona”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5780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A3BB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0FA6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09F1FF2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56F0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E122C4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A3A530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A8EF65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3D2B3EB5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207FD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95B7E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Tabliczka godzinowa z aluminium „zaokrąglona”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7976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9730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220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F07D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7D7BDE5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D0AAB" w14:textId="77777777" w:rsidR="008C1E5D" w:rsidRPr="008C1E5D" w:rsidDel="0030195F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535F06F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F9BA23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0AC4DA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EA307A9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116D16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2BBD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Tabliczka godzinowa z folii naklejana na drzwi zgodnie ze specyfikacją w OPZ pkt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CC83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A177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220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3D5A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10E826D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697F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49FB4D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DEA8AF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9E1987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44F60E3D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9D6F3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8328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z aluminium „zaokrąglona”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6F71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271A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730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F831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6803E3C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59FB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20CC3D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EC2B85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F26F79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7DE30E9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D09A9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86784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z foli naklejana na drzwi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82BF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B63B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C69A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0FCDD1C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6B72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4DC716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7F6BB3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F799F3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191F7BE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7475D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9AA20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z foli naklejana na drzwi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08AA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5153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730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AECC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73CAE21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515F8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51CBAF8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E19282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625574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5E82D4C" w14:textId="77777777" w:rsidTr="00B459D4">
        <w:trPr>
          <w:trHeight w:val="54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D9E94D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7E811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Wariant B (zgodnie ze specyfikacją 8.9.1.) wykonana z plexiglass 5mm  zgodnie ze specyfikacją w OPZ pkt. 2.1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EBDC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2460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5DEE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58F5F62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0F7A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D59B86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6052A0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F2B299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3FCB50BE" w14:textId="77777777" w:rsidTr="00B459D4">
        <w:trPr>
          <w:trHeight w:val="54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E9E8B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4FD7C" w14:textId="77777777" w:rsidR="008C1E5D" w:rsidRPr="008C1E5D" w:rsidRDefault="008C1E5D" w:rsidP="008C1E5D">
            <w:pPr>
              <w:rPr>
                <w:rFonts w:ascii="Arial" w:hAnsi="Arial" w:cs="Arial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firmowa Wariant B (zgodnie ze specyfikacją 8.9.1.) wykonana z plexiglass 5mm  zgodnie ze specyfikacją w OPZ pkt. 2.1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D405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AD9B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730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0436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3B77EB7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01A0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D435F6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CB0AD1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0EE449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F6BB125" w14:textId="77777777" w:rsidTr="00B459D4">
        <w:trPr>
          <w:trHeight w:val="54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55FB6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5CF63" w14:textId="77777777" w:rsidR="008C1E5D" w:rsidRPr="008C1E5D" w:rsidRDefault="008C1E5D" w:rsidP="008C1E5D">
            <w:pPr>
              <w:rPr>
                <w:rFonts w:ascii="Arial" w:hAnsi="Arial" w:cs="Arial"/>
                <w:sz w:val="20"/>
                <w:szCs w:val="20"/>
              </w:rPr>
            </w:pPr>
            <w:r w:rsidRPr="008C1E5D">
              <w:rPr>
                <w:rFonts w:ascii="Arial" w:hAnsi="Arial" w:cs="Arial"/>
                <w:sz w:val="20"/>
                <w:szCs w:val="20"/>
              </w:rPr>
              <w:t>Trójflagowy ciąg: 3 maszty 8 m w kolorze białym + 3 systemy do ich posadowienia wraz z ich montażem (posadowieniem) zgodnie ze specyfikacją w OPZ pkt. 2.2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1F5F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6A97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07A8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1 komplet (3 maszty +3 kotwy +kompleksowy montaż)</w:t>
            </w:r>
          </w:p>
        </w:tc>
        <w:tc>
          <w:tcPr>
            <w:tcW w:w="1276" w:type="dxa"/>
          </w:tcPr>
          <w:p w14:paraId="5408376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3098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8D1F52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B5F8D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1706C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1E5D" w:rsidRPr="008C1E5D" w14:paraId="73567FFF" w14:textId="77777777" w:rsidTr="00B459D4">
        <w:trPr>
          <w:trHeight w:val="48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7C2C3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7A97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Trójflagowy ciąg: 3 maszty 5 m w kolorze białym </w:t>
            </w:r>
            <w:r w:rsidRPr="008C1E5D">
              <w:rPr>
                <w:rFonts w:ascii="Arial" w:hAnsi="Arial" w:cs="Arial"/>
                <w:sz w:val="20"/>
                <w:szCs w:val="20"/>
              </w:rPr>
              <w:t xml:space="preserve">+ 3 systemy do ich posadowienia wraz z ich montażem (posadowieniem) </w:t>
            </w: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ze specyfikacją w OPZ pkt. </w:t>
            </w:r>
            <w:r w:rsidRPr="008C1E5D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C8F3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F4D8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D38F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1 komplet (3 maszty +3 kotwy +kompleksowy montaż)</w:t>
            </w:r>
          </w:p>
        </w:tc>
        <w:tc>
          <w:tcPr>
            <w:tcW w:w="1276" w:type="dxa"/>
          </w:tcPr>
          <w:p w14:paraId="338E185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7C00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49FB0C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4CA3A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2FC2F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1E5D" w:rsidRPr="008C1E5D" w14:paraId="0CDD922A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961EE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ED0E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Trójflagowy ciąg: 6 flag zgodnie ze specyfikacją w OPZ pkt. </w:t>
            </w:r>
            <w:r w:rsidRPr="008C1E5D">
              <w:rPr>
                <w:rFonts w:ascii="Arial" w:hAnsi="Arial" w:cs="Arial"/>
                <w:sz w:val="20"/>
                <w:szCs w:val="20"/>
              </w:rPr>
              <w:t>2.2 (2 x trójflagowy ciąg)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05DB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9349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3544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(6 poj. flagi)</w:t>
            </w:r>
          </w:p>
        </w:tc>
        <w:tc>
          <w:tcPr>
            <w:tcW w:w="1276" w:type="dxa"/>
          </w:tcPr>
          <w:p w14:paraId="1C95165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5D1D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0ECF98E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D294BB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44B03C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6AFD4E0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CFBB3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0BC78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Trójflagowy ciąg: 6 flag zgodnie ze specyfikacją w OPZ pkt. </w:t>
            </w:r>
            <w:r w:rsidRPr="008C1E5D">
              <w:rPr>
                <w:rFonts w:ascii="Arial" w:hAnsi="Arial" w:cs="Arial"/>
                <w:sz w:val="20"/>
                <w:szCs w:val="20"/>
              </w:rPr>
              <w:t>2.2 (2 x trójflagowy ciąg)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B3B8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1350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6C3F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9B1F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(6 poj. flagi)</w:t>
            </w:r>
          </w:p>
        </w:tc>
        <w:tc>
          <w:tcPr>
            <w:tcW w:w="1276" w:type="dxa"/>
          </w:tcPr>
          <w:p w14:paraId="2D8DA15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307B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30FC603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D03B1D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1CA3DC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C56AE1E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68564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83C7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Kaseton dwustronny „zaokrąglony - obły”  zgodnie ze specyfikacją w OPZ pkt. 2.3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3C99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8859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9911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48C0628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14F1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3C93914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439109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C3D078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2F0725C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9A33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868B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Kaseton dwustronny „płaski”  zgodnie ze specyfikacją w OPZ pkt. 2.3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0718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09C5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9998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403C29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DAA1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183493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49D7FE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9418DF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C60134C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FF24A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C391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Kaseton jednostronny  „płaski”  zgodnie ze specyfikacją w OPZ pkt. 2.3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184D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20CE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63A9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1FC1653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4C85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49642C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38D936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95DBE7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21577573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13C6E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7F824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Pylon zgodnie ze specyfikacją w OPZ pkt. 2.4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C74F0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0749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6DBD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515DA0E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27BD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4848F6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C7DA4F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B2EE6C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7280860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16F81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5F809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48A0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F12E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Zachowana proporcja wielkości logotypu</w:t>
            </w:r>
          </w:p>
          <w:p w14:paraId="4B4590F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66A0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AAD9D4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7687E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1B477E3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0C27FD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0AE3B5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3A2F1B44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5F714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4C0EA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9943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7FF8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3FB4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6AFB7CA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AE74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AB7F83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EB968B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9F3D49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523A1FC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5CFF4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78BB8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8080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97F97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906D2" w14:textId="77777777" w:rsidR="008C1E5D" w:rsidRPr="008C1E5D" w:rsidRDefault="008C1E5D" w:rsidP="008C1E5D">
            <w:pPr>
              <w:jc w:val="center"/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0997648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9734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FC74C0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BBC39A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EFB98D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AAC551F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0A22A1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F4B69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CDB9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08DD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E391C" w14:textId="77777777" w:rsidR="008C1E5D" w:rsidRPr="008C1E5D" w:rsidRDefault="008C1E5D" w:rsidP="008C1E5D">
            <w:pPr>
              <w:jc w:val="center"/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6751D65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99CE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525321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EFEA27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9AADB5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D6ADBF8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A3D8F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872BD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683B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6FEA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364E5" w14:textId="77777777" w:rsidR="008C1E5D" w:rsidRPr="008C1E5D" w:rsidRDefault="008C1E5D" w:rsidP="008C1E5D">
            <w:pPr>
              <w:jc w:val="center"/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C52691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5ED7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2C4003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4482B5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FB3BD1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57E2CBB7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5C284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3FA8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EC5D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896C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E448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1C48249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0B97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14C86A7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7AA303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707F8D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6B2C5C5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E035F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42FD2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B831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140E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4C53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9BE0E1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F7D0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7DBFB8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D4DA4F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6BF5F2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0D6ABE6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9E58A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7CA35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A ze znakiem podświetlany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51C6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417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EC03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16F1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30EFFFD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72C0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19A00C1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BFC8D2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2BFBD8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E2E225C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D77D0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A3790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B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2505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8159A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Zachowana proporcja </w:t>
            </w: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wielkości logotypu</w:t>
            </w:r>
          </w:p>
          <w:p w14:paraId="4958FDB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919B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1 szt.</w:t>
            </w:r>
          </w:p>
        </w:tc>
        <w:tc>
          <w:tcPr>
            <w:tcW w:w="1276" w:type="dxa"/>
          </w:tcPr>
          <w:p w14:paraId="562C2D9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EB96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367C58D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B68626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E93FBC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52AA7AFD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8F7F0" w14:textId="77777777" w:rsidR="008C1E5D" w:rsidRPr="008C1E5D" w:rsidDel="003021BA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CAE3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B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37F5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417" w:type="dxa"/>
            <w:vMerge/>
            <w:shd w:val="clear" w:color="auto" w:fill="auto"/>
          </w:tcPr>
          <w:p w14:paraId="6AA8276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FBB63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068B219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593F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5F5A8EA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02046C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149435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3DAE4E5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D0FD4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522A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B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EB35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14:paraId="2E12C83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7443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431FC25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FB32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3C391C2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5F9484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75786C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22B2B8CB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C2C97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7590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B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F0F8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14:paraId="7A445BE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78CC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0A30ADE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C10D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006F027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DBE5A7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AA1226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0DC3C10E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80DA0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F90B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Fryz - kaseton poziomy B zgodnie ze specyfikacją w OPZ pkt. 2.5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F6AF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14:paraId="0C76445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89E9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157D5C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1EAF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191041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356BCD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196B5A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095209D1" w14:textId="77777777" w:rsidTr="00B459D4">
        <w:trPr>
          <w:trHeight w:val="48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1F374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58569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Znak przestrzenny - znak na elewację budynku zgodnie ze specyfikacją w OPZ pkt. 2.6 (Znak przestrzenny składa się z liter blokowych, sygnetu i konstrukcji podtrzymującej)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C14A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Zachowana proporcja wielkości logotypu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1248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260E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7FAC30F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E822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72336AD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996395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323391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49F12D44" w14:textId="77777777" w:rsidTr="00B459D4">
        <w:trPr>
          <w:trHeight w:val="48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F3DF7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8F88F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Znak przestrzenny - znak na dach budynku zgodnie ze specyfikacją w OPZ pkt. 2.6 (Znak przestrzenny składa się z liter blokowych, sygnetu i stalowej konstrukcji podtrzymującej)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458E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Zachowana proporcja wielkości logotypu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325F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3D68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771A17E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1362A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5BCEFB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C4454A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46FA3F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1E507654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265F1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D9908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kierunkowe 1200 × 200 × 2 wraz z stalową konstrukcją zgodnie ze specyfikacją w OPZ pkt. 2.7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4908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8CBC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F6BF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6DCE8DB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ECCC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0A252A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E495CC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F7A350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5B140F17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83DE0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A672E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kierunkowe 1200 × 200 × 3 wraz z stalową  konstrukcją zgodnie ze specyfikacją w OPZ pkt. 2.7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5416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9EED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CAEC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75691D9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1373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FD13C7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908524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F49537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806D443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3BFCC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1B1CD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kierunkowe 1200 × 200 × 4 wraz z stalową  konstrukcją zgodnie ze specyfikacją w OPZ pkt. 2.7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EE44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7893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73F7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1EBAC58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39555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788CB1E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891614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C4CC3F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3C0B8C22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A0002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38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F1555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parkingowa 600x600 wraz z stalową  konstrukcją zgodnie ze specyfikacją w OPZ pkt. 2.7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2381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EBED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D35C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64F5A33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8308C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3F3F8E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19FB9F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7AEE81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7052E874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BD35D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8568D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Tablica parkingowa 400x500 wraz z stalową  konstrukcją zgodnie ze specyfikacją w OPZ pkt. 2.7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D28C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3288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7682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793DCE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EC5C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7645B1F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ACA235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7BA476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310E8671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C8B66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C9933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dojazdowe - UKŁAD POZIOMY wraz z stalową  konstrukcją zgodnie ze specyfikacją w OPZ pkt. 2.8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E2ED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8BF8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7B55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71F5BA8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00BB2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618D4B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1A5023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253B9E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0C765E4D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85C25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3A8AC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dojazdowe - UKŁAD POZIOMY wraz z stalową  konstrukcją zgodnie ze specyfikacją w OPZ pkt. 2.8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A8EE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D5A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6C42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0521086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D372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3048DEA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6929B8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166B68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52E37CD3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C5510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81D47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dojazdowe - UKŁAD PIONOWY wraz z stalową  konstrukcją zgodnie ze specyfikacją w OPZ pkt. 2.8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81E2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9DDE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33DB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24544C6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510D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A63219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80CFE9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58ED08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20A282E" w14:textId="77777777" w:rsidTr="00B459D4">
        <w:trPr>
          <w:trHeight w:val="30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88F0E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4F53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Tablice dojazdowe - UKŁAD PIONOWY wraz z stalową  konstrukcją zgodnie ze specyfikacją w OPZ pkt. 2.8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FEC7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F4E8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2000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4347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szt.</w:t>
            </w:r>
          </w:p>
        </w:tc>
        <w:tc>
          <w:tcPr>
            <w:tcW w:w="1276" w:type="dxa"/>
          </w:tcPr>
          <w:p w14:paraId="4E3E4FA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305B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087E6EC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56DB95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D6B222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37FF6B7E" w14:textId="77777777" w:rsidTr="00B459D4">
        <w:trPr>
          <w:trHeight w:val="96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449C6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EFB56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wizualizacji / projektu oznakowania BOK, w tym projekty poszczególnych nośników (uwzględnia samodzielny dojazd Wykonawcy, pomiar, dokumentację zdjęciową, przygotowanie dokumentacji technicznej) 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CD3E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93D1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8CFC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(1 Biuro Obsługi Klienta)</w:t>
            </w:r>
          </w:p>
        </w:tc>
        <w:tc>
          <w:tcPr>
            <w:tcW w:w="1276" w:type="dxa"/>
          </w:tcPr>
          <w:p w14:paraId="0416EE6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42C8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6EDECD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0A4A82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7D315F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4F9B70E5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B9FC8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DA1C9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wizualizacji / projektu oznakowania BOK, w tym projekty poszczególnych nośników (uwzględnia samodzielny dojazd Wykonawcy, pomiar, </w:t>
            </w: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dokumentację zdjęciową, przygotowanie dokumentacji technicznej)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4659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A86A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CC05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(5 Biur Obsługi Klienta)</w:t>
            </w:r>
          </w:p>
        </w:tc>
        <w:tc>
          <w:tcPr>
            <w:tcW w:w="1276" w:type="dxa"/>
          </w:tcPr>
          <w:p w14:paraId="42AB6CE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D7C4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7A16CAD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770D31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E5F786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248E5518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6DABC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21418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Przygotowanie wizualizacji / projektu oznakowania BOK, w tym projekty poszczególnych nośników (uwzględnia samodzielny dojazd Wykonawcy, pomiar, dokumentację zdjęciową, przygotowanie dokumentacji technicznej)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9C69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481F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9FAC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(10 Biur Obsługi Klienta)</w:t>
            </w:r>
          </w:p>
        </w:tc>
        <w:tc>
          <w:tcPr>
            <w:tcW w:w="1276" w:type="dxa"/>
          </w:tcPr>
          <w:p w14:paraId="12A58FC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9EB6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A18E95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8BDAD4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FACD5A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2691D6EE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34E51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C02FAD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Złożenie odpowiednich wniosków budowlanych /zdobycie pozwoleń prze Wykonawcę (dla obiektów nieobjętych ochroną konserwatora zabytków)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1C6C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4A73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F2B9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(1 Biuro Obsługi Klienta)</w:t>
            </w:r>
          </w:p>
        </w:tc>
        <w:tc>
          <w:tcPr>
            <w:tcW w:w="1276" w:type="dxa"/>
          </w:tcPr>
          <w:p w14:paraId="3FE908F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8D66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7015E08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2532383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A86204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04D1CB60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F41B3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856AE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Złożenie odpowiednich wniosków budowlanych /zdobycie pozwoleń prze Wykonawcę (dla obiektów objętych ochroną konserwatora zabytków)</w:t>
            </w: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E22534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A2D7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FAF9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komplet (1 Biuro Obsługi Klienta)</w:t>
            </w:r>
          </w:p>
        </w:tc>
        <w:tc>
          <w:tcPr>
            <w:tcW w:w="1276" w:type="dxa"/>
          </w:tcPr>
          <w:p w14:paraId="50B0CB0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A108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6508F95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452407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280087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0418B660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73C4F1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742B0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 xml:space="preserve">Demontaż i utylizacja starych nośników oraz przeprowadzenie prac remontowych służących uporządkowaniu miejsc demontażu dla 1 Biura Obsługi Klienta (stosuje się w przypadku likwidacji starego nośnika i braku jego odtworzenia/wymiany decyzją Zamawiającego. 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608E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0F4F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185A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Wszystkie nośniki w 1 BOKu</w:t>
            </w:r>
          </w:p>
        </w:tc>
        <w:tc>
          <w:tcPr>
            <w:tcW w:w="1276" w:type="dxa"/>
          </w:tcPr>
          <w:p w14:paraId="01618282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86E1A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4E0489C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F2579D5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BBFB1E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6EDA9F92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9310E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BB80F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Transport 1km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0E65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1C87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33DF1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 km</w:t>
            </w:r>
          </w:p>
        </w:tc>
        <w:tc>
          <w:tcPr>
            <w:tcW w:w="1276" w:type="dxa"/>
          </w:tcPr>
          <w:p w14:paraId="7BBC047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33E3C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5277863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E6601DE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A62797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C1E5D" w:rsidRPr="008C1E5D" w14:paraId="5FE6EA59" w14:textId="77777777" w:rsidTr="00B459D4">
        <w:trPr>
          <w:trHeight w:val="720"/>
        </w:trPr>
        <w:tc>
          <w:tcPr>
            <w:tcW w:w="47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289FF8" w14:textId="77777777" w:rsidR="008C1E5D" w:rsidRPr="008C1E5D" w:rsidRDefault="008C1E5D" w:rsidP="008C1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42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DD7B8" w14:textId="77777777" w:rsidR="008C1E5D" w:rsidRPr="008C1E5D" w:rsidRDefault="008C1E5D" w:rsidP="008C1E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Stawka godzinowa zgodnie z § 7 ust. 3 Umowa.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97388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1D90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003B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1 h</w:t>
            </w:r>
          </w:p>
        </w:tc>
        <w:tc>
          <w:tcPr>
            <w:tcW w:w="1276" w:type="dxa"/>
          </w:tcPr>
          <w:p w14:paraId="6E3A537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12F4F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E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8A0C856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324E87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FB6F3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1E5D" w:rsidRPr="008C1E5D" w14:paraId="20BBE42F" w14:textId="77777777" w:rsidTr="00B459D4">
        <w:trPr>
          <w:trHeight w:val="720"/>
        </w:trPr>
        <w:tc>
          <w:tcPr>
            <w:tcW w:w="11054" w:type="dxa"/>
            <w:gridSpan w:val="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92FD9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SUMA CEN JEDNOSTKOWYCH**</w:t>
            </w:r>
          </w:p>
        </w:tc>
        <w:tc>
          <w:tcPr>
            <w:tcW w:w="1276" w:type="dxa"/>
          </w:tcPr>
          <w:p w14:paraId="336D77AB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</w:tcPr>
          <w:p w14:paraId="09949AD0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503E02D" w14:textId="77777777" w:rsidR="008C1E5D" w:rsidRPr="008C1E5D" w:rsidRDefault="008C1E5D" w:rsidP="008C1E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32D9DA3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680569C1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  <w:r w:rsidRPr="008C1E5D">
        <w:rPr>
          <w:rFonts w:ascii="Arial" w:hAnsi="Arial" w:cs="Arial"/>
          <w:sz w:val="20"/>
          <w:szCs w:val="20"/>
        </w:rPr>
        <w:t>*</w:t>
      </w:r>
      <w:r w:rsidRPr="008C1E5D">
        <w:t xml:space="preserve"> </w:t>
      </w:r>
      <w:r w:rsidRPr="008C1E5D">
        <w:rPr>
          <w:rFonts w:ascii="Arial" w:hAnsi="Arial" w:cs="Arial"/>
          <w:sz w:val="20"/>
          <w:szCs w:val="20"/>
        </w:rPr>
        <w:t>Przewidywana ilość podana w zadanej jednostce, w kolumnie [C] służy jedynie porównaniu ofert. Wykonawcy nie służy roszczenie z tego tytułu.</w:t>
      </w:r>
    </w:p>
    <w:p w14:paraId="32B6EE66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  <w:r w:rsidRPr="008C1E5D">
        <w:rPr>
          <w:rFonts w:ascii="Arial" w:hAnsi="Arial" w:cs="Arial"/>
          <w:sz w:val="20"/>
          <w:szCs w:val="20"/>
        </w:rPr>
        <w:t xml:space="preserve">**Wyliczone wartości należy przenieść do stosownych miejsc Formularza ofertowego. Cena netto / brutto służy jedynie do oceny ofert Wykonawców. </w:t>
      </w:r>
    </w:p>
    <w:p w14:paraId="2EE49E5D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39C316D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  <w:r w:rsidRPr="008C1E5D">
        <w:rPr>
          <w:rFonts w:ascii="Arial" w:hAnsi="Arial" w:cs="Arial"/>
          <w:sz w:val="20"/>
          <w:szCs w:val="20"/>
        </w:rPr>
        <w:t>Zamawiający z Wykonawcą rozliczać będzie się po cenach jednostkowych wskazanych w Formularzu cenowym.</w:t>
      </w:r>
    </w:p>
    <w:p w14:paraId="6A20DBB1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0998FEE1" w14:textId="77777777" w:rsidR="008C1E5D" w:rsidRPr="008C1E5D" w:rsidRDefault="008C1E5D" w:rsidP="008C1E5D">
      <w:pPr>
        <w:contextualSpacing/>
        <w:jc w:val="both"/>
        <w:rPr>
          <w:rFonts w:ascii="Arial" w:hAnsi="Arial" w:cs="Arial"/>
          <w:sz w:val="20"/>
          <w:szCs w:val="20"/>
        </w:rPr>
      </w:pPr>
      <w:r w:rsidRPr="008C1E5D">
        <w:rPr>
          <w:rFonts w:ascii="Arial" w:hAnsi="Arial" w:cs="Arial"/>
          <w:sz w:val="20"/>
          <w:szCs w:val="20"/>
        </w:rPr>
        <w:t>Kwoty należy podać z dokładnością do dwóch miejsc po przecinku, zgodnie z polskim systemem płatniczym po zaokrągleniu do pełnych groszy.</w:t>
      </w:r>
    </w:p>
    <w:p w14:paraId="4D76AE97" w14:textId="77777777" w:rsidR="008C1E5D" w:rsidRPr="008C1E5D" w:rsidRDefault="008C1E5D" w:rsidP="008C1E5D">
      <w:pPr>
        <w:contextualSpacing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6127"/>
        <w:gridCol w:w="4557"/>
        <w:gridCol w:w="2665"/>
      </w:tblGrid>
      <w:tr w:rsidR="008C1E5D" w:rsidRPr="008C1E5D" w14:paraId="42C95195" w14:textId="77777777" w:rsidTr="00B459D4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D14C12D" w14:textId="77777777" w:rsidR="008C1E5D" w:rsidRPr="008C1E5D" w:rsidRDefault="008C1E5D" w:rsidP="008C1E5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bCs/>
                <w:sz w:val="20"/>
                <w:szCs w:val="20"/>
                <w:lang w:val="en-US"/>
              </w:rPr>
              <w:t>Lp.</w:t>
            </w:r>
          </w:p>
        </w:tc>
        <w:tc>
          <w:tcPr>
            <w:tcW w:w="2154" w:type="pct"/>
            <w:vAlign w:val="center"/>
          </w:tcPr>
          <w:p w14:paraId="0043D1E3" w14:textId="77777777" w:rsidR="008C1E5D" w:rsidRPr="008C1E5D" w:rsidRDefault="008C1E5D" w:rsidP="008C1E5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1E5D">
              <w:rPr>
                <w:rFonts w:ascii="Arial" w:hAnsi="Arial" w:cs="Arial"/>
                <w:bCs/>
                <w:sz w:val="20"/>
                <w:szCs w:val="20"/>
              </w:rPr>
              <w:t>Nazwisko i imię osoby (osób) uprawnionej(ych) do występowania w obrocie prawnym lub posiadającej (ych) pełnomocnictwo</w:t>
            </w:r>
          </w:p>
        </w:tc>
        <w:tc>
          <w:tcPr>
            <w:tcW w:w="1602" w:type="pct"/>
            <w:vAlign w:val="center"/>
          </w:tcPr>
          <w:p w14:paraId="44D7B294" w14:textId="77777777" w:rsidR="008C1E5D" w:rsidRPr="008C1E5D" w:rsidRDefault="008C1E5D" w:rsidP="008C1E5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1E5D">
              <w:rPr>
                <w:rFonts w:ascii="Arial" w:hAnsi="Arial" w:cs="Arial"/>
                <w:bCs/>
                <w:sz w:val="20"/>
                <w:szCs w:val="20"/>
              </w:rPr>
              <w:t>Podpis(y) osoby(osób) uprawnionej</w:t>
            </w:r>
            <w:r w:rsidRPr="008C1E5D" w:rsidDel="000F660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C1E5D">
              <w:rPr>
                <w:rFonts w:ascii="Arial" w:hAnsi="Arial" w:cs="Arial"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vAlign w:val="center"/>
          </w:tcPr>
          <w:p w14:paraId="21EAABB0" w14:textId="77777777" w:rsidR="008C1E5D" w:rsidRPr="008C1E5D" w:rsidRDefault="008C1E5D" w:rsidP="008C1E5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1E5D">
              <w:rPr>
                <w:rFonts w:ascii="Arial" w:hAnsi="Arial" w:cs="Arial"/>
                <w:bCs/>
                <w:sz w:val="20"/>
                <w:szCs w:val="20"/>
                <w:lang w:val="en-US"/>
              </w:rPr>
              <w:t>Miejscowość i data</w:t>
            </w:r>
          </w:p>
        </w:tc>
      </w:tr>
      <w:tr w:rsidR="008C1E5D" w:rsidRPr="008C1E5D" w14:paraId="553954DA" w14:textId="77777777" w:rsidTr="00B459D4">
        <w:trPr>
          <w:cantSplit/>
          <w:trHeight w:val="674"/>
          <w:jc w:val="center"/>
        </w:trPr>
        <w:tc>
          <w:tcPr>
            <w:tcW w:w="307" w:type="pct"/>
          </w:tcPr>
          <w:p w14:paraId="404BA861" w14:textId="77777777" w:rsidR="008C1E5D" w:rsidRPr="008C1E5D" w:rsidRDefault="008C1E5D" w:rsidP="008C1E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54" w:type="pct"/>
          </w:tcPr>
          <w:p w14:paraId="3187769E" w14:textId="77777777" w:rsidR="008C1E5D" w:rsidRPr="008C1E5D" w:rsidRDefault="008C1E5D" w:rsidP="008C1E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34DE5C06" w14:textId="77777777" w:rsidR="008C1E5D" w:rsidRPr="008C1E5D" w:rsidRDefault="008C1E5D" w:rsidP="008C1E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02" w:type="pct"/>
          </w:tcPr>
          <w:p w14:paraId="517D16BD" w14:textId="77777777" w:rsidR="008C1E5D" w:rsidRPr="008C1E5D" w:rsidRDefault="008C1E5D" w:rsidP="008C1E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37" w:type="pct"/>
          </w:tcPr>
          <w:p w14:paraId="46DE3237" w14:textId="77777777" w:rsidR="008C1E5D" w:rsidRPr="008C1E5D" w:rsidRDefault="008C1E5D" w:rsidP="008C1E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1379061D" w14:textId="77777777" w:rsidR="008C1E5D" w:rsidRPr="008C1E5D" w:rsidRDefault="008C1E5D" w:rsidP="008C1E5D">
      <w:pPr>
        <w:contextualSpacing/>
        <w:rPr>
          <w:rFonts w:ascii="Arial" w:hAnsi="Arial" w:cs="Arial"/>
          <w:sz w:val="20"/>
          <w:szCs w:val="20"/>
        </w:rPr>
      </w:pPr>
      <w:r w:rsidRPr="008C1E5D">
        <w:rPr>
          <w:rFonts w:ascii="Arial" w:hAnsi="Arial" w:cs="Arial"/>
          <w:sz w:val="20"/>
          <w:szCs w:val="20"/>
        </w:rPr>
        <w:t xml:space="preserve"> </w:t>
      </w:r>
    </w:p>
    <w:p w14:paraId="29C6B003" w14:textId="7A703798" w:rsidR="006C6D79" w:rsidRDefault="006C6D79" w:rsidP="006C6D79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right"/>
        <w:rPr>
          <w:rFonts w:ascii="Arial" w:eastAsia="Arial Unicode MS" w:hAnsi="Arial" w:cs="Arial"/>
          <w:b/>
          <w:bCs/>
          <w:i/>
          <w:lang w:eastAsia="pl-PL"/>
        </w:rPr>
      </w:pPr>
    </w:p>
    <w:p w14:paraId="3E11CAD0" w14:textId="77777777" w:rsidR="00BD00A5" w:rsidRDefault="00BD00A5" w:rsidP="006C6D79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right"/>
        <w:rPr>
          <w:rFonts w:ascii="Arial" w:eastAsia="Arial Unicode MS" w:hAnsi="Arial" w:cs="Arial"/>
          <w:b/>
          <w:bCs/>
          <w:i/>
          <w:lang w:eastAsia="pl-PL"/>
        </w:rPr>
        <w:sectPr w:rsidR="00BD00A5" w:rsidSect="006C6D79">
          <w:pgSz w:w="16840" w:h="11920" w:orient="landscape"/>
          <w:pgMar w:top="1304" w:right="1304" w:bottom="1304" w:left="1304" w:header="720" w:footer="720" w:gutter="0"/>
          <w:cols w:space="720"/>
          <w:noEndnote/>
          <w:docGrid w:linePitch="299"/>
        </w:sectPr>
      </w:pPr>
    </w:p>
    <w:p w14:paraId="7987A502" w14:textId="72CC7C3A" w:rsidR="001751A5" w:rsidRPr="004F2C16" w:rsidRDefault="00F739AD" w:rsidP="006C6D79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right"/>
        <w:rPr>
          <w:rFonts w:ascii="Arial" w:eastAsia="Arial Unicode MS" w:hAnsi="Arial" w:cs="Arial"/>
          <w:b/>
          <w:bCs/>
          <w:i/>
          <w:lang w:eastAsia="pl-PL"/>
        </w:rPr>
      </w:pPr>
      <w:r w:rsidRPr="00F111DA">
        <w:rPr>
          <w:rFonts w:ascii="Arial" w:hAnsi="Arial" w:cs="Arial"/>
        </w:rPr>
        <w:lastRenderedPageBreak/>
        <w:t>[</w:t>
      </w:r>
      <w:r w:rsidRPr="00F111DA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  <w:r w:rsidRPr="00F111DA">
        <w:rPr>
          <w:rFonts w:ascii="Arial" w:hAnsi="Arial" w:cs="Arial"/>
        </w:rPr>
        <w:t xml:space="preserve"> do Regulaminu postępowania]</w:t>
      </w:r>
    </w:p>
    <w:p w14:paraId="63D2243A" w14:textId="77777777" w:rsidR="001751A5" w:rsidRPr="00972405" w:rsidRDefault="001751A5" w:rsidP="001751A5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lang w:eastAsia="pl-PL"/>
        </w:rPr>
      </w:pPr>
      <w:r w:rsidRPr="00972405">
        <w:rPr>
          <w:rFonts w:ascii="Arial" w:eastAsia="Arial Unicode MS" w:hAnsi="Arial" w:cs="Arial"/>
          <w:b/>
          <w:bCs/>
          <w:lang w:eastAsia="pl-PL"/>
        </w:rPr>
        <w:t>Oświadczenie o spełnianiu warunków uczestnictwa w Postępowaniu</w:t>
      </w:r>
    </w:p>
    <w:p w14:paraId="0FC4B17F" w14:textId="77777777" w:rsidR="001751A5" w:rsidRPr="00972405" w:rsidRDefault="001751A5" w:rsidP="001751A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751A5" w:rsidRPr="00972405" w14:paraId="313A6D6F" w14:textId="77777777" w:rsidTr="001751A5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DA023F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Dane Wykonawcy</w:t>
            </w:r>
          </w:p>
        </w:tc>
        <w:tc>
          <w:tcPr>
            <w:tcW w:w="5521" w:type="dxa"/>
          </w:tcPr>
          <w:p w14:paraId="5194EBB3" w14:textId="77777777" w:rsidR="001751A5" w:rsidRPr="00972405" w:rsidRDefault="001751A5" w:rsidP="001751A5">
            <w:pPr>
              <w:spacing w:after="0" w:line="240" w:lineRule="auto"/>
              <w:ind w:left="497" w:right="1064" w:firstLine="497"/>
              <w:rPr>
                <w:rFonts w:ascii="Arial" w:hAnsi="Arial" w:cs="Arial"/>
              </w:rPr>
            </w:pPr>
          </w:p>
          <w:p w14:paraId="59231070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5A35DCED" w14:textId="77777777" w:rsidTr="001751A5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2984FF83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Adres Wykonawcy: </w:t>
            </w:r>
          </w:p>
          <w:p w14:paraId="6E4B034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kod, miejscowość </w:t>
            </w:r>
          </w:p>
          <w:p w14:paraId="4ECAA273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ulica, nr lokalu</w:t>
            </w:r>
          </w:p>
          <w:p w14:paraId="4EC6EAD2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521" w:type="dxa"/>
          </w:tcPr>
          <w:p w14:paraId="402B5A59" w14:textId="77777777" w:rsidR="001751A5" w:rsidRPr="00972405" w:rsidRDefault="001751A5" w:rsidP="001751A5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</w:tbl>
    <w:p w14:paraId="5F694CB5" w14:textId="77777777" w:rsidR="001751A5" w:rsidRPr="00972405" w:rsidRDefault="001751A5" w:rsidP="001751A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</w:p>
    <w:p w14:paraId="65B0A913" w14:textId="02157D28" w:rsidR="001751A5" w:rsidRPr="00972405" w:rsidRDefault="001751A5" w:rsidP="001751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Przystępując do Postępowania </w:t>
      </w:r>
      <w:r w:rsidR="004D4E3E">
        <w:rPr>
          <w:rFonts w:ascii="Arial" w:hAnsi="Arial" w:cs="Arial"/>
        </w:rPr>
        <w:t>pn</w:t>
      </w:r>
      <w:r>
        <w:rPr>
          <w:rFonts w:ascii="Arial" w:hAnsi="Arial" w:cs="Arial"/>
        </w:rPr>
        <w:t>.</w:t>
      </w:r>
      <w:r w:rsidRPr="00972405">
        <w:rPr>
          <w:rFonts w:ascii="Arial" w:hAnsi="Arial" w:cs="Arial"/>
        </w:rPr>
        <w:t xml:space="preserve">: </w:t>
      </w:r>
      <w:r w:rsidR="009C0DF8" w:rsidRPr="009C0DF8">
        <w:rPr>
          <w:rFonts w:ascii="Arial" w:eastAsia="Calibri" w:hAnsi="Arial" w:cs="Arial"/>
        </w:rPr>
        <w:t>„</w:t>
      </w:r>
      <w:r w:rsidR="00626A29">
        <w:rPr>
          <w:rFonts w:ascii="Arial" w:eastAsia="Calibri" w:hAnsi="Arial" w:cs="Arial"/>
        </w:rPr>
        <w:t xml:space="preserve">Wykonanie, dostawa i montaż oznakowania zewnętrznego </w:t>
      </w:r>
      <w:r w:rsidR="009C0DF8" w:rsidRPr="009C0DF8">
        <w:rPr>
          <w:rFonts w:ascii="Arial" w:eastAsia="Calibri" w:hAnsi="Arial" w:cs="Arial"/>
        </w:rPr>
        <w:t xml:space="preserve"> Biur Obsługi Klienta”</w:t>
      </w:r>
      <w:r w:rsidR="00C95BF6">
        <w:rPr>
          <w:rFonts w:ascii="Arial" w:eastAsia="Calibri" w:hAnsi="Arial" w:cs="Arial"/>
        </w:rPr>
        <w:t xml:space="preserve"> </w:t>
      </w:r>
      <w:r w:rsidR="00BF74E8">
        <w:rPr>
          <w:rFonts w:ascii="Arial" w:hAnsi="Arial" w:cs="Arial"/>
        </w:rPr>
        <w:t>CRZ: </w:t>
      </w:r>
      <w:r w:rsidR="00626A29" w:rsidRPr="00C36EE0">
        <w:rPr>
          <w:rFonts w:ascii="Arial" w:hAnsi="Arial" w:cs="Arial"/>
        </w:rPr>
        <w:t>NP/OD/24/1131/OD/DRMMMT</w:t>
      </w:r>
    </w:p>
    <w:p w14:paraId="45531844" w14:textId="77777777" w:rsidR="001751A5" w:rsidRPr="00972405" w:rsidRDefault="001751A5" w:rsidP="001751A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Oświadczamy że:</w:t>
      </w:r>
    </w:p>
    <w:p w14:paraId="1FD6C4CB" w14:textId="77777777" w:rsidR="001751A5" w:rsidRPr="00972405" w:rsidRDefault="001751A5" w:rsidP="001751A5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1)</w:t>
      </w:r>
      <w:r w:rsidRPr="00972405">
        <w:rPr>
          <w:rFonts w:ascii="Arial" w:hAnsi="Arial" w:cs="Arial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0D485C4B" w14:textId="77777777" w:rsidR="001751A5" w:rsidRPr="00972405" w:rsidRDefault="001751A5" w:rsidP="001751A5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2)</w:t>
      </w:r>
      <w:r w:rsidRPr="00972405">
        <w:rPr>
          <w:rFonts w:ascii="Arial" w:hAnsi="Arial" w:cs="Arial"/>
          <w:lang w:eastAsia="pl-PL"/>
        </w:rPr>
        <w:tab/>
        <w:t>posiadamy niezbędną wiedzę i doświadczenie oraz dyspon</w:t>
      </w:r>
      <w:r w:rsidR="00410050">
        <w:rPr>
          <w:rFonts w:ascii="Arial" w:hAnsi="Arial" w:cs="Arial"/>
          <w:lang w:eastAsia="pl-PL"/>
        </w:rPr>
        <w:t>ujemy potencjałem technicznym i </w:t>
      </w:r>
      <w:r w:rsidRPr="00972405">
        <w:rPr>
          <w:rFonts w:ascii="Arial" w:hAnsi="Arial" w:cs="Arial"/>
          <w:lang w:eastAsia="pl-PL"/>
        </w:rPr>
        <w:t>osobami zdolnymi do wykonania przedmiotu Zakupu,</w:t>
      </w:r>
    </w:p>
    <w:p w14:paraId="2C0953BB" w14:textId="77777777" w:rsidR="001751A5" w:rsidRPr="00972405" w:rsidRDefault="001751A5" w:rsidP="001751A5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3)</w:t>
      </w:r>
      <w:r w:rsidRPr="00972405">
        <w:rPr>
          <w:rFonts w:ascii="Arial" w:hAnsi="Arial" w:cs="Arial"/>
          <w:lang w:eastAsia="pl-PL"/>
        </w:rPr>
        <w:tab/>
        <w:t>znajdujemy się w sytuacji ekonomicznej i finansowej zapewniającej wykonanie przedmiotu Zakupu,</w:t>
      </w:r>
    </w:p>
    <w:p w14:paraId="7CDE0665" w14:textId="77777777" w:rsidR="001751A5" w:rsidRPr="00972405" w:rsidRDefault="001751A5" w:rsidP="001751A5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4)</w:t>
      </w:r>
      <w:r w:rsidRPr="00972405">
        <w:rPr>
          <w:rFonts w:ascii="Arial" w:hAnsi="Arial" w:cs="Arial"/>
          <w:lang w:eastAsia="pl-PL"/>
        </w:rPr>
        <w:tab/>
        <w:t>nie podlegamy wykluczeniu z Postępowania.</w:t>
      </w:r>
    </w:p>
    <w:p w14:paraId="6CA84C3F" w14:textId="77777777" w:rsidR="001751A5" w:rsidRPr="00972405" w:rsidRDefault="001751A5" w:rsidP="001751A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1751A5" w:rsidRPr="00972405" w14:paraId="3265F875" w14:textId="77777777" w:rsidTr="001751A5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F81FAF6" w14:textId="77777777" w:rsidR="001751A5" w:rsidRPr="0097240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154" w:type="pct"/>
            <w:vAlign w:val="center"/>
          </w:tcPr>
          <w:p w14:paraId="08855C67" w14:textId="77777777" w:rsidR="001751A5" w:rsidRPr="0097240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Nazwisko i imię osoby (osób) upr</w:t>
            </w:r>
            <w:r w:rsidR="00410050">
              <w:rPr>
                <w:rFonts w:ascii="Arial" w:hAnsi="Arial" w:cs="Arial"/>
                <w:bCs/>
              </w:rPr>
              <w:t>awnionej(ych) do występowania w </w:t>
            </w:r>
            <w:r w:rsidRPr="00972405">
              <w:rPr>
                <w:rFonts w:ascii="Arial" w:hAnsi="Arial" w:cs="Arial"/>
                <w:bCs/>
              </w:rPr>
              <w:t>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F369542" w14:textId="77777777" w:rsidR="001751A5" w:rsidRPr="0097240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Podpis(y) osoby(osób) uprawnionej</w:t>
            </w:r>
            <w:r w:rsidRPr="00972405" w:rsidDel="000F6600">
              <w:rPr>
                <w:rFonts w:ascii="Arial" w:hAnsi="Arial" w:cs="Arial"/>
                <w:bCs/>
              </w:rPr>
              <w:t xml:space="preserve"> </w:t>
            </w:r>
            <w:r w:rsidRPr="00972405">
              <w:rPr>
                <w:rFonts w:ascii="Arial" w:hAnsi="Arial" w:cs="Arial"/>
                <w:bCs/>
              </w:rPr>
              <w:t>(ych)</w:t>
            </w:r>
          </w:p>
        </w:tc>
        <w:tc>
          <w:tcPr>
            <w:tcW w:w="937" w:type="pct"/>
            <w:vAlign w:val="center"/>
          </w:tcPr>
          <w:p w14:paraId="6C090DDE" w14:textId="77777777" w:rsidR="001751A5" w:rsidRPr="00972405" w:rsidRDefault="00410050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Miejscowość i </w:t>
            </w:r>
            <w:r w:rsidR="001751A5" w:rsidRPr="00972405">
              <w:rPr>
                <w:rFonts w:ascii="Arial" w:hAnsi="Arial" w:cs="Arial"/>
                <w:bCs/>
              </w:rPr>
              <w:t>data</w:t>
            </w:r>
          </w:p>
        </w:tc>
      </w:tr>
      <w:tr w:rsidR="001751A5" w:rsidRPr="00972405" w14:paraId="3ADC2A52" w14:textId="77777777" w:rsidTr="001751A5">
        <w:trPr>
          <w:cantSplit/>
          <w:trHeight w:val="674"/>
          <w:jc w:val="center"/>
        </w:trPr>
        <w:tc>
          <w:tcPr>
            <w:tcW w:w="307" w:type="pct"/>
          </w:tcPr>
          <w:p w14:paraId="0CF96F42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54" w:type="pct"/>
          </w:tcPr>
          <w:p w14:paraId="582DE6C8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3FB5C26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2" w:type="pct"/>
          </w:tcPr>
          <w:p w14:paraId="0D0B0150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37" w:type="pct"/>
          </w:tcPr>
          <w:p w14:paraId="7A3E15E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B506422" w14:textId="77777777" w:rsidR="001751A5" w:rsidRPr="00972405" w:rsidRDefault="001751A5" w:rsidP="001751A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</w:p>
    <w:p w14:paraId="461E25BF" w14:textId="77777777" w:rsidR="001751A5" w:rsidRPr="00972405" w:rsidRDefault="001751A5" w:rsidP="001751A5">
      <w:pPr>
        <w:spacing w:after="0" w:line="240" w:lineRule="auto"/>
        <w:rPr>
          <w:rFonts w:ascii="Arial" w:hAnsi="Arial" w:cs="Arial"/>
        </w:rPr>
      </w:pPr>
      <w:r w:rsidRPr="00972405">
        <w:rPr>
          <w:rFonts w:ascii="Arial" w:hAnsi="Arial" w:cs="Arial"/>
        </w:rPr>
        <w:br w:type="page"/>
      </w:r>
    </w:p>
    <w:p w14:paraId="0D9AEF79" w14:textId="15353496" w:rsidR="001751A5" w:rsidRPr="00972405" w:rsidRDefault="001751A5" w:rsidP="001751A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lastRenderedPageBreak/>
        <w:t>[</w:t>
      </w:r>
      <w:r w:rsidRPr="00BF74E8">
        <w:rPr>
          <w:rFonts w:ascii="Arial" w:hAnsi="Arial" w:cs="Arial"/>
          <w:b/>
        </w:rPr>
        <w:t>Załącznik nr</w:t>
      </w:r>
      <w:r w:rsidR="00410050" w:rsidRPr="00BF74E8">
        <w:rPr>
          <w:rFonts w:ascii="Arial" w:hAnsi="Arial" w:cs="Arial"/>
          <w:b/>
        </w:rPr>
        <w:t xml:space="preserve"> </w:t>
      </w:r>
      <w:r w:rsidR="00F739AD">
        <w:rPr>
          <w:rFonts w:ascii="Arial" w:hAnsi="Arial" w:cs="Arial"/>
          <w:b/>
        </w:rPr>
        <w:t>5</w:t>
      </w:r>
      <w:r w:rsidRPr="00BF74E8">
        <w:rPr>
          <w:rFonts w:ascii="Arial" w:hAnsi="Arial" w:cs="Arial"/>
        </w:rPr>
        <w:t xml:space="preserve"> do Regulaminu postępowania]</w:t>
      </w:r>
    </w:p>
    <w:p w14:paraId="0BE1BBB1" w14:textId="77777777" w:rsidR="001751A5" w:rsidRPr="00972405" w:rsidRDefault="001751A5" w:rsidP="001751A5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lang w:eastAsia="pl-PL"/>
        </w:rPr>
      </w:pPr>
      <w:r w:rsidRPr="00972405">
        <w:rPr>
          <w:rFonts w:ascii="Arial" w:eastAsia="Arial Unicode MS" w:hAnsi="Arial" w:cs="Arial"/>
          <w:b/>
          <w:bCs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751A5" w:rsidRPr="00972405" w14:paraId="3445C208" w14:textId="77777777" w:rsidTr="001751A5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DEA3AC2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Dane Wykonawcy</w:t>
            </w:r>
          </w:p>
        </w:tc>
        <w:tc>
          <w:tcPr>
            <w:tcW w:w="5521" w:type="dxa"/>
          </w:tcPr>
          <w:p w14:paraId="4DDD0CED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972405" w14:paraId="40FFFBFB" w14:textId="77777777" w:rsidTr="001751A5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73316FE4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Adres Wykonawcy: </w:t>
            </w:r>
          </w:p>
          <w:p w14:paraId="4A9E6681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kod, miejscowość </w:t>
            </w:r>
          </w:p>
          <w:p w14:paraId="39CF3343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ulica, nr lokalu</w:t>
            </w:r>
          </w:p>
        </w:tc>
        <w:tc>
          <w:tcPr>
            <w:tcW w:w="5521" w:type="dxa"/>
          </w:tcPr>
          <w:p w14:paraId="5CEE675B" w14:textId="77777777" w:rsidR="001751A5" w:rsidRPr="00972405" w:rsidRDefault="001751A5" w:rsidP="001751A5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</w:tbl>
    <w:p w14:paraId="37729191" w14:textId="77777777" w:rsidR="001751A5" w:rsidRPr="00972405" w:rsidRDefault="001751A5" w:rsidP="001751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474928" w14:textId="2BBD9030" w:rsidR="001751A5" w:rsidRDefault="001751A5" w:rsidP="001751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 xml:space="preserve">Przystępując do Postepowania </w:t>
      </w:r>
      <w:r w:rsidR="004D4E3E">
        <w:rPr>
          <w:rFonts w:ascii="Arial" w:hAnsi="Arial" w:cs="Arial"/>
          <w:sz w:val="20"/>
        </w:rPr>
        <w:t>pn</w:t>
      </w:r>
      <w:r>
        <w:rPr>
          <w:rFonts w:ascii="Arial" w:hAnsi="Arial" w:cs="Arial"/>
          <w:sz w:val="20"/>
        </w:rPr>
        <w:t>.</w:t>
      </w:r>
      <w:r w:rsidRPr="009C3609">
        <w:rPr>
          <w:rFonts w:ascii="Arial" w:hAnsi="Arial" w:cs="Arial"/>
          <w:sz w:val="20"/>
        </w:rPr>
        <w:t xml:space="preserve">: </w:t>
      </w:r>
      <w:r w:rsidR="009C0DF8" w:rsidRPr="009C0DF8">
        <w:rPr>
          <w:rFonts w:ascii="Arial" w:hAnsi="Arial" w:cs="Arial"/>
          <w:sz w:val="20"/>
        </w:rPr>
        <w:t>„</w:t>
      </w:r>
      <w:r w:rsidR="00626A29">
        <w:rPr>
          <w:rFonts w:ascii="Arial" w:hAnsi="Arial" w:cs="Arial"/>
          <w:sz w:val="20"/>
        </w:rPr>
        <w:t>Wykonanie, dos</w:t>
      </w:r>
      <w:r w:rsidR="001F10DD">
        <w:rPr>
          <w:rFonts w:ascii="Arial" w:hAnsi="Arial" w:cs="Arial"/>
          <w:sz w:val="20"/>
        </w:rPr>
        <w:t>tawa i montaż oznakowania z</w:t>
      </w:r>
      <w:r w:rsidR="00626A29">
        <w:rPr>
          <w:rFonts w:ascii="Arial" w:hAnsi="Arial" w:cs="Arial"/>
          <w:sz w:val="20"/>
        </w:rPr>
        <w:t xml:space="preserve">ewnętrznego </w:t>
      </w:r>
      <w:r w:rsidR="009C0DF8" w:rsidRPr="009C0DF8">
        <w:rPr>
          <w:rFonts w:ascii="Arial" w:hAnsi="Arial" w:cs="Arial"/>
          <w:sz w:val="20"/>
        </w:rPr>
        <w:t>Biur Obsługi Klienta”</w:t>
      </w:r>
      <w:r w:rsidR="002C1141">
        <w:rPr>
          <w:rFonts w:ascii="Arial" w:hAnsi="Arial" w:cs="Arial"/>
          <w:sz w:val="20"/>
        </w:rPr>
        <w:t xml:space="preserve"> CRZ: </w:t>
      </w:r>
      <w:r w:rsidR="00626A29" w:rsidRPr="00626A29">
        <w:rPr>
          <w:rFonts w:ascii="Arial" w:hAnsi="Arial" w:cs="Arial"/>
          <w:sz w:val="20"/>
        </w:rPr>
        <w:t>NP/OD/24/1131/OD/DRMMMT</w:t>
      </w:r>
      <w:r w:rsidR="000A69A6" w:rsidRPr="00BF74E8">
        <w:rPr>
          <w:rFonts w:ascii="Arial" w:hAnsi="Arial" w:cs="Arial"/>
          <w:sz w:val="20"/>
        </w:rPr>
        <w:t xml:space="preserve"> </w:t>
      </w:r>
      <w:r w:rsidRPr="00BF74E8">
        <w:rPr>
          <w:rFonts w:ascii="Arial" w:hAnsi="Arial" w:cs="Arial"/>
          <w:sz w:val="20"/>
        </w:rPr>
        <w:t>oraz</w:t>
      </w:r>
      <w:r w:rsidR="00410050">
        <w:rPr>
          <w:rFonts w:ascii="Arial" w:hAnsi="Arial" w:cs="Arial"/>
          <w:sz w:val="20"/>
        </w:rPr>
        <w:t xml:space="preserve"> przyjmując do wiadomości, że z </w:t>
      </w:r>
      <w:r w:rsidRPr="009C3609">
        <w:rPr>
          <w:rFonts w:ascii="Arial" w:hAnsi="Arial" w:cs="Arial"/>
          <w:sz w:val="20"/>
        </w:rPr>
        <w:t xml:space="preserve">Postępowania </w:t>
      </w:r>
      <w:r w:rsidRPr="00410050">
        <w:rPr>
          <w:rFonts w:ascii="Arial" w:hAnsi="Arial" w:cs="Arial"/>
          <w:sz w:val="20"/>
        </w:rPr>
        <w:t>wyklucza się</w:t>
      </w:r>
      <w:r w:rsidRPr="009C3609">
        <w:rPr>
          <w:rFonts w:ascii="Arial" w:hAnsi="Arial" w:cs="Arial"/>
          <w:sz w:val="20"/>
        </w:rPr>
        <w:t>:</w:t>
      </w:r>
    </w:p>
    <w:p w14:paraId="66CE696F" w14:textId="77777777" w:rsidR="00410050" w:rsidRPr="009C3609" w:rsidRDefault="00410050" w:rsidP="001751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17AFA25D" w14:textId="77777777" w:rsidR="001751A5" w:rsidRPr="009C3609" w:rsidRDefault="001751A5" w:rsidP="001751A5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dobrowolnie naprawiona  do  dnia  Wszczęcia  Postępowania, chyba że niezrealizowanie lub nienależyte zrealizowanie jest następstwem okoliczności, za które Wykonawca nie ponosi odpowiedzialności,</w:t>
      </w:r>
    </w:p>
    <w:p w14:paraId="47F497DC" w14:textId="77777777" w:rsidR="001751A5" w:rsidRPr="009C3609" w:rsidRDefault="001751A5" w:rsidP="001751A5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0D72B71B" w14:textId="77777777" w:rsidR="001751A5" w:rsidRPr="009C3609" w:rsidRDefault="001751A5" w:rsidP="001751A5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 będących osobami fizycznymi, których prawomocnie skazano za przestępstwo popełnione w związku z postępowaniem  o  udzielenie zamówienia lub inne przestępstwo popełnione w celu osiągnięcia korzyści majątkowych,</w:t>
      </w:r>
    </w:p>
    <w:p w14:paraId="04E734AB" w14:textId="77777777" w:rsidR="001751A5" w:rsidRPr="009C3609" w:rsidRDefault="001751A5" w:rsidP="001751A5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 będących spółkami prawa handlowego, których odpowiednio urzędujących członków władz zarządzających, wspólników, partnerów, komplementariuszy, praw</w:t>
      </w:r>
      <w:r w:rsidR="007E4FD9">
        <w:rPr>
          <w:rFonts w:ascii="Arial" w:eastAsia="Calibri" w:hAnsi="Arial" w:cs="Arial"/>
          <w:sz w:val="20"/>
          <w:lang w:bidi="pl-PL"/>
        </w:rPr>
        <w:t>omocnie skazano za </w:t>
      </w:r>
      <w:r w:rsidRPr="009C3609">
        <w:rPr>
          <w:rFonts w:ascii="Arial" w:eastAsia="Calibri" w:hAnsi="Arial" w:cs="Arial"/>
          <w:sz w:val="20"/>
          <w:lang w:bidi="pl-PL"/>
        </w:rPr>
        <w:t>przestępstwo popełnione w związku z postępowaniem o udzielenie zamówienia lub inne przestępstwo popełnione w celu osiągnięcia korzyści majątkowych,</w:t>
      </w:r>
    </w:p>
    <w:p w14:paraId="34DC3DE4" w14:textId="7332DED1" w:rsidR="001751A5" w:rsidRPr="009C3609" w:rsidRDefault="001751A5" w:rsidP="001751A5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Pr="001C7163">
        <w:rPr>
          <w:rFonts w:ascii="Arial" w:eastAsia="Calibri" w:hAnsi="Arial" w:cs="Arial"/>
          <w:color w:val="365F91" w:themeColor="accent1" w:themeShade="BF"/>
          <w:sz w:val="20"/>
          <w:lang w:bidi="pl-PL"/>
        </w:rPr>
        <w:t>1</w:t>
      </w:r>
      <w:r w:rsidR="007575AC">
        <w:rPr>
          <w:rFonts w:ascii="Arial" w:eastAsia="Calibri" w:hAnsi="Arial" w:cs="Arial"/>
          <w:color w:val="365F91" w:themeColor="accent1" w:themeShade="BF"/>
          <w:sz w:val="20"/>
          <w:lang w:bidi="pl-PL"/>
        </w:rPr>
        <w:t>8 Regulaminu postępowania</w:t>
      </w:r>
      <w:r w:rsidRPr="009C3609">
        <w:rPr>
          <w:rFonts w:ascii="Arial" w:eastAsia="Calibri" w:hAnsi="Arial" w:cs="Arial"/>
          <w:sz w:val="20"/>
          <w:lang w:bidi="pl-PL"/>
        </w:rPr>
        <w:t>,</w:t>
      </w:r>
    </w:p>
    <w:p w14:paraId="003F2F65" w14:textId="77777777" w:rsidR="001751A5" w:rsidRDefault="001751A5" w:rsidP="001751A5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9C3609">
        <w:rPr>
          <w:rFonts w:ascii="Arial" w:eastAsia="Calibri" w:hAnsi="Arial" w:cs="Arial"/>
          <w:sz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>
        <w:rPr>
          <w:rFonts w:ascii="Arial" w:eastAsia="Calibri" w:hAnsi="Arial" w:cs="Arial"/>
          <w:sz w:val="20"/>
          <w:lang w:bidi="pl-PL"/>
        </w:rPr>
        <w:t>,</w:t>
      </w:r>
    </w:p>
    <w:p w14:paraId="1309E7D2" w14:textId="77777777" w:rsidR="001751A5" w:rsidRPr="00C65102" w:rsidRDefault="001751A5" w:rsidP="001751A5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Wykonawców, będących podmiotami zbiorowymi, pociąg</w:t>
      </w:r>
      <w:r w:rsidR="007E4FD9">
        <w:rPr>
          <w:rFonts w:ascii="Arial" w:eastAsia="Calibri" w:hAnsi="Arial" w:cs="Arial"/>
          <w:sz w:val="20"/>
        </w:rPr>
        <w:t>niętymi do odpowiedzialności na </w:t>
      </w:r>
      <w:r w:rsidRPr="00C65102">
        <w:rPr>
          <w:rFonts w:ascii="Arial" w:eastAsia="Calibri" w:hAnsi="Arial" w:cs="Arial"/>
          <w:sz w:val="20"/>
        </w:rPr>
        <w:t xml:space="preserve">podstawie przepisów o odpowiedzialności podmiotów zbiorowych za czyny zabronione pod groźbą kary w Polsce lub na podstawie odpowiednich przepisów państw obcych, za następujące przestępstwa: finansowanie przestępstwa o charakterze </w:t>
      </w:r>
      <w:r w:rsidR="007E4FD9">
        <w:rPr>
          <w:rFonts w:ascii="Arial" w:eastAsia="Calibri" w:hAnsi="Arial" w:cs="Arial"/>
          <w:sz w:val="20"/>
        </w:rPr>
        <w:t>terrorystycznym, przestępstwo o </w:t>
      </w:r>
      <w:r w:rsidRPr="00C65102">
        <w:rPr>
          <w:rFonts w:ascii="Arial" w:eastAsia="Calibri" w:hAnsi="Arial" w:cs="Arial"/>
          <w:sz w:val="20"/>
        </w:rPr>
        <w:t>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7E0F2A9E" w14:textId="019AF5CF" w:rsidR="001751A5" w:rsidRPr="00C65102" w:rsidRDefault="001751A5" w:rsidP="001751A5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Wykonawców, będących podmiotami zbiorowymi, pociąg</w:t>
      </w:r>
      <w:r w:rsidR="007E4FD9">
        <w:rPr>
          <w:rFonts w:ascii="Arial" w:eastAsia="Calibri" w:hAnsi="Arial" w:cs="Arial"/>
          <w:sz w:val="20"/>
        </w:rPr>
        <w:t>niętymi do odpowiedzialności na </w:t>
      </w:r>
      <w:r w:rsidRPr="00C65102">
        <w:rPr>
          <w:rFonts w:ascii="Arial" w:eastAsia="Calibri" w:hAnsi="Arial" w:cs="Arial"/>
          <w:sz w:val="20"/>
        </w:rPr>
        <w:t xml:space="preserve">podstawie przepisów o odpowiedzialności podmiotów zbiorowych za czyny zabronione pod groźbą kary w Polsce lub na podstawie odpowiednich przepisów państw obcych, za przestępstwa inne niż wymienione w pkt </w:t>
      </w:r>
      <w:r w:rsidR="007575AC">
        <w:rPr>
          <w:rFonts w:ascii="Arial" w:eastAsia="Calibri" w:hAnsi="Arial" w:cs="Arial"/>
          <w:sz w:val="20"/>
        </w:rPr>
        <w:t>7</w:t>
      </w:r>
      <w:r w:rsidRPr="00C65102">
        <w:rPr>
          <w:rFonts w:ascii="Arial" w:eastAsia="Calibri" w:hAnsi="Arial" w:cs="Arial"/>
          <w:sz w:val="20"/>
        </w:rPr>
        <w:t>, jeżeli podmiot zbiorowy ni</w:t>
      </w:r>
      <w:r w:rsidR="007E4FD9">
        <w:rPr>
          <w:rFonts w:ascii="Arial" w:eastAsia="Calibri" w:hAnsi="Arial" w:cs="Arial"/>
          <w:sz w:val="20"/>
        </w:rPr>
        <w:t>e wdrożył środków naprawczych i </w:t>
      </w:r>
      <w:r w:rsidRPr="00C65102">
        <w:rPr>
          <w:rFonts w:ascii="Arial" w:eastAsia="Calibri" w:hAnsi="Arial" w:cs="Arial"/>
          <w:sz w:val="20"/>
        </w:rPr>
        <w:t>prewencyjnych (self-cleaning),</w:t>
      </w:r>
    </w:p>
    <w:p w14:paraId="26E2FAF9" w14:textId="77777777" w:rsidR="001751A5" w:rsidRPr="00C65102" w:rsidRDefault="001751A5" w:rsidP="001751A5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Wykonawców, co do których osoby biorące udział w prowadzonym Postępowaniu mają wiedzę, że:</w:t>
      </w:r>
    </w:p>
    <w:p w14:paraId="6CC2ED02" w14:textId="77777777" w:rsidR="001751A5" w:rsidRPr="00C65102" w:rsidRDefault="001751A5" w:rsidP="001751A5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 xml:space="preserve">a) są pracownikami lub osobami najbliższymi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>, lub</w:t>
      </w:r>
    </w:p>
    <w:p w14:paraId="0D0B5BAB" w14:textId="77777777" w:rsidR="001751A5" w:rsidRPr="00C65102" w:rsidRDefault="001751A5" w:rsidP="001751A5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 xml:space="preserve">b) są podmiotami, w których pracownicy lub osoby najbliższe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 xml:space="preserve"> są właścicielami, udziałowcami lub członkami organów zarządzających tych podmiotów, lub</w:t>
      </w:r>
    </w:p>
    <w:p w14:paraId="07C85F01" w14:textId="77777777" w:rsidR="001751A5" w:rsidRPr="00C65102" w:rsidRDefault="001751A5" w:rsidP="001751A5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lastRenderedPageBreak/>
        <w:t xml:space="preserve">c) są podmiotami, na rzecz których pracownicy lub osoby najbliższe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 xml:space="preserve"> świadczą pracę na podstawie umowy o pracę lub innego stosunku prawnego</w:t>
      </w:r>
    </w:p>
    <w:p w14:paraId="2CF15F77" w14:textId="77777777" w:rsidR="001751A5" w:rsidRPr="00C65102" w:rsidRDefault="001751A5" w:rsidP="001751A5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- jeśli fakt ten budzi uzasadnione wątpliwości co do bezstronności Postępowania.</w:t>
      </w:r>
    </w:p>
    <w:p w14:paraId="42E81140" w14:textId="77777777" w:rsidR="001751A5" w:rsidRPr="00C65102" w:rsidRDefault="001751A5" w:rsidP="001751A5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 xml:space="preserve">* Przez osoby najbliższe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5BEAA6DB" w14:textId="77777777" w:rsidR="001751A5" w:rsidRPr="00AC51E7" w:rsidRDefault="001751A5" w:rsidP="001751A5">
      <w:pPr>
        <w:pStyle w:val="Akapitzlist"/>
        <w:ind w:left="0"/>
        <w:jc w:val="both"/>
        <w:rPr>
          <w:rFonts w:ascii="Arial" w:hAnsi="Arial" w:cs="Arial"/>
          <w:sz w:val="20"/>
        </w:rPr>
      </w:pPr>
      <w:r w:rsidRPr="00AC51E7">
        <w:rPr>
          <w:rFonts w:ascii="Arial" w:hAnsi="Arial" w:cs="Arial"/>
          <w:sz w:val="20"/>
        </w:rPr>
        <w:t xml:space="preserve">oraz przyjmując do wiadomości, że z Postępowania można </w:t>
      </w:r>
      <w:r w:rsidRPr="00AC51E7">
        <w:rPr>
          <w:rFonts w:ascii="Arial" w:hAnsi="Arial" w:cs="Arial"/>
          <w:bCs/>
          <w:sz w:val="20"/>
        </w:rPr>
        <w:t>wykluczyć w szczególności</w:t>
      </w:r>
      <w:r w:rsidRPr="00AC51E7">
        <w:rPr>
          <w:rFonts w:ascii="Arial" w:hAnsi="Arial" w:cs="Arial"/>
          <w:b/>
          <w:bCs/>
          <w:sz w:val="20"/>
        </w:rPr>
        <w:t xml:space="preserve"> </w:t>
      </w:r>
      <w:r w:rsidRPr="00AC51E7">
        <w:rPr>
          <w:rFonts w:ascii="Arial" w:hAnsi="Arial" w:cs="Arial"/>
          <w:sz w:val="20"/>
        </w:rPr>
        <w:t>Wykonawców:</w:t>
      </w:r>
    </w:p>
    <w:p w14:paraId="540FFAE5" w14:textId="77777777" w:rsidR="001751A5" w:rsidRPr="009C3609" w:rsidRDefault="001751A5" w:rsidP="001751A5">
      <w:pPr>
        <w:numPr>
          <w:ilvl w:val="2"/>
          <w:numId w:val="22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9C3609">
        <w:rPr>
          <w:rFonts w:ascii="Arial" w:eastAsia="Calibri" w:hAnsi="Arial" w:cs="Arial"/>
          <w:sz w:val="20"/>
        </w:rPr>
        <w:t>złożyli nieprawdziwe informacje mające wpływ na wynik prowadzonego Postępowania,</w:t>
      </w:r>
    </w:p>
    <w:p w14:paraId="04190D25" w14:textId="77777777" w:rsidR="001751A5" w:rsidRPr="009C3609" w:rsidRDefault="001751A5" w:rsidP="001751A5">
      <w:pPr>
        <w:numPr>
          <w:ilvl w:val="2"/>
          <w:numId w:val="22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9C3609">
        <w:rPr>
          <w:rFonts w:ascii="Arial" w:eastAsia="Calibri" w:hAnsi="Arial" w:cs="Arial"/>
          <w:sz w:val="20"/>
        </w:rPr>
        <w:t>zawarli z innymi Wykonawcami porozumienie zakłócającego konkurencję w Postępowaniu;</w:t>
      </w:r>
    </w:p>
    <w:p w14:paraId="5019F1C6" w14:textId="77777777" w:rsidR="001751A5" w:rsidRDefault="001751A5" w:rsidP="001751A5">
      <w:pPr>
        <w:numPr>
          <w:ilvl w:val="2"/>
          <w:numId w:val="22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9C3609">
        <w:rPr>
          <w:rFonts w:ascii="Arial" w:eastAsia="Calibri" w:hAnsi="Arial" w:cs="Arial"/>
          <w:sz w:val="20"/>
        </w:rPr>
        <w:t>dopuścili się tzw. poważnego wykroczenia zawodowego</w:t>
      </w:r>
    </w:p>
    <w:p w14:paraId="0E5D0EA7" w14:textId="77777777" w:rsidR="001751A5" w:rsidRDefault="001751A5" w:rsidP="001751A5">
      <w:pPr>
        <w:pStyle w:val="Akapitzlist"/>
        <w:numPr>
          <w:ilvl w:val="2"/>
          <w:numId w:val="22"/>
        </w:numPr>
        <w:ind w:left="567" w:hanging="56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6E598C">
        <w:rPr>
          <w:rFonts w:ascii="Arial" w:eastAsia="Calibri" w:hAnsi="Arial" w:cs="Arial"/>
          <w:sz w:val="20"/>
        </w:rPr>
        <w:t>są podmiotem przeprowadzającym audyt sprawozdań finansowych G</w:t>
      </w:r>
      <w:r w:rsidR="007E4FD9">
        <w:rPr>
          <w:rFonts w:ascii="Arial" w:eastAsia="Calibri" w:hAnsi="Arial" w:cs="Arial"/>
          <w:sz w:val="20"/>
        </w:rPr>
        <w:t>rupy Kapitałowej, do </w:t>
      </w:r>
      <w:r>
        <w:rPr>
          <w:rFonts w:ascii="Arial" w:eastAsia="Calibri" w:hAnsi="Arial" w:cs="Arial"/>
          <w:sz w:val="20"/>
        </w:rPr>
        <w:t>której należy PGNiG OD</w:t>
      </w:r>
      <w:r w:rsidRPr="006E598C">
        <w:rPr>
          <w:rFonts w:ascii="Arial" w:eastAsia="Calibri" w:hAnsi="Arial" w:cs="Arial"/>
          <w:sz w:val="20"/>
        </w:rPr>
        <w:t xml:space="preserve"> bądź należą do sieci tego podmiotu</w:t>
      </w:r>
      <w:r>
        <w:rPr>
          <w:rFonts w:ascii="Arial" w:eastAsia="Calibri" w:hAnsi="Arial" w:cs="Arial"/>
          <w:sz w:val="20"/>
        </w:rPr>
        <w:t>,</w:t>
      </w:r>
    </w:p>
    <w:p w14:paraId="2307C85A" w14:textId="77777777" w:rsidR="001751A5" w:rsidRDefault="001751A5" w:rsidP="001751A5">
      <w:pPr>
        <w:pStyle w:val="Akapitzlist"/>
        <w:numPr>
          <w:ilvl w:val="2"/>
          <w:numId w:val="22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E5B87">
        <w:rPr>
          <w:rFonts w:ascii="Arial" w:eastAsia="Calibri" w:hAnsi="Arial" w:cs="Arial"/>
          <w:sz w:val="20"/>
        </w:rPr>
        <w:t>którzy w ciągu ostatnich trzech lat przed Wszczęciem Postępowania uchylili się od zawarcia z</w:t>
      </w:r>
      <w:r>
        <w:rPr>
          <w:rFonts w:ascii="Arial" w:eastAsia="Calibri" w:hAnsi="Arial" w:cs="Arial"/>
          <w:sz w:val="20"/>
        </w:rPr>
        <w:t> </w:t>
      </w:r>
      <w:r w:rsidRPr="00CE5B87">
        <w:rPr>
          <w:rFonts w:ascii="Arial" w:eastAsia="Calibri" w:hAnsi="Arial" w:cs="Arial"/>
          <w:sz w:val="20"/>
        </w:rPr>
        <w:t>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7C9DFA8F" w14:textId="77777777" w:rsidR="001751A5" w:rsidRDefault="001751A5" w:rsidP="001751A5">
      <w:pPr>
        <w:pStyle w:val="Akapitzlist"/>
        <w:numPr>
          <w:ilvl w:val="2"/>
          <w:numId w:val="22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934B02">
        <w:rPr>
          <w:rFonts w:ascii="Arial" w:eastAsia="Calibri" w:hAnsi="Arial" w:cs="Arial"/>
          <w:sz w:val="20"/>
          <w:lang w:bidi="pl-PL"/>
        </w:rPr>
        <w:t>, na rzecz których lub z udziałem których zakazane jest udzielanie lub dalsze wykonywanie zamówień publicznych lub koncesji, objętych zakresem właściwych dyrektyw</w:t>
      </w:r>
      <w:r>
        <w:rPr>
          <w:rFonts w:ascii="Arial" w:eastAsia="Calibri" w:hAnsi="Arial" w:cs="Arial"/>
          <w:sz w:val="20"/>
        </w:rPr>
        <w:t>,</w:t>
      </w:r>
    </w:p>
    <w:p w14:paraId="53A2464B" w14:textId="77777777" w:rsidR="001751A5" w:rsidRPr="00C65102" w:rsidRDefault="001751A5" w:rsidP="001751A5">
      <w:pPr>
        <w:pStyle w:val="Akapitzlist"/>
        <w:numPr>
          <w:ilvl w:val="2"/>
          <w:numId w:val="22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934B02">
        <w:rPr>
          <w:rFonts w:ascii="Arial" w:eastAsia="Arial" w:hAnsi="Arial" w:cs="Arial"/>
          <w:lang w:eastAsia="pl-PL" w:bidi="pl-PL"/>
        </w:rPr>
        <w:t xml:space="preserve"> </w:t>
      </w:r>
      <w:r w:rsidRPr="00934B02">
        <w:rPr>
          <w:rFonts w:ascii="Arial" w:eastAsia="Calibri" w:hAnsi="Arial" w:cs="Arial"/>
          <w:sz w:val="20"/>
          <w:lang w:bidi="pl-PL"/>
        </w:rPr>
        <w:t>podlegających wykluczeniu na podstawie tej ustawy.</w:t>
      </w:r>
    </w:p>
    <w:p w14:paraId="136F9F50" w14:textId="77777777" w:rsidR="001751A5" w:rsidRPr="00972405" w:rsidRDefault="001751A5" w:rsidP="001751A5">
      <w:pPr>
        <w:pStyle w:val="Akapitzlist"/>
        <w:rPr>
          <w:rFonts w:ascii="Arial" w:hAnsi="Arial" w:cs="Arial"/>
        </w:rPr>
      </w:pPr>
    </w:p>
    <w:p w14:paraId="3C3F8167" w14:textId="77777777" w:rsidR="001751A5" w:rsidRPr="009C3609" w:rsidRDefault="001751A5" w:rsidP="001751A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lang w:eastAsia="pl-PL"/>
        </w:rPr>
      </w:pPr>
      <w:r w:rsidRPr="009C3609">
        <w:rPr>
          <w:rFonts w:ascii="Arial" w:hAnsi="Arial" w:cs="Arial"/>
          <w:sz w:val="20"/>
          <w:lang w:eastAsia="pl-PL"/>
        </w:rPr>
        <w:t>OŚWIADCZAMY, ŻE NIE PODLEGAMY WYKLUCZENIU.</w:t>
      </w:r>
    </w:p>
    <w:p w14:paraId="6B540EE1" w14:textId="77777777" w:rsidR="001751A5" w:rsidRPr="009C3609" w:rsidRDefault="001751A5" w:rsidP="001751A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1751A5" w:rsidRPr="009C3609" w14:paraId="132EEDB5" w14:textId="77777777" w:rsidTr="001751A5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2CBAC00" w14:textId="77777777" w:rsidR="001751A5" w:rsidRPr="009C3609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C3609">
              <w:rPr>
                <w:rFonts w:ascii="Arial" w:hAnsi="Arial" w:cs="Arial"/>
                <w:bCs/>
                <w:sz w:val="20"/>
              </w:rPr>
              <w:t>Lp.</w:t>
            </w:r>
          </w:p>
        </w:tc>
        <w:tc>
          <w:tcPr>
            <w:tcW w:w="2154" w:type="pct"/>
            <w:vAlign w:val="center"/>
          </w:tcPr>
          <w:p w14:paraId="2A9242F5" w14:textId="77777777" w:rsidR="001751A5" w:rsidRPr="009C3609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C3609">
              <w:rPr>
                <w:rFonts w:ascii="Arial" w:hAnsi="Arial" w:cs="Arial"/>
                <w:bCs/>
                <w:sz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481F8B5E" w14:textId="77777777" w:rsidR="001751A5" w:rsidRPr="009C3609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C3609">
              <w:rPr>
                <w:rFonts w:ascii="Arial" w:hAnsi="Arial" w:cs="Arial"/>
                <w:bCs/>
                <w:sz w:val="20"/>
              </w:rPr>
              <w:t>Podpis(y) osoby(osób) uprawnionej</w:t>
            </w:r>
            <w:r w:rsidRPr="009C3609" w:rsidDel="000F6600">
              <w:rPr>
                <w:rFonts w:ascii="Arial" w:hAnsi="Arial" w:cs="Arial"/>
                <w:bCs/>
                <w:sz w:val="20"/>
              </w:rPr>
              <w:t xml:space="preserve"> </w:t>
            </w:r>
            <w:r w:rsidRPr="009C3609">
              <w:rPr>
                <w:rFonts w:ascii="Arial" w:hAnsi="Arial" w:cs="Arial"/>
                <w:bCs/>
                <w:sz w:val="20"/>
              </w:rPr>
              <w:t>(ych)</w:t>
            </w:r>
          </w:p>
        </w:tc>
        <w:tc>
          <w:tcPr>
            <w:tcW w:w="937" w:type="pct"/>
            <w:vAlign w:val="center"/>
          </w:tcPr>
          <w:p w14:paraId="7D32713B" w14:textId="77777777" w:rsidR="001751A5" w:rsidRPr="009C3609" w:rsidRDefault="00410050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Miejscowość i </w:t>
            </w:r>
            <w:r w:rsidR="001751A5" w:rsidRPr="009C3609">
              <w:rPr>
                <w:rFonts w:ascii="Arial" w:hAnsi="Arial" w:cs="Arial"/>
                <w:bCs/>
                <w:sz w:val="20"/>
              </w:rPr>
              <w:t>data</w:t>
            </w:r>
          </w:p>
        </w:tc>
      </w:tr>
      <w:tr w:rsidR="001751A5" w:rsidRPr="009C3609" w14:paraId="7EA99EED" w14:textId="77777777" w:rsidTr="001751A5">
        <w:trPr>
          <w:cantSplit/>
          <w:trHeight w:val="263"/>
          <w:jc w:val="center"/>
        </w:trPr>
        <w:tc>
          <w:tcPr>
            <w:tcW w:w="307" w:type="pct"/>
          </w:tcPr>
          <w:p w14:paraId="0A61E33E" w14:textId="77777777" w:rsidR="001751A5" w:rsidRPr="009C3609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54" w:type="pct"/>
          </w:tcPr>
          <w:p w14:paraId="6857749F" w14:textId="77777777" w:rsidR="001751A5" w:rsidRPr="009C3609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  <w:p w14:paraId="7E21F351" w14:textId="77777777" w:rsidR="001751A5" w:rsidRPr="009C3609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02" w:type="pct"/>
          </w:tcPr>
          <w:p w14:paraId="7780586B" w14:textId="77777777" w:rsidR="001751A5" w:rsidRPr="009C3609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37" w:type="pct"/>
          </w:tcPr>
          <w:p w14:paraId="11CCF397" w14:textId="77777777" w:rsidR="001751A5" w:rsidRPr="009C3609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C42D758" w14:textId="159863DC" w:rsidR="001751A5" w:rsidRPr="00BF74E8" w:rsidRDefault="001751A5" w:rsidP="001751A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  <w:r w:rsidRPr="00972405">
        <w:rPr>
          <w:rFonts w:ascii="Arial" w:hAnsi="Arial" w:cs="Arial"/>
        </w:rPr>
        <w:br w:type="page"/>
      </w:r>
      <w:r w:rsidRPr="00BF74E8">
        <w:rPr>
          <w:rFonts w:ascii="Arial" w:hAnsi="Arial" w:cs="Arial"/>
        </w:rPr>
        <w:lastRenderedPageBreak/>
        <w:t>[</w:t>
      </w:r>
      <w:r w:rsidRPr="00BF74E8">
        <w:rPr>
          <w:rFonts w:ascii="Arial" w:hAnsi="Arial" w:cs="Arial"/>
          <w:b/>
        </w:rPr>
        <w:t xml:space="preserve">Załącznik nr </w:t>
      </w:r>
      <w:r w:rsidR="00F739AD">
        <w:rPr>
          <w:rFonts w:ascii="Arial" w:hAnsi="Arial" w:cs="Arial"/>
          <w:b/>
        </w:rPr>
        <w:t>6</w:t>
      </w:r>
      <w:r w:rsidRPr="00BF74E8">
        <w:rPr>
          <w:rFonts w:ascii="Arial" w:hAnsi="Arial" w:cs="Arial"/>
        </w:rPr>
        <w:t xml:space="preserve"> do Regulaminu postępowania]</w:t>
      </w:r>
    </w:p>
    <w:p w14:paraId="3B4C1E84" w14:textId="77777777" w:rsidR="001751A5" w:rsidRPr="00BF74E8" w:rsidRDefault="001751A5" w:rsidP="001751A5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rPr>
          <w:rFonts w:ascii="Arial" w:eastAsia="Arial Unicode MS" w:hAnsi="Arial" w:cs="Arial"/>
          <w:b/>
          <w:bCs/>
          <w:lang w:eastAsia="pl-PL"/>
        </w:rPr>
      </w:pPr>
      <w:r w:rsidRPr="00BF74E8">
        <w:rPr>
          <w:rFonts w:ascii="Arial" w:eastAsia="Arial Unicode MS" w:hAnsi="Arial" w:cs="Arial"/>
          <w:b/>
          <w:bCs/>
          <w:spacing w:val="-1"/>
          <w:lang w:eastAsia="pl-PL"/>
        </w:rPr>
        <w:t xml:space="preserve">Zobowiązanie do nie zgłaszania i nie dochodzenia roszczeń wobec Zamawiającego </w:t>
      </w:r>
      <w:r w:rsidRPr="00BF74E8">
        <w:rPr>
          <w:rFonts w:ascii="Arial" w:eastAsia="Arial Unicode MS" w:hAnsi="Arial" w:cs="Arial"/>
          <w:b/>
          <w:bCs/>
          <w:spacing w:val="-1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751A5" w:rsidRPr="00BF74E8" w14:paraId="68E9D9A4" w14:textId="77777777" w:rsidTr="001751A5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723B75BB" w14:textId="77777777" w:rsidR="001751A5" w:rsidRPr="00BF74E8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>Dane Wykonawcy</w:t>
            </w:r>
          </w:p>
        </w:tc>
        <w:tc>
          <w:tcPr>
            <w:tcW w:w="5521" w:type="dxa"/>
          </w:tcPr>
          <w:p w14:paraId="6E208795" w14:textId="77777777" w:rsidR="001751A5" w:rsidRPr="00BF74E8" w:rsidRDefault="001751A5" w:rsidP="001751A5">
            <w:pPr>
              <w:spacing w:after="0" w:line="240" w:lineRule="auto"/>
              <w:ind w:left="497" w:right="1064" w:firstLine="497"/>
              <w:rPr>
                <w:rFonts w:ascii="Arial" w:hAnsi="Arial" w:cs="Arial"/>
              </w:rPr>
            </w:pPr>
          </w:p>
          <w:p w14:paraId="70FE5AAF" w14:textId="77777777" w:rsidR="001751A5" w:rsidRPr="00BF74E8" w:rsidRDefault="001751A5" w:rsidP="001751A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751A5" w:rsidRPr="00BF74E8" w14:paraId="69AEC618" w14:textId="77777777" w:rsidTr="001751A5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E4F6256" w14:textId="77777777" w:rsidR="001751A5" w:rsidRPr="00BF74E8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 xml:space="preserve">Adres Wykonawcy: </w:t>
            </w:r>
          </w:p>
          <w:p w14:paraId="767C5D72" w14:textId="77777777" w:rsidR="001751A5" w:rsidRPr="00BF74E8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 xml:space="preserve">kod, miejscowość </w:t>
            </w:r>
          </w:p>
          <w:p w14:paraId="1C19E750" w14:textId="77777777" w:rsidR="001751A5" w:rsidRPr="00BF74E8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>ulica, nr lokalu</w:t>
            </w:r>
          </w:p>
          <w:p w14:paraId="28CB9625" w14:textId="77777777" w:rsidR="001751A5" w:rsidRPr="00BF74E8" w:rsidRDefault="001751A5" w:rsidP="001751A5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521" w:type="dxa"/>
          </w:tcPr>
          <w:p w14:paraId="254BD81E" w14:textId="77777777" w:rsidR="001751A5" w:rsidRPr="00BF74E8" w:rsidRDefault="001751A5" w:rsidP="001751A5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</w:tbl>
    <w:p w14:paraId="70F286B2" w14:textId="77777777" w:rsidR="001751A5" w:rsidRPr="00BF74E8" w:rsidRDefault="001751A5" w:rsidP="001751A5">
      <w:pPr>
        <w:spacing w:after="0" w:line="240" w:lineRule="auto"/>
        <w:jc w:val="both"/>
        <w:rPr>
          <w:rFonts w:ascii="Arial" w:eastAsia="Calibri" w:hAnsi="Arial" w:cs="Arial"/>
          <w:sz w:val="16"/>
        </w:rPr>
      </w:pPr>
    </w:p>
    <w:p w14:paraId="23263DCC" w14:textId="7D778345" w:rsidR="001751A5" w:rsidRPr="00410050" w:rsidRDefault="001751A5" w:rsidP="001751A5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r w:rsidRPr="00BF74E8">
        <w:rPr>
          <w:rFonts w:ascii="Arial" w:eastAsia="Calibri" w:hAnsi="Arial" w:cs="Arial"/>
          <w:sz w:val="20"/>
        </w:rPr>
        <w:t xml:space="preserve">Przystępując do Postępowania </w:t>
      </w:r>
      <w:r w:rsidR="004D4E3E">
        <w:rPr>
          <w:rFonts w:ascii="Arial" w:eastAsia="Calibri" w:hAnsi="Arial" w:cs="Arial"/>
          <w:sz w:val="20"/>
        </w:rPr>
        <w:t>pn.</w:t>
      </w:r>
      <w:r w:rsidRPr="00BF74E8">
        <w:rPr>
          <w:rFonts w:ascii="Arial" w:eastAsia="Calibri" w:hAnsi="Arial" w:cs="Arial"/>
          <w:sz w:val="20"/>
        </w:rPr>
        <w:t xml:space="preserve">: </w:t>
      </w:r>
      <w:r w:rsidR="009C0DF8" w:rsidRPr="009C0DF8">
        <w:rPr>
          <w:rFonts w:ascii="Arial" w:hAnsi="Arial" w:cs="Arial"/>
          <w:sz w:val="20"/>
        </w:rPr>
        <w:t>„</w:t>
      </w:r>
      <w:r w:rsidR="00626A29">
        <w:rPr>
          <w:rFonts w:ascii="Arial" w:hAnsi="Arial" w:cs="Arial"/>
          <w:sz w:val="20"/>
        </w:rPr>
        <w:t xml:space="preserve">Wykonanie, dostawa i montaż </w:t>
      </w:r>
      <w:r w:rsidR="001F10DD">
        <w:rPr>
          <w:rFonts w:ascii="Arial" w:hAnsi="Arial" w:cs="Arial"/>
          <w:sz w:val="20"/>
        </w:rPr>
        <w:t>oznakowania zewnętrznego Biur Obsługi Klienta</w:t>
      </w:r>
      <w:r w:rsidR="009C0DF8" w:rsidRPr="009C0DF8">
        <w:rPr>
          <w:rFonts w:ascii="Arial" w:hAnsi="Arial" w:cs="Arial"/>
          <w:sz w:val="20"/>
        </w:rPr>
        <w:t>”</w:t>
      </w:r>
      <w:r w:rsidR="00C95BF6">
        <w:rPr>
          <w:rFonts w:ascii="Arial" w:hAnsi="Arial" w:cs="Arial"/>
          <w:sz w:val="20"/>
        </w:rPr>
        <w:t xml:space="preserve"> </w:t>
      </w:r>
      <w:r w:rsidR="00BF74E8" w:rsidRPr="00BF74E8">
        <w:rPr>
          <w:rFonts w:ascii="Arial" w:hAnsi="Arial" w:cs="Arial"/>
          <w:sz w:val="20"/>
        </w:rPr>
        <w:t>CRZ: </w:t>
      </w:r>
      <w:r w:rsidR="00626A29" w:rsidRPr="00626A29">
        <w:rPr>
          <w:rFonts w:ascii="Arial" w:hAnsi="Arial" w:cs="Arial"/>
          <w:sz w:val="20"/>
        </w:rPr>
        <w:t>NP/OD/24/1131/OD/DRMMMT</w:t>
      </w:r>
      <w:r w:rsidR="00477C13">
        <w:rPr>
          <w:rFonts w:ascii="Arial" w:hAnsi="Arial" w:cs="Arial"/>
          <w:sz w:val="20"/>
        </w:rPr>
        <w:t>.</w:t>
      </w:r>
    </w:p>
    <w:p w14:paraId="0D1D7A94" w14:textId="77777777" w:rsidR="001751A5" w:rsidRPr="002033E9" w:rsidRDefault="001751A5" w:rsidP="001751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16"/>
        </w:rPr>
      </w:pPr>
    </w:p>
    <w:p w14:paraId="3EF42D79" w14:textId="77777777" w:rsidR="001751A5" w:rsidRPr="009C3609" w:rsidRDefault="001751A5" w:rsidP="001751A5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bCs/>
          <w:spacing w:val="4"/>
          <w:sz w:val="20"/>
        </w:rPr>
        <w:t>Oświadczamy</w:t>
      </w:r>
      <w:r w:rsidRPr="009C3609">
        <w:rPr>
          <w:rFonts w:ascii="Arial" w:hAnsi="Arial" w:cs="Arial"/>
          <w:b/>
          <w:bCs/>
          <w:spacing w:val="4"/>
          <w:sz w:val="20"/>
        </w:rPr>
        <w:t>, że nie będziemy zgłaszać ani dochodzić żadnych roszczeń wobec Zamawiającego w przypadku unieważnienia</w:t>
      </w:r>
      <w:r>
        <w:rPr>
          <w:rFonts w:ascii="Arial" w:hAnsi="Arial" w:cs="Arial"/>
          <w:b/>
          <w:bCs/>
          <w:spacing w:val="4"/>
          <w:sz w:val="20"/>
        </w:rPr>
        <w:t>/zamknięcia</w:t>
      </w:r>
      <w:r w:rsidRPr="009C3609">
        <w:rPr>
          <w:rFonts w:ascii="Arial" w:hAnsi="Arial" w:cs="Arial"/>
          <w:b/>
          <w:bCs/>
          <w:spacing w:val="4"/>
          <w:sz w:val="20"/>
        </w:rPr>
        <w:t xml:space="preserve"> niniejszego Postępowania</w:t>
      </w:r>
      <w:r w:rsidRPr="009C3609">
        <w:rPr>
          <w:rFonts w:ascii="Arial" w:hAnsi="Arial" w:cs="Arial"/>
          <w:b/>
          <w:bCs/>
          <w:sz w:val="20"/>
        </w:rPr>
        <w:t>.</w:t>
      </w:r>
    </w:p>
    <w:p w14:paraId="38814D27" w14:textId="77777777" w:rsidR="001751A5" w:rsidRPr="009C3609" w:rsidRDefault="001751A5" w:rsidP="001751A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i/>
          <w:sz w:val="20"/>
        </w:rPr>
      </w:pPr>
      <w:r w:rsidRPr="009C3609">
        <w:rPr>
          <w:rFonts w:ascii="Arial" w:hAnsi="Arial" w:cs="Arial"/>
          <w:sz w:val="20"/>
        </w:rPr>
        <w:t>Zobowiązujemy się do zachowania w poufności wszelkich informacji przekazanych przez pracowników PGNiG Obrót Detaliczny sp. z o.o., niezależnie od sposobu i formy ich wyrażania.</w:t>
      </w:r>
    </w:p>
    <w:p w14:paraId="5379B4F9" w14:textId="77777777" w:rsidR="001751A5" w:rsidRPr="009C3609" w:rsidRDefault="001751A5" w:rsidP="001751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i/>
          <w:sz w:val="20"/>
        </w:rPr>
      </w:pPr>
      <w:r w:rsidRPr="009C3609">
        <w:rPr>
          <w:rFonts w:ascii="Arial" w:hAnsi="Arial" w:cs="Arial"/>
          <w:sz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1EAF4EE8" w14:textId="211292B4" w:rsidR="001751A5" w:rsidRPr="005824CF" w:rsidRDefault="001751A5" w:rsidP="005824CF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bCs/>
          <w:spacing w:val="4"/>
          <w:sz w:val="20"/>
        </w:rPr>
      </w:pPr>
      <w:r w:rsidRPr="009C3609">
        <w:rPr>
          <w:rFonts w:ascii="Arial" w:hAnsi="Arial" w:cs="Arial"/>
          <w:bCs/>
          <w:spacing w:val="4"/>
          <w:sz w:val="20"/>
        </w:rPr>
        <w:t>Nie stanowią Informacji Poufnej informacje:</w:t>
      </w:r>
    </w:p>
    <w:p w14:paraId="4672CDC2" w14:textId="77777777" w:rsidR="001751A5" w:rsidRPr="009C3609" w:rsidRDefault="001751A5" w:rsidP="001751A5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świadomie podane przez PGNiG Obrót Detaliczny sp. z o.</w:t>
      </w:r>
      <w:r w:rsidR="00410050">
        <w:rPr>
          <w:rFonts w:ascii="Arial" w:hAnsi="Arial" w:cs="Arial"/>
          <w:sz w:val="20"/>
        </w:rPr>
        <w:t>o. do publicznej wiadomości lub </w:t>
      </w:r>
      <w:r w:rsidRPr="009C3609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 </w:t>
      </w:r>
      <w:r w:rsidRPr="009C3609">
        <w:rPr>
          <w:rFonts w:ascii="Arial" w:hAnsi="Arial" w:cs="Arial"/>
          <w:sz w:val="20"/>
        </w:rPr>
        <w:t>jakikolwiek inny sposób przez PGNiG Obrót Detaliczny sp. z o.o. rozpowszechniane,</w:t>
      </w:r>
    </w:p>
    <w:p w14:paraId="3D4C5D26" w14:textId="77777777" w:rsidR="001751A5" w:rsidRPr="009C3609" w:rsidRDefault="001751A5" w:rsidP="001751A5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co do których PGNiG Obrót Detaliczny sp. z o.o. nie miała intencji i nie podjął żadnych działań w celu zachowania ich w tajemnicy,</w:t>
      </w:r>
    </w:p>
    <w:p w14:paraId="359E5432" w14:textId="77777777" w:rsidR="001751A5" w:rsidRPr="009C3609" w:rsidRDefault="001751A5" w:rsidP="001751A5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co do których PGNiG Obrót Detaliczny sp. z o.o. wyraziła pisemną zgodę na ich ujawnienie – w określonym przez nią celu i zakresie, były przed przystąpieniem do niniejszego Postępowania powszechnie znane lub stały się takie bez winy Wykonawcy,</w:t>
      </w:r>
    </w:p>
    <w:p w14:paraId="1610D064" w14:textId="77777777" w:rsidR="001751A5" w:rsidRPr="009C3609" w:rsidRDefault="001751A5" w:rsidP="001751A5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zostały zgodnie z prawem przed przystąpieniem do niniej</w:t>
      </w:r>
      <w:r w:rsidR="00410050">
        <w:rPr>
          <w:rFonts w:ascii="Arial" w:hAnsi="Arial" w:cs="Arial"/>
          <w:sz w:val="20"/>
        </w:rPr>
        <w:t>szego Postępowania otrzymane od </w:t>
      </w:r>
      <w:r w:rsidRPr="009C3609">
        <w:rPr>
          <w:rFonts w:ascii="Arial" w:hAnsi="Arial" w:cs="Arial"/>
          <w:sz w:val="20"/>
        </w:rPr>
        <w:t>osób trzecich bez podobnych ograniczeń i bez naruszenia niniejszych zapisów,</w:t>
      </w:r>
    </w:p>
    <w:p w14:paraId="1E175815" w14:textId="77777777" w:rsidR="001751A5" w:rsidRPr="009C3609" w:rsidRDefault="001751A5" w:rsidP="001751A5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zostały opracowane niezależnie przez Wykonawcę, który</w:t>
      </w:r>
      <w:r w:rsidR="00410050">
        <w:rPr>
          <w:rFonts w:ascii="Arial" w:hAnsi="Arial" w:cs="Arial"/>
          <w:sz w:val="20"/>
        </w:rPr>
        <w:t xml:space="preserve"> to fakt jest udokumentowany na </w:t>
      </w:r>
      <w:r w:rsidRPr="009C3609">
        <w:rPr>
          <w:rFonts w:ascii="Arial" w:hAnsi="Arial" w:cs="Arial"/>
          <w:sz w:val="20"/>
        </w:rPr>
        <w:t>piśmie,</w:t>
      </w:r>
    </w:p>
    <w:p w14:paraId="009AE99C" w14:textId="77777777" w:rsidR="001751A5" w:rsidRDefault="001751A5" w:rsidP="001751A5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muszą być ujawnione na mocy odrębnych przepisów prawa.</w:t>
      </w:r>
    </w:p>
    <w:p w14:paraId="5200C031" w14:textId="2CEF3FC0" w:rsidR="001751A5" w:rsidRPr="00420755" w:rsidRDefault="001751A5" w:rsidP="001751A5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20755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>
        <w:rPr>
          <w:rFonts w:ascii="Arial" w:hAnsi="Arial" w:cs="Arial"/>
          <w:sz w:val="20"/>
          <w:szCs w:val="20"/>
        </w:rPr>
        <w:t> </w:t>
      </w:r>
      <w:r w:rsidRPr="00420755">
        <w:rPr>
          <w:rFonts w:ascii="Arial" w:hAnsi="Arial" w:cs="Arial"/>
          <w:sz w:val="20"/>
          <w:szCs w:val="20"/>
        </w:rPr>
        <w:t xml:space="preserve">którym: „Kto wbrew przepisom ustawy lub przyjętemu na </w:t>
      </w:r>
      <w:r w:rsidR="000458A9">
        <w:rPr>
          <w:rFonts w:ascii="Arial" w:hAnsi="Arial" w:cs="Arial"/>
          <w:sz w:val="20"/>
          <w:szCs w:val="20"/>
        </w:rPr>
        <w:t>siebie zobowiązaniu ujawnia lub </w:t>
      </w:r>
      <w:r w:rsidRPr="00420755">
        <w:rPr>
          <w:rFonts w:ascii="Arial" w:hAnsi="Arial" w:cs="Arial"/>
          <w:sz w:val="20"/>
          <w:szCs w:val="20"/>
        </w:rPr>
        <w:t>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01D9EC53" w14:textId="6AF40864" w:rsidR="001751A5" w:rsidRPr="008C7A2B" w:rsidRDefault="001751A5" w:rsidP="001751A5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9014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</w:t>
      </w:r>
      <w:r w:rsidR="000458A9">
        <w:rPr>
          <w:rFonts w:ascii="Arial" w:hAnsi="Arial" w:cs="Arial"/>
          <w:sz w:val="20"/>
          <w:szCs w:val="20"/>
        </w:rPr>
        <w:t>Obrót Detaliczny sp. z o.o. lub </w:t>
      </w:r>
      <w:r w:rsidRPr="00190141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</w:t>
      </w:r>
      <w:r w:rsidRPr="00190141">
        <w:rPr>
          <w:rFonts w:ascii="Arial" w:hAnsi="Arial" w:cs="Arial"/>
          <w:sz w:val="20"/>
          <w:szCs w:val="20"/>
        </w:rPr>
        <w:t xml:space="preserve">innymi podmiotami wykonującymi zadania na rzecz PGNiG Obrót Detaliczny sp. z o.o. </w:t>
      </w:r>
    </w:p>
    <w:p w14:paraId="204BE6E6" w14:textId="77777777" w:rsidR="001751A5" w:rsidRPr="00972405" w:rsidRDefault="001751A5" w:rsidP="001751A5">
      <w:pPr>
        <w:tabs>
          <w:tab w:val="left" w:pos="851"/>
        </w:tabs>
        <w:spacing w:after="60"/>
        <w:ind w:left="720"/>
        <w:contextualSpacing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1751A5" w:rsidRPr="00972405" w14:paraId="0952C43C" w14:textId="77777777" w:rsidTr="001751A5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1AE5C89F" w14:textId="77777777" w:rsidR="001751A5" w:rsidRPr="0042075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420755">
              <w:rPr>
                <w:rFonts w:ascii="Arial" w:hAnsi="Arial" w:cs="Arial"/>
                <w:bCs/>
                <w:sz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C4E35AE" w14:textId="77777777" w:rsidR="001751A5" w:rsidRPr="0042075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420755">
              <w:rPr>
                <w:rFonts w:ascii="Arial" w:hAnsi="Arial" w:cs="Arial"/>
                <w:bCs/>
                <w:sz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5F6E3DB5" w14:textId="77777777" w:rsidR="001751A5" w:rsidRPr="0042075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420755">
              <w:rPr>
                <w:rFonts w:ascii="Arial" w:hAnsi="Arial" w:cs="Arial"/>
                <w:bCs/>
                <w:sz w:val="18"/>
              </w:rPr>
              <w:t>Podpis(y) osoby(osób) uprawnionej(ych)</w:t>
            </w:r>
          </w:p>
        </w:tc>
        <w:tc>
          <w:tcPr>
            <w:tcW w:w="789" w:type="pct"/>
          </w:tcPr>
          <w:p w14:paraId="23423F5E" w14:textId="77777777" w:rsidR="001751A5" w:rsidRPr="00420755" w:rsidRDefault="001751A5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89" w:type="pct"/>
            <w:vAlign w:val="center"/>
          </w:tcPr>
          <w:p w14:paraId="3F85C13B" w14:textId="77777777" w:rsidR="001751A5" w:rsidRPr="00420755" w:rsidRDefault="00410050" w:rsidP="001751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Miejscowość i </w:t>
            </w:r>
            <w:r w:rsidR="001751A5" w:rsidRPr="00420755">
              <w:rPr>
                <w:rFonts w:ascii="Arial" w:hAnsi="Arial" w:cs="Arial"/>
                <w:bCs/>
                <w:sz w:val="18"/>
              </w:rPr>
              <w:t>data</w:t>
            </w:r>
          </w:p>
        </w:tc>
      </w:tr>
      <w:tr w:rsidR="001751A5" w:rsidRPr="00972405" w14:paraId="3A2E2F74" w14:textId="77777777" w:rsidTr="001751A5">
        <w:trPr>
          <w:cantSplit/>
          <w:trHeight w:val="674"/>
          <w:jc w:val="center"/>
        </w:trPr>
        <w:tc>
          <w:tcPr>
            <w:tcW w:w="259" w:type="pct"/>
          </w:tcPr>
          <w:p w14:paraId="473EF66E" w14:textId="77777777" w:rsidR="001751A5" w:rsidRPr="00420755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01" w:type="pct"/>
          </w:tcPr>
          <w:p w14:paraId="5580C27C" w14:textId="77777777" w:rsidR="001751A5" w:rsidRPr="00420755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  <w:p w14:paraId="47B1F7CC" w14:textId="77777777" w:rsidR="001751A5" w:rsidRPr="00420755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62" w:type="pct"/>
          </w:tcPr>
          <w:p w14:paraId="117C2467" w14:textId="77777777" w:rsidR="001751A5" w:rsidRPr="00420755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9" w:type="pct"/>
          </w:tcPr>
          <w:p w14:paraId="628D4E58" w14:textId="77777777" w:rsidR="001751A5" w:rsidRPr="00420755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9" w:type="pct"/>
          </w:tcPr>
          <w:p w14:paraId="62037862" w14:textId="77777777" w:rsidR="001751A5" w:rsidRPr="00420755" w:rsidRDefault="001751A5" w:rsidP="001751A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18DF458B" w14:textId="77777777" w:rsidR="001751A5" w:rsidRDefault="001751A5" w:rsidP="001751A5">
      <w:pPr>
        <w:spacing w:after="0" w:line="240" w:lineRule="auto"/>
        <w:rPr>
          <w:rFonts w:ascii="Arial" w:eastAsia="Arial Unicode MS" w:hAnsi="Arial" w:cs="Arial"/>
          <w:bCs/>
          <w:spacing w:val="-1"/>
          <w:lang w:eastAsia="pl-PL"/>
        </w:rPr>
      </w:pPr>
    </w:p>
    <w:tbl>
      <w:tblPr>
        <w:tblW w:w="485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6"/>
        <w:gridCol w:w="1571"/>
        <w:gridCol w:w="1062"/>
      </w:tblGrid>
      <w:tr w:rsidR="001751A5" w:rsidRPr="00972405" w14:paraId="6920C61F" w14:textId="77777777" w:rsidTr="001751A5">
        <w:trPr>
          <w:trHeight w:val="255"/>
        </w:trPr>
        <w:tc>
          <w:tcPr>
            <w:tcW w:w="3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9526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C0B9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64F5" w14:textId="77777777" w:rsidR="001751A5" w:rsidRPr="00972405" w:rsidRDefault="001751A5" w:rsidP="001751A5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26B9C7A4" w14:textId="77777777" w:rsidR="000F1E00" w:rsidRDefault="000F1E00" w:rsidP="001751A5">
      <w:pPr>
        <w:spacing w:after="0" w:line="240" w:lineRule="auto"/>
        <w:jc w:val="right"/>
        <w:rPr>
          <w:rFonts w:ascii="Arial" w:hAnsi="Arial" w:cs="Arial"/>
        </w:rPr>
      </w:pPr>
    </w:p>
    <w:p w14:paraId="3B48EEB0" w14:textId="60C339E7" w:rsidR="001751A5" w:rsidRPr="009C3609" w:rsidRDefault="000F1E00" w:rsidP="001751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036751" w14:textId="77777777" w:rsidR="00F739AD" w:rsidRDefault="00F739AD" w:rsidP="000A69A6">
      <w:pPr>
        <w:spacing w:after="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lastRenderedPageBreak/>
        <w:t>[</w:t>
      </w:r>
      <w:r w:rsidRPr="00BF74E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BF74E8">
        <w:rPr>
          <w:rFonts w:ascii="Arial" w:hAnsi="Arial" w:cs="Arial"/>
        </w:rPr>
        <w:t xml:space="preserve"> do Regulaminu postępowania]</w:t>
      </w:r>
    </w:p>
    <w:p w14:paraId="7CDB5628" w14:textId="77777777" w:rsidR="00F739AD" w:rsidRDefault="00F739AD" w:rsidP="000A69A6">
      <w:pPr>
        <w:spacing w:after="0" w:line="240" w:lineRule="auto"/>
        <w:jc w:val="right"/>
        <w:rPr>
          <w:rFonts w:ascii="Arial" w:hAnsi="Arial" w:cs="Arial"/>
        </w:rPr>
      </w:pPr>
    </w:p>
    <w:p w14:paraId="05853A57" w14:textId="77777777" w:rsidR="00F739AD" w:rsidRPr="005824CF" w:rsidRDefault="00F739AD" w:rsidP="00F739AD">
      <w:pPr>
        <w:ind w:left="1418"/>
        <w:contextualSpacing/>
        <w:jc w:val="right"/>
        <w:rPr>
          <w:rFonts w:ascii="Arial" w:hAnsi="Arial" w:cs="Arial"/>
          <w:highlight w:val="yellow"/>
        </w:rPr>
      </w:pPr>
    </w:p>
    <w:p w14:paraId="631BCE2E" w14:textId="012C02FF" w:rsidR="00F739AD" w:rsidRPr="00F704D9" w:rsidRDefault="00F739AD" w:rsidP="00F739AD">
      <w:pPr>
        <w:spacing w:after="0" w:line="240" w:lineRule="auto"/>
        <w:jc w:val="center"/>
        <w:rPr>
          <w:rFonts w:ascii="Arial" w:hAnsi="Arial" w:cs="Arial"/>
          <w:b/>
        </w:rPr>
      </w:pPr>
      <w:r w:rsidRPr="00F704D9">
        <w:rPr>
          <w:rFonts w:ascii="Arial" w:hAnsi="Arial" w:cs="Arial"/>
          <w:b/>
        </w:rPr>
        <w:t xml:space="preserve">Wykaz zrealizowanych </w:t>
      </w:r>
      <w:r w:rsidR="00DF55CB">
        <w:rPr>
          <w:rFonts w:ascii="Arial" w:hAnsi="Arial" w:cs="Arial"/>
          <w:b/>
        </w:rPr>
        <w:t>usług</w:t>
      </w:r>
    </w:p>
    <w:p w14:paraId="3CC1ABDA" w14:textId="77777777" w:rsidR="00F739AD" w:rsidRPr="00F704D9" w:rsidRDefault="00F739AD" w:rsidP="00F739A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CEAAEAC" w14:textId="2E984A87" w:rsidR="00F739AD" w:rsidRPr="00F704D9" w:rsidRDefault="00F739AD" w:rsidP="00F739AD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i/>
        </w:rPr>
      </w:pPr>
      <w:r w:rsidRPr="00F704D9">
        <w:rPr>
          <w:rFonts w:ascii="Arial" w:hAnsi="Arial" w:cs="Arial"/>
        </w:rPr>
        <w:t>Składając</w:t>
      </w:r>
      <w:r w:rsidR="004D4E3E">
        <w:rPr>
          <w:rFonts w:ascii="Arial" w:hAnsi="Arial" w:cs="Arial"/>
        </w:rPr>
        <w:t xml:space="preserve"> ofertę w ramach Postępowania pn</w:t>
      </w:r>
      <w:r w:rsidRPr="00F704D9">
        <w:rPr>
          <w:rFonts w:ascii="Arial" w:hAnsi="Arial" w:cs="Arial"/>
        </w:rPr>
        <w:t xml:space="preserve">. </w:t>
      </w:r>
      <w:r w:rsidR="009C0DF8" w:rsidRPr="009C0DF8">
        <w:rPr>
          <w:rFonts w:ascii="Arial" w:hAnsi="Arial" w:cs="Arial"/>
        </w:rPr>
        <w:t>„</w:t>
      </w:r>
      <w:r w:rsidR="001F10DD">
        <w:rPr>
          <w:rFonts w:ascii="Arial" w:hAnsi="Arial" w:cs="Arial"/>
        </w:rPr>
        <w:t>Wykonanie, dostawa i montaż oznakowania zewnętrznego Biur Obsługi Klienta</w:t>
      </w:r>
      <w:r w:rsidR="009C0DF8" w:rsidRPr="009C0DF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CRZ: </w:t>
      </w:r>
      <w:r w:rsidR="001F10DD" w:rsidRPr="001F10DD">
        <w:rPr>
          <w:rFonts w:ascii="Arial" w:hAnsi="Arial" w:cs="Arial"/>
        </w:rPr>
        <w:t>NP/OD/24/1131/OD/DRMMMT</w:t>
      </w:r>
      <w:r w:rsidRPr="00BF74E8">
        <w:rPr>
          <w:rFonts w:ascii="Arial" w:hAnsi="Arial" w:cs="Arial"/>
        </w:rPr>
        <w:t xml:space="preserve"> w celu</w:t>
      </w:r>
      <w:r w:rsidRPr="00F704D9">
        <w:rPr>
          <w:rFonts w:ascii="Arial" w:hAnsi="Arial" w:cs="Arial"/>
        </w:rPr>
        <w:t xml:space="preserve"> dokonania przez Zamawiającego oceny spełniania warunku </w:t>
      </w:r>
      <w:r w:rsidRPr="001C232D">
        <w:rPr>
          <w:rFonts w:ascii="Arial" w:hAnsi="Arial" w:cs="Arial"/>
        </w:rPr>
        <w:t xml:space="preserve">opisanego w § 3 ust. 1 pkt 2 lit. a Regulaminu postępowania </w:t>
      </w:r>
      <w:r w:rsidR="001C55B0">
        <w:rPr>
          <w:rFonts w:ascii="Arial" w:hAnsi="Arial" w:cs="Arial"/>
        </w:rPr>
        <w:t>przedstawiamy wykaz zrealizowanych zamówień</w:t>
      </w:r>
      <w:r w:rsidRPr="001C232D">
        <w:rPr>
          <w:rFonts w:ascii="Arial" w:hAnsi="Arial" w:cs="Arial"/>
        </w:rPr>
        <w:t>:</w:t>
      </w:r>
      <w:r w:rsidRPr="00F704D9">
        <w:rPr>
          <w:rFonts w:ascii="Arial" w:hAnsi="Arial" w:cs="Arial"/>
        </w:rPr>
        <w:t xml:space="preserve"> </w:t>
      </w:r>
    </w:p>
    <w:p w14:paraId="023BEC95" w14:textId="77777777" w:rsidR="00F739AD" w:rsidRPr="00F704D9" w:rsidRDefault="00F739AD" w:rsidP="00F739AD">
      <w:pPr>
        <w:tabs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16"/>
        <w:gridCol w:w="1444"/>
        <w:gridCol w:w="1846"/>
        <w:gridCol w:w="2054"/>
        <w:gridCol w:w="1434"/>
      </w:tblGrid>
      <w:tr w:rsidR="00F739AD" w:rsidRPr="00F704D9" w14:paraId="79381376" w14:textId="77777777" w:rsidTr="002F5D9C">
        <w:trPr>
          <w:trHeight w:val="419"/>
        </w:trPr>
        <w:tc>
          <w:tcPr>
            <w:tcW w:w="381" w:type="pct"/>
            <w:vMerge w:val="restart"/>
            <w:shd w:val="clear" w:color="auto" w:fill="F2F2F2" w:themeFill="background1" w:themeFillShade="F2"/>
            <w:vAlign w:val="center"/>
          </w:tcPr>
          <w:p w14:paraId="4FEFB96A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Lp.</w:t>
            </w:r>
          </w:p>
        </w:tc>
        <w:tc>
          <w:tcPr>
            <w:tcW w:w="976" w:type="pct"/>
            <w:vMerge w:val="restart"/>
            <w:shd w:val="clear" w:color="auto" w:fill="F2F2F2" w:themeFill="background1" w:themeFillShade="F2"/>
            <w:vAlign w:val="center"/>
          </w:tcPr>
          <w:p w14:paraId="3AA8F492" w14:textId="5C2B9F9A" w:rsidR="00F739AD" w:rsidRPr="00F704D9" w:rsidRDefault="00F739AD" w:rsidP="001C23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Przedmiot </w:t>
            </w:r>
            <w:r w:rsidR="004D4E3E">
              <w:rPr>
                <w:rFonts w:ascii="Arial" w:hAnsi="Arial" w:cs="Arial"/>
                <w:sz w:val="20"/>
                <w:lang w:eastAsia="pl-PL"/>
              </w:rPr>
              <w:t>usługi</w:t>
            </w:r>
            <w:r w:rsidR="001C232D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r w:rsidRPr="00F704D9">
              <w:rPr>
                <w:rFonts w:ascii="Arial" w:hAnsi="Arial" w:cs="Arial"/>
                <w:sz w:val="20"/>
                <w:lang w:eastAsia="pl-PL"/>
              </w:rPr>
              <w:t>(krótki opis)</w:t>
            </w:r>
          </w:p>
        </w:tc>
        <w:tc>
          <w:tcPr>
            <w:tcW w:w="776" w:type="pct"/>
            <w:vMerge w:val="restart"/>
            <w:shd w:val="clear" w:color="auto" w:fill="F2F2F2" w:themeFill="background1" w:themeFillShade="F2"/>
            <w:vAlign w:val="center"/>
          </w:tcPr>
          <w:p w14:paraId="7EBB6671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Wartość</w:t>
            </w:r>
          </w:p>
          <w:p w14:paraId="76560258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netto</w:t>
            </w:r>
          </w:p>
          <w:p w14:paraId="5CA4EF91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[zł]</w:t>
            </w:r>
          </w:p>
        </w:tc>
        <w:tc>
          <w:tcPr>
            <w:tcW w:w="2096" w:type="pct"/>
            <w:gridSpan w:val="2"/>
            <w:shd w:val="clear" w:color="auto" w:fill="F2F2F2" w:themeFill="background1" w:themeFillShade="F2"/>
            <w:vAlign w:val="center"/>
          </w:tcPr>
          <w:p w14:paraId="3E87626C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Termin realizacji</w:t>
            </w:r>
          </w:p>
        </w:tc>
        <w:tc>
          <w:tcPr>
            <w:tcW w:w="772" w:type="pct"/>
            <w:vMerge w:val="restart"/>
            <w:shd w:val="clear" w:color="auto" w:fill="F2F2F2" w:themeFill="background1" w:themeFillShade="F2"/>
            <w:vAlign w:val="center"/>
          </w:tcPr>
          <w:p w14:paraId="6AD78D6B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Odbiorca</w:t>
            </w:r>
          </w:p>
          <w:p w14:paraId="6A5926F2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(nazwa, adres)</w:t>
            </w:r>
          </w:p>
        </w:tc>
      </w:tr>
      <w:tr w:rsidR="00F739AD" w:rsidRPr="00F704D9" w14:paraId="35941E09" w14:textId="77777777" w:rsidTr="002F5D9C">
        <w:trPr>
          <w:trHeight w:val="419"/>
        </w:trPr>
        <w:tc>
          <w:tcPr>
            <w:tcW w:w="381" w:type="pct"/>
            <w:vMerge/>
            <w:shd w:val="clear" w:color="auto" w:fill="F2F2F2" w:themeFill="background1" w:themeFillShade="F2"/>
            <w:vAlign w:val="center"/>
          </w:tcPr>
          <w:p w14:paraId="774F983D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76" w:type="pct"/>
            <w:vMerge/>
            <w:shd w:val="clear" w:color="auto" w:fill="F2F2F2" w:themeFill="background1" w:themeFillShade="F2"/>
          </w:tcPr>
          <w:p w14:paraId="43905E76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vMerge/>
            <w:shd w:val="clear" w:color="auto" w:fill="F2F2F2" w:themeFill="background1" w:themeFillShade="F2"/>
          </w:tcPr>
          <w:p w14:paraId="1484A9EA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40772FB4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Rozpoczęcie</w:t>
            </w:r>
          </w:p>
          <w:p w14:paraId="376DE0FC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[dd/mm/rrrr]</w:t>
            </w:r>
          </w:p>
        </w:tc>
        <w:tc>
          <w:tcPr>
            <w:tcW w:w="1104" w:type="pct"/>
            <w:shd w:val="clear" w:color="auto" w:fill="F2F2F2" w:themeFill="background1" w:themeFillShade="F2"/>
            <w:vAlign w:val="center"/>
          </w:tcPr>
          <w:p w14:paraId="0D5D0029" w14:textId="5B3E535E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 xml:space="preserve">Zakończenie albo informacja, że </w:t>
            </w:r>
            <w:r w:rsidR="00B2456D">
              <w:rPr>
                <w:rFonts w:ascii="Arial" w:hAnsi="Arial" w:cs="Arial"/>
                <w:sz w:val="20"/>
                <w:lang w:eastAsia="pl-PL"/>
              </w:rPr>
              <w:t>zamówienie</w:t>
            </w:r>
            <w:r w:rsidR="001C232D">
              <w:rPr>
                <w:rFonts w:ascii="Arial" w:hAnsi="Arial" w:cs="Arial"/>
                <w:sz w:val="20"/>
                <w:lang w:eastAsia="pl-PL"/>
              </w:rPr>
              <w:t xml:space="preserve"> jest w </w:t>
            </w:r>
            <w:r w:rsidRPr="00F704D9">
              <w:rPr>
                <w:rFonts w:ascii="Arial" w:hAnsi="Arial" w:cs="Arial"/>
                <w:sz w:val="20"/>
                <w:lang w:eastAsia="pl-PL"/>
              </w:rPr>
              <w:t>dalszym ciągu wykonywan</w:t>
            </w:r>
            <w:r w:rsidR="00B2456D">
              <w:rPr>
                <w:rFonts w:ascii="Arial" w:hAnsi="Arial" w:cs="Arial"/>
                <w:sz w:val="20"/>
                <w:lang w:eastAsia="pl-PL"/>
              </w:rPr>
              <w:t>e</w:t>
            </w:r>
          </w:p>
          <w:p w14:paraId="43DBEBDA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[dd/mm/rrrr]</w:t>
            </w:r>
          </w:p>
        </w:tc>
        <w:tc>
          <w:tcPr>
            <w:tcW w:w="772" w:type="pct"/>
            <w:vMerge/>
            <w:shd w:val="clear" w:color="auto" w:fill="F2F2F2" w:themeFill="background1" w:themeFillShade="F2"/>
            <w:vAlign w:val="center"/>
          </w:tcPr>
          <w:p w14:paraId="66F3E48F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F739AD" w:rsidRPr="00F704D9" w14:paraId="7E800EAA" w14:textId="77777777" w:rsidTr="002F5D9C">
        <w:trPr>
          <w:trHeight w:val="204"/>
        </w:trPr>
        <w:tc>
          <w:tcPr>
            <w:tcW w:w="381" w:type="pct"/>
            <w:shd w:val="clear" w:color="auto" w:fill="auto"/>
            <w:vAlign w:val="center"/>
          </w:tcPr>
          <w:p w14:paraId="0E51222E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</w:tcPr>
          <w:p w14:paraId="5998E932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5A36FCA1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0A8681AF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6529DE34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123E639C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F739AD" w:rsidRPr="00F704D9" w14:paraId="7728D3D0" w14:textId="77777777" w:rsidTr="002F5D9C">
        <w:trPr>
          <w:trHeight w:val="189"/>
        </w:trPr>
        <w:tc>
          <w:tcPr>
            <w:tcW w:w="381" w:type="pct"/>
            <w:shd w:val="clear" w:color="auto" w:fill="auto"/>
            <w:vAlign w:val="center"/>
          </w:tcPr>
          <w:p w14:paraId="11BF9C67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</w:tcPr>
          <w:p w14:paraId="7EDFCCA4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6ABABCBE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18E7A6F5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09FCC7FE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41911D96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F739AD" w:rsidRPr="00F704D9" w14:paraId="1657E16C" w14:textId="77777777" w:rsidTr="002F5D9C">
        <w:trPr>
          <w:trHeight w:val="218"/>
        </w:trPr>
        <w:tc>
          <w:tcPr>
            <w:tcW w:w="381" w:type="pct"/>
            <w:shd w:val="clear" w:color="auto" w:fill="auto"/>
            <w:vAlign w:val="center"/>
          </w:tcPr>
          <w:p w14:paraId="7452C7F9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</w:tcPr>
          <w:p w14:paraId="26CE8D93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5D1A0C74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4B5CA5FE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3C58D1AC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36708981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F739AD" w:rsidRPr="00F704D9" w14:paraId="766AE602" w14:textId="77777777" w:rsidTr="002F5D9C">
        <w:trPr>
          <w:trHeight w:val="233"/>
        </w:trPr>
        <w:tc>
          <w:tcPr>
            <w:tcW w:w="381" w:type="pct"/>
            <w:shd w:val="clear" w:color="auto" w:fill="auto"/>
            <w:vAlign w:val="center"/>
          </w:tcPr>
          <w:p w14:paraId="446FB19E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</w:tcPr>
          <w:p w14:paraId="0BFDDBE2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24E92CA5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20626A9E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7AA0FD78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0D28EF24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</w:tbl>
    <w:p w14:paraId="7E06C1D3" w14:textId="77777777" w:rsidR="00F739AD" w:rsidRPr="00F704D9" w:rsidRDefault="00F739AD" w:rsidP="00F739AD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6446B974" w14:textId="77EA0ACB" w:rsidR="00F739AD" w:rsidRPr="00F704D9" w:rsidRDefault="00F739AD" w:rsidP="00F739AD">
      <w:pPr>
        <w:ind w:left="1" w:hanging="1"/>
        <w:jc w:val="both"/>
        <w:rPr>
          <w:rFonts w:ascii="Arial" w:hAnsi="Arial" w:cs="Arial"/>
          <w:b/>
          <w:i/>
        </w:rPr>
      </w:pPr>
      <w:r w:rsidRPr="00F704D9">
        <w:rPr>
          <w:rFonts w:ascii="Arial" w:hAnsi="Arial" w:cs="Arial"/>
          <w:i/>
          <w:u w:val="single"/>
        </w:rPr>
        <w:t>UWAGA</w:t>
      </w:r>
      <w:r w:rsidRPr="00F704D9">
        <w:rPr>
          <w:rFonts w:ascii="Arial" w:hAnsi="Arial" w:cs="Arial"/>
          <w:b/>
          <w:i/>
        </w:rPr>
        <w:t xml:space="preserve">: </w:t>
      </w:r>
      <w:r w:rsidRPr="00F704D9">
        <w:rPr>
          <w:rFonts w:ascii="Arial" w:hAnsi="Arial" w:cs="Arial"/>
          <w:i/>
        </w:rPr>
        <w:t xml:space="preserve">z przedstawionego opisu przedmiotu </w:t>
      </w:r>
      <w:r w:rsidRPr="00F704D9">
        <w:rPr>
          <w:rFonts w:ascii="Arial" w:hAnsi="Arial" w:cs="Arial"/>
          <w:i/>
          <w:u w:val="single"/>
        </w:rPr>
        <w:t>musi jednoznacznie</w:t>
      </w:r>
      <w:r w:rsidRPr="00F704D9">
        <w:rPr>
          <w:rFonts w:ascii="Arial" w:hAnsi="Arial" w:cs="Arial"/>
          <w:i/>
        </w:rPr>
        <w:t xml:space="preserve"> wynikać spełnianie warunków udziału w Postępowaniu określonych przez Zamawiającego.</w:t>
      </w:r>
    </w:p>
    <w:p w14:paraId="08459673" w14:textId="3BC294B3" w:rsidR="00F739AD" w:rsidRPr="00F704D9" w:rsidRDefault="00F739AD" w:rsidP="00F739AD">
      <w:pPr>
        <w:jc w:val="both"/>
        <w:rPr>
          <w:rFonts w:ascii="Arial" w:hAnsi="Arial" w:cs="Arial"/>
        </w:rPr>
      </w:pPr>
      <w:r w:rsidRPr="00F704D9">
        <w:rPr>
          <w:rFonts w:ascii="Arial" w:hAnsi="Arial" w:cs="Arial"/>
        </w:rPr>
        <w:t xml:space="preserve">Do wykazu należy dołączyć dowody potwierdzające, że </w:t>
      </w:r>
      <w:r w:rsidR="00B2456D">
        <w:rPr>
          <w:rFonts w:ascii="Arial" w:hAnsi="Arial" w:cs="Arial"/>
        </w:rPr>
        <w:t>zamówienia</w:t>
      </w:r>
      <w:r w:rsidRPr="00F704D9">
        <w:rPr>
          <w:rFonts w:ascii="Arial" w:hAnsi="Arial" w:cs="Arial"/>
        </w:rPr>
        <w:t xml:space="preserve"> zostały wykonane lub są wykonywane należycie. </w:t>
      </w:r>
    </w:p>
    <w:p w14:paraId="70A95E31" w14:textId="77777777" w:rsidR="00F739AD" w:rsidRPr="00F704D9" w:rsidRDefault="00F739AD" w:rsidP="00F739AD">
      <w:pPr>
        <w:contextualSpacing/>
        <w:rPr>
          <w:rFonts w:ascii="Arial" w:hAnsi="Arial" w:cs="Arial"/>
        </w:rPr>
      </w:pPr>
    </w:p>
    <w:p w14:paraId="2C8F6248" w14:textId="77777777" w:rsidR="00F739AD" w:rsidRPr="00F704D9" w:rsidRDefault="00F739AD" w:rsidP="00F739AD">
      <w:pPr>
        <w:contextualSpacing/>
        <w:rPr>
          <w:rFonts w:ascii="Arial" w:hAnsi="Arial" w:cs="Arial"/>
        </w:rPr>
      </w:pPr>
    </w:p>
    <w:p w14:paraId="13BA2DF7" w14:textId="77777777" w:rsidR="00F739AD" w:rsidRPr="00F704D9" w:rsidRDefault="00F739AD" w:rsidP="00F739AD">
      <w:pPr>
        <w:contextualSpacing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F739AD" w:rsidRPr="009C3609" w14:paraId="4324B01A" w14:textId="77777777" w:rsidTr="002F5D9C">
        <w:trPr>
          <w:cantSplit/>
          <w:trHeight w:val="703"/>
          <w:jc w:val="center"/>
        </w:trPr>
        <w:tc>
          <w:tcPr>
            <w:tcW w:w="316" w:type="pct"/>
            <w:vAlign w:val="center"/>
          </w:tcPr>
          <w:p w14:paraId="68820CFB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216" w:type="pct"/>
            <w:vAlign w:val="center"/>
          </w:tcPr>
          <w:p w14:paraId="6038F87C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vAlign w:val="center"/>
          </w:tcPr>
          <w:p w14:paraId="04A19E31" w14:textId="77777777" w:rsidR="00F739AD" w:rsidRPr="00F704D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Podpis(y) osoby(osób) uprawnionej</w:t>
            </w:r>
            <w:r w:rsidRPr="00F704D9" w:rsidDel="000F6600">
              <w:rPr>
                <w:rFonts w:ascii="Arial" w:hAnsi="Arial" w:cs="Arial"/>
                <w:bCs/>
              </w:rPr>
              <w:t xml:space="preserve"> </w:t>
            </w:r>
            <w:r w:rsidRPr="00F704D9">
              <w:rPr>
                <w:rFonts w:ascii="Arial" w:hAnsi="Arial" w:cs="Arial"/>
                <w:bCs/>
              </w:rPr>
              <w:t>(ych)</w:t>
            </w:r>
          </w:p>
        </w:tc>
        <w:tc>
          <w:tcPr>
            <w:tcW w:w="820" w:type="pct"/>
            <w:vAlign w:val="center"/>
          </w:tcPr>
          <w:p w14:paraId="473E7BEB" w14:textId="77777777" w:rsidR="00F739AD" w:rsidRPr="009C3609" w:rsidRDefault="00F739AD" w:rsidP="002F5D9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Miejscowość i data</w:t>
            </w:r>
          </w:p>
        </w:tc>
      </w:tr>
      <w:tr w:rsidR="00F739AD" w:rsidRPr="009C3609" w14:paraId="22CEECB8" w14:textId="77777777" w:rsidTr="002F5D9C">
        <w:trPr>
          <w:cantSplit/>
          <w:trHeight w:val="674"/>
          <w:jc w:val="center"/>
        </w:trPr>
        <w:tc>
          <w:tcPr>
            <w:tcW w:w="316" w:type="pct"/>
          </w:tcPr>
          <w:p w14:paraId="7184A517" w14:textId="77777777" w:rsidR="00F739AD" w:rsidRPr="009C3609" w:rsidRDefault="00F739AD" w:rsidP="002F5D9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08BE66C9" w14:textId="77777777" w:rsidR="00F739AD" w:rsidRPr="009C3609" w:rsidRDefault="00F739AD" w:rsidP="002F5D9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B79D137" w14:textId="77777777" w:rsidR="00F739AD" w:rsidRPr="009C3609" w:rsidRDefault="00F739AD" w:rsidP="002F5D9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5B5BD431" w14:textId="77777777" w:rsidR="00F739AD" w:rsidRPr="009C3609" w:rsidRDefault="00F739AD" w:rsidP="002F5D9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20" w:type="pct"/>
          </w:tcPr>
          <w:p w14:paraId="6CE831E4" w14:textId="77777777" w:rsidR="00F739AD" w:rsidRPr="009C3609" w:rsidRDefault="00F739AD" w:rsidP="002F5D9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775C101A" w14:textId="77777777" w:rsidR="00F739AD" w:rsidRPr="009C3609" w:rsidRDefault="00F739AD" w:rsidP="00F739AD">
      <w:pPr>
        <w:contextualSpacing/>
        <w:rPr>
          <w:rFonts w:ascii="Arial" w:hAnsi="Arial" w:cs="Arial"/>
        </w:rPr>
      </w:pPr>
    </w:p>
    <w:p w14:paraId="21E2BDAB" w14:textId="77777777" w:rsidR="00F739AD" w:rsidRPr="009C3609" w:rsidRDefault="00F739AD" w:rsidP="00F739AD">
      <w:pPr>
        <w:spacing w:after="0" w:line="240" w:lineRule="auto"/>
        <w:rPr>
          <w:rFonts w:ascii="Arial" w:hAnsi="Arial" w:cs="Arial"/>
        </w:rPr>
      </w:pPr>
    </w:p>
    <w:p w14:paraId="19A83ED8" w14:textId="4C9385A4" w:rsidR="000A69A6" w:rsidRDefault="00F739AD" w:rsidP="000A69A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="005824CF" w:rsidRPr="00770B2B">
        <w:rPr>
          <w:rFonts w:ascii="Arial" w:hAnsi="Arial" w:cs="Arial"/>
        </w:rPr>
        <w:lastRenderedPageBreak/>
        <w:t xml:space="preserve"> </w:t>
      </w:r>
      <w:r w:rsidR="000A69A6" w:rsidRPr="00BF74E8">
        <w:rPr>
          <w:rFonts w:ascii="Arial" w:hAnsi="Arial" w:cs="Arial"/>
        </w:rPr>
        <w:t>[</w:t>
      </w:r>
      <w:r w:rsidR="000A69A6" w:rsidRPr="00BF74E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8</w:t>
      </w:r>
      <w:r w:rsidR="000A69A6" w:rsidRPr="00BF74E8">
        <w:rPr>
          <w:rFonts w:ascii="Arial" w:hAnsi="Arial" w:cs="Arial"/>
        </w:rPr>
        <w:t xml:space="preserve"> do Regulaminu postępowania]</w:t>
      </w:r>
    </w:p>
    <w:p w14:paraId="03901CD9" w14:textId="77777777" w:rsidR="001751A5" w:rsidRPr="009C3609" w:rsidRDefault="001751A5" w:rsidP="001751A5">
      <w:pPr>
        <w:spacing w:after="0" w:line="240" w:lineRule="auto"/>
        <w:jc w:val="right"/>
        <w:rPr>
          <w:rFonts w:ascii="Arial" w:hAnsi="Arial" w:cs="Arial"/>
        </w:rPr>
      </w:pPr>
    </w:p>
    <w:p w14:paraId="3FA2C4EF" w14:textId="77777777" w:rsidR="001751A5" w:rsidRPr="009C3609" w:rsidRDefault="001751A5" w:rsidP="001751A5">
      <w:pPr>
        <w:spacing w:after="0" w:line="240" w:lineRule="auto"/>
        <w:ind w:left="284" w:hanging="284"/>
        <w:jc w:val="right"/>
        <w:rPr>
          <w:rFonts w:ascii="Arial" w:hAnsi="Arial" w:cs="Arial"/>
        </w:rPr>
      </w:pPr>
    </w:p>
    <w:p w14:paraId="6269CF14" w14:textId="77777777" w:rsidR="001751A5" w:rsidRPr="009C3609" w:rsidRDefault="001751A5" w:rsidP="001751A5">
      <w:pPr>
        <w:pStyle w:val="Akapitzlist"/>
        <w:numPr>
          <w:ilvl w:val="4"/>
          <w:numId w:val="27"/>
        </w:numPr>
        <w:spacing w:after="60"/>
        <w:ind w:left="567" w:hanging="567"/>
        <w:jc w:val="both"/>
        <w:rPr>
          <w:rFonts w:ascii="Arial" w:hAnsi="Arial" w:cs="Arial"/>
          <w:b/>
        </w:rPr>
      </w:pPr>
      <w:r w:rsidRPr="009C3609">
        <w:rPr>
          <w:rFonts w:ascii="Arial" w:hAnsi="Arial" w:cs="Arial"/>
          <w:b/>
        </w:rPr>
        <w:t>KLAUZULA INFORMACYJNA – WYKONAWCA BĘDĄCY OSOBĄ FIZYCZNĄ /</w:t>
      </w:r>
    </w:p>
    <w:p w14:paraId="103A0C55" w14:textId="2E66F9AE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Administratorem Pani/Pana danych osobowych jest </w:t>
      </w:r>
      <w:r w:rsidR="0035211D">
        <w:rPr>
          <w:rFonts w:ascii="Arial" w:hAnsi="Arial" w:cs="Arial"/>
        </w:rPr>
        <w:t>PGNiG Obrót Detaliczny spółka z </w:t>
      </w:r>
      <w:r w:rsidRPr="00034573">
        <w:rPr>
          <w:rFonts w:ascii="Arial" w:hAnsi="Arial" w:cs="Arial"/>
        </w:rPr>
        <w:t>ograniczoną odpowiedzialnością (PGNiG OD) z siedzibą w Warszawie przy ul. Jana Kazimierza 3, 01 – 248 Warszawa.</w:t>
      </w:r>
    </w:p>
    <w:p w14:paraId="1DF7D918" w14:textId="77777777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PGNiG OD wyznaczyła inspektora ochrony danych, z którym można skontaktować się poprzez e-mail daneosobowe.od@pgnig.pl w każdej sprawie dotyczącej przetwarzania Pani/Pana danych osobowych. </w:t>
      </w:r>
    </w:p>
    <w:p w14:paraId="48503ABF" w14:textId="77777777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przetwarzane:</w:t>
      </w:r>
    </w:p>
    <w:p w14:paraId="48EA80BC" w14:textId="77777777" w:rsidR="001751A5" w:rsidRPr="00034573" w:rsidRDefault="001751A5" w:rsidP="001751A5">
      <w:pPr>
        <w:pStyle w:val="Akapitzlist"/>
        <w:numPr>
          <w:ilvl w:val="4"/>
          <w:numId w:val="20"/>
        </w:numPr>
        <w:spacing w:after="60"/>
        <w:ind w:left="993" w:hanging="426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w związku z prowadzonym postępowaniem zakupowym, w którym bierze Pani/Panu udział – podstawą prawną przetwarzania jest art. 6 ust. 1 lit. b ogólnego rozporządzenia o ochronie danych nr 2016/679 (Rozporządzenie 2016/679);</w:t>
      </w:r>
    </w:p>
    <w:p w14:paraId="675993D8" w14:textId="2E597D05" w:rsidR="001751A5" w:rsidRPr="00034573" w:rsidRDefault="001751A5" w:rsidP="001751A5">
      <w:pPr>
        <w:pStyle w:val="Akapitzlist"/>
        <w:numPr>
          <w:ilvl w:val="4"/>
          <w:numId w:val="20"/>
        </w:numPr>
        <w:spacing w:after="60"/>
        <w:ind w:left="993" w:hanging="426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dla celów wypełnienia obowiązków prawnych ciążących na PGNiG OD na podstawie powszechnie obowiązujących przepisów prawa, w </w:t>
      </w:r>
      <w:r w:rsidR="0035211D">
        <w:rPr>
          <w:rFonts w:ascii="Arial" w:hAnsi="Arial" w:cs="Arial"/>
        </w:rPr>
        <w:t>tym w szczególności przepisów z </w:t>
      </w:r>
      <w:r w:rsidRPr="00034573">
        <w:rPr>
          <w:rFonts w:ascii="Arial" w:hAnsi="Arial" w:cs="Arial"/>
        </w:rPr>
        <w:t>zakresu rachunkowości i prawa podatkowego – podstawą prawną przetwarzania jest art. 6 ust. 1 lit. c Rozporządzenia 2016/679;</w:t>
      </w:r>
    </w:p>
    <w:p w14:paraId="7289C6B8" w14:textId="738BCA7E" w:rsidR="001751A5" w:rsidRPr="00034573" w:rsidRDefault="001751A5" w:rsidP="001751A5">
      <w:pPr>
        <w:pStyle w:val="Akapitzlist"/>
        <w:numPr>
          <w:ilvl w:val="4"/>
          <w:numId w:val="20"/>
        </w:numPr>
        <w:spacing w:after="60"/>
        <w:ind w:left="993" w:hanging="426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w celu realizacji prawnie uzasadnionego in</w:t>
      </w:r>
      <w:r w:rsidR="0035211D">
        <w:rPr>
          <w:rFonts w:ascii="Arial" w:hAnsi="Arial" w:cs="Arial"/>
        </w:rPr>
        <w:t>teresu PGNiG OD polegającego na </w:t>
      </w:r>
      <w:r w:rsidRPr="00034573">
        <w:rPr>
          <w:rFonts w:ascii="Arial" w:hAnsi="Arial" w:cs="Arial"/>
        </w:rPr>
        <w:t>ewentualnym ustaleniu lub dochodzeniu roszczeń lub obronie przed roszczeniami – podstawą prawną przetwarzania jest prawnie uzasadniony interes PGNiG OD (art. 6 ust. 1 lit. f Rozporządzenia 2016/679).</w:t>
      </w:r>
    </w:p>
    <w:p w14:paraId="2A996759" w14:textId="0925F0E1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Pani/Pana dane osobowe w zakresie numeru </w:t>
      </w:r>
      <w:r w:rsidR="0035211D">
        <w:rPr>
          <w:rFonts w:ascii="Arial" w:hAnsi="Arial" w:cs="Arial"/>
        </w:rPr>
        <w:t>REGON i PKD zostały pozyskane z </w:t>
      </w:r>
      <w:r w:rsidRPr="00034573">
        <w:rPr>
          <w:rFonts w:ascii="Arial" w:hAnsi="Arial" w:cs="Arial"/>
        </w:rPr>
        <w:t>publicznie dostępnych rejestrów.</w:t>
      </w:r>
    </w:p>
    <w:p w14:paraId="5A1E8764" w14:textId="2D979508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przekazywane dosta</w:t>
      </w:r>
      <w:r w:rsidR="0035211D">
        <w:rPr>
          <w:rFonts w:ascii="Arial" w:hAnsi="Arial" w:cs="Arial"/>
        </w:rPr>
        <w:t>wcom systemów informatycznych i </w:t>
      </w:r>
      <w:r w:rsidRPr="00034573">
        <w:rPr>
          <w:rFonts w:ascii="Arial" w:hAnsi="Arial" w:cs="Arial"/>
        </w:rPr>
        <w:t>usług IT oraz podmiotom świadczącym na rze</w:t>
      </w:r>
      <w:r w:rsidR="0035211D">
        <w:rPr>
          <w:rFonts w:ascii="Arial" w:hAnsi="Arial" w:cs="Arial"/>
        </w:rPr>
        <w:t>cz PGNiG OD usługi niezbędne do </w:t>
      </w:r>
      <w:r w:rsidRPr="00034573">
        <w:rPr>
          <w:rFonts w:ascii="Arial" w:hAnsi="Arial" w:cs="Arial"/>
        </w:rPr>
        <w:t>przeprowadzenia postępowania zakupowego, w tym us</w:t>
      </w:r>
      <w:r w:rsidR="0035211D">
        <w:rPr>
          <w:rFonts w:ascii="Arial" w:hAnsi="Arial" w:cs="Arial"/>
        </w:rPr>
        <w:t>ługi archiwizacyjne, księgowe i </w:t>
      </w:r>
      <w:r w:rsidRPr="00034573">
        <w:rPr>
          <w:rFonts w:ascii="Arial" w:hAnsi="Arial" w:cs="Arial"/>
        </w:rPr>
        <w:t>prawne . W stosownych przypadkach dane osobowe będą także przekazywane spółkom z Grupy Kapitałowej ORLEN w zakresie realizacji uprawnień korporacyjnych i zarządzania Grupą Kapitałową jak również podmiotom uzyskując</w:t>
      </w:r>
      <w:r w:rsidR="0035211D">
        <w:rPr>
          <w:rFonts w:ascii="Arial" w:hAnsi="Arial" w:cs="Arial"/>
        </w:rPr>
        <w:t>ym dostęp do danych w oparciu o </w:t>
      </w:r>
      <w:r w:rsidRPr="00034573">
        <w:rPr>
          <w:rFonts w:ascii="Arial" w:hAnsi="Arial" w:cs="Arial"/>
        </w:rPr>
        <w:t xml:space="preserve">przepisy z zakresu jawności informacji publicznej, w </w:t>
      </w:r>
      <w:r w:rsidR="0035211D">
        <w:rPr>
          <w:rFonts w:ascii="Arial" w:hAnsi="Arial" w:cs="Arial"/>
        </w:rPr>
        <w:t>zakresie przewidzianym przez te </w:t>
      </w:r>
      <w:r w:rsidRPr="00034573">
        <w:rPr>
          <w:rFonts w:ascii="Arial" w:hAnsi="Arial" w:cs="Arial"/>
        </w:rPr>
        <w:t>przepisy.</w:t>
      </w:r>
    </w:p>
    <w:p w14:paraId="603CDACC" w14:textId="7BDD3E3A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przez okres niezbędny do przeprowadzenia postępowania zakupowego oraz przez okres wykonywania umowy, w razie wyboru złożonej przez Pana/Panią oferty. Okres przetwarzania może zostać każdorazowo przedłużony o okres przedawnienia roszczeń, jeżeli przetwarzanie danych osobowych będzie niezbędne dla dochodzenia ewentualnych roszczeń lub obrony przed takimi roszczeniami przez PGNiG OD. Po tym okresie d</w:t>
      </w:r>
      <w:r w:rsidR="0035211D">
        <w:rPr>
          <w:rFonts w:ascii="Arial" w:hAnsi="Arial" w:cs="Arial"/>
        </w:rPr>
        <w:t>ane będą przetwarzane jedynie w </w:t>
      </w:r>
      <w:r w:rsidRPr="00034573">
        <w:rPr>
          <w:rFonts w:ascii="Arial" w:hAnsi="Arial" w:cs="Arial"/>
        </w:rPr>
        <w:t>zakresie i przez czas wymagany przepisami prawa, w tym przepisami o rachunkowości.</w:t>
      </w:r>
    </w:p>
    <w:p w14:paraId="19A2AB4A" w14:textId="77777777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Przysługuje Pani/Panu prawo dostępu do treści danych oraz żądania ich sprostowania, usunięcia, ograniczenia przetwarzania oraz prawo do przenoszenia danych. </w:t>
      </w:r>
    </w:p>
    <w:p w14:paraId="1091EDEF" w14:textId="77777777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Względem przetwarzania danych osobowych dla celów określonych w pkt 3c przysługuje Pani/Panu prawo wniesienia sprzeciwu z przyczyn związanych z Pani/Pana szczególną sytuacją. Dla celów dowodowych, PGNiG OD prosi o wnoszenie sprzeciwu drogą pisemną lub elektroniczną.</w:t>
      </w:r>
    </w:p>
    <w:p w14:paraId="49619834" w14:textId="77777777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4018ED70" w14:textId="08FD4029" w:rsidR="001751A5" w:rsidRPr="00034573" w:rsidRDefault="001751A5" w:rsidP="001751A5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lastRenderedPageBreak/>
        <w:t>Podanie danych jest wymagane przez PGNiG OD w celu wzięcia udziału w postępowaniu zakupowym. Brak podania danych będzie skutkował niemożliwości</w:t>
      </w:r>
      <w:r w:rsidR="0035211D">
        <w:rPr>
          <w:rFonts w:ascii="Arial" w:hAnsi="Arial" w:cs="Arial"/>
        </w:rPr>
        <w:t>ą wzięcia udziału w </w:t>
      </w:r>
      <w:r w:rsidRPr="00034573">
        <w:rPr>
          <w:rFonts w:ascii="Arial" w:hAnsi="Arial" w:cs="Arial"/>
        </w:rPr>
        <w:t>prowadzonym postępowaniu zakupowym.</w:t>
      </w:r>
    </w:p>
    <w:p w14:paraId="1759C6C5" w14:textId="77777777" w:rsidR="001751A5" w:rsidRPr="009C3609" w:rsidRDefault="001751A5" w:rsidP="001751A5">
      <w:pPr>
        <w:pStyle w:val="Akapitzlist"/>
        <w:spacing w:after="60"/>
        <w:ind w:left="567" w:hanging="567"/>
        <w:jc w:val="both"/>
        <w:rPr>
          <w:rFonts w:ascii="Arial" w:hAnsi="Arial" w:cs="Arial"/>
          <w:b/>
        </w:rPr>
      </w:pPr>
    </w:p>
    <w:p w14:paraId="6A2B2850" w14:textId="77777777" w:rsidR="001751A5" w:rsidRPr="009C3609" w:rsidRDefault="001751A5" w:rsidP="001751A5">
      <w:pPr>
        <w:pStyle w:val="Akapitzlist"/>
        <w:numPr>
          <w:ilvl w:val="0"/>
          <w:numId w:val="28"/>
        </w:numPr>
        <w:spacing w:after="60"/>
        <w:ind w:left="567" w:hanging="567"/>
        <w:jc w:val="both"/>
        <w:rPr>
          <w:rFonts w:ascii="Arial" w:hAnsi="Arial" w:cs="Arial"/>
          <w:b/>
        </w:rPr>
      </w:pPr>
      <w:r w:rsidRPr="009C3609">
        <w:rPr>
          <w:rFonts w:ascii="Arial" w:hAnsi="Arial" w:cs="Arial"/>
          <w:b/>
        </w:rPr>
        <w:t>KLAUZULA INFORMACYJNA – PRACOWNICY WYKONAWCY /</w:t>
      </w:r>
    </w:p>
    <w:p w14:paraId="14B68079" w14:textId="64A5E669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Administratorem Pani/Pana danych osobowych jest </w:t>
      </w:r>
      <w:r w:rsidR="0035211D">
        <w:rPr>
          <w:rFonts w:ascii="Arial" w:hAnsi="Arial" w:cs="Arial"/>
        </w:rPr>
        <w:t>PGNiG Obrót Detaliczny spółka z </w:t>
      </w:r>
      <w:r w:rsidRPr="00034573">
        <w:rPr>
          <w:rFonts w:ascii="Arial" w:hAnsi="Arial" w:cs="Arial"/>
        </w:rPr>
        <w:t>ograniczoną odpowiedzialnością (PGNiG OD) z siedzibą w Warszawie, ul. Jana Kazimierza 3, 01 – 248 Warszawa.</w:t>
      </w:r>
    </w:p>
    <w:p w14:paraId="386B5BA7" w14:textId="77777777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PGNiG OD wyznaczyła inspektora ochrony danych, z którym można skontaktować się poprzez e-mail daneosobowe.od@pgnig.pl w każdej sprawie dotyczącej przetwarzania Pani/Pana danych osobowych. </w:t>
      </w:r>
    </w:p>
    <w:p w14:paraId="09A7EA44" w14:textId="6DA1D2BE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Pani/Pana dane osobowe zostały udostępnione PGNiG OD przez Pani/Pana pracodawcę (podmiot zatrudniający), w związku z ubieganiem </w:t>
      </w:r>
      <w:r w:rsidR="0035211D">
        <w:rPr>
          <w:rFonts w:ascii="Arial" w:hAnsi="Arial" w:cs="Arial"/>
        </w:rPr>
        <w:t>się o udzielenie zamówienia lub </w:t>
      </w:r>
      <w:r w:rsidRPr="00034573">
        <w:rPr>
          <w:rFonts w:ascii="Arial" w:hAnsi="Arial" w:cs="Arial"/>
        </w:rPr>
        <w:t>wykonaniem umowy handlowej łączącej Pani/Pana pracodawcę (podmiot zatrudniający) z PGNiG OD.</w:t>
      </w:r>
    </w:p>
    <w:p w14:paraId="09D2E8F4" w14:textId="77777777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przetwarzane przez PGNiG OD obejmują służbowe dane kontaktowe.</w:t>
      </w:r>
    </w:p>
    <w:p w14:paraId="7B3F9F98" w14:textId="77777777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w celu prowadzenia postępowania zakupowego oraz wykonania umowy handlowej, o której mowa w pkt 3 – podstawą prawną przetwarzania jest prawnie uzasadniony interes PGNiG OD oraz Pani/Pana pracodawcy (podmiotu zatrudniającego), zgodnie z art. 6 ust. 1 lit. f ogólnego rozporządzenia o ochronie danych nr 2016/679 (Rozporządzenie 2016/679). Prawnie uzasadniony interes polega na umożliwieniu PGNiG OD sprawnego bieżącego wykonywania umowy.</w:t>
      </w:r>
    </w:p>
    <w:p w14:paraId="52DA8AF2" w14:textId="6EFDC71F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przekazywane dosta</w:t>
      </w:r>
      <w:r w:rsidR="0035211D">
        <w:rPr>
          <w:rFonts w:ascii="Arial" w:hAnsi="Arial" w:cs="Arial"/>
        </w:rPr>
        <w:t>wcom systemów informatycznych i </w:t>
      </w:r>
      <w:r w:rsidRPr="00034573">
        <w:rPr>
          <w:rFonts w:ascii="Arial" w:hAnsi="Arial" w:cs="Arial"/>
        </w:rPr>
        <w:t>usług IT, podmiotom świadczącym na rze</w:t>
      </w:r>
      <w:r w:rsidR="0035211D">
        <w:rPr>
          <w:rFonts w:ascii="Arial" w:hAnsi="Arial" w:cs="Arial"/>
        </w:rPr>
        <w:t>cz PGNiG OD usługi niezbędne do </w:t>
      </w:r>
      <w:r w:rsidRPr="00034573">
        <w:rPr>
          <w:rFonts w:ascii="Arial" w:hAnsi="Arial" w:cs="Arial"/>
        </w:rPr>
        <w:t xml:space="preserve">przeprowadzenia postępowania zakupowego </w:t>
      </w:r>
      <w:r w:rsidR="0035211D">
        <w:rPr>
          <w:rFonts w:ascii="Arial" w:hAnsi="Arial" w:cs="Arial"/>
        </w:rPr>
        <w:t>oraz wykonania umowy zawartej z </w:t>
      </w:r>
      <w:r w:rsidRPr="00034573">
        <w:rPr>
          <w:rFonts w:ascii="Arial" w:hAnsi="Arial" w:cs="Arial"/>
        </w:rPr>
        <w:t>Pani/Pana pracodawcą (podmiotem zatrudniającym) .</w:t>
      </w:r>
    </w:p>
    <w:p w14:paraId="25114227" w14:textId="3B5AB9A5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przez okres niezbędny do przeprowadzenia postępowania zakupowego oraz wykonania umowy hand</w:t>
      </w:r>
      <w:r w:rsidR="0035211D">
        <w:rPr>
          <w:rFonts w:ascii="Arial" w:hAnsi="Arial" w:cs="Arial"/>
        </w:rPr>
        <w:t>lowej, o której mowa w pkt 3, w </w:t>
      </w:r>
      <w:r w:rsidRPr="00034573">
        <w:rPr>
          <w:rFonts w:ascii="Arial" w:hAnsi="Arial" w:cs="Arial"/>
        </w:rPr>
        <w:t>razie wyboru oferty złożonej przez Panią/Pana pracodawcę (podm</w:t>
      </w:r>
      <w:r w:rsidR="0035211D">
        <w:rPr>
          <w:rFonts w:ascii="Arial" w:hAnsi="Arial" w:cs="Arial"/>
        </w:rPr>
        <w:t>iot zatrudniający). Po </w:t>
      </w:r>
      <w:r w:rsidRPr="00034573">
        <w:rPr>
          <w:rFonts w:ascii="Arial" w:hAnsi="Arial" w:cs="Arial"/>
        </w:rPr>
        <w:t>tym okresie Pani/Pana dane osobowe będą przetwarzane jedynie w zakresie i przez okres wynikający z przepisów prawa, w szczególności przepisów o rachunkowości.</w:t>
      </w:r>
    </w:p>
    <w:p w14:paraId="22239CA6" w14:textId="77777777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dostępu do treści danych, żądania ich sprostowania, usunięcia oraz ograniczenia przetwarzania.</w:t>
      </w:r>
    </w:p>
    <w:p w14:paraId="4B3D54E9" w14:textId="77777777" w:rsidR="001751A5" w:rsidRPr="00034573" w:rsidRDefault="001751A5" w:rsidP="001751A5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wniesienia sprzeciwu względem przetwarzania danych osobowych w celu określonym w pkt 5 powyżej, z przyczyn związanych z Pani/Pana szczególną sytuacją. Dla celów dowodowych, PGNiG OD prosi o wnoszenie sprzeciwu drogą pisemną lub elektroniczną.</w:t>
      </w:r>
    </w:p>
    <w:p w14:paraId="18CAEE13" w14:textId="1E738FDB" w:rsidR="001751A5" w:rsidRPr="006B70B6" w:rsidRDefault="001751A5" w:rsidP="006B70B6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3C1C13B0" w14:textId="77777777" w:rsidR="001751A5" w:rsidRPr="009C3609" w:rsidRDefault="001751A5" w:rsidP="001751A5">
      <w:pPr>
        <w:pStyle w:val="Akapitzlist"/>
        <w:spacing w:after="60"/>
        <w:ind w:left="567" w:hanging="567"/>
        <w:jc w:val="both"/>
        <w:rPr>
          <w:rFonts w:ascii="Arial" w:hAnsi="Arial" w:cs="Arial"/>
          <w:b/>
        </w:rPr>
      </w:pPr>
    </w:p>
    <w:p w14:paraId="1C2C170A" w14:textId="77777777" w:rsidR="001751A5" w:rsidRPr="009C3609" w:rsidRDefault="001751A5" w:rsidP="001751A5">
      <w:pPr>
        <w:pStyle w:val="Akapitzlist"/>
        <w:numPr>
          <w:ilvl w:val="0"/>
          <w:numId w:val="28"/>
        </w:numPr>
        <w:spacing w:after="60"/>
        <w:ind w:left="567" w:hanging="567"/>
        <w:jc w:val="both"/>
        <w:rPr>
          <w:rFonts w:ascii="Arial" w:hAnsi="Arial" w:cs="Arial"/>
          <w:b/>
        </w:rPr>
      </w:pPr>
      <w:r w:rsidRPr="009C3609">
        <w:rPr>
          <w:rFonts w:ascii="Arial" w:hAnsi="Arial" w:cs="Arial"/>
          <w:b/>
        </w:rPr>
        <w:t>KLAUZULA INFORMACYJNA – REPREZENTANCI WYKONAWCY</w:t>
      </w:r>
    </w:p>
    <w:p w14:paraId="627C94C7" w14:textId="17C8B585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Administratorem Pani/Pana danych osobowych jest </w:t>
      </w:r>
      <w:r w:rsidR="0035211D">
        <w:rPr>
          <w:rFonts w:ascii="Arial" w:hAnsi="Arial" w:cs="Arial"/>
        </w:rPr>
        <w:t>PGNiG Obrót Detaliczny spółka z </w:t>
      </w:r>
      <w:r w:rsidRPr="00034573">
        <w:rPr>
          <w:rFonts w:ascii="Arial" w:hAnsi="Arial" w:cs="Arial"/>
        </w:rPr>
        <w:t>ograniczoną odpowiedzialnością (PGNiG OD) z siedzibą w Warszawie przy ul. Jana Kazimierza 3, 01 – 248 Warszawa.</w:t>
      </w:r>
    </w:p>
    <w:p w14:paraId="60646E55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PGNiG OD wyznaczyła inspektora ochrony danych, z którym można skontaktować się poprzez e-mail daneosobowe.od@pgnig.pl w każdej sprawie dotyczącej przetwarzania Pani/Pana danych osobowych.</w:t>
      </w:r>
    </w:p>
    <w:p w14:paraId="07E99D22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lastRenderedPageBreak/>
        <w:t>Pani/Pana dane osobowe zostały udostępnione przez kontrahenta PGNiG OD, którego Pani/Pan reprezentuje oraz pozyskane przez PGNiG OD z rejestrów publicznych (KRS, CEIDG).</w:t>
      </w:r>
    </w:p>
    <w:p w14:paraId="283DC432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Zakres Pani/Pana danych osobowych przetwarzanych przez PGNiG OD obejmuje</w:t>
      </w:r>
      <w:r>
        <w:rPr>
          <w:rFonts w:ascii="Arial" w:hAnsi="Arial" w:cs="Arial"/>
        </w:rPr>
        <w:t>: imię, nazwisko, data urodzenia, nr PESEL, nr dowodu osobowego</w:t>
      </w:r>
      <w:r w:rsidRPr="00034573">
        <w:rPr>
          <w:rFonts w:ascii="Arial" w:hAnsi="Arial" w:cs="Arial"/>
        </w:rPr>
        <w:t>.</w:t>
      </w:r>
    </w:p>
    <w:p w14:paraId="649C7765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w celu wykonania umowy handlowej wiążącej PGNiG OD z reprezentowanym przez Panią/Pana podmiotem – podstawą prawną przetwarzania jest prawnie uzasadniony interes PGNiG OD oraz tego podmiotu, zgodnie art. 6 ust. 1 lit. f ogólnego rozporządzenia o ochronie danych nr 2016/679 (Rozporządzenie 2016/679). Prawnie uzasadniony interes polega na zapewnieniu wiarygodnej identyfikacji kontrahenta i osoby go reprezentującej.</w:t>
      </w:r>
    </w:p>
    <w:p w14:paraId="619D5799" w14:textId="0C7ECEDC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przekazywane dostawcom systemów informatycznych i</w:t>
      </w:r>
      <w:r w:rsidR="0035211D">
        <w:rPr>
          <w:rFonts w:ascii="Arial" w:hAnsi="Arial" w:cs="Arial"/>
        </w:rPr>
        <w:t> </w:t>
      </w:r>
      <w:r w:rsidRPr="00034573">
        <w:rPr>
          <w:rFonts w:ascii="Arial" w:hAnsi="Arial" w:cs="Arial"/>
        </w:rPr>
        <w:t>usług IT, podmiotom świadczącym na rzecz PGNiG OD usługi niezbędne do wykonania umowy zawartej z reprezentowanym przez Panią/Pana podmiotem, w tym usługi archiwizacyjne, księgowe i prawne .  W stosownych przypadkach dane osobowe będą także przekazywane spółkom z Grupy Kapitałowej ORLEN w zakresie realizacji uprawnień korporacyjnych i zarządzania Grupą Kapitałową jak</w:t>
      </w:r>
      <w:r w:rsidR="0035211D">
        <w:rPr>
          <w:rFonts w:ascii="Arial" w:hAnsi="Arial" w:cs="Arial"/>
        </w:rPr>
        <w:t xml:space="preserve"> również organom uprawnionym do </w:t>
      </w:r>
      <w:r w:rsidRPr="00034573">
        <w:rPr>
          <w:rFonts w:ascii="Arial" w:hAnsi="Arial" w:cs="Arial"/>
        </w:rPr>
        <w:t>otrzymania danych osobowych na podstawie przepisów prawa.</w:t>
      </w:r>
    </w:p>
    <w:p w14:paraId="6C3676B9" w14:textId="76DE8BD9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przez okres niezbędny do wykonania umowy. Po tym okresie Pani/Pana dane osobowe będą pr</w:t>
      </w:r>
      <w:r w:rsidR="0035211D">
        <w:rPr>
          <w:rFonts w:ascii="Arial" w:hAnsi="Arial" w:cs="Arial"/>
        </w:rPr>
        <w:t>zetwarzane jedynie w zakresie i </w:t>
      </w:r>
      <w:r w:rsidRPr="00034573">
        <w:rPr>
          <w:rFonts w:ascii="Arial" w:hAnsi="Arial" w:cs="Arial"/>
        </w:rPr>
        <w:t>przez okres wynikający z przepisów prawa, w szczególności przepisów o rachunkowości.</w:t>
      </w:r>
    </w:p>
    <w:p w14:paraId="007597DD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dostępu do treści danych, żądania ich sprostowania, usunięcia oraz ograniczenia przetwarzania.</w:t>
      </w:r>
    </w:p>
    <w:p w14:paraId="3A4FA81E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wniesienia sprzeciwu względem przetwarzania danych osobowych w celu określonym w pkt 5 powyżej, z przyczyn związanych z Pani/Pana szczególną sytuacją. Dla celów dowodowych, PGNiG OD prosi o wnoszenie sprzeciwu drogą pisemną lub elektroniczną.</w:t>
      </w:r>
    </w:p>
    <w:p w14:paraId="1CF14E89" w14:textId="77777777" w:rsidR="001751A5" w:rsidRPr="00034573" w:rsidRDefault="001751A5" w:rsidP="001751A5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705E8F38" w14:textId="77777777" w:rsidR="001751A5" w:rsidRPr="009C3609" w:rsidRDefault="001751A5" w:rsidP="001751A5">
      <w:pPr>
        <w:pStyle w:val="Akapitzlist"/>
        <w:spacing w:after="60"/>
        <w:ind w:left="360"/>
        <w:jc w:val="both"/>
        <w:rPr>
          <w:rFonts w:ascii="Arial" w:hAnsi="Arial" w:cs="Arial"/>
          <w:b/>
        </w:rPr>
      </w:pPr>
    </w:p>
    <w:p w14:paraId="31B49AB6" w14:textId="10F50B88" w:rsidR="004D27D1" w:rsidRPr="00C95BF6" w:rsidRDefault="004D27D1" w:rsidP="00C95BF6">
      <w:pPr>
        <w:spacing w:after="60"/>
        <w:rPr>
          <w:rFonts w:ascii="Arial" w:hAnsi="Arial" w:cs="Arial"/>
          <w:b/>
        </w:rPr>
      </w:pPr>
    </w:p>
    <w:p w14:paraId="7A941B62" w14:textId="7A66EE05" w:rsidR="00DF55CB" w:rsidRDefault="00DF55CB">
      <w:pPr>
        <w:spacing w:after="0" w:line="240" w:lineRule="auto"/>
        <w:rPr>
          <w:rFonts w:ascii="Arial" w:hAnsi="Arial" w:cs="Arial"/>
          <w:b/>
        </w:rPr>
      </w:pPr>
    </w:p>
    <w:sectPr w:rsidR="00DF55CB" w:rsidSect="005319AD"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1A681" w14:textId="77777777" w:rsidR="006754ED" w:rsidRDefault="006754ED" w:rsidP="002A226A">
      <w:pPr>
        <w:spacing w:after="0" w:line="240" w:lineRule="auto"/>
      </w:pPr>
      <w:r>
        <w:separator/>
      </w:r>
    </w:p>
  </w:endnote>
  <w:endnote w:type="continuationSeparator" w:id="0">
    <w:p w14:paraId="0C66DC20" w14:textId="77777777" w:rsidR="006754ED" w:rsidRDefault="006754ED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 Sans 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F3996" w14:textId="77777777" w:rsidR="006754ED" w:rsidRDefault="006754ED" w:rsidP="002A226A">
      <w:pPr>
        <w:spacing w:after="0" w:line="240" w:lineRule="auto"/>
      </w:pPr>
      <w:r>
        <w:separator/>
      </w:r>
    </w:p>
  </w:footnote>
  <w:footnote w:type="continuationSeparator" w:id="0">
    <w:p w14:paraId="55C91B0D" w14:textId="77777777" w:rsidR="006754ED" w:rsidRDefault="006754ED" w:rsidP="002A2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A"/>
    <w:multiLevelType w:val="multilevel"/>
    <w:tmpl w:val="D0DC32D6"/>
    <w:name w:val="WW8Num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E0AA7BEA"/>
    <w:name w:val="WW8Num22"/>
    <w:lvl w:ilvl="0">
      <w:start w:val="1"/>
      <w:numFmt w:val="decimal"/>
      <w:suff w:val="nothing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3E3547B"/>
    <w:multiLevelType w:val="hybridMultilevel"/>
    <w:tmpl w:val="5762AB3C"/>
    <w:lvl w:ilvl="0" w:tplc="B82287A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EA4EF3"/>
    <w:multiLevelType w:val="multilevel"/>
    <w:tmpl w:val="8CBC6D68"/>
    <w:styleLink w:val="List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2">
      <w:start w:val="1"/>
      <w:numFmt w:val="decimal"/>
      <w:lvlText w:val="%2."/>
      <w:lvlJc w:val="left"/>
      <w:pPr>
        <w:tabs>
          <w:tab w:val="num" w:pos="2160"/>
        </w:tabs>
        <w:ind w:left="144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3">
      <w:start w:val="1"/>
      <w:numFmt w:val="decimal"/>
      <w:lvlText w:val="%2."/>
      <w:lvlJc w:val="left"/>
      <w:pPr>
        <w:tabs>
          <w:tab w:val="num" w:pos="3600"/>
        </w:tabs>
        <w:ind w:left="216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4">
      <w:start w:val="1"/>
      <w:numFmt w:val="decimal"/>
      <w:lvlText w:val="%2."/>
      <w:lvlJc w:val="left"/>
      <w:pPr>
        <w:tabs>
          <w:tab w:val="num" w:pos="5040"/>
        </w:tabs>
        <w:ind w:left="288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5">
      <w:start w:val="1"/>
      <w:numFmt w:val="decimal"/>
      <w:lvlText w:val="%2."/>
      <w:lvlJc w:val="left"/>
      <w:pPr>
        <w:tabs>
          <w:tab w:val="num" w:pos="6480"/>
        </w:tabs>
        <w:ind w:left="360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6">
      <w:start w:val="1"/>
      <w:numFmt w:val="decimal"/>
      <w:lvlText w:val="%2."/>
      <w:lvlJc w:val="left"/>
      <w:pPr>
        <w:tabs>
          <w:tab w:val="num" w:pos="7920"/>
        </w:tabs>
        <w:ind w:left="432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7">
      <w:start w:val="1"/>
      <w:numFmt w:val="decimal"/>
      <w:lvlText w:val="%2."/>
      <w:lvlJc w:val="left"/>
      <w:pPr>
        <w:tabs>
          <w:tab w:val="num" w:pos="9360"/>
        </w:tabs>
        <w:ind w:left="504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8">
      <w:start w:val="1"/>
      <w:numFmt w:val="decimal"/>
      <w:lvlText w:val="%2."/>
      <w:lvlJc w:val="left"/>
      <w:pPr>
        <w:tabs>
          <w:tab w:val="num" w:pos="10800"/>
        </w:tabs>
        <w:ind w:left="5760"/>
      </w:pPr>
      <w:rPr>
        <w:rFonts w:ascii="Verdana" w:eastAsia="Verdana" w:hAnsi="Verdana" w:cs="Verdana"/>
        <w:color w:val="000000"/>
        <w:position w:val="0"/>
        <w:sz w:val="18"/>
        <w:szCs w:val="18"/>
      </w:rPr>
    </w:lvl>
  </w:abstractNum>
  <w:abstractNum w:abstractNumId="13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08850C03"/>
    <w:multiLevelType w:val="hybridMultilevel"/>
    <w:tmpl w:val="0A248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72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16A423B"/>
    <w:multiLevelType w:val="multilevel"/>
    <w:tmpl w:val="F1DC40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3B7140E"/>
    <w:multiLevelType w:val="multilevel"/>
    <w:tmpl w:val="42B0CEC6"/>
    <w:lvl w:ilvl="0">
      <w:start w:val="5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 w:hint="default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3BE1BAF"/>
    <w:multiLevelType w:val="multilevel"/>
    <w:tmpl w:val="12A49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513317F"/>
    <w:multiLevelType w:val="hybridMultilevel"/>
    <w:tmpl w:val="D3CCB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0628F3"/>
    <w:multiLevelType w:val="hybridMultilevel"/>
    <w:tmpl w:val="751A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8D97204"/>
    <w:multiLevelType w:val="hybridMultilevel"/>
    <w:tmpl w:val="4822C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1443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3B4C58"/>
    <w:multiLevelType w:val="hybridMultilevel"/>
    <w:tmpl w:val="36B2D66A"/>
    <w:lvl w:ilvl="0" w:tplc="526A43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D0F100F"/>
    <w:multiLevelType w:val="hybridMultilevel"/>
    <w:tmpl w:val="82743E8A"/>
    <w:lvl w:ilvl="0" w:tplc="2DA6975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A76333C"/>
    <w:multiLevelType w:val="multilevel"/>
    <w:tmpl w:val="AD0299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9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1" w15:restartNumberingAfterBreak="0">
    <w:nsid w:val="3A6B6507"/>
    <w:multiLevelType w:val="hybridMultilevel"/>
    <w:tmpl w:val="FF54D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33" w15:restartNumberingAfterBreak="0">
    <w:nsid w:val="426F4DC4"/>
    <w:multiLevelType w:val="multilevel"/>
    <w:tmpl w:val="41606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6" w15:restartNumberingAfterBreak="0">
    <w:nsid w:val="45895743"/>
    <w:multiLevelType w:val="hybridMultilevel"/>
    <w:tmpl w:val="B39C1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96A2349A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A56728"/>
    <w:multiLevelType w:val="multilevel"/>
    <w:tmpl w:val="65A4B2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365F91" w:themeColor="accent1" w:themeShade="BF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8E6687E"/>
    <w:multiLevelType w:val="multilevel"/>
    <w:tmpl w:val="E194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C4A064D"/>
    <w:multiLevelType w:val="multilevel"/>
    <w:tmpl w:val="A4200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7"/>
      <w:numFmt w:val="decimal"/>
      <w:lvlText w:val="%3)"/>
      <w:lvlJc w:val="left"/>
      <w:pPr>
        <w:ind w:left="2501" w:hanging="1224"/>
      </w:pPr>
      <w:rPr>
        <w:rFonts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CA528E7"/>
    <w:multiLevelType w:val="multilevel"/>
    <w:tmpl w:val="2D8A5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D741C3A"/>
    <w:multiLevelType w:val="hybridMultilevel"/>
    <w:tmpl w:val="4E7A327C"/>
    <w:lvl w:ilvl="0" w:tplc="31841966">
      <w:start w:val="8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8CC88DC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44" w15:restartNumberingAfterBreak="0">
    <w:nsid w:val="4E0272A2"/>
    <w:multiLevelType w:val="hybridMultilevel"/>
    <w:tmpl w:val="EDE27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01758CF"/>
    <w:multiLevelType w:val="multilevel"/>
    <w:tmpl w:val="ADB0A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24D1655"/>
    <w:multiLevelType w:val="hybridMultilevel"/>
    <w:tmpl w:val="CE72743C"/>
    <w:lvl w:ilvl="0" w:tplc="918A09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9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1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D567E2B"/>
    <w:multiLevelType w:val="multilevel"/>
    <w:tmpl w:val="EAC66BF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cs="Times New Roman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cs="Times New Roman" w:hint="default"/>
      </w:rPr>
    </w:lvl>
  </w:abstractNum>
  <w:abstractNum w:abstractNumId="53" w15:restartNumberingAfterBreak="0">
    <w:nsid w:val="60FF56E4"/>
    <w:multiLevelType w:val="multilevel"/>
    <w:tmpl w:val="74EE4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2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55" w15:restartNumberingAfterBreak="0">
    <w:nsid w:val="67271712"/>
    <w:multiLevelType w:val="multilevel"/>
    <w:tmpl w:val="2EACDCA4"/>
    <w:styleLink w:val="List1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1">
      <w:start w:val="1"/>
      <w:numFmt w:val="decimal"/>
      <w:lvlText w:val="%1)%2)"/>
      <w:lvlJc w:val="left"/>
      <w:pPr>
        <w:tabs>
          <w:tab w:val="num" w:pos="1428"/>
        </w:tabs>
        <w:ind w:left="142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2">
      <w:start w:val="1"/>
      <w:numFmt w:val="decimal"/>
      <w:lvlText w:val="%2)"/>
      <w:lvlJc w:val="left"/>
      <w:pPr>
        <w:tabs>
          <w:tab w:val="num" w:pos="2868"/>
        </w:tabs>
        <w:ind w:left="214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3">
      <w:start w:val="1"/>
      <w:numFmt w:val="decimal"/>
      <w:lvlText w:val="%2)"/>
      <w:lvlJc w:val="left"/>
      <w:pPr>
        <w:tabs>
          <w:tab w:val="num" w:pos="4308"/>
        </w:tabs>
        <w:ind w:left="286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4">
      <w:start w:val="1"/>
      <w:numFmt w:val="decimal"/>
      <w:lvlText w:val="%2)"/>
      <w:lvlJc w:val="left"/>
      <w:pPr>
        <w:tabs>
          <w:tab w:val="num" w:pos="5748"/>
        </w:tabs>
        <w:ind w:left="358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5">
      <w:start w:val="1"/>
      <w:numFmt w:val="decimal"/>
      <w:lvlText w:val="%2)"/>
      <w:lvlJc w:val="left"/>
      <w:pPr>
        <w:tabs>
          <w:tab w:val="num" w:pos="7188"/>
        </w:tabs>
        <w:ind w:left="430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6">
      <w:start w:val="1"/>
      <w:numFmt w:val="decimal"/>
      <w:lvlText w:val="%2)"/>
      <w:lvlJc w:val="left"/>
      <w:pPr>
        <w:tabs>
          <w:tab w:val="num" w:pos="8628"/>
        </w:tabs>
        <w:ind w:left="502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7">
      <w:start w:val="1"/>
      <w:numFmt w:val="decimal"/>
      <w:lvlText w:val="%2)"/>
      <w:lvlJc w:val="left"/>
      <w:pPr>
        <w:tabs>
          <w:tab w:val="num" w:pos="10068"/>
        </w:tabs>
        <w:ind w:left="574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8">
      <w:start w:val="1"/>
      <w:numFmt w:val="decimal"/>
      <w:lvlText w:val="%2)"/>
      <w:lvlJc w:val="left"/>
      <w:pPr>
        <w:tabs>
          <w:tab w:val="num" w:pos="11508"/>
        </w:tabs>
        <w:ind w:left="6468"/>
      </w:pPr>
      <w:rPr>
        <w:rFonts w:ascii="Verdana" w:eastAsia="Verdana" w:hAnsi="Verdana" w:cs="Verdana"/>
        <w:color w:val="000000"/>
        <w:position w:val="0"/>
        <w:sz w:val="18"/>
        <w:szCs w:val="18"/>
      </w:rPr>
    </w:lvl>
  </w:abstractNum>
  <w:abstractNum w:abstractNumId="56" w15:restartNumberingAfterBreak="0">
    <w:nsid w:val="6AAD3D20"/>
    <w:multiLevelType w:val="hybridMultilevel"/>
    <w:tmpl w:val="A9A4AC5E"/>
    <w:lvl w:ilvl="0" w:tplc="526A4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6BFA35E5"/>
    <w:multiLevelType w:val="hybridMultilevel"/>
    <w:tmpl w:val="308AA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6E7A01C4"/>
    <w:multiLevelType w:val="multilevel"/>
    <w:tmpl w:val="EF02CF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2" w15:restartNumberingAfterBreak="0">
    <w:nsid w:val="6F060AD5"/>
    <w:multiLevelType w:val="hybridMultilevel"/>
    <w:tmpl w:val="702A83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654D2B"/>
    <w:multiLevelType w:val="hybridMultilevel"/>
    <w:tmpl w:val="3F4A8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1A079C"/>
    <w:multiLevelType w:val="hybridMultilevel"/>
    <w:tmpl w:val="EB385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030160"/>
    <w:multiLevelType w:val="multilevel"/>
    <w:tmpl w:val="BE14BC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010DEA"/>
    <w:multiLevelType w:val="hybridMultilevel"/>
    <w:tmpl w:val="3678E2F2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2DA6975A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49"/>
  </w:num>
  <w:num w:numId="2">
    <w:abstractNumId w:val="15"/>
  </w:num>
  <w:num w:numId="3">
    <w:abstractNumId w:val="53"/>
  </w:num>
  <w:num w:numId="4">
    <w:abstractNumId w:val="66"/>
  </w:num>
  <w:num w:numId="5">
    <w:abstractNumId w:val="38"/>
  </w:num>
  <w:num w:numId="6">
    <w:abstractNumId w:val="51"/>
  </w:num>
  <w:num w:numId="7">
    <w:abstractNumId w:val="27"/>
  </w:num>
  <w:num w:numId="8">
    <w:abstractNumId w:val="37"/>
  </w:num>
  <w:num w:numId="9">
    <w:abstractNumId w:val="32"/>
  </w:num>
  <w:num w:numId="10">
    <w:abstractNumId w:val="48"/>
  </w:num>
  <w:num w:numId="11">
    <w:abstractNumId w:val="60"/>
  </w:num>
  <w:num w:numId="12">
    <w:abstractNumId w:val="16"/>
  </w:num>
  <w:num w:numId="13">
    <w:abstractNumId w:val="40"/>
  </w:num>
  <w:num w:numId="14">
    <w:abstractNumId w:val="39"/>
  </w:num>
  <w:num w:numId="15">
    <w:abstractNumId w:val="67"/>
  </w:num>
  <w:num w:numId="16">
    <w:abstractNumId w:val="54"/>
  </w:num>
  <w:num w:numId="17">
    <w:abstractNumId w:val="43"/>
  </w:num>
  <w:num w:numId="18">
    <w:abstractNumId w:val="47"/>
  </w:num>
  <w:num w:numId="19">
    <w:abstractNumId w:val="30"/>
  </w:num>
  <w:num w:numId="20">
    <w:abstractNumId w:val="35"/>
  </w:num>
  <w:num w:numId="21">
    <w:abstractNumId w:val="25"/>
  </w:num>
  <w:num w:numId="22">
    <w:abstractNumId w:val="33"/>
  </w:num>
  <w:num w:numId="23">
    <w:abstractNumId w:val="36"/>
  </w:num>
  <w:num w:numId="24">
    <w:abstractNumId w:val="46"/>
  </w:num>
  <w:num w:numId="25">
    <w:abstractNumId w:val="45"/>
  </w:num>
  <w:num w:numId="26">
    <w:abstractNumId w:val="17"/>
  </w:num>
  <w:num w:numId="27">
    <w:abstractNumId w:val="65"/>
  </w:num>
  <w:num w:numId="28">
    <w:abstractNumId w:val="19"/>
  </w:num>
  <w:num w:numId="29">
    <w:abstractNumId w:val="50"/>
  </w:num>
  <w:num w:numId="30">
    <w:abstractNumId w:val="18"/>
  </w:num>
  <w:num w:numId="31">
    <w:abstractNumId w:val="57"/>
  </w:num>
  <w:num w:numId="32">
    <w:abstractNumId w:val="22"/>
  </w:num>
  <w:num w:numId="33">
    <w:abstractNumId w:val="42"/>
  </w:num>
  <w:num w:numId="34">
    <w:abstractNumId w:val="26"/>
  </w:num>
  <w:num w:numId="35">
    <w:abstractNumId w:val="23"/>
  </w:num>
  <w:num w:numId="36">
    <w:abstractNumId w:val="61"/>
  </w:num>
  <w:num w:numId="37">
    <w:abstractNumId w:val="28"/>
  </w:num>
  <w:num w:numId="38">
    <w:abstractNumId w:val="5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</w:num>
  <w:num w:numId="40">
    <w:abstractNumId w:val="12"/>
  </w:num>
  <w:num w:numId="41">
    <w:abstractNumId w:val="55"/>
  </w:num>
  <w:num w:numId="42">
    <w:abstractNumId w:val="41"/>
  </w:num>
  <w:num w:numId="43">
    <w:abstractNumId w:val="64"/>
  </w:num>
  <w:num w:numId="44">
    <w:abstractNumId w:val="59"/>
  </w:num>
  <w:num w:numId="45">
    <w:abstractNumId w:val="24"/>
  </w:num>
  <w:num w:numId="46">
    <w:abstractNumId w:val="11"/>
  </w:num>
  <w:num w:numId="47">
    <w:abstractNumId w:val="56"/>
  </w:num>
  <w:num w:numId="48">
    <w:abstractNumId w:val="62"/>
  </w:num>
  <w:num w:numId="49">
    <w:abstractNumId w:val="31"/>
  </w:num>
  <w:num w:numId="50">
    <w:abstractNumId w:val="14"/>
  </w:num>
  <w:num w:numId="51">
    <w:abstractNumId w:val="20"/>
  </w:num>
  <w:num w:numId="52">
    <w:abstractNumId w:val="44"/>
  </w:num>
  <w:num w:numId="53">
    <w:abstractNumId w:val="63"/>
  </w:num>
  <w:num w:numId="54">
    <w:abstractNumId w:val="2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2A"/>
    <w:rsid w:val="000008F8"/>
    <w:rsid w:val="00003322"/>
    <w:rsid w:val="00003869"/>
    <w:rsid w:val="000038CA"/>
    <w:rsid w:val="00004F30"/>
    <w:rsid w:val="000058B3"/>
    <w:rsid w:val="00006D0A"/>
    <w:rsid w:val="000076BF"/>
    <w:rsid w:val="00011BB9"/>
    <w:rsid w:val="0001280F"/>
    <w:rsid w:val="0001344A"/>
    <w:rsid w:val="000136D4"/>
    <w:rsid w:val="00013AB8"/>
    <w:rsid w:val="00015CBA"/>
    <w:rsid w:val="00016691"/>
    <w:rsid w:val="00020C94"/>
    <w:rsid w:val="000220A9"/>
    <w:rsid w:val="00024472"/>
    <w:rsid w:val="00025233"/>
    <w:rsid w:val="0003023C"/>
    <w:rsid w:val="00034573"/>
    <w:rsid w:val="00035FEE"/>
    <w:rsid w:val="00036977"/>
    <w:rsid w:val="000371F1"/>
    <w:rsid w:val="00037E65"/>
    <w:rsid w:val="00040546"/>
    <w:rsid w:val="00042127"/>
    <w:rsid w:val="00042379"/>
    <w:rsid w:val="00042C27"/>
    <w:rsid w:val="00043CE9"/>
    <w:rsid w:val="000454CE"/>
    <w:rsid w:val="00045571"/>
    <w:rsid w:val="000458A9"/>
    <w:rsid w:val="00046402"/>
    <w:rsid w:val="00046C39"/>
    <w:rsid w:val="00046C74"/>
    <w:rsid w:val="00050EFD"/>
    <w:rsid w:val="00052034"/>
    <w:rsid w:val="00052274"/>
    <w:rsid w:val="0005312F"/>
    <w:rsid w:val="00054595"/>
    <w:rsid w:val="000602C9"/>
    <w:rsid w:val="00061EB0"/>
    <w:rsid w:val="000628BE"/>
    <w:rsid w:val="00063C2A"/>
    <w:rsid w:val="00063FD7"/>
    <w:rsid w:val="00064D04"/>
    <w:rsid w:val="000653E1"/>
    <w:rsid w:val="0006765A"/>
    <w:rsid w:val="00070AED"/>
    <w:rsid w:val="000733AB"/>
    <w:rsid w:val="000736D4"/>
    <w:rsid w:val="00075322"/>
    <w:rsid w:val="00075811"/>
    <w:rsid w:val="00075CFD"/>
    <w:rsid w:val="00077025"/>
    <w:rsid w:val="00081CF0"/>
    <w:rsid w:val="00083110"/>
    <w:rsid w:val="0008388E"/>
    <w:rsid w:val="000871A7"/>
    <w:rsid w:val="00090571"/>
    <w:rsid w:val="00091EC6"/>
    <w:rsid w:val="00093137"/>
    <w:rsid w:val="00093184"/>
    <w:rsid w:val="00096902"/>
    <w:rsid w:val="000A1577"/>
    <w:rsid w:val="000A1A64"/>
    <w:rsid w:val="000A32D2"/>
    <w:rsid w:val="000A4634"/>
    <w:rsid w:val="000A5521"/>
    <w:rsid w:val="000A5941"/>
    <w:rsid w:val="000A5F61"/>
    <w:rsid w:val="000A69A6"/>
    <w:rsid w:val="000A716C"/>
    <w:rsid w:val="000B2361"/>
    <w:rsid w:val="000B5871"/>
    <w:rsid w:val="000B5C74"/>
    <w:rsid w:val="000B7388"/>
    <w:rsid w:val="000C0CD6"/>
    <w:rsid w:val="000C31D9"/>
    <w:rsid w:val="000C49CC"/>
    <w:rsid w:val="000C562B"/>
    <w:rsid w:val="000C6158"/>
    <w:rsid w:val="000C6A0F"/>
    <w:rsid w:val="000C70B8"/>
    <w:rsid w:val="000C7C42"/>
    <w:rsid w:val="000D1100"/>
    <w:rsid w:val="000D1B35"/>
    <w:rsid w:val="000D36F9"/>
    <w:rsid w:val="000D461E"/>
    <w:rsid w:val="000D77B7"/>
    <w:rsid w:val="000D7F71"/>
    <w:rsid w:val="000E2D1C"/>
    <w:rsid w:val="000E3829"/>
    <w:rsid w:val="000E4928"/>
    <w:rsid w:val="000E67FF"/>
    <w:rsid w:val="000E748D"/>
    <w:rsid w:val="000E7DE7"/>
    <w:rsid w:val="000F11A3"/>
    <w:rsid w:val="000F1E00"/>
    <w:rsid w:val="000F2827"/>
    <w:rsid w:val="000F3C2A"/>
    <w:rsid w:val="000F654C"/>
    <w:rsid w:val="000F66C3"/>
    <w:rsid w:val="000F6D41"/>
    <w:rsid w:val="001006A4"/>
    <w:rsid w:val="00107B58"/>
    <w:rsid w:val="0011022C"/>
    <w:rsid w:val="0011323C"/>
    <w:rsid w:val="00113DF6"/>
    <w:rsid w:val="001158F9"/>
    <w:rsid w:val="00115CEF"/>
    <w:rsid w:val="00117CD9"/>
    <w:rsid w:val="00120445"/>
    <w:rsid w:val="00120757"/>
    <w:rsid w:val="00122382"/>
    <w:rsid w:val="00122CB8"/>
    <w:rsid w:val="00123BB3"/>
    <w:rsid w:val="0012416D"/>
    <w:rsid w:val="00124F1F"/>
    <w:rsid w:val="00125063"/>
    <w:rsid w:val="001302DA"/>
    <w:rsid w:val="0013047C"/>
    <w:rsid w:val="0013052D"/>
    <w:rsid w:val="00131313"/>
    <w:rsid w:val="00132B4F"/>
    <w:rsid w:val="00134213"/>
    <w:rsid w:val="00135613"/>
    <w:rsid w:val="00136020"/>
    <w:rsid w:val="00136F07"/>
    <w:rsid w:val="00137749"/>
    <w:rsid w:val="0014186C"/>
    <w:rsid w:val="0014220B"/>
    <w:rsid w:val="00143D1A"/>
    <w:rsid w:val="0014492D"/>
    <w:rsid w:val="00144F2E"/>
    <w:rsid w:val="00153C97"/>
    <w:rsid w:val="0015430C"/>
    <w:rsid w:val="00154B24"/>
    <w:rsid w:val="00156DF1"/>
    <w:rsid w:val="0016313A"/>
    <w:rsid w:val="00163A26"/>
    <w:rsid w:val="00163FBB"/>
    <w:rsid w:val="00164ACF"/>
    <w:rsid w:val="00164C5B"/>
    <w:rsid w:val="00165493"/>
    <w:rsid w:val="00165D66"/>
    <w:rsid w:val="001666DF"/>
    <w:rsid w:val="00166E75"/>
    <w:rsid w:val="00170572"/>
    <w:rsid w:val="00170F45"/>
    <w:rsid w:val="00171C7B"/>
    <w:rsid w:val="00171FCB"/>
    <w:rsid w:val="00172576"/>
    <w:rsid w:val="00173287"/>
    <w:rsid w:val="00173DEB"/>
    <w:rsid w:val="001751A5"/>
    <w:rsid w:val="001755BC"/>
    <w:rsid w:val="0017582D"/>
    <w:rsid w:val="0017768E"/>
    <w:rsid w:val="00184F31"/>
    <w:rsid w:val="00186BFE"/>
    <w:rsid w:val="0018772E"/>
    <w:rsid w:val="001902FA"/>
    <w:rsid w:val="00194226"/>
    <w:rsid w:val="0019525A"/>
    <w:rsid w:val="00195360"/>
    <w:rsid w:val="0019739B"/>
    <w:rsid w:val="001A000D"/>
    <w:rsid w:val="001A2ED3"/>
    <w:rsid w:val="001A3BE6"/>
    <w:rsid w:val="001A5418"/>
    <w:rsid w:val="001A614E"/>
    <w:rsid w:val="001A63DE"/>
    <w:rsid w:val="001B011F"/>
    <w:rsid w:val="001B1A9B"/>
    <w:rsid w:val="001B28F7"/>
    <w:rsid w:val="001B3585"/>
    <w:rsid w:val="001B6A24"/>
    <w:rsid w:val="001B7B22"/>
    <w:rsid w:val="001C1282"/>
    <w:rsid w:val="001C1300"/>
    <w:rsid w:val="001C232D"/>
    <w:rsid w:val="001C5132"/>
    <w:rsid w:val="001C55B0"/>
    <w:rsid w:val="001C70A9"/>
    <w:rsid w:val="001C7163"/>
    <w:rsid w:val="001C71C8"/>
    <w:rsid w:val="001C7402"/>
    <w:rsid w:val="001D0ECE"/>
    <w:rsid w:val="001D22DF"/>
    <w:rsid w:val="001D25E1"/>
    <w:rsid w:val="001D2DFE"/>
    <w:rsid w:val="001E03BE"/>
    <w:rsid w:val="001E136A"/>
    <w:rsid w:val="001E1379"/>
    <w:rsid w:val="001E41AF"/>
    <w:rsid w:val="001E7B8D"/>
    <w:rsid w:val="001E7CA5"/>
    <w:rsid w:val="001F10DD"/>
    <w:rsid w:val="001F110C"/>
    <w:rsid w:val="001F1640"/>
    <w:rsid w:val="001F17FB"/>
    <w:rsid w:val="001F1B09"/>
    <w:rsid w:val="001F4C21"/>
    <w:rsid w:val="001F63AE"/>
    <w:rsid w:val="0020043C"/>
    <w:rsid w:val="00202F7E"/>
    <w:rsid w:val="0020306D"/>
    <w:rsid w:val="002033E9"/>
    <w:rsid w:val="002043BB"/>
    <w:rsid w:val="00204D7A"/>
    <w:rsid w:val="00205A59"/>
    <w:rsid w:val="00206CC8"/>
    <w:rsid w:val="00206EBE"/>
    <w:rsid w:val="00207653"/>
    <w:rsid w:val="00212650"/>
    <w:rsid w:val="00214FAD"/>
    <w:rsid w:val="00217A70"/>
    <w:rsid w:val="00222B1B"/>
    <w:rsid w:val="00226DBD"/>
    <w:rsid w:val="00226EDB"/>
    <w:rsid w:val="00231251"/>
    <w:rsid w:val="00236958"/>
    <w:rsid w:val="00236FDA"/>
    <w:rsid w:val="002417B1"/>
    <w:rsid w:val="002418A8"/>
    <w:rsid w:val="00241D9E"/>
    <w:rsid w:val="00241FFE"/>
    <w:rsid w:val="00242417"/>
    <w:rsid w:val="0024258C"/>
    <w:rsid w:val="00245734"/>
    <w:rsid w:val="002466BC"/>
    <w:rsid w:val="002466BE"/>
    <w:rsid w:val="00250461"/>
    <w:rsid w:val="00256EAE"/>
    <w:rsid w:val="002623DB"/>
    <w:rsid w:val="0026324C"/>
    <w:rsid w:val="002715F8"/>
    <w:rsid w:val="00272A27"/>
    <w:rsid w:val="0027477A"/>
    <w:rsid w:val="00277823"/>
    <w:rsid w:val="002778FF"/>
    <w:rsid w:val="00280FC0"/>
    <w:rsid w:val="00281014"/>
    <w:rsid w:val="00281861"/>
    <w:rsid w:val="00283F54"/>
    <w:rsid w:val="002849DD"/>
    <w:rsid w:val="0028556D"/>
    <w:rsid w:val="002856D2"/>
    <w:rsid w:val="00286D35"/>
    <w:rsid w:val="0028723F"/>
    <w:rsid w:val="0029113E"/>
    <w:rsid w:val="00291F9E"/>
    <w:rsid w:val="00291FEA"/>
    <w:rsid w:val="002930BC"/>
    <w:rsid w:val="00295B15"/>
    <w:rsid w:val="002962DB"/>
    <w:rsid w:val="002A024B"/>
    <w:rsid w:val="002A069A"/>
    <w:rsid w:val="002A226A"/>
    <w:rsid w:val="002A4CF0"/>
    <w:rsid w:val="002A55FF"/>
    <w:rsid w:val="002A5B39"/>
    <w:rsid w:val="002A5DCE"/>
    <w:rsid w:val="002A6018"/>
    <w:rsid w:val="002B192E"/>
    <w:rsid w:val="002B4DAD"/>
    <w:rsid w:val="002B6294"/>
    <w:rsid w:val="002B68DF"/>
    <w:rsid w:val="002B6D8B"/>
    <w:rsid w:val="002B72EA"/>
    <w:rsid w:val="002C075B"/>
    <w:rsid w:val="002C1141"/>
    <w:rsid w:val="002C1BC6"/>
    <w:rsid w:val="002C2AAF"/>
    <w:rsid w:val="002C5472"/>
    <w:rsid w:val="002C5E9D"/>
    <w:rsid w:val="002C628D"/>
    <w:rsid w:val="002C74E9"/>
    <w:rsid w:val="002D0A8D"/>
    <w:rsid w:val="002D0D87"/>
    <w:rsid w:val="002D16D7"/>
    <w:rsid w:val="002D17F1"/>
    <w:rsid w:val="002D249A"/>
    <w:rsid w:val="002D2AD8"/>
    <w:rsid w:val="002D2EB7"/>
    <w:rsid w:val="002D63C7"/>
    <w:rsid w:val="002D7B70"/>
    <w:rsid w:val="002E26E4"/>
    <w:rsid w:val="002E2D0D"/>
    <w:rsid w:val="002E30AE"/>
    <w:rsid w:val="002E3DE9"/>
    <w:rsid w:val="002E4E49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5D9C"/>
    <w:rsid w:val="002F7B61"/>
    <w:rsid w:val="003067BE"/>
    <w:rsid w:val="003110DD"/>
    <w:rsid w:val="00311BDD"/>
    <w:rsid w:val="00312482"/>
    <w:rsid w:val="003236EF"/>
    <w:rsid w:val="00323ADF"/>
    <w:rsid w:val="00323FA1"/>
    <w:rsid w:val="00325013"/>
    <w:rsid w:val="00325868"/>
    <w:rsid w:val="00331E81"/>
    <w:rsid w:val="003328F7"/>
    <w:rsid w:val="00334979"/>
    <w:rsid w:val="0033525B"/>
    <w:rsid w:val="003401F4"/>
    <w:rsid w:val="0034079B"/>
    <w:rsid w:val="0034290A"/>
    <w:rsid w:val="003436BF"/>
    <w:rsid w:val="003468D0"/>
    <w:rsid w:val="00346E1D"/>
    <w:rsid w:val="00346E4B"/>
    <w:rsid w:val="003505D0"/>
    <w:rsid w:val="003509CE"/>
    <w:rsid w:val="00351B91"/>
    <w:rsid w:val="0035211D"/>
    <w:rsid w:val="003535D6"/>
    <w:rsid w:val="00355ED4"/>
    <w:rsid w:val="00356362"/>
    <w:rsid w:val="00360A40"/>
    <w:rsid w:val="003648F3"/>
    <w:rsid w:val="00364A4F"/>
    <w:rsid w:val="00365C7C"/>
    <w:rsid w:val="003675BD"/>
    <w:rsid w:val="00371835"/>
    <w:rsid w:val="0037229B"/>
    <w:rsid w:val="003742C2"/>
    <w:rsid w:val="00374F47"/>
    <w:rsid w:val="00376650"/>
    <w:rsid w:val="003766D8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7895"/>
    <w:rsid w:val="003B0BFF"/>
    <w:rsid w:val="003B1388"/>
    <w:rsid w:val="003B2332"/>
    <w:rsid w:val="003B4399"/>
    <w:rsid w:val="003B4647"/>
    <w:rsid w:val="003B7806"/>
    <w:rsid w:val="003B7823"/>
    <w:rsid w:val="003C365D"/>
    <w:rsid w:val="003C419E"/>
    <w:rsid w:val="003D0E40"/>
    <w:rsid w:val="003D226B"/>
    <w:rsid w:val="003D3DA1"/>
    <w:rsid w:val="003D416E"/>
    <w:rsid w:val="003D48F9"/>
    <w:rsid w:val="003D5A7B"/>
    <w:rsid w:val="003D5D8B"/>
    <w:rsid w:val="003E1961"/>
    <w:rsid w:val="003E2E01"/>
    <w:rsid w:val="003F1979"/>
    <w:rsid w:val="003F4127"/>
    <w:rsid w:val="003F4C43"/>
    <w:rsid w:val="003F5D18"/>
    <w:rsid w:val="003F6459"/>
    <w:rsid w:val="00402260"/>
    <w:rsid w:val="00403860"/>
    <w:rsid w:val="004045C4"/>
    <w:rsid w:val="00406373"/>
    <w:rsid w:val="00410050"/>
    <w:rsid w:val="00412FC8"/>
    <w:rsid w:val="00414030"/>
    <w:rsid w:val="00415A84"/>
    <w:rsid w:val="00417089"/>
    <w:rsid w:val="00420755"/>
    <w:rsid w:val="00420F61"/>
    <w:rsid w:val="004213FB"/>
    <w:rsid w:val="00424333"/>
    <w:rsid w:val="00425D48"/>
    <w:rsid w:val="00430630"/>
    <w:rsid w:val="00430D8F"/>
    <w:rsid w:val="00430E65"/>
    <w:rsid w:val="004325D4"/>
    <w:rsid w:val="00432E1C"/>
    <w:rsid w:val="004358DB"/>
    <w:rsid w:val="00437B0D"/>
    <w:rsid w:val="004421C5"/>
    <w:rsid w:val="004455D4"/>
    <w:rsid w:val="00445C0B"/>
    <w:rsid w:val="00445EEE"/>
    <w:rsid w:val="00451306"/>
    <w:rsid w:val="004517D1"/>
    <w:rsid w:val="004540FF"/>
    <w:rsid w:val="00455036"/>
    <w:rsid w:val="00461806"/>
    <w:rsid w:val="00463DBA"/>
    <w:rsid w:val="00465953"/>
    <w:rsid w:val="00470690"/>
    <w:rsid w:val="00472F9A"/>
    <w:rsid w:val="0047581B"/>
    <w:rsid w:val="00476B0B"/>
    <w:rsid w:val="00476F94"/>
    <w:rsid w:val="0047747B"/>
    <w:rsid w:val="004778B4"/>
    <w:rsid w:val="00477C13"/>
    <w:rsid w:val="0048160E"/>
    <w:rsid w:val="00482C5F"/>
    <w:rsid w:val="0048409F"/>
    <w:rsid w:val="00486794"/>
    <w:rsid w:val="00487932"/>
    <w:rsid w:val="00487B33"/>
    <w:rsid w:val="004930FB"/>
    <w:rsid w:val="00493443"/>
    <w:rsid w:val="00493517"/>
    <w:rsid w:val="00494CF9"/>
    <w:rsid w:val="004955DC"/>
    <w:rsid w:val="004A189B"/>
    <w:rsid w:val="004A57BC"/>
    <w:rsid w:val="004A5860"/>
    <w:rsid w:val="004A59DE"/>
    <w:rsid w:val="004A6AFB"/>
    <w:rsid w:val="004A70AB"/>
    <w:rsid w:val="004A7EC1"/>
    <w:rsid w:val="004B152D"/>
    <w:rsid w:val="004B162F"/>
    <w:rsid w:val="004B1DFC"/>
    <w:rsid w:val="004B2178"/>
    <w:rsid w:val="004B36A3"/>
    <w:rsid w:val="004B677C"/>
    <w:rsid w:val="004C0259"/>
    <w:rsid w:val="004C04FD"/>
    <w:rsid w:val="004C0D02"/>
    <w:rsid w:val="004C16D4"/>
    <w:rsid w:val="004C2528"/>
    <w:rsid w:val="004C4ED8"/>
    <w:rsid w:val="004C580C"/>
    <w:rsid w:val="004C604D"/>
    <w:rsid w:val="004D038F"/>
    <w:rsid w:val="004D1EBB"/>
    <w:rsid w:val="004D27D1"/>
    <w:rsid w:val="004D3BAF"/>
    <w:rsid w:val="004D4E3E"/>
    <w:rsid w:val="004D65B9"/>
    <w:rsid w:val="004D6B5F"/>
    <w:rsid w:val="004D6DBE"/>
    <w:rsid w:val="004D79AA"/>
    <w:rsid w:val="004E1627"/>
    <w:rsid w:val="004E18F6"/>
    <w:rsid w:val="004E2F90"/>
    <w:rsid w:val="004E3D0B"/>
    <w:rsid w:val="004E3ECE"/>
    <w:rsid w:val="004E7F43"/>
    <w:rsid w:val="004F2C16"/>
    <w:rsid w:val="004F3A27"/>
    <w:rsid w:val="004F42A1"/>
    <w:rsid w:val="004F47D8"/>
    <w:rsid w:val="004F5BDC"/>
    <w:rsid w:val="004F5CBA"/>
    <w:rsid w:val="00500289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20ED0"/>
    <w:rsid w:val="00521165"/>
    <w:rsid w:val="00523010"/>
    <w:rsid w:val="00530C3E"/>
    <w:rsid w:val="0053166B"/>
    <w:rsid w:val="005319AD"/>
    <w:rsid w:val="00532F2D"/>
    <w:rsid w:val="00533268"/>
    <w:rsid w:val="005333F0"/>
    <w:rsid w:val="00537658"/>
    <w:rsid w:val="00537A71"/>
    <w:rsid w:val="00537CBC"/>
    <w:rsid w:val="00542708"/>
    <w:rsid w:val="00542803"/>
    <w:rsid w:val="00542ED6"/>
    <w:rsid w:val="0055557E"/>
    <w:rsid w:val="005569C2"/>
    <w:rsid w:val="0056054F"/>
    <w:rsid w:val="0056133B"/>
    <w:rsid w:val="00563DF9"/>
    <w:rsid w:val="00564FFD"/>
    <w:rsid w:val="00566E22"/>
    <w:rsid w:val="00570C2D"/>
    <w:rsid w:val="0057192B"/>
    <w:rsid w:val="005725FE"/>
    <w:rsid w:val="00572A16"/>
    <w:rsid w:val="00572DD3"/>
    <w:rsid w:val="00572DE9"/>
    <w:rsid w:val="0057328F"/>
    <w:rsid w:val="00575E0D"/>
    <w:rsid w:val="00577910"/>
    <w:rsid w:val="00577ADD"/>
    <w:rsid w:val="00577B5E"/>
    <w:rsid w:val="00580A41"/>
    <w:rsid w:val="005824CF"/>
    <w:rsid w:val="00584923"/>
    <w:rsid w:val="00584A5F"/>
    <w:rsid w:val="00585E24"/>
    <w:rsid w:val="005860EE"/>
    <w:rsid w:val="005929CD"/>
    <w:rsid w:val="005931F6"/>
    <w:rsid w:val="005936EB"/>
    <w:rsid w:val="00595BF9"/>
    <w:rsid w:val="005A0819"/>
    <w:rsid w:val="005A2DB5"/>
    <w:rsid w:val="005A2E39"/>
    <w:rsid w:val="005A3B24"/>
    <w:rsid w:val="005A4D71"/>
    <w:rsid w:val="005A735B"/>
    <w:rsid w:val="005B097A"/>
    <w:rsid w:val="005B2E41"/>
    <w:rsid w:val="005B3623"/>
    <w:rsid w:val="005B4A54"/>
    <w:rsid w:val="005B5720"/>
    <w:rsid w:val="005B5F8D"/>
    <w:rsid w:val="005B65EA"/>
    <w:rsid w:val="005C05DC"/>
    <w:rsid w:val="005C0604"/>
    <w:rsid w:val="005C082D"/>
    <w:rsid w:val="005C2706"/>
    <w:rsid w:val="005C48D4"/>
    <w:rsid w:val="005C55F6"/>
    <w:rsid w:val="005C608D"/>
    <w:rsid w:val="005D12FD"/>
    <w:rsid w:val="005D25B7"/>
    <w:rsid w:val="005D545D"/>
    <w:rsid w:val="005D6077"/>
    <w:rsid w:val="005E011C"/>
    <w:rsid w:val="005E0B36"/>
    <w:rsid w:val="005E16F2"/>
    <w:rsid w:val="005E5B5D"/>
    <w:rsid w:val="005E686F"/>
    <w:rsid w:val="005F02BD"/>
    <w:rsid w:val="005F2BB8"/>
    <w:rsid w:val="005F63D7"/>
    <w:rsid w:val="00600241"/>
    <w:rsid w:val="006006BA"/>
    <w:rsid w:val="006017DA"/>
    <w:rsid w:val="006030B9"/>
    <w:rsid w:val="00603842"/>
    <w:rsid w:val="0060564B"/>
    <w:rsid w:val="00605F92"/>
    <w:rsid w:val="006068CB"/>
    <w:rsid w:val="00606973"/>
    <w:rsid w:val="00606C94"/>
    <w:rsid w:val="006124B7"/>
    <w:rsid w:val="006131BE"/>
    <w:rsid w:val="00613E1B"/>
    <w:rsid w:val="00614A4D"/>
    <w:rsid w:val="00620CAE"/>
    <w:rsid w:val="00622336"/>
    <w:rsid w:val="0062288C"/>
    <w:rsid w:val="006229F0"/>
    <w:rsid w:val="00622A71"/>
    <w:rsid w:val="00623CCD"/>
    <w:rsid w:val="00625E1D"/>
    <w:rsid w:val="00626A29"/>
    <w:rsid w:val="00626CBF"/>
    <w:rsid w:val="00630CC8"/>
    <w:rsid w:val="0063283A"/>
    <w:rsid w:val="00632C14"/>
    <w:rsid w:val="00632C3C"/>
    <w:rsid w:val="00636295"/>
    <w:rsid w:val="0063763C"/>
    <w:rsid w:val="006459CA"/>
    <w:rsid w:val="006462D2"/>
    <w:rsid w:val="006462FD"/>
    <w:rsid w:val="006505A4"/>
    <w:rsid w:val="006524E6"/>
    <w:rsid w:val="00652985"/>
    <w:rsid w:val="00653BFE"/>
    <w:rsid w:val="00654432"/>
    <w:rsid w:val="00654AB9"/>
    <w:rsid w:val="006626FE"/>
    <w:rsid w:val="00662E38"/>
    <w:rsid w:val="00663571"/>
    <w:rsid w:val="00663E70"/>
    <w:rsid w:val="00664F38"/>
    <w:rsid w:val="00667F93"/>
    <w:rsid w:val="006700A2"/>
    <w:rsid w:val="00671BE9"/>
    <w:rsid w:val="0067323A"/>
    <w:rsid w:val="006736F7"/>
    <w:rsid w:val="006754ED"/>
    <w:rsid w:val="006815CA"/>
    <w:rsid w:val="0068348A"/>
    <w:rsid w:val="00684D2B"/>
    <w:rsid w:val="00685842"/>
    <w:rsid w:val="006902CB"/>
    <w:rsid w:val="0069129D"/>
    <w:rsid w:val="0069187C"/>
    <w:rsid w:val="00694E5D"/>
    <w:rsid w:val="006959F9"/>
    <w:rsid w:val="006A0747"/>
    <w:rsid w:val="006A23BC"/>
    <w:rsid w:val="006A30E1"/>
    <w:rsid w:val="006A314E"/>
    <w:rsid w:val="006A4C45"/>
    <w:rsid w:val="006A67CB"/>
    <w:rsid w:val="006A78E6"/>
    <w:rsid w:val="006B1252"/>
    <w:rsid w:val="006B61E8"/>
    <w:rsid w:val="006B70B6"/>
    <w:rsid w:val="006C05C9"/>
    <w:rsid w:val="006C0985"/>
    <w:rsid w:val="006C2429"/>
    <w:rsid w:val="006C6D79"/>
    <w:rsid w:val="006C7EE1"/>
    <w:rsid w:val="006D1527"/>
    <w:rsid w:val="006D19C6"/>
    <w:rsid w:val="006D3752"/>
    <w:rsid w:val="006D42F1"/>
    <w:rsid w:val="006D4830"/>
    <w:rsid w:val="006D5C4E"/>
    <w:rsid w:val="006E18A6"/>
    <w:rsid w:val="006E217D"/>
    <w:rsid w:val="006E278C"/>
    <w:rsid w:val="006E3436"/>
    <w:rsid w:val="006E3881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36E6"/>
    <w:rsid w:val="006F6139"/>
    <w:rsid w:val="007010D6"/>
    <w:rsid w:val="007014C9"/>
    <w:rsid w:val="00702BA8"/>
    <w:rsid w:val="0070436C"/>
    <w:rsid w:val="00705BBB"/>
    <w:rsid w:val="00707DC5"/>
    <w:rsid w:val="00711B65"/>
    <w:rsid w:val="00711E65"/>
    <w:rsid w:val="00714292"/>
    <w:rsid w:val="00714326"/>
    <w:rsid w:val="007152E7"/>
    <w:rsid w:val="007156AA"/>
    <w:rsid w:val="00715793"/>
    <w:rsid w:val="00716A48"/>
    <w:rsid w:val="007204C0"/>
    <w:rsid w:val="00720D26"/>
    <w:rsid w:val="0072155A"/>
    <w:rsid w:val="00722196"/>
    <w:rsid w:val="00722EBA"/>
    <w:rsid w:val="00730721"/>
    <w:rsid w:val="00733B1A"/>
    <w:rsid w:val="007351AB"/>
    <w:rsid w:val="007355D8"/>
    <w:rsid w:val="0073728C"/>
    <w:rsid w:val="0073798F"/>
    <w:rsid w:val="007405A5"/>
    <w:rsid w:val="0074525F"/>
    <w:rsid w:val="00745452"/>
    <w:rsid w:val="00746619"/>
    <w:rsid w:val="00747D74"/>
    <w:rsid w:val="00747F52"/>
    <w:rsid w:val="00752C44"/>
    <w:rsid w:val="007537C8"/>
    <w:rsid w:val="00753AC2"/>
    <w:rsid w:val="007559EE"/>
    <w:rsid w:val="007570AD"/>
    <w:rsid w:val="007575AC"/>
    <w:rsid w:val="00761487"/>
    <w:rsid w:val="0076170D"/>
    <w:rsid w:val="007639D3"/>
    <w:rsid w:val="00763E33"/>
    <w:rsid w:val="0076461A"/>
    <w:rsid w:val="00764B08"/>
    <w:rsid w:val="00766C0C"/>
    <w:rsid w:val="00767A75"/>
    <w:rsid w:val="00770B2B"/>
    <w:rsid w:val="00771577"/>
    <w:rsid w:val="007718BC"/>
    <w:rsid w:val="00775484"/>
    <w:rsid w:val="00775C58"/>
    <w:rsid w:val="00784142"/>
    <w:rsid w:val="0078554E"/>
    <w:rsid w:val="0078613D"/>
    <w:rsid w:val="00787707"/>
    <w:rsid w:val="007904B8"/>
    <w:rsid w:val="00792317"/>
    <w:rsid w:val="007967FC"/>
    <w:rsid w:val="00796B8C"/>
    <w:rsid w:val="007A0E94"/>
    <w:rsid w:val="007A3D59"/>
    <w:rsid w:val="007A478C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DBD"/>
    <w:rsid w:val="007B2E54"/>
    <w:rsid w:val="007B3134"/>
    <w:rsid w:val="007B34E0"/>
    <w:rsid w:val="007B38B7"/>
    <w:rsid w:val="007B7234"/>
    <w:rsid w:val="007B7970"/>
    <w:rsid w:val="007C0DEB"/>
    <w:rsid w:val="007C3804"/>
    <w:rsid w:val="007C3E10"/>
    <w:rsid w:val="007C4024"/>
    <w:rsid w:val="007D636B"/>
    <w:rsid w:val="007D660E"/>
    <w:rsid w:val="007D6F72"/>
    <w:rsid w:val="007D78B7"/>
    <w:rsid w:val="007E0093"/>
    <w:rsid w:val="007E0564"/>
    <w:rsid w:val="007E0DA0"/>
    <w:rsid w:val="007E0DAE"/>
    <w:rsid w:val="007E3E36"/>
    <w:rsid w:val="007E40B8"/>
    <w:rsid w:val="007E41A2"/>
    <w:rsid w:val="007E4ED7"/>
    <w:rsid w:val="007E4FD9"/>
    <w:rsid w:val="007E7855"/>
    <w:rsid w:val="007F0329"/>
    <w:rsid w:val="007F1170"/>
    <w:rsid w:val="007F1AB3"/>
    <w:rsid w:val="007F2688"/>
    <w:rsid w:val="007F31D4"/>
    <w:rsid w:val="007F385A"/>
    <w:rsid w:val="007F6467"/>
    <w:rsid w:val="00800033"/>
    <w:rsid w:val="00800E28"/>
    <w:rsid w:val="00801F9E"/>
    <w:rsid w:val="00814254"/>
    <w:rsid w:val="008157F7"/>
    <w:rsid w:val="0081733F"/>
    <w:rsid w:val="00820721"/>
    <w:rsid w:val="00820B37"/>
    <w:rsid w:val="008221BB"/>
    <w:rsid w:val="0082270C"/>
    <w:rsid w:val="008230E8"/>
    <w:rsid w:val="00831CE9"/>
    <w:rsid w:val="0083221C"/>
    <w:rsid w:val="00833113"/>
    <w:rsid w:val="00834CAF"/>
    <w:rsid w:val="00836180"/>
    <w:rsid w:val="00836C07"/>
    <w:rsid w:val="00840F29"/>
    <w:rsid w:val="00841A97"/>
    <w:rsid w:val="00843223"/>
    <w:rsid w:val="008444DC"/>
    <w:rsid w:val="00845E89"/>
    <w:rsid w:val="00846E11"/>
    <w:rsid w:val="00850E99"/>
    <w:rsid w:val="00851045"/>
    <w:rsid w:val="008516B1"/>
    <w:rsid w:val="0085379F"/>
    <w:rsid w:val="00854683"/>
    <w:rsid w:val="00854A61"/>
    <w:rsid w:val="00854A92"/>
    <w:rsid w:val="00857534"/>
    <w:rsid w:val="00857627"/>
    <w:rsid w:val="0086312E"/>
    <w:rsid w:val="00863844"/>
    <w:rsid w:val="00863A59"/>
    <w:rsid w:val="00864F36"/>
    <w:rsid w:val="008659CA"/>
    <w:rsid w:val="00865E68"/>
    <w:rsid w:val="00867CD4"/>
    <w:rsid w:val="00870A14"/>
    <w:rsid w:val="00870CD2"/>
    <w:rsid w:val="0087109E"/>
    <w:rsid w:val="008727BC"/>
    <w:rsid w:val="00873648"/>
    <w:rsid w:val="00874828"/>
    <w:rsid w:val="00875946"/>
    <w:rsid w:val="0087607D"/>
    <w:rsid w:val="0087645B"/>
    <w:rsid w:val="008772D0"/>
    <w:rsid w:val="0087742C"/>
    <w:rsid w:val="0087769B"/>
    <w:rsid w:val="00880E1C"/>
    <w:rsid w:val="008825D9"/>
    <w:rsid w:val="008828F6"/>
    <w:rsid w:val="008856AD"/>
    <w:rsid w:val="008877AA"/>
    <w:rsid w:val="0088798C"/>
    <w:rsid w:val="00887D88"/>
    <w:rsid w:val="008903B5"/>
    <w:rsid w:val="008906C2"/>
    <w:rsid w:val="00890C8C"/>
    <w:rsid w:val="00890FBF"/>
    <w:rsid w:val="00894E08"/>
    <w:rsid w:val="00895446"/>
    <w:rsid w:val="00895B5D"/>
    <w:rsid w:val="008966F6"/>
    <w:rsid w:val="008A1CD0"/>
    <w:rsid w:val="008A401B"/>
    <w:rsid w:val="008A4357"/>
    <w:rsid w:val="008B24B1"/>
    <w:rsid w:val="008B3356"/>
    <w:rsid w:val="008B3A34"/>
    <w:rsid w:val="008B4202"/>
    <w:rsid w:val="008B6633"/>
    <w:rsid w:val="008B73E2"/>
    <w:rsid w:val="008B772B"/>
    <w:rsid w:val="008B7C40"/>
    <w:rsid w:val="008C0F17"/>
    <w:rsid w:val="008C1E5D"/>
    <w:rsid w:val="008C49EB"/>
    <w:rsid w:val="008C5F95"/>
    <w:rsid w:val="008C725E"/>
    <w:rsid w:val="008C7A2B"/>
    <w:rsid w:val="008D0D42"/>
    <w:rsid w:val="008D3522"/>
    <w:rsid w:val="008D3AFC"/>
    <w:rsid w:val="008D44DC"/>
    <w:rsid w:val="008D4C73"/>
    <w:rsid w:val="008D6DF2"/>
    <w:rsid w:val="008D6E6C"/>
    <w:rsid w:val="008D72FC"/>
    <w:rsid w:val="008D7B66"/>
    <w:rsid w:val="008E1CF7"/>
    <w:rsid w:val="008E2C68"/>
    <w:rsid w:val="008E4152"/>
    <w:rsid w:val="008E52B2"/>
    <w:rsid w:val="008F2AB0"/>
    <w:rsid w:val="008F2EF0"/>
    <w:rsid w:val="008F34D7"/>
    <w:rsid w:val="008F4593"/>
    <w:rsid w:val="008F47F3"/>
    <w:rsid w:val="008F4EDE"/>
    <w:rsid w:val="008F622E"/>
    <w:rsid w:val="008F6678"/>
    <w:rsid w:val="008F7839"/>
    <w:rsid w:val="0090242B"/>
    <w:rsid w:val="00904121"/>
    <w:rsid w:val="0090799F"/>
    <w:rsid w:val="00911014"/>
    <w:rsid w:val="0091118B"/>
    <w:rsid w:val="0091185C"/>
    <w:rsid w:val="00911879"/>
    <w:rsid w:val="00913FED"/>
    <w:rsid w:val="009144D3"/>
    <w:rsid w:val="009151B2"/>
    <w:rsid w:val="009156A7"/>
    <w:rsid w:val="00916E89"/>
    <w:rsid w:val="0092061A"/>
    <w:rsid w:val="00922A9C"/>
    <w:rsid w:val="00924908"/>
    <w:rsid w:val="00925758"/>
    <w:rsid w:val="0093122F"/>
    <w:rsid w:val="009327CD"/>
    <w:rsid w:val="00932C35"/>
    <w:rsid w:val="0093394B"/>
    <w:rsid w:val="00934B02"/>
    <w:rsid w:val="00935335"/>
    <w:rsid w:val="00935796"/>
    <w:rsid w:val="00936D9E"/>
    <w:rsid w:val="00937AED"/>
    <w:rsid w:val="009415FC"/>
    <w:rsid w:val="0094213E"/>
    <w:rsid w:val="00942D08"/>
    <w:rsid w:val="00943D4E"/>
    <w:rsid w:val="00944381"/>
    <w:rsid w:val="00945699"/>
    <w:rsid w:val="0094652D"/>
    <w:rsid w:val="00951A76"/>
    <w:rsid w:val="00963806"/>
    <w:rsid w:val="00965289"/>
    <w:rsid w:val="00965ED4"/>
    <w:rsid w:val="00966EBE"/>
    <w:rsid w:val="0096781C"/>
    <w:rsid w:val="00972405"/>
    <w:rsid w:val="009740C9"/>
    <w:rsid w:val="00974469"/>
    <w:rsid w:val="00975AF9"/>
    <w:rsid w:val="00977D6A"/>
    <w:rsid w:val="0098323B"/>
    <w:rsid w:val="00985463"/>
    <w:rsid w:val="009865CD"/>
    <w:rsid w:val="00987249"/>
    <w:rsid w:val="0098760C"/>
    <w:rsid w:val="009878AA"/>
    <w:rsid w:val="0099026E"/>
    <w:rsid w:val="00990849"/>
    <w:rsid w:val="009909A9"/>
    <w:rsid w:val="009938A3"/>
    <w:rsid w:val="00994BF6"/>
    <w:rsid w:val="00994CF3"/>
    <w:rsid w:val="009955C8"/>
    <w:rsid w:val="009964B7"/>
    <w:rsid w:val="009968D6"/>
    <w:rsid w:val="00996BD6"/>
    <w:rsid w:val="00997271"/>
    <w:rsid w:val="0099789F"/>
    <w:rsid w:val="00997D7D"/>
    <w:rsid w:val="009A030B"/>
    <w:rsid w:val="009A22F7"/>
    <w:rsid w:val="009A32CA"/>
    <w:rsid w:val="009A34B3"/>
    <w:rsid w:val="009A37B9"/>
    <w:rsid w:val="009A46B5"/>
    <w:rsid w:val="009A5906"/>
    <w:rsid w:val="009B064C"/>
    <w:rsid w:val="009B2C53"/>
    <w:rsid w:val="009B3FB5"/>
    <w:rsid w:val="009B4AF8"/>
    <w:rsid w:val="009B7370"/>
    <w:rsid w:val="009C01EC"/>
    <w:rsid w:val="009C0DF8"/>
    <w:rsid w:val="009C0FEC"/>
    <w:rsid w:val="009C1BA4"/>
    <w:rsid w:val="009C3609"/>
    <w:rsid w:val="009C4648"/>
    <w:rsid w:val="009C68A6"/>
    <w:rsid w:val="009C6F5C"/>
    <w:rsid w:val="009C764B"/>
    <w:rsid w:val="009C79C6"/>
    <w:rsid w:val="009C7FBC"/>
    <w:rsid w:val="009D1CAD"/>
    <w:rsid w:val="009D4AAA"/>
    <w:rsid w:val="009D68D0"/>
    <w:rsid w:val="009D6CB9"/>
    <w:rsid w:val="009E3E27"/>
    <w:rsid w:val="009E4F63"/>
    <w:rsid w:val="009E5552"/>
    <w:rsid w:val="009E600F"/>
    <w:rsid w:val="009E7B2E"/>
    <w:rsid w:val="009F0DD9"/>
    <w:rsid w:val="009F0EA9"/>
    <w:rsid w:val="009F1E7C"/>
    <w:rsid w:val="009F440E"/>
    <w:rsid w:val="009F4806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4308"/>
    <w:rsid w:val="00A07B9D"/>
    <w:rsid w:val="00A07E5C"/>
    <w:rsid w:val="00A106AD"/>
    <w:rsid w:val="00A1476A"/>
    <w:rsid w:val="00A14C9F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62F7"/>
    <w:rsid w:val="00A275EC"/>
    <w:rsid w:val="00A31949"/>
    <w:rsid w:val="00A328CB"/>
    <w:rsid w:val="00A328E4"/>
    <w:rsid w:val="00A336C8"/>
    <w:rsid w:val="00A34454"/>
    <w:rsid w:val="00A34D64"/>
    <w:rsid w:val="00A363E9"/>
    <w:rsid w:val="00A366DE"/>
    <w:rsid w:val="00A3718D"/>
    <w:rsid w:val="00A37AB5"/>
    <w:rsid w:val="00A37E35"/>
    <w:rsid w:val="00A40342"/>
    <w:rsid w:val="00A40659"/>
    <w:rsid w:val="00A437EC"/>
    <w:rsid w:val="00A43F54"/>
    <w:rsid w:val="00A444E7"/>
    <w:rsid w:val="00A45087"/>
    <w:rsid w:val="00A474B0"/>
    <w:rsid w:val="00A51B19"/>
    <w:rsid w:val="00A55055"/>
    <w:rsid w:val="00A570AF"/>
    <w:rsid w:val="00A72C62"/>
    <w:rsid w:val="00A74B54"/>
    <w:rsid w:val="00A76522"/>
    <w:rsid w:val="00A76941"/>
    <w:rsid w:val="00A80E0B"/>
    <w:rsid w:val="00A81F31"/>
    <w:rsid w:val="00A8313D"/>
    <w:rsid w:val="00A83C38"/>
    <w:rsid w:val="00A84039"/>
    <w:rsid w:val="00A873A4"/>
    <w:rsid w:val="00A87535"/>
    <w:rsid w:val="00A9137F"/>
    <w:rsid w:val="00A914A8"/>
    <w:rsid w:val="00A91F16"/>
    <w:rsid w:val="00A9228D"/>
    <w:rsid w:val="00A925EE"/>
    <w:rsid w:val="00A92A2D"/>
    <w:rsid w:val="00A95490"/>
    <w:rsid w:val="00A966BC"/>
    <w:rsid w:val="00A96932"/>
    <w:rsid w:val="00AA080B"/>
    <w:rsid w:val="00AA1470"/>
    <w:rsid w:val="00AA2CD9"/>
    <w:rsid w:val="00AA46BE"/>
    <w:rsid w:val="00AA475C"/>
    <w:rsid w:val="00AA7024"/>
    <w:rsid w:val="00AB0057"/>
    <w:rsid w:val="00AB08E2"/>
    <w:rsid w:val="00AB08FD"/>
    <w:rsid w:val="00AB14DB"/>
    <w:rsid w:val="00AB1DC8"/>
    <w:rsid w:val="00AB5615"/>
    <w:rsid w:val="00AC2FCE"/>
    <w:rsid w:val="00AC36D2"/>
    <w:rsid w:val="00AC51E7"/>
    <w:rsid w:val="00AC6AC1"/>
    <w:rsid w:val="00AD1248"/>
    <w:rsid w:val="00AD20FF"/>
    <w:rsid w:val="00AD296F"/>
    <w:rsid w:val="00AD2C63"/>
    <w:rsid w:val="00AD4CAF"/>
    <w:rsid w:val="00AD56A9"/>
    <w:rsid w:val="00AE15CD"/>
    <w:rsid w:val="00AE2A5B"/>
    <w:rsid w:val="00AE4418"/>
    <w:rsid w:val="00AE4686"/>
    <w:rsid w:val="00AE53DA"/>
    <w:rsid w:val="00AF01FD"/>
    <w:rsid w:val="00AF0BA6"/>
    <w:rsid w:val="00AF0D70"/>
    <w:rsid w:val="00AF1BAE"/>
    <w:rsid w:val="00AF2360"/>
    <w:rsid w:val="00AF260C"/>
    <w:rsid w:val="00AF422C"/>
    <w:rsid w:val="00AF5E47"/>
    <w:rsid w:val="00AF5F71"/>
    <w:rsid w:val="00AF79A6"/>
    <w:rsid w:val="00B00152"/>
    <w:rsid w:val="00B00864"/>
    <w:rsid w:val="00B0153C"/>
    <w:rsid w:val="00B019D7"/>
    <w:rsid w:val="00B01DD3"/>
    <w:rsid w:val="00B03052"/>
    <w:rsid w:val="00B042A5"/>
    <w:rsid w:val="00B05817"/>
    <w:rsid w:val="00B06D99"/>
    <w:rsid w:val="00B100AE"/>
    <w:rsid w:val="00B1087C"/>
    <w:rsid w:val="00B167AE"/>
    <w:rsid w:val="00B17E4E"/>
    <w:rsid w:val="00B2456D"/>
    <w:rsid w:val="00B31455"/>
    <w:rsid w:val="00B32515"/>
    <w:rsid w:val="00B347BE"/>
    <w:rsid w:val="00B35526"/>
    <w:rsid w:val="00B358C1"/>
    <w:rsid w:val="00B365A6"/>
    <w:rsid w:val="00B37678"/>
    <w:rsid w:val="00B4182B"/>
    <w:rsid w:val="00B42668"/>
    <w:rsid w:val="00B44B05"/>
    <w:rsid w:val="00B44D5D"/>
    <w:rsid w:val="00B476BF"/>
    <w:rsid w:val="00B47FE9"/>
    <w:rsid w:val="00B5115D"/>
    <w:rsid w:val="00B539FA"/>
    <w:rsid w:val="00B54A84"/>
    <w:rsid w:val="00B562F5"/>
    <w:rsid w:val="00B603DE"/>
    <w:rsid w:val="00B60D35"/>
    <w:rsid w:val="00B60FF1"/>
    <w:rsid w:val="00B6184C"/>
    <w:rsid w:val="00B63F5B"/>
    <w:rsid w:val="00B65803"/>
    <w:rsid w:val="00B70C8B"/>
    <w:rsid w:val="00B71CCC"/>
    <w:rsid w:val="00B744CC"/>
    <w:rsid w:val="00B75220"/>
    <w:rsid w:val="00B778D3"/>
    <w:rsid w:val="00B800F7"/>
    <w:rsid w:val="00B80FA9"/>
    <w:rsid w:val="00B85BA1"/>
    <w:rsid w:val="00B869F2"/>
    <w:rsid w:val="00B92451"/>
    <w:rsid w:val="00B9276D"/>
    <w:rsid w:val="00B93D55"/>
    <w:rsid w:val="00B93E76"/>
    <w:rsid w:val="00B9468C"/>
    <w:rsid w:val="00B966AA"/>
    <w:rsid w:val="00B97D9B"/>
    <w:rsid w:val="00B97E9A"/>
    <w:rsid w:val="00BA0258"/>
    <w:rsid w:val="00BA2126"/>
    <w:rsid w:val="00BA394A"/>
    <w:rsid w:val="00BA442C"/>
    <w:rsid w:val="00BA4596"/>
    <w:rsid w:val="00BA4D47"/>
    <w:rsid w:val="00BA7F4C"/>
    <w:rsid w:val="00BB02D6"/>
    <w:rsid w:val="00BB250C"/>
    <w:rsid w:val="00BB392A"/>
    <w:rsid w:val="00BB3E6B"/>
    <w:rsid w:val="00BB494E"/>
    <w:rsid w:val="00BB6695"/>
    <w:rsid w:val="00BB6EF6"/>
    <w:rsid w:val="00BC07BB"/>
    <w:rsid w:val="00BC3B60"/>
    <w:rsid w:val="00BC450F"/>
    <w:rsid w:val="00BC6CA2"/>
    <w:rsid w:val="00BC7048"/>
    <w:rsid w:val="00BC7204"/>
    <w:rsid w:val="00BC7AEC"/>
    <w:rsid w:val="00BD00A5"/>
    <w:rsid w:val="00BD03A9"/>
    <w:rsid w:val="00BD0F2C"/>
    <w:rsid w:val="00BD0FB9"/>
    <w:rsid w:val="00BD24FD"/>
    <w:rsid w:val="00BD3463"/>
    <w:rsid w:val="00BD4E24"/>
    <w:rsid w:val="00BD514B"/>
    <w:rsid w:val="00BD7B6E"/>
    <w:rsid w:val="00BE29E8"/>
    <w:rsid w:val="00BE3177"/>
    <w:rsid w:val="00BE38BC"/>
    <w:rsid w:val="00BE3C24"/>
    <w:rsid w:val="00BE4B09"/>
    <w:rsid w:val="00BE7BD5"/>
    <w:rsid w:val="00BF0BAF"/>
    <w:rsid w:val="00BF1905"/>
    <w:rsid w:val="00BF3C0A"/>
    <w:rsid w:val="00BF49C1"/>
    <w:rsid w:val="00BF6D6E"/>
    <w:rsid w:val="00BF74E8"/>
    <w:rsid w:val="00C01767"/>
    <w:rsid w:val="00C02BB3"/>
    <w:rsid w:val="00C02E0F"/>
    <w:rsid w:val="00C03417"/>
    <w:rsid w:val="00C0376C"/>
    <w:rsid w:val="00C054E7"/>
    <w:rsid w:val="00C05FFC"/>
    <w:rsid w:val="00C11F3F"/>
    <w:rsid w:val="00C15268"/>
    <w:rsid w:val="00C16CFB"/>
    <w:rsid w:val="00C26C75"/>
    <w:rsid w:val="00C32992"/>
    <w:rsid w:val="00C32C74"/>
    <w:rsid w:val="00C32F28"/>
    <w:rsid w:val="00C36194"/>
    <w:rsid w:val="00C36EE0"/>
    <w:rsid w:val="00C409EB"/>
    <w:rsid w:val="00C40F9C"/>
    <w:rsid w:val="00C41A96"/>
    <w:rsid w:val="00C42564"/>
    <w:rsid w:val="00C43128"/>
    <w:rsid w:val="00C4499A"/>
    <w:rsid w:val="00C47EAF"/>
    <w:rsid w:val="00C517A8"/>
    <w:rsid w:val="00C529CC"/>
    <w:rsid w:val="00C52EC1"/>
    <w:rsid w:val="00C53423"/>
    <w:rsid w:val="00C6159D"/>
    <w:rsid w:val="00C615EB"/>
    <w:rsid w:val="00C61BC1"/>
    <w:rsid w:val="00C64BDD"/>
    <w:rsid w:val="00C65102"/>
    <w:rsid w:val="00C65A5E"/>
    <w:rsid w:val="00C67095"/>
    <w:rsid w:val="00C70A40"/>
    <w:rsid w:val="00C72E03"/>
    <w:rsid w:val="00C773F8"/>
    <w:rsid w:val="00C85562"/>
    <w:rsid w:val="00C86E53"/>
    <w:rsid w:val="00C86F2E"/>
    <w:rsid w:val="00C870C4"/>
    <w:rsid w:val="00C924CD"/>
    <w:rsid w:val="00C955CC"/>
    <w:rsid w:val="00C95BF6"/>
    <w:rsid w:val="00C95D7A"/>
    <w:rsid w:val="00C965D8"/>
    <w:rsid w:val="00CA094A"/>
    <w:rsid w:val="00CA1097"/>
    <w:rsid w:val="00CA10C4"/>
    <w:rsid w:val="00CA159C"/>
    <w:rsid w:val="00CA43AE"/>
    <w:rsid w:val="00CB0C59"/>
    <w:rsid w:val="00CB0CFC"/>
    <w:rsid w:val="00CB1DF3"/>
    <w:rsid w:val="00CB2695"/>
    <w:rsid w:val="00CB2C2F"/>
    <w:rsid w:val="00CB2F7D"/>
    <w:rsid w:val="00CB3435"/>
    <w:rsid w:val="00CC2284"/>
    <w:rsid w:val="00CC2A4A"/>
    <w:rsid w:val="00CC2AA6"/>
    <w:rsid w:val="00CC2AB5"/>
    <w:rsid w:val="00CC7AF1"/>
    <w:rsid w:val="00CD0229"/>
    <w:rsid w:val="00CD16ED"/>
    <w:rsid w:val="00CD18F4"/>
    <w:rsid w:val="00CD19B5"/>
    <w:rsid w:val="00CD1B4F"/>
    <w:rsid w:val="00CD1BDF"/>
    <w:rsid w:val="00CD207E"/>
    <w:rsid w:val="00CD5799"/>
    <w:rsid w:val="00CD5D6D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3AF8"/>
    <w:rsid w:val="00D04AF9"/>
    <w:rsid w:val="00D04C39"/>
    <w:rsid w:val="00D069D8"/>
    <w:rsid w:val="00D128CD"/>
    <w:rsid w:val="00D16625"/>
    <w:rsid w:val="00D23F38"/>
    <w:rsid w:val="00D250A6"/>
    <w:rsid w:val="00D25310"/>
    <w:rsid w:val="00D2564F"/>
    <w:rsid w:val="00D256C8"/>
    <w:rsid w:val="00D26526"/>
    <w:rsid w:val="00D307B2"/>
    <w:rsid w:val="00D32773"/>
    <w:rsid w:val="00D33979"/>
    <w:rsid w:val="00D33B0F"/>
    <w:rsid w:val="00D34A5D"/>
    <w:rsid w:val="00D34AA6"/>
    <w:rsid w:val="00D34AB4"/>
    <w:rsid w:val="00D3665A"/>
    <w:rsid w:val="00D40C41"/>
    <w:rsid w:val="00D42017"/>
    <w:rsid w:val="00D455C5"/>
    <w:rsid w:val="00D4659C"/>
    <w:rsid w:val="00D51C4A"/>
    <w:rsid w:val="00D52A69"/>
    <w:rsid w:val="00D53CBD"/>
    <w:rsid w:val="00D53D52"/>
    <w:rsid w:val="00D53E47"/>
    <w:rsid w:val="00D543CA"/>
    <w:rsid w:val="00D557A3"/>
    <w:rsid w:val="00D619FA"/>
    <w:rsid w:val="00D62DB9"/>
    <w:rsid w:val="00D647B0"/>
    <w:rsid w:val="00D6634D"/>
    <w:rsid w:val="00D707DD"/>
    <w:rsid w:val="00D72D28"/>
    <w:rsid w:val="00D72E55"/>
    <w:rsid w:val="00D77443"/>
    <w:rsid w:val="00D7756C"/>
    <w:rsid w:val="00D77614"/>
    <w:rsid w:val="00D802B8"/>
    <w:rsid w:val="00D81347"/>
    <w:rsid w:val="00D81943"/>
    <w:rsid w:val="00D8472B"/>
    <w:rsid w:val="00D84930"/>
    <w:rsid w:val="00D84FFB"/>
    <w:rsid w:val="00D85ABA"/>
    <w:rsid w:val="00D86569"/>
    <w:rsid w:val="00D86C7D"/>
    <w:rsid w:val="00D879D7"/>
    <w:rsid w:val="00D87C2B"/>
    <w:rsid w:val="00D906CD"/>
    <w:rsid w:val="00D915EA"/>
    <w:rsid w:val="00D9243F"/>
    <w:rsid w:val="00D94C5B"/>
    <w:rsid w:val="00D96EE0"/>
    <w:rsid w:val="00DA3888"/>
    <w:rsid w:val="00DA42F5"/>
    <w:rsid w:val="00DA4701"/>
    <w:rsid w:val="00DA634C"/>
    <w:rsid w:val="00DA7591"/>
    <w:rsid w:val="00DB117D"/>
    <w:rsid w:val="00DB18D1"/>
    <w:rsid w:val="00DB2798"/>
    <w:rsid w:val="00DB315A"/>
    <w:rsid w:val="00DB4264"/>
    <w:rsid w:val="00DB7E44"/>
    <w:rsid w:val="00DC200E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3557"/>
    <w:rsid w:val="00DE4948"/>
    <w:rsid w:val="00DE5BE3"/>
    <w:rsid w:val="00DF1D20"/>
    <w:rsid w:val="00DF2417"/>
    <w:rsid w:val="00DF28AA"/>
    <w:rsid w:val="00DF35CA"/>
    <w:rsid w:val="00DF4B6B"/>
    <w:rsid w:val="00DF55CB"/>
    <w:rsid w:val="00E05EBB"/>
    <w:rsid w:val="00E07E6C"/>
    <w:rsid w:val="00E1000E"/>
    <w:rsid w:val="00E10EB6"/>
    <w:rsid w:val="00E10F8D"/>
    <w:rsid w:val="00E11B43"/>
    <w:rsid w:val="00E12672"/>
    <w:rsid w:val="00E12A97"/>
    <w:rsid w:val="00E1335B"/>
    <w:rsid w:val="00E16DBB"/>
    <w:rsid w:val="00E218E6"/>
    <w:rsid w:val="00E21DB5"/>
    <w:rsid w:val="00E236A2"/>
    <w:rsid w:val="00E24DEA"/>
    <w:rsid w:val="00E250FE"/>
    <w:rsid w:val="00E25634"/>
    <w:rsid w:val="00E25B47"/>
    <w:rsid w:val="00E26ADC"/>
    <w:rsid w:val="00E270BE"/>
    <w:rsid w:val="00E35362"/>
    <w:rsid w:val="00E40805"/>
    <w:rsid w:val="00E41DBB"/>
    <w:rsid w:val="00E42FD3"/>
    <w:rsid w:val="00E43EA2"/>
    <w:rsid w:val="00E44E90"/>
    <w:rsid w:val="00E463A5"/>
    <w:rsid w:val="00E4663E"/>
    <w:rsid w:val="00E47297"/>
    <w:rsid w:val="00E479A3"/>
    <w:rsid w:val="00E56524"/>
    <w:rsid w:val="00E60036"/>
    <w:rsid w:val="00E6403C"/>
    <w:rsid w:val="00E641B0"/>
    <w:rsid w:val="00E64E8D"/>
    <w:rsid w:val="00E675CE"/>
    <w:rsid w:val="00E67A97"/>
    <w:rsid w:val="00E7076D"/>
    <w:rsid w:val="00E71439"/>
    <w:rsid w:val="00E72C0D"/>
    <w:rsid w:val="00E74038"/>
    <w:rsid w:val="00E74920"/>
    <w:rsid w:val="00E74E91"/>
    <w:rsid w:val="00E76A65"/>
    <w:rsid w:val="00E76D72"/>
    <w:rsid w:val="00E76F47"/>
    <w:rsid w:val="00E770BA"/>
    <w:rsid w:val="00E801F2"/>
    <w:rsid w:val="00E8380E"/>
    <w:rsid w:val="00E867D1"/>
    <w:rsid w:val="00E877A7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720A"/>
    <w:rsid w:val="00EA7D04"/>
    <w:rsid w:val="00EB10CA"/>
    <w:rsid w:val="00EB1B10"/>
    <w:rsid w:val="00EB4784"/>
    <w:rsid w:val="00EB4C03"/>
    <w:rsid w:val="00EB50E5"/>
    <w:rsid w:val="00EB542E"/>
    <w:rsid w:val="00EB6EF4"/>
    <w:rsid w:val="00EC0196"/>
    <w:rsid w:val="00EC29A0"/>
    <w:rsid w:val="00EC2EB5"/>
    <w:rsid w:val="00EC4381"/>
    <w:rsid w:val="00EC4666"/>
    <w:rsid w:val="00EC47BC"/>
    <w:rsid w:val="00EC667C"/>
    <w:rsid w:val="00EC7373"/>
    <w:rsid w:val="00EC78FA"/>
    <w:rsid w:val="00ED0D55"/>
    <w:rsid w:val="00ED1150"/>
    <w:rsid w:val="00ED1FF4"/>
    <w:rsid w:val="00ED2824"/>
    <w:rsid w:val="00EE2431"/>
    <w:rsid w:val="00EE32AB"/>
    <w:rsid w:val="00EE36DB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335"/>
    <w:rsid w:val="00F07693"/>
    <w:rsid w:val="00F07DD5"/>
    <w:rsid w:val="00F111DA"/>
    <w:rsid w:val="00F11776"/>
    <w:rsid w:val="00F158FE"/>
    <w:rsid w:val="00F16B1D"/>
    <w:rsid w:val="00F176E2"/>
    <w:rsid w:val="00F20C54"/>
    <w:rsid w:val="00F21DF6"/>
    <w:rsid w:val="00F24542"/>
    <w:rsid w:val="00F26C92"/>
    <w:rsid w:val="00F26DDF"/>
    <w:rsid w:val="00F26ECE"/>
    <w:rsid w:val="00F273E9"/>
    <w:rsid w:val="00F27EBA"/>
    <w:rsid w:val="00F31046"/>
    <w:rsid w:val="00F31255"/>
    <w:rsid w:val="00F333C4"/>
    <w:rsid w:val="00F33ADA"/>
    <w:rsid w:val="00F3439B"/>
    <w:rsid w:val="00F35022"/>
    <w:rsid w:val="00F37658"/>
    <w:rsid w:val="00F37C5C"/>
    <w:rsid w:val="00F42A62"/>
    <w:rsid w:val="00F42F8F"/>
    <w:rsid w:val="00F4313B"/>
    <w:rsid w:val="00F43D7C"/>
    <w:rsid w:val="00F4436E"/>
    <w:rsid w:val="00F45034"/>
    <w:rsid w:val="00F47BDE"/>
    <w:rsid w:val="00F50373"/>
    <w:rsid w:val="00F507C1"/>
    <w:rsid w:val="00F50F31"/>
    <w:rsid w:val="00F519A4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66C20"/>
    <w:rsid w:val="00F701B4"/>
    <w:rsid w:val="00F704D9"/>
    <w:rsid w:val="00F70FEE"/>
    <w:rsid w:val="00F7359D"/>
    <w:rsid w:val="00F739AD"/>
    <w:rsid w:val="00F77B34"/>
    <w:rsid w:val="00F80189"/>
    <w:rsid w:val="00F8143E"/>
    <w:rsid w:val="00F830EE"/>
    <w:rsid w:val="00F84308"/>
    <w:rsid w:val="00F84E90"/>
    <w:rsid w:val="00F8615C"/>
    <w:rsid w:val="00F8672A"/>
    <w:rsid w:val="00F8689D"/>
    <w:rsid w:val="00F9255D"/>
    <w:rsid w:val="00F977C3"/>
    <w:rsid w:val="00F97F75"/>
    <w:rsid w:val="00FA2C7A"/>
    <w:rsid w:val="00FA3DC1"/>
    <w:rsid w:val="00FA44A1"/>
    <w:rsid w:val="00FA44A8"/>
    <w:rsid w:val="00FA540A"/>
    <w:rsid w:val="00FA7475"/>
    <w:rsid w:val="00FA7791"/>
    <w:rsid w:val="00FB267D"/>
    <w:rsid w:val="00FB2EAE"/>
    <w:rsid w:val="00FB3C01"/>
    <w:rsid w:val="00FB3D56"/>
    <w:rsid w:val="00FB6541"/>
    <w:rsid w:val="00FB70D4"/>
    <w:rsid w:val="00FB76EC"/>
    <w:rsid w:val="00FB7823"/>
    <w:rsid w:val="00FC1A56"/>
    <w:rsid w:val="00FC246C"/>
    <w:rsid w:val="00FC2E7E"/>
    <w:rsid w:val="00FC350F"/>
    <w:rsid w:val="00FC39E6"/>
    <w:rsid w:val="00FC3F8F"/>
    <w:rsid w:val="00FC4547"/>
    <w:rsid w:val="00FC645D"/>
    <w:rsid w:val="00FC77B1"/>
    <w:rsid w:val="00FD01E4"/>
    <w:rsid w:val="00FD1819"/>
    <w:rsid w:val="00FD3237"/>
    <w:rsid w:val="00FD3955"/>
    <w:rsid w:val="00FD4EC3"/>
    <w:rsid w:val="00FD5A13"/>
    <w:rsid w:val="00FE06B1"/>
    <w:rsid w:val="00FE0B26"/>
    <w:rsid w:val="00FE34AE"/>
    <w:rsid w:val="00FE4C6C"/>
    <w:rsid w:val="00FE4C75"/>
    <w:rsid w:val="00FE4D8C"/>
    <w:rsid w:val="00FE54EC"/>
    <w:rsid w:val="00FF0626"/>
    <w:rsid w:val="00FF1D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10971A6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A55FF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uiPriority w:val="9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agwek-bazowy"/>
    <w:next w:val="Tekstpodstawowy"/>
    <w:link w:val="Nagwek4Znak"/>
    <w:qFormat/>
    <w:rsid w:val="002A55FF"/>
    <w:pPr>
      <w:spacing w:after="220"/>
      <w:outlineLvl w:val="3"/>
    </w:pPr>
    <w:rPr>
      <w:sz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2A55F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2A55FF"/>
    <w:pPr>
      <w:spacing w:before="240" w:after="60" w:line="240" w:lineRule="auto"/>
      <w:ind w:right="-360"/>
      <w:outlineLvl w:val="5"/>
    </w:pPr>
    <w:rPr>
      <w:rFonts w:ascii="Arial" w:hAnsi="Arial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A55FF"/>
    <w:pPr>
      <w:keepNext/>
      <w:tabs>
        <w:tab w:val="num" w:pos="1418"/>
      </w:tabs>
      <w:spacing w:before="60" w:after="0" w:line="240" w:lineRule="auto"/>
      <w:ind w:left="1418" w:hanging="709"/>
      <w:outlineLvl w:val="6"/>
    </w:pPr>
    <w:rPr>
      <w:rFonts w:ascii="Times New Roman" w:hAnsi="Times New Roman"/>
      <w:i/>
      <w:szCs w:val="24"/>
    </w:rPr>
  </w:style>
  <w:style w:type="paragraph" w:styleId="Nagwek8">
    <w:name w:val="heading 8"/>
    <w:basedOn w:val="Normalny"/>
    <w:next w:val="Normalny"/>
    <w:link w:val="Nagwek8Znak"/>
    <w:qFormat/>
    <w:rsid w:val="002A55FF"/>
    <w:pPr>
      <w:keepNext/>
      <w:tabs>
        <w:tab w:val="num" w:pos="1418"/>
      </w:tabs>
      <w:spacing w:before="60" w:after="0" w:line="240" w:lineRule="auto"/>
      <w:ind w:left="1418" w:hanging="709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2A55FF"/>
    <w:pPr>
      <w:keepNext/>
      <w:tabs>
        <w:tab w:val="num" w:pos="1418"/>
      </w:tabs>
      <w:spacing w:before="60" w:after="0" w:line="240" w:lineRule="auto"/>
      <w:ind w:left="1418" w:hanging="709"/>
      <w:outlineLvl w:val="8"/>
    </w:pPr>
    <w:rPr>
      <w:rFonts w:ascii="Times New Roman" w:hAnsi="Times New Roman" w:cs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3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Znak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LOAN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uiPriority w:val="9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9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table" w:customStyle="1" w:styleId="Tabela-Siatka11">
    <w:name w:val="Tabela - Siatka11"/>
    <w:basedOn w:val="Standardowy"/>
    <w:next w:val="Tabela-Siatka"/>
    <w:rsid w:val="00A37E35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A55FF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4Znak">
    <w:name w:val="Nagłówek 4 Znak"/>
    <w:basedOn w:val="Domylnaczcionkaakapitu"/>
    <w:link w:val="Nagwek4"/>
    <w:rsid w:val="002A55FF"/>
    <w:rPr>
      <w:rFonts w:ascii="Arial" w:hAnsi="Arial"/>
      <w:spacing w:val="-4"/>
    </w:rPr>
  </w:style>
  <w:style w:type="character" w:customStyle="1" w:styleId="Nagwek5Znak">
    <w:name w:val="Nagłówek 5 Znak"/>
    <w:basedOn w:val="Domylnaczcionkaakapitu"/>
    <w:link w:val="Nagwek5"/>
    <w:rsid w:val="002A55FF"/>
    <w:rPr>
      <w:rFonts w:ascii="Cambria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2A55FF"/>
    <w:rPr>
      <w:rFonts w:ascii="Arial" w:hAnsi="Arial"/>
      <w:i/>
      <w:sz w:val="22"/>
    </w:rPr>
  </w:style>
  <w:style w:type="character" w:customStyle="1" w:styleId="Nagwek7Znak">
    <w:name w:val="Nagłówek 7 Znak"/>
    <w:basedOn w:val="Domylnaczcionkaakapitu"/>
    <w:link w:val="Nagwek7"/>
    <w:rsid w:val="002A55FF"/>
    <w:rPr>
      <w:rFonts w:ascii="Times New Roman" w:hAnsi="Times New Roman"/>
      <w:i/>
      <w:sz w:val="22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2A55FF"/>
    <w:rPr>
      <w:rFonts w:ascii="Times New Roman" w:hAnsi="Times New Roman"/>
      <w:i/>
      <w:iCs/>
      <w:sz w:val="22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2A55FF"/>
    <w:rPr>
      <w:rFonts w:ascii="Times New Roman" w:hAnsi="Times New Roman" w:cs="Arial"/>
      <w:i/>
      <w:sz w:val="22"/>
      <w:szCs w:val="22"/>
      <w:lang w:eastAsia="en-US"/>
    </w:rPr>
  </w:style>
  <w:style w:type="paragraph" w:customStyle="1" w:styleId="Nagwek51">
    <w:name w:val="Nagłówek 51"/>
    <w:basedOn w:val="Normalny"/>
    <w:next w:val="Normalny"/>
    <w:unhideWhenUsed/>
    <w:qFormat/>
    <w:rsid w:val="002A55F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">
    <w:name w:val="Bez listy1"/>
    <w:next w:val="Bezlisty"/>
    <w:uiPriority w:val="99"/>
    <w:semiHidden/>
    <w:unhideWhenUsed/>
    <w:rsid w:val="002A55FF"/>
  </w:style>
  <w:style w:type="paragraph" w:styleId="Tytu">
    <w:name w:val="Title"/>
    <w:basedOn w:val="Normalny"/>
    <w:link w:val="TytuZnak"/>
    <w:qFormat/>
    <w:rsid w:val="002A55FF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55FF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A55FF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55FF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2A55FF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A55FF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A55FF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2A55FF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2A55FF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2A55FF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2A55FF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2A55FF"/>
    <w:pPr>
      <w:contextualSpacing/>
    </w:pPr>
  </w:style>
  <w:style w:type="character" w:customStyle="1" w:styleId="DeltaViewInsertion">
    <w:name w:val="DeltaView Insertion"/>
    <w:rsid w:val="002A55FF"/>
  </w:style>
  <w:style w:type="paragraph" w:customStyle="1" w:styleId="Stopka1">
    <w:name w:val="Stopka1"/>
    <w:rsid w:val="002A55FF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2A55FF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A55FF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A55FF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2A55FF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2A55F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2A55FF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rsid w:val="002A55F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A55FF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2A55FF"/>
    <w:pPr>
      <w:numPr>
        <w:ilvl w:val="1"/>
        <w:numId w:val="38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2A55FF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2A55FF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2A55FF"/>
    <w:rPr>
      <w:b/>
      <w:bCs/>
      <w:i w:val="0"/>
      <w:iCs w:val="0"/>
    </w:rPr>
  </w:style>
  <w:style w:type="character" w:customStyle="1" w:styleId="st1">
    <w:name w:val="st1"/>
    <w:rsid w:val="002A55FF"/>
  </w:style>
  <w:style w:type="character" w:styleId="Pogrubienie">
    <w:name w:val="Strong"/>
    <w:basedOn w:val="Domylnaczcionkaakapitu"/>
    <w:uiPriority w:val="22"/>
    <w:qFormat/>
    <w:rsid w:val="002A55FF"/>
    <w:rPr>
      <w:b/>
      <w:bCs/>
    </w:rPr>
  </w:style>
  <w:style w:type="paragraph" w:customStyle="1" w:styleId="Podtytugwny">
    <w:name w:val="Podtytuł główny"/>
    <w:basedOn w:val="Normalny"/>
    <w:rsid w:val="002A55FF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2A55FF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2A55FF"/>
    <w:rPr>
      <w:rFonts w:ascii="Arial" w:hAnsi="Arial" w:cs="Arial"/>
      <w:sz w:val="26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2A55FF"/>
    <w:pPr>
      <w:spacing w:after="100"/>
      <w:ind w:left="440"/>
    </w:pPr>
    <w:rPr>
      <w:rFonts w:eastAsia="Calibri"/>
    </w:rPr>
  </w:style>
  <w:style w:type="paragraph" w:customStyle="1" w:styleId="Tekstpodstawowy31">
    <w:name w:val="Tekst podstawowy 31"/>
    <w:basedOn w:val="Normalny"/>
    <w:rsid w:val="002A55FF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2A55FF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2A55FF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2A55FF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A55F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A55FF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2A55F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2A55FF"/>
    <w:rPr>
      <w:rFonts w:ascii="Times New Roman" w:eastAsia="Times New Roman" w:hAnsi="Times New Roman"/>
      <w:lang w:eastAsia="ar-SA"/>
    </w:rPr>
  </w:style>
  <w:style w:type="paragraph" w:customStyle="1" w:styleId="Akap-2">
    <w:name w:val="Akap-2"/>
    <w:basedOn w:val="Normalny"/>
    <w:rsid w:val="002A55FF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numbering" w:customStyle="1" w:styleId="Bezlisty11">
    <w:name w:val="Bez listy11"/>
    <w:next w:val="Bezlisty"/>
    <w:semiHidden/>
    <w:unhideWhenUsed/>
    <w:rsid w:val="002A55FF"/>
  </w:style>
  <w:style w:type="paragraph" w:customStyle="1" w:styleId="Nagwek-bazowy">
    <w:name w:val="Nagłówek - bazowy"/>
    <w:basedOn w:val="Tekstpodstawowy"/>
    <w:next w:val="Tekstpodstawowy"/>
    <w:rsid w:val="002A55FF"/>
    <w:pPr>
      <w:keepNext/>
      <w:keepLines/>
      <w:tabs>
        <w:tab w:val="num" w:pos="360"/>
      </w:tabs>
      <w:spacing w:line="220" w:lineRule="atLeast"/>
      <w:ind w:left="360" w:right="-360" w:hanging="360"/>
      <w:jc w:val="left"/>
    </w:pPr>
    <w:rPr>
      <w:rFonts w:ascii="Arial" w:hAnsi="Arial"/>
      <w:spacing w:val="-4"/>
      <w:sz w:val="18"/>
      <w:szCs w:val="20"/>
    </w:rPr>
  </w:style>
  <w:style w:type="paragraph" w:customStyle="1" w:styleId="Osignicie">
    <w:name w:val="Osiągnięcie"/>
    <w:basedOn w:val="Tekstpodstawowy"/>
    <w:autoRedefine/>
    <w:rsid w:val="002A55FF"/>
    <w:pPr>
      <w:tabs>
        <w:tab w:val="num" w:pos="900"/>
      </w:tabs>
      <w:spacing w:after="60" w:line="220" w:lineRule="atLeast"/>
      <w:ind w:left="900" w:hanging="360"/>
      <w:jc w:val="left"/>
    </w:pPr>
    <w:rPr>
      <w:noProof/>
      <w:sz w:val="20"/>
      <w:szCs w:val="20"/>
    </w:rPr>
  </w:style>
  <w:style w:type="paragraph" w:customStyle="1" w:styleId="Adres1">
    <w:name w:val="Adres 1"/>
    <w:basedOn w:val="Normalny"/>
    <w:rsid w:val="002A55FF"/>
    <w:pPr>
      <w:framePr w:w="2400" w:wrap="notBeside" w:vAnchor="page" w:hAnchor="page" w:x="8065" w:y="1009" w:anchorLock="1"/>
      <w:spacing w:after="0" w:line="200" w:lineRule="atLeast"/>
    </w:pPr>
    <w:rPr>
      <w:rFonts w:ascii="Times New Roman" w:hAnsi="Times New Roman"/>
      <w:sz w:val="16"/>
      <w:szCs w:val="20"/>
      <w:lang w:eastAsia="pl-PL"/>
    </w:rPr>
  </w:style>
  <w:style w:type="paragraph" w:customStyle="1" w:styleId="Adres2">
    <w:name w:val="Adres 2"/>
    <w:basedOn w:val="Normalny"/>
    <w:rsid w:val="002A55FF"/>
    <w:pPr>
      <w:framePr w:w="2405" w:wrap="notBeside" w:vAnchor="page" w:hAnchor="page" w:x="5761" w:y="1009" w:anchorLock="1"/>
      <w:spacing w:after="0" w:line="200" w:lineRule="atLeast"/>
    </w:pPr>
    <w:rPr>
      <w:rFonts w:ascii="Times New Roman" w:hAnsi="Times New Roman"/>
      <w:sz w:val="16"/>
      <w:szCs w:val="20"/>
      <w:lang w:eastAsia="pl-PL"/>
    </w:rPr>
  </w:style>
  <w:style w:type="paragraph" w:customStyle="1" w:styleId="MiejscowoWojewdztwo">
    <w:name w:val="Miejscowość/Województwo"/>
    <w:basedOn w:val="Tekstpodstawowy"/>
    <w:next w:val="Tekstpodstawowy"/>
    <w:rsid w:val="002A55FF"/>
    <w:pPr>
      <w:keepNext/>
      <w:tabs>
        <w:tab w:val="num" w:pos="360"/>
      </w:tabs>
      <w:spacing w:after="220" w:line="220" w:lineRule="atLeast"/>
      <w:ind w:left="360" w:right="-360" w:hanging="360"/>
      <w:jc w:val="left"/>
    </w:pPr>
    <w:rPr>
      <w:sz w:val="20"/>
      <w:szCs w:val="20"/>
    </w:rPr>
  </w:style>
  <w:style w:type="paragraph" w:customStyle="1" w:styleId="Nazwaprzedsibiorstwa">
    <w:name w:val="Nazwa przedsiębiorstwa"/>
    <w:basedOn w:val="Normalny"/>
    <w:next w:val="Normalny"/>
    <w:autoRedefine/>
    <w:rsid w:val="002A55FF"/>
    <w:pPr>
      <w:tabs>
        <w:tab w:val="left" w:pos="2160"/>
        <w:tab w:val="right" w:pos="6480"/>
      </w:tabs>
      <w:spacing w:before="220" w:after="40" w:line="220" w:lineRule="atLeast"/>
      <w:ind w:right="-360"/>
    </w:pPr>
    <w:rPr>
      <w:rFonts w:ascii="Times New Roman" w:hAnsi="Times New Roman"/>
      <w:sz w:val="20"/>
      <w:szCs w:val="20"/>
      <w:lang w:eastAsia="pl-PL"/>
    </w:rPr>
  </w:style>
  <w:style w:type="paragraph" w:customStyle="1" w:styleId="Nazwaprzedsibiorstwa1">
    <w:name w:val="Nazwa przedsiębiorstwa 1"/>
    <w:basedOn w:val="Nazwaprzedsibiorstwa"/>
    <w:next w:val="Normalny"/>
    <w:rsid w:val="002A55FF"/>
  </w:style>
  <w:style w:type="paragraph" w:styleId="Data">
    <w:name w:val="Date"/>
    <w:basedOn w:val="Tekstpodstawowy"/>
    <w:link w:val="DataZnak"/>
    <w:rsid w:val="002A55FF"/>
    <w:pPr>
      <w:keepNext/>
      <w:tabs>
        <w:tab w:val="num" w:pos="360"/>
      </w:tabs>
      <w:spacing w:after="220" w:line="220" w:lineRule="atLeast"/>
      <w:ind w:left="360" w:right="-360" w:hanging="360"/>
      <w:jc w:val="left"/>
    </w:pPr>
    <w:rPr>
      <w:sz w:val="20"/>
      <w:szCs w:val="20"/>
    </w:rPr>
  </w:style>
  <w:style w:type="character" w:customStyle="1" w:styleId="DataZnak">
    <w:name w:val="Data Znak"/>
    <w:basedOn w:val="Domylnaczcionkaakapitu"/>
    <w:link w:val="Data"/>
    <w:rsid w:val="002A55FF"/>
    <w:rPr>
      <w:rFonts w:ascii="Times New Roman" w:hAnsi="Times New Roman"/>
    </w:rPr>
  </w:style>
  <w:style w:type="paragraph" w:customStyle="1" w:styleId="Etykietadokumentu">
    <w:name w:val="Etykieta dokumentu"/>
    <w:basedOn w:val="Normalny"/>
    <w:next w:val="Normalny"/>
    <w:rsid w:val="002A55FF"/>
    <w:pPr>
      <w:spacing w:after="220" w:line="240" w:lineRule="auto"/>
      <w:ind w:right="-360"/>
    </w:pPr>
    <w:rPr>
      <w:rFonts w:ascii="Times New Roman" w:hAnsi="Times New Roman"/>
      <w:spacing w:val="-20"/>
      <w:sz w:val="48"/>
      <w:szCs w:val="20"/>
      <w:lang w:eastAsia="pl-PL"/>
    </w:rPr>
  </w:style>
  <w:style w:type="paragraph" w:customStyle="1" w:styleId="Nagwekstrony-bazowy">
    <w:name w:val="Nagłówek strony - bazowy"/>
    <w:basedOn w:val="Normalny"/>
    <w:rsid w:val="002A55FF"/>
    <w:pPr>
      <w:spacing w:after="0" w:line="240" w:lineRule="auto"/>
      <w:ind w:right="-360"/>
    </w:pPr>
    <w:rPr>
      <w:rFonts w:ascii="Times New Roman" w:hAnsi="Times New Roman"/>
      <w:sz w:val="20"/>
      <w:szCs w:val="20"/>
      <w:lang w:eastAsia="pl-PL"/>
    </w:rPr>
  </w:style>
  <w:style w:type="paragraph" w:customStyle="1" w:styleId="Instytucja">
    <w:name w:val="Instytucja"/>
    <w:basedOn w:val="Normalny"/>
    <w:next w:val="Osignicie"/>
    <w:autoRedefine/>
    <w:rsid w:val="002A55FF"/>
    <w:pPr>
      <w:tabs>
        <w:tab w:val="left" w:pos="2160"/>
        <w:tab w:val="right" w:pos="6480"/>
      </w:tabs>
      <w:spacing w:before="220" w:after="60" w:line="220" w:lineRule="atLeast"/>
      <w:ind w:right="-360"/>
    </w:pPr>
    <w:rPr>
      <w:rFonts w:ascii="Times New Roman" w:hAnsi="Times New Roman"/>
      <w:sz w:val="20"/>
      <w:szCs w:val="20"/>
      <w:lang w:eastAsia="pl-PL"/>
    </w:rPr>
  </w:style>
  <w:style w:type="character" w:customStyle="1" w:styleId="Praca">
    <w:name w:val="Praca"/>
    <w:basedOn w:val="Domylnaczcionkaakapitu"/>
    <w:rsid w:val="002A55FF"/>
  </w:style>
  <w:style w:type="paragraph" w:customStyle="1" w:styleId="Stanowisko">
    <w:name w:val="Stanowisko"/>
    <w:next w:val="Osignicie"/>
    <w:rsid w:val="002A55FF"/>
    <w:pPr>
      <w:spacing w:after="40" w:line="220" w:lineRule="atLeast"/>
    </w:pPr>
    <w:rPr>
      <w:rFonts w:ascii="Arial" w:hAnsi="Arial"/>
      <w:b/>
      <w:spacing w:val="-10"/>
      <w:lang w:val="en-US"/>
    </w:rPr>
  </w:style>
  <w:style w:type="character" w:customStyle="1" w:styleId="Uwydatnieniewprowadzajce">
    <w:name w:val="Uwydatnienie wprowadzające"/>
    <w:rsid w:val="002A55FF"/>
    <w:rPr>
      <w:rFonts w:ascii="Arial" w:hAnsi="Arial"/>
      <w:b/>
      <w:spacing w:val="-8"/>
      <w:sz w:val="18"/>
    </w:rPr>
  </w:style>
  <w:style w:type="paragraph" w:customStyle="1" w:styleId="Nazwisko">
    <w:name w:val="Nazwisko"/>
    <w:basedOn w:val="Normalny"/>
    <w:next w:val="Normalny"/>
    <w:autoRedefine/>
    <w:rsid w:val="002A55FF"/>
    <w:pPr>
      <w:spacing w:after="440" w:line="240" w:lineRule="atLeast"/>
      <w:ind w:left="2160"/>
    </w:pPr>
    <w:rPr>
      <w:rFonts w:ascii="Times New Roman" w:hAnsi="Times New Roman"/>
      <w:spacing w:val="-20"/>
      <w:sz w:val="48"/>
      <w:szCs w:val="20"/>
      <w:lang w:eastAsia="pl-PL"/>
    </w:rPr>
  </w:style>
  <w:style w:type="paragraph" w:customStyle="1" w:styleId="Beztytuu">
    <w:name w:val="Bez tytułu"/>
    <w:basedOn w:val="Normalny"/>
    <w:rsid w:val="002A55FF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pacing w:before="120" w:after="0" w:line="280" w:lineRule="atLeast"/>
    </w:pPr>
    <w:rPr>
      <w:rFonts w:ascii="Arial" w:hAnsi="Arial"/>
      <w:b/>
      <w:spacing w:val="-10"/>
      <w:position w:val="7"/>
      <w:sz w:val="20"/>
      <w:szCs w:val="20"/>
      <w:lang w:eastAsia="pl-PL"/>
    </w:rPr>
  </w:style>
  <w:style w:type="paragraph" w:customStyle="1" w:styleId="Cel">
    <w:name w:val="Cel"/>
    <w:basedOn w:val="Normalny"/>
    <w:next w:val="Tekstpodstawowy"/>
    <w:rsid w:val="002A55FF"/>
    <w:pPr>
      <w:spacing w:before="220" w:after="220" w:line="220" w:lineRule="atLeast"/>
    </w:pPr>
    <w:rPr>
      <w:rFonts w:ascii="Times New Roman" w:hAnsi="Times New Roman"/>
      <w:sz w:val="20"/>
      <w:szCs w:val="20"/>
      <w:lang w:eastAsia="pl-PL"/>
    </w:rPr>
  </w:style>
  <w:style w:type="paragraph" w:customStyle="1" w:styleId="Tytusekcji">
    <w:name w:val="Tytuł sekcji"/>
    <w:basedOn w:val="Normalny"/>
    <w:next w:val="Normalny"/>
    <w:autoRedefine/>
    <w:rsid w:val="002A55FF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hAnsi="Arial"/>
      <w:b/>
      <w:spacing w:val="-10"/>
      <w:position w:val="7"/>
      <w:sz w:val="20"/>
      <w:szCs w:val="20"/>
      <w:lang w:eastAsia="pl-PL"/>
    </w:rPr>
  </w:style>
  <w:style w:type="paragraph" w:customStyle="1" w:styleId="Podtytusekcji">
    <w:name w:val="Podtytuł sekcji"/>
    <w:basedOn w:val="Tytusekcji"/>
    <w:next w:val="Normalny"/>
    <w:rsid w:val="002A55FF"/>
    <w:pPr>
      <w:pBdr>
        <w:top w:val="none" w:sz="0" w:space="0" w:color="auto"/>
      </w:pBdr>
    </w:pPr>
    <w:rPr>
      <w:b w:val="0"/>
      <w:spacing w:val="0"/>
      <w:position w:val="6"/>
    </w:rPr>
  </w:style>
  <w:style w:type="paragraph" w:customStyle="1" w:styleId="Informacjepersonalne">
    <w:name w:val="Informacje personalne"/>
    <w:basedOn w:val="Osignicie"/>
    <w:rsid w:val="002A55FF"/>
    <w:pPr>
      <w:spacing w:before="220"/>
    </w:pPr>
  </w:style>
  <w:style w:type="paragraph" w:customStyle="1" w:styleId="Akapitzlist2">
    <w:name w:val="Akapit z listą2"/>
    <w:basedOn w:val="Normalny"/>
    <w:rsid w:val="002A55F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2A55FF"/>
  </w:style>
  <w:style w:type="table" w:customStyle="1" w:styleId="Tabela-Siatka21">
    <w:name w:val="Tabela - Siatka21"/>
    <w:basedOn w:val="Standardowy"/>
    <w:next w:val="Tabela-Siatka"/>
    <w:rsid w:val="002A55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rsid w:val="002A55F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2A55FF"/>
  </w:style>
  <w:style w:type="numbering" w:customStyle="1" w:styleId="Bezlisty111">
    <w:name w:val="Bez listy111"/>
    <w:next w:val="Bezlisty"/>
    <w:uiPriority w:val="99"/>
    <w:semiHidden/>
    <w:unhideWhenUsed/>
    <w:rsid w:val="002A55FF"/>
  </w:style>
  <w:style w:type="numbering" w:customStyle="1" w:styleId="Bezlisty1111">
    <w:name w:val="Bez listy1111"/>
    <w:next w:val="Bezlisty"/>
    <w:semiHidden/>
    <w:unhideWhenUsed/>
    <w:rsid w:val="002A55FF"/>
  </w:style>
  <w:style w:type="table" w:customStyle="1" w:styleId="Tabela-Siatka12">
    <w:name w:val="Tabela - Siatka12"/>
    <w:basedOn w:val="Standardowy"/>
    <w:next w:val="Tabela-Siatka"/>
    <w:rsid w:val="002A55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semiHidden/>
    <w:rsid w:val="002A55FF"/>
  </w:style>
  <w:style w:type="table" w:customStyle="1" w:styleId="Tabela-Siatka22">
    <w:name w:val="Tabela - Siatka22"/>
    <w:basedOn w:val="Standardowy"/>
    <w:next w:val="Tabela-Siatka"/>
    <w:rsid w:val="002A55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A55FF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2A55F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LewaNormal">
    <w:name w:val="Lewa_Normal"/>
    <w:link w:val="LewaNormalZnak"/>
    <w:qFormat/>
    <w:rsid w:val="007D78B7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paragraph" w:customStyle="1" w:styleId="Lewabold">
    <w:name w:val="Lewa_bold"/>
    <w:link w:val="LewaboldZnak"/>
    <w:qFormat/>
    <w:rsid w:val="007D78B7"/>
    <w:pPr>
      <w:spacing w:line="280" w:lineRule="exact"/>
    </w:pPr>
    <w:rPr>
      <w:rFonts w:ascii="Arial" w:eastAsiaTheme="minorHAnsi" w:hAnsi="Arial" w:cs="Arial"/>
      <w:b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7D78B7"/>
    <w:rPr>
      <w:rFonts w:ascii="Arial" w:eastAsiaTheme="minorHAnsi" w:hAnsi="Arial" w:cs="Arial"/>
      <w:lang w:eastAsia="en-US"/>
    </w:rPr>
  </w:style>
  <w:style w:type="character" w:customStyle="1" w:styleId="LewaboldZnak">
    <w:name w:val="Lewa_bold Znak"/>
    <w:basedOn w:val="Domylnaczcionkaakapitu"/>
    <w:link w:val="Lewabold"/>
    <w:rsid w:val="007D78B7"/>
    <w:rPr>
      <w:rFonts w:ascii="Arial" w:eastAsiaTheme="minorHAnsi" w:hAnsi="Arial" w:cs="Arial"/>
      <w:b/>
      <w:lang w:eastAsia="en-US"/>
    </w:rPr>
  </w:style>
  <w:style w:type="paragraph" w:customStyle="1" w:styleId="adres">
    <w:name w:val="adres"/>
    <w:basedOn w:val="Normalny"/>
    <w:rsid w:val="007D78B7"/>
    <w:pPr>
      <w:spacing w:after="0" w:line="280" w:lineRule="exact"/>
    </w:pPr>
    <w:rPr>
      <w:rFonts w:ascii="Arial" w:hAnsi="Arial"/>
      <w:sz w:val="20"/>
      <w:szCs w:val="24"/>
      <w:lang w:eastAsia="pl-PL"/>
    </w:rPr>
  </w:style>
  <w:style w:type="paragraph" w:customStyle="1" w:styleId="Paragraf">
    <w:name w:val="Paragraf"/>
    <w:basedOn w:val="Normalny"/>
    <w:next w:val="Ustpnumerowany"/>
    <w:rsid w:val="00BD24FD"/>
    <w:pPr>
      <w:keepNext/>
      <w:numPr>
        <w:numId w:val="39"/>
      </w:numPr>
      <w:spacing w:before="600" w:after="180" w:line="240" w:lineRule="auto"/>
      <w:contextualSpacing/>
      <w:jc w:val="both"/>
      <w:outlineLvl w:val="0"/>
    </w:pPr>
    <w:rPr>
      <w:rFonts w:ascii="Palatino Linotype" w:eastAsia="Calibri" w:hAnsi="Palatino Linotype"/>
      <w:b/>
      <w:smallCaps/>
      <w:sz w:val="24"/>
      <w:szCs w:val="24"/>
      <w:lang w:eastAsia="pl-PL"/>
    </w:rPr>
  </w:style>
  <w:style w:type="paragraph" w:customStyle="1" w:styleId="Ustpnumerowany">
    <w:name w:val="Ustęp numerowany"/>
    <w:basedOn w:val="Normalny"/>
    <w:rsid w:val="00BD24FD"/>
    <w:pPr>
      <w:numPr>
        <w:ilvl w:val="1"/>
        <w:numId w:val="39"/>
      </w:numPr>
      <w:spacing w:before="120" w:after="0" w:line="240" w:lineRule="auto"/>
      <w:jc w:val="both"/>
    </w:pPr>
    <w:rPr>
      <w:rFonts w:ascii="Palatino Linotype" w:eastAsia="Calibri" w:hAnsi="Palatino Linotype"/>
      <w:sz w:val="24"/>
      <w:szCs w:val="24"/>
      <w:lang w:eastAsia="pl-PL"/>
    </w:rPr>
  </w:style>
  <w:style w:type="paragraph" w:customStyle="1" w:styleId="DefaultText">
    <w:name w:val="Default Text"/>
    <w:basedOn w:val="Normalny"/>
    <w:rsid w:val="00BD24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tytul">
    <w:name w:val="tytul"/>
    <w:basedOn w:val="Normalny"/>
    <w:next w:val="Normalny"/>
    <w:semiHidden/>
    <w:rsid w:val="00BD24FD"/>
    <w:pPr>
      <w:spacing w:after="0" w:line="400" w:lineRule="exact"/>
      <w:jc w:val="center"/>
    </w:pPr>
    <w:rPr>
      <w:rFonts w:ascii="Arial" w:hAnsi="Arial"/>
      <w:sz w:val="32"/>
      <w:szCs w:val="20"/>
      <w:lang w:eastAsia="pl-PL"/>
    </w:rPr>
  </w:style>
  <w:style w:type="character" w:customStyle="1" w:styleId="Teksttreci7">
    <w:name w:val="Tekst treści (7)"/>
    <w:link w:val="Teksttreci71"/>
    <w:uiPriority w:val="99"/>
    <w:locked/>
    <w:rsid w:val="00BD24FD"/>
    <w:rPr>
      <w:rFonts w:ascii="Arial" w:hAnsi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BD24FD"/>
    <w:pPr>
      <w:shd w:val="clear" w:color="auto" w:fill="FFFFFF"/>
      <w:spacing w:after="0" w:line="367" w:lineRule="exact"/>
      <w:ind w:hanging="360"/>
    </w:pPr>
    <w:rPr>
      <w:rFonts w:ascii="Arial" w:hAnsi="Arial"/>
      <w:sz w:val="20"/>
      <w:szCs w:val="20"/>
      <w:lang w:eastAsia="pl-PL"/>
    </w:rPr>
  </w:style>
  <w:style w:type="numbering" w:customStyle="1" w:styleId="List10">
    <w:name w:val="List 10"/>
    <w:basedOn w:val="Bezlisty"/>
    <w:rsid w:val="00BD24FD"/>
    <w:pPr>
      <w:numPr>
        <w:numId w:val="40"/>
      </w:numPr>
    </w:pPr>
  </w:style>
  <w:style w:type="numbering" w:customStyle="1" w:styleId="List11">
    <w:name w:val="List 11"/>
    <w:basedOn w:val="Bezlisty"/>
    <w:rsid w:val="00BD24FD"/>
    <w:pPr>
      <w:numPr>
        <w:numId w:val="41"/>
      </w:numPr>
    </w:pPr>
  </w:style>
  <w:style w:type="paragraph" w:customStyle="1" w:styleId="02bullet">
    <w:name w:val="02 bullet"/>
    <w:basedOn w:val="Normalny"/>
    <w:uiPriority w:val="99"/>
    <w:rsid w:val="00BD24FD"/>
    <w:pPr>
      <w:suppressAutoHyphens/>
      <w:spacing w:after="180" w:line="100" w:lineRule="atLeast"/>
    </w:pPr>
    <w:rPr>
      <w:rFonts w:ascii="Times New Roman" w:eastAsia="Batang" w:hAnsi="Times New Roman" w:cs="Nimbus Sans L"/>
      <w:kern w:val="1"/>
      <w:sz w:val="26"/>
      <w:szCs w:val="20"/>
      <w:lang w:val="en-US" w:eastAsia="hi-IN" w:bidi="hi-IN"/>
    </w:rPr>
  </w:style>
  <w:style w:type="paragraph" w:customStyle="1" w:styleId="m-4021429279472895727msolistparagraph">
    <w:name w:val="m_-4021429279472895727msolistparagraph"/>
    <w:basedOn w:val="Normalny"/>
    <w:uiPriority w:val="99"/>
    <w:rsid w:val="00BD24FD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BD24F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24FD"/>
    <w:rPr>
      <w:color w:val="605E5C"/>
      <w:shd w:val="clear" w:color="auto" w:fill="E1DFDD"/>
    </w:rPr>
  </w:style>
  <w:style w:type="character" w:customStyle="1" w:styleId="DefaultZnak">
    <w:name w:val="Default Znak"/>
    <w:link w:val="Default"/>
    <w:locked/>
    <w:rsid w:val="0099789F"/>
    <w:rPr>
      <w:rFonts w:ascii="Arial" w:eastAsia="Calibri" w:hAnsi="Arial" w:cs="Arial"/>
      <w:sz w:val="22"/>
      <w:szCs w:val="22"/>
      <w:lang w:eastAsia="en-US"/>
    </w:rPr>
  </w:style>
  <w:style w:type="table" w:customStyle="1" w:styleId="TableDefinitionsGrid122">
    <w:name w:val="Table Definitions Grid122"/>
    <w:basedOn w:val="Standardowy"/>
    <w:next w:val="Tabela-Siatka"/>
    <w:rsid w:val="00EB10CA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1481D-CBFE-4E54-BED4-60EE542DC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4343</Words>
  <Characters>27213</Characters>
  <Application>Microsoft Office Word</Application>
  <DocSecurity>0</DocSecurity>
  <Lines>226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31494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Weremczuk Michał</cp:lastModifiedBy>
  <cp:revision>2</cp:revision>
  <cp:lastPrinted>2023-03-09T14:34:00Z</cp:lastPrinted>
  <dcterms:created xsi:type="dcterms:W3CDTF">2024-11-05T13:37:00Z</dcterms:created>
  <dcterms:modified xsi:type="dcterms:W3CDTF">2024-11-05T13:37:00Z</dcterms:modified>
</cp:coreProperties>
</file>