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17DE4" w14:textId="6CBB4917" w:rsidR="00387FF1" w:rsidRPr="00512AF7" w:rsidRDefault="00387FF1" w:rsidP="00387FF1">
      <w:pPr>
        <w:rPr>
          <w:rFonts w:ascii="Arial" w:hAnsi="Arial" w:cs="Arial"/>
          <w:sz w:val="20"/>
          <w:szCs w:val="20"/>
        </w:rPr>
      </w:pPr>
    </w:p>
    <w:p w14:paraId="2CC75817" w14:textId="73FDF77C" w:rsidR="00387FF1" w:rsidRPr="00512AF7" w:rsidRDefault="000529DF" w:rsidP="000529DF">
      <w:pPr>
        <w:tabs>
          <w:tab w:val="left" w:pos="40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68B3009" w14:textId="5D29AF38" w:rsidR="00387FF1" w:rsidRPr="00512AF7" w:rsidRDefault="000529DF" w:rsidP="000529D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2333E437" wp14:editId="18C6E8E6">
            <wp:extent cx="1920240" cy="799847"/>
            <wp:effectExtent l="0" t="0" r="381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480" cy="8174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FB3526" w14:textId="65119D05" w:rsidR="00387FF1" w:rsidRPr="00512AF7" w:rsidRDefault="000529DF" w:rsidP="000529DF">
      <w:pPr>
        <w:tabs>
          <w:tab w:val="left" w:pos="3947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0"/>
          <w:szCs w:val="20"/>
        </w:rPr>
        <w:tab/>
      </w:r>
    </w:p>
    <w:p w14:paraId="5E32D1AA" w14:textId="47BA12F7" w:rsidR="00387FF1" w:rsidRPr="00512AF7" w:rsidRDefault="006670F3" w:rsidP="00D216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</w:t>
      </w:r>
      <w:r w:rsidR="00387FF1"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="00387FF1" w:rsidRPr="00512AF7">
        <w:rPr>
          <w:rFonts w:ascii="Arial" w:hAnsi="Arial" w:cs="Arial"/>
          <w:b/>
          <w:sz w:val="32"/>
          <w:szCs w:val="32"/>
        </w:rPr>
        <w:t>ostępowania</w:t>
      </w:r>
    </w:p>
    <w:p w14:paraId="07AA6C4A" w14:textId="67930E94" w:rsidR="00AA79A0" w:rsidRDefault="00571B13" w:rsidP="00D2163C">
      <w:pPr>
        <w:ind w:left="850"/>
        <w:jc w:val="center"/>
        <w:rPr>
          <w:rFonts w:ascii="Arial" w:hAnsi="Arial" w:cs="Arial"/>
          <w:b/>
          <w:sz w:val="32"/>
          <w:szCs w:val="32"/>
        </w:rPr>
      </w:pPr>
      <w:r w:rsidRPr="00AA79A0">
        <w:rPr>
          <w:rFonts w:ascii="Arial" w:hAnsi="Arial" w:cs="Arial"/>
          <w:b/>
          <w:sz w:val="32"/>
          <w:szCs w:val="32"/>
        </w:rPr>
        <w:t>na</w:t>
      </w:r>
    </w:p>
    <w:p w14:paraId="211B9081" w14:textId="48B698FD" w:rsidR="00AA79A0" w:rsidRPr="00516467" w:rsidRDefault="00D2163C" w:rsidP="00D2163C">
      <w:pPr>
        <w:ind w:left="850"/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970F64">
        <w:rPr>
          <w:rFonts w:ascii="Arial" w:hAnsi="Arial" w:cs="Arial"/>
          <w:b/>
          <w:bCs/>
          <w:i/>
          <w:sz w:val="32"/>
          <w:szCs w:val="32"/>
        </w:rPr>
        <w:t>„</w:t>
      </w:r>
      <w:r w:rsidR="00970F64" w:rsidRPr="00970F64">
        <w:rPr>
          <w:rFonts w:ascii="Arial" w:hAnsi="Arial" w:cs="Arial"/>
          <w:b/>
          <w:bCs/>
          <w:i/>
          <w:sz w:val="32"/>
          <w:szCs w:val="32"/>
        </w:rPr>
        <w:t>M</w:t>
      </w:r>
      <w:r w:rsidR="00970F64">
        <w:rPr>
          <w:rFonts w:ascii="Arial" w:hAnsi="Arial" w:cs="Arial"/>
          <w:b/>
          <w:bCs/>
          <w:i/>
          <w:sz w:val="32"/>
          <w:szCs w:val="32"/>
        </w:rPr>
        <w:t>odernizacja</w:t>
      </w:r>
      <w:r w:rsidR="00970F64" w:rsidRPr="00970F64">
        <w:rPr>
          <w:rFonts w:ascii="Arial" w:hAnsi="Arial" w:cs="Arial"/>
          <w:b/>
          <w:bCs/>
          <w:i/>
          <w:sz w:val="32"/>
          <w:szCs w:val="32"/>
        </w:rPr>
        <w:t xml:space="preserve"> pomieszczenia socjalnego w Olsztynie przy ul. Lubelskiej 42</w:t>
      </w:r>
      <w:r w:rsidR="00970F64">
        <w:rPr>
          <w:rFonts w:ascii="Arial" w:hAnsi="Arial" w:cs="Arial"/>
          <w:b/>
          <w:bCs/>
          <w:i/>
          <w:sz w:val="32"/>
          <w:szCs w:val="32"/>
        </w:rPr>
        <w:t>”</w:t>
      </w:r>
    </w:p>
    <w:p w14:paraId="1F7B91EC" w14:textId="2A8A924E" w:rsidR="00571B13" w:rsidRPr="00B655CE" w:rsidRDefault="00571B13" w:rsidP="00571B13">
      <w:pPr>
        <w:jc w:val="center"/>
        <w:rPr>
          <w:rFonts w:ascii="Arial" w:hAnsi="Arial" w:cs="Arial"/>
          <w:b/>
          <w:sz w:val="32"/>
          <w:szCs w:val="32"/>
          <w:highlight w:val="yellow"/>
        </w:rPr>
      </w:pPr>
    </w:p>
    <w:p w14:paraId="6C47D277" w14:textId="2961EBB1" w:rsidR="00571B13" w:rsidRPr="00D2163C" w:rsidRDefault="00352111" w:rsidP="00571B1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CRZ:</w:t>
      </w:r>
      <w:r w:rsidR="00E72AA6" w:rsidRPr="00E72AA6">
        <w:t xml:space="preserve"> </w:t>
      </w:r>
      <w:r w:rsidR="00E72AA6" w:rsidRPr="00E72AA6">
        <w:rPr>
          <w:rFonts w:ascii="Arial" w:hAnsi="Arial" w:cs="Arial"/>
          <w:b/>
          <w:bCs/>
          <w:sz w:val="32"/>
          <w:szCs w:val="32"/>
        </w:rPr>
        <w:t>NP/OD/24/0894/OD/WAOP</w:t>
      </w:r>
    </w:p>
    <w:p w14:paraId="73512FC2" w14:textId="0CA222FC" w:rsidR="00522DD4" w:rsidRDefault="00522DD4" w:rsidP="00571B13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70BD0A96" w14:textId="77777777" w:rsidR="00522DD4" w:rsidRPr="000442A8" w:rsidRDefault="00522DD4" w:rsidP="00571B13">
      <w:pPr>
        <w:jc w:val="center"/>
        <w:rPr>
          <w:rFonts w:ascii="Arial" w:hAnsi="Arial" w:cs="Arial"/>
          <w:sz w:val="16"/>
          <w:szCs w:val="20"/>
        </w:rPr>
      </w:pPr>
    </w:p>
    <w:p w14:paraId="36AFE501" w14:textId="5D3E1249" w:rsidR="00970F64" w:rsidRPr="008B13E5" w:rsidRDefault="008B13E5" w:rsidP="008B13E5">
      <w:pPr>
        <w:spacing w:before="120" w:after="120"/>
        <w:ind w:left="5954" w:hanging="4820"/>
        <w:jc w:val="center"/>
        <w:rPr>
          <w:rFonts w:ascii="Arial" w:hAnsi="Arial" w:cs="Arial"/>
          <w:b/>
          <w:color w:val="FF0000"/>
          <w:sz w:val="40"/>
          <w:szCs w:val="40"/>
        </w:rPr>
      </w:pPr>
      <w:r w:rsidRPr="008B13E5">
        <w:rPr>
          <w:rFonts w:ascii="Arial" w:hAnsi="Arial" w:cs="Arial"/>
          <w:b/>
          <w:color w:val="FF0000"/>
          <w:sz w:val="40"/>
          <w:szCs w:val="40"/>
        </w:rPr>
        <w:t>ZAŁĄCZNIKI EDYTOWALNE</w:t>
      </w:r>
    </w:p>
    <w:p w14:paraId="315072EE" w14:textId="7655EA53" w:rsidR="008B13E5" w:rsidRDefault="008B13E5" w:rsidP="00571B1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590B787F" w14:textId="281A9434" w:rsidR="008B13E5" w:rsidRDefault="008B13E5" w:rsidP="00571B1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1EB4503B" w14:textId="0676A9E6" w:rsidR="008B13E5" w:rsidRDefault="008B13E5" w:rsidP="00571B1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11609474" w14:textId="77777777" w:rsidR="008B13E5" w:rsidRDefault="008B13E5" w:rsidP="00571B1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745B83C0" w14:textId="4F68104A" w:rsidR="000529DF" w:rsidRDefault="000529DF" w:rsidP="00387FF1">
      <w:pPr>
        <w:rPr>
          <w:rFonts w:ascii="Arial" w:hAnsi="Arial" w:cs="Arial"/>
          <w:b/>
          <w:sz w:val="20"/>
          <w:szCs w:val="20"/>
        </w:rPr>
      </w:pPr>
    </w:p>
    <w:p w14:paraId="6645D7B9" w14:textId="2071C32E" w:rsidR="008B13E5" w:rsidRDefault="008B13E5" w:rsidP="00387FF1">
      <w:pPr>
        <w:rPr>
          <w:rFonts w:ascii="Arial" w:hAnsi="Arial" w:cs="Arial"/>
          <w:b/>
          <w:sz w:val="20"/>
          <w:szCs w:val="20"/>
        </w:rPr>
      </w:pPr>
    </w:p>
    <w:p w14:paraId="47596F90" w14:textId="4D19B576" w:rsidR="008B13E5" w:rsidRDefault="008B13E5" w:rsidP="00387FF1">
      <w:pPr>
        <w:rPr>
          <w:rFonts w:ascii="Arial" w:hAnsi="Arial" w:cs="Arial"/>
          <w:b/>
          <w:sz w:val="20"/>
          <w:szCs w:val="20"/>
        </w:rPr>
      </w:pPr>
    </w:p>
    <w:p w14:paraId="6E535B03" w14:textId="0ED7788E" w:rsidR="008B13E5" w:rsidRDefault="008B13E5" w:rsidP="00387FF1">
      <w:pPr>
        <w:rPr>
          <w:rFonts w:ascii="Arial" w:hAnsi="Arial" w:cs="Arial"/>
          <w:b/>
          <w:sz w:val="20"/>
          <w:szCs w:val="20"/>
        </w:rPr>
      </w:pPr>
    </w:p>
    <w:p w14:paraId="7B3899CD" w14:textId="457152D8" w:rsidR="008B13E5" w:rsidRDefault="008B13E5" w:rsidP="00387FF1">
      <w:pPr>
        <w:rPr>
          <w:rFonts w:ascii="Arial" w:hAnsi="Arial" w:cs="Arial"/>
          <w:b/>
          <w:sz w:val="20"/>
          <w:szCs w:val="20"/>
        </w:rPr>
      </w:pPr>
    </w:p>
    <w:p w14:paraId="27840E99" w14:textId="1030CD2A" w:rsidR="008B13E5" w:rsidRDefault="008B13E5" w:rsidP="00387FF1">
      <w:pPr>
        <w:rPr>
          <w:rFonts w:ascii="Arial" w:hAnsi="Arial" w:cs="Arial"/>
          <w:b/>
          <w:sz w:val="20"/>
          <w:szCs w:val="20"/>
        </w:rPr>
      </w:pPr>
    </w:p>
    <w:p w14:paraId="3B3B85F8" w14:textId="758F6065" w:rsidR="008B13E5" w:rsidRDefault="008B13E5" w:rsidP="00387FF1">
      <w:pPr>
        <w:rPr>
          <w:rFonts w:ascii="Arial" w:hAnsi="Arial" w:cs="Arial"/>
          <w:b/>
          <w:sz w:val="20"/>
          <w:szCs w:val="20"/>
        </w:rPr>
      </w:pPr>
    </w:p>
    <w:p w14:paraId="1871F2B6" w14:textId="77777777" w:rsidR="008B13E5" w:rsidRPr="00512AF7" w:rsidRDefault="008B13E5" w:rsidP="00387FF1">
      <w:pPr>
        <w:rPr>
          <w:rFonts w:ascii="Arial" w:hAnsi="Arial" w:cs="Arial"/>
          <w:sz w:val="20"/>
          <w:szCs w:val="20"/>
        </w:rPr>
      </w:pPr>
    </w:p>
    <w:p w14:paraId="1DA7C9E2" w14:textId="77777777" w:rsidR="00571B13" w:rsidRDefault="00571B13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04F2AF1" w14:textId="0D10F79F" w:rsidR="00571B13" w:rsidRDefault="00571B13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D20F1">
        <w:rPr>
          <w:rFonts w:ascii="Arial" w:hAnsi="Arial" w:cs="Arial"/>
          <w:sz w:val="20"/>
          <w:szCs w:val="20"/>
        </w:rPr>
        <w:t>Warszawa</w:t>
      </w:r>
      <w:r>
        <w:rPr>
          <w:rFonts w:ascii="Arial" w:hAnsi="Arial" w:cs="Arial"/>
          <w:sz w:val="20"/>
          <w:szCs w:val="20"/>
        </w:rPr>
        <w:t>, dnia</w:t>
      </w:r>
      <w:r w:rsidRPr="009D20F1">
        <w:rPr>
          <w:rFonts w:ascii="Arial" w:hAnsi="Arial" w:cs="Arial"/>
          <w:sz w:val="20"/>
          <w:szCs w:val="20"/>
        </w:rPr>
        <w:t xml:space="preserve"> </w:t>
      </w:r>
      <w:r w:rsidR="00E72AA6">
        <w:rPr>
          <w:rFonts w:ascii="Arial" w:hAnsi="Arial" w:cs="Arial"/>
          <w:sz w:val="20"/>
          <w:szCs w:val="20"/>
        </w:rPr>
        <w:t>03.</w:t>
      </w:r>
      <w:r w:rsidR="00970F64">
        <w:rPr>
          <w:rFonts w:ascii="Arial" w:hAnsi="Arial" w:cs="Arial"/>
          <w:sz w:val="20"/>
          <w:szCs w:val="20"/>
        </w:rPr>
        <w:t>09.</w:t>
      </w:r>
      <w:r w:rsidR="00CF5E45">
        <w:rPr>
          <w:rFonts w:ascii="Arial" w:hAnsi="Arial" w:cs="Arial"/>
          <w:sz w:val="20"/>
          <w:szCs w:val="20"/>
        </w:rPr>
        <w:t>2024r</w:t>
      </w:r>
      <w:r w:rsidRPr="009D20F1">
        <w:rPr>
          <w:rFonts w:ascii="Arial" w:hAnsi="Arial" w:cs="Arial"/>
          <w:sz w:val="20"/>
          <w:szCs w:val="20"/>
        </w:rPr>
        <w:t>.</w:t>
      </w:r>
    </w:p>
    <w:p w14:paraId="2A9BA0C1" w14:textId="77777777" w:rsidR="00970F64" w:rsidRDefault="00970F64" w:rsidP="00571B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589A34C" w14:textId="584D092D" w:rsidR="00387FF1" w:rsidRPr="002A0217" w:rsidRDefault="007F7655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 xml:space="preserve"> </w:t>
      </w:r>
      <w:r w:rsidR="00387FF1" w:rsidRPr="002A0217">
        <w:rPr>
          <w:rFonts w:ascii="Arial" w:hAnsi="Arial" w:cs="Arial"/>
          <w:sz w:val="20"/>
          <w:szCs w:val="20"/>
        </w:rPr>
        <w:t>[</w:t>
      </w:r>
      <w:r w:rsidR="00387FF1" w:rsidRPr="002A0217">
        <w:rPr>
          <w:rFonts w:ascii="Arial" w:hAnsi="Arial" w:cs="Arial"/>
          <w:b/>
          <w:sz w:val="20"/>
          <w:szCs w:val="20"/>
        </w:rPr>
        <w:t>Załącznik nr 2</w:t>
      </w:r>
      <w:r w:rsidR="00387FF1"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="00387FF1" w:rsidRPr="002A0217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1DAF02A" w14:textId="4D2E70E3" w:rsidR="00387FF1" w:rsidRPr="0002544D" w:rsidRDefault="0002544D" w:rsidP="0002544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2A0217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BF4295" w14:textId="77777777" w:rsidR="00387FF1" w:rsidRPr="002A0217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2A0217" w:rsidRDefault="00387FF1" w:rsidP="006666F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b/>
          <w:sz w:val="20"/>
          <w:szCs w:val="20"/>
        </w:rPr>
      </w:pPr>
      <w:r w:rsidRPr="002A0217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2A0217" w:rsidRDefault="00387FF1" w:rsidP="006666F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ul. </w:t>
      </w:r>
      <w:r w:rsidR="0048409F" w:rsidRPr="002A0217">
        <w:rPr>
          <w:rFonts w:ascii="Arial" w:hAnsi="Arial" w:cs="Arial"/>
          <w:sz w:val="20"/>
          <w:szCs w:val="20"/>
        </w:rPr>
        <w:t>Jana Kazimierza 3</w:t>
      </w:r>
      <w:r w:rsidRPr="002A0217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2A0217" w:rsidRDefault="00387FF1" w:rsidP="006666F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01-</w:t>
      </w:r>
      <w:r w:rsidR="0048409F" w:rsidRPr="002A0217">
        <w:rPr>
          <w:rFonts w:ascii="Arial" w:hAnsi="Arial" w:cs="Arial"/>
          <w:sz w:val="20"/>
          <w:szCs w:val="20"/>
        </w:rPr>
        <w:t xml:space="preserve">248 </w:t>
      </w:r>
      <w:r w:rsidRPr="002A0217">
        <w:rPr>
          <w:rFonts w:ascii="Arial" w:hAnsi="Arial" w:cs="Arial"/>
          <w:sz w:val="20"/>
          <w:szCs w:val="20"/>
        </w:rPr>
        <w:t>Warszawa</w:t>
      </w:r>
    </w:p>
    <w:p w14:paraId="6D411E49" w14:textId="77777777" w:rsidR="00571822" w:rsidRDefault="00571822" w:rsidP="00F10000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50B5E5E3" w:rsidR="00387FF1" w:rsidRPr="002A0217" w:rsidRDefault="00387FF1" w:rsidP="00F10000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2A0217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5168EFA8" w14:textId="684739A0" w:rsidR="00135FB3" w:rsidRDefault="00387FF1" w:rsidP="00135FB3">
      <w:pPr>
        <w:jc w:val="both"/>
        <w:rPr>
          <w:rFonts w:ascii="Arial" w:eastAsia="Calibri" w:hAnsi="Arial" w:cs="Arial"/>
          <w:sz w:val="20"/>
          <w:szCs w:val="20"/>
        </w:rPr>
      </w:pPr>
      <w:r w:rsidRPr="002A0217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2A0217">
        <w:rPr>
          <w:rFonts w:ascii="Arial" w:eastAsia="Calibri" w:hAnsi="Arial" w:cs="Arial"/>
          <w:sz w:val="20"/>
          <w:szCs w:val="20"/>
        </w:rPr>
        <w:t>p</w:t>
      </w:r>
      <w:r w:rsidRPr="002A0217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2A0217">
        <w:rPr>
          <w:rFonts w:ascii="Arial" w:eastAsia="Calibri" w:hAnsi="Arial" w:cs="Arial"/>
          <w:sz w:val="20"/>
          <w:szCs w:val="20"/>
        </w:rPr>
        <w:t>P</w:t>
      </w:r>
      <w:r w:rsidRPr="002A0217">
        <w:rPr>
          <w:rFonts w:ascii="Arial" w:eastAsia="Calibri" w:hAnsi="Arial" w:cs="Arial"/>
          <w:sz w:val="20"/>
          <w:szCs w:val="20"/>
        </w:rPr>
        <w:t xml:space="preserve">ostępowania o numerze </w:t>
      </w:r>
      <w:r w:rsidR="00135FB3">
        <w:rPr>
          <w:rFonts w:ascii="Arial" w:eastAsia="Calibri" w:hAnsi="Arial" w:cs="Arial"/>
          <w:sz w:val="20"/>
          <w:szCs w:val="20"/>
        </w:rPr>
        <w:t xml:space="preserve">Znak sprawy </w:t>
      </w:r>
      <w:r w:rsidR="00E72AA6" w:rsidRPr="00E72AA6">
        <w:rPr>
          <w:rFonts w:ascii="Arial" w:eastAsia="Calibri" w:hAnsi="Arial" w:cs="Arial"/>
          <w:sz w:val="20"/>
          <w:szCs w:val="20"/>
        </w:rPr>
        <w:t>NP/OD/24/0894/OD/WAOP</w:t>
      </w:r>
      <w:r w:rsidR="00E72AA6">
        <w:rPr>
          <w:rFonts w:ascii="Arial" w:eastAsia="Calibri" w:hAnsi="Arial" w:cs="Arial"/>
          <w:b/>
          <w:sz w:val="20"/>
          <w:szCs w:val="20"/>
        </w:rPr>
        <w:t xml:space="preserve"> </w:t>
      </w:r>
      <w:r w:rsidR="00135FB3">
        <w:rPr>
          <w:rFonts w:ascii="Arial" w:eastAsia="Calibri" w:hAnsi="Arial" w:cs="Arial"/>
          <w:sz w:val="20"/>
          <w:szCs w:val="20"/>
        </w:rPr>
        <w:t>pn.</w:t>
      </w:r>
      <w:r w:rsidR="0002544D" w:rsidRPr="004F4727">
        <w:rPr>
          <w:rFonts w:ascii="Arial" w:eastAsia="Calibri" w:hAnsi="Arial" w:cs="Arial"/>
          <w:sz w:val="20"/>
          <w:szCs w:val="20"/>
        </w:rPr>
        <w:t xml:space="preserve">: </w:t>
      </w:r>
    </w:p>
    <w:p w14:paraId="51F99A9D" w14:textId="691478BE" w:rsidR="00135FB3" w:rsidRPr="00135FB3" w:rsidRDefault="00AC7B87" w:rsidP="00135FB3">
      <w:pPr>
        <w:rPr>
          <w:rFonts w:ascii="Arial" w:eastAsia="Calibri" w:hAnsi="Arial" w:cs="Arial"/>
          <w:b/>
          <w:bCs/>
          <w:i/>
          <w:sz w:val="20"/>
          <w:szCs w:val="20"/>
        </w:rPr>
      </w:pPr>
      <w:r w:rsidRPr="00AC7B87">
        <w:rPr>
          <w:rFonts w:ascii="Arial" w:eastAsia="Calibri" w:hAnsi="Arial" w:cs="Arial"/>
          <w:b/>
          <w:i/>
          <w:sz w:val="20"/>
          <w:szCs w:val="20"/>
        </w:rPr>
        <w:t>„</w:t>
      </w:r>
      <w:r w:rsidR="00970F64" w:rsidRPr="00970F64">
        <w:rPr>
          <w:rFonts w:ascii="Arial" w:eastAsia="Calibri" w:hAnsi="Arial" w:cs="Arial"/>
          <w:b/>
          <w:bCs/>
          <w:i/>
          <w:sz w:val="20"/>
          <w:szCs w:val="20"/>
        </w:rPr>
        <w:t xml:space="preserve">Modernizacja pomieszczenia socjalnego w Olsztynie </w:t>
      </w:r>
      <w:r w:rsidR="00135FB3" w:rsidRPr="00135FB3">
        <w:rPr>
          <w:rFonts w:ascii="Arial" w:eastAsia="Calibri" w:hAnsi="Arial" w:cs="Arial"/>
          <w:b/>
          <w:bCs/>
          <w:i/>
          <w:sz w:val="20"/>
          <w:szCs w:val="20"/>
        </w:rPr>
        <w:t>przy ul. Lubelskiej 42”</w:t>
      </w:r>
    </w:p>
    <w:p w14:paraId="54179665" w14:textId="77777777" w:rsidR="00135FB3" w:rsidRDefault="00135FB3" w:rsidP="00135FB3">
      <w:pPr>
        <w:jc w:val="both"/>
        <w:rPr>
          <w:rFonts w:ascii="Arial" w:hAnsi="Arial" w:cs="Arial"/>
          <w:sz w:val="20"/>
          <w:szCs w:val="20"/>
        </w:rPr>
      </w:pPr>
    </w:p>
    <w:p w14:paraId="060C1A65" w14:textId="41BEE9AE" w:rsidR="00387FF1" w:rsidRPr="002A0217" w:rsidRDefault="004F4727" w:rsidP="00135F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387FF1" w:rsidRPr="002A0217">
        <w:rPr>
          <w:rFonts w:ascii="Arial" w:hAnsi="Arial" w:cs="Arial"/>
          <w:sz w:val="20"/>
          <w:szCs w:val="20"/>
        </w:rPr>
        <w:t>y niżej podpisani działając w imieniu i na rzecz:</w:t>
      </w:r>
    </w:p>
    <w:p w14:paraId="195D5A87" w14:textId="77777777" w:rsidR="00387FF1" w:rsidRPr="002A0217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40DB58F5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2A0217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853A435" w14:textId="39B59814" w:rsidR="00387FF1" w:rsidRPr="0002544D" w:rsidRDefault="00387FF1" w:rsidP="0002544D">
      <w:pPr>
        <w:adjustRightInd w:val="0"/>
        <w:spacing w:after="12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02544D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02544D">
        <w:rPr>
          <w:rFonts w:ascii="Arial" w:hAnsi="Arial" w:cs="Arial"/>
          <w:i/>
          <w:iCs/>
          <w:sz w:val="18"/>
          <w:szCs w:val="18"/>
        </w:rPr>
        <w:t>zakup</w:t>
      </w:r>
      <w:r w:rsidR="0002544D" w:rsidRPr="0002544D">
        <w:rPr>
          <w:rFonts w:ascii="Arial" w:hAnsi="Arial" w:cs="Arial"/>
          <w:i/>
          <w:iCs/>
          <w:sz w:val="18"/>
          <w:szCs w:val="18"/>
        </w:rPr>
        <w:t>)</w:t>
      </w:r>
    </w:p>
    <w:p w14:paraId="6A005E6F" w14:textId="77777777" w:rsidR="007F7655" w:rsidRDefault="007F7655" w:rsidP="007F7655">
      <w:pPr>
        <w:keepLines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438936" w14:textId="5E430952" w:rsidR="007F7655" w:rsidRPr="00F10000" w:rsidRDefault="007F7655" w:rsidP="00571822">
      <w:pPr>
        <w:keepLines/>
        <w:spacing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45C5">
        <w:rPr>
          <w:rFonts w:ascii="Arial" w:hAnsi="Arial" w:cs="Arial"/>
          <w:sz w:val="20"/>
          <w:szCs w:val="20"/>
          <w:lang w:eastAsia="pl-PL"/>
        </w:rPr>
        <w:t xml:space="preserve">oferujemy następującą cenę za </w:t>
      </w:r>
      <w:r w:rsidR="00C1271B">
        <w:rPr>
          <w:rFonts w:ascii="Arial" w:hAnsi="Arial" w:cs="Arial"/>
          <w:sz w:val="20"/>
          <w:szCs w:val="20"/>
          <w:lang w:eastAsia="pl-PL"/>
        </w:rPr>
        <w:t>wykonanie prac</w:t>
      </w:r>
      <w:r w:rsidRPr="004745C5">
        <w:rPr>
          <w:rFonts w:ascii="Arial" w:hAnsi="Arial" w:cs="Arial"/>
          <w:sz w:val="20"/>
          <w:szCs w:val="20"/>
          <w:lang w:eastAsia="pl-PL"/>
        </w:rPr>
        <w:t xml:space="preserve"> objętych </w:t>
      </w:r>
      <w:r>
        <w:rPr>
          <w:rFonts w:ascii="Arial" w:hAnsi="Arial" w:cs="Arial"/>
          <w:sz w:val="20"/>
          <w:szCs w:val="20"/>
          <w:lang w:eastAsia="pl-PL"/>
        </w:rPr>
        <w:t>p</w:t>
      </w:r>
      <w:r w:rsidRPr="004745C5">
        <w:rPr>
          <w:rFonts w:ascii="Arial" w:hAnsi="Arial" w:cs="Arial"/>
          <w:sz w:val="20"/>
          <w:szCs w:val="20"/>
          <w:lang w:eastAsia="pl-PL"/>
        </w:rPr>
        <w:t xml:space="preserve">rzedmiotem Zakupu na warunkach określonych w Regulaminie </w:t>
      </w:r>
      <w:r>
        <w:rPr>
          <w:rFonts w:ascii="Arial" w:hAnsi="Arial" w:cs="Arial"/>
          <w:sz w:val="20"/>
          <w:szCs w:val="20"/>
          <w:lang w:eastAsia="pl-PL"/>
        </w:rPr>
        <w:t>p</w:t>
      </w:r>
      <w:r w:rsidR="00F10000">
        <w:rPr>
          <w:rFonts w:ascii="Arial" w:hAnsi="Arial" w:cs="Arial"/>
          <w:sz w:val="20"/>
          <w:szCs w:val="20"/>
          <w:lang w:eastAsia="pl-PL"/>
        </w:rPr>
        <w:t xml:space="preserve">ostępowania: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1"/>
        <w:gridCol w:w="5394"/>
      </w:tblGrid>
      <w:tr w:rsidR="007F7655" w:rsidRPr="00972405" w14:paraId="155C94F3" w14:textId="77777777" w:rsidTr="00521CB2">
        <w:trPr>
          <w:trHeight w:val="745"/>
          <w:jc w:val="center"/>
        </w:trPr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3BF39" w14:textId="77777777" w:rsidR="007F7655" w:rsidRPr="004745C5" w:rsidRDefault="007F7655" w:rsidP="000B56D8">
            <w:pPr>
              <w:spacing w:before="360" w:after="12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CENA za wykonanie prac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C90B" w14:textId="5C338A60" w:rsidR="000137F0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netto: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30197">
              <w:rPr>
                <w:rFonts w:ascii="Arial" w:eastAsia="Calibri" w:hAnsi="Arial" w:cs="Arial"/>
                <w:sz w:val="20"/>
                <w:szCs w:val="20"/>
              </w:rPr>
              <w:t xml:space="preserve">            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 xml:space="preserve">…………………….…………..…… zł </w:t>
            </w:r>
          </w:p>
        </w:tc>
      </w:tr>
      <w:tr w:rsidR="007F7655" w:rsidRPr="00972405" w14:paraId="523C5F60" w14:textId="77777777" w:rsidTr="000137F0">
        <w:trPr>
          <w:trHeight w:val="1351"/>
          <w:jc w:val="center"/>
        </w:trPr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CADB9D" w14:textId="77777777" w:rsidR="007F7655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C564" w14:textId="7EFBF9D2" w:rsidR="000137F0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kwota VAT</w:t>
            </w:r>
            <w:r w:rsidR="00830197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>…………………………………</w:t>
            </w:r>
            <w:r w:rsidR="00830197">
              <w:rPr>
                <w:rFonts w:ascii="Arial" w:eastAsia="Calibri" w:hAnsi="Arial" w:cs="Arial"/>
                <w:sz w:val="20"/>
                <w:szCs w:val="20"/>
              </w:rPr>
              <w:t>…….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>zł</w:t>
            </w:r>
          </w:p>
        </w:tc>
      </w:tr>
      <w:tr w:rsidR="007F7655" w:rsidRPr="00972405" w14:paraId="5765426D" w14:textId="77777777" w:rsidTr="000137F0">
        <w:trPr>
          <w:trHeight w:val="1494"/>
          <w:jc w:val="center"/>
        </w:trPr>
        <w:tc>
          <w:tcPr>
            <w:tcW w:w="3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3BBBD" w14:textId="77777777" w:rsidR="007F7655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4803" w14:textId="49A5A20C" w:rsidR="007F7655" w:rsidRPr="004745C5" w:rsidRDefault="007F7655" w:rsidP="00917106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745C5">
              <w:rPr>
                <w:rFonts w:ascii="Arial" w:eastAsia="Calibri" w:hAnsi="Arial" w:cs="Arial"/>
                <w:b/>
                <w:sz w:val="20"/>
                <w:szCs w:val="20"/>
              </w:rPr>
              <w:t>brutto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 xml:space="preserve">:  </w:t>
            </w:r>
            <w:r w:rsidR="00830197">
              <w:rPr>
                <w:rFonts w:ascii="Arial" w:eastAsia="Calibri" w:hAnsi="Arial" w:cs="Arial"/>
                <w:sz w:val="20"/>
                <w:szCs w:val="20"/>
              </w:rPr>
              <w:t xml:space="preserve">       …………………...…………..……….</w:t>
            </w:r>
            <w:r w:rsidRPr="004745C5">
              <w:rPr>
                <w:rFonts w:ascii="Arial" w:eastAsia="Calibri" w:hAnsi="Arial" w:cs="Arial"/>
                <w:sz w:val="20"/>
                <w:szCs w:val="20"/>
              </w:rPr>
              <w:t>zł</w:t>
            </w:r>
          </w:p>
        </w:tc>
      </w:tr>
    </w:tbl>
    <w:p w14:paraId="4B94221D" w14:textId="77777777" w:rsidR="00970F64" w:rsidRDefault="00970F64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CE2AB3A" w14:textId="08F033D3" w:rsidR="00387FF1" w:rsidRPr="00830197" w:rsidRDefault="00387FF1" w:rsidP="00387FF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830197">
        <w:rPr>
          <w:rFonts w:ascii="Arial" w:hAnsi="Arial" w:cs="Arial"/>
          <w:b/>
          <w:sz w:val="20"/>
          <w:szCs w:val="20"/>
          <w:u w:val="single"/>
          <w:lang w:eastAsia="ar-SA"/>
        </w:rPr>
        <w:lastRenderedPageBreak/>
        <w:t>Oświadczamy, że:</w:t>
      </w:r>
    </w:p>
    <w:p w14:paraId="2ECFAE68" w14:textId="27447EE3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 xml:space="preserve">ostępowania oraz projektem </w:t>
      </w:r>
      <w:r w:rsidR="0002544D">
        <w:rPr>
          <w:rFonts w:ascii="Arial" w:hAnsi="Arial" w:cs="Arial"/>
          <w:sz w:val="20"/>
          <w:szCs w:val="20"/>
        </w:rPr>
        <w:t>U</w:t>
      </w:r>
      <w:r w:rsidRPr="002A0217">
        <w:rPr>
          <w:rFonts w:ascii="Arial" w:hAnsi="Arial" w:cs="Arial"/>
          <w:sz w:val="20"/>
          <w:szCs w:val="20"/>
        </w:rPr>
        <w:t>mowy (w tym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s</w:t>
      </w:r>
      <w:r w:rsidR="000D5EAB" w:rsidRPr="002A0217">
        <w:rPr>
          <w:rFonts w:ascii="Arial" w:hAnsi="Arial" w:cs="Arial"/>
          <w:sz w:val="20"/>
          <w:szCs w:val="20"/>
        </w:rPr>
        <w:t xml:space="preserve">zczególności </w:t>
      </w:r>
      <w:r w:rsidR="007F7655" w:rsidRPr="004745C5">
        <w:rPr>
          <w:rFonts w:ascii="Arial" w:hAnsi="Arial" w:cs="Arial"/>
          <w:sz w:val="20"/>
          <w:szCs w:val="20"/>
        </w:rPr>
        <w:t>Opisem Przedmiotu Zamówienia</w:t>
      </w:r>
      <w:r w:rsidRPr="002A0217">
        <w:rPr>
          <w:rFonts w:ascii="Arial" w:hAnsi="Arial" w:cs="Arial"/>
          <w:sz w:val="20"/>
          <w:szCs w:val="20"/>
        </w:rPr>
        <w:t xml:space="preserve">) </w:t>
      </w:r>
      <w:r w:rsidRPr="0098122D">
        <w:rPr>
          <w:rFonts w:ascii="Arial" w:hAnsi="Arial" w:cs="Arial"/>
          <w:b/>
          <w:sz w:val="20"/>
          <w:szCs w:val="20"/>
        </w:rPr>
        <w:t>i przyjmujemy je bez zastrzeżeń</w:t>
      </w:r>
      <w:r w:rsidRPr="002A0217">
        <w:rPr>
          <w:rFonts w:ascii="Arial" w:hAnsi="Arial" w:cs="Arial"/>
          <w:sz w:val="20"/>
          <w:szCs w:val="20"/>
        </w:rPr>
        <w:t>.</w:t>
      </w:r>
    </w:p>
    <w:p w14:paraId="7062998E" w14:textId="77777777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7A007F96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Zobowiązuje</w:t>
      </w:r>
      <w:r w:rsidR="00BC0EEA" w:rsidRPr="002A0217">
        <w:rPr>
          <w:rFonts w:ascii="Arial" w:hAnsi="Arial" w:cs="Arial"/>
          <w:sz w:val="20"/>
          <w:szCs w:val="20"/>
        </w:rPr>
        <w:t>my się do wykonania przedmiotu z</w:t>
      </w:r>
      <w:r w:rsidRPr="002A0217">
        <w:rPr>
          <w:rFonts w:ascii="Arial" w:hAnsi="Arial" w:cs="Arial"/>
          <w:sz w:val="20"/>
          <w:szCs w:val="20"/>
        </w:rPr>
        <w:t>akupu na warunkach i zasadach określonych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 xml:space="preserve">Regulaminie </w:t>
      </w:r>
      <w:r w:rsidR="00FF55AE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7E0AD72D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 xml:space="preserve">ostępowania </w:t>
      </w:r>
      <w:r w:rsidRPr="00C003EC">
        <w:rPr>
          <w:rFonts w:ascii="Arial" w:hAnsi="Arial" w:cs="Arial"/>
          <w:sz w:val="20"/>
          <w:szCs w:val="20"/>
          <w:u w:val="single"/>
        </w:rPr>
        <w:t>60</w:t>
      </w:r>
      <w:r w:rsidR="0092243C" w:rsidRPr="00C003EC">
        <w:rPr>
          <w:rFonts w:ascii="Arial" w:hAnsi="Arial" w:cs="Arial"/>
          <w:color w:val="548DD4" w:themeColor="text2" w:themeTint="99"/>
          <w:sz w:val="20"/>
          <w:szCs w:val="20"/>
          <w:u w:val="single"/>
        </w:rPr>
        <w:t xml:space="preserve"> </w:t>
      </w:r>
      <w:r w:rsidRPr="00C003EC">
        <w:rPr>
          <w:rFonts w:ascii="Arial" w:hAnsi="Arial" w:cs="Arial"/>
          <w:sz w:val="20"/>
          <w:szCs w:val="20"/>
          <w:u w:val="single"/>
        </w:rPr>
        <w:t>dniowy termin związania ofertą</w:t>
      </w:r>
      <w:r w:rsidRPr="002A0217">
        <w:rPr>
          <w:rFonts w:ascii="Arial" w:hAnsi="Arial" w:cs="Arial"/>
          <w:sz w:val="20"/>
          <w:szCs w:val="20"/>
        </w:rPr>
        <w:t>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2A0217" w:rsidRDefault="00387FF1" w:rsidP="00837926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2A0217" w:rsidRDefault="005C082D" w:rsidP="00837926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Oświadczam/y, że</w:t>
      </w:r>
      <w:r w:rsidR="00FF55AE" w:rsidRPr="002A0217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59A34DC6" w:rsidR="00FF55AE" w:rsidRPr="00470C66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2A0217">
        <w:rPr>
          <w:rFonts w:ascii="Arial" w:hAnsi="Arial" w:cs="Arial"/>
          <w:sz w:val="20"/>
          <w:szCs w:val="20"/>
        </w:rPr>
        <w:t>zakupu</w:t>
      </w:r>
      <w:r w:rsidR="003C419E" w:rsidRPr="002A0217" w:rsidDel="003C419E">
        <w:rPr>
          <w:rFonts w:ascii="Arial" w:hAnsi="Arial" w:cs="Arial"/>
          <w:sz w:val="20"/>
          <w:szCs w:val="20"/>
        </w:rPr>
        <w:t xml:space="preserve"> </w:t>
      </w:r>
      <w:r w:rsidRPr="00470C66">
        <w:rPr>
          <w:rFonts w:ascii="Arial" w:hAnsi="Arial" w:cs="Arial"/>
          <w:sz w:val="20"/>
          <w:szCs w:val="20"/>
        </w:rPr>
        <w:t xml:space="preserve">niepublicznego w niniejszym postepowaniu; </w:t>
      </w:r>
    </w:p>
    <w:p w14:paraId="4B74C0A0" w14:textId="5F7A4BD6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70C66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470C66">
        <w:rPr>
          <w:rFonts w:ascii="Arial" w:hAnsi="Arial" w:cs="Arial"/>
          <w:sz w:val="20"/>
          <w:szCs w:val="20"/>
        </w:rPr>
        <w:t>P</w:t>
      </w:r>
      <w:r w:rsidRPr="00470C66">
        <w:rPr>
          <w:rFonts w:ascii="Arial" w:hAnsi="Arial" w:cs="Arial"/>
          <w:sz w:val="20"/>
          <w:szCs w:val="20"/>
        </w:rPr>
        <w:t>ostępowaniem, o przetwarzaniu ich danych osobowych przez Zamawiając</w:t>
      </w:r>
      <w:r w:rsidR="008230C2" w:rsidRPr="00470C66">
        <w:rPr>
          <w:rFonts w:ascii="Arial" w:hAnsi="Arial" w:cs="Arial"/>
          <w:sz w:val="20"/>
          <w:szCs w:val="20"/>
        </w:rPr>
        <w:t>ego zgodnie z treścią § 1 ust. 9 oraz Załącznikiem</w:t>
      </w:r>
      <w:r w:rsidRPr="00470C66">
        <w:rPr>
          <w:rFonts w:ascii="Arial" w:hAnsi="Arial" w:cs="Arial"/>
          <w:sz w:val="20"/>
          <w:szCs w:val="20"/>
        </w:rPr>
        <w:t xml:space="preserve"> nr </w:t>
      </w:r>
      <w:r w:rsidR="005D335C">
        <w:rPr>
          <w:rFonts w:ascii="Arial" w:hAnsi="Arial" w:cs="Arial"/>
          <w:sz w:val="20"/>
          <w:szCs w:val="20"/>
        </w:rPr>
        <w:t xml:space="preserve">8 </w:t>
      </w:r>
      <w:r w:rsidRPr="00470C66">
        <w:rPr>
          <w:rFonts w:ascii="Arial" w:hAnsi="Arial" w:cs="Arial"/>
          <w:sz w:val="20"/>
          <w:szCs w:val="20"/>
        </w:rPr>
        <w:t>do Regulaminu postępowania</w:t>
      </w:r>
      <w:r w:rsidR="00DB53BC" w:rsidRPr="00470C66">
        <w:rPr>
          <w:rFonts w:ascii="Arial" w:hAnsi="Arial" w:cs="Arial"/>
          <w:sz w:val="20"/>
          <w:szCs w:val="20"/>
        </w:rPr>
        <w:t>.</w:t>
      </w:r>
      <w:r w:rsidRPr="002A0217">
        <w:rPr>
          <w:rFonts w:ascii="Arial" w:hAnsi="Arial" w:cs="Arial"/>
          <w:sz w:val="20"/>
          <w:szCs w:val="20"/>
        </w:rPr>
        <w:t xml:space="preserve"> </w:t>
      </w:r>
    </w:p>
    <w:p w14:paraId="590EA053" w14:textId="77777777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</w:t>
      </w:r>
      <w:r w:rsidR="008221BB" w:rsidRPr="002A0217">
        <w:rPr>
          <w:rFonts w:ascii="Arial" w:hAnsi="Arial" w:cs="Arial"/>
          <w:sz w:val="20"/>
          <w:szCs w:val="20"/>
        </w:rPr>
        <w:t>w ww. celu na dalszych etapach P</w:t>
      </w:r>
      <w:r w:rsidRPr="002A0217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2A0217">
        <w:rPr>
          <w:rFonts w:ascii="Arial" w:hAnsi="Arial" w:cs="Arial"/>
          <w:i/>
          <w:iCs/>
          <w:sz w:val="20"/>
          <w:szCs w:val="20"/>
        </w:rPr>
        <w:t>osób</w:t>
      </w:r>
      <w:r w:rsidRPr="002A0217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2A0217" w:rsidRDefault="00FF55AE" w:rsidP="002D17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2A0217" w:rsidRDefault="00387FF1" w:rsidP="00837926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387FF1" w:rsidRPr="002A0217" w14:paraId="1779418D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3D17BAF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0217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43E96341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21D4824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0217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4A0741F9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6B91890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0217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13241A3F" w14:textId="77777777" w:rsidTr="0098122D">
        <w:trPr>
          <w:trHeight w:val="70"/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5277D531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0217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2E3E804D" w14:textId="77777777" w:rsidTr="0098122D">
        <w:trPr>
          <w:jc w:val="center"/>
        </w:trPr>
        <w:tc>
          <w:tcPr>
            <w:tcW w:w="2968" w:type="dxa"/>
            <w:shd w:val="clear" w:color="auto" w:fill="F2F2F2" w:themeFill="background1" w:themeFillShade="F2"/>
          </w:tcPr>
          <w:p w14:paraId="6B0F9AE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0217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2A0217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CBC53FA" w:rsidR="00387FF1" w:rsidRDefault="00387FF1" w:rsidP="00837926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4EC198F6" w14:textId="77777777" w:rsidR="0098122D" w:rsidRPr="00795E20" w:rsidRDefault="0098122D" w:rsidP="00EA3CC3">
      <w:pPr>
        <w:numPr>
          <w:ilvl w:val="0"/>
          <w:numId w:val="42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415FB31" w14:textId="77777777" w:rsidR="0098122D" w:rsidRPr="00C76301" w:rsidRDefault="0098122D" w:rsidP="00EA3CC3">
      <w:pPr>
        <w:numPr>
          <w:ilvl w:val="0"/>
          <w:numId w:val="42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FB58D90" w14:textId="77777777" w:rsidR="00387FF1" w:rsidRPr="002A0217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2A0217" w14:paraId="7CF69EAC" w14:textId="77777777" w:rsidTr="00DF0117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3049DA3" w14:textId="67C06A0F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117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DF0117" w:rsidRPr="00DF0117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DF0117">
              <w:rPr>
                <w:rFonts w:ascii="Arial" w:hAnsi="Arial" w:cs="Arial"/>
                <w:bCs/>
                <w:sz w:val="20"/>
                <w:szCs w:val="20"/>
              </w:rPr>
              <w:t>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53204543" w14:textId="77777777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180E0D62" w14:textId="77777777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6E242D9C" w14:textId="77777777" w:rsidR="00387FF1" w:rsidRPr="00DF01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2A0217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4B0EB783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A3033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1EC0358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4ED1FA8B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D3F3D3" w14:textId="17C0840A" w:rsidR="007F7655" w:rsidRDefault="007F7655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F9633D9" w14:textId="77777777" w:rsidR="00135FB3" w:rsidRDefault="00135FB3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1A34AD25" w14:textId="77777777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3AE5ACA" w14:textId="77777777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51181BBE" w14:textId="77777777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99D5CEC" w14:textId="77777777" w:rsidR="0098122D" w:rsidRDefault="0098122D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5993175E" w14:textId="464532F2" w:rsidR="004D2830" w:rsidRPr="00A018C9" w:rsidRDefault="004D2830" w:rsidP="00A018C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512AF7">
        <w:rPr>
          <w:rFonts w:ascii="Arial" w:hAnsi="Arial" w:cs="Arial"/>
          <w:sz w:val="20"/>
          <w:szCs w:val="20"/>
        </w:rPr>
        <w:lastRenderedPageBreak/>
        <w:t>[</w:t>
      </w:r>
      <w:r w:rsidRPr="00512AF7">
        <w:rPr>
          <w:rFonts w:ascii="Arial" w:hAnsi="Arial" w:cs="Arial"/>
          <w:b/>
          <w:sz w:val="20"/>
          <w:szCs w:val="20"/>
        </w:rPr>
        <w:t>Załącznik nr 3</w:t>
      </w:r>
      <w:r w:rsidRPr="00512AF7">
        <w:rPr>
          <w:rFonts w:ascii="Arial" w:hAnsi="Arial" w:cs="Arial"/>
          <w:sz w:val="20"/>
          <w:szCs w:val="20"/>
        </w:rPr>
        <w:t xml:space="preserve"> do Regulaminu</w:t>
      </w:r>
      <w:r>
        <w:rPr>
          <w:rFonts w:ascii="Arial" w:hAnsi="Arial" w:cs="Arial"/>
          <w:sz w:val="20"/>
          <w:szCs w:val="20"/>
        </w:rPr>
        <w:t xml:space="preserve"> Postępowania</w:t>
      </w:r>
      <w:r w:rsidR="00A018C9">
        <w:rPr>
          <w:rFonts w:ascii="Arial" w:hAnsi="Arial" w:cs="Arial"/>
          <w:sz w:val="20"/>
          <w:szCs w:val="20"/>
        </w:rPr>
        <w:t>]</w:t>
      </w:r>
    </w:p>
    <w:p w14:paraId="40A09D4C" w14:textId="77777777" w:rsidR="00387FF1" w:rsidRPr="002A0217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</w:p>
    <w:p w14:paraId="6CBF355D" w14:textId="77777777" w:rsidR="00387FF1" w:rsidRPr="002A0217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2A0217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2A0217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590C" w14:textId="77777777" w:rsidR="00AC7B87" w:rsidRDefault="00AC7B87" w:rsidP="00AC7B87">
      <w:pPr>
        <w:rPr>
          <w:rFonts w:ascii="Arial" w:hAnsi="Arial" w:cs="Arial"/>
          <w:sz w:val="20"/>
          <w:szCs w:val="20"/>
        </w:rPr>
      </w:pPr>
    </w:p>
    <w:p w14:paraId="51ED7CE8" w14:textId="1254D7A6" w:rsidR="004F4727" w:rsidRPr="00E72AA6" w:rsidRDefault="00796B8C" w:rsidP="00AC7B87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6670F3">
        <w:rPr>
          <w:rFonts w:ascii="Arial" w:hAnsi="Arial" w:cs="Arial"/>
          <w:sz w:val="20"/>
          <w:szCs w:val="20"/>
        </w:rPr>
        <w:t>Przystępując do Post</w:t>
      </w:r>
      <w:r w:rsidR="008221BB" w:rsidRPr="006670F3">
        <w:rPr>
          <w:rFonts w:ascii="Arial" w:hAnsi="Arial" w:cs="Arial"/>
          <w:sz w:val="20"/>
          <w:szCs w:val="20"/>
        </w:rPr>
        <w:t>ę</w:t>
      </w:r>
      <w:r w:rsidRPr="006670F3">
        <w:rPr>
          <w:rFonts w:ascii="Arial" w:hAnsi="Arial" w:cs="Arial"/>
          <w:sz w:val="20"/>
          <w:szCs w:val="20"/>
        </w:rPr>
        <w:t>powania</w:t>
      </w:r>
      <w:r w:rsidR="00387FF1" w:rsidRPr="006670F3">
        <w:rPr>
          <w:rFonts w:ascii="Arial" w:hAnsi="Arial" w:cs="Arial"/>
          <w:sz w:val="20"/>
          <w:szCs w:val="20"/>
        </w:rPr>
        <w:t xml:space="preserve"> na: </w:t>
      </w:r>
      <w:r w:rsidR="00AC7B87" w:rsidRPr="00AC7B87">
        <w:rPr>
          <w:rFonts w:ascii="Arial" w:hAnsi="Arial" w:cs="Arial"/>
          <w:b/>
          <w:i/>
          <w:sz w:val="20"/>
          <w:szCs w:val="20"/>
        </w:rPr>
        <w:t>„</w:t>
      </w:r>
      <w:r w:rsidR="00135FB3">
        <w:rPr>
          <w:rFonts w:ascii="Arial" w:hAnsi="Arial" w:cs="Arial"/>
          <w:b/>
          <w:bCs/>
          <w:i/>
          <w:sz w:val="20"/>
          <w:szCs w:val="20"/>
        </w:rPr>
        <w:t>Modernizację</w:t>
      </w:r>
      <w:r w:rsidR="00135FB3" w:rsidRPr="00135FB3">
        <w:rPr>
          <w:rFonts w:ascii="Arial" w:hAnsi="Arial" w:cs="Arial"/>
          <w:b/>
          <w:bCs/>
          <w:i/>
          <w:sz w:val="20"/>
          <w:szCs w:val="20"/>
        </w:rPr>
        <w:t xml:space="preserve"> pomieszczenia socjalnego w Olsztynie przy </w:t>
      </w:r>
      <w:r w:rsidR="00135FB3">
        <w:rPr>
          <w:rFonts w:ascii="Arial" w:hAnsi="Arial" w:cs="Arial"/>
          <w:b/>
          <w:bCs/>
          <w:i/>
          <w:sz w:val="20"/>
          <w:szCs w:val="20"/>
        </w:rPr>
        <w:t xml:space="preserve">                        </w:t>
      </w:r>
      <w:r w:rsidR="00135FB3" w:rsidRPr="00135FB3">
        <w:rPr>
          <w:rFonts w:ascii="Arial" w:hAnsi="Arial" w:cs="Arial"/>
          <w:b/>
          <w:bCs/>
          <w:i/>
          <w:sz w:val="20"/>
          <w:szCs w:val="20"/>
        </w:rPr>
        <w:t>ul. Lubelskiej 42”</w:t>
      </w:r>
      <w:r w:rsidR="007B2D66" w:rsidRPr="006670F3">
        <w:rPr>
          <w:rFonts w:ascii="Arial" w:hAnsi="Arial" w:cs="Arial"/>
          <w:b/>
          <w:i/>
          <w:sz w:val="20"/>
          <w:szCs w:val="20"/>
        </w:rPr>
        <w:t xml:space="preserve">, </w:t>
      </w:r>
      <w:r w:rsidR="007B2D66" w:rsidRPr="006670F3">
        <w:rPr>
          <w:rFonts w:ascii="Arial" w:hAnsi="Arial" w:cs="Arial"/>
          <w:i/>
          <w:sz w:val="20"/>
          <w:szCs w:val="20"/>
        </w:rPr>
        <w:t xml:space="preserve">Znak sprawy: </w:t>
      </w:r>
      <w:r w:rsidR="00E72AA6" w:rsidRPr="00E72AA6">
        <w:rPr>
          <w:rFonts w:ascii="Arial" w:hAnsi="Arial" w:cs="Arial"/>
          <w:i/>
          <w:sz w:val="20"/>
          <w:szCs w:val="20"/>
        </w:rPr>
        <w:t>NP/OD/24/0894/OD/WAOP</w:t>
      </w:r>
    </w:p>
    <w:p w14:paraId="718B1E9C" w14:textId="3DED4143" w:rsidR="00387FF1" w:rsidRPr="007B2D66" w:rsidRDefault="00387FF1" w:rsidP="004F4727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  <w:r w:rsidRPr="007B2D66">
        <w:rPr>
          <w:rFonts w:ascii="Arial" w:hAnsi="Arial" w:cs="Arial"/>
          <w:sz w:val="20"/>
          <w:szCs w:val="20"/>
          <w:u w:val="single"/>
          <w:lang w:eastAsia="pl-PL"/>
        </w:rPr>
        <w:t>Oświadczamy że:</w:t>
      </w:r>
    </w:p>
    <w:p w14:paraId="012233B2" w14:textId="77777777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1)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1FFA7279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2)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BC0EEA" w:rsidRPr="002A0217">
        <w:rPr>
          <w:rFonts w:ascii="Arial" w:hAnsi="Arial" w:cs="Arial"/>
          <w:sz w:val="20"/>
          <w:szCs w:val="20"/>
          <w:lang w:eastAsia="pl-PL"/>
        </w:rPr>
        <w:t>przedmiotu z</w:t>
      </w:r>
      <w:r w:rsidR="00796B8C" w:rsidRPr="002A0217">
        <w:rPr>
          <w:rFonts w:ascii="Arial" w:hAnsi="Arial" w:cs="Arial"/>
          <w:sz w:val="20"/>
          <w:szCs w:val="20"/>
          <w:lang w:eastAsia="pl-PL"/>
        </w:rPr>
        <w:t>akupu</w:t>
      </w:r>
      <w:r w:rsidRPr="002A0217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2527904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3)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BC0EEA" w:rsidRPr="002A0217">
        <w:rPr>
          <w:rFonts w:ascii="Arial" w:hAnsi="Arial" w:cs="Arial"/>
          <w:sz w:val="20"/>
          <w:szCs w:val="20"/>
          <w:lang w:eastAsia="pl-PL"/>
        </w:rPr>
        <w:t>przedmiotu z</w:t>
      </w:r>
      <w:r w:rsidR="00796B8C" w:rsidRPr="002A0217">
        <w:rPr>
          <w:rFonts w:ascii="Arial" w:hAnsi="Arial" w:cs="Arial"/>
          <w:sz w:val="20"/>
          <w:szCs w:val="20"/>
          <w:lang w:eastAsia="pl-PL"/>
        </w:rPr>
        <w:t>akupu</w:t>
      </w:r>
      <w:r w:rsidRPr="002A0217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2A0217" w:rsidRDefault="00387FF1" w:rsidP="00387F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  <w:lang w:eastAsia="pl-PL"/>
        </w:rPr>
        <w:t>4)</w:t>
      </w:r>
      <w:r w:rsidRPr="002A0217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2A0217">
        <w:rPr>
          <w:rFonts w:ascii="Arial" w:hAnsi="Arial" w:cs="Arial"/>
          <w:sz w:val="20"/>
          <w:szCs w:val="20"/>
          <w:lang w:eastAsia="pl-PL"/>
        </w:rPr>
        <w:t>P</w:t>
      </w:r>
      <w:r w:rsidRPr="002A0217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77777777" w:rsidR="00387FF1" w:rsidRPr="002A0217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2A0217" w14:paraId="5D170F27" w14:textId="77777777" w:rsidTr="007F7655">
        <w:trPr>
          <w:cantSplit/>
          <w:trHeight w:val="703"/>
          <w:jc w:val="center"/>
        </w:trPr>
        <w:tc>
          <w:tcPr>
            <w:tcW w:w="307" w:type="pct"/>
            <w:shd w:val="clear" w:color="auto" w:fill="D9D9D9" w:themeFill="background1" w:themeFillShade="D9"/>
            <w:vAlign w:val="center"/>
          </w:tcPr>
          <w:p w14:paraId="61FA96EB" w14:textId="574EAC3E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DF011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DB53BC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2154" w:type="pct"/>
            <w:shd w:val="clear" w:color="auto" w:fill="D9D9D9" w:themeFill="background1" w:themeFillShade="D9"/>
            <w:vAlign w:val="center"/>
          </w:tcPr>
          <w:p w14:paraId="657C9EE8" w14:textId="77777777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 w:themeFill="background1" w:themeFillShade="D9"/>
            <w:vAlign w:val="center"/>
          </w:tcPr>
          <w:p w14:paraId="78E9113B" w14:textId="77777777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B53BC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B53BC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 w:themeFill="background1" w:themeFillShade="D9"/>
            <w:vAlign w:val="center"/>
          </w:tcPr>
          <w:p w14:paraId="2046F44E" w14:textId="77777777" w:rsidR="00387FF1" w:rsidRPr="00DB53BC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B53BC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2A0217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08D2C87A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619689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4FD8D1AC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4BF08D66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3D33F0" w14:textId="77777777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2A0217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0B14EBD5" w14:textId="0FDA1E86" w:rsidR="00387FF1" w:rsidRPr="002A0217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7F7655">
        <w:rPr>
          <w:rFonts w:ascii="Arial" w:hAnsi="Arial" w:cs="Arial"/>
          <w:b/>
          <w:sz w:val="20"/>
          <w:szCs w:val="20"/>
        </w:rPr>
        <w:t>4</w:t>
      </w:r>
      <w:r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2A0217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2A021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2A0217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36982DF7" w:rsidR="00387FF1" w:rsidRPr="00AC7B87" w:rsidRDefault="00796B8C" w:rsidP="00AC7B87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Przystępując do Postepowania</w:t>
      </w:r>
      <w:r w:rsidR="004F4727">
        <w:rPr>
          <w:rFonts w:ascii="Arial" w:hAnsi="Arial" w:cs="Arial"/>
          <w:sz w:val="20"/>
          <w:szCs w:val="20"/>
        </w:rPr>
        <w:t xml:space="preserve"> na: </w:t>
      </w:r>
      <w:r w:rsidR="00135FB3" w:rsidRPr="00135FB3">
        <w:rPr>
          <w:rFonts w:ascii="Arial" w:hAnsi="Arial" w:cs="Arial"/>
          <w:b/>
          <w:bCs/>
          <w:i/>
          <w:sz w:val="20"/>
          <w:szCs w:val="20"/>
        </w:rPr>
        <w:t>„</w:t>
      </w:r>
      <w:r w:rsidR="00135FB3">
        <w:rPr>
          <w:rFonts w:ascii="Arial" w:hAnsi="Arial" w:cs="Arial"/>
          <w:b/>
          <w:bCs/>
          <w:i/>
          <w:sz w:val="20"/>
          <w:szCs w:val="20"/>
        </w:rPr>
        <w:t>Modernizację</w:t>
      </w:r>
      <w:r w:rsidR="00135FB3" w:rsidRPr="00135FB3">
        <w:rPr>
          <w:rFonts w:ascii="Arial" w:hAnsi="Arial" w:cs="Arial"/>
          <w:b/>
          <w:bCs/>
          <w:i/>
          <w:sz w:val="20"/>
          <w:szCs w:val="20"/>
        </w:rPr>
        <w:t xml:space="preserve"> pomieszczenia socjalnego w Olsztynie przy ul. Lubelskiej 42”</w:t>
      </w:r>
      <w:r w:rsidR="007B2D66">
        <w:rPr>
          <w:rFonts w:ascii="Arial" w:hAnsi="Arial" w:cs="Arial"/>
          <w:bCs/>
          <w:i/>
          <w:sz w:val="20"/>
          <w:szCs w:val="20"/>
        </w:rPr>
        <w:t xml:space="preserve">, </w:t>
      </w:r>
      <w:r w:rsidR="007B2D66" w:rsidRPr="007B2D66">
        <w:rPr>
          <w:rFonts w:ascii="Arial" w:hAnsi="Arial" w:cs="Arial"/>
          <w:i/>
          <w:sz w:val="20"/>
          <w:szCs w:val="20"/>
        </w:rPr>
        <w:t xml:space="preserve">Znak sprawy: </w:t>
      </w:r>
      <w:r w:rsidR="00E72AA6" w:rsidRPr="00E72AA6">
        <w:rPr>
          <w:rFonts w:ascii="Arial" w:hAnsi="Arial" w:cs="Arial"/>
          <w:i/>
          <w:sz w:val="20"/>
          <w:szCs w:val="20"/>
        </w:rPr>
        <w:t>NP/OD/24/0894/OD/WAOP</w:t>
      </w:r>
      <w:r w:rsidR="00E72AA6">
        <w:rPr>
          <w:rFonts w:ascii="Arial" w:hAnsi="Arial" w:cs="Arial"/>
          <w:i/>
          <w:sz w:val="20"/>
          <w:szCs w:val="20"/>
        </w:rPr>
        <w:t xml:space="preserve"> </w:t>
      </w:r>
      <w:r w:rsidR="00387FF1" w:rsidRPr="002A0217">
        <w:rPr>
          <w:rFonts w:ascii="Arial" w:hAnsi="Arial" w:cs="Arial"/>
          <w:sz w:val="20"/>
          <w:szCs w:val="20"/>
        </w:rPr>
        <w:t xml:space="preserve">oraz przyjmując do wiadomości, </w:t>
      </w:r>
      <w:r w:rsidR="006670F3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387FF1" w:rsidRPr="002A0217">
        <w:rPr>
          <w:rFonts w:ascii="Arial" w:hAnsi="Arial" w:cs="Arial"/>
          <w:sz w:val="20"/>
          <w:szCs w:val="20"/>
        </w:rPr>
        <w:t>że</w:t>
      </w:r>
      <w:r w:rsidR="004F4727">
        <w:rPr>
          <w:rFonts w:ascii="Arial" w:hAnsi="Arial" w:cs="Arial"/>
          <w:sz w:val="20"/>
          <w:szCs w:val="20"/>
        </w:rPr>
        <w:t xml:space="preserve"> </w:t>
      </w:r>
      <w:r w:rsidR="00387FF1" w:rsidRPr="002A0217">
        <w:rPr>
          <w:rFonts w:ascii="Arial" w:hAnsi="Arial" w:cs="Arial"/>
          <w:sz w:val="20"/>
          <w:szCs w:val="20"/>
        </w:rPr>
        <w:t xml:space="preserve">z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="00387FF1" w:rsidRPr="002A0217">
        <w:rPr>
          <w:rFonts w:ascii="Arial" w:hAnsi="Arial" w:cs="Arial"/>
          <w:sz w:val="20"/>
          <w:szCs w:val="20"/>
        </w:rPr>
        <w:t xml:space="preserve">ostępowania </w:t>
      </w:r>
      <w:r w:rsidR="00387FF1" w:rsidRPr="00830197">
        <w:rPr>
          <w:rFonts w:ascii="Arial" w:hAnsi="Arial" w:cs="Arial"/>
          <w:b/>
          <w:bCs/>
          <w:sz w:val="20"/>
          <w:szCs w:val="20"/>
          <w:u w:val="single"/>
        </w:rPr>
        <w:t>wyklucza się</w:t>
      </w:r>
      <w:r w:rsidR="00387FF1" w:rsidRPr="00830197">
        <w:rPr>
          <w:rFonts w:ascii="Arial" w:hAnsi="Arial" w:cs="Arial"/>
          <w:sz w:val="20"/>
          <w:szCs w:val="20"/>
          <w:u w:val="single"/>
        </w:rPr>
        <w:t>:</w:t>
      </w:r>
    </w:p>
    <w:p w14:paraId="2A3590E4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64043DF6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11C9FCFB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</w:t>
      </w:r>
      <w:r>
        <w:rPr>
          <w:rFonts w:ascii="Arial" w:eastAsia="Calibri" w:hAnsi="Arial" w:cs="Arial"/>
          <w:sz w:val="20"/>
          <w:szCs w:val="20"/>
          <w:lang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w związku z postępowaniem  o  udzielenie  zamówienia lub inne przestępstwo popełnione w celu osiągnięcia korzyści majątkowych,</w:t>
      </w:r>
    </w:p>
    <w:p w14:paraId="0CFAF145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spółkami prawa handlowego, których odpowiednio urzędujących członków władz zarządzających, wspólników, partnerów, komplementariuszy, prawomocnie skazano </w:t>
      </w:r>
      <w:r>
        <w:rPr>
          <w:rFonts w:ascii="Arial" w:eastAsia="Calibri" w:hAnsi="Arial" w:cs="Arial"/>
          <w:sz w:val="20"/>
          <w:szCs w:val="20"/>
          <w:lang w:bidi="pl-PL"/>
        </w:rPr>
        <w:t xml:space="preserve">                          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 przestępstwo popełnione w związku z postępowaniem o udzielenie zamówienia lub inne przestępstwo popełnione w celu osiągnięcia korzyści majątkowych,</w:t>
      </w:r>
    </w:p>
    <w:p w14:paraId="12068D81" w14:textId="77777777" w:rsidR="0098122D" w:rsidRPr="00C76301" w:rsidRDefault="0098122D" w:rsidP="0098122D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17,</w:t>
      </w:r>
    </w:p>
    <w:p w14:paraId="206F5280" w14:textId="77777777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wymagane,</w:t>
      </w:r>
    </w:p>
    <w:p w14:paraId="69BCBAA9" w14:textId="3987D794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Wykonawców, będących podmiotami zbiorowymi, pociągniętymi do odpowiedzialności na podstawie przepisów o odpowiedzialności podmiotów zbiorowych za czyny zabronione pod groźbą kary </w:t>
      </w:r>
      <w:r>
        <w:rPr>
          <w:rFonts w:ascii="Arial" w:eastAsia="Calibri" w:hAnsi="Arial" w:cs="Arial"/>
          <w:sz w:val="20"/>
          <w:szCs w:val="20"/>
        </w:rPr>
        <w:t xml:space="preserve">                           </w:t>
      </w:r>
      <w:r w:rsidRPr="00C76301">
        <w:rPr>
          <w:rFonts w:ascii="Arial" w:eastAsia="Calibri" w:hAnsi="Arial" w:cs="Arial"/>
          <w:sz w:val="20"/>
          <w:szCs w:val="20"/>
        </w:rPr>
        <w:t xml:space="preserve">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</w:rPr>
        <w:t>w zorganizowanej grupie lub związku przestępczym, fałszowanie faktur, podawanie nieprawdy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</w:rPr>
        <w:t xml:space="preserve">w fakturach, fałszowanie lub używanie sfałszowanej faktury </w:t>
      </w:r>
      <w:r>
        <w:rPr>
          <w:rFonts w:ascii="Arial" w:eastAsia="Calibri" w:hAnsi="Arial" w:cs="Arial"/>
          <w:sz w:val="20"/>
          <w:szCs w:val="20"/>
        </w:rPr>
        <w:t xml:space="preserve">z </w:t>
      </w:r>
      <w:r w:rsidRPr="00C76301">
        <w:rPr>
          <w:rFonts w:ascii="Arial" w:eastAsia="Calibri" w:hAnsi="Arial" w:cs="Arial"/>
          <w:sz w:val="20"/>
          <w:szCs w:val="20"/>
        </w:rPr>
        <w:t xml:space="preserve"> kwotą określającą mienie wielkiej wartości,</w:t>
      </w:r>
    </w:p>
    <w:p w14:paraId="0851CE26" w14:textId="77777777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Wykonawców, będących podmiotami zbiorowymi, pociągniętymi do odpowiedzialności na podstawie przepisów o odpowiedzialności podmiotów zbiorowych za czyny zabronione pod groźbą kary </w:t>
      </w:r>
      <w:r>
        <w:rPr>
          <w:rFonts w:ascii="Arial" w:eastAsia="Calibri" w:hAnsi="Arial" w:cs="Arial"/>
          <w:sz w:val="20"/>
          <w:szCs w:val="20"/>
        </w:rPr>
        <w:t xml:space="preserve">                           </w:t>
      </w:r>
      <w:r w:rsidRPr="00C76301">
        <w:rPr>
          <w:rFonts w:ascii="Arial" w:eastAsia="Calibri" w:hAnsi="Arial" w:cs="Arial"/>
          <w:sz w:val="20"/>
          <w:szCs w:val="20"/>
        </w:rPr>
        <w:t>w Polsce lub na podstawie odpowiednich przepisów państw obcych, za przestępstwa inne niż wymienione w pkt 8, jeżeli podmiot zbiorowy nie wdrożył środków naprawczych i prewencyjnych (self-cleaning),</w:t>
      </w:r>
    </w:p>
    <w:p w14:paraId="455E38BC" w14:textId="77777777" w:rsidR="0098122D" w:rsidRPr="00C76301" w:rsidRDefault="0098122D" w:rsidP="0098122D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4AB34F3A" w14:textId="77777777" w:rsidR="0098122D" w:rsidRPr="00C76301" w:rsidRDefault="0098122D" w:rsidP="0098122D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a) są pracownikami lub osobami najbliższymi pracowników PGNiG OD, lub</w:t>
      </w:r>
    </w:p>
    <w:p w14:paraId="5BF3301F" w14:textId="77777777" w:rsidR="0098122D" w:rsidRPr="00C76301" w:rsidRDefault="0098122D" w:rsidP="0098122D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b) są podmiotami, w których pracownicy lub osoby najbliższe pracowników PGNiG OD są właścicielami, udziałowcami lub członkami organów zarządzających tych podmiotów, lub</w:t>
      </w:r>
    </w:p>
    <w:p w14:paraId="1B89FD1D" w14:textId="77777777" w:rsidR="0098122D" w:rsidRPr="00C76301" w:rsidRDefault="0098122D" w:rsidP="0098122D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>c) są podmiotami, na rzecz których pracownicy lub osoby najbliższe pracowników PGNiG OD świadczą pracę na podstawie umowy o pracę lub innego stosunku prawnego</w:t>
      </w:r>
    </w:p>
    <w:p w14:paraId="17C011F0" w14:textId="77777777" w:rsidR="0098122D" w:rsidRPr="00C76301" w:rsidRDefault="0098122D" w:rsidP="0098122D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3D7F1DE7" w14:textId="0A6EB67B" w:rsidR="0098122D" w:rsidRPr="0098122D" w:rsidRDefault="0098122D" w:rsidP="0098122D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* </w:t>
      </w:r>
      <w:r w:rsidRPr="0098122D">
        <w:rPr>
          <w:rFonts w:ascii="Arial" w:eastAsia="Calibri" w:hAnsi="Arial" w:cs="Arial"/>
          <w:i/>
          <w:sz w:val="16"/>
          <w:szCs w:val="16"/>
        </w:rPr>
        <w:t>Przez osoby najbliższe pracowników PGNiG OD należy rozumieć należy przez to rozumieć osoby pozostające w związku małżeńskim, w stosunku pokrewieństwa lub powinowactwa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98122D">
        <w:rPr>
          <w:rFonts w:ascii="Arial" w:eastAsia="Calibri" w:hAnsi="Arial" w:cs="Arial"/>
          <w:i/>
          <w:sz w:val="16"/>
          <w:szCs w:val="16"/>
        </w:rPr>
        <w:t>w linii prostej, pokrewieństwa lub powinowactwa w linii bocznej do drugiego stopnia, lub związane z tytułu przysposobienia, opieki lub kurateli</w:t>
      </w:r>
      <w:r w:rsidRPr="00447BCE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98122D">
        <w:rPr>
          <w:rFonts w:ascii="Arial" w:eastAsia="Calibri" w:hAnsi="Arial" w:cs="Arial"/>
          <w:i/>
          <w:sz w:val="16"/>
          <w:szCs w:val="16"/>
        </w:rPr>
        <w:t>albo pozostające we wspólnym pożyciu z pracownikiem PGNiG OD</w:t>
      </w:r>
      <w:r w:rsidRPr="0098122D">
        <w:rPr>
          <w:rFonts w:ascii="Arial" w:eastAsia="Calibri" w:hAnsi="Arial" w:cs="Arial"/>
          <w:sz w:val="16"/>
          <w:szCs w:val="16"/>
        </w:rPr>
        <w:t>.</w:t>
      </w:r>
    </w:p>
    <w:p w14:paraId="50AAFE22" w14:textId="77777777" w:rsidR="0098122D" w:rsidRPr="00C76301" w:rsidRDefault="0098122D" w:rsidP="0098122D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Postępowania </w:t>
      </w:r>
      <w:r w:rsidRPr="0098122D">
        <w:rPr>
          <w:rFonts w:ascii="Arial" w:hAnsi="Arial" w:cs="Arial"/>
          <w:sz w:val="20"/>
          <w:szCs w:val="20"/>
          <w:u w:val="single"/>
        </w:rPr>
        <w:t xml:space="preserve">można </w:t>
      </w:r>
      <w:r w:rsidRPr="0098122D">
        <w:rPr>
          <w:rFonts w:ascii="Arial" w:hAnsi="Arial" w:cs="Arial"/>
          <w:bCs/>
          <w:sz w:val="20"/>
          <w:szCs w:val="20"/>
          <w:u w:val="single"/>
        </w:rPr>
        <w:t>wykluczyć w szczególności</w:t>
      </w:r>
      <w:r w:rsidRPr="0098122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98122D">
        <w:rPr>
          <w:rFonts w:ascii="Arial" w:hAnsi="Arial" w:cs="Arial"/>
          <w:sz w:val="20"/>
          <w:szCs w:val="20"/>
          <w:u w:val="single"/>
        </w:rPr>
        <w:t>Wykonawców</w:t>
      </w:r>
      <w:r w:rsidRPr="00C76301">
        <w:rPr>
          <w:rFonts w:ascii="Arial" w:hAnsi="Arial" w:cs="Arial"/>
          <w:sz w:val="20"/>
          <w:szCs w:val="20"/>
        </w:rPr>
        <w:t>:</w:t>
      </w:r>
    </w:p>
    <w:p w14:paraId="4AE448AD" w14:textId="77777777" w:rsidR="0098122D" w:rsidRPr="00C76301" w:rsidRDefault="0098122D" w:rsidP="0098122D">
      <w:pPr>
        <w:numPr>
          <w:ilvl w:val="2"/>
          <w:numId w:val="20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złożyli nieprawdziwe informacje mające wpływ na wynik prowadzonego Postępowania,</w:t>
      </w:r>
    </w:p>
    <w:p w14:paraId="32C4E506" w14:textId="77777777" w:rsidR="0098122D" w:rsidRPr="00C76301" w:rsidRDefault="0098122D" w:rsidP="0098122D">
      <w:pPr>
        <w:numPr>
          <w:ilvl w:val="2"/>
          <w:numId w:val="20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zawarli z innymi Wykonawcami porozumienie zakłócającego konkurencję w Postępowaniu;</w:t>
      </w:r>
    </w:p>
    <w:p w14:paraId="4692D84B" w14:textId="77777777" w:rsidR="0098122D" w:rsidRPr="00C76301" w:rsidRDefault="0098122D" w:rsidP="0098122D">
      <w:pPr>
        <w:numPr>
          <w:ilvl w:val="2"/>
          <w:numId w:val="20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dopuścili się tzw. poważnego wykroczenia zawodowego</w:t>
      </w:r>
    </w:p>
    <w:p w14:paraId="0A80892B" w14:textId="77777777" w:rsidR="0098122D" w:rsidRPr="00C76301" w:rsidRDefault="0098122D" w:rsidP="0098122D">
      <w:pPr>
        <w:pStyle w:val="Akapitzlist"/>
        <w:numPr>
          <w:ilvl w:val="2"/>
          <w:numId w:val="20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są podmiotem przeprowadzającym audyt sprawozdań finansowych Grupy Kapitałowej, do której należy PGNiG OD bądź należą do sieci tego podmiotu,</w:t>
      </w:r>
    </w:p>
    <w:p w14:paraId="001AFAE3" w14:textId="77777777" w:rsidR="0098122D" w:rsidRPr="00C76301" w:rsidRDefault="0098122D" w:rsidP="0098122D">
      <w:pPr>
        <w:pStyle w:val="Akapitzlist"/>
        <w:numPr>
          <w:ilvl w:val="2"/>
          <w:numId w:val="20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w ciągu ostatnich trzech lat przed Wszczęciem Postępowania uchylili się od zawarcia </w:t>
      </w:r>
      <w:r>
        <w:rPr>
          <w:rFonts w:ascii="Arial" w:eastAsia="Calibri" w:hAnsi="Arial" w:cs="Arial"/>
          <w:sz w:val="20"/>
          <w:szCs w:val="20"/>
        </w:rPr>
        <w:t xml:space="preserve">                          </w:t>
      </w:r>
      <w:r w:rsidRPr="00C76301">
        <w:rPr>
          <w:rFonts w:ascii="Arial" w:eastAsia="Calibri" w:hAnsi="Arial" w:cs="Arial"/>
          <w:sz w:val="20"/>
          <w:szCs w:val="20"/>
        </w:rPr>
        <w:t>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261775C9" w14:textId="77777777" w:rsidR="0098122D" w:rsidRPr="00C76301" w:rsidRDefault="0098122D" w:rsidP="0098122D">
      <w:pPr>
        <w:pStyle w:val="Akapitzlist"/>
        <w:numPr>
          <w:ilvl w:val="2"/>
          <w:numId w:val="20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Pr="00C76301">
        <w:rPr>
          <w:rFonts w:ascii="Arial" w:eastAsia="Calibri" w:hAnsi="Arial" w:cs="Arial"/>
          <w:sz w:val="20"/>
          <w:szCs w:val="20"/>
        </w:rPr>
        <w:t>,</w:t>
      </w:r>
    </w:p>
    <w:p w14:paraId="6D0E7703" w14:textId="77777777" w:rsidR="0098122D" w:rsidRPr="00C76301" w:rsidRDefault="0098122D" w:rsidP="0098122D">
      <w:pPr>
        <w:pStyle w:val="Akapitzlist"/>
        <w:numPr>
          <w:ilvl w:val="2"/>
          <w:numId w:val="20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72F5EE82" w14:textId="40A2B638" w:rsidR="00387FF1" w:rsidRPr="00F7149C" w:rsidRDefault="00387FF1" w:rsidP="00DB53B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F7149C">
        <w:rPr>
          <w:rFonts w:ascii="Arial" w:hAnsi="Arial" w:cs="Arial"/>
          <w:b/>
          <w:sz w:val="20"/>
          <w:szCs w:val="20"/>
          <w:lang w:eastAsia="pl-PL"/>
        </w:rPr>
        <w:t>OŚWIADCZAMY</w:t>
      </w:r>
      <w:r w:rsidR="00DB53BC" w:rsidRPr="00F7149C">
        <w:rPr>
          <w:rFonts w:ascii="Arial" w:hAnsi="Arial" w:cs="Arial"/>
          <w:b/>
          <w:sz w:val="20"/>
          <w:szCs w:val="20"/>
          <w:lang w:eastAsia="pl-PL"/>
        </w:rPr>
        <w:t>, ŻE NIE PODLEGAMY WYKLUCZENIU.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2A0217" w14:paraId="6757F629" w14:textId="77777777" w:rsidTr="007F7655">
        <w:trPr>
          <w:cantSplit/>
          <w:trHeight w:val="703"/>
          <w:jc w:val="center"/>
        </w:trPr>
        <w:tc>
          <w:tcPr>
            <w:tcW w:w="307" w:type="pct"/>
            <w:shd w:val="clear" w:color="auto" w:fill="D9D9D9" w:themeFill="background1" w:themeFillShade="D9"/>
            <w:vAlign w:val="center"/>
          </w:tcPr>
          <w:p w14:paraId="5FCBE98F" w14:textId="0032A72F" w:rsidR="00387FF1" w:rsidRPr="002A0217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0217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DF0117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2A0217">
              <w:rPr>
                <w:rFonts w:ascii="Arial" w:hAnsi="Arial" w:cs="Arial"/>
                <w:bCs/>
                <w:sz w:val="20"/>
                <w:szCs w:val="20"/>
              </w:rPr>
              <w:t>p.</w:t>
            </w:r>
          </w:p>
        </w:tc>
        <w:tc>
          <w:tcPr>
            <w:tcW w:w="2154" w:type="pct"/>
            <w:shd w:val="clear" w:color="auto" w:fill="D9D9D9" w:themeFill="background1" w:themeFillShade="D9"/>
            <w:vAlign w:val="center"/>
          </w:tcPr>
          <w:p w14:paraId="2CCC085D" w14:textId="77777777" w:rsidR="00387FF1" w:rsidRPr="00720EB1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 w:themeFill="background1" w:themeFillShade="D9"/>
            <w:vAlign w:val="center"/>
          </w:tcPr>
          <w:p w14:paraId="2A69A377" w14:textId="77777777" w:rsidR="00387FF1" w:rsidRPr="00720EB1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20EB1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20EB1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 w:themeFill="background1" w:themeFillShade="D9"/>
            <w:vAlign w:val="center"/>
          </w:tcPr>
          <w:p w14:paraId="31B0D13E" w14:textId="77777777" w:rsidR="00387FF1" w:rsidRPr="00720EB1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2A0217" w14:paraId="6C6CD242" w14:textId="77777777" w:rsidTr="00F10000">
        <w:trPr>
          <w:cantSplit/>
          <w:trHeight w:val="633"/>
          <w:jc w:val="center"/>
        </w:trPr>
        <w:tc>
          <w:tcPr>
            <w:tcW w:w="307" w:type="pct"/>
          </w:tcPr>
          <w:p w14:paraId="348B7D67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6656B195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E780D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1A4583AE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77D9751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BB50F1D" w14:textId="2FE22867" w:rsidR="00387FF1" w:rsidRPr="002A0217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  <w:r w:rsidR="00387FF1" w:rsidRPr="002A0217">
        <w:rPr>
          <w:rFonts w:ascii="Arial" w:hAnsi="Arial" w:cs="Arial"/>
          <w:sz w:val="20"/>
          <w:szCs w:val="20"/>
        </w:rPr>
        <w:lastRenderedPageBreak/>
        <w:t>[</w:t>
      </w:r>
      <w:r w:rsidR="00387FF1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7F7655">
        <w:rPr>
          <w:rFonts w:ascii="Arial" w:hAnsi="Arial" w:cs="Arial"/>
          <w:b/>
          <w:sz w:val="20"/>
          <w:szCs w:val="20"/>
        </w:rPr>
        <w:t>5</w:t>
      </w:r>
      <w:r w:rsidR="00387FF1"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="00387FF1" w:rsidRPr="002A0217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2A0217" w:rsidRDefault="00387FF1" w:rsidP="00DB53BC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2A0217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2A0217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2A0217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2A0217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2A0217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A021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2A0217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2A0217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2A0217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F2C476" w14:textId="3DB74014" w:rsidR="007B2D66" w:rsidRPr="006670F3" w:rsidRDefault="00796B8C" w:rsidP="00AC7B87">
      <w:pPr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2A0217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2A0217">
        <w:rPr>
          <w:rFonts w:ascii="Arial" w:eastAsia="Calibri" w:hAnsi="Arial" w:cs="Arial"/>
          <w:sz w:val="20"/>
          <w:szCs w:val="20"/>
        </w:rPr>
        <w:t>P</w:t>
      </w:r>
      <w:r w:rsidRPr="002A0217">
        <w:rPr>
          <w:rFonts w:ascii="Arial" w:eastAsia="Calibri" w:hAnsi="Arial" w:cs="Arial"/>
          <w:sz w:val="20"/>
          <w:szCs w:val="20"/>
        </w:rPr>
        <w:t>ost</w:t>
      </w:r>
      <w:r w:rsidR="00425D48" w:rsidRPr="002A0217">
        <w:rPr>
          <w:rFonts w:ascii="Arial" w:eastAsia="Calibri" w:hAnsi="Arial" w:cs="Arial"/>
          <w:sz w:val="20"/>
          <w:szCs w:val="20"/>
        </w:rPr>
        <w:t>ę</w:t>
      </w:r>
      <w:r w:rsidRPr="002A0217">
        <w:rPr>
          <w:rFonts w:ascii="Arial" w:eastAsia="Calibri" w:hAnsi="Arial" w:cs="Arial"/>
          <w:sz w:val="20"/>
          <w:szCs w:val="20"/>
        </w:rPr>
        <w:t>powania</w:t>
      </w:r>
      <w:r w:rsidR="004F4727">
        <w:rPr>
          <w:rFonts w:ascii="Arial" w:eastAsia="Calibri" w:hAnsi="Arial" w:cs="Arial"/>
          <w:sz w:val="20"/>
          <w:szCs w:val="20"/>
        </w:rPr>
        <w:t xml:space="preserve"> </w:t>
      </w:r>
      <w:r w:rsidR="004F4727" w:rsidRPr="004F4727">
        <w:rPr>
          <w:rFonts w:ascii="Arial" w:eastAsia="Calibri" w:hAnsi="Arial" w:cs="Arial"/>
          <w:sz w:val="20"/>
          <w:szCs w:val="20"/>
        </w:rPr>
        <w:t xml:space="preserve">na: </w:t>
      </w:r>
      <w:r w:rsidR="00135FB3" w:rsidRPr="00135FB3">
        <w:rPr>
          <w:rFonts w:ascii="Arial" w:eastAsia="Calibri" w:hAnsi="Arial" w:cs="Arial"/>
          <w:b/>
          <w:bCs/>
          <w:i/>
          <w:sz w:val="20"/>
          <w:szCs w:val="20"/>
        </w:rPr>
        <w:t>„Modernizacj</w:t>
      </w:r>
      <w:r w:rsidR="00135FB3">
        <w:rPr>
          <w:rFonts w:ascii="Arial" w:eastAsia="Calibri" w:hAnsi="Arial" w:cs="Arial"/>
          <w:b/>
          <w:bCs/>
          <w:i/>
          <w:sz w:val="20"/>
          <w:szCs w:val="20"/>
        </w:rPr>
        <w:t>ę</w:t>
      </w:r>
      <w:r w:rsidR="00135FB3" w:rsidRPr="00135FB3">
        <w:rPr>
          <w:rFonts w:ascii="Arial" w:eastAsia="Calibri" w:hAnsi="Arial" w:cs="Arial"/>
          <w:b/>
          <w:bCs/>
          <w:i/>
          <w:sz w:val="20"/>
          <w:szCs w:val="20"/>
        </w:rPr>
        <w:t xml:space="preserve"> pomieszczenia socjalnego w Olsztynie przy ul. Lubelskiej 42”</w:t>
      </w:r>
      <w:r w:rsidR="006670F3">
        <w:rPr>
          <w:rFonts w:ascii="Arial" w:eastAsia="Calibri" w:hAnsi="Arial" w:cs="Arial"/>
          <w:b/>
          <w:bCs/>
          <w:i/>
          <w:sz w:val="20"/>
          <w:szCs w:val="20"/>
        </w:rPr>
        <w:t xml:space="preserve">, </w:t>
      </w:r>
      <w:r w:rsidR="007B2D66" w:rsidRPr="007B2D66">
        <w:rPr>
          <w:rFonts w:ascii="Arial" w:hAnsi="Arial" w:cs="Arial"/>
          <w:i/>
          <w:sz w:val="20"/>
          <w:szCs w:val="20"/>
        </w:rPr>
        <w:t xml:space="preserve"> </w:t>
      </w:r>
      <w:r w:rsidR="007B2D66" w:rsidRPr="007B2D66">
        <w:rPr>
          <w:rFonts w:ascii="Arial" w:eastAsia="Calibri" w:hAnsi="Arial" w:cs="Arial"/>
          <w:bCs/>
          <w:i/>
          <w:sz w:val="20"/>
          <w:szCs w:val="20"/>
        </w:rPr>
        <w:t xml:space="preserve">Znak sprawy: </w:t>
      </w:r>
      <w:r w:rsidR="00E72AA6" w:rsidRPr="00E72AA6">
        <w:rPr>
          <w:rFonts w:ascii="Arial" w:eastAsia="Calibri" w:hAnsi="Arial" w:cs="Arial"/>
          <w:bCs/>
          <w:i/>
          <w:sz w:val="20"/>
          <w:szCs w:val="20"/>
        </w:rPr>
        <w:t>NP/OD/24/0894/OD/WAOP</w:t>
      </w:r>
      <w:r w:rsidR="00E72AA6">
        <w:rPr>
          <w:rFonts w:ascii="Arial" w:eastAsia="Calibri" w:hAnsi="Arial" w:cs="Arial"/>
          <w:bCs/>
          <w:i/>
          <w:sz w:val="20"/>
          <w:szCs w:val="20"/>
        </w:rPr>
        <w:t>:</w:t>
      </w:r>
    </w:p>
    <w:p w14:paraId="110E1FAB" w14:textId="77777777" w:rsidR="00387FF1" w:rsidRPr="002A0217" w:rsidRDefault="00387FF1" w:rsidP="00C8437C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2A0217">
        <w:rPr>
          <w:rFonts w:ascii="Arial" w:hAnsi="Arial" w:cs="Arial"/>
          <w:b/>
          <w:bCs/>
          <w:spacing w:val="4"/>
          <w:sz w:val="20"/>
          <w:szCs w:val="20"/>
        </w:rPr>
        <w:t xml:space="preserve">, że nie będziemy zgłaszać ani dochodzić żadnych roszczeń wobec Zamawiającego w przypadku unieważnienia niniejszego </w:t>
      </w:r>
      <w:r w:rsidR="001D2DFE" w:rsidRPr="002A0217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2A0217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450DF691" w:rsidR="00387FF1" w:rsidRPr="002A0217" w:rsidRDefault="00387FF1" w:rsidP="00C8437C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Zobowiązujemy się do zachowania w poufności wszelkich informacji przekazanych przez pracowników PG</w:t>
      </w:r>
      <w:r w:rsidR="00266DE0" w:rsidRPr="002A0217">
        <w:rPr>
          <w:rFonts w:ascii="Arial" w:hAnsi="Arial" w:cs="Arial"/>
          <w:sz w:val="20"/>
          <w:szCs w:val="20"/>
        </w:rPr>
        <w:t>NiG Obrót Detaliczny sp. z o.o.</w:t>
      </w:r>
      <w:r w:rsidRPr="002A0217">
        <w:rPr>
          <w:rFonts w:ascii="Arial" w:hAnsi="Arial" w:cs="Arial"/>
          <w:sz w:val="20"/>
          <w:szCs w:val="20"/>
        </w:rPr>
        <w:t xml:space="preserve"> niezależnie od sposobu i formy ich wyrażania.</w:t>
      </w:r>
    </w:p>
    <w:p w14:paraId="18BD5B62" w14:textId="77777777" w:rsidR="00387FF1" w:rsidRPr="002A0217" w:rsidRDefault="00387FF1" w:rsidP="00C8437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045BF4F6" w:rsidR="00387FF1" w:rsidRPr="00DB53BC" w:rsidRDefault="00387FF1" w:rsidP="00C8437C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98122D">
        <w:rPr>
          <w:rFonts w:ascii="Arial" w:hAnsi="Arial" w:cs="Arial"/>
          <w:bCs/>
          <w:spacing w:val="4"/>
          <w:sz w:val="20"/>
          <w:szCs w:val="20"/>
          <w:u w:val="single"/>
        </w:rPr>
        <w:t>Nie stanowią Informacji Poufnej informacje</w:t>
      </w:r>
      <w:r w:rsidRPr="002A0217">
        <w:rPr>
          <w:rFonts w:ascii="Arial" w:hAnsi="Arial" w:cs="Arial"/>
          <w:bCs/>
          <w:spacing w:val="4"/>
          <w:sz w:val="20"/>
          <w:szCs w:val="20"/>
        </w:rPr>
        <w:t>:</w:t>
      </w:r>
    </w:p>
    <w:p w14:paraId="515D8DA7" w14:textId="02BCC22D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82D3BCF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co do których PGNiG Obrót Detaliczny sp. z o.o. nie miała intencji i nie podj</w:t>
      </w:r>
      <w:r w:rsidR="00266DE0" w:rsidRPr="002A0217">
        <w:rPr>
          <w:rFonts w:ascii="Arial" w:hAnsi="Arial" w:cs="Arial"/>
          <w:sz w:val="20"/>
          <w:szCs w:val="20"/>
        </w:rPr>
        <w:t>ęła</w:t>
      </w:r>
      <w:r w:rsidRPr="002A0217">
        <w:rPr>
          <w:rFonts w:ascii="Arial" w:hAnsi="Arial" w:cs="Arial"/>
          <w:sz w:val="20"/>
          <w:szCs w:val="20"/>
        </w:rPr>
        <w:t xml:space="preserve"> żadnych działań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3506B89E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2A0217">
        <w:rPr>
          <w:rFonts w:ascii="Arial" w:hAnsi="Arial" w:cs="Arial"/>
          <w:sz w:val="20"/>
          <w:szCs w:val="20"/>
        </w:rPr>
        <w:t xml:space="preserve">Postępowania </w:t>
      </w:r>
      <w:r w:rsidRPr="002A0217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2A0217">
        <w:rPr>
          <w:rFonts w:ascii="Arial" w:hAnsi="Arial" w:cs="Arial"/>
          <w:sz w:val="20"/>
          <w:szCs w:val="20"/>
        </w:rPr>
        <w:t xml:space="preserve">Postępowania </w:t>
      </w:r>
      <w:r w:rsidRPr="002A0217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2A0217" w:rsidRDefault="00387FF1" w:rsidP="00C8437C">
      <w:pPr>
        <w:numPr>
          <w:ilvl w:val="0"/>
          <w:numId w:val="7"/>
        </w:numPr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9C1373E" w:rsidR="00A444E7" w:rsidRPr="002A0217" w:rsidRDefault="00A444E7" w:rsidP="00C8437C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Oświadczam, że jest mi znana treść i rozumiem znaczenie art. 266 § 1 </w:t>
      </w:r>
      <w:r w:rsidR="00266DE0" w:rsidRPr="002A0217">
        <w:rPr>
          <w:rFonts w:ascii="Arial" w:hAnsi="Arial" w:cs="Arial"/>
          <w:sz w:val="20"/>
          <w:szCs w:val="20"/>
        </w:rPr>
        <w:t>K</w:t>
      </w:r>
      <w:r w:rsidRPr="002A0217">
        <w:rPr>
          <w:rFonts w:ascii="Arial" w:hAnsi="Arial" w:cs="Arial"/>
          <w:sz w:val="20"/>
          <w:szCs w:val="20"/>
        </w:rPr>
        <w:t>odeksu karnego, zgodnie z</w:t>
      </w:r>
      <w:r w:rsidR="00A018C9">
        <w:rPr>
          <w:rFonts w:ascii="Arial" w:hAnsi="Arial" w:cs="Arial"/>
          <w:sz w:val="20"/>
          <w:szCs w:val="20"/>
        </w:rPr>
        <w:t> </w:t>
      </w:r>
      <w:r w:rsidRPr="002A0217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36C35204" w:rsidR="008C7A2B" w:rsidRDefault="00A444E7" w:rsidP="00C8437C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p w14:paraId="4F4FDC28" w14:textId="77777777" w:rsidR="00AC7B87" w:rsidRPr="00DB53BC" w:rsidRDefault="00AC7B87" w:rsidP="00AC7B87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10"/>
        <w:gridCol w:w="2550"/>
        <w:gridCol w:w="2127"/>
      </w:tblGrid>
      <w:tr w:rsidR="007F7655" w:rsidRPr="002A0217" w14:paraId="0E91B075" w14:textId="77777777" w:rsidTr="007F7655">
        <w:trPr>
          <w:cantSplit/>
          <w:trHeight w:val="703"/>
          <w:jc w:val="center"/>
        </w:trPr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7CF59CFB" w14:textId="324475B1" w:rsidR="007F7655" w:rsidRPr="00720EB1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DF011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720EB1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2156" w:type="pct"/>
            <w:shd w:val="clear" w:color="auto" w:fill="D9D9D9" w:themeFill="background1" w:themeFillShade="D9"/>
            <w:vAlign w:val="center"/>
          </w:tcPr>
          <w:p w14:paraId="75943587" w14:textId="77777777" w:rsidR="007F7655" w:rsidRPr="00720EB1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406" w:type="pct"/>
            <w:shd w:val="clear" w:color="auto" w:fill="D9D9D9" w:themeFill="background1" w:themeFillShade="D9"/>
            <w:vAlign w:val="center"/>
          </w:tcPr>
          <w:p w14:paraId="51D66F0F" w14:textId="77777777" w:rsidR="007F7655" w:rsidRPr="00720EB1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14:paraId="2A6F6565" w14:textId="540ACE6F" w:rsidR="007F7655" w:rsidRPr="00720EB1" w:rsidRDefault="007F7655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7F7655" w:rsidRPr="002A0217" w14:paraId="3CDCC08D" w14:textId="77777777" w:rsidTr="007F7655">
        <w:trPr>
          <w:cantSplit/>
          <w:trHeight w:val="674"/>
          <w:jc w:val="center"/>
        </w:trPr>
        <w:tc>
          <w:tcPr>
            <w:tcW w:w="265" w:type="pct"/>
          </w:tcPr>
          <w:p w14:paraId="062B270A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6" w:type="pct"/>
          </w:tcPr>
          <w:p w14:paraId="40855664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50172A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6" w:type="pct"/>
          </w:tcPr>
          <w:p w14:paraId="5995821E" w14:textId="77777777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3" w:type="pct"/>
          </w:tcPr>
          <w:p w14:paraId="57ADAD43" w14:textId="7C50179C" w:rsidR="007F7655" w:rsidRPr="002A0217" w:rsidRDefault="007F7655" w:rsidP="00387FF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D728D46" w14:textId="77777777" w:rsidR="004F4727" w:rsidRDefault="004F4727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9B7912" w14:textId="08475FCA" w:rsidR="00387FF1" w:rsidRPr="002A0217" w:rsidRDefault="00387FF1" w:rsidP="0042075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7F7655">
        <w:rPr>
          <w:rFonts w:ascii="Arial" w:hAnsi="Arial" w:cs="Arial"/>
          <w:b/>
          <w:sz w:val="20"/>
          <w:szCs w:val="20"/>
        </w:rPr>
        <w:t>6</w:t>
      </w:r>
      <w:r w:rsidRPr="002A0217">
        <w:rPr>
          <w:rFonts w:ascii="Arial" w:hAnsi="Arial" w:cs="Arial"/>
          <w:sz w:val="20"/>
          <w:szCs w:val="20"/>
        </w:rPr>
        <w:t xml:space="preserve"> do Regulaminu </w:t>
      </w:r>
      <w:r w:rsidR="008221BB" w:rsidRPr="002A0217">
        <w:rPr>
          <w:rFonts w:ascii="Arial" w:hAnsi="Arial" w:cs="Arial"/>
          <w:sz w:val="20"/>
          <w:szCs w:val="20"/>
        </w:rPr>
        <w:t>p</w:t>
      </w:r>
      <w:r w:rsidRPr="002A0217">
        <w:rPr>
          <w:rFonts w:ascii="Arial" w:hAnsi="Arial" w:cs="Arial"/>
          <w:sz w:val="20"/>
          <w:szCs w:val="20"/>
        </w:rPr>
        <w:t>ostępowania]</w:t>
      </w:r>
    </w:p>
    <w:p w14:paraId="7B8075D6" w14:textId="77777777" w:rsidR="00387FF1" w:rsidRPr="002A0217" w:rsidRDefault="00387FF1" w:rsidP="00387FF1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C3112FA" w14:textId="77777777" w:rsidR="00A15844" w:rsidRDefault="00A15844" w:rsidP="007F765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A83C31A" w14:textId="2C5B1731" w:rsidR="007F7655" w:rsidRPr="004135AD" w:rsidRDefault="007F7655" w:rsidP="007F765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>Wykaz zrealizowanych</w:t>
      </w:r>
      <w:r w:rsidR="00470C66">
        <w:rPr>
          <w:rFonts w:ascii="Arial" w:hAnsi="Arial" w:cs="Arial"/>
          <w:b/>
        </w:rPr>
        <w:t xml:space="preserve"> </w:t>
      </w:r>
      <w:r w:rsidRPr="004135AD">
        <w:rPr>
          <w:rFonts w:ascii="Arial" w:hAnsi="Arial" w:cs="Arial"/>
          <w:b/>
        </w:rPr>
        <w:t>robót budowlanych</w:t>
      </w:r>
    </w:p>
    <w:p w14:paraId="4BE0880C" w14:textId="77777777" w:rsidR="007F7655" w:rsidRPr="009C3609" w:rsidRDefault="007F7655" w:rsidP="007F765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D52D9F6" w14:textId="6A767898" w:rsidR="007F7655" w:rsidRPr="00AC7B87" w:rsidRDefault="007F7655" w:rsidP="00AC7B87">
      <w:pPr>
        <w:jc w:val="both"/>
        <w:rPr>
          <w:rFonts w:ascii="Arial" w:hAnsi="Arial" w:cs="Arial"/>
          <w:b/>
          <w:i/>
          <w:sz w:val="20"/>
          <w:szCs w:val="20"/>
        </w:rPr>
      </w:pPr>
      <w:r w:rsidRPr="004745C5">
        <w:rPr>
          <w:rFonts w:ascii="Arial" w:hAnsi="Arial" w:cs="Arial"/>
          <w:sz w:val="20"/>
          <w:szCs w:val="20"/>
        </w:rPr>
        <w:t>Składając ofertę w ramach Postępowania na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135FB3">
        <w:rPr>
          <w:rFonts w:ascii="Arial" w:hAnsi="Arial" w:cs="Arial"/>
          <w:b/>
          <w:i/>
          <w:sz w:val="20"/>
          <w:szCs w:val="20"/>
        </w:rPr>
        <w:t>„Modernizację</w:t>
      </w:r>
      <w:r w:rsidR="00135FB3" w:rsidRPr="00135FB3">
        <w:rPr>
          <w:rFonts w:ascii="Arial" w:hAnsi="Arial" w:cs="Arial"/>
          <w:b/>
          <w:i/>
          <w:sz w:val="20"/>
          <w:szCs w:val="20"/>
        </w:rPr>
        <w:t xml:space="preserve"> pomieszczenia socjalnego w Olsztynie przy ul. Lubelskiej 42”</w:t>
      </w:r>
      <w:r w:rsidR="004F4727" w:rsidRPr="004F4727">
        <w:rPr>
          <w:rFonts w:ascii="Arial" w:hAnsi="Arial" w:cs="Arial"/>
          <w:b/>
          <w:i/>
          <w:sz w:val="20"/>
          <w:szCs w:val="20"/>
        </w:rPr>
        <w:t xml:space="preserve">, </w:t>
      </w:r>
      <w:r w:rsidR="007B2D66" w:rsidRPr="007B2D66">
        <w:rPr>
          <w:rFonts w:ascii="Arial" w:hAnsi="Arial" w:cs="Arial"/>
          <w:i/>
          <w:sz w:val="20"/>
          <w:szCs w:val="20"/>
        </w:rPr>
        <w:t xml:space="preserve">Znak sprawy: </w:t>
      </w:r>
      <w:r w:rsidR="00E72AA6" w:rsidRPr="00E72AA6">
        <w:rPr>
          <w:rFonts w:ascii="Arial" w:hAnsi="Arial" w:cs="Arial"/>
          <w:i/>
          <w:sz w:val="20"/>
          <w:szCs w:val="20"/>
        </w:rPr>
        <w:t>NP/OD/24/0894/OD/WAOP</w:t>
      </w:r>
      <w:r w:rsidR="00E72AA6">
        <w:rPr>
          <w:rFonts w:ascii="Arial" w:hAnsi="Arial" w:cs="Arial"/>
          <w:b/>
          <w:i/>
          <w:sz w:val="20"/>
          <w:szCs w:val="20"/>
        </w:rPr>
        <w:t xml:space="preserve"> </w:t>
      </w:r>
      <w:r w:rsidRPr="004F4727">
        <w:rPr>
          <w:rFonts w:ascii="Arial" w:hAnsi="Arial" w:cs="Arial"/>
          <w:sz w:val="20"/>
          <w:szCs w:val="20"/>
        </w:rPr>
        <w:t>w celu</w:t>
      </w:r>
      <w:r w:rsidRPr="004745C5">
        <w:rPr>
          <w:rFonts w:ascii="Arial" w:hAnsi="Arial" w:cs="Arial"/>
          <w:sz w:val="20"/>
          <w:szCs w:val="20"/>
        </w:rPr>
        <w:t xml:space="preserve"> dokonania przez Zamawiającego </w:t>
      </w:r>
      <w:r w:rsidRPr="00777376">
        <w:rPr>
          <w:rFonts w:ascii="Arial" w:hAnsi="Arial" w:cs="Arial"/>
          <w:sz w:val="20"/>
          <w:szCs w:val="20"/>
        </w:rPr>
        <w:t xml:space="preserve">oceny spełniania </w:t>
      </w:r>
      <w:r w:rsidRPr="00470C66">
        <w:rPr>
          <w:rFonts w:ascii="Arial" w:hAnsi="Arial" w:cs="Arial"/>
          <w:sz w:val="20"/>
          <w:szCs w:val="20"/>
        </w:rPr>
        <w:t xml:space="preserve">warunku opisanego w § 3 ust. </w:t>
      </w:r>
      <w:r w:rsidR="000B56D8" w:rsidRPr="00470C66">
        <w:rPr>
          <w:rFonts w:ascii="Arial" w:hAnsi="Arial" w:cs="Arial"/>
          <w:sz w:val="20"/>
          <w:szCs w:val="20"/>
        </w:rPr>
        <w:t>1 pkt 2</w:t>
      </w:r>
      <w:r w:rsidR="00977B6E">
        <w:rPr>
          <w:rFonts w:ascii="Arial" w:hAnsi="Arial" w:cs="Arial"/>
          <w:sz w:val="20"/>
          <w:szCs w:val="20"/>
        </w:rPr>
        <w:t xml:space="preserve">) </w:t>
      </w:r>
      <w:r w:rsidRPr="00470C66">
        <w:rPr>
          <w:rFonts w:ascii="Arial" w:hAnsi="Arial" w:cs="Arial"/>
          <w:sz w:val="20"/>
          <w:szCs w:val="20"/>
        </w:rPr>
        <w:t xml:space="preserve"> Regulaminu postępowania</w:t>
      </w:r>
      <w:r w:rsidRPr="00C003EC">
        <w:rPr>
          <w:rFonts w:ascii="Arial" w:hAnsi="Arial" w:cs="Arial"/>
          <w:sz w:val="20"/>
          <w:szCs w:val="20"/>
        </w:rPr>
        <w:t xml:space="preserve"> </w:t>
      </w:r>
      <w:r w:rsidRPr="000B56D8">
        <w:rPr>
          <w:rFonts w:ascii="Arial" w:hAnsi="Arial" w:cs="Arial"/>
          <w:sz w:val="20"/>
          <w:szCs w:val="20"/>
        </w:rPr>
        <w:t>przedstawiamy wykaz następujących zrealizowanych</w:t>
      </w:r>
      <w:r w:rsidR="00470C66">
        <w:rPr>
          <w:rFonts w:ascii="Arial" w:hAnsi="Arial" w:cs="Arial"/>
          <w:sz w:val="20"/>
          <w:szCs w:val="20"/>
        </w:rPr>
        <w:t xml:space="preserve"> </w:t>
      </w:r>
      <w:r w:rsidRPr="000B56D8">
        <w:rPr>
          <w:rFonts w:ascii="Arial" w:hAnsi="Arial" w:cs="Arial"/>
          <w:sz w:val="20"/>
          <w:szCs w:val="20"/>
        </w:rPr>
        <w:t>robót budowlanych: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018" w:tblpY="220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742"/>
        <w:gridCol w:w="1402"/>
        <w:gridCol w:w="1749"/>
        <w:gridCol w:w="1844"/>
        <w:gridCol w:w="1294"/>
      </w:tblGrid>
      <w:tr w:rsidR="007F7655" w:rsidRPr="004A6494" w14:paraId="23EB1DE6" w14:textId="77777777" w:rsidTr="007058D5">
        <w:trPr>
          <w:trHeight w:val="274"/>
        </w:trPr>
        <w:tc>
          <w:tcPr>
            <w:tcW w:w="323" w:type="pct"/>
            <w:vMerge w:val="restart"/>
            <w:shd w:val="clear" w:color="auto" w:fill="F2F2F2"/>
            <w:vAlign w:val="center"/>
          </w:tcPr>
          <w:p w14:paraId="1E80AC94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9696722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420" w:type="pct"/>
            <w:vMerge w:val="restart"/>
            <w:shd w:val="clear" w:color="auto" w:fill="F2F2F2"/>
            <w:vAlign w:val="center"/>
          </w:tcPr>
          <w:p w14:paraId="6BA6541F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977B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1632" w:type="pct"/>
            <w:gridSpan w:val="2"/>
            <w:shd w:val="clear" w:color="auto" w:fill="F2F2F2"/>
            <w:vAlign w:val="center"/>
          </w:tcPr>
          <w:p w14:paraId="66F6221E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955" w:type="pct"/>
            <w:vMerge w:val="restart"/>
            <w:shd w:val="clear" w:color="auto" w:fill="F2F2F2"/>
          </w:tcPr>
          <w:p w14:paraId="4614E7F7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Wartość</w:t>
            </w:r>
          </w:p>
          <w:p w14:paraId="2B13D695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netto</w:t>
            </w:r>
          </w:p>
          <w:p w14:paraId="331BE287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[zł]</w:t>
            </w:r>
          </w:p>
        </w:tc>
        <w:tc>
          <w:tcPr>
            <w:tcW w:w="671" w:type="pct"/>
            <w:vMerge w:val="restart"/>
            <w:shd w:val="clear" w:color="auto" w:fill="F2F2F2"/>
            <w:vAlign w:val="center"/>
          </w:tcPr>
          <w:p w14:paraId="4FCE2B0F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3356CC5F" w14:textId="77777777" w:rsidR="007F7655" w:rsidRPr="00977B6E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77B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7F7655" w:rsidRPr="004A6494" w14:paraId="28624BC7" w14:textId="77777777" w:rsidTr="007058D5">
        <w:trPr>
          <w:trHeight w:val="419"/>
        </w:trPr>
        <w:tc>
          <w:tcPr>
            <w:tcW w:w="323" w:type="pct"/>
            <w:vMerge/>
            <w:shd w:val="clear" w:color="auto" w:fill="F2F2F2"/>
            <w:vAlign w:val="center"/>
          </w:tcPr>
          <w:p w14:paraId="0DE6BBAD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vMerge/>
            <w:shd w:val="clear" w:color="auto" w:fill="F2F2F2"/>
          </w:tcPr>
          <w:p w14:paraId="67BA9B62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F2F2F2"/>
            <w:vAlign w:val="center"/>
          </w:tcPr>
          <w:p w14:paraId="7CE80000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6B54F470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906" w:type="pct"/>
            <w:shd w:val="clear" w:color="auto" w:fill="F2F2F2"/>
            <w:vAlign w:val="center"/>
          </w:tcPr>
          <w:p w14:paraId="35325104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65AE8AF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955" w:type="pct"/>
            <w:vMerge/>
            <w:shd w:val="clear" w:color="auto" w:fill="F2F2F2"/>
          </w:tcPr>
          <w:p w14:paraId="489D606F" w14:textId="77777777" w:rsidR="007F7655" w:rsidRPr="006670F3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71" w:type="pct"/>
            <w:vMerge/>
            <w:shd w:val="clear" w:color="auto" w:fill="F2F2F2"/>
            <w:vAlign w:val="center"/>
          </w:tcPr>
          <w:p w14:paraId="58895A83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F7655" w:rsidRPr="004A6494" w14:paraId="5253B2B9" w14:textId="77777777" w:rsidTr="007058D5">
        <w:trPr>
          <w:trHeight w:val="204"/>
        </w:trPr>
        <w:tc>
          <w:tcPr>
            <w:tcW w:w="323" w:type="pct"/>
            <w:shd w:val="clear" w:color="auto" w:fill="auto"/>
            <w:vAlign w:val="center"/>
          </w:tcPr>
          <w:p w14:paraId="5E01D241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0" w:type="pct"/>
            <w:shd w:val="clear" w:color="auto" w:fill="auto"/>
          </w:tcPr>
          <w:p w14:paraId="06EBF3F7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FAF0DF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49F75FF2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228A4F3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5C4CD68B" w14:textId="77777777" w:rsidR="007F7655" w:rsidRPr="006670F3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0ACF6B4A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F7655" w:rsidRPr="004A6494" w14:paraId="46B2A1D3" w14:textId="77777777" w:rsidTr="007058D5">
        <w:trPr>
          <w:trHeight w:val="189"/>
        </w:trPr>
        <w:tc>
          <w:tcPr>
            <w:tcW w:w="323" w:type="pct"/>
            <w:shd w:val="clear" w:color="auto" w:fill="auto"/>
            <w:vAlign w:val="center"/>
          </w:tcPr>
          <w:p w14:paraId="6FFC4FED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0" w:type="pct"/>
            <w:shd w:val="clear" w:color="auto" w:fill="auto"/>
          </w:tcPr>
          <w:p w14:paraId="3D932671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3693E4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35D47FAD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432CE44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1C1FC5F2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09F99415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F7655" w:rsidRPr="004A6494" w14:paraId="7B2DE7AA" w14:textId="77777777" w:rsidTr="007058D5">
        <w:trPr>
          <w:trHeight w:val="218"/>
        </w:trPr>
        <w:tc>
          <w:tcPr>
            <w:tcW w:w="323" w:type="pct"/>
            <w:shd w:val="clear" w:color="auto" w:fill="auto"/>
            <w:vAlign w:val="center"/>
          </w:tcPr>
          <w:p w14:paraId="4DF6FE55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20" w:type="pct"/>
            <w:shd w:val="clear" w:color="auto" w:fill="auto"/>
          </w:tcPr>
          <w:p w14:paraId="1787E530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37021E7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0FD16EFE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709BB21B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200C999E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1E6DF3C7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F7655" w:rsidRPr="004A6494" w14:paraId="3B76C5E5" w14:textId="77777777" w:rsidTr="007058D5">
        <w:trPr>
          <w:trHeight w:val="233"/>
        </w:trPr>
        <w:tc>
          <w:tcPr>
            <w:tcW w:w="323" w:type="pct"/>
            <w:shd w:val="clear" w:color="auto" w:fill="auto"/>
            <w:vAlign w:val="center"/>
          </w:tcPr>
          <w:p w14:paraId="2B1D64D0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20" w:type="pct"/>
            <w:shd w:val="clear" w:color="auto" w:fill="auto"/>
          </w:tcPr>
          <w:p w14:paraId="21B14360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727C1D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4B102DE4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6BD5700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68BF664D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11C486DF" w14:textId="77777777" w:rsidR="007F7655" w:rsidRPr="004A6494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692B476" w14:textId="77777777" w:rsidR="007F7655" w:rsidRDefault="007F7655" w:rsidP="007F7655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5521FDA4" w14:textId="77777777" w:rsidR="007F7655" w:rsidRDefault="007F7655" w:rsidP="007F7655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140C5033" w14:textId="1161E7EC" w:rsidR="007F7655" w:rsidRPr="004745C5" w:rsidRDefault="007F7655" w:rsidP="007F7655">
      <w:pPr>
        <w:jc w:val="both"/>
        <w:rPr>
          <w:rFonts w:ascii="Arial" w:hAnsi="Arial" w:cs="Arial"/>
          <w:i/>
          <w:sz w:val="20"/>
          <w:szCs w:val="20"/>
        </w:rPr>
      </w:pPr>
      <w:r w:rsidRPr="004745C5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 w:rsidR="002F6F7C">
        <w:rPr>
          <w:rFonts w:ascii="Arial" w:hAnsi="Arial" w:cs="Arial"/>
          <w:i/>
          <w:sz w:val="20"/>
          <w:szCs w:val="20"/>
        </w:rPr>
        <w:t xml:space="preserve">w wykazie </w:t>
      </w:r>
      <w:r w:rsidRPr="004745C5">
        <w:rPr>
          <w:rFonts w:ascii="Arial" w:hAnsi="Arial" w:cs="Arial"/>
          <w:i/>
          <w:sz w:val="20"/>
          <w:szCs w:val="20"/>
        </w:rPr>
        <w:t xml:space="preserve">opisu </w:t>
      </w:r>
      <w:r w:rsidR="002F6F7C"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 xml:space="preserve">rzedmiotu </w:t>
      </w:r>
      <w:r w:rsidR="002F6F7C">
        <w:rPr>
          <w:rFonts w:ascii="Arial" w:hAnsi="Arial" w:cs="Arial"/>
          <w:i/>
          <w:sz w:val="20"/>
          <w:szCs w:val="20"/>
        </w:rPr>
        <w:t>zakupu</w:t>
      </w:r>
      <w:r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376D8347" w14:textId="77777777" w:rsidR="007F7655" w:rsidRPr="00D2163C" w:rsidRDefault="007F7655" w:rsidP="007F7655">
      <w:pPr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D2163C">
        <w:rPr>
          <w:rFonts w:ascii="Arial" w:hAnsi="Arial" w:cs="Arial"/>
          <w:b/>
          <w:i/>
          <w:color w:val="FF0000"/>
          <w:sz w:val="20"/>
          <w:szCs w:val="20"/>
          <w:u w:val="single"/>
        </w:rPr>
        <w:t>Do wykazu należy dołączyć dowody potwierdzające, że roboty budowlane zostały wykonane należycie.</w:t>
      </w:r>
    </w:p>
    <w:p w14:paraId="7F5210F5" w14:textId="77777777" w:rsidR="007F7655" w:rsidRPr="004A6494" w:rsidRDefault="007F7655" w:rsidP="007F7655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"/>
        <w:gridCol w:w="4122"/>
        <w:gridCol w:w="3067"/>
        <w:gridCol w:w="1523"/>
      </w:tblGrid>
      <w:tr w:rsidR="007F7655" w:rsidRPr="009C3609" w14:paraId="535588D8" w14:textId="77777777" w:rsidTr="007058D5">
        <w:trPr>
          <w:cantSplit/>
          <w:trHeight w:val="703"/>
          <w:jc w:val="center"/>
        </w:trPr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0A6182DD" w14:textId="0763C2F3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DF0117" w:rsidRPr="00DF011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2149" w:type="pct"/>
            <w:shd w:val="clear" w:color="auto" w:fill="D9D9D9" w:themeFill="background1" w:themeFillShade="D9"/>
            <w:vAlign w:val="center"/>
          </w:tcPr>
          <w:p w14:paraId="59E61580" w14:textId="77777777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599" w:type="pct"/>
            <w:shd w:val="clear" w:color="auto" w:fill="D9D9D9" w:themeFill="background1" w:themeFillShade="D9"/>
            <w:vAlign w:val="center"/>
          </w:tcPr>
          <w:p w14:paraId="6AD3B8B2" w14:textId="77777777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794" w:type="pct"/>
            <w:shd w:val="clear" w:color="auto" w:fill="D9D9D9" w:themeFill="background1" w:themeFillShade="D9"/>
            <w:vAlign w:val="center"/>
          </w:tcPr>
          <w:p w14:paraId="576185C4" w14:textId="77777777" w:rsidR="007F7655" w:rsidRPr="00DF0117" w:rsidRDefault="007F7655" w:rsidP="009171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7F7655" w:rsidRPr="009C3609" w14:paraId="19C17100" w14:textId="77777777" w:rsidTr="007058D5">
        <w:trPr>
          <w:cantSplit/>
          <w:trHeight w:val="674"/>
          <w:jc w:val="center"/>
        </w:trPr>
        <w:tc>
          <w:tcPr>
            <w:tcW w:w="457" w:type="pct"/>
          </w:tcPr>
          <w:p w14:paraId="136F9BBD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49" w:type="pct"/>
          </w:tcPr>
          <w:p w14:paraId="3BB67043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0FD8292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99" w:type="pct"/>
          </w:tcPr>
          <w:p w14:paraId="7886F8C5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94" w:type="pct"/>
          </w:tcPr>
          <w:p w14:paraId="6D02A6AF" w14:textId="77777777" w:rsidR="007F7655" w:rsidRPr="009C3609" w:rsidRDefault="007F7655" w:rsidP="009171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D18D65B" w14:textId="77777777" w:rsidR="007F7655" w:rsidRPr="009C3609" w:rsidRDefault="007F7655" w:rsidP="007F7655">
      <w:pPr>
        <w:contextualSpacing/>
        <w:rPr>
          <w:rFonts w:ascii="Arial" w:hAnsi="Arial" w:cs="Arial"/>
        </w:rPr>
      </w:pPr>
    </w:p>
    <w:p w14:paraId="2CD593B0" w14:textId="77777777" w:rsidR="00387FF1" w:rsidRPr="002A0217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8F964A" w14:textId="77777777" w:rsidR="00387FF1" w:rsidRPr="002A0217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7855612" w14:textId="77777777" w:rsidR="00165493" w:rsidRPr="002A0217" w:rsidRDefault="001654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19CF81A9" w14:textId="77777777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DD205C6" w14:textId="07790478" w:rsidR="00977B6E" w:rsidRPr="00977B6E" w:rsidRDefault="00977B6E" w:rsidP="00977B6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77B6E">
        <w:rPr>
          <w:rFonts w:ascii="Arial" w:hAnsi="Arial" w:cs="Arial"/>
          <w:sz w:val="20"/>
          <w:szCs w:val="20"/>
        </w:rPr>
        <w:t>[</w:t>
      </w:r>
      <w:r w:rsidRPr="00977B6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Pr="00977B6E">
        <w:rPr>
          <w:rFonts w:ascii="Arial" w:hAnsi="Arial" w:cs="Arial"/>
          <w:sz w:val="20"/>
          <w:szCs w:val="20"/>
        </w:rPr>
        <w:t xml:space="preserve"> do Regulaminu Postępowania]</w:t>
      </w:r>
    </w:p>
    <w:p w14:paraId="55A66A2B" w14:textId="77777777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316780C" w14:textId="77777777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27E734C" w14:textId="77777777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84DBDE6" w14:textId="77777777" w:rsidR="007058D5" w:rsidRPr="00DD2904" w:rsidRDefault="007058D5" w:rsidP="007058D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D2904">
        <w:rPr>
          <w:rFonts w:ascii="Arial" w:hAnsi="Arial" w:cs="Arial"/>
          <w:b/>
          <w:sz w:val="20"/>
          <w:szCs w:val="20"/>
        </w:rPr>
        <w:t>Informacja o osobie</w:t>
      </w:r>
      <w:r>
        <w:rPr>
          <w:rFonts w:ascii="Arial" w:hAnsi="Arial" w:cs="Arial"/>
          <w:b/>
          <w:sz w:val="20"/>
          <w:szCs w:val="20"/>
        </w:rPr>
        <w:t>/osobach</w:t>
      </w:r>
      <w:r w:rsidRPr="00DD2904">
        <w:rPr>
          <w:rFonts w:ascii="Arial" w:hAnsi="Arial" w:cs="Arial"/>
          <w:b/>
          <w:sz w:val="20"/>
          <w:szCs w:val="20"/>
        </w:rPr>
        <w:t xml:space="preserve"> posiadającej</w:t>
      </w:r>
      <w:r>
        <w:rPr>
          <w:rFonts w:ascii="Arial" w:hAnsi="Arial" w:cs="Arial"/>
          <w:b/>
          <w:sz w:val="20"/>
          <w:szCs w:val="20"/>
        </w:rPr>
        <w:t>/posiadających</w:t>
      </w:r>
      <w:r w:rsidRPr="00DD290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stosowne </w:t>
      </w:r>
      <w:r w:rsidRPr="00DD2904">
        <w:rPr>
          <w:rFonts w:ascii="Arial" w:hAnsi="Arial" w:cs="Arial"/>
          <w:b/>
          <w:sz w:val="20"/>
          <w:szCs w:val="20"/>
        </w:rPr>
        <w:t>uprawnienia</w:t>
      </w:r>
      <w:r>
        <w:rPr>
          <w:rFonts w:ascii="Arial" w:hAnsi="Arial" w:cs="Arial"/>
          <w:b/>
          <w:sz w:val="20"/>
          <w:szCs w:val="20"/>
        </w:rPr>
        <w:br/>
      </w:r>
      <w:r w:rsidRPr="00DD2904">
        <w:rPr>
          <w:rFonts w:ascii="Arial" w:hAnsi="Arial" w:cs="Arial"/>
          <w:b/>
          <w:sz w:val="20"/>
          <w:szCs w:val="20"/>
        </w:rPr>
        <w:t xml:space="preserve"> zgodnie z wymogiem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B56D8">
        <w:rPr>
          <w:rFonts w:ascii="Arial" w:eastAsia="Calibri" w:hAnsi="Arial" w:cs="Arial"/>
          <w:b/>
          <w:sz w:val="20"/>
          <w:szCs w:val="20"/>
        </w:rPr>
        <w:t xml:space="preserve">§ 3 ust.1 pkt </w:t>
      </w:r>
      <w:r>
        <w:rPr>
          <w:rFonts w:ascii="Arial" w:eastAsia="Calibri" w:hAnsi="Arial" w:cs="Arial"/>
          <w:b/>
          <w:sz w:val="20"/>
          <w:szCs w:val="20"/>
        </w:rPr>
        <w:t>3)</w:t>
      </w:r>
      <w:r w:rsidRPr="000B56D8">
        <w:rPr>
          <w:rFonts w:ascii="Arial" w:eastAsia="Calibri" w:hAnsi="Arial" w:cs="Arial"/>
          <w:b/>
          <w:sz w:val="20"/>
          <w:szCs w:val="20"/>
        </w:rPr>
        <w:t xml:space="preserve"> Regulaminu postępowania</w:t>
      </w:r>
    </w:p>
    <w:p w14:paraId="797AEB1B" w14:textId="77777777" w:rsidR="007058D5" w:rsidRDefault="007058D5" w:rsidP="007058D5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7B9A60BE" w14:textId="77777777" w:rsidR="007058D5" w:rsidRDefault="007058D5" w:rsidP="007058D5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C7E55A0" w14:textId="1A74E4F7" w:rsidR="007058D5" w:rsidRDefault="007058D5" w:rsidP="007058D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47819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Pr="000772A9">
        <w:rPr>
          <w:rFonts w:ascii="Arial" w:eastAsia="Calibri" w:hAnsi="Arial" w:cs="Arial"/>
          <w:b/>
          <w:sz w:val="20"/>
          <w:szCs w:val="20"/>
        </w:rPr>
        <w:t>„</w:t>
      </w:r>
      <w:r w:rsidRPr="007058D5">
        <w:rPr>
          <w:rFonts w:ascii="Arial" w:eastAsia="Calibri" w:hAnsi="Arial" w:cs="Arial"/>
          <w:b/>
          <w:bCs/>
          <w:i/>
          <w:sz w:val="20"/>
          <w:szCs w:val="20"/>
        </w:rPr>
        <w:t xml:space="preserve">Modernizację pomieszczenia socjalnego w Olsztynie przy </w:t>
      </w:r>
      <w:r>
        <w:rPr>
          <w:rFonts w:ascii="Arial" w:eastAsia="Calibri" w:hAnsi="Arial" w:cs="Arial"/>
          <w:b/>
          <w:bCs/>
          <w:i/>
          <w:sz w:val="20"/>
          <w:szCs w:val="20"/>
        </w:rPr>
        <w:t xml:space="preserve">                               </w:t>
      </w:r>
      <w:r w:rsidRPr="007058D5">
        <w:rPr>
          <w:rFonts w:ascii="Arial" w:eastAsia="Calibri" w:hAnsi="Arial" w:cs="Arial"/>
          <w:b/>
          <w:bCs/>
          <w:i/>
          <w:sz w:val="20"/>
          <w:szCs w:val="20"/>
        </w:rPr>
        <w:t xml:space="preserve">ul. Lubelskiej 42”, </w:t>
      </w:r>
      <w:r w:rsidRPr="00E72AA6">
        <w:rPr>
          <w:rFonts w:ascii="Arial" w:eastAsia="Calibri" w:hAnsi="Arial" w:cs="Arial"/>
          <w:bCs/>
          <w:i/>
          <w:sz w:val="20"/>
          <w:szCs w:val="20"/>
        </w:rPr>
        <w:t xml:space="preserve">Znak sprawy: </w:t>
      </w:r>
      <w:r w:rsidR="00E72AA6" w:rsidRPr="00E72AA6">
        <w:rPr>
          <w:rFonts w:ascii="Arial" w:eastAsia="Calibri" w:hAnsi="Arial" w:cs="Arial"/>
          <w:bCs/>
          <w:i/>
          <w:sz w:val="20"/>
          <w:szCs w:val="20"/>
        </w:rPr>
        <w:t>NP/OD/24/0894/OD/WAOP</w:t>
      </w:r>
      <w:r>
        <w:rPr>
          <w:rFonts w:ascii="Arial" w:eastAsia="Calibri" w:hAnsi="Arial" w:cs="Arial"/>
          <w:b/>
          <w:bCs/>
          <w:i/>
          <w:sz w:val="20"/>
          <w:szCs w:val="20"/>
        </w:rPr>
        <w:t xml:space="preserve">, </w:t>
      </w:r>
      <w:r w:rsidRPr="00E8223E">
        <w:rPr>
          <w:rFonts w:ascii="Arial" w:eastAsia="Calibri" w:hAnsi="Arial" w:cs="Arial"/>
          <w:sz w:val="20"/>
          <w:szCs w:val="20"/>
        </w:rPr>
        <w:t>w celu dokonania przez Zamawiającego oceny spełniania warunku opisanego w § 3 ust.1 pkt 3) Regulaminu</w:t>
      </w:r>
      <w:r w:rsidRPr="00B47819">
        <w:rPr>
          <w:rFonts w:ascii="Arial" w:eastAsia="Calibri" w:hAnsi="Arial" w:cs="Arial"/>
          <w:sz w:val="20"/>
          <w:szCs w:val="20"/>
        </w:rPr>
        <w:t xml:space="preserve"> postępowania przedstawiamy informację o osobie/ach: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7058D5" w:rsidRPr="0060562C" w14:paraId="3AEDF1C6" w14:textId="77777777" w:rsidTr="009F5C74">
        <w:trPr>
          <w:trHeight w:val="587"/>
          <w:jc w:val="center"/>
        </w:trPr>
        <w:tc>
          <w:tcPr>
            <w:tcW w:w="867" w:type="dxa"/>
            <w:shd w:val="clear" w:color="auto" w:fill="C6D9F1"/>
            <w:vAlign w:val="center"/>
          </w:tcPr>
          <w:p w14:paraId="45A7DE06" w14:textId="77777777" w:rsidR="007058D5" w:rsidRPr="0060562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14:paraId="53FD729B" w14:textId="77777777" w:rsidR="007058D5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D2289C3" w14:textId="77777777" w:rsidR="007058D5" w:rsidRPr="0060562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  <w:p w14:paraId="710BD56E" w14:textId="77777777" w:rsidR="007058D5" w:rsidRPr="0060562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6D9F1"/>
          </w:tcPr>
          <w:p w14:paraId="6E07C3C3" w14:textId="77777777" w:rsidR="007058D5" w:rsidRPr="0060562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Opis posiadanych uprawnień  opisanych </w:t>
            </w: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br/>
              <w:t>w § 3 ust.1 pkt 3</w:t>
            </w:r>
            <w:r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)</w:t>
            </w: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 Regulaminu postępowania</w:t>
            </w:r>
          </w:p>
        </w:tc>
      </w:tr>
      <w:tr w:rsidR="007058D5" w:rsidRPr="0060562C" w14:paraId="652472B3" w14:textId="77777777" w:rsidTr="009F5C74">
        <w:trPr>
          <w:jc w:val="center"/>
        </w:trPr>
        <w:tc>
          <w:tcPr>
            <w:tcW w:w="867" w:type="dxa"/>
            <w:vAlign w:val="center"/>
          </w:tcPr>
          <w:p w14:paraId="5560FBFD" w14:textId="77777777" w:rsidR="007058D5" w:rsidRPr="0060562C" w:rsidRDefault="007058D5" w:rsidP="007058D5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6056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3699" w:type="dxa"/>
            <w:vAlign w:val="center"/>
          </w:tcPr>
          <w:p w14:paraId="04B0088F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044FBC9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246EDE85" w14:textId="77777777" w:rsidR="007058D5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17C43CF" w14:textId="288C2B89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3742245B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F798DD2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Prawomocne uprawnienia do zajmowania się </w:t>
            </w:r>
            <w:r w:rsidRPr="00A42098">
              <w:rPr>
                <w:rFonts w:ascii="Arial" w:eastAsia="Calibri" w:hAnsi="Arial" w:cs="Arial"/>
                <w:b/>
                <w:sz w:val="18"/>
                <w:szCs w:val="18"/>
              </w:rPr>
              <w:t>dozorem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urządzeń, instalacji i sieci w zakresie </w:t>
            </w:r>
            <w:r w:rsidRPr="002F6F7C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Grupy 1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7058D5">
              <w:rPr>
                <w:rFonts w:ascii="Arial" w:eastAsia="Calibri" w:hAnsi="Arial" w:cs="Arial"/>
                <w:b/>
                <w:color w:val="0070C0"/>
                <w:sz w:val="18"/>
                <w:szCs w:val="18"/>
              </w:rPr>
              <w:t>(SEP – G1 D)</w:t>
            </w:r>
            <w:r w:rsidRPr="007058D5">
              <w:rPr>
                <w:rFonts w:ascii="Arial" w:eastAsia="Calibri" w:hAnsi="Arial" w:cs="Arial"/>
                <w:color w:val="0070C0"/>
                <w:sz w:val="18"/>
                <w:szCs w:val="18"/>
              </w:rPr>
              <w:t xml:space="preserve">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załącznika nr 1 do 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>Rozporządzeni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 xml:space="preserve"> Ministra Klimatu i Środowiska z dnia 1 lipca 2022 r. w sprawie szczegółowych zasad stwierdzania posiadania kwalifikacji przez osoby zajmujące się eksploatacją urządzeń, instalacji i sieci (Dz. U. 2022, poz. 1392</w:t>
            </w:r>
            <w:r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4819" w:type="dxa"/>
            <w:vAlign w:val="center"/>
          </w:tcPr>
          <w:p w14:paraId="7542BE87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C942A05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7B1CC7B9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1A26F01B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62D604DD" w14:textId="77777777" w:rsidR="007058D5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7856FF2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058D5" w:rsidRPr="002F6F7C" w14:paraId="10B8E33F" w14:textId="77777777" w:rsidTr="009F5C74">
        <w:trPr>
          <w:jc w:val="center"/>
        </w:trPr>
        <w:tc>
          <w:tcPr>
            <w:tcW w:w="867" w:type="dxa"/>
            <w:vAlign w:val="center"/>
          </w:tcPr>
          <w:p w14:paraId="42512A6C" w14:textId="77777777" w:rsidR="007058D5" w:rsidRPr="0060562C" w:rsidRDefault="007058D5" w:rsidP="007058D5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6056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3699" w:type="dxa"/>
            <w:vAlign w:val="center"/>
          </w:tcPr>
          <w:p w14:paraId="3ED55291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8CD5CA5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5122365B" w14:textId="77777777" w:rsidR="007058D5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967E2DC" w14:textId="468E0352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4176DF40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85F5F1D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Prawomocne uprawnienia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do zajmowania się </w:t>
            </w:r>
            <w:r w:rsidRPr="00A42098">
              <w:rPr>
                <w:rFonts w:ascii="Arial" w:eastAsia="Calibri" w:hAnsi="Arial" w:cs="Arial"/>
                <w:b/>
                <w:sz w:val="18"/>
                <w:szCs w:val="18"/>
              </w:rPr>
              <w:t>eksploatacją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urządzeń, instalacji i sieci w zakresie </w:t>
            </w:r>
            <w:r w:rsidRPr="002F6F7C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Grupy 1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7058D5">
              <w:rPr>
                <w:rFonts w:ascii="Arial" w:eastAsia="Calibri" w:hAnsi="Arial" w:cs="Arial"/>
                <w:b/>
                <w:color w:val="0070C0"/>
                <w:sz w:val="18"/>
                <w:szCs w:val="18"/>
              </w:rPr>
              <w:t>SEP – G1 E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)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załącznika nr 1 do 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>Rozporządzeni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 xml:space="preserve"> Ministra Klimatu i Środowiska z dnia 1 lipca 2022 r. w sprawie szczegółowych zasad stwierdzania posiadania kwalifikacji przez osoby zajmujące się eksploatacją urządzeń, instalacji i sieci (Dz. U. 2022, poz. 1392</w:t>
            </w:r>
            <w:r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4819" w:type="dxa"/>
            <w:vAlign w:val="center"/>
          </w:tcPr>
          <w:p w14:paraId="4DD08C3D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4A0DC8C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3A39BF47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546BC728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45C4247F" w14:textId="77777777" w:rsidR="007058D5" w:rsidRPr="002F6F7C" w:rsidRDefault="007058D5" w:rsidP="009F5C74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E0BD242" w14:textId="77777777" w:rsidR="007058D5" w:rsidRDefault="007058D5" w:rsidP="007058D5">
      <w:pPr>
        <w:spacing w:before="60" w:after="120"/>
        <w:jc w:val="center"/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</w:pPr>
    </w:p>
    <w:p w14:paraId="6BD43073" w14:textId="0100F910" w:rsidR="007058D5" w:rsidRDefault="007058D5" w:rsidP="007058D5">
      <w:pPr>
        <w:spacing w:before="60" w:after="120"/>
        <w:jc w:val="center"/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</w:pPr>
      <w:r w:rsidRPr="008168DE"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  <w:t>Do powyższego wykazu należy dołączyć dokumenty potwierdzające posiadane uprawnienia</w:t>
      </w:r>
    </w:p>
    <w:p w14:paraId="1D5F99C1" w14:textId="77777777" w:rsidR="007058D5" w:rsidRPr="00F74D37" w:rsidRDefault="007058D5" w:rsidP="007058D5">
      <w:pPr>
        <w:spacing w:before="60" w:after="120"/>
        <w:jc w:val="center"/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7058D5" w:rsidRPr="00B21FE9" w14:paraId="12AE4930" w14:textId="77777777" w:rsidTr="009F5C74">
        <w:trPr>
          <w:cantSplit/>
          <w:trHeight w:val="703"/>
          <w:jc w:val="center"/>
        </w:trPr>
        <w:tc>
          <w:tcPr>
            <w:tcW w:w="307" w:type="pct"/>
            <w:shd w:val="clear" w:color="auto" w:fill="D9D9D9"/>
            <w:vAlign w:val="center"/>
          </w:tcPr>
          <w:p w14:paraId="46539D12" w14:textId="77777777" w:rsidR="007058D5" w:rsidRPr="00B21FE9" w:rsidRDefault="007058D5" w:rsidP="009F5C74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154" w:type="pct"/>
            <w:shd w:val="clear" w:color="auto" w:fill="D9D9D9"/>
            <w:vAlign w:val="center"/>
          </w:tcPr>
          <w:p w14:paraId="10BD8798" w14:textId="77777777" w:rsidR="007058D5" w:rsidRPr="00B21FE9" w:rsidRDefault="007058D5" w:rsidP="009F5C74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/>
            <w:vAlign w:val="center"/>
          </w:tcPr>
          <w:p w14:paraId="520793B5" w14:textId="77777777" w:rsidR="007058D5" w:rsidRPr="00B21FE9" w:rsidRDefault="007058D5" w:rsidP="009F5C74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B21FE9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/>
            <w:vAlign w:val="center"/>
          </w:tcPr>
          <w:p w14:paraId="07BA5728" w14:textId="77777777" w:rsidR="007058D5" w:rsidRPr="00B21FE9" w:rsidRDefault="007058D5" w:rsidP="009F5C74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Miejscowość                   i data</w:t>
            </w:r>
          </w:p>
        </w:tc>
      </w:tr>
      <w:tr w:rsidR="007058D5" w:rsidRPr="0075123B" w14:paraId="3251E591" w14:textId="77777777" w:rsidTr="009F5C74">
        <w:trPr>
          <w:cantSplit/>
          <w:trHeight w:val="674"/>
          <w:jc w:val="center"/>
        </w:trPr>
        <w:tc>
          <w:tcPr>
            <w:tcW w:w="307" w:type="pct"/>
          </w:tcPr>
          <w:p w14:paraId="433A7DFF" w14:textId="77777777" w:rsidR="007058D5" w:rsidRPr="0075123B" w:rsidRDefault="007058D5" w:rsidP="009F5C7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36006505" w14:textId="77777777" w:rsidR="007058D5" w:rsidRPr="0075123B" w:rsidRDefault="007058D5" w:rsidP="009F5C7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4830524C" w14:textId="77777777" w:rsidR="007058D5" w:rsidRPr="0075123B" w:rsidRDefault="007058D5" w:rsidP="009F5C7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00D21384" w14:textId="77777777" w:rsidR="007058D5" w:rsidRPr="0075123B" w:rsidRDefault="007058D5" w:rsidP="009F5C7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164363A1" w14:textId="77777777" w:rsidR="007058D5" w:rsidRPr="0075123B" w:rsidRDefault="007058D5" w:rsidP="009F5C74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456C4C84" w14:textId="77777777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6ADD652" w14:textId="48AD307B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729C410" w14:textId="58536A6F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3270F40" w14:textId="5C80C571" w:rsidR="00977B6E" w:rsidRDefault="00977B6E" w:rsidP="0092243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77B6E" w:rsidSect="004E673B">
      <w:headerReference w:type="default" r:id="rId9"/>
      <w:pgSz w:w="11920" w:h="16840"/>
      <w:pgMar w:top="1135" w:right="1304" w:bottom="1304" w:left="1304" w:header="56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86DB3" w14:textId="77777777" w:rsidR="009F5C74" w:rsidRDefault="009F5C74" w:rsidP="002A226A">
      <w:pPr>
        <w:spacing w:after="0" w:line="240" w:lineRule="auto"/>
      </w:pPr>
      <w:r>
        <w:separator/>
      </w:r>
    </w:p>
  </w:endnote>
  <w:endnote w:type="continuationSeparator" w:id="0">
    <w:p w14:paraId="045CC91E" w14:textId="77777777" w:rsidR="009F5C74" w:rsidRDefault="009F5C74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3F9D" w14:textId="77777777" w:rsidR="009F5C74" w:rsidRDefault="009F5C74" w:rsidP="002A226A">
      <w:pPr>
        <w:spacing w:after="0" w:line="240" w:lineRule="auto"/>
      </w:pPr>
      <w:r>
        <w:separator/>
      </w:r>
    </w:p>
  </w:footnote>
  <w:footnote w:type="continuationSeparator" w:id="0">
    <w:p w14:paraId="2C493979" w14:textId="77777777" w:rsidR="009F5C74" w:rsidRDefault="009F5C74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D34A" w14:textId="71089587" w:rsidR="009F5C74" w:rsidRDefault="009F5C74" w:rsidP="00B05650">
    <w:pPr>
      <w:pStyle w:val="Nagwek"/>
      <w:jc w:val="both"/>
      <w:rPr>
        <w:rFonts w:ascii="Arial" w:eastAsia="Calibri" w:hAnsi="Arial" w:cs="Arial"/>
        <w:b/>
        <w:i/>
        <w:noProof/>
        <w:sz w:val="16"/>
        <w:szCs w:val="16"/>
        <w:lang w:eastAsia="pl-PL"/>
      </w:rPr>
    </w:pPr>
    <w:r w:rsidRPr="00EC22EA">
      <w:rPr>
        <w:rFonts w:ascii="Arial" w:eastAsia="Calibri" w:hAnsi="Arial" w:cs="Arial"/>
        <w:i/>
        <w:noProof/>
        <w:sz w:val="16"/>
        <w:szCs w:val="16"/>
        <w:lang w:eastAsia="pl-PL"/>
      </w:rPr>
      <w:t xml:space="preserve">Postępowanie zakupowe </w:t>
    </w:r>
    <w:r>
      <w:rPr>
        <w:rFonts w:ascii="Arial" w:eastAsia="Calibri" w:hAnsi="Arial" w:cs="Arial"/>
        <w:i/>
        <w:noProof/>
        <w:sz w:val="16"/>
        <w:szCs w:val="16"/>
        <w:lang w:eastAsia="pl-PL"/>
      </w:rPr>
      <w:t>pn.</w:t>
    </w:r>
    <w:r w:rsidRPr="00EC22EA">
      <w:rPr>
        <w:rFonts w:ascii="Arial" w:eastAsia="Calibri" w:hAnsi="Arial" w:cs="Arial"/>
        <w:i/>
        <w:noProof/>
        <w:sz w:val="16"/>
        <w:szCs w:val="16"/>
        <w:lang w:eastAsia="pl-PL"/>
      </w:rPr>
      <w:t xml:space="preserve">: </w:t>
    </w:r>
    <w:r w:rsidRPr="00B05650">
      <w:rPr>
        <w:rFonts w:ascii="Arial" w:eastAsia="Calibri" w:hAnsi="Arial" w:cs="Arial"/>
        <w:b/>
        <w:i/>
        <w:noProof/>
        <w:sz w:val="16"/>
        <w:szCs w:val="16"/>
        <w:lang w:eastAsia="pl-PL"/>
      </w:rPr>
      <w:t>„</w:t>
    </w:r>
    <w:r w:rsidRPr="00970F64">
      <w:rPr>
        <w:rFonts w:ascii="Arial" w:eastAsia="Calibri" w:hAnsi="Arial" w:cs="Arial"/>
        <w:b/>
        <w:bCs/>
        <w:i/>
        <w:noProof/>
        <w:sz w:val="16"/>
        <w:szCs w:val="16"/>
        <w:lang w:eastAsia="pl-PL"/>
      </w:rPr>
      <w:t>Modernizacja pomieszczenia socjalnego w Olsztynie przy ul. Lubelskiej 42”</w:t>
    </w:r>
  </w:p>
  <w:p w14:paraId="481AF64F" w14:textId="69E8C421" w:rsidR="009F5C74" w:rsidRDefault="009F5C74" w:rsidP="00B05650">
    <w:pPr>
      <w:pStyle w:val="Nagwek"/>
      <w:jc w:val="both"/>
      <w:rPr>
        <w:rFonts w:ascii="Arial" w:eastAsia="Calibri" w:hAnsi="Arial" w:cs="Arial"/>
        <w:b/>
        <w:i/>
        <w:noProof/>
        <w:sz w:val="16"/>
        <w:szCs w:val="16"/>
        <w:lang w:eastAsia="pl-PL"/>
      </w:rPr>
    </w:pPr>
  </w:p>
  <w:p w14:paraId="1C170F38" w14:textId="419766EE" w:rsidR="009F5C74" w:rsidRPr="006A72BB" w:rsidRDefault="009F5C74" w:rsidP="00AA79A0">
    <w:pPr>
      <w:pStyle w:val="Nagwek"/>
      <w:jc w:val="both"/>
      <w:rPr>
        <w:rFonts w:ascii="Arial" w:eastAsia="Calibri" w:hAnsi="Arial" w:cs="Arial"/>
        <w:i/>
        <w:noProof/>
        <w:sz w:val="16"/>
        <w:szCs w:val="16"/>
        <w:lang w:eastAsia="pl-PL"/>
      </w:rPr>
    </w:pPr>
    <w:r w:rsidRPr="00EC22EA">
      <w:rPr>
        <w:rFonts w:ascii="Arial" w:eastAsia="Calibri" w:hAnsi="Arial" w:cs="Arial"/>
        <w:i/>
        <w:noProof/>
        <w:sz w:val="16"/>
        <w:szCs w:val="16"/>
        <w:lang w:eastAsia="pl-PL"/>
      </w:rPr>
      <w:t>Znak sprawy</w:t>
    </w:r>
    <w:r>
      <w:rPr>
        <w:rFonts w:ascii="Arial" w:eastAsia="Calibri" w:hAnsi="Arial" w:cs="Arial"/>
        <w:i/>
        <w:noProof/>
        <w:sz w:val="16"/>
        <w:szCs w:val="16"/>
        <w:lang w:eastAsia="pl-PL"/>
      </w:rPr>
      <w:t>:</w:t>
    </w:r>
    <w:r w:rsidRPr="00EC22EA">
      <w:rPr>
        <w:rFonts w:ascii="Arial" w:eastAsia="Calibri" w:hAnsi="Arial" w:cs="Arial"/>
        <w:i/>
        <w:noProof/>
        <w:sz w:val="16"/>
        <w:szCs w:val="16"/>
        <w:lang w:eastAsia="pl-PL"/>
      </w:rPr>
      <w:t xml:space="preserve"> </w:t>
    </w:r>
    <w:r w:rsidR="00E72AA6" w:rsidRPr="00E72AA6">
      <w:rPr>
        <w:rFonts w:ascii="Arial" w:eastAsia="Calibri" w:hAnsi="Arial" w:cs="Arial"/>
        <w:i/>
        <w:noProof/>
        <w:sz w:val="16"/>
        <w:szCs w:val="16"/>
        <w:lang w:eastAsia="pl-PL"/>
      </w:rPr>
      <w:t>NP/OD/24/0894/OD/WAOP</w:t>
    </w:r>
  </w:p>
  <w:p w14:paraId="69252ECD" w14:textId="1555C12D" w:rsidR="009F5C74" w:rsidRPr="008F090E" w:rsidRDefault="009F5C74" w:rsidP="008F090E">
    <w:pPr>
      <w:pStyle w:val="Nagwek"/>
      <w:rPr>
        <w:sz w:val="16"/>
        <w:szCs w:val="16"/>
        <w:lang w:eastAsia="pl-PL"/>
      </w:rPr>
    </w:pPr>
    <w:r w:rsidRPr="008A044C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5A02B9BA" wp14:editId="359BE85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492625" cy="17780"/>
          <wp:effectExtent l="0" t="0" r="317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17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20000"/>
                            </a14:imgEffect>
                          </a14:imgLayer>
                        </a14:imgProps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2625" cy="17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2A"/>
    <w:multiLevelType w:val="multilevel"/>
    <w:tmpl w:val="877AF7EC"/>
    <w:name w:val="WW8Num54"/>
    <w:lvl w:ilvl="0">
      <w:start w:val="1"/>
      <w:numFmt w:val="decimal"/>
      <w:lvlText w:val="%1)"/>
      <w:lvlJc w:val="left"/>
      <w:pPr>
        <w:tabs>
          <w:tab w:val="num" w:pos="425"/>
        </w:tabs>
        <w:ind w:left="857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01" w:hanging="576"/>
      </w:pPr>
      <w:rPr>
        <w:rFonts w:eastAsia="Calibri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14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8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43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7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72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6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009" w:hanging="1584"/>
      </w:pPr>
    </w:lvl>
  </w:abstractNum>
  <w:abstractNum w:abstractNumId="10" w15:restartNumberingAfterBreak="0">
    <w:nsid w:val="045316BB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059B40C0"/>
    <w:multiLevelType w:val="hybridMultilevel"/>
    <w:tmpl w:val="8C4E3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90A7FC8"/>
    <w:multiLevelType w:val="hybridMultilevel"/>
    <w:tmpl w:val="0046B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150ACC"/>
    <w:multiLevelType w:val="multilevel"/>
    <w:tmpl w:val="2D86C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B5B545E"/>
    <w:multiLevelType w:val="multilevel"/>
    <w:tmpl w:val="1068E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A423B"/>
    <w:multiLevelType w:val="multilevel"/>
    <w:tmpl w:val="F1DC40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1E65D9F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3A3172F"/>
    <w:multiLevelType w:val="multilevel"/>
    <w:tmpl w:val="E6F252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3B7140E"/>
    <w:multiLevelType w:val="multilevel"/>
    <w:tmpl w:val="135C2716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 w:hint="default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B0A0B7D"/>
    <w:multiLevelType w:val="hybridMultilevel"/>
    <w:tmpl w:val="3D2E6940"/>
    <w:lvl w:ilvl="0" w:tplc="3738B9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0F100F"/>
    <w:multiLevelType w:val="hybridMultilevel"/>
    <w:tmpl w:val="0B7A8BC6"/>
    <w:lvl w:ilvl="0" w:tplc="9D681FC6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65396E"/>
    <w:multiLevelType w:val="hybridMultilevel"/>
    <w:tmpl w:val="DAB88212"/>
    <w:lvl w:ilvl="0" w:tplc="49BAC482">
      <w:start w:val="8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E7D7D"/>
    <w:multiLevelType w:val="hybridMultilevel"/>
    <w:tmpl w:val="34BA43CA"/>
    <w:lvl w:ilvl="0" w:tplc="F4C4C5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633A2D"/>
    <w:multiLevelType w:val="hybridMultilevel"/>
    <w:tmpl w:val="5762B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A927DC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21811AAD"/>
    <w:multiLevelType w:val="multilevel"/>
    <w:tmpl w:val="39666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22B2351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3AB1545"/>
    <w:multiLevelType w:val="hybridMultilevel"/>
    <w:tmpl w:val="2E7A46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6473C79"/>
    <w:multiLevelType w:val="multilevel"/>
    <w:tmpl w:val="A2460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6" w15:restartNumberingAfterBreak="0">
    <w:nsid w:val="26FD5EB9"/>
    <w:multiLevelType w:val="multilevel"/>
    <w:tmpl w:val="8188BC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7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AAB1735"/>
    <w:multiLevelType w:val="hybridMultilevel"/>
    <w:tmpl w:val="BAC230D8"/>
    <w:lvl w:ilvl="0" w:tplc="822A1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6878DB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0" w15:restartNumberingAfterBreak="0">
    <w:nsid w:val="2BEE1223"/>
    <w:multiLevelType w:val="multilevel"/>
    <w:tmpl w:val="1E1C5C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1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D3A418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2E3A222D"/>
    <w:multiLevelType w:val="hybridMultilevel"/>
    <w:tmpl w:val="C2388304"/>
    <w:lvl w:ilvl="0" w:tplc="BF501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0823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326465D3"/>
    <w:multiLevelType w:val="multilevel"/>
    <w:tmpl w:val="1068E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6" w15:restartNumberingAfterBreak="0">
    <w:nsid w:val="35182241"/>
    <w:multiLevelType w:val="hybridMultilevel"/>
    <w:tmpl w:val="9FBC8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8" w15:restartNumberingAfterBreak="0">
    <w:nsid w:val="3AF058F5"/>
    <w:multiLevelType w:val="multilevel"/>
    <w:tmpl w:val="4BCA0F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9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0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426F4DC4"/>
    <w:multiLevelType w:val="multilevel"/>
    <w:tmpl w:val="132A6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44187EA9"/>
    <w:multiLevelType w:val="hybridMultilevel"/>
    <w:tmpl w:val="1BDAD232"/>
    <w:lvl w:ilvl="0" w:tplc="F46ED9A4">
      <w:start w:val="1"/>
      <w:numFmt w:val="decimal"/>
      <w:lvlText w:val="%1."/>
      <w:lvlJc w:val="left"/>
      <w:pPr>
        <w:tabs>
          <w:tab w:val="num" w:pos="1860"/>
        </w:tabs>
        <w:ind w:left="1860" w:hanging="435"/>
      </w:pPr>
      <w:rPr>
        <w:rFonts w:hint="default"/>
      </w:rPr>
    </w:lvl>
    <w:lvl w:ilvl="1" w:tplc="C5500BC0">
      <w:start w:val="1"/>
      <w:numFmt w:val="decimal"/>
      <w:lvlText w:val="%2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3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454A5EFC"/>
    <w:multiLevelType w:val="multilevel"/>
    <w:tmpl w:val="627E02F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5" w15:restartNumberingAfterBreak="0">
    <w:nsid w:val="45895743"/>
    <w:multiLevelType w:val="hybridMultilevel"/>
    <w:tmpl w:val="02642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938DF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58E0DA">
      <w:start w:val="1"/>
      <w:numFmt w:val="decimal"/>
      <w:lvlText w:val="%3)"/>
      <w:lvlJc w:val="left"/>
      <w:pPr>
        <w:ind w:left="2160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777BD2"/>
    <w:multiLevelType w:val="multilevel"/>
    <w:tmpl w:val="0658BD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8" w15:restartNumberingAfterBreak="0">
    <w:nsid w:val="46A56728"/>
    <w:multiLevelType w:val="multilevel"/>
    <w:tmpl w:val="65A4B2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365F91" w:themeColor="accent1" w:themeShade="BF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77B7D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0" w15:restartNumberingAfterBreak="0">
    <w:nsid w:val="48E6687E"/>
    <w:multiLevelType w:val="multilevel"/>
    <w:tmpl w:val="1632E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D127F58"/>
    <w:multiLevelType w:val="hybridMultilevel"/>
    <w:tmpl w:val="3792640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D741C3A"/>
    <w:multiLevelType w:val="hybridMultilevel"/>
    <w:tmpl w:val="82349A56"/>
    <w:lvl w:ilvl="0" w:tplc="F8FA388A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6C66EBB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6" w15:restartNumberingAfterBreak="0">
    <w:nsid w:val="4E6A069A"/>
    <w:multiLevelType w:val="hybridMultilevel"/>
    <w:tmpl w:val="9EAE0AB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EBA06A8"/>
    <w:multiLevelType w:val="multilevel"/>
    <w:tmpl w:val="B42A6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EBE103E"/>
    <w:multiLevelType w:val="hybridMultilevel"/>
    <w:tmpl w:val="10A6F776"/>
    <w:lvl w:ilvl="0" w:tplc="0415000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69" w15:restartNumberingAfterBreak="0">
    <w:nsid w:val="4FD56618"/>
    <w:multiLevelType w:val="hybridMultilevel"/>
    <w:tmpl w:val="E88E3E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1758CF"/>
    <w:multiLevelType w:val="multilevel"/>
    <w:tmpl w:val="71343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29032EA"/>
    <w:multiLevelType w:val="multilevel"/>
    <w:tmpl w:val="097405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2" w15:restartNumberingAfterBreak="0">
    <w:nsid w:val="530E0151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3" w15:restartNumberingAfterBreak="0">
    <w:nsid w:val="535663EC"/>
    <w:multiLevelType w:val="hybridMultilevel"/>
    <w:tmpl w:val="F510EF1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665D4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5B9650B"/>
    <w:multiLevelType w:val="hybridMultilevel"/>
    <w:tmpl w:val="1B6E9160"/>
    <w:lvl w:ilvl="0" w:tplc="9C968EEE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6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 w15:restartNumberingAfterBreak="0">
    <w:nsid w:val="5AD56DC1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9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E47204D"/>
    <w:multiLevelType w:val="multilevel"/>
    <w:tmpl w:val="07581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60FF56E4"/>
    <w:multiLevelType w:val="multilevel"/>
    <w:tmpl w:val="FE36E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1430E6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3" w15:restartNumberingAfterBreak="0">
    <w:nsid w:val="616C4704"/>
    <w:multiLevelType w:val="hybridMultilevel"/>
    <w:tmpl w:val="8306E4BE"/>
    <w:lvl w:ilvl="0" w:tplc="F7DEB88C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31D1C81"/>
    <w:multiLevelType w:val="multilevel"/>
    <w:tmpl w:val="09F41A1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6326736A"/>
    <w:multiLevelType w:val="multilevel"/>
    <w:tmpl w:val="99C46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6" w15:restartNumberingAfterBreak="0">
    <w:nsid w:val="653F7496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7" w15:restartNumberingAfterBreak="0">
    <w:nsid w:val="65983904"/>
    <w:multiLevelType w:val="hybridMultilevel"/>
    <w:tmpl w:val="8CA4DBE6"/>
    <w:lvl w:ilvl="0" w:tplc="143C8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4A24DD66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68105A16"/>
    <w:multiLevelType w:val="hybridMultilevel"/>
    <w:tmpl w:val="3BCEBE44"/>
    <w:lvl w:ilvl="0" w:tplc="DF9AD33E">
      <w:start w:val="1"/>
      <w:numFmt w:val="decimal"/>
      <w:lvlText w:val="%1)"/>
      <w:lvlJc w:val="left"/>
      <w:pPr>
        <w:ind w:left="754" w:hanging="113"/>
      </w:pPr>
      <w:rPr>
        <w:rFonts w:ascii="Arial" w:eastAsia="Calibr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0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B200753"/>
    <w:multiLevelType w:val="hybridMultilevel"/>
    <w:tmpl w:val="4D6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67CB8"/>
    <w:multiLevelType w:val="hybridMultilevel"/>
    <w:tmpl w:val="02CC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FA1E83"/>
    <w:multiLevelType w:val="hybridMultilevel"/>
    <w:tmpl w:val="64849FE0"/>
    <w:lvl w:ilvl="0" w:tplc="EB40730A">
      <w:start w:val="1"/>
      <w:numFmt w:val="decimal"/>
      <w:lvlText w:val="%1."/>
      <w:lvlJc w:val="left"/>
      <w:pPr>
        <w:ind w:left="568" w:hanging="426"/>
      </w:pPr>
      <w:rPr>
        <w:rFonts w:cs="Times New Roman" w:hint="default"/>
        <w:b w:val="0"/>
      </w:rPr>
    </w:lvl>
    <w:lvl w:ilvl="1" w:tplc="5DDC1E88">
      <w:start w:val="1"/>
      <w:numFmt w:val="lowerLetter"/>
      <w:lvlText w:val="%2)"/>
      <w:lvlJc w:val="left"/>
      <w:pPr>
        <w:ind w:left="150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6" w15:restartNumberingAfterBreak="0">
    <w:nsid w:val="71150C38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AC0442"/>
    <w:multiLevelType w:val="hybridMultilevel"/>
    <w:tmpl w:val="1FF2E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007095"/>
    <w:multiLevelType w:val="hybridMultilevel"/>
    <w:tmpl w:val="B35C488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9" w15:restartNumberingAfterBreak="0">
    <w:nsid w:val="74604EFE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0" w15:restartNumberingAfterBreak="0">
    <w:nsid w:val="767964B4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9993051"/>
    <w:multiLevelType w:val="hybridMultilevel"/>
    <w:tmpl w:val="52D8AD4E"/>
    <w:lvl w:ilvl="0" w:tplc="F814D26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010DEA"/>
    <w:multiLevelType w:val="hybridMultilevel"/>
    <w:tmpl w:val="9F3C6542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05ACD53C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b w:val="0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75"/>
  </w:num>
  <w:num w:numId="2">
    <w:abstractNumId w:val="14"/>
  </w:num>
  <w:num w:numId="3">
    <w:abstractNumId w:val="81"/>
  </w:num>
  <w:num w:numId="4">
    <w:abstractNumId w:val="103"/>
  </w:num>
  <w:num w:numId="5">
    <w:abstractNumId w:val="58"/>
  </w:num>
  <w:num w:numId="6">
    <w:abstractNumId w:val="79"/>
  </w:num>
  <w:num w:numId="7">
    <w:abstractNumId w:val="56"/>
  </w:num>
  <w:num w:numId="8">
    <w:abstractNumId w:val="49"/>
  </w:num>
  <w:num w:numId="9">
    <w:abstractNumId w:val="71"/>
  </w:num>
  <w:num w:numId="10">
    <w:abstractNumId w:val="94"/>
  </w:num>
  <w:num w:numId="11">
    <w:abstractNumId w:val="17"/>
  </w:num>
  <w:num w:numId="12">
    <w:abstractNumId w:val="61"/>
  </w:num>
  <w:num w:numId="13">
    <w:abstractNumId w:val="60"/>
  </w:num>
  <w:num w:numId="14">
    <w:abstractNumId w:val="104"/>
  </w:num>
  <w:num w:numId="15">
    <w:abstractNumId w:val="88"/>
  </w:num>
  <w:num w:numId="16">
    <w:abstractNumId w:val="65"/>
  </w:num>
  <w:num w:numId="17">
    <w:abstractNumId w:val="47"/>
  </w:num>
  <w:num w:numId="18">
    <w:abstractNumId w:val="54"/>
  </w:num>
  <w:num w:numId="19">
    <w:abstractNumId w:val="25"/>
  </w:num>
  <w:num w:numId="20">
    <w:abstractNumId w:val="51"/>
  </w:num>
  <w:num w:numId="21">
    <w:abstractNumId w:val="55"/>
  </w:num>
  <w:num w:numId="22">
    <w:abstractNumId w:val="70"/>
  </w:num>
  <w:num w:numId="23">
    <w:abstractNumId w:val="67"/>
  </w:num>
  <w:num w:numId="24">
    <w:abstractNumId w:val="19"/>
  </w:num>
  <w:num w:numId="25">
    <w:abstractNumId w:val="78"/>
  </w:num>
  <w:num w:numId="26">
    <w:abstractNumId w:val="21"/>
  </w:num>
  <w:num w:numId="27">
    <w:abstractNumId w:val="91"/>
  </w:num>
  <w:num w:numId="28">
    <w:abstractNumId w:val="22"/>
  </w:num>
  <w:num w:numId="29">
    <w:abstractNumId w:val="77"/>
  </w:num>
  <w:num w:numId="30">
    <w:abstractNumId w:val="74"/>
  </w:num>
  <w:num w:numId="31">
    <w:abstractNumId w:val="80"/>
  </w:num>
  <w:num w:numId="32">
    <w:abstractNumId w:val="34"/>
  </w:num>
  <w:num w:numId="33">
    <w:abstractNumId w:val="63"/>
  </w:num>
  <w:num w:numId="34">
    <w:abstractNumId w:val="83"/>
  </w:num>
  <w:num w:numId="35">
    <w:abstractNumId w:val="26"/>
  </w:num>
  <w:num w:numId="36">
    <w:abstractNumId w:val="27"/>
  </w:num>
  <w:num w:numId="37">
    <w:abstractNumId w:val="35"/>
  </w:num>
  <w:num w:numId="38">
    <w:abstractNumId w:val="40"/>
  </w:num>
  <w:num w:numId="39">
    <w:abstractNumId w:val="36"/>
  </w:num>
  <w:num w:numId="40">
    <w:abstractNumId w:val="50"/>
  </w:num>
  <w:num w:numId="41">
    <w:abstractNumId w:val="37"/>
  </w:num>
  <w:num w:numId="42">
    <w:abstractNumId w:val="33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2"/>
  </w:num>
  <w:num w:numId="47">
    <w:abstractNumId w:val="16"/>
  </w:num>
  <w:num w:numId="48">
    <w:abstractNumId w:val="76"/>
  </w:num>
  <w:num w:numId="49">
    <w:abstractNumId w:val="87"/>
  </w:num>
  <w:num w:numId="50">
    <w:abstractNumId w:val="30"/>
  </w:num>
  <w:num w:numId="51">
    <w:abstractNumId w:val="48"/>
  </w:num>
  <w:num w:numId="52">
    <w:abstractNumId w:val="89"/>
  </w:num>
  <w:num w:numId="53">
    <w:abstractNumId w:val="99"/>
  </w:num>
  <w:num w:numId="54">
    <w:abstractNumId w:val="59"/>
  </w:num>
  <w:num w:numId="55">
    <w:abstractNumId w:val="72"/>
  </w:num>
  <w:num w:numId="56">
    <w:abstractNumId w:val="11"/>
  </w:num>
  <w:num w:numId="57">
    <w:abstractNumId w:val="28"/>
  </w:num>
  <w:num w:numId="58">
    <w:abstractNumId w:val="97"/>
  </w:num>
  <w:num w:numId="59">
    <w:abstractNumId w:val="95"/>
  </w:num>
  <w:num w:numId="60">
    <w:abstractNumId w:val="98"/>
  </w:num>
  <w:num w:numId="61">
    <w:abstractNumId w:val="57"/>
  </w:num>
  <w:num w:numId="62">
    <w:abstractNumId w:val="44"/>
  </w:num>
  <w:num w:numId="63">
    <w:abstractNumId w:val="42"/>
  </w:num>
  <w:num w:numId="64">
    <w:abstractNumId w:val="82"/>
  </w:num>
  <w:num w:numId="65">
    <w:abstractNumId w:val="29"/>
  </w:num>
  <w:num w:numId="66">
    <w:abstractNumId w:val="10"/>
  </w:num>
  <w:num w:numId="67">
    <w:abstractNumId w:val="31"/>
  </w:num>
  <w:num w:numId="68">
    <w:abstractNumId w:val="18"/>
  </w:num>
  <w:num w:numId="69">
    <w:abstractNumId w:val="39"/>
  </w:num>
  <w:num w:numId="70">
    <w:abstractNumId w:val="85"/>
  </w:num>
  <w:num w:numId="71">
    <w:abstractNumId w:val="100"/>
  </w:num>
  <w:num w:numId="72">
    <w:abstractNumId w:val="46"/>
  </w:num>
  <w:num w:numId="73">
    <w:abstractNumId w:val="96"/>
  </w:num>
  <w:num w:numId="74">
    <w:abstractNumId w:val="38"/>
  </w:num>
  <w:num w:numId="75">
    <w:abstractNumId w:val="15"/>
  </w:num>
  <w:num w:numId="76">
    <w:abstractNumId w:val="45"/>
  </w:num>
  <w:num w:numId="77">
    <w:abstractNumId w:val="86"/>
  </w:num>
  <w:num w:numId="78">
    <w:abstractNumId w:val="69"/>
  </w:num>
  <w:num w:numId="79">
    <w:abstractNumId w:val="68"/>
  </w:num>
  <w:num w:numId="80">
    <w:abstractNumId w:val="84"/>
  </w:num>
  <w:num w:numId="81">
    <w:abstractNumId w:val="32"/>
  </w:num>
  <w:num w:numId="82">
    <w:abstractNumId w:val="64"/>
  </w:num>
  <w:num w:numId="83">
    <w:abstractNumId w:val="20"/>
  </w:num>
  <w:num w:numId="84">
    <w:abstractNumId w:val="92"/>
  </w:num>
  <w:num w:numId="8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4"/>
  </w:num>
  <w:num w:numId="92">
    <w:abstractNumId w:val="93"/>
  </w:num>
  <w:num w:numId="93">
    <w:abstractNumId w:val="13"/>
  </w:num>
  <w:num w:numId="94">
    <w:abstractNumId w:val="43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56C"/>
    <w:rsid w:val="00003869"/>
    <w:rsid w:val="000038CA"/>
    <w:rsid w:val="000058B3"/>
    <w:rsid w:val="000076BF"/>
    <w:rsid w:val="00011BB9"/>
    <w:rsid w:val="00012E9B"/>
    <w:rsid w:val="0001344A"/>
    <w:rsid w:val="000136D4"/>
    <w:rsid w:val="000137F0"/>
    <w:rsid w:val="00015CBA"/>
    <w:rsid w:val="00016691"/>
    <w:rsid w:val="0001685B"/>
    <w:rsid w:val="00020C94"/>
    <w:rsid w:val="000220A9"/>
    <w:rsid w:val="00022BE4"/>
    <w:rsid w:val="00024472"/>
    <w:rsid w:val="0002544D"/>
    <w:rsid w:val="0003023C"/>
    <w:rsid w:val="00035B8A"/>
    <w:rsid w:val="00035FEE"/>
    <w:rsid w:val="00036977"/>
    <w:rsid w:val="000371F1"/>
    <w:rsid w:val="00037E65"/>
    <w:rsid w:val="00040981"/>
    <w:rsid w:val="00042127"/>
    <w:rsid w:val="00042379"/>
    <w:rsid w:val="00042C27"/>
    <w:rsid w:val="000454CE"/>
    <w:rsid w:val="00046C39"/>
    <w:rsid w:val="00046C74"/>
    <w:rsid w:val="00050EFD"/>
    <w:rsid w:val="00052034"/>
    <w:rsid w:val="00052274"/>
    <w:rsid w:val="000529DF"/>
    <w:rsid w:val="0005312F"/>
    <w:rsid w:val="00054595"/>
    <w:rsid w:val="000553B1"/>
    <w:rsid w:val="000602C9"/>
    <w:rsid w:val="000628BE"/>
    <w:rsid w:val="00063FD7"/>
    <w:rsid w:val="00064D04"/>
    <w:rsid w:val="000653E1"/>
    <w:rsid w:val="0006765A"/>
    <w:rsid w:val="00070AED"/>
    <w:rsid w:val="00075322"/>
    <w:rsid w:val="00077025"/>
    <w:rsid w:val="00081CF0"/>
    <w:rsid w:val="00083110"/>
    <w:rsid w:val="0008388E"/>
    <w:rsid w:val="00083D0A"/>
    <w:rsid w:val="000860F3"/>
    <w:rsid w:val="000871A7"/>
    <w:rsid w:val="00090571"/>
    <w:rsid w:val="00091BF7"/>
    <w:rsid w:val="00093137"/>
    <w:rsid w:val="00096902"/>
    <w:rsid w:val="000A4634"/>
    <w:rsid w:val="000A5521"/>
    <w:rsid w:val="000A5941"/>
    <w:rsid w:val="000A5F61"/>
    <w:rsid w:val="000B2361"/>
    <w:rsid w:val="000B56D8"/>
    <w:rsid w:val="000B5871"/>
    <w:rsid w:val="000B7388"/>
    <w:rsid w:val="000C0CD6"/>
    <w:rsid w:val="000C49CC"/>
    <w:rsid w:val="000C562B"/>
    <w:rsid w:val="000C70B8"/>
    <w:rsid w:val="000C7C42"/>
    <w:rsid w:val="000D1100"/>
    <w:rsid w:val="000D36F9"/>
    <w:rsid w:val="000D461E"/>
    <w:rsid w:val="000D5EAB"/>
    <w:rsid w:val="000D77B7"/>
    <w:rsid w:val="000D7F71"/>
    <w:rsid w:val="000E160F"/>
    <w:rsid w:val="000E2D1C"/>
    <w:rsid w:val="000E3829"/>
    <w:rsid w:val="000E67FF"/>
    <w:rsid w:val="000E7DE7"/>
    <w:rsid w:val="000F11A3"/>
    <w:rsid w:val="000F2827"/>
    <w:rsid w:val="000F3C2A"/>
    <w:rsid w:val="000F66C3"/>
    <w:rsid w:val="000F6D41"/>
    <w:rsid w:val="001006A4"/>
    <w:rsid w:val="00101E9F"/>
    <w:rsid w:val="001046FB"/>
    <w:rsid w:val="00107B58"/>
    <w:rsid w:val="0011323C"/>
    <w:rsid w:val="00113DF6"/>
    <w:rsid w:val="001158F9"/>
    <w:rsid w:val="00115CEF"/>
    <w:rsid w:val="00117CD9"/>
    <w:rsid w:val="00120445"/>
    <w:rsid w:val="00120757"/>
    <w:rsid w:val="00122382"/>
    <w:rsid w:val="00122CB8"/>
    <w:rsid w:val="00123BB3"/>
    <w:rsid w:val="0012416D"/>
    <w:rsid w:val="00124F1F"/>
    <w:rsid w:val="00125063"/>
    <w:rsid w:val="00125BB5"/>
    <w:rsid w:val="001302DA"/>
    <w:rsid w:val="0013047C"/>
    <w:rsid w:val="00131313"/>
    <w:rsid w:val="00132B4F"/>
    <w:rsid w:val="00134213"/>
    <w:rsid w:val="00135613"/>
    <w:rsid w:val="00135FB3"/>
    <w:rsid w:val="0014186C"/>
    <w:rsid w:val="00143D1A"/>
    <w:rsid w:val="00153C2A"/>
    <w:rsid w:val="00153C97"/>
    <w:rsid w:val="0015430C"/>
    <w:rsid w:val="00154B24"/>
    <w:rsid w:val="00162A16"/>
    <w:rsid w:val="0016313A"/>
    <w:rsid w:val="00163A26"/>
    <w:rsid w:val="00164ACF"/>
    <w:rsid w:val="00164C5B"/>
    <w:rsid w:val="00165493"/>
    <w:rsid w:val="00170572"/>
    <w:rsid w:val="00170F45"/>
    <w:rsid w:val="00172DC0"/>
    <w:rsid w:val="00173287"/>
    <w:rsid w:val="00173DEB"/>
    <w:rsid w:val="001755BC"/>
    <w:rsid w:val="0017582D"/>
    <w:rsid w:val="001760F5"/>
    <w:rsid w:val="001835C0"/>
    <w:rsid w:val="00184F31"/>
    <w:rsid w:val="00186BFE"/>
    <w:rsid w:val="0018772E"/>
    <w:rsid w:val="001902FA"/>
    <w:rsid w:val="0019525A"/>
    <w:rsid w:val="001A000D"/>
    <w:rsid w:val="001A3BE6"/>
    <w:rsid w:val="001A5418"/>
    <w:rsid w:val="001A7085"/>
    <w:rsid w:val="001B3585"/>
    <w:rsid w:val="001B6A24"/>
    <w:rsid w:val="001B7B22"/>
    <w:rsid w:val="001C1282"/>
    <w:rsid w:val="001C1300"/>
    <w:rsid w:val="001C5132"/>
    <w:rsid w:val="001C70A9"/>
    <w:rsid w:val="001C7163"/>
    <w:rsid w:val="001C7402"/>
    <w:rsid w:val="001D2DFE"/>
    <w:rsid w:val="001E03BE"/>
    <w:rsid w:val="001E1379"/>
    <w:rsid w:val="001E15F8"/>
    <w:rsid w:val="001E7CA5"/>
    <w:rsid w:val="001F1640"/>
    <w:rsid w:val="001F4C21"/>
    <w:rsid w:val="001F63AE"/>
    <w:rsid w:val="00202F7E"/>
    <w:rsid w:val="0020306D"/>
    <w:rsid w:val="0020331B"/>
    <w:rsid w:val="002043BB"/>
    <w:rsid w:val="00204D7A"/>
    <w:rsid w:val="00205A59"/>
    <w:rsid w:val="00207653"/>
    <w:rsid w:val="00212650"/>
    <w:rsid w:val="00217333"/>
    <w:rsid w:val="00217A70"/>
    <w:rsid w:val="00222B1B"/>
    <w:rsid w:val="00231251"/>
    <w:rsid w:val="002330DE"/>
    <w:rsid w:val="00235397"/>
    <w:rsid w:val="00236FDA"/>
    <w:rsid w:val="0023744F"/>
    <w:rsid w:val="00237CD2"/>
    <w:rsid w:val="002417B1"/>
    <w:rsid w:val="002418A8"/>
    <w:rsid w:val="00241D9E"/>
    <w:rsid w:val="00241FFE"/>
    <w:rsid w:val="00242417"/>
    <w:rsid w:val="0024258C"/>
    <w:rsid w:val="00245734"/>
    <w:rsid w:val="0024647E"/>
    <w:rsid w:val="002466BE"/>
    <w:rsid w:val="00250461"/>
    <w:rsid w:val="00255AC8"/>
    <w:rsid w:val="00260152"/>
    <w:rsid w:val="00260A71"/>
    <w:rsid w:val="00261337"/>
    <w:rsid w:val="002623DB"/>
    <w:rsid w:val="0026324C"/>
    <w:rsid w:val="00263296"/>
    <w:rsid w:val="00266DE0"/>
    <w:rsid w:val="002715F8"/>
    <w:rsid w:val="00271C7E"/>
    <w:rsid w:val="00273D13"/>
    <w:rsid w:val="00277823"/>
    <w:rsid w:val="002778FF"/>
    <w:rsid w:val="00280FC0"/>
    <w:rsid w:val="00281014"/>
    <w:rsid w:val="00281861"/>
    <w:rsid w:val="00283F54"/>
    <w:rsid w:val="0028556D"/>
    <w:rsid w:val="002856D2"/>
    <w:rsid w:val="00286CA8"/>
    <w:rsid w:val="00286D35"/>
    <w:rsid w:val="0028723F"/>
    <w:rsid w:val="00291F9E"/>
    <w:rsid w:val="00295259"/>
    <w:rsid w:val="00295B15"/>
    <w:rsid w:val="002962DB"/>
    <w:rsid w:val="002A0217"/>
    <w:rsid w:val="002A024B"/>
    <w:rsid w:val="002A226A"/>
    <w:rsid w:val="002A228D"/>
    <w:rsid w:val="002A4CF0"/>
    <w:rsid w:val="002A5B39"/>
    <w:rsid w:val="002A5DCE"/>
    <w:rsid w:val="002A732F"/>
    <w:rsid w:val="002B192E"/>
    <w:rsid w:val="002B4DAD"/>
    <w:rsid w:val="002B6294"/>
    <w:rsid w:val="002B68DF"/>
    <w:rsid w:val="002B6D8B"/>
    <w:rsid w:val="002B72EA"/>
    <w:rsid w:val="002B78E7"/>
    <w:rsid w:val="002C2AAF"/>
    <w:rsid w:val="002C53EB"/>
    <w:rsid w:val="002C5E9D"/>
    <w:rsid w:val="002C628D"/>
    <w:rsid w:val="002D0A8D"/>
    <w:rsid w:val="002D16D7"/>
    <w:rsid w:val="002D17F1"/>
    <w:rsid w:val="002D249A"/>
    <w:rsid w:val="002D2EB7"/>
    <w:rsid w:val="002D56FE"/>
    <w:rsid w:val="002D63C7"/>
    <w:rsid w:val="002D7B70"/>
    <w:rsid w:val="002E26E4"/>
    <w:rsid w:val="002E2D0D"/>
    <w:rsid w:val="002E30AE"/>
    <w:rsid w:val="002E4E49"/>
    <w:rsid w:val="002E6E84"/>
    <w:rsid w:val="002F074E"/>
    <w:rsid w:val="002F1218"/>
    <w:rsid w:val="002F1471"/>
    <w:rsid w:val="002F233E"/>
    <w:rsid w:val="002F3826"/>
    <w:rsid w:val="002F3907"/>
    <w:rsid w:val="002F3BBD"/>
    <w:rsid w:val="002F3C2B"/>
    <w:rsid w:val="002F3D18"/>
    <w:rsid w:val="002F4625"/>
    <w:rsid w:val="002F5D3F"/>
    <w:rsid w:val="002F6F7C"/>
    <w:rsid w:val="002F7B61"/>
    <w:rsid w:val="003110DD"/>
    <w:rsid w:val="00311BDD"/>
    <w:rsid w:val="00312482"/>
    <w:rsid w:val="0031265F"/>
    <w:rsid w:val="00323FA1"/>
    <w:rsid w:val="00324283"/>
    <w:rsid w:val="00325868"/>
    <w:rsid w:val="00331E81"/>
    <w:rsid w:val="003328F7"/>
    <w:rsid w:val="00334979"/>
    <w:rsid w:val="00334FC9"/>
    <w:rsid w:val="0033525B"/>
    <w:rsid w:val="003374D1"/>
    <w:rsid w:val="00337C2D"/>
    <w:rsid w:val="003401F4"/>
    <w:rsid w:val="0034290A"/>
    <w:rsid w:val="00345E88"/>
    <w:rsid w:val="003468D0"/>
    <w:rsid w:val="00346E1D"/>
    <w:rsid w:val="00346E4B"/>
    <w:rsid w:val="003505D0"/>
    <w:rsid w:val="003509CE"/>
    <w:rsid w:val="00351B91"/>
    <w:rsid w:val="00352111"/>
    <w:rsid w:val="00354099"/>
    <w:rsid w:val="00356362"/>
    <w:rsid w:val="00357C26"/>
    <w:rsid w:val="00360A40"/>
    <w:rsid w:val="00361692"/>
    <w:rsid w:val="003642A3"/>
    <w:rsid w:val="003675BD"/>
    <w:rsid w:val="00367D02"/>
    <w:rsid w:val="00371835"/>
    <w:rsid w:val="0037229B"/>
    <w:rsid w:val="003742C2"/>
    <w:rsid w:val="00374F47"/>
    <w:rsid w:val="00376650"/>
    <w:rsid w:val="003766AA"/>
    <w:rsid w:val="003766D8"/>
    <w:rsid w:val="00376A51"/>
    <w:rsid w:val="0037780B"/>
    <w:rsid w:val="00380FC4"/>
    <w:rsid w:val="00381FA3"/>
    <w:rsid w:val="00382382"/>
    <w:rsid w:val="00383808"/>
    <w:rsid w:val="00384058"/>
    <w:rsid w:val="003848F2"/>
    <w:rsid w:val="00387FF1"/>
    <w:rsid w:val="00390D8E"/>
    <w:rsid w:val="0039189C"/>
    <w:rsid w:val="0039198B"/>
    <w:rsid w:val="00391D0F"/>
    <w:rsid w:val="003925FE"/>
    <w:rsid w:val="00392AE1"/>
    <w:rsid w:val="00394614"/>
    <w:rsid w:val="00395160"/>
    <w:rsid w:val="00396800"/>
    <w:rsid w:val="00397895"/>
    <w:rsid w:val="003A2C23"/>
    <w:rsid w:val="003A53B3"/>
    <w:rsid w:val="003B1BDE"/>
    <w:rsid w:val="003B2332"/>
    <w:rsid w:val="003B4399"/>
    <w:rsid w:val="003B4647"/>
    <w:rsid w:val="003B76A2"/>
    <w:rsid w:val="003B7806"/>
    <w:rsid w:val="003B7823"/>
    <w:rsid w:val="003C419E"/>
    <w:rsid w:val="003C7B98"/>
    <w:rsid w:val="003D0E40"/>
    <w:rsid w:val="003D226B"/>
    <w:rsid w:val="003D5A7B"/>
    <w:rsid w:val="003D7EA2"/>
    <w:rsid w:val="003E2E01"/>
    <w:rsid w:val="003F1979"/>
    <w:rsid w:val="003F4068"/>
    <w:rsid w:val="003F4C43"/>
    <w:rsid w:val="003F6459"/>
    <w:rsid w:val="003F6909"/>
    <w:rsid w:val="00403860"/>
    <w:rsid w:val="004045C4"/>
    <w:rsid w:val="0040610E"/>
    <w:rsid w:val="00411FE0"/>
    <w:rsid w:val="00412FC8"/>
    <w:rsid w:val="00414030"/>
    <w:rsid w:val="00415A84"/>
    <w:rsid w:val="00417089"/>
    <w:rsid w:val="00420755"/>
    <w:rsid w:val="00424333"/>
    <w:rsid w:val="00425D48"/>
    <w:rsid w:val="0042741D"/>
    <w:rsid w:val="00430630"/>
    <w:rsid w:val="00430D8F"/>
    <w:rsid w:val="00430E65"/>
    <w:rsid w:val="004321A2"/>
    <w:rsid w:val="004325D4"/>
    <w:rsid w:val="00432E1C"/>
    <w:rsid w:val="00437207"/>
    <w:rsid w:val="00437B0D"/>
    <w:rsid w:val="004421C5"/>
    <w:rsid w:val="004455D4"/>
    <w:rsid w:val="00445C0B"/>
    <w:rsid w:val="00451306"/>
    <w:rsid w:val="004517D1"/>
    <w:rsid w:val="004534A5"/>
    <w:rsid w:val="004540FF"/>
    <w:rsid w:val="00455036"/>
    <w:rsid w:val="00461806"/>
    <w:rsid w:val="00470C66"/>
    <w:rsid w:val="004715DB"/>
    <w:rsid w:val="00472F9A"/>
    <w:rsid w:val="0047581B"/>
    <w:rsid w:val="00476B0B"/>
    <w:rsid w:val="00476F94"/>
    <w:rsid w:val="0047747B"/>
    <w:rsid w:val="004778B4"/>
    <w:rsid w:val="00477CE0"/>
    <w:rsid w:val="00482C5F"/>
    <w:rsid w:val="00482F96"/>
    <w:rsid w:val="0048409F"/>
    <w:rsid w:val="00487932"/>
    <w:rsid w:val="00487B33"/>
    <w:rsid w:val="004930FB"/>
    <w:rsid w:val="00493443"/>
    <w:rsid w:val="00494CF9"/>
    <w:rsid w:val="00495375"/>
    <w:rsid w:val="004955DC"/>
    <w:rsid w:val="004A0D31"/>
    <w:rsid w:val="004A57BC"/>
    <w:rsid w:val="004A5860"/>
    <w:rsid w:val="004A6AFB"/>
    <w:rsid w:val="004A70AB"/>
    <w:rsid w:val="004A7EC1"/>
    <w:rsid w:val="004B152D"/>
    <w:rsid w:val="004B18F1"/>
    <w:rsid w:val="004B1DFC"/>
    <w:rsid w:val="004B2178"/>
    <w:rsid w:val="004B36A3"/>
    <w:rsid w:val="004C0259"/>
    <w:rsid w:val="004C04FD"/>
    <w:rsid w:val="004C0D02"/>
    <w:rsid w:val="004C16D4"/>
    <w:rsid w:val="004C28DE"/>
    <w:rsid w:val="004C4ED8"/>
    <w:rsid w:val="004C604D"/>
    <w:rsid w:val="004C7842"/>
    <w:rsid w:val="004D038F"/>
    <w:rsid w:val="004D1EBB"/>
    <w:rsid w:val="004D2830"/>
    <w:rsid w:val="004D3BAF"/>
    <w:rsid w:val="004D65B9"/>
    <w:rsid w:val="004D6DBE"/>
    <w:rsid w:val="004D79AA"/>
    <w:rsid w:val="004E1627"/>
    <w:rsid w:val="004E2F90"/>
    <w:rsid w:val="004E3D0B"/>
    <w:rsid w:val="004E3ECE"/>
    <w:rsid w:val="004E673B"/>
    <w:rsid w:val="004E7F43"/>
    <w:rsid w:val="004F3A27"/>
    <w:rsid w:val="004F42A1"/>
    <w:rsid w:val="004F4727"/>
    <w:rsid w:val="004F5BDC"/>
    <w:rsid w:val="004F5CBA"/>
    <w:rsid w:val="00500601"/>
    <w:rsid w:val="005027BF"/>
    <w:rsid w:val="00505F2F"/>
    <w:rsid w:val="005065A1"/>
    <w:rsid w:val="00507692"/>
    <w:rsid w:val="005079EB"/>
    <w:rsid w:val="00510E68"/>
    <w:rsid w:val="00511074"/>
    <w:rsid w:val="0051121D"/>
    <w:rsid w:val="005124EE"/>
    <w:rsid w:val="00512AF7"/>
    <w:rsid w:val="00512F61"/>
    <w:rsid w:val="0051318C"/>
    <w:rsid w:val="00513CED"/>
    <w:rsid w:val="00514884"/>
    <w:rsid w:val="00514C90"/>
    <w:rsid w:val="00516467"/>
    <w:rsid w:val="00520ED0"/>
    <w:rsid w:val="00521165"/>
    <w:rsid w:val="00521CB2"/>
    <w:rsid w:val="005223DE"/>
    <w:rsid w:val="00522D3D"/>
    <w:rsid w:val="00522DD4"/>
    <w:rsid w:val="00523010"/>
    <w:rsid w:val="00523D65"/>
    <w:rsid w:val="00526962"/>
    <w:rsid w:val="005271A6"/>
    <w:rsid w:val="00530C3E"/>
    <w:rsid w:val="0053166B"/>
    <w:rsid w:val="00533268"/>
    <w:rsid w:val="005332B9"/>
    <w:rsid w:val="005333F0"/>
    <w:rsid w:val="00537658"/>
    <w:rsid w:val="00542708"/>
    <w:rsid w:val="00542803"/>
    <w:rsid w:val="00542ED6"/>
    <w:rsid w:val="0054639B"/>
    <w:rsid w:val="0055557E"/>
    <w:rsid w:val="005569C2"/>
    <w:rsid w:val="00556AEF"/>
    <w:rsid w:val="0056054F"/>
    <w:rsid w:val="0056133B"/>
    <w:rsid w:val="0056484E"/>
    <w:rsid w:val="00564FFD"/>
    <w:rsid w:val="00570C2D"/>
    <w:rsid w:val="00571822"/>
    <w:rsid w:val="0057192B"/>
    <w:rsid w:val="00571B13"/>
    <w:rsid w:val="005725FE"/>
    <w:rsid w:val="00572DE9"/>
    <w:rsid w:val="00575E0D"/>
    <w:rsid w:val="00577910"/>
    <w:rsid w:val="00577ADD"/>
    <w:rsid w:val="00577B5E"/>
    <w:rsid w:val="00584923"/>
    <w:rsid w:val="00585E24"/>
    <w:rsid w:val="005860EE"/>
    <w:rsid w:val="005866C3"/>
    <w:rsid w:val="00591A44"/>
    <w:rsid w:val="0059303A"/>
    <w:rsid w:val="005931F6"/>
    <w:rsid w:val="00595BF9"/>
    <w:rsid w:val="0059799B"/>
    <w:rsid w:val="005A0819"/>
    <w:rsid w:val="005A0DC3"/>
    <w:rsid w:val="005A2DB5"/>
    <w:rsid w:val="005A3B24"/>
    <w:rsid w:val="005A51AF"/>
    <w:rsid w:val="005A69A5"/>
    <w:rsid w:val="005A735B"/>
    <w:rsid w:val="005B097A"/>
    <w:rsid w:val="005B2E41"/>
    <w:rsid w:val="005B3623"/>
    <w:rsid w:val="005B4A54"/>
    <w:rsid w:val="005B5720"/>
    <w:rsid w:val="005B5F8D"/>
    <w:rsid w:val="005B65EA"/>
    <w:rsid w:val="005C05DC"/>
    <w:rsid w:val="005C0604"/>
    <w:rsid w:val="005C082D"/>
    <w:rsid w:val="005C2706"/>
    <w:rsid w:val="005D12FD"/>
    <w:rsid w:val="005D335C"/>
    <w:rsid w:val="005D457A"/>
    <w:rsid w:val="005D545D"/>
    <w:rsid w:val="005D6077"/>
    <w:rsid w:val="005E011C"/>
    <w:rsid w:val="005E0B36"/>
    <w:rsid w:val="005E16F2"/>
    <w:rsid w:val="005E5B5D"/>
    <w:rsid w:val="005E686F"/>
    <w:rsid w:val="005E6C3F"/>
    <w:rsid w:val="005F4314"/>
    <w:rsid w:val="005F63D7"/>
    <w:rsid w:val="005F7424"/>
    <w:rsid w:val="005F7B9E"/>
    <w:rsid w:val="00600241"/>
    <w:rsid w:val="00600C61"/>
    <w:rsid w:val="006017DA"/>
    <w:rsid w:val="00603842"/>
    <w:rsid w:val="00604845"/>
    <w:rsid w:val="006049B7"/>
    <w:rsid w:val="0060562C"/>
    <w:rsid w:val="0060564B"/>
    <w:rsid w:val="006068CB"/>
    <w:rsid w:val="00606C94"/>
    <w:rsid w:val="006131BE"/>
    <w:rsid w:val="00613E1B"/>
    <w:rsid w:val="00614A4D"/>
    <w:rsid w:val="00620CAE"/>
    <w:rsid w:val="00622336"/>
    <w:rsid w:val="0062288C"/>
    <w:rsid w:val="006229F0"/>
    <w:rsid w:val="00622A71"/>
    <w:rsid w:val="00623CCD"/>
    <w:rsid w:val="00625E1D"/>
    <w:rsid w:val="0062715D"/>
    <w:rsid w:val="0063283A"/>
    <w:rsid w:val="00632C14"/>
    <w:rsid w:val="00636295"/>
    <w:rsid w:val="006451A0"/>
    <w:rsid w:val="006459CA"/>
    <w:rsid w:val="006462FD"/>
    <w:rsid w:val="00651C10"/>
    <w:rsid w:val="006524E6"/>
    <w:rsid w:val="00652985"/>
    <w:rsid w:val="00653BFE"/>
    <w:rsid w:val="00654432"/>
    <w:rsid w:val="00654AB9"/>
    <w:rsid w:val="006576B9"/>
    <w:rsid w:val="006626FE"/>
    <w:rsid w:val="00662E38"/>
    <w:rsid w:val="00663571"/>
    <w:rsid w:val="00663CF2"/>
    <w:rsid w:val="00664F38"/>
    <w:rsid w:val="006666FF"/>
    <w:rsid w:val="00666C66"/>
    <w:rsid w:val="006670F3"/>
    <w:rsid w:val="00667F93"/>
    <w:rsid w:val="006700A2"/>
    <w:rsid w:val="006712A7"/>
    <w:rsid w:val="0067149A"/>
    <w:rsid w:val="00671BE9"/>
    <w:rsid w:val="006721C1"/>
    <w:rsid w:val="0067323A"/>
    <w:rsid w:val="006815CA"/>
    <w:rsid w:val="0068348A"/>
    <w:rsid w:val="00684D2B"/>
    <w:rsid w:val="00685842"/>
    <w:rsid w:val="006902CB"/>
    <w:rsid w:val="0069129D"/>
    <w:rsid w:val="0069187C"/>
    <w:rsid w:val="00694E5D"/>
    <w:rsid w:val="006959F9"/>
    <w:rsid w:val="006A4C45"/>
    <w:rsid w:val="006A67CB"/>
    <w:rsid w:val="006A72BB"/>
    <w:rsid w:val="006A734E"/>
    <w:rsid w:val="006A78E6"/>
    <w:rsid w:val="006B1252"/>
    <w:rsid w:val="006B61E8"/>
    <w:rsid w:val="006C04E7"/>
    <w:rsid w:val="006C05C9"/>
    <w:rsid w:val="006C0985"/>
    <w:rsid w:val="006C7EE1"/>
    <w:rsid w:val="006D1527"/>
    <w:rsid w:val="006D19C6"/>
    <w:rsid w:val="006D3752"/>
    <w:rsid w:val="006D42F1"/>
    <w:rsid w:val="006D4603"/>
    <w:rsid w:val="006D5C4E"/>
    <w:rsid w:val="006E0CC2"/>
    <w:rsid w:val="006E18A6"/>
    <w:rsid w:val="006E278C"/>
    <w:rsid w:val="006E2B6F"/>
    <w:rsid w:val="006E4BE9"/>
    <w:rsid w:val="006E4E00"/>
    <w:rsid w:val="006E5234"/>
    <w:rsid w:val="006E598C"/>
    <w:rsid w:val="006E7078"/>
    <w:rsid w:val="006E7456"/>
    <w:rsid w:val="006F01D1"/>
    <w:rsid w:val="006F08A3"/>
    <w:rsid w:val="006F1937"/>
    <w:rsid w:val="006F2F72"/>
    <w:rsid w:val="006F36E6"/>
    <w:rsid w:val="006F6139"/>
    <w:rsid w:val="007014C9"/>
    <w:rsid w:val="00702BA8"/>
    <w:rsid w:val="00704326"/>
    <w:rsid w:val="0070436C"/>
    <w:rsid w:val="007058D5"/>
    <w:rsid w:val="00705BBB"/>
    <w:rsid w:val="00707DC5"/>
    <w:rsid w:val="00711B65"/>
    <w:rsid w:val="00714326"/>
    <w:rsid w:val="007152E7"/>
    <w:rsid w:val="007156AA"/>
    <w:rsid w:val="00715793"/>
    <w:rsid w:val="00716490"/>
    <w:rsid w:val="00716A48"/>
    <w:rsid w:val="00717336"/>
    <w:rsid w:val="007204C0"/>
    <w:rsid w:val="00720D26"/>
    <w:rsid w:val="00720EB1"/>
    <w:rsid w:val="00722196"/>
    <w:rsid w:val="00722EBA"/>
    <w:rsid w:val="00730721"/>
    <w:rsid w:val="00733B1A"/>
    <w:rsid w:val="007351AB"/>
    <w:rsid w:val="007355D8"/>
    <w:rsid w:val="0073798F"/>
    <w:rsid w:val="00737A52"/>
    <w:rsid w:val="007405A5"/>
    <w:rsid w:val="0074525F"/>
    <w:rsid w:val="00746619"/>
    <w:rsid w:val="00747D74"/>
    <w:rsid w:val="00747F52"/>
    <w:rsid w:val="00752C44"/>
    <w:rsid w:val="007537C8"/>
    <w:rsid w:val="00753AC2"/>
    <w:rsid w:val="007559EE"/>
    <w:rsid w:val="007570AD"/>
    <w:rsid w:val="00757DD1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393A"/>
    <w:rsid w:val="007742F1"/>
    <w:rsid w:val="00775484"/>
    <w:rsid w:val="00775C58"/>
    <w:rsid w:val="00776B66"/>
    <w:rsid w:val="00784142"/>
    <w:rsid w:val="0078554E"/>
    <w:rsid w:val="00787707"/>
    <w:rsid w:val="00787F85"/>
    <w:rsid w:val="00792317"/>
    <w:rsid w:val="007967FC"/>
    <w:rsid w:val="00796B8C"/>
    <w:rsid w:val="007971CB"/>
    <w:rsid w:val="00797338"/>
    <w:rsid w:val="007A1A4F"/>
    <w:rsid w:val="007A1B19"/>
    <w:rsid w:val="007A4F09"/>
    <w:rsid w:val="007A4FD8"/>
    <w:rsid w:val="007A5438"/>
    <w:rsid w:val="007A61B4"/>
    <w:rsid w:val="007A6F36"/>
    <w:rsid w:val="007A7EF8"/>
    <w:rsid w:val="007B0367"/>
    <w:rsid w:val="007B0DFC"/>
    <w:rsid w:val="007B2D66"/>
    <w:rsid w:val="007B2DBD"/>
    <w:rsid w:val="007B2E54"/>
    <w:rsid w:val="007B3134"/>
    <w:rsid w:val="007B360A"/>
    <w:rsid w:val="007B38B7"/>
    <w:rsid w:val="007B7234"/>
    <w:rsid w:val="007B7970"/>
    <w:rsid w:val="007C3804"/>
    <w:rsid w:val="007C3E10"/>
    <w:rsid w:val="007C7B87"/>
    <w:rsid w:val="007D636B"/>
    <w:rsid w:val="007D705B"/>
    <w:rsid w:val="007E0564"/>
    <w:rsid w:val="007E0DA0"/>
    <w:rsid w:val="007E0DAE"/>
    <w:rsid w:val="007E2EFF"/>
    <w:rsid w:val="007E3E36"/>
    <w:rsid w:val="007E40B8"/>
    <w:rsid w:val="007E41A2"/>
    <w:rsid w:val="007E4ED7"/>
    <w:rsid w:val="007E7855"/>
    <w:rsid w:val="007F1170"/>
    <w:rsid w:val="007F1AB3"/>
    <w:rsid w:val="007F2688"/>
    <w:rsid w:val="007F31D4"/>
    <w:rsid w:val="007F385A"/>
    <w:rsid w:val="007F6467"/>
    <w:rsid w:val="007F7655"/>
    <w:rsid w:val="00800E28"/>
    <w:rsid w:val="0080129E"/>
    <w:rsid w:val="00801F9E"/>
    <w:rsid w:val="008042AC"/>
    <w:rsid w:val="00806B6F"/>
    <w:rsid w:val="00813945"/>
    <w:rsid w:val="008157F7"/>
    <w:rsid w:val="00816446"/>
    <w:rsid w:val="0081733F"/>
    <w:rsid w:val="00820721"/>
    <w:rsid w:val="00820B37"/>
    <w:rsid w:val="008221BB"/>
    <w:rsid w:val="0082270C"/>
    <w:rsid w:val="00822962"/>
    <w:rsid w:val="008230C2"/>
    <w:rsid w:val="008230E8"/>
    <w:rsid w:val="00826254"/>
    <w:rsid w:val="008268C0"/>
    <w:rsid w:val="00826F51"/>
    <w:rsid w:val="00830197"/>
    <w:rsid w:val="0083221C"/>
    <w:rsid w:val="00834CAF"/>
    <w:rsid w:val="00837926"/>
    <w:rsid w:val="0084125A"/>
    <w:rsid w:val="00843223"/>
    <w:rsid w:val="008444DC"/>
    <w:rsid w:val="008505E3"/>
    <w:rsid w:val="00850E99"/>
    <w:rsid w:val="00851045"/>
    <w:rsid w:val="008516B1"/>
    <w:rsid w:val="008544F3"/>
    <w:rsid w:val="00854683"/>
    <w:rsid w:val="00854A61"/>
    <w:rsid w:val="00857534"/>
    <w:rsid w:val="0086312E"/>
    <w:rsid w:val="00863844"/>
    <w:rsid w:val="00863A59"/>
    <w:rsid w:val="008659CA"/>
    <w:rsid w:val="00865E68"/>
    <w:rsid w:val="00866BCA"/>
    <w:rsid w:val="00867CD4"/>
    <w:rsid w:val="00870A14"/>
    <w:rsid w:val="00870CD2"/>
    <w:rsid w:val="0087109E"/>
    <w:rsid w:val="008727BC"/>
    <w:rsid w:val="00873648"/>
    <w:rsid w:val="00874828"/>
    <w:rsid w:val="00875946"/>
    <w:rsid w:val="0087607D"/>
    <w:rsid w:val="0087645B"/>
    <w:rsid w:val="008772D0"/>
    <w:rsid w:val="0087742C"/>
    <w:rsid w:val="0087769B"/>
    <w:rsid w:val="00880E1C"/>
    <w:rsid w:val="008828F6"/>
    <w:rsid w:val="00885493"/>
    <w:rsid w:val="0088798C"/>
    <w:rsid w:val="008903B5"/>
    <w:rsid w:val="008906C2"/>
    <w:rsid w:val="00890C8C"/>
    <w:rsid w:val="00894E08"/>
    <w:rsid w:val="00895446"/>
    <w:rsid w:val="00895B5D"/>
    <w:rsid w:val="008966F6"/>
    <w:rsid w:val="008A401B"/>
    <w:rsid w:val="008A558A"/>
    <w:rsid w:val="008B13E5"/>
    <w:rsid w:val="008B24B1"/>
    <w:rsid w:val="008B3356"/>
    <w:rsid w:val="008B3C2A"/>
    <w:rsid w:val="008B4202"/>
    <w:rsid w:val="008B6633"/>
    <w:rsid w:val="008B73E2"/>
    <w:rsid w:val="008B780D"/>
    <w:rsid w:val="008B7C40"/>
    <w:rsid w:val="008C0F17"/>
    <w:rsid w:val="008C49EB"/>
    <w:rsid w:val="008C5F95"/>
    <w:rsid w:val="008C725E"/>
    <w:rsid w:val="008C7A2B"/>
    <w:rsid w:val="008D0D42"/>
    <w:rsid w:val="008D3522"/>
    <w:rsid w:val="008D3AFC"/>
    <w:rsid w:val="008D44DC"/>
    <w:rsid w:val="008D6106"/>
    <w:rsid w:val="008D697D"/>
    <w:rsid w:val="008D6DF2"/>
    <w:rsid w:val="008D6E6C"/>
    <w:rsid w:val="008D7B66"/>
    <w:rsid w:val="008E1CF7"/>
    <w:rsid w:val="008E2C68"/>
    <w:rsid w:val="008E4152"/>
    <w:rsid w:val="008E52B2"/>
    <w:rsid w:val="008F090E"/>
    <w:rsid w:val="008F2AB0"/>
    <w:rsid w:val="008F622E"/>
    <w:rsid w:val="008F6678"/>
    <w:rsid w:val="008F7839"/>
    <w:rsid w:val="0090242B"/>
    <w:rsid w:val="00911014"/>
    <w:rsid w:val="0091118B"/>
    <w:rsid w:val="00911879"/>
    <w:rsid w:val="00913FED"/>
    <w:rsid w:val="009144D3"/>
    <w:rsid w:val="009151B2"/>
    <w:rsid w:val="009156A7"/>
    <w:rsid w:val="00916E89"/>
    <w:rsid w:val="00917106"/>
    <w:rsid w:val="0092061A"/>
    <w:rsid w:val="0092243C"/>
    <w:rsid w:val="00924908"/>
    <w:rsid w:val="00925758"/>
    <w:rsid w:val="0093122F"/>
    <w:rsid w:val="009327CD"/>
    <w:rsid w:val="00932C35"/>
    <w:rsid w:val="00935796"/>
    <w:rsid w:val="00935CAA"/>
    <w:rsid w:val="00936D9E"/>
    <w:rsid w:val="00937AED"/>
    <w:rsid w:val="009415FC"/>
    <w:rsid w:val="0094213E"/>
    <w:rsid w:val="00942D08"/>
    <w:rsid w:val="00943D4E"/>
    <w:rsid w:val="00944EB2"/>
    <w:rsid w:val="00945699"/>
    <w:rsid w:val="0096316E"/>
    <w:rsid w:val="00963806"/>
    <w:rsid w:val="00965289"/>
    <w:rsid w:val="00965ED4"/>
    <w:rsid w:val="0096781C"/>
    <w:rsid w:val="00970F64"/>
    <w:rsid w:val="00972405"/>
    <w:rsid w:val="00973F0D"/>
    <w:rsid w:val="00975AF9"/>
    <w:rsid w:val="009774CF"/>
    <w:rsid w:val="00977B6E"/>
    <w:rsid w:val="00977D6A"/>
    <w:rsid w:val="0098122D"/>
    <w:rsid w:val="0098323B"/>
    <w:rsid w:val="00985463"/>
    <w:rsid w:val="009869B1"/>
    <w:rsid w:val="00987249"/>
    <w:rsid w:val="0098760C"/>
    <w:rsid w:val="009878AA"/>
    <w:rsid w:val="0099026E"/>
    <w:rsid w:val="009909A9"/>
    <w:rsid w:val="009938A3"/>
    <w:rsid w:val="00994CF3"/>
    <w:rsid w:val="009955C8"/>
    <w:rsid w:val="00996BD6"/>
    <w:rsid w:val="00997D7D"/>
    <w:rsid w:val="009A030B"/>
    <w:rsid w:val="009A133A"/>
    <w:rsid w:val="009A2D70"/>
    <w:rsid w:val="009A32CA"/>
    <w:rsid w:val="009A37B9"/>
    <w:rsid w:val="009A46B5"/>
    <w:rsid w:val="009A5906"/>
    <w:rsid w:val="009B064C"/>
    <w:rsid w:val="009B2C53"/>
    <w:rsid w:val="009B3FB5"/>
    <w:rsid w:val="009B4AF8"/>
    <w:rsid w:val="009B56B2"/>
    <w:rsid w:val="009B7370"/>
    <w:rsid w:val="009C0FEC"/>
    <w:rsid w:val="009C3297"/>
    <w:rsid w:val="009C3609"/>
    <w:rsid w:val="009C3917"/>
    <w:rsid w:val="009C39A6"/>
    <w:rsid w:val="009C6F5C"/>
    <w:rsid w:val="009C764B"/>
    <w:rsid w:val="009C79C6"/>
    <w:rsid w:val="009C7FBC"/>
    <w:rsid w:val="009D1CAD"/>
    <w:rsid w:val="009D4AAA"/>
    <w:rsid w:val="009D68D0"/>
    <w:rsid w:val="009D6CB9"/>
    <w:rsid w:val="009E160E"/>
    <w:rsid w:val="009E3E27"/>
    <w:rsid w:val="009E4F63"/>
    <w:rsid w:val="009E7B2E"/>
    <w:rsid w:val="009F0C42"/>
    <w:rsid w:val="009F0DD9"/>
    <w:rsid w:val="009F14A2"/>
    <w:rsid w:val="009F1E7C"/>
    <w:rsid w:val="009F4806"/>
    <w:rsid w:val="009F5C74"/>
    <w:rsid w:val="009F5FDD"/>
    <w:rsid w:val="009F600B"/>
    <w:rsid w:val="009F649E"/>
    <w:rsid w:val="009F697B"/>
    <w:rsid w:val="009F69D8"/>
    <w:rsid w:val="009F7546"/>
    <w:rsid w:val="009F7A40"/>
    <w:rsid w:val="00A014CA"/>
    <w:rsid w:val="00A018C9"/>
    <w:rsid w:val="00A04587"/>
    <w:rsid w:val="00A07B9D"/>
    <w:rsid w:val="00A07E5C"/>
    <w:rsid w:val="00A12E0D"/>
    <w:rsid w:val="00A1476A"/>
    <w:rsid w:val="00A15844"/>
    <w:rsid w:val="00A16131"/>
    <w:rsid w:val="00A219C5"/>
    <w:rsid w:val="00A224F0"/>
    <w:rsid w:val="00A22C23"/>
    <w:rsid w:val="00A23B1E"/>
    <w:rsid w:val="00A23C21"/>
    <w:rsid w:val="00A25508"/>
    <w:rsid w:val="00A26126"/>
    <w:rsid w:val="00A275EC"/>
    <w:rsid w:val="00A307BF"/>
    <w:rsid w:val="00A34454"/>
    <w:rsid w:val="00A34D64"/>
    <w:rsid w:val="00A363E9"/>
    <w:rsid w:val="00A37AB5"/>
    <w:rsid w:val="00A37B0C"/>
    <w:rsid w:val="00A40342"/>
    <w:rsid w:val="00A40659"/>
    <w:rsid w:val="00A437EC"/>
    <w:rsid w:val="00A43F54"/>
    <w:rsid w:val="00A444E7"/>
    <w:rsid w:val="00A517FD"/>
    <w:rsid w:val="00A51B19"/>
    <w:rsid w:val="00A53BDC"/>
    <w:rsid w:val="00A54027"/>
    <w:rsid w:val="00A55008"/>
    <w:rsid w:val="00A55055"/>
    <w:rsid w:val="00A570AF"/>
    <w:rsid w:val="00A76649"/>
    <w:rsid w:val="00A76941"/>
    <w:rsid w:val="00A80E0B"/>
    <w:rsid w:val="00A81F31"/>
    <w:rsid w:val="00A8313D"/>
    <w:rsid w:val="00A839F0"/>
    <w:rsid w:val="00A83C38"/>
    <w:rsid w:val="00A84039"/>
    <w:rsid w:val="00A873A4"/>
    <w:rsid w:val="00A87535"/>
    <w:rsid w:val="00A87937"/>
    <w:rsid w:val="00A9137F"/>
    <w:rsid w:val="00A914A8"/>
    <w:rsid w:val="00A9228D"/>
    <w:rsid w:val="00A92A2D"/>
    <w:rsid w:val="00A95490"/>
    <w:rsid w:val="00A966BC"/>
    <w:rsid w:val="00AA080B"/>
    <w:rsid w:val="00AA2CD9"/>
    <w:rsid w:val="00AA40DE"/>
    <w:rsid w:val="00AA7024"/>
    <w:rsid w:val="00AA79A0"/>
    <w:rsid w:val="00AB0057"/>
    <w:rsid w:val="00AB08E2"/>
    <w:rsid w:val="00AB08FD"/>
    <w:rsid w:val="00AB14DB"/>
    <w:rsid w:val="00AB192D"/>
    <w:rsid w:val="00AB1DC8"/>
    <w:rsid w:val="00AB2A8B"/>
    <w:rsid w:val="00AB2F73"/>
    <w:rsid w:val="00AB5615"/>
    <w:rsid w:val="00AC2FCE"/>
    <w:rsid w:val="00AC7B87"/>
    <w:rsid w:val="00AD20FF"/>
    <w:rsid w:val="00AD296F"/>
    <w:rsid w:val="00AD2C63"/>
    <w:rsid w:val="00AD4CAF"/>
    <w:rsid w:val="00AE15CD"/>
    <w:rsid w:val="00AE2A5B"/>
    <w:rsid w:val="00AE3A83"/>
    <w:rsid w:val="00AE4418"/>
    <w:rsid w:val="00AF01FD"/>
    <w:rsid w:val="00AF0BA6"/>
    <w:rsid w:val="00AF0D70"/>
    <w:rsid w:val="00AF1BAE"/>
    <w:rsid w:val="00AF1DDB"/>
    <w:rsid w:val="00AF2360"/>
    <w:rsid w:val="00AF260C"/>
    <w:rsid w:val="00AF3D1F"/>
    <w:rsid w:val="00AF422C"/>
    <w:rsid w:val="00AF5F71"/>
    <w:rsid w:val="00AF79A6"/>
    <w:rsid w:val="00B00152"/>
    <w:rsid w:val="00B00864"/>
    <w:rsid w:val="00B0153C"/>
    <w:rsid w:val="00B016AE"/>
    <w:rsid w:val="00B019D7"/>
    <w:rsid w:val="00B0203C"/>
    <w:rsid w:val="00B03052"/>
    <w:rsid w:val="00B042A5"/>
    <w:rsid w:val="00B05650"/>
    <w:rsid w:val="00B05817"/>
    <w:rsid w:val="00B06D99"/>
    <w:rsid w:val="00B100AE"/>
    <w:rsid w:val="00B1087C"/>
    <w:rsid w:val="00B12267"/>
    <w:rsid w:val="00B167AE"/>
    <w:rsid w:val="00B17E4E"/>
    <w:rsid w:val="00B21AC4"/>
    <w:rsid w:val="00B27C9A"/>
    <w:rsid w:val="00B31455"/>
    <w:rsid w:val="00B32515"/>
    <w:rsid w:val="00B347BE"/>
    <w:rsid w:val="00B35526"/>
    <w:rsid w:val="00B358C1"/>
    <w:rsid w:val="00B365A6"/>
    <w:rsid w:val="00B37678"/>
    <w:rsid w:val="00B40404"/>
    <w:rsid w:val="00B404F0"/>
    <w:rsid w:val="00B42668"/>
    <w:rsid w:val="00B44B05"/>
    <w:rsid w:val="00B44D5D"/>
    <w:rsid w:val="00B47819"/>
    <w:rsid w:val="00B5115D"/>
    <w:rsid w:val="00B5188B"/>
    <w:rsid w:val="00B52343"/>
    <w:rsid w:val="00B55EA2"/>
    <w:rsid w:val="00B567FB"/>
    <w:rsid w:val="00B603DE"/>
    <w:rsid w:val="00B60D35"/>
    <w:rsid w:val="00B60FF1"/>
    <w:rsid w:val="00B6184C"/>
    <w:rsid w:val="00B6394D"/>
    <w:rsid w:val="00B63F5B"/>
    <w:rsid w:val="00B655CE"/>
    <w:rsid w:val="00B65803"/>
    <w:rsid w:val="00B70C8B"/>
    <w:rsid w:val="00B71CCC"/>
    <w:rsid w:val="00B744CC"/>
    <w:rsid w:val="00B75220"/>
    <w:rsid w:val="00B778D3"/>
    <w:rsid w:val="00B85BA1"/>
    <w:rsid w:val="00B869F2"/>
    <w:rsid w:val="00B921CF"/>
    <w:rsid w:val="00B92451"/>
    <w:rsid w:val="00B9276D"/>
    <w:rsid w:val="00B93D55"/>
    <w:rsid w:val="00B93E76"/>
    <w:rsid w:val="00B9468C"/>
    <w:rsid w:val="00B966AA"/>
    <w:rsid w:val="00BA394A"/>
    <w:rsid w:val="00BA4596"/>
    <w:rsid w:val="00BA7F4C"/>
    <w:rsid w:val="00BB02D6"/>
    <w:rsid w:val="00BB250C"/>
    <w:rsid w:val="00BB392A"/>
    <w:rsid w:val="00BB494E"/>
    <w:rsid w:val="00BB5432"/>
    <w:rsid w:val="00BB6EF6"/>
    <w:rsid w:val="00BC07BB"/>
    <w:rsid w:val="00BC0EEA"/>
    <w:rsid w:val="00BC3B60"/>
    <w:rsid w:val="00BC450F"/>
    <w:rsid w:val="00BC6CA2"/>
    <w:rsid w:val="00BC7048"/>
    <w:rsid w:val="00BC7AEC"/>
    <w:rsid w:val="00BD03A9"/>
    <w:rsid w:val="00BD0F2C"/>
    <w:rsid w:val="00BD0FB9"/>
    <w:rsid w:val="00BD2A3F"/>
    <w:rsid w:val="00BD3463"/>
    <w:rsid w:val="00BD514B"/>
    <w:rsid w:val="00BD7B6E"/>
    <w:rsid w:val="00BE29E8"/>
    <w:rsid w:val="00BE38BC"/>
    <w:rsid w:val="00BE3C24"/>
    <w:rsid w:val="00BE4CED"/>
    <w:rsid w:val="00BF0BAF"/>
    <w:rsid w:val="00BF1905"/>
    <w:rsid w:val="00BF3C0A"/>
    <w:rsid w:val="00BF49C1"/>
    <w:rsid w:val="00BF6D6E"/>
    <w:rsid w:val="00C003EC"/>
    <w:rsid w:val="00C01767"/>
    <w:rsid w:val="00C02BB3"/>
    <w:rsid w:val="00C03417"/>
    <w:rsid w:val="00C0376C"/>
    <w:rsid w:val="00C04747"/>
    <w:rsid w:val="00C054E7"/>
    <w:rsid w:val="00C05FFC"/>
    <w:rsid w:val="00C1271B"/>
    <w:rsid w:val="00C15268"/>
    <w:rsid w:val="00C16CFB"/>
    <w:rsid w:val="00C32992"/>
    <w:rsid w:val="00C32C74"/>
    <w:rsid w:val="00C3446C"/>
    <w:rsid w:val="00C35E1B"/>
    <w:rsid w:val="00C409EB"/>
    <w:rsid w:val="00C40F9C"/>
    <w:rsid w:val="00C42564"/>
    <w:rsid w:val="00C43128"/>
    <w:rsid w:val="00C4457B"/>
    <w:rsid w:val="00C4499A"/>
    <w:rsid w:val="00C517A8"/>
    <w:rsid w:val="00C529CC"/>
    <w:rsid w:val="00C53423"/>
    <w:rsid w:val="00C5673A"/>
    <w:rsid w:val="00C6159D"/>
    <w:rsid w:val="00C615EB"/>
    <w:rsid w:val="00C61600"/>
    <w:rsid w:val="00C6411D"/>
    <w:rsid w:val="00C64BDD"/>
    <w:rsid w:val="00C65EAA"/>
    <w:rsid w:val="00C70A40"/>
    <w:rsid w:val="00C72E03"/>
    <w:rsid w:val="00C8437C"/>
    <w:rsid w:val="00C85562"/>
    <w:rsid w:val="00C86E53"/>
    <w:rsid w:val="00C86F2E"/>
    <w:rsid w:val="00C870C4"/>
    <w:rsid w:val="00C91A5C"/>
    <w:rsid w:val="00C924CD"/>
    <w:rsid w:val="00CA094A"/>
    <w:rsid w:val="00CA1097"/>
    <w:rsid w:val="00CA10C4"/>
    <w:rsid w:val="00CA159C"/>
    <w:rsid w:val="00CA1DEA"/>
    <w:rsid w:val="00CA3234"/>
    <w:rsid w:val="00CA43AE"/>
    <w:rsid w:val="00CA57A3"/>
    <w:rsid w:val="00CB05EA"/>
    <w:rsid w:val="00CB0C59"/>
    <w:rsid w:val="00CB1DF3"/>
    <w:rsid w:val="00CB2C2F"/>
    <w:rsid w:val="00CB2F7D"/>
    <w:rsid w:val="00CB3435"/>
    <w:rsid w:val="00CB383F"/>
    <w:rsid w:val="00CB6E52"/>
    <w:rsid w:val="00CC2A4A"/>
    <w:rsid w:val="00CC2AA6"/>
    <w:rsid w:val="00CC2AB5"/>
    <w:rsid w:val="00CC7AF1"/>
    <w:rsid w:val="00CD04E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6E5C"/>
    <w:rsid w:val="00CE7B60"/>
    <w:rsid w:val="00CF1AA3"/>
    <w:rsid w:val="00CF1BED"/>
    <w:rsid w:val="00CF1D16"/>
    <w:rsid w:val="00CF270F"/>
    <w:rsid w:val="00CF473E"/>
    <w:rsid w:val="00CF5CFF"/>
    <w:rsid w:val="00CF5E45"/>
    <w:rsid w:val="00CF66E9"/>
    <w:rsid w:val="00CF772C"/>
    <w:rsid w:val="00D00E3C"/>
    <w:rsid w:val="00D01A40"/>
    <w:rsid w:val="00D01C01"/>
    <w:rsid w:val="00D02B7E"/>
    <w:rsid w:val="00D04396"/>
    <w:rsid w:val="00D04AF9"/>
    <w:rsid w:val="00D04C39"/>
    <w:rsid w:val="00D07C8B"/>
    <w:rsid w:val="00D128CD"/>
    <w:rsid w:val="00D12D06"/>
    <w:rsid w:val="00D175E4"/>
    <w:rsid w:val="00D2163C"/>
    <w:rsid w:val="00D23B11"/>
    <w:rsid w:val="00D25310"/>
    <w:rsid w:val="00D256C8"/>
    <w:rsid w:val="00D26526"/>
    <w:rsid w:val="00D307B2"/>
    <w:rsid w:val="00D32773"/>
    <w:rsid w:val="00D336D5"/>
    <w:rsid w:val="00D33979"/>
    <w:rsid w:val="00D33B0F"/>
    <w:rsid w:val="00D34A5D"/>
    <w:rsid w:val="00D34AA6"/>
    <w:rsid w:val="00D3665A"/>
    <w:rsid w:val="00D3775D"/>
    <w:rsid w:val="00D40C41"/>
    <w:rsid w:val="00D455C5"/>
    <w:rsid w:val="00D4659C"/>
    <w:rsid w:val="00D479B7"/>
    <w:rsid w:val="00D51C4A"/>
    <w:rsid w:val="00D52A69"/>
    <w:rsid w:val="00D53CBD"/>
    <w:rsid w:val="00D53D52"/>
    <w:rsid w:val="00D53E47"/>
    <w:rsid w:val="00D543CA"/>
    <w:rsid w:val="00D557A3"/>
    <w:rsid w:val="00D619FA"/>
    <w:rsid w:val="00D62DB9"/>
    <w:rsid w:val="00D6634D"/>
    <w:rsid w:val="00D70DFB"/>
    <w:rsid w:val="00D71A60"/>
    <w:rsid w:val="00D72D28"/>
    <w:rsid w:val="00D72E55"/>
    <w:rsid w:val="00D77443"/>
    <w:rsid w:val="00D7756C"/>
    <w:rsid w:val="00D77614"/>
    <w:rsid w:val="00D802B8"/>
    <w:rsid w:val="00D80675"/>
    <w:rsid w:val="00D81943"/>
    <w:rsid w:val="00D83136"/>
    <w:rsid w:val="00D84930"/>
    <w:rsid w:val="00D85ABA"/>
    <w:rsid w:val="00D879D7"/>
    <w:rsid w:val="00D87A79"/>
    <w:rsid w:val="00D87C2B"/>
    <w:rsid w:val="00D906CD"/>
    <w:rsid w:val="00D915EA"/>
    <w:rsid w:val="00D9301D"/>
    <w:rsid w:val="00D94C5B"/>
    <w:rsid w:val="00D96EE0"/>
    <w:rsid w:val="00DA0B9D"/>
    <w:rsid w:val="00DA42F5"/>
    <w:rsid w:val="00DA4701"/>
    <w:rsid w:val="00DA634C"/>
    <w:rsid w:val="00DA7553"/>
    <w:rsid w:val="00DA7591"/>
    <w:rsid w:val="00DB117D"/>
    <w:rsid w:val="00DB18D1"/>
    <w:rsid w:val="00DB2798"/>
    <w:rsid w:val="00DB315A"/>
    <w:rsid w:val="00DB3DEF"/>
    <w:rsid w:val="00DB4264"/>
    <w:rsid w:val="00DB53BC"/>
    <w:rsid w:val="00DB6E91"/>
    <w:rsid w:val="00DB7E44"/>
    <w:rsid w:val="00DC35B3"/>
    <w:rsid w:val="00DC408D"/>
    <w:rsid w:val="00DC511E"/>
    <w:rsid w:val="00DC6434"/>
    <w:rsid w:val="00DC6FB3"/>
    <w:rsid w:val="00DC73A1"/>
    <w:rsid w:val="00DC7E54"/>
    <w:rsid w:val="00DD0E57"/>
    <w:rsid w:val="00DD1300"/>
    <w:rsid w:val="00DD1326"/>
    <w:rsid w:val="00DD2904"/>
    <w:rsid w:val="00DD2D83"/>
    <w:rsid w:val="00DD3457"/>
    <w:rsid w:val="00DD4217"/>
    <w:rsid w:val="00DD5BC1"/>
    <w:rsid w:val="00DD65D2"/>
    <w:rsid w:val="00DE2021"/>
    <w:rsid w:val="00DE3557"/>
    <w:rsid w:val="00DE44EA"/>
    <w:rsid w:val="00DE5BE3"/>
    <w:rsid w:val="00DF0117"/>
    <w:rsid w:val="00DF1D20"/>
    <w:rsid w:val="00DF2417"/>
    <w:rsid w:val="00DF28AA"/>
    <w:rsid w:val="00DF35CA"/>
    <w:rsid w:val="00DF6456"/>
    <w:rsid w:val="00DF6D45"/>
    <w:rsid w:val="00E02014"/>
    <w:rsid w:val="00E02C91"/>
    <w:rsid w:val="00E05EBB"/>
    <w:rsid w:val="00E078B3"/>
    <w:rsid w:val="00E1000E"/>
    <w:rsid w:val="00E10F8D"/>
    <w:rsid w:val="00E11A63"/>
    <w:rsid w:val="00E11B43"/>
    <w:rsid w:val="00E12672"/>
    <w:rsid w:val="00E12A74"/>
    <w:rsid w:val="00E12A97"/>
    <w:rsid w:val="00E1335B"/>
    <w:rsid w:val="00E16DBB"/>
    <w:rsid w:val="00E218E6"/>
    <w:rsid w:val="00E21DB5"/>
    <w:rsid w:val="00E24153"/>
    <w:rsid w:val="00E250FE"/>
    <w:rsid w:val="00E25634"/>
    <w:rsid w:val="00E25B47"/>
    <w:rsid w:val="00E26ADC"/>
    <w:rsid w:val="00E270BE"/>
    <w:rsid w:val="00E33F54"/>
    <w:rsid w:val="00E35362"/>
    <w:rsid w:val="00E41DBB"/>
    <w:rsid w:val="00E43C8C"/>
    <w:rsid w:val="00E44E90"/>
    <w:rsid w:val="00E46168"/>
    <w:rsid w:val="00E463A5"/>
    <w:rsid w:val="00E4663E"/>
    <w:rsid w:val="00E47297"/>
    <w:rsid w:val="00E56524"/>
    <w:rsid w:val="00E61CB1"/>
    <w:rsid w:val="00E641B0"/>
    <w:rsid w:val="00E675CE"/>
    <w:rsid w:val="00E67A97"/>
    <w:rsid w:val="00E7076D"/>
    <w:rsid w:val="00E71439"/>
    <w:rsid w:val="00E72AA6"/>
    <w:rsid w:val="00E72C0D"/>
    <w:rsid w:val="00E74038"/>
    <w:rsid w:val="00E74E91"/>
    <w:rsid w:val="00E76A65"/>
    <w:rsid w:val="00E76D72"/>
    <w:rsid w:val="00E76F47"/>
    <w:rsid w:val="00E770BA"/>
    <w:rsid w:val="00E801F2"/>
    <w:rsid w:val="00E8380E"/>
    <w:rsid w:val="00E867D1"/>
    <w:rsid w:val="00E92548"/>
    <w:rsid w:val="00E94AA3"/>
    <w:rsid w:val="00E94E65"/>
    <w:rsid w:val="00E958FB"/>
    <w:rsid w:val="00E95CF3"/>
    <w:rsid w:val="00EA1A6A"/>
    <w:rsid w:val="00EA1B79"/>
    <w:rsid w:val="00EA1CFB"/>
    <w:rsid w:val="00EA2087"/>
    <w:rsid w:val="00EA3CC3"/>
    <w:rsid w:val="00EA3F78"/>
    <w:rsid w:val="00EA43E6"/>
    <w:rsid w:val="00EA720A"/>
    <w:rsid w:val="00EB1B10"/>
    <w:rsid w:val="00EB4784"/>
    <w:rsid w:val="00EB4B98"/>
    <w:rsid w:val="00EB4C03"/>
    <w:rsid w:val="00EB50E5"/>
    <w:rsid w:val="00EB542E"/>
    <w:rsid w:val="00EB5B2E"/>
    <w:rsid w:val="00EB5C1C"/>
    <w:rsid w:val="00EB5FCD"/>
    <w:rsid w:val="00EB6EF4"/>
    <w:rsid w:val="00EB7517"/>
    <w:rsid w:val="00EC2EB5"/>
    <w:rsid w:val="00EC4381"/>
    <w:rsid w:val="00EC4666"/>
    <w:rsid w:val="00EC47BC"/>
    <w:rsid w:val="00EC5764"/>
    <w:rsid w:val="00EC667C"/>
    <w:rsid w:val="00EC78FA"/>
    <w:rsid w:val="00ED000A"/>
    <w:rsid w:val="00ED0D55"/>
    <w:rsid w:val="00ED1FF4"/>
    <w:rsid w:val="00ED2824"/>
    <w:rsid w:val="00ED3027"/>
    <w:rsid w:val="00EE2431"/>
    <w:rsid w:val="00EE32AB"/>
    <w:rsid w:val="00EE36DB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1A29"/>
    <w:rsid w:val="00F03BC0"/>
    <w:rsid w:val="00F048A5"/>
    <w:rsid w:val="00F07693"/>
    <w:rsid w:val="00F10000"/>
    <w:rsid w:val="00F11776"/>
    <w:rsid w:val="00F158FE"/>
    <w:rsid w:val="00F16B1D"/>
    <w:rsid w:val="00F16BF0"/>
    <w:rsid w:val="00F176E2"/>
    <w:rsid w:val="00F21DF6"/>
    <w:rsid w:val="00F26C92"/>
    <w:rsid w:val="00F26DDF"/>
    <w:rsid w:val="00F26ECE"/>
    <w:rsid w:val="00F27EBA"/>
    <w:rsid w:val="00F30D01"/>
    <w:rsid w:val="00F30D68"/>
    <w:rsid w:val="00F333C4"/>
    <w:rsid w:val="00F33ADA"/>
    <w:rsid w:val="00F3439B"/>
    <w:rsid w:val="00F35022"/>
    <w:rsid w:val="00F3514A"/>
    <w:rsid w:val="00F36FF2"/>
    <w:rsid w:val="00F37C5C"/>
    <w:rsid w:val="00F42A62"/>
    <w:rsid w:val="00F42F8F"/>
    <w:rsid w:val="00F4313B"/>
    <w:rsid w:val="00F43D7C"/>
    <w:rsid w:val="00F4436E"/>
    <w:rsid w:val="00F44DF4"/>
    <w:rsid w:val="00F45034"/>
    <w:rsid w:val="00F47BDE"/>
    <w:rsid w:val="00F50F31"/>
    <w:rsid w:val="00F519A4"/>
    <w:rsid w:val="00F51B3F"/>
    <w:rsid w:val="00F56488"/>
    <w:rsid w:val="00F56FE5"/>
    <w:rsid w:val="00F57FB9"/>
    <w:rsid w:val="00F617D1"/>
    <w:rsid w:val="00F61A00"/>
    <w:rsid w:val="00F61CC8"/>
    <w:rsid w:val="00F64619"/>
    <w:rsid w:val="00F6510C"/>
    <w:rsid w:val="00F6530B"/>
    <w:rsid w:val="00F66322"/>
    <w:rsid w:val="00F669E5"/>
    <w:rsid w:val="00F701B4"/>
    <w:rsid w:val="00F70FEE"/>
    <w:rsid w:val="00F7149C"/>
    <w:rsid w:val="00F7359D"/>
    <w:rsid w:val="00F75F27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F75"/>
    <w:rsid w:val="00FA0D36"/>
    <w:rsid w:val="00FA2C7A"/>
    <w:rsid w:val="00FA3DC1"/>
    <w:rsid w:val="00FA44A1"/>
    <w:rsid w:val="00FA540A"/>
    <w:rsid w:val="00FA7791"/>
    <w:rsid w:val="00FB267D"/>
    <w:rsid w:val="00FB2EAE"/>
    <w:rsid w:val="00FB5EF8"/>
    <w:rsid w:val="00FB6541"/>
    <w:rsid w:val="00FB70D4"/>
    <w:rsid w:val="00FB7823"/>
    <w:rsid w:val="00FC1A56"/>
    <w:rsid w:val="00FC2E7E"/>
    <w:rsid w:val="00FC350F"/>
    <w:rsid w:val="00FC39E6"/>
    <w:rsid w:val="00FC3F8F"/>
    <w:rsid w:val="00FC4547"/>
    <w:rsid w:val="00FC645D"/>
    <w:rsid w:val="00FD1819"/>
    <w:rsid w:val="00FD2022"/>
    <w:rsid w:val="00FD4EC3"/>
    <w:rsid w:val="00FD5A13"/>
    <w:rsid w:val="00FD79F5"/>
    <w:rsid w:val="00FE06B1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2A18E14"/>
  <w15:docId w15:val="{A40017D9-A097-42BD-BA54-41871AEF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3A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7553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en-US"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nhideWhenUsed/>
    <w:rsid w:val="00937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7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paragraph" w:customStyle="1" w:styleId="gmail-msolistparagraph">
    <w:name w:val="gmail-msolistparagraph"/>
    <w:basedOn w:val="Normalny"/>
    <w:uiPriority w:val="99"/>
    <w:rsid w:val="00AF1D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7553"/>
    <w:rPr>
      <w:rFonts w:ascii="Arial" w:hAnsi="Arial"/>
      <w:b/>
      <w:bCs/>
      <w:color w:val="4F81BD"/>
      <w:sz w:val="26"/>
      <w:szCs w:val="26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DA7553"/>
  </w:style>
  <w:style w:type="numbering" w:customStyle="1" w:styleId="Bezlisty11">
    <w:name w:val="Bez listy11"/>
    <w:next w:val="Bezlisty"/>
    <w:uiPriority w:val="99"/>
    <w:semiHidden/>
    <w:unhideWhenUsed/>
    <w:rsid w:val="00DA7553"/>
  </w:style>
  <w:style w:type="numbering" w:customStyle="1" w:styleId="Styl11">
    <w:name w:val="Styl11"/>
    <w:uiPriority w:val="99"/>
    <w:rsid w:val="00DA7553"/>
  </w:style>
  <w:style w:type="paragraph" w:customStyle="1" w:styleId="Legenda1">
    <w:name w:val="Legenda1"/>
    <w:basedOn w:val="Normalny"/>
    <w:next w:val="Normalny"/>
    <w:uiPriority w:val="35"/>
    <w:unhideWhenUsed/>
    <w:qFormat/>
    <w:rsid w:val="00DA7553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DA7553"/>
    <w:rPr>
      <w:color w:val="0000FF"/>
      <w:u w:val="single"/>
    </w:rPr>
  </w:style>
  <w:style w:type="character" w:customStyle="1" w:styleId="DefaultChar">
    <w:name w:val="Default Char"/>
    <w:basedOn w:val="Domylnaczcionkaakapitu"/>
    <w:link w:val="Default"/>
    <w:locked/>
    <w:rsid w:val="00DA7553"/>
    <w:rPr>
      <w:rFonts w:ascii="Arial" w:eastAsia="Calibri" w:hAnsi="Arial" w:cs="Arial"/>
      <w:sz w:val="22"/>
      <w:szCs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DA7553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553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Tekstpodstawowywcity21">
    <w:name w:val="Tekst podstawowy wcięty 21"/>
    <w:basedOn w:val="Normalny"/>
    <w:uiPriority w:val="99"/>
    <w:rsid w:val="00DA7553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DA7553"/>
    <w:pPr>
      <w:suppressAutoHyphens/>
      <w:spacing w:after="0" w:line="240" w:lineRule="auto"/>
      <w:jc w:val="right"/>
    </w:pPr>
    <w:rPr>
      <w:rFonts w:ascii="Times New Roman" w:hAnsi="Times New Roman"/>
      <w:sz w:val="24"/>
      <w:szCs w:val="20"/>
    </w:rPr>
  </w:style>
  <w:style w:type="paragraph" w:customStyle="1" w:styleId="Cytatintensywny2">
    <w:name w:val="Cytat intensywny2"/>
    <w:basedOn w:val="Normalny"/>
    <w:next w:val="Normalny"/>
    <w:uiPriority w:val="30"/>
    <w:qFormat/>
    <w:rsid w:val="00DA7553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DA7553"/>
    <w:rPr>
      <w:b/>
      <w:bCs/>
      <w:i/>
      <w:iCs/>
      <w:color w:val="4F81BD"/>
      <w:sz w:val="22"/>
      <w:szCs w:val="22"/>
      <w:lang w:val="en-US" w:eastAsia="en-US"/>
    </w:rPr>
  </w:style>
  <w:style w:type="numbering" w:customStyle="1" w:styleId="Bezlisty111">
    <w:name w:val="Bez listy111"/>
    <w:next w:val="Bezlisty"/>
    <w:uiPriority w:val="99"/>
    <w:semiHidden/>
    <w:unhideWhenUsed/>
    <w:rsid w:val="00DA7553"/>
  </w:style>
  <w:style w:type="table" w:customStyle="1" w:styleId="Tabela-Siatka2">
    <w:name w:val="Tabela - Siatka2"/>
    <w:basedOn w:val="Standardowy"/>
    <w:next w:val="Tabela-Siatka"/>
    <w:uiPriority w:val="59"/>
    <w:rsid w:val="00DA755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DA7553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DA7553"/>
  </w:style>
  <w:style w:type="character" w:styleId="Uwydatnienie">
    <w:name w:val="Emphasis"/>
    <w:basedOn w:val="Domylnaczcionkaakapitu"/>
    <w:uiPriority w:val="20"/>
    <w:qFormat/>
    <w:rsid w:val="00DA7553"/>
    <w:rPr>
      <w:b/>
      <w:bCs/>
      <w:i w:val="0"/>
      <w:iCs w:val="0"/>
    </w:rPr>
  </w:style>
  <w:style w:type="character" w:customStyle="1" w:styleId="Nagwek2Znak1">
    <w:name w:val="Nagłówek 2 Znak1"/>
    <w:basedOn w:val="Domylnaczcionkaakapitu"/>
    <w:uiPriority w:val="9"/>
    <w:semiHidden/>
    <w:rsid w:val="00DA7553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DA7553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DA7553"/>
  </w:style>
  <w:style w:type="table" w:customStyle="1" w:styleId="Tabela-Siatka4">
    <w:name w:val="Tabela - Siatka4"/>
    <w:basedOn w:val="Standardowy"/>
    <w:next w:val="Tabela-Siatka"/>
    <w:uiPriority w:val="59"/>
    <w:rsid w:val="00DA7553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A7553"/>
  </w:style>
  <w:style w:type="table" w:customStyle="1" w:styleId="Tabela-Siatka5">
    <w:name w:val="Tabela - Siatka5"/>
    <w:basedOn w:val="Standardowy"/>
    <w:next w:val="Tabela-Siatka"/>
    <w:uiPriority w:val="59"/>
    <w:rsid w:val="00DA755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DA7553"/>
    <w:pPr>
      <w:widowControl w:val="0"/>
      <w:ind w:left="520" w:hanging="360"/>
    </w:pPr>
    <w:rPr>
      <w:rFonts w:ascii="Arial" w:hAnsi="Arial"/>
      <w:snapToGrid w:val="0"/>
      <w:sz w:val="24"/>
    </w:rPr>
  </w:style>
  <w:style w:type="character" w:customStyle="1" w:styleId="e24kjd">
    <w:name w:val="e24kjd"/>
    <w:rsid w:val="00DA7553"/>
  </w:style>
  <w:style w:type="paragraph" w:customStyle="1" w:styleId="Cytatintensywny3">
    <w:name w:val="Cytat intensywny3"/>
    <w:basedOn w:val="Normalny"/>
    <w:next w:val="Normalny"/>
    <w:uiPriority w:val="30"/>
    <w:qFormat/>
    <w:rsid w:val="00DA7553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eastAsia="Calibri"/>
      <w:b/>
      <w:bCs/>
      <w:i/>
      <w:iCs/>
      <w:color w:val="4F81BD"/>
    </w:rPr>
  </w:style>
  <w:style w:type="character" w:customStyle="1" w:styleId="CytatintensywnyZnak2">
    <w:name w:val="Cytat intensywny Znak2"/>
    <w:basedOn w:val="Domylnaczcionkaakapitu"/>
    <w:uiPriority w:val="30"/>
    <w:rsid w:val="00DA7553"/>
    <w:rPr>
      <w:i/>
      <w:iCs/>
      <w:color w:val="5B9BD5"/>
    </w:rPr>
  </w:style>
  <w:style w:type="character" w:customStyle="1" w:styleId="Nagweklubstopka2">
    <w:name w:val="Nagłówek lub stopka (2)_"/>
    <w:basedOn w:val="Domylnaczcionkaakapitu"/>
    <w:link w:val="Nagweklubstopka20"/>
    <w:rsid w:val="00DA7553"/>
    <w:rPr>
      <w:rFonts w:ascii="Times New Roman" w:hAnsi="Times New Roman"/>
    </w:rPr>
  </w:style>
  <w:style w:type="character" w:customStyle="1" w:styleId="Podpistabeli">
    <w:name w:val="Podpis tabeli_"/>
    <w:basedOn w:val="Domylnaczcionkaakapitu"/>
    <w:link w:val="Podpistabeli0"/>
    <w:rsid w:val="00DA7553"/>
    <w:rPr>
      <w:rFonts w:ascii="Arial Narrow" w:eastAsia="Arial Narrow" w:hAnsi="Arial Narrow" w:cs="Arial Narrow"/>
      <w:sz w:val="16"/>
      <w:szCs w:val="16"/>
    </w:rPr>
  </w:style>
  <w:style w:type="character" w:customStyle="1" w:styleId="Inne">
    <w:name w:val="Inne_"/>
    <w:basedOn w:val="Domylnaczcionkaakapitu"/>
    <w:link w:val="Inne0"/>
    <w:rsid w:val="00DA7553"/>
    <w:rPr>
      <w:rFonts w:ascii="Arial Narrow" w:eastAsia="Arial Narrow" w:hAnsi="Arial Narrow" w:cs="Arial Narrow"/>
      <w:sz w:val="18"/>
      <w:szCs w:val="18"/>
    </w:rPr>
  </w:style>
  <w:style w:type="character" w:customStyle="1" w:styleId="Teksttreci5">
    <w:name w:val="Tekst treści (5)_"/>
    <w:basedOn w:val="Domylnaczcionkaakapitu"/>
    <w:link w:val="Teksttreci50"/>
    <w:rsid w:val="00DA7553"/>
    <w:rPr>
      <w:rFonts w:ascii="Arial Narrow" w:eastAsia="Arial Narrow" w:hAnsi="Arial Narrow" w:cs="Arial Narrow"/>
      <w:b/>
      <w:bCs/>
      <w:i/>
      <w:iCs/>
    </w:rPr>
  </w:style>
  <w:style w:type="character" w:customStyle="1" w:styleId="Nagwek10">
    <w:name w:val="Nagłówek #1_"/>
    <w:basedOn w:val="Domylnaczcionkaakapitu"/>
    <w:link w:val="Nagwek11"/>
    <w:rsid w:val="00DA7553"/>
    <w:rPr>
      <w:rFonts w:ascii="Arial Narrow" w:eastAsia="Arial Narrow" w:hAnsi="Arial Narrow" w:cs="Arial Narrow"/>
      <w:b/>
      <w:bCs/>
      <w:u w:val="single"/>
    </w:rPr>
  </w:style>
  <w:style w:type="paragraph" w:customStyle="1" w:styleId="Nagweklubstopka20">
    <w:name w:val="Nagłówek lub stopka (2)"/>
    <w:basedOn w:val="Normalny"/>
    <w:link w:val="Nagweklubstopka2"/>
    <w:rsid w:val="00DA7553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Podpistabeli0">
    <w:name w:val="Podpis tabeli"/>
    <w:basedOn w:val="Normalny"/>
    <w:link w:val="Podpistabeli"/>
    <w:rsid w:val="00DA7553"/>
    <w:pPr>
      <w:widowControl w:val="0"/>
      <w:spacing w:after="0" w:line="240" w:lineRule="auto"/>
    </w:pPr>
    <w:rPr>
      <w:rFonts w:ascii="Arial Narrow" w:eastAsia="Arial Narrow" w:hAnsi="Arial Narrow" w:cs="Arial Narrow"/>
      <w:sz w:val="16"/>
      <w:szCs w:val="16"/>
      <w:lang w:eastAsia="pl-PL"/>
    </w:rPr>
  </w:style>
  <w:style w:type="paragraph" w:customStyle="1" w:styleId="Inne0">
    <w:name w:val="Inne"/>
    <w:basedOn w:val="Normalny"/>
    <w:link w:val="Inne"/>
    <w:rsid w:val="00DA7553"/>
    <w:pPr>
      <w:widowControl w:val="0"/>
      <w:spacing w:after="0" w:line="240" w:lineRule="auto"/>
    </w:pPr>
    <w:rPr>
      <w:rFonts w:ascii="Arial Narrow" w:eastAsia="Arial Narrow" w:hAnsi="Arial Narrow" w:cs="Arial Narrow"/>
      <w:sz w:val="18"/>
      <w:szCs w:val="18"/>
      <w:lang w:eastAsia="pl-PL"/>
    </w:rPr>
  </w:style>
  <w:style w:type="paragraph" w:customStyle="1" w:styleId="Teksttreci50">
    <w:name w:val="Tekst treści (5)"/>
    <w:basedOn w:val="Normalny"/>
    <w:link w:val="Teksttreci5"/>
    <w:rsid w:val="00DA7553"/>
    <w:pPr>
      <w:widowControl w:val="0"/>
      <w:spacing w:after="240" w:line="240" w:lineRule="auto"/>
    </w:pPr>
    <w:rPr>
      <w:rFonts w:ascii="Arial Narrow" w:eastAsia="Arial Narrow" w:hAnsi="Arial Narrow" w:cs="Arial Narrow"/>
      <w:b/>
      <w:bCs/>
      <w:i/>
      <w:iCs/>
      <w:sz w:val="20"/>
      <w:szCs w:val="20"/>
      <w:lang w:eastAsia="pl-PL"/>
    </w:rPr>
  </w:style>
  <w:style w:type="paragraph" w:customStyle="1" w:styleId="Nagwek11">
    <w:name w:val="Nagłówek #1"/>
    <w:basedOn w:val="Normalny"/>
    <w:link w:val="Nagwek10"/>
    <w:rsid w:val="00DA7553"/>
    <w:pPr>
      <w:widowControl w:val="0"/>
      <w:spacing w:after="0" w:line="240" w:lineRule="auto"/>
      <w:outlineLvl w:val="0"/>
    </w:pPr>
    <w:rPr>
      <w:rFonts w:ascii="Arial Narrow" w:eastAsia="Arial Narrow" w:hAnsi="Arial Narrow" w:cs="Arial Narrow"/>
      <w:b/>
      <w:bCs/>
      <w:sz w:val="20"/>
      <w:szCs w:val="20"/>
      <w:u w:val="single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55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3">
    <w:name w:val="Cytat intensywny Znak3"/>
    <w:basedOn w:val="Domylnaczcionkaakapitu"/>
    <w:uiPriority w:val="30"/>
    <w:rsid w:val="00DA7553"/>
    <w:rPr>
      <w:i/>
      <w:iCs/>
      <w:color w:val="4F81BD" w:themeColor="accent1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37780B"/>
    <w:pPr>
      <w:ind w:left="720"/>
    </w:pPr>
    <w:rPr>
      <w:rFonts w:eastAsia="Calibri" w:cs="Calibri"/>
      <w:lang w:eastAsia="ar-SA"/>
    </w:rPr>
  </w:style>
  <w:style w:type="table" w:customStyle="1" w:styleId="TableDefinitionsGrid122">
    <w:name w:val="Table Definitions Grid122"/>
    <w:basedOn w:val="Standardowy"/>
    <w:next w:val="Tabela-Siatka"/>
    <w:uiPriority w:val="39"/>
    <w:rsid w:val="00392AE1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57A1-D7A5-4032-966F-37B7D5C1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9</Pages>
  <Words>2068</Words>
  <Characters>14289</Characters>
  <Application>Microsoft Office Word</Application>
  <DocSecurity>0</DocSecurity>
  <Lines>119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16325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creator>Magdalena Zdziennicka</dc:creator>
  <dc:description>Document was created by {applicationname}, version: {version}</dc:description>
  <cp:lastModifiedBy>Mazur Magdalena</cp:lastModifiedBy>
  <cp:revision>146</cp:revision>
  <cp:lastPrinted>2024-09-02T11:52:00Z</cp:lastPrinted>
  <dcterms:created xsi:type="dcterms:W3CDTF">2022-06-30T13:48:00Z</dcterms:created>
  <dcterms:modified xsi:type="dcterms:W3CDTF">2024-09-03T09:31:00Z</dcterms:modified>
</cp:coreProperties>
</file>