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4EA43" w14:textId="544A6067" w:rsidR="00221437" w:rsidRPr="005D638E" w:rsidRDefault="00221437" w:rsidP="0097383B">
      <w:pPr>
        <w:pStyle w:val="Nagwek"/>
        <w:spacing w:line="300" w:lineRule="auto"/>
        <w:jc w:val="right"/>
        <w:rPr>
          <w:rFonts w:ascii="Arial" w:hAnsi="Arial" w:cs="Arial"/>
          <w:b/>
          <w:smallCaps/>
          <w:sz w:val="18"/>
          <w:szCs w:val="18"/>
        </w:rPr>
      </w:pPr>
      <w:r w:rsidRPr="005D638E">
        <w:rPr>
          <w:rFonts w:ascii="Arial" w:hAnsi="Arial" w:cs="Arial"/>
          <w:sz w:val="18"/>
          <w:szCs w:val="18"/>
        </w:rPr>
        <w:t>Załącznik nr 1</w:t>
      </w:r>
    </w:p>
    <w:p w14:paraId="2E6BDF36" w14:textId="64F33EE8" w:rsidR="00221437" w:rsidRPr="005D638E" w:rsidRDefault="00221437" w:rsidP="0097383B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5D638E">
        <w:rPr>
          <w:rFonts w:ascii="Arial" w:hAnsi="Arial" w:cs="Arial"/>
          <w:smallCaps/>
          <w:strike/>
          <w:sz w:val="22"/>
          <w:szCs w:val="22"/>
        </w:rPr>
        <w:t xml:space="preserve">          </w:t>
      </w:r>
      <w:r w:rsidRPr="005D638E">
        <w:rPr>
          <w:rFonts w:ascii="Arial" w:hAnsi="Arial" w:cs="Arial"/>
          <w:strike/>
          <w:sz w:val="22"/>
          <w:szCs w:val="22"/>
        </w:rPr>
        <w:tab/>
        <w:t xml:space="preserve">      </w:t>
      </w:r>
    </w:p>
    <w:p w14:paraId="7B5EF068" w14:textId="3308894C" w:rsidR="00221437" w:rsidRPr="005D638E" w:rsidRDefault="005C738E" w:rsidP="0097383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Nr</w:t>
      </w:r>
      <w:r w:rsidR="00221437" w:rsidRPr="005D638E">
        <w:rPr>
          <w:rFonts w:ascii="Arial" w:hAnsi="Arial" w:cs="Arial"/>
          <w:sz w:val="22"/>
          <w:szCs w:val="22"/>
        </w:rPr>
        <w:t xml:space="preserve"> sprawy </w:t>
      </w:r>
      <w:r w:rsidR="00115310" w:rsidRPr="005D638E">
        <w:rPr>
          <w:rFonts w:ascii="Arial" w:hAnsi="Arial" w:cs="Arial"/>
          <w:sz w:val="22"/>
          <w:szCs w:val="22"/>
        </w:rPr>
        <w:t xml:space="preserve">: </w:t>
      </w:r>
      <w:r w:rsidR="001A42DD" w:rsidRPr="005D638E">
        <w:rPr>
          <w:rFonts w:ascii="Arial" w:hAnsi="Arial" w:cs="Arial"/>
          <w:b/>
          <w:sz w:val="22"/>
          <w:szCs w:val="22"/>
        </w:rPr>
        <w:t>ZP.271.1.</w:t>
      </w:r>
      <w:r w:rsidR="00D666CD" w:rsidRPr="005D638E">
        <w:rPr>
          <w:rFonts w:ascii="Arial" w:hAnsi="Arial" w:cs="Arial"/>
          <w:b/>
          <w:sz w:val="22"/>
          <w:szCs w:val="22"/>
        </w:rPr>
        <w:t>23</w:t>
      </w:r>
      <w:r w:rsidR="001A42DD" w:rsidRPr="005D638E">
        <w:rPr>
          <w:rFonts w:ascii="Arial" w:hAnsi="Arial" w:cs="Arial"/>
          <w:b/>
          <w:sz w:val="22"/>
          <w:szCs w:val="22"/>
        </w:rPr>
        <w:t>.202</w:t>
      </w:r>
      <w:r w:rsidR="00A1344B" w:rsidRPr="005D638E">
        <w:rPr>
          <w:rFonts w:ascii="Arial" w:hAnsi="Arial" w:cs="Arial"/>
          <w:b/>
          <w:sz w:val="22"/>
          <w:szCs w:val="22"/>
        </w:rPr>
        <w:t>6</w:t>
      </w:r>
    </w:p>
    <w:p w14:paraId="25206F55" w14:textId="77777777" w:rsidR="005024E1" w:rsidRPr="005D638E" w:rsidRDefault="00221437" w:rsidP="0097383B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Nazwa i adres WYKONAWCY</w:t>
      </w:r>
      <w:r w:rsidR="005024E1" w:rsidRPr="005D638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685BDC27" w14:textId="77777777" w:rsidR="00221437" w:rsidRPr="005D638E" w:rsidRDefault="00221437" w:rsidP="0097383B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2719C0ED" w14:textId="77777777" w:rsidR="00221437" w:rsidRPr="005D638E" w:rsidRDefault="00221437" w:rsidP="0097383B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220B0822" w14:textId="7BA022DF" w:rsidR="00221437" w:rsidRPr="005D638E" w:rsidRDefault="00221437" w:rsidP="0097383B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5D638E">
        <w:rPr>
          <w:rFonts w:ascii="Arial" w:hAnsi="Arial" w:cs="Arial"/>
          <w:color w:val="auto"/>
          <w:sz w:val="22"/>
          <w:szCs w:val="22"/>
        </w:rPr>
        <w:t>….</w:t>
      </w:r>
      <w:r w:rsidRPr="005D638E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5D638E">
        <w:rPr>
          <w:rFonts w:ascii="Arial" w:hAnsi="Arial" w:cs="Arial"/>
          <w:color w:val="auto"/>
          <w:sz w:val="22"/>
          <w:szCs w:val="22"/>
        </w:rPr>
        <w:t>.</w:t>
      </w:r>
      <w:r w:rsidRPr="005D638E">
        <w:rPr>
          <w:rFonts w:ascii="Arial" w:hAnsi="Arial" w:cs="Arial"/>
          <w:color w:val="auto"/>
          <w:sz w:val="22"/>
          <w:szCs w:val="22"/>
        </w:rPr>
        <w:t>……………</w:t>
      </w:r>
    </w:p>
    <w:p w14:paraId="71AEE020" w14:textId="77777777" w:rsidR="00221437" w:rsidRPr="005D638E" w:rsidRDefault="00221437" w:rsidP="0097383B">
      <w:pPr>
        <w:pStyle w:val="Teksttreci1"/>
        <w:shd w:val="clear" w:color="auto" w:fill="auto"/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19E7F56" w14:textId="01FDA2EF" w:rsidR="00221437" w:rsidRPr="005D638E" w:rsidRDefault="00221437" w:rsidP="0097383B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ulica</w:t>
      </w:r>
      <w:r w:rsidRPr="005D638E">
        <w:rPr>
          <w:rFonts w:ascii="Arial" w:hAnsi="Arial" w:cs="Arial"/>
          <w:color w:val="auto"/>
          <w:sz w:val="22"/>
          <w:szCs w:val="22"/>
        </w:rPr>
        <w:tab/>
        <w:t>nr domu</w:t>
      </w:r>
      <w:r w:rsidRPr="005D638E">
        <w:rPr>
          <w:rFonts w:ascii="Arial" w:hAnsi="Arial" w:cs="Arial"/>
          <w:color w:val="auto"/>
          <w:sz w:val="22"/>
          <w:szCs w:val="22"/>
        </w:rPr>
        <w:tab/>
      </w:r>
      <w:r w:rsidR="004E6A35" w:rsidRPr="005D638E">
        <w:rPr>
          <w:rFonts w:ascii="Arial" w:hAnsi="Arial" w:cs="Arial"/>
          <w:color w:val="auto"/>
          <w:sz w:val="22"/>
          <w:szCs w:val="22"/>
        </w:rPr>
        <w:t>…..</w:t>
      </w:r>
    </w:p>
    <w:p w14:paraId="0887BE4B" w14:textId="2A09419D" w:rsidR="00221437" w:rsidRPr="005D638E" w:rsidRDefault="00221437" w:rsidP="0097383B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kod</w:t>
      </w:r>
      <w:r w:rsidRPr="005D638E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5D638E">
        <w:rPr>
          <w:rFonts w:ascii="Arial" w:hAnsi="Arial" w:cs="Arial"/>
          <w:color w:val="auto"/>
          <w:sz w:val="22"/>
          <w:szCs w:val="22"/>
        </w:rPr>
        <w:tab/>
      </w:r>
      <w:r w:rsidR="004E6A35" w:rsidRPr="005D638E">
        <w:rPr>
          <w:rFonts w:ascii="Arial" w:hAnsi="Arial" w:cs="Arial"/>
          <w:color w:val="auto"/>
          <w:sz w:val="22"/>
          <w:szCs w:val="22"/>
        </w:rPr>
        <w:t>…..</w:t>
      </w:r>
    </w:p>
    <w:p w14:paraId="5A9BF1A0" w14:textId="5C7BEC58" w:rsidR="00221437" w:rsidRPr="005D638E" w:rsidRDefault="00221437" w:rsidP="0097383B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powiat</w:t>
      </w:r>
      <w:r w:rsidRPr="005D638E">
        <w:rPr>
          <w:rFonts w:ascii="Arial" w:hAnsi="Arial" w:cs="Arial"/>
          <w:color w:val="auto"/>
          <w:sz w:val="22"/>
          <w:szCs w:val="22"/>
        </w:rPr>
        <w:tab/>
      </w:r>
      <w:r w:rsidR="005024E1" w:rsidRPr="005D638E">
        <w:rPr>
          <w:rFonts w:ascii="Arial" w:hAnsi="Arial" w:cs="Arial"/>
          <w:color w:val="auto"/>
          <w:sz w:val="22"/>
          <w:szCs w:val="22"/>
        </w:rPr>
        <w:t xml:space="preserve"> </w:t>
      </w:r>
      <w:r w:rsidRPr="005D638E">
        <w:rPr>
          <w:rFonts w:ascii="Arial" w:hAnsi="Arial" w:cs="Arial"/>
          <w:color w:val="auto"/>
          <w:sz w:val="22"/>
          <w:szCs w:val="22"/>
        </w:rPr>
        <w:t>województwo</w:t>
      </w:r>
      <w:r w:rsidRPr="005D638E">
        <w:rPr>
          <w:rFonts w:ascii="Arial" w:hAnsi="Arial" w:cs="Arial"/>
          <w:color w:val="auto"/>
          <w:sz w:val="22"/>
          <w:szCs w:val="22"/>
        </w:rPr>
        <w:tab/>
      </w:r>
      <w:r w:rsidR="004E6A35" w:rsidRPr="005D638E">
        <w:rPr>
          <w:rFonts w:ascii="Arial" w:hAnsi="Arial" w:cs="Arial"/>
          <w:color w:val="auto"/>
          <w:sz w:val="22"/>
          <w:szCs w:val="22"/>
        </w:rPr>
        <w:t>…...</w:t>
      </w:r>
    </w:p>
    <w:p w14:paraId="65DA4B72" w14:textId="37BC81DE" w:rsidR="00AD56E6" w:rsidRPr="005D638E" w:rsidRDefault="00CA5EC7" w:rsidP="0097383B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tel.:</w:t>
      </w:r>
      <w:r w:rsidRPr="005D638E">
        <w:rPr>
          <w:rFonts w:ascii="Arial" w:hAnsi="Arial" w:cs="Arial"/>
          <w:color w:val="auto"/>
          <w:sz w:val="22"/>
          <w:szCs w:val="22"/>
        </w:rPr>
        <w:tab/>
      </w:r>
      <w:r w:rsidRPr="005D638E">
        <w:rPr>
          <w:rFonts w:ascii="Arial" w:hAnsi="Arial" w:cs="Arial"/>
          <w:color w:val="auto"/>
          <w:sz w:val="22"/>
          <w:szCs w:val="22"/>
        </w:rPr>
        <w:tab/>
        <w:t>e-mail: ……</w:t>
      </w:r>
      <w:r w:rsidR="002A4C98" w:rsidRPr="005D638E">
        <w:rPr>
          <w:rFonts w:ascii="Arial" w:hAnsi="Arial" w:cs="Arial"/>
          <w:color w:val="auto"/>
          <w:sz w:val="22"/>
          <w:szCs w:val="22"/>
        </w:rPr>
        <w:t>………………</w:t>
      </w:r>
      <w:r w:rsidR="005024E1" w:rsidRPr="005D638E">
        <w:rPr>
          <w:rFonts w:ascii="Arial" w:hAnsi="Arial" w:cs="Arial"/>
          <w:color w:val="auto"/>
          <w:sz w:val="22"/>
          <w:szCs w:val="22"/>
        </w:rPr>
        <w:t>……</w:t>
      </w:r>
      <w:r w:rsidR="00AD56E6" w:rsidRPr="005D638E">
        <w:rPr>
          <w:rFonts w:ascii="Arial" w:hAnsi="Arial" w:cs="Arial"/>
          <w:color w:val="auto"/>
          <w:sz w:val="22"/>
          <w:szCs w:val="22"/>
        </w:rPr>
        <w:t xml:space="preserve"> </w:t>
      </w:r>
      <w:r w:rsidR="007F4E5F" w:rsidRPr="005D638E">
        <w:rPr>
          <w:rFonts w:ascii="Arial" w:hAnsi="Arial" w:cs="Arial"/>
          <w:color w:val="auto"/>
          <w:sz w:val="22"/>
          <w:szCs w:val="22"/>
        </w:rPr>
        <w:t>NIP</w:t>
      </w:r>
      <w:r w:rsidR="00221437" w:rsidRPr="005D638E">
        <w:rPr>
          <w:rFonts w:ascii="Arial" w:hAnsi="Arial" w:cs="Arial"/>
          <w:color w:val="auto"/>
          <w:sz w:val="22"/>
          <w:szCs w:val="22"/>
        </w:rPr>
        <w:t>:</w:t>
      </w:r>
      <w:r w:rsidR="00AD56E6" w:rsidRPr="005D638E">
        <w:rPr>
          <w:rFonts w:ascii="Arial" w:hAnsi="Arial" w:cs="Arial"/>
          <w:color w:val="auto"/>
          <w:sz w:val="22"/>
          <w:szCs w:val="22"/>
        </w:rPr>
        <w:t>…………………………………..</w:t>
      </w:r>
    </w:p>
    <w:p w14:paraId="05C2B891" w14:textId="6EC0A806" w:rsidR="00221437" w:rsidRPr="005D638E" w:rsidRDefault="00AD56E6" w:rsidP="0097383B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 xml:space="preserve">REGON:………………………  </w:t>
      </w:r>
      <w:r w:rsidR="007F4E5F" w:rsidRPr="005D638E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5D638E">
        <w:rPr>
          <w:rFonts w:ascii="Arial" w:hAnsi="Arial" w:cs="Arial"/>
          <w:color w:val="auto"/>
          <w:sz w:val="22"/>
          <w:szCs w:val="22"/>
        </w:rPr>
        <w:t>:</w:t>
      </w:r>
      <w:r w:rsidR="00221437" w:rsidRPr="005D638E">
        <w:rPr>
          <w:rFonts w:ascii="Arial" w:hAnsi="Arial" w:cs="Arial"/>
          <w:color w:val="auto"/>
          <w:sz w:val="22"/>
          <w:szCs w:val="22"/>
        </w:rPr>
        <w:tab/>
      </w:r>
      <w:r w:rsidR="004E6A35" w:rsidRPr="005D638E">
        <w:rPr>
          <w:rFonts w:ascii="Arial" w:hAnsi="Arial" w:cs="Arial"/>
          <w:color w:val="auto"/>
          <w:sz w:val="22"/>
          <w:szCs w:val="22"/>
        </w:rPr>
        <w:t>…..</w:t>
      </w:r>
    </w:p>
    <w:p w14:paraId="1A2F476E" w14:textId="6C2BB196" w:rsidR="00E833BD" w:rsidRPr="005D638E" w:rsidRDefault="00E833BD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</w:t>
      </w:r>
      <w:r w:rsidR="002A4C98" w:rsidRPr="005D638E">
        <w:rPr>
          <w:rFonts w:ascii="Arial" w:hAnsi="Arial" w:cs="Arial"/>
          <w:color w:val="auto"/>
          <w:sz w:val="22"/>
          <w:szCs w:val="22"/>
        </w:rPr>
        <w:t> </w:t>
      </w:r>
      <w:r w:rsidRPr="005D638E">
        <w:rPr>
          <w:rFonts w:ascii="Arial" w:hAnsi="Arial" w:cs="Arial"/>
          <w:color w:val="auto"/>
          <w:sz w:val="22"/>
          <w:szCs w:val="22"/>
        </w:rPr>
        <w:t>marca 2018 r. Prawo przedsiębiorców (</w:t>
      </w:r>
      <w:proofErr w:type="spellStart"/>
      <w:r w:rsidR="002A4C98" w:rsidRPr="005D638E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2A4C98" w:rsidRPr="005D638E">
        <w:rPr>
          <w:rFonts w:ascii="Arial" w:hAnsi="Arial" w:cs="Arial"/>
          <w:color w:val="auto"/>
          <w:sz w:val="22"/>
          <w:szCs w:val="22"/>
        </w:rPr>
        <w:t xml:space="preserve">. </w:t>
      </w:r>
      <w:r w:rsidR="00BB2D98" w:rsidRPr="005D638E">
        <w:rPr>
          <w:rFonts w:ascii="Arial" w:hAnsi="Arial" w:cs="Arial"/>
          <w:color w:val="auto"/>
          <w:sz w:val="22"/>
          <w:szCs w:val="22"/>
        </w:rPr>
        <w:t>Dz.U. z 202</w:t>
      </w:r>
      <w:r w:rsidR="002A4C98" w:rsidRPr="005D638E">
        <w:rPr>
          <w:rFonts w:ascii="Arial" w:hAnsi="Arial" w:cs="Arial"/>
          <w:color w:val="auto"/>
          <w:sz w:val="22"/>
          <w:szCs w:val="22"/>
        </w:rPr>
        <w:t>4</w:t>
      </w:r>
      <w:r w:rsidR="00BB2D98" w:rsidRPr="005D638E">
        <w:rPr>
          <w:rFonts w:ascii="Arial" w:hAnsi="Arial" w:cs="Arial"/>
          <w:color w:val="auto"/>
          <w:sz w:val="22"/>
          <w:szCs w:val="22"/>
        </w:rPr>
        <w:t xml:space="preserve"> r., poz. 2</w:t>
      </w:r>
      <w:r w:rsidR="002A4C98" w:rsidRPr="005D638E">
        <w:rPr>
          <w:rFonts w:ascii="Arial" w:hAnsi="Arial" w:cs="Arial"/>
          <w:color w:val="auto"/>
          <w:sz w:val="22"/>
          <w:szCs w:val="22"/>
        </w:rPr>
        <w:t>36</w:t>
      </w:r>
      <w:r w:rsidR="00BB2D98" w:rsidRPr="005D638E">
        <w:rPr>
          <w:rFonts w:ascii="Arial" w:hAnsi="Arial" w:cs="Arial"/>
          <w:color w:val="auto"/>
          <w:sz w:val="22"/>
          <w:szCs w:val="22"/>
        </w:rPr>
        <w:t xml:space="preserve"> z późn. zm.)</w:t>
      </w:r>
    </w:p>
    <w:p w14:paraId="22D3F5A5" w14:textId="3BBB0ADA" w:rsidR="005024E1" w:rsidRPr="005D638E" w:rsidRDefault="005024E1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5D638E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5D638E">
        <w:rPr>
          <w:rFonts w:ascii="Arial" w:hAnsi="Arial" w:cs="Arial"/>
          <w:color w:val="auto"/>
          <w:sz w:val="22"/>
          <w:szCs w:val="22"/>
        </w:rPr>
        <w:t>……………………</w:t>
      </w:r>
      <w:r w:rsidR="002A4C98" w:rsidRPr="005D638E">
        <w:rPr>
          <w:rFonts w:ascii="Arial" w:hAnsi="Arial" w:cs="Arial"/>
          <w:color w:val="auto"/>
          <w:sz w:val="22"/>
          <w:szCs w:val="22"/>
        </w:rPr>
        <w:t>…………</w:t>
      </w:r>
    </w:p>
    <w:p w14:paraId="388374A3" w14:textId="77777777" w:rsidR="00221437" w:rsidRPr="005D638E" w:rsidRDefault="00221437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261E65D0" w14:textId="457475CC" w:rsidR="00221437" w:rsidRPr="005D638E" w:rsidRDefault="00221437" w:rsidP="001950AB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before="60" w:after="60"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(imię i nazwisko)</w:t>
      </w:r>
      <w:r w:rsidR="005024E1" w:rsidRPr="005D638E">
        <w:rPr>
          <w:rFonts w:ascii="Arial" w:hAnsi="Arial" w:cs="Arial"/>
          <w:color w:val="auto"/>
          <w:sz w:val="22"/>
          <w:szCs w:val="22"/>
        </w:rPr>
        <w:t xml:space="preserve">  </w:t>
      </w:r>
      <w:r w:rsidRPr="005D638E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5D638E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5D638E">
        <w:rPr>
          <w:rFonts w:ascii="Arial" w:hAnsi="Arial" w:cs="Arial"/>
          <w:color w:val="auto"/>
          <w:sz w:val="22"/>
          <w:szCs w:val="22"/>
        </w:rPr>
        <w:tab/>
        <w:t>e-mail</w:t>
      </w:r>
      <w:r w:rsidR="002A4C98" w:rsidRPr="005D638E">
        <w:rPr>
          <w:rFonts w:ascii="Arial" w:hAnsi="Arial" w:cs="Arial"/>
          <w:color w:val="auto"/>
          <w:sz w:val="22"/>
          <w:szCs w:val="22"/>
        </w:rPr>
        <w:t>…………………………</w:t>
      </w:r>
    </w:p>
    <w:p w14:paraId="773492CF" w14:textId="1194C907" w:rsidR="00C56081" w:rsidRPr="005D638E" w:rsidRDefault="00C56081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D638E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5D638E">
        <w:rPr>
          <w:rFonts w:ascii="Arial" w:hAnsi="Arial" w:cs="Arial"/>
          <w:color w:val="auto"/>
          <w:sz w:val="22"/>
          <w:szCs w:val="22"/>
        </w:rPr>
        <w:t>..</w:t>
      </w:r>
      <w:r w:rsidRPr="005D638E">
        <w:rPr>
          <w:rFonts w:ascii="Arial" w:hAnsi="Arial" w:cs="Arial"/>
          <w:color w:val="auto"/>
          <w:sz w:val="22"/>
          <w:szCs w:val="22"/>
        </w:rPr>
        <w:t>……………………….</w:t>
      </w:r>
      <w:r w:rsidR="002A4C98" w:rsidRPr="005D638E">
        <w:rPr>
          <w:rFonts w:ascii="Arial" w:hAnsi="Arial" w:cs="Arial"/>
          <w:color w:val="auto"/>
          <w:sz w:val="22"/>
          <w:szCs w:val="22"/>
        </w:rPr>
        <w:t>..</w:t>
      </w:r>
      <w:r w:rsidRPr="005D638E">
        <w:rPr>
          <w:rFonts w:ascii="Arial" w:hAnsi="Arial" w:cs="Arial"/>
          <w:color w:val="auto"/>
          <w:sz w:val="22"/>
          <w:szCs w:val="22"/>
        </w:rPr>
        <w:t>……</w:t>
      </w:r>
    </w:p>
    <w:p w14:paraId="561454C1" w14:textId="77777777" w:rsidR="00221437" w:rsidRPr="005D638E" w:rsidRDefault="00221437" w:rsidP="0097383B">
      <w:pPr>
        <w:spacing w:before="120" w:after="120"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5D638E">
        <w:rPr>
          <w:rFonts w:ascii="Arial" w:hAnsi="Arial" w:cs="Arial"/>
          <w:b/>
          <w:sz w:val="32"/>
          <w:szCs w:val="32"/>
        </w:rPr>
        <w:t>O F E R T A</w:t>
      </w:r>
    </w:p>
    <w:p w14:paraId="6504532B" w14:textId="3026015B" w:rsidR="00172B2C" w:rsidRPr="005D638E" w:rsidRDefault="00172B2C" w:rsidP="001950AB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Niniejszym składam ofertę </w:t>
      </w:r>
      <w:r w:rsidR="00FD2DE3" w:rsidRPr="005D638E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5D638E">
        <w:rPr>
          <w:rFonts w:ascii="Arial" w:hAnsi="Arial" w:cs="Arial"/>
          <w:sz w:val="22"/>
          <w:szCs w:val="22"/>
        </w:rPr>
        <w:t>.</w:t>
      </w:r>
    </w:p>
    <w:p w14:paraId="68C27D7E" w14:textId="77777777" w:rsidR="004C255C" w:rsidRPr="005D638E" w:rsidRDefault="004C255C" w:rsidP="009738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16"/>
          <w:szCs w:val="18"/>
        </w:rPr>
      </w:pPr>
    </w:p>
    <w:p w14:paraId="3DACA201" w14:textId="79886607" w:rsidR="001A42DD" w:rsidRPr="005D638E" w:rsidRDefault="0075548B" w:rsidP="009738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28"/>
          <w:szCs w:val="32"/>
        </w:rPr>
      </w:pPr>
      <w:bookmarkStart w:id="0" w:name="_Hlk190421122"/>
      <w:r w:rsidRPr="005D638E">
        <w:rPr>
          <w:rFonts w:ascii="Arial" w:hAnsi="Arial" w:cs="Arial"/>
          <w:b/>
          <w:bCs/>
          <w:sz w:val="28"/>
          <w:szCs w:val="32"/>
        </w:rPr>
        <w:t xml:space="preserve">Opracowanie </w:t>
      </w:r>
      <w:r w:rsidR="00A1344B" w:rsidRPr="005D638E">
        <w:rPr>
          <w:rFonts w:ascii="Arial" w:hAnsi="Arial" w:cs="Arial"/>
          <w:b/>
          <w:bCs/>
          <w:sz w:val="28"/>
          <w:szCs w:val="32"/>
        </w:rPr>
        <w:t>dokumentacji budowlano-wykonawczych modernizacji dróg i chodnika na terenie Miasta Ustroń</w:t>
      </w:r>
    </w:p>
    <w:bookmarkEnd w:id="0"/>
    <w:p w14:paraId="4789B444" w14:textId="77777777" w:rsidR="004C255C" w:rsidRPr="005D638E" w:rsidRDefault="004C255C" w:rsidP="009738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16"/>
          <w:szCs w:val="18"/>
        </w:rPr>
      </w:pPr>
    </w:p>
    <w:p w14:paraId="22CFD64F" w14:textId="12423DED" w:rsidR="00172B2C" w:rsidRPr="005D638E" w:rsidRDefault="00172B2C" w:rsidP="0097383B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4578F3C4" w14:textId="5CD1CD26" w:rsidR="004C255C" w:rsidRPr="005D638E" w:rsidRDefault="00172B2C" w:rsidP="00420AA6">
      <w:pPr>
        <w:pStyle w:val="Akapitzlist"/>
        <w:numPr>
          <w:ilvl w:val="1"/>
          <w:numId w:val="59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Oferuję/</w:t>
      </w:r>
      <w:proofErr w:type="spellStart"/>
      <w:r w:rsidRPr="005D638E">
        <w:rPr>
          <w:rFonts w:ascii="Arial" w:hAnsi="Arial" w:cs="Arial"/>
          <w:sz w:val="22"/>
          <w:szCs w:val="22"/>
        </w:rPr>
        <w:t>emy</w:t>
      </w:r>
      <w:proofErr w:type="spellEnd"/>
      <w:r w:rsidRPr="005D638E">
        <w:rPr>
          <w:rFonts w:ascii="Arial" w:hAnsi="Arial" w:cs="Arial"/>
          <w:sz w:val="22"/>
          <w:szCs w:val="22"/>
        </w:rPr>
        <w:t xml:space="preserve"> </w:t>
      </w:r>
      <w:r w:rsidR="004C255C" w:rsidRPr="005D638E">
        <w:rPr>
          <w:rFonts w:ascii="Arial" w:hAnsi="Arial" w:cs="Arial"/>
          <w:sz w:val="22"/>
          <w:szCs w:val="22"/>
        </w:rPr>
        <w:t xml:space="preserve">wykonanie </w:t>
      </w:r>
      <w:r w:rsidR="0075548B" w:rsidRPr="005D638E">
        <w:rPr>
          <w:rFonts w:ascii="Arial" w:hAnsi="Arial" w:cs="Arial"/>
          <w:b/>
          <w:bCs/>
          <w:sz w:val="22"/>
          <w:szCs w:val="22"/>
        </w:rPr>
        <w:t>części nr 1</w:t>
      </w:r>
      <w:r w:rsidR="0075548B" w:rsidRPr="005D638E">
        <w:rPr>
          <w:rFonts w:ascii="Arial" w:hAnsi="Arial" w:cs="Arial"/>
          <w:sz w:val="22"/>
          <w:szCs w:val="22"/>
        </w:rPr>
        <w:t xml:space="preserve"> </w:t>
      </w:r>
      <w:r w:rsidR="004C255C" w:rsidRPr="005D638E">
        <w:rPr>
          <w:rFonts w:ascii="Arial" w:hAnsi="Arial" w:cs="Arial"/>
          <w:sz w:val="22"/>
          <w:szCs w:val="22"/>
        </w:rPr>
        <w:t xml:space="preserve">przedmiotu zamówienia zgodnie z wymaganiami określonymi w SWZ, obliczone na </w:t>
      </w:r>
      <w:r w:rsidR="0075548B" w:rsidRPr="005D638E">
        <w:rPr>
          <w:rFonts w:ascii="Arial" w:hAnsi="Arial" w:cs="Arial"/>
          <w:sz w:val="22"/>
          <w:szCs w:val="22"/>
        </w:rPr>
        <w:t>podstawie zakładanego zakresu rzeczowego za wynagrodzeniem ryczałtowym, które nie przekroczy kwoty wykonania zamówienia</w:t>
      </w:r>
      <w:r w:rsidR="00333890" w:rsidRPr="005D638E">
        <w:rPr>
          <w:rFonts w:ascii="Arial" w:hAnsi="Arial" w:cs="Arial"/>
          <w:sz w:val="22"/>
          <w:szCs w:val="22"/>
        </w:rPr>
        <w:t>:</w:t>
      </w:r>
    </w:p>
    <w:p w14:paraId="360E9E14" w14:textId="77777777" w:rsidR="00AD56E6" w:rsidRPr="005D638E" w:rsidRDefault="00C56081" w:rsidP="00AD56E6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Brutto</w:t>
      </w:r>
      <w:r w:rsidRPr="005D638E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099DC164" w14:textId="15C4B2DE" w:rsidR="00C56081" w:rsidRPr="005D638E" w:rsidRDefault="00C56081" w:rsidP="00AD56E6">
      <w:pPr>
        <w:spacing w:after="240" w:line="300" w:lineRule="auto"/>
        <w:ind w:left="714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słownie złotych: </w:t>
      </w:r>
      <w:r w:rsidR="006C261A" w:rsidRPr="005D638E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Pr="005D638E">
        <w:rPr>
          <w:rFonts w:ascii="Arial" w:hAnsi="Arial" w:cs="Arial"/>
          <w:sz w:val="22"/>
          <w:szCs w:val="22"/>
        </w:rPr>
        <w:t>…………</w:t>
      </w:r>
      <w:r w:rsidR="006C261A" w:rsidRPr="005D638E">
        <w:rPr>
          <w:rFonts w:ascii="Arial" w:hAnsi="Arial" w:cs="Arial"/>
          <w:sz w:val="22"/>
          <w:szCs w:val="22"/>
        </w:rPr>
        <w:t>………</w:t>
      </w:r>
      <w:r w:rsidRPr="005D638E">
        <w:rPr>
          <w:rFonts w:ascii="Arial" w:hAnsi="Arial" w:cs="Arial"/>
          <w:sz w:val="22"/>
          <w:szCs w:val="22"/>
        </w:rPr>
        <w:br/>
      </w:r>
      <w:r w:rsidR="00172B2C" w:rsidRPr="005D638E">
        <w:rPr>
          <w:rFonts w:ascii="Arial" w:hAnsi="Arial" w:cs="Arial"/>
          <w:i/>
          <w:szCs w:val="22"/>
        </w:rPr>
        <w:t>(na powyższą kwotę składa się cena netto + należny podatek VAT)</w:t>
      </w:r>
      <w:r w:rsidRPr="005D638E">
        <w:rPr>
          <w:rFonts w:ascii="Arial" w:hAnsi="Arial" w:cs="Arial"/>
          <w:szCs w:val="22"/>
        </w:rPr>
        <w:t xml:space="preserve"> </w:t>
      </w:r>
    </w:p>
    <w:p w14:paraId="1B9F0EA2" w14:textId="776D7E58" w:rsidR="0075548B" w:rsidRPr="005D638E" w:rsidRDefault="0075548B" w:rsidP="00420AA6">
      <w:pPr>
        <w:pStyle w:val="Akapitzlist"/>
        <w:numPr>
          <w:ilvl w:val="1"/>
          <w:numId w:val="59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lastRenderedPageBreak/>
        <w:t>Oferuję/</w:t>
      </w:r>
      <w:proofErr w:type="spellStart"/>
      <w:r w:rsidRPr="005D638E">
        <w:rPr>
          <w:rFonts w:ascii="Arial" w:hAnsi="Arial" w:cs="Arial"/>
          <w:sz w:val="22"/>
          <w:szCs w:val="22"/>
        </w:rPr>
        <w:t>emy</w:t>
      </w:r>
      <w:proofErr w:type="spellEnd"/>
      <w:r w:rsidRPr="005D638E">
        <w:rPr>
          <w:rFonts w:ascii="Arial" w:hAnsi="Arial" w:cs="Arial"/>
          <w:sz w:val="22"/>
          <w:szCs w:val="22"/>
        </w:rPr>
        <w:t xml:space="preserve"> wykonanie </w:t>
      </w:r>
      <w:r w:rsidRPr="005D638E">
        <w:rPr>
          <w:rFonts w:ascii="Arial" w:hAnsi="Arial" w:cs="Arial"/>
          <w:b/>
          <w:bCs/>
          <w:sz w:val="22"/>
          <w:szCs w:val="22"/>
        </w:rPr>
        <w:t>części nr 2</w:t>
      </w:r>
      <w:r w:rsidRPr="005D638E">
        <w:rPr>
          <w:rFonts w:ascii="Arial" w:hAnsi="Arial" w:cs="Arial"/>
          <w:sz w:val="22"/>
          <w:szCs w:val="22"/>
        </w:rPr>
        <w:t xml:space="preserve"> przedmiotu zamówienia zgodnie z wymaganiami określonymi w SWZ, obliczone na podstawie zakładanego zakresu rzeczowego za wynagrodzeniem ryczałtowym, które nie przekroczy kwoty wykonania zamówienia:</w:t>
      </w:r>
    </w:p>
    <w:p w14:paraId="40012E4D" w14:textId="77777777" w:rsidR="0075548B" w:rsidRPr="005D638E" w:rsidRDefault="0075548B" w:rsidP="0075548B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Brutto</w:t>
      </w:r>
      <w:r w:rsidRPr="005D638E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5869401E" w14:textId="167846A5" w:rsidR="0075548B" w:rsidRPr="005D638E" w:rsidRDefault="0075548B" w:rsidP="0075548B">
      <w:pPr>
        <w:spacing w:after="240" w:line="300" w:lineRule="auto"/>
        <w:ind w:left="714"/>
        <w:rPr>
          <w:rFonts w:ascii="Arial" w:hAnsi="Arial" w:cs="Arial"/>
          <w:szCs w:val="22"/>
        </w:rPr>
      </w:pPr>
      <w:r w:rsidRPr="005D638E">
        <w:rPr>
          <w:rFonts w:ascii="Arial" w:hAnsi="Arial" w:cs="Arial"/>
          <w:sz w:val="22"/>
          <w:szCs w:val="22"/>
        </w:rPr>
        <w:t>słownie złotych: ……………………………………………………………………………………</w:t>
      </w:r>
      <w:r w:rsidRPr="005D638E">
        <w:rPr>
          <w:rFonts w:ascii="Arial" w:hAnsi="Arial" w:cs="Arial"/>
          <w:sz w:val="22"/>
          <w:szCs w:val="22"/>
        </w:rPr>
        <w:br/>
      </w:r>
      <w:r w:rsidRPr="005D638E">
        <w:rPr>
          <w:rFonts w:ascii="Arial" w:hAnsi="Arial" w:cs="Arial"/>
          <w:i/>
          <w:szCs w:val="22"/>
        </w:rPr>
        <w:t>(na powyższą kwotę składa się cena netto + należny podatek VAT)</w:t>
      </w:r>
      <w:r w:rsidRPr="005D638E">
        <w:rPr>
          <w:rFonts w:ascii="Arial" w:hAnsi="Arial" w:cs="Arial"/>
          <w:szCs w:val="22"/>
        </w:rPr>
        <w:t xml:space="preserve"> </w:t>
      </w:r>
    </w:p>
    <w:p w14:paraId="43133CA1" w14:textId="51E4BB7D" w:rsidR="00A1344B" w:rsidRPr="005D638E" w:rsidRDefault="00A1344B" w:rsidP="00420AA6">
      <w:pPr>
        <w:pStyle w:val="Akapitzlist"/>
        <w:numPr>
          <w:ilvl w:val="1"/>
          <w:numId w:val="59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Oferuję/</w:t>
      </w:r>
      <w:proofErr w:type="spellStart"/>
      <w:r w:rsidRPr="005D638E">
        <w:rPr>
          <w:rFonts w:ascii="Arial" w:hAnsi="Arial" w:cs="Arial"/>
          <w:sz w:val="22"/>
          <w:szCs w:val="22"/>
        </w:rPr>
        <w:t>emy</w:t>
      </w:r>
      <w:proofErr w:type="spellEnd"/>
      <w:r w:rsidRPr="005D638E">
        <w:rPr>
          <w:rFonts w:ascii="Arial" w:hAnsi="Arial" w:cs="Arial"/>
          <w:sz w:val="22"/>
          <w:szCs w:val="22"/>
        </w:rPr>
        <w:t xml:space="preserve"> wykonanie </w:t>
      </w:r>
      <w:r w:rsidRPr="005D638E">
        <w:rPr>
          <w:rFonts w:ascii="Arial" w:hAnsi="Arial" w:cs="Arial"/>
          <w:b/>
          <w:bCs/>
          <w:sz w:val="22"/>
          <w:szCs w:val="22"/>
        </w:rPr>
        <w:t>części nr 3</w:t>
      </w:r>
      <w:r w:rsidRPr="005D638E">
        <w:rPr>
          <w:rFonts w:ascii="Arial" w:hAnsi="Arial" w:cs="Arial"/>
          <w:sz w:val="22"/>
          <w:szCs w:val="22"/>
        </w:rPr>
        <w:t xml:space="preserve"> przedmiotu zamówienia zgodnie z wymaganiami określonymi w SWZ, obliczone na podstawie zakładanego zakresu rzeczowego za wynagrodzeniem ryczałtowym, które nie przekroczy kwoty wykonania zamówienia:</w:t>
      </w:r>
    </w:p>
    <w:p w14:paraId="5409BC36" w14:textId="77777777" w:rsidR="00A1344B" w:rsidRPr="005D638E" w:rsidRDefault="00A1344B" w:rsidP="00A1344B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Brutto</w:t>
      </w:r>
      <w:r w:rsidRPr="005D638E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148647A6" w14:textId="77777777" w:rsidR="00A1344B" w:rsidRPr="005D638E" w:rsidRDefault="00A1344B" w:rsidP="00A1344B">
      <w:pPr>
        <w:spacing w:after="240" w:line="300" w:lineRule="auto"/>
        <w:ind w:left="714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słownie złotych: ……………………………………………………………………………………</w:t>
      </w:r>
      <w:r w:rsidRPr="005D638E">
        <w:rPr>
          <w:rFonts w:ascii="Arial" w:hAnsi="Arial" w:cs="Arial"/>
          <w:sz w:val="22"/>
          <w:szCs w:val="22"/>
        </w:rPr>
        <w:br/>
      </w:r>
      <w:r w:rsidRPr="005D638E">
        <w:rPr>
          <w:rFonts w:ascii="Arial" w:hAnsi="Arial" w:cs="Arial"/>
          <w:i/>
          <w:szCs w:val="22"/>
        </w:rPr>
        <w:t>(na powyższą kwotę składa się cena netto + należny podatek VAT)</w:t>
      </w:r>
      <w:r w:rsidRPr="005D638E">
        <w:rPr>
          <w:rFonts w:ascii="Arial" w:hAnsi="Arial" w:cs="Arial"/>
          <w:szCs w:val="22"/>
        </w:rPr>
        <w:t xml:space="preserve"> </w:t>
      </w:r>
    </w:p>
    <w:p w14:paraId="7E777195" w14:textId="5616D420" w:rsidR="00A1344B" w:rsidRPr="005D638E" w:rsidRDefault="00A1344B" w:rsidP="00420AA6">
      <w:pPr>
        <w:pStyle w:val="Akapitzlist"/>
        <w:numPr>
          <w:ilvl w:val="1"/>
          <w:numId w:val="59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Oferuję/</w:t>
      </w:r>
      <w:proofErr w:type="spellStart"/>
      <w:r w:rsidRPr="005D638E">
        <w:rPr>
          <w:rFonts w:ascii="Arial" w:hAnsi="Arial" w:cs="Arial"/>
          <w:sz w:val="22"/>
          <w:szCs w:val="22"/>
        </w:rPr>
        <w:t>emy</w:t>
      </w:r>
      <w:proofErr w:type="spellEnd"/>
      <w:r w:rsidRPr="005D638E">
        <w:rPr>
          <w:rFonts w:ascii="Arial" w:hAnsi="Arial" w:cs="Arial"/>
          <w:sz w:val="22"/>
          <w:szCs w:val="22"/>
        </w:rPr>
        <w:t xml:space="preserve"> wykonanie </w:t>
      </w:r>
      <w:r w:rsidRPr="005D638E">
        <w:rPr>
          <w:rFonts w:ascii="Arial" w:hAnsi="Arial" w:cs="Arial"/>
          <w:b/>
          <w:bCs/>
          <w:sz w:val="22"/>
          <w:szCs w:val="22"/>
        </w:rPr>
        <w:t>części nr 4</w:t>
      </w:r>
      <w:r w:rsidRPr="005D638E">
        <w:rPr>
          <w:rFonts w:ascii="Arial" w:hAnsi="Arial" w:cs="Arial"/>
          <w:sz w:val="22"/>
          <w:szCs w:val="22"/>
        </w:rPr>
        <w:t xml:space="preserve"> przedmiotu zamówienia zgodnie z wymaganiami określonymi w SWZ, obliczone na podstawie zakładanego zakresu rzeczowego za wynagrodzeniem ryczałtowym, które nie przekroczy kwoty wykonania zamówienia:</w:t>
      </w:r>
    </w:p>
    <w:p w14:paraId="474D6FDE" w14:textId="77777777" w:rsidR="00A1344B" w:rsidRPr="005D638E" w:rsidRDefault="00A1344B" w:rsidP="00A1344B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Brutto</w:t>
      </w:r>
      <w:r w:rsidRPr="005D638E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00C9728A" w14:textId="77777777" w:rsidR="00A1344B" w:rsidRPr="005D638E" w:rsidRDefault="00A1344B" w:rsidP="00A1344B">
      <w:pPr>
        <w:spacing w:after="240" w:line="300" w:lineRule="auto"/>
        <w:ind w:left="714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słownie złotych: ……………………………………………………………………………………</w:t>
      </w:r>
      <w:r w:rsidRPr="005D638E">
        <w:rPr>
          <w:rFonts w:ascii="Arial" w:hAnsi="Arial" w:cs="Arial"/>
          <w:sz w:val="22"/>
          <w:szCs w:val="22"/>
        </w:rPr>
        <w:br/>
      </w:r>
      <w:r w:rsidRPr="005D638E">
        <w:rPr>
          <w:rFonts w:ascii="Arial" w:hAnsi="Arial" w:cs="Arial"/>
          <w:i/>
          <w:szCs w:val="22"/>
        </w:rPr>
        <w:t>(na powyższą kwotę składa się cena netto + należny podatek VAT)</w:t>
      </w:r>
      <w:r w:rsidRPr="005D638E">
        <w:rPr>
          <w:rFonts w:ascii="Arial" w:hAnsi="Arial" w:cs="Arial"/>
          <w:szCs w:val="22"/>
        </w:rPr>
        <w:t xml:space="preserve"> </w:t>
      </w:r>
    </w:p>
    <w:p w14:paraId="14A49FF7" w14:textId="6C4E674F" w:rsidR="00497861" w:rsidRPr="005D638E" w:rsidRDefault="00D619B6" w:rsidP="0075548B">
      <w:pPr>
        <w:numPr>
          <w:ilvl w:val="0"/>
          <w:numId w:val="7"/>
        </w:numPr>
        <w:suppressAutoHyphens/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Cs/>
          <w:sz w:val="22"/>
          <w:szCs w:val="22"/>
        </w:rPr>
        <w:t>Termin realizacji zamówienia:</w:t>
      </w:r>
      <w:r w:rsidRPr="005D638E">
        <w:rPr>
          <w:rFonts w:ascii="Arial" w:hAnsi="Arial" w:cs="Arial"/>
          <w:b/>
          <w:sz w:val="22"/>
          <w:szCs w:val="22"/>
        </w:rPr>
        <w:t xml:space="preserve"> </w:t>
      </w:r>
      <w:r w:rsidR="001A42DD" w:rsidRPr="005D638E">
        <w:rPr>
          <w:rFonts w:ascii="Arial" w:hAnsi="Arial" w:cs="Arial"/>
          <w:b/>
          <w:sz w:val="22"/>
          <w:szCs w:val="22"/>
        </w:rPr>
        <w:t>d</w:t>
      </w:r>
      <w:r w:rsidR="004C255C" w:rsidRPr="005D638E">
        <w:rPr>
          <w:rFonts w:ascii="Arial" w:hAnsi="Arial" w:cs="Arial"/>
          <w:b/>
          <w:sz w:val="22"/>
          <w:szCs w:val="22"/>
        </w:rPr>
        <w:t xml:space="preserve">o </w:t>
      </w:r>
      <w:r w:rsidR="00D86F8E" w:rsidRPr="005D638E">
        <w:rPr>
          <w:rFonts w:ascii="Arial" w:hAnsi="Arial" w:cs="Arial"/>
          <w:b/>
          <w:sz w:val="22"/>
          <w:szCs w:val="22"/>
        </w:rPr>
        <w:t>7</w:t>
      </w:r>
      <w:r w:rsidR="004C255C" w:rsidRPr="005D638E">
        <w:rPr>
          <w:rFonts w:ascii="Arial" w:hAnsi="Arial" w:cs="Arial"/>
          <w:b/>
          <w:sz w:val="22"/>
          <w:szCs w:val="22"/>
        </w:rPr>
        <w:t xml:space="preserve"> miesięcy licząc od</w:t>
      </w:r>
      <w:r w:rsidR="001A42DD" w:rsidRPr="005D638E">
        <w:rPr>
          <w:rFonts w:ascii="Arial" w:hAnsi="Arial" w:cs="Arial"/>
          <w:b/>
          <w:sz w:val="22"/>
          <w:szCs w:val="22"/>
        </w:rPr>
        <w:t xml:space="preserve"> dnia zawarcia umowy</w:t>
      </w:r>
      <w:r w:rsidR="004C255C" w:rsidRPr="005D638E">
        <w:rPr>
          <w:rFonts w:ascii="Arial" w:hAnsi="Arial" w:cs="Arial"/>
          <w:b/>
          <w:sz w:val="22"/>
          <w:szCs w:val="22"/>
        </w:rPr>
        <w:t>.</w:t>
      </w:r>
    </w:p>
    <w:p w14:paraId="0823FFAC" w14:textId="7DC0D608" w:rsidR="00D619B6" w:rsidRPr="005D638E" w:rsidRDefault="00D619B6" w:rsidP="0097383B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5D638E">
        <w:rPr>
          <w:rFonts w:ascii="Arial" w:hAnsi="Arial" w:cs="Arial"/>
          <w:bCs/>
          <w:sz w:val="22"/>
          <w:szCs w:val="22"/>
        </w:rPr>
        <w:t xml:space="preserve">Warunki płatności: zgodnie z wzorem umowy. </w:t>
      </w:r>
    </w:p>
    <w:p w14:paraId="681431A3" w14:textId="77777777" w:rsidR="00D619B6" w:rsidRPr="005D638E" w:rsidRDefault="00D619B6" w:rsidP="0097383B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5D638E">
        <w:rPr>
          <w:rFonts w:ascii="Arial" w:hAnsi="Arial" w:cs="Arial"/>
          <w:bCs/>
          <w:sz w:val="22"/>
          <w:szCs w:val="22"/>
        </w:rPr>
        <w:t>Niniejszym oświadczam</w:t>
      </w:r>
      <w:r w:rsidR="009271A3" w:rsidRPr="005D638E">
        <w:rPr>
          <w:rFonts w:ascii="Arial" w:hAnsi="Arial" w:cs="Arial"/>
          <w:bCs/>
          <w:sz w:val="22"/>
          <w:szCs w:val="22"/>
        </w:rPr>
        <w:t>/</w:t>
      </w:r>
      <w:r w:rsidRPr="005D638E">
        <w:rPr>
          <w:rFonts w:ascii="Arial" w:hAnsi="Arial" w:cs="Arial"/>
          <w:bCs/>
          <w:sz w:val="22"/>
          <w:szCs w:val="22"/>
        </w:rPr>
        <w:t xml:space="preserve">y, że: </w:t>
      </w:r>
    </w:p>
    <w:p w14:paraId="69B7FEF0" w14:textId="77777777" w:rsidR="00A6597E" w:rsidRPr="005D638E" w:rsidRDefault="00A6597E" w:rsidP="00A6597E">
      <w:pPr>
        <w:pStyle w:val="Akapitzlist"/>
        <w:numPr>
          <w:ilvl w:val="0"/>
          <w:numId w:val="8"/>
        </w:numPr>
        <w:tabs>
          <w:tab w:val="num" w:pos="1361"/>
        </w:tabs>
        <w:suppressAutoHyphens/>
        <w:spacing w:after="6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347511D9" w14:textId="17903DC5" w:rsidR="00D619B6" w:rsidRPr="005D638E" w:rsidRDefault="00D619B6" w:rsidP="00420AA6">
      <w:pPr>
        <w:pStyle w:val="Akapitzlist"/>
        <w:numPr>
          <w:ilvl w:val="1"/>
          <w:numId w:val="60"/>
        </w:numPr>
        <w:suppressAutoHyphens/>
        <w:spacing w:after="6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zapoznaliśmy się z warunkami zamówienia i przyjmujemy je bez zastrzeżeń</w:t>
      </w:r>
      <w:r w:rsidR="00A6597E" w:rsidRPr="005D638E">
        <w:rPr>
          <w:rFonts w:ascii="Arial" w:hAnsi="Arial" w:cs="Arial"/>
          <w:sz w:val="22"/>
          <w:szCs w:val="22"/>
        </w:rPr>
        <w:t>;</w:t>
      </w:r>
    </w:p>
    <w:p w14:paraId="0A3A745F" w14:textId="6AF2B1DF" w:rsidR="00D619B6" w:rsidRPr="005D638E" w:rsidRDefault="00D619B6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5D638E">
        <w:rPr>
          <w:rFonts w:ascii="Arial" w:hAnsi="Arial" w:cs="Arial"/>
          <w:sz w:val="22"/>
          <w:szCs w:val="22"/>
        </w:rPr>
        <w:t xml:space="preserve">projektowanymi </w:t>
      </w:r>
      <w:r w:rsidRPr="005D638E">
        <w:rPr>
          <w:rFonts w:ascii="Arial" w:hAnsi="Arial" w:cs="Arial"/>
          <w:sz w:val="22"/>
          <w:szCs w:val="22"/>
        </w:rPr>
        <w:t xml:space="preserve">postanowieniami </w:t>
      </w:r>
      <w:r w:rsidR="004E08DA" w:rsidRPr="005D638E">
        <w:rPr>
          <w:rFonts w:ascii="Arial" w:hAnsi="Arial" w:cs="Arial"/>
          <w:sz w:val="22"/>
          <w:szCs w:val="22"/>
        </w:rPr>
        <w:t xml:space="preserve">umownymi </w:t>
      </w:r>
      <w:r w:rsidRPr="005D638E">
        <w:rPr>
          <w:rFonts w:ascii="Arial" w:hAnsi="Arial" w:cs="Arial"/>
          <w:sz w:val="22"/>
          <w:szCs w:val="22"/>
        </w:rPr>
        <w:t>załączon</w:t>
      </w:r>
      <w:r w:rsidR="004E08DA" w:rsidRPr="005D638E">
        <w:rPr>
          <w:rFonts w:ascii="Arial" w:hAnsi="Arial" w:cs="Arial"/>
          <w:sz w:val="22"/>
          <w:szCs w:val="22"/>
        </w:rPr>
        <w:t>ymi</w:t>
      </w:r>
      <w:r w:rsidRPr="005D638E">
        <w:rPr>
          <w:rFonts w:ascii="Arial" w:hAnsi="Arial" w:cs="Arial"/>
          <w:sz w:val="22"/>
          <w:szCs w:val="22"/>
        </w:rPr>
        <w:t xml:space="preserve"> do SWZ</w:t>
      </w:r>
      <w:r w:rsidR="00A6597E" w:rsidRPr="005D638E">
        <w:rPr>
          <w:rFonts w:ascii="Arial" w:hAnsi="Arial" w:cs="Arial"/>
          <w:sz w:val="22"/>
          <w:szCs w:val="22"/>
        </w:rPr>
        <w:t>,</w:t>
      </w:r>
      <w:r w:rsidR="004E08DA" w:rsidRPr="005D638E">
        <w:rPr>
          <w:rFonts w:ascii="Arial" w:hAnsi="Arial" w:cs="Arial"/>
          <w:sz w:val="22"/>
          <w:szCs w:val="22"/>
        </w:rPr>
        <w:t xml:space="preserve"> akceptujemy </w:t>
      </w:r>
      <w:r w:rsidRPr="005D638E">
        <w:rPr>
          <w:rFonts w:ascii="Arial" w:hAnsi="Arial" w:cs="Arial"/>
          <w:sz w:val="22"/>
          <w:szCs w:val="22"/>
        </w:rPr>
        <w:t xml:space="preserve">i przyjmujemy </w:t>
      </w:r>
      <w:r w:rsidR="004E08DA" w:rsidRPr="005D638E">
        <w:rPr>
          <w:rFonts w:ascii="Arial" w:hAnsi="Arial" w:cs="Arial"/>
          <w:sz w:val="22"/>
          <w:szCs w:val="22"/>
        </w:rPr>
        <w:t>je</w:t>
      </w:r>
      <w:r w:rsidRPr="005D638E">
        <w:rPr>
          <w:rFonts w:ascii="Arial" w:hAnsi="Arial" w:cs="Arial"/>
          <w:sz w:val="22"/>
          <w:szCs w:val="22"/>
        </w:rPr>
        <w:t xml:space="preserve"> bez zastrzeżeń</w:t>
      </w:r>
      <w:r w:rsidR="00A6597E" w:rsidRPr="005D638E">
        <w:rPr>
          <w:rFonts w:ascii="Arial" w:hAnsi="Arial" w:cs="Arial"/>
          <w:sz w:val="22"/>
          <w:szCs w:val="22"/>
        </w:rPr>
        <w:t>;</w:t>
      </w:r>
    </w:p>
    <w:p w14:paraId="7F8F1F5F" w14:textId="77777777" w:rsidR="00EF29F7" w:rsidRPr="005D638E" w:rsidRDefault="00EF29F7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30B38EED" w14:textId="77777777" w:rsidR="009E4643" w:rsidRPr="005D638E" w:rsidRDefault="009E4643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DA540A" w:rsidRPr="005D638E">
        <w:rPr>
          <w:rFonts w:ascii="Arial" w:hAnsi="Arial" w:cs="Arial"/>
          <w:sz w:val="22"/>
          <w:szCs w:val="22"/>
        </w:rPr>
        <w:t>4</w:t>
      </w:r>
      <w:r w:rsidRPr="005D638E">
        <w:rPr>
          <w:rFonts w:ascii="Arial" w:hAnsi="Arial" w:cs="Arial"/>
          <w:sz w:val="22"/>
          <w:szCs w:val="22"/>
        </w:rPr>
        <w:t xml:space="preserve"> SWZ;</w:t>
      </w:r>
    </w:p>
    <w:p w14:paraId="737EE70C" w14:textId="77777777" w:rsidR="00D619B6" w:rsidRPr="005D638E" w:rsidRDefault="00D619B6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6672A61A" w14:textId="77777777" w:rsidR="00D619B6" w:rsidRPr="005D638E" w:rsidRDefault="00D619B6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DD0780" w:rsidRPr="005D638E">
        <w:rPr>
          <w:rFonts w:ascii="Arial" w:hAnsi="Arial" w:cs="Arial"/>
          <w:sz w:val="22"/>
          <w:szCs w:val="22"/>
        </w:rPr>
        <w:t xml:space="preserve">okres </w:t>
      </w:r>
      <w:r w:rsidR="004E08DA" w:rsidRPr="005D638E">
        <w:rPr>
          <w:rFonts w:ascii="Arial" w:hAnsi="Arial" w:cs="Arial"/>
          <w:sz w:val="22"/>
          <w:szCs w:val="22"/>
        </w:rPr>
        <w:t>wskazany w SWZ</w:t>
      </w:r>
      <w:r w:rsidRPr="005D638E">
        <w:rPr>
          <w:rFonts w:ascii="Arial" w:hAnsi="Arial" w:cs="Arial"/>
          <w:sz w:val="22"/>
          <w:szCs w:val="22"/>
        </w:rPr>
        <w:t>, licząc od dnia składania ofert;</w:t>
      </w:r>
    </w:p>
    <w:p w14:paraId="575B1F44" w14:textId="77777777" w:rsidR="004E08DA" w:rsidRPr="005D638E" w:rsidRDefault="004635D6" w:rsidP="00420AA6">
      <w:pPr>
        <w:numPr>
          <w:ilvl w:val="0"/>
          <w:numId w:val="60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5D638E">
        <w:rPr>
          <w:rFonts w:ascii="Arial" w:hAnsi="Arial" w:cs="Arial"/>
          <w:i/>
          <w:sz w:val="22"/>
          <w:szCs w:val="22"/>
        </w:rPr>
        <w:t>(</w:t>
      </w:r>
      <w:r w:rsidRPr="005D638E">
        <w:rPr>
          <w:rFonts w:ascii="Arial" w:hAnsi="Arial" w:cs="Arial"/>
          <w:i/>
          <w:sz w:val="18"/>
          <w:szCs w:val="18"/>
        </w:rPr>
        <w:t xml:space="preserve">należy wpisać znak sprawy nadany </w:t>
      </w:r>
      <w:r w:rsidRPr="005D638E">
        <w:rPr>
          <w:rFonts w:ascii="Arial" w:hAnsi="Arial" w:cs="Arial"/>
          <w:i/>
          <w:sz w:val="18"/>
          <w:szCs w:val="18"/>
        </w:rPr>
        <w:lastRenderedPageBreak/>
        <w:t>przez zamawiającego lub inną informację identyfikującą dokument, które jest w posiadaniu zamawiającego</w:t>
      </w:r>
      <w:r w:rsidRPr="005D638E">
        <w:rPr>
          <w:rFonts w:ascii="Arial" w:hAnsi="Arial" w:cs="Arial"/>
          <w:sz w:val="18"/>
          <w:szCs w:val="18"/>
        </w:rPr>
        <w:t>)</w:t>
      </w:r>
      <w:r w:rsidRPr="005D638E">
        <w:rPr>
          <w:rFonts w:ascii="Arial" w:hAnsi="Arial" w:cs="Arial"/>
          <w:sz w:val="22"/>
          <w:szCs w:val="22"/>
        </w:rPr>
        <w:t xml:space="preserve"> i są nadal aktualne.</w:t>
      </w:r>
    </w:p>
    <w:p w14:paraId="5DCB5C27" w14:textId="77777777" w:rsidR="004E08DA" w:rsidRPr="005D638E" w:rsidRDefault="005E58DE" w:rsidP="00420AA6">
      <w:pPr>
        <w:numPr>
          <w:ilvl w:val="0"/>
          <w:numId w:val="60"/>
        </w:numPr>
        <w:suppressAutoHyphens/>
        <w:spacing w:after="60" w:line="30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Oświadczam</w:t>
      </w:r>
      <w:r w:rsidR="007B4B08" w:rsidRPr="005D638E">
        <w:rPr>
          <w:rFonts w:ascii="Arial" w:hAnsi="Arial" w:cs="Arial"/>
          <w:b/>
          <w:sz w:val="22"/>
          <w:szCs w:val="22"/>
        </w:rPr>
        <w:t>/</w:t>
      </w:r>
      <w:r w:rsidRPr="005D638E">
        <w:rPr>
          <w:rFonts w:ascii="Arial" w:hAnsi="Arial" w:cs="Arial"/>
          <w:b/>
          <w:sz w:val="22"/>
          <w:szCs w:val="22"/>
        </w:rPr>
        <w:t>y</w:t>
      </w:r>
      <w:r w:rsidRPr="005D638E">
        <w:rPr>
          <w:rFonts w:ascii="Arial" w:hAnsi="Arial" w:cs="Arial"/>
          <w:sz w:val="22"/>
          <w:szCs w:val="22"/>
        </w:rPr>
        <w:t xml:space="preserve">, że </w:t>
      </w:r>
      <w:r w:rsidR="004E08DA" w:rsidRPr="005D638E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5D638E">
        <w:rPr>
          <w:rFonts w:ascii="Arial" w:hAnsi="Arial" w:cs="Arial"/>
          <w:sz w:val="22"/>
          <w:szCs w:val="22"/>
        </w:rPr>
        <w:t>……..</w:t>
      </w:r>
      <w:r w:rsidR="004E08DA" w:rsidRPr="005D638E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5D638E">
        <w:rPr>
          <w:rFonts w:ascii="Arial" w:hAnsi="Arial" w:cs="Arial"/>
          <w:sz w:val="22"/>
          <w:szCs w:val="22"/>
        </w:rPr>
        <w:t>……….</w:t>
      </w:r>
      <w:r w:rsidR="004E08DA" w:rsidRPr="005D638E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5D9B25F3" w14:textId="77777777" w:rsidR="007B4B08" w:rsidRPr="005D638E" w:rsidRDefault="000577E8" w:rsidP="00420AA6">
      <w:pPr>
        <w:numPr>
          <w:ilvl w:val="0"/>
          <w:numId w:val="60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Oświadczam</w:t>
      </w:r>
      <w:r w:rsidR="007B4B08" w:rsidRPr="005D638E">
        <w:rPr>
          <w:rFonts w:ascii="Arial" w:hAnsi="Arial" w:cs="Arial"/>
          <w:b/>
          <w:sz w:val="22"/>
          <w:szCs w:val="22"/>
        </w:rPr>
        <w:t>/y</w:t>
      </w:r>
      <w:r w:rsidRPr="005D638E">
        <w:rPr>
          <w:rFonts w:ascii="Arial" w:hAnsi="Arial" w:cs="Arial"/>
          <w:b/>
          <w:sz w:val="22"/>
          <w:szCs w:val="22"/>
        </w:rPr>
        <w:t>, że</w:t>
      </w:r>
      <w:r w:rsidR="007B4B08" w:rsidRPr="005D638E">
        <w:rPr>
          <w:rFonts w:ascii="Arial" w:hAnsi="Arial" w:cs="Arial"/>
          <w:sz w:val="22"/>
          <w:szCs w:val="22"/>
        </w:rPr>
        <w:t>:</w:t>
      </w:r>
    </w:p>
    <w:p w14:paraId="240BB6B1" w14:textId="77777777" w:rsidR="007B4B08" w:rsidRPr="005D638E" w:rsidRDefault="000577E8" w:rsidP="00420AA6">
      <w:pPr>
        <w:pStyle w:val="Akapitzlist"/>
        <w:widowControl w:val="0"/>
        <w:numPr>
          <w:ilvl w:val="0"/>
          <w:numId w:val="25"/>
        </w:numPr>
        <w:spacing w:after="60" w:line="300" w:lineRule="auto"/>
        <w:ind w:left="14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nie polegam</w:t>
      </w:r>
      <w:r w:rsidR="007B4B08" w:rsidRPr="005D638E">
        <w:rPr>
          <w:rFonts w:ascii="Arial" w:hAnsi="Arial" w:cs="Arial"/>
          <w:sz w:val="22"/>
          <w:szCs w:val="22"/>
        </w:rPr>
        <w:t xml:space="preserve"> na zasobach innych podmiotów </w:t>
      </w:r>
      <w:r w:rsidRPr="005D638E">
        <w:rPr>
          <w:rFonts w:ascii="Arial" w:hAnsi="Arial" w:cs="Arial"/>
          <w:sz w:val="22"/>
          <w:szCs w:val="22"/>
        </w:rPr>
        <w:t>*</w:t>
      </w:r>
    </w:p>
    <w:p w14:paraId="0AE59723" w14:textId="19BE6899" w:rsidR="000577E8" w:rsidRPr="005D638E" w:rsidRDefault="000577E8" w:rsidP="00420AA6">
      <w:pPr>
        <w:pStyle w:val="Akapitzlist"/>
        <w:widowControl w:val="0"/>
        <w:numPr>
          <w:ilvl w:val="0"/>
          <w:numId w:val="25"/>
        </w:numPr>
        <w:spacing w:after="60" w:line="300" w:lineRule="auto"/>
        <w:ind w:left="14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polegam na zasobach innych podmiotów</w:t>
      </w:r>
      <w:r w:rsidR="007B4B08" w:rsidRPr="005D638E">
        <w:rPr>
          <w:rFonts w:ascii="Arial" w:hAnsi="Arial" w:cs="Arial"/>
          <w:sz w:val="22"/>
          <w:szCs w:val="22"/>
        </w:rPr>
        <w:t>*</w:t>
      </w:r>
      <w:r w:rsidRPr="005D638E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5D638E" w:rsidRPr="005D638E" w14:paraId="5A88FA98" w14:textId="77777777" w:rsidTr="000577E8">
        <w:tc>
          <w:tcPr>
            <w:tcW w:w="3993" w:type="dxa"/>
            <w:shd w:val="clear" w:color="auto" w:fill="DFDFDF"/>
            <w:vAlign w:val="center"/>
          </w:tcPr>
          <w:p w14:paraId="24E3C999" w14:textId="77777777" w:rsidR="000577E8" w:rsidRPr="005D638E" w:rsidRDefault="000577E8" w:rsidP="0097383B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38E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51B9A8AE" w14:textId="77777777" w:rsidR="000577E8" w:rsidRPr="005D638E" w:rsidRDefault="000577E8" w:rsidP="0097383B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38E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5D638E" w14:paraId="24125BDC" w14:textId="77777777" w:rsidTr="000577E8">
        <w:tc>
          <w:tcPr>
            <w:tcW w:w="3993" w:type="dxa"/>
          </w:tcPr>
          <w:p w14:paraId="54027BD3" w14:textId="77777777" w:rsidR="000577E8" w:rsidRPr="005D638E" w:rsidRDefault="000577E8" w:rsidP="0097383B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E5528FD" w14:textId="77777777" w:rsidR="000577E8" w:rsidRPr="005D638E" w:rsidRDefault="000577E8" w:rsidP="0097383B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5ADAC4" w14:textId="77777777" w:rsidR="000577E8" w:rsidRPr="005D638E" w:rsidRDefault="000577E8" w:rsidP="0097383B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</w:p>
    <w:p w14:paraId="0B8774DC" w14:textId="77777777" w:rsidR="000577E8" w:rsidRPr="005D638E" w:rsidRDefault="000577E8" w:rsidP="0097383B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5D638E">
        <w:rPr>
          <w:rFonts w:ascii="Arial" w:hAnsi="Arial" w:cs="Arial"/>
          <w:sz w:val="18"/>
          <w:szCs w:val="18"/>
        </w:rPr>
        <w:t>(</w:t>
      </w:r>
      <w:r w:rsidRPr="005D638E">
        <w:rPr>
          <w:rFonts w:ascii="Arial" w:hAnsi="Arial" w:cs="Arial"/>
          <w:i/>
          <w:sz w:val="18"/>
          <w:szCs w:val="18"/>
        </w:rPr>
        <w:t>w przypadku nie wskazania</w:t>
      </w:r>
      <w:r w:rsidRPr="005D638E">
        <w:rPr>
          <w:rFonts w:ascii="Arial" w:hAnsi="Arial" w:cs="Arial"/>
          <w:sz w:val="18"/>
          <w:szCs w:val="18"/>
        </w:rPr>
        <w:t xml:space="preserve"> </w:t>
      </w:r>
      <w:r w:rsidRPr="005D638E">
        <w:rPr>
          <w:rFonts w:ascii="Arial" w:hAnsi="Arial" w:cs="Arial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669AE5E0" w14:textId="77777777" w:rsidR="000577E8" w:rsidRPr="005D638E" w:rsidRDefault="000577E8" w:rsidP="0097383B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p w14:paraId="5F71A6ED" w14:textId="77777777" w:rsidR="000577E8" w:rsidRPr="005D638E" w:rsidRDefault="000577E8" w:rsidP="00420AA6">
      <w:pPr>
        <w:widowControl w:val="0"/>
        <w:numPr>
          <w:ilvl w:val="0"/>
          <w:numId w:val="60"/>
        </w:numPr>
        <w:spacing w:after="120" w:line="300" w:lineRule="auto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Oświadczamy,</w:t>
      </w:r>
      <w:r w:rsidRPr="005D638E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261DC929" w14:textId="77777777" w:rsidR="000577E8" w:rsidRPr="005D638E" w:rsidRDefault="000577E8" w:rsidP="00420AA6">
      <w:pPr>
        <w:pStyle w:val="Akapitzlist"/>
        <w:widowControl w:val="0"/>
        <w:numPr>
          <w:ilvl w:val="0"/>
          <w:numId w:val="24"/>
        </w:numPr>
        <w:spacing w:after="60" w:line="30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zamierzam/y wykonać samodzielnie*</w:t>
      </w:r>
    </w:p>
    <w:p w14:paraId="4027465E" w14:textId="120BDD8C" w:rsidR="00DD3BE8" w:rsidRPr="005D638E" w:rsidRDefault="000577E8" w:rsidP="00420AA6">
      <w:pPr>
        <w:pStyle w:val="Akapitzlist"/>
        <w:widowControl w:val="0"/>
        <w:numPr>
          <w:ilvl w:val="0"/>
          <w:numId w:val="24"/>
        </w:numPr>
        <w:spacing w:after="60" w:line="30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zamierzam/y powierzyć podwykonawcom*</w:t>
      </w:r>
      <w:r w:rsidR="000B47D0" w:rsidRPr="005D638E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3"/>
        <w:gridCol w:w="4662"/>
      </w:tblGrid>
      <w:tr w:rsidR="005D638E" w:rsidRPr="005D638E" w14:paraId="644FC81A" w14:textId="77777777" w:rsidTr="00A80D89">
        <w:tc>
          <w:tcPr>
            <w:tcW w:w="275" w:type="pct"/>
            <w:shd w:val="clear" w:color="auto" w:fill="D9D9D9" w:themeFill="background1" w:themeFillShade="D9"/>
            <w:vAlign w:val="center"/>
          </w:tcPr>
          <w:p w14:paraId="3DC3578B" w14:textId="77777777" w:rsidR="00FC65C3" w:rsidRPr="005D638E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38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5" w:type="pct"/>
            <w:shd w:val="clear" w:color="auto" w:fill="D9D9D9" w:themeFill="background1" w:themeFillShade="D9"/>
            <w:vAlign w:val="center"/>
          </w:tcPr>
          <w:p w14:paraId="0A024FB5" w14:textId="77777777" w:rsidR="00FC65C3" w:rsidRPr="005D638E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38E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2840" w:type="pct"/>
            <w:shd w:val="clear" w:color="auto" w:fill="D9D9D9" w:themeFill="background1" w:themeFillShade="D9"/>
            <w:vAlign w:val="center"/>
          </w:tcPr>
          <w:p w14:paraId="15B88EED" w14:textId="77777777" w:rsidR="00FC65C3" w:rsidRPr="005D638E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38E">
              <w:rPr>
                <w:rFonts w:ascii="Arial" w:hAnsi="Arial" w:cs="Arial"/>
                <w:b/>
                <w:sz w:val="18"/>
                <w:szCs w:val="18"/>
              </w:rPr>
              <w:t>Nazwy (firm) podwykonawców</w:t>
            </w:r>
            <w:r w:rsidR="000577E8" w:rsidRPr="005D638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577E8" w:rsidRPr="005D638E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="000577E8" w:rsidRPr="005D638E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="000577E8" w:rsidRPr="005D638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FC65C3" w:rsidRPr="005D638E" w14:paraId="2719C054" w14:textId="77777777" w:rsidTr="00A80D89">
        <w:trPr>
          <w:trHeight w:val="375"/>
        </w:trPr>
        <w:tc>
          <w:tcPr>
            <w:tcW w:w="275" w:type="pct"/>
          </w:tcPr>
          <w:p w14:paraId="63BC7B83" w14:textId="77777777" w:rsidR="00FC65C3" w:rsidRPr="005D638E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5" w:type="pct"/>
          </w:tcPr>
          <w:p w14:paraId="50DB4A46" w14:textId="77777777" w:rsidR="00FC65C3" w:rsidRPr="005D638E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33DEC7" w14:textId="77777777" w:rsidR="00FC65C3" w:rsidRPr="005D638E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0" w:type="pct"/>
          </w:tcPr>
          <w:p w14:paraId="3DF625ED" w14:textId="77777777" w:rsidR="00FC65C3" w:rsidRPr="005D638E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6C09C" w14:textId="77777777" w:rsidR="00221437" w:rsidRPr="005D638E" w:rsidRDefault="00221437" w:rsidP="0097383B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66A04D98" w14:textId="0ECBE9B5" w:rsidR="000577E8" w:rsidRPr="005D638E" w:rsidRDefault="000577E8" w:rsidP="00420AA6">
      <w:pPr>
        <w:widowControl w:val="0"/>
        <w:numPr>
          <w:ilvl w:val="0"/>
          <w:numId w:val="60"/>
        </w:numPr>
        <w:spacing w:after="60" w:line="300" w:lineRule="auto"/>
        <w:rPr>
          <w:rFonts w:ascii="Arial" w:hAnsi="Arial" w:cs="Arial"/>
          <w:bCs/>
          <w:sz w:val="22"/>
          <w:szCs w:val="22"/>
        </w:rPr>
      </w:pPr>
      <w:r w:rsidRPr="005D638E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5D638E">
        <w:rPr>
          <w:rFonts w:ascii="Arial" w:hAnsi="Arial" w:cs="Arial"/>
          <w:bCs/>
          <w:sz w:val="22"/>
          <w:szCs w:val="22"/>
        </w:rPr>
        <w:br/>
        <w:t>w zakresie następujących towarów/usług  ..……………………………………………………*</w:t>
      </w:r>
    </w:p>
    <w:p w14:paraId="2281CD44" w14:textId="55A75099" w:rsidR="000577E8" w:rsidRPr="005D638E" w:rsidRDefault="000577E8" w:rsidP="0097383B">
      <w:pPr>
        <w:pStyle w:val="Tekstkomentarza1"/>
        <w:spacing w:after="60"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5D638E">
        <w:rPr>
          <w:rFonts w:ascii="Arial" w:hAnsi="Arial" w:cs="Arial"/>
          <w:bCs/>
          <w:color w:val="auto"/>
          <w:sz w:val="22"/>
          <w:szCs w:val="22"/>
        </w:rPr>
        <w:t>Wartość ww. towarów lub usług bez podatku wynosi …………………………………………*</w:t>
      </w:r>
    </w:p>
    <w:p w14:paraId="68AC7D2C" w14:textId="77777777" w:rsidR="000577E8" w:rsidRPr="005D638E" w:rsidRDefault="000577E8" w:rsidP="0097383B">
      <w:pPr>
        <w:pStyle w:val="Tekstkomentarza1"/>
        <w:spacing w:after="60" w:line="300" w:lineRule="auto"/>
        <w:jc w:val="both"/>
        <w:rPr>
          <w:rFonts w:ascii="Arial" w:hAnsi="Arial" w:cs="Arial"/>
          <w:bCs/>
          <w:color w:val="auto"/>
          <w:sz w:val="14"/>
          <w:szCs w:val="14"/>
        </w:rPr>
      </w:pPr>
    </w:p>
    <w:p w14:paraId="3C4AE829" w14:textId="77777777" w:rsidR="007B4B08" w:rsidRPr="005D638E" w:rsidRDefault="007B4B08" w:rsidP="00420AA6">
      <w:pPr>
        <w:widowControl w:val="0"/>
        <w:numPr>
          <w:ilvl w:val="0"/>
          <w:numId w:val="60"/>
        </w:numPr>
        <w:spacing w:after="60" w:line="300" w:lineRule="auto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Oświadczam/y, że</w:t>
      </w:r>
      <w:r w:rsidRPr="005D638E">
        <w:rPr>
          <w:rFonts w:ascii="Arial" w:hAnsi="Arial" w:cs="Arial"/>
          <w:sz w:val="22"/>
          <w:szCs w:val="22"/>
        </w:rPr>
        <w:t>:</w:t>
      </w:r>
    </w:p>
    <w:p w14:paraId="20B94B4E" w14:textId="77777777" w:rsidR="007B4B08" w:rsidRPr="005D638E" w:rsidRDefault="007B4B08" w:rsidP="00420AA6">
      <w:pPr>
        <w:pStyle w:val="Bezodstpw"/>
        <w:numPr>
          <w:ilvl w:val="1"/>
          <w:numId w:val="26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5D638E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7F8AC414" w14:textId="77777777" w:rsidR="007B4B08" w:rsidRPr="005D638E" w:rsidRDefault="007B4B08" w:rsidP="00420AA6">
      <w:pPr>
        <w:pStyle w:val="Bezodstpw"/>
        <w:numPr>
          <w:ilvl w:val="1"/>
          <w:numId w:val="26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5D638E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09911DD1" w14:textId="77777777" w:rsidR="007B4B08" w:rsidRPr="005D638E" w:rsidRDefault="007B4B08" w:rsidP="00420AA6">
      <w:pPr>
        <w:pStyle w:val="Bezodstpw"/>
        <w:numPr>
          <w:ilvl w:val="1"/>
          <w:numId w:val="26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5D638E">
        <w:rPr>
          <w:rFonts w:ascii="Arial" w:hAnsi="Arial" w:cs="Arial"/>
        </w:rPr>
        <w:lastRenderedPageBreak/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CE5C36F" w14:textId="77777777" w:rsidR="009E4643" w:rsidRPr="005D638E" w:rsidRDefault="009E4643" w:rsidP="0097383B">
      <w:pPr>
        <w:spacing w:line="300" w:lineRule="auto"/>
        <w:rPr>
          <w:rFonts w:ascii="Arial" w:hAnsi="Arial" w:cs="Arial"/>
          <w:bCs/>
          <w:i/>
        </w:rPr>
      </w:pPr>
      <w:r w:rsidRPr="005D638E">
        <w:rPr>
          <w:rFonts w:ascii="Arial" w:hAnsi="Arial" w:cs="Arial"/>
          <w:b/>
          <w:bCs/>
          <w:i/>
        </w:rPr>
        <w:t>*</w:t>
      </w:r>
      <w:r w:rsidRPr="005D638E">
        <w:rPr>
          <w:rFonts w:ascii="Arial" w:hAnsi="Arial" w:cs="Arial"/>
          <w:bCs/>
          <w:i/>
        </w:rPr>
        <w:t xml:space="preserve"> - niepotrzebne skreślić</w:t>
      </w:r>
    </w:p>
    <w:p w14:paraId="25874621" w14:textId="77777777" w:rsidR="00221437" w:rsidRPr="005D638E" w:rsidRDefault="00221437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539E7567" w14:textId="77777777" w:rsidR="006D14D5" w:rsidRPr="005D638E" w:rsidRDefault="006D14D5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77C1512A" w14:textId="64B3EF37" w:rsidR="00221437" w:rsidRPr="005D638E" w:rsidRDefault="00221437" w:rsidP="0097383B">
      <w:pPr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5D638E">
        <w:rPr>
          <w:rFonts w:ascii="Arial" w:hAnsi="Arial" w:cs="Arial"/>
          <w:sz w:val="18"/>
          <w:szCs w:val="18"/>
        </w:rPr>
        <w:t>………………………………………… dnia …….…………..                        ...................................................................</w:t>
      </w:r>
    </w:p>
    <w:p w14:paraId="4E53AC79" w14:textId="74AB7061" w:rsidR="00221437" w:rsidRPr="005D638E" w:rsidRDefault="00221437" w:rsidP="0097383B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  <w:r w:rsidRPr="005D638E">
        <w:rPr>
          <w:rFonts w:ascii="Arial" w:hAnsi="Arial" w:cs="Arial"/>
          <w:sz w:val="18"/>
          <w:szCs w:val="18"/>
        </w:rPr>
        <w:t xml:space="preserve">     ( Miejscowość)                                 </w:t>
      </w:r>
      <w:r w:rsidRPr="005D638E">
        <w:rPr>
          <w:rFonts w:ascii="Arial" w:hAnsi="Arial" w:cs="Arial"/>
          <w:sz w:val="18"/>
          <w:szCs w:val="18"/>
        </w:rPr>
        <w:tab/>
        <w:t xml:space="preserve">                </w:t>
      </w:r>
      <w:r w:rsidRPr="005D638E">
        <w:rPr>
          <w:rFonts w:ascii="Arial" w:hAnsi="Arial" w:cs="Arial"/>
          <w:sz w:val="18"/>
          <w:szCs w:val="18"/>
        </w:rPr>
        <w:tab/>
        <w:t xml:space="preserve">            (Podpis wykonawcy/osoby uprawnionej do</w:t>
      </w:r>
      <w:r w:rsidRPr="005D638E">
        <w:rPr>
          <w:rFonts w:ascii="Arial" w:hAnsi="Arial" w:cs="Arial"/>
          <w:sz w:val="18"/>
          <w:szCs w:val="18"/>
        </w:rPr>
        <w:br/>
        <w:t xml:space="preserve"> </w:t>
      </w: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  <w:t xml:space="preserve">               występowania w imieniu wykonawcy)</w:t>
      </w:r>
    </w:p>
    <w:p w14:paraId="5892B7DE" w14:textId="77777777" w:rsidR="00A80D89" w:rsidRPr="005D638E" w:rsidRDefault="00A80D89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0"/>
        </w:rPr>
      </w:pPr>
    </w:p>
    <w:p w14:paraId="5C47F427" w14:textId="1E485933" w:rsidR="00221437" w:rsidRPr="005D638E" w:rsidRDefault="009271A3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5D638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5D638E">
        <w:rPr>
          <w:rFonts w:ascii="Arial" w:hAnsi="Arial" w:cs="Arial"/>
          <w:bCs/>
          <w:sz w:val="22"/>
          <w:szCs w:val="22"/>
        </w:rPr>
        <w:br w:type="page"/>
      </w:r>
    </w:p>
    <w:p w14:paraId="4F6E539C" w14:textId="77777777" w:rsidR="00221437" w:rsidRPr="005D638E" w:rsidRDefault="00221437" w:rsidP="0097383B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lastRenderedPageBreak/>
        <w:t>Załącznik nr 2</w:t>
      </w:r>
    </w:p>
    <w:p w14:paraId="568A6089" w14:textId="77777777" w:rsidR="00D7452A" w:rsidRPr="005D638E" w:rsidRDefault="00D7452A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Wykonawca/ Wykonawca wspólnie ubiegaj</w:t>
      </w:r>
      <w:r w:rsidR="005C738E" w:rsidRPr="005D638E">
        <w:rPr>
          <w:rFonts w:ascii="Arial" w:hAnsi="Arial" w:cs="Arial"/>
          <w:b/>
          <w:sz w:val="22"/>
          <w:szCs w:val="22"/>
        </w:rPr>
        <w:t>ący się o udzielenie zamówienia</w:t>
      </w:r>
      <w:r w:rsidRPr="005D638E">
        <w:rPr>
          <w:rFonts w:ascii="Arial" w:hAnsi="Arial" w:cs="Arial"/>
          <w:b/>
          <w:sz w:val="22"/>
          <w:szCs w:val="22"/>
        </w:rPr>
        <w:t>:</w:t>
      </w:r>
    </w:p>
    <w:p w14:paraId="15A651F2" w14:textId="73291187" w:rsidR="005601B2" w:rsidRPr="005D638E" w:rsidRDefault="00F2410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28A27327" w14:textId="4261A4EA" w:rsidR="005601B2" w:rsidRPr="005D638E" w:rsidRDefault="005601B2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5AEAC372" w14:textId="77777777" w:rsidR="001950AB" w:rsidRPr="005D638E" w:rsidRDefault="001950AB" w:rsidP="001950A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34B9E74A" w14:textId="77777777" w:rsidR="001950AB" w:rsidRPr="005D638E" w:rsidRDefault="001950AB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p w14:paraId="7B286885" w14:textId="77777777" w:rsidR="00F24104" w:rsidRPr="005D638E" w:rsidRDefault="00F2410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583EAFD9" w14:textId="77777777" w:rsidR="00F24104" w:rsidRPr="005D638E" w:rsidRDefault="00F24104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>w zależności od podmiotu )</w:t>
      </w:r>
    </w:p>
    <w:p w14:paraId="77ED09A5" w14:textId="77777777" w:rsidR="00F24104" w:rsidRPr="005D638E" w:rsidRDefault="00F24104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5B97FBC5" w14:textId="77777777" w:rsidR="00F24104" w:rsidRPr="005D638E" w:rsidRDefault="00F24104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5D638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0A2A615" w14:textId="3BAD5592" w:rsidR="00F24104" w:rsidRPr="005D638E" w:rsidRDefault="00F24104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2F1BDA21" w14:textId="428CF970" w:rsidR="005601B2" w:rsidRPr="005D638E" w:rsidRDefault="00F24104" w:rsidP="0097383B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5A8C0372" w14:textId="77777777" w:rsidR="00A75252" w:rsidRPr="005D638E" w:rsidRDefault="00A75252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b/>
          <w:sz w:val="28"/>
          <w:szCs w:val="28"/>
        </w:rPr>
        <w:t>OŚWIADCZENIE</w:t>
      </w:r>
    </w:p>
    <w:p w14:paraId="486D15FD" w14:textId="3700878A" w:rsidR="009271A3" w:rsidRPr="005D638E" w:rsidRDefault="009271A3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1BF16221" w14:textId="77777777" w:rsidR="00D7452A" w:rsidRPr="005D638E" w:rsidRDefault="00D7452A" w:rsidP="0097383B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4E4FF3" w14:textId="673B7F89" w:rsidR="009271A3" w:rsidRPr="005D638E" w:rsidRDefault="009271A3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  <w:u w:val="single"/>
        </w:rPr>
        <w:t>DOTYCZĄCE PRZESŁANEK WYKLUCZENIA Z POSTĘPOWANIA ORAZ</w:t>
      </w:r>
    </w:p>
    <w:p w14:paraId="555DED73" w14:textId="77777777" w:rsidR="00A75252" w:rsidRPr="005D638E" w:rsidRDefault="009271A3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D638E">
        <w:rPr>
          <w:rFonts w:ascii="Arial" w:hAnsi="Arial" w:cs="Arial"/>
          <w:b/>
          <w:sz w:val="22"/>
          <w:szCs w:val="22"/>
          <w:u w:val="single"/>
        </w:rPr>
        <w:t>SPEŁNIANIA WARUNKÓW UDZIAŁU W POSTĘPOWANIU</w:t>
      </w:r>
      <w:r w:rsidR="00A75252" w:rsidRPr="005D638E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F6B3C42" w14:textId="77777777" w:rsidR="003E31B1" w:rsidRPr="005D638E" w:rsidRDefault="003E31B1" w:rsidP="0097383B">
      <w:pPr>
        <w:spacing w:before="120" w:line="300" w:lineRule="auto"/>
        <w:rPr>
          <w:rFonts w:ascii="Arial" w:hAnsi="Arial" w:cs="Arial"/>
          <w:sz w:val="10"/>
          <w:szCs w:val="10"/>
        </w:rPr>
      </w:pPr>
    </w:p>
    <w:p w14:paraId="56581507" w14:textId="044EE0D1" w:rsidR="00EA6254" w:rsidRPr="005D638E" w:rsidRDefault="003E31B1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Na potrzeby postępowania o udzielenie zamówi</w:t>
      </w:r>
      <w:r w:rsidR="00F24104" w:rsidRPr="005D638E">
        <w:rPr>
          <w:rFonts w:ascii="Arial" w:hAnsi="Arial" w:cs="Arial"/>
          <w:sz w:val="22"/>
          <w:szCs w:val="22"/>
        </w:rPr>
        <w:t xml:space="preserve">enia publicznego </w:t>
      </w:r>
      <w:r w:rsidRPr="005D638E">
        <w:rPr>
          <w:rFonts w:ascii="Arial" w:hAnsi="Arial" w:cs="Arial"/>
          <w:sz w:val="22"/>
          <w:szCs w:val="22"/>
        </w:rPr>
        <w:t xml:space="preserve">pn. </w:t>
      </w:r>
      <w:bookmarkStart w:id="1" w:name="_Hlk190159221"/>
      <w:r w:rsidR="00A1344B" w:rsidRPr="005D638E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dróg i chodnika na terenie Miasta Ustroń</w:t>
      </w:r>
      <w:r w:rsidR="00D7452A" w:rsidRPr="005D638E">
        <w:rPr>
          <w:rFonts w:ascii="Arial" w:hAnsi="Arial" w:cs="Arial"/>
          <w:b/>
          <w:sz w:val="22"/>
          <w:szCs w:val="22"/>
        </w:rPr>
        <w:t>,</w:t>
      </w:r>
      <w:r w:rsidRPr="005D638E">
        <w:rPr>
          <w:rFonts w:ascii="Arial" w:hAnsi="Arial" w:cs="Arial"/>
          <w:b/>
          <w:i/>
          <w:sz w:val="22"/>
          <w:szCs w:val="22"/>
        </w:rPr>
        <w:t xml:space="preserve"> </w:t>
      </w:r>
      <w:bookmarkEnd w:id="1"/>
      <w:r w:rsidRPr="005D638E">
        <w:rPr>
          <w:rFonts w:ascii="Arial" w:hAnsi="Arial" w:cs="Arial"/>
          <w:sz w:val="22"/>
          <w:szCs w:val="22"/>
        </w:rPr>
        <w:t>oświadczam</w:t>
      </w:r>
      <w:r w:rsidR="00D7452A" w:rsidRPr="005D638E">
        <w:rPr>
          <w:rFonts w:ascii="Arial" w:hAnsi="Arial" w:cs="Arial"/>
          <w:sz w:val="22"/>
          <w:szCs w:val="22"/>
        </w:rPr>
        <w:t>,</w:t>
      </w:r>
      <w:r w:rsidRPr="005D638E">
        <w:rPr>
          <w:rFonts w:ascii="Arial" w:hAnsi="Arial" w:cs="Arial"/>
          <w:sz w:val="22"/>
          <w:szCs w:val="22"/>
        </w:rPr>
        <w:t xml:space="preserve"> co następuje:</w:t>
      </w:r>
    </w:p>
    <w:p w14:paraId="5DCD3A55" w14:textId="77777777" w:rsidR="001950AB" w:rsidRPr="005D638E" w:rsidRDefault="001950AB" w:rsidP="001950AB">
      <w:pPr>
        <w:spacing w:line="30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5D638E" w:rsidRPr="005D638E" w14:paraId="7FB00CD8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0C2B9998" w14:textId="77777777" w:rsidR="00843CCB" w:rsidRPr="005D638E" w:rsidRDefault="00A75252" w:rsidP="00420AA6">
            <w:pPr>
              <w:pStyle w:val="Tekstpodstawowywcity"/>
              <w:numPr>
                <w:ilvl w:val="0"/>
                <w:numId w:val="27"/>
              </w:numPr>
              <w:spacing w:before="60" w:after="60" w:line="300" w:lineRule="auto"/>
              <w:ind w:left="283" w:hanging="238"/>
              <w:rPr>
                <w:rFonts w:ascii="Arial" w:hAnsi="Arial" w:cs="Arial"/>
                <w:b/>
                <w:sz w:val="22"/>
                <w:szCs w:val="22"/>
              </w:rPr>
            </w:pPr>
            <w:r w:rsidRPr="005D638E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7452A" w:rsidRPr="005D638E">
              <w:rPr>
                <w:rFonts w:ascii="Arial" w:hAnsi="Arial" w:cs="Arial"/>
                <w:b/>
                <w:sz w:val="22"/>
                <w:szCs w:val="22"/>
              </w:rPr>
              <w:t>DOTYCZĄCE PRZESŁANEK</w:t>
            </w:r>
            <w:r w:rsidRPr="005D638E">
              <w:rPr>
                <w:rFonts w:ascii="Arial" w:hAnsi="Arial" w:cs="Arial"/>
                <w:b/>
                <w:sz w:val="22"/>
                <w:szCs w:val="22"/>
              </w:rPr>
              <w:t xml:space="preserve"> WYKLUCZENIA </w:t>
            </w:r>
            <w:r w:rsidR="00D7452A" w:rsidRPr="005D638E">
              <w:rPr>
                <w:rFonts w:ascii="Arial" w:hAnsi="Arial" w:cs="Arial"/>
                <w:b/>
                <w:sz w:val="22"/>
                <w:szCs w:val="22"/>
              </w:rPr>
              <w:t>Z POSTĘPOWANIA</w:t>
            </w:r>
          </w:p>
        </w:tc>
      </w:tr>
    </w:tbl>
    <w:p w14:paraId="1FE9B641" w14:textId="300E2CE8" w:rsidR="00856AA7" w:rsidRPr="005D638E" w:rsidRDefault="00A75252" w:rsidP="0074240F">
      <w:pPr>
        <w:pStyle w:val="Akapitzlist2"/>
        <w:numPr>
          <w:ilvl w:val="0"/>
          <w:numId w:val="11"/>
        </w:numPr>
        <w:spacing w:before="240" w:after="120" w:line="300" w:lineRule="auto"/>
        <w:ind w:left="482" w:hanging="482"/>
        <w:contextualSpacing w:val="0"/>
        <w:jc w:val="both"/>
        <w:rPr>
          <w:rFonts w:ascii="Arial" w:hAnsi="Arial" w:cs="Arial"/>
        </w:rPr>
      </w:pPr>
      <w:r w:rsidRPr="005D638E">
        <w:rPr>
          <w:rFonts w:ascii="Arial" w:hAnsi="Arial" w:cs="Arial"/>
        </w:rPr>
        <w:t xml:space="preserve">Oświadczam, że nie podlegam wykluczeniu z postępowania na podstawie art. </w:t>
      </w:r>
      <w:r w:rsidR="00D7452A" w:rsidRPr="005D638E">
        <w:rPr>
          <w:rFonts w:ascii="Arial" w:hAnsi="Arial" w:cs="Arial"/>
        </w:rPr>
        <w:t>108 ust. 1</w:t>
      </w:r>
      <w:r w:rsidRPr="005D638E">
        <w:rPr>
          <w:rFonts w:ascii="Arial" w:hAnsi="Arial" w:cs="Arial"/>
        </w:rPr>
        <w:t xml:space="preserve"> </w:t>
      </w:r>
      <w:r w:rsidR="00856AA7" w:rsidRPr="005D638E">
        <w:rPr>
          <w:rFonts w:ascii="Arial" w:hAnsi="Arial" w:cs="Arial"/>
        </w:rPr>
        <w:t xml:space="preserve">pkt. 1-6 </w:t>
      </w:r>
      <w:r w:rsidRPr="005D638E">
        <w:rPr>
          <w:rFonts w:ascii="Arial" w:hAnsi="Arial" w:cs="Arial"/>
        </w:rPr>
        <w:t>ustawy Pzp</w:t>
      </w:r>
      <w:r w:rsidR="00D1286C" w:rsidRPr="005D638E">
        <w:rPr>
          <w:rFonts w:ascii="Arial" w:hAnsi="Arial" w:cs="Arial"/>
        </w:rPr>
        <w:t xml:space="preserve"> oraz na podstawie art. 7 ust. 1 pkt 1-3 ustawy z dnia 13 kwietnia 2022 r.</w:t>
      </w:r>
      <w:r w:rsidR="00D1286C" w:rsidRPr="005D638E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D744CF" w:rsidRPr="005D638E">
        <w:rPr>
          <w:rFonts w:ascii="Arial" w:hAnsi="Arial" w:cs="Arial"/>
          <w:bCs/>
        </w:rPr>
        <w:t>t.j</w:t>
      </w:r>
      <w:proofErr w:type="spellEnd"/>
      <w:r w:rsidR="00D744CF" w:rsidRPr="005D638E">
        <w:rPr>
          <w:rFonts w:ascii="Arial" w:hAnsi="Arial" w:cs="Arial"/>
          <w:bCs/>
        </w:rPr>
        <w:t xml:space="preserve">. </w:t>
      </w:r>
      <w:r w:rsidR="00D1286C" w:rsidRPr="005D638E">
        <w:rPr>
          <w:rFonts w:ascii="Arial" w:hAnsi="Arial" w:cs="Arial"/>
          <w:bCs/>
        </w:rPr>
        <w:t>Dz.U. z 202</w:t>
      </w:r>
      <w:r w:rsidR="00A1344B" w:rsidRPr="005D638E">
        <w:rPr>
          <w:rFonts w:ascii="Arial" w:hAnsi="Arial" w:cs="Arial"/>
          <w:bCs/>
        </w:rPr>
        <w:t>5</w:t>
      </w:r>
      <w:r w:rsidR="00D1286C" w:rsidRPr="005D638E">
        <w:rPr>
          <w:rFonts w:ascii="Arial" w:hAnsi="Arial" w:cs="Arial"/>
          <w:bCs/>
        </w:rPr>
        <w:t xml:space="preserve"> r.</w:t>
      </w:r>
      <w:r w:rsidR="00D744CF" w:rsidRPr="005D638E">
        <w:rPr>
          <w:rFonts w:ascii="Arial" w:hAnsi="Arial" w:cs="Arial"/>
          <w:bCs/>
        </w:rPr>
        <w:t>,</w:t>
      </w:r>
      <w:r w:rsidR="00D1286C" w:rsidRPr="005D638E">
        <w:rPr>
          <w:rFonts w:ascii="Arial" w:hAnsi="Arial" w:cs="Arial"/>
          <w:bCs/>
        </w:rPr>
        <w:t xml:space="preserve"> poz. 5</w:t>
      </w:r>
      <w:r w:rsidR="00A1344B" w:rsidRPr="005D638E">
        <w:rPr>
          <w:rFonts w:ascii="Arial" w:hAnsi="Arial" w:cs="Arial"/>
          <w:bCs/>
        </w:rPr>
        <w:t>14</w:t>
      </w:r>
      <w:r w:rsidR="00D1286C" w:rsidRPr="005D638E">
        <w:rPr>
          <w:rFonts w:ascii="Arial" w:hAnsi="Arial" w:cs="Arial"/>
          <w:bCs/>
        </w:rPr>
        <w:t>).</w:t>
      </w:r>
    </w:p>
    <w:p w14:paraId="640191C9" w14:textId="74146E68" w:rsidR="00856AA7" w:rsidRPr="005D638E" w:rsidRDefault="00A75252" w:rsidP="0097383B">
      <w:pPr>
        <w:pStyle w:val="Akapitzlist2"/>
        <w:numPr>
          <w:ilvl w:val="0"/>
          <w:numId w:val="11"/>
        </w:numPr>
        <w:spacing w:after="12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5D638E">
        <w:rPr>
          <w:rFonts w:ascii="Arial" w:hAnsi="Arial" w:cs="Arial"/>
        </w:rPr>
        <w:t xml:space="preserve">Oświadczam, że </w:t>
      </w:r>
      <w:r w:rsidR="00856AA7" w:rsidRPr="005D638E">
        <w:rPr>
          <w:rFonts w:ascii="Arial" w:hAnsi="Arial" w:cs="Arial"/>
        </w:rPr>
        <w:t xml:space="preserve">zachodzą w stosunku do mnie podstawy wykluczenia z postępowania na podstawie art. …………… ustawy Pzp </w:t>
      </w:r>
      <w:r w:rsidR="00856AA7" w:rsidRPr="005D638E">
        <w:rPr>
          <w:rFonts w:ascii="Arial" w:hAnsi="Arial" w:cs="Arial"/>
          <w:i/>
        </w:rPr>
        <w:t>(</w:t>
      </w:r>
      <w:r w:rsidR="00856AA7" w:rsidRPr="005D638E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</w:t>
      </w:r>
      <w:r w:rsidR="005C738E" w:rsidRPr="005D638E">
        <w:rPr>
          <w:rFonts w:ascii="Arial" w:hAnsi="Arial" w:cs="Arial"/>
          <w:i/>
          <w:sz w:val="18"/>
          <w:szCs w:val="18"/>
        </w:rPr>
        <w:t>,2 i 5</w:t>
      </w:r>
      <w:r w:rsidR="00856AA7" w:rsidRPr="005D638E">
        <w:rPr>
          <w:rFonts w:ascii="Arial" w:hAnsi="Arial" w:cs="Arial"/>
          <w:i/>
        </w:rPr>
        <w:t>).</w:t>
      </w:r>
      <w:r w:rsidR="00856AA7" w:rsidRPr="005D638E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</w:t>
      </w:r>
      <w:r w:rsidR="005601B2" w:rsidRPr="005D638E">
        <w:rPr>
          <w:rFonts w:ascii="Arial" w:hAnsi="Arial" w:cs="Arial"/>
        </w:rPr>
        <w:t>.</w:t>
      </w:r>
      <w:r w:rsidR="00856AA7" w:rsidRPr="005D638E">
        <w:rPr>
          <w:rFonts w:ascii="Arial" w:hAnsi="Arial" w:cs="Arial"/>
        </w:rPr>
        <w:t>………………………………………</w:t>
      </w:r>
      <w:r w:rsidR="00BA7FF0" w:rsidRPr="005D638E">
        <w:rPr>
          <w:rFonts w:ascii="Arial" w:hAnsi="Arial" w:cs="Arial"/>
        </w:rPr>
        <w:t>……………………………………………………………</w:t>
      </w:r>
    </w:p>
    <w:p w14:paraId="2B42B260" w14:textId="24525C5C" w:rsidR="00856AA7" w:rsidRPr="005D638E" w:rsidRDefault="00856AA7" w:rsidP="0097383B">
      <w:pPr>
        <w:spacing w:after="120" w:line="300" w:lineRule="auto"/>
        <w:ind w:right="28" w:firstLine="426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BA7FF0" w:rsidRPr="005D638E">
        <w:rPr>
          <w:rFonts w:ascii="Arial" w:hAnsi="Arial" w:cs="Arial"/>
          <w:sz w:val="22"/>
          <w:szCs w:val="22"/>
        </w:rPr>
        <w:t>…………………………</w:t>
      </w:r>
    </w:p>
    <w:p w14:paraId="38C1C4FF" w14:textId="77777777" w:rsidR="00856AA7" w:rsidRPr="005D638E" w:rsidRDefault="00856AA7" w:rsidP="0097383B">
      <w:pPr>
        <w:spacing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7CAF4658" w14:textId="2CC1FEE0" w:rsidR="00856AA7" w:rsidRPr="005D638E" w:rsidRDefault="00856AA7" w:rsidP="00420AA6">
      <w:pPr>
        <w:pStyle w:val="Akapitzlist"/>
        <w:numPr>
          <w:ilvl w:val="0"/>
          <w:numId w:val="55"/>
        </w:numPr>
        <w:spacing w:after="120" w:line="300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2AAAC2" w14:textId="3A9F44C7" w:rsidR="00A75252" w:rsidRPr="005D638E" w:rsidRDefault="00D744CF" w:rsidP="00420AA6">
      <w:pPr>
        <w:pStyle w:val="Akapitzlist"/>
        <w:numPr>
          <w:ilvl w:val="0"/>
          <w:numId w:val="55"/>
        </w:numPr>
        <w:spacing w:after="120" w:line="300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7DF5BA1C" w14:textId="77777777" w:rsidR="00D744CF" w:rsidRPr="005D638E" w:rsidRDefault="00D744CF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29DBD608" w14:textId="77777777" w:rsidR="001435FC" w:rsidRPr="005D638E" w:rsidRDefault="001435FC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5AE0594D" w14:textId="77777777" w:rsidR="001950AB" w:rsidRPr="005D638E" w:rsidRDefault="001950AB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753E6D9A" w14:textId="77777777" w:rsidR="001950AB" w:rsidRPr="005D638E" w:rsidRDefault="001950AB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5D638E" w:rsidRPr="005D638E" w14:paraId="0A6334B5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0369E49" w14:textId="77777777" w:rsidR="003E31B1" w:rsidRPr="005D638E" w:rsidRDefault="00A75252" w:rsidP="00420AA6">
            <w:pPr>
              <w:pStyle w:val="Tekstpodstawowywcity"/>
              <w:numPr>
                <w:ilvl w:val="0"/>
                <w:numId w:val="27"/>
              </w:numPr>
              <w:spacing w:before="60" w:after="60" w:line="300" w:lineRule="auto"/>
              <w:ind w:left="425" w:hanging="380"/>
              <w:rPr>
                <w:rFonts w:ascii="Arial" w:hAnsi="Arial" w:cs="Arial"/>
                <w:b/>
                <w:sz w:val="22"/>
                <w:szCs w:val="22"/>
              </w:rPr>
            </w:pPr>
            <w:r w:rsidRPr="005D638E">
              <w:rPr>
                <w:rFonts w:ascii="Arial" w:hAnsi="Arial" w:cs="Arial"/>
                <w:b/>
                <w:sz w:val="22"/>
                <w:szCs w:val="22"/>
              </w:rPr>
              <w:lastRenderedPageBreak/>
              <w:t>OŚWIADCZENIE O SPEŁNIANIU WARUNKÓW UDZIAŁU W POSTĘPOWANIU</w:t>
            </w:r>
          </w:p>
        </w:tc>
      </w:tr>
    </w:tbl>
    <w:p w14:paraId="746672D2" w14:textId="29E9CB41" w:rsidR="00843CCB" w:rsidRPr="005D638E" w:rsidRDefault="003E31B1" w:rsidP="0097383B">
      <w:pPr>
        <w:spacing w:before="240" w:after="240"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843CCB" w:rsidRPr="005D638E">
        <w:rPr>
          <w:rFonts w:ascii="Arial" w:hAnsi="Arial" w:cs="Arial"/>
          <w:sz w:val="22"/>
          <w:szCs w:val="22"/>
        </w:rPr>
        <w:t>przez Zamawiającego w O</w:t>
      </w:r>
      <w:r w:rsidR="00F24104" w:rsidRPr="005D638E">
        <w:rPr>
          <w:rFonts w:ascii="Arial" w:hAnsi="Arial" w:cs="Arial"/>
          <w:sz w:val="22"/>
          <w:szCs w:val="22"/>
        </w:rPr>
        <w:t xml:space="preserve">głoszeniu o zamówieniu oraz w pkt. 7.2 </w:t>
      </w:r>
      <w:r w:rsidRPr="005D638E">
        <w:rPr>
          <w:rFonts w:ascii="Arial" w:hAnsi="Arial" w:cs="Arial"/>
          <w:sz w:val="22"/>
          <w:szCs w:val="22"/>
        </w:rPr>
        <w:t>Specyfikacji Warunków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5D638E" w:rsidRPr="005D638E" w14:paraId="29D32063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194FEA10" w14:textId="77777777" w:rsidR="003E31B1" w:rsidRPr="005D638E" w:rsidRDefault="003E31B1" w:rsidP="00420AA6">
            <w:pPr>
              <w:pStyle w:val="Akapitzlist"/>
              <w:numPr>
                <w:ilvl w:val="0"/>
                <w:numId w:val="27"/>
              </w:numPr>
              <w:spacing w:before="60" w:after="60" w:line="300" w:lineRule="auto"/>
              <w:ind w:left="425" w:hanging="38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5D638E">
              <w:rPr>
                <w:rFonts w:ascii="Arial" w:hAnsi="Arial" w:cs="Arial"/>
                <w:b/>
                <w:sz w:val="22"/>
                <w:szCs w:val="22"/>
              </w:rPr>
              <w:t>INFORMACJA W ZWIĄZKU Z POLEGANIEM NA ZASOBACH INNYCH PODMIOTÓW*:</w:t>
            </w:r>
          </w:p>
        </w:tc>
      </w:tr>
    </w:tbl>
    <w:p w14:paraId="20A4BC8B" w14:textId="76FF9FCF" w:rsidR="003E31B1" w:rsidRPr="005D638E" w:rsidRDefault="003E31B1" w:rsidP="0097383B">
      <w:pPr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pkt. </w:t>
      </w:r>
      <w:r w:rsidR="00F24104" w:rsidRPr="005D638E">
        <w:rPr>
          <w:rFonts w:ascii="Arial" w:hAnsi="Arial" w:cs="Arial"/>
          <w:sz w:val="22"/>
          <w:szCs w:val="22"/>
        </w:rPr>
        <w:t>7.2</w:t>
      </w:r>
      <w:r w:rsidRPr="005D638E">
        <w:rPr>
          <w:rFonts w:ascii="Arial" w:hAnsi="Arial" w:cs="Arial"/>
          <w:b/>
          <w:sz w:val="22"/>
          <w:szCs w:val="22"/>
        </w:rPr>
        <w:t xml:space="preserve"> </w:t>
      </w:r>
      <w:r w:rsidRPr="005D638E">
        <w:rPr>
          <w:rFonts w:ascii="Arial" w:hAnsi="Arial" w:cs="Arial"/>
          <w:sz w:val="22"/>
          <w:szCs w:val="22"/>
        </w:rPr>
        <w:t>Specyfikacji Warunków Zamówienia, polegam na zasobach następującego/</w:t>
      </w:r>
      <w:proofErr w:type="spellStart"/>
      <w:r w:rsidRPr="005D638E">
        <w:rPr>
          <w:rFonts w:ascii="Arial" w:hAnsi="Arial" w:cs="Arial"/>
          <w:sz w:val="22"/>
          <w:szCs w:val="22"/>
        </w:rPr>
        <w:t>ych</w:t>
      </w:r>
      <w:proofErr w:type="spellEnd"/>
      <w:r w:rsidRPr="005D638E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…………………………………………………………………………….…………………………</w:t>
      </w:r>
      <w:r w:rsidR="00D744CF" w:rsidRPr="005D638E">
        <w:rPr>
          <w:rFonts w:ascii="Arial" w:hAnsi="Arial" w:cs="Arial"/>
          <w:sz w:val="22"/>
          <w:szCs w:val="22"/>
        </w:rPr>
        <w:t>………</w:t>
      </w:r>
    </w:p>
    <w:p w14:paraId="76A19133" w14:textId="2A90AC04" w:rsidR="003E31B1" w:rsidRPr="005D638E" w:rsidRDefault="003E31B1" w:rsidP="0097383B">
      <w:pPr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..………………………………………………….…………………………………….., w następującym zakresie: …………………………</w:t>
      </w:r>
      <w:r w:rsidR="001950AB" w:rsidRPr="005D638E">
        <w:rPr>
          <w:rFonts w:ascii="Arial" w:hAnsi="Arial" w:cs="Arial"/>
          <w:sz w:val="22"/>
          <w:szCs w:val="22"/>
        </w:rPr>
        <w:t>…………………..</w:t>
      </w:r>
      <w:r w:rsidRPr="005D638E">
        <w:rPr>
          <w:rFonts w:ascii="Arial" w:hAnsi="Arial" w:cs="Arial"/>
          <w:sz w:val="22"/>
          <w:szCs w:val="22"/>
        </w:rPr>
        <w:t>……………………………</w:t>
      </w:r>
      <w:r w:rsidR="005601B2" w:rsidRPr="005D638E">
        <w:rPr>
          <w:rFonts w:ascii="Arial" w:hAnsi="Arial" w:cs="Arial"/>
          <w:sz w:val="22"/>
          <w:szCs w:val="22"/>
        </w:rPr>
        <w:t>…….</w:t>
      </w:r>
      <w:r w:rsidRPr="005D638E">
        <w:rPr>
          <w:rFonts w:ascii="Arial" w:hAnsi="Arial" w:cs="Arial"/>
          <w:sz w:val="22"/>
          <w:szCs w:val="22"/>
        </w:rPr>
        <w:t>……………………</w:t>
      </w:r>
    </w:p>
    <w:p w14:paraId="2F4C563A" w14:textId="77777777" w:rsidR="003E31B1" w:rsidRPr="005D638E" w:rsidRDefault="003E31B1" w:rsidP="0097383B">
      <w:pPr>
        <w:spacing w:line="300" w:lineRule="auto"/>
        <w:jc w:val="center"/>
        <w:rPr>
          <w:rFonts w:ascii="Arial" w:hAnsi="Arial" w:cs="Arial"/>
          <w:i/>
          <w:sz w:val="16"/>
          <w:szCs w:val="16"/>
        </w:rPr>
      </w:pPr>
      <w:r w:rsidRPr="005D638E">
        <w:rPr>
          <w:rFonts w:ascii="Arial" w:hAnsi="Arial" w:cs="Arial"/>
          <w:i/>
          <w:sz w:val="16"/>
          <w:szCs w:val="16"/>
        </w:rPr>
        <w:t>(</w:t>
      </w:r>
      <w:r w:rsidR="00F24104" w:rsidRPr="005D638E">
        <w:rPr>
          <w:rFonts w:ascii="Arial" w:hAnsi="Arial" w:cs="Arial"/>
          <w:i/>
          <w:sz w:val="16"/>
          <w:szCs w:val="16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5D638E">
        <w:rPr>
          <w:rFonts w:ascii="Arial" w:hAnsi="Arial" w:cs="Arial"/>
          <w:i/>
          <w:sz w:val="16"/>
          <w:szCs w:val="16"/>
        </w:rPr>
        <w:t>).</w:t>
      </w:r>
    </w:p>
    <w:p w14:paraId="1E94BCEC" w14:textId="77777777" w:rsidR="003E31B1" w:rsidRPr="005D638E" w:rsidRDefault="003E31B1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3E31B1" w:rsidRPr="005D638E" w14:paraId="37CF224F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B207902" w14:textId="77777777" w:rsidR="003E31B1" w:rsidRPr="005D638E" w:rsidRDefault="003E31B1" w:rsidP="00420AA6">
            <w:pPr>
              <w:pStyle w:val="Akapitzlist"/>
              <w:numPr>
                <w:ilvl w:val="0"/>
                <w:numId w:val="27"/>
              </w:numPr>
              <w:spacing w:before="60" w:after="60" w:line="300" w:lineRule="auto"/>
              <w:ind w:left="425" w:hanging="38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5D638E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20640FB6" w14:textId="77777777" w:rsidR="003E31B1" w:rsidRPr="005D638E" w:rsidRDefault="003E31B1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39BB78E2" w14:textId="3A56AAF8" w:rsidR="003E31B1" w:rsidRPr="005D638E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Oświadczam, że wszystkie informacje podane w powyższych oświadczeniach są aktualne i zgodne z</w:t>
      </w:r>
      <w:r w:rsidR="00D744CF" w:rsidRPr="005D638E">
        <w:rPr>
          <w:rFonts w:ascii="Arial" w:hAnsi="Arial" w:cs="Arial"/>
          <w:sz w:val="22"/>
          <w:szCs w:val="22"/>
        </w:rPr>
        <w:t> </w:t>
      </w:r>
      <w:r w:rsidRPr="005D638E">
        <w:rPr>
          <w:rFonts w:ascii="Arial" w:hAnsi="Arial" w:cs="Arial"/>
          <w:sz w:val="22"/>
          <w:szCs w:val="22"/>
        </w:rPr>
        <w:t xml:space="preserve">prawdą oraz zostały przedstawione z pełną świadomością konsekwencji wprowadzenia </w:t>
      </w:r>
      <w:r w:rsidR="00D744CF" w:rsidRPr="005D638E">
        <w:rPr>
          <w:rFonts w:ascii="Arial" w:hAnsi="Arial" w:cs="Arial"/>
          <w:sz w:val="22"/>
          <w:szCs w:val="22"/>
        </w:rPr>
        <w:t>Z</w:t>
      </w:r>
      <w:r w:rsidRPr="005D638E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1D87BD3" w14:textId="77777777" w:rsidR="00964810" w:rsidRPr="005D638E" w:rsidRDefault="00964810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0913174F" w14:textId="77777777" w:rsidR="00964810" w:rsidRPr="005D638E" w:rsidRDefault="00964810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C71FA61" w14:textId="77777777" w:rsidR="003E31B1" w:rsidRPr="005D638E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B9F3C6B" w14:textId="6CF0B02B" w:rsidR="003E31B1" w:rsidRPr="005D638E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</w:t>
      </w:r>
      <w:r w:rsidR="001950AB" w:rsidRPr="005D638E">
        <w:rPr>
          <w:rFonts w:ascii="Arial" w:hAnsi="Arial" w:cs="Arial"/>
          <w:sz w:val="22"/>
          <w:szCs w:val="22"/>
        </w:rPr>
        <w:t>………..…….</w:t>
      </w:r>
      <w:r w:rsidRPr="005D638E">
        <w:rPr>
          <w:rFonts w:ascii="Arial" w:hAnsi="Arial" w:cs="Arial"/>
          <w:sz w:val="22"/>
          <w:szCs w:val="22"/>
        </w:rPr>
        <w:t xml:space="preserve">dnia…….…………..          </w:t>
      </w:r>
      <w:r w:rsidR="001950AB" w:rsidRPr="005D638E">
        <w:rPr>
          <w:rFonts w:ascii="Arial" w:hAnsi="Arial" w:cs="Arial"/>
          <w:sz w:val="22"/>
          <w:szCs w:val="22"/>
        </w:rPr>
        <w:tab/>
      </w:r>
      <w:r w:rsidR="001950AB" w:rsidRPr="005D638E">
        <w:rPr>
          <w:rFonts w:ascii="Arial" w:hAnsi="Arial" w:cs="Arial"/>
          <w:sz w:val="22"/>
          <w:szCs w:val="22"/>
        </w:rPr>
        <w:tab/>
      </w:r>
      <w:r w:rsidRPr="005D638E">
        <w:rPr>
          <w:rFonts w:ascii="Arial" w:hAnsi="Arial" w:cs="Arial"/>
          <w:sz w:val="22"/>
          <w:szCs w:val="22"/>
        </w:rPr>
        <w:t xml:space="preserve">          </w:t>
      </w:r>
      <w:r w:rsidR="00F24104" w:rsidRPr="005D638E">
        <w:rPr>
          <w:rFonts w:ascii="Arial" w:hAnsi="Arial" w:cs="Arial"/>
          <w:sz w:val="22"/>
          <w:szCs w:val="22"/>
        </w:rPr>
        <w:t xml:space="preserve"> </w:t>
      </w:r>
      <w:r w:rsidR="001950AB" w:rsidRPr="005D638E">
        <w:rPr>
          <w:rFonts w:ascii="Arial" w:hAnsi="Arial" w:cs="Arial"/>
          <w:sz w:val="22"/>
          <w:szCs w:val="22"/>
        </w:rPr>
        <w:tab/>
      </w:r>
      <w:r w:rsidR="005601B2" w:rsidRPr="005D638E">
        <w:rPr>
          <w:rFonts w:ascii="Arial" w:hAnsi="Arial" w:cs="Arial"/>
          <w:sz w:val="22"/>
          <w:szCs w:val="22"/>
        </w:rPr>
        <w:t>...............</w:t>
      </w:r>
      <w:r w:rsidRPr="005D638E">
        <w:rPr>
          <w:rFonts w:ascii="Arial" w:hAnsi="Arial" w:cs="Arial"/>
          <w:sz w:val="22"/>
          <w:szCs w:val="22"/>
        </w:rPr>
        <w:t>...........................................</w:t>
      </w:r>
    </w:p>
    <w:p w14:paraId="26DDC544" w14:textId="75B3B989" w:rsidR="003E31B1" w:rsidRPr="005D638E" w:rsidRDefault="003E31B1" w:rsidP="0097383B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5D638E">
        <w:rPr>
          <w:rFonts w:ascii="Arial" w:hAnsi="Arial" w:cs="Arial"/>
          <w:szCs w:val="16"/>
        </w:rPr>
        <w:t xml:space="preserve"> (Miejscowość)                                 </w:t>
      </w:r>
      <w:r w:rsidRPr="005D638E">
        <w:rPr>
          <w:rFonts w:ascii="Arial" w:hAnsi="Arial" w:cs="Arial"/>
          <w:szCs w:val="16"/>
        </w:rPr>
        <w:tab/>
      </w:r>
      <w:r w:rsidR="00D744CF" w:rsidRPr="005D638E">
        <w:rPr>
          <w:rFonts w:ascii="Arial" w:hAnsi="Arial" w:cs="Arial"/>
          <w:szCs w:val="16"/>
        </w:rPr>
        <w:tab/>
      </w:r>
      <w:r w:rsidR="00D744CF" w:rsidRPr="005D638E">
        <w:rPr>
          <w:rFonts w:ascii="Arial" w:hAnsi="Arial" w:cs="Arial"/>
          <w:szCs w:val="16"/>
        </w:rPr>
        <w:tab/>
      </w:r>
      <w:r w:rsidR="00D744CF" w:rsidRPr="005D638E">
        <w:rPr>
          <w:rFonts w:ascii="Arial" w:hAnsi="Arial" w:cs="Arial"/>
          <w:szCs w:val="16"/>
        </w:rPr>
        <w:tab/>
      </w:r>
      <w:r w:rsidR="00D744CF"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>(Podpis wykonawcy/osoby uprawnionej do</w:t>
      </w:r>
      <w:r w:rsidRPr="005D638E">
        <w:rPr>
          <w:rFonts w:ascii="Arial" w:hAnsi="Arial" w:cs="Arial"/>
          <w:szCs w:val="16"/>
        </w:rPr>
        <w:br/>
        <w:t xml:space="preserve">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  <w:t xml:space="preserve">    występowania w imieniu wykonawcy)</w:t>
      </w:r>
    </w:p>
    <w:p w14:paraId="3AD50656" w14:textId="77777777" w:rsidR="00843CCB" w:rsidRPr="005D638E" w:rsidRDefault="00843CCB" w:rsidP="0097383B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1960E683" w14:textId="77777777" w:rsidR="003E31B1" w:rsidRPr="005D638E" w:rsidRDefault="003E31B1" w:rsidP="0097383B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577FE31" w14:textId="77777777" w:rsidR="003E31B1" w:rsidRPr="005D638E" w:rsidRDefault="003E31B1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  <w:r w:rsidRPr="005D638E">
        <w:rPr>
          <w:rFonts w:ascii="Arial" w:hAnsi="Arial" w:cs="Arial"/>
          <w:sz w:val="16"/>
          <w:szCs w:val="16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575F6608" w14:textId="77777777" w:rsidR="00964810" w:rsidRPr="005D638E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01DA1EA5" w14:textId="77777777" w:rsidR="00964810" w:rsidRPr="005D638E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7D65C56" w14:textId="77777777" w:rsidR="00964810" w:rsidRPr="005D638E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5A11227" w14:textId="77777777" w:rsidR="00964810" w:rsidRPr="005D638E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F425AE0" w14:textId="77777777" w:rsidR="00964810" w:rsidRPr="005D638E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5A6A1FB" w14:textId="77777777" w:rsidR="00AD56E6" w:rsidRPr="005D638E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CCA06D8" w14:textId="77777777" w:rsidR="00AD56E6" w:rsidRPr="005D638E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C94EE5B" w14:textId="77777777" w:rsidR="00AD56E6" w:rsidRPr="005D638E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4FE5FB6" w14:textId="77777777" w:rsidR="00AD56E6" w:rsidRPr="005D638E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EB07EAD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17F0A82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C28FFE7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AFDB9B2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2363E13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C751BE9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9D3AFEB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1DD6CAEC" w14:textId="77777777" w:rsidR="00964810" w:rsidRPr="005D638E" w:rsidRDefault="00964810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5D638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FB186B3" w14:textId="0DAAC713" w:rsidR="005C738E" w:rsidRPr="005D638E" w:rsidRDefault="005C738E" w:rsidP="00AD56E6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18"/>
          <w:szCs w:val="18"/>
        </w:rPr>
        <w:br w:type="page"/>
      </w:r>
      <w:r w:rsidRPr="005D638E">
        <w:rPr>
          <w:rFonts w:ascii="Arial" w:hAnsi="Arial" w:cs="Arial"/>
          <w:sz w:val="22"/>
          <w:szCs w:val="22"/>
        </w:rPr>
        <w:lastRenderedPageBreak/>
        <w:t>Załącznik nr 2a</w:t>
      </w:r>
    </w:p>
    <w:p w14:paraId="28893F5F" w14:textId="77777777" w:rsidR="005C738E" w:rsidRPr="005D638E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Podmiot udostępniający Wykonawcy zasoby:</w:t>
      </w:r>
    </w:p>
    <w:p w14:paraId="3450D7C9" w14:textId="553C73F7" w:rsidR="005C738E" w:rsidRPr="005D638E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1C72FD4F" w14:textId="77777777" w:rsidR="005C738E" w:rsidRPr="005D638E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026C7786" w14:textId="77777777" w:rsidR="005C738E" w:rsidRPr="005D638E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16320F85" w14:textId="77777777" w:rsidR="005C738E" w:rsidRPr="005D638E" w:rsidRDefault="005C738E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>w zależności od podmiotu )</w:t>
      </w:r>
    </w:p>
    <w:p w14:paraId="198A31DF" w14:textId="77777777" w:rsidR="005C738E" w:rsidRPr="005D638E" w:rsidRDefault="005C738E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A7E63E" w14:textId="77777777" w:rsidR="005C738E" w:rsidRPr="005D638E" w:rsidRDefault="005C738E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5D638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538B522" w14:textId="2E9F7442" w:rsidR="005C738E" w:rsidRPr="005D638E" w:rsidRDefault="005C738E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1B89C6AD" w14:textId="77777777" w:rsidR="005C738E" w:rsidRPr="005D638E" w:rsidRDefault="005C738E" w:rsidP="0097383B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0F978EED" w14:textId="77777777" w:rsidR="005C738E" w:rsidRPr="005D638E" w:rsidRDefault="005C738E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452D6CA" w14:textId="77777777" w:rsidR="005C738E" w:rsidRPr="005D638E" w:rsidRDefault="005C738E" w:rsidP="0097383B">
      <w:pPr>
        <w:spacing w:after="120"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5D638E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906E22B" w14:textId="363BD95A" w:rsidR="005C738E" w:rsidRPr="005D638E" w:rsidRDefault="005C738E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581F5CD8" w14:textId="77777777" w:rsidR="005C738E" w:rsidRPr="005D638E" w:rsidRDefault="005C738E" w:rsidP="0097383B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39A069" w14:textId="77777777" w:rsidR="005C738E" w:rsidRPr="005D638E" w:rsidRDefault="005C738E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2BCBC319" w14:textId="77777777" w:rsidR="005C738E" w:rsidRPr="005D638E" w:rsidRDefault="005C738E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D638E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14:paraId="3347DE9A" w14:textId="77777777" w:rsidR="005C738E" w:rsidRPr="005D638E" w:rsidRDefault="005C738E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67337D01" w14:textId="7DBA2568" w:rsidR="005C738E" w:rsidRPr="005D638E" w:rsidRDefault="005C738E" w:rsidP="001435FC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A1344B" w:rsidRPr="005D638E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dróg i chodnika na terenie Miasta Ustroń</w:t>
      </w:r>
      <w:r w:rsidR="0074240F" w:rsidRPr="005D638E">
        <w:rPr>
          <w:rFonts w:ascii="Arial" w:hAnsi="Arial" w:cs="Arial"/>
          <w:b/>
          <w:sz w:val="22"/>
          <w:szCs w:val="22"/>
        </w:rPr>
        <w:t>,</w:t>
      </w:r>
      <w:r w:rsidR="006C261A" w:rsidRPr="005D638E">
        <w:rPr>
          <w:rFonts w:ascii="Arial" w:hAnsi="Arial" w:cs="Arial"/>
          <w:b/>
          <w:i/>
          <w:sz w:val="22"/>
          <w:szCs w:val="22"/>
        </w:rPr>
        <w:t xml:space="preserve"> </w:t>
      </w:r>
      <w:r w:rsidR="006C261A" w:rsidRPr="005D638E">
        <w:rPr>
          <w:rFonts w:ascii="Arial" w:hAnsi="Arial" w:cs="Arial"/>
          <w:sz w:val="22"/>
          <w:szCs w:val="22"/>
        </w:rPr>
        <w:t>oświadczam, co następuje:</w:t>
      </w:r>
    </w:p>
    <w:p w14:paraId="036A6955" w14:textId="77777777" w:rsidR="00693117" w:rsidRPr="005D638E" w:rsidRDefault="00693117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5D638E" w:rsidRPr="005D638E" w14:paraId="2DC83BEE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3D4F7F02" w14:textId="77777777" w:rsidR="005C738E" w:rsidRPr="005D638E" w:rsidRDefault="005C738E" w:rsidP="00420AA6">
            <w:pPr>
              <w:pStyle w:val="Tekstpodstawowywcity"/>
              <w:numPr>
                <w:ilvl w:val="0"/>
                <w:numId w:val="30"/>
              </w:numPr>
              <w:spacing w:before="60" w:after="60" w:line="300" w:lineRule="auto"/>
              <w:ind w:left="283" w:hanging="238"/>
              <w:rPr>
                <w:rFonts w:ascii="Arial" w:hAnsi="Arial" w:cs="Arial"/>
                <w:b/>
                <w:sz w:val="22"/>
                <w:szCs w:val="22"/>
              </w:rPr>
            </w:pPr>
            <w:r w:rsidRPr="005D638E">
              <w:rPr>
                <w:rFonts w:ascii="Arial" w:hAnsi="Arial" w:cs="Arial"/>
                <w:b/>
                <w:sz w:val="22"/>
                <w:szCs w:val="22"/>
              </w:rPr>
              <w:t>OŚWIADCZENIE DOTYCZĄCE PRZESŁANEK WYKLUCZENIA Z POSTĘPOWANIA</w:t>
            </w:r>
          </w:p>
        </w:tc>
      </w:tr>
    </w:tbl>
    <w:p w14:paraId="7886149E" w14:textId="320176A1" w:rsidR="005C738E" w:rsidRPr="005D638E" w:rsidRDefault="005C738E" w:rsidP="00420AA6">
      <w:pPr>
        <w:pStyle w:val="Akapitzlist2"/>
        <w:numPr>
          <w:ilvl w:val="0"/>
          <w:numId w:val="47"/>
        </w:numPr>
        <w:spacing w:before="240" w:after="120" w:line="300" w:lineRule="auto"/>
        <w:ind w:left="425" w:hanging="425"/>
        <w:contextualSpacing w:val="0"/>
        <w:jc w:val="both"/>
        <w:rPr>
          <w:rFonts w:ascii="Arial" w:hAnsi="Arial" w:cs="Arial"/>
        </w:rPr>
      </w:pPr>
      <w:r w:rsidRPr="005D638E">
        <w:rPr>
          <w:rFonts w:ascii="Arial" w:hAnsi="Arial" w:cs="Arial"/>
        </w:rPr>
        <w:t>Oświadczam, że nie podlegam wykluczeniu z postępowania na podstawie art. 108 ust. 1 pkt. 1-6 ustawy Pzp</w:t>
      </w:r>
      <w:r w:rsidR="00D1286C" w:rsidRPr="005D638E">
        <w:rPr>
          <w:rFonts w:ascii="Arial" w:hAnsi="Arial" w:cs="Arial"/>
        </w:rPr>
        <w:t xml:space="preserve"> oraz na podstawie art. 7 ust. 1 pkt 1-3 ustawy z dnia 13 kwietnia 2022 r.</w:t>
      </w:r>
      <w:r w:rsidR="00D1286C" w:rsidRPr="005D638E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97383B" w:rsidRPr="005D638E">
        <w:rPr>
          <w:rFonts w:ascii="Arial" w:hAnsi="Arial" w:cs="Arial"/>
          <w:bCs/>
        </w:rPr>
        <w:t>t.j</w:t>
      </w:r>
      <w:proofErr w:type="spellEnd"/>
      <w:r w:rsidR="0097383B" w:rsidRPr="005D638E">
        <w:rPr>
          <w:rFonts w:ascii="Arial" w:hAnsi="Arial" w:cs="Arial"/>
          <w:bCs/>
        </w:rPr>
        <w:t xml:space="preserve">. </w:t>
      </w:r>
      <w:r w:rsidR="00D1286C" w:rsidRPr="005D638E">
        <w:rPr>
          <w:rFonts w:ascii="Arial" w:hAnsi="Arial" w:cs="Arial"/>
          <w:bCs/>
        </w:rPr>
        <w:t>Dz.U. z 202</w:t>
      </w:r>
      <w:r w:rsidR="00A1344B" w:rsidRPr="005D638E">
        <w:rPr>
          <w:rFonts w:ascii="Arial" w:hAnsi="Arial" w:cs="Arial"/>
          <w:bCs/>
        </w:rPr>
        <w:t>5</w:t>
      </w:r>
      <w:r w:rsidR="00D1286C" w:rsidRPr="005D638E">
        <w:rPr>
          <w:rFonts w:ascii="Arial" w:hAnsi="Arial" w:cs="Arial"/>
          <w:bCs/>
        </w:rPr>
        <w:t xml:space="preserve"> r. poz. 5</w:t>
      </w:r>
      <w:r w:rsidR="00A1344B" w:rsidRPr="005D638E">
        <w:rPr>
          <w:rFonts w:ascii="Arial" w:hAnsi="Arial" w:cs="Arial"/>
          <w:bCs/>
        </w:rPr>
        <w:t>14</w:t>
      </w:r>
      <w:r w:rsidR="00D1286C" w:rsidRPr="005D638E">
        <w:rPr>
          <w:rFonts w:ascii="Arial" w:hAnsi="Arial" w:cs="Arial"/>
          <w:bCs/>
        </w:rPr>
        <w:t>).</w:t>
      </w:r>
    </w:p>
    <w:p w14:paraId="4AD1EE9A" w14:textId="245785C6" w:rsidR="005C738E" w:rsidRPr="005D638E" w:rsidRDefault="005C738E" w:rsidP="00420AA6">
      <w:pPr>
        <w:pStyle w:val="Akapitzlist2"/>
        <w:numPr>
          <w:ilvl w:val="0"/>
          <w:numId w:val="47"/>
        </w:numPr>
        <w:spacing w:before="60" w:after="12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5D638E">
        <w:rPr>
          <w:rFonts w:ascii="Arial" w:hAnsi="Arial" w:cs="Arial"/>
        </w:rPr>
        <w:t xml:space="preserve">Oświadczam, że zachodzą w stosunku do mnie podstawy wykluczenia z postępowania na podstawie art. …………… ustawy Pzp </w:t>
      </w:r>
      <w:r w:rsidRPr="005D638E">
        <w:rPr>
          <w:rFonts w:ascii="Arial" w:hAnsi="Arial" w:cs="Arial"/>
          <w:i/>
        </w:rPr>
        <w:t>(</w:t>
      </w:r>
      <w:r w:rsidRPr="005D638E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1,2 i 5</w:t>
      </w:r>
      <w:r w:rsidRPr="005D638E">
        <w:rPr>
          <w:rFonts w:ascii="Arial" w:hAnsi="Arial" w:cs="Arial"/>
          <w:i/>
        </w:rPr>
        <w:t>).</w:t>
      </w:r>
      <w:r w:rsidRPr="005D638E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…….…………………………………………………………………….………………………………</w:t>
      </w:r>
    </w:p>
    <w:p w14:paraId="72BB77DD" w14:textId="28921434" w:rsidR="005C738E" w:rsidRPr="005D638E" w:rsidRDefault="005C738E" w:rsidP="0097383B">
      <w:pPr>
        <w:spacing w:before="60" w:after="120" w:line="300" w:lineRule="auto"/>
        <w:ind w:left="426" w:right="28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CF24509" w14:textId="77777777" w:rsidR="005C738E" w:rsidRPr="005D638E" w:rsidRDefault="005C738E" w:rsidP="0097383B">
      <w:pPr>
        <w:spacing w:before="60"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154F258A" w14:textId="77777777" w:rsidR="005C738E" w:rsidRPr="005D638E" w:rsidRDefault="005C738E" w:rsidP="0097383B">
      <w:pPr>
        <w:spacing w:before="60"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185FEC9D" w14:textId="6E9DEB39" w:rsidR="005C738E" w:rsidRPr="005D638E" w:rsidRDefault="005C738E" w:rsidP="0097383B">
      <w:pPr>
        <w:spacing w:before="60" w:after="120"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   2) ………………………………………………</w:t>
      </w:r>
    </w:p>
    <w:p w14:paraId="3304EF78" w14:textId="77777777" w:rsidR="005C738E" w:rsidRPr="005D638E" w:rsidRDefault="005C738E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2CBB645F" w14:textId="77777777" w:rsidR="0097383B" w:rsidRPr="005D638E" w:rsidRDefault="0097383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C3CDDA7" w14:textId="77777777" w:rsidR="0080011B" w:rsidRPr="005D638E" w:rsidRDefault="0080011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9597C57" w14:textId="77777777" w:rsidR="0097383B" w:rsidRPr="005D638E" w:rsidRDefault="0097383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5D638E" w:rsidRPr="005D638E" w14:paraId="0B9AEF03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5F639D6B" w14:textId="77777777" w:rsidR="005C738E" w:rsidRPr="005D638E" w:rsidRDefault="005C738E" w:rsidP="00420AA6">
            <w:pPr>
              <w:pStyle w:val="Tekstpodstawowywcity"/>
              <w:numPr>
                <w:ilvl w:val="0"/>
                <w:numId w:val="30"/>
              </w:numPr>
              <w:spacing w:line="300" w:lineRule="auto"/>
              <w:ind w:left="426" w:hanging="381"/>
              <w:rPr>
                <w:rFonts w:ascii="Arial" w:hAnsi="Arial" w:cs="Arial"/>
                <w:b/>
                <w:sz w:val="22"/>
                <w:szCs w:val="22"/>
              </w:rPr>
            </w:pPr>
            <w:r w:rsidRPr="005D638E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51CFF119" w14:textId="77777777" w:rsidR="005C738E" w:rsidRPr="005D638E" w:rsidRDefault="005C738E" w:rsidP="0080011B">
      <w:pPr>
        <w:spacing w:before="240"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31612FF6" w14:textId="75DDED0D" w:rsidR="005C738E" w:rsidRPr="005D638E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3117" w:rsidRPr="005D638E">
        <w:rPr>
          <w:rFonts w:ascii="Arial" w:hAnsi="Arial" w:cs="Arial"/>
          <w:sz w:val="22"/>
          <w:szCs w:val="22"/>
        </w:rPr>
        <w:t>……………</w:t>
      </w:r>
    </w:p>
    <w:p w14:paraId="7879CF13" w14:textId="77777777" w:rsidR="005C738E" w:rsidRPr="005D638E" w:rsidRDefault="005C738E" w:rsidP="0097383B">
      <w:pPr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5D638E">
        <w:rPr>
          <w:rFonts w:ascii="Arial" w:hAnsi="Arial" w:cs="Arial"/>
          <w:i/>
          <w:sz w:val="18"/>
          <w:szCs w:val="18"/>
        </w:rPr>
        <w:t>(należy wskazać zakres w jakim podmiot trzeci udostępnia zasoby)</w:t>
      </w:r>
    </w:p>
    <w:p w14:paraId="7409FC84" w14:textId="77777777" w:rsidR="005C738E" w:rsidRPr="005D638E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E295475" w14:textId="77777777" w:rsidR="005C738E" w:rsidRPr="005D638E" w:rsidRDefault="005C738E" w:rsidP="0097383B">
      <w:pPr>
        <w:spacing w:line="300" w:lineRule="auto"/>
        <w:jc w:val="both"/>
        <w:rPr>
          <w:rFonts w:ascii="Arial" w:hAnsi="Arial" w:cs="Arial"/>
          <w:i/>
          <w:sz w:val="16"/>
          <w:szCs w:val="16"/>
        </w:rPr>
      </w:pPr>
      <w:r w:rsidRPr="005D638E">
        <w:rPr>
          <w:rFonts w:ascii="Arial" w:hAnsi="Arial" w:cs="Arial"/>
          <w:sz w:val="22"/>
          <w:szCs w:val="22"/>
        </w:rPr>
        <w:t>Oświadczam, iż spełniam warunki udziału w postępowaniu o udzielenie zamówienia, określone przez Zamawiającego w pkt. 7.2</w:t>
      </w:r>
      <w:r w:rsidRPr="005D638E">
        <w:rPr>
          <w:rFonts w:ascii="Arial" w:hAnsi="Arial" w:cs="Arial"/>
          <w:b/>
          <w:sz w:val="22"/>
          <w:szCs w:val="22"/>
        </w:rPr>
        <w:t xml:space="preserve"> </w:t>
      </w:r>
      <w:r w:rsidRPr="005D638E">
        <w:rPr>
          <w:rFonts w:ascii="Arial" w:hAnsi="Arial" w:cs="Arial"/>
          <w:sz w:val="22"/>
          <w:szCs w:val="22"/>
        </w:rPr>
        <w:t>Specyfikacji Warunków Zamówienia w zakresie których udostępniam swoje zasoby Wykonawcy w celu wykazania spełniania warunków udziału w postępowaniu.</w:t>
      </w:r>
    </w:p>
    <w:p w14:paraId="5299D3C3" w14:textId="77777777" w:rsidR="005C738E" w:rsidRPr="005D638E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5C738E" w:rsidRPr="005D638E" w14:paraId="0F2ACB16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25DAFB6" w14:textId="77777777" w:rsidR="005C738E" w:rsidRPr="005D638E" w:rsidRDefault="005C738E" w:rsidP="00420AA6">
            <w:pPr>
              <w:pStyle w:val="Akapitzlist"/>
              <w:numPr>
                <w:ilvl w:val="0"/>
                <w:numId w:val="30"/>
              </w:numPr>
              <w:spacing w:line="300" w:lineRule="auto"/>
              <w:ind w:left="426" w:hanging="381"/>
              <w:rPr>
                <w:rFonts w:ascii="Arial" w:hAnsi="Arial" w:cs="Arial"/>
                <w:b/>
                <w:sz w:val="22"/>
                <w:szCs w:val="22"/>
              </w:rPr>
            </w:pPr>
            <w:r w:rsidRPr="005D638E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77BDC91B" w14:textId="77777777" w:rsidR="005C738E" w:rsidRPr="005D638E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46D900E7" w14:textId="77777777" w:rsidR="005C738E" w:rsidRPr="005D638E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5D638E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E046D92" w14:textId="77777777" w:rsidR="005C738E" w:rsidRPr="005D638E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AEC30BC" w14:textId="77777777" w:rsidR="005C738E" w:rsidRPr="005D638E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0C8062" w14:textId="77777777" w:rsidR="00181DFA" w:rsidRPr="005D638E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104F0EB" w14:textId="77777777" w:rsidR="00181DFA" w:rsidRPr="005D638E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F5E0F15" w14:textId="77777777" w:rsidR="00181DFA" w:rsidRPr="005D638E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B6C7309" w14:textId="77777777" w:rsidR="00181DFA" w:rsidRPr="005D638E" w:rsidRDefault="00181DFA" w:rsidP="00181DFA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5D638E">
        <w:rPr>
          <w:rFonts w:ascii="Arial" w:hAnsi="Arial" w:cs="Arial"/>
          <w:sz w:val="22"/>
          <w:szCs w:val="22"/>
        </w:rPr>
        <w:tab/>
      </w:r>
      <w:r w:rsidRPr="005D638E">
        <w:rPr>
          <w:rFonts w:ascii="Arial" w:hAnsi="Arial" w:cs="Arial"/>
          <w:sz w:val="22"/>
          <w:szCs w:val="22"/>
        </w:rPr>
        <w:tab/>
        <w:t xml:space="preserve">           </w:t>
      </w:r>
      <w:r w:rsidRPr="005D638E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4A8606C5" w14:textId="77777777" w:rsidR="00181DFA" w:rsidRPr="005D638E" w:rsidRDefault="00181DFA" w:rsidP="00181DFA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5D638E">
        <w:rPr>
          <w:rFonts w:ascii="Arial" w:hAnsi="Arial" w:cs="Arial"/>
          <w:szCs w:val="16"/>
        </w:rPr>
        <w:t xml:space="preserve"> (Miejscowość)                                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  <w:t>(Podpis wykonawcy/osoby uprawnionej do</w:t>
      </w:r>
      <w:r w:rsidRPr="005D638E">
        <w:rPr>
          <w:rFonts w:ascii="Arial" w:hAnsi="Arial" w:cs="Arial"/>
          <w:szCs w:val="16"/>
        </w:rPr>
        <w:br/>
        <w:t xml:space="preserve">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  <w:t xml:space="preserve">    występowania w imieniu wykonawcy)</w:t>
      </w:r>
    </w:p>
    <w:p w14:paraId="32168D11" w14:textId="77777777" w:rsidR="005C738E" w:rsidRPr="005D638E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61F6B7E5" w14:textId="77777777" w:rsidR="005C738E" w:rsidRPr="005D638E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70678B5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A84C34D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9C217B3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95F02BE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A6960B5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E2D658F" w14:textId="77777777" w:rsidR="0097383B" w:rsidRPr="005D638E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1DEAD9DD" w14:textId="77777777" w:rsidR="005C738E" w:rsidRPr="005D638E" w:rsidRDefault="005C738E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F85365B" w14:textId="77777777" w:rsidR="00181DFA" w:rsidRPr="005D638E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29A24224" w14:textId="77777777" w:rsidR="00181DFA" w:rsidRPr="005D638E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09E5BF1A" w14:textId="77777777" w:rsidR="00AD56E6" w:rsidRPr="005D638E" w:rsidRDefault="00AD56E6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1F2183F8" w14:textId="77777777" w:rsidR="00AD56E6" w:rsidRPr="005D638E" w:rsidRDefault="00AD56E6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5D5B559B" w14:textId="77777777" w:rsidR="00181DFA" w:rsidRPr="005D638E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78011FF2" w14:textId="77777777" w:rsidR="00181DFA" w:rsidRPr="005D638E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0"/>
        </w:rPr>
      </w:pPr>
    </w:p>
    <w:p w14:paraId="52759580" w14:textId="13EFF7C6" w:rsidR="005C738E" w:rsidRPr="005D638E" w:rsidRDefault="005C738E" w:rsidP="0097383B">
      <w:pPr>
        <w:pStyle w:val="Tekstpodstawowy2"/>
        <w:spacing w:line="300" w:lineRule="auto"/>
        <w:rPr>
          <w:rFonts w:ascii="Arial" w:hAnsi="Arial" w:cs="Arial"/>
          <w:bCs/>
          <w:sz w:val="20"/>
        </w:rPr>
      </w:pPr>
      <w:r w:rsidRPr="005D638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3F537A8" w14:textId="7910C699" w:rsidR="0097383B" w:rsidRPr="005D638E" w:rsidRDefault="0097383B">
      <w:pPr>
        <w:rPr>
          <w:rFonts w:ascii="Arial" w:hAnsi="Arial" w:cs="Arial"/>
          <w:strike/>
          <w:sz w:val="16"/>
          <w:szCs w:val="16"/>
        </w:rPr>
      </w:pPr>
      <w:r w:rsidRPr="005D638E">
        <w:rPr>
          <w:rFonts w:ascii="Arial" w:hAnsi="Arial" w:cs="Arial"/>
          <w:strike/>
          <w:sz w:val="16"/>
          <w:szCs w:val="16"/>
        </w:rPr>
        <w:br w:type="page"/>
      </w:r>
    </w:p>
    <w:p w14:paraId="42A4B502" w14:textId="1B7CC010" w:rsidR="00EA6254" w:rsidRPr="005D638E" w:rsidRDefault="00EA6254" w:rsidP="0097383B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401473" w:rsidRPr="005D638E">
        <w:rPr>
          <w:rFonts w:ascii="Arial" w:hAnsi="Arial" w:cs="Arial"/>
          <w:sz w:val="22"/>
          <w:szCs w:val="22"/>
        </w:rPr>
        <w:t>4</w:t>
      </w:r>
    </w:p>
    <w:p w14:paraId="43C0EDEF" w14:textId="77777777" w:rsidR="00EA6254" w:rsidRPr="005D638E" w:rsidRDefault="00EA6254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B74CC5B" w14:textId="7FC5F12D" w:rsidR="00EA6254" w:rsidRPr="005D638E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2AD0936E" w14:textId="77777777" w:rsidR="00EA6254" w:rsidRPr="005D638E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1EB4AAAB" w14:textId="77777777" w:rsidR="00EA6254" w:rsidRPr="005D638E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14043572" w14:textId="77777777" w:rsidR="00EA6254" w:rsidRPr="005D638E" w:rsidRDefault="00EA6254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>w zależności od podmiotu )</w:t>
      </w:r>
    </w:p>
    <w:p w14:paraId="0083094B" w14:textId="77777777" w:rsidR="00EA6254" w:rsidRPr="005D638E" w:rsidRDefault="00EA6254" w:rsidP="0097383B">
      <w:pPr>
        <w:spacing w:after="120" w:line="30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E084289" w14:textId="77777777" w:rsidR="00EA6254" w:rsidRPr="005D638E" w:rsidRDefault="00EA6254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DED55C4" w14:textId="77777777" w:rsidR="00EA6254" w:rsidRPr="005D638E" w:rsidRDefault="00EA6254" w:rsidP="0097383B">
      <w:pPr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5D638E">
        <w:rPr>
          <w:rFonts w:ascii="Arial" w:hAnsi="Arial" w:cs="Arial"/>
          <w:b/>
          <w:sz w:val="28"/>
          <w:szCs w:val="28"/>
        </w:rPr>
        <w:t>OŚWIADCZENIE</w:t>
      </w:r>
    </w:p>
    <w:p w14:paraId="750016E4" w14:textId="77777777" w:rsidR="00EA6254" w:rsidRPr="005D638E" w:rsidRDefault="00EA6254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5D638E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1F7B2F1A" w14:textId="723814B8" w:rsidR="00EA6254" w:rsidRPr="005D638E" w:rsidRDefault="00EA6254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 xml:space="preserve">składane na podstawie art. 117 ust. 4 ustawy z dnia 11 września 2019 r. Prawo zamówień publicznych </w:t>
      </w:r>
      <w:r w:rsidR="001435FC" w:rsidRPr="005D638E">
        <w:rPr>
          <w:rFonts w:ascii="Arial" w:hAnsi="Arial" w:cs="Arial"/>
          <w:b/>
          <w:sz w:val="22"/>
          <w:szCs w:val="22"/>
        </w:rPr>
        <w:t xml:space="preserve"> </w:t>
      </w:r>
      <w:r w:rsidRPr="005D638E">
        <w:rPr>
          <w:rFonts w:ascii="Arial" w:hAnsi="Arial" w:cs="Arial"/>
          <w:b/>
          <w:sz w:val="22"/>
          <w:szCs w:val="22"/>
        </w:rPr>
        <w:t>(dalej jako: ustawa Pzp)</w:t>
      </w:r>
    </w:p>
    <w:p w14:paraId="53CABF1A" w14:textId="77777777" w:rsidR="00EA6254" w:rsidRPr="005D638E" w:rsidRDefault="00EA6254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4122D4D" w14:textId="03900D0F" w:rsidR="00EA6254" w:rsidRPr="005D638E" w:rsidRDefault="00EA6254" w:rsidP="0097383B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5D638E">
        <w:rPr>
          <w:rFonts w:ascii="Arial" w:hAnsi="Arial" w:cs="Arial"/>
          <w:b/>
          <w:sz w:val="22"/>
          <w:szCs w:val="22"/>
        </w:rPr>
        <w:t xml:space="preserve"> </w:t>
      </w:r>
      <w:r w:rsidR="00A1344B" w:rsidRPr="005D638E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dróg i chodnika na terenie Miasta Ustroń</w:t>
      </w:r>
      <w:r w:rsidR="006D14D5" w:rsidRPr="005D638E">
        <w:rPr>
          <w:rFonts w:ascii="Arial" w:hAnsi="Arial" w:cs="Arial"/>
          <w:b/>
          <w:bCs/>
          <w:iCs/>
          <w:sz w:val="22"/>
          <w:szCs w:val="22"/>
        </w:rPr>
        <w:t xml:space="preserve">, </w:t>
      </w:r>
      <w:r w:rsidRPr="005D638E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6860A92E" w14:textId="77777777" w:rsidR="00EA6254" w:rsidRPr="005D638E" w:rsidRDefault="00EA6254" w:rsidP="0097383B">
      <w:pPr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F472B1E" w14:textId="77777777" w:rsidR="00EA6254" w:rsidRPr="005D638E" w:rsidRDefault="00EA6254" w:rsidP="00420AA6">
      <w:pPr>
        <w:pStyle w:val="Akapitzlist"/>
        <w:numPr>
          <w:ilvl w:val="0"/>
          <w:numId w:val="31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484DFCD5" w14:textId="10CF064F" w:rsidR="00EA6254" w:rsidRPr="005D638E" w:rsidRDefault="00EA6254" w:rsidP="0097383B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wykona: ……………………………………………………………..…………………….…………….</w:t>
      </w:r>
    </w:p>
    <w:p w14:paraId="72E95689" w14:textId="20DA9A84" w:rsidR="00EA6254" w:rsidRPr="005D638E" w:rsidRDefault="00EA6254" w:rsidP="00420AA6">
      <w:pPr>
        <w:pStyle w:val="Akapitzlist"/>
        <w:numPr>
          <w:ilvl w:val="0"/>
          <w:numId w:val="31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Wykonawca (nazwa): …………………………</w:t>
      </w:r>
    </w:p>
    <w:p w14:paraId="7CA9B9D5" w14:textId="4C82A471" w:rsidR="00EA6254" w:rsidRPr="005D638E" w:rsidRDefault="00EA6254" w:rsidP="0097383B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wykona: ……………………………………………………………………………….…………………</w:t>
      </w:r>
    </w:p>
    <w:p w14:paraId="09008E4E" w14:textId="77777777" w:rsidR="00EA6254" w:rsidRPr="005D638E" w:rsidRDefault="00EA6254" w:rsidP="0064192A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</w:p>
    <w:p w14:paraId="755FE940" w14:textId="77777777" w:rsidR="00EA6254" w:rsidRPr="005D638E" w:rsidRDefault="00EA6254" w:rsidP="0097383B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5D638E">
        <w:rPr>
          <w:rFonts w:ascii="Arial" w:hAnsi="Arial" w:cs="Arial"/>
          <w:i/>
          <w:sz w:val="18"/>
          <w:szCs w:val="18"/>
        </w:rPr>
        <w:sym w:font="Symbol" w:char="F02A"/>
      </w:r>
      <w:r w:rsidRPr="005D638E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7B842ED0" w14:textId="77777777" w:rsidR="00EA6254" w:rsidRPr="005D638E" w:rsidRDefault="00EA6254" w:rsidP="0097383B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5D638E">
        <w:rPr>
          <w:rFonts w:ascii="Arial" w:hAnsi="Arial" w:cs="Arial"/>
          <w:i/>
          <w:sz w:val="18"/>
          <w:szCs w:val="18"/>
        </w:rPr>
        <w:t>**Dotyczy jedynie wykonawców wspólnie ubiegających się o zamówienie – należy dostosować formularz do liczby wykonawców występujących wspólnie</w:t>
      </w:r>
    </w:p>
    <w:p w14:paraId="1904D76D" w14:textId="77777777" w:rsidR="00EA6254" w:rsidRPr="005D638E" w:rsidRDefault="00EA6254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09E84DFA" w14:textId="77777777" w:rsidR="0064192A" w:rsidRPr="005D638E" w:rsidRDefault="0064192A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03B8E7BD" w14:textId="77777777" w:rsidR="00AD56E6" w:rsidRPr="005D638E" w:rsidRDefault="00AD56E6" w:rsidP="00AD56E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5D638E">
        <w:rPr>
          <w:rFonts w:ascii="Arial" w:hAnsi="Arial" w:cs="Arial"/>
          <w:sz w:val="22"/>
          <w:szCs w:val="22"/>
        </w:rPr>
        <w:tab/>
      </w:r>
      <w:r w:rsidRPr="005D638E">
        <w:rPr>
          <w:rFonts w:ascii="Arial" w:hAnsi="Arial" w:cs="Arial"/>
          <w:sz w:val="22"/>
          <w:szCs w:val="22"/>
        </w:rPr>
        <w:tab/>
        <w:t xml:space="preserve">           </w:t>
      </w:r>
      <w:r w:rsidRPr="005D638E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679EEE23" w14:textId="77777777" w:rsidR="00AD56E6" w:rsidRPr="005D638E" w:rsidRDefault="00AD56E6" w:rsidP="00AD56E6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5D638E">
        <w:rPr>
          <w:rFonts w:ascii="Arial" w:hAnsi="Arial" w:cs="Arial"/>
          <w:szCs w:val="16"/>
        </w:rPr>
        <w:t xml:space="preserve"> (Miejscowość)                                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  <w:t>(Podpis wykonawcy/osoby uprawnionej do</w:t>
      </w:r>
      <w:r w:rsidRPr="005D638E">
        <w:rPr>
          <w:rFonts w:ascii="Arial" w:hAnsi="Arial" w:cs="Arial"/>
          <w:szCs w:val="16"/>
        </w:rPr>
        <w:br/>
        <w:t xml:space="preserve">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  <w:t xml:space="preserve">    występowania w imieniu wykonawcy)</w:t>
      </w:r>
    </w:p>
    <w:p w14:paraId="6F3EB2FE" w14:textId="77777777" w:rsidR="00EA6254" w:rsidRPr="005D638E" w:rsidRDefault="00EA6254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28B9D892" w14:textId="77777777" w:rsidR="0064192A" w:rsidRPr="005D638E" w:rsidRDefault="0064192A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702788D2" w14:textId="77777777" w:rsidR="0064192A" w:rsidRPr="005D638E" w:rsidRDefault="0064192A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5365ADBD" w14:textId="34B634A8" w:rsidR="00C254F3" w:rsidRPr="005D638E" w:rsidRDefault="00EA6254" w:rsidP="0097383B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5D638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D0EDA63" w14:textId="77777777" w:rsidR="00C254F3" w:rsidRPr="005D638E" w:rsidRDefault="00C254F3">
      <w:pPr>
        <w:rPr>
          <w:rFonts w:ascii="Arial" w:hAnsi="Arial" w:cs="Arial"/>
          <w:bCs/>
        </w:rPr>
      </w:pPr>
      <w:r w:rsidRPr="005D638E">
        <w:rPr>
          <w:rFonts w:ascii="Arial" w:hAnsi="Arial" w:cs="Arial"/>
          <w:bCs/>
        </w:rPr>
        <w:br w:type="page"/>
      </w:r>
    </w:p>
    <w:p w14:paraId="4DDCDB22" w14:textId="3973A0E6" w:rsidR="00C254F3" w:rsidRPr="005D638E" w:rsidRDefault="00C254F3" w:rsidP="00C254F3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lastRenderedPageBreak/>
        <w:t>Załącznik nr 6</w:t>
      </w:r>
    </w:p>
    <w:p w14:paraId="2CCF9905" w14:textId="77777777" w:rsidR="00C254F3" w:rsidRPr="005D638E" w:rsidRDefault="00C254F3" w:rsidP="00C254F3">
      <w:pPr>
        <w:spacing w:line="300" w:lineRule="auto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Wykonawca:</w:t>
      </w:r>
    </w:p>
    <w:p w14:paraId="332E1D59" w14:textId="77777777" w:rsidR="00C254F3" w:rsidRPr="005D638E" w:rsidRDefault="00C254F3" w:rsidP="00C254F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0B28B295" w14:textId="77777777" w:rsidR="00C254F3" w:rsidRPr="005D638E" w:rsidRDefault="00C254F3" w:rsidP="00C254F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3357AA0A" w14:textId="77777777" w:rsidR="00C254F3" w:rsidRPr="005D638E" w:rsidRDefault="00C254F3" w:rsidP="00C254F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4523060B" w14:textId="77777777" w:rsidR="00C254F3" w:rsidRPr="005D638E" w:rsidRDefault="00C254F3" w:rsidP="00C254F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BABA79D" w14:textId="77777777" w:rsidR="00C254F3" w:rsidRPr="005D638E" w:rsidRDefault="00C254F3" w:rsidP="00C254F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334A2726" w14:textId="77777777" w:rsidR="00C254F3" w:rsidRPr="005D638E" w:rsidRDefault="00C254F3" w:rsidP="00C254F3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5D638E">
        <w:rPr>
          <w:rFonts w:ascii="Arial" w:hAnsi="Arial" w:cs="Arial"/>
          <w:b/>
          <w:sz w:val="28"/>
        </w:rPr>
        <w:t>WYKAZ OSÓB</w:t>
      </w:r>
    </w:p>
    <w:p w14:paraId="3ECCB30C" w14:textId="77777777" w:rsidR="00C254F3" w:rsidRPr="005D638E" w:rsidRDefault="00C254F3" w:rsidP="00C254F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4DFDAFD2" w14:textId="2C125981" w:rsidR="00C254F3" w:rsidRPr="005D638E" w:rsidRDefault="00C254F3" w:rsidP="00C254F3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5D638E">
        <w:rPr>
          <w:rFonts w:ascii="Arial" w:hAnsi="Arial" w:cs="Arial"/>
          <w:sz w:val="22"/>
          <w:szCs w:val="22"/>
        </w:rPr>
        <w:br/>
        <w:t xml:space="preserve">pn. </w:t>
      </w:r>
      <w:r w:rsidRPr="005D638E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dróg i chodnika na terenie Miasta Ustroń,</w:t>
      </w:r>
      <w:r w:rsidRPr="005D638E">
        <w:rPr>
          <w:rFonts w:ascii="Arial" w:hAnsi="Arial" w:cs="Arial"/>
          <w:b/>
          <w:i/>
          <w:sz w:val="22"/>
          <w:szCs w:val="22"/>
        </w:rPr>
        <w:t xml:space="preserve"> </w:t>
      </w:r>
      <w:r w:rsidRPr="005D638E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184EEAAD" w14:textId="77777777" w:rsidR="00C254F3" w:rsidRPr="005D638E" w:rsidRDefault="00C254F3" w:rsidP="00C254F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629"/>
        <w:gridCol w:w="2652"/>
        <w:gridCol w:w="1673"/>
        <w:gridCol w:w="2929"/>
        <w:gridCol w:w="1603"/>
      </w:tblGrid>
      <w:tr w:rsidR="005D638E" w:rsidRPr="005D638E" w14:paraId="0FD6C3E7" w14:textId="77777777" w:rsidTr="006271AB">
        <w:trPr>
          <w:trHeight w:val="765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8DAB18" w14:textId="77777777" w:rsidR="00C254F3" w:rsidRPr="005D638E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96CB2" w14:textId="77777777" w:rsidR="00C254F3" w:rsidRPr="005D638E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FBAC40" w14:textId="77777777" w:rsidR="00C254F3" w:rsidRPr="005D638E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0BE6F1" w14:textId="77777777" w:rsidR="00C254F3" w:rsidRPr="005D638E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7A7A1" w14:textId="77777777" w:rsidR="00C254F3" w:rsidRPr="005D638E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Podstawa dysponowania  osobą</w:t>
            </w:r>
            <w:r w:rsidRPr="005D638E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C254F3" w:rsidRPr="005D638E" w14:paraId="3AFE0DAE" w14:textId="77777777" w:rsidTr="006271AB">
        <w:trPr>
          <w:trHeight w:val="2120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246C" w14:textId="77777777" w:rsidR="00C254F3" w:rsidRPr="005D638E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2337" w14:textId="77777777" w:rsidR="00C254F3" w:rsidRPr="005D638E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3E8F8" w14:textId="061B0150" w:rsidR="00C254F3" w:rsidRPr="005D638E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Projektant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D52D4" w14:textId="77777777" w:rsidR="00C254F3" w:rsidRPr="005D638E" w:rsidRDefault="00C254F3" w:rsidP="006271AB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uprawnienia budowlane do</w:t>
            </w:r>
          </w:p>
          <w:p w14:paraId="3E8F5599" w14:textId="4CB5AD3A" w:rsidR="00C254F3" w:rsidRPr="005D638E" w:rsidRDefault="00C254F3" w:rsidP="006271AB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 xml:space="preserve">pełnienia funkcji projektanta w specjalności </w:t>
            </w:r>
            <w:r w:rsidRPr="005D63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drogowej </w:t>
            </w:r>
          </w:p>
          <w:p w14:paraId="1BD3AC78" w14:textId="77777777" w:rsidR="00C254F3" w:rsidRPr="005D638E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8C41ED" w14:textId="77777777" w:rsidR="00C254F3" w:rsidRPr="005D638E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nr uprawnień, wydane przez:</w:t>
            </w:r>
          </w:p>
          <w:p w14:paraId="79C9DBC3" w14:textId="77777777" w:rsidR="00C254F3" w:rsidRPr="005D638E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  <w:r w:rsidRPr="005D638E">
              <w:rPr>
                <w:rFonts w:ascii="Arial" w:hAnsi="Arial" w:cs="Arial"/>
                <w:sz w:val="22"/>
                <w:szCs w:val="22"/>
              </w:rPr>
              <w:t>………………………………..………………………………</w:t>
            </w:r>
          </w:p>
          <w:p w14:paraId="5000D0A9" w14:textId="77777777" w:rsidR="00C254F3" w:rsidRPr="005D638E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B0F2" w14:textId="77777777" w:rsidR="00C254F3" w:rsidRPr="005D638E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5F96EA" w14:textId="77777777" w:rsidR="00C254F3" w:rsidRPr="005D638E" w:rsidRDefault="00C254F3" w:rsidP="00C254F3">
      <w:pPr>
        <w:spacing w:line="300" w:lineRule="auto"/>
        <w:rPr>
          <w:rFonts w:ascii="Arial" w:hAnsi="Arial" w:cs="Arial"/>
          <w:sz w:val="22"/>
          <w:szCs w:val="22"/>
        </w:rPr>
      </w:pPr>
    </w:p>
    <w:p w14:paraId="512D6C85" w14:textId="77777777" w:rsidR="00C254F3" w:rsidRPr="005D638E" w:rsidRDefault="00C254F3" w:rsidP="00C254F3">
      <w:pPr>
        <w:spacing w:line="300" w:lineRule="auto"/>
        <w:rPr>
          <w:rFonts w:ascii="Arial" w:hAnsi="Arial" w:cs="Arial"/>
          <w:sz w:val="24"/>
          <w:szCs w:val="24"/>
        </w:rPr>
      </w:pPr>
    </w:p>
    <w:p w14:paraId="56A8F82A" w14:textId="77777777" w:rsidR="00C254F3" w:rsidRPr="005D638E" w:rsidRDefault="00C254F3" w:rsidP="00C254F3">
      <w:pPr>
        <w:spacing w:line="300" w:lineRule="auto"/>
        <w:rPr>
          <w:rFonts w:ascii="Arial" w:hAnsi="Arial" w:cs="Arial"/>
          <w:sz w:val="22"/>
          <w:szCs w:val="22"/>
        </w:rPr>
      </w:pPr>
    </w:p>
    <w:p w14:paraId="2B4558E6" w14:textId="77777777" w:rsidR="00C254F3" w:rsidRPr="005D638E" w:rsidRDefault="00C254F3" w:rsidP="00C254F3">
      <w:pPr>
        <w:spacing w:line="300" w:lineRule="auto"/>
        <w:rPr>
          <w:rFonts w:ascii="Arial" w:hAnsi="Arial" w:cs="Arial"/>
          <w:sz w:val="22"/>
          <w:szCs w:val="22"/>
        </w:rPr>
      </w:pPr>
    </w:p>
    <w:p w14:paraId="1E7029C7" w14:textId="77777777" w:rsidR="00C254F3" w:rsidRPr="005D638E" w:rsidRDefault="00C254F3" w:rsidP="00C254F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5D638E">
        <w:rPr>
          <w:rFonts w:ascii="Arial" w:hAnsi="Arial" w:cs="Arial"/>
          <w:sz w:val="22"/>
          <w:szCs w:val="22"/>
        </w:rPr>
        <w:tab/>
      </w:r>
      <w:r w:rsidRPr="005D638E">
        <w:rPr>
          <w:rFonts w:ascii="Arial" w:hAnsi="Arial" w:cs="Arial"/>
          <w:sz w:val="22"/>
          <w:szCs w:val="22"/>
        </w:rPr>
        <w:tab/>
        <w:t xml:space="preserve">           </w:t>
      </w:r>
      <w:r w:rsidRPr="005D638E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4FFF6FF0" w14:textId="77777777" w:rsidR="00C254F3" w:rsidRPr="005D638E" w:rsidRDefault="00C254F3" w:rsidP="00C254F3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5D638E">
        <w:rPr>
          <w:rFonts w:ascii="Arial" w:hAnsi="Arial" w:cs="Arial"/>
          <w:szCs w:val="16"/>
        </w:rPr>
        <w:t xml:space="preserve"> (Miejscowość)                                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  <w:t>(Podpis wykonawcy/osoby uprawnionej do</w:t>
      </w:r>
      <w:r w:rsidRPr="005D638E">
        <w:rPr>
          <w:rFonts w:ascii="Arial" w:hAnsi="Arial" w:cs="Arial"/>
          <w:szCs w:val="16"/>
        </w:rPr>
        <w:br/>
        <w:t xml:space="preserve">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  <w:t xml:space="preserve">    występowania w imieniu wykonawcy)</w:t>
      </w:r>
    </w:p>
    <w:p w14:paraId="15763051" w14:textId="77777777" w:rsidR="00C254F3" w:rsidRPr="005D638E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2285D01" w14:textId="77777777" w:rsidR="00C254F3" w:rsidRPr="005D638E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184D771" w14:textId="77777777" w:rsidR="00C254F3" w:rsidRPr="005D638E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3049C911" w14:textId="77777777" w:rsidR="00C254F3" w:rsidRPr="005D638E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9B361CD" w14:textId="77777777" w:rsidR="00C254F3" w:rsidRPr="005D638E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1BBBA09" w14:textId="77777777" w:rsidR="00C254F3" w:rsidRPr="005D638E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9DCA676" w14:textId="77777777" w:rsidR="00C254F3" w:rsidRPr="005D638E" w:rsidRDefault="00C254F3" w:rsidP="00C254F3">
      <w:pPr>
        <w:pStyle w:val="Tekstpodstawowy3"/>
        <w:spacing w:line="300" w:lineRule="auto"/>
        <w:jc w:val="both"/>
        <w:rPr>
          <w:rFonts w:ascii="Arial" w:hAnsi="Arial" w:cs="Arial"/>
          <w:bCs/>
          <w:sz w:val="20"/>
        </w:rPr>
      </w:pPr>
      <w:r w:rsidRPr="005D638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74D1EE77" w14:textId="5F4123D9" w:rsidR="00EA6254" w:rsidRPr="005D638E" w:rsidRDefault="00EA6254" w:rsidP="00C254F3">
      <w:pPr>
        <w:rPr>
          <w:rFonts w:ascii="Arial" w:hAnsi="Arial" w:cs="Arial"/>
          <w:bCs/>
        </w:rPr>
      </w:pPr>
    </w:p>
    <w:p w14:paraId="32E56DAF" w14:textId="1BE0F41D" w:rsidR="002333BA" w:rsidRPr="005D638E" w:rsidRDefault="00D1286C" w:rsidP="00401473">
      <w:pPr>
        <w:spacing w:line="300" w:lineRule="auto"/>
        <w:jc w:val="right"/>
        <w:rPr>
          <w:rFonts w:ascii="Arial" w:hAnsi="Arial" w:cs="Arial"/>
          <w:bCs/>
        </w:rPr>
      </w:pPr>
      <w:r w:rsidRPr="005D638E">
        <w:rPr>
          <w:rFonts w:ascii="Arial" w:hAnsi="Arial" w:cs="Arial"/>
          <w:sz w:val="18"/>
          <w:szCs w:val="18"/>
        </w:rPr>
        <w:br w:type="page"/>
      </w:r>
    </w:p>
    <w:p w14:paraId="6F06F209" w14:textId="77777777" w:rsidR="0052665A" w:rsidRPr="005D638E" w:rsidRDefault="0052665A" w:rsidP="002333BA">
      <w:pPr>
        <w:spacing w:line="300" w:lineRule="auto"/>
        <w:jc w:val="right"/>
        <w:rPr>
          <w:rFonts w:ascii="Arial" w:hAnsi="Arial" w:cs="Arial"/>
          <w:sz w:val="22"/>
          <w:szCs w:val="22"/>
        </w:rPr>
        <w:sectPr w:rsidR="0052665A" w:rsidRPr="005D638E" w:rsidSect="00F3108D">
          <w:headerReference w:type="default" r:id="rId8"/>
          <w:footerReference w:type="default" r:id="rId9"/>
          <w:headerReference w:type="first" r:id="rId10"/>
          <w:pgSz w:w="11906" w:h="16838"/>
          <w:pgMar w:top="1240" w:right="1134" w:bottom="425" w:left="1276" w:header="427" w:footer="709" w:gutter="0"/>
          <w:cols w:space="708"/>
        </w:sectPr>
      </w:pPr>
    </w:p>
    <w:p w14:paraId="22E4FDDE" w14:textId="48D6FA86" w:rsidR="002333BA" w:rsidRPr="005D638E" w:rsidRDefault="002333BA" w:rsidP="002333BA">
      <w:pPr>
        <w:spacing w:line="300" w:lineRule="auto"/>
        <w:jc w:val="right"/>
        <w:rPr>
          <w:rFonts w:ascii="Arial" w:hAnsi="Arial" w:cs="Arial"/>
          <w:sz w:val="18"/>
          <w:szCs w:val="18"/>
        </w:rPr>
      </w:pPr>
      <w:r w:rsidRPr="005D638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401473" w:rsidRPr="005D638E">
        <w:rPr>
          <w:rFonts w:ascii="Arial" w:hAnsi="Arial" w:cs="Arial"/>
          <w:sz w:val="22"/>
          <w:szCs w:val="22"/>
        </w:rPr>
        <w:t>5</w:t>
      </w:r>
    </w:p>
    <w:p w14:paraId="7C909E29" w14:textId="77777777" w:rsidR="005A1400" w:rsidRPr="005D638E" w:rsidRDefault="005A1400" w:rsidP="005A1400">
      <w:pPr>
        <w:spacing w:line="300" w:lineRule="auto"/>
        <w:ind w:left="567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b/>
          <w:sz w:val="22"/>
          <w:szCs w:val="22"/>
        </w:rPr>
        <w:t>Wykonawca:</w:t>
      </w:r>
    </w:p>
    <w:p w14:paraId="53107405" w14:textId="77777777" w:rsidR="005A1400" w:rsidRPr="005D638E" w:rsidRDefault="005A1400" w:rsidP="005A1400">
      <w:pPr>
        <w:spacing w:line="300" w:lineRule="auto"/>
        <w:ind w:left="567"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393FB7A9" w14:textId="77777777" w:rsidR="005A1400" w:rsidRPr="005D638E" w:rsidRDefault="005A1400" w:rsidP="005A1400">
      <w:pPr>
        <w:spacing w:line="300" w:lineRule="auto"/>
        <w:ind w:left="567"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sz w:val="22"/>
          <w:szCs w:val="22"/>
        </w:rPr>
        <w:t>…………………………………………</w:t>
      </w:r>
    </w:p>
    <w:p w14:paraId="5C75B20C" w14:textId="77777777" w:rsidR="005A1400" w:rsidRPr="005D638E" w:rsidRDefault="005A1400" w:rsidP="005A1400">
      <w:pPr>
        <w:spacing w:line="300" w:lineRule="auto"/>
        <w:ind w:left="567" w:right="5954"/>
        <w:rPr>
          <w:rFonts w:ascii="Arial" w:hAnsi="Arial" w:cs="Arial"/>
          <w:i/>
          <w:sz w:val="18"/>
          <w:szCs w:val="22"/>
        </w:rPr>
      </w:pPr>
      <w:r w:rsidRPr="005D638E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4477D1CC" w14:textId="32E3C25F" w:rsidR="002333BA" w:rsidRPr="005D638E" w:rsidRDefault="005A1400" w:rsidP="002333BA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5D638E">
        <w:rPr>
          <w:rFonts w:ascii="Arial" w:hAnsi="Arial" w:cs="Arial"/>
          <w:b/>
          <w:sz w:val="28"/>
          <w:szCs w:val="28"/>
        </w:rPr>
        <w:t>DOŚWIADCZENIE  PROJEKTANTA</w:t>
      </w:r>
    </w:p>
    <w:p w14:paraId="43B8452B" w14:textId="77777777" w:rsidR="002333BA" w:rsidRPr="005D638E" w:rsidRDefault="002333BA" w:rsidP="002333BA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459E5F" w14:textId="081BDB93" w:rsidR="005A1400" w:rsidRPr="005D638E" w:rsidRDefault="002333BA" w:rsidP="00D9406A">
      <w:pPr>
        <w:spacing w:line="30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A1400" w:rsidRPr="005D638E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dróg i chodnika na terenie Miasta Ustroń</w:t>
      </w:r>
      <w:r w:rsidRPr="005D638E">
        <w:rPr>
          <w:rFonts w:ascii="Arial" w:hAnsi="Arial" w:cs="Arial"/>
          <w:b/>
          <w:bCs/>
          <w:iCs/>
          <w:sz w:val="22"/>
          <w:szCs w:val="22"/>
        </w:rPr>
        <w:t>,</w:t>
      </w:r>
      <w:r w:rsidRPr="005D638E">
        <w:rPr>
          <w:rFonts w:ascii="Arial" w:hAnsi="Arial" w:cs="Arial"/>
          <w:sz w:val="22"/>
          <w:szCs w:val="22"/>
        </w:rPr>
        <w:t xml:space="preserve"> oświadczamy, że do </w:t>
      </w:r>
      <w:r w:rsidR="005A1400" w:rsidRPr="005D638E">
        <w:rPr>
          <w:rFonts w:ascii="Arial" w:hAnsi="Arial" w:cs="Arial"/>
          <w:sz w:val="22"/>
          <w:szCs w:val="22"/>
        </w:rPr>
        <w:t xml:space="preserve">pełnienia funkcji projektanta </w:t>
      </w:r>
      <w:r w:rsidRPr="005D638E">
        <w:rPr>
          <w:rFonts w:ascii="Arial" w:hAnsi="Arial" w:cs="Arial"/>
          <w:sz w:val="22"/>
          <w:szCs w:val="22"/>
        </w:rPr>
        <w:t>zostanie skierowana</w:t>
      </w:r>
      <w:r w:rsidR="005A1400" w:rsidRPr="005D638E">
        <w:rPr>
          <w:rFonts w:ascii="Arial" w:hAnsi="Arial" w:cs="Arial"/>
          <w:sz w:val="22"/>
          <w:szCs w:val="22"/>
        </w:rPr>
        <w:t>/y Pani/Pan ______________________________________</w:t>
      </w:r>
    </w:p>
    <w:p w14:paraId="34F7B569" w14:textId="2FC34934" w:rsidR="005A1400" w:rsidRPr="005D638E" w:rsidRDefault="005A1400" w:rsidP="00D9406A">
      <w:pPr>
        <w:spacing w:line="30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</w:r>
      <w:r w:rsidRPr="005D638E">
        <w:rPr>
          <w:rFonts w:ascii="Arial" w:hAnsi="Arial" w:cs="Arial"/>
          <w:sz w:val="18"/>
          <w:szCs w:val="18"/>
        </w:rPr>
        <w:tab/>
        <w:t>(podać imię i nazwisko)</w:t>
      </w:r>
    </w:p>
    <w:p w14:paraId="0F425618" w14:textId="03C39549" w:rsidR="002333BA" w:rsidRPr="005D638E" w:rsidRDefault="005A1400" w:rsidP="00D9406A">
      <w:pPr>
        <w:spacing w:line="30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>posiadająca/y uprawnienia wymagane przepisami Prawa budowlanego w specjalności drogowej i posiadająca/y następujące doświadczenie zawodowe:</w:t>
      </w:r>
    </w:p>
    <w:p w14:paraId="4B90FDC8" w14:textId="77777777" w:rsidR="002333BA" w:rsidRPr="005D638E" w:rsidRDefault="002333BA" w:rsidP="002333BA">
      <w:pPr>
        <w:spacing w:line="30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147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4111"/>
        <w:gridCol w:w="2976"/>
        <w:gridCol w:w="2694"/>
      </w:tblGrid>
      <w:tr w:rsidR="005D638E" w:rsidRPr="005D638E" w14:paraId="49B0DD28" w14:textId="77777777" w:rsidTr="00D9406A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659D64" w14:textId="62AB9C79" w:rsidR="005A1400" w:rsidRPr="005D638E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53FA37" w14:textId="16C9313F" w:rsidR="005A1400" w:rsidRPr="005D638E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D9406A" w:rsidRPr="005D638E">
              <w:rPr>
                <w:rFonts w:ascii="Arial" w:hAnsi="Arial" w:cs="Arial"/>
                <w:sz w:val="20"/>
                <w:szCs w:val="20"/>
              </w:rPr>
              <w:t>dokumentacji projektowej w zakresie budowy lub przebudowy lub rozbudowy drogi klasy min. D (dojazdowa), dla której wydana została decyzja pozwolenia na budowę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4D4798" w14:textId="2149D9B1" w:rsidR="005A1400" w:rsidRPr="005D638E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E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 w:rsidR="00D9406A" w:rsidRPr="005D638E">
              <w:rPr>
                <w:rFonts w:ascii="Arial" w:hAnsi="Arial" w:cs="Arial"/>
                <w:sz w:val="20"/>
                <w:szCs w:val="20"/>
              </w:rPr>
              <w:t>dokumentacja projektowa</w:t>
            </w:r>
            <w:r w:rsidRPr="005D638E">
              <w:rPr>
                <w:rFonts w:ascii="Arial" w:hAnsi="Arial" w:cs="Arial"/>
                <w:sz w:val="20"/>
                <w:szCs w:val="20"/>
              </w:rPr>
              <w:t xml:space="preserve"> została wykonana</w:t>
            </w:r>
          </w:p>
          <w:p w14:paraId="25B2F79C" w14:textId="02C084F0" w:rsidR="005A1400" w:rsidRPr="005D638E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E">
              <w:rPr>
                <w:rFonts w:ascii="Arial" w:hAnsi="Arial" w:cs="Arial"/>
                <w:sz w:val="20"/>
                <w:szCs w:val="20"/>
              </w:rPr>
              <w:t>(nazwa i adres podmiotu)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B2882" w14:textId="7CE5234B" w:rsidR="005A1400" w:rsidRPr="005D638E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E">
              <w:rPr>
                <w:rFonts w:ascii="Arial" w:hAnsi="Arial" w:cs="Arial"/>
                <w:sz w:val="20"/>
                <w:szCs w:val="20"/>
              </w:rPr>
              <w:t xml:space="preserve">Termin wykonania dokumentacji projektowej wraz z uzyskaniem </w:t>
            </w:r>
            <w:r w:rsidR="00D9406A" w:rsidRPr="005D638E">
              <w:rPr>
                <w:rFonts w:ascii="Arial" w:hAnsi="Arial" w:cs="Arial"/>
                <w:sz w:val="20"/>
                <w:szCs w:val="20"/>
              </w:rPr>
              <w:t>pozwolenia na budowę</w:t>
            </w:r>
            <w:r w:rsidRPr="005D638E">
              <w:rPr>
                <w:rFonts w:ascii="Arial" w:hAnsi="Arial" w:cs="Arial"/>
                <w:sz w:val="20"/>
                <w:szCs w:val="20"/>
              </w:rPr>
              <w:t xml:space="preserve"> (d-m-r)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19292" w14:textId="60D0052F" w:rsidR="005A1400" w:rsidRPr="005D638E" w:rsidRDefault="005A1400" w:rsidP="005A140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5D638E">
              <w:rPr>
                <w:rFonts w:ascii="Arial" w:hAnsi="Arial" w:cs="Arial"/>
              </w:rPr>
              <w:t>Pełniona funkcja przy opracowywaniu dokumentacji projektowej</w:t>
            </w:r>
          </w:p>
        </w:tc>
      </w:tr>
      <w:tr w:rsidR="005D638E" w:rsidRPr="005D638E" w14:paraId="441A590E" w14:textId="77777777" w:rsidTr="00D9406A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D61D" w14:textId="2A1FB36C" w:rsidR="005A1400" w:rsidRPr="005D638E" w:rsidRDefault="005A1400" w:rsidP="00D9406A">
            <w:pPr>
              <w:pStyle w:val="Zwykytekst"/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638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9406A" w:rsidRPr="005D638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BDA6" w14:textId="6A63572E" w:rsidR="005A1400" w:rsidRPr="005D638E" w:rsidRDefault="005A1400" w:rsidP="00D9406A">
            <w:pPr>
              <w:pStyle w:val="Zwykytekst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5C1A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2045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0E37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638E" w:rsidRPr="005D638E" w14:paraId="63D62F93" w14:textId="77777777" w:rsidTr="00D9406A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D939" w14:textId="5CBF189A" w:rsidR="005A1400" w:rsidRPr="005D638E" w:rsidRDefault="00D9406A" w:rsidP="00D9406A">
            <w:pPr>
              <w:pStyle w:val="Zwykytekst"/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638E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2C10" w14:textId="77777777" w:rsidR="005A1400" w:rsidRPr="005D638E" w:rsidRDefault="005A1400" w:rsidP="005A1400">
            <w:pPr>
              <w:pStyle w:val="Zwykytekst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18CF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A37B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56D7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638E" w:rsidRPr="005D638E" w14:paraId="24E14E3C" w14:textId="77777777" w:rsidTr="00D9406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A7BB" w14:textId="1AD44746" w:rsidR="005A1400" w:rsidRPr="005D638E" w:rsidRDefault="00D9406A" w:rsidP="00D9406A">
            <w:pPr>
              <w:pStyle w:val="Zwykytekst"/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638E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7772" w14:textId="77777777" w:rsidR="005A1400" w:rsidRPr="005D638E" w:rsidRDefault="005A1400" w:rsidP="005A1400">
            <w:pPr>
              <w:pStyle w:val="Zwykytekst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0C79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34B1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4B5E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1400" w:rsidRPr="005D638E" w14:paraId="225E1736" w14:textId="77777777" w:rsidTr="00D9406A">
        <w:trPr>
          <w:trHeight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F16D" w14:textId="5F9CBB8F" w:rsidR="005A1400" w:rsidRPr="005D638E" w:rsidRDefault="00D9406A" w:rsidP="00D9406A">
            <w:pPr>
              <w:pStyle w:val="Zwykytekst"/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638E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DAB6" w14:textId="77777777" w:rsidR="005A1400" w:rsidRPr="005D638E" w:rsidRDefault="005A1400" w:rsidP="005A1400">
            <w:pPr>
              <w:pStyle w:val="Zwykytekst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321D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4CA3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FBB4" w14:textId="77777777" w:rsidR="005A1400" w:rsidRPr="005D638E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D97A2F5" w14:textId="77777777" w:rsidR="002333BA" w:rsidRPr="005D638E" w:rsidRDefault="002333BA" w:rsidP="002333BA">
      <w:pPr>
        <w:pStyle w:val="Zwykytekst"/>
        <w:rPr>
          <w:rFonts w:ascii="Times New Roman" w:hAnsi="Times New Roman"/>
          <w:sz w:val="24"/>
          <w:szCs w:val="24"/>
        </w:rPr>
      </w:pPr>
    </w:p>
    <w:p w14:paraId="4499416C" w14:textId="6A61E129" w:rsidR="0052665A" w:rsidRPr="005D638E" w:rsidRDefault="0052665A" w:rsidP="00566180">
      <w:pPr>
        <w:spacing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D638E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5D638E">
        <w:rPr>
          <w:rFonts w:ascii="Arial" w:hAnsi="Arial" w:cs="Arial"/>
          <w:sz w:val="22"/>
          <w:szCs w:val="22"/>
        </w:rPr>
        <w:tab/>
      </w:r>
      <w:r w:rsidRPr="005D638E">
        <w:rPr>
          <w:rFonts w:ascii="Arial" w:hAnsi="Arial" w:cs="Arial"/>
          <w:sz w:val="22"/>
          <w:szCs w:val="22"/>
        </w:rPr>
        <w:tab/>
        <w:t xml:space="preserve">       </w:t>
      </w:r>
      <w:r w:rsidR="00566180" w:rsidRPr="005D638E">
        <w:rPr>
          <w:rFonts w:ascii="Arial" w:hAnsi="Arial" w:cs="Arial"/>
          <w:sz w:val="22"/>
          <w:szCs w:val="22"/>
        </w:rPr>
        <w:tab/>
      </w:r>
      <w:r w:rsidR="00566180" w:rsidRPr="005D638E">
        <w:rPr>
          <w:rFonts w:ascii="Arial" w:hAnsi="Arial" w:cs="Arial"/>
          <w:sz w:val="22"/>
          <w:szCs w:val="22"/>
        </w:rPr>
        <w:tab/>
      </w:r>
      <w:r w:rsidR="00566180" w:rsidRPr="005D638E">
        <w:rPr>
          <w:rFonts w:ascii="Arial" w:hAnsi="Arial" w:cs="Arial"/>
          <w:sz w:val="22"/>
          <w:szCs w:val="22"/>
        </w:rPr>
        <w:tab/>
      </w:r>
      <w:r w:rsidR="00566180" w:rsidRPr="005D638E">
        <w:rPr>
          <w:rFonts w:ascii="Arial" w:hAnsi="Arial" w:cs="Arial"/>
          <w:sz w:val="22"/>
          <w:szCs w:val="22"/>
        </w:rPr>
        <w:tab/>
      </w:r>
      <w:r w:rsidR="00566180" w:rsidRPr="005D638E">
        <w:rPr>
          <w:rFonts w:ascii="Arial" w:hAnsi="Arial" w:cs="Arial"/>
          <w:sz w:val="22"/>
          <w:szCs w:val="22"/>
        </w:rPr>
        <w:tab/>
      </w:r>
      <w:r w:rsidR="00566180" w:rsidRPr="005D638E">
        <w:rPr>
          <w:rFonts w:ascii="Arial" w:hAnsi="Arial" w:cs="Arial"/>
          <w:sz w:val="22"/>
          <w:szCs w:val="22"/>
        </w:rPr>
        <w:tab/>
      </w:r>
      <w:r w:rsidRPr="005D638E">
        <w:rPr>
          <w:rFonts w:ascii="Arial" w:hAnsi="Arial" w:cs="Arial"/>
          <w:sz w:val="22"/>
          <w:szCs w:val="22"/>
        </w:rPr>
        <w:t xml:space="preserve">    </w:t>
      </w:r>
      <w:r w:rsidRPr="005D638E">
        <w:rPr>
          <w:rFonts w:ascii="Arial" w:hAnsi="Arial" w:cs="Arial"/>
          <w:sz w:val="22"/>
          <w:szCs w:val="22"/>
        </w:rPr>
        <w:tab/>
        <w:t>..................................................</w:t>
      </w:r>
    </w:p>
    <w:p w14:paraId="23A94970" w14:textId="11B8386A" w:rsidR="0052665A" w:rsidRPr="005D638E" w:rsidRDefault="0052665A" w:rsidP="00D9406A">
      <w:pPr>
        <w:pStyle w:val="Tekstpodstawowy3"/>
        <w:spacing w:after="0" w:line="300" w:lineRule="auto"/>
        <w:ind w:left="426"/>
        <w:rPr>
          <w:rFonts w:ascii="Arial" w:hAnsi="Arial" w:cs="Arial"/>
          <w:szCs w:val="16"/>
        </w:rPr>
      </w:pPr>
      <w:r w:rsidRPr="005D638E">
        <w:rPr>
          <w:rFonts w:ascii="Arial" w:hAnsi="Arial" w:cs="Arial"/>
          <w:szCs w:val="16"/>
        </w:rPr>
        <w:t xml:space="preserve"> (Miejscowość)                                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>(Podpis wykonawcy/osoby uprawnionej do</w:t>
      </w:r>
      <w:r w:rsidRPr="005D638E">
        <w:rPr>
          <w:rFonts w:ascii="Arial" w:hAnsi="Arial" w:cs="Arial"/>
          <w:szCs w:val="16"/>
        </w:rPr>
        <w:br/>
        <w:t xml:space="preserve"> </w:t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="00566180" w:rsidRPr="005D638E">
        <w:rPr>
          <w:rFonts w:ascii="Arial" w:hAnsi="Arial" w:cs="Arial"/>
          <w:szCs w:val="16"/>
        </w:rPr>
        <w:tab/>
      </w:r>
      <w:r w:rsidRPr="005D638E">
        <w:rPr>
          <w:rFonts w:ascii="Arial" w:hAnsi="Arial" w:cs="Arial"/>
          <w:szCs w:val="16"/>
        </w:rPr>
        <w:tab/>
        <w:t xml:space="preserve">    występowania w imieniu wykonawcy)</w:t>
      </w:r>
    </w:p>
    <w:p w14:paraId="43ACAB15" w14:textId="77777777" w:rsidR="001B647F" w:rsidRPr="005D638E" w:rsidRDefault="001B647F" w:rsidP="00566180">
      <w:pPr>
        <w:pStyle w:val="Tekstpodstawowy3"/>
        <w:spacing w:line="300" w:lineRule="auto"/>
        <w:ind w:left="567"/>
        <w:jc w:val="both"/>
        <w:rPr>
          <w:rFonts w:ascii="Arial" w:hAnsi="Arial" w:cs="Arial"/>
          <w:bCs/>
          <w:sz w:val="8"/>
          <w:szCs w:val="8"/>
        </w:rPr>
      </w:pPr>
    </w:p>
    <w:p w14:paraId="788043EB" w14:textId="0A49AC5E" w:rsidR="008A366A" w:rsidRPr="005D638E" w:rsidRDefault="0052665A" w:rsidP="008A366A">
      <w:pPr>
        <w:pStyle w:val="Tekstpodstawowy3"/>
        <w:spacing w:line="300" w:lineRule="auto"/>
        <w:ind w:left="567"/>
        <w:jc w:val="both"/>
        <w:rPr>
          <w:rFonts w:ascii="Arial" w:hAnsi="Arial" w:cs="Arial"/>
          <w:bCs/>
          <w:sz w:val="20"/>
        </w:rPr>
      </w:pPr>
      <w:r w:rsidRPr="005D638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</w:t>
      </w:r>
    </w:p>
    <w:p w14:paraId="47664DA4" w14:textId="77777777" w:rsidR="008A366A" w:rsidRPr="005D638E" w:rsidRDefault="008A366A">
      <w:pPr>
        <w:rPr>
          <w:rFonts w:ascii="Arial" w:hAnsi="Arial" w:cs="Arial"/>
          <w:bCs/>
        </w:rPr>
      </w:pPr>
      <w:r w:rsidRPr="005D638E">
        <w:rPr>
          <w:rFonts w:ascii="Arial" w:hAnsi="Arial" w:cs="Arial"/>
          <w:bCs/>
        </w:rPr>
        <w:br w:type="page"/>
      </w:r>
    </w:p>
    <w:p w14:paraId="1C1C71E2" w14:textId="77777777" w:rsidR="0052665A" w:rsidRPr="005D638E" w:rsidRDefault="0052665A" w:rsidP="008A366A">
      <w:pPr>
        <w:pStyle w:val="Tekstpodstawowy3"/>
        <w:spacing w:line="300" w:lineRule="auto"/>
        <w:jc w:val="both"/>
        <w:rPr>
          <w:rFonts w:ascii="Arial" w:hAnsi="Arial" w:cs="Arial"/>
          <w:bCs/>
          <w:sz w:val="20"/>
        </w:rPr>
        <w:sectPr w:rsidR="0052665A" w:rsidRPr="005D638E" w:rsidSect="0052665A">
          <w:pgSz w:w="16838" w:h="11906" w:orient="landscape"/>
          <w:pgMar w:top="1276" w:right="1240" w:bottom="1134" w:left="425" w:header="427" w:footer="709" w:gutter="0"/>
          <w:cols w:space="708"/>
          <w:docGrid w:linePitch="272"/>
        </w:sectPr>
      </w:pPr>
    </w:p>
    <w:p w14:paraId="700B16FE" w14:textId="74556FA7" w:rsidR="005511D5" w:rsidRPr="005D638E" w:rsidRDefault="005511D5" w:rsidP="008A366A">
      <w:pPr>
        <w:rPr>
          <w:rFonts w:ascii="Arial" w:hAnsi="Arial" w:cs="Arial"/>
          <w:sz w:val="22"/>
          <w:szCs w:val="22"/>
        </w:rPr>
      </w:pPr>
    </w:p>
    <w:sectPr w:rsidR="005511D5" w:rsidRPr="005D638E" w:rsidSect="0052665A">
      <w:pgSz w:w="11906" w:h="16838"/>
      <w:pgMar w:top="1240" w:right="1134" w:bottom="425" w:left="1276" w:header="42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1C3A" w14:textId="77777777" w:rsidR="00017D85" w:rsidRDefault="00017D85">
      <w:r>
        <w:separator/>
      </w:r>
    </w:p>
  </w:endnote>
  <w:endnote w:type="continuationSeparator" w:id="0">
    <w:p w14:paraId="69C04D92" w14:textId="77777777" w:rsidR="00017D85" w:rsidRDefault="0001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6BEF2B2B" w14:textId="77777777" w:rsidR="00017D85" w:rsidRPr="00A52386" w:rsidRDefault="00015DE2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A52386">
          <w:rPr>
            <w:rFonts w:ascii="Arial" w:hAnsi="Arial" w:cs="Arial"/>
            <w:sz w:val="18"/>
            <w:szCs w:val="18"/>
          </w:rPr>
          <w:fldChar w:fldCharType="begin"/>
        </w:r>
        <w:r w:rsidRPr="00A52386">
          <w:rPr>
            <w:rFonts w:ascii="Arial" w:hAnsi="Arial" w:cs="Arial"/>
            <w:sz w:val="18"/>
            <w:szCs w:val="18"/>
          </w:rPr>
          <w:instrText>PAGE   \* MERGEFORMAT</w:instrText>
        </w:r>
        <w:r w:rsidRPr="00A52386">
          <w:rPr>
            <w:rFonts w:ascii="Arial" w:hAnsi="Arial" w:cs="Arial"/>
            <w:sz w:val="18"/>
            <w:szCs w:val="18"/>
          </w:rPr>
          <w:fldChar w:fldCharType="separate"/>
        </w:r>
        <w:r w:rsidRPr="00A52386">
          <w:rPr>
            <w:rFonts w:ascii="Arial" w:hAnsi="Arial" w:cs="Arial"/>
            <w:noProof/>
            <w:sz w:val="18"/>
            <w:szCs w:val="18"/>
          </w:rPr>
          <w:t>1</w:t>
        </w:r>
        <w:r w:rsidRPr="00A52386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017D85" w:rsidRPr="00A52386">
          <w:rPr>
            <w:rFonts w:ascii="Arial" w:hAnsi="Arial" w:cs="Arial"/>
            <w:sz w:val="18"/>
            <w:szCs w:val="18"/>
          </w:rPr>
          <w:t xml:space="preserve"> | </w:t>
        </w:r>
        <w:r w:rsidR="00017D85" w:rsidRPr="00A52386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515814A5" w14:textId="77777777" w:rsidR="00017D85" w:rsidRDefault="0001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0C68" w14:textId="77777777" w:rsidR="00017D85" w:rsidRDefault="00017D85">
      <w:r>
        <w:separator/>
      </w:r>
    </w:p>
  </w:footnote>
  <w:footnote w:type="continuationSeparator" w:id="0">
    <w:p w14:paraId="68BA9C78" w14:textId="77777777" w:rsidR="00017D85" w:rsidRDefault="00017D85">
      <w:r>
        <w:continuationSeparator/>
      </w:r>
    </w:p>
  </w:footnote>
  <w:footnote w:id="1">
    <w:p w14:paraId="53DCDB36" w14:textId="77777777" w:rsidR="00017D85" w:rsidRPr="00C85F96" w:rsidRDefault="00017D85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5AD290F0" w14:textId="77777777" w:rsidR="00017D85" w:rsidRPr="00785E6D" w:rsidRDefault="00017D85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385C" w14:textId="77777777" w:rsidR="00017D85" w:rsidRPr="00BB77E1" w:rsidRDefault="00017D85" w:rsidP="00F3108D">
    <w:pPr>
      <w:pStyle w:val="Nagwek"/>
      <w:jc w:val="center"/>
      <w:rPr>
        <w:rFonts w:asciiTheme="minorHAnsi" w:hAnsiTheme="minorHAnsi" w:cstheme="minorHAnsi"/>
        <w:sz w:val="22"/>
        <w:szCs w:val="22"/>
      </w:rPr>
    </w:pPr>
  </w:p>
  <w:p w14:paraId="7E02D532" w14:textId="77777777" w:rsidR="00017D85" w:rsidRPr="002A4796" w:rsidRDefault="00017D85" w:rsidP="00F3108D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 w:rsidRPr="002A4796">
      <w:rPr>
        <w:rFonts w:ascii="Arial" w:hAnsi="Arial" w:cs="Arial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F61B5" w14:textId="3EE468BD" w:rsidR="00017D85" w:rsidRPr="00D12250" w:rsidRDefault="00FE6EC4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A5F60B" wp14:editId="084AF6A2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09947460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D93CF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017D85" w:rsidRPr="00D12250">
      <w:rPr>
        <w:rFonts w:ascii="Calibri" w:hAnsi="Calibri"/>
        <w:sz w:val="16"/>
        <w:szCs w:val="16"/>
      </w:rPr>
      <w:t xml:space="preserve">Specyfikacja Warunków Zamówienia </w:t>
    </w:r>
    <w:r w:rsidR="00017D85">
      <w:rPr>
        <w:rFonts w:ascii="Calibri" w:hAnsi="Calibri"/>
        <w:sz w:val="16"/>
        <w:szCs w:val="16"/>
      </w:rPr>
      <w:t>- znak sprawy ZP/32/2021</w:t>
    </w:r>
    <w:r w:rsidR="00017D85" w:rsidRPr="00D12250">
      <w:rPr>
        <w:rFonts w:ascii="Calibri" w:hAnsi="Calibri"/>
        <w:sz w:val="16"/>
        <w:szCs w:val="16"/>
      </w:rPr>
      <w:t xml:space="preserve">  </w:t>
    </w:r>
  </w:p>
  <w:p w14:paraId="00B435D9" w14:textId="77777777" w:rsidR="00017D85" w:rsidRDefault="00017D8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46C67D1E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415000F"/>
    <w:name w:val="WW8Num28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  <w:szCs w:val="18"/>
      </w:rPr>
    </w:lvl>
  </w:abstractNum>
  <w:abstractNum w:abstractNumId="5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0000009"/>
    <w:multiLevelType w:val="multilevel"/>
    <w:tmpl w:val="00000009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1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95A6A7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3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4" w15:restartNumberingAfterBreak="0">
    <w:nsid w:val="00000013"/>
    <w:multiLevelType w:val="multilevel"/>
    <w:tmpl w:val="B50ABFE8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eastAsia="MyriadPro-Regular" w:hAnsi="Arial" w:cs="Arial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 w15:restartNumberingAfterBreak="0">
    <w:nsid w:val="00000014"/>
    <w:multiLevelType w:val="multilevel"/>
    <w:tmpl w:val="15A6C22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multilevel"/>
    <w:tmpl w:val="9C8E9CF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6"/>
    <w:multiLevelType w:val="singleLevel"/>
    <w:tmpl w:val="B9A6CE8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18" w15:restartNumberingAfterBreak="0">
    <w:nsid w:val="00000017"/>
    <w:multiLevelType w:val="multilevel"/>
    <w:tmpl w:val="7814F5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9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20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21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0000001D"/>
    <w:multiLevelType w:val="singleLevel"/>
    <w:tmpl w:val="AFA4D84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20"/>
      </w:rPr>
    </w:lvl>
  </w:abstractNum>
  <w:abstractNum w:abstractNumId="23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4" w15:restartNumberingAfterBreak="0">
    <w:nsid w:val="00000020"/>
    <w:multiLevelType w:val="multilevel"/>
    <w:tmpl w:val="8398C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7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9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30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2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3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5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7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8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00503802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0" w15:restartNumberingAfterBreak="0">
    <w:nsid w:val="04253B23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1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47F326E"/>
    <w:multiLevelType w:val="multilevel"/>
    <w:tmpl w:val="C7FED39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43" w15:restartNumberingAfterBreak="0">
    <w:nsid w:val="057341A7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4" w15:restartNumberingAfterBreak="0">
    <w:nsid w:val="069D750A"/>
    <w:multiLevelType w:val="multilevel"/>
    <w:tmpl w:val="95821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5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09856792"/>
    <w:multiLevelType w:val="multilevel"/>
    <w:tmpl w:val="B50ABFE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eastAsia="MyriadPro-Regular" w:hAnsi="Arial" w:cs="Arial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09FB1C88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48" w15:restartNumberingAfterBreak="0">
    <w:nsid w:val="0AEB05F4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9" w15:restartNumberingAfterBreak="0">
    <w:nsid w:val="0C4266E4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0D00633D"/>
    <w:multiLevelType w:val="multilevel"/>
    <w:tmpl w:val="1CC0470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51" w15:restartNumberingAfterBreak="0">
    <w:nsid w:val="0DF3507B"/>
    <w:multiLevelType w:val="multilevel"/>
    <w:tmpl w:val="35F20870"/>
    <w:lvl w:ilvl="0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52" w15:restartNumberingAfterBreak="0">
    <w:nsid w:val="0F0D16DC"/>
    <w:multiLevelType w:val="multilevel"/>
    <w:tmpl w:val="F6FA859E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3" w15:restartNumberingAfterBreak="0">
    <w:nsid w:val="0F8649B7"/>
    <w:multiLevelType w:val="multilevel"/>
    <w:tmpl w:val="703C14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54" w15:restartNumberingAfterBreak="0">
    <w:nsid w:val="104F6200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5" w15:restartNumberingAfterBreak="0">
    <w:nsid w:val="13F25C48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56" w15:restartNumberingAfterBreak="0">
    <w:nsid w:val="148A2FAE"/>
    <w:multiLevelType w:val="multilevel"/>
    <w:tmpl w:val="7D800562"/>
    <w:lvl w:ilvl="0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57" w15:restartNumberingAfterBreak="0">
    <w:nsid w:val="150C1F45"/>
    <w:multiLevelType w:val="multilevel"/>
    <w:tmpl w:val="F6FA859E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8" w15:restartNumberingAfterBreak="0">
    <w:nsid w:val="153A7C0B"/>
    <w:multiLevelType w:val="hybridMultilevel"/>
    <w:tmpl w:val="EEB064DA"/>
    <w:lvl w:ilvl="0" w:tplc="0FD22D74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179A3358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1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2" w15:restartNumberingAfterBreak="0">
    <w:nsid w:val="187B4B6B"/>
    <w:multiLevelType w:val="hybridMultilevel"/>
    <w:tmpl w:val="C998724A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6" w15:restartNumberingAfterBreak="0">
    <w:nsid w:val="1E821640"/>
    <w:multiLevelType w:val="singleLevel"/>
    <w:tmpl w:val="435CA84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2"/>
      </w:rPr>
    </w:lvl>
  </w:abstractNum>
  <w:abstractNum w:abstractNumId="67" w15:restartNumberingAfterBreak="0">
    <w:nsid w:val="20DA00D4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21514750"/>
    <w:multiLevelType w:val="multilevel"/>
    <w:tmpl w:val="2F008F8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69" w15:restartNumberingAfterBreak="0">
    <w:nsid w:val="23D00FEA"/>
    <w:multiLevelType w:val="hybridMultilevel"/>
    <w:tmpl w:val="4726ED30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DD5243AE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25835C74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2" w15:restartNumberingAfterBreak="0">
    <w:nsid w:val="25DC2952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28CE1596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74" w15:restartNumberingAfterBreak="0">
    <w:nsid w:val="29236D5A"/>
    <w:multiLevelType w:val="multilevel"/>
    <w:tmpl w:val="DA50CD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5" w15:restartNumberingAfterBreak="0">
    <w:nsid w:val="298C2218"/>
    <w:multiLevelType w:val="multilevel"/>
    <w:tmpl w:val="8398C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6" w15:restartNumberingAfterBreak="0">
    <w:nsid w:val="29C64B1A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7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8" w15:restartNumberingAfterBreak="0">
    <w:nsid w:val="2E360DC4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9" w15:restartNumberingAfterBreak="0">
    <w:nsid w:val="2EB47699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80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81" w15:restartNumberingAfterBreak="0">
    <w:nsid w:val="307E1B3B"/>
    <w:multiLevelType w:val="multilevel"/>
    <w:tmpl w:val="737E18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310544AF"/>
    <w:multiLevelType w:val="multilevel"/>
    <w:tmpl w:val="4E0A531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3" w15:restartNumberingAfterBreak="0">
    <w:nsid w:val="31763AAD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84" w15:restartNumberingAfterBreak="0">
    <w:nsid w:val="317876B1"/>
    <w:multiLevelType w:val="multilevel"/>
    <w:tmpl w:val="104ECA74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5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2C30F28"/>
    <w:multiLevelType w:val="multilevel"/>
    <w:tmpl w:val="0DCA5F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87" w15:restartNumberingAfterBreak="0">
    <w:nsid w:val="32E4208B"/>
    <w:multiLevelType w:val="multilevel"/>
    <w:tmpl w:val="DA50CD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8" w15:restartNumberingAfterBreak="0">
    <w:nsid w:val="33627067"/>
    <w:multiLevelType w:val="multilevel"/>
    <w:tmpl w:val="F5FC650E"/>
    <w:name w:val="WW8Num282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9" w15:restartNumberingAfterBreak="0">
    <w:nsid w:val="33FB5F0C"/>
    <w:multiLevelType w:val="hybridMultilevel"/>
    <w:tmpl w:val="5076190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44C1893"/>
    <w:multiLevelType w:val="multilevel"/>
    <w:tmpl w:val="9834AB28"/>
    <w:lvl w:ilvl="0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91" w15:restartNumberingAfterBreak="0">
    <w:nsid w:val="358F5A80"/>
    <w:multiLevelType w:val="multilevel"/>
    <w:tmpl w:val="703C14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92" w15:restartNumberingAfterBreak="0">
    <w:nsid w:val="3B1974EC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93" w15:restartNumberingAfterBreak="0">
    <w:nsid w:val="3C0F474B"/>
    <w:multiLevelType w:val="hybridMultilevel"/>
    <w:tmpl w:val="7DDA993A"/>
    <w:lvl w:ilvl="0" w:tplc="016006D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F5706CDA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 w:tplc="E814C69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CD15470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5" w15:restartNumberingAfterBreak="0">
    <w:nsid w:val="3DF76466"/>
    <w:multiLevelType w:val="hybridMultilevel"/>
    <w:tmpl w:val="E17CF54E"/>
    <w:name w:val="WW8Num28232"/>
    <w:lvl w:ilvl="0" w:tplc="E814C69A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F2D5E33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97" w15:restartNumberingAfterBreak="0">
    <w:nsid w:val="40647C79"/>
    <w:multiLevelType w:val="hybridMultilevel"/>
    <w:tmpl w:val="2006EB98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8" w15:restartNumberingAfterBreak="0">
    <w:nsid w:val="40820AD3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99" w15:restartNumberingAfterBreak="0">
    <w:nsid w:val="40FC3BD2"/>
    <w:multiLevelType w:val="multilevel"/>
    <w:tmpl w:val="7814F5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00" w15:restartNumberingAfterBreak="0">
    <w:nsid w:val="412D2390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42463740"/>
    <w:multiLevelType w:val="multilevel"/>
    <w:tmpl w:val="4A6EED0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2" w15:restartNumberingAfterBreak="0">
    <w:nsid w:val="4392086A"/>
    <w:multiLevelType w:val="singleLevel"/>
    <w:tmpl w:val="95A6A7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03" w15:restartNumberingAfterBreak="0">
    <w:nsid w:val="4447264D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4" w15:restartNumberingAfterBreak="0">
    <w:nsid w:val="47DD23C6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05" w15:restartNumberingAfterBreak="0">
    <w:nsid w:val="48995EAB"/>
    <w:multiLevelType w:val="multilevel"/>
    <w:tmpl w:val="DD3A79C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5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6" w15:restartNumberingAfterBreak="0">
    <w:nsid w:val="48CE3CD7"/>
    <w:multiLevelType w:val="multilevel"/>
    <w:tmpl w:val="7A3A9470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7" w15:restartNumberingAfterBreak="0">
    <w:nsid w:val="4AE4633F"/>
    <w:multiLevelType w:val="multilevel"/>
    <w:tmpl w:val="4BECFAF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8" w15:restartNumberingAfterBreak="0">
    <w:nsid w:val="4B4975A1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09" w15:restartNumberingAfterBreak="0">
    <w:nsid w:val="4BA841EA"/>
    <w:multiLevelType w:val="multilevel"/>
    <w:tmpl w:val="3A3C61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0" w15:restartNumberingAfterBreak="0">
    <w:nsid w:val="4C657AA2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11" w15:restartNumberingAfterBreak="0">
    <w:nsid w:val="4CFA5DEF"/>
    <w:multiLevelType w:val="multilevel"/>
    <w:tmpl w:val="F3DA80E6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2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13" w15:restartNumberingAfterBreak="0">
    <w:nsid w:val="4EAE37AE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4" w15:restartNumberingAfterBreak="0">
    <w:nsid w:val="50341BE8"/>
    <w:multiLevelType w:val="hybridMultilevel"/>
    <w:tmpl w:val="EF44C460"/>
    <w:lvl w:ilvl="0" w:tplc="341C74C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7" w15:restartNumberingAfterBreak="0">
    <w:nsid w:val="5256790D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8" w15:restartNumberingAfterBreak="0">
    <w:nsid w:val="526B2706"/>
    <w:multiLevelType w:val="multilevel"/>
    <w:tmpl w:val="4EBAB65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531C23AE"/>
    <w:multiLevelType w:val="multilevel"/>
    <w:tmpl w:val="B50ABFE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eastAsia="MyriadPro-Regular" w:hAnsi="Arial" w:cs="Arial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0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1" w15:restartNumberingAfterBreak="0">
    <w:nsid w:val="568B5FF1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22" w15:restartNumberingAfterBreak="0">
    <w:nsid w:val="57692B40"/>
    <w:multiLevelType w:val="multilevel"/>
    <w:tmpl w:val="F6FA859E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23" w15:restartNumberingAfterBreak="0">
    <w:nsid w:val="577C6EEE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580E4E18"/>
    <w:multiLevelType w:val="multilevel"/>
    <w:tmpl w:val="86F28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5" w15:restartNumberingAfterBreak="0">
    <w:nsid w:val="592D6535"/>
    <w:multiLevelType w:val="multilevel"/>
    <w:tmpl w:val="2446F8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126" w15:restartNumberingAfterBreak="0">
    <w:nsid w:val="59C05869"/>
    <w:multiLevelType w:val="multilevel"/>
    <w:tmpl w:val="F3AA4D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5A97250C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28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5ADB438F"/>
    <w:multiLevelType w:val="multilevel"/>
    <w:tmpl w:val="93943814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0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6446D9"/>
    <w:multiLevelType w:val="multilevel"/>
    <w:tmpl w:val="1CC0470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33" w15:restartNumberingAfterBreak="0">
    <w:nsid w:val="5BB32112"/>
    <w:multiLevelType w:val="multilevel"/>
    <w:tmpl w:val="B50ABFE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eastAsia="MyriadPro-Regular" w:hAnsi="Arial" w:cs="Arial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34" w15:restartNumberingAfterBreak="0">
    <w:nsid w:val="5D183760"/>
    <w:multiLevelType w:val="multilevel"/>
    <w:tmpl w:val="703C14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5" w15:restartNumberingAfterBreak="0">
    <w:nsid w:val="5E1D4469"/>
    <w:multiLevelType w:val="multilevel"/>
    <w:tmpl w:val="E5F6BE7C"/>
    <w:lvl w:ilvl="0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136" w15:restartNumberingAfterBreak="0">
    <w:nsid w:val="5ECC058F"/>
    <w:multiLevelType w:val="hybridMultilevel"/>
    <w:tmpl w:val="C998724A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7" w15:restartNumberingAfterBreak="0">
    <w:nsid w:val="5EE2596D"/>
    <w:multiLevelType w:val="hybridMultilevel"/>
    <w:tmpl w:val="C5889DDA"/>
    <w:lvl w:ilvl="0" w:tplc="FFFFFFFF">
      <w:start w:val="1"/>
      <w:numFmt w:val="decimal"/>
      <w:lvlText w:val="%1."/>
      <w:lvlJc w:val="left"/>
      <w:pPr>
        <w:ind w:left="293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8" w15:restartNumberingAfterBreak="0">
    <w:nsid w:val="5F2B4C32"/>
    <w:multiLevelType w:val="hybridMultilevel"/>
    <w:tmpl w:val="ACEA1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F8F407E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40" w15:restartNumberingAfterBreak="0">
    <w:nsid w:val="5FC006C7"/>
    <w:multiLevelType w:val="multilevel"/>
    <w:tmpl w:val="1CC0470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41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1AC4DF7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3" w15:restartNumberingAfterBreak="0">
    <w:nsid w:val="62FD3EDA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4" w15:restartNumberingAfterBreak="0">
    <w:nsid w:val="6314300A"/>
    <w:multiLevelType w:val="multilevel"/>
    <w:tmpl w:val="703C14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5" w15:restartNumberingAfterBreak="0">
    <w:nsid w:val="63255EDD"/>
    <w:multiLevelType w:val="hybridMultilevel"/>
    <w:tmpl w:val="3F96E49E"/>
    <w:lvl w:ilvl="0" w:tplc="E814C69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6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47" w15:restartNumberingAfterBreak="0">
    <w:nsid w:val="66424A60"/>
    <w:multiLevelType w:val="singleLevel"/>
    <w:tmpl w:val="435CA84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2"/>
      </w:rPr>
    </w:lvl>
  </w:abstractNum>
  <w:abstractNum w:abstractNumId="148" w15:restartNumberingAfterBreak="0">
    <w:nsid w:val="665A5670"/>
    <w:multiLevelType w:val="hybridMultilevel"/>
    <w:tmpl w:val="C998724A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9" w15:restartNumberingAfterBreak="0">
    <w:nsid w:val="67020089"/>
    <w:multiLevelType w:val="multilevel"/>
    <w:tmpl w:val="737E18DE"/>
    <w:name w:val="WW8Num282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0" w15:restartNumberingAfterBreak="0">
    <w:nsid w:val="68107505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1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2" w15:restartNumberingAfterBreak="0">
    <w:nsid w:val="6AEC1E2F"/>
    <w:multiLevelType w:val="multilevel"/>
    <w:tmpl w:val="6DA4C0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53" w15:restartNumberingAfterBreak="0">
    <w:nsid w:val="6AFC0A1D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154" w15:restartNumberingAfterBreak="0">
    <w:nsid w:val="6BDA63FA"/>
    <w:multiLevelType w:val="hybridMultilevel"/>
    <w:tmpl w:val="E17CF54E"/>
    <w:lvl w:ilvl="0" w:tplc="FFFFFFFF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D866A8F"/>
    <w:multiLevelType w:val="multilevel"/>
    <w:tmpl w:val="E778A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56" w15:restartNumberingAfterBreak="0">
    <w:nsid w:val="6E7D0E60"/>
    <w:multiLevelType w:val="hybridMultilevel"/>
    <w:tmpl w:val="C998724A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7" w15:restartNumberingAfterBreak="0">
    <w:nsid w:val="6EB26175"/>
    <w:multiLevelType w:val="hybridMultilevel"/>
    <w:tmpl w:val="BDD8BA3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1">
      <w:start w:val="1"/>
      <w:numFmt w:val="decimal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8" w15:restartNumberingAfterBreak="0">
    <w:nsid w:val="6F027FD6"/>
    <w:multiLevelType w:val="multilevel"/>
    <w:tmpl w:val="1CC0470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59" w15:restartNumberingAfterBreak="0">
    <w:nsid w:val="704D774B"/>
    <w:multiLevelType w:val="hybridMultilevel"/>
    <w:tmpl w:val="5076190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6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6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76241E78"/>
    <w:multiLevelType w:val="hybridMultilevel"/>
    <w:tmpl w:val="55FE6D18"/>
    <w:lvl w:ilvl="0" w:tplc="CDBC3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8A4723E"/>
    <w:multiLevelType w:val="multilevel"/>
    <w:tmpl w:val="D5C2085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65" w15:restartNumberingAfterBreak="0">
    <w:nsid w:val="79545886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6" w15:restartNumberingAfterBreak="0">
    <w:nsid w:val="7B385F35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67" w15:restartNumberingAfterBreak="0">
    <w:nsid w:val="7B997632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8" w15:restartNumberingAfterBreak="0">
    <w:nsid w:val="7C397A0B"/>
    <w:multiLevelType w:val="hybridMultilevel"/>
    <w:tmpl w:val="8E06F408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9" w15:restartNumberingAfterBreak="0">
    <w:nsid w:val="7E7A53A5"/>
    <w:multiLevelType w:val="multilevel"/>
    <w:tmpl w:val="C19C0E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0" w15:restartNumberingAfterBreak="0">
    <w:nsid w:val="7FBB0A34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96054187">
    <w:abstractNumId w:val="111"/>
  </w:num>
  <w:num w:numId="2" w16cid:durableId="22831263">
    <w:abstractNumId w:val="63"/>
  </w:num>
  <w:num w:numId="3" w16cid:durableId="1713117981">
    <w:abstractNumId w:val="116"/>
  </w:num>
  <w:num w:numId="4" w16cid:durableId="214510817">
    <w:abstractNumId w:val="115"/>
  </w:num>
  <w:num w:numId="5" w16cid:durableId="790394570">
    <w:abstractNumId w:val="161"/>
  </w:num>
  <w:num w:numId="6" w16cid:durableId="1462192854">
    <w:abstractNumId w:val="131"/>
  </w:num>
  <w:num w:numId="7" w16cid:durableId="471097029">
    <w:abstractNumId w:val="169"/>
  </w:num>
  <w:num w:numId="8" w16cid:durableId="1730153630">
    <w:abstractNumId w:val="82"/>
  </w:num>
  <w:num w:numId="9" w16cid:durableId="46268813">
    <w:abstractNumId w:val="155"/>
  </w:num>
  <w:num w:numId="10" w16cid:durableId="565651673">
    <w:abstractNumId w:val="151"/>
  </w:num>
  <w:num w:numId="11" w16cid:durableId="1876232555">
    <w:abstractNumId w:val="41"/>
  </w:num>
  <w:num w:numId="12" w16cid:durableId="1390571556">
    <w:abstractNumId w:val="80"/>
  </w:num>
  <w:num w:numId="13" w16cid:durableId="1489440353">
    <w:abstractNumId w:val="18"/>
  </w:num>
  <w:num w:numId="14" w16cid:durableId="1641228528">
    <w:abstractNumId w:val="120"/>
  </w:num>
  <w:num w:numId="15" w16cid:durableId="738748008">
    <w:abstractNumId w:val="69"/>
  </w:num>
  <w:num w:numId="16" w16cid:durableId="1570647465">
    <w:abstractNumId w:val="6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7" w16cid:durableId="196697218">
    <w:abstractNumId w:val="160"/>
  </w:num>
  <w:num w:numId="18" w16cid:durableId="1033532736">
    <w:abstractNumId w:val="130"/>
  </w:num>
  <w:num w:numId="19" w16cid:durableId="1113671758">
    <w:abstractNumId w:val="162"/>
  </w:num>
  <w:num w:numId="20" w16cid:durableId="554200336">
    <w:abstractNumId w:val="64"/>
  </w:num>
  <w:num w:numId="21" w16cid:durableId="791364265">
    <w:abstractNumId w:val="6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2" w16cid:durableId="95950997">
    <w:abstractNumId w:val="31"/>
  </w:num>
  <w:num w:numId="23" w16cid:durableId="451166291">
    <w:abstractNumId w:val="68"/>
  </w:num>
  <w:num w:numId="24" w16cid:durableId="1603221567">
    <w:abstractNumId w:val="61"/>
  </w:num>
  <w:num w:numId="25" w16cid:durableId="796413659">
    <w:abstractNumId w:val="112"/>
  </w:num>
  <w:num w:numId="26" w16cid:durableId="1716466232">
    <w:abstractNumId w:val="16"/>
  </w:num>
  <w:num w:numId="27" w16cid:durableId="127625458">
    <w:abstractNumId w:val="38"/>
  </w:num>
  <w:num w:numId="28" w16cid:durableId="2135562676">
    <w:abstractNumId w:val="124"/>
  </w:num>
  <w:num w:numId="29" w16cid:durableId="730269038">
    <w:abstractNumId w:val="128"/>
  </w:num>
  <w:num w:numId="30" w16cid:durableId="1649240627">
    <w:abstractNumId w:val="45"/>
  </w:num>
  <w:num w:numId="31" w16cid:durableId="632755945">
    <w:abstractNumId w:val="85"/>
  </w:num>
  <w:num w:numId="32" w16cid:durableId="1972468795">
    <w:abstractNumId w:val="5"/>
  </w:num>
  <w:num w:numId="33" w16cid:durableId="401106216">
    <w:abstractNumId w:val="6"/>
  </w:num>
  <w:num w:numId="34" w16cid:durableId="1605729694">
    <w:abstractNumId w:val="9"/>
  </w:num>
  <w:num w:numId="35" w16cid:durableId="437457684">
    <w:abstractNumId w:val="12"/>
  </w:num>
  <w:num w:numId="36" w16cid:durableId="1269313292">
    <w:abstractNumId w:val="17"/>
  </w:num>
  <w:num w:numId="37" w16cid:durableId="584386160">
    <w:abstractNumId w:val="23"/>
  </w:num>
  <w:num w:numId="38" w16cid:durableId="636028994">
    <w:abstractNumId w:val="24"/>
  </w:num>
  <w:num w:numId="39" w16cid:durableId="1122960818">
    <w:abstractNumId w:val="77"/>
  </w:num>
  <w:num w:numId="40" w16cid:durableId="1481581072">
    <w:abstractNumId w:val="129"/>
  </w:num>
  <w:num w:numId="41" w16cid:durableId="413740509">
    <w:abstractNumId w:val="59"/>
  </w:num>
  <w:num w:numId="42" w16cid:durableId="1546018685">
    <w:abstractNumId w:val="70"/>
  </w:num>
  <w:num w:numId="43" w16cid:durableId="836656172">
    <w:abstractNumId w:val="103"/>
  </w:num>
  <w:num w:numId="44" w16cid:durableId="2107842868">
    <w:abstractNumId w:val="72"/>
  </w:num>
  <w:num w:numId="45" w16cid:durableId="249046156">
    <w:abstractNumId w:val="141"/>
  </w:num>
  <w:num w:numId="46" w16cid:durableId="1306667307">
    <w:abstractNumId w:val="121"/>
  </w:num>
  <w:num w:numId="47" w16cid:durableId="1028797974">
    <w:abstractNumId w:val="67"/>
  </w:num>
  <w:num w:numId="48" w16cid:durableId="894439043">
    <w:abstractNumId w:val="109"/>
  </w:num>
  <w:num w:numId="49" w16cid:durableId="1018577033">
    <w:abstractNumId w:val="164"/>
  </w:num>
  <w:num w:numId="50" w16cid:durableId="1838879754">
    <w:abstractNumId w:val="84"/>
  </w:num>
  <w:num w:numId="51" w16cid:durableId="337463145">
    <w:abstractNumId w:val="152"/>
  </w:num>
  <w:num w:numId="52" w16cid:durableId="1828858552">
    <w:abstractNumId w:val="105"/>
  </w:num>
  <w:num w:numId="53" w16cid:durableId="1816484260">
    <w:abstractNumId w:val="106"/>
  </w:num>
  <w:num w:numId="54" w16cid:durableId="1425229199">
    <w:abstractNumId w:val="101"/>
  </w:num>
  <w:num w:numId="55" w16cid:durableId="1153330116">
    <w:abstractNumId w:val="114"/>
  </w:num>
  <w:num w:numId="56" w16cid:durableId="2067758407">
    <w:abstractNumId w:val="98"/>
  </w:num>
  <w:num w:numId="57" w16cid:durableId="1980769151">
    <w:abstractNumId w:val="14"/>
  </w:num>
  <w:num w:numId="58" w16cid:durableId="871382896">
    <w:abstractNumId w:val="157"/>
  </w:num>
  <w:num w:numId="59" w16cid:durableId="142889651">
    <w:abstractNumId w:val="44"/>
  </w:num>
  <w:num w:numId="60" w16cid:durableId="1538739186">
    <w:abstractNumId w:val="126"/>
  </w:num>
  <w:num w:numId="61" w16cid:durableId="794062883">
    <w:abstractNumId w:val="144"/>
  </w:num>
  <w:num w:numId="62" w16cid:durableId="1600528282">
    <w:abstractNumId w:val="42"/>
  </w:num>
  <w:num w:numId="63" w16cid:durableId="169302387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1016397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77573180">
    <w:abstractNumId w:val="136"/>
  </w:num>
  <w:num w:numId="66" w16cid:durableId="840045652">
    <w:abstractNumId w:val="156"/>
  </w:num>
  <w:num w:numId="67" w16cid:durableId="1141381990">
    <w:abstractNumId w:val="148"/>
  </w:num>
  <w:num w:numId="68" w16cid:durableId="2120761111">
    <w:abstractNumId w:val="62"/>
  </w:num>
  <w:num w:numId="69" w16cid:durableId="263997122">
    <w:abstractNumId w:val="97"/>
  </w:num>
  <w:num w:numId="70" w16cid:durableId="1073970630">
    <w:abstractNumId w:val="138"/>
  </w:num>
  <w:num w:numId="71" w16cid:durableId="1437557702">
    <w:abstractNumId w:val="163"/>
  </w:num>
  <w:num w:numId="72" w16cid:durableId="2065131609">
    <w:abstractNumId w:val="168"/>
  </w:num>
  <w:num w:numId="73" w16cid:durableId="1456020815">
    <w:abstractNumId w:val="92"/>
  </w:num>
  <w:num w:numId="74" w16cid:durableId="725101959">
    <w:abstractNumId w:val="135"/>
  </w:num>
  <w:num w:numId="75" w16cid:durableId="1117219345">
    <w:abstractNumId w:val="58"/>
  </w:num>
  <w:num w:numId="76" w16cid:durableId="1159466647">
    <w:abstractNumId w:val="149"/>
  </w:num>
  <w:num w:numId="77" w16cid:durableId="174662065">
    <w:abstractNumId w:val="94"/>
  </w:num>
  <w:num w:numId="78" w16cid:durableId="1454669494">
    <w:abstractNumId w:val="122"/>
  </w:num>
  <w:num w:numId="79" w16cid:durableId="617758271">
    <w:abstractNumId w:val="87"/>
  </w:num>
  <w:num w:numId="80" w16cid:durableId="468786501">
    <w:abstractNumId w:val="48"/>
  </w:num>
  <w:num w:numId="81" w16cid:durableId="1654675611">
    <w:abstractNumId w:val="143"/>
  </w:num>
  <w:num w:numId="82" w16cid:durableId="2014334747">
    <w:abstractNumId w:val="51"/>
  </w:num>
  <w:num w:numId="83" w16cid:durableId="1534031608">
    <w:abstractNumId w:val="125"/>
  </w:num>
  <w:num w:numId="84" w16cid:durableId="954405951">
    <w:abstractNumId w:val="91"/>
  </w:num>
  <w:num w:numId="85" w16cid:durableId="1598561645">
    <w:abstractNumId w:val="139"/>
  </w:num>
  <w:num w:numId="86" w16cid:durableId="727344679">
    <w:abstractNumId w:val="88"/>
  </w:num>
  <w:num w:numId="87" w16cid:durableId="1044451784">
    <w:abstractNumId w:val="47"/>
  </w:num>
  <w:num w:numId="88" w16cid:durableId="1446071185">
    <w:abstractNumId w:val="159"/>
  </w:num>
  <w:num w:numId="89" w16cid:durableId="437799110">
    <w:abstractNumId w:val="104"/>
  </w:num>
  <w:num w:numId="90" w16cid:durableId="1971932771">
    <w:abstractNumId w:val="133"/>
  </w:num>
  <w:num w:numId="91" w16cid:durableId="838499142">
    <w:abstractNumId w:val="117"/>
  </w:num>
  <w:num w:numId="92" w16cid:durableId="1829857685">
    <w:abstractNumId w:val="123"/>
  </w:num>
  <w:num w:numId="93" w16cid:durableId="2781461">
    <w:abstractNumId w:val="147"/>
  </w:num>
  <w:num w:numId="94" w16cid:durableId="1543252496">
    <w:abstractNumId w:val="76"/>
  </w:num>
  <w:num w:numId="95" w16cid:durableId="1928418655">
    <w:abstractNumId w:val="102"/>
  </w:num>
  <w:num w:numId="96" w16cid:durableId="1879925457">
    <w:abstractNumId w:val="50"/>
  </w:num>
  <w:num w:numId="97" w16cid:durableId="598832437">
    <w:abstractNumId w:val="95"/>
  </w:num>
  <w:num w:numId="98" w16cid:durableId="1342196584">
    <w:abstractNumId w:val="113"/>
  </w:num>
  <w:num w:numId="99" w16cid:durableId="1854999154">
    <w:abstractNumId w:val="81"/>
  </w:num>
  <w:num w:numId="100" w16cid:durableId="1230339448">
    <w:abstractNumId w:val="142"/>
  </w:num>
  <w:num w:numId="101" w16cid:durableId="521867875">
    <w:abstractNumId w:val="153"/>
  </w:num>
  <w:num w:numId="102" w16cid:durableId="1715737269">
    <w:abstractNumId w:val="74"/>
  </w:num>
  <w:num w:numId="103" w16cid:durableId="1282032343">
    <w:abstractNumId w:val="166"/>
  </w:num>
  <w:num w:numId="104" w16cid:durableId="7603564">
    <w:abstractNumId w:val="40"/>
  </w:num>
  <w:num w:numId="105" w16cid:durableId="1438408374">
    <w:abstractNumId w:val="90"/>
  </w:num>
  <w:num w:numId="106" w16cid:durableId="724335193">
    <w:abstractNumId w:val="53"/>
  </w:num>
  <w:num w:numId="107" w16cid:durableId="1085954914">
    <w:abstractNumId w:val="78"/>
  </w:num>
  <w:num w:numId="108" w16cid:durableId="1382437173">
    <w:abstractNumId w:val="73"/>
  </w:num>
  <w:num w:numId="109" w16cid:durableId="326446748">
    <w:abstractNumId w:val="137"/>
  </w:num>
  <w:num w:numId="110" w16cid:durableId="1933010995">
    <w:abstractNumId w:val="108"/>
  </w:num>
  <w:num w:numId="111" w16cid:durableId="701825780">
    <w:abstractNumId w:val="46"/>
  </w:num>
  <w:num w:numId="112" w16cid:durableId="476533145">
    <w:abstractNumId w:val="86"/>
  </w:num>
  <w:num w:numId="113" w16cid:durableId="572088311">
    <w:abstractNumId w:val="167"/>
  </w:num>
  <w:num w:numId="114" w16cid:durableId="85032429">
    <w:abstractNumId w:val="100"/>
  </w:num>
  <w:num w:numId="115" w16cid:durableId="1233006668">
    <w:abstractNumId w:val="66"/>
  </w:num>
  <w:num w:numId="116" w16cid:durableId="205486463">
    <w:abstractNumId w:val="71"/>
  </w:num>
  <w:num w:numId="117" w16cid:durableId="711030807">
    <w:abstractNumId w:val="140"/>
  </w:num>
  <w:num w:numId="118" w16cid:durableId="1083456645">
    <w:abstractNumId w:val="154"/>
  </w:num>
  <w:num w:numId="119" w16cid:durableId="1689795174">
    <w:abstractNumId w:val="43"/>
  </w:num>
  <w:num w:numId="120" w16cid:durableId="888341714">
    <w:abstractNumId w:val="52"/>
  </w:num>
  <w:num w:numId="121" w16cid:durableId="523708536">
    <w:abstractNumId w:val="170"/>
  </w:num>
  <w:num w:numId="122" w16cid:durableId="1806924239">
    <w:abstractNumId w:val="118"/>
  </w:num>
  <w:num w:numId="123" w16cid:durableId="1839466929">
    <w:abstractNumId w:val="55"/>
  </w:num>
  <w:num w:numId="124" w16cid:durableId="843739014">
    <w:abstractNumId w:val="75"/>
  </w:num>
  <w:num w:numId="125" w16cid:durableId="2053458825">
    <w:abstractNumId w:val="127"/>
  </w:num>
  <w:num w:numId="126" w16cid:durableId="420878126">
    <w:abstractNumId w:val="150"/>
  </w:num>
  <w:num w:numId="127" w16cid:durableId="20909176">
    <w:abstractNumId w:val="56"/>
  </w:num>
  <w:num w:numId="128" w16cid:durableId="263652185">
    <w:abstractNumId w:val="134"/>
  </w:num>
  <w:num w:numId="129" w16cid:durableId="1968193787">
    <w:abstractNumId w:val="110"/>
  </w:num>
  <w:num w:numId="130" w16cid:durableId="69431864">
    <w:abstractNumId w:val="96"/>
  </w:num>
  <w:num w:numId="131" w16cid:durableId="356925524">
    <w:abstractNumId w:val="89"/>
  </w:num>
  <w:num w:numId="132" w16cid:durableId="803430205">
    <w:abstractNumId w:val="79"/>
  </w:num>
  <w:num w:numId="133" w16cid:durableId="2010404341">
    <w:abstractNumId w:val="119"/>
  </w:num>
  <w:num w:numId="134" w16cid:durableId="525364941">
    <w:abstractNumId w:val="99"/>
  </w:num>
  <w:num w:numId="135" w16cid:durableId="1639921905">
    <w:abstractNumId w:val="39"/>
  </w:num>
  <w:num w:numId="136" w16cid:durableId="1592003976">
    <w:abstractNumId w:val="165"/>
  </w:num>
  <w:num w:numId="137" w16cid:durableId="860750015">
    <w:abstractNumId w:val="83"/>
  </w:num>
  <w:num w:numId="138" w16cid:durableId="2139906145">
    <w:abstractNumId w:val="60"/>
  </w:num>
  <w:num w:numId="139" w16cid:durableId="206575206">
    <w:abstractNumId w:val="158"/>
  </w:num>
  <w:num w:numId="140" w16cid:durableId="1790589454">
    <w:abstractNumId w:val="145"/>
  </w:num>
  <w:num w:numId="141" w16cid:durableId="1606615552">
    <w:abstractNumId w:val="54"/>
  </w:num>
  <w:num w:numId="142" w16cid:durableId="1425419657">
    <w:abstractNumId w:val="57"/>
  </w:num>
  <w:num w:numId="143" w16cid:durableId="146362347">
    <w:abstractNumId w:val="49"/>
  </w:num>
  <w:num w:numId="144" w16cid:durableId="309557110">
    <w:abstractNumId w:val="107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E9E"/>
    <w:rsid w:val="00011A31"/>
    <w:rsid w:val="00012875"/>
    <w:rsid w:val="00013462"/>
    <w:rsid w:val="00013467"/>
    <w:rsid w:val="00014024"/>
    <w:rsid w:val="000141DF"/>
    <w:rsid w:val="00014463"/>
    <w:rsid w:val="00014580"/>
    <w:rsid w:val="00014C65"/>
    <w:rsid w:val="00015DE2"/>
    <w:rsid w:val="00016AB5"/>
    <w:rsid w:val="00016E07"/>
    <w:rsid w:val="00017D85"/>
    <w:rsid w:val="00020163"/>
    <w:rsid w:val="00020422"/>
    <w:rsid w:val="00020E9D"/>
    <w:rsid w:val="000211F1"/>
    <w:rsid w:val="00021870"/>
    <w:rsid w:val="00022B82"/>
    <w:rsid w:val="00023906"/>
    <w:rsid w:val="00024033"/>
    <w:rsid w:val="0002423B"/>
    <w:rsid w:val="000245B6"/>
    <w:rsid w:val="0002479C"/>
    <w:rsid w:val="00025A8D"/>
    <w:rsid w:val="00025D02"/>
    <w:rsid w:val="00027098"/>
    <w:rsid w:val="0002716F"/>
    <w:rsid w:val="0002759D"/>
    <w:rsid w:val="00027C15"/>
    <w:rsid w:val="000309DC"/>
    <w:rsid w:val="00030A5E"/>
    <w:rsid w:val="00031730"/>
    <w:rsid w:val="00031F99"/>
    <w:rsid w:val="0003247F"/>
    <w:rsid w:val="00032562"/>
    <w:rsid w:val="0003281D"/>
    <w:rsid w:val="00033503"/>
    <w:rsid w:val="00033715"/>
    <w:rsid w:val="00034985"/>
    <w:rsid w:val="00034A0E"/>
    <w:rsid w:val="00035F69"/>
    <w:rsid w:val="00036F95"/>
    <w:rsid w:val="000374AF"/>
    <w:rsid w:val="000375BD"/>
    <w:rsid w:val="0003790D"/>
    <w:rsid w:val="00041BEE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2A69"/>
    <w:rsid w:val="00053482"/>
    <w:rsid w:val="00054465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4EC"/>
    <w:rsid w:val="00063B58"/>
    <w:rsid w:val="00063FDB"/>
    <w:rsid w:val="00064FB2"/>
    <w:rsid w:val="00065671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FCC"/>
    <w:rsid w:val="0008048A"/>
    <w:rsid w:val="000828F2"/>
    <w:rsid w:val="00082B66"/>
    <w:rsid w:val="00082F5D"/>
    <w:rsid w:val="00082FF3"/>
    <w:rsid w:val="000834FB"/>
    <w:rsid w:val="000836BB"/>
    <w:rsid w:val="00084F41"/>
    <w:rsid w:val="000858A8"/>
    <w:rsid w:val="00085A79"/>
    <w:rsid w:val="00085C38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20C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44C1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16B4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5FC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3850"/>
    <w:rsid w:val="0016480F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1DFA"/>
    <w:rsid w:val="00182092"/>
    <w:rsid w:val="0018241B"/>
    <w:rsid w:val="0018287C"/>
    <w:rsid w:val="00182E13"/>
    <w:rsid w:val="0018343F"/>
    <w:rsid w:val="00183889"/>
    <w:rsid w:val="00183E17"/>
    <w:rsid w:val="001840E9"/>
    <w:rsid w:val="0018505C"/>
    <w:rsid w:val="00185543"/>
    <w:rsid w:val="0018606A"/>
    <w:rsid w:val="00186173"/>
    <w:rsid w:val="001862E2"/>
    <w:rsid w:val="00187AD0"/>
    <w:rsid w:val="001907BA"/>
    <w:rsid w:val="001908F7"/>
    <w:rsid w:val="0019102F"/>
    <w:rsid w:val="00191C4B"/>
    <w:rsid w:val="00191E38"/>
    <w:rsid w:val="00191F57"/>
    <w:rsid w:val="00191F82"/>
    <w:rsid w:val="00192EA1"/>
    <w:rsid w:val="001950AB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1D2A"/>
    <w:rsid w:val="001B22BA"/>
    <w:rsid w:val="001B2A27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47F"/>
    <w:rsid w:val="001B6BD9"/>
    <w:rsid w:val="001B6F69"/>
    <w:rsid w:val="001C063F"/>
    <w:rsid w:val="001C0D7E"/>
    <w:rsid w:val="001C1144"/>
    <w:rsid w:val="001C2A23"/>
    <w:rsid w:val="001C2DB5"/>
    <w:rsid w:val="001C2FA6"/>
    <w:rsid w:val="001C3AB2"/>
    <w:rsid w:val="001C4E99"/>
    <w:rsid w:val="001C5311"/>
    <w:rsid w:val="001C55A3"/>
    <w:rsid w:val="001C5C27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D9A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2814"/>
    <w:rsid w:val="001E49AE"/>
    <w:rsid w:val="001E4C4C"/>
    <w:rsid w:val="001E5788"/>
    <w:rsid w:val="001E61F8"/>
    <w:rsid w:val="001E7951"/>
    <w:rsid w:val="001E7A90"/>
    <w:rsid w:val="001F0515"/>
    <w:rsid w:val="001F0C0A"/>
    <w:rsid w:val="001F3170"/>
    <w:rsid w:val="001F3A85"/>
    <w:rsid w:val="001F4211"/>
    <w:rsid w:val="001F6BC5"/>
    <w:rsid w:val="002006A0"/>
    <w:rsid w:val="00200751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6EE4"/>
    <w:rsid w:val="002070D1"/>
    <w:rsid w:val="0020766A"/>
    <w:rsid w:val="00210909"/>
    <w:rsid w:val="00210FCF"/>
    <w:rsid w:val="00210FE4"/>
    <w:rsid w:val="00211BC9"/>
    <w:rsid w:val="00211C9B"/>
    <w:rsid w:val="00211F3F"/>
    <w:rsid w:val="002133C4"/>
    <w:rsid w:val="00213B0D"/>
    <w:rsid w:val="00215320"/>
    <w:rsid w:val="00216573"/>
    <w:rsid w:val="0021725E"/>
    <w:rsid w:val="00217486"/>
    <w:rsid w:val="0022078C"/>
    <w:rsid w:val="00220921"/>
    <w:rsid w:val="00220A40"/>
    <w:rsid w:val="00220BE6"/>
    <w:rsid w:val="00220DB9"/>
    <w:rsid w:val="00221437"/>
    <w:rsid w:val="002216DE"/>
    <w:rsid w:val="002219D1"/>
    <w:rsid w:val="00221E32"/>
    <w:rsid w:val="00222685"/>
    <w:rsid w:val="00222B42"/>
    <w:rsid w:val="00222CA9"/>
    <w:rsid w:val="00223438"/>
    <w:rsid w:val="00224703"/>
    <w:rsid w:val="002251F2"/>
    <w:rsid w:val="00225AFE"/>
    <w:rsid w:val="00226657"/>
    <w:rsid w:val="00232538"/>
    <w:rsid w:val="0023293B"/>
    <w:rsid w:val="002333BA"/>
    <w:rsid w:val="002337E6"/>
    <w:rsid w:val="00233D76"/>
    <w:rsid w:val="00234CA4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632B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21F"/>
    <w:rsid w:val="00266DEB"/>
    <w:rsid w:val="0026717E"/>
    <w:rsid w:val="00267760"/>
    <w:rsid w:val="00267EDC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8AE"/>
    <w:rsid w:val="002901E8"/>
    <w:rsid w:val="002905CE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796"/>
    <w:rsid w:val="002A4A9D"/>
    <w:rsid w:val="002A4C98"/>
    <w:rsid w:val="002A6565"/>
    <w:rsid w:val="002A73C3"/>
    <w:rsid w:val="002A7606"/>
    <w:rsid w:val="002A7EC9"/>
    <w:rsid w:val="002A7F77"/>
    <w:rsid w:val="002B13A0"/>
    <w:rsid w:val="002B1B09"/>
    <w:rsid w:val="002B22A0"/>
    <w:rsid w:val="002B2347"/>
    <w:rsid w:val="002B24FD"/>
    <w:rsid w:val="002B257F"/>
    <w:rsid w:val="002B2B4F"/>
    <w:rsid w:val="002B3221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3CAD"/>
    <w:rsid w:val="002C518D"/>
    <w:rsid w:val="002C5475"/>
    <w:rsid w:val="002C5ACD"/>
    <w:rsid w:val="002C6275"/>
    <w:rsid w:val="002C62D0"/>
    <w:rsid w:val="002C78A3"/>
    <w:rsid w:val="002C7B1A"/>
    <w:rsid w:val="002D1A87"/>
    <w:rsid w:val="002D1E2E"/>
    <w:rsid w:val="002D268D"/>
    <w:rsid w:val="002D26C5"/>
    <w:rsid w:val="002D2A8E"/>
    <w:rsid w:val="002D3063"/>
    <w:rsid w:val="002D30E0"/>
    <w:rsid w:val="002D3371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D7AAF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296"/>
    <w:rsid w:val="002F3DB2"/>
    <w:rsid w:val="002F49FC"/>
    <w:rsid w:val="002F4CD4"/>
    <w:rsid w:val="002F4E14"/>
    <w:rsid w:val="002F5F2D"/>
    <w:rsid w:val="002F5FFF"/>
    <w:rsid w:val="002F6E85"/>
    <w:rsid w:val="002F72D9"/>
    <w:rsid w:val="002F79E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B5E"/>
    <w:rsid w:val="00322E6A"/>
    <w:rsid w:val="00324F2A"/>
    <w:rsid w:val="0032533D"/>
    <w:rsid w:val="00325BDA"/>
    <w:rsid w:val="0032677F"/>
    <w:rsid w:val="003268AC"/>
    <w:rsid w:val="00327650"/>
    <w:rsid w:val="00327CA4"/>
    <w:rsid w:val="0033219C"/>
    <w:rsid w:val="00332B56"/>
    <w:rsid w:val="00333890"/>
    <w:rsid w:val="00334C3B"/>
    <w:rsid w:val="00334F55"/>
    <w:rsid w:val="00335002"/>
    <w:rsid w:val="00335216"/>
    <w:rsid w:val="00340151"/>
    <w:rsid w:val="0034142E"/>
    <w:rsid w:val="003417BE"/>
    <w:rsid w:val="003428F0"/>
    <w:rsid w:val="003428F7"/>
    <w:rsid w:val="003436D2"/>
    <w:rsid w:val="00343744"/>
    <w:rsid w:val="00343EDB"/>
    <w:rsid w:val="00343FEF"/>
    <w:rsid w:val="00344D82"/>
    <w:rsid w:val="00345082"/>
    <w:rsid w:val="00345235"/>
    <w:rsid w:val="00345381"/>
    <w:rsid w:val="003454BC"/>
    <w:rsid w:val="00345E67"/>
    <w:rsid w:val="00345E85"/>
    <w:rsid w:val="00346014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5919"/>
    <w:rsid w:val="00365D5D"/>
    <w:rsid w:val="00365F2C"/>
    <w:rsid w:val="003678C1"/>
    <w:rsid w:val="0037121D"/>
    <w:rsid w:val="00372B0D"/>
    <w:rsid w:val="00373295"/>
    <w:rsid w:val="003734C7"/>
    <w:rsid w:val="00373670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241"/>
    <w:rsid w:val="003838E6"/>
    <w:rsid w:val="00384613"/>
    <w:rsid w:val="003854C8"/>
    <w:rsid w:val="00385511"/>
    <w:rsid w:val="003904B4"/>
    <w:rsid w:val="003914AE"/>
    <w:rsid w:val="0039194F"/>
    <w:rsid w:val="0039216D"/>
    <w:rsid w:val="003927E0"/>
    <w:rsid w:val="00393614"/>
    <w:rsid w:val="003944B9"/>
    <w:rsid w:val="003947B2"/>
    <w:rsid w:val="00394BC9"/>
    <w:rsid w:val="003956B3"/>
    <w:rsid w:val="0039575C"/>
    <w:rsid w:val="003A1B35"/>
    <w:rsid w:val="003A1B87"/>
    <w:rsid w:val="003A44F2"/>
    <w:rsid w:val="003A4902"/>
    <w:rsid w:val="003A5C7C"/>
    <w:rsid w:val="003A6F7E"/>
    <w:rsid w:val="003A715B"/>
    <w:rsid w:val="003A74ED"/>
    <w:rsid w:val="003A79C3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56D6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4C4D"/>
    <w:rsid w:val="003E5038"/>
    <w:rsid w:val="003E5DAD"/>
    <w:rsid w:val="003E604B"/>
    <w:rsid w:val="003E625A"/>
    <w:rsid w:val="003E6760"/>
    <w:rsid w:val="003E7406"/>
    <w:rsid w:val="003F122B"/>
    <w:rsid w:val="003F1844"/>
    <w:rsid w:val="003F1A89"/>
    <w:rsid w:val="003F2BFB"/>
    <w:rsid w:val="003F2E82"/>
    <w:rsid w:val="003F5256"/>
    <w:rsid w:val="003F539A"/>
    <w:rsid w:val="003F5A3A"/>
    <w:rsid w:val="003F5A54"/>
    <w:rsid w:val="003F61C0"/>
    <w:rsid w:val="00400251"/>
    <w:rsid w:val="0040043B"/>
    <w:rsid w:val="00400801"/>
    <w:rsid w:val="00400EFC"/>
    <w:rsid w:val="0040123B"/>
    <w:rsid w:val="00401473"/>
    <w:rsid w:val="004029DC"/>
    <w:rsid w:val="00402C7D"/>
    <w:rsid w:val="0040397C"/>
    <w:rsid w:val="00403C39"/>
    <w:rsid w:val="004046B3"/>
    <w:rsid w:val="00404724"/>
    <w:rsid w:val="0040554F"/>
    <w:rsid w:val="00405F28"/>
    <w:rsid w:val="004078EB"/>
    <w:rsid w:val="00407D01"/>
    <w:rsid w:val="0041090C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7FD6"/>
    <w:rsid w:val="00420AA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426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D4D"/>
    <w:rsid w:val="00457E43"/>
    <w:rsid w:val="004601D3"/>
    <w:rsid w:val="004604BC"/>
    <w:rsid w:val="00460848"/>
    <w:rsid w:val="00460B3B"/>
    <w:rsid w:val="004613E2"/>
    <w:rsid w:val="00461E0F"/>
    <w:rsid w:val="004623D4"/>
    <w:rsid w:val="0046282F"/>
    <w:rsid w:val="004635D6"/>
    <w:rsid w:val="004637F4"/>
    <w:rsid w:val="004639EC"/>
    <w:rsid w:val="00465032"/>
    <w:rsid w:val="00465FF1"/>
    <w:rsid w:val="00466EF8"/>
    <w:rsid w:val="004675C4"/>
    <w:rsid w:val="00467BD9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4C0"/>
    <w:rsid w:val="00481954"/>
    <w:rsid w:val="00481AD3"/>
    <w:rsid w:val="00481BC8"/>
    <w:rsid w:val="004820F8"/>
    <w:rsid w:val="00482B06"/>
    <w:rsid w:val="00484744"/>
    <w:rsid w:val="004847C3"/>
    <w:rsid w:val="004908DF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255C"/>
    <w:rsid w:val="004C37FF"/>
    <w:rsid w:val="004C52B1"/>
    <w:rsid w:val="004C660E"/>
    <w:rsid w:val="004D18CE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2EB0"/>
    <w:rsid w:val="004E2F13"/>
    <w:rsid w:val="004E34EB"/>
    <w:rsid w:val="004E4CF1"/>
    <w:rsid w:val="004E5B4C"/>
    <w:rsid w:val="004E5E02"/>
    <w:rsid w:val="004E6A35"/>
    <w:rsid w:val="004E7A7E"/>
    <w:rsid w:val="004F02BD"/>
    <w:rsid w:val="004F0A29"/>
    <w:rsid w:val="004F1EE8"/>
    <w:rsid w:val="004F2B7C"/>
    <w:rsid w:val="004F30B8"/>
    <w:rsid w:val="004F41FE"/>
    <w:rsid w:val="004F51B7"/>
    <w:rsid w:val="004F55B9"/>
    <w:rsid w:val="004F5948"/>
    <w:rsid w:val="004F687B"/>
    <w:rsid w:val="004F76E9"/>
    <w:rsid w:val="004F7918"/>
    <w:rsid w:val="004F7F95"/>
    <w:rsid w:val="005008E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528"/>
    <w:rsid w:val="00520A21"/>
    <w:rsid w:val="00521E31"/>
    <w:rsid w:val="00521FCD"/>
    <w:rsid w:val="00523E4F"/>
    <w:rsid w:val="00525820"/>
    <w:rsid w:val="00525B72"/>
    <w:rsid w:val="005260A5"/>
    <w:rsid w:val="0052665A"/>
    <w:rsid w:val="0052676D"/>
    <w:rsid w:val="005271A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EE7"/>
    <w:rsid w:val="00543019"/>
    <w:rsid w:val="005449EC"/>
    <w:rsid w:val="005451A6"/>
    <w:rsid w:val="00545785"/>
    <w:rsid w:val="00545C83"/>
    <w:rsid w:val="0054627A"/>
    <w:rsid w:val="0054695C"/>
    <w:rsid w:val="0055019E"/>
    <w:rsid w:val="00550A57"/>
    <w:rsid w:val="005511D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4C1"/>
    <w:rsid w:val="00562F7C"/>
    <w:rsid w:val="00564024"/>
    <w:rsid w:val="00566180"/>
    <w:rsid w:val="00566D06"/>
    <w:rsid w:val="00567BFB"/>
    <w:rsid w:val="005704D8"/>
    <w:rsid w:val="00570921"/>
    <w:rsid w:val="00570D2B"/>
    <w:rsid w:val="00571F2C"/>
    <w:rsid w:val="00572CF4"/>
    <w:rsid w:val="00573925"/>
    <w:rsid w:val="00573CAC"/>
    <w:rsid w:val="00574D6D"/>
    <w:rsid w:val="00581166"/>
    <w:rsid w:val="00581A94"/>
    <w:rsid w:val="00582CCF"/>
    <w:rsid w:val="005848B0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400"/>
    <w:rsid w:val="005A14E3"/>
    <w:rsid w:val="005A1BCC"/>
    <w:rsid w:val="005A20C4"/>
    <w:rsid w:val="005A2260"/>
    <w:rsid w:val="005A2E62"/>
    <w:rsid w:val="005A4739"/>
    <w:rsid w:val="005A5E44"/>
    <w:rsid w:val="005A6859"/>
    <w:rsid w:val="005A68B3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022F"/>
    <w:rsid w:val="005C24A5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38E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4322"/>
    <w:rsid w:val="005F49A8"/>
    <w:rsid w:val="005F4FAA"/>
    <w:rsid w:val="005F55A0"/>
    <w:rsid w:val="005F56CA"/>
    <w:rsid w:val="005F57EB"/>
    <w:rsid w:val="005F63F9"/>
    <w:rsid w:val="005F7F6D"/>
    <w:rsid w:val="00600B14"/>
    <w:rsid w:val="00601170"/>
    <w:rsid w:val="006016D5"/>
    <w:rsid w:val="00601927"/>
    <w:rsid w:val="00601FA2"/>
    <w:rsid w:val="0060282E"/>
    <w:rsid w:val="00603ECE"/>
    <w:rsid w:val="00605AED"/>
    <w:rsid w:val="00606C17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5A72"/>
    <w:rsid w:val="00616AB4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FEE"/>
    <w:rsid w:val="00630968"/>
    <w:rsid w:val="006315EB"/>
    <w:rsid w:val="006316FF"/>
    <w:rsid w:val="00633889"/>
    <w:rsid w:val="00633D6A"/>
    <w:rsid w:val="00635131"/>
    <w:rsid w:val="00635143"/>
    <w:rsid w:val="006358B2"/>
    <w:rsid w:val="00636D05"/>
    <w:rsid w:val="00637101"/>
    <w:rsid w:val="006400DB"/>
    <w:rsid w:val="006403E3"/>
    <w:rsid w:val="006411D3"/>
    <w:rsid w:val="0064192A"/>
    <w:rsid w:val="00642217"/>
    <w:rsid w:val="006431AF"/>
    <w:rsid w:val="00643404"/>
    <w:rsid w:val="00643826"/>
    <w:rsid w:val="006444F7"/>
    <w:rsid w:val="00645771"/>
    <w:rsid w:val="006458A5"/>
    <w:rsid w:val="006468F6"/>
    <w:rsid w:val="00650860"/>
    <w:rsid w:val="00650B38"/>
    <w:rsid w:val="006511E7"/>
    <w:rsid w:val="006528BC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7F35"/>
    <w:rsid w:val="00670F31"/>
    <w:rsid w:val="00671059"/>
    <w:rsid w:val="00671641"/>
    <w:rsid w:val="00671B11"/>
    <w:rsid w:val="00671DC9"/>
    <w:rsid w:val="00672728"/>
    <w:rsid w:val="0067353F"/>
    <w:rsid w:val="00673DF2"/>
    <w:rsid w:val="00673E32"/>
    <w:rsid w:val="00676D17"/>
    <w:rsid w:val="00680D80"/>
    <w:rsid w:val="00680E8E"/>
    <w:rsid w:val="00681931"/>
    <w:rsid w:val="00681963"/>
    <w:rsid w:val="0068298D"/>
    <w:rsid w:val="00683DE5"/>
    <w:rsid w:val="00684201"/>
    <w:rsid w:val="00684426"/>
    <w:rsid w:val="006863D2"/>
    <w:rsid w:val="00686716"/>
    <w:rsid w:val="00686C32"/>
    <w:rsid w:val="00686C98"/>
    <w:rsid w:val="00686FF8"/>
    <w:rsid w:val="00687CA8"/>
    <w:rsid w:val="00690309"/>
    <w:rsid w:val="00690A95"/>
    <w:rsid w:val="006919CE"/>
    <w:rsid w:val="00691B0F"/>
    <w:rsid w:val="00693117"/>
    <w:rsid w:val="00693387"/>
    <w:rsid w:val="00693E71"/>
    <w:rsid w:val="00694874"/>
    <w:rsid w:val="0069686E"/>
    <w:rsid w:val="00696DDB"/>
    <w:rsid w:val="00697FF3"/>
    <w:rsid w:val="006A0909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261A"/>
    <w:rsid w:val="006C3033"/>
    <w:rsid w:val="006C3B0E"/>
    <w:rsid w:val="006C4285"/>
    <w:rsid w:val="006C460F"/>
    <w:rsid w:val="006C46E4"/>
    <w:rsid w:val="006C4D06"/>
    <w:rsid w:val="006C5CEB"/>
    <w:rsid w:val="006C6090"/>
    <w:rsid w:val="006D14D5"/>
    <w:rsid w:val="006D1BEA"/>
    <w:rsid w:val="006D2378"/>
    <w:rsid w:val="006D271B"/>
    <w:rsid w:val="006D2918"/>
    <w:rsid w:val="006D3107"/>
    <w:rsid w:val="006D3AE2"/>
    <w:rsid w:val="006D52C7"/>
    <w:rsid w:val="006D53AC"/>
    <w:rsid w:val="006D5FEB"/>
    <w:rsid w:val="006D6B59"/>
    <w:rsid w:val="006D7D72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3E5"/>
    <w:rsid w:val="006F46A3"/>
    <w:rsid w:val="006F4BF7"/>
    <w:rsid w:val="006F513D"/>
    <w:rsid w:val="006F540E"/>
    <w:rsid w:val="006F6855"/>
    <w:rsid w:val="006F7935"/>
    <w:rsid w:val="00700802"/>
    <w:rsid w:val="0070085B"/>
    <w:rsid w:val="0070127C"/>
    <w:rsid w:val="007018D5"/>
    <w:rsid w:val="00701AF2"/>
    <w:rsid w:val="00702F9B"/>
    <w:rsid w:val="0070337A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447"/>
    <w:rsid w:val="00711791"/>
    <w:rsid w:val="007122B8"/>
    <w:rsid w:val="00712685"/>
    <w:rsid w:val="00712803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5764"/>
    <w:rsid w:val="007260D0"/>
    <w:rsid w:val="0072681F"/>
    <w:rsid w:val="00727C67"/>
    <w:rsid w:val="00730686"/>
    <w:rsid w:val="00730781"/>
    <w:rsid w:val="00730B57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40761"/>
    <w:rsid w:val="00741D61"/>
    <w:rsid w:val="0074240F"/>
    <w:rsid w:val="00742B4B"/>
    <w:rsid w:val="007441CC"/>
    <w:rsid w:val="007442EC"/>
    <w:rsid w:val="00744EA4"/>
    <w:rsid w:val="00745017"/>
    <w:rsid w:val="007458BB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017"/>
    <w:rsid w:val="007552CF"/>
    <w:rsid w:val="0075548B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575"/>
    <w:rsid w:val="007672C5"/>
    <w:rsid w:val="00770070"/>
    <w:rsid w:val="00770CF5"/>
    <w:rsid w:val="00771685"/>
    <w:rsid w:val="00771C48"/>
    <w:rsid w:val="007728D6"/>
    <w:rsid w:val="00772DA9"/>
    <w:rsid w:val="00773325"/>
    <w:rsid w:val="00773673"/>
    <w:rsid w:val="00774454"/>
    <w:rsid w:val="00776674"/>
    <w:rsid w:val="00776B89"/>
    <w:rsid w:val="00777232"/>
    <w:rsid w:val="00777CCD"/>
    <w:rsid w:val="00781F61"/>
    <w:rsid w:val="00782F0B"/>
    <w:rsid w:val="0078358D"/>
    <w:rsid w:val="007835DA"/>
    <w:rsid w:val="007836A4"/>
    <w:rsid w:val="00786D2A"/>
    <w:rsid w:val="00787863"/>
    <w:rsid w:val="00787D50"/>
    <w:rsid w:val="007903B0"/>
    <w:rsid w:val="0079191D"/>
    <w:rsid w:val="00791B59"/>
    <w:rsid w:val="00792FD5"/>
    <w:rsid w:val="00793083"/>
    <w:rsid w:val="007943B2"/>
    <w:rsid w:val="007943E9"/>
    <w:rsid w:val="007951D5"/>
    <w:rsid w:val="00796105"/>
    <w:rsid w:val="00796E10"/>
    <w:rsid w:val="00797099"/>
    <w:rsid w:val="007973D7"/>
    <w:rsid w:val="007974CF"/>
    <w:rsid w:val="00797984"/>
    <w:rsid w:val="007A00D9"/>
    <w:rsid w:val="007A00FF"/>
    <w:rsid w:val="007A25A3"/>
    <w:rsid w:val="007A2B26"/>
    <w:rsid w:val="007A3520"/>
    <w:rsid w:val="007A5630"/>
    <w:rsid w:val="007A5C89"/>
    <w:rsid w:val="007A5CEE"/>
    <w:rsid w:val="007A72F2"/>
    <w:rsid w:val="007A735D"/>
    <w:rsid w:val="007B00F6"/>
    <w:rsid w:val="007B09B8"/>
    <w:rsid w:val="007B0A2A"/>
    <w:rsid w:val="007B0EA1"/>
    <w:rsid w:val="007B1085"/>
    <w:rsid w:val="007B1848"/>
    <w:rsid w:val="007B45E7"/>
    <w:rsid w:val="007B4B08"/>
    <w:rsid w:val="007B4BBE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39AC"/>
    <w:rsid w:val="007C493A"/>
    <w:rsid w:val="007C68F2"/>
    <w:rsid w:val="007C6CE8"/>
    <w:rsid w:val="007C7B10"/>
    <w:rsid w:val="007D04AB"/>
    <w:rsid w:val="007D1656"/>
    <w:rsid w:val="007D3C62"/>
    <w:rsid w:val="007D3FA1"/>
    <w:rsid w:val="007D4BA3"/>
    <w:rsid w:val="007D515B"/>
    <w:rsid w:val="007D5318"/>
    <w:rsid w:val="007D5787"/>
    <w:rsid w:val="007D6299"/>
    <w:rsid w:val="007D77F4"/>
    <w:rsid w:val="007D7978"/>
    <w:rsid w:val="007D7BEF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011B"/>
    <w:rsid w:val="0080160A"/>
    <w:rsid w:val="008020C8"/>
    <w:rsid w:val="008024A9"/>
    <w:rsid w:val="00802F95"/>
    <w:rsid w:val="00803261"/>
    <w:rsid w:val="00803302"/>
    <w:rsid w:val="0080382F"/>
    <w:rsid w:val="00804DCE"/>
    <w:rsid w:val="00807FE3"/>
    <w:rsid w:val="00811BD4"/>
    <w:rsid w:val="00814FF1"/>
    <w:rsid w:val="00815419"/>
    <w:rsid w:val="00816252"/>
    <w:rsid w:val="00816328"/>
    <w:rsid w:val="00816348"/>
    <w:rsid w:val="008175B8"/>
    <w:rsid w:val="00817786"/>
    <w:rsid w:val="00820F16"/>
    <w:rsid w:val="00821332"/>
    <w:rsid w:val="008221F4"/>
    <w:rsid w:val="0082271F"/>
    <w:rsid w:val="00823A06"/>
    <w:rsid w:val="00826770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BB0"/>
    <w:rsid w:val="00834DE4"/>
    <w:rsid w:val="008353B8"/>
    <w:rsid w:val="0083580B"/>
    <w:rsid w:val="00835EB8"/>
    <w:rsid w:val="00836D40"/>
    <w:rsid w:val="00837A1A"/>
    <w:rsid w:val="00837AFB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63C2"/>
    <w:rsid w:val="00867ACE"/>
    <w:rsid w:val="00867CE4"/>
    <w:rsid w:val="00870C3B"/>
    <w:rsid w:val="00871428"/>
    <w:rsid w:val="00871786"/>
    <w:rsid w:val="00871D35"/>
    <w:rsid w:val="00872FF0"/>
    <w:rsid w:val="0087315B"/>
    <w:rsid w:val="00873FFC"/>
    <w:rsid w:val="0087419B"/>
    <w:rsid w:val="0087442E"/>
    <w:rsid w:val="00875B77"/>
    <w:rsid w:val="00876A2E"/>
    <w:rsid w:val="00877064"/>
    <w:rsid w:val="00877BDB"/>
    <w:rsid w:val="00880D33"/>
    <w:rsid w:val="0088126A"/>
    <w:rsid w:val="00881933"/>
    <w:rsid w:val="0088291F"/>
    <w:rsid w:val="00882EE7"/>
    <w:rsid w:val="008833D7"/>
    <w:rsid w:val="00883B87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1F32"/>
    <w:rsid w:val="008A366A"/>
    <w:rsid w:val="008A3D02"/>
    <w:rsid w:val="008A462F"/>
    <w:rsid w:val="008A4A52"/>
    <w:rsid w:val="008A5744"/>
    <w:rsid w:val="008A67F1"/>
    <w:rsid w:val="008A7AD9"/>
    <w:rsid w:val="008A7B4B"/>
    <w:rsid w:val="008A7BE1"/>
    <w:rsid w:val="008B08B4"/>
    <w:rsid w:val="008B33CA"/>
    <w:rsid w:val="008B3F63"/>
    <w:rsid w:val="008B5C36"/>
    <w:rsid w:val="008B70A9"/>
    <w:rsid w:val="008B74AE"/>
    <w:rsid w:val="008C263C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333D"/>
    <w:rsid w:val="008D337C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3732"/>
    <w:rsid w:val="008E4848"/>
    <w:rsid w:val="008E5DCB"/>
    <w:rsid w:val="008E676A"/>
    <w:rsid w:val="008E6ED2"/>
    <w:rsid w:val="008E73EA"/>
    <w:rsid w:val="008E7605"/>
    <w:rsid w:val="008E76CF"/>
    <w:rsid w:val="008E781C"/>
    <w:rsid w:val="008E79A9"/>
    <w:rsid w:val="008F090F"/>
    <w:rsid w:val="008F0D5F"/>
    <w:rsid w:val="008F0DF3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5FD0"/>
    <w:rsid w:val="00926A03"/>
    <w:rsid w:val="009271A3"/>
    <w:rsid w:val="009300D1"/>
    <w:rsid w:val="009307AD"/>
    <w:rsid w:val="00931153"/>
    <w:rsid w:val="00931170"/>
    <w:rsid w:val="00932090"/>
    <w:rsid w:val="00932917"/>
    <w:rsid w:val="009350C7"/>
    <w:rsid w:val="00935B8B"/>
    <w:rsid w:val="009361D9"/>
    <w:rsid w:val="00936D46"/>
    <w:rsid w:val="00940014"/>
    <w:rsid w:val="00940F44"/>
    <w:rsid w:val="009413D1"/>
    <w:rsid w:val="0094464D"/>
    <w:rsid w:val="0094640E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750F"/>
    <w:rsid w:val="0095784C"/>
    <w:rsid w:val="00960469"/>
    <w:rsid w:val="009615B1"/>
    <w:rsid w:val="009620E7"/>
    <w:rsid w:val="00962361"/>
    <w:rsid w:val="0096353B"/>
    <w:rsid w:val="00963A88"/>
    <w:rsid w:val="00963EB7"/>
    <w:rsid w:val="00963F8C"/>
    <w:rsid w:val="0096404A"/>
    <w:rsid w:val="009640DE"/>
    <w:rsid w:val="009645AE"/>
    <w:rsid w:val="00964810"/>
    <w:rsid w:val="009649D5"/>
    <w:rsid w:val="00964A30"/>
    <w:rsid w:val="00965086"/>
    <w:rsid w:val="00965672"/>
    <w:rsid w:val="00965E7D"/>
    <w:rsid w:val="0096655A"/>
    <w:rsid w:val="00966A3C"/>
    <w:rsid w:val="00966E6A"/>
    <w:rsid w:val="009707F0"/>
    <w:rsid w:val="00971E34"/>
    <w:rsid w:val="009733B0"/>
    <w:rsid w:val="0097383B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793"/>
    <w:rsid w:val="0098784D"/>
    <w:rsid w:val="00987D52"/>
    <w:rsid w:val="00991084"/>
    <w:rsid w:val="00991EBC"/>
    <w:rsid w:val="009927D4"/>
    <w:rsid w:val="0099305D"/>
    <w:rsid w:val="0099487A"/>
    <w:rsid w:val="0099510B"/>
    <w:rsid w:val="00995A43"/>
    <w:rsid w:val="00995DEF"/>
    <w:rsid w:val="009969C5"/>
    <w:rsid w:val="00996D72"/>
    <w:rsid w:val="009A165F"/>
    <w:rsid w:val="009A16B6"/>
    <w:rsid w:val="009A194A"/>
    <w:rsid w:val="009A2162"/>
    <w:rsid w:val="009A5507"/>
    <w:rsid w:val="009A551A"/>
    <w:rsid w:val="009A5612"/>
    <w:rsid w:val="009B0D15"/>
    <w:rsid w:val="009B2065"/>
    <w:rsid w:val="009B3B90"/>
    <w:rsid w:val="009B4CFA"/>
    <w:rsid w:val="009B5386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F17"/>
    <w:rsid w:val="009E33EC"/>
    <w:rsid w:val="009E3656"/>
    <w:rsid w:val="009E369B"/>
    <w:rsid w:val="009E4269"/>
    <w:rsid w:val="009E4643"/>
    <w:rsid w:val="009E609F"/>
    <w:rsid w:val="009E63F7"/>
    <w:rsid w:val="009F3B15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4B66"/>
    <w:rsid w:val="00A0524D"/>
    <w:rsid w:val="00A0738C"/>
    <w:rsid w:val="00A106A8"/>
    <w:rsid w:val="00A1116C"/>
    <w:rsid w:val="00A115DA"/>
    <w:rsid w:val="00A11B4F"/>
    <w:rsid w:val="00A11F22"/>
    <w:rsid w:val="00A12355"/>
    <w:rsid w:val="00A12F65"/>
    <w:rsid w:val="00A1344B"/>
    <w:rsid w:val="00A13E16"/>
    <w:rsid w:val="00A14080"/>
    <w:rsid w:val="00A14499"/>
    <w:rsid w:val="00A16282"/>
    <w:rsid w:val="00A16382"/>
    <w:rsid w:val="00A16F79"/>
    <w:rsid w:val="00A17091"/>
    <w:rsid w:val="00A17CAC"/>
    <w:rsid w:val="00A20EDF"/>
    <w:rsid w:val="00A2114C"/>
    <w:rsid w:val="00A214F5"/>
    <w:rsid w:val="00A262C9"/>
    <w:rsid w:val="00A269EF"/>
    <w:rsid w:val="00A30319"/>
    <w:rsid w:val="00A303CC"/>
    <w:rsid w:val="00A30DF5"/>
    <w:rsid w:val="00A311D2"/>
    <w:rsid w:val="00A31D00"/>
    <w:rsid w:val="00A31F8C"/>
    <w:rsid w:val="00A32D60"/>
    <w:rsid w:val="00A3495F"/>
    <w:rsid w:val="00A3627A"/>
    <w:rsid w:val="00A409D5"/>
    <w:rsid w:val="00A40D97"/>
    <w:rsid w:val="00A4207D"/>
    <w:rsid w:val="00A43562"/>
    <w:rsid w:val="00A43A2F"/>
    <w:rsid w:val="00A456A5"/>
    <w:rsid w:val="00A45F7B"/>
    <w:rsid w:val="00A460CA"/>
    <w:rsid w:val="00A468BA"/>
    <w:rsid w:val="00A507BD"/>
    <w:rsid w:val="00A50895"/>
    <w:rsid w:val="00A51406"/>
    <w:rsid w:val="00A51C60"/>
    <w:rsid w:val="00A52299"/>
    <w:rsid w:val="00A52386"/>
    <w:rsid w:val="00A52949"/>
    <w:rsid w:val="00A53DCB"/>
    <w:rsid w:val="00A53E79"/>
    <w:rsid w:val="00A543AA"/>
    <w:rsid w:val="00A5524C"/>
    <w:rsid w:val="00A55327"/>
    <w:rsid w:val="00A56D49"/>
    <w:rsid w:val="00A6045A"/>
    <w:rsid w:val="00A6082A"/>
    <w:rsid w:val="00A61144"/>
    <w:rsid w:val="00A61458"/>
    <w:rsid w:val="00A61C42"/>
    <w:rsid w:val="00A62874"/>
    <w:rsid w:val="00A639F1"/>
    <w:rsid w:val="00A63A5D"/>
    <w:rsid w:val="00A6405A"/>
    <w:rsid w:val="00A64EEC"/>
    <w:rsid w:val="00A6560B"/>
    <w:rsid w:val="00A6597E"/>
    <w:rsid w:val="00A659D6"/>
    <w:rsid w:val="00A701A6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C42"/>
    <w:rsid w:val="00A75DE3"/>
    <w:rsid w:val="00A75FAC"/>
    <w:rsid w:val="00A75FAD"/>
    <w:rsid w:val="00A76CF0"/>
    <w:rsid w:val="00A775CF"/>
    <w:rsid w:val="00A778D7"/>
    <w:rsid w:val="00A804CE"/>
    <w:rsid w:val="00A80D89"/>
    <w:rsid w:val="00A80DAD"/>
    <w:rsid w:val="00A816C7"/>
    <w:rsid w:val="00A8292F"/>
    <w:rsid w:val="00A83AE9"/>
    <w:rsid w:val="00A8705D"/>
    <w:rsid w:val="00A87495"/>
    <w:rsid w:val="00A8788A"/>
    <w:rsid w:val="00A900D9"/>
    <w:rsid w:val="00A91877"/>
    <w:rsid w:val="00A927BC"/>
    <w:rsid w:val="00A9333A"/>
    <w:rsid w:val="00A934BD"/>
    <w:rsid w:val="00A95580"/>
    <w:rsid w:val="00A95D4B"/>
    <w:rsid w:val="00A95DF9"/>
    <w:rsid w:val="00A960CD"/>
    <w:rsid w:val="00A97954"/>
    <w:rsid w:val="00A97EDE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5613"/>
    <w:rsid w:val="00AA6460"/>
    <w:rsid w:val="00AA7D91"/>
    <w:rsid w:val="00AB06CA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3EE6"/>
    <w:rsid w:val="00AD4D17"/>
    <w:rsid w:val="00AD529E"/>
    <w:rsid w:val="00AD56E6"/>
    <w:rsid w:val="00AD6DAF"/>
    <w:rsid w:val="00AD709F"/>
    <w:rsid w:val="00AE35A1"/>
    <w:rsid w:val="00AE3870"/>
    <w:rsid w:val="00AE3D3B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0884"/>
    <w:rsid w:val="00AF165F"/>
    <w:rsid w:val="00AF1CA7"/>
    <w:rsid w:val="00AF29DF"/>
    <w:rsid w:val="00AF2DC0"/>
    <w:rsid w:val="00AF38F1"/>
    <w:rsid w:val="00AF3AD4"/>
    <w:rsid w:val="00AF4B96"/>
    <w:rsid w:val="00AF4FB5"/>
    <w:rsid w:val="00AF51D0"/>
    <w:rsid w:val="00AF5EE1"/>
    <w:rsid w:val="00AF6774"/>
    <w:rsid w:val="00AF77EE"/>
    <w:rsid w:val="00B007ED"/>
    <w:rsid w:val="00B0082F"/>
    <w:rsid w:val="00B01CFF"/>
    <w:rsid w:val="00B01DCA"/>
    <w:rsid w:val="00B02451"/>
    <w:rsid w:val="00B0254C"/>
    <w:rsid w:val="00B02DE3"/>
    <w:rsid w:val="00B035B2"/>
    <w:rsid w:val="00B03D59"/>
    <w:rsid w:val="00B054BC"/>
    <w:rsid w:val="00B059D8"/>
    <w:rsid w:val="00B06944"/>
    <w:rsid w:val="00B06995"/>
    <w:rsid w:val="00B06CB6"/>
    <w:rsid w:val="00B104E2"/>
    <w:rsid w:val="00B1084B"/>
    <w:rsid w:val="00B10D8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CBD"/>
    <w:rsid w:val="00B4380C"/>
    <w:rsid w:val="00B43A86"/>
    <w:rsid w:val="00B44BFD"/>
    <w:rsid w:val="00B44F3F"/>
    <w:rsid w:val="00B46531"/>
    <w:rsid w:val="00B46CBC"/>
    <w:rsid w:val="00B46FFB"/>
    <w:rsid w:val="00B47E8F"/>
    <w:rsid w:val="00B5082F"/>
    <w:rsid w:val="00B508B8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4285"/>
    <w:rsid w:val="00B653FC"/>
    <w:rsid w:val="00B658FB"/>
    <w:rsid w:val="00B65EC9"/>
    <w:rsid w:val="00B66BDF"/>
    <w:rsid w:val="00B66C29"/>
    <w:rsid w:val="00B66CC0"/>
    <w:rsid w:val="00B66E03"/>
    <w:rsid w:val="00B70B42"/>
    <w:rsid w:val="00B71941"/>
    <w:rsid w:val="00B72F67"/>
    <w:rsid w:val="00B737F8"/>
    <w:rsid w:val="00B73D41"/>
    <w:rsid w:val="00B747E4"/>
    <w:rsid w:val="00B76627"/>
    <w:rsid w:val="00B76AF7"/>
    <w:rsid w:val="00B76EEE"/>
    <w:rsid w:val="00B777D0"/>
    <w:rsid w:val="00B77EB1"/>
    <w:rsid w:val="00B8038B"/>
    <w:rsid w:val="00B80594"/>
    <w:rsid w:val="00B808A5"/>
    <w:rsid w:val="00B80D3C"/>
    <w:rsid w:val="00B811CE"/>
    <w:rsid w:val="00B814C8"/>
    <w:rsid w:val="00B81938"/>
    <w:rsid w:val="00B83D1E"/>
    <w:rsid w:val="00B84A9C"/>
    <w:rsid w:val="00B84B91"/>
    <w:rsid w:val="00B84F7B"/>
    <w:rsid w:val="00B854D4"/>
    <w:rsid w:val="00B85A91"/>
    <w:rsid w:val="00B87677"/>
    <w:rsid w:val="00B908C7"/>
    <w:rsid w:val="00B93290"/>
    <w:rsid w:val="00B956BB"/>
    <w:rsid w:val="00B959C0"/>
    <w:rsid w:val="00B95A48"/>
    <w:rsid w:val="00B95AE6"/>
    <w:rsid w:val="00B961D3"/>
    <w:rsid w:val="00B965BF"/>
    <w:rsid w:val="00B97B54"/>
    <w:rsid w:val="00BA13F9"/>
    <w:rsid w:val="00BA145F"/>
    <w:rsid w:val="00BA1D14"/>
    <w:rsid w:val="00BA2400"/>
    <w:rsid w:val="00BA2A6E"/>
    <w:rsid w:val="00BA3FF4"/>
    <w:rsid w:val="00BA4345"/>
    <w:rsid w:val="00BA5B22"/>
    <w:rsid w:val="00BA6749"/>
    <w:rsid w:val="00BA691E"/>
    <w:rsid w:val="00BA6D62"/>
    <w:rsid w:val="00BA7FF0"/>
    <w:rsid w:val="00BB19A6"/>
    <w:rsid w:val="00BB2D98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7E1"/>
    <w:rsid w:val="00BB7B04"/>
    <w:rsid w:val="00BB7E66"/>
    <w:rsid w:val="00BB7EF9"/>
    <w:rsid w:val="00BC0CF9"/>
    <w:rsid w:val="00BC1A28"/>
    <w:rsid w:val="00BC1DBA"/>
    <w:rsid w:val="00BC223C"/>
    <w:rsid w:val="00BC2527"/>
    <w:rsid w:val="00BC31AB"/>
    <w:rsid w:val="00BC5564"/>
    <w:rsid w:val="00BC602C"/>
    <w:rsid w:val="00BC6C88"/>
    <w:rsid w:val="00BC6F35"/>
    <w:rsid w:val="00BC728E"/>
    <w:rsid w:val="00BC79D4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B80"/>
    <w:rsid w:val="00BD7F3E"/>
    <w:rsid w:val="00BE09D2"/>
    <w:rsid w:val="00BE0C4A"/>
    <w:rsid w:val="00BE1084"/>
    <w:rsid w:val="00BE11FE"/>
    <w:rsid w:val="00BE17A8"/>
    <w:rsid w:val="00BE1F1A"/>
    <w:rsid w:val="00BE2B7A"/>
    <w:rsid w:val="00BE2ED8"/>
    <w:rsid w:val="00BE446D"/>
    <w:rsid w:val="00BE509B"/>
    <w:rsid w:val="00BE55C6"/>
    <w:rsid w:val="00BE5DC7"/>
    <w:rsid w:val="00BE6553"/>
    <w:rsid w:val="00BE671E"/>
    <w:rsid w:val="00BE7531"/>
    <w:rsid w:val="00BE754C"/>
    <w:rsid w:val="00BF0C25"/>
    <w:rsid w:val="00BF129A"/>
    <w:rsid w:val="00BF2F21"/>
    <w:rsid w:val="00BF318B"/>
    <w:rsid w:val="00BF32CF"/>
    <w:rsid w:val="00BF34FA"/>
    <w:rsid w:val="00BF38A9"/>
    <w:rsid w:val="00BF4522"/>
    <w:rsid w:val="00BF470E"/>
    <w:rsid w:val="00BF5290"/>
    <w:rsid w:val="00BF667B"/>
    <w:rsid w:val="00BF73D4"/>
    <w:rsid w:val="00C00B37"/>
    <w:rsid w:val="00C00F6C"/>
    <w:rsid w:val="00C010B1"/>
    <w:rsid w:val="00C010EB"/>
    <w:rsid w:val="00C012C2"/>
    <w:rsid w:val="00C02264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4853"/>
    <w:rsid w:val="00C15711"/>
    <w:rsid w:val="00C16E11"/>
    <w:rsid w:val="00C16E96"/>
    <w:rsid w:val="00C2064D"/>
    <w:rsid w:val="00C20831"/>
    <w:rsid w:val="00C20C17"/>
    <w:rsid w:val="00C2115D"/>
    <w:rsid w:val="00C221E7"/>
    <w:rsid w:val="00C22ADB"/>
    <w:rsid w:val="00C23439"/>
    <w:rsid w:val="00C24057"/>
    <w:rsid w:val="00C254F3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74EA"/>
    <w:rsid w:val="00C509BE"/>
    <w:rsid w:val="00C51B18"/>
    <w:rsid w:val="00C55454"/>
    <w:rsid w:val="00C559F9"/>
    <w:rsid w:val="00C56081"/>
    <w:rsid w:val="00C56E21"/>
    <w:rsid w:val="00C574BF"/>
    <w:rsid w:val="00C57FE6"/>
    <w:rsid w:val="00C60ACC"/>
    <w:rsid w:val="00C61E5B"/>
    <w:rsid w:val="00C626BC"/>
    <w:rsid w:val="00C6365A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7026E"/>
    <w:rsid w:val="00C70E8C"/>
    <w:rsid w:val="00C72832"/>
    <w:rsid w:val="00C73167"/>
    <w:rsid w:val="00C73B0B"/>
    <w:rsid w:val="00C73EF2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1CB"/>
    <w:rsid w:val="00C838A4"/>
    <w:rsid w:val="00C83904"/>
    <w:rsid w:val="00C859D5"/>
    <w:rsid w:val="00C85F96"/>
    <w:rsid w:val="00C87D63"/>
    <w:rsid w:val="00C87F6B"/>
    <w:rsid w:val="00C921EF"/>
    <w:rsid w:val="00C9339B"/>
    <w:rsid w:val="00C9343A"/>
    <w:rsid w:val="00C9494B"/>
    <w:rsid w:val="00C959E5"/>
    <w:rsid w:val="00C95C30"/>
    <w:rsid w:val="00C96794"/>
    <w:rsid w:val="00C9686C"/>
    <w:rsid w:val="00C97A39"/>
    <w:rsid w:val="00CA1F14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B685F"/>
    <w:rsid w:val="00CC0DED"/>
    <w:rsid w:val="00CC0EB9"/>
    <w:rsid w:val="00CC2633"/>
    <w:rsid w:val="00CC27F1"/>
    <w:rsid w:val="00CC2BE7"/>
    <w:rsid w:val="00CC5893"/>
    <w:rsid w:val="00CD25F1"/>
    <w:rsid w:val="00CD3FF2"/>
    <w:rsid w:val="00CD488A"/>
    <w:rsid w:val="00CD4A41"/>
    <w:rsid w:val="00CD51F3"/>
    <w:rsid w:val="00CD5220"/>
    <w:rsid w:val="00CD5737"/>
    <w:rsid w:val="00CD6362"/>
    <w:rsid w:val="00CD72BD"/>
    <w:rsid w:val="00CE004A"/>
    <w:rsid w:val="00CE0225"/>
    <w:rsid w:val="00CE116B"/>
    <w:rsid w:val="00CE163E"/>
    <w:rsid w:val="00CE17CD"/>
    <w:rsid w:val="00CE1F70"/>
    <w:rsid w:val="00CE29A8"/>
    <w:rsid w:val="00CE2C5E"/>
    <w:rsid w:val="00CE2D8F"/>
    <w:rsid w:val="00CE2F9D"/>
    <w:rsid w:val="00CE4522"/>
    <w:rsid w:val="00CE4E43"/>
    <w:rsid w:val="00CE5BAB"/>
    <w:rsid w:val="00CE6460"/>
    <w:rsid w:val="00CE7DC4"/>
    <w:rsid w:val="00CF05A1"/>
    <w:rsid w:val="00CF1790"/>
    <w:rsid w:val="00CF18AF"/>
    <w:rsid w:val="00CF4DCE"/>
    <w:rsid w:val="00CF5ECA"/>
    <w:rsid w:val="00CF5F29"/>
    <w:rsid w:val="00CF600A"/>
    <w:rsid w:val="00CF60E8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7607"/>
    <w:rsid w:val="00D1008E"/>
    <w:rsid w:val="00D10C70"/>
    <w:rsid w:val="00D11D62"/>
    <w:rsid w:val="00D121F0"/>
    <w:rsid w:val="00D1286C"/>
    <w:rsid w:val="00D12928"/>
    <w:rsid w:val="00D12BDB"/>
    <w:rsid w:val="00D12C74"/>
    <w:rsid w:val="00D13014"/>
    <w:rsid w:val="00D13524"/>
    <w:rsid w:val="00D15B03"/>
    <w:rsid w:val="00D1690B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B4F"/>
    <w:rsid w:val="00D32E2E"/>
    <w:rsid w:val="00D3786A"/>
    <w:rsid w:val="00D4184F"/>
    <w:rsid w:val="00D42140"/>
    <w:rsid w:val="00D423F4"/>
    <w:rsid w:val="00D431EF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2F97"/>
    <w:rsid w:val="00D52FC7"/>
    <w:rsid w:val="00D54535"/>
    <w:rsid w:val="00D54C53"/>
    <w:rsid w:val="00D54E29"/>
    <w:rsid w:val="00D5536D"/>
    <w:rsid w:val="00D554D6"/>
    <w:rsid w:val="00D556B2"/>
    <w:rsid w:val="00D56277"/>
    <w:rsid w:val="00D573CC"/>
    <w:rsid w:val="00D57653"/>
    <w:rsid w:val="00D57AD8"/>
    <w:rsid w:val="00D57BA3"/>
    <w:rsid w:val="00D6032A"/>
    <w:rsid w:val="00D610BB"/>
    <w:rsid w:val="00D612A3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6CD"/>
    <w:rsid w:val="00D66928"/>
    <w:rsid w:val="00D676A2"/>
    <w:rsid w:val="00D67762"/>
    <w:rsid w:val="00D7060F"/>
    <w:rsid w:val="00D71145"/>
    <w:rsid w:val="00D713B3"/>
    <w:rsid w:val="00D71667"/>
    <w:rsid w:val="00D730A3"/>
    <w:rsid w:val="00D744CF"/>
    <w:rsid w:val="00D7452A"/>
    <w:rsid w:val="00D75F13"/>
    <w:rsid w:val="00D76D70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08C"/>
    <w:rsid w:val="00D85BD1"/>
    <w:rsid w:val="00D86A77"/>
    <w:rsid w:val="00D86F8E"/>
    <w:rsid w:val="00D87480"/>
    <w:rsid w:val="00D9100C"/>
    <w:rsid w:val="00D92199"/>
    <w:rsid w:val="00D92A96"/>
    <w:rsid w:val="00D9406A"/>
    <w:rsid w:val="00D94A1D"/>
    <w:rsid w:val="00D9546C"/>
    <w:rsid w:val="00D96079"/>
    <w:rsid w:val="00D96C3E"/>
    <w:rsid w:val="00D97190"/>
    <w:rsid w:val="00D971E9"/>
    <w:rsid w:val="00D9777F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511"/>
    <w:rsid w:val="00DB3C69"/>
    <w:rsid w:val="00DB3F4B"/>
    <w:rsid w:val="00DB4CE3"/>
    <w:rsid w:val="00DB7376"/>
    <w:rsid w:val="00DC08E9"/>
    <w:rsid w:val="00DC0C0E"/>
    <w:rsid w:val="00DC19C0"/>
    <w:rsid w:val="00DC3B0B"/>
    <w:rsid w:val="00DC7DCF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3BE8"/>
    <w:rsid w:val="00DD60DA"/>
    <w:rsid w:val="00DD7ED3"/>
    <w:rsid w:val="00DE0112"/>
    <w:rsid w:val="00DE0DEC"/>
    <w:rsid w:val="00DE12C0"/>
    <w:rsid w:val="00DE143F"/>
    <w:rsid w:val="00DE14D2"/>
    <w:rsid w:val="00DE1BD9"/>
    <w:rsid w:val="00DE4091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0C17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6637"/>
    <w:rsid w:val="00E26A12"/>
    <w:rsid w:val="00E2719F"/>
    <w:rsid w:val="00E27D8D"/>
    <w:rsid w:val="00E32D62"/>
    <w:rsid w:val="00E3445F"/>
    <w:rsid w:val="00E35482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4CF1"/>
    <w:rsid w:val="00E44CF2"/>
    <w:rsid w:val="00E45C92"/>
    <w:rsid w:val="00E46F03"/>
    <w:rsid w:val="00E5195D"/>
    <w:rsid w:val="00E52BB3"/>
    <w:rsid w:val="00E54264"/>
    <w:rsid w:val="00E54FCB"/>
    <w:rsid w:val="00E5588A"/>
    <w:rsid w:val="00E55AEC"/>
    <w:rsid w:val="00E566D6"/>
    <w:rsid w:val="00E57262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7275"/>
    <w:rsid w:val="00E67677"/>
    <w:rsid w:val="00E67A2B"/>
    <w:rsid w:val="00E67F41"/>
    <w:rsid w:val="00E70084"/>
    <w:rsid w:val="00E70E3F"/>
    <w:rsid w:val="00E7143E"/>
    <w:rsid w:val="00E72D62"/>
    <w:rsid w:val="00E741C4"/>
    <w:rsid w:val="00E74810"/>
    <w:rsid w:val="00E7521A"/>
    <w:rsid w:val="00E75A1E"/>
    <w:rsid w:val="00E75F10"/>
    <w:rsid w:val="00E76304"/>
    <w:rsid w:val="00E76AA9"/>
    <w:rsid w:val="00E77C78"/>
    <w:rsid w:val="00E80250"/>
    <w:rsid w:val="00E81F72"/>
    <w:rsid w:val="00E827AF"/>
    <w:rsid w:val="00E833BD"/>
    <w:rsid w:val="00E83BF5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CA2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31CC"/>
    <w:rsid w:val="00EB551D"/>
    <w:rsid w:val="00EB5D87"/>
    <w:rsid w:val="00EB6AD0"/>
    <w:rsid w:val="00EB6C69"/>
    <w:rsid w:val="00EB74C1"/>
    <w:rsid w:val="00EC228D"/>
    <w:rsid w:val="00EC29BE"/>
    <w:rsid w:val="00EC2D63"/>
    <w:rsid w:val="00EC310E"/>
    <w:rsid w:val="00EC3621"/>
    <w:rsid w:val="00EC4C24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153"/>
    <w:rsid w:val="00ED52D7"/>
    <w:rsid w:val="00ED6B16"/>
    <w:rsid w:val="00ED7F2F"/>
    <w:rsid w:val="00EE03D2"/>
    <w:rsid w:val="00EE0990"/>
    <w:rsid w:val="00EE1030"/>
    <w:rsid w:val="00EE29FC"/>
    <w:rsid w:val="00EE31CF"/>
    <w:rsid w:val="00EE3326"/>
    <w:rsid w:val="00EE3F48"/>
    <w:rsid w:val="00EE6523"/>
    <w:rsid w:val="00EE79E2"/>
    <w:rsid w:val="00EE7AA5"/>
    <w:rsid w:val="00EE7EB3"/>
    <w:rsid w:val="00EF29F7"/>
    <w:rsid w:val="00EF2EB6"/>
    <w:rsid w:val="00EF2ECA"/>
    <w:rsid w:val="00EF4367"/>
    <w:rsid w:val="00EF45F2"/>
    <w:rsid w:val="00EF48DE"/>
    <w:rsid w:val="00EF5467"/>
    <w:rsid w:val="00EF5900"/>
    <w:rsid w:val="00EF5965"/>
    <w:rsid w:val="00F01628"/>
    <w:rsid w:val="00F01CAB"/>
    <w:rsid w:val="00F0232D"/>
    <w:rsid w:val="00F03F94"/>
    <w:rsid w:val="00F06B3A"/>
    <w:rsid w:val="00F06ED9"/>
    <w:rsid w:val="00F07635"/>
    <w:rsid w:val="00F07EC3"/>
    <w:rsid w:val="00F10A60"/>
    <w:rsid w:val="00F114E3"/>
    <w:rsid w:val="00F11BF5"/>
    <w:rsid w:val="00F11D7A"/>
    <w:rsid w:val="00F11ED0"/>
    <w:rsid w:val="00F11FB1"/>
    <w:rsid w:val="00F1243B"/>
    <w:rsid w:val="00F132AC"/>
    <w:rsid w:val="00F13ACB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257"/>
    <w:rsid w:val="00F32BC2"/>
    <w:rsid w:val="00F32D2A"/>
    <w:rsid w:val="00F33488"/>
    <w:rsid w:val="00F33CDD"/>
    <w:rsid w:val="00F3506F"/>
    <w:rsid w:val="00F352AA"/>
    <w:rsid w:val="00F3664F"/>
    <w:rsid w:val="00F37335"/>
    <w:rsid w:val="00F41C9E"/>
    <w:rsid w:val="00F44A85"/>
    <w:rsid w:val="00F46812"/>
    <w:rsid w:val="00F4773A"/>
    <w:rsid w:val="00F47D33"/>
    <w:rsid w:val="00F515FE"/>
    <w:rsid w:val="00F52B71"/>
    <w:rsid w:val="00F53165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80783"/>
    <w:rsid w:val="00F821C3"/>
    <w:rsid w:val="00F826A5"/>
    <w:rsid w:val="00F829B8"/>
    <w:rsid w:val="00F82C03"/>
    <w:rsid w:val="00F83AB0"/>
    <w:rsid w:val="00F846A5"/>
    <w:rsid w:val="00F86545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95CCF"/>
    <w:rsid w:val="00FA1099"/>
    <w:rsid w:val="00FA1DC1"/>
    <w:rsid w:val="00FA3700"/>
    <w:rsid w:val="00FA5C86"/>
    <w:rsid w:val="00FA69F7"/>
    <w:rsid w:val="00FA73AB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3D4E"/>
    <w:rsid w:val="00FC3DF8"/>
    <w:rsid w:val="00FC3E1D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49E1"/>
    <w:rsid w:val="00FD56DD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4BBB"/>
    <w:rsid w:val="00FE6EC4"/>
    <w:rsid w:val="00FE781F"/>
    <w:rsid w:val="00FF0D83"/>
    <w:rsid w:val="00FF1916"/>
    <w:rsid w:val="00FF1C8A"/>
    <w:rsid w:val="00FF1DFE"/>
    <w:rsid w:val="00FF229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1972F"/>
  <w15:docId w15:val="{7FB7A426-21F8-4A5F-B705-8401FCFA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3"/>
      </w:numPr>
    </w:pPr>
  </w:style>
  <w:style w:type="numbering" w:customStyle="1" w:styleId="WWNum27">
    <w:name w:val="WWNum27"/>
    <w:basedOn w:val="Bezlisty"/>
    <w:rsid w:val="00354687"/>
    <w:pPr>
      <w:numPr>
        <w:numId w:val="17"/>
      </w:numPr>
    </w:pPr>
  </w:style>
  <w:style w:type="numbering" w:customStyle="1" w:styleId="WWNum74">
    <w:name w:val="WWNum74"/>
    <w:basedOn w:val="Bezlisty"/>
    <w:rsid w:val="00354687"/>
    <w:pPr>
      <w:numPr>
        <w:numId w:val="18"/>
      </w:numPr>
    </w:pPr>
  </w:style>
  <w:style w:type="numbering" w:customStyle="1" w:styleId="Outline">
    <w:name w:val="Outline"/>
    <w:basedOn w:val="Bezlisty"/>
    <w:rsid w:val="00E65F45"/>
    <w:pPr>
      <w:numPr>
        <w:numId w:val="19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5511D5"/>
    <w:pPr>
      <w:suppressAutoHyphens/>
    </w:pPr>
    <w:rPr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77E1"/>
    <w:rPr>
      <w:color w:val="605E5C"/>
      <w:shd w:val="clear" w:color="auto" w:fill="E1DFDD"/>
    </w:rPr>
  </w:style>
  <w:style w:type="character" w:customStyle="1" w:styleId="Brak">
    <w:name w:val="Brak"/>
    <w:rsid w:val="004F30B8"/>
  </w:style>
  <w:style w:type="character" w:customStyle="1" w:styleId="TekstprzypisudolnegoZnak1">
    <w:name w:val="Tekst przypisu dolnego Znak1"/>
    <w:basedOn w:val="Domylnaczcionkaakapitu"/>
    <w:uiPriority w:val="99"/>
    <w:rsid w:val="002333BA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61E8-3229-4A63-BA41-047CB4A2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12</Pages>
  <Words>2096</Words>
  <Characters>15855</Characters>
  <Application>Microsoft Office Word</Application>
  <DocSecurity>0</DocSecurity>
  <Lines>132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17916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48</cp:revision>
  <cp:lastPrinted>2025-05-20T06:55:00Z</cp:lastPrinted>
  <dcterms:created xsi:type="dcterms:W3CDTF">2025-04-15T13:24:00Z</dcterms:created>
  <dcterms:modified xsi:type="dcterms:W3CDTF">2026-03-02T14:04:00Z</dcterms:modified>
</cp:coreProperties>
</file>