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967A2FA" w14:textId="222396FB" w:rsidR="00625D30" w:rsidRPr="00AC7BDB" w:rsidRDefault="00702AEA" w:rsidP="00AC7BDB">
      <w:pPr>
        <w:pStyle w:val="NormalnyWeb"/>
        <w:spacing w:before="0" w:after="0" w:line="360" w:lineRule="auto"/>
        <w:ind w:left="709"/>
        <w:rPr>
          <w:rFonts w:ascii="Arial" w:hAnsi="Arial" w:cs="Arial"/>
          <w:color w:val="000000" w:themeColor="text1"/>
        </w:rPr>
      </w:pPr>
      <w:r w:rsidRPr="00AC7BDB">
        <w:rPr>
          <w:rStyle w:val="Pogrubienie"/>
          <w:rFonts w:ascii="Arial" w:hAnsi="Arial" w:cs="Arial"/>
          <w:color w:val="000000" w:themeColor="text1"/>
        </w:rPr>
        <w:t>Nr referencyjny nadany sprawie przez Zamawiającego</w:t>
      </w:r>
      <w:r w:rsidRPr="00AC7BDB">
        <w:rPr>
          <w:rStyle w:val="Pogrubienie"/>
          <w:rFonts w:ascii="Arial" w:hAnsi="Arial" w:cs="Arial"/>
        </w:rPr>
        <w:t xml:space="preserve">: </w:t>
      </w:r>
      <w:r w:rsidR="00012CB1">
        <w:rPr>
          <w:rStyle w:val="Pogrubienie1"/>
          <w:rFonts w:ascii="Arial" w:hAnsi="Arial" w:cs="Arial"/>
        </w:rPr>
        <w:t>2728/2026</w:t>
      </w:r>
    </w:p>
    <w:p w14:paraId="31324D08" w14:textId="77777777" w:rsidR="00625D30" w:rsidRPr="00AC7BDB" w:rsidRDefault="00625D30" w:rsidP="00AC7BDB">
      <w:pPr>
        <w:pStyle w:val="NormalnyWeb"/>
        <w:spacing w:before="0" w:after="0" w:line="360" w:lineRule="auto"/>
        <w:ind w:left="709"/>
        <w:rPr>
          <w:rFonts w:ascii="Arial" w:hAnsi="Arial" w:cs="Arial"/>
          <w:color w:val="000000" w:themeColor="text1"/>
        </w:rPr>
      </w:pPr>
    </w:p>
    <w:p w14:paraId="3BFB9B34" w14:textId="77777777" w:rsidR="00625D30" w:rsidRPr="00AC7BDB" w:rsidRDefault="00625D30" w:rsidP="00AC7BDB">
      <w:pPr>
        <w:pStyle w:val="NormalnyWeb"/>
        <w:spacing w:before="0" w:after="0" w:line="360" w:lineRule="auto"/>
        <w:ind w:left="709"/>
        <w:rPr>
          <w:rFonts w:ascii="Arial" w:hAnsi="Arial" w:cs="Arial"/>
          <w:color w:val="000000" w:themeColor="text1"/>
        </w:rPr>
      </w:pPr>
    </w:p>
    <w:p w14:paraId="02B10AF4" w14:textId="77777777" w:rsidR="00625D30" w:rsidRPr="00AC7BDB" w:rsidRDefault="00625D30" w:rsidP="00AC7BDB">
      <w:pPr>
        <w:pStyle w:val="NormalnyWeb"/>
        <w:spacing w:before="0" w:after="0" w:line="360" w:lineRule="auto"/>
        <w:ind w:left="709"/>
        <w:rPr>
          <w:rFonts w:ascii="Arial" w:hAnsi="Arial" w:cs="Arial"/>
          <w:color w:val="000000" w:themeColor="text1"/>
        </w:rPr>
      </w:pPr>
    </w:p>
    <w:p w14:paraId="625A4B26" w14:textId="3E7DFF1F" w:rsidR="00702AEA" w:rsidRPr="00AC7BDB" w:rsidRDefault="00702AEA" w:rsidP="00AC7BDB">
      <w:pPr>
        <w:pStyle w:val="NormalnyWeb"/>
        <w:spacing w:before="0" w:after="0" w:line="360" w:lineRule="auto"/>
        <w:ind w:left="709"/>
        <w:jc w:val="center"/>
        <w:rPr>
          <w:rFonts w:ascii="Arial" w:hAnsi="Arial" w:cs="Arial"/>
          <w:color w:val="000000" w:themeColor="text1"/>
        </w:rPr>
      </w:pPr>
      <w:r w:rsidRPr="00AC7BDB">
        <w:rPr>
          <w:rFonts w:ascii="Arial" w:hAnsi="Arial" w:cs="Arial"/>
          <w:b/>
          <w:bCs/>
          <w:color w:val="000000" w:themeColor="text1"/>
        </w:rPr>
        <w:t>SPECYFIKACJA WARUNKÓW</w:t>
      </w:r>
      <w:r w:rsidRPr="00AC7BDB">
        <w:rPr>
          <w:rFonts w:ascii="Arial" w:hAnsi="Arial" w:cs="Arial"/>
          <w:color w:val="000000" w:themeColor="text1"/>
        </w:rPr>
        <w:t xml:space="preserve"> </w:t>
      </w:r>
      <w:r w:rsidRPr="00AC7BDB">
        <w:rPr>
          <w:rFonts w:ascii="Arial" w:hAnsi="Arial" w:cs="Arial"/>
          <w:b/>
          <w:bCs/>
          <w:color w:val="000000" w:themeColor="text1"/>
        </w:rPr>
        <w:t>ZAMÓWIENIA</w:t>
      </w:r>
    </w:p>
    <w:p w14:paraId="09C4E23C" w14:textId="0F6AECCE" w:rsidR="00702AEA" w:rsidRPr="00AC7BDB" w:rsidRDefault="00702AEA" w:rsidP="00AC7BDB">
      <w:pPr>
        <w:pStyle w:val="NormalnyWeb"/>
        <w:spacing w:before="0" w:after="0" w:line="360" w:lineRule="auto"/>
        <w:jc w:val="center"/>
        <w:rPr>
          <w:rFonts w:ascii="Arial" w:hAnsi="Arial" w:cs="Arial"/>
          <w:color w:val="000000" w:themeColor="text1"/>
        </w:rPr>
      </w:pPr>
      <w:r w:rsidRPr="00AC7BDB">
        <w:rPr>
          <w:rFonts w:ascii="Arial" w:hAnsi="Arial" w:cs="Arial"/>
          <w:b/>
          <w:bCs/>
          <w:color w:val="000000" w:themeColor="text1"/>
        </w:rPr>
        <w:t>(SWZ)</w:t>
      </w:r>
    </w:p>
    <w:p w14:paraId="6127DFCD" w14:textId="77777777" w:rsidR="00702AEA" w:rsidRPr="00AC7BDB" w:rsidRDefault="00702AEA" w:rsidP="00AC7BDB">
      <w:pPr>
        <w:pStyle w:val="NormalnyWeb"/>
        <w:spacing w:before="0" w:after="0" w:line="360" w:lineRule="auto"/>
        <w:jc w:val="center"/>
        <w:rPr>
          <w:rFonts w:ascii="Arial" w:hAnsi="Arial" w:cs="Arial"/>
          <w:color w:val="000000" w:themeColor="text1"/>
        </w:rPr>
      </w:pPr>
      <w:r w:rsidRPr="00AC7BDB">
        <w:rPr>
          <w:rFonts w:ascii="Arial" w:hAnsi="Arial" w:cs="Arial"/>
          <w:b/>
          <w:bCs/>
          <w:color w:val="000000" w:themeColor="text1"/>
        </w:rPr>
        <w:t>ZAMÓWIENIA KLASYCZNEGO</w:t>
      </w:r>
    </w:p>
    <w:p w14:paraId="51C1AAAA" w14:textId="77777777" w:rsidR="00702AEA" w:rsidRPr="00AC7BDB" w:rsidRDefault="00702AEA" w:rsidP="00AC7BDB">
      <w:pPr>
        <w:pStyle w:val="NormalnyWeb"/>
        <w:spacing w:before="0" w:after="0" w:line="360" w:lineRule="auto"/>
        <w:jc w:val="center"/>
        <w:rPr>
          <w:rFonts w:ascii="Arial" w:hAnsi="Arial" w:cs="Arial"/>
          <w:color w:val="000000" w:themeColor="text1"/>
        </w:rPr>
      </w:pPr>
      <w:r w:rsidRPr="00AC7BDB">
        <w:rPr>
          <w:rFonts w:ascii="Arial" w:hAnsi="Arial" w:cs="Arial"/>
          <w:b/>
          <w:bCs/>
          <w:color w:val="000000" w:themeColor="text1"/>
        </w:rPr>
        <w:t>PROWADZONEGO W TRYBIE PODSTAWOWYM</w:t>
      </w:r>
    </w:p>
    <w:p w14:paraId="0DBD2AE1" w14:textId="77777777" w:rsidR="00702AEA" w:rsidRPr="00AC7BDB" w:rsidRDefault="00702AEA" w:rsidP="00AC7BDB">
      <w:pPr>
        <w:pStyle w:val="NormalnyWeb"/>
        <w:spacing w:before="0" w:after="0" w:line="360" w:lineRule="auto"/>
        <w:jc w:val="center"/>
        <w:rPr>
          <w:rFonts w:ascii="Arial" w:hAnsi="Arial" w:cs="Arial"/>
          <w:color w:val="000000" w:themeColor="text1"/>
        </w:rPr>
      </w:pPr>
      <w:r w:rsidRPr="00AC7BDB">
        <w:rPr>
          <w:rFonts w:ascii="Arial" w:hAnsi="Arial" w:cs="Arial"/>
          <w:b/>
          <w:bCs/>
          <w:color w:val="000000" w:themeColor="text1"/>
        </w:rPr>
        <w:t>Na podstawie art. 275 pkt 1</w:t>
      </w:r>
    </w:p>
    <w:p w14:paraId="2D22BB87" w14:textId="77777777" w:rsidR="00702AEA" w:rsidRPr="00AC7BDB" w:rsidRDefault="00702AEA" w:rsidP="00AC7BDB">
      <w:pPr>
        <w:pStyle w:val="NormalnyWeb"/>
        <w:spacing w:before="0" w:after="0" w:line="360" w:lineRule="auto"/>
        <w:jc w:val="center"/>
        <w:rPr>
          <w:rFonts w:ascii="Arial" w:hAnsi="Arial" w:cs="Arial"/>
          <w:color w:val="000000" w:themeColor="text1"/>
        </w:rPr>
      </w:pPr>
      <w:r w:rsidRPr="00AC7BDB">
        <w:rPr>
          <w:rFonts w:ascii="Arial" w:hAnsi="Arial" w:cs="Arial"/>
          <w:color w:val="000000" w:themeColor="text1"/>
        </w:rPr>
        <w:t>ustawy z dnia 11 września 2019 roku</w:t>
      </w:r>
    </w:p>
    <w:p w14:paraId="2880EFF4" w14:textId="7873E69A" w:rsidR="00702AEA" w:rsidRPr="00AC7BDB" w:rsidRDefault="00702AEA" w:rsidP="00AC7BDB">
      <w:pPr>
        <w:pStyle w:val="NormalnyWeb"/>
        <w:spacing w:before="0" w:after="0" w:line="360" w:lineRule="auto"/>
        <w:jc w:val="center"/>
        <w:rPr>
          <w:rFonts w:ascii="Arial" w:hAnsi="Arial" w:cs="Arial"/>
          <w:color w:val="000000" w:themeColor="text1"/>
        </w:rPr>
      </w:pPr>
      <w:r w:rsidRPr="00AC7BDB">
        <w:rPr>
          <w:rFonts w:ascii="Arial" w:hAnsi="Arial" w:cs="Arial"/>
          <w:color w:val="000000" w:themeColor="text1"/>
        </w:rPr>
        <w:t xml:space="preserve">Prawo zamówień publicznych </w:t>
      </w:r>
      <w:r w:rsidR="00AF5A49" w:rsidRPr="00AC7BDB">
        <w:rPr>
          <w:rFonts w:ascii="Arial" w:hAnsi="Arial" w:cs="Arial"/>
          <w:color w:val="000000" w:themeColor="text1"/>
        </w:rPr>
        <w:t>(</w:t>
      </w:r>
      <w:r w:rsidR="00AF5A49" w:rsidRPr="00AC7BDB">
        <w:rPr>
          <w:rFonts w:ascii="Arial" w:hAnsi="Arial" w:cs="Arial"/>
          <w:color w:val="000000"/>
        </w:rPr>
        <w:t>Dz. U. z 2024r., poz. 1320</w:t>
      </w:r>
      <w:r w:rsidR="00E5749E" w:rsidRPr="00AC7BDB">
        <w:rPr>
          <w:rFonts w:ascii="Arial" w:hAnsi="Arial" w:cs="Arial"/>
          <w:color w:val="000000"/>
        </w:rPr>
        <w:t xml:space="preserve"> </w:t>
      </w:r>
      <w:proofErr w:type="spellStart"/>
      <w:r w:rsidR="00E5749E" w:rsidRPr="00AC7BDB">
        <w:rPr>
          <w:rFonts w:ascii="Arial" w:hAnsi="Arial" w:cs="Arial"/>
          <w:color w:val="000000"/>
        </w:rPr>
        <w:t>t.j</w:t>
      </w:r>
      <w:proofErr w:type="spellEnd"/>
      <w:r w:rsidR="00E5749E" w:rsidRPr="00AC7BDB">
        <w:rPr>
          <w:rFonts w:ascii="Arial" w:hAnsi="Arial" w:cs="Arial"/>
          <w:color w:val="000000"/>
        </w:rPr>
        <w:t>. ze zm.</w:t>
      </w:r>
      <w:r w:rsidR="00AF5A49" w:rsidRPr="00AC7BDB">
        <w:rPr>
          <w:rFonts w:ascii="Arial" w:hAnsi="Arial" w:cs="Arial"/>
          <w:color w:val="000000"/>
        </w:rPr>
        <w:t xml:space="preserve">) </w:t>
      </w:r>
      <w:r w:rsidRPr="00AC7BDB">
        <w:rPr>
          <w:rFonts w:ascii="Arial" w:hAnsi="Arial" w:cs="Arial"/>
          <w:color w:val="000000" w:themeColor="text1"/>
        </w:rPr>
        <w:t xml:space="preserve">zwana dalej </w:t>
      </w:r>
      <w:proofErr w:type="spellStart"/>
      <w:r w:rsidRPr="00AC7BDB">
        <w:rPr>
          <w:rFonts w:ascii="Arial" w:hAnsi="Arial" w:cs="Arial"/>
          <w:color w:val="000000" w:themeColor="text1"/>
        </w:rPr>
        <w:t>u.p.z.p</w:t>
      </w:r>
      <w:proofErr w:type="spellEnd"/>
      <w:r w:rsidRPr="00AC7BDB">
        <w:rPr>
          <w:rFonts w:ascii="Arial" w:hAnsi="Arial" w:cs="Arial"/>
          <w:color w:val="000000" w:themeColor="text1"/>
        </w:rPr>
        <w:t>.</w:t>
      </w:r>
    </w:p>
    <w:p w14:paraId="7582292C" w14:textId="77777777" w:rsidR="00702AEA" w:rsidRPr="00AC7BDB" w:rsidRDefault="00702AEA" w:rsidP="00AC7BDB">
      <w:pPr>
        <w:pStyle w:val="NormalnyWeb"/>
        <w:spacing w:before="0" w:after="0" w:line="360" w:lineRule="auto"/>
        <w:rPr>
          <w:rFonts w:ascii="Arial" w:hAnsi="Arial" w:cs="Arial"/>
          <w:color w:val="000000" w:themeColor="text1"/>
        </w:rPr>
      </w:pPr>
    </w:p>
    <w:p w14:paraId="1D726C68" w14:textId="77777777" w:rsidR="00702AEA" w:rsidRPr="00AC7BDB" w:rsidRDefault="00702AEA" w:rsidP="00AC7BDB">
      <w:pPr>
        <w:pStyle w:val="NormalnyWeb"/>
        <w:spacing w:before="0" w:after="0" w:line="360" w:lineRule="auto"/>
        <w:jc w:val="center"/>
        <w:rPr>
          <w:rFonts w:ascii="Arial" w:hAnsi="Arial" w:cs="Arial"/>
          <w:color w:val="000000" w:themeColor="text1"/>
        </w:rPr>
      </w:pPr>
      <w:r w:rsidRPr="00AC7BDB">
        <w:rPr>
          <w:rFonts w:ascii="Arial" w:hAnsi="Arial" w:cs="Arial"/>
          <w:color w:val="000000" w:themeColor="text1"/>
        </w:rPr>
        <w:t>O wartości mniejszej niż progi unijne</w:t>
      </w:r>
    </w:p>
    <w:p w14:paraId="49B58927" w14:textId="77777777" w:rsidR="00702AEA" w:rsidRPr="00AC7BDB" w:rsidRDefault="00702AEA" w:rsidP="00AC7BDB">
      <w:pPr>
        <w:pStyle w:val="NormalnyWeb"/>
        <w:spacing w:before="0" w:after="0" w:line="360" w:lineRule="auto"/>
        <w:jc w:val="center"/>
        <w:rPr>
          <w:rFonts w:ascii="Arial" w:hAnsi="Arial" w:cs="Arial"/>
          <w:color w:val="000000" w:themeColor="text1"/>
        </w:rPr>
      </w:pPr>
    </w:p>
    <w:p w14:paraId="545B7FEC" w14:textId="77777777" w:rsidR="00702AEA" w:rsidRPr="00AC7BDB" w:rsidRDefault="00702AEA" w:rsidP="00AC7BDB">
      <w:pPr>
        <w:pStyle w:val="NormalnyWeb"/>
        <w:spacing w:before="0" w:after="0" w:line="360" w:lineRule="auto"/>
        <w:jc w:val="center"/>
        <w:rPr>
          <w:rFonts w:ascii="Arial" w:hAnsi="Arial" w:cs="Arial"/>
          <w:color w:val="000000" w:themeColor="text1"/>
        </w:rPr>
      </w:pPr>
      <w:r w:rsidRPr="00AC7BDB">
        <w:rPr>
          <w:rFonts w:ascii="Arial" w:hAnsi="Arial" w:cs="Arial"/>
          <w:color w:val="000000" w:themeColor="text1"/>
        </w:rPr>
        <w:t>na:</w:t>
      </w:r>
    </w:p>
    <w:p w14:paraId="280F66C5" w14:textId="7721AA11" w:rsidR="00702AEA" w:rsidRPr="00AC7BDB" w:rsidRDefault="00E5749E" w:rsidP="00AC7BDB">
      <w:pPr>
        <w:pStyle w:val="NormalnyWeb"/>
        <w:spacing w:before="0" w:after="0" w:line="360" w:lineRule="auto"/>
        <w:jc w:val="center"/>
        <w:rPr>
          <w:rFonts w:ascii="Arial" w:hAnsi="Arial" w:cs="Arial"/>
          <w:b/>
          <w:bCs/>
          <w:color w:val="000000" w:themeColor="text1"/>
        </w:rPr>
      </w:pPr>
      <w:r w:rsidRPr="00AC7BDB">
        <w:rPr>
          <w:rFonts w:ascii="Arial" w:hAnsi="Arial" w:cs="Arial"/>
          <w:b/>
          <w:bCs/>
          <w:kern w:val="36"/>
          <w:lang w:eastAsia="pl-PL"/>
        </w:rPr>
        <w:t xml:space="preserve">Dostawa fabrycznie nowej </w:t>
      </w:r>
      <w:proofErr w:type="spellStart"/>
      <w:r w:rsidRPr="00AC7BDB">
        <w:rPr>
          <w:rFonts w:ascii="Arial" w:hAnsi="Arial" w:cs="Arial"/>
          <w:b/>
          <w:bCs/>
          <w:kern w:val="36"/>
          <w:lang w:eastAsia="pl-PL"/>
        </w:rPr>
        <w:t>miniładowarki</w:t>
      </w:r>
      <w:proofErr w:type="spellEnd"/>
      <w:r w:rsidRPr="00AC7BDB">
        <w:rPr>
          <w:rFonts w:ascii="Arial" w:hAnsi="Arial" w:cs="Arial"/>
          <w:b/>
          <w:bCs/>
          <w:kern w:val="36"/>
          <w:lang w:eastAsia="pl-PL"/>
        </w:rPr>
        <w:t xml:space="preserve"> kołowej </w:t>
      </w:r>
    </w:p>
    <w:p w14:paraId="2E53B3B9" w14:textId="77777777" w:rsidR="00702AEA" w:rsidRPr="00AC7BDB" w:rsidRDefault="00702AEA" w:rsidP="00AC7BDB">
      <w:pPr>
        <w:pStyle w:val="NormalnyWeb"/>
        <w:spacing w:before="0" w:after="0" w:line="360" w:lineRule="auto"/>
        <w:rPr>
          <w:rFonts w:ascii="Arial" w:hAnsi="Arial" w:cs="Arial"/>
          <w:color w:val="000000" w:themeColor="text1"/>
        </w:rPr>
      </w:pPr>
    </w:p>
    <w:p w14:paraId="5C2299E5" w14:textId="77777777" w:rsidR="00702AEA" w:rsidRPr="00AC7BDB" w:rsidRDefault="00702AEA" w:rsidP="00AC7BDB">
      <w:pPr>
        <w:pStyle w:val="NormalnyWeb"/>
        <w:spacing w:before="0" w:after="0" w:line="360" w:lineRule="auto"/>
        <w:rPr>
          <w:rFonts w:ascii="Arial" w:hAnsi="Arial" w:cs="Arial"/>
          <w:color w:val="000000" w:themeColor="text1"/>
        </w:rPr>
      </w:pPr>
    </w:p>
    <w:p w14:paraId="3676D04A" w14:textId="62A804CB" w:rsidR="00702AEA" w:rsidRPr="00AC7BDB" w:rsidRDefault="00702AEA" w:rsidP="00AC7BDB">
      <w:pPr>
        <w:pStyle w:val="NormalnyWeb"/>
        <w:spacing w:before="0" w:after="0" w:line="360" w:lineRule="auto"/>
        <w:rPr>
          <w:rFonts w:ascii="Arial" w:hAnsi="Arial" w:cs="Arial"/>
          <w:color w:val="000000" w:themeColor="text1"/>
        </w:rPr>
      </w:pPr>
      <w:r w:rsidRPr="00AC7BDB">
        <w:rPr>
          <w:rStyle w:val="Pogrubienie"/>
          <w:rFonts w:ascii="Arial" w:hAnsi="Arial" w:cs="Arial"/>
          <w:b w:val="0"/>
          <w:bCs w:val="0"/>
          <w:color w:val="000000" w:themeColor="text1"/>
        </w:rPr>
        <w:t xml:space="preserve">Spytkowo, </w:t>
      </w:r>
      <w:r w:rsidR="00C9380E">
        <w:rPr>
          <w:rStyle w:val="Pogrubienie"/>
          <w:rFonts w:ascii="Arial" w:hAnsi="Arial" w:cs="Arial"/>
          <w:b w:val="0"/>
          <w:bCs w:val="0"/>
        </w:rPr>
        <w:t>2026-02-25</w:t>
      </w:r>
    </w:p>
    <w:p w14:paraId="07218885" w14:textId="77777777" w:rsidR="00702AEA" w:rsidRPr="00AC7BDB" w:rsidRDefault="00702AEA" w:rsidP="00AC7BDB">
      <w:pPr>
        <w:pStyle w:val="NormalnyWeb"/>
        <w:spacing w:before="0" w:after="0" w:line="360" w:lineRule="auto"/>
        <w:rPr>
          <w:rFonts w:ascii="Arial" w:hAnsi="Arial" w:cs="Arial"/>
          <w:color w:val="000000" w:themeColor="text1"/>
        </w:rPr>
      </w:pPr>
      <w:r w:rsidRPr="00AC7BDB">
        <w:rPr>
          <w:rStyle w:val="Pogrubienie"/>
          <w:rFonts w:ascii="Arial" w:hAnsi="Arial" w:cs="Arial"/>
          <w:b w:val="0"/>
          <w:bCs w:val="0"/>
          <w:color w:val="000000" w:themeColor="text1"/>
        </w:rPr>
        <w:t>zatwierdzam:</w:t>
      </w:r>
    </w:p>
    <w:p w14:paraId="2C7EFD6E" w14:textId="247B02FF" w:rsidR="00702AEA" w:rsidRPr="00AC7BDB" w:rsidRDefault="00AF5A49" w:rsidP="00AC7BDB">
      <w:pPr>
        <w:pStyle w:val="NormalnyWeb"/>
        <w:spacing w:before="0" w:after="0" w:line="360" w:lineRule="auto"/>
        <w:rPr>
          <w:rFonts w:ascii="Arial" w:hAnsi="Arial" w:cs="Arial"/>
          <w:color w:val="000000" w:themeColor="text1"/>
        </w:rPr>
      </w:pPr>
      <w:r w:rsidRPr="00AC7BDB">
        <w:rPr>
          <w:rStyle w:val="Pogrubienie"/>
          <w:rFonts w:ascii="Arial" w:hAnsi="Arial" w:cs="Arial"/>
          <w:b w:val="0"/>
          <w:bCs w:val="0"/>
          <w:color w:val="000000" w:themeColor="text1"/>
        </w:rPr>
        <w:t>Joanna Ruszczyk</w:t>
      </w:r>
    </w:p>
    <w:p w14:paraId="1ECD37C2" w14:textId="77777777" w:rsidR="00702AEA" w:rsidRPr="00AC7BDB" w:rsidRDefault="00702AEA" w:rsidP="00AC7BDB">
      <w:pPr>
        <w:pStyle w:val="NormalnyWeb"/>
        <w:spacing w:before="0" w:after="0" w:line="360" w:lineRule="auto"/>
        <w:rPr>
          <w:rFonts w:ascii="Arial" w:hAnsi="Arial" w:cs="Arial"/>
          <w:color w:val="000000" w:themeColor="text1"/>
        </w:rPr>
      </w:pPr>
    </w:p>
    <w:p w14:paraId="41E0DC4D" w14:textId="77777777" w:rsidR="00702AEA" w:rsidRPr="00AC7BDB" w:rsidRDefault="00702AEA" w:rsidP="00AC7BDB">
      <w:pPr>
        <w:pStyle w:val="NormalnyWeb"/>
        <w:spacing w:before="0" w:after="0" w:line="360" w:lineRule="auto"/>
        <w:rPr>
          <w:rFonts w:ascii="Arial" w:hAnsi="Arial" w:cs="Arial"/>
          <w:color w:val="000000" w:themeColor="text1"/>
        </w:rPr>
      </w:pPr>
      <w:r w:rsidRPr="00AC7BDB">
        <w:rPr>
          <w:rStyle w:val="Pogrubienie"/>
          <w:rFonts w:ascii="Arial" w:hAnsi="Arial" w:cs="Arial"/>
          <w:b w:val="0"/>
          <w:bCs w:val="0"/>
          <w:color w:val="000000" w:themeColor="text1"/>
        </w:rPr>
        <w:t>Prezes Zarządu</w:t>
      </w:r>
    </w:p>
    <w:p w14:paraId="6A70531B" w14:textId="77777777" w:rsidR="00702AEA" w:rsidRPr="00AC7BDB" w:rsidRDefault="00702AEA" w:rsidP="00AC7BDB">
      <w:pPr>
        <w:pStyle w:val="NormalnyWeb"/>
        <w:spacing w:before="0" w:after="0" w:line="360" w:lineRule="auto"/>
        <w:rPr>
          <w:rFonts w:ascii="Arial" w:hAnsi="Arial" w:cs="Arial"/>
          <w:color w:val="000000" w:themeColor="text1"/>
        </w:rPr>
      </w:pPr>
      <w:r w:rsidRPr="00AC7BDB">
        <w:rPr>
          <w:rStyle w:val="Pogrubienie"/>
          <w:rFonts w:ascii="Arial" w:hAnsi="Arial" w:cs="Arial"/>
          <w:b w:val="0"/>
          <w:bCs w:val="0"/>
          <w:color w:val="000000" w:themeColor="text1"/>
        </w:rPr>
        <w:t>Zakład Unieszkodliwiania Odpadów Komunalnych Spytkowo Sp. z o.o.</w:t>
      </w:r>
    </w:p>
    <w:p w14:paraId="33912A8F" w14:textId="77777777" w:rsidR="00702AEA" w:rsidRPr="00AC7BDB" w:rsidRDefault="00702AEA" w:rsidP="00AC7BDB">
      <w:pPr>
        <w:pStyle w:val="NormalnyWeb"/>
        <w:spacing w:before="0" w:after="0" w:line="360" w:lineRule="auto"/>
        <w:rPr>
          <w:rFonts w:ascii="Arial" w:hAnsi="Arial" w:cs="Arial"/>
          <w:color w:val="000000" w:themeColor="text1"/>
        </w:rPr>
      </w:pPr>
    </w:p>
    <w:p w14:paraId="631A7974" w14:textId="77777777" w:rsidR="00702AEA" w:rsidRPr="00AC7BDB" w:rsidRDefault="00702AEA" w:rsidP="00AC7BDB">
      <w:pPr>
        <w:pStyle w:val="NormalnyWeb"/>
        <w:spacing w:before="0" w:after="0" w:line="360" w:lineRule="auto"/>
        <w:rPr>
          <w:rFonts w:ascii="Arial" w:hAnsi="Arial" w:cs="Arial"/>
          <w:color w:val="000000" w:themeColor="text1"/>
        </w:rPr>
      </w:pPr>
    </w:p>
    <w:p w14:paraId="09B23840" w14:textId="77777777" w:rsidR="00702AEA" w:rsidRPr="00AC7BDB" w:rsidRDefault="00702AEA" w:rsidP="00AC7BDB">
      <w:pPr>
        <w:pStyle w:val="NormalnyWeb"/>
        <w:spacing w:before="0" w:after="0" w:line="360" w:lineRule="auto"/>
        <w:rPr>
          <w:rFonts w:ascii="Arial" w:hAnsi="Arial" w:cs="Arial"/>
          <w:color w:val="000000" w:themeColor="text1"/>
        </w:rPr>
      </w:pPr>
    </w:p>
    <w:p w14:paraId="1524B250" w14:textId="77777777" w:rsidR="00702AEA" w:rsidRPr="00AC7BDB" w:rsidRDefault="00702AEA" w:rsidP="00AC7BDB">
      <w:pPr>
        <w:pStyle w:val="NormalnyWeb"/>
        <w:spacing w:before="0" w:after="0" w:line="360" w:lineRule="auto"/>
        <w:rPr>
          <w:rFonts w:ascii="Arial" w:hAnsi="Arial" w:cs="Arial"/>
          <w:color w:val="000000" w:themeColor="text1"/>
        </w:rPr>
      </w:pPr>
    </w:p>
    <w:p w14:paraId="6454E368" w14:textId="4531120E" w:rsidR="00702AEA" w:rsidRPr="00AC7BDB" w:rsidRDefault="00702AEA" w:rsidP="00AC7BDB">
      <w:pPr>
        <w:pStyle w:val="NormalnyWeb"/>
        <w:spacing w:before="0" w:after="0" w:line="360" w:lineRule="auto"/>
        <w:jc w:val="center"/>
        <w:rPr>
          <w:rFonts w:ascii="Arial" w:hAnsi="Arial" w:cs="Arial"/>
          <w:color w:val="000000" w:themeColor="text1"/>
        </w:rPr>
      </w:pPr>
      <w:r w:rsidRPr="00AC7BDB">
        <w:rPr>
          <w:rStyle w:val="Pogrubienie"/>
          <w:rFonts w:ascii="Arial" w:hAnsi="Arial" w:cs="Arial"/>
          <w:b w:val="0"/>
          <w:bCs w:val="0"/>
          <w:color w:val="000000" w:themeColor="text1"/>
        </w:rPr>
        <w:t xml:space="preserve">Specyfikacja niniejsza zawiera </w:t>
      </w:r>
      <w:r w:rsidR="00B2091F">
        <w:rPr>
          <w:rStyle w:val="Pogrubienie"/>
          <w:rFonts w:ascii="Arial" w:hAnsi="Arial" w:cs="Arial"/>
          <w:b w:val="0"/>
          <w:bCs w:val="0"/>
          <w:color w:val="000000" w:themeColor="text1"/>
        </w:rPr>
        <w:t>37</w:t>
      </w:r>
      <w:r w:rsidR="007D2EFA" w:rsidRPr="00AC7BDB">
        <w:rPr>
          <w:rStyle w:val="Pogrubienie"/>
          <w:rFonts w:ascii="Arial" w:hAnsi="Arial" w:cs="Arial"/>
          <w:b w:val="0"/>
          <w:bCs w:val="0"/>
          <w:color w:val="000000" w:themeColor="text1"/>
        </w:rPr>
        <w:t xml:space="preserve"> </w:t>
      </w:r>
      <w:r w:rsidRPr="00AC7BDB">
        <w:rPr>
          <w:rStyle w:val="Pogrubienie"/>
          <w:rFonts w:ascii="Arial" w:hAnsi="Arial" w:cs="Arial"/>
          <w:b w:val="0"/>
          <w:bCs w:val="0"/>
          <w:color w:val="000000" w:themeColor="text1"/>
        </w:rPr>
        <w:t>stron.</w:t>
      </w:r>
    </w:p>
    <w:p w14:paraId="7F498FBC" w14:textId="08BC038E" w:rsidR="00702AEA" w:rsidRPr="00AC7BDB" w:rsidRDefault="00702AEA" w:rsidP="00AC7BDB">
      <w:pPr>
        <w:pStyle w:val="NormalnyWeb"/>
        <w:pageBreakBefore/>
        <w:spacing w:before="0" w:after="0" w:line="360" w:lineRule="auto"/>
        <w:rPr>
          <w:rFonts w:ascii="Arial" w:hAnsi="Arial" w:cs="Arial"/>
          <w:color w:val="000000" w:themeColor="text1"/>
        </w:rPr>
      </w:pPr>
      <w:r w:rsidRPr="00AC7BDB">
        <w:rPr>
          <w:rStyle w:val="Pogrubienie"/>
          <w:rFonts w:ascii="Arial" w:hAnsi="Arial" w:cs="Arial"/>
          <w:color w:val="000000" w:themeColor="text1"/>
        </w:rPr>
        <w:lastRenderedPageBreak/>
        <w:t>CZĘŚĆ I – INSTRUKCJA DLA WYKONAWCÓW.</w:t>
      </w:r>
    </w:p>
    <w:tbl>
      <w:tblPr>
        <w:tblW w:w="9630" w:type="dxa"/>
        <w:tblCellSpacing w:w="0" w:type="dxa"/>
        <w:tblCellMar>
          <w:top w:w="105" w:type="dxa"/>
          <w:left w:w="105" w:type="dxa"/>
          <w:bottom w:w="105" w:type="dxa"/>
          <w:right w:w="105" w:type="dxa"/>
        </w:tblCellMar>
        <w:tblLook w:val="04A0" w:firstRow="1" w:lastRow="0" w:firstColumn="1" w:lastColumn="0" w:noHBand="0" w:noVBand="1"/>
      </w:tblPr>
      <w:tblGrid>
        <w:gridCol w:w="9630"/>
      </w:tblGrid>
      <w:tr w:rsidR="00F827D5" w:rsidRPr="00AC7BDB" w14:paraId="07E56CBF" w14:textId="77777777" w:rsidTr="00702AEA">
        <w:trPr>
          <w:trHeight w:val="180"/>
          <w:tblCellSpacing w:w="0" w:type="dxa"/>
        </w:trPr>
        <w:tc>
          <w:tcPr>
            <w:tcW w:w="9390" w:type="dxa"/>
            <w:tcBorders>
              <w:top w:val="single" w:sz="6" w:space="0" w:color="000000"/>
              <w:left w:val="single" w:sz="6" w:space="0" w:color="000000"/>
              <w:bottom w:val="single" w:sz="6" w:space="0" w:color="000000"/>
              <w:right w:val="single" w:sz="6" w:space="0" w:color="000000"/>
            </w:tcBorders>
            <w:shd w:val="clear" w:color="auto" w:fill="D9D9D9"/>
            <w:tcMar>
              <w:top w:w="0" w:type="dxa"/>
              <w:left w:w="108" w:type="dxa"/>
              <w:bottom w:w="0" w:type="dxa"/>
              <w:right w:w="108" w:type="dxa"/>
            </w:tcMar>
            <w:vAlign w:val="center"/>
            <w:hideMark/>
          </w:tcPr>
          <w:p w14:paraId="441C2C89" w14:textId="77777777" w:rsidR="00702AEA" w:rsidRPr="00AC7BDB" w:rsidRDefault="00702AEA" w:rsidP="00AC7BDB">
            <w:pPr>
              <w:spacing w:line="360" w:lineRule="auto"/>
              <w:jc w:val="center"/>
              <w:rPr>
                <w:rFonts w:ascii="Arial" w:hAnsi="Arial" w:cs="Arial"/>
                <w:color w:val="000000" w:themeColor="text1"/>
              </w:rPr>
            </w:pPr>
            <w:r w:rsidRPr="00AC7BDB">
              <w:rPr>
                <w:rFonts w:ascii="Arial" w:hAnsi="Arial" w:cs="Arial"/>
                <w:b/>
                <w:bCs/>
                <w:color w:val="000000" w:themeColor="text1"/>
              </w:rPr>
              <w:t>1. Nazwa i adres Zamawiającego.</w:t>
            </w:r>
          </w:p>
        </w:tc>
      </w:tr>
    </w:tbl>
    <w:p w14:paraId="45FAC646" w14:textId="77777777" w:rsidR="00702AEA" w:rsidRPr="00AC7BDB" w:rsidRDefault="00702AEA" w:rsidP="00AC7BDB">
      <w:pPr>
        <w:pStyle w:val="NormalnyWeb"/>
        <w:spacing w:before="0" w:after="0" w:line="360" w:lineRule="auto"/>
        <w:rPr>
          <w:rFonts w:ascii="Arial" w:hAnsi="Arial" w:cs="Arial"/>
          <w:color w:val="000000" w:themeColor="text1"/>
        </w:rPr>
      </w:pPr>
      <w:r w:rsidRPr="00AC7BDB">
        <w:rPr>
          <w:rFonts w:ascii="Arial" w:hAnsi="Arial" w:cs="Arial"/>
          <w:b/>
          <w:bCs/>
          <w:color w:val="000000" w:themeColor="text1"/>
        </w:rPr>
        <w:t>Zamawiający:</w:t>
      </w:r>
      <w:r w:rsidRPr="00AC7BDB">
        <w:rPr>
          <w:rFonts w:ascii="Arial" w:hAnsi="Arial" w:cs="Arial"/>
          <w:color w:val="000000" w:themeColor="text1"/>
        </w:rPr>
        <w:t xml:space="preserve"> Zakład Unieszkodliwiania Odpadów Komunalnych Spytkowo Sp. z o.o.</w:t>
      </w:r>
    </w:p>
    <w:p w14:paraId="4095389B" w14:textId="77777777" w:rsidR="00702AEA" w:rsidRPr="00AC7BDB" w:rsidRDefault="00702AEA" w:rsidP="00AC7BDB">
      <w:pPr>
        <w:pStyle w:val="NormalnyWeb"/>
        <w:spacing w:before="0" w:after="0" w:line="360" w:lineRule="auto"/>
        <w:rPr>
          <w:rFonts w:ascii="Arial" w:hAnsi="Arial" w:cs="Arial"/>
          <w:color w:val="000000" w:themeColor="text1"/>
        </w:rPr>
      </w:pPr>
      <w:r w:rsidRPr="00AC7BDB">
        <w:rPr>
          <w:rFonts w:ascii="Arial" w:hAnsi="Arial" w:cs="Arial"/>
          <w:b/>
          <w:bCs/>
          <w:color w:val="000000" w:themeColor="text1"/>
        </w:rPr>
        <w:t>Siedziba:</w:t>
      </w:r>
      <w:r w:rsidRPr="00AC7BDB">
        <w:rPr>
          <w:rFonts w:ascii="Arial" w:hAnsi="Arial" w:cs="Arial"/>
          <w:color w:val="000000" w:themeColor="text1"/>
        </w:rPr>
        <w:t xml:space="preserve"> Spytkowo 69, 11-500 Giżycko</w:t>
      </w:r>
    </w:p>
    <w:p w14:paraId="37A96F98" w14:textId="77777777" w:rsidR="00702AEA" w:rsidRPr="00AC7BDB" w:rsidRDefault="00702AEA" w:rsidP="00AC7BDB">
      <w:pPr>
        <w:pStyle w:val="NormalnyWeb"/>
        <w:spacing w:before="0" w:after="0" w:line="360" w:lineRule="auto"/>
        <w:rPr>
          <w:rFonts w:ascii="Arial" w:hAnsi="Arial" w:cs="Arial"/>
          <w:color w:val="000000" w:themeColor="text1"/>
        </w:rPr>
      </w:pPr>
      <w:r w:rsidRPr="00AC7BDB">
        <w:rPr>
          <w:rFonts w:ascii="Arial" w:hAnsi="Arial" w:cs="Arial"/>
          <w:color w:val="000000" w:themeColor="text1"/>
        </w:rPr>
        <w:t xml:space="preserve">NIP 8451958301; REGON 280470190 </w:t>
      </w:r>
      <w:r w:rsidRPr="00AC7BDB">
        <w:rPr>
          <w:rFonts w:ascii="Arial" w:hAnsi="Arial" w:cs="Arial"/>
          <w:color w:val="000000" w:themeColor="text1"/>
        </w:rPr>
        <w:br/>
        <w:t>Sąd Rejonowy w Olsztynie VIII Wydział Gospodarczy KRS 0000346147</w:t>
      </w:r>
    </w:p>
    <w:p w14:paraId="7A2AF986" w14:textId="594B9926" w:rsidR="00702AEA" w:rsidRPr="00AC7BDB" w:rsidRDefault="00702AEA" w:rsidP="00AC7BDB">
      <w:pPr>
        <w:pStyle w:val="NormalnyWeb"/>
        <w:spacing w:before="0" w:after="0" w:line="360" w:lineRule="auto"/>
        <w:rPr>
          <w:rFonts w:ascii="Arial" w:hAnsi="Arial" w:cs="Arial"/>
          <w:color w:val="000000" w:themeColor="text1"/>
        </w:rPr>
      </w:pPr>
      <w:r w:rsidRPr="00AC7BDB">
        <w:rPr>
          <w:rFonts w:ascii="Arial" w:hAnsi="Arial" w:cs="Arial"/>
          <w:b/>
          <w:bCs/>
          <w:color w:val="000000" w:themeColor="text1"/>
        </w:rPr>
        <w:t>Telefon:</w:t>
      </w:r>
      <w:r w:rsidRPr="00AC7BDB">
        <w:rPr>
          <w:rFonts w:ascii="Arial" w:hAnsi="Arial" w:cs="Arial"/>
          <w:color w:val="000000" w:themeColor="text1"/>
        </w:rPr>
        <w:t xml:space="preserve"> +48 87 555 54 1</w:t>
      </w:r>
      <w:r w:rsidR="00E5749E" w:rsidRPr="00AC7BDB">
        <w:rPr>
          <w:rFonts w:ascii="Arial" w:hAnsi="Arial" w:cs="Arial"/>
          <w:color w:val="000000" w:themeColor="text1"/>
        </w:rPr>
        <w:t>3</w:t>
      </w:r>
    </w:p>
    <w:p w14:paraId="691B6BC5" w14:textId="3FA527BE" w:rsidR="00702AEA" w:rsidRPr="00AC7BDB" w:rsidRDefault="00702AEA" w:rsidP="00AC7BDB">
      <w:pPr>
        <w:pStyle w:val="NormalnyWeb"/>
        <w:spacing w:before="0" w:after="0" w:line="360" w:lineRule="auto"/>
        <w:rPr>
          <w:rFonts w:ascii="Arial" w:hAnsi="Arial" w:cs="Arial"/>
          <w:color w:val="000000" w:themeColor="text1"/>
        </w:rPr>
      </w:pPr>
      <w:r w:rsidRPr="00AC7BDB">
        <w:rPr>
          <w:rFonts w:ascii="Arial" w:hAnsi="Arial" w:cs="Arial"/>
          <w:b/>
          <w:bCs/>
          <w:color w:val="000000" w:themeColor="text1"/>
        </w:rPr>
        <w:t>e-mail:</w:t>
      </w:r>
      <w:r w:rsidRPr="00AC7BDB">
        <w:rPr>
          <w:rFonts w:ascii="Arial" w:hAnsi="Arial" w:cs="Arial"/>
          <w:color w:val="000000" w:themeColor="text1"/>
        </w:rPr>
        <w:t xml:space="preserve"> biuro@zuokspytkowo.pl </w:t>
      </w:r>
      <w:r w:rsidRPr="00AC7BDB">
        <w:rPr>
          <w:rFonts w:ascii="Arial" w:hAnsi="Arial" w:cs="Arial"/>
          <w:b/>
          <w:bCs/>
          <w:color w:val="000000" w:themeColor="text1"/>
        </w:rPr>
        <w:t>URL:</w:t>
      </w:r>
      <w:r w:rsidRPr="00AC7BDB">
        <w:rPr>
          <w:rFonts w:ascii="Arial" w:hAnsi="Arial" w:cs="Arial"/>
          <w:color w:val="000000" w:themeColor="text1"/>
        </w:rPr>
        <w:t xml:space="preserve"> </w:t>
      </w:r>
      <w:hyperlink r:id="rId8" w:tgtFrame="_top" w:history="1">
        <w:r w:rsidRPr="00AC7BDB">
          <w:rPr>
            <w:rStyle w:val="Hipercze"/>
            <w:rFonts w:ascii="Arial" w:hAnsi="Arial" w:cs="Arial"/>
            <w:color w:val="000000" w:themeColor="text1"/>
          </w:rPr>
          <w:t>http://zuokspytkowo.pl/</w:t>
        </w:r>
      </w:hyperlink>
    </w:p>
    <w:p w14:paraId="1B96D02A" w14:textId="77777777" w:rsidR="005E03F1" w:rsidRPr="00AC7BDB" w:rsidRDefault="005E03F1" w:rsidP="00AC7BDB">
      <w:pPr>
        <w:pStyle w:val="NormalnyWeb"/>
        <w:spacing w:before="0" w:after="0" w:line="360" w:lineRule="auto"/>
        <w:rPr>
          <w:rFonts w:ascii="Arial" w:hAnsi="Arial" w:cs="Arial"/>
          <w:color w:val="000000" w:themeColor="text1"/>
        </w:rPr>
      </w:pPr>
    </w:p>
    <w:tbl>
      <w:tblPr>
        <w:tblW w:w="9630" w:type="dxa"/>
        <w:tblCellSpacing w:w="0" w:type="dxa"/>
        <w:tblCellMar>
          <w:top w:w="15" w:type="dxa"/>
          <w:left w:w="15" w:type="dxa"/>
          <w:bottom w:w="15" w:type="dxa"/>
          <w:right w:w="15" w:type="dxa"/>
        </w:tblCellMar>
        <w:tblLook w:val="04A0" w:firstRow="1" w:lastRow="0" w:firstColumn="1" w:lastColumn="0" w:noHBand="0" w:noVBand="1"/>
      </w:tblPr>
      <w:tblGrid>
        <w:gridCol w:w="9630"/>
      </w:tblGrid>
      <w:tr w:rsidR="00F827D5" w:rsidRPr="00AC7BDB" w14:paraId="5FA7B05A" w14:textId="77777777" w:rsidTr="00702AEA">
        <w:trPr>
          <w:tblCellSpacing w:w="0" w:type="dxa"/>
        </w:trPr>
        <w:tc>
          <w:tcPr>
            <w:tcW w:w="9570" w:type="dxa"/>
            <w:tcBorders>
              <w:top w:val="single" w:sz="6" w:space="0" w:color="000000"/>
              <w:left w:val="single" w:sz="6" w:space="0" w:color="000000"/>
              <w:bottom w:val="single" w:sz="6" w:space="0" w:color="000000"/>
              <w:right w:val="single" w:sz="6" w:space="0" w:color="000000"/>
            </w:tcBorders>
            <w:shd w:val="clear" w:color="auto" w:fill="D9D9D9"/>
            <w:tcMar>
              <w:top w:w="0" w:type="dxa"/>
              <w:left w:w="11" w:type="dxa"/>
              <w:bottom w:w="0" w:type="dxa"/>
              <w:right w:w="11" w:type="dxa"/>
            </w:tcMar>
            <w:vAlign w:val="center"/>
            <w:hideMark/>
          </w:tcPr>
          <w:p w14:paraId="5C024F43" w14:textId="77777777" w:rsidR="00702AEA" w:rsidRPr="00AC7BDB" w:rsidRDefault="00702AEA" w:rsidP="00AC7BDB">
            <w:pPr>
              <w:spacing w:line="360" w:lineRule="auto"/>
              <w:jc w:val="center"/>
              <w:rPr>
                <w:rFonts w:ascii="Arial" w:hAnsi="Arial" w:cs="Arial"/>
                <w:color w:val="000000" w:themeColor="text1"/>
              </w:rPr>
            </w:pPr>
            <w:r w:rsidRPr="00AC7BDB">
              <w:rPr>
                <w:rFonts w:ascii="Arial" w:hAnsi="Arial" w:cs="Arial"/>
                <w:b/>
                <w:bCs/>
                <w:color w:val="000000" w:themeColor="text1"/>
              </w:rPr>
              <w:t>2. Adres strony internetowej.</w:t>
            </w:r>
          </w:p>
        </w:tc>
      </w:tr>
    </w:tbl>
    <w:p w14:paraId="20C44511" w14:textId="086FC753" w:rsidR="00557CB2" w:rsidRPr="005A01E7" w:rsidRDefault="00557CB2" w:rsidP="00AC7BDB">
      <w:pPr>
        <w:pStyle w:val="NormalnyWeb"/>
        <w:spacing w:before="0" w:after="0" w:line="360" w:lineRule="auto"/>
        <w:rPr>
          <w:rFonts w:ascii="Arial" w:hAnsi="Arial" w:cs="Arial"/>
          <w:color w:val="000000" w:themeColor="text1"/>
        </w:rPr>
      </w:pPr>
      <w:r w:rsidRPr="00AC7BDB">
        <w:rPr>
          <w:rFonts w:ascii="Arial" w:hAnsi="Arial" w:cs="Arial"/>
          <w:color w:val="000000" w:themeColor="text1"/>
        </w:rPr>
        <w:t>Adres strony internetowej, na której prowadzone jest post</w:t>
      </w:r>
      <w:r w:rsidR="00AF5531" w:rsidRPr="00AC7BDB">
        <w:rPr>
          <w:rFonts w:ascii="Arial" w:hAnsi="Arial" w:cs="Arial"/>
          <w:color w:val="000000" w:themeColor="text1"/>
        </w:rPr>
        <w:t>ę</w:t>
      </w:r>
      <w:r w:rsidRPr="00AC7BDB">
        <w:rPr>
          <w:rFonts w:ascii="Arial" w:hAnsi="Arial" w:cs="Arial"/>
          <w:color w:val="000000" w:themeColor="text1"/>
        </w:rPr>
        <w:t xml:space="preserve">powanie oraz na której będą </w:t>
      </w:r>
      <w:r w:rsidRPr="005A01E7">
        <w:rPr>
          <w:rFonts w:ascii="Arial" w:hAnsi="Arial" w:cs="Arial"/>
          <w:color w:val="000000" w:themeColor="text1"/>
        </w:rPr>
        <w:t xml:space="preserve">dostępne wszelkie dokumenty zamówienia bezpośrednio związane z niniejszym postępowaniem o udzielenie zamówienia, zmiany i wyjaśnienia treści SWZ: </w:t>
      </w:r>
    </w:p>
    <w:p w14:paraId="278E11D5" w14:textId="0B577180" w:rsidR="00E5749E" w:rsidRPr="005A01E7" w:rsidRDefault="005A01E7" w:rsidP="00AC7BDB">
      <w:pPr>
        <w:pStyle w:val="NormalnyWeb"/>
        <w:spacing w:before="0" w:after="0" w:line="360" w:lineRule="auto"/>
        <w:rPr>
          <w:rFonts w:ascii="Arial" w:hAnsi="Arial" w:cs="Arial"/>
        </w:rPr>
      </w:pPr>
      <w:hyperlink r:id="rId9" w:history="1">
        <w:r w:rsidRPr="005A01E7">
          <w:rPr>
            <w:rStyle w:val="Hipercze"/>
            <w:rFonts w:ascii="Arial" w:hAnsi="Arial" w:cs="Arial"/>
          </w:rPr>
          <w:t>https://ezamowienia.gov.pl/mp-client/search/list/ocds-148610-5946df19-2922-4805-907d-231a4f8ccadb</w:t>
        </w:r>
      </w:hyperlink>
    </w:p>
    <w:p w14:paraId="5084D7C9" w14:textId="597E154A" w:rsidR="00557CB2" w:rsidRPr="00AC7BDB" w:rsidRDefault="00557CB2" w:rsidP="00AC7BDB">
      <w:pPr>
        <w:pStyle w:val="NormalnyWeb"/>
        <w:spacing w:before="0" w:after="0" w:line="360" w:lineRule="auto"/>
        <w:rPr>
          <w:rFonts w:ascii="Arial" w:hAnsi="Arial" w:cs="Arial"/>
        </w:rPr>
      </w:pPr>
      <w:r w:rsidRPr="005A01E7">
        <w:rPr>
          <w:rFonts w:ascii="Arial" w:hAnsi="Arial" w:cs="Arial"/>
          <w:color w:val="000000" w:themeColor="text1"/>
        </w:rPr>
        <w:t>Wszelkie dokumenty</w:t>
      </w:r>
      <w:r w:rsidRPr="00AC7BDB">
        <w:rPr>
          <w:rFonts w:ascii="Arial" w:hAnsi="Arial" w:cs="Arial"/>
          <w:color w:val="000000" w:themeColor="text1"/>
        </w:rPr>
        <w:t xml:space="preserve"> zamówienia będą również zamieszczone na stronie internetowej Zamawiającego: </w:t>
      </w:r>
      <w:hyperlink r:id="rId10" w:history="1">
        <w:r w:rsidRPr="00AC7BDB">
          <w:rPr>
            <w:rStyle w:val="Hipercze"/>
            <w:rFonts w:ascii="Arial" w:hAnsi="Arial" w:cs="Arial"/>
            <w:color w:val="000000" w:themeColor="text1"/>
          </w:rPr>
          <w:t>https://www.zuokspytkowo.pl/</w:t>
        </w:r>
      </w:hyperlink>
      <w:r w:rsidRPr="00AC7BDB">
        <w:rPr>
          <w:rFonts w:ascii="Arial" w:hAnsi="Arial" w:cs="Arial"/>
          <w:color w:val="000000" w:themeColor="text1"/>
        </w:rPr>
        <w:t xml:space="preserve"> w zakładce zamówienia</w:t>
      </w:r>
      <w:r w:rsidR="00CF5FC6" w:rsidRPr="00AC7BDB">
        <w:rPr>
          <w:rFonts w:ascii="Arial" w:hAnsi="Arial" w:cs="Arial"/>
          <w:color w:val="000000" w:themeColor="text1"/>
        </w:rPr>
        <w:t>, w szczegółach niniejszego zamówienia.</w:t>
      </w:r>
    </w:p>
    <w:p w14:paraId="3F2565EE" w14:textId="13571D01" w:rsidR="00702AEA" w:rsidRPr="00AC7BDB" w:rsidRDefault="00702AEA" w:rsidP="00AC7BDB">
      <w:pPr>
        <w:pStyle w:val="NormalnyWeb"/>
        <w:spacing w:before="0" w:after="0" w:line="360" w:lineRule="auto"/>
        <w:rPr>
          <w:rFonts w:ascii="Arial" w:hAnsi="Arial" w:cs="Arial"/>
          <w:color w:val="000000" w:themeColor="text1"/>
        </w:rPr>
      </w:pPr>
    </w:p>
    <w:tbl>
      <w:tblPr>
        <w:tblW w:w="9630" w:type="dxa"/>
        <w:tblCellSpacing w:w="0" w:type="dxa"/>
        <w:tblCellMar>
          <w:top w:w="15" w:type="dxa"/>
          <w:left w:w="15" w:type="dxa"/>
          <w:bottom w:w="15" w:type="dxa"/>
          <w:right w:w="15" w:type="dxa"/>
        </w:tblCellMar>
        <w:tblLook w:val="04A0" w:firstRow="1" w:lastRow="0" w:firstColumn="1" w:lastColumn="0" w:noHBand="0" w:noVBand="1"/>
      </w:tblPr>
      <w:tblGrid>
        <w:gridCol w:w="9630"/>
      </w:tblGrid>
      <w:tr w:rsidR="00F827D5" w:rsidRPr="00AC7BDB" w14:paraId="39A263A1" w14:textId="77777777" w:rsidTr="00702AEA">
        <w:trPr>
          <w:tblCellSpacing w:w="0" w:type="dxa"/>
        </w:trPr>
        <w:tc>
          <w:tcPr>
            <w:tcW w:w="9570" w:type="dxa"/>
            <w:tcBorders>
              <w:top w:val="single" w:sz="6" w:space="0" w:color="000000"/>
              <w:left w:val="single" w:sz="6" w:space="0" w:color="000000"/>
              <w:bottom w:val="single" w:sz="6" w:space="0" w:color="000000"/>
              <w:right w:val="single" w:sz="6" w:space="0" w:color="000000"/>
            </w:tcBorders>
            <w:shd w:val="clear" w:color="auto" w:fill="D9D9D9"/>
            <w:tcMar>
              <w:top w:w="0" w:type="dxa"/>
              <w:left w:w="11" w:type="dxa"/>
              <w:bottom w:w="0" w:type="dxa"/>
              <w:right w:w="11" w:type="dxa"/>
            </w:tcMar>
            <w:hideMark/>
          </w:tcPr>
          <w:p w14:paraId="18C43142" w14:textId="77777777" w:rsidR="00702AEA" w:rsidRPr="00AC7BDB" w:rsidRDefault="00702AEA" w:rsidP="00AC7BDB">
            <w:pPr>
              <w:spacing w:line="360" w:lineRule="auto"/>
              <w:jc w:val="center"/>
              <w:rPr>
                <w:rFonts w:ascii="Arial" w:hAnsi="Arial" w:cs="Arial"/>
                <w:color w:val="000000" w:themeColor="text1"/>
              </w:rPr>
            </w:pPr>
            <w:r w:rsidRPr="00AC7BDB">
              <w:rPr>
                <w:rFonts w:ascii="Arial" w:hAnsi="Arial" w:cs="Arial"/>
                <w:b/>
                <w:bCs/>
                <w:color w:val="000000" w:themeColor="text1"/>
              </w:rPr>
              <w:t>3. Tryb udzielania zamówienia.</w:t>
            </w:r>
          </w:p>
        </w:tc>
      </w:tr>
    </w:tbl>
    <w:p w14:paraId="25D4E93D" w14:textId="55DC6039" w:rsidR="00702AEA" w:rsidRPr="00AC7BDB" w:rsidRDefault="00702AEA" w:rsidP="00AC7BDB">
      <w:pPr>
        <w:pStyle w:val="NormalnyWeb"/>
        <w:spacing w:before="0" w:after="0" w:line="360" w:lineRule="auto"/>
        <w:rPr>
          <w:rFonts w:ascii="Arial" w:hAnsi="Arial" w:cs="Arial"/>
          <w:color w:val="000000" w:themeColor="text1"/>
        </w:rPr>
      </w:pPr>
      <w:r w:rsidRPr="00AC7BDB">
        <w:rPr>
          <w:rFonts w:ascii="Arial" w:hAnsi="Arial" w:cs="Arial"/>
          <w:color w:val="000000" w:themeColor="text1"/>
        </w:rPr>
        <w:t xml:space="preserve">Niniejsze postępowanie o udzielenie zamówienia publicznego prowadzone jest w trybie podstawowym na podstawie art. 275 pkt 1 </w:t>
      </w:r>
      <w:proofErr w:type="spellStart"/>
      <w:r w:rsidRPr="00AC7BDB">
        <w:rPr>
          <w:rFonts w:ascii="Arial" w:hAnsi="Arial" w:cs="Arial"/>
          <w:color w:val="000000" w:themeColor="text1"/>
        </w:rPr>
        <w:t>u.p.z.p</w:t>
      </w:r>
      <w:proofErr w:type="spellEnd"/>
      <w:r w:rsidRPr="00AC7BDB">
        <w:rPr>
          <w:rFonts w:ascii="Arial" w:hAnsi="Arial" w:cs="Arial"/>
          <w:color w:val="000000" w:themeColor="text1"/>
        </w:rPr>
        <w:t xml:space="preserve">. </w:t>
      </w:r>
    </w:p>
    <w:p w14:paraId="6C285FA2" w14:textId="0FC13CEF" w:rsidR="00702AEA" w:rsidRPr="00AC7BDB" w:rsidRDefault="00702AEA" w:rsidP="00AC7BDB">
      <w:pPr>
        <w:pStyle w:val="NormalnyWeb"/>
        <w:spacing w:before="0" w:after="0" w:line="360" w:lineRule="auto"/>
        <w:rPr>
          <w:rFonts w:ascii="Arial" w:hAnsi="Arial" w:cs="Arial"/>
          <w:color w:val="000000" w:themeColor="text1"/>
        </w:rPr>
      </w:pPr>
      <w:r w:rsidRPr="00AC7BDB">
        <w:rPr>
          <w:rFonts w:ascii="Arial" w:hAnsi="Arial" w:cs="Arial"/>
          <w:color w:val="000000" w:themeColor="text1"/>
        </w:rPr>
        <w:t xml:space="preserve">W zakresie nieuregulowanym niniejszą Specyfikacją Warunków Zamówienia, zwana dalej SWZ, zastosowanie mają przepisy </w:t>
      </w:r>
      <w:proofErr w:type="spellStart"/>
      <w:r w:rsidRPr="00AC7BDB">
        <w:rPr>
          <w:rFonts w:ascii="Arial" w:hAnsi="Arial" w:cs="Arial"/>
          <w:color w:val="000000" w:themeColor="text1"/>
        </w:rPr>
        <w:t>u.p.z.p</w:t>
      </w:r>
      <w:proofErr w:type="spellEnd"/>
      <w:r w:rsidRPr="00AC7BDB">
        <w:rPr>
          <w:rFonts w:ascii="Arial" w:hAnsi="Arial" w:cs="Arial"/>
          <w:color w:val="000000" w:themeColor="text1"/>
        </w:rPr>
        <w:t>.</w:t>
      </w:r>
    </w:p>
    <w:p w14:paraId="2831192D" w14:textId="51CA2079" w:rsidR="00702AEA" w:rsidRPr="00AC7BDB" w:rsidRDefault="00702AEA" w:rsidP="00AC7BDB">
      <w:pPr>
        <w:pStyle w:val="NormalnyWeb"/>
        <w:spacing w:before="0" w:after="0" w:line="360" w:lineRule="auto"/>
        <w:rPr>
          <w:rFonts w:ascii="Arial" w:hAnsi="Arial" w:cs="Arial"/>
          <w:color w:val="000000" w:themeColor="text1"/>
        </w:rPr>
      </w:pPr>
      <w:r w:rsidRPr="00AC7BDB">
        <w:rPr>
          <w:rFonts w:ascii="Arial" w:hAnsi="Arial" w:cs="Arial"/>
          <w:color w:val="000000" w:themeColor="text1"/>
        </w:rPr>
        <w:t xml:space="preserve"> </w:t>
      </w:r>
    </w:p>
    <w:tbl>
      <w:tblPr>
        <w:tblW w:w="9630" w:type="dxa"/>
        <w:tblCellSpacing w:w="0" w:type="dxa"/>
        <w:tblCellMar>
          <w:top w:w="15" w:type="dxa"/>
          <w:left w:w="15" w:type="dxa"/>
          <w:bottom w:w="15" w:type="dxa"/>
          <w:right w:w="15" w:type="dxa"/>
        </w:tblCellMar>
        <w:tblLook w:val="04A0" w:firstRow="1" w:lastRow="0" w:firstColumn="1" w:lastColumn="0" w:noHBand="0" w:noVBand="1"/>
      </w:tblPr>
      <w:tblGrid>
        <w:gridCol w:w="9630"/>
      </w:tblGrid>
      <w:tr w:rsidR="00F827D5" w:rsidRPr="00AC7BDB" w14:paraId="4E3142B4" w14:textId="77777777" w:rsidTr="00702AEA">
        <w:trPr>
          <w:tblCellSpacing w:w="0" w:type="dxa"/>
        </w:trPr>
        <w:tc>
          <w:tcPr>
            <w:tcW w:w="9570" w:type="dxa"/>
            <w:tcBorders>
              <w:top w:val="single" w:sz="6" w:space="0" w:color="000000"/>
              <w:left w:val="single" w:sz="6" w:space="0" w:color="000000"/>
              <w:bottom w:val="single" w:sz="6" w:space="0" w:color="000000"/>
              <w:right w:val="single" w:sz="6" w:space="0" w:color="000000"/>
            </w:tcBorders>
            <w:shd w:val="clear" w:color="auto" w:fill="D9D9D9"/>
            <w:tcMar>
              <w:top w:w="0" w:type="dxa"/>
              <w:left w:w="11" w:type="dxa"/>
              <w:bottom w:w="0" w:type="dxa"/>
              <w:right w:w="11" w:type="dxa"/>
            </w:tcMar>
            <w:hideMark/>
          </w:tcPr>
          <w:p w14:paraId="7E9FA95D" w14:textId="62E7516A" w:rsidR="00702AEA" w:rsidRPr="00AC7BDB" w:rsidRDefault="00684799" w:rsidP="00AC7BDB">
            <w:pPr>
              <w:spacing w:line="360" w:lineRule="auto"/>
              <w:jc w:val="center"/>
              <w:rPr>
                <w:rFonts w:ascii="Arial" w:hAnsi="Arial" w:cs="Arial"/>
                <w:color w:val="000000" w:themeColor="text1"/>
              </w:rPr>
            </w:pPr>
            <w:r w:rsidRPr="00AC7BDB">
              <w:rPr>
                <w:rFonts w:ascii="Arial" w:hAnsi="Arial" w:cs="Arial"/>
                <w:b/>
                <w:bCs/>
                <w:color w:val="000000" w:themeColor="text1"/>
              </w:rPr>
              <w:t>4</w:t>
            </w:r>
            <w:r w:rsidR="00702AEA" w:rsidRPr="00AC7BDB">
              <w:rPr>
                <w:rFonts w:ascii="Arial" w:hAnsi="Arial" w:cs="Arial"/>
                <w:b/>
                <w:bCs/>
                <w:color w:val="000000" w:themeColor="text1"/>
              </w:rPr>
              <w:t>. Opis przedmiotu zamówienia.</w:t>
            </w:r>
          </w:p>
        </w:tc>
      </w:tr>
    </w:tbl>
    <w:p w14:paraId="7352915F" w14:textId="77777777" w:rsidR="00E6495D" w:rsidRPr="00AC7BDB" w:rsidRDefault="00E6495D" w:rsidP="00AC7BDB">
      <w:pPr>
        <w:pStyle w:val="Textbody"/>
        <w:spacing w:after="0" w:line="360" w:lineRule="auto"/>
        <w:rPr>
          <w:rFonts w:ascii="Arial" w:hAnsi="Arial" w:cs="Arial"/>
          <w:color w:val="000000" w:themeColor="text1"/>
        </w:rPr>
      </w:pPr>
    </w:p>
    <w:p w14:paraId="7DB81955" w14:textId="64537688" w:rsidR="00E5749E" w:rsidRPr="00AC7BDB" w:rsidRDefault="007C2579" w:rsidP="00AC7BDB">
      <w:pPr>
        <w:spacing w:line="360" w:lineRule="auto"/>
        <w:rPr>
          <w:rFonts w:ascii="Arial" w:eastAsia="Times New Roman" w:hAnsi="Arial" w:cs="Arial"/>
          <w:kern w:val="36"/>
          <w:lang w:eastAsia="pl-PL"/>
        </w:rPr>
      </w:pPr>
      <w:r w:rsidRPr="00AC7BDB">
        <w:rPr>
          <w:rFonts w:ascii="Arial" w:hAnsi="Arial" w:cs="Arial"/>
          <w:color w:val="000000" w:themeColor="text1"/>
        </w:rPr>
        <w:t xml:space="preserve">4.1. </w:t>
      </w:r>
      <w:r w:rsidR="00E5749E" w:rsidRPr="00AC7BDB">
        <w:rPr>
          <w:rFonts w:ascii="Arial" w:eastAsia="Times New Roman" w:hAnsi="Arial" w:cs="Arial"/>
          <w:kern w:val="36"/>
          <w:lang w:eastAsia="pl-PL"/>
        </w:rPr>
        <w:t xml:space="preserve">Przedmiotem zamówienia jest dostawa fabrycznie nowej </w:t>
      </w:r>
      <w:proofErr w:type="spellStart"/>
      <w:r w:rsidR="00E5749E" w:rsidRPr="00AC7BDB">
        <w:rPr>
          <w:rFonts w:ascii="Arial" w:eastAsia="Times New Roman" w:hAnsi="Arial" w:cs="Arial"/>
          <w:kern w:val="36"/>
          <w:lang w:eastAsia="pl-PL"/>
        </w:rPr>
        <w:t>miniładowarki</w:t>
      </w:r>
      <w:proofErr w:type="spellEnd"/>
      <w:r w:rsidR="00E5749E" w:rsidRPr="00AC7BDB">
        <w:rPr>
          <w:rFonts w:ascii="Arial" w:eastAsia="Times New Roman" w:hAnsi="Arial" w:cs="Arial"/>
          <w:kern w:val="36"/>
          <w:lang w:eastAsia="pl-PL"/>
        </w:rPr>
        <w:t xml:space="preserve"> kołowej typu </w:t>
      </w:r>
      <w:proofErr w:type="spellStart"/>
      <w:r w:rsidR="00E5749E" w:rsidRPr="00AC7BDB">
        <w:rPr>
          <w:rFonts w:ascii="Arial" w:eastAsia="Times New Roman" w:hAnsi="Arial" w:cs="Arial"/>
          <w:kern w:val="36"/>
          <w:lang w:eastAsia="pl-PL"/>
        </w:rPr>
        <w:t>skid</w:t>
      </w:r>
      <w:proofErr w:type="spellEnd"/>
      <w:r w:rsidR="00E5749E" w:rsidRPr="00AC7BDB">
        <w:rPr>
          <w:rFonts w:ascii="Arial" w:eastAsia="Times New Roman" w:hAnsi="Arial" w:cs="Arial"/>
          <w:kern w:val="36"/>
          <w:lang w:eastAsia="pl-PL"/>
        </w:rPr>
        <w:t xml:space="preserve"> </w:t>
      </w:r>
      <w:proofErr w:type="spellStart"/>
      <w:r w:rsidR="00E5749E" w:rsidRPr="00AC7BDB">
        <w:rPr>
          <w:rFonts w:ascii="Arial" w:eastAsia="Times New Roman" w:hAnsi="Arial" w:cs="Arial"/>
          <w:kern w:val="36"/>
          <w:lang w:eastAsia="pl-PL"/>
        </w:rPr>
        <w:t>steer</w:t>
      </w:r>
      <w:proofErr w:type="spellEnd"/>
      <w:r w:rsidR="00E5749E" w:rsidRPr="00AC7BDB">
        <w:rPr>
          <w:rFonts w:ascii="Arial" w:eastAsia="Times New Roman" w:hAnsi="Arial" w:cs="Arial"/>
          <w:kern w:val="36"/>
          <w:lang w:eastAsia="pl-PL"/>
        </w:rPr>
        <w:t xml:space="preserve">, rok </w:t>
      </w:r>
      <w:r w:rsidR="00E5749E" w:rsidRPr="00AC7BDB">
        <w:rPr>
          <w:rFonts w:ascii="Arial" w:eastAsia="Times New Roman" w:hAnsi="Arial" w:cs="Arial"/>
          <w:color w:val="000000" w:themeColor="text1"/>
          <w:kern w:val="36"/>
          <w:lang w:eastAsia="pl-PL"/>
        </w:rPr>
        <w:t xml:space="preserve">produkcji </w:t>
      </w:r>
      <w:r w:rsidR="009837D3" w:rsidRPr="00AC7BDB">
        <w:rPr>
          <w:rFonts w:ascii="Arial" w:eastAsia="Times New Roman" w:hAnsi="Arial" w:cs="Arial"/>
          <w:color w:val="000000" w:themeColor="text1"/>
          <w:kern w:val="36"/>
          <w:lang w:eastAsia="pl-PL"/>
        </w:rPr>
        <w:t xml:space="preserve">min. </w:t>
      </w:r>
      <w:r w:rsidR="00E5749E" w:rsidRPr="00AC7BDB">
        <w:rPr>
          <w:rFonts w:ascii="Arial" w:eastAsia="Times New Roman" w:hAnsi="Arial" w:cs="Arial"/>
          <w:color w:val="000000" w:themeColor="text1"/>
          <w:kern w:val="36"/>
          <w:lang w:eastAsia="pl-PL"/>
        </w:rPr>
        <w:t>202</w:t>
      </w:r>
      <w:r w:rsidR="009837D3" w:rsidRPr="00AC7BDB">
        <w:rPr>
          <w:rFonts w:ascii="Arial" w:eastAsia="Times New Roman" w:hAnsi="Arial" w:cs="Arial"/>
          <w:color w:val="000000" w:themeColor="text1"/>
          <w:kern w:val="36"/>
          <w:lang w:eastAsia="pl-PL"/>
        </w:rPr>
        <w:t>5</w:t>
      </w:r>
      <w:r w:rsidR="00E5749E" w:rsidRPr="00AC7BDB">
        <w:rPr>
          <w:rFonts w:ascii="Arial" w:eastAsia="Times New Roman" w:hAnsi="Arial" w:cs="Arial"/>
          <w:color w:val="000000" w:themeColor="text1"/>
          <w:kern w:val="36"/>
          <w:lang w:eastAsia="pl-PL"/>
        </w:rPr>
        <w:t>, wraz z:</w:t>
      </w:r>
    </w:p>
    <w:p w14:paraId="1AB0C1AD" w14:textId="77777777" w:rsidR="00E5749E" w:rsidRPr="00AC7BDB" w:rsidRDefault="00E5749E" w:rsidP="00AC7BDB">
      <w:pPr>
        <w:widowControl/>
        <w:numPr>
          <w:ilvl w:val="0"/>
          <w:numId w:val="36"/>
        </w:numPr>
        <w:suppressAutoHyphens w:val="0"/>
        <w:autoSpaceDN/>
        <w:spacing w:line="360" w:lineRule="auto"/>
        <w:textAlignment w:val="auto"/>
        <w:rPr>
          <w:rFonts w:ascii="Arial" w:eastAsia="Times New Roman" w:hAnsi="Arial" w:cs="Arial"/>
          <w:kern w:val="36"/>
          <w:lang w:eastAsia="pl-PL"/>
        </w:rPr>
      </w:pPr>
      <w:r w:rsidRPr="00AC7BDB">
        <w:rPr>
          <w:rFonts w:ascii="Arial" w:eastAsia="Times New Roman" w:hAnsi="Arial" w:cs="Arial"/>
          <w:kern w:val="36"/>
          <w:lang w:eastAsia="pl-PL"/>
        </w:rPr>
        <w:t>wyposażeniem obowiązkowym i dodatkowym,</w:t>
      </w:r>
    </w:p>
    <w:p w14:paraId="0A02BDA0" w14:textId="77777777" w:rsidR="00E5749E" w:rsidRPr="00AC7BDB" w:rsidRDefault="00E5749E" w:rsidP="00AC7BDB">
      <w:pPr>
        <w:widowControl/>
        <w:numPr>
          <w:ilvl w:val="0"/>
          <w:numId w:val="36"/>
        </w:numPr>
        <w:suppressAutoHyphens w:val="0"/>
        <w:autoSpaceDN/>
        <w:spacing w:line="360" w:lineRule="auto"/>
        <w:textAlignment w:val="auto"/>
        <w:rPr>
          <w:rFonts w:ascii="Arial" w:eastAsia="Times New Roman" w:hAnsi="Arial" w:cs="Arial"/>
          <w:kern w:val="36"/>
          <w:lang w:eastAsia="pl-PL"/>
        </w:rPr>
      </w:pPr>
      <w:r w:rsidRPr="00AC7BDB">
        <w:rPr>
          <w:rFonts w:ascii="Arial" w:eastAsia="Times New Roman" w:hAnsi="Arial" w:cs="Arial"/>
          <w:kern w:val="36"/>
          <w:lang w:eastAsia="pl-PL"/>
        </w:rPr>
        <w:lastRenderedPageBreak/>
        <w:t>dokumentacją techniczną,</w:t>
      </w:r>
    </w:p>
    <w:p w14:paraId="26316A4F" w14:textId="77777777" w:rsidR="00E5749E" w:rsidRPr="00AC7BDB" w:rsidRDefault="00E5749E" w:rsidP="00AC7BDB">
      <w:pPr>
        <w:widowControl/>
        <w:numPr>
          <w:ilvl w:val="0"/>
          <w:numId w:val="36"/>
        </w:numPr>
        <w:suppressAutoHyphens w:val="0"/>
        <w:autoSpaceDN/>
        <w:spacing w:line="360" w:lineRule="auto"/>
        <w:textAlignment w:val="auto"/>
        <w:rPr>
          <w:rFonts w:ascii="Arial" w:eastAsia="Times New Roman" w:hAnsi="Arial" w:cs="Arial"/>
          <w:kern w:val="36"/>
          <w:lang w:eastAsia="pl-PL"/>
        </w:rPr>
      </w:pPr>
      <w:r w:rsidRPr="00AC7BDB">
        <w:rPr>
          <w:rFonts w:ascii="Arial" w:eastAsia="Times New Roman" w:hAnsi="Arial" w:cs="Arial"/>
          <w:kern w:val="36"/>
          <w:lang w:eastAsia="pl-PL"/>
        </w:rPr>
        <w:t xml:space="preserve">systemem </w:t>
      </w:r>
      <w:proofErr w:type="spellStart"/>
      <w:r w:rsidRPr="00AC7BDB">
        <w:rPr>
          <w:rFonts w:ascii="Arial" w:eastAsia="Times New Roman" w:hAnsi="Arial" w:cs="Arial"/>
          <w:kern w:val="36"/>
          <w:lang w:eastAsia="pl-PL"/>
        </w:rPr>
        <w:t>telematyki</w:t>
      </w:r>
      <w:proofErr w:type="spellEnd"/>
      <w:r w:rsidRPr="00AC7BDB">
        <w:rPr>
          <w:rFonts w:ascii="Arial" w:eastAsia="Times New Roman" w:hAnsi="Arial" w:cs="Arial"/>
          <w:kern w:val="36"/>
          <w:lang w:eastAsia="pl-PL"/>
        </w:rPr>
        <w:t>,</w:t>
      </w:r>
    </w:p>
    <w:p w14:paraId="50C8219B" w14:textId="77777777" w:rsidR="00E5749E" w:rsidRPr="00AC7BDB" w:rsidRDefault="00E5749E" w:rsidP="00AC7BDB">
      <w:pPr>
        <w:widowControl/>
        <w:numPr>
          <w:ilvl w:val="0"/>
          <w:numId w:val="36"/>
        </w:numPr>
        <w:suppressAutoHyphens w:val="0"/>
        <w:autoSpaceDN/>
        <w:spacing w:line="360" w:lineRule="auto"/>
        <w:textAlignment w:val="auto"/>
        <w:rPr>
          <w:rFonts w:ascii="Arial" w:eastAsia="Times New Roman" w:hAnsi="Arial" w:cs="Arial"/>
          <w:kern w:val="36"/>
          <w:lang w:eastAsia="pl-PL"/>
        </w:rPr>
      </w:pPr>
      <w:r w:rsidRPr="00AC7BDB">
        <w:rPr>
          <w:rFonts w:ascii="Arial" w:eastAsia="Times New Roman" w:hAnsi="Arial" w:cs="Arial"/>
          <w:kern w:val="36"/>
          <w:lang w:eastAsia="pl-PL"/>
        </w:rPr>
        <w:t>szkoleniem operatorów,</w:t>
      </w:r>
    </w:p>
    <w:p w14:paraId="28BE0709" w14:textId="77777777" w:rsidR="00E5749E" w:rsidRPr="00AC7BDB" w:rsidRDefault="00E5749E" w:rsidP="00AC7BDB">
      <w:pPr>
        <w:widowControl/>
        <w:numPr>
          <w:ilvl w:val="0"/>
          <w:numId w:val="36"/>
        </w:numPr>
        <w:suppressAutoHyphens w:val="0"/>
        <w:autoSpaceDN/>
        <w:spacing w:line="360" w:lineRule="auto"/>
        <w:textAlignment w:val="auto"/>
        <w:rPr>
          <w:rFonts w:ascii="Arial" w:eastAsia="Times New Roman" w:hAnsi="Arial" w:cs="Arial"/>
          <w:kern w:val="36"/>
          <w:lang w:eastAsia="pl-PL"/>
        </w:rPr>
      </w:pPr>
      <w:r w:rsidRPr="00AC7BDB">
        <w:rPr>
          <w:rFonts w:ascii="Arial" w:eastAsia="Times New Roman" w:hAnsi="Arial" w:cs="Arial"/>
          <w:kern w:val="36"/>
          <w:lang w:eastAsia="pl-PL"/>
        </w:rPr>
        <w:t>transportem, rozładunkiem i uruchomieniem maszyny.</w:t>
      </w:r>
    </w:p>
    <w:p w14:paraId="0CC9EFB7" w14:textId="77777777" w:rsidR="00D30887" w:rsidRDefault="00D30887" w:rsidP="00AC7BDB">
      <w:pPr>
        <w:spacing w:line="360" w:lineRule="auto"/>
        <w:rPr>
          <w:rFonts w:ascii="Arial" w:eastAsia="Times New Roman" w:hAnsi="Arial" w:cs="Arial"/>
          <w:kern w:val="36"/>
          <w:lang w:eastAsia="pl-PL"/>
        </w:rPr>
      </w:pPr>
    </w:p>
    <w:p w14:paraId="5C56A3D7" w14:textId="45B00559" w:rsidR="00AF5A49" w:rsidRPr="00D30887" w:rsidRDefault="00E5749E" w:rsidP="00AC7BDB">
      <w:pPr>
        <w:spacing w:line="360" w:lineRule="auto"/>
        <w:rPr>
          <w:rFonts w:ascii="Arial" w:eastAsia="Times New Roman" w:hAnsi="Arial" w:cs="Arial"/>
          <w:kern w:val="36"/>
          <w:lang w:eastAsia="pl-PL"/>
        </w:rPr>
      </w:pPr>
      <w:proofErr w:type="spellStart"/>
      <w:r w:rsidRPr="00AC7BDB">
        <w:rPr>
          <w:rFonts w:ascii="Arial" w:eastAsia="Times New Roman" w:hAnsi="Arial" w:cs="Arial"/>
          <w:kern w:val="36"/>
          <w:lang w:eastAsia="pl-PL"/>
        </w:rPr>
        <w:t>M</w:t>
      </w:r>
      <w:r w:rsidR="008C31BD" w:rsidRPr="00AC7BDB">
        <w:rPr>
          <w:rFonts w:ascii="Arial" w:eastAsia="Times New Roman" w:hAnsi="Arial" w:cs="Arial"/>
          <w:kern w:val="36"/>
          <w:lang w:eastAsia="pl-PL"/>
        </w:rPr>
        <w:t>iniładowarka</w:t>
      </w:r>
      <w:proofErr w:type="spellEnd"/>
      <w:r w:rsidRPr="00AC7BDB">
        <w:rPr>
          <w:rFonts w:ascii="Arial" w:eastAsia="Times New Roman" w:hAnsi="Arial" w:cs="Arial"/>
          <w:kern w:val="36"/>
          <w:lang w:eastAsia="pl-PL"/>
        </w:rPr>
        <w:t xml:space="preserve"> musi być wolna od wad konstrukcyjnych, materiałowych i prawnych oraz spełniać wszystkie wymagania techniczne określone w niniejszej SWZ.</w:t>
      </w:r>
    </w:p>
    <w:p w14:paraId="7FC8CB97" w14:textId="77777777" w:rsidR="00D30887" w:rsidRDefault="00D30887" w:rsidP="00AC7BDB">
      <w:pPr>
        <w:spacing w:line="360" w:lineRule="auto"/>
        <w:jc w:val="both"/>
        <w:rPr>
          <w:rFonts w:ascii="Arial" w:hAnsi="Arial" w:cs="Arial"/>
          <w:color w:val="000000" w:themeColor="text1"/>
        </w:rPr>
      </w:pPr>
      <w:bookmarkStart w:id="0" w:name="_Hlk222824365"/>
    </w:p>
    <w:p w14:paraId="33116A6C" w14:textId="63CB0D44" w:rsidR="00AF5A49" w:rsidRPr="00AC7BDB" w:rsidRDefault="00AF5A49" w:rsidP="00AC7BDB">
      <w:pPr>
        <w:spacing w:line="360" w:lineRule="auto"/>
        <w:jc w:val="both"/>
        <w:rPr>
          <w:rFonts w:ascii="Arial" w:hAnsi="Arial" w:cs="Arial"/>
        </w:rPr>
      </w:pPr>
      <w:r w:rsidRPr="00AC7BDB">
        <w:rPr>
          <w:rFonts w:ascii="Arial" w:hAnsi="Arial" w:cs="Arial"/>
          <w:color w:val="000000" w:themeColor="text1"/>
        </w:rPr>
        <w:t>Minimalny okres gwarancji jakości na dostarczon</w:t>
      </w:r>
      <w:r w:rsidR="00E5749E" w:rsidRPr="00AC7BDB">
        <w:rPr>
          <w:rFonts w:ascii="Arial" w:hAnsi="Arial" w:cs="Arial"/>
          <w:color w:val="000000" w:themeColor="text1"/>
        </w:rPr>
        <w:t xml:space="preserve">ą </w:t>
      </w:r>
      <w:proofErr w:type="spellStart"/>
      <w:r w:rsidR="00E5749E" w:rsidRPr="00AC7BDB">
        <w:rPr>
          <w:rFonts w:ascii="Arial" w:hAnsi="Arial" w:cs="Arial"/>
          <w:color w:val="000000" w:themeColor="text1"/>
        </w:rPr>
        <w:t>m</w:t>
      </w:r>
      <w:r w:rsidR="008C31BD" w:rsidRPr="00AC7BDB">
        <w:rPr>
          <w:rFonts w:ascii="Arial" w:hAnsi="Arial" w:cs="Arial"/>
          <w:color w:val="000000" w:themeColor="text1"/>
        </w:rPr>
        <w:t>iniładowarkę</w:t>
      </w:r>
      <w:proofErr w:type="spellEnd"/>
      <w:r w:rsidR="00E5749E" w:rsidRPr="00AC7BDB">
        <w:rPr>
          <w:rFonts w:ascii="Arial" w:hAnsi="Arial" w:cs="Arial"/>
          <w:color w:val="000000" w:themeColor="text1"/>
        </w:rPr>
        <w:t xml:space="preserve"> </w:t>
      </w:r>
      <w:r w:rsidRPr="00AC7BDB">
        <w:rPr>
          <w:rFonts w:ascii="Arial" w:hAnsi="Arial" w:cs="Arial"/>
          <w:color w:val="000000" w:themeColor="text1"/>
        </w:rPr>
        <w:t xml:space="preserve">wynosi 24 miesiące lub min </w:t>
      </w:r>
      <w:r w:rsidR="00E5749E" w:rsidRPr="00AC7BDB">
        <w:rPr>
          <w:rFonts w:ascii="Arial" w:hAnsi="Arial" w:cs="Arial"/>
          <w:color w:val="000000" w:themeColor="text1"/>
        </w:rPr>
        <w:t>2</w:t>
      </w:r>
      <w:r w:rsidRPr="00AC7BDB">
        <w:rPr>
          <w:rFonts w:ascii="Arial" w:hAnsi="Arial" w:cs="Arial"/>
          <w:color w:val="000000" w:themeColor="text1"/>
        </w:rPr>
        <w:t>000</w:t>
      </w:r>
      <w:r w:rsidR="008C31BD" w:rsidRPr="00AC7BDB">
        <w:rPr>
          <w:rFonts w:ascii="Arial" w:hAnsi="Arial" w:cs="Arial"/>
          <w:color w:val="000000" w:themeColor="text1"/>
        </w:rPr>
        <w:t xml:space="preserve"> </w:t>
      </w:r>
      <w:proofErr w:type="spellStart"/>
      <w:r w:rsidR="009837D3" w:rsidRPr="00AC7BDB">
        <w:rPr>
          <w:rFonts w:ascii="Arial" w:hAnsi="Arial" w:cs="Arial"/>
          <w:color w:val="000000" w:themeColor="text1"/>
        </w:rPr>
        <w:t>Mth</w:t>
      </w:r>
      <w:proofErr w:type="spellEnd"/>
      <w:r w:rsidRPr="00AC7BDB">
        <w:rPr>
          <w:rFonts w:ascii="Arial" w:hAnsi="Arial" w:cs="Arial"/>
          <w:color w:val="000000" w:themeColor="text1"/>
        </w:rPr>
        <w:t xml:space="preserve"> </w:t>
      </w:r>
      <w:r w:rsidR="00E5749E" w:rsidRPr="00AC7BDB">
        <w:rPr>
          <w:rFonts w:ascii="Arial" w:hAnsi="Arial" w:cs="Arial"/>
          <w:color w:val="000000" w:themeColor="text1"/>
        </w:rPr>
        <w:t xml:space="preserve"> </w:t>
      </w:r>
      <w:r w:rsidRPr="00AC7BDB">
        <w:rPr>
          <w:rFonts w:ascii="Arial" w:hAnsi="Arial" w:cs="Arial"/>
          <w:color w:val="000000" w:themeColor="text1"/>
        </w:rPr>
        <w:t xml:space="preserve">-  w zależności </w:t>
      </w:r>
      <w:r w:rsidRPr="00AC7BDB">
        <w:rPr>
          <w:rFonts w:ascii="Arial" w:hAnsi="Arial" w:cs="Arial"/>
        </w:rPr>
        <w:t xml:space="preserve">co pierwsze nastąpi – liczony od daty bezusterkowego odbioru </w:t>
      </w:r>
      <w:proofErr w:type="spellStart"/>
      <w:r w:rsidR="00E5749E" w:rsidRPr="00AC7BDB">
        <w:rPr>
          <w:rFonts w:ascii="Arial" w:hAnsi="Arial" w:cs="Arial"/>
        </w:rPr>
        <w:t>miniładowarki</w:t>
      </w:r>
      <w:proofErr w:type="spellEnd"/>
      <w:r w:rsidRPr="00AC7BDB">
        <w:rPr>
          <w:rFonts w:ascii="Arial" w:hAnsi="Arial" w:cs="Arial"/>
        </w:rPr>
        <w:t>, potwierdzonego protokołem zdawczo-odbiorczym podpisanym przez obie strony bez uwag i zastrzeżeń.</w:t>
      </w:r>
    </w:p>
    <w:p w14:paraId="182CB817" w14:textId="0BEAFFE4" w:rsidR="00FC4229" w:rsidRPr="00D30887" w:rsidRDefault="00FC4229" w:rsidP="00AC7BDB">
      <w:pPr>
        <w:spacing w:line="360" w:lineRule="auto"/>
        <w:jc w:val="both"/>
        <w:rPr>
          <w:rFonts w:ascii="Arial" w:hAnsi="Arial" w:cs="Arial"/>
          <w:color w:val="000000" w:themeColor="text1"/>
        </w:rPr>
      </w:pPr>
      <w:r w:rsidRPr="00D30887">
        <w:rPr>
          <w:rFonts w:ascii="Arial" w:hAnsi="Arial" w:cs="Arial"/>
          <w:color w:val="000000" w:themeColor="text1"/>
        </w:rPr>
        <w:t>W trakcie okresu gwarancji Wykonawca zobowiązany jest do wykonywania wszystkich obowiązkowych przeglądów serwisowych, gwarancyjnych oraz napraw niezbędnych do utrzymania urządzenia w pełnej sprawności, zgodnie z wymaganiami producenta. Koszt tych czynności wliczony jest w cenę oferty.</w:t>
      </w:r>
    </w:p>
    <w:bookmarkEnd w:id="0"/>
    <w:p w14:paraId="6A2E12EF" w14:textId="77777777" w:rsidR="00D2023A" w:rsidRPr="00AC7BDB" w:rsidRDefault="00D2023A" w:rsidP="00AC7BDB">
      <w:pPr>
        <w:spacing w:line="360" w:lineRule="auto"/>
        <w:jc w:val="both"/>
        <w:rPr>
          <w:rFonts w:ascii="Arial" w:hAnsi="Arial" w:cs="Arial"/>
        </w:rPr>
      </w:pPr>
    </w:p>
    <w:p w14:paraId="45A13973" w14:textId="77777777" w:rsidR="002F6A4E" w:rsidRPr="00AC7BDB" w:rsidRDefault="00470B47" w:rsidP="00AC7BDB">
      <w:pPr>
        <w:pStyle w:val="Normalny1"/>
        <w:widowControl/>
        <w:spacing w:line="360" w:lineRule="auto"/>
        <w:rPr>
          <w:rFonts w:ascii="Arial" w:hAnsi="Arial" w:cs="Arial"/>
          <w:color w:val="000000"/>
        </w:rPr>
      </w:pPr>
      <w:r w:rsidRPr="00AC7BDB">
        <w:rPr>
          <w:rFonts w:ascii="Arial" w:hAnsi="Arial" w:cs="Arial"/>
          <w:color w:val="000000" w:themeColor="text1"/>
        </w:rPr>
        <w:t xml:space="preserve">4.2. </w:t>
      </w:r>
      <w:r w:rsidR="002F6A4E" w:rsidRPr="00AC7BDB">
        <w:rPr>
          <w:rFonts w:ascii="Arial" w:hAnsi="Arial" w:cs="Arial"/>
          <w:color w:val="000000"/>
        </w:rPr>
        <w:t>Zamawiający nie dopuszcza składania ofert częściowych.</w:t>
      </w:r>
    </w:p>
    <w:p w14:paraId="64332F4D" w14:textId="77777777" w:rsidR="00484DDD" w:rsidRPr="00AC7BDB" w:rsidRDefault="00484DDD" w:rsidP="00AC7BDB">
      <w:pPr>
        <w:pStyle w:val="Normalny1"/>
        <w:widowControl/>
        <w:spacing w:line="360" w:lineRule="auto"/>
        <w:rPr>
          <w:rFonts w:ascii="Arial" w:hAnsi="Arial" w:cs="Arial"/>
          <w:color w:val="000000"/>
        </w:rPr>
      </w:pPr>
      <w:r w:rsidRPr="00AC7BDB">
        <w:rPr>
          <w:rFonts w:ascii="Arial" w:eastAsia="Times New Roman" w:hAnsi="Arial" w:cs="Arial"/>
          <w:lang w:eastAsia="pl-PL"/>
        </w:rPr>
        <w:t xml:space="preserve">Zamawiający nie przewiduje podzielenia niniejszego zamówienia na części z uwagi na fakt, że zakres zamówienia tworzy spójną całość. Brak podziału zamówienia na części wynika z opisu przedmiotu zamówienia w zakresie którego poszczególne jego składowe są ściśle ze sobą powiązane. Przedmiot zamówienia jest spójny technologicznie i wykonawczo. </w:t>
      </w:r>
      <w:r w:rsidRPr="00AC7BDB">
        <w:rPr>
          <w:rFonts w:ascii="Arial" w:hAnsi="Arial" w:cs="Arial"/>
        </w:rPr>
        <w:t>Zamówienie skierowane jest również do małych i średnich przedsiębiorstw, a brak podziału zamówienia na części nie zakłóca konkurencji.</w:t>
      </w:r>
    </w:p>
    <w:p w14:paraId="09B79CA9" w14:textId="0FB95A8F" w:rsidR="00470B47" w:rsidRPr="00AC7BDB" w:rsidRDefault="00470B47" w:rsidP="00AC7BDB">
      <w:pPr>
        <w:widowControl/>
        <w:spacing w:line="360" w:lineRule="auto"/>
        <w:textAlignment w:val="auto"/>
        <w:rPr>
          <w:rFonts w:ascii="Arial" w:hAnsi="Arial" w:cs="Arial"/>
          <w:color w:val="000000" w:themeColor="text1"/>
        </w:rPr>
      </w:pPr>
      <w:r w:rsidRPr="00AC7BDB">
        <w:rPr>
          <w:rFonts w:ascii="Arial" w:hAnsi="Arial" w:cs="Arial"/>
          <w:color w:val="000000" w:themeColor="text1"/>
        </w:rPr>
        <w:t>4.3. Szczegółowy opis przedmiotu zamówienia znajduje się w części II SWZ.</w:t>
      </w:r>
    </w:p>
    <w:p w14:paraId="6401C6CD" w14:textId="77777777" w:rsidR="00470B47" w:rsidRPr="00AC7BDB" w:rsidRDefault="00470B47" w:rsidP="00AC7BDB">
      <w:pPr>
        <w:pStyle w:val="NormalnyWeb"/>
        <w:spacing w:before="0" w:after="0" w:line="360" w:lineRule="auto"/>
        <w:rPr>
          <w:rFonts w:ascii="Arial" w:hAnsi="Arial" w:cs="Arial"/>
          <w:color w:val="000000" w:themeColor="text1"/>
        </w:rPr>
      </w:pPr>
      <w:r w:rsidRPr="00AC7BDB">
        <w:rPr>
          <w:rFonts w:ascii="Arial" w:hAnsi="Arial" w:cs="Arial"/>
          <w:color w:val="000000" w:themeColor="text1"/>
        </w:rPr>
        <w:t>4.4. Wspólny słownik Zamówień (CPV):</w:t>
      </w:r>
    </w:p>
    <w:p w14:paraId="61ABEFD5" w14:textId="79C7CDD7" w:rsidR="004731F4" w:rsidRPr="00AC7BDB" w:rsidRDefault="00CC6897" w:rsidP="00AC7BDB">
      <w:pPr>
        <w:widowControl/>
        <w:spacing w:line="360" w:lineRule="auto"/>
        <w:textAlignment w:val="auto"/>
        <w:rPr>
          <w:rFonts w:ascii="Arial" w:eastAsia="Times New Roman" w:hAnsi="Arial" w:cs="Arial"/>
          <w:color w:val="000000" w:themeColor="text1"/>
          <w:kern w:val="0"/>
          <w:lang w:eastAsia="pl-PL" w:bidi="ar-SA"/>
        </w:rPr>
      </w:pPr>
      <w:r w:rsidRPr="00AC7BDB">
        <w:rPr>
          <w:rFonts w:ascii="Arial" w:eastAsia="Times New Roman" w:hAnsi="Arial" w:cs="Arial"/>
          <w:color w:val="000000" w:themeColor="text1"/>
          <w:kern w:val="0"/>
          <w:lang w:eastAsia="pl-PL" w:bidi="ar-SA"/>
        </w:rPr>
        <w:t>43261100-1 ładowarki mechaniczne</w:t>
      </w:r>
    </w:p>
    <w:p w14:paraId="293C17E8" w14:textId="3ACF6C9D" w:rsidR="00CC6897" w:rsidRPr="00AC7BDB" w:rsidRDefault="00CC6897" w:rsidP="00AC7BDB">
      <w:pPr>
        <w:widowControl/>
        <w:spacing w:line="360" w:lineRule="auto"/>
        <w:textAlignment w:val="auto"/>
        <w:rPr>
          <w:rFonts w:ascii="Arial" w:eastAsia="Times New Roman" w:hAnsi="Arial" w:cs="Arial"/>
          <w:color w:val="000000" w:themeColor="text1"/>
          <w:kern w:val="0"/>
          <w:lang w:eastAsia="pl-PL" w:bidi="ar-SA"/>
        </w:rPr>
      </w:pPr>
      <w:r w:rsidRPr="00AC7BDB">
        <w:rPr>
          <w:rFonts w:ascii="Arial" w:eastAsia="Times New Roman" w:hAnsi="Arial" w:cs="Arial"/>
          <w:color w:val="000000" w:themeColor="text1"/>
          <w:kern w:val="0"/>
          <w:lang w:eastAsia="pl-PL" w:bidi="ar-SA"/>
        </w:rPr>
        <w:t xml:space="preserve">43260000-3 </w:t>
      </w:r>
      <w:r w:rsidR="0008007E">
        <w:rPr>
          <w:rFonts w:ascii="Arial" w:eastAsia="Times New Roman" w:hAnsi="Arial" w:cs="Arial"/>
          <w:color w:val="000000" w:themeColor="text1"/>
          <w:kern w:val="0"/>
          <w:lang w:eastAsia="pl-PL" w:bidi="ar-SA"/>
        </w:rPr>
        <w:t>k</w:t>
      </w:r>
      <w:r w:rsidRPr="00AC7BDB">
        <w:rPr>
          <w:rFonts w:ascii="Arial" w:eastAsia="Times New Roman" w:hAnsi="Arial" w:cs="Arial"/>
          <w:color w:val="000000" w:themeColor="text1"/>
          <w:kern w:val="0"/>
          <w:lang w:eastAsia="pl-PL" w:bidi="ar-SA"/>
        </w:rPr>
        <w:t>oparki, czerparki i ładowarki, i maszyny górnicze</w:t>
      </w:r>
    </w:p>
    <w:p w14:paraId="350CAAB1" w14:textId="77777777" w:rsidR="006220B9" w:rsidRDefault="006220B9" w:rsidP="00AC7BDB">
      <w:pPr>
        <w:pStyle w:val="Textbody"/>
        <w:spacing w:after="0" w:line="360" w:lineRule="auto"/>
        <w:rPr>
          <w:rFonts w:ascii="Arial" w:hAnsi="Arial" w:cs="Arial"/>
          <w:color w:val="000000" w:themeColor="text1"/>
        </w:rPr>
      </w:pPr>
    </w:p>
    <w:p w14:paraId="49A922F8" w14:textId="77777777" w:rsidR="00D30887" w:rsidRPr="00AC7BDB" w:rsidRDefault="00D30887" w:rsidP="00AC7BDB">
      <w:pPr>
        <w:pStyle w:val="Textbody"/>
        <w:spacing w:after="0" w:line="360" w:lineRule="auto"/>
        <w:rPr>
          <w:rFonts w:ascii="Arial" w:hAnsi="Arial" w:cs="Arial"/>
          <w:color w:val="000000" w:themeColor="text1"/>
        </w:rPr>
      </w:pPr>
    </w:p>
    <w:tbl>
      <w:tblPr>
        <w:tblW w:w="9630" w:type="dxa"/>
        <w:tblCellSpacing w:w="0" w:type="dxa"/>
        <w:tblCellMar>
          <w:top w:w="105" w:type="dxa"/>
          <w:left w:w="105" w:type="dxa"/>
          <w:bottom w:w="105" w:type="dxa"/>
          <w:right w:w="105" w:type="dxa"/>
        </w:tblCellMar>
        <w:tblLook w:val="04A0" w:firstRow="1" w:lastRow="0" w:firstColumn="1" w:lastColumn="0" w:noHBand="0" w:noVBand="1"/>
      </w:tblPr>
      <w:tblGrid>
        <w:gridCol w:w="9630"/>
      </w:tblGrid>
      <w:tr w:rsidR="00F827D5" w:rsidRPr="00AC7BDB" w14:paraId="2B0CB0D4" w14:textId="77777777" w:rsidTr="00557CB2">
        <w:trPr>
          <w:tblCellSpacing w:w="0" w:type="dxa"/>
        </w:trPr>
        <w:tc>
          <w:tcPr>
            <w:tcW w:w="9630" w:type="dxa"/>
            <w:tcBorders>
              <w:top w:val="single" w:sz="6" w:space="0" w:color="000000"/>
              <w:left w:val="single" w:sz="6" w:space="0" w:color="000000"/>
              <w:bottom w:val="single" w:sz="6" w:space="0" w:color="000000"/>
              <w:right w:val="single" w:sz="6" w:space="0" w:color="000000"/>
            </w:tcBorders>
            <w:shd w:val="clear" w:color="auto" w:fill="D9D9D9"/>
            <w:tcMar>
              <w:top w:w="0" w:type="dxa"/>
              <w:left w:w="108" w:type="dxa"/>
              <w:bottom w:w="0" w:type="dxa"/>
              <w:right w:w="108" w:type="dxa"/>
            </w:tcMar>
            <w:hideMark/>
          </w:tcPr>
          <w:p w14:paraId="7C0D7349" w14:textId="28A0C13C" w:rsidR="00702AEA" w:rsidRPr="00AC7BDB" w:rsidRDefault="00B61F95" w:rsidP="00AC7BDB">
            <w:pPr>
              <w:spacing w:line="360" w:lineRule="auto"/>
              <w:jc w:val="center"/>
              <w:rPr>
                <w:rFonts w:ascii="Arial" w:hAnsi="Arial" w:cs="Arial"/>
                <w:color w:val="000000" w:themeColor="text1"/>
              </w:rPr>
            </w:pPr>
            <w:r w:rsidRPr="00AC7BDB">
              <w:rPr>
                <w:rFonts w:ascii="Arial" w:hAnsi="Arial" w:cs="Arial"/>
                <w:b/>
                <w:bCs/>
                <w:color w:val="000000" w:themeColor="text1"/>
              </w:rPr>
              <w:lastRenderedPageBreak/>
              <w:t>5</w:t>
            </w:r>
            <w:r w:rsidR="00702AEA" w:rsidRPr="00AC7BDB">
              <w:rPr>
                <w:rFonts w:ascii="Arial" w:hAnsi="Arial" w:cs="Arial"/>
                <w:b/>
                <w:bCs/>
                <w:color w:val="000000" w:themeColor="text1"/>
              </w:rPr>
              <w:t>. Informacje dotyczące ofert wariantowych, umowy ramowej, aukcji elektronicznej, katalogów elektronicznych, wizji lokalnej, kosztach udziału w postępowaniu.</w:t>
            </w:r>
          </w:p>
        </w:tc>
      </w:tr>
    </w:tbl>
    <w:p w14:paraId="20E891DB" w14:textId="77777777" w:rsidR="00702AEA" w:rsidRPr="00AC7BDB" w:rsidRDefault="00702AEA" w:rsidP="00AC7BDB">
      <w:pPr>
        <w:pStyle w:val="NormalnyWeb"/>
        <w:spacing w:before="0" w:after="0" w:line="360" w:lineRule="auto"/>
        <w:rPr>
          <w:rFonts w:ascii="Arial" w:hAnsi="Arial" w:cs="Arial"/>
          <w:color w:val="000000" w:themeColor="text1"/>
        </w:rPr>
      </w:pPr>
    </w:p>
    <w:p w14:paraId="1530340F" w14:textId="40E72317" w:rsidR="00702AEA" w:rsidRPr="00AC7BDB" w:rsidRDefault="00B61F95" w:rsidP="00AC7BDB">
      <w:pPr>
        <w:pStyle w:val="NormalnyWeb"/>
        <w:spacing w:before="0" w:after="0" w:line="360" w:lineRule="auto"/>
        <w:rPr>
          <w:rFonts w:ascii="Arial" w:hAnsi="Arial" w:cs="Arial"/>
          <w:color w:val="000000" w:themeColor="text1"/>
        </w:rPr>
      </w:pPr>
      <w:r w:rsidRPr="00AC7BDB">
        <w:rPr>
          <w:rFonts w:ascii="Arial" w:hAnsi="Arial" w:cs="Arial"/>
          <w:color w:val="000000" w:themeColor="text1"/>
        </w:rPr>
        <w:t>5</w:t>
      </w:r>
      <w:r w:rsidR="00702AEA" w:rsidRPr="00AC7BDB">
        <w:rPr>
          <w:rFonts w:ascii="Arial" w:hAnsi="Arial" w:cs="Arial"/>
          <w:color w:val="000000" w:themeColor="text1"/>
        </w:rPr>
        <w:t>.1. Zamawiający nie dopuszcza składania ofert wariantowych.</w:t>
      </w:r>
    </w:p>
    <w:p w14:paraId="7549F172" w14:textId="1115584C" w:rsidR="00702AEA" w:rsidRPr="00AC7BDB" w:rsidRDefault="00B61F95" w:rsidP="00AC7BDB">
      <w:pPr>
        <w:pStyle w:val="NormalnyWeb"/>
        <w:spacing w:before="0" w:after="0" w:line="360" w:lineRule="auto"/>
        <w:rPr>
          <w:rFonts w:ascii="Arial" w:hAnsi="Arial" w:cs="Arial"/>
          <w:color w:val="000000" w:themeColor="text1"/>
        </w:rPr>
      </w:pPr>
      <w:r w:rsidRPr="00AC7BDB">
        <w:rPr>
          <w:rFonts w:ascii="Arial" w:hAnsi="Arial" w:cs="Arial"/>
          <w:color w:val="000000" w:themeColor="text1"/>
        </w:rPr>
        <w:t>5</w:t>
      </w:r>
      <w:r w:rsidR="00702AEA" w:rsidRPr="00AC7BDB">
        <w:rPr>
          <w:rFonts w:ascii="Arial" w:hAnsi="Arial" w:cs="Arial"/>
          <w:color w:val="000000" w:themeColor="text1"/>
        </w:rPr>
        <w:t>.2. Zamawiający nie przewiduje zawarcia umowy ramowej.</w:t>
      </w:r>
    </w:p>
    <w:p w14:paraId="30C0A5FD" w14:textId="5CC8F013" w:rsidR="00702AEA" w:rsidRPr="00AC7BDB" w:rsidRDefault="00B61F95" w:rsidP="00AC7BDB">
      <w:pPr>
        <w:pStyle w:val="NormalnyWeb"/>
        <w:spacing w:before="0" w:after="0" w:line="360" w:lineRule="auto"/>
        <w:rPr>
          <w:rFonts w:ascii="Arial" w:hAnsi="Arial" w:cs="Arial"/>
          <w:color w:val="000000" w:themeColor="text1"/>
        </w:rPr>
      </w:pPr>
      <w:r w:rsidRPr="00AC7BDB">
        <w:rPr>
          <w:rFonts w:ascii="Arial" w:hAnsi="Arial" w:cs="Arial"/>
          <w:color w:val="000000" w:themeColor="text1"/>
        </w:rPr>
        <w:t>5</w:t>
      </w:r>
      <w:r w:rsidR="00702AEA" w:rsidRPr="00AC7BDB">
        <w:rPr>
          <w:rFonts w:ascii="Arial" w:hAnsi="Arial" w:cs="Arial"/>
          <w:color w:val="000000" w:themeColor="text1"/>
        </w:rPr>
        <w:t>.3. Zamawiający nie przewiduje aukcji elektronicznej.</w:t>
      </w:r>
    </w:p>
    <w:p w14:paraId="69ACB340" w14:textId="06CA69DF" w:rsidR="00702AEA" w:rsidRPr="00AC7BDB" w:rsidRDefault="00B61F95" w:rsidP="00AC7BDB">
      <w:pPr>
        <w:pStyle w:val="NormalnyWeb"/>
        <w:spacing w:before="0" w:after="0" w:line="360" w:lineRule="auto"/>
        <w:rPr>
          <w:rFonts w:ascii="Arial" w:hAnsi="Arial" w:cs="Arial"/>
          <w:color w:val="000000" w:themeColor="text1"/>
        </w:rPr>
      </w:pPr>
      <w:r w:rsidRPr="00AC7BDB">
        <w:rPr>
          <w:rFonts w:ascii="Arial" w:hAnsi="Arial" w:cs="Arial"/>
          <w:color w:val="000000" w:themeColor="text1"/>
        </w:rPr>
        <w:t>5</w:t>
      </w:r>
      <w:r w:rsidR="00702AEA" w:rsidRPr="00AC7BDB">
        <w:rPr>
          <w:rFonts w:ascii="Arial" w:hAnsi="Arial" w:cs="Arial"/>
          <w:color w:val="000000" w:themeColor="text1"/>
        </w:rPr>
        <w:t>.4. Zamawiający nie przewiduje składania ofert w postaci katalogów elektronicznych lub dołączenia katalogów elektronicznych do oferty.</w:t>
      </w:r>
    </w:p>
    <w:p w14:paraId="21657E03" w14:textId="70699133" w:rsidR="00702AEA" w:rsidRPr="00AC7BDB" w:rsidRDefault="00B61F95" w:rsidP="00AC7BDB">
      <w:pPr>
        <w:pStyle w:val="NormalnyWeb"/>
        <w:spacing w:before="0" w:after="0" w:line="360" w:lineRule="auto"/>
        <w:rPr>
          <w:rFonts w:ascii="Arial" w:hAnsi="Arial" w:cs="Arial"/>
          <w:color w:val="000000" w:themeColor="text1"/>
        </w:rPr>
      </w:pPr>
      <w:r w:rsidRPr="00AC7BDB">
        <w:rPr>
          <w:rFonts w:ascii="Arial" w:hAnsi="Arial" w:cs="Arial"/>
          <w:color w:val="000000" w:themeColor="text1"/>
        </w:rPr>
        <w:t>5</w:t>
      </w:r>
      <w:r w:rsidR="00702AEA" w:rsidRPr="00AC7BDB">
        <w:rPr>
          <w:rFonts w:ascii="Arial" w:hAnsi="Arial" w:cs="Arial"/>
          <w:color w:val="000000" w:themeColor="text1"/>
        </w:rPr>
        <w:t xml:space="preserve">.5. Zamawiający nie </w:t>
      </w:r>
      <w:r w:rsidR="00684799" w:rsidRPr="00AC7BDB">
        <w:rPr>
          <w:rFonts w:ascii="Arial" w:hAnsi="Arial" w:cs="Arial"/>
          <w:color w:val="000000" w:themeColor="text1"/>
        </w:rPr>
        <w:t xml:space="preserve">wymaga dokonania przez wykonawcę </w:t>
      </w:r>
      <w:r w:rsidR="00702AEA" w:rsidRPr="00AC7BDB">
        <w:rPr>
          <w:rFonts w:ascii="Arial" w:hAnsi="Arial" w:cs="Arial"/>
          <w:color w:val="000000" w:themeColor="text1"/>
        </w:rPr>
        <w:t xml:space="preserve">wizji lokalnej. </w:t>
      </w:r>
    </w:p>
    <w:p w14:paraId="0C0C7F4C" w14:textId="5FF0F2B8" w:rsidR="00702AEA" w:rsidRPr="00AC7BDB" w:rsidRDefault="00B61F95" w:rsidP="00AC7BDB">
      <w:pPr>
        <w:pStyle w:val="NormalnyWeb"/>
        <w:spacing w:before="0" w:after="0" w:line="360" w:lineRule="auto"/>
        <w:rPr>
          <w:rFonts w:ascii="Arial" w:hAnsi="Arial" w:cs="Arial"/>
          <w:color w:val="000000" w:themeColor="text1"/>
        </w:rPr>
      </w:pPr>
      <w:r w:rsidRPr="00AC7BDB">
        <w:rPr>
          <w:rFonts w:ascii="Arial" w:hAnsi="Arial" w:cs="Arial"/>
          <w:color w:val="000000" w:themeColor="text1"/>
        </w:rPr>
        <w:t>5</w:t>
      </w:r>
      <w:r w:rsidR="00702AEA" w:rsidRPr="00AC7BDB">
        <w:rPr>
          <w:rFonts w:ascii="Arial" w:hAnsi="Arial" w:cs="Arial"/>
          <w:color w:val="000000" w:themeColor="text1"/>
        </w:rPr>
        <w:t>.6. Zamawiający nie przewiduje zwrotu kosztów udziału w postępowaniu.</w:t>
      </w:r>
    </w:p>
    <w:p w14:paraId="567C4C11" w14:textId="77777777" w:rsidR="00702AEA" w:rsidRPr="00AC7BDB" w:rsidRDefault="00702AEA" w:rsidP="00AC7BDB">
      <w:pPr>
        <w:pStyle w:val="NormalnyWeb"/>
        <w:spacing w:before="0" w:after="0" w:line="360" w:lineRule="auto"/>
        <w:rPr>
          <w:rFonts w:ascii="Arial" w:hAnsi="Arial" w:cs="Arial"/>
          <w:color w:val="000000" w:themeColor="text1"/>
        </w:rPr>
      </w:pPr>
    </w:p>
    <w:tbl>
      <w:tblPr>
        <w:tblW w:w="9630" w:type="dxa"/>
        <w:tblCellSpacing w:w="0" w:type="dxa"/>
        <w:tblCellMar>
          <w:top w:w="15" w:type="dxa"/>
          <w:left w:w="15" w:type="dxa"/>
          <w:bottom w:w="15" w:type="dxa"/>
          <w:right w:w="15" w:type="dxa"/>
        </w:tblCellMar>
        <w:tblLook w:val="04A0" w:firstRow="1" w:lastRow="0" w:firstColumn="1" w:lastColumn="0" w:noHBand="0" w:noVBand="1"/>
      </w:tblPr>
      <w:tblGrid>
        <w:gridCol w:w="9630"/>
      </w:tblGrid>
      <w:tr w:rsidR="00F827D5" w:rsidRPr="00AC7BDB" w14:paraId="1AADABE9" w14:textId="77777777" w:rsidTr="00702AEA">
        <w:trPr>
          <w:tblCellSpacing w:w="0" w:type="dxa"/>
        </w:trPr>
        <w:tc>
          <w:tcPr>
            <w:tcW w:w="9570" w:type="dxa"/>
            <w:tcBorders>
              <w:top w:val="single" w:sz="6" w:space="0" w:color="000000"/>
              <w:left w:val="single" w:sz="6" w:space="0" w:color="000000"/>
              <w:bottom w:val="single" w:sz="6" w:space="0" w:color="000000"/>
              <w:right w:val="single" w:sz="6" w:space="0" w:color="000000"/>
            </w:tcBorders>
            <w:shd w:val="clear" w:color="auto" w:fill="D9D9D9"/>
            <w:tcMar>
              <w:top w:w="0" w:type="dxa"/>
              <w:left w:w="11" w:type="dxa"/>
              <w:bottom w:w="0" w:type="dxa"/>
              <w:right w:w="11" w:type="dxa"/>
            </w:tcMar>
            <w:hideMark/>
          </w:tcPr>
          <w:p w14:paraId="797F109F" w14:textId="4014CDF5" w:rsidR="00702AEA" w:rsidRPr="00AC7BDB" w:rsidRDefault="00B61F95" w:rsidP="00AC7BDB">
            <w:pPr>
              <w:spacing w:line="360" w:lineRule="auto"/>
              <w:jc w:val="center"/>
              <w:rPr>
                <w:rFonts w:ascii="Arial" w:hAnsi="Arial" w:cs="Arial"/>
                <w:color w:val="000000" w:themeColor="text1"/>
              </w:rPr>
            </w:pPr>
            <w:r w:rsidRPr="00AC7BDB">
              <w:rPr>
                <w:rFonts w:ascii="Arial" w:hAnsi="Arial" w:cs="Arial"/>
                <w:b/>
                <w:bCs/>
                <w:color w:val="000000" w:themeColor="text1"/>
              </w:rPr>
              <w:t>6</w:t>
            </w:r>
            <w:r w:rsidR="00702AEA" w:rsidRPr="00AC7BDB">
              <w:rPr>
                <w:rFonts w:ascii="Arial" w:hAnsi="Arial" w:cs="Arial"/>
                <w:b/>
                <w:bCs/>
                <w:color w:val="000000" w:themeColor="text1"/>
              </w:rPr>
              <w:t>. Wymagania w zakresie zatrudnienia na podstawie stosunku pracy.</w:t>
            </w:r>
          </w:p>
        </w:tc>
      </w:tr>
    </w:tbl>
    <w:p w14:paraId="081F06D0" w14:textId="77777777" w:rsidR="00702AEA" w:rsidRPr="00AC7BDB" w:rsidRDefault="00702AEA" w:rsidP="00AC7BDB">
      <w:pPr>
        <w:pStyle w:val="NormalnyWeb"/>
        <w:spacing w:before="0" w:after="0" w:line="360" w:lineRule="auto"/>
        <w:rPr>
          <w:rFonts w:ascii="Arial" w:hAnsi="Arial" w:cs="Arial"/>
          <w:color w:val="000000" w:themeColor="text1"/>
        </w:rPr>
      </w:pPr>
    </w:p>
    <w:p w14:paraId="3BD44B79" w14:textId="0B47EB72" w:rsidR="0050255D" w:rsidRPr="00AC7BDB" w:rsidRDefault="0050255D" w:rsidP="00AC7BDB">
      <w:pPr>
        <w:pStyle w:val="NormalnyWeb"/>
        <w:spacing w:before="0" w:after="0" w:line="360" w:lineRule="auto"/>
        <w:rPr>
          <w:rFonts w:ascii="Arial" w:hAnsi="Arial" w:cs="Arial"/>
          <w:color w:val="000000" w:themeColor="text1"/>
        </w:rPr>
      </w:pPr>
      <w:r w:rsidRPr="00AC7BDB">
        <w:rPr>
          <w:rFonts w:ascii="Arial" w:hAnsi="Arial" w:cs="Arial"/>
          <w:color w:val="000000" w:themeColor="text1"/>
        </w:rPr>
        <w:t xml:space="preserve">Zamawiający nie wymaga, aby osoby wykonujące czynności w zakresie realizacji zamówienia były zatrudnione na podstawie umowy o pracę. </w:t>
      </w:r>
      <w:r w:rsidRPr="00AC7BDB">
        <w:rPr>
          <w:rFonts w:ascii="Arial" w:hAnsi="Arial" w:cs="Arial"/>
          <w:color w:val="000000" w:themeColor="text1"/>
        </w:rPr>
        <w:br/>
      </w:r>
    </w:p>
    <w:tbl>
      <w:tblPr>
        <w:tblW w:w="9630" w:type="dxa"/>
        <w:tblCellSpacing w:w="0" w:type="dxa"/>
        <w:tblCellMar>
          <w:top w:w="15" w:type="dxa"/>
          <w:left w:w="15" w:type="dxa"/>
          <w:bottom w:w="15" w:type="dxa"/>
          <w:right w:w="15" w:type="dxa"/>
        </w:tblCellMar>
        <w:tblLook w:val="04A0" w:firstRow="1" w:lastRow="0" w:firstColumn="1" w:lastColumn="0" w:noHBand="0" w:noVBand="1"/>
      </w:tblPr>
      <w:tblGrid>
        <w:gridCol w:w="9630"/>
      </w:tblGrid>
      <w:tr w:rsidR="00F827D5" w:rsidRPr="00AC7BDB" w14:paraId="3E60B020" w14:textId="77777777" w:rsidTr="00702AEA">
        <w:trPr>
          <w:tblCellSpacing w:w="0" w:type="dxa"/>
        </w:trPr>
        <w:tc>
          <w:tcPr>
            <w:tcW w:w="9570" w:type="dxa"/>
            <w:tcBorders>
              <w:top w:val="single" w:sz="6" w:space="0" w:color="000000"/>
              <w:left w:val="single" w:sz="6" w:space="0" w:color="000000"/>
              <w:bottom w:val="single" w:sz="6" w:space="0" w:color="000000"/>
              <w:right w:val="single" w:sz="6" w:space="0" w:color="000000"/>
            </w:tcBorders>
            <w:shd w:val="clear" w:color="auto" w:fill="D9D9D9"/>
            <w:tcMar>
              <w:top w:w="0" w:type="dxa"/>
              <w:left w:w="11" w:type="dxa"/>
              <w:bottom w:w="0" w:type="dxa"/>
              <w:right w:w="11" w:type="dxa"/>
            </w:tcMar>
            <w:hideMark/>
          </w:tcPr>
          <w:p w14:paraId="295509AB" w14:textId="7816BFCC" w:rsidR="00702AEA" w:rsidRPr="00AC7BDB" w:rsidRDefault="00B61F95" w:rsidP="00AC7BDB">
            <w:pPr>
              <w:spacing w:line="360" w:lineRule="auto"/>
              <w:jc w:val="center"/>
              <w:rPr>
                <w:rFonts w:ascii="Arial" w:hAnsi="Arial" w:cs="Arial"/>
                <w:color w:val="000000" w:themeColor="text1"/>
              </w:rPr>
            </w:pPr>
            <w:r w:rsidRPr="00AC7BDB">
              <w:rPr>
                <w:rFonts w:ascii="Arial" w:hAnsi="Arial" w:cs="Arial"/>
                <w:b/>
                <w:bCs/>
                <w:color w:val="000000" w:themeColor="text1"/>
              </w:rPr>
              <w:t>7</w:t>
            </w:r>
            <w:r w:rsidR="00702AEA" w:rsidRPr="00AC7BDB">
              <w:rPr>
                <w:rFonts w:ascii="Arial" w:hAnsi="Arial" w:cs="Arial"/>
                <w:b/>
                <w:bCs/>
                <w:color w:val="000000" w:themeColor="text1"/>
              </w:rPr>
              <w:t>. Pozostałe informacje.</w:t>
            </w:r>
          </w:p>
        </w:tc>
      </w:tr>
    </w:tbl>
    <w:p w14:paraId="1E518EA6" w14:textId="77777777" w:rsidR="00702AEA" w:rsidRPr="00AC7BDB" w:rsidRDefault="00702AEA" w:rsidP="00AC7BDB">
      <w:pPr>
        <w:pStyle w:val="NormalnyWeb"/>
        <w:spacing w:before="0" w:after="0" w:line="360" w:lineRule="auto"/>
        <w:rPr>
          <w:rFonts w:ascii="Arial" w:hAnsi="Arial" w:cs="Arial"/>
          <w:color w:val="000000" w:themeColor="text1"/>
        </w:rPr>
      </w:pPr>
    </w:p>
    <w:p w14:paraId="39DA33AC" w14:textId="08FEBE3A" w:rsidR="00702AEA" w:rsidRPr="00AC7BDB" w:rsidRDefault="00B61F95" w:rsidP="00AC7BDB">
      <w:pPr>
        <w:pStyle w:val="NormalnyWeb"/>
        <w:spacing w:before="0" w:after="0" w:line="360" w:lineRule="auto"/>
        <w:rPr>
          <w:rFonts w:ascii="Arial" w:hAnsi="Arial" w:cs="Arial"/>
          <w:color w:val="000000" w:themeColor="text1"/>
        </w:rPr>
      </w:pPr>
      <w:r w:rsidRPr="00AC7BDB">
        <w:rPr>
          <w:rFonts w:ascii="Arial" w:hAnsi="Arial" w:cs="Arial"/>
          <w:color w:val="000000" w:themeColor="text1"/>
        </w:rPr>
        <w:t>7</w:t>
      </w:r>
      <w:r w:rsidR="00684799" w:rsidRPr="00AC7BDB">
        <w:rPr>
          <w:rFonts w:ascii="Arial" w:hAnsi="Arial" w:cs="Arial"/>
          <w:color w:val="000000" w:themeColor="text1"/>
        </w:rPr>
        <w:t>.</w:t>
      </w:r>
      <w:r w:rsidR="00702AEA" w:rsidRPr="00AC7BDB">
        <w:rPr>
          <w:rFonts w:ascii="Arial" w:hAnsi="Arial" w:cs="Arial"/>
          <w:color w:val="000000" w:themeColor="text1"/>
        </w:rPr>
        <w:t xml:space="preserve">1. Zamawiający nie przewiduje wymagań, o których mowa w art. 96 ust. 2 pkt 2 </w:t>
      </w:r>
      <w:proofErr w:type="spellStart"/>
      <w:r w:rsidR="00702AEA" w:rsidRPr="00AC7BDB">
        <w:rPr>
          <w:rFonts w:ascii="Arial" w:hAnsi="Arial" w:cs="Arial"/>
          <w:color w:val="000000" w:themeColor="text1"/>
        </w:rPr>
        <w:t>u.p.z.p</w:t>
      </w:r>
      <w:proofErr w:type="spellEnd"/>
      <w:r w:rsidR="00702AEA" w:rsidRPr="00AC7BDB">
        <w:rPr>
          <w:rFonts w:ascii="Arial" w:hAnsi="Arial" w:cs="Arial"/>
          <w:color w:val="000000" w:themeColor="text1"/>
        </w:rPr>
        <w:t>.</w:t>
      </w:r>
    </w:p>
    <w:p w14:paraId="02FD1E43" w14:textId="00818BA2" w:rsidR="00702AEA" w:rsidRPr="00AC7BDB" w:rsidRDefault="00B61F95" w:rsidP="00AC7BDB">
      <w:pPr>
        <w:pStyle w:val="NormalnyWeb"/>
        <w:spacing w:before="0" w:after="0" w:line="360" w:lineRule="auto"/>
        <w:rPr>
          <w:rFonts w:ascii="Arial" w:hAnsi="Arial" w:cs="Arial"/>
          <w:color w:val="000000" w:themeColor="text1"/>
        </w:rPr>
      </w:pPr>
      <w:r w:rsidRPr="00AC7BDB">
        <w:rPr>
          <w:rFonts w:ascii="Arial" w:hAnsi="Arial" w:cs="Arial"/>
          <w:color w:val="000000" w:themeColor="text1"/>
        </w:rPr>
        <w:t>7</w:t>
      </w:r>
      <w:r w:rsidR="00684799" w:rsidRPr="00AC7BDB">
        <w:rPr>
          <w:rFonts w:ascii="Arial" w:hAnsi="Arial" w:cs="Arial"/>
          <w:color w:val="000000" w:themeColor="text1"/>
        </w:rPr>
        <w:t>.</w:t>
      </w:r>
      <w:r w:rsidR="00702AEA" w:rsidRPr="00AC7BDB">
        <w:rPr>
          <w:rFonts w:ascii="Arial" w:hAnsi="Arial" w:cs="Arial"/>
          <w:color w:val="000000" w:themeColor="text1"/>
        </w:rPr>
        <w:t xml:space="preserve">2. Zamawiający nie przewiduje wymagań o których mowa w art. 94 </w:t>
      </w:r>
      <w:proofErr w:type="spellStart"/>
      <w:r w:rsidR="00702AEA" w:rsidRPr="00AC7BDB">
        <w:rPr>
          <w:rFonts w:ascii="Arial" w:hAnsi="Arial" w:cs="Arial"/>
          <w:color w:val="000000" w:themeColor="text1"/>
        </w:rPr>
        <w:t>u.p.z.p</w:t>
      </w:r>
      <w:proofErr w:type="spellEnd"/>
      <w:r w:rsidR="00702AEA" w:rsidRPr="00AC7BDB">
        <w:rPr>
          <w:rFonts w:ascii="Arial" w:hAnsi="Arial" w:cs="Arial"/>
          <w:color w:val="000000" w:themeColor="text1"/>
        </w:rPr>
        <w:t>.</w:t>
      </w:r>
    </w:p>
    <w:p w14:paraId="437E9C79" w14:textId="33E232B7" w:rsidR="00702AEA" w:rsidRPr="00AC7BDB" w:rsidRDefault="00B61F95" w:rsidP="00AC7BDB">
      <w:pPr>
        <w:pStyle w:val="NormalnyWeb"/>
        <w:spacing w:before="0" w:after="0" w:line="360" w:lineRule="auto"/>
        <w:rPr>
          <w:rFonts w:ascii="Arial" w:hAnsi="Arial" w:cs="Arial"/>
          <w:color w:val="000000" w:themeColor="text1"/>
        </w:rPr>
      </w:pPr>
      <w:r w:rsidRPr="00AC7BDB">
        <w:rPr>
          <w:rFonts w:ascii="Arial" w:hAnsi="Arial" w:cs="Arial"/>
          <w:color w:val="000000" w:themeColor="text1"/>
        </w:rPr>
        <w:t>7</w:t>
      </w:r>
      <w:r w:rsidR="00684799" w:rsidRPr="00AC7BDB">
        <w:rPr>
          <w:rFonts w:ascii="Arial" w:hAnsi="Arial" w:cs="Arial"/>
          <w:color w:val="000000" w:themeColor="text1"/>
        </w:rPr>
        <w:t>.</w:t>
      </w:r>
      <w:r w:rsidR="00702AEA" w:rsidRPr="00AC7BDB">
        <w:rPr>
          <w:rFonts w:ascii="Arial" w:hAnsi="Arial" w:cs="Arial"/>
          <w:color w:val="000000" w:themeColor="text1"/>
        </w:rPr>
        <w:t xml:space="preserve">3. Zamawiający nie przewiduje udzielenie zamówień, o których mowa w art. 214 ust. 1 pkt 7 i 8 </w:t>
      </w:r>
      <w:proofErr w:type="spellStart"/>
      <w:r w:rsidR="00702AEA" w:rsidRPr="00AC7BDB">
        <w:rPr>
          <w:rFonts w:ascii="Arial" w:hAnsi="Arial" w:cs="Arial"/>
          <w:color w:val="000000" w:themeColor="text1"/>
        </w:rPr>
        <w:t>u.p.z.p</w:t>
      </w:r>
      <w:proofErr w:type="spellEnd"/>
      <w:r w:rsidR="00702AEA" w:rsidRPr="00AC7BDB">
        <w:rPr>
          <w:rFonts w:ascii="Arial" w:hAnsi="Arial" w:cs="Arial"/>
          <w:color w:val="000000" w:themeColor="text1"/>
        </w:rPr>
        <w:t>.</w:t>
      </w:r>
    </w:p>
    <w:p w14:paraId="6B45A746" w14:textId="7A41A8CE" w:rsidR="00702AEA" w:rsidRPr="00AC7BDB" w:rsidRDefault="00B61F95" w:rsidP="00AC7BDB">
      <w:pPr>
        <w:pStyle w:val="NormalnyWeb"/>
        <w:spacing w:before="0" w:after="0" w:line="360" w:lineRule="auto"/>
        <w:rPr>
          <w:rFonts w:ascii="Arial" w:hAnsi="Arial" w:cs="Arial"/>
          <w:color w:val="000000" w:themeColor="text1"/>
        </w:rPr>
      </w:pPr>
      <w:r w:rsidRPr="00AC7BDB">
        <w:rPr>
          <w:rFonts w:ascii="Arial" w:hAnsi="Arial" w:cs="Arial"/>
          <w:color w:val="000000" w:themeColor="text1"/>
        </w:rPr>
        <w:t>7</w:t>
      </w:r>
      <w:r w:rsidR="00684799" w:rsidRPr="00AC7BDB">
        <w:rPr>
          <w:rFonts w:ascii="Arial" w:hAnsi="Arial" w:cs="Arial"/>
          <w:color w:val="000000" w:themeColor="text1"/>
        </w:rPr>
        <w:t>.</w:t>
      </w:r>
      <w:r w:rsidR="00702AEA" w:rsidRPr="00AC7BDB">
        <w:rPr>
          <w:rFonts w:ascii="Arial" w:hAnsi="Arial" w:cs="Arial"/>
          <w:color w:val="000000" w:themeColor="text1"/>
        </w:rPr>
        <w:t xml:space="preserve">4. Zamawiający nie dokonuje zastrzeżenia, o którym mowa w art. 60 i art. 121 </w:t>
      </w:r>
      <w:proofErr w:type="spellStart"/>
      <w:r w:rsidR="00702AEA" w:rsidRPr="00AC7BDB">
        <w:rPr>
          <w:rFonts w:ascii="Arial" w:hAnsi="Arial" w:cs="Arial"/>
          <w:color w:val="000000" w:themeColor="text1"/>
        </w:rPr>
        <w:t>u.p.zp</w:t>
      </w:r>
      <w:proofErr w:type="spellEnd"/>
      <w:r w:rsidR="00702AEA" w:rsidRPr="00AC7BDB">
        <w:rPr>
          <w:rFonts w:ascii="Arial" w:hAnsi="Arial" w:cs="Arial"/>
          <w:color w:val="000000" w:themeColor="text1"/>
        </w:rPr>
        <w:t>.</w:t>
      </w:r>
    </w:p>
    <w:p w14:paraId="6A2F06B0" w14:textId="49D7417D" w:rsidR="00702AEA" w:rsidRPr="00AC7BDB" w:rsidRDefault="00B61F95" w:rsidP="00AC7BDB">
      <w:pPr>
        <w:pStyle w:val="NormalnyWeb"/>
        <w:spacing w:before="0" w:after="0" w:line="360" w:lineRule="auto"/>
        <w:rPr>
          <w:rFonts w:ascii="Arial" w:hAnsi="Arial" w:cs="Arial"/>
          <w:color w:val="000000" w:themeColor="text1"/>
        </w:rPr>
      </w:pPr>
      <w:r w:rsidRPr="00AC7BDB">
        <w:rPr>
          <w:rFonts w:ascii="Arial" w:hAnsi="Arial" w:cs="Arial"/>
          <w:color w:val="000000" w:themeColor="text1"/>
        </w:rPr>
        <w:t>7</w:t>
      </w:r>
      <w:r w:rsidR="00684799" w:rsidRPr="00AC7BDB">
        <w:rPr>
          <w:rFonts w:ascii="Arial" w:hAnsi="Arial" w:cs="Arial"/>
          <w:color w:val="000000" w:themeColor="text1"/>
        </w:rPr>
        <w:t>.</w:t>
      </w:r>
      <w:r w:rsidR="00702AEA" w:rsidRPr="00AC7BDB">
        <w:rPr>
          <w:rFonts w:ascii="Arial" w:hAnsi="Arial" w:cs="Arial"/>
          <w:color w:val="000000" w:themeColor="text1"/>
        </w:rPr>
        <w:t>5. Rozliczenia między zamawiającym a wykonawcą prowadzone będą w złotych polskich.</w:t>
      </w:r>
    </w:p>
    <w:p w14:paraId="29207B42" w14:textId="079E8A98" w:rsidR="00702AEA" w:rsidRPr="00AC7BDB" w:rsidRDefault="00B61F95" w:rsidP="00AC7BDB">
      <w:pPr>
        <w:pStyle w:val="NormalnyWeb"/>
        <w:spacing w:before="0" w:after="0" w:line="360" w:lineRule="auto"/>
        <w:rPr>
          <w:rFonts w:ascii="Arial" w:hAnsi="Arial" w:cs="Arial"/>
          <w:color w:val="000000" w:themeColor="text1"/>
        </w:rPr>
      </w:pPr>
      <w:r w:rsidRPr="00AC7BDB">
        <w:rPr>
          <w:rFonts w:ascii="Arial" w:hAnsi="Arial" w:cs="Arial"/>
          <w:color w:val="000000" w:themeColor="text1"/>
        </w:rPr>
        <w:t>7</w:t>
      </w:r>
      <w:r w:rsidR="00833319" w:rsidRPr="00AC7BDB">
        <w:rPr>
          <w:rFonts w:ascii="Arial" w:hAnsi="Arial" w:cs="Arial"/>
          <w:color w:val="000000" w:themeColor="text1"/>
        </w:rPr>
        <w:t>.</w:t>
      </w:r>
      <w:r w:rsidR="00702AEA" w:rsidRPr="00AC7BDB">
        <w:rPr>
          <w:rFonts w:ascii="Arial" w:hAnsi="Arial" w:cs="Arial"/>
          <w:color w:val="000000" w:themeColor="text1"/>
        </w:rPr>
        <w:t xml:space="preserve">6. Informacja o sposobie komunikowania się zamawiającego z wykonawcami w inny sposób niż przy użyciu środków komunikacji elektronicznej w przypadku zaistnienia jednej z sytuacji określonych w art. 65 ust. 1, art. 66 i art. 69 – Nie dotyczy. </w:t>
      </w:r>
    </w:p>
    <w:p w14:paraId="54D11B7A" w14:textId="77777777" w:rsidR="005562C7" w:rsidRPr="00AC7BDB" w:rsidRDefault="005562C7" w:rsidP="00AC7BDB">
      <w:pPr>
        <w:pStyle w:val="NormalnyWeb"/>
        <w:spacing w:before="0" w:after="0" w:line="360" w:lineRule="auto"/>
        <w:rPr>
          <w:rFonts w:ascii="Arial" w:hAnsi="Arial" w:cs="Arial"/>
          <w:color w:val="000000" w:themeColor="text1"/>
        </w:rPr>
      </w:pPr>
    </w:p>
    <w:tbl>
      <w:tblPr>
        <w:tblW w:w="9630" w:type="dxa"/>
        <w:tblCellSpacing w:w="0" w:type="dxa"/>
        <w:tblCellMar>
          <w:top w:w="105" w:type="dxa"/>
          <w:left w:w="105" w:type="dxa"/>
          <w:bottom w:w="105" w:type="dxa"/>
          <w:right w:w="105" w:type="dxa"/>
        </w:tblCellMar>
        <w:tblLook w:val="04A0" w:firstRow="1" w:lastRow="0" w:firstColumn="1" w:lastColumn="0" w:noHBand="0" w:noVBand="1"/>
      </w:tblPr>
      <w:tblGrid>
        <w:gridCol w:w="9630"/>
      </w:tblGrid>
      <w:tr w:rsidR="00F827D5" w:rsidRPr="00AC7BDB" w14:paraId="2B692F35" w14:textId="77777777" w:rsidTr="00702AEA">
        <w:trPr>
          <w:tblCellSpacing w:w="0" w:type="dxa"/>
        </w:trPr>
        <w:tc>
          <w:tcPr>
            <w:tcW w:w="9390" w:type="dxa"/>
            <w:tcBorders>
              <w:top w:val="single" w:sz="6" w:space="0" w:color="000000"/>
              <w:left w:val="single" w:sz="6" w:space="0" w:color="000000"/>
              <w:bottom w:val="single" w:sz="6" w:space="0" w:color="000000"/>
              <w:right w:val="single" w:sz="6" w:space="0" w:color="000000"/>
            </w:tcBorders>
            <w:shd w:val="clear" w:color="auto" w:fill="D9D9D9"/>
            <w:tcMar>
              <w:top w:w="0" w:type="dxa"/>
              <w:left w:w="108" w:type="dxa"/>
              <w:bottom w:w="0" w:type="dxa"/>
              <w:right w:w="108" w:type="dxa"/>
            </w:tcMar>
            <w:hideMark/>
          </w:tcPr>
          <w:p w14:paraId="5CE07EB1" w14:textId="367AE1BF" w:rsidR="00702AEA" w:rsidRPr="00AC7BDB" w:rsidRDefault="00B61F95" w:rsidP="00AC7BDB">
            <w:pPr>
              <w:spacing w:line="360" w:lineRule="auto"/>
              <w:jc w:val="center"/>
              <w:rPr>
                <w:rFonts w:ascii="Arial" w:hAnsi="Arial" w:cs="Arial"/>
                <w:color w:val="000000" w:themeColor="text1"/>
              </w:rPr>
            </w:pPr>
            <w:r w:rsidRPr="00AC7BDB">
              <w:rPr>
                <w:rFonts w:ascii="Arial" w:hAnsi="Arial" w:cs="Arial"/>
                <w:b/>
                <w:bCs/>
                <w:color w:val="000000" w:themeColor="text1"/>
              </w:rPr>
              <w:lastRenderedPageBreak/>
              <w:t>8</w:t>
            </w:r>
            <w:r w:rsidR="00702AEA" w:rsidRPr="00AC7BDB">
              <w:rPr>
                <w:rFonts w:ascii="Arial" w:hAnsi="Arial" w:cs="Arial"/>
                <w:b/>
                <w:bCs/>
                <w:color w:val="000000" w:themeColor="text1"/>
              </w:rPr>
              <w:t>. Termin wykonania zamówienia.</w:t>
            </w:r>
          </w:p>
        </w:tc>
      </w:tr>
    </w:tbl>
    <w:p w14:paraId="6A5C8984" w14:textId="77777777" w:rsidR="00626673" w:rsidRPr="00AC7BDB" w:rsidRDefault="002F6A4E" w:rsidP="00AC7BDB">
      <w:pPr>
        <w:pStyle w:val="NormalnyWeb"/>
        <w:spacing w:before="0" w:after="0" w:line="360" w:lineRule="auto"/>
        <w:rPr>
          <w:rFonts w:ascii="Arial" w:hAnsi="Arial" w:cs="Arial"/>
          <w:color w:val="000000" w:themeColor="text1"/>
        </w:rPr>
      </w:pPr>
      <w:r w:rsidRPr="00AC7BDB">
        <w:rPr>
          <w:rFonts w:ascii="Arial" w:hAnsi="Arial" w:cs="Arial"/>
          <w:color w:val="000000" w:themeColor="text1"/>
        </w:rPr>
        <w:t xml:space="preserve"> </w:t>
      </w:r>
    </w:p>
    <w:p w14:paraId="2B824EB4" w14:textId="7BC7FA2D" w:rsidR="00246CC3" w:rsidRPr="00AC7BDB" w:rsidRDefault="004731F4" w:rsidP="00AC7BDB">
      <w:pPr>
        <w:pStyle w:val="NormalnyWeb"/>
        <w:spacing w:before="0" w:after="0" w:line="360" w:lineRule="auto"/>
        <w:rPr>
          <w:rFonts w:ascii="Arial" w:hAnsi="Arial" w:cs="Arial"/>
          <w:color w:val="000000" w:themeColor="text1"/>
        </w:rPr>
      </w:pPr>
      <w:r w:rsidRPr="00AC7BDB">
        <w:rPr>
          <w:rFonts w:ascii="Arial" w:hAnsi="Arial" w:cs="Arial"/>
          <w:color w:val="000000" w:themeColor="text1"/>
        </w:rPr>
        <w:t>D</w:t>
      </w:r>
      <w:r w:rsidR="00626673" w:rsidRPr="00AC7BDB">
        <w:rPr>
          <w:rFonts w:ascii="Arial" w:hAnsi="Arial" w:cs="Arial"/>
          <w:color w:val="000000" w:themeColor="text1"/>
        </w:rPr>
        <w:t xml:space="preserve">o </w:t>
      </w:r>
      <w:r w:rsidR="009837D3" w:rsidRPr="00AC7BDB">
        <w:rPr>
          <w:rFonts w:ascii="Arial" w:hAnsi="Arial" w:cs="Arial"/>
          <w:color w:val="000000" w:themeColor="text1"/>
        </w:rPr>
        <w:t>3</w:t>
      </w:r>
      <w:r w:rsidR="00626673" w:rsidRPr="00AC7BDB">
        <w:rPr>
          <w:rFonts w:ascii="Arial" w:hAnsi="Arial" w:cs="Arial"/>
          <w:color w:val="000000" w:themeColor="text1"/>
        </w:rPr>
        <w:t xml:space="preserve"> miesi</w:t>
      </w:r>
      <w:r w:rsidR="00FC4229" w:rsidRPr="00AC7BDB">
        <w:rPr>
          <w:rFonts w:ascii="Arial" w:hAnsi="Arial" w:cs="Arial"/>
          <w:color w:val="000000" w:themeColor="text1"/>
        </w:rPr>
        <w:t>ę</w:t>
      </w:r>
      <w:r w:rsidR="00626673" w:rsidRPr="00AC7BDB">
        <w:rPr>
          <w:rFonts w:ascii="Arial" w:hAnsi="Arial" w:cs="Arial"/>
          <w:color w:val="000000" w:themeColor="text1"/>
        </w:rPr>
        <w:t>c</w:t>
      </w:r>
      <w:r w:rsidR="00FC4229" w:rsidRPr="00AC7BDB">
        <w:rPr>
          <w:rFonts w:ascii="Arial" w:hAnsi="Arial" w:cs="Arial"/>
          <w:color w:val="000000" w:themeColor="text1"/>
        </w:rPr>
        <w:t>y</w:t>
      </w:r>
      <w:r w:rsidR="00626673" w:rsidRPr="00AC7BDB">
        <w:rPr>
          <w:rFonts w:ascii="Arial" w:hAnsi="Arial" w:cs="Arial"/>
          <w:color w:val="000000" w:themeColor="text1"/>
        </w:rPr>
        <w:t xml:space="preserve"> od dnia podpisania umowy.</w:t>
      </w:r>
    </w:p>
    <w:p w14:paraId="61A676A5" w14:textId="77777777" w:rsidR="00246CC3" w:rsidRPr="00AC7BDB" w:rsidRDefault="00246CC3" w:rsidP="00AC7BDB">
      <w:pPr>
        <w:pStyle w:val="NormalnyWeb"/>
        <w:spacing w:before="0" w:after="0" w:line="360" w:lineRule="auto"/>
        <w:rPr>
          <w:rFonts w:ascii="Arial" w:hAnsi="Arial" w:cs="Arial"/>
          <w:color w:val="000000" w:themeColor="text1"/>
        </w:rPr>
      </w:pPr>
    </w:p>
    <w:tbl>
      <w:tblPr>
        <w:tblW w:w="0" w:type="auto"/>
        <w:tblInd w:w="108" w:type="dxa"/>
        <w:tblLayout w:type="fixed"/>
        <w:tblLook w:val="0000" w:firstRow="0" w:lastRow="0" w:firstColumn="0" w:lastColumn="0" w:noHBand="0" w:noVBand="0"/>
      </w:tblPr>
      <w:tblGrid>
        <w:gridCol w:w="9084"/>
      </w:tblGrid>
      <w:tr w:rsidR="00F827D5" w:rsidRPr="00AC7BDB" w14:paraId="1775F743" w14:textId="77777777" w:rsidTr="004711D3">
        <w:tc>
          <w:tcPr>
            <w:tcW w:w="9084" w:type="dxa"/>
            <w:tcBorders>
              <w:top w:val="single" w:sz="4" w:space="0" w:color="000000"/>
              <w:left w:val="single" w:sz="4" w:space="0" w:color="000000"/>
              <w:bottom w:val="single" w:sz="4" w:space="0" w:color="000000"/>
              <w:right w:val="single" w:sz="4" w:space="0" w:color="000000"/>
            </w:tcBorders>
            <w:shd w:val="clear" w:color="auto" w:fill="D9D9D9"/>
          </w:tcPr>
          <w:p w14:paraId="61A1CE58" w14:textId="6FB87C2B" w:rsidR="00833319" w:rsidRPr="00AC7BDB" w:rsidRDefault="00246CC3" w:rsidP="00AC7BDB">
            <w:pPr>
              <w:pStyle w:val="NormalnyWeb"/>
              <w:spacing w:before="0" w:after="0" w:line="360" w:lineRule="auto"/>
              <w:jc w:val="center"/>
              <w:rPr>
                <w:rFonts w:ascii="Arial" w:hAnsi="Arial" w:cs="Arial"/>
                <w:color w:val="000000" w:themeColor="text1"/>
              </w:rPr>
            </w:pPr>
            <w:r w:rsidRPr="00AC7BDB">
              <w:rPr>
                <w:rStyle w:val="Domylnaczcionkaakapitu3"/>
                <w:rFonts w:ascii="Arial" w:hAnsi="Arial" w:cs="Arial"/>
                <w:b/>
                <w:bCs/>
                <w:color w:val="000000" w:themeColor="text1"/>
              </w:rPr>
              <w:t>9</w:t>
            </w:r>
            <w:r w:rsidR="00833319" w:rsidRPr="00AC7BDB">
              <w:rPr>
                <w:rStyle w:val="Domylnaczcionkaakapitu3"/>
                <w:rFonts w:ascii="Arial" w:hAnsi="Arial" w:cs="Arial"/>
                <w:b/>
                <w:bCs/>
                <w:color w:val="000000" w:themeColor="text1"/>
              </w:rPr>
              <w:t>. Informacja o przedmiotowych środkach dowodowych</w:t>
            </w:r>
            <w:r w:rsidR="004732E6" w:rsidRPr="00AC7BDB">
              <w:rPr>
                <w:rStyle w:val="Domylnaczcionkaakapitu3"/>
                <w:rFonts w:ascii="Arial" w:hAnsi="Arial" w:cs="Arial"/>
                <w:b/>
                <w:bCs/>
                <w:color w:val="000000" w:themeColor="text1"/>
              </w:rPr>
              <w:t>.</w:t>
            </w:r>
          </w:p>
        </w:tc>
      </w:tr>
    </w:tbl>
    <w:p w14:paraId="4F232B18" w14:textId="77777777" w:rsidR="002F6A4E" w:rsidRPr="00AC7BDB" w:rsidRDefault="002F6A4E" w:rsidP="00AC7BDB">
      <w:pPr>
        <w:pStyle w:val="NormalnyWeb"/>
        <w:spacing w:before="0" w:after="0" w:line="360" w:lineRule="auto"/>
        <w:rPr>
          <w:rFonts w:ascii="Arial" w:hAnsi="Arial" w:cs="Arial"/>
          <w:color w:val="000000" w:themeColor="text1"/>
        </w:rPr>
      </w:pPr>
    </w:p>
    <w:p w14:paraId="29F04B85" w14:textId="0F551C16" w:rsidR="00833319" w:rsidRPr="00AC7BDB" w:rsidRDefault="00833319" w:rsidP="00AC7BDB">
      <w:pPr>
        <w:pStyle w:val="NormalnyWeb"/>
        <w:spacing w:before="0" w:after="0" w:line="360" w:lineRule="auto"/>
        <w:rPr>
          <w:rFonts w:ascii="Arial" w:hAnsi="Arial" w:cs="Arial"/>
          <w:color w:val="000000" w:themeColor="text1"/>
        </w:rPr>
      </w:pPr>
      <w:r w:rsidRPr="00AC7BDB">
        <w:rPr>
          <w:rFonts w:ascii="Arial" w:hAnsi="Arial" w:cs="Arial"/>
          <w:color w:val="000000" w:themeColor="text1"/>
        </w:rPr>
        <w:t>Zamawiający nie żąda złożenia przedmiotowych środków dowodowych.</w:t>
      </w:r>
    </w:p>
    <w:p w14:paraId="788E8FE7" w14:textId="77777777" w:rsidR="00FB68EF" w:rsidRPr="00AC7BDB" w:rsidRDefault="00FB68EF" w:rsidP="00AC7BDB">
      <w:pPr>
        <w:pStyle w:val="NormalnyWeb"/>
        <w:spacing w:before="0" w:after="0" w:line="360" w:lineRule="auto"/>
        <w:rPr>
          <w:rFonts w:ascii="Arial" w:hAnsi="Arial" w:cs="Arial"/>
          <w:color w:val="000000" w:themeColor="text1"/>
        </w:rPr>
      </w:pPr>
    </w:p>
    <w:tbl>
      <w:tblPr>
        <w:tblW w:w="9630" w:type="dxa"/>
        <w:tblCellSpacing w:w="0" w:type="dxa"/>
        <w:tblCellMar>
          <w:top w:w="105" w:type="dxa"/>
          <w:left w:w="105" w:type="dxa"/>
          <w:bottom w:w="105" w:type="dxa"/>
          <w:right w:w="105" w:type="dxa"/>
        </w:tblCellMar>
        <w:tblLook w:val="04A0" w:firstRow="1" w:lastRow="0" w:firstColumn="1" w:lastColumn="0" w:noHBand="0" w:noVBand="1"/>
      </w:tblPr>
      <w:tblGrid>
        <w:gridCol w:w="9630"/>
      </w:tblGrid>
      <w:tr w:rsidR="00F827D5" w:rsidRPr="00AC7BDB" w14:paraId="0C3074DC" w14:textId="77777777" w:rsidTr="00702AEA">
        <w:trPr>
          <w:tblCellSpacing w:w="0" w:type="dxa"/>
        </w:trPr>
        <w:tc>
          <w:tcPr>
            <w:tcW w:w="9390" w:type="dxa"/>
            <w:tcBorders>
              <w:top w:val="single" w:sz="6" w:space="0" w:color="000000"/>
              <w:left w:val="single" w:sz="6" w:space="0" w:color="000000"/>
              <w:bottom w:val="single" w:sz="6" w:space="0" w:color="000000"/>
              <w:right w:val="single" w:sz="6" w:space="0" w:color="000000"/>
            </w:tcBorders>
            <w:shd w:val="clear" w:color="auto" w:fill="D9D9D9"/>
            <w:tcMar>
              <w:top w:w="0" w:type="dxa"/>
              <w:left w:w="108" w:type="dxa"/>
              <w:bottom w:w="0" w:type="dxa"/>
              <w:right w:w="108" w:type="dxa"/>
            </w:tcMar>
            <w:hideMark/>
          </w:tcPr>
          <w:p w14:paraId="6B1127CB" w14:textId="1D738D88" w:rsidR="00702AEA" w:rsidRPr="00AC7BDB" w:rsidRDefault="00702AEA" w:rsidP="00AC7BDB">
            <w:pPr>
              <w:spacing w:line="360" w:lineRule="auto"/>
              <w:jc w:val="center"/>
              <w:rPr>
                <w:rFonts w:ascii="Arial" w:hAnsi="Arial" w:cs="Arial"/>
                <w:color w:val="000000" w:themeColor="text1"/>
              </w:rPr>
            </w:pPr>
            <w:r w:rsidRPr="00AC7BDB">
              <w:rPr>
                <w:rFonts w:ascii="Arial" w:hAnsi="Arial" w:cs="Arial"/>
                <w:b/>
                <w:bCs/>
                <w:color w:val="000000" w:themeColor="text1"/>
              </w:rPr>
              <w:t>1</w:t>
            </w:r>
            <w:r w:rsidR="00246CC3" w:rsidRPr="00AC7BDB">
              <w:rPr>
                <w:rFonts w:ascii="Arial" w:hAnsi="Arial" w:cs="Arial"/>
                <w:b/>
                <w:bCs/>
                <w:color w:val="000000" w:themeColor="text1"/>
              </w:rPr>
              <w:t>0</w:t>
            </w:r>
            <w:r w:rsidRPr="00AC7BDB">
              <w:rPr>
                <w:rFonts w:ascii="Arial" w:hAnsi="Arial" w:cs="Arial"/>
                <w:b/>
                <w:bCs/>
                <w:color w:val="000000" w:themeColor="text1"/>
              </w:rPr>
              <w:t>. Podstawy wykluczenia.</w:t>
            </w:r>
          </w:p>
        </w:tc>
      </w:tr>
    </w:tbl>
    <w:p w14:paraId="0EB134A5" w14:textId="77777777" w:rsidR="002F6A4E" w:rsidRPr="00AC7BDB" w:rsidRDefault="002F6A4E" w:rsidP="00AC7BDB">
      <w:pPr>
        <w:pStyle w:val="NormalnyWeb"/>
        <w:spacing w:before="0" w:after="0" w:line="360" w:lineRule="auto"/>
        <w:rPr>
          <w:rFonts w:ascii="Arial" w:hAnsi="Arial" w:cs="Arial"/>
          <w:color w:val="000000" w:themeColor="text1"/>
        </w:rPr>
      </w:pPr>
    </w:p>
    <w:p w14:paraId="66701C77" w14:textId="77777777" w:rsidR="00CC6897" w:rsidRPr="00AC7BDB" w:rsidRDefault="00CC6897" w:rsidP="00AC7BDB">
      <w:pPr>
        <w:pStyle w:val="NormalnyWeb"/>
        <w:spacing w:before="0" w:after="0" w:line="360" w:lineRule="auto"/>
        <w:rPr>
          <w:rFonts w:ascii="Arial" w:hAnsi="Arial" w:cs="Arial"/>
          <w:color w:val="000000"/>
        </w:rPr>
      </w:pPr>
      <w:r w:rsidRPr="00AC7BDB">
        <w:rPr>
          <w:rFonts w:ascii="Arial" w:hAnsi="Arial" w:cs="Arial"/>
          <w:color w:val="000000"/>
        </w:rPr>
        <w:t xml:space="preserve">10.1. Z postępowania o udzielenie zamówienia wyklucza się Wykonawcę, w stosunku, do którego zachodzi którakolwiek z okoliczności wskazanych w art. 108 ust. 1 </w:t>
      </w:r>
      <w:proofErr w:type="spellStart"/>
      <w:r w:rsidRPr="00AC7BDB">
        <w:rPr>
          <w:rFonts w:ascii="Arial" w:hAnsi="Arial" w:cs="Arial"/>
          <w:color w:val="000000"/>
        </w:rPr>
        <w:t>u.p.z.p</w:t>
      </w:r>
      <w:proofErr w:type="spellEnd"/>
      <w:r w:rsidRPr="00AC7BDB">
        <w:rPr>
          <w:rFonts w:ascii="Arial" w:hAnsi="Arial" w:cs="Arial"/>
          <w:color w:val="000000"/>
        </w:rPr>
        <w:t xml:space="preserve">.: </w:t>
      </w:r>
    </w:p>
    <w:p w14:paraId="7600E110" w14:textId="77777777" w:rsidR="00CC6897" w:rsidRPr="00AC7BDB" w:rsidRDefault="00CC6897" w:rsidP="00AC7BDB">
      <w:pPr>
        <w:pStyle w:val="NormalnyWeb"/>
        <w:spacing w:before="0" w:after="0" w:line="360" w:lineRule="auto"/>
        <w:rPr>
          <w:rFonts w:ascii="Arial" w:hAnsi="Arial" w:cs="Arial"/>
          <w:color w:val="000000"/>
        </w:rPr>
      </w:pPr>
      <w:r w:rsidRPr="00AC7BDB">
        <w:rPr>
          <w:rFonts w:ascii="Arial" w:hAnsi="Arial" w:cs="Arial"/>
          <w:color w:val="000000"/>
        </w:rPr>
        <w:t>1) będącego osobą fizyczną, którego prawomocnie skazano za przestępstwo:</w:t>
      </w:r>
    </w:p>
    <w:p w14:paraId="1AC708DE" w14:textId="77777777" w:rsidR="00CC6897" w:rsidRPr="00AC7BDB" w:rsidRDefault="00CC6897" w:rsidP="00AC7BDB">
      <w:pPr>
        <w:pStyle w:val="NormalnyWeb"/>
        <w:spacing w:before="0" w:after="0" w:line="360" w:lineRule="auto"/>
        <w:rPr>
          <w:rFonts w:ascii="Arial" w:hAnsi="Arial" w:cs="Arial"/>
          <w:color w:val="000000"/>
        </w:rPr>
      </w:pPr>
      <w:r w:rsidRPr="00AC7BDB">
        <w:rPr>
          <w:rFonts w:ascii="Arial" w:hAnsi="Arial" w:cs="Arial"/>
          <w:color w:val="000000"/>
        </w:rPr>
        <w:t>a) udziału w zorganizowanej grupie przestępczej albo związku mającym na celu popełnienie przestępstwa lub przestępstwa skarbowego, o którym mowa w art. 258 Kodeksu karnego,</w:t>
      </w:r>
    </w:p>
    <w:p w14:paraId="60ABEF68" w14:textId="77777777" w:rsidR="00CC6897" w:rsidRPr="00AC7BDB" w:rsidRDefault="00CC6897" w:rsidP="00AC7BDB">
      <w:pPr>
        <w:pStyle w:val="NormalnyWeb"/>
        <w:spacing w:before="0" w:after="0" w:line="360" w:lineRule="auto"/>
        <w:rPr>
          <w:rFonts w:ascii="Arial" w:hAnsi="Arial" w:cs="Arial"/>
          <w:color w:val="000000"/>
        </w:rPr>
      </w:pPr>
      <w:r w:rsidRPr="00AC7BDB">
        <w:rPr>
          <w:rFonts w:ascii="Arial" w:hAnsi="Arial" w:cs="Arial"/>
          <w:color w:val="000000"/>
        </w:rPr>
        <w:t>b) handlu ludźmi, o którym mowa w art. 189a Kodeksu karnego,</w:t>
      </w:r>
    </w:p>
    <w:p w14:paraId="3F0C62EA" w14:textId="77777777" w:rsidR="00CC6897" w:rsidRPr="00AC7BDB" w:rsidRDefault="00CC6897" w:rsidP="00AC7BDB">
      <w:pPr>
        <w:pStyle w:val="NormalnyWeb"/>
        <w:spacing w:before="0" w:after="0" w:line="360" w:lineRule="auto"/>
        <w:rPr>
          <w:rFonts w:ascii="Arial" w:hAnsi="Arial" w:cs="Arial"/>
          <w:color w:val="000000"/>
        </w:rPr>
      </w:pPr>
      <w:r w:rsidRPr="00AC7BDB">
        <w:rPr>
          <w:rFonts w:ascii="Arial" w:hAnsi="Arial" w:cs="Arial"/>
          <w:color w:val="000000"/>
        </w:rPr>
        <w:t>c) o którym mowa w art. 228–230a, art. 250a Kodeksu karnego, w art. 46–48 ustawy z dnia 25 czerwca 2010 r. o sporcie (Dz. U. z 2023 r. poz. 2048 oraz z 2024 r. poz. 1166) lub w art. 54 ust. 1–4 ustawy z dnia 12 maja 2011 r. o refundacji leków, środków spożywczych specjalnego przeznaczenia żywieniowego oraz wyrobów medycznych (Dz. U. z 2024 r. poz. 930),</w:t>
      </w:r>
    </w:p>
    <w:p w14:paraId="593B87B1" w14:textId="77777777" w:rsidR="00CC6897" w:rsidRPr="00AC7BDB" w:rsidRDefault="00CC6897" w:rsidP="00AC7BDB">
      <w:pPr>
        <w:pStyle w:val="NormalnyWeb"/>
        <w:spacing w:before="0" w:after="0" w:line="360" w:lineRule="auto"/>
        <w:rPr>
          <w:rFonts w:ascii="Arial" w:hAnsi="Arial" w:cs="Arial"/>
          <w:color w:val="000000"/>
        </w:rPr>
      </w:pPr>
      <w:r w:rsidRPr="00AC7BDB">
        <w:rPr>
          <w:rFonts w:ascii="Arial" w:hAnsi="Arial" w:cs="Arial"/>
          <w:color w:val="000000"/>
        </w:rPr>
        <w:t>d) 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5BD18597" w14:textId="77777777" w:rsidR="00CC6897" w:rsidRPr="00AC7BDB" w:rsidRDefault="00CC6897" w:rsidP="00AC7BDB">
      <w:pPr>
        <w:pStyle w:val="NormalnyWeb"/>
        <w:spacing w:before="0" w:after="0" w:line="360" w:lineRule="auto"/>
        <w:rPr>
          <w:rFonts w:ascii="Arial" w:hAnsi="Arial" w:cs="Arial"/>
          <w:color w:val="000000"/>
        </w:rPr>
      </w:pPr>
      <w:r w:rsidRPr="00AC7BDB">
        <w:rPr>
          <w:rFonts w:ascii="Arial" w:hAnsi="Arial" w:cs="Arial"/>
          <w:color w:val="000000"/>
        </w:rPr>
        <w:t>e) o charakterze terrorystycznym, o którym mowa w art. 115 § 20 Kodeksu karnego, lub mające na celu popełnienie tego przestępstwa,</w:t>
      </w:r>
    </w:p>
    <w:p w14:paraId="0FFEC81A" w14:textId="77777777" w:rsidR="00CC6897" w:rsidRPr="00AC7BDB" w:rsidRDefault="00CC6897" w:rsidP="00AC7BDB">
      <w:pPr>
        <w:pStyle w:val="NormalnyWeb"/>
        <w:spacing w:before="0" w:after="0" w:line="360" w:lineRule="auto"/>
        <w:rPr>
          <w:rFonts w:ascii="Arial" w:hAnsi="Arial" w:cs="Arial"/>
          <w:color w:val="000000"/>
        </w:rPr>
      </w:pPr>
      <w:r w:rsidRPr="00AC7BDB">
        <w:rPr>
          <w:rFonts w:ascii="Arial" w:hAnsi="Arial" w:cs="Arial"/>
          <w:color w:val="000000"/>
        </w:rPr>
        <w:t xml:space="preserve">f) powierzenia wykonywania pracy małoletniemu cudzoziemcowi, o którym mowa w art. 9 ust. 2 ustawy z dnia 15 czerwca 2012 r. o skutkach powierzania wykonywania pracy </w:t>
      </w:r>
      <w:r w:rsidRPr="00AC7BDB">
        <w:rPr>
          <w:rFonts w:ascii="Arial" w:hAnsi="Arial" w:cs="Arial"/>
          <w:color w:val="000000"/>
        </w:rPr>
        <w:lastRenderedPageBreak/>
        <w:t>cudzoziemcom przebywającym wbrew przepisom na terytorium Rzeczypospolitej Polskiej (Dz. U. z 2021 r. poz. 1745),</w:t>
      </w:r>
    </w:p>
    <w:p w14:paraId="3C4F438B" w14:textId="77777777" w:rsidR="00CC6897" w:rsidRPr="00AC7BDB" w:rsidRDefault="00CC6897" w:rsidP="00AC7BDB">
      <w:pPr>
        <w:pStyle w:val="NormalnyWeb"/>
        <w:spacing w:before="0" w:after="0" w:line="360" w:lineRule="auto"/>
        <w:rPr>
          <w:rFonts w:ascii="Arial" w:hAnsi="Arial" w:cs="Arial"/>
          <w:color w:val="000000"/>
        </w:rPr>
      </w:pPr>
      <w:r w:rsidRPr="00AC7BDB">
        <w:rPr>
          <w:rFonts w:ascii="Arial" w:hAnsi="Arial" w:cs="Arial"/>
          <w:color w:val="000000"/>
        </w:rPr>
        <w:t>g) przeciwko obrotowi gospodarczemu, o których mowa w art. 296–307 Kodeksu karnego, przestępstwo oszustwa, o którym mowa w art. 286 Kodeksu karnego, przestępstwo przeciwko wiarygodności dokumentów, o których mowa w art. 270–277d Kodeksu karnego, lub</w:t>
      </w:r>
    </w:p>
    <w:p w14:paraId="47DF0AE1" w14:textId="77777777" w:rsidR="00CC6897" w:rsidRPr="00AC7BDB" w:rsidRDefault="00CC6897" w:rsidP="00AC7BDB">
      <w:pPr>
        <w:pStyle w:val="NormalnyWeb"/>
        <w:spacing w:before="0" w:after="0" w:line="360" w:lineRule="auto"/>
        <w:rPr>
          <w:rFonts w:ascii="Arial" w:hAnsi="Arial" w:cs="Arial"/>
          <w:color w:val="000000"/>
        </w:rPr>
      </w:pPr>
      <w:r w:rsidRPr="00AC7BDB">
        <w:rPr>
          <w:rFonts w:ascii="Arial" w:hAnsi="Arial" w:cs="Arial"/>
          <w:color w:val="000000"/>
        </w:rPr>
        <w:t>przestępstwo skarbowe,</w:t>
      </w:r>
    </w:p>
    <w:p w14:paraId="52B13C58" w14:textId="77777777" w:rsidR="00CC6897" w:rsidRPr="00AC7BDB" w:rsidRDefault="00CC6897" w:rsidP="00AC7BDB">
      <w:pPr>
        <w:pStyle w:val="NormalnyWeb"/>
        <w:spacing w:before="0" w:after="0" w:line="360" w:lineRule="auto"/>
        <w:rPr>
          <w:rFonts w:ascii="Arial" w:hAnsi="Arial" w:cs="Arial"/>
          <w:color w:val="000000"/>
        </w:rPr>
      </w:pPr>
      <w:r w:rsidRPr="00AC7BDB">
        <w:rPr>
          <w:rFonts w:ascii="Arial" w:hAnsi="Arial" w:cs="Arial"/>
          <w:color w:val="000000"/>
        </w:rPr>
        <w:t>h) o którym mowa w art. 9 ust. 1 i 3 lub art. 10 ustawy z dnia 15 czerwca 2012 r. o skutkach powierzania wykonywania pracy cudzoziemcom przebywającym wbrew przepisom na terytorium Rzeczypospolitej Polskiej</w:t>
      </w:r>
    </w:p>
    <w:p w14:paraId="7464D74E" w14:textId="77777777" w:rsidR="00CC6897" w:rsidRPr="00AC7BDB" w:rsidRDefault="00CC6897" w:rsidP="00AC7BDB">
      <w:pPr>
        <w:pStyle w:val="NormalnyWeb"/>
        <w:spacing w:before="0" w:after="0" w:line="360" w:lineRule="auto"/>
        <w:rPr>
          <w:rFonts w:ascii="Arial" w:hAnsi="Arial" w:cs="Arial"/>
          <w:color w:val="000000"/>
        </w:rPr>
      </w:pPr>
      <w:r w:rsidRPr="00AC7BDB">
        <w:rPr>
          <w:rFonts w:ascii="Arial" w:hAnsi="Arial" w:cs="Arial"/>
          <w:color w:val="000000"/>
        </w:rPr>
        <w:t>– lub za odpowiedni czyn zabroniony określony w przepisach prawa obcego;</w:t>
      </w:r>
    </w:p>
    <w:p w14:paraId="5BA4B548" w14:textId="77777777" w:rsidR="00CC6897" w:rsidRPr="00AC7BDB" w:rsidRDefault="00CC6897" w:rsidP="00AC7BDB">
      <w:pPr>
        <w:pStyle w:val="NormalnyWeb"/>
        <w:spacing w:before="0" w:after="0" w:line="360" w:lineRule="auto"/>
        <w:rPr>
          <w:rFonts w:ascii="Arial" w:hAnsi="Arial" w:cs="Arial"/>
          <w:color w:val="000000"/>
        </w:rPr>
      </w:pPr>
      <w:r w:rsidRPr="00AC7BDB">
        <w:rPr>
          <w:rFonts w:ascii="Arial" w:hAnsi="Arial" w:cs="Arial"/>
          <w:color w:val="000000"/>
        </w:rPr>
        <w:t>2) 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14:paraId="58CB855D" w14:textId="77777777" w:rsidR="00CC6897" w:rsidRPr="00AC7BDB" w:rsidRDefault="00CC6897" w:rsidP="00AC7BDB">
      <w:pPr>
        <w:pStyle w:val="NormalnyWeb"/>
        <w:spacing w:before="0" w:after="0" w:line="360" w:lineRule="auto"/>
        <w:rPr>
          <w:rFonts w:ascii="Arial" w:hAnsi="Arial" w:cs="Arial"/>
          <w:color w:val="000000"/>
        </w:rPr>
      </w:pPr>
      <w:r w:rsidRPr="00AC7BDB">
        <w:rPr>
          <w:rFonts w:ascii="Arial" w:hAnsi="Arial" w:cs="Arial"/>
          <w:color w:val="000000"/>
        </w:rPr>
        <w:t>3)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12C82471" w14:textId="77777777" w:rsidR="00CC6897" w:rsidRPr="00AC7BDB" w:rsidRDefault="00CC6897" w:rsidP="00AC7BDB">
      <w:pPr>
        <w:pStyle w:val="NormalnyWeb"/>
        <w:spacing w:before="0" w:after="0" w:line="360" w:lineRule="auto"/>
        <w:rPr>
          <w:rFonts w:ascii="Arial" w:hAnsi="Arial" w:cs="Arial"/>
          <w:color w:val="000000"/>
        </w:rPr>
      </w:pPr>
      <w:r w:rsidRPr="00AC7BDB">
        <w:rPr>
          <w:rFonts w:ascii="Arial" w:hAnsi="Arial" w:cs="Arial"/>
          <w:color w:val="000000"/>
        </w:rPr>
        <w:t>4) wobec którego prawomocnie orzeczono zakaz ubiegania się o zamówienia publiczne;</w:t>
      </w:r>
    </w:p>
    <w:p w14:paraId="232ACCDB" w14:textId="77777777" w:rsidR="00CC6897" w:rsidRPr="00AC7BDB" w:rsidRDefault="00CC6897" w:rsidP="00AC7BDB">
      <w:pPr>
        <w:pStyle w:val="NormalnyWeb"/>
        <w:spacing w:before="0" w:after="0" w:line="360" w:lineRule="auto"/>
        <w:rPr>
          <w:rFonts w:ascii="Arial" w:hAnsi="Arial" w:cs="Arial"/>
          <w:color w:val="000000"/>
        </w:rPr>
      </w:pPr>
      <w:r w:rsidRPr="00AC7BDB">
        <w:rPr>
          <w:rFonts w:ascii="Arial" w:hAnsi="Arial" w:cs="Arial"/>
          <w:color w:val="000000"/>
        </w:rPr>
        <w:t>5)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3C01C42D" w14:textId="77777777" w:rsidR="00CC6897" w:rsidRPr="00AC7BDB" w:rsidRDefault="00CC6897" w:rsidP="00AC7BDB">
      <w:pPr>
        <w:pStyle w:val="NormalnyWeb"/>
        <w:spacing w:before="0" w:after="0" w:line="360" w:lineRule="auto"/>
        <w:rPr>
          <w:rFonts w:ascii="Arial" w:hAnsi="Arial" w:cs="Arial"/>
          <w:color w:val="000000"/>
        </w:rPr>
      </w:pPr>
      <w:r w:rsidRPr="00AC7BDB">
        <w:rPr>
          <w:rFonts w:ascii="Arial" w:hAnsi="Arial" w:cs="Arial"/>
          <w:color w:val="000000"/>
        </w:rPr>
        <w:t xml:space="preserve">6) jeżeli, w przypadkach, o których mowa w art. 85 ust. 1, doszło do zakłócenia konkurencji wynikającego z wcześniejszego zaangażowania tego wykonawcy lub podmiotu, który należy z wykonawcą do tej samej grupy kapitałowej w rozumieniu ustawy z dnia 16 lutego </w:t>
      </w:r>
      <w:r w:rsidRPr="00AC7BDB">
        <w:rPr>
          <w:rFonts w:ascii="Arial" w:hAnsi="Arial" w:cs="Arial"/>
          <w:color w:val="000000"/>
        </w:rPr>
        <w:lastRenderedPageBreak/>
        <w:t>2007 r. o ochronie konkurencji i konsumentów, chyba że spowodowane tym zakłócenie konkurencji może być wyeliminowane w inny sposób niż przez wykluczenie wykonawcy z udziału w postępowaniu o udzielenie zamówienia.</w:t>
      </w:r>
    </w:p>
    <w:p w14:paraId="2ACFCB4A" w14:textId="77777777" w:rsidR="00CC6897" w:rsidRPr="00AC7BDB" w:rsidRDefault="00CC6897" w:rsidP="00AC7BDB">
      <w:pPr>
        <w:pStyle w:val="NormalnyWeb"/>
        <w:spacing w:before="0" w:after="0" w:line="360" w:lineRule="auto"/>
        <w:rPr>
          <w:rFonts w:ascii="Arial" w:hAnsi="Arial" w:cs="Arial"/>
          <w:color w:val="000000"/>
        </w:rPr>
      </w:pPr>
    </w:p>
    <w:p w14:paraId="00B6A0AA" w14:textId="77777777" w:rsidR="00CC6897" w:rsidRPr="00AC7BDB" w:rsidRDefault="00CC6897" w:rsidP="00AC7BDB">
      <w:pPr>
        <w:pStyle w:val="NormalnyWeb"/>
        <w:spacing w:before="0" w:after="0" w:line="360" w:lineRule="auto"/>
        <w:rPr>
          <w:rFonts w:ascii="Arial" w:hAnsi="Arial" w:cs="Arial"/>
          <w:color w:val="000000"/>
        </w:rPr>
      </w:pPr>
      <w:r w:rsidRPr="00AC7BDB">
        <w:rPr>
          <w:rFonts w:ascii="Arial" w:hAnsi="Arial" w:cs="Arial"/>
          <w:color w:val="000000"/>
        </w:rPr>
        <w:t xml:space="preserve">10.2. Na podstawie art. 7 ust. 1 ustawy o szczególnych rozwiązaniach w zakresie przeciwdziałania wspieraniu agresji na Ukrainę oraz służących ochronie bezpieczeństwa narodowego (dalej zwana „ustawa”) z postępowania wyklucza się: </w:t>
      </w:r>
    </w:p>
    <w:p w14:paraId="793E57DF" w14:textId="77777777" w:rsidR="00CC6897" w:rsidRPr="00AC7BDB" w:rsidRDefault="00CC6897" w:rsidP="00AC7BDB">
      <w:pPr>
        <w:pStyle w:val="NormalnyWeb"/>
        <w:spacing w:before="0" w:after="0" w:line="360" w:lineRule="auto"/>
        <w:rPr>
          <w:rFonts w:ascii="Arial" w:hAnsi="Arial" w:cs="Arial"/>
          <w:color w:val="000000"/>
        </w:rPr>
      </w:pPr>
      <w:r w:rsidRPr="00AC7BDB">
        <w:rPr>
          <w:rFonts w:ascii="Arial" w:hAnsi="Arial" w:cs="Arial"/>
          <w:color w:val="000000"/>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67BDF61B" w14:textId="77777777" w:rsidR="00CC6897" w:rsidRPr="00AC7BDB" w:rsidRDefault="00CC6897" w:rsidP="00AC7BDB">
      <w:pPr>
        <w:pStyle w:val="NormalnyWeb"/>
        <w:spacing w:before="0" w:after="0" w:line="360" w:lineRule="auto"/>
        <w:rPr>
          <w:rFonts w:ascii="Arial" w:hAnsi="Arial" w:cs="Arial"/>
          <w:color w:val="000000"/>
        </w:rPr>
      </w:pPr>
      <w:r w:rsidRPr="00AC7BDB">
        <w:rPr>
          <w:rFonts w:ascii="Arial" w:hAnsi="Arial" w:cs="Arial"/>
          <w:color w:val="000000"/>
        </w:rPr>
        <w:t xml:space="preserve">2) wykonawcę oraz uczestnika konkursu, którego beneficjentem rzeczywistym w rozumieniu ustawy z dnia 1 marca 2018 r. o przeciwdziałaniu praniu pieniędzy oraz finansowaniu terroryzmu (Dz. U. z 2023 r. poz. 1124, z </w:t>
      </w:r>
      <w:proofErr w:type="spellStart"/>
      <w:r w:rsidRPr="00AC7BDB">
        <w:rPr>
          <w:rFonts w:ascii="Arial" w:hAnsi="Arial" w:cs="Arial"/>
          <w:color w:val="000000"/>
        </w:rPr>
        <w:t>późn</w:t>
      </w:r>
      <w:proofErr w:type="spellEnd"/>
      <w:r w:rsidRPr="00AC7BDB">
        <w:rPr>
          <w:rFonts w:ascii="Arial" w:hAnsi="Arial" w:cs="Arial"/>
          <w:color w:val="000000"/>
        </w:rPr>
        <w:t>, zm.) jest osoba wymieniona w wykazach określonych w rozporządzeniu 765/2006 i rozporządzeniu 269/2014 albo wpisana</w:t>
      </w:r>
    </w:p>
    <w:p w14:paraId="7D9744FE" w14:textId="77777777" w:rsidR="00CC6897" w:rsidRPr="00AC7BDB" w:rsidRDefault="00CC6897" w:rsidP="00AC7BDB">
      <w:pPr>
        <w:pStyle w:val="NormalnyWeb"/>
        <w:spacing w:before="0" w:after="0" w:line="360" w:lineRule="auto"/>
        <w:rPr>
          <w:rFonts w:ascii="Arial" w:hAnsi="Arial" w:cs="Arial"/>
          <w:color w:val="000000"/>
        </w:rPr>
      </w:pPr>
      <w:r w:rsidRPr="00AC7BDB">
        <w:rPr>
          <w:rFonts w:ascii="Arial" w:hAnsi="Arial" w:cs="Arial"/>
          <w:color w:val="000000"/>
        </w:rPr>
        <w:t>na listę lub będąca takim beneficjentem rzeczywistym od dnia 24 lutego 2022 r., o ile została wpisana na listę na podstawie decyzji w sprawie wpisu na listę rozstrzygającej o zastosowaniu środka, o którym mowa w art. 1 pkt 3 ustawy;</w:t>
      </w:r>
    </w:p>
    <w:p w14:paraId="2F3EC6A6" w14:textId="77777777" w:rsidR="00CC6897" w:rsidRPr="00AC7BDB" w:rsidRDefault="00CC6897" w:rsidP="00AC7BDB">
      <w:pPr>
        <w:pStyle w:val="NormalnyWeb"/>
        <w:spacing w:before="0" w:after="0" w:line="360" w:lineRule="auto"/>
        <w:rPr>
          <w:rFonts w:ascii="Arial" w:hAnsi="Arial" w:cs="Arial"/>
          <w:color w:val="000000"/>
        </w:rPr>
      </w:pPr>
      <w:r w:rsidRPr="00AC7BDB">
        <w:rPr>
          <w:rFonts w:ascii="Arial" w:hAnsi="Arial" w:cs="Arial"/>
          <w:color w:val="000000"/>
        </w:rPr>
        <w:t>3) wykonawcę oraz uczestnika konkursu, którego jednostką dominującą w rozumieniu art. 3 ust. 1 pkt 37 ustawy z dnia 29 września 1994 r. o rachunkowości (Dz. U. z 2023 r. poz. 120, 295 i 1598 oraz z 2024 r. poz. 619, 1685 i 1863)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1657AA3F" w14:textId="77777777" w:rsidR="00CC6897" w:rsidRPr="00AC7BDB" w:rsidRDefault="00CC6897" w:rsidP="00AC7BDB">
      <w:pPr>
        <w:pStyle w:val="NormalnyWeb"/>
        <w:spacing w:before="0" w:after="0" w:line="360" w:lineRule="auto"/>
        <w:rPr>
          <w:rFonts w:ascii="Arial" w:hAnsi="Arial" w:cs="Arial"/>
          <w:color w:val="000000"/>
        </w:rPr>
      </w:pPr>
    </w:p>
    <w:p w14:paraId="40B6D0F5" w14:textId="16057CBC" w:rsidR="004731F4" w:rsidRPr="00AC7BDB" w:rsidRDefault="00CC6897" w:rsidP="00AC7BDB">
      <w:pPr>
        <w:pStyle w:val="NormalnyWeb"/>
        <w:spacing w:before="0" w:after="0" w:line="360" w:lineRule="auto"/>
        <w:rPr>
          <w:rFonts w:ascii="Arial" w:hAnsi="Arial" w:cs="Arial"/>
          <w:color w:val="000000"/>
        </w:rPr>
      </w:pPr>
      <w:r w:rsidRPr="00AC7BDB">
        <w:rPr>
          <w:rFonts w:ascii="Arial" w:hAnsi="Arial" w:cs="Arial"/>
          <w:color w:val="000000"/>
        </w:rPr>
        <w:t>Wykluczenie następuje na okres trwania okoliczności, o których mowa powyżej. W przypadku Wykonawcy wykluczonego na podstawie pkt.10.2. Zamawiający odrzuca ofertę takiego wykonawcy (art. 7 ust. 3 ustawy z dnia 13 kwietnia 2022r. o szczególnych rozwiązaniach przeciwdziałania wspieraniu agresji na Ukrainę oraz służących ochronie bezpieczeństwa narodowego).</w:t>
      </w:r>
    </w:p>
    <w:p w14:paraId="407B2EDB" w14:textId="77777777" w:rsidR="004731F4" w:rsidRPr="00AC7BDB" w:rsidRDefault="004731F4" w:rsidP="00AC7BDB">
      <w:pPr>
        <w:pStyle w:val="NormalnyWeb"/>
        <w:spacing w:before="0" w:after="0" w:line="360" w:lineRule="auto"/>
        <w:rPr>
          <w:rFonts w:ascii="Arial" w:hAnsi="Arial" w:cs="Arial"/>
          <w:color w:val="000000" w:themeColor="text1"/>
        </w:rPr>
      </w:pPr>
      <w:r w:rsidRPr="00AC7BDB">
        <w:rPr>
          <w:rFonts w:ascii="Arial" w:hAnsi="Arial" w:cs="Arial"/>
        </w:rPr>
        <w:lastRenderedPageBreak/>
        <w:t xml:space="preserve">10.3. Do oferty wykonawca zobowiązany jest dołączyć aktualne na dzień składania ofert </w:t>
      </w:r>
      <w:r w:rsidRPr="00AC7BDB">
        <w:rPr>
          <w:rFonts w:ascii="Arial" w:hAnsi="Arial" w:cs="Arial"/>
          <w:color w:val="000000" w:themeColor="text1"/>
        </w:rPr>
        <w:t>oświadczenie o niepodleganiu wykluczeniu (Załącznik nr 2 do SWZ).</w:t>
      </w:r>
    </w:p>
    <w:p w14:paraId="50C157F5" w14:textId="77777777" w:rsidR="004731F4" w:rsidRPr="00AC7BDB" w:rsidRDefault="004731F4" w:rsidP="00AC7BDB">
      <w:pPr>
        <w:pStyle w:val="Textbody"/>
        <w:spacing w:after="0" w:line="360" w:lineRule="auto"/>
        <w:rPr>
          <w:rFonts w:ascii="Arial" w:hAnsi="Arial" w:cs="Arial"/>
          <w:color w:val="000000"/>
        </w:rPr>
      </w:pPr>
      <w:r w:rsidRPr="00AC7BDB">
        <w:rPr>
          <w:rFonts w:ascii="Arial" w:hAnsi="Arial" w:cs="Arial"/>
          <w:color w:val="000000"/>
        </w:rPr>
        <w:t>10.4. Oświadczenie składa się pod rygorem nieważności, w formie elektronicznej lub w postaci elektronicznej opatrzonej podpisem zaufanym lub podpisem osobistym.</w:t>
      </w:r>
    </w:p>
    <w:p w14:paraId="24582806" w14:textId="77777777" w:rsidR="004731F4" w:rsidRPr="00AC7BDB" w:rsidRDefault="004731F4" w:rsidP="00AC7BDB">
      <w:pPr>
        <w:pStyle w:val="Textbody"/>
        <w:spacing w:after="0" w:line="360" w:lineRule="auto"/>
        <w:rPr>
          <w:rFonts w:ascii="Arial" w:hAnsi="Arial" w:cs="Arial"/>
          <w:color w:val="000000"/>
        </w:rPr>
      </w:pPr>
      <w:r w:rsidRPr="00AC7BDB">
        <w:rPr>
          <w:rFonts w:ascii="Arial" w:hAnsi="Arial" w:cs="Arial"/>
          <w:color w:val="000000"/>
        </w:rPr>
        <w:t xml:space="preserve">10.5. W przypadku wspólnego ubiegania się o zamówienie przez wykonawców, oświadczenie składa każdy z wykonawców. </w:t>
      </w:r>
    </w:p>
    <w:p w14:paraId="06A7F661" w14:textId="1749F1F4" w:rsidR="00635B7B" w:rsidRPr="00AC7BDB" w:rsidRDefault="00635B7B" w:rsidP="00AC7BDB">
      <w:pPr>
        <w:pStyle w:val="Textbody"/>
        <w:spacing w:after="0" w:line="360" w:lineRule="auto"/>
        <w:rPr>
          <w:rFonts w:ascii="Arial" w:hAnsi="Arial" w:cs="Arial"/>
          <w:color w:val="000000"/>
          <w:kern w:val="0"/>
          <w:lang w:bidi="ar-SA"/>
        </w:rPr>
      </w:pPr>
      <w:r w:rsidRPr="00AC7BDB">
        <w:rPr>
          <w:rFonts w:ascii="Arial" w:hAnsi="Arial" w:cs="Arial"/>
          <w:color w:val="000000" w:themeColor="text1"/>
        </w:rPr>
        <w:tab/>
      </w:r>
    </w:p>
    <w:tbl>
      <w:tblPr>
        <w:tblW w:w="9630" w:type="dxa"/>
        <w:tblCellSpacing w:w="0" w:type="dxa"/>
        <w:tblBorders>
          <w:top w:val="single" w:sz="4" w:space="0" w:color="auto"/>
          <w:left w:val="single" w:sz="4" w:space="0" w:color="auto"/>
          <w:bottom w:val="single" w:sz="4" w:space="0" w:color="auto"/>
          <w:right w:val="single" w:sz="4" w:space="0" w:color="auto"/>
        </w:tblBorders>
        <w:tblCellMar>
          <w:top w:w="105" w:type="dxa"/>
          <w:left w:w="105" w:type="dxa"/>
          <w:bottom w:w="105" w:type="dxa"/>
          <w:right w:w="105" w:type="dxa"/>
        </w:tblCellMar>
        <w:tblLook w:val="04A0" w:firstRow="1" w:lastRow="0" w:firstColumn="1" w:lastColumn="0" w:noHBand="0" w:noVBand="1"/>
      </w:tblPr>
      <w:tblGrid>
        <w:gridCol w:w="9630"/>
      </w:tblGrid>
      <w:tr w:rsidR="00F827D5" w:rsidRPr="00AC7BDB" w14:paraId="3D3BB3E6" w14:textId="77777777" w:rsidTr="0003026D">
        <w:trPr>
          <w:tblCellSpacing w:w="0" w:type="dxa"/>
        </w:trPr>
        <w:tc>
          <w:tcPr>
            <w:tcW w:w="9390" w:type="dxa"/>
            <w:shd w:val="clear" w:color="auto" w:fill="D9D9D9"/>
            <w:tcMar>
              <w:top w:w="0" w:type="dxa"/>
              <w:left w:w="108" w:type="dxa"/>
              <w:bottom w:w="0" w:type="dxa"/>
              <w:right w:w="108" w:type="dxa"/>
            </w:tcMar>
            <w:hideMark/>
          </w:tcPr>
          <w:p w14:paraId="1C17198B" w14:textId="19DE38FB" w:rsidR="00702AEA" w:rsidRPr="00AC7BDB" w:rsidRDefault="00702AEA" w:rsidP="00AC7BDB">
            <w:pPr>
              <w:spacing w:line="360" w:lineRule="auto"/>
              <w:jc w:val="center"/>
              <w:rPr>
                <w:rFonts w:ascii="Arial" w:hAnsi="Arial" w:cs="Arial"/>
                <w:color w:val="000000" w:themeColor="text1"/>
              </w:rPr>
            </w:pPr>
            <w:r w:rsidRPr="00AC7BDB">
              <w:rPr>
                <w:rFonts w:ascii="Arial" w:hAnsi="Arial" w:cs="Arial"/>
                <w:b/>
                <w:bCs/>
                <w:color w:val="000000" w:themeColor="text1"/>
              </w:rPr>
              <w:t>1</w:t>
            </w:r>
            <w:r w:rsidR="004731F4" w:rsidRPr="00AC7BDB">
              <w:rPr>
                <w:rFonts w:ascii="Arial" w:hAnsi="Arial" w:cs="Arial"/>
                <w:b/>
                <w:bCs/>
                <w:color w:val="000000" w:themeColor="text1"/>
              </w:rPr>
              <w:t>1</w:t>
            </w:r>
            <w:r w:rsidRPr="00AC7BDB">
              <w:rPr>
                <w:rFonts w:ascii="Arial" w:hAnsi="Arial" w:cs="Arial"/>
                <w:b/>
                <w:bCs/>
                <w:color w:val="000000" w:themeColor="text1"/>
              </w:rPr>
              <w:t>. Wykonawcy wspólnie ubiegający się o udzielenie zamówienia</w:t>
            </w:r>
            <w:r w:rsidRPr="00AC7BDB">
              <w:rPr>
                <w:rFonts w:ascii="Arial" w:hAnsi="Arial" w:cs="Arial"/>
                <w:b/>
                <w:bCs/>
                <w:color w:val="000000" w:themeColor="text1"/>
              </w:rPr>
              <w:br/>
              <w:t>(np. w konsorcjum</w:t>
            </w:r>
            <w:r w:rsidR="004C7F43" w:rsidRPr="00AC7BDB">
              <w:rPr>
                <w:rFonts w:ascii="Arial" w:hAnsi="Arial" w:cs="Arial"/>
                <w:b/>
                <w:bCs/>
                <w:color w:val="000000" w:themeColor="text1"/>
              </w:rPr>
              <w:t>, spółka cywilna</w:t>
            </w:r>
            <w:r w:rsidRPr="00AC7BDB">
              <w:rPr>
                <w:rFonts w:ascii="Arial" w:hAnsi="Arial" w:cs="Arial"/>
                <w:b/>
                <w:bCs/>
                <w:color w:val="000000" w:themeColor="text1"/>
              </w:rPr>
              <w:t>)</w:t>
            </w:r>
            <w:r w:rsidR="00F07F87" w:rsidRPr="00AC7BDB">
              <w:rPr>
                <w:rFonts w:ascii="Arial" w:hAnsi="Arial" w:cs="Arial"/>
                <w:b/>
                <w:bCs/>
                <w:color w:val="000000" w:themeColor="text1"/>
              </w:rPr>
              <w:t>.</w:t>
            </w:r>
          </w:p>
        </w:tc>
      </w:tr>
    </w:tbl>
    <w:p w14:paraId="3671668E" w14:textId="77777777" w:rsidR="00702AEA" w:rsidRPr="00AC7BDB" w:rsidRDefault="00702AEA" w:rsidP="00AC7BDB">
      <w:pPr>
        <w:pStyle w:val="NormalnyWeb"/>
        <w:spacing w:before="0" w:after="0" w:line="360" w:lineRule="auto"/>
        <w:rPr>
          <w:rFonts w:ascii="Arial" w:hAnsi="Arial" w:cs="Arial"/>
          <w:color w:val="000000" w:themeColor="text1"/>
        </w:rPr>
      </w:pPr>
    </w:p>
    <w:p w14:paraId="2166F9AE" w14:textId="0C22ABB4" w:rsidR="00A94D7A" w:rsidRPr="00AC7BDB" w:rsidRDefault="00702AEA" w:rsidP="00AC7BDB">
      <w:pPr>
        <w:pStyle w:val="NormalnyWeb"/>
        <w:spacing w:before="0" w:after="0" w:line="360" w:lineRule="auto"/>
        <w:rPr>
          <w:rFonts w:ascii="Arial" w:hAnsi="Arial" w:cs="Arial"/>
          <w:color w:val="000000" w:themeColor="text1"/>
        </w:rPr>
      </w:pPr>
      <w:r w:rsidRPr="00AC7BDB">
        <w:rPr>
          <w:rFonts w:ascii="Arial" w:hAnsi="Arial" w:cs="Arial"/>
          <w:color w:val="000000" w:themeColor="text1"/>
        </w:rPr>
        <w:t xml:space="preserve">W takim przypadku wykonawcy ustanawiają pełnomocnika do reprezentowania ich w postępowaniu o udzielenie zamówienia (Lider konsorcjum) albo reprezentowania w postępowaniu i zawarcia umowy w sprawie zamówienia publicznego. Wymogi zawarte w SWZ jak i przepisy </w:t>
      </w:r>
      <w:proofErr w:type="spellStart"/>
      <w:r w:rsidRPr="00AC7BDB">
        <w:rPr>
          <w:rFonts w:ascii="Arial" w:hAnsi="Arial" w:cs="Arial"/>
          <w:color w:val="000000" w:themeColor="text1"/>
        </w:rPr>
        <w:t>u.p.z.p</w:t>
      </w:r>
      <w:proofErr w:type="spellEnd"/>
      <w:r w:rsidRPr="00AC7BDB">
        <w:rPr>
          <w:rFonts w:ascii="Arial" w:hAnsi="Arial" w:cs="Arial"/>
          <w:color w:val="000000" w:themeColor="text1"/>
        </w:rPr>
        <w:t xml:space="preserve">. dotyczące wykonawcy stosuje się odpowiednio do wykonawców wspólnie ubiegających się o zamówienie. Jeżeli oferta wykonawców wspólnie ubiegających się o udzielenie zamówienia zostanie wybrana, zamawiający będzie żądać przed zawarciem umowy w sprawie zamówienia, umowy regulującej współpracę tych wykonawców. </w:t>
      </w:r>
    </w:p>
    <w:p w14:paraId="2B05A775" w14:textId="77777777" w:rsidR="00FB68EF" w:rsidRPr="00AC7BDB" w:rsidRDefault="00FB68EF" w:rsidP="00AC7BDB">
      <w:pPr>
        <w:pStyle w:val="NormalnyWeb"/>
        <w:spacing w:before="0" w:after="0" w:line="360" w:lineRule="auto"/>
        <w:rPr>
          <w:rFonts w:ascii="Arial" w:hAnsi="Arial" w:cs="Arial"/>
          <w:color w:val="000000" w:themeColor="text1"/>
        </w:rPr>
      </w:pPr>
    </w:p>
    <w:tbl>
      <w:tblPr>
        <w:tblW w:w="9630" w:type="dxa"/>
        <w:tblCellSpacing w:w="0" w:type="dxa"/>
        <w:tblCellMar>
          <w:top w:w="105" w:type="dxa"/>
          <w:left w:w="105" w:type="dxa"/>
          <w:bottom w:w="105" w:type="dxa"/>
          <w:right w:w="105" w:type="dxa"/>
        </w:tblCellMar>
        <w:tblLook w:val="04A0" w:firstRow="1" w:lastRow="0" w:firstColumn="1" w:lastColumn="0" w:noHBand="0" w:noVBand="1"/>
      </w:tblPr>
      <w:tblGrid>
        <w:gridCol w:w="9630"/>
      </w:tblGrid>
      <w:tr w:rsidR="00F827D5" w:rsidRPr="00AC7BDB" w14:paraId="494D1CE5" w14:textId="77777777" w:rsidTr="00702AEA">
        <w:trPr>
          <w:tblCellSpacing w:w="0" w:type="dxa"/>
        </w:trPr>
        <w:tc>
          <w:tcPr>
            <w:tcW w:w="9390" w:type="dxa"/>
            <w:tcBorders>
              <w:top w:val="single" w:sz="6" w:space="0" w:color="000000"/>
              <w:left w:val="single" w:sz="6" w:space="0" w:color="000000"/>
              <w:bottom w:val="single" w:sz="6" w:space="0" w:color="000000"/>
              <w:right w:val="single" w:sz="6" w:space="0" w:color="000000"/>
            </w:tcBorders>
            <w:shd w:val="clear" w:color="auto" w:fill="D9D9D9"/>
            <w:tcMar>
              <w:top w:w="0" w:type="dxa"/>
              <w:left w:w="108" w:type="dxa"/>
              <w:bottom w:w="0" w:type="dxa"/>
              <w:right w:w="108" w:type="dxa"/>
            </w:tcMar>
            <w:hideMark/>
          </w:tcPr>
          <w:p w14:paraId="7A0913E4" w14:textId="34C9626B" w:rsidR="00702AEA" w:rsidRPr="00AC7BDB" w:rsidRDefault="00702AEA" w:rsidP="00AC7BDB">
            <w:pPr>
              <w:spacing w:line="360" w:lineRule="auto"/>
              <w:jc w:val="center"/>
              <w:rPr>
                <w:rFonts w:ascii="Arial" w:hAnsi="Arial" w:cs="Arial"/>
                <w:color w:val="000000" w:themeColor="text1"/>
              </w:rPr>
            </w:pPr>
            <w:r w:rsidRPr="00AC7BDB">
              <w:rPr>
                <w:rFonts w:ascii="Arial" w:hAnsi="Arial" w:cs="Arial"/>
                <w:b/>
                <w:bCs/>
                <w:color w:val="000000" w:themeColor="text1"/>
              </w:rPr>
              <w:t>1</w:t>
            </w:r>
            <w:r w:rsidR="004731F4" w:rsidRPr="00AC7BDB">
              <w:rPr>
                <w:rFonts w:ascii="Arial" w:hAnsi="Arial" w:cs="Arial"/>
                <w:b/>
                <w:bCs/>
                <w:color w:val="000000" w:themeColor="text1"/>
              </w:rPr>
              <w:t>2</w:t>
            </w:r>
            <w:r w:rsidRPr="00AC7BDB">
              <w:rPr>
                <w:rFonts w:ascii="Arial" w:hAnsi="Arial" w:cs="Arial"/>
                <w:b/>
                <w:bCs/>
                <w:color w:val="000000" w:themeColor="text1"/>
              </w:rPr>
              <w:t>. Wadium</w:t>
            </w:r>
            <w:r w:rsidR="00F07F87" w:rsidRPr="00AC7BDB">
              <w:rPr>
                <w:rFonts w:ascii="Arial" w:hAnsi="Arial" w:cs="Arial"/>
                <w:b/>
                <w:bCs/>
                <w:color w:val="000000" w:themeColor="text1"/>
              </w:rPr>
              <w:t>.</w:t>
            </w:r>
          </w:p>
        </w:tc>
      </w:tr>
    </w:tbl>
    <w:p w14:paraId="47840631" w14:textId="77777777" w:rsidR="002F6A4E" w:rsidRPr="00AC7BDB" w:rsidRDefault="002F6A4E" w:rsidP="00AC7BDB">
      <w:pPr>
        <w:pStyle w:val="NormalnyWeb"/>
        <w:spacing w:before="0" w:after="0" w:line="360" w:lineRule="auto"/>
        <w:rPr>
          <w:rStyle w:val="Pogrubienie"/>
          <w:rFonts w:ascii="Arial" w:hAnsi="Arial" w:cs="Arial"/>
          <w:b w:val="0"/>
          <w:bCs w:val="0"/>
          <w:color w:val="000000" w:themeColor="text1"/>
        </w:rPr>
      </w:pPr>
    </w:p>
    <w:p w14:paraId="5B81974D" w14:textId="0E680492" w:rsidR="00702AEA" w:rsidRPr="00AC7BDB" w:rsidRDefault="00702AEA" w:rsidP="00AC7BDB">
      <w:pPr>
        <w:pStyle w:val="NormalnyWeb"/>
        <w:spacing w:before="0" w:after="0" w:line="360" w:lineRule="auto"/>
        <w:rPr>
          <w:rFonts w:ascii="Arial" w:hAnsi="Arial" w:cs="Arial"/>
          <w:color w:val="000000" w:themeColor="text1"/>
        </w:rPr>
      </w:pPr>
      <w:r w:rsidRPr="00AC7BDB">
        <w:rPr>
          <w:rStyle w:val="Pogrubienie"/>
          <w:rFonts w:ascii="Arial" w:hAnsi="Arial" w:cs="Arial"/>
          <w:b w:val="0"/>
          <w:bCs w:val="0"/>
          <w:color w:val="000000" w:themeColor="text1"/>
        </w:rPr>
        <w:t>Zamawiający na mocy posiadanych uprawnień nie wymaga w przedmiotowym postępowaniu o zamówienie publiczne wnoszenia wadium.</w:t>
      </w:r>
    </w:p>
    <w:p w14:paraId="15964329" w14:textId="77777777" w:rsidR="00702AEA" w:rsidRPr="00AC7BDB" w:rsidRDefault="00702AEA" w:rsidP="00AC7BDB">
      <w:pPr>
        <w:pStyle w:val="NormalnyWeb"/>
        <w:spacing w:before="0" w:after="0" w:line="360" w:lineRule="auto"/>
        <w:rPr>
          <w:rFonts w:ascii="Arial" w:hAnsi="Arial" w:cs="Arial"/>
          <w:color w:val="000000" w:themeColor="text1"/>
        </w:rPr>
      </w:pPr>
    </w:p>
    <w:tbl>
      <w:tblPr>
        <w:tblW w:w="9630" w:type="dxa"/>
        <w:tblCellSpacing w:w="0" w:type="dxa"/>
        <w:tblCellMar>
          <w:top w:w="15" w:type="dxa"/>
          <w:left w:w="15" w:type="dxa"/>
          <w:bottom w:w="15" w:type="dxa"/>
          <w:right w:w="15" w:type="dxa"/>
        </w:tblCellMar>
        <w:tblLook w:val="04A0" w:firstRow="1" w:lastRow="0" w:firstColumn="1" w:lastColumn="0" w:noHBand="0" w:noVBand="1"/>
      </w:tblPr>
      <w:tblGrid>
        <w:gridCol w:w="9630"/>
      </w:tblGrid>
      <w:tr w:rsidR="00F827D5" w:rsidRPr="00AC7BDB" w14:paraId="1E4F6BD9" w14:textId="77777777" w:rsidTr="00702AEA">
        <w:trPr>
          <w:tblCellSpacing w:w="0" w:type="dxa"/>
        </w:trPr>
        <w:tc>
          <w:tcPr>
            <w:tcW w:w="9570" w:type="dxa"/>
            <w:tcBorders>
              <w:top w:val="single" w:sz="6" w:space="0" w:color="000000"/>
              <w:left w:val="single" w:sz="6" w:space="0" w:color="000000"/>
              <w:bottom w:val="single" w:sz="6" w:space="0" w:color="000000"/>
              <w:right w:val="single" w:sz="6" w:space="0" w:color="000000"/>
            </w:tcBorders>
            <w:shd w:val="clear" w:color="auto" w:fill="D9D9D9"/>
            <w:tcMar>
              <w:top w:w="0" w:type="dxa"/>
              <w:left w:w="11" w:type="dxa"/>
              <w:bottom w:w="0" w:type="dxa"/>
              <w:right w:w="11" w:type="dxa"/>
            </w:tcMar>
            <w:hideMark/>
          </w:tcPr>
          <w:p w14:paraId="409B3BBC" w14:textId="7A7F313C" w:rsidR="00702AEA" w:rsidRPr="00AC7BDB" w:rsidRDefault="00702AEA" w:rsidP="00AC7BDB">
            <w:pPr>
              <w:spacing w:line="360" w:lineRule="auto"/>
              <w:jc w:val="center"/>
              <w:rPr>
                <w:rFonts w:ascii="Arial" w:hAnsi="Arial" w:cs="Arial"/>
                <w:color w:val="000000" w:themeColor="text1"/>
              </w:rPr>
            </w:pPr>
            <w:r w:rsidRPr="00AC7BDB">
              <w:rPr>
                <w:rFonts w:ascii="Arial" w:hAnsi="Arial" w:cs="Arial"/>
                <w:b/>
                <w:bCs/>
                <w:color w:val="000000" w:themeColor="text1"/>
              </w:rPr>
              <w:t>1</w:t>
            </w:r>
            <w:r w:rsidR="004731F4" w:rsidRPr="00AC7BDB">
              <w:rPr>
                <w:rFonts w:ascii="Arial" w:hAnsi="Arial" w:cs="Arial"/>
                <w:b/>
                <w:bCs/>
                <w:color w:val="000000" w:themeColor="text1"/>
              </w:rPr>
              <w:t>3</w:t>
            </w:r>
            <w:r w:rsidRPr="00AC7BDB">
              <w:rPr>
                <w:rFonts w:ascii="Arial" w:hAnsi="Arial" w:cs="Arial"/>
                <w:b/>
                <w:bCs/>
                <w:color w:val="000000" w:themeColor="text1"/>
              </w:rPr>
              <w:t>. Zabezpieczenie należytego wykonania umowy.</w:t>
            </w:r>
          </w:p>
        </w:tc>
      </w:tr>
    </w:tbl>
    <w:p w14:paraId="0ABDDDE8" w14:textId="77777777" w:rsidR="002F6A4E" w:rsidRPr="00AC7BDB" w:rsidRDefault="002F6A4E" w:rsidP="00AC7BDB">
      <w:pPr>
        <w:pStyle w:val="NormalnyWeb"/>
        <w:spacing w:before="0" w:after="0" w:line="360" w:lineRule="auto"/>
        <w:rPr>
          <w:rFonts w:ascii="Arial" w:hAnsi="Arial" w:cs="Arial"/>
          <w:color w:val="000000" w:themeColor="text1"/>
        </w:rPr>
      </w:pPr>
    </w:p>
    <w:p w14:paraId="75B411E9" w14:textId="2EEE65A3" w:rsidR="00702AEA" w:rsidRPr="00AC7BDB" w:rsidRDefault="00702AEA" w:rsidP="00AC7BDB">
      <w:pPr>
        <w:pStyle w:val="NormalnyWeb"/>
        <w:spacing w:before="0" w:after="0" w:line="360" w:lineRule="auto"/>
        <w:rPr>
          <w:rFonts w:ascii="Arial" w:hAnsi="Arial" w:cs="Arial"/>
          <w:color w:val="000000" w:themeColor="text1"/>
        </w:rPr>
      </w:pPr>
      <w:r w:rsidRPr="00AC7BDB">
        <w:rPr>
          <w:rFonts w:ascii="Arial" w:hAnsi="Arial" w:cs="Arial"/>
          <w:color w:val="000000" w:themeColor="text1"/>
        </w:rPr>
        <w:t>Zamawiający na mocy posiadanych uprawnień nie wymaga w przedmiotowym postępowaniu o zamówienie publiczne wnoszenia zabezpieczenia należytego wykonania umowy.</w:t>
      </w:r>
    </w:p>
    <w:p w14:paraId="18200425" w14:textId="77777777" w:rsidR="00702AEA" w:rsidRPr="00AC7BDB" w:rsidRDefault="00702AEA" w:rsidP="00AC7BDB">
      <w:pPr>
        <w:pStyle w:val="NormalnyWeb"/>
        <w:spacing w:before="0" w:after="0" w:line="360" w:lineRule="auto"/>
        <w:rPr>
          <w:rFonts w:ascii="Arial" w:hAnsi="Arial" w:cs="Arial"/>
          <w:color w:val="000000" w:themeColor="text1"/>
        </w:rPr>
      </w:pPr>
    </w:p>
    <w:tbl>
      <w:tblPr>
        <w:tblW w:w="9630" w:type="dxa"/>
        <w:tblCellSpacing w:w="0" w:type="dxa"/>
        <w:tblCellMar>
          <w:top w:w="15" w:type="dxa"/>
          <w:left w:w="15" w:type="dxa"/>
          <w:bottom w:w="15" w:type="dxa"/>
          <w:right w:w="15" w:type="dxa"/>
        </w:tblCellMar>
        <w:tblLook w:val="04A0" w:firstRow="1" w:lastRow="0" w:firstColumn="1" w:lastColumn="0" w:noHBand="0" w:noVBand="1"/>
      </w:tblPr>
      <w:tblGrid>
        <w:gridCol w:w="9630"/>
      </w:tblGrid>
      <w:tr w:rsidR="00F827D5" w:rsidRPr="00AC7BDB" w14:paraId="3632B202" w14:textId="77777777" w:rsidTr="00702AEA">
        <w:trPr>
          <w:tblCellSpacing w:w="0" w:type="dxa"/>
        </w:trPr>
        <w:tc>
          <w:tcPr>
            <w:tcW w:w="9570" w:type="dxa"/>
            <w:tcBorders>
              <w:top w:val="single" w:sz="6" w:space="0" w:color="000000"/>
              <w:left w:val="single" w:sz="6" w:space="0" w:color="000000"/>
              <w:bottom w:val="single" w:sz="6" w:space="0" w:color="000000"/>
              <w:right w:val="single" w:sz="6" w:space="0" w:color="000000"/>
            </w:tcBorders>
            <w:shd w:val="clear" w:color="auto" w:fill="D9D9D9"/>
            <w:tcMar>
              <w:top w:w="0" w:type="dxa"/>
              <w:left w:w="11" w:type="dxa"/>
              <w:bottom w:w="0" w:type="dxa"/>
              <w:right w:w="11" w:type="dxa"/>
            </w:tcMar>
            <w:hideMark/>
          </w:tcPr>
          <w:p w14:paraId="1F4BB385" w14:textId="5AB44624" w:rsidR="00702AEA" w:rsidRPr="00AC7BDB" w:rsidRDefault="00702AEA" w:rsidP="00AC7BDB">
            <w:pPr>
              <w:spacing w:line="360" w:lineRule="auto"/>
              <w:rPr>
                <w:rFonts w:ascii="Arial" w:hAnsi="Arial" w:cs="Arial"/>
                <w:color w:val="000000" w:themeColor="text1"/>
              </w:rPr>
            </w:pPr>
            <w:r w:rsidRPr="00AC7BDB">
              <w:rPr>
                <w:rFonts w:ascii="Arial" w:hAnsi="Arial" w:cs="Arial"/>
                <w:b/>
                <w:bCs/>
                <w:color w:val="000000" w:themeColor="text1"/>
              </w:rPr>
              <w:t>1</w:t>
            </w:r>
            <w:r w:rsidR="004731F4" w:rsidRPr="00AC7BDB">
              <w:rPr>
                <w:rFonts w:ascii="Arial" w:hAnsi="Arial" w:cs="Arial"/>
                <w:b/>
                <w:bCs/>
                <w:color w:val="000000" w:themeColor="text1"/>
              </w:rPr>
              <w:t>4</w:t>
            </w:r>
            <w:r w:rsidRPr="00AC7BDB">
              <w:rPr>
                <w:rFonts w:ascii="Arial" w:hAnsi="Arial" w:cs="Arial"/>
                <w:b/>
                <w:bCs/>
                <w:color w:val="000000" w:themeColor="text1"/>
              </w:rPr>
              <w:t xml:space="preserve">. Informacja o środkach komunikacji elektronicznej, sposobie porozumiewania się zamawiającego z wykonawcami, oraz informacje o wymaganiach technicznych i </w:t>
            </w:r>
            <w:r w:rsidRPr="00AC7BDB">
              <w:rPr>
                <w:rFonts w:ascii="Arial" w:hAnsi="Arial" w:cs="Arial"/>
                <w:b/>
                <w:bCs/>
                <w:color w:val="000000" w:themeColor="text1"/>
              </w:rPr>
              <w:lastRenderedPageBreak/>
              <w:t>organizacyjnych sporządzania, wysyłania i odbierania korespondencji elektronicznej, opis sposobu przygotowania ofert, sposób oraz termin składania i otwarcia ofert.</w:t>
            </w:r>
          </w:p>
        </w:tc>
      </w:tr>
    </w:tbl>
    <w:p w14:paraId="51E3D583" w14:textId="77777777" w:rsidR="00702AEA" w:rsidRPr="00AC7BDB" w:rsidRDefault="00702AEA" w:rsidP="00AC7BDB">
      <w:pPr>
        <w:pStyle w:val="NormalnyWeb"/>
        <w:spacing w:before="0" w:after="0" w:line="360" w:lineRule="auto"/>
        <w:rPr>
          <w:rFonts w:ascii="Arial" w:hAnsi="Arial" w:cs="Arial"/>
          <w:color w:val="000000" w:themeColor="text1"/>
        </w:rPr>
      </w:pPr>
    </w:p>
    <w:p w14:paraId="2C82D3D0" w14:textId="31542CFD" w:rsidR="00702AEA" w:rsidRPr="00AC7BDB" w:rsidRDefault="00702AEA" w:rsidP="00AC7BDB">
      <w:pPr>
        <w:pStyle w:val="NormalnyWeb"/>
        <w:spacing w:before="0" w:after="0" w:line="360" w:lineRule="auto"/>
        <w:rPr>
          <w:rFonts w:ascii="Arial" w:hAnsi="Arial" w:cs="Arial"/>
          <w:color w:val="000000" w:themeColor="text1"/>
        </w:rPr>
      </w:pPr>
      <w:r w:rsidRPr="00AC7BDB">
        <w:rPr>
          <w:rFonts w:ascii="Arial" w:hAnsi="Arial" w:cs="Arial"/>
          <w:b/>
          <w:bCs/>
          <w:color w:val="000000" w:themeColor="text1"/>
          <w:u w:val="single"/>
        </w:rPr>
        <w:t>1</w:t>
      </w:r>
      <w:r w:rsidR="004731F4" w:rsidRPr="00AC7BDB">
        <w:rPr>
          <w:rFonts w:ascii="Arial" w:hAnsi="Arial" w:cs="Arial"/>
          <w:b/>
          <w:bCs/>
          <w:color w:val="000000" w:themeColor="text1"/>
          <w:u w:val="single"/>
        </w:rPr>
        <w:t>4</w:t>
      </w:r>
      <w:r w:rsidRPr="00AC7BDB">
        <w:rPr>
          <w:rFonts w:ascii="Arial" w:hAnsi="Arial" w:cs="Arial"/>
          <w:b/>
          <w:bCs/>
          <w:color w:val="000000" w:themeColor="text1"/>
          <w:u w:val="single"/>
        </w:rPr>
        <w:t>.1. Informacje ogólne</w:t>
      </w:r>
    </w:p>
    <w:p w14:paraId="3204A882" w14:textId="75E2E3C9" w:rsidR="00702AEA" w:rsidRPr="00AC7BDB" w:rsidRDefault="00702AEA" w:rsidP="00AC7BDB">
      <w:pPr>
        <w:pStyle w:val="NormalnyWeb"/>
        <w:spacing w:before="0" w:after="0" w:line="360" w:lineRule="auto"/>
        <w:rPr>
          <w:rFonts w:ascii="Arial" w:hAnsi="Arial" w:cs="Arial"/>
          <w:color w:val="000000" w:themeColor="text1"/>
        </w:rPr>
      </w:pPr>
      <w:r w:rsidRPr="00AC7BDB">
        <w:rPr>
          <w:rFonts w:ascii="Arial" w:hAnsi="Arial" w:cs="Arial"/>
          <w:color w:val="000000" w:themeColor="text1"/>
        </w:rPr>
        <w:t>1</w:t>
      </w:r>
      <w:r w:rsidR="00A819FF" w:rsidRPr="00AC7BDB">
        <w:rPr>
          <w:rFonts w:ascii="Arial" w:hAnsi="Arial" w:cs="Arial"/>
          <w:color w:val="000000" w:themeColor="text1"/>
        </w:rPr>
        <w:t>4</w:t>
      </w:r>
      <w:r w:rsidRPr="00AC7BDB">
        <w:rPr>
          <w:rFonts w:ascii="Arial" w:hAnsi="Arial" w:cs="Arial"/>
          <w:color w:val="000000" w:themeColor="text1"/>
        </w:rPr>
        <w:t xml:space="preserve">.1.1. W postępowaniu komunikacja między zamawiającym, a wykonawcami odbywa się przy użyciu </w:t>
      </w:r>
      <w:r w:rsidR="004C7F43" w:rsidRPr="00AC7BDB">
        <w:rPr>
          <w:rFonts w:ascii="Arial" w:hAnsi="Arial" w:cs="Arial"/>
          <w:color w:val="000000" w:themeColor="text1"/>
        </w:rPr>
        <w:t xml:space="preserve">Platformy e-Zamówienia, która jest dostępna pod adresem </w:t>
      </w:r>
      <w:hyperlink r:id="rId11" w:history="1">
        <w:r w:rsidR="004C7F43" w:rsidRPr="00AC7BDB">
          <w:rPr>
            <w:rStyle w:val="Hipercze"/>
            <w:rFonts w:ascii="Arial" w:hAnsi="Arial" w:cs="Arial"/>
            <w:color w:val="000000" w:themeColor="text1"/>
          </w:rPr>
          <w:t>https://ezamowienia.gov.pl/pl</w:t>
        </w:r>
      </w:hyperlink>
      <w:r w:rsidRPr="00AC7BDB">
        <w:rPr>
          <w:rFonts w:ascii="Arial" w:hAnsi="Arial" w:cs="Arial"/>
          <w:color w:val="000000" w:themeColor="text1"/>
        </w:rPr>
        <w:t xml:space="preserve"> </w:t>
      </w:r>
    </w:p>
    <w:p w14:paraId="048CCC59" w14:textId="6C4D2F4B" w:rsidR="004C7F43" w:rsidRPr="00AC7BDB" w:rsidRDefault="004C7F43" w:rsidP="00AC7BDB">
      <w:pPr>
        <w:pStyle w:val="NormalnyWeb"/>
        <w:spacing w:before="0" w:after="0" w:line="360" w:lineRule="auto"/>
        <w:rPr>
          <w:rFonts w:ascii="Arial" w:hAnsi="Arial" w:cs="Arial"/>
          <w:color w:val="000000" w:themeColor="text1"/>
        </w:rPr>
      </w:pPr>
      <w:r w:rsidRPr="00AC7BDB">
        <w:rPr>
          <w:rFonts w:ascii="Arial" w:hAnsi="Arial" w:cs="Arial"/>
          <w:color w:val="000000" w:themeColor="text1"/>
        </w:rPr>
        <w:t>1</w:t>
      </w:r>
      <w:r w:rsidR="00C07711" w:rsidRPr="00AC7BDB">
        <w:rPr>
          <w:rFonts w:ascii="Arial" w:hAnsi="Arial" w:cs="Arial"/>
          <w:color w:val="000000" w:themeColor="text1"/>
        </w:rPr>
        <w:t>4</w:t>
      </w:r>
      <w:r w:rsidRPr="00AC7BDB">
        <w:rPr>
          <w:rFonts w:ascii="Arial" w:hAnsi="Arial" w:cs="Arial"/>
          <w:color w:val="000000" w:themeColor="text1"/>
        </w:rPr>
        <w:t xml:space="preserve">.1.2. </w:t>
      </w:r>
      <w:r w:rsidR="001E5810" w:rsidRPr="00AC7BDB">
        <w:rPr>
          <w:rFonts w:ascii="Arial" w:hAnsi="Arial" w:cs="Arial"/>
          <w:color w:val="000000" w:themeColor="text1"/>
        </w:rPr>
        <w:t>K</w:t>
      </w:r>
      <w:r w:rsidRPr="00AC7BDB">
        <w:rPr>
          <w:rFonts w:ascii="Arial" w:hAnsi="Arial" w:cs="Arial"/>
          <w:color w:val="000000" w:themeColor="text1"/>
        </w:rPr>
        <w:t xml:space="preserve">orzystanie z Platformy e-Zamówienia jest bezpłatne. </w:t>
      </w:r>
    </w:p>
    <w:p w14:paraId="72DDD224" w14:textId="1FA09076" w:rsidR="00C07711" w:rsidRPr="00AC7BDB" w:rsidRDefault="00C07711" w:rsidP="00AC7BDB">
      <w:pPr>
        <w:pStyle w:val="NormalnyWeb"/>
        <w:spacing w:before="0" w:after="0" w:line="360" w:lineRule="auto"/>
        <w:rPr>
          <w:rFonts w:ascii="Arial" w:hAnsi="Arial" w:cs="Arial"/>
          <w:color w:val="000000"/>
        </w:rPr>
      </w:pPr>
      <w:r w:rsidRPr="00AC7BDB">
        <w:rPr>
          <w:rFonts w:ascii="Arial" w:hAnsi="Arial" w:cs="Arial"/>
          <w:color w:val="000000"/>
        </w:rPr>
        <w:t xml:space="preserve">14.1.3. Zamawiający wyznacza osobę do kontaktu z Wykonawcami: Joanna Kłoczko, </w:t>
      </w:r>
    </w:p>
    <w:p w14:paraId="42D3B33E" w14:textId="77777777" w:rsidR="00C07711" w:rsidRPr="00AC7BDB" w:rsidRDefault="00C07711" w:rsidP="00AC7BDB">
      <w:pPr>
        <w:pStyle w:val="NormalnyWeb"/>
        <w:spacing w:before="0" w:after="0" w:line="360" w:lineRule="auto"/>
        <w:rPr>
          <w:rFonts w:ascii="Arial" w:hAnsi="Arial" w:cs="Arial"/>
        </w:rPr>
      </w:pPr>
      <w:r w:rsidRPr="00AC7BDB">
        <w:rPr>
          <w:rFonts w:ascii="Arial" w:hAnsi="Arial" w:cs="Arial"/>
          <w:color w:val="000000"/>
        </w:rPr>
        <w:t>tel. +48 87 555 54 13,</w:t>
      </w:r>
    </w:p>
    <w:p w14:paraId="4E902C1C" w14:textId="4B8B980A" w:rsidR="00C07711" w:rsidRPr="00AC7BDB" w:rsidRDefault="00C07711" w:rsidP="00AC7BDB">
      <w:pPr>
        <w:spacing w:line="360" w:lineRule="auto"/>
        <w:rPr>
          <w:rFonts w:ascii="Arial" w:hAnsi="Arial" w:cs="Arial"/>
          <w:color w:val="000000" w:themeColor="text1"/>
          <w:kern w:val="0"/>
          <w:lang w:eastAsia="pl-PL" w:bidi="ar-SA"/>
        </w:rPr>
      </w:pPr>
      <w:r w:rsidRPr="00AC7BDB">
        <w:rPr>
          <w:rFonts w:ascii="Arial" w:hAnsi="Arial" w:cs="Arial"/>
          <w:color w:val="000000" w:themeColor="text1"/>
          <w:kern w:val="0"/>
          <w:lang w:eastAsia="pl-PL" w:bidi="ar-SA"/>
        </w:rPr>
        <w:t>14.1.4. Adres strony internetowej prowadzonego postępowania:</w:t>
      </w:r>
    </w:p>
    <w:p w14:paraId="3A53972B" w14:textId="1FF70845" w:rsidR="002D243F" w:rsidRPr="00AC7BDB" w:rsidRDefault="00FB59A4" w:rsidP="00AC7BDB">
      <w:pPr>
        <w:pStyle w:val="NormalnyWeb"/>
        <w:spacing w:before="0" w:after="0" w:line="360" w:lineRule="auto"/>
        <w:rPr>
          <w:rFonts w:ascii="Arial" w:hAnsi="Arial" w:cs="Arial"/>
        </w:rPr>
      </w:pPr>
      <w:hyperlink r:id="rId12" w:history="1">
        <w:r w:rsidRPr="005A01E7">
          <w:rPr>
            <w:rStyle w:val="Hipercze"/>
            <w:rFonts w:ascii="Arial" w:hAnsi="Arial" w:cs="Arial"/>
          </w:rPr>
          <w:t>https://ezamowienia.gov.pl/mp-client/search/list/ocds-148610-5946df19-2922-4805-907d-231a4f8ccadb</w:t>
        </w:r>
      </w:hyperlink>
    </w:p>
    <w:p w14:paraId="40676111" w14:textId="77777777" w:rsidR="00FB59A4" w:rsidRPr="00FB59A4" w:rsidRDefault="00C07711" w:rsidP="00FB59A4">
      <w:pPr>
        <w:spacing w:line="360" w:lineRule="auto"/>
        <w:rPr>
          <w:rFonts w:ascii="Arial" w:hAnsi="Arial" w:cs="Arial"/>
        </w:rPr>
      </w:pPr>
      <w:r w:rsidRPr="00AC7BDB">
        <w:rPr>
          <w:rFonts w:ascii="Arial" w:hAnsi="Arial" w:cs="Arial"/>
          <w:color w:val="000000" w:themeColor="text1"/>
        </w:rPr>
        <w:t xml:space="preserve">oraz ID postępowania na </w:t>
      </w:r>
      <w:r w:rsidRPr="00FB59A4">
        <w:rPr>
          <w:rFonts w:ascii="Arial" w:hAnsi="Arial" w:cs="Arial"/>
          <w:color w:val="000000" w:themeColor="text1"/>
        </w:rPr>
        <w:t>Platformie e-Zamówienia</w:t>
      </w:r>
      <w:r w:rsidR="00242A44" w:rsidRPr="00FB59A4">
        <w:rPr>
          <w:rFonts w:ascii="Arial" w:hAnsi="Arial" w:cs="Arial"/>
          <w:color w:val="000000" w:themeColor="text1"/>
        </w:rPr>
        <w:t>:</w:t>
      </w:r>
      <w:r w:rsidR="004C7A22" w:rsidRPr="00FB59A4">
        <w:rPr>
          <w:rFonts w:ascii="Arial" w:hAnsi="Arial" w:cs="Arial"/>
          <w:color w:val="000000" w:themeColor="text1"/>
        </w:rPr>
        <w:t xml:space="preserve"> </w:t>
      </w:r>
      <w:r w:rsidR="00FB59A4" w:rsidRPr="00FB59A4">
        <w:rPr>
          <w:rFonts w:ascii="Arial" w:hAnsi="Arial" w:cs="Arial"/>
        </w:rPr>
        <w:t>ocds-148610-5946df19-2922-4805-907d-231a4f8ccadb</w:t>
      </w:r>
    </w:p>
    <w:p w14:paraId="48F07235" w14:textId="53D45C0C" w:rsidR="00866FFA" w:rsidRPr="00FB59A4" w:rsidRDefault="00866FFA" w:rsidP="00FB59A4">
      <w:pPr>
        <w:spacing w:line="360" w:lineRule="auto"/>
        <w:rPr>
          <w:rFonts w:ascii="Arial" w:hAnsi="Arial" w:cs="Arial"/>
          <w:color w:val="000000" w:themeColor="text1"/>
        </w:rPr>
      </w:pPr>
    </w:p>
    <w:p w14:paraId="10B0BB49" w14:textId="77777777" w:rsidR="00624A2A" w:rsidRPr="00AC7BDB" w:rsidRDefault="00624A2A" w:rsidP="00FB59A4">
      <w:pPr>
        <w:widowControl/>
        <w:suppressAutoHyphens w:val="0"/>
        <w:autoSpaceDE w:val="0"/>
        <w:spacing w:line="360" w:lineRule="auto"/>
        <w:textAlignment w:val="auto"/>
        <w:rPr>
          <w:rFonts w:ascii="Arial" w:hAnsi="Arial" w:cs="Arial"/>
          <w:color w:val="000000" w:themeColor="text1"/>
        </w:rPr>
      </w:pPr>
      <w:r w:rsidRPr="00AC7BDB">
        <w:rPr>
          <w:rFonts w:ascii="Arial" w:eastAsia="Times New Roman" w:hAnsi="Arial" w:cs="Arial"/>
          <w:color w:val="000000" w:themeColor="text1"/>
          <w:kern w:val="0"/>
          <w:lang w:eastAsia="pl-PL" w:bidi="ar-SA"/>
        </w:rPr>
        <w:t xml:space="preserve">Postępowanie można wyszukać również ze strony głównej Platformy e-Zamówienia (przycisk „Przeglądaj postępowania/konkursy”). </w:t>
      </w:r>
    </w:p>
    <w:p w14:paraId="385D11BA" w14:textId="58AE8842" w:rsidR="00C07711" w:rsidRPr="00AC7BDB" w:rsidRDefault="00C07711" w:rsidP="00AC7BDB">
      <w:pPr>
        <w:widowControl/>
        <w:suppressAutoHyphens w:val="0"/>
        <w:autoSpaceDE w:val="0"/>
        <w:spacing w:line="360" w:lineRule="auto"/>
        <w:textAlignment w:val="auto"/>
        <w:rPr>
          <w:rFonts w:ascii="Arial" w:hAnsi="Arial" w:cs="Arial"/>
          <w:color w:val="000000"/>
        </w:rPr>
      </w:pPr>
      <w:r w:rsidRPr="00AC7BDB">
        <w:rPr>
          <w:rFonts w:ascii="Arial" w:eastAsia="Times New Roman" w:hAnsi="Arial" w:cs="Arial"/>
          <w:color w:val="000000"/>
          <w:kern w:val="0"/>
          <w:lang w:eastAsia="pl-PL" w:bidi="ar-SA"/>
        </w:rPr>
        <w:t xml:space="preserve">14.1.5. 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w:t>
      </w:r>
      <w:r w:rsidRPr="00AC7BDB">
        <w:rPr>
          <w:rFonts w:ascii="Arial" w:eastAsia="Times New Roman" w:hAnsi="Arial" w:cs="Arial"/>
          <w:i/>
          <w:iCs/>
          <w:color w:val="000000"/>
          <w:kern w:val="0"/>
          <w:lang w:eastAsia="pl-PL" w:bidi="ar-SA"/>
        </w:rPr>
        <w:t xml:space="preserve">Regulamin Platformy e-Zamówienia, </w:t>
      </w:r>
      <w:r w:rsidRPr="00AC7BDB">
        <w:rPr>
          <w:rFonts w:ascii="Arial" w:eastAsia="Times New Roman" w:hAnsi="Arial" w:cs="Arial"/>
          <w:color w:val="000000"/>
          <w:kern w:val="0"/>
          <w:lang w:eastAsia="pl-PL" w:bidi="ar-SA"/>
        </w:rPr>
        <w:t xml:space="preserve">dostępny na stronie internetowej https://ezamowienia.gov.pl oraz informacje zamieszczone w zakładce „Centrum Pomocy”. </w:t>
      </w:r>
    </w:p>
    <w:p w14:paraId="657DCECE" w14:textId="5E26AED6" w:rsidR="00C07711" w:rsidRPr="00AC7BDB" w:rsidRDefault="00C07711" w:rsidP="00AC7BDB">
      <w:pPr>
        <w:widowControl/>
        <w:suppressAutoHyphens w:val="0"/>
        <w:autoSpaceDE w:val="0"/>
        <w:spacing w:line="360" w:lineRule="auto"/>
        <w:textAlignment w:val="auto"/>
        <w:rPr>
          <w:rFonts w:ascii="Arial" w:hAnsi="Arial" w:cs="Arial"/>
          <w:color w:val="000000"/>
        </w:rPr>
      </w:pPr>
      <w:r w:rsidRPr="00AC7BDB">
        <w:rPr>
          <w:rFonts w:ascii="Arial" w:eastAsia="Times New Roman" w:hAnsi="Arial" w:cs="Arial"/>
          <w:color w:val="000000"/>
          <w:kern w:val="0"/>
          <w:lang w:eastAsia="pl-PL" w:bidi="ar-SA"/>
        </w:rPr>
        <w:t xml:space="preserve">14.1.6. Przeglądanie i pobieranie publicznej treści dokumentacji postępowania nie wymaga posiadania konta na Platformie e-Zamówienia ani logowania. </w:t>
      </w:r>
    </w:p>
    <w:p w14:paraId="2673A48E" w14:textId="764173B9" w:rsidR="00C07711" w:rsidRPr="00AC7BDB" w:rsidRDefault="00C07711" w:rsidP="00AC7BDB">
      <w:pPr>
        <w:widowControl/>
        <w:suppressAutoHyphens w:val="0"/>
        <w:autoSpaceDE w:val="0"/>
        <w:spacing w:line="360" w:lineRule="auto"/>
        <w:textAlignment w:val="auto"/>
        <w:rPr>
          <w:rFonts w:ascii="Arial" w:hAnsi="Arial" w:cs="Arial"/>
          <w:color w:val="000000"/>
        </w:rPr>
      </w:pPr>
      <w:r w:rsidRPr="00AC7BDB">
        <w:rPr>
          <w:rFonts w:ascii="Arial" w:eastAsia="Times New Roman" w:hAnsi="Arial" w:cs="Arial"/>
          <w:color w:val="000000"/>
          <w:kern w:val="0"/>
          <w:lang w:eastAsia="pl-PL" w:bidi="ar-SA"/>
        </w:rPr>
        <w:t xml:space="preserve">14.1.7. Sposób sporządzenia dokumentów elektronicznych lub dokumentów elektronicznych będących kopią elektroniczną treści zapisanej w postaci papierowej (cyfrowe odwzorowania) musi być zgodny z wymaganiami określonymi w rozporządzeniu Prezesa Rady Ministrów z dnia 30 grudnia 2020 r. w sprawie sposobu sporządzania i przekazywania </w:t>
      </w:r>
      <w:r w:rsidRPr="00AC7BDB">
        <w:rPr>
          <w:rFonts w:ascii="Arial" w:eastAsia="Times New Roman" w:hAnsi="Arial" w:cs="Arial"/>
          <w:color w:val="000000"/>
          <w:kern w:val="0"/>
          <w:lang w:eastAsia="pl-PL" w:bidi="ar-SA"/>
        </w:rPr>
        <w:lastRenderedPageBreak/>
        <w:t xml:space="preserve">informacji oraz wymagań technicznych dla dokumentów elektronicznych oraz środków komunikacji elektronicznej w postępowaniu o udzielenie zamówienia publicznego lub konkursie Prezesa Rady Ministrów w sprawie wymagań dla dokumentów elektronicznych (dalej zwane rozporządzenie Prezesa Rady Ministrów w sprawie wymagań dla dokumentów elektronicznych). </w:t>
      </w:r>
    </w:p>
    <w:p w14:paraId="3D7CAEC2" w14:textId="7C015564" w:rsidR="00C07711" w:rsidRPr="00AC7BDB" w:rsidRDefault="00C07711" w:rsidP="00AC7BDB">
      <w:pPr>
        <w:widowControl/>
        <w:suppressAutoHyphens w:val="0"/>
        <w:autoSpaceDE w:val="0"/>
        <w:spacing w:line="360" w:lineRule="auto"/>
        <w:textAlignment w:val="auto"/>
        <w:rPr>
          <w:rFonts w:ascii="Arial" w:hAnsi="Arial" w:cs="Arial"/>
          <w:color w:val="000000"/>
        </w:rPr>
      </w:pPr>
      <w:r w:rsidRPr="00AC7BDB">
        <w:rPr>
          <w:rFonts w:ascii="Arial" w:eastAsia="Times New Roman" w:hAnsi="Arial" w:cs="Arial"/>
          <w:color w:val="000000"/>
          <w:kern w:val="0"/>
          <w:lang w:eastAsia="pl-PL" w:bidi="ar-SA"/>
        </w:rPr>
        <w:t xml:space="preserve">14.1.8. Dokumenty elektroniczne, o których mowa w § 2 ust. 1 rozporządzenia Prezesa Rady Ministrów w sprawie wymagań dla dokumentów elektronicznych, sporządza się w postaci elektronicznej, w formatach danych określonych w przepisach rozporządzenia Rady Ministrów z dnia 12 kwietnia 2012 r. w sprawie Krajowych Ram Interoperacyjności, minimalnych wymagań dla rejestrów publicznych i wymiany informacji w postaci elektronicznej oraz minimalnych wymagań dla systemów teleinformatycznych (dalej zwane rozporządzenie Rady Ministrów w sprawie Krajowych Ram Interoperacyjności), z uwzględnieniem rodzaju przekazywanych danych i przekazuje się jako załączniki. </w:t>
      </w:r>
    </w:p>
    <w:p w14:paraId="734913C7" w14:textId="77777777" w:rsidR="00C07711" w:rsidRPr="00AC7BDB" w:rsidRDefault="00C07711" w:rsidP="00AC7BDB">
      <w:pPr>
        <w:widowControl/>
        <w:suppressAutoHyphens w:val="0"/>
        <w:autoSpaceDE w:val="0"/>
        <w:spacing w:line="360" w:lineRule="auto"/>
        <w:textAlignment w:val="auto"/>
        <w:rPr>
          <w:rFonts w:ascii="Arial" w:hAnsi="Arial" w:cs="Arial"/>
          <w:color w:val="000000"/>
        </w:rPr>
      </w:pPr>
      <w:r w:rsidRPr="00AC7BDB">
        <w:rPr>
          <w:rFonts w:ascii="Arial" w:eastAsia="Times New Roman" w:hAnsi="Arial" w:cs="Arial"/>
          <w:color w:val="000000"/>
          <w:kern w:val="0"/>
          <w:lang w:eastAsia="pl-PL" w:bidi="ar-SA"/>
        </w:rPr>
        <w:t xml:space="preserve">W przypadku formatów, o których mowa w art. 66 ust. 1 </w:t>
      </w:r>
      <w:proofErr w:type="spellStart"/>
      <w:r w:rsidRPr="00AC7BDB">
        <w:rPr>
          <w:rFonts w:ascii="Arial" w:eastAsia="Times New Roman" w:hAnsi="Arial" w:cs="Arial"/>
          <w:color w:val="000000"/>
          <w:kern w:val="0"/>
          <w:lang w:eastAsia="pl-PL" w:bidi="ar-SA"/>
        </w:rPr>
        <w:t>u.p.z.p</w:t>
      </w:r>
      <w:proofErr w:type="spellEnd"/>
      <w:r w:rsidRPr="00AC7BDB">
        <w:rPr>
          <w:rFonts w:ascii="Arial" w:eastAsia="Times New Roman" w:hAnsi="Arial" w:cs="Arial"/>
          <w:color w:val="000000"/>
          <w:kern w:val="0"/>
          <w:lang w:eastAsia="pl-PL" w:bidi="ar-SA"/>
        </w:rPr>
        <w:t xml:space="preserve">., ww. regulacje nie będą miały bezpośredniego zastosowania. </w:t>
      </w:r>
    </w:p>
    <w:p w14:paraId="5588A830" w14:textId="5C0E03C8" w:rsidR="00C07711" w:rsidRPr="00AC7BDB" w:rsidRDefault="00C07711" w:rsidP="00AC7BDB">
      <w:pPr>
        <w:widowControl/>
        <w:suppressAutoHyphens w:val="0"/>
        <w:autoSpaceDE w:val="0"/>
        <w:spacing w:line="360" w:lineRule="auto"/>
        <w:textAlignment w:val="auto"/>
        <w:rPr>
          <w:rFonts w:ascii="Arial" w:hAnsi="Arial" w:cs="Arial"/>
          <w:color w:val="000000"/>
        </w:rPr>
      </w:pPr>
      <w:r w:rsidRPr="00AC7BDB">
        <w:rPr>
          <w:rFonts w:ascii="Arial" w:eastAsia="Times New Roman" w:hAnsi="Arial" w:cs="Arial"/>
          <w:color w:val="000000"/>
          <w:kern w:val="0"/>
          <w:lang w:eastAsia="pl-PL" w:bidi="ar-SA"/>
        </w:rPr>
        <w:t xml:space="preserve">14.1.9. Informacje, oświadczenia lub dokumenty, inne niż wymienione w § 2 ust. 1 rozporządzenia Prezesa Rady Ministrów w sprawie wymagań dla dokumentów elektronicznych, przekazywane w postępowaniu sporządza się w postaci elektronicznej: </w:t>
      </w:r>
    </w:p>
    <w:p w14:paraId="76A90CAE" w14:textId="77777777" w:rsidR="00C07711" w:rsidRPr="00AC7BDB" w:rsidRDefault="00C07711" w:rsidP="00AC7BDB">
      <w:pPr>
        <w:widowControl/>
        <w:suppressAutoHyphens w:val="0"/>
        <w:autoSpaceDE w:val="0"/>
        <w:spacing w:line="360" w:lineRule="auto"/>
        <w:textAlignment w:val="auto"/>
        <w:rPr>
          <w:rFonts w:ascii="Arial" w:hAnsi="Arial" w:cs="Arial"/>
          <w:color w:val="000000"/>
        </w:rPr>
      </w:pPr>
      <w:r w:rsidRPr="00AC7BDB">
        <w:rPr>
          <w:rFonts w:ascii="Arial" w:eastAsia="Times New Roman" w:hAnsi="Arial" w:cs="Arial"/>
          <w:color w:val="000000"/>
          <w:kern w:val="0"/>
          <w:lang w:eastAsia="pl-PL" w:bidi="ar-SA"/>
        </w:rPr>
        <w:t xml:space="preserve">a) w formatach danych określonych w przepisach rozporządzenia Rady Ministrów w sprawie Krajowych Ram Interoperacyjności (i przekazuje się jako załącznik), lub </w:t>
      </w:r>
    </w:p>
    <w:p w14:paraId="4E5867D8" w14:textId="77777777" w:rsidR="00C07711" w:rsidRPr="00AC7BDB" w:rsidRDefault="00C07711" w:rsidP="00AC7BDB">
      <w:pPr>
        <w:widowControl/>
        <w:suppressAutoHyphens w:val="0"/>
        <w:autoSpaceDE w:val="0"/>
        <w:spacing w:line="360" w:lineRule="auto"/>
        <w:textAlignment w:val="auto"/>
        <w:rPr>
          <w:rFonts w:ascii="Arial" w:hAnsi="Arial" w:cs="Arial"/>
          <w:color w:val="000000"/>
        </w:rPr>
      </w:pPr>
      <w:r w:rsidRPr="00AC7BDB">
        <w:rPr>
          <w:rFonts w:ascii="Arial" w:eastAsia="Times New Roman" w:hAnsi="Arial" w:cs="Arial"/>
          <w:color w:val="000000"/>
          <w:kern w:val="0"/>
          <w:lang w:eastAsia="pl-PL" w:bidi="ar-SA"/>
        </w:rPr>
        <w:t xml:space="preserve">b) jako tekst wpisany bezpośrednio do wiadomości przekazywanej przy użyciu środków komunikacji elektronicznej (np. w treści wiadomości e-mail lub w treści „Formularza do komunikacji”). </w:t>
      </w:r>
    </w:p>
    <w:p w14:paraId="3094B465" w14:textId="30E0A102" w:rsidR="00C07711" w:rsidRPr="00AC7BDB" w:rsidRDefault="00C07711" w:rsidP="00AC7BDB">
      <w:pPr>
        <w:widowControl/>
        <w:suppressAutoHyphens w:val="0"/>
        <w:autoSpaceDE w:val="0"/>
        <w:spacing w:line="360" w:lineRule="auto"/>
        <w:textAlignment w:val="auto"/>
        <w:rPr>
          <w:rFonts w:ascii="Arial" w:hAnsi="Arial" w:cs="Arial"/>
          <w:color w:val="000000"/>
        </w:rPr>
      </w:pPr>
      <w:r w:rsidRPr="00AC7BDB">
        <w:rPr>
          <w:rFonts w:ascii="Arial" w:eastAsia="Times New Roman" w:hAnsi="Arial" w:cs="Arial"/>
          <w:color w:val="000000"/>
          <w:kern w:val="0"/>
          <w:lang w:eastAsia="pl-PL" w:bidi="ar-SA"/>
        </w:rPr>
        <w:t xml:space="preserve">14.1.10. Jeżeli dokumenty elektroniczne, przekazywane przy użyciu środków komunikacji elektronicznej, zawierają informacje stanowiące tajemnicę przedsiębiorstwa w rozumieniu przepisów ustawy z dnia 16 kwietnia 1993 r. o zwalczaniu nieuczciwej konkurencji wykonawca, w celu utrzymania w poufności tych informacji, przekazuje je w wydzielonym i odpowiednio oznaczonym pliku, wraz z jednoczesnym zaznaczeniem w nazwie pliku „Dokument stanowiący tajemnicę przedsiębiorstwa”. </w:t>
      </w:r>
      <w:r w:rsidRPr="00AC7BDB">
        <w:rPr>
          <w:rFonts w:ascii="Arial" w:hAnsi="Arial" w:cs="Arial"/>
          <w:color w:val="000000"/>
        </w:rPr>
        <w:t xml:space="preserve"> </w:t>
      </w:r>
      <w:r w:rsidRPr="00AC7BDB">
        <w:rPr>
          <w:rFonts w:ascii="Arial" w:eastAsia="Times New Roman" w:hAnsi="Arial" w:cs="Arial"/>
          <w:color w:val="000000"/>
          <w:kern w:val="0"/>
          <w:lang w:eastAsia="pl-PL" w:bidi="ar-SA"/>
        </w:rPr>
        <w:t xml:space="preserve">Zarówno załącznik stanowiący tajemnicę przedsiębiorstwa jak i uzasadnienie zastrzeżenia tajemnicy przedsiębiorstwa należy dodać w polu „Załączniki i inne dokumenty przedstawione w ofercie przez Wykonawcę”. </w:t>
      </w:r>
    </w:p>
    <w:p w14:paraId="53D941E2" w14:textId="77777777" w:rsidR="00C07711" w:rsidRPr="00AC7BDB" w:rsidRDefault="00C07711" w:rsidP="00AC7BDB">
      <w:pPr>
        <w:pStyle w:val="NormalnyWeb"/>
        <w:spacing w:before="0" w:after="0" w:line="360" w:lineRule="auto"/>
        <w:rPr>
          <w:rFonts w:ascii="Arial" w:hAnsi="Arial" w:cs="Arial"/>
          <w:color w:val="000000"/>
        </w:rPr>
      </w:pPr>
      <w:r w:rsidRPr="00AC7BDB">
        <w:rPr>
          <w:rStyle w:val="Domylnaczcionkaakapitu3"/>
          <w:rFonts w:ascii="Arial" w:hAnsi="Arial" w:cs="Arial"/>
          <w:color w:val="000000"/>
        </w:rPr>
        <w:lastRenderedPageBreak/>
        <w:t xml:space="preserve">Brak jednoznacznego wskazania, które informacje stanowią tajemnice przedsiębiorstwa oznaczać będzie, że wszelkie oświadczenia i zaświadczenia składane w trakcie niniejszego postepowania są jawne bez zastrzeżeń. </w:t>
      </w:r>
    </w:p>
    <w:p w14:paraId="50C167F9" w14:textId="77777777" w:rsidR="00C07711" w:rsidRPr="00AC7BDB" w:rsidRDefault="00C07711" w:rsidP="00AC7BDB">
      <w:pPr>
        <w:pStyle w:val="Textbody"/>
        <w:spacing w:after="0" w:line="360" w:lineRule="auto"/>
        <w:rPr>
          <w:rFonts w:ascii="Arial" w:hAnsi="Arial" w:cs="Arial"/>
          <w:color w:val="000000"/>
        </w:rPr>
      </w:pPr>
      <w:r w:rsidRPr="00AC7BDB">
        <w:rPr>
          <w:rFonts w:ascii="Arial" w:hAnsi="Arial" w:cs="Arial"/>
          <w:i/>
          <w:iCs/>
          <w:color w:val="000000"/>
        </w:rPr>
        <w:t>UWAGA:</w:t>
      </w:r>
    </w:p>
    <w:p w14:paraId="78023B52" w14:textId="348D9C73" w:rsidR="00C07711" w:rsidRPr="00AC7BDB" w:rsidRDefault="00C07711" w:rsidP="00AC7BDB">
      <w:pPr>
        <w:pStyle w:val="Textbody"/>
        <w:spacing w:after="0" w:line="360" w:lineRule="auto"/>
        <w:rPr>
          <w:rFonts w:ascii="Arial" w:hAnsi="Arial" w:cs="Arial"/>
          <w:color w:val="000000"/>
        </w:rPr>
      </w:pPr>
      <w:r w:rsidRPr="00AC7BDB">
        <w:rPr>
          <w:rFonts w:ascii="Arial" w:hAnsi="Arial" w:cs="Arial"/>
          <w:i/>
          <w:iCs/>
          <w:color w:val="000000"/>
        </w:rPr>
        <w:t xml:space="preserve">Zastrzegając informacje w ofercie wykonawca winien mieć na względzie, że zastrzeżona informacja ma charakter tajemnicy przedsiębiorstwa, jeśli spełnia warunki określone w art. 11 ust. 2 ustawy o zwalczaniu nieuczciwej konkurencji. </w:t>
      </w:r>
    </w:p>
    <w:p w14:paraId="08AABFD0" w14:textId="1CD9BB1C" w:rsidR="00C07711" w:rsidRPr="00AC7BDB" w:rsidRDefault="00C07711" w:rsidP="00AC7BDB">
      <w:pPr>
        <w:widowControl/>
        <w:suppressAutoHyphens w:val="0"/>
        <w:autoSpaceDE w:val="0"/>
        <w:spacing w:line="360" w:lineRule="auto"/>
        <w:textAlignment w:val="auto"/>
        <w:rPr>
          <w:rFonts w:ascii="Arial" w:hAnsi="Arial" w:cs="Arial"/>
          <w:color w:val="000000"/>
        </w:rPr>
      </w:pPr>
      <w:r w:rsidRPr="00AC7BDB">
        <w:rPr>
          <w:rFonts w:ascii="Arial" w:eastAsia="Times New Roman" w:hAnsi="Arial" w:cs="Arial"/>
          <w:color w:val="000000"/>
          <w:kern w:val="0"/>
          <w:lang w:eastAsia="pl-PL" w:bidi="ar-SA"/>
        </w:rPr>
        <w:t xml:space="preserve">14.1.11. Komunikacja w postępowaniu, </w:t>
      </w:r>
      <w:r w:rsidRPr="00AC7BDB">
        <w:rPr>
          <w:rFonts w:ascii="Arial" w:eastAsia="Times New Roman" w:hAnsi="Arial" w:cs="Arial"/>
          <w:color w:val="000000"/>
          <w:kern w:val="0"/>
          <w:u w:val="single"/>
          <w:lang w:eastAsia="pl-PL" w:bidi="ar-SA"/>
        </w:rPr>
        <w:t>z wyłączeniem składania ofert</w:t>
      </w:r>
      <w:r w:rsidRPr="00AC7BDB">
        <w:rPr>
          <w:rFonts w:ascii="Arial" w:eastAsia="Times New Roman" w:hAnsi="Arial" w:cs="Arial"/>
          <w:color w:val="000000"/>
          <w:kern w:val="0"/>
          <w:lang w:eastAsia="pl-PL" w:bidi="ar-SA"/>
        </w:rPr>
        <w:t xml:space="preserve"> odbywa się drogą elektroniczną za pośrednictwem formularzy do komunikacji dostępnych w zakładce „Formularze” („Formularze do komunikacji”). </w:t>
      </w:r>
    </w:p>
    <w:p w14:paraId="198D4E54" w14:textId="77777777" w:rsidR="00C07711" w:rsidRPr="00AC7BDB" w:rsidRDefault="00C07711" w:rsidP="00AC7BDB">
      <w:pPr>
        <w:widowControl/>
        <w:suppressAutoHyphens w:val="0"/>
        <w:autoSpaceDE w:val="0"/>
        <w:spacing w:line="360" w:lineRule="auto"/>
        <w:textAlignment w:val="auto"/>
        <w:rPr>
          <w:rFonts w:ascii="Arial" w:hAnsi="Arial" w:cs="Arial"/>
          <w:color w:val="000000"/>
        </w:rPr>
      </w:pPr>
      <w:r w:rsidRPr="00AC7BDB">
        <w:rPr>
          <w:rFonts w:ascii="Arial" w:eastAsia="Times New Roman" w:hAnsi="Arial" w:cs="Arial"/>
          <w:color w:val="000000"/>
          <w:kern w:val="0"/>
          <w:lang w:eastAsia="pl-PL" w:bidi="ar-SA"/>
        </w:rPr>
        <w:t xml:space="preserve">Za pośrednictwem „Formularzy do komunikacji” odbywa się w szczególności przekazywanie wezwań i zawiadomień, zadawanie pytań. Formularze do komunikacji umożliwiają również dołączenie załącznika do przesyłanej wiadomości (przycisk „dodaj załącznik”). </w:t>
      </w:r>
    </w:p>
    <w:p w14:paraId="5D02B618" w14:textId="77777777" w:rsidR="00C07711" w:rsidRPr="00AC7BDB" w:rsidRDefault="00C07711" w:rsidP="00AC7BDB">
      <w:pPr>
        <w:widowControl/>
        <w:suppressAutoHyphens w:val="0"/>
        <w:autoSpaceDE w:val="0"/>
        <w:spacing w:line="360" w:lineRule="auto"/>
        <w:textAlignment w:val="auto"/>
        <w:rPr>
          <w:rFonts w:ascii="Arial" w:hAnsi="Arial" w:cs="Arial"/>
          <w:color w:val="000000"/>
        </w:rPr>
      </w:pPr>
      <w:r w:rsidRPr="00AC7BDB">
        <w:rPr>
          <w:rFonts w:ascii="Arial" w:eastAsia="Times New Roman" w:hAnsi="Arial" w:cs="Arial"/>
          <w:color w:val="000000"/>
          <w:kern w:val="0"/>
          <w:lang w:eastAsia="pl-PL" w:bidi="ar-SA"/>
        </w:rPr>
        <w:t xml:space="preserve">W przypadku załączników, które są zgodnie z </w:t>
      </w:r>
      <w:proofErr w:type="spellStart"/>
      <w:r w:rsidRPr="00AC7BDB">
        <w:rPr>
          <w:rFonts w:ascii="Arial" w:eastAsia="Times New Roman" w:hAnsi="Arial" w:cs="Arial"/>
          <w:color w:val="000000"/>
          <w:kern w:val="0"/>
          <w:lang w:eastAsia="pl-PL" w:bidi="ar-SA"/>
        </w:rPr>
        <w:t>u.p.z.p</w:t>
      </w:r>
      <w:proofErr w:type="spellEnd"/>
      <w:r w:rsidRPr="00AC7BDB">
        <w:rPr>
          <w:rFonts w:ascii="Arial" w:eastAsia="Times New Roman" w:hAnsi="Arial" w:cs="Arial"/>
          <w:color w:val="000000"/>
          <w:kern w:val="0"/>
          <w:lang w:eastAsia="pl-PL" w:bidi="ar-SA"/>
        </w:rPr>
        <w:t xml:space="preserve">. lub rozporządzeniem Prezesa Rady Ministrów w sprawie wymagań dla dokumentów elektronicznych opatrzone kwalifikowanym podpisem elektronicznym, podpisem zaufanym lub podpisem osobistym mogą być opatrzone, zgodnie z wyborem wykonawcy/wykonawcy wspólnie ubiegającego się o udzielenie zamówienia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 </w:t>
      </w:r>
    </w:p>
    <w:p w14:paraId="4C109ECB" w14:textId="61B64305" w:rsidR="00C07711" w:rsidRPr="00AC7BDB" w:rsidRDefault="00C07711" w:rsidP="00AC7BDB">
      <w:pPr>
        <w:widowControl/>
        <w:suppressAutoHyphens w:val="0"/>
        <w:autoSpaceDE w:val="0"/>
        <w:spacing w:line="360" w:lineRule="auto"/>
        <w:textAlignment w:val="auto"/>
        <w:rPr>
          <w:rFonts w:ascii="Arial" w:hAnsi="Arial" w:cs="Arial"/>
          <w:color w:val="000000"/>
        </w:rPr>
      </w:pPr>
      <w:r w:rsidRPr="00AC7BDB">
        <w:rPr>
          <w:rFonts w:ascii="Arial" w:eastAsia="Times New Roman" w:hAnsi="Arial" w:cs="Arial"/>
          <w:color w:val="000000"/>
          <w:kern w:val="0"/>
          <w:lang w:eastAsia="pl-PL" w:bidi="ar-SA"/>
        </w:rPr>
        <w:t xml:space="preserve">14.1.12. Możliwość korzystania w postępowaniu z „Formularzy do komunikacji” w pełnym zakresie wymaga posiadania konta „Wykonawcy” na Platformie e-Zamówienia oraz zalogowania się na Platformie e-Zamówienia. </w:t>
      </w:r>
    </w:p>
    <w:p w14:paraId="34A8B70D" w14:textId="77777777" w:rsidR="00C07711" w:rsidRPr="00AC7BDB" w:rsidRDefault="00C07711" w:rsidP="00AC7BDB">
      <w:pPr>
        <w:widowControl/>
        <w:suppressAutoHyphens w:val="0"/>
        <w:autoSpaceDE w:val="0"/>
        <w:spacing w:line="360" w:lineRule="auto"/>
        <w:textAlignment w:val="auto"/>
        <w:rPr>
          <w:rFonts w:ascii="Arial" w:hAnsi="Arial" w:cs="Arial"/>
          <w:color w:val="000000"/>
        </w:rPr>
      </w:pPr>
      <w:r w:rsidRPr="00AC7BDB">
        <w:rPr>
          <w:rFonts w:ascii="Arial" w:eastAsia="Times New Roman" w:hAnsi="Arial" w:cs="Arial"/>
          <w:color w:val="000000"/>
          <w:kern w:val="0"/>
          <w:lang w:eastAsia="pl-PL" w:bidi="ar-SA"/>
        </w:rPr>
        <w:t xml:space="preserve">Do korzystania z „Formularzy do komunikacji” służących do zadawania pytań dotyczących treści dokumentów zamówienia wystarczające jest posiadanie tzw. konta uproszczonego na Platformie e-Zamówienia. </w:t>
      </w:r>
    </w:p>
    <w:p w14:paraId="47833761" w14:textId="3C2F82BC" w:rsidR="00C07711" w:rsidRPr="00AC7BDB" w:rsidRDefault="00C07711" w:rsidP="00AC7BDB">
      <w:pPr>
        <w:widowControl/>
        <w:suppressAutoHyphens w:val="0"/>
        <w:autoSpaceDE w:val="0"/>
        <w:spacing w:line="360" w:lineRule="auto"/>
        <w:textAlignment w:val="auto"/>
        <w:rPr>
          <w:rFonts w:ascii="Arial" w:hAnsi="Arial" w:cs="Arial"/>
          <w:color w:val="000000"/>
        </w:rPr>
      </w:pPr>
      <w:r w:rsidRPr="00AC7BDB">
        <w:rPr>
          <w:rFonts w:ascii="Arial" w:eastAsia="Times New Roman" w:hAnsi="Arial" w:cs="Arial"/>
          <w:color w:val="000000"/>
          <w:kern w:val="0"/>
          <w:lang w:eastAsia="pl-PL" w:bidi="ar-SA"/>
        </w:rPr>
        <w:t xml:space="preserve">14.1.13. Wszystkie wysłane i odebrane w postępowaniu przez wykonawcę wiadomości widoczne są po zalogowaniu w podglądzie postępowania w zakładce „Komunikacja”. </w:t>
      </w:r>
    </w:p>
    <w:p w14:paraId="0FF04CEC" w14:textId="5F10B3D2" w:rsidR="00C07711" w:rsidRPr="00AC7BDB" w:rsidRDefault="00C07711" w:rsidP="00AC7BDB">
      <w:pPr>
        <w:widowControl/>
        <w:suppressAutoHyphens w:val="0"/>
        <w:autoSpaceDE w:val="0"/>
        <w:spacing w:line="360" w:lineRule="auto"/>
        <w:textAlignment w:val="auto"/>
        <w:rPr>
          <w:rFonts w:ascii="Arial" w:hAnsi="Arial" w:cs="Arial"/>
          <w:color w:val="000000"/>
        </w:rPr>
      </w:pPr>
      <w:r w:rsidRPr="00AC7BDB">
        <w:rPr>
          <w:rFonts w:ascii="Arial" w:eastAsia="Times New Roman" w:hAnsi="Arial" w:cs="Arial"/>
          <w:color w:val="000000"/>
          <w:kern w:val="0"/>
          <w:lang w:eastAsia="pl-PL" w:bidi="ar-SA"/>
        </w:rPr>
        <w:lastRenderedPageBreak/>
        <w:t xml:space="preserve">14.1.14. Maksymalny rozmiar plików przesyłanych za pośrednictwem „Formularzy do komunikacji” wynosi 150 MB (wielkość ta dotyczy plików przesyłanych jako załączniki do jednego formularza). </w:t>
      </w:r>
    </w:p>
    <w:p w14:paraId="10C3B48E" w14:textId="1607FCBB" w:rsidR="00C07711" w:rsidRPr="00AC7BDB" w:rsidRDefault="00C07711" w:rsidP="00AC7BDB">
      <w:pPr>
        <w:widowControl/>
        <w:suppressAutoHyphens w:val="0"/>
        <w:autoSpaceDE w:val="0"/>
        <w:spacing w:line="360" w:lineRule="auto"/>
        <w:textAlignment w:val="auto"/>
        <w:rPr>
          <w:rFonts w:ascii="Arial" w:hAnsi="Arial" w:cs="Arial"/>
          <w:color w:val="000000"/>
        </w:rPr>
      </w:pPr>
      <w:r w:rsidRPr="00AC7BDB">
        <w:rPr>
          <w:rFonts w:ascii="Arial" w:eastAsia="Times New Roman" w:hAnsi="Arial" w:cs="Arial"/>
          <w:color w:val="000000"/>
          <w:kern w:val="0"/>
          <w:lang w:eastAsia="pl-PL" w:bidi="ar-SA"/>
        </w:rPr>
        <w:t xml:space="preserve">14.1.15. Minimalne wymagania techniczne dotyczące sprzętu używanego w celu korzystania z usług Platformy e-Zamówienia oraz informacje dotyczące specyfikacji połączenia określa </w:t>
      </w:r>
      <w:r w:rsidRPr="00AC7BDB">
        <w:rPr>
          <w:rFonts w:ascii="Arial" w:eastAsia="Times New Roman" w:hAnsi="Arial" w:cs="Arial"/>
          <w:i/>
          <w:iCs/>
          <w:color w:val="000000"/>
          <w:kern w:val="0"/>
          <w:lang w:eastAsia="pl-PL" w:bidi="ar-SA"/>
        </w:rPr>
        <w:t xml:space="preserve">Regulamin Platformy e-Zamówienia. </w:t>
      </w:r>
    </w:p>
    <w:p w14:paraId="3EF2759E" w14:textId="38726D0B" w:rsidR="00C07711" w:rsidRPr="00AC7BDB" w:rsidRDefault="00C07711" w:rsidP="00AC7BDB">
      <w:pPr>
        <w:widowControl/>
        <w:suppressAutoHyphens w:val="0"/>
        <w:autoSpaceDE w:val="0"/>
        <w:spacing w:line="360" w:lineRule="auto"/>
        <w:textAlignment w:val="auto"/>
        <w:rPr>
          <w:rFonts w:ascii="Arial" w:hAnsi="Arial" w:cs="Arial"/>
          <w:color w:val="000000"/>
        </w:rPr>
      </w:pPr>
      <w:r w:rsidRPr="00AC7BDB">
        <w:rPr>
          <w:rFonts w:ascii="Arial" w:eastAsia="Times New Roman" w:hAnsi="Arial" w:cs="Arial"/>
          <w:color w:val="000000"/>
          <w:kern w:val="0"/>
          <w:lang w:eastAsia="pl-PL" w:bidi="ar-SA"/>
        </w:rPr>
        <w:t xml:space="preserve">14.1.16. W przypadku problemów technicznych i awarii związanych z funkcjonowaniem Platformy e-Zamówienia użytkownicy mogą skorzystać ze wsparcia technicznego dostępnego pod numerem telefonu (22) 458 77 99 lub drogą elektroniczną poprzez formularz udostępniony na stronie internetowej https://ezamowienia.gov.pl w zakładce „Zgłoś problem”. </w:t>
      </w:r>
    </w:p>
    <w:p w14:paraId="7696F38E" w14:textId="347C2859" w:rsidR="00C07711" w:rsidRPr="00AC7BDB" w:rsidRDefault="00C07711" w:rsidP="00AC7BDB">
      <w:pPr>
        <w:widowControl/>
        <w:suppressAutoHyphens w:val="0"/>
        <w:autoSpaceDE w:val="0"/>
        <w:spacing w:line="360" w:lineRule="auto"/>
        <w:textAlignment w:val="auto"/>
        <w:rPr>
          <w:rFonts w:ascii="Arial" w:hAnsi="Arial" w:cs="Arial"/>
          <w:color w:val="000000"/>
        </w:rPr>
      </w:pPr>
      <w:r w:rsidRPr="00AC7BDB">
        <w:rPr>
          <w:rFonts w:ascii="Arial" w:eastAsia="Times New Roman" w:hAnsi="Arial" w:cs="Arial"/>
          <w:color w:val="000000"/>
          <w:kern w:val="0"/>
          <w:lang w:eastAsia="pl-PL" w:bidi="ar-SA"/>
        </w:rPr>
        <w:t>14.1.17. W szczególnie uzasadnionych przypadkach uniemożliwiających komunikację wykonawcy i Zamawiającego za pośrednictwem Platformy e-Zamówienia, Zamawiający dopuszcza komunikację za pomocą poczty elektronicznej na adres e-mail: biuro@zuokspytkowo.pl (</w:t>
      </w:r>
      <w:r w:rsidRPr="00AC7BDB">
        <w:rPr>
          <w:rFonts w:ascii="Arial" w:eastAsia="Times New Roman" w:hAnsi="Arial" w:cs="Arial"/>
          <w:b/>
          <w:bCs/>
          <w:color w:val="000000"/>
          <w:kern w:val="0"/>
          <w:lang w:eastAsia="pl-PL" w:bidi="ar-SA"/>
        </w:rPr>
        <w:t>nie dotyczy składania ofert</w:t>
      </w:r>
      <w:r w:rsidRPr="00AC7BDB">
        <w:rPr>
          <w:rFonts w:ascii="Arial" w:eastAsia="Times New Roman" w:hAnsi="Arial" w:cs="Arial"/>
          <w:color w:val="000000"/>
          <w:kern w:val="0"/>
          <w:lang w:eastAsia="pl-PL" w:bidi="ar-SA"/>
        </w:rPr>
        <w:t xml:space="preserve">). </w:t>
      </w:r>
    </w:p>
    <w:p w14:paraId="180A8187" w14:textId="77777777" w:rsidR="00C07711" w:rsidRPr="00AC7BDB" w:rsidRDefault="00C07711" w:rsidP="00AC7BDB">
      <w:pPr>
        <w:pStyle w:val="NormalnyWeb"/>
        <w:spacing w:before="0" w:after="0" w:line="360" w:lineRule="auto"/>
        <w:rPr>
          <w:rFonts w:ascii="Arial" w:hAnsi="Arial" w:cs="Arial"/>
          <w:color w:val="000000"/>
          <w:kern w:val="0"/>
          <w:lang w:eastAsia="pl-PL" w:bidi="ar-SA"/>
        </w:rPr>
      </w:pPr>
    </w:p>
    <w:p w14:paraId="6617E418" w14:textId="0C2D9382" w:rsidR="00C07711" w:rsidRPr="00AC7BDB" w:rsidRDefault="00C07711" w:rsidP="00AC7BDB">
      <w:pPr>
        <w:pStyle w:val="NormalnyWeb"/>
        <w:spacing w:before="0" w:after="0" w:line="360" w:lineRule="auto"/>
        <w:rPr>
          <w:rFonts w:ascii="Arial" w:hAnsi="Arial" w:cs="Arial"/>
          <w:color w:val="000000"/>
        </w:rPr>
      </w:pPr>
      <w:r w:rsidRPr="00AC7BDB">
        <w:rPr>
          <w:rStyle w:val="Domylnaczcionkaakapitu3"/>
          <w:rFonts w:ascii="Arial" w:hAnsi="Arial" w:cs="Arial"/>
          <w:b/>
          <w:color w:val="000000"/>
          <w:u w:val="single"/>
        </w:rPr>
        <w:t>14.2 Opis sposobu przygotowania i złożenia oferty</w:t>
      </w:r>
    </w:p>
    <w:p w14:paraId="3D965492" w14:textId="1DE7F87B" w:rsidR="00C07711" w:rsidRPr="00AC7BDB" w:rsidRDefault="00C07711" w:rsidP="00AC7BDB">
      <w:pPr>
        <w:pStyle w:val="Normalny2"/>
        <w:widowControl/>
        <w:spacing w:line="360" w:lineRule="auto"/>
        <w:textAlignment w:val="auto"/>
        <w:rPr>
          <w:rFonts w:ascii="Arial" w:hAnsi="Arial" w:cs="Arial"/>
          <w:color w:val="000000"/>
        </w:rPr>
      </w:pPr>
      <w:r w:rsidRPr="00AC7BDB">
        <w:rPr>
          <w:rStyle w:val="Domylnaczcionkaakapitu3"/>
          <w:rFonts w:ascii="Arial" w:hAnsi="Arial" w:cs="Arial"/>
          <w:color w:val="000000"/>
        </w:rPr>
        <w:t>14.2.1. Oferta powinna być sporządzona w języku polskim.</w:t>
      </w:r>
    </w:p>
    <w:p w14:paraId="4B373570" w14:textId="5B62B4A6" w:rsidR="00C07711" w:rsidRPr="00AC7BDB" w:rsidRDefault="00C07711" w:rsidP="00AC7BDB">
      <w:pPr>
        <w:pStyle w:val="Textbody"/>
        <w:spacing w:after="0" w:line="360" w:lineRule="auto"/>
        <w:rPr>
          <w:rFonts w:ascii="Arial" w:hAnsi="Arial" w:cs="Arial"/>
          <w:color w:val="000000"/>
        </w:rPr>
      </w:pPr>
      <w:r w:rsidRPr="00AC7BDB">
        <w:rPr>
          <w:rStyle w:val="Domylnaczcionkaakapitu3"/>
          <w:rFonts w:ascii="Arial" w:hAnsi="Arial" w:cs="Arial"/>
          <w:b/>
          <w:bCs/>
          <w:color w:val="000000"/>
        </w:rPr>
        <w:t xml:space="preserve">14.2.2. Ofertę </w:t>
      </w:r>
      <w:r w:rsidRPr="00AC7BDB">
        <w:rPr>
          <w:rFonts w:ascii="Arial" w:hAnsi="Arial" w:cs="Arial"/>
          <w:b/>
          <w:bCs/>
          <w:color w:val="000000"/>
        </w:rPr>
        <w:t>składa się pod rygorem nieważności, w formie elektronicznej lub w postaci elektronicznej opatrzonej podpisem zaufanym lub podpisem osobistym.</w:t>
      </w:r>
    </w:p>
    <w:p w14:paraId="2009DFB5" w14:textId="798651AF" w:rsidR="00C07711" w:rsidRPr="00AC7BDB" w:rsidRDefault="00C07711" w:rsidP="00AC7BDB">
      <w:pPr>
        <w:pStyle w:val="Normalny2"/>
        <w:widowControl/>
        <w:spacing w:line="360" w:lineRule="auto"/>
        <w:textAlignment w:val="auto"/>
        <w:rPr>
          <w:rFonts w:ascii="Arial" w:hAnsi="Arial" w:cs="Arial"/>
          <w:color w:val="000000"/>
        </w:rPr>
      </w:pPr>
      <w:r w:rsidRPr="00AC7BDB">
        <w:rPr>
          <w:rFonts w:ascii="Arial" w:eastAsia="Times New Roman" w:hAnsi="Arial" w:cs="Arial"/>
          <w:color w:val="000000"/>
          <w:kern w:val="0"/>
          <w:lang w:eastAsia="pl-PL" w:bidi="ar-SA"/>
        </w:rPr>
        <w:t xml:space="preserve">14.2.3. </w:t>
      </w:r>
      <w:r w:rsidRPr="00AC7BDB">
        <w:rPr>
          <w:rStyle w:val="Domylnaczcionkaakapitu3"/>
          <w:rFonts w:ascii="Arial" w:hAnsi="Arial" w:cs="Arial"/>
          <w:color w:val="000000"/>
        </w:rPr>
        <w:t>Ofertę składa się na Formularzu Ofertowym – zgodnie z Załącznikiem nr 1 do SWZ.</w:t>
      </w:r>
    </w:p>
    <w:p w14:paraId="35D7EA50" w14:textId="4EA72C17" w:rsidR="00C07711" w:rsidRPr="00AC7BDB" w:rsidRDefault="00C07711" w:rsidP="00AC7BDB">
      <w:pPr>
        <w:widowControl/>
        <w:suppressAutoHyphens w:val="0"/>
        <w:autoSpaceDE w:val="0"/>
        <w:spacing w:line="360" w:lineRule="auto"/>
        <w:textAlignment w:val="auto"/>
        <w:rPr>
          <w:rFonts w:ascii="Arial" w:hAnsi="Arial" w:cs="Arial"/>
          <w:color w:val="000000"/>
        </w:rPr>
      </w:pPr>
      <w:r w:rsidRPr="00AC7BDB">
        <w:rPr>
          <w:rFonts w:ascii="Arial" w:eastAsia="Times New Roman" w:hAnsi="Arial" w:cs="Arial"/>
          <w:color w:val="000000"/>
          <w:kern w:val="0"/>
          <w:lang w:eastAsia="pl-PL" w:bidi="ar-SA"/>
        </w:rPr>
        <w:t xml:space="preserve">14.2.4. 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AC7BDB">
        <w:rPr>
          <w:rFonts w:ascii="Arial" w:eastAsia="Times New Roman" w:hAnsi="Arial" w:cs="Arial"/>
          <w:color w:val="000000"/>
          <w:kern w:val="0"/>
          <w:lang w:eastAsia="pl-PL" w:bidi="ar-SA"/>
        </w:rPr>
        <w:t>drag&amp;drop</w:t>
      </w:r>
      <w:proofErr w:type="spellEnd"/>
      <w:r w:rsidRPr="00AC7BDB">
        <w:rPr>
          <w:rFonts w:ascii="Arial" w:eastAsia="Times New Roman" w:hAnsi="Arial" w:cs="Arial"/>
          <w:color w:val="000000"/>
          <w:kern w:val="0"/>
          <w:lang w:eastAsia="pl-PL" w:bidi="ar-SA"/>
        </w:rPr>
        <w:t xml:space="preserve"> („przeciągnij” i „upuść”) służące do dodawania plików. </w:t>
      </w:r>
    </w:p>
    <w:p w14:paraId="3744C472" w14:textId="5D55C8B4" w:rsidR="00C07711" w:rsidRPr="00AC7BDB" w:rsidRDefault="00C07711" w:rsidP="00AC7BDB">
      <w:pPr>
        <w:widowControl/>
        <w:suppressAutoHyphens w:val="0"/>
        <w:autoSpaceDE w:val="0"/>
        <w:spacing w:line="360" w:lineRule="auto"/>
        <w:textAlignment w:val="auto"/>
        <w:rPr>
          <w:rFonts w:ascii="Arial" w:hAnsi="Arial" w:cs="Arial"/>
          <w:color w:val="000000"/>
        </w:rPr>
      </w:pPr>
      <w:r w:rsidRPr="00AC7BDB">
        <w:rPr>
          <w:rFonts w:ascii="Arial" w:eastAsia="Times New Roman" w:hAnsi="Arial" w:cs="Arial"/>
          <w:color w:val="000000"/>
          <w:kern w:val="0"/>
          <w:lang w:eastAsia="pl-PL" w:bidi="ar-SA"/>
        </w:rPr>
        <w:t xml:space="preserve">14.2.5. Wykonawca dodaje wybrany z dysku i uprzednio podpisany „Formularz oferty” w pierwszym polu („Wypełniony formularz oferty”). </w:t>
      </w:r>
    </w:p>
    <w:p w14:paraId="64312AE5" w14:textId="77777777" w:rsidR="00C07711" w:rsidRPr="00AC7BDB" w:rsidRDefault="00C07711" w:rsidP="00AC7BDB">
      <w:pPr>
        <w:widowControl/>
        <w:suppressAutoHyphens w:val="0"/>
        <w:autoSpaceDE w:val="0"/>
        <w:spacing w:line="360" w:lineRule="auto"/>
        <w:textAlignment w:val="auto"/>
        <w:rPr>
          <w:rFonts w:ascii="Arial" w:eastAsia="Times New Roman" w:hAnsi="Arial" w:cs="Arial"/>
          <w:color w:val="000000"/>
          <w:kern w:val="0"/>
          <w:lang w:eastAsia="pl-PL" w:bidi="ar-SA"/>
        </w:rPr>
      </w:pPr>
      <w:r w:rsidRPr="00AC7BDB">
        <w:rPr>
          <w:rFonts w:ascii="Arial" w:eastAsia="Times New Roman" w:hAnsi="Arial" w:cs="Arial"/>
          <w:color w:val="000000"/>
          <w:kern w:val="0"/>
          <w:lang w:eastAsia="pl-PL" w:bidi="ar-SA"/>
        </w:rPr>
        <w:lastRenderedPageBreak/>
        <w:t>W kolejnym polu („Załączniki i inne dokumenty przedstawione w ofercie przez Wykonawcę”) wykonawca dodaje pozostałe pliki stanowiące ofertę lub składane wraz z ofertą zgodnie z zapisami niniejszej SWZ, w szczególności:</w:t>
      </w:r>
    </w:p>
    <w:p w14:paraId="4D477918" w14:textId="77777777" w:rsidR="00C07711" w:rsidRPr="00AC7BDB" w:rsidRDefault="00C07711" w:rsidP="00AC7BDB">
      <w:pPr>
        <w:widowControl/>
        <w:suppressAutoHyphens w:val="0"/>
        <w:autoSpaceDE w:val="0"/>
        <w:spacing w:line="360" w:lineRule="auto"/>
        <w:textAlignment w:val="auto"/>
        <w:rPr>
          <w:rFonts w:ascii="Arial" w:eastAsia="Times New Roman" w:hAnsi="Arial" w:cs="Arial"/>
          <w:color w:val="000000"/>
          <w:kern w:val="0"/>
          <w:lang w:eastAsia="pl-PL" w:bidi="ar-SA"/>
        </w:rPr>
      </w:pPr>
      <w:r w:rsidRPr="00AC7BDB">
        <w:rPr>
          <w:rFonts w:ascii="Arial" w:eastAsia="Times New Roman" w:hAnsi="Arial" w:cs="Arial"/>
          <w:color w:val="000000"/>
          <w:kern w:val="0"/>
          <w:lang w:eastAsia="pl-PL" w:bidi="ar-SA"/>
        </w:rPr>
        <w:t xml:space="preserve">- pełnomocnictwo (jeśli dotyczy), </w:t>
      </w:r>
    </w:p>
    <w:p w14:paraId="04A9FCA4" w14:textId="09673596" w:rsidR="00C07711" w:rsidRPr="00AC7BDB" w:rsidRDefault="00C07711" w:rsidP="00AC7BDB">
      <w:pPr>
        <w:widowControl/>
        <w:suppressAutoHyphens w:val="0"/>
        <w:autoSpaceDE w:val="0"/>
        <w:spacing w:line="360" w:lineRule="auto"/>
        <w:textAlignment w:val="auto"/>
        <w:rPr>
          <w:rFonts w:ascii="Arial" w:hAnsi="Arial" w:cs="Arial"/>
          <w:color w:val="000000"/>
        </w:rPr>
      </w:pPr>
      <w:r w:rsidRPr="00AC7BDB">
        <w:rPr>
          <w:rFonts w:ascii="Arial" w:eastAsia="Times New Roman" w:hAnsi="Arial" w:cs="Arial"/>
          <w:color w:val="000000"/>
          <w:kern w:val="0"/>
          <w:lang w:eastAsia="pl-PL" w:bidi="ar-SA"/>
        </w:rPr>
        <w:t xml:space="preserve">- </w:t>
      </w:r>
      <w:r w:rsidRPr="00AC7BDB">
        <w:rPr>
          <w:rFonts w:ascii="Arial" w:hAnsi="Arial" w:cs="Arial"/>
          <w:color w:val="000000"/>
        </w:rPr>
        <w:t>oświadczenie o niepodleganiu wykluczeniu.</w:t>
      </w:r>
    </w:p>
    <w:p w14:paraId="084DD95A" w14:textId="4DB45E91" w:rsidR="00C07711" w:rsidRPr="00AC7BDB" w:rsidRDefault="00C07711" w:rsidP="00AC7BDB">
      <w:pPr>
        <w:pStyle w:val="Textbody"/>
        <w:spacing w:after="0" w:line="360" w:lineRule="auto"/>
        <w:rPr>
          <w:rFonts w:ascii="Arial" w:hAnsi="Arial" w:cs="Arial"/>
          <w:color w:val="000000"/>
        </w:rPr>
      </w:pPr>
      <w:r w:rsidRPr="00AC7BDB">
        <w:rPr>
          <w:rStyle w:val="StrongEmphasis"/>
          <w:rFonts w:ascii="Arial" w:hAnsi="Arial" w:cs="Arial"/>
          <w:b w:val="0"/>
          <w:bCs w:val="0"/>
          <w:color w:val="000000"/>
        </w:rPr>
        <w:t xml:space="preserve">14.2.6. Ofertę podpisuje osoba lub osoby upoważnione do reprezentowania Wykonawcy. </w:t>
      </w:r>
    </w:p>
    <w:p w14:paraId="2D9806E5" w14:textId="77777777" w:rsidR="00C07711" w:rsidRPr="00AC7BDB" w:rsidRDefault="00C07711" w:rsidP="00AC7BDB">
      <w:pPr>
        <w:pStyle w:val="Textbody"/>
        <w:spacing w:after="0" w:line="360" w:lineRule="auto"/>
        <w:rPr>
          <w:rFonts w:ascii="Arial" w:hAnsi="Arial" w:cs="Arial"/>
          <w:color w:val="000000"/>
        </w:rPr>
      </w:pPr>
      <w:r w:rsidRPr="00AC7BDB">
        <w:rPr>
          <w:rStyle w:val="StrongEmphasis"/>
          <w:rFonts w:ascii="Arial" w:hAnsi="Arial" w:cs="Arial"/>
          <w:b w:val="0"/>
          <w:bCs w:val="0"/>
          <w:color w:val="000000"/>
        </w:rPr>
        <w:t xml:space="preserve">Jeżeli osobą podpisującą (składającą ofertę) nie jest osoba upoważniona do tej czynności na podstawie wypisu z Krajowego Rejestru Sądowego, zaświadczenia o prowadzeniu działalności gospodarczej lub innego dokumentu równoważnego z wyżej wymienionymi, wykonawca </w:t>
      </w:r>
      <w:r w:rsidRPr="00AC7BDB">
        <w:rPr>
          <w:rStyle w:val="StrongEmphasis"/>
          <w:rFonts w:ascii="Arial" w:hAnsi="Arial" w:cs="Arial"/>
          <w:b w:val="0"/>
          <w:bCs w:val="0"/>
          <w:color w:val="000000"/>
          <w:u w:val="single"/>
        </w:rPr>
        <w:t>wraz z ofertą zobowiązany jest złożyć stosowne pełnomocnictwo.</w:t>
      </w:r>
      <w:r w:rsidRPr="00AC7BDB">
        <w:rPr>
          <w:rStyle w:val="StrongEmphasis"/>
          <w:rFonts w:ascii="Arial" w:hAnsi="Arial" w:cs="Arial"/>
          <w:b w:val="0"/>
          <w:bCs w:val="0"/>
          <w:color w:val="000000"/>
        </w:rPr>
        <w:t xml:space="preserve"> </w:t>
      </w:r>
    </w:p>
    <w:p w14:paraId="3C4D57AF" w14:textId="77777777" w:rsidR="00C07711" w:rsidRPr="00AC7BDB" w:rsidRDefault="00C07711" w:rsidP="00AC7BDB">
      <w:pPr>
        <w:pStyle w:val="Textbody"/>
        <w:spacing w:after="0" w:line="360" w:lineRule="auto"/>
        <w:rPr>
          <w:rFonts w:ascii="Arial" w:hAnsi="Arial" w:cs="Arial"/>
          <w:color w:val="000000"/>
        </w:rPr>
      </w:pPr>
      <w:r w:rsidRPr="00AC7BDB">
        <w:rPr>
          <w:rStyle w:val="StrongEmphasis"/>
          <w:rFonts w:ascii="Arial" w:hAnsi="Arial" w:cs="Arial"/>
          <w:b w:val="0"/>
          <w:bCs w:val="0"/>
          <w:color w:val="000000"/>
        </w:rPr>
        <w:t xml:space="preserve">Pełnomocnictwo do złożenia oferty musi być złożone w oryginale w takiej samej formie jak składana oferta (tj. </w:t>
      </w:r>
      <w:r w:rsidRPr="00AC7BDB">
        <w:rPr>
          <w:rFonts w:ascii="Arial" w:hAnsi="Arial" w:cs="Arial"/>
          <w:color w:val="000000"/>
        </w:rPr>
        <w:t xml:space="preserve">formie elektronicznej lub w postaci elektronicznej opatrzonej podpisem zaufanym lub podpisem osobistym). </w:t>
      </w:r>
    </w:p>
    <w:p w14:paraId="7E299BE7" w14:textId="77777777" w:rsidR="00C07711" w:rsidRPr="00AC7BDB" w:rsidRDefault="00C07711" w:rsidP="00AC7BDB">
      <w:pPr>
        <w:pStyle w:val="Textbody"/>
        <w:spacing w:after="0" w:line="360" w:lineRule="auto"/>
        <w:rPr>
          <w:rFonts w:ascii="Arial" w:hAnsi="Arial" w:cs="Arial"/>
          <w:color w:val="000000"/>
        </w:rPr>
      </w:pPr>
      <w:r w:rsidRPr="00AC7BDB">
        <w:rPr>
          <w:rFonts w:ascii="Arial" w:hAnsi="Arial" w:cs="Arial"/>
          <w:color w:val="000000"/>
        </w:rPr>
        <w:t xml:space="preserve">W przypadku, gdy pełnomocnictwo zostało sporządzone jako dokument w postaci papierowej i opatrzone własnoręcznym podpisem, przekazuje się cyfrowe odwzorowanie tego dokumentu (skan) opatrzone kwalifikowanym podpisem elektronicznym, podpisem zaufanym lub podpisem osobistym poświadczającym zgodność cyfrowego odwzorowania z dokumentem w postaci papierowej. Poświadczenia zgodności cyfrowego odwzorowania z dokumentem w postaci papierowej dokonuje mocodawca lub notariusz. </w:t>
      </w:r>
    </w:p>
    <w:p w14:paraId="1D4EEA20" w14:textId="6A41225E" w:rsidR="00C07711" w:rsidRPr="00AC7BDB" w:rsidRDefault="00C07711" w:rsidP="00AC7BDB">
      <w:pPr>
        <w:widowControl/>
        <w:suppressAutoHyphens w:val="0"/>
        <w:autoSpaceDE w:val="0"/>
        <w:spacing w:line="360" w:lineRule="auto"/>
        <w:textAlignment w:val="auto"/>
        <w:rPr>
          <w:rFonts w:ascii="Arial" w:hAnsi="Arial" w:cs="Arial"/>
          <w:color w:val="000000"/>
        </w:rPr>
      </w:pPr>
      <w:r w:rsidRPr="00AC7BDB">
        <w:rPr>
          <w:rFonts w:ascii="Arial" w:eastAsia="Times New Roman" w:hAnsi="Arial" w:cs="Arial"/>
          <w:color w:val="000000"/>
          <w:kern w:val="0"/>
          <w:lang w:eastAsia="pl-PL" w:bidi="ar-SA"/>
        </w:rPr>
        <w:t xml:space="preserve">14.2.7. </w:t>
      </w:r>
      <w:r w:rsidRPr="00AC7BDB">
        <w:rPr>
          <w:rFonts w:ascii="Arial" w:eastAsia="Times New Roman" w:hAnsi="Arial" w:cs="Arial"/>
          <w:b/>
          <w:bCs/>
          <w:color w:val="000000"/>
          <w:kern w:val="0"/>
          <w:lang w:eastAsia="pl-PL" w:bidi="ar-SA"/>
        </w:rPr>
        <w:t xml:space="preserve">Formularz ofertowy </w:t>
      </w:r>
      <w:r w:rsidRPr="00AC7BDB">
        <w:rPr>
          <w:rFonts w:ascii="Arial" w:eastAsia="Times New Roman" w:hAnsi="Arial" w:cs="Arial"/>
          <w:color w:val="000000"/>
          <w:kern w:val="0"/>
          <w:u w:val="single"/>
          <w:lang w:eastAsia="pl-PL" w:bidi="ar-SA"/>
        </w:rPr>
        <w:t>podpisuje się kwalifikowanym podpisem elektronicznym, podpisem zaufanym lub podpisem osobistym</w:t>
      </w:r>
      <w:r w:rsidRPr="00AC7BDB">
        <w:rPr>
          <w:rFonts w:ascii="Arial" w:eastAsia="Times New Roman" w:hAnsi="Arial" w:cs="Arial"/>
          <w:color w:val="000000"/>
          <w:kern w:val="0"/>
          <w:lang w:eastAsia="pl-PL" w:bidi="ar-SA"/>
        </w:rPr>
        <w:t xml:space="preserve">. </w:t>
      </w:r>
      <w:r w:rsidRPr="00AC7BDB">
        <w:rPr>
          <w:rFonts w:ascii="Arial" w:eastAsia="Times New Roman" w:hAnsi="Arial" w:cs="Arial"/>
          <w:color w:val="000000"/>
          <w:kern w:val="0"/>
          <w:u w:val="single"/>
          <w:lang w:eastAsia="pl-PL" w:bidi="ar-SA"/>
        </w:rPr>
        <w:t>Rekomendowanym wariantem podpisu jest typ wewnętrzny</w:t>
      </w:r>
      <w:r w:rsidRPr="00AC7BDB">
        <w:rPr>
          <w:rFonts w:ascii="Arial" w:eastAsia="Times New Roman" w:hAnsi="Arial" w:cs="Arial"/>
          <w:color w:val="000000"/>
          <w:kern w:val="0"/>
          <w:lang w:eastAsia="pl-PL" w:bidi="ar-SA"/>
        </w:rPr>
        <w:t xml:space="preserve">. Podpis formularza ofertowego wariantem podpisu w typie zewnętrznym również jest możliwy, tylko w tym przypadku, powstały oddzielny plik podpisu dla tego formularza należy załączyć w polu „Załączniki i inne dokumenty przedstawione w ofercie przez Wykonawcę”. </w:t>
      </w:r>
    </w:p>
    <w:p w14:paraId="7778952E" w14:textId="77777777" w:rsidR="00C07711" w:rsidRPr="00AC7BDB" w:rsidRDefault="00C07711" w:rsidP="00AC7BDB">
      <w:pPr>
        <w:widowControl/>
        <w:suppressAutoHyphens w:val="0"/>
        <w:autoSpaceDE w:val="0"/>
        <w:spacing w:line="360" w:lineRule="auto"/>
        <w:textAlignment w:val="auto"/>
        <w:rPr>
          <w:rFonts w:ascii="Arial" w:hAnsi="Arial" w:cs="Arial"/>
          <w:color w:val="000000"/>
        </w:rPr>
      </w:pPr>
      <w:r w:rsidRPr="00AC7BDB">
        <w:rPr>
          <w:rFonts w:ascii="Arial" w:eastAsia="Times New Roman" w:hAnsi="Arial" w:cs="Arial"/>
          <w:b/>
          <w:bCs/>
          <w:color w:val="000000"/>
          <w:kern w:val="0"/>
          <w:lang w:eastAsia="pl-PL" w:bidi="ar-SA"/>
        </w:rPr>
        <w:t xml:space="preserve">Pozostałe dokumenty </w:t>
      </w:r>
      <w:r w:rsidRPr="00AC7BDB">
        <w:rPr>
          <w:rFonts w:ascii="Arial" w:eastAsia="Times New Roman" w:hAnsi="Arial" w:cs="Arial"/>
          <w:color w:val="000000"/>
          <w:kern w:val="0"/>
          <w:lang w:eastAsia="pl-PL" w:bidi="ar-SA"/>
        </w:rPr>
        <w:t xml:space="preserve">wchodzące w skład oferty lub składane wraz z ofertą, które są zgodne z </w:t>
      </w:r>
      <w:proofErr w:type="spellStart"/>
      <w:r w:rsidRPr="00AC7BDB">
        <w:rPr>
          <w:rFonts w:ascii="Arial" w:eastAsia="Times New Roman" w:hAnsi="Arial" w:cs="Arial"/>
          <w:color w:val="000000"/>
          <w:kern w:val="0"/>
          <w:lang w:eastAsia="pl-PL" w:bidi="ar-SA"/>
        </w:rPr>
        <w:t>u.p.z.p</w:t>
      </w:r>
      <w:proofErr w:type="spellEnd"/>
      <w:r w:rsidRPr="00AC7BDB">
        <w:rPr>
          <w:rFonts w:ascii="Arial" w:eastAsia="Times New Roman" w:hAnsi="Arial" w:cs="Arial"/>
          <w:color w:val="000000"/>
          <w:kern w:val="0"/>
          <w:lang w:eastAsia="pl-PL" w:bidi="ar-SA"/>
        </w:rPr>
        <w:t xml:space="preserve">. lub rozporządzeniem Prezesa Rady Ministrów w sprawie wymagań dla dokumentów elektronicznych </w:t>
      </w:r>
      <w:r w:rsidRPr="00AC7BDB">
        <w:rPr>
          <w:rFonts w:ascii="Arial" w:eastAsia="Times New Roman" w:hAnsi="Arial" w:cs="Arial"/>
          <w:color w:val="000000"/>
          <w:kern w:val="0"/>
          <w:u w:val="single"/>
          <w:lang w:eastAsia="pl-PL" w:bidi="ar-SA"/>
        </w:rPr>
        <w:t>opatrzone kwalifikowanym podpisem elektronicznym, podpisem zaufanym lub podpisem osobistym</w:t>
      </w:r>
      <w:r w:rsidRPr="00AC7BDB">
        <w:rPr>
          <w:rFonts w:ascii="Arial" w:eastAsia="Times New Roman" w:hAnsi="Arial" w:cs="Arial"/>
          <w:color w:val="000000"/>
          <w:kern w:val="0"/>
          <w:lang w:eastAsia="pl-PL" w:bidi="ar-SA"/>
        </w:rPr>
        <w:t xml:space="preserve">, mogą być zgodnie z wyborem wykonawcy/wykonawcy wspólnie ubiegającego się o udzielenie zamówienia/podmiotu udostępniającego zasoby opatrzone podpisem typu zewnętrznego lub wewnętrznego. W zależności od rodzaju </w:t>
      </w:r>
      <w:r w:rsidRPr="00AC7BDB">
        <w:rPr>
          <w:rFonts w:ascii="Arial" w:eastAsia="Times New Roman" w:hAnsi="Arial" w:cs="Arial"/>
          <w:color w:val="000000"/>
          <w:kern w:val="0"/>
          <w:lang w:eastAsia="pl-PL" w:bidi="ar-SA"/>
        </w:rPr>
        <w:lastRenderedPageBreak/>
        <w:t xml:space="preserve">podpisu i jego typu (zewnętrzny, wewnętrzny) w polu „Załączniki i inne dokumenty przedstawione w ofercie przez Wykonawcę” dodaje się uprzednio podpisane dokumenty wraz z wygenerowanym plikiem podpisu (typ zewnętrzny) lub dokument z wszytym podpisem (typ wewnętrzny). </w:t>
      </w:r>
    </w:p>
    <w:p w14:paraId="67FFF175" w14:textId="77777777" w:rsidR="00C07711" w:rsidRPr="00AC7BDB" w:rsidRDefault="00C07711" w:rsidP="00AC7BDB">
      <w:pPr>
        <w:pStyle w:val="Normalny2"/>
        <w:widowControl/>
        <w:spacing w:line="360" w:lineRule="auto"/>
        <w:textAlignment w:val="auto"/>
        <w:rPr>
          <w:rFonts w:ascii="Arial" w:hAnsi="Arial" w:cs="Arial"/>
          <w:color w:val="000000"/>
        </w:rPr>
      </w:pPr>
      <w:r w:rsidRPr="00AC7BDB">
        <w:rPr>
          <w:rStyle w:val="Domylnaczcionkaakapitu3"/>
          <w:rFonts w:ascii="Arial" w:hAnsi="Arial" w:cs="Arial"/>
          <w:color w:val="000000"/>
        </w:rPr>
        <w:t>W przypadku przekazywania dokumentu elektronicznego w formacie poddającym dane kompresji, opatrzenie pliku zawierającego skompresowane dokumenty kwalifikowanym podpisem elektronicznym jest równoznaczne z opatrzeniem wszystkich dokumentów zawartych w tym pliku odpowiednio kwalifikowanym podpisem elektronicznym, podpisem zaufanym lub podpisem osobistym.</w:t>
      </w:r>
    </w:p>
    <w:p w14:paraId="60DEF722" w14:textId="58D7F0DC" w:rsidR="00C07711" w:rsidRPr="00AC7BDB" w:rsidRDefault="00C07711" w:rsidP="00AC7BDB">
      <w:pPr>
        <w:pStyle w:val="Normalny2"/>
        <w:widowControl/>
        <w:spacing w:line="360" w:lineRule="auto"/>
        <w:textAlignment w:val="auto"/>
        <w:rPr>
          <w:rFonts w:ascii="Arial" w:hAnsi="Arial" w:cs="Arial"/>
          <w:color w:val="000000"/>
        </w:rPr>
      </w:pPr>
      <w:r w:rsidRPr="00AC7BDB">
        <w:rPr>
          <w:rStyle w:val="Domylnaczcionkaakapitu3"/>
          <w:rFonts w:ascii="Arial" w:hAnsi="Arial" w:cs="Arial"/>
          <w:color w:val="000000"/>
        </w:rPr>
        <w:t>14.2.8. 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w:t>
      </w:r>
    </w:p>
    <w:p w14:paraId="64BBC730" w14:textId="0792F05E" w:rsidR="00C07711" w:rsidRPr="00AC7BDB" w:rsidRDefault="00C07711" w:rsidP="00AC7BDB">
      <w:pPr>
        <w:pStyle w:val="Normalny2"/>
        <w:widowControl/>
        <w:spacing w:line="360" w:lineRule="auto"/>
        <w:textAlignment w:val="auto"/>
        <w:rPr>
          <w:rFonts w:ascii="Arial" w:hAnsi="Arial" w:cs="Arial"/>
          <w:color w:val="000000"/>
        </w:rPr>
      </w:pPr>
      <w:r w:rsidRPr="00AC7BDB">
        <w:rPr>
          <w:rStyle w:val="Domylnaczcionkaakapitu3"/>
          <w:rFonts w:ascii="Arial" w:hAnsi="Arial" w:cs="Arial"/>
          <w:color w:val="000000"/>
        </w:rPr>
        <w:t>14.2.9. Oferta może być złożona tylko do upływu terminu składania ofert.</w:t>
      </w:r>
    </w:p>
    <w:p w14:paraId="12D5759A" w14:textId="69E59093" w:rsidR="00C07711" w:rsidRPr="00AC7BDB" w:rsidRDefault="00C07711" w:rsidP="00AC7BDB">
      <w:pPr>
        <w:pStyle w:val="Normalny2"/>
        <w:widowControl/>
        <w:spacing w:line="360" w:lineRule="auto"/>
        <w:textAlignment w:val="auto"/>
        <w:rPr>
          <w:rFonts w:ascii="Arial" w:hAnsi="Arial" w:cs="Arial"/>
          <w:color w:val="000000"/>
        </w:rPr>
      </w:pPr>
      <w:r w:rsidRPr="00AC7BDB">
        <w:rPr>
          <w:rStyle w:val="Domylnaczcionkaakapitu3"/>
          <w:rFonts w:ascii="Arial" w:hAnsi="Arial" w:cs="Arial"/>
          <w:color w:val="000000"/>
        </w:rPr>
        <w:t>14.2.10. Wykonawca może przed upływem terminu składania ofert wycofać ofertę. Wykonawca wycofuje ofertę w zakładce „Oferty/wnioski” używając przycisku „Wycofaj ofertę”.</w:t>
      </w:r>
    </w:p>
    <w:p w14:paraId="220D3D69" w14:textId="353FE2FD" w:rsidR="00C07711" w:rsidRPr="00AC7BDB" w:rsidRDefault="00C07711" w:rsidP="00AC7BDB">
      <w:pPr>
        <w:pStyle w:val="Normalny2"/>
        <w:widowControl/>
        <w:spacing w:line="360" w:lineRule="auto"/>
        <w:textAlignment w:val="auto"/>
        <w:rPr>
          <w:rFonts w:ascii="Arial" w:hAnsi="Arial" w:cs="Arial"/>
          <w:color w:val="000000"/>
        </w:rPr>
      </w:pPr>
      <w:r w:rsidRPr="00AC7BDB">
        <w:rPr>
          <w:rStyle w:val="Domylnaczcionkaakapitu3"/>
          <w:rFonts w:ascii="Arial" w:hAnsi="Arial" w:cs="Arial"/>
          <w:color w:val="000000"/>
        </w:rPr>
        <w:t>14.2.11. Maksymalny łączny rozmiar plików stanowiących ofertę lub składanych wraz z ofertą to 250 MB.</w:t>
      </w:r>
    </w:p>
    <w:p w14:paraId="70F99BEA" w14:textId="41A69041" w:rsidR="00C07711" w:rsidRPr="00AC7BDB" w:rsidRDefault="00C07711" w:rsidP="00AC7BDB">
      <w:pPr>
        <w:pStyle w:val="Normalny2"/>
        <w:widowControl/>
        <w:spacing w:line="360" w:lineRule="auto"/>
        <w:textAlignment w:val="auto"/>
        <w:rPr>
          <w:rFonts w:ascii="Arial" w:hAnsi="Arial" w:cs="Arial"/>
          <w:color w:val="000000"/>
        </w:rPr>
      </w:pPr>
      <w:r w:rsidRPr="00AC7BDB">
        <w:rPr>
          <w:rFonts w:ascii="Arial" w:hAnsi="Arial" w:cs="Arial"/>
          <w:color w:val="000000"/>
        </w:rPr>
        <w:t xml:space="preserve">14.2.12. W zakresie nieuregulowanym </w:t>
      </w:r>
      <w:proofErr w:type="spellStart"/>
      <w:r w:rsidRPr="00AC7BDB">
        <w:rPr>
          <w:rFonts w:ascii="Arial" w:hAnsi="Arial" w:cs="Arial"/>
          <w:color w:val="000000"/>
        </w:rPr>
        <w:t>u.p.z.p</w:t>
      </w:r>
      <w:proofErr w:type="spellEnd"/>
      <w:r w:rsidRPr="00AC7BDB">
        <w:rPr>
          <w:rFonts w:ascii="Arial" w:hAnsi="Arial" w:cs="Arial"/>
          <w:color w:val="000000"/>
        </w:rPr>
        <w:t>. lub niniejszą SWZ do oświadczeń i dokumentów składanych przez Wykonawcę w postępowaniu, zastosowanie mają przepisy rozporządzenia Ministra Rozwoju, Pracy i Technologii z dnia 23 grudnia 2020 r. w sprawie podmiotowych środków dowodowych oraz innych dokumentów lub oświadczeń, jakich może żądać zamawiający od wykonawcy oraz przepisy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r w:rsidR="002D243F" w:rsidRPr="00AC7BDB">
        <w:rPr>
          <w:rFonts w:ascii="Arial" w:hAnsi="Arial" w:cs="Arial"/>
          <w:color w:val="000000"/>
        </w:rPr>
        <w:t>.</w:t>
      </w:r>
    </w:p>
    <w:p w14:paraId="32DF57BF" w14:textId="77777777" w:rsidR="00C07711" w:rsidRPr="00AC7BDB" w:rsidRDefault="00C07711" w:rsidP="00AC7BDB">
      <w:pPr>
        <w:pStyle w:val="NormalnyWeb"/>
        <w:spacing w:before="0" w:after="0" w:line="360" w:lineRule="auto"/>
        <w:rPr>
          <w:rStyle w:val="Domylnaczcionkaakapitu3"/>
          <w:rFonts w:ascii="Arial" w:hAnsi="Arial" w:cs="Arial"/>
          <w:b/>
          <w:bCs/>
          <w:color w:val="000000"/>
        </w:rPr>
      </w:pPr>
    </w:p>
    <w:p w14:paraId="3D35F80E" w14:textId="23651C15" w:rsidR="00C07711" w:rsidRPr="00AC7BDB" w:rsidRDefault="00C07711" w:rsidP="00AC7BDB">
      <w:pPr>
        <w:pStyle w:val="NormalnyWeb"/>
        <w:spacing w:before="0" w:after="0" w:line="360" w:lineRule="auto"/>
        <w:rPr>
          <w:rFonts w:ascii="Arial" w:hAnsi="Arial" w:cs="Arial"/>
          <w:color w:val="000000"/>
        </w:rPr>
      </w:pPr>
      <w:r w:rsidRPr="00AC7BDB">
        <w:rPr>
          <w:rStyle w:val="Domylnaczcionkaakapitu3"/>
          <w:rFonts w:ascii="Arial" w:hAnsi="Arial" w:cs="Arial"/>
          <w:b/>
          <w:bCs/>
          <w:color w:val="000000"/>
        </w:rPr>
        <w:t xml:space="preserve">Termin składania ofert: </w:t>
      </w:r>
      <w:r w:rsidR="002D243F" w:rsidRPr="00AC7BDB">
        <w:rPr>
          <w:rStyle w:val="Domylnaczcionkaakapitu3"/>
          <w:rFonts w:ascii="Arial" w:hAnsi="Arial" w:cs="Arial"/>
          <w:b/>
          <w:bCs/>
          <w:color w:val="000000"/>
        </w:rPr>
        <w:t>06</w:t>
      </w:r>
      <w:r w:rsidR="00C016F6" w:rsidRPr="00AC7BDB">
        <w:rPr>
          <w:rStyle w:val="Domylnaczcionkaakapitu3"/>
          <w:rFonts w:ascii="Arial" w:hAnsi="Arial" w:cs="Arial"/>
          <w:b/>
          <w:bCs/>
          <w:color w:val="000000"/>
        </w:rPr>
        <w:t>.0</w:t>
      </w:r>
      <w:r w:rsidR="002D243F" w:rsidRPr="00AC7BDB">
        <w:rPr>
          <w:rStyle w:val="Domylnaczcionkaakapitu3"/>
          <w:rFonts w:ascii="Arial" w:hAnsi="Arial" w:cs="Arial"/>
          <w:b/>
          <w:bCs/>
          <w:color w:val="000000"/>
        </w:rPr>
        <w:t>3</w:t>
      </w:r>
      <w:r w:rsidR="00C016F6" w:rsidRPr="00AC7BDB">
        <w:rPr>
          <w:rStyle w:val="Domylnaczcionkaakapitu3"/>
          <w:rFonts w:ascii="Arial" w:hAnsi="Arial" w:cs="Arial"/>
          <w:b/>
          <w:bCs/>
          <w:color w:val="000000"/>
        </w:rPr>
        <w:t>.202</w:t>
      </w:r>
      <w:r w:rsidR="002D243F" w:rsidRPr="00AC7BDB">
        <w:rPr>
          <w:rStyle w:val="Domylnaczcionkaakapitu3"/>
          <w:rFonts w:ascii="Arial" w:hAnsi="Arial" w:cs="Arial"/>
          <w:b/>
          <w:bCs/>
          <w:color w:val="000000"/>
        </w:rPr>
        <w:t>6</w:t>
      </w:r>
      <w:r w:rsidRPr="00AC7BDB">
        <w:rPr>
          <w:rStyle w:val="Domylnaczcionkaakapitu3"/>
          <w:rFonts w:ascii="Arial" w:hAnsi="Arial" w:cs="Arial"/>
          <w:b/>
          <w:bCs/>
          <w:color w:val="000000"/>
        </w:rPr>
        <w:t xml:space="preserve"> rok godz. 8.00 </w:t>
      </w:r>
    </w:p>
    <w:p w14:paraId="5A79F75E" w14:textId="33423A5C" w:rsidR="00C07711" w:rsidRPr="00AC7BDB" w:rsidRDefault="00C07711" w:rsidP="00AC7BDB">
      <w:pPr>
        <w:pStyle w:val="NormalnyWeb"/>
        <w:spacing w:before="0" w:after="0" w:line="360" w:lineRule="auto"/>
        <w:rPr>
          <w:rFonts w:ascii="Arial" w:hAnsi="Arial" w:cs="Arial"/>
          <w:color w:val="000000"/>
        </w:rPr>
      </w:pPr>
      <w:r w:rsidRPr="00AC7BDB">
        <w:rPr>
          <w:rStyle w:val="Domylnaczcionkaakapitu3"/>
          <w:rFonts w:ascii="Arial" w:hAnsi="Arial" w:cs="Arial"/>
          <w:b/>
          <w:bCs/>
          <w:color w:val="000000"/>
          <w:u w:val="single"/>
        </w:rPr>
        <w:lastRenderedPageBreak/>
        <w:br/>
        <w:t>14.3 Otwarcie ofert:</w:t>
      </w:r>
    </w:p>
    <w:p w14:paraId="1413B987" w14:textId="5A2A5B36" w:rsidR="00C07711" w:rsidRPr="00AC7BDB" w:rsidRDefault="00C07711" w:rsidP="00AC7BDB">
      <w:pPr>
        <w:pStyle w:val="NormalnyWeb"/>
        <w:spacing w:before="0" w:after="0" w:line="360" w:lineRule="auto"/>
        <w:rPr>
          <w:rFonts w:ascii="Arial" w:hAnsi="Arial" w:cs="Arial"/>
          <w:color w:val="000000"/>
        </w:rPr>
      </w:pPr>
      <w:r w:rsidRPr="00AC7BDB">
        <w:rPr>
          <w:rStyle w:val="Domylnaczcionkaakapitu3"/>
          <w:rFonts w:ascii="Arial" w:hAnsi="Arial" w:cs="Arial"/>
          <w:color w:val="000000"/>
        </w:rPr>
        <w:t xml:space="preserve">14.3.1. </w:t>
      </w:r>
      <w:r w:rsidRPr="00AC7BDB">
        <w:rPr>
          <w:rFonts w:ascii="Arial" w:hAnsi="Arial" w:cs="Arial"/>
          <w:color w:val="000000"/>
        </w:rPr>
        <w:t xml:space="preserve">Elektroniczne otwarcie (odszyfrowanie) ofert nastąpi w siedzibie zamawiającego przy użyciu platformy </w:t>
      </w:r>
      <w:proofErr w:type="spellStart"/>
      <w:r w:rsidRPr="00AC7BDB">
        <w:rPr>
          <w:rFonts w:ascii="Arial" w:hAnsi="Arial" w:cs="Arial"/>
          <w:color w:val="000000"/>
        </w:rPr>
        <w:t>eZamówienia</w:t>
      </w:r>
      <w:proofErr w:type="spellEnd"/>
      <w:r w:rsidRPr="00AC7BDB">
        <w:rPr>
          <w:rFonts w:ascii="Arial" w:hAnsi="Arial" w:cs="Arial"/>
          <w:color w:val="000000"/>
        </w:rPr>
        <w:t xml:space="preserve">, która jest dostępna pod adresem: </w:t>
      </w:r>
      <w:hyperlink r:id="rId13" w:history="1">
        <w:r w:rsidRPr="00AC7BDB">
          <w:rPr>
            <w:rStyle w:val="Hipercze"/>
            <w:rFonts w:ascii="Arial" w:hAnsi="Arial" w:cs="Arial"/>
          </w:rPr>
          <w:t>https://ezamowienia.gov.pl/pl</w:t>
        </w:r>
      </w:hyperlink>
      <w:r w:rsidRPr="00AC7BDB">
        <w:rPr>
          <w:rFonts w:ascii="Arial" w:hAnsi="Arial" w:cs="Arial"/>
          <w:color w:val="000000"/>
        </w:rPr>
        <w:t xml:space="preserve"> </w:t>
      </w:r>
      <w:r w:rsidRPr="00AC7BDB">
        <w:rPr>
          <w:rStyle w:val="Domylnaczcionkaakapitu3"/>
          <w:rFonts w:ascii="Arial" w:hAnsi="Arial" w:cs="Arial"/>
          <w:color w:val="000000"/>
        </w:rPr>
        <w:t xml:space="preserve">w </w:t>
      </w:r>
      <w:r w:rsidRPr="00AC7BDB">
        <w:rPr>
          <w:rStyle w:val="Domylnaczcionkaakapitu3"/>
          <w:rFonts w:ascii="Arial" w:hAnsi="Arial" w:cs="Arial"/>
        </w:rPr>
        <w:t xml:space="preserve">dniu </w:t>
      </w:r>
      <w:r w:rsidR="002D243F" w:rsidRPr="00AC7BDB">
        <w:rPr>
          <w:rStyle w:val="Domylnaczcionkaakapitu3"/>
          <w:rFonts w:ascii="Arial" w:hAnsi="Arial" w:cs="Arial"/>
          <w:shd w:val="clear" w:color="auto" w:fill="FFFFFF"/>
        </w:rPr>
        <w:t>06</w:t>
      </w:r>
      <w:r w:rsidR="00C016F6" w:rsidRPr="00AC7BDB">
        <w:rPr>
          <w:rStyle w:val="Domylnaczcionkaakapitu3"/>
          <w:rFonts w:ascii="Arial" w:hAnsi="Arial" w:cs="Arial"/>
          <w:shd w:val="clear" w:color="auto" w:fill="FFFFFF"/>
        </w:rPr>
        <w:t>.0</w:t>
      </w:r>
      <w:r w:rsidR="002D243F" w:rsidRPr="00AC7BDB">
        <w:rPr>
          <w:rStyle w:val="Domylnaczcionkaakapitu3"/>
          <w:rFonts w:ascii="Arial" w:hAnsi="Arial" w:cs="Arial"/>
          <w:shd w:val="clear" w:color="auto" w:fill="FFFFFF"/>
        </w:rPr>
        <w:t>3</w:t>
      </w:r>
      <w:r w:rsidR="00C016F6" w:rsidRPr="00AC7BDB">
        <w:rPr>
          <w:rStyle w:val="Domylnaczcionkaakapitu3"/>
          <w:rFonts w:ascii="Arial" w:hAnsi="Arial" w:cs="Arial"/>
          <w:shd w:val="clear" w:color="auto" w:fill="FFFFFF"/>
        </w:rPr>
        <w:t>.202</w:t>
      </w:r>
      <w:r w:rsidR="002D243F" w:rsidRPr="00AC7BDB">
        <w:rPr>
          <w:rStyle w:val="Domylnaczcionkaakapitu3"/>
          <w:rFonts w:ascii="Arial" w:hAnsi="Arial" w:cs="Arial"/>
          <w:shd w:val="clear" w:color="auto" w:fill="FFFFFF"/>
        </w:rPr>
        <w:t>6</w:t>
      </w:r>
      <w:r w:rsidRPr="00AC7BDB">
        <w:rPr>
          <w:rStyle w:val="Domylnaczcionkaakapitu3"/>
          <w:rFonts w:ascii="Arial" w:hAnsi="Arial" w:cs="Arial"/>
          <w:shd w:val="clear" w:color="auto" w:fill="FFFFFF"/>
        </w:rPr>
        <w:t xml:space="preserve"> rok o godz. 9.00</w:t>
      </w:r>
    </w:p>
    <w:p w14:paraId="53C1247E" w14:textId="12654BFA" w:rsidR="00C07711" w:rsidRPr="00AC7BDB" w:rsidRDefault="00C07711" w:rsidP="00AC7BDB">
      <w:pPr>
        <w:pStyle w:val="NormalnyWeb"/>
        <w:spacing w:before="0" w:after="0" w:line="360" w:lineRule="auto"/>
        <w:rPr>
          <w:rFonts w:ascii="Arial" w:hAnsi="Arial" w:cs="Arial"/>
          <w:color w:val="000000"/>
        </w:rPr>
      </w:pPr>
      <w:r w:rsidRPr="00AC7BDB">
        <w:rPr>
          <w:rStyle w:val="Domylnaczcionkaakapitu3"/>
          <w:rFonts w:ascii="Arial" w:hAnsi="Arial" w:cs="Arial"/>
          <w:color w:val="000000"/>
        </w:rPr>
        <w:t>14.3.2. Zamawiający, najpóźniej przed otwarciem ofert, udostępnia na stronie internetowej prowadzonego postępowania informację o kwocie, jaką zamierza przeznaczyć na sfinansowanie zamówienia.</w:t>
      </w:r>
    </w:p>
    <w:p w14:paraId="33A1D54F" w14:textId="212BCF7A" w:rsidR="00C07711" w:rsidRPr="00AC7BDB" w:rsidRDefault="00C07711" w:rsidP="00AC7BDB">
      <w:pPr>
        <w:pStyle w:val="NormalnyWeb"/>
        <w:spacing w:before="0" w:after="0" w:line="360" w:lineRule="auto"/>
        <w:rPr>
          <w:rFonts w:ascii="Arial" w:hAnsi="Arial" w:cs="Arial"/>
          <w:color w:val="000000"/>
        </w:rPr>
      </w:pPr>
      <w:r w:rsidRPr="00AC7BDB">
        <w:rPr>
          <w:rStyle w:val="Domylnaczcionkaakapitu3"/>
          <w:rFonts w:ascii="Arial" w:hAnsi="Arial" w:cs="Arial"/>
          <w:color w:val="000000"/>
        </w:rPr>
        <w:t>14.3.3. Zamawiający, niezwłocznie po otwarciu ofert, udostępni na stronie internetowej prowadzonego postępowania informacje o:</w:t>
      </w:r>
    </w:p>
    <w:p w14:paraId="628101E0" w14:textId="77777777" w:rsidR="00C07711" w:rsidRPr="00AC7BDB" w:rsidRDefault="00C07711" w:rsidP="00AC7BDB">
      <w:pPr>
        <w:pStyle w:val="NormalnyWeb"/>
        <w:spacing w:before="0" w:after="0" w:line="360" w:lineRule="auto"/>
        <w:rPr>
          <w:rFonts w:ascii="Arial" w:hAnsi="Arial" w:cs="Arial"/>
          <w:color w:val="000000"/>
        </w:rPr>
      </w:pPr>
      <w:r w:rsidRPr="00AC7BDB">
        <w:rPr>
          <w:rStyle w:val="Domylnaczcionkaakapitu3"/>
          <w:rFonts w:ascii="Arial" w:hAnsi="Arial" w:cs="Arial"/>
          <w:color w:val="000000"/>
        </w:rPr>
        <w:t xml:space="preserve">1) nazwach albo imionach i nazwiskach oraz siedzibach lub miejscach prowadzonej działalności gospodarczej albo miejscach zamieszkania wykonawców, których oferty zostały otwarte; </w:t>
      </w:r>
    </w:p>
    <w:p w14:paraId="0A31E7D6" w14:textId="77777777" w:rsidR="00C07711" w:rsidRPr="00AC7BDB" w:rsidRDefault="00C07711" w:rsidP="00AC7BDB">
      <w:pPr>
        <w:pStyle w:val="NormalnyWeb"/>
        <w:spacing w:before="0" w:after="0" w:line="360" w:lineRule="auto"/>
        <w:rPr>
          <w:rFonts w:ascii="Arial" w:hAnsi="Arial" w:cs="Arial"/>
          <w:color w:val="000000"/>
        </w:rPr>
      </w:pPr>
      <w:r w:rsidRPr="00AC7BDB">
        <w:rPr>
          <w:rStyle w:val="Domylnaczcionkaakapitu3"/>
          <w:rFonts w:ascii="Arial" w:hAnsi="Arial" w:cs="Arial"/>
          <w:color w:val="000000"/>
        </w:rPr>
        <w:t>2) cenach lub kosztach zawartych w ofertach.</w:t>
      </w:r>
    </w:p>
    <w:p w14:paraId="3797C114" w14:textId="65625D33" w:rsidR="00C07711" w:rsidRPr="00AC7BDB" w:rsidRDefault="00C07711" w:rsidP="00AC7BDB">
      <w:pPr>
        <w:pStyle w:val="NormalnyWeb"/>
        <w:spacing w:before="0" w:after="0" w:line="360" w:lineRule="auto"/>
        <w:rPr>
          <w:rFonts w:ascii="Arial" w:hAnsi="Arial" w:cs="Arial"/>
          <w:color w:val="000000"/>
        </w:rPr>
      </w:pPr>
      <w:r w:rsidRPr="00AC7BDB">
        <w:rPr>
          <w:rStyle w:val="Domylnaczcionkaakapitu3"/>
          <w:rFonts w:ascii="Arial" w:hAnsi="Arial" w:cs="Arial"/>
          <w:color w:val="000000"/>
        </w:rPr>
        <w:t>14.3.4. W przypadku wystąpienia awarii systemu teleinformatycznego, która spowoduje brak możliwości otwarcia ofert w terminie określonym przez zamawiającego, otwarcie ofert nastąpi niezwłocznie po usunięciu awarii.</w:t>
      </w:r>
    </w:p>
    <w:p w14:paraId="53D6E8EB" w14:textId="77777777" w:rsidR="00C07711" w:rsidRPr="00AC7BDB" w:rsidRDefault="00C07711" w:rsidP="00AC7BDB">
      <w:pPr>
        <w:pStyle w:val="NormalnyWeb"/>
        <w:spacing w:before="0" w:after="0" w:line="360" w:lineRule="auto"/>
        <w:rPr>
          <w:rFonts w:ascii="Arial" w:hAnsi="Arial" w:cs="Arial"/>
          <w:color w:val="000000"/>
        </w:rPr>
      </w:pPr>
      <w:r w:rsidRPr="00AC7BDB">
        <w:rPr>
          <w:rStyle w:val="Domylnaczcionkaakapitu3"/>
          <w:rFonts w:ascii="Arial" w:hAnsi="Arial" w:cs="Arial"/>
          <w:color w:val="000000"/>
        </w:rPr>
        <w:t xml:space="preserve">Zamawiający poinformuje o zmianie terminu otwarcia ofert na stronie internetowej prowadzonego postępowania oraz na stronie internetowej zamawiającego.  </w:t>
      </w:r>
    </w:p>
    <w:p w14:paraId="503C0900" w14:textId="77777777" w:rsidR="00702AEA" w:rsidRPr="00AC7BDB" w:rsidRDefault="00702AEA" w:rsidP="00AC7BDB">
      <w:pPr>
        <w:pStyle w:val="NormalnyWeb"/>
        <w:spacing w:before="0" w:after="0" w:line="360" w:lineRule="auto"/>
        <w:rPr>
          <w:rFonts w:ascii="Arial" w:hAnsi="Arial" w:cs="Arial"/>
          <w:color w:val="000000" w:themeColor="text1"/>
        </w:rPr>
      </w:pPr>
    </w:p>
    <w:tbl>
      <w:tblPr>
        <w:tblW w:w="9630" w:type="dxa"/>
        <w:tblCellSpacing w:w="0" w:type="dxa"/>
        <w:tblCellMar>
          <w:top w:w="105" w:type="dxa"/>
          <w:left w:w="105" w:type="dxa"/>
          <w:bottom w:w="105" w:type="dxa"/>
          <w:right w:w="105" w:type="dxa"/>
        </w:tblCellMar>
        <w:tblLook w:val="04A0" w:firstRow="1" w:lastRow="0" w:firstColumn="1" w:lastColumn="0" w:noHBand="0" w:noVBand="1"/>
      </w:tblPr>
      <w:tblGrid>
        <w:gridCol w:w="9630"/>
      </w:tblGrid>
      <w:tr w:rsidR="00F827D5" w:rsidRPr="00AC7BDB" w14:paraId="61DB587F" w14:textId="77777777" w:rsidTr="00702AEA">
        <w:trPr>
          <w:tblCellSpacing w:w="0" w:type="dxa"/>
        </w:trPr>
        <w:tc>
          <w:tcPr>
            <w:tcW w:w="9390" w:type="dxa"/>
            <w:tcBorders>
              <w:top w:val="single" w:sz="6" w:space="0" w:color="000000"/>
              <w:left w:val="single" w:sz="6" w:space="0" w:color="000000"/>
              <w:bottom w:val="single" w:sz="6" w:space="0" w:color="000000"/>
              <w:right w:val="single" w:sz="6" w:space="0" w:color="000000"/>
            </w:tcBorders>
            <w:shd w:val="clear" w:color="auto" w:fill="D9D9D9"/>
            <w:tcMar>
              <w:top w:w="0" w:type="dxa"/>
              <w:left w:w="108" w:type="dxa"/>
              <w:bottom w:w="0" w:type="dxa"/>
              <w:right w:w="108" w:type="dxa"/>
            </w:tcMar>
            <w:hideMark/>
          </w:tcPr>
          <w:p w14:paraId="2A322C54" w14:textId="1991C266" w:rsidR="00702AEA" w:rsidRPr="00AC7BDB" w:rsidRDefault="00702AEA" w:rsidP="00AC7BDB">
            <w:pPr>
              <w:spacing w:line="360" w:lineRule="auto"/>
              <w:jc w:val="center"/>
              <w:rPr>
                <w:rFonts w:ascii="Arial" w:hAnsi="Arial" w:cs="Arial"/>
                <w:color w:val="000000" w:themeColor="text1"/>
              </w:rPr>
            </w:pPr>
            <w:r w:rsidRPr="00AC7BDB">
              <w:rPr>
                <w:rFonts w:ascii="Arial" w:hAnsi="Arial" w:cs="Arial"/>
                <w:b/>
                <w:bCs/>
                <w:color w:val="000000" w:themeColor="text1"/>
              </w:rPr>
              <w:t>1</w:t>
            </w:r>
            <w:r w:rsidR="00C07711" w:rsidRPr="00AC7BDB">
              <w:rPr>
                <w:rFonts w:ascii="Arial" w:hAnsi="Arial" w:cs="Arial"/>
                <w:b/>
                <w:bCs/>
                <w:color w:val="000000" w:themeColor="text1"/>
              </w:rPr>
              <w:t>5</w:t>
            </w:r>
            <w:r w:rsidRPr="00AC7BDB">
              <w:rPr>
                <w:rFonts w:ascii="Arial" w:hAnsi="Arial" w:cs="Arial"/>
                <w:b/>
                <w:bCs/>
                <w:color w:val="000000" w:themeColor="text1"/>
              </w:rPr>
              <w:t>. Termin związania ofertą.</w:t>
            </w:r>
          </w:p>
        </w:tc>
      </w:tr>
    </w:tbl>
    <w:p w14:paraId="36DEF301" w14:textId="77777777" w:rsidR="00702AEA" w:rsidRPr="00AC7BDB" w:rsidRDefault="00702AEA" w:rsidP="00AC7BDB">
      <w:pPr>
        <w:pStyle w:val="NormalnyWeb"/>
        <w:spacing w:before="0" w:after="0" w:line="360" w:lineRule="auto"/>
        <w:rPr>
          <w:rFonts w:ascii="Arial" w:hAnsi="Arial" w:cs="Arial"/>
          <w:color w:val="000000" w:themeColor="text1"/>
        </w:rPr>
      </w:pPr>
    </w:p>
    <w:p w14:paraId="221D324D" w14:textId="23FCA78D" w:rsidR="00702AEA" w:rsidRPr="00AC7BDB" w:rsidRDefault="00702AEA" w:rsidP="00AC7BDB">
      <w:pPr>
        <w:pStyle w:val="NormalnyWeb"/>
        <w:spacing w:before="0" w:after="0" w:line="360" w:lineRule="auto"/>
        <w:rPr>
          <w:rFonts w:ascii="Arial" w:hAnsi="Arial" w:cs="Arial"/>
          <w:color w:val="000000" w:themeColor="text1"/>
        </w:rPr>
      </w:pPr>
      <w:r w:rsidRPr="00AC7BDB">
        <w:rPr>
          <w:rFonts w:ascii="Arial" w:hAnsi="Arial" w:cs="Arial"/>
          <w:color w:val="000000" w:themeColor="text1"/>
        </w:rPr>
        <w:t>Wykonawca jest związany ofertą 30 dni od dnia upływu terminu składania ofert</w:t>
      </w:r>
      <w:r w:rsidR="003353E5" w:rsidRPr="00AC7BDB">
        <w:rPr>
          <w:rFonts w:ascii="Arial" w:hAnsi="Arial" w:cs="Arial"/>
          <w:color w:val="000000" w:themeColor="text1"/>
        </w:rPr>
        <w:t>, tj. do</w:t>
      </w:r>
      <w:r w:rsidR="00C016F6" w:rsidRPr="00AC7BDB">
        <w:rPr>
          <w:rFonts w:ascii="Arial" w:hAnsi="Arial" w:cs="Arial"/>
          <w:color w:val="000000" w:themeColor="text1"/>
        </w:rPr>
        <w:t xml:space="preserve"> </w:t>
      </w:r>
      <w:r w:rsidR="002D243F" w:rsidRPr="00AC7BDB">
        <w:rPr>
          <w:rFonts w:ascii="Arial" w:hAnsi="Arial" w:cs="Arial"/>
          <w:color w:val="000000" w:themeColor="text1"/>
        </w:rPr>
        <w:t>04</w:t>
      </w:r>
      <w:r w:rsidR="00C016F6" w:rsidRPr="00AC7BDB">
        <w:rPr>
          <w:rFonts w:ascii="Arial" w:hAnsi="Arial" w:cs="Arial"/>
          <w:color w:val="000000" w:themeColor="text1"/>
        </w:rPr>
        <w:t>.0</w:t>
      </w:r>
      <w:r w:rsidR="002D243F" w:rsidRPr="00AC7BDB">
        <w:rPr>
          <w:rFonts w:ascii="Arial" w:hAnsi="Arial" w:cs="Arial"/>
          <w:color w:val="000000" w:themeColor="text1"/>
        </w:rPr>
        <w:t>4</w:t>
      </w:r>
      <w:r w:rsidR="00C016F6" w:rsidRPr="00AC7BDB">
        <w:rPr>
          <w:rFonts w:ascii="Arial" w:hAnsi="Arial" w:cs="Arial"/>
          <w:color w:val="000000" w:themeColor="text1"/>
        </w:rPr>
        <w:t>.202</w:t>
      </w:r>
      <w:r w:rsidR="002D243F" w:rsidRPr="00AC7BDB">
        <w:rPr>
          <w:rFonts w:ascii="Arial" w:hAnsi="Arial" w:cs="Arial"/>
          <w:color w:val="000000" w:themeColor="text1"/>
        </w:rPr>
        <w:t>6</w:t>
      </w:r>
      <w:r w:rsidR="00D86D42" w:rsidRPr="00AC7BDB">
        <w:rPr>
          <w:rFonts w:ascii="Arial" w:hAnsi="Arial" w:cs="Arial"/>
        </w:rPr>
        <w:t xml:space="preserve"> roku</w:t>
      </w:r>
      <w:r w:rsidR="005E22C5" w:rsidRPr="00AC7BDB">
        <w:rPr>
          <w:rFonts w:ascii="Arial" w:hAnsi="Arial" w:cs="Arial"/>
        </w:rPr>
        <w:t xml:space="preserve"> </w:t>
      </w:r>
      <w:r w:rsidRPr="00AC7BDB">
        <w:rPr>
          <w:rFonts w:ascii="Arial" w:hAnsi="Arial" w:cs="Arial"/>
        </w:rPr>
        <w:t>(art. 307 ust. 1).</w:t>
      </w:r>
    </w:p>
    <w:p w14:paraId="31717135" w14:textId="77777777" w:rsidR="00702AEA" w:rsidRPr="00AC7BDB" w:rsidRDefault="00702AEA" w:rsidP="00AC7BDB">
      <w:pPr>
        <w:pStyle w:val="NormalnyWeb"/>
        <w:spacing w:before="0" w:after="0" w:line="360" w:lineRule="auto"/>
        <w:rPr>
          <w:rFonts w:ascii="Arial" w:hAnsi="Arial" w:cs="Arial"/>
          <w:color w:val="000000" w:themeColor="text1"/>
        </w:rPr>
      </w:pPr>
    </w:p>
    <w:tbl>
      <w:tblPr>
        <w:tblW w:w="9630" w:type="dxa"/>
        <w:tblCellSpacing w:w="0" w:type="dxa"/>
        <w:tblCellMar>
          <w:top w:w="15" w:type="dxa"/>
          <w:left w:w="15" w:type="dxa"/>
          <w:bottom w:w="15" w:type="dxa"/>
          <w:right w:w="15" w:type="dxa"/>
        </w:tblCellMar>
        <w:tblLook w:val="04A0" w:firstRow="1" w:lastRow="0" w:firstColumn="1" w:lastColumn="0" w:noHBand="0" w:noVBand="1"/>
      </w:tblPr>
      <w:tblGrid>
        <w:gridCol w:w="9630"/>
      </w:tblGrid>
      <w:tr w:rsidR="00F827D5" w:rsidRPr="00AC7BDB" w14:paraId="6916A433" w14:textId="77777777" w:rsidTr="00702AEA">
        <w:trPr>
          <w:tblCellSpacing w:w="0" w:type="dxa"/>
        </w:trPr>
        <w:tc>
          <w:tcPr>
            <w:tcW w:w="9570" w:type="dxa"/>
            <w:tcBorders>
              <w:top w:val="single" w:sz="6" w:space="0" w:color="000000"/>
              <w:left w:val="single" w:sz="6" w:space="0" w:color="000000"/>
              <w:bottom w:val="single" w:sz="6" w:space="0" w:color="000000"/>
              <w:right w:val="single" w:sz="6" w:space="0" w:color="000000"/>
            </w:tcBorders>
            <w:shd w:val="clear" w:color="auto" w:fill="D9D9D9"/>
            <w:tcMar>
              <w:top w:w="0" w:type="dxa"/>
              <w:left w:w="11" w:type="dxa"/>
              <w:bottom w:w="0" w:type="dxa"/>
              <w:right w:w="11" w:type="dxa"/>
            </w:tcMar>
            <w:hideMark/>
          </w:tcPr>
          <w:p w14:paraId="6810D70B" w14:textId="7360C44B" w:rsidR="00702AEA" w:rsidRPr="00AC7BDB" w:rsidRDefault="00193499" w:rsidP="00AC7BDB">
            <w:pPr>
              <w:spacing w:line="360" w:lineRule="auto"/>
              <w:jc w:val="center"/>
              <w:rPr>
                <w:rFonts w:ascii="Arial" w:hAnsi="Arial" w:cs="Arial"/>
                <w:color w:val="000000" w:themeColor="text1"/>
              </w:rPr>
            </w:pPr>
            <w:r w:rsidRPr="00AC7BDB">
              <w:rPr>
                <w:rFonts w:ascii="Arial" w:hAnsi="Arial" w:cs="Arial"/>
                <w:b/>
                <w:bCs/>
                <w:color w:val="000000" w:themeColor="text1"/>
              </w:rPr>
              <w:t>1</w:t>
            </w:r>
            <w:r w:rsidR="00C07711" w:rsidRPr="00AC7BDB">
              <w:rPr>
                <w:rFonts w:ascii="Arial" w:hAnsi="Arial" w:cs="Arial"/>
                <w:b/>
                <w:bCs/>
                <w:color w:val="000000" w:themeColor="text1"/>
              </w:rPr>
              <w:t>6</w:t>
            </w:r>
            <w:r w:rsidR="00702AEA" w:rsidRPr="00AC7BDB">
              <w:rPr>
                <w:rFonts w:ascii="Arial" w:hAnsi="Arial" w:cs="Arial"/>
                <w:b/>
                <w:bCs/>
                <w:color w:val="000000" w:themeColor="text1"/>
              </w:rPr>
              <w:t>. Sposób obliczenia ceny.</w:t>
            </w:r>
          </w:p>
        </w:tc>
      </w:tr>
    </w:tbl>
    <w:p w14:paraId="24A62540" w14:textId="17DE9285" w:rsidR="00702AEA" w:rsidRPr="00AC7BDB" w:rsidRDefault="00702AEA" w:rsidP="00AC7BDB">
      <w:pPr>
        <w:pStyle w:val="NormalnyWeb"/>
        <w:spacing w:before="0" w:after="0" w:line="360" w:lineRule="auto"/>
        <w:rPr>
          <w:rFonts w:ascii="Arial" w:hAnsi="Arial" w:cs="Arial"/>
          <w:color w:val="000000" w:themeColor="text1"/>
        </w:rPr>
      </w:pPr>
      <w:r w:rsidRPr="00AC7BDB">
        <w:rPr>
          <w:rFonts w:ascii="Arial" w:hAnsi="Arial" w:cs="Arial"/>
          <w:color w:val="000000" w:themeColor="text1"/>
        </w:rPr>
        <w:t xml:space="preserve"> </w:t>
      </w:r>
    </w:p>
    <w:p w14:paraId="23BF164C" w14:textId="77777777" w:rsidR="007A4E31" w:rsidRPr="00AC7BDB" w:rsidRDefault="007A4E31" w:rsidP="00AC7BDB">
      <w:pPr>
        <w:pStyle w:val="NormalnyWeb"/>
        <w:spacing w:before="0" w:after="0" w:line="360" w:lineRule="auto"/>
        <w:rPr>
          <w:rFonts w:ascii="Arial" w:hAnsi="Arial" w:cs="Arial"/>
          <w:color w:val="000000" w:themeColor="text1"/>
        </w:rPr>
      </w:pPr>
      <w:r w:rsidRPr="00AC7BDB">
        <w:rPr>
          <w:rStyle w:val="Pogrubienie1"/>
          <w:rFonts w:ascii="Arial" w:hAnsi="Arial" w:cs="Arial"/>
          <w:b w:val="0"/>
          <w:bCs w:val="0"/>
          <w:color w:val="000000" w:themeColor="text1"/>
        </w:rPr>
        <w:t xml:space="preserve">Ceny w ofercie muszą być podane w złotych polskich (PLN) </w:t>
      </w:r>
      <w:r w:rsidRPr="00AC7BDB">
        <w:rPr>
          <w:rFonts w:ascii="Arial" w:hAnsi="Arial" w:cs="Arial"/>
          <w:color w:val="000000" w:themeColor="text1"/>
        </w:rPr>
        <w:t>w zaokrągleniu do dwóch miejsc po przecinku oraz zawierać wszystkie koszty związane z realizacją zamówienia.</w:t>
      </w:r>
    </w:p>
    <w:p w14:paraId="2E61206E" w14:textId="7FE80896" w:rsidR="00702AEA" w:rsidRPr="00AC7BDB" w:rsidRDefault="007A4E31" w:rsidP="00AC7BDB">
      <w:pPr>
        <w:pStyle w:val="NormalnyWeb"/>
        <w:spacing w:before="0" w:after="0" w:line="360" w:lineRule="auto"/>
        <w:rPr>
          <w:rFonts w:ascii="Arial" w:hAnsi="Arial" w:cs="Arial"/>
          <w:color w:val="000000" w:themeColor="text1"/>
        </w:rPr>
      </w:pPr>
      <w:r w:rsidRPr="00AC7BDB">
        <w:rPr>
          <w:rStyle w:val="Pogrubienie1"/>
          <w:rFonts w:ascii="Arial" w:hAnsi="Arial" w:cs="Arial"/>
          <w:b w:val="0"/>
          <w:bCs w:val="0"/>
          <w:color w:val="000000" w:themeColor="text1"/>
        </w:rPr>
        <w:t xml:space="preserve">Oferowana cena za wykonanie przedmiotu zamówienia stanowić będzie wynagrodzenie ryczałtowe. </w:t>
      </w:r>
    </w:p>
    <w:tbl>
      <w:tblPr>
        <w:tblW w:w="9630" w:type="dxa"/>
        <w:tblCellSpacing w:w="0" w:type="dxa"/>
        <w:tblCellMar>
          <w:top w:w="105" w:type="dxa"/>
          <w:left w:w="105" w:type="dxa"/>
          <w:bottom w:w="105" w:type="dxa"/>
          <w:right w:w="105" w:type="dxa"/>
        </w:tblCellMar>
        <w:tblLook w:val="04A0" w:firstRow="1" w:lastRow="0" w:firstColumn="1" w:lastColumn="0" w:noHBand="0" w:noVBand="1"/>
      </w:tblPr>
      <w:tblGrid>
        <w:gridCol w:w="9630"/>
      </w:tblGrid>
      <w:tr w:rsidR="00F827D5" w:rsidRPr="00AC7BDB" w14:paraId="3BA8E9BD" w14:textId="77777777" w:rsidTr="00702AEA">
        <w:trPr>
          <w:tblCellSpacing w:w="0" w:type="dxa"/>
        </w:trPr>
        <w:tc>
          <w:tcPr>
            <w:tcW w:w="9390" w:type="dxa"/>
            <w:tcBorders>
              <w:top w:val="single" w:sz="6" w:space="0" w:color="000000"/>
              <w:left w:val="single" w:sz="6" w:space="0" w:color="000000"/>
              <w:bottom w:val="single" w:sz="6" w:space="0" w:color="000000"/>
              <w:right w:val="single" w:sz="6" w:space="0" w:color="000000"/>
            </w:tcBorders>
            <w:shd w:val="clear" w:color="auto" w:fill="D9D9D9"/>
            <w:tcMar>
              <w:top w:w="0" w:type="dxa"/>
              <w:left w:w="108" w:type="dxa"/>
              <w:bottom w:w="0" w:type="dxa"/>
              <w:right w:w="108" w:type="dxa"/>
            </w:tcMar>
            <w:hideMark/>
          </w:tcPr>
          <w:p w14:paraId="4A3A5A59" w14:textId="5EB639CB" w:rsidR="00702AEA" w:rsidRPr="00AC7BDB" w:rsidRDefault="00C07711" w:rsidP="00AC7BDB">
            <w:pPr>
              <w:spacing w:line="360" w:lineRule="auto"/>
              <w:jc w:val="center"/>
              <w:rPr>
                <w:rFonts w:ascii="Arial" w:hAnsi="Arial" w:cs="Arial"/>
                <w:color w:val="000000" w:themeColor="text1"/>
              </w:rPr>
            </w:pPr>
            <w:r w:rsidRPr="00AC7BDB">
              <w:rPr>
                <w:rFonts w:ascii="Arial" w:hAnsi="Arial" w:cs="Arial"/>
                <w:b/>
                <w:bCs/>
                <w:color w:val="000000" w:themeColor="text1"/>
              </w:rPr>
              <w:lastRenderedPageBreak/>
              <w:t>17</w:t>
            </w:r>
            <w:r w:rsidR="00702AEA" w:rsidRPr="00AC7BDB">
              <w:rPr>
                <w:rFonts w:ascii="Arial" w:hAnsi="Arial" w:cs="Arial"/>
                <w:b/>
                <w:bCs/>
                <w:color w:val="000000" w:themeColor="text1"/>
              </w:rPr>
              <w:t>. Opis kryteriów oceny ofert, wraz z podaniem wag tych kryteriów i sposobu oceny ofert.</w:t>
            </w:r>
            <w:r w:rsidR="00FF7AF2" w:rsidRPr="00AC7BDB">
              <w:rPr>
                <w:rFonts w:ascii="Arial" w:hAnsi="Arial" w:cs="Arial"/>
                <w:color w:val="000000" w:themeColor="text1"/>
              </w:rPr>
              <w:br/>
            </w:r>
          </w:p>
        </w:tc>
      </w:tr>
    </w:tbl>
    <w:p w14:paraId="388BAAF1" w14:textId="389C4346" w:rsidR="00702AEA" w:rsidRPr="00AC7BDB" w:rsidRDefault="00702AEA" w:rsidP="00AC7BDB">
      <w:pPr>
        <w:pStyle w:val="NormalnyWeb"/>
        <w:spacing w:before="0" w:after="0" w:line="360" w:lineRule="auto"/>
        <w:rPr>
          <w:rFonts w:ascii="Arial" w:hAnsi="Arial" w:cs="Arial"/>
          <w:color w:val="000000" w:themeColor="text1"/>
        </w:rPr>
      </w:pPr>
      <w:r w:rsidRPr="00AC7BDB">
        <w:rPr>
          <w:rFonts w:ascii="Arial" w:hAnsi="Arial" w:cs="Arial"/>
          <w:color w:val="000000" w:themeColor="text1"/>
        </w:rPr>
        <w:br/>
        <w:t xml:space="preserve">Za najkorzystniejszą zostanie uznana oferta z największą ilością punktów. </w:t>
      </w:r>
    </w:p>
    <w:p w14:paraId="6129A0F6" w14:textId="77777777" w:rsidR="00702AEA" w:rsidRPr="00AC7BDB" w:rsidRDefault="00702AEA" w:rsidP="00AC7BDB">
      <w:pPr>
        <w:pStyle w:val="NormalnyWeb"/>
        <w:spacing w:before="0" w:after="0" w:line="360" w:lineRule="auto"/>
        <w:rPr>
          <w:rFonts w:ascii="Arial" w:hAnsi="Arial" w:cs="Arial"/>
          <w:color w:val="000000" w:themeColor="text1"/>
        </w:rPr>
      </w:pPr>
      <w:r w:rsidRPr="00AC7BDB">
        <w:rPr>
          <w:rFonts w:ascii="Arial" w:hAnsi="Arial" w:cs="Arial"/>
          <w:color w:val="000000" w:themeColor="text1"/>
        </w:rPr>
        <w:t>Cena - 100 %</w:t>
      </w:r>
    </w:p>
    <w:p w14:paraId="1510ED2A" w14:textId="77777777" w:rsidR="00702AEA" w:rsidRPr="00AC7BDB" w:rsidRDefault="00702AEA" w:rsidP="00AC7BDB">
      <w:pPr>
        <w:pStyle w:val="NormalnyWeb"/>
        <w:spacing w:before="0" w:after="0" w:line="360" w:lineRule="auto"/>
        <w:rPr>
          <w:rFonts w:ascii="Arial" w:hAnsi="Arial" w:cs="Arial"/>
          <w:color w:val="000000" w:themeColor="text1"/>
        </w:rPr>
      </w:pPr>
      <w:r w:rsidRPr="00AC7BDB">
        <w:rPr>
          <w:rFonts w:ascii="Arial" w:hAnsi="Arial" w:cs="Arial"/>
          <w:color w:val="000000" w:themeColor="text1"/>
        </w:rPr>
        <w:t>Cena w ofercie przetargowej musi obejmować wszystkie koszty wykonania przedmiotu zamówienia.</w:t>
      </w:r>
    </w:p>
    <w:p w14:paraId="45671809" w14:textId="77777777" w:rsidR="00702AEA" w:rsidRPr="00AC7BDB" w:rsidRDefault="00702AEA" w:rsidP="00AC7BDB">
      <w:pPr>
        <w:pStyle w:val="NormalnyWeb"/>
        <w:spacing w:before="0" w:after="0" w:line="360" w:lineRule="auto"/>
        <w:rPr>
          <w:rFonts w:ascii="Arial" w:hAnsi="Arial" w:cs="Arial"/>
          <w:color w:val="000000" w:themeColor="text1"/>
        </w:rPr>
      </w:pPr>
      <w:r w:rsidRPr="00AC7BDB">
        <w:rPr>
          <w:rFonts w:ascii="Arial" w:hAnsi="Arial" w:cs="Arial"/>
          <w:color w:val="000000" w:themeColor="text1"/>
        </w:rPr>
        <w:t>Ocena punktowa kryterium będzie obliczana wg następującej formuły:</w:t>
      </w:r>
    </w:p>
    <w:p w14:paraId="1F11D874" w14:textId="77777777" w:rsidR="00702AEA" w:rsidRPr="00AC7BDB" w:rsidRDefault="00702AEA" w:rsidP="00AC7BDB">
      <w:pPr>
        <w:pStyle w:val="NormalnyWeb"/>
        <w:spacing w:before="0" w:after="0" w:line="360" w:lineRule="auto"/>
        <w:rPr>
          <w:rFonts w:ascii="Arial" w:hAnsi="Arial" w:cs="Arial"/>
          <w:color w:val="000000" w:themeColor="text1"/>
        </w:rPr>
      </w:pPr>
    </w:p>
    <w:p w14:paraId="0AA9A30D" w14:textId="77777777" w:rsidR="00702AEA" w:rsidRPr="00AC7BDB" w:rsidRDefault="00702AEA" w:rsidP="00AC7BDB">
      <w:pPr>
        <w:pStyle w:val="NormalnyWeb"/>
        <w:spacing w:before="0" w:after="0" w:line="360" w:lineRule="auto"/>
        <w:rPr>
          <w:rFonts w:ascii="Arial" w:hAnsi="Arial" w:cs="Arial"/>
          <w:color w:val="000000" w:themeColor="text1"/>
        </w:rPr>
      </w:pPr>
      <w:r w:rsidRPr="00AC7BDB">
        <w:rPr>
          <w:rFonts w:ascii="Arial" w:hAnsi="Arial" w:cs="Arial"/>
          <w:b/>
          <w:bCs/>
          <w:color w:val="000000" w:themeColor="text1"/>
        </w:rPr>
        <w:t>Ocena oferty X = (cena brutto oferty najtańszej : cena brutto oferty ocenianej) x 100</w:t>
      </w:r>
    </w:p>
    <w:p w14:paraId="28E0D316" w14:textId="77777777" w:rsidR="00702AEA" w:rsidRPr="00AC7BDB" w:rsidRDefault="00702AEA" w:rsidP="00AC7BDB">
      <w:pPr>
        <w:pStyle w:val="NormalnyWeb"/>
        <w:spacing w:before="0" w:after="0" w:line="360" w:lineRule="auto"/>
        <w:rPr>
          <w:rFonts w:ascii="Arial" w:hAnsi="Arial" w:cs="Arial"/>
          <w:color w:val="000000" w:themeColor="text1"/>
        </w:rPr>
      </w:pPr>
    </w:p>
    <w:p w14:paraId="472C1A39" w14:textId="77777777" w:rsidR="00702AEA" w:rsidRPr="00AC7BDB" w:rsidRDefault="00702AEA" w:rsidP="00AC7BDB">
      <w:pPr>
        <w:pStyle w:val="NormalnyWeb"/>
        <w:spacing w:before="0" w:after="0" w:line="360" w:lineRule="auto"/>
        <w:rPr>
          <w:rFonts w:ascii="Arial" w:hAnsi="Arial" w:cs="Arial"/>
          <w:color w:val="000000" w:themeColor="text1"/>
        </w:rPr>
      </w:pPr>
      <w:r w:rsidRPr="00AC7BDB">
        <w:rPr>
          <w:rFonts w:ascii="Arial" w:hAnsi="Arial" w:cs="Arial"/>
          <w:color w:val="000000" w:themeColor="text1"/>
        </w:rPr>
        <w:t xml:space="preserve">Jeżeli zaoferowana cena wydawać się będzie rażąco niska w stosunku do przedmiotu zamówienia lub będzie budziła wątpliwości zamawiającego co do możliwości wykonania przedmiotu zamówienia zgodnie z wymaganiami określonymi w dokumentach zamówienia lub wynikającymi z odrębnych przepisów, a w szczególności będzie niższa o co najmniej 30% od wartości zamówienia powiększonej o należny podatek od towarów i usług, ustalonej przed wszczęciem postępowania lub średniej arytmetycznej cen wszystkich złożonych ofert niepodlegających odrzuceniu na podstawie art. 226 ust. 1 pkt 1 i 10, zamawiający zwróci się do wykonawcy którego wyżej opisana sytuacja dotyczy o udzielenie wyjaśnień, chyba że rozbieżność wynika z okoliczności oczywistych, które nie wymagają wyjaśnienia. </w:t>
      </w:r>
    </w:p>
    <w:p w14:paraId="55ADD6B8" w14:textId="77777777" w:rsidR="00C07711" w:rsidRPr="00AC7BDB" w:rsidRDefault="00C07711" w:rsidP="00AC7BDB">
      <w:pPr>
        <w:pStyle w:val="NormalnyWeb"/>
        <w:spacing w:before="0" w:after="0" w:line="360" w:lineRule="auto"/>
        <w:rPr>
          <w:rFonts w:ascii="Arial" w:hAnsi="Arial" w:cs="Arial"/>
          <w:color w:val="000000" w:themeColor="text1"/>
        </w:rPr>
      </w:pPr>
    </w:p>
    <w:p w14:paraId="1C4C12F6" w14:textId="0FD41171" w:rsidR="00702AEA" w:rsidRPr="00AC7BDB" w:rsidRDefault="00702AEA" w:rsidP="00AC7BDB">
      <w:pPr>
        <w:pStyle w:val="NormalnyWeb"/>
        <w:spacing w:before="0" w:after="0" w:line="360" w:lineRule="auto"/>
        <w:rPr>
          <w:rFonts w:ascii="Arial" w:hAnsi="Arial" w:cs="Arial"/>
          <w:color w:val="000000" w:themeColor="text1"/>
        </w:rPr>
      </w:pPr>
      <w:r w:rsidRPr="00AC7BDB">
        <w:rPr>
          <w:rFonts w:ascii="Arial" w:hAnsi="Arial" w:cs="Arial"/>
          <w:color w:val="000000" w:themeColor="text1"/>
        </w:rPr>
        <w:t xml:space="preserve">Zamawiający </w:t>
      </w:r>
      <w:r w:rsidRPr="00AC7BDB">
        <w:rPr>
          <w:rFonts w:ascii="Arial" w:hAnsi="Arial" w:cs="Arial"/>
          <w:color w:val="000000" w:themeColor="text1"/>
          <w:u w:val="single"/>
        </w:rPr>
        <w:t xml:space="preserve">odrzuci ofertę Wykonawcy, </w:t>
      </w:r>
      <w:r w:rsidRPr="00AC7BDB">
        <w:rPr>
          <w:rFonts w:ascii="Arial" w:hAnsi="Arial" w:cs="Arial"/>
          <w:color w:val="000000" w:themeColor="text1"/>
        </w:rPr>
        <w:t>który nie udzielił wyjaśnień (w tym nie załączył stosownych dowodów na ich potwierdzenie) lub jeżeli dokonana ocena wyjaśnień wraz ze złożonymi dowodami potwierdza, że oferta tego Wykonawcy zawiera rażąco niską cenę.</w:t>
      </w:r>
    </w:p>
    <w:p w14:paraId="40A3DE60" w14:textId="77777777" w:rsidR="00C07711" w:rsidRPr="00AC7BDB" w:rsidRDefault="00C07711" w:rsidP="00AC7BDB">
      <w:pPr>
        <w:pStyle w:val="NormalnyWeb"/>
        <w:spacing w:before="0" w:after="0" w:line="360" w:lineRule="auto"/>
        <w:rPr>
          <w:rFonts w:ascii="Arial" w:hAnsi="Arial" w:cs="Arial"/>
          <w:color w:val="000000" w:themeColor="text1"/>
        </w:rPr>
      </w:pPr>
    </w:p>
    <w:tbl>
      <w:tblPr>
        <w:tblW w:w="9630" w:type="dxa"/>
        <w:tblCellSpacing w:w="0" w:type="dxa"/>
        <w:tblCellMar>
          <w:top w:w="105" w:type="dxa"/>
          <w:left w:w="105" w:type="dxa"/>
          <w:bottom w:w="105" w:type="dxa"/>
          <w:right w:w="105" w:type="dxa"/>
        </w:tblCellMar>
        <w:tblLook w:val="04A0" w:firstRow="1" w:lastRow="0" w:firstColumn="1" w:lastColumn="0" w:noHBand="0" w:noVBand="1"/>
      </w:tblPr>
      <w:tblGrid>
        <w:gridCol w:w="9630"/>
      </w:tblGrid>
      <w:tr w:rsidR="00F827D5" w:rsidRPr="00AC7BDB" w14:paraId="2AB3E08B" w14:textId="77777777" w:rsidTr="00702AEA">
        <w:trPr>
          <w:tblCellSpacing w:w="0" w:type="dxa"/>
        </w:trPr>
        <w:tc>
          <w:tcPr>
            <w:tcW w:w="9390" w:type="dxa"/>
            <w:tcBorders>
              <w:top w:val="single" w:sz="6" w:space="0" w:color="000000"/>
              <w:left w:val="single" w:sz="6" w:space="0" w:color="000000"/>
              <w:bottom w:val="single" w:sz="6" w:space="0" w:color="000000"/>
              <w:right w:val="single" w:sz="6" w:space="0" w:color="000000"/>
            </w:tcBorders>
            <w:shd w:val="clear" w:color="auto" w:fill="D9D9D9"/>
            <w:tcMar>
              <w:top w:w="0" w:type="dxa"/>
              <w:left w:w="108" w:type="dxa"/>
              <w:bottom w:w="0" w:type="dxa"/>
              <w:right w:w="108" w:type="dxa"/>
            </w:tcMar>
            <w:hideMark/>
          </w:tcPr>
          <w:p w14:paraId="29D9FC61" w14:textId="4F550B42" w:rsidR="00702AEA" w:rsidRPr="00AC7BDB" w:rsidRDefault="00C07711" w:rsidP="00AC7BDB">
            <w:pPr>
              <w:spacing w:line="360" w:lineRule="auto"/>
              <w:jc w:val="center"/>
              <w:rPr>
                <w:rFonts w:ascii="Arial" w:hAnsi="Arial" w:cs="Arial"/>
                <w:color w:val="000000" w:themeColor="text1"/>
              </w:rPr>
            </w:pPr>
            <w:r w:rsidRPr="00AC7BDB">
              <w:rPr>
                <w:rFonts w:ascii="Arial" w:hAnsi="Arial" w:cs="Arial"/>
                <w:b/>
                <w:bCs/>
                <w:color w:val="000000" w:themeColor="text1"/>
              </w:rPr>
              <w:t>18</w:t>
            </w:r>
            <w:r w:rsidR="00702AEA" w:rsidRPr="00AC7BDB">
              <w:rPr>
                <w:rFonts w:ascii="Arial" w:hAnsi="Arial" w:cs="Arial"/>
                <w:b/>
                <w:bCs/>
                <w:color w:val="000000" w:themeColor="text1"/>
              </w:rPr>
              <w:t>. Informacje o formalnościach, jakie muszą zostać dopełnione po wyborze oferty w celu zawarcia umowy w sprawie zamówienia publicznego.</w:t>
            </w:r>
            <w:r w:rsidR="00EA217D" w:rsidRPr="00AC7BDB">
              <w:rPr>
                <w:rFonts w:ascii="Arial" w:hAnsi="Arial" w:cs="Arial"/>
                <w:color w:val="000000" w:themeColor="text1"/>
              </w:rPr>
              <w:br/>
            </w:r>
          </w:p>
        </w:tc>
      </w:tr>
    </w:tbl>
    <w:p w14:paraId="51B9FD07" w14:textId="77777777" w:rsidR="00702AEA" w:rsidRPr="00AC7BDB" w:rsidRDefault="00702AEA" w:rsidP="00AC7BDB">
      <w:pPr>
        <w:pStyle w:val="NormalnyWeb"/>
        <w:spacing w:before="0" w:after="0" w:line="360" w:lineRule="auto"/>
        <w:rPr>
          <w:rFonts w:ascii="Arial" w:hAnsi="Arial" w:cs="Arial"/>
          <w:color w:val="000000" w:themeColor="text1"/>
        </w:rPr>
      </w:pPr>
    </w:p>
    <w:p w14:paraId="040002A4" w14:textId="6953EECC" w:rsidR="00BE5BFE" w:rsidRPr="00AC7BDB" w:rsidRDefault="00C07711" w:rsidP="00AC7BDB">
      <w:pPr>
        <w:pStyle w:val="NormalnyWeb"/>
        <w:spacing w:before="0" w:after="0" w:line="360" w:lineRule="auto"/>
        <w:rPr>
          <w:rFonts w:ascii="Arial" w:hAnsi="Arial" w:cs="Arial"/>
          <w:color w:val="000000" w:themeColor="text1"/>
        </w:rPr>
      </w:pPr>
      <w:r w:rsidRPr="00AC7BDB">
        <w:rPr>
          <w:rFonts w:ascii="Arial" w:hAnsi="Arial" w:cs="Arial"/>
          <w:color w:val="000000" w:themeColor="text1"/>
        </w:rPr>
        <w:t>18</w:t>
      </w:r>
      <w:r w:rsidR="00BE5BFE" w:rsidRPr="00AC7BDB">
        <w:rPr>
          <w:rFonts w:ascii="Arial" w:hAnsi="Arial" w:cs="Arial"/>
          <w:color w:val="000000" w:themeColor="text1"/>
        </w:rPr>
        <w:t xml:space="preserve">.1. Zgodnie z art. 432 </w:t>
      </w:r>
      <w:proofErr w:type="spellStart"/>
      <w:r w:rsidR="00BE5BFE" w:rsidRPr="00AC7BDB">
        <w:rPr>
          <w:rFonts w:ascii="Arial" w:hAnsi="Arial" w:cs="Arial"/>
          <w:color w:val="000000" w:themeColor="text1"/>
        </w:rPr>
        <w:t>u.p.z.p</w:t>
      </w:r>
      <w:proofErr w:type="spellEnd"/>
      <w:r w:rsidR="00BE5BFE" w:rsidRPr="00AC7BDB">
        <w:rPr>
          <w:rFonts w:ascii="Arial" w:hAnsi="Arial" w:cs="Arial"/>
          <w:color w:val="000000" w:themeColor="text1"/>
        </w:rPr>
        <w:t xml:space="preserve">. umowa w sprawie niniejszego zamówienia wymaga zachowania formy pisemnej. </w:t>
      </w:r>
    </w:p>
    <w:p w14:paraId="0F71FD29" w14:textId="3E569679" w:rsidR="00BE5BFE" w:rsidRPr="00AC7BDB" w:rsidRDefault="00C07711" w:rsidP="00AC7BDB">
      <w:pPr>
        <w:pStyle w:val="NormalnyWeb"/>
        <w:spacing w:before="0" w:after="0" w:line="360" w:lineRule="auto"/>
        <w:rPr>
          <w:rFonts w:ascii="Arial" w:hAnsi="Arial" w:cs="Arial"/>
          <w:color w:val="000000" w:themeColor="text1"/>
        </w:rPr>
      </w:pPr>
      <w:r w:rsidRPr="00AC7BDB">
        <w:rPr>
          <w:rFonts w:ascii="Arial" w:hAnsi="Arial" w:cs="Arial"/>
          <w:color w:val="000000" w:themeColor="text1"/>
        </w:rPr>
        <w:lastRenderedPageBreak/>
        <w:t>18</w:t>
      </w:r>
      <w:r w:rsidR="00BE5BFE" w:rsidRPr="00AC7BDB">
        <w:rPr>
          <w:rFonts w:ascii="Arial" w:hAnsi="Arial" w:cs="Arial"/>
          <w:color w:val="000000" w:themeColor="text1"/>
        </w:rPr>
        <w:t xml:space="preserve">.2. Zamawiający zawiera umowę w sprawie zamówienia publicznego, z uwzględnieniem art. 577, w terminie nie krótszym niż 5 dni od dnia przesłania zawiadomienia o wyborze najkorzystniejszej oferty, jeżeli zawiadomienie to zostało przesłane przy użyciu środków komunikacji elektronicznej, albo 10 dni, jeżeli zostało przesłane w inny sposób. </w:t>
      </w:r>
    </w:p>
    <w:p w14:paraId="2309CE7C" w14:textId="5DAA18E1" w:rsidR="00BE5BFE" w:rsidRPr="00AC7BDB" w:rsidRDefault="00C07711" w:rsidP="00AC7BDB">
      <w:pPr>
        <w:pStyle w:val="NormalnyWeb"/>
        <w:spacing w:before="0" w:after="0" w:line="360" w:lineRule="auto"/>
        <w:rPr>
          <w:rFonts w:ascii="Arial" w:hAnsi="Arial" w:cs="Arial"/>
          <w:color w:val="000000" w:themeColor="text1"/>
        </w:rPr>
      </w:pPr>
      <w:r w:rsidRPr="00AC7BDB">
        <w:rPr>
          <w:rFonts w:ascii="Arial" w:hAnsi="Arial" w:cs="Arial"/>
          <w:color w:val="000000" w:themeColor="text1"/>
        </w:rPr>
        <w:t>18</w:t>
      </w:r>
      <w:r w:rsidR="00BE5BFE" w:rsidRPr="00AC7BDB">
        <w:rPr>
          <w:rFonts w:ascii="Arial" w:hAnsi="Arial" w:cs="Arial"/>
          <w:color w:val="000000" w:themeColor="text1"/>
        </w:rPr>
        <w:t xml:space="preserve">.3. Zamawiający zawiadomi wykonawcę (na adres e-mail wskazany w formularzu ofertowym), którego oferta wybrana została jako najkorzystniejsza, o terminie zawarcia umowy w siedzibie zamawiającego drogą korespondencyjną. Zamawiający zastrzega, że w przypadku zawarcia umowy drogą korespondencyjną, za dzień zawarcia umowy uważa się datę wpisaną przez zamawiającego w komparycji umowy. </w:t>
      </w:r>
    </w:p>
    <w:p w14:paraId="4A43348D" w14:textId="77777777" w:rsidR="00BE5BFE" w:rsidRPr="00AC7BDB" w:rsidRDefault="00BE5BFE" w:rsidP="00AC7BDB">
      <w:pPr>
        <w:pStyle w:val="NormalnyWeb"/>
        <w:spacing w:before="0" w:after="0" w:line="360" w:lineRule="auto"/>
        <w:rPr>
          <w:rFonts w:ascii="Arial" w:hAnsi="Arial" w:cs="Arial"/>
          <w:b/>
          <w:bCs/>
          <w:color w:val="000000" w:themeColor="text1"/>
        </w:rPr>
      </w:pPr>
      <w:r w:rsidRPr="00AC7BDB">
        <w:rPr>
          <w:rStyle w:val="Pogrubienie1"/>
          <w:rFonts w:ascii="Arial" w:hAnsi="Arial" w:cs="Arial"/>
          <w:b w:val="0"/>
          <w:bCs w:val="0"/>
          <w:color w:val="000000" w:themeColor="text1"/>
        </w:rPr>
        <w:t xml:space="preserve">W przypadku zawarcia umowy w formie elektronicznej, za dzień zawarcia umowy uważa się datę złożenia ostatniego podpisu. </w:t>
      </w:r>
    </w:p>
    <w:p w14:paraId="0F43E655" w14:textId="41AB2918" w:rsidR="00BE5BFE" w:rsidRPr="00AC7BDB" w:rsidRDefault="00C07711" w:rsidP="00AC7BDB">
      <w:pPr>
        <w:pStyle w:val="NormalnyWeb"/>
        <w:spacing w:before="0" w:after="0" w:line="360" w:lineRule="auto"/>
        <w:rPr>
          <w:rFonts w:ascii="Arial" w:hAnsi="Arial" w:cs="Arial"/>
          <w:color w:val="000000" w:themeColor="text1"/>
        </w:rPr>
      </w:pPr>
      <w:r w:rsidRPr="00AC7BDB">
        <w:rPr>
          <w:rFonts w:ascii="Arial" w:hAnsi="Arial" w:cs="Arial"/>
          <w:color w:val="000000" w:themeColor="text1"/>
        </w:rPr>
        <w:t>18</w:t>
      </w:r>
      <w:r w:rsidR="00BE5BFE" w:rsidRPr="00AC7BDB">
        <w:rPr>
          <w:rFonts w:ascii="Arial" w:hAnsi="Arial" w:cs="Arial"/>
          <w:color w:val="000000" w:themeColor="text1"/>
        </w:rPr>
        <w:t>.4. Przed zawarciem umowy w sprawie zamówienia publicznego, wykonawcy wspólnie ubiegający się o udzielenie zamówienia są zobowiązani przedstawić zamawiającemu umowę regulującą podstawy i zasady wspólnego ubiegania się o udzielenie zamówienia.</w:t>
      </w:r>
    </w:p>
    <w:p w14:paraId="3AE80DF1" w14:textId="7438C0EE" w:rsidR="00BE5BFE" w:rsidRPr="00AC7BDB" w:rsidRDefault="00C07711" w:rsidP="00AC7BDB">
      <w:pPr>
        <w:pStyle w:val="NormalnyWeb"/>
        <w:spacing w:before="0" w:after="0" w:line="360" w:lineRule="auto"/>
        <w:rPr>
          <w:rFonts w:ascii="Arial" w:hAnsi="Arial" w:cs="Arial"/>
          <w:color w:val="000000" w:themeColor="text1"/>
        </w:rPr>
      </w:pPr>
      <w:r w:rsidRPr="00AC7BDB">
        <w:rPr>
          <w:rFonts w:ascii="Arial" w:hAnsi="Arial" w:cs="Arial"/>
          <w:color w:val="000000" w:themeColor="text1"/>
        </w:rPr>
        <w:t>18</w:t>
      </w:r>
      <w:r w:rsidR="00BE5BFE" w:rsidRPr="00AC7BDB">
        <w:rPr>
          <w:rFonts w:ascii="Arial" w:hAnsi="Arial" w:cs="Arial"/>
          <w:color w:val="000000" w:themeColor="text1"/>
        </w:rPr>
        <w:t xml:space="preserve">.5. Przed zawarciem umowy w sprawie zamówienia publicznego, wykonawca składa dla osoby podpisującej umowę dokument potwierdzający uprawnienie do reprezentowania wykonawcy. Powyższe nie dotyczy sytuacji, gdy zamawiający dysponuje już odpowiednimi dokumentami złożonymi w toku postępowania. </w:t>
      </w:r>
    </w:p>
    <w:p w14:paraId="3D98EAF7" w14:textId="77777777" w:rsidR="00702AEA" w:rsidRPr="00AC7BDB" w:rsidRDefault="00702AEA" w:rsidP="00AC7BDB">
      <w:pPr>
        <w:pStyle w:val="NormalnyWeb"/>
        <w:spacing w:before="0" w:after="0" w:line="360" w:lineRule="auto"/>
        <w:rPr>
          <w:rFonts w:ascii="Arial" w:hAnsi="Arial" w:cs="Arial"/>
          <w:color w:val="000000" w:themeColor="text1"/>
        </w:rPr>
      </w:pPr>
    </w:p>
    <w:tbl>
      <w:tblPr>
        <w:tblW w:w="9630" w:type="dxa"/>
        <w:tblCellSpacing w:w="0" w:type="dxa"/>
        <w:tblCellMar>
          <w:top w:w="105" w:type="dxa"/>
          <w:left w:w="105" w:type="dxa"/>
          <w:bottom w:w="105" w:type="dxa"/>
          <w:right w:w="105" w:type="dxa"/>
        </w:tblCellMar>
        <w:tblLook w:val="04A0" w:firstRow="1" w:lastRow="0" w:firstColumn="1" w:lastColumn="0" w:noHBand="0" w:noVBand="1"/>
      </w:tblPr>
      <w:tblGrid>
        <w:gridCol w:w="9630"/>
      </w:tblGrid>
      <w:tr w:rsidR="00F827D5" w:rsidRPr="00AC7BDB" w14:paraId="3756E2D9" w14:textId="77777777" w:rsidTr="00702AEA">
        <w:trPr>
          <w:tblCellSpacing w:w="0" w:type="dxa"/>
        </w:trPr>
        <w:tc>
          <w:tcPr>
            <w:tcW w:w="9390" w:type="dxa"/>
            <w:tcBorders>
              <w:top w:val="single" w:sz="6" w:space="0" w:color="000000"/>
              <w:left w:val="single" w:sz="6" w:space="0" w:color="000000"/>
              <w:bottom w:val="single" w:sz="6" w:space="0" w:color="000000"/>
              <w:right w:val="single" w:sz="6" w:space="0" w:color="000000"/>
            </w:tcBorders>
            <w:shd w:val="clear" w:color="auto" w:fill="D9D9D9"/>
            <w:tcMar>
              <w:top w:w="0" w:type="dxa"/>
              <w:left w:w="108" w:type="dxa"/>
              <w:bottom w:w="0" w:type="dxa"/>
              <w:right w:w="108" w:type="dxa"/>
            </w:tcMar>
            <w:hideMark/>
          </w:tcPr>
          <w:p w14:paraId="3A38FD36" w14:textId="55DE08EC" w:rsidR="00702AEA" w:rsidRPr="00AC7BDB" w:rsidRDefault="00C07711" w:rsidP="00AC7BDB">
            <w:pPr>
              <w:spacing w:line="360" w:lineRule="auto"/>
              <w:jc w:val="center"/>
              <w:rPr>
                <w:rFonts w:ascii="Arial" w:hAnsi="Arial" w:cs="Arial"/>
                <w:color w:val="000000" w:themeColor="text1"/>
              </w:rPr>
            </w:pPr>
            <w:r w:rsidRPr="00AC7BDB">
              <w:rPr>
                <w:rFonts w:ascii="Arial" w:hAnsi="Arial" w:cs="Arial"/>
                <w:b/>
                <w:bCs/>
                <w:color w:val="000000" w:themeColor="text1"/>
              </w:rPr>
              <w:t>19</w:t>
            </w:r>
            <w:r w:rsidR="00702AEA" w:rsidRPr="00AC7BDB">
              <w:rPr>
                <w:rFonts w:ascii="Arial" w:hAnsi="Arial" w:cs="Arial"/>
                <w:b/>
                <w:bCs/>
                <w:color w:val="000000" w:themeColor="text1"/>
              </w:rPr>
              <w:t>. Klauzula informacyjna z art. 13 RODO.</w:t>
            </w:r>
            <w:r w:rsidR="00FF7AF2" w:rsidRPr="00AC7BDB">
              <w:rPr>
                <w:rFonts w:ascii="Arial" w:hAnsi="Arial" w:cs="Arial"/>
                <w:color w:val="000000" w:themeColor="text1"/>
              </w:rPr>
              <w:br/>
            </w:r>
          </w:p>
        </w:tc>
      </w:tr>
    </w:tbl>
    <w:p w14:paraId="1B497DB2" w14:textId="77777777" w:rsidR="00702AEA" w:rsidRPr="00AC7BDB" w:rsidRDefault="00702AEA" w:rsidP="00AC7BDB">
      <w:pPr>
        <w:pStyle w:val="NormalnyWeb"/>
        <w:spacing w:before="0" w:after="0" w:line="360" w:lineRule="auto"/>
        <w:rPr>
          <w:rFonts w:ascii="Arial" w:hAnsi="Arial" w:cs="Arial"/>
          <w:color w:val="000000" w:themeColor="text1"/>
        </w:rPr>
      </w:pPr>
    </w:p>
    <w:p w14:paraId="33E267F5" w14:textId="77777777" w:rsidR="002D243F" w:rsidRPr="00AC7BDB" w:rsidRDefault="002D243F" w:rsidP="00AC7BDB">
      <w:pPr>
        <w:spacing w:line="360" w:lineRule="auto"/>
        <w:jc w:val="both"/>
        <w:rPr>
          <w:rFonts w:ascii="Arial" w:hAnsi="Arial" w:cs="Arial"/>
          <w:color w:val="000000"/>
        </w:rPr>
      </w:pPr>
      <w:r w:rsidRPr="00AC7BDB">
        <w:rPr>
          <w:rFonts w:ascii="Arial" w:eastAsia="Times New Roman" w:hAnsi="Arial" w:cs="Arial"/>
          <w:color w:val="000000"/>
        </w:rPr>
        <w:t>Zgodnie z art. 13 ust. 1 i 2 Rozporządzenia Parlamentu Europejskiego i Rady (UE) 2016/679 z dnia 27 kwietnia 2016 r. w sprawie ochrony osób fizycznych w związku z przetwarzaniem danych osobowych i w sprawie swobodnego przepływu takich danych i w sprawie swobodnego przepływu takich danych oraz uchylenia dyrektywy 96/46/WE (ogólne rozporządzenie o ochronie danych osobowych) (Dz. Urz. UE L 119 z 04.05.2016, str. 1, ze zm.) zwanego dalej RODO, uprzejmie informujemy że:</w:t>
      </w:r>
    </w:p>
    <w:p w14:paraId="0FBAE2AC" w14:textId="77777777" w:rsidR="002D243F" w:rsidRPr="00AC7BDB" w:rsidRDefault="002D243F" w:rsidP="00AC7BDB">
      <w:pPr>
        <w:numPr>
          <w:ilvl w:val="0"/>
          <w:numId w:val="20"/>
        </w:numPr>
        <w:autoSpaceDN/>
        <w:spacing w:line="360" w:lineRule="auto"/>
        <w:jc w:val="both"/>
        <w:rPr>
          <w:rFonts w:ascii="Arial" w:hAnsi="Arial" w:cs="Arial"/>
          <w:color w:val="000000"/>
        </w:rPr>
      </w:pPr>
      <w:r w:rsidRPr="00AC7BDB">
        <w:rPr>
          <w:rFonts w:ascii="Arial" w:eastAsia="Times New Roman" w:hAnsi="Arial" w:cs="Arial"/>
          <w:color w:val="000000"/>
        </w:rPr>
        <w:t>Administratorem danych osobowych jest  Zakład Unieszkodliwiania Odpadów Komunalnych Spytkowo Sp. z o.o., Spytkowo 69, 11-500 Giżycko, REGON 280470190, NIP 8451958301, tel. +48 87 555 54 10, email: biuro@zuokspytkowo.pl (dalej Zamawiający, Administrator).</w:t>
      </w:r>
    </w:p>
    <w:p w14:paraId="0F968A99" w14:textId="77777777" w:rsidR="002D243F" w:rsidRPr="00AC7BDB" w:rsidRDefault="002D243F" w:rsidP="00AC7BDB">
      <w:pPr>
        <w:pStyle w:val="Akapitzlist"/>
        <w:widowControl w:val="0"/>
        <w:numPr>
          <w:ilvl w:val="0"/>
          <w:numId w:val="20"/>
        </w:numPr>
        <w:suppressAutoHyphens/>
        <w:spacing w:after="0" w:line="360" w:lineRule="auto"/>
        <w:ind w:left="357" w:hanging="357"/>
        <w:textAlignment w:val="baseline"/>
        <w:rPr>
          <w:rFonts w:ascii="Arial" w:eastAsia="Times New Roman" w:hAnsi="Arial" w:cs="Arial"/>
          <w:color w:val="000000"/>
          <w:sz w:val="24"/>
          <w:szCs w:val="24"/>
          <w:lang w:eastAsia="pl-PL"/>
        </w:rPr>
      </w:pPr>
      <w:r w:rsidRPr="00AC7BDB">
        <w:rPr>
          <w:rFonts w:ascii="Arial" w:eastAsia="Times New Roman" w:hAnsi="Arial" w:cs="Arial"/>
          <w:color w:val="000000"/>
          <w:sz w:val="24"/>
          <w:szCs w:val="24"/>
          <w:lang w:eastAsia="pl-PL"/>
        </w:rPr>
        <w:lastRenderedPageBreak/>
        <w:t>Administrator powołał Inspektora Ochrony Danych Osobowych: Izabelę Kraśniewską, z którą należy kontaktować się pod adresem e-mail: kontakt@rodoinspektorka.pl</w:t>
      </w:r>
    </w:p>
    <w:p w14:paraId="1D4FC635" w14:textId="77777777" w:rsidR="002D243F" w:rsidRPr="00AC7BDB" w:rsidRDefault="002D243F" w:rsidP="00AC7BDB">
      <w:pPr>
        <w:numPr>
          <w:ilvl w:val="0"/>
          <w:numId w:val="20"/>
        </w:numPr>
        <w:autoSpaceDN/>
        <w:spacing w:line="360" w:lineRule="auto"/>
        <w:jc w:val="both"/>
        <w:rPr>
          <w:rFonts w:ascii="Arial" w:hAnsi="Arial" w:cs="Arial"/>
          <w:color w:val="000000"/>
        </w:rPr>
      </w:pPr>
      <w:r w:rsidRPr="00AC7BDB">
        <w:rPr>
          <w:rFonts w:ascii="Arial" w:eastAsia="Times New Roman" w:hAnsi="Arial" w:cs="Arial"/>
          <w:color w:val="000000"/>
        </w:rPr>
        <w:t>Dane osobowe przetwarzane będą na podstawie art. 6 ust. 1 lit. b) i c) RODO w celu prowadzenia przedmiotowego postępowania o udzielenie zamówienia publicznego oraz zawarcia umowy, a podstawą prawną ich przetwarzania jest obowiązek prawny stosowania sformalizowanych procedur udzielania zamówień publicznych spoczywających na Administratorze.</w:t>
      </w:r>
    </w:p>
    <w:p w14:paraId="1873A2B1" w14:textId="77777777" w:rsidR="002D243F" w:rsidRPr="00AC7BDB" w:rsidRDefault="002D243F" w:rsidP="00AC7BDB">
      <w:pPr>
        <w:numPr>
          <w:ilvl w:val="0"/>
          <w:numId w:val="20"/>
        </w:numPr>
        <w:autoSpaceDN/>
        <w:spacing w:line="360" w:lineRule="auto"/>
        <w:jc w:val="both"/>
        <w:rPr>
          <w:rFonts w:ascii="Arial" w:hAnsi="Arial" w:cs="Arial"/>
          <w:color w:val="000000"/>
        </w:rPr>
      </w:pPr>
      <w:r w:rsidRPr="00AC7BDB">
        <w:rPr>
          <w:rFonts w:ascii="Arial" w:eastAsia="Times New Roman" w:hAnsi="Arial" w:cs="Arial"/>
          <w:color w:val="000000"/>
        </w:rPr>
        <w:t>Odbiorcami danych osobowych będą osoby lub podmioty, którym udostępniona zostanie dokumentacja postępowania w oparciu o art.18 oraz art. 74 ustawy z dnia 11 września 2019 r. Prawo zamówień publicznych (</w:t>
      </w:r>
      <w:proofErr w:type="spellStart"/>
      <w:r w:rsidRPr="00AC7BDB">
        <w:rPr>
          <w:rFonts w:ascii="Arial" w:eastAsia="Times New Roman" w:hAnsi="Arial" w:cs="Arial"/>
          <w:color w:val="000000"/>
        </w:rPr>
        <w:t>t.j</w:t>
      </w:r>
      <w:proofErr w:type="spellEnd"/>
      <w:r w:rsidRPr="00AC7BDB">
        <w:rPr>
          <w:rFonts w:ascii="Arial" w:eastAsia="Times New Roman" w:hAnsi="Arial" w:cs="Arial"/>
          <w:color w:val="000000"/>
        </w:rPr>
        <w:t>. Dz.U. z 2021 r. poz. 1129, ze zm.) dalej PZP, a także podmioty, które przetwarzają dane osobowe w imieniu i na polecenie Administratora.</w:t>
      </w:r>
    </w:p>
    <w:p w14:paraId="27352610" w14:textId="77777777" w:rsidR="002D243F" w:rsidRPr="00AC7BDB" w:rsidRDefault="002D243F" w:rsidP="00AC7BDB">
      <w:pPr>
        <w:numPr>
          <w:ilvl w:val="0"/>
          <w:numId w:val="20"/>
        </w:numPr>
        <w:autoSpaceDN/>
        <w:spacing w:line="360" w:lineRule="auto"/>
        <w:jc w:val="both"/>
        <w:rPr>
          <w:rFonts w:ascii="Arial" w:hAnsi="Arial" w:cs="Arial"/>
          <w:color w:val="000000"/>
        </w:rPr>
      </w:pPr>
      <w:r w:rsidRPr="00AC7BDB">
        <w:rPr>
          <w:rFonts w:ascii="Arial" w:eastAsia="Times New Roman" w:hAnsi="Arial" w:cs="Arial"/>
          <w:color w:val="000000"/>
        </w:rPr>
        <w:t>Dane osobowe będą przechowywane, zgodnie z art. 78 ust. 1 PZP, przez okres 4 lat</w:t>
      </w:r>
      <w:r w:rsidRPr="00AC7BDB">
        <w:rPr>
          <w:rFonts w:ascii="Arial" w:eastAsia="Times New Roman" w:hAnsi="Arial" w:cs="Arial"/>
          <w:color w:val="000000"/>
        </w:rPr>
        <w:br/>
        <w:t>od dnia zakończenia postępowania o udzielenie zamówienia, a jeżeli czas trwania umowy przekracza 4 lata, okres przechowywania obejmuje cały czas trwania umowy.</w:t>
      </w:r>
    </w:p>
    <w:p w14:paraId="3D01EB69" w14:textId="77777777" w:rsidR="002D243F" w:rsidRPr="00AC7BDB" w:rsidRDefault="002D243F" w:rsidP="00AC7BDB">
      <w:pPr>
        <w:numPr>
          <w:ilvl w:val="0"/>
          <w:numId w:val="20"/>
        </w:numPr>
        <w:autoSpaceDN/>
        <w:spacing w:line="360" w:lineRule="auto"/>
        <w:jc w:val="both"/>
        <w:rPr>
          <w:rFonts w:ascii="Arial" w:hAnsi="Arial" w:cs="Arial"/>
          <w:color w:val="000000"/>
        </w:rPr>
      </w:pPr>
      <w:r w:rsidRPr="00AC7BDB">
        <w:rPr>
          <w:rFonts w:ascii="Arial" w:eastAsia="Times New Roman" w:hAnsi="Arial" w:cs="Arial"/>
          <w:color w:val="000000"/>
        </w:rPr>
        <w:t>Podanie danych osobowych przez osobę, której dane dotyczą jest wymogiem określonym w przepisach ustawy PZP, związanym z udziałem w postępowaniu o udzielenie zamówienia publicznego. Konsekwencje niepodania określonych danych wynikają z ustawy PZP.</w:t>
      </w:r>
    </w:p>
    <w:p w14:paraId="0DB0EC72" w14:textId="77777777" w:rsidR="002D243F" w:rsidRPr="00AC7BDB" w:rsidRDefault="002D243F" w:rsidP="00AC7BDB">
      <w:pPr>
        <w:numPr>
          <w:ilvl w:val="0"/>
          <w:numId w:val="20"/>
        </w:numPr>
        <w:autoSpaceDN/>
        <w:spacing w:line="360" w:lineRule="auto"/>
        <w:jc w:val="both"/>
        <w:rPr>
          <w:rFonts w:ascii="Arial" w:hAnsi="Arial" w:cs="Arial"/>
          <w:color w:val="000000"/>
        </w:rPr>
      </w:pPr>
      <w:r w:rsidRPr="00AC7BDB">
        <w:rPr>
          <w:rFonts w:ascii="Arial" w:eastAsia="Times New Roman" w:hAnsi="Arial" w:cs="Arial"/>
          <w:color w:val="000000"/>
        </w:rPr>
        <w:t>W odniesieniu do danych osobowych decyzje nie będą podejmowane w sposób zautomatyzowany, stosownie do brzmienia art. 22 RODO.</w:t>
      </w:r>
    </w:p>
    <w:p w14:paraId="576B87F6" w14:textId="77777777" w:rsidR="002D243F" w:rsidRPr="00AC7BDB" w:rsidRDefault="002D243F" w:rsidP="00AC7BDB">
      <w:pPr>
        <w:numPr>
          <w:ilvl w:val="0"/>
          <w:numId w:val="20"/>
        </w:numPr>
        <w:autoSpaceDN/>
        <w:spacing w:line="360" w:lineRule="auto"/>
        <w:jc w:val="both"/>
        <w:rPr>
          <w:rFonts w:ascii="Arial" w:hAnsi="Arial" w:cs="Arial"/>
          <w:color w:val="000000"/>
        </w:rPr>
      </w:pPr>
      <w:r w:rsidRPr="00AC7BDB">
        <w:rPr>
          <w:rFonts w:ascii="Arial" w:eastAsia="Times New Roman" w:hAnsi="Arial" w:cs="Arial"/>
          <w:color w:val="000000"/>
        </w:rPr>
        <w:t>Osoba, której dane dotyczą posiada następujące prawa wynikające z przepisów RODO:</w:t>
      </w:r>
    </w:p>
    <w:p w14:paraId="534BCB32" w14:textId="77777777" w:rsidR="002D243F" w:rsidRPr="00AC7BDB" w:rsidRDefault="002D243F" w:rsidP="00AC7BDB">
      <w:pPr>
        <w:numPr>
          <w:ilvl w:val="0"/>
          <w:numId w:val="21"/>
        </w:numPr>
        <w:autoSpaceDN/>
        <w:spacing w:line="360" w:lineRule="auto"/>
        <w:jc w:val="both"/>
        <w:rPr>
          <w:rFonts w:ascii="Arial" w:hAnsi="Arial" w:cs="Arial"/>
          <w:color w:val="000000"/>
        </w:rPr>
      </w:pPr>
      <w:r w:rsidRPr="00AC7BDB">
        <w:rPr>
          <w:rFonts w:ascii="Arial" w:eastAsia="Times New Roman" w:hAnsi="Arial" w:cs="Arial"/>
          <w:color w:val="000000"/>
        </w:rPr>
        <w:t>na podstawie art. 15 RODO prawo dostępu do danych osobowych;</w:t>
      </w:r>
    </w:p>
    <w:p w14:paraId="1DBF2D69" w14:textId="77777777" w:rsidR="002D243F" w:rsidRPr="00AC7BDB" w:rsidRDefault="002D243F" w:rsidP="00AC7BDB">
      <w:pPr>
        <w:numPr>
          <w:ilvl w:val="0"/>
          <w:numId w:val="21"/>
        </w:numPr>
        <w:autoSpaceDN/>
        <w:spacing w:line="360" w:lineRule="auto"/>
        <w:jc w:val="both"/>
        <w:rPr>
          <w:rFonts w:ascii="Arial" w:hAnsi="Arial" w:cs="Arial"/>
          <w:color w:val="000000"/>
        </w:rPr>
      </w:pPr>
      <w:r w:rsidRPr="00AC7BDB">
        <w:rPr>
          <w:rFonts w:ascii="Arial" w:eastAsia="Times New Roman" w:hAnsi="Arial" w:cs="Arial"/>
          <w:color w:val="000000"/>
        </w:rPr>
        <w:t>na podstawie art. 16 RODO prawo do sprostowania lub uzupełnienia danych osobowych przy czym skorzystanie z prawa do sprostowania lub uzupełnienia nie może skutkować zmianą wyniku postępowania o udzielenie zamówienia publicznego ani zmianą postanowień umowy w zakresie niezgodnym z ustawą PZP oraz nie może naruszać integralności protokołu oraz jego załączników);</w:t>
      </w:r>
    </w:p>
    <w:p w14:paraId="4A3DCC5E" w14:textId="77777777" w:rsidR="002D243F" w:rsidRPr="00AC7BDB" w:rsidRDefault="002D243F" w:rsidP="00AC7BDB">
      <w:pPr>
        <w:numPr>
          <w:ilvl w:val="0"/>
          <w:numId w:val="21"/>
        </w:numPr>
        <w:autoSpaceDN/>
        <w:spacing w:line="360" w:lineRule="auto"/>
        <w:jc w:val="both"/>
        <w:rPr>
          <w:rFonts w:ascii="Arial" w:hAnsi="Arial" w:cs="Arial"/>
          <w:color w:val="000000"/>
        </w:rPr>
      </w:pPr>
      <w:r w:rsidRPr="00AC7BDB">
        <w:rPr>
          <w:rFonts w:ascii="Arial" w:eastAsia="Times New Roman" w:hAnsi="Arial" w:cs="Arial"/>
          <w:color w:val="000000"/>
        </w:rPr>
        <w:t xml:space="preserve">na podstawie art. 18 RODO prawo żądania od administratora ograniczenia przetwarzania danych osobowych z zastrzeżeniem przypadków, o których mowa w art. 18 ust. 2 RODO, przy czym prawo do ograniczenia przetwarzania nie ma </w:t>
      </w:r>
      <w:r w:rsidRPr="00AC7BDB">
        <w:rPr>
          <w:rFonts w:ascii="Arial" w:eastAsia="Times New Roman" w:hAnsi="Arial" w:cs="Arial"/>
          <w:color w:val="000000"/>
        </w:rPr>
        <w:lastRenderedPageBreak/>
        <w:t>zastosowania w odniesieniu do przechowywania, w celu zapewnienia korzystania ze środków ochrony prawnej lub w celu ochrony praw innej osoby fizycznej lub prawnej, lub z uwagi na ważne względy interesu publicznego Unii Europejskiej lub państwa członkowskiego, a także nie ogranicza przetwarzania danych osobowych do czasu zakończenia postępowania o udzielenie zamówienia;</w:t>
      </w:r>
    </w:p>
    <w:p w14:paraId="3FD606F8" w14:textId="77777777" w:rsidR="002D243F" w:rsidRPr="00AC7BDB" w:rsidRDefault="002D243F" w:rsidP="00AC7BDB">
      <w:pPr>
        <w:numPr>
          <w:ilvl w:val="0"/>
          <w:numId w:val="21"/>
        </w:numPr>
        <w:autoSpaceDN/>
        <w:spacing w:line="360" w:lineRule="auto"/>
        <w:jc w:val="both"/>
        <w:rPr>
          <w:rFonts w:ascii="Arial" w:hAnsi="Arial" w:cs="Arial"/>
          <w:color w:val="000000"/>
        </w:rPr>
      </w:pPr>
      <w:r w:rsidRPr="00AC7BDB">
        <w:rPr>
          <w:rFonts w:ascii="Arial" w:eastAsia="Times New Roman" w:hAnsi="Arial" w:cs="Arial"/>
          <w:color w:val="000000"/>
        </w:rPr>
        <w:t>prawo do wniesienia skargi do Prezesa Urzędu Ochrony Danych Osobowych w trybie i na zasadach opisanych na stronie Urzędu pod adresem: https://uodo.gov.pl/pl/83/155; </w:t>
      </w:r>
    </w:p>
    <w:p w14:paraId="10D62340" w14:textId="77777777" w:rsidR="002D243F" w:rsidRPr="00AC7BDB" w:rsidRDefault="002D243F" w:rsidP="00AC7BDB">
      <w:pPr>
        <w:numPr>
          <w:ilvl w:val="0"/>
          <w:numId w:val="20"/>
        </w:numPr>
        <w:autoSpaceDN/>
        <w:spacing w:line="360" w:lineRule="auto"/>
        <w:jc w:val="both"/>
        <w:rPr>
          <w:rFonts w:ascii="Arial" w:hAnsi="Arial" w:cs="Arial"/>
          <w:color w:val="000000"/>
        </w:rPr>
      </w:pPr>
      <w:r w:rsidRPr="00AC7BDB">
        <w:rPr>
          <w:rFonts w:ascii="Arial" w:eastAsia="Times New Roman" w:hAnsi="Arial" w:cs="Arial"/>
          <w:color w:val="000000"/>
        </w:rPr>
        <w:t>Jednocześnie informujemy, że osobie, której dane dotyczą nie przysługuje:</w:t>
      </w:r>
    </w:p>
    <w:p w14:paraId="021308D9" w14:textId="77777777" w:rsidR="002D243F" w:rsidRPr="00AC7BDB" w:rsidRDefault="002D243F" w:rsidP="00AC7BDB">
      <w:pPr>
        <w:numPr>
          <w:ilvl w:val="0"/>
          <w:numId w:val="22"/>
        </w:numPr>
        <w:autoSpaceDN/>
        <w:spacing w:line="360" w:lineRule="auto"/>
        <w:jc w:val="both"/>
        <w:rPr>
          <w:rFonts w:ascii="Arial" w:hAnsi="Arial" w:cs="Arial"/>
          <w:color w:val="000000"/>
        </w:rPr>
      </w:pPr>
      <w:r w:rsidRPr="00AC7BDB">
        <w:rPr>
          <w:rFonts w:ascii="Arial" w:eastAsia="Times New Roman" w:hAnsi="Arial" w:cs="Arial"/>
          <w:color w:val="000000"/>
        </w:rPr>
        <w:t>prawo do usunięcia danych osobowych w związku z art. 17 ust. 3 lit. b), d) lub e) RODO;</w:t>
      </w:r>
    </w:p>
    <w:p w14:paraId="2F4721F5" w14:textId="77777777" w:rsidR="002D243F" w:rsidRPr="00AC7BDB" w:rsidRDefault="002D243F" w:rsidP="00AC7BDB">
      <w:pPr>
        <w:numPr>
          <w:ilvl w:val="0"/>
          <w:numId w:val="22"/>
        </w:numPr>
        <w:autoSpaceDN/>
        <w:spacing w:line="360" w:lineRule="auto"/>
        <w:jc w:val="both"/>
        <w:rPr>
          <w:rFonts w:ascii="Arial" w:hAnsi="Arial" w:cs="Arial"/>
          <w:color w:val="000000"/>
        </w:rPr>
      </w:pPr>
      <w:r w:rsidRPr="00AC7BDB">
        <w:rPr>
          <w:rFonts w:ascii="Arial" w:eastAsia="Times New Roman" w:hAnsi="Arial" w:cs="Arial"/>
          <w:color w:val="000000"/>
        </w:rPr>
        <w:t>prawo do przenoszenia danych osobowych, o którym mowa w art. 20 RODO;</w:t>
      </w:r>
    </w:p>
    <w:p w14:paraId="56EE8587" w14:textId="77777777" w:rsidR="002D243F" w:rsidRPr="00AC7BDB" w:rsidRDefault="002D243F" w:rsidP="00AC7BDB">
      <w:pPr>
        <w:numPr>
          <w:ilvl w:val="0"/>
          <w:numId w:val="22"/>
        </w:numPr>
        <w:autoSpaceDN/>
        <w:spacing w:line="360" w:lineRule="auto"/>
        <w:jc w:val="both"/>
        <w:rPr>
          <w:rFonts w:ascii="Arial" w:hAnsi="Arial" w:cs="Arial"/>
          <w:color w:val="000000"/>
        </w:rPr>
      </w:pPr>
      <w:r w:rsidRPr="00AC7BDB">
        <w:rPr>
          <w:rFonts w:ascii="Arial" w:eastAsia="Times New Roman" w:hAnsi="Arial" w:cs="Arial"/>
          <w:color w:val="000000"/>
        </w:rPr>
        <w:t>prawo sprzeciwu, wobec przetwarzania danych osobowych, o którym mowa w na art. 21 RODO, gdyż podstawą prawną przetwarzania danych osobowych jest art. 6 ust. 1 lit. b) i c) RODO;</w:t>
      </w:r>
    </w:p>
    <w:p w14:paraId="3B4A70D7" w14:textId="77777777" w:rsidR="001F231A" w:rsidRPr="00AC7BDB" w:rsidRDefault="001F231A" w:rsidP="00AC7BDB">
      <w:pPr>
        <w:autoSpaceDN/>
        <w:spacing w:line="360" w:lineRule="auto"/>
        <w:jc w:val="both"/>
        <w:rPr>
          <w:rFonts w:ascii="Arial" w:hAnsi="Arial" w:cs="Arial"/>
          <w:color w:val="000000" w:themeColor="text1"/>
        </w:rPr>
      </w:pPr>
    </w:p>
    <w:tbl>
      <w:tblPr>
        <w:tblW w:w="9630" w:type="dxa"/>
        <w:tblCellSpacing w:w="0" w:type="dxa"/>
        <w:tblCellMar>
          <w:top w:w="105" w:type="dxa"/>
          <w:left w:w="105" w:type="dxa"/>
          <w:bottom w:w="105" w:type="dxa"/>
          <w:right w:w="105" w:type="dxa"/>
        </w:tblCellMar>
        <w:tblLook w:val="04A0" w:firstRow="1" w:lastRow="0" w:firstColumn="1" w:lastColumn="0" w:noHBand="0" w:noVBand="1"/>
      </w:tblPr>
      <w:tblGrid>
        <w:gridCol w:w="9630"/>
      </w:tblGrid>
      <w:tr w:rsidR="00F827D5" w:rsidRPr="00AC7BDB" w14:paraId="49C06417" w14:textId="77777777" w:rsidTr="00702AEA">
        <w:trPr>
          <w:tblCellSpacing w:w="0" w:type="dxa"/>
        </w:trPr>
        <w:tc>
          <w:tcPr>
            <w:tcW w:w="9390" w:type="dxa"/>
            <w:tcBorders>
              <w:top w:val="single" w:sz="6" w:space="0" w:color="000000"/>
              <w:left w:val="single" w:sz="6" w:space="0" w:color="000000"/>
              <w:bottom w:val="single" w:sz="6" w:space="0" w:color="000000"/>
              <w:right w:val="single" w:sz="6" w:space="0" w:color="000000"/>
            </w:tcBorders>
            <w:shd w:val="clear" w:color="auto" w:fill="D9D9D9"/>
            <w:tcMar>
              <w:top w:w="0" w:type="dxa"/>
              <w:left w:w="108" w:type="dxa"/>
              <w:bottom w:w="0" w:type="dxa"/>
              <w:right w:w="108" w:type="dxa"/>
            </w:tcMar>
            <w:hideMark/>
          </w:tcPr>
          <w:p w14:paraId="6012BBED" w14:textId="450C5340" w:rsidR="00702AEA" w:rsidRPr="00AC7BDB" w:rsidRDefault="00702AEA" w:rsidP="00AC7BDB">
            <w:pPr>
              <w:spacing w:line="360" w:lineRule="auto"/>
              <w:jc w:val="center"/>
              <w:rPr>
                <w:rFonts w:ascii="Arial" w:hAnsi="Arial" w:cs="Arial"/>
                <w:color w:val="000000" w:themeColor="text1"/>
              </w:rPr>
            </w:pPr>
            <w:r w:rsidRPr="00AC7BDB">
              <w:rPr>
                <w:rFonts w:ascii="Arial" w:hAnsi="Arial" w:cs="Arial"/>
                <w:b/>
                <w:bCs/>
                <w:color w:val="000000" w:themeColor="text1"/>
              </w:rPr>
              <w:t>2</w:t>
            </w:r>
            <w:r w:rsidR="00C07711" w:rsidRPr="00AC7BDB">
              <w:rPr>
                <w:rFonts w:ascii="Arial" w:hAnsi="Arial" w:cs="Arial"/>
                <w:b/>
                <w:bCs/>
                <w:color w:val="000000" w:themeColor="text1"/>
              </w:rPr>
              <w:t>0</w:t>
            </w:r>
            <w:r w:rsidRPr="00AC7BDB">
              <w:rPr>
                <w:rFonts w:ascii="Arial" w:hAnsi="Arial" w:cs="Arial"/>
                <w:b/>
                <w:bCs/>
                <w:color w:val="000000" w:themeColor="text1"/>
              </w:rPr>
              <w:t>. Środki ochrony prawnej.</w:t>
            </w:r>
            <w:r w:rsidR="00FF7AF2" w:rsidRPr="00AC7BDB">
              <w:rPr>
                <w:rFonts w:ascii="Arial" w:hAnsi="Arial" w:cs="Arial"/>
                <w:color w:val="000000" w:themeColor="text1"/>
              </w:rPr>
              <w:br/>
            </w:r>
          </w:p>
        </w:tc>
      </w:tr>
    </w:tbl>
    <w:p w14:paraId="74CC9CE5" w14:textId="77777777" w:rsidR="00702AEA" w:rsidRPr="00AC7BDB" w:rsidRDefault="00702AEA" w:rsidP="00AC7BDB">
      <w:pPr>
        <w:pStyle w:val="NormalnyWeb"/>
        <w:spacing w:before="0" w:after="0" w:line="360" w:lineRule="auto"/>
        <w:rPr>
          <w:rFonts w:ascii="Arial" w:hAnsi="Arial" w:cs="Arial"/>
          <w:color w:val="000000" w:themeColor="text1"/>
        </w:rPr>
      </w:pPr>
    </w:p>
    <w:p w14:paraId="4583D353" w14:textId="606FB138" w:rsidR="00C07711" w:rsidRPr="00AC7BDB" w:rsidRDefault="00C07711" w:rsidP="00AC7BDB">
      <w:pPr>
        <w:pStyle w:val="NormalnyWeb"/>
        <w:spacing w:before="0" w:after="0" w:line="360" w:lineRule="auto"/>
        <w:rPr>
          <w:rFonts w:ascii="Arial" w:hAnsi="Arial" w:cs="Arial"/>
        </w:rPr>
      </w:pPr>
      <w:r w:rsidRPr="00AC7BDB">
        <w:rPr>
          <w:rFonts w:ascii="Arial" w:hAnsi="Arial" w:cs="Arial"/>
          <w:color w:val="000000"/>
        </w:rPr>
        <w:t xml:space="preserve">Środki ochrony prawnej określone </w:t>
      </w:r>
      <w:r w:rsidR="002D243F" w:rsidRPr="00AC7BDB">
        <w:rPr>
          <w:rFonts w:ascii="Arial" w:hAnsi="Arial" w:cs="Arial"/>
          <w:color w:val="000000"/>
        </w:rPr>
        <w:t xml:space="preserve">zostały </w:t>
      </w:r>
      <w:r w:rsidRPr="00AC7BDB">
        <w:rPr>
          <w:rFonts w:ascii="Arial" w:hAnsi="Arial" w:cs="Arial"/>
          <w:color w:val="000000"/>
        </w:rPr>
        <w:t xml:space="preserve">w Dziale IX </w:t>
      </w:r>
      <w:proofErr w:type="spellStart"/>
      <w:r w:rsidRPr="00AC7BDB">
        <w:rPr>
          <w:rFonts w:ascii="Arial" w:hAnsi="Arial" w:cs="Arial"/>
          <w:color w:val="000000"/>
        </w:rPr>
        <w:t>u.p.z.p</w:t>
      </w:r>
      <w:proofErr w:type="spellEnd"/>
      <w:r w:rsidRPr="00AC7BDB">
        <w:rPr>
          <w:rFonts w:ascii="Arial" w:hAnsi="Arial" w:cs="Arial"/>
          <w:color w:val="000000"/>
        </w:rPr>
        <w:t>.</w:t>
      </w:r>
    </w:p>
    <w:p w14:paraId="6D4EEEAB" w14:textId="77777777" w:rsidR="00C07711" w:rsidRPr="00AC7BDB" w:rsidRDefault="00C07711" w:rsidP="00AC7BDB">
      <w:pPr>
        <w:pStyle w:val="NormalnyWeb"/>
        <w:spacing w:before="0" w:after="0" w:line="360" w:lineRule="auto"/>
        <w:rPr>
          <w:rFonts w:ascii="Arial" w:hAnsi="Arial" w:cs="Arial"/>
        </w:rPr>
      </w:pPr>
      <w:r w:rsidRPr="00AC7BDB">
        <w:rPr>
          <w:rFonts w:ascii="Arial" w:hAnsi="Arial" w:cs="Arial"/>
        </w:rPr>
        <w:t xml:space="preserve">Postępowanie odwoławcze jest prowadzone w języku polskim. </w:t>
      </w:r>
    </w:p>
    <w:p w14:paraId="0826F5F5" w14:textId="77777777" w:rsidR="00C07711" w:rsidRPr="00AC7BDB" w:rsidRDefault="00C07711" w:rsidP="00AC7BDB">
      <w:pPr>
        <w:pStyle w:val="NormalnyWeb"/>
        <w:spacing w:before="0" w:after="0" w:line="360" w:lineRule="auto"/>
        <w:rPr>
          <w:rFonts w:ascii="Arial" w:hAnsi="Arial" w:cs="Arial"/>
        </w:rPr>
      </w:pPr>
      <w:r w:rsidRPr="00AC7BDB">
        <w:rPr>
          <w:rFonts w:ascii="Arial" w:hAnsi="Arial" w:cs="Arial"/>
        </w:rPr>
        <w:t xml:space="preserve">Odwołanie wnosi się do Prezesa Izby. </w:t>
      </w:r>
    </w:p>
    <w:p w14:paraId="59B677C4" w14:textId="77777777" w:rsidR="00C07711" w:rsidRPr="00AC7BDB" w:rsidRDefault="00C07711" w:rsidP="00AC7BDB">
      <w:pPr>
        <w:pStyle w:val="NormalnyWeb"/>
        <w:spacing w:before="0" w:after="0" w:line="360" w:lineRule="auto"/>
        <w:rPr>
          <w:rFonts w:ascii="Arial" w:hAnsi="Arial" w:cs="Arial"/>
          <w:color w:val="000000"/>
        </w:rPr>
      </w:pPr>
    </w:p>
    <w:p w14:paraId="481D8A25" w14:textId="77777777" w:rsidR="00C07711" w:rsidRPr="00AC7BDB" w:rsidRDefault="00C07711" w:rsidP="00AC7BDB">
      <w:pPr>
        <w:pStyle w:val="NormalnyWeb"/>
        <w:spacing w:before="0" w:after="0" w:line="360" w:lineRule="auto"/>
        <w:rPr>
          <w:rFonts w:ascii="Arial" w:hAnsi="Arial" w:cs="Arial"/>
        </w:rPr>
      </w:pPr>
      <w:r w:rsidRPr="00AC7BDB">
        <w:rPr>
          <w:rFonts w:ascii="Arial" w:hAnsi="Arial" w:cs="Arial"/>
          <w:color w:val="000000"/>
        </w:rPr>
        <w:t>Odwołanie wobec treści ogłoszenia wszczynającego postępowanie o udzielenie zamówienia lub wobec treści dokumentów zamówienia wnosi się w terminie:</w:t>
      </w:r>
    </w:p>
    <w:p w14:paraId="30499585" w14:textId="77777777" w:rsidR="00C07711" w:rsidRPr="00AC7BDB" w:rsidRDefault="00C07711" w:rsidP="00AC7BDB">
      <w:pPr>
        <w:pStyle w:val="NormalnyWeb"/>
        <w:spacing w:before="0" w:after="0" w:line="360" w:lineRule="auto"/>
        <w:rPr>
          <w:rFonts w:ascii="Arial" w:hAnsi="Arial" w:cs="Arial"/>
        </w:rPr>
      </w:pPr>
      <w:r w:rsidRPr="00AC7BDB">
        <w:rPr>
          <w:rFonts w:ascii="Arial" w:hAnsi="Arial" w:cs="Arial"/>
          <w:color w:val="000000"/>
        </w:rPr>
        <w:t>a) 5 dni od dnia zamieszczenia ogłoszenia w Biuletynie Zamówień Publicznych lub dokumentów zamówienia na stronie internetowej,</w:t>
      </w:r>
    </w:p>
    <w:p w14:paraId="11F9CE42" w14:textId="77777777" w:rsidR="00C07711" w:rsidRPr="00AC7BDB" w:rsidRDefault="00C07711" w:rsidP="00AC7BDB">
      <w:pPr>
        <w:pStyle w:val="NormalnyWeb"/>
        <w:spacing w:before="0" w:after="0" w:line="360" w:lineRule="auto"/>
        <w:rPr>
          <w:rFonts w:ascii="Arial" w:hAnsi="Arial" w:cs="Arial"/>
        </w:rPr>
      </w:pPr>
    </w:p>
    <w:p w14:paraId="376A83A2" w14:textId="77777777" w:rsidR="00C07711" w:rsidRPr="00AC7BDB" w:rsidRDefault="00C07711" w:rsidP="00AC7BDB">
      <w:pPr>
        <w:pStyle w:val="NormalnyWeb"/>
        <w:spacing w:before="0" w:after="0" w:line="360" w:lineRule="auto"/>
        <w:rPr>
          <w:rFonts w:ascii="Arial" w:hAnsi="Arial" w:cs="Arial"/>
        </w:rPr>
      </w:pPr>
      <w:r w:rsidRPr="00AC7BDB">
        <w:rPr>
          <w:rFonts w:ascii="Arial" w:hAnsi="Arial" w:cs="Arial"/>
          <w:color w:val="000000"/>
        </w:rPr>
        <w:t>Odwołanie wnosi się:</w:t>
      </w:r>
    </w:p>
    <w:p w14:paraId="0C48A689" w14:textId="77777777" w:rsidR="00C07711" w:rsidRPr="00AC7BDB" w:rsidRDefault="00C07711" w:rsidP="00AC7BDB">
      <w:pPr>
        <w:pStyle w:val="NormalnyWeb"/>
        <w:spacing w:before="0" w:after="0" w:line="360" w:lineRule="auto"/>
        <w:rPr>
          <w:rFonts w:ascii="Arial" w:hAnsi="Arial" w:cs="Arial"/>
        </w:rPr>
      </w:pPr>
      <w:r w:rsidRPr="00AC7BDB">
        <w:rPr>
          <w:rFonts w:ascii="Arial" w:hAnsi="Arial" w:cs="Arial"/>
          <w:color w:val="000000"/>
        </w:rPr>
        <w:t>a) 5 dni od dnia przekazania informacji o czynności zamawiającego stanowiącej podstawę jego wniesienia, jeżeli informacja została przekazana przy użyciu środków komunikacji elektronicznej,</w:t>
      </w:r>
    </w:p>
    <w:p w14:paraId="5A299096" w14:textId="77777777" w:rsidR="00C07711" w:rsidRPr="00AC7BDB" w:rsidRDefault="00C07711" w:rsidP="00AC7BDB">
      <w:pPr>
        <w:pStyle w:val="NormalnyWeb"/>
        <w:spacing w:before="0" w:after="0" w:line="360" w:lineRule="auto"/>
        <w:rPr>
          <w:rFonts w:ascii="Arial" w:hAnsi="Arial" w:cs="Arial"/>
        </w:rPr>
      </w:pPr>
      <w:r w:rsidRPr="00AC7BDB">
        <w:rPr>
          <w:rFonts w:ascii="Arial" w:hAnsi="Arial" w:cs="Arial"/>
          <w:color w:val="000000"/>
        </w:rPr>
        <w:lastRenderedPageBreak/>
        <w:t>b) 10 dni od dnia przekazania informacji o czynności zamawiającego stanowiącej podstawę jego wniesienia, jeżeli informacja została przekazana w sposób inny niż określony w lit. a.</w:t>
      </w:r>
    </w:p>
    <w:p w14:paraId="079CBAE3" w14:textId="77777777" w:rsidR="00C07711" w:rsidRPr="00AC7BDB" w:rsidRDefault="00C07711" w:rsidP="00AC7BDB">
      <w:pPr>
        <w:pStyle w:val="NormalnyWeb"/>
        <w:spacing w:before="0" w:after="0" w:line="360" w:lineRule="auto"/>
        <w:rPr>
          <w:rFonts w:ascii="Arial" w:hAnsi="Arial" w:cs="Arial"/>
        </w:rPr>
      </w:pPr>
      <w:r w:rsidRPr="00AC7BDB">
        <w:rPr>
          <w:rFonts w:ascii="Arial" w:hAnsi="Arial" w:cs="Arial"/>
          <w:color w:val="000000"/>
        </w:rPr>
        <w:t>Odwołanie w przypadkach innych niż określone powyżej wnosi się w terminie:</w:t>
      </w:r>
    </w:p>
    <w:p w14:paraId="22BA5BA0" w14:textId="77777777" w:rsidR="00C07711" w:rsidRPr="00AC7BDB" w:rsidRDefault="00C07711" w:rsidP="00AC7BDB">
      <w:pPr>
        <w:pStyle w:val="NormalnyWeb"/>
        <w:spacing w:before="0" w:after="0" w:line="360" w:lineRule="auto"/>
        <w:rPr>
          <w:rFonts w:ascii="Arial" w:hAnsi="Arial" w:cs="Arial"/>
          <w:color w:val="000000"/>
        </w:rPr>
      </w:pPr>
      <w:r w:rsidRPr="00AC7BDB">
        <w:rPr>
          <w:rFonts w:ascii="Arial" w:hAnsi="Arial" w:cs="Arial"/>
          <w:color w:val="000000"/>
        </w:rPr>
        <w:t>b) 5 dni od dnia, w którym powzięto lub przy zachowaniu należytej staranności można było powziąć wiadomość o okolicznościach stanowiących podstawę jego wniesienia.</w:t>
      </w:r>
    </w:p>
    <w:p w14:paraId="6259D5B3" w14:textId="77777777" w:rsidR="00C07711" w:rsidRPr="00AC7BDB" w:rsidRDefault="00C07711" w:rsidP="00AC7BDB">
      <w:pPr>
        <w:pStyle w:val="NormalnyWeb"/>
        <w:spacing w:before="0" w:after="0" w:line="360" w:lineRule="auto"/>
        <w:rPr>
          <w:rFonts w:ascii="Arial" w:hAnsi="Arial" w:cs="Arial"/>
          <w:color w:val="000000"/>
        </w:rPr>
      </w:pPr>
    </w:p>
    <w:p w14:paraId="2B68264B" w14:textId="77777777" w:rsidR="00C07711" w:rsidRPr="00AC7BDB" w:rsidRDefault="00C07711" w:rsidP="00AC7BDB">
      <w:pPr>
        <w:pStyle w:val="NormalnyWeb"/>
        <w:spacing w:before="0" w:after="0" w:line="360" w:lineRule="auto"/>
        <w:rPr>
          <w:rFonts w:ascii="Arial" w:hAnsi="Arial" w:cs="Arial"/>
        </w:rPr>
      </w:pPr>
      <w:r w:rsidRPr="00AC7BDB">
        <w:rPr>
          <w:rFonts w:ascii="Arial" w:hAnsi="Arial" w:cs="Arial"/>
          <w:color w:val="000000"/>
        </w:rPr>
        <w:t>Jeżeli zamawiający nie opublikował ogłoszenia o zamiarze zawarcia umowy lub mimo takiego obowiązku nie przesłał wykonawcy zawiadomienia o wyborze najkorzystniejszej oferty lub nie zaprosił wykonawcy do złożenia oferty w ramach dynamicznego systemu zakupów lub umowy ramowej, odwołanie wnosi się nie później niż w terminie:</w:t>
      </w:r>
    </w:p>
    <w:p w14:paraId="5591E529" w14:textId="77777777" w:rsidR="00C07711" w:rsidRPr="00AC7BDB" w:rsidRDefault="00C07711" w:rsidP="00AC7BDB">
      <w:pPr>
        <w:pStyle w:val="NormalnyWeb"/>
        <w:spacing w:before="0" w:after="0" w:line="360" w:lineRule="auto"/>
        <w:rPr>
          <w:rFonts w:ascii="Arial" w:hAnsi="Arial" w:cs="Arial"/>
        </w:rPr>
      </w:pPr>
      <w:r w:rsidRPr="00AC7BDB">
        <w:rPr>
          <w:rFonts w:ascii="Arial" w:hAnsi="Arial" w:cs="Arial"/>
          <w:color w:val="000000"/>
        </w:rPr>
        <w:t>a) 15 dni od dnia zamieszczenia w Biuletynie Zamówień Publicznych ogłoszenia o wyniku postępowania, a w przypadku udzielenia zamówienia w trybie negocjacji bez ogłoszenia albo zamówienia z wolnej ręki – ogłoszenia o wyniku postępowania albo ogłoszenia o udzieleniu zamówienia, zawierającego uzasadnienie udzielenia zamówienia w trybie negocjacji bez ogłoszenia albo zamówienia z wolnej ręki;</w:t>
      </w:r>
    </w:p>
    <w:p w14:paraId="59112E89" w14:textId="77777777" w:rsidR="00C07711" w:rsidRPr="00AC7BDB" w:rsidRDefault="00C07711" w:rsidP="00AC7BDB">
      <w:pPr>
        <w:pStyle w:val="NormalnyWeb"/>
        <w:spacing w:before="0" w:after="0" w:line="360" w:lineRule="auto"/>
        <w:rPr>
          <w:rFonts w:ascii="Arial" w:hAnsi="Arial" w:cs="Arial"/>
        </w:rPr>
      </w:pPr>
      <w:r w:rsidRPr="00AC7BDB">
        <w:rPr>
          <w:rFonts w:ascii="Arial" w:hAnsi="Arial" w:cs="Arial"/>
          <w:color w:val="000000"/>
        </w:rPr>
        <w:t>b) miesiąca od dnia zawarcia umowy, jeżeli zamawiający:</w:t>
      </w:r>
    </w:p>
    <w:p w14:paraId="0333130B" w14:textId="77777777" w:rsidR="00C07711" w:rsidRPr="00AC7BDB" w:rsidRDefault="00C07711" w:rsidP="00AC7BDB">
      <w:pPr>
        <w:pStyle w:val="NormalnyWeb"/>
        <w:spacing w:before="0" w:after="0" w:line="360" w:lineRule="auto"/>
        <w:rPr>
          <w:rFonts w:ascii="Arial" w:hAnsi="Arial" w:cs="Arial"/>
        </w:rPr>
      </w:pPr>
      <w:r w:rsidRPr="00AC7BDB">
        <w:rPr>
          <w:rFonts w:ascii="Arial" w:hAnsi="Arial" w:cs="Arial"/>
          <w:color w:val="000000"/>
        </w:rPr>
        <w:t>- nie zamieścił w Biuletynie Zamówień Publicznych ogłoszenia o wyniku postępowania albo</w:t>
      </w:r>
    </w:p>
    <w:p w14:paraId="596E353B" w14:textId="77777777" w:rsidR="00C07711" w:rsidRPr="00AC7BDB" w:rsidRDefault="00C07711" w:rsidP="00AC7BDB">
      <w:pPr>
        <w:pStyle w:val="NormalnyWeb"/>
        <w:spacing w:before="0" w:after="0" w:line="360" w:lineRule="auto"/>
        <w:rPr>
          <w:rFonts w:ascii="Arial" w:hAnsi="Arial" w:cs="Arial"/>
        </w:rPr>
      </w:pPr>
      <w:r w:rsidRPr="00AC7BDB">
        <w:rPr>
          <w:rFonts w:ascii="Arial" w:hAnsi="Arial" w:cs="Arial"/>
          <w:color w:val="000000"/>
        </w:rPr>
        <w:t>- zamieścił w Biuletynie Zamówień Publicznych ogłoszenie o wyniku postępowania, które nie zawiera uzasadnienia udzielenia zamówienia w trybie negocjacji bez ogłoszenia albo zamówienia z wolnej ręki.</w:t>
      </w:r>
    </w:p>
    <w:p w14:paraId="15D2DF9E" w14:textId="77777777" w:rsidR="00F07F87" w:rsidRPr="00AC7BDB" w:rsidRDefault="00F07F87" w:rsidP="00AC7BDB">
      <w:pPr>
        <w:pStyle w:val="NormalnyWeb"/>
        <w:spacing w:before="0" w:after="0" w:line="360" w:lineRule="auto"/>
        <w:rPr>
          <w:rFonts w:ascii="Arial" w:hAnsi="Arial" w:cs="Arial"/>
          <w:color w:val="000000" w:themeColor="text1"/>
        </w:rPr>
      </w:pPr>
    </w:p>
    <w:tbl>
      <w:tblPr>
        <w:tblW w:w="9630" w:type="dxa"/>
        <w:tblCellSpacing w:w="0" w:type="dxa"/>
        <w:tblCellMar>
          <w:top w:w="105" w:type="dxa"/>
          <w:left w:w="105" w:type="dxa"/>
          <w:bottom w:w="105" w:type="dxa"/>
          <w:right w:w="105" w:type="dxa"/>
        </w:tblCellMar>
        <w:tblLook w:val="04A0" w:firstRow="1" w:lastRow="0" w:firstColumn="1" w:lastColumn="0" w:noHBand="0" w:noVBand="1"/>
      </w:tblPr>
      <w:tblGrid>
        <w:gridCol w:w="9630"/>
      </w:tblGrid>
      <w:tr w:rsidR="00F827D5" w:rsidRPr="00AC7BDB" w14:paraId="102F2BD5" w14:textId="77777777" w:rsidTr="00702AEA">
        <w:trPr>
          <w:tblCellSpacing w:w="0" w:type="dxa"/>
        </w:trPr>
        <w:tc>
          <w:tcPr>
            <w:tcW w:w="9390" w:type="dxa"/>
            <w:tcBorders>
              <w:top w:val="single" w:sz="6" w:space="0" w:color="000000"/>
              <w:left w:val="single" w:sz="6" w:space="0" w:color="000000"/>
              <w:bottom w:val="single" w:sz="6" w:space="0" w:color="000000"/>
              <w:right w:val="single" w:sz="6" w:space="0" w:color="000000"/>
            </w:tcBorders>
            <w:shd w:val="clear" w:color="auto" w:fill="D9D9D9"/>
            <w:tcMar>
              <w:top w:w="0" w:type="dxa"/>
              <w:left w:w="108" w:type="dxa"/>
              <w:bottom w:w="0" w:type="dxa"/>
              <w:right w:w="108" w:type="dxa"/>
            </w:tcMar>
            <w:hideMark/>
          </w:tcPr>
          <w:p w14:paraId="66240DB8" w14:textId="25C06D93" w:rsidR="00702AEA" w:rsidRPr="00AC7BDB" w:rsidRDefault="00702AEA" w:rsidP="00AC7BDB">
            <w:pPr>
              <w:spacing w:line="360" w:lineRule="auto"/>
              <w:jc w:val="center"/>
              <w:rPr>
                <w:rFonts w:ascii="Arial" w:hAnsi="Arial" w:cs="Arial"/>
                <w:color w:val="000000" w:themeColor="text1"/>
              </w:rPr>
            </w:pPr>
            <w:r w:rsidRPr="00AC7BDB">
              <w:rPr>
                <w:rFonts w:ascii="Arial" w:hAnsi="Arial" w:cs="Arial"/>
                <w:b/>
                <w:bCs/>
                <w:color w:val="000000" w:themeColor="text1"/>
              </w:rPr>
              <w:t>2</w:t>
            </w:r>
            <w:r w:rsidR="00C07711" w:rsidRPr="00AC7BDB">
              <w:rPr>
                <w:rFonts w:ascii="Arial" w:hAnsi="Arial" w:cs="Arial"/>
                <w:b/>
                <w:bCs/>
                <w:color w:val="000000" w:themeColor="text1"/>
              </w:rPr>
              <w:t>1</w:t>
            </w:r>
            <w:r w:rsidRPr="00AC7BDB">
              <w:rPr>
                <w:rFonts w:ascii="Arial" w:hAnsi="Arial" w:cs="Arial"/>
                <w:b/>
                <w:bCs/>
                <w:color w:val="000000" w:themeColor="text1"/>
              </w:rPr>
              <w:t>. Załączniki.</w:t>
            </w:r>
          </w:p>
        </w:tc>
      </w:tr>
    </w:tbl>
    <w:p w14:paraId="7CB131A3" w14:textId="77777777" w:rsidR="00702AEA" w:rsidRPr="00AC7BDB" w:rsidRDefault="00702AEA" w:rsidP="00AC7BDB">
      <w:pPr>
        <w:pStyle w:val="NormalnyWeb"/>
        <w:spacing w:before="0" w:after="0" w:line="360" w:lineRule="auto"/>
        <w:rPr>
          <w:rFonts w:ascii="Arial" w:hAnsi="Arial" w:cs="Arial"/>
          <w:color w:val="000000" w:themeColor="text1"/>
        </w:rPr>
      </w:pPr>
    </w:p>
    <w:p w14:paraId="7D658748" w14:textId="77777777" w:rsidR="00BE5BFE" w:rsidRPr="00AC7BDB" w:rsidRDefault="00BE5BFE" w:rsidP="00AC7BDB">
      <w:pPr>
        <w:pStyle w:val="NormalnyWeb"/>
        <w:spacing w:before="0" w:after="0" w:line="360" w:lineRule="auto"/>
        <w:rPr>
          <w:rFonts w:ascii="Arial" w:hAnsi="Arial" w:cs="Arial"/>
          <w:color w:val="000000" w:themeColor="text1"/>
        </w:rPr>
      </w:pPr>
      <w:r w:rsidRPr="00AC7BDB">
        <w:rPr>
          <w:rFonts w:ascii="Arial" w:hAnsi="Arial" w:cs="Arial"/>
          <w:color w:val="000000" w:themeColor="text1"/>
        </w:rPr>
        <w:t xml:space="preserve">Załącznik nr 1 Formularz ofertowy </w:t>
      </w:r>
    </w:p>
    <w:p w14:paraId="3B03DEC3" w14:textId="77777777" w:rsidR="00BE5BFE" w:rsidRPr="00AC7BDB" w:rsidRDefault="00BE5BFE" w:rsidP="00AC7BDB">
      <w:pPr>
        <w:pStyle w:val="NormalnyWeb"/>
        <w:spacing w:before="0" w:after="0" w:line="360" w:lineRule="auto"/>
        <w:rPr>
          <w:rFonts w:ascii="Arial" w:hAnsi="Arial" w:cs="Arial"/>
          <w:color w:val="000000" w:themeColor="text1"/>
        </w:rPr>
      </w:pPr>
      <w:r w:rsidRPr="00AC7BDB">
        <w:rPr>
          <w:rFonts w:ascii="Arial" w:hAnsi="Arial" w:cs="Arial"/>
          <w:color w:val="000000" w:themeColor="text1"/>
        </w:rPr>
        <w:t>Załącznik nr 2 Oświadczenie o niepodleganiu wykluczeniu</w:t>
      </w:r>
    </w:p>
    <w:p w14:paraId="774F0D43" w14:textId="77777777" w:rsidR="00C82330" w:rsidRPr="00AC7BDB" w:rsidRDefault="00C82330" w:rsidP="00AC7BDB">
      <w:pPr>
        <w:pStyle w:val="NormalnyWeb"/>
        <w:spacing w:before="0" w:after="0" w:line="360" w:lineRule="auto"/>
        <w:rPr>
          <w:rFonts w:ascii="Arial" w:hAnsi="Arial" w:cs="Arial"/>
          <w:color w:val="000000" w:themeColor="text1"/>
        </w:rPr>
      </w:pPr>
    </w:p>
    <w:p w14:paraId="26C22C1A" w14:textId="77777777" w:rsidR="008727ED" w:rsidRPr="00AC7BDB" w:rsidRDefault="008727ED" w:rsidP="00AC7BDB">
      <w:pPr>
        <w:pStyle w:val="NormalnyWeb"/>
        <w:spacing w:before="0" w:after="0" w:line="360" w:lineRule="auto"/>
        <w:rPr>
          <w:rFonts w:ascii="Arial" w:hAnsi="Arial" w:cs="Arial"/>
          <w:color w:val="000000" w:themeColor="text1"/>
        </w:rPr>
      </w:pPr>
    </w:p>
    <w:p w14:paraId="3D69C748" w14:textId="77777777" w:rsidR="00C016F6" w:rsidRPr="00AC7BDB" w:rsidRDefault="00C016F6" w:rsidP="00AC7BDB">
      <w:pPr>
        <w:pStyle w:val="NormalnyWeb"/>
        <w:spacing w:before="0" w:after="0" w:line="360" w:lineRule="auto"/>
        <w:rPr>
          <w:rFonts w:ascii="Arial" w:hAnsi="Arial" w:cs="Arial"/>
          <w:color w:val="000000" w:themeColor="text1"/>
        </w:rPr>
      </w:pPr>
    </w:p>
    <w:p w14:paraId="011A4302" w14:textId="77777777" w:rsidR="00E75DA3" w:rsidRPr="00AC7BDB" w:rsidRDefault="00E75DA3" w:rsidP="00AC7BDB">
      <w:pPr>
        <w:pStyle w:val="NormalnyWeb"/>
        <w:spacing w:before="0" w:after="0" w:line="360" w:lineRule="auto"/>
        <w:rPr>
          <w:rFonts w:ascii="Arial" w:hAnsi="Arial" w:cs="Arial"/>
          <w:color w:val="000000" w:themeColor="text1"/>
        </w:rPr>
      </w:pPr>
    </w:p>
    <w:p w14:paraId="60EA2A28" w14:textId="77777777" w:rsidR="00E75DA3" w:rsidRPr="00AC7BDB" w:rsidRDefault="00E75DA3" w:rsidP="00AC7BDB">
      <w:pPr>
        <w:pStyle w:val="NormalnyWeb"/>
        <w:spacing w:before="0" w:after="0" w:line="360" w:lineRule="auto"/>
        <w:jc w:val="right"/>
        <w:rPr>
          <w:rFonts w:ascii="Arial" w:hAnsi="Arial" w:cs="Arial"/>
          <w:color w:val="000000" w:themeColor="text1"/>
        </w:rPr>
      </w:pPr>
      <w:r w:rsidRPr="00AC7BDB">
        <w:rPr>
          <w:rFonts w:ascii="Arial" w:hAnsi="Arial" w:cs="Arial"/>
          <w:color w:val="000000" w:themeColor="text1"/>
        </w:rPr>
        <w:lastRenderedPageBreak/>
        <w:t>Załącznik nr 1 do SWZ</w:t>
      </w:r>
    </w:p>
    <w:p w14:paraId="12602CBB" w14:textId="77777777" w:rsidR="00E75DA3" w:rsidRPr="00AC7BDB" w:rsidRDefault="00E75DA3" w:rsidP="00AC7BDB">
      <w:pPr>
        <w:widowControl/>
        <w:spacing w:line="360" w:lineRule="auto"/>
        <w:jc w:val="center"/>
        <w:textAlignment w:val="auto"/>
        <w:rPr>
          <w:rFonts w:ascii="Arial" w:eastAsia="Times New Roman" w:hAnsi="Arial" w:cs="Arial"/>
          <w:b/>
          <w:bCs/>
          <w:color w:val="000000" w:themeColor="text1"/>
          <w:kern w:val="0"/>
          <w:lang w:eastAsia="pl-PL" w:bidi="ar-SA"/>
        </w:rPr>
      </w:pPr>
      <w:r w:rsidRPr="00AC7BDB">
        <w:rPr>
          <w:rFonts w:ascii="Arial" w:eastAsia="Times New Roman" w:hAnsi="Arial" w:cs="Arial"/>
          <w:b/>
          <w:bCs/>
          <w:color w:val="000000" w:themeColor="text1"/>
          <w:kern w:val="0"/>
          <w:lang w:eastAsia="pl-PL" w:bidi="ar-SA"/>
        </w:rPr>
        <w:t xml:space="preserve">FORMULARZ OFERTOWY </w:t>
      </w:r>
    </w:p>
    <w:p w14:paraId="6A349C03" w14:textId="77777777" w:rsidR="00222B1A" w:rsidRPr="00AC7BDB" w:rsidRDefault="00222B1A" w:rsidP="00AC7BDB">
      <w:pPr>
        <w:pStyle w:val="NormalnyWeb"/>
        <w:spacing w:before="0" w:after="0" w:line="360" w:lineRule="auto"/>
        <w:jc w:val="center"/>
        <w:rPr>
          <w:rFonts w:ascii="Arial" w:hAnsi="Arial" w:cs="Arial"/>
          <w:b/>
          <w:bCs/>
          <w:color w:val="000000" w:themeColor="text1"/>
        </w:rPr>
      </w:pPr>
      <w:r w:rsidRPr="00AC7BDB">
        <w:rPr>
          <w:rFonts w:ascii="Arial" w:hAnsi="Arial" w:cs="Arial"/>
          <w:b/>
          <w:bCs/>
          <w:kern w:val="36"/>
          <w:lang w:eastAsia="pl-PL"/>
        </w:rPr>
        <w:t xml:space="preserve">Dostawa fabrycznie nowej </w:t>
      </w:r>
      <w:proofErr w:type="spellStart"/>
      <w:r w:rsidRPr="00AC7BDB">
        <w:rPr>
          <w:rFonts w:ascii="Arial" w:hAnsi="Arial" w:cs="Arial"/>
          <w:b/>
          <w:bCs/>
          <w:kern w:val="36"/>
          <w:lang w:eastAsia="pl-PL"/>
        </w:rPr>
        <w:t>miniładowarki</w:t>
      </w:r>
      <w:proofErr w:type="spellEnd"/>
      <w:r w:rsidRPr="00AC7BDB">
        <w:rPr>
          <w:rFonts w:ascii="Arial" w:hAnsi="Arial" w:cs="Arial"/>
          <w:b/>
          <w:bCs/>
          <w:kern w:val="36"/>
          <w:lang w:eastAsia="pl-PL"/>
        </w:rPr>
        <w:t xml:space="preserve"> kołowej </w:t>
      </w:r>
    </w:p>
    <w:p w14:paraId="4805BBAD" w14:textId="77777777" w:rsidR="00E75DA3" w:rsidRPr="00AC7BDB" w:rsidRDefault="00E75DA3" w:rsidP="00AC7BDB">
      <w:pPr>
        <w:widowControl/>
        <w:spacing w:line="360" w:lineRule="auto"/>
        <w:textAlignment w:val="auto"/>
        <w:rPr>
          <w:rFonts w:ascii="Arial" w:hAnsi="Arial" w:cs="Arial"/>
          <w:color w:val="000000" w:themeColor="text1"/>
        </w:rPr>
      </w:pPr>
    </w:p>
    <w:p w14:paraId="1EFDB923" w14:textId="77777777" w:rsidR="00E75DA3" w:rsidRPr="00AC7BDB" w:rsidRDefault="00E75DA3" w:rsidP="00AC7BDB">
      <w:pPr>
        <w:pStyle w:val="NormalnyWeb"/>
        <w:spacing w:before="0" w:after="0" w:line="360" w:lineRule="auto"/>
        <w:rPr>
          <w:rFonts w:ascii="Arial" w:hAnsi="Arial" w:cs="Arial"/>
          <w:color w:val="000000" w:themeColor="text1"/>
        </w:rPr>
      </w:pPr>
      <w:r w:rsidRPr="00AC7BDB">
        <w:rPr>
          <w:rStyle w:val="Domylnaczcionkaakapitu3"/>
          <w:rFonts w:ascii="Arial" w:hAnsi="Arial" w:cs="Arial"/>
          <w:b/>
          <w:bCs/>
          <w:color w:val="000000" w:themeColor="text1"/>
        </w:rPr>
        <w:t>I.  WYKONAWCA:</w:t>
      </w:r>
    </w:p>
    <w:p w14:paraId="06B42CAA" w14:textId="77777777" w:rsidR="00E75DA3" w:rsidRPr="00AC7BDB" w:rsidRDefault="00E75DA3" w:rsidP="00AC7BDB">
      <w:pPr>
        <w:pStyle w:val="NormalnyWeb"/>
        <w:spacing w:before="0" w:after="0" w:line="360" w:lineRule="auto"/>
        <w:rPr>
          <w:rFonts w:ascii="Arial" w:hAnsi="Arial" w:cs="Arial"/>
          <w:color w:val="000000" w:themeColor="text1"/>
        </w:rPr>
      </w:pPr>
      <w:r w:rsidRPr="00AC7BDB">
        <w:rPr>
          <w:rStyle w:val="Domylnaczcionkaakapitu3"/>
          <w:rFonts w:ascii="Arial" w:hAnsi="Arial" w:cs="Arial"/>
          <w:color w:val="000000" w:themeColor="text1"/>
        </w:rPr>
        <w:t>Niniejsza oferta zostaje złożona przez:</w:t>
      </w:r>
    </w:p>
    <w:tbl>
      <w:tblPr>
        <w:tblW w:w="9577"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502"/>
        <w:gridCol w:w="6240"/>
        <w:gridCol w:w="2835"/>
      </w:tblGrid>
      <w:tr w:rsidR="00E75DA3" w:rsidRPr="00AC7BDB" w14:paraId="0FAA6EA4" w14:textId="77777777" w:rsidTr="00B10670">
        <w:tc>
          <w:tcPr>
            <w:tcW w:w="502" w:type="dxa"/>
            <w:tcMar>
              <w:top w:w="57" w:type="dxa"/>
              <w:left w:w="57" w:type="dxa"/>
              <w:bottom w:w="57" w:type="dxa"/>
              <w:right w:w="57" w:type="dxa"/>
            </w:tcMar>
          </w:tcPr>
          <w:p w14:paraId="49222B08" w14:textId="77777777" w:rsidR="00E75DA3" w:rsidRPr="00AC7BDB" w:rsidRDefault="00E75DA3" w:rsidP="00AC7BDB">
            <w:pPr>
              <w:pStyle w:val="Normalny2"/>
              <w:spacing w:line="360" w:lineRule="auto"/>
              <w:jc w:val="center"/>
              <w:rPr>
                <w:rFonts w:ascii="Arial" w:hAnsi="Arial" w:cs="Arial"/>
                <w:color w:val="000000" w:themeColor="text1"/>
              </w:rPr>
            </w:pPr>
            <w:proofErr w:type="spellStart"/>
            <w:r w:rsidRPr="00AC7BDB">
              <w:rPr>
                <w:rFonts w:ascii="Arial" w:hAnsi="Arial" w:cs="Arial"/>
                <w:color w:val="000000" w:themeColor="text1"/>
              </w:rPr>
              <w:t>Lp</w:t>
            </w:r>
            <w:proofErr w:type="spellEnd"/>
          </w:p>
        </w:tc>
        <w:tc>
          <w:tcPr>
            <w:tcW w:w="6240" w:type="dxa"/>
            <w:tcMar>
              <w:top w:w="57" w:type="dxa"/>
              <w:left w:w="57" w:type="dxa"/>
              <w:bottom w:w="57" w:type="dxa"/>
              <w:right w:w="57" w:type="dxa"/>
            </w:tcMar>
          </w:tcPr>
          <w:p w14:paraId="3ED9B15E" w14:textId="77777777" w:rsidR="00E75DA3" w:rsidRPr="00AC7BDB" w:rsidRDefault="00E75DA3" w:rsidP="00AC7BDB">
            <w:pPr>
              <w:pStyle w:val="Normalny2"/>
              <w:spacing w:line="360" w:lineRule="auto"/>
              <w:jc w:val="center"/>
              <w:rPr>
                <w:rFonts w:ascii="Arial" w:hAnsi="Arial" w:cs="Arial"/>
                <w:color w:val="000000" w:themeColor="text1"/>
              </w:rPr>
            </w:pPr>
            <w:r w:rsidRPr="00AC7BDB">
              <w:rPr>
                <w:rFonts w:ascii="Arial" w:hAnsi="Arial" w:cs="Arial"/>
                <w:color w:val="000000" w:themeColor="text1"/>
              </w:rPr>
              <w:t>Nazwa(y) Wykonawcy(ów)</w:t>
            </w:r>
          </w:p>
        </w:tc>
        <w:tc>
          <w:tcPr>
            <w:tcW w:w="2835" w:type="dxa"/>
            <w:tcMar>
              <w:top w:w="57" w:type="dxa"/>
              <w:left w:w="57" w:type="dxa"/>
              <w:bottom w:w="57" w:type="dxa"/>
              <w:right w:w="57" w:type="dxa"/>
            </w:tcMar>
          </w:tcPr>
          <w:p w14:paraId="4076265C" w14:textId="77777777" w:rsidR="00E75DA3" w:rsidRPr="00AC7BDB" w:rsidRDefault="00E75DA3" w:rsidP="00AC7BDB">
            <w:pPr>
              <w:pStyle w:val="Normalny2"/>
              <w:spacing w:line="360" w:lineRule="auto"/>
              <w:jc w:val="center"/>
              <w:rPr>
                <w:rFonts w:ascii="Arial" w:hAnsi="Arial" w:cs="Arial"/>
                <w:color w:val="000000" w:themeColor="text1"/>
              </w:rPr>
            </w:pPr>
            <w:r w:rsidRPr="00AC7BDB">
              <w:rPr>
                <w:rFonts w:ascii="Arial" w:hAnsi="Arial" w:cs="Arial"/>
                <w:color w:val="000000" w:themeColor="text1"/>
              </w:rPr>
              <w:t>NIP</w:t>
            </w:r>
          </w:p>
        </w:tc>
      </w:tr>
      <w:tr w:rsidR="00E75DA3" w:rsidRPr="00AC7BDB" w14:paraId="27EF497C" w14:textId="77777777" w:rsidTr="00B10670">
        <w:trPr>
          <w:trHeight w:val="392"/>
        </w:trPr>
        <w:tc>
          <w:tcPr>
            <w:tcW w:w="502" w:type="dxa"/>
            <w:tcMar>
              <w:top w:w="0" w:type="dxa"/>
              <w:left w:w="57" w:type="dxa"/>
              <w:bottom w:w="57" w:type="dxa"/>
              <w:right w:w="57" w:type="dxa"/>
            </w:tcMar>
          </w:tcPr>
          <w:p w14:paraId="18634D8A" w14:textId="77777777" w:rsidR="00E75DA3" w:rsidRPr="00AC7BDB" w:rsidRDefault="00E75DA3" w:rsidP="00AC7BDB">
            <w:pPr>
              <w:pStyle w:val="Normalny2"/>
              <w:snapToGrid w:val="0"/>
              <w:spacing w:line="360" w:lineRule="auto"/>
              <w:rPr>
                <w:rFonts w:ascii="Arial" w:hAnsi="Arial" w:cs="Arial"/>
                <w:color w:val="000000" w:themeColor="text1"/>
              </w:rPr>
            </w:pPr>
          </w:p>
        </w:tc>
        <w:tc>
          <w:tcPr>
            <w:tcW w:w="6240" w:type="dxa"/>
            <w:tcMar>
              <w:top w:w="0" w:type="dxa"/>
              <w:left w:w="57" w:type="dxa"/>
              <w:bottom w:w="57" w:type="dxa"/>
              <w:right w:w="57" w:type="dxa"/>
            </w:tcMar>
          </w:tcPr>
          <w:p w14:paraId="34A2774F" w14:textId="77777777" w:rsidR="00E75DA3" w:rsidRPr="00AC7BDB" w:rsidRDefault="00E75DA3" w:rsidP="00AC7BDB">
            <w:pPr>
              <w:pStyle w:val="Normalny2"/>
              <w:snapToGrid w:val="0"/>
              <w:spacing w:line="360" w:lineRule="auto"/>
              <w:rPr>
                <w:rFonts w:ascii="Arial" w:hAnsi="Arial" w:cs="Arial"/>
                <w:color w:val="000000" w:themeColor="text1"/>
              </w:rPr>
            </w:pPr>
          </w:p>
        </w:tc>
        <w:tc>
          <w:tcPr>
            <w:tcW w:w="2835" w:type="dxa"/>
            <w:tcMar>
              <w:top w:w="0" w:type="dxa"/>
              <w:left w:w="57" w:type="dxa"/>
              <w:bottom w:w="57" w:type="dxa"/>
              <w:right w:w="57" w:type="dxa"/>
            </w:tcMar>
          </w:tcPr>
          <w:p w14:paraId="57C7D2D0" w14:textId="77777777" w:rsidR="00E75DA3" w:rsidRPr="00AC7BDB" w:rsidRDefault="00E75DA3" w:rsidP="00AC7BDB">
            <w:pPr>
              <w:pStyle w:val="Normalny2"/>
              <w:snapToGrid w:val="0"/>
              <w:spacing w:line="360" w:lineRule="auto"/>
              <w:rPr>
                <w:rFonts w:ascii="Arial" w:hAnsi="Arial" w:cs="Arial"/>
                <w:color w:val="000000" w:themeColor="text1"/>
              </w:rPr>
            </w:pPr>
          </w:p>
        </w:tc>
      </w:tr>
    </w:tbl>
    <w:p w14:paraId="21E2DE4F" w14:textId="77777777" w:rsidR="00E75DA3" w:rsidRPr="00AC7BDB" w:rsidRDefault="00E75DA3" w:rsidP="00AC7BDB">
      <w:pPr>
        <w:pStyle w:val="NormalnyWeb"/>
        <w:spacing w:before="0" w:after="0" w:line="360" w:lineRule="auto"/>
        <w:rPr>
          <w:rFonts w:ascii="Arial" w:hAnsi="Arial" w:cs="Arial"/>
          <w:b/>
          <w:bCs/>
          <w:color w:val="000000" w:themeColor="text1"/>
        </w:rPr>
      </w:pPr>
    </w:p>
    <w:p w14:paraId="17774263" w14:textId="77777777" w:rsidR="00E75DA3" w:rsidRPr="00AC7BDB" w:rsidRDefault="00E75DA3" w:rsidP="00AC7BDB">
      <w:pPr>
        <w:pStyle w:val="NormalnyWeb"/>
        <w:spacing w:before="0" w:after="0" w:line="360" w:lineRule="auto"/>
        <w:rPr>
          <w:rFonts w:ascii="Arial" w:hAnsi="Arial" w:cs="Arial"/>
          <w:color w:val="000000" w:themeColor="text1"/>
        </w:rPr>
      </w:pPr>
      <w:r w:rsidRPr="00AC7BDB">
        <w:rPr>
          <w:rFonts w:ascii="Arial" w:hAnsi="Arial" w:cs="Arial"/>
          <w:b/>
          <w:bCs/>
          <w:color w:val="000000" w:themeColor="text1"/>
        </w:rPr>
        <w:t>I.1.  WYKONAWCA(Y) ADRES:</w:t>
      </w:r>
    </w:p>
    <w:tbl>
      <w:tblPr>
        <w:tblW w:w="9660"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2915"/>
        <w:gridCol w:w="6745"/>
      </w:tblGrid>
      <w:tr w:rsidR="00E75DA3" w:rsidRPr="00AC7BDB" w14:paraId="5BAB75C0" w14:textId="77777777" w:rsidTr="00B10670">
        <w:tc>
          <w:tcPr>
            <w:tcW w:w="2915" w:type="dxa"/>
            <w:tcMar>
              <w:top w:w="0" w:type="dxa"/>
              <w:left w:w="57" w:type="dxa"/>
              <w:bottom w:w="57" w:type="dxa"/>
              <w:right w:w="57" w:type="dxa"/>
            </w:tcMar>
          </w:tcPr>
          <w:p w14:paraId="553A8098" w14:textId="77777777" w:rsidR="00E75DA3" w:rsidRPr="00AC7BDB" w:rsidRDefault="00E75DA3" w:rsidP="00AC7BDB">
            <w:pPr>
              <w:pStyle w:val="Normalny2"/>
              <w:spacing w:line="360" w:lineRule="auto"/>
              <w:rPr>
                <w:rFonts w:ascii="Arial" w:hAnsi="Arial" w:cs="Arial"/>
                <w:color w:val="000000" w:themeColor="text1"/>
              </w:rPr>
            </w:pPr>
            <w:r w:rsidRPr="00AC7BDB">
              <w:rPr>
                <w:rFonts w:ascii="Arial" w:hAnsi="Arial" w:cs="Arial"/>
                <w:color w:val="000000" w:themeColor="text1"/>
              </w:rPr>
              <w:t>Ulica:</w:t>
            </w:r>
          </w:p>
        </w:tc>
        <w:tc>
          <w:tcPr>
            <w:tcW w:w="6745" w:type="dxa"/>
            <w:tcMar>
              <w:top w:w="0" w:type="dxa"/>
              <w:left w:w="57" w:type="dxa"/>
              <w:bottom w:w="57" w:type="dxa"/>
              <w:right w:w="57" w:type="dxa"/>
            </w:tcMar>
          </w:tcPr>
          <w:p w14:paraId="40641CA3" w14:textId="77777777" w:rsidR="00E75DA3" w:rsidRPr="00AC7BDB" w:rsidRDefault="00E75DA3" w:rsidP="00AC7BDB">
            <w:pPr>
              <w:pStyle w:val="Normalny2"/>
              <w:snapToGrid w:val="0"/>
              <w:spacing w:line="360" w:lineRule="auto"/>
              <w:rPr>
                <w:rFonts w:ascii="Arial" w:hAnsi="Arial" w:cs="Arial"/>
                <w:color w:val="000000" w:themeColor="text1"/>
              </w:rPr>
            </w:pPr>
          </w:p>
        </w:tc>
      </w:tr>
      <w:tr w:rsidR="00E75DA3" w:rsidRPr="00AC7BDB" w14:paraId="05AEB22D" w14:textId="77777777" w:rsidTr="00B10670">
        <w:tc>
          <w:tcPr>
            <w:tcW w:w="2915" w:type="dxa"/>
            <w:tcMar>
              <w:top w:w="0" w:type="dxa"/>
              <w:left w:w="57" w:type="dxa"/>
              <w:bottom w:w="57" w:type="dxa"/>
              <w:right w:w="57" w:type="dxa"/>
            </w:tcMar>
          </w:tcPr>
          <w:p w14:paraId="5BD12D1A" w14:textId="77777777" w:rsidR="00E75DA3" w:rsidRPr="00AC7BDB" w:rsidRDefault="00E75DA3" w:rsidP="00AC7BDB">
            <w:pPr>
              <w:pStyle w:val="Normalny2"/>
              <w:spacing w:line="360" w:lineRule="auto"/>
              <w:rPr>
                <w:rFonts w:ascii="Arial" w:hAnsi="Arial" w:cs="Arial"/>
                <w:color w:val="000000" w:themeColor="text1"/>
              </w:rPr>
            </w:pPr>
            <w:r w:rsidRPr="00AC7BDB">
              <w:rPr>
                <w:rFonts w:ascii="Arial" w:hAnsi="Arial" w:cs="Arial"/>
                <w:color w:val="000000" w:themeColor="text1"/>
              </w:rPr>
              <w:t>Miejscowość:</w:t>
            </w:r>
          </w:p>
        </w:tc>
        <w:tc>
          <w:tcPr>
            <w:tcW w:w="6745" w:type="dxa"/>
            <w:tcMar>
              <w:top w:w="0" w:type="dxa"/>
              <w:left w:w="57" w:type="dxa"/>
              <w:bottom w:w="57" w:type="dxa"/>
              <w:right w:w="57" w:type="dxa"/>
            </w:tcMar>
          </w:tcPr>
          <w:p w14:paraId="02BC1CEF" w14:textId="77777777" w:rsidR="00E75DA3" w:rsidRPr="00AC7BDB" w:rsidRDefault="00E75DA3" w:rsidP="00AC7BDB">
            <w:pPr>
              <w:pStyle w:val="Normalny2"/>
              <w:snapToGrid w:val="0"/>
              <w:spacing w:line="360" w:lineRule="auto"/>
              <w:rPr>
                <w:rFonts w:ascii="Arial" w:hAnsi="Arial" w:cs="Arial"/>
                <w:color w:val="000000" w:themeColor="text1"/>
              </w:rPr>
            </w:pPr>
          </w:p>
        </w:tc>
      </w:tr>
      <w:tr w:rsidR="00E75DA3" w:rsidRPr="00AC7BDB" w14:paraId="2DAFC67F" w14:textId="77777777" w:rsidTr="00B10670">
        <w:tc>
          <w:tcPr>
            <w:tcW w:w="2915" w:type="dxa"/>
            <w:tcMar>
              <w:top w:w="0" w:type="dxa"/>
              <w:left w:w="57" w:type="dxa"/>
              <w:bottom w:w="57" w:type="dxa"/>
              <w:right w:w="57" w:type="dxa"/>
            </w:tcMar>
          </w:tcPr>
          <w:p w14:paraId="19F6286B" w14:textId="77777777" w:rsidR="00E75DA3" w:rsidRPr="00AC7BDB" w:rsidRDefault="00E75DA3" w:rsidP="00AC7BDB">
            <w:pPr>
              <w:pStyle w:val="Normalny2"/>
              <w:spacing w:line="360" w:lineRule="auto"/>
              <w:rPr>
                <w:rFonts w:ascii="Arial" w:hAnsi="Arial" w:cs="Arial"/>
                <w:color w:val="000000" w:themeColor="text1"/>
              </w:rPr>
            </w:pPr>
            <w:r w:rsidRPr="00AC7BDB">
              <w:rPr>
                <w:rFonts w:ascii="Arial" w:hAnsi="Arial" w:cs="Arial"/>
                <w:color w:val="000000" w:themeColor="text1"/>
              </w:rPr>
              <w:t>Kod pocztowy:</w:t>
            </w:r>
          </w:p>
        </w:tc>
        <w:tc>
          <w:tcPr>
            <w:tcW w:w="6745" w:type="dxa"/>
            <w:tcMar>
              <w:top w:w="0" w:type="dxa"/>
              <w:left w:w="57" w:type="dxa"/>
              <w:bottom w:w="57" w:type="dxa"/>
              <w:right w:w="57" w:type="dxa"/>
            </w:tcMar>
          </w:tcPr>
          <w:p w14:paraId="13794098" w14:textId="77777777" w:rsidR="00E75DA3" w:rsidRPr="00AC7BDB" w:rsidRDefault="00E75DA3" w:rsidP="00AC7BDB">
            <w:pPr>
              <w:pStyle w:val="Normalny2"/>
              <w:snapToGrid w:val="0"/>
              <w:spacing w:line="360" w:lineRule="auto"/>
              <w:rPr>
                <w:rFonts w:ascii="Arial" w:hAnsi="Arial" w:cs="Arial"/>
                <w:color w:val="000000" w:themeColor="text1"/>
              </w:rPr>
            </w:pPr>
          </w:p>
        </w:tc>
      </w:tr>
      <w:tr w:rsidR="00E75DA3" w:rsidRPr="00AC7BDB" w14:paraId="04A0490E" w14:textId="77777777" w:rsidTr="00B10670">
        <w:tc>
          <w:tcPr>
            <w:tcW w:w="2915" w:type="dxa"/>
            <w:tcMar>
              <w:top w:w="0" w:type="dxa"/>
              <w:left w:w="57" w:type="dxa"/>
              <w:bottom w:w="57" w:type="dxa"/>
              <w:right w:w="57" w:type="dxa"/>
            </w:tcMar>
          </w:tcPr>
          <w:p w14:paraId="4B5ECBF7" w14:textId="77777777" w:rsidR="00E75DA3" w:rsidRPr="00AC7BDB" w:rsidRDefault="00E75DA3" w:rsidP="00AC7BDB">
            <w:pPr>
              <w:pStyle w:val="Normalny2"/>
              <w:spacing w:line="360" w:lineRule="auto"/>
              <w:rPr>
                <w:rFonts w:ascii="Arial" w:hAnsi="Arial" w:cs="Arial"/>
                <w:color w:val="000000" w:themeColor="text1"/>
              </w:rPr>
            </w:pPr>
            <w:r w:rsidRPr="00AC7BDB">
              <w:rPr>
                <w:rFonts w:ascii="Arial" w:hAnsi="Arial" w:cs="Arial"/>
                <w:color w:val="000000" w:themeColor="text1"/>
              </w:rPr>
              <w:t xml:space="preserve">Województwo: </w:t>
            </w:r>
          </w:p>
        </w:tc>
        <w:tc>
          <w:tcPr>
            <w:tcW w:w="6745" w:type="dxa"/>
            <w:tcMar>
              <w:top w:w="0" w:type="dxa"/>
              <w:left w:w="57" w:type="dxa"/>
              <w:bottom w:w="57" w:type="dxa"/>
              <w:right w:w="57" w:type="dxa"/>
            </w:tcMar>
          </w:tcPr>
          <w:p w14:paraId="0EC3B26A" w14:textId="77777777" w:rsidR="00E75DA3" w:rsidRPr="00AC7BDB" w:rsidRDefault="00E75DA3" w:rsidP="00AC7BDB">
            <w:pPr>
              <w:pStyle w:val="Normalny2"/>
              <w:snapToGrid w:val="0"/>
              <w:spacing w:line="360" w:lineRule="auto"/>
              <w:rPr>
                <w:rFonts w:ascii="Arial" w:hAnsi="Arial" w:cs="Arial"/>
                <w:color w:val="000000" w:themeColor="text1"/>
              </w:rPr>
            </w:pPr>
          </w:p>
        </w:tc>
      </w:tr>
      <w:tr w:rsidR="00E75DA3" w:rsidRPr="00AC7BDB" w14:paraId="3B11440F" w14:textId="77777777" w:rsidTr="00B10670">
        <w:tc>
          <w:tcPr>
            <w:tcW w:w="2915" w:type="dxa"/>
            <w:tcMar>
              <w:top w:w="0" w:type="dxa"/>
              <w:left w:w="57" w:type="dxa"/>
              <w:bottom w:w="57" w:type="dxa"/>
              <w:right w:w="57" w:type="dxa"/>
            </w:tcMar>
          </w:tcPr>
          <w:p w14:paraId="141F4893" w14:textId="77777777" w:rsidR="00E75DA3" w:rsidRPr="00AC7BDB" w:rsidRDefault="00E75DA3" w:rsidP="00AC7BDB">
            <w:pPr>
              <w:pStyle w:val="Normalny2"/>
              <w:spacing w:line="360" w:lineRule="auto"/>
              <w:rPr>
                <w:rFonts w:ascii="Arial" w:hAnsi="Arial" w:cs="Arial"/>
                <w:color w:val="000000" w:themeColor="text1"/>
              </w:rPr>
            </w:pPr>
            <w:r w:rsidRPr="00AC7BDB">
              <w:rPr>
                <w:rFonts w:ascii="Arial" w:hAnsi="Arial" w:cs="Arial"/>
                <w:color w:val="000000" w:themeColor="text1"/>
              </w:rPr>
              <w:t>Kraj:</w:t>
            </w:r>
          </w:p>
        </w:tc>
        <w:tc>
          <w:tcPr>
            <w:tcW w:w="6745" w:type="dxa"/>
            <w:tcMar>
              <w:top w:w="0" w:type="dxa"/>
              <w:left w:w="57" w:type="dxa"/>
              <w:bottom w:w="57" w:type="dxa"/>
              <w:right w:w="57" w:type="dxa"/>
            </w:tcMar>
          </w:tcPr>
          <w:p w14:paraId="0F2FE282" w14:textId="77777777" w:rsidR="00E75DA3" w:rsidRPr="00AC7BDB" w:rsidRDefault="00E75DA3" w:rsidP="00AC7BDB">
            <w:pPr>
              <w:pStyle w:val="Normalny2"/>
              <w:snapToGrid w:val="0"/>
              <w:spacing w:line="360" w:lineRule="auto"/>
              <w:rPr>
                <w:rFonts w:ascii="Arial" w:hAnsi="Arial" w:cs="Arial"/>
                <w:color w:val="000000" w:themeColor="text1"/>
              </w:rPr>
            </w:pPr>
          </w:p>
        </w:tc>
      </w:tr>
      <w:tr w:rsidR="00E75DA3" w:rsidRPr="00AC7BDB" w14:paraId="0E30DA8C" w14:textId="77777777" w:rsidTr="00B10670">
        <w:tc>
          <w:tcPr>
            <w:tcW w:w="2915" w:type="dxa"/>
            <w:tcMar>
              <w:top w:w="0" w:type="dxa"/>
              <w:left w:w="57" w:type="dxa"/>
              <w:bottom w:w="57" w:type="dxa"/>
              <w:right w:w="57" w:type="dxa"/>
            </w:tcMar>
          </w:tcPr>
          <w:p w14:paraId="206CBB15" w14:textId="77777777" w:rsidR="00E75DA3" w:rsidRPr="00AC7BDB" w:rsidRDefault="00E75DA3" w:rsidP="00AC7BDB">
            <w:pPr>
              <w:pStyle w:val="Normalny2"/>
              <w:spacing w:line="360" w:lineRule="auto"/>
              <w:rPr>
                <w:rFonts w:ascii="Arial" w:hAnsi="Arial" w:cs="Arial"/>
                <w:color w:val="000000" w:themeColor="text1"/>
              </w:rPr>
            </w:pPr>
            <w:r w:rsidRPr="00AC7BDB">
              <w:rPr>
                <w:rFonts w:ascii="Arial" w:hAnsi="Arial" w:cs="Arial"/>
                <w:color w:val="000000" w:themeColor="text1"/>
              </w:rPr>
              <w:t>Email:</w:t>
            </w:r>
          </w:p>
        </w:tc>
        <w:tc>
          <w:tcPr>
            <w:tcW w:w="6745" w:type="dxa"/>
            <w:tcMar>
              <w:top w:w="0" w:type="dxa"/>
              <w:left w:w="57" w:type="dxa"/>
              <w:bottom w:w="57" w:type="dxa"/>
              <w:right w:w="57" w:type="dxa"/>
            </w:tcMar>
          </w:tcPr>
          <w:p w14:paraId="0651E0FC" w14:textId="77777777" w:rsidR="00E75DA3" w:rsidRPr="00AC7BDB" w:rsidRDefault="00E75DA3" w:rsidP="00AC7BDB">
            <w:pPr>
              <w:pStyle w:val="Normalny2"/>
              <w:snapToGrid w:val="0"/>
              <w:spacing w:line="360" w:lineRule="auto"/>
              <w:rPr>
                <w:rFonts w:ascii="Arial" w:hAnsi="Arial" w:cs="Arial"/>
                <w:color w:val="000000" w:themeColor="text1"/>
              </w:rPr>
            </w:pPr>
          </w:p>
        </w:tc>
      </w:tr>
      <w:tr w:rsidR="00E75DA3" w:rsidRPr="00AC7BDB" w14:paraId="6212D83F" w14:textId="77777777" w:rsidTr="00B10670">
        <w:tc>
          <w:tcPr>
            <w:tcW w:w="2915" w:type="dxa"/>
            <w:tcMar>
              <w:top w:w="0" w:type="dxa"/>
              <w:left w:w="57" w:type="dxa"/>
              <w:bottom w:w="57" w:type="dxa"/>
              <w:right w:w="57" w:type="dxa"/>
            </w:tcMar>
          </w:tcPr>
          <w:p w14:paraId="033CECC7" w14:textId="77777777" w:rsidR="00E75DA3" w:rsidRPr="00AC7BDB" w:rsidRDefault="00E75DA3" w:rsidP="00AC7BDB">
            <w:pPr>
              <w:pStyle w:val="Normalny2"/>
              <w:spacing w:line="360" w:lineRule="auto"/>
              <w:rPr>
                <w:rFonts w:ascii="Arial" w:hAnsi="Arial" w:cs="Arial"/>
                <w:color w:val="000000" w:themeColor="text1"/>
              </w:rPr>
            </w:pPr>
            <w:r w:rsidRPr="00AC7BDB">
              <w:rPr>
                <w:rFonts w:ascii="Arial" w:hAnsi="Arial" w:cs="Arial"/>
                <w:color w:val="000000" w:themeColor="text1"/>
              </w:rPr>
              <w:t>Telefon:</w:t>
            </w:r>
          </w:p>
        </w:tc>
        <w:tc>
          <w:tcPr>
            <w:tcW w:w="6745" w:type="dxa"/>
            <w:tcMar>
              <w:top w:w="0" w:type="dxa"/>
              <w:left w:w="57" w:type="dxa"/>
              <w:bottom w:w="57" w:type="dxa"/>
              <w:right w:w="57" w:type="dxa"/>
            </w:tcMar>
          </w:tcPr>
          <w:p w14:paraId="53543F72" w14:textId="77777777" w:rsidR="00E75DA3" w:rsidRPr="00AC7BDB" w:rsidRDefault="00E75DA3" w:rsidP="00AC7BDB">
            <w:pPr>
              <w:pStyle w:val="Normalny2"/>
              <w:snapToGrid w:val="0"/>
              <w:spacing w:line="360" w:lineRule="auto"/>
              <w:rPr>
                <w:rFonts w:ascii="Arial" w:hAnsi="Arial" w:cs="Arial"/>
                <w:color w:val="000000" w:themeColor="text1"/>
              </w:rPr>
            </w:pPr>
          </w:p>
        </w:tc>
      </w:tr>
      <w:tr w:rsidR="00E75DA3" w:rsidRPr="00AC7BDB" w14:paraId="12AB2B87" w14:textId="77777777" w:rsidTr="00B10670">
        <w:tc>
          <w:tcPr>
            <w:tcW w:w="2915" w:type="dxa"/>
            <w:tcMar>
              <w:top w:w="0" w:type="dxa"/>
              <w:left w:w="57" w:type="dxa"/>
              <w:bottom w:w="57" w:type="dxa"/>
              <w:right w:w="57" w:type="dxa"/>
            </w:tcMar>
          </w:tcPr>
          <w:p w14:paraId="07FEE5F2" w14:textId="77777777" w:rsidR="00E75DA3" w:rsidRPr="00AC7BDB" w:rsidRDefault="00E75DA3" w:rsidP="00AC7BDB">
            <w:pPr>
              <w:pStyle w:val="Normalny2"/>
              <w:spacing w:line="360" w:lineRule="auto"/>
              <w:rPr>
                <w:rFonts w:ascii="Arial" w:hAnsi="Arial" w:cs="Arial"/>
                <w:color w:val="000000" w:themeColor="text1"/>
              </w:rPr>
            </w:pPr>
            <w:r w:rsidRPr="00AC7BDB">
              <w:rPr>
                <w:rFonts w:ascii="Arial" w:hAnsi="Arial" w:cs="Arial"/>
                <w:color w:val="000000" w:themeColor="text1"/>
              </w:rPr>
              <w:t>Adres strony internetowej:</w:t>
            </w:r>
          </w:p>
        </w:tc>
        <w:tc>
          <w:tcPr>
            <w:tcW w:w="6745" w:type="dxa"/>
            <w:tcMar>
              <w:top w:w="0" w:type="dxa"/>
              <w:left w:w="57" w:type="dxa"/>
              <w:bottom w:w="57" w:type="dxa"/>
              <w:right w:w="57" w:type="dxa"/>
            </w:tcMar>
          </w:tcPr>
          <w:p w14:paraId="58C82E75" w14:textId="77777777" w:rsidR="00E75DA3" w:rsidRPr="00AC7BDB" w:rsidRDefault="00E75DA3" w:rsidP="00AC7BDB">
            <w:pPr>
              <w:pStyle w:val="Normalny2"/>
              <w:snapToGrid w:val="0"/>
              <w:spacing w:line="360" w:lineRule="auto"/>
              <w:rPr>
                <w:rFonts w:ascii="Arial" w:hAnsi="Arial" w:cs="Arial"/>
                <w:color w:val="000000" w:themeColor="text1"/>
              </w:rPr>
            </w:pPr>
          </w:p>
        </w:tc>
      </w:tr>
    </w:tbl>
    <w:p w14:paraId="4BB19888" w14:textId="77777777" w:rsidR="00E75DA3" w:rsidRPr="00AC7BDB" w:rsidRDefault="00E75DA3" w:rsidP="00AC7BDB">
      <w:pPr>
        <w:pStyle w:val="NormalnyWeb"/>
        <w:spacing w:before="0" w:after="0" w:line="360" w:lineRule="auto"/>
        <w:rPr>
          <w:rFonts w:ascii="Arial" w:hAnsi="Arial" w:cs="Arial"/>
          <w:b/>
          <w:bCs/>
          <w:color w:val="000000" w:themeColor="text1"/>
        </w:rPr>
      </w:pPr>
      <w:r w:rsidRPr="00AC7BDB">
        <w:rPr>
          <w:rFonts w:ascii="Arial" w:hAnsi="Arial" w:cs="Arial"/>
          <w:b/>
          <w:bCs/>
          <w:color w:val="000000" w:themeColor="text1"/>
        </w:rPr>
        <w:br/>
        <w:t>I.2. WYKONAWCA(Y) Osoba do kontaktu:</w:t>
      </w:r>
    </w:p>
    <w:tbl>
      <w:tblPr>
        <w:tblStyle w:val="Tabela-Siatka"/>
        <w:tblW w:w="0" w:type="auto"/>
        <w:tblLook w:val="04A0" w:firstRow="1" w:lastRow="0" w:firstColumn="1" w:lastColumn="0" w:noHBand="0" w:noVBand="1"/>
      </w:tblPr>
      <w:tblGrid>
        <w:gridCol w:w="2263"/>
        <w:gridCol w:w="7364"/>
      </w:tblGrid>
      <w:tr w:rsidR="00E75DA3" w:rsidRPr="00AC7BDB" w14:paraId="4CA5F501" w14:textId="77777777" w:rsidTr="00B10670">
        <w:tc>
          <w:tcPr>
            <w:tcW w:w="2263" w:type="dxa"/>
          </w:tcPr>
          <w:p w14:paraId="773585F9" w14:textId="77777777" w:rsidR="00E75DA3" w:rsidRPr="00AC7BDB" w:rsidRDefault="00E75DA3" w:rsidP="00AC7BDB">
            <w:pPr>
              <w:pStyle w:val="NormalnyWeb"/>
              <w:spacing w:before="0" w:after="0" w:line="360" w:lineRule="auto"/>
              <w:rPr>
                <w:rFonts w:ascii="Arial" w:hAnsi="Arial" w:cs="Arial"/>
                <w:color w:val="000000" w:themeColor="text1"/>
              </w:rPr>
            </w:pPr>
            <w:r w:rsidRPr="00AC7BDB">
              <w:rPr>
                <w:rFonts w:ascii="Arial" w:hAnsi="Arial" w:cs="Arial"/>
                <w:color w:val="000000" w:themeColor="text1"/>
              </w:rPr>
              <w:t>Imię i nazwisko:</w:t>
            </w:r>
          </w:p>
        </w:tc>
        <w:tc>
          <w:tcPr>
            <w:tcW w:w="7364" w:type="dxa"/>
          </w:tcPr>
          <w:p w14:paraId="5B61A93A" w14:textId="77777777" w:rsidR="00E75DA3" w:rsidRPr="00AC7BDB" w:rsidRDefault="00E75DA3" w:rsidP="00AC7BDB">
            <w:pPr>
              <w:pStyle w:val="NormalnyWeb"/>
              <w:spacing w:before="0" w:after="0" w:line="360" w:lineRule="auto"/>
              <w:rPr>
                <w:rFonts w:ascii="Arial" w:hAnsi="Arial" w:cs="Arial"/>
                <w:b/>
                <w:bCs/>
                <w:color w:val="000000" w:themeColor="text1"/>
              </w:rPr>
            </w:pPr>
          </w:p>
        </w:tc>
      </w:tr>
      <w:tr w:rsidR="00E75DA3" w:rsidRPr="00AC7BDB" w14:paraId="022940F1" w14:textId="77777777" w:rsidTr="00B10670">
        <w:tc>
          <w:tcPr>
            <w:tcW w:w="2263" w:type="dxa"/>
          </w:tcPr>
          <w:p w14:paraId="15B50686" w14:textId="77777777" w:rsidR="00E75DA3" w:rsidRPr="00AC7BDB" w:rsidRDefault="00E75DA3" w:rsidP="00AC7BDB">
            <w:pPr>
              <w:pStyle w:val="NormalnyWeb"/>
              <w:spacing w:before="0" w:after="0" w:line="360" w:lineRule="auto"/>
              <w:rPr>
                <w:rFonts w:ascii="Arial" w:hAnsi="Arial" w:cs="Arial"/>
                <w:color w:val="000000" w:themeColor="text1"/>
              </w:rPr>
            </w:pPr>
            <w:r w:rsidRPr="00AC7BDB">
              <w:rPr>
                <w:rFonts w:ascii="Arial" w:hAnsi="Arial" w:cs="Arial"/>
                <w:color w:val="000000" w:themeColor="text1"/>
              </w:rPr>
              <w:t>Email:</w:t>
            </w:r>
          </w:p>
        </w:tc>
        <w:tc>
          <w:tcPr>
            <w:tcW w:w="7364" w:type="dxa"/>
          </w:tcPr>
          <w:p w14:paraId="5CC81061" w14:textId="77777777" w:rsidR="00E75DA3" w:rsidRPr="00AC7BDB" w:rsidRDefault="00E75DA3" w:rsidP="00AC7BDB">
            <w:pPr>
              <w:pStyle w:val="NormalnyWeb"/>
              <w:spacing w:before="0" w:after="0" w:line="360" w:lineRule="auto"/>
              <w:rPr>
                <w:rFonts w:ascii="Arial" w:hAnsi="Arial" w:cs="Arial"/>
                <w:b/>
                <w:bCs/>
                <w:color w:val="000000" w:themeColor="text1"/>
              </w:rPr>
            </w:pPr>
          </w:p>
        </w:tc>
      </w:tr>
      <w:tr w:rsidR="00E75DA3" w:rsidRPr="00AC7BDB" w14:paraId="7C84E77E" w14:textId="77777777" w:rsidTr="00B10670">
        <w:tc>
          <w:tcPr>
            <w:tcW w:w="2263" w:type="dxa"/>
          </w:tcPr>
          <w:p w14:paraId="03AD2004" w14:textId="77777777" w:rsidR="00E75DA3" w:rsidRPr="00AC7BDB" w:rsidRDefault="00E75DA3" w:rsidP="00AC7BDB">
            <w:pPr>
              <w:pStyle w:val="NormalnyWeb"/>
              <w:spacing w:before="0" w:after="0" w:line="360" w:lineRule="auto"/>
              <w:rPr>
                <w:rFonts w:ascii="Arial" w:hAnsi="Arial" w:cs="Arial"/>
                <w:color w:val="000000" w:themeColor="text1"/>
              </w:rPr>
            </w:pPr>
            <w:r w:rsidRPr="00AC7BDB">
              <w:rPr>
                <w:rFonts w:ascii="Arial" w:hAnsi="Arial" w:cs="Arial"/>
                <w:color w:val="000000" w:themeColor="text1"/>
              </w:rPr>
              <w:t>Telefon:</w:t>
            </w:r>
          </w:p>
        </w:tc>
        <w:tc>
          <w:tcPr>
            <w:tcW w:w="7364" w:type="dxa"/>
          </w:tcPr>
          <w:p w14:paraId="23B1F15B" w14:textId="77777777" w:rsidR="00E75DA3" w:rsidRPr="00AC7BDB" w:rsidRDefault="00E75DA3" w:rsidP="00AC7BDB">
            <w:pPr>
              <w:pStyle w:val="NormalnyWeb"/>
              <w:spacing w:before="0" w:after="0" w:line="360" w:lineRule="auto"/>
              <w:rPr>
                <w:rFonts w:ascii="Arial" w:hAnsi="Arial" w:cs="Arial"/>
                <w:b/>
                <w:bCs/>
                <w:color w:val="000000" w:themeColor="text1"/>
              </w:rPr>
            </w:pPr>
          </w:p>
        </w:tc>
      </w:tr>
    </w:tbl>
    <w:p w14:paraId="11B1CD9E" w14:textId="77777777" w:rsidR="00E75DA3" w:rsidRPr="00AC7BDB" w:rsidRDefault="00E75DA3" w:rsidP="00AC7BDB">
      <w:pPr>
        <w:pStyle w:val="NormalnyWeb"/>
        <w:spacing w:before="0" w:after="0" w:line="360" w:lineRule="auto"/>
        <w:rPr>
          <w:rFonts w:ascii="Arial" w:hAnsi="Arial" w:cs="Arial"/>
          <w:b/>
          <w:bCs/>
          <w:color w:val="000000" w:themeColor="text1"/>
        </w:rPr>
      </w:pPr>
    </w:p>
    <w:p w14:paraId="6D29D36E" w14:textId="77777777" w:rsidR="00E75DA3" w:rsidRPr="00AC7BDB" w:rsidRDefault="00E75DA3" w:rsidP="00AC7BDB">
      <w:pPr>
        <w:pStyle w:val="NormalnyWeb"/>
        <w:spacing w:before="0" w:after="0" w:line="360" w:lineRule="auto"/>
        <w:rPr>
          <w:rFonts w:ascii="Arial" w:hAnsi="Arial" w:cs="Arial"/>
          <w:b/>
          <w:bCs/>
          <w:color w:val="000000" w:themeColor="text1"/>
        </w:rPr>
      </w:pPr>
      <w:r w:rsidRPr="00AC7BDB">
        <w:rPr>
          <w:rFonts w:ascii="Arial" w:hAnsi="Arial" w:cs="Arial"/>
          <w:b/>
          <w:bCs/>
          <w:color w:val="000000" w:themeColor="text1"/>
        </w:rPr>
        <w:t>II. Ja (my) niżej podpisany (i), działając w imieniu i na rzecz Wykonawcy składającego niniejszą ofertę oświadczam(y), że:</w:t>
      </w:r>
    </w:p>
    <w:p w14:paraId="78A1032A" w14:textId="77777777" w:rsidR="00E75DA3" w:rsidRPr="00AC7BDB" w:rsidRDefault="00E75DA3" w:rsidP="00AC7BDB">
      <w:pPr>
        <w:pStyle w:val="NormalnyWeb"/>
        <w:spacing w:before="0" w:after="0" w:line="360" w:lineRule="auto"/>
        <w:rPr>
          <w:rFonts w:ascii="Arial" w:hAnsi="Arial" w:cs="Arial"/>
          <w:color w:val="000000" w:themeColor="text1"/>
        </w:rPr>
      </w:pPr>
      <w:r w:rsidRPr="00AC7BDB">
        <w:rPr>
          <w:rFonts w:ascii="Arial" w:hAnsi="Arial" w:cs="Arial"/>
          <w:color w:val="000000" w:themeColor="text1"/>
        </w:rPr>
        <w:t>1) Zapoznałem(liśmy) się z treścią SWZ oraz jej załączników dla niniejszego postępowania o zamówienie publiczne i akceptuję (jemy) ją w całości bez zastrzeżeń.</w:t>
      </w:r>
    </w:p>
    <w:p w14:paraId="54036B27" w14:textId="77777777" w:rsidR="00E75DA3" w:rsidRPr="00AC7BDB" w:rsidRDefault="00E75DA3" w:rsidP="00AC7BDB">
      <w:pPr>
        <w:pStyle w:val="NormalnyWeb"/>
        <w:spacing w:before="0" w:after="0" w:line="360" w:lineRule="auto"/>
        <w:rPr>
          <w:rFonts w:ascii="Arial" w:hAnsi="Arial" w:cs="Arial"/>
          <w:color w:val="000000" w:themeColor="text1"/>
        </w:rPr>
      </w:pPr>
      <w:r w:rsidRPr="00AC7BDB">
        <w:rPr>
          <w:rFonts w:ascii="Arial" w:hAnsi="Arial" w:cs="Arial"/>
          <w:color w:val="000000" w:themeColor="text1"/>
        </w:rPr>
        <w:lastRenderedPageBreak/>
        <w:t>2) Gwarantuje(my) wykonanie całości przedmiotu niniejszego zamówienia publicznego, zgodnie z wymaganiami Zamawiającego określonymi w SWZ.</w:t>
      </w:r>
    </w:p>
    <w:p w14:paraId="22328B9D" w14:textId="77777777" w:rsidR="00E75DA3" w:rsidRPr="00AC7BDB" w:rsidRDefault="00E75DA3" w:rsidP="00AC7BDB">
      <w:pPr>
        <w:pStyle w:val="NormalnyWeb"/>
        <w:spacing w:before="0" w:after="0" w:line="360" w:lineRule="auto"/>
        <w:rPr>
          <w:rStyle w:val="Domylnaczcionkaakapitu3"/>
          <w:rFonts w:ascii="Arial" w:hAnsi="Arial" w:cs="Arial"/>
          <w:color w:val="000000" w:themeColor="text1"/>
        </w:rPr>
      </w:pPr>
      <w:r w:rsidRPr="00AC7BDB">
        <w:rPr>
          <w:rStyle w:val="Domylnaczcionkaakapitu3"/>
          <w:rFonts w:ascii="Arial" w:hAnsi="Arial" w:cs="Arial"/>
          <w:color w:val="000000" w:themeColor="text1"/>
        </w:rPr>
        <w:t xml:space="preserve">3) Gwarantuje(my) termin wykonania zamówienia zgodny z zapisami SWZ. </w:t>
      </w:r>
    </w:p>
    <w:p w14:paraId="31661819" w14:textId="7AF67AE5" w:rsidR="00115747" w:rsidRPr="00AC7BDB" w:rsidRDefault="00115747" w:rsidP="00AC7BDB">
      <w:pPr>
        <w:pStyle w:val="NormalnyWeb"/>
        <w:spacing w:before="0" w:after="0" w:line="360" w:lineRule="auto"/>
        <w:rPr>
          <w:rStyle w:val="Domylnaczcionkaakapitu3"/>
          <w:rFonts w:ascii="Arial" w:hAnsi="Arial" w:cs="Arial"/>
          <w:color w:val="000000" w:themeColor="text1"/>
        </w:rPr>
      </w:pPr>
      <w:r w:rsidRPr="00AC7BDB">
        <w:rPr>
          <w:rStyle w:val="Domylnaczcionkaakapitu3"/>
          <w:rFonts w:ascii="Arial" w:hAnsi="Arial" w:cs="Arial"/>
          <w:color w:val="000000" w:themeColor="text1"/>
        </w:rPr>
        <w:t xml:space="preserve">4) Oferuje(my) dostawę </w:t>
      </w:r>
      <w:proofErr w:type="spellStart"/>
      <w:r w:rsidR="00222B1A" w:rsidRPr="00AC7BDB">
        <w:rPr>
          <w:rStyle w:val="Domylnaczcionkaakapitu3"/>
          <w:rFonts w:ascii="Arial" w:hAnsi="Arial" w:cs="Arial"/>
          <w:color w:val="000000" w:themeColor="text1"/>
        </w:rPr>
        <w:t>miniładowarki</w:t>
      </w:r>
      <w:proofErr w:type="spellEnd"/>
      <w:r w:rsidR="00222B1A" w:rsidRPr="00AC7BDB">
        <w:rPr>
          <w:rStyle w:val="Domylnaczcionkaakapitu3"/>
          <w:rFonts w:ascii="Arial" w:hAnsi="Arial" w:cs="Arial"/>
          <w:color w:val="000000" w:themeColor="text1"/>
        </w:rPr>
        <w:t xml:space="preserve"> kołowej</w:t>
      </w:r>
      <w:r w:rsidRPr="00AC7BDB">
        <w:rPr>
          <w:rStyle w:val="Domylnaczcionkaakapitu3"/>
          <w:rFonts w:ascii="Arial" w:hAnsi="Arial" w:cs="Arial"/>
          <w:color w:val="000000" w:themeColor="text1"/>
        </w:rPr>
        <w:t>:</w:t>
      </w:r>
    </w:p>
    <w:p w14:paraId="1688FEF7" w14:textId="105C9102" w:rsidR="00115747" w:rsidRPr="00AC7BDB" w:rsidRDefault="00115747" w:rsidP="00AC7BDB">
      <w:pPr>
        <w:pStyle w:val="NormalnyWeb"/>
        <w:spacing w:before="0" w:after="0" w:line="360" w:lineRule="auto"/>
        <w:rPr>
          <w:rStyle w:val="Domylnaczcionkaakapitu3"/>
          <w:rFonts w:ascii="Arial" w:hAnsi="Arial" w:cs="Arial"/>
          <w:color w:val="000000" w:themeColor="text1"/>
        </w:rPr>
      </w:pPr>
      <w:r w:rsidRPr="00AC7BDB">
        <w:rPr>
          <w:rStyle w:val="Domylnaczcionkaakapitu3"/>
          <w:rFonts w:ascii="Arial" w:hAnsi="Arial" w:cs="Arial"/>
          <w:color w:val="000000" w:themeColor="text1"/>
        </w:rPr>
        <w:t xml:space="preserve">Rok produkcji: </w:t>
      </w:r>
      <w:r w:rsidRPr="00AC7BDB">
        <w:rPr>
          <w:rStyle w:val="Domylnaczcionkaakapitu3"/>
          <w:rFonts w:ascii="Arial" w:hAnsi="Arial" w:cs="Arial"/>
          <w:color w:val="000000" w:themeColor="text1"/>
        </w:rPr>
        <w:tab/>
      </w:r>
      <w:r w:rsidR="00C016F6" w:rsidRPr="00AC7BDB">
        <w:rPr>
          <w:rStyle w:val="Domylnaczcionkaakapitu3"/>
          <w:rFonts w:ascii="Arial" w:hAnsi="Arial" w:cs="Arial"/>
          <w:color w:val="000000" w:themeColor="text1"/>
        </w:rPr>
        <w:t>………….</w:t>
      </w:r>
    </w:p>
    <w:p w14:paraId="4F0245E8" w14:textId="0236B705" w:rsidR="00115747" w:rsidRPr="00AC7BDB" w:rsidRDefault="00115747" w:rsidP="00AC7BDB">
      <w:pPr>
        <w:pStyle w:val="NormalnyWeb"/>
        <w:spacing w:before="0" w:after="0" w:line="360" w:lineRule="auto"/>
        <w:rPr>
          <w:rStyle w:val="Domylnaczcionkaakapitu3"/>
          <w:rFonts w:ascii="Arial" w:hAnsi="Arial" w:cs="Arial"/>
          <w:color w:val="000000" w:themeColor="text1"/>
        </w:rPr>
      </w:pPr>
      <w:r w:rsidRPr="00AC7BDB">
        <w:rPr>
          <w:rStyle w:val="Domylnaczcionkaakapitu3"/>
          <w:rFonts w:ascii="Arial" w:hAnsi="Arial" w:cs="Arial"/>
          <w:color w:val="000000" w:themeColor="text1"/>
        </w:rPr>
        <w:t xml:space="preserve">Marka: </w:t>
      </w:r>
      <w:r w:rsidRPr="00AC7BDB">
        <w:rPr>
          <w:rStyle w:val="Domylnaczcionkaakapitu3"/>
          <w:rFonts w:ascii="Arial" w:hAnsi="Arial" w:cs="Arial"/>
          <w:color w:val="000000" w:themeColor="text1"/>
        </w:rPr>
        <w:tab/>
      </w:r>
      <w:r w:rsidRPr="00AC7BDB">
        <w:rPr>
          <w:rStyle w:val="Domylnaczcionkaakapitu3"/>
          <w:rFonts w:ascii="Arial" w:hAnsi="Arial" w:cs="Arial"/>
          <w:color w:val="000000" w:themeColor="text1"/>
        </w:rPr>
        <w:tab/>
        <w:t>…………..</w:t>
      </w:r>
    </w:p>
    <w:p w14:paraId="3C765971" w14:textId="102D869A" w:rsidR="00115747" w:rsidRPr="00AC7BDB" w:rsidRDefault="00115747" w:rsidP="00AC7BDB">
      <w:pPr>
        <w:pStyle w:val="NormalnyWeb"/>
        <w:spacing w:before="0" w:after="0" w:line="360" w:lineRule="auto"/>
        <w:rPr>
          <w:rFonts w:ascii="Arial" w:hAnsi="Arial" w:cs="Arial"/>
          <w:color w:val="000000" w:themeColor="text1"/>
        </w:rPr>
      </w:pPr>
      <w:r w:rsidRPr="00AC7BDB">
        <w:rPr>
          <w:rStyle w:val="Domylnaczcionkaakapitu3"/>
          <w:rFonts w:ascii="Arial" w:hAnsi="Arial" w:cs="Arial"/>
          <w:color w:val="000000" w:themeColor="text1"/>
        </w:rPr>
        <w:t xml:space="preserve">Model </w:t>
      </w:r>
      <w:r w:rsidR="006F52CF" w:rsidRPr="00AC7BDB">
        <w:rPr>
          <w:rStyle w:val="Domylnaczcionkaakapitu3"/>
          <w:rFonts w:ascii="Arial" w:hAnsi="Arial" w:cs="Arial"/>
          <w:color w:val="000000" w:themeColor="text1"/>
        </w:rPr>
        <w:tab/>
      </w:r>
      <w:r w:rsidR="006F52CF" w:rsidRPr="00AC7BDB">
        <w:rPr>
          <w:rStyle w:val="Domylnaczcionkaakapitu3"/>
          <w:rFonts w:ascii="Arial" w:hAnsi="Arial" w:cs="Arial"/>
          <w:color w:val="000000" w:themeColor="text1"/>
        </w:rPr>
        <w:tab/>
        <w:t>……………</w:t>
      </w:r>
    </w:p>
    <w:p w14:paraId="0822D4B7" w14:textId="41ADF153" w:rsidR="00E75DA3" w:rsidRPr="00AC7BDB" w:rsidRDefault="00115747" w:rsidP="00AC7BDB">
      <w:pPr>
        <w:pStyle w:val="Bezodstpw"/>
        <w:spacing w:line="360" w:lineRule="auto"/>
        <w:rPr>
          <w:rFonts w:ascii="Arial" w:hAnsi="Arial" w:cs="Arial"/>
          <w:color w:val="000000" w:themeColor="text1"/>
          <w:szCs w:val="24"/>
        </w:rPr>
      </w:pPr>
      <w:r w:rsidRPr="00AC7BDB">
        <w:rPr>
          <w:rFonts w:ascii="Arial" w:hAnsi="Arial" w:cs="Arial"/>
          <w:color w:val="000000" w:themeColor="text1"/>
          <w:szCs w:val="24"/>
        </w:rPr>
        <w:t>5</w:t>
      </w:r>
      <w:r w:rsidR="00E75DA3" w:rsidRPr="00AC7BDB">
        <w:rPr>
          <w:rFonts w:ascii="Arial" w:hAnsi="Arial" w:cs="Arial"/>
          <w:color w:val="000000" w:themeColor="text1"/>
          <w:szCs w:val="24"/>
        </w:rPr>
        <w:t>) C</w:t>
      </w:r>
      <w:r w:rsidR="00E75DA3" w:rsidRPr="00AC7BDB">
        <w:rPr>
          <w:rStyle w:val="Domylnaczcionkaakapitu3"/>
          <w:rFonts w:ascii="Arial" w:hAnsi="Arial" w:cs="Arial"/>
          <w:color w:val="000000" w:themeColor="text1"/>
          <w:szCs w:val="24"/>
        </w:rPr>
        <w:t xml:space="preserve">ena mojej (naszej) oferty za realizację całego zamówienia wynosi </w:t>
      </w:r>
      <w:r w:rsidR="00E75DA3" w:rsidRPr="00AC7BDB">
        <w:rPr>
          <w:rStyle w:val="Domylnaczcionkaakapitu3"/>
          <w:rFonts w:ascii="Arial" w:hAnsi="Arial" w:cs="Arial"/>
          <w:b/>
          <w:bCs/>
          <w:color w:val="000000" w:themeColor="text1"/>
          <w:szCs w:val="24"/>
        </w:rPr>
        <w:t>.........................</w:t>
      </w:r>
      <w:r w:rsidR="00E75DA3" w:rsidRPr="00AC7BDB">
        <w:rPr>
          <w:rStyle w:val="Domylnaczcionkaakapitu3"/>
          <w:rFonts w:ascii="Arial" w:hAnsi="Arial" w:cs="Arial"/>
          <w:color w:val="000000" w:themeColor="text1"/>
          <w:szCs w:val="24"/>
        </w:rPr>
        <w:t xml:space="preserve">PLN brutto, </w:t>
      </w:r>
    </w:p>
    <w:p w14:paraId="3B471951" w14:textId="77777777" w:rsidR="00E75DA3" w:rsidRPr="00AC7BDB" w:rsidRDefault="00E75DA3" w:rsidP="00AC7BDB">
      <w:pPr>
        <w:pStyle w:val="Bezodstpw"/>
        <w:spacing w:line="360" w:lineRule="auto"/>
        <w:rPr>
          <w:rStyle w:val="Domylnaczcionkaakapitu3"/>
          <w:rFonts w:ascii="Arial" w:hAnsi="Arial" w:cs="Arial"/>
          <w:b/>
          <w:bCs/>
          <w:color w:val="000000" w:themeColor="text1"/>
          <w:szCs w:val="24"/>
          <w:shd w:val="clear" w:color="auto" w:fill="FFFFFF"/>
        </w:rPr>
      </w:pPr>
      <w:r w:rsidRPr="00AC7BDB">
        <w:rPr>
          <w:rStyle w:val="Domylnaczcionkaakapitu3"/>
          <w:rFonts w:ascii="Arial" w:hAnsi="Arial" w:cs="Arial"/>
          <w:color w:val="000000" w:themeColor="text1"/>
          <w:szCs w:val="24"/>
          <w:shd w:val="clear" w:color="auto" w:fill="FFFFFF"/>
        </w:rPr>
        <w:t xml:space="preserve">Stawka VAT: </w:t>
      </w:r>
      <w:r w:rsidRPr="00AC7BDB">
        <w:rPr>
          <w:rStyle w:val="Domylnaczcionkaakapitu3"/>
          <w:rFonts w:ascii="Arial" w:hAnsi="Arial" w:cs="Arial"/>
          <w:b/>
          <w:bCs/>
          <w:color w:val="000000" w:themeColor="text1"/>
          <w:szCs w:val="24"/>
          <w:shd w:val="clear" w:color="auto" w:fill="FFFFFF"/>
        </w:rPr>
        <w:t>……………….%</w:t>
      </w:r>
    </w:p>
    <w:p w14:paraId="31A3120B" w14:textId="55D97CAD" w:rsidR="00E75DA3" w:rsidRPr="00AC7BDB" w:rsidRDefault="00E75DA3" w:rsidP="00AC7BDB">
      <w:pPr>
        <w:pStyle w:val="Bezodstpw"/>
        <w:spacing w:line="360" w:lineRule="auto"/>
        <w:rPr>
          <w:rStyle w:val="Domylnaczcionkaakapitu3"/>
          <w:rFonts w:ascii="Arial" w:hAnsi="Arial" w:cs="Arial"/>
          <w:color w:val="000000" w:themeColor="text1"/>
          <w:szCs w:val="24"/>
        </w:rPr>
      </w:pPr>
    </w:p>
    <w:p w14:paraId="57F7ECC3" w14:textId="77777777" w:rsidR="00E75DA3" w:rsidRPr="00AC7BDB" w:rsidRDefault="00E75DA3" w:rsidP="00AC7BDB">
      <w:pPr>
        <w:pStyle w:val="NormalnyWeb"/>
        <w:spacing w:before="0" w:after="0" w:line="360" w:lineRule="auto"/>
        <w:rPr>
          <w:rFonts w:ascii="Arial" w:hAnsi="Arial" w:cs="Arial"/>
          <w:color w:val="000000" w:themeColor="text1"/>
        </w:rPr>
      </w:pPr>
      <w:r w:rsidRPr="00AC7BDB">
        <w:rPr>
          <w:rStyle w:val="Domylnaczcionkaakapitu3"/>
          <w:rFonts w:ascii="Arial" w:hAnsi="Arial" w:cs="Arial"/>
          <w:b/>
          <w:bCs/>
          <w:color w:val="000000" w:themeColor="text1"/>
          <w:shd w:val="clear" w:color="auto" w:fill="FFFFFF"/>
        </w:rPr>
        <w:t>Uwaga</w:t>
      </w:r>
      <w:r w:rsidRPr="00AC7BDB">
        <w:rPr>
          <w:rStyle w:val="Domylnaczcionkaakapitu3"/>
          <w:rFonts w:ascii="Arial" w:hAnsi="Arial" w:cs="Arial"/>
          <w:color w:val="000000" w:themeColor="text1"/>
          <w:shd w:val="clear" w:color="auto" w:fill="FFFFFF"/>
        </w:rPr>
        <w:t>: Ceny należy podać w zaokrągleniu do dwóch miejsc po przecinku.</w:t>
      </w:r>
    </w:p>
    <w:p w14:paraId="5D42DA97" w14:textId="77777777" w:rsidR="00E75DA3" w:rsidRPr="00AC7BDB" w:rsidRDefault="00E75DA3" w:rsidP="00AC7BDB">
      <w:pPr>
        <w:pStyle w:val="NormalnyWeb"/>
        <w:spacing w:before="0" w:after="0" w:line="360" w:lineRule="auto"/>
        <w:rPr>
          <w:rStyle w:val="Domylnaczcionkaakapitu3"/>
          <w:rFonts w:ascii="Arial" w:hAnsi="Arial" w:cs="Arial"/>
          <w:color w:val="000000" w:themeColor="text1"/>
        </w:rPr>
      </w:pPr>
    </w:p>
    <w:p w14:paraId="68C8C651" w14:textId="17F5818C" w:rsidR="00E75DA3" w:rsidRPr="00AC7BDB" w:rsidRDefault="00115747" w:rsidP="00AC7BDB">
      <w:pPr>
        <w:pStyle w:val="NormalnyWeb"/>
        <w:spacing w:before="0" w:after="0" w:line="360" w:lineRule="auto"/>
        <w:rPr>
          <w:rFonts w:ascii="Arial" w:hAnsi="Arial" w:cs="Arial"/>
          <w:color w:val="000000" w:themeColor="text1"/>
        </w:rPr>
      </w:pPr>
      <w:r w:rsidRPr="00AC7BDB">
        <w:rPr>
          <w:rStyle w:val="Domylnaczcionkaakapitu3"/>
          <w:rFonts w:ascii="Arial" w:hAnsi="Arial" w:cs="Arial"/>
          <w:color w:val="000000" w:themeColor="text1"/>
        </w:rPr>
        <w:t>6</w:t>
      </w:r>
      <w:r w:rsidR="00E75DA3" w:rsidRPr="00AC7BDB">
        <w:rPr>
          <w:rStyle w:val="Domylnaczcionkaakapitu3"/>
          <w:rFonts w:ascii="Arial" w:hAnsi="Arial" w:cs="Arial"/>
          <w:color w:val="000000" w:themeColor="text1"/>
        </w:rPr>
        <w:t>) Akceptuje(my) bez zastrzeżeń wzór umowy przedstawiony w Części III SWZ.</w:t>
      </w:r>
    </w:p>
    <w:p w14:paraId="796D0E1A" w14:textId="455FD175" w:rsidR="00E75DA3" w:rsidRPr="00AC7BDB" w:rsidRDefault="00115747" w:rsidP="00AC7BDB">
      <w:pPr>
        <w:pStyle w:val="NormalnyWeb"/>
        <w:spacing w:before="0" w:after="0" w:line="360" w:lineRule="auto"/>
        <w:rPr>
          <w:rFonts w:ascii="Arial" w:hAnsi="Arial" w:cs="Arial"/>
          <w:color w:val="000000" w:themeColor="text1"/>
        </w:rPr>
      </w:pPr>
      <w:r w:rsidRPr="00AC7BDB">
        <w:rPr>
          <w:rFonts w:ascii="Arial" w:hAnsi="Arial" w:cs="Arial"/>
          <w:color w:val="000000" w:themeColor="text1"/>
        </w:rPr>
        <w:t>7</w:t>
      </w:r>
      <w:r w:rsidR="00E75DA3" w:rsidRPr="00AC7BDB">
        <w:rPr>
          <w:rFonts w:ascii="Arial" w:hAnsi="Arial" w:cs="Arial"/>
          <w:color w:val="000000" w:themeColor="text1"/>
        </w:rPr>
        <w:t>) W przypadku uznania mojej(naszej) oferty za najkorzystniejszą, umowę zobowiązuję(my) się zawrzeć w miejscu i terminie jakie zostaną wskazane przez Zamawiającego.</w:t>
      </w:r>
    </w:p>
    <w:p w14:paraId="67C3053D" w14:textId="1BEA1823" w:rsidR="00E75DA3" w:rsidRPr="00AC7BDB" w:rsidRDefault="00115747" w:rsidP="00AC7BDB">
      <w:pPr>
        <w:widowControl/>
        <w:suppressAutoHyphens w:val="0"/>
        <w:autoSpaceDE w:val="0"/>
        <w:adjustRightInd w:val="0"/>
        <w:spacing w:line="360" w:lineRule="auto"/>
        <w:textAlignment w:val="auto"/>
        <w:rPr>
          <w:rFonts w:ascii="Arial" w:hAnsi="Arial" w:cs="Arial"/>
          <w:kern w:val="0"/>
          <w:lang w:eastAsia="zh-CN" w:bidi="ar-SA"/>
        </w:rPr>
      </w:pPr>
      <w:r w:rsidRPr="00AC7BDB">
        <w:rPr>
          <w:rFonts w:ascii="Arial" w:hAnsi="Arial" w:cs="Arial"/>
          <w:color w:val="000000" w:themeColor="text1"/>
        </w:rPr>
        <w:t>8</w:t>
      </w:r>
      <w:r w:rsidR="00E75DA3" w:rsidRPr="00AC7BDB">
        <w:rPr>
          <w:rFonts w:ascii="Arial" w:hAnsi="Arial" w:cs="Arial"/>
          <w:color w:val="000000" w:themeColor="text1"/>
        </w:rPr>
        <w:t xml:space="preserve">) </w:t>
      </w:r>
      <w:r w:rsidR="00E75DA3" w:rsidRPr="00AC7BDB">
        <w:rPr>
          <w:rFonts w:ascii="Arial" w:hAnsi="Arial" w:cs="Arial"/>
          <w:kern w:val="0"/>
          <w:lang w:eastAsia="zh-CN" w:bidi="ar-SA"/>
        </w:rPr>
        <w:t xml:space="preserve">Adresy bezpłatnych i ogólnodostępnych baz danych, w szczególności rejestrów publicznych w rozumieniu ustawy z dnia 17 lutego 2005r. o informatyzacji działalności podmiotów realizujących zadania publiczne, gdzie można uzyskać oświadczenia lub inne dokumenty dotyczące wykonawcy </w:t>
      </w:r>
      <w:r w:rsidR="00E75DA3" w:rsidRPr="00AC7BDB">
        <w:rPr>
          <w:rFonts w:ascii="Arial" w:hAnsi="Arial" w:cs="Arial"/>
          <w:b/>
          <w:bCs/>
          <w:i/>
          <w:iCs/>
          <w:color w:val="000000" w:themeColor="text1"/>
        </w:rPr>
        <w:t>(należy zaznaczyć właściwy kwadrat):</w:t>
      </w:r>
    </w:p>
    <w:p w14:paraId="3FACD080" w14:textId="77777777" w:rsidR="00E75DA3" w:rsidRPr="00AC7BDB" w:rsidRDefault="00E75DA3" w:rsidP="00AC7BDB">
      <w:pPr>
        <w:widowControl/>
        <w:suppressAutoHyphens w:val="0"/>
        <w:autoSpaceDE w:val="0"/>
        <w:adjustRightInd w:val="0"/>
        <w:spacing w:line="360" w:lineRule="auto"/>
        <w:textAlignment w:val="auto"/>
        <w:rPr>
          <w:rFonts w:ascii="Arial" w:hAnsi="Arial" w:cs="Arial"/>
          <w:color w:val="0000EF"/>
          <w:kern w:val="0"/>
          <w:lang w:eastAsia="zh-CN" w:bidi="ar-SA"/>
        </w:rPr>
      </w:pPr>
      <w:r w:rsidRPr="00AC7BDB">
        <w:rPr>
          <w:rFonts w:ascii="Arial" w:hAnsi="Arial" w:cs="Arial"/>
          <w:color w:val="000000"/>
          <w:kern w:val="0"/>
          <w:lang w:eastAsia="zh-CN" w:bidi="ar-SA"/>
        </w:rPr>
        <w:t xml:space="preserve"> </w:t>
      </w:r>
      <w:r w:rsidRPr="00AC7BDB">
        <w:rPr>
          <w:rFonts w:ascii="Arial" w:hAnsi="Arial" w:cs="Arial"/>
          <w:color w:val="0000EF"/>
          <w:kern w:val="0"/>
          <w:lang w:eastAsia="zh-CN" w:bidi="ar-SA"/>
        </w:rPr>
        <w:t>https://prod.ceidg.gov.pl/CEIDG/CEIDG.Public.UI/Search.aspx</w:t>
      </w:r>
    </w:p>
    <w:p w14:paraId="63C78215" w14:textId="77777777" w:rsidR="00E75DA3" w:rsidRPr="00AC7BDB" w:rsidRDefault="00E75DA3" w:rsidP="00AC7BDB">
      <w:pPr>
        <w:widowControl/>
        <w:suppressAutoHyphens w:val="0"/>
        <w:autoSpaceDE w:val="0"/>
        <w:adjustRightInd w:val="0"/>
        <w:spacing w:line="360" w:lineRule="auto"/>
        <w:textAlignment w:val="auto"/>
        <w:rPr>
          <w:rFonts w:ascii="Arial" w:hAnsi="Arial" w:cs="Arial"/>
          <w:color w:val="0000EF"/>
          <w:kern w:val="0"/>
          <w:lang w:eastAsia="zh-CN" w:bidi="ar-SA"/>
        </w:rPr>
      </w:pPr>
      <w:r w:rsidRPr="00AC7BDB">
        <w:rPr>
          <w:rFonts w:ascii="Arial" w:hAnsi="Arial" w:cs="Arial"/>
          <w:color w:val="000000"/>
          <w:kern w:val="0"/>
          <w:lang w:eastAsia="zh-CN" w:bidi="ar-SA"/>
        </w:rPr>
        <w:t xml:space="preserve"> </w:t>
      </w:r>
      <w:r w:rsidRPr="00AC7BDB">
        <w:rPr>
          <w:rFonts w:ascii="Arial" w:hAnsi="Arial" w:cs="Arial"/>
          <w:color w:val="0000EF"/>
          <w:kern w:val="0"/>
          <w:lang w:eastAsia="zh-CN" w:bidi="ar-SA"/>
        </w:rPr>
        <w:t>https://ekrs.ms.gov.pl/web/wyszukiwarka-krs/stronaglowna/index.html</w:t>
      </w:r>
    </w:p>
    <w:p w14:paraId="77D659AF" w14:textId="77777777" w:rsidR="00E75DA3" w:rsidRPr="00AC7BDB" w:rsidRDefault="00E75DA3" w:rsidP="00AC7BDB">
      <w:pPr>
        <w:widowControl/>
        <w:suppressAutoHyphens w:val="0"/>
        <w:autoSpaceDE w:val="0"/>
        <w:adjustRightInd w:val="0"/>
        <w:spacing w:line="360" w:lineRule="auto"/>
        <w:textAlignment w:val="auto"/>
        <w:rPr>
          <w:rFonts w:ascii="Arial" w:hAnsi="Arial" w:cs="Arial"/>
          <w:color w:val="000000"/>
          <w:kern w:val="0"/>
          <w:lang w:eastAsia="zh-CN" w:bidi="ar-SA"/>
        </w:rPr>
      </w:pPr>
      <w:r w:rsidRPr="00AC7BDB">
        <w:rPr>
          <w:rFonts w:ascii="Arial" w:hAnsi="Arial" w:cs="Arial"/>
          <w:color w:val="000000"/>
          <w:kern w:val="0"/>
          <w:lang w:eastAsia="zh-CN" w:bidi="ar-SA"/>
        </w:rPr>
        <w:t> inny rejestr (wskazać adres): ………………………………..</w:t>
      </w:r>
    </w:p>
    <w:p w14:paraId="753B8AA7" w14:textId="77777777" w:rsidR="00E75DA3" w:rsidRPr="00AC7BDB" w:rsidRDefault="00E75DA3" w:rsidP="00AC7BDB">
      <w:pPr>
        <w:widowControl/>
        <w:suppressAutoHyphens w:val="0"/>
        <w:autoSpaceDE w:val="0"/>
        <w:adjustRightInd w:val="0"/>
        <w:spacing w:line="360" w:lineRule="auto"/>
        <w:textAlignment w:val="auto"/>
        <w:rPr>
          <w:rFonts w:ascii="Arial" w:hAnsi="Arial" w:cs="Arial"/>
          <w:kern w:val="0"/>
          <w:lang w:eastAsia="zh-CN" w:bidi="ar-SA"/>
        </w:rPr>
      </w:pPr>
    </w:p>
    <w:p w14:paraId="08432115" w14:textId="406612D8" w:rsidR="00E75DA3" w:rsidRPr="00AC7BDB" w:rsidRDefault="00115747" w:rsidP="00AC7BDB">
      <w:pPr>
        <w:pStyle w:val="NormalnyWeb"/>
        <w:spacing w:before="0" w:after="0" w:line="360" w:lineRule="auto"/>
        <w:rPr>
          <w:rFonts w:ascii="Arial" w:hAnsi="Arial" w:cs="Arial"/>
          <w:color w:val="000000" w:themeColor="text1"/>
        </w:rPr>
      </w:pPr>
      <w:r w:rsidRPr="00AC7BDB">
        <w:rPr>
          <w:rFonts w:ascii="Arial" w:hAnsi="Arial" w:cs="Arial"/>
          <w:color w:val="000000" w:themeColor="text1"/>
        </w:rPr>
        <w:t>9</w:t>
      </w:r>
      <w:r w:rsidR="00E75DA3" w:rsidRPr="00AC7BDB">
        <w:rPr>
          <w:rFonts w:ascii="Arial" w:hAnsi="Arial" w:cs="Arial"/>
          <w:color w:val="000000" w:themeColor="text1"/>
        </w:rPr>
        <w:t>) Części zamówienia, których wykonanie wykonawca zamierza powierzyć podwykonawcom:</w:t>
      </w:r>
    </w:p>
    <w:tbl>
      <w:tblPr>
        <w:tblW w:w="9660" w:type="dxa"/>
        <w:tblInd w:w="57" w:type="dxa"/>
        <w:tblLayout w:type="fixed"/>
        <w:tblCellMar>
          <w:left w:w="10" w:type="dxa"/>
          <w:right w:w="10" w:type="dxa"/>
        </w:tblCellMar>
        <w:tblLook w:val="0000" w:firstRow="0" w:lastRow="0" w:firstColumn="0" w:lastColumn="0" w:noHBand="0" w:noVBand="0"/>
      </w:tblPr>
      <w:tblGrid>
        <w:gridCol w:w="4815"/>
        <w:gridCol w:w="4845"/>
      </w:tblGrid>
      <w:tr w:rsidR="00E75DA3" w:rsidRPr="00AC7BDB" w14:paraId="327E14C2" w14:textId="77777777" w:rsidTr="00B10670">
        <w:tc>
          <w:tcPr>
            <w:tcW w:w="4815" w:type="dxa"/>
            <w:tcBorders>
              <w:top w:val="single" w:sz="6" w:space="0" w:color="000000"/>
              <w:left w:val="single" w:sz="6" w:space="0" w:color="000000"/>
              <w:bottom w:val="single" w:sz="6" w:space="0" w:color="000000"/>
            </w:tcBorders>
            <w:tcMar>
              <w:top w:w="57" w:type="dxa"/>
              <w:left w:w="57" w:type="dxa"/>
              <w:bottom w:w="57" w:type="dxa"/>
              <w:right w:w="57" w:type="dxa"/>
            </w:tcMar>
          </w:tcPr>
          <w:p w14:paraId="1258D236" w14:textId="77777777" w:rsidR="00E75DA3" w:rsidRPr="00AC7BDB" w:rsidRDefault="00E75DA3" w:rsidP="00AC7BDB">
            <w:pPr>
              <w:pStyle w:val="Normalny2"/>
              <w:spacing w:line="360" w:lineRule="auto"/>
              <w:rPr>
                <w:rFonts w:ascii="Arial" w:hAnsi="Arial" w:cs="Arial"/>
                <w:color w:val="000000" w:themeColor="text1"/>
              </w:rPr>
            </w:pPr>
            <w:r w:rsidRPr="00AC7BDB">
              <w:rPr>
                <w:rFonts w:ascii="Arial" w:hAnsi="Arial" w:cs="Arial"/>
                <w:color w:val="000000" w:themeColor="text1"/>
              </w:rPr>
              <w:t>Nazwa części zamówienia</w:t>
            </w:r>
          </w:p>
        </w:tc>
        <w:tc>
          <w:tcPr>
            <w:tcW w:w="4845" w:type="dxa"/>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tcPr>
          <w:p w14:paraId="74852234" w14:textId="77777777" w:rsidR="00E75DA3" w:rsidRPr="00AC7BDB" w:rsidRDefault="00E75DA3" w:rsidP="00AC7BDB">
            <w:pPr>
              <w:pStyle w:val="Normalny2"/>
              <w:spacing w:line="360" w:lineRule="auto"/>
              <w:rPr>
                <w:rFonts w:ascii="Arial" w:hAnsi="Arial" w:cs="Arial"/>
                <w:color w:val="000000" w:themeColor="text1"/>
              </w:rPr>
            </w:pPr>
            <w:r w:rsidRPr="00AC7BDB">
              <w:rPr>
                <w:rFonts w:ascii="Arial" w:hAnsi="Arial" w:cs="Arial"/>
                <w:color w:val="000000" w:themeColor="text1"/>
              </w:rPr>
              <w:t>Nazwa firm podwykonawców</w:t>
            </w:r>
          </w:p>
        </w:tc>
      </w:tr>
      <w:tr w:rsidR="00E75DA3" w:rsidRPr="00AC7BDB" w14:paraId="31B0D2C2" w14:textId="77777777" w:rsidTr="00B10670">
        <w:tc>
          <w:tcPr>
            <w:tcW w:w="4815" w:type="dxa"/>
            <w:tcBorders>
              <w:top w:val="single" w:sz="6" w:space="0" w:color="000000"/>
              <w:left w:val="single" w:sz="6" w:space="0" w:color="000000"/>
              <w:bottom w:val="single" w:sz="6" w:space="0" w:color="000000"/>
            </w:tcBorders>
            <w:tcMar>
              <w:top w:w="57" w:type="dxa"/>
              <w:left w:w="57" w:type="dxa"/>
              <w:bottom w:w="57" w:type="dxa"/>
              <w:right w:w="57" w:type="dxa"/>
            </w:tcMar>
          </w:tcPr>
          <w:p w14:paraId="29EF37A9" w14:textId="77777777" w:rsidR="00E75DA3" w:rsidRPr="00AC7BDB" w:rsidRDefault="00E75DA3" w:rsidP="00AC7BDB">
            <w:pPr>
              <w:pStyle w:val="Normalny2"/>
              <w:spacing w:line="360" w:lineRule="auto"/>
              <w:rPr>
                <w:rFonts w:ascii="Arial" w:hAnsi="Arial" w:cs="Arial"/>
                <w:color w:val="000000" w:themeColor="text1"/>
              </w:rPr>
            </w:pPr>
          </w:p>
        </w:tc>
        <w:tc>
          <w:tcPr>
            <w:tcW w:w="4845" w:type="dxa"/>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tcPr>
          <w:p w14:paraId="5937186C" w14:textId="77777777" w:rsidR="00E75DA3" w:rsidRPr="00AC7BDB" w:rsidRDefault="00E75DA3" w:rsidP="00AC7BDB">
            <w:pPr>
              <w:pStyle w:val="Normalny2"/>
              <w:spacing w:line="360" w:lineRule="auto"/>
              <w:rPr>
                <w:rFonts w:ascii="Arial" w:hAnsi="Arial" w:cs="Arial"/>
                <w:color w:val="000000" w:themeColor="text1"/>
              </w:rPr>
            </w:pPr>
          </w:p>
        </w:tc>
      </w:tr>
    </w:tbl>
    <w:p w14:paraId="0CF8576D" w14:textId="77777777" w:rsidR="00E75DA3" w:rsidRPr="00AC7BDB" w:rsidRDefault="00E75DA3" w:rsidP="00AC7BDB">
      <w:pPr>
        <w:pStyle w:val="NormalnyWeb"/>
        <w:spacing w:before="0" w:after="0" w:line="360" w:lineRule="auto"/>
        <w:rPr>
          <w:rFonts w:ascii="Arial" w:hAnsi="Arial" w:cs="Arial"/>
          <w:color w:val="000000" w:themeColor="text1"/>
        </w:rPr>
      </w:pPr>
    </w:p>
    <w:p w14:paraId="079FF169" w14:textId="77777777" w:rsidR="00222B1A" w:rsidRPr="00AC7BDB" w:rsidRDefault="00222B1A" w:rsidP="00AC7BDB">
      <w:pPr>
        <w:pStyle w:val="NormalnyWeb"/>
        <w:spacing w:before="0" w:after="0" w:line="360" w:lineRule="auto"/>
        <w:rPr>
          <w:rFonts w:ascii="Arial" w:hAnsi="Arial" w:cs="Arial"/>
          <w:color w:val="000000" w:themeColor="text1"/>
        </w:rPr>
      </w:pPr>
    </w:p>
    <w:p w14:paraId="2E3EB4DC" w14:textId="7F64AB88" w:rsidR="00E75DA3" w:rsidRPr="00AC7BDB" w:rsidRDefault="00E75DA3" w:rsidP="00AC7BDB">
      <w:pPr>
        <w:pStyle w:val="NormalnyWeb"/>
        <w:spacing w:before="0" w:after="0" w:line="360" w:lineRule="auto"/>
        <w:rPr>
          <w:rFonts w:ascii="Arial" w:hAnsi="Arial" w:cs="Arial"/>
          <w:color w:val="000000" w:themeColor="text1"/>
        </w:rPr>
      </w:pPr>
      <w:r w:rsidRPr="00AC7BDB">
        <w:rPr>
          <w:rFonts w:ascii="Arial" w:hAnsi="Arial" w:cs="Arial"/>
          <w:color w:val="000000" w:themeColor="text1"/>
        </w:rPr>
        <w:lastRenderedPageBreak/>
        <w:t>1</w:t>
      </w:r>
      <w:r w:rsidR="007E6321" w:rsidRPr="00AC7BDB">
        <w:rPr>
          <w:rFonts w:ascii="Arial" w:hAnsi="Arial" w:cs="Arial"/>
          <w:color w:val="000000" w:themeColor="text1"/>
        </w:rPr>
        <w:t>0</w:t>
      </w:r>
      <w:r w:rsidRPr="00AC7BDB">
        <w:rPr>
          <w:rFonts w:ascii="Arial" w:hAnsi="Arial" w:cs="Arial"/>
          <w:color w:val="000000" w:themeColor="text1"/>
        </w:rPr>
        <w:t>) Inne oświadczenia:</w:t>
      </w:r>
    </w:p>
    <w:p w14:paraId="2AEF0E4D" w14:textId="61DA1F13" w:rsidR="00E75DA3" w:rsidRPr="00AC7BDB" w:rsidRDefault="00E75DA3" w:rsidP="00AC7BDB">
      <w:pPr>
        <w:pStyle w:val="Akapitzlist"/>
        <w:spacing w:after="0" w:line="360" w:lineRule="auto"/>
        <w:ind w:left="284" w:hanging="284"/>
        <w:rPr>
          <w:rFonts w:ascii="Arial" w:hAnsi="Arial" w:cs="Arial"/>
          <w:color w:val="000000" w:themeColor="text1"/>
          <w:szCs w:val="24"/>
        </w:rPr>
      </w:pPr>
      <w:r w:rsidRPr="00AC7BDB">
        <w:rPr>
          <w:rFonts w:ascii="Arial" w:hAnsi="Arial" w:cs="Arial"/>
          <w:color w:val="000000" w:themeColor="text1"/>
          <w:szCs w:val="24"/>
        </w:rPr>
        <w:t>a) Oświadczam(y), że wypełniłem(liśmy) obowiązki informacyjne przewidziane w art. 13 lub art. 14 RODO wobec osób fizycznych, od których dane osobowe bezpośrednio lub pośrednio pozyskałem(liśmy) w celu ubiegania się o udzielenie zamówienia publicznego w niniejszym postępowaniu.*</w:t>
      </w:r>
    </w:p>
    <w:p w14:paraId="30047564" w14:textId="77777777" w:rsidR="00E75DA3" w:rsidRPr="00AC7BDB" w:rsidRDefault="00E75DA3" w:rsidP="00AC7BDB">
      <w:pPr>
        <w:pStyle w:val="NormalnyWeb"/>
        <w:spacing w:before="0" w:after="0" w:line="360" w:lineRule="auto"/>
        <w:jc w:val="both"/>
        <w:rPr>
          <w:rFonts w:ascii="Arial" w:hAnsi="Arial" w:cs="Arial"/>
          <w:color w:val="000000" w:themeColor="text1"/>
          <w:sz w:val="22"/>
          <w:szCs w:val="22"/>
        </w:rPr>
      </w:pPr>
      <w:r w:rsidRPr="00AC7BDB">
        <w:rPr>
          <w:rFonts w:ascii="Arial" w:hAnsi="Arial" w:cs="Arial"/>
          <w:i/>
          <w:iCs/>
          <w:color w:val="000000" w:themeColor="text1"/>
        </w:rPr>
        <w:t xml:space="preserve">* </w:t>
      </w:r>
      <w:r w:rsidRPr="00AC7BDB">
        <w:rPr>
          <w:rFonts w:ascii="Arial" w:hAnsi="Arial" w:cs="Arial"/>
          <w:i/>
          <w:iCs/>
          <w:color w:val="000000" w:themeColor="text1"/>
          <w:sz w:val="21"/>
          <w:szCs w:val="21"/>
        </w:rPr>
        <w:t>W przypadku gdy wykonawca nie przekazuje danych osobowych innych niż bezpośrednio jego dotyczących lub zachodzi wyłączenie stosowania obowiązku informacyjnego, stosownie do art. 13 ust. 4 lub art. 14 ust</w:t>
      </w:r>
      <w:r w:rsidRPr="00AC7BDB">
        <w:rPr>
          <w:rFonts w:ascii="Arial" w:hAnsi="Arial" w:cs="Arial"/>
          <w:color w:val="000000" w:themeColor="text1"/>
          <w:sz w:val="21"/>
          <w:szCs w:val="21"/>
        </w:rPr>
        <w:t>. 5 RODO treści oświadczenia wykonawca nie składa (usunięcie treści oświadczenia np. przez jego wykreślenie).</w:t>
      </w:r>
    </w:p>
    <w:p w14:paraId="361859DE" w14:textId="77777777" w:rsidR="00E75DA3" w:rsidRPr="00AC7BDB" w:rsidRDefault="00E75DA3" w:rsidP="00AC7BDB">
      <w:pPr>
        <w:pStyle w:val="NormalnyWeb"/>
        <w:spacing w:before="0" w:after="0" w:line="360" w:lineRule="auto"/>
        <w:jc w:val="both"/>
        <w:rPr>
          <w:rFonts w:ascii="Arial" w:hAnsi="Arial" w:cs="Arial"/>
          <w:color w:val="000000" w:themeColor="text1"/>
        </w:rPr>
      </w:pPr>
    </w:p>
    <w:p w14:paraId="5F3C59A3" w14:textId="77777777" w:rsidR="00E75DA3" w:rsidRPr="00AC7BDB" w:rsidRDefault="00E75DA3" w:rsidP="00AC7BDB">
      <w:pPr>
        <w:widowControl/>
        <w:suppressAutoHyphens w:val="0"/>
        <w:spacing w:line="360" w:lineRule="auto"/>
        <w:textAlignment w:val="auto"/>
        <w:rPr>
          <w:rFonts w:ascii="Arial" w:hAnsi="Arial" w:cs="Arial"/>
          <w:color w:val="000000" w:themeColor="text1"/>
        </w:rPr>
      </w:pPr>
      <w:r w:rsidRPr="00AC7BDB">
        <w:rPr>
          <w:rFonts w:ascii="Arial" w:hAnsi="Arial" w:cs="Arial"/>
          <w:color w:val="000000" w:themeColor="text1"/>
        </w:rPr>
        <w:t xml:space="preserve">b) W myśl </w:t>
      </w:r>
      <w:r w:rsidRPr="00AC7BDB">
        <w:rPr>
          <w:rFonts w:ascii="Arial" w:hAnsi="Arial" w:cs="Arial"/>
          <w:iCs/>
          <w:color w:val="000000" w:themeColor="text1"/>
        </w:rPr>
        <w:t xml:space="preserve">art. 225 </w:t>
      </w:r>
      <w:proofErr w:type="spellStart"/>
      <w:r w:rsidRPr="00AC7BDB">
        <w:rPr>
          <w:rFonts w:ascii="Arial" w:hAnsi="Arial" w:cs="Arial"/>
          <w:iCs/>
          <w:color w:val="000000" w:themeColor="text1"/>
        </w:rPr>
        <w:t>u.p.z.p</w:t>
      </w:r>
      <w:proofErr w:type="spellEnd"/>
      <w:r w:rsidRPr="00AC7BDB">
        <w:rPr>
          <w:rFonts w:ascii="Arial" w:hAnsi="Arial" w:cs="Arial"/>
          <w:color w:val="000000" w:themeColor="text1"/>
        </w:rPr>
        <w:t xml:space="preserve"> informuję(my), że zgodnie z przepisami o podatku od towarów i usług wybór mojej/ naszej oferty </w:t>
      </w:r>
      <w:r w:rsidRPr="00AC7BDB">
        <w:rPr>
          <w:rFonts w:ascii="Arial" w:hAnsi="Arial" w:cs="Arial"/>
          <w:b/>
          <w:bCs/>
          <w:i/>
          <w:iCs/>
          <w:color w:val="000000" w:themeColor="text1"/>
        </w:rPr>
        <w:t>(należy zaznaczyć właściwy kwadrat):</w:t>
      </w:r>
    </w:p>
    <w:p w14:paraId="2947A0B3" w14:textId="77777777" w:rsidR="00E75DA3" w:rsidRPr="00AC7BDB" w:rsidRDefault="00E75DA3" w:rsidP="00AC7BDB">
      <w:pPr>
        <w:widowControl/>
        <w:suppressAutoHyphens w:val="0"/>
        <w:spacing w:line="360" w:lineRule="auto"/>
        <w:ind w:left="709"/>
        <w:jc w:val="both"/>
        <w:textAlignment w:val="auto"/>
        <w:rPr>
          <w:rFonts w:ascii="Arial" w:hAnsi="Arial" w:cs="Arial"/>
          <w:color w:val="000000" w:themeColor="text1"/>
        </w:rPr>
      </w:pPr>
      <w:r w:rsidRPr="00AC7BDB">
        <w:rPr>
          <w:rFonts w:ascii="Arial" w:eastAsia="Symbol" w:hAnsi="Arial" w:cs="Arial"/>
          <w:bCs/>
          <w:color w:val="000000" w:themeColor="text1"/>
          <w:lang w:val="en-GB"/>
        </w:rPr>
        <w:t></w:t>
      </w:r>
      <w:r w:rsidRPr="00AC7BDB">
        <w:rPr>
          <w:rFonts w:ascii="Arial" w:hAnsi="Arial" w:cs="Arial"/>
          <w:bCs/>
          <w:color w:val="000000" w:themeColor="text1"/>
        </w:rPr>
        <w:t xml:space="preserve">  </w:t>
      </w:r>
      <w:r w:rsidRPr="00AC7BDB">
        <w:rPr>
          <w:rFonts w:ascii="Arial" w:hAnsi="Arial" w:cs="Arial"/>
          <w:b/>
          <w:color w:val="000000" w:themeColor="text1"/>
        </w:rPr>
        <w:t>nie będzie</w:t>
      </w:r>
      <w:r w:rsidRPr="00AC7BDB">
        <w:rPr>
          <w:rFonts w:ascii="Arial" w:hAnsi="Arial" w:cs="Arial"/>
          <w:color w:val="000000" w:themeColor="text1"/>
        </w:rPr>
        <w:t xml:space="preserve"> prowadzić do powstania u zamawiającego obowiązku podatkowego.</w:t>
      </w:r>
    </w:p>
    <w:p w14:paraId="3BECCEBD" w14:textId="77777777" w:rsidR="00E75DA3" w:rsidRPr="00AC7BDB" w:rsidRDefault="00E75DA3" w:rsidP="00AC7BDB">
      <w:pPr>
        <w:widowControl/>
        <w:suppressAutoHyphens w:val="0"/>
        <w:spacing w:line="360" w:lineRule="auto"/>
        <w:ind w:left="709"/>
        <w:jc w:val="both"/>
        <w:textAlignment w:val="auto"/>
        <w:rPr>
          <w:rFonts w:ascii="Arial" w:hAnsi="Arial" w:cs="Arial"/>
          <w:color w:val="000000" w:themeColor="text1"/>
        </w:rPr>
      </w:pPr>
      <w:r w:rsidRPr="00AC7BDB">
        <w:rPr>
          <w:rFonts w:ascii="Arial" w:eastAsia="Symbol" w:hAnsi="Arial" w:cs="Arial"/>
          <w:bCs/>
          <w:color w:val="000000" w:themeColor="text1"/>
          <w:lang w:val="en-GB"/>
        </w:rPr>
        <w:t></w:t>
      </w:r>
      <w:r w:rsidRPr="00AC7BDB">
        <w:rPr>
          <w:rFonts w:ascii="Arial" w:hAnsi="Arial" w:cs="Arial"/>
          <w:bCs/>
          <w:color w:val="000000" w:themeColor="text1"/>
        </w:rPr>
        <w:t xml:space="preserve">  </w:t>
      </w:r>
      <w:r w:rsidRPr="00AC7BDB">
        <w:rPr>
          <w:rFonts w:ascii="Arial" w:hAnsi="Arial" w:cs="Arial"/>
          <w:b/>
          <w:color w:val="000000" w:themeColor="text1"/>
        </w:rPr>
        <w:t>będzie</w:t>
      </w:r>
      <w:r w:rsidRPr="00AC7BDB">
        <w:rPr>
          <w:rFonts w:ascii="Arial" w:hAnsi="Arial" w:cs="Arial"/>
          <w:color w:val="000000" w:themeColor="text1"/>
        </w:rPr>
        <w:t xml:space="preserve"> prowadzić do powstania u zamawiającego obowiązku podatkowego w następującym zakresie:</w:t>
      </w:r>
    </w:p>
    <w:tbl>
      <w:tblPr>
        <w:tblW w:w="9469" w:type="dxa"/>
        <w:tblInd w:w="-5" w:type="dxa"/>
        <w:tblCellMar>
          <w:left w:w="10" w:type="dxa"/>
          <w:right w:w="10" w:type="dxa"/>
        </w:tblCellMar>
        <w:tblLook w:val="0000" w:firstRow="0" w:lastRow="0" w:firstColumn="0" w:lastColumn="0" w:noHBand="0" w:noVBand="0"/>
      </w:tblPr>
      <w:tblGrid>
        <w:gridCol w:w="3544"/>
        <w:gridCol w:w="3119"/>
        <w:gridCol w:w="2806"/>
      </w:tblGrid>
      <w:tr w:rsidR="00E75DA3" w:rsidRPr="00AC7BDB" w14:paraId="5389EA2A" w14:textId="77777777" w:rsidTr="00B10670">
        <w:tc>
          <w:tcPr>
            <w:tcW w:w="35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6C40F17" w14:textId="77777777" w:rsidR="00E75DA3" w:rsidRPr="00AC7BDB" w:rsidRDefault="00E75DA3" w:rsidP="00AC7BDB">
            <w:pPr>
              <w:pStyle w:val="Tekstpodstawowy3"/>
              <w:spacing w:after="0" w:line="360" w:lineRule="auto"/>
              <w:jc w:val="center"/>
              <w:rPr>
                <w:rFonts w:ascii="Arial" w:hAnsi="Arial" w:cs="Arial"/>
                <w:color w:val="000000" w:themeColor="text1"/>
                <w:sz w:val="22"/>
                <w:szCs w:val="22"/>
              </w:rPr>
            </w:pPr>
            <w:r w:rsidRPr="00AC7BDB">
              <w:rPr>
                <w:rFonts w:ascii="Arial" w:hAnsi="Arial" w:cs="Arial"/>
                <w:color w:val="000000" w:themeColor="text1"/>
                <w:sz w:val="22"/>
                <w:szCs w:val="22"/>
              </w:rPr>
              <w:t>Nazwa (rodzaj) towaru lub usług których dostawa lub świadczenie będą prowadziły do powstania obowiązku podatkowego</w:t>
            </w:r>
          </w:p>
        </w:tc>
        <w:tc>
          <w:tcPr>
            <w:tcW w:w="311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A83A472" w14:textId="77777777" w:rsidR="00E75DA3" w:rsidRPr="00AC7BDB" w:rsidRDefault="00E75DA3" w:rsidP="00AC7BDB">
            <w:pPr>
              <w:pStyle w:val="Tekstpodstawowy3"/>
              <w:spacing w:after="0" w:line="360" w:lineRule="auto"/>
              <w:jc w:val="center"/>
              <w:rPr>
                <w:rFonts w:ascii="Arial" w:hAnsi="Arial" w:cs="Arial"/>
                <w:color w:val="000000" w:themeColor="text1"/>
                <w:sz w:val="22"/>
                <w:szCs w:val="22"/>
              </w:rPr>
            </w:pPr>
            <w:r w:rsidRPr="00AC7BDB">
              <w:rPr>
                <w:rFonts w:ascii="Arial" w:hAnsi="Arial" w:cs="Arial"/>
                <w:color w:val="000000" w:themeColor="text1"/>
                <w:sz w:val="22"/>
                <w:szCs w:val="22"/>
              </w:rPr>
              <w:t>Wartość towaru lub usługi objętego obowiązkiem podatkowym zamawiającego, bez kwoty podatku</w:t>
            </w:r>
          </w:p>
        </w:tc>
        <w:tc>
          <w:tcPr>
            <w:tcW w:w="28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7488102" w14:textId="77777777" w:rsidR="00E75DA3" w:rsidRPr="00AC7BDB" w:rsidRDefault="00E75DA3" w:rsidP="00AC7BDB">
            <w:pPr>
              <w:pStyle w:val="Tekstpodstawowy3"/>
              <w:spacing w:after="0" w:line="360" w:lineRule="auto"/>
              <w:jc w:val="center"/>
              <w:rPr>
                <w:rFonts w:ascii="Arial" w:hAnsi="Arial" w:cs="Arial"/>
                <w:color w:val="000000" w:themeColor="text1"/>
                <w:sz w:val="22"/>
                <w:szCs w:val="22"/>
              </w:rPr>
            </w:pPr>
            <w:r w:rsidRPr="00AC7BDB">
              <w:rPr>
                <w:rFonts w:ascii="Arial" w:hAnsi="Arial" w:cs="Arial"/>
                <w:color w:val="000000" w:themeColor="text1"/>
                <w:sz w:val="22"/>
                <w:szCs w:val="22"/>
              </w:rPr>
              <w:t>Stawka podatku od towarów i usług, która zgodnie z wiedzą wykonawcy, będzie miała zastosowanie.</w:t>
            </w:r>
          </w:p>
        </w:tc>
      </w:tr>
      <w:tr w:rsidR="00E75DA3" w:rsidRPr="00AC7BDB" w14:paraId="67191CBA" w14:textId="77777777" w:rsidTr="00B10670">
        <w:tc>
          <w:tcPr>
            <w:tcW w:w="35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CE92F30" w14:textId="77777777" w:rsidR="00E75DA3" w:rsidRPr="00AC7BDB" w:rsidRDefault="00E75DA3" w:rsidP="00AC7BDB">
            <w:pPr>
              <w:pStyle w:val="Tekstpodstawowy3"/>
              <w:spacing w:after="0" w:line="360" w:lineRule="auto"/>
              <w:rPr>
                <w:rFonts w:ascii="Arial" w:hAnsi="Arial" w:cs="Arial"/>
                <w:color w:val="000000" w:themeColor="text1"/>
                <w:sz w:val="24"/>
                <w:szCs w:val="24"/>
              </w:rPr>
            </w:pPr>
          </w:p>
        </w:tc>
        <w:tc>
          <w:tcPr>
            <w:tcW w:w="311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8C42DC9" w14:textId="77777777" w:rsidR="00E75DA3" w:rsidRPr="00AC7BDB" w:rsidRDefault="00E75DA3" w:rsidP="00AC7BDB">
            <w:pPr>
              <w:pStyle w:val="Tekstpodstawowy3"/>
              <w:spacing w:after="0" w:line="360" w:lineRule="auto"/>
              <w:rPr>
                <w:rFonts w:ascii="Arial" w:hAnsi="Arial" w:cs="Arial"/>
                <w:color w:val="000000" w:themeColor="text1"/>
                <w:sz w:val="24"/>
                <w:szCs w:val="24"/>
              </w:rPr>
            </w:pPr>
          </w:p>
        </w:tc>
        <w:tc>
          <w:tcPr>
            <w:tcW w:w="28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91D60D9" w14:textId="77777777" w:rsidR="00E75DA3" w:rsidRPr="00AC7BDB" w:rsidRDefault="00E75DA3" w:rsidP="00AC7BDB">
            <w:pPr>
              <w:pStyle w:val="Tekstpodstawowy3"/>
              <w:spacing w:after="0" w:line="360" w:lineRule="auto"/>
              <w:rPr>
                <w:rFonts w:ascii="Arial" w:hAnsi="Arial" w:cs="Arial"/>
                <w:color w:val="000000" w:themeColor="text1"/>
                <w:sz w:val="24"/>
                <w:szCs w:val="24"/>
              </w:rPr>
            </w:pPr>
          </w:p>
        </w:tc>
      </w:tr>
    </w:tbl>
    <w:p w14:paraId="496FF8BE" w14:textId="77777777" w:rsidR="00E75DA3" w:rsidRPr="00AC7BDB" w:rsidRDefault="00E75DA3" w:rsidP="00AC7BDB">
      <w:pPr>
        <w:pStyle w:val="NormalnyWeb"/>
        <w:spacing w:before="0" w:after="0" w:line="360" w:lineRule="auto"/>
        <w:rPr>
          <w:rFonts w:ascii="Arial" w:hAnsi="Arial" w:cs="Arial"/>
          <w:color w:val="000000" w:themeColor="text1"/>
        </w:rPr>
      </w:pPr>
      <w:r w:rsidRPr="00AC7BDB">
        <w:rPr>
          <w:rFonts w:ascii="Arial" w:hAnsi="Arial" w:cs="Arial"/>
          <w:color w:val="000000" w:themeColor="text1"/>
        </w:rPr>
        <w:t xml:space="preserve">c) Wykonawca oświadcza iż jest </w:t>
      </w:r>
      <w:r w:rsidRPr="00AC7BDB">
        <w:rPr>
          <w:rFonts w:ascii="Arial" w:hAnsi="Arial" w:cs="Arial"/>
          <w:b/>
          <w:bCs/>
          <w:i/>
          <w:iCs/>
          <w:color w:val="000000" w:themeColor="text1"/>
        </w:rPr>
        <w:t>(należy zaznaczyć właściwy kwadrat):</w:t>
      </w:r>
      <w:r w:rsidRPr="00AC7BDB">
        <w:rPr>
          <w:rFonts w:ascii="Arial" w:hAnsi="Arial" w:cs="Arial"/>
          <w:color w:val="000000" w:themeColor="text1"/>
        </w:rPr>
        <w:t xml:space="preserve"> </w:t>
      </w:r>
    </w:p>
    <w:p w14:paraId="67A65D73" w14:textId="77777777" w:rsidR="00E75DA3" w:rsidRPr="00AC7BDB" w:rsidRDefault="00E75DA3" w:rsidP="00AC7BDB">
      <w:pPr>
        <w:pStyle w:val="NormalnyWeb"/>
        <w:spacing w:before="0" w:after="0" w:line="360" w:lineRule="auto"/>
        <w:rPr>
          <w:rFonts w:ascii="Arial" w:hAnsi="Arial" w:cs="Arial"/>
          <w:color w:val="000000" w:themeColor="text1"/>
        </w:rPr>
      </w:pPr>
      <w:r w:rsidRPr="00AC7BDB">
        <w:rPr>
          <w:rFonts w:ascii="Arial" w:hAnsi="Arial" w:cs="Arial"/>
          <w:color w:val="000000" w:themeColor="text1"/>
        </w:rPr>
        <w:t xml:space="preserve"> </w:t>
      </w:r>
      <w:r w:rsidRPr="00AC7BDB">
        <w:rPr>
          <w:rFonts w:ascii="Arial" w:eastAsia="Symbol" w:hAnsi="Arial" w:cs="Arial"/>
          <w:color w:val="000000" w:themeColor="text1"/>
        </w:rPr>
        <w:t></w:t>
      </w:r>
      <w:r w:rsidRPr="00AC7BDB">
        <w:rPr>
          <w:rFonts w:ascii="Arial" w:hAnsi="Arial" w:cs="Arial"/>
          <w:color w:val="000000" w:themeColor="text1"/>
        </w:rPr>
        <w:t xml:space="preserve"> Mikro przedsiębiorstwem</w:t>
      </w:r>
    </w:p>
    <w:p w14:paraId="745BE91A" w14:textId="77777777" w:rsidR="00E75DA3" w:rsidRPr="00AC7BDB" w:rsidRDefault="00E75DA3" w:rsidP="00AC7BDB">
      <w:pPr>
        <w:pStyle w:val="NormalnyWeb"/>
        <w:spacing w:before="0" w:after="0" w:line="360" w:lineRule="auto"/>
        <w:rPr>
          <w:rFonts w:ascii="Arial" w:hAnsi="Arial" w:cs="Arial"/>
          <w:color w:val="000000" w:themeColor="text1"/>
        </w:rPr>
      </w:pPr>
      <w:r w:rsidRPr="00AC7BDB">
        <w:rPr>
          <w:rFonts w:ascii="Arial" w:hAnsi="Arial" w:cs="Arial"/>
          <w:color w:val="000000" w:themeColor="text1"/>
        </w:rPr>
        <w:t xml:space="preserve"> </w:t>
      </w:r>
      <w:r w:rsidRPr="00AC7BDB">
        <w:rPr>
          <w:rFonts w:ascii="Arial" w:eastAsia="Symbol" w:hAnsi="Arial" w:cs="Arial"/>
          <w:color w:val="000000" w:themeColor="text1"/>
        </w:rPr>
        <w:t></w:t>
      </w:r>
      <w:r w:rsidRPr="00AC7BDB">
        <w:rPr>
          <w:rFonts w:ascii="Arial" w:hAnsi="Arial" w:cs="Arial"/>
          <w:color w:val="000000" w:themeColor="text1"/>
        </w:rPr>
        <w:t xml:space="preserve"> Małym przedsiębiorstwem</w:t>
      </w:r>
    </w:p>
    <w:p w14:paraId="050A92F8" w14:textId="77777777" w:rsidR="00E75DA3" w:rsidRPr="00AC7BDB" w:rsidRDefault="00E75DA3" w:rsidP="00AC7BDB">
      <w:pPr>
        <w:pStyle w:val="NormalnyWeb"/>
        <w:spacing w:before="0" w:after="0" w:line="360" w:lineRule="auto"/>
        <w:rPr>
          <w:rFonts w:ascii="Arial" w:hAnsi="Arial" w:cs="Arial"/>
          <w:color w:val="000000" w:themeColor="text1"/>
        </w:rPr>
      </w:pPr>
      <w:r w:rsidRPr="00AC7BDB">
        <w:rPr>
          <w:rFonts w:ascii="Arial" w:hAnsi="Arial" w:cs="Arial"/>
          <w:color w:val="000000" w:themeColor="text1"/>
        </w:rPr>
        <w:t xml:space="preserve"> </w:t>
      </w:r>
      <w:r w:rsidRPr="00AC7BDB">
        <w:rPr>
          <w:rFonts w:ascii="Arial" w:eastAsia="Symbol" w:hAnsi="Arial" w:cs="Arial"/>
          <w:color w:val="000000" w:themeColor="text1"/>
        </w:rPr>
        <w:t></w:t>
      </w:r>
      <w:r w:rsidRPr="00AC7BDB">
        <w:rPr>
          <w:rFonts w:ascii="Arial" w:hAnsi="Arial" w:cs="Arial"/>
          <w:color w:val="000000" w:themeColor="text1"/>
        </w:rPr>
        <w:t xml:space="preserve"> Średnim przedsiębiorstwem</w:t>
      </w:r>
    </w:p>
    <w:p w14:paraId="01B4E5C6" w14:textId="77777777" w:rsidR="00E75DA3" w:rsidRPr="00AC7BDB" w:rsidRDefault="00E75DA3" w:rsidP="00AC7BDB">
      <w:pPr>
        <w:pStyle w:val="NormalnyWeb"/>
        <w:spacing w:before="0" w:after="0" w:line="360" w:lineRule="auto"/>
        <w:rPr>
          <w:rFonts w:ascii="Arial" w:hAnsi="Arial" w:cs="Arial"/>
          <w:color w:val="000000" w:themeColor="text1"/>
        </w:rPr>
      </w:pPr>
      <w:r w:rsidRPr="00AC7BDB">
        <w:rPr>
          <w:rFonts w:ascii="Arial" w:hAnsi="Arial" w:cs="Arial"/>
          <w:color w:val="000000" w:themeColor="text1"/>
        </w:rPr>
        <w:t xml:space="preserve"> </w:t>
      </w:r>
      <w:r w:rsidRPr="00AC7BDB">
        <w:rPr>
          <w:rFonts w:ascii="Arial" w:eastAsia="Symbol" w:hAnsi="Arial" w:cs="Arial"/>
          <w:color w:val="000000" w:themeColor="text1"/>
        </w:rPr>
        <w:t></w:t>
      </w:r>
      <w:r w:rsidRPr="00AC7BDB">
        <w:rPr>
          <w:rFonts w:ascii="Arial" w:hAnsi="Arial" w:cs="Arial"/>
          <w:color w:val="000000" w:themeColor="text1"/>
        </w:rPr>
        <w:t xml:space="preserve"> Dużym przedsiębiorstwem</w:t>
      </w:r>
    </w:p>
    <w:p w14:paraId="13DFA0D1" w14:textId="77777777" w:rsidR="00E75DA3" w:rsidRPr="00AC7BDB" w:rsidRDefault="00E75DA3" w:rsidP="00AC7BDB">
      <w:pPr>
        <w:pStyle w:val="NormalnyWeb"/>
        <w:spacing w:before="0" w:after="0" w:line="360" w:lineRule="auto"/>
        <w:rPr>
          <w:rFonts w:ascii="Arial" w:hAnsi="Arial" w:cs="Arial"/>
          <w:color w:val="000000" w:themeColor="text1"/>
        </w:rPr>
      </w:pPr>
    </w:p>
    <w:p w14:paraId="05293B23" w14:textId="77777777" w:rsidR="00E75DA3" w:rsidRPr="00AC7BDB" w:rsidRDefault="00E75DA3" w:rsidP="00AC7BDB">
      <w:pPr>
        <w:pStyle w:val="NormalnyWeb"/>
        <w:spacing w:before="0" w:after="0" w:line="360" w:lineRule="auto"/>
        <w:rPr>
          <w:rFonts w:ascii="Arial" w:hAnsi="Arial" w:cs="Arial"/>
          <w:i/>
          <w:iCs/>
          <w:color w:val="000000" w:themeColor="text1"/>
        </w:rPr>
      </w:pPr>
      <w:r w:rsidRPr="00AC7BDB">
        <w:rPr>
          <w:rFonts w:ascii="Arial" w:hAnsi="Arial" w:cs="Arial"/>
          <w:i/>
          <w:iCs/>
          <w:color w:val="000000" w:themeColor="text1"/>
        </w:rPr>
        <w:t xml:space="preserve">* zaznaczyć właściwe - Por. zalecenie Komisji z dnia 6 maja 2003 r. dotyczące definicji mikroprzedsiębiorstw oraz małych, średnich i dużych przedsiębiorstw (Dz.U. L 124 z 20.5.2003, s. 36). </w:t>
      </w:r>
    </w:p>
    <w:p w14:paraId="19CE6397" w14:textId="77777777" w:rsidR="00E75DA3" w:rsidRPr="00AC7BDB" w:rsidRDefault="00E75DA3" w:rsidP="00AC7BDB">
      <w:pPr>
        <w:pStyle w:val="NormalnyWeb"/>
        <w:spacing w:before="0" w:after="0" w:line="360" w:lineRule="auto"/>
        <w:rPr>
          <w:rFonts w:ascii="Arial" w:hAnsi="Arial" w:cs="Arial"/>
          <w:i/>
          <w:iCs/>
          <w:color w:val="000000" w:themeColor="text1"/>
        </w:rPr>
      </w:pPr>
      <w:r w:rsidRPr="00AC7BDB">
        <w:rPr>
          <w:rFonts w:ascii="Arial" w:hAnsi="Arial" w:cs="Arial"/>
          <w:i/>
          <w:iCs/>
          <w:color w:val="000000" w:themeColor="text1"/>
        </w:rPr>
        <w:t>W przypadku konsorcjum wymaganą informację należy podać w odniesieniu do lidera konsorcjum.</w:t>
      </w:r>
    </w:p>
    <w:p w14:paraId="1DCF6256" w14:textId="77777777" w:rsidR="00E75DA3" w:rsidRPr="00AC7BDB" w:rsidRDefault="00E75DA3" w:rsidP="00AC7BDB">
      <w:pPr>
        <w:pStyle w:val="NormalnyWeb"/>
        <w:spacing w:before="0" w:after="0" w:line="360" w:lineRule="auto"/>
        <w:rPr>
          <w:rFonts w:ascii="Arial" w:hAnsi="Arial" w:cs="Arial"/>
          <w:i/>
          <w:iCs/>
          <w:color w:val="000000" w:themeColor="text1"/>
        </w:rPr>
      </w:pPr>
      <w:r w:rsidRPr="00AC7BDB">
        <w:rPr>
          <w:rFonts w:ascii="Arial" w:hAnsi="Arial" w:cs="Arial"/>
          <w:i/>
          <w:iCs/>
          <w:color w:val="000000" w:themeColor="text1"/>
        </w:rPr>
        <w:lastRenderedPageBreak/>
        <w:t>- Mikro przedsiębiorstwo: przedsiębiorstwo zatrudnia mniej niż 10 pracowników a jego roczny obrót nie przekracza (lub/i jego całkowity bilans roczny) 2 milionów EUR.</w:t>
      </w:r>
    </w:p>
    <w:p w14:paraId="37FC45D9" w14:textId="77777777" w:rsidR="00E75DA3" w:rsidRPr="00AC7BDB" w:rsidRDefault="00E75DA3" w:rsidP="00AC7BDB">
      <w:pPr>
        <w:pStyle w:val="NormalnyWeb"/>
        <w:spacing w:before="0" w:after="0" w:line="360" w:lineRule="auto"/>
        <w:rPr>
          <w:rFonts w:ascii="Arial" w:hAnsi="Arial" w:cs="Arial"/>
          <w:i/>
          <w:iCs/>
          <w:color w:val="000000" w:themeColor="text1"/>
        </w:rPr>
      </w:pPr>
      <w:r w:rsidRPr="00AC7BDB">
        <w:rPr>
          <w:rFonts w:ascii="Arial" w:hAnsi="Arial" w:cs="Arial"/>
          <w:i/>
          <w:iCs/>
          <w:color w:val="000000" w:themeColor="text1"/>
        </w:rPr>
        <w:t>- Małe przedsiębiorstwo: przedsiębiorstwo, które zatrudnia mniej niż 50 osób i którego roczny obrót lub roczna suma bilansowa nie przekracza 10 milionów EUR.</w:t>
      </w:r>
    </w:p>
    <w:p w14:paraId="6410700B" w14:textId="77777777" w:rsidR="00E75DA3" w:rsidRPr="00AC7BDB" w:rsidRDefault="00E75DA3" w:rsidP="00AC7BDB">
      <w:pPr>
        <w:pStyle w:val="NormalnyWeb"/>
        <w:spacing w:before="0" w:after="0" w:line="360" w:lineRule="auto"/>
        <w:rPr>
          <w:rFonts w:ascii="Arial" w:hAnsi="Arial" w:cs="Arial"/>
          <w:i/>
          <w:iCs/>
          <w:color w:val="000000" w:themeColor="text1"/>
        </w:rPr>
      </w:pPr>
      <w:r w:rsidRPr="00AC7BDB">
        <w:rPr>
          <w:rFonts w:ascii="Arial" w:hAnsi="Arial" w:cs="Arial"/>
          <w:i/>
          <w:iCs/>
          <w:color w:val="000000" w:themeColor="text1"/>
        </w:rPr>
        <w:t>- Średnie przedsiębiorstwa: przedsiębiorstwa, które nie są mikroprzedsiębiorstwami ani małymi przedsiębiorstwami i które zatrudniają mniej niż 250 osób i których roczny obrót nie przekracza 50 milionów EUR lub roczna suma bilansowa nie przekracza 43 milionów EUR.</w:t>
      </w:r>
    </w:p>
    <w:p w14:paraId="65A74A82" w14:textId="77777777" w:rsidR="00E75DA3" w:rsidRPr="00AC7BDB" w:rsidRDefault="00E75DA3" w:rsidP="00AC7BDB">
      <w:pPr>
        <w:pStyle w:val="NormalnyWeb"/>
        <w:spacing w:before="0" w:after="0" w:line="360" w:lineRule="auto"/>
        <w:rPr>
          <w:rFonts w:ascii="Arial" w:hAnsi="Arial" w:cs="Arial"/>
          <w:i/>
          <w:iCs/>
          <w:color w:val="000000" w:themeColor="text1"/>
        </w:rPr>
      </w:pPr>
      <w:r w:rsidRPr="00AC7BDB">
        <w:rPr>
          <w:rFonts w:ascii="Arial" w:hAnsi="Arial" w:cs="Arial"/>
          <w:i/>
          <w:iCs/>
          <w:color w:val="000000" w:themeColor="text1"/>
        </w:rPr>
        <w:t>- Duże przedsiębiorstwo: jest to przedsiębiorstwo, które nie kwalifikuje się do żadnej z ww. kategorii przedsiębiorstw.</w:t>
      </w:r>
    </w:p>
    <w:p w14:paraId="5DE2485F" w14:textId="77777777" w:rsidR="00E75DA3" w:rsidRPr="00AC7BDB" w:rsidRDefault="00E75DA3" w:rsidP="00AC7BDB">
      <w:pPr>
        <w:pStyle w:val="NormalnyWeb"/>
        <w:spacing w:before="0" w:after="0" w:line="360" w:lineRule="auto"/>
        <w:rPr>
          <w:rFonts w:ascii="Arial" w:hAnsi="Arial" w:cs="Arial"/>
          <w:b/>
          <w:bCs/>
          <w:color w:val="000000" w:themeColor="text1"/>
        </w:rPr>
      </w:pPr>
    </w:p>
    <w:p w14:paraId="4CFF5AF9" w14:textId="77777777" w:rsidR="00E75DA3" w:rsidRPr="00AC7BDB" w:rsidRDefault="00E75DA3" w:rsidP="00AC7BDB">
      <w:pPr>
        <w:pStyle w:val="NormalnyWeb"/>
        <w:spacing w:before="0" w:after="0" w:line="360" w:lineRule="auto"/>
        <w:rPr>
          <w:rFonts w:ascii="Arial" w:hAnsi="Arial" w:cs="Arial"/>
          <w:b/>
          <w:bCs/>
          <w:color w:val="000000" w:themeColor="text1"/>
        </w:rPr>
      </w:pPr>
    </w:p>
    <w:p w14:paraId="7B51E2F6" w14:textId="77777777" w:rsidR="00E75DA3" w:rsidRPr="00AC7BDB" w:rsidRDefault="00E75DA3" w:rsidP="00AC7BDB">
      <w:pPr>
        <w:pStyle w:val="NormalnyWeb"/>
        <w:spacing w:before="0" w:after="0" w:line="360" w:lineRule="auto"/>
        <w:rPr>
          <w:rFonts w:ascii="Arial" w:hAnsi="Arial" w:cs="Arial"/>
          <w:b/>
          <w:bCs/>
          <w:color w:val="000000" w:themeColor="text1"/>
        </w:rPr>
      </w:pPr>
    </w:p>
    <w:p w14:paraId="0F7CF5C6" w14:textId="77777777" w:rsidR="00E75DA3" w:rsidRPr="00AC7BDB" w:rsidRDefault="00E75DA3" w:rsidP="00AC7BDB">
      <w:pPr>
        <w:pStyle w:val="NormalnyWeb"/>
        <w:spacing w:before="0" w:after="0" w:line="360" w:lineRule="auto"/>
        <w:rPr>
          <w:rFonts w:ascii="Arial" w:hAnsi="Arial" w:cs="Arial"/>
          <w:b/>
          <w:bCs/>
          <w:color w:val="000000" w:themeColor="text1"/>
        </w:rPr>
      </w:pPr>
    </w:p>
    <w:p w14:paraId="47ED70E4" w14:textId="77777777" w:rsidR="00E75DA3" w:rsidRPr="00AC7BDB" w:rsidRDefault="00E75DA3" w:rsidP="00AC7BDB">
      <w:pPr>
        <w:pStyle w:val="NormalnyWeb"/>
        <w:spacing w:before="0" w:after="0" w:line="360" w:lineRule="auto"/>
        <w:rPr>
          <w:rFonts w:ascii="Arial" w:hAnsi="Arial" w:cs="Arial"/>
          <w:b/>
          <w:bCs/>
          <w:color w:val="000000" w:themeColor="text1"/>
        </w:rPr>
      </w:pPr>
    </w:p>
    <w:p w14:paraId="7B10AB00" w14:textId="77777777" w:rsidR="00E75DA3" w:rsidRPr="00AC7BDB" w:rsidRDefault="00E75DA3" w:rsidP="00AC7BDB">
      <w:pPr>
        <w:pStyle w:val="NormalnyWeb"/>
        <w:spacing w:before="0" w:after="0" w:line="360" w:lineRule="auto"/>
        <w:rPr>
          <w:rFonts w:ascii="Arial" w:hAnsi="Arial" w:cs="Arial"/>
          <w:b/>
          <w:bCs/>
          <w:color w:val="000000" w:themeColor="text1"/>
        </w:rPr>
      </w:pPr>
    </w:p>
    <w:p w14:paraId="497D067A" w14:textId="77777777" w:rsidR="00E75DA3" w:rsidRPr="00AC7BDB" w:rsidRDefault="00E75DA3" w:rsidP="00AC7BDB">
      <w:pPr>
        <w:pStyle w:val="NormalnyWeb"/>
        <w:spacing w:before="0" w:after="0" w:line="360" w:lineRule="auto"/>
        <w:rPr>
          <w:rFonts w:ascii="Arial" w:hAnsi="Arial" w:cs="Arial"/>
          <w:b/>
          <w:bCs/>
          <w:color w:val="000000" w:themeColor="text1"/>
        </w:rPr>
      </w:pPr>
    </w:p>
    <w:p w14:paraId="5C6E4A50" w14:textId="77777777" w:rsidR="00E75DA3" w:rsidRPr="00AC7BDB" w:rsidRDefault="00E75DA3" w:rsidP="00AC7BDB">
      <w:pPr>
        <w:pStyle w:val="NormalnyWeb"/>
        <w:spacing w:before="0" w:after="0" w:line="360" w:lineRule="auto"/>
        <w:rPr>
          <w:rFonts w:ascii="Arial" w:hAnsi="Arial" w:cs="Arial"/>
          <w:b/>
          <w:bCs/>
          <w:color w:val="000000" w:themeColor="text1"/>
        </w:rPr>
      </w:pPr>
      <w:r w:rsidRPr="00AC7BDB">
        <w:rPr>
          <w:rFonts w:ascii="Arial" w:hAnsi="Arial" w:cs="Arial"/>
          <w:b/>
          <w:bCs/>
          <w:color w:val="000000" w:themeColor="text1"/>
        </w:rPr>
        <w:t>UWAGA:</w:t>
      </w:r>
    </w:p>
    <w:p w14:paraId="0E25D0A8" w14:textId="77777777" w:rsidR="00E75DA3" w:rsidRPr="00AC7BDB" w:rsidRDefault="00E75DA3" w:rsidP="00AC7BDB">
      <w:pPr>
        <w:pStyle w:val="rozdzia"/>
      </w:pPr>
      <w:r w:rsidRPr="00AC7BDB">
        <w:t>Dokument należy wypełnić i podpisać kwalifikowanym podpisem elektronicznym lub podpisem zaufanym lub podpisem osobistym.</w:t>
      </w:r>
    </w:p>
    <w:p w14:paraId="5BC27E98" w14:textId="77777777" w:rsidR="00E75DA3" w:rsidRPr="00AC7BDB" w:rsidRDefault="00E75DA3" w:rsidP="00AC7BDB">
      <w:pPr>
        <w:pStyle w:val="rozdzia"/>
      </w:pPr>
    </w:p>
    <w:p w14:paraId="4A288BCB" w14:textId="77777777" w:rsidR="00115747" w:rsidRPr="00AC7BDB" w:rsidRDefault="00115747" w:rsidP="00AC7BDB">
      <w:pPr>
        <w:pStyle w:val="NormalnyWeb"/>
        <w:spacing w:before="0" w:after="0" w:line="360" w:lineRule="auto"/>
        <w:jc w:val="right"/>
        <w:rPr>
          <w:rFonts w:ascii="Arial" w:hAnsi="Arial" w:cs="Arial"/>
          <w:color w:val="000000" w:themeColor="text1"/>
        </w:rPr>
      </w:pPr>
    </w:p>
    <w:p w14:paraId="4273CCD7" w14:textId="77777777" w:rsidR="00115747" w:rsidRPr="00AC7BDB" w:rsidRDefault="00115747" w:rsidP="00AC7BDB">
      <w:pPr>
        <w:pStyle w:val="NormalnyWeb"/>
        <w:spacing w:before="0" w:after="0" w:line="360" w:lineRule="auto"/>
        <w:jc w:val="right"/>
        <w:rPr>
          <w:rFonts w:ascii="Arial" w:hAnsi="Arial" w:cs="Arial"/>
          <w:color w:val="000000" w:themeColor="text1"/>
        </w:rPr>
      </w:pPr>
    </w:p>
    <w:p w14:paraId="06D48EAA" w14:textId="77777777" w:rsidR="00115747" w:rsidRPr="00AC7BDB" w:rsidRDefault="00115747" w:rsidP="00AC7BDB">
      <w:pPr>
        <w:pStyle w:val="NormalnyWeb"/>
        <w:spacing w:before="0" w:after="0" w:line="360" w:lineRule="auto"/>
        <w:jc w:val="right"/>
        <w:rPr>
          <w:rFonts w:ascii="Arial" w:hAnsi="Arial" w:cs="Arial"/>
          <w:color w:val="000000" w:themeColor="text1"/>
        </w:rPr>
      </w:pPr>
    </w:p>
    <w:p w14:paraId="5C3F3EC8" w14:textId="77777777" w:rsidR="00115747" w:rsidRPr="00AC7BDB" w:rsidRDefault="00115747" w:rsidP="00AC7BDB">
      <w:pPr>
        <w:pStyle w:val="NormalnyWeb"/>
        <w:spacing w:before="0" w:after="0" w:line="360" w:lineRule="auto"/>
        <w:jc w:val="right"/>
        <w:rPr>
          <w:rFonts w:ascii="Arial" w:hAnsi="Arial" w:cs="Arial"/>
          <w:color w:val="000000" w:themeColor="text1"/>
        </w:rPr>
      </w:pPr>
    </w:p>
    <w:p w14:paraId="7A4C5C12" w14:textId="77777777" w:rsidR="00F07F87" w:rsidRPr="00AC7BDB" w:rsidRDefault="00F07F87" w:rsidP="00AC7BDB">
      <w:pPr>
        <w:pStyle w:val="NormalnyWeb"/>
        <w:spacing w:before="0" w:after="0" w:line="360" w:lineRule="auto"/>
        <w:jc w:val="right"/>
        <w:rPr>
          <w:rFonts w:ascii="Arial" w:hAnsi="Arial" w:cs="Arial"/>
          <w:color w:val="000000" w:themeColor="text1"/>
        </w:rPr>
      </w:pPr>
    </w:p>
    <w:p w14:paraId="570ADCF8" w14:textId="77777777" w:rsidR="007E6321" w:rsidRPr="00AC7BDB" w:rsidRDefault="007E6321" w:rsidP="00AC7BDB">
      <w:pPr>
        <w:pStyle w:val="NormalnyWeb"/>
        <w:spacing w:before="0" w:after="0" w:line="360" w:lineRule="auto"/>
        <w:jc w:val="right"/>
        <w:rPr>
          <w:rFonts w:ascii="Arial" w:hAnsi="Arial" w:cs="Arial"/>
          <w:color w:val="000000" w:themeColor="text1"/>
        </w:rPr>
      </w:pPr>
    </w:p>
    <w:p w14:paraId="690E1201" w14:textId="77777777" w:rsidR="007E6321" w:rsidRPr="00AC7BDB" w:rsidRDefault="007E6321" w:rsidP="00AC7BDB">
      <w:pPr>
        <w:pStyle w:val="NormalnyWeb"/>
        <w:spacing w:before="0" w:after="0" w:line="360" w:lineRule="auto"/>
        <w:jc w:val="right"/>
        <w:rPr>
          <w:rFonts w:ascii="Arial" w:hAnsi="Arial" w:cs="Arial"/>
          <w:color w:val="000000" w:themeColor="text1"/>
        </w:rPr>
      </w:pPr>
    </w:p>
    <w:p w14:paraId="365605A7" w14:textId="77777777" w:rsidR="00115747" w:rsidRDefault="00115747" w:rsidP="00AC7BDB">
      <w:pPr>
        <w:pStyle w:val="NormalnyWeb"/>
        <w:spacing w:before="0" w:after="0" w:line="360" w:lineRule="auto"/>
        <w:jc w:val="right"/>
        <w:rPr>
          <w:rFonts w:ascii="Arial" w:hAnsi="Arial" w:cs="Arial"/>
          <w:color w:val="000000" w:themeColor="text1"/>
        </w:rPr>
      </w:pPr>
    </w:p>
    <w:p w14:paraId="4B1F91AF" w14:textId="77777777" w:rsidR="006953DB" w:rsidRDefault="006953DB" w:rsidP="00AC7BDB">
      <w:pPr>
        <w:pStyle w:val="NormalnyWeb"/>
        <w:spacing w:before="0" w:after="0" w:line="360" w:lineRule="auto"/>
        <w:jc w:val="right"/>
        <w:rPr>
          <w:rFonts w:ascii="Arial" w:hAnsi="Arial" w:cs="Arial"/>
          <w:color w:val="000000" w:themeColor="text1"/>
        </w:rPr>
      </w:pPr>
    </w:p>
    <w:p w14:paraId="3BAC0E90" w14:textId="77777777" w:rsidR="006953DB" w:rsidRPr="00AC7BDB" w:rsidRDefault="006953DB" w:rsidP="00AC7BDB">
      <w:pPr>
        <w:pStyle w:val="NormalnyWeb"/>
        <w:spacing w:before="0" w:after="0" w:line="360" w:lineRule="auto"/>
        <w:jc w:val="right"/>
        <w:rPr>
          <w:rFonts w:ascii="Arial" w:hAnsi="Arial" w:cs="Arial"/>
          <w:color w:val="000000" w:themeColor="text1"/>
        </w:rPr>
      </w:pPr>
    </w:p>
    <w:p w14:paraId="2626E1E1" w14:textId="01585F8B" w:rsidR="00702AEA" w:rsidRPr="00AC7BDB" w:rsidRDefault="00702AEA" w:rsidP="00AC7BDB">
      <w:pPr>
        <w:pStyle w:val="NormalnyWeb"/>
        <w:spacing w:before="0" w:after="0" w:line="360" w:lineRule="auto"/>
        <w:jc w:val="right"/>
        <w:rPr>
          <w:rFonts w:ascii="Arial" w:hAnsi="Arial" w:cs="Arial"/>
          <w:color w:val="000000" w:themeColor="text1"/>
        </w:rPr>
      </w:pPr>
      <w:r w:rsidRPr="00AC7BDB">
        <w:rPr>
          <w:rFonts w:ascii="Arial" w:hAnsi="Arial" w:cs="Arial"/>
          <w:color w:val="000000" w:themeColor="text1"/>
        </w:rPr>
        <w:lastRenderedPageBreak/>
        <w:t>Załącznik nr 2 do SWZ</w:t>
      </w:r>
    </w:p>
    <w:p w14:paraId="3CB434A7" w14:textId="77777777" w:rsidR="00702AEA" w:rsidRPr="00AC7BDB" w:rsidRDefault="00702AEA" w:rsidP="00AC7BDB">
      <w:pPr>
        <w:pStyle w:val="NormalnyWeb"/>
        <w:spacing w:before="0" w:after="0" w:line="360" w:lineRule="auto"/>
        <w:jc w:val="center"/>
        <w:rPr>
          <w:rFonts w:ascii="Arial" w:hAnsi="Arial" w:cs="Arial"/>
          <w:color w:val="000000" w:themeColor="text1"/>
        </w:rPr>
      </w:pPr>
      <w:r w:rsidRPr="00AC7BDB">
        <w:rPr>
          <w:rFonts w:ascii="Arial" w:hAnsi="Arial" w:cs="Arial"/>
          <w:b/>
          <w:bCs/>
          <w:color w:val="000000" w:themeColor="text1"/>
        </w:rPr>
        <w:t>Oświadczenie</w:t>
      </w:r>
      <w:r w:rsidRPr="00AC7BDB">
        <w:rPr>
          <w:rFonts w:ascii="Arial" w:hAnsi="Arial" w:cs="Arial"/>
          <w:color w:val="000000" w:themeColor="text1"/>
        </w:rPr>
        <w:t xml:space="preserve"> </w:t>
      </w:r>
      <w:r w:rsidRPr="00AC7BDB">
        <w:rPr>
          <w:rFonts w:ascii="Arial" w:hAnsi="Arial" w:cs="Arial"/>
          <w:b/>
          <w:bCs/>
          <w:color w:val="000000" w:themeColor="text1"/>
        </w:rPr>
        <w:t xml:space="preserve">składane na podstawie art. 125 ust. 1 </w:t>
      </w:r>
      <w:proofErr w:type="spellStart"/>
      <w:r w:rsidRPr="00AC7BDB">
        <w:rPr>
          <w:rFonts w:ascii="Arial" w:hAnsi="Arial" w:cs="Arial"/>
          <w:b/>
          <w:bCs/>
          <w:color w:val="000000" w:themeColor="text1"/>
        </w:rPr>
        <w:t>u.p.z.p</w:t>
      </w:r>
      <w:proofErr w:type="spellEnd"/>
      <w:r w:rsidRPr="00AC7BDB">
        <w:rPr>
          <w:rFonts w:ascii="Arial" w:hAnsi="Arial" w:cs="Arial"/>
          <w:b/>
          <w:bCs/>
          <w:color w:val="000000" w:themeColor="text1"/>
        </w:rPr>
        <w:t>.</w:t>
      </w:r>
    </w:p>
    <w:p w14:paraId="6854C22F" w14:textId="77777777" w:rsidR="00702AEA" w:rsidRPr="00AC7BDB" w:rsidRDefault="00702AEA" w:rsidP="00AC7BDB">
      <w:pPr>
        <w:pStyle w:val="NormalnyWeb"/>
        <w:spacing w:before="0" w:after="0" w:line="360" w:lineRule="auto"/>
        <w:jc w:val="center"/>
        <w:rPr>
          <w:rFonts w:ascii="Arial" w:hAnsi="Arial" w:cs="Arial"/>
          <w:b/>
          <w:bCs/>
          <w:color w:val="000000" w:themeColor="text1"/>
        </w:rPr>
      </w:pPr>
      <w:r w:rsidRPr="00AC7BDB">
        <w:rPr>
          <w:rFonts w:ascii="Arial" w:hAnsi="Arial" w:cs="Arial"/>
          <w:b/>
          <w:bCs/>
          <w:color w:val="000000" w:themeColor="text1"/>
        </w:rPr>
        <w:t>o niepodleganiu wykluczeniu</w:t>
      </w:r>
    </w:p>
    <w:p w14:paraId="16AA64E9" w14:textId="77777777" w:rsidR="00702AEA" w:rsidRPr="00AC7BDB" w:rsidRDefault="00702AEA" w:rsidP="00AC7BDB">
      <w:pPr>
        <w:pStyle w:val="NormalnyWeb"/>
        <w:spacing w:before="0" w:after="0" w:line="360" w:lineRule="auto"/>
        <w:rPr>
          <w:rFonts w:ascii="Arial" w:hAnsi="Arial" w:cs="Arial"/>
          <w:color w:val="000000" w:themeColor="text1"/>
        </w:rPr>
      </w:pPr>
    </w:p>
    <w:p w14:paraId="306EFD19" w14:textId="65FC0620" w:rsidR="00702AEA" w:rsidRPr="00AC7BDB" w:rsidRDefault="00702AEA" w:rsidP="00AC7BDB">
      <w:pPr>
        <w:pStyle w:val="NormalnyWeb"/>
        <w:spacing w:before="0" w:after="0" w:line="360" w:lineRule="auto"/>
        <w:rPr>
          <w:rFonts w:ascii="Arial" w:hAnsi="Arial" w:cs="Arial"/>
          <w:color w:val="000000" w:themeColor="text1"/>
        </w:rPr>
      </w:pPr>
      <w:r w:rsidRPr="00AC7BDB">
        <w:rPr>
          <w:rFonts w:ascii="Arial" w:hAnsi="Arial" w:cs="Arial"/>
          <w:b/>
          <w:bCs/>
          <w:color w:val="000000" w:themeColor="text1"/>
        </w:rPr>
        <w:t>WYKONAWCA</w:t>
      </w:r>
      <w:r w:rsidR="007E6321" w:rsidRPr="00AC7BDB">
        <w:rPr>
          <w:rFonts w:ascii="Arial" w:hAnsi="Arial" w:cs="Arial"/>
          <w:b/>
          <w:bCs/>
          <w:color w:val="000000" w:themeColor="text1"/>
        </w:rPr>
        <w:t xml:space="preserve"> (nazwa, NIP)</w:t>
      </w:r>
      <w:r w:rsidRPr="00AC7BDB">
        <w:rPr>
          <w:rFonts w:ascii="Arial" w:hAnsi="Arial" w:cs="Arial"/>
          <w:b/>
          <w:bCs/>
          <w:color w:val="000000" w:themeColor="text1"/>
        </w:rPr>
        <w:t>:</w:t>
      </w:r>
      <w:r w:rsidR="001C5AD0" w:rsidRPr="00AC7BDB">
        <w:rPr>
          <w:rFonts w:ascii="Arial" w:hAnsi="Arial" w:cs="Arial"/>
          <w:b/>
          <w:bCs/>
          <w:color w:val="000000" w:themeColor="text1"/>
        </w:rPr>
        <w:t xml:space="preserve"> …………………………………….</w:t>
      </w:r>
      <w:r w:rsidR="001C5AD0" w:rsidRPr="00AC7BDB">
        <w:rPr>
          <w:rFonts w:ascii="Arial" w:hAnsi="Arial" w:cs="Arial"/>
          <w:color w:val="000000" w:themeColor="text1"/>
        </w:rPr>
        <w:t xml:space="preserve"> </w:t>
      </w:r>
    </w:p>
    <w:p w14:paraId="460B280A" w14:textId="6C27E61B" w:rsidR="001C5AD0" w:rsidRPr="00AC7BDB" w:rsidRDefault="001C5AD0" w:rsidP="00AC7BDB">
      <w:pPr>
        <w:pStyle w:val="NormalnyWeb"/>
        <w:spacing w:before="0" w:after="0" w:line="360" w:lineRule="auto"/>
        <w:rPr>
          <w:rFonts w:ascii="Arial" w:hAnsi="Arial" w:cs="Arial"/>
          <w:color w:val="000000" w:themeColor="text1"/>
        </w:rPr>
      </w:pPr>
      <w:r w:rsidRPr="00AC7BDB">
        <w:rPr>
          <w:rFonts w:ascii="Arial" w:hAnsi="Arial" w:cs="Arial"/>
          <w:color w:val="000000" w:themeColor="text1"/>
        </w:rPr>
        <w:t xml:space="preserve">                                    </w:t>
      </w:r>
    </w:p>
    <w:p w14:paraId="25CF99DF" w14:textId="77777777" w:rsidR="001C5AD0" w:rsidRPr="00AC7BDB" w:rsidRDefault="001C5AD0" w:rsidP="00AC7BDB">
      <w:pPr>
        <w:pStyle w:val="NormalnyWeb"/>
        <w:spacing w:before="0" w:after="0" w:line="360" w:lineRule="auto"/>
        <w:rPr>
          <w:rFonts w:ascii="Arial" w:hAnsi="Arial" w:cs="Arial"/>
          <w:color w:val="000000" w:themeColor="text1"/>
        </w:rPr>
      </w:pPr>
    </w:p>
    <w:p w14:paraId="2CF06659" w14:textId="77777777" w:rsidR="00702AEA" w:rsidRPr="00AC7BDB" w:rsidRDefault="00702AEA" w:rsidP="00AC7BDB">
      <w:pPr>
        <w:pStyle w:val="NormalnyWeb"/>
        <w:spacing w:before="0" w:after="0" w:line="360" w:lineRule="auto"/>
        <w:jc w:val="center"/>
        <w:rPr>
          <w:rFonts w:ascii="Arial" w:hAnsi="Arial" w:cs="Arial"/>
          <w:color w:val="000000" w:themeColor="text1"/>
        </w:rPr>
      </w:pPr>
      <w:r w:rsidRPr="00AC7BDB">
        <w:rPr>
          <w:rStyle w:val="Pogrubienie"/>
          <w:rFonts w:ascii="Arial" w:hAnsi="Arial" w:cs="Arial"/>
          <w:color w:val="000000" w:themeColor="text1"/>
          <w:u w:val="single"/>
        </w:rPr>
        <w:t>OŚWIADCZAM, ŻE:</w:t>
      </w:r>
    </w:p>
    <w:p w14:paraId="1D933C00" w14:textId="0F8B477E" w:rsidR="00702AEA" w:rsidRPr="00AC7BDB" w:rsidRDefault="00292DA6" w:rsidP="00AC7BDB">
      <w:pPr>
        <w:pStyle w:val="NormalnyWeb"/>
        <w:spacing w:before="0" w:after="0" w:line="360" w:lineRule="auto"/>
        <w:rPr>
          <w:rFonts w:ascii="Arial" w:hAnsi="Arial" w:cs="Arial"/>
          <w:color w:val="000000" w:themeColor="text1"/>
        </w:rPr>
      </w:pPr>
      <w:r w:rsidRPr="00AC7BDB">
        <w:rPr>
          <w:rFonts w:ascii="Arial" w:hAnsi="Arial" w:cs="Arial"/>
          <w:color w:val="000000" w:themeColor="text1"/>
        </w:rPr>
        <w:t xml:space="preserve">1. </w:t>
      </w:r>
      <w:r w:rsidR="00702AEA" w:rsidRPr="00AC7BDB">
        <w:rPr>
          <w:rFonts w:ascii="Arial" w:hAnsi="Arial" w:cs="Arial"/>
          <w:color w:val="000000" w:themeColor="text1"/>
        </w:rPr>
        <w:t xml:space="preserve">Nie podlegam wykluczeniu z postępowania na podstawie art. 108 ust 1 </w:t>
      </w:r>
      <w:proofErr w:type="spellStart"/>
      <w:r w:rsidR="00702AEA" w:rsidRPr="00AC7BDB">
        <w:rPr>
          <w:rFonts w:ascii="Arial" w:hAnsi="Arial" w:cs="Arial"/>
          <w:color w:val="000000" w:themeColor="text1"/>
        </w:rPr>
        <w:t>u.p.z.p</w:t>
      </w:r>
      <w:proofErr w:type="spellEnd"/>
      <w:r w:rsidR="00702AEA" w:rsidRPr="00AC7BDB">
        <w:rPr>
          <w:rFonts w:ascii="Arial" w:hAnsi="Arial" w:cs="Arial"/>
          <w:color w:val="000000" w:themeColor="text1"/>
        </w:rPr>
        <w:t>.</w:t>
      </w:r>
    </w:p>
    <w:p w14:paraId="2B616891" w14:textId="50E58996" w:rsidR="00115747" w:rsidRPr="00AC7BDB" w:rsidRDefault="00292DA6" w:rsidP="00AC7BDB">
      <w:pPr>
        <w:pStyle w:val="NormalnyWeb"/>
        <w:spacing w:before="0" w:after="0" w:line="360" w:lineRule="auto"/>
        <w:rPr>
          <w:rFonts w:ascii="Arial" w:hAnsi="Arial" w:cs="Arial"/>
          <w:color w:val="000000" w:themeColor="text1"/>
        </w:rPr>
      </w:pPr>
      <w:r w:rsidRPr="00AC7BDB">
        <w:rPr>
          <w:rFonts w:ascii="Arial" w:hAnsi="Arial" w:cs="Arial"/>
          <w:color w:val="000000" w:themeColor="text1"/>
        </w:rPr>
        <w:t xml:space="preserve">2. </w:t>
      </w:r>
      <w:r w:rsidR="00BE506C" w:rsidRPr="00AC7BDB">
        <w:rPr>
          <w:rFonts w:ascii="Arial" w:hAnsi="Arial" w:cs="Arial"/>
          <w:color w:val="000000" w:themeColor="text1"/>
        </w:rPr>
        <w:t>Nie podlegam wykluczeniu z postępowania na podstawie art. 7 ust. 1 ustawy z dnia 13 kwietnia 2022r. o szczególnych rozwiązaniach przeciwdziałania wspieraniu agresji na Ukrainę oraz służących ochronie bezpieczeństwa narodowego</w:t>
      </w:r>
      <w:r w:rsidR="007E6321" w:rsidRPr="00AC7BDB">
        <w:rPr>
          <w:rFonts w:ascii="Arial" w:hAnsi="Arial" w:cs="Arial"/>
          <w:color w:val="000000" w:themeColor="text1"/>
        </w:rPr>
        <w:t>.</w:t>
      </w:r>
    </w:p>
    <w:p w14:paraId="30E1A4D5" w14:textId="52F553BF" w:rsidR="00BE506C" w:rsidRPr="00AC7BDB" w:rsidRDefault="00BE506C" w:rsidP="00AC7BDB">
      <w:pPr>
        <w:pStyle w:val="NormalnyWeb"/>
        <w:spacing w:before="0" w:after="0" w:line="360" w:lineRule="auto"/>
        <w:rPr>
          <w:rFonts w:ascii="Arial" w:hAnsi="Arial" w:cs="Arial"/>
          <w:color w:val="000000" w:themeColor="text1"/>
        </w:rPr>
      </w:pPr>
    </w:p>
    <w:p w14:paraId="07A76B65" w14:textId="77777777" w:rsidR="00662384" w:rsidRPr="00AC7BDB" w:rsidRDefault="00662384" w:rsidP="00AC7BDB">
      <w:pPr>
        <w:pStyle w:val="NormalnyWeb"/>
        <w:spacing w:before="0" w:after="0" w:line="360" w:lineRule="auto"/>
        <w:rPr>
          <w:rFonts w:ascii="Arial" w:hAnsi="Arial" w:cs="Arial"/>
          <w:color w:val="000000" w:themeColor="text1"/>
        </w:rPr>
      </w:pPr>
    </w:p>
    <w:p w14:paraId="580774B3" w14:textId="10DC2D57" w:rsidR="00435ECF" w:rsidRPr="00AC7BDB" w:rsidRDefault="00702AEA" w:rsidP="00AC7BDB">
      <w:pPr>
        <w:pStyle w:val="NormalnyWeb"/>
        <w:spacing w:before="0" w:after="0" w:line="360" w:lineRule="auto"/>
        <w:jc w:val="center"/>
        <w:rPr>
          <w:rFonts w:ascii="Arial" w:hAnsi="Arial" w:cs="Arial"/>
          <w:i/>
          <w:iCs/>
          <w:color w:val="000000" w:themeColor="text1"/>
        </w:rPr>
      </w:pPr>
      <w:r w:rsidRPr="00AC7BDB">
        <w:rPr>
          <w:rFonts w:ascii="Arial" w:hAnsi="Arial" w:cs="Arial"/>
          <w:i/>
          <w:iCs/>
          <w:color w:val="000000" w:themeColor="text1"/>
        </w:rPr>
        <w:t>Lub:</w:t>
      </w:r>
    </w:p>
    <w:p w14:paraId="2F5A79C8" w14:textId="3A256F4F" w:rsidR="00702AEA" w:rsidRPr="00AC7BDB" w:rsidRDefault="00702AEA" w:rsidP="00AC7BDB">
      <w:pPr>
        <w:pStyle w:val="NormalnyWeb"/>
        <w:spacing w:before="0" w:after="0" w:line="360" w:lineRule="auto"/>
        <w:jc w:val="center"/>
        <w:rPr>
          <w:rFonts w:ascii="Arial" w:hAnsi="Arial" w:cs="Arial"/>
          <w:color w:val="000000" w:themeColor="text1"/>
        </w:rPr>
      </w:pPr>
      <w:r w:rsidRPr="00AC7BDB">
        <w:rPr>
          <w:rStyle w:val="Pogrubienie"/>
          <w:rFonts w:ascii="Arial" w:hAnsi="Arial" w:cs="Arial"/>
          <w:color w:val="000000" w:themeColor="text1"/>
          <w:u w:val="single"/>
        </w:rPr>
        <w:t>OŚWIADCZAM, ŻE:</w:t>
      </w:r>
    </w:p>
    <w:p w14:paraId="3CFEBD61" w14:textId="4671993C" w:rsidR="00702AEA" w:rsidRPr="00AC7BDB" w:rsidRDefault="00702AEA" w:rsidP="00AC7BDB">
      <w:pPr>
        <w:pStyle w:val="NormalnyWeb"/>
        <w:spacing w:before="0" w:after="0" w:line="360" w:lineRule="auto"/>
        <w:rPr>
          <w:rFonts w:ascii="Arial" w:hAnsi="Arial" w:cs="Arial"/>
          <w:color w:val="000000" w:themeColor="text1"/>
        </w:rPr>
      </w:pPr>
      <w:r w:rsidRPr="00AC7BDB">
        <w:rPr>
          <w:rFonts w:ascii="Arial" w:hAnsi="Arial" w:cs="Arial"/>
          <w:color w:val="000000" w:themeColor="text1"/>
        </w:rPr>
        <w:t xml:space="preserve">Oświadczam, że zachodzą w stosunku do mnie podstawy wykluczenia z postępowania na podstawie art. …………. </w:t>
      </w:r>
      <w:proofErr w:type="spellStart"/>
      <w:r w:rsidRPr="00AC7BDB">
        <w:rPr>
          <w:rFonts w:ascii="Arial" w:hAnsi="Arial" w:cs="Arial"/>
          <w:color w:val="000000" w:themeColor="text1"/>
        </w:rPr>
        <w:t>u</w:t>
      </w:r>
      <w:r w:rsidR="006953DB">
        <w:rPr>
          <w:rFonts w:ascii="Arial" w:hAnsi="Arial" w:cs="Arial"/>
          <w:color w:val="000000" w:themeColor="text1"/>
        </w:rPr>
        <w:t>.p.z.p</w:t>
      </w:r>
      <w:proofErr w:type="spellEnd"/>
      <w:r w:rsidR="006953DB">
        <w:rPr>
          <w:rFonts w:ascii="Arial" w:hAnsi="Arial" w:cs="Arial"/>
          <w:color w:val="000000" w:themeColor="text1"/>
        </w:rPr>
        <w:t>.</w:t>
      </w:r>
      <w:r w:rsidRPr="00AC7BDB">
        <w:rPr>
          <w:rFonts w:ascii="Arial" w:hAnsi="Arial" w:cs="Arial"/>
          <w:color w:val="000000" w:themeColor="text1"/>
        </w:rPr>
        <w:t xml:space="preserve"> </w:t>
      </w:r>
      <w:r w:rsidRPr="00AC7BDB">
        <w:rPr>
          <w:rFonts w:ascii="Arial" w:hAnsi="Arial" w:cs="Arial"/>
          <w:i/>
          <w:iCs/>
          <w:color w:val="000000" w:themeColor="text1"/>
        </w:rPr>
        <w:t xml:space="preserve">(podać mającą zastosowanie podstawę wykluczenia spośród wymienionych w art. 108 ust. 1 pkt 1, 2, 5 </w:t>
      </w:r>
      <w:proofErr w:type="spellStart"/>
      <w:r w:rsidRPr="00AC7BDB">
        <w:rPr>
          <w:rFonts w:ascii="Arial" w:hAnsi="Arial" w:cs="Arial"/>
          <w:i/>
          <w:iCs/>
          <w:color w:val="000000" w:themeColor="text1"/>
        </w:rPr>
        <w:t>u.p.z.p</w:t>
      </w:r>
      <w:proofErr w:type="spellEnd"/>
      <w:r w:rsidRPr="00AC7BDB">
        <w:rPr>
          <w:rFonts w:ascii="Arial" w:hAnsi="Arial" w:cs="Arial"/>
          <w:i/>
          <w:iCs/>
          <w:color w:val="000000" w:themeColor="text1"/>
        </w:rPr>
        <w:t>.).</w:t>
      </w:r>
      <w:r w:rsidRPr="00AC7BDB">
        <w:rPr>
          <w:rFonts w:ascii="Arial" w:hAnsi="Arial" w:cs="Arial"/>
          <w:color w:val="000000" w:themeColor="text1"/>
        </w:rPr>
        <w:t xml:space="preserve"> Jednocześnie oświadczam, że w związku z ww. okolicznością, na podstawie art. 110 ust. 2 </w:t>
      </w:r>
      <w:proofErr w:type="spellStart"/>
      <w:r w:rsidR="007E6321" w:rsidRPr="00AC7BDB">
        <w:rPr>
          <w:rFonts w:ascii="Arial" w:hAnsi="Arial" w:cs="Arial"/>
          <w:color w:val="000000" w:themeColor="text1"/>
        </w:rPr>
        <w:t>u.p.z.p</w:t>
      </w:r>
      <w:proofErr w:type="spellEnd"/>
      <w:r w:rsidR="007E6321" w:rsidRPr="00AC7BDB">
        <w:rPr>
          <w:rFonts w:ascii="Arial" w:hAnsi="Arial" w:cs="Arial"/>
          <w:color w:val="000000" w:themeColor="text1"/>
        </w:rPr>
        <w:t>.</w:t>
      </w:r>
      <w:r w:rsidRPr="00AC7BDB">
        <w:rPr>
          <w:rFonts w:ascii="Arial" w:hAnsi="Arial" w:cs="Arial"/>
          <w:color w:val="000000" w:themeColor="text1"/>
        </w:rPr>
        <w:t xml:space="preserve"> podjąłem następujące środki naprawcze: </w:t>
      </w:r>
    </w:p>
    <w:p w14:paraId="13B41645" w14:textId="77777777" w:rsidR="00702AEA" w:rsidRPr="00AC7BDB" w:rsidRDefault="00702AEA" w:rsidP="00AC7BDB">
      <w:pPr>
        <w:pStyle w:val="NormalnyWeb"/>
        <w:spacing w:before="0" w:after="0" w:line="360" w:lineRule="auto"/>
        <w:rPr>
          <w:rFonts w:ascii="Arial" w:hAnsi="Arial" w:cs="Arial"/>
          <w:color w:val="000000" w:themeColor="text1"/>
        </w:rPr>
      </w:pPr>
      <w:r w:rsidRPr="00AC7BDB">
        <w:rPr>
          <w:rFonts w:ascii="Arial" w:hAnsi="Arial" w:cs="Arial"/>
          <w:color w:val="000000" w:themeColor="text1"/>
        </w:rPr>
        <w:t>…………………………………………………………………………………………..……………</w:t>
      </w:r>
    </w:p>
    <w:p w14:paraId="7EC71B58" w14:textId="77777777" w:rsidR="00702AEA" w:rsidRPr="00AC7BDB" w:rsidRDefault="00702AEA" w:rsidP="00AC7BDB">
      <w:pPr>
        <w:pStyle w:val="NormalnyWeb"/>
        <w:spacing w:before="0" w:after="0" w:line="360" w:lineRule="auto"/>
        <w:rPr>
          <w:rFonts w:ascii="Arial" w:hAnsi="Arial" w:cs="Arial"/>
          <w:color w:val="000000" w:themeColor="text1"/>
          <w:spacing w:val="8"/>
        </w:rPr>
      </w:pPr>
      <w:r w:rsidRPr="00AC7BDB">
        <w:rPr>
          <w:rFonts w:ascii="Arial" w:hAnsi="Arial" w:cs="Arial"/>
          <w:b/>
          <w:bCs/>
          <w:color w:val="000000" w:themeColor="text1"/>
          <w:spacing w:val="8"/>
        </w:rPr>
        <w:br/>
        <w:t>UWAGA:</w:t>
      </w:r>
    </w:p>
    <w:p w14:paraId="37710DB5" w14:textId="77777777" w:rsidR="00702AEA" w:rsidRPr="00AC7BDB" w:rsidRDefault="00702AEA" w:rsidP="00AC7BDB">
      <w:pPr>
        <w:pStyle w:val="NormalnyWeb"/>
        <w:spacing w:before="0" w:after="0" w:line="360" w:lineRule="auto"/>
        <w:rPr>
          <w:rFonts w:ascii="Arial" w:hAnsi="Arial" w:cs="Arial"/>
          <w:i/>
          <w:iCs/>
          <w:color w:val="000000" w:themeColor="text1"/>
          <w:spacing w:val="8"/>
        </w:rPr>
      </w:pPr>
      <w:r w:rsidRPr="00AC7BDB">
        <w:rPr>
          <w:rFonts w:ascii="Arial" w:hAnsi="Arial" w:cs="Arial"/>
          <w:i/>
          <w:iCs/>
          <w:color w:val="000000" w:themeColor="text1"/>
          <w:spacing w:val="8"/>
        </w:rPr>
        <w:t>1. W przypadku Wykonawców wspólnie ubiegających się o udzielenie zamówienia wymóg złożenia niniejszego oświadczenia dotyczy każdego z wykonawców</w:t>
      </w:r>
    </w:p>
    <w:p w14:paraId="6FDAD753" w14:textId="34639028" w:rsidR="009C22AF" w:rsidRPr="00AC7BDB" w:rsidRDefault="00702AEA" w:rsidP="00AC7BDB">
      <w:pPr>
        <w:pStyle w:val="NormalnyWeb"/>
        <w:spacing w:before="0" w:after="0" w:line="360" w:lineRule="auto"/>
        <w:rPr>
          <w:rFonts w:ascii="Arial" w:hAnsi="Arial" w:cs="Arial"/>
          <w:color w:val="000000" w:themeColor="text1"/>
          <w:spacing w:val="8"/>
        </w:rPr>
      </w:pPr>
      <w:r w:rsidRPr="00AC7BDB">
        <w:rPr>
          <w:rFonts w:ascii="Arial" w:hAnsi="Arial" w:cs="Arial"/>
          <w:i/>
          <w:iCs/>
          <w:color w:val="000000" w:themeColor="text1"/>
          <w:spacing w:val="8"/>
        </w:rPr>
        <w:t>2. Dokument należy wypełnić i podpisać kwalifikowanym podpisem elektronicznym lub podpisem zaufanym lub podpisem osobistym</w:t>
      </w:r>
      <w:r w:rsidRPr="00AC7BDB">
        <w:rPr>
          <w:rFonts w:ascii="Arial" w:hAnsi="Arial" w:cs="Arial"/>
          <w:color w:val="000000" w:themeColor="text1"/>
          <w:spacing w:val="8"/>
        </w:rPr>
        <w:t>.</w:t>
      </w:r>
    </w:p>
    <w:p w14:paraId="5D323A64" w14:textId="77777777" w:rsidR="007E6321" w:rsidRPr="00AC7BDB" w:rsidRDefault="007E6321" w:rsidP="00AC7BDB">
      <w:pPr>
        <w:pStyle w:val="Textbody"/>
        <w:spacing w:after="0" w:line="360" w:lineRule="auto"/>
        <w:jc w:val="right"/>
        <w:rPr>
          <w:rStyle w:val="StrongEmphasis"/>
          <w:rFonts w:ascii="Arial" w:hAnsi="Arial" w:cs="Arial"/>
          <w:b w:val="0"/>
          <w:bCs w:val="0"/>
          <w:iCs/>
          <w:color w:val="000000"/>
        </w:rPr>
      </w:pPr>
    </w:p>
    <w:p w14:paraId="214BDC38" w14:textId="77777777" w:rsidR="007E6321" w:rsidRPr="00AC7BDB" w:rsidRDefault="007E6321" w:rsidP="00AC7BDB">
      <w:pPr>
        <w:pStyle w:val="Textbody"/>
        <w:spacing w:after="0" w:line="360" w:lineRule="auto"/>
        <w:jc w:val="right"/>
        <w:rPr>
          <w:rStyle w:val="StrongEmphasis"/>
          <w:rFonts w:ascii="Arial" w:hAnsi="Arial" w:cs="Arial"/>
          <w:b w:val="0"/>
          <w:bCs w:val="0"/>
          <w:iCs/>
          <w:color w:val="000000"/>
        </w:rPr>
      </w:pPr>
    </w:p>
    <w:p w14:paraId="0D73EA5B" w14:textId="77777777" w:rsidR="009912F0" w:rsidRPr="00AC7BDB" w:rsidRDefault="009912F0" w:rsidP="00AC7BDB">
      <w:pPr>
        <w:pStyle w:val="NormalnyWeb"/>
        <w:spacing w:before="0" w:after="0" w:line="360" w:lineRule="auto"/>
        <w:rPr>
          <w:rStyle w:val="Pogrubienie"/>
          <w:rFonts w:ascii="Arial" w:hAnsi="Arial" w:cs="Arial"/>
          <w:color w:val="000000" w:themeColor="text1"/>
        </w:rPr>
      </w:pPr>
    </w:p>
    <w:p w14:paraId="63C46A23" w14:textId="1CE57C12" w:rsidR="007E6321" w:rsidRPr="00AC7BDB" w:rsidRDefault="00702AEA" w:rsidP="00AC7BDB">
      <w:pPr>
        <w:pStyle w:val="NormalnyWeb"/>
        <w:spacing w:before="0" w:after="0" w:line="360" w:lineRule="auto"/>
        <w:rPr>
          <w:rStyle w:val="Pogrubienie"/>
          <w:rFonts w:ascii="Arial" w:hAnsi="Arial" w:cs="Arial"/>
          <w:color w:val="000000" w:themeColor="text1"/>
        </w:rPr>
      </w:pPr>
      <w:r w:rsidRPr="00AC7BDB">
        <w:rPr>
          <w:rStyle w:val="Pogrubienie"/>
          <w:rFonts w:ascii="Arial" w:hAnsi="Arial" w:cs="Arial"/>
          <w:color w:val="000000" w:themeColor="text1"/>
        </w:rPr>
        <w:lastRenderedPageBreak/>
        <w:t>CZĘŚĆ II – OPIS PRZEDMIOTU ZAMÓWIENIA</w:t>
      </w:r>
      <w:bookmarkStart w:id="1" w:name="page2"/>
      <w:bookmarkEnd w:id="1"/>
    </w:p>
    <w:p w14:paraId="5C5DF446" w14:textId="77777777" w:rsidR="007E6321" w:rsidRPr="00AC7BDB" w:rsidRDefault="007E6321" w:rsidP="00AC7BDB">
      <w:pPr>
        <w:pStyle w:val="NormalnyWeb"/>
        <w:spacing w:before="0" w:after="0" w:line="360" w:lineRule="auto"/>
        <w:rPr>
          <w:rFonts w:ascii="Arial" w:hAnsi="Arial" w:cs="Arial"/>
          <w:color w:val="000000" w:themeColor="text1"/>
        </w:rPr>
      </w:pPr>
    </w:p>
    <w:p w14:paraId="339F434E" w14:textId="6E6D656E" w:rsidR="00222B1A" w:rsidRPr="00AC7BDB" w:rsidRDefault="007E6321" w:rsidP="00AC7BDB">
      <w:pPr>
        <w:spacing w:line="360" w:lineRule="auto"/>
        <w:rPr>
          <w:rFonts w:ascii="Arial" w:eastAsia="Times New Roman" w:hAnsi="Arial" w:cs="Arial"/>
          <w:kern w:val="36"/>
          <w:lang w:eastAsia="pl-PL"/>
        </w:rPr>
      </w:pPr>
      <w:r w:rsidRPr="00AC7BDB">
        <w:rPr>
          <w:rFonts w:ascii="Arial" w:hAnsi="Arial" w:cs="Arial"/>
        </w:rPr>
        <w:t>Przedmiotem zamówienia jest dostawa fabrycznie nowe</w:t>
      </w:r>
      <w:r w:rsidR="00222B1A" w:rsidRPr="00AC7BDB">
        <w:rPr>
          <w:rFonts w:ascii="Arial" w:hAnsi="Arial" w:cs="Arial"/>
        </w:rPr>
        <w:t xml:space="preserve">j </w:t>
      </w:r>
      <w:proofErr w:type="spellStart"/>
      <w:r w:rsidR="00222B1A" w:rsidRPr="00AC7BDB">
        <w:rPr>
          <w:rFonts w:ascii="Arial" w:hAnsi="Arial" w:cs="Arial"/>
        </w:rPr>
        <w:t>miniładowarki</w:t>
      </w:r>
      <w:proofErr w:type="spellEnd"/>
      <w:r w:rsidR="00222B1A" w:rsidRPr="00AC7BDB">
        <w:rPr>
          <w:rFonts w:ascii="Arial" w:hAnsi="Arial" w:cs="Arial"/>
        </w:rPr>
        <w:t xml:space="preserve"> kołowej</w:t>
      </w:r>
      <w:r w:rsidRPr="00AC7BDB">
        <w:rPr>
          <w:rFonts w:ascii="Arial" w:hAnsi="Arial" w:cs="Arial"/>
        </w:rPr>
        <w:t xml:space="preserve"> </w:t>
      </w:r>
      <w:r w:rsidR="00222B1A" w:rsidRPr="00AC7BDB">
        <w:rPr>
          <w:rFonts w:ascii="Arial" w:eastAsia="Times New Roman" w:hAnsi="Arial" w:cs="Arial"/>
          <w:kern w:val="36"/>
          <w:lang w:eastAsia="pl-PL"/>
        </w:rPr>
        <w:t xml:space="preserve">typu </w:t>
      </w:r>
      <w:proofErr w:type="spellStart"/>
      <w:r w:rsidR="00222B1A" w:rsidRPr="00AC7BDB">
        <w:rPr>
          <w:rFonts w:ascii="Arial" w:eastAsia="Times New Roman" w:hAnsi="Arial" w:cs="Arial"/>
          <w:kern w:val="36"/>
          <w:lang w:eastAsia="pl-PL"/>
        </w:rPr>
        <w:t>skid</w:t>
      </w:r>
      <w:proofErr w:type="spellEnd"/>
      <w:r w:rsidR="00222B1A" w:rsidRPr="00AC7BDB">
        <w:rPr>
          <w:rFonts w:ascii="Arial" w:eastAsia="Times New Roman" w:hAnsi="Arial" w:cs="Arial"/>
          <w:kern w:val="36"/>
          <w:lang w:eastAsia="pl-PL"/>
        </w:rPr>
        <w:t xml:space="preserve"> </w:t>
      </w:r>
      <w:proofErr w:type="spellStart"/>
      <w:r w:rsidR="00222B1A" w:rsidRPr="00AC7BDB">
        <w:rPr>
          <w:rFonts w:ascii="Arial" w:eastAsia="Times New Roman" w:hAnsi="Arial" w:cs="Arial"/>
          <w:kern w:val="36"/>
          <w:lang w:eastAsia="pl-PL"/>
        </w:rPr>
        <w:t>steer</w:t>
      </w:r>
      <w:proofErr w:type="spellEnd"/>
      <w:r w:rsidR="00222B1A" w:rsidRPr="00AC7BDB">
        <w:rPr>
          <w:rFonts w:ascii="Arial" w:eastAsia="Times New Roman" w:hAnsi="Arial" w:cs="Arial"/>
          <w:kern w:val="36"/>
          <w:lang w:eastAsia="pl-PL"/>
        </w:rPr>
        <w:t xml:space="preserve">, rok produkcji </w:t>
      </w:r>
      <w:r w:rsidR="00FC4229" w:rsidRPr="00AC7BDB">
        <w:rPr>
          <w:rFonts w:ascii="Arial" w:eastAsia="Times New Roman" w:hAnsi="Arial" w:cs="Arial"/>
          <w:kern w:val="36"/>
          <w:lang w:eastAsia="pl-PL"/>
        </w:rPr>
        <w:t xml:space="preserve">min. </w:t>
      </w:r>
      <w:r w:rsidR="00222B1A" w:rsidRPr="00AC7BDB">
        <w:rPr>
          <w:rFonts w:ascii="Arial" w:eastAsia="Times New Roman" w:hAnsi="Arial" w:cs="Arial"/>
          <w:kern w:val="36"/>
          <w:lang w:eastAsia="pl-PL"/>
        </w:rPr>
        <w:t>202</w:t>
      </w:r>
      <w:r w:rsidR="00FC4229" w:rsidRPr="00AC7BDB">
        <w:rPr>
          <w:rFonts w:ascii="Arial" w:eastAsia="Times New Roman" w:hAnsi="Arial" w:cs="Arial"/>
          <w:kern w:val="36"/>
          <w:lang w:eastAsia="pl-PL"/>
        </w:rPr>
        <w:t>5</w:t>
      </w:r>
      <w:r w:rsidR="00222B1A" w:rsidRPr="00AC7BDB">
        <w:rPr>
          <w:rFonts w:ascii="Arial" w:eastAsia="Times New Roman" w:hAnsi="Arial" w:cs="Arial"/>
          <w:kern w:val="36"/>
          <w:lang w:eastAsia="pl-PL"/>
        </w:rPr>
        <w:t>, wraz z:</w:t>
      </w:r>
    </w:p>
    <w:p w14:paraId="7FE5D0C3" w14:textId="77777777" w:rsidR="00222B1A" w:rsidRPr="00AC7BDB" w:rsidRDefault="00222B1A" w:rsidP="00AC7BDB">
      <w:pPr>
        <w:widowControl/>
        <w:numPr>
          <w:ilvl w:val="0"/>
          <w:numId w:val="36"/>
        </w:numPr>
        <w:suppressAutoHyphens w:val="0"/>
        <w:autoSpaceDN/>
        <w:spacing w:line="360" w:lineRule="auto"/>
        <w:textAlignment w:val="auto"/>
        <w:rPr>
          <w:rFonts w:ascii="Arial" w:eastAsia="Times New Roman" w:hAnsi="Arial" w:cs="Arial"/>
          <w:kern w:val="36"/>
          <w:lang w:eastAsia="pl-PL"/>
        </w:rPr>
      </w:pPr>
      <w:r w:rsidRPr="00AC7BDB">
        <w:rPr>
          <w:rFonts w:ascii="Arial" w:eastAsia="Times New Roman" w:hAnsi="Arial" w:cs="Arial"/>
          <w:kern w:val="36"/>
          <w:lang w:eastAsia="pl-PL"/>
        </w:rPr>
        <w:t>wyposażeniem obowiązkowym i dodatkowym,</w:t>
      </w:r>
    </w:p>
    <w:p w14:paraId="2E86C958" w14:textId="77777777" w:rsidR="00222B1A" w:rsidRPr="00AC7BDB" w:rsidRDefault="00222B1A" w:rsidP="00AC7BDB">
      <w:pPr>
        <w:widowControl/>
        <w:numPr>
          <w:ilvl w:val="0"/>
          <w:numId w:val="36"/>
        </w:numPr>
        <w:suppressAutoHyphens w:val="0"/>
        <w:autoSpaceDN/>
        <w:spacing w:line="360" w:lineRule="auto"/>
        <w:textAlignment w:val="auto"/>
        <w:rPr>
          <w:rFonts w:ascii="Arial" w:eastAsia="Times New Roman" w:hAnsi="Arial" w:cs="Arial"/>
          <w:kern w:val="36"/>
          <w:lang w:eastAsia="pl-PL"/>
        </w:rPr>
      </w:pPr>
      <w:r w:rsidRPr="00AC7BDB">
        <w:rPr>
          <w:rFonts w:ascii="Arial" w:eastAsia="Times New Roman" w:hAnsi="Arial" w:cs="Arial"/>
          <w:kern w:val="36"/>
          <w:lang w:eastAsia="pl-PL"/>
        </w:rPr>
        <w:t>dokumentacją techniczną,</w:t>
      </w:r>
    </w:p>
    <w:p w14:paraId="03E6FC3B" w14:textId="77777777" w:rsidR="00222B1A" w:rsidRPr="00AC7BDB" w:rsidRDefault="00222B1A" w:rsidP="00AC7BDB">
      <w:pPr>
        <w:widowControl/>
        <w:numPr>
          <w:ilvl w:val="0"/>
          <w:numId w:val="36"/>
        </w:numPr>
        <w:suppressAutoHyphens w:val="0"/>
        <w:autoSpaceDN/>
        <w:spacing w:line="360" w:lineRule="auto"/>
        <w:textAlignment w:val="auto"/>
        <w:rPr>
          <w:rFonts w:ascii="Arial" w:eastAsia="Times New Roman" w:hAnsi="Arial" w:cs="Arial"/>
          <w:kern w:val="36"/>
          <w:lang w:eastAsia="pl-PL"/>
        </w:rPr>
      </w:pPr>
      <w:r w:rsidRPr="00AC7BDB">
        <w:rPr>
          <w:rFonts w:ascii="Arial" w:eastAsia="Times New Roman" w:hAnsi="Arial" w:cs="Arial"/>
          <w:kern w:val="36"/>
          <w:lang w:eastAsia="pl-PL"/>
        </w:rPr>
        <w:t xml:space="preserve">systemem </w:t>
      </w:r>
      <w:proofErr w:type="spellStart"/>
      <w:r w:rsidRPr="00AC7BDB">
        <w:rPr>
          <w:rFonts w:ascii="Arial" w:eastAsia="Times New Roman" w:hAnsi="Arial" w:cs="Arial"/>
          <w:kern w:val="36"/>
          <w:lang w:eastAsia="pl-PL"/>
        </w:rPr>
        <w:t>telematyki</w:t>
      </w:r>
      <w:proofErr w:type="spellEnd"/>
      <w:r w:rsidRPr="00AC7BDB">
        <w:rPr>
          <w:rFonts w:ascii="Arial" w:eastAsia="Times New Roman" w:hAnsi="Arial" w:cs="Arial"/>
          <w:kern w:val="36"/>
          <w:lang w:eastAsia="pl-PL"/>
        </w:rPr>
        <w:t>,</w:t>
      </w:r>
    </w:p>
    <w:p w14:paraId="4F670CF1" w14:textId="77777777" w:rsidR="00222B1A" w:rsidRPr="00AC7BDB" w:rsidRDefault="00222B1A" w:rsidP="00AC7BDB">
      <w:pPr>
        <w:widowControl/>
        <w:numPr>
          <w:ilvl w:val="0"/>
          <w:numId w:val="36"/>
        </w:numPr>
        <w:suppressAutoHyphens w:val="0"/>
        <w:autoSpaceDN/>
        <w:spacing w:line="360" w:lineRule="auto"/>
        <w:textAlignment w:val="auto"/>
        <w:rPr>
          <w:rFonts w:ascii="Arial" w:eastAsia="Times New Roman" w:hAnsi="Arial" w:cs="Arial"/>
          <w:kern w:val="36"/>
          <w:lang w:eastAsia="pl-PL"/>
        </w:rPr>
      </w:pPr>
      <w:r w:rsidRPr="00AC7BDB">
        <w:rPr>
          <w:rFonts w:ascii="Arial" w:eastAsia="Times New Roman" w:hAnsi="Arial" w:cs="Arial"/>
          <w:kern w:val="36"/>
          <w:lang w:eastAsia="pl-PL"/>
        </w:rPr>
        <w:t>szkoleniem operatorów,</w:t>
      </w:r>
    </w:p>
    <w:p w14:paraId="3F686B84" w14:textId="77777777" w:rsidR="00222B1A" w:rsidRPr="00AC7BDB" w:rsidRDefault="00222B1A" w:rsidP="00AC7BDB">
      <w:pPr>
        <w:widowControl/>
        <w:numPr>
          <w:ilvl w:val="0"/>
          <w:numId w:val="36"/>
        </w:numPr>
        <w:suppressAutoHyphens w:val="0"/>
        <w:autoSpaceDN/>
        <w:spacing w:line="360" w:lineRule="auto"/>
        <w:textAlignment w:val="auto"/>
        <w:rPr>
          <w:rFonts w:ascii="Arial" w:eastAsia="Times New Roman" w:hAnsi="Arial" w:cs="Arial"/>
          <w:kern w:val="36"/>
          <w:lang w:eastAsia="pl-PL"/>
        </w:rPr>
      </w:pPr>
      <w:r w:rsidRPr="00AC7BDB">
        <w:rPr>
          <w:rFonts w:ascii="Arial" w:eastAsia="Times New Roman" w:hAnsi="Arial" w:cs="Arial"/>
          <w:kern w:val="36"/>
          <w:lang w:eastAsia="pl-PL"/>
        </w:rPr>
        <w:t>transportem, rozładunkiem i uruchomieniem maszyny.</w:t>
      </w:r>
    </w:p>
    <w:p w14:paraId="48EAB63E" w14:textId="77777777" w:rsidR="00222B1A" w:rsidRPr="00AC7BDB" w:rsidRDefault="00222B1A" w:rsidP="00AC7BDB">
      <w:pPr>
        <w:spacing w:line="360" w:lineRule="auto"/>
        <w:rPr>
          <w:rFonts w:ascii="Arial" w:hAnsi="Arial" w:cs="Arial"/>
        </w:rPr>
      </w:pPr>
    </w:p>
    <w:p w14:paraId="697109CF" w14:textId="77777777" w:rsidR="00222B1A" w:rsidRPr="006953DB" w:rsidRDefault="00222B1A" w:rsidP="00AC7BDB">
      <w:pPr>
        <w:spacing w:line="360" w:lineRule="auto"/>
        <w:rPr>
          <w:rFonts w:ascii="Arial" w:eastAsia="Times New Roman" w:hAnsi="Arial" w:cs="Arial"/>
          <w:kern w:val="36"/>
          <w:lang w:eastAsia="pl-PL"/>
        </w:rPr>
      </w:pPr>
      <w:proofErr w:type="spellStart"/>
      <w:r w:rsidRPr="006953DB">
        <w:rPr>
          <w:rFonts w:ascii="Arial" w:hAnsi="Arial" w:cs="Arial"/>
        </w:rPr>
        <w:t>Miniładowarka</w:t>
      </w:r>
      <w:proofErr w:type="spellEnd"/>
      <w:r w:rsidRPr="006953DB">
        <w:rPr>
          <w:rFonts w:ascii="Arial" w:hAnsi="Arial" w:cs="Arial"/>
        </w:rPr>
        <w:t xml:space="preserve"> </w:t>
      </w:r>
      <w:r w:rsidRPr="006953DB">
        <w:rPr>
          <w:rFonts w:ascii="Arial" w:eastAsia="Times New Roman" w:hAnsi="Arial" w:cs="Arial"/>
          <w:kern w:val="36"/>
          <w:lang w:eastAsia="pl-PL"/>
        </w:rPr>
        <w:t>musi być wolna od wad konstrukcyjnych, materiałowych i prawnych oraz spełniać wszystkie wymagania techniczne określone w niniejszej SWZ.</w:t>
      </w:r>
    </w:p>
    <w:p w14:paraId="365B9136" w14:textId="133E1D30" w:rsidR="007E6321" w:rsidRPr="006953DB" w:rsidRDefault="007E6321" w:rsidP="00AC7BDB">
      <w:pPr>
        <w:spacing w:line="360" w:lineRule="auto"/>
        <w:rPr>
          <w:rFonts w:ascii="Arial" w:hAnsi="Arial" w:cs="Arial"/>
        </w:rPr>
      </w:pPr>
      <w:r w:rsidRPr="006953DB">
        <w:rPr>
          <w:rFonts w:ascii="Arial" w:hAnsi="Arial" w:cs="Arial"/>
        </w:rPr>
        <w:t xml:space="preserve"> </w:t>
      </w:r>
    </w:p>
    <w:p w14:paraId="71DE9F9D" w14:textId="16531094" w:rsidR="007E6321" w:rsidRPr="006953DB" w:rsidRDefault="00222B1A" w:rsidP="00AC7BDB">
      <w:pPr>
        <w:spacing w:line="360" w:lineRule="auto"/>
        <w:jc w:val="both"/>
        <w:rPr>
          <w:rFonts w:ascii="Arial" w:hAnsi="Arial" w:cs="Arial"/>
          <w:u w:val="single"/>
        </w:rPr>
      </w:pPr>
      <w:r w:rsidRPr="006953DB">
        <w:rPr>
          <w:rFonts w:ascii="Arial" w:hAnsi="Arial" w:cs="Arial"/>
          <w:u w:val="single"/>
        </w:rPr>
        <w:t>Wymagania</w:t>
      </w:r>
      <w:r w:rsidR="007E6321" w:rsidRPr="006953DB">
        <w:rPr>
          <w:rFonts w:ascii="Arial" w:hAnsi="Arial" w:cs="Arial"/>
          <w:u w:val="single"/>
        </w:rPr>
        <w:t xml:space="preserve"> ogóln</w:t>
      </w:r>
      <w:r w:rsidRPr="006953DB">
        <w:rPr>
          <w:rFonts w:ascii="Arial" w:hAnsi="Arial" w:cs="Arial"/>
          <w:u w:val="single"/>
        </w:rPr>
        <w:t>e</w:t>
      </w:r>
      <w:r w:rsidR="007E6321" w:rsidRPr="006953DB">
        <w:rPr>
          <w:rFonts w:ascii="Arial" w:hAnsi="Arial" w:cs="Arial"/>
          <w:u w:val="single"/>
        </w:rPr>
        <w:t>:</w:t>
      </w:r>
    </w:p>
    <w:p w14:paraId="22FA7EA4" w14:textId="2E500502" w:rsidR="00222B1A" w:rsidRPr="006953DB" w:rsidRDefault="00222B1A" w:rsidP="00AC7BDB">
      <w:pPr>
        <w:pStyle w:val="Akapitzlist"/>
        <w:numPr>
          <w:ilvl w:val="1"/>
          <w:numId w:val="20"/>
        </w:numPr>
        <w:autoSpaceDN/>
        <w:spacing w:after="0" w:line="360" w:lineRule="auto"/>
        <w:rPr>
          <w:rFonts w:ascii="Arial" w:eastAsia="Times New Roman" w:hAnsi="Arial" w:cs="Arial"/>
          <w:kern w:val="36"/>
          <w:sz w:val="24"/>
          <w:szCs w:val="24"/>
          <w:lang w:eastAsia="pl-PL"/>
        </w:rPr>
      </w:pPr>
      <w:r w:rsidRPr="006953DB">
        <w:rPr>
          <w:rFonts w:ascii="Arial" w:eastAsia="Times New Roman" w:hAnsi="Arial" w:cs="Arial"/>
          <w:kern w:val="36"/>
          <w:sz w:val="24"/>
          <w:szCs w:val="24"/>
          <w:lang w:eastAsia="pl-PL"/>
        </w:rPr>
        <w:t xml:space="preserve">Fabrycznie nowa, rok produkcji </w:t>
      </w:r>
      <w:r w:rsidR="00FC4229" w:rsidRPr="006953DB">
        <w:rPr>
          <w:rFonts w:ascii="Arial" w:eastAsia="Times New Roman" w:hAnsi="Arial" w:cs="Arial"/>
          <w:kern w:val="36"/>
          <w:sz w:val="24"/>
          <w:szCs w:val="24"/>
          <w:lang w:eastAsia="pl-PL"/>
        </w:rPr>
        <w:t xml:space="preserve">min. </w:t>
      </w:r>
      <w:r w:rsidRPr="006953DB">
        <w:rPr>
          <w:rFonts w:ascii="Arial" w:eastAsia="Times New Roman" w:hAnsi="Arial" w:cs="Arial"/>
          <w:kern w:val="36"/>
          <w:sz w:val="24"/>
          <w:szCs w:val="24"/>
          <w:lang w:eastAsia="pl-PL"/>
        </w:rPr>
        <w:t>202</w:t>
      </w:r>
      <w:r w:rsidR="00FC4229" w:rsidRPr="006953DB">
        <w:rPr>
          <w:rFonts w:ascii="Arial" w:eastAsia="Times New Roman" w:hAnsi="Arial" w:cs="Arial"/>
          <w:kern w:val="36"/>
          <w:sz w:val="24"/>
          <w:szCs w:val="24"/>
          <w:lang w:eastAsia="pl-PL"/>
        </w:rPr>
        <w:t>5</w:t>
      </w:r>
      <w:r w:rsidRPr="006953DB">
        <w:rPr>
          <w:rFonts w:ascii="Arial" w:eastAsia="Times New Roman" w:hAnsi="Arial" w:cs="Arial"/>
          <w:kern w:val="36"/>
          <w:sz w:val="24"/>
          <w:szCs w:val="24"/>
          <w:lang w:eastAsia="pl-PL"/>
        </w:rPr>
        <w:t>, nieużywana, niebędąca prototypem.</w:t>
      </w:r>
    </w:p>
    <w:p w14:paraId="7E19C0B1" w14:textId="3941C6EB" w:rsidR="00222B1A" w:rsidRPr="006953DB" w:rsidRDefault="00222B1A" w:rsidP="00AC7BDB">
      <w:pPr>
        <w:pStyle w:val="Akapitzlist"/>
        <w:numPr>
          <w:ilvl w:val="1"/>
          <w:numId w:val="20"/>
        </w:numPr>
        <w:autoSpaceDN/>
        <w:spacing w:after="0" w:line="360" w:lineRule="auto"/>
        <w:rPr>
          <w:rFonts w:ascii="Arial" w:eastAsia="Times New Roman" w:hAnsi="Arial" w:cs="Arial"/>
          <w:kern w:val="36"/>
          <w:sz w:val="24"/>
          <w:szCs w:val="24"/>
          <w:lang w:eastAsia="pl-PL"/>
        </w:rPr>
      </w:pPr>
      <w:r w:rsidRPr="006953DB">
        <w:rPr>
          <w:rFonts w:ascii="Arial" w:hAnsi="Arial" w:cs="Arial"/>
          <w:sz w:val="24"/>
          <w:szCs w:val="24"/>
        </w:rPr>
        <w:t>Musi odpowiadać powszechnie obowiązującym standardo</w:t>
      </w:r>
      <w:r w:rsidRPr="006953DB">
        <w:rPr>
          <w:rFonts w:ascii="Arial" w:hAnsi="Arial" w:cs="Arial"/>
          <w:color w:val="000000"/>
          <w:sz w:val="24"/>
          <w:szCs w:val="24"/>
        </w:rPr>
        <w:t>m</w:t>
      </w:r>
      <w:r w:rsidRPr="006953DB">
        <w:rPr>
          <w:rFonts w:ascii="Arial" w:hAnsi="Arial" w:cs="Arial"/>
          <w:sz w:val="24"/>
          <w:szCs w:val="24"/>
        </w:rPr>
        <w:t xml:space="preserve"> i normom przyjętym dla tego rodzaju urządzeń, być dopuszczona do obrotu i stosowania w Polsce i UE (należy dostarczyć świadectwo zgodności CE lub deklarację zgodności z CE wystawioną przez producenta).</w:t>
      </w:r>
    </w:p>
    <w:p w14:paraId="55049E89" w14:textId="77777777" w:rsidR="00222B1A" w:rsidRPr="006953DB" w:rsidRDefault="00222B1A" w:rsidP="00AC7BDB">
      <w:pPr>
        <w:pStyle w:val="Akapitzlist"/>
        <w:numPr>
          <w:ilvl w:val="1"/>
          <w:numId w:val="20"/>
        </w:numPr>
        <w:autoSpaceDN/>
        <w:spacing w:after="0" w:line="360" w:lineRule="auto"/>
        <w:rPr>
          <w:rFonts w:ascii="Arial" w:eastAsia="Times New Roman" w:hAnsi="Arial" w:cs="Arial"/>
          <w:kern w:val="36"/>
          <w:sz w:val="24"/>
          <w:szCs w:val="24"/>
          <w:lang w:eastAsia="pl-PL"/>
        </w:rPr>
      </w:pPr>
      <w:r w:rsidRPr="006953DB">
        <w:rPr>
          <w:rFonts w:ascii="Arial" w:eastAsia="Times New Roman" w:hAnsi="Arial" w:cs="Arial"/>
          <w:kern w:val="36"/>
          <w:sz w:val="24"/>
          <w:szCs w:val="24"/>
          <w:lang w:eastAsia="pl-PL"/>
        </w:rPr>
        <w:t xml:space="preserve">Zgodność z normami UE, w tym emisji spalin EU </w:t>
      </w:r>
      <w:proofErr w:type="spellStart"/>
      <w:r w:rsidRPr="006953DB">
        <w:rPr>
          <w:rFonts w:ascii="Arial" w:eastAsia="Times New Roman" w:hAnsi="Arial" w:cs="Arial"/>
          <w:kern w:val="36"/>
          <w:sz w:val="24"/>
          <w:szCs w:val="24"/>
          <w:lang w:eastAsia="pl-PL"/>
        </w:rPr>
        <w:t>Stage</w:t>
      </w:r>
      <w:proofErr w:type="spellEnd"/>
      <w:r w:rsidRPr="006953DB">
        <w:rPr>
          <w:rFonts w:ascii="Arial" w:eastAsia="Times New Roman" w:hAnsi="Arial" w:cs="Arial"/>
          <w:kern w:val="36"/>
          <w:sz w:val="24"/>
          <w:szCs w:val="24"/>
          <w:lang w:eastAsia="pl-PL"/>
        </w:rPr>
        <w:t xml:space="preserve"> V.</w:t>
      </w:r>
    </w:p>
    <w:p w14:paraId="6FED92F3" w14:textId="77777777" w:rsidR="00222B1A" w:rsidRPr="006953DB" w:rsidRDefault="00222B1A" w:rsidP="00AC7BDB">
      <w:pPr>
        <w:pStyle w:val="Akapitzlist"/>
        <w:numPr>
          <w:ilvl w:val="1"/>
          <w:numId w:val="20"/>
        </w:numPr>
        <w:autoSpaceDN/>
        <w:spacing w:after="0" w:line="360" w:lineRule="auto"/>
        <w:rPr>
          <w:rFonts w:ascii="Arial" w:eastAsia="Times New Roman" w:hAnsi="Arial" w:cs="Arial"/>
          <w:kern w:val="36"/>
          <w:sz w:val="24"/>
          <w:szCs w:val="24"/>
          <w:lang w:eastAsia="pl-PL"/>
        </w:rPr>
      </w:pPr>
      <w:r w:rsidRPr="006953DB">
        <w:rPr>
          <w:rFonts w:ascii="Arial" w:eastAsia="Times New Roman" w:hAnsi="Arial" w:cs="Arial"/>
          <w:kern w:val="36"/>
          <w:sz w:val="24"/>
          <w:szCs w:val="24"/>
          <w:lang w:eastAsia="pl-PL"/>
        </w:rPr>
        <w:t>Wykonawca zapewnia dostawę, rozładunek, uruchomienie oraz szkolenie operatorów w cenie oferty.</w:t>
      </w:r>
    </w:p>
    <w:p w14:paraId="4BC11FA2" w14:textId="3961954F" w:rsidR="00222B1A" w:rsidRPr="006953DB" w:rsidRDefault="00222B1A" w:rsidP="00AC7BDB">
      <w:pPr>
        <w:pStyle w:val="Akapitzlist"/>
        <w:numPr>
          <w:ilvl w:val="1"/>
          <w:numId w:val="20"/>
        </w:numPr>
        <w:autoSpaceDN/>
        <w:spacing w:after="0" w:line="360" w:lineRule="auto"/>
        <w:rPr>
          <w:rFonts w:ascii="Arial" w:eastAsia="Times New Roman" w:hAnsi="Arial" w:cs="Arial"/>
          <w:kern w:val="36"/>
          <w:sz w:val="24"/>
          <w:szCs w:val="24"/>
          <w:lang w:eastAsia="pl-PL"/>
        </w:rPr>
      </w:pPr>
      <w:r w:rsidRPr="006953DB">
        <w:rPr>
          <w:rFonts w:ascii="Arial" w:eastAsia="Times New Roman" w:hAnsi="Arial" w:cs="Arial"/>
          <w:kern w:val="36"/>
          <w:sz w:val="24"/>
          <w:szCs w:val="24"/>
          <w:lang w:eastAsia="pl-PL"/>
        </w:rPr>
        <w:t>Wykonawca zapewnia pełną obsługę gwarancyjną i serwisową zgodnie w cenie oferty.</w:t>
      </w:r>
    </w:p>
    <w:p w14:paraId="119AD41C" w14:textId="77777777" w:rsidR="00222B1A" w:rsidRPr="006953DB" w:rsidRDefault="00222B1A" w:rsidP="00AC7BDB">
      <w:pPr>
        <w:spacing w:line="360" w:lineRule="auto"/>
        <w:jc w:val="both"/>
        <w:rPr>
          <w:rFonts w:ascii="Arial" w:hAnsi="Arial" w:cs="Arial"/>
        </w:rPr>
      </w:pPr>
    </w:p>
    <w:p w14:paraId="5E20CC1A" w14:textId="39F448AB" w:rsidR="00222B1A" w:rsidRPr="006953DB" w:rsidRDefault="00222B1A" w:rsidP="00AC7BDB">
      <w:pPr>
        <w:spacing w:line="360" w:lineRule="auto"/>
        <w:jc w:val="both"/>
        <w:rPr>
          <w:rFonts w:ascii="Arial" w:hAnsi="Arial" w:cs="Arial"/>
          <w:u w:val="single"/>
        </w:rPr>
      </w:pPr>
      <w:r w:rsidRPr="006953DB">
        <w:rPr>
          <w:rFonts w:ascii="Arial" w:hAnsi="Arial" w:cs="Arial"/>
          <w:u w:val="single"/>
        </w:rPr>
        <w:t>Minimalne wymagania techniczne:</w:t>
      </w:r>
    </w:p>
    <w:p w14:paraId="13C14230" w14:textId="5F382B6B" w:rsidR="00222B1A" w:rsidRPr="006953DB" w:rsidRDefault="00331AEA" w:rsidP="00AC7BDB">
      <w:pPr>
        <w:spacing w:line="360" w:lineRule="auto"/>
        <w:rPr>
          <w:rFonts w:ascii="Arial" w:eastAsia="Times New Roman" w:hAnsi="Arial" w:cs="Arial"/>
          <w:kern w:val="36"/>
          <w:lang w:eastAsia="pl-PL"/>
        </w:rPr>
      </w:pPr>
      <w:r w:rsidRPr="006953DB">
        <w:rPr>
          <w:rFonts w:ascii="Arial" w:eastAsia="Times New Roman" w:hAnsi="Arial" w:cs="Arial"/>
          <w:kern w:val="36"/>
          <w:lang w:eastAsia="pl-PL"/>
        </w:rPr>
        <w:t>1.</w:t>
      </w:r>
      <w:r w:rsidR="00222B1A" w:rsidRPr="006953DB">
        <w:rPr>
          <w:rFonts w:ascii="Arial" w:eastAsia="Times New Roman" w:hAnsi="Arial" w:cs="Arial"/>
          <w:kern w:val="36"/>
          <w:lang w:eastAsia="pl-PL"/>
        </w:rPr>
        <w:t>Silnik</w:t>
      </w:r>
    </w:p>
    <w:p w14:paraId="7814F636" w14:textId="77777777" w:rsidR="00222B1A" w:rsidRPr="006953DB" w:rsidRDefault="00222B1A" w:rsidP="00AC7BDB">
      <w:pPr>
        <w:widowControl/>
        <w:numPr>
          <w:ilvl w:val="0"/>
          <w:numId w:val="37"/>
        </w:numPr>
        <w:suppressAutoHyphens w:val="0"/>
        <w:autoSpaceDN/>
        <w:spacing w:line="360" w:lineRule="auto"/>
        <w:textAlignment w:val="auto"/>
        <w:rPr>
          <w:rFonts w:ascii="Arial" w:eastAsia="Times New Roman" w:hAnsi="Arial" w:cs="Arial"/>
          <w:kern w:val="36"/>
          <w:lang w:eastAsia="pl-PL"/>
        </w:rPr>
      </w:pPr>
      <w:r w:rsidRPr="006953DB">
        <w:rPr>
          <w:rFonts w:ascii="Arial" w:eastAsia="Times New Roman" w:hAnsi="Arial" w:cs="Arial"/>
          <w:kern w:val="36"/>
          <w:lang w:eastAsia="pl-PL"/>
        </w:rPr>
        <w:t>wysokoprężny, turbodoładowany, chłodzony cieczą,</w:t>
      </w:r>
    </w:p>
    <w:p w14:paraId="57368075" w14:textId="77777777" w:rsidR="00222B1A" w:rsidRPr="006953DB" w:rsidRDefault="00222B1A" w:rsidP="00AC7BDB">
      <w:pPr>
        <w:widowControl/>
        <w:numPr>
          <w:ilvl w:val="0"/>
          <w:numId w:val="37"/>
        </w:numPr>
        <w:suppressAutoHyphens w:val="0"/>
        <w:autoSpaceDN/>
        <w:spacing w:line="360" w:lineRule="auto"/>
        <w:textAlignment w:val="auto"/>
        <w:rPr>
          <w:rFonts w:ascii="Arial" w:eastAsia="Times New Roman" w:hAnsi="Arial" w:cs="Arial"/>
          <w:kern w:val="36"/>
          <w:lang w:eastAsia="pl-PL"/>
        </w:rPr>
      </w:pPr>
      <w:r w:rsidRPr="006953DB">
        <w:rPr>
          <w:rFonts w:ascii="Arial" w:eastAsia="Times New Roman" w:hAnsi="Arial" w:cs="Arial"/>
          <w:kern w:val="36"/>
          <w:lang w:eastAsia="pl-PL"/>
        </w:rPr>
        <w:t>silnik wyprodukowany przez producenta maszyny,</w:t>
      </w:r>
    </w:p>
    <w:p w14:paraId="3152B51A" w14:textId="77777777" w:rsidR="00222B1A" w:rsidRPr="006953DB" w:rsidRDefault="00222B1A" w:rsidP="00AC7BDB">
      <w:pPr>
        <w:widowControl/>
        <w:numPr>
          <w:ilvl w:val="0"/>
          <w:numId w:val="37"/>
        </w:numPr>
        <w:suppressAutoHyphens w:val="0"/>
        <w:autoSpaceDN/>
        <w:spacing w:line="360" w:lineRule="auto"/>
        <w:textAlignment w:val="auto"/>
        <w:rPr>
          <w:rFonts w:ascii="Arial" w:eastAsia="Times New Roman" w:hAnsi="Arial" w:cs="Arial"/>
          <w:kern w:val="36"/>
          <w:lang w:eastAsia="pl-PL"/>
        </w:rPr>
      </w:pPr>
      <w:r w:rsidRPr="006953DB">
        <w:rPr>
          <w:rFonts w:ascii="Arial" w:eastAsia="Times New Roman" w:hAnsi="Arial" w:cs="Arial"/>
          <w:kern w:val="36"/>
          <w:lang w:eastAsia="pl-PL"/>
        </w:rPr>
        <w:t>moc netto: min. 36 kW,</w:t>
      </w:r>
    </w:p>
    <w:p w14:paraId="4CFA7F62" w14:textId="77777777" w:rsidR="00222B1A" w:rsidRPr="006953DB" w:rsidRDefault="00222B1A" w:rsidP="00AC7BDB">
      <w:pPr>
        <w:widowControl/>
        <w:numPr>
          <w:ilvl w:val="0"/>
          <w:numId w:val="37"/>
        </w:numPr>
        <w:suppressAutoHyphens w:val="0"/>
        <w:autoSpaceDN/>
        <w:spacing w:line="360" w:lineRule="auto"/>
        <w:textAlignment w:val="auto"/>
        <w:rPr>
          <w:rFonts w:ascii="Arial" w:eastAsia="Times New Roman" w:hAnsi="Arial" w:cs="Arial"/>
          <w:kern w:val="36"/>
          <w:lang w:eastAsia="pl-PL"/>
        </w:rPr>
      </w:pPr>
      <w:r w:rsidRPr="006953DB">
        <w:rPr>
          <w:rFonts w:ascii="Arial" w:eastAsia="Times New Roman" w:hAnsi="Arial" w:cs="Arial"/>
          <w:kern w:val="36"/>
          <w:lang w:eastAsia="pl-PL"/>
        </w:rPr>
        <w:t>moc brutto: min. 37,9 kW,</w:t>
      </w:r>
    </w:p>
    <w:p w14:paraId="40F5C3BE" w14:textId="77777777" w:rsidR="00222B1A" w:rsidRPr="006953DB" w:rsidRDefault="00222B1A" w:rsidP="00AC7BDB">
      <w:pPr>
        <w:widowControl/>
        <w:numPr>
          <w:ilvl w:val="0"/>
          <w:numId w:val="37"/>
        </w:numPr>
        <w:suppressAutoHyphens w:val="0"/>
        <w:autoSpaceDN/>
        <w:spacing w:line="360" w:lineRule="auto"/>
        <w:textAlignment w:val="auto"/>
        <w:rPr>
          <w:rFonts w:ascii="Arial" w:eastAsia="Times New Roman" w:hAnsi="Arial" w:cs="Arial"/>
          <w:kern w:val="36"/>
          <w:lang w:eastAsia="pl-PL"/>
        </w:rPr>
      </w:pPr>
      <w:r w:rsidRPr="006953DB">
        <w:rPr>
          <w:rFonts w:ascii="Arial" w:eastAsia="Times New Roman" w:hAnsi="Arial" w:cs="Arial"/>
          <w:kern w:val="36"/>
          <w:lang w:eastAsia="pl-PL"/>
        </w:rPr>
        <w:lastRenderedPageBreak/>
        <w:t>pojemność: min. 2,09 l,</w:t>
      </w:r>
    </w:p>
    <w:p w14:paraId="2F633481" w14:textId="77777777" w:rsidR="00222B1A" w:rsidRPr="006953DB" w:rsidRDefault="00222B1A" w:rsidP="00AC7BDB">
      <w:pPr>
        <w:widowControl/>
        <w:numPr>
          <w:ilvl w:val="0"/>
          <w:numId w:val="37"/>
        </w:numPr>
        <w:suppressAutoHyphens w:val="0"/>
        <w:autoSpaceDN/>
        <w:spacing w:line="360" w:lineRule="auto"/>
        <w:textAlignment w:val="auto"/>
        <w:rPr>
          <w:rFonts w:ascii="Arial" w:eastAsia="Times New Roman" w:hAnsi="Arial" w:cs="Arial"/>
          <w:kern w:val="36"/>
          <w:lang w:eastAsia="pl-PL"/>
        </w:rPr>
      </w:pPr>
      <w:r w:rsidRPr="006953DB">
        <w:rPr>
          <w:rFonts w:ascii="Arial" w:eastAsia="Times New Roman" w:hAnsi="Arial" w:cs="Arial"/>
          <w:kern w:val="36"/>
          <w:lang w:eastAsia="pl-PL"/>
        </w:rPr>
        <w:t xml:space="preserve">moment obrotowy: min. 168 </w:t>
      </w:r>
      <w:proofErr w:type="spellStart"/>
      <w:r w:rsidRPr="006953DB">
        <w:rPr>
          <w:rFonts w:ascii="Arial" w:eastAsia="Times New Roman" w:hAnsi="Arial" w:cs="Arial"/>
          <w:kern w:val="36"/>
          <w:lang w:eastAsia="pl-PL"/>
        </w:rPr>
        <w:t>Nm</w:t>
      </w:r>
      <w:proofErr w:type="spellEnd"/>
      <w:r w:rsidRPr="006953DB">
        <w:rPr>
          <w:rFonts w:ascii="Arial" w:eastAsia="Times New Roman" w:hAnsi="Arial" w:cs="Arial"/>
          <w:kern w:val="36"/>
          <w:lang w:eastAsia="pl-PL"/>
        </w:rPr>
        <w:t xml:space="preserve"> przy 1690 </w:t>
      </w:r>
      <w:proofErr w:type="spellStart"/>
      <w:r w:rsidRPr="006953DB">
        <w:rPr>
          <w:rFonts w:ascii="Arial" w:eastAsia="Times New Roman" w:hAnsi="Arial" w:cs="Arial"/>
          <w:kern w:val="36"/>
          <w:lang w:eastAsia="pl-PL"/>
        </w:rPr>
        <w:t>rpm</w:t>
      </w:r>
      <w:proofErr w:type="spellEnd"/>
      <w:r w:rsidRPr="006953DB">
        <w:rPr>
          <w:rFonts w:ascii="Arial" w:eastAsia="Times New Roman" w:hAnsi="Arial" w:cs="Arial"/>
          <w:kern w:val="36"/>
          <w:lang w:eastAsia="pl-PL"/>
        </w:rPr>
        <w:t>.</w:t>
      </w:r>
    </w:p>
    <w:p w14:paraId="0BE20299" w14:textId="752ECD52" w:rsidR="00222B1A" w:rsidRPr="006953DB" w:rsidRDefault="00222B1A" w:rsidP="00AC7BDB">
      <w:pPr>
        <w:spacing w:line="360" w:lineRule="auto"/>
        <w:rPr>
          <w:rFonts w:ascii="Arial" w:eastAsia="Times New Roman" w:hAnsi="Arial" w:cs="Arial"/>
          <w:kern w:val="36"/>
          <w:lang w:eastAsia="pl-PL"/>
        </w:rPr>
      </w:pPr>
      <w:r w:rsidRPr="006953DB">
        <w:rPr>
          <w:rFonts w:ascii="Arial" w:eastAsia="Times New Roman" w:hAnsi="Arial" w:cs="Arial"/>
          <w:kern w:val="36"/>
          <w:lang w:eastAsia="pl-PL"/>
        </w:rPr>
        <w:t>2. Układ hydrauliczny</w:t>
      </w:r>
    </w:p>
    <w:p w14:paraId="788A50DD" w14:textId="77777777" w:rsidR="00222B1A" w:rsidRPr="006953DB" w:rsidRDefault="00222B1A" w:rsidP="00AC7BDB">
      <w:pPr>
        <w:widowControl/>
        <w:numPr>
          <w:ilvl w:val="0"/>
          <w:numId w:val="38"/>
        </w:numPr>
        <w:suppressAutoHyphens w:val="0"/>
        <w:autoSpaceDN/>
        <w:spacing w:line="360" w:lineRule="auto"/>
        <w:textAlignment w:val="auto"/>
        <w:rPr>
          <w:rFonts w:ascii="Arial" w:eastAsia="Times New Roman" w:hAnsi="Arial" w:cs="Arial"/>
          <w:kern w:val="36"/>
          <w:lang w:eastAsia="pl-PL"/>
        </w:rPr>
      </w:pPr>
      <w:r w:rsidRPr="006953DB">
        <w:rPr>
          <w:rFonts w:ascii="Arial" w:eastAsia="Times New Roman" w:hAnsi="Arial" w:cs="Arial"/>
          <w:kern w:val="36"/>
          <w:lang w:eastAsia="pl-PL"/>
        </w:rPr>
        <w:t xml:space="preserve">układ CLSS </w:t>
      </w:r>
      <w:proofErr w:type="spellStart"/>
      <w:r w:rsidRPr="006953DB">
        <w:rPr>
          <w:rFonts w:ascii="Arial" w:eastAsia="Times New Roman" w:hAnsi="Arial" w:cs="Arial"/>
          <w:kern w:val="36"/>
          <w:lang w:eastAsia="pl-PL"/>
        </w:rPr>
        <w:t>Load</w:t>
      </w:r>
      <w:proofErr w:type="spellEnd"/>
      <w:r w:rsidRPr="006953DB">
        <w:rPr>
          <w:rFonts w:ascii="Arial" w:eastAsia="Times New Roman" w:hAnsi="Arial" w:cs="Arial"/>
          <w:kern w:val="36"/>
          <w:lang w:eastAsia="pl-PL"/>
        </w:rPr>
        <w:t xml:space="preserve"> </w:t>
      </w:r>
      <w:proofErr w:type="spellStart"/>
      <w:r w:rsidRPr="006953DB">
        <w:rPr>
          <w:rFonts w:ascii="Arial" w:eastAsia="Times New Roman" w:hAnsi="Arial" w:cs="Arial"/>
          <w:kern w:val="36"/>
          <w:lang w:eastAsia="pl-PL"/>
        </w:rPr>
        <w:t>Sensing</w:t>
      </w:r>
      <w:proofErr w:type="spellEnd"/>
      <w:r w:rsidRPr="006953DB">
        <w:rPr>
          <w:rFonts w:ascii="Arial" w:eastAsia="Times New Roman" w:hAnsi="Arial" w:cs="Arial"/>
          <w:kern w:val="36"/>
          <w:lang w:eastAsia="pl-PL"/>
        </w:rPr>
        <w:t>,</w:t>
      </w:r>
    </w:p>
    <w:p w14:paraId="6D4D31B5" w14:textId="77777777" w:rsidR="00222B1A" w:rsidRPr="006953DB" w:rsidRDefault="00222B1A" w:rsidP="00AC7BDB">
      <w:pPr>
        <w:widowControl/>
        <w:numPr>
          <w:ilvl w:val="0"/>
          <w:numId w:val="38"/>
        </w:numPr>
        <w:suppressAutoHyphens w:val="0"/>
        <w:autoSpaceDN/>
        <w:spacing w:line="360" w:lineRule="auto"/>
        <w:textAlignment w:val="auto"/>
        <w:rPr>
          <w:rFonts w:ascii="Arial" w:eastAsia="Times New Roman" w:hAnsi="Arial" w:cs="Arial"/>
          <w:kern w:val="36"/>
          <w:lang w:eastAsia="pl-PL"/>
        </w:rPr>
      </w:pPr>
      <w:r w:rsidRPr="006953DB">
        <w:rPr>
          <w:rFonts w:ascii="Arial" w:eastAsia="Times New Roman" w:hAnsi="Arial" w:cs="Arial"/>
          <w:kern w:val="36"/>
          <w:lang w:eastAsia="pl-PL"/>
        </w:rPr>
        <w:t>wydajność: min. 62 l/min,</w:t>
      </w:r>
    </w:p>
    <w:p w14:paraId="4578DDAC" w14:textId="77777777" w:rsidR="00222B1A" w:rsidRPr="006953DB" w:rsidRDefault="00222B1A" w:rsidP="00AC7BDB">
      <w:pPr>
        <w:widowControl/>
        <w:numPr>
          <w:ilvl w:val="0"/>
          <w:numId w:val="38"/>
        </w:numPr>
        <w:suppressAutoHyphens w:val="0"/>
        <w:autoSpaceDN/>
        <w:spacing w:line="360" w:lineRule="auto"/>
        <w:textAlignment w:val="auto"/>
        <w:rPr>
          <w:rFonts w:ascii="Arial" w:eastAsia="Times New Roman" w:hAnsi="Arial" w:cs="Arial"/>
          <w:kern w:val="36"/>
          <w:lang w:eastAsia="pl-PL"/>
        </w:rPr>
      </w:pPr>
      <w:r w:rsidRPr="006953DB">
        <w:rPr>
          <w:rFonts w:ascii="Arial" w:eastAsia="Times New Roman" w:hAnsi="Arial" w:cs="Arial"/>
          <w:kern w:val="36"/>
          <w:lang w:eastAsia="pl-PL"/>
        </w:rPr>
        <w:t>ciśnienie robocze: min. 206 bar,</w:t>
      </w:r>
    </w:p>
    <w:p w14:paraId="48DCDF22" w14:textId="77777777" w:rsidR="00222B1A" w:rsidRPr="006953DB" w:rsidRDefault="00222B1A" w:rsidP="00AC7BDB">
      <w:pPr>
        <w:widowControl/>
        <w:numPr>
          <w:ilvl w:val="0"/>
          <w:numId w:val="38"/>
        </w:numPr>
        <w:suppressAutoHyphens w:val="0"/>
        <w:autoSpaceDN/>
        <w:spacing w:line="360" w:lineRule="auto"/>
        <w:textAlignment w:val="auto"/>
        <w:rPr>
          <w:rFonts w:ascii="Arial" w:eastAsia="Times New Roman" w:hAnsi="Arial" w:cs="Arial"/>
          <w:kern w:val="36"/>
          <w:lang w:eastAsia="pl-PL"/>
        </w:rPr>
      </w:pPr>
      <w:r w:rsidRPr="006953DB">
        <w:rPr>
          <w:rFonts w:ascii="Arial" w:eastAsia="Times New Roman" w:hAnsi="Arial" w:cs="Arial"/>
          <w:kern w:val="36"/>
          <w:lang w:eastAsia="pl-PL"/>
        </w:rPr>
        <w:t xml:space="preserve">funkcja </w:t>
      </w:r>
      <w:proofErr w:type="spellStart"/>
      <w:r w:rsidRPr="006953DB">
        <w:rPr>
          <w:rFonts w:ascii="Arial" w:eastAsia="Times New Roman" w:hAnsi="Arial" w:cs="Arial"/>
          <w:kern w:val="36"/>
          <w:lang w:eastAsia="pl-PL"/>
        </w:rPr>
        <w:t>samopoziomowania</w:t>
      </w:r>
      <w:proofErr w:type="spellEnd"/>
      <w:r w:rsidRPr="006953DB">
        <w:rPr>
          <w:rFonts w:ascii="Arial" w:eastAsia="Times New Roman" w:hAnsi="Arial" w:cs="Arial"/>
          <w:kern w:val="36"/>
          <w:lang w:eastAsia="pl-PL"/>
        </w:rPr>
        <w:t>,</w:t>
      </w:r>
    </w:p>
    <w:p w14:paraId="5C68F869" w14:textId="77777777" w:rsidR="00222B1A" w:rsidRPr="006953DB" w:rsidRDefault="00222B1A" w:rsidP="00AC7BDB">
      <w:pPr>
        <w:widowControl/>
        <w:numPr>
          <w:ilvl w:val="0"/>
          <w:numId w:val="38"/>
        </w:numPr>
        <w:suppressAutoHyphens w:val="0"/>
        <w:autoSpaceDN/>
        <w:spacing w:line="360" w:lineRule="auto"/>
        <w:textAlignment w:val="auto"/>
        <w:rPr>
          <w:rFonts w:ascii="Arial" w:eastAsia="Times New Roman" w:hAnsi="Arial" w:cs="Arial"/>
          <w:kern w:val="36"/>
          <w:lang w:eastAsia="pl-PL"/>
        </w:rPr>
      </w:pPr>
      <w:r w:rsidRPr="006953DB">
        <w:rPr>
          <w:rFonts w:ascii="Arial" w:eastAsia="Times New Roman" w:hAnsi="Arial" w:cs="Arial"/>
          <w:kern w:val="36"/>
          <w:lang w:eastAsia="pl-PL"/>
        </w:rPr>
        <w:t>dodatkowy obieg hydrauliczny.</w:t>
      </w:r>
    </w:p>
    <w:p w14:paraId="420EC4E9" w14:textId="33E657C0" w:rsidR="00222B1A" w:rsidRPr="006953DB" w:rsidRDefault="00222B1A" w:rsidP="00AC7BDB">
      <w:pPr>
        <w:spacing w:line="360" w:lineRule="auto"/>
        <w:rPr>
          <w:rFonts w:ascii="Arial" w:eastAsia="Times New Roman" w:hAnsi="Arial" w:cs="Arial"/>
          <w:kern w:val="36"/>
          <w:lang w:eastAsia="pl-PL"/>
        </w:rPr>
      </w:pPr>
      <w:r w:rsidRPr="006953DB">
        <w:rPr>
          <w:rFonts w:ascii="Arial" w:eastAsia="Times New Roman" w:hAnsi="Arial" w:cs="Arial"/>
          <w:kern w:val="36"/>
          <w:lang w:eastAsia="pl-PL"/>
        </w:rPr>
        <w:t>3. Przekładnia i napęd</w:t>
      </w:r>
    </w:p>
    <w:p w14:paraId="4BA506A5" w14:textId="77777777" w:rsidR="00222B1A" w:rsidRPr="006953DB" w:rsidRDefault="00222B1A" w:rsidP="00AC7BDB">
      <w:pPr>
        <w:widowControl/>
        <w:numPr>
          <w:ilvl w:val="0"/>
          <w:numId w:val="39"/>
        </w:numPr>
        <w:suppressAutoHyphens w:val="0"/>
        <w:autoSpaceDN/>
        <w:spacing w:line="360" w:lineRule="auto"/>
        <w:textAlignment w:val="auto"/>
        <w:rPr>
          <w:rFonts w:ascii="Arial" w:eastAsia="Times New Roman" w:hAnsi="Arial" w:cs="Arial"/>
          <w:kern w:val="36"/>
          <w:lang w:eastAsia="pl-PL"/>
        </w:rPr>
      </w:pPr>
      <w:r w:rsidRPr="006953DB">
        <w:rPr>
          <w:rFonts w:ascii="Arial" w:eastAsia="Times New Roman" w:hAnsi="Arial" w:cs="Arial"/>
          <w:kern w:val="36"/>
          <w:lang w:eastAsia="pl-PL"/>
        </w:rPr>
        <w:t>napęd hydrostatyczny,</w:t>
      </w:r>
    </w:p>
    <w:p w14:paraId="14FCC647" w14:textId="77777777" w:rsidR="00222B1A" w:rsidRPr="006953DB" w:rsidRDefault="00222B1A" w:rsidP="00AC7BDB">
      <w:pPr>
        <w:widowControl/>
        <w:numPr>
          <w:ilvl w:val="0"/>
          <w:numId w:val="39"/>
        </w:numPr>
        <w:suppressAutoHyphens w:val="0"/>
        <w:autoSpaceDN/>
        <w:spacing w:line="360" w:lineRule="auto"/>
        <w:textAlignment w:val="auto"/>
        <w:rPr>
          <w:rFonts w:ascii="Arial" w:eastAsia="Times New Roman" w:hAnsi="Arial" w:cs="Arial"/>
          <w:kern w:val="36"/>
          <w:lang w:eastAsia="pl-PL"/>
        </w:rPr>
      </w:pPr>
      <w:r w:rsidRPr="006953DB">
        <w:rPr>
          <w:rFonts w:ascii="Arial" w:eastAsia="Times New Roman" w:hAnsi="Arial" w:cs="Arial"/>
          <w:kern w:val="36"/>
          <w:lang w:eastAsia="pl-PL"/>
        </w:rPr>
        <w:t>dwie prędkości jazdy,</w:t>
      </w:r>
    </w:p>
    <w:p w14:paraId="404F5F92" w14:textId="77777777" w:rsidR="00222B1A" w:rsidRPr="006953DB" w:rsidRDefault="00222B1A" w:rsidP="00AC7BDB">
      <w:pPr>
        <w:widowControl/>
        <w:numPr>
          <w:ilvl w:val="0"/>
          <w:numId w:val="39"/>
        </w:numPr>
        <w:suppressAutoHyphens w:val="0"/>
        <w:autoSpaceDN/>
        <w:spacing w:line="360" w:lineRule="auto"/>
        <w:textAlignment w:val="auto"/>
        <w:rPr>
          <w:rFonts w:ascii="Arial" w:eastAsia="Times New Roman" w:hAnsi="Arial" w:cs="Arial"/>
          <w:kern w:val="36"/>
          <w:lang w:eastAsia="pl-PL"/>
        </w:rPr>
      </w:pPr>
      <w:r w:rsidRPr="006953DB">
        <w:rPr>
          <w:rFonts w:ascii="Arial" w:eastAsia="Times New Roman" w:hAnsi="Arial" w:cs="Arial"/>
          <w:kern w:val="36"/>
          <w:lang w:eastAsia="pl-PL"/>
        </w:rPr>
        <w:t>prędkość maksymalna: min. 16 km/h,</w:t>
      </w:r>
    </w:p>
    <w:p w14:paraId="40122C58" w14:textId="77777777" w:rsidR="00222B1A" w:rsidRPr="006953DB" w:rsidRDefault="00222B1A" w:rsidP="00AC7BDB">
      <w:pPr>
        <w:widowControl/>
        <w:numPr>
          <w:ilvl w:val="0"/>
          <w:numId w:val="39"/>
        </w:numPr>
        <w:suppressAutoHyphens w:val="0"/>
        <w:autoSpaceDN/>
        <w:spacing w:line="360" w:lineRule="auto"/>
        <w:textAlignment w:val="auto"/>
        <w:rPr>
          <w:rFonts w:ascii="Arial" w:eastAsia="Times New Roman" w:hAnsi="Arial" w:cs="Arial"/>
          <w:kern w:val="36"/>
          <w:lang w:eastAsia="pl-PL"/>
        </w:rPr>
      </w:pPr>
      <w:r w:rsidRPr="006953DB">
        <w:rPr>
          <w:rFonts w:ascii="Arial" w:eastAsia="Times New Roman" w:hAnsi="Arial" w:cs="Arial"/>
          <w:kern w:val="36"/>
          <w:lang w:eastAsia="pl-PL"/>
        </w:rPr>
        <w:t>hamulce negatywne (sprężynowe).</w:t>
      </w:r>
    </w:p>
    <w:p w14:paraId="143C10AD" w14:textId="5E6D1EF7" w:rsidR="00222B1A" w:rsidRPr="006953DB" w:rsidRDefault="00222B1A" w:rsidP="00AC7BDB">
      <w:pPr>
        <w:spacing w:line="360" w:lineRule="auto"/>
        <w:rPr>
          <w:rFonts w:ascii="Arial" w:eastAsia="Times New Roman" w:hAnsi="Arial" w:cs="Arial"/>
          <w:kern w:val="36"/>
          <w:lang w:eastAsia="pl-PL"/>
        </w:rPr>
      </w:pPr>
      <w:r w:rsidRPr="006953DB">
        <w:rPr>
          <w:rFonts w:ascii="Arial" w:eastAsia="Times New Roman" w:hAnsi="Arial" w:cs="Arial"/>
          <w:kern w:val="36"/>
          <w:lang w:eastAsia="pl-PL"/>
        </w:rPr>
        <w:t>4. Parametry robocze</w:t>
      </w:r>
    </w:p>
    <w:p w14:paraId="5F58751E" w14:textId="77777777" w:rsidR="00222B1A" w:rsidRPr="006953DB" w:rsidRDefault="00222B1A" w:rsidP="00AC7BDB">
      <w:pPr>
        <w:widowControl/>
        <w:numPr>
          <w:ilvl w:val="0"/>
          <w:numId w:val="40"/>
        </w:numPr>
        <w:suppressAutoHyphens w:val="0"/>
        <w:autoSpaceDN/>
        <w:spacing w:line="360" w:lineRule="auto"/>
        <w:textAlignment w:val="auto"/>
        <w:rPr>
          <w:rFonts w:ascii="Arial" w:eastAsia="Times New Roman" w:hAnsi="Arial" w:cs="Arial"/>
          <w:kern w:val="36"/>
          <w:lang w:eastAsia="pl-PL"/>
        </w:rPr>
      </w:pPr>
      <w:r w:rsidRPr="006953DB">
        <w:rPr>
          <w:rFonts w:ascii="Arial" w:eastAsia="Times New Roman" w:hAnsi="Arial" w:cs="Arial"/>
          <w:kern w:val="36"/>
          <w:lang w:eastAsia="pl-PL"/>
        </w:rPr>
        <w:t>wysokość kabiny: maksymalnie 2205 mm,</w:t>
      </w:r>
    </w:p>
    <w:p w14:paraId="5F91E98C" w14:textId="77777777" w:rsidR="00222B1A" w:rsidRPr="006953DB" w:rsidRDefault="00222B1A" w:rsidP="00AC7BDB">
      <w:pPr>
        <w:widowControl/>
        <w:numPr>
          <w:ilvl w:val="0"/>
          <w:numId w:val="40"/>
        </w:numPr>
        <w:suppressAutoHyphens w:val="0"/>
        <w:autoSpaceDN/>
        <w:spacing w:line="360" w:lineRule="auto"/>
        <w:textAlignment w:val="auto"/>
        <w:rPr>
          <w:rFonts w:ascii="Arial" w:eastAsia="Times New Roman" w:hAnsi="Arial" w:cs="Arial"/>
          <w:kern w:val="36"/>
          <w:lang w:eastAsia="pl-PL"/>
        </w:rPr>
      </w:pPr>
      <w:r w:rsidRPr="006953DB">
        <w:rPr>
          <w:rFonts w:ascii="Arial" w:eastAsia="Times New Roman" w:hAnsi="Arial" w:cs="Arial"/>
          <w:kern w:val="36"/>
          <w:lang w:eastAsia="pl-PL"/>
        </w:rPr>
        <w:t>szerokość maszyny: maksymalna 1600 mm,</w:t>
      </w:r>
    </w:p>
    <w:p w14:paraId="7BB97E0A" w14:textId="77777777" w:rsidR="00222B1A" w:rsidRPr="006953DB" w:rsidRDefault="00222B1A" w:rsidP="00AC7BDB">
      <w:pPr>
        <w:widowControl/>
        <w:numPr>
          <w:ilvl w:val="0"/>
          <w:numId w:val="40"/>
        </w:numPr>
        <w:suppressAutoHyphens w:val="0"/>
        <w:autoSpaceDN/>
        <w:spacing w:line="360" w:lineRule="auto"/>
        <w:textAlignment w:val="auto"/>
        <w:rPr>
          <w:rFonts w:ascii="Arial" w:eastAsia="Times New Roman" w:hAnsi="Arial" w:cs="Arial"/>
          <w:kern w:val="36"/>
          <w:lang w:eastAsia="pl-PL"/>
        </w:rPr>
      </w:pPr>
      <w:r w:rsidRPr="006953DB">
        <w:rPr>
          <w:rFonts w:ascii="Arial" w:eastAsia="Times New Roman" w:hAnsi="Arial" w:cs="Arial"/>
          <w:kern w:val="36"/>
          <w:lang w:eastAsia="pl-PL"/>
        </w:rPr>
        <w:t>udźwig roboczy: min. 950 kg,</w:t>
      </w:r>
    </w:p>
    <w:p w14:paraId="16255233" w14:textId="56FE6ECB" w:rsidR="00222B1A" w:rsidRPr="006953DB" w:rsidRDefault="00222B1A" w:rsidP="00AC7BDB">
      <w:pPr>
        <w:widowControl/>
        <w:numPr>
          <w:ilvl w:val="0"/>
          <w:numId w:val="40"/>
        </w:numPr>
        <w:suppressAutoHyphens w:val="0"/>
        <w:autoSpaceDN/>
        <w:spacing w:line="360" w:lineRule="auto"/>
        <w:textAlignment w:val="auto"/>
        <w:rPr>
          <w:rFonts w:ascii="Arial" w:eastAsia="Times New Roman" w:hAnsi="Arial" w:cs="Arial"/>
          <w:kern w:val="36"/>
          <w:lang w:eastAsia="pl-PL"/>
        </w:rPr>
      </w:pPr>
      <w:r w:rsidRPr="006953DB">
        <w:rPr>
          <w:rFonts w:ascii="Arial" w:eastAsia="Times New Roman" w:hAnsi="Arial" w:cs="Arial"/>
          <w:kern w:val="36"/>
          <w:lang w:eastAsia="pl-PL"/>
        </w:rPr>
        <w:t xml:space="preserve">udźwig z przeciwwagą: </w:t>
      </w:r>
      <w:r w:rsidR="009837D3" w:rsidRPr="006953DB">
        <w:rPr>
          <w:rFonts w:ascii="Arial" w:eastAsia="Times New Roman" w:hAnsi="Arial" w:cs="Arial"/>
          <w:kern w:val="36"/>
          <w:lang w:eastAsia="pl-PL"/>
        </w:rPr>
        <w:t xml:space="preserve">min. </w:t>
      </w:r>
      <w:r w:rsidRPr="006953DB">
        <w:rPr>
          <w:rFonts w:ascii="Arial" w:eastAsia="Times New Roman" w:hAnsi="Arial" w:cs="Arial"/>
          <w:kern w:val="36"/>
          <w:lang w:eastAsia="pl-PL"/>
        </w:rPr>
        <w:t>1030 kg,</w:t>
      </w:r>
      <w:r w:rsidR="0033351B" w:rsidRPr="006953DB">
        <w:rPr>
          <w:rFonts w:ascii="Arial" w:eastAsia="Times New Roman" w:hAnsi="Arial" w:cs="Arial"/>
          <w:kern w:val="36"/>
          <w:lang w:eastAsia="pl-PL"/>
        </w:rPr>
        <w:t xml:space="preserve"> </w:t>
      </w:r>
    </w:p>
    <w:p w14:paraId="30CF3F14" w14:textId="77777777" w:rsidR="00222B1A" w:rsidRPr="006953DB" w:rsidRDefault="00222B1A" w:rsidP="00AC7BDB">
      <w:pPr>
        <w:widowControl/>
        <w:numPr>
          <w:ilvl w:val="0"/>
          <w:numId w:val="40"/>
        </w:numPr>
        <w:suppressAutoHyphens w:val="0"/>
        <w:autoSpaceDN/>
        <w:spacing w:line="360" w:lineRule="auto"/>
        <w:textAlignment w:val="auto"/>
        <w:rPr>
          <w:rFonts w:ascii="Arial" w:eastAsia="Times New Roman" w:hAnsi="Arial" w:cs="Arial"/>
          <w:kern w:val="36"/>
          <w:lang w:eastAsia="pl-PL"/>
        </w:rPr>
      </w:pPr>
      <w:r w:rsidRPr="006953DB">
        <w:rPr>
          <w:rFonts w:ascii="Arial" w:eastAsia="Times New Roman" w:hAnsi="Arial" w:cs="Arial"/>
          <w:kern w:val="36"/>
          <w:lang w:eastAsia="pl-PL"/>
        </w:rPr>
        <w:t xml:space="preserve">siła wyrywająca: min. 1450 </w:t>
      </w:r>
      <w:proofErr w:type="spellStart"/>
      <w:r w:rsidRPr="006953DB">
        <w:rPr>
          <w:rFonts w:ascii="Arial" w:eastAsia="Times New Roman" w:hAnsi="Arial" w:cs="Arial"/>
          <w:kern w:val="36"/>
          <w:lang w:eastAsia="pl-PL"/>
        </w:rPr>
        <w:t>daN</w:t>
      </w:r>
      <w:proofErr w:type="spellEnd"/>
      <w:r w:rsidRPr="006953DB">
        <w:rPr>
          <w:rFonts w:ascii="Arial" w:eastAsia="Times New Roman" w:hAnsi="Arial" w:cs="Arial"/>
          <w:kern w:val="36"/>
          <w:lang w:eastAsia="pl-PL"/>
        </w:rPr>
        <w:t>,</w:t>
      </w:r>
    </w:p>
    <w:p w14:paraId="19B39FDC" w14:textId="77777777" w:rsidR="00222B1A" w:rsidRPr="006953DB" w:rsidRDefault="00222B1A" w:rsidP="00AC7BDB">
      <w:pPr>
        <w:widowControl/>
        <w:numPr>
          <w:ilvl w:val="0"/>
          <w:numId w:val="40"/>
        </w:numPr>
        <w:suppressAutoHyphens w:val="0"/>
        <w:autoSpaceDN/>
        <w:spacing w:line="360" w:lineRule="auto"/>
        <w:textAlignment w:val="auto"/>
        <w:rPr>
          <w:rFonts w:ascii="Arial" w:eastAsia="Times New Roman" w:hAnsi="Arial" w:cs="Arial"/>
          <w:kern w:val="36"/>
          <w:lang w:eastAsia="pl-PL"/>
        </w:rPr>
      </w:pPr>
      <w:r w:rsidRPr="006953DB">
        <w:rPr>
          <w:rFonts w:ascii="Arial" w:eastAsia="Times New Roman" w:hAnsi="Arial" w:cs="Arial"/>
          <w:kern w:val="36"/>
          <w:lang w:eastAsia="pl-PL"/>
        </w:rPr>
        <w:t>wysokość do sworznia przegubu łyżki: min. 3000 mm,</w:t>
      </w:r>
    </w:p>
    <w:p w14:paraId="1B087A3D" w14:textId="77777777" w:rsidR="00222B1A" w:rsidRPr="006953DB" w:rsidRDefault="00222B1A" w:rsidP="00AC7BDB">
      <w:pPr>
        <w:widowControl/>
        <w:numPr>
          <w:ilvl w:val="0"/>
          <w:numId w:val="40"/>
        </w:numPr>
        <w:suppressAutoHyphens w:val="0"/>
        <w:autoSpaceDN/>
        <w:spacing w:line="360" w:lineRule="auto"/>
        <w:textAlignment w:val="auto"/>
        <w:rPr>
          <w:rFonts w:ascii="Arial" w:eastAsia="Times New Roman" w:hAnsi="Arial" w:cs="Arial"/>
          <w:kern w:val="36"/>
          <w:lang w:eastAsia="pl-PL"/>
        </w:rPr>
      </w:pPr>
      <w:r w:rsidRPr="006953DB">
        <w:rPr>
          <w:rFonts w:ascii="Arial" w:eastAsia="Times New Roman" w:hAnsi="Arial" w:cs="Arial"/>
          <w:kern w:val="36"/>
          <w:lang w:eastAsia="pl-PL"/>
        </w:rPr>
        <w:t>wysokość podnoszenia do dolnej krawędzi łyżki: min. 2275 mm,</w:t>
      </w:r>
    </w:p>
    <w:p w14:paraId="2F463C4B" w14:textId="77777777" w:rsidR="00222B1A" w:rsidRPr="006953DB" w:rsidRDefault="00222B1A" w:rsidP="00AC7BDB">
      <w:pPr>
        <w:widowControl/>
        <w:numPr>
          <w:ilvl w:val="0"/>
          <w:numId w:val="40"/>
        </w:numPr>
        <w:suppressAutoHyphens w:val="0"/>
        <w:autoSpaceDN/>
        <w:spacing w:line="360" w:lineRule="auto"/>
        <w:textAlignment w:val="auto"/>
        <w:rPr>
          <w:rFonts w:ascii="Arial" w:eastAsia="Times New Roman" w:hAnsi="Arial" w:cs="Arial"/>
          <w:kern w:val="36"/>
          <w:lang w:eastAsia="pl-PL"/>
        </w:rPr>
      </w:pPr>
      <w:r w:rsidRPr="006953DB">
        <w:rPr>
          <w:rFonts w:ascii="Arial" w:eastAsia="Times New Roman" w:hAnsi="Arial" w:cs="Arial"/>
          <w:kern w:val="36"/>
          <w:lang w:eastAsia="pl-PL"/>
        </w:rPr>
        <w:t>zasięg z widłami: min. 1555 mm.</w:t>
      </w:r>
    </w:p>
    <w:p w14:paraId="3483E3B0" w14:textId="77312172" w:rsidR="00222B1A" w:rsidRPr="006953DB" w:rsidRDefault="0033351B" w:rsidP="00AC7BDB">
      <w:pPr>
        <w:spacing w:line="360" w:lineRule="auto"/>
        <w:rPr>
          <w:rFonts w:ascii="Arial" w:eastAsia="Times New Roman" w:hAnsi="Arial" w:cs="Arial"/>
          <w:kern w:val="36"/>
          <w:lang w:eastAsia="pl-PL"/>
        </w:rPr>
      </w:pPr>
      <w:r w:rsidRPr="006953DB">
        <w:rPr>
          <w:rFonts w:ascii="Arial" w:eastAsia="Times New Roman" w:hAnsi="Arial" w:cs="Arial"/>
          <w:kern w:val="36"/>
          <w:lang w:eastAsia="pl-PL"/>
        </w:rPr>
        <w:t>5</w:t>
      </w:r>
      <w:r w:rsidR="00222B1A" w:rsidRPr="006953DB">
        <w:rPr>
          <w:rFonts w:ascii="Arial" w:eastAsia="Times New Roman" w:hAnsi="Arial" w:cs="Arial"/>
          <w:kern w:val="36"/>
          <w:lang w:eastAsia="pl-PL"/>
        </w:rPr>
        <w:t>. Kabina operatora</w:t>
      </w:r>
    </w:p>
    <w:p w14:paraId="42C293A1" w14:textId="77777777" w:rsidR="00222B1A" w:rsidRPr="006953DB" w:rsidRDefault="00222B1A" w:rsidP="00AC7BDB">
      <w:pPr>
        <w:widowControl/>
        <w:numPr>
          <w:ilvl w:val="0"/>
          <w:numId w:val="41"/>
        </w:numPr>
        <w:suppressAutoHyphens w:val="0"/>
        <w:autoSpaceDN/>
        <w:spacing w:line="360" w:lineRule="auto"/>
        <w:textAlignment w:val="auto"/>
        <w:rPr>
          <w:rFonts w:ascii="Arial" w:eastAsia="Times New Roman" w:hAnsi="Arial" w:cs="Arial"/>
          <w:kern w:val="36"/>
          <w:lang w:eastAsia="pl-PL"/>
        </w:rPr>
      </w:pPr>
      <w:r w:rsidRPr="006953DB">
        <w:rPr>
          <w:rFonts w:ascii="Arial" w:eastAsia="Times New Roman" w:hAnsi="Arial" w:cs="Arial"/>
          <w:kern w:val="36"/>
          <w:lang w:eastAsia="pl-PL"/>
        </w:rPr>
        <w:t>konstrukcja ROPS/FOPS klasa 1,</w:t>
      </w:r>
    </w:p>
    <w:p w14:paraId="3DA66646" w14:textId="77777777" w:rsidR="00222B1A" w:rsidRPr="006953DB" w:rsidRDefault="00222B1A" w:rsidP="00AC7BDB">
      <w:pPr>
        <w:widowControl/>
        <w:numPr>
          <w:ilvl w:val="0"/>
          <w:numId w:val="41"/>
        </w:numPr>
        <w:suppressAutoHyphens w:val="0"/>
        <w:autoSpaceDN/>
        <w:spacing w:line="360" w:lineRule="auto"/>
        <w:textAlignment w:val="auto"/>
        <w:rPr>
          <w:rFonts w:ascii="Arial" w:eastAsia="Times New Roman" w:hAnsi="Arial" w:cs="Arial"/>
          <w:kern w:val="36"/>
          <w:lang w:eastAsia="pl-PL"/>
        </w:rPr>
      </w:pPr>
      <w:r w:rsidRPr="006953DB">
        <w:rPr>
          <w:rFonts w:ascii="Arial" w:eastAsia="Times New Roman" w:hAnsi="Arial" w:cs="Arial"/>
          <w:kern w:val="36"/>
          <w:lang w:eastAsia="pl-PL"/>
        </w:rPr>
        <w:t>monitor LCD 3,5” z menu w języku polskim,</w:t>
      </w:r>
    </w:p>
    <w:p w14:paraId="33AE5CA7" w14:textId="77777777" w:rsidR="00222B1A" w:rsidRPr="006953DB" w:rsidRDefault="00222B1A" w:rsidP="00AC7BDB">
      <w:pPr>
        <w:widowControl/>
        <w:numPr>
          <w:ilvl w:val="0"/>
          <w:numId w:val="41"/>
        </w:numPr>
        <w:suppressAutoHyphens w:val="0"/>
        <w:autoSpaceDN/>
        <w:spacing w:line="360" w:lineRule="auto"/>
        <w:textAlignment w:val="auto"/>
        <w:rPr>
          <w:rFonts w:ascii="Arial" w:eastAsia="Times New Roman" w:hAnsi="Arial" w:cs="Arial"/>
          <w:kern w:val="36"/>
          <w:lang w:eastAsia="pl-PL"/>
        </w:rPr>
      </w:pPr>
      <w:r w:rsidRPr="006953DB">
        <w:rPr>
          <w:rFonts w:ascii="Arial" w:eastAsia="Times New Roman" w:hAnsi="Arial" w:cs="Arial"/>
          <w:kern w:val="36"/>
          <w:lang w:eastAsia="pl-PL"/>
        </w:rPr>
        <w:t>sterowanie joystickami PPC,</w:t>
      </w:r>
    </w:p>
    <w:p w14:paraId="4325489C" w14:textId="77777777" w:rsidR="00222B1A" w:rsidRPr="006953DB" w:rsidRDefault="00222B1A" w:rsidP="00AC7BDB">
      <w:pPr>
        <w:widowControl/>
        <w:numPr>
          <w:ilvl w:val="0"/>
          <w:numId w:val="41"/>
        </w:numPr>
        <w:suppressAutoHyphens w:val="0"/>
        <w:autoSpaceDN/>
        <w:spacing w:line="360" w:lineRule="auto"/>
        <w:textAlignment w:val="auto"/>
        <w:rPr>
          <w:rFonts w:ascii="Arial" w:eastAsia="Times New Roman" w:hAnsi="Arial" w:cs="Arial"/>
          <w:kern w:val="36"/>
          <w:lang w:eastAsia="pl-PL"/>
        </w:rPr>
      </w:pPr>
      <w:r w:rsidRPr="006953DB">
        <w:rPr>
          <w:rFonts w:ascii="Arial" w:eastAsia="Times New Roman" w:hAnsi="Arial" w:cs="Arial"/>
          <w:kern w:val="36"/>
          <w:lang w:eastAsia="pl-PL"/>
        </w:rPr>
        <w:t>siedzenie amortyzowane,</w:t>
      </w:r>
    </w:p>
    <w:p w14:paraId="085F6FA1" w14:textId="77777777" w:rsidR="00222B1A" w:rsidRPr="006953DB" w:rsidRDefault="00222B1A" w:rsidP="00AC7BDB">
      <w:pPr>
        <w:widowControl/>
        <w:numPr>
          <w:ilvl w:val="0"/>
          <w:numId w:val="41"/>
        </w:numPr>
        <w:suppressAutoHyphens w:val="0"/>
        <w:autoSpaceDN/>
        <w:spacing w:line="360" w:lineRule="auto"/>
        <w:textAlignment w:val="auto"/>
        <w:rPr>
          <w:rFonts w:ascii="Arial" w:eastAsia="Times New Roman" w:hAnsi="Arial" w:cs="Arial"/>
          <w:kern w:val="36"/>
          <w:lang w:eastAsia="pl-PL"/>
        </w:rPr>
      </w:pPr>
      <w:r w:rsidRPr="006953DB">
        <w:rPr>
          <w:rFonts w:ascii="Arial" w:eastAsia="Times New Roman" w:hAnsi="Arial" w:cs="Arial"/>
          <w:kern w:val="36"/>
          <w:lang w:eastAsia="pl-PL"/>
        </w:rPr>
        <w:t>przednie drzwi,</w:t>
      </w:r>
    </w:p>
    <w:p w14:paraId="504A16A1" w14:textId="77777777" w:rsidR="00222B1A" w:rsidRPr="006953DB" w:rsidRDefault="00222B1A" w:rsidP="00AC7BDB">
      <w:pPr>
        <w:widowControl/>
        <w:numPr>
          <w:ilvl w:val="0"/>
          <w:numId w:val="41"/>
        </w:numPr>
        <w:suppressAutoHyphens w:val="0"/>
        <w:autoSpaceDN/>
        <w:spacing w:line="360" w:lineRule="auto"/>
        <w:textAlignment w:val="auto"/>
        <w:rPr>
          <w:rFonts w:ascii="Arial" w:eastAsia="Times New Roman" w:hAnsi="Arial" w:cs="Arial"/>
          <w:kern w:val="36"/>
          <w:lang w:eastAsia="pl-PL"/>
        </w:rPr>
      </w:pPr>
      <w:r w:rsidRPr="006953DB">
        <w:rPr>
          <w:rFonts w:ascii="Arial" w:eastAsia="Times New Roman" w:hAnsi="Arial" w:cs="Arial"/>
          <w:kern w:val="36"/>
          <w:lang w:eastAsia="pl-PL"/>
        </w:rPr>
        <w:t>klimatyzacja,</w:t>
      </w:r>
    </w:p>
    <w:p w14:paraId="4552FF98" w14:textId="77777777" w:rsidR="00222B1A" w:rsidRPr="006953DB" w:rsidRDefault="00222B1A" w:rsidP="00AC7BDB">
      <w:pPr>
        <w:widowControl/>
        <w:numPr>
          <w:ilvl w:val="0"/>
          <w:numId w:val="41"/>
        </w:numPr>
        <w:suppressAutoHyphens w:val="0"/>
        <w:autoSpaceDN/>
        <w:spacing w:line="360" w:lineRule="auto"/>
        <w:textAlignment w:val="auto"/>
        <w:rPr>
          <w:rFonts w:ascii="Arial" w:eastAsia="Times New Roman" w:hAnsi="Arial" w:cs="Arial"/>
          <w:kern w:val="36"/>
          <w:lang w:eastAsia="pl-PL"/>
        </w:rPr>
      </w:pPr>
      <w:r w:rsidRPr="006953DB">
        <w:rPr>
          <w:rFonts w:ascii="Arial" w:eastAsia="Times New Roman" w:hAnsi="Arial" w:cs="Arial"/>
          <w:kern w:val="36"/>
          <w:lang w:eastAsia="pl-PL"/>
        </w:rPr>
        <w:t>zbiornik paliwa: min. 65 l.</w:t>
      </w:r>
    </w:p>
    <w:p w14:paraId="1C2453A5" w14:textId="638AE6E3" w:rsidR="00222B1A" w:rsidRPr="006953DB" w:rsidRDefault="0033351B" w:rsidP="00AC7BDB">
      <w:pPr>
        <w:spacing w:line="360" w:lineRule="auto"/>
        <w:rPr>
          <w:rFonts w:ascii="Arial" w:eastAsia="Times New Roman" w:hAnsi="Arial" w:cs="Arial"/>
          <w:kern w:val="36"/>
          <w:lang w:eastAsia="pl-PL"/>
        </w:rPr>
      </w:pPr>
      <w:r w:rsidRPr="006953DB">
        <w:rPr>
          <w:rFonts w:ascii="Arial" w:eastAsia="Times New Roman" w:hAnsi="Arial" w:cs="Arial"/>
          <w:kern w:val="36"/>
          <w:lang w:eastAsia="pl-PL"/>
        </w:rPr>
        <w:t>6</w:t>
      </w:r>
      <w:r w:rsidR="00222B1A" w:rsidRPr="006953DB">
        <w:rPr>
          <w:rFonts w:ascii="Arial" w:eastAsia="Times New Roman" w:hAnsi="Arial" w:cs="Arial"/>
          <w:kern w:val="36"/>
          <w:lang w:eastAsia="pl-PL"/>
        </w:rPr>
        <w:t>. Wyposażenie obowiązkowe</w:t>
      </w:r>
    </w:p>
    <w:p w14:paraId="38A9AA39" w14:textId="77777777" w:rsidR="00222B1A" w:rsidRPr="006953DB" w:rsidRDefault="00222B1A" w:rsidP="00AC7BDB">
      <w:pPr>
        <w:widowControl/>
        <w:numPr>
          <w:ilvl w:val="0"/>
          <w:numId w:val="42"/>
        </w:numPr>
        <w:suppressAutoHyphens w:val="0"/>
        <w:autoSpaceDN/>
        <w:spacing w:line="360" w:lineRule="auto"/>
        <w:textAlignment w:val="auto"/>
        <w:rPr>
          <w:rFonts w:ascii="Arial" w:eastAsia="Times New Roman" w:hAnsi="Arial" w:cs="Arial"/>
          <w:kern w:val="36"/>
          <w:lang w:eastAsia="pl-PL"/>
        </w:rPr>
      </w:pPr>
      <w:r w:rsidRPr="006953DB">
        <w:rPr>
          <w:rFonts w:ascii="Arial" w:eastAsia="Times New Roman" w:hAnsi="Arial" w:cs="Arial"/>
          <w:kern w:val="36"/>
          <w:lang w:eastAsia="pl-PL"/>
        </w:rPr>
        <w:lastRenderedPageBreak/>
        <w:t>szybkozłącze uniwersalne mechaniczne,</w:t>
      </w:r>
    </w:p>
    <w:p w14:paraId="5FF418E8" w14:textId="77777777" w:rsidR="00222B1A" w:rsidRPr="006953DB" w:rsidRDefault="00222B1A" w:rsidP="00AC7BDB">
      <w:pPr>
        <w:widowControl/>
        <w:numPr>
          <w:ilvl w:val="0"/>
          <w:numId w:val="42"/>
        </w:numPr>
        <w:suppressAutoHyphens w:val="0"/>
        <w:autoSpaceDN/>
        <w:spacing w:line="360" w:lineRule="auto"/>
        <w:textAlignment w:val="auto"/>
        <w:rPr>
          <w:rFonts w:ascii="Arial" w:eastAsia="Times New Roman" w:hAnsi="Arial" w:cs="Arial"/>
          <w:kern w:val="36"/>
          <w:lang w:eastAsia="pl-PL"/>
        </w:rPr>
      </w:pPr>
      <w:r w:rsidRPr="006953DB">
        <w:rPr>
          <w:rFonts w:ascii="Arial" w:eastAsia="Times New Roman" w:hAnsi="Arial" w:cs="Arial"/>
          <w:kern w:val="36"/>
          <w:lang w:eastAsia="pl-PL"/>
        </w:rPr>
        <w:t>łyżka o szerokości: minimum 1700 mm,</w:t>
      </w:r>
    </w:p>
    <w:p w14:paraId="326C7212" w14:textId="77777777" w:rsidR="00222B1A" w:rsidRPr="006953DB" w:rsidRDefault="00222B1A" w:rsidP="00AC7BDB">
      <w:pPr>
        <w:widowControl/>
        <w:numPr>
          <w:ilvl w:val="0"/>
          <w:numId w:val="42"/>
        </w:numPr>
        <w:suppressAutoHyphens w:val="0"/>
        <w:autoSpaceDN/>
        <w:spacing w:line="360" w:lineRule="auto"/>
        <w:textAlignment w:val="auto"/>
        <w:rPr>
          <w:rFonts w:ascii="Arial" w:eastAsia="Times New Roman" w:hAnsi="Arial" w:cs="Arial"/>
          <w:kern w:val="36"/>
          <w:lang w:eastAsia="pl-PL"/>
        </w:rPr>
      </w:pPr>
      <w:r w:rsidRPr="006953DB">
        <w:rPr>
          <w:rFonts w:ascii="Arial" w:eastAsia="Times New Roman" w:hAnsi="Arial" w:cs="Arial"/>
          <w:kern w:val="36"/>
          <w:lang w:eastAsia="pl-PL"/>
        </w:rPr>
        <w:t>chwytak do balotów</w:t>
      </w:r>
    </w:p>
    <w:p w14:paraId="0560E4B3" w14:textId="77777777" w:rsidR="00222B1A" w:rsidRPr="006953DB" w:rsidRDefault="00222B1A" w:rsidP="00AC7BDB">
      <w:pPr>
        <w:spacing w:line="360" w:lineRule="auto"/>
        <w:ind w:left="720"/>
        <w:rPr>
          <w:rFonts w:ascii="Arial" w:eastAsia="Times New Roman" w:hAnsi="Arial" w:cs="Arial"/>
          <w:kern w:val="36"/>
          <w:lang w:eastAsia="pl-PL"/>
        </w:rPr>
      </w:pPr>
      <w:r w:rsidRPr="006953DB">
        <w:rPr>
          <w:rFonts w:ascii="Arial" w:eastAsia="Times New Roman" w:hAnsi="Arial" w:cs="Arial"/>
          <w:kern w:val="36"/>
          <w:lang w:eastAsia="pl-PL"/>
        </w:rPr>
        <w:t>- udźwig: minimum 2200 kg,</w:t>
      </w:r>
    </w:p>
    <w:p w14:paraId="7132576E" w14:textId="77777777" w:rsidR="00222B1A" w:rsidRPr="006953DB" w:rsidRDefault="00222B1A" w:rsidP="00AC7BDB">
      <w:pPr>
        <w:spacing w:line="360" w:lineRule="auto"/>
        <w:ind w:left="720"/>
        <w:rPr>
          <w:rFonts w:ascii="Arial" w:eastAsia="Times New Roman" w:hAnsi="Arial" w:cs="Arial"/>
          <w:kern w:val="36"/>
          <w:lang w:eastAsia="pl-PL"/>
        </w:rPr>
      </w:pPr>
      <w:r w:rsidRPr="006953DB">
        <w:rPr>
          <w:rFonts w:ascii="Arial" w:eastAsia="Times New Roman" w:hAnsi="Arial" w:cs="Arial"/>
          <w:kern w:val="36"/>
          <w:lang w:eastAsia="pl-PL"/>
        </w:rPr>
        <w:t>- zakres pracy: mieszczący się w zakresie 415mm – 1905mm,</w:t>
      </w:r>
    </w:p>
    <w:p w14:paraId="3350FDD7" w14:textId="77777777" w:rsidR="00222B1A" w:rsidRPr="006953DB" w:rsidRDefault="00222B1A" w:rsidP="00AC7BDB">
      <w:pPr>
        <w:spacing w:line="360" w:lineRule="auto"/>
        <w:ind w:left="720"/>
        <w:rPr>
          <w:rFonts w:ascii="Arial" w:eastAsia="Times New Roman" w:hAnsi="Arial" w:cs="Arial"/>
          <w:kern w:val="36"/>
          <w:lang w:eastAsia="pl-PL"/>
        </w:rPr>
      </w:pPr>
      <w:r w:rsidRPr="006953DB">
        <w:rPr>
          <w:rFonts w:ascii="Arial" w:eastAsia="Times New Roman" w:hAnsi="Arial" w:cs="Arial"/>
          <w:kern w:val="36"/>
          <w:lang w:eastAsia="pl-PL"/>
        </w:rPr>
        <w:t>- wysokość ramienia: minimum 400 mm,</w:t>
      </w:r>
    </w:p>
    <w:p w14:paraId="4526E3B7" w14:textId="77777777" w:rsidR="00222B1A" w:rsidRPr="006953DB" w:rsidRDefault="00222B1A" w:rsidP="00AC7BDB">
      <w:pPr>
        <w:spacing w:line="360" w:lineRule="auto"/>
        <w:ind w:left="720"/>
        <w:rPr>
          <w:rFonts w:ascii="Arial" w:eastAsia="Times New Roman" w:hAnsi="Arial" w:cs="Arial"/>
          <w:kern w:val="36"/>
          <w:lang w:eastAsia="pl-PL"/>
        </w:rPr>
      </w:pPr>
      <w:r w:rsidRPr="006953DB">
        <w:rPr>
          <w:rFonts w:ascii="Arial" w:eastAsia="Times New Roman" w:hAnsi="Arial" w:cs="Arial"/>
          <w:kern w:val="36"/>
          <w:lang w:eastAsia="pl-PL"/>
        </w:rPr>
        <w:t>- długość: minimum 1000 mm,</w:t>
      </w:r>
    </w:p>
    <w:p w14:paraId="7FFACFAC" w14:textId="77777777" w:rsidR="00222B1A" w:rsidRPr="006953DB" w:rsidRDefault="00222B1A" w:rsidP="00AC7BDB">
      <w:pPr>
        <w:widowControl/>
        <w:numPr>
          <w:ilvl w:val="0"/>
          <w:numId w:val="42"/>
        </w:numPr>
        <w:suppressAutoHyphens w:val="0"/>
        <w:autoSpaceDN/>
        <w:spacing w:line="360" w:lineRule="auto"/>
        <w:textAlignment w:val="auto"/>
        <w:rPr>
          <w:rFonts w:ascii="Arial" w:eastAsia="Times New Roman" w:hAnsi="Arial" w:cs="Arial"/>
          <w:kern w:val="36"/>
          <w:lang w:eastAsia="pl-PL"/>
        </w:rPr>
      </w:pPr>
      <w:r w:rsidRPr="006953DB">
        <w:rPr>
          <w:rFonts w:ascii="Arial" w:eastAsia="Times New Roman" w:hAnsi="Arial" w:cs="Arial"/>
          <w:kern w:val="36"/>
          <w:lang w:eastAsia="pl-PL"/>
        </w:rPr>
        <w:t>widły do palet</w:t>
      </w:r>
    </w:p>
    <w:p w14:paraId="53FE04C6" w14:textId="77777777" w:rsidR="00222B1A" w:rsidRPr="006953DB" w:rsidRDefault="00222B1A" w:rsidP="00AC7BDB">
      <w:pPr>
        <w:widowControl/>
        <w:numPr>
          <w:ilvl w:val="0"/>
          <w:numId w:val="42"/>
        </w:numPr>
        <w:suppressAutoHyphens w:val="0"/>
        <w:autoSpaceDN/>
        <w:spacing w:line="360" w:lineRule="auto"/>
        <w:textAlignment w:val="auto"/>
        <w:rPr>
          <w:rFonts w:ascii="Arial" w:eastAsia="Times New Roman" w:hAnsi="Arial" w:cs="Arial"/>
          <w:kern w:val="36"/>
          <w:lang w:eastAsia="pl-PL"/>
        </w:rPr>
      </w:pPr>
      <w:r w:rsidRPr="006953DB">
        <w:rPr>
          <w:rFonts w:ascii="Arial" w:eastAsia="Times New Roman" w:hAnsi="Arial" w:cs="Arial"/>
          <w:kern w:val="36"/>
          <w:lang w:eastAsia="pl-PL"/>
        </w:rPr>
        <w:t>oświetlenie LED,</w:t>
      </w:r>
    </w:p>
    <w:p w14:paraId="530A138B" w14:textId="77777777" w:rsidR="00222B1A" w:rsidRPr="006953DB" w:rsidRDefault="00222B1A" w:rsidP="00AC7BDB">
      <w:pPr>
        <w:widowControl/>
        <w:numPr>
          <w:ilvl w:val="0"/>
          <w:numId w:val="42"/>
        </w:numPr>
        <w:suppressAutoHyphens w:val="0"/>
        <w:autoSpaceDN/>
        <w:spacing w:line="360" w:lineRule="auto"/>
        <w:textAlignment w:val="auto"/>
        <w:rPr>
          <w:rFonts w:ascii="Arial" w:eastAsia="Times New Roman" w:hAnsi="Arial" w:cs="Arial"/>
          <w:kern w:val="36"/>
          <w:lang w:eastAsia="pl-PL"/>
        </w:rPr>
      </w:pPr>
      <w:r w:rsidRPr="006953DB">
        <w:rPr>
          <w:rFonts w:ascii="Arial" w:eastAsia="Times New Roman" w:hAnsi="Arial" w:cs="Arial"/>
          <w:kern w:val="36"/>
          <w:lang w:eastAsia="pl-PL"/>
        </w:rPr>
        <w:t>sygnalizacja cofania akustyczna i świetlna.</w:t>
      </w:r>
    </w:p>
    <w:p w14:paraId="449C9FC0" w14:textId="6189A38F" w:rsidR="00222B1A" w:rsidRPr="006953DB" w:rsidRDefault="00222B1A" w:rsidP="00AC7BDB">
      <w:pPr>
        <w:widowControl/>
        <w:numPr>
          <w:ilvl w:val="0"/>
          <w:numId w:val="42"/>
        </w:numPr>
        <w:suppressAutoHyphens w:val="0"/>
        <w:autoSpaceDN/>
        <w:spacing w:line="360" w:lineRule="auto"/>
        <w:textAlignment w:val="auto"/>
        <w:rPr>
          <w:rFonts w:ascii="Arial" w:eastAsia="Times New Roman" w:hAnsi="Arial" w:cs="Arial"/>
          <w:kern w:val="36"/>
          <w:lang w:eastAsia="pl-PL"/>
        </w:rPr>
      </w:pPr>
      <w:r w:rsidRPr="006953DB">
        <w:rPr>
          <w:rFonts w:ascii="Arial" w:eastAsia="Times New Roman" w:hAnsi="Arial" w:cs="Arial"/>
          <w:kern w:val="36"/>
          <w:lang w:eastAsia="pl-PL"/>
        </w:rPr>
        <w:t xml:space="preserve">Dodatkowy komplet 4 kół (opony </w:t>
      </w:r>
      <w:r w:rsidR="009837D3" w:rsidRPr="006953DB">
        <w:rPr>
          <w:rFonts w:ascii="Arial" w:eastAsia="Times New Roman" w:hAnsi="Arial" w:cs="Arial"/>
          <w:kern w:val="36"/>
          <w:lang w:eastAsia="pl-PL"/>
        </w:rPr>
        <w:t xml:space="preserve">pełne </w:t>
      </w:r>
      <w:r w:rsidRPr="006953DB">
        <w:rPr>
          <w:rFonts w:ascii="Arial" w:eastAsia="Times New Roman" w:hAnsi="Arial" w:cs="Arial"/>
          <w:kern w:val="36"/>
          <w:lang w:eastAsia="pl-PL"/>
        </w:rPr>
        <w:t>z fe</w:t>
      </w:r>
      <w:r w:rsidR="0033351B" w:rsidRPr="006953DB">
        <w:rPr>
          <w:rFonts w:ascii="Arial" w:eastAsia="Times New Roman" w:hAnsi="Arial" w:cs="Arial"/>
          <w:kern w:val="36"/>
          <w:lang w:eastAsia="pl-PL"/>
        </w:rPr>
        <w:t>l</w:t>
      </w:r>
      <w:r w:rsidRPr="006953DB">
        <w:rPr>
          <w:rFonts w:ascii="Arial" w:eastAsia="Times New Roman" w:hAnsi="Arial" w:cs="Arial"/>
          <w:kern w:val="36"/>
          <w:lang w:eastAsia="pl-PL"/>
        </w:rPr>
        <w:t>gami)</w:t>
      </w:r>
      <w:r w:rsidR="0033351B" w:rsidRPr="006953DB">
        <w:rPr>
          <w:rFonts w:ascii="Arial" w:eastAsia="Times New Roman" w:hAnsi="Arial" w:cs="Arial"/>
          <w:kern w:val="36"/>
          <w:lang w:eastAsia="pl-PL"/>
        </w:rPr>
        <w:t xml:space="preserve"> </w:t>
      </w:r>
    </w:p>
    <w:p w14:paraId="47A963F0" w14:textId="73271063" w:rsidR="00222B1A" w:rsidRPr="006953DB" w:rsidRDefault="0033351B" w:rsidP="00AC7BDB">
      <w:pPr>
        <w:spacing w:line="360" w:lineRule="auto"/>
        <w:rPr>
          <w:rFonts w:ascii="Arial" w:eastAsia="Times New Roman" w:hAnsi="Arial" w:cs="Arial"/>
          <w:kern w:val="36"/>
          <w:lang w:eastAsia="pl-PL"/>
        </w:rPr>
      </w:pPr>
      <w:r w:rsidRPr="006953DB">
        <w:rPr>
          <w:rFonts w:ascii="Arial" w:eastAsia="Times New Roman" w:hAnsi="Arial" w:cs="Arial"/>
          <w:kern w:val="36"/>
          <w:lang w:eastAsia="pl-PL"/>
        </w:rPr>
        <w:t>7</w:t>
      </w:r>
      <w:r w:rsidR="00222B1A" w:rsidRPr="006953DB">
        <w:rPr>
          <w:rFonts w:ascii="Arial" w:eastAsia="Times New Roman" w:hAnsi="Arial" w:cs="Arial"/>
          <w:kern w:val="36"/>
          <w:lang w:eastAsia="pl-PL"/>
        </w:rPr>
        <w:t>. Wyposażenie dodatkowe – zamiatarka</w:t>
      </w:r>
    </w:p>
    <w:p w14:paraId="486BCA33" w14:textId="77777777" w:rsidR="00222B1A" w:rsidRPr="006953DB" w:rsidRDefault="00222B1A" w:rsidP="00AC7BDB">
      <w:pPr>
        <w:spacing w:line="360" w:lineRule="auto"/>
        <w:rPr>
          <w:rFonts w:ascii="Arial" w:eastAsia="Times New Roman" w:hAnsi="Arial" w:cs="Arial"/>
          <w:kern w:val="36"/>
          <w:lang w:eastAsia="pl-PL"/>
        </w:rPr>
      </w:pPr>
      <w:r w:rsidRPr="006953DB">
        <w:rPr>
          <w:rFonts w:ascii="Arial" w:eastAsia="Times New Roman" w:hAnsi="Arial" w:cs="Arial"/>
          <w:kern w:val="36"/>
          <w:lang w:eastAsia="pl-PL"/>
        </w:rPr>
        <w:t>Zamiatarka do pracy na placach i ulicach, spełniająca następujące wymagania:</w:t>
      </w:r>
    </w:p>
    <w:p w14:paraId="6A38E276" w14:textId="77777777" w:rsidR="00222B1A" w:rsidRPr="006953DB" w:rsidRDefault="00222B1A" w:rsidP="00AC7BDB">
      <w:pPr>
        <w:widowControl/>
        <w:numPr>
          <w:ilvl w:val="0"/>
          <w:numId w:val="43"/>
        </w:numPr>
        <w:suppressAutoHyphens w:val="0"/>
        <w:autoSpaceDN/>
        <w:spacing w:line="360" w:lineRule="auto"/>
        <w:textAlignment w:val="auto"/>
        <w:rPr>
          <w:rFonts w:ascii="Arial" w:eastAsia="Times New Roman" w:hAnsi="Arial" w:cs="Arial"/>
          <w:kern w:val="36"/>
          <w:lang w:eastAsia="pl-PL"/>
        </w:rPr>
      </w:pPr>
      <w:r w:rsidRPr="006953DB">
        <w:rPr>
          <w:rFonts w:ascii="Arial" w:eastAsia="Times New Roman" w:hAnsi="Arial" w:cs="Arial"/>
          <w:kern w:val="36"/>
          <w:lang w:eastAsia="pl-PL"/>
        </w:rPr>
        <w:t>kompatybilna z szybkozłączem ładowarki,</w:t>
      </w:r>
    </w:p>
    <w:p w14:paraId="2354C434" w14:textId="7EE4DB80" w:rsidR="00222B1A" w:rsidRPr="006953DB" w:rsidRDefault="00222B1A" w:rsidP="00AC7BDB">
      <w:pPr>
        <w:widowControl/>
        <w:numPr>
          <w:ilvl w:val="0"/>
          <w:numId w:val="43"/>
        </w:numPr>
        <w:suppressAutoHyphens w:val="0"/>
        <w:autoSpaceDN/>
        <w:spacing w:line="360" w:lineRule="auto"/>
        <w:textAlignment w:val="auto"/>
        <w:rPr>
          <w:rFonts w:ascii="Arial" w:eastAsia="Times New Roman" w:hAnsi="Arial" w:cs="Arial"/>
          <w:kern w:val="36"/>
          <w:lang w:eastAsia="pl-PL"/>
        </w:rPr>
      </w:pPr>
      <w:r w:rsidRPr="006953DB">
        <w:rPr>
          <w:rFonts w:ascii="Arial" w:eastAsia="Times New Roman" w:hAnsi="Arial" w:cs="Arial"/>
          <w:kern w:val="36"/>
          <w:lang w:eastAsia="pl-PL"/>
        </w:rPr>
        <w:t xml:space="preserve">łyżka z lemieszem wymiennym ze </w:t>
      </w:r>
      <w:r w:rsidRPr="006953DB">
        <w:rPr>
          <w:rFonts w:ascii="Arial" w:eastAsia="Times New Roman" w:hAnsi="Arial" w:cs="Arial"/>
          <w:color w:val="000000" w:themeColor="text1"/>
          <w:kern w:val="36"/>
          <w:lang w:eastAsia="pl-PL"/>
        </w:rPr>
        <w:t xml:space="preserve">stali </w:t>
      </w:r>
      <w:r w:rsidR="009837D3" w:rsidRPr="006953DB">
        <w:rPr>
          <w:rFonts w:ascii="Arial" w:eastAsia="Times New Roman" w:hAnsi="Arial" w:cs="Arial"/>
          <w:color w:val="000000" w:themeColor="text1"/>
          <w:kern w:val="36"/>
          <w:lang w:eastAsia="pl-PL"/>
        </w:rPr>
        <w:t>trudnościeralnej o twardości min. 350 HBW</w:t>
      </w:r>
    </w:p>
    <w:p w14:paraId="05F7B19F" w14:textId="77777777" w:rsidR="00222B1A" w:rsidRPr="006953DB" w:rsidRDefault="00222B1A" w:rsidP="00AC7BDB">
      <w:pPr>
        <w:widowControl/>
        <w:numPr>
          <w:ilvl w:val="0"/>
          <w:numId w:val="43"/>
        </w:numPr>
        <w:suppressAutoHyphens w:val="0"/>
        <w:autoSpaceDN/>
        <w:spacing w:line="360" w:lineRule="auto"/>
        <w:textAlignment w:val="auto"/>
        <w:rPr>
          <w:rFonts w:ascii="Arial" w:eastAsia="Times New Roman" w:hAnsi="Arial" w:cs="Arial"/>
          <w:kern w:val="36"/>
          <w:lang w:eastAsia="pl-PL"/>
        </w:rPr>
      </w:pPr>
      <w:r w:rsidRPr="006953DB">
        <w:rPr>
          <w:rFonts w:ascii="Arial" w:eastAsia="Times New Roman" w:hAnsi="Arial" w:cs="Arial"/>
          <w:kern w:val="36"/>
          <w:lang w:eastAsia="pl-PL"/>
        </w:rPr>
        <w:t>dwie szczotki wymienne:</w:t>
      </w:r>
    </w:p>
    <w:p w14:paraId="0A65D31E" w14:textId="77777777" w:rsidR="00222B1A" w:rsidRPr="006953DB" w:rsidRDefault="00222B1A" w:rsidP="00AC7BDB">
      <w:pPr>
        <w:widowControl/>
        <w:numPr>
          <w:ilvl w:val="1"/>
          <w:numId w:val="43"/>
        </w:numPr>
        <w:suppressAutoHyphens w:val="0"/>
        <w:autoSpaceDN/>
        <w:spacing w:line="360" w:lineRule="auto"/>
        <w:textAlignment w:val="auto"/>
        <w:rPr>
          <w:rFonts w:ascii="Arial" w:eastAsia="Times New Roman" w:hAnsi="Arial" w:cs="Arial"/>
          <w:kern w:val="36"/>
          <w:lang w:eastAsia="pl-PL"/>
        </w:rPr>
      </w:pPr>
      <w:r w:rsidRPr="006953DB">
        <w:rPr>
          <w:rFonts w:ascii="Arial" w:eastAsia="Times New Roman" w:hAnsi="Arial" w:cs="Arial"/>
          <w:kern w:val="36"/>
          <w:lang w:eastAsia="pl-PL"/>
        </w:rPr>
        <w:t>włosie mieszane (PP + stal),</w:t>
      </w:r>
    </w:p>
    <w:p w14:paraId="7F60DBC5" w14:textId="77777777" w:rsidR="00222B1A" w:rsidRPr="006953DB" w:rsidRDefault="00222B1A" w:rsidP="00AC7BDB">
      <w:pPr>
        <w:widowControl/>
        <w:numPr>
          <w:ilvl w:val="1"/>
          <w:numId w:val="43"/>
        </w:numPr>
        <w:suppressAutoHyphens w:val="0"/>
        <w:autoSpaceDN/>
        <w:spacing w:line="360" w:lineRule="auto"/>
        <w:textAlignment w:val="auto"/>
        <w:rPr>
          <w:rFonts w:ascii="Arial" w:eastAsia="Times New Roman" w:hAnsi="Arial" w:cs="Arial"/>
          <w:kern w:val="36"/>
          <w:lang w:eastAsia="pl-PL"/>
        </w:rPr>
      </w:pPr>
      <w:r w:rsidRPr="006953DB">
        <w:rPr>
          <w:rFonts w:ascii="Arial" w:eastAsia="Times New Roman" w:hAnsi="Arial" w:cs="Arial"/>
          <w:kern w:val="36"/>
          <w:lang w:eastAsia="pl-PL"/>
        </w:rPr>
        <w:t>włosie polipropylenowe,</w:t>
      </w:r>
    </w:p>
    <w:p w14:paraId="41DC0569" w14:textId="77777777" w:rsidR="00222B1A" w:rsidRPr="006953DB" w:rsidRDefault="00222B1A" w:rsidP="00AC7BDB">
      <w:pPr>
        <w:widowControl/>
        <w:numPr>
          <w:ilvl w:val="0"/>
          <w:numId w:val="43"/>
        </w:numPr>
        <w:suppressAutoHyphens w:val="0"/>
        <w:autoSpaceDN/>
        <w:spacing w:line="360" w:lineRule="auto"/>
        <w:textAlignment w:val="auto"/>
        <w:rPr>
          <w:rFonts w:ascii="Arial" w:eastAsia="Times New Roman" w:hAnsi="Arial" w:cs="Arial"/>
          <w:kern w:val="36"/>
          <w:lang w:eastAsia="pl-PL"/>
        </w:rPr>
      </w:pPr>
      <w:r w:rsidRPr="006953DB">
        <w:rPr>
          <w:rFonts w:ascii="Arial" w:eastAsia="Times New Roman" w:hAnsi="Arial" w:cs="Arial"/>
          <w:kern w:val="36"/>
          <w:lang w:eastAsia="pl-PL"/>
        </w:rPr>
        <w:t>silnik hydrauliczny,</w:t>
      </w:r>
    </w:p>
    <w:p w14:paraId="30C855E7" w14:textId="77777777" w:rsidR="00222B1A" w:rsidRPr="006953DB" w:rsidRDefault="00222B1A" w:rsidP="00AC7BDB">
      <w:pPr>
        <w:widowControl/>
        <w:numPr>
          <w:ilvl w:val="0"/>
          <w:numId w:val="43"/>
        </w:numPr>
        <w:suppressAutoHyphens w:val="0"/>
        <w:autoSpaceDN/>
        <w:spacing w:line="360" w:lineRule="auto"/>
        <w:textAlignment w:val="auto"/>
        <w:rPr>
          <w:rFonts w:ascii="Arial" w:eastAsia="Times New Roman" w:hAnsi="Arial" w:cs="Arial"/>
          <w:kern w:val="36"/>
          <w:lang w:eastAsia="pl-PL"/>
        </w:rPr>
      </w:pPr>
      <w:r w:rsidRPr="006953DB">
        <w:rPr>
          <w:rFonts w:ascii="Arial" w:eastAsia="Times New Roman" w:hAnsi="Arial" w:cs="Arial"/>
          <w:kern w:val="36"/>
          <w:lang w:eastAsia="pl-PL"/>
        </w:rPr>
        <w:t>szerokość robocza szczotki: min. 1,5 m,</w:t>
      </w:r>
    </w:p>
    <w:p w14:paraId="109440B5" w14:textId="77777777" w:rsidR="00222B1A" w:rsidRPr="006953DB" w:rsidRDefault="00222B1A" w:rsidP="00AC7BDB">
      <w:pPr>
        <w:widowControl/>
        <w:numPr>
          <w:ilvl w:val="0"/>
          <w:numId w:val="43"/>
        </w:numPr>
        <w:suppressAutoHyphens w:val="0"/>
        <w:autoSpaceDN/>
        <w:spacing w:line="360" w:lineRule="auto"/>
        <w:textAlignment w:val="auto"/>
        <w:rPr>
          <w:rFonts w:ascii="Arial" w:eastAsia="Times New Roman" w:hAnsi="Arial" w:cs="Arial"/>
          <w:kern w:val="36"/>
          <w:lang w:eastAsia="pl-PL"/>
        </w:rPr>
      </w:pPr>
      <w:r w:rsidRPr="006953DB">
        <w:rPr>
          <w:rFonts w:ascii="Arial" w:eastAsia="Times New Roman" w:hAnsi="Arial" w:cs="Arial"/>
          <w:kern w:val="36"/>
          <w:lang w:eastAsia="pl-PL"/>
        </w:rPr>
        <w:t>zbiornik na zanieczyszczenia,</w:t>
      </w:r>
    </w:p>
    <w:p w14:paraId="228325AA" w14:textId="77777777" w:rsidR="00222B1A" w:rsidRPr="006953DB" w:rsidRDefault="00222B1A" w:rsidP="00AC7BDB">
      <w:pPr>
        <w:widowControl/>
        <w:numPr>
          <w:ilvl w:val="0"/>
          <w:numId w:val="43"/>
        </w:numPr>
        <w:suppressAutoHyphens w:val="0"/>
        <w:autoSpaceDN/>
        <w:spacing w:line="360" w:lineRule="auto"/>
        <w:textAlignment w:val="auto"/>
        <w:rPr>
          <w:rFonts w:ascii="Arial" w:eastAsia="Times New Roman" w:hAnsi="Arial" w:cs="Arial"/>
          <w:kern w:val="36"/>
          <w:lang w:eastAsia="pl-PL"/>
        </w:rPr>
      </w:pPr>
      <w:r w:rsidRPr="006953DB">
        <w:rPr>
          <w:rFonts w:ascii="Arial" w:eastAsia="Times New Roman" w:hAnsi="Arial" w:cs="Arial"/>
          <w:kern w:val="36"/>
          <w:lang w:eastAsia="pl-PL"/>
        </w:rPr>
        <w:t>hydrauliczne opróżnianie zbiornika,</w:t>
      </w:r>
    </w:p>
    <w:p w14:paraId="1C48B04B" w14:textId="77777777" w:rsidR="00222B1A" w:rsidRPr="006953DB" w:rsidRDefault="00222B1A" w:rsidP="00AC7BDB">
      <w:pPr>
        <w:widowControl/>
        <w:numPr>
          <w:ilvl w:val="0"/>
          <w:numId w:val="43"/>
        </w:numPr>
        <w:suppressAutoHyphens w:val="0"/>
        <w:autoSpaceDN/>
        <w:spacing w:line="360" w:lineRule="auto"/>
        <w:textAlignment w:val="auto"/>
        <w:rPr>
          <w:rFonts w:ascii="Arial" w:eastAsia="Times New Roman" w:hAnsi="Arial" w:cs="Arial"/>
          <w:kern w:val="36"/>
          <w:lang w:eastAsia="pl-PL"/>
        </w:rPr>
      </w:pPr>
      <w:r w:rsidRPr="006953DB">
        <w:rPr>
          <w:rFonts w:ascii="Arial" w:eastAsia="Times New Roman" w:hAnsi="Arial" w:cs="Arial"/>
          <w:kern w:val="36"/>
          <w:lang w:eastAsia="pl-PL"/>
        </w:rPr>
        <w:t>regulowany pojemnik na brud,</w:t>
      </w:r>
    </w:p>
    <w:p w14:paraId="2B9FF64E" w14:textId="77777777" w:rsidR="00222B1A" w:rsidRPr="006953DB" w:rsidRDefault="00222B1A" w:rsidP="00AC7BDB">
      <w:pPr>
        <w:widowControl/>
        <w:numPr>
          <w:ilvl w:val="0"/>
          <w:numId w:val="43"/>
        </w:numPr>
        <w:suppressAutoHyphens w:val="0"/>
        <w:autoSpaceDN/>
        <w:spacing w:line="360" w:lineRule="auto"/>
        <w:textAlignment w:val="auto"/>
        <w:rPr>
          <w:rFonts w:ascii="Arial" w:eastAsia="Times New Roman" w:hAnsi="Arial" w:cs="Arial"/>
          <w:kern w:val="36"/>
          <w:lang w:eastAsia="pl-PL"/>
        </w:rPr>
      </w:pPr>
      <w:r w:rsidRPr="006953DB">
        <w:rPr>
          <w:rFonts w:ascii="Arial" w:eastAsia="Times New Roman" w:hAnsi="Arial" w:cs="Arial"/>
          <w:kern w:val="36"/>
          <w:lang w:eastAsia="pl-PL"/>
        </w:rPr>
        <w:t>możliwość pracy bez pojemnika,</w:t>
      </w:r>
    </w:p>
    <w:p w14:paraId="32B8C5A2" w14:textId="77777777" w:rsidR="00222B1A" w:rsidRPr="006953DB" w:rsidRDefault="00222B1A" w:rsidP="00AC7BDB">
      <w:pPr>
        <w:widowControl/>
        <w:numPr>
          <w:ilvl w:val="0"/>
          <w:numId w:val="43"/>
        </w:numPr>
        <w:suppressAutoHyphens w:val="0"/>
        <w:autoSpaceDN/>
        <w:spacing w:line="360" w:lineRule="auto"/>
        <w:textAlignment w:val="auto"/>
        <w:rPr>
          <w:rFonts w:ascii="Arial" w:eastAsia="Times New Roman" w:hAnsi="Arial" w:cs="Arial"/>
          <w:kern w:val="36"/>
          <w:lang w:eastAsia="pl-PL"/>
        </w:rPr>
      </w:pPr>
      <w:r w:rsidRPr="006953DB">
        <w:rPr>
          <w:rFonts w:ascii="Arial" w:eastAsia="Times New Roman" w:hAnsi="Arial" w:cs="Arial"/>
          <w:kern w:val="36"/>
          <w:lang w:eastAsia="pl-PL"/>
        </w:rPr>
        <w:t>poziomowanie pionowe i poziome (pozycja pływająca),</w:t>
      </w:r>
    </w:p>
    <w:p w14:paraId="7582B3A3" w14:textId="77777777" w:rsidR="00222B1A" w:rsidRPr="006953DB" w:rsidRDefault="00222B1A" w:rsidP="00AC7BDB">
      <w:pPr>
        <w:widowControl/>
        <w:numPr>
          <w:ilvl w:val="0"/>
          <w:numId w:val="43"/>
        </w:numPr>
        <w:suppressAutoHyphens w:val="0"/>
        <w:autoSpaceDN/>
        <w:spacing w:line="360" w:lineRule="auto"/>
        <w:textAlignment w:val="auto"/>
        <w:rPr>
          <w:rFonts w:ascii="Arial" w:eastAsia="Times New Roman" w:hAnsi="Arial" w:cs="Arial"/>
          <w:kern w:val="36"/>
          <w:lang w:eastAsia="pl-PL"/>
        </w:rPr>
      </w:pPr>
      <w:r w:rsidRPr="006953DB">
        <w:rPr>
          <w:rFonts w:ascii="Arial" w:eastAsia="Times New Roman" w:hAnsi="Arial" w:cs="Arial"/>
          <w:kern w:val="36"/>
          <w:lang w:eastAsia="pl-PL"/>
        </w:rPr>
        <w:t>opcjonalna szczotka boczna.</w:t>
      </w:r>
    </w:p>
    <w:p w14:paraId="3232619C" w14:textId="0F42EDFA" w:rsidR="00222B1A" w:rsidRPr="006953DB" w:rsidRDefault="0033351B" w:rsidP="00AC7BDB">
      <w:pPr>
        <w:spacing w:line="360" w:lineRule="auto"/>
        <w:rPr>
          <w:rFonts w:ascii="Arial" w:eastAsia="Times New Roman" w:hAnsi="Arial" w:cs="Arial"/>
          <w:kern w:val="36"/>
          <w:lang w:eastAsia="pl-PL"/>
        </w:rPr>
      </w:pPr>
      <w:r w:rsidRPr="006953DB">
        <w:rPr>
          <w:rFonts w:ascii="Arial" w:eastAsia="Times New Roman" w:hAnsi="Arial" w:cs="Arial"/>
          <w:kern w:val="36"/>
          <w:lang w:eastAsia="pl-PL"/>
        </w:rPr>
        <w:t>8</w:t>
      </w:r>
      <w:r w:rsidR="00222B1A" w:rsidRPr="006953DB">
        <w:rPr>
          <w:rFonts w:ascii="Arial" w:eastAsia="Times New Roman" w:hAnsi="Arial" w:cs="Arial"/>
          <w:kern w:val="36"/>
          <w:lang w:eastAsia="pl-PL"/>
        </w:rPr>
        <w:t xml:space="preserve">. System </w:t>
      </w:r>
      <w:proofErr w:type="spellStart"/>
      <w:r w:rsidR="00222B1A" w:rsidRPr="006953DB">
        <w:rPr>
          <w:rFonts w:ascii="Arial" w:eastAsia="Times New Roman" w:hAnsi="Arial" w:cs="Arial"/>
          <w:kern w:val="36"/>
          <w:lang w:eastAsia="pl-PL"/>
        </w:rPr>
        <w:t>telematyki</w:t>
      </w:r>
      <w:proofErr w:type="spellEnd"/>
    </w:p>
    <w:p w14:paraId="51D77F01" w14:textId="77777777" w:rsidR="00222B1A" w:rsidRPr="006953DB" w:rsidRDefault="00222B1A" w:rsidP="00AC7BDB">
      <w:pPr>
        <w:widowControl/>
        <w:numPr>
          <w:ilvl w:val="0"/>
          <w:numId w:val="44"/>
        </w:numPr>
        <w:suppressAutoHyphens w:val="0"/>
        <w:autoSpaceDN/>
        <w:spacing w:line="360" w:lineRule="auto"/>
        <w:textAlignment w:val="auto"/>
        <w:rPr>
          <w:rFonts w:ascii="Arial" w:eastAsia="Times New Roman" w:hAnsi="Arial" w:cs="Arial"/>
          <w:kern w:val="36"/>
          <w:lang w:eastAsia="pl-PL"/>
        </w:rPr>
      </w:pPr>
      <w:r w:rsidRPr="006953DB">
        <w:rPr>
          <w:rFonts w:ascii="Arial" w:eastAsia="Times New Roman" w:hAnsi="Arial" w:cs="Arial"/>
          <w:kern w:val="36"/>
          <w:lang w:eastAsia="pl-PL"/>
        </w:rPr>
        <w:t>fabryczny system monitoringu,</w:t>
      </w:r>
    </w:p>
    <w:p w14:paraId="53302154" w14:textId="77777777" w:rsidR="00222B1A" w:rsidRPr="006953DB" w:rsidRDefault="00222B1A" w:rsidP="00AC7BDB">
      <w:pPr>
        <w:widowControl/>
        <w:numPr>
          <w:ilvl w:val="0"/>
          <w:numId w:val="44"/>
        </w:numPr>
        <w:suppressAutoHyphens w:val="0"/>
        <w:autoSpaceDN/>
        <w:spacing w:line="360" w:lineRule="auto"/>
        <w:textAlignment w:val="auto"/>
        <w:rPr>
          <w:rFonts w:ascii="Arial" w:eastAsia="Times New Roman" w:hAnsi="Arial" w:cs="Arial"/>
          <w:kern w:val="36"/>
          <w:lang w:eastAsia="pl-PL"/>
        </w:rPr>
      </w:pPr>
      <w:r w:rsidRPr="006953DB">
        <w:rPr>
          <w:rFonts w:ascii="Arial" w:eastAsia="Times New Roman" w:hAnsi="Arial" w:cs="Arial"/>
          <w:kern w:val="36"/>
          <w:lang w:eastAsia="pl-PL"/>
        </w:rPr>
        <w:t>lokalizacja GPS,</w:t>
      </w:r>
    </w:p>
    <w:p w14:paraId="787B76CB" w14:textId="77777777" w:rsidR="00222B1A" w:rsidRPr="006953DB" w:rsidRDefault="00222B1A" w:rsidP="00AC7BDB">
      <w:pPr>
        <w:widowControl/>
        <w:numPr>
          <w:ilvl w:val="0"/>
          <w:numId w:val="44"/>
        </w:numPr>
        <w:suppressAutoHyphens w:val="0"/>
        <w:autoSpaceDN/>
        <w:spacing w:line="360" w:lineRule="auto"/>
        <w:textAlignment w:val="auto"/>
        <w:rPr>
          <w:rFonts w:ascii="Arial" w:eastAsia="Times New Roman" w:hAnsi="Arial" w:cs="Arial"/>
          <w:kern w:val="36"/>
          <w:lang w:eastAsia="pl-PL"/>
        </w:rPr>
      </w:pPr>
      <w:r w:rsidRPr="006953DB">
        <w:rPr>
          <w:rFonts w:ascii="Arial" w:eastAsia="Times New Roman" w:hAnsi="Arial" w:cs="Arial"/>
          <w:kern w:val="36"/>
          <w:lang w:eastAsia="pl-PL"/>
        </w:rPr>
        <w:t>dostęp do danych serwisowych, alarmów i historii pracy maszyny.</w:t>
      </w:r>
    </w:p>
    <w:p w14:paraId="33893D70" w14:textId="247BCE95" w:rsidR="00222B1A" w:rsidRPr="006953DB" w:rsidRDefault="0033351B" w:rsidP="00AC7BDB">
      <w:pPr>
        <w:spacing w:line="360" w:lineRule="auto"/>
        <w:rPr>
          <w:rFonts w:ascii="Arial" w:eastAsia="Times New Roman" w:hAnsi="Arial" w:cs="Arial"/>
          <w:kern w:val="36"/>
          <w:lang w:eastAsia="pl-PL"/>
        </w:rPr>
      </w:pPr>
      <w:r w:rsidRPr="006953DB">
        <w:rPr>
          <w:rFonts w:ascii="Arial" w:eastAsia="Times New Roman" w:hAnsi="Arial" w:cs="Arial"/>
          <w:kern w:val="36"/>
          <w:lang w:eastAsia="pl-PL"/>
        </w:rPr>
        <w:t>9</w:t>
      </w:r>
      <w:r w:rsidR="00222B1A" w:rsidRPr="006953DB">
        <w:rPr>
          <w:rFonts w:ascii="Arial" w:eastAsia="Times New Roman" w:hAnsi="Arial" w:cs="Arial"/>
          <w:kern w:val="36"/>
          <w:lang w:eastAsia="pl-PL"/>
        </w:rPr>
        <w:t>. Dokumentacja</w:t>
      </w:r>
    </w:p>
    <w:p w14:paraId="3306B68C" w14:textId="77777777" w:rsidR="00222B1A" w:rsidRPr="006953DB" w:rsidRDefault="00222B1A" w:rsidP="00AC7BDB">
      <w:pPr>
        <w:spacing w:line="360" w:lineRule="auto"/>
        <w:rPr>
          <w:rFonts w:ascii="Arial" w:eastAsia="Times New Roman" w:hAnsi="Arial" w:cs="Arial"/>
          <w:kern w:val="36"/>
          <w:lang w:eastAsia="pl-PL"/>
        </w:rPr>
      </w:pPr>
      <w:r w:rsidRPr="006953DB">
        <w:rPr>
          <w:rFonts w:ascii="Arial" w:eastAsia="Times New Roman" w:hAnsi="Arial" w:cs="Arial"/>
          <w:kern w:val="36"/>
          <w:lang w:eastAsia="pl-PL"/>
        </w:rPr>
        <w:lastRenderedPageBreak/>
        <w:t>Wykonawca dostarczy:</w:t>
      </w:r>
    </w:p>
    <w:p w14:paraId="2395EFEE" w14:textId="77777777" w:rsidR="00222B1A" w:rsidRPr="006953DB" w:rsidRDefault="00222B1A" w:rsidP="00AC7BDB">
      <w:pPr>
        <w:widowControl/>
        <w:numPr>
          <w:ilvl w:val="0"/>
          <w:numId w:val="45"/>
        </w:numPr>
        <w:suppressAutoHyphens w:val="0"/>
        <w:autoSpaceDN/>
        <w:spacing w:line="360" w:lineRule="auto"/>
        <w:textAlignment w:val="auto"/>
        <w:rPr>
          <w:rFonts w:ascii="Arial" w:eastAsia="Times New Roman" w:hAnsi="Arial" w:cs="Arial"/>
          <w:kern w:val="36"/>
          <w:lang w:eastAsia="pl-PL"/>
        </w:rPr>
      </w:pPr>
      <w:r w:rsidRPr="006953DB">
        <w:rPr>
          <w:rFonts w:ascii="Arial" w:eastAsia="Times New Roman" w:hAnsi="Arial" w:cs="Arial"/>
          <w:kern w:val="36"/>
          <w:lang w:eastAsia="pl-PL"/>
        </w:rPr>
        <w:t>instrukcję obsługi w języku polskim,</w:t>
      </w:r>
    </w:p>
    <w:p w14:paraId="4A22337C" w14:textId="77777777" w:rsidR="00222B1A" w:rsidRPr="006953DB" w:rsidRDefault="00222B1A" w:rsidP="00AC7BDB">
      <w:pPr>
        <w:widowControl/>
        <w:numPr>
          <w:ilvl w:val="0"/>
          <w:numId w:val="45"/>
        </w:numPr>
        <w:suppressAutoHyphens w:val="0"/>
        <w:autoSpaceDN/>
        <w:spacing w:line="360" w:lineRule="auto"/>
        <w:textAlignment w:val="auto"/>
        <w:rPr>
          <w:rFonts w:ascii="Arial" w:eastAsia="Times New Roman" w:hAnsi="Arial" w:cs="Arial"/>
          <w:kern w:val="36"/>
          <w:lang w:eastAsia="pl-PL"/>
        </w:rPr>
      </w:pPr>
      <w:r w:rsidRPr="006953DB">
        <w:rPr>
          <w:rFonts w:ascii="Arial" w:eastAsia="Times New Roman" w:hAnsi="Arial" w:cs="Arial"/>
          <w:kern w:val="36"/>
          <w:lang w:eastAsia="pl-PL"/>
        </w:rPr>
        <w:t>katalog części (wersja elektroniczna),</w:t>
      </w:r>
    </w:p>
    <w:p w14:paraId="1D1DF477" w14:textId="77777777" w:rsidR="00222B1A" w:rsidRPr="006953DB" w:rsidRDefault="00222B1A" w:rsidP="00AC7BDB">
      <w:pPr>
        <w:widowControl/>
        <w:numPr>
          <w:ilvl w:val="0"/>
          <w:numId w:val="45"/>
        </w:numPr>
        <w:suppressAutoHyphens w:val="0"/>
        <w:autoSpaceDN/>
        <w:spacing w:line="360" w:lineRule="auto"/>
        <w:textAlignment w:val="auto"/>
        <w:rPr>
          <w:rFonts w:ascii="Arial" w:eastAsia="Times New Roman" w:hAnsi="Arial" w:cs="Arial"/>
          <w:kern w:val="36"/>
          <w:lang w:eastAsia="pl-PL"/>
        </w:rPr>
      </w:pPr>
      <w:r w:rsidRPr="006953DB">
        <w:rPr>
          <w:rFonts w:ascii="Arial" w:eastAsia="Times New Roman" w:hAnsi="Arial" w:cs="Arial"/>
          <w:kern w:val="36"/>
          <w:lang w:eastAsia="pl-PL"/>
        </w:rPr>
        <w:t>deklarację zgodności CE,</w:t>
      </w:r>
    </w:p>
    <w:p w14:paraId="21383999" w14:textId="77777777" w:rsidR="00222B1A" w:rsidRPr="006953DB" w:rsidRDefault="00222B1A" w:rsidP="00AC7BDB">
      <w:pPr>
        <w:widowControl/>
        <w:numPr>
          <w:ilvl w:val="0"/>
          <w:numId w:val="45"/>
        </w:numPr>
        <w:suppressAutoHyphens w:val="0"/>
        <w:autoSpaceDN/>
        <w:spacing w:line="360" w:lineRule="auto"/>
        <w:textAlignment w:val="auto"/>
        <w:rPr>
          <w:rFonts w:ascii="Arial" w:eastAsia="Times New Roman" w:hAnsi="Arial" w:cs="Arial"/>
          <w:kern w:val="36"/>
          <w:lang w:eastAsia="pl-PL"/>
        </w:rPr>
      </w:pPr>
      <w:r w:rsidRPr="006953DB">
        <w:rPr>
          <w:rFonts w:ascii="Arial" w:eastAsia="Times New Roman" w:hAnsi="Arial" w:cs="Arial"/>
          <w:kern w:val="36"/>
          <w:lang w:eastAsia="pl-PL"/>
        </w:rPr>
        <w:t>dokumenty potwierdzające parametry techniczne,</w:t>
      </w:r>
    </w:p>
    <w:p w14:paraId="05065730" w14:textId="77777777" w:rsidR="00222B1A" w:rsidRPr="006953DB" w:rsidRDefault="00222B1A" w:rsidP="00AC7BDB">
      <w:pPr>
        <w:widowControl/>
        <w:numPr>
          <w:ilvl w:val="0"/>
          <w:numId w:val="45"/>
        </w:numPr>
        <w:suppressAutoHyphens w:val="0"/>
        <w:autoSpaceDN/>
        <w:spacing w:line="360" w:lineRule="auto"/>
        <w:textAlignment w:val="auto"/>
        <w:rPr>
          <w:rFonts w:ascii="Arial" w:eastAsia="Times New Roman" w:hAnsi="Arial" w:cs="Arial"/>
          <w:kern w:val="36"/>
          <w:lang w:eastAsia="pl-PL"/>
        </w:rPr>
      </w:pPr>
      <w:r w:rsidRPr="006953DB">
        <w:rPr>
          <w:rFonts w:ascii="Arial" w:eastAsia="Times New Roman" w:hAnsi="Arial" w:cs="Arial"/>
          <w:kern w:val="36"/>
          <w:lang w:eastAsia="pl-PL"/>
        </w:rPr>
        <w:t>książkę serwisową,</w:t>
      </w:r>
    </w:p>
    <w:p w14:paraId="75325776" w14:textId="303C7072" w:rsidR="0033351B" w:rsidRPr="006953DB" w:rsidRDefault="00222B1A" w:rsidP="00AC7BDB">
      <w:pPr>
        <w:widowControl/>
        <w:numPr>
          <w:ilvl w:val="0"/>
          <w:numId w:val="45"/>
        </w:numPr>
        <w:suppressAutoHyphens w:val="0"/>
        <w:autoSpaceDN/>
        <w:spacing w:line="360" w:lineRule="auto"/>
        <w:textAlignment w:val="auto"/>
        <w:rPr>
          <w:rFonts w:ascii="Arial" w:eastAsia="Times New Roman" w:hAnsi="Arial" w:cs="Arial"/>
          <w:kern w:val="36"/>
          <w:lang w:eastAsia="pl-PL"/>
        </w:rPr>
      </w:pPr>
      <w:r w:rsidRPr="006953DB">
        <w:rPr>
          <w:rFonts w:ascii="Arial" w:eastAsia="Times New Roman" w:hAnsi="Arial" w:cs="Arial"/>
          <w:kern w:val="36"/>
          <w:lang w:eastAsia="pl-PL"/>
        </w:rPr>
        <w:t>harmonogram przeglądów.</w:t>
      </w:r>
    </w:p>
    <w:p w14:paraId="712A7999" w14:textId="77777777" w:rsidR="009837D3" w:rsidRPr="006953DB" w:rsidRDefault="009837D3" w:rsidP="00AC7BDB">
      <w:pPr>
        <w:widowControl/>
        <w:suppressAutoHyphens w:val="0"/>
        <w:autoSpaceDN/>
        <w:spacing w:line="360" w:lineRule="auto"/>
        <w:ind w:left="720"/>
        <w:textAlignment w:val="auto"/>
        <w:rPr>
          <w:rFonts w:ascii="Arial" w:eastAsia="Times New Roman" w:hAnsi="Arial" w:cs="Arial"/>
          <w:kern w:val="36"/>
          <w:lang w:eastAsia="pl-PL"/>
        </w:rPr>
      </w:pPr>
    </w:p>
    <w:p w14:paraId="6BA86602" w14:textId="77777777" w:rsidR="00222B1A" w:rsidRPr="006953DB" w:rsidRDefault="00222B1A" w:rsidP="00AC7BDB">
      <w:pPr>
        <w:spacing w:line="360" w:lineRule="auto"/>
        <w:rPr>
          <w:rFonts w:ascii="Arial" w:eastAsia="Times New Roman" w:hAnsi="Arial" w:cs="Arial"/>
          <w:kern w:val="36"/>
          <w:lang w:eastAsia="pl-PL"/>
        </w:rPr>
      </w:pPr>
      <w:r w:rsidRPr="006953DB">
        <w:rPr>
          <w:rFonts w:ascii="Arial" w:eastAsia="Times New Roman" w:hAnsi="Arial" w:cs="Arial"/>
          <w:kern w:val="36"/>
          <w:lang w:eastAsia="pl-PL"/>
        </w:rPr>
        <w:t>9. Wymagania gwarancyjne i serwisowe</w:t>
      </w:r>
    </w:p>
    <w:p w14:paraId="607CCAB0" w14:textId="2E78A1D9" w:rsidR="00FC4229" w:rsidRPr="006953DB" w:rsidRDefault="00FC4229" w:rsidP="00AC7BDB">
      <w:pPr>
        <w:widowControl/>
        <w:numPr>
          <w:ilvl w:val="0"/>
          <w:numId w:val="46"/>
        </w:numPr>
        <w:suppressAutoHyphens w:val="0"/>
        <w:autoSpaceDN/>
        <w:spacing w:line="360" w:lineRule="auto"/>
        <w:textAlignment w:val="auto"/>
        <w:rPr>
          <w:rFonts w:ascii="Arial" w:eastAsia="Times New Roman" w:hAnsi="Arial" w:cs="Arial"/>
          <w:color w:val="000000" w:themeColor="text1"/>
          <w:kern w:val="36"/>
          <w:lang w:eastAsia="pl-PL"/>
        </w:rPr>
      </w:pPr>
      <w:r w:rsidRPr="006953DB">
        <w:rPr>
          <w:rFonts w:ascii="Arial" w:hAnsi="Arial" w:cs="Arial"/>
        </w:rPr>
        <w:t xml:space="preserve">Minimalny okres gwarancji jakości na dostarczoną </w:t>
      </w:r>
      <w:proofErr w:type="spellStart"/>
      <w:r w:rsidRPr="006953DB">
        <w:rPr>
          <w:rFonts w:ascii="Arial" w:hAnsi="Arial" w:cs="Arial"/>
        </w:rPr>
        <w:t>miniładowarkę</w:t>
      </w:r>
      <w:proofErr w:type="spellEnd"/>
      <w:r w:rsidRPr="006953DB">
        <w:rPr>
          <w:rFonts w:ascii="Arial" w:hAnsi="Arial" w:cs="Arial"/>
        </w:rPr>
        <w:t xml:space="preserve"> wynosi 24 </w:t>
      </w:r>
      <w:r w:rsidRPr="006953DB">
        <w:rPr>
          <w:rFonts w:ascii="Arial" w:hAnsi="Arial" w:cs="Arial"/>
          <w:color w:val="000000" w:themeColor="text1"/>
        </w:rPr>
        <w:t xml:space="preserve">miesiące lub min 2000 </w:t>
      </w:r>
      <w:proofErr w:type="spellStart"/>
      <w:r w:rsidRPr="006953DB">
        <w:rPr>
          <w:rFonts w:ascii="Arial" w:hAnsi="Arial" w:cs="Arial"/>
          <w:color w:val="000000" w:themeColor="text1"/>
        </w:rPr>
        <w:t>Mth</w:t>
      </w:r>
      <w:proofErr w:type="spellEnd"/>
      <w:r w:rsidRPr="006953DB">
        <w:rPr>
          <w:rFonts w:ascii="Arial" w:hAnsi="Arial" w:cs="Arial"/>
          <w:color w:val="000000" w:themeColor="text1"/>
        </w:rPr>
        <w:t xml:space="preserve">, </w:t>
      </w:r>
    </w:p>
    <w:p w14:paraId="369F705C" w14:textId="65508AD3" w:rsidR="00222B1A" w:rsidRPr="006953DB" w:rsidRDefault="00222B1A" w:rsidP="00AC7BDB">
      <w:pPr>
        <w:widowControl/>
        <w:numPr>
          <w:ilvl w:val="0"/>
          <w:numId w:val="46"/>
        </w:numPr>
        <w:suppressAutoHyphens w:val="0"/>
        <w:autoSpaceDN/>
        <w:spacing w:line="360" w:lineRule="auto"/>
        <w:textAlignment w:val="auto"/>
        <w:rPr>
          <w:rFonts w:ascii="Arial" w:eastAsia="Times New Roman" w:hAnsi="Arial" w:cs="Arial"/>
          <w:color w:val="000000" w:themeColor="text1"/>
          <w:kern w:val="36"/>
          <w:lang w:eastAsia="pl-PL"/>
        </w:rPr>
      </w:pPr>
      <w:r w:rsidRPr="006953DB">
        <w:rPr>
          <w:rFonts w:ascii="Arial" w:eastAsia="Times New Roman" w:hAnsi="Arial" w:cs="Arial"/>
          <w:color w:val="000000" w:themeColor="text1"/>
          <w:kern w:val="36"/>
          <w:lang w:eastAsia="pl-PL"/>
        </w:rPr>
        <w:t xml:space="preserve">czas reakcji serwisu: do </w:t>
      </w:r>
      <w:r w:rsidR="00BD6D04" w:rsidRPr="006953DB">
        <w:rPr>
          <w:rFonts w:ascii="Arial" w:eastAsia="Times New Roman" w:hAnsi="Arial" w:cs="Arial"/>
          <w:color w:val="000000" w:themeColor="text1"/>
          <w:kern w:val="36"/>
          <w:lang w:eastAsia="pl-PL"/>
        </w:rPr>
        <w:t>3 dni robocz</w:t>
      </w:r>
      <w:r w:rsidR="00FC4229" w:rsidRPr="006953DB">
        <w:rPr>
          <w:rFonts w:ascii="Arial" w:eastAsia="Times New Roman" w:hAnsi="Arial" w:cs="Arial"/>
          <w:color w:val="000000" w:themeColor="text1"/>
          <w:kern w:val="36"/>
          <w:lang w:eastAsia="pl-PL"/>
        </w:rPr>
        <w:t xml:space="preserve">ych. </w:t>
      </w:r>
      <w:r w:rsidR="0033351B" w:rsidRPr="006953DB">
        <w:rPr>
          <w:rFonts w:ascii="Arial" w:hAnsi="Arial" w:cs="Arial"/>
          <w:color w:val="000000" w:themeColor="text1"/>
        </w:rPr>
        <w:t>Za reakcję serwisu rozumie się zdiagnozowanie uszkodzenia (awarii). Maksymalny czas naprawy wynosi 14 dni od z</w:t>
      </w:r>
      <w:r w:rsidR="00D30887">
        <w:rPr>
          <w:rFonts w:ascii="Arial" w:hAnsi="Arial" w:cs="Arial"/>
          <w:color w:val="000000" w:themeColor="text1"/>
        </w:rPr>
        <w:t>diagnozowania</w:t>
      </w:r>
      <w:r w:rsidR="0033351B" w:rsidRPr="006953DB">
        <w:rPr>
          <w:rFonts w:ascii="Arial" w:hAnsi="Arial" w:cs="Arial"/>
          <w:color w:val="000000" w:themeColor="text1"/>
        </w:rPr>
        <w:t xml:space="preserve"> uszkodzenia (awarii). </w:t>
      </w:r>
    </w:p>
    <w:p w14:paraId="1DA64BEC" w14:textId="77777777" w:rsidR="00222B1A" w:rsidRPr="006953DB" w:rsidRDefault="00222B1A" w:rsidP="00AC7BDB">
      <w:pPr>
        <w:widowControl/>
        <w:numPr>
          <w:ilvl w:val="0"/>
          <w:numId w:val="46"/>
        </w:numPr>
        <w:suppressAutoHyphens w:val="0"/>
        <w:autoSpaceDN/>
        <w:spacing w:line="360" w:lineRule="auto"/>
        <w:textAlignment w:val="auto"/>
        <w:rPr>
          <w:rFonts w:ascii="Arial" w:eastAsia="Times New Roman" w:hAnsi="Arial" w:cs="Arial"/>
          <w:kern w:val="36"/>
          <w:lang w:eastAsia="pl-PL"/>
        </w:rPr>
      </w:pPr>
      <w:r w:rsidRPr="006953DB">
        <w:rPr>
          <w:rFonts w:ascii="Arial" w:eastAsia="Times New Roman" w:hAnsi="Arial" w:cs="Arial"/>
          <w:kern w:val="36"/>
          <w:lang w:eastAsia="pl-PL"/>
        </w:rPr>
        <w:t>naprawy gwarancyjne wykonywane w miejscu eksploatacji maszyny,</w:t>
      </w:r>
    </w:p>
    <w:p w14:paraId="0FBB4FB0" w14:textId="77777777" w:rsidR="00222B1A" w:rsidRPr="006953DB" w:rsidRDefault="00222B1A" w:rsidP="00AC7BDB">
      <w:pPr>
        <w:widowControl/>
        <w:numPr>
          <w:ilvl w:val="0"/>
          <w:numId w:val="46"/>
        </w:numPr>
        <w:suppressAutoHyphens w:val="0"/>
        <w:autoSpaceDN/>
        <w:spacing w:line="360" w:lineRule="auto"/>
        <w:textAlignment w:val="auto"/>
        <w:rPr>
          <w:rFonts w:ascii="Arial" w:eastAsia="Times New Roman" w:hAnsi="Arial" w:cs="Arial"/>
          <w:kern w:val="36"/>
          <w:lang w:eastAsia="pl-PL"/>
        </w:rPr>
      </w:pPr>
      <w:r w:rsidRPr="006953DB">
        <w:rPr>
          <w:rFonts w:ascii="Arial" w:eastAsia="Times New Roman" w:hAnsi="Arial" w:cs="Arial"/>
          <w:kern w:val="36"/>
          <w:lang w:eastAsia="pl-PL"/>
        </w:rPr>
        <w:t>w przypadku konieczności transportu do serwisu – koszt po stronie Wykonawcy.</w:t>
      </w:r>
    </w:p>
    <w:p w14:paraId="1FECDA32" w14:textId="77777777" w:rsidR="00222B1A" w:rsidRPr="006953DB" w:rsidRDefault="00222B1A" w:rsidP="00AC7BDB">
      <w:pPr>
        <w:spacing w:line="360" w:lineRule="auto"/>
        <w:rPr>
          <w:rFonts w:ascii="Arial" w:eastAsia="Times New Roman" w:hAnsi="Arial" w:cs="Arial"/>
          <w:kern w:val="36"/>
          <w:lang w:eastAsia="pl-PL"/>
        </w:rPr>
      </w:pPr>
      <w:r w:rsidRPr="006953DB">
        <w:rPr>
          <w:rFonts w:ascii="Arial" w:eastAsia="Times New Roman" w:hAnsi="Arial" w:cs="Arial"/>
          <w:kern w:val="36"/>
          <w:lang w:eastAsia="pl-PL"/>
        </w:rPr>
        <w:t>10. Warunki realizacji zamówienia</w:t>
      </w:r>
    </w:p>
    <w:p w14:paraId="5C7B8009" w14:textId="77777777" w:rsidR="00222B1A" w:rsidRPr="006953DB" w:rsidRDefault="00222B1A" w:rsidP="00AC7BDB">
      <w:pPr>
        <w:widowControl/>
        <w:numPr>
          <w:ilvl w:val="0"/>
          <w:numId w:val="47"/>
        </w:numPr>
        <w:suppressAutoHyphens w:val="0"/>
        <w:autoSpaceDN/>
        <w:spacing w:line="360" w:lineRule="auto"/>
        <w:textAlignment w:val="auto"/>
        <w:rPr>
          <w:rFonts w:ascii="Arial" w:eastAsia="Times New Roman" w:hAnsi="Arial" w:cs="Arial"/>
          <w:kern w:val="36"/>
          <w:lang w:eastAsia="pl-PL"/>
        </w:rPr>
      </w:pPr>
      <w:r w:rsidRPr="006953DB">
        <w:rPr>
          <w:rFonts w:ascii="Arial" w:eastAsia="Times New Roman" w:hAnsi="Arial" w:cs="Arial"/>
          <w:kern w:val="36"/>
          <w:lang w:eastAsia="pl-PL"/>
        </w:rPr>
        <w:t>dostawa do siedziby Zamawiającego,</w:t>
      </w:r>
    </w:p>
    <w:p w14:paraId="5A53E043" w14:textId="77777777" w:rsidR="0033351B" w:rsidRPr="006953DB" w:rsidRDefault="00222B1A" w:rsidP="00AC7BDB">
      <w:pPr>
        <w:widowControl/>
        <w:numPr>
          <w:ilvl w:val="0"/>
          <w:numId w:val="47"/>
        </w:numPr>
        <w:suppressAutoHyphens w:val="0"/>
        <w:autoSpaceDN/>
        <w:spacing w:line="360" w:lineRule="auto"/>
        <w:textAlignment w:val="auto"/>
        <w:rPr>
          <w:rFonts w:ascii="Arial" w:eastAsia="Times New Roman" w:hAnsi="Arial" w:cs="Arial"/>
          <w:kern w:val="36"/>
          <w:lang w:eastAsia="pl-PL"/>
        </w:rPr>
      </w:pPr>
      <w:r w:rsidRPr="006953DB">
        <w:rPr>
          <w:rFonts w:ascii="Arial" w:eastAsia="Times New Roman" w:hAnsi="Arial" w:cs="Arial"/>
          <w:kern w:val="36"/>
          <w:lang w:eastAsia="pl-PL"/>
        </w:rPr>
        <w:t>rozładunek i uruchomienie maszyny,</w:t>
      </w:r>
    </w:p>
    <w:p w14:paraId="58E0A133" w14:textId="44146BFC" w:rsidR="00222B1A" w:rsidRPr="006953DB" w:rsidRDefault="0033351B" w:rsidP="00AC7BDB">
      <w:pPr>
        <w:widowControl/>
        <w:numPr>
          <w:ilvl w:val="0"/>
          <w:numId w:val="47"/>
        </w:numPr>
        <w:suppressAutoHyphens w:val="0"/>
        <w:autoSpaceDN/>
        <w:spacing w:line="360" w:lineRule="auto"/>
        <w:textAlignment w:val="auto"/>
        <w:rPr>
          <w:rFonts w:ascii="Arial" w:eastAsia="Times New Roman" w:hAnsi="Arial" w:cs="Arial"/>
          <w:color w:val="000000" w:themeColor="text1"/>
          <w:kern w:val="36"/>
          <w:lang w:eastAsia="pl-PL"/>
        </w:rPr>
      </w:pPr>
      <w:r w:rsidRPr="006953DB">
        <w:rPr>
          <w:rFonts w:ascii="Arial" w:hAnsi="Arial" w:cs="Arial"/>
          <w:color w:val="000000" w:themeColor="text1"/>
        </w:rPr>
        <w:t xml:space="preserve">Szkolenie musi się odbyć w siedzibie Zamawiającego, w czasie uzgodnionym z Zamawiającym i obejmować pełny zakres umożliwiający prawidłową eksploatację </w:t>
      </w:r>
      <w:proofErr w:type="spellStart"/>
      <w:r w:rsidR="00FC4229" w:rsidRPr="006953DB">
        <w:rPr>
          <w:rFonts w:ascii="Arial" w:hAnsi="Arial" w:cs="Arial"/>
          <w:color w:val="000000" w:themeColor="text1"/>
        </w:rPr>
        <w:t>miniładowarki</w:t>
      </w:r>
      <w:proofErr w:type="spellEnd"/>
      <w:r w:rsidRPr="006953DB">
        <w:rPr>
          <w:rFonts w:ascii="Arial" w:hAnsi="Arial" w:cs="Arial"/>
          <w:color w:val="000000" w:themeColor="text1"/>
        </w:rPr>
        <w:t>. Z przeprowadzonego szkolenia zostanie sporządzony protokół szkolenia podpisany przez obie Strony.</w:t>
      </w:r>
    </w:p>
    <w:p w14:paraId="3C950AA7" w14:textId="77777777" w:rsidR="00222B1A" w:rsidRPr="006953DB" w:rsidRDefault="00222B1A" w:rsidP="00AC7BDB">
      <w:pPr>
        <w:widowControl/>
        <w:numPr>
          <w:ilvl w:val="0"/>
          <w:numId w:val="47"/>
        </w:numPr>
        <w:suppressAutoHyphens w:val="0"/>
        <w:autoSpaceDN/>
        <w:spacing w:line="360" w:lineRule="auto"/>
        <w:textAlignment w:val="auto"/>
        <w:rPr>
          <w:rFonts w:ascii="Arial" w:eastAsia="Times New Roman" w:hAnsi="Arial" w:cs="Arial"/>
          <w:kern w:val="36"/>
          <w:lang w:eastAsia="pl-PL"/>
        </w:rPr>
      </w:pPr>
      <w:r w:rsidRPr="006953DB">
        <w:rPr>
          <w:rFonts w:ascii="Arial" w:eastAsia="Times New Roman" w:hAnsi="Arial" w:cs="Arial"/>
          <w:kern w:val="36"/>
          <w:lang w:eastAsia="pl-PL"/>
        </w:rPr>
        <w:t>przekazanie dokumentacji,</w:t>
      </w:r>
    </w:p>
    <w:p w14:paraId="3DBD699A" w14:textId="35DA4BDB" w:rsidR="00222B1A" w:rsidRPr="006953DB" w:rsidRDefault="00222B1A" w:rsidP="00AC7BDB">
      <w:pPr>
        <w:widowControl/>
        <w:numPr>
          <w:ilvl w:val="0"/>
          <w:numId w:val="47"/>
        </w:numPr>
        <w:suppressAutoHyphens w:val="0"/>
        <w:autoSpaceDN/>
        <w:spacing w:line="360" w:lineRule="auto"/>
        <w:textAlignment w:val="auto"/>
        <w:rPr>
          <w:rFonts w:ascii="Arial" w:eastAsia="Times New Roman" w:hAnsi="Arial" w:cs="Arial"/>
          <w:kern w:val="36"/>
          <w:lang w:eastAsia="pl-PL"/>
        </w:rPr>
      </w:pPr>
      <w:r w:rsidRPr="006953DB">
        <w:rPr>
          <w:rFonts w:ascii="Arial" w:eastAsia="Times New Roman" w:hAnsi="Arial" w:cs="Arial"/>
          <w:kern w:val="36"/>
          <w:lang w:eastAsia="pl-PL"/>
        </w:rPr>
        <w:t>protokolarne przekazanie maszyny.</w:t>
      </w:r>
    </w:p>
    <w:p w14:paraId="4D56D549" w14:textId="77777777" w:rsidR="006C69B9" w:rsidRPr="006953DB" w:rsidRDefault="006C69B9" w:rsidP="00AC7BDB">
      <w:pPr>
        <w:spacing w:line="360" w:lineRule="auto"/>
        <w:jc w:val="both"/>
        <w:rPr>
          <w:rFonts w:ascii="Arial" w:hAnsi="Arial" w:cs="Arial"/>
        </w:rPr>
      </w:pPr>
    </w:p>
    <w:p w14:paraId="0F448505" w14:textId="77777777" w:rsidR="007E6321" w:rsidRPr="006953DB" w:rsidRDefault="007E6321" w:rsidP="00AC7BDB">
      <w:pPr>
        <w:spacing w:line="360" w:lineRule="auto"/>
        <w:jc w:val="both"/>
        <w:rPr>
          <w:rFonts w:ascii="Arial" w:hAnsi="Arial" w:cs="Arial"/>
        </w:rPr>
      </w:pPr>
    </w:p>
    <w:p w14:paraId="7B19377D" w14:textId="77777777" w:rsidR="006C69B9" w:rsidRPr="006953DB" w:rsidRDefault="006C69B9" w:rsidP="00AC7BDB">
      <w:pPr>
        <w:pStyle w:val="Textbody"/>
        <w:spacing w:after="0" w:line="360" w:lineRule="auto"/>
        <w:rPr>
          <w:rFonts w:ascii="Arial" w:hAnsi="Arial" w:cs="Arial"/>
          <w:color w:val="000000" w:themeColor="text1"/>
        </w:rPr>
      </w:pPr>
    </w:p>
    <w:p w14:paraId="75DAB920" w14:textId="77777777" w:rsidR="006C69B9" w:rsidRDefault="006C69B9" w:rsidP="00AC7BDB">
      <w:pPr>
        <w:pStyle w:val="Textbody"/>
        <w:spacing w:after="0" w:line="360" w:lineRule="auto"/>
        <w:rPr>
          <w:rFonts w:ascii="Arial" w:hAnsi="Arial" w:cs="Arial"/>
          <w:color w:val="000000" w:themeColor="text1"/>
        </w:rPr>
      </w:pPr>
    </w:p>
    <w:p w14:paraId="02BE68C4" w14:textId="77777777" w:rsidR="006953DB" w:rsidRPr="006953DB" w:rsidRDefault="006953DB" w:rsidP="00AC7BDB">
      <w:pPr>
        <w:pStyle w:val="Textbody"/>
        <w:spacing w:after="0" w:line="360" w:lineRule="auto"/>
        <w:rPr>
          <w:rFonts w:ascii="Arial" w:hAnsi="Arial" w:cs="Arial"/>
          <w:color w:val="000000" w:themeColor="text1"/>
        </w:rPr>
      </w:pPr>
    </w:p>
    <w:p w14:paraId="1F90EF99" w14:textId="77777777" w:rsidR="00156994" w:rsidRPr="006953DB" w:rsidRDefault="00156994" w:rsidP="00AC7BDB">
      <w:pPr>
        <w:pStyle w:val="NormalnyWeb"/>
        <w:spacing w:before="0" w:after="0" w:line="360" w:lineRule="auto"/>
        <w:rPr>
          <w:rFonts w:ascii="Arial" w:hAnsi="Arial" w:cs="Arial"/>
          <w:color w:val="000000" w:themeColor="text1"/>
        </w:rPr>
      </w:pPr>
    </w:p>
    <w:p w14:paraId="6FFB499F" w14:textId="77777777" w:rsidR="001C5AD0" w:rsidRPr="006953DB" w:rsidRDefault="001C5AD0" w:rsidP="00AC7BDB">
      <w:pPr>
        <w:pStyle w:val="NormalnyWeb"/>
        <w:spacing w:before="0" w:after="0" w:line="360" w:lineRule="auto"/>
        <w:jc w:val="center"/>
        <w:rPr>
          <w:rFonts w:ascii="Arial" w:hAnsi="Arial" w:cs="Arial"/>
          <w:color w:val="000000" w:themeColor="text1"/>
        </w:rPr>
      </w:pPr>
      <w:r w:rsidRPr="006953DB">
        <w:rPr>
          <w:rStyle w:val="Domylnaczcionkaakapitu3"/>
          <w:rFonts w:ascii="Arial" w:hAnsi="Arial" w:cs="Arial"/>
          <w:b/>
          <w:bCs/>
          <w:color w:val="000000" w:themeColor="text1"/>
        </w:rPr>
        <w:lastRenderedPageBreak/>
        <w:t>CZĘŚĆ III – WZÓR UMOWY W SPRAWIE ZAMÓWIENIA PUBLICZNEGO</w:t>
      </w:r>
    </w:p>
    <w:p w14:paraId="16443E24" w14:textId="5D359CF3" w:rsidR="001C5AD0" w:rsidRPr="00AC7BDB" w:rsidRDefault="001C5AD0" w:rsidP="00AC7BDB">
      <w:pPr>
        <w:pStyle w:val="NormalnyWeb"/>
        <w:spacing w:before="0" w:after="0" w:line="360" w:lineRule="auto"/>
        <w:jc w:val="center"/>
        <w:rPr>
          <w:rFonts w:ascii="Arial" w:hAnsi="Arial" w:cs="Arial"/>
          <w:color w:val="000000" w:themeColor="text1"/>
        </w:rPr>
      </w:pPr>
      <w:r w:rsidRPr="006953DB">
        <w:rPr>
          <w:rStyle w:val="Domylnaczcionkaakapitu3"/>
          <w:rFonts w:ascii="Arial" w:hAnsi="Arial" w:cs="Arial"/>
          <w:color w:val="000000" w:themeColor="text1"/>
        </w:rPr>
        <w:t>Umowa nr ….................................</w:t>
      </w:r>
      <w:r w:rsidR="00730EA7" w:rsidRPr="00AC7BDB">
        <w:rPr>
          <w:rStyle w:val="Domylnaczcionkaakapitu3"/>
          <w:rFonts w:ascii="Arial" w:hAnsi="Arial" w:cs="Arial"/>
          <w:color w:val="000000" w:themeColor="text1"/>
        </w:rPr>
        <w:t xml:space="preserve"> </w:t>
      </w:r>
    </w:p>
    <w:p w14:paraId="5310BBC6" w14:textId="688D2E1B" w:rsidR="001C5AD0" w:rsidRPr="00AC7BDB" w:rsidRDefault="001C5AD0" w:rsidP="00AC7BDB">
      <w:pPr>
        <w:pStyle w:val="NormalnyWeb"/>
        <w:spacing w:before="0" w:after="0" w:line="360" w:lineRule="auto"/>
        <w:jc w:val="center"/>
        <w:rPr>
          <w:rFonts w:ascii="Arial" w:hAnsi="Arial" w:cs="Arial"/>
          <w:i/>
          <w:iCs/>
          <w:color w:val="000000" w:themeColor="text1"/>
        </w:rPr>
      </w:pPr>
      <w:r w:rsidRPr="00AC7BDB">
        <w:rPr>
          <w:rFonts w:ascii="Arial" w:hAnsi="Arial" w:cs="Arial"/>
          <w:i/>
          <w:iCs/>
          <w:color w:val="000000" w:themeColor="text1"/>
        </w:rPr>
        <w:t xml:space="preserve">zawarta w dniu </w:t>
      </w:r>
      <w:r w:rsidR="00C41038" w:rsidRPr="00AC7BDB">
        <w:rPr>
          <w:rFonts w:ascii="Arial" w:hAnsi="Arial" w:cs="Arial"/>
          <w:i/>
          <w:iCs/>
          <w:color w:val="000000" w:themeColor="text1"/>
        </w:rPr>
        <w:t>…………………….</w:t>
      </w:r>
    </w:p>
    <w:p w14:paraId="52F7A185" w14:textId="77777777" w:rsidR="00613570" w:rsidRPr="00AC7BDB" w:rsidRDefault="00613570" w:rsidP="00AC7BDB">
      <w:pPr>
        <w:pStyle w:val="NormalnyWeb"/>
        <w:spacing w:before="0" w:after="0" w:line="360" w:lineRule="auto"/>
        <w:jc w:val="center"/>
        <w:rPr>
          <w:rStyle w:val="Domylnaczcionkaakapitu3"/>
          <w:rFonts w:ascii="Arial" w:hAnsi="Arial" w:cs="Arial"/>
          <w:color w:val="000000" w:themeColor="text1"/>
        </w:rPr>
      </w:pPr>
    </w:p>
    <w:p w14:paraId="309A8E72" w14:textId="77777777" w:rsidR="00572D2F" w:rsidRPr="00AC7BDB" w:rsidRDefault="00572D2F" w:rsidP="00AC7BDB">
      <w:pPr>
        <w:pStyle w:val="NormalnyWeb"/>
        <w:spacing w:before="0" w:after="0" w:line="360" w:lineRule="auto"/>
        <w:rPr>
          <w:rFonts w:ascii="Arial" w:hAnsi="Arial" w:cs="Arial"/>
          <w:color w:val="000000" w:themeColor="text1"/>
        </w:rPr>
      </w:pPr>
      <w:r w:rsidRPr="00AC7BDB">
        <w:rPr>
          <w:rStyle w:val="Domylnaczcionkaakapitu3"/>
          <w:rFonts w:ascii="Arial" w:hAnsi="Arial" w:cs="Arial"/>
          <w:color w:val="000000" w:themeColor="text1"/>
        </w:rPr>
        <w:t>pomiędzy:</w:t>
      </w:r>
    </w:p>
    <w:p w14:paraId="51DC6B15" w14:textId="77777777" w:rsidR="00265E67" w:rsidRPr="00AC7BDB" w:rsidRDefault="00265E67" w:rsidP="00AC7BDB">
      <w:pPr>
        <w:pStyle w:val="NormalnyWeb"/>
        <w:spacing w:before="0" w:after="0" w:line="360" w:lineRule="auto"/>
        <w:rPr>
          <w:rFonts w:ascii="Arial" w:hAnsi="Arial" w:cs="Arial"/>
        </w:rPr>
      </w:pPr>
      <w:r w:rsidRPr="00AC7BDB">
        <w:rPr>
          <w:rStyle w:val="Domylnaczcionkaakapitu3"/>
          <w:rFonts w:ascii="Arial" w:hAnsi="Arial" w:cs="Arial"/>
          <w:color w:val="000000"/>
        </w:rPr>
        <w:t>Zakładem Unieszkodliwiania Odpadów Komunalnych Spytkowo Sp. z o.o. z siedzibą w Spytkowie, Spytkowo 69, 11-500 Giżycko</w:t>
      </w:r>
    </w:p>
    <w:p w14:paraId="1004F89F" w14:textId="77777777" w:rsidR="00265E67" w:rsidRPr="00AC7BDB" w:rsidRDefault="00265E67" w:rsidP="00AC7BDB">
      <w:pPr>
        <w:pStyle w:val="NormalnyWeb"/>
        <w:spacing w:before="0" w:after="0" w:line="360" w:lineRule="auto"/>
        <w:rPr>
          <w:rFonts w:ascii="Arial" w:hAnsi="Arial" w:cs="Arial"/>
        </w:rPr>
      </w:pPr>
      <w:r w:rsidRPr="00AC7BDB">
        <w:rPr>
          <w:rStyle w:val="Domylnaczcionkaakapitu3"/>
          <w:rFonts w:ascii="Arial" w:hAnsi="Arial" w:cs="Arial"/>
          <w:color w:val="000000"/>
        </w:rPr>
        <w:t>numer KRS 0000346147 Sądu Rejonowego w Olsztynie VIII Wydział Gospodarczy - Krajowego Rejestru Sądowego, NIP 8451958301; REGON 280470190</w:t>
      </w:r>
    </w:p>
    <w:p w14:paraId="29C2A622" w14:textId="77777777" w:rsidR="00265E67" w:rsidRPr="00AC7BDB" w:rsidRDefault="00265E67" w:rsidP="00AC7BDB">
      <w:pPr>
        <w:pStyle w:val="NormalnyWeb"/>
        <w:spacing w:before="0" w:after="0" w:line="360" w:lineRule="auto"/>
        <w:rPr>
          <w:rFonts w:ascii="Arial" w:hAnsi="Arial" w:cs="Arial"/>
        </w:rPr>
      </w:pPr>
      <w:r w:rsidRPr="00AC7BDB">
        <w:rPr>
          <w:rStyle w:val="Domylnaczcionkaakapitu3"/>
          <w:rFonts w:ascii="Arial" w:hAnsi="Arial" w:cs="Arial"/>
          <w:color w:val="000000"/>
        </w:rPr>
        <w:t>reprezentowaną przez:</w:t>
      </w:r>
    </w:p>
    <w:p w14:paraId="2B6C2CF0" w14:textId="77777777" w:rsidR="00265E67" w:rsidRPr="00AC7BDB" w:rsidRDefault="00265E67" w:rsidP="00AC7BDB">
      <w:pPr>
        <w:pStyle w:val="NormalnyWeb"/>
        <w:spacing w:before="0" w:after="0" w:line="360" w:lineRule="auto"/>
        <w:rPr>
          <w:rFonts w:ascii="Arial" w:hAnsi="Arial" w:cs="Arial"/>
        </w:rPr>
      </w:pPr>
      <w:r w:rsidRPr="00AC7BDB">
        <w:rPr>
          <w:rStyle w:val="Domylnaczcionkaakapitu3"/>
          <w:rFonts w:ascii="Arial" w:hAnsi="Arial" w:cs="Arial"/>
          <w:color w:val="000000"/>
        </w:rPr>
        <w:t>Joanna Ruszczyk – Prezes Zarządu</w:t>
      </w:r>
    </w:p>
    <w:p w14:paraId="7004AAB5" w14:textId="77777777" w:rsidR="00265E67" w:rsidRPr="00AC7BDB" w:rsidRDefault="00265E67" w:rsidP="00AC7BDB">
      <w:pPr>
        <w:pStyle w:val="NormalnyWeb"/>
        <w:spacing w:before="0" w:after="0" w:line="360" w:lineRule="auto"/>
        <w:rPr>
          <w:rFonts w:ascii="Arial" w:hAnsi="Arial" w:cs="Arial"/>
        </w:rPr>
      </w:pPr>
      <w:r w:rsidRPr="00AC7BDB">
        <w:rPr>
          <w:rStyle w:val="Domylnaczcionkaakapitu3"/>
          <w:rFonts w:ascii="Arial" w:hAnsi="Arial" w:cs="Arial"/>
          <w:color w:val="000000"/>
        </w:rPr>
        <w:t>(zwaną dalej „Zamawiającym”)</w:t>
      </w:r>
    </w:p>
    <w:p w14:paraId="517D62E0" w14:textId="77777777" w:rsidR="00572D2F" w:rsidRPr="00AC7BDB" w:rsidRDefault="00572D2F" w:rsidP="00AC7BDB">
      <w:pPr>
        <w:pStyle w:val="NormalnyWeb"/>
        <w:spacing w:before="0" w:after="0" w:line="360" w:lineRule="auto"/>
        <w:rPr>
          <w:rFonts w:ascii="Arial" w:hAnsi="Arial" w:cs="Arial"/>
          <w:color w:val="000000" w:themeColor="text1"/>
        </w:rPr>
      </w:pPr>
      <w:r w:rsidRPr="00AC7BDB">
        <w:rPr>
          <w:rFonts w:ascii="Arial" w:hAnsi="Arial" w:cs="Arial"/>
          <w:color w:val="000000" w:themeColor="text1"/>
        </w:rPr>
        <w:t>a</w:t>
      </w:r>
    </w:p>
    <w:p w14:paraId="524716AC" w14:textId="77777777" w:rsidR="00572D2F" w:rsidRPr="00AC7BDB" w:rsidRDefault="00572D2F" w:rsidP="00AC7BDB">
      <w:pPr>
        <w:pStyle w:val="NormalnyWeb"/>
        <w:spacing w:before="0" w:after="0" w:line="360" w:lineRule="auto"/>
        <w:rPr>
          <w:rFonts w:ascii="Arial" w:hAnsi="Arial" w:cs="Arial"/>
          <w:color w:val="000000" w:themeColor="text1"/>
        </w:rPr>
      </w:pPr>
      <w:r w:rsidRPr="00AC7BDB">
        <w:rPr>
          <w:rStyle w:val="Domylnaczcionkaakapitu3"/>
          <w:rFonts w:ascii="Arial" w:hAnsi="Arial" w:cs="Arial"/>
          <w:color w:val="000000" w:themeColor="text1"/>
        </w:rPr>
        <w:t>……………………</w:t>
      </w:r>
      <w:r w:rsidRPr="00AC7BDB">
        <w:rPr>
          <w:rStyle w:val="Domylnaczcionkaakapitu3"/>
          <w:rFonts w:ascii="Arial" w:hAnsi="Arial" w:cs="Arial"/>
          <w:b/>
          <w:bCs/>
          <w:color w:val="000000" w:themeColor="text1"/>
        </w:rPr>
        <w:t xml:space="preserve">. </w:t>
      </w:r>
      <w:r w:rsidRPr="00AC7BDB">
        <w:rPr>
          <w:rStyle w:val="Domylnaczcionkaakapitu3"/>
          <w:rFonts w:ascii="Arial" w:hAnsi="Arial" w:cs="Arial"/>
          <w:color w:val="000000" w:themeColor="text1"/>
        </w:rPr>
        <w:t>numer KRS …………..NIP ………………….; REGON ……………….</w:t>
      </w:r>
    </w:p>
    <w:p w14:paraId="0C3DA286" w14:textId="77777777" w:rsidR="00572D2F" w:rsidRPr="00AC7BDB" w:rsidRDefault="00572D2F" w:rsidP="00AC7BDB">
      <w:pPr>
        <w:pStyle w:val="NormalnyWeb"/>
        <w:spacing w:before="0" w:after="0" w:line="360" w:lineRule="auto"/>
        <w:rPr>
          <w:rFonts w:ascii="Arial" w:hAnsi="Arial" w:cs="Arial"/>
          <w:color w:val="000000" w:themeColor="text1"/>
        </w:rPr>
      </w:pPr>
      <w:r w:rsidRPr="00AC7BDB">
        <w:rPr>
          <w:rStyle w:val="Domylnaczcionkaakapitu3"/>
          <w:rFonts w:ascii="Arial" w:hAnsi="Arial" w:cs="Arial"/>
          <w:color w:val="000000" w:themeColor="text1"/>
        </w:rPr>
        <w:t>reprezentowaną przez:</w:t>
      </w:r>
    </w:p>
    <w:p w14:paraId="3390A095" w14:textId="77777777" w:rsidR="00572D2F" w:rsidRPr="00AC7BDB" w:rsidRDefault="00572D2F" w:rsidP="00AC7BDB">
      <w:pPr>
        <w:pStyle w:val="NormalnyWeb"/>
        <w:spacing w:before="0" w:after="0" w:line="360" w:lineRule="auto"/>
        <w:rPr>
          <w:rFonts w:ascii="Arial" w:hAnsi="Arial" w:cs="Arial"/>
          <w:color w:val="000000" w:themeColor="text1"/>
        </w:rPr>
      </w:pPr>
      <w:r w:rsidRPr="00AC7BDB">
        <w:rPr>
          <w:rStyle w:val="Domylnaczcionkaakapitu3"/>
          <w:rFonts w:ascii="Arial" w:hAnsi="Arial" w:cs="Arial"/>
          <w:color w:val="000000" w:themeColor="text1"/>
        </w:rPr>
        <w:t>………………………………..</w:t>
      </w:r>
    </w:p>
    <w:p w14:paraId="4E6D4CEB" w14:textId="77777777" w:rsidR="00572D2F" w:rsidRPr="00AC7BDB" w:rsidRDefault="00572D2F" w:rsidP="00AC7BDB">
      <w:pPr>
        <w:pStyle w:val="NormalnyWeb"/>
        <w:spacing w:before="0" w:after="0" w:line="360" w:lineRule="auto"/>
        <w:rPr>
          <w:rFonts w:ascii="Arial" w:hAnsi="Arial" w:cs="Arial"/>
          <w:color w:val="000000" w:themeColor="text1"/>
        </w:rPr>
      </w:pPr>
      <w:r w:rsidRPr="00AC7BDB">
        <w:rPr>
          <w:rStyle w:val="Domylnaczcionkaakapitu3"/>
          <w:rFonts w:ascii="Arial" w:hAnsi="Arial" w:cs="Arial"/>
          <w:color w:val="000000" w:themeColor="text1"/>
        </w:rPr>
        <w:t>(zwana dalej „Wykonawcą)</w:t>
      </w:r>
    </w:p>
    <w:p w14:paraId="522CB693" w14:textId="77777777" w:rsidR="00572D2F" w:rsidRPr="00AC7BDB" w:rsidRDefault="00572D2F" w:rsidP="00AC7BDB">
      <w:pPr>
        <w:pStyle w:val="NormalnyWeb"/>
        <w:spacing w:before="0" w:after="0" w:line="360" w:lineRule="auto"/>
        <w:rPr>
          <w:rFonts w:ascii="Arial" w:hAnsi="Arial" w:cs="Arial"/>
          <w:color w:val="000000" w:themeColor="text1"/>
        </w:rPr>
      </w:pPr>
      <w:r w:rsidRPr="00AC7BDB">
        <w:rPr>
          <w:rStyle w:val="Domylnaczcionkaakapitu3"/>
          <w:rFonts w:ascii="Arial" w:hAnsi="Arial" w:cs="Arial"/>
          <w:color w:val="000000" w:themeColor="text1"/>
          <w:u w:val="single"/>
        </w:rPr>
        <w:t>zważywszy, że</w:t>
      </w:r>
      <w:r w:rsidRPr="00AC7BDB">
        <w:rPr>
          <w:rStyle w:val="Domylnaczcionkaakapitu3"/>
          <w:rFonts w:ascii="Arial" w:hAnsi="Arial" w:cs="Arial"/>
          <w:color w:val="000000" w:themeColor="text1"/>
        </w:rPr>
        <w:t>:</w:t>
      </w:r>
    </w:p>
    <w:p w14:paraId="18651220" w14:textId="1161311B" w:rsidR="00572D2F" w:rsidRPr="00AC7BDB" w:rsidRDefault="00572D2F" w:rsidP="00AC7BDB">
      <w:pPr>
        <w:pStyle w:val="NormalnyWeb"/>
        <w:spacing w:before="0" w:after="0" w:line="360" w:lineRule="auto"/>
        <w:rPr>
          <w:rFonts w:ascii="Arial" w:hAnsi="Arial" w:cs="Arial"/>
          <w:color w:val="000000" w:themeColor="text1"/>
        </w:rPr>
      </w:pPr>
      <w:r w:rsidRPr="00AC7BDB">
        <w:rPr>
          <w:rStyle w:val="Domylnaczcionkaakapitu3"/>
          <w:rFonts w:ascii="Arial" w:hAnsi="Arial" w:cs="Arial"/>
          <w:color w:val="000000" w:themeColor="text1"/>
        </w:rPr>
        <w:t xml:space="preserve">zamawiający przeprowadził postępowanie o udzielenie zamówienia publicznego </w:t>
      </w:r>
      <w:proofErr w:type="spellStart"/>
      <w:r w:rsidRPr="00AC7BDB">
        <w:rPr>
          <w:rStyle w:val="Domylnaczcionkaakapitu3"/>
          <w:rFonts w:ascii="Arial" w:hAnsi="Arial" w:cs="Arial"/>
          <w:color w:val="000000" w:themeColor="text1"/>
        </w:rPr>
        <w:t>pn</w:t>
      </w:r>
      <w:proofErr w:type="spellEnd"/>
      <w:r w:rsidRPr="00AC7BDB">
        <w:rPr>
          <w:rStyle w:val="Domylnaczcionkaakapitu3"/>
          <w:rFonts w:ascii="Arial" w:hAnsi="Arial" w:cs="Arial"/>
          <w:color w:val="000000" w:themeColor="text1"/>
        </w:rPr>
        <w:t xml:space="preserve">: </w:t>
      </w:r>
      <w:r w:rsidR="00F067EE" w:rsidRPr="00AC7BDB">
        <w:rPr>
          <w:rFonts w:ascii="Arial" w:hAnsi="Arial" w:cs="Arial"/>
          <w:kern w:val="36"/>
          <w:lang w:eastAsia="pl-PL"/>
        </w:rPr>
        <w:t xml:space="preserve">Dostawa fabrycznie nowej </w:t>
      </w:r>
      <w:proofErr w:type="spellStart"/>
      <w:r w:rsidR="00F067EE" w:rsidRPr="00AC7BDB">
        <w:rPr>
          <w:rFonts w:ascii="Arial" w:hAnsi="Arial" w:cs="Arial"/>
          <w:kern w:val="36"/>
          <w:lang w:eastAsia="pl-PL"/>
        </w:rPr>
        <w:t>miniładowarki</w:t>
      </w:r>
      <w:proofErr w:type="spellEnd"/>
      <w:r w:rsidR="00F067EE" w:rsidRPr="00AC7BDB">
        <w:rPr>
          <w:rFonts w:ascii="Arial" w:hAnsi="Arial" w:cs="Arial"/>
          <w:kern w:val="36"/>
          <w:lang w:eastAsia="pl-PL"/>
        </w:rPr>
        <w:t xml:space="preserve"> kołowej</w:t>
      </w:r>
      <w:r w:rsidR="00265E67" w:rsidRPr="00AC7BDB">
        <w:rPr>
          <w:rStyle w:val="Domylnaczcionkaakapitu3"/>
          <w:rFonts w:ascii="Arial" w:hAnsi="Arial" w:cs="Arial"/>
          <w:color w:val="000000" w:themeColor="text1"/>
          <w:kern w:val="0"/>
          <w:lang w:eastAsia="pl-PL" w:bidi="ar-SA"/>
        </w:rPr>
        <w:t>,</w:t>
      </w:r>
      <w:r w:rsidRPr="00AC7BDB">
        <w:rPr>
          <w:rStyle w:val="Domylnaczcionkaakapitu3"/>
          <w:rFonts w:ascii="Arial" w:hAnsi="Arial" w:cs="Arial"/>
          <w:color w:val="000000" w:themeColor="text1"/>
        </w:rPr>
        <w:t xml:space="preserve"> zgodnie z warunkami określonymi w Specyfikacji Warunków Zamówienia oferta Wykonawcy została jako najkorzystniejsza wybrana przez Zamawiającego, dlatego też Strony niniejszym uzgadniają, co następuje:</w:t>
      </w:r>
    </w:p>
    <w:p w14:paraId="78751E9A" w14:textId="77777777" w:rsidR="00572D2F" w:rsidRPr="00AC7BDB" w:rsidRDefault="00572D2F" w:rsidP="00AC7BDB">
      <w:pPr>
        <w:pStyle w:val="Normalny2"/>
        <w:widowControl/>
        <w:spacing w:line="360" w:lineRule="auto"/>
        <w:textAlignment w:val="auto"/>
        <w:rPr>
          <w:rFonts w:ascii="Arial" w:hAnsi="Arial" w:cs="Arial"/>
          <w:color w:val="000000" w:themeColor="text1"/>
        </w:rPr>
      </w:pPr>
      <w:r w:rsidRPr="00AC7BDB">
        <w:rPr>
          <w:rStyle w:val="Domylnaczcionkaakapitu3"/>
          <w:rFonts w:ascii="Arial" w:hAnsi="Arial" w:cs="Arial"/>
          <w:color w:val="000000" w:themeColor="text1"/>
        </w:rPr>
        <w:t>Następujące dokumenty wymienione poniżej stanowią integralną część Umowy:</w:t>
      </w:r>
    </w:p>
    <w:p w14:paraId="4023F700" w14:textId="77777777" w:rsidR="00572D2F" w:rsidRPr="00AC7BDB" w:rsidRDefault="00572D2F" w:rsidP="00AC7BDB">
      <w:pPr>
        <w:pStyle w:val="NormalnyWeb"/>
        <w:numPr>
          <w:ilvl w:val="0"/>
          <w:numId w:val="23"/>
        </w:numPr>
        <w:spacing w:before="0" w:after="0" w:line="360" w:lineRule="auto"/>
        <w:textAlignment w:val="auto"/>
        <w:rPr>
          <w:rFonts w:ascii="Arial" w:hAnsi="Arial" w:cs="Arial"/>
          <w:color w:val="000000" w:themeColor="text1"/>
        </w:rPr>
      </w:pPr>
      <w:r w:rsidRPr="00AC7BDB">
        <w:rPr>
          <w:rStyle w:val="Domylnaczcionkaakapitu3"/>
          <w:rFonts w:ascii="Arial" w:hAnsi="Arial" w:cs="Arial"/>
          <w:color w:val="000000" w:themeColor="text1"/>
        </w:rPr>
        <w:t>Oferta Wykonawcy</w:t>
      </w:r>
    </w:p>
    <w:p w14:paraId="3EC79AFC" w14:textId="1B83498E" w:rsidR="00572D2F" w:rsidRPr="00AC7BDB" w:rsidRDefault="00572D2F" w:rsidP="00AC7BDB">
      <w:pPr>
        <w:pStyle w:val="NormalnyWeb"/>
        <w:numPr>
          <w:ilvl w:val="0"/>
          <w:numId w:val="23"/>
        </w:numPr>
        <w:spacing w:before="0" w:after="0" w:line="360" w:lineRule="auto"/>
        <w:textAlignment w:val="auto"/>
        <w:rPr>
          <w:rFonts w:ascii="Arial" w:hAnsi="Arial" w:cs="Arial"/>
          <w:color w:val="000000"/>
        </w:rPr>
      </w:pPr>
      <w:r w:rsidRPr="00AC7BDB">
        <w:rPr>
          <w:rStyle w:val="Domylnaczcionkaakapitu3"/>
          <w:rFonts w:ascii="Arial" w:hAnsi="Arial" w:cs="Arial"/>
          <w:color w:val="000000" w:themeColor="text1"/>
        </w:rPr>
        <w:t>Specyfikacja Warunków Zamówienia wraz z załącznikami</w:t>
      </w:r>
      <w:r w:rsidR="005C38C5" w:rsidRPr="00AC7BDB">
        <w:rPr>
          <w:rStyle w:val="Domylnaczcionkaakapitu3"/>
          <w:rFonts w:ascii="Arial" w:hAnsi="Arial" w:cs="Arial"/>
          <w:color w:val="000000" w:themeColor="text1"/>
        </w:rPr>
        <w:t xml:space="preserve"> </w:t>
      </w:r>
      <w:r w:rsidR="005C38C5" w:rsidRPr="00AC7BDB">
        <w:rPr>
          <w:rStyle w:val="Domylnaczcionkaakapitu3"/>
          <w:rFonts w:ascii="Arial" w:hAnsi="Arial" w:cs="Arial"/>
          <w:color w:val="000000"/>
        </w:rPr>
        <w:t>(w tym odpowiedzi na pytania składane w trakcie postępowania)</w:t>
      </w:r>
    </w:p>
    <w:p w14:paraId="0A91832D" w14:textId="77777777" w:rsidR="00572D2F" w:rsidRPr="00AC7BDB" w:rsidRDefault="00572D2F" w:rsidP="00AC7BDB">
      <w:pPr>
        <w:pStyle w:val="NormalnyWeb"/>
        <w:spacing w:before="0" w:after="0" w:line="360" w:lineRule="auto"/>
        <w:textAlignment w:val="auto"/>
        <w:rPr>
          <w:rFonts w:ascii="Arial" w:hAnsi="Arial" w:cs="Arial"/>
          <w:color w:val="000000" w:themeColor="text1"/>
        </w:rPr>
      </w:pPr>
      <w:r w:rsidRPr="00AC7BDB">
        <w:rPr>
          <w:rStyle w:val="Domylnaczcionkaakapitu3"/>
          <w:rFonts w:ascii="Arial" w:hAnsi="Arial" w:cs="Arial"/>
          <w:color w:val="000000" w:themeColor="text1"/>
        </w:rPr>
        <w:t>Wzajemne prawa i zobowiązania Wykonawcy i Zamawiającego odpowiadać będą ustaleniom przyjętym w umowie.</w:t>
      </w:r>
    </w:p>
    <w:p w14:paraId="0BBC075F" w14:textId="77777777" w:rsidR="006953DB" w:rsidRDefault="006953DB" w:rsidP="00AC7BDB">
      <w:pPr>
        <w:pStyle w:val="NormalnyWeb"/>
        <w:spacing w:before="0" w:after="0" w:line="360" w:lineRule="auto"/>
        <w:jc w:val="center"/>
        <w:rPr>
          <w:rStyle w:val="Domylnaczcionkaakapitu3"/>
          <w:rFonts w:ascii="Arial" w:hAnsi="Arial" w:cs="Arial"/>
          <w:color w:val="000000" w:themeColor="text1"/>
        </w:rPr>
      </w:pPr>
    </w:p>
    <w:p w14:paraId="328481A1" w14:textId="77777777" w:rsidR="006953DB" w:rsidRDefault="006953DB" w:rsidP="00AC7BDB">
      <w:pPr>
        <w:pStyle w:val="NormalnyWeb"/>
        <w:spacing w:before="0" w:after="0" w:line="360" w:lineRule="auto"/>
        <w:jc w:val="center"/>
        <w:rPr>
          <w:rStyle w:val="Domylnaczcionkaakapitu3"/>
          <w:rFonts w:ascii="Arial" w:hAnsi="Arial" w:cs="Arial"/>
          <w:color w:val="000000" w:themeColor="text1"/>
        </w:rPr>
      </w:pPr>
    </w:p>
    <w:p w14:paraId="2ED6BB1D" w14:textId="77777777" w:rsidR="006953DB" w:rsidRDefault="006953DB" w:rsidP="00AC7BDB">
      <w:pPr>
        <w:pStyle w:val="NormalnyWeb"/>
        <w:spacing w:before="0" w:after="0" w:line="360" w:lineRule="auto"/>
        <w:jc w:val="center"/>
        <w:rPr>
          <w:rStyle w:val="Domylnaczcionkaakapitu3"/>
          <w:rFonts w:ascii="Arial" w:hAnsi="Arial" w:cs="Arial"/>
          <w:color w:val="000000" w:themeColor="text1"/>
        </w:rPr>
      </w:pPr>
    </w:p>
    <w:p w14:paraId="0B620FB8" w14:textId="206DC978" w:rsidR="00572D2F" w:rsidRPr="00AC7BDB" w:rsidRDefault="00572D2F" w:rsidP="00AC7BDB">
      <w:pPr>
        <w:pStyle w:val="NormalnyWeb"/>
        <w:spacing w:before="0" w:after="0" w:line="360" w:lineRule="auto"/>
        <w:jc w:val="center"/>
        <w:rPr>
          <w:rFonts w:ascii="Arial" w:hAnsi="Arial" w:cs="Arial"/>
          <w:color w:val="000000" w:themeColor="text1"/>
        </w:rPr>
      </w:pPr>
      <w:r w:rsidRPr="00AC7BDB">
        <w:rPr>
          <w:rStyle w:val="Domylnaczcionkaakapitu3"/>
          <w:rFonts w:ascii="Arial" w:hAnsi="Arial" w:cs="Arial"/>
          <w:color w:val="000000" w:themeColor="text1"/>
        </w:rPr>
        <w:lastRenderedPageBreak/>
        <w:t>§ 1</w:t>
      </w:r>
    </w:p>
    <w:p w14:paraId="4C01CC6D" w14:textId="77777777" w:rsidR="00572D2F" w:rsidRPr="00AC7BDB" w:rsidRDefault="00572D2F" w:rsidP="00AC7BDB">
      <w:pPr>
        <w:pStyle w:val="NormalnyWeb"/>
        <w:spacing w:before="0" w:after="0" w:line="360" w:lineRule="auto"/>
        <w:jc w:val="center"/>
        <w:rPr>
          <w:rFonts w:ascii="Arial" w:hAnsi="Arial" w:cs="Arial"/>
          <w:color w:val="000000" w:themeColor="text1"/>
        </w:rPr>
      </w:pPr>
      <w:r w:rsidRPr="00AC7BDB">
        <w:rPr>
          <w:rStyle w:val="Domylnaczcionkaakapitu3"/>
          <w:rFonts w:ascii="Arial" w:hAnsi="Arial" w:cs="Arial"/>
          <w:color w:val="000000" w:themeColor="text1"/>
        </w:rPr>
        <w:t>Przedmiot zamówienia</w:t>
      </w:r>
    </w:p>
    <w:p w14:paraId="7C0C4F7B" w14:textId="72168A6F" w:rsidR="00572D2F" w:rsidRPr="00AC7BDB" w:rsidRDefault="00572D2F" w:rsidP="00AC7BDB">
      <w:pPr>
        <w:pStyle w:val="NormalnyWeb"/>
        <w:numPr>
          <w:ilvl w:val="0"/>
          <w:numId w:val="24"/>
        </w:numPr>
        <w:spacing w:before="0" w:after="0" w:line="360" w:lineRule="auto"/>
        <w:rPr>
          <w:rFonts w:ascii="Arial" w:hAnsi="Arial" w:cs="Arial"/>
          <w:color w:val="000000" w:themeColor="text1"/>
          <w:kern w:val="0"/>
          <w:lang w:eastAsia="pl-PL" w:bidi="ar-SA"/>
        </w:rPr>
      </w:pPr>
      <w:r w:rsidRPr="00AC7BDB">
        <w:rPr>
          <w:rStyle w:val="Domylnaczcionkaakapitu3"/>
          <w:rFonts w:ascii="Arial" w:hAnsi="Arial" w:cs="Arial"/>
          <w:color w:val="000000" w:themeColor="text1"/>
        </w:rPr>
        <w:t>Przedmiotem zamówienia jest:</w:t>
      </w:r>
      <w:r w:rsidR="005C38C5" w:rsidRPr="00AC7BDB">
        <w:rPr>
          <w:rStyle w:val="Domylnaczcionkaakapitu3"/>
          <w:rFonts w:ascii="Arial" w:hAnsi="Arial" w:cs="Arial"/>
          <w:color w:val="000000" w:themeColor="text1"/>
        </w:rPr>
        <w:t xml:space="preserve"> dostawa fabrycznie nowe</w:t>
      </w:r>
      <w:r w:rsidR="00F067EE" w:rsidRPr="00AC7BDB">
        <w:rPr>
          <w:rStyle w:val="Domylnaczcionkaakapitu3"/>
          <w:rFonts w:ascii="Arial" w:hAnsi="Arial" w:cs="Arial"/>
          <w:color w:val="000000" w:themeColor="text1"/>
        </w:rPr>
        <w:t xml:space="preserve">j </w:t>
      </w:r>
      <w:proofErr w:type="spellStart"/>
      <w:r w:rsidR="00F067EE" w:rsidRPr="00AC7BDB">
        <w:rPr>
          <w:rStyle w:val="Domylnaczcionkaakapitu3"/>
          <w:rFonts w:ascii="Arial" w:hAnsi="Arial" w:cs="Arial"/>
          <w:color w:val="000000" w:themeColor="text1"/>
        </w:rPr>
        <w:t>miniładowarki</w:t>
      </w:r>
      <w:proofErr w:type="spellEnd"/>
      <w:r w:rsidR="00F067EE" w:rsidRPr="00AC7BDB">
        <w:rPr>
          <w:rStyle w:val="Domylnaczcionkaakapitu3"/>
          <w:rFonts w:ascii="Arial" w:hAnsi="Arial" w:cs="Arial"/>
          <w:color w:val="000000" w:themeColor="text1"/>
        </w:rPr>
        <w:t xml:space="preserve"> kołowej</w:t>
      </w:r>
      <w:r w:rsidR="005C38C5" w:rsidRPr="00AC7BDB">
        <w:rPr>
          <w:rFonts w:ascii="Arial" w:hAnsi="Arial" w:cs="Arial"/>
          <w:color w:val="000000" w:themeColor="text1"/>
        </w:rPr>
        <w:t>, rok produkcji …</w:t>
      </w:r>
      <w:r w:rsidR="009659BB" w:rsidRPr="00AC7BDB">
        <w:rPr>
          <w:rFonts w:ascii="Arial" w:hAnsi="Arial" w:cs="Arial"/>
          <w:color w:val="000000" w:themeColor="text1"/>
        </w:rPr>
        <w:t>….</w:t>
      </w:r>
      <w:r w:rsidR="005C38C5" w:rsidRPr="00AC7BDB">
        <w:rPr>
          <w:rFonts w:ascii="Arial" w:hAnsi="Arial" w:cs="Arial"/>
          <w:color w:val="000000" w:themeColor="text1"/>
        </w:rPr>
        <w:t xml:space="preserve"> marka ……… model ……..</w:t>
      </w:r>
    </w:p>
    <w:p w14:paraId="1513A9BF" w14:textId="6C9BA3F8" w:rsidR="008C3B5C" w:rsidRPr="00AC7BDB" w:rsidRDefault="008C3B5C" w:rsidP="00AC7BDB">
      <w:pPr>
        <w:pStyle w:val="NormalnyWeb"/>
        <w:numPr>
          <w:ilvl w:val="0"/>
          <w:numId w:val="24"/>
        </w:numPr>
        <w:autoSpaceDN/>
        <w:spacing w:before="0" w:after="0" w:line="360" w:lineRule="auto"/>
        <w:rPr>
          <w:rFonts w:ascii="Arial" w:hAnsi="Arial" w:cs="Arial"/>
        </w:rPr>
      </w:pPr>
      <w:r w:rsidRPr="00AC7BDB">
        <w:rPr>
          <w:rStyle w:val="Domylnaczcionkaakapitu3"/>
          <w:rFonts w:ascii="Arial" w:eastAsia="Arial" w:hAnsi="Arial" w:cs="Arial"/>
          <w:color w:val="000000"/>
        </w:rPr>
        <w:t>Na podstawie Umowy Wykonawca zobowiązuje się dostarczyć i przenieść na Zamawiającego własność przedmiotu zamówienia o parametrach określonych w SWZ, a Zamawiający zobowiązuje się zamówienie odebrać i zapłacić Wykonawcy cenę na warunkach określonych w Umowie.</w:t>
      </w:r>
    </w:p>
    <w:p w14:paraId="7F52125F" w14:textId="07E81B69" w:rsidR="00572D2F" w:rsidRPr="00AC7BDB" w:rsidRDefault="00572D2F" w:rsidP="00AC7BDB">
      <w:pPr>
        <w:pStyle w:val="NormalnyWeb"/>
        <w:numPr>
          <w:ilvl w:val="0"/>
          <w:numId w:val="24"/>
        </w:numPr>
        <w:spacing w:before="0" w:after="0" w:line="360" w:lineRule="auto"/>
        <w:rPr>
          <w:rFonts w:ascii="Arial" w:hAnsi="Arial" w:cs="Arial"/>
          <w:color w:val="000000" w:themeColor="text1"/>
          <w:kern w:val="0"/>
          <w:lang w:eastAsia="pl-PL" w:bidi="ar-SA"/>
        </w:rPr>
      </w:pPr>
      <w:r w:rsidRPr="00AC7BDB">
        <w:rPr>
          <w:rStyle w:val="Domylnaczcionkaakapitu3"/>
          <w:rFonts w:ascii="Arial" w:hAnsi="Arial" w:cs="Arial"/>
          <w:color w:val="000000" w:themeColor="text1"/>
        </w:rPr>
        <w:t xml:space="preserve">Szczegółowy opis przedmiotu zamówienia określony został w </w:t>
      </w:r>
      <w:proofErr w:type="spellStart"/>
      <w:r w:rsidRPr="00AC7BDB">
        <w:rPr>
          <w:rStyle w:val="Domylnaczcionkaakapitu3"/>
          <w:rFonts w:ascii="Arial" w:hAnsi="Arial" w:cs="Arial"/>
          <w:color w:val="000000" w:themeColor="text1"/>
        </w:rPr>
        <w:t>cz</w:t>
      </w:r>
      <w:proofErr w:type="spellEnd"/>
      <w:r w:rsidRPr="00AC7BDB">
        <w:rPr>
          <w:rStyle w:val="Domylnaczcionkaakapitu3"/>
          <w:rFonts w:ascii="Arial" w:hAnsi="Arial" w:cs="Arial"/>
          <w:color w:val="000000" w:themeColor="text1"/>
        </w:rPr>
        <w:t xml:space="preserve"> II SWZ – Opis przedmiotu zamówienia</w:t>
      </w:r>
      <w:r w:rsidR="00C250D6" w:rsidRPr="00AC7BDB">
        <w:rPr>
          <w:rStyle w:val="Domylnaczcionkaakapitu3"/>
          <w:rFonts w:ascii="Arial" w:hAnsi="Arial" w:cs="Arial"/>
          <w:color w:val="000000" w:themeColor="text1"/>
        </w:rPr>
        <w:t>.</w:t>
      </w:r>
    </w:p>
    <w:p w14:paraId="0A97CDE9" w14:textId="77777777" w:rsidR="00572D2F" w:rsidRPr="00AC7BDB" w:rsidRDefault="00572D2F" w:rsidP="00AC7BDB">
      <w:pPr>
        <w:pStyle w:val="NormalnyWeb"/>
        <w:numPr>
          <w:ilvl w:val="0"/>
          <w:numId w:val="24"/>
        </w:numPr>
        <w:spacing w:before="0" w:after="0" w:line="360" w:lineRule="auto"/>
        <w:rPr>
          <w:rStyle w:val="Domylnaczcionkaakapitu3"/>
          <w:rFonts w:ascii="Arial" w:hAnsi="Arial" w:cs="Arial"/>
          <w:color w:val="000000" w:themeColor="text1"/>
          <w:kern w:val="0"/>
          <w:lang w:eastAsia="pl-PL" w:bidi="ar-SA"/>
        </w:rPr>
      </w:pPr>
      <w:r w:rsidRPr="00AC7BDB">
        <w:rPr>
          <w:rStyle w:val="Domylnaczcionkaakapitu3"/>
          <w:rFonts w:ascii="Arial" w:hAnsi="Arial" w:cs="Arial"/>
          <w:color w:val="000000" w:themeColor="text1"/>
        </w:rPr>
        <w:t>Wykonawca zobowiązuje się do wykonania przedmiotu zamówienia zgodnie z wymaganiami zamawiającego zawartymi w SWZ ww. postępowania przetargowego stanowiącego załącznik do niniejszej umowy i będącego jej integralną częścią, normami  i obowiązującymi przepisami prawa.</w:t>
      </w:r>
    </w:p>
    <w:p w14:paraId="7CC31FCF" w14:textId="77777777" w:rsidR="00572D2F" w:rsidRPr="00AC7BDB" w:rsidRDefault="00572D2F" w:rsidP="00AC7BDB">
      <w:pPr>
        <w:pStyle w:val="NormalnyWeb"/>
        <w:spacing w:before="0" w:after="0" w:line="360" w:lineRule="auto"/>
        <w:jc w:val="center"/>
        <w:rPr>
          <w:rFonts w:ascii="Arial" w:hAnsi="Arial" w:cs="Arial"/>
          <w:color w:val="000000" w:themeColor="text1"/>
        </w:rPr>
      </w:pPr>
    </w:p>
    <w:p w14:paraId="64A842EE" w14:textId="77777777" w:rsidR="00572D2F" w:rsidRPr="00AC7BDB" w:rsidRDefault="00572D2F" w:rsidP="00AC7BDB">
      <w:pPr>
        <w:pStyle w:val="NormalnyWeb"/>
        <w:spacing w:before="0" w:after="0" w:line="360" w:lineRule="auto"/>
        <w:jc w:val="center"/>
        <w:rPr>
          <w:rFonts w:ascii="Arial" w:hAnsi="Arial" w:cs="Arial"/>
          <w:color w:val="000000" w:themeColor="text1"/>
        </w:rPr>
      </w:pPr>
      <w:r w:rsidRPr="00AC7BDB">
        <w:rPr>
          <w:rStyle w:val="Domylnaczcionkaakapitu3"/>
          <w:rFonts w:ascii="Arial" w:hAnsi="Arial" w:cs="Arial"/>
          <w:color w:val="000000" w:themeColor="text1"/>
        </w:rPr>
        <w:t>§ 2</w:t>
      </w:r>
    </w:p>
    <w:p w14:paraId="261C92AF" w14:textId="77777777" w:rsidR="00572D2F" w:rsidRPr="00AC7BDB" w:rsidRDefault="00572D2F" w:rsidP="00AC7BDB">
      <w:pPr>
        <w:pStyle w:val="NormalnyWeb"/>
        <w:spacing w:before="0" w:after="0" w:line="360" w:lineRule="auto"/>
        <w:jc w:val="center"/>
        <w:rPr>
          <w:rFonts w:ascii="Arial" w:hAnsi="Arial" w:cs="Arial"/>
          <w:color w:val="000000" w:themeColor="text1"/>
        </w:rPr>
      </w:pPr>
      <w:r w:rsidRPr="00AC7BDB">
        <w:rPr>
          <w:rStyle w:val="Domylnaczcionkaakapitu3"/>
          <w:rFonts w:ascii="Arial" w:hAnsi="Arial" w:cs="Arial"/>
          <w:color w:val="000000" w:themeColor="text1"/>
        </w:rPr>
        <w:t>Wynagrodzenie</w:t>
      </w:r>
    </w:p>
    <w:p w14:paraId="0DF41243" w14:textId="32868867" w:rsidR="00572D2F" w:rsidRPr="00AC7BDB" w:rsidRDefault="00572D2F" w:rsidP="00AC7BDB">
      <w:pPr>
        <w:pStyle w:val="Textbody"/>
        <w:numPr>
          <w:ilvl w:val="0"/>
          <w:numId w:val="25"/>
        </w:numPr>
        <w:suppressAutoHyphens/>
        <w:spacing w:after="0" w:line="360" w:lineRule="auto"/>
        <w:rPr>
          <w:rFonts w:ascii="Arial" w:hAnsi="Arial" w:cs="Arial"/>
          <w:i/>
          <w:iCs/>
          <w:color w:val="000000" w:themeColor="text1"/>
        </w:rPr>
      </w:pPr>
      <w:r w:rsidRPr="00AC7BDB">
        <w:rPr>
          <w:rFonts w:ascii="Arial" w:hAnsi="Arial" w:cs="Arial"/>
          <w:color w:val="000000" w:themeColor="text1"/>
        </w:rPr>
        <w:t>Wynagrodzenie Wykonawcy za prawidłowe wykonanie całego przedmiotu umowy</w:t>
      </w:r>
      <w:r w:rsidRPr="00AC7BDB">
        <w:rPr>
          <w:rFonts w:ascii="Arial" w:hAnsi="Arial" w:cs="Arial"/>
          <w:color w:val="000000" w:themeColor="text1"/>
          <w:u w:val="single"/>
        </w:rPr>
        <w:t xml:space="preserve"> </w:t>
      </w:r>
      <w:r w:rsidRPr="00AC7BDB">
        <w:rPr>
          <w:rFonts w:ascii="Arial" w:hAnsi="Arial" w:cs="Arial"/>
          <w:color w:val="000000" w:themeColor="text1"/>
        </w:rPr>
        <w:t>ustalone zostało na kwotę brutto: …….........……zł</w:t>
      </w:r>
      <w:r w:rsidR="00613570" w:rsidRPr="00AC7BDB">
        <w:rPr>
          <w:rFonts w:ascii="Arial" w:hAnsi="Arial" w:cs="Arial"/>
          <w:color w:val="000000" w:themeColor="text1"/>
        </w:rPr>
        <w:t>.</w:t>
      </w:r>
    </w:p>
    <w:p w14:paraId="676D3AED" w14:textId="77777777" w:rsidR="00572D2F" w:rsidRPr="00AC7BDB" w:rsidRDefault="00572D2F" w:rsidP="00AC7BDB">
      <w:pPr>
        <w:pStyle w:val="NormalnyWeb"/>
        <w:numPr>
          <w:ilvl w:val="0"/>
          <w:numId w:val="25"/>
        </w:numPr>
        <w:spacing w:before="0" w:after="0" w:line="360" w:lineRule="auto"/>
        <w:rPr>
          <w:rFonts w:ascii="Arial" w:hAnsi="Arial" w:cs="Arial"/>
          <w:color w:val="000000" w:themeColor="text1"/>
        </w:rPr>
      </w:pPr>
      <w:r w:rsidRPr="00AC7BDB">
        <w:rPr>
          <w:rFonts w:ascii="Arial" w:hAnsi="Arial" w:cs="Arial"/>
          <w:color w:val="000000" w:themeColor="text1"/>
        </w:rPr>
        <w:t xml:space="preserve">Przyjmuje się, że Wykonawca realizując zamówienie, o którym mowa w §1 uwzględnił wszystkie koszty niezbędne do jej prawidłowego wykonania, w tym koszty związane z obowiązującymi go przepisami powszechnie obowiązującego prawa jak i </w:t>
      </w:r>
      <w:proofErr w:type="spellStart"/>
      <w:r w:rsidRPr="00AC7BDB">
        <w:rPr>
          <w:rFonts w:ascii="Arial" w:hAnsi="Arial" w:cs="Arial"/>
          <w:color w:val="000000" w:themeColor="text1"/>
        </w:rPr>
        <w:t>ryzykami</w:t>
      </w:r>
      <w:proofErr w:type="spellEnd"/>
      <w:r w:rsidRPr="00AC7BDB">
        <w:rPr>
          <w:rFonts w:ascii="Arial" w:hAnsi="Arial" w:cs="Arial"/>
          <w:color w:val="000000" w:themeColor="text1"/>
        </w:rPr>
        <w:t xml:space="preserve"> związanymi ze specyfiką przedmiotu umowy.</w:t>
      </w:r>
    </w:p>
    <w:p w14:paraId="22528F29" w14:textId="2CA5DF52" w:rsidR="0071646F" w:rsidRPr="00AC7BDB" w:rsidRDefault="0071646F" w:rsidP="00AC7BDB">
      <w:pPr>
        <w:pStyle w:val="NormalnyWeb"/>
        <w:numPr>
          <w:ilvl w:val="0"/>
          <w:numId w:val="25"/>
        </w:numPr>
        <w:autoSpaceDN/>
        <w:spacing w:before="0" w:after="0" w:line="360" w:lineRule="auto"/>
        <w:rPr>
          <w:rFonts w:ascii="Arial" w:hAnsi="Arial" w:cs="Arial"/>
        </w:rPr>
      </w:pPr>
      <w:r w:rsidRPr="00AC7BDB">
        <w:rPr>
          <w:rStyle w:val="Domylnaczcionkaakapitu3"/>
          <w:rFonts w:ascii="Arial" w:hAnsi="Arial" w:cs="Arial"/>
          <w:color w:val="000000"/>
        </w:rPr>
        <w:t xml:space="preserve">Należne Wykonawcy wynagrodzenie, o którym mowa w ust. 1 płatne będzie w terminie 30 dni od daty doręczenia Zamawiającemu prawidłowo wystawionej faktury, którą Wykonawca może wystawić po dostawie </w:t>
      </w:r>
      <w:proofErr w:type="spellStart"/>
      <w:r w:rsidR="00F067EE" w:rsidRPr="00AC7BDB">
        <w:rPr>
          <w:rStyle w:val="Domylnaczcionkaakapitu3"/>
          <w:rFonts w:ascii="Arial" w:hAnsi="Arial" w:cs="Arial"/>
          <w:color w:val="000000"/>
        </w:rPr>
        <w:t>miniładowarki</w:t>
      </w:r>
      <w:proofErr w:type="spellEnd"/>
      <w:r w:rsidR="00296551" w:rsidRPr="00AC7BDB">
        <w:rPr>
          <w:rStyle w:val="Domylnaczcionkaakapitu3"/>
          <w:rFonts w:ascii="Arial" w:hAnsi="Arial" w:cs="Arial"/>
          <w:color w:val="000000"/>
        </w:rPr>
        <w:t>,</w:t>
      </w:r>
      <w:r w:rsidRPr="00AC7BDB">
        <w:rPr>
          <w:rStyle w:val="Domylnaczcionkaakapitu3"/>
          <w:rFonts w:ascii="Arial" w:hAnsi="Arial" w:cs="Arial"/>
          <w:color w:val="000000"/>
        </w:rPr>
        <w:t xml:space="preserve"> w</w:t>
      </w:r>
      <w:r w:rsidR="00296551" w:rsidRPr="00AC7BDB">
        <w:rPr>
          <w:rStyle w:val="Domylnaczcionkaakapitu3"/>
          <w:rFonts w:ascii="Arial" w:hAnsi="Arial" w:cs="Arial"/>
          <w:color w:val="000000"/>
        </w:rPr>
        <w:t>ymaganych</w:t>
      </w:r>
      <w:r w:rsidRPr="00AC7BDB">
        <w:rPr>
          <w:rStyle w:val="Domylnaczcionkaakapitu3"/>
          <w:rFonts w:ascii="Arial" w:hAnsi="Arial" w:cs="Arial"/>
          <w:color w:val="000000"/>
        </w:rPr>
        <w:t xml:space="preserve"> dokument</w:t>
      </w:r>
      <w:r w:rsidR="00296551" w:rsidRPr="00AC7BDB">
        <w:rPr>
          <w:rStyle w:val="Domylnaczcionkaakapitu3"/>
          <w:rFonts w:ascii="Arial" w:hAnsi="Arial" w:cs="Arial"/>
          <w:color w:val="000000"/>
        </w:rPr>
        <w:t xml:space="preserve">ów, dokonania szkoleń </w:t>
      </w:r>
      <w:r w:rsidR="009A220D" w:rsidRPr="00AC7BDB">
        <w:rPr>
          <w:rStyle w:val="Domylnaczcionkaakapitu3"/>
          <w:rFonts w:ascii="Arial" w:hAnsi="Arial" w:cs="Arial"/>
          <w:color w:val="000000"/>
        </w:rPr>
        <w:t>i</w:t>
      </w:r>
      <w:r w:rsidR="00296551" w:rsidRPr="00AC7BDB">
        <w:rPr>
          <w:rStyle w:val="Domylnaczcionkaakapitu3"/>
          <w:rFonts w:ascii="Arial" w:hAnsi="Arial" w:cs="Arial"/>
          <w:color w:val="000000"/>
        </w:rPr>
        <w:t xml:space="preserve"> rozruchów,</w:t>
      </w:r>
      <w:r w:rsidRPr="00AC7BDB">
        <w:rPr>
          <w:rStyle w:val="Domylnaczcionkaakapitu3"/>
          <w:rFonts w:ascii="Arial" w:hAnsi="Arial" w:cs="Arial"/>
          <w:color w:val="000000"/>
        </w:rPr>
        <w:t xml:space="preserve"> odbiorze przez Zamawiającego i podpisaniu przez obie strony protokołu zdawczo – odbiorczego bez uwag i zastrzeżeń.</w:t>
      </w:r>
    </w:p>
    <w:p w14:paraId="016807CF" w14:textId="39F6AB55" w:rsidR="00572D2F" w:rsidRPr="00AC7BDB" w:rsidRDefault="00572D2F" w:rsidP="00AC7BDB">
      <w:pPr>
        <w:pStyle w:val="NormalnyWeb"/>
        <w:numPr>
          <w:ilvl w:val="0"/>
          <w:numId w:val="25"/>
        </w:numPr>
        <w:spacing w:before="0" w:after="0" w:line="360" w:lineRule="auto"/>
        <w:rPr>
          <w:rFonts w:ascii="Arial" w:hAnsi="Arial" w:cs="Arial"/>
          <w:color w:val="000000" w:themeColor="text1"/>
        </w:rPr>
      </w:pPr>
      <w:r w:rsidRPr="00AC7BDB">
        <w:rPr>
          <w:rStyle w:val="Domylnaczcionkaakapitu3"/>
          <w:rFonts w:ascii="Arial" w:hAnsi="Arial" w:cs="Arial"/>
          <w:color w:val="000000" w:themeColor="text1"/>
        </w:rPr>
        <w:t>Zapłata wynagrodzenia, o którym mowa w ust. 1 umowy, nastąpi przelewem na rachunek bankowy Wykonawcy</w:t>
      </w:r>
      <w:r w:rsidR="006C15BE" w:rsidRPr="00AC7BDB">
        <w:rPr>
          <w:rStyle w:val="Domylnaczcionkaakapitu3"/>
          <w:rFonts w:ascii="Arial" w:hAnsi="Arial" w:cs="Arial"/>
          <w:color w:val="000000" w:themeColor="text1"/>
        </w:rPr>
        <w:t xml:space="preserve"> wskazany na fakturze. </w:t>
      </w:r>
    </w:p>
    <w:p w14:paraId="09E181DB" w14:textId="77777777" w:rsidR="00613570" w:rsidRPr="00AC7BDB" w:rsidRDefault="00613570" w:rsidP="00AC7BDB">
      <w:pPr>
        <w:pStyle w:val="NormalnyWeb"/>
        <w:spacing w:before="0" w:after="0" w:line="360" w:lineRule="auto"/>
        <w:jc w:val="center"/>
        <w:rPr>
          <w:rStyle w:val="Domylnaczcionkaakapitu3"/>
          <w:rFonts w:ascii="Arial" w:hAnsi="Arial" w:cs="Arial"/>
          <w:color w:val="000000" w:themeColor="text1"/>
        </w:rPr>
      </w:pPr>
    </w:p>
    <w:p w14:paraId="1A9DF997" w14:textId="75C4619C" w:rsidR="00572D2F" w:rsidRPr="00AC7BDB" w:rsidRDefault="00572D2F" w:rsidP="00AC7BDB">
      <w:pPr>
        <w:pStyle w:val="NormalnyWeb"/>
        <w:spacing w:before="0" w:after="0" w:line="360" w:lineRule="auto"/>
        <w:jc w:val="center"/>
        <w:rPr>
          <w:rFonts w:ascii="Arial" w:hAnsi="Arial" w:cs="Arial"/>
          <w:color w:val="000000" w:themeColor="text1"/>
        </w:rPr>
      </w:pPr>
      <w:r w:rsidRPr="00AC7BDB">
        <w:rPr>
          <w:rStyle w:val="Domylnaczcionkaakapitu3"/>
          <w:rFonts w:ascii="Arial" w:hAnsi="Arial" w:cs="Arial"/>
          <w:color w:val="000000" w:themeColor="text1"/>
        </w:rPr>
        <w:lastRenderedPageBreak/>
        <w:t>§ 3</w:t>
      </w:r>
      <w:r w:rsidRPr="00AC7BDB">
        <w:rPr>
          <w:rStyle w:val="Domylnaczcionkaakapitu3"/>
          <w:rFonts w:ascii="Arial" w:hAnsi="Arial" w:cs="Arial"/>
          <w:color w:val="000000" w:themeColor="text1"/>
        </w:rPr>
        <w:br/>
        <w:t>Termin realizacji zamówienia</w:t>
      </w:r>
    </w:p>
    <w:p w14:paraId="561657F4" w14:textId="213A09E1" w:rsidR="00296551" w:rsidRPr="00AC7BDB" w:rsidRDefault="00572D2F" w:rsidP="00AC7BDB">
      <w:pPr>
        <w:pStyle w:val="NormalnyWeb"/>
        <w:numPr>
          <w:ilvl w:val="0"/>
          <w:numId w:val="26"/>
        </w:numPr>
        <w:spacing w:before="0" w:after="0" w:line="360" w:lineRule="auto"/>
        <w:rPr>
          <w:rStyle w:val="Domylnaczcionkaakapitu3"/>
          <w:rFonts w:ascii="Arial" w:hAnsi="Arial" w:cs="Arial"/>
          <w:color w:val="000000" w:themeColor="text1"/>
        </w:rPr>
      </w:pPr>
      <w:r w:rsidRPr="00AC7BDB">
        <w:rPr>
          <w:rStyle w:val="Pogrubienie1"/>
          <w:rFonts w:ascii="Arial" w:hAnsi="Arial" w:cs="Arial"/>
          <w:b w:val="0"/>
          <w:bCs w:val="0"/>
          <w:color w:val="000000" w:themeColor="text1"/>
        </w:rPr>
        <w:t xml:space="preserve">Termin wykonania zamówienia: </w:t>
      </w:r>
      <w:r w:rsidRPr="00AC7BDB">
        <w:rPr>
          <w:rFonts w:ascii="Arial" w:hAnsi="Arial" w:cs="Arial"/>
          <w:color w:val="000000" w:themeColor="text1"/>
        </w:rPr>
        <w:t xml:space="preserve">do </w:t>
      </w:r>
      <w:r w:rsidR="00FC4229" w:rsidRPr="00AC7BDB">
        <w:rPr>
          <w:rFonts w:ascii="Arial" w:hAnsi="Arial" w:cs="Arial"/>
          <w:color w:val="000000" w:themeColor="text1"/>
        </w:rPr>
        <w:t>3</w:t>
      </w:r>
      <w:r w:rsidR="006C15BE" w:rsidRPr="00AC7BDB">
        <w:rPr>
          <w:rFonts w:ascii="Arial" w:hAnsi="Arial" w:cs="Arial"/>
          <w:color w:val="000000" w:themeColor="text1"/>
        </w:rPr>
        <w:t xml:space="preserve"> miesi</w:t>
      </w:r>
      <w:r w:rsidR="00FC4229" w:rsidRPr="00AC7BDB">
        <w:rPr>
          <w:rFonts w:ascii="Arial" w:hAnsi="Arial" w:cs="Arial"/>
          <w:color w:val="000000" w:themeColor="text1"/>
        </w:rPr>
        <w:t>ęcy</w:t>
      </w:r>
      <w:r w:rsidR="00613570" w:rsidRPr="00AC7BDB">
        <w:rPr>
          <w:rFonts w:ascii="Arial" w:hAnsi="Arial" w:cs="Arial"/>
          <w:color w:val="000000" w:themeColor="text1"/>
        </w:rPr>
        <w:t xml:space="preserve"> od dnia podpisania umowy.</w:t>
      </w:r>
    </w:p>
    <w:p w14:paraId="077D4822" w14:textId="77777777" w:rsidR="00F067EE" w:rsidRPr="00AC7BDB" w:rsidRDefault="00F067EE" w:rsidP="00AC7BDB">
      <w:pPr>
        <w:pStyle w:val="NormalnyWeb"/>
        <w:spacing w:before="0" w:after="0" w:line="360" w:lineRule="auto"/>
        <w:ind w:left="360"/>
        <w:rPr>
          <w:rStyle w:val="Domylnaczcionkaakapitu3"/>
          <w:rFonts w:ascii="Arial" w:hAnsi="Arial" w:cs="Arial"/>
          <w:color w:val="000000" w:themeColor="text1"/>
        </w:rPr>
      </w:pPr>
    </w:p>
    <w:p w14:paraId="35D45FD2" w14:textId="5865D7D8" w:rsidR="00572D2F" w:rsidRPr="00AC7BDB" w:rsidRDefault="00572D2F" w:rsidP="00AC7BDB">
      <w:pPr>
        <w:pStyle w:val="NormalnyWeb"/>
        <w:spacing w:before="0" w:after="0" w:line="360" w:lineRule="auto"/>
        <w:jc w:val="center"/>
        <w:rPr>
          <w:rFonts w:ascii="Arial" w:hAnsi="Arial" w:cs="Arial"/>
          <w:color w:val="000000" w:themeColor="text1"/>
        </w:rPr>
      </w:pPr>
      <w:r w:rsidRPr="00AC7BDB">
        <w:rPr>
          <w:rStyle w:val="Domylnaczcionkaakapitu3"/>
          <w:rFonts w:ascii="Arial" w:hAnsi="Arial" w:cs="Arial"/>
          <w:color w:val="000000" w:themeColor="text1"/>
        </w:rPr>
        <w:t>§ 4</w:t>
      </w:r>
    </w:p>
    <w:p w14:paraId="2F6CC326" w14:textId="77777777" w:rsidR="00572D2F" w:rsidRPr="00AC7BDB" w:rsidRDefault="00572D2F" w:rsidP="00AC7BDB">
      <w:pPr>
        <w:pStyle w:val="NormalnyWeb"/>
        <w:spacing w:before="0" w:after="0" w:line="360" w:lineRule="auto"/>
        <w:jc w:val="center"/>
        <w:rPr>
          <w:rFonts w:ascii="Arial" w:hAnsi="Arial" w:cs="Arial"/>
          <w:color w:val="000000" w:themeColor="text1"/>
        </w:rPr>
      </w:pPr>
      <w:r w:rsidRPr="00AC7BDB">
        <w:rPr>
          <w:rFonts w:ascii="Arial" w:hAnsi="Arial" w:cs="Arial"/>
          <w:color w:val="000000" w:themeColor="text1"/>
        </w:rPr>
        <w:t>Zobowiązania stron</w:t>
      </w:r>
    </w:p>
    <w:p w14:paraId="7A8743B2" w14:textId="77777777" w:rsidR="00572D2F" w:rsidRPr="00AC7BDB" w:rsidRDefault="00572D2F" w:rsidP="00AC7BDB">
      <w:pPr>
        <w:pStyle w:val="NormalnyWeb"/>
        <w:numPr>
          <w:ilvl w:val="0"/>
          <w:numId w:val="27"/>
        </w:numPr>
        <w:spacing w:before="0" w:after="0" w:line="360" w:lineRule="auto"/>
        <w:rPr>
          <w:rFonts w:ascii="Arial" w:hAnsi="Arial" w:cs="Arial"/>
          <w:color w:val="000000" w:themeColor="text1"/>
        </w:rPr>
      </w:pPr>
      <w:r w:rsidRPr="00AC7BDB">
        <w:rPr>
          <w:rFonts w:ascii="Arial" w:hAnsi="Arial" w:cs="Arial"/>
          <w:color w:val="000000" w:themeColor="text1"/>
        </w:rPr>
        <w:t>Wykonawca ponosi pełną odpowiedzialność względem Zamawiającego za jakość, terminowość oraz kompletność dostawy objętej przedmiotem umowy.</w:t>
      </w:r>
    </w:p>
    <w:p w14:paraId="323CFB07" w14:textId="77777777" w:rsidR="00572D2F" w:rsidRPr="00AC7BDB" w:rsidRDefault="00572D2F" w:rsidP="00AC7BDB">
      <w:pPr>
        <w:pStyle w:val="NormalnyWeb"/>
        <w:numPr>
          <w:ilvl w:val="0"/>
          <w:numId w:val="27"/>
        </w:numPr>
        <w:spacing w:before="0" w:after="0" w:line="360" w:lineRule="auto"/>
        <w:rPr>
          <w:rFonts w:ascii="Arial" w:hAnsi="Arial" w:cs="Arial"/>
          <w:color w:val="000000" w:themeColor="text1"/>
        </w:rPr>
      </w:pPr>
      <w:r w:rsidRPr="00AC7BDB">
        <w:rPr>
          <w:rFonts w:ascii="Arial" w:hAnsi="Arial" w:cs="Arial"/>
          <w:color w:val="000000" w:themeColor="text1"/>
        </w:rPr>
        <w:t>Wykonawca zapewni Zamawiającemu, na każdym etapie wykonania umowy, pełen zasób informacji dotyczących przedmiotu umowy.</w:t>
      </w:r>
    </w:p>
    <w:p w14:paraId="6876FCA7" w14:textId="77777777" w:rsidR="00572D2F" w:rsidRPr="00AC7BDB" w:rsidRDefault="00572D2F" w:rsidP="00AC7BDB">
      <w:pPr>
        <w:pStyle w:val="NormalnyWeb"/>
        <w:numPr>
          <w:ilvl w:val="0"/>
          <w:numId w:val="27"/>
        </w:numPr>
        <w:spacing w:before="0" w:after="0" w:line="360" w:lineRule="auto"/>
        <w:rPr>
          <w:rFonts w:ascii="Arial" w:hAnsi="Arial" w:cs="Arial"/>
          <w:color w:val="000000" w:themeColor="text1"/>
        </w:rPr>
      </w:pPr>
      <w:r w:rsidRPr="00AC7BDB">
        <w:rPr>
          <w:rFonts w:ascii="Arial" w:hAnsi="Arial" w:cs="Arial"/>
          <w:color w:val="000000" w:themeColor="text1"/>
        </w:rPr>
        <w:t>Wykonawca zobowiązany jest wypełnić wszystkie zobowiązania zgodnie z niniejszą umową wraz z jej załącznikami oraz przepisami prawa.</w:t>
      </w:r>
    </w:p>
    <w:p w14:paraId="37C78CF4" w14:textId="3F5A1AAF" w:rsidR="00572D2F" w:rsidRPr="00AC7BDB" w:rsidRDefault="00572D2F" w:rsidP="00AC7BDB">
      <w:pPr>
        <w:pStyle w:val="Textbody"/>
        <w:numPr>
          <w:ilvl w:val="0"/>
          <w:numId w:val="27"/>
        </w:numPr>
        <w:spacing w:after="0" w:line="360" w:lineRule="auto"/>
        <w:rPr>
          <w:rStyle w:val="StrongEmphasis"/>
          <w:rFonts w:ascii="Arial" w:hAnsi="Arial" w:cs="Arial"/>
          <w:b w:val="0"/>
          <w:bCs w:val="0"/>
          <w:color w:val="000000" w:themeColor="text1"/>
        </w:rPr>
      </w:pPr>
      <w:r w:rsidRPr="00AC7BDB">
        <w:rPr>
          <w:rStyle w:val="StrongEmphasis"/>
          <w:rFonts w:ascii="Arial" w:hAnsi="Arial" w:cs="Arial"/>
          <w:b w:val="0"/>
          <w:bCs w:val="0"/>
          <w:color w:val="000000" w:themeColor="text1"/>
        </w:rPr>
        <w:t>W</w:t>
      </w:r>
      <w:r w:rsidR="009A220D" w:rsidRPr="00AC7BDB">
        <w:rPr>
          <w:rStyle w:val="StrongEmphasis"/>
          <w:rFonts w:ascii="Arial" w:hAnsi="Arial" w:cs="Arial"/>
          <w:b w:val="0"/>
          <w:bCs w:val="0"/>
          <w:color w:val="000000" w:themeColor="text1"/>
        </w:rPr>
        <w:t xml:space="preserve"> przypadku zlecenia prac związanych z wykonaniem przedmiotu umowy Podwykonawcy/Podwykonawcom </w:t>
      </w:r>
      <w:r w:rsidRPr="00AC7BDB">
        <w:rPr>
          <w:rStyle w:val="StrongEmphasis"/>
          <w:rFonts w:ascii="Arial" w:hAnsi="Arial" w:cs="Arial"/>
          <w:b w:val="0"/>
          <w:bCs w:val="0"/>
          <w:color w:val="000000" w:themeColor="text1"/>
        </w:rPr>
        <w:t>Wykonawca ponosi pełną odpowiedzialność za działania lub zaniechania Podwykonawcy jak za własne działanie.</w:t>
      </w:r>
    </w:p>
    <w:p w14:paraId="7D7730E6" w14:textId="06DE28DB" w:rsidR="00572D2F" w:rsidRPr="00AC7BDB" w:rsidRDefault="00572D2F" w:rsidP="00AC7BDB">
      <w:pPr>
        <w:pStyle w:val="Textbody"/>
        <w:numPr>
          <w:ilvl w:val="0"/>
          <w:numId w:val="27"/>
        </w:numPr>
        <w:spacing w:after="0" w:line="360" w:lineRule="auto"/>
        <w:rPr>
          <w:rStyle w:val="StrongEmphasis"/>
          <w:rFonts w:ascii="Arial" w:hAnsi="Arial" w:cs="Arial"/>
          <w:b w:val="0"/>
          <w:bCs w:val="0"/>
          <w:color w:val="000000" w:themeColor="text1"/>
        </w:rPr>
      </w:pPr>
      <w:r w:rsidRPr="00AC7BDB">
        <w:rPr>
          <w:rStyle w:val="StrongEmphasis"/>
          <w:rFonts w:ascii="Arial" w:hAnsi="Arial" w:cs="Arial"/>
          <w:b w:val="0"/>
          <w:bCs w:val="0"/>
          <w:color w:val="000000" w:themeColor="text1"/>
        </w:rPr>
        <w:t xml:space="preserve">Powierzenie wykonania części </w:t>
      </w:r>
      <w:r w:rsidR="009A220D" w:rsidRPr="00AC7BDB">
        <w:rPr>
          <w:rStyle w:val="StrongEmphasis"/>
          <w:rFonts w:ascii="Arial" w:hAnsi="Arial" w:cs="Arial"/>
          <w:b w:val="0"/>
          <w:bCs w:val="0"/>
          <w:color w:val="000000" w:themeColor="text1"/>
        </w:rPr>
        <w:t>zamówienia</w:t>
      </w:r>
      <w:r w:rsidRPr="00AC7BDB">
        <w:rPr>
          <w:rStyle w:val="StrongEmphasis"/>
          <w:rFonts w:ascii="Arial" w:hAnsi="Arial" w:cs="Arial"/>
          <w:b w:val="0"/>
          <w:bCs w:val="0"/>
          <w:color w:val="000000" w:themeColor="text1"/>
        </w:rPr>
        <w:t xml:space="preserve"> podwykonawcom nie zwalnia Wykonawcy z odpowiedzialności za należyte wykonanie tego zamówienia. </w:t>
      </w:r>
    </w:p>
    <w:p w14:paraId="088ADFA1" w14:textId="77777777" w:rsidR="00572D2F" w:rsidRPr="00AC7BDB" w:rsidRDefault="00572D2F" w:rsidP="00AC7BDB">
      <w:pPr>
        <w:pStyle w:val="Textbody"/>
        <w:spacing w:after="0" w:line="360" w:lineRule="auto"/>
        <w:ind w:left="720"/>
        <w:jc w:val="center"/>
        <w:rPr>
          <w:rFonts w:ascii="Arial" w:hAnsi="Arial" w:cs="Arial"/>
          <w:color w:val="000000" w:themeColor="text1"/>
        </w:rPr>
      </w:pPr>
    </w:p>
    <w:p w14:paraId="4FF2400F" w14:textId="7A8F0836" w:rsidR="00296551" w:rsidRPr="00AC7BDB" w:rsidRDefault="00296551" w:rsidP="00AC7BDB">
      <w:pPr>
        <w:spacing w:line="360" w:lineRule="auto"/>
        <w:jc w:val="center"/>
        <w:rPr>
          <w:rFonts w:ascii="Arial" w:hAnsi="Arial" w:cs="Arial"/>
        </w:rPr>
      </w:pPr>
      <w:r w:rsidRPr="00AC7BDB">
        <w:rPr>
          <w:rStyle w:val="Domylnaczcionkaakapitu3"/>
          <w:rFonts w:ascii="Arial" w:hAnsi="Arial" w:cs="Arial"/>
          <w:color w:val="000000"/>
        </w:rPr>
        <w:t>§ 5</w:t>
      </w:r>
    </w:p>
    <w:p w14:paraId="1B906475" w14:textId="77777777" w:rsidR="00296551" w:rsidRPr="00AC7BDB" w:rsidRDefault="00296551" w:rsidP="00AC7BDB">
      <w:pPr>
        <w:spacing w:line="360" w:lineRule="auto"/>
        <w:jc w:val="center"/>
        <w:rPr>
          <w:rFonts w:ascii="Arial" w:hAnsi="Arial" w:cs="Arial"/>
        </w:rPr>
      </w:pPr>
      <w:r w:rsidRPr="00AC7BDB">
        <w:rPr>
          <w:rStyle w:val="Domylnaczcionkaakapitu3"/>
          <w:rFonts w:ascii="Arial" w:hAnsi="Arial" w:cs="Arial"/>
          <w:color w:val="000000"/>
        </w:rPr>
        <w:t>Zmiany umowy</w:t>
      </w:r>
    </w:p>
    <w:p w14:paraId="245F7D74" w14:textId="77777777" w:rsidR="00367CEF" w:rsidRPr="00AC7BDB" w:rsidRDefault="00296551" w:rsidP="00AC7BDB">
      <w:pPr>
        <w:numPr>
          <w:ilvl w:val="0"/>
          <w:numId w:val="34"/>
        </w:numPr>
        <w:spacing w:line="360" w:lineRule="auto"/>
        <w:rPr>
          <w:rFonts w:ascii="Arial" w:hAnsi="Arial" w:cs="Arial"/>
        </w:rPr>
      </w:pPr>
      <w:r w:rsidRPr="00AC7BDB">
        <w:rPr>
          <w:rStyle w:val="Domylnaczcionkaakapitu3"/>
          <w:rFonts w:ascii="Arial" w:hAnsi="Arial" w:cs="Arial"/>
          <w:color w:val="000000"/>
        </w:rPr>
        <w:t xml:space="preserve">Na podstawie art. 455 ust. 1 pkt. 1 </w:t>
      </w:r>
      <w:proofErr w:type="spellStart"/>
      <w:r w:rsidRPr="00AC7BDB">
        <w:rPr>
          <w:rStyle w:val="Domylnaczcionkaakapitu3"/>
          <w:rFonts w:ascii="Arial" w:hAnsi="Arial" w:cs="Arial"/>
          <w:color w:val="000000"/>
        </w:rPr>
        <w:t>u.p.z.p</w:t>
      </w:r>
      <w:proofErr w:type="spellEnd"/>
      <w:r w:rsidRPr="00AC7BDB">
        <w:rPr>
          <w:rStyle w:val="Domylnaczcionkaakapitu3"/>
          <w:rFonts w:ascii="Arial" w:hAnsi="Arial" w:cs="Arial"/>
          <w:color w:val="000000"/>
        </w:rPr>
        <w:t>. s</w:t>
      </w:r>
      <w:r w:rsidRPr="00AC7BDB">
        <w:rPr>
          <w:rFonts w:ascii="Arial" w:hAnsi="Arial" w:cs="Arial"/>
          <w:color w:val="000000"/>
        </w:rPr>
        <w:t>trony dopuszczają możliwość zmiany treści umowy w zakresie:</w:t>
      </w:r>
    </w:p>
    <w:p w14:paraId="35837C4B" w14:textId="755C0D30" w:rsidR="00367CEF" w:rsidRPr="00AC7BDB" w:rsidRDefault="00367CEF" w:rsidP="00AC7BDB">
      <w:pPr>
        <w:spacing w:line="360" w:lineRule="auto"/>
        <w:ind w:left="720"/>
        <w:rPr>
          <w:rFonts w:ascii="Arial" w:hAnsi="Arial" w:cs="Arial"/>
          <w:color w:val="000000" w:themeColor="text1"/>
        </w:rPr>
      </w:pPr>
      <w:r w:rsidRPr="00AC7BDB">
        <w:rPr>
          <w:rFonts w:ascii="Arial" w:hAnsi="Arial" w:cs="Arial"/>
          <w:color w:val="000000" w:themeColor="text1"/>
        </w:rPr>
        <w:t xml:space="preserve">a) </w:t>
      </w:r>
      <w:r w:rsidR="00296551" w:rsidRPr="00AC7BDB">
        <w:rPr>
          <w:rFonts w:ascii="Arial" w:hAnsi="Arial" w:cs="Arial"/>
          <w:color w:val="000000" w:themeColor="text1"/>
        </w:rPr>
        <w:t xml:space="preserve">terminu wykonania zamówienia </w:t>
      </w:r>
    </w:p>
    <w:p w14:paraId="7145D8E4" w14:textId="6B9FD30C" w:rsidR="00367CEF" w:rsidRPr="00AC7BDB" w:rsidRDefault="00296551" w:rsidP="00AC7BDB">
      <w:pPr>
        <w:spacing w:line="360" w:lineRule="auto"/>
        <w:ind w:left="720"/>
        <w:rPr>
          <w:rStyle w:val="Domylnaczcionkaakapitu3"/>
          <w:rFonts w:ascii="Arial" w:hAnsi="Arial" w:cs="Arial"/>
          <w:color w:val="000000" w:themeColor="text1"/>
        </w:rPr>
      </w:pPr>
      <w:r w:rsidRPr="00AC7BDB">
        <w:rPr>
          <w:rFonts w:ascii="Arial" w:hAnsi="Arial" w:cs="Arial"/>
          <w:color w:val="000000" w:themeColor="text1"/>
        </w:rPr>
        <w:t xml:space="preserve">- w przypadku </w:t>
      </w:r>
      <w:r w:rsidRPr="00AC7BDB">
        <w:rPr>
          <w:rStyle w:val="Domylnaczcionkaakapitu3"/>
          <w:rFonts w:ascii="Arial" w:hAnsi="Arial" w:cs="Arial"/>
          <w:color w:val="000000" w:themeColor="text1"/>
        </w:rPr>
        <w:t>wystąpienia okoliczności uniemożliwiającej zrealizowanie przedmiotu zamówienia w terminie z przyczyn nie zawinionych przez Wykonawcę</w:t>
      </w:r>
      <w:r w:rsidR="00C016F6" w:rsidRPr="00AC7BDB">
        <w:rPr>
          <w:rStyle w:val="Domylnaczcionkaakapitu3"/>
          <w:rFonts w:ascii="Arial" w:hAnsi="Arial" w:cs="Arial"/>
          <w:color w:val="000000" w:themeColor="text1"/>
        </w:rPr>
        <w:t xml:space="preserve">, co Wykonawca </w:t>
      </w:r>
      <w:r w:rsidR="000A7CFD" w:rsidRPr="00AC7BDB">
        <w:rPr>
          <w:rStyle w:val="Domylnaczcionkaakapitu3"/>
          <w:rFonts w:ascii="Arial" w:hAnsi="Arial" w:cs="Arial"/>
          <w:color w:val="000000" w:themeColor="text1"/>
        </w:rPr>
        <w:t>zobowiązany jest</w:t>
      </w:r>
      <w:r w:rsidR="00C016F6" w:rsidRPr="00AC7BDB">
        <w:rPr>
          <w:rStyle w:val="Domylnaczcionkaakapitu3"/>
          <w:rFonts w:ascii="Arial" w:hAnsi="Arial" w:cs="Arial"/>
          <w:color w:val="000000" w:themeColor="text1"/>
        </w:rPr>
        <w:t xml:space="preserve"> wykazać</w:t>
      </w:r>
      <w:r w:rsidR="00367CEF" w:rsidRPr="00AC7BDB">
        <w:rPr>
          <w:rStyle w:val="Domylnaczcionkaakapitu3"/>
          <w:rFonts w:ascii="Arial" w:hAnsi="Arial" w:cs="Arial"/>
          <w:color w:val="000000" w:themeColor="text1"/>
        </w:rPr>
        <w:t>.</w:t>
      </w:r>
    </w:p>
    <w:p w14:paraId="06B659D9" w14:textId="5479A75C" w:rsidR="00367CEF" w:rsidRPr="00AC7BDB" w:rsidRDefault="00367CEF" w:rsidP="00AC7BDB">
      <w:pPr>
        <w:spacing w:line="360" w:lineRule="auto"/>
        <w:ind w:left="720"/>
        <w:rPr>
          <w:rStyle w:val="Domylnaczcionkaakapitu3"/>
          <w:rFonts w:ascii="Arial" w:hAnsi="Arial" w:cs="Arial"/>
          <w:color w:val="000000" w:themeColor="text1"/>
        </w:rPr>
      </w:pPr>
      <w:r w:rsidRPr="00AC7BDB">
        <w:rPr>
          <w:rStyle w:val="Domylnaczcionkaakapitu3"/>
          <w:rFonts w:ascii="Arial" w:hAnsi="Arial" w:cs="Arial"/>
          <w:color w:val="000000" w:themeColor="text1"/>
        </w:rPr>
        <w:t>b) wynagrodzenia</w:t>
      </w:r>
    </w:p>
    <w:p w14:paraId="2E118B64" w14:textId="77777777" w:rsidR="00367CEF" w:rsidRPr="00AC7BDB" w:rsidRDefault="00367CEF" w:rsidP="00AC7BDB">
      <w:pPr>
        <w:pStyle w:val="Akapitzlist"/>
        <w:autoSpaceDN/>
        <w:spacing w:after="0" w:line="360" w:lineRule="auto"/>
        <w:ind w:left="786"/>
        <w:jc w:val="both"/>
        <w:rPr>
          <w:rFonts w:ascii="Arial" w:eastAsia="Times New Roman" w:hAnsi="Arial" w:cs="Arial"/>
          <w:sz w:val="24"/>
          <w:szCs w:val="24"/>
          <w:lang w:eastAsia="pl-PL"/>
        </w:rPr>
      </w:pPr>
      <w:r w:rsidRPr="00AC7BDB">
        <w:rPr>
          <w:rFonts w:ascii="Arial" w:eastAsia="Times New Roman" w:hAnsi="Arial" w:cs="Arial"/>
          <w:color w:val="000000"/>
          <w:sz w:val="24"/>
          <w:szCs w:val="24"/>
          <w:u w:val="single"/>
          <w:lang w:eastAsia="pl-PL"/>
        </w:rPr>
        <w:t>zmiana stawki podatku od towarów i usług:</w:t>
      </w:r>
      <w:r w:rsidRPr="00AC7BDB">
        <w:rPr>
          <w:rFonts w:ascii="Arial" w:eastAsia="Times New Roman" w:hAnsi="Arial" w:cs="Arial"/>
          <w:color w:val="000000"/>
          <w:sz w:val="24"/>
          <w:szCs w:val="24"/>
          <w:lang w:eastAsia="pl-PL"/>
        </w:rPr>
        <w:t xml:space="preserve"> W takim przypadku ceny netto nie ulegną zmianie, a ceny brutto ulegną zmianie, w wysokości i w terminie wynikającymi z aktu prawnego wprowadzającego nową stawkę (stawki) podatku VAT. Zmiana cen brutto </w:t>
      </w:r>
      <w:r w:rsidRPr="00AC7BDB">
        <w:rPr>
          <w:rFonts w:ascii="Arial" w:eastAsia="Times New Roman" w:hAnsi="Arial" w:cs="Arial"/>
          <w:color w:val="000000"/>
          <w:sz w:val="24"/>
          <w:szCs w:val="24"/>
          <w:lang w:eastAsia="pl-PL"/>
        </w:rPr>
        <w:lastRenderedPageBreak/>
        <w:t>w tym przypadku będzie następowała z chwilą wejścia w życie nowych przepisów bez konieczności podpisywania aneksu przez strony.</w:t>
      </w:r>
    </w:p>
    <w:p w14:paraId="2651E02B" w14:textId="730D863D" w:rsidR="00367CEF" w:rsidRPr="00AC7BDB" w:rsidRDefault="00367CEF" w:rsidP="00AC7BDB">
      <w:pPr>
        <w:pStyle w:val="Akapitzlist"/>
        <w:autoSpaceDN/>
        <w:spacing w:after="0" w:line="360" w:lineRule="auto"/>
        <w:ind w:left="786"/>
        <w:jc w:val="both"/>
        <w:rPr>
          <w:rFonts w:ascii="Arial" w:eastAsia="Times New Roman" w:hAnsi="Arial" w:cs="Arial"/>
          <w:color w:val="000000"/>
          <w:sz w:val="24"/>
          <w:szCs w:val="24"/>
          <w:lang w:eastAsia="pl-PL"/>
        </w:rPr>
      </w:pPr>
      <w:r w:rsidRPr="00AC7BDB">
        <w:rPr>
          <w:rFonts w:ascii="Arial" w:hAnsi="Arial" w:cs="Arial"/>
          <w:color w:val="000000"/>
          <w:sz w:val="24"/>
          <w:szCs w:val="24"/>
          <w:u w:val="single"/>
          <w:lang w:eastAsia="pl-PL"/>
        </w:rPr>
        <w:t>zmiana stawki podatku akcyzowego</w:t>
      </w:r>
      <w:r w:rsidRPr="00AC7BDB">
        <w:rPr>
          <w:rFonts w:ascii="Arial" w:hAnsi="Arial" w:cs="Arial"/>
          <w:color w:val="000000"/>
          <w:sz w:val="24"/>
          <w:szCs w:val="24"/>
          <w:lang w:eastAsia="pl-PL"/>
        </w:rPr>
        <w:t xml:space="preserve"> - o kwotę wynikającą ze zmiany tej stawki, od dnia wejścia w życie ustawowej zmiany, </w:t>
      </w:r>
      <w:r w:rsidRPr="00AC7BDB">
        <w:rPr>
          <w:rFonts w:ascii="Arial" w:eastAsia="Times New Roman" w:hAnsi="Arial" w:cs="Arial"/>
          <w:color w:val="000000"/>
          <w:sz w:val="24"/>
          <w:szCs w:val="24"/>
          <w:lang w:eastAsia="pl-PL"/>
        </w:rPr>
        <w:t>bez konieczności podpisywania aneksu przez strony.</w:t>
      </w:r>
    </w:p>
    <w:p w14:paraId="52B1E43A" w14:textId="5F524300" w:rsidR="00572D2F" w:rsidRPr="00AC7BDB" w:rsidRDefault="00572D2F" w:rsidP="00AC7BDB">
      <w:pPr>
        <w:pStyle w:val="Textbody"/>
        <w:spacing w:after="0" w:line="360" w:lineRule="auto"/>
        <w:jc w:val="center"/>
        <w:rPr>
          <w:rFonts w:ascii="Arial" w:hAnsi="Arial" w:cs="Arial"/>
          <w:color w:val="000000" w:themeColor="text1"/>
        </w:rPr>
      </w:pPr>
      <w:r w:rsidRPr="00AC7BDB">
        <w:rPr>
          <w:rFonts w:ascii="Arial" w:hAnsi="Arial" w:cs="Arial"/>
          <w:color w:val="000000" w:themeColor="text1"/>
        </w:rPr>
        <w:t xml:space="preserve">§ </w:t>
      </w:r>
      <w:r w:rsidR="00296551" w:rsidRPr="00AC7BDB">
        <w:rPr>
          <w:rFonts w:ascii="Arial" w:hAnsi="Arial" w:cs="Arial"/>
          <w:color w:val="000000" w:themeColor="text1"/>
        </w:rPr>
        <w:t>6</w:t>
      </w:r>
    </w:p>
    <w:p w14:paraId="0D8D5C84" w14:textId="24CAC9C7" w:rsidR="00572D2F" w:rsidRPr="00AC7BDB" w:rsidRDefault="00572D2F" w:rsidP="00AC7BDB">
      <w:pPr>
        <w:pStyle w:val="NormalnyWeb"/>
        <w:spacing w:before="0" w:after="0" w:line="360" w:lineRule="auto"/>
        <w:jc w:val="center"/>
        <w:rPr>
          <w:rFonts w:ascii="Arial" w:hAnsi="Arial" w:cs="Arial"/>
          <w:color w:val="000000" w:themeColor="text1"/>
        </w:rPr>
      </w:pPr>
      <w:r w:rsidRPr="00AC7BDB">
        <w:rPr>
          <w:rFonts w:ascii="Arial" w:hAnsi="Arial" w:cs="Arial"/>
          <w:color w:val="000000" w:themeColor="text1"/>
        </w:rPr>
        <w:t xml:space="preserve">Kontrola i odbiór </w:t>
      </w:r>
    </w:p>
    <w:p w14:paraId="3C50A788" w14:textId="77777777" w:rsidR="00296551" w:rsidRPr="00AC7BDB" w:rsidRDefault="003A4424" w:rsidP="00AC7BDB">
      <w:pPr>
        <w:pStyle w:val="NormalnyWeb"/>
        <w:numPr>
          <w:ilvl w:val="0"/>
          <w:numId w:val="35"/>
        </w:numPr>
        <w:spacing w:before="0" w:after="0" w:line="360" w:lineRule="auto"/>
        <w:rPr>
          <w:rFonts w:ascii="Arial" w:hAnsi="Arial" w:cs="Arial"/>
        </w:rPr>
      </w:pPr>
      <w:r w:rsidRPr="00AC7BDB">
        <w:rPr>
          <w:rStyle w:val="Domylnaczcionkaakapitu3"/>
          <w:rFonts w:ascii="Arial" w:hAnsi="Arial" w:cs="Arial"/>
          <w:color w:val="000000"/>
        </w:rPr>
        <w:t xml:space="preserve">Potwierdzeniem wykonania </w:t>
      </w:r>
      <w:r w:rsidR="00296551" w:rsidRPr="00AC7BDB">
        <w:rPr>
          <w:rStyle w:val="Domylnaczcionkaakapitu3"/>
          <w:rFonts w:ascii="Arial" w:hAnsi="Arial" w:cs="Arial"/>
          <w:color w:val="000000"/>
        </w:rPr>
        <w:t xml:space="preserve">przedmiotu umowy jest protokół zdawczo – odbiorczy podpisany przez obie strony. </w:t>
      </w:r>
    </w:p>
    <w:p w14:paraId="1A0A3C6B" w14:textId="77777777" w:rsidR="00296551" w:rsidRPr="00AC7BDB" w:rsidRDefault="003A4424" w:rsidP="00AC7BDB">
      <w:pPr>
        <w:pStyle w:val="NormalnyWeb"/>
        <w:numPr>
          <w:ilvl w:val="0"/>
          <w:numId w:val="35"/>
        </w:numPr>
        <w:spacing w:before="0" w:after="0" w:line="360" w:lineRule="auto"/>
        <w:rPr>
          <w:rFonts w:ascii="Arial" w:hAnsi="Arial" w:cs="Arial"/>
        </w:rPr>
      </w:pPr>
      <w:r w:rsidRPr="00AC7BDB">
        <w:rPr>
          <w:rFonts w:ascii="Arial" w:hAnsi="Arial" w:cs="Arial"/>
          <w:color w:val="000000"/>
        </w:rPr>
        <w:t>Protokół zdawczo – odbiorczy podpisany przez obie strony bez uwag i zastrzeżeń stanowić będzie podstawę do wystawienia faktury przez Wykonawcę na kwotę i z terminem płatności określonym w § 2 niniejszej umowy, zgodnie z ofertą Wykonawcy.</w:t>
      </w:r>
    </w:p>
    <w:p w14:paraId="1C9C5B5C" w14:textId="2A4AFE4B" w:rsidR="003A4424" w:rsidRPr="00AC7BDB" w:rsidRDefault="003A4424" w:rsidP="00AC7BDB">
      <w:pPr>
        <w:pStyle w:val="NormalnyWeb"/>
        <w:numPr>
          <w:ilvl w:val="0"/>
          <w:numId w:val="35"/>
        </w:numPr>
        <w:spacing w:before="0" w:after="0" w:line="360" w:lineRule="auto"/>
        <w:rPr>
          <w:rFonts w:ascii="Arial" w:hAnsi="Arial" w:cs="Arial"/>
        </w:rPr>
      </w:pPr>
      <w:r w:rsidRPr="00AC7BDB">
        <w:rPr>
          <w:rFonts w:ascii="Arial" w:hAnsi="Arial" w:cs="Arial"/>
          <w:color w:val="000000"/>
        </w:rPr>
        <w:t>Z dniem podpisania protokołu zdawczo-odbiorczego bez uwag i zastrzeżeń Zamawiający przejmuje odpowiedzialność za przedmiot zamówienia (umowy).</w:t>
      </w:r>
    </w:p>
    <w:p w14:paraId="61927D47" w14:textId="77777777" w:rsidR="00C250D6" w:rsidRPr="00AC7BDB" w:rsidRDefault="00C250D6" w:rsidP="00AC7BDB">
      <w:pPr>
        <w:pStyle w:val="Textbody"/>
        <w:suppressAutoHyphens/>
        <w:spacing w:after="0" w:line="360" w:lineRule="auto"/>
        <w:ind w:left="360"/>
        <w:rPr>
          <w:rFonts w:ascii="Arial" w:hAnsi="Arial" w:cs="Arial"/>
          <w:color w:val="000000" w:themeColor="text1"/>
        </w:rPr>
      </w:pPr>
    </w:p>
    <w:p w14:paraId="6773B530" w14:textId="002E88D3" w:rsidR="00572D2F" w:rsidRPr="00AC7BDB" w:rsidRDefault="00572D2F" w:rsidP="00AC7BDB">
      <w:pPr>
        <w:pStyle w:val="Textbody"/>
        <w:suppressAutoHyphens/>
        <w:spacing w:after="0" w:line="360" w:lineRule="auto"/>
        <w:ind w:left="360"/>
        <w:jc w:val="center"/>
        <w:rPr>
          <w:rFonts w:ascii="Arial" w:hAnsi="Arial" w:cs="Arial"/>
          <w:color w:val="000000" w:themeColor="text1"/>
        </w:rPr>
      </w:pPr>
      <w:r w:rsidRPr="00AC7BDB">
        <w:rPr>
          <w:rFonts w:ascii="Arial" w:hAnsi="Arial" w:cs="Arial"/>
          <w:color w:val="000000" w:themeColor="text1"/>
        </w:rPr>
        <w:t xml:space="preserve">§ </w:t>
      </w:r>
      <w:r w:rsidR="00296551" w:rsidRPr="00AC7BDB">
        <w:rPr>
          <w:rFonts w:ascii="Arial" w:hAnsi="Arial" w:cs="Arial"/>
          <w:color w:val="000000" w:themeColor="text1"/>
        </w:rPr>
        <w:t>7</w:t>
      </w:r>
    </w:p>
    <w:p w14:paraId="5CFAE9DF" w14:textId="77777777" w:rsidR="00572D2F" w:rsidRPr="00AC7BDB" w:rsidRDefault="00572D2F" w:rsidP="00AC7BDB">
      <w:pPr>
        <w:pStyle w:val="NormalnyWeb"/>
        <w:spacing w:before="0" w:after="0" w:line="360" w:lineRule="auto"/>
        <w:jc w:val="center"/>
        <w:rPr>
          <w:rFonts w:ascii="Arial" w:hAnsi="Arial" w:cs="Arial"/>
          <w:color w:val="000000" w:themeColor="text1"/>
        </w:rPr>
      </w:pPr>
      <w:r w:rsidRPr="00AC7BDB">
        <w:rPr>
          <w:rFonts w:ascii="Arial" w:hAnsi="Arial" w:cs="Arial"/>
          <w:color w:val="000000" w:themeColor="text1"/>
        </w:rPr>
        <w:t>Wspólna realizacja umowy</w:t>
      </w:r>
    </w:p>
    <w:p w14:paraId="14A31038" w14:textId="77777777" w:rsidR="005E45D1" w:rsidRPr="00AC7BDB" w:rsidRDefault="005E45D1" w:rsidP="00AC7BDB">
      <w:pPr>
        <w:pStyle w:val="NormalnyWeb"/>
        <w:numPr>
          <w:ilvl w:val="0"/>
          <w:numId w:val="31"/>
        </w:numPr>
        <w:spacing w:before="0" w:after="0" w:line="360" w:lineRule="auto"/>
        <w:rPr>
          <w:rFonts w:ascii="Arial" w:hAnsi="Arial" w:cs="Arial"/>
          <w:color w:val="000000" w:themeColor="text1"/>
        </w:rPr>
      </w:pPr>
      <w:r w:rsidRPr="00AC7BDB">
        <w:rPr>
          <w:rFonts w:ascii="Arial" w:hAnsi="Arial" w:cs="Arial"/>
          <w:color w:val="000000" w:themeColor="text1"/>
        </w:rPr>
        <w:t>Wykonawcy realizujący wspólnie Umowę wyznaczają niniejszym spośród siebie Lidera (pełnomocnika) upoważnionego do ………………………………………….</w:t>
      </w:r>
    </w:p>
    <w:p w14:paraId="4EB1E652" w14:textId="77777777" w:rsidR="005E45D1" w:rsidRPr="00AC7BDB" w:rsidRDefault="005E45D1" w:rsidP="00AC7BDB">
      <w:pPr>
        <w:pStyle w:val="NormalnyWeb"/>
        <w:numPr>
          <w:ilvl w:val="0"/>
          <w:numId w:val="31"/>
        </w:numPr>
        <w:spacing w:before="0" w:after="0" w:line="360" w:lineRule="auto"/>
        <w:rPr>
          <w:rFonts w:ascii="Arial" w:hAnsi="Arial" w:cs="Arial"/>
          <w:color w:val="000000" w:themeColor="text1"/>
        </w:rPr>
      </w:pPr>
      <w:r w:rsidRPr="00AC7BDB">
        <w:rPr>
          <w:rFonts w:ascii="Arial" w:hAnsi="Arial" w:cs="Arial"/>
          <w:color w:val="000000" w:themeColor="text1"/>
        </w:rPr>
        <w:t>Liderem (pełnomocnikiem), o którym mowa w ust. 1 będzie: ….................................</w:t>
      </w:r>
    </w:p>
    <w:p w14:paraId="19DDB78D" w14:textId="77777777" w:rsidR="005E45D1" w:rsidRPr="00AC7BDB" w:rsidRDefault="005E45D1" w:rsidP="00AC7BDB">
      <w:pPr>
        <w:pStyle w:val="NormalnyWeb"/>
        <w:numPr>
          <w:ilvl w:val="0"/>
          <w:numId w:val="31"/>
        </w:numPr>
        <w:spacing w:before="0" w:after="0" w:line="360" w:lineRule="auto"/>
        <w:rPr>
          <w:rFonts w:ascii="Arial" w:hAnsi="Arial" w:cs="Arial"/>
          <w:color w:val="000000" w:themeColor="text1"/>
        </w:rPr>
      </w:pPr>
      <w:r w:rsidRPr="00AC7BDB">
        <w:rPr>
          <w:rFonts w:ascii="Arial" w:hAnsi="Arial" w:cs="Arial"/>
          <w:color w:val="000000" w:themeColor="text1"/>
        </w:rPr>
        <w:t>Postanowienia Umowy dotyczące Wykonawcy stosuje się odpowiednio do Wykonawców realizujących wspólnie Umowę (odpowiedzialność solidarna).</w:t>
      </w:r>
    </w:p>
    <w:p w14:paraId="69D754F1" w14:textId="77777777" w:rsidR="005E45D1" w:rsidRPr="00AC7BDB" w:rsidRDefault="005E45D1" w:rsidP="00AC7BDB">
      <w:pPr>
        <w:pStyle w:val="NormalnyWeb"/>
        <w:numPr>
          <w:ilvl w:val="0"/>
          <w:numId w:val="31"/>
        </w:numPr>
        <w:spacing w:before="0" w:after="0" w:line="360" w:lineRule="auto"/>
        <w:rPr>
          <w:rFonts w:ascii="Arial" w:hAnsi="Arial" w:cs="Arial"/>
          <w:color w:val="000000" w:themeColor="text1"/>
        </w:rPr>
      </w:pPr>
      <w:r w:rsidRPr="00AC7BDB">
        <w:rPr>
          <w:rFonts w:ascii="Arial" w:hAnsi="Arial" w:cs="Arial"/>
          <w:color w:val="000000" w:themeColor="text1"/>
        </w:rPr>
        <w:t>Przed zawarciem Umowy Wykonawcy realizujący wspólnie Umowę przedłożą Zamawiającemu kopię umowy określającej zakres obowiązków każdego z Wykonawców względem siebie przy realizacji niniejszej Umowy.</w:t>
      </w:r>
    </w:p>
    <w:p w14:paraId="349D52A7" w14:textId="77777777" w:rsidR="00572D2F" w:rsidRPr="00AC7BDB" w:rsidRDefault="00572D2F" w:rsidP="00AC7BDB">
      <w:pPr>
        <w:pStyle w:val="NormalnyWeb"/>
        <w:spacing w:before="0" w:after="0" w:line="360" w:lineRule="auto"/>
        <w:ind w:left="360"/>
        <w:jc w:val="center"/>
        <w:rPr>
          <w:rFonts w:ascii="Arial" w:hAnsi="Arial" w:cs="Arial"/>
          <w:color w:val="000000" w:themeColor="text1"/>
        </w:rPr>
      </w:pPr>
    </w:p>
    <w:p w14:paraId="1278923C" w14:textId="020F5AC8" w:rsidR="00572D2F" w:rsidRPr="00AC7BDB" w:rsidRDefault="00572D2F" w:rsidP="00AC7BDB">
      <w:pPr>
        <w:pStyle w:val="NormalnyWeb"/>
        <w:spacing w:before="0" w:after="0" w:line="360" w:lineRule="auto"/>
        <w:ind w:left="360"/>
        <w:jc w:val="center"/>
        <w:rPr>
          <w:rFonts w:ascii="Arial" w:hAnsi="Arial" w:cs="Arial"/>
          <w:color w:val="000000" w:themeColor="text1"/>
        </w:rPr>
      </w:pPr>
      <w:r w:rsidRPr="00AC7BDB">
        <w:rPr>
          <w:rFonts w:ascii="Arial" w:hAnsi="Arial" w:cs="Arial"/>
          <w:color w:val="000000" w:themeColor="text1"/>
        </w:rPr>
        <w:t xml:space="preserve">§ </w:t>
      </w:r>
      <w:r w:rsidR="00296551" w:rsidRPr="00AC7BDB">
        <w:rPr>
          <w:rFonts w:ascii="Arial" w:hAnsi="Arial" w:cs="Arial"/>
          <w:color w:val="000000" w:themeColor="text1"/>
        </w:rPr>
        <w:t>8</w:t>
      </w:r>
    </w:p>
    <w:p w14:paraId="6B7018F8" w14:textId="77777777" w:rsidR="001F136C" w:rsidRPr="00AC7BDB" w:rsidRDefault="001F136C" w:rsidP="00AC7BDB">
      <w:pPr>
        <w:pStyle w:val="Tekstpodstawowy"/>
        <w:suppressAutoHyphens/>
        <w:autoSpaceDE w:val="0"/>
        <w:spacing w:after="0" w:line="360" w:lineRule="auto"/>
        <w:jc w:val="center"/>
        <w:rPr>
          <w:rFonts w:ascii="Arial" w:hAnsi="Arial" w:cs="Arial"/>
        </w:rPr>
      </w:pPr>
      <w:r w:rsidRPr="00AC7BDB">
        <w:rPr>
          <w:rStyle w:val="Domylnaczcionkaakapitu3"/>
          <w:rFonts w:ascii="Arial" w:hAnsi="Arial" w:cs="Arial"/>
          <w:color w:val="000000"/>
        </w:rPr>
        <w:t>Rękojmia za wady i gwarancja jakości</w:t>
      </w:r>
    </w:p>
    <w:p w14:paraId="467ACB5E" w14:textId="77777777" w:rsidR="001F136C" w:rsidRPr="00AC7BDB" w:rsidRDefault="001F136C" w:rsidP="00AC7BDB">
      <w:pPr>
        <w:pStyle w:val="Tekstpodstawowy"/>
        <w:numPr>
          <w:ilvl w:val="0"/>
          <w:numId w:val="33"/>
        </w:numPr>
        <w:suppressAutoHyphens/>
        <w:autoSpaceDE w:val="0"/>
        <w:autoSpaceDN/>
        <w:spacing w:after="0" w:line="360" w:lineRule="auto"/>
        <w:rPr>
          <w:rFonts w:ascii="Arial" w:hAnsi="Arial" w:cs="Arial"/>
        </w:rPr>
      </w:pPr>
      <w:r w:rsidRPr="00AC7BDB">
        <w:rPr>
          <w:rFonts w:ascii="Arial" w:hAnsi="Arial" w:cs="Arial"/>
          <w:color w:val="000000"/>
        </w:rPr>
        <w:t xml:space="preserve">Wykonawca ponosi wobec Zamawiającego odpowiedzialność za wady fizyczne i prawne z tytułu rękojmi za wykonane zamówienia. Do rękojmi stosuje się przepisy </w:t>
      </w:r>
      <w:r w:rsidRPr="00AC7BDB">
        <w:rPr>
          <w:rFonts w:ascii="Arial" w:hAnsi="Arial" w:cs="Arial"/>
          <w:color w:val="000000"/>
        </w:rPr>
        <w:lastRenderedPageBreak/>
        <w:t>kodeksu cywilnego, z uwzględnieniem zapisów Umowy.</w:t>
      </w:r>
    </w:p>
    <w:p w14:paraId="6FD8B6ED" w14:textId="4ACAB66B" w:rsidR="001F136C" w:rsidRPr="00AC7BDB" w:rsidRDefault="001F136C" w:rsidP="00AC7BDB">
      <w:pPr>
        <w:pStyle w:val="Tekstpodstawowy"/>
        <w:numPr>
          <w:ilvl w:val="0"/>
          <w:numId w:val="33"/>
        </w:numPr>
        <w:suppressAutoHyphens/>
        <w:autoSpaceDE w:val="0"/>
        <w:autoSpaceDN/>
        <w:spacing w:after="0" w:line="360" w:lineRule="auto"/>
        <w:rPr>
          <w:rFonts w:ascii="Arial" w:hAnsi="Arial" w:cs="Arial"/>
        </w:rPr>
      </w:pPr>
      <w:r w:rsidRPr="00AC7BDB">
        <w:rPr>
          <w:rStyle w:val="Domylnaczcionkaakapitu3"/>
          <w:rFonts w:ascii="Arial" w:hAnsi="Arial" w:cs="Arial"/>
          <w:color w:val="000000"/>
          <w:kern w:val="0"/>
          <w:lang w:eastAsia="pl-PL" w:bidi="ar-SA"/>
        </w:rPr>
        <w:t xml:space="preserve">Wykonawca udziela Zamawiającemu gwarancji jakości na dostarczony przedmiot </w:t>
      </w:r>
      <w:r w:rsidRPr="00AC7BDB">
        <w:rPr>
          <w:rStyle w:val="Domylnaczcionkaakapitu3"/>
          <w:rFonts w:ascii="Arial" w:hAnsi="Arial" w:cs="Arial"/>
          <w:color w:val="000000" w:themeColor="text1"/>
          <w:kern w:val="0"/>
          <w:lang w:eastAsia="pl-PL" w:bidi="ar-SA"/>
        </w:rPr>
        <w:t xml:space="preserve">zamówienia wynoszącą 24 miesięcy </w:t>
      </w:r>
      <w:r w:rsidRPr="00AC7BDB">
        <w:rPr>
          <w:rFonts w:ascii="Arial" w:hAnsi="Arial" w:cs="Arial"/>
          <w:color w:val="000000" w:themeColor="text1"/>
        </w:rPr>
        <w:t xml:space="preserve">lub </w:t>
      </w:r>
      <w:r w:rsidR="00F067EE" w:rsidRPr="00AC7BDB">
        <w:rPr>
          <w:rFonts w:ascii="Arial" w:hAnsi="Arial" w:cs="Arial"/>
          <w:color w:val="000000" w:themeColor="text1"/>
        </w:rPr>
        <w:t>2</w:t>
      </w:r>
      <w:r w:rsidRPr="00AC7BDB">
        <w:rPr>
          <w:rFonts w:ascii="Arial" w:hAnsi="Arial" w:cs="Arial"/>
          <w:color w:val="000000" w:themeColor="text1"/>
        </w:rPr>
        <w:t xml:space="preserve">000 </w:t>
      </w:r>
      <w:proofErr w:type="spellStart"/>
      <w:r w:rsidR="00AA56C3" w:rsidRPr="00AC7BDB">
        <w:rPr>
          <w:rFonts w:ascii="Arial" w:hAnsi="Arial" w:cs="Arial"/>
          <w:color w:val="000000" w:themeColor="text1"/>
        </w:rPr>
        <w:t>M</w:t>
      </w:r>
      <w:r w:rsidRPr="00AC7BDB">
        <w:rPr>
          <w:rFonts w:ascii="Arial" w:hAnsi="Arial" w:cs="Arial"/>
          <w:color w:val="000000" w:themeColor="text1"/>
        </w:rPr>
        <w:t>th</w:t>
      </w:r>
      <w:proofErr w:type="spellEnd"/>
      <w:r w:rsidRPr="00AC7BDB">
        <w:rPr>
          <w:rFonts w:ascii="Arial" w:hAnsi="Arial" w:cs="Arial"/>
          <w:color w:val="000000" w:themeColor="text1"/>
        </w:rPr>
        <w:t xml:space="preserve"> - w </w:t>
      </w:r>
      <w:r w:rsidRPr="00AC7BDB">
        <w:rPr>
          <w:rFonts w:ascii="Arial" w:hAnsi="Arial" w:cs="Arial"/>
          <w:color w:val="000000"/>
        </w:rPr>
        <w:t>zależności co pierwsze nastąpi – liczony od daty bezusterkowego odbioru, potwierdzonego protokołem zdawczo-odbiorczym podpisanym przez obie strony bez uwag i zastrzeżeń.</w:t>
      </w:r>
    </w:p>
    <w:p w14:paraId="67EEA3DF" w14:textId="77777777" w:rsidR="001F136C" w:rsidRPr="00AC7BDB" w:rsidRDefault="001F136C" w:rsidP="00AC7BDB">
      <w:pPr>
        <w:pStyle w:val="Tekstpodstawowy"/>
        <w:numPr>
          <w:ilvl w:val="0"/>
          <w:numId w:val="33"/>
        </w:numPr>
        <w:suppressAutoHyphens/>
        <w:autoSpaceDE w:val="0"/>
        <w:autoSpaceDN/>
        <w:spacing w:after="0" w:line="360" w:lineRule="auto"/>
        <w:rPr>
          <w:rFonts w:ascii="Arial" w:hAnsi="Arial" w:cs="Arial"/>
        </w:rPr>
      </w:pPr>
      <w:r w:rsidRPr="00AC7BDB">
        <w:rPr>
          <w:rFonts w:ascii="Arial" w:hAnsi="Arial" w:cs="Arial"/>
          <w:color w:val="000000"/>
        </w:rPr>
        <w:t>Uprawnienia Zamawiającego z tytułu gwarancji nie uchybiają uprawnieniom przysługującym mu z tytułu rękojmi za wady.</w:t>
      </w:r>
    </w:p>
    <w:p w14:paraId="491192EE" w14:textId="77777777" w:rsidR="001F136C" w:rsidRPr="00AC7BDB" w:rsidRDefault="001F136C" w:rsidP="00AC7BDB">
      <w:pPr>
        <w:pStyle w:val="Tekstpodstawowy"/>
        <w:numPr>
          <w:ilvl w:val="0"/>
          <w:numId w:val="33"/>
        </w:numPr>
        <w:suppressAutoHyphens/>
        <w:autoSpaceDE w:val="0"/>
        <w:autoSpaceDN/>
        <w:spacing w:after="0" w:line="360" w:lineRule="auto"/>
        <w:rPr>
          <w:rFonts w:ascii="Arial" w:hAnsi="Arial" w:cs="Arial"/>
        </w:rPr>
      </w:pPr>
      <w:r w:rsidRPr="00AC7BDB">
        <w:rPr>
          <w:rFonts w:ascii="Arial" w:hAnsi="Arial" w:cs="Arial"/>
          <w:color w:val="000000"/>
        </w:rPr>
        <w:t>W przypadku zgłoszonej awarii (uszkodzenia) w okresie gwarancji koszt dojazdu do Zamawiającego oraz ewentualnego transportu pojazdu do serwisu pokrywa Wykonawca.</w:t>
      </w:r>
    </w:p>
    <w:p w14:paraId="423E8409" w14:textId="25A7D915" w:rsidR="001F136C" w:rsidRPr="00AC7BDB" w:rsidRDefault="001F136C" w:rsidP="00AC7BDB">
      <w:pPr>
        <w:pStyle w:val="Tekstpodstawowy"/>
        <w:numPr>
          <w:ilvl w:val="0"/>
          <w:numId w:val="33"/>
        </w:numPr>
        <w:suppressAutoHyphens/>
        <w:autoSpaceDE w:val="0"/>
        <w:autoSpaceDN/>
        <w:spacing w:after="0" w:line="360" w:lineRule="auto"/>
        <w:rPr>
          <w:rFonts w:ascii="Arial" w:hAnsi="Arial" w:cs="Arial"/>
        </w:rPr>
      </w:pPr>
      <w:r w:rsidRPr="00AC7BDB">
        <w:rPr>
          <w:rFonts w:ascii="Arial" w:hAnsi="Arial" w:cs="Arial"/>
          <w:color w:val="000000"/>
        </w:rPr>
        <w:t xml:space="preserve">Czas </w:t>
      </w:r>
      <w:r w:rsidRPr="00AC7BDB">
        <w:rPr>
          <w:rFonts w:ascii="Arial" w:hAnsi="Arial" w:cs="Arial"/>
          <w:color w:val="000000" w:themeColor="text1"/>
        </w:rPr>
        <w:t xml:space="preserve">reakcji serwisu Wykonawcy na zgłoszone uszkodzenia (awarie) nie przekroczy 3 dni </w:t>
      </w:r>
      <w:r w:rsidR="00873E8F" w:rsidRPr="00AC7BDB">
        <w:rPr>
          <w:rFonts w:ascii="Arial" w:hAnsi="Arial" w:cs="Arial"/>
          <w:color w:val="000000" w:themeColor="text1"/>
        </w:rPr>
        <w:t xml:space="preserve">roboczych </w:t>
      </w:r>
      <w:r w:rsidRPr="00AC7BDB">
        <w:rPr>
          <w:rFonts w:ascii="Arial" w:hAnsi="Arial" w:cs="Arial"/>
          <w:color w:val="000000" w:themeColor="text1"/>
        </w:rPr>
        <w:t xml:space="preserve">od </w:t>
      </w:r>
      <w:r w:rsidRPr="00AC7BDB">
        <w:rPr>
          <w:rFonts w:ascii="Arial" w:hAnsi="Arial" w:cs="Arial"/>
          <w:color w:val="000000"/>
        </w:rPr>
        <w:t xml:space="preserve">momentu zgłoszenia. Przez reakcję serwisu rozumie się zdiagnozowanie uszkodzenia (awarii). </w:t>
      </w:r>
    </w:p>
    <w:p w14:paraId="735C235C" w14:textId="081BDC85" w:rsidR="001F136C" w:rsidRPr="00AC7BDB" w:rsidRDefault="001F136C" w:rsidP="00AC7BDB">
      <w:pPr>
        <w:pStyle w:val="Tekstpodstawowy"/>
        <w:numPr>
          <w:ilvl w:val="0"/>
          <w:numId w:val="33"/>
        </w:numPr>
        <w:suppressAutoHyphens/>
        <w:autoSpaceDE w:val="0"/>
        <w:autoSpaceDN/>
        <w:spacing w:after="0" w:line="360" w:lineRule="auto"/>
        <w:rPr>
          <w:rFonts w:ascii="Arial" w:hAnsi="Arial" w:cs="Arial"/>
        </w:rPr>
      </w:pPr>
      <w:r w:rsidRPr="00AC7BDB">
        <w:rPr>
          <w:rFonts w:ascii="Arial" w:hAnsi="Arial" w:cs="Arial"/>
          <w:color w:val="000000"/>
        </w:rPr>
        <w:t>Wykonawca zobowiązuje się do dokonania naprawy gwarancyjnej w ciągu 14 dni</w:t>
      </w:r>
      <w:r w:rsidR="00873E8F" w:rsidRPr="00AC7BDB">
        <w:rPr>
          <w:rFonts w:ascii="Arial" w:hAnsi="Arial" w:cs="Arial"/>
          <w:color w:val="000000"/>
        </w:rPr>
        <w:t xml:space="preserve"> kalendarzowych</w:t>
      </w:r>
      <w:r w:rsidRPr="00AC7BDB">
        <w:rPr>
          <w:rFonts w:ascii="Arial" w:hAnsi="Arial" w:cs="Arial"/>
          <w:color w:val="000000"/>
        </w:rPr>
        <w:t xml:space="preserve"> od z</w:t>
      </w:r>
      <w:r w:rsidR="00D30887">
        <w:rPr>
          <w:rFonts w:ascii="Arial" w:hAnsi="Arial" w:cs="Arial"/>
          <w:color w:val="000000"/>
        </w:rPr>
        <w:t>diagnozowania</w:t>
      </w:r>
      <w:r w:rsidRPr="00AC7BDB">
        <w:rPr>
          <w:rFonts w:ascii="Arial" w:hAnsi="Arial" w:cs="Arial"/>
          <w:color w:val="000000"/>
        </w:rPr>
        <w:t xml:space="preserve"> uszkodzenia (awarii). </w:t>
      </w:r>
    </w:p>
    <w:p w14:paraId="30C57550" w14:textId="77777777" w:rsidR="001F136C" w:rsidRPr="00AC7BDB" w:rsidRDefault="001F136C" w:rsidP="00AC7BDB">
      <w:pPr>
        <w:pStyle w:val="Tekstpodstawowy"/>
        <w:numPr>
          <w:ilvl w:val="0"/>
          <w:numId w:val="33"/>
        </w:numPr>
        <w:suppressAutoHyphens/>
        <w:autoSpaceDE w:val="0"/>
        <w:autoSpaceDN/>
        <w:spacing w:after="0" w:line="360" w:lineRule="auto"/>
        <w:rPr>
          <w:rFonts w:ascii="Arial" w:hAnsi="Arial" w:cs="Arial"/>
        </w:rPr>
      </w:pPr>
      <w:r w:rsidRPr="00AC7BDB">
        <w:rPr>
          <w:rFonts w:ascii="Arial" w:hAnsi="Arial" w:cs="Arial"/>
          <w:color w:val="000000"/>
        </w:rPr>
        <w:t xml:space="preserve">W przypadku zwłoki Wykonawcy w usunięciu uszkodzenia (awarii) zgłoszonej przez Zamawiającego, Wykonawca upoważnia Zamawiającego (bez upoważnienia sądu) do zlecenia ich usunięcia innemu podmiotowi według wyboru Zamawiającego, na koszt i ryzyko Wykonawcy. Wykonawca upoważnia Zamawiającego do obciążenia go kosztami, o których mowa w zdaniu poprzednim, i zobowiązuje się je pokryć w terminie 14 dni od otrzymania od Zamawiającego dokumentu określającego wysokość kwoty do zapłaty z tytułu wspomnianych kosztów. </w:t>
      </w:r>
    </w:p>
    <w:p w14:paraId="0DBA6AA4" w14:textId="77777777" w:rsidR="00296551" w:rsidRPr="00AC7BDB" w:rsidRDefault="001F136C" w:rsidP="00AC7BDB">
      <w:pPr>
        <w:pStyle w:val="Tekstpodstawowy"/>
        <w:numPr>
          <w:ilvl w:val="0"/>
          <w:numId w:val="33"/>
        </w:numPr>
        <w:suppressAutoHyphens/>
        <w:autoSpaceDE w:val="0"/>
        <w:autoSpaceDN/>
        <w:spacing w:after="0" w:line="360" w:lineRule="auto"/>
        <w:rPr>
          <w:rFonts w:ascii="Arial" w:hAnsi="Arial" w:cs="Arial"/>
        </w:rPr>
      </w:pPr>
      <w:r w:rsidRPr="00AC7BDB">
        <w:rPr>
          <w:rFonts w:ascii="Arial" w:hAnsi="Arial" w:cs="Arial"/>
          <w:color w:val="000000"/>
        </w:rPr>
        <w:t>Usunięcie uszkodzenia (awarii) przez inny podmiot w sytuacji określonej w ust. 7, nie ma wpływu na warunki niniejszej gwarancji.</w:t>
      </w:r>
    </w:p>
    <w:p w14:paraId="5CE34155" w14:textId="6BAB9820" w:rsidR="00296551" w:rsidRPr="00D30887" w:rsidRDefault="001F136C" w:rsidP="00AC7BDB">
      <w:pPr>
        <w:pStyle w:val="Tekstpodstawowy"/>
        <w:numPr>
          <w:ilvl w:val="0"/>
          <w:numId w:val="33"/>
        </w:numPr>
        <w:suppressAutoHyphens/>
        <w:autoSpaceDE w:val="0"/>
        <w:autoSpaceDN/>
        <w:spacing w:after="0" w:line="360" w:lineRule="auto"/>
        <w:rPr>
          <w:rFonts w:ascii="Arial" w:hAnsi="Arial" w:cs="Arial"/>
          <w:color w:val="000000" w:themeColor="text1"/>
        </w:rPr>
      </w:pPr>
      <w:r w:rsidRPr="00D30887">
        <w:rPr>
          <w:rFonts w:ascii="Arial" w:hAnsi="Arial" w:cs="Arial"/>
          <w:color w:val="000000" w:themeColor="text1"/>
          <w:kern w:val="0"/>
          <w:lang w:eastAsia="pl-PL" w:bidi="ar-SA"/>
        </w:rPr>
        <w:t xml:space="preserve">W trakcie okresu </w:t>
      </w:r>
      <w:r w:rsidR="00296551" w:rsidRPr="00D30887">
        <w:rPr>
          <w:rFonts w:ascii="Arial" w:hAnsi="Arial" w:cs="Arial"/>
          <w:color w:val="000000" w:themeColor="text1"/>
          <w:kern w:val="0"/>
          <w:lang w:eastAsia="pl-PL" w:bidi="ar-SA"/>
        </w:rPr>
        <w:t xml:space="preserve">gwarancji Wykonawca </w:t>
      </w:r>
      <w:r w:rsidR="0003050B" w:rsidRPr="00D30887">
        <w:rPr>
          <w:rFonts w:ascii="Arial" w:hAnsi="Arial" w:cs="Arial"/>
          <w:color w:val="000000" w:themeColor="text1"/>
          <w:kern w:val="0"/>
          <w:lang w:eastAsia="pl-PL" w:bidi="ar-SA"/>
        </w:rPr>
        <w:t>zobowiązany jest do wykonywania wszystkich</w:t>
      </w:r>
      <w:r w:rsidR="00296551" w:rsidRPr="00D30887">
        <w:rPr>
          <w:rFonts w:ascii="Arial" w:hAnsi="Arial" w:cs="Arial"/>
          <w:color w:val="000000" w:themeColor="text1"/>
          <w:kern w:val="0"/>
          <w:lang w:eastAsia="pl-PL" w:bidi="ar-SA"/>
        </w:rPr>
        <w:t xml:space="preserve"> obowiązkowych (wskazanych w instrukcji </w:t>
      </w:r>
      <w:proofErr w:type="spellStart"/>
      <w:r w:rsidR="00296551" w:rsidRPr="00D30887">
        <w:rPr>
          <w:rFonts w:ascii="Arial" w:hAnsi="Arial" w:cs="Arial"/>
          <w:color w:val="000000" w:themeColor="text1"/>
          <w:kern w:val="0"/>
          <w:lang w:eastAsia="pl-PL" w:bidi="ar-SA"/>
        </w:rPr>
        <w:t>techniczno</w:t>
      </w:r>
      <w:proofErr w:type="spellEnd"/>
      <w:r w:rsidR="00296551" w:rsidRPr="00D30887">
        <w:rPr>
          <w:rFonts w:ascii="Arial" w:hAnsi="Arial" w:cs="Arial"/>
          <w:color w:val="000000" w:themeColor="text1"/>
          <w:kern w:val="0"/>
          <w:lang w:eastAsia="pl-PL" w:bidi="ar-SA"/>
        </w:rPr>
        <w:t xml:space="preserve"> – ruchowej DTR) przeglądów serwisowych.</w:t>
      </w:r>
    </w:p>
    <w:p w14:paraId="2862701C" w14:textId="154E318C" w:rsidR="001F136C" w:rsidRPr="00AC7BDB" w:rsidRDefault="001F136C" w:rsidP="00AC7BDB">
      <w:pPr>
        <w:pStyle w:val="Tekstpodstawowy"/>
        <w:numPr>
          <w:ilvl w:val="0"/>
          <w:numId w:val="33"/>
        </w:numPr>
        <w:suppressAutoHyphens/>
        <w:autoSpaceDE w:val="0"/>
        <w:autoSpaceDN/>
        <w:spacing w:after="0" w:line="360" w:lineRule="auto"/>
        <w:rPr>
          <w:rFonts w:ascii="Arial" w:hAnsi="Arial" w:cs="Arial"/>
        </w:rPr>
      </w:pPr>
      <w:r w:rsidRPr="00AC7BDB">
        <w:rPr>
          <w:rFonts w:ascii="Arial" w:hAnsi="Arial" w:cs="Arial"/>
          <w:color w:val="000000"/>
        </w:rPr>
        <w:t xml:space="preserve">Wykonawca gwarantuje, że usługi serwisowe i naprawy w okresie gwarancji świadczone będą przez osobę / osoby o odpowiednich kwalifikacjach i doświadczeniu. </w:t>
      </w:r>
    </w:p>
    <w:p w14:paraId="6373A8AD" w14:textId="746ED149" w:rsidR="001F136C" w:rsidRPr="00D30887" w:rsidRDefault="001F136C" w:rsidP="00AC7BDB">
      <w:pPr>
        <w:pStyle w:val="Tekstpodstawowy"/>
        <w:numPr>
          <w:ilvl w:val="0"/>
          <w:numId w:val="33"/>
        </w:numPr>
        <w:autoSpaceDE w:val="0"/>
        <w:autoSpaceDN/>
        <w:spacing w:after="0" w:line="360" w:lineRule="auto"/>
        <w:rPr>
          <w:rFonts w:ascii="Arial" w:hAnsi="Arial" w:cs="Arial"/>
          <w:color w:val="000000" w:themeColor="text1"/>
        </w:rPr>
      </w:pPr>
      <w:r w:rsidRPr="00AC7BDB">
        <w:rPr>
          <w:rFonts w:ascii="Arial" w:hAnsi="Arial" w:cs="Arial"/>
          <w:color w:val="000000"/>
        </w:rPr>
        <w:t xml:space="preserve">Koszty napraw i serwisów </w:t>
      </w:r>
      <w:r w:rsidR="00F560AE" w:rsidRPr="00AC7BDB">
        <w:rPr>
          <w:rFonts w:ascii="Arial" w:hAnsi="Arial" w:cs="Arial"/>
          <w:color w:val="000000"/>
        </w:rPr>
        <w:t xml:space="preserve">a także dojazdów </w:t>
      </w:r>
      <w:r w:rsidRPr="00AC7BDB">
        <w:rPr>
          <w:rFonts w:ascii="Arial" w:hAnsi="Arial" w:cs="Arial"/>
          <w:color w:val="000000"/>
        </w:rPr>
        <w:t xml:space="preserve">pokrywa </w:t>
      </w:r>
      <w:r w:rsidRPr="00D30887">
        <w:rPr>
          <w:rFonts w:ascii="Arial" w:hAnsi="Arial" w:cs="Arial"/>
          <w:color w:val="000000" w:themeColor="text1"/>
        </w:rPr>
        <w:t xml:space="preserve">Wykonawca. </w:t>
      </w:r>
      <w:r w:rsidR="0003050B" w:rsidRPr="00D30887">
        <w:rPr>
          <w:rFonts w:ascii="Arial" w:hAnsi="Arial" w:cs="Arial"/>
          <w:color w:val="000000" w:themeColor="text1"/>
        </w:rPr>
        <w:t xml:space="preserve">Na koszt napraw </w:t>
      </w:r>
      <w:r w:rsidR="0003050B" w:rsidRPr="00D30887">
        <w:rPr>
          <w:rFonts w:ascii="Arial" w:hAnsi="Arial" w:cs="Arial"/>
          <w:color w:val="000000" w:themeColor="text1"/>
        </w:rPr>
        <w:lastRenderedPageBreak/>
        <w:t xml:space="preserve">i serwisów składają się w szczególności: koszty części i materiałów serwisowych, dojazdów serwisantów, robocizny serwisantów, materiałów eksploatacyjnych oraz ewentualnego transportu maszyny do miejsca serwisu. </w:t>
      </w:r>
    </w:p>
    <w:p w14:paraId="671AF220" w14:textId="77777777" w:rsidR="001F136C" w:rsidRPr="00AC7BDB" w:rsidRDefault="001F136C" w:rsidP="00AC7BDB">
      <w:pPr>
        <w:pStyle w:val="Tekstpodstawowy"/>
        <w:numPr>
          <w:ilvl w:val="0"/>
          <w:numId w:val="33"/>
        </w:numPr>
        <w:suppressAutoHyphens/>
        <w:autoSpaceDE w:val="0"/>
        <w:autoSpaceDN/>
        <w:spacing w:after="0" w:line="360" w:lineRule="auto"/>
        <w:rPr>
          <w:rFonts w:ascii="Arial" w:hAnsi="Arial" w:cs="Arial"/>
        </w:rPr>
      </w:pPr>
      <w:r w:rsidRPr="00AC7BDB">
        <w:rPr>
          <w:rFonts w:ascii="Arial" w:hAnsi="Arial" w:cs="Arial"/>
          <w:color w:val="000000"/>
        </w:rPr>
        <w:t>W sprawach nieuregulowanych niniejszą umową stosuje się przepisy kodeksu cywilnego.</w:t>
      </w:r>
    </w:p>
    <w:p w14:paraId="0FC7AA71" w14:textId="77777777" w:rsidR="001F136C" w:rsidRPr="00AC7BDB" w:rsidRDefault="001F136C" w:rsidP="00AC7BDB">
      <w:pPr>
        <w:pStyle w:val="Tekstpodstawowy"/>
        <w:numPr>
          <w:ilvl w:val="0"/>
          <w:numId w:val="33"/>
        </w:numPr>
        <w:suppressAutoHyphens/>
        <w:autoSpaceDE w:val="0"/>
        <w:autoSpaceDN/>
        <w:spacing w:after="0" w:line="360" w:lineRule="auto"/>
        <w:rPr>
          <w:rFonts w:ascii="Arial" w:hAnsi="Arial" w:cs="Arial"/>
        </w:rPr>
      </w:pPr>
      <w:r w:rsidRPr="00AC7BDB">
        <w:rPr>
          <w:rFonts w:ascii="Arial" w:hAnsi="Arial" w:cs="Arial"/>
          <w:color w:val="000000"/>
        </w:rPr>
        <w:t>Okres rękojmi lub gwarancji przedłuża się o okres usuwania awarii (usterek), przy czym początkiem biegu tego okresu jest data zawiadomienia Wykonawcy o awarii (usterce), natomiast końcem okresu jest data potwierdzonej naprawy, jednakże w przypadku usterek (awarii) istotnych okres rękojmi lub gwarancji biegnie na nowo od chwili potwierdzenia naprawy.</w:t>
      </w:r>
    </w:p>
    <w:p w14:paraId="1F403B7C" w14:textId="77777777" w:rsidR="00613570" w:rsidRPr="00AC7BDB" w:rsidRDefault="00613570" w:rsidP="00AC7BDB">
      <w:pPr>
        <w:pStyle w:val="NormalnyWeb"/>
        <w:spacing w:before="0" w:after="0" w:line="360" w:lineRule="auto"/>
        <w:jc w:val="center"/>
        <w:rPr>
          <w:rFonts w:ascii="Arial" w:hAnsi="Arial" w:cs="Arial"/>
          <w:color w:val="000000" w:themeColor="text1"/>
        </w:rPr>
      </w:pPr>
    </w:p>
    <w:p w14:paraId="3EDAA6F7" w14:textId="69B5EB41" w:rsidR="00572D2F" w:rsidRPr="00AC7BDB" w:rsidRDefault="00572D2F" w:rsidP="00AC7BDB">
      <w:pPr>
        <w:pStyle w:val="NormalnyWeb"/>
        <w:spacing w:before="0" w:after="0" w:line="360" w:lineRule="auto"/>
        <w:jc w:val="center"/>
        <w:rPr>
          <w:rFonts w:ascii="Arial" w:hAnsi="Arial" w:cs="Arial"/>
          <w:color w:val="000000" w:themeColor="text1"/>
        </w:rPr>
      </w:pPr>
      <w:r w:rsidRPr="00AC7BDB">
        <w:rPr>
          <w:rFonts w:ascii="Arial" w:hAnsi="Arial" w:cs="Arial"/>
          <w:color w:val="000000" w:themeColor="text1"/>
        </w:rPr>
        <w:t xml:space="preserve">§ </w:t>
      </w:r>
      <w:r w:rsidR="00296551" w:rsidRPr="00AC7BDB">
        <w:rPr>
          <w:rFonts w:ascii="Arial" w:hAnsi="Arial" w:cs="Arial"/>
          <w:color w:val="000000" w:themeColor="text1"/>
        </w:rPr>
        <w:t>9</w:t>
      </w:r>
    </w:p>
    <w:p w14:paraId="654423B3" w14:textId="77777777" w:rsidR="00572D2F" w:rsidRPr="00AC7BDB" w:rsidRDefault="00572D2F" w:rsidP="00AC7BDB">
      <w:pPr>
        <w:pStyle w:val="NormalnyWeb"/>
        <w:spacing w:before="0" w:after="0" w:line="360" w:lineRule="auto"/>
        <w:jc w:val="center"/>
        <w:rPr>
          <w:rFonts w:ascii="Arial" w:hAnsi="Arial" w:cs="Arial"/>
          <w:color w:val="000000" w:themeColor="text1"/>
        </w:rPr>
      </w:pPr>
      <w:r w:rsidRPr="00AC7BDB">
        <w:rPr>
          <w:rFonts w:ascii="Arial" w:hAnsi="Arial" w:cs="Arial"/>
          <w:color w:val="000000" w:themeColor="text1"/>
        </w:rPr>
        <w:t>Kary umowne</w:t>
      </w:r>
    </w:p>
    <w:p w14:paraId="021A7F4B" w14:textId="77777777" w:rsidR="00572D2F" w:rsidRPr="00AC7BDB" w:rsidRDefault="00572D2F" w:rsidP="00AC7BDB">
      <w:pPr>
        <w:pStyle w:val="NormalnyWeb"/>
        <w:numPr>
          <w:ilvl w:val="0"/>
          <w:numId w:val="28"/>
        </w:numPr>
        <w:spacing w:before="0" w:after="0" w:line="360" w:lineRule="auto"/>
        <w:ind w:left="360"/>
        <w:rPr>
          <w:rFonts w:ascii="Arial" w:hAnsi="Arial" w:cs="Arial"/>
          <w:color w:val="000000" w:themeColor="text1"/>
        </w:rPr>
      </w:pPr>
      <w:r w:rsidRPr="00AC7BDB">
        <w:rPr>
          <w:rFonts w:ascii="Arial" w:hAnsi="Arial" w:cs="Arial"/>
          <w:color w:val="000000" w:themeColor="text1"/>
        </w:rPr>
        <w:t>Strony umowy postanawiają, że obowiązującą je formą odszkodowania, za nienależyte wykonanie umowy lub jej niewykonanie, są kary umowne z następujących tytułów i w wysokościach:</w:t>
      </w:r>
    </w:p>
    <w:p w14:paraId="0125D848" w14:textId="57216EF5" w:rsidR="001F136C" w:rsidRPr="00AC7BDB" w:rsidRDefault="00572D2F" w:rsidP="00AC7BDB">
      <w:pPr>
        <w:pStyle w:val="NormalnyWeb"/>
        <w:spacing w:before="0" w:after="0" w:line="360" w:lineRule="auto"/>
        <w:ind w:left="360"/>
        <w:rPr>
          <w:rFonts w:ascii="Arial" w:hAnsi="Arial" w:cs="Arial"/>
          <w:color w:val="000000" w:themeColor="text1"/>
        </w:rPr>
      </w:pPr>
      <w:r w:rsidRPr="00AC7BDB">
        <w:rPr>
          <w:rFonts w:ascii="Arial" w:hAnsi="Arial" w:cs="Arial"/>
          <w:color w:val="000000" w:themeColor="text1"/>
        </w:rPr>
        <w:t xml:space="preserve">a) za odstąpienie od umowy lub jej rozwiązanie bez wypowiedzenia z winy jednej ze stron, drugiej stronie przysługuje prawo do naliczenia kary umownej w wysokości </w:t>
      </w:r>
      <w:r w:rsidRPr="00AC7BDB">
        <w:rPr>
          <w:rStyle w:val="Domylnaczcionkaakapitu3"/>
          <w:rFonts w:ascii="Arial" w:hAnsi="Arial" w:cs="Arial"/>
          <w:color w:val="000000" w:themeColor="text1"/>
        </w:rPr>
        <w:t>1</w:t>
      </w:r>
      <w:r w:rsidR="00873E8F" w:rsidRPr="00AC7BDB">
        <w:rPr>
          <w:rStyle w:val="Domylnaczcionkaakapitu3"/>
          <w:rFonts w:ascii="Arial" w:hAnsi="Arial" w:cs="Arial"/>
          <w:color w:val="000000" w:themeColor="text1"/>
        </w:rPr>
        <w:t>0</w:t>
      </w:r>
      <w:r w:rsidRPr="00AC7BDB">
        <w:rPr>
          <w:rStyle w:val="Domylnaczcionkaakapitu3"/>
          <w:rFonts w:ascii="Arial" w:hAnsi="Arial" w:cs="Arial"/>
          <w:color w:val="000000" w:themeColor="text1"/>
        </w:rPr>
        <w:t>% wynagrodzenia brutto</w:t>
      </w:r>
      <w:r w:rsidRPr="00AC7BDB">
        <w:rPr>
          <w:rFonts w:ascii="Arial" w:hAnsi="Arial" w:cs="Arial"/>
          <w:color w:val="000000" w:themeColor="text1"/>
        </w:rPr>
        <w:t>, za wyjątkiem odstąpienia od umowy przez Zamawiającego w trybie i na zasadach określonych w art. 456 ustawy z dnia 11 września 2019 r. Prawo zamówień publicznych lub gdy Zamawiający będzie zmuszony do wypowiedzenia lub odstąpienia od umowy z przyczyn bezpośrednio od niego niezależnych w tym siły wyższej.</w:t>
      </w:r>
    </w:p>
    <w:p w14:paraId="09D8D65A" w14:textId="346E3DAE" w:rsidR="001F136C" w:rsidRPr="00D30887" w:rsidRDefault="00572D2F" w:rsidP="00AC7BDB">
      <w:pPr>
        <w:pStyle w:val="NormalnyWeb"/>
        <w:spacing w:before="0" w:after="0" w:line="360" w:lineRule="auto"/>
        <w:ind w:left="360"/>
        <w:rPr>
          <w:rFonts w:ascii="Arial" w:hAnsi="Arial" w:cs="Arial"/>
          <w:color w:val="000000" w:themeColor="text1"/>
        </w:rPr>
      </w:pPr>
      <w:r w:rsidRPr="00AC7BDB">
        <w:rPr>
          <w:rFonts w:ascii="Arial" w:hAnsi="Arial" w:cs="Arial"/>
          <w:color w:val="000000" w:themeColor="text1"/>
        </w:rPr>
        <w:t xml:space="preserve">b) </w:t>
      </w:r>
      <w:r w:rsidR="001F136C" w:rsidRPr="00AC7BDB">
        <w:rPr>
          <w:rFonts w:ascii="Arial" w:hAnsi="Arial" w:cs="Arial"/>
          <w:color w:val="000000"/>
        </w:rPr>
        <w:t xml:space="preserve">Wykonawca zapłaci Zamawiającemu na jego pisemne żądanie karę umowną w </w:t>
      </w:r>
      <w:r w:rsidR="001F136C" w:rsidRPr="00D30887">
        <w:rPr>
          <w:rFonts w:ascii="Arial" w:hAnsi="Arial" w:cs="Arial"/>
          <w:color w:val="000000" w:themeColor="text1"/>
        </w:rPr>
        <w:t>wysokości 0,05%</w:t>
      </w:r>
      <w:r w:rsidR="001F136C" w:rsidRPr="00D30887">
        <w:rPr>
          <w:rStyle w:val="Domylnaczcionkaakapitu3"/>
          <w:rFonts w:ascii="Arial" w:hAnsi="Arial" w:cs="Arial"/>
          <w:color w:val="000000" w:themeColor="text1"/>
        </w:rPr>
        <w:t xml:space="preserve"> wynagrodzenia brutto, określonego w § 2 ust. 1 niniejszej umowy za</w:t>
      </w:r>
      <w:r w:rsidR="001F136C" w:rsidRPr="00D30887">
        <w:rPr>
          <w:rFonts w:ascii="Arial" w:hAnsi="Arial" w:cs="Arial"/>
          <w:color w:val="000000" w:themeColor="text1"/>
        </w:rPr>
        <w:t xml:space="preserve"> niewykonanie lub nienależyte wykonanie w ustalonym terminie przedmiotu umowy z przyczyn niezawinionych przez Zamawiającego, za każdy dzień zwłoki. </w:t>
      </w:r>
    </w:p>
    <w:p w14:paraId="678FF272" w14:textId="04410EDC" w:rsidR="001F136C" w:rsidRPr="00D30887" w:rsidRDefault="001F136C" w:rsidP="00AC7BDB">
      <w:pPr>
        <w:pStyle w:val="NormalnyWeb"/>
        <w:spacing w:before="0" w:after="0" w:line="360" w:lineRule="auto"/>
        <w:ind w:left="360"/>
        <w:rPr>
          <w:rFonts w:ascii="Arial" w:hAnsi="Arial" w:cs="Arial"/>
          <w:color w:val="000000" w:themeColor="text1"/>
        </w:rPr>
      </w:pPr>
      <w:r w:rsidRPr="00D30887">
        <w:rPr>
          <w:rFonts w:ascii="Arial" w:hAnsi="Arial" w:cs="Arial"/>
          <w:color w:val="000000" w:themeColor="text1"/>
        </w:rPr>
        <w:t xml:space="preserve">c) </w:t>
      </w:r>
      <w:r w:rsidRPr="00D30887">
        <w:rPr>
          <w:rStyle w:val="StrongEmphasis"/>
          <w:rFonts w:ascii="Arial" w:hAnsi="Arial" w:cs="Arial"/>
          <w:b w:val="0"/>
          <w:bCs w:val="0"/>
          <w:color w:val="000000" w:themeColor="text1"/>
        </w:rPr>
        <w:t xml:space="preserve">za zwłokę w usunięciu wad stwierdzonych w okresie rękojmi, w przypadku o którym mowa § </w:t>
      </w:r>
      <w:r w:rsidR="00484F93" w:rsidRPr="00D30887">
        <w:rPr>
          <w:rStyle w:val="StrongEmphasis"/>
          <w:rFonts w:ascii="Arial" w:hAnsi="Arial" w:cs="Arial"/>
          <w:b w:val="0"/>
          <w:bCs w:val="0"/>
          <w:color w:val="000000" w:themeColor="text1"/>
        </w:rPr>
        <w:t>8</w:t>
      </w:r>
      <w:r w:rsidRPr="00D30887">
        <w:rPr>
          <w:rStyle w:val="StrongEmphasis"/>
          <w:rFonts w:ascii="Arial" w:hAnsi="Arial" w:cs="Arial"/>
          <w:b w:val="0"/>
          <w:bCs w:val="0"/>
          <w:color w:val="000000" w:themeColor="text1"/>
        </w:rPr>
        <w:t xml:space="preserve"> w wysokości 0,0</w:t>
      </w:r>
      <w:r w:rsidR="00F560AE" w:rsidRPr="00D30887">
        <w:rPr>
          <w:rStyle w:val="StrongEmphasis"/>
          <w:rFonts w:ascii="Arial" w:hAnsi="Arial" w:cs="Arial"/>
          <w:b w:val="0"/>
          <w:bCs w:val="0"/>
          <w:color w:val="000000" w:themeColor="text1"/>
        </w:rPr>
        <w:t>4</w:t>
      </w:r>
      <w:r w:rsidRPr="00D30887">
        <w:rPr>
          <w:rStyle w:val="StrongEmphasis"/>
          <w:rFonts w:ascii="Arial" w:hAnsi="Arial" w:cs="Arial"/>
          <w:b w:val="0"/>
          <w:bCs w:val="0"/>
          <w:color w:val="000000" w:themeColor="text1"/>
        </w:rPr>
        <w:t xml:space="preserve">% wynagrodzenia </w:t>
      </w:r>
      <w:r w:rsidRPr="00D30887">
        <w:rPr>
          <w:rStyle w:val="Domylnaczcionkaakapitu3"/>
          <w:rFonts w:ascii="Arial" w:hAnsi="Arial" w:cs="Arial"/>
          <w:color w:val="000000" w:themeColor="text1"/>
        </w:rPr>
        <w:t>brutto, określonego w § 2 ust. 1 niniejszej umowy, za każdy rozpoczęty dzień zwłoki.</w:t>
      </w:r>
      <w:r w:rsidRPr="00D30887">
        <w:rPr>
          <w:rStyle w:val="StrongEmphasis"/>
          <w:rFonts w:ascii="Arial" w:hAnsi="Arial" w:cs="Arial"/>
          <w:b w:val="0"/>
          <w:bCs w:val="0"/>
          <w:color w:val="000000" w:themeColor="text1"/>
        </w:rPr>
        <w:t xml:space="preserve"> </w:t>
      </w:r>
    </w:p>
    <w:p w14:paraId="454459F5" w14:textId="4EE3CECF" w:rsidR="001F136C" w:rsidRPr="00D30887" w:rsidRDefault="001F136C" w:rsidP="00AC7BDB">
      <w:pPr>
        <w:pStyle w:val="NormalnyWeb"/>
        <w:spacing w:before="0" w:after="0" w:line="360" w:lineRule="auto"/>
        <w:ind w:left="360"/>
        <w:rPr>
          <w:rFonts w:ascii="Arial" w:hAnsi="Arial" w:cs="Arial"/>
          <w:color w:val="000000" w:themeColor="text1"/>
        </w:rPr>
      </w:pPr>
      <w:r w:rsidRPr="00D30887">
        <w:rPr>
          <w:rFonts w:ascii="Arial" w:hAnsi="Arial" w:cs="Arial"/>
          <w:color w:val="000000" w:themeColor="text1"/>
        </w:rPr>
        <w:lastRenderedPageBreak/>
        <w:t xml:space="preserve">d) </w:t>
      </w:r>
      <w:r w:rsidRPr="00D30887">
        <w:rPr>
          <w:rStyle w:val="StrongEmphasis"/>
          <w:rFonts w:ascii="Arial" w:hAnsi="Arial" w:cs="Arial"/>
          <w:b w:val="0"/>
          <w:bCs w:val="0"/>
          <w:color w:val="000000" w:themeColor="text1"/>
        </w:rPr>
        <w:t xml:space="preserve">za zwłokę w czasie reakcji serwisu, o której mowa w § </w:t>
      </w:r>
      <w:r w:rsidR="00484F93" w:rsidRPr="00D30887">
        <w:rPr>
          <w:rStyle w:val="StrongEmphasis"/>
          <w:rFonts w:ascii="Arial" w:hAnsi="Arial" w:cs="Arial"/>
          <w:b w:val="0"/>
          <w:bCs w:val="0"/>
          <w:color w:val="000000" w:themeColor="text1"/>
        </w:rPr>
        <w:t>8</w:t>
      </w:r>
      <w:r w:rsidRPr="00D30887">
        <w:rPr>
          <w:rStyle w:val="StrongEmphasis"/>
          <w:rFonts w:ascii="Arial" w:hAnsi="Arial" w:cs="Arial"/>
          <w:b w:val="0"/>
          <w:bCs w:val="0"/>
          <w:color w:val="000000" w:themeColor="text1"/>
        </w:rPr>
        <w:t xml:space="preserve"> w wysokości 0,0</w:t>
      </w:r>
      <w:r w:rsidR="00F560AE" w:rsidRPr="00D30887">
        <w:rPr>
          <w:rStyle w:val="StrongEmphasis"/>
          <w:rFonts w:ascii="Arial" w:hAnsi="Arial" w:cs="Arial"/>
          <w:b w:val="0"/>
          <w:bCs w:val="0"/>
          <w:color w:val="000000" w:themeColor="text1"/>
        </w:rPr>
        <w:t>4</w:t>
      </w:r>
      <w:r w:rsidRPr="00D30887">
        <w:rPr>
          <w:rStyle w:val="StrongEmphasis"/>
          <w:rFonts w:ascii="Arial" w:hAnsi="Arial" w:cs="Arial"/>
          <w:b w:val="0"/>
          <w:bCs w:val="0"/>
          <w:color w:val="000000" w:themeColor="text1"/>
        </w:rPr>
        <w:t xml:space="preserve">% wynagrodzenia </w:t>
      </w:r>
      <w:r w:rsidRPr="00D30887">
        <w:rPr>
          <w:rStyle w:val="Domylnaczcionkaakapitu3"/>
          <w:rFonts w:ascii="Arial" w:hAnsi="Arial" w:cs="Arial"/>
          <w:color w:val="000000" w:themeColor="text1"/>
        </w:rPr>
        <w:t>brutto, określonego w § 2 ust. 1 niniejszej umowy, za każdy rozpoczęty dzień zwłoki.</w:t>
      </w:r>
      <w:r w:rsidRPr="00D30887">
        <w:rPr>
          <w:rStyle w:val="StrongEmphasis"/>
          <w:rFonts w:ascii="Arial" w:hAnsi="Arial" w:cs="Arial"/>
          <w:b w:val="0"/>
          <w:bCs w:val="0"/>
          <w:color w:val="000000" w:themeColor="text1"/>
        </w:rPr>
        <w:t xml:space="preserve"> </w:t>
      </w:r>
    </w:p>
    <w:p w14:paraId="031AC6C8" w14:textId="1481C095" w:rsidR="001F136C" w:rsidRPr="00AC7BDB" w:rsidRDefault="001F136C" w:rsidP="00AC7BDB">
      <w:pPr>
        <w:pStyle w:val="NormalnyWeb"/>
        <w:spacing w:before="0" w:after="0" w:line="360" w:lineRule="auto"/>
        <w:ind w:left="360"/>
        <w:rPr>
          <w:rFonts w:ascii="Arial" w:hAnsi="Arial" w:cs="Arial"/>
          <w:color w:val="000000"/>
        </w:rPr>
      </w:pPr>
      <w:r w:rsidRPr="00D30887">
        <w:rPr>
          <w:rFonts w:ascii="Arial" w:hAnsi="Arial" w:cs="Arial"/>
          <w:color w:val="000000" w:themeColor="text1"/>
        </w:rPr>
        <w:t xml:space="preserve">e) </w:t>
      </w:r>
      <w:r w:rsidRPr="00D30887">
        <w:rPr>
          <w:rStyle w:val="StrongEmphasis"/>
          <w:rFonts w:ascii="Arial" w:hAnsi="Arial" w:cs="Arial"/>
          <w:b w:val="0"/>
          <w:bCs w:val="0"/>
          <w:color w:val="000000" w:themeColor="text1"/>
        </w:rPr>
        <w:t xml:space="preserve">za zwłokę w naprawie gwarancyjnej, o której mowa w § </w:t>
      </w:r>
      <w:r w:rsidR="00484F93" w:rsidRPr="00D30887">
        <w:rPr>
          <w:rStyle w:val="StrongEmphasis"/>
          <w:rFonts w:ascii="Arial" w:hAnsi="Arial" w:cs="Arial"/>
          <w:b w:val="0"/>
          <w:bCs w:val="0"/>
          <w:color w:val="000000" w:themeColor="text1"/>
        </w:rPr>
        <w:t>8</w:t>
      </w:r>
      <w:r w:rsidRPr="00D30887">
        <w:rPr>
          <w:rStyle w:val="StrongEmphasis"/>
          <w:rFonts w:ascii="Arial" w:hAnsi="Arial" w:cs="Arial"/>
          <w:b w:val="0"/>
          <w:bCs w:val="0"/>
          <w:color w:val="000000" w:themeColor="text1"/>
        </w:rPr>
        <w:t xml:space="preserve"> w wysokości 0,0</w:t>
      </w:r>
      <w:r w:rsidR="00F560AE" w:rsidRPr="00D30887">
        <w:rPr>
          <w:rStyle w:val="StrongEmphasis"/>
          <w:rFonts w:ascii="Arial" w:hAnsi="Arial" w:cs="Arial"/>
          <w:b w:val="0"/>
          <w:bCs w:val="0"/>
          <w:color w:val="000000" w:themeColor="text1"/>
        </w:rPr>
        <w:t>4</w:t>
      </w:r>
      <w:r w:rsidRPr="00D30887">
        <w:rPr>
          <w:rStyle w:val="StrongEmphasis"/>
          <w:rFonts w:ascii="Arial" w:hAnsi="Arial" w:cs="Arial"/>
          <w:b w:val="0"/>
          <w:bCs w:val="0"/>
          <w:color w:val="000000" w:themeColor="text1"/>
        </w:rPr>
        <w:t xml:space="preserve">% wynagrodzenia </w:t>
      </w:r>
      <w:r w:rsidRPr="00D30887">
        <w:rPr>
          <w:rStyle w:val="Domylnaczcionkaakapitu3"/>
          <w:rFonts w:ascii="Arial" w:hAnsi="Arial" w:cs="Arial"/>
          <w:color w:val="000000" w:themeColor="text1"/>
        </w:rPr>
        <w:t xml:space="preserve">brutto, określonego w § 2 ust. 1 niniejszej umowy, za każdy rozpoczęty </w:t>
      </w:r>
      <w:r w:rsidRPr="00AC7BDB">
        <w:rPr>
          <w:rStyle w:val="Domylnaczcionkaakapitu3"/>
          <w:rFonts w:ascii="Arial" w:hAnsi="Arial" w:cs="Arial"/>
          <w:color w:val="000000"/>
        </w:rPr>
        <w:t>dzień zwłoki.</w:t>
      </w:r>
      <w:r w:rsidRPr="00AC7BDB">
        <w:rPr>
          <w:rStyle w:val="StrongEmphasis"/>
          <w:rFonts w:ascii="Arial" w:hAnsi="Arial" w:cs="Arial"/>
          <w:b w:val="0"/>
          <w:bCs w:val="0"/>
        </w:rPr>
        <w:t xml:space="preserve"> </w:t>
      </w:r>
    </w:p>
    <w:p w14:paraId="75F6C0BE" w14:textId="523AE37E" w:rsidR="001F136C" w:rsidRPr="00AC7BDB" w:rsidRDefault="001F136C" w:rsidP="00AC7BDB">
      <w:pPr>
        <w:pStyle w:val="NormalnyWeb"/>
        <w:numPr>
          <w:ilvl w:val="0"/>
          <w:numId w:val="28"/>
        </w:numPr>
        <w:spacing w:before="0" w:after="0" w:line="360" w:lineRule="auto"/>
        <w:ind w:left="360"/>
        <w:rPr>
          <w:rFonts w:ascii="Arial" w:hAnsi="Arial" w:cs="Arial"/>
          <w:color w:val="000000" w:themeColor="text1"/>
        </w:rPr>
      </w:pPr>
      <w:r w:rsidRPr="00AC7BDB">
        <w:rPr>
          <w:rFonts w:ascii="Arial" w:hAnsi="Arial" w:cs="Arial"/>
          <w:color w:val="000000" w:themeColor="text1"/>
        </w:rPr>
        <w:t xml:space="preserve">Wartość </w:t>
      </w:r>
      <w:r w:rsidR="00F560AE" w:rsidRPr="00AC7BDB">
        <w:rPr>
          <w:rFonts w:ascii="Arial" w:hAnsi="Arial" w:cs="Arial"/>
          <w:color w:val="000000" w:themeColor="text1"/>
        </w:rPr>
        <w:t>naliczonej</w:t>
      </w:r>
      <w:r w:rsidRPr="00AC7BDB">
        <w:rPr>
          <w:rFonts w:ascii="Arial" w:hAnsi="Arial" w:cs="Arial"/>
          <w:color w:val="000000" w:themeColor="text1"/>
        </w:rPr>
        <w:t xml:space="preserve"> kar</w:t>
      </w:r>
      <w:r w:rsidR="00F560AE" w:rsidRPr="00AC7BDB">
        <w:rPr>
          <w:rFonts w:ascii="Arial" w:hAnsi="Arial" w:cs="Arial"/>
          <w:color w:val="000000" w:themeColor="text1"/>
        </w:rPr>
        <w:t>y</w:t>
      </w:r>
      <w:r w:rsidRPr="00AC7BDB">
        <w:rPr>
          <w:rFonts w:ascii="Arial" w:hAnsi="Arial" w:cs="Arial"/>
          <w:color w:val="000000" w:themeColor="text1"/>
        </w:rPr>
        <w:t xml:space="preserve"> umown</w:t>
      </w:r>
      <w:r w:rsidR="00F560AE" w:rsidRPr="00AC7BDB">
        <w:rPr>
          <w:rFonts w:ascii="Arial" w:hAnsi="Arial" w:cs="Arial"/>
          <w:color w:val="000000" w:themeColor="text1"/>
        </w:rPr>
        <w:t>ej</w:t>
      </w:r>
      <w:r w:rsidRPr="00AC7BDB">
        <w:rPr>
          <w:rFonts w:ascii="Arial" w:hAnsi="Arial" w:cs="Arial"/>
          <w:color w:val="000000" w:themeColor="text1"/>
        </w:rPr>
        <w:t xml:space="preserve"> w przypadku każdorazowego zaistnienia zdarzenia określonego w § 8 </w:t>
      </w:r>
      <w:r w:rsidR="00F01CE2" w:rsidRPr="00AC7BDB">
        <w:rPr>
          <w:rFonts w:ascii="Arial" w:hAnsi="Arial" w:cs="Arial"/>
          <w:color w:val="000000" w:themeColor="text1"/>
        </w:rPr>
        <w:t xml:space="preserve">ust. 1 </w:t>
      </w:r>
      <w:r w:rsidRPr="00AC7BDB">
        <w:rPr>
          <w:rFonts w:ascii="Arial" w:hAnsi="Arial" w:cs="Arial"/>
          <w:color w:val="000000" w:themeColor="text1"/>
        </w:rPr>
        <w:t xml:space="preserve">nie może przekroczyć </w:t>
      </w:r>
      <w:r w:rsidR="00F01CE2" w:rsidRPr="00AC7BDB">
        <w:rPr>
          <w:rFonts w:ascii="Arial" w:hAnsi="Arial" w:cs="Arial"/>
          <w:color w:val="000000" w:themeColor="text1"/>
        </w:rPr>
        <w:t>25</w:t>
      </w:r>
      <w:r w:rsidRPr="00AC7BDB">
        <w:rPr>
          <w:rFonts w:ascii="Arial" w:hAnsi="Arial" w:cs="Arial"/>
          <w:color w:val="000000" w:themeColor="text1"/>
        </w:rPr>
        <w:t>% wynagrodzenia brutto określonego w § 2 ust. 1 niniejszej umowy.</w:t>
      </w:r>
    </w:p>
    <w:p w14:paraId="5CCB1523" w14:textId="6CC3F26C" w:rsidR="001F136C" w:rsidRPr="00AC7BDB" w:rsidRDefault="001F136C" w:rsidP="00AC7BDB">
      <w:pPr>
        <w:pStyle w:val="NormalnyWeb"/>
        <w:numPr>
          <w:ilvl w:val="0"/>
          <w:numId w:val="28"/>
        </w:numPr>
        <w:spacing w:before="0" w:after="0" w:line="360" w:lineRule="auto"/>
        <w:ind w:left="360"/>
        <w:rPr>
          <w:rFonts w:ascii="Arial" w:hAnsi="Arial" w:cs="Arial"/>
          <w:color w:val="000000" w:themeColor="text1"/>
        </w:rPr>
      </w:pPr>
      <w:r w:rsidRPr="00AC7BDB">
        <w:rPr>
          <w:rFonts w:ascii="Arial" w:hAnsi="Arial" w:cs="Arial"/>
          <w:color w:val="000000" w:themeColor="text1"/>
        </w:rPr>
        <w:t>Naliczenie kary umownej nie zwalnia Wykonawcy z obowiązku wykonania umowy.</w:t>
      </w:r>
    </w:p>
    <w:p w14:paraId="43F65BB5" w14:textId="77777777" w:rsidR="00F01CE2" w:rsidRPr="00AC7BDB" w:rsidRDefault="00572D2F" w:rsidP="00AC7BDB">
      <w:pPr>
        <w:pStyle w:val="NormalnyWeb"/>
        <w:numPr>
          <w:ilvl w:val="0"/>
          <w:numId w:val="28"/>
        </w:numPr>
        <w:spacing w:before="0" w:after="0" w:line="360" w:lineRule="auto"/>
        <w:ind w:left="360"/>
        <w:rPr>
          <w:rFonts w:ascii="Arial" w:hAnsi="Arial" w:cs="Arial"/>
          <w:color w:val="000000" w:themeColor="text1"/>
        </w:rPr>
      </w:pPr>
      <w:r w:rsidRPr="00AC7BDB">
        <w:rPr>
          <w:rFonts w:ascii="Arial" w:hAnsi="Arial" w:cs="Arial"/>
          <w:color w:val="000000" w:themeColor="text1"/>
        </w:rPr>
        <w:t>Zamawiający zastrzega sobie prawo do dochodzenia odszkodowania przewyższającego zastrzeżone kary umowne na warunkach ogólnych, o ile wartość poniesionych szkód przekracza wysokość kar umownych.</w:t>
      </w:r>
    </w:p>
    <w:p w14:paraId="649785AF" w14:textId="238BC656" w:rsidR="00F01CE2" w:rsidRPr="00AC7BDB" w:rsidRDefault="00F01CE2" w:rsidP="00AC7BDB">
      <w:pPr>
        <w:pStyle w:val="NormalnyWeb"/>
        <w:numPr>
          <w:ilvl w:val="0"/>
          <w:numId w:val="28"/>
        </w:numPr>
        <w:spacing w:before="0" w:after="0" w:line="360" w:lineRule="auto"/>
        <w:ind w:left="360"/>
        <w:rPr>
          <w:rFonts w:ascii="Arial" w:hAnsi="Arial" w:cs="Arial"/>
          <w:color w:val="000000" w:themeColor="text1"/>
        </w:rPr>
      </w:pPr>
      <w:r w:rsidRPr="00AC7BDB">
        <w:rPr>
          <w:rFonts w:ascii="Arial" w:hAnsi="Arial" w:cs="Arial"/>
          <w:color w:val="000000"/>
        </w:rPr>
        <w:t xml:space="preserve">Zamawiający ma prawo odstąpić od wykonania umowy z winy Wykonawcy w terminie 14 dni od dnia przekroczenia limitu kar umownych przez Wykonawcę. </w:t>
      </w:r>
    </w:p>
    <w:p w14:paraId="41B07F47" w14:textId="77777777" w:rsidR="00F067EE" w:rsidRPr="00AC7BDB" w:rsidRDefault="00572D2F" w:rsidP="00AC7BDB">
      <w:pPr>
        <w:pStyle w:val="NormalnyWeb"/>
        <w:numPr>
          <w:ilvl w:val="0"/>
          <w:numId w:val="28"/>
        </w:numPr>
        <w:spacing w:before="0" w:after="0" w:line="360" w:lineRule="auto"/>
        <w:ind w:left="360"/>
        <w:rPr>
          <w:rFonts w:ascii="Arial" w:hAnsi="Arial" w:cs="Arial"/>
          <w:color w:val="000000" w:themeColor="text1"/>
        </w:rPr>
      </w:pPr>
      <w:r w:rsidRPr="00AC7BDB">
        <w:rPr>
          <w:rFonts w:ascii="Arial" w:hAnsi="Arial" w:cs="Arial"/>
          <w:color w:val="000000" w:themeColor="text1"/>
        </w:rPr>
        <w:t>Kary umowne podlegają kumulacji.  W szczególności w przypadku odstąpienia przez Zamawiającego od umowy z powodu nie wykonania jej przez Wykonawcę w umówionym terminie, Zamawiającemu przysługuje prawo dochodzenia od Wykonawcy zarówno kary umownej z tytułu odstąpienia od umowy jak i za zwłokę w jej wykonaniu.</w:t>
      </w:r>
    </w:p>
    <w:p w14:paraId="1B9ADF6F" w14:textId="766FEFF2" w:rsidR="00F067EE" w:rsidRPr="00AC7BDB" w:rsidRDefault="00F067EE" w:rsidP="00AC7BDB">
      <w:pPr>
        <w:pStyle w:val="NormalnyWeb"/>
        <w:numPr>
          <w:ilvl w:val="0"/>
          <w:numId w:val="28"/>
        </w:numPr>
        <w:spacing w:before="0" w:after="0" w:line="360" w:lineRule="auto"/>
        <w:ind w:left="360"/>
        <w:rPr>
          <w:rFonts w:ascii="Arial" w:hAnsi="Arial" w:cs="Arial"/>
          <w:color w:val="000000" w:themeColor="text1"/>
        </w:rPr>
      </w:pPr>
      <w:r w:rsidRPr="00AC7BDB">
        <w:rPr>
          <w:rFonts w:ascii="Arial" w:hAnsi="Arial" w:cs="Arial"/>
          <w:color w:val="000000"/>
        </w:rPr>
        <w:t>Zamawiający zastrzega sobie prawo dokonania potrącenia należnych mu kar umownych z wynagrodzenia należnego Wykonawcy.</w:t>
      </w:r>
    </w:p>
    <w:p w14:paraId="243E5B9C" w14:textId="77777777" w:rsidR="00473728" w:rsidRPr="00AC7BDB" w:rsidRDefault="00473728" w:rsidP="00AC7BDB">
      <w:pPr>
        <w:pStyle w:val="NormalnyWeb"/>
        <w:spacing w:before="0" w:after="0" w:line="360" w:lineRule="auto"/>
        <w:rPr>
          <w:rFonts w:ascii="Arial" w:hAnsi="Arial" w:cs="Arial"/>
          <w:color w:val="000000" w:themeColor="text1"/>
        </w:rPr>
      </w:pPr>
    </w:p>
    <w:p w14:paraId="355F8B92" w14:textId="1AA59A30" w:rsidR="00572D2F" w:rsidRPr="00AC7BDB" w:rsidRDefault="00572D2F" w:rsidP="00AC7BDB">
      <w:pPr>
        <w:pStyle w:val="NormalnyWeb"/>
        <w:spacing w:before="0" w:after="0" w:line="360" w:lineRule="auto"/>
        <w:jc w:val="center"/>
        <w:rPr>
          <w:rFonts w:ascii="Arial" w:hAnsi="Arial" w:cs="Arial"/>
          <w:color w:val="000000" w:themeColor="text1"/>
        </w:rPr>
      </w:pPr>
      <w:r w:rsidRPr="00AC7BDB">
        <w:rPr>
          <w:rFonts w:ascii="Arial" w:hAnsi="Arial" w:cs="Arial"/>
          <w:color w:val="000000" w:themeColor="text1"/>
        </w:rPr>
        <w:t xml:space="preserve">§ </w:t>
      </w:r>
      <w:r w:rsidR="00941667" w:rsidRPr="00AC7BDB">
        <w:rPr>
          <w:rFonts w:ascii="Arial" w:hAnsi="Arial" w:cs="Arial"/>
          <w:color w:val="000000" w:themeColor="text1"/>
        </w:rPr>
        <w:t>9</w:t>
      </w:r>
    </w:p>
    <w:p w14:paraId="2D7A2AF8" w14:textId="77777777" w:rsidR="00572D2F" w:rsidRPr="00AC7BDB" w:rsidRDefault="00572D2F" w:rsidP="00AC7BDB">
      <w:pPr>
        <w:pStyle w:val="NormalnyWeb"/>
        <w:spacing w:before="0" w:after="0" w:line="360" w:lineRule="auto"/>
        <w:jc w:val="center"/>
        <w:rPr>
          <w:rFonts w:ascii="Arial" w:hAnsi="Arial" w:cs="Arial"/>
          <w:color w:val="000000" w:themeColor="text1"/>
        </w:rPr>
      </w:pPr>
      <w:r w:rsidRPr="00AC7BDB">
        <w:rPr>
          <w:rFonts w:ascii="Arial" w:hAnsi="Arial" w:cs="Arial"/>
          <w:color w:val="000000" w:themeColor="text1"/>
        </w:rPr>
        <w:t>Osoby upoważnione do kontaktów</w:t>
      </w:r>
    </w:p>
    <w:p w14:paraId="42CF3825" w14:textId="553FD84E" w:rsidR="00572D2F" w:rsidRPr="00AC7BDB" w:rsidRDefault="00572D2F" w:rsidP="00AC7BDB">
      <w:pPr>
        <w:pStyle w:val="NormalnyWeb"/>
        <w:numPr>
          <w:ilvl w:val="0"/>
          <w:numId w:val="29"/>
        </w:numPr>
        <w:spacing w:before="0" w:after="0" w:line="360" w:lineRule="auto"/>
        <w:rPr>
          <w:rFonts w:ascii="Arial" w:hAnsi="Arial" w:cs="Arial"/>
          <w:color w:val="000000" w:themeColor="text1"/>
        </w:rPr>
      </w:pPr>
      <w:r w:rsidRPr="00AC7BDB">
        <w:rPr>
          <w:rFonts w:ascii="Arial" w:hAnsi="Arial" w:cs="Arial"/>
          <w:color w:val="000000" w:themeColor="text1"/>
        </w:rPr>
        <w:t>Ze strony zamawiającego wykonanie zamówienia koordynować będzie: …</w:t>
      </w:r>
      <w:proofErr w:type="spellStart"/>
      <w:r w:rsidRPr="00AC7BDB">
        <w:rPr>
          <w:rFonts w:ascii="Arial" w:hAnsi="Arial" w:cs="Arial"/>
          <w:color w:val="000000" w:themeColor="text1"/>
        </w:rPr>
        <w:t>tel</w:t>
      </w:r>
      <w:proofErr w:type="spellEnd"/>
      <w:r w:rsidR="007E7BA7" w:rsidRPr="00AC7BDB">
        <w:rPr>
          <w:rFonts w:ascii="Arial" w:hAnsi="Arial" w:cs="Arial"/>
          <w:color w:val="000000" w:themeColor="text1"/>
        </w:rPr>
        <w:t xml:space="preserve"> </w:t>
      </w:r>
      <w:r w:rsidRPr="00AC7BDB">
        <w:rPr>
          <w:rFonts w:ascii="Arial" w:hAnsi="Arial" w:cs="Arial"/>
          <w:color w:val="000000" w:themeColor="text1"/>
        </w:rPr>
        <w:t>…</w:t>
      </w:r>
      <w:r w:rsidR="007E7BA7" w:rsidRPr="00AC7BDB">
        <w:rPr>
          <w:rFonts w:ascii="Arial" w:hAnsi="Arial" w:cs="Arial"/>
          <w:color w:val="000000" w:themeColor="text1"/>
        </w:rPr>
        <w:t>.. e-mail: ……………………</w:t>
      </w:r>
    </w:p>
    <w:p w14:paraId="22A9CB4B" w14:textId="35731281" w:rsidR="00572D2F" w:rsidRPr="00AC7BDB" w:rsidRDefault="00572D2F" w:rsidP="00AC7BDB">
      <w:pPr>
        <w:pStyle w:val="NormalnyWeb"/>
        <w:numPr>
          <w:ilvl w:val="0"/>
          <w:numId w:val="29"/>
        </w:numPr>
        <w:spacing w:before="0" w:after="0" w:line="360" w:lineRule="auto"/>
        <w:rPr>
          <w:rFonts w:ascii="Arial" w:hAnsi="Arial" w:cs="Arial"/>
          <w:color w:val="000000" w:themeColor="text1"/>
        </w:rPr>
      </w:pPr>
      <w:r w:rsidRPr="00AC7BDB">
        <w:rPr>
          <w:rFonts w:ascii="Arial" w:hAnsi="Arial" w:cs="Arial"/>
          <w:color w:val="000000" w:themeColor="text1"/>
        </w:rPr>
        <w:t>Ze strony wykonawcy wykonywanie zamówienia koordynować będzie: …........................  tel. ….........</w:t>
      </w:r>
      <w:r w:rsidR="007E7BA7" w:rsidRPr="00AC7BDB">
        <w:rPr>
          <w:rFonts w:ascii="Arial" w:hAnsi="Arial" w:cs="Arial"/>
          <w:color w:val="000000" w:themeColor="text1"/>
        </w:rPr>
        <w:t xml:space="preserve"> e-mail: ……..</w:t>
      </w:r>
    </w:p>
    <w:p w14:paraId="66E8CCA4" w14:textId="77777777" w:rsidR="00572D2F" w:rsidRPr="00AC7BDB" w:rsidRDefault="00572D2F" w:rsidP="00AC7BDB">
      <w:pPr>
        <w:pStyle w:val="NormalnyWeb"/>
        <w:spacing w:before="0" w:after="0" w:line="360" w:lineRule="auto"/>
        <w:jc w:val="center"/>
        <w:rPr>
          <w:rFonts w:ascii="Arial" w:hAnsi="Arial" w:cs="Arial"/>
          <w:color w:val="000000" w:themeColor="text1"/>
        </w:rPr>
      </w:pPr>
    </w:p>
    <w:p w14:paraId="6977EE56" w14:textId="77777777" w:rsidR="006953DB" w:rsidRDefault="006953DB" w:rsidP="00AC7BDB">
      <w:pPr>
        <w:pStyle w:val="NormalnyWeb"/>
        <w:spacing w:before="0" w:after="0" w:line="360" w:lineRule="auto"/>
        <w:jc w:val="center"/>
        <w:rPr>
          <w:rFonts w:ascii="Arial" w:hAnsi="Arial" w:cs="Arial"/>
          <w:color w:val="000000" w:themeColor="text1"/>
        </w:rPr>
      </w:pPr>
    </w:p>
    <w:p w14:paraId="32968FF2" w14:textId="77777777" w:rsidR="006953DB" w:rsidRDefault="006953DB" w:rsidP="00AC7BDB">
      <w:pPr>
        <w:pStyle w:val="NormalnyWeb"/>
        <w:spacing w:before="0" w:after="0" w:line="360" w:lineRule="auto"/>
        <w:jc w:val="center"/>
        <w:rPr>
          <w:rFonts w:ascii="Arial" w:hAnsi="Arial" w:cs="Arial"/>
          <w:color w:val="000000" w:themeColor="text1"/>
        </w:rPr>
      </w:pPr>
    </w:p>
    <w:p w14:paraId="0BFFABF6" w14:textId="38FF3B66" w:rsidR="00572D2F" w:rsidRPr="00AC7BDB" w:rsidRDefault="00572D2F" w:rsidP="00AC7BDB">
      <w:pPr>
        <w:pStyle w:val="NormalnyWeb"/>
        <w:spacing w:before="0" w:after="0" w:line="360" w:lineRule="auto"/>
        <w:jc w:val="center"/>
        <w:rPr>
          <w:rFonts w:ascii="Arial" w:hAnsi="Arial" w:cs="Arial"/>
          <w:color w:val="000000" w:themeColor="text1"/>
        </w:rPr>
      </w:pPr>
      <w:r w:rsidRPr="00AC7BDB">
        <w:rPr>
          <w:rFonts w:ascii="Arial" w:hAnsi="Arial" w:cs="Arial"/>
          <w:color w:val="000000" w:themeColor="text1"/>
        </w:rPr>
        <w:lastRenderedPageBreak/>
        <w:t>§ 1</w:t>
      </w:r>
      <w:r w:rsidR="00941667" w:rsidRPr="00AC7BDB">
        <w:rPr>
          <w:rFonts w:ascii="Arial" w:hAnsi="Arial" w:cs="Arial"/>
          <w:color w:val="000000" w:themeColor="text1"/>
        </w:rPr>
        <w:t>0</w:t>
      </w:r>
    </w:p>
    <w:p w14:paraId="6A74C3EC" w14:textId="77777777" w:rsidR="00572D2F" w:rsidRPr="00AC7BDB" w:rsidRDefault="00572D2F" w:rsidP="00AC7BDB">
      <w:pPr>
        <w:pStyle w:val="NormalnyWeb"/>
        <w:spacing w:before="0" w:after="0" w:line="360" w:lineRule="auto"/>
        <w:jc w:val="center"/>
        <w:rPr>
          <w:rFonts w:ascii="Arial" w:hAnsi="Arial" w:cs="Arial"/>
          <w:color w:val="000000" w:themeColor="text1"/>
        </w:rPr>
      </w:pPr>
      <w:r w:rsidRPr="00AC7BDB">
        <w:rPr>
          <w:rFonts w:ascii="Arial" w:hAnsi="Arial" w:cs="Arial"/>
          <w:color w:val="000000" w:themeColor="text1"/>
        </w:rPr>
        <w:t>Postanowienia końcowe</w:t>
      </w:r>
    </w:p>
    <w:p w14:paraId="1C8D207C" w14:textId="77777777" w:rsidR="00572D2F" w:rsidRPr="00AC7BDB" w:rsidRDefault="00572D2F" w:rsidP="00AC7BDB">
      <w:pPr>
        <w:pStyle w:val="NormalnyWeb"/>
        <w:numPr>
          <w:ilvl w:val="0"/>
          <w:numId w:val="30"/>
        </w:numPr>
        <w:spacing w:before="0" w:after="0" w:line="360" w:lineRule="auto"/>
        <w:rPr>
          <w:rFonts w:ascii="Arial" w:hAnsi="Arial" w:cs="Arial"/>
          <w:color w:val="000000" w:themeColor="text1"/>
        </w:rPr>
      </w:pPr>
      <w:r w:rsidRPr="00AC7BDB">
        <w:rPr>
          <w:rFonts w:ascii="Arial" w:hAnsi="Arial" w:cs="Arial"/>
          <w:color w:val="000000" w:themeColor="text1"/>
        </w:rPr>
        <w:t>W sprawach nieuregulowanych niniejszą umową mają zastosowanie przepisy ustawy z dnia 11 września 2019 roku Prawo zamówień publicznych oraz przepisy kodeksu cywilnego.</w:t>
      </w:r>
    </w:p>
    <w:p w14:paraId="6D23F02A" w14:textId="77777777" w:rsidR="00572D2F" w:rsidRPr="00AC7BDB" w:rsidRDefault="00572D2F" w:rsidP="00AC7BDB">
      <w:pPr>
        <w:pStyle w:val="NormalnyWeb"/>
        <w:numPr>
          <w:ilvl w:val="0"/>
          <w:numId w:val="30"/>
        </w:numPr>
        <w:spacing w:before="0" w:after="0" w:line="360" w:lineRule="auto"/>
        <w:rPr>
          <w:rFonts w:ascii="Arial" w:hAnsi="Arial" w:cs="Arial"/>
          <w:color w:val="000000" w:themeColor="text1"/>
        </w:rPr>
      </w:pPr>
      <w:r w:rsidRPr="00AC7BDB">
        <w:rPr>
          <w:rFonts w:ascii="Arial" w:hAnsi="Arial" w:cs="Arial"/>
          <w:color w:val="000000" w:themeColor="text1"/>
        </w:rPr>
        <w:t>Wykonawca nie może bez zgody Zamawiającego wyrażonej na piśmie przenieść swoich wierzytelności wynikających z niniejszej umowy na osoby trzecie.</w:t>
      </w:r>
    </w:p>
    <w:p w14:paraId="16C1612A" w14:textId="77777777" w:rsidR="00572D2F" w:rsidRPr="00AC7BDB" w:rsidRDefault="00572D2F" w:rsidP="00AC7BDB">
      <w:pPr>
        <w:pStyle w:val="NormalnyWeb"/>
        <w:numPr>
          <w:ilvl w:val="0"/>
          <w:numId w:val="30"/>
        </w:numPr>
        <w:spacing w:before="0" w:after="0" w:line="360" w:lineRule="auto"/>
        <w:rPr>
          <w:rFonts w:ascii="Arial" w:hAnsi="Arial" w:cs="Arial"/>
          <w:color w:val="000000" w:themeColor="text1"/>
        </w:rPr>
      </w:pPr>
      <w:r w:rsidRPr="00AC7BDB">
        <w:rPr>
          <w:rFonts w:ascii="Arial" w:hAnsi="Arial" w:cs="Arial"/>
          <w:color w:val="000000" w:themeColor="text1"/>
        </w:rPr>
        <w:t xml:space="preserve">Ewentualne spory mogące wyniknąć przy realizacji umowy strony poddają pod rozstrzygnięcie Sądu Powszechnego </w:t>
      </w:r>
      <w:r w:rsidRPr="00AC7BDB">
        <w:rPr>
          <w:rStyle w:val="Domylnaczcionkaakapitu3"/>
          <w:rFonts w:ascii="Arial" w:hAnsi="Arial" w:cs="Arial"/>
          <w:color w:val="000000" w:themeColor="text1"/>
        </w:rPr>
        <w:t>właściwego miejscowo dla Zamawiającego.</w:t>
      </w:r>
    </w:p>
    <w:p w14:paraId="13B93CEF" w14:textId="77777777" w:rsidR="00572D2F" w:rsidRPr="00AC7BDB" w:rsidRDefault="00572D2F" w:rsidP="00AC7BDB">
      <w:pPr>
        <w:pStyle w:val="NormalnyWeb"/>
        <w:numPr>
          <w:ilvl w:val="0"/>
          <w:numId w:val="30"/>
        </w:numPr>
        <w:spacing w:before="0" w:after="0" w:line="360" w:lineRule="auto"/>
        <w:rPr>
          <w:rFonts w:ascii="Arial" w:hAnsi="Arial" w:cs="Arial"/>
          <w:color w:val="000000" w:themeColor="text1"/>
        </w:rPr>
      </w:pPr>
      <w:r w:rsidRPr="00AC7BDB">
        <w:rPr>
          <w:rFonts w:ascii="Arial" w:hAnsi="Arial" w:cs="Arial"/>
          <w:color w:val="000000" w:themeColor="text1"/>
        </w:rPr>
        <w:t>Umowę sporządzono w dwóch jednobrzmiących egzemplarzach, jeden dla Zamawiającego i jeden dla Wykonawcy.</w:t>
      </w:r>
    </w:p>
    <w:p w14:paraId="44636AE6" w14:textId="77777777" w:rsidR="00572D2F" w:rsidRDefault="00572D2F" w:rsidP="00AC7BDB">
      <w:pPr>
        <w:pStyle w:val="NormalnyWeb"/>
        <w:spacing w:before="0" w:after="0" w:line="360" w:lineRule="auto"/>
        <w:jc w:val="center"/>
        <w:rPr>
          <w:rFonts w:ascii="Arial" w:hAnsi="Arial" w:cs="Arial"/>
          <w:color w:val="000000" w:themeColor="text1"/>
        </w:rPr>
      </w:pPr>
    </w:p>
    <w:p w14:paraId="080D2BC8" w14:textId="77777777" w:rsidR="00D30887" w:rsidRDefault="00D30887" w:rsidP="00AC7BDB">
      <w:pPr>
        <w:pStyle w:val="NormalnyWeb"/>
        <w:spacing w:before="0" w:after="0" w:line="360" w:lineRule="auto"/>
        <w:jc w:val="center"/>
        <w:rPr>
          <w:rFonts w:ascii="Arial" w:hAnsi="Arial" w:cs="Arial"/>
          <w:color w:val="000000" w:themeColor="text1"/>
        </w:rPr>
      </w:pPr>
    </w:p>
    <w:p w14:paraId="70EAD51B" w14:textId="77777777" w:rsidR="00D30887" w:rsidRPr="00AC7BDB" w:rsidRDefault="00D30887" w:rsidP="00AC7BDB">
      <w:pPr>
        <w:pStyle w:val="NormalnyWeb"/>
        <w:spacing w:before="0" w:after="0" w:line="360" w:lineRule="auto"/>
        <w:jc w:val="center"/>
        <w:rPr>
          <w:rFonts w:ascii="Arial" w:hAnsi="Arial" w:cs="Arial"/>
          <w:color w:val="000000" w:themeColor="text1"/>
        </w:rPr>
      </w:pPr>
    </w:p>
    <w:p w14:paraId="3508DDBC" w14:textId="77777777" w:rsidR="00572D2F" w:rsidRPr="00AC7BDB" w:rsidRDefault="00572D2F" w:rsidP="00AC7BDB">
      <w:pPr>
        <w:pStyle w:val="NormalnyWeb"/>
        <w:spacing w:before="0" w:after="0" w:line="360" w:lineRule="auto"/>
        <w:jc w:val="center"/>
        <w:rPr>
          <w:rFonts w:ascii="Arial" w:hAnsi="Arial" w:cs="Arial"/>
          <w:color w:val="000000" w:themeColor="text1"/>
        </w:rPr>
      </w:pPr>
      <w:r w:rsidRPr="00AC7BDB">
        <w:rPr>
          <w:rFonts w:ascii="Arial" w:hAnsi="Arial" w:cs="Arial"/>
          <w:color w:val="000000" w:themeColor="text1"/>
        </w:rPr>
        <w:t xml:space="preserve">ZAMAWIAJĄCY </w:t>
      </w:r>
      <w:r w:rsidRPr="00AC7BDB">
        <w:rPr>
          <w:rFonts w:ascii="Arial" w:hAnsi="Arial" w:cs="Arial"/>
          <w:color w:val="000000" w:themeColor="text1"/>
        </w:rPr>
        <w:tab/>
      </w:r>
      <w:r w:rsidRPr="00AC7BDB">
        <w:rPr>
          <w:rFonts w:ascii="Arial" w:hAnsi="Arial" w:cs="Arial"/>
          <w:color w:val="000000" w:themeColor="text1"/>
        </w:rPr>
        <w:tab/>
      </w:r>
      <w:r w:rsidRPr="00AC7BDB">
        <w:rPr>
          <w:rFonts w:ascii="Arial" w:hAnsi="Arial" w:cs="Arial"/>
          <w:color w:val="000000" w:themeColor="text1"/>
        </w:rPr>
        <w:tab/>
      </w:r>
      <w:r w:rsidRPr="00AC7BDB">
        <w:rPr>
          <w:rFonts w:ascii="Arial" w:hAnsi="Arial" w:cs="Arial"/>
          <w:color w:val="000000" w:themeColor="text1"/>
        </w:rPr>
        <w:tab/>
      </w:r>
      <w:r w:rsidRPr="00AC7BDB">
        <w:rPr>
          <w:rFonts w:ascii="Arial" w:hAnsi="Arial" w:cs="Arial"/>
          <w:color w:val="000000" w:themeColor="text1"/>
        </w:rPr>
        <w:tab/>
      </w:r>
      <w:r w:rsidRPr="00AC7BDB">
        <w:rPr>
          <w:rFonts w:ascii="Arial" w:hAnsi="Arial" w:cs="Arial"/>
          <w:color w:val="000000" w:themeColor="text1"/>
        </w:rPr>
        <w:tab/>
      </w:r>
      <w:r w:rsidRPr="00AC7BDB">
        <w:rPr>
          <w:rFonts w:ascii="Arial" w:hAnsi="Arial" w:cs="Arial"/>
          <w:color w:val="000000" w:themeColor="text1"/>
        </w:rPr>
        <w:tab/>
        <w:t>WYKONAWCA</w:t>
      </w:r>
    </w:p>
    <w:p w14:paraId="622B76C9" w14:textId="4BDD05CD" w:rsidR="001C5AD0" w:rsidRPr="00AC7BDB" w:rsidRDefault="001C5AD0" w:rsidP="00AC7BDB">
      <w:pPr>
        <w:pStyle w:val="NormalnyWeb"/>
        <w:spacing w:before="0" w:after="0" w:line="360" w:lineRule="auto"/>
        <w:rPr>
          <w:rFonts w:ascii="Arial" w:hAnsi="Arial" w:cs="Arial"/>
          <w:color w:val="000000" w:themeColor="text1"/>
        </w:rPr>
      </w:pPr>
    </w:p>
    <w:sectPr w:rsidR="001C5AD0" w:rsidRPr="00AC7BDB" w:rsidSect="004D2460">
      <w:headerReference w:type="default" r:id="rId14"/>
      <w:footerReference w:type="default" r:id="rId15"/>
      <w:footnotePr>
        <w:numRestart w:val="eachPage"/>
      </w:footnotePr>
      <w:endnotePr>
        <w:numFmt w:val="decimal"/>
      </w:endnotePr>
      <w:pgSz w:w="11905" w:h="16837"/>
      <w:pgMar w:top="1134" w:right="1134" w:bottom="1134" w:left="1134"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22BAF7E" w14:textId="77777777" w:rsidR="003E7977" w:rsidRDefault="003E7977">
      <w:r>
        <w:separator/>
      </w:r>
    </w:p>
  </w:endnote>
  <w:endnote w:type="continuationSeparator" w:id="0">
    <w:p w14:paraId="00B3314C" w14:textId="77777777" w:rsidR="003E7977" w:rsidRDefault="003E79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StarSymbol">
    <w:charset w:val="02"/>
    <w:family w:val="auto"/>
    <w:pitch w:val="default"/>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F9746E" w14:textId="77777777" w:rsidR="007E22CF" w:rsidRDefault="007E22CF">
    <w:pPr>
      <w:pStyle w:val="Nagwek"/>
      <w:jc w:val="center"/>
    </w:pPr>
    <w:r>
      <w:rPr>
        <w:rFonts w:ascii="Verdana" w:hAnsi="Verdana"/>
        <w:b/>
        <w:bCs/>
        <w:noProof/>
        <w:color w:val="000000"/>
        <w:sz w:val="16"/>
        <w:szCs w:val="16"/>
        <w:lang w:eastAsia="pl-PL" w:bidi="ar-SA"/>
      </w:rPr>
      <mc:AlternateContent>
        <mc:Choice Requires="wps">
          <w:drawing>
            <wp:anchor distT="0" distB="0" distL="114300" distR="114300" simplePos="0" relativeHeight="251661312" behindDoc="0" locked="0" layoutInCell="1" allowOverlap="1" wp14:anchorId="3C8012D8" wp14:editId="185FAFF4">
              <wp:simplePos x="0" y="0"/>
              <wp:positionH relativeFrom="column">
                <wp:posOffset>14758</wp:posOffset>
              </wp:positionH>
              <wp:positionV relativeFrom="paragraph">
                <wp:posOffset>25923</wp:posOffset>
              </wp:positionV>
              <wp:extent cx="6094732" cy="0"/>
              <wp:effectExtent l="0" t="0" r="0" b="0"/>
              <wp:wrapNone/>
              <wp:docPr id="2" name="Łącznik prosty 2"/>
              <wp:cNvGraphicFramePr/>
              <a:graphic xmlns:a="http://schemas.openxmlformats.org/drawingml/2006/main">
                <a:graphicData uri="http://schemas.microsoft.com/office/word/2010/wordprocessingShape">
                  <wps:wsp>
                    <wps:cNvCnPr/>
                    <wps:spPr>
                      <a:xfrm>
                        <a:off x="0" y="0"/>
                        <a:ext cx="6094732" cy="0"/>
                      </a:xfrm>
                      <a:prstGeom prst="straightConnector1">
                        <a:avLst/>
                      </a:prstGeom>
                      <a:noFill/>
                      <a:ln w="25557" cap="flat">
                        <a:solidFill>
                          <a:srgbClr val="000000"/>
                        </a:solidFill>
                        <a:prstDash val="solid"/>
                        <a:miter/>
                      </a:ln>
                    </wps:spPr>
                    <wps:bodyPr/>
                  </wps:wsp>
                </a:graphicData>
              </a:graphic>
            </wp:anchor>
          </w:drawing>
        </mc:Choice>
        <mc:Fallback>
          <w:pict>
            <v:shapetype w14:anchorId="73D854BC" id="_x0000_t32" coordsize="21600,21600" o:spt="32" o:oned="t" path="m,l21600,21600e" filled="f">
              <v:path arrowok="t" fillok="f" o:connecttype="none"/>
              <o:lock v:ext="edit" shapetype="t"/>
            </v:shapetype>
            <v:shape id="Łącznik prosty 2" o:spid="_x0000_s1026" type="#_x0000_t32" style="position:absolute;margin-left:1.15pt;margin-top:2.05pt;width:479.9pt;height:0;z-index:25166131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" strokeweight=".70992mm">
              <v:stroke joinstyle="miter"/>
            </v:shape>
          </w:pict>
        </mc:Fallback>
      </mc:AlternateContent>
    </w:r>
  </w:p>
  <w:p w14:paraId="2CE1F149" w14:textId="77777777" w:rsidR="00E5749E" w:rsidRDefault="00E5749E" w:rsidP="00E5749E">
    <w:pPr>
      <w:pStyle w:val="Nagwek"/>
      <w:jc w:val="center"/>
      <w:rPr>
        <w:rFonts w:ascii="Verdana" w:hAnsi="Verdana"/>
        <w:sz w:val="16"/>
        <w:szCs w:val="16"/>
      </w:rPr>
    </w:pPr>
    <w:r>
      <w:rPr>
        <w:rFonts w:ascii="Verdana" w:hAnsi="Verdana"/>
        <w:sz w:val="16"/>
        <w:szCs w:val="16"/>
      </w:rPr>
      <w:t>Spytkowo 69, 11-500 Giżycko</w:t>
    </w:r>
    <w:r>
      <w:rPr>
        <w:rFonts w:ascii="Verdana" w:hAnsi="Verdana"/>
        <w:sz w:val="16"/>
        <w:szCs w:val="16"/>
      </w:rPr>
      <w:br/>
      <w:t>e-Doręczenia: AE:PL-43761-97995-RAVSU-19</w:t>
    </w:r>
  </w:p>
  <w:p w14:paraId="72F23F87" w14:textId="77777777" w:rsidR="00E5749E" w:rsidRDefault="00E5749E" w:rsidP="00E5749E">
    <w:pPr>
      <w:pStyle w:val="Nagwek"/>
      <w:jc w:val="center"/>
      <w:rPr>
        <w:rFonts w:ascii="Verdana" w:hAnsi="Verdana"/>
        <w:sz w:val="16"/>
        <w:szCs w:val="16"/>
      </w:rPr>
    </w:pPr>
    <w:r>
      <w:rPr>
        <w:rFonts w:ascii="Verdana" w:hAnsi="Verdana"/>
        <w:sz w:val="16"/>
        <w:szCs w:val="16"/>
      </w:rPr>
      <w:t>tel. +48 87 555 54 10, e-mail: biuro@zuokspytkowo.pl, http://www.zuokspytkowo.pl</w:t>
    </w:r>
  </w:p>
  <w:p w14:paraId="527C1F38" w14:textId="77777777" w:rsidR="00E5749E" w:rsidRDefault="00E5749E" w:rsidP="00E5749E">
    <w:pPr>
      <w:pStyle w:val="Nagwek"/>
      <w:jc w:val="center"/>
      <w:rPr>
        <w:rFonts w:ascii="Verdana" w:hAnsi="Verdana"/>
        <w:sz w:val="16"/>
        <w:szCs w:val="16"/>
      </w:rPr>
    </w:pPr>
    <w:r>
      <w:rPr>
        <w:rFonts w:ascii="Verdana" w:hAnsi="Verdana"/>
        <w:sz w:val="16"/>
        <w:szCs w:val="16"/>
      </w:rPr>
      <w:t>NIP 8451958301; REGON 280470190; BDO 000012919</w:t>
    </w:r>
  </w:p>
  <w:p w14:paraId="7EC686E0" w14:textId="77777777" w:rsidR="00E5749E" w:rsidRDefault="00E5749E" w:rsidP="00E5749E">
    <w:pPr>
      <w:pStyle w:val="Stopka"/>
      <w:jc w:val="center"/>
      <w:rPr>
        <w:rFonts w:ascii="Verdana" w:hAnsi="Verdana"/>
        <w:sz w:val="16"/>
        <w:szCs w:val="16"/>
      </w:rPr>
    </w:pPr>
    <w:r>
      <w:rPr>
        <w:rFonts w:ascii="Verdana" w:hAnsi="Verdana"/>
        <w:sz w:val="16"/>
        <w:szCs w:val="16"/>
      </w:rPr>
      <w:t>Sąd Rejonowy w Olsztynie VIII Wydział Gospodarczy KRS 0000346147</w:t>
    </w:r>
  </w:p>
  <w:p w14:paraId="21312FEB" w14:textId="77777777" w:rsidR="00E5749E" w:rsidRDefault="00E5749E" w:rsidP="00E5749E">
    <w:pPr>
      <w:pStyle w:val="Stopka"/>
      <w:jc w:val="center"/>
      <w:rPr>
        <w:rFonts w:ascii="Verdana" w:hAnsi="Verdana"/>
        <w:sz w:val="16"/>
        <w:szCs w:val="16"/>
      </w:rPr>
    </w:pPr>
    <w:r>
      <w:rPr>
        <w:rFonts w:ascii="Verdana" w:hAnsi="Verdana"/>
        <w:sz w:val="16"/>
        <w:szCs w:val="16"/>
      </w:rPr>
      <w:t>Kapitał Zakładowy: 18.541.500,00 PLN</w:t>
    </w:r>
  </w:p>
  <w:p w14:paraId="329FEC0D" w14:textId="622126FF" w:rsidR="007E22CF" w:rsidRDefault="007E22CF" w:rsidP="00E5749E">
    <w:pPr>
      <w:pStyle w:val="Nagwek"/>
      <w:jc w:val="center"/>
      <w:rPr>
        <w:rFonts w:ascii="Verdana" w:hAnsi="Verdana"/>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C0E5386" w14:textId="77777777" w:rsidR="003E7977" w:rsidRDefault="003E7977">
      <w:r>
        <w:rPr>
          <w:color w:val="000000"/>
        </w:rPr>
        <w:separator/>
      </w:r>
    </w:p>
  </w:footnote>
  <w:footnote w:type="continuationSeparator" w:id="0">
    <w:p w14:paraId="4BA49E08" w14:textId="77777777" w:rsidR="003E7977" w:rsidRDefault="003E79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2A2DFB" w14:textId="77777777" w:rsidR="007E22CF" w:rsidRDefault="007E22CF">
    <w:pPr>
      <w:pStyle w:val="Nagwek"/>
      <w:jc w:val="right"/>
    </w:pPr>
    <w:r>
      <w:rPr>
        <w:rFonts w:ascii="Verdana" w:hAnsi="Verdana"/>
        <w:sz w:val="16"/>
        <w:szCs w:val="16"/>
      </w:rPr>
      <w:t xml:space="preserve">Strona </w:t>
    </w:r>
    <w:r>
      <w:rPr>
        <w:rFonts w:ascii="Verdana" w:hAnsi="Verdana"/>
        <w:sz w:val="16"/>
        <w:szCs w:val="16"/>
      </w:rPr>
      <w:fldChar w:fldCharType="begin"/>
    </w:r>
    <w:r>
      <w:rPr>
        <w:rFonts w:ascii="Verdana" w:hAnsi="Verdana"/>
        <w:sz w:val="16"/>
        <w:szCs w:val="16"/>
      </w:rPr>
      <w:instrText xml:space="preserve"> PAGE </w:instrText>
    </w:r>
    <w:r>
      <w:rPr>
        <w:rFonts w:ascii="Verdana" w:hAnsi="Verdana"/>
        <w:sz w:val="16"/>
        <w:szCs w:val="16"/>
      </w:rPr>
      <w:fldChar w:fldCharType="separate"/>
    </w:r>
    <w:r w:rsidR="00601F4D">
      <w:rPr>
        <w:rFonts w:ascii="Verdana" w:hAnsi="Verdana"/>
        <w:noProof/>
        <w:sz w:val="16"/>
        <w:szCs w:val="16"/>
      </w:rPr>
      <w:t>10</w:t>
    </w:r>
    <w:r>
      <w:rPr>
        <w:rFonts w:ascii="Verdana" w:hAnsi="Verdana"/>
        <w:sz w:val="16"/>
        <w:szCs w:val="16"/>
      </w:rPr>
      <w:fldChar w:fldCharType="end"/>
    </w:r>
    <w:r>
      <w:rPr>
        <w:rFonts w:ascii="Verdana" w:hAnsi="Verdana"/>
        <w:sz w:val="16"/>
        <w:szCs w:val="16"/>
      </w:rPr>
      <w:t>/</w:t>
    </w:r>
    <w:r>
      <w:rPr>
        <w:rFonts w:ascii="Verdana" w:hAnsi="Verdana"/>
        <w:sz w:val="16"/>
        <w:szCs w:val="16"/>
      </w:rPr>
      <w:fldChar w:fldCharType="begin"/>
    </w:r>
    <w:r>
      <w:rPr>
        <w:rFonts w:ascii="Verdana" w:hAnsi="Verdana"/>
        <w:sz w:val="16"/>
        <w:szCs w:val="16"/>
      </w:rPr>
      <w:instrText xml:space="preserve"> NUMPAGES </w:instrText>
    </w:r>
    <w:r>
      <w:rPr>
        <w:rFonts w:ascii="Verdana" w:hAnsi="Verdana"/>
        <w:sz w:val="16"/>
        <w:szCs w:val="16"/>
      </w:rPr>
      <w:fldChar w:fldCharType="separate"/>
    </w:r>
    <w:r w:rsidR="00601F4D">
      <w:rPr>
        <w:rFonts w:ascii="Verdana" w:hAnsi="Verdana"/>
        <w:noProof/>
        <w:sz w:val="16"/>
        <w:szCs w:val="16"/>
      </w:rPr>
      <w:t>28</w:t>
    </w:r>
    <w:r>
      <w:rPr>
        <w:rFonts w:ascii="Verdana" w:hAnsi="Verdana"/>
        <w:sz w:val="16"/>
        <w:szCs w:val="16"/>
      </w:rPr>
      <w:fldChar w:fldCharType="end"/>
    </w:r>
  </w:p>
  <w:p w14:paraId="2132C0F7" w14:textId="77777777" w:rsidR="007E22CF" w:rsidRDefault="007E22CF">
    <w:pPr>
      <w:pStyle w:val="Nagwek"/>
      <w:jc w:val="center"/>
      <w:rPr>
        <w:rFonts w:ascii="Verdana" w:hAnsi="Verdana"/>
        <w:b/>
        <w:bCs/>
        <w:sz w:val="20"/>
        <w:szCs w:val="20"/>
      </w:rPr>
    </w:pPr>
    <w:r>
      <w:rPr>
        <w:rFonts w:ascii="Verdana" w:hAnsi="Verdana"/>
        <w:b/>
        <w:bCs/>
        <w:sz w:val="20"/>
        <w:szCs w:val="20"/>
      </w:rPr>
      <w:t>Zakład Unieszkodliwiania Odpadów Komunalnych Spytkowo Sp. z o.o.</w:t>
    </w:r>
  </w:p>
  <w:p w14:paraId="332181D9" w14:textId="77777777" w:rsidR="007E22CF" w:rsidRDefault="007E22CF">
    <w:pPr>
      <w:pStyle w:val="Nagwek"/>
    </w:pPr>
    <w:r>
      <w:rPr>
        <w:noProof/>
        <w:sz w:val="20"/>
        <w:szCs w:val="20"/>
        <w:lang w:eastAsia="pl-PL" w:bidi="ar-SA"/>
      </w:rPr>
      <mc:AlternateContent>
        <mc:Choice Requires="wps">
          <w:drawing>
            <wp:anchor distT="0" distB="0" distL="114300" distR="114300" simplePos="0" relativeHeight="251659264" behindDoc="0" locked="0" layoutInCell="1" allowOverlap="1" wp14:anchorId="4B774810" wp14:editId="3A146C00">
              <wp:simplePos x="0" y="0"/>
              <wp:positionH relativeFrom="column">
                <wp:posOffset>14758</wp:posOffset>
              </wp:positionH>
              <wp:positionV relativeFrom="paragraph">
                <wp:posOffset>130676</wp:posOffset>
              </wp:positionV>
              <wp:extent cx="6094732" cy="0"/>
              <wp:effectExtent l="0" t="0" r="0" b="0"/>
              <wp:wrapNone/>
              <wp:docPr id="1" name="Łącznik prosty 1"/>
              <wp:cNvGraphicFramePr/>
              <a:graphic xmlns:a="http://schemas.openxmlformats.org/drawingml/2006/main">
                <a:graphicData uri="http://schemas.microsoft.com/office/word/2010/wordprocessingShape">
                  <wps:wsp>
                    <wps:cNvCnPr/>
                    <wps:spPr>
                      <a:xfrm>
                        <a:off x="0" y="0"/>
                        <a:ext cx="6094732" cy="0"/>
                      </a:xfrm>
                      <a:prstGeom prst="straightConnector1">
                        <a:avLst/>
                      </a:prstGeom>
                      <a:noFill/>
                      <a:ln w="25557" cap="flat">
                        <a:solidFill>
                          <a:srgbClr val="000000"/>
                        </a:solidFill>
                        <a:prstDash val="solid"/>
                        <a:miter/>
                      </a:ln>
                    </wps:spPr>
                    <wps:bodyPr/>
                  </wps:wsp>
                </a:graphicData>
              </a:graphic>
            </wp:anchor>
          </w:drawing>
        </mc:Choice>
        <mc:Fallback>
          <w:pict>
            <v:shapetype w14:anchorId="11161E8C" id="_x0000_t32" coordsize="21600,21600" o:spt="32" o:oned="t" path="m,l21600,21600e" filled="f">
              <v:path arrowok="t" fillok="f" o:connecttype="none"/>
              <o:lock v:ext="edit" shapetype="t"/>
            </v:shapetype>
            <v:shape id="Łącznik prosty 1" o:spid="_x0000_s1026" type="#_x0000_t32" style="position:absolute;margin-left:1.15pt;margin-top:10.3pt;width:479.9pt;height:0;z-index:25165926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" strokeweight=".70992mm">
              <v:stroke joinstyle="miter"/>
            </v:shape>
          </w:pict>
        </mc:Fallback>
      </mc:AlternateContent>
    </w:r>
  </w:p>
  <w:p w14:paraId="277F2B90" w14:textId="77777777" w:rsidR="007E22CF" w:rsidRDefault="007E22CF"/>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8"/>
    <w:multiLevelType w:val="multilevel"/>
    <w:tmpl w:val="00000008"/>
    <w:name w:val="WW8Num13"/>
    <w:lvl w:ilvl="0">
      <w:start w:val="1"/>
      <w:numFmt w:val="decimal"/>
      <w:lvlText w:val="%1."/>
      <w:lvlJc w:val="left"/>
      <w:pPr>
        <w:tabs>
          <w:tab w:val="num" w:pos="0"/>
        </w:tabs>
        <w:ind w:left="720" w:hanging="360"/>
      </w:pPr>
      <w:rPr>
        <w:rFonts w:ascii="Arial" w:hAnsi="Arial" w:cs="Arial"/>
        <w:color w:val="000000"/>
      </w:rPr>
    </w:lvl>
    <w:lvl w:ilvl="1">
      <w:start w:val="1"/>
      <w:numFmt w:val="lowerLetter"/>
      <w:lvlText w:val="%2)"/>
      <w:lvlJc w:val="left"/>
      <w:pPr>
        <w:tabs>
          <w:tab w:val="num" w:pos="0"/>
        </w:tabs>
        <w:ind w:left="1440" w:hanging="360"/>
      </w:pPr>
      <w:rPr>
        <w:rFonts w:ascii="Arial" w:hAnsi="Arial" w:cs="Arial" w:hint="default"/>
        <w:b w:val="0"/>
        <w:bCs w:val="0"/>
        <w:color w:val="000000"/>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00000009"/>
    <w:multiLevelType w:val="singleLevel"/>
    <w:tmpl w:val="00000009"/>
    <w:name w:val="WW8Num15"/>
    <w:lvl w:ilvl="0">
      <w:start w:val="1"/>
      <w:numFmt w:val="decimal"/>
      <w:lvlText w:val="%1."/>
      <w:lvlJc w:val="left"/>
      <w:pPr>
        <w:tabs>
          <w:tab w:val="num" w:pos="0"/>
        </w:tabs>
        <w:ind w:left="720" w:hanging="360"/>
      </w:pPr>
      <w:rPr>
        <w:rFonts w:ascii="Arial" w:eastAsia="Arial" w:hAnsi="Arial" w:cs="Arial" w:hint="default"/>
        <w:color w:val="000000"/>
        <w:kern w:val="0"/>
        <w:lang w:eastAsia="pl-PL" w:bidi="ar-SA"/>
      </w:rPr>
    </w:lvl>
  </w:abstractNum>
  <w:abstractNum w:abstractNumId="2" w15:restartNumberingAfterBreak="0">
    <w:nsid w:val="0000000A"/>
    <w:multiLevelType w:val="multilevel"/>
    <w:tmpl w:val="0000000A"/>
    <w:name w:val="WW8Num17"/>
    <w:lvl w:ilvl="0">
      <w:start w:val="1"/>
      <w:numFmt w:val="decimal"/>
      <w:lvlText w:val="%1."/>
      <w:lvlJc w:val="left"/>
      <w:pPr>
        <w:tabs>
          <w:tab w:val="num" w:pos="0"/>
        </w:tabs>
        <w:ind w:left="720" w:hanging="360"/>
      </w:pPr>
      <w:rPr>
        <w:rFonts w:ascii="Arial" w:hAnsi="Arial" w:cs="Arial"/>
        <w:color w:val="00000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000000F"/>
    <w:multiLevelType w:val="singleLevel"/>
    <w:tmpl w:val="D250D9EC"/>
    <w:name w:val="WW8Num24"/>
    <w:lvl w:ilvl="0">
      <w:start w:val="1"/>
      <w:numFmt w:val="decimal"/>
      <w:lvlText w:val="%1."/>
      <w:lvlJc w:val="left"/>
      <w:pPr>
        <w:tabs>
          <w:tab w:val="num" w:pos="0"/>
        </w:tabs>
        <w:ind w:left="720" w:hanging="360"/>
      </w:pPr>
      <w:rPr>
        <w:rFonts w:ascii="Arial" w:hAnsi="Arial" w:cs="Arial" w:hint="default"/>
      </w:rPr>
    </w:lvl>
  </w:abstractNum>
  <w:abstractNum w:abstractNumId="4" w15:restartNumberingAfterBreak="0">
    <w:nsid w:val="00000011"/>
    <w:multiLevelType w:val="multilevel"/>
    <w:tmpl w:val="00000011"/>
    <w:name w:val="WW8Num28"/>
    <w:lvl w:ilvl="0">
      <w:start w:val="1"/>
      <w:numFmt w:val="decimal"/>
      <w:lvlText w:val="%1)"/>
      <w:lvlJc w:val="left"/>
      <w:pPr>
        <w:tabs>
          <w:tab w:val="num" w:pos="360"/>
        </w:tabs>
        <w:ind w:left="360" w:hanging="360"/>
      </w:pPr>
      <w:rPr>
        <w:rFonts w:ascii="Arial" w:eastAsia="Times New Roman" w:hAnsi="Arial" w:cs="Arial"/>
        <w:b w:val="0"/>
        <w:bCs w:val="0"/>
      </w:rPr>
    </w:lvl>
    <w:lvl w:ilvl="1">
      <w:start w:val="1"/>
      <w:numFmt w:val="decimal"/>
      <w:lvlText w:val="%2."/>
      <w:lvlJc w:val="left"/>
      <w:pPr>
        <w:tabs>
          <w:tab w:val="num" w:pos="1080"/>
        </w:tabs>
        <w:ind w:left="108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520"/>
        </w:tabs>
        <w:ind w:left="2520" w:hanging="360"/>
      </w:pPr>
    </w:lvl>
    <w:lvl w:ilvl="4">
      <w:start w:val="1"/>
      <w:numFmt w:val="decimal"/>
      <w:lvlText w:val="%5."/>
      <w:lvlJc w:val="left"/>
      <w:pPr>
        <w:tabs>
          <w:tab w:val="num" w:pos="3240"/>
        </w:tabs>
        <w:ind w:left="3240" w:hanging="360"/>
      </w:pPr>
    </w:lvl>
    <w:lvl w:ilvl="5">
      <w:start w:val="1"/>
      <w:numFmt w:val="decimal"/>
      <w:lvlText w:val="%6."/>
      <w:lvlJc w:val="left"/>
      <w:pPr>
        <w:tabs>
          <w:tab w:val="num" w:pos="3960"/>
        </w:tabs>
        <w:ind w:left="3960" w:hanging="360"/>
      </w:pPr>
    </w:lvl>
    <w:lvl w:ilvl="6">
      <w:start w:val="1"/>
      <w:numFmt w:val="decimal"/>
      <w:lvlText w:val="%7."/>
      <w:lvlJc w:val="left"/>
      <w:pPr>
        <w:tabs>
          <w:tab w:val="num" w:pos="4680"/>
        </w:tabs>
        <w:ind w:left="4680" w:hanging="360"/>
      </w:pPr>
    </w:lvl>
    <w:lvl w:ilvl="7">
      <w:start w:val="1"/>
      <w:numFmt w:val="decimal"/>
      <w:lvlText w:val="%8."/>
      <w:lvlJc w:val="left"/>
      <w:pPr>
        <w:tabs>
          <w:tab w:val="num" w:pos="5400"/>
        </w:tabs>
        <w:ind w:left="5400" w:hanging="360"/>
      </w:pPr>
    </w:lvl>
    <w:lvl w:ilvl="8">
      <w:start w:val="1"/>
      <w:numFmt w:val="decimal"/>
      <w:lvlText w:val="%9."/>
      <w:lvlJc w:val="left"/>
      <w:pPr>
        <w:tabs>
          <w:tab w:val="num" w:pos="6120"/>
        </w:tabs>
        <w:ind w:left="6120" w:hanging="360"/>
      </w:pPr>
    </w:lvl>
  </w:abstractNum>
  <w:abstractNum w:abstractNumId="5" w15:restartNumberingAfterBreak="0">
    <w:nsid w:val="00000013"/>
    <w:multiLevelType w:val="singleLevel"/>
    <w:tmpl w:val="00000013"/>
    <w:name w:val="WW8Num31"/>
    <w:lvl w:ilvl="0">
      <w:start w:val="1"/>
      <w:numFmt w:val="lowerLetter"/>
      <w:lvlText w:val="%1)"/>
      <w:lvlJc w:val="left"/>
      <w:pPr>
        <w:tabs>
          <w:tab w:val="num" w:pos="0"/>
        </w:tabs>
        <w:ind w:left="720" w:hanging="360"/>
      </w:pPr>
      <w:rPr>
        <w:b w:val="0"/>
        <w:bCs w:val="0"/>
      </w:rPr>
    </w:lvl>
  </w:abstractNum>
  <w:abstractNum w:abstractNumId="6" w15:restartNumberingAfterBreak="0">
    <w:nsid w:val="00000014"/>
    <w:multiLevelType w:val="singleLevel"/>
    <w:tmpl w:val="00000014"/>
    <w:name w:val="WW8Num32"/>
    <w:lvl w:ilvl="0">
      <w:start w:val="1"/>
      <w:numFmt w:val="lowerLetter"/>
      <w:lvlText w:val="%1)"/>
      <w:lvlJc w:val="left"/>
      <w:pPr>
        <w:tabs>
          <w:tab w:val="num" w:pos="0"/>
        </w:tabs>
        <w:ind w:left="720" w:hanging="360"/>
      </w:pPr>
      <w:rPr>
        <w:b w:val="0"/>
        <w:bCs w:val="0"/>
      </w:rPr>
    </w:lvl>
  </w:abstractNum>
  <w:abstractNum w:abstractNumId="7" w15:restartNumberingAfterBreak="0">
    <w:nsid w:val="03C30547"/>
    <w:multiLevelType w:val="multilevel"/>
    <w:tmpl w:val="4434F3BE"/>
    <w:styleLink w:val="WW8Num17"/>
    <w:lvl w:ilvl="0">
      <w:start w:val="1"/>
      <w:numFmt w:val="decimal"/>
      <w:lvlText w:val="%1."/>
      <w:lvlJc w:val="left"/>
    </w:lvl>
    <w:lvl w:ilvl="1">
      <w:start w:val="1"/>
      <w:numFmt w:val="lowerLetter"/>
      <w:lvlText w:val="%2."/>
      <w:lvlJc w:val="left"/>
      <w:rPr>
        <w:rFonts w:ascii="Cambria" w:hAnsi="Cambria" w:cs="Arial"/>
        <w:sz w:val="20"/>
      </w:rPr>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8" w15:restartNumberingAfterBreak="0">
    <w:nsid w:val="084C05D3"/>
    <w:multiLevelType w:val="multilevel"/>
    <w:tmpl w:val="56CC41C2"/>
    <w:styleLink w:val="WW8Num22"/>
    <w:lvl w:ilvl="0">
      <w:start w:val="1"/>
      <w:numFmt w:val="decimal"/>
      <w:lvlText w:val="%1."/>
      <w:lvlJc w:val="left"/>
      <w:rPr>
        <w:rFonts w:ascii="Cambria" w:hAnsi="Cambria" w:cs="Arial"/>
        <w:sz w:val="20"/>
      </w:rPr>
    </w:lvl>
    <w:lvl w:ilvl="1">
      <w:numFmt w:val="bullet"/>
      <w:lvlText w:val=""/>
      <w:lvlJc w:val="left"/>
      <w:rPr>
        <w:rFonts w:ascii="Symbol" w:hAnsi="Symbol" w:cs="Symbol"/>
        <w:sz w:val="20"/>
      </w:rPr>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9" w15:restartNumberingAfterBreak="0">
    <w:nsid w:val="097E5A5A"/>
    <w:multiLevelType w:val="multilevel"/>
    <w:tmpl w:val="E4BC8D84"/>
    <w:styleLink w:val="WW8Num1"/>
    <w:lvl w:ilvl="0">
      <w:start w:val="1"/>
      <w:numFmt w:val="decimal"/>
      <w:lvlText w:val="%1."/>
      <w:lvlJc w:val="left"/>
      <w:pPr>
        <w:ind w:left="720" w:hanging="360"/>
      </w:pPr>
    </w:lvl>
    <w:lvl w:ilvl="1">
      <w:start w:val="1"/>
      <w:numFmt w:val="decimal"/>
      <w:lvlText w:val="%2."/>
      <w:lvlJc w:val="left"/>
      <w:pPr>
        <w:ind w:left="567" w:hanging="283"/>
      </w:pPr>
    </w:lvl>
    <w:lvl w:ilvl="2">
      <w:start w:val="1"/>
      <w:numFmt w:val="decimal"/>
      <w:lvlText w:val="%3."/>
      <w:lvlJc w:val="left"/>
      <w:pPr>
        <w:ind w:left="850" w:hanging="283"/>
      </w:pPr>
    </w:lvl>
    <w:lvl w:ilvl="3">
      <w:start w:val="1"/>
      <w:numFmt w:val="decimal"/>
      <w:lvlText w:val="%4."/>
      <w:lvlJc w:val="left"/>
      <w:pPr>
        <w:ind w:left="1134" w:hanging="283"/>
      </w:pPr>
    </w:lvl>
    <w:lvl w:ilvl="4">
      <w:start w:val="1"/>
      <w:numFmt w:val="decimal"/>
      <w:lvlText w:val="%5."/>
      <w:lvlJc w:val="left"/>
      <w:pPr>
        <w:ind w:left="1417" w:hanging="283"/>
      </w:pPr>
    </w:lvl>
    <w:lvl w:ilvl="5">
      <w:start w:val="1"/>
      <w:numFmt w:val="decimal"/>
      <w:lvlText w:val="%6."/>
      <w:lvlJc w:val="left"/>
      <w:pPr>
        <w:ind w:left="1701" w:hanging="283"/>
      </w:pPr>
    </w:lvl>
    <w:lvl w:ilvl="6">
      <w:start w:val="1"/>
      <w:numFmt w:val="decimal"/>
      <w:lvlText w:val="%7."/>
      <w:lvlJc w:val="left"/>
      <w:pPr>
        <w:ind w:left="1984" w:hanging="283"/>
      </w:pPr>
    </w:lvl>
    <w:lvl w:ilvl="7">
      <w:start w:val="1"/>
      <w:numFmt w:val="decimal"/>
      <w:lvlText w:val="%8."/>
      <w:lvlJc w:val="left"/>
      <w:pPr>
        <w:ind w:left="2268" w:hanging="283"/>
      </w:pPr>
    </w:lvl>
    <w:lvl w:ilvl="8">
      <w:start w:val="1"/>
      <w:numFmt w:val="decimal"/>
      <w:lvlText w:val="%9."/>
      <w:lvlJc w:val="left"/>
      <w:pPr>
        <w:ind w:left="2551" w:hanging="283"/>
      </w:pPr>
    </w:lvl>
  </w:abstractNum>
  <w:abstractNum w:abstractNumId="10" w15:restartNumberingAfterBreak="0">
    <w:nsid w:val="148272C6"/>
    <w:multiLevelType w:val="multilevel"/>
    <w:tmpl w:val="48AEA07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15DB26AB"/>
    <w:multiLevelType w:val="hybridMultilevel"/>
    <w:tmpl w:val="E9C8507E"/>
    <w:lvl w:ilvl="0" w:tplc="0B762E62">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 w15:restartNumberingAfterBreak="0">
    <w:nsid w:val="16AA1ABF"/>
    <w:multiLevelType w:val="multilevel"/>
    <w:tmpl w:val="98BAB39E"/>
    <w:styleLink w:val="WW8Num20"/>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3" w15:restartNumberingAfterBreak="0">
    <w:nsid w:val="1DF50169"/>
    <w:multiLevelType w:val="multilevel"/>
    <w:tmpl w:val="59F2F238"/>
    <w:lvl w:ilvl="0">
      <w:start w:val="1"/>
      <w:numFmt w:val="decimal"/>
      <w:lvlText w:val="%1."/>
      <w:lvlJc w:val="left"/>
      <w:pPr>
        <w:ind w:left="360" w:hanging="360"/>
      </w:pPr>
      <w:rPr>
        <w:color w:val="000000"/>
        <w:kern w:val="0"/>
        <w:lang w:eastAsia="pl-PL" w:bidi="ar-SA"/>
      </w:rPr>
    </w:lvl>
    <w:lvl w:ilvl="1">
      <w:start w:val="1"/>
      <w:numFmt w:val="lowerLetter"/>
      <w:lvlText w:val="%2)"/>
      <w:lvlJc w:val="left"/>
      <w:pPr>
        <w:ind w:left="1080" w:hanging="360"/>
      </w:pPr>
      <w:rPr>
        <w:rFonts w:cs="Times New Roman"/>
        <w:color w:val="000000"/>
      </w:r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4" w15:restartNumberingAfterBreak="0">
    <w:nsid w:val="25921567"/>
    <w:multiLevelType w:val="multilevel"/>
    <w:tmpl w:val="7C4C0F40"/>
    <w:styleLink w:val="WW8Num21"/>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5" w15:restartNumberingAfterBreak="0">
    <w:nsid w:val="25BC4FC9"/>
    <w:multiLevelType w:val="multilevel"/>
    <w:tmpl w:val="42E84D4E"/>
    <w:styleLink w:val="WW8Num19"/>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6" w15:restartNumberingAfterBreak="0">
    <w:nsid w:val="26827E89"/>
    <w:multiLevelType w:val="multilevel"/>
    <w:tmpl w:val="3D6A8B80"/>
    <w:lvl w:ilvl="0">
      <w:start w:val="1"/>
      <w:numFmt w:val="decimal"/>
      <w:lvlText w:val="%1."/>
      <w:lvlJc w:val="left"/>
      <w:pPr>
        <w:ind w:left="360" w:hanging="360"/>
      </w:pPr>
      <w:rPr>
        <w:rFonts w:ascii="Arial" w:hAnsi="Arial" w:cs="Arial"/>
        <w:b w:val="0"/>
        <w:bCs w:val="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7" w15:restartNumberingAfterBreak="0">
    <w:nsid w:val="26AC3D12"/>
    <w:multiLevelType w:val="multilevel"/>
    <w:tmpl w:val="CCD80CBE"/>
    <w:lvl w:ilvl="0">
      <w:start w:val="1"/>
      <w:numFmt w:val="decimal"/>
      <w:lvlText w:val="%1."/>
      <w:lvlJc w:val="left"/>
      <w:pPr>
        <w:ind w:left="360" w:hanging="360"/>
      </w:pPr>
      <w:rPr>
        <w:rFonts w:ascii="Arial" w:hAnsi="Arial" w:cs="Arial"/>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8" w15:restartNumberingAfterBreak="0">
    <w:nsid w:val="26DB4A7A"/>
    <w:multiLevelType w:val="multilevel"/>
    <w:tmpl w:val="C99848F6"/>
    <w:styleLink w:val="WW8Num27"/>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9" w15:restartNumberingAfterBreak="0">
    <w:nsid w:val="27243708"/>
    <w:multiLevelType w:val="multilevel"/>
    <w:tmpl w:val="DA84994C"/>
    <w:styleLink w:val="WW8Num14"/>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20" w15:restartNumberingAfterBreak="0">
    <w:nsid w:val="2CD06658"/>
    <w:multiLevelType w:val="multilevel"/>
    <w:tmpl w:val="0EE027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2D513D0B"/>
    <w:multiLevelType w:val="multilevel"/>
    <w:tmpl w:val="058623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2FD24326"/>
    <w:multiLevelType w:val="hybridMultilevel"/>
    <w:tmpl w:val="B2444A5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FDA7DA1"/>
    <w:multiLevelType w:val="multilevel"/>
    <w:tmpl w:val="97C863AA"/>
    <w:styleLink w:val="WW8Num25"/>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4" w15:restartNumberingAfterBreak="0">
    <w:nsid w:val="300870DA"/>
    <w:multiLevelType w:val="multilevel"/>
    <w:tmpl w:val="C54222B0"/>
    <w:lvl w:ilvl="0">
      <w:start w:val="1"/>
      <w:numFmt w:val="decimal"/>
      <w:lvlText w:val="%1."/>
      <w:lvlJc w:val="left"/>
      <w:pPr>
        <w:ind w:left="720" w:hanging="360"/>
      </w:pPr>
    </w:lvl>
    <w:lvl w:ilvl="1">
      <w:start w:val="1"/>
      <w:numFmt w:val="lowerLetter"/>
      <w:lvlText w:val="%2)"/>
      <w:lvlJc w:val="left"/>
      <w:pPr>
        <w:ind w:left="1440" w:hanging="360"/>
      </w:pPr>
      <w:rPr>
        <w:rFonts w:ascii="Arial" w:hAnsi="Arial"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320C2F4D"/>
    <w:multiLevelType w:val="multilevel"/>
    <w:tmpl w:val="D3284A44"/>
    <w:styleLink w:val="WW8Num35"/>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26" w15:restartNumberingAfterBreak="0">
    <w:nsid w:val="34781B68"/>
    <w:multiLevelType w:val="multilevel"/>
    <w:tmpl w:val="19FE7FA6"/>
    <w:styleLink w:val="WW8Num23"/>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7" w15:restartNumberingAfterBreak="0">
    <w:nsid w:val="374509BF"/>
    <w:multiLevelType w:val="multilevel"/>
    <w:tmpl w:val="0510957E"/>
    <w:styleLink w:val="WW8Num58"/>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8" w15:restartNumberingAfterBreak="0">
    <w:nsid w:val="37BC6FFE"/>
    <w:multiLevelType w:val="multilevel"/>
    <w:tmpl w:val="54662096"/>
    <w:styleLink w:val="WW8Num24"/>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9" w15:restartNumberingAfterBreak="0">
    <w:nsid w:val="3909401F"/>
    <w:multiLevelType w:val="multilevel"/>
    <w:tmpl w:val="403487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392C10EF"/>
    <w:multiLevelType w:val="multilevel"/>
    <w:tmpl w:val="C92642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3B212F76"/>
    <w:multiLevelType w:val="multilevel"/>
    <w:tmpl w:val="1E4CADC8"/>
    <w:styleLink w:val="WW8Num28"/>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2" w15:restartNumberingAfterBreak="0">
    <w:nsid w:val="3D3D06ED"/>
    <w:multiLevelType w:val="multilevel"/>
    <w:tmpl w:val="C8888820"/>
    <w:styleLink w:val="WW8Num15"/>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3" w15:restartNumberingAfterBreak="0">
    <w:nsid w:val="3EC36F7B"/>
    <w:multiLevelType w:val="multilevel"/>
    <w:tmpl w:val="102E34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42F32181"/>
    <w:multiLevelType w:val="multilevel"/>
    <w:tmpl w:val="198A2516"/>
    <w:styleLink w:val="WW8Num16"/>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35" w15:restartNumberingAfterBreak="0">
    <w:nsid w:val="457E2C50"/>
    <w:multiLevelType w:val="multilevel"/>
    <w:tmpl w:val="8012AB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469E5D71"/>
    <w:multiLevelType w:val="multilevel"/>
    <w:tmpl w:val="1EF893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483B3C5F"/>
    <w:multiLevelType w:val="multilevel"/>
    <w:tmpl w:val="E3D88CF8"/>
    <w:lvl w:ilvl="0">
      <w:start w:val="1"/>
      <w:numFmt w:val="decimal"/>
      <w:lvlText w:val="%1."/>
      <w:lvlJc w:val="left"/>
      <w:pPr>
        <w:ind w:left="360" w:hanging="360"/>
      </w:pPr>
      <w:rPr>
        <w:rFonts w:ascii="Arial" w:hAnsi="Arial" w:cs="Arial"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8" w15:restartNumberingAfterBreak="0">
    <w:nsid w:val="49895521"/>
    <w:multiLevelType w:val="multilevel"/>
    <w:tmpl w:val="44305AEA"/>
    <w:styleLink w:val="WW8Num18"/>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9" w15:restartNumberingAfterBreak="0">
    <w:nsid w:val="4E8F17E6"/>
    <w:multiLevelType w:val="multilevel"/>
    <w:tmpl w:val="0E7AB9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54215001"/>
    <w:multiLevelType w:val="multilevel"/>
    <w:tmpl w:val="E8ACBA3C"/>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1" w15:restartNumberingAfterBreak="0">
    <w:nsid w:val="57C90E4A"/>
    <w:multiLevelType w:val="multilevel"/>
    <w:tmpl w:val="B0E489B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5BF46446"/>
    <w:multiLevelType w:val="multilevel"/>
    <w:tmpl w:val="4E22F1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61B34D42"/>
    <w:multiLevelType w:val="multilevel"/>
    <w:tmpl w:val="25A6A032"/>
    <w:lvl w:ilvl="0">
      <w:start w:val="1"/>
      <w:numFmt w:val="decimal"/>
      <w:lvlText w:val="%1."/>
      <w:lvlJc w:val="lef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 w15:restartNumberingAfterBreak="0">
    <w:nsid w:val="66337EF8"/>
    <w:multiLevelType w:val="multilevel"/>
    <w:tmpl w:val="9DD456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6A6B6A12"/>
    <w:multiLevelType w:val="multilevel"/>
    <w:tmpl w:val="1EB09B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714E170D"/>
    <w:multiLevelType w:val="multilevel"/>
    <w:tmpl w:val="F9FAA160"/>
    <w:lvl w:ilvl="0">
      <w:numFmt w:val="bullet"/>
      <w:lvlText w:val=""/>
      <w:lvlJc w:val="left"/>
      <w:pPr>
        <w:ind w:left="720" w:hanging="360"/>
      </w:pPr>
      <w:rPr>
        <w:rFonts w:ascii="Symbol" w:hAnsi="Symbol" w:cs="Symbol"/>
        <w:color w:val="000000"/>
        <w:sz w:val="20"/>
        <w:szCs w:val="22"/>
      </w:rPr>
    </w:lvl>
    <w:lvl w:ilvl="1">
      <w:numFmt w:val="bullet"/>
      <w:lvlText w:val="o"/>
      <w:lvlJc w:val="left"/>
      <w:pPr>
        <w:ind w:left="1440" w:hanging="360"/>
      </w:pPr>
      <w:rPr>
        <w:rFonts w:ascii="Courier New" w:hAnsi="Courier New" w:cs="Courier New"/>
        <w:sz w:val="20"/>
      </w:rPr>
    </w:lvl>
    <w:lvl w:ilvl="2">
      <w:numFmt w:val="bullet"/>
      <w:lvlText w:val=""/>
      <w:lvlJc w:val="left"/>
      <w:pPr>
        <w:ind w:left="2160" w:hanging="360"/>
      </w:pPr>
      <w:rPr>
        <w:rFonts w:ascii="Wingdings" w:hAnsi="Wingdings" w:cs="Wingdings"/>
        <w:sz w:val="20"/>
      </w:rPr>
    </w:lvl>
    <w:lvl w:ilvl="3">
      <w:numFmt w:val="bullet"/>
      <w:lvlText w:val=""/>
      <w:lvlJc w:val="left"/>
      <w:pPr>
        <w:ind w:left="2880" w:hanging="360"/>
      </w:pPr>
      <w:rPr>
        <w:rFonts w:ascii="Wingdings" w:hAnsi="Wingdings" w:cs="Wingdings"/>
        <w:sz w:val="20"/>
      </w:rPr>
    </w:lvl>
    <w:lvl w:ilvl="4">
      <w:numFmt w:val="bullet"/>
      <w:lvlText w:val=""/>
      <w:lvlJc w:val="left"/>
      <w:pPr>
        <w:ind w:left="3600" w:hanging="360"/>
      </w:pPr>
      <w:rPr>
        <w:rFonts w:ascii="Wingdings" w:hAnsi="Wingdings" w:cs="Wingdings"/>
        <w:sz w:val="20"/>
      </w:rPr>
    </w:lvl>
    <w:lvl w:ilvl="5">
      <w:numFmt w:val="bullet"/>
      <w:lvlText w:val=""/>
      <w:lvlJc w:val="left"/>
      <w:pPr>
        <w:ind w:left="4320" w:hanging="360"/>
      </w:pPr>
      <w:rPr>
        <w:rFonts w:ascii="Wingdings" w:hAnsi="Wingdings" w:cs="Wingdings"/>
        <w:sz w:val="20"/>
      </w:rPr>
    </w:lvl>
    <w:lvl w:ilvl="6">
      <w:numFmt w:val="bullet"/>
      <w:lvlText w:val=""/>
      <w:lvlJc w:val="left"/>
      <w:pPr>
        <w:ind w:left="5040" w:hanging="360"/>
      </w:pPr>
      <w:rPr>
        <w:rFonts w:ascii="Wingdings" w:hAnsi="Wingdings" w:cs="Wingdings"/>
        <w:sz w:val="20"/>
      </w:rPr>
    </w:lvl>
    <w:lvl w:ilvl="7">
      <w:numFmt w:val="bullet"/>
      <w:lvlText w:val=""/>
      <w:lvlJc w:val="left"/>
      <w:pPr>
        <w:ind w:left="5760" w:hanging="360"/>
      </w:pPr>
      <w:rPr>
        <w:rFonts w:ascii="Wingdings" w:hAnsi="Wingdings" w:cs="Wingdings"/>
        <w:sz w:val="20"/>
      </w:rPr>
    </w:lvl>
    <w:lvl w:ilvl="8">
      <w:numFmt w:val="bullet"/>
      <w:lvlText w:val=""/>
      <w:lvlJc w:val="left"/>
      <w:pPr>
        <w:ind w:left="6480" w:hanging="360"/>
      </w:pPr>
      <w:rPr>
        <w:rFonts w:ascii="Wingdings" w:hAnsi="Wingdings" w:cs="Wingdings"/>
        <w:sz w:val="20"/>
      </w:rPr>
    </w:lvl>
  </w:abstractNum>
  <w:abstractNum w:abstractNumId="47" w15:restartNumberingAfterBreak="0">
    <w:nsid w:val="71534662"/>
    <w:multiLevelType w:val="multilevel"/>
    <w:tmpl w:val="9526475C"/>
    <w:lvl w:ilvl="0">
      <w:start w:val="1"/>
      <w:numFmt w:val="decimal"/>
      <w:lvlText w:val="%1."/>
      <w:lvlJc w:val="left"/>
      <w:pPr>
        <w:tabs>
          <w:tab w:val="num" w:pos="360"/>
        </w:tabs>
        <w:ind w:left="360" w:hanging="360"/>
      </w:pPr>
      <w:rPr>
        <w:rFonts w:ascii="Arial" w:hAnsi="Arial" w:cs="Arial" w:hint="default"/>
        <w:b w:val="0"/>
        <w:bCs w:val="0"/>
        <w:color w:val="000000" w:themeColor="text1"/>
      </w:rPr>
    </w:lvl>
    <w:lvl w:ilvl="1">
      <w:start w:val="1"/>
      <w:numFmt w:val="decimal"/>
      <w:lvlText w:val="%2."/>
      <w:lvlJc w:val="left"/>
      <w:pPr>
        <w:tabs>
          <w:tab w:val="num" w:pos="1080"/>
        </w:tabs>
        <w:ind w:left="108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520"/>
        </w:tabs>
        <w:ind w:left="2520" w:hanging="360"/>
      </w:pPr>
    </w:lvl>
    <w:lvl w:ilvl="4">
      <w:start w:val="1"/>
      <w:numFmt w:val="decimal"/>
      <w:lvlText w:val="%5."/>
      <w:lvlJc w:val="left"/>
      <w:pPr>
        <w:tabs>
          <w:tab w:val="num" w:pos="3240"/>
        </w:tabs>
        <w:ind w:left="3240" w:hanging="360"/>
      </w:pPr>
    </w:lvl>
    <w:lvl w:ilvl="5">
      <w:start w:val="1"/>
      <w:numFmt w:val="decimal"/>
      <w:lvlText w:val="%6."/>
      <w:lvlJc w:val="left"/>
      <w:pPr>
        <w:tabs>
          <w:tab w:val="num" w:pos="3960"/>
        </w:tabs>
        <w:ind w:left="3960" w:hanging="360"/>
      </w:pPr>
    </w:lvl>
    <w:lvl w:ilvl="6">
      <w:start w:val="1"/>
      <w:numFmt w:val="decimal"/>
      <w:lvlText w:val="%7."/>
      <w:lvlJc w:val="left"/>
      <w:pPr>
        <w:tabs>
          <w:tab w:val="num" w:pos="4680"/>
        </w:tabs>
        <w:ind w:left="4680" w:hanging="360"/>
      </w:pPr>
    </w:lvl>
    <w:lvl w:ilvl="7">
      <w:start w:val="1"/>
      <w:numFmt w:val="decimal"/>
      <w:lvlText w:val="%8."/>
      <w:lvlJc w:val="left"/>
      <w:pPr>
        <w:tabs>
          <w:tab w:val="num" w:pos="5400"/>
        </w:tabs>
        <w:ind w:left="5400" w:hanging="360"/>
      </w:pPr>
    </w:lvl>
    <w:lvl w:ilvl="8">
      <w:start w:val="1"/>
      <w:numFmt w:val="decimal"/>
      <w:lvlText w:val="%9."/>
      <w:lvlJc w:val="left"/>
      <w:pPr>
        <w:tabs>
          <w:tab w:val="num" w:pos="6120"/>
        </w:tabs>
        <w:ind w:left="6120" w:hanging="360"/>
      </w:pPr>
    </w:lvl>
  </w:abstractNum>
  <w:abstractNum w:abstractNumId="48" w15:restartNumberingAfterBreak="0">
    <w:nsid w:val="71AC27FF"/>
    <w:multiLevelType w:val="multilevel"/>
    <w:tmpl w:val="45D8059A"/>
    <w:styleLink w:val="WW8Num26"/>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9" w15:restartNumberingAfterBreak="0">
    <w:nsid w:val="7B8026D4"/>
    <w:multiLevelType w:val="multilevel"/>
    <w:tmpl w:val="970ACDCE"/>
    <w:styleLink w:val="WW8Num2"/>
    <w:lvl w:ilvl="0">
      <w:start w:val="1"/>
      <w:numFmt w:val="none"/>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num w:numId="1" w16cid:durableId="147140424">
    <w:abstractNumId w:val="49"/>
  </w:num>
  <w:num w:numId="2" w16cid:durableId="1977566839">
    <w:abstractNumId w:val="9"/>
  </w:num>
  <w:num w:numId="3" w16cid:durableId="1395205230">
    <w:abstractNumId w:val="34"/>
  </w:num>
  <w:num w:numId="4" w16cid:durableId="1666476594">
    <w:abstractNumId w:val="8"/>
  </w:num>
  <w:num w:numId="5" w16cid:durableId="2051761422">
    <w:abstractNumId w:val="7"/>
  </w:num>
  <w:num w:numId="6" w16cid:durableId="1334797196">
    <w:abstractNumId w:val="19"/>
  </w:num>
  <w:num w:numId="7" w16cid:durableId="186794253">
    <w:abstractNumId w:val="25"/>
  </w:num>
  <w:num w:numId="8" w16cid:durableId="1647126002">
    <w:abstractNumId w:val="32"/>
  </w:num>
  <w:num w:numId="9" w16cid:durableId="1710301050">
    <w:abstractNumId w:val="38"/>
  </w:num>
  <w:num w:numId="10" w16cid:durableId="945889470">
    <w:abstractNumId w:val="15"/>
  </w:num>
  <w:num w:numId="11" w16cid:durableId="1336810539">
    <w:abstractNumId w:val="12"/>
  </w:num>
  <w:num w:numId="12" w16cid:durableId="1087574650">
    <w:abstractNumId w:val="14"/>
  </w:num>
  <w:num w:numId="13" w16cid:durableId="1395854468">
    <w:abstractNumId w:val="26"/>
  </w:num>
  <w:num w:numId="14" w16cid:durableId="738209406">
    <w:abstractNumId w:val="27"/>
  </w:num>
  <w:num w:numId="15" w16cid:durableId="259262798">
    <w:abstractNumId w:val="28"/>
  </w:num>
  <w:num w:numId="16" w16cid:durableId="1958833650">
    <w:abstractNumId w:val="23"/>
  </w:num>
  <w:num w:numId="17" w16cid:durableId="331875563">
    <w:abstractNumId w:val="48"/>
  </w:num>
  <w:num w:numId="18" w16cid:durableId="225650454">
    <w:abstractNumId w:val="18"/>
  </w:num>
  <w:num w:numId="19" w16cid:durableId="541333782">
    <w:abstractNumId w:val="31"/>
  </w:num>
  <w:num w:numId="20" w16cid:durableId="2122063460">
    <w:abstractNumId w:val="4"/>
  </w:num>
  <w:num w:numId="21" w16cid:durableId="247270148">
    <w:abstractNumId w:val="5"/>
  </w:num>
  <w:num w:numId="22" w16cid:durableId="1160735278">
    <w:abstractNumId w:val="6"/>
  </w:num>
  <w:num w:numId="23" w16cid:durableId="1998609279">
    <w:abstractNumId w:val="46"/>
  </w:num>
  <w:num w:numId="24" w16cid:durableId="1906331778">
    <w:abstractNumId w:val="47"/>
  </w:num>
  <w:num w:numId="25" w16cid:durableId="1418214134">
    <w:abstractNumId w:val="37"/>
  </w:num>
  <w:num w:numId="26" w16cid:durableId="1233126035">
    <w:abstractNumId w:val="13"/>
  </w:num>
  <w:num w:numId="27" w16cid:durableId="634408640">
    <w:abstractNumId w:val="16"/>
  </w:num>
  <w:num w:numId="28" w16cid:durableId="579798172">
    <w:abstractNumId w:val="24"/>
  </w:num>
  <w:num w:numId="29" w16cid:durableId="2134905586">
    <w:abstractNumId w:val="40"/>
  </w:num>
  <w:num w:numId="30" w16cid:durableId="507208265">
    <w:abstractNumId w:val="17"/>
  </w:num>
  <w:num w:numId="31" w16cid:durableId="1983998768">
    <w:abstractNumId w:val="10"/>
  </w:num>
  <w:num w:numId="32" w16cid:durableId="787554154">
    <w:abstractNumId w:val="11"/>
  </w:num>
  <w:num w:numId="33" w16cid:durableId="791244252">
    <w:abstractNumId w:val="3"/>
  </w:num>
  <w:num w:numId="34" w16cid:durableId="1506704670">
    <w:abstractNumId w:val="22"/>
  </w:num>
  <w:num w:numId="35" w16cid:durableId="115032598">
    <w:abstractNumId w:val="43"/>
  </w:num>
  <w:num w:numId="36" w16cid:durableId="1112867071">
    <w:abstractNumId w:val="42"/>
  </w:num>
  <w:num w:numId="37" w16cid:durableId="58944308">
    <w:abstractNumId w:val="39"/>
  </w:num>
  <w:num w:numId="38" w16cid:durableId="2030522194">
    <w:abstractNumId w:val="44"/>
  </w:num>
  <w:num w:numId="39" w16cid:durableId="2009941084">
    <w:abstractNumId w:val="29"/>
  </w:num>
  <w:num w:numId="40" w16cid:durableId="332686957">
    <w:abstractNumId w:val="35"/>
  </w:num>
  <w:num w:numId="41" w16cid:durableId="261038100">
    <w:abstractNumId w:val="33"/>
  </w:num>
  <w:num w:numId="42" w16cid:durableId="866261779">
    <w:abstractNumId w:val="36"/>
  </w:num>
  <w:num w:numId="43" w16cid:durableId="1249272586">
    <w:abstractNumId w:val="41"/>
  </w:num>
  <w:num w:numId="44" w16cid:durableId="1902862713">
    <w:abstractNumId w:val="30"/>
  </w:num>
  <w:num w:numId="45" w16cid:durableId="1076899425">
    <w:abstractNumId w:val="20"/>
  </w:num>
  <w:num w:numId="46" w16cid:durableId="962886605">
    <w:abstractNumId w:val="45"/>
  </w:num>
  <w:num w:numId="47" w16cid:durableId="116218028">
    <w:abstractNumId w:val="21"/>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defaultTabStop w:val="709"/>
  <w:autoHyphenation/>
  <w:hyphenationZone w:val="425"/>
  <w:characterSpacingControl w:val="doNotCompress"/>
  <w:footnotePr>
    <w:numRestart w:val="eachPage"/>
    <w:footnote w:id="-1"/>
    <w:footnote w:id="0"/>
  </w:footnotePr>
  <w:endnotePr>
    <w:numFmt w:val="decimal"/>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11D1"/>
    <w:rsid w:val="00001B4F"/>
    <w:rsid w:val="00006730"/>
    <w:rsid w:val="00012CB1"/>
    <w:rsid w:val="00013166"/>
    <w:rsid w:val="00024095"/>
    <w:rsid w:val="0003026D"/>
    <w:rsid w:val="0003031E"/>
    <w:rsid w:val="0003050B"/>
    <w:rsid w:val="00032B15"/>
    <w:rsid w:val="00045CD0"/>
    <w:rsid w:val="00050266"/>
    <w:rsid w:val="00051266"/>
    <w:rsid w:val="00055F5A"/>
    <w:rsid w:val="00060F3B"/>
    <w:rsid w:val="00063418"/>
    <w:rsid w:val="000769F5"/>
    <w:rsid w:val="0008007E"/>
    <w:rsid w:val="00082821"/>
    <w:rsid w:val="00085DD4"/>
    <w:rsid w:val="0009785B"/>
    <w:rsid w:val="000A3AC1"/>
    <w:rsid w:val="000A604F"/>
    <w:rsid w:val="000A7CFD"/>
    <w:rsid w:val="000B2EB8"/>
    <w:rsid w:val="000B3E4E"/>
    <w:rsid w:val="000B5964"/>
    <w:rsid w:val="000C505C"/>
    <w:rsid w:val="000D7E8E"/>
    <w:rsid w:val="000E451D"/>
    <w:rsid w:val="000E5FF2"/>
    <w:rsid w:val="000E7442"/>
    <w:rsid w:val="0010766C"/>
    <w:rsid w:val="00110458"/>
    <w:rsid w:val="00115747"/>
    <w:rsid w:val="00117D57"/>
    <w:rsid w:val="00123011"/>
    <w:rsid w:val="00125F00"/>
    <w:rsid w:val="00132D58"/>
    <w:rsid w:val="00147B80"/>
    <w:rsid w:val="001564A3"/>
    <w:rsid w:val="00156994"/>
    <w:rsid w:val="00157895"/>
    <w:rsid w:val="00160F62"/>
    <w:rsid w:val="00163DC3"/>
    <w:rsid w:val="00184D8F"/>
    <w:rsid w:val="001923D9"/>
    <w:rsid w:val="00193499"/>
    <w:rsid w:val="001C5AD0"/>
    <w:rsid w:val="001C7B1D"/>
    <w:rsid w:val="001D65C7"/>
    <w:rsid w:val="001E5810"/>
    <w:rsid w:val="001E7B71"/>
    <w:rsid w:val="001F136C"/>
    <w:rsid w:val="001F20F3"/>
    <w:rsid w:val="001F231A"/>
    <w:rsid w:val="001F3D22"/>
    <w:rsid w:val="0020771A"/>
    <w:rsid w:val="0021586E"/>
    <w:rsid w:val="0021735A"/>
    <w:rsid w:val="00222B1A"/>
    <w:rsid w:val="00225EE7"/>
    <w:rsid w:val="00231810"/>
    <w:rsid w:val="00231F0B"/>
    <w:rsid w:val="00234D51"/>
    <w:rsid w:val="00236208"/>
    <w:rsid w:val="0024062C"/>
    <w:rsid w:val="00242A44"/>
    <w:rsid w:val="00242F3C"/>
    <w:rsid w:val="00246CC3"/>
    <w:rsid w:val="00253823"/>
    <w:rsid w:val="00255072"/>
    <w:rsid w:val="00255725"/>
    <w:rsid w:val="002606CB"/>
    <w:rsid w:val="00265E67"/>
    <w:rsid w:val="0026607F"/>
    <w:rsid w:val="00275A52"/>
    <w:rsid w:val="00275DB0"/>
    <w:rsid w:val="00282798"/>
    <w:rsid w:val="00291343"/>
    <w:rsid w:val="00292DA6"/>
    <w:rsid w:val="00292F28"/>
    <w:rsid w:val="00295229"/>
    <w:rsid w:val="00296551"/>
    <w:rsid w:val="002965EC"/>
    <w:rsid w:val="00297A3E"/>
    <w:rsid w:val="002A411B"/>
    <w:rsid w:val="002D243F"/>
    <w:rsid w:val="002D7DF8"/>
    <w:rsid w:val="002E420A"/>
    <w:rsid w:val="002E5F8F"/>
    <w:rsid w:val="002E7975"/>
    <w:rsid w:val="002F0185"/>
    <w:rsid w:val="002F6676"/>
    <w:rsid w:val="002F6A4E"/>
    <w:rsid w:val="00300499"/>
    <w:rsid w:val="003026E9"/>
    <w:rsid w:val="00304C74"/>
    <w:rsid w:val="00306B70"/>
    <w:rsid w:val="00307B57"/>
    <w:rsid w:val="00310835"/>
    <w:rsid w:val="00330BD7"/>
    <w:rsid w:val="00331AEA"/>
    <w:rsid w:val="0033351B"/>
    <w:rsid w:val="00334EDB"/>
    <w:rsid w:val="003353E5"/>
    <w:rsid w:val="003513A9"/>
    <w:rsid w:val="00356176"/>
    <w:rsid w:val="00360991"/>
    <w:rsid w:val="00367CEF"/>
    <w:rsid w:val="00371778"/>
    <w:rsid w:val="00371F73"/>
    <w:rsid w:val="0037269D"/>
    <w:rsid w:val="003868DF"/>
    <w:rsid w:val="00391007"/>
    <w:rsid w:val="00397BF7"/>
    <w:rsid w:val="003A0992"/>
    <w:rsid w:val="003A1C98"/>
    <w:rsid w:val="003A4424"/>
    <w:rsid w:val="003D1FD5"/>
    <w:rsid w:val="003D2269"/>
    <w:rsid w:val="003D35E8"/>
    <w:rsid w:val="003E7977"/>
    <w:rsid w:val="003F65D8"/>
    <w:rsid w:val="00403CB1"/>
    <w:rsid w:val="0042500E"/>
    <w:rsid w:val="004259E1"/>
    <w:rsid w:val="00426525"/>
    <w:rsid w:val="0043036E"/>
    <w:rsid w:val="00435ECF"/>
    <w:rsid w:val="00447122"/>
    <w:rsid w:val="00447CB6"/>
    <w:rsid w:val="0046070F"/>
    <w:rsid w:val="004611F8"/>
    <w:rsid w:val="00470B47"/>
    <w:rsid w:val="00471194"/>
    <w:rsid w:val="004731F4"/>
    <w:rsid w:val="004732E6"/>
    <w:rsid w:val="00473728"/>
    <w:rsid w:val="00476478"/>
    <w:rsid w:val="00483FFC"/>
    <w:rsid w:val="00484DDD"/>
    <w:rsid w:val="00484F93"/>
    <w:rsid w:val="00485D34"/>
    <w:rsid w:val="00486F20"/>
    <w:rsid w:val="00494800"/>
    <w:rsid w:val="00496A81"/>
    <w:rsid w:val="004A296F"/>
    <w:rsid w:val="004B668D"/>
    <w:rsid w:val="004C03B8"/>
    <w:rsid w:val="004C14AB"/>
    <w:rsid w:val="004C52AC"/>
    <w:rsid w:val="004C7A22"/>
    <w:rsid w:val="004C7F43"/>
    <w:rsid w:val="004D2460"/>
    <w:rsid w:val="004D272D"/>
    <w:rsid w:val="004E07BB"/>
    <w:rsid w:val="004E0B2A"/>
    <w:rsid w:val="004E0F05"/>
    <w:rsid w:val="004E2D2A"/>
    <w:rsid w:val="004E3C8F"/>
    <w:rsid w:val="004E4E19"/>
    <w:rsid w:val="004F665D"/>
    <w:rsid w:val="004F6A27"/>
    <w:rsid w:val="00500A0B"/>
    <w:rsid w:val="00501B6C"/>
    <w:rsid w:val="0050255D"/>
    <w:rsid w:val="005044EE"/>
    <w:rsid w:val="00505783"/>
    <w:rsid w:val="00513321"/>
    <w:rsid w:val="005134BA"/>
    <w:rsid w:val="00513B05"/>
    <w:rsid w:val="00534C59"/>
    <w:rsid w:val="00542CE8"/>
    <w:rsid w:val="00544CEC"/>
    <w:rsid w:val="00544FD5"/>
    <w:rsid w:val="00552D9C"/>
    <w:rsid w:val="005562C7"/>
    <w:rsid w:val="00557CB2"/>
    <w:rsid w:val="00572D2F"/>
    <w:rsid w:val="005849A2"/>
    <w:rsid w:val="00592698"/>
    <w:rsid w:val="005A01E7"/>
    <w:rsid w:val="005A0B2B"/>
    <w:rsid w:val="005A4B92"/>
    <w:rsid w:val="005A65E1"/>
    <w:rsid w:val="005A6DFA"/>
    <w:rsid w:val="005B5B12"/>
    <w:rsid w:val="005B70FB"/>
    <w:rsid w:val="005C2236"/>
    <w:rsid w:val="005C323B"/>
    <w:rsid w:val="005C38C5"/>
    <w:rsid w:val="005C78DF"/>
    <w:rsid w:val="005D53F5"/>
    <w:rsid w:val="005D6B41"/>
    <w:rsid w:val="005D6E86"/>
    <w:rsid w:val="005D7A4A"/>
    <w:rsid w:val="005E03F1"/>
    <w:rsid w:val="005E22C5"/>
    <w:rsid w:val="005E2EC4"/>
    <w:rsid w:val="005E45D1"/>
    <w:rsid w:val="005E7911"/>
    <w:rsid w:val="005F3650"/>
    <w:rsid w:val="005F5CD0"/>
    <w:rsid w:val="00601F4D"/>
    <w:rsid w:val="00603A5D"/>
    <w:rsid w:val="00613570"/>
    <w:rsid w:val="006220B9"/>
    <w:rsid w:val="00624A2A"/>
    <w:rsid w:val="00624F87"/>
    <w:rsid w:val="00625D30"/>
    <w:rsid w:val="00626673"/>
    <w:rsid w:val="0063438A"/>
    <w:rsid w:val="00635B7B"/>
    <w:rsid w:val="00636F8E"/>
    <w:rsid w:val="00645971"/>
    <w:rsid w:val="00662384"/>
    <w:rsid w:val="0066253E"/>
    <w:rsid w:val="0066635F"/>
    <w:rsid w:val="00677AB6"/>
    <w:rsid w:val="00684799"/>
    <w:rsid w:val="006953DB"/>
    <w:rsid w:val="006966E1"/>
    <w:rsid w:val="0069702C"/>
    <w:rsid w:val="006B1888"/>
    <w:rsid w:val="006B37C8"/>
    <w:rsid w:val="006B3888"/>
    <w:rsid w:val="006B79E9"/>
    <w:rsid w:val="006B7E26"/>
    <w:rsid w:val="006C15BE"/>
    <w:rsid w:val="006C2F31"/>
    <w:rsid w:val="006C69B9"/>
    <w:rsid w:val="006E40F7"/>
    <w:rsid w:val="006F2A4B"/>
    <w:rsid w:val="006F52CF"/>
    <w:rsid w:val="006F5743"/>
    <w:rsid w:val="006F6D47"/>
    <w:rsid w:val="00702AEA"/>
    <w:rsid w:val="007043F9"/>
    <w:rsid w:val="00706C0F"/>
    <w:rsid w:val="00712377"/>
    <w:rsid w:val="0071646F"/>
    <w:rsid w:val="0071790B"/>
    <w:rsid w:val="00730B47"/>
    <w:rsid w:val="00730EA7"/>
    <w:rsid w:val="00731BD7"/>
    <w:rsid w:val="00731FD5"/>
    <w:rsid w:val="00734503"/>
    <w:rsid w:val="007476E3"/>
    <w:rsid w:val="00751E4B"/>
    <w:rsid w:val="00766E11"/>
    <w:rsid w:val="00775127"/>
    <w:rsid w:val="00787781"/>
    <w:rsid w:val="007A4E31"/>
    <w:rsid w:val="007B0FFB"/>
    <w:rsid w:val="007B13F3"/>
    <w:rsid w:val="007B2DCC"/>
    <w:rsid w:val="007C2579"/>
    <w:rsid w:val="007C4D7D"/>
    <w:rsid w:val="007C4DDD"/>
    <w:rsid w:val="007D2EFA"/>
    <w:rsid w:val="007D5A76"/>
    <w:rsid w:val="007E22CF"/>
    <w:rsid w:val="007E2B75"/>
    <w:rsid w:val="007E6321"/>
    <w:rsid w:val="007E7BA7"/>
    <w:rsid w:val="007F1B81"/>
    <w:rsid w:val="007F1FCB"/>
    <w:rsid w:val="007F4397"/>
    <w:rsid w:val="00802C81"/>
    <w:rsid w:val="0080384C"/>
    <w:rsid w:val="00813898"/>
    <w:rsid w:val="00825CD6"/>
    <w:rsid w:val="00826FE1"/>
    <w:rsid w:val="00833319"/>
    <w:rsid w:val="00835448"/>
    <w:rsid w:val="008517E8"/>
    <w:rsid w:val="00852886"/>
    <w:rsid w:val="0085401D"/>
    <w:rsid w:val="00862A5C"/>
    <w:rsid w:val="00862E31"/>
    <w:rsid w:val="008639CD"/>
    <w:rsid w:val="00865A9C"/>
    <w:rsid w:val="00866281"/>
    <w:rsid w:val="00866FFA"/>
    <w:rsid w:val="008727ED"/>
    <w:rsid w:val="00873363"/>
    <w:rsid w:val="00873E8F"/>
    <w:rsid w:val="00881A35"/>
    <w:rsid w:val="00883DC0"/>
    <w:rsid w:val="00885D40"/>
    <w:rsid w:val="0089106C"/>
    <w:rsid w:val="008A4032"/>
    <w:rsid w:val="008B0410"/>
    <w:rsid w:val="008B6D71"/>
    <w:rsid w:val="008C218C"/>
    <w:rsid w:val="008C31BD"/>
    <w:rsid w:val="008C3B5C"/>
    <w:rsid w:val="008D23C9"/>
    <w:rsid w:val="008D3C34"/>
    <w:rsid w:val="008D3C36"/>
    <w:rsid w:val="008D489D"/>
    <w:rsid w:val="008D7079"/>
    <w:rsid w:val="008E247C"/>
    <w:rsid w:val="008E33BA"/>
    <w:rsid w:val="008E55D2"/>
    <w:rsid w:val="008F12C2"/>
    <w:rsid w:val="00904C79"/>
    <w:rsid w:val="00905F44"/>
    <w:rsid w:val="00906D9B"/>
    <w:rsid w:val="00910430"/>
    <w:rsid w:val="009124AE"/>
    <w:rsid w:val="0093380A"/>
    <w:rsid w:val="009373C0"/>
    <w:rsid w:val="00941667"/>
    <w:rsid w:val="00944BA1"/>
    <w:rsid w:val="009450B8"/>
    <w:rsid w:val="009467A5"/>
    <w:rsid w:val="00951FE0"/>
    <w:rsid w:val="009659BB"/>
    <w:rsid w:val="00971A2A"/>
    <w:rsid w:val="009837D3"/>
    <w:rsid w:val="009912F0"/>
    <w:rsid w:val="009916E2"/>
    <w:rsid w:val="00992878"/>
    <w:rsid w:val="00997BFA"/>
    <w:rsid w:val="009A0257"/>
    <w:rsid w:val="009A220D"/>
    <w:rsid w:val="009B0F7A"/>
    <w:rsid w:val="009B1360"/>
    <w:rsid w:val="009B1ACF"/>
    <w:rsid w:val="009B272C"/>
    <w:rsid w:val="009B5740"/>
    <w:rsid w:val="009B6FA6"/>
    <w:rsid w:val="009C22AF"/>
    <w:rsid w:val="009C2679"/>
    <w:rsid w:val="009C75EA"/>
    <w:rsid w:val="009D5ED5"/>
    <w:rsid w:val="009E0DFE"/>
    <w:rsid w:val="009E42AE"/>
    <w:rsid w:val="009F4A7F"/>
    <w:rsid w:val="00A03A87"/>
    <w:rsid w:val="00A10AF9"/>
    <w:rsid w:val="00A157BC"/>
    <w:rsid w:val="00A24099"/>
    <w:rsid w:val="00A4140B"/>
    <w:rsid w:val="00A54775"/>
    <w:rsid w:val="00A570EC"/>
    <w:rsid w:val="00A60514"/>
    <w:rsid w:val="00A6099B"/>
    <w:rsid w:val="00A819FF"/>
    <w:rsid w:val="00A82093"/>
    <w:rsid w:val="00A8356C"/>
    <w:rsid w:val="00A865D6"/>
    <w:rsid w:val="00A900FF"/>
    <w:rsid w:val="00A90745"/>
    <w:rsid w:val="00A9326C"/>
    <w:rsid w:val="00A944B7"/>
    <w:rsid w:val="00A94D7A"/>
    <w:rsid w:val="00AA26F2"/>
    <w:rsid w:val="00AA56C3"/>
    <w:rsid w:val="00AA643A"/>
    <w:rsid w:val="00AB1678"/>
    <w:rsid w:val="00AB295E"/>
    <w:rsid w:val="00AB62AE"/>
    <w:rsid w:val="00AB77A2"/>
    <w:rsid w:val="00AC7BDB"/>
    <w:rsid w:val="00AD3927"/>
    <w:rsid w:val="00AD5206"/>
    <w:rsid w:val="00AD58E1"/>
    <w:rsid w:val="00AD782B"/>
    <w:rsid w:val="00AE0153"/>
    <w:rsid w:val="00AE2C7B"/>
    <w:rsid w:val="00AE4293"/>
    <w:rsid w:val="00AF164A"/>
    <w:rsid w:val="00AF5531"/>
    <w:rsid w:val="00AF5A49"/>
    <w:rsid w:val="00AF7770"/>
    <w:rsid w:val="00B01C09"/>
    <w:rsid w:val="00B033F9"/>
    <w:rsid w:val="00B04352"/>
    <w:rsid w:val="00B05531"/>
    <w:rsid w:val="00B05F05"/>
    <w:rsid w:val="00B13E1D"/>
    <w:rsid w:val="00B176AD"/>
    <w:rsid w:val="00B2091F"/>
    <w:rsid w:val="00B30C80"/>
    <w:rsid w:val="00B32069"/>
    <w:rsid w:val="00B45899"/>
    <w:rsid w:val="00B45CD7"/>
    <w:rsid w:val="00B5790A"/>
    <w:rsid w:val="00B61F95"/>
    <w:rsid w:val="00B714FC"/>
    <w:rsid w:val="00B75EDD"/>
    <w:rsid w:val="00B94D1A"/>
    <w:rsid w:val="00BB39C2"/>
    <w:rsid w:val="00BC7423"/>
    <w:rsid w:val="00BD04B2"/>
    <w:rsid w:val="00BD3E27"/>
    <w:rsid w:val="00BD6D04"/>
    <w:rsid w:val="00BE506C"/>
    <w:rsid w:val="00BE5BFE"/>
    <w:rsid w:val="00BF082C"/>
    <w:rsid w:val="00C016F6"/>
    <w:rsid w:val="00C07711"/>
    <w:rsid w:val="00C1094C"/>
    <w:rsid w:val="00C12462"/>
    <w:rsid w:val="00C1382C"/>
    <w:rsid w:val="00C204AB"/>
    <w:rsid w:val="00C2205F"/>
    <w:rsid w:val="00C2477F"/>
    <w:rsid w:val="00C250D6"/>
    <w:rsid w:val="00C3345C"/>
    <w:rsid w:val="00C3520B"/>
    <w:rsid w:val="00C41038"/>
    <w:rsid w:val="00C4125E"/>
    <w:rsid w:val="00C51241"/>
    <w:rsid w:val="00C54EAC"/>
    <w:rsid w:val="00C61983"/>
    <w:rsid w:val="00C8033B"/>
    <w:rsid w:val="00C82330"/>
    <w:rsid w:val="00C8386A"/>
    <w:rsid w:val="00C85F5F"/>
    <w:rsid w:val="00C9380E"/>
    <w:rsid w:val="00C9475C"/>
    <w:rsid w:val="00CA2D49"/>
    <w:rsid w:val="00CA5979"/>
    <w:rsid w:val="00CA7DF4"/>
    <w:rsid w:val="00CB0B5D"/>
    <w:rsid w:val="00CC44A8"/>
    <w:rsid w:val="00CC5592"/>
    <w:rsid w:val="00CC5BAE"/>
    <w:rsid w:val="00CC6897"/>
    <w:rsid w:val="00CD0646"/>
    <w:rsid w:val="00CD3918"/>
    <w:rsid w:val="00CD6052"/>
    <w:rsid w:val="00CD7BF1"/>
    <w:rsid w:val="00CE02AB"/>
    <w:rsid w:val="00CE040A"/>
    <w:rsid w:val="00CE415D"/>
    <w:rsid w:val="00CE4ACA"/>
    <w:rsid w:val="00CF5FC6"/>
    <w:rsid w:val="00D001D0"/>
    <w:rsid w:val="00D011D1"/>
    <w:rsid w:val="00D0300C"/>
    <w:rsid w:val="00D0680E"/>
    <w:rsid w:val="00D11DD3"/>
    <w:rsid w:val="00D1326B"/>
    <w:rsid w:val="00D16EC8"/>
    <w:rsid w:val="00D1725F"/>
    <w:rsid w:val="00D2023A"/>
    <w:rsid w:val="00D30887"/>
    <w:rsid w:val="00D34CB9"/>
    <w:rsid w:val="00D40285"/>
    <w:rsid w:val="00D46328"/>
    <w:rsid w:val="00D6356A"/>
    <w:rsid w:val="00D71A62"/>
    <w:rsid w:val="00D73D8D"/>
    <w:rsid w:val="00D86D42"/>
    <w:rsid w:val="00D87855"/>
    <w:rsid w:val="00D87E6D"/>
    <w:rsid w:val="00D92C24"/>
    <w:rsid w:val="00D93DB8"/>
    <w:rsid w:val="00D94373"/>
    <w:rsid w:val="00D97679"/>
    <w:rsid w:val="00DA304E"/>
    <w:rsid w:val="00DA3C2A"/>
    <w:rsid w:val="00DA4034"/>
    <w:rsid w:val="00DC1C6E"/>
    <w:rsid w:val="00DC6C89"/>
    <w:rsid w:val="00DD6ADB"/>
    <w:rsid w:val="00DE3099"/>
    <w:rsid w:val="00DF1DAF"/>
    <w:rsid w:val="00E07499"/>
    <w:rsid w:val="00E21D81"/>
    <w:rsid w:val="00E22024"/>
    <w:rsid w:val="00E228CC"/>
    <w:rsid w:val="00E27C06"/>
    <w:rsid w:val="00E31EC0"/>
    <w:rsid w:val="00E3452B"/>
    <w:rsid w:val="00E4357C"/>
    <w:rsid w:val="00E50F7E"/>
    <w:rsid w:val="00E517AD"/>
    <w:rsid w:val="00E52393"/>
    <w:rsid w:val="00E5278A"/>
    <w:rsid w:val="00E5749E"/>
    <w:rsid w:val="00E57BEE"/>
    <w:rsid w:val="00E618EF"/>
    <w:rsid w:val="00E6495D"/>
    <w:rsid w:val="00E70CF1"/>
    <w:rsid w:val="00E7167B"/>
    <w:rsid w:val="00E74E70"/>
    <w:rsid w:val="00E75DA3"/>
    <w:rsid w:val="00E8227C"/>
    <w:rsid w:val="00E835E8"/>
    <w:rsid w:val="00EA217D"/>
    <w:rsid w:val="00EA2406"/>
    <w:rsid w:val="00EB16D2"/>
    <w:rsid w:val="00EB4D2B"/>
    <w:rsid w:val="00EB6A01"/>
    <w:rsid w:val="00EC4C53"/>
    <w:rsid w:val="00ED515C"/>
    <w:rsid w:val="00ED5C26"/>
    <w:rsid w:val="00EE4F37"/>
    <w:rsid w:val="00EE605E"/>
    <w:rsid w:val="00EF40EC"/>
    <w:rsid w:val="00EF6940"/>
    <w:rsid w:val="00F00C87"/>
    <w:rsid w:val="00F01CE2"/>
    <w:rsid w:val="00F0393E"/>
    <w:rsid w:val="00F067EE"/>
    <w:rsid w:val="00F07973"/>
    <w:rsid w:val="00F07F87"/>
    <w:rsid w:val="00F1392B"/>
    <w:rsid w:val="00F25389"/>
    <w:rsid w:val="00F26C32"/>
    <w:rsid w:val="00F40723"/>
    <w:rsid w:val="00F47BC9"/>
    <w:rsid w:val="00F560AE"/>
    <w:rsid w:val="00F61734"/>
    <w:rsid w:val="00F623DD"/>
    <w:rsid w:val="00F64470"/>
    <w:rsid w:val="00F64659"/>
    <w:rsid w:val="00F72A7D"/>
    <w:rsid w:val="00F738A0"/>
    <w:rsid w:val="00F74A77"/>
    <w:rsid w:val="00F827D5"/>
    <w:rsid w:val="00F8405A"/>
    <w:rsid w:val="00F944F9"/>
    <w:rsid w:val="00F949A6"/>
    <w:rsid w:val="00F94E5B"/>
    <w:rsid w:val="00FA396A"/>
    <w:rsid w:val="00FB37D3"/>
    <w:rsid w:val="00FB445B"/>
    <w:rsid w:val="00FB4CBC"/>
    <w:rsid w:val="00FB59A4"/>
    <w:rsid w:val="00FB68EF"/>
    <w:rsid w:val="00FB797F"/>
    <w:rsid w:val="00FC03AD"/>
    <w:rsid w:val="00FC2E21"/>
    <w:rsid w:val="00FC4229"/>
    <w:rsid w:val="00FD4638"/>
    <w:rsid w:val="00FF137A"/>
    <w:rsid w:val="00FF3F94"/>
    <w:rsid w:val="00FF4C78"/>
    <w:rsid w:val="00FF7AF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0618B1"/>
  <w15:docId w15:val="{EC1AFDA1-EDA4-40E5-BB8F-0DFBD50070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Mangal"/>
        <w:kern w:val="3"/>
        <w:sz w:val="24"/>
        <w:szCs w:val="24"/>
        <w:lang w:val="pl-PL" w:eastAsia="zh-CN" w:bidi="hi-IN"/>
      </w:rPr>
    </w:rPrDefault>
    <w:pPrDefault>
      <w:pPr>
        <w:widowControl w:val="0"/>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pPr>
    <w:rPr>
      <w:lang w:eastAsia="hi-IN"/>
    </w:rPr>
  </w:style>
  <w:style w:type="paragraph" w:styleId="Nagwek1">
    <w:name w:val="heading 1"/>
    <w:basedOn w:val="Standard"/>
    <w:next w:val="Standard"/>
    <w:uiPriority w:val="9"/>
    <w:qFormat/>
    <w:pPr>
      <w:keepNext/>
      <w:jc w:val="center"/>
      <w:outlineLvl w:val="0"/>
    </w:pPr>
    <w:rPr>
      <w:rFonts w:ascii="Arial" w:eastAsia="Arial" w:hAnsi="Arial" w:cs="Arial"/>
      <w:b/>
      <w:u w:val="single"/>
    </w:rPr>
  </w:style>
  <w:style w:type="paragraph" w:styleId="Nagwek3">
    <w:name w:val="heading 3"/>
    <w:basedOn w:val="Normalny"/>
    <w:next w:val="Normalny"/>
    <w:uiPriority w:val="9"/>
    <w:unhideWhenUsed/>
    <w:qFormat/>
    <w:pPr>
      <w:keepNext/>
      <w:keepLines/>
      <w:spacing w:before="40"/>
      <w:outlineLvl w:val="2"/>
    </w:pPr>
    <w:rPr>
      <w:rFonts w:ascii="Calibri Light" w:eastAsia="Times New Roman" w:hAnsi="Calibri Light"/>
      <w:color w:val="1F3763"/>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qFormat/>
  </w:style>
  <w:style w:type="paragraph" w:customStyle="1" w:styleId="Textbody">
    <w:name w:val="Text body"/>
    <w:basedOn w:val="Standard"/>
    <w:qFormat/>
    <w:pPr>
      <w:spacing w:after="120"/>
    </w:pPr>
  </w:style>
  <w:style w:type="paragraph" w:styleId="Legenda">
    <w:name w:val="caption"/>
    <w:basedOn w:val="Standard"/>
    <w:pPr>
      <w:suppressLineNumbers/>
      <w:suppressAutoHyphens/>
      <w:spacing w:before="120" w:after="120"/>
    </w:pPr>
    <w:rPr>
      <w:i/>
      <w:iCs/>
      <w:sz w:val="20"/>
      <w:szCs w:val="20"/>
    </w:rPr>
  </w:style>
  <w:style w:type="paragraph" w:styleId="Nagwek">
    <w:name w:val="header"/>
    <w:basedOn w:val="Standard"/>
    <w:pPr>
      <w:suppressLineNumbers/>
      <w:tabs>
        <w:tab w:val="center" w:pos="4818"/>
        <w:tab w:val="right" w:pos="9637"/>
      </w:tabs>
    </w:pPr>
  </w:style>
  <w:style w:type="paragraph" w:customStyle="1" w:styleId="Heading">
    <w:name w:val="Heading"/>
    <w:basedOn w:val="Standard"/>
    <w:next w:val="Textbody"/>
    <w:pPr>
      <w:keepNext/>
      <w:spacing w:before="240" w:after="120"/>
    </w:pPr>
    <w:rPr>
      <w:rFonts w:ascii="Arial" w:eastAsia="Arial Unicode MS" w:hAnsi="Arial" w:cs="Tahoma"/>
      <w:sz w:val="28"/>
      <w:szCs w:val="28"/>
    </w:rPr>
  </w:style>
  <w:style w:type="paragraph" w:styleId="Lista">
    <w:name w:val="List"/>
    <w:basedOn w:val="Textbody"/>
    <w:rPr>
      <w:rFonts w:cs="Tahoma"/>
    </w:rPr>
  </w:style>
  <w:style w:type="paragraph" w:styleId="Stopka">
    <w:name w:val="footer"/>
    <w:basedOn w:val="Standard"/>
    <w:pPr>
      <w:suppressLineNumbers/>
      <w:tabs>
        <w:tab w:val="center" w:pos="4818"/>
        <w:tab w:val="right" w:pos="9637"/>
      </w:tabs>
    </w:pPr>
  </w:style>
  <w:style w:type="paragraph" w:customStyle="1" w:styleId="TableContents">
    <w:name w:val="Table Contents"/>
    <w:basedOn w:val="Textbody"/>
    <w:pPr>
      <w:suppressLineNumbers/>
    </w:pPr>
  </w:style>
  <w:style w:type="paragraph" w:customStyle="1" w:styleId="TableHeading">
    <w:name w:val="Table Heading"/>
    <w:basedOn w:val="TableContents"/>
    <w:pPr>
      <w:jc w:val="center"/>
    </w:pPr>
    <w:rPr>
      <w:b/>
      <w:bCs/>
    </w:rPr>
  </w:style>
  <w:style w:type="paragraph" w:customStyle="1" w:styleId="Text">
    <w:name w:val="Text"/>
    <w:basedOn w:val="Domylnie"/>
  </w:style>
  <w:style w:type="paragraph" w:customStyle="1" w:styleId="Index">
    <w:name w:val="Index"/>
    <w:basedOn w:val="Standard"/>
    <w:pPr>
      <w:suppressLineNumbers/>
    </w:pPr>
    <w:rPr>
      <w:rFonts w:cs="Tahoma"/>
    </w:rPr>
  </w:style>
  <w:style w:type="paragraph" w:customStyle="1" w:styleId="Domylnie">
    <w:name w:val="Domy?lnie"/>
    <w:basedOn w:val="Standard"/>
    <w:pPr>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autoSpaceDE w:val="0"/>
    </w:pPr>
    <w:rPr>
      <w:rFonts w:ascii="Tahoma" w:eastAsia="Tahoma" w:hAnsi="Tahoma" w:cs="Tahoma"/>
      <w:color w:val="000000"/>
      <w:sz w:val="48"/>
      <w:szCs w:val="48"/>
    </w:rPr>
  </w:style>
  <w:style w:type="paragraph" w:customStyle="1" w:styleId="Obiektzestrzak">
    <w:name w:val="Obiekt ze strza?k?"/>
    <w:basedOn w:val="Domylnie"/>
  </w:style>
  <w:style w:type="paragraph" w:customStyle="1" w:styleId="Obiektzcieniem">
    <w:name w:val="Obiekt z cieniem"/>
    <w:basedOn w:val="Domylnie"/>
  </w:style>
  <w:style w:type="paragraph" w:customStyle="1" w:styleId="Obiektbezwypenienia">
    <w:name w:val="Obiekt bez wype?nienia"/>
    <w:basedOn w:val="Domylnie"/>
  </w:style>
  <w:style w:type="paragraph" w:customStyle="1" w:styleId="Tretekstu">
    <w:name w:val="Tre?? tekstu"/>
    <w:basedOn w:val="Domylnie"/>
  </w:style>
  <w:style w:type="paragraph" w:customStyle="1" w:styleId="Tekstwyrwnanydolewejiprawej">
    <w:name w:val="Tekst wyrównany do lewej i prawej"/>
    <w:basedOn w:val="Domylnie"/>
  </w:style>
  <w:style w:type="paragraph" w:customStyle="1" w:styleId="Wciciepierwszegowiersza">
    <w:name w:val="Wci?cie pierwszego wiersza"/>
    <w:basedOn w:val="Domylnie"/>
    <w:pPr>
      <w:ind w:firstLine="340"/>
    </w:pPr>
  </w:style>
  <w:style w:type="paragraph" w:customStyle="1" w:styleId="Tytu">
    <w:name w:val="Tytu?"/>
    <w:basedOn w:val="Domylnie"/>
  </w:style>
  <w:style w:type="paragraph" w:customStyle="1" w:styleId="Tytu1">
    <w:name w:val="Tytu?1"/>
    <w:basedOn w:val="Domylnie"/>
    <w:pPr>
      <w:jc w:val="center"/>
    </w:pPr>
  </w:style>
  <w:style w:type="paragraph" w:customStyle="1" w:styleId="Tytu2">
    <w:name w:val="Tytu?2"/>
    <w:basedOn w:val="Domylnie"/>
    <w:pPr>
      <w:spacing w:before="57" w:after="57"/>
      <w:ind w:left="113" w:right="113"/>
      <w:jc w:val="center"/>
    </w:pPr>
  </w:style>
  <w:style w:type="paragraph" w:customStyle="1" w:styleId="Nagwek0">
    <w:name w:val="Nag?ówek"/>
    <w:basedOn w:val="Domylnie"/>
    <w:pPr>
      <w:spacing w:before="238" w:after="119"/>
    </w:pPr>
  </w:style>
  <w:style w:type="paragraph" w:customStyle="1" w:styleId="Nagwek10">
    <w:name w:val="Nag?ówek1"/>
    <w:basedOn w:val="Domylnie"/>
    <w:pPr>
      <w:spacing w:before="238" w:after="119"/>
    </w:pPr>
  </w:style>
  <w:style w:type="paragraph" w:customStyle="1" w:styleId="Nagwek2">
    <w:name w:val="Nag?ówek2"/>
    <w:basedOn w:val="Domylnie"/>
    <w:pPr>
      <w:spacing w:before="238" w:after="119"/>
    </w:pPr>
  </w:style>
  <w:style w:type="paragraph" w:customStyle="1" w:styleId="Liniawymiarowa">
    <w:name w:val="Linia wymiarowa"/>
    <w:basedOn w:val="Domylnie"/>
  </w:style>
  <w:style w:type="paragraph" w:customStyle="1" w:styleId="DomylnieLTGliederung1">
    <w:name w:val="Domy?lnie~LT~Gliederung 1"/>
    <w:basedOn w:val="Standard"/>
    <w:pPr>
      <w:tabs>
        <w:tab w:val="left" w:pos="900"/>
        <w:tab w:val="left" w:pos="2340"/>
        <w:tab w:val="left" w:pos="3780"/>
        <w:tab w:val="left" w:pos="5220"/>
        <w:tab w:val="left" w:pos="6660"/>
        <w:tab w:val="left" w:pos="8100"/>
        <w:tab w:val="left" w:pos="9540"/>
        <w:tab w:val="left" w:pos="10980"/>
        <w:tab w:val="left" w:pos="12420"/>
        <w:tab w:val="left" w:pos="13860"/>
        <w:tab w:val="left" w:pos="15300"/>
      </w:tabs>
      <w:autoSpaceDE w:val="0"/>
      <w:spacing w:before="160"/>
      <w:ind w:left="540"/>
    </w:pPr>
    <w:rPr>
      <w:rFonts w:ascii="Tahoma" w:eastAsia="Tahoma" w:hAnsi="Tahoma" w:cs="Tahoma"/>
      <w:color w:val="000000"/>
      <w:sz w:val="64"/>
      <w:szCs w:val="64"/>
    </w:rPr>
  </w:style>
  <w:style w:type="paragraph" w:customStyle="1" w:styleId="DomylnieLTGliederung2">
    <w:name w:val="Domy?lnie~LT~Gliederung 2"/>
    <w:basedOn w:val="DomylnieLTGliederung1"/>
    <w:pPr>
      <w:tabs>
        <w:tab w:val="clear" w:pos="900"/>
        <w:tab w:val="clear" w:pos="2340"/>
        <w:tab w:val="clear" w:pos="3780"/>
        <w:tab w:val="clear" w:pos="5220"/>
        <w:tab w:val="clear" w:pos="6660"/>
        <w:tab w:val="clear" w:pos="8100"/>
        <w:tab w:val="clear" w:pos="9540"/>
        <w:tab w:val="clear" w:pos="10980"/>
        <w:tab w:val="clear" w:pos="12420"/>
        <w:tab w:val="clear" w:pos="13860"/>
        <w:tab w:val="clear" w:pos="15300"/>
        <w:tab w:val="left" w:pos="270"/>
        <w:tab w:val="left" w:pos="1710"/>
        <w:tab w:val="left" w:pos="3150"/>
        <w:tab w:val="left" w:pos="4590"/>
        <w:tab w:val="left" w:pos="6030"/>
        <w:tab w:val="left" w:pos="7470"/>
        <w:tab w:val="left" w:pos="8910"/>
        <w:tab w:val="left" w:pos="10350"/>
        <w:tab w:val="left" w:pos="11790"/>
        <w:tab w:val="left" w:pos="13230"/>
        <w:tab w:val="left" w:pos="14670"/>
      </w:tabs>
      <w:spacing w:before="139"/>
      <w:ind w:left="1170"/>
    </w:pPr>
    <w:rPr>
      <w:sz w:val="56"/>
      <w:szCs w:val="56"/>
    </w:rPr>
  </w:style>
  <w:style w:type="paragraph" w:customStyle="1" w:styleId="DomylnieLTGliederung3">
    <w:name w:val="Domy?lnie~LT~Gliederung 3"/>
    <w:basedOn w:val="DomylnieLTGliederung2"/>
    <w:pPr>
      <w:tabs>
        <w:tab w:val="clear" w:pos="270"/>
        <w:tab w:val="clear" w:pos="1710"/>
        <w:tab w:val="clear" w:pos="3150"/>
        <w:tab w:val="clear" w:pos="4590"/>
        <w:tab w:val="clear" w:pos="6030"/>
        <w:tab w:val="clear" w:pos="7470"/>
        <w:tab w:val="clear" w:pos="8910"/>
        <w:tab w:val="clear" w:pos="10350"/>
        <w:tab w:val="clear" w:pos="11790"/>
        <w:tab w:val="clear" w:pos="13230"/>
        <w:tab w:val="clear" w:pos="14670"/>
        <w:tab w:val="left" w:pos="1080"/>
        <w:tab w:val="left" w:pos="2520"/>
        <w:tab w:val="left" w:pos="3960"/>
        <w:tab w:val="left" w:pos="5400"/>
        <w:tab w:val="left" w:pos="6840"/>
        <w:tab w:val="left" w:pos="8280"/>
        <w:tab w:val="left" w:pos="9720"/>
        <w:tab w:val="left" w:pos="11160"/>
        <w:tab w:val="left" w:pos="12600"/>
        <w:tab w:val="left" w:pos="14040"/>
      </w:tabs>
      <w:spacing w:before="120"/>
      <w:ind w:left="1800"/>
    </w:pPr>
    <w:rPr>
      <w:sz w:val="48"/>
      <w:szCs w:val="48"/>
    </w:rPr>
  </w:style>
  <w:style w:type="paragraph" w:customStyle="1" w:styleId="DomylnieLTGliederung4">
    <w:name w:val="Domy?lnie~LT~Gliederung 4"/>
    <w:basedOn w:val="DomylnieLTGliederung3"/>
    <w:pPr>
      <w:tabs>
        <w:tab w:val="clear" w:pos="1080"/>
        <w:tab w:val="clear" w:pos="2520"/>
        <w:tab w:val="clear" w:pos="3960"/>
        <w:tab w:val="clear" w:pos="5400"/>
        <w:tab w:val="clear" w:pos="6840"/>
        <w:tab w:val="clear" w:pos="8280"/>
        <w:tab w:val="clear" w:pos="9720"/>
        <w:tab w:val="clear" w:pos="11160"/>
        <w:tab w:val="clear" w:pos="12600"/>
        <w:tab w:val="clear" w:pos="14040"/>
        <w:tab w:val="left" w:pos="360"/>
        <w:tab w:val="left" w:pos="1800"/>
        <w:tab w:val="left" w:pos="3240"/>
        <w:tab w:val="left" w:pos="4680"/>
        <w:tab w:val="left" w:pos="6120"/>
        <w:tab w:val="left" w:pos="7560"/>
        <w:tab w:val="left" w:pos="9000"/>
        <w:tab w:val="left" w:pos="10440"/>
        <w:tab w:val="left" w:pos="11880"/>
        <w:tab w:val="left" w:pos="13320"/>
      </w:tabs>
      <w:spacing w:before="100"/>
      <w:ind w:left="2520"/>
    </w:pPr>
    <w:rPr>
      <w:sz w:val="40"/>
      <w:szCs w:val="40"/>
    </w:rPr>
  </w:style>
  <w:style w:type="paragraph" w:customStyle="1" w:styleId="DomylnieLTGliederung5">
    <w:name w:val="Domy?lnie~LT~Gliederung 5"/>
    <w:basedOn w:val="DomylnieLTGliederung4"/>
    <w:pPr>
      <w:tabs>
        <w:tab w:val="clear" w:pos="360"/>
        <w:tab w:val="clear" w:pos="1800"/>
        <w:tab w:val="clear" w:pos="3240"/>
        <w:tab w:val="clear" w:pos="4680"/>
        <w:tab w:val="clear" w:pos="6120"/>
        <w:tab w:val="clear" w:pos="7560"/>
        <w:tab w:val="clear" w:pos="9000"/>
        <w:tab w:val="clear" w:pos="10440"/>
        <w:tab w:val="clear" w:pos="11880"/>
        <w:tab w:val="clear" w:pos="13320"/>
        <w:tab w:val="left" w:pos="1080"/>
        <w:tab w:val="left" w:pos="2520"/>
        <w:tab w:val="left" w:pos="3960"/>
        <w:tab w:val="left" w:pos="5400"/>
        <w:tab w:val="left" w:pos="6840"/>
        <w:tab w:val="left" w:pos="8280"/>
        <w:tab w:val="left" w:pos="9720"/>
        <w:tab w:val="left" w:pos="11160"/>
        <w:tab w:val="left" w:pos="12600"/>
      </w:tabs>
      <w:ind w:left="3240"/>
    </w:pPr>
  </w:style>
  <w:style w:type="paragraph" w:customStyle="1" w:styleId="DomylnieLTGliederung6">
    <w:name w:val="Domy?lnie~LT~Gliederung 6"/>
    <w:basedOn w:val="DomylnieLTGliederung5"/>
  </w:style>
  <w:style w:type="paragraph" w:customStyle="1" w:styleId="DomylnieLTGliederung7">
    <w:name w:val="Domy?lnie~LT~Gliederung 7"/>
    <w:basedOn w:val="DomylnieLTGliederung6"/>
  </w:style>
  <w:style w:type="paragraph" w:customStyle="1" w:styleId="DomylnieLTGliederung8">
    <w:name w:val="Domy?lnie~LT~Gliederung 8"/>
    <w:basedOn w:val="DomylnieLTGliederung7"/>
  </w:style>
  <w:style w:type="paragraph" w:customStyle="1" w:styleId="DomylnieLTGliederung9">
    <w:name w:val="Domy?lnie~LT~Gliederung 9"/>
    <w:basedOn w:val="DomylnieLTGliederung8"/>
  </w:style>
  <w:style w:type="paragraph" w:customStyle="1" w:styleId="DomylnieLTTitel">
    <w:name w:val="Domy?lnie~LT~Titel"/>
    <w:basedOn w:val="Standard"/>
    <w:pPr>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autoSpaceDE w:val="0"/>
      <w:jc w:val="center"/>
    </w:pPr>
    <w:rPr>
      <w:rFonts w:ascii="Tahoma" w:eastAsia="Tahoma" w:hAnsi="Tahoma" w:cs="Tahoma"/>
      <w:color w:val="000000"/>
      <w:sz w:val="88"/>
      <w:szCs w:val="88"/>
    </w:rPr>
  </w:style>
  <w:style w:type="paragraph" w:customStyle="1" w:styleId="DomylnieLTUntertitel">
    <w:name w:val="Domy?lnie~LT~Untertitel"/>
    <w:basedOn w:val="Standard"/>
    <w:pPr>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autoSpaceDE w:val="0"/>
      <w:spacing w:before="160"/>
      <w:jc w:val="center"/>
    </w:pPr>
    <w:rPr>
      <w:rFonts w:ascii="Tahoma" w:eastAsia="Tahoma" w:hAnsi="Tahoma" w:cs="Tahoma"/>
      <w:color w:val="000000"/>
      <w:sz w:val="64"/>
      <w:szCs w:val="64"/>
    </w:rPr>
  </w:style>
  <w:style w:type="paragraph" w:customStyle="1" w:styleId="DomylnieLTNotizen">
    <w:name w:val="Domy?lnie~LT~Notizen"/>
    <w:basedOn w:val="Standard"/>
    <w:pPr>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autoSpaceDE w:val="0"/>
      <w:spacing w:before="90"/>
    </w:pPr>
    <w:rPr>
      <w:rFonts w:ascii="Tahoma" w:eastAsia="Tahoma" w:hAnsi="Tahoma" w:cs="Tahoma"/>
      <w:color w:val="6A7502"/>
    </w:rPr>
  </w:style>
  <w:style w:type="paragraph" w:customStyle="1" w:styleId="DomylnieLTHintergrundobjekte">
    <w:name w:val="Domy?lnie~LT~Hintergrundobjekte"/>
    <w:basedOn w:val="Standard"/>
    <w:pPr>
      <w:autoSpaceDE w:val="0"/>
    </w:pPr>
  </w:style>
  <w:style w:type="paragraph" w:customStyle="1" w:styleId="DomylnieLTHintergrund">
    <w:name w:val="Domy?lnie~LT~Hintergrund"/>
    <w:basedOn w:val="Standard"/>
    <w:pPr>
      <w:autoSpaceDE w:val="0"/>
      <w:jc w:val="center"/>
    </w:pPr>
  </w:style>
  <w:style w:type="paragraph" w:customStyle="1" w:styleId="Podtytu">
    <w:name w:val="Podtytu?"/>
    <w:basedOn w:val="Standard"/>
    <w:pPr>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autoSpaceDE w:val="0"/>
      <w:spacing w:before="160"/>
      <w:jc w:val="center"/>
    </w:pPr>
    <w:rPr>
      <w:rFonts w:ascii="Tahoma" w:eastAsia="Tahoma" w:hAnsi="Tahoma" w:cs="Tahoma"/>
      <w:color w:val="000000"/>
      <w:sz w:val="64"/>
      <w:szCs w:val="64"/>
    </w:rPr>
  </w:style>
  <w:style w:type="paragraph" w:customStyle="1" w:styleId="Obiektyta">
    <w:name w:val="Obiekty t?a"/>
    <w:basedOn w:val="Standard"/>
    <w:pPr>
      <w:autoSpaceDE w:val="0"/>
    </w:pPr>
  </w:style>
  <w:style w:type="paragraph" w:customStyle="1" w:styleId="To">
    <w:name w:val="T?o"/>
    <w:basedOn w:val="Standard"/>
    <w:pPr>
      <w:autoSpaceDE w:val="0"/>
      <w:jc w:val="center"/>
    </w:pPr>
  </w:style>
  <w:style w:type="paragraph" w:customStyle="1" w:styleId="Notatki">
    <w:name w:val="Notatki"/>
    <w:basedOn w:val="Standard"/>
    <w:pPr>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autoSpaceDE w:val="0"/>
      <w:spacing w:before="90"/>
    </w:pPr>
    <w:rPr>
      <w:rFonts w:ascii="Tahoma" w:eastAsia="Tahoma" w:hAnsi="Tahoma" w:cs="Tahoma"/>
      <w:color w:val="6A7502"/>
    </w:rPr>
  </w:style>
  <w:style w:type="paragraph" w:customStyle="1" w:styleId="Konspekt1">
    <w:name w:val="Konspekt 1"/>
    <w:basedOn w:val="Standard"/>
    <w:pPr>
      <w:tabs>
        <w:tab w:val="left" w:pos="900"/>
        <w:tab w:val="left" w:pos="2340"/>
        <w:tab w:val="left" w:pos="3780"/>
        <w:tab w:val="left" w:pos="5220"/>
        <w:tab w:val="left" w:pos="6660"/>
        <w:tab w:val="left" w:pos="8100"/>
        <w:tab w:val="left" w:pos="9540"/>
        <w:tab w:val="left" w:pos="10980"/>
        <w:tab w:val="left" w:pos="12420"/>
        <w:tab w:val="left" w:pos="13860"/>
        <w:tab w:val="left" w:pos="15300"/>
      </w:tabs>
      <w:autoSpaceDE w:val="0"/>
      <w:spacing w:before="160"/>
      <w:ind w:left="540"/>
    </w:pPr>
    <w:rPr>
      <w:rFonts w:ascii="Tahoma" w:eastAsia="Tahoma" w:hAnsi="Tahoma" w:cs="Tahoma"/>
      <w:color w:val="000000"/>
      <w:sz w:val="64"/>
      <w:szCs w:val="64"/>
    </w:rPr>
  </w:style>
  <w:style w:type="paragraph" w:customStyle="1" w:styleId="Konspekt2">
    <w:name w:val="Konspekt 2"/>
    <w:basedOn w:val="Konspekt1"/>
    <w:pPr>
      <w:tabs>
        <w:tab w:val="clear" w:pos="900"/>
        <w:tab w:val="clear" w:pos="2340"/>
        <w:tab w:val="clear" w:pos="3780"/>
        <w:tab w:val="clear" w:pos="5220"/>
        <w:tab w:val="clear" w:pos="6660"/>
        <w:tab w:val="clear" w:pos="8100"/>
        <w:tab w:val="clear" w:pos="9540"/>
        <w:tab w:val="clear" w:pos="10980"/>
        <w:tab w:val="clear" w:pos="12420"/>
        <w:tab w:val="clear" w:pos="13860"/>
        <w:tab w:val="clear" w:pos="15300"/>
        <w:tab w:val="left" w:pos="270"/>
        <w:tab w:val="left" w:pos="1710"/>
        <w:tab w:val="left" w:pos="3150"/>
        <w:tab w:val="left" w:pos="4590"/>
        <w:tab w:val="left" w:pos="6030"/>
        <w:tab w:val="left" w:pos="7470"/>
        <w:tab w:val="left" w:pos="8910"/>
        <w:tab w:val="left" w:pos="10350"/>
        <w:tab w:val="left" w:pos="11790"/>
        <w:tab w:val="left" w:pos="13230"/>
        <w:tab w:val="left" w:pos="14670"/>
      </w:tabs>
      <w:spacing w:before="139"/>
      <w:ind w:left="1170"/>
    </w:pPr>
    <w:rPr>
      <w:sz w:val="56"/>
      <w:szCs w:val="56"/>
    </w:rPr>
  </w:style>
  <w:style w:type="paragraph" w:customStyle="1" w:styleId="Konspekt3">
    <w:name w:val="Konspekt 3"/>
    <w:basedOn w:val="Konspekt2"/>
    <w:pPr>
      <w:tabs>
        <w:tab w:val="clear" w:pos="270"/>
        <w:tab w:val="clear" w:pos="1710"/>
        <w:tab w:val="clear" w:pos="3150"/>
        <w:tab w:val="clear" w:pos="4590"/>
        <w:tab w:val="clear" w:pos="6030"/>
        <w:tab w:val="clear" w:pos="7470"/>
        <w:tab w:val="clear" w:pos="8910"/>
        <w:tab w:val="clear" w:pos="10350"/>
        <w:tab w:val="clear" w:pos="11790"/>
        <w:tab w:val="clear" w:pos="13230"/>
        <w:tab w:val="clear" w:pos="14670"/>
        <w:tab w:val="left" w:pos="1080"/>
        <w:tab w:val="left" w:pos="2520"/>
        <w:tab w:val="left" w:pos="3960"/>
        <w:tab w:val="left" w:pos="5400"/>
        <w:tab w:val="left" w:pos="6840"/>
        <w:tab w:val="left" w:pos="8280"/>
        <w:tab w:val="left" w:pos="9720"/>
        <w:tab w:val="left" w:pos="11160"/>
        <w:tab w:val="left" w:pos="12600"/>
        <w:tab w:val="left" w:pos="14040"/>
      </w:tabs>
      <w:spacing w:before="120"/>
      <w:ind w:left="1800"/>
    </w:pPr>
    <w:rPr>
      <w:sz w:val="48"/>
      <w:szCs w:val="48"/>
    </w:rPr>
  </w:style>
  <w:style w:type="paragraph" w:customStyle="1" w:styleId="Konspekt4">
    <w:name w:val="Konspekt 4"/>
    <w:basedOn w:val="Konspekt3"/>
    <w:pPr>
      <w:tabs>
        <w:tab w:val="clear" w:pos="1080"/>
        <w:tab w:val="clear" w:pos="2520"/>
        <w:tab w:val="clear" w:pos="3960"/>
        <w:tab w:val="clear" w:pos="5400"/>
        <w:tab w:val="clear" w:pos="6840"/>
        <w:tab w:val="clear" w:pos="8280"/>
        <w:tab w:val="clear" w:pos="9720"/>
        <w:tab w:val="clear" w:pos="11160"/>
        <w:tab w:val="clear" w:pos="12600"/>
        <w:tab w:val="clear" w:pos="14040"/>
        <w:tab w:val="left" w:pos="360"/>
        <w:tab w:val="left" w:pos="1800"/>
        <w:tab w:val="left" w:pos="3240"/>
        <w:tab w:val="left" w:pos="4680"/>
        <w:tab w:val="left" w:pos="6120"/>
        <w:tab w:val="left" w:pos="7560"/>
        <w:tab w:val="left" w:pos="9000"/>
        <w:tab w:val="left" w:pos="10440"/>
        <w:tab w:val="left" w:pos="11880"/>
        <w:tab w:val="left" w:pos="13320"/>
      </w:tabs>
      <w:spacing w:before="100"/>
      <w:ind w:left="2520"/>
    </w:pPr>
    <w:rPr>
      <w:sz w:val="40"/>
      <w:szCs w:val="40"/>
    </w:rPr>
  </w:style>
  <w:style w:type="paragraph" w:customStyle="1" w:styleId="Konspekt5">
    <w:name w:val="Konspekt 5"/>
    <w:basedOn w:val="Konspekt4"/>
    <w:pPr>
      <w:tabs>
        <w:tab w:val="clear" w:pos="360"/>
        <w:tab w:val="clear" w:pos="1800"/>
        <w:tab w:val="clear" w:pos="3240"/>
        <w:tab w:val="clear" w:pos="4680"/>
        <w:tab w:val="clear" w:pos="6120"/>
        <w:tab w:val="clear" w:pos="7560"/>
        <w:tab w:val="clear" w:pos="9000"/>
        <w:tab w:val="clear" w:pos="10440"/>
        <w:tab w:val="clear" w:pos="11880"/>
        <w:tab w:val="clear" w:pos="13320"/>
        <w:tab w:val="left" w:pos="1080"/>
        <w:tab w:val="left" w:pos="2520"/>
        <w:tab w:val="left" w:pos="3960"/>
        <w:tab w:val="left" w:pos="5400"/>
        <w:tab w:val="left" w:pos="6840"/>
        <w:tab w:val="left" w:pos="8280"/>
        <w:tab w:val="left" w:pos="9720"/>
        <w:tab w:val="left" w:pos="11160"/>
        <w:tab w:val="left" w:pos="12600"/>
      </w:tabs>
      <w:ind w:left="3240"/>
    </w:pPr>
  </w:style>
  <w:style w:type="paragraph" w:customStyle="1" w:styleId="Konspekt6">
    <w:name w:val="Konspekt 6"/>
    <w:basedOn w:val="Konspekt5"/>
  </w:style>
  <w:style w:type="paragraph" w:customStyle="1" w:styleId="Konspekt7">
    <w:name w:val="Konspekt 7"/>
    <w:basedOn w:val="Konspekt6"/>
  </w:style>
  <w:style w:type="paragraph" w:customStyle="1" w:styleId="Konspekt8">
    <w:name w:val="Konspekt 8"/>
    <w:basedOn w:val="Konspekt7"/>
  </w:style>
  <w:style w:type="paragraph" w:customStyle="1" w:styleId="Konspekt9">
    <w:name w:val="Konspekt 9"/>
    <w:basedOn w:val="Konspekt8"/>
  </w:style>
  <w:style w:type="paragraph" w:styleId="NormalnyWeb">
    <w:name w:val="Normal (Web)"/>
    <w:basedOn w:val="Standard"/>
    <w:qFormat/>
    <w:pPr>
      <w:widowControl/>
      <w:spacing w:before="100" w:after="119"/>
    </w:pPr>
    <w:rPr>
      <w:rFonts w:eastAsia="Times New Roman" w:cs="Times New Roman"/>
    </w:rPr>
  </w:style>
  <w:style w:type="paragraph" w:styleId="Tekstprzypisukocowego">
    <w:name w:val="endnote text"/>
    <w:basedOn w:val="Normalny"/>
    <w:rPr>
      <w:sz w:val="20"/>
      <w:szCs w:val="20"/>
    </w:rPr>
  </w:style>
  <w:style w:type="paragraph" w:customStyle="1" w:styleId="4tekstzwyky">
    <w:name w:val="4 tekst zwykły"/>
    <w:basedOn w:val="Standard"/>
    <w:pPr>
      <w:suppressAutoHyphens/>
      <w:spacing w:line="360" w:lineRule="auto"/>
      <w:jc w:val="both"/>
    </w:pPr>
  </w:style>
  <w:style w:type="paragraph" w:customStyle="1" w:styleId="font7">
    <w:name w:val="font7"/>
    <w:basedOn w:val="Standard"/>
    <w:pPr>
      <w:spacing w:before="100" w:after="100"/>
    </w:pPr>
    <w:rPr>
      <w:rFonts w:ascii="Arial" w:eastAsia="Arial Unicode MS" w:hAnsi="Arial" w:cs="Courier New"/>
      <w:color w:val="000000"/>
      <w:sz w:val="22"/>
      <w:szCs w:val="22"/>
    </w:rPr>
  </w:style>
  <w:style w:type="paragraph" w:styleId="Bezodstpw">
    <w:name w:val="No Spacing"/>
    <w:pPr>
      <w:widowControl/>
      <w:suppressAutoHyphens/>
    </w:pPr>
    <w:rPr>
      <w:rFonts w:eastAsia="Calibri" w:cs="Times New Roman"/>
      <w:szCs w:val="22"/>
      <w:lang w:bidi="ar-SA"/>
    </w:rPr>
  </w:style>
  <w:style w:type="paragraph" w:customStyle="1" w:styleId="Textbodyindent">
    <w:name w:val="Text body indent"/>
    <w:basedOn w:val="Standard"/>
    <w:pPr>
      <w:spacing w:after="120"/>
      <w:ind w:left="283"/>
    </w:pPr>
  </w:style>
  <w:style w:type="character" w:customStyle="1" w:styleId="FootnoteSymbol">
    <w:name w:val="Footnote Symbol"/>
  </w:style>
  <w:style w:type="character" w:customStyle="1" w:styleId="NumberingSymbols">
    <w:name w:val="Numbering Symbols"/>
  </w:style>
  <w:style w:type="character" w:customStyle="1" w:styleId="BulletSymbols">
    <w:name w:val="Bullet Symbols"/>
    <w:rPr>
      <w:rFonts w:ascii="StarSymbol" w:eastAsia="StarSymbol" w:hAnsi="StarSymbol" w:cs="StarSymbol"/>
      <w:sz w:val="18"/>
      <w:szCs w:val="18"/>
    </w:rPr>
  </w:style>
  <w:style w:type="character" w:customStyle="1" w:styleId="Internetlink">
    <w:name w:val="Internet link"/>
    <w:rPr>
      <w:color w:val="000080"/>
      <w:u w:val="single"/>
    </w:rPr>
  </w:style>
  <w:style w:type="character" w:customStyle="1" w:styleId="EndnoteSymbol">
    <w:name w:val="Endnote Symbol"/>
  </w:style>
  <w:style w:type="character" w:styleId="Odwoanieprzypisukocowego">
    <w:name w:val="endnote reference"/>
    <w:basedOn w:val="Domylnaczcionkaakapitu"/>
    <w:rPr>
      <w:position w:val="0"/>
      <w:vertAlign w:val="superscript"/>
    </w:rPr>
  </w:style>
  <w:style w:type="character" w:customStyle="1" w:styleId="TekstprzypisukocowegoZnak">
    <w:name w:val="Tekst przypisu końcowego Znak"/>
    <w:basedOn w:val="Domylnaczcionkaakapitu"/>
    <w:rPr>
      <w:sz w:val="20"/>
      <w:szCs w:val="20"/>
    </w:rPr>
  </w:style>
  <w:style w:type="character" w:customStyle="1" w:styleId="WW8Num35z8">
    <w:name w:val="WW8Num35z8"/>
  </w:style>
  <w:style w:type="character" w:customStyle="1" w:styleId="WW8Num35z7">
    <w:name w:val="WW8Num35z7"/>
  </w:style>
  <w:style w:type="character" w:customStyle="1" w:styleId="WW8Num35z6">
    <w:name w:val="WW8Num35z6"/>
  </w:style>
  <w:style w:type="character" w:customStyle="1" w:styleId="WW8Num35z5">
    <w:name w:val="WW8Num35z5"/>
  </w:style>
  <w:style w:type="character" w:customStyle="1" w:styleId="WW8Num35z4">
    <w:name w:val="WW8Num35z4"/>
  </w:style>
  <w:style w:type="character" w:customStyle="1" w:styleId="WW8Num35z3">
    <w:name w:val="WW8Num35z3"/>
  </w:style>
  <w:style w:type="character" w:customStyle="1" w:styleId="WW8Num35z2">
    <w:name w:val="WW8Num35z2"/>
  </w:style>
  <w:style w:type="character" w:customStyle="1" w:styleId="WW8Num35z1">
    <w:name w:val="WW8Num35z1"/>
  </w:style>
  <w:style w:type="character" w:customStyle="1" w:styleId="WW8Num35z0">
    <w:name w:val="WW8Num35z0"/>
  </w:style>
  <w:style w:type="character" w:customStyle="1" w:styleId="WW8Num14z8">
    <w:name w:val="WW8Num14z8"/>
  </w:style>
  <w:style w:type="character" w:customStyle="1" w:styleId="WW8Num14z7">
    <w:name w:val="WW8Num14z7"/>
  </w:style>
  <w:style w:type="character" w:customStyle="1" w:styleId="WW8Num14z6">
    <w:name w:val="WW8Num14z6"/>
  </w:style>
  <w:style w:type="character" w:customStyle="1" w:styleId="WW8Num14z5">
    <w:name w:val="WW8Num14z5"/>
  </w:style>
  <w:style w:type="character" w:customStyle="1" w:styleId="WW8Num14z4">
    <w:name w:val="WW8Num14z4"/>
  </w:style>
  <w:style w:type="character" w:customStyle="1" w:styleId="WW8Num14z3">
    <w:name w:val="WW8Num14z3"/>
  </w:style>
  <w:style w:type="character" w:customStyle="1" w:styleId="WW8Num14z2">
    <w:name w:val="WW8Num14z2"/>
  </w:style>
  <w:style w:type="character" w:customStyle="1" w:styleId="WW8Num14z1">
    <w:name w:val="WW8Num14z1"/>
  </w:style>
  <w:style w:type="character" w:customStyle="1" w:styleId="WW8Num14z0">
    <w:name w:val="WW8Num14z0"/>
  </w:style>
  <w:style w:type="character" w:customStyle="1" w:styleId="WW8Num17z8">
    <w:name w:val="WW8Num17z8"/>
  </w:style>
  <w:style w:type="character" w:customStyle="1" w:styleId="WW8Num17z7">
    <w:name w:val="WW8Num17z7"/>
  </w:style>
  <w:style w:type="character" w:customStyle="1" w:styleId="WW8Num17z6">
    <w:name w:val="WW8Num17z6"/>
  </w:style>
  <w:style w:type="character" w:customStyle="1" w:styleId="WW8Num17z5">
    <w:name w:val="WW8Num17z5"/>
  </w:style>
  <w:style w:type="character" w:customStyle="1" w:styleId="WW8Num17z4">
    <w:name w:val="WW8Num17z4"/>
  </w:style>
  <w:style w:type="character" w:customStyle="1" w:styleId="WW8Num17z3">
    <w:name w:val="WW8Num17z3"/>
  </w:style>
  <w:style w:type="character" w:customStyle="1" w:styleId="WW8Num17z2">
    <w:name w:val="WW8Num17z2"/>
  </w:style>
  <w:style w:type="character" w:customStyle="1" w:styleId="WW8Num17z1">
    <w:name w:val="WW8Num17z1"/>
    <w:rPr>
      <w:rFonts w:ascii="Cambria" w:eastAsia="Cambria" w:hAnsi="Cambria" w:cs="Arial"/>
      <w:sz w:val="20"/>
    </w:rPr>
  </w:style>
  <w:style w:type="character" w:customStyle="1" w:styleId="WW8Num17z0">
    <w:name w:val="WW8Num17z0"/>
  </w:style>
  <w:style w:type="character" w:customStyle="1" w:styleId="WW8Num22z8">
    <w:name w:val="WW8Num22z8"/>
  </w:style>
  <w:style w:type="character" w:customStyle="1" w:styleId="WW8Num22z7">
    <w:name w:val="WW8Num22z7"/>
  </w:style>
  <w:style w:type="character" w:customStyle="1" w:styleId="WW8Num22z6">
    <w:name w:val="WW8Num22z6"/>
  </w:style>
  <w:style w:type="character" w:customStyle="1" w:styleId="WW8Num22z5">
    <w:name w:val="WW8Num22z5"/>
  </w:style>
  <w:style w:type="character" w:customStyle="1" w:styleId="WW8Num22z4">
    <w:name w:val="WW8Num22z4"/>
  </w:style>
  <w:style w:type="character" w:customStyle="1" w:styleId="WW8Num22z3">
    <w:name w:val="WW8Num22z3"/>
  </w:style>
  <w:style w:type="character" w:customStyle="1" w:styleId="WW8Num22z2">
    <w:name w:val="WW8Num22z2"/>
  </w:style>
  <w:style w:type="character" w:customStyle="1" w:styleId="WW8Num22z1">
    <w:name w:val="WW8Num22z1"/>
    <w:rPr>
      <w:rFonts w:ascii="Symbol" w:eastAsia="Symbol" w:hAnsi="Symbol" w:cs="Symbol"/>
      <w:sz w:val="20"/>
    </w:rPr>
  </w:style>
  <w:style w:type="character" w:customStyle="1" w:styleId="WW8Num22z0">
    <w:name w:val="WW8Num22z0"/>
    <w:rPr>
      <w:rFonts w:ascii="Cambria" w:eastAsia="Cambria" w:hAnsi="Cambria" w:cs="Arial"/>
      <w:sz w:val="20"/>
    </w:rPr>
  </w:style>
  <w:style w:type="character" w:customStyle="1" w:styleId="WW8Num16z8">
    <w:name w:val="WW8Num16z8"/>
  </w:style>
  <w:style w:type="character" w:customStyle="1" w:styleId="WW8Num16z7">
    <w:name w:val="WW8Num16z7"/>
  </w:style>
  <w:style w:type="character" w:customStyle="1" w:styleId="WW8Num16z6">
    <w:name w:val="WW8Num16z6"/>
  </w:style>
  <w:style w:type="character" w:customStyle="1" w:styleId="WW8Num16z5">
    <w:name w:val="WW8Num16z5"/>
  </w:style>
  <w:style w:type="character" w:customStyle="1" w:styleId="WW8Num16z4">
    <w:name w:val="WW8Num16z4"/>
  </w:style>
  <w:style w:type="character" w:customStyle="1" w:styleId="WW8Num16z3">
    <w:name w:val="WW8Num16z3"/>
  </w:style>
  <w:style w:type="character" w:customStyle="1" w:styleId="WW8Num16z2">
    <w:name w:val="WW8Num16z2"/>
  </w:style>
  <w:style w:type="character" w:customStyle="1" w:styleId="WW8Num16z1">
    <w:name w:val="WW8Num16z1"/>
  </w:style>
  <w:style w:type="character" w:customStyle="1" w:styleId="WW8Num16z0">
    <w:name w:val="WW8Num16z0"/>
  </w:style>
  <w:style w:type="character" w:customStyle="1" w:styleId="Domylnaczcionkaakapitu2">
    <w:name w:val="Domyślna czcionka akapitu2"/>
  </w:style>
  <w:style w:type="character" w:customStyle="1" w:styleId="StrongEmphasis">
    <w:name w:val="Strong Emphasis"/>
    <w:rPr>
      <w:b/>
      <w:bCs/>
    </w:rPr>
  </w:style>
  <w:style w:type="character" w:customStyle="1" w:styleId="Nagwek3Znak">
    <w:name w:val="Nagłówek 3 Znak"/>
    <w:basedOn w:val="Domylnaczcionkaakapitu"/>
    <w:rPr>
      <w:rFonts w:ascii="Calibri Light" w:eastAsia="Times New Roman" w:hAnsi="Calibri Light"/>
      <w:color w:val="1F3763"/>
      <w:szCs w:val="21"/>
      <w:lang w:eastAsia="hi-IN"/>
    </w:rPr>
  </w:style>
  <w:style w:type="character" w:customStyle="1" w:styleId="Nagwek1Znak">
    <w:name w:val="Nagłówek 1 Znak"/>
    <w:basedOn w:val="Domylnaczcionkaakapitu"/>
    <w:rPr>
      <w:rFonts w:ascii="Arial" w:eastAsia="Arial" w:hAnsi="Arial" w:cs="Arial"/>
      <w:b/>
      <w:u w:val="single"/>
    </w:rPr>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eastAsia="Arial"/>
      <w:b w:val="0"/>
      <w:bCs w:val="0"/>
      <w:i w:val="0"/>
      <w:iCs w:val="0"/>
      <w:color w:val="000000"/>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b/>
      <w:bCs/>
      <w:color w:val="000000"/>
    </w:rPr>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rFonts w:eastAsia="SimSun" w:cs="Times New Roman"/>
      <w:b w:val="0"/>
      <w:bCs w:val="0"/>
      <w:i w:val="0"/>
      <w:iCs w:val="0"/>
      <w:caps w:val="0"/>
      <w:smallCaps w:val="0"/>
      <w:strike w:val="0"/>
      <w:dstrike w:val="0"/>
      <w:color w:val="158466"/>
      <w:spacing w:val="0"/>
      <w:w w:val="100"/>
      <w:kern w:val="3"/>
      <w:sz w:val="24"/>
      <w:szCs w:val="24"/>
      <w:em w:val="none"/>
      <w:lang w:val="pl-PL" w:eastAsia="hi-IN" w:bidi="hi-IN"/>
      <w14:textOutline w14:w="0" w14:cap="rnd" w14:cmpd="sng" w14:algn="ctr">
        <w14:noFill/>
        <w14:prstDash w14:val="solid"/>
        <w14:bevel/>
      </w14:textOutline>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rPr>
      <w:rFonts w:ascii="Symbol" w:hAnsi="Symbol" w:cs="Symbol"/>
      <w:color w:val="000000"/>
      <w:sz w:val="20"/>
      <w:szCs w:val="22"/>
    </w:rPr>
  </w:style>
  <w:style w:type="character" w:customStyle="1" w:styleId="WW8Num5z1">
    <w:name w:val="WW8Num5z1"/>
    <w:rPr>
      <w:rFonts w:ascii="Courier New" w:hAnsi="Courier New" w:cs="Courier New"/>
      <w:sz w:val="20"/>
    </w:rPr>
  </w:style>
  <w:style w:type="character" w:customStyle="1" w:styleId="WW8Num5z2">
    <w:name w:val="WW8Num5z2"/>
    <w:rPr>
      <w:rFonts w:ascii="Wingdings" w:hAnsi="Wingdings" w:cs="Wingdings"/>
      <w:sz w:val="20"/>
    </w:rPr>
  </w:style>
  <w:style w:type="character" w:customStyle="1" w:styleId="WW8Num6z0">
    <w:name w:val="WW8Num6z0"/>
    <w:rPr>
      <w:rFonts w:eastAsia="SimSun" w:cs="Mangal"/>
      <w:b w:val="0"/>
      <w:i w:val="0"/>
      <w:color w:val="000000"/>
      <w:kern w:val="0"/>
      <w:lang w:eastAsia="pl-PL" w:bidi="ar-SA"/>
    </w:rPr>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rPr>
      <w:color w:val="000000"/>
    </w:rPr>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0">
    <w:name w:val="WW8Num8z0"/>
    <w:rPr>
      <w:color w:val="000000"/>
      <w:kern w:val="0"/>
      <w:lang w:eastAsia="pl-PL" w:bidi="ar-SA"/>
    </w:rPr>
  </w:style>
  <w:style w:type="character" w:customStyle="1" w:styleId="WW8Num8z1">
    <w:name w:val="WW8Num8z1"/>
    <w:rPr>
      <w:rFonts w:cs="Times New Roman"/>
      <w:color w:val="158466"/>
    </w:rPr>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style>
  <w:style w:type="character" w:customStyle="1" w:styleId="WW8Num9z1">
    <w:name w:val="WW8Num9z1"/>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rPr>
      <w:color w:val="000000"/>
    </w:rPr>
  </w:style>
  <w:style w:type="character" w:customStyle="1" w:styleId="WW8Num10z1">
    <w:name w:val="WW8Num10z1"/>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11z0">
    <w:name w:val="WW8Num11z0"/>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0">
    <w:name w:val="WW8Num12z0"/>
  </w:style>
  <w:style w:type="character" w:customStyle="1" w:styleId="WW8Num12z1">
    <w:name w:val="WW8Num12z1"/>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style>
  <w:style w:type="character" w:customStyle="1" w:styleId="WW8Num13z1">
    <w:name w:val="WW8Num13z1"/>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5z0">
    <w:name w:val="WW8Num15z0"/>
    <w:rPr>
      <w:rFonts w:eastAsia="Times New Roman" w:cs="Times New Roman"/>
      <w:strike/>
      <w:color w:val="FF0000"/>
      <w:lang w:bidi="ar-SA"/>
    </w:rPr>
  </w:style>
  <w:style w:type="character" w:customStyle="1" w:styleId="WW8Num15z1">
    <w:name w:val="WW8Num15z1"/>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Domylnaczcionkaakapitu3">
    <w:name w:val="Domyślna czcionka akapitu3"/>
    <w:qFormat/>
  </w:style>
  <w:style w:type="character" w:customStyle="1" w:styleId="Znakiprzypiswdolnych">
    <w:name w:val="Znaki przypisów dolnych"/>
  </w:style>
  <w:style w:type="character" w:customStyle="1" w:styleId="Znakinumeracji">
    <w:name w:val="Znaki numeracji"/>
  </w:style>
  <w:style w:type="character" w:customStyle="1" w:styleId="Znakiwypunktowania">
    <w:name w:val="Znaki wypunktowania"/>
    <w:rPr>
      <w:rFonts w:ascii="StarSymbol" w:eastAsia="StarSymbol" w:hAnsi="StarSymbol" w:cs="StarSymbol"/>
      <w:sz w:val="18"/>
      <w:szCs w:val="18"/>
    </w:rPr>
  </w:style>
  <w:style w:type="character" w:styleId="Hipercze">
    <w:name w:val="Hyperlink"/>
    <w:rPr>
      <w:color w:val="000080"/>
      <w:u w:val="single"/>
    </w:rPr>
  </w:style>
  <w:style w:type="character" w:customStyle="1" w:styleId="Znakiprzypiswkocowych">
    <w:name w:val="Znaki przypisów końcowych"/>
  </w:style>
  <w:style w:type="character" w:customStyle="1" w:styleId="Odwoanieprzypisukocowego2">
    <w:name w:val="Odwołanie przypisu końcowego2"/>
    <w:rPr>
      <w:position w:val="0"/>
      <w:sz w:val="16"/>
      <w:vertAlign w:val="baseline"/>
    </w:rPr>
  </w:style>
  <w:style w:type="character" w:styleId="Pogrubienie">
    <w:name w:val="Strong"/>
    <w:qFormat/>
    <w:rPr>
      <w:b/>
      <w:bCs/>
    </w:rPr>
  </w:style>
  <w:style w:type="character" w:customStyle="1" w:styleId="Symbolewypunktowania">
    <w:name w:val="Symbole wypunktowania"/>
    <w:rPr>
      <w:rFonts w:ascii="StarSymbol" w:eastAsia="StarSymbol" w:hAnsi="StarSymbol" w:cs="StarSymbol"/>
      <w:sz w:val="18"/>
      <w:szCs w:val="18"/>
    </w:rPr>
  </w:style>
  <w:style w:type="character" w:customStyle="1" w:styleId="Hipercze1">
    <w:name w:val="Hiperłącze1"/>
    <w:rPr>
      <w:color w:val="000080"/>
      <w:u w:val="single"/>
    </w:rPr>
  </w:style>
  <w:style w:type="character" w:customStyle="1" w:styleId="Domylnaczcionkaakapitu1">
    <w:name w:val="Domyślna czcionka akapitu1"/>
  </w:style>
  <w:style w:type="character" w:customStyle="1" w:styleId="Odwoanieprzypisukocowego1">
    <w:name w:val="Odwołanie przypisu końcowego1"/>
    <w:rPr>
      <w:position w:val="0"/>
      <w:sz w:val="16"/>
      <w:vertAlign w:val="baseline"/>
    </w:rPr>
  </w:style>
  <w:style w:type="character" w:customStyle="1" w:styleId="Pogrubienie1">
    <w:name w:val="Pogrubienie1"/>
    <w:qFormat/>
    <w:rPr>
      <w:b/>
      <w:bCs/>
    </w:rPr>
  </w:style>
  <w:style w:type="character" w:customStyle="1" w:styleId="TekstpodstawowyZnak">
    <w:name w:val="Tekst podstawowy Znak"/>
    <w:rPr>
      <w:kern w:val="3"/>
    </w:rPr>
  </w:style>
  <w:style w:type="character" w:customStyle="1" w:styleId="NagwekZnak">
    <w:name w:val="Nagłówek Znak"/>
    <w:basedOn w:val="Domylnaczcionkaakapitu3"/>
  </w:style>
  <w:style w:type="character" w:customStyle="1" w:styleId="StopkaZnak">
    <w:name w:val="Stopka Znak"/>
    <w:basedOn w:val="Domylnaczcionkaakapitu3"/>
  </w:style>
  <w:style w:type="character" w:customStyle="1" w:styleId="TekstpodstawowywcityZnak">
    <w:name w:val="Tekst podstawowy wcięty Znak"/>
    <w:rPr>
      <w:kern w:val="3"/>
    </w:rPr>
  </w:style>
  <w:style w:type="character" w:customStyle="1" w:styleId="TekstdymkaZnak">
    <w:name w:val="Tekst dymka Znak"/>
    <w:rPr>
      <w:rFonts w:ascii="Tahoma" w:hAnsi="Tahoma" w:cs="Tahoma"/>
      <w:kern w:val="3"/>
      <w:sz w:val="16"/>
      <w:szCs w:val="14"/>
    </w:rPr>
  </w:style>
  <w:style w:type="character" w:customStyle="1" w:styleId="WW-Znakiprzypiswkocowych">
    <w:name w:val="WW-Znaki przypisów końcowych"/>
  </w:style>
  <w:style w:type="paragraph" w:customStyle="1" w:styleId="Nagwek20">
    <w:name w:val="Nagłówek2"/>
    <w:basedOn w:val="Normalny"/>
    <w:next w:val="Tekstpodstawowy"/>
    <w:pPr>
      <w:keepNext/>
      <w:suppressAutoHyphens w:val="0"/>
      <w:spacing w:before="240" w:after="120"/>
    </w:pPr>
    <w:rPr>
      <w:rFonts w:ascii="Arial" w:eastAsia="Arial Unicode MS" w:hAnsi="Arial" w:cs="Tahoma"/>
      <w:sz w:val="28"/>
      <w:szCs w:val="28"/>
      <w:lang w:eastAsia="zh-CN"/>
    </w:rPr>
  </w:style>
  <w:style w:type="paragraph" w:styleId="Tekstpodstawowy">
    <w:name w:val="Body Text"/>
    <w:basedOn w:val="Normalny"/>
    <w:pPr>
      <w:suppressAutoHyphens w:val="0"/>
      <w:spacing w:after="120"/>
    </w:pPr>
    <w:rPr>
      <w:lang w:eastAsia="zh-CN"/>
    </w:rPr>
  </w:style>
  <w:style w:type="character" w:customStyle="1" w:styleId="TekstpodstawowyZnak1">
    <w:name w:val="Tekst podstawowy Znak1"/>
    <w:basedOn w:val="Domylnaczcionkaakapitu"/>
    <w:rPr>
      <w:kern w:val="3"/>
    </w:rPr>
  </w:style>
  <w:style w:type="paragraph" w:customStyle="1" w:styleId="Indeks">
    <w:name w:val="Indeks"/>
    <w:basedOn w:val="Normalny2"/>
    <w:pPr>
      <w:suppressLineNumbers/>
      <w:suppressAutoHyphens w:val="0"/>
    </w:pPr>
    <w:rPr>
      <w:rFonts w:cs="Tahoma"/>
      <w:lang w:eastAsia="zh-CN"/>
    </w:rPr>
  </w:style>
  <w:style w:type="paragraph" w:customStyle="1" w:styleId="Normalny2">
    <w:name w:val="Normalny2"/>
    <w:pPr>
      <w:suppressAutoHyphens/>
    </w:pPr>
    <w:rPr>
      <w:lang w:eastAsia="hi-IN"/>
    </w:rPr>
  </w:style>
  <w:style w:type="paragraph" w:customStyle="1" w:styleId="Legenda2">
    <w:name w:val="Legenda2"/>
    <w:basedOn w:val="Normalny"/>
    <w:pPr>
      <w:suppressLineNumbers/>
      <w:spacing w:before="120" w:after="120"/>
    </w:pPr>
    <w:rPr>
      <w:i/>
      <w:iCs/>
      <w:sz w:val="20"/>
      <w:szCs w:val="20"/>
      <w:lang w:eastAsia="zh-CN"/>
    </w:rPr>
  </w:style>
  <w:style w:type="paragraph" w:customStyle="1" w:styleId="Gwkaistopka">
    <w:name w:val="Główka i stopka"/>
    <w:basedOn w:val="Normalny"/>
    <w:pPr>
      <w:suppressLineNumbers/>
      <w:tabs>
        <w:tab w:val="center" w:pos="4819"/>
        <w:tab w:val="right" w:pos="9638"/>
      </w:tabs>
      <w:suppressAutoHyphens w:val="0"/>
    </w:pPr>
    <w:rPr>
      <w:lang w:eastAsia="zh-CN"/>
    </w:rPr>
  </w:style>
  <w:style w:type="character" w:customStyle="1" w:styleId="StopkaZnak1">
    <w:name w:val="Stopka Znak1"/>
    <w:basedOn w:val="Domylnaczcionkaakapitu"/>
  </w:style>
  <w:style w:type="paragraph" w:customStyle="1" w:styleId="Tekstpodstawowy1">
    <w:name w:val="Tekst podstawowy1"/>
    <w:basedOn w:val="Normalny2"/>
    <w:pPr>
      <w:suppressAutoHyphens w:val="0"/>
      <w:spacing w:after="120"/>
    </w:pPr>
    <w:rPr>
      <w:lang w:eastAsia="zh-CN"/>
    </w:rPr>
  </w:style>
  <w:style w:type="paragraph" w:customStyle="1" w:styleId="Zawartotabeli">
    <w:name w:val="Zawartość tabeli"/>
    <w:basedOn w:val="Tekstpodstawowy1"/>
    <w:qFormat/>
    <w:pPr>
      <w:suppressLineNumbers/>
    </w:pPr>
  </w:style>
  <w:style w:type="paragraph" w:customStyle="1" w:styleId="Nagwektabeli">
    <w:name w:val="Nagłówek tabeli"/>
    <w:basedOn w:val="Zawartotabeli"/>
    <w:pPr>
      <w:jc w:val="center"/>
    </w:pPr>
    <w:rPr>
      <w:b/>
      <w:bCs/>
    </w:rPr>
  </w:style>
  <w:style w:type="paragraph" w:customStyle="1" w:styleId="Tekst">
    <w:name w:val="Tekst"/>
    <w:basedOn w:val="Domylnie"/>
  </w:style>
  <w:style w:type="paragraph" w:customStyle="1" w:styleId="Tekstprzypisukocowego2">
    <w:name w:val="Tekst przypisu końcowego2"/>
    <w:basedOn w:val="Normalny2"/>
    <w:rPr>
      <w:sz w:val="20"/>
      <w:szCs w:val="20"/>
    </w:rPr>
  </w:style>
  <w:style w:type="paragraph" w:styleId="Tekstpodstawowywcity">
    <w:name w:val="Body Text Indent"/>
    <w:basedOn w:val="Normalny"/>
    <w:pPr>
      <w:suppressAutoHyphens w:val="0"/>
      <w:spacing w:after="120"/>
      <w:ind w:left="283"/>
    </w:pPr>
    <w:rPr>
      <w:lang w:eastAsia="zh-CN"/>
    </w:rPr>
  </w:style>
  <w:style w:type="character" w:customStyle="1" w:styleId="TekstpodstawowywcityZnak1">
    <w:name w:val="Tekst podstawowy wcięty Znak1"/>
    <w:basedOn w:val="Domylnaczcionkaakapitu"/>
    <w:rPr>
      <w:kern w:val="3"/>
    </w:rPr>
  </w:style>
  <w:style w:type="paragraph" w:customStyle="1" w:styleId="Nagwek11">
    <w:name w:val="Nagłówek1"/>
    <w:basedOn w:val="Normalny2"/>
    <w:next w:val="Tekstpodstawowy1"/>
    <w:pPr>
      <w:keepNext/>
      <w:suppressAutoHyphens w:val="0"/>
      <w:spacing w:before="240" w:after="120"/>
    </w:pPr>
    <w:rPr>
      <w:rFonts w:ascii="Arial" w:eastAsia="Arial Unicode MS" w:hAnsi="Arial" w:cs="Tahoma"/>
      <w:sz w:val="28"/>
      <w:szCs w:val="28"/>
      <w:lang w:eastAsia="zh-CN"/>
    </w:rPr>
  </w:style>
  <w:style w:type="paragraph" w:customStyle="1" w:styleId="Normalny1">
    <w:name w:val="Normalny1"/>
    <w:pPr>
      <w:suppressAutoHyphens/>
    </w:pPr>
    <w:rPr>
      <w:lang w:eastAsia="hi-IN"/>
    </w:rPr>
  </w:style>
  <w:style w:type="paragraph" w:customStyle="1" w:styleId="Tekstprzypisukocowego1">
    <w:name w:val="Tekst przypisu końcowego1"/>
    <w:basedOn w:val="Normalny1"/>
    <w:rPr>
      <w:sz w:val="20"/>
      <w:szCs w:val="20"/>
    </w:rPr>
  </w:style>
  <w:style w:type="paragraph" w:customStyle="1" w:styleId="Legenda1">
    <w:name w:val="Legenda1"/>
    <w:basedOn w:val="Normalny2"/>
    <w:pPr>
      <w:suppressLineNumbers/>
      <w:spacing w:before="120" w:after="120"/>
    </w:pPr>
    <w:rPr>
      <w:i/>
      <w:iCs/>
      <w:sz w:val="20"/>
      <w:szCs w:val="20"/>
      <w:lang w:eastAsia="zh-CN"/>
    </w:rPr>
  </w:style>
  <w:style w:type="paragraph" w:customStyle="1" w:styleId="Tekstpodstawowywcity1">
    <w:name w:val="Tekst podstawowy wcięty1"/>
    <w:basedOn w:val="Normalny2"/>
    <w:pPr>
      <w:suppressAutoHyphens w:val="0"/>
      <w:spacing w:after="120"/>
      <w:ind w:left="283"/>
    </w:pPr>
    <w:rPr>
      <w:lang w:eastAsia="zh-CN"/>
    </w:rPr>
  </w:style>
  <w:style w:type="paragraph" w:styleId="Tekstdymka">
    <w:name w:val="Balloon Text"/>
    <w:basedOn w:val="Normalny2"/>
    <w:pPr>
      <w:suppressAutoHyphens w:val="0"/>
    </w:pPr>
    <w:rPr>
      <w:rFonts w:ascii="Tahoma" w:hAnsi="Tahoma" w:cs="Tahoma"/>
      <w:sz w:val="16"/>
      <w:szCs w:val="14"/>
      <w:lang w:eastAsia="zh-CN"/>
    </w:rPr>
  </w:style>
  <w:style w:type="character" w:customStyle="1" w:styleId="TekstdymkaZnak1">
    <w:name w:val="Tekst dymka Znak1"/>
    <w:basedOn w:val="Domylnaczcionkaakapitu"/>
    <w:rPr>
      <w:rFonts w:ascii="Tahoma" w:hAnsi="Tahoma" w:cs="Tahoma"/>
      <w:kern w:val="3"/>
      <w:sz w:val="16"/>
      <w:szCs w:val="14"/>
    </w:rPr>
  </w:style>
  <w:style w:type="paragraph" w:customStyle="1" w:styleId="Default">
    <w:name w:val="Default"/>
    <w:pPr>
      <w:widowControl/>
      <w:autoSpaceDE w:val="0"/>
      <w:textAlignment w:val="auto"/>
    </w:pPr>
    <w:rPr>
      <w:rFonts w:ascii="Calibri" w:eastAsia="Times New Roman" w:hAnsi="Calibri" w:cs="Calibri"/>
      <w:color w:val="000000"/>
      <w:kern w:val="0"/>
      <w:lang w:eastAsia="pl-PL" w:bidi="ar-SA"/>
    </w:rPr>
  </w:style>
  <w:style w:type="character" w:customStyle="1" w:styleId="NagwekZnak1">
    <w:name w:val="Nagłówek Znak1"/>
    <w:basedOn w:val="Domylnaczcionkaakapitu"/>
  </w:style>
  <w:style w:type="paragraph" w:styleId="Akapitzlist">
    <w:name w:val="List Paragraph"/>
    <w:basedOn w:val="Normalny"/>
    <w:uiPriority w:val="34"/>
    <w:qFormat/>
    <w:pPr>
      <w:widowControl/>
      <w:suppressAutoHyphens w:val="0"/>
      <w:spacing w:after="160"/>
      <w:ind w:left="720"/>
      <w:textAlignment w:val="auto"/>
    </w:pPr>
    <w:rPr>
      <w:rFonts w:ascii="Calibri" w:eastAsia="Calibri" w:hAnsi="Calibri" w:cs="Times New Roman"/>
      <w:kern w:val="0"/>
      <w:sz w:val="22"/>
      <w:szCs w:val="22"/>
      <w:lang w:eastAsia="en-US" w:bidi="ar-SA"/>
    </w:rPr>
  </w:style>
  <w:style w:type="character" w:customStyle="1" w:styleId="AkapitzlistBSZnak">
    <w:name w:val="Akapit z listą BS Znak"/>
    <w:rPr>
      <w:rFonts w:eastAsia="Calibri" w:cs="Times New Roman"/>
      <w:kern w:val="0"/>
      <w:lang w:bidi="ar-SA"/>
    </w:rPr>
  </w:style>
  <w:style w:type="paragraph" w:styleId="Tekstpodstawowy3">
    <w:name w:val="Body Text 3"/>
    <w:basedOn w:val="Normalny"/>
    <w:pPr>
      <w:spacing w:after="120"/>
    </w:pPr>
    <w:rPr>
      <w:sz w:val="16"/>
      <w:szCs w:val="14"/>
    </w:rPr>
  </w:style>
  <w:style w:type="character" w:customStyle="1" w:styleId="Tekstpodstawowy3Znak">
    <w:name w:val="Tekst podstawowy 3 Znak"/>
    <w:basedOn w:val="Domylnaczcionkaakapitu"/>
    <w:rPr>
      <w:sz w:val="16"/>
      <w:szCs w:val="14"/>
      <w:lang w:eastAsia="hi-IN"/>
    </w:rPr>
  </w:style>
  <w:style w:type="paragraph" w:customStyle="1" w:styleId="rozdzia">
    <w:name w:val="rozdział"/>
    <w:basedOn w:val="Normalny"/>
    <w:autoRedefine/>
    <w:qFormat/>
    <w:rsid w:val="00115747"/>
    <w:pPr>
      <w:widowControl/>
      <w:tabs>
        <w:tab w:val="left" w:pos="0"/>
      </w:tabs>
      <w:suppressAutoHyphens w:val="0"/>
      <w:spacing w:line="360" w:lineRule="auto"/>
      <w:textAlignment w:val="auto"/>
    </w:pPr>
    <w:rPr>
      <w:rFonts w:ascii="Arial" w:eastAsia="Times New Roman" w:hAnsi="Arial" w:cs="Arial"/>
      <w:bCs/>
      <w:i/>
      <w:iCs/>
      <w:color w:val="000000"/>
      <w:spacing w:val="8"/>
      <w:kern w:val="0"/>
      <w:lang w:eastAsia="pl-PL" w:bidi="ar-SA"/>
    </w:rPr>
  </w:style>
  <w:style w:type="character" w:customStyle="1" w:styleId="Nierozpoznanawzmianka1">
    <w:name w:val="Nierozpoznana wzmianka1"/>
    <w:basedOn w:val="Domylnaczcionkaakapitu"/>
    <w:rPr>
      <w:color w:val="605E5C"/>
      <w:shd w:val="clear" w:color="auto" w:fill="E1DFDD"/>
    </w:rPr>
  </w:style>
  <w:style w:type="paragraph" w:styleId="Tytu0">
    <w:name w:val="Title"/>
    <w:basedOn w:val="Normalny"/>
    <w:uiPriority w:val="10"/>
    <w:qFormat/>
    <w:pPr>
      <w:widowControl/>
      <w:suppressAutoHyphens w:val="0"/>
      <w:jc w:val="center"/>
      <w:textAlignment w:val="auto"/>
    </w:pPr>
    <w:rPr>
      <w:rFonts w:eastAsia="Times New Roman" w:cs="Times New Roman"/>
      <w:b/>
      <w:kern w:val="0"/>
      <w:sz w:val="36"/>
      <w:szCs w:val="20"/>
      <w:lang w:eastAsia="pl-PL" w:bidi="ar-SA"/>
    </w:rPr>
  </w:style>
  <w:style w:type="character" w:customStyle="1" w:styleId="TytuZnak">
    <w:name w:val="Tytuł Znak"/>
    <w:basedOn w:val="Domylnaczcionkaakapitu"/>
    <w:rPr>
      <w:rFonts w:eastAsia="Times New Roman" w:cs="Times New Roman"/>
      <w:b/>
      <w:kern w:val="0"/>
      <w:sz w:val="36"/>
      <w:szCs w:val="20"/>
      <w:lang w:eastAsia="pl-PL" w:bidi="ar-SA"/>
    </w:rPr>
  </w:style>
  <w:style w:type="character" w:customStyle="1" w:styleId="Domylnaczcionkaakapitu4">
    <w:name w:val="Domyślna czcionka akapitu4"/>
  </w:style>
  <w:style w:type="character" w:customStyle="1" w:styleId="Domylnaczcionkaakapitu5">
    <w:name w:val="Domyślna czcionka akapitu5"/>
  </w:style>
  <w:style w:type="numbering" w:customStyle="1" w:styleId="WW8Num2">
    <w:name w:val="WW8Num2"/>
    <w:basedOn w:val="Bezlisty"/>
    <w:pPr>
      <w:numPr>
        <w:numId w:val="1"/>
      </w:numPr>
    </w:pPr>
  </w:style>
  <w:style w:type="numbering" w:customStyle="1" w:styleId="WW8Num1">
    <w:name w:val="WW8Num1"/>
    <w:basedOn w:val="Bezlisty"/>
    <w:pPr>
      <w:numPr>
        <w:numId w:val="2"/>
      </w:numPr>
    </w:pPr>
  </w:style>
  <w:style w:type="numbering" w:customStyle="1" w:styleId="WW8Num16">
    <w:name w:val="WW8Num16"/>
    <w:basedOn w:val="Bezlisty"/>
    <w:pPr>
      <w:numPr>
        <w:numId w:val="3"/>
      </w:numPr>
    </w:pPr>
  </w:style>
  <w:style w:type="numbering" w:customStyle="1" w:styleId="WW8Num22">
    <w:name w:val="WW8Num22"/>
    <w:basedOn w:val="Bezlisty"/>
    <w:pPr>
      <w:numPr>
        <w:numId w:val="4"/>
      </w:numPr>
    </w:pPr>
  </w:style>
  <w:style w:type="numbering" w:customStyle="1" w:styleId="WW8Num17">
    <w:name w:val="WW8Num17"/>
    <w:basedOn w:val="Bezlisty"/>
    <w:pPr>
      <w:numPr>
        <w:numId w:val="5"/>
      </w:numPr>
    </w:pPr>
  </w:style>
  <w:style w:type="numbering" w:customStyle="1" w:styleId="WW8Num14">
    <w:name w:val="WW8Num14"/>
    <w:basedOn w:val="Bezlisty"/>
    <w:pPr>
      <w:numPr>
        <w:numId w:val="6"/>
      </w:numPr>
    </w:pPr>
  </w:style>
  <w:style w:type="numbering" w:customStyle="1" w:styleId="WW8Num35">
    <w:name w:val="WW8Num35"/>
    <w:basedOn w:val="Bezlisty"/>
    <w:pPr>
      <w:numPr>
        <w:numId w:val="7"/>
      </w:numPr>
    </w:pPr>
  </w:style>
  <w:style w:type="numbering" w:customStyle="1" w:styleId="WW8Num15">
    <w:name w:val="WW8Num15"/>
    <w:basedOn w:val="Bezlisty"/>
    <w:pPr>
      <w:numPr>
        <w:numId w:val="8"/>
      </w:numPr>
    </w:pPr>
  </w:style>
  <w:style w:type="numbering" w:customStyle="1" w:styleId="WW8Num18">
    <w:name w:val="WW8Num18"/>
    <w:basedOn w:val="Bezlisty"/>
    <w:pPr>
      <w:numPr>
        <w:numId w:val="9"/>
      </w:numPr>
    </w:pPr>
  </w:style>
  <w:style w:type="numbering" w:customStyle="1" w:styleId="WW8Num19">
    <w:name w:val="WW8Num19"/>
    <w:basedOn w:val="Bezlisty"/>
    <w:pPr>
      <w:numPr>
        <w:numId w:val="10"/>
      </w:numPr>
    </w:pPr>
  </w:style>
  <w:style w:type="numbering" w:customStyle="1" w:styleId="WW8Num20">
    <w:name w:val="WW8Num20"/>
    <w:basedOn w:val="Bezlisty"/>
    <w:pPr>
      <w:numPr>
        <w:numId w:val="11"/>
      </w:numPr>
    </w:pPr>
  </w:style>
  <w:style w:type="numbering" w:customStyle="1" w:styleId="WW8Num21">
    <w:name w:val="WW8Num21"/>
    <w:basedOn w:val="Bezlisty"/>
    <w:pPr>
      <w:numPr>
        <w:numId w:val="12"/>
      </w:numPr>
    </w:pPr>
  </w:style>
  <w:style w:type="numbering" w:customStyle="1" w:styleId="WW8Num23">
    <w:name w:val="WW8Num23"/>
    <w:basedOn w:val="Bezlisty"/>
    <w:pPr>
      <w:numPr>
        <w:numId w:val="13"/>
      </w:numPr>
    </w:pPr>
  </w:style>
  <w:style w:type="numbering" w:customStyle="1" w:styleId="WW8Num58">
    <w:name w:val="WW8Num58"/>
    <w:basedOn w:val="Bezlisty"/>
    <w:pPr>
      <w:numPr>
        <w:numId w:val="14"/>
      </w:numPr>
    </w:pPr>
  </w:style>
  <w:style w:type="numbering" w:customStyle="1" w:styleId="WW8Num24">
    <w:name w:val="WW8Num24"/>
    <w:basedOn w:val="Bezlisty"/>
    <w:pPr>
      <w:numPr>
        <w:numId w:val="15"/>
      </w:numPr>
    </w:pPr>
  </w:style>
  <w:style w:type="numbering" w:customStyle="1" w:styleId="WW8Num25">
    <w:name w:val="WW8Num25"/>
    <w:basedOn w:val="Bezlisty"/>
    <w:pPr>
      <w:numPr>
        <w:numId w:val="16"/>
      </w:numPr>
    </w:pPr>
  </w:style>
  <w:style w:type="numbering" w:customStyle="1" w:styleId="WW8Num26">
    <w:name w:val="WW8Num26"/>
    <w:basedOn w:val="Bezlisty"/>
    <w:pPr>
      <w:numPr>
        <w:numId w:val="17"/>
      </w:numPr>
    </w:pPr>
  </w:style>
  <w:style w:type="numbering" w:customStyle="1" w:styleId="WW8Num27">
    <w:name w:val="WW8Num27"/>
    <w:basedOn w:val="Bezlisty"/>
    <w:pPr>
      <w:numPr>
        <w:numId w:val="18"/>
      </w:numPr>
    </w:pPr>
  </w:style>
  <w:style w:type="numbering" w:customStyle="1" w:styleId="WW8Num28">
    <w:name w:val="WW8Num28"/>
    <w:basedOn w:val="Bezlisty"/>
    <w:pPr>
      <w:numPr>
        <w:numId w:val="19"/>
      </w:numPr>
    </w:pPr>
  </w:style>
  <w:style w:type="character" w:styleId="Nierozpoznanawzmianka">
    <w:name w:val="Unresolved Mention"/>
    <w:basedOn w:val="Domylnaczcionkaakapitu"/>
    <w:uiPriority w:val="99"/>
    <w:semiHidden/>
    <w:unhideWhenUsed/>
    <w:rsid w:val="007D5A76"/>
    <w:rPr>
      <w:color w:val="605E5C"/>
      <w:shd w:val="clear" w:color="auto" w:fill="E1DFDD"/>
    </w:rPr>
  </w:style>
  <w:style w:type="table" w:styleId="Tabela-Siatka">
    <w:name w:val="Table Grid"/>
    <w:basedOn w:val="Standardowy"/>
    <w:uiPriority w:val="39"/>
    <w:rsid w:val="0039100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agwek30">
    <w:name w:val="Nagłówek3"/>
    <w:basedOn w:val="Normalny"/>
    <w:next w:val="Tekstpodstawowy"/>
    <w:rsid w:val="001C5AD0"/>
    <w:pPr>
      <w:widowControl/>
      <w:suppressAutoHyphens w:val="0"/>
      <w:autoSpaceDN/>
      <w:jc w:val="center"/>
      <w:textAlignment w:val="auto"/>
    </w:pPr>
    <w:rPr>
      <w:rFonts w:eastAsia="Times New Roman" w:cs="Times New Roman"/>
      <w:b/>
      <w:kern w:val="0"/>
      <w:sz w:val="36"/>
      <w:szCs w:val="20"/>
      <w:lang w:eastAsia="zh-CN" w:bidi="ar-SA"/>
    </w:rPr>
  </w:style>
  <w:style w:type="character" w:customStyle="1" w:styleId="czeinternetowe">
    <w:name w:val="Łącze internetowe"/>
    <w:rsid w:val="0046070F"/>
    <w:rPr>
      <w:color w:val="000080"/>
      <w:u w:val="single"/>
    </w:rPr>
  </w:style>
  <w:style w:type="paragraph" w:customStyle="1" w:styleId="NormalnyWeb1">
    <w:name w:val="Normalny (Web)1"/>
    <w:basedOn w:val="Normalny"/>
    <w:qFormat/>
    <w:rsid w:val="0046070F"/>
    <w:pPr>
      <w:widowControl/>
      <w:autoSpaceDN/>
      <w:spacing w:before="100" w:after="119"/>
    </w:pPr>
    <w:rPr>
      <w:rFonts w:eastAsia="Times New Roman" w:cs="Times New Roman"/>
      <w:kern w:val="2"/>
      <w:lang w:eastAsia="zh-CN"/>
    </w:rPr>
  </w:style>
  <w:style w:type="character" w:customStyle="1" w:styleId="Mocnewyrnione">
    <w:name w:val="Mocne wyróżnione"/>
    <w:qFormat/>
    <w:rsid w:val="00292DA6"/>
    <w:rPr>
      <w:b/>
      <w:bCs/>
    </w:rPr>
  </w:style>
  <w:style w:type="paragraph" w:customStyle="1" w:styleId="Zwykytekst1">
    <w:name w:val="Zwykły tekst1"/>
    <w:basedOn w:val="Normalny"/>
    <w:semiHidden/>
    <w:qFormat/>
    <w:rsid w:val="00AF164A"/>
    <w:pPr>
      <w:widowControl/>
      <w:autoSpaceDN/>
      <w:spacing w:before="100" w:after="100"/>
      <w:textAlignment w:val="auto"/>
    </w:pPr>
    <w:rPr>
      <w:rFonts w:ascii="Courier New" w:eastAsia="Times New Roman" w:hAnsi="Courier New" w:cs="Courier New"/>
      <w:kern w:val="0"/>
      <w:sz w:val="20"/>
      <w:szCs w:val="20"/>
      <w:lang w:eastAsia="ar-SA" w:bidi="ar-SA"/>
    </w:rPr>
  </w:style>
  <w:style w:type="character" w:customStyle="1" w:styleId="Normalny3">
    <w:name w:val="Normalny3"/>
    <w:basedOn w:val="Domylnaczcionkaakapitu"/>
    <w:rsid w:val="001F20F3"/>
  </w:style>
  <w:style w:type="character" w:customStyle="1" w:styleId="Normalny4">
    <w:name w:val="Normalny4"/>
    <w:basedOn w:val="Domylnaczcionkaakapitu"/>
    <w:rsid w:val="00242A44"/>
  </w:style>
  <w:style w:type="character" w:styleId="HTML-cytat">
    <w:name w:val="HTML Cite"/>
    <w:uiPriority w:val="99"/>
    <w:semiHidden/>
    <w:unhideWhenUsed/>
    <w:rsid w:val="00572D2F"/>
    <w:rPr>
      <w:i/>
      <w:iCs/>
    </w:rPr>
  </w:style>
  <w:style w:type="character" w:customStyle="1" w:styleId="Normalny5">
    <w:name w:val="Normalny5"/>
    <w:basedOn w:val="Domylnaczcionkaakapitu"/>
    <w:rsid w:val="004C7A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2859472">
      <w:bodyDiv w:val="1"/>
      <w:marLeft w:val="0"/>
      <w:marRight w:val="0"/>
      <w:marTop w:val="0"/>
      <w:marBottom w:val="0"/>
      <w:divBdr>
        <w:top w:val="none" w:sz="0" w:space="0" w:color="auto"/>
        <w:left w:val="none" w:sz="0" w:space="0" w:color="auto"/>
        <w:bottom w:val="none" w:sz="0" w:space="0" w:color="auto"/>
        <w:right w:val="none" w:sz="0" w:space="0" w:color="auto"/>
      </w:divBdr>
    </w:div>
    <w:div w:id="327100634">
      <w:bodyDiv w:val="1"/>
      <w:marLeft w:val="0"/>
      <w:marRight w:val="0"/>
      <w:marTop w:val="0"/>
      <w:marBottom w:val="0"/>
      <w:divBdr>
        <w:top w:val="none" w:sz="0" w:space="0" w:color="auto"/>
        <w:left w:val="none" w:sz="0" w:space="0" w:color="auto"/>
        <w:bottom w:val="none" w:sz="0" w:space="0" w:color="auto"/>
        <w:right w:val="none" w:sz="0" w:space="0" w:color="auto"/>
      </w:divBdr>
    </w:div>
    <w:div w:id="402609355">
      <w:bodyDiv w:val="1"/>
      <w:marLeft w:val="0"/>
      <w:marRight w:val="0"/>
      <w:marTop w:val="0"/>
      <w:marBottom w:val="0"/>
      <w:divBdr>
        <w:top w:val="none" w:sz="0" w:space="0" w:color="auto"/>
        <w:left w:val="none" w:sz="0" w:space="0" w:color="auto"/>
        <w:bottom w:val="none" w:sz="0" w:space="0" w:color="auto"/>
        <w:right w:val="none" w:sz="0" w:space="0" w:color="auto"/>
      </w:divBdr>
    </w:div>
    <w:div w:id="675348985">
      <w:bodyDiv w:val="1"/>
      <w:marLeft w:val="0"/>
      <w:marRight w:val="0"/>
      <w:marTop w:val="0"/>
      <w:marBottom w:val="0"/>
      <w:divBdr>
        <w:top w:val="none" w:sz="0" w:space="0" w:color="auto"/>
        <w:left w:val="none" w:sz="0" w:space="0" w:color="auto"/>
        <w:bottom w:val="none" w:sz="0" w:space="0" w:color="auto"/>
        <w:right w:val="none" w:sz="0" w:space="0" w:color="auto"/>
      </w:divBdr>
    </w:div>
    <w:div w:id="1143931127">
      <w:bodyDiv w:val="1"/>
      <w:marLeft w:val="0"/>
      <w:marRight w:val="0"/>
      <w:marTop w:val="0"/>
      <w:marBottom w:val="0"/>
      <w:divBdr>
        <w:top w:val="none" w:sz="0" w:space="0" w:color="auto"/>
        <w:left w:val="none" w:sz="0" w:space="0" w:color="auto"/>
        <w:bottom w:val="none" w:sz="0" w:space="0" w:color="auto"/>
        <w:right w:val="none" w:sz="0" w:space="0" w:color="auto"/>
      </w:divBdr>
    </w:div>
    <w:div w:id="1534731038">
      <w:bodyDiv w:val="1"/>
      <w:marLeft w:val="0"/>
      <w:marRight w:val="0"/>
      <w:marTop w:val="0"/>
      <w:marBottom w:val="0"/>
      <w:divBdr>
        <w:top w:val="none" w:sz="0" w:space="0" w:color="auto"/>
        <w:left w:val="none" w:sz="0" w:space="0" w:color="auto"/>
        <w:bottom w:val="none" w:sz="0" w:space="0" w:color="auto"/>
        <w:right w:val="none" w:sz="0" w:space="0" w:color="auto"/>
      </w:divBdr>
    </w:div>
    <w:div w:id="1577788615">
      <w:bodyDiv w:val="1"/>
      <w:marLeft w:val="0"/>
      <w:marRight w:val="0"/>
      <w:marTop w:val="0"/>
      <w:marBottom w:val="0"/>
      <w:divBdr>
        <w:top w:val="none" w:sz="0" w:space="0" w:color="auto"/>
        <w:left w:val="none" w:sz="0" w:space="0" w:color="auto"/>
        <w:bottom w:val="none" w:sz="0" w:space="0" w:color="auto"/>
        <w:right w:val="none" w:sz="0" w:space="0" w:color="auto"/>
      </w:divBdr>
    </w:div>
    <w:div w:id="1764371868">
      <w:bodyDiv w:val="1"/>
      <w:marLeft w:val="0"/>
      <w:marRight w:val="0"/>
      <w:marTop w:val="0"/>
      <w:marBottom w:val="0"/>
      <w:divBdr>
        <w:top w:val="none" w:sz="0" w:space="0" w:color="auto"/>
        <w:left w:val="none" w:sz="0" w:space="0" w:color="auto"/>
        <w:bottom w:val="none" w:sz="0" w:space="0" w:color="auto"/>
        <w:right w:val="none" w:sz="0" w:space="0" w:color="auto"/>
      </w:divBdr>
    </w:div>
    <w:div w:id="1841433483">
      <w:bodyDiv w:val="1"/>
      <w:marLeft w:val="0"/>
      <w:marRight w:val="0"/>
      <w:marTop w:val="0"/>
      <w:marBottom w:val="0"/>
      <w:divBdr>
        <w:top w:val="none" w:sz="0" w:space="0" w:color="auto"/>
        <w:left w:val="none" w:sz="0" w:space="0" w:color="auto"/>
        <w:bottom w:val="none" w:sz="0" w:space="0" w:color="auto"/>
        <w:right w:val="none" w:sz="0" w:space="0" w:color="auto"/>
      </w:divBdr>
    </w:div>
    <w:div w:id="210148453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zuokspytkowo.pl/" TargetMode="External"/><Relationship Id="rId13" Type="http://schemas.openxmlformats.org/officeDocument/2006/relationships/hyperlink" Target="https://ezamowienia.gov.pl/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zamowienia.gov.pl/mp-client/search/list/ocds-148610-5946df19-2922-4805-907d-231a4f8ccadb"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pl"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www.zuokspytkowo.pl/" TargetMode="External"/><Relationship Id="rId4" Type="http://schemas.openxmlformats.org/officeDocument/2006/relationships/settings" Target="settings.xml"/><Relationship Id="rId9" Type="http://schemas.openxmlformats.org/officeDocument/2006/relationships/hyperlink" Target="https://ezamowienia.gov.pl/mp-client/search/list/ocds-148610-5946df19-2922-4805-907d-231a4f8ccadb" TargetMode="External"/><Relationship Id="rId14"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AE226D-97B7-4088-8493-4EA9806BEC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37</Pages>
  <Words>8430</Words>
  <Characters>50582</Characters>
  <Application>Microsoft Office Word</Application>
  <DocSecurity>0</DocSecurity>
  <Lines>421</Lines>
  <Paragraphs>117</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58895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ZUOK</dc:creator>
  <cp:lastModifiedBy>biuro1@zuokspytkowo.pl</cp:lastModifiedBy>
  <cp:revision>13</cp:revision>
  <cp:lastPrinted>2026-02-25T11:40:00Z</cp:lastPrinted>
  <dcterms:created xsi:type="dcterms:W3CDTF">2026-02-24T12:14:00Z</dcterms:created>
  <dcterms:modified xsi:type="dcterms:W3CDTF">2026-02-25T11:41:00Z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fo 1">
    <vt:lpwstr/>
  </property>
  <property fmtid="{D5CDD505-2E9C-101B-9397-08002B2CF9AE}" pid="3" name="Info 2">
    <vt:lpwstr/>
  </property>
  <property fmtid="{D5CDD505-2E9C-101B-9397-08002B2CF9AE}" pid="4" name="Info 3">
    <vt:lpwstr/>
  </property>
  <property fmtid="{D5CDD505-2E9C-101B-9397-08002B2CF9AE}" pid="5" name="Info 4">
    <vt:lpwstr/>
  </property>
</Properties>
</file>