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B2E43" w:rsidRPr="00C66885" w:rsidRDefault="00AB2E43" w:rsidP="00AB2E43">
      <w:pPr>
        <w:suppressAutoHyphens/>
        <w:spacing w:line="240" w:lineRule="auto"/>
        <w:rPr>
          <w:rFonts w:eastAsia="Times New Roman" w:cs="Arial"/>
          <w:b/>
          <w:sz w:val="24"/>
          <w:szCs w:val="24"/>
          <w:lang w:eastAsia="ar-SA"/>
        </w:rPr>
      </w:pPr>
    </w:p>
    <w:p w:rsidR="00AB2E43" w:rsidRPr="00C66885" w:rsidRDefault="00AB2E43" w:rsidP="006E45A0">
      <w:pPr>
        <w:keepNext/>
        <w:tabs>
          <w:tab w:val="left" w:pos="576"/>
        </w:tabs>
        <w:suppressAutoHyphens/>
        <w:spacing w:line="240" w:lineRule="auto"/>
        <w:ind w:left="576" w:hanging="576"/>
        <w:jc w:val="center"/>
        <w:outlineLvl w:val="1"/>
        <w:rPr>
          <w:rFonts w:eastAsia="Times New Roman" w:cs="Arial"/>
          <w:b/>
          <w:bCs/>
          <w:sz w:val="24"/>
          <w:szCs w:val="24"/>
          <w:lang w:eastAsia="ar-SA"/>
        </w:rPr>
      </w:pPr>
      <w:r w:rsidRPr="00C66885">
        <w:rPr>
          <w:rFonts w:eastAsia="Times New Roman" w:cs="Arial"/>
          <w:b/>
          <w:bCs/>
          <w:sz w:val="24"/>
          <w:szCs w:val="24"/>
          <w:lang w:eastAsia="ar-SA"/>
        </w:rPr>
        <w:t>SPECYFIKACJA WARUNKÓW ZAMÓWIENIA</w:t>
      </w:r>
    </w:p>
    <w:p w:rsidR="00AB2E43" w:rsidRPr="00C66885" w:rsidRDefault="00AB2E43" w:rsidP="00AB2E43">
      <w:pPr>
        <w:suppressAutoHyphens/>
        <w:spacing w:line="240" w:lineRule="auto"/>
        <w:rPr>
          <w:rFonts w:eastAsia="Times New Roman" w:cs="Arial"/>
          <w:sz w:val="24"/>
          <w:szCs w:val="24"/>
          <w:lang w:eastAsia="ar-SA"/>
        </w:rPr>
      </w:pPr>
    </w:p>
    <w:p w:rsidR="000C741B" w:rsidRPr="00C66885" w:rsidRDefault="000C741B" w:rsidP="00827D90">
      <w:pPr>
        <w:keepNext/>
        <w:tabs>
          <w:tab w:val="num" w:pos="432"/>
        </w:tabs>
        <w:suppressAutoHyphens/>
        <w:ind w:left="432" w:hanging="432"/>
        <w:jc w:val="center"/>
        <w:outlineLvl w:val="0"/>
        <w:rPr>
          <w:rFonts w:eastAsia="Times New Roman" w:cs="Arial"/>
          <w:b/>
          <w:sz w:val="24"/>
          <w:szCs w:val="24"/>
          <w:lang w:eastAsia="ar-SA"/>
        </w:rPr>
      </w:pPr>
    </w:p>
    <w:p w:rsidR="000C741B" w:rsidRPr="00C66885" w:rsidRDefault="000C741B" w:rsidP="00827D90">
      <w:pPr>
        <w:keepNext/>
        <w:tabs>
          <w:tab w:val="num" w:pos="432"/>
        </w:tabs>
        <w:suppressAutoHyphens/>
        <w:ind w:left="432" w:hanging="432"/>
        <w:jc w:val="center"/>
        <w:outlineLvl w:val="0"/>
        <w:rPr>
          <w:rFonts w:eastAsia="Times New Roman" w:cs="Arial"/>
          <w:b/>
          <w:sz w:val="24"/>
          <w:szCs w:val="24"/>
          <w:lang w:eastAsia="ar-SA"/>
        </w:rPr>
      </w:pPr>
    </w:p>
    <w:p w:rsidR="00AB2E43" w:rsidRPr="00C66885" w:rsidRDefault="006E45A0" w:rsidP="00827D90">
      <w:pPr>
        <w:keepNext/>
        <w:tabs>
          <w:tab w:val="num" w:pos="432"/>
        </w:tabs>
        <w:suppressAutoHyphens/>
        <w:ind w:left="432" w:hanging="432"/>
        <w:jc w:val="center"/>
        <w:outlineLvl w:val="0"/>
        <w:rPr>
          <w:rFonts w:eastAsia="Times New Roman" w:cs="Arial"/>
          <w:b/>
          <w:szCs w:val="24"/>
          <w:lang w:eastAsia="ar-SA"/>
        </w:rPr>
      </w:pPr>
      <w:r w:rsidRPr="00C66885">
        <w:rPr>
          <w:rFonts w:eastAsia="Times New Roman" w:cs="Arial"/>
          <w:b/>
          <w:szCs w:val="24"/>
          <w:lang w:eastAsia="ar-SA"/>
        </w:rPr>
        <w:t>ZAMAWIAJĄCY:</w:t>
      </w:r>
    </w:p>
    <w:p w:rsidR="006E45A0" w:rsidRPr="00C66885" w:rsidRDefault="006E45A0" w:rsidP="00827D90">
      <w:pPr>
        <w:keepNext/>
        <w:tabs>
          <w:tab w:val="num" w:pos="432"/>
        </w:tabs>
        <w:suppressAutoHyphens/>
        <w:ind w:left="432" w:hanging="432"/>
        <w:jc w:val="center"/>
        <w:outlineLvl w:val="0"/>
        <w:rPr>
          <w:rFonts w:eastAsia="Times New Roman" w:cs="Arial"/>
          <w:b/>
          <w:szCs w:val="24"/>
          <w:lang w:eastAsia="ar-SA"/>
        </w:rPr>
      </w:pPr>
      <w:r w:rsidRPr="00C66885">
        <w:rPr>
          <w:rFonts w:eastAsia="Times New Roman" w:cs="Arial"/>
          <w:b/>
          <w:szCs w:val="24"/>
          <w:lang w:eastAsia="ar-SA"/>
        </w:rPr>
        <w:t xml:space="preserve">Komenda Miejska Państwowej Straży Pożarnej w </w:t>
      </w:r>
      <w:r w:rsidR="0025618E" w:rsidRPr="00C66885">
        <w:rPr>
          <w:rFonts w:eastAsia="Times New Roman" w:cs="Arial"/>
          <w:b/>
          <w:szCs w:val="24"/>
          <w:lang w:eastAsia="ar-SA"/>
        </w:rPr>
        <w:t>Gliwicach</w:t>
      </w:r>
      <w:r w:rsidR="00FA65D5" w:rsidRPr="00C66885">
        <w:rPr>
          <w:rFonts w:eastAsia="Times New Roman" w:cs="Arial"/>
          <w:b/>
          <w:szCs w:val="24"/>
          <w:lang w:eastAsia="ar-SA"/>
        </w:rPr>
        <w:br/>
      </w:r>
      <w:r w:rsidRPr="00C66885">
        <w:rPr>
          <w:rFonts w:eastAsia="Times New Roman" w:cs="Arial"/>
          <w:b/>
          <w:szCs w:val="24"/>
          <w:lang w:eastAsia="ar-SA"/>
        </w:rPr>
        <w:t xml:space="preserve">ul. </w:t>
      </w:r>
      <w:r w:rsidR="0025618E" w:rsidRPr="00C66885">
        <w:rPr>
          <w:rFonts w:eastAsia="Times New Roman" w:cs="Arial"/>
          <w:b/>
          <w:szCs w:val="24"/>
          <w:lang w:eastAsia="ar-SA"/>
        </w:rPr>
        <w:t>Wrocławska 1</w:t>
      </w:r>
      <w:r w:rsidR="00E9579F" w:rsidRPr="00C66885">
        <w:rPr>
          <w:rFonts w:eastAsia="Times New Roman" w:cs="Arial"/>
          <w:b/>
          <w:szCs w:val="24"/>
          <w:lang w:eastAsia="ar-SA"/>
        </w:rPr>
        <w:t xml:space="preserve"> 4</w:t>
      </w:r>
      <w:r w:rsidR="00F46A3B" w:rsidRPr="00C66885">
        <w:rPr>
          <w:rFonts w:eastAsia="Times New Roman" w:cs="Arial"/>
          <w:b/>
          <w:szCs w:val="24"/>
          <w:lang w:eastAsia="ar-SA"/>
        </w:rPr>
        <w:t>4</w:t>
      </w:r>
      <w:r w:rsidRPr="00C66885">
        <w:rPr>
          <w:rFonts w:eastAsia="Times New Roman" w:cs="Arial"/>
          <w:b/>
          <w:szCs w:val="24"/>
          <w:lang w:eastAsia="ar-SA"/>
        </w:rPr>
        <w:t xml:space="preserve"> – </w:t>
      </w:r>
      <w:r w:rsidR="0025618E" w:rsidRPr="00C66885">
        <w:rPr>
          <w:rFonts w:eastAsia="Times New Roman" w:cs="Arial"/>
          <w:b/>
          <w:szCs w:val="24"/>
          <w:lang w:eastAsia="ar-SA"/>
        </w:rPr>
        <w:t>1</w:t>
      </w:r>
      <w:r w:rsidR="00FA65D5" w:rsidRPr="00C66885">
        <w:rPr>
          <w:rFonts w:eastAsia="Times New Roman" w:cs="Arial"/>
          <w:b/>
          <w:szCs w:val="24"/>
          <w:lang w:eastAsia="ar-SA"/>
        </w:rPr>
        <w:t>00</w:t>
      </w:r>
      <w:r w:rsidRPr="00C66885">
        <w:rPr>
          <w:rFonts w:eastAsia="Times New Roman" w:cs="Arial"/>
          <w:b/>
          <w:szCs w:val="24"/>
          <w:lang w:eastAsia="ar-SA"/>
        </w:rPr>
        <w:t xml:space="preserve"> </w:t>
      </w:r>
      <w:r w:rsidR="0025618E" w:rsidRPr="00C66885">
        <w:rPr>
          <w:rFonts w:eastAsia="Times New Roman" w:cs="Arial"/>
          <w:b/>
          <w:szCs w:val="24"/>
          <w:lang w:eastAsia="ar-SA"/>
        </w:rPr>
        <w:t>Gliwice</w:t>
      </w:r>
    </w:p>
    <w:p w:rsidR="00D7491D" w:rsidRPr="00C66885" w:rsidRDefault="00D7491D" w:rsidP="00B70F48">
      <w:pPr>
        <w:spacing w:before="240"/>
        <w:ind w:left="709" w:hanging="709"/>
        <w:jc w:val="center"/>
        <w:rPr>
          <w:rFonts w:cs="Arial"/>
          <w:b/>
          <w:sz w:val="20"/>
          <w:szCs w:val="20"/>
        </w:rPr>
      </w:pPr>
      <w:r w:rsidRPr="00C66885">
        <w:rPr>
          <w:rFonts w:cs="Arial"/>
          <w:sz w:val="20"/>
          <w:szCs w:val="20"/>
        </w:rPr>
        <w:t>Zaprasza do złożenia oferty w trybie art. 275 pkt 1 (trybie podstawowym bez negocjacji) o wartości zamówienia nieprzekraczającej progów unijnych o jakich stanowi art. 3 ustawy z 11 września 2019 r. - Prawo zamówień publicznych (</w:t>
      </w:r>
      <w:r w:rsidR="00285063" w:rsidRPr="00C66885">
        <w:rPr>
          <w:rFonts w:cs="Arial"/>
          <w:sz w:val="20"/>
          <w:szCs w:val="20"/>
        </w:rPr>
        <w:t>Dz.U. 2024 poz. 1320</w:t>
      </w:r>
      <w:r w:rsidR="00704505">
        <w:rPr>
          <w:rFonts w:cs="Arial"/>
          <w:sz w:val="20"/>
          <w:szCs w:val="20"/>
        </w:rPr>
        <w:t xml:space="preserve"> z </w:t>
      </w:r>
      <w:proofErr w:type="spellStart"/>
      <w:r w:rsidR="00704505">
        <w:rPr>
          <w:rFonts w:cs="Arial"/>
          <w:sz w:val="20"/>
          <w:szCs w:val="20"/>
        </w:rPr>
        <w:t>pózn</w:t>
      </w:r>
      <w:proofErr w:type="spellEnd"/>
      <w:r w:rsidR="00704505">
        <w:rPr>
          <w:rFonts w:cs="Arial"/>
          <w:sz w:val="20"/>
          <w:szCs w:val="20"/>
        </w:rPr>
        <w:t>. zm.</w:t>
      </w:r>
      <w:r w:rsidRPr="00C66885">
        <w:rPr>
          <w:rFonts w:cs="Arial"/>
          <w:sz w:val="20"/>
          <w:szCs w:val="20"/>
        </w:rPr>
        <w:t>) – dalej ustawy PZP na</w:t>
      </w:r>
    </w:p>
    <w:p w:rsidR="00D7491D" w:rsidRPr="00C66885" w:rsidRDefault="00D7491D" w:rsidP="00D7491D">
      <w:pPr>
        <w:spacing w:before="240"/>
        <w:jc w:val="center"/>
        <w:rPr>
          <w:rFonts w:cs="Arial"/>
          <w:sz w:val="20"/>
          <w:szCs w:val="20"/>
        </w:rPr>
      </w:pPr>
      <w:r w:rsidRPr="00C66885">
        <w:rPr>
          <w:rFonts w:cs="Arial"/>
          <w:b/>
          <w:sz w:val="20"/>
          <w:szCs w:val="20"/>
        </w:rPr>
        <w:t xml:space="preserve">DOSTAWY </w:t>
      </w:r>
      <w:proofErr w:type="spellStart"/>
      <w:r w:rsidRPr="00C66885">
        <w:rPr>
          <w:rFonts w:cs="Arial"/>
          <w:sz w:val="20"/>
          <w:szCs w:val="20"/>
        </w:rPr>
        <w:t>pn</w:t>
      </w:r>
      <w:proofErr w:type="spellEnd"/>
      <w:r w:rsidRPr="00C66885">
        <w:rPr>
          <w:rFonts w:cs="Arial"/>
          <w:sz w:val="20"/>
          <w:szCs w:val="20"/>
        </w:rPr>
        <w:t>:</w:t>
      </w:r>
    </w:p>
    <w:p w:rsidR="00F46A3B" w:rsidRPr="00C66885" w:rsidRDefault="00F46A3B" w:rsidP="006E45A0">
      <w:pPr>
        <w:jc w:val="center"/>
        <w:rPr>
          <w:rFonts w:cs="Arial"/>
          <w:sz w:val="24"/>
          <w:szCs w:val="24"/>
        </w:rPr>
      </w:pPr>
    </w:p>
    <w:p w:rsidR="00F46A3B" w:rsidRPr="00C66885" w:rsidRDefault="00385EC4" w:rsidP="00284409">
      <w:pPr>
        <w:ind w:left="142" w:hanging="142"/>
        <w:jc w:val="center"/>
        <w:rPr>
          <w:rFonts w:cs="Arial"/>
          <w:b/>
          <w:iCs/>
          <w:sz w:val="20"/>
          <w:szCs w:val="24"/>
        </w:rPr>
      </w:pPr>
      <w:r w:rsidRPr="00C66885">
        <w:rPr>
          <w:rFonts w:eastAsia="Times New Roman" w:cs="Arial"/>
          <w:b/>
          <w:iCs/>
          <w:szCs w:val="28"/>
          <w:lang w:eastAsia="pl-PL"/>
        </w:rPr>
        <w:t>„Dostawa oleju napędowego (B0) do siedziby KM PSP w Gliwicach oraz podległych Jednostek Ratowniczo - Gaśniczych PSP w Gliwicach - Łabędach, Knurowie i</w:t>
      </w:r>
      <w:r w:rsidR="00F33FE8" w:rsidRPr="00C66885">
        <w:rPr>
          <w:rFonts w:eastAsia="Times New Roman" w:cs="Arial"/>
          <w:b/>
          <w:iCs/>
          <w:szCs w:val="28"/>
          <w:lang w:eastAsia="pl-PL"/>
        </w:rPr>
        <w:t> </w:t>
      </w:r>
      <w:r w:rsidRPr="00C66885">
        <w:rPr>
          <w:rFonts w:eastAsia="Times New Roman" w:cs="Arial"/>
          <w:b/>
          <w:iCs/>
          <w:szCs w:val="28"/>
          <w:lang w:eastAsia="pl-PL"/>
        </w:rPr>
        <w:t>Pyskowicach”</w:t>
      </w:r>
    </w:p>
    <w:p w:rsidR="006E45A0" w:rsidRPr="00C66885" w:rsidRDefault="006E45A0" w:rsidP="006E45A0">
      <w:pPr>
        <w:rPr>
          <w:rFonts w:cs="Arial"/>
          <w:sz w:val="24"/>
          <w:szCs w:val="24"/>
        </w:rPr>
      </w:pPr>
    </w:p>
    <w:p w:rsidR="00F46A3B" w:rsidRPr="00C66885" w:rsidRDefault="00F46A3B" w:rsidP="006E45A0">
      <w:pPr>
        <w:rPr>
          <w:rFonts w:cs="Arial"/>
          <w:b/>
          <w:bCs/>
          <w:sz w:val="24"/>
          <w:szCs w:val="24"/>
        </w:rPr>
      </w:pPr>
    </w:p>
    <w:p w:rsidR="006E45A0" w:rsidRPr="00C66885" w:rsidRDefault="006E45A0" w:rsidP="000C741B">
      <w:pPr>
        <w:jc w:val="left"/>
        <w:rPr>
          <w:rFonts w:cs="Arial"/>
          <w:sz w:val="24"/>
          <w:szCs w:val="24"/>
        </w:rPr>
      </w:pPr>
    </w:p>
    <w:p w:rsidR="00F8493B" w:rsidRPr="00C66885" w:rsidRDefault="00F8493B" w:rsidP="000C741B">
      <w:pPr>
        <w:jc w:val="left"/>
        <w:rPr>
          <w:rFonts w:cs="Arial"/>
          <w:szCs w:val="24"/>
        </w:rPr>
      </w:pPr>
    </w:p>
    <w:p w:rsidR="006E45A0" w:rsidRPr="00C66885" w:rsidRDefault="006E45A0" w:rsidP="006E45A0">
      <w:pPr>
        <w:jc w:val="center"/>
        <w:rPr>
          <w:rFonts w:cs="Arial"/>
          <w:b/>
          <w:szCs w:val="24"/>
        </w:rPr>
      </w:pPr>
      <w:r w:rsidRPr="00C66885">
        <w:rPr>
          <w:rFonts w:cs="Arial"/>
          <w:szCs w:val="24"/>
        </w:rPr>
        <w:t xml:space="preserve">Nr </w:t>
      </w:r>
      <w:r w:rsidR="00774F17" w:rsidRPr="00C66885">
        <w:rPr>
          <w:rFonts w:cs="Arial"/>
          <w:szCs w:val="24"/>
        </w:rPr>
        <w:t>sprawy</w:t>
      </w:r>
      <w:r w:rsidRPr="00C66885">
        <w:rPr>
          <w:rFonts w:cs="Arial"/>
          <w:szCs w:val="24"/>
        </w:rPr>
        <w:t xml:space="preserve">: MT. </w:t>
      </w:r>
      <w:r w:rsidR="00897AE2" w:rsidRPr="00C66885">
        <w:rPr>
          <w:rFonts w:cs="Arial"/>
          <w:szCs w:val="24"/>
        </w:rPr>
        <w:t>2370.</w:t>
      </w:r>
      <w:r w:rsidR="00A7226F" w:rsidRPr="00C66885">
        <w:rPr>
          <w:rFonts w:cs="Arial"/>
          <w:szCs w:val="24"/>
        </w:rPr>
        <w:t>3</w:t>
      </w:r>
      <w:r w:rsidR="00897AE2" w:rsidRPr="00C66885">
        <w:rPr>
          <w:rFonts w:cs="Arial"/>
          <w:szCs w:val="24"/>
        </w:rPr>
        <w:t>.202</w:t>
      </w:r>
      <w:r w:rsidR="00704505">
        <w:rPr>
          <w:rFonts w:cs="Arial"/>
          <w:szCs w:val="24"/>
        </w:rPr>
        <w:t>6</w:t>
      </w:r>
    </w:p>
    <w:p w:rsidR="006E45A0" w:rsidRPr="00C66885" w:rsidRDefault="006E45A0" w:rsidP="006E45A0">
      <w:pPr>
        <w:rPr>
          <w:rFonts w:cs="Arial"/>
          <w:sz w:val="24"/>
          <w:szCs w:val="24"/>
        </w:rPr>
      </w:pPr>
    </w:p>
    <w:p w:rsidR="006E45A0" w:rsidRPr="00C66885" w:rsidRDefault="006E45A0" w:rsidP="000C741B">
      <w:pPr>
        <w:jc w:val="left"/>
        <w:rPr>
          <w:rFonts w:cs="Arial"/>
          <w:sz w:val="24"/>
          <w:szCs w:val="24"/>
        </w:rPr>
      </w:pPr>
    </w:p>
    <w:p w:rsidR="006E45A0" w:rsidRPr="00C66885" w:rsidRDefault="006E45A0" w:rsidP="006E45A0">
      <w:pPr>
        <w:rPr>
          <w:rFonts w:cs="Arial"/>
          <w:sz w:val="24"/>
          <w:szCs w:val="24"/>
        </w:rPr>
      </w:pPr>
    </w:p>
    <w:p w:rsidR="006E45A0" w:rsidRPr="00C66885" w:rsidRDefault="006E45A0" w:rsidP="006E45A0">
      <w:pPr>
        <w:rPr>
          <w:rFonts w:cs="Arial"/>
          <w:sz w:val="24"/>
          <w:szCs w:val="24"/>
        </w:rPr>
      </w:pPr>
    </w:p>
    <w:p w:rsidR="00D7491D" w:rsidRPr="00C66885" w:rsidRDefault="00D7491D" w:rsidP="00B41F7A">
      <w:pPr>
        <w:ind w:left="2694"/>
        <w:jc w:val="center"/>
        <w:rPr>
          <w:rFonts w:cs="Arial"/>
          <w:sz w:val="24"/>
          <w:szCs w:val="24"/>
        </w:rPr>
      </w:pPr>
    </w:p>
    <w:p w:rsidR="00FF5DB2" w:rsidRPr="00C66885" w:rsidRDefault="00106C94" w:rsidP="00FF5DB2">
      <w:pPr>
        <w:ind w:left="4253"/>
        <w:jc w:val="center"/>
        <w:rPr>
          <w:rFonts w:cs="Arial"/>
          <w:sz w:val="24"/>
          <w:szCs w:val="24"/>
        </w:rPr>
      </w:pPr>
      <w:r w:rsidRPr="00C66885">
        <w:rPr>
          <w:rFonts w:cs="Arial"/>
          <w:szCs w:val="24"/>
        </w:rPr>
        <w:tab/>
      </w:r>
      <w:r w:rsidR="00FF5DB2" w:rsidRPr="00C66885">
        <w:rPr>
          <w:rFonts w:cs="Arial"/>
          <w:szCs w:val="24"/>
        </w:rPr>
        <w:t xml:space="preserve">    </w:t>
      </w:r>
      <w:r w:rsidR="00FF5DB2" w:rsidRPr="00C66885">
        <w:rPr>
          <w:rFonts w:cs="Arial"/>
          <w:sz w:val="24"/>
          <w:szCs w:val="24"/>
        </w:rPr>
        <w:t>ZATWIERDZAM</w:t>
      </w:r>
    </w:p>
    <w:p w:rsidR="00D82B68" w:rsidRPr="00C66885" w:rsidRDefault="00D82B68" w:rsidP="00D82B68">
      <w:pPr>
        <w:ind w:left="4536"/>
        <w:jc w:val="center"/>
        <w:rPr>
          <w:rFonts w:eastAsia="Times New Roman" w:cs="Arial"/>
          <w:sz w:val="24"/>
          <w:szCs w:val="24"/>
          <w:shd w:val="clear" w:color="auto" w:fill="FFFFFF"/>
          <w:lang w:eastAsia="pl-PL"/>
        </w:rPr>
      </w:pPr>
      <w:r w:rsidRPr="00C66885">
        <w:rPr>
          <w:rFonts w:eastAsia="Times New Roman" w:cs="Arial"/>
          <w:sz w:val="24"/>
          <w:szCs w:val="24"/>
          <w:shd w:val="clear" w:color="auto" w:fill="FFFFFF"/>
          <w:lang w:eastAsia="pl-PL"/>
        </w:rPr>
        <w:t>Komendant Miejski</w:t>
      </w:r>
    </w:p>
    <w:p w:rsidR="00D82B68" w:rsidRPr="00C66885" w:rsidRDefault="00D82B68" w:rsidP="00D82B68">
      <w:pPr>
        <w:ind w:left="4536"/>
        <w:jc w:val="center"/>
        <w:rPr>
          <w:rFonts w:eastAsia="Times New Roman" w:cs="Arial"/>
          <w:sz w:val="24"/>
          <w:szCs w:val="24"/>
          <w:shd w:val="clear" w:color="auto" w:fill="FFFFFF"/>
          <w:lang w:eastAsia="pl-PL"/>
        </w:rPr>
      </w:pPr>
      <w:r w:rsidRPr="00C66885">
        <w:rPr>
          <w:rFonts w:eastAsia="Times New Roman" w:cs="Arial"/>
          <w:sz w:val="24"/>
          <w:szCs w:val="24"/>
          <w:shd w:val="clear" w:color="auto" w:fill="FFFFFF"/>
          <w:lang w:eastAsia="pl-PL"/>
        </w:rPr>
        <w:t xml:space="preserve"> Państwowej Straży Pożarnej w Gliwicach</w:t>
      </w:r>
      <w:r w:rsidR="00AB1459" w:rsidRPr="00C66885">
        <w:rPr>
          <w:rFonts w:eastAsia="Times New Roman" w:cs="Arial"/>
          <w:sz w:val="24"/>
          <w:szCs w:val="24"/>
          <w:shd w:val="clear" w:color="auto" w:fill="FFFFFF"/>
          <w:lang w:eastAsia="pl-PL"/>
        </w:rPr>
        <w:br/>
      </w:r>
      <w:r w:rsidRPr="00C66885">
        <w:rPr>
          <w:rFonts w:eastAsia="Times New Roman" w:cs="Arial"/>
          <w:sz w:val="24"/>
          <w:szCs w:val="24"/>
          <w:shd w:val="clear" w:color="auto" w:fill="FFFFFF"/>
          <w:lang w:eastAsia="pl-PL"/>
        </w:rPr>
        <w:t>- / -</w:t>
      </w:r>
    </w:p>
    <w:p w:rsidR="00E64735" w:rsidRPr="00C66885" w:rsidRDefault="00D82B68" w:rsidP="00D82B68">
      <w:pPr>
        <w:ind w:left="4536"/>
        <w:jc w:val="center"/>
        <w:rPr>
          <w:rFonts w:cs="Arial"/>
          <w:sz w:val="24"/>
          <w:szCs w:val="24"/>
        </w:rPr>
      </w:pPr>
      <w:r w:rsidRPr="00C66885">
        <w:rPr>
          <w:rFonts w:eastAsia="Times New Roman" w:cs="Arial"/>
          <w:sz w:val="24"/>
          <w:szCs w:val="24"/>
          <w:shd w:val="clear" w:color="auto" w:fill="FFFFFF"/>
          <w:lang w:eastAsia="pl-PL"/>
        </w:rPr>
        <w:t>st. bryg. mgr inż. Marian Matejczyk</w:t>
      </w:r>
    </w:p>
    <w:p w:rsidR="00B41F7A" w:rsidRPr="00C66885" w:rsidRDefault="00B41F7A" w:rsidP="006E45A0">
      <w:pPr>
        <w:jc w:val="center"/>
        <w:rPr>
          <w:rFonts w:cs="Arial"/>
          <w:sz w:val="24"/>
          <w:szCs w:val="24"/>
        </w:rPr>
      </w:pPr>
    </w:p>
    <w:p w:rsidR="006E45A0" w:rsidRPr="00C66885" w:rsidRDefault="006E45A0" w:rsidP="006E45A0">
      <w:pPr>
        <w:rPr>
          <w:rFonts w:cs="Arial"/>
          <w:sz w:val="24"/>
          <w:szCs w:val="24"/>
        </w:rPr>
      </w:pPr>
    </w:p>
    <w:p w:rsidR="00FF5DB2" w:rsidRPr="00C66885" w:rsidRDefault="00FF5DB2" w:rsidP="006E45A0">
      <w:pPr>
        <w:rPr>
          <w:rFonts w:cs="Arial"/>
          <w:sz w:val="24"/>
          <w:szCs w:val="24"/>
        </w:rPr>
      </w:pPr>
    </w:p>
    <w:p w:rsidR="00405139" w:rsidRPr="00C66885" w:rsidRDefault="00704505" w:rsidP="00DD7BA1">
      <w:pPr>
        <w:jc w:val="center"/>
        <w:rPr>
          <w:rFonts w:cs="Arial"/>
          <w:bCs/>
          <w:sz w:val="24"/>
          <w:szCs w:val="24"/>
        </w:rPr>
      </w:pPr>
      <w:r>
        <w:rPr>
          <w:rFonts w:cs="Arial"/>
          <w:bCs/>
          <w:sz w:val="24"/>
          <w:szCs w:val="24"/>
        </w:rPr>
        <w:t>luty</w:t>
      </w:r>
      <w:r w:rsidR="00DF1870" w:rsidRPr="00C66885">
        <w:rPr>
          <w:rFonts w:cs="Arial"/>
          <w:bCs/>
          <w:sz w:val="24"/>
          <w:szCs w:val="24"/>
        </w:rPr>
        <w:t xml:space="preserve"> 202</w:t>
      </w:r>
      <w:r>
        <w:rPr>
          <w:rFonts w:cs="Arial"/>
          <w:bCs/>
          <w:sz w:val="24"/>
          <w:szCs w:val="24"/>
        </w:rPr>
        <w:t>6</w:t>
      </w:r>
      <w:r w:rsidR="00405139" w:rsidRPr="00C66885">
        <w:rPr>
          <w:rFonts w:cs="Arial"/>
          <w:bCs/>
          <w:sz w:val="24"/>
          <w:szCs w:val="24"/>
        </w:rPr>
        <w:br w:type="page"/>
      </w:r>
    </w:p>
    <w:p w:rsidR="00F8493B" w:rsidRPr="00C66885" w:rsidRDefault="00F8493B" w:rsidP="004247A4">
      <w:pPr>
        <w:pStyle w:val="Nagwek2"/>
        <w:rPr>
          <w:sz w:val="20"/>
          <w:szCs w:val="24"/>
        </w:rPr>
      </w:pPr>
      <w:bookmarkStart w:id="0" w:name="_Toc69376128"/>
      <w:r w:rsidRPr="00C66885">
        <w:rPr>
          <w:sz w:val="20"/>
          <w:szCs w:val="24"/>
        </w:rPr>
        <w:lastRenderedPageBreak/>
        <w:t>I. Nazwa oraz adres Zamawiającego</w:t>
      </w:r>
      <w:bookmarkEnd w:id="0"/>
    </w:p>
    <w:p w:rsidR="00284409" w:rsidRPr="00C66885" w:rsidRDefault="00284409" w:rsidP="00284409">
      <w:pPr>
        <w:rPr>
          <w:rFonts w:eastAsia="Calibri" w:cs="Arial"/>
          <w:b/>
          <w:bCs/>
          <w:sz w:val="20"/>
          <w:szCs w:val="24"/>
        </w:rPr>
      </w:pPr>
      <w:r w:rsidRPr="00C66885">
        <w:rPr>
          <w:rFonts w:eastAsia="Calibri" w:cs="Arial"/>
          <w:b/>
          <w:bCs/>
          <w:sz w:val="20"/>
          <w:szCs w:val="24"/>
        </w:rPr>
        <w:t>Komenda Miejska Państwowej Straży Pożarnej w Gliwicach</w:t>
      </w:r>
    </w:p>
    <w:p w:rsidR="00284409" w:rsidRPr="00C66885" w:rsidRDefault="00284409" w:rsidP="00284409">
      <w:pPr>
        <w:rPr>
          <w:rFonts w:eastAsia="Calibri" w:cs="Arial"/>
          <w:b/>
          <w:bCs/>
          <w:sz w:val="20"/>
          <w:szCs w:val="24"/>
        </w:rPr>
      </w:pPr>
      <w:r w:rsidRPr="00C66885">
        <w:rPr>
          <w:rFonts w:eastAsia="Calibri" w:cs="Arial"/>
          <w:b/>
          <w:bCs/>
          <w:sz w:val="20"/>
          <w:szCs w:val="24"/>
        </w:rPr>
        <w:t>ul. Wrocławska 1, 44 - 100 Gliwice</w:t>
      </w:r>
    </w:p>
    <w:p w:rsidR="00284409" w:rsidRPr="00C66885" w:rsidRDefault="00284409" w:rsidP="00284409">
      <w:pPr>
        <w:spacing w:before="240"/>
        <w:rPr>
          <w:rFonts w:cs="Arial"/>
          <w:sz w:val="20"/>
          <w:szCs w:val="24"/>
        </w:rPr>
      </w:pPr>
      <w:r w:rsidRPr="00C66885">
        <w:rPr>
          <w:rFonts w:cs="Arial"/>
          <w:sz w:val="20"/>
          <w:szCs w:val="24"/>
        </w:rPr>
        <w:t>NIP 631 221 45 18</w:t>
      </w:r>
    </w:p>
    <w:p w:rsidR="00284409" w:rsidRPr="00C66885" w:rsidRDefault="00284409" w:rsidP="00284409">
      <w:pPr>
        <w:spacing w:before="240"/>
        <w:rPr>
          <w:rFonts w:cs="Arial"/>
          <w:sz w:val="20"/>
          <w:szCs w:val="24"/>
        </w:rPr>
      </w:pPr>
      <w:r w:rsidRPr="00C66885">
        <w:rPr>
          <w:rFonts w:cs="Arial"/>
          <w:sz w:val="20"/>
          <w:szCs w:val="24"/>
        </w:rPr>
        <w:t>REGON 273073013</w:t>
      </w:r>
    </w:p>
    <w:p w:rsidR="00284409" w:rsidRPr="00C66885" w:rsidRDefault="00284409" w:rsidP="00284409">
      <w:pPr>
        <w:spacing w:before="240"/>
        <w:rPr>
          <w:rFonts w:cs="Arial"/>
          <w:sz w:val="20"/>
          <w:szCs w:val="24"/>
        </w:rPr>
      </w:pPr>
      <w:r w:rsidRPr="00C66885">
        <w:rPr>
          <w:rFonts w:cs="Arial"/>
          <w:sz w:val="20"/>
          <w:szCs w:val="24"/>
        </w:rPr>
        <w:t>Godziny pracy Zamawiającego: 7.30-15.30</w:t>
      </w:r>
    </w:p>
    <w:p w:rsidR="00284409" w:rsidRPr="00C66885" w:rsidRDefault="00284409" w:rsidP="00284409">
      <w:pPr>
        <w:spacing w:before="240" w:after="240"/>
        <w:rPr>
          <w:rFonts w:cs="Arial"/>
          <w:sz w:val="20"/>
          <w:szCs w:val="24"/>
        </w:rPr>
      </w:pPr>
      <w:r w:rsidRPr="00C66885">
        <w:rPr>
          <w:rFonts w:cs="Arial"/>
          <w:sz w:val="20"/>
          <w:szCs w:val="24"/>
        </w:rPr>
        <w:t>tel. 47 851 06 00,</w:t>
      </w:r>
    </w:p>
    <w:p w:rsidR="00284409" w:rsidRPr="00C66885" w:rsidRDefault="00284409" w:rsidP="00284409">
      <w:pPr>
        <w:spacing w:before="240" w:after="240"/>
        <w:rPr>
          <w:rFonts w:cs="Arial"/>
          <w:sz w:val="20"/>
          <w:szCs w:val="24"/>
        </w:rPr>
      </w:pPr>
      <w:r w:rsidRPr="00C66885">
        <w:rPr>
          <w:rFonts w:cs="Arial"/>
          <w:sz w:val="20"/>
          <w:szCs w:val="24"/>
        </w:rPr>
        <w:t>fax. 47 851 06 04,</w:t>
      </w:r>
    </w:p>
    <w:p w:rsidR="00284409" w:rsidRPr="00C66885" w:rsidRDefault="00284409" w:rsidP="00284409">
      <w:pPr>
        <w:spacing w:before="240" w:after="240"/>
        <w:rPr>
          <w:rFonts w:cs="Arial"/>
          <w:sz w:val="20"/>
          <w:szCs w:val="24"/>
        </w:rPr>
      </w:pPr>
      <w:r w:rsidRPr="00C66885">
        <w:rPr>
          <w:rFonts w:cs="Arial"/>
          <w:sz w:val="20"/>
          <w:szCs w:val="24"/>
        </w:rPr>
        <w:t xml:space="preserve">e-mail: </w:t>
      </w:r>
      <w:hyperlink r:id="rId8" w:history="1">
        <w:r w:rsidRPr="00C66885">
          <w:rPr>
            <w:rStyle w:val="Hipercze"/>
            <w:color w:val="auto"/>
            <w:sz w:val="20"/>
            <w:szCs w:val="24"/>
          </w:rPr>
          <w:t>kmpsp@kmpsp.gliwice.pl</w:t>
        </w:r>
      </w:hyperlink>
    </w:p>
    <w:p w:rsidR="00F8493B" w:rsidRPr="00C66885" w:rsidRDefault="00F8493B" w:rsidP="00284409">
      <w:pPr>
        <w:spacing w:before="240" w:after="240"/>
        <w:rPr>
          <w:rFonts w:cs="Arial"/>
          <w:b/>
          <w:sz w:val="20"/>
          <w:szCs w:val="24"/>
          <w:u w:val="single"/>
        </w:rPr>
      </w:pPr>
      <w:r w:rsidRPr="00C66885">
        <w:rPr>
          <w:rFonts w:cs="Arial"/>
          <w:b/>
          <w:sz w:val="20"/>
          <w:szCs w:val="24"/>
          <w:u w:val="single"/>
        </w:rPr>
        <w:t xml:space="preserve">Uwaga! </w:t>
      </w:r>
      <w:r w:rsidRPr="00C66885">
        <w:rPr>
          <w:rFonts w:cs="Arial"/>
          <w:sz w:val="20"/>
          <w:szCs w:val="24"/>
          <w:u w:val="single"/>
        </w:rPr>
        <w:t>Zamawiający przypomina, że w toku postępowania zgodnie z art. 61 ust. 2 ust</w:t>
      </w:r>
      <w:r w:rsidR="00832E75" w:rsidRPr="00C66885">
        <w:rPr>
          <w:rFonts w:cs="Arial"/>
          <w:sz w:val="20"/>
          <w:szCs w:val="24"/>
          <w:u w:val="single"/>
        </w:rPr>
        <w:t xml:space="preserve">awy </w:t>
      </w:r>
      <w:r w:rsidR="00832E75" w:rsidRPr="00C66885">
        <w:rPr>
          <w:rFonts w:cs="Arial"/>
          <w:sz w:val="20"/>
          <w:szCs w:val="24"/>
          <w:highlight w:val="white"/>
          <w:u w:val="single"/>
        </w:rPr>
        <w:t>PZP</w:t>
      </w:r>
      <w:r w:rsidRPr="00C66885">
        <w:rPr>
          <w:rFonts w:cs="Arial"/>
          <w:sz w:val="20"/>
          <w:szCs w:val="24"/>
          <w:u w:val="single"/>
        </w:rPr>
        <w:t xml:space="preserve"> komunikacja ustna dopuszczalna jest jedynie w toku negocjacji lub dialogu oraz</w:t>
      </w:r>
      <w:r w:rsidR="00790516" w:rsidRPr="00C66885">
        <w:rPr>
          <w:rFonts w:cs="Arial"/>
          <w:sz w:val="20"/>
          <w:szCs w:val="24"/>
          <w:u w:val="single"/>
        </w:rPr>
        <w:t xml:space="preserve"> </w:t>
      </w:r>
      <w:r w:rsidRPr="00C66885">
        <w:rPr>
          <w:rFonts w:cs="Arial"/>
          <w:sz w:val="20"/>
          <w:szCs w:val="24"/>
          <w:u w:val="single"/>
        </w:rPr>
        <w:t xml:space="preserve">w odniesieniu do informacji, które nie są istotne. Zasady dotyczące sposobu komunikowania się zostały przez Zamawiającego umieszczone </w:t>
      </w:r>
      <w:r w:rsidRPr="00C66885">
        <w:rPr>
          <w:rFonts w:cs="Arial"/>
          <w:b/>
          <w:sz w:val="20"/>
          <w:szCs w:val="24"/>
          <w:u w:val="single"/>
        </w:rPr>
        <w:t>w rozdziale XII pkt 3.</w:t>
      </w:r>
    </w:p>
    <w:p w:rsidR="00F8493B" w:rsidRPr="00C66885" w:rsidRDefault="00F8493B" w:rsidP="004247A4">
      <w:pPr>
        <w:pStyle w:val="Nagwek2"/>
        <w:rPr>
          <w:sz w:val="20"/>
          <w:szCs w:val="24"/>
        </w:rPr>
      </w:pPr>
      <w:bookmarkStart w:id="1" w:name="_Toc69376129"/>
      <w:r w:rsidRPr="00C66885">
        <w:rPr>
          <w:sz w:val="20"/>
          <w:szCs w:val="24"/>
        </w:rPr>
        <w:t>II. Ochrona danych osobowych</w:t>
      </w:r>
      <w:bookmarkEnd w:id="1"/>
    </w:p>
    <w:p w:rsidR="00F8493B" w:rsidRPr="00C66885" w:rsidRDefault="00F8493B" w:rsidP="00AC61DF">
      <w:pPr>
        <w:pStyle w:val="Akapitzlist"/>
        <w:numPr>
          <w:ilvl w:val="0"/>
          <w:numId w:val="7"/>
        </w:numPr>
        <w:spacing w:before="240"/>
        <w:ind w:left="709"/>
        <w:rPr>
          <w:rFonts w:cs="Arial"/>
          <w:b/>
          <w:bCs/>
          <w:sz w:val="20"/>
          <w:szCs w:val="24"/>
        </w:rPr>
      </w:pPr>
      <w:r w:rsidRPr="00C66885">
        <w:rPr>
          <w:rFonts w:cs="Arial"/>
          <w:sz w:val="20"/>
          <w:szCs w:val="24"/>
        </w:rPr>
        <w:t>Zgodnie z art. 13 ust. 1 i 2 rozporządzenia Parlamentu Europejskiego i Rady (UE) 2016/679 z</w:t>
      </w:r>
      <w:r w:rsidR="00407A0D" w:rsidRPr="00C66885">
        <w:rPr>
          <w:rFonts w:cs="Arial"/>
          <w:sz w:val="20"/>
          <w:szCs w:val="24"/>
        </w:rPr>
        <w:t> </w:t>
      </w:r>
      <w:r w:rsidRPr="00C66885">
        <w:rPr>
          <w:rFonts w:cs="Arial"/>
          <w:sz w:val="20"/>
          <w:szCs w:val="24"/>
        </w:rPr>
        <w:t>dnia 27 kwietnia 2016 r. w sprawie ochr</w:t>
      </w:r>
      <w:r w:rsidR="0033500D" w:rsidRPr="00C66885">
        <w:rPr>
          <w:rFonts w:cs="Arial"/>
          <w:sz w:val="20"/>
          <w:szCs w:val="24"/>
        </w:rPr>
        <w:t xml:space="preserve">ony osób fizycznych w związku </w:t>
      </w:r>
      <w:r w:rsidR="0033500D" w:rsidRPr="00C66885">
        <w:rPr>
          <w:rFonts w:cs="Arial"/>
          <w:sz w:val="18"/>
        </w:rPr>
        <w:t>z</w:t>
      </w:r>
      <w:r w:rsidR="00E40CFC" w:rsidRPr="00C66885">
        <w:rPr>
          <w:rFonts w:cs="Arial"/>
          <w:sz w:val="18"/>
        </w:rPr>
        <w:t> </w:t>
      </w:r>
      <w:r w:rsidRPr="00C66885">
        <w:rPr>
          <w:rFonts w:cs="Arial"/>
          <w:sz w:val="18"/>
        </w:rPr>
        <w:t>przetwarzaniem</w:t>
      </w:r>
      <w:r w:rsidRPr="00C66885">
        <w:rPr>
          <w:rFonts w:cs="Arial"/>
          <w:sz w:val="20"/>
          <w:szCs w:val="24"/>
        </w:rPr>
        <w:t xml:space="preserve"> danych osobowych i w sprawie swobodnego przepływu takich danych oraz uchylenia dyrektywy 95/46/WE (ogólne rozporządzenie o danych) (Dz. U. UE L119 z dnia 4 maja 2016 r., str. 1; zwanym dalej „RODO”) informujemy, że:</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A</w:t>
      </w:r>
      <w:r w:rsidR="00F8493B" w:rsidRPr="00C66885">
        <w:rPr>
          <w:rFonts w:cs="Arial"/>
          <w:sz w:val="20"/>
          <w:szCs w:val="24"/>
        </w:rPr>
        <w:t xml:space="preserve">dministratorem </w:t>
      </w:r>
      <w:r w:rsidR="003C18DB" w:rsidRPr="00C66885">
        <w:rPr>
          <w:rFonts w:cs="Arial"/>
          <w:sz w:val="20"/>
          <w:szCs w:val="24"/>
        </w:rPr>
        <w:t>przetwarzającym Pani/Pana dane osobowe</w:t>
      </w:r>
      <w:r w:rsidR="00F93B62" w:rsidRPr="00C66885">
        <w:rPr>
          <w:rFonts w:cs="Arial"/>
          <w:sz w:val="20"/>
          <w:szCs w:val="24"/>
        </w:rPr>
        <w:t xml:space="preserve"> jest </w:t>
      </w:r>
      <w:r w:rsidR="00F8493B" w:rsidRPr="00C66885">
        <w:rPr>
          <w:rFonts w:cs="Arial"/>
          <w:sz w:val="20"/>
          <w:szCs w:val="24"/>
        </w:rPr>
        <w:t xml:space="preserve">Komendant Miejski Państwowej Straży </w:t>
      </w:r>
      <w:r w:rsidR="00692142" w:rsidRPr="00C66885">
        <w:rPr>
          <w:rFonts w:cs="Arial"/>
          <w:sz w:val="20"/>
          <w:szCs w:val="24"/>
        </w:rPr>
        <w:t xml:space="preserve">Pożarnej w </w:t>
      </w:r>
      <w:r w:rsidR="00CD1AD9" w:rsidRPr="00C66885">
        <w:rPr>
          <w:rFonts w:cs="Arial"/>
          <w:sz w:val="20"/>
          <w:szCs w:val="24"/>
        </w:rPr>
        <w:t>Gliwicach</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A</w:t>
      </w:r>
      <w:r w:rsidR="00F8493B" w:rsidRPr="00C66885">
        <w:rPr>
          <w:rFonts w:cs="Arial"/>
          <w:sz w:val="20"/>
          <w:szCs w:val="24"/>
        </w:rPr>
        <w:t>dministrator wyznaczył Inspektor</w:t>
      </w:r>
      <w:r w:rsidR="00F93B62" w:rsidRPr="00C66885">
        <w:rPr>
          <w:rFonts w:cs="Arial"/>
          <w:sz w:val="20"/>
          <w:szCs w:val="24"/>
        </w:rPr>
        <w:t>a</w:t>
      </w:r>
      <w:r w:rsidR="00F8493B" w:rsidRPr="00C66885">
        <w:rPr>
          <w:rFonts w:cs="Arial"/>
          <w:sz w:val="20"/>
          <w:szCs w:val="24"/>
        </w:rPr>
        <w:t xml:space="preserve"> Ochrony</w:t>
      </w:r>
      <w:r w:rsidR="00F93B62" w:rsidRPr="00C66885">
        <w:rPr>
          <w:rFonts w:cs="Arial"/>
          <w:sz w:val="20"/>
          <w:szCs w:val="24"/>
        </w:rPr>
        <w:t xml:space="preserve"> </w:t>
      </w:r>
      <w:r w:rsidR="00F8493B" w:rsidRPr="00C66885">
        <w:rPr>
          <w:rFonts w:cs="Arial"/>
          <w:sz w:val="20"/>
          <w:szCs w:val="24"/>
        </w:rPr>
        <w:t>Danych, z którym można się kontaktować pod adresem e-mail: iod@katowice.kwpsp.gov.pl</w:t>
      </w:r>
    </w:p>
    <w:p w:rsidR="00F8493B" w:rsidRPr="00C66885" w:rsidRDefault="00F8493B" w:rsidP="00AC61DF">
      <w:pPr>
        <w:numPr>
          <w:ilvl w:val="0"/>
          <w:numId w:val="7"/>
        </w:numPr>
        <w:ind w:left="709" w:hanging="401"/>
        <w:rPr>
          <w:rFonts w:cs="Arial"/>
          <w:sz w:val="20"/>
          <w:szCs w:val="24"/>
        </w:rPr>
      </w:pPr>
      <w:r w:rsidRPr="00C66885">
        <w:rPr>
          <w:rFonts w:cs="Arial"/>
          <w:sz w:val="20"/>
          <w:szCs w:val="24"/>
        </w:rPr>
        <w:t>Pani/Pana dane osobowe przetwarzane będą na podstawie art. 6 ust. 1 lit. c RODO w</w:t>
      </w:r>
      <w:r w:rsidR="00417BA8" w:rsidRPr="00C66885">
        <w:rPr>
          <w:rFonts w:cs="Arial"/>
          <w:sz w:val="20"/>
          <w:szCs w:val="24"/>
        </w:rPr>
        <w:t> </w:t>
      </w:r>
      <w:r w:rsidRPr="00C66885">
        <w:rPr>
          <w:rFonts w:cs="Arial"/>
          <w:sz w:val="20"/>
          <w:szCs w:val="24"/>
        </w:rPr>
        <w:t>celu związanym z przedmiotowym postępowaniem o udzielenie zamówienia publicznego, prowadzonym w trybie przetargu nieograniczonego.</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O</w:t>
      </w:r>
      <w:r w:rsidR="00F8493B" w:rsidRPr="00C66885">
        <w:rPr>
          <w:rFonts w:cs="Arial"/>
          <w:sz w:val="20"/>
          <w:szCs w:val="24"/>
        </w:rPr>
        <w:t>dbiorcami Pani/Pana danych osobowych będą osoby lub podmioty, którym udostępniona zostanie dokumentacja postępowania w oparciu o art. 74 ustawy PZP</w:t>
      </w:r>
      <w:r w:rsidR="005C2D66" w:rsidRPr="00C66885">
        <w:rPr>
          <w:rFonts w:cs="Arial"/>
          <w:sz w:val="20"/>
          <w:szCs w:val="24"/>
        </w:rPr>
        <w:t>.</w:t>
      </w:r>
    </w:p>
    <w:p w:rsidR="00F8493B" w:rsidRPr="00C66885" w:rsidRDefault="00F8493B" w:rsidP="00AC61DF">
      <w:pPr>
        <w:numPr>
          <w:ilvl w:val="0"/>
          <w:numId w:val="7"/>
        </w:numPr>
        <w:ind w:left="709" w:hanging="401"/>
        <w:rPr>
          <w:rFonts w:cs="Arial"/>
          <w:sz w:val="20"/>
          <w:szCs w:val="24"/>
        </w:rPr>
      </w:pPr>
      <w:r w:rsidRPr="00C66885">
        <w:rPr>
          <w:rFonts w:cs="Arial"/>
          <w:sz w:val="20"/>
          <w:szCs w:val="24"/>
        </w:rPr>
        <w:t>Pani/Pana dane osobowe będą przechowywane, zgodnie z art. 78 ust. 1 PZP przez okres 4</w:t>
      </w:r>
      <w:r w:rsidR="00407A0D" w:rsidRPr="00C66885">
        <w:rPr>
          <w:rFonts w:cs="Arial"/>
          <w:sz w:val="20"/>
          <w:szCs w:val="24"/>
        </w:rPr>
        <w:t> </w:t>
      </w:r>
      <w:r w:rsidRPr="00C66885">
        <w:rPr>
          <w:rFonts w:cs="Arial"/>
          <w:sz w:val="20"/>
          <w:szCs w:val="24"/>
        </w:rPr>
        <w:t>lat od dnia zakończenia postępowania o udzielenie zamówienia, a jeżeli czas trwania umowy przekracza 4 lata, okres przechowywania o</w:t>
      </w:r>
      <w:r w:rsidR="005C2D66" w:rsidRPr="00C66885">
        <w:rPr>
          <w:rFonts w:cs="Arial"/>
          <w:sz w:val="20"/>
          <w:szCs w:val="24"/>
        </w:rPr>
        <w:t>bejmuje cały czas trwania umowy.</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O</w:t>
      </w:r>
      <w:r w:rsidR="00F8493B" w:rsidRPr="00C66885">
        <w:rPr>
          <w:rFonts w:cs="Arial"/>
          <w:sz w:val="20"/>
          <w:szCs w:val="24"/>
        </w:rPr>
        <w:t>bowiązek podania przez Panią/Pana danych osobowych bezpośrednio Pani/Pana dotyczących jest wymogiem ustawowym określonym w przepisach ustawy PZP, związanym</w:t>
      </w:r>
      <w:r w:rsidR="005C2D66" w:rsidRPr="00C66885">
        <w:rPr>
          <w:rFonts w:cs="Arial"/>
          <w:sz w:val="20"/>
          <w:szCs w:val="24"/>
        </w:rPr>
        <w:t xml:space="preserve"> </w:t>
      </w:r>
      <w:r w:rsidR="00F8493B" w:rsidRPr="00C66885">
        <w:rPr>
          <w:rFonts w:cs="Arial"/>
          <w:sz w:val="20"/>
          <w:szCs w:val="24"/>
        </w:rPr>
        <w:t>z</w:t>
      </w:r>
      <w:r w:rsidR="00407A0D" w:rsidRPr="00C66885">
        <w:rPr>
          <w:rFonts w:cs="Arial"/>
          <w:sz w:val="20"/>
          <w:szCs w:val="24"/>
        </w:rPr>
        <w:t> </w:t>
      </w:r>
      <w:r w:rsidR="00F8493B" w:rsidRPr="00C66885">
        <w:rPr>
          <w:rFonts w:cs="Arial"/>
          <w:sz w:val="20"/>
          <w:szCs w:val="24"/>
        </w:rPr>
        <w:t>udziałem w postępowaniu o udzielenie zamówienia publicznego.</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W</w:t>
      </w:r>
      <w:r w:rsidR="00F8493B" w:rsidRPr="00C66885">
        <w:rPr>
          <w:rFonts w:cs="Arial"/>
          <w:sz w:val="20"/>
          <w:szCs w:val="24"/>
        </w:rPr>
        <w:t xml:space="preserve"> odniesieniu do Pani/Pana danych osobowych decyzje nie będą podejmowane w</w:t>
      </w:r>
      <w:r w:rsidR="00273683" w:rsidRPr="00C66885">
        <w:rPr>
          <w:rFonts w:cs="Arial"/>
          <w:sz w:val="20"/>
          <w:szCs w:val="24"/>
        </w:rPr>
        <w:t> </w:t>
      </w:r>
      <w:r w:rsidR="00F8493B" w:rsidRPr="00C66885">
        <w:rPr>
          <w:rFonts w:cs="Arial"/>
          <w:sz w:val="20"/>
          <w:szCs w:val="24"/>
        </w:rPr>
        <w:t xml:space="preserve">sposób zautomatyzowany, </w:t>
      </w:r>
      <w:r w:rsidR="003C18DB" w:rsidRPr="00C66885">
        <w:rPr>
          <w:rFonts w:cs="Arial"/>
          <w:sz w:val="20"/>
          <w:szCs w:val="24"/>
        </w:rPr>
        <w:t xml:space="preserve">w tym profilowaniu, o których mowa w </w:t>
      </w:r>
      <w:r w:rsidR="00F8493B" w:rsidRPr="00C66885">
        <w:rPr>
          <w:rFonts w:cs="Arial"/>
          <w:sz w:val="20"/>
          <w:szCs w:val="24"/>
        </w:rPr>
        <w:t>art. 22</w:t>
      </w:r>
      <w:r w:rsidR="003C18DB" w:rsidRPr="00C66885">
        <w:rPr>
          <w:rFonts w:cs="Arial"/>
          <w:sz w:val="20"/>
          <w:szCs w:val="24"/>
        </w:rPr>
        <w:t xml:space="preserve"> ust. 1 i 4</w:t>
      </w:r>
      <w:r w:rsidR="00F8493B" w:rsidRPr="00C66885">
        <w:rPr>
          <w:rFonts w:cs="Arial"/>
          <w:sz w:val="20"/>
          <w:szCs w:val="24"/>
        </w:rPr>
        <w:t xml:space="preserve"> RODO.</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P</w:t>
      </w:r>
      <w:r w:rsidR="00F8493B" w:rsidRPr="00C66885">
        <w:rPr>
          <w:rFonts w:cs="Arial"/>
          <w:sz w:val="20"/>
          <w:szCs w:val="24"/>
        </w:rPr>
        <w:t>osiada Pani/Pan:</w:t>
      </w:r>
    </w:p>
    <w:p w:rsidR="00F8493B" w:rsidRPr="00C66885" w:rsidRDefault="00F8493B" w:rsidP="00AC61DF">
      <w:pPr>
        <w:numPr>
          <w:ilvl w:val="0"/>
          <w:numId w:val="8"/>
        </w:numPr>
        <w:ind w:left="1064" w:hanging="462"/>
        <w:rPr>
          <w:rFonts w:cs="Arial"/>
          <w:sz w:val="20"/>
          <w:szCs w:val="24"/>
        </w:rPr>
      </w:pPr>
      <w:r w:rsidRPr="00C66885">
        <w:rPr>
          <w:rFonts w:cs="Arial"/>
          <w:sz w:val="20"/>
          <w:szCs w:val="24"/>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w:t>
      </w:r>
      <w:r w:rsidR="00417BA8" w:rsidRPr="00C66885">
        <w:rPr>
          <w:rFonts w:cs="Arial"/>
          <w:sz w:val="20"/>
          <w:szCs w:val="24"/>
        </w:rPr>
        <w:t> </w:t>
      </w:r>
      <w:r w:rsidRPr="00C66885">
        <w:rPr>
          <w:rFonts w:cs="Arial"/>
          <w:sz w:val="20"/>
          <w:szCs w:val="24"/>
        </w:rPr>
        <w:t>szczególności podania nazwy lub daty postępowania</w:t>
      </w:r>
      <w:r w:rsidR="005C2D66" w:rsidRPr="00C66885">
        <w:rPr>
          <w:rFonts w:cs="Arial"/>
          <w:sz w:val="20"/>
          <w:szCs w:val="24"/>
        </w:rPr>
        <w:t xml:space="preserve"> </w:t>
      </w:r>
      <w:r w:rsidRPr="00C66885">
        <w:rPr>
          <w:rFonts w:cs="Arial"/>
          <w:sz w:val="20"/>
          <w:szCs w:val="24"/>
        </w:rPr>
        <w:t>o udzielenie zamówienia publicznego lub konkursu albo sprecyzowanie nazwy lub daty zakończonego postępowania o udzielenie zamówienia);</w:t>
      </w:r>
    </w:p>
    <w:p w:rsidR="00F8493B" w:rsidRPr="00C66885" w:rsidRDefault="00F8493B" w:rsidP="00AC61DF">
      <w:pPr>
        <w:numPr>
          <w:ilvl w:val="0"/>
          <w:numId w:val="8"/>
        </w:numPr>
        <w:ind w:left="1064" w:hanging="462"/>
        <w:rPr>
          <w:rFonts w:cs="Arial"/>
          <w:sz w:val="20"/>
          <w:szCs w:val="24"/>
        </w:rPr>
      </w:pPr>
      <w:r w:rsidRPr="00C66885">
        <w:rPr>
          <w:rFonts w:cs="Arial"/>
          <w:sz w:val="20"/>
          <w:szCs w:val="24"/>
        </w:rPr>
        <w:t>na podstawie art. 16 RODO prawo do sprostowania Pani/Pana danych osobowych (</w:t>
      </w:r>
      <w:r w:rsidRPr="00C66885">
        <w:rPr>
          <w:rFonts w:cs="Arial"/>
          <w:i/>
          <w:sz w:val="20"/>
          <w:szCs w:val="24"/>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66885">
        <w:rPr>
          <w:rFonts w:cs="Arial"/>
          <w:sz w:val="20"/>
          <w:szCs w:val="24"/>
        </w:rPr>
        <w:t>);</w:t>
      </w:r>
    </w:p>
    <w:p w:rsidR="00F8493B" w:rsidRPr="00C66885" w:rsidRDefault="00F8493B" w:rsidP="00AC61DF">
      <w:pPr>
        <w:numPr>
          <w:ilvl w:val="0"/>
          <w:numId w:val="8"/>
        </w:numPr>
        <w:spacing w:line="276" w:lineRule="auto"/>
        <w:ind w:left="1064" w:hanging="462"/>
        <w:rPr>
          <w:rFonts w:cs="Arial"/>
          <w:sz w:val="20"/>
          <w:szCs w:val="24"/>
        </w:rPr>
      </w:pPr>
      <w:r w:rsidRPr="00C66885">
        <w:rPr>
          <w:rFonts w:cs="Arial"/>
          <w:sz w:val="20"/>
          <w:szCs w:val="24"/>
        </w:rPr>
        <w:t>na podstawie art. 18 RODO prawo żądania od administratora ograniczenia przetwarzania danych osobowych z zastrzeżeniem okresu trwania postępowania</w:t>
      </w:r>
      <w:r w:rsidR="005C2D66" w:rsidRPr="00C66885">
        <w:rPr>
          <w:rFonts w:cs="Arial"/>
          <w:sz w:val="20"/>
          <w:szCs w:val="24"/>
        </w:rPr>
        <w:t xml:space="preserve">  </w:t>
      </w:r>
      <w:r w:rsidRPr="00C66885">
        <w:rPr>
          <w:rFonts w:cs="Arial"/>
          <w:sz w:val="20"/>
          <w:szCs w:val="24"/>
        </w:rPr>
        <w:t xml:space="preserve"> o</w:t>
      </w:r>
      <w:r w:rsidR="00417BA8" w:rsidRPr="00C66885">
        <w:rPr>
          <w:rFonts w:cs="Arial"/>
          <w:sz w:val="20"/>
          <w:szCs w:val="24"/>
        </w:rPr>
        <w:t> </w:t>
      </w:r>
      <w:r w:rsidRPr="00C66885">
        <w:rPr>
          <w:rFonts w:cs="Arial"/>
          <w:sz w:val="20"/>
          <w:szCs w:val="24"/>
        </w:rPr>
        <w:t>udzielenie zamówienia publicznego lub konkursu oraz przypadków, o których mowa w art. 18 ust. 2 RODO (</w:t>
      </w:r>
      <w:r w:rsidRPr="00C66885">
        <w:rPr>
          <w:rFonts w:cs="Arial"/>
          <w:i/>
          <w:sz w:val="20"/>
          <w:szCs w:val="24"/>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66885">
        <w:rPr>
          <w:rFonts w:cs="Arial"/>
          <w:sz w:val="20"/>
          <w:szCs w:val="24"/>
        </w:rPr>
        <w:t>);</w:t>
      </w:r>
    </w:p>
    <w:p w:rsidR="00F8493B" w:rsidRPr="00C66885" w:rsidRDefault="00F8493B" w:rsidP="00AC61DF">
      <w:pPr>
        <w:numPr>
          <w:ilvl w:val="0"/>
          <w:numId w:val="8"/>
        </w:numPr>
        <w:spacing w:line="276" w:lineRule="auto"/>
        <w:ind w:left="1064" w:hanging="462"/>
        <w:rPr>
          <w:rFonts w:cs="Arial"/>
          <w:sz w:val="20"/>
          <w:szCs w:val="24"/>
        </w:rPr>
      </w:pPr>
      <w:r w:rsidRPr="00C66885">
        <w:rPr>
          <w:rFonts w:cs="Arial"/>
          <w:sz w:val="20"/>
          <w:szCs w:val="24"/>
        </w:rPr>
        <w:t xml:space="preserve">prawo do wniesienia skargi do Prezesa Urzędu Ochrony Danych Osobowych, gdy uzna Pani/Pan, że przetwarzanie danych osobowych Pani/Pana dotyczących narusza przepisy RODO; </w:t>
      </w:r>
      <w:r w:rsidRPr="00C66885">
        <w:rPr>
          <w:rFonts w:cs="Arial"/>
          <w:i/>
          <w:sz w:val="20"/>
          <w:szCs w:val="24"/>
        </w:rPr>
        <w:t xml:space="preserve"> </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N</w:t>
      </w:r>
      <w:r w:rsidR="00F8493B" w:rsidRPr="00C66885">
        <w:rPr>
          <w:rFonts w:cs="Arial"/>
          <w:sz w:val="20"/>
          <w:szCs w:val="24"/>
        </w:rPr>
        <w:t>ie przysługuje Pani/Panu:</w:t>
      </w:r>
    </w:p>
    <w:p w:rsidR="00F8493B" w:rsidRPr="00C66885" w:rsidRDefault="00F8493B" w:rsidP="0010171C">
      <w:pPr>
        <w:numPr>
          <w:ilvl w:val="0"/>
          <w:numId w:val="13"/>
        </w:numPr>
        <w:ind w:left="1008" w:hanging="392"/>
        <w:rPr>
          <w:rFonts w:cs="Arial"/>
          <w:sz w:val="20"/>
          <w:szCs w:val="24"/>
        </w:rPr>
      </w:pPr>
      <w:r w:rsidRPr="00C66885">
        <w:rPr>
          <w:rFonts w:cs="Arial"/>
          <w:sz w:val="20"/>
          <w:szCs w:val="24"/>
        </w:rPr>
        <w:t>w związku z art. 17 ust. 3 lit. b, d lub e RODO prawo do usunięcia danych osobowych;</w:t>
      </w:r>
    </w:p>
    <w:p w:rsidR="00F8493B" w:rsidRPr="00C66885" w:rsidRDefault="00F8493B" w:rsidP="0010171C">
      <w:pPr>
        <w:numPr>
          <w:ilvl w:val="0"/>
          <w:numId w:val="13"/>
        </w:numPr>
        <w:ind w:left="1008" w:hanging="392"/>
        <w:rPr>
          <w:rFonts w:cs="Arial"/>
          <w:sz w:val="20"/>
          <w:szCs w:val="24"/>
        </w:rPr>
      </w:pPr>
      <w:r w:rsidRPr="00C66885">
        <w:rPr>
          <w:rFonts w:cs="Arial"/>
          <w:sz w:val="20"/>
          <w:szCs w:val="24"/>
        </w:rPr>
        <w:t>prawo do przenoszenia danych osobowych, o którym mowa w art. 20 RODO;</w:t>
      </w:r>
    </w:p>
    <w:p w:rsidR="00F8493B" w:rsidRPr="00C66885" w:rsidRDefault="00F8493B" w:rsidP="0010171C">
      <w:pPr>
        <w:numPr>
          <w:ilvl w:val="0"/>
          <w:numId w:val="13"/>
        </w:numPr>
        <w:ind w:left="1008" w:hanging="392"/>
        <w:rPr>
          <w:rFonts w:cs="Arial"/>
          <w:sz w:val="20"/>
          <w:szCs w:val="24"/>
        </w:rPr>
      </w:pPr>
      <w:r w:rsidRPr="00C66885">
        <w:rPr>
          <w:rFonts w:cs="Arial"/>
          <w:sz w:val="20"/>
          <w:szCs w:val="24"/>
        </w:rPr>
        <w:t xml:space="preserve">na podstawie art. 21 RODO prawo sprzeciwu, wobec przetwarzania danych osobowych, gdyż podstawą prawną przetwarzania Pani/Pana danych osobowych jest art. 6 ust. 1 lit. c RODO; </w:t>
      </w:r>
    </w:p>
    <w:p w:rsidR="00F8493B" w:rsidRPr="00C66885" w:rsidRDefault="008B014B" w:rsidP="00AC61DF">
      <w:pPr>
        <w:numPr>
          <w:ilvl w:val="0"/>
          <w:numId w:val="7"/>
        </w:numPr>
        <w:ind w:left="709" w:hanging="401"/>
        <w:rPr>
          <w:rFonts w:cs="Arial"/>
          <w:sz w:val="20"/>
          <w:szCs w:val="24"/>
        </w:rPr>
      </w:pPr>
      <w:r w:rsidRPr="00C66885">
        <w:rPr>
          <w:rFonts w:cs="Arial"/>
          <w:sz w:val="20"/>
          <w:szCs w:val="24"/>
        </w:rPr>
        <w:t>P</w:t>
      </w:r>
      <w:r w:rsidR="00F8493B" w:rsidRPr="00C66885">
        <w:rPr>
          <w:rFonts w:cs="Arial"/>
          <w:sz w:val="20"/>
          <w:szCs w:val="24"/>
        </w:rPr>
        <w:t>rzysługuje Pani/Panu prawo wniesienia skargi do organu nadzorczego na niezgodne z</w:t>
      </w:r>
      <w:r w:rsidR="00417BA8" w:rsidRPr="00C66885">
        <w:rPr>
          <w:rFonts w:cs="Arial"/>
          <w:sz w:val="20"/>
          <w:szCs w:val="24"/>
        </w:rPr>
        <w:t> </w:t>
      </w:r>
      <w:r w:rsidR="00F8493B" w:rsidRPr="00C66885">
        <w:rPr>
          <w:rFonts w:cs="Arial"/>
          <w:sz w:val="20"/>
          <w:szCs w:val="24"/>
        </w:rPr>
        <w:t xml:space="preserve">RODO przetwarzanie Pani/Pana danych osobowych przez administratora. Organem właściwym dla przedmiotowej skargi jest Urząd Ochrony Danych Osobowych, </w:t>
      </w:r>
      <w:r w:rsidR="0033500D" w:rsidRPr="00C66885">
        <w:rPr>
          <w:rFonts w:cs="Arial"/>
          <w:sz w:val="20"/>
          <w:szCs w:val="24"/>
        </w:rPr>
        <w:t>ul. </w:t>
      </w:r>
      <w:r w:rsidR="00F8493B" w:rsidRPr="00C66885">
        <w:rPr>
          <w:rFonts w:cs="Arial"/>
          <w:sz w:val="20"/>
          <w:szCs w:val="24"/>
        </w:rPr>
        <w:t>Stawki 2, 00-193 Warszawa.</w:t>
      </w:r>
    </w:p>
    <w:p w:rsidR="00F8493B" w:rsidRPr="00C66885" w:rsidRDefault="00F8493B" w:rsidP="004247A4">
      <w:pPr>
        <w:pStyle w:val="Nagwek2"/>
        <w:rPr>
          <w:sz w:val="20"/>
          <w:szCs w:val="24"/>
        </w:rPr>
      </w:pPr>
      <w:bookmarkStart w:id="2" w:name="_Toc69376130"/>
      <w:r w:rsidRPr="00C66885">
        <w:rPr>
          <w:sz w:val="20"/>
          <w:szCs w:val="24"/>
        </w:rPr>
        <w:t>III. Tryb udzielania zamówienia</w:t>
      </w:r>
      <w:bookmarkEnd w:id="2"/>
    </w:p>
    <w:p w:rsidR="00F8493B" w:rsidRPr="00C66885" w:rsidRDefault="00F8493B" w:rsidP="0010171C">
      <w:pPr>
        <w:numPr>
          <w:ilvl w:val="0"/>
          <w:numId w:val="14"/>
        </w:numPr>
        <w:spacing w:before="240"/>
        <w:ind w:left="284" w:hanging="284"/>
        <w:rPr>
          <w:rFonts w:cs="Arial"/>
          <w:sz w:val="20"/>
          <w:szCs w:val="24"/>
        </w:rPr>
      </w:pPr>
      <w:r w:rsidRPr="00C66885">
        <w:rPr>
          <w:rFonts w:cs="Arial"/>
          <w:sz w:val="20"/>
          <w:szCs w:val="24"/>
        </w:rPr>
        <w:t>Niniejsze postępowanie prowadzone jest w trybie podstawowym</w:t>
      </w:r>
      <w:r w:rsidR="0033500D" w:rsidRPr="00C66885">
        <w:rPr>
          <w:rFonts w:cs="Arial"/>
          <w:sz w:val="20"/>
          <w:szCs w:val="24"/>
        </w:rPr>
        <w:t>,</w:t>
      </w:r>
      <w:r w:rsidRPr="00C66885">
        <w:rPr>
          <w:rFonts w:cs="Arial"/>
          <w:sz w:val="20"/>
          <w:szCs w:val="24"/>
        </w:rPr>
        <w:t xml:space="preserve"> o </w:t>
      </w:r>
      <w:r w:rsidR="00832E75" w:rsidRPr="00C66885">
        <w:rPr>
          <w:rFonts w:cs="Arial"/>
          <w:sz w:val="20"/>
          <w:szCs w:val="24"/>
        </w:rPr>
        <w:t>jakim stanowi art. 275 pkt 1 PZP</w:t>
      </w:r>
      <w:r w:rsidRPr="00C66885">
        <w:rPr>
          <w:rFonts w:cs="Arial"/>
          <w:sz w:val="20"/>
          <w:szCs w:val="24"/>
        </w:rPr>
        <w:t xml:space="preserve"> oraz niniejszej Specyfikacji Warunków Zamówienia, zwaną dalej „SWZ”. </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 xml:space="preserve">Zamawiający nie przewiduje prowadzenia negocjacji. </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 xml:space="preserve">Szacunkowa wartość przedmiotowego zamówienia nie przekracza progów unijnych o jakich mowa w art. 3 ustawy </w:t>
      </w:r>
      <w:r w:rsidR="00832E75" w:rsidRPr="00C66885">
        <w:rPr>
          <w:rFonts w:cs="Arial"/>
          <w:sz w:val="20"/>
          <w:szCs w:val="24"/>
        </w:rPr>
        <w:t>PZP</w:t>
      </w:r>
      <w:r w:rsidRPr="00C66885">
        <w:rPr>
          <w:rFonts w:cs="Arial"/>
          <w:sz w:val="20"/>
          <w:szCs w:val="24"/>
        </w:rPr>
        <w:t xml:space="preserve">.  </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Zgodnie z art. 310 pkt 1 PZP Zamawiający przewiduje możliwość unieważnienia przedmiotowego postępowania, jeżeli środki, które Zamawiający zamierzał przeznaczyć na sfinansowanie całości lub części zamówienia, nie zostały mu przyznane.</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Zamawiający nie przewiduje aukcji elektronicznej.</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Zamawiający nie przewiduje złożenia oferty w postaci katalogów elektronicznych.</w:t>
      </w:r>
    </w:p>
    <w:p w:rsidR="00F8493B" w:rsidRPr="00C66885" w:rsidRDefault="00F8493B" w:rsidP="0010171C">
      <w:pPr>
        <w:numPr>
          <w:ilvl w:val="0"/>
          <w:numId w:val="14"/>
        </w:numPr>
        <w:ind w:left="284" w:hanging="284"/>
        <w:rPr>
          <w:rFonts w:cs="Arial"/>
          <w:sz w:val="20"/>
          <w:szCs w:val="24"/>
        </w:rPr>
      </w:pPr>
      <w:r w:rsidRPr="00C66885">
        <w:rPr>
          <w:rFonts w:cs="Arial"/>
          <w:sz w:val="20"/>
          <w:szCs w:val="24"/>
        </w:rPr>
        <w:t>Zamawiający nie prowadzi postępowania w celu zawarcia umowy ramowej.</w:t>
      </w:r>
    </w:p>
    <w:p w:rsidR="0033500D" w:rsidRPr="00C66885" w:rsidRDefault="00F8493B" w:rsidP="0010171C">
      <w:pPr>
        <w:numPr>
          <w:ilvl w:val="0"/>
          <w:numId w:val="14"/>
        </w:numPr>
        <w:ind w:left="284" w:hanging="284"/>
        <w:rPr>
          <w:rFonts w:cs="Arial"/>
          <w:sz w:val="20"/>
          <w:szCs w:val="24"/>
        </w:rPr>
      </w:pPr>
      <w:r w:rsidRPr="00C66885">
        <w:rPr>
          <w:rFonts w:cs="Arial"/>
          <w:sz w:val="20"/>
          <w:szCs w:val="24"/>
        </w:rPr>
        <w:lastRenderedPageBreak/>
        <w:t>Zamawiający nie zastrzega możliwości ubiegania się o udzielenie zamówienia wyłącznie przez Wykonawców, o których mowa w art. 94 PZP</w:t>
      </w:r>
      <w:r w:rsidR="00885163" w:rsidRPr="00C66885">
        <w:rPr>
          <w:rFonts w:cs="Arial"/>
          <w:sz w:val="20"/>
          <w:szCs w:val="24"/>
        </w:rPr>
        <w:t>.</w:t>
      </w:r>
      <w:r w:rsidRPr="00C66885">
        <w:rPr>
          <w:rFonts w:cs="Arial"/>
          <w:sz w:val="20"/>
          <w:szCs w:val="24"/>
        </w:rPr>
        <w:t xml:space="preserve"> </w:t>
      </w:r>
    </w:p>
    <w:p w:rsidR="0033500D" w:rsidRPr="00C66885" w:rsidRDefault="0033500D" w:rsidP="0010171C">
      <w:pPr>
        <w:numPr>
          <w:ilvl w:val="0"/>
          <w:numId w:val="14"/>
        </w:numPr>
        <w:ind w:left="284" w:hanging="284"/>
        <w:rPr>
          <w:rFonts w:cs="Arial"/>
          <w:sz w:val="20"/>
          <w:szCs w:val="24"/>
        </w:rPr>
      </w:pPr>
      <w:r w:rsidRPr="00C66885">
        <w:rPr>
          <w:rFonts w:cs="Arial"/>
          <w:sz w:val="20"/>
          <w:szCs w:val="24"/>
        </w:rPr>
        <w:t>Zamawiający nie dopuszcza składania ofert wariantowych. Złożenie większej liczby ofert lub oferty zawierającej propozycje wariantowe spowoduje, że oferta podlegać będzie odrzuceniu.</w:t>
      </w:r>
    </w:p>
    <w:p w:rsidR="0033500D" w:rsidRPr="00C66885" w:rsidRDefault="0033500D" w:rsidP="0010171C">
      <w:pPr>
        <w:numPr>
          <w:ilvl w:val="0"/>
          <w:numId w:val="14"/>
        </w:numPr>
        <w:tabs>
          <w:tab w:val="left" w:pos="426"/>
        </w:tabs>
        <w:ind w:left="284" w:hanging="284"/>
        <w:rPr>
          <w:rFonts w:cs="Arial"/>
          <w:sz w:val="20"/>
          <w:szCs w:val="24"/>
        </w:rPr>
      </w:pPr>
      <w:r w:rsidRPr="00C66885">
        <w:rPr>
          <w:rFonts w:cs="Arial"/>
          <w:sz w:val="20"/>
          <w:szCs w:val="24"/>
        </w:rPr>
        <w:t>Zamawiający nie przewiduje udzielania zamówień, o których mowa w art. 214 ust. 1 pkt 8.</w:t>
      </w:r>
    </w:p>
    <w:p w:rsidR="00E40CFC" w:rsidRPr="00C66885" w:rsidRDefault="00E40CFC" w:rsidP="0010171C">
      <w:pPr>
        <w:numPr>
          <w:ilvl w:val="0"/>
          <w:numId w:val="14"/>
        </w:numPr>
        <w:tabs>
          <w:tab w:val="left" w:pos="426"/>
        </w:tabs>
        <w:ind w:left="284" w:hanging="284"/>
        <w:rPr>
          <w:rFonts w:cs="Arial"/>
          <w:sz w:val="20"/>
          <w:szCs w:val="24"/>
        </w:rPr>
      </w:pPr>
      <w:r w:rsidRPr="00C66885">
        <w:rPr>
          <w:rFonts w:cs="Arial"/>
          <w:sz w:val="20"/>
          <w:szCs w:val="24"/>
        </w:rPr>
        <w:t xml:space="preserve">Niniejsze postępowanie zostało zakwalifikowane do </w:t>
      </w:r>
      <w:r w:rsidRPr="00C66885">
        <w:rPr>
          <w:rFonts w:cs="Arial"/>
          <w:b/>
          <w:sz w:val="20"/>
          <w:szCs w:val="24"/>
        </w:rPr>
        <w:t>dostaw.</w:t>
      </w:r>
    </w:p>
    <w:p w:rsidR="00F8493B" w:rsidRPr="00C66885" w:rsidRDefault="00F8493B" w:rsidP="004247A4">
      <w:pPr>
        <w:pStyle w:val="Nagwek2"/>
        <w:rPr>
          <w:sz w:val="20"/>
          <w:szCs w:val="24"/>
        </w:rPr>
      </w:pPr>
      <w:bookmarkStart w:id="3" w:name="_Toc69376131"/>
      <w:r w:rsidRPr="00C66885">
        <w:rPr>
          <w:sz w:val="20"/>
          <w:szCs w:val="24"/>
        </w:rPr>
        <w:t>IV. Opis przedmiotu zamówienia</w:t>
      </w:r>
      <w:bookmarkEnd w:id="3"/>
    </w:p>
    <w:p w:rsidR="00432E90" w:rsidRPr="00C66885" w:rsidRDefault="00A96016" w:rsidP="0010171C">
      <w:pPr>
        <w:pStyle w:val="Akapitzlist"/>
        <w:numPr>
          <w:ilvl w:val="3"/>
          <w:numId w:val="14"/>
        </w:numPr>
        <w:ind w:left="284" w:hanging="284"/>
        <w:rPr>
          <w:rFonts w:cs="Arial"/>
          <w:sz w:val="20"/>
          <w:szCs w:val="24"/>
          <w:lang w:eastAsia="pl-PL"/>
        </w:rPr>
      </w:pPr>
      <w:r w:rsidRPr="00C66885">
        <w:rPr>
          <w:rFonts w:cs="Arial"/>
          <w:sz w:val="20"/>
          <w:szCs w:val="24"/>
          <w:lang w:eastAsia="pl-PL"/>
        </w:rPr>
        <w:t xml:space="preserve">Przedmiotem zamówienia jest dostawa </w:t>
      </w:r>
      <w:r w:rsidR="00432E90" w:rsidRPr="00C66885">
        <w:rPr>
          <w:rFonts w:cs="Arial"/>
          <w:sz w:val="20"/>
          <w:szCs w:val="24"/>
          <w:lang w:eastAsia="pl-PL"/>
        </w:rPr>
        <w:t xml:space="preserve">oleju napędowego w szacunkowej ilości </w:t>
      </w:r>
      <w:r w:rsidR="00015C23" w:rsidRPr="00C66885">
        <w:rPr>
          <w:rFonts w:cs="Arial"/>
          <w:sz w:val="20"/>
          <w:szCs w:val="24"/>
          <w:lang w:eastAsia="pl-PL"/>
        </w:rPr>
        <w:t>60 000</w:t>
      </w:r>
      <w:r w:rsidR="00432E90" w:rsidRPr="00C66885">
        <w:rPr>
          <w:rFonts w:cs="Arial"/>
          <w:sz w:val="20"/>
          <w:szCs w:val="24"/>
          <w:lang w:eastAsia="pl-PL"/>
        </w:rPr>
        <w:t xml:space="preserve"> litrów do siedziby KM PSP w Gliwicach oraz podległych Jednostek Ratowniczo - Gaśniczych PSP w</w:t>
      </w:r>
      <w:r w:rsidR="00B80732" w:rsidRPr="00C66885">
        <w:rPr>
          <w:rFonts w:cs="Arial"/>
          <w:sz w:val="20"/>
          <w:szCs w:val="24"/>
          <w:lang w:eastAsia="pl-PL"/>
        </w:rPr>
        <w:t> </w:t>
      </w:r>
      <w:r w:rsidR="00432E90" w:rsidRPr="00C66885">
        <w:rPr>
          <w:rFonts w:cs="Arial"/>
          <w:sz w:val="20"/>
          <w:szCs w:val="24"/>
          <w:lang w:eastAsia="pl-PL"/>
        </w:rPr>
        <w:t>Gliwicach - Łabędach, Knurowie i Pyskowicach”.</w:t>
      </w:r>
    </w:p>
    <w:p w:rsidR="00432E90" w:rsidRPr="00C66885" w:rsidRDefault="00432E90" w:rsidP="00E20B5A">
      <w:pPr>
        <w:ind w:left="284"/>
        <w:rPr>
          <w:rFonts w:cs="Arial"/>
          <w:sz w:val="20"/>
          <w:szCs w:val="24"/>
          <w:lang w:eastAsia="pl-PL"/>
        </w:rPr>
      </w:pPr>
      <w:r w:rsidRPr="00C66885">
        <w:rPr>
          <w:rFonts w:cs="Arial"/>
          <w:sz w:val="20"/>
          <w:szCs w:val="24"/>
          <w:lang w:eastAsia="pl-PL"/>
        </w:rPr>
        <w:t>Paliwo ON dostarczone do poszczególnych jednostek zgodnie z poniższymi adresami:</w:t>
      </w:r>
    </w:p>
    <w:p w:rsidR="00432E90" w:rsidRPr="00C66885" w:rsidRDefault="00432E90" w:rsidP="00E20B5A">
      <w:pPr>
        <w:ind w:left="284"/>
        <w:rPr>
          <w:rFonts w:cs="Arial"/>
          <w:sz w:val="20"/>
          <w:szCs w:val="24"/>
          <w:lang w:eastAsia="pl-PL"/>
        </w:rPr>
      </w:pPr>
      <w:r w:rsidRPr="00C66885">
        <w:rPr>
          <w:rFonts w:cs="Arial"/>
          <w:sz w:val="20"/>
          <w:szCs w:val="24"/>
          <w:lang w:eastAsia="pl-PL"/>
        </w:rPr>
        <w:t>KM PSP Gliwice, ul. Wrocławska 1,</w:t>
      </w:r>
    </w:p>
    <w:p w:rsidR="00432E90" w:rsidRPr="00C66885" w:rsidRDefault="00432E90" w:rsidP="00E20B5A">
      <w:pPr>
        <w:ind w:left="284"/>
        <w:rPr>
          <w:rFonts w:cs="Arial"/>
          <w:sz w:val="20"/>
          <w:szCs w:val="24"/>
          <w:lang w:eastAsia="pl-PL"/>
        </w:rPr>
      </w:pPr>
      <w:r w:rsidRPr="00C66885">
        <w:rPr>
          <w:rFonts w:cs="Arial"/>
          <w:sz w:val="20"/>
          <w:szCs w:val="24"/>
          <w:lang w:eastAsia="pl-PL"/>
        </w:rPr>
        <w:t>JRG PSP Gliwice - Łabędy, ul. Mechaników 3,</w:t>
      </w:r>
    </w:p>
    <w:p w:rsidR="00432E90" w:rsidRPr="00C66885" w:rsidRDefault="00432E90" w:rsidP="00E20B5A">
      <w:pPr>
        <w:ind w:left="284"/>
        <w:rPr>
          <w:rFonts w:cs="Arial"/>
          <w:sz w:val="20"/>
          <w:szCs w:val="24"/>
          <w:lang w:eastAsia="pl-PL"/>
        </w:rPr>
      </w:pPr>
      <w:r w:rsidRPr="00C66885">
        <w:rPr>
          <w:rFonts w:cs="Arial"/>
          <w:sz w:val="20"/>
          <w:szCs w:val="24"/>
          <w:lang w:eastAsia="pl-PL"/>
        </w:rPr>
        <w:t>JRG PSP Knurów, ul. 1 - go Maja 2a,</w:t>
      </w:r>
    </w:p>
    <w:p w:rsidR="00432E90" w:rsidRPr="00C66885" w:rsidRDefault="00432E90" w:rsidP="00E20B5A">
      <w:pPr>
        <w:ind w:left="284"/>
        <w:rPr>
          <w:rFonts w:cs="Arial"/>
          <w:sz w:val="20"/>
          <w:szCs w:val="24"/>
          <w:lang w:eastAsia="pl-PL"/>
        </w:rPr>
      </w:pPr>
      <w:r w:rsidRPr="00C66885">
        <w:rPr>
          <w:rFonts w:cs="Arial"/>
          <w:sz w:val="20"/>
          <w:szCs w:val="24"/>
          <w:lang w:eastAsia="pl-PL"/>
        </w:rPr>
        <w:t>JRG PSP Pyskowice, ul. Szpitalna 4.</w:t>
      </w:r>
    </w:p>
    <w:p w:rsidR="00A96016" w:rsidRPr="00C66885" w:rsidRDefault="00A96016" w:rsidP="00E20B5A">
      <w:pPr>
        <w:ind w:left="284"/>
        <w:rPr>
          <w:rFonts w:cs="Arial"/>
          <w:sz w:val="20"/>
          <w:szCs w:val="24"/>
          <w:lang w:eastAsia="pl-PL"/>
        </w:rPr>
      </w:pPr>
      <w:r w:rsidRPr="00C66885">
        <w:rPr>
          <w:rFonts w:cs="Arial"/>
          <w:sz w:val="20"/>
          <w:szCs w:val="24"/>
          <w:lang w:eastAsia="pl-PL"/>
        </w:rPr>
        <w:t>Szacowana wielkość zamówienia może ulec zmianie w trakcie realizacji zamówienia w zależności od potrzeb wynikających z</w:t>
      </w:r>
      <w:r w:rsidR="00273683" w:rsidRPr="00C66885">
        <w:rPr>
          <w:rFonts w:cs="Arial"/>
          <w:sz w:val="20"/>
          <w:szCs w:val="24"/>
          <w:lang w:eastAsia="pl-PL"/>
        </w:rPr>
        <w:t> </w:t>
      </w:r>
      <w:r w:rsidRPr="00C66885">
        <w:rPr>
          <w:rFonts w:cs="Arial"/>
          <w:sz w:val="20"/>
          <w:szCs w:val="24"/>
          <w:lang w:eastAsia="pl-PL"/>
        </w:rPr>
        <w:t>bieżącego zużycia</w:t>
      </w:r>
      <w:r w:rsidR="00A2208E" w:rsidRPr="00C66885">
        <w:rPr>
          <w:rFonts w:cs="Arial"/>
          <w:sz w:val="20"/>
          <w:szCs w:val="24"/>
          <w:lang w:eastAsia="pl-PL"/>
        </w:rPr>
        <w:t xml:space="preserve">. </w:t>
      </w:r>
      <w:r w:rsidRPr="00C66885">
        <w:rPr>
          <w:rFonts w:cs="Arial"/>
          <w:sz w:val="20"/>
          <w:szCs w:val="24"/>
          <w:lang w:eastAsia="pl-PL"/>
        </w:rPr>
        <w:t xml:space="preserve">Dostawa realizowana będzie w formie </w:t>
      </w:r>
      <w:r w:rsidR="00C93046" w:rsidRPr="00C66885">
        <w:rPr>
          <w:rFonts w:cs="Arial"/>
          <w:sz w:val="20"/>
          <w:szCs w:val="24"/>
          <w:lang w:eastAsia="pl-PL"/>
        </w:rPr>
        <w:t xml:space="preserve">doraźnych </w:t>
      </w:r>
      <w:proofErr w:type="spellStart"/>
      <w:r w:rsidRPr="00C66885">
        <w:rPr>
          <w:rFonts w:cs="Arial"/>
          <w:sz w:val="20"/>
          <w:szCs w:val="24"/>
          <w:lang w:eastAsia="pl-PL"/>
        </w:rPr>
        <w:t>tankowań</w:t>
      </w:r>
      <w:proofErr w:type="spellEnd"/>
      <w:r w:rsidRPr="00C66885">
        <w:rPr>
          <w:rFonts w:cs="Arial"/>
          <w:sz w:val="20"/>
          <w:szCs w:val="24"/>
          <w:lang w:eastAsia="pl-PL"/>
        </w:rPr>
        <w:t xml:space="preserve"> do przenośn</w:t>
      </w:r>
      <w:r w:rsidR="00A2208E" w:rsidRPr="00C66885">
        <w:rPr>
          <w:rFonts w:cs="Arial"/>
          <w:sz w:val="20"/>
          <w:szCs w:val="24"/>
          <w:lang w:eastAsia="pl-PL"/>
        </w:rPr>
        <w:t>ych</w:t>
      </w:r>
      <w:r w:rsidRPr="00C66885">
        <w:rPr>
          <w:rFonts w:cs="Arial"/>
          <w:sz w:val="20"/>
          <w:szCs w:val="24"/>
          <w:lang w:eastAsia="pl-PL"/>
        </w:rPr>
        <w:t>, dwupłaszczow</w:t>
      </w:r>
      <w:r w:rsidR="00A2208E" w:rsidRPr="00C66885">
        <w:rPr>
          <w:rFonts w:cs="Arial"/>
          <w:sz w:val="20"/>
          <w:szCs w:val="24"/>
          <w:lang w:eastAsia="pl-PL"/>
        </w:rPr>
        <w:t>ych</w:t>
      </w:r>
      <w:r w:rsidRPr="00C66885">
        <w:rPr>
          <w:rFonts w:cs="Arial"/>
          <w:sz w:val="20"/>
          <w:szCs w:val="24"/>
          <w:lang w:eastAsia="pl-PL"/>
        </w:rPr>
        <w:t>, naziemn</w:t>
      </w:r>
      <w:r w:rsidR="00A2208E" w:rsidRPr="00C66885">
        <w:rPr>
          <w:rFonts w:cs="Arial"/>
          <w:sz w:val="20"/>
          <w:szCs w:val="24"/>
          <w:lang w:eastAsia="pl-PL"/>
        </w:rPr>
        <w:t>ych</w:t>
      </w:r>
      <w:r w:rsidRPr="00C66885">
        <w:rPr>
          <w:rFonts w:cs="Arial"/>
          <w:sz w:val="20"/>
          <w:szCs w:val="24"/>
          <w:lang w:eastAsia="pl-PL"/>
        </w:rPr>
        <w:t xml:space="preserve"> zbiornik</w:t>
      </w:r>
      <w:r w:rsidR="00A2208E" w:rsidRPr="00C66885">
        <w:rPr>
          <w:rFonts w:cs="Arial"/>
          <w:sz w:val="20"/>
          <w:szCs w:val="24"/>
          <w:lang w:eastAsia="pl-PL"/>
        </w:rPr>
        <w:t>ów</w:t>
      </w:r>
      <w:r w:rsidRPr="00C66885">
        <w:rPr>
          <w:rFonts w:cs="Arial"/>
          <w:sz w:val="20"/>
          <w:szCs w:val="24"/>
          <w:lang w:eastAsia="pl-PL"/>
        </w:rPr>
        <w:t xml:space="preserve"> o pojemności wewnętrznej 5000 litrów</w:t>
      </w:r>
      <w:r w:rsidR="00A2208E" w:rsidRPr="00C66885">
        <w:rPr>
          <w:rFonts w:cs="Arial"/>
          <w:sz w:val="20"/>
          <w:szCs w:val="24"/>
          <w:lang w:eastAsia="pl-PL"/>
        </w:rPr>
        <w:t xml:space="preserve"> każdy</w:t>
      </w:r>
      <w:r w:rsidR="00F617AF" w:rsidRPr="00C66885">
        <w:rPr>
          <w:rFonts w:cs="Arial"/>
          <w:sz w:val="20"/>
          <w:szCs w:val="24"/>
          <w:lang w:eastAsia="pl-PL"/>
        </w:rPr>
        <w:t>,</w:t>
      </w:r>
      <w:r w:rsidRPr="00C66885">
        <w:rPr>
          <w:rFonts w:cs="Arial"/>
          <w:sz w:val="20"/>
          <w:szCs w:val="24"/>
          <w:lang w:eastAsia="pl-PL"/>
        </w:rPr>
        <w:t xml:space="preserve"> przeznaczon</w:t>
      </w:r>
      <w:r w:rsidR="00A2208E" w:rsidRPr="00C66885">
        <w:rPr>
          <w:rFonts w:cs="Arial"/>
          <w:sz w:val="20"/>
          <w:szCs w:val="24"/>
          <w:lang w:eastAsia="pl-PL"/>
        </w:rPr>
        <w:t xml:space="preserve">ych </w:t>
      </w:r>
      <w:r w:rsidRPr="00C66885">
        <w:rPr>
          <w:rFonts w:cs="Arial"/>
          <w:sz w:val="20"/>
          <w:szCs w:val="24"/>
          <w:lang w:eastAsia="pl-PL"/>
        </w:rPr>
        <w:t>do przechowywania i wewnętrznej dystrybucji oleju napędowego, zlokalizowanego</w:t>
      </w:r>
      <w:r w:rsidR="00FB447F" w:rsidRPr="00C66885">
        <w:rPr>
          <w:rFonts w:cs="Arial"/>
          <w:sz w:val="20"/>
          <w:szCs w:val="24"/>
          <w:lang w:eastAsia="pl-PL"/>
        </w:rPr>
        <w:t xml:space="preserve"> w</w:t>
      </w:r>
      <w:r w:rsidRPr="00C66885">
        <w:rPr>
          <w:rFonts w:cs="Arial"/>
          <w:sz w:val="20"/>
          <w:szCs w:val="24"/>
          <w:lang w:eastAsia="pl-PL"/>
        </w:rPr>
        <w:t xml:space="preserve"> siedzib</w:t>
      </w:r>
      <w:r w:rsidR="00FB447F" w:rsidRPr="00C66885">
        <w:rPr>
          <w:rFonts w:cs="Arial"/>
          <w:sz w:val="20"/>
          <w:szCs w:val="24"/>
          <w:lang w:eastAsia="pl-PL"/>
        </w:rPr>
        <w:t>ie</w:t>
      </w:r>
      <w:r w:rsidRPr="00C66885">
        <w:rPr>
          <w:rFonts w:cs="Arial"/>
          <w:sz w:val="20"/>
          <w:szCs w:val="24"/>
          <w:lang w:eastAsia="pl-PL"/>
        </w:rPr>
        <w:t xml:space="preserve"> Zamawiającego </w:t>
      </w:r>
      <w:r w:rsidR="008D0DB5" w:rsidRPr="00C66885">
        <w:rPr>
          <w:rFonts w:cs="Arial"/>
          <w:sz w:val="20"/>
          <w:szCs w:val="24"/>
          <w:lang w:eastAsia="pl-PL"/>
        </w:rPr>
        <w:t>na wskazany adres Komendy Miejskiej PSP i podległych JRG</w:t>
      </w:r>
      <w:r w:rsidRPr="00C66885">
        <w:rPr>
          <w:rFonts w:cs="Arial"/>
          <w:sz w:val="20"/>
          <w:szCs w:val="24"/>
          <w:lang w:eastAsia="pl-PL"/>
        </w:rPr>
        <w:t>.</w:t>
      </w:r>
      <w:r w:rsidR="002B5BD9" w:rsidRPr="00C66885">
        <w:rPr>
          <w:rFonts w:cs="Arial"/>
          <w:sz w:val="20"/>
          <w:szCs w:val="24"/>
          <w:lang w:eastAsia="pl-PL"/>
        </w:rPr>
        <w:t xml:space="preserve"> </w:t>
      </w:r>
      <w:r w:rsidRPr="00C66885">
        <w:rPr>
          <w:rFonts w:cs="Arial"/>
          <w:sz w:val="20"/>
          <w:szCs w:val="24"/>
          <w:lang w:eastAsia="pl-PL"/>
        </w:rPr>
        <w:t xml:space="preserve">Jednorazowa dostawa paliwa wynosić będzie od </w:t>
      </w:r>
      <w:r w:rsidR="00A7226F" w:rsidRPr="00C66885">
        <w:rPr>
          <w:rFonts w:cs="Arial"/>
          <w:b/>
          <w:bCs/>
          <w:sz w:val="20"/>
          <w:szCs w:val="24"/>
          <w:lang w:eastAsia="pl-PL"/>
        </w:rPr>
        <w:t>10</w:t>
      </w:r>
      <w:r w:rsidR="00E40CFC" w:rsidRPr="00C66885">
        <w:rPr>
          <w:rFonts w:cs="Arial"/>
          <w:b/>
          <w:bCs/>
          <w:sz w:val="20"/>
          <w:szCs w:val="24"/>
          <w:lang w:eastAsia="pl-PL"/>
        </w:rPr>
        <w:t> </w:t>
      </w:r>
      <w:r w:rsidR="00A2208E" w:rsidRPr="00C66885">
        <w:rPr>
          <w:rFonts w:cs="Arial"/>
          <w:b/>
          <w:bCs/>
          <w:sz w:val="20"/>
          <w:szCs w:val="24"/>
          <w:lang w:eastAsia="pl-PL"/>
        </w:rPr>
        <w:t>0</w:t>
      </w:r>
      <w:r w:rsidR="00B97C19" w:rsidRPr="00C66885">
        <w:rPr>
          <w:rFonts w:cs="Arial"/>
          <w:b/>
          <w:bCs/>
          <w:sz w:val="20"/>
          <w:szCs w:val="24"/>
          <w:lang w:eastAsia="pl-PL"/>
        </w:rPr>
        <w:t>0</w:t>
      </w:r>
      <w:r w:rsidRPr="00C66885">
        <w:rPr>
          <w:rFonts w:cs="Arial"/>
          <w:b/>
          <w:bCs/>
          <w:sz w:val="20"/>
          <w:szCs w:val="24"/>
          <w:lang w:eastAsia="pl-PL"/>
        </w:rPr>
        <w:t xml:space="preserve">0 – </w:t>
      </w:r>
      <w:r w:rsidR="008D0DB5" w:rsidRPr="00C66885">
        <w:rPr>
          <w:rFonts w:cs="Arial"/>
          <w:b/>
          <w:bCs/>
          <w:sz w:val="20"/>
          <w:szCs w:val="24"/>
          <w:lang w:eastAsia="pl-PL"/>
        </w:rPr>
        <w:t>20</w:t>
      </w:r>
      <w:r w:rsidR="00E40CFC" w:rsidRPr="00C66885">
        <w:rPr>
          <w:rFonts w:cs="Arial"/>
          <w:b/>
          <w:bCs/>
          <w:sz w:val="20"/>
          <w:szCs w:val="24"/>
          <w:lang w:eastAsia="pl-PL"/>
        </w:rPr>
        <w:t> </w:t>
      </w:r>
      <w:r w:rsidRPr="00C66885">
        <w:rPr>
          <w:rFonts w:cs="Arial"/>
          <w:b/>
          <w:bCs/>
          <w:sz w:val="20"/>
          <w:szCs w:val="24"/>
          <w:lang w:eastAsia="pl-PL"/>
        </w:rPr>
        <w:t>000 litrów</w:t>
      </w:r>
      <w:r w:rsidRPr="00C66885">
        <w:rPr>
          <w:rFonts w:cs="Arial"/>
          <w:sz w:val="20"/>
          <w:szCs w:val="24"/>
          <w:lang w:eastAsia="pl-PL"/>
        </w:rPr>
        <w:t>.</w:t>
      </w:r>
    </w:p>
    <w:p w:rsidR="00EA6701" w:rsidRPr="00C66885" w:rsidRDefault="00B845B4" w:rsidP="00E20B5A">
      <w:pPr>
        <w:ind w:left="284"/>
        <w:rPr>
          <w:rFonts w:cs="Arial"/>
          <w:sz w:val="20"/>
          <w:szCs w:val="24"/>
          <w:lang w:eastAsia="pl-PL"/>
        </w:rPr>
      </w:pPr>
      <w:r w:rsidRPr="00C66885">
        <w:rPr>
          <w:rFonts w:cs="Arial"/>
          <w:sz w:val="20"/>
          <w:szCs w:val="24"/>
          <w:lang w:eastAsia="pl-PL"/>
        </w:rPr>
        <w:t>Paliwo zamawiane będzie poprzez przesłanie na wskazany przez Wykonawcę adres e-mail na min. 2 dni robocze przed dostawą z określeniem ilości zamówienia. Wykonawca dostarczy zamawiany olej</w:t>
      </w:r>
      <w:r w:rsidR="008D0DB5" w:rsidRPr="00C66885">
        <w:rPr>
          <w:rFonts w:cs="Arial"/>
          <w:sz w:val="20"/>
          <w:szCs w:val="24"/>
          <w:lang w:eastAsia="pl-PL"/>
        </w:rPr>
        <w:t xml:space="preserve"> napędowy własnym transportem</w:t>
      </w:r>
      <w:r w:rsidRPr="00C66885">
        <w:rPr>
          <w:rFonts w:cs="Arial"/>
          <w:sz w:val="20"/>
          <w:szCs w:val="24"/>
          <w:lang w:eastAsia="pl-PL"/>
        </w:rPr>
        <w:t xml:space="preserve"> </w:t>
      </w:r>
      <w:r w:rsidR="008D0DB5" w:rsidRPr="00C66885">
        <w:rPr>
          <w:rFonts w:cs="Arial"/>
          <w:sz w:val="20"/>
          <w:szCs w:val="24"/>
          <w:lang w:eastAsia="pl-PL"/>
        </w:rPr>
        <w:t>na swój koszt i ryzyko</w:t>
      </w:r>
      <w:r w:rsidRPr="00C66885">
        <w:rPr>
          <w:rFonts w:cs="Arial"/>
          <w:sz w:val="20"/>
          <w:szCs w:val="24"/>
          <w:lang w:eastAsia="pl-PL"/>
        </w:rPr>
        <w:t>. Olej napędowy przyjmowany będzie w dniach od poniedziałku do piątku do godz. 1</w:t>
      </w:r>
      <w:r w:rsidR="00AB1459" w:rsidRPr="00C66885">
        <w:rPr>
          <w:rFonts w:cs="Arial"/>
          <w:sz w:val="20"/>
          <w:szCs w:val="24"/>
          <w:lang w:eastAsia="pl-PL"/>
        </w:rPr>
        <w:t>4:</w:t>
      </w:r>
      <w:r w:rsidRPr="00C66885">
        <w:rPr>
          <w:rFonts w:cs="Arial"/>
          <w:sz w:val="20"/>
          <w:szCs w:val="24"/>
          <w:lang w:eastAsia="pl-PL"/>
        </w:rPr>
        <w:t>00. Cysterna powinna być wyposażona w układ dystrybucyjny z pompą załadowczą oraz legalizowanym przepływomierzem</w:t>
      </w:r>
      <w:r w:rsidR="00A96016" w:rsidRPr="00C66885">
        <w:rPr>
          <w:rFonts w:cs="Arial"/>
          <w:sz w:val="20"/>
          <w:szCs w:val="24"/>
          <w:lang w:eastAsia="pl-PL"/>
        </w:rPr>
        <w:t>.</w:t>
      </w:r>
    </w:p>
    <w:p w:rsidR="00A96016" w:rsidRPr="00C66885" w:rsidRDefault="00D46456" w:rsidP="00E20B5A">
      <w:pPr>
        <w:ind w:left="284"/>
        <w:rPr>
          <w:rFonts w:cs="Arial"/>
          <w:sz w:val="20"/>
          <w:szCs w:val="24"/>
          <w:lang w:eastAsia="pl-PL"/>
        </w:rPr>
      </w:pPr>
      <w:r w:rsidRPr="00C66885">
        <w:rPr>
          <w:rFonts w:cs="Arial"/>
          <w:sz w:val="20"/>
          <w:szCs w:val="24"/>
          <w:lang w:eastAsia="pl-PL"/>
        </w:rPr>
        <w:t>Rozliczenie ilości dostarczonego paliwa odbywać się będzie na podstawie zainstalowanego na cysternie Wykonawcy przepływomierza (z aktualnym świadectwem legalizacji). Rozliczenie ilości dostarczonego paliwa będzie następowało w odniesieniu do temperatury referencyjnej + 15ºC</w:t>
      </w:r>
      <w:r w:rsidR="00A96016" w:rsidRPr="00C66885">
        <w:rPr>
          <w:rFonts w:cs="Arial"/>
          <w:sz w:val="20"/>
          <w:szCs w:val="24"/>
          <w:lang w:eastAsia="pl-PL"/>
        </w:rPr>
        <w:t xml:space="preserve">. </w:t>
      </w:r>
    </w:p>
    <w:p w:rsidR="00E24916" w:rsidRPr="00C66885" w:rsidRDefault="00E24916" w:rsidP="00E20B5A">
      <w:pPr>
        <w:ind w:left="284"/>
        <w:rPr>
          <w:rFonts w:cs="Arial"/>
          <w:sz w:val="20"/>
          <w:szCs w:val="24"/>
          <w:lang w:eastAsia="pl-PL"/>
        </w:rPr>
      </w:pPr>
    </w:p>
    <w:p w:rsidR="00E20B5A" w:rsidRPr="00C66885" w:rsidRDefault="00A96016" w:rsidP="0010171C">
      <w:pPr>
        <w:pStyle w:val="Akapitzlist"/>
        <w:numPr>
          <w:ilvl w:val="3"/>
          <w:numId w:val="14"/>
        </w:numPr>
        <w:ind w:left="284" w:hanging="284"/>
        <w:rPr>
          <w:rFonts w:cs="Arial"/>
          <w:sz w:val="20"/>
          <w:szCs w:val="24"/>
          <w:lang w:eastAsia="pl-PL"/>
        </w:rPr>
      </w:pPr>
      <w:r w:rsidRPr="00C66885">
        <w:rPr>
          <w:rFonts w:cs="Arial"/>
          <w:sz w:val="20"/>
          <w:szCs w:val="24"/>
          <w:lang w:eastAsia="pl-PL"/>
        </w:rPr>
        <w:t xml:space="preserve">Przedmiot zamówienia posiada </w:t>
      </w:r>
      <w:r w:rsidRPr="00C66885">
        <w:rPr>
          <w:rFonts w:cs="Arial"/>
          <w:b/>
          <w:sz w:val="20"/>
          <w:szCs w:val="24"/>
          <w:lang w:eastAsia="pl-PL"/>
        </w:rPr>
        <w:t>kod</w:t>
      </w:r>
      <w:r w:rsidRPr="00C66885">
        <w:rPr>
          <w:rFonts w:cs="Arial"/>
          <w:sz w:val="20"/>
          <w:szCs w:val="24"/>
          <w:lang w:eastAsia="pl-PL"/>
        </w:rPr>
        <w:t xml:space="preserve"> </w:t>
      </w:r>
      <w:r w:rsidRPr="00C66885">
        <w:rPr>
          <w:rFonts w:cs="Arial"/>
          <w:b/>
          <w:sz w:val="20"/>
          <w:szCs w:val="24"/>
          <w:lang w:eastAsia="pl-PL"/>
        </w:rPr>
        <w:t xml:space="preserve">CPV – </w:t>
      </w:r>
      <w:r w:rsidR="008D0DB5" w:rsidRPr="00C66885">
        <w:rPr>
          <w:rFonts w:cs="Arial"/>
          <w:b/>
          <w:sz w:val="20"/>
          <w:szCs w:val="24"/>
          <w:lang w:eastAsia="pl-PL"/>
        </w:rPr>
        <w:t>09134220-5: Paliwo do silników diesla (EN 590)</w:t>
      </w:r>
      <w:r w:rsidR="0017440F" w:rsidRPr="00C66885">
        <w:rPr>
          <w:rFonts w:cs="Arial"/>
          <w:sz w:val="20"/>
          <w:szCs w:val="24"/>
          <w:lang w:eastAsia="pl-PL"/>
        </w:rPr>
        <w:t>.</w:t>
      </w:r>
    </w:p>
    <w:p w:rsidR="00E20B5A" w:rsidRPr="00C66885" w:rsidRDefault="00E20B5A" w:rsidP="00E20B5A">
      <w:pPr>
        <w:ind w:left="426"/>
        <w:rPr>
          <w:rFonts w:cs="Arial"/>
          <w:sz w:val="20"/>
        </w:rPr>
      </w:pPr>
      <w:r w:rsidRPr="00C66885">
        <w:rPr>
          <w:rFonts w:cs="Arial"/>
          <w:sz w:val="20"/>
        </w:rPr>
        <w:t xml:space="preserve">Przedmiot zamówienia musi odpowiadać ustalonym standardom normy PN-EN 590+A1:2017-06 – olej napędowy do silników z zapłonem samoczynnym (kod CN 27101943) bez dodatku </w:t>
      </w:r>
      <w:proofErr w:type="spellStart"/>
      <w:r w:rsidRPr="00C66885">
        <w:rPr>
          <w:rFonts w:cs="Arial"/>
          <w:sz w:val="20"/>
        </w:rPr>
        <w:t>bioestrów</w:t>
      </w:r>
      <w:proofErr w:type="spellEnd"/>
      <w:r w:rsidRPr="00C66885">
        <w:rPr>
          <w:rFonts w:cs="Arial"/>
          <w:sz w:val="20"/>
        </w:rPr>
        <w:t xml:space="preserve"> (</w:t>
      </w:r>
      <w:r w:rsidRPr="00C66885">
        <w:rPr>
          <w:rFonts w:cs="Arial"/>
          <w:b/>
          <w:sz w:val="20"/>
        </w:rPr>
        <w:t>B0</w:t>
      </w:r>
      <w:r w:rsidRPr="00C66885">
        <w:rPr>
          <w:rFonts w:cs="Arial"/>
          <w:sz w:val="20"/>
        </w:rPr>
        <w:t>).</w:t>
      </w:r>
    </w:p>
    <w:p w:rsidR="00E20B5A" w:rsidRPr="00C66885" w:rsidRDefault="00E20B5A" w:rsidP="00DA474E">
      <w:pPr>
        <w:pStyle w:val="Akapitzlist"/>
        <w:numPr>
          <w:ilvl w:val="0"/>
          <w:numId w:val="39"/>
        </w:numPr>
        <w:rPr>
          <w:rFonts w:cs="Arial"/>
          <w:sz w:val="20"/>
          <w:szCs w:val="20"/>
          <w:lang w:val="x-none"/>
        </w:rPr>
      </w:pPr>
      <w:r w:rsidRPr="00C66885">
        <w:rPr>
          <w:rFonts w:cs="Arial"/>
          <w:sz w:val="20"/>
          <w:szCs w:val="20"/>
          <w:lang w:val="x-none"/>
        </w:rPr>
        <w:t xml:space="preserve">Wykonawca przekaże Zamawiającemu najpóźniej w dniu dostawy </w:t>
      </w:r>
      <w:r w:rsidRPr="00C66885">
        <w:rPr>
          <w:rFonts w:cs="Arial"/>
          <w:sz w:val="20"/>
          <w:szCs w:val="20"/>
        </w:rPr>
        <w:t xml:space="preserve">potwierdzony przez uprawnionego pracownika </w:t>
      </w:r>
      <w:r w:rsidRPr="00C66885">
        <w:rPr>
          <w:rFonts w:cs="Arial"/>
          <w:sz w:val="20"/>
          <w:szCs w:val="20"/>
          <w:lang w:val="x-none"/>
        </w:rPr>
        <w:t>odpis świadectwa  jakości o właściwościach wg PN-EN 590</w:t>
      </w:r>
      <w:r w:rsidRPr="00C66885">
        <w:rPr>
          <w:rFonts w:cs="Arial"/>
          <w:sz w:val="20"/>
          <w:szCs w:val="20"/>
        </w:rPr>
        <w:t xml:space="preserve"> jakim jest </w:t>
      </w:r>
      <w:r w:rsidRPr="00C66885">
        <w:rPr>
          <w:rFonts w:cs="Arial"/>
          <w:sz w:val="20"/>
          <w:szCs w:val="20"/>
          <w:lang w:val="x-none"/>
        </w:rPr>
        <w:t>przedmiot zamówienia i kartę charakterystyki produktu</w:t>
      </w:r>
      <w:r w:rsidRPr="00C66885">
        <w:rPr>
          <w:rFonts w:cs="Arial"/>
          <w:sz w:val="20"/>
          <w:szCs w:val="20"/>
        </w:rPr>
        <w:t>.</w:t>
      </w:r>
    </w:p>
    <w:p w:rsidR="00E20B5A" w:rsidRPr="00C66885" w:rsidRDefault="00E20B5A" w:rsidP="00DA474E">
      <w:pPr>
        <w:pStyle w:val="Akapitzlist"/>
        <w:numPr>
          <w:ilvl w:val="0"/>
          <w:numId w:val="39"/>
        </w:numPr>
        <w:rPr>
          <w:rFonts w:cs="Arial"/>
          <w:sz w:val="20"/>
          <w:szCs w:val="20"/>
          <w:lang w:val="x-none"/>
        </w:rPr>
      </w:pPr>
      <w:r w:rsidRPr="00C66885">
        <w:rPr>
          <w:rFonts w:cs="Arial"/>
          <w:b/>
          <w:bCs/>
          <w:i/>
          <w:iCs/>
          <w:sz w:val="20"/>
          <w:szCs w:val="20"/>
          <w:lang w:val="x-none"/>
        </w:rPr>
        <w:t>Zamawiający wymaga, aby urządzenia do pomiaru przeładowywanego paliwa posiadały stosowne certyfikaty, atesty lub inne ważne dokumenty potwierdzające prawidłową ilość przetłoczonego paliwa z cysterny dostawcy do zbiornika odbiorcy.</w:t>
      </w:r>
    </w:p>
    <w:p w:rsidR="00E20B5A" w:rsidRPr="00C66885" w:rsidRDefault="00E20B5A" w:rsidP="00DA474E">
      <w:pPr>
        <w:pStyle w:val="Akapitzlist"/>
        <w:numPr>
          <w:ilvl w:val="0"/>
          <w:numId w:val="39"/>
        </w:numPr>
        <w:rPr>
          <w:rFonts w:cs="Arial"/>
          <w:b/>
          <w:sz w:val="20"/>
          <w:szCs w:val="20"/>
          <w:lang w:val="x-none"/>
        </w:rPr>
      </w:pPr>
      <w:r w:rsidRPr="00C66885">
        <w:rPr>
          <w:rFonts w:cs="Arial"/>
          <w:b/>
          <w:sz w:val="20"/>
          <w:szCs w:val="20"/>
          <w:lang w:val="x-none"/>
        </w:rPr>
        <w:t xml:space="preserve">Auto-cysterna użyta do transportu oleju napędowego o właściwościach wg PN-EN 590+A1:2017-06 powinna być wyposażona w system pomiarowy wydawanego paliwa tj. </w:t>
      </w:r>
      <w:r w:rsidRPr="00C66885">
        <w:rPr>
          <w:rFonts w:cs="Arial"/>
          <w:b/>
          <w:sz w:val="20"/>
          <w:szCs w:val="20"/>
          <w:lang w:val="x-none"/>
        </w:rPr>
        <w:lastRenderedPageBreak/>
        <w:t xml:space="preserve">urządzenie do wydruku, które będzie zawierać datę, godzinę, ilość wydanego paliwa </w:t>
      </w:r>
      <w:r w:rsidRPr="00C66885">
        <w:rPr>
          <w:rFonts w:cs="Arial"/>
          <w:b/>
          <w:sz w:val="20"/>
          <w:szCs w:val="20"/>
          <w:lang w:val="x-none"/>
        </w:rPr>
        <w:br/>
        <w:t>w temperaturze rzeczywistej oraz temperaturze przeliczeniowej w + 15</w:t>
      </w:r>
      <w:r w:rsidRPr="00C66885">
        <w:rPr>
          <w:rFonts w:cs="Arial"/>
          <w:b/>
          <w:sz w:val="20"/>
          <w:szCs w:val="20"/>
          <w:vertAlign w:val="superscript"/>
        </w:rPr>
        <w:t>o</w:t>
      </w:r>
      <w:r w:rsidRPr="00C66885">
        <w:rPr>
          <w:rFonts w:cs="Arial"/>
          <w:b/>
          <w:sz w:val="20"/>
          <w:szCs w:val="20"/>
          <w:lang w:val="x-none"/>
        </w:rPr>
        <w:t>C</w:t>
      </w:r>
      <w:r w:rsidRPr="00C66885">
        <w:rPr>
          <w:rFonts w:cs="Arial"/>
          <w:b/>
          <w:sz w:val="20"/>
          <w:szCs w:val="20"/>
        </w:rPr>
        <w:t>.</w:t>
      </w:r>
    </w:p>
    <w:p w:rsidR="00E20B5A" w:rsidRPr="00C66885" w:rsidRDefault="00E20B5A" w:rsidP="00DA474E">
      <w:pPr>
        <w:pStyle w:val="Akapitzlist"/>
        <w:numPr>
          <w:ilvl w:val="0"/>
          <w:numId w:val="39"/>
        </w:numPr>
        <w:rPr>
          <w:rFonts w:cs="Arial"/>
          <w:b/>
          <w:sz w:val="20"/>
          <w:szCs w:val="20"/>
          <w:lang w:val="x-none"/>
        </w:rPr>
      </w:pPr>
      <w:r w:rsidRPr="00C66885">
        <w:rPr>
          <w:rFonts w:cs="Arial"/>
          <w:b/>
          <w:sz w:val="20"/>
          <w:szCs w:val="20"/>
          <w:lang w:val="x-none"/>
        </w:rPr>
        <w:t>Każdorazowo po dostarczeniu partii paliwa Zamawiający otrzymywać będzie dowód wydania paliwa oraz wydruk ilości wydanego paliwa z autocysterny.</w:t>
      </w:r>
    </w:p>
    <w:p w:rsidR="00E20B5A" w:rsidRPr="00C66885" w:rsidRDefault="00E20B5A" w:rsidP="00DA474E">
      <w:pPr>
        <w:pStyle w:val="Akapitzlist"/>
        <w:numPr>
          <w:ilvl w:val="0"/>
          <w:numId w:val="39"/>
        </w:numPr>
        <w:rPr>
          <w:rFonts w:cs="Arial"/>
          <w:sz w:val="20"/>
          <w:szCs w:val="20"/>
          <w:lang w:val="x-none"/>
        </w:rPr>
      </w:pPr>
      <w:r w:rsidRPr="00C66885">
        <w:rPr>
          <w:rFonts w:cs="Arial"/>
          <w:sz w:val="20"/>
          <w:szCs w:val="20"/>
          <w:lang w:val="x-none"/>
        </w:rPr>
        <w:t>Wykonawca winien udzielić gwarancji jakości na okres minimum 6 miesięcy na produkt dostawy - dostarczony olej napędowy. Jeżeli wykonawca nie przedstawi zamawiającemu odrębnego pisemnego dokumentu gwarancji jakości- zawarta umowa ma charakter i znaczenie prawne takiego dokumentu.</w:t>
      </w:r>
    </w:p>
    <w:p w:rsidR="00E20B5A" w:rsidRPr="00C66885" w:rsidRDefault="00E20B5A" w:rsidP="00DA474E">
      <w:pPr>
        <w:pStyle w:val="Akapitzlist"/>
        <w:numPr>
          <w:ilvl w:val="0"/>
          <w:numId w:val="39"/>
        </w:numPr>
        <w:rPr>
          <w:rFonts w:cs="Arial"/>
          <w:sz w:val="20"/>
          <w:szCs w:val="20"/>
          <w:lang w:val="x-none"/>
        </w:rPr>
      </w:pPr>
      <w:r w:rsidRPr="00C66885">
        <w:rPr>
          <w:rFonts w:cs="Arial"/>
          <w:sz w:val="20"/>
          <w:szCs w:val="20"/>
          <w:lang w:val="x-none"/>
        </w:rPr>
        <w:t>Wykonawca zobowiązany jest do jednoznacznego określenia zaoferowanego w ofercie produktu, charakteryzując go poprzez wskazanie na konkretny wyrób (nazwanie, określenie marki, znaku towarów lub innych przypisanych wyłącznie temu produktowi cech, np. PN/EN).</w:t>
      </w:r>
    </w:p>
    <w:p w:rsidR="00E20B5A" w:rsidRPr="00C66885" w:rsidRDefault="00E20B5A" w:rsidP="00DA474E">
      <w:pPr>
        <w:pStyle w:val="Akapitzlist"/>
        <w:numPr>
          <w:ilvl w:val="0"/>
          <w:numId w:val="39"/>
        </w:numPr>
        <w:rPr>
          <w:rFonts w:cs="Arial"/>
          <w:sz w:val="20"/>
          <w:szCs w:val="20"/>
          <w:lang w:val="x-none"/>
        </w:rPr>
      </w:pPr>
      <w:r w:rsidRPr="00C66885">
        <w:rPr>
          <w:rFonts w:cs="Arial"/>
          <w:sz w:val="20"/>
          <w:szCs w:val="20"/>
          <w:lang w:val="x-none"/>
        </w:rPr>
        <w:t>W okresie gwarancji wszelkie naprawy/wymiany gwarancyjne będą wykonywane bezpłatni</w:t>
      </w:r>
      <w:r w:rsidRPr="00C66885">
        <w:rPr>
          <w:rFonts w:cs="Arial"/>
          <w:sz w:val="20"/>
          <w:szCs w:val="20"/>
        </w:rPr>
        <w:t>e.</w:t>
      </w:r>
    </w:p>
    <w:p w:rsidR="00E20B5A" w:rsidRPr="00C66885" w:rsidRDefault="00E20B5A" w:rsidP="00DA474E">
      <w:pPr>
        <w:pStyle w:val="Akapitzlist"/>
        <w:numPr>
          <w:ilvl w:val="0"/>
          <w:numId w:val="39"/>
        </w:numPr>
        <w:rPr>
          <w:rFonts w:cs="Arial"/>
          <w:sz w:val="20"/>
          <w:szCs w:val="20"/>
          <w:lang w:val="x-none"/>
        </w:rPr>
      </w:pPr>
      <w:r w:rsidRPr="00C66885">
        <w:rPr>
          <w:rFonts w:cs="Arial"/>
          <w:sz w:val="20"/>
          <w:szCs w:val="20"/>
        </w:rPr>
        <w:t>Zamawiający nie dopuszcza składania ofert wariantowych oraz w postaci katalogów elektronicznych.</w:t>
      </w:r>
    </w:p>
    <w:p w:rsidR="00E20B5A" w:rsidRPr="00C66885" w:rsidRDefault="00E20B5A" w:rsidP="00DA474E">
      <w:pPr>
        <w:pStyle w:val="Akapitzlist"/>
        <w:numPr>
          <w:ilvl w:val="0"/>
          <w:numId w:val="39"/>
        </w:numPr>
        <w:rPr>
          <w:rFonts w:cs="Arial"/>
          <w:sz w:val="20"/>
          <w:szCs w:val="24"/>
          <w:lang w:eastAsia="pl-PL"/>
        </w:rPr>
      </w:pPr>
      <w:r w:rsidRPr="00C66885">
        <w:rPr>
          <w:rFonts w:cs="Arial"/>
          <w:sz w:val="20"/>
          <w:szCs w:val="20"/>
        </w:rPr>
        <w:t>Zamawiający nie przewiduje udzielania zamówień, o których mowa w art. 214 ust. 1 pkt 7 i 8</w:t>
      </w:r>
    </w:p>
    <w:p w:rsidR="00A96016" w:rsidRPr="00C66885" w:rsidRDefault="00A96016" w:rsidP="00DA474E">
      <w:pPr>
        <w:pStyle w:val="Akapitzlist"/>
        <w:numPr>
          <w:ilvl w:val="0"/>
          <w:numId w:val="39"/>
        </w:numPr>
        <w:rPr>
          <w:rFonts w:cs="Arial"/>
          <w:sz w:val="20"/>
          <w:szCs w:val="24"/>
          <w:lang w:eastAsia="pl-PL"/>
        </w:rPr>
      </w:pPr>
      <w:r w:rsidRPr="00C66885">
        <w:rPr>
          <w:rFonts w:cs="Arial"/>
          <w:sz w:val="20"/>
          <w:szCs w:val="24"/>
          <w:lang w:eastAsia="pl-PL"/>
        </w:rPr>
        <w:t xml:space="preserve">Rozliczenie będzie następowało każdorazowo po dostawie zamówionej partii na podstawie faktury VAT w oparciu o ceny hurtowe paliw </w:t>
      </w:r>
      <w:r w:rsidR="00847DB5" w:rsidRPr="00C66885">
        <w:rPr>
          <w:rFonts w:cs="Arial"/>
          <w:sz w:val="20"/>
          <w:szCs w:val="24"/>
          <w:lang w:eastAsia="pl-PL"/>
        </w:rPr>
        <w:t xml:space="preserve">netto </w:t>
      </w:r>
      <w:r w:rsidRPr="00C66885">
        <w:rPr>
          <w:rFonts w:cs="Arial"/>
          <w:sz w:val="20"/>
          <w:szCs w:val="24"/>
          <w:lang w:eastAsia="pl-PL"/>
        </w:rPr>
        <w:t xml:space="preserve">na dzień dostawy oraz </w:t>
      </w:r>
      <w:r w:rsidR="007A30EC" w:rsidRPr="00C66885">
        <w:rPr>
          <w:rFonts w:cs="Arial"/>
          <w:sz w:val="20"/>
          <w:szCs w:val="24"/>
          <w:lang w:eastAsia="pl-PL"/>
        </w:rPr>
        <w:t xml:space="preserve">stały upust </w:t>
      </w:r>
      <w:r w:rsidRPr="00C66885">
        <w:rPr>
          <w:rFonts w:cs="Arial"/>
          <w:sz w:val="20"/>
          <w:szCs w:val="24"/>
          <w:lang w:eastAsia="pl-PL"/>
        </w:rPr>
        <w:t>w</w:t>
      </w:r>
      <w:r w:rsidR="007A30EC" w:rsidRPr="00C66885">
        <w:rPr>
          <w:rFonts w:cs="Arial"/>
          <w:sz w:val="20"/>
          <w:szCs w:val="24"/>
          <w:lang w:eastAsia="pl-PL"/>
        </w:rPr>
        <w:t> </w:t>
      </w:r>
      <w:r w:rsidRPr="00C66885">
        <w:rPr>
          <w:rFonts w:cs="Arial"/>
          <w:sz w:val="20"/>
          <w:szCs w:val="24"/>
          <w:lang w:eastAsia="pl-PL"/>
        </w:rPr>
        <w:t xml:space="preserve">wysokości określonej przez Wykonawcę w ofercie. Faktury płatne będą poleceniem przelewu na konto Wykonawcy wskazane na fakturze w ciągu </w:t>
      </w:r>
      <w:r w:rsidR="007F0AB2" w:rsidRPr="00C66885">
        <w:rPr>
          <w:rFonts w:cs="Arial"/>
          <w:sz w:val="20"/>
          <w:szCs w:val="24"/>
          <w:lang w:eastAsia="pl-PL"/>
        </w:rPr>
        <w:t>14</w:t>
      </w:r>
      <w:r w:rsidRPr="00C66885">
        <w:rPr>
          <w:rFonts w:cs="Arial"/>
          <w:sz w:val="20"/>
          <w:szCs w:val="24"/>
          <w:lang w:eastAsia="pl-PL"/>
        </w:rPr>
        <w:t xml:space="preserve"> dni od daty dostarczenia faktury VAT do Zamawiającego.</w:t>
      </w:r>
    </w:p>
    <w:p w:rsidR="00F8493B" w:rsidRPr="00C66885" w:rsidRDefault="00F8493B" w:rsidP="002B5BD9">
      <w:pPr>
        <w:pStyle w:val="Nagwek2"/>
        <w:rPr>
          <w:sz w:val="20"/>
          <w:szCs w:val="24"/>
        </w:rPr>
      </w:pPr>
      <w:bookmarkStart w:id="4" w:name="_Toc69376132"/>
      <w:r w:rsidRPr="00C66885">
        <w:rPr>
          <w:sz w:val="20"/>
          <w:szCs w:val="24"/>
        </w:rPr>
        <w:t>V. Podwykonawstwo</w:t>
      </w:r>
      <w:bookmarkEnd w:id="4"/>
    </w:p>
    <w:p w:rsidR="00F8493B" w:rsidRPr="00C66885" w:rsidRDefault="00F8493B" w:rsidP="00AC61DF">
      <w:pPr>
        <w:numPr>
          <w:ilvl w:val="0"/>
          <w:numId w:val="6"/>
        </w:numPr>
        <w:spacing w:before="240"/>
        <w:ind w:left="284" w:hanging="284"/>
        <w:rPr>
          <w:rFonts w:cs="Arial"/>
          <w:sz w:val="20"/>
          <w:szCs w:val="24"/>
        </w:rPr>
      </w:pPr>
      <w:r w:rsidRPr="00C66885">
        <w:rPr>
          <w:rFonts w:cs="Arial"/>
          <w:sz w:val="20"/>
          <w:szCs w:val="24"/>
        </w:rPr>
        <w:t xml:space="preserve">Wykonawca może powierzyć wykonanie części zamówienia podwykonawcy (podwykonawcom). </w:t>
      </w:r>
    </w:p>
    <w:p w:rsidR="00F8493B" w:rsidRPr="00C66885" w:rsidRDefault="00F8493B" w:rsidP="00AC61DF">
      <w:pPr>
        <w:numPr>
          <w:ilvl w:val="0"/>
          <w:numId w:val="6"/>
        </w:numPr>
        <w:ind w:left="284" w:hanging="284"/>
        <w:rPr>
          <w:rFonts w:cs="Arial"/>
          <w:sz w:val="20"/>
          <w:szCs w:val="24"/>
        </w:rPr>
      </w:pPr>
      <w:r w:rsidRPr="00C66885">
        <w:rPr>
          <w:rFonts w:cs="Arial"/>
          <w:sz w:val="20"/>
          <w:szCs w:val="24"/>
        </w:rPr>
        <w:t xml:space="preserve">Zamawiający </w:t>
      </w:r>
      <w:r w:rsidRPr="00C66885">
        <w:rPr>
          <w:rFonts w:cs="Arial"/>
          <w:b/>
          <w:sz w:val="20"/>
          <w:szCs w:val="24"/>
        </w:rPr>
        <w:t>nie zastrzega</w:t>
      </w:r>
      <w:r w:rsidRPr="00C66885">
        <w:rPr>
          <w:rFonts w:cs="Arial"/>
          <w:sz w:val="20"/>
          <w:szCs w:val="24"/>
        </w:rPr>
        <w:t xml:space="preserve"> obowiązku osobistego wykonania przez Wykonawcę kluczowych części zamówienia.</w:t>
      </w:r>
    </w:p>
    <w:p w:rsidR="00F8493B" w:rsidRPr="00C66885" w:rsidRDefault="00F8493B" w:rsidP="00AC61DF">
      <w:pPr>
        <w:numPr>
          <w:ilvl w:val="0"/>
          <w:numId w:val="6"/>
        </w:numPr>
        <w:ind w:left="284" w:hanging="284"/>
        <w:rPr>
          <w:rFonts w:cs="Arial"/>
          <w:sz w:val="20"/>
          <w:szCs w:val="24"/>
        </w:rPr>
      </w:pPr>
      <w:r w:rsidRPr="00C66885">
        <w:rPr>
          <w:rFonts w:cs="Arial"/>
          <w:sz w:val="20"/>
          <w:szCs w:val="24"/>
        </w:rPr>
        <w:t>Zamawiający wymaga, aby w przypadku powierzenia części zamówienia podwykonawcom, Wykonawca wskazał w ofercie części zamówienia, których wykonanie zamierza powierzyć podwykonawcom oraz podał (o ile są mu wiadome na tym etapie) nazwy (firmy) tych pod</w:t>
      </w:r>
      <w:r w:rsidR="00BA278F" w:rsidRPr="00C66885">
        <w:rPr>
          <w:rFonts w:cs="Arial"/>
          <w:sz w:val="20"/>
          <w:szCs w:val="24"/>
        </w:rPr>
        <w:t>w</w:t>
      </w:r>
      <w:r w:rsidRPr="00C66885">
        <w:rPr>
          <w:rFonts w:cs="Arial"/>
          <w:sz w:val="20"/>
          <w:szCs w:val="24"/>
        </w:rPr>
        <w:t>ykonawców.</w:t>
      </w:r>
    </w:p>
    <w:p w:rsidR="00F8493B" w:rsidRPr="00C66885" w:rsidRDefault="00F8493B" w:rsidP="004247A4">
      <w:pPr>
        <w:pStyle w:val="Nagwek2"/>
        <w:rPr>
          <w:sz w:val="20"/>
          <w:szCs w:val="24"/>
        </w:rPr>
      </w:pPr>
      <w:bookmarkStart w:id="5" w:name="_Toc69376133"/>
      <w:r w:rsidRPr="00C66885">
        <w:rPr>
          <w:sz w:val="20"/>
          <w:szCs w:val="24"/>
        </w:rPr>
        <w:t>VI. Termin wykonania zamówienia</w:t>
      </w:r>
      <w:bookmarkEnd w:id="5"/>
    </w:p>
    <w:p w:rsidR="00131B19" w:rsidRPr="00C66885" w:rsidRDefault="00A83EEE" w:rsidP="00500387">
      <w:pPr>
        <w:pStyle w:val="Akapitzlist"/>
        <w:numPr>
          <w:ilvl w:val="0"/>
          <w:numId w:val="17"/>
        </w:numPr>
        <w:ind w:left="284" w:hanging="284"/>
        <w:rPr>
          <w:rFonts w:cs="Arial"/>
          <w:sz w:val="20"/>
          <w:szCs w:val="24"/>
        </w:rPr>
      </w:pPr>
      <w:r w:rsidRPr="00C66885">
        <w:rPr>
          <w:rFonts w:cs="Arial"/>
          <w:sz w:val="20"/>
          <w:szCs w:val="24"/>
        </w:rPr>
        <w:t>Przedmiot zamówienia realizowany będzie sukcesywnie od daty zawarcia umowy</w:t>
      </w:r>
      <w:r w:rsidRPr="00C66885">
        <w:rPr>
          <w:rFonts w:cs="Arial"/>
          <w:sz w:val="16"/>
          <w:szCs w:val="20"/>
        </w:rPr>
        <w:t xml:space="preserve"> </w:t>
      </w:r>
      <w:r w:rsidRPr="00C66885">
        <w:rPr>
          <w:rFonts w:cs="Arial"/>
          <w:sz w:val="20"/>
          <w:szCs w:val="24"/>
        </w:rPr>
        <w:t xml:space="preserve">do dnia </w:t>
      </w:r>
      <w:r w:rsidR="00C46785" w:rsidRPr="00C66885">
        <w:rPr>
          <w:rFonts w:cs="Arial"/>
          <w:sz w:val="20"/>
          <w:szCs w:val="24"/>
        </w:rPr>
        <w:t>31</w:t>
      </w:r>
      <w:r w:rsidR="00500387" w:rsidRPr="00C66885">
        <w:rPr>
          <w:rFonts w:cs="Arial"/>
          <w:sz w:val="20"/>
          <w:szCs w:val="24"/>
        </w:rPr>
        <w:t> </w:t>
      </w:r>
      <w:r w:rsidR="00C46785" w:rsidRPr="00C66885">
        <w:rPr>
          <w:rFonts w:cs="Arial"/>
          <w:sz w:val="20"/>
          <w:szCs w:val="24"/>
        </w:rPr>
        <w:t>grudnia</w:t>
      </w:r>
      <w:r w:rsidR="00500387" w:rsidRPr="00C66885">
        <w:rPr>
          <w:rFonts w:cs="Arial"/>
          <w:sz w:val="20"/>
          <w:szCs w:val="24"/>
        </w:rPr>
        <w:t xml:space="preserve"> 202</w:t>
      </w:r>
      <w:r w:rsidR="001A62EB">
        <w:rPr>
          <w:rFonts w:cs="Arial"/>
          <w:sz w:val="20"/>
          <w:szCs w:val="24"/>
        </w:rPr>
        <w:t>6</w:t>
      </w:r>
      <w:r w:rsidR="00500387" w:rsidRPr="00C66885">
        <w:rPr>
          <w:rFonts w:cs="Arial"/>
          <w:sz w:val="20"/>
          <w:szCs w:val="24"/>
        </w:rPr>
        <w:t xml:space="preserve"> r. lub dostarczenia </w:t>
      </w:r>
      <w:r w:rsidR="00015C23" w:rsidRPr="00C66885">
        <w:rPr>
          <w:rFonts w:cs="Arial"/>
          <w:sz w:val="20"/>
          <w:szCs w:val="24"/>
        </w:rPr>
        <w:t>60 000</w:t>
      </w:r>
      <w:r w:rsidR="00500387" w:rsidRPr="00C66885">
        <w:rPr>
          <w:rFonts w:cs="Arial"/>
          <w:sz w:val="20"/>
          <w:szCs w:val="24"/>
        </w:rPr>
        <w:t xml:space="preserve"> litrów lub do wyczerpania wartości umowy</w:t>
      </w:r>
      <w:r w:rsidRPr="00C66885">
        <w:rPr>
          <w:rFonts w:cs="Arial"/>
          <w:bCs/>
          <w:sz w:val="20"/>
          <w:szCs w:val="24"/>
        </w:rPr>
        <w:t xml:space="preserve"> w</w:t>
      </w:r>
      <w:r w:rsidR="001E56B7" w:rsidRPr="00C66885">
        <w:rPr>
          <w:rFonts w:cs="Arial"/>
          <w:bCs/>
          <w:sz w:val="20"/>
          <w:szCs w:val="24"/>
        </w:rPr>
        <w:t> </w:t>
      </w:r>
      <w:r w:rsidRPr="00C66885">
        <w:rPr>
          <w:rFonts w:cs="Arial"/>
          <w:bCs/>
          <w:sz w:val="20"/>
          <w:szCs w:val="24"/>
        </w:rPr>
        <w:t>zależności od tego, które zdarzenie nastąpi pierwsze</w:t>
      </w:r>
      <w:r w:rsidRPr="00C66885">
        <w:rPr>
          <w:rFonts w:cs="Arial"/>
          <w:sz w:val="20"/>
          <w:szCs w:val="24"/>
        </w:rPr>
        <w:t>.</w:t>
      </w:r>
      <w:r w:rsidR="00131B19" w:rsidRPr="00C66885">
        <w:rPr>
          <w:rFonts w:cs="Arial"/>
          <w:sz w:val="20"/>
          <w:szCs w:val="24"/>
        </w:rPr>
        <w:t xml:space="preserve"> Zamawiający wskazuje czas realizacji zamówienia w dacie dziennej ze względu na jego specyfikę.</w:t>
      </w:r>
    </w:p>
    <w:p w:rsidR="00F8493B" w:rsidRPr="00C66885" w:rsidRDefault="00F8493B" w:rsidP="0010171C">
      <w:pPr>
        <w:numPr>
          <w:ilvl w:val="0"/>
          <w:numId w:val="17"/>
        </w:numPr>
        <w:ind w:left="284" w:hanging="284"/>
        <w:rPr>
          <w:rFonts w:cs="Arial"/>
          <w:sz w:val="20"/>
          <w:szCs w:val="24"/>
        </w:rPr>
      </w:pPr>
      <w:r w:rsidRPr="00C66885">
        <w:rPr>
          <w:rFonts w:cs="Arial"/>
          <w:sz w:val="20"/>
          <w:szCs w:val="24"/>
        </w:rPr>
        <w:t>Szczegółowe zagadnienia dotyczące terminu realizacji umowy uregulowane są w</w:t>
      </w:r>
      <w:r w:rsidR="003E0611" w:rsidRPr="00C66885">
        <w:rPr>
          <w:rFonts w:cs="Arial"/>
          <w:sz w:val="20"/>
          <w:szCs w:val="24"/>
        </w:rPr>
        <w:t> </w:t>
      </w:r>
      <w:r w:rsidR="00A83EEE" w:rsidRPr="00C66885">
        <w:rPr>
          <w:rFonts w:cs="Arial"/>
          <w:sz w:val="20"/>
          <w:szCs w:val="24"/>
          <w:lang w:eastAsia="ar-SA"/>
        </w:rPr>
        <w:t>Projektowanych postanowieniach umowy w sprawie zamówienia publicznego stanowiących</w:t>
      </w:r>
      <w:r w:rsidRPr="00C66885">
        <w:rPr>
          <w:rFonts w:cs="Arial"/>
          <w:sz w:val="20"/>
          <w:szCs w:val="24"/>
        </w:rPr>
        <w:t xml:space="preserve"> </w:t>
      </w:r>
      <w:r w:rsidRPr="00C66885">
        <w:rPr>
          <w:rFonts w:cs="Arial"/>
          <w:b/>
          <w:sz w:val="20"/>
          <w:szCs w:val="24"/>
        </w:rPr>
        <w:t>załącznik</w:t>
      </w:r>
      <w:r w:rsidR="00A83EEE" w:rsidRPr="00C66885">
        <w:rPr>
          <w:rFonts w:cs="Arial"/>
          <w:b/>
          <w:sz w:val="20"/>
          <w:szCs w:val="24"/>
        </w:rPr>
        <w:t>i</w:t>
      </w:r>
      <w:r w:rsidRPr="00C66885">
        <w:rPr>
          <w:rFonts w:cs="Arial"/>
          <w:b/>
          <w:sz w:val="20"/>
          <w:szCs w:val="24"/>
        </w:rPr>
        <w:t xml:space="preserve"> nr 6</w:t>
      </w:r>
      <w:r w:rsidR="003821AD" w:rsidRPr="00C66885">
        <w:rPr>
          <w:rFonts w:cs="Arial"/>
          <w:b/>
          <w:sz w:val="20"/>
          <w:szCs w:val="24"/>
        </w:rPr>
        <w:t xml:space="preserve"> </w:t>
      </w:r>
      <w:r w:rsidR="00B80732" w:rsidRPr="00C66885">
        <w:rPr>
          <w:rFonts w:cs="Arial"/>
          <w:b/>
          <w:sz w:val="20"/>
          <w:szCs w:val="24"/>
        </w:rPr>
        <w:t xml:space="preserve">do </w:t>
      </w:r>
      <w:r w:rsidRPr="00C66885">
        <w:rPr>
          <w:rFonts w:cs="Arial"/>
          <w:b/>
          <w:sz w:val="20"/>
          <w:szCs w:val="24"/>
        </w:rPr>
        <w:t>SWZ</w:t>
      </w:r>
      <w:r w:rsidRPr="00C66885">
        <w:rPr>
          <w:rFonts w:cs="Arial"/>
          <w:sz w:val="20"/>
          <w:szCs w:val="24"/>
        </w:rPr>
        <w:t>.</w:t>
      </w:r>
      <w:r w:rsidR="00A7028C" w:rsidRPr="00C66885">
        <w:rPr>
          <w:rFonts w:cs="Arial"/>
          <w:sz w:val="20"/>
          <w:szCs w:val="24"/>
        </w:rPr>
        <w:t xml:space="preserve"> </w:t>
      </w:r>
    </w:p>
    <w:p w:rsidR="00362099" w:rsidRPr="00C66885" w:rsidRDefault="00362099" w:rsidP="00362099">
      <w:pPr>
        <w:numPr>
          <w:ilvl w:val="0"/>
          <w:numId w:val="17"/>
        </w:numPr>
        <w:rPr>
          <w:rFonts w:cs="Arial"/>
          <w:sz w:val="20"/>
          <w:szCs w:val="24"/>
        </w:rPr>
      </w:pPr>
      <w:r w:rsidRPr="00C66885">
        <w:rPr>
          <w:rFonts w:cs="Arial"/>
          <w:sz w:val="20"/>
          <w:szCs w:val="24"/>
        </w:rPr>
        <w:t>Zamawiający będzie dokonywał zakupów w okresie podanym w rozdziale VI ust. 1 SWZ, do wykorzystania kwoty wskazanej w umowie. Z tytułu zmniejszenia przedmiotu zamówienia Wykonawcy nie przysługują żadne roszczenia.</w:t>
      </w:r>
    </w:p>
    <w:p w:rsidR="00F8493B" w:rsidRPr="00C66885" w:rsidRDefault="00F8493B" w:rsidP="004247A4">
      <w:pPr>
        <w:pStyle w:val="Nagwek2"/>
        <w:rPr>
          <w:sz w:val="20"/>
          <w:szCs w:val="24"/>
        </w:rPr>
      </w:pPr>
      <w:bookmarkStart w:id="6" w:name="_Toc69376134"/>
      <w:r w:rsidRPr="00C66885">
        <w:rPr>
          <w:sz w:val="20"/>
          <w:szCs w:val="24"/>
        </w:rPr>
        <w:lastRenderedPageBreak/>
        <w:t>VII. Warunki udziału w postępowaniu</w:t>
      </w:r>
      <w:bookmarkEnd w:id="6"/>
    </w:p>
    <w:p w:rsidR="00E0454A" w:rsidRPr="00C66885" w:rsidRDefault="00E0454A" w:rsidP="0010171C">
      <w:pPr>
        <w:numPr>
          <w:ilvl w:val="0"/>
          <w:numId w:val="11"/>
        </w:numPr>
        <w:spacing w:before="240"/>
        <w:ind w:left="426" w:right="20"/>
        <w:rPr>
          <w:rFonts w:cs="Arial"/>
          <w:sz w:val="20"/>
          <w:szCs w:val="20"/>
        </w:rPr>
      </w:pPr>
      <w:r w:rsidRPr="00C66885">
        <w:rPr>
          <w:rFonts w:cs="Arial"/>
          <w:sz w:val="20"/>
          <w:szCs w:val="20"/>
        </w:rPr>
        <w:t>O udzielenie zamówienia mogą ubiegać się Wykonawcy, którzy nie podlegają wykluczeniu na zasadach określonych w Rozdziale VIII SWZ, oraz spełniają określone przez Zamawiającego warunki</w:t>
      </w:r>
      <w:r w:rsidRPr="00C66885">
        <w:rPr>
          <w:rFonts w:cs="Arial"/>
          <w:b/>
          <w:sz w:val="20"/>
          <w:szCs w:val="20"/>
          <w:highlight w:val="white"/>
        </w:rPr>
        <w:t xml:space="preserve"> </w:t>
      </w:r>
      <w:r w:rsidRPr="00C66885">
        <w:rPr>
          <w:rFonts w:cs="Arial"/>
          <w:sz w:val="20"/>
          <w:szCs w:val="20"/>
          <w:highlight w:val="white"/>
        </w:rPr>
        <w:t>udziału w postępowaniu.</w:t>
      </w:r>
    </w:p>
    <w:p w:rsidR="00E0454A" w:rsidRPr="00C66885" w:rsidRDefault="00E0454A" w:rsidP="0010171C">
      <w:pPr>
        <w:numPr>
          <w:ilvl w:val="0"/>
          <w:numId w:val="11"/>
        </w:numPr>
        <w:ind w:left="426" w:right="20"/>
        <w:rPr>
          <w:rFonts w:cs="Arial"/>
          <w:sz w:val="20"/>
          <w:szCs w:val="20"/>
        </w:rPr>
      </w:pPr>
      <w:r w:rsidRPr="00C66885">
        <w:rPr>
          <w:rFonts w:cs="Arial"/>
          <w:sz w:val="20"/>
          <w:szCs w:val="20"/>
        </w:rPr>
        <w:t>O udzielenie zamówienia mogą ubiegać się Wykonawcy, którzy spełniają warunki dotyczące:</w:t>
      </w:r>
    </w:p>
    <w:p w:rsidR="00E0454A" w:rsidRPr="00C66885" w:rsidRDefault="00E0454A" w:rsidP="00E0454A">
      <w:pPr>
        <w:ind w:left="852" w:right="20"/>
        <w:rPr>
          <w:rFonts w:cs="Arial"/>
          <w:sz w:val="20"/>
          <w:szCs w:val="20"/>
        </w:rPr>
      </w:pPr>
    </w:p>
    <w:p w:rsidR="00E0454A" w:rsidRPr="00C66885" w:rsidRDefault="00E0454A" w:rsidP="00DA474E">
      <w:pPr>
        <w:pStyle w:val="Akapitzlist"/>
        <w:numPr>
          <w:ilvl w:val="0"/>
          <w:numId w:val="40"/>
        </w:numPr>
        <w:rPr>
          <w:rFonts w:eastAsia="Arial" w:cs="Arial"/>
          <w:sz w:val="20"/>
          <w:szCs w:val="20"/>
        </w:rPr>
      </w:pPr>
      <w:r w:rsidRPr="00C66885">
        <w:rPr>
          <w:rFonts w:eastAsia="Arial" w:cs="Arial"/>
          <w:b/>
          <w:sz w:val="20"/>
          <w:szCs w:val="20"/>
        </w:rPr>
        <w:t>uprawnień do prowadzenia określonej działalności gospodarczej lub zawodowej, o ile wynika to z odrębnych przepisów:</w:t>
      </w:r>
      <w:r w:rsidRPr="00C66885">
        <w:rPr>
          <w:rFonts w:eastAsia="Arial" w:cs="Arial"/>
          <w:sz w:val="20"/>
          <w:szCs w:val="20"/>
        </w:rPr>
        <w:t xml:space="preserve"> </w:t>
      </w:r>
    </w:p>
    <w:p w:rsidR="00E0454A" w:rsidRPr="00C66885" w:rsidRDefault="00E0454A" w:rsidP="00E0454A">
      <w:pPr>
        <w:pStyle w:val="Akapitzlist"/>
        <w:ind w:left="643"/>
        <w:rPr>
          <w:rFonts w:eastAsia="Arial" w:cs="Arial"/>
          <w:sz w:val="20"/>
          <w:szCs w:val="20"/>
        </w:rPr>
      </w:pPr>
      <w:r w:rsidRPr="00C66885">
        <w:rPr>
          <w:rFonts w:eastAsia="Arial" w:cs="Arial"/>
          <w:sz w:val="20"/>
          <w:szCs w:val="20"/>
        </w:rPr>
        <w:t>Zamawiająca wymaga, aby Wykonawca posiadał aktualną koncesję, zezwolenie lub licencję, na podjęcie działalności gospodarczej w zakresie objętym niniejszym zamówieniem publicznym (obrót paliwami), lub inny dokument potwierdzający posiadanie uprawnień,</w:t>
      </w:r>
    </w:p>
    <w:p w:rsidR="00E0454A" w:rsidRPr="00C66885" w:rsidRDefault="00E0454A" w:rsidP="00DA474E">
      <w:pPr>
        <w:numPr>
          <w:ilvl w:val="0"/>
          <w:numId w:val="40"/>
        </w:numPr>
        <w:ind w:left="852" w:right="20" w:hanging="426"/>
        <w:rPr>
          <w:rFonts w:cs="Arial"/>
          <w:sz w:val="20"/>
          <w:szCs w:val="20"/>
        </w:rPr>
      </w:pPr>
      <w:r w:rsidRPr="00C66885">
        <w:rPr>
          <w:rFonts w:cs="Arial"/>
          <w:b/>
          <w:sz w:val="20"/>
          <w:szCs w:val="20"/>
        </w:rPr>
        <w:t>zdolności technicznej lub zawodowej:</w:t>
      </w:r>
    </w:p>
    <w:p w:rsidR="00E0454A" w:rsidRPr="00C66885" w:rsidRDefault="00E0454A" w:rsidP="00DA474E">
      <w:pPr>
        <w:pStyle w:val="Akapitzlist"/>
        <w:numPr>
          <w:ilvl w:val="0"/>
          <w:numId w:val="41"/>
        </w:numPr>
        <w:ind w:right="20"/>
        <w:rPr>
          <w:rFonts w:cs="Arial"/>
          <w:sz w:val="20"/>
          <w:szCs w:val="20"/>
        </w:rPr>
      </w:pPr>
      <w:r w:rsidRPr="00C66885">
        <w:rPr>
          <w:rFonts w:cs="Arial"/>
          <w:sz w:val="20"/>
          <w:szCs w:val="20"/>
        </w:rPr>
        <w:t>o udzielnie zamówienia mogą ubiegać się Wykonawcy, którzy wykażą, że w okresie ostatnich trzech lat przed upływem terminu składania ofert (a jeżeli okres prowadzenia działalności jest krótszy – w tym okresie) należycie wykonał co najmniej 2 dostawy oleju napędowego o</w:t>
      </w:r>
      <w:r w:rsidR="001E56B7" w:rsidRPr="00C66885">
        <w:rPr>
          <w:rFonts w:cs="Arial"/>
          <w:sz w:val="20"/>
          <w:szCs w:val="20"/>
        </w:rPr>
        <w:t> </w:t>
      </w:r>
      <w:r w:rsidRPr="00C66885">
        <w:rPr>
          <w:rFonts w:cs="Arial"/>
          <w:sz w:val="20"/>
          <w:szCs w:val="20"/>
        </w:rPr>
        <w:t xml:space="preserve">wartości nie mniejszej niż 150 000,00 zł brutto każda.  </w:t>
      </w:r>
    </w:p>
    <w:p w:rsidR="00E0454A" w:rsidRPr="00C66885" w:rsidRDefault="00E0454A" w:rsidP="0010171C">
      <w:pPr>
        <w:numPr>
          <w:ilvl w:val="0"/>
          <w:numId w:val="11"/>
        </w:numPr>
        <w:ind w:left="448"/>
        <w:rPr>
          <w:rFonts w:cs="Arial"/>
          <w:sz w:val="20"/>
          <w:szCs w:val="20"/>
        </w:rPr>
      </w:pPr>
      <w:r w:rsidRPr="00C66885">
        <w:rPr>
          <w:rFonts w:cs="Arial"/>
          <w:sz w:val="20"/>
          <w:szCs w:val="20"/>
        </w:rPr>
        <w:t xml:space="preserve">Zamawiający może na każdym etapie postępowania, uznać, że Wykonawca nie posiada wymaganych zdolności, jeżeli posiadanie przez wykonawcę sprzecznych </w:t>
      </w:r>
      <w:proofErr w:type="gramStart"/>
      <w:r w:rsidRPr="00C66885">
        <w:rPr>
          <w:rFonts w:cs="Arial"/>
          <w:sz w:val="20"/>
          <w:szCs w:val="20"/>
        </w:rPr>
        <w:t xml:space="preserve">interesów,   </w:t>
      </w:r>
      <w:proofErr w:type="gramEnd"/>
      <w:r w:rsidRPr="00C66885">
        <w:rPr>
          <w:rFonts w:cs="Arial"/>
          <w:sz w:val="20"/>
          <w:szCs w:val="20"/>
        </w:rPr>
        <w:t xml:space="preserve">                               w szczególności zaangażowanie zasobów technicznych lub zawodowych wykonawcy w inne przedsięwzięcia gospodarcze wykonawcy może mieć negatywny wpływ na realizację zamówienia. </w:t>
      </w:r>
    </w:p>
    <w:p w:rsidR="00E0454A" w:rsidRPr="00C66885" w:rsidRDefault="00E0454A" w:rsidP="0010171C">
      <w:pPr>
        <w:numPr>
          <w:ilvl w:val="0"/>
          <w:numId w:val="11"/>
        </w:numPr>
        <w:ind w:left="448"/>
        <w:rPr>
          <w:rFonts w:cs="Arial"/>
          <w:sz w:val="20"/>
          <w:szCs w:val="20"/>
        </w:rPr>
      </w:pPr>
      <w:r w:rsidRPr="00C66885">
        <w:rPr>
          <w:rFonts w:cs="Arial"/>
          <w:sz w:val="20"/>
          <w:szCs w:val="20"/>
        </w:rPr>
        <w:t xml:space="preserve">Wykonawcy wspólnie ubiegający się o udzielenie zamówienia dołączają do oferty </w:t>
      </w:r>
      <w:proofErr w:type="gramStart"/>
      <w:r w:rsidRPr="00C66885">
        <w:rPr>
          <w:rFonts w:cs="Arial"/>
          <w:sz w:val="20"/>
          <w:szCs w:val="20"/>
        </w:rPr>
        <w:t xml:space="preserve">oświadczenie,   </w:t>
      </w:r>
      <w:proofErr w:type="gramEnd"/>
      <w:r w:rsidRPr="00C66885">
        <w:rPr>
          <w:rFonts w:cs="Arial"/>
          <w:sz w:val="20"/>
          <w:szCs w:val="20"/>
        </w:rPr>
        <w:t xml:space="preserve">       z którego wynika, które dostawy wykonają poszczególni wykonawcy w odniesieniu do warunków, które zostały opisane w ust. 2 - zgodnie z </w:t>
      </w:r>
      <w:r w:rsidRPr="00C66885">
        <w:rPr>
          <w:rFonts w:cs="Arial"/>
          <w:b/>
          <w:sz w:val="20"/>
          <w:szCs w:val="20"/>
        </w:rPr>
        <w:t>załącznikiem nr 5 do SWZ</w:t>
      </w:r>
      <w:r w:rsidRPr="00C66885">
        <w:rPr>
          <w:rFonts w:cs="Arial"/>
          <w:sz w:val="20"/>
          <w:szCs w:val="20"/>
        </w:rPr>
        <w:t xml:space="preserve">. </w:t>
      </w:r>
    </w:p>
    <w:p w:rsidR="00E0454A" w:rsidRPr="00C66885" w:rsidRDefault="00E0454A" w:rsidP="00E0454A">
      <w:pPr>
        <w:ind w:left="448"/>
        <w:rPr>
          <w:rFonts w:cs="Arial"/>
          <w:sz w:val="20"/>
          <w:szCs w:val="20"/>
        </w:rPr>
      </w:pPr>
    </w:p>
    <w:p w:rsidR="00F8493B" w:rsidRPr="00C66885" w:rsidRDefault="00F8493B" w:rsidP="004247A4">
      <w:pPr>
        <w:pStyle w:val="Nagwek2"/>
        <w:rPr>
          <w:sz w:val="20"/>
          <w:szCs w:val="24"/>
        </w:rPr>
      </w:pPr>
      <w:bookmarkStart w:id="7" w:name="_Toc69376135"/>
      <w:r w:rsidRPr="00C66885">
        <w:rPr>
          <w:sz w:val="20"/>
          <w:szCs w:val="24"/>
        </w:rPr>
        <w:t>VIII. Podstawy wykluczenia z postępowania</w:t>
      </w:r>
      <w:bookmarkEnd w:id="7"/>
    </w:p>
    <w:p w:rsidR="0040749B" w:rsidRPr="00C66885" w:rsidRDefault="0040749B" w:rsidP="00DA474E">
      <w:pPr>
        <w:pStyle w:val="Akapitzlist"/>
        <w:numPr>
          <w:ilvl w:val="1"/>
          <w:numId w:val="22"/>
        </w:numPr>
        <w:suppressAutoHyphens/>
        <w:ind w:left="425" w:hanging="426"/>
        <w:rPr>
          <w:rFonts w:cs="Arial"/>
          <w:sz w:val="20"/>
          <w:szCs w:val="24"/>
        </w:rPr>
      </w:pPr>
      <w:bookmarkStart w:id="8" w:name="_Toc69376137"/>
      <w:r w:rsidRPr="00C66885">
        <w:rPr>
          <w:rFonts w:cs="Arial"/>
          <w:sz w:val="20"/>
          <w:szCs w:val="24"/>
        </w:rPr>
        <w:t>Zamawiający wykluczy z postępowania Wykonawcę w przypadkach, o których mowa:</w:t>
      </w:r>
    </w:p>
    <w:p w:rsidR="0040749B" w:rsidRPr="00C66885" w:rsidRDefault="0040749B" w:rsidP="0040749B">
      <w:pPr>
        <w:pStyle w:val="Akapitzlist"/>
        <w:ind w:left="425"/>
        <w:rPr>
          <w:rFonts w:cs="Arial"/>
          <w:sz w:val="20"/>
          <w:szCs w:val="24"/>
        </w:rPr>
      </w:pPr>
      <w:r w:rsidRPr="00C66885">
        <w:rPr>
          <w:rFonts w:cs="Arial"/>
          <w:b/>
          <w:sz w:val="20"/>
          <w:szCs w:val="24"/>
        </w:rPr>
        <w:t xml:space="preserve">w art. 108 ust. 1 pkt 1-6 ustawy </w:t>
      </w:r>
      <w:proofErr w:type="spellStart"/>
      <w:r w:rsidRPr="00C66885">
        <w:rPr>
          <w:rFonts w:cs="Arial"/>
          <w:b/>
          <w:sz w:val="20"/>
          <w:szCs w:val="24"/>
        </w:rPr>
        <w:t>Pzp</w:t>
      </w:r>
      <w:proofErr w:type="spellEnd"/>
      <w:r w:rsidRPr="00C66885">
        <w:rPr>
          <w:rFonts w:cs="Arial"/>
          <w:b/>
          <w:sz w:val="20"/>
          <w:szCs w:val="24"/>
        </w:rPr>
        <w:t xml:space="preserve"> (obligatoryjne przesłanki wykluczenia):</w:t>
      </w:r>
      <w:r w:rsidRPr="00C66885">
        <w:rPr>
          <w:rFonts w:cs="Arial"/>
          <w:sz w:val="20"/>
          <w:szCs w:val="24"/>
        </w:rPr>
        <w:t xml:space="preserve"> </w:t>
      </w:r>
    </w:p>
    <w:p w:rsidR="0040749B" w:rsidRPr="00C66885" w:rsidRDefault="0040749B" w:rsidP="0040749B">
      <w:pPr>
        <w:pStyle w:val="Akapitzlist"/>
        <w:ind w:left="425"/>
        <w:rPr>
          <w:rFonts w:cs="Arial"/>
          <w:sz w:val="20"/>
          <w:szCs w:val="24"/>
        </w:rPr>
      </w:pPr>
      <w:r w:rsidRPr="00C66885">
        <w:rPr>
          <w:rFonts w:cs="Arial"/>
          <w:sz w:val="20"/>
          <w:szCs w:val="24"/>
        </w:rPr>
        <w:t xml:space="preserve">1) będącego osobą fizyczną, którego prawomocnie skazano za przestępstwo: </w:t>
      </w:r>
    </w:p>
    <w:p w:rsidR="0040749B" w:rsidRPr="00C66885" w:rsidRDefault="0040749B" w:rsidP="0040749B">
      <w:pPr>
        <w:pStyle w:val="Akapitzlist"/>
        <w:ind w:left="425"/>
        <w:rPr>
          <w:rFonts w:cs="Arial"/>
          <w:sz w:val="20"/>
          <w:szCs w:val="24"/>
        </w:rPr>
      </w:pPr>
      <w:r w:rsidRPr="00C66885">
        <w:rPr>
          <w:rFonts w:cs="Arial"/>
          <w:sz w:val="20"/>
          <w:szCs w:val="24"/>
        </w:rPr>
        <w:t xml:space="preserve">a) udziału w zorganizowanej grupie przestępczej albo związku mającym na celu popełnienie przestępstwa lub przestępstwa skarbowego, o którym mowa w art. 258 Kodeksu karnego, </w:t>
      </w:r>
    </w:p>
    <w:p w:rsidR="0040749B" w:rsidRPr="00C66885" w:rsidRDefault="0040749B" w:rsidP="0040749B">
      <w:pPr>
        <w:pStyle w:val="Akapitzlist"/>
        <w:ind w:left="425"/>
        <w:rPr>
          <w:rFonts w:cs="Arial"/>
          <w:sz w:val="20"/>
          <w:szCs w:val="24"/>
        </w:rPr>
      </w:pPr>
      <w:r w:rsidRPr="00C66885">
        <w:rPr>
          <w:rFonts w:cs="Arial"/>
          <w:sz w:val="20"/>
          <w:szCs w:val="24"/>
        </w:rPr>
        <w:t xml:space="preserve">b) handlu ludźmi, o którym mowa w art. 189a Kodeksu karnego, </w:t>
      </w:r>
    </w:p>
    <w:p w:rsidR="0040749B" w:rsidRPr="00C66885" w:rsidRDefault="0040749B" w:rsidP="0040749B">
      <w:pPr>
        <w:pStyle w:val="Akapitzlist"/>
        <w:ind w:left="425"/>
        <w:rPr>
          <w:rFonts w:cs="Arial"/>
          <w:sz w:val="20"/>
          <w:szCs w:val="24"/>
        </w:rPr>
      </w:pPr>
      <w:r w:rsidRPr="00C66885">
        <w:rPr>
          <w:rFonts w:cs="Arial"/>
          <w:sz w:val="20"/>
          <w:szCs w:val="24"/>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40749B" w:rsidRPr="00C66885" w:rsidRDefault="0040749B" w:rsidP="0040749B">
      <w:pPr>
        <w:pStyle w:val="Akapitzlist"/>
        <w:ind w:left="425"/>
        <w:rPr>
          <w:rFonts w:cs="Arial"/>
          <w:sz w:val="20"/>
          <w:szCs w:val="24"/>
        </w:rPr>
      </w:pPr>
      <w:r w:rsidRPr="00C66885">
        <w:rPr>
          <w:rFonts w:cs="Arial"/>
          <w:sz w:val="20"/>
          <w:szCs w:val="24"/>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0749B" w:rsidRPr="00C66885" w:rsidRDefault="0040749B" w:rsidP="0040749B">
      <w:pPr>
        <w:pStyle w:val="Akapitzlist"/>
        <w:ind w:left="425"/>
        <w:rPr>
          <w:rFonts w:cs="Arial"/>
          <w:sz w:val="20"/>
          <w:szCs w:val="24"/>
        </w:rPr>
      </w:pPr>
      <w:r w:rsidRPr="00C66885">
        <w:rPr>
          <w:rFonts w:cs="Arial"/>
          <w:sz w:val="20"/>
          <w:szCs w:val="24"/>
        </w:rPr>
        <w:t xml:space="preserve">e) o charakterze terrorystycznym, o którym mowa w art. 115 § 20 Kodeksu karnego, lub mające na celu popełnienie tego przestępstwa, </w:t>
      </w:r>
    </w:p>
    <w:p w:rsidR="0040749B" w:rsidRPr="00C66885" w:rsidRDefault="0040749B" w:rsidP="0040749B">
      <w:pPr>
        <w:pStyle w:val="Akapitzlist"/>
        <w:ind w:left="425"/>
        <w:rPr>
          <w:rFonts w:cs="Arial"/>
          <w:sz w:val="20"/>
          <w:szCs w:val="24"/>
        </w:rPr>
      </w:pPr>
      <w:r w:rsidRPr="00C66885">
        <w:rPr>
          <w:rFonts w:cs="Arial"/>
          <w:sz w:val="20"/>
          <w:szCs w:val="24"/>
        </w:rPr>
        <w:lastRenderedPageBreak/>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40749B" w:rsidRPr="00C66885" w:rsidRDefault="0040749B" w:rsidP="0040749B">
      <w:pPr>
        <w:pStyle w:val="Akapitzlist"/>
        <w:ind w:left="425"/>
        <w:rPr>
          <w:rFonts w:cs="Arial"/>
          <w:sz w:val="20"/>
          <w:szCs w:val="24"/>
        </w:rPr>
      </w:pPr>
      <w:r w:rsidRPr="00C66885">
        <w:rPr>
          <w:rFonts w:cs="Arial"/>
          <w:sz w:val="20"/>
          <w:szCs w:val="24"/>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0749B" w:rsidRPr="00C66885" w:rsidRDefault="0040749B" w:rsidP="0040749B">
      <w:pPr>
        <w:pStyle w:val="Akapitzlist"/>
        <w:ind w:left="425"/>
        <w:rPr>
          <w:rFonts w:cs="Arial"/>
          <w:sz w:val="20"/>
          <w:szCs w:val="24"/>
        </w:rPr>
      </w:pPr>
      <w:r w:rsidRPr="00C66885">
        <w:rPr>
          <w:rFonts w:cs="Arial"/>
          <w:sz w:val="20"/>
          <w:szCs w:val="24"/>
        </w:rPr>
        <w:t xml:space="preserve">h) 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rsidR="0040749B" w:rsidRPr="00C66885" w:rsidRDefault="0040749B" w:rsidP="0040749B">
      <w:pPr>
        <w:pStyle w:val="Akapitzlist"/>
        <w:ind w:left="425"/>
        <w:rPr>
          <w:rFonts w:cs="Arial"/>
          <w:sz w:val="20"/>
          <w:szCs w:val="24"/>
        </w:rPr>
      </w:pPr>
      <w:proofErr w:type="gramStart"/>
      <w:r w:rsidRPr="00C66885">
        <w:rPr>
          <w:rFonts w:cs="Arial"/>
          <w:sz w:val="20"/>
          <w:szCs w:val="24"/>
        </w:rPr>
        <w:t>2)</w:t>
      </w:r>
      <w:proofErr w:type="gramEnd"/>
      <w:r w:rsidRPr="00C66885">
        <w:rPr>
          <w:rFonts w:cs="Arial"/>
          <w:sz w:val="20"/>
          <w:szCs w:val="24"/>
        </w:rPr>
        <w:t xml:space="preserve"> jeżeli urzędującego członka jego organu zarządzającego lub nadzorczego, wspólnika spółki w</w:t>
      </w:r>
      <w:r w:rsidR="001E56B7" w:rsidRPr="00C66885">
        <w:rPr>
          <w:rFonts w:cs="Arial"/>
          <w:sz w:val="20"/>
          <w:szCs w:val="24"/>
        </w:rPr>
        <w:t> </w:t>
      </w:r>
      <w:r w:rsidRPr="00C66885">
        <w:rPr>
          <w:rFonts w:cs="Arial"/>
          <w:sz w:val="20"/>
          <w:szCs w:val="24"/>
        </w:rPr>
        <w:t>spółce jawnej lub partnerskiej albo komplementariusza w spółce komandytowej lub komandytowo-akcyjnej lub prokurenta prawomocnie skazano za przestępstwo, o którym mowa w</w:t>
      </w:r>
      <w:r w:rsidR="001E56B7" w:rsidRPr="00C66885">
        <w:rPr>
          <w:rFonts w:cs="Arial"/>
          <w:sz w:val="20"/>
          <w:szCs w:val="24"/>
        </w:rPr>
        <w:t> </w:t>
      </w:r>
      <w:r w:rsidRPr="00C66885">
        <w:rPr>
          <w:rFonts w:cs="Arial"/>
          <w:sz w:val="20"/>
          <w:szCs w:val="24"/>
        </w:rPr>
        <w:t xml:space="preserve">pkt 1; </w:t>
      </w:r>
    </w:p>
    <w:p w:rsidR="0040749B" w:rsidRPr="00C66885" w:rsidRDefault="0040749B" w:rsidP="0040749B">
      <w:pPr>
        <w:pStyle w:val="Akapitzlist"/>
        <w:ind w:left="425"/>
        <w:rPr>
          <w:rFonts w:cs="Arial"/>
          <w:sz w:val="20"/>
          <w:szCs w:val="24"/>
        </w:rPr>
      </w:pPr>
      <w:r w:rsidRPr="00C66885">
        <w:rPr>
          <w:rFonts w:cs="Arial"/>
          <w:sz w:val="20"/>
          <w:szCs w:val="24"/>
        </w:rPr>
        <w:t>3) wobec którego wydano prawomocny wyrok sądu lub ostateczną decyzję administracyjną o</w:t>
      </w:r>
      <w:r w:rsidR="001E56B7" w:rsidRPr="00C66885">
        <w:rPr>
          <w:rFonts w:cs="Arial"/>
          <w:sz w:val="20"/>
          <w:szCs w:val="24"/>
        </w:rPr>
        <w:t> </w:t>
      </w:r>
      <w:r w:rsidRPr="00C66885">
        <w:rPr>
          <w:rFonts w:cs="Arial"/>
          <w:sz w:val="20"/>
          <w:szCs w:val="24"/>
        </w:rPr>
        <w:t>zaleganiu z uiszczeniem podatków, opłat lub składek na ubezpieczenie społeczne lub zdrowotne, chyba że wykonawca odpowiednio przed upływem terminu do składania wniosków o</w:t>
      </w:r>
      <w:r w:rsidR="001E56B7" w:rsidRPr="00C66885">
        <w:rPr>
          <w:rFonts w:cs="Arial"/>
          <w:sz w:val="20"/>
          <w:szCs w:val="24"/>
        </w:rPr>
        <w:t> </w:t>
      </w:r>
      <w:r w:rsidRPr="00C66885">
        <w:rPr>
          <w:rFonts w:cs="Arial"/>
          <w:sz w:val="20"/>
          <w:szCs w:val="24"/>
        </w:rPr>
        <w:t xml:space="preserve">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0749B" w:rsidRPr="00C66885" w:rsidRDefault="0040749B" w:rsidP="0040749B">
      <w:pPr>
        <w:pStyle w:val="Akapitzlist"/>
        <w:ind w:left="425"/>
        <w:rPr>
          <w:rFonts w:cs="Arial"/>
          <w:sz w:val="20"/>
          <w:szCs w:val="24"/>
        </w:rPr>
      </w:pPr>
      <w:r w:rsidRPr="00C66885">
        <w:rPr>
          <w:rFonts w:cs="Arial"/>
          <w:sz w:val="20"/>
          <w:szCs w:val="24"/>
        </w:rPr>
        <w:t>4) wobec którego prawomocnie orzeczono zakaz ubiegania się o zamówienia publiczne; 5) jeżeli zamawiający może stwierdzić, na podstawie wiarygodnych przesłanek, że wykonawca zawarł z</w:t>
      </w:r>
      <w:r w:rsidR="001E56B7" w:rsidRPr="00C66885">
        <w:rPr>
          <w:rFonts w:cs="Arial"/>
          <w:sz w:val="20"/>
          <w:szCs w:val="24"/>
        </w:rPr>
        <w:t> </w:t>
      </w:r>
      <w:r w:rsidRPr="00C66885">
        <w:rPr>
          <w:rFonts w:cs="Arial"/>
          <w:sz w:val="20"/>
          <w:szCs w:val="24"/>
        </w:rPr>
        <w:t>innymi wykonawcami porozumienie mające na celu zakłócenie konkurencji, w szczególności jeżeli należąc do tej samej grupy kapitałowej w rozumieniu ustawy z dnia 16 lutego 2007 r. o</w:t>
      </w:r>
      <w:r w:rsidR="001E56B7" w:rsidRPr="00C66885">
        <w:rPr>
          <w:rFonts w:cs="Arial"/>
          <w:sz w:val="20"/>
          <w:szCs w:val="24"/>
        </w:rPr>
        <w:t> </w:t>
      </w:r>
      <w:r w:rsidRPr="00C66885">
        <w:rPr>
          <w:rFonts w:cs="Arial"/>
          <w:sz w:val="20"/>
          <w:szCs w:val="24"/>
        </w:rPr>
        <w:t>ochronie konkurencji i konsumentów, złożyli odrębne oferty, oferty częściowe lub wnioski o</w:t>
      </w:r>
      <w:r w:rsidR="001E56B7" w:rsidRPr="00C66885">
        <w:rPr>
          <w:rFonts w:cs="Arial"/>
          <w:sz w:val="20"/>
          <w:szCs w:val="24"/>
        </w:rPr>
        <w:t> </w:t>
      </w:r>
      <w:r w:rsidRPr="00C66885">
        <w:rPr>
          <w:rFonts w:cs="Arial"/>
          <w:sz w:val="20"/>
          <w:szCs w:val="24"/>
        </w:rPr>
        <w:t xml:space="preserve">dopuszczenie do udziału w postępowaniu, chyba że wykażą, że przygotowali te oferty lub wnioski niezależnie od siebie; </w:t>
      </w:r>
    </w:p>
    <w:p w:rsidR="0040749B" w:rsidRPr="00C66885" w:rsidRDefault="0040749B" w:rsidP="0040749B">
      <w:pPr>
        <w:pStyle w:val="Akapitzlist"/>
        <w:ind w:left="425"/>
        <w:rPr>
          <w:rFonts w:cs="Arial"/>
          <w:sz w:val="20"/>
          <w:szCs w:val="24"/>
        </w:rPr>
      </w:pPr>
      <w:proofErr w:type="gramStart"/>
      <w:r w:rsidRPr="00C66885">
        <w:rPr>
          <w:rFonts w:cs="Arial"/>
          <w:sz w:val="20"/>
          <w:szCs w:val="24"/>
        </w:rPr>
        <w:t>6)</w:t>
      </w:r>
      <w:proofErr w:type="gramEnd"/>
      <w:r w:rsidRPr="00C66885">
        <w:rPr>
          <w:rFonts w:cs="Arial"/>
          <w:sz w:val="20"/>
          <w:szCs w:val="24"/>
        </w:rPr>
        <w:t xml:space="preserve"> jeżeli, w przypadkach, o których mowa w art. 85 ust. 1, doszło do zakłócenia konkurencji wynikającego z wcześniejszego zaangażowania tego wykonawcy lub podmiotu, który należy z</w:t>
      </w:r>
      <w:r w:rsidR="001E56B7" w:rsidRPr="00C66885">
        <w:rPr>
          <w:rFonts w:cs="Arial"/>
          <w:sz w:val="20"/>
          <w:szCs w:val="24"/>
        </w:rPr>
        <w:t> </w:t>
      </w:r>
      <w:r w:rsidRPr="00C66885">
        <w:rPr>
          <w:rFonts w:cs="Arial"/>
          <w:sz w:val="20"/>
          <w:szCs w:val="24"/>
        </w:rPr>
        <w:t>wykonawcą do tej samej grupy kapitałowej w rozumieniu ustawy z dnia 16 lutego 2007 r. o</w:t>
      </w:r>
      <w:r w:rsidR="001E56B7" w:rsidRPr="00C66885">
        <w:rPr>
          <w:rFonts w:cs="Arial"/>
          <w:sz w:val="20"/>
          <w:szCs w:val="24"/>
        </w:rPr>
        <w:t> </w:t>
      </w:r>
      <w:r w:rsidRPr="00C66885">
        <w:rPr>
          <w:rFonts w:cs="Arial"/>
          <w:sz w:val="20"/>
          <w:szCs w:val="24"/>
        </w:rPr>
        <w:t>ochronie konkurencji i konsumentów, chyba że spowodowane tym zakłócenie konkurencji może być wyeliminowane w inny sposób niż przez wykluczenie wykonawcy z udziału w postępowaniu o</w:t>
      </w:r>
      <w:r w:rsidR="001E56B7" w:rsidRPr="00C66885">
        <w:rPr>
          <w:rFonts w:cs="Arial"/>
          <w:sz w:val="20"/>
          <w:szCs w:val="24"/>
        </w:rPr>
        <w:t> </w:t>
      </w:r>
      <w:r w:rsidRPr="00C66885">
        <w:rPr>
          <w:rFonts w:cs="Arial"/>
          <w:sz w:val="20"/>
          <w:szCs w:val="24"/>
        </w:rPr>
        <w:t>udzielenie zamówienia;</w:t>
      </w:r>
    </w:p>
    <w:p w:rsidR="0040749B" w:rsidRPr="00C66885" w:rsidRDefault="0040749B" w:rsidP="0040749B">
      <w:pPr>
        <w:ind w:left="426"/>
        <w:rPr>
          <w:rFonts w:cs="Arial"/>
          <w:sz w:val="20"/>
          <w:szCs w:val="24"/>
        </w:rPr>
      </w:pPr>
      <w:r w:rsidRPr="00C66885">
        <w:rPr>
          <w:rFonts w:cs="Arial"/>
          <w:b/>
          <w:sz w:val="20"/>
          <w:szCs w:val="24"/>
        </w:rPr>
        <w:t>w art. 109 ust. 1 pkt. 4</w:t>
      </w:r>
      <w:r w:rsidR="006B6117" w:rsidRPr="00C66885">
        <w:rPr>
          <w:rFonts w:cs="Arial"/>
          <w:b/>
          <w:sz w:val="20"/>
          <w:szCs w:val="24"/>
        </w:rPr>
        <w:t xml:space="preserve">, </w:t>
      </w:r>
      <w:r w:rsidRPr="00C66885">
        <w:rPr>
          <w:rFonts w:cs="Arial"/>
          <w:sz w:val="20"/>
          <w:szCs w:val="24"/>
        </w:rPr>
        <w:t>tj.:</w:t>
      </w:r>
    </w:p>
    <w:p w:rsidR="0040749B" w:rsidRPr="00C66885" w:rsidRDefault="0040749B" w:rsidP="00DA474E">
      <w:pPr>
        <w:numPr>
          <w:ilvl w:val="0"/>
          <w:numId w:val="20"/>
        </w:numPr>
        <w:spacing w:before="60" w:after="60"/>
        <w:ind w:left="993" w:hanging="284"/>
        <w:rPr>
          <w:rFonts w:cs="Arial"/>
          <w:sz w:val="20"/>
          <w:szCs w:val="24"/>
        </w:rPr>
      </w:pPr>
      <w:r w:rsidRPr="00C66885">
        <w:rPr>
          <w:rFonts w:cs="Arial"/>
          <w:sz w:val="20"/>
          <w:szCs w:val="24"/>
        </w:rPr>
        <w:t xml:space="preserve">w </w:t>
      </w:r>
      <w:proofErr w:type="gramStart"/>
      <w:r w:rsidRPr="00C66885">
        <w:rPr>
          <w:rFonts w:cs="Arial"/>
          <w:sz w:val="20"/>
          <w:szCs w:val="24"/>
        </w:rPr>
        <w:t>stosunku</w:t>
      </w:r>
      <w:proofErr w:type="gramEnd"/>
      <w:r w:rsidRPr="00C66885">
        <w:rPr>
          <w:rFonts w:cs="Arial"/>
          <w:sz w:val="20"/>
          <w:szCs w:val="24"/>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40749B" w:rsidRPr="00C66885" w:rsidRDefault="0040749B" w:rsidP="0040749B">
      <w:pPr>
        <w:rPr>
          <w:rFonts w:cs="Arial"/>
          <w:sz w:val="20"/>
          <w:szCs w:val="24"/>
        </w:rPr>
      </w:pPr>
      <w:r w:rsidRPr="00C66885">
        <w:rPr>
          <w:rFonts w:cs="Arial"/>
          <w:sz w:val="20"/>
          <w:szCs w:val="24"/>
        </w:rPr>
        <w:t>Wykluczenie Wykonawcy następuje zgodnie z art. 111 PZP.</w:t>
      </w:r>
    </w:p>
    <w:p w:rsidR="0040749B" w:rsidRPr="00C66885" w:rsidRDefault="0040749B" w:rsidP="00DA474E">
      <w:pPr>
        <w:pStyle w:val="Akapitzlist"/>
        <w:numPr>
          <w:ilvl w:val="0"/>
          <w:numId w:val="25"/>
        </w:numPr>
        <w:suppressAutoHyphens/>
        <w:ind w:left="426" w:hanging="426"/>
        <w:rPr>
          <w:rFonts w:cs="Arial"/>
          <w:sz w:val="20"/>
          <w:szCs w:val="24"/>
        </w:rPr>
      </w:pPr>
      <w:r w:rsidRPr="00C66885">
        <w:rPr>
          <w:rFonts w:cs="Arial"/>
          <w:sz w:val="20"/>
          <w:szCs w:val="24"/>
        </w:rPr>
        <w:lastRenderedPageBreak/>
        <w:t>ponadto zgodnie z art. 1 pkt 3 ustawy z dnia 13 kwietnia 2022 r. o szczególnych rozwiązaniach w</w:t>
      </w:r>
      <w:r w:rsidR="001E56B7" w:rsidRPr="00C66885">
        <w:rPr>
          <w:rFonts w:cs="Arial"/>
          <w:sz w:val="20"/>
          <w:szCs w:val="24"/>
        </w:rPr>
        <w:t> </w:t>
      </w:r>
      <w:r w:rsidRPr="00C66885">
        <w:rPr>
          <w:rFonts w:cs="Arial"/>
          <w:sz w:val="20"/>
          <w:szCs w:val="24"/>
        </w:rPr>
        <w:t xml:space="preserve">zakresie przeciwdziałania wspieraniu agresji na Ukrainę oraz służących ochronie bezpieczeństwa narodowego, ustawy w celu przeciwdziałania wspieraniu agresji Federacji Rosyjskiej na Ukrainę rozpoczętej w dniu 24 lutego 2022 r., zwanej dalej „ustawą sankcyjną”, wobec osób i podmiotów wpisanych na listę, o której mowa w art. 2 ustawy, stosuje się sankcje polegające m.in. na wykluczeniu z postępowania o udzielenie zamówienia publicznego lub konkursu prowadzonego na podstawie ustawy </w:t>
      </w:r>
      <w:proofErr w:type="spellStart"/>
      <w:r w:rsidRPr="00C66885">
        <w:rPr>
          <w:rFonts w:cs="Arial"/>
          <w:sz w:val="20"/>
          <w:szCs w:val="24"/>
        </w:rPr>
        <w:t>Pzp</w:t>
      </w:r>
      <w:proofErr w:type="spellEnd"/>
      <w:r w:rsidRPr="00C66885">
        <w:rPr>
          <w:rFonts w:cs="Arial"/>
          <w:sz w:val="20"/>
          <w:szCs w:val="24"/>
        </w:rPr>
        <w:t xml:space="preserve">. </w:t>
      </w:r>
    </w:p>
    <w:p w:rsidR="0040749B" w:rsidRPr="00C66885" w:rsidRDefault="0040749B" w:rsidP="0040749B">
      <w:pPr>
        <w:pStyle w:val="Akapitzlist"/>
        <w:ind w:left="426"/>
        <w:rPr>
          <w:rFonts w:cs="Arial"/>
          <w:sz w:val="20"/>
          <w:szCs w:val="24"/>
        </w:rPr>
      </w:pPr>
      <w:r w:rsidRPr="00C66885">
        <w:rPr>
          <w:rFonts w:cs="Arial"/>
          <w:sz w:val="20"/>
          <w:szCs w:val="24"/>
        </w:rPr>
        <w:t xml:space="preserve">W związku z powyższym, </w:t>
      </w:r>
      <w:r w:rsidRPr="00C66885">
        <w:rPr>
          <w:rFonts w:cs="Arial"/>
          <w:b/>
          <w:sz w:val="20"/>
          <w:szCs w:val="24"/>
        </w:rPr>
        <w:t>na podstawie art. 7 ust. 1 ustawy sankcyjnej</w:t>
      </w:r>
      <w:r w:rsidRPr="00C66885">
        <w:rPr>
          <w:rFonts w:cs="Arial"/>
          <w:sz w:val="20"/>
          <w:szCs w:val="24"/>
        </w:rPr>
        <w:t xml:space="preserve"> z postępowania o</w:t>
      </w:r>
      <w:r w:rsidR="001E56B7" w:rsidRPr="00C66885">
        <w:rPr>
          <w:rFonts w:cs="Arial"/>
          <w:sz w:val="20"/>
          <w:szCs w:val="24"/>
        </w:rPr>
        <w:t> </w:t>
      </w:r>
      <w:r w:rsidRPr="00C66885">
        <w:rPr>
          <w:rFonts w:cs="Arial"/>
          <w:sz w:val="20"/>
          <w:szCs w:val="24"/>
        </w:rPr>
        <w:t xml:space="preserve">udzielenie zamówienia publicznego lub konkursu prowadzonego na podstawie ustawy </w:t>
      </w:r>
      <w:proofErr w:type="spellStart"/>
      <w:r w:rsidRPr="00C66885">
        <w:rPr>
          <w:rFonts w:cs="Arial"/>
          <w:sz w:val="20"/>
          <w:szCs w:val="24"/>
        </w:rPr>
        <w:t>Pzp</w:t>
      </w:r>
      <w:proofErr w:type="spellEnd"/>
      <w:r w:rsidRPr="00C66885">
        <w:rPr>
          <w:rFonts w:cs="Arial"/>
          <w:sz w:val="20"/>
          <w:szCs w:val="24"/>
        </w:rPr>
        <w:t xml:space="preserve"> wyklucza się:</w:t>
      </w:r>
    </w:p>
    <w:p w:rsidR="0040749B" w:rsidRPr="00C66885" w:rsidRDefault="0040749B" w:rsidP="0040749B">
      <w:pPr>
        <w:pStyle w:val="Akapitzlist"/>
        <w:ind w:left="426"/>
        <w:rPr>
          <w:rFonts w:cs="Arial"/>
          <w:sz w:val="20"/>
          <w:szCs w:val="24"/>
        </w:rPr>
      </w:pPr>
      <w:r w:rsidRPr="00C66885">
        <w:rPr>
          <w:rFonts w:cs="Arial"/>
          <w:sz w:val="20"/>
          <w:szCs w:val="24"/>
        </w:rPr>
        <w:t>1) wykonawcę oraz uczestnika konkursu wymienionego w wykazach określonych w</w:t>
      </w:r>
      <w:r w:rsidR="001E56B7" w:rsidRPr="00C66885">
        <w:rPr>
          <w:rFonts w:cs="Arial"/>
          <w:sz w:val="20"/>
          <w:szCs w:val="24"/>
        </w:rPr>
        <w:t> </w:t>
      </w:r>
      <w:r w:rsidRPr="00C66885">
        <w:rPr>
          <w:rFonts w:cs="Arial"/>
          <w:sz w:val="20"/>
          <w:szCs w:val="24"/>
        </w:rPr>
        <w:t xml:space="preserve">rozporządzeniu 765/2006 i rozporządzeniu 269/2014 albo wpisanego na listę na podstawie decyzji w sprawie wpisu na listę rozstrzygającej o zastosowaniu środka, o którym mowa w art. 1 pkt 3 ustawy; </w:t>
      </w:r>
    </w:p>
    <w:p w:rsidR="0040749B" w:rsidRPr="00C66885" w:rsidRDefault="0040749B" w:rsidP="0040749B">
      <w:pPr>
        <w:pStyle w:val="Akapitzlist"/>
        <w:ind w:left="426"/>
        <w:rPr>
          <w:rFonts w:cs="Arial"/>
          <w:sz w:val="20"/>
          <w:szCs w:val="24"/>
        </w:rPr>
      </w:pPr>
      <w:r w:rsidRPr="00C66885">
        <w:rPr>
          <w:rFonts w:cs="Arial"/>
          <w:sz w:val="20"/>
          <w:szCs w:val="24"/>
        </w:rPr>
        <w:t>2) wykonawcę oraz uczestnika konkursu, którego beneficjentem rzeczywistym w rozumieniu ustawy z dnia 1 marca 2018 r. o przeciwdziałaniu praniu pieniędzy oraz finansowaniu terroryzmu (Dz. U. z 2022 r. poz. 593 i 655) jest osoba wymieniona w wykazach określonych w</w:t>
      </w:r>
      <w:r w:rsidR="001E56B7" w:rsidRPr="00C66885">
        <w:rPr>
          <w:rFonts w:cs="Arial"/>
          <w:sz w:val="20"/>
          <w:szCs w:val="24"/>
        </w:rPr>
        <w:t> </w:t>
      </w:r>
      <w:r w:rsidRPr="00C66885">
        <w:rPr>
          <w:rFonts w:cs="Arial"/>
          <w:sz w:val="20"/>
          <w:szCs w:val="24"/>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40749B" w:rsidRPr="00C66885" w:rsidRDefault="0040749B" w:rsidP="0040749B">
      <w:pPr>
        <w:pStyle w:val="Akapitzlist"/>
        <w:ind w:left="426"/>
        <w:rPr>
          <w:rFonts w:cs="Arial"/>
          <w:sz w:val="20"/>
          <w:szCs w:val="24"/>
        </w:rPr>
      </w:pPr>
      <w:r w:rsidRPr="00C66885">
        <w:rPr>
          <w:rFonts w:cs="Arial"/>
          <w:sz w:val="20"/>
          <w:szCs w:val="24"/>
        </w:rPr>
        <w:t>3) wykonawcę oraz uczestnika konkursu, którego jednostką dominującą w rozumieniu art. 3 ust. 1 pkt 37 ustawy z dnia 29 września 1994 r. o rachunkowości (Dz. U. z 2021 r. poz. 217, 2105 i</w:t>
      </w:r>
      <w:r w:rsidR="001E56B7" w:rsidRPr="00C66885">
        <w:rPr>
          <w:rFonts w:cs="Arial"/>
          <w:sz w:val="20"/>
          <w:szCs w:val="24"/>
        </w:rPr>
        <w:t> </w:t>
      </w:r>
      <w:r w:rsidRPr="00C66885">
        <w:rPr>
          <w:rFonts w:cs="Arial"/>
          <w:sz w:val="20"/>
          <w:szCs w:val="24"/>
        </w:rPr>
        <w:t>2106), jest podmiot wymieniony w wykazach określonych w rozporządzeniu 765/2006 i</w:t>
      </w:r>
      <w:r w:rsidR="001E56B7" w:rsidRPr="00C66885">
        <w:rPr>
          <w:rFonts w:cs="Arial"/>
          <w:sz w:val="20"/>
          <w:szCs w:val="24"/>
        </w:rPr>
        <w:t> </w:t>
      </w:r>
      <w:r w:rsidRPr="00C66885">
        <w:rPr>
          <w:rFonts w:cs="Arial"/>
          <w:sz w:val="20"/>
          <w:szCs w:val="24"/>
        </w:rPr>
        <w:t>rozporządzeniu 269/2014 albo wpisany na listę lub będący taką jednostką dominującą od dnia 24 lutego 2022 r., o ile został wpisany na listę na podstawie decyzji w</w:t>
      </w:r>
      <w:r w:rsidR="003E0611" w:rsidRPr="00C66885">
        <w:rPr>
          <w:rFonts w:cs="Arial"/>
          <w:sz w:val="20"/>
          <w:szCs w:val="24"/>
        </w:rPr>
        <w:t> </w:t>
      </w:r>
      <w:r w:rsidRPr="00C66885">
        <w:rPr>
          <w:rFonts w:cs="Arial"/>
          <w:sz w:val="20"/>
          <w:szCs w:val="24"/>
        </w:rPr>
        <w:t>sprawie wpisu na listę rozstrzygającej o zastosowaniu środka, o którym mowa w art. 1 pkt 3 ustawy.</w:t>
      </w:r>
    </w:p>
    <w:p w:rsidR="0040749B" w:rsidRPr="00C66885" w:rsidRDefault="0040749B" w:rsidP="00DA474E">
      <w:pPr>
        <w:pStyle w:val="Akapitzlist"/>
        <w:numPr>
          <w:ilvl w:val="0"/>
          <w:numId w:val="25"/>
        </w:numPr>
        <w:suppressAutoHyphens/>
        <w:ind w:left="426" w:hanging="426"/>
        <w:rPr>
          <w:rFonts w:cs="Arial"/>
          <w:sz w:val="20"/>
          <w:szCs w:val="24"/>
        </w:rPr>
      </w:pPr>
      <w:r w:rsidRPr="00C66885">
        <w:rPr>
          <w:rFonts w:cs="Arial"/>
          <w:sz w:val="20"/>
          <w:szCs w:val="24"/>
        </w:rPr>
        <w:t>Wykonawca nie podlega wykluczeniu w okolicznościach określon</w:t>
      </w:r>
      <w:r w:rsidR="00973275" w:rsidRPr="00C66885">
        <w:rPr>
          <w:rFonts w:cs="Arial"/>
          <w:sz w:val="20"/>
          <w:szCs w:val="24"/>
        </w:rPr>
        <w:t>ych w art. 108 ust. 1 pkt 1, 2,</w:t>
      </w:r>
      <w:r w:rsidRPr="00C66885">
        <w:rPr>
          <w:rFonts w:cs="Arial"/>
          <w:sz w:val="20"/>
          <w:szCs w:val="24"/>
        </w:rPr>
        <w:t xml:space="preserve"> 5</w:t>
      </w:r>
      <w:r w:rsidR="00973275" w:rsidRPr="00C66885">
        <w:rPr>
          <w:rFonts w:cs="Arial"/>
          <w:sz w:val="20"/>
          <w:szCs w:val="24"/>
        </w:rPr>
        <w:t xml:space="preserve"> i</w:t>
      </w:r>
      <w:r w:rsidR="001E56B7" w:rsidRPr="00C66885">
        <w:rPr>
          <w:rFonts w:cs="Arial"/>
          <w:sz w:val="20"/>
          <w:szCs w:val="24"/>
        </w:rPr>
        <w:t> </w:t>
      </w:r>
      <w:r w:rsidR="00ED2ECC" w:rsidRPr="00C66885">
        <w:rPr>
          <w:rFonts w:cs="Arial"/>
          <w:sz w:val="20"/>
          <w:szCs w:val="24"/>
        </w:rPr>
        <w:t>7 oraz art. 109 ust.1 pkt 4</w:t>
      </w:r>
      <w:r w:rsidRPr="00C66885">
        <w:rPr>
          <w:rFonts w:cs="Arial"/>
          <w:sz w:val="20"/>
          <w:szCs w:val="24"/>
        </w:rPr>
        <w:t>, jeżeli udowodni Zamawiającemu, że spełnił łącznie następujące przesłanki:</w:t>
      </w:r>
    </w:p>
    <w:p w:rsidR="0040749B" w:rsidRPr="00C66885" w:rsidRDefault="0040749B" w:rsidP="00DA474E">
      <w:pPr>
        <w:pStyle w:val="Akapitzlist"/>
        <w:numPr>
          <w:ilvl w:val="0"/>
          <w:numId w:val="23"/>
        </w:numPr>
        <w:suppressAutoHyphens/>
        <w:ind w:left="709" w:hanging="283"/>
        <w:rPr>
          <w:rFonts w:cs="Arial"/>
          <w:sz w:val="20"/>
          <w:szCs w:val="24"/>
        </w:rPr>
      </w:pPr>
      <w:r w:rsidRPr="00C66885">
        <w:rPr>
          <w:rFonts w:cs="Arial"/>
          <w:sz w:val="20"/>
          <w:szCs w:val="24"/>
        </w:rPr>
        <w:t>naprawił lub zobowiązał się do naprawienia szkody wyrządzonej przestępstwem, wykroczeniem lub swoim nieprawidłowym postępowaniem, w tym poprzez zadośćuczynienie pieniężne;</w:t>
      </w:r>
    </w:p>
    <w:p w:rsidR="0040749B" w:rsidRPr="00C66885" w:rsidRDefault="0040749B" w:rsidP="00DA474E">
      <w:pPr>
        <w:pStyle w:val="Akapitzlist"/>
        <w:numPr>
          <w:ilvl w:val="0"/>
          <w:numId w:val="23"/>
        </w:numPr>
        <w:suppressAutoHyphens/>
        <w:ind w:left="709" w:hanging="283"/>
        <w:rPr>
          <w:rFonts w:cs="Arial"/>
          <w:sz w:val="20"/>
          <w:szCs w:val="24"/>
        </w:rPr>
      </w:pPr>
      <w:r w:rsidRPr="00C66885">
        <w:rPr>
          <w:rFonts w:cs="Arial"/>
          <w:sz w:val="20"/>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40749B" w:rsidRPr="00C66885" w:rsidRDefault="0040749B" w:rsidP="00DA474E">
      <w:pPr>
        <w:pStyle w:val="Akapitzlist"/>
        <w:numPr>
          <w:ilvl w:val="0"/>
          <w:numId w:val="23"/>
        </w:numPr>
        <w:suppressAutoHyphens/>
        <w:ind w:left="709" w:hanging="283"/>
        <w:rPr>
          <w:rFonts w:cs="Arial"/>
          <w:sz w:val="20"/>
          <w:szCs w:val="24"/>
        </w:rPr>
      </w:pPr>
      <w:r w:rsidRPr="00C66885">
        <w:rPr>
          <w:rFonts w:cs="Arial"/>
          <w:sz w:val="20"/>
          <w:szCs w:val="24"/>
        </w:rPr>
        <w:t>podjął konkretne środki techniczne, organizacyjne i kadrowe, odpowiednie dla zapobiegania dalszym przestępstwom, wykroczeniom lub nieprawidłowemu postępowaniu, w szczególności:</w:t>
      </w:r>
    </w:p>
    <w:p w:rsidR="0040749B" w:rsidRPr="00C66885" w:rsidRDefault="0040749B" w:rsidP="00DA474E">
      <w:pPr>
        <w:pStyle w:val="Akapitzlist"/>
        <w:numPr>
          <w:ilvl w:val="0"/>
          <w:numId w:val="24"/>
        </w:numPr>
        <w:suppressAutoHyphens/>
        <w:ind w:left="993" w:hanging="284"/>
        <w:rPr>
          <w:rFonts w:cs="Arial"/>
          <w:sz w:val="20"/>
          <w:szCs w:val="24"/>
        </w:rPr>
      </w:pPr>
      <w:r w:rsidRPr="00C66885">
        <w:rPr>
          <w:rFonts w:cs="Arial"/>
          <w:sz w:val="20"/>
          <w:szCs w:val="24"/>
        </w:rPr>
        <w:t>zerwał wszelkie powiązania z osobami lub podmiotami odpowiedzialnymi za nieprawidłowe postępowanie Wykonawcy,</w:t>
      </w:r>
    </w:p>
    <w:p w:rsidR="0040749B" w:rsidRPr="00C66885" w:rsidRDefault="0040749B" w:rsidP="00DA474E">
      <w:pPr>
        <w:pStyle w:val="Akapitzlist"/>
        <w:numPr>
          <w:ilvl w:val="0"/>
          <w:numId w:val="24"/>
        </w:numPr>
        <w:suppressAutoHyphens/>
        <w:ind w:left="993" w:hanging="284"/>
        <w:rPr>
          <w:rFonts w:cs="Arial"/>
          <w:sz w:val="20"/>
          <w:szCs w:val="24"/>
        </w:rPr>
      </w:pPr>
      <w:r w:rsidRPr="00C66885">
        <w:rPr>
          <w:rFonts w:cs="Arial"/>
          <w:sz w:val="20"/>
          <w:szCs w:val="24"/>
        </w:rPr>
        <w:t>zreorganizował personel,</w:t>
      </w:r>
    </w:p>
    <w:p w:rsidR="0040749B" w:rsidRPr="00C66885" w:rsidRDefault="0040749B" w:rsidP="00DA474E">
      <w:pPr>
        <w:pStyle w:val="Akapitzlist"/>
        <w:numPr>
          <w:ilvl w:val="0"/>
          <w:numId w:val="24"/>
        </w:numPr>
        <w:suppressAutoHyphens/>
        <w:ind w:left="993" w:hanging="284"/>
        <w:rPr>
          <w:rFonts w:cs="Arial"/>
          <w:sz w:val="20"/>
          <w:szCs w:val="24"/>
        </w:rPr>
      </w:pPr>
      <w:r w:rsidRPr="00C66885">
        <w:rPr>
          <w:rFonts w:cs="Arial"/>
          <w:sz w:val="20"/>
          <w:szCs w:val="24"/>
        </w:rPr>
        <w:lastRenderedPageBreak/>
        <w:t>wdrożył system sprawozdawczości i kontroli,</w:t>
      </w:r>
    </w:p>
    <w:p w:rsidR="0040749B" w:rsidRPr="00C66885" w:rsidRDefault="0040749B" w:rsidP="00DA474E">
      <w:pPr>
        <w:pStyle w:val="Akapitzlist"/>
        <w:numPr>
          <w:ilvl w:val="0"/>
          <w:numId w:val="24"/>
        </w:numPr>
        <w:suppressAutoHyphens/>
        <w:ind w:left="993" w:hanging="284"/>
        <w:rPr>
          <w:rFonts w:cs="Arial"/>
          <w:sz w:val="20"/>
          <w:szCs w:val="24"/>
        </w:rPr>
      </w:pPr>
      <w:r w:rsidRPr="00C66885">
        <w:rPr>
          <w:rFonts w:cs="Arial"/>
          <w:sz w:val="20"/>
          <w:szCs w:val="24"/>
        </w:rPr>
        <w:t>utworzył struktury audytu wewnętrznego do monitorowania przestrzegania przepisów, wewnętrznych regulacji lub standardów,</w:t>
      </w:r>
    </w:p>
    <w:p w:rsidR="0040749B" w:rsidRPr="00C66885" w:rsidRDefault="0040749B" w:rsidP="00DA474E">
      <w:pPr>
        <w:pStyle w:val="Akapitzlist"/>
        <w:numPr>
          <w:ilvl w:val="0"/>
          <w:numId w:val="24"/>
        </w:numPr>
        <w:suppressAutoHyphens/>
        <w:ind w:left="993" w:hanging="284"/>
        <w:rPr>
          <w:rFonts w:cs="Arial"/>
          <w:sz w:val="20"/>
          <w:szCs w:val="24"/>
        </w:rPr>
      </w:pPr>
      <w:r w:rsidRPr="00C66885">
        <w:rPr>
          <w:rFonts w:cs="Arial"/>
          <w:sz w:val="20"/>
          <w:szCs w:val="24"/>
        </w:rPr>
        <w:t>wprowadził wewnętrzne regulacje dotyczące odpowiedzialności i odszkodowań za nieprzestrzeganie przepisów, wewnętrznych regulacji lub standardów.</w:t>
      </w:r>
    </w:p>
    <w:p w:rsidR="0040749B" w:rsidRPr="00C66885" w:rsidRDefault="0040749B" w:rsidP="00DA474E">
      <w:pPr>
        <w:pStyle w:val="Akapitzlist"/>
        <w:numPr>
          <w:ilvl w:val="1"/>
          <w:numId w:val="22"/>
        </w:numPr>
        <w:suppressAutoHyphens/>
        <w:ind w:left="426" w:hanging="426"/>
        <w:rPr>
          <w:rFonts w:cs="Arial"/>
          <w:sz w:val="20"/>
          <w:szCs w:val="24"/>
        </w:rPr>
      </w:pPr>
      <w:r w:rsidRPr="00C66885">
        <w:rPr>
          <w:rFonts w:cs="Arial"/>
          <w:sz w:val="20"/>
          <w:szCs w:val="24"/>
        </w:rPr>
        <w:t>Zamawiający ocenia, czy podjęte przez Wykonawcę czynności, o których mowa w ust. 3 powyżej, są wystarczające do wykazania jego rzetelności, uwzględniając wagę i</w:t>
      </w:r>
      <w:r w:rsidR="003E0611" w:rsidRPr="00C66885">
        <w:rPr>
          <w:rFonts w:cs="Arial"/>
          <w:sz w:val="20"/>
          <w:szCs w:val="24"/>
        </w:rPr>
        <w:t> </w:t>
      </w:r>
      <w:r w:rsidRPr="00C66885">
        <w:rPr>
          <w:rFonts w:cs="Arial"/>
          <w:sz w:val="20"/>
          <w:szCs w:val="24"/>
        </w:rPr>
        <w:t xml:space="preserve">szczególne okoliczności czynu Wykonawcy. Zamawiający wyklucza </w:t>
      </w:r>
      <w:r w:rsidR="00226DA6" w:rsidRPr="00C66885">
        <w:rPr>
          <w:rFonts w:cs="Arial"/>
          <w:sz w:val="20"/>
          <w:szCs w:val="24"/>
        </w:rPr>
        <w:t>Wykonawcę,</w:t>
      </w:r>
      <w:r w:rsidR="00226DA6">
        <w:rPr>
          <w:rFonts w:cs="Arial"/>
          <w:sz w:val="20"/>
          <w:szCs w:val="24"/>
        </w:rPr>
        <w:t xml:space="preserve"> </w:t>
      </w:r>
      <w:r w:rsidRPr="00C66885">
        <w:rPr>
          <w:rFonts w:cs="Arial"/>
          <w:sz w:val="20"/>
          <w:szCs w:val="24"/>
        </w:rPr>
        <w:t>jeśli podjęte przez Wykonawcę czynności, o których mowa w ust. 3 powyżej, nie są wystarczające do wykazania jego rzetelności.</w:t>
      </w:r>
    </w:p>
    <w:p w:rsidR="00F8493B" w:rsidRPr="00C66885" w:rsidRDefault="0068011F" w:rsidP="004247A4">
      <w:pPr>
        <w:pStyle w:val="Nagwek2"/>
        <w:rPr>
          <w:sz w:val="20"/>
          <w:szCs w:val="24"/>
        </w:rPr>
      </w:pPr>
      <w:r w:rsidRPr="00C66885">
        <w:rPr>
          <w:sz w:val="20"/>
          <w:szCs w:val="24"/>
        </w:rPr>
        <w:t>I</w:t>
      </w:r>
      <w:r w:rsidR="006E00B2" w:rsidRPr="00C66885">
        <w:rPr>
          <w:sz w:val="20"/>
          <w:szCs w:val="24"/>
        </w:rPr>
        <w:t xml:space="preserve">X. Podmiotowe środki dowodowe. </w:t>
      </w:r>
      <w:r w:rsidR="00F8493B" w:rsidRPr="00C66885">
        <w:rPr>
          <w:sz w:val="20"/>
          <w:szCs w:val="24"/>
        </w:rPr>
        <w:t>Oświadczenia i dokumenty, jakie zobowiązani są dostarczyć Wykonawcy w celu potwierdzenia spełniania warunków udziału w</w:t>
      </w:r>
      <w:r w:rsidR="008B15C9" w:rsidRPr="00C66885">
        <w:rPr>
          <w:sz w:val="20"/>
          <w:szCs w:val="24"/>
        </w:rPr>
        <w:t> </w:t>
      </w:r>
      <w:r w:rsidR="00F8493B" w:rsidRPr="00C66885">
        <w:rPr>
          <w:sz w:val="20"/>
          <w:szCs w:val="24"/>
        </w:rPr>
        <w:t>postępowaniu oraz wykazania braku podstaw wykluczenia</w:t>
      </w:r>
      <w:bookmarkEnd w:id="8"/>
    </w:p>
    <w:p w:rsidR="00F8493B" w:rsidRPr="00C66885" w:rsidRDefault="00F8493B" w:rsidP="0010171C">
      <w:pPr>
        <w:numPr>
          <w:ilvl w:val="0"/>
          <w:numId w:val="18"/>
        </w:numPr>
        <w:rPr>
          <w:rFonts w:cs="Arial"/>
          <w:sz w:val="20"/>
          <w:szCs w:val="24"/>
        </w:rPr>
      </w:pPr>
      <w:r w:rsidRPr="00C66885">
        <w:rPr>
          <w:rFonts w:cs="Arial"/>
          <w:sz w:val="20"/>
          <w:szCs w:val="24"/>
        </w:rPr>
        <w:t xml:space="preserve">Do oferty Wykonawca zobowiązany jest dołączyć aktualne na dzień </w:t>
      </w:r>
      <w:r w:rsidR="00D47074" w:rsidRPr="00C66885">
        <w:rPr>
          <w:rFonts w:cs="Arial"/>
          <w:sz w:val="20"/>
          <w:szCs w:val="24"/>
        </w:rPr>
        <w:t xml:space="preserve">składania ofert oświadczenie </w:t>
      </w:r>
      <w:r w:rsidRPr="00C66885">
        <w:rPr>
          <w:rFonts w:cs="Arial"/>
          <w:sz w:val="20"/>
          <w:szCs w:val="24"/>
        </w:rPr>
        <w:t>o spełni</w:t>
      </w:r>
      <w:r w:rsidR="008B15C9" w:rsidRPr="00C66885">
        <w:rPr>
          <w:rFonts w:cs="Arial"/>
          <w:sz w:val="20"/>
          <w:szCs w:val="24"/>
        </w:rPr>
        <w:t>e</w:t>
      </w:r>
      <w:r w:rsidRPr="00C66885">
        <w:rPr>
          <w:rFonts w:cs="Arial"/>
          <w:sz w:val="20"/>
          <w:szCs w:val="24"/>
        </w:rPr>
        <w:t xml:space="preserve">niu warunków udziału w postępowaniu oraz o braku </w:t>
      </w:r>
      <w:r w:rsidR="00226DA6" w:rsidRPr="00C66885">
        <w:rPr>
          <w:rFonts w:cs="Arial"/>
          <w:sz w:val="20"/>
          <w:szCs w:val="24"/>
        </w:rPr>
        <w:t>podstaw do</w:t>
      </w:r>
      <w:r w:rsidRPr="00C66885">
        <w:rPr>
          <w:rFonts w:cs="Arial"/>
          <w:sz w:val="20"/>
          <w:szCs w:val="24"/>
        </w:rPr>
        <w:t xml:space="preserve"> wykluczenia z</w:t>
      </w:r>
      <w:r w:rsidR="001E56B7" w:rsidRPr="00C66885">
        <w:rPr>
          <w:rFonts w:cs="Arial"/>
          <w:sz w:val="20"/>
          <w:szCs w:val="24"/>
        </w:rPr>
        <w:t> </w:t>
      </w:r>
      <w:r w:rsidRPr="00C66885">
        <w:rPr>
          <w:rFonts w:cs="Arial"/>
          <w:sz w:val="20"/>
          <w:szCs w:val="24"/>
        </w:rPr>
        <w:t xml:space="preserve">postępowania – zgodnie z </w:t>
      </w:r>
      <w:r w:rsidRPr="00C66885">
        <w:rPr>
          <w:rFonts w:cs="Arial"/>
          <w:b/>
          <w:sz w:val="20"/>
          <w:szCs w:val="24"/>
        </w:rPr>
        <w:t>załącznikiem nr 2 do SWZ</w:t>
      </w:r>
      <w:r w:rsidR="004B2C32" w:rsidRPr="00C66885">
        <w:rPr>
          <w:rFonts w:cs="Arial"/>
          <w:sz w:val="20"/>
          <w:szCs w:val="24"/>
        </w:rPr>
        <w:t>.</w:t>
      </w:r>
    </w:p>
    <w:p w:rsidR="00F8493B" w:rsidRPr="00C66885" w:rsidRDefault="00F8493B" w:rsidP="0010171C">
      <w:pPr>
        <w:numPr>
          <w:ilvl w:val="0"/>
          <w:numId w:val="18"/>
        </w:numPr>
        <w:rPr>
          <w:rFonts w:cs="Arial"/>
          <w:sz w:val="20"/>
          <w:szCs w:val="24"/>
        </w:rPr>
      </w:pPr>
      <w:r w:rsidRPr="00C66885">
        <w:rPr>
          <w:rFonts w:cs="Arial"/>
          <w:sz w:val="20"/>
          <w:szCs w:val="24"/>
        </w:rPr>
        <w:t>Informacje zawarte w oświadczeniu, o którym mowa w pkt 1 stanowią wstępne potwierdzenie, że Wykonawca nie podlega wykluczeniu oraz spełnia warunki udziału w</w:t>
      </w:r>
      <w:r w:rsidR="003E0611" w:rsidRPr="00C66885">
        <w:rPr>
          <w:rFonts w:cs="Arial"/>
          <w:sz w:val="20"/>
          <w:szCs w:val="24"/>
        </w:rPr>
        <w:t> </w:t>
      </w:r>
      <w:r w:rsidRPr="00C66885">
        <w:rPr>
          <w:rFonts w:cs="Arial"/>
          <w:sz w:val="20"/>
          <w:szCs w:val="24"/>
        </w:rPr>
        <w:t>postępowaniu.</w:t>
      </w:r>
    </w:p>
    <w:p w:rsidR="003C2387" w:rsidRPr="00C66885" w:rsidRDefault="003C2387" w:rsidP="0010171C">
      <w:pPr>
        <w:numPr>
          <w:ilvl w:val="0"/>
          <w:numId w:val="18"/>
        </w:numPr>
        <w:rPr>
          <w:rFonts w:cs="Arial"/>
          <w:sz w:val="20"/>
          <w:szCs w:val="24"/>
        </w:rPr>
      </w:pPr>
      <w:r w:rsidRPr="00C66885">
        <w:rPr>
          <w:rFonts w:cs="Arial"/>
          <w:sz w:val="20"/>
          <w:szCs w:val="24"/>
        </w:rPr>
        <w:t xml:space="preserve">W celu potwierdzenia, że osoba działająca w imieniu wykonawcy jest umocowana do jego reprezentowania, zamawiający wymaga od wykonawcy złożenia </w:t>
      </w:r>
      <w:r w:rsidRPr="00C66885">
        <w:rPr>
          <w:rFonts w:cs="Arial"/>
          <w:b/>
          <w:sz w:val="20"/>
          <w:szCs w:val="24"/>
        </w:rPr>
        <w:t>odpisu lub informacji z</w:t>
      </w:r>
      <w:r w:rsidR="003E0611" w:rsidRPr="00C66885">
        <w:rPr>
          <w:rFonts w:cs="Arial"/>
          <w:b/>
          <w:sz w:val="20"/>
          <w:szCs w:val="24"/>
        </w:rPr>
        <w:t> </w:t>
      </w:r>
      <w:r w:rsidRPr="00C66885">
        <w:rPr>
          <w:rFonts w:cs="Arial"/>
          <w:b/>
          <w:sz w:val="20"/>
          <w:szCs w:val="24"/>
        </w:rPr>
        <w:t>Krajowego Rejestru Sądowego, Centralnej Ewidencji i Informacji o Działalności Gospodarczej lub innego właściwego rejestru</w:t>
      </w:r>
      <w:r w:rsidRPr="00C66885">
        <w:rPr>
          <w:rFonts w:cs="Arial"/>
          <w:sz w:val="20"/>
          <w:szCs w:val="24"/>
        </w:rPr>
        <w:t xml:space="preserve">. Wykonawca nie jest zobowiązany do złożenia dokumentów, o których mowa w zdaniu 1,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zdaniu 1 powyżej, zamawiający wymaga od wykonawcy złożenia oprócz dokumentu określonego w zdaniu 1 powyżej, </w:t>
      </w:r>
      <w:r w:rsidRPr="00C66885">
        <w:rPr>
          <w:rFonts w:cs="Arial"/>
          <w:b/>
          <w:sz w:val="20"/>
          <w:szCs w:val="24"/>
        </w:rPr>
        <w:t>pełnomocnictwa lub innego dokumentu potwierdzającego umocowanie do reprezentowania Wykonawcy.</w:t>
      </w:r>
    </w:p>
    <w:p w:rsidR="003C2387" w:rsidRPr="00C66885" w:rsidRDefault="003C2387" w:rsidP="0010171C">
      <w:pPr>
        <w:numPr>
          <w:ilvl w:val="0"/>
          <w:numId w:val="18"/>
        </w:numPr>
        <w:rPr>
          <w:rFonts w:cs="Arial"/>
          <w:b/>
          <w:sz w:val="20"/>
          <w:szCs w:val="24"/>
          <w:u w:val="single"/>
        </w:rPr>
      </w:pPr>
      <w:r w:rsidRPr="00C66885">
        <w:rPr>
          <w:rFonts w:cs="Arial"/>
          <w:b/>
          <w:sz w:val="20"/>
          <w:szCs w:val="24"/>
          <w:u w:val="single"/>
        </w:rPr>
        <w:t>Zamawiający w niniejszym postępowaniu nie przewiduje konieczności złożenia przedmiotowych środków dowodowych.</w:t>
      </w:r>
    </w:p>
    <w:p w:rsidR="00F8493B" w:rsidRPr="00C66885" w:rsidRDefault="00F8493B" w:rsidP="0010171C">
      <w:pPr>
        <w:numPr>
          <w:ilvl w:val="0"/>
          <w:numId w:val="18"/>
        </w:numPr>
        <w:rPr>
          <w:rFonts w:cs="Arial"/>
          <w:sz w:val="20"/>
          <w:szCs w:val="24"/>
        </w:rPr>
      </w:pPr>
      <w:r w:rsidRPr="00C66885">
        <w:rPr>
          <w:rFonts w:cs="Arial"/>
          <w:sz w:val="20"/>
          <w:szCs w:val="24"/>
        </w:rPr>
        <w:t>Zamawiający wzywa wykonawcę, którego oferta została najwyżej oceniona, do złożenia w</w:t>
      </w:r>
      <w:r w:rsidR="00F53109" w:rsidRPr="00C66885">
        <w:rPr>
          <w:rFonts w:cs="Arial"/>
          <w:sz w:val="20"/>
          <w:szCs w:val="24"/>
        </w:rPr>
        <w:t> </w:t>
      </w:r>
      <w:r w:rsidRPr="00C66885">
        <w:rPr>
          <w:rFonts w:cs="Arial"/>
          <w:sz w:val="20"/>
          <w:szCs w:val="24"/>
        </w:rPr>
        <w:t>wyznaczonym terminie, nie krótszym niż 5 dni od dnia wezwania, podmiotowych środków dowodowych, jeżeli wymagał ich złożenia w ogłoszeniu o zamówieniu</w:t>
      </w:r>
      <w:r w:rsidR="003C2387" w:rsidRPr="00C66885">
        <w:rPr>
          <w:rFonts w:cs="Arial"/>
          <w:sz w:val="20"/>
          <w:szCs w:val="24"/>
        </w:rPr>
        <w:t xml:space="preserve"> </w:t>
      </w:r>
      <w:r w:rsidRPr="00C66885">
        <w:rPr>
          <w:rFonts w:cs="Arial"/>
          <w:sz w:val="20"/>
          <w:szCs w:val="24"/>
        </w:rPr>
        <w:t>lub dokumentach zamówienia, aktualnych na dzień złożenia podmiotowych środków dowodowych.</w:t>
      </w:r>
    </w:p>
    <w:p w:rsidR="00F8493B" w:rsidRPr="00C66885" w:rsidRDefault="00F8493B" w:rsidP="0010171C">
      <w:pPr>
        <w:numPr>
          <w:ilvl w:val="0"/>
          <w:numId w:val="18"/>
        </w:numPr>
        <w:rPr>
          <w:rFonts w:cs="Arial"/>
          <w:sz w:val="20"/>
          <w:szCs w:val="24"/>
        </w:rPr>
      </w:pPr>
      <w:r w:rsidRPr="00C66885">
        <w:rPr>
          <w:rFonts w:cs="Arial"/>
          <w:sz w:val="20"/>
          <w:szCs w:val="24"/>
        </w:rPr>
        <w:t>Podmiotowe środki dowodowe wymagane od wykonawcy obejmują:</w:t>
      </w:r>
    </w:p>
    <w:p w:rsidR="003C2387" w:rsidRPr="00C66885" w:rsidRDefault="003C2387" w:rsidP="003C2387">
      <w:pPr>
        <w:ind w:left="426"/>
        <w:rPr>
          <w:rFonts w:cs="Arial"/>
          <w:sz w:val="20"/>
          <w:szCs w:val="24"/>
        </w:rPr>
      </w:pPr>
      <w:r w:rsidRPr="00C66885">
        <w:rPr>
          <w:rFonts w:cs="Arial"/>
          <w:b/>
          <w:sz w:val="20"/>
          <w:szCs w:val="24"/>
        </w:rPr>
        <w:t>- W celu potwierdzenia braku podstaw wykluczenia wykonawcy z udziału w</w:t>
      </w:r>
      <w:r w:rsidR="003E0611" w:rsidRPr="00C66885">
        <w:rPr>
          <w:rFonts w:cs="Arial"/>
          <w:b/>
          <w:sz w:val="20"/>
          <w:szCs w:val="24"/>
        </w:rPr>
        <w:t> </w:t>
      </w:r>
      <w:r w:rsidRPr="00C66885">
        <w:rPr>
          <w:rFonts w:cs="Arial"/>
          <w:b/>
          <w:sz w:val="20"/>
          <w:szCs w:val="24"/>
        </w:rPr>
        <w:t>postępowaniu</w:t>
      </w:r>
      <w:r w:rsidRPr="00C66885">
        <w:rPr>
          <w:rFonts w:cs="Arial"/>
          <w:sz w:val="20"/>
          <w:szCs w:val="24"/>
        </w:rPr>
        <w:t xml:space="preserve"> </w:t>
      </w:r>
      <w:r w:rsidRPr="00C66885">
        <w:rPr>
          <w:rFonts w:cs="Arial"/>
          <w:i/>
          <w:sz w:val="20"/>
          <w:szCs w:val="24"/>
        </w:rPr>
        <w:t>(W przypadku Wykonawców wspólnie ubiegających się o udzielenie zamówienia – niżej wymienione dokumenty składa każdy z Wykonawców występujących wspólnie)</w:t>
      </w:r>
      <w:r w:rsidRPr="00C66885">
        <w:rPr>
          <w:rFonts w:cs="Arial"/>
          <w:sz w:val="20"/>
          <w:szCs w:val="24"/>
        </w:rPr>
        <w:t>:</w:t>
      </w:r>
    </w:p>
    <w:p w:rsidR="003C2387" w:rsidRPr="00C66885" w:rsidRDefault="003C2387" w:rsidP="00DA474E">
      <w:pPr>
        <w:numPr>
          <w:ilvl w:val="2"/>
          <w:numId w:val="26"/>
        </w:numPr>
        <w:spacing w:line="276" w:lineRule="auto"/>
        <w:ind w:left="710" w:hanging="284"/>
        <w:rPr>
          <w:rFonts w:cs="Arial"/>
          <w:sz w:val="20"/>
          <w:szCs w:val="24"/>
        </w:rPr>
      </w:pPr>
      <w:r w:rsidRPr="00C66885">
        <w:rPr>
          <w:rFonts w:cs="Arial"/>
          <w:sz w:val="20"/>
          <w:szCs w:val="24"/>
        </w:rPr>
        <w:t xml:space="preserve">Oświadczenie Wykonawcy, w zakresie art. 108 ust. 1 pkt 5 ustawy, o braku przynależności do tej samej grupy kapitałowej, 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w:t>
      </w:r>
      <w:r w:rsidRPr="00C66885">
        <w:rPr>
          <w:rFonts w:cs="Arial"/>
          <w:sz w:val="20"/>
          <w:szCs w:val="24"/>
        </w:rPr>
        <w:lastRenderedPageBreak/>
        <w:t xml:space="preserve">do udziału w postępowaniu niezależnie od innego wykonawcy należącego do tej samej grupy kapitałowej – wzór oświadczenia stanowi </w:t>
      </w:r>
      <w:r w:rsidRPr="00C66885">
        <w:rPr>
          <w:rFonts w:cs="Arial"/>
          <w:b/>
          <w:sz w:val="20"/>
          <w:szCs w:val="24"/>
        </w:rPr>
        <w:t>Załącznik nr 3 do SWZ</w:t>
      </w:r>
      <w:r w:rsidRPr="00C66885">
        <w:rPr>
          <w:rFonts w:cs="Arial"/>
          <w:sz w:val="20"/>
          <w:szCs w:val="24"/>
        </w:rPr>
        <w:t>;</w:t>
      </w:r>
    </w:p>
    <w:p w:rsidR="003C2387" w:rsidRPr="00C66885" w:rsidRDefault="003C2387" w:rsidP="003C2387">
      <w:pPr>
        <w:ind w:left="284"/>
        <w:rPr>
          <w:rFonts w:cs="Arial"/>
          <w:b/>
          <w:sz w:val="20"/>
          <w:szCs w:val="24"/>
        </w:rPr>
      </w:pPr>
      <w:r w:rsidRPr="00C66885">
        <w:rPr>
          <w:rFonts w:cs="Arial"/>
          <w:b/>
          <w:sz w:val="20"/>
          <w:szCs w:val="24"/>
        </w:rPr>
        <w:t>W przypadku złożenia do niniejszego postępowania jednej oferty, Zamawiający odstąpi od wzywania wykonawcy do złożenia dokumentu, o którym mowa powyżej.</w:t>
      </w:r>
    </w:p>
    <w:p w:rsidR="003C2387" w:rsidRPr="00C66885" w:rsidRDefault="003C2387" w:rsidP="00DA474E">
      <w:pPr>
        <w:pStyle w:val="Akapitzlist"/>
        <w:numPr>
          <w:ilvl w:val="0"/>
          <w:numId w:val="27"/>
        </w:numPr>
        <w:ind w:left="709"/>
        <w:rPr>
          <w:rFonts w:cs="Arial"/>
          <w:b/>
          <w:sz w:val="16"/>
          <w:szCs w:val="20"/>
        </w:rPr>
      </w:pPr>
      <w:r w:rsidRPr="00C66885">
        <w:rPr>
          <w:rFonts w:cs="Arial"/>
          <w:sz w:val="20"/>
          <w:szCs w:val="24"/>
        </w:rPr>
        <w:t>Odpis lub informacja z Krajowego Rejestru Sądowego lub z Centralnej Ewidencji i Informacji o</w:t>
      </w:r>
      <w:r w:rsidR="001E56B7" w:rsidRPr="00C66885">
        <w:rPr>
          <w:rFonts w:cs="Arial"/>
          <w:sz w:val="20"/>
          <w:szCs w:val="24"/>
        </w:rPr>
        <w:t> </w:t>
      </w:r>
      <w:r w:rsidRPr="00C66885">
        <w:rPr>
          <w:rFonts w:cs="Arial"/>
          <w:sz w:val="20"/>
          <w:szCs w:val="24"/>
        </w:rPr>
        <w:t>Działalności Gospodarczej, w zakresie art. 109 ust. 1 pkt 4 ustawy, sporządzonych nie wcześniej niż 3 miesiące przed jej złożeniem, jeżeli odrębne przepisy wymagają wpisu do rejestru lub ewidencji</w:t>
      </w:r>
      <w:r w:rsidR="00F5414B" w:rsidRPr="00C66885">
        <w:rPr>
          <w:rFonts w:cs="Arial"/>
          <w:sz w:val="20"/>
          <w:szCs w:val="24"/>
        </w:rPr>
        <w:t>;</w:t>
      </w:r>
    </w:p>
    <w:p w:rsidR="003C2387" w:rsidRPr="00C66885" w:rsidRDefault="003C2387" w:rsidP="003C2387">
      <w:pPr>
        <w:ind w:left="426" w:right="20"/>
        <w:rPr>
          <w:rFonts w:cs="Arial"/>
          <w:b/>
          <w:sz w:val="20"/>
          <w:szCs w:val="24"/>
        </w:rPr>
      </w:pPr>
      <w:r w:rsidRPr="00C66885">
        <w:rPr>
          <w:rFonts w:cs="Arial"/>
          <w:sz w:val="20"/>
          <w:szCs w:val="24"/>
        </w:rPr>
        <w:t xml:space="preserve">- </w:t>
      </w:r>
      <w:r w:rsidRPr="00C66885">
        <w:rPr>
          <w:rFonts w:cs="Arial"/>
          <w:b/>
          <w:sz w:val="20"/>
          <w:szCs w:val="24"/>
        </w:rPr>
        <w:t>W celu potwierdzenia spełniania warunków udziału w postępowaniu:</w:t>
      </w:r>
      <w:r w:rsidRPr="00C66885">
        <w:rPr>
          <w:rFonts w:eastAsia="Times New Roman" w:cs="Arial"/>
          <w:sz w:val="20"/>
          <w:szCs w:val="24"/>
        </w:rPr>
        <w:t xml:space="preserve"> </w:t>
      </w:r>
    </w:p>
    <w:p w:rsidR="00F5414B" w:rsidRPr="00C66885" w:rsidRDefault="003C2387" w:rsidP="00DA474E">
      <w:pPr>
        <w:numPr>
          <w:ilvl w:val="2"/>
          <w:numId w:val="29"/>
        </w:numPr>
        <w:spacing w:line="276" w:lineRule="auto"/>
        <w:ind w:left="710" w:hanging="284"/>
        <w:rPr>
          <w:rFonts w:cs="Arial"/>
          <w:sz w:val="20"/>
          <w:szCs w:val="24"/>
        </w:rPr>
      </w:pPr>
      <w:r w:rsidRPr="00C66885">
        <w:rPr>
          <w:rFonts w:cs="Arial"/>
          <w:sz w:val="20"/>
          <w:szCs w:val="24"/>
        </w:rPr>
        <w:t>Aktualna koncesja na prowadzenie działalności gospodarczej w za</w:t>
      </w:r>
      <w:r w:rsidR="00F5414B" w:rsidRPr="00C66885">
        <w:rPr>
          <w:rFonts w:cs="Arial"/>
          <w:sz w:val="20"/>
          <w:szCs w:val="24"/>
        </w:rPr>
        <w:t>kresie obrotu paliwami płynnymi</w:t>
      </w:r>
      <w:r w:rsidRPr="00C66885">
        <w:rPr>
          <w:rFonts w:cs="Arial"/>
          <w:sz w:val="20"/>
          <w:szCs w:val="24"/>
        </w:rPr>
        <w:t>;</w:t>
      </w:r>
    </w:p>
    <w:p w:rsidR="00F5414B" w:rsidRPr="00C66885" w:rsidRDefault="00F5414B" w:rsidP="00DA474E">
      <w:pPr>
        <w:numPr>
          <w:ilvl w:val="2"/>
          <w:numId w:val="29"/>
        </w:numPr>
        <w:ind w:left="709" w:hanging="284"/>
        <w:rPr>
          <w:rFonts w:cs="Arial"/>
          <w:sz w:val="16"/>
          <w:szCs w:val="20"/>
        </w:rPr>
      </w:pPr>
      <w:r w:rsidRPr="00C66885">
        <w:rPr>
          <w:rFonts w:cs="Arial"/>
          <w:sz w:val="20"/>
          <w:szCs w:val="24"/>
        </w:rPr>
        <w:t>Wykaz dostaw wykonanych, a w przypadku świadczeń powtarzających się lub ciągłych również wykonywanych, w okresie ostatnich 3 lat, a jeżeli okres prowadzenia działalności jest krótszy – w tym okresie, wraz z podaniem ich wartości, przedmiotu, dat wykonania i</w:t>
      </w:r>
      <w:r w:rsidR="001E56B7" w:rsidRPr="00C66885">
        <w:rPr>
          <w:rFonts w:cs="Arial"/>
          <w:sz w:val="20"/>
          <w:szCs w:val="24"/>
        </w:rPr>
        <w:t xml:space="preserve"> </w:t>
      </w:r>
      <w:r w:rsidRPr="00C66885">
        <w:rPr>
          <w:rFonts w:cs="Arial"/>
          <w:sz w:val="20"/>
          <w:szCs w:val="24"/>
        </w:rPr>
        <w:t xml:space="preserve">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sidRPr="00C66885">
        <w:rPr>
          <w:rFonts w:cs="Arial"/>
          <w:b/>
          <w:sz w:val="20"/>
          <w:szCs w:val="24"/>
        </w:rPr>
        <w:t>- załącznik nr 4 do SWZ;</w:t>
      </w:r>
    </w:p>
    <w:p w:rsidR="00F5414B" w:rsidRPr="00C66885" w:rsidRDefault="00F8493B" w:rsidP="00DA474E">
      <w:pPr>
        <w:pStyle w:val="Akapitzlist"/>
        <w:numPr>
          <w:ilvl w:val="0"/>
          <w:numId w:val="28"/>
        </w:numPr>
        <w:suppressAutoHyphens/>
        <w:ind w:left="284" w:hanging="284"/>
        <w:rPr>
          <w:rFonts w:cs="Arial"/>
          <w:sz w:val="20"/>
          <w:szCs w:val="24"/>
        </w:rPr>
      </w:pPr>
      <w:r w:rsidRPr="00C66885">
        <w:rPr>
          <w:rFonts w:cs="Arial"/>
          <w:sz w:val="20"/>
          <w:szCs w:val="24"/>
        </w:rPr>
        <w:t xml:space="preserve">Jeżeli Wykonawca ma siedzibę lub miejsce zamieszkania poza terytorium Rzeczypospolitej Polskiej, zamiast dokumentu, o których mowa w ust. </w:t>
      </w:r>
      <w:r w:rsidR="00F5414B" w:rsidRPr="00C66885">
        <w:rPr>
          <w:rFonts w:cs="Arial"/>
          <w:sz w:val="20"/>
          <w:szCs w:val="24"/>
        </w:rPr>
        <w:t>6</w:t>
      </w:r>
      <w:r w:rsidRPr="00C66885">
        <w:rPr>
          <w:rFonts w:cs="Arial"/>
          <w:sz w:val="20"/>
          <w:szCs w:val="24"/>
        </w:rPr>
        <w:t xml:space="preserve"> pkt 2, składa dokument lub dokumenty wystawione w kraju, w którym Wykonawca ma siedzibę lub miejsce zamieszkania, potwierdzające odpowiednio, że nie otwarto jego likwidacji</w:t>
      </w:r>
      <w:r w:rsidR="00F5414B" w:rsidRPr="00C66885">
        <w:rPr>
          <w:rFonts w:cs="Arial"/>
          <w:sz w:val="20"/>
          <w:szCs w:val="24"/>
        </w:rPr>
        <w:t>,</w:t>
      </w:r>
      <w:r w:rsidRPr="00C66885">
        <w:rPr>
          <w:rFonts w:cs="Arial"/>
          <w:sz w:val="20"/>
          <w:szCs w:val="24"/>
        </w:rPr>
        <w:t xml:space="preserve"> ani nie ogłoszono upadłości. Dokument, o którym mowa powyżej, powinien być wystawiony nie wcześniej niż 3 miesiące przed upływem terminu składania ofert.</w:t>
      </w:r>
    </w:p>
    <w:p w:rsidR="00F8493B" w:rsidRPr="00C66885" w:rsidRDefault="00F8493B" w:rsidP="00DA474E">
      <w:pPr>
        <w:pStyle w:val="Akapitzlist"/>
        <w:numPr>
          <w:ilvl w:val="0"/>
          <w:numId w:val="28"/>
        </w:numPr>
        <w:tabs>
          <w:tab w:val="left" w:pos="426"/>
        </w:tabs>
        <w:suppressAutoHyphens/>
        <w:ind w:left="284" w:hanging="284"/>
        <w:rPr>
          <w:rFonts w:cs="Arial"/>
          <w:sz w:val="20"/>
          <w:szCs w:val="24"/>
        </w:rPr>
      </w:pPr>
      <w:r w:rsidRPr="00C66885">
        <w:rPr>
          <w:rFonts w:cs="Arial"/>
          <w:sz w:val="20"/>
          <w:szCs w:val="24"/>
        </w:rPr>
        <w:t xml:space="preserve">Jeżeli w kraju, w którym Wykonawca ma siedzibę lub miejsce zamieszkania, nie wydaje się dokumentów, o których mowa w ust. </w:t>
      </w:r>
      <w:r w:rsidR="00F5414B" w:rsidRPr="00C66885">
        <w:rPr>
          <w:rFonts w:cs="Arial"/>
          <w:sz w:val="20"/>
          <w:szCs w:val="24"/>
        </w:rPr>
        <w:t>6</w:t>
      </w:r>
      <w:r w:rsidRPr="00C66885">
        <w:rPr>
          <w:rFonts w:cs="Arial"/>
          <w:sz w:val="20"/>
          <w:szCs w:val="24"/>
        </w:rPr>
        <w:t xml:space="preserve"> pkt 2, zastępuje się je w całości lub części dokumentem zawierającym odpowiednio oświadczenie Wykonawcy, ze wskazaniem osoby albo osób uprawnionych do jego reprezentacji, złożone przed notariuszem</w:t>
      </w:r>
      <w:r w:rsidR="00885163" w:rsidRPr="00C66885">
        <w:rPr>
          <w:rFonts w:cs="Arial"/>
          <w:sz w:val="20"/>
          <w:szCs w:val="24"/>
        </w:rPr>
        <w:t xml:space="preserve"> </w:t>
      </w:r>
      <w:r w:rsidR="00DE0902" w:rsidRPr="00C66885">
        <w:rPr>
          <w:rFonts w:cs="Arial"/>
          <w:sz w:val="20"/>
          <w:szCs w:val="24"/>
        </w:rPr>
        <w:t>l</w:t>
      </w:r>
      <w:r w:rsidRPr="00C66885">
        <w:rPr>
          <w:rFonts w:cs="Arial"/>
          <w:sz w:val="20"/>
          <w:szCs w:val="24"/>
        </w:rPr>
        <w:t>ub przed organem sądowym, administracyjnym albo organem samorządu zawodowego lub gospodarczego właściwym ze względu na siedzibę lub miejsce zamieszkania Wykonawcy</w:t>
      </w:r>
    </w:p>
    <w:p w:rsidR="00F8493B" w:rsidRPr="00C66885" w:rsidRDefault="00F8493B" w:rsidP="0010171C">
      <w:pPr>
        <w:numPr>
          <w:ilvl w:val="0"/>
          <w:numId w:val="19"/>
        </w:numPr>
        <w:pBdr>
          <w:top w:val="nil"/>
          <w:left w:val="nil"/>
          <w:bottom w:val="nil"/>
          <w:right w:val="nil"/>
          <w:between w:val="nil"/>
        </w:pBdr>
        <w:ind w:left="434" w:hanging="434"/>
        <w:rPr>
          <w:rFonts w:cs="Arial"/>
          <w:sz w:val="20"/>
          <w:szCs w:val="24"/>
        </w:rPr>
      </w:pPr>
      <w:r w:rsidRPr="00C66885">
        <w:rPr>
          <w:rFonts w:cs="Arial"/>
          <w:sz w:val="20"/>
          <w:szCs w:val="24"/>
        </w:rPr>
        <w:t>Wykonawca nie jest zobowiązany do złożenia podmiotowych środków dowodowych, które zamawiający posiada, jeżeli Wykonawca wskaże te środki oraz potwierdzi ich prawidłowość i</w:t>
      </w:r>
      <w:r w:rsidR="001E56B7" w:rsidRPr="00C66885">
        <w:rPr>
          <w:rFonts w:cs="Arial"/>
          <w:sz w:val="20"/>
          <w:szCs w:val="24"/>
        </w:rPr>
        <w:t> </w:t>
      </w:r>
      <w:r w:rsidRPr="00C66885">
        <w:rPr>
          <w:rFonts w:cs="Arial"/>
          <w:sz w:val="20"/>
          <w:szCs w:val="24"/>
        </w:rPr>
        <w:t>aktualność.</w:t>
      </w:r>
    </w:p>
    <w:p w:rsidR="00F8493B" w:rsidRPr="00C66885" w:rsidRDefault="00F8493B" w:rsidP="0010171C">
      <w:pPr>
        <w:numPr>
          <w:ilvl w:val="0"/>
          <w:numId w:val="19"/>
        </w:numPr>
        <w:pBdr>
          <w:top w:val="nil"/>
          <w:left w:val="nil"/>
          <w:bottom w:val="nil"/>
          <w:right w:val="nil"/>
          <w:between w:val="nil"/>
        </w:pBdr>
        <w:ind w:left="434" w:hanging="434"/>
        <w:rPr>
          <w:rFonts w:cs="Arial"/>
          <w:sz w:val="20"/>
          <w:szCs w:val="24"/>
        </w:rPr>
      </w:pPr>
      <w:r w:rsidRPr="00C66885">
        <w:rPr>
          <w:rFonts w:cs="Arial"/>
          <w:sz w:val="20"/>
          <w:szCs w:val="24"/>
        </w:rPr>
        <w:t>W zakresie nieuregulowanym ustawą PZP lub niniejszą SWZ do oświadczeń</w:t>
      </w:r>
      <w:r w:rsidR="00885163" w:rsidRPr="00C66885">
        <w:rPr>
          <w:rFonts w:cs="Arial"/>
          <w:sz w:val="20"/>
          <w:szCs w:val="24"/>
        </w:rPr>
        <w:t xml:space="preserve"> </w:t>
      </w:r>
      <w:r w:rsidR="00F5414B" w:rsidRPr="00C66885">
        <w:rPr>
          <w:rFonts w:cs="Arial"/>
          <w:sz w:val="20"/>
          <w:szCs w:val="24"/>
        </w:rPr>
        <w:t>i </w:t>
      </w:r>
      <w:r w:rsidRPr="00C66885">
        <w:rPr>
          <w:rFonts w:cs="Arial"/>
          <w:sz w:val="20"/>
          <w:szCs w:val="24"/>
        </w:rPr>
        <w:t xml:space="preserve">dokumentów składanych przez Wykonawcę w postępowaniu zastosowanie mają </w:t>
      </w:r>
      <w:r w:rsidR="00F5414B" w:rsidRPr="00C66885">
        <w:rPr>
          <w:rFonts w:cs="Arial"/>
          <w:sz w:val="20"/>
          <w:szCs w:val="24"/>
        </w:rPr>
        <w:t>w </w:t>
      </w:r>
      <w:r w:rsidRPr="00C66885">
        <w:rPr>
          <w:rFonts w:cs="Arial"/>
          <w:sz w:val="20"/>
          <w:szCs w:val="24"/>
        </w:rPr>
        <w:t>szczególności przepisy rozporządzenia Ministra Rozwoju Pracy i Technologii z dnia</w:t>
      </w:r>
      <w:r w:rsidR="00F5414B" w:rsidRPr="00C66885">
        <w:rPr>
          <w:rFonts w:cs="Arial"/>
          <w:sz w:val="20"/>
          <w:szCs w:val="24"/>
        </w:rPr>
        <w:t xml:space="preserve"> </w:t>
      </w:r>
      <w:r w:rsidRPr="00C66885">
        <w:rPr>
          <w:rFonts w:cs="Arial"/>
          <w:sz w:val="20"/>
          <w:szCs w:val="24"/>
        </w:rPr>
        <w:t>23 grudnia 2020 r. w sprawie podmiotowych środków dowodowych oraz innych dokumentów lub oświadczeń, jakich może żądać zamawiający od wykonawcy (Dz. U. z 2020 poz.</w:t>
      </w:r>
      <w:r w:rsidR="0037216E" w:rsidRPr="00C66885">
        <w:rPr>
          <w:rFonts w:cs="Arial"/>
          <w:sz w:val="20"/>
          <w:szCs w:val="24"/>
        </w:rPr>
        <w:t xml:space="preserve"> </w:t>
      </w:r>
      <w:r w:rsidRPr="00C66885">
        <w:rPr>
          <w:rFonts w:cs="Arial"/>
          <w:sz w:val="20"/>
          <w:szCs w:val="24"/>
        </w:rPr>
        <w:t xml:space="preserve">2415) oraz rozporządzenia Prezesa Rady </w:t>
      </w:r>
      <w:r w:rsidRPr="00C66885">
        <w:rPr>
          <w:rFonts w:cs="Arial"/>
          <w:sz w:val="20"/>
          <w:szCs w:val="24"/>
        </w:rPr>
        <w:lastRenderedPageBreak/>
        <w:t xml:space="preserve">Ministrów z dnia </w:t>
      </w:r>
      <w:r w:rsidRPr="00C66885">
        <w:rPr>
          <w:rFonts w:cs="Arial"/>
          <w:smallCaps/>
          <w:sz w:val="20"/>
          <w:szCs w:val="24"/>
        </w:rPr>
        <w:t xml:space="preserve">30  </w:t>
      </w:r>
      <w:r w:rsidRPr="00C66885">
        <w:rPr>
          <w:rFonts w:cs="Arial"/>
          <w:sz w:val="20"/>
          <w:szCs w:val="24"/>
        </w:rPr>
        <w:t>grudnia 2020</w:t>
      </w:r>
      <w:r w:rsidR="009E637E" w:rsidRPr="00C66885">
        <w:rPr>
          <w:rFonts w:cs="Arial"/>
          <w:sz w:val="20"/>
          <w:szCs w:val="24"/>
        </w:rPr>
        <w:t> </w:t>
      </w:r>
      <w:r w:rsidRPr="00C66885">
        <w:rPr>
          <w:rFonts w:cs="Arial"/>
          <w:sz w:val="20"/>
          <w:szCs w:val="24"/>
        </w:rPr>
        <w:t>r. w sprawie sposobu sporządzania i przekazywania informacji oraz wymagań technicznych dla dokumentów elektronicznych oraz środków komunikacji elektronicznej w postępowaniu o</w:t>
      </w:r>
      <w:r w:rsidR="003E0611" w:rsidRPr="00C66885">
        <w:rPr>
          <w:rFonts w:cs="Arial"/>
          <w:sz w:val="20"/>
          <w:szCs w:val="24"/>
        </w:rPr>
        <w:t> </w:t>
      </w:r>
      <w:r w:rsidRPr="00C66885">
        <w:rPr>
          <w:rFonts w:cs="Arial"/>
          <w:sz w:val="20"/>
          <w:szCs w:val="24"/>
        </w:rPr>
        <w:t>udzielenie zamówienia publicznego lub konkursie (Dz. U. z</w:t>
      </w:r>
      <w:r w:rsidR="001E56B7" w:rsidRPr="00C66885">
        <w:rPr>
          <w:rFonts w:cs="Arial"/>
          <w:sz w:val="20"/>
          <w:szCs w:val="24"/>
        </w:rPr>
        <w:t> </w:t>
      </w:r>
      <w:r w:rsidRPr="00C66885">
        <w:rPr>
          <w:rFonts w:cs="Arial"/>
          <w:sz w:val="20"/>
          <w:szCs w:val="24"/>
        </w:rPr>
        <w:t>2020 poz. 2452).</w:t>
      </w:r>
    </w:p>
    <w:p w:rsidR="00F8493B" w:rsidRPr="00C66885" w:rsidRDefault="00F8493B" w:rsidP="004247A4">
      <w:pPr>
        <w:pStyle w:val="Nagwek2"/>
        <w:rPr>
          <w:sz w:val="20"/>
          <w:szCs w:val="24"/>
        </w:rPr>
      </w:pPr>
      <w:bookmarkStart w:id="9" w:name="_Toc69376138"/>
      <w:r w:rsidRPr="00C66885">
        <w:rPr>
          <w:sz w:val="20"/>
          <w:szCs w:val="24"/>
        </w:rPr>
        <w:t>X. Poleganie na zasobach innych podmiotów</w:t>
      </w:r>
      <w:bookmarkEnd w:id="9"/>
    </w:p>
    <w:p w:rsidR="00F8493B" w:rsidRPr="00C66885" w:rsidRDefault="00F8493B" w:rsidP="007E2E0E">
      <w:pPr>
        <w:numPr>
          <w:ilvl w:val="3"/>
          <w:numId w:val="1"/>
        </w:numPr>
        <w:spacing w:before="240"/>
        <w:ind w:left="426" w:right="20"/>
        <w:rPr>
          <w:rFonts w:cs="Arial"/>
          <w:sz w:val="20"/>
          <w:szCs w:val="24"/>
        </w:rPr>
      </w:pPr>
      <w:r w:rsidRPr="00C66885">
        <w:rPr>
          <w:rFonts w:cs="Arial"/>
          <w:sz w:val="20"/>
          <w:szCs w:val="24"/>
        </w:rPr>
        <w:t>Wykonawca może w celu potwierdzenia spełni</w:t>
      </w:r>
      <w:r w:rsidR="009E637E" w:rsidRPr="00C66885">
        <w:rPr>
          <w:rFonts w:cs="Arial"/>
          <w:sz w:val="20"/>
          <w:szCs w:val="24"/>
        </w:rPr>
        <w:t>e</w:t>
      </w:r>
      <w:r w:rsidRPr="00C66885">
        <w:rPr>
          <w:rFonts w:cs="Arial"/>
          <w:sz w:val="20"/>
          <w:szCs w:val="24"/>
        </w:rPr>
        <w:t xml:space="preserve">nia warunków udziału polegać </w:t>
      </w:r>
      <w:r w:rsidRPr="00C66885">
        <w:rPr>
          <w:rFonts w:cs="Arial"/>
          <w:b/>
          <w:sz w:val="20"/>
          <w:szCs w:val="24"/>
        </w:rPr>
        <w:t>na zdolnościach technicznych lub zawodowych podmiotów</w:t>
      </w:r>
      <w:r w:rsidRPr="00C66885">
        <w:rPr>
          <w:rFonts w:cs="Arial"/>
          <w:sz w:val="20"/>
          <w:szCs w:val="24"/>
        </w:rPr>
        <w:t xml:space="preserve"> udostępniających zasoby, niezależnie od charakteru prawnego łączących go z nimi stosunków prawnych.</w:t>
      </w:r>
    </w:p>
    <w:p w:rsidR="00F8493B" w:rsidRPr="00C66885" w:rsidRDefault="00F8493B" w:rsidP="007E2E0E">
      <w:pPr>
        <w:numPr>
          <w:ilvl w:val="3"/>
          <w:numId w:val="1"/>
        </w:numPr>
        <w:ind w:left="426" w:right="20"/>
        <w:rPr>
          <w:rFonts w:cs="Arial"/>
          <w:sz w:val="20"/>
          <w:szCs w:val="24"/>
        </w:rPr>
      </w:pPr>
      <w:r w:rsidRPr="00C66885">
        <w:rPr>
          <w:rFonts w:cs="Arial"/>
          <w:sz w:val="20"/>
          <w:szCs w:val="24"/>
        </w:rPr>
        <w:t xml:space="preserve">W odniesieniu do warunków dotyczących doświadczenia, wykonawcy mogą polegać na zdolnościach podmiotów udostępniających zasoby, jeśli podmioty te wykonają </w:t>
      </w:r>
      <w:proofErr w:type="gramStart"/>
      <w:r w:rsidRPr="00C66885">
        <w:rPr>
          <w:rFonts w:cs="Arial"/>
          <w:sz w:val="20"/>
          <w:szCs w:val="24"/>
        </w:rPr>
        <w:t>świadczenie</w:t>
      </w:r>
      <w:proofErr w:type="gramEnd"/>
      <w:r w:rsidRPr="00C66885">
        <w:rPr>
          <w:rFonts w:cs="Arial"/>
          <w:sz w:val="20"/>
          <w:szCs w:val="24"/>
        </w:rPr>
        <w:t xml:space="preserve"> do realizacji którego te zdolności są wymagane.</w:t>
      </w:r>
    </w:p>
    <w:p w:rsidR="00F8493B" w:rsidRPr="00C66885" w:rsidRDefault="00F8493B" w:rsidP="007E2E0E">
      <w:pPr>
        <w:numPr>
          <w:ilvl w:val="3"/>
          <w:numId w:val="1"/>
        </w:numPr>
        <w:ind w:left="426" w:right="20"/>
        <w:rPr>
          <w:rFonts w:cs="Arial"/>
          <w:sz w:val="20"/>
          <w:szCs w:val="24"/>
        </w:rPr>
      </w:pPr>
      <w:r w:rsidRPr="00C66885">
        <w:rPr>
          <w:rFonts w:cs="Arial"/>
          <w:sz w:val="20"/>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66885">
        <w:rPr>
          <w:rFonts w:cs="Arial"/>
          <w:b/>
          <w:sz w:val="20"/>
          <w:szCs w:val="24"/>
        </w:rPr>
        <w:t>załącznik nr 5 do SWZ.</w:t>
      </w:r>
    </w:p>
    <w:p w:rsidR="00F8493B" w:rsidRPr="00C66885" w:rsidRDefault="00F8493B" w:rsidP="007E2E0E">
      <w:pPr>
        <w:numPr>
          <w:ilvl w:val="3"/>
          <w:numId w:val="1"/>
        </w:numPr>
        <w:ind w:left="426" w:right="20"/>
        <w:rPr>
          <w:rFonts w:cs="Arial"/>
          <w:sz w:val="20"/>
          <w:szCs w:val="24"/>
        </w:rPr>
      </w:pPr>
      <w:r w:rsidRPr="00C66885">
        <w:rPr>
          <w:rFonts w:cs="Arial"/>
          <w:sz w:val="20"/>
          <w:szCs w:val="24"/>
        </w:rPr>
        <w:t xml:space="preserve">Zamawiający ocenia, czy udostępniane wykonawcy przez podmioty udostępniające zasoby zdolności techniczne lub zawodowe, pozwalają na wykazanie przez </w:t>
      </w:r>
      <w:r w:rsidR="003A3876" w:rsidRPr="00C66885">
        <w:rPr>
          <w:rFonts w:cs="Arial"/>
          <w:sz w:val="20"/>
          <w:szCs w:val="24"/>
        </w:rPr>
        <w:t>W</w:t>
      </w:r>
      <w:r w:rsidRPr="00C66885">
        <w:rPr>
          <w:rFonts w:cs="Arial"/>
          <w:sz w:val="20"/>
          <w:szCs w:val="24"/>
        </w:rPr>
        <w:t>ykonawcę spełni</w:t>
      </w:r>
      <w:r w:rsidR="009E637E" w:rsidRPr="00C66885">
        <w:rPr>
          <w:rFonts w:cs="Arial"/>
          <w:sz w:val="20"/>
          <w:szCs w:val="24"/>
        </w:rPr>
        <w:t>e</w:t>
      </w:r>
      <w:r w:rsidRPr="00C66885">
        <w:rPr>
          <w:rFonts w:cs="Arial"/>
          <w:sz w:val="20"/>
          <w:szCs w:val="24"/>
        </w:rPr>
        <w:t xml:space="preserve">nia warunków udziału w postępowaniu, a także bada, czy nie </w:t>
      </w:r>
      <w:proofErr w:type="gramStart"/>
      <w:r w:rsidRPr="00C66885">
        <w:rPr>
          <w:rFonts w:cs="Arial"/>
          <w:sz w:val="20"/>
          <w:szCs w:val="24"/>
        </w:rPr>
        <w:t>zachodzą</w:t>
      </w:r>
      <w:proofErr w:type="gramEnd"/>
      <w:r w:rsidRPr="00C66885">
        <w:rPr>
          <w:rFonts w:cs="Arial"/>
          <w:sz w:val="20"/>
          <w:szCs w:val="24"/>
        </w:rPr>
        <w:t xml:space="preserve"> wobec tego podmiotu podstawy wykluczenia, które zostały przewidziane względem </w:t>
      </w:r>
      <w:r w:rsidR="008B746F" w:rsidRPr="00C66885">
        <w:rPr>
          <w:rFonts w:cs="Arial"/>
          <w:sz w:val="20"/>
          <w:szCs w:val="24"/>
        </w:rPr>
        <w:t>W</w:t>
      </w:r>
      <w:r w:rsidRPr="00C66885">
        <w:rPr>
          <w:rFonts w:cs="Arial"/>
          <w:sz w:val="20"/>
          <w:szCs w:val="24"/>
        </w:rPr>
        <w:t>ykonawcy.</w:t>
      </w:r>
    </w:p>
    <w:p w:rsidR="00F8493B" w:rsidRPr="00C66885" w:rsidRDefault="00F8493B" w:rsidP="007E2E0E">
      <w:pPr>
        <w:numPr>
          <w:ilvl w:val="3"/>
          <w:numId w:val="1"/>
        </w:numPr>
        <w:ind w:left="426" w:right="20"/>
        <w:rPr>
          <w:rFonts w:cs="Arial"/>
          <w:sz w:val="20"/>
          <w:szCs w:val="24"/>
        </w:rPr>
      </w:pPr>
      <w:r w:rsidRPr="00C66885">
        <w:rPr>
          <w:rFonts w:cs="Arial"/>
          <w:sz w:val="20"/>
          <w:szCs w:val="24"/>
        </w:rPr>
        <w:t>Jeżeli zdolności techniczne lub zawodowe podmiotu udostępniającego zasoby nie potwierdzają spełni</w:t>
      </w:r>
      <w:r w:rsidR="009E637E" w:rsidRPr="00C66885">
        <w:rPr>
          <w:rFonts w:cs="Arial"/>
          <w:sz w:val="20"/>
          <w:szCs w:val="24"/>
        </w:rPr>
        <w:t>e</w:t>
      </w:r>
      <w:r w:rsidRPr="00C66885">
        <w:rPr>
          <w:rFonts w:cs="Arial"/>
          <w:sz w:val="20"/>
          <w:szCs w:val="24"/>
        </w:rPr>
        <w:t>nia przez wykonawcę warunków udziału w postępowaniu</w:t>
      </w:r>
      <w:r w:rsidR="00FC7D80" w:rsidRPr="00C66885">
        <w:rPr>
          <w:rFonts w:cs="Arial"/>
          <w:sz w:val="20"/>
          <w:szCs w:val="24"/>
        </w:rPr>
        <w:t xml:space="preserve"> </w:t>
      </w:r>
      <w:r w:rsidRPr="00C66885">
        <w:rPr>
          <w:rFonts w:cs="Arial"/>
          <w:sz w:val="20"/>
          <w:szCs w:val="24"/>
        </w:rPr>
        <w:t xml:space="preserve">lub </w:t>
      </w:r>
      <w:proofErr w:type="gramStart"/>
      <w:r w:rsidRPr="00C66885">
        <w:rPr>
          <w:rFonts w:cs="Arial"/>
          <w:sz w:val="20"/>
          <w:szCs w:val="24"/>
        </w:rPr>
        <w:t>zachodzą</w:t>
      </w:r>
      <w:proofErr w:type="gramEnd"/>
      <w:r w:rsidRPr="00C66885">
        <w:rPr>
          <w:rFonts w:cs="Arial"/>
          <w:sz w:val="20"/>
          <w:szCs w:val="24"/>
        </w:rPr>
        <w:t xml:space="preserve"> wobec tego podmiotu podstawy wykluczenia, zamawiający żąda, </w:t>
      </w:r>
      <w:r w:rsidR="00B020C9" w:rsidRPr="00C66885">
        <w:rPr>
          <w:rFonts w:cs="Arial"/>
          <w:sz w:val="20"/>
          <w:szCs w:val="24"/>
        </w:rPr>
        <w:t>aby</w:t>
      </w:r>
      <w:r w:rsidRPr="00C66885">
        <w:rPr>
          <w:rFonts w:cs="Arial"/>
          <w:sz w:val="20"/>
          <w:szCs w:val="24"/>
        </w:rPr>
        <w:t xml:space="preserve"> Wykonawca w terminie określonym przez zamawiającego zastąpił ten podmiot innym podmiotem lub podmiotami albo wykazał, że samodzielnie spełnia warunki udziału w</w:t>
      </w:r>
      <w:r w:rsidR="003E0611" w:rsidRPr="00C66885">
        <w:rPr>
          <w:rFonts w:cs="Arial"/>
          <w:sz w:val="20"/>
          <w:szCs w:val="24"/>
        </w:rPr>
        <w:t> </w:t>
      </w:r>
      <w:r w:rsidRPr="00C66885">
        <w:rPr>
          <w:rFonts w:cs="Arial"/>
          <w:sz w:val="20"/>
          <w:szCs w:val="24"/>
        </w:rPr>
        <w:t>postępowaniu.</w:t>
      </w:r>
    </w:p>
    <w:p w:rsidR="00F8493B" w:rsidRPr="00C66885" w:rsidRDefault="00F8493B" w:rsidP="007E2E0E">
      <w:pPr>
        <w:numPr>
          <w:ilvl w:val="3"/>
          <w:numId w:val="1"/>
        </w:numPr>
        <w:ind w:left="426" w:right="20"/>
        <w:rPr>
          <w:rFonts w:cs="Arial"/>
          <w:sz w:val="20"/>
          <w:szCs w:val="24"/>
        </w:rPr>
      </w:pPr>
      <w:r w:rsidRPr="00C66885">
        <w:rPr>
          <w:rFonts w:cs="Arial"/>
          <w:b/>
          <w:sz w:val="20"/>
          <w:szCs w:val="24"/>
        </w:rPr>
        <w:t xml:space="preserve">UWAGA: </w:t>
      </w:r>
      <w:r w:rsidRPr="00C66885">
        <w:rPr>
          <w:rFonts w:cs="Arial"/>
          <w:sz w:val="20"/>
          <w:szCs w:val="24"/>
        </w:rPr>
        <w:t>Wykonawca nie może, po upływie terminu składania ofert, powoływać się na zdolności lub sytuację podmiotów udostępniających zasoby, jeżeli na etapie składania ofert nie polegał on</w:t>
      </w:r>
      <w:r w:rsidR="0037216E" w:rsidRPr="00C66885">
        <w:rPr>
          <w:rFonts w:cs="Arial"/>
          <w:sz w:val="20"/>
          <w:szCs w:val="24"/>
        </w:rPr>
        <w:t xml:space="preserve"> </w:t>
      </w:r>
      <w:r w:rsidRPr="00C66885">
        <w:rPr>
          <w:rFonts w:cs="Arial"/>
          <w:sz w:val="20"/>
          <w:szCs w:val="24"/>
        </w:rPr>
        <w:t>w danym zakresie na zdolnościach lub sytuacji podmiotów udostępniających zasoby.</w:t>
      </w:r>
    </w:p>
    <w:p w:rsidR="00F8493B" w:rsidRPr="00C66885" w:rsidRDefault="00F8493B" w:rsidP="007E2E0E">
      <w:pPr>
        <w:numPr>
          <w:ilvl w:val="3"/>
          <w:numId w:val="1"/>
        </w:numPr>
        <w:shd w:val="clear" w:color="auto" w:fill="FFFFFF"/>
        <w:ind w:left="426"/>
        <w:rPr>
          <w:rFonts w:cs="Arial"/>
          <w:sz w:val="20"/>
          <w:szCs w:val="24"/>
        </w:rPr>
      </w:pPr>
      <w:r w:rsidRPr="00C66885">
        <w:rPr>
          <w:rFonts w:cs="Arial"/>
          <w:sz w:val="20"/>
          <w:szCs w:val="24"/>
        </w:rPr>
        <w:t>Wykonawca, w przypadku polegania na zdolnościach lub sytuacji podmiotów udostępniających zasoby, przedstawia, wraz z oświadczeniem, o którym mowa</w:t>
      </w:r>
      <w:r w:rsidR="00E80D7F" w:rsidRPr="00C66885">
        <w:rPr>
          <w:rFonts w:cs="Arial"/>
          <w:sz w:val="20"/>
          <w:szCs w:val="24"/>
        </w:rPr>
        <w:t xml:space="preserve"> </w:t>
      </w:r>
      <w:r w:rsidR="00FC7D80" w:rsidRPr="00C66885">
        <w:rPr>
          <w:rFonts w:cs="Arial"/>
          <w:sz w:val="20"/>
          <w:szCs w:val="24"/>
        </w:rPr>
        <w:t>w </w:t>
      </w:r>
      <w:r w:rsidRPr="00C66885">
        <w:rPr>
          <w:rFonts w:cs="Arial"/>
          <w:sz w:val="20"/>
          <w:szCs w:val="24"/>
        </w:rPr>
        <w:t xml:space="preserve">Rozdziale </w:t>
      </w:r>
      <w:r w:rsidR="00FC7D80" w:rsidRPr="00C66885">
        <w:rPr>
          <w:rFonts w:cs="Arial"/>
          <w:sz w:val="20"/>
          <w:szCs w:val="24"/>
        </w:rPr>
        <w:t>I</w:t>
      </w:r>
      <w:r w:rsidRPr="00C66885">
        <w:rPr>
          <w:rFonts w:cs="Arial"/>
          <w:sz w:val="20"/>
          <w:szCs w:val="24"/>
        </w:rPr>
        <w:t>X ust. 1 SWZ, także oświadczenie podmiotu udostępniającego zasoby, potwierdzające brak podstaw wykluczenia tego podmiotu oraz odpowiednio spełni</w:t>
      </w:r>
      <w:r w:rsidR="009E637E" w:rsidRPr="00C66885">
        <w:rPr>
          <w:rFonts w:cs="Arial"/>
          <w:sz w:val="20"/>
          <w:szCs w:val="24"/>
        </w:rPr>
        <w:t>e</w:t>
      </w:r>
      <w:r w:rsidRPr="00C66885">
        <w:rPr>
          <w:rFonts w:cs="Arial"/>
          <w:sz w:val="20"/>
          <w:szCs w:val="24"/>
        </w:rPr>
        <w:t>nie warunków udziału w postępowaniu, w zakresie, w</w:t>
      </w:r>
      <w:r w:rsidR="001E56B7" w:rsidRPr="00C66885">
        <w:rPr>
          <w:rFonts w:cs="Arial"/>
          <w:sz w:val="20"/>
          <w:szCs w:val="24"/>
        </w:rPr>
        <w:t> </w:t>
      </w:r>
      <w:r w:rsidRPr="00C66885">
        <w:rPr>
          <w:rFonts w:cs="Arial"/>
          <w:sz w:val="20"/>
          <w:szCs w:val="24"/>
        </w:rPr>
        <w:t>jakim Wykonawca powołuje się na jego zasoby, zgodnie z</w:t>
      </w:r>
      <w:r w:rsidR="009E637E" w:rsidRPr="00C66885">
        <w:rPr>
          <w:rFonts w:cs="Arial"/>
          <w:sz w:val="20"/>
          <w:szCs w:val="24"/>
        </w:rPr>
        <w:t xml:space="preserve"> </w:t>
      </w:r>
      <w:r w:rsidRPr="00C66885">
        <w:rPr>
          <w:rFonts w:cs="Arial"/>
          <w:sz w:val="20"/>
          <w:szCs w:val="24"/>
        </w:rPr>
        <w:t xml:space="preserve">katalogiem dokumentów określonych w Rozdziale </w:t>
      </w:r>
      <w:r w:rsidR="00FC7D80" w:rsidRPr="00C66885">
        <w:rPr>
          <w:rFonts w:cs="Arial"/>
          <w:sz w:val="20"/>
          <w:szCs w:val="24"/>
        </w:rPr>
        <w:t>I</w:t>
      </w:r>
      <w:r w:rsidRPr="00C66885">
        <w:rPr>
          <w:rFonts w:cs="Arial"/>
          <w:sz w:val="20"/>
          <w:szCs w:val="24"/>
        </w:rPr>
        <w:t>X</w:t>
      </w:r>
      <w:r w:rsidR="00E80D7F" w:rsidRPr="00C66885">
        <w:rPr>
          <w:rFonts w:cs="Arial"/>
          <w:sz w:val="20"/>
          <w:szCs w:val="24"/>
        </w:rPr>
        <w:t>.</w:t>
      </w:r>
      <w:r w:rsidRPr="00C66885">
        <w:rPr>
          <w:rFonts w:cs="Arial"/>
          <w:sz w:val="20"/>
          <w:szCs w:val="24"/>
        </w:rPr>
        <w:t xml:space="preserve"> SWZ.</w:t>
      </w:r>
    </w:p>
    <w:p w:rsidR="00F8493B" w:rsidRPr="00C66885" w:rsidRDefault="00F8493B" w:rsidP="004247A4">
      <w:pPr>
        <w:pStyle w:val="Nagwek2"/>
        <w:rPr>
          <w:sz w:val="20"/>
          <w:szCs w:val="24"/>
        </w:rPr>
      </w:pPr>
      <w:bookmarkStart w:id="10" w:name="_Toc69376139"/>
      <w:r w:rsidRPr="00C66885">
        <w:rPr>
          <w:sz w:val="20"/>
          <w:szCs w:val="24"/>
        </w:rPr>
        <w:t>XI. Informacja dla Wykonawców wspólnie ubiegających się o udzielenie zamówienia</w:t>
      </w:r>
      <w:bookmarkEnd w:id="10"/>
    </w:p>
    <w:p w:rsidR="00F8493B" w:rsidRPr="00C66885" w:rsidRDefault="00F8493B" w:rsidP="000421B6">
      <w:pPr>
        <w:numPr>
          <w:ilvl w:val="0"/>
          <w:numId w:val="10"/>
        </w:numPr>
        <w:spacing w:before="240"/>
        <w:ind w:left="426"/>
        <w:rPr>
          <w:rFonts w:cs="Arial"/>
          <w:sz w:val="20"/>
          <w:szCs w:val="24"/>
        </w:rPr>
      </w:pPr>
      <w:r w:rsidRPr="00C66885">
        <w:rPr>
          <w:rFonts w:cs="Arial"/>
          <w:sz w:val="20"/>
          <w:szCs w:val="24"/>
        </w:rPr>
        <w:t>Wykonawcy mogą wspólnie ubiegać się o udzielenie zamówienia. W takim przypadku Wykonawcy ustanawiają pełnomocnika do reprezentowania ich w postępowaniu albo do reprezentowania</w:t>
      </w:r>
      <w:r w:rsidR="00827D90" w:rsidRPr="00C66885">
        <w:rPr>
          <w:rFonts w:cs="Arial"/>
          <w:sz w:val="20"/>
          <w:szCs w:val="24"/>
        </w:rPr>
        <w:t xml:space="preserve"> </w:t>
      </w:r>
      <w:r w:rsidRPr="00C66885">
        <w:rPr>
          <w:rFonts w:cs="Arial"/>
          <w:sz w:val="20"/>
          <w:szCs w:val="24"/>
        </w:rPr>
        <w:t xml:space="preserve">i zawarcia umowy w sprawie zamówienia publicznego. </w:t>
      </w:r>
      <w:r w:rsidR="00FC7D80" w:rsidRPr="00C66885">
        <w:rPr>
          <w:rFonts w:cs="Arial"/>
          <w:sz w:val="20"/>
          <w:szCs w:val="24"/>
        </w:rPr>
        <w:t xml:space="preserve">Pełnomocnictwo lub inny dokument, potwierdzający umocowanie pełnomocnika do reprezentowania Wykonawców występujących wspólnie, winno być załączone do oferty w formie spełniającej wymagania </w:t>
      </w:r>
      <w:proofErr w:type="gramStart"/>
      <w:r w:rsidR="00FC7D80" w:rsidRPr="00C66885">
        <w:rPr>
          <w:rFonts w:cs="Arial"/>
          <w:sz w:val="20"/>
          <w:szCs w:val="24"/>
        </w:rPr>
        <w:t>rozporządzenia  Prezesa</w:t>
      </w:r>
      <w:proofErr w:type="gramEnd"/>
      <w:r w:rsidR="00FC7D80" w:rsidRPr="00C66885">
        <w:rPr>
          <w:rFonts w:cs="Arial"/>
          <w:sz w:val="20"/>
          <w:szCs w:val="24"/>
        </w:rPr>
        <w:t xml:space="preserve"> Rady Ministrów z dnia 30 grudnia 2020 r. w sprawie sposobu </w:t>
      </w:r>
      <w:r w:rsidR="00FC7D80" w:rsidRPr="00C66885">
        <w:rPr>
          <w:rFonts w:cs="Arial"/>
          <w:sz w:val="20"/>
          <w:szCs w:val="24"/>
        </w:rPr>
        <w:lastRenderedPageBreak/>
        <w:t>sporządzania i przekazywania informacji oraz wymagań technicznych dla dokumentów elektronicznych oraz środków komunikacji elektronicznej w postępowaniu o udzielenie zamówienia publicznego lub konkursie.</w:t>
      </w:r>
    </w:p>
    <w:p w:rsidR="00F8493B" w:rsidRPr="00C66885" w:rsidRDefault="00F8493B" w:rsidP="000421B6">
      <w:pPr>
        <w:numPr>
          <w:ilvl w:val="0"/>
          <w:numId w:val="10"/>
        </w:numPr>
        <w:ind w:left="426"/>
        <w:rPr>
          <w:rFonts w:cs="Arial"/>
          <w:sz w:val="20"/>
          <w:szCs w:val="24"/>
        </w:rPr>
      </w:pPr>
      <w:r w:rsidRPr="00C66885">
        <w:rPr>
          <w:rFonts w:cs="Arial"/>
          <w:sz w:val="20"/>
          <w:szCs w:val="24"/>
        </w:rPr>
        <w:t>W przypadku Wykonawców wspólnie ubiegających się o udzielenie zamówienia, oświadczenia,</w:t>
      </w:r>
      <w:r w:rsidR="00827D90" w:rsidRPr="00C66885">
        <w:rPr>
          <w:rFonts w:cs="Arial"/>
          <w:sz w:val="20"/>
          <w:szCs w:val="24"/>
        </w:rPr>
        <w:t xml:space="preserve"> </w:t>
      </w:r>
      <w:r w:rsidRPr="00C66885">
        <w:rPr>
          <w:rFonts w:cs="Arial"/>
          <w:sz w:val="20"/>
          <w:szCs w:val="24"/>
        </w:rPr>
        <w:t>o</w:t>
      </w:r>
      <w:r w:rsidR="001E56B7" w:rsidRPr="00C66885">
        <w:rPr>
          <w:rFonts w:cs="Arial"/>
          <w:sz w:val="20"/>
          <w:szCs w:val="24"/>
        </w:rPr>
        <w:t> </w:t>
      </w:r>
      <w:r w:rsidRPr="00C66885">
        <w:rPr>
          <w:rFonts w:cs="Arial"/>
          <w:sz w:val="20"/>
          <w:szCs w:val="24"/>
        </w:rPr>
        <w:t xml:space="preserve">których mowa w Rozdziale </w:t>
      </w:r>
      <w:r w:rsidR="00FC7D80" w:rsidRPr="00C66885">
        <w:rPr>
          <w:rFonts w:cs="Arial"/>
          <w:sz w:val="20"/>
          <w:szCs w:val="24"/>
        </w:rPr>
        <w:t>I</w:t>
      </w:r>
      <w:r w:rsidRPr="00C66885">
        <w:rPr>
          <w:rFonts w:cs="Arial"/>
          <w:sz w:val="20"/>
          <w:szCs w:val="24"/>
        </w:rPr>
        <w:t>X ust. 1 SWZ, składa każdy z Wykonawców. Oświadczenia te potwierdzają brak podstaw wykluczenia oraz spełni</w:t>
      </w:r>
      <w:r w:rsidR="009E637E" w:rsidRPr="00C66885">
        <w:rPr>
          <w:rFonts w:cs="Arial"/>
          <w:sz w:val="20"/>
          <w:szCs w:val="24"/>
        </w:rPr>
        <w:t>e</w:t>
      </w:r>
      <w:r w:rsidRPr="00C66885">
        <w:rPr>
          <w:rFonts w:cs="Arial"/>
          <w:sz w:val="20"/>
          <w:szCs w:val="24"/>
        </w:rPr>
        <w:t>nie warunków udziału w zakresie, w jakim każdy z Wykonawców wykazuje spełni</w:t>
      </w:r>
      <w:r w:rsidR="009E637E" w:rsidRPr="00C66885">
        <w:rPr>
          <w:rFonts w:cs="Arial"/>
          <w:sz w:val="20"/>
          <w:szCs w:val="24"/>
        </w:rPr>
        <w:t>e</w:t>
      </w:r>
      <w:r w:rsidRPr="00C66885">
        <w:rPr>
          <w:rFonts w:cs="Arial"/>
          <w:sz w:val="20"/>
          <w:szCs w:val="24"/>
        </w:rPr>
        <w:t>nie warunków udziału w postępowaniu.</w:t>
      </w:r>
    </w:p>
    <w:p w:rsidR="00FC7D80" w:rsidRPr="00C66885" w:rsidRDefault="00FC7D80" w:rsidP="000421B6">
      <w:pPr>
        <w:numPr>
          <w:ilvl w:val="0"/>
          <w:numId w:val="10"/>
        </w:numPr>
        <w:ind w:left="426"/>
        <w:rPr>
          <w:rFonts w:cs="Arial"/>
          <w:sz w:val="20"/>
          <w:szCs w:val="24"/>
        </w:rPr>
      </w:pPr>
      <w:r w:rsidRPr="00C66885">
        <w:rPr>
          <w:rFonts w:cs="Arial"/>
          <w:sz w:val="20"/>
          <w:szCs w:val="24"/>
        </w:rPr>
        <w:t xml:space="preserve">Warunek dotyczący uprawnień do prowadzenia określonej działalności gospodarczej lub zawodowej, o którym mowa w art. 112 ust. 2 pkt 2 PZP, zostanie </w:t>
      </w:r>
      <w:proofErr w:type="gramStart"/>
      <w:r w:rsidRPr="00C66885">
        <w:rPr>
          <w:rFonts w:cs="Arial"/>
          <w:sz w:val="20"/>
          <w:szCs w:val="24"/>
        </w:rPr>
        <w:t>spełniony</w:t>
      </w:r>
      <w:proofErr w:type="gramEnd"/>
      <w:r w:rsidRPr="00C66885">
        <w:rPr>
          <w:rFonts w:cs="Arial"/>
          <w:sz w:val="20"/>
          <w:szCs w:val="24"/>
        </w:rPr>
        <w:t xml:space="preserve"> jeżeli co najmniej jeden z Wykonawców wspólnie ubiegających się o udzielenie zamówienia posiada uprawnienia do prowadzenia określonej działalności gospodarczej lub zawodowej i zrealizuje dostawy, do których realizacji te uprawnieni są wymagane.</w:t>
      </w:r>
    </w:p>
    <w:p w:rsidR="00F8493B" w:rsidRPr="00C66885" w:rsidRDefault="00F8493B" w:rsidP="000421B6">
      <w:pPr>
        <w:numPr>
          <w:ilvl w:val="0"/>
          <w:numId w:val="10"/>
        </w:numPr>
        <w:ind w:left="426"/>
        <w:rPr>
          <w:rFonts w:cs="Arial"/>
          <w:sz w:val="20"/>
          <w:szCs w:val="24"/>
        </w:rPr>
      </w:pPr>
      <w:r w:rsidRPr="00C66885">
        <w:rPr>
          <w:rFonts w:cs="Arial"/>
          <w:sz w:val="20"/>
          <w:szCs w:val="24"/>
        </w:rPr>
        <w:t>Wykonawcy wspólnie ubiegający się o udzielenie zamówienia dołączają do oferty oświadczenie,</w:t>
      </w:r>
      <w:r w:rsidR="00827D90" w:rsidRPr="00C66885">
        <w:rPr>
          <w:rFonts w:cs="Arial"/>
          <w:sz w:val="20"/>
          <w:szCs w:val="24"/>
        </w:rPr>
        <w:t xml:space="preserve"> </w:t>
      </w:r>
      <w:r w:rsidRPr="00C66885">
        <w:rPr>
          <w:rFonts w:cs="Arial"/>
          <w:sz w:val="20"/>
          <w:szCs w:val="24"/>
        </w:rPr>
        <w:t>z którego wynika, które dostawy wykonają poszczególni wykonawcy.</w:t>
      </w:r>
    </w:p>
    <w:p w:rsidR="00F8493B" w:rsidRPr="00C66885" w:rsidRDefault="00F8493B" w:rsidP="004247A4">
      <w:pPr>
        <w:pStyle w:val="Nagwek2"/>
        <w:rPr>
          <w:sz w:val="20"/>
          <w:szCs w:val="24"/>
        </w:rPr>
      </w:pPr>
      <w:bookmarkStart w:id="11" w:name="_Toc69376140"/>
      <w:r w:rsidRPr="00C66885">
        <w:rPr>
          <w:sz w:val="20"/>
          <w:szCs w:val="24"/>
        </w:rPr>
        <w:t>XII. Informacje o sposobie porozumiewania się zamawiającego z Wykonawcami oraz przekazywania oświadczeń lub dokumentów</w:t>
      </w:r>
      <w:bookmarkEnd w:id="11"/>
    </w:p>
    <w:p w:rsidR="000421B6" w:rsidRPr="00C66885" w:rsidRDefault="000421B6" w:rsidP="00DA474E">
      <w:pPr>
        <w:pStyle w:val="Teksttreci20"/>
        <w:numPr>
          <w:ilvl w:val="0"/>
          <w:numId w:val="42"/>
        </w:numPr>
        <w:spacing w:line="360" w:lineRule="auto"/>
        <w:ind w:left="426" w:hanging="426"/>
        <w:rPr>
          <w:rFonts w:ascii="Arial" w:eastAsia="Arial" w:hAnsi="Arial" w:cs="Arial"/>
          <w:b/>
          <w:sz w:val="20"/>
          <w:szCs w:val="20"/>
        </w:rPr>
      </w:pPr>
      <w:bookmarkStart w:id="12" w:name="_Toc69376141"/>
      <w:r w:rsidRPr="00C66885">
        <w:rPr>
          <w:rFonts w:ascii="Arial" w:eastAsia="Arial" w:hAnsi="Arial" w:cs="Arial"/>
          <w:b/>
          <w:sz w:val="20"/>
          <w:szCs w:val="20"/>
        </w:rPr>
        <w:t xml:space="preserve">Postępowanie, którego dotyczy niniejszy dokument, oznaczone jest </w:t>
      </w:r>
      <w:proofErr w:type="gramStart"/>
      <w:r w:rsidRPr="00C66885">
        <w:rPr>
          <w:rFonts w:ascii="Arial" w:eastAsia="Arial" w:hAnsi="Arial" w:cs="Arial"/>
          <w:b/>
          <w:sz w:val="20"/>
          <w:szCs w:val="20"/>
        </w:rPr>
        <w:t>znakiem:  MT</w:t>
      </w:r>
      <w:proofErr w:type="gramEnd"/>
      <w:r w:rsidRPr="00C66885">
        <w:rPr>
          <w:rFonts w:ascii="Arial" w:eastAsia="Arial" w:hAnsi="Arial" w:cs="Arial"/>
          <w:b/>
          <w:sz w:val="20"/>
          <w:szCs w:val="20"/>
        </w:rPr>
        <w:t>.2370.</w:t>
      </w:r>
      <w:r w:rsidR="009E6EEB" w:rsidRPr="00C66885">
        <w:rPr>
          <w:rFonts w:ascii="Arial" w:eastAsia="Arial" w:hAnsi="Arial" w:cs="Arial"/>
          <w:b/>
          <w:sz w:val="20"/>
          <w:szCs w:val="20"/>
        </w:rPr>
        <w:t>3</w:t>
      </w:r>
      <w:r w:rsidRPr="00C66885">
        <w:rPr>
          <w:rFonts w:ascii="Arial" w:eastAsia="Arial" w:hAnsi="Arial" w:cs="Arial"/>
          <w:b/>
          <w:sz w:val="20"/>
          <w:szCs w:val="20"/>
        </w:rPr>
        <w:t>.202</w:t>
      </w:r>
      <w:r w:rsidR="00226DA6">
        <w:rPr>
          <w:rFonts w:ascii="Arial" w:eastAsia="Arial" w:hAnsi="Arial" w:cs="Arial"/>
          <w:b/>
          <w:sz w:val="20"/>
          <w:szCs w:val="20"/>
        </w:rPr>
        <w:t>6</w:t>
      </w:r>
      <w:r w:rsidRPr="00C66885">
        <w:rPr>
          <w:rFonts w:ascii="Arial" w:eastAsia="Arial" w:hAnsi="Arial" w:cs="Arial"/>
          <w:b/>
          <w:sz w:val="20"/>
          <w:szCs w:val="20"/>
        </w:rPr>
        <w:t xml:space="preserve"> - Wykonawcy we wszystkich kontaktach z Zamawiającym powinni powoływać się na ten znak.</w:t>
      </w:r>
    </w:p>
    <w:p w:rsidR="000421B6" w:rsidRPr="00C66885" w:rsidRDefault="000421B6" w:rsidP="00DA474E">
      <w:pPr>
        <w:pStyle w:val="Teksttreci20"/>
        <w:numPr>
          <w:ilvl w:val="0"/>
          <w:numId w:val="42"/>
        </w:numPr>
        <w:shd w:val="clear" w:color="auto" w:fill="auto"/>
        <w:tabs>
          <w:tab w:val="left" w:pos="359"/>
        </w:tabs>
        <w:spacing w:line="360" w:lineRule="auto"/>
        <w:ind w:left="426" w:hanging="426"/>
        <w:rPr>
          <w:rFonts w:ascii="Arial" w:hAnsi="Arial" w:cs="Arial"/>
          <w:sz w:val="20"/>
          <w:szCs w:val="20"/>
        </w:rPr>
      </w:pPr>
      <w:r w:rsidRPr="00C66885">
        <w:rPr>
          <w:rFonts w:ascii="Arial" w:hAnsi="Arial" w:cs="Arial"/>
          <w:sz w:val="20"/>
          <w:szCs w:val="20"/>
        </w:rPr>
        <w:t xml:space="preserve">Zamawiający wyznaczył następujące osoby do kontaktu z </w:t>
      </w:r>
      <w:proofErr w:type="gramStart"/>
      <w:r w:rsidRPr="00C66885">
        <w:rPr>
          <w:rFonts w:ascii="Arial" w:hAnsi="Arial" w:cs="Arial"/>
          <w:sz w:val="20"/>
          <w:szCs w:val="20"/>
        </w:rPr>
        <w:t>Wykonawcami:,</w:t>
      </w:r>
      <w:proofErr w:type="gramEnd"/>
      <w:r w:rsidRPr="00C66885">
        <w:rPr>
          <w:rFonts w:ascii="Arial" w:hAnsi="Arial" w:cs="Arial"/>
          <w:sz w:val="20"/>
          <w:szCs w:val="20"/>
        </w:rPr>
        <w:t xml:space="preserve"> Tomasz Starosta, Artur</w:t>
      </w:r>
      <w:r w:rsidR="00D7491D" w:rsidRPr="00C66885">
        <w:rPr>
          <w:rFonts w:ascii="Arial" w:hAnsi="Arial" w:cs="Arial"/>
          <w:sz w:val="20"/>
          <w:szCs w:val="20"/>
        </w:rPr>
        <w:t> </w:t>
      </w:r>
      <w:r w:rsidRPr="00C66885">
        <w:rPr>
          <w:rFonts w:ascii="Arial" w:hAnsi="Arial" w:cs="Arial"/>
          <w:sz w:val="20"/>
          <w:szCs w:val="20"/>
        </w:rPr>
        <w:t>Piechoczek.</w:t>
      </w:r>
    </w:p>
    <w:p w:rsidR="000421B6" w:rsidRPr="00C66885" w:rsidRDefault="000421B6" w:rsidP="00DA474E">
      <w:pPr>
        <w:numPr>
          <w:ilvl w:val="0"/>
          <w:numId w:val="43"/>
        </w:numPr>
        <w:suppressAutoHyphens/>
        <w:ind w:hanging="501"/>
        <w:rPr>
          <w:rFonts w:cs="Arial"/>
          <w:sz w:val="20"/>
          <w:szCs w:val="20"/>
        </w:rPr>
      </w:pPr>
      <w:r w:rsidRPr="00C66885">
        <w:rPr>
          <w:rFonts w:cs="Arial"/>
          <w:sz w:val="20"/>
          <w:szCs w:val="20"/>
        </w:rPr>
        <w:t>W postępowaniu o udzielenie zamówienia publicznego komunikacja między Zamawiającym a</w:t>
      </w:r>
      <w:r w:rsidR="001E56B7" w:rsidRPr="00C66885">
        <w:rPr>
          <w:rFonts w:cs="Arial"/>
          <w:sz w:val="20"/>
          <w:szCs w:val="20"/>
        </w:rPr>
        <w:t> </w:t>
      </w:r>
      <w:r w:rsidRPr="00C66885">
        <w:rPr>
          <w:rFonts w:cs="Arial"/>
          <w:sz w:val="20"/>
          <w:szCs w:val="20"/>
        </w:rPr>
        <w:t xml:space="preserve">Wykonawcami odbywa się przy użyciu Platformy e-Zamówienia, która jest dostępna pod adresem </w:t>
      </w:r>
      <w:hyperlink r:id="rId9">
        <w:r w:rsidRPr="00C66885">
          <w:rPr>
            <w:rStyle w:val="Hipercze"/>
            <w:color w:val="auto"/>
            <w:sz w:val="20"/>
            <w:szCs w:val="20"/>
          </w:rPr>
          <w:t>https://ezamowienia.gov.pl</w:t>
        </w:r>
      </w:hyperlink>
      <w:r w:rsidRPr="00C66885">
        <w:rPr>
          <w:rStyle w:val="Hipercze"/>
          <w:color w:val="auto"/>
          <w:sz w:val="20"/>
          <w:szCs w:val="20"/>
        </w:rPr>
        <w:t>.</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Korzystanie z Platformy e-Zamówienia jest bezpłatne.</w:t>
      </w:r>
    </w:p>
    <w:p w:rsidR="000421B6" w:rsidRDefault="000421B6" w:rsidP="00DA474E">
      <w:pPr>
        <w:numPr>
          <w:ilvl w:val="0"/>
          <w:numId w:val="43"/>
        </w:numPr>
        <w:suppressAutoHyphens/>
        <w:ind w:left="425" w:hanging="426"/>
        <w:rPr>
          <w:rFonts w:cs="Arial"/>
          <w:sz w:val="20"/>
          <w:szCs w:val="20"/>
        </w:rPr>
      </w:pPr>
      <w:r w:rsidRPr="00C66885">
        <w:rPr>
          <w:rFonts w:cs="Arial"/>
          <w:sz w:val="20"/>
          <w:szCs w:val="20"/>
        </w:rPr>
        <w:t>Postępowanie można wyszukać również ze strony głównej Platformy e-Zamówienia (przycisk „Przeglądaj postępowania/konkursy”).</w:t>
      </w:r>
    </w:p>
    <w:p w:rsidR="00B71B98" w:rsidRDefault="00B71B98" w:rsidP="00DA474E">
      <w:pPr>
        <w:numPr>
          <w:ilvl w:val="0"/>
          <w:numId w:val="43"/>
        </w:numPr>
        <w:suppressAutoHyphens/>
        <w:ind w:hanging="501"/>
        <w:rPr>
          <w:color w:val="000000" w:themeColor="text1"/>
          <w:sz w:val="20"/>
          <w:szCs w:val="20"/>
        </w:rPr>
      </w:pPr>
      <w:r>
        <w:rPr>
          <w:b/>
          <w:color w:val="000000" w:themeColor="text1"/>
          <w:sz w:val="20"/>
          <w:szCs w:val="20"/>
        </w:rPr>
        <w:t xml:space="preserve">Identyfikator (ID) postępowania na Platformie e-Zamówienia: </w:t>
      </w:r>
      <w:r w:rsidRPr="00B71B98">
        <w:rPr>
          <w:b/>
          <w:sz w:val="20"/>
          <w:szCs w:val="20"/>
        </w:rPr>
        <w:t>ocds-148610-c3920181-154a-44a1-ad98-6c05dc159b60</w:t>
      </w:r>
    </w:p>
    <w:p w:rsidR="000421B6" w:rsidRPr="00C66885" w:rsidRDefault="000421B6" w:rsidP="00DA474E">
      <w:pPr>
        <w:numPr>
          <w:ilvl w:val="0"/>
          <w:numId w:val="43"/>
        </w:numPr>
        <w:suppressAutoHyphens/>
        <w:ind w:left="284" w:hanging="284"/>
        <w:rPr>
          <w:rFonts w:cs="Arial"/>
          <w:sz w:val="20"/>
          <w:szCs w:val="20"/>
        </w:rPr>
      </w:pPr>
      <w:r w:rsidRPr="00C66885">
        <w:rPr>
          <w:rFonts w:cs="Arial"/>
          <w:sz w:val="20"/>
          <w:szCs w:val="20"/>
        </w:rPr>
        <w:t>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 xml:space="preserve">Interaktywne instrukcje dostępne są na stronie </w:t>
      </w:r>
      <w:hyperlink r:id="rId10">
        <w:r w:rsidRPr="00C66885">
          <w:rPr>
            <w:rStyle w:val="Hipercze"/>
            <w:color w:val="auto"/>
            <w:sz w:val="20"/>
            <w:szCs w:val="20"/>
          </w:rPr>
          <w:t>https://ezamowienia.gov.pl/pl/komponent-edukacyjny/</w:t>
        </w:r>
      </w:hyperlink>
      <w:r w:rsidRPr="00C66885">
        <w:rPr>
          <w:rFonts w:cs="Arial"/>
          <w:sz w:val="20"/>
          <w:szCs w:val="20"/>
        </w:rPr>
        <w:t xml:space="preserve">.Przeglądanie i pobieranie publicznej treści dokumentacji postępowania nie wymaga posiadania konta na Platformie e-Zamówienia ani logowania. </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lastRenderedPageBreak/>
        <w:t>Dokumenty elektroniczne, o których mowa w § 2 ust. 1 rozporządzenia Prezesa Rady Ministrów z</w:t>
      </w:r>
      <w:r w:rsidR="001E56B7" w:rsidRPr="00C66885">
        <w:rPr>
          <w:rFonts w:cs="Arial"/>
          <w:sz w:val="20"/>
          <w:szCs w:val="20"/>
        </w:rPr>
        <w:t> </w:t>
      </w:r>
      <w:r w:rsidRPr="00C66885">
        <w:rPr>
          <w:rFonts w:cs="Arial"/>
          <w:sz w:val="20"/>
          <w:szCs w:val="20"/>
        </w:rPr>
        <w:t>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w:t>
      </w:r>
      <w:r w:rsidR="001E56B7" w:rsidRPr="00C66885">
        <w:rPr>
          <w:rFonts w:cs="Arial"/>
          <w:sz w:val="20"/>
          <w:szCs w:val="20"/>
        </w:rPr>
        <w:t> </w:t>
      </w:r>
      <w:r w:rsidRPr="00C66885">
        <w:rPr>
          <w:rFonts w:cs="Arial"/>
          <w:sz w:val="20"/>
          <w:szCs w:val="20"/>
        </w:rPr>
        <w:t>postaci elektronicznej oraz minimalnych wymagań dla systemów teleinformatycznych (Dz. U. z</w:t>
      </w:r>
      <w:r w:rsidR="001E56B7" w:rsidRPr="00C66885">
        <w:rPr>
          <w:rFonts w:cs="Arial"/>
          <w:sz w:val="20"/>
          <w:szCs w:val="20"/>
        </w:rPr>
        <w:t> </w:t>
      </w:r>
      <w:r w:rsidRPr="00C66885">
        <w:rPr>
          <w:rFonts w:cs="Arial"/>
          <w:sz w:val="20"/>
          <w:szCs w:val="20"/>
        </w:rPr>
        <w:t xml:space="preserve">2017 r. poz. 2247), z uwzględnieniem rodzaju przekazywanych danych i przekazuje się jako załączniki. W przypadku formatów, o których mowa w art. 66 ust. 1 ustawy </w:t>
      </w:r>
      <w:proofErr w:type="spellStart"/>
      <w:r w:rsidRPr="00C66885">
        <w:rPr>
          <w:rFonts w:cs="Arial"/>
          <w:sz w:val="20"/>
          <w:szCs w:val="20"/>
        </w:rPr>
        <w:t>Pzp</w:t>
      </w:r>
      <w:proofErr w:type="spellEnd"/>
      <w:r w:rsidRPr="00C66885">
        <w:rPr>
          <w:rFonts w:cs="Arial"/>
          <w:sz w:val="20"/>
          <w:szCs w:val="20"/>
        </w:rPr>
        <w:t xml:space="preserve">, ww. regulacje nie będą miały bezpośredniego zastosowania. </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Informacje, oświadczenia lub dokumenty, inne niż wymienione w § 2 ust. 1 rozporządzenia Prezesa Rady Ministrów w sprawie wymagań dla dokumentów elektronicznych, przekazywane w</w:t>
      </w:r>
      <w:r w:rsidR="001E56B7" w:rsidRPr="00C66885">
        <w:rPr>
          <w:rFonts w:cs="Arial"/>
          <w:sz w:val="20"/>
          <w:szCs w:val="20"/>
        </w:rPr>
        <w:t> </w:t>
      </w:r>
      <w:r w:rsidRPr="00C66885">
        <w:rPr>
          <w:rFonts w:cs="Arial"/>
          <w:sz w:val="20"/>
          <w:szCs w:val="20"/>
        </w:rPr>
        <w:t xml:space="preserve">postępowaniu sporządza się w postaci elektronicznej: </w:t>
      </w:r>
    </w:p>
    <w:p w:rsidR="000421B6" w:rsidRPr="00C66885" w:rsidRDefault="000421B6" w:rsidP="00DA474E">
      <w:pPr>
        <w:pStyle w:val="Akapitzlist"/>
        <w:numPr>
          <w:ilvl w:val="0"/>
          <w:numId w:val="44"/>
        </w:numPr>
        <w:suppressAutoHyphens/>
        <w:ind w:hanging="426"/>
        <w:rPr>
          <w:rFonts w:eastAsia="Arial" w:cs="Arial"/>
          <w:sz w:val="20"/>
          <w:szCs w:val="20"/>
        </w:rPr>
      </w:pPr>
      <w:r w:rsidRPr="00C66885">
        <w:rPr>
          <w:rFonts w:cs="Arial"/>
          <w:sz w:val="20"/>
          <w:szCs w:val="20"/>
        </w:rPr>
        <w:t>w formatach danych określonych w przepisach rozporządzenia Rady Ministrów w</w:t>
      </w:r>
      <w:r w:rsidR="001E56B7" w:rsidRPr="00C66885">
        <w:rPr>
          <w:rFonts w:cs="Arial"/>
          <w:sz w:val="20"/>
          <w:szCs w:val="20"/>
        </w:rPr>
        <w:t> </w:t>
      </w:r>
      <w:r w:rsidRPr="00C66885">
        <w:rPr>
          <w:rFonts w:cs="Arial"/>
          <w:sz w:val="20"/>
          <w:szCs w:val="20"/>
        </w:rPr>
        <w:t xml:space="preserve">sprawie Krajowych Ram Interoperacyjności (i przekazuje się jako załącznik), lub </w:t>
      </w:r>
    </w:p>
    <w:p w:rsidR="000421B6" w:rsidRPr="00C66885" w:rsidRDefault="000421B6" w:rsidP="00DA474E">
      <w:pPr>
        <w:pStyle w:val="Akapitzlist"/>
        <w:numPr>
          <w:ilvl w:val="0"/>
          <w:numId w:val="44"/>
        </w:numPr>
        <w:suppressAutoHyphens/>
        <w:ind w:hanging="426"/>
        <w:rPr>
          <w:rFonts w:eastAsia="Arial" w:cs="Arial"/>
          <w:sz w:val="20"/>
          <w:szCs w:val="20"/>
        </w:rPr>
      </w:pPr>
      <w:r w:rsidRPr="00C66885">
        <w:rPr>
          <w:rFonts w:cs="Arial"/>
          <w:sz w:val="20"/>
          <w:szCs w:val="20"/>
        </w:rPr>
        <w:t>jako tekst wpisany bezpośrednio do wiadomości przekazywanej przy użyciu środków komunikacji elektronicznej (np. w treści wiadomości e-mail lub w treści „Formularza do komunikacji”).</w:t>
      </w:r>
    </w:p>
    <w:p w:rsidR="000421B6" w:rsidRPr="00C66885" w:rsidRDefault="000421B6" w:rsidP="000421B6">
      <w:pPr>
        <w:ind w:left="425" w:firstLine="1"/>
        <w:rPr>
          <w:rFonts w:cs="Arial"/>
          <w:sz w:val="20"/>
          <w:szCs w:val="20"/>
        </w:rPr>
      </w:pPr>
      <w:r w:rsidRPr="00C66885">
        <w:rPr>
          <w:rFonts w:cs="Arial"/>
          <w:sz w:val="20"/>
          <w:szCs w:val="20"/>
        </w:rPr>
        <w:t>Jeżeli dokumenty elektroniczne, przekazywane przy użyciu środków komunikacji elektronicznej, zawierają informacje stanowiące tajemnicę przedsiębiorstwa w rozumieniu przepisów ustawy z</w:t>
      </w:r>
      <w:r w:rsidR="001E56B7" w:rsidRPr="00C66885">
        <w:rPr>
          <w:rFonts w:cs="Arial"/>
          <w:sz w:val="20"/>
          <w:szCs w:val="20"/>
        </w:rPr>
        <w:t> </w:t>
      </w:r>
      <w:r w:rsidRPr="00C66885">
        <w:rPr>
          <w:rFonts w:cs="Arial"/>
          <w:sz w:val="20"/>
          <w:szCs w:val="20"/>
        </w:rPr>
        <w:t>dnia 16 kwietnia 1993 r. o zwalczaniu nieuczciwej konkurencji (Dz. U. z 2020 r. poz. 1913 oraz z 2021 r. poz. 1655) wykonawca, w celu utrzymania w poufności tych informacji, przekazuje je w</w:t>
      </w:r>
      <w:r w:rsidR="001E56B7" w:rsidRPr="00C66885">
        <w:rPr>
          <w:rFonts w:cs="Arial"/>
          <w:sz w:val="20"/>
          <w:szCs w:val="20"/>
        </w:rPr>
        <w:t> </w:t>
      </w:r>
      <w:r w:rsidRPr="00C66885">
        <w:rPr>
          <w:rFonts w:cs="Arial"/>
          <w:sz w:val="20"/>
          <w:szCs w:val="20"/>
        </w:rPr>
        <w:t>wydzielonym i odpowiednio oznaczonym pliku, wraz z jednoczesnym zaznaczeniem w nazwie pliku „Dokument stanowiący tajemnicę przedsiębiorstwa”. Zaleca się, aby uzasadnienie zastrzeżenia informacji jako tajemnicy przedsiębiorstwa było sformułowane w sposób umożliwiający jego udostępnienie.</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Wszystkie wysłane i odebrane w postępowaniu przez wykonawcę wiadomości widoczne są po zalogowaniu w podglądzie postępowania w zakładce „Komunikacja”.</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Maksymalny rozmiar plików przesyłanych za pośrednictwem „Formularzy do komunikacji” wynosi 150 MB (wielkość ta dotyczy plików przesyłanych jako załączniki do jednego formularza).</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lastRenderedPageBreak/>
        <w:t>Minimalne wymagania techniczne dotyczące sprzętu używanego w celu korzystania z usług Platformy e-Zamówienia oraz informacje dotyczące specyfikacji połączenia określa Regulamin Platformy e-Zamówienia.</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rsidR="000421B6" w:rsidRPr="00C66885" w:rsidRDefault="000421B6" w:rsidP="00DA474E">
      <w:pPr>
        <w:numPr>
          <w:ilvl w:val="0"/>
          <w:numId w:val="43"/>
        </w:numPr>
        <w:suppressAutoHyphens/>
        <w:ind w:left="425" w:hanging="426"/>
        <w:rPr>
          <w:rFonts w:cs="Arial"/>
          <w:sz w:val="20"/>
          <w:szCs w:val="20"/>
        </w:rPr>
      </w:pPr>
      <w:r w:rsidRPr="00C66885">
        <w:rPr>
          <w:rFonts w:cs="Arial"/>
          <w:sz w:val="20"/>
          <w:szCs w:val="20"/>
        </w:rPr>
        <w:t>Zamawiający nie przewiduje odstąpienia od użycia środków komunikacji elektronicznej.</w:t>
      </w:r>
    </w:p>
    <w:p w:rsidR="00F8493B" w:rsidRPr="00C66885" w:rsidRDefault="00F8493B" w:rsidP="004247A4">
      <w:pPr>
        <w:pStyle w:val="Nagwek2"/>
        <w:rPr>
          <w:sz w:val="20"/>
          <w:szCs w:val="24"/>
        </w:rPr>
      </w:pPr>
      <w:r w:rsidRPr="00C66885">
        <w:rPr>
          <w:sz w:val="20"/>
          <w:szCs w:val="24"/>
        </w:rPr>
        <w:t>XI</w:t>
      </w:r>
      <w:r w:rsidR="0068011F" w:rsidRPr="00C66885">
        <w:rPr>
          <w:sz w:val="20"/>
          <w:szCs w:val="24"/>
        </w:rPr>
        <w:t>II</w:t>
      </w:r>
      <w:r w:rsidRPr="00C66885">
        <w:rPr>
          <w:sz w:val="20"/>
          <w:szCs w:val="24"/>
        </w:rPr>
        <w:t>. Opis sposobu przygotowania ofert oraz dokumentów wymaganych przez Zamawiającego w SWZ</w:t>
      </w:r>
      <w:bookmarkEnd w:id="12"/>
    </w:p>
    <w:p w:rsidR="00CE44C2" w:rsidRPr="00C66885" w:rsidRDefault="00CE44C2" w:rsidP="00CE44C2">
      <w:pPr>
        <w:pStyle w:val="Teksttreci20"/>
        <w:shd w:val="clear" w:color="auto" w:fill="auto"/>
        <w:spacing w:line="360" w:lineRule="auto"/>
        <w:ind w:left="380" w:hanging="380"/>
        <w:rPr>
          <w:rFonts w:ascii="Arial" w:hAnsi="Arial" w:cs="Arial"/>
          <w:sz w:val="20"/>
          <w:szCs w:val="20"/>
        </w:rPr>
      </w:pPr>
      <w:r w:rsidRPr="00C66885">
        <w:rPr>
          <w:rFonts w:ascii="Arial" w:hAnsi="Arial" w:cs="Arial"/>
          <w:sz w:val="20"/>
          <w:szCs w:val="20"/>
        </w:rPr>
        <w:t>Oferta musi zawierać następujące oświadczenia i dokumenty:</w:t>
      </w:r>
    </w:p>
    <w:p w:rsidR="00CE44C2" w:rsidRPr="00C66885" w:rsidRDefault="00CE44C2" w:rsidP="00DA474E">
      <w:pPr>
        <w:pStyle w:val="Teksttreci20"/>
        <w:numPr>
          <w:ilvl w:val="0"/>
          <w:numId w:val="45"/>
        </w:numPr>
        <w:shd w:val="clear" w:color="auto" w:fill="auto"/>
        <w:tabs>
          <w:tab w:val="left" w:pos="321"/>
        </w:tabs>
        <w:spacing w:line="360" w:lineRule="auto"/>
        <w:ind w:left="360" w:hanging="360"/>
        <w:rPr>
          <w:rFonts w:ascii="Arial" w:hAnsi="Arial" w:cs="Arial"/>
          <w:sz w:val="20"/>
          <w:szCs w:val="20"/>
        </w:rPr>
      </w:pPr>
      <w:r w:rsidRPr="00C66885">
        <w:rPr>
          <w:rFonts w:ascii="Arial" w:hAnsi="Arial" w:cs="Arial"/>
          <w:sz w:val="20"/>
          <w:szCs w:val="20"/>
        </w:rPr>
        <w:t xml:space="preserve"> Formularz Oferty - wypełniony i przesłany w formie elektronicznej, </w:t>
      </w:r>
      <w:r w:rsidRPr="00C66885">
        <w:rPr>
          <w:rStyle w:val="Teksttreci2Pogrubienie"/>
          <w:rFonts w:ascii="Arial" w:eastAsia="Calibri" w:hAnsi="Arial" w:cs="Arial"/>
          <w:color w:val="auto"/>
          <w:sz w:val="20"/>
          <w:szCs w:val="20"/>
        </w:rPr>
        <w:t xml:space="preserve">sporządzony </w:t>
      </w:r>
      <w:r w:rsidRPr="00C66885">
        <w:rPr>
          <w:rStyle w:val="Teksttreci2Pogrubienie"/>
          <w:rFonts w:ascii="Arial" w:eastAsia="Calibri" w:hAnsi="Arial" w:cs="Arial"/>
          <w:color w:val="auto"/>
          <w:sz w:val="20"/>
          <w:szCs w:val="20"/>
        </w:rPr>
        <w:br/>
        <w:t xml:space="preserve">z wykorzystaniem wzoru stanowiącego Załącznik nr </w:t>
      </w:r>
      <w:r w:rsidR="009E02B0" w:rsidRPr="00C66885">
        <w:rPr>
          <w:rStyle w:val="Teksttreci2Pogrubienie"/>
          <w:rFonts w:ascii="Arial" w:eastAsia="Calibri" w:hAnsi="Arial" w:cs="Arial"/>
          <w:color w:val="auto"/>
          <w:sz w:val="20"/>
          <w:szCs w:val="20"/>
        </w:rPr>
        <w:t>1</w:t>
      </w:r>
      <w:r w:rsidRPr="00C66885">
        <w:rPr>
          <w:rStyle w:val="Teksttreci2Pogrubienie"/>
          <w:rFonts w:ascii="Arial" w:eastAsia="Calibri" w:hAnsi="Arial" w:cs="Arial"/>
          <w:color w:val="auto"/>
          <w:sz w:val="20"/>
          <w:szCs w:val="20"/>
        </w:rPr>
        <w:t xml:space="preserve"> do SWZ</w:t>
      </w:r>
      <w:r w:rsidRPr="00C66885">
        <w:rPr>
          <w:rFonts w:ascii="Arial" w:hAnsi="Arial" w:cs="Arial"/>
          <w:sz w:val="20"/>
          <w:szCs w:val="20"/>
        </w:rPr>
        <w:t>.</w:t>
      </w:r>
    </w:p>
    <w:p w:rsidR="00CE44C2" w:rsidRPr="00C66885" w:rsidRDefault="00CE44C2" w:rsidP="00DA474E">
      <w:pPr>
        <w:pStyle w:val="Teksttreci20"/>
        <w:numPr>
          <w:ilvl w:val="0"/>
          <w:numId w:val="45"/>
        </w:numPr>
        <w:shd w:val="clear" w:color="auto" w:fill="auto"/>
        <w:tabs>
          <w:tab w:val="left" w:pos="321"/>
        </w:tabs>
        <w:spacing w:line="360" w:lineRule="auto"/>
        <w:ind w:left="360" w:hanging="360"/>
        <w:rPr>
          <w:rFonts w:ascii="Arial" w:hAnsi="Arial" w:cs="Arial"/>
          <w:sz w:val="20"/>
          <w:szCs w:val="20"/>
        </w:rPr>
      </w:pPr>
      <w:r w:rsidRPr="00C66885">
        <w:rPr>
          <w:rFonts w:ascii="Arial" w:hAnsi="Arial" w:cs="Arial"/>
          <w:sz w:val="20"/>
          <w:szCs w:val="20"/>
        </w:rPr>
        <w:t xml:space="preserve"> Oświadczenie dotyczące przesłanek wykluczenia z postępowania, </w:t>
      </w:r>
      <w:r w:rsidRPr="00C66885">
        <w:rPr>
          <w:rStyle w:val="Teksttreci2Pogrubienie"/>
          <w:rFonts w:ascii="Arial" w:eastAsia="Calibri" w:hAnsi="Arial" w:cs="Arial"/>
          <w:color w:val="auto"/>
          <w:sz w:val="20"/>
          <w:szCs w:val="20"/>
        </w:rPr>
        <w:t xml:space="preserve">sporządzone </w:t>
      </w:r>
      <w:r w:rsidRPr="00C66885">
        <w:rPr>
          <w:rStyle w:val="Teksttreci2Pogrubienie"/>
          <w:rFonts w:ascii="Arial" w:eastAsia="Calibri" w:hAnsi="Arial" w:cs="Arial"/>
          <w:color w:val="auto"/>
          <w:sz w:val="20"/>
          <w:szCs w:val="20"/>
        </w:rPr>
        <w:br/>
        <w:t xml:space="preserve">z wykorzystaniem wzoru stanowiącego Załącznik nr </w:t>
      </w:r>
      <w:r w:rsidR="009E02B0" w:rsidRPr="00C66885">
        <w:rPr>
          <w:rStyle w:val="Teksttreci2Pogrubienie"/>
          <w:rFonts w:ascii="Arial" w:eastAsia="Calibri" w:hAnsi="Arial" w:cs="Arial"/>
          <w:color w:val="auto"/>
          <w:sz w:val="20"/>
          <w:szCs w:val="20"/>
        </w:rPr>
        <w:t>2</w:t>
      </w:r>
      <w:r w:rsidRPr="00C66885">
        <w:rPr>
          <w:rStyle w:val="Teksttreci2Pogrubienie"/>
          <w:rFonts w:ascii="Arial" w:eastAsia="Calibri" w:hAnsi="Arial" w:cs="Arial"/>
          <w:color w:val="auto"/>
          <w:sz w:val="20"/>
          <w:szCs w:val="20"/>
        </w:rPr>
        <w:t xml:space="preserve"> do SWZ</w:t>
      </w:r>
      <w:r w:rsidRPr="00C66885">
        <w:rPr>
          <w:rFonts w:ascii="Arial" w:hAnsi="Arial" w:cs="Arial"/>
          <w:sz w:val="20"/>
          <w:szCs w:val="20"/>
        </w:rPr>
        <w:t>- pod rygorem nieważ</w:t>
      </w:r>
      <w:r w:rsidR="00F53109" w:rsidRPr="00C66885">
        <w:rPr>
          <w:rFonts w:ascii="Arial" w:hAnsi="Arial" w:cs="Arial"/>
          <w:sz w:val="20"/>
          <w:szCs w:val="20"/>
        </w:rPr>
        <w:t xml:space="preserve">ności, </w:t>
      </w:r>
      <w:r w:rsidR="00F53109" w:rsidRPr="00C66885">
        <w:rPr>
          <w:rFonts w:ascii="Arial" w:hAnsi="Arial" w:cs="Arial"/>
          <w:sz w:val="20"/>
          <w:szCs w:val="20"/>
        </w:rPr>
        <w:br/>
        <w:t>w formie elektronicznej.</w:t>
      </w:r>
    </w:p>
    <w:p w:rsidR="00CE44C2" w:rsidRPr="00C66885" w:rsidRDefault="00CE44C2" w:rsidP="00DA474E">
      <w:pPr>
        <w:pStyle w:val="Teksttreci20"/>
        <w:numPr>
          <w:ilvl w:val="0"/>
          <w:numId w:val="45"/>
        </w:numPr>
        <w:shd w:val="clear" w:color="auto" w:fill="auto"/>
        <w:tabs>
          <w:tab w:val="left" w:pos="321"/>
        </w:tabs>
        <w:spacing w:line="360" w:lineRule="auto"/>
        <w:ind w:left="360" w:hanging="360"/>
        <w:rPr>
          <w:rFonts w:ascii="Arial" w:hAnsi="Arial" w:cs="Arial"/>
          <w:sz w:val="20"/>
          <w:szCs w:val="20"/>
        </w:rPr>
      </w:pPr>
      <w:r w:rsidRPr="00C66885">
        <w:rPr>
          <w:rFonts w:ascii="Arial" w:hAnsi="Arial" w:cs="Arial"/>
          <w:sz w:val="20"/>
          <w:szCs w:val="20"/>
        </w:rPr>
        <w:t xml:space="preserve">  Przedmiotowy środek dowodowy – wypełniony i przedstawiony w formie elektronicznej, </w:t>
      </w:r>
      <w:r w:rsidRPr="00C66885">
        <w:rPr>
          <w:rFonts w:ascii="Arial" w:hAnsi="Arial" w:cs="Arial"/>
          <w:b/>
          <w:sz w:val="20"/>
          <w:szCs w:val="20"/>
        </w:rPr>
        <w:t>sporządzony z wykorzystaniem wzoru stanowiącego załącznik nr 1 do SWZ.</w:t>
      </w:r>
    </w:p>
    <w:p w:rsidR="00CE44C2" w:rsidRPr="00C66885" w:rsidRDefault="00CE44C2" w:rsidP="00DA474E">
      <w:pPr>
        <w:pStyle w:val="Teksttreci20"/>
        <w:numPr>
          <w:ilvl w:val="0"/>
          <w:numId w:val="45"/>
        </w:numPr>
        <w:shd w:val="clear" w:color="auto" w:fill="auto"/>
        <w:tabs>
          <w:tab w:val="left" w:pos="321"/>
        </w:tabs>
        <w:spacing w:line="360" w:lineRule="auto"/>
        <w:ind w:left="360" w:hanging="360"/>
        <w:rPr>
          <w:rFonts w:ascii="Arial" w:hAnsi="Arial" w:cs="Arial"/>
          <w:sz w:val="20"/>
          <w:szCs w:val="20"/>
        </w:rPr>
      </w:pPr>
      <w:r w:rsidRPr="00C66885">
        <w:rPr>
          <w:rFonts w:ascii="Arial" w:hAnsi="Arial" w:cs="Arial"/>
          <w:sz w:val="20"/>
          <w:szCs w:val="20"/>
        </w:rPr>
        <w:t xml:space="preserve"> Oświadczenie wykonawców wspólnie ubiegających się o udzielenie zamówienia, z którego wynika, które dostawy wykonają poszczególni wykonawcy.</w:t>
      </w:r>
    </w:p>
    <w:p w:rsidR="00CE44C2" w:rsidRPr="00C66885" w:rsidRDefault="00CE44C2" w:rsidP="00DA474E">
      <w:pPr>
        <w:pStyle w:val="Teksttreci20"/>
        <w:numPr>
          <w:ilvl w:val="0"/>
          <w:numId w:val="45"/>
        </w:numPr>
        <w:shd w:val="clear" w:color="auto" w:fill="auto"/>
        <w:tabs>
          <w:tab w:val="left" w:pos="321"/>
        </w:tabs>
        <w:spacing w:line="360" w:lineRule="auto"/>
        <w:ind w:left="360" w:hanging="360"/>
        <w:rPr>
          <w:rFonts w:ascii="Arial" w:hAnsi="Arial" w:cs="Arial"/>
          <w:sz w:val="20"/>
          <w:szCs w:val="20"/>
        </w:rPr>
      </w:pPr>
      <w:r w:rsidRPr="00C66885">
        <w:rPr>
          <w:rFonts w:ascii="Arial" w:hAnsi="Arial" w:cs="Arial"/>
          <w:sz w:val="20"/>
          <w:szCs w:val="20"/>
        </w:rPr>
        <w:t xml:space="preserve"> Odpowiednie pełnomocnictwa (jeżeli dotyczy) - </w:t>
      </w:r>
      <w:r w:rsidRPr="00C66885">
        <w:rPr>
          <w:rStyle w:val="Teksttreci2Pogrubienie"/>
          <w:rFonts w:ascii="Arial" w:eastAsia="Calibri" w:hAnsi="Arial" w:cs="Arial"/>
          <w:color w:val="auto"/>
          <w:sz w:val="20"/>
          <w:szCs w:val="20"/>
        </w:rPr>
        <w:t>składane wraz z ofertą.</w:t>
      </w:r>
    </w:p>
    <w:p w:rsidR="00CE44C2" w:rsidRPr="00C66885" w:rsidRDefault="00CE44C2" w:rsidP="00DA474E">
      <w:pPr>
        <w:pStyle w:val="Nagwek51"/>
        <w:keepNext/>
        <w:keepLines/>
        <w:numPr>
          <w:ilvl w:val="0"/>
          <w:numId w:val="46"/>
        </w:numPr>
        <w:shd w:val="clear" w:color="auto" w:fill="auto"/>
        <w:tabs>
          <w:tab w:val="left" w:pos="321"/>
        </w:tabs>
        <w:spacing w:before="0" w:line="360" w:lineRule="auto"/>
        <w:ind w:left="720" w:hanging="360"/>
        <w:rPr>
          <w:rFonts w:ascii="Arial" w:hAnsi="Arial" w:cs="Arial"/>
          <w:u w:val="single"/>
        </w:rPr>
      </w:pPr>
      <w:bookmarkStart w:id="13" w:name="bookmark10"/>
      <w:r w:rsidRPr="00C66885">
        <w:rPr>
          <w:rFonts w:ascii="Arial" w:hAnsi="Arial" w:cs="Arial"/>
          <w:bCs w:val="0"/>
          <w:u w:val="single"/>
        </w:rPr>
        <w:t>Wymagania podstawowe</w:t>
      </w:r>
      <w:r w:rsidRPr="00C66885">
        <w:rPr>
          <w:rFonts w:ascii="Arial" w:hAnsi="Arial" w:cs="Arial"/>
          <w:u w:val="single"/>
        </w:rPr>
        <w:t>:</w:t>
      </w:r>
      <w:bookmarkEnd w:id="13"/>
    </w:p>
    <w:p w:rsidR="00CE44C2" w:rsidRPr="00C66885" w:rsidRDefault="00CE44C2" w:rsidP="00DA474E">
      <w:pPr>
        <w:pStyle w:val="Teksttreci20"/>
        <w:numPr>
          <w:ilvl w:val="0"/>
          <w:numId w:val="47"/>
        </w:numPr>
        <w:shd w:val="clear" w:color="auto" w:fill="auto"/>
        <w:tabs>
          <w:tab w:val="left" w:pos="655"/>
        </w:tabs>
        <w:spacing w:line="360" w:lineRule="auto"/>
        <w:ind w:left="1429" w:hanging="360"/>
        <w:rPr>
          <w:rFonts w:ascii="Arial" w:hAnsi="Arial" w:cs="Arial"/>
          <w:sz w:val="20"/>
          <w:szCs w:val="20"/>
        </w:rPr>
      </w:pPr>
      <w:r w:rsidRPr="00C66885">
        <w:rPr>
          <w:rFonts w:ascii="Arial" w:hAnsi="Arial" w:cs="Arial"/>
          <w:sz w:val="20"/>
          <w:szCs w:val="20"/>
        </w:rPr>
        <w:t>Każdy Wykonawca może złożyć tylko jedną ofertę.</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Ofertę należy przygotować zgodnie z wymogami niniejszej SWZ. Treść oferty musi odpowiadać treści SWZ.</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Formularz oferty oraz pozostałe dokumenty, dla których Zamawiający określił wzory w</w:t>
      </w:r>
      <w:r w:rsidR="001E56B7" w:rsidRPr="00C66885">
        <w:rPr>
          <w:rFonts w:ascii="Arial" w:hAnsi="Arial" w:cs="Arial"/>
          <w:sz w:val="20"/>
          <w:szCs w:val="20"/>
        </w:rPr>
        <w:t> </w:t>
      </w:r>
      <w:r w:rsidRPr="00C66885">
        <w:rPr>
          <w:rFonts w:ascii="Arial" w:hAnsi="Arial" w:cs="Arial"/>
          <w:sz w:val="20"/>
          <w:szCs w:val="20"/>
        </w:rPr>
        <w:t>formie załączników do niniejszej SWZ, powinny być sporządzone zgodnie z tymi wzorami, co do treści oraz opisu kolumn i wierszy.</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Oferta powinna być:</w:t>
      </w:r>
    </w:p>
    <w:p w:rsidR="00CE44C2" w:rsidRPr="00C66885" w:rsidRDefault="00CE44C2" w:rsidP="00DA474E">
      <w:pPr>
        <w:pStyle w:val="Teksttreci20"/>
        <w:numPr>
          <w:ilvl w:val="0"/>
          <w:numId w:val="48"/>
        </w:numPr>
        <w:shd w:val="clear" w:color="auto" w:fill="auto"/>
        <w:tabs>
          <w:tab w:val="left" w:pos="654"/>
        </w:tabs>
        <w:spacing w:line="360" w:lineRule="auto"/>
        <w:ind w:left="1378" w:hanging="357"/>
        <w:rPr>
          <w:rFonts w:ascii="Arial" w:hAnsi="Arial" w:cs="Arial"/>
          <w:sz w:val="20"/>
          <w:szCs w:val="20"/>
        </w:rPr>
      </w:pPr>
      <w:r w:rsidRPr="00C66885">
        <w:rPr>
          <w:rFonts w:ascii="Arial" w:hAnsi="Arial" w:cs="Arial"/>
          <w:sz w:val="20"/>
          <w:szCs w:val="20"/>
        </w:rPr>
        <w:t>sporządzona na podstawie załączników niniejszej SWZ w języku polskim,</w:t>
      </w:r>
    </w:p>
    <w:p w:rsidR="00CE44C2" w:rsidRPr="00C66885" w:rsidRDefault="00CE44C2" w:rsidP="00DA474E">
      <w:pPr>
        <w:pStyle w:val="Teksttreci20"/>
        <w:numPr>
          <w:ilvl w:val="0"/>
          <w:numId w:val="48"/>
        </w:numPr>
        <w:shd w:val="clear" w:color="auto" w:fill="auto"/>
        <w:tabs>
          <w:tab w:val="left" w:pos="654"/>
        </w:tabs>
        <w:spacing w:line="360" w:lineRule="auto"/>
        <w:ind w:left="1378" w:hanging="357"/>
        <w:jc w:val="left"/>
        <w:rPr>
          <w:rFonts w:ascii="Arial" w:hAnsi="Arial" w:cs="Arial"/>
          <w:sz w:val="20"/>
          <w:szCs w:val="20"/>
        </w:rPr>
      </w:pPr>
      <w:r w:rsidRPr="00C66885">
        <w:rPr>
          <w:rFonts w:ascii="Arial" w:hAnsi="Arial" w:cs="Arial"/>
          <w:sz w:val="20"/>
          <w:szCs w:val="20"/>
        </w:rPr>
        <w:t xml:space="preserve">złożona w formie elektronicznej za pośrednictwem platformy </w:t>
      </w:r>
      <w:r w:rsidRPr="00C66885">
        <w:rPr>
          <w:rFonts w:ascii="Arial" w:hAnsi="Arial" w:cs="Arial"/>
        </w:rPr>
        <w:t>ezamowienia.gov.pl</w:t>
      </w:r>
    </w:p>
    <w:p w:rsidR="00CE44C2" w:rsidRPr="00C66885" w:rsidRDefault="00CE44C2" w:rsidP="00DA474E">
      <w:pPr>
        <w:pStyle w:val="Teksttreci20"/>
        <w:numPr>
          <w:ilvl w:val="0"/>
          <w:numId w:val="48"/>
        </w:numPr>
        <w:shd w:val="clear" w:color="auto" w:fill="auto"/>
        <w:tabs>
          <w:tab w:val="left" w:pos="654"/>
        </w:tabs>
        <w:spacing w:line="360" w:lineRule="auto"/>
        <w:ind w:left="1378" w:hanging="357"/>
        <w:jc w:val="left"/>
        <w:rPr>
          <w:rFonts w:ascii="Arial" w:hAnsi="Arial" w:cs="Arial"/>
          <w:sz w:val="20"/>
          <w:szCs w:val="20"/>
        </w:rPr>
      </w:pPr>
      <w:r w:rsidRPr="00C66885">
        <w:rPr>
          <w:rFonts w:ascii="Arial" w:hAnsi="Arial" w:cs="Arial"/>
          <w:sz w:val="20"/>
          <w:szCs w:val="20"/>
        </w:rPr>
        <w:t>pod rygorem nieważności podpisana kwalifikowanym podpisem elektronicznym przez osobę/osoby upoważnioną/upoważnione.</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Oferta powinna zawierać wszystkie wymagane w niniejszej SWZ oświadczenia i</w:t>
      </w:r>
      <w:r w:rsidR="001E56B7" w:rsidRPr="00C66885">
        <w:rPr>
          <w:rFonts w:ascii="Arial" w:hAnsi="Arial" w:cs="Arial"/>
          <w:sz w:val="20"/>
          <w:szCs w:val="20"/>
        </w:rPr>
        <w:t> </w:t>
      </w:r>
      <w:r w:rsidRPr="00C66885">
        <w:rPr>
          <w:rFonts w:ascii="Arial" w:hAnsi="Arial" w:cs="Arial"/>
          <w:sz w:val="20"/>
          <w:szCs w:val="20"/>
        </w:rPr>
        <w:t>dokumenty, bez dokonywania w ich treści jakichkolwiek zastrzeżeń lub zmian ze strony wykonawcy.</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 xml:space="preserve">Oferta musi być podpisana przez osoby upoważnione do reprezentowania Wykonawcy (Wykonawców wspólnie ubiegających się o udzielenie zamówienia). Oznacza to, iż </w:t>
      </w:r>
      <w:r w:rsidR="00C95D39" w:rsidRPr="00C66885">
        <w:rPr>
          <w:rFonts w:ascii="Arial" w:hAnsi="Arial" w:cs="Arial"/>
          <w:sz w:val="20"/>
          <w:szCs w:val="20"/>
        </w:rPr>
        <w:t>jeżeli z</w:t>
      </w:r>
      <w:r w:rsidRPr="00C66885">
        <w:rPr>
          <w:rFonts w:ascii="Arial" w:hAnsi="Arial" w:cs="Arial"/>
          <w:sz w:val="20"/>
          <w:szCs w:val="20"/>
        </w:rPr>
        <w:t xml:space="preserve"> dokumentu(ów) określającego(</w:t>
      </w:r>
      <w:proofErr w:type="spellStart"/>
      <w:r w:rsidRPr="00C66885">
        <w:rPr>
          <w:rFonts w:ascii="Arial" w:hAnsi="Arial" w:cs="Arial"/>
          <w:sz w:val="20"/>
          <w:szCs w:val="20"/>
        </w:rPr>
        <w:t>ych</w:t>
      </w:r>
      <w:proofErr w:type="spellEnd"/>
      <w:r w:rsidRPr="00C66885">
        <w:rPr>
          <w:rFonts w:ascii="Arial" w:hAnsi="Arial" w:cs="Arial"/>
          <w:sz w:val="20"/>
          <w:szCs w:val="20"/>
        </w:rPr>
        <w:t>) status prawny Wykonawcy(ów) lub pełnomocnictwa (pełnomocnictw) wynika, iż do reprezentowania Wykonawcy(ów) upoważnionych jest łącznie kilka osób, oferta oraz dokumenty i</w:t>
      </w:r>
      <w:r w:rsidR="001E56B7" w:rsidRPr="00C66885">
        <w:rPr>
          <w:rFonts w:ascii="Arial" w:hAnsi="Arial" w:cs="Arial"/>
          <w:sz w:val="20"/>
          <w:szCs w:val="20"/>
        </w:rPr>
        <w:t> </w:t>
      </w:r>
      <w:r w:rsidRPr="00C66885">
        <w:rPr>
          <w:rFonts w:ascii="Arial" w:hAnsi="Arial" w:cs="Arial"/>
          <w:sz w:val="20"/>
          <w:szCs w:val="20"/>
        </w:rPr>
        <w:t>oświadczenia muszą być podpisane przez wszystkie te osoby,</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lastRenderedPageBreak/>
        <w:t>Jeżeli upoważnienie nie wynika wprost z dokumentu stwierdzającego status prawny Wykonawcy (odpisu z właściwego rejestru) to do oferty należy dołączyć oryginał pełnomocnictwa wystawionego przez osoby do tego upoważnione,</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 xml:space="preserve">Formaty plików wykorzystywanych przez wykonawców powinny być zgodne </w:t>
      </w:r>
      <w:r w:rsidRPr="00C66885">
        <w:rPr>
          <w:rFonts w:ascii="Arial" w:hAnsi="Arial" w:cs="Arial"/>
          <w:sz w:val="20"/>
          <w:szCs w:val="20"/>
        </w:rPr>
        <w:br/>
        <w:t xml:space="preserve">z “Obwieszczeniem prezesa rady ministrów z dnia 9 listopada 2017 r. w sprawie ogłoszenia jednolitego tekstu rozporządzenia Rady Ministrów w sprawie Krajowych Ram Interoperacyjności, minimalnych wymagań dla rejestrów publicznych i wymiany informacji </w:t>
      </w:r>
      <w:r w:rsidRPr="00C66885">
        <w:rPr>
          <w:rFonts w:ascii="Arial" w:hAnsi="Arial" w:cs="Arial"/>
          <w:sz w:val="20"/>
          <w:szCs w:val="20"/>
        </w:rPr>
        <w:br/>
        <w:t>w postaci elektronicznej oraz minimalnych wymagań dla systemów teleinformatycznych”. Wybór formatu musi umożliwiać użycie kwalifikowanego podpisu elektronicznego.</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Zamawiający rekomenduje wykorzystanie formatów: .pdf .</w:t>
      </w:r>
      <w:proofErr w:type="spellStart"/>
      <w:r w:rsidRPr="00C66885">
        <w:rPr>
          <w:rFonts w:ascii="Arial" w:hAnsi="Arial" w:cs="Arial"/>
          <w:sz w:val="20"/>
          <w:szCs w:val="20"/>
        </w:rPr>
        <w:t>doc</w:t>
      </w:r>
      <w:proofErr w:type="spellEnd"/>
      <w:r w:rsidRPr="00C66885">
        <w:rPr>
          <w:rFonts w:ascii="Arial" w:hAnsi="Arial" w:cs="Arial"/>
          <w:sz w:val="20"/>
          <w:szCs w:val="20"/>
        </w:rPr>
        <w:t xml:space="preserve"> .xls .jpg (.</w:t>
      </w:r>
      <w:proofErr w:type="spellStart"/>
      <w:r w:rsidRPr="00C66885">
        <w:rPr>
          <w:rFonts w:ascii="Arial" w:hAnsi="Arial" w:cs="Arial"/>
          <w:sz w:val="20"/>
          <w:szCs w:val="20"/>
        </w:rPr>
        <w:t>jpeg</w:t>
      </w:r>
      <w:proofErr w:type="spellEnd"/>
      <w:r w:rsidRPr="00C66885">
        <w:rPr>
          <w:rFonts w:ascii="Arial" w:hAnsi="Arial" w:cs="Arial"/>
          <w:sz w:val="20"/>
          <w:szCs w:val="20"/>
        </w:rPr>
        <w:t>) ze szczególnym wskazaniem na .pdf</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 xml:space="preserve">W celu ewentualnej kompresji danych Zamawiający rekomenduje wykorzystanie jednego </w:t>
      </w:r>
      <w:r w:rsidRPr="00C66885">
        <w:rPr>
          <w:rFonts w:ascii="Arial" w:hAnsi="Arial" w:cs="Arial"/>
          <w:sz w:val="20"/>
          <w:szCs w:val="20"/>
        </w:rPr>
        <w:br/>
        <w:t>z formatów:</w:t>
      </w:r>
    </w:p>
    <w:p w:rsidR="00CE44C2" w:rsidRPr="00C66885" w:rsidRDefault="00CE44C2" w:rsidP="00DA474E">
      <w:pPr>
        <w:pStyle w:val="Teksttreci20"/>
        <w:numPr>
          <w:ilvl w:val="0"/>
          <w:numId w:val="49"/>
        </w:numPr>
        <w:shd w:val="clear" w:color="auto" w:fill="auto"/>
        <w:tabs>
          <w:tab w:val="left" w:pos="895"/>
        </w:tabs>
        <w:spacing w:line="360" w:lineRule="auto"/>
        <w:ind w:left="1636" w:hanging="454"/>
        <w:rPr>
          <w:rFonts w:ascii="Arial" w:hAnsi="Arial" w:cs="Arial"/>
          <w:sz w:val="20"/>
          <w:szCs w:val="20"/>
        </w:rPr>
      </w:pPr>
      <w:r w:rsidRPr="00C66885">
        <w:rPr>
          <w:rFonts w:ascii="Arial" w:hAnsi="Arial" w:cs="Arial"/>
          <w:sz w:val="20"/>
          <w:szCs w:val="20"/>
        </w:rPr>
        <w:t>.zip</w:t>
      </w:r>
    </w:p>
    <w:p w:rsidR="00CE44C2" w:rsidRPr="00C66885" w:rsidRDefault="00CE44C2" w:rsidP="00DA474E">
      <w:pPr>
        <w:pStyle w:val="Teksttreci20"/>
        <w:numPr>
          <w:ilvl w:val="0"/>
          <w:numId w:val="49"/>
        </w:numPr>
        <w:shd w:val="clear" w:color="auto" w:fill="auto"/>
        <w:tabs>
          <w:tab w:val="left" w:pos="895"/>
        </w:tabs>
        <w:spacing w:line="360" w:lineRule="auto"/>
        <w:ind w:left="1636" w:hanging="454"/>
        <w:rPr>
          <w:rFonts w:ascii="Arial" w:hAnsi="Arial" w:cs="Arial"/>
          <w:sz w:val="20"/>
          <w:szCs w:val="20"/>
        </w:rPr>
      </w:pPr>
      <w:r w:rsidRPr="00C66885">
        <w:rPr>
          <w:rFonts w:ascii="Arial" w:hAnsi="Arial" w:cs="Arial"/>
          <w:sz w:val="20"/>
          <w:szCs w:val="20"/>
        </w:rPr>
        <w:t>.7Z</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C66885">
        <w:rPr>
          <w:rFonts w:ascii="Arial" w:hAnsi="Arial" w:cs="Arial"/>
          <w:sz w:val="20"/>
          <w:szCs w:val="20"/>
        </w:rPr>
        <w:t>PAdES</w:t>
      </w:r>
      <w:proofErr w:type="spellEnd"/>
      <w:r w:rsidRPr="00C66885">
        <w:rPr>
          <w:rFonts w:ascii="Arial" w:hAnsi="Arial" w:cs="Arial"/>
          <w:sz w:val="20"/>
          <w:szCs w:val="20"/>
        </w:rPr>
        <w:t>.</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 xml:space="preserve">Pliki w innych formatach niż PDF zaleca się opatrzyć zewnętrznym podpisem </w:t>
      </w:r>
      <w:proofErr w:type="spellStart"/>
      <w:r w:rsidRPr="00C66885">
        <w:rPr>
          <w:rFonts w:ascii="Arial" w:hAnsi="Arial" w:cs="Arial"/>
          <w:sz w:val="20"/>
          <w:szCs w:val="20"/>
        </w:rPr>
        <w:t>XAdES</w:t>
      </w:r>
      <w:proofErr w:type="spellEnd"/>
      <w:r w:rsidRPr="00C66885">
        <w:rPr>
          <w:rFonts w:ascii="Arial" w:hAnsi="Arial" w:cs="Arial"/>
          <w:sz w:val="20"/>
          <w:szCs w:val="20"/>
        </w:rPr>
        <w:t>. Wykonawca powinien pamiętać, aby plik z podpisem przekazywać łącznie z</w:t>
      </w:r>
      <w:r w:rsidR="001E56B7" w:rsidRPr="00C66885">
        <w:rPr>
          <w:rFonts w:ascii="Arial" w:hAnsi="Arial" w:cs="Arial"/>
          <w:sz w:val="20"/>
          <w:szCs w:val="20"/>
        </w:rPr>
        <w:t> </w:t>
      </w:r>
      <w:r w:rsidRPr="00C66885">
        <w:rPr>
          <w:rFonts w:ascii="Arial" w:hAnsi="Arial" w:cs="Arial"/>
          <w:sz w:val="20"/>
          <w:szCs w:val="20"/>
        </w:rPr>
        <w:t>dokumentem podpisywanym.</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Ofertę należy przygotować z należytą starannością i zachowaniem odpowiedniego odstępu czasu do zakończenia przyjmowania ofert/wniosków. Zamawiający sugeruje złożenie oferty z bezpiecznym wyprzedzeniem przed terminem składania ofert.</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Podczas podpisywania plików zaleca się stosowanie algorytmu skrótu SHA2 zamiast SHA1</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Jeśli wykonawca pakuje dokumenty np. w plik ZIP zaleca się wcześniejsze podpisanie każdego ze skompresowanych plików.</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Maksymalny rozmiar jednego pliku przesyłanego za pośrednictwem dedykowanych formularzy do: złożenia, wycofania oferty wynosi 150 MB natomiast przy komunikacji wielkość pliku to maksymalnie 500 MB.</w:t>
      </w:r>
    </w:p>
    <w:p w:rsidR="00CE44C2" w:rsidRPr="00C66885" w:rsidRDefault="00CE44C2" w:rsidP="00DA474E">
      <w:pPr>
        <w:pStyle w:val="Teksttreci20"/>
        <w:numPr>
          <w:ilvl w:val="0"/>
          <w:numId w:val="47"/>
        </w:numPr>
        <w:shd w:val="clear" w:color="auto" w:fill="auto"/>
        <w:tabs>
          <w:tab w:val="left" w:pos="621"/>
        </w:tabs>
        <w:spacing w:line="360" w:lineRule="auto"/>
        <w:ind w:left="1429" w:hanging="360"/>
        <w:rPr>
          <w:rFonts w:ascii="Arial" w:hAnsi="Arial" w:cs="Arial"/>
          <w:sz w:val="20"/>
          <w:szCs w:val="20"/>
        </w:rPr>
      </w:pPr>
      <w:r w:rsidRPr="00C66885">
        <w:rPr>
          <w:rFonts w:ascii="Arial" w:hAnsi="Arial" w:cs="Arial"/>
          <w:sz w:val="20"/>
          <w:szCs w:val="20"/>
        </w:rPr>
        <w:t>Zaleca się, aby Wykonawca zdobył wszelkie informacje, które mogą być konieczne do przygotowania oferty oraz podpisania umowy w sprawie zamówienia publicznego.</w:t>
      </w:r>
    </w:p>
    <w:p w:rsidR="00CE44C2" w:rsidRPr="00C66885" w:rsidRDefault="00CE44C2" w:rsidP="00DA474E">
      <w:pPr>
        <w:pStyle w:val="Nagwek51"/>
        <w:keepNext/>
        <w:keepLines/>
        <w:numPr>
          <w:ilvl w:val="0"/>
          <w:numId w:val="46"/>
        </w:numPr>
        <w:shd w:val="clear" w:color="auto" w:fill="auto"/>
        <w:tabs>
          <w:tab w:val="left" w:pos="288"/>
        </w:tabs>
        <w:spacing w:before="0" w:line="360" w:lineRule="auto"/>
        <w:ind w:left="720" w:hanging="360"/>
        <w:rPr>
          <w:rFonts w:ascii="Arial" w:hAnsi="Arial" w:cs="Arial"/>
          <w:u w:val="single"/>
        </w:rPr>
      </w:pPr>
      <w:bookmarkStart w:id="14" w:name="bookmark11"/>
      <w:r w:rsidRPr="00C66885">
        <w:rPr>
          <w:rFonts w:ascii="Arial" w:hAnsi="Arial" w:cs="Arial"/>
          <w:bCs w:val="0"/>
          <w:u w:val="single"/>
        </w:rPr>
        <w:t>Forma oferty:</w:t>
      </w:r>
      <w:bookmarkEnd w:id="14"/>
    </w:p>
    <w:p w:rsidR="00CE44C2" w:rsidRPr="00C66885" w:rsidRDefault="00CE44C2" w:rsidP="00DA474E">
      <w:pPr>
        <w:pStyle w:val="Teksttreci20"/>
        <w:numPr>
          <w:ilvl w:val="0"/>
          <w:numId w:val="50"/>
        </w:numPr>
        <w:shd w:val="clear" w:color="auto" w:fill="auto"/>
        <w:tabs>
          <w:tab w:val="left" w:pos="851"/>
        </w:tabs>
        <w:spacing w:line="360" w:lineRule="auto"/>
        <w:ind w:left="851" w:hanging="360"/>
        <w:rPr>
          <w:rFonts w:ascii="Arial" w:hAnsi="Arial" w:cs="Arial"/>
          <w:sz w:val="20"/>
          <w:szCs w:val="20"/>
        </w:rPr>
      </w:pPr>
      <w:r w:rsidRPr="00C66885">
        <w:rPr>
          <w:rFonts w:ascii="Arial" w:hAnsi="Arial" w:cs="Arial"/>
          <w:sz w:val="20"/>
          <w:szCs w:val="20"/>
        </w:rPr>
        <w:t xml:space="preserve">Wykonawca musi złożyć ofertę za pośrednictwem Platformy </w:t>
      </w:r>
      <w:r w:rsidRPr="00C66885">
        <w:rPr>
          <w:rStyle w:val="Teksttreci2Pogrubienie"/>
          <w:rFonts w:ascii="Arial" w:eastAsia="Calibri" w:hAnsi="Arial" w:cs="Arial"/>
          <w:color w:val="auto"/>
          <w:sz w:val="20"/>
          <w:lang w:bidi="en-US"/>
        </w:rPr>
        <w:t>ezamowienia.gov.pl</w:t>
      </w:r>
    </w:p>
    <w:p w:rsidR="00CE44C2" w:rsidRPr="00C66885" w:rsidRDefault="00CE44C2" w:rsidP="00DA474E">
      <w:pPr>
        <w:pStyle w:val="Teksttreci20"/>
        <w:numPr>
          <w:ilvl w:val="0"/>
          <w:numId w:val="50"/>
        </w:numPr>
        <w:shd w:val="clear" w:color="auto" w:fill="auto"/>
        <w:tabs>
          <w:tab w:val="left" w:pos="851"/>
        </w:tabs>
        <w:spacing w:line="360" w:lineRule="auto"/>
        <w:ind w:left="851" w:hanging="360"/>
        <w:rPr>
          <w:rFonts w:ascii="Arial" w:hAnsi="Arial" w:cs="Arial"/>
          <w:sz w:val="20"/>
          <w:szCs w:val="20"/>
        </w:rPr>
      </w:pPr>
      <w:r w:rsidRPr="00C66885">
        <w:rPr>
          <w:rFonts w:ascii="Arial" w:hAnsi="Arial" w:cs="Arial"/>
          <w:sz w:val="20"/>
          <w:szCs w:val="20"/>
        </w:rPr>
        <w:t xml:space="preserve">Podmiotowe środki dowodowe oraz inne dokumenty lub oświadczenia, o których </w:t>
      </w:r>
      <w:r w:rsidR="00226DA6" w:rsidRPr="00C66885">
        <w:rPr>
          <w:rFonts w:ascii="Arial" w:hAnsi="Arial" w:cs="Arial"/>
          <w:sz w:val="20"/>
          <w:szCs w:val="20"/>
        </w:rPr>
        <w:t>mowa w</w:t>
      </w:r>
      <w:r w:rsidR="003B2DF0" w:rsidRPr="00C66885">
        <w:rPr>
          <w:rFonts w:ascii="Arial" w:hAnsi="Arial" w:cs="Arial"/>
          <w:sz w:val="20"/>
          <w:szCs w:val="20"/>
        </w:rPr>
        <w:t> </w:t>
      </w:r>
      <w:r w:rsidRPr="00C66885">
        <w:rPr>
          <w:rFonts w:ascii="Arial" w:hAnsi="Arial" w:cs="Arial"/>
          <w:sz w:val="20"/>
          <w:szCs w:val="20"/>
        </w:rPr>
        <w:t>rozporządzeniu Ministra Rozwoju, Pracy i Technologii z dnia 23 grudnia 2020 r. w</w:t>
      </w:r>
      <w:r w:rsidR="003B2DF0" w:rsidRPr="00C66885">
        <w:rPr>
          <w:rFonts w:ascii="Arial" w:hAnsi="Arial" w:cs="Arial"/>
          <w:sz w:val="20"/>
          <w:szCs w:val="20"/>
        </w:rPr>
        <w:t> </w:t>
      </w:r>
      <w:r w:rsidRPr="00C66885">
        <w:rPr>
          <w:rFonts w:ascii="Arial" w:hAnsi="Arial" w:cs="Arial"/>
          <w:sz w:val="20"/>
          <w:szCs w:val="20"/>
        </w:rPr>
        <w:t xml:space="preserve">sprawie podmiotowych środków dowodowych oraz innych dokumentów lub oświadczeń, jakich może </w:t>
      </w:r>
      <w:r w:rsidRPr="00C66885">
        <w:rPr>
          <w:rFonts w:ascii="Arial" w:hAnsi="Arial" w:cs="Arial"/>
          <w:sz w:val="20"/>
          <w:szCs w:val="20"/>
        </w:rPr>
        <w:lastRenderedPageBreak/>
        <w:t>żądać zamawiający od wykonawcy (Dz. U. z 2020 r., poz. 2415), należy złożyć w formie elektronicznej, w zakresie i w sposób określony w przepisach rozporządzenia Prezesa Rady Ministrów z dnia 30 grudnia 2020 r. (Dz. U. z 2020 r., poz. 2452) w sprawie sposobu sporządzania i przekazywania informacji elektronicznej w postępowaniu o</w:t>
      </w:r>
      <w:r w:rsidR="003B2DF0" w:rsidRPr="00C66885">
        <w:rPr>
          <w:rFonts w:ascii="Arial" w:hAnsi="Arial" w:cs="Arial"/>
          <w:sz w:val="20"/>
          <w:szCs w:val="20"/>
        </w:rPr>
        <w:t> </w:t>
      </w:r>
      <w:r w:rsidRPr="00C66885">
        <w:rPr>
          <w:rFonts w:ascii="Arial" w:hAnsi="Arial" w:cs="Arial"/>
          <w:sz w:val="20"/>
          <w:szCs w:val="20"/>
        </w:rPr>
        <w:t xml:space="preserve">udzielenie zamówienia publicznego lub konkursie, wydanego na podstawie art. 70 ustawy </w:t>
      </w:r>
      <w:proofErr w:type="spellStart"/>
      <w:r w:rsidRPr="00C66885">
        <w:rPr>
          <w:rFonts w:ascii="Arial" w:hAnsi="Arial" w:cs="Arial"/>
          <w:sz w:val="20"/>
          <w:szCs w:val="20"/>
        </w:rPr>
        <w:t>Pzp</w:t>
      </w:r>
      <w:proofErr w:type="spellEnd"/>
      <w:r w:rsidRPr="00C66885">
        <w:rPr>
          <w:rFonts w:ascii="Arial" w:hAnsi="Arial" w:cs="Arial"/>
          <w:sz w:val="20"/>
          <w:szCs w:val="20"/>
        </w:rPr>
        <w:t>.</w:t>
      </w:r>
    </w:p>
    <w:p w:rsidR="00CE44C2" w:rsidRPr="00C66885" w:rsidRDefault="00CE44C2" w:rsidP="00DA474E">
      <w:pPr>
        <w:pStyle w:val="Teksttreci20"/>
        <w:numPr>
          <w:ilvl w:val="0"/>
          <w:numId w:val="50"/>
        </w:numPr>
        <w:shd w:val="clear" w:color="auto" w:fill="auto"/>
        <w:tabs>
          <w:tab w:val="left" w:pos="851"/>
        </w:tabs>
        <w:spacing w:line="360" w:lineRule="auto"/>
        <w:ind w:left="851" w:hanging="360"/>
        <w:rPr>
          <w:rFonts w:ascii="Arial" w:hAnsi="Arial" w:cs="Arial"/>
          <w:sz w:val="20"/>
          <w:szCs w:val="20"/>
        </w:rPr>
      </w:pPr>
      <w:r w:rsidRPr="00C66885">
        <w:rPr>
          <w:rFonts w:ascii="Arial" w:hAnsi="Arial" w:cs="Arial"/>
          <w:sz w:val="20"/>
          <w:szCs w:val="20"/>
        </w:rPr>
        <w:t>W przypadku gdy podmiotowe</w:t>
      </w:r>
      <w:r w:rsidRPr="00C66885">
        <w:rPr>
          <w:rFonts w:ascii="Arial" w:hAnsi="Arial" w:cs="Arial"/>
          <w:sz w:val="20"/>
          <w:szCs w:val="20"/>
        </w:rPr>
        <w:tab/>
        <w:t>środki</w:t>
      </w:r>
      <w:r w:rsidRPr="00C66885">
        <w:rPr>
          <w:rFonts w:ascii="Arial" w:hAnsi="Arial" w:cs="Arial"/>
          <w:sz w:val="20"/>
          <w:szCs w:val="20"/>
        </w:rPr>
        <w:tab/>
        <w:t>dowodowe, przedmiotowe środki dowodowe, inne dokumenty, w</w:t>
      </w:r>
      <w:r w:rsidRPr="00C66885">
        <w:rPr>
          <w:rFonts w:ascii="Arial" w:hAnsi="Arial" w:cs="Arial"/>
          <w:sz w:val="20"/>
          <w:szCs w:val="20"/>
        </w:rPr>
        <w:tab/>
        <w:t>tym dokumenty, o     których</w:t>
      </w:r>
      <w:r w:rsidRPr="00C66885">
        <w:rPr>
          <w:rFonts w:ascii="Arial" w:hAnsi="Arial" w:cs="Arial"/>
          <w:sz w:val="20"/>
          <w:szCs w:val="20"/>
        </w:rPr>
        <w:tab/>
        <w:t xml:space="preserve">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CE44C2" w:rsidRPr="00C66885" w:rsidRDefault="00CE44C2" w:rsidP="00DA474E">
      <w:pPr>
        <w:pStyle w:val="Teksttreci20"/>
        <w:numPr>
          <w:ilvl w:val="0"/>
          <w:numId w:val="50"/>
        </w:numPr>
        <w:shd w:val="clear" w:color="auto" w:fill="auto"/>
        <w:tabs>
          <w:tab w:val="left" w:pos="851"/>
        </w:tabs>
        <w:spacing w:line="360" w:lineRule="auto"/>
        <w:ind w:left="851" w:hanging="360"/>
        <w:rPr>
          <w:rFonts w:ascii="Arial" w:hAnsi="Arial" w:cs="Arial"/>
          <w:sz w:val="20"/>
          <w:szCs w:val="20"/>
        </w:rPr>
      </w:pPr>
      <w:r w:rsidRPr="00C66885">
        <w:rPr>
          <w:rFonts w:ascii="Arial" w:hAnsi="Arial" w:cs="Arial"/>
          <w:sz w:val="20"/>
          <w:szCs w:val="20"/>
        </w:rPr>
        <w:t>W przypadku</w:t>
      </w:r>
      <w:r w:rsidRPr="00C66885">
        <w:rPr>
          <w:rFonts w:ascii="Arial" w:hAnsi="Arial" w:cs="Arial"/>
          <w:sz w:val="20"/>
          <w:szCs w:val="20"/>
        </w:rPr>
        <w:tab/>
        <w:t>gdy podmiotowe środki</w:t>
      </w:r>
      <w:r w:rsidRPr="00C66885">
        <w:rPr>
          <w:rFonts w:ascii="Arial" w:hAnsi="Arial" w:cs="Arial"/>
          <w:sz w:val="20"/>
          <w:szCs w:val="20"/>
        </w:rPr>
        <w:tab/>
        <w:t>dowodowe, przedmiotowe środki dowodowe, inne dokumenty, w</w:t>
      </w:r>
      <w:r w:rsidRPr="00C66885">
        <w:rPr>
          <w:rFonts w:ascii="Arial" w:hAnsi="Arial" w:cs="Arial"/>
          <w:sz w:val="20"/>
          <w:szCs w:val="20"/>
        </w:rPr>
        <w:tab/>
        <w:t>tym dokumenty, o       których</w:t>
      </w:r>
      <w:r w:rsidRPr="00C66885">
        <w:rPr>
          <w:rFonts w:ascii="Arial" w:hAnsi="Arial" w:cs="Arial"/>
          <w:sz w:val="20"/>
          <w:szCs w:val="20"/>
        </w:rPr>
        <w:tab/>
        <w:t xml:space="preserve">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lub dokumenty potwierdzające umocowanie do reprezentowania, zostały wystawione przez upoważnione podmioty jako dokument w postaci papierowej, przekazuje się cyfrowe odwzorowanie tego dokumentu opatrzone kwalifikowanym podpisem elektronicznym, poświadczającym zgodność cyfrowego odwzorowania z dokumentem w postaci papierowej.</w:t>
      </w:r>
    </w:p>
    <w:p w:rsidR="00CE44C2" w:rsidRPr="00C66885" w:rsidRDefault="00CE44C2" w:rsidP="00DA474E">
      <w:pPr>
        <w:pStyle w:val="Teksttreci20"/>
        <w:numPr>
          <w:ilvl w:val="0"/>
          <w:numId w:val="50"/>
        </w:numPr>
        <w:shd w:val="clear" w:color="auto" w:fill="auto"/>
        <w:tabs>
          <w:tab w:val="left" w:pos="851"/>
        </w:tabs>
        <w:spacing w:line="360" w:lineRule="auto"/>
        <w:ind w:left="851" w:hanging="360"/>
        <w:rPr>
          <w:rFonts w:ascii="Arial" w:hAnsi="Arial" w:cs="Arial"/>
          <w:sz w:val="20"/>
          <w:szCs w:val="20"/>
        </w:rPr>
      </w:pPr>
      <w:r w:rsidRPr="00C66885">
        <w:rPr>
          <w:rFonts w:ascii="Arial" w:hAnsi="Arial" w:cs="Arial"/>
          <w:sz w:val="20"/>
          <w:szCs w:val="20"/>
        </w:rPr>
        <w:t>Poświadczenia zgodności cyfrowego odwzorowania z dokumentem w postaci papierowej, o</w:t>
      </w:r>
      <w:r w:rsidR="003B2DF0" w:rsidRPr="00C66885">
        <w:rPr>
          <w:rFonts w:ascii="Arial" w:hAnsi="Arial" w:cs="Arial"/>
          <w:sz w:val="20"/>
          <w:szCs w:val="20"/>
        </w:rPr>
        <w:t> </w:t>
      </w:r>
      <w:r w:rsidRPr="00C66885">
        <w:rPr>
          <w:rFonts w:ascii="Arial" w:hAnsi="Arial" w:cs="Arial"/>
          <w:sz w:val="20"/>
          <w:szCs w:val="20"/>
        </w:rPr>
        <w:t>którym mowa w pkt. 5), dokonuje w przypadku:</w:t>
      </w:r>
    </w:p>
    <w:p w:rsidR="00CE44C2" w:rsidRPr="00C66885" w:rsidRDefault="00CE44C2" w:rsidP="00DA474E">
      <w:pPr>
        <w:pStyle w:val="Teksttreci20"/>
        <w:numPr>
          <w:ilvl w:val="0"/>
          <w:numId w:val="51"/>
        </w:numPr>
        <w:shd w:val="clear" w:color="auto" w:fill="auto"/>
        <w:tabs>
          <w:tab w:val="left" w:pos="553"/>
        </w:tabs>
        <w:spacing w:line="360" w:lineRule="auto"/>
        <w:ind w:left="720" w:hanging="360"/>
        <w:rPr>
          <w:rFonts w:ascii="Arial" w:hAnsi="Arial" w:cs="Arial"/>
          <w:sz w:val="20"/>
          <w:szCs w:val="20"/>
        </w:rPr>
      </w:pPr>
      <w:r w:rsidRPr="00C66885">
        <w:rPr>
          <w:rFonts w:ascii="Arial" w:hAnsi="Arial" w:cs="Arial"/>
          <w:sz w:val="20"/>
          <w:szCs w:val="20"/>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CE44C2" w:rsidRPr="00C66885" w:rsidRDefault="00CE44C2" w:rsidP="00DA474E">
      <w:pPr>
        <w:pStyle w:val="Teksttreci20"/>
        <w:numPr>
          <w:ilvl w:val="0"/>
          <w:numId w:val="51"/>
        </w:numPr>
        <w:shd w:val="clear" w:color="auto" w:fill="auto"/>
        <w:tabs>
          <w:tab w:val="left" w:pos="553"/>
        </w:tabs>
        <w:spacing w:line="360" w:lineRule="auto"/>
        <w:ind w:left="720" w:hanging="360"/>
        <w:rPr>
          <w:rFonts w:ascii="Arial" w:hAnsi="Arial" w:cs="Arial"/>
          <w:sz w:val="20"/>
          <w:szCs w:val="20"/>
        </w:rPr>
      </w:pPr>
      <w:r w:rsidRPr="00C66885">
        <w:rPr>
          <w:rFonts w:ascii="Arial" w:hAnsi="Arial" w:cs="Arial"/>
          <w:sz w:val="20"/>
          <w:szCs w:val="20"/>
        </w:rPr>
        <w:t>przedmiotowych środków dowodowych - odpowiednio wykonawca lub wykonawca wspólnie ubiegający się o udzielenie zamówienia;</w:t>
      </w:r>
    </w:p>
    <w:p w:rsidR="00CE44C2" w:rsidRPr="00C66885" w:rsidRDefault="00CE44C2" w:rsidP="00DA474E">
      <w:pPr>
        <w:pStyle w:val="Teksttreci20"/>
        <w:numPr>
          <w:ilvl w:val="0"/>
          <w:numId w:val="51"/>
        </w:numPr>
        <w:shd w:val="clear" w:color="auto" w:fill="auto"/>
        <w:tabs>
          <w:tab w:val="left" w:pos="553"/>
        </w:tabs>
        <w:spacing w:line="360" w:lineRule="auto"/>
        <w:ind w:left="720" w:hanging="360"/>
        <w:rPr>
          <w:rFonts w:ascii="Arial" w:hAnsi="Arial" w:cs="Arial"/>
          <w:sz w:val="20"/>
          <w:szCs w:val="20"/>
        </w:rPr>
      </w:pPr>
      <w:r w:rsidRPr="00C66885">
        <w:rPr>
          <w:rFonts w:ascii="Arial" w:hAnsi="Arial" w:cs="Arial"/>
          <w:sz w:val="20"/>
          <w:szCs w:val="20"/>
        </w:rPr>
        <w:t xml:space="preserve">innych dokumentów, w tym dokumentów, o których 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 odpowiednio wykonawca lub wykonawca wspólnie ubiegający się o</w:t>
      </w:r>
      <w:r w:rsidR="003B2DF0" w:rsidRPr="00C66885">
        <w:rPr>
          <w:rFonts w:ascii="Arial" w:hAnsi="Arial" w:cs="Arial"/>
          <w:sz w:val="20"/>
          <w:szCs w:val="20"/>
        </w:rPr>
        <w:t> </w:t>
      </w:r>
      <w:r w:rsidRPr="00C66885">
        <w:rPr>
          <w:rFonts w:ascii="Arial" w:hAnsi="Arial" w:cs="Arial"/>
          <w:sz w:val="20"/>
          <w:szCs w:val="20"/>
        </w:rPr>
        <w:t>udzielenie zamówienia, w</w:t>
      </w:r>
      <w:r w:rsidR="003B2DF0" w:rsidRPr="00C66885">
        <w:rPr>
          <w:rFonts w:ascii="Arial" w:hAnsi="Arial" w:cs="Arial"/>
          <w:sz w:val="20"/>
          <w:szCs w:val="20"/>
        </w:rPr>
        <w:t> </w:t>
      </w:r>
      <w:r w:rsidRPr="00C66885">
        <w:rPr>
          <w:rFonts w:ascii="Arial" w:hAnsi="Arial" w:cs="Arial"/>
          <w:sz w:val="20"/>
          <w:szCs w:val="20"/>
        </w:rPr>
        <w:t>zakresie dokumentów, które każdego z nich dotyczą.</w:t>
      </w:r>
    </w:p>
    <w:p w:rsidR="00CE44C2" w:rsidRPr="00C66885" w:rsidRDefault="00CE44C2" w:rsidP="00DA474E">
      <w:pPr>
        <w:pStyle w:val="Teksttreci20"/>
        <w:numPr>
          <w:ilvl w:val="0"/>
          <w:numId w:val="50"/>
        </w:numPr>
        <w:shd w:val="clear" w:color="auto" w:fill="auto"/>
        <w:tabs>
          <w:tab w:val="left" w:pos="360"/>
        </w:tabs>
        <w:spacing w:line="360" w:lineRule="auto"/>
        <w:ind w:left="1004" w:hanging="360"/>
        <w:rPr>
          <w:rFonts w:ascii="Arial" w:hAnsi="Arial" w:cs="Arial"/>
          <w:sz w:val="20"/>
          <w:szCs w:val="20"/>
        </w:rPr>
      </w:pPr>
      <w:r w:rsidRPr="00C66885">
        <w:rPr>
          <w:rFonts w:ascii="Arial" w:hAnsi="Arial" w:cs="Arial"/>
          <w:sz w:val="20"/>
          <w:szCs w:val="20"/>
        </w:rPr>
        <w:t xml:space="preserve">Podmiotowe środki dowodowe, w tym oświadczenie, o którym mowa w art. 117 ust. 4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oraz zobowiązanie podmiotu udostępniającego zasoby, przedmiotowe środki dowodowe, dokumenty, o których 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niewystawione przez upoważnione podmioty, oraz pełnomocnictwo przekazuje się w postaci elektronicznej i</w:t>
      </w:r>
      <w:r w:rsidR="003B2DF0" w:rsidRPr="00C66885">
        <w:rPr>
          <w:rFonts w:ascii="Arial" w:hAnsi="Arial" w:cs="Arial"/>
          <w:sz w:val="20"/>
          <w:szCs w:val="20"/>
        </w:rPr>
        <w:t> </w:t>
      </w:r>
      <w:r w:rsidRPr="00C66885">
        <w:rPr>
          <w:rFonts w:ascii="Arial" w:hAnsi="Arial" w:cs="Arial"/>
          <w:sz w:val="20"/>
          <w:szCs w:val="20"/>
        </w:rPr>
        <w:t>opatruje się kwalifikowanym podpisem elektronicznym.</w:t>
      </w:r>
    </w:p>
    <w:p w:rsidR="00CE44C2" w:rsidRPr="00C66885" w:rsidRDefault="00CE44C2" w:rsidP="00DA474E">
      <w:pPr>
        <w:pStyle w:val="Teksttreci20"/>
        <w:numPr>
          <w:ilvl w:val="0"/>
          <w:numId w:val="50"/>
        </w:numPr>
        <w:shd w:val="clear" w:color="auto" w:fill="auto"/>
        <w:tabs>
          <w:tab w:val="left" w:pos="360"/>
        </w:tabs>
        <w:spacing w:line="360" w:lineRule="auto"/>
        <w:ind w:left="1004" w:hanging="360"/>
        <w:rPr>
          <w:rFonts w:ascii="Arial" w:hAnsi="Arial" w:cs="Arial"/>
          <w:sz w:val="20"/>
          <w:szCs w:val="20"/>
        </w:rPr>
      </w:pPr>
      <w:r w:rsidRPr="00C66885">
        <w:rPr>
          <w:rFonts w:ascii="Arial" w:hAnsi="Arial" w:cs="Arial"/>
          <w:sz w:val="20"/>
          <w:szCs w:val="20"/>
        </w:rPr>
        <w:t>W przypadku gdy podmiotowe środki dowodowe, w tym oświadczenie, o którym mowa w</w:t>
      </w:r>
      <w:r w:rsidR="00FC2214" w:rsidRPr="00C66885">
        <w:rPr>
          <w:rFonts w:ascii="Arial" w:hAnsi="Arial" w:cs="Arial"/>
          <w:sz w:val="20"/>
          <w:szCs w:val="20"/>
        </w:rPr>
        <w:t> </w:t>
      </w:r>
      <w:r w:rsidRPr="00C66885">
        <w:rPr>
          <w:rFonts w:ascii="Arial" w:hAnsi="Arial" w:cs="Arial"/>
          <w:sz w:val="20"/>
          <w:szCs w:val="20"/>
        </w:rPr>
        <w:t xml:space="preserve">art. 117 ust. 4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oraz zobowiązanie podmiotu udostępniającego zasoby, przedmiotowe środki dowodowe, dokumenty, o których 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w:t>
      </w:r>
      <w:r w:rsidRPr="00C66885">
        <w:rPr>
          <w:rFonts w:ascii="Arial" w:hAnsi="Arial" w:cs="Arial"/>
          <w:sz w:val="20"/>
          <w:szCs w:val="20"/>
        </w:rPr>
        <w:lastRenderedPageBreak/>
        <w:t>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w:t>
      </w:r>
      <w:r w:rsidR="003B2DF0" w:rsidRPr="00C66885">
        <w:rPr>
          <w:rFonts w:ascii="Arial" w:hAnsi="Arial" w:cs="Arial"/>
          <w:sz w:val="20"/>
          <w:szCs w:val="20"/>
        </w:rPr>
        <w:t> </w:t>
      </w:r>
      <w:r w:rsidRPr="00C66885">
        <w:rPr>
          <w:rFonts w:ascii="Arial" w:hAnsi="Arial" w:cs="Arial"/>
          <w:sz w:val="20"/>
          <w:szCs w:val="20"/>
        </w:rPr>
        <w:t>postaci papierowej.</w:t>
      </w:r>
    </w:p>
    <w:p w:rsidR="00CE44C2" w:rsidRPr="00C66885" w:rsidRDefault="00CE44C2" w:rsidP="00DA474E">
      <w:pPr>
        <w:pStyle w:val="Teksttreci20"/>
        <w:numPr>
          <w:ilvl w:val="0"/>
          <w:numId w:val="50"/>
        </w:numPr>
        <w:shd w:val="clear" w:color="auto" w:fill="auto"/>
        <w:tabs>
          <w:tab w:val="left" w:pos="360"/>
        </w:tabs>
        <w:spacing w:line="360" w:lineRule="auto"/>
        <w:ind w:left="1004" w:hanging="360"/>
        <w:rPr>
          <w:rFonts w:ascii="Arial" w:hAnsi="Arial" w:cs="Arial"/>
          <w:sz w:val="20"/>
          <w:szCs w:val="20"/>
        </w:rPr>
      </w:pPr>
      <w:r w:rsidRPr="00C66885">
        <w:rPr>
          <w:rFonts w:ascii="Arial" w:hAnsi="Arial" w:cs="Arial"/>
          <w:sz w:val="20"/>
          <w:szCs w:val="20"/>
        </w:rPr>
        <w:t>Poświadczenia zgodności cyfrowego odwzorowania z dokumentem w postaci papierowej, o</w:t>
      </w:r>
      <w:r w:rsidR="003B2DF0" w:rsidRPr="00C66885">
        <w:rPr>
          <w:rFonts w:ascii="Arial" w:hAnsi="Arial" w:cs="Arial"/>
          <w:sz w:val="20"/>
          <w:szCs w:val="20"/>
        </w:rPr>
        <w:t> </w:t>
      </w:r>
      <w:r w:rsidRPr="00C66885">
        <w:rPr>
          <w:rFonts w:ascii="Arial" w:hAnsi="Arial" w:cs="Arial"/>
          <w:sz w:val="20"/>
          <w:szCs w:val="20"/>
        </w:rPr>
        <w:t>którym mowa w pkt. 8, dokonuje w przypadku:</w:t>
      </w:r>
    </w:p>
    <w:p w:rsidR="00CE44C2" w:rsidRPr="00C66885" w:rsidRDefault="00CE44C2" w:rsidP="00DA474E">
      <w:pPr>
        <w:pStyle w:val="Teksttreci20"/>
        <w:numPr>
          <w:ilvl w:val="0"/>
          <w:numId w:val="55"/>
        </w:numPr>
        <w:shd w:val="clear" w:color="auto" w:fill="auto"/>
        <w:tabs>
          <w:tab w:val="left" w:pos="360"/>
        </w:tabs>
        <w:spacing w:line="360" w:lineRule="auto"/>
        <w:rPr>
          <w:rFonts w:ascii="Arial" w:hAnsi="Arial" w:cs="Arial"/>
          <w:sz w:val="20"/>
          <w:szCs w:val="20"/>
        </w:rPr>
      </w:pPr>
      <w:r w:rsidRPr="00C66885">
        <w:rPr>
          <w:rFonts w:ascii="Arial" w:hAnsi="Arial" w:cs="Arial"/>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rsidR="00CE44C2" w:rsidRPr="00C66885" w:rsidRDefault="00CE44C2" w:rsidP="00DA474E">
      <w:pPr>
        <w:pStyle w:val="Teksttreci20"/>
        <w:numPr>
          <w:ilvl w:val="0"/>
          <w:numId w:val="55"/>
        </w:numPr>
        <w:shd w:val="clear" w:color="auto" w:fill="auto"/>
        <w:tabs>
          <w:tab w:val="left" w:pos="360"/>
        </w:tabs>
        <w:spacing w:line="360" w:lineRule="auto"/>
        <w:rPr>
          <w:rFonts w:ascii="Arial" w:hAnsi="Arial" w:cs="Arial"/>
          <w:sz w:val="20"/>
          <w:szCs w:val="20"/>
        </w:rPr>
      </w:pPr>
      <w:r w:rsidRPr="00C66885">
        <w:rPr>
          <w:rFonts w:ascii="Arial" w:hAnsi="Arial" w:cs="Arial"/>
          <w:sz w:val="20"/>
          <w:szCs w:val="20"/>
        </w:rPr>
        <w:t xml:space="preserve">przedmiotowego środka dowodowego, dokumentu, o którym mowa w art. 94 ust. 2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oświadczenia, o którym mowa w art. 117 ust. 4 ustawy </w:t>
      </w:r>
      <w:proofErr w:type="spellStart"/>
      <w:r w:rsidRPr="00C66885">
        <w:rPr>
          <w:rFonts w:ascii="Arial" w:hAnsi="Arial" w:cs="Arial"/>
          <w:sz w:val="20"/>
          <w:szCs w:val="20"/>
        </w:rPr>
        <w:t>Pzp</w:t>
      </w:r>
      <w:proofErr w:type="spellEnd"/>
      <w:r w:rsidRPr="00C66885">
        <w:rPr>
          <w:rFonts w:ascii="Arial" w:hAnsi="Arial" w:cs="Arial"/>
          <w:sz w:val="20"/>
          <w:szCs w:val="20"/>
        </w:rPr>
        <w:t>, lub zobowiązania podmiotu udostępniającego zasoby - odpowiednio wykonawca lub wykonawca wspólnie ubiegający się o udzielenie zamówienia;</w:t>
      </w:r>
    </w:p>
    <w:p w:rsidR="00CE44C2" w:rsidRPr="00C66885" w:rsidRDefault="00CE44C2" w:rsidP="00DA474E">
      <w:pPr>
        <w:pStyle w:val="Teksttreci20"/>
        <w:numPr>
          <w:ilvl w:val="0"/>
          <w:numId w:val="55"/>
        </w:numPr>
        <w:shd w:val="clear" w:color="auto" w:fill="auto"/>
        <w:tabs>
          <w:tab w:val="left" w:pos="360"/>
        </w:tabs>
        <w:spacing w:line="360" w:lineRule="auto"/>
        <w:rPr>
          <w:rFonts w:ascii="Arial" w:hAnsi="Arial" w:cs="Arial"/>
          <w:sz w:val="20"/>
          <w:szCs w:val="20"/>
        </w:rPr>
      </w:pPr>
      <w:r w:rsidRPr="00C66885">
        <w:rPr>
          <w:rFonts w:ascii="Arial" w:hAnsi="Arial" w:cs="Arial"/>
          <w:sz w:val="20"/>
          <w:szCs w:val="20"/>
        </w:rPr>
        <w:t>pełnomocnictwa - mocodawca.</w:t>
      </w:r>
    </w:p>
    <w:p w:rsidR="00CE44C2" w:rsidRPr="00C66885" w:rsidRDefault="00CE44C2" w:rsidP="00DA474E">
      <w:pPr>
        <w:pStyle w:val="Teksttreci20"/>
        <w:numPr>
          <w:ilvl w:val="0"/>
          <w:numId w:val="50"/>
        </w:numPr>
        <w:shd w:val="clear" w:color="auto" w:fill="auto"/>
        <w:tabs>
          <w:tab w:val="left" w:pos="360"/>
        </w:tabs>
        <w:spacing w:line="360" w:lineRule="auto"/>
        <w:ind w:left="1004" w:hanging="360"/>
        <w:rPr>
          <w:rFonts w:ascii="Arial" w:hAnsi="Arial" w:cs="Arial"/>
          <w:sz w:val="20"/>
          <w:szCs w:val="20"/>
        </w:rPr>
      </w:pPr>
      <w:r w:rsidRPr="00C66885">
        <w:rPr>
          <w:rFonts w:ascii="Arial" w:hAnsi="Arial" w:cs="Arial"/>
          <w:sz w:val="20"/>
          <w:szCs w:val="20"/>
        </w:rPr>
        <w:t>Poświadczenia zgodności cyfrowego odwzorowania z dokumentem w postaci papierowej, o</w:t>
      </w:r>
      <w:r w:rsidR="003B2DF0" w:rsidRPr="00C66885">
        <w:rPr>
          <w:rFonts w:ascii="Arial" w:hAnsi="Arial" w:cs="Arial"/>
          <w:sz w:val="20"/>
          <w:szCs w:val="20"/>
        </w:rPr>
        <w:t> </w:t>
      </w:r>
      <w:r w:rsidRPr="00C66885">
        <w:rPr>
          <w:rFonts w:ascii="Arial" w:hAnsi="Arial" w:cs="Arial"/>
          <w:sz w:val="20"/>
          <w:szCs w:val="20"/>
        </w:rPr>
        <w:t>którym mowa w pkt. 5) i 8) może dokonać również notariusz.</w:t>
      </w:r>
    </w:p>
    <w:p w:rsidR="00CE44C2" w:rsidRPr="00C66885" w:rsidRDefault="00CE44C2" w:rsidP="00DA474E">
      <w:pPr>
        <w:pStyle w:val="Teksttreci20"/>
        <w:numPr>
          <w:ilvl w:val="0"/>
          <w:numId w:val="50"/>
        </w:numPr>
        <w:shd w:val="clear" w:color="auto" w:fill="auto"/>
        <w:tabs>
          <w:tab w:val="left" w:pos="394"/>
        </w:tabs>
        <w:spacing w:line="360" w:lineRule="auto"/>
        <w:ind w:left="1004" w:hanging="360"/>
        <w:rPr>
          <w:rFonts w:ascii="Arial" w:hAnsi="Arial" w:cs="Arial"/>
          <w:sz w:val="20"/>
          <w:szCs w:val="20"/>
        </w:rPr>
      </w:pPr>
      <w:r w:rsidRPr="00C66885">
        <w:rPr>
          <w:rFonts w:ascii="Arial" w:hAnsi="Arial" w:cs="Arial"/>
          <w:sz w:val="20"/>
          <w:szCs w:val="20"/>
        </w:rPr>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rsidR="00CE44C2" w:rsidRPr="00C66885" w:rsidRDefault="00CE44C2" w:rsidP="00DA474E">
      <w:pPr>
        <w:pStyle w:val="Teksttreci20"/>
        <w:numPr>
          <w:ilvl w:val="0"/>
          <w:numId w:val="50"/>
        </w:numPr>
        <w:shd w:val="clear" w:color="auto" w:fill="auto"/>
        <w:tabs>
          <w:tab w:val="left" w:pos="752"/>
        </w:tabs>
        <w:spacing w:line="360" w:lineRule="auto"/>
        <w:ind w:left="1004" w:hanging="360"/>
        <w:rPr>
          <w:rFonts w:ascii="Arial" w:hAnsi="Arial" w:cs="Arial"/>
          <w:sz w:val="20"/>
          <w:szCs w:val="20"/>
        </w:rPr>
      </w:pPr>
      <w:r w:rsidRPr="00C66885">
        <w:rPr>
          <w:rFonts w:ascii="Arial" w:hAnsi="Arial" w:cs="Arial"/>
          <w:sz w:val="20"/>
          <w:szCs w:val="20"/>
        </w:rPr>
        <w:t>Postępowanie o udzielenie zamówienia prowadzi się w języku polskim. Dokumenty lub oświadczenia sporządzone w języku obcym są składane wraz z ich tłumaczeniem na język polski.</w:t>
      </w:r>
    </w:p>
    <w:p w:rsidR="00CE44C2" w:rsidRPr="00C66885" w:rsidRDefault="00CE44C2" w:rsidP="00DA474E">
      <w:pPr>
        <w:pStyle w:val="Nagwek51"/>
        <w:keepNext/>
        <w:keepLines/>
        <w:numPr>
          <w:ilvl w:val="0"/>
          <w:numId w:val="46"/>
        </w:numPr>
        <w:shd w:val="clear" w:color="auto" w:fill="auto"/>
        <w:tabs>
          <w:tab w:val="left" w:pos="284"/>
        </w:tabs>
        <w:spacing w:before="0" w:line="360" w:lineRule="auto"/>
        <w:ind w:left="720" w:hanging="360"/>
        <w:rPr>
          <w:rFonts w:ascii="Arial" w:hAnsi="Arial" w:cs="Arial"/>
          <w:u w:val="single"/>
        </w:rPr>
      </w:pPr>
      <w:bookmarkStart w:id="15" w:name="bookmark12"/>
      <w:r w:rsidRPr="00C66885">
        <w:rPr>
          <w:rFonts w:ascii="Arial" w:hAnsi="Arial" w:cs="Arial"/>
          <w:bCs w:val="0"/>
          <w:u w:val="single"/>
        </w:rPr>
        <w:t xml:space="preserve">Informacje stanowiące tajemnicę przedsiębiorstwa w rozumieniu przepisów ustawy </w:t>
      </w:r>
      <w:r w:rsidRPr="00C66885">
        <w:rPr>
          <w:rFonts w:ascii="Arial" w:hAnsi="Arial" w:cs="Arial"/>
          <w:bCs w:val="0"/>
          <w:u w:val="single"/>
        </w:rPr>
        <w:br/>
        <w:t>o</w:t>
      </w:r>
      <w:bookmarkEnd w:id="15"/>
      <w:r w:rsidRPr="00C66885">
        <w:rPr>
          <w:rFonts w:ascii="Arial" w:hAnsi="Arial" w:cs="Arial"/>
          <w:bCs w:val="0"/>
          <w:u w:val="single"/>
        </w:rPr>
        <w:t xml:space="preserve"> </w:t>
      </w:r>
      <w:r w:rsidRPr="00C66885">
        <w:rPr>
          <w:rFonts w:ascii="Arial" w:hAnsi="Arial" w:cs="Arial"/>
          <w:u w:val="single"/>
          <w:lang w:bidi="pl-PL"/>
        </w:rPr>
        <w:t>zwalczaniu nieuczciwej konkurencji (</w:t>
      </w:r>
      <w:proofErr w:type="spellStart"/>
      <w:r w:rsidRPr="00C66885">
        <w:rPr>
          <w:rFonts w:ascii="Arial" w:hAnsi="Arial" w:cs="Arial"/>
          <w:u w:val="single"/>
          <w:lang w:bidi="pl-PL"/>
        </w:rPr>
        <w:t>t.j</w:t>
      </w:r>
      <w:proofErr w:type="spellEnd"/>
      <w:r w:rsidRPr="00C66885">
        <w:rPr>
          <w:rFonts w:ascii="Arial" w:hAnsi="Arial" w:cs="Arial"/>
          <w:u w:val="single"/>
          <w:lang w:bidi="pl-PL"/>
        </w:rPr>
        <w:t>. Dz. U. z 2022 r. 1233):</w:t>
      </w:r>
    </w:p>
    <w:p w:rsidR="00CE44C2" w:rsidRPr="00C66885" w:rsidRDefault="00CE44C2" w:rsidP="00DA474E">
      <w:pPr>
        <w:pStyle w:val="Teksttreci20"/>
        <w:numPr>
          <w:ilvl w:val="0"/>
          <w:numId w:val="52"/>
        </w:numPr>
        <w:shd w:val="clear" w:color="auto" w:fill="auto"/>
        <w:tabs>
          <w:tab w:val="left" w:pos="604"/>
        </w:tabs>
        <w:spacing w:line="360" w:lineRule="auto"/>
        <w:ind w:left="454" w:hanging="454"/>
        <w:rPr>
          <w:rFonts w:ascii="Arial" w:hAnsi="Arial" w:cs="Arial"/>
          <w:sz w:val="20"/>
          <w:szCs w:val="20"/>
        </w:rPr>
      </w:pPr>
      <w:r w:rsidRPr="00C66885">
        <w:rPr>
          <w:rFonts w:ascii="Arial" w:hAnsi="Arial" w:cs="Arial"/>
          <w:sz w:val="20"/>
          <w:szCs w:val="20"/>
        </w:rPr>
        <w:t xml:space="preserve">Wszelkie informacje stanowiące tajemnicę przedsiębiorstwa w rozumieniu ustawy z dnia 16 kwietnia 1993 </w:t>
      </w:r>
      <w:proofErr w:type="spellStart"/>
      <w:r w:rsidRPr="00C66885">
        <w:rPr>
          <w:rFonts w:ascii="Arial" w:hAnsi="Arial" w:cs="Arial"/>
          <w:sz w:val="20"/>
          <w:szCs w:val="20"/>
        </w:rPr>
        <w:t>r.o</w:t>
      </w:r>
      <w:proofErr w:type="spellEnd"/>
      <w:r w:rsidRPr="00C66885">
        <w:rPr>
          <w:rFonts w:ascii="Arial" w:hAnsi="Arial" w:cs="Arial"/>
          <w:sz w:val="20"/>
          <w:szCs w:val="20"/>
        </w:rPr>
        <w:t xml:space="preserve"> zwalczaniu nieuczciwej konkurencji (Dz.U.2020.0.1913), które Wykonawca zastrzeże jako tajemnicę przedsiębiorstwa, powinny zostać złożone w osobnym pliku wraz z</w:t>
      </w:r>
      <w:r w:rsidR="00FC2214" w:rsidRPr="00C66885">
        <w:rPr>
          <w:rFonts w:ascii="Arial" w:hAnsi="Arial" w:cs="Arial"/>
          <w:sz w:val="20"/>
          <w:szCs w:val="20"/>
        </w:rPr>
        <w:t> </w:t>
      </w:r>
      <w:r w:rsidRPr="00C66885">
        <w:rPr>
          <w:rFonts w:ascii="Arial" w:hAnsi="Arial" w:cs="Arial"/>
          <w:sz w:val="20"/>
          <w:szCs w:val="20"/>
        </w:rPr>
        <w:t>jednoczesnym zaznaczeniem polecenia „Załącznik stanowiący tajemnicę przedsiębiorstwa” a</w:t>
      </w:r>
      <w:r w:rsidR="00FC2214" w:rsidRPr="00C66885">
        <w:rPr>
          <w:rFonts w:ascii="Arial" w:hAnsi="Arial" w:cs="Arial"/>
          <w:sz w:val="20"/>
          <w:szCs w:val="20"/>
        </w:rPr>
        <w:t> </w:t>
      </w:r>
      <w:r w:rsidRPr="00C66885">
        <w:rPr>
          <w:rFonts w:ascii="Arial" w:hAnsi="Arial" w:cs="Arial"/>
          <w:sz w:val="20"/>
          <w:szCs w:val="20"/>
        </w:rPr>
        <w:t>następnie wraz z plikami stanowiącymi jawną część skompresowane do jednego pliku archiwum (ZIP).</w:t>
      </w:r>
    </w:p>
    <w:p w:rsidR="00CE44C2" w:rsidRPr="00C66885" w:rsidRDefault="00CE44C2" w:rsidP="00DA474E">
      <w:pPr>
        <w:pStyle w:val="Teksttreci20"/>
        <w:numPr>
          <w:ilvl w:val="0"/>
          <w:numId w:val="52"/>
        </w:numPr>
        <w:shd w:val="clear" w:color="auto" w:fill="auto"/>
        <w:tabs>
          <w:tab w:val="left" w:pos="618"/>
        </w:tabs>
        <w:spacing w:line="360" w:lineRule="auto"/>
        <w:ind w:left="454" w:hanging="454"/>
        <w:rPr>
          <w:rFonts w:ascii="Arial" w:hAnsi="Arial" w:cs="Arial"/>
          <w:sz w:val="20"/>
          <w:szCs w:val="20"/>
        </w:rPr>
      </w:pPr>
      <w:r w:rsidRPr="00C66885">
        <w:rPr>
          <w:rFonts w:ascii="Arial" w:hAnsi="Arial" w:cs="Arial"/>
          <w:sz w:val="20"/>
          <w:szCs w:val="20"/>
        </w:rPr>
        <w:t>Wykonawca winien wykazać, że przedmiotowe informacje faktycznie stanowią tajemnicę przedsiębiorstwa., tzn.: zastrzeżone informacje nie są ujawnione do publicznej informacji, zastrzeżone informacje, stanowią informacje techniczne, technologiczne, organizacyjne przedsiębiorstwa lub inne informacje posiadające wartość gospodarczą, Wykonawca podjął odpowiednie kroki/działania mające na celu zachowanie ich poufności. Zamawiający nie ponosi odpowiedzialności za ujawnienie informacji stanowiących tajemnicę przedsiębiorstwa, o których Wykonawca nie poinformował Zamawiającego w sposób określony w zdaniu poprzedzającym.</w:t>
      </w:r>
    </w:p>
    <w:p w:rsidR="00CE44C2" w:rsidRPr="00C66885" w:rsidRDefault="00CE44C2" w:rsidP="00DA474E">
      <w:pPr>
        <w:pStyle w:val="Teksttreci20"/>
        <w:numPr>
          <w:ilvl w:val="0"/>
          <w:numId w:val="52"/>
        </w:numPr>
        <w:shd w:val="clear" w:color="auto" w:fill="auto"/>
        <w:tabs>
          <w:tab w:val="left" w:pos="598"/>
        </w:tabs>
        <w:spacing w:line="360" w:lineRule="auto"/>
        <w:ind w:left="454" w:hanging="454"/>
        <w:rPr>
          <w:rFonts w:ascii="Arial" w:hAnsi="Arial" w:cs="Arial"/>
          <w:sz w:val="20"/>
          <w:szCs w:val="20"/>
        </w:rPr>
      </w:pPr>
      <w:r w:rsidRPr="00C66885">
        <w:rPr>
          <w:rFonts w:ascii="Arial" w:hAnsi="Arial" w:cs="Arial"/>
          <w:sz w:val="20"/>
          <w:szCs w:val="20"/>
        </w:rPr>
        <w:t>Wykonawca nie może zastrzec informacji o:</w:t>
      </w:r>
    </w:p>
    <w:p w:rsidR="00CE44C2" w:rsidRPr="00C66885" w:rsidRDefault="00CE44C2" w:rsidP="00DA474E">
      <w:pPr>
        <w:pStyle w:val="Teksttreci20"/>
        <w:numPr>
          <w:ilvl w:val="0"/>
          <w:numId w:val="56"/>
        </w:numPr>
        <w:shd w:val="clear" w:color="auto" w:fill="auto"/>
        <w:tabs>
          <w:tab w:val="left" w:pos="598"/>
        </w:tabs>
        <w:spacing w:line="360" w:lineRule="auto"/>
        <w:ind w:left="1378" w:hanging="357"/>
        <w:rPr>
          <w:rFonts w:ascii="Arial" w:hAnsi="Arial" w:cs="Arial"/>
          <w:sz w:val="20"/>
          <w:szCs w:val="20"/>
        </w:rPr>
      </w:pPr>
      <w:r w:rsidRPr="00C66885">
        <w:rPr>
          <w:rFonts w:ascii="Arial" w:hAnsi="Arial" w:cs="Arial"/>
          <w:sz w:val="20"/>
          <w:szCs w:val="20"/>
        </w:rPr>
        <w:t xml:space="preserve">nazwach albo imionach i nazwiskach oraz siedzibach lub miejscach prowadzonej </w:t>
      </w:r>
      <w:r w:rsidRPr="00C66885">
        <w:rPr>
          <w:rFonts w:ascii="Arial" w:hAnsi="Arial" w:cs="Arial"/>
          <w:sz w:val="20"/>
          <w:szCs w:val="20"/>
        </w:rPr>
        <w:lastRenderedPageBreak/>
        <w:t>działalności gospodarczej albo miejscach zamieszkania, których oferty zostały otwarte,</w:t>
      </w:r>
    </w:p>
    <w:p w:rsidR="00CE44C2" w:rsidRPr="00C66885" w:rsidRDefault="00CE44C2" w:rsidP="00DA474E">
      <w:pPr>
        <w:pStyle w:val="Teksttreci20"/>
        <w:numPr>
          <w:ilvl w:val="0"/>
          <w:numId w:val="56"/>
        </w:numPr>
        <w:shd w:val="clear" w:color="auto" w:fill="auto"/>
        <w:tabs>
          <w:tab w:val="left" w:pos="598"/>
        </w:tabs>
        <w:spacing w:line="360" w:lineRule="auto"/>
        <w:ind w:left="1378" w:hanging="357"/>
        <w:rPr>
          <w:rFonts w:ascii="Arial" w:hAnsi="Arial" w:cs="Arial"/>
          <w:sz w:val="20"/>
          <w:szCs w:val="20"/>
        </w:rPr>
      </w:pPr>
      <w:r w:rsidRPr="00C66885">
        <w:rPr>
          <w:rFonts w:ascii="Arial" w:hAnsi="Arial" w:cs="Arial"/>
          <w:sz w:val="20"/>
          <w:szCs w:val="20"/>
        </w:rPr>
        <w:t>cenach lub kosztach zawartych w ofertach, które Zamawiający, niezwłocznie po otwarciu ofert, udostępnia na stronie internetowej prowadzonego postępowania.</w:t>
      </w:r>
    </w:p>
    <w:p w:rsidR="00CE44C2" w:rsidRPr="00C66885" w:rsidRDefault="00CE44C2" w:rsidP="00DA474E">
      <w:pPr>
        <w:pStyle w:val="Teksttreci20"/>
        <w:numPr>
          <w:ilvl w:val="0"/>
          <w:numId w:val="52"/>
        </w:numPr>
        <w:shd w:val="clear" w:color="auto" w:fill="auto"/>
        <w:tabs>
          <w:tab w:val="left" w:pos="614"/>
        </w:tabs>
        <w:spacing w:line="360" w:lineRule="auto"/>
        <w:ind w:left="454" w:hanging="454"/>
        <w:rPr>
          <w:rFonts w:ascii="Arial" w:hAnsi="Arial" w:cs="Arial"/>
          <w:sz w:val="20"/>
          <w:szCs w:val="20"/>
        </w:rPr>
      </w:pPr>
      <w:r w:rsidRPr="00C66885">
        <w:rPr>
          <w:rFonts w:ascii="Arial" w:hAnsi="Arial" w:cs="Arial"/>
          <w:sz w:val="20"/>
          <w:szCs w:val="20"/>
        </w:rPr>
        <w:t xml:space="preserve">w sytuacji, gdy wykonawca zastrzeże w ofercie informacje, które nie stanowią tajemnicy przedsiębiorstwa lub są jawne na podstawie przepisów ustawy </w:t>
      </w:r>
      <w:proofErr w:type="spellStart"/>
      <w:r w:rsidRPr="00C66885">
        <w:rPr>
          <w:rFonts w:ascii="Arial" w:hAnsi="Arial" w:cs="Arial"/>
          <w:sz w:val="20"/>
          <w:szCs w:val="20"/>
        </w:rPr>
        <w:t>Pzp</w:t>
      </w:r>
      <w:proofErr w:type="spellEnd"/>
      <w:r w:rsidRPr="00C66885">
        <w:rPr>
          <w:rFonts w:ascii="Arial" w:hAnsi="Arial" w:cs="Arial"/>
          <w:sz w:val="20"/>
          <w:szCs w:val="20"/>
        </w:rPr>
        <w:t xml:space="preserve"> lub odrębnych przepisów, informacje te będą podlegały udostępnieniu na takich samych zasadach jak pozostałe niezastrzeżone dokumenty.</w:t>
      </w:r>
    </w:p>
    <w:p w:rsidR="00CE44C2" w:rsidRPr="00C66885" w:rsidRDefault="00CE44C2" w:rsidP="00DA474E">
      <w:pPr>
        <w:pStyle w:val="Nagwek51"/>
        <w:keepNext/>
        <w:keepLines/>
        <w:numPr>
          <w:ilvl w:val="0"/>
          <w:numId w:val="46"/>
        </w:numPr>
        <w:shd w:val="clear" w:color="auto" w:fill="auto"/>
        <w:tabs>
          <w:tab w:val="left" w:pos="289"/>
        </w:tabs>
        <w:spacing w:before="0" w:line="360" w:lineRule="auto"/>
        <w:ind w:left="720" w:hanging="360"/>
        <w:rPr>
          <w:rFonts w:ascii="Arial" w:hAnsi="Arial" w:cs="Arial"/>
          <w:u w:val="single"/>
        </w:rPr>
      </w:pPr>
      <w:bookmarkStart w:id="16" w:name="bookmark13"/>
      <w:r w:rsidRPr="00C66885">
        <w:rPr>
          <w:rFonts w:ascii="Arial" w:hAnsi="Arial" w:cs="Arial"/>
          <w:bCs w:val="0"/>
          <w:u w:val="single"/>
        </w:rPr>
        <w:t>Wykonawcy wspólnie ubiegający się o udzielenie zamówienia:</w:t>
      </w:r>
      <w:bookmarkEnd w:id="16"/>
    </w:p>
    <w:p w:rsidR="00CE44C2" w:rsidRPr="00C66885" w:rsidRDefault="00CE44C2" w:rsidP="00CE44C2">
      <w:pPr>
        <w:pStyle w:val="Teksttreci20"/>
        <w:shd w:val="clear" w:color="auto" w:fill="auto"/>
        <w:spacing w:line="360" w:lineRule="auto"/>
        <w:ind w:left="600" w:hanging="280"/>
        <w:rPr>
          <w:rFonts w:ascii="Arial" w:hAnsi="Arial" w:cs="Arial"/>
          <w:sz w:val="20"/>
          <w:szCs w:val="20"/>
        </w:rPr>
      </w:pPr>
      <w:r w:rsidRPr="00C66885">
        <w:rPr>
          <w:rFonts w:ascii="Arial" w:hAnsi="Arial" w:cs="Arial"/>
          <w:sz w:val="20"/>
          <w:szCs w:val="20"/>
        </w:rPr>
        <w:t>Wykonawcy mogą wspólnie ubiegać się o udzielenie niniejszego zamówienia, a oferta taka spełniać musi następujące wymagania:</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Wykonawcy muszą ustanowić Pełnomocnika do reprezentowania ich w postępowaniu o</w:t>
      </w:r>
      <w:r w:rsidR="003B2DF0" w:rsidRPr="00C66885">
        <w:rPr>
          <w:rFonts w:ascii="Arial" w:hAnsi="Arial" w:cs="Arial"/>
          <w:sz w:val="20"/>
          <w:szCs w:val="20"/>
        </w:rPr>
        <w:t> </w:t>
      </w:r>
      <w:r w:rsidRPr="00C66885">
        <w:rPr>
          <w:rFonts w:ascii="Arial" w:hAnsi="Arial" w:cs="Arial"/>
          <w:sz w:val="20"/>
          <w:szCs w:val="20"/>
        </w:rPr>
        <w:t>udzielenie niniejszego zamówienia albo do reprezentowania ich w postępowaniu i</w:t>
      </w:r>
      <w:r w:rsidR="00FC2214" w:rsidRPr="00C66885">
        <w:rPr>
          <w:rFonts w:ascii="Arial" w:hAnsi="Arial" w:cs="Arial"/>
          <w:sz w:val="20"/>
          <w:szCs w:val="20"/>
        </w:rPr>
        <w:t> </w:t>
      </w:r>
      <w:r w:rsidRPr="00C66885">
        <w:rPr>
          <w:rFonts w:ascii="Arial" w:hAnsi="Arial" w:cs="Arial"/>
          <w:sz w:val="20"/>
          <w:szCs w:val="20"/>
        </w:rPr>
        <w:t>zawarcia umowy w sprawie zamówienia publicznego.</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 xml:space="preserve">wypełniając Formularz oferty, jak również inne dokumenty powołujące się na „Wykonawcę”; </w:t>
      </w:r>
      <w:r w:rsidRPr="00C66885">
        <w:rPr>
          <w:rFonts w:ascii="Arial" w:hAnsi="Arial" w:cs="Arial"/>
          <w:sz w:val="20"/>
          <w:szCs w:val="20"/>
        </w:rPr>
        <w:br/>
        <w:t>w miejscu „np. nazwa i adres Wykonawcy” należy wpisać dane Wykonawców wspólnie ubiegających się o zamówienie,</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Wykonawcy wspólnie ubiegający się o udzielenie zamówienia solidarnie odpowiadają za podpisanie i wykonanie umowy,</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w ofercie powinien być podany adres do korespondencji i kontakt telefoniczny z</w:t>
      </w:r>
      <w:r w:rsidR="00FC2214" w:rsidRPr="00C66885">
        <w:rPr>
          <w:rFonts w:ascii="Arial" w:hAnsi="Arial" w:cs="Arial"/>
          <w:sz w:val="20"/>
          <w:szCs w:val="20"/>
        </w:rPr>
        <w:t> </w:t>
      </w:r>
      <w:r w:rsidRPr="00C66885">
        <w:rPr>
          <w:rFonts w:ascii="Arial" w:hAnsi="Arial" w:cs="Arial"/>
          <w:sz w:val="20"/>
          <w:szCs w:val="20"/>
        </w:rPr>
        <w:t>Pełnomocnikiem Wykonawców wspólnie ubiegających się o udzielenie zamówienia. Wszelka korespondencja dokonywana będzie wyłącznie z podmiotem występującym jako Pełnomocnik,</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przed podpisaniem umowy (w przypadku wyboru oferty), Wykonawcy składający ofertę wspólną będą mieli obowiązek przedstawić Zamawiającemu kopię umowy regulującej ich współpracę,</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w odniesieniu do wymagań postawionych przez Zamawiającego każdy z Wykonawców wspólnie ubiegających się o udzielenie zamówienia oddzielnie musi udokumentować, że nie podlega wykluczeniu - każdy z wykonawców wspólnie ubiegających się o udzielenie zamówienia publicznego składa oświadczenie</w:t>
      </w:r>
    </w:p>
    <w:p w:rsidR="00CE44C2" w:rsidRPr="00C66885" w:rsidRDefault="00CE44C2" w:rsidP="00DA474E">
      <w:pPr>
        <w:pStyle w:val="Teksttreci20"/>
        <w:numPr>
          <w:ilvl w:val="0"/>
          <w:numId w:val="53"/>
        </w:numPr>
        <w:shd w:val="clear" w:color="auto" w:fill="auto"/>
        <w:spacing w:line="360" w:lineRule="auto"/>
        <w:ind w:left="1137" w:hanging="360"/>
        <w:rPr>
          <w:rFonts w:ascii="Arial" w:hAnsi="Arial" w:cs="Arial"/>
          <w:sz w:val="20"/>
          <w:szCs w:val="20"/>
        </w:rPr>
      </w:pPr>
      <w:r w:rsidRPr="00C66885">
        <w:rPr>
          <w:rFonts w:ascii="Arial" w:hAnsi="Arial" w:cs="Arial"/>
          <w:sz w:val="20"/>
          <w:szCs w:val="20"/>
        </w:rPr>
        <w:t>sposób składania dokumentów w ofercie wspólnej:</w:t>
      </w:r>
    </w:p>
    <w:p w:rsidR="00CE44C2" w:rsidRPr="00C66885" w:rsidRDefault="00CE44C2" w:rsidP="00DA474E">
      <w:pPr>
        <w:pStyle w:val="Teksttreci20"/>
        <w:numPr>
          <w:ilvl w:val="0"/>
          <w:numId w:val="54"/>
        </w:numPr>
        <w:shd w:val="clear" w:color="auto" w:fill="auto"/>
        <w:spacing w:line="360" w:lineRule="auto"/>
        <w:ind w:left="720" w:hanging="360"/>
        <w:rPr>
          <w:rFonts w:ascii="Arial" w:hAnsi="Arial" w:cs="Arial"/>
          <w:sz w:val="20"/>
          <w:szCs w:val="20"/>
        </w:rPr>
      </w:pPr>
      <w:r w:rsidRPr="00C66885">
        <w:rPr>
          <w:rFonts w:ascii="Arial" w:hAnsi="Arial" w:cs="Arial"/>
          <w:sz w:val="20"/>
          <w:szCs w:val="20"/>
        </w:rPr>
        <w:t>dokumenty dotyczące własnej firmy składa każdy z Wykonawców składających ofertę wspólną w imieniu swojej firmy,</w:t>
      </w:r>
    </w:p>
    <w:p w:rsidR="00A72E24" w:rsidRPr="00C66885" w:rsidRDefault="00CE44C2" w:rsidP="0010171C">
      <w:pPr>
        <w:pStyle w:val="Standard"/>
        <w:numPr>
          <w:ilvl w:val="0"/>
          <w:numId w:val="15"/>
        </w:numPr>
        <w:autoSpaceDE/>
        <w:autoSpaceDN w:val="0"/>
        <w:spacing w:line="360" w:lineRule="auto"/>
        <w:ind w:left="357" w:hanging="357"/>
        <w:jc w:val="both"/>
        <w:textAlignment w:val="baseline"/>
        <w:rPr>
          <w:rFonts w:ascii="Arial" w:hAnsi="Arial" w:cs="Arial"/>
          <w:sz w:val="18"/>
          <w:szCs w:val="22"/>
        </w:rPr>
      </w:pPr>
      <w:r w:rsidRPr="00C66885">
        <w:rPr>
          <w:rFonts w:ascii="Arial" w:hAnsi="Arial" w:cs="Arial"/>
          <w:sz w:val="20"/>
          <w:szCs w:val="20"/>
        </w:rPr>
        <w:t>dokumenty wspólne takie jak np. formularz oferty, wykaz dostaw, wykaz osób - składa Pełnomocnik Wykonawców w imieniu wszystkich Wykonawców składających ofertę wspólną</w:t>
      </w:r>
      <w:r w:rsidR="00A72E24" w:rsidRPr="00C66885">
        <w:rPr>
          <w:rFonts w:ascii="Arial" w:hAnsi="Arial" w:cs="Arial"/>
          <w:sz w:val="18"/>
          <w:szCs w:val="22"/>
        </w:rPr>
        <w:t>.</w:t>
      </w:r>
    </w:p>
    <w:p w:rsidR="00F8493B" w:rsidRPr="00C66885" w:rsidRDefault="00F8493B" w:rsidP="004247A4">
      <w:pPr>
        <w:pStyle w:val="Nagwek2"/>
        <w:rPr>
          <w:sz w:val="20"/>
          <w:szCs w:val="24"/>
        </w:rPr>
      </w:pPr>
      <w:bookmarkStart w:id="17" w:name="_Toc69376143"/>
      <w:r w:rsidRPr="00C66885">
        <w:rPr>
          <w:sz w:val="20"/>
          <w:szCs w:val="24"/>
        </w:rPr>
        <w:t>X</w:t>
      </w:r>
      <w:r w:rsidR="0068011F" w:rsidRPr="00C66885">
        <w:rPr>
          <w:sz w:val="20"/>
          <w:szCs w:val="24"/>
        </w:rPr>
        <w:t>I</w:t>
      </w:r>
      <w:r w:rsidRPr="00C66885">
        <w:rPr>
          <w:sz w:val="20"/>
          <w:szCs w:val="24"/>
        </w:rPr>
        <w:t>V. Sposób obliczania ceny oferty</w:t>
      </w:r>
      <w:bookmarkEnd w:id="17"/>
    </w:p>
    <w:p w:rsidR="00E67403" w:rsidRPr="00C66885" w:rsidRDefault="00E67403" w:rsidP="00E67403">
      <w:pPr>
        <w:overflowPunct w:val="0"/>
        <w:autoSpaceDE w:val="0"/>
        <w:autoSpaceDN w:val="0"/>
        <w:adjustRightInd w:val="0"/>
        <w:spacing w:before="100" w:line="240" w:lineRule="auto"/>
        <w:rPr>
          <w:rFonts w:eastAsia="Times New Roman" w:cs="Arial"/>
          <w:b/>
          <w:sz w:val="20"/>
          <w:szCs w:val="20"/>
          <w:u w:val="single"/>
          <w:lang w:eastAsia="pl-PL"/>
        </w:rPr>
      </w:pPr>
      <w:r w:rsidRPr="00C66885">
        <w:rPr>
          <w:rFonts w:eastAsia="Times New Roman" w:cs="Arial"/>
          <w:b/>
          <w:sz w:val="20"/>
          <w:szCs w:val="20"/>
          <w:u w:val="single"/>
          <w:lang w:eastAsia="pl-PL"/>
        </w:rPr>
        <w:t>OPIS</w:t>
      </w:r>
      <w:r w:rsidRPr="00C66885">
        <w:rPr>
          <w:rFonts w:eastAsia="Times New Roman" w:cs="Arial"/>
          <w:b/>
          <w:sz w:val="20"/>
          <w:szCs w:val="20"/>
          <w:lang w:eastAsia="pl-PL"/>
        </w:rPr>
        <w:t xml:space="preserve"> </w:t>
      </w:r>
      <w:r w:rsidRPr="00C66885">
        <w:rPr>
          <w:rFonts w:eastAsia="Times New Roman" w:cs="Arial"/>
          <w:b/>
          <w:sz w:val="20"/>
          <w:szCs w:val="20"/>
          <w:u w:val="single"/>
          <w:lang w:eastAsia="pl-PL"/>
        </w:rPr>
        <w:t>SPOSOBU</w:t>
      </w:r>
      <w:r w:rsidRPr="00C66885">
        <w:rPr>
          <w:rFonts w:eastAsia="Times New Roman" w:cs="Arial"/>
          <w:b/>
          <w:sz w:val="20"/>
          <w:szCs w:val="20"/>
          <w:lang w:eastAsia="pl-PL"/>
        </w:rPr>
        <w:t xml:space="preserve"> </w:t>
      </w:r>
      <w:r w:rsidRPr="00C66885">
        <w:rPr>
          <w:rFonts w:eastAsia="Times New Roman" w:cs="Arial"/>
          <w:b/>
          <w:sz w:val="20"/>
          <w:szCs w:val="20"/>
          <w:u w:val="single"/>
          <w:lang w:eastAsia="pl-PL"/>
        </w:rPr>
        <w:t>OBLICZANIA</w:t>
      </w:r>
      <w:r w:rsidRPr="00C66885">
        <w:rPr>
          <w:rFonts w:eastAsia="Times New Roman" w:cs="Arial"/>
          <w:b/>
          <w:sz w:val="20"/>
          <w:szCs w:val="20"/>
          <w:lang w:eastAsia="pl-PL"/>
        </w:rPr>
        <w:t xml:space="preserve"> </w:t>
      </w:r>
      <w:r w:rsidRPr="00C66885">
        <w:rPr>
          <w:rFonts w:eastAsia="Times New Roman" w:cs="Arial"/>
          <w:b/>
          <w:sz w:val="20"/>
          <w:szCs w:val="20"/>
          <w:u w:val="single"/>
          <w:lang w:eastAsia="pl-PL"/>
        </w:rPr>
        <w:t>CENY</w:t>
      </w:r>
      <w:r w:rsidRPr="00C66885">
        <w:rPr>
          <w:rFonts w:eastAsia="Times New Roman" w:cs="Arial"/>
          <w:b/>
          <w:sz w:val="20"/>
          <w:szCs w:val="20"/>
          <w:lang w:eastAsia="pl-PL"/>
        </w:rPr>
        <w:t xml:space="preserve"> </w:t>
      </w:r>
      <w:r w:rsidRPr="00C66885">
        <w:rPr>
          <w:rFonts w:eastAsia="Times New Roman" w:cs="Arial"/>
          <w:b/>
          <w:sz w:val="20"/>
          <w:szCs w:val="20"/>
          <w:u w:val="single"/>
          <w:lang w:eastAsia="pl-PL"/>
        </w:rPr>
        <w:t>OFERTY</w:t>
      </w:r>
    </w:p>
    <w:p w:rsidR="00F8493B" w:rsidRPr="00C66885" w:rsidRDefault="00F8493B" w:rsidP="00AC61DF">
      <w:pPr>
        <w:numPr>
          <w:ilvl w:val="0"/>
          <w:numId w:val="3"/>
        </w:numPr>
        <w:ind w:left="284" w:hanging="284"/>
        <w:rPr>
          <w:rFonts w:cs="Arial"/>
          <w:sz w:val="20"/>
          <w:szCs w:val="24"/>
        </w:rPr>
      </w:pPr>
      <w:r w:rsidRPr="00C66885">
        <w:rPr>
          <w:rFonts w:cs="Arial"/>
          <w:sz w:val="20"/>
          <w:szCs w:val="24"/>
        </w:rPr>
        <w:t xml:space="preserve">Wykonawca podaje cenę za realizację przedmiotu zamówienia zgodnie ze wzorem Formularza Ofertowego, stanowiącego </w:t>
      </w:r>
      <w:r w:rsidR="00C47A73" w:rsidRPr="00C66885">
        <w:rPr>
          <w:rFonts w:cs="Arial"/>
          <w:b/>
          <w:sz w:val="20"/>
          <w:szCs w:val="24"/>
        </w:rPr>
        <w:t xml:space="preserve">załącznik nr </w:t>
      </w:r>
      <w:r w:rsidRPr="00C66885">
        <w:rPr>
          <w:rFonts w:cs="Arial"/>
          <w:b/>
          <w:sz w:val="20"/>
          <w:szCs w:val="24"/>
        </w:rPr>
        <w:t>1</w:t>
      </w:r>
      <w:r w:rsidR="00381205" w:rsidRPr="00C66885">
        <w:rPr>
          <w:rFonts w:cs="Arial"/>
          <w:b/>
          <w:sz w:val="20"/>
          <w:szCs w:val="24"/>
        </w:rPr>
        <w:t xml:space="preserve"> </w:t>
      </w:r>
      <w:r w:rsidRPr="00C66885">
        <w:rPr>
          <w:rFonts w:cs="Arial"/>
          <w:b/>
          <w:sz w:val="20"/>
          <w:szCs w:val="24"/>
        </w:rPr>
        <w:t xml:space="preserve">do SWZ. </w:t>
      </w:r>
    </w:p>
    <w:p w:rsidR="003A3D06" w:rsidRPr="00C66885" w:rsidRDefault="003A3D06" w:rsidP="00AC61DF">
      <w:pPr>
        <w:numPr>
          <w:ilvl w:val="0"/>
          <w:numId w:val="3"/>
        </w:numPr>
        <w:ind w:left="284" w:hanging="284"/>
        <w:rPr>
          <w:rFonts w:cs="Arial"/>
          <w:sz w:val="20"/>
          <w:szCs w:val="24"/>
        </w:rPr>
      </w:pPr>
      <w:r w:rsidRPr="00C66885">
        <w:rPr>
          <w:rFonts w:cs="Arial"/>
          <w:sz w:val="20"/>
          <w:szCs w:val="24"/>
        </w:rPr>
        <w:t>Cena ofertowa brutto podana na Formularzu ofertowym, jest ceną ostateczną, niepodlegającą negocjacji i wyczerpującą wszelkie należności Wykonawcy wobec Zamawiającego związane z</w:t>
      </w:r>
      <w:r w:rsidR="00FC2214" w:rsidRPr="00C66885">
        <w:rPr>
          <w:rFonts w:cs="Arial"/>
          <w:sz w:val="20"/>
          <w:szCs w:val="24"/>
        </w:rPr>
        <w:t> </w:t>
      </w:r>
      <w:r w:rsidRPr="00C66885">
        <w:rPr>
          <w:rFonts w:cs="Arial"/>
          <w:sz w:val="20"/>
          <w:szCs w:val="24"/>
        </w:rPr>
        <w:t xml:space="preserve">realizacją przedmiotu zamówienia w zakresie opisanym w SWZ wraz z załącznikami. W związku </w:t>
      </w:r>
      <w:r w:rsidRPr="00C66885">
        <w:rPr>
          <w:rFonts w:cs="Arial"/>
          <w:sz w:val="20"/>
          <w:szCs w:val="24"/>
        </w:rPr>
        <w:lastRenderedPageBreak/>
        <w:t>z powyższym, cena oferty winna zawierać wszystkie wymagania niniejszej SWZ oraz obejmować wszelkie koszty jakie poniesie Wykonawca z tytułu należytej oraz zgodnej z obowiązującymi przepisami realizacji przedmiotu zamówienia. Do obliczenia ceny należy przyjąć maksymalne szacowane wielkości podane w Rozdz. IV ust.1.</w:t>
      </w:r>
    </w:p>
    <w:p w:rsidR="004E32E0" w:rsidRPr="00C66885" w:rsidRDefault="006C36DA" w:rsidP="003C3D2D">
      <w:pPr>
        <w:numPr>
          <w:ilvl w:val="0"/>
          <w:numId w:val="3"/>
        </w:numPr>
        <w:ind w:left="284" w:hanging="284"/>
        <w:rPr>
          <w:rFonts w:eastAsia="Times New Roman" w:cs="Arial"/>
          <w:bCs/>
          <w:sz w:val="20"/>
          <w:szCs w:val="20"/>
          <w:u w:val="single"/>
          <w:lang w:eastAsia="pl-PL"/>
        </w:rPr>
      </w:pPr>
      <w:r w:rsidRPr="00C66885">
        <w:rPr>
          <w:rFonts w:cs="Arial"/>
          <w:sz w:val="20"/>
          <w:szCs w:val="24"/>
        </w:rPr>
        <w:t xml:space="preserve">Wyliczona cena oferty brutto z uwzględnieniem upustu będzie służyć do porównania złożonych ofert. Zaproponowany upust </w:t>
      </w:r>
      <w:r w:rsidR="009B7B36" w:rsidRPr="00C66885">
        <w:rPr>
          <w:rFonts w:cs="Arial"/>
          <w:sz w:val="20"/>
          <w:szCs w:val="24"/>
        </w:rPr>
        <w:t>licz</w:t>
      </w:r>
      <w:r w:rsidR="000D0983" w:rsidRPr="00C66885">
        <w:rPr>
          <w:rFonts w:cs="Arial"/>
          <w:sz w:val="20"/>
          <w:szCs w:val="24"/>
        </w:rPr>
        <w:t>ony</w:t>
      </w:r>
      <w:r w:rsidRPr="00C66885">
        <w:rPr>
          <w:rFonts w:cs="Arial"/>
          <w:sz w:val="20"/>
          <w:szCs w:val="24"/>
        </w:rPr>
        <w:t xml:space="preserve"> </w:t>
      </w:r>
      <w:r w:rsidR="00847DB5" w:rsidRPr="00C66885">
        <w:rPr>
          <w:rFonts w:cs="Arial"/>
          <w:sz w:val="20"/>
          <w:szCs w:val="24"/>
        </w:rPr>
        <w:t xml:space="preserve">w </w:t>
      </w:r>
      <w:r w:rsidR="009E02B0" w:rsidRPr="00C66885">
        <w:rPr>
          <w:rFonts w:cs="Arial"/>
          <w:sz w:val="20"/>
          <w:szCs w:val="24"/>
        </w:rPr>
        <w:t>gr/l ON</w:t>
      </w:r>
      <w:r w:rsidR="00847DB5" w:rsidRPr="00C66885">
        <w:rPr>
          <w:rFonts w:cs="Arial"/>
          <w:sz w:val="20"/>
          <w:szCs w:val="24"/>
        </w:rPr>
        <w:t xml:space="preserve"> </w:t>
      </w:r>
      <w:r w:rsidR="00FC44E5" w:rsidRPr="00C66885">
        <w:rPr>
          <w:rFonts w:cs="Arial"/>
          <w:sz w:val="20"/>
          <w:szCs w:val="24"/>
        </w:rPr>
        <w:t xml:space="preserve">od </w:t>
      </w:r>
      <w:r w:rsidR="003C3D2D" w:rsidRPr="00C66885">
        <w:rPr>
          <w:rFonts w:cs="Arial"/>
          <w:sz w:val="20"/>
          <w:szCs w:val="24"/>
        </w:rPr>
        <w:t>Średnie ceny w polskich rafineriach znajdujący się na portalu https://www.wnp.pl/nafta/ceny_paliw/</w:t>
      </w:r>
      <w:r w:rsidR="00FC44E5" w:rsidRPr="00C66885">
        <w:rPr>
          <w:rFonts w:cs="Arial"/>
          <w:sz w:val="20"/>
          <w:szCs w:val="24"/>
        </w:rPr>
        <w:t xml:space="preserve"> </w:t>
      </w:r>
      <w:r w:rsidR="0080400F" w:rsidRPr="00C66885">
        <w:rPr>
          <w:rFonts w:cs="Arial"/>
          <w:sz w:val="20"/>
          <w:szCs w:val="24"/>
        </w:rPr>
        <w:t>będzie stały</w:t>
      </w:r>
      <w:r w:rsidRPr="00C66885">
        <w:rPr>
          <w:rFonts w:cs="Arial"/>
          <w:sz w:val="20"/>
          <w:szCs w:val="24"/>
        </w:rPr>
        <w:t xml:space="preserve"> </w:t>
      </w:r>
      <w:r w:rsidRPr="00C66885">
        <w:rPr>
          <w:rFonts w:eastAsia="Times New Roman" w:cs="Arial"/>
          <w:bCs/>
          <w:sz w:val="20"/>
          <w:szCs w:val="20"/>
          <w:lang w:eastAsia="pl-PL"/>
        </w:rPr>
        <w:t>przez cały okres trwania umowy</w:t>
      </w:r>
      <w:r w:rsidR="00392B64" w:rsidRPr="00C66885">
        <w:rPr>
          <w:rFonts w:eastAsia="Times New Roman" w:cs="Arial"/>
          <w:bCs/>
          <w:sz w:val="20"/>
          <w:szCs w:val="20"/>
          <w:lang w:eastAsia="pl-PL"/>
        </w:rPr>
        <w:t xml:space="preserve">. </w:t>
      </w:r>
    </w:p>
    <w:p w:rsidR="004E32E0" w:rsidRPr="00C66885" w:rsidRDefault="004E32E0" w:rsidP="00AC61DF">
      <w:pPr>
        <w:numPr>
          <w:ilvl w:val="0"/>
          <w:numId w:val="3"/>
        </w:numPr>
        <w:ind w:left="284" w:hanging="284"/>
        <w:rPr>
          <w:rFonts w:eastAsia="Times New Roman" w:cs="Arial"/>
          <w:bCs/>
          <w:sz w:val="20"/>
          <w:szCs w:val="24"/>
          <w:u w:val="single"/>
          <w:lang w:eastAsia="pl-PL"/>
        </w:rPr>
      </w:pPr>
      <w:r w:rsidRPr="00C66885">
        <w:rPr>
          <w:rFonts w:cs="Arial"/>
          <w:sz w:val="20"/>
          <w:szCs w:val="24"/>
        </w:rPr>
        <w:t>Cena ofertowa musi być podana w złotych polskich (PLN), cyfrowo z dokładnością do 1 grosza. Zamawiający nie przewiduje rozliczeń w walucie obcej.</w:t>
      </w:r>
    </w:p>
    <w:p w:rsidR="004E32E0" w:rsidRPr="00C66885" w:rsidRDefault="004E32E0" w:rsidP="00AC61DF">
      <w:pPr>
        <w:numPr>
          <w:ilvl w:val="0"/>
          <w:numId w:val="3"/>
        </w:numPr>
        <w:ind w:left="284" w:hanging="284"/>
        <w:rPr>
          <w:rFonts w:eastAsia="Times New Roman" w:cs="Arial"/>
          <w:bCs/>
          <w:sz w:val="20"/>
          <w:szCs w:val="24"/>
          <w:u w:val="single"/>
          <w:lang w:eastAsia="pl-PL"/>
        </w:rPr>
      </w:pPr>
      <w:r w:rsidRPr="00C66885">
        <w:rPr>
          <w:rFonts w:cs="Arial"/>
          <w:sz w:val="20"/>
          <w:szCs w:val="24"/>
        </w:rPr>
        <w:t>Stawka podatku VAT musi być określona zgodnie z obowiązującymi w tym zakresie przepisami prawa na dzień złożenia oferty.</w:t>
      </w:r>
    </w:p>
    <w:p w:rsidR="004E32E0" w:rsidRPr="00C66885" w:rsidRDefault="004E32E0" w:rsidP="00AC61DF">
      <w:pPr>
        <w:numPr>
          <w:ilvl w:val="0"/>
          <w:numId w:val="3"/>
        </w:numPr>
        <w:ind w:left="284" w:hanging="284"/>
        <w:rPr>
          <w:rFonts w:eastAsia="Times New Roman" w:cs="Arial"/>
          <w:bCs/>
          <w:sz w:val="20"/>
          <w:szCs w:val="24"/>
          <w:u w:val="single"/>
          <w:lang w:eastAsia="pl-PL"/>
        </w:rPr>
      </w:pPr>
      <w:r w:rsidRPr="00C66885">
        <w:rPr>
          <w:rFonts w:cs="Arial"/>
          <w:sz w:val="20"/>
          <w:szCs w:val="24"/>
        </w:rPr>
        <w:t>Wykonawca, składając ofertę, informuje Zamawiającego (w treści Formularza ofertow</w:t>
      </w:r>
      <w:r w:rsidR="009E02B0" w:rsidRPr="00C66885">
        <w:rPr>
          <w:rFonts w:cs="Arial"/>
          <w:sz w:val="20"/>
          <w:szCs w:val="24"/>
        </w:rPr>
        <w:t xml:space="preserve">ego stanowiącego Załącznik nr 1 </w:t>
      </w:r>
      <w:r w:rsidRPr="00C66885">
        <w:rPr>
          <w:rFonts w:cs="Arial"/>
          <w:sz w:val="20"/>
          <w:szCs w:val="24"/>
        </w:rPr>
        <w:t>do SWZ), czy wybór oferty będzie prowadzić do powstania u</w:t>
      </w:r>
      <w:r w:rsidR="00FC2214" w:rsidRPr="00C66885">
        <w:rPr>
          <w:rFonts w:cs="Arial"/>
          <w:sz w:val="20"/>
          <w:szCs w:val="24"/>
        </w:rPr>
        <w:t> </w:t>
      </w:r>
      <w:r w:rsidRPr="00C66885">
        <w:rPr>
          <w:rFonts w:cs="Arial"/>
          <w:sz w:val="20"/>
          <w:szCs w:val="24"/>
        </w:rPr>
        <w:t>Zamawiającego obowiązku podatkowego, zgodnie z ustawą z dnia 11 marca 2004 r. o</w:t>
      </w:r>
      <w:r w:rsidR="003E0611" w:rsidRPr="00C66885">
        <w:rPr>
          <w:rFonts w:cs="Arial"/>
          <w:sz w:val="20"/>
          <w:szCs w:val="24"/>
        </w:rPr>
        <w:t> </w:t>
      </w:r>
      <w:r w:rsidRPr="00C66885">
        <w:rPr>
          <w:rFonts w:cs="Arial"/>
          <w:sz w:val="20"/>
          <w:szCs w:val="24"/>
        </w:rPr>
        <w:t xml:space="preserve">podatku od towarów i usług. </w:t>
      </w:r>
    </w:p>
    <w:p w:rsidR="004E32E0" w:rsidRPr="00C66885" w:rsidRDefault="004E32E0" w:rsidP="00AC61DF">
      <w:pPr>
        <w:numPr>
          <w:ilvl w:val="0"/>
          <w:numId w:val="3"/>
        </w:numPr>
        <w:ind w:left="284" w:hanging="284"/>
        <w:rPr>
          <w:rFonts w:eastAsia="Times New Roman" w:cs="Arial"/>
          <w:bCs/>
          <w:sz w:val="20"/>
          <w:szCs w:val="24"/>
          <w:u w:val="single"/>
          <w:lang w:eastAsia="pl-PL"/>
        </w:rPr>
      </w:pPr>
      <w:r w:rsidRPr="00C66885">
        <w:rPr>
          <w:rFonts w:cs="Arial"/>
          <w:sz w:val="20"/>
          <w:szCs w:val="24"/>
        </w:rPr>
        <w:t>W przypadku, gdy wybór oferty prowadził będzie do powst</w:t>
      </w:r>
      <w:r w:rsidR="00645103" w:rsidRPr="00C66885">
        <w:rPr>
          <w:rFonts w:cs="Arial"/>
          <w:sz w:val="20"/>
          <w:szCs w:val="24"/>
        </w:rPr>
        <w:t>ania u Zamawiającego obowiązku</w:t>
      </w:r>
      <w:r w:rsidRPr="00C66885">
        <w:rPr>
          <w:rFonts w:cs="Arial"/>
          <w:sz w:val="20"/>
          <w:szCs w:val="24"/>
        </w:rPr>
        <w:t xml:space="preserve"> podatkowego, Wykonawca w ofercie, o której mowa w ust. 1, ma obowiązek:</w:t>
      </w:r>
    </w:p>
    <w:p w:rsidR="004E32E0" w:rsidRPr="00C66885" w:rsidRDefault="004E32E0" w:rsidP="00DA474E">
      <w:pPr>
        <w:pStyle w:val="Akapitzlist"/>
        <w:numPr>
          <w:ilvl w:val="0"/>
          <w:numId w:val="30"/>
        </w:numPr>
        <w:suppressAutoHyphens/>
        <w:spacing w:after="200" w:line="276" w:lineRule="auto"/>
        <w:ind w:left="709" w:hanging="283"/>
        <w:rPr>
          <w:rFonts w:cs="Arial"/>
          <w:sz w:val="20"/>
          <w:szCs w:val="24"/>
        </w:rPr>
      </w:pPr>
      <w:r w:rsidRPr="00C66885">
        <w:rPr>
          <w:rFonts w:cs="Arial"/>
          <w:sz w:val="20"/>
          <w:szCs w:val="24"/>
        </w:rPr>
        <w:t>poinformowania Zamawiającego, że wybór jego oferty będzie prowadził do powstania u</w:t>
      </w:r>
      <w:r w:rsidR="00FC2214" w:rsidRPr="00C66885">
        <w:rPr>
          <w:rFonts w:cs="Arial"/>
          <w:sz w:val="20"/>
          <w:szCs w:val="24"/>
        </w:rPr>
        <w:t> </w:t>
      </w:r>
      <w:r w:rsidRPr="00C66885">
        <w:rPr>
          <w:rFonts w:cs="Arial"/>
          <w:sz w:val="20"/>
          <w:szCs w:val="24"/>
        </w:rPr>
        <w:t>Zamawiającego obowiązku podatkowego;</w:t>
      </w:r>
    </w:p>
    <w:p w:rsidR="004E32E0" w:rsidRPr="00C66885" w:rsidRDefault="004E32E0" w:rsidP="00DA474E">
      <w:pPr>
        <w:pStyle w:val="Akapitzlist"/>
        <w:numPr>
          <w:ilvl w:val="0"/>
          <w:numId w:val="30"/>
        </w:numPr>
        <w:suppressAutoHyphens/>
        <w:spacing w:after="200" w:line="276" w:lineRule="auto"/>
        <w:ind w:left="709" w:hanging="283"/>
        <w:rPr>
          <w:rFonts w:cs="Arial"/>
          <w:sz w:val="20"/>
          <w:szCs w:val="24"/>
        </w:rPr>
      </w:pPr>
      <w:r w:rsidRPr="00C66885">
        <w:rPr>
          <w:rFonts w:cs="Arial"/>
          <w:sz w:val="20"/>
          <w:szCs w:val="24"/>
        </w:rPr>
        <w:t>wskazania nazwy (rodzaju) towaru lub usługi, których dostawa lub świadczenie będą prowadziły do powstania obowiązku podatkowego;</w:t>
      </w:r>
    </w:p>
    <w:p w:rsidR="004E32E0" w:rsidRPr="00C66885" w:rsidRDefault="004E32E0" w:rsidP="00DA474E">
      <w:pPr>
        <w:pStyle w:val="Akapitzlist"/>
        <w:numPr>
          <w:ilvl w:val="0"/>
          <w:numId w:val="30"/>
        </w:numPr>
        <w:suppressAutoHyphens/>
        <w:spacing w:after="200" w:line="276" w:lineRule="auto"/>
        <w:ind w:left="709" w:hanging="283"/>
        <w:rPr>
          <w:rFonts w:cs="Arial"/>
          <w:sz w:val="20"/>
          <w:szCs w:val="24"/>
        </w:rPr>
      </w:pPr>
      <w:r w:rsidRPr="00C66885">
        <w:rPr>
          <w:rFonts w:cs="Arial"/>
          <w:sz w:val="20"/>
          <w:szCs w:val="24"/>
        </w:rPr>
        <w:t>wskazania wartości towaru lub usługi objętego obowiązkiem podatkowym zamawiającego, bez kwoty podatku;</w:t>
      </w:r>
    </w:p>
    <w:p w:rsidR="004E32E0" w:rsidRPr="00C66885" w:rsidRDefault="004E32E0" w:rsidP="00DA474E">
      <w:pPr>
        <w:pStyle w:val="Akapitzlist"/>
        <w:numPr>
          <w:ilvl w:val="0"/>
          <w:numId w:val="30"/>
        </w:numPr>
        <w:suppressAutoHyphens/>
        <w:spacing w:after="200" w:line="276" w:lineRule="auto"/>
        <w:ind w:left="709" w:hanging="283"/>
        <w:rPr>
          <w:rFonts w:cs="Arial"/>
          <w:sz w:val="20"/>
          <w:szCs w:val="24"/>
        </w:rPr>
      </w:pPr>
      <w:r w:rsidRPr="00C66885">
        <w:rPr>
          <w:rFonts w:cs="Arial"/>
          <w:sz w:val="20"/>
          <w:szCs w:val="24"/>
        </w:rPr>
        <w:t>wskazania stawki podatku od towarów i usług, która zgodnie z wiedzą Wykonawcy, będzie miała zastosowanie.</w:t>
      </w:r>
    </w:p>
    <w:p w:rsidR="004E32E0" w:rsidRPr="00C66885" w:rsidRDefault="004E32E0" w:rsidP="00DA474E">
      <w:pPr>
        <w:pStyle w:val="Akapitzlist"/>
        <w:numPr>
          <w:ilvl w:val="0"/>
          <w:numId w:val="31"/>
        </w:numPr>
        <w:suppressAutoHyphens/>
        <w:spacing w:after="200" w:line="276" w:lineRule="auto"/>
        <w:ind w:left="284"/>
        <w:rPr>
          <w:rFonts w:cs="Arial"/>
          <w:sz w:val="20"/>
          <w:szCs w:val="24"/>
        </w:rPr>
      </w:pPr>
      <w:r w:rsidRPr="00C66885">
        <w:rPr>
          <w:rFonts w:cs="Arial"/>
          <w:sz w:val="20"/>
          <w:szCs w:val="24"/>
        </w:rPr>
        <w:t xml:space="preserve">Jeżeli złożono ofertę, której wybór prowadziłby do powstania u Zamawiającego </w:t>
      </w:r>
      <w:proofErr w:type="gramStart"/>
      <w:r w:rsidRPr="00C66885">
        <w:rPr>
          <w:rFonts w:cs="Arial"/>
          <w:sz w:val="20"/>
          <w:szCs w:val="24"/>
        </w:rPr>
        <w:t>obowiązku  podatkowego</w:t>
      </w:r>
      <w:proofErr w:type="gramEnd"/>
      <w:r w:rsidRPr="00C66885">
        <w:rPr>
          <w:rFonts w:cs="Arial"/>
          <w:sz w:val="20"/>
          <w:szCs w:val="24"/>
        </w:rPr>
        <w:t xml:space="preserve"> – w celu oceny takiej oferty tj. zastosowania kryterium ceny lub kosztu Zamawiający dolicza do przedstawionej w tej ofercie ceny kwotę podatku od towarów i</w:t>
      </w:r>
      <w:r w:rsidR="003E0611" w:rsidRPr="00C66885">
        <w:rPr>
          <w:rFonts w:cs="Arial"/>
          <w:sz w:val="20"/>
          <w:szCs w:val="24"/>
        </w:rPr>
        <w:t> </w:t>
      </w:r>
      <w:r w:rsidRPr="00C66885">
        <w:rPr>
          <w:rFonts w:cs="Arial"/>
          <w:sz w:val="20"/>
          <w:szCs w:val="24"/>
        </w:rPr>
        <w:t>usług, którą miałby obowiązek rozliczyć zgodnie z tymi przepisami.</w:t>
      </w:r>
    </w:p>
    <w:p w:rsidR="004E32E0" w:rsidRPr="00C66885" w:rsidRDefault="004E32E0" w:rsidP="00DA474E">
      <w:pPr>
        <w:pStyle w:val="Akapitzlist"/>
        <w:numPr>
          <w:ilvl w:val="0"/>
          <w:numId w:val="31"/>
        </w:numPr>
        <w:suppressAutoHyphens/>
        <w:spacing w:after="200" w:line="276" w:lineRule="auto"/>
        <w:ind w:left="284"/>
        <w:rPr>
          <w:rFonts w:cs="Arial"/>
          <w:sz w:val="20"/>
          <w:szCs w:val="24"/>
        </w:rPr>
      </w:pPr>
      <w:r w:rsidRPr="00C66885">
        <w:rPr>
          <w:rFonts w:cs="Arial"/>
          <w:sz w:val="20"/>
          <w:szCs w:val="24"/>
        </w:rPr>
        <w:t xml:space="preserve">W przypadku gdy Wykonawca nie złoży powyższej informacji, Zamawiający uzna, że </w:t>
      </w:r>
      <w:proofErr w:type="gramStart"/>
      <w:r w:rsidRPr="00C66885">
        <w:rPr>
          <w:rFonts w:cs="Arial"/>
          <w:sz w:val="20"/>
          <w:szCs w:val="24"/>
        </w:rPr>
        <w:t>powstanie  obowiązku</w:t>
      </w:r>
      <w:proofErr w:type="gramEnd"/>
      <w:r w:rsidRPr="00C66885">
        <w:rPr>
          <w:rFonts w:cs="Arial"/>
          <w:sz w:val="20"/>
          <w:szCs w:val="24"/>
        </w:rPr>
        <w:t xml:space="preserve"> podatkowego leży po stronie Wykonawcy.</w:t>
      </w:r>
    </w:p>
    <w:p w:rsidR="009B7B36" w:rsidRPr="00C66885" w:rsidRDefault="009B7B36" w:rsidP="00392B64">
      <w:pPr>
        <w:ind w:left="284"/>
        <w:rPr>
          <w:rFonts w:cs="Arial"/>
          <w:b/>
          <w:bCs/>
          <w:sz w:val="20"/>
          <w:szCs w:val="24"/>
          <w:lang w:eastAsia="pl-PL"/>
        </w:rPr>
      </w:pPr>
    </w:p>
    <w:p w:rsidR="00F8493B" w:rsidRPr="00C66885" w:rsidRDefault="0068011F" w:rsidP="004247A4">
      <w:pPr>
        <w:pStyle w:val="Nagwek2"/>
        <w:rPr>
          <w:sz w:val="20"/>
          <w:szCs w:val="24"/>
        </w:rPr>
      </w:pPr>
      <w:bookmarkStart w:id="18" w:name="_Toc69376144"/>
      <w:r w:rsidRPr="00C66885">
        <w:rPr>
          <w:sz w:val="20"/>
          <w:szCs w:val="24"/>
        </w:rPr>
        <w:t>XV</w:t>
      </w:r>
      <w:r w:rsidR="00F8493B" w:rsidRPr="00C66885">
        <w:rPr>
          <w:sz w:val="20"/>
          <w:szCs w:val="24"/>
        </w:rPr>
        <w:t>. Wymagania dotyczące wadium</w:t>
      </w:r>
      <w:bookmarkEnd w:id="18"/>
    </w:p>
    <w:p w:rsidR="00CE44C2" w:rsidRPr="00C66885" w:rsidRDefault="00CE44C2" w:rsidP="00FC2214">
      <w:pPr>
        <w:pStyle w:val="Akapitzlist"/>
        <w:numPr>
          <w:ilvl w:val="1"/>
          <w:numId w:val="3"/>
        </w:numPr>
        <w:ind w:left="720"/>
        <w:jc w:val="left"/>
        <w:rPr>
          <w:rFonts w:cs="Arial"/>
          <w:sz w:val="20"/>
          <w:szCs w:val="20"/>
        </w:rPr>
      </w:pPr>
      <w:bookmarkStart w:id="19" w:name="_Toc69376145"/>
      <w:r w:rsidRPr="00C66885">
        <w:rPr>
          <w:rFonts w:cs="Arial"/>
          <w:sz w:val="20"/>
          <w:szCs w:val="20"/>
        </w:rPr>
        <w:t xml:space="preserve">Oferta musi być zabezpieczona wadium w wysokości: </w:t>
      </w:r>
      <w:r w:rsidRPr="00C66885">
        <w:rPr>
          <w:rFonts w:cs="Arial"/>
          <w:b/>
          <w:bCs/>
          <w:sz w:val="20"/>
          <w:szCs w:val="20"/>
        </w:rPr>
        <w:t>5 000,00 zł</w:t>
      </w:r>
      <w:r w:rsidRPr="00C66885">
        <w:rPr>
          <w:rFonts w:cs="Arial"/>
          <w:sz w:val="20"/>
          <w:szCs w:val="20"/>
        </w:rPr>
        <w:t xml:space="preserve"> (słownie: pięć </w:t>
      </w:r>
      <w:proofErr w:type="gramStart"/>
      <w:r w:rsidRPr="00C66885">
        <w:rPr>
          <w:rFonts w:cs="Arial"/>
          <w:sz w:val="20"/>
          <w:szCs w:val="20"/>
        </w:rPr>
        <w:t>tysięcy  złotych</w:t>
      </w:r>
      <w:proofErr w:type="gramEnd"/>
      <w:r w:rsidRPr="00C66885">
        <w:rPr>
          <w:rFonts w:cs="Arial"/>
          <w:sz w:val="20"/>
          <w:szCs w:val="20"/>
        </w:rPr>
        <w:t xml:space="preserve"> 00/100);</w:t>
      </w:r>
      <w:r w:rsidRPr="00C66885">
        <w:rPr>
          <w:rFonts w:cs="Arial"/>
          <w:sz w:val="20"/>
          <w:szCs w:val="20"/>
        </w:rPr>
        <w:br/>
        <w:t xml:space="preserve">Wadium należy wnieść w terminie do dnia </w:t>
      </w:r>
      <w:r w:rsidR="00226DA6">
        <w:rPr>
          <w:rFonts w:cs="Arial"/>
          <w:b/>
          <w:bCs/>
          <w:sz w:val="20"/>
          <w:szCs w:val="20"/>
        </w:rPr>
        <w:t>13</w:t>
      </w:r>
      <w:r w:rsidRPr="00C66885">
        <w:rPr>
          <w:rFonts w:cs="Arial"/>
          <w:b/>
          <w:bCs/>
          <w:sz w:val="20"/>
          <w:szCs w:val="20"/>
        </w:rPr>
        <w:t>.0</w:t>
      </w:r>
      <w:r w:rsidR="00226DA6">
        <w:rPr>
          <w:rFonts w:cs="Arial"/>
          <w:b/>
          <w:bCs/>
          <w:sz w:val="20"/>
          <w:szCs w:val="20"/>
        </w:rPr>
        <w:t>2</w:t>
      </w:r>
      <w:r w:rsidRPr="00C66885">
        <w:rPr>
          <w:rFonts w:cs="Arial"/>
          <w:b/>
          <w:bCs/>
          <w:sz w:val="20"/>
          <w:szCs w:val="20"/>
        </w:rPr>
        <w:t>.202</w:t>
      </w:r>
      <w:r w:rsidR="00226DA6">
        <w:rPr>
          <w:rFonts w:cs="Arial"/>
          <w:b/>
          <w:bCs/>
          <w:sz w:val="20"/>
          <w:szCs w:val="20"/>
        </w:rPr>
        <w:t>6</w:t>
      </w:r>
      <w:r w:rsidRPr="00C66885">
        <w:rPr>
          <w:rFonts w:cs="Arial"/>
          <w:b/>
          <w:bCs/>
          <w:sz w:val="20"/>
          <w:szCs w:val="20"/>
        </w:rPr>
        <w:t xml:space="preserve"> r. do godz. </w:t>
      </w:r>
      <w:r w:rsidR="00226DA6">
        <w:rPr>
          <w:rFonts w:cs="Arial"/>
          <w:b/>
          <w:bCs/>
          <w:sz w:val="20"/>
          <w:szCs w:val="20"/>
        </w:rPr>
        <w:t>09</w:t>
      </w:r>
      <w:r w:rsidRPr="00C66885">
        <w:rPr>
          <w:rFonts w:cs="Arial"/>
          <w:b/>
          <w:bCs/>
          <w:sz w:val="20"/>
          <w:szCs w:val="20"/>
        </w:rPr>
        <w:t>:00</w:t>
      </w:r>
      <w:r w:rsidRPr="00C66885">
        <w:rPr>
          <w:rFonts w:cs="Arial"/>
          <w:sz w:val="20"/>
          <w:szCs w:val="20"/>
        </w:rPr>
        <w:t>.</w:t>
      </w:r>
    </w:p>
    <w:p w:rsidR="00CE44C2" w:rsidRPr="00C66885" w:rsidRDefault="00CE44C2" w:rsidP="00CE44C2">
      <w:pPr>
        <w:ind w:left="680" w:hanging="340"/>
        <w:rPr>
          <w:rFonts w:cs="Arial"/>
          <w:sz w:val="20"/>
          <w:szCs w:val="20"/>
        </w:rPr>
      </w:pPr>
      <w:r w:rsidRPr="00C66885">
        <w:rPr>
          <w:rFonts w:cs="Arial"/>
          <w:sz w:val="20"/>
          <w:szCs w:val="20"/>
        </w:rPr>
        <w:t>2. Wadium może być wnoszone w jednej lub kilku następujących formach:</w:t>
      </w:r>
      <w:r w:rsidR="003B2DF0" w:rsidRPr="00C66885">
        <w:rPr>
          <w:rFonts w:cs="Arial"/>
          <w:sz w:val="20"/>
          <w:szCs w:val="20"/>
        </w:rPr>
        <w:t> </w:t>
      </w:r>
      <w:r w:rsidRPr="00C66885">
        <w:rPr>
          <w:rFonts w:cs="Arial"/>
          <w:sz w:val="20"/>
          <w:szCs w:val="20"/>
        </w:rPr>
        <w:t>w pieniądzu: przelewem na rachunek bankowy Zamawiającego:</w:t>
      </w:r>
      <w:r w:rsidR="003B2DF0" w:rsidRPr="00C66885">
        <w:rPr>
          <w:rFonts w:cs="Arial"/>
          <w:sz w:val="20"/>
          <w:szCs w:val="20"/>
        </w:rPr>
        <w:t> </w:t>
      </w:r>
      <w:r w:rsidRPr="00C66885">
        <w:rPr>
          <w:rFonts w:cs="Arial"/>
          <w:sz w:val="20"/>
          <w:szCs w:val="20"/>
        </w:rPr>
        <w:t>nr Milenium Bank nr 90</w:t>
      </w:r>
      <w:r w:rsidR="003B2DF0" w:rsidRPr="00C66885">
        <w:rPr>
          <w:rFonts w:cs="Arial"/>
          <w:sz w:val="20"/>
          <w:szCs w:val="20"/>
        </w:rPr>
        <w:t> </w:t>
      </w:r>
      <w:r w:rsidRPr="00C66885">
        <w:rPr>
          <w:rFonts w:cs="Arial"/>
          <w:sz w:val="20"/>
          <w:szCs w:val="20"/>
        </w:rPr>
        <w:t>1160</w:t>
      </w:r>
      <w:r w:rsidR="003B2DF0" w:rsidRPr="00C66885">
        <w:rPr>
          <w:rFonts w:cs="Arial"/>
          <w:sz w:val="20"/>
          <w:szCs w:val="20"/>
        </w:rPr>
        <w:t> </w:t>
      </w:r>
      <w:r w:rsidRPr="00C66885">
        <w:rPr>
          <w:rFonts w:cs="Arial"/>
          <w:sz w:val="20"/>
          <w:szCs w:val="20"/>
        </w:rPr>
        <w:t>2202</w:t>
      </w:r>
      <w:r w:rsidR="003B2DF0" w:rsidRPr="00C66885">
        <w:rPr>
          <w:rFonts w:cs="Arial"/>
          <w:sz w:val="20"/>
          <w:szCs w:val="20"/>
        </w:rPr>
        <w:t> </w:t>
      </w:r>
      <w:r w:rsidRPr="00C66885">
        <w:rPr>
          <w:rFonts w:cs="Arial"/>
          <w:sz w:val="20"/>
          <w:szCs w:val="20"/>
        </w:rPr>
        <w:t>0000</w:t>
      </w:r>
      <w:r w:rsidR="003B2DF0" w:rsidRPr="00C66885">
        <w:rPr>
          <w:rFonts w:cs="Arial"/>
          <w:sz w:val="20"/>
          <w:szCs w:val="20"/>
        </w:rPr>
        <w:t> </w:t>
      </w:r>
      <w:r w:rsidRPr="00C66885">
        <w:rPr>
          <w:rFonts w:cs="Arial"/>
          <w:sz w:val="20"/>
          <w:szCs w:val="20"/>
        </w:rPr>
        <w:t>0005</w:t>
      </w:r>
      <w:r w:rsidR="003B2DF0" w:rsidRPr="00C66885">
        <w:rPr>
          <w:rFonts w:cs="Arial"/>
          <w:sz w:val="20"/>
          <w:szCs w:val="20"/>
        </w:rPr>
        <w:t> </w:t>
      </w:r>
      <w:r w:rsidRPr="00C66885">
        <w:rPr>
          <w:rFonts w:cs="Arial"/>
          <w:sz w:val="20"/>
          <w:szCs w:val="20"/>
        </w:rPr>
        <w:t>0896</w:t>
      </w:r>
      <w:r w:rsidR="003B2DF0" w:rsidRPr="00C66885">
        <w:rPr>
          <w:rFonts w:cs="Arial"/>
          <w:sz w:val="20"/>
          <w:szCs w:val="20"/>
        </w:rPr>
        <w:t> </w:t>
      </w:r>
      <w:r w:rsidRPr="00C66885">
        <w:rPr>
          <w:rFonts w:cs="Arial"/>
          <w:sz w:val="20"/>
          <w:szCs w:val="20"/>
        </w:rPr>
        <w:t>7302</w:t>
      </w:r>
    </w:p>
    <w:p w:rsidR="00CE44C2" w:rsidRPr="00C66885" w:rsidRDefault="00CE44C2" w:rsidP="00CE44C2">
      <w:pPr>
        <w:ind w:left="1020" w:hanging="340"/>
        <w:rPr>
          <w:rFonts w:cs="Arial"/>
          <w:sz w:val="20"/>
          <w:szCs w:val="20"/>
        </w:rPr>
      </w:pPr>
      <w:r w:rsidRPr="00C66885">
        <w:rPr>
          <w:rFonts w:cs="Arial"/>
          <w:sz w:val="20"/>
          <w:szCs w:val="20"/>
        </w:rPr>
        <w:t>-</w:t>
      </w:r>
      <w:r w:rsidRPr="00C66885">
        <w:rPr>
          <w:rFonts w:cs="Arial"/>
          <w:sz w:val="20"/>
          <w:szCs w:val="20"/>
        </w:rPr>
        <w:tab/>
        <w:t>poręczeniach bankowych, lub poręczeniach Spółdzielczej Kasy Oszczędnościowo-Kredytowej, z tym, że poręczenie kasy jest zawsze poręczeniem pieniężnym;</w:t>
      </w:r>
    </w:p>
    <w:p w:rsidR="00CE44C2" w:rsidRPr="00C66885" w:rsidRDefault="00CE44C2" w:rsidP="00CE44C2">
      <w:pPr>
        <w:ind w:left="1020" w:hanging="340"/>
        <w:rPr>
          <w:rFonts w:cs="Arial"/>
          <w:sz w:val="20"/>
          <w:szCs w:val="20"/>
        </w:rPr>
      </w:pPr>
      <w:r w:rsidRPr="00C66885">
        <w:rPr>
          <w:rFonts w:cs="Arial"/>
          <w:sz w:val="20"/>
          <w:szCs w:val="20"/>
        </w:rPr>
        <w:t>-</w:t>
      </w:r>
      <w:r w:rsidRPr="00C66885">
        <w:rPr>
          <w:rFonts w:cs="Arial"/>
          <w:sz w:val="20"/>
          <w:szCs w:val="20"/>
        </w:rPr>
        <w:tab/>
        <w:t>gwarancjach bankowych;</w:t>
      </w:r>
    </w:p>
    <w:p w:rsidR="00CE44C2" w:rsidRPr="00C66885" w:rsidRDefault="00CE44C2" w:rsidP="00CE44C2">
      <w:pPr>
        <w:ind w:left="1020" w:hanging="340"/>
        <w:rPr>
          <w:rFonts w:cs="Arial"/>
          <w:sz w:val="20"/>
          <w:szCs w:val="20"/>
        </w:rPr>
      </w:pPr>
      <w:r w:rsidRPr="00C66885">
        <w:rPr>
          <w:rFonts w:cs="Arial"/>
          <w:sz w:val="20"/>
          <w:szCs w:val="20"/>
        </w:rPr>
        <w:t>-</w:t>
      </w:r>
      <w:r w:rsidRPr="00C66885">
        <w:rPr>
          <w:rFonts w:cs="Arial"/>
          <w:sz w:val="20"/>
          <w:szCs w:val="20"/>
        </w:rPr>
        <w:tab/>
        <w:t>gwarancjach ubezpieczeniowych,</w:t>
      </w:r>
    </w:p>
    <w:p w:rsidR="00CE44C2" w:rsidRPr="00C66885" w:rsidRDefault="00CE44C2" w:rsidP="00CE44C2">
      <w:pPr>
        <w:ind w:left="1020" w:hanging="340"/>
        <w:rPr>
          <w:rFonts w:cs="Arial"/>
          <w:sz w:val="20"/>
          <w:szCs w:val="20"/>
        </w:rPr>
      </w:pPr>
      <w:r w:rsidRPr="00C66885">
        <w:rPr>
          <w:rFonts w:cs="Arial"/>
          <w:sz w:val="20"/>
          <w:szCs w:val="20"/>
        </w:rPr>
        <w:lastRenderedPageBreak/>
        <w:t>-</w:t>
      </w:r>
      <w:r w:rsidRPr="00C66885">
        <w:rPr>
          <w:rFonts w:cs="Arial"/>
          <w:sz w:val="20"/>
          <w:szCs w:val="20"/>
        </w:rPr>
        <w:tab/>
        <w:t>poręczeniach udzielanych przez podmioty, o których mowa w art. 6 ust. 3 pkt 4 lit. b ustawy z dnia 9 listopada 2000 r. o utworzeniu Polskiej Agencji Rozwoju Przedsiębiorczości.</w:t>
      </w:r>
    </w:p>
    <w:p w:rsidR="00CE44C2" w:rsidRPr="00C66885" w:rsidRDefault="00CE44C2" w:rsidP="00CE44C2">
      <w:pPr>
        <w:ind w:left="567" w:hanging="227"/>
        <w:rPr>
          <w:rFonts w:cs="Arial"/>
          <w:sz w:val="20"/>
          <w:szCs w:val="20"/>
        </w:rPr>
      </w:pPr>
      <w:r w:rsidRPr="00C66885">
        <w:rPr>
          <w:rFonts w:cs="Arial"/>
          <w:sz w:val="20"/>
          <w:szCs w:val="20"/>
        </w:rPr>
        <w:t>3.Zamawiający zwraca wadium wszystkim wykonawcom niezwłocznie po wyborze oferty najkorzystniejszej lub unieważnieniu postępowania, z wyjątkiem wykonawcy, którego oferta została wybrana jako najkorzystniejsza, któremu Zamawiający zwraca wadium niezwłocznie po zawarciu umowy w sprawie zamówienia publicznego oraz wniesieniu zabezpieczenia należytego wykonania umowy, jeżeli jego wniesienia żądano.</w:t>
      </w:r>
    </w:p>
    <w:p w:rsidR="00CE44C2" w:rsidRPr="00C66885" w:rsidRDefault="00CE44C2" w:rsidP="00CE44C2">
      <w:pPr>
        <w:ind w:left="567" w:hanging="227"/>
        <w:rPr>
          <w:rFonts w:cs="Arial"/>
          <w:sz w:val="20"/>
          <w:szCs w:val="20"/>
        </w:rPr>
      </w:pPr>
      <w:r w:rsidRPr="00C66885">
        <w:rPr>
          <w:rFonts w:cs="Arial"/>
          <w:sz w:val="20"/>
          <w:szCs w:val="20"/>
        </w:rPr>
        <w:t>4. Zamawiający zwraca niezwłocznie wadium na wniosek Wykonawcy, który wycofał ofertę przed upływem terminu składania ofert.</w:t>
      </w:r>
    </w:p>
    <w:p w:rsidR="00CE44C2" w:rsidRPr="00C66885" w:rsidRDefault="00CE44C2" w:rsidP="00CE44C2">
      <w:pPr>
        <w:ind w:left="567" w:hanging="227"/>
        <w:rPr>
          <w:rFonts w:cs="Arial"/>
          <w:sz w:val="20"/>
          <w:szCs w:val="20"/>
        </w:rPr>
      </w:pPr>
      <w:r w:rsidRPr="00C66885">
        <w:rPr>
          <w:rFonts w:cs="Arial"/>
          <w:sz w:val="20"/>
          <w:szCs w:val="20"/>
        </w:rPr>
        <w:t>5. Zamawiający żąda ponownego wniesienia wadium przez Wykonawcę, któremu zwrócono wadium, jeżeli w wyniku ostatecznego rozstrzygnięcia odwołania jego oferta została wybrana jako najkorzystniejsza, a Wykonawca wnosi wadium w terminie określonym przez Zamawiającego.</w:t>
      </w:r>
    </w:p>
    <w:p w:rsidR="00CE44C2" w:rsidRPr="00C66885" w:rsidRDefault="00CE44C2" w:rsidP="00CE44C2">
      <w:pPr>
        <w:ind w:left="567" w:hanging="227"/>
        <w:rPr>
          <w:rFonts w:cs="Arial"/>
          <w:sz w:val="20"/>
          <w:szCs w:val="20"/>
        </w:rPr>
      </w:pPr>
      <w:r w:rsidRPr="00C66885">
        <w:rPr>
          <w:rFonts w:cs="Arial"/>
          <w:sz w:val="20"/>
          <w:szCs w:val="20"/>
        </w:rPr>
        <w:t xml:space="preserve">6. Jeżeli wadium wniesiono w pieniądzu, zwraca się je wraz z odsetkami wynikającymi </w:t>
      </w:r>
      <w:r w:rsidRPr="00C66885">
        <w:rPr>
          <w:rFonts w:cs="Arial"/>
          <w:sz w:val="20"/>
          <w:szCs w:val="20"/>
        </w:rPr>
        <w:br/>
        <w:t>z umowy rachunku bankowego, na którym było ono przechowywane, pomniejszone o koszty prowadzenia rachunku bankowego oraz prowizji bankowej za przelew pieniędzy na rachunek bankowy wskazany przez Wykonawcę.</w:t>
      </w:r>
    </w:p>
    <w:p w:rsidR="00CE44C2" w:rsidRPr="00C66885" w:rsidRDefault="00CE44C2" w:rsidP="00CE44C2">
      <w:pPr>
        <w:ind w:left="567" w:hanging="227"/>
        <w:rPr>
          <w:rFonts w:cs="Arial"/>
          <w:sz w:val="20"/>
          <w:szCs w:val="20"/>
        </w:rPr>
      </w:pPr>
      <w:r w:rsidRPr="00C66885">
        <w:rPr>
          <w:rFonts w:cs="Arial"/>
          <w:sz w:val="20"/>
          <w:szCs w:val="20"/>
        </w:rPr>
        <w:t>7. Zamawiający zatrzymuje wadium wraz z odsetkami zgodnie z zapisami Ustawy PZP.</w:t>
      </w:r>
    </w:p>
    <w:p w:rsidR="00CE44C2" w:rsidRPr="00C66885" w:rsidRDefault="00CE44C2" w:rsidP="00CE44C2">
      <w:pPr>
        <w:ind w:left="567" w:hanging="227"/>
        <w:rPr>
          <w:rFonts w:cs="Arial"/>
          <w:sz w:val="20"/>
          <w:szCs w:val="20"/>
        </w:rPr>
      </w:pPr>
      <w:r w:rsidRPr="00C66885">
        <w:rPr>
          <w:rFonts w:cs="Arial"/>
          <w:sz w:val="20"/>
          <w:szCs w:val="20"/>
        </w:rPr>
        <w:t>8. W przypadku wnoszenia wadium w formie pieniężnej zaleca się dołączenie do oferty potwierdzenia dokonania przelewu bankowego.</w:t>
      </w:r>
    </w:p>
    <w:p w:rsidR="00F8493B" w:rsidRPr="00C66885" w:rsidRDefault="00F8493B" w:rsidP="004247A4">
      <w:pPr>
        <w:pStyle w:val="Nagwek2"/>
        <w:rPr>
          <w:sz w:val="20"/>
          <w:szCs w:val="24"/>
        </w:rPr>
      </w:pPr>
      <w:r w:rsidRPr="00C66885">
        <w:rPr>
          <w:sz w:val="20"/>
          <w:szCs w:val="24"/>
        </w:rPr>
        <w:t>XVI. Termin związania ofertą</w:t>
      </w:r>
      <w:bookmarkEnd w:id="19"/>
    </w:p>
    <w:p w:rsidR="004E32E0" w:rsidRPr="00C66885" w:rsidRDefault="004E32E0" w:rsidP="00DA474E">
      <w:pPr>
        <w:numPr>
          <w:ilvl w:val="0"/>
          <w:numId w:val="32"/>
        </w:numPr>
        <w:ind w:left="425"/>
        <w:rPr>
          <w:rFonts w:cs="Arial"/>
          <w:sz w:val="20"/>
          <w:szCs w:val="24"/>
        </w:rPr>
      </w:pPr>
      <w:bookmarkStart w:id="20" w:name="_Toc69376146"/>
      <w:r w:rsidRPr="00C66885">
        <w:rPr>
          <w:rFonts w:cs="Arial"/>
          <w:sz w:val="20"/>
          <w:szCs w:val="24"/>
        </w:rPr>
        <w:t xml:space="preserve">Wykonawca będzie związany ofertą przez okres </w:t>
      </w:r>
      <w:r w:rsidRPr="00C66885">
        <w:rPr>
          <w:rFonts w:cs="Arial"/>
          <w:b/>
          <w:sz w:val="20"/>
          <w:szCs w:val="24"/>
        </w:rPr>
        <w:t>30 dni</w:t>
      </w:r>
      <w:r w:rsidRPr="00C66885">
        <w:rPr>
          <w:rFonts w:cs="Arial"/>
          <w:sz w:val="20"/>
          <w:szCs w:val="24"/>
        </w:rPr>
        <w:t xml:space="preserve">, </w:t>
      </w:r>
      <w:r w:rsidRPr="00C66885">
        <w:rPr>
          <w:rFonts w:cs="Arial"/>
          <w:b/>
          <w:bCs/>
          <w:sz w:val="20"/>
          <w:szCs w:val="24"/>
        </w:rPr>
        <w:t xml:space="preserve">tj. do dnia </w:t>
      </w:r>
      <w:r w:rsidR="009C7E44">
        <w:rPr>
          <w:rFonts w:cs="Arial"/>
          <w:b/>
          <w:bCs/>
          <w:sz w:val="20"/>
          <w:szCs w:val="24"/>
        </w:rPr>
        <w:t>15</w:t>
      </w:r>
      <w:r w:rsidR="00213EE4" w:rsidRPr="00C66885">
        <w:rPr>
          <w:rFonts w:cs="Arial"/>
          <w:b/>
          <w:bCs/>
          <w:sz w:val="20"/>
          <w:szCs w:val="24"/>
        </w:rPr>
        <w:t>.</w:t>
      </w:r>
      <w:r w:rsidRPr="00C66885">
        <w:rPr>
          <w:rFonts w:cs="Arial"/>
          <w:b/>
          <w:bCs/>
          <w:sz w:val="20"/>
          <w:szCs w:val="24"/>
        </w:rPr>
        <w:t>0</w:t>
      </w:r>
      <w:r w:rsidR="009C7E44">
        <w:rPr>
          <w:rFonts w:cs="Arial"/>
          <w:b/>
          <w:bCs/>
          <w:sz w:val="20"/>
          <w:szCs w:val="24"/>
        </w:rPr>
        <w:t>3</w:t>
      </w:r>
      <w:r w:rsidRPr="00C66885">
        <w:rPr>
          <w:rFonts w:cs="Arial"/>
          <w:b/>
          <w:bCs/>
          <w:sz w:val="20"/>
          <w:szCs w:val="24"/>
        </w:rPr>
        <w:t>.202</w:t>
      </w:r>
      <w:r w:rsidR="009C7E44">
        <w:rPr>
          <w:rFonts w:cs="Arial"/>
          <w:b/>
          <w:bCs/>
          <w:sz w:val="20"/>
          <w:szCs w:val="24"/>
        </w:rPr>
        <w:t>6</w:t>
      </w:r>
      <w:r w:rsidRPr="00C66885">
        <w:rPr>
          <w:rFonts w:cs="Arial"/>
          <w:b/>
          <w:bCs/>
          <w:sz w:val="20"/>
          <w:szCs w:val="24"/>
        </w:rPr>
        <w:t xml:space="preserve"> r</w:t>
      </w:r>
      <w:r w:rsidRPr="00C66885">
        <w:rPr>
          <w:rFonts w:cs="Arial"/>
          <w:sz w:val="20"/>
          <w:szCs w:val="24"/>
        </w:rPr>
        <w:t>. Bieg terminu związania ofertą rozpoczyna się wraz z upływem terminu składania ofert.</w:t>
      </w:r>
    </w:p>
    <w:p w:rsidR="004E32E0" w:rsidRPr="00C66885" w:rsidRDefault="004E32E0" w:rsidP="00DA474E">
      <w:pPr>
        <w:numPr>
          <w:ilvl w:val="0"/>
          <w:numId w:val="32"/>
        </w:numPr>
        <w:ind w:left="425"/>
        <w:rPr>
          <w:rFonts w:cs="Arial"/>
          <w:sz w:val="20"/>
          <w:szCs w:val="24"/>
        </w:rPr>
      </w:pPr>
      <w:r w:rsidRPr="00C66885">
        <w:rPr>
          <w:rFonts w:cs="Arial"/>
          <w:sz w:val="20"/>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rsidR="00F8493B" w:rsidRPr="00C66885" w:rsidRDefault="00F8493B" w:rsidP="004247A4">
      <w:pPr>
        <w:pStyle w:val="Nagwek2"/>
        <w:rPr>
          <w:sz w:val="20"/>
          <w:szCs w:val="24"/>
        </w:rPr>
      </w:pPr>
      <w:r w:rsidRPr="00C66885">
        <w:rPr>
          <w:sz w:val="20"/>
          <w:szCs w:val="24"/>
        </w:rPr>
        <w:t>XVII. Miejsce i termin składania ofert</w:t>
      </w:r>
      <w:bookmarkEnd w:id="20"/>
    </w:p>
    <w:p w:rsidR="00CE44C2" w:rsidRPr="00C66885" w:rsidRDefault="00CE44C2" w:rsidP="00DA474E">
      <w:pPr>
        <w:pStyle w:val="Akapitzlist"/>
        <w:numPr>
          <w:ilvl w:val="0"/>
          <w:numId w:val="57"/>
        </w:numPr>
        <w:tabs>
          <w:tab w:val="clear" w:pos="360"/>
          <w:tab w:val="left" w:pos="0"/>
          <w:tab w:val="left" w:pos="284"/>
        </w:tabs>
        <w:ind w:left="0" w:firstLine="0"/>
        <w:rPr>
          <w:rFonts w:cs="Arial"/>
          <w:sz w:val="20"/>
          <w:szCs w:val="20"/>
        </w:rPr>
      </w:pPr>
      <w:bookmarkStart w:id="21" w:name="_Toc69376147"/>
      <w:r w:rsidRPr="00C66885">
        <w:rPr>
          <w:rFonts w:cs="Arial"/>
          <w:sz w:val="20"/>
          <w:szCs w:val="20"/>
        </w:rPr>
        <w:t>Wykonawca może złożyć tylko jedną ofertę.</w:t>
      </w:r>
    </w:p>
    <w:p w:rsidR="00CE44C2" w:rsidRPr="00C66885" w:rsidRDefault="00CE44C2" w:rsidP="00DA474E">
      <w:pPr>
        <w:pStyle w:val="Akapitzlist"/>
        <w:numPr>
          <w:ilvl w:val="0"/>
          <w:numId w:val="57"/>
        </w:numPr>
        <w:tabs>
          <w:tab w:val="clear" w:pos="360"/>
          <w:tab w:val="left" w:pos="0"/>
          <w:tab w:val="left" w:pos="284"/>
        </w:tabs>
        <w:ind w:left="0" w:firstLine="0"/>
        <w:rPr>
          <w:rFonts w:cs="Arial"/>
          <w:sz w:val="20"/>
          <w:szCs w:val="20"/>
        </w:rPr>
      </w:pPr>
      <w:r w:rsidRPr="00C66885">
        <w:rPr>
          <w:rFonts w:cs="Arial"/>
          <w:sz w:val="20"/>
          <w:szCs w:val="20"/>
        </w:rPr>
        <w:t xml:space="preserve">Ofertę wraz z wymaganymi dokumentami należy złożyć w terminie </w:t>
      </w:r>
      <w:r w:rsidRPr="00C66885">
        <w:rPr>
          <w:rFonts w:cs="Arial"/>
          <w:b/>
          <w:bCs/>
          <w:sz w:val="20"/>
          <w:szCs w:val="20"/>
        </w:rPr>
        <w:t xml:space="preserve">do dnia </w:t>
      </w:r>
      <w:r w:rsidRPr="00C66885">
        <w:rPr>
          <w:rFonts w:cs="Arial"/>
          <w:b/>
          <w:bCs/>
          <w:sz w:val="20"/>
          <w:szCs w:val="20"/>
        </w:rPr>
        <w:br/>
      </w:r>
      <w:r w:rsidR="009C7E44">
        <w:rPr>
          <w:rFonts w:cs="Arial"/>
          <w:b/>
          <w:bCs/>
          <w:sz w:val="20"/>
          <w:szCs w:val="20"/>
        </w:rPr>
        <w:t>13 luty</w:t>
      </w:r>
      <w:r w:rsidRPr="00C66885">
        <w:rPr>
          <w:rFonts w:cs="Arial"/>
          <w:b/>
          <w:bCs/>
          <w:sz w:val="20"/>
          <w:szCs w:val="20"/>
        </w:rPr>
        <w:t xml:space="preserve"> 202</w:t>
      </w:r>
      <w:r w:rsidR="009C7E44">
        <w:rPr>
          <w:rFonts w:cs="Arial"/>
          <w:b/>
          <w:bCs/>
          <w:sz w:val="20"/>
          <w:szCs w:val="20"/>
        </w:rPr>
        <w:t>6</w:t>
      </w:r>
      <w:r w:rsidR="005A2F71" w:rsidRPr="00C66885">
        <w:rPr>
          <w:rFonts w:cs="Arial"/>
          <w:b/>
          <w:bCs/>
          <w:sz w:val="20"/>
          <w:szCs w:val="20"/>
        </w:rPr>
        <w:t xml:space="preserve"> </w:t>
      </w:r>
      <w:r w:rsidRPr="00C66885">
        <w:rPr>
          <w:rFonts w:cs="Arial"/>
          <w:b/>
          <w:bCs/>
          <w:sz w:val="20"/>
          <w:szCs w:val="20"/>
        </w:rPr>
        <w:t xml:space="preserve">r., o godz. </w:t>
      </w:r>
      <w:r w:rsidR="009C7E44">
        <w:rPr>
          <w:rFonts w:cs="Arial"/>
          <w:b/>
          <w:bCs/>
          <w:sz w:val="20"/>
          <w:szCs w:val="20"/>
        </w:rPr>
        <w:t>9</w:t>
      </w:r>
      <w:r w:rsidRPr="00C66885">
        <w:rPr>
          <w:rFonts w:cs="Arial"/>
          <w:b/>
          <w:bCs/>
          <w:sz w:val="20"/>
          <w:szCs w:val="20"/>
        </w:rPr>
        <w:t>:00.</w:t>
      </w:r>
    </w:p>
    <w:p w:rsidR="00CE44C2" w:rsidRPr="00C66885" w:rsidRDefault="00CE44C2" w:rsidP="00DA474E">
      <w:pPr>
        <w:pStyle w:val="Akapitzlist"/>
        <w:numPr>
          <w:ilvl w:val="0"/>
          <w:numId w:val="57"/>
        </w:numPr>
        <w:tabs>
          <w:tab w:val="clear" w:pos="360"/>
          <w:tab w:val="left" w:pos="0"/>
          <w:tab w:val="left" w:pos="284"/>
        </w:tabs>
        <w:ind w:left="0" w:firstLine="0"/>
        <w:rPr>
          <w:rFonts w:cs="Arial"/>
          <w:sz w:val="20"/>
          <w:szCs w:val="20"/>
        </w:rPr>
      </w:pPr>
      <w:r w:rsidRPr="00C66885">
        <w:rPr>
          <w:rFonts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66885">
        <w:rPr>
          <w:rFonts w:cs="Arial"/>
          <w:sz w:val="20"/>
          <w:szCs w:val="20"/>
        </w:rPr>
        <w:t>drag&amp;drop</w:t>
      </w:r>
      <w:proofErr w:type="spellEnd"/>
      <w:r w:rsidRPr="00C66885">
        <w:rPr>
          <w:rFonts w:cs="Arial"/>
          <w:sz w:val="20"/>
          <w:szCs w:val="20"/>
        </w:rPr>
        <w:t xml:space="preserve"> („przeciągnij” i „upuść”) służące do dodawania plików.</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w:t>
      </w:r>
      <w:r w:rsidRPr="00C66885">
        <w:rPr>
          <w:rFonts w:cs="Arial"/>
          <w:sz w:val="20"/>
          <w:szCs w:val="20"/>
        </w:rPr>
        <w:lastRenderedPageBreak/>
        <w:t>i</w:t>
      </w:r>
      <w:r w:rsidR="00FC2214" w:rsidRPr="00C66885">
        <w:rPr>
          <w:rFonts w:cs="Arial"/>
          <w:sz w:val="20"/>
          <w:szCs w:val="20"/>
        </w:rPr>
        <w:t> </w:t>
      </w:r>
      <w:r w:rsidRPr="00C66885">
        <w:rPr>
          <w:rFonts w:cs="Arial"/>
          <w:sz w:val="20"/>
          <w:szCs w:val="20"/>
        </w:rPr>
        <w:t xml:space="preserve">uzasadnienie zastrzeżenia tajemnicy przedsiębiorstwa należy dodać w polu „Załączniki i inne dokumenty przedstawione w ofercie przez Wykonawcę”. </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System sprawdza, czy złożone pliki są podpisane i automatycznie je szyfruje, jednocześnie informując o tym wykonawcę. Potwierdzenie czasu przekazania i odbioru oferty znajduje się w</w:t>
      </w:r>
      <w:r w:rsidR="00FC2214" w:rsidRPr="00C66885">
        <w:rPr>
          <w:rFonts w:cs="Arial"/>
          <w:sz w:val="20"/>
          <w:szCs w:val="20"/>
        </w:rPr>
        <w:t> </w:t>
      </w:r>
      <w:r w:rsidRPr="00C66885">
        <w:rPr>
          <w:rFonts w:cs="Arial"/>
          <w:sz w:val="20"/>
          <w:szCs w:val="20"/>
        </w:rPr>
        <w:t>Elektronicznym Potwierdzeniu Przesłania (EPP) i Elektronicznym Potwierdzeniu Odebrania (EPO). EPP i EPO dostępne są dla zalogowanego Wykonawcy w zakładce „Oferty/Wnioski”.</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Oferta może być złożona tylko do upływu terminu składania ofert.</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Wykonawca może przed upływem terminu składania ofert wycofać ofertę. Wykonawca wycofuje ofertę w zakładce „Oferty/wnioski” używając przycisku „Wycofaj ofertę”.</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Wykonawca po upływie terminu do składania ofert nie może skutecznie dokonać zmiany ani wycofać złożonej oferty.</w:t>
      </w:r>
    </w:p>
    <w:p w:rsidR="00CE44C2" w:rsidRPr="00C66885" w:rsidRDefault="00CE44C2" w:rsidP="00DA474E">
      <w:pPr>
        <w:pStyle w:val="Akapitzlist"/>
        <w:numPr>
          <w:ilvl w:val="0"/>
          <w:numId w:val="57"/>
        </w:numPr>
        <w:tabs>
          <w:tab w:val="clear" w:pos="360"/>
          <w:tab w:val="left" w:pos="284"/>
        </w:tabs>
        <w:ind w:left="0" w:firstLine="0"/>
        <w:rPr>
          <w:rFonts w:cs="Arial"/>
          <w:sz w:val="20"/>
          <w:szCs w:val="20"/>
        </w:rPr>
      </w:pPr>
      <w:r w:rsidRPr="00C66885">
        <w:rPr>
          <w:rFonts w:cs="Arial"/>
          <w:sz w:val="20"/>
          <w:szCs w:val="20"/>
        </w:rPr>
        <w:t>Zamawiający odrzuci ofertę złożoną po terminie składania ofert</w:t>
      </w:r>
    </w:p>
    <w:p w:rsidR="00CE44C2" w:rsidRPr="00C66885" w:rsidRDefault="00CE44C2" w:rsidP="00CE44C2">
      <w:pPr>
        <w:pStyle w:val="Nagwek2"/>
        <w:rPr>
          <w:sz w:val="20"/>
          <w:szCs w:val="20"/>
        </w:rPr>
      </w:pPr>
      <w:r w:rsidRPr="00C66885">
        <w:rPr>
          <w:sz w:val="20"/>
          <w:szCs w:val="20"/>
        </w:rPr>
        <w:t>O terminie złożenia oferty decyduje czas pełnego przeprocesowania transakcji na Platformie</w:t>
      </w:r>
    </w:p>
    <w:p w:rsidR="00F8493B" w:rsidRPr="00C66885" w:rsidRDefault="00F8493B" w:rsidP="00CE44C2">
      <w:pPr>
        <w:pStyle w:val="Nagwek2"/>
        <w:rPr>
          <w:sz w:val="20"/>
          <w:szCs w:val="24"/>
        </w:rPr>
      </w:pPr>
      <w:r w:rsidRPr="00C66885">
        <w:rPr>
          <w:sz w:val="20"/>
          <w:szCs w:val="24"/>
        </w:rPr>
        <w:t>X</w:t>
      </w:r>
      <w:r w:rsidR="0068011F" w:rsidRPr="00C66885">
        <w:rPr>
          <w:sz w:val="20"/>
          <w:szCs w:val="24"/>
        </w:rPr>
        <w:t>VIII</w:t>
      </w:r>
      <w:r w:rsidRPr="00C66885">
        <w:rPr>
          <w:sz w:val="20"/>
          <w:szCs w:val="24"/>
        </w:rPr>
        <w:t>. Otwarcie ofert</w:t>
      </w:r>
      <w:bookmarkEnd w:id="21"/>
    </w:p>
    <w:p w:rsidR="00CE44C2" w:rsidRPr="00C66885" w:rsidRDefault="00CE44C2" w:rsidP="00CE44C2">
      <w:pPr>
        <w:numPr>
          <w:ilvl w:val="0"/>
          <w:numId w:val="2"/>
        </w:numPr>
        <w:spacing w:line="320" w:lineRule="auto"/>
        <w:rPr>
          <w:rFonts w:cs="Arial"/>
          <w:sz w:val="20"/>
          <w:szCs w:val="20"/>
        </w:rPr>
      </w:pPr>
      <w:bookmarkStart w:id="22" w:name="_Toc69376148"/>
      <w:r w:rsidRPr="00C66885">
        <w:rPr>
          <w:rFonts w:cs="Arial"/>
          <w:sz w:val="20"/>
          <w:szCs w:val="20"/>
        </w:rPr>
        <w:t xml:space="preserve">Otwarcie ofert następuje niezwłocznie po upływie terminu składania ofert, tj. </w:t>
      </w:r>
      <w:r w:rsidR="009C7E44">
        <w:rPr>
          <w:rFonts w:cs="Arial"/>
          <w:b/>
          <w:sz w:val="20"/>
          <w:szCs w:val="20"/>
        </w:rPr>
        <w:t>13</w:t>
      </w:r>
      <w:r w:rsidRPr="00C66885">
        <w:rPr>
          <w:rFonts w:cs="Arial"/>
          <w:b/>
          <w:sz w:val="20"/>
          <w:szCs w:val="20"/>
        </w:rPr>
        <w:t xml:space="preserve"> </w:t>
      </w:r>
      <w:r w:rsidR="009C7E44">
        <w:rPr>
          <w:rFonts w:cs="Arial"/>
          <w:b/>
          <w:sz w:val="20"/>
          <w:szCs w:val="20"/>
        </w:rPr>
        <w:t>lutego</w:t>
      </w:r>
      <w:r w:rsidRPr="00C66885">
        <w:rPr>
          <w:rFonts w:cs="Arial"/>
          <w:b/>
          <w:sz w:val="20"/>
          <w:szCs w:val="20"/>
        </w:rPr>
        <w:t xml:space="preserve"> 202</w:t>
      </w:r>
      <w:r w:rsidR="009C7E44">
        <w:rPr>
          <w:rFonts w:cs="Arial"/>
          <w:b/>
          <w:sz w:val="20"/>
          <w:szCs w:val="20"/>
        </w:rPr>
        <w:t>6</w:t>
      </w:r>
      <w:r w:rsidRPr="00C66885">
        <w:rPr>
          <w:rFonts w:cs="Arial"/>
          <w:b/>
          <w:sz w:val="20"/>
          <w:szCs w:val="20"/>
        </w:rPr>
        <w:t xml:space="preserve"> r. godz. </w:t>
      </w:r>
      <w:r w:rsidR="009C7E44">
        <w:rPr>
          <w:rFonts w:cs="Arial"/>
          <w:b/>
          <w:sz w:val="20"/>
          <w:szCs w:val="20"/>
        </w:rPr>
        <w:t>9</w:t>
      </w:r>
      <w:r w:rsidRPr="00C66885">
        <w:rPr>
          <w:rFonts w:cs="Arial"/>
          <w:b/>
          <w:sz w:val="20"/>
          <w:szCs w:val="20"/>
        </w:rPr>
        <w:t>.10,</w:t>
      </w:r>
      <w:r w:rsidRPr="00C66885">
        <w:rPr>
          <w:rFonts w:cs="Arial"/>
          <w:sz w:val="20"/>
          <w:szCs w:val="20"/>
        </w:rPr>
        <w:t xml:space="preserve"> nie później niż następnego dnia po dniu, w którym upłynął termin składania ofert tj. </w:t>
      </w:r>
      <w:r w:rsidR="009C7E44">
        <w:rPr>
          <w:rFonts w:cs="Arial"/>
          <w:sz w:val="20"/>
          <w:szCs w:val="20"/>
        </w:rPr>
        <w:t>14.02.</w:t>
      </w:r>
      <w:r w:rsidRPr="00C66885">
        <w:rPr>
          <w:rFonts w:cs="Arial"/>
          <w:sz w:val="20"/>
          <w:szCs w:val="20"/>
        </w:rPr>
        <w:t>202</w:t>
      </w:r>
      <w:r w:rsidR="009C7E44">
        <w:rPr>
          <w:rFonts w:cs="Arial"/>
          <w:sz w:val="20"/>
          <w:szCs w:val="20"/>
        </w:rPr>
        <w:t>6</w:t>
      </w:r>
      <w:r w:rsidRPr="00C66885">
        <w:rPr>
          <w:rFonts w:cs="Arial"/>
          <w:sz w:val="20"/>
          <w:szCs w:val="20"/>
        </w:rPr>
        <w:t xml:space="preserve"> r.</w:t>
      </w:r>
    </w:p>
    <w:p w:rsidR="00CE44C2" w:rsidRPr="00C66885" w:rsidRDefault="00CE44C2" w:rsidP="00CE44C2">
      <w:pPr>
        <w:numPr>
          <w:ilvl w:val="0"/>
          <w:numId w:val="2"/>
        </w:numPr>
        <w:pBdr>
          <w:top w:val="nil"/>
          <w:left w:val="nil"/>
          <w:bottom w:val="nil"/>
          <w:right w:val="nil"/>
          <w:between w:val="nil"/>
        </w:pBdr>
        <w:spacing w:line="320" w:lineRule="auto"/>
        <w:rPr>
          <w:rFonts w:cs="Arial"/>
          <w:sz w:val="20"/>
          <w:szCs w:val="20"/>
        </w:rPr>
      </w:pPr>
      <w:r w:rsidRPr="00C66885">
        <w:rPr>
          <w:rFonts w:cs="Arial"/>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rsidR="00CE44C2" w:rsidRPr="00C66885" w:rsidRDefault="00CE44C2" w:rsidP="00CE44C2">
      <w:pPr>
        <w:numPr>
          <w:ilvl w:val="0"/>
          <w:numId w:val="2"/>
        </w:numPr>
        <w:pBdr>
          <w:top w:val="nil"/>
          <w:left w:val="nil"/>
          <w:bottom w:val="nil"/>
          <w:right w:val="nil"/>
          <w:between w:val="nil"/>
        </w:pBdr>
        <w:spacing w:line="320" w:lineRule="auto"/>
        <w:rPr>
          <w:rFonts w:cs="Arial"/>
          <w:sz w:val="20"/>
          <w:szCs w:val="20"/>
        </w:rPr>
      </w:pPr>
      <w:r w:rsidRPr="00C66885">
        <w:rPr>
          <w:rFonts w:cs="Arial"/>
          <w:sz w:val="20"/>
          <w:szCs w:val="20"/>
        </w:rPr>
        <w:t>Zamawiający poinformuje o zmianie terminu otwarcia ofert na stronie internetowej prowadzonego postępowania.</w:t>
      </w:r>
    </w:p>
    <w:p w:rsidR="00CE44C2" w:rsidRPr="00C66885" w:rsidRDefault="00CE44C2" w:rsidP="00CE44C2">
      <w:pPr>
        <w:numPr>
          <w:ilvl w:val="0"/>
          <w:numId w:val="2"/>
        </w:numPr>
        <w:pBdr>
          <w:top w:val="nil"/>
          <w:left w:val="nil"/>
          <w:bottom w:val="nil"/>
          <w:right w:val="nil"/>
          <w:between w:val="nil"/>
        </w:pBdr>
        <w:spacing w:line="320" w:lineRule="auto"/>
        <w:rPr>
          <w:rFonts w:cs="Arial"/>
          <w:sz w:val="20"/>
          <w:szCs w:val="20"/>
        </w:rPr>
      </w:pPr>
      <w:r w:rsidRPr="00C66885">
        <w:rPr>
          <w:rFonts w:cs="Arial"/>
          <w:sz w:val="20"/>
          <w:szCs w:val="20"/>
        </w:rPr>
        <w:t>Zamawiający, najpóźniej przed otwarciem ofert, udostępnia na stronie internetowej prowadzonego postępowania informację o kwocie, jaką zamierza przeznaczyć na sfinansowanie zamówienia.</w:t>
      </w:r>
    </w:p>
    <w:p w:rsidR="00CE44C2" w:rsidRPr="00C66885" w:rsidRDefault="00CE44C2" w:rsidP="00CE44C2">
      <w:pPr>
        <w:numPr>
          <w:ilvl w:val="0"/>
          <w:numId w:val="2"/>
        </w:numPr>
        <w:pBdr>
          <w:top w:val="nil"/>
          <w:left w:val="nil"/>
          <w:bottom w:val="nil"/>
          <w:right w:val="nil"/>
          <w:between w:val="nil"/>
        </w:pBdr>
        <w:rPr>
          <w:rFonts w:cs="Arial"/>
          <w:sz w:val="20"/>
          <w:szCs w:val="20"/>
        </w:rPr>
      </w:pPr>
      <w:r w:rsidRPr="00C66885">
        <w:rPr>
          <w:rFonts w:cs="Arial"/>
          <w:sz w:val="20"/>
          <w:szCs w:val="20"/>
        </w:rPr>
        <w:t>Zamawiający, niezwłocznie po otwarciu ofert, udostępnia na stronie internetowej prowadzonego postępowania informacje o:</w:t>
      </w:r>
    </w:p>
    <w:p w:rsidR="00CE44C2" w:rsidRPr="00C66885" w:rsidRDefault="00CE44C2" w:rsidP="00CE44C2">
      <w:pPr>
        <w:shd w:val="clear" w:color="auto" w:fill="FFFFFF"/>
        <w:ind w:left="720"/>
        <w:rPr>
          <w:rFonts w:cs="Arial"/>
          <w:sz w:val="20"/>
          <w:szCs w:val="20"/>
        </w:rPr>
      </w:pPr>
      <w:r w:rsidRPr="00C66885">
        <w:rPr>
          <w:rFonts w:cs="Arial"/>
          <w:sz w:val="20"/>
          <w:szCs w:val="20"/>
        </w:rPr>
        <w:t>1) nazwach albo imionach i nazwiskach oraz siedzibach lub miejscach prowadzonej działalności gospodarczej albo miejscach zamieszkania Wykonawców, których oferty zostały otwarte;</w:t>
      </w:r>
    </w:p>
    <w:p w:rsidR="00CE44C2" w:rsidRPr="00C66885" w:rsidRDefault="00CE44C2" w:rsidP="00CE44C2">
      <w:pPr>
        <w:shd w:val="clear" w:color="auto" w:fill="FFFFFF"/>
        <w:ind w:left="993" w:hanging="273"/>
        <w:rPr>
          <w:rFonts w:cs="Arial"/>
          <w:sz w:val="20"/>
          <w:szCs w:val="20"/>
        </w:rPr>
      </w:pPr>
      <w:r w:rsidRPr="00C66885">
        <w:rPr>
          <w:rFonts w:cs="Arial"/>
          <w:sz w:val="20"/>
          <w:szCs w:val="20"/>
        </w:rPr>
        <w:t>2) cenach lub kosztach zawartych w ofertach. Informacja zostanie opublikowana na stronie postępowania na ezamowienia.gov.pl</w:t>
      </w:r>
    </w:p>
    <w:p w:rsidR="00CE44C2" w:rsidRPr="00C66885" w:rsidRDefault="00CE44C2" w:rsidP="00CE44C2">
      <w:pPr>
        <w:shd w:val="clear" w:color="auto" w:fill="FFFFFF"/>
        <w:ind w:left="720"/>
        <w:rPr>
          <w:rFonts w:cs="Arial"/>
          <w:sz w:val="20"/>
          <w:szCs w:val="20"/>
        </w:rPr>
      </w:pPr>
    </w:p>
    <w:p w:rsidR="00CE44C2" w:rsidRPr="00C66885" w:rsidRDefault="00CE44C2" w:rsidP="00CE44C2">
      <w:pPr>
        <w:shd w:val="clear" w:color="auto" w:fill="FFFFFF"/>
        <w:rPr>
          <w:rFonts w:cs="Arial"/>
          <w:sz w:val="20"/>
          <w:szCs w:val="20"/>
        </w:rPr>
      </w:pPr>
      <w:r w:rsidRPr="00C66885">
        <w:rPr>
          <w:rFonts w:cs="Arial"/>
          <w:b/>
          <w:sz w:val="20"/>
          <w:szCs w:val="20"/>
        </w:rPr>
        <w:t xml:space="preserve">Uwaga! </w:t>
      </w:r>
      <w:r w:rsidRPr="00C66885">
        <w:rPr>
          <w:rFonts w:cs="Arial"/>
          <w:sz w:val="20"/>
          <w:szCs w:val="20"/>
        </w:rPr>
        <w:t>Zgodnie z Ustawą PZP</w:t>
      </w:r>
      <w:r w:rsidRPr="00C66885">
        <w:rPr>
          <w:rFonts w:cs="Arial"/>
          <w:b/>
          <w:sz w:val="20"/>
          <w:szCs w:val="20"/>
        </w:rPr>
        <w:t xml:space="preserve"> Zamawiający nie ma obowiązku przeprowadzania jawnej sesji otwarcia ofert</w:t>
      </w:r>
      <w:r w:rsidRPr="00C66885">
        <w:rPr>
          <w:rFonts w:cs="Arial"/>
          <w:sz w:val="20"/>
          <w:szCs w:val="20"/>
        </w:rPr>
        <w:t xml:space="preserve"> w sposób jawny z udziałem Wykonawców lub transmitowania sesji otwarcia za pośrednictwem elektronicznych narzędzi do przekazu wideo on-line a ma jedynie takie uprawnienie.</w:t>
      </w:r>
    </w:p>
    <w:p w:rsidR="00F8493B" w:rsidRPr="00C66885" w:rsidRDefault="00F8493B" w:rsidP="004247A4">
      <w:pPr>
        <w:pStyle w:val="Nagwek2"/>
        <w:rPr>
          <w:sz w:val="20"/>
          <w:szCs w:val="24"/>
        </w:rPr>
      </w:pPr>
      <w:r w:rsidRPr="00C66885">
        <w:rPr>
          <w:sz w:val="20"/>
          <w:szCs w:val="24"/>
        </w:rPr>
        <w:t>X</w:t>
      </w:r>
      <w:r w:rsidR="0068011F" w:rsidRPr="00C66885">
        <w:rPr>
          <w:sz w:val="20"/>
          <w:szCs w:val="24"/>
        </w:rPr>
        <w:t>I</w:t>
      </w:r>
      <w:r w:rsidRPr="00C66885">
        <w:rPr>
          <w:sz w:val="20"/>
          <w:szCs w:val="24"/>
        </w:rPr>
        <w:t>X. Opis kryteriów oceny ofert wraz z podaniem wag tych kryteriów</w:t>
      </w:r>
      <w:bookmarkEnd w:id="22"/>
    </w:p>
    <w:p w:rsidR="00C92882" w:rsidRPr="00C66885" w:rsidRDefault="00C92882" w:rsidP="00C92882">
      <w:pPr>
        <w:pStyle w:val="Style3"/>
        <w:widowControl/>
        <w:spacing w:line="276" w:lineRule="auto"/>
        <w:rPr>
          <w:rStyle w:val="FontStyle26"/>
          <w:sz w:val="20"/>
          <w:szCs w:val="24"/>
        </w:rPr>
      </w:pPr>
      <w:r w:rsidRPr="00C66885">
        <w:rPr>
          <w:rStyle w:val="FontStyle26"/>
          <w:sz w:val="20"/>
          <w:szCs w:val="24"/>
        </w:rPr>
        <w:t>W celu wyboru najkorzystniejszej oferty zamawiający przyjął następujące kryterium -</w:t>
      </w:r>
      <w:r w:rsidR="0083042E" w:rsidRPr="00C66885">
        <w:rPr>
          <w:rStyle w:val="FontStyle26"/>
          <w:sz w:val="20"/>
          <w:szCs w:val="24"/>
        </w:rPr>
        <w:t xml:space="preserve"> </w:t>
      </w:r>
      <w:r w:rsidRPr="00C66885">
        <w:rPr>
          <w:rStyle w:val="FontStyle26"/>
          <w:sz w:val="20"/>
          <w:szCs w:val="24"/>
        </w:rPr>
        <w:t>przypisując mu odpowiednio wagę procentową:</w:t>
      </w:r>
    </w:p>
    <w:p w:rsidR="0083042E" w:rsidRPr="00C66885" w:rsidRDefault="0083042E" w:rsidP="00C92882">
      <w:pPr>
        <w:spacing w:line="276" w:lineRule="auto"/>
        <w:rPr>
          <w:rStyle w:val="FontStyle27"/>
          <w:sz w:val="20"/>
          <w:szCs w:val="24"/>
        </w:rPr>
      </w:pPr>
    </w:p>
    <w:p w:rsidR="00C92882" w:rsidRPr="00C66885" w:rsidRDefault="00C92882" w:rsidP="00C92882">
      <w:pPr>
        <w:spacing w:line="276" w:lineRule="auto"/>
        <w:rPr>
          <w:rStyle w:val="FontStyle27"/>
          <w:sz w:val="20"/>
          <w:szCs w:val="24"/>
        </w:rPr>
      </w:pPr>
      <w:r w:rsidRPr="00C66885">
        <w:rPr>
          <w:rStyle w:val="FontStyle27"/>
          <w:sz w:val="20"/>
          <w:szCs w:val="24"/>
        </w:rPr>
        <w:t>Cena - 100 %</w:t>
      </w:r>
      <w:r w:rsidR="00EE5DFE" w:rsidRPr="00C66885">
        <w:rPr>
          <w:rStyle w:val="FontStyle27"/>
          <w:sz w:val="20"/>
          <w:szCs w:val="24"/>
        </w:rPr>
        <w:t>.</w:t>
      </w:r>
    </w:p>
    <w:p w:rsidR="0083042E" w:rsidRPr="00C66885" w:rsidRDefault="0083042E" w:rsidP="00C92882">
      <w:pPr>
        <w:spacing w:line="276" w:lineRule="auto"/>
        <w:rPr>
          <w:rStyle w:val="FontStyle27"/>
          <w:sz w:val="20"/>
          <w:szCs w:val="24"/>
        </w:rPr>
      </w:pPr>
    </w:p>
    <w:p w:rsidR="0083042E" w:rsidRPr="00C66885" w:rsidRDefault="0083042E" w:rsidP="0083042E">
      <w:pPr>
        <w:pStyle w:val="Akapitzlist"/>
        <w:ind w:left="0"/>
        <w:rPr>
          <w:rFonts w:cs="Arial"/>
          <w:sz w:val="20"/>
          <w:szCs w:val="24"/>
        </w:rPr>
      </w:pPr>
      <w:r w:rsidRPr="00C66885">
        <w:rPr>
          <w:rFonts w:cs="Arial"/>
          <w:sz w:val="20"/>
          <w:szCs w:val="24"/>
        </w:rPr>
        <w:t xml:space="preserve">Zamawiający przyjął cenę jako jedyne kryterium oceny ofert, ponieważ w przedmiotowym postępowaniu zachodzą przesłanki określone w art. 246 ust. 2 ustawy </w:t>
      </w:r>
      <w:proofErr w:type="spellStart"/>
      <w:r w:rsidRPr="00C66885">
        <w:rPr>
          <w:rFonts w:cs="Arial"/>
          <w:sz w:val="20"/>
          <w:szCs w:val="24"/>
        </w:rPr>
        <w:t>Pzp</w:t>
      </w:r>
      <w:proofErr w:type="spellEnd"/>
      <w:r w:rsidRPr="00C66885">
        <w:rPr>
          <w:rFonts w:cs="Arial"/>
          <w:sz w:val="20"/>
          <w:szCs w:val="24"/>
        </w:rPr>
        <w:t xml:space="preserve">. Opis przedmiotu </w:t>
      </w:r>
      <w:r w:rsidRPr="00C66885">
        <w:rPr>
          <w:rFonts w:cs="Arial"/>
          <w:sz w:val="20"/>
          <w:szCs w:val="24"/>
        </w:rPr>
        <w:lastRenderedPageBreak/>
        <w:t>zamówienia zawiera standardy jakościowe odnoszące się do wszystkich istotnych cech przedmiotu zamówienia, a wszystkie koszty cyklu życia przedmiotu zamówienia zawarte są w</w:t>
      </w:r>
      <w:r w:rsidR="00AF6F11" w:rsidRPr="00C66885">
        <w:rPr>
          <w:rFonts w:cs="Arial"/>
          <w:sz w:val="20"/>
          <w:szCs w:val="24"/>
        </w:rPr>
        <w:t> </w:t>
      </w:r>
      <w:r w:rsidRPr="00C66885">
        <w:rPr>
          <w:rFonts w:cs="Arial"/>
          <w:sz w:val="20"/>
          <w:szCs w:val="24"/>
        </w:rPr>
        <w:t>cenie jego nabycia.</w:t>
      </w:r>
    </w:p>
    <w:p w:rsidR="00F350AA" w:rsidRPr="00C66885" w:rsidRDefault="00F350AA" w:rsidP="00F350AA">
      <w:pPr>
        <w:spacing w:before="240"/>
        <w:rPr>
          <w:rFonts w:cs="Arial"/>
          <w:sz w:val="20"/>
          <w:szCs w:val="24"/>
        </w:rPr>
      </w:pPr>
      <w:r w:rsidRPr="00C66885">
        <w:rPr>
          <w:rFonts w:cs="Arial"/>
          <w:bCs/>
          <w:sz w:val="20"/>
          <w:szCs w:val="24"/>
        </w:rPr>
        <w:t>Do porównania i oceny ofert w kryterium „cena” stosowany będzie wzór:</w:t>
      </w:r>
    </w:p>
    <w:p w:rsidR="0083042E" w:rsidRPr="00C66885" w:rsidRDefault="0083042E" w:rsidP="0083042E">
      <w:pPr>
        <w:pStyle w:val="Akapitzlist"/>
        <w:jc w:val="center"/>
        <w:rPr>
          <w:rFonts w:cs="Arial"/>
          <w:b/>
          <w:sz w:val="20"/>
          <w:szCs w:val="24"/>
        </w:rPr>
      </w:pPr>
      <w:r w:rsidRPr="00C66885">
        <w:rPr>
          <w:rFonts w:cs="Arial"/>
          <w:b/>
          <w:sz w:val="20"/>
          <w:szCs w:val="24"/>
        </w:rPr>
        <w:t>C = (</w:t>
      </w:r>
      <w:proofErr w:type="spellStart"/>
      <w:r w:rsidRPr="00C66885">
        <w:rPr>
          <w:rFonts w:cs="Arial"/>
          <w:b/>
          <w:sz w:val="20"/>
          <w:szCs w:val="24"/>
        </w:rPr>
        <w:t>Cmin</w:t>
      </w:r>
      <w:proofErr w:type="spellEnd"/>
      <w:r w:rsidRPr="00C66885">
        <w:rPr>
          <w:rFonts w:cs="Arial"/>
          <w:b/>
          <w:sz w:val="20"/>
          <w:szCs w:val="24"/>
        </w:rPr>
        <w:t>/</w:t>
      </w:r>
      <w:proofErr w:type="spellStart"/>
      <w:r w:rsidRPr="00C66885">
        <w:rPr>
          <w:rFonts w:cs="Arial"/>
          <w:b/>
          <w:sz w:val="20"/>
          <w:szCs w:val="24"/>
        </w:rPr>
        <w:t>Cof</w:t>
      </w:r>
      <w:proofErr w:type="spellEnd"/>
      <w:r w:rsidRPr="00C66885">
        <w:rPr>
          <w:rFonts w:cs="Arial"/>
          <w:b/>
          <w:sz w:val="20"/>
          <w:szCs w:val="24"/>
        </w:rPr>
        <w:t>) x 100</w:t>
      </w:r>
    </w:p>
    <w:p w:rsidR="0083042E" w:rsidRPr="00C66885" w:rsidRDefault="0083042E" w:rsidP="0083042E">
      <w:pPr>
        <w:pStyle w:val="Akapitzlist"/>
        <w:rPr>
          <w:rFonts w:cs="Arial"/>
          <w:sz w:val="20"/>
          <w:szCs w:val="24"/>
        </w:rPr>
      </w:pPr>
      <w:r w:rsidRPr="00C66885">
        <w:rPr>
          <w:rFonts w:cs="Arial"/>
          <w:b/>
          <w:sz w:val="20"/>
          <w:szCs w:val="24"/>
        </w:rPr>
        <w:t xml:space="preserve">C </w:t>
      </w:r>
      <w:r w:rsidRPr="00C66885">
        <w:rPr>
          <w:rFonts w:cs="Arial"/>
          <w:sz w:val="20"/>
          <w:szCs w:val="24"/>
        </w:rPr>
        <w:t>– liczba punktów w kryterium cena przyznanych danej ofercie</w:t>
      </w:r>
    </w:p>
    <w:p w:rsidR="0083042E" w:rsidRPr="00C66885" w:rsidRDefault="0083042E" w:rsidP="0083042E">
      <w:pPr>
        <w:pStyle w:val="Akapitzlist"/>
        <w:rPr>
          <w:rFonts w:cs="Arial"/>
          <w:sz w:val="20"/>
          <w:szCs w:val="24"/>
        </w:rPr>
      </w:pPr>
      <w:proofErr w:type="spellStart"/>
      <w:r w:rsidRPr="00C66885">
        <w:rPr>
          <w:rFonts w:cs="Arial"/>
          <w:b/>
          <w:sz w:val="20"/>
          <w:szCs w:val="24"/>
        </w:rPr>
        <w:t>Cmin</w:t>
      </w:r>
      <w:proofErr w:type="spellEnd"/>
      <w:r w:rsidRPr="00C66885">
        <w:rPr>
          <w:rFonts w:cs="Arial"/>
          <w:sz w:val="20"/>
          <w:szCs w:val="24"/>
        </w:rPr>
        <w:t xml:space="preserve"> – najniższa zaoferowana cena brutto spośród wszystkich złożonych ofert niepodlegających odrzuceniu </w:t>
      </w:r>
      <w:proofErr w:type="spellStart"/>
      <w:r w:rsidRPr="00C66885">
        <w:rPr>
          <w:rFonts w:cs="Arial"/>
          <w:b/>
          <w:sz w:val="20"/>
          <w:szCs w:val="24"/>
        </w:rPr>
        <w:t>Cof</w:t>
      </w:r>
      <w:proofErr w:type="spellEnd"/>
      <w:r w:rsidRPr="00C66885">
        <w:rPr>
          <w:rFonts w:cs="Arial"/>
          <w:sz w:val="20"/>
          <w:szCs w:val="24"/>
        </w:rPr>
        <w:t xml:space="preserve"> – zaoferowana cena brutto </w:t>
      </w:r>
    </w:p>
    <w:p w:rsidR="0083042E" w:rsidRPr="00C66885" w:rsidRDefault="0083042E" w:rsidP="0083042E">
      <w:pPr>
        <w:rPr>
          <w:rFonts w:cs="Arial"/>
          <w:sz w:val="20"/>
          <w:szCs w:val="24"/>
        </w:rPr>
      </w:pPr>
      <w:r w:rsidRPr="00C66885">
        <w:rPr>
          <w:rFonts w:cs="Arial"/>
          <w:sz w:val="20"/>
          <w:szCs w:val="24"/>
        </w:rPr>
        <w:t xml:space="preserve">Do porównania ceny Zamawiający przyjmie zaoferowaną </w:t>
      </w:r>
      <w:r w:rsidRPr="00C66885">
        <w:rPr>
          <w:rFonts w:cs="Arial"/>
          <w:b/>
          <w:sz w:val="20"/>
          <w:szCs w:val="24"/>
        </w:rPr>
        <w:t>cenę z</w:t>
      </w:r>
      <w:r w:rsidRPr="00C66885">
        <w:rPr>
          <w:rFonts w:cs="Arial"/>
          <w:sz w:val="20"/>
          <w:szCs w:val="24"/>
        </w:rPr>
        <w:t xml:space="preserve"> </w:t>
      </w:r>
      <w:r w:rsidRPr="00C66885">
        <w:rPr>
          <w:rStyle w:val="FontStyle27"/>
          <w:sz w:val="20"/>
          <w:szCs w:val="24"/>
        </w:rPr>
        <w:t xml:space="preserve">uwzględnieniem upustu od ceny jednostkowej </w:t>
      </w:r>
      <w:r w:rsidR="00687933" w:rsidRPr="00C66885">
        <w:rPr>
          <w:rStyle w:val="FontStyle27"/>
          <w:sz w:val="20"/>
          <w:szCs w:val="24"/>
        </w:rPr>
        <w:t xml:space="preserve">zgodnie z zasadami określonymi w Formularzu </w:t>
      </w:r>
      <w:r w:rsidR="00241CF6" w:rsidRPr="00C66885">
        <w:rPr>
          <w:rStyle w:val="FontStyle27"/>
          <w:sz w:val="20"/>
          <w:szCs w:val="24"/>
        </w:rPr>
        <w:t>ofertowym</w:t>
      </w:r>
      <w:r w:rsidR="00687933" w:rsidRPr="00C66885">
        <w:rPr>
          <w:rStyle w:val="FontStyle27"/>
          <w:sz w:val="20"/>
          <w:szCs w:val="24"/>
        </w:rPr>
        <w:t xml:space="preserve"> odpowiednio do części, na które Wykonawca składa ofertę.</w:t>
      </w:r>
    </w:p>
    <w:p w:rsidR="00F350AA" w:rsidRPr="00C66885" w:rsidRDefault="00F350AA" w:rsidP="0083042E">
      <w:pPr>
        <w:rPr>
          <w:rFonts w:cs="Arial"/>
          <w:sz w:val="20"/>
          <w:szCs w:val="24"/>
        </w:rPr>
      </w:pPr>
      <w:r w:rsidRPr="00C66885">
        <w:rPr>
          <w:rFonts w:cs="Arial"/>
          <w:sz w:val="20"/>
          <w:szCs w:val="24"/>
        </w:rPr>
        <w:t>Oferta może otrzymać maksymalnie 100 pkt (1% = 1 pkt) w zakresie kryterium ceny.</w:t>
      </w:r>
    </w:p>
    <w:p w:rsidR="0083042E" w:rsidRPr="00C66885" w:rsidRDefault="0083042E" w:rsidP="0083042E">
      <w:pPr>
        <w:suppressAutoHyphens/>
        <w:rPr>
          <w:rFonts w:cs="Arial"/>
          <w:sz w:val="20"/>
          <w:szCs w:val="24"/>
        </w:rPr>
      </w:pPr>
      <w:r w:rsidRPr="00C66885">
        <w:rPr>
          <w:rFonts w:cs="Arial"/>
          <w:sz w:val="20"/>
          <w:szCs w:val="24"/>
        </w:rPr>
        <w:t>Oferta na realizację zamówienia, przedstawiająca najniższą cenę otrzyma maksymalną liczbę 100 pkt i zostanie uznana za najkorzystniejszą, pozostałe oferty zostaną sklasyfikowane zgodnie z liczbą uzyskanych punktów i oferowaną ceną. Realizacja zamówienia zostanie powierzona Wykonawcy, który złożył na jej realizację najkorzystniejszą ofertę.</w:t>
      </w:r>
    </w:p>
    <w:p w:rsidR="0083042E" w:rsidRPr="00C66885" w:rsidRDefault="0083042E" w:rsidP="0083042E">
      <w:pPr>
        <w:suppressAutoHyphens/>
        <w:rPr>
          <w:rFonts w:cs="Arial"/>
          <w:sz w:val="20"/>
          <w:szCs w:val="24"/>
        </w:rPr>
      </w:pPr>
      <w:r w:rsidRPr="00C66885">
        <w:rPr>
          <w:rFonts w:cs="Arial"/>
          <w:sz w:val="20"/>
          <w:szCs w:val="24"/>
        </w:rPr>
        <w:t xml:space="preserve">Jeżeli zostały złożone oferty o takiej samej cenie, Zamawiający wezwie Wykonawców, którzy złożyli te oferty, do złożenia w terminie przez siebie określonym </w:t>
      </w:r>
      <w:r w:rsidRPr="00C66885">
        <w:rPr>
          <w:rFonts w:cs="Arial"/>
          <w:b/>
          <w:bCs/>
          <w:sz w:val="20"/>
          <w:szCs w:val="24"/>
        </w:rPr>
        <w:t>ofert dodatkowych</w:t>
      </w:r>
      <w:r w:rsidRPr="00C66885">
        <w:rPr>
          <w:rFonts w:cs="Arial"/>
          <w:sz w:val="20"/>
          <w:szCs w:val="24"/>
        </w:rPr>
        <w:t xml:space="preserve"> zawierających nową cenę, przy czym Wykonawcy, składając oferty dodatkowe, nie mogą zaoferować cen wyższych niż zaoferowane w pierwotnie złożonych przez nich ofertach.</w:t>
      </w:r>
    </w:p>
    <w:p w:rsidR="0083042E" w:rsidRPr="00C66885" w:rsidRDefault="0083042E" w:rsidP="0083042E">
      <w:pPr>
        <w:suppressAutoHyphens/>
        <w:rPr>
          <w:rFonts w:cs="Arial"/>
          <w:sz w:val="20"/>
          <w:szCs w:val="24"/>
        </w:rPr>
      </w:pPr>
      <w:r w:rsidRPr="00C66885">
        <w:rPr>
          <w:rFonts w:cs="Arial"/>
          <w:sz w:val="20"/>
          <w:szCs w:val="24"/>
        </w:rPr>
        <w:t>W toku badania i oceny ofert Zamawiający może żądać od Wykonawcy wyjaśnień dotyczących treści złożonej oferty, w tym zaoferowanej ceny.</w:t>
      </w:r>
    </w:p>
    <w:p w:rsidR="00F8493B" w:rsidRPr="00C66885" w:rsidRDefault="00F8493B" w:rsidP="004247A4">
      <w:pPr>
        <w:pStyle w:val="Nagwek2"/>
        <w:rPr>
          <w:sz w:val="20"/>
          <w:szCs w:val="24"/>
        </w:rPr>
      </w:pPr>
      <w:bookmarkStart w:id="23" w:name="_Toc69376149"/>
      <w:r w:rsidRPr="00C66885">
        <w:rPr>
          <w:sz w:val="20"/>
          <w:szCs w:val="24"/>
        </w:rPr>
        <w:t>XX. Informacje o formalnościach, jakie powinny być</w:t>
      </w:r>
      <w:r w:rsidR="0082288B" w:rsidRPr="00C66885">
        <w:rPr>
          <w:sz w:val="20"/>
          <w:szCs w:val="24"/>
        </w:rPr>
        <w:t xml:space="preserve"> dopełnione po wyborze oferty w </w:t>
      </w:r>
      <w:r w:rsidRPr="00C66885">
        <w:rPr>
          <w:sz w:val="20"/>
          <w:szCs w:val="24"/>
        </w:rPr>
        <w:t>celu zawarcia umowy</w:t>
      </w:r>
      <w:bookmarkEnd w:id="23"/>
    </w:p>
    <w:p w:rsidR="00F8493B" w:rsidRPr="00C66885" w:rsidRDefault="00F8493B" w:rsidP="00AC61DF">
      <w:pPr>
        <w:numPr>
          <w:ilvl w:val="0"/>
          <w:numId w:val="5"/>
        </w:numPr>
        <w:spacing w:before="240"/>
        <w:ind w:left="462" w:hanging="426"/>
        <w:rPr>
          <w:rFonts w:cs="Arial"/>
          <w:sz w:val="20"/>
          <w:szCs w:val="24"/>
        </w:rPr>
      </w:pPr>
      <w:r w:rsidRPr="00C66885">
        <w:rPr>
          <w:rFonts w:cs="Arial"/>
          <w:sz w:val="20"/>
          <w:szCs w:val="24"/>
        </w:rPr>
        <w:t>Zamawiający zawiera umowę w sprawie zamówienia publicznego w terminie nie krótszym niż 5</w:t>
      </w:r>
      <w:r w:rsidR="00FC2214" w:rsidRPr="00C66885">
        <w:rPr>
          <w:rFonts w:cs="Arial"/>
          <w:sz w:val="20"/>
          <w:szCs w:val="24"/>
        </w:rPr>
        <w:t> </w:t>
      </w:r>
      <w:r w:rsidRPr="00C66885">
        <w:rPr>
          <w:rFonts w:cs="Arial"/>
          <w:sz w:val="20"/>
          <w:szCs w:val="24"/>
        </w:rPr>
        <w:t>dni od dnia przesłania zawiadomienia o wyborze najkorzystniejszej oferty.</w:t>
      </w:r>
    </w:p>
    <w:p w:rsidR="00F8493B" w:rsidRPr="00C66885" w:rsidRDefault="00F8493B" w:rsidP="00AC61DF">
      <w:pPr>
        <w:numPr>
          <w:ilvl w:val="0"/>
          <w:numId w:val="5"/>
        </w:numPr>
        <w:ind w:left="462" w:hanging="426"/>
        <w:rPr>
          <w:rFonts w:cs="Arial"/>
          <w:sz w:val="20"/>
          <w:szCs w:val="24"/>
        </w:rPr>
      </w:pPr>
      <w:r w:rsidRPr="00C66885">
        <w:rPr>
          <w:rFonts w:cs="Arial"/>
          <w:sz w:val="20"/>
          <w:szCs w:val="24"/>
        </w:rPr>
        <w:t>Zamawiający może zawrzeć umowę w sprawie zamówienia publicznego przed upływem terminu, o którym mowa w ust. 1, jeżeli w postępowaniu o udzielenie zamówienia prowadzonym w trybie podstawowym złożono tylko jedną ofertę.</w:t>
      </w:r>
    </w:p>
    <w:p w:rsidR="00F8493B" w:rsidRPr="00C66885" w:rsidRDefault="00F8493B" w:rsidP="00AC61DF">
      <w:pPr>
        <w:numPr>
          <w:ilvl w:val="0"/>
          <w:numId w:val="5"/>
        </w:numPr>
        <w:ind w:left="462" w:hanging="426"/>
        <w:rPr>
          <w:rFonts w:cs="Arial"/>
          <w:sz w:val="20"/>
          <w:szCs w:val="24"/>
        </w:rPr>
      </w:pPr>
      <w:r w:rsidRPr="00C66885">
        <w:rPr>
          <w:rFonts w:cs="Arial"/>
          <w:sz w:val="20"/>
          <w:szCs w:val="24"/>
        </w:rPr>
        <w:t xml:space="preserve">W przypadku wyboru oferty złożonej przez Wykonawców wspólnie ubiegających się </w:t>
      </w:r>
      <w:r w:rsidR="0083042E" w:rsidRPr="00C66885">
        <w:rPr>
          <w:rFonts w:cs="Arial"/>
          <w:sz w:val="20"/>
          <w:szCs w:val="24"/>
        </w:rPr>
        <w:t>o </w:t>
      </w:r>
      <w:r w:rsidRPr="00C66885">
        <w:rPr>
          <w:rFonts w:cs="Arial"/>
          <w:sz w:val="20"/>
          <w:szCs w:val="24"/>
        </w:rPr>
        <w:t>udzielenie zamówienia Zamawiający zastrzega sobie prawo żądania przed zawarciem umowy w sprawie zamówienia publicznego umowy regulującej współpracę tych Wykonawców.</w:t>
      </w:r>
    </w:p>
    <w:p w:rsidR="00F8493B" w:rsidRPr="00C66885" w:rsidRDefault="00F8493B" w:rsidP="00AC61DF">
      <w:pPr>
        <w:numPr>
          <w:ilvl w:val="0"/>
          <w:numId w:val="5"/>
        </w:numPr>
        <w:ind w:left="462" w:hanging="426"/>
        <w:rPr>
          <w:rFonts w:cs="Arial"/>
          <w:sz w:val="20"/>
          <w:szCs w:val="24"/>
        </w:rPr>
      </w:pPr>
      <w:r w:rsidRPr="00C66885">
        <w:rPr>
          <w:rFonts w:cs="Arial"/>
          <w:sz w:val="20"/>
          <w:szCs w:val="24"/>
        </w:rPr>
        <w:t>Wykonawca będzie zobowiązany do podpisania umowy w miejscu i terminie wskazanym przez Zamawiającego.</w:t>
      </w:r>
    </w:p>
    <w:p w:rsidR="00F8493B" w:rsidRPr="00C66885" w:rsidRDefault="00F8493B" w:rsidP="004247A4">
      <w:pPr>
        <w:pStyle w:val="Nagwek2"/>
        <w:rPr>
          <w:sz w:val="20"/>
          <w:szCs w:val="24"/>
        </w:rPr>
      </w:pPr>
      <w:bookmarkStart w:id="24" w:name="_Toc69376150"/>
      <w:r w:rsidRPr="00C66885">
        <w:rPr>
          <w:sz w:val="20"/>
          <w:szCs w:val="24"/>
        </w:rPr>
        <w:t>XXI. Wymagania dotyczące zabezpieczenia należytego wykonania umowy</w:t>
      </w:r>
      <w:bookmarkEnd w:id="24"/>
    </w:p>
    <w:p w:rsidR="00F8493B" w:rsidRPr="00C66885" w:rsidRDefault="00F8493B" w:rsidP="00147B27">
      <w:pPr>
        <w:rPr>
          <w:rFonts w:cs="Arial"/>
          <w:sz w:val="20"/>
          <w:szCs w:val="24"/>
        </w:rPr>
      </w:pPr>
      <w:r w:rsidRPr="00C66885">
        <w:rPr>
          <w:rFonts w:cs="Arial"/>
          <w:sz w:val="20"/>
          <w:szCs w:val="24"/>
        </w:rPr>
        <w:t xml:space="preserve">Zamawiający </w:t>
      </w:r>
      <w:r w:rsidRPr="00C66885">
        <w:rPr>
          <w:rFonts w:cs="Arial"/>
          <w:b/>
          <w:sz w:val="20"/>
          <w:szCs w:val="24"/>
        </w:rPr>
        <w:t>nie wymaga</w:t>
      </w:r>
      <w:r w:rsidRPr="00C66885">
        <w:rPr>
          <w:rFonts w:cs="Arial"/>
          <w:sz w:val="20"/>
          <w:szCs w:val="24"/>
        </w:rPr>
        <w:t xml:space="preserve"> wniesienia zabezpieczenia należytego wykonania umowy.</w:t>
      </w:r>
    </w:p>
    <w:p w:rsidR="00F8493B" w:rsidRPr="00C66885" w:rsidRDefault="00F8493B" w:rsidP="004247A4">
      <w:pPr>
        <w:pStyle w:val="Nagwek2"/>
        <w:rPr>
          <w:sz w:val="20"/>
          <w:szCs w:val="24"/>
        </w:rPr>
      </w:pPr>
      <w:bookmarkStart w:id="25" w:name="_Toc69376151"/>
      <w:r w:rsidRPr="00C66885">
        <w:rPr>
          <w:sz w:val="20"/>
          <w:szCs w:val="24"/>
        </w:rPr>
        <w:t>XXII. Informacje o treści zawieranej umowy oraz możliwości jej zmiany</w:t>
      </w:r>
      <w:bookmarkEnd w:id="25"/>
      <w:r w:rsidRPr="00C66885">
        <w:rPr>
          <w:sz w:val="20"/>
          <w:szCs w:val="24"/>
        </w:rPr>
        <w:t xml:space="preserve"> </w:t>
      </w:r>
    </w:p>
    <w:p w:rsidR="00F8493B" w:rsidRPr="00C66885" w:rsidRDefault="00F8493B" w:rsidP="000421B6">
      <w:pPr>
        <w:numPr>
          <w:ilvl w:val="3"/>
          <w:numId w:val="9"/>
        </w:numPr>
        <w:spacing w:before="240"/>
        <w:ind w:left="284" w:hanging="284"/>
        <w:rPr>
          <w:rFonts w:cs="Arial"/>
          <w:sz w:val="20"/>
          <w:szCs w:val="24"/>
        </w:rPr>
      </w:pPr>
      <w:r w:rsidRPr="00C66885">
        <w:rPr>
          <w:rFonts w:cs="Arial"/>
          <w:sz w:val="20"/>
          <w:szCs w:val="24"/>
        </w:rPr>
        <w:t xml:space="preserve">Wybrany Wykonawca jest zobowiązany do zawarcia umowy w sprawie zamówienia publicznego na warunkach określonych w </w:t>
      </w:r>
      <w:r w:rsidR="00CC63B9" w:rsidRPr="00C66885">
        <w:rPr>
          <w:rFonts w:cs="Arial"/>
          <w:sz w:val="20"/>
          <w:szCs w:val="24"/>
        </w:rPr>
        <w:t>Projekt</w:t>
      </w:r>
      <w:r w:rsidR="00AF6F11" w:rsidRPr="00C66885">
        <w:rPr>
          <w:rFonts w:cs="Arial"/>
          <w:sz w:val="20"/>
          <w:szCs w:val="24"/>
        </w:rPr>
        <w:t>owanych postanowieniach umowy w </w:t>
      </w:r>
      <w:r w:rsidR="00CC63B9" w:rsidRPr="00C66885">
        <w:rPr>
          <w:rFonts w:cs="Arial"/>
          <w:sz w:val="20"/>
          <w:szCs w:val="24"/>
        </w:rPr>
        <w:t>sprawie zamówienia publicznego</w:t>
      </w:r>
      <w:r w:rsidRPr="00C66885">
        <w:rPr>
          <w:rFonts w:cs="Arial"/>
          <w:sz w:val="20"/>
          <w:szCs w:val="24"/>
        </w:rPr>
        <w:t>, stanowiący</w:t>
      </w:r>
      <w:r w:rsidR="00CC63B9" w:rsidRPr="00C66885">
        <w:rPr>
          <w:rFonts w:cs="Arial"/>
          <w:sz w:val="20"/>
          <w:szCs w:val="24"/>
        </w:rPr>
        <w:t>ch</w:t>
      </w:r>
      <w:r w:rsidRPr="00C66885">
        <w:rPr>
          <w:rFonts w:cs="Arial"/>
          <w:sz w:val="20"/>
          <w:szCs w:val="24"/>
        </w:rPr>
        <w:t xml:space="preserve"> </w:t>
      </w:r>
      <w:r w:rsidRPr="00C66885">
        <w:rPr>
          <w:rFonts w:cs="Arial"/>
          <w:b/>
          <w:sz w:val="20"/>
          <w:szCs w:val="24"/>
        </w:rPr>
        <w:t>załącznik nr 6</w:t>
      </w:r>
      <w:r w:rsidR="002B5D4D" w:rsidRPr="00C66885">
        <w:rPr>
          <w:rFonts w:cs="Arial"/>
          <w:b/>
          <w:sz w:val="20"/>
          <w:szCs w:val="24"/>
        </w:rPr>
        <w:t xml:space="preserve"> </w:t>
      </w:r>
      <w:r w:rsidRPr="00C66885">
        <w:rPr>
          <w:rFonts w:cs="Arial"/>
          <w:b/>
          <w:sz w:val="20"/>
          <w:szCs w:val="24"/>
        </w:rPr>
        <w:t>do SWZ</w:t>
      </w:r>
      <w:r w:rsidRPr="00C66885">
        <w:rPr>
          <w:rFonts w:cs="Arial"/>
          <w:sz w:val="20"/>
          <w:szCs w:val="24"/>
        </w:rPr>
        <w:t>.</w:t>
      </w:r>
    </w:p>
    <w:p w:rsidR="00CC63B9" w:rsidRPr="00C66885" w:rsidRDefault="00F8493B" w:rsidP="000421B6">
      <w:pPr>
        <w:numPr>
          <w:ilvl w:val="3"/>
          <w:numId w:val="9"/>
        </w:numPr>
        <w:ind w:left="284" w:hanging="284"/>
        <w:rPr>
          <w:rFonts w:cs="Arial"/>
          <w:sz w:val="20"/>
          <w:szCs w:val="24"/>
        </w:rPr>
      </w:pPr>
      <w:r w:rsidRPr="00C66885">
        <w:rPr>
          <w:rFonts w:cs="Arial"/>
          <w:sz w:val="20"/>
          <w:szCs w:val="24"/>
        </w:rPr>
        <w:lastRenderedPageBreak/>
        <w:t>Zakres świadczenia Wykonawcy wynikający z umowy jest tożsamy z jego zobowiązaniem zawartym w ofercie.</w:t>
      </w:r>
    </w:p>
    <w:p w:rsidR="00CC63B9" w:rsidRPr="00C66885" w:rsidRDefault="00CC63B9" w:rsidP="000421B6">
      <w:pPr>
        <w:numPr>
          <w:ilvl w:val="3"/>
          <w:numId w:val="9"/>
        </w:numPr>
        <w:ind w:left="284" w:hanging="284"/>
        <w:rPr>
          <w:rFonts w:cs="Arial"/>
          <w:sz w:val="20"/>
          <w:szCs w:val="24"/>
        </w:rPr>
      </w:pPr>
      <w:r w:rsidRPr="00C66885">
        <w:rPr>
          <w:rFonts w:cs="Arial"/>
          <w:sz w:val="20"/>
          <w:szCs w:val="24"/>
        </w:rPr>
        <w:t xml:space="preserve">Zamawiający przewiduje możliwość zmian postanowień zawartej umowy (tzw. zmiany kontraktowe w oparciu o art. 455 ust. 1 pkt 1 ustawy </w:t>
      </w:r>
      <w:proofErr w:type="spellStart"/>
      <w:r w:rsidRPr="00C66885">
        <w:rPr>
          <w:rFonts w:cs="Arial"/>
          <w:sz w:val="20"/>
          <w:szCs w:val="24"/>
        </w:rPr>
        <w:t>Pzp</w:t>
      </w:r>
      <w:proofErr w:type="spellEnd"/>
      <w:r w:rsidRPr="00C66885">
        <w:rPr>
          <w:rFonts w:cs="Arial"/>
          <w:sz w:val="20"/>
          <w:szCs w:val="24"/>
        </w:rPr>
        <w:t>) w stosunku do treści oferty, na podstawie której dokonano wyboru Wykonawcy, zgodnie z warunkami zawartymi w</w:t>
      </w:r>
      <w:r w:rsidR="00AF6F11" w:rsidRPr="00C66885">
        <w:rPr>
          <w:rFonts w:cs="Arial"/>
          <w:sz w:val="20"/>
          <w:szCs w:val="24"/>
        </w:rPr>
        <w:t> </w:t>
      </w:r>
      <w:r w:rsidRPr="00C66885">
        <w:rPr>
          <w:rFonts w:cs="Arial"/>
          <w:b/>
          <w:sz w:val="20"/>
          <w:szCs w:val="24"/>
        </w:rPr>
        <w:t>Załącznikach nr 6 do SWZ</w:t>
      </w:r>
      <w:r w:rsidRPr="00C66885">
        <w:rPr>
          <w:rFonts w:cs="Arial"/>
          <w:sz w:val="20"/>
          <w:szCs w:val="24"/>
        </w:rPr>
        <w:t>. Zmiana umowy może także nastąpić w przypadkach, o</w:t>
      </w:r>
      <w:r w:rsidR="00AF6F11" w:rsidRPr="00C66885">
        <w:rPr>
          <w:rFonts w:cs="Arial"/>
          <w:sz w:val="20"/>
          <w:szCs w:val="24"/>
        </w:rPr>
        <w:t> </w:t>
      </w:r>
      <w:r w:rsidRPr="00C66885">
        <w:rPr>
          <w:rFonts w:cs="Arial"/>
          <w:sz w:val="20"/>
          <w:szCs w:val="24"/>
        </w:rPr>
        <w:t xml:space="preserve">których mowa w art. 455 ust. 1 pkt 2-4 oraz ust. 2 ustawy </w:t>
      </w:r>
      <w:proofErr w:type="spellStart"/>
      <w:r w:rsidRPr="00C66885">
        <w:rPr>
          <w:rFonts w:cs="Arial"/>
          <w:sz w:val="20"/>
          <w:szCs w:val="24"/>
        </w:rPr>
        <w:t>Pzp</w:t>
      </w:r>
      <w:proofErr w:type="spellEnd"/>
      <w:r w:rsidRPr="00C66885">
        <w:rPr>
          <w:rFonts w:cs="Arial"/>
          <w:sz w:val="20"/>
          <w:szCs w:val="24"/>
        </w:rPr>
        <w:t>.</w:t>
      </w:r>
    </w:p>
    <w:p w:rsidR="00F8493B" w:rsidRPr="00C66885" w:rsidRDefault="00F8493B" w:rsidP="000421B6">
      <w:pPr>
        <w:numPr>
          <w:ilvl w:val="3"/>
          <w:numId w:val="9"/>
        </w:numPr>
        <w:ind w:left="284" w:hanging="284"/>
        <w:rPr>
          <w:rFonts w:cs="Arial"/>
          <w:sz w:val="20"/>
          <w:szCs w:val="24"/>
        </w:rPr>
      </w:pPr>
      <w:r w:rsidRPr="00C66885">
        <w:rPr>
          <w:rFonts w:cs="Arial"/>
          <w:sz w:val="20"/>
          <w:szCs w:val="24"/>
        </w:rPr>
        <w:t>Zmiana umowy wymaga dla swej ważności, pod rygorem nieważności, zachowania formy pisemnej.</w:t>
      </w:r>
    </w:p>
    <w:p w:rsidR="00F8493B" w:rsidRPr="00C66885" w:rsidRDefault="00F8493B" w:rsidP="00F354A8">
      <w:pPr>
        <w:pStyle w:val="Nagwek2"/>
        <w:rPr>
          <w:sz w:val="20"/>
          <w:szCs w:val="24"/>
        </w:rPr>
      </w:pPr>
      <w:bookmarkStart w:id="26" w:name="_Toc69376152"/>
      <w:r w:rsidRPr="00C66885">
        <w:rPr>
          <w:sz w:val="20"/>
          <w:szCs w:val="24"/>
        </w:rPr>
        <w:t>XXI</w:t>
      </w:r>
      <w:r w:rsidR="00BF76F8" w:rsidRPr="00C66885">
        <w:rPr>
          <w:sz w:val="20"/>
          <w:szCs w:val="24"/>
        </w:rPr>
        <w:t>II</w:t>
      </w:r>
      <w:r w:rsidRPr="00C66885">
        <w:rPr>
          <w:sz w:val="20"/>
          <w:szCs w:val="24"/>
        </w:rPr>
        <w:t>. Pouczenie o środkach ochrony prawnej przysługujących Wykonawcy</w:t>
      </w:r>
      <w:bookmarkEnd w:id="26"/>
    </w:p>
    <w:p w:rsidR="00F8493B" w:rsidRPr="00C66885" w:rsidRDefault="00F8493B" w:rsidP="00AC61DF">
      <w:pPr>
        <w:numPr>
          <w:ilvl w:val="0"/>
          <w:numId w:val="4"/>
        </w:numPr>
        <w:spacing w:before="240"/>
        <w:ind w:left="426"/>
        <w:rPr>
          <w:rFonts w:cs="Arial"/>
          <w:sz w:val="20"/>
          <w:szCs w:val="24"/>
        </w:rPr>
      </w:pPr>
      <w:r w:rsidRPr="00C66885">
        <w:rPr>
          <w:rFonts w:cs="Arial"/>
          <w:sz w:val="20"/>
          <w:szCs w:val="24"/>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w:t>
      </w:r>
      <w:r w:rsidR="00FF16CC" w:rsidRPr="00C66885">
        <w:rPr>
          <w:rFonts w:cs="Arial"/>
          <w:sz w:val="20"/>
          <w:szCs w:val="24"/>
        </w:rPr>
        <w:t xml:space="preserve">mawiającego przepisów ustawy </w:t>
      </w:r>
      <w:r w:rsidR="00A94BD7" w:rsidRPr="00C66885">
        <w:rPr>
          <w:rFonts w:cs="Arial"/>
          <w:sz w:val="20"/>
          <w:szCs w:val="24"/>
        </w:rPr>
        <w:t>PZP</w:t>
      </w:r>
      <w:r w:rsidR="00147B27" w:rsidRPr="00C66885">
        <w:rPr>
          <w:rFonts w:cs="Arial"/>
          <w:sz w:val="20"/>
          <w:szCs w:val="24"/>
        </w:rPr>
        <w:t>.</w:t>
      </w:r>
      <w:r w:rsidRPr="00C66885">
        <w:rPr>
          <w:rFonts w:cs="Arial"/>
          <w:sz w:val="20"/>
          <w:szCs w:val="24"/>
        </w:rPr>
        <w:t xml:space="preserve"> </w:t>
      </w:r>
    </w:p>
    <w:p w:rsidR="00F8493B" w:rsidRPr="00C66885" w:rsidRDefault="00F8493B" w:rsidP="00AC61DF">
      <w:pPr>
        <w:numPr>
          <w:ilvl w:val="0"/>
          <w:numId w:val="4"/>
        </w:numPr>
        <w:ind w:left="426"/>
        <w:rPr>
          <w:rFonts w:cs="Arial"/>
          <w:sz w:val="20"/>
          <w:szCs w:val="24"/>
        </w:rPr>
      </w:pPr>
      <w:r w:rsidRPr="00C66885">
        <w:rPr>
          <w:rFonts w:cs="Arial"/>
          <w:sz w:val="20"/>
          <w:szCs w:val="24"/>
        </w:rPr>
        <w:t>Środki ochrony prawnej wobec ogłoszenia wszczynającego postępowanie o udzielenie zamówienia lub ogłoszenia o konkursie oraz dokumentów zamówienia przysługują również organizacjom wpisanym na listę, o k</w:t>
      </w:r>
      <w:r w:rsidR="00FF16CC" w:rsidRPr="00C66885">
        <w:rPr>
          <w:rFonts w:cs="Arial"/>
          <w:sz w:val="20"/>
          <w:szCs w:val="24"/>
        </w:rPr>
        <w:t xml:space="preserve">tórej mowa w art. 469 pkt 15 </w:t>
      </w:r>
      <w:r w:rsidR="00A94BD7" w:rsidRPr="00C66885">
        <w:rPr>
          <w:rFonts w:cs="Arial"/>
          <w:sz w:val="20"/>
          <w:szCs w:val="24"/>
        </w:rPr>
        <w:t>PZP</w:t>
      </w:r>
      <w:r w:rsidRPr="00C66885">
        <w:rPr>
          <w:rFonts w:cs="Arial"/>
          <w:sz w:val="20"/>
          <w:szCs w:val="24"/>
        </w:rPr>
        <w:t xml:space="preserve"> oraz Rzecznikowi Małych i</w:t>
      </w:r>
      <w:r w:rsidR="00FC2214" w:rsidRPr="00C66885">
        <w:rPr>
          <w:rFonts w:cs="Arial"/>
          <w:sz w:val="20"/>
          <w:szCs w:val="24"/>
        </w:rPr>
        <w:t> </w:t>
      </w:r>
      <w:r w:rsidRPr="00C66885">
        <w:rPr>
          <w:rFonts w:cs="Arial"/>
          <w:sz w:val="20"/>
          <w:szCs w:val="24"/>
        </w:rPr>
        <w:t>Średnich Przedsiębiorców.</w:t>
      </w:r>
    </w:p>
    <w:p w:rsidR="00F8493B" w:rsidRPr="00C66885" w:rsidRDefault="00F8493B" w:rsidP="00AC61DF">
      <w:pPr>
        <w:numPr>
          <w:ilvl w:val="0"/>
          <w:numId w:val="4"/>
        </w:numPr>
        <w:ind w:left="426"/>
        <w:rPr>
          <w:rFonts w:cs="Arial"/>
          <w:sz w:val="20"/>
          <w:szCs w:val="24"/>
        </w:rPr>
      </w:pPr>
      <w:r w:rsidRPr="00C66885">
        <w:rPr>
          <w:rFonts w:cs="Arial"/>
          <w:sz w:val="20"/>
          <w:szCs w:val="24"/>
        </w:rPr>
        <w:t>Odwołanie przysługuje na:</w:t>
      </w:r>
    </w:p>
    <w:p w:rsidR="00F8493B" w:rsidRPr="00C66885" w:rsidRDefault="00F8493B" w:rsidP="00DA474E">
      <w:pPr>
        <w:pStyle w:val="Akapitzlist"/>
        <w:numPr>
          <w:ilvl w:val="2"/>
          <w:numId w:val="21"/>
        </w:numPr>
        <w:ind w:left="709" w:hanging="283"/>
        <w:rPr>
          <w:rFonts w:cs="Arial"/>
          <w:sz w:val="20"/>
          <w:szCs w:val="24"/>
        </w:rPr>
      </w:pPr>
      <w:r w:rsidRPr="00C66885">
        <w:rPr>
          <w:rFonts w:cs="Arial"/>
          <w:sz w:val="20"/>
          <w:szCs w:val="24"/>
        </w:rPr>
        <w:t>niezgodną z przepisami ustawy czynność Zamawiającego, podjętą w postępowaniu</w:t>
      </w:r>
      <w:r w:rsidR="003B2DF0" w:rsidRPr="00C66885">
        <w:rPr>
          <w:rFonts w:cs="Arial"/>
          <w:sz w:val="20"/>
          <w:szCs w:val="24"/>
        </w:rPr>
        <w:t xml:space="preserve"> </w:t>
      </w:r>
      <w:r w:rsidRPr="00C66885">
        <w:rPr>
          <w:rFonts w:cs="Arial"/>
          <w:sz w:val="20"/>
          <w:szCs w:val="24"/>
        </w:rPr>
        <w:t>o</w:t>
      </w:r>
      <w:r w:rsidR="003B2DF0" w:rsidRPr="00C66885">
        <w:rPr>
          <w:rFonts w:cs="Arial"/>
          <w:sz w:val="20"/>
          <w:szCs w:val="24"/>
        </w:rPr>
        <w:t> </w:t>
      </w:r>
      <w:r w:rsidRPr="00C66885">
        <w:rPr>
          <w:rFonts w:cs="Arial"/>
          <w:sz w:val="20"/>
          <w:szCs w:val="24"/>
        </w:rPr>
        <w:t>udzielenie zamówienia, w tym na projektowane postanowienie umowy;</w:t>
      </w:r>
    </w:p>
    <w:p w:rsidR="00F8493B" w:rsidRPr="00C66885" w:rsidRDefault="00F8493B" w:rsidP="00DA474E">
      <w:pPr>
        <w:pStyle w:val="Akapitzlist"/>
        <w:numPr>
          <w:ilvl w:val="2"/>
          <w:numId w:val="21"/>
        </w:numPr>
        <w:ind w:left="709" w:hanging="283"/>
        <w:rPr>
          <w:rFonts w:cs="Arial"/>
          <w:sz w:val="20"/>
          <w:szCs w:val="24"/>
        </w:rPr>
      </w:pPr>
      <w:r w:rsidRPr="00C66885">
        <w:rPr>
          <w:rFonts w:cs="Arial"/>
          <w:sz w:val="20"/>
          <w:szCs w:val="24"/>
        </w:rPr>
        <w:t>zaniechanie czynności w postępowaniu o udzielenie zamówienia do której zamawiający był obowiązany na podstawie ustawy;</w:t>
      </w:r>
    </w:p>
    <w:p w:rsidR="00F8493B" w:rsidRPr="00C66885" w:rsidRDefault="00F8493B" w:rsidP="00AC61DF">
      <w:pPr>
        <w:numPr>
          <w:ilvl w:val="0"/>
          <w:numId w:val="4"/>
        </w:numPr>
        <w:ind w:left="426"/>
        <w:rPr>
          <w:rFonts w:cs="Arial"/>
          <w:sz w:val="20"/>
          <w:szCs w:val="24"/>
        </w:rPr>
      </w:pPr>
      <w:r w:rsidRPr="00C66885">
        <w:rPr>
          <w:rFonts w:cs="Arial"/>
          <w:sz w:val="20"/>
          <w:szCs w:val="24"/>
        </w:rPr>
        <w:t>Odwołanie wnosi się do Prezesa Izby. Odwołujący przekazuje kopię odwołania zamawiającemu przed upływem terminu do wniesienia odwołania w taki sposób, aby mógł on zapoznać się z jego treścią przed upływem tego terminu.</w:t>
      </w:r>
    </w:p>
    <w:p w:rsidR="00F8493B" w:rsidRPr="00C66885" w:rsidRDefault="00F8493B" w:rsidP="00AC61DF">
      <w:pPr>
        <w:numPr>
          <w:ilvl w:val="0"/>
          <w:numId w:val="4"/>
        </w:numPr>
        <w:ind w:left="426"/>
        <w:rPr>
          <w:rFonts w:cs="Arial"/>
          <w:sz w:val="20"/>
          <w:szCs w:val="24"/>
        </w:rPr>
      </w:pPr>
      <w:r w:rsidRPr="00C66885">
        <w:rPr>
          <w:rFonts w:cs="Arial"/>
          <w:sz w:val="20"/>
          <w:szCs w:val="24"/>
        </w:rPr>
        <w:t>Odwołanie wobec treści ogłoszenia lub treści SWZ wnosi się w terminie 5 dni od dnia zamieszczenia ogłoszenia w Biuletynie Zamówień Publicznych lub treści SWZ na stronie internetowej.</w:t>
      </w:r>
    </w:p>
    <w:p w:rsidR="00F8493B" w:rsidRPr="00C66885" w:rsidRDefault="00F8493B" w:rsidP="00AC61DF">
      <w:pPr>
        <w:numPr>
          <w:ilvl w:val="0"/>
          <w:numId w:val="4"/>
        </w:numPr>
        <w:ind w:left="426"/>
        <w:rPr>
          <w:rFonts w:cs="Arial"/>
          <w:sz w:val="20"/>
          <w:szCs w:val="24"/>
        </w:rPr>
      </w:pPr>
      <w:r w:rsidRPr="00C66885">
        <w:rPr>
          <w:rFonts w:cs="Arial"/>
          <w:sz w:val="20"/>
          <w:szCs w:val="24"/>
        </w:rPr>
        <w:t>Odwołanie wnosi się w terminie:</w:t>
      </w:r>
    </w:p>
    <w:p w:rsidR="00F8493B" w:rsidRPr="00C66885" w:rsidRDefault="00F8493B" w:rsidP="00147B27">
      <w:pPr>
        <w:ind w:left="709" w:hanging="425"/>
        <w:rPr>
          <w:rFonts w:cs="Arial"/>
          <w:sz w:val="20"/>
          <w:szCs w:val="24"/>
        </w:rPr>
      </w:pPr>
      <w:r w:rsidRPr="00C66885">
        <w:rPr>
          <w:rFonts w:cs="Arial"/>
          <w:sz w:val="20"/>
          <w:szCs w:val="24"/>
        </w:rPr>
        <w:t>1)</w:t>
      </w:r>
      <w:r w:rsidRPr="00C66885">
        <w:rPr>
          <w:rFonts w:cs="Arial"/>
          <w:sz w:val="20"/>
          <w:szCs w:val="24"/>
        </w:rPr>
        <w:tab/>
        <w:t>5 dni od dnia przekazania informacji o czynności zamawiającego stanowiącej podstawę jego wniesienia, jeżeli informacja została przekazana przy użyciu środków komunikacji elektronicznej,</w:t>
      </w:r>
    </w:p>
    <w:p w:rsidR="00F8493B" w:rsidRPr="00C66885" w:rsidRDefault="00F8493B" w:rsidP="00147B27">
      <w:pPr>
        <w:ind w:left="709" w:hanging="425"/>
        <w:rPr>
          <w:rFonts w:cs="Arial"/>
          <w:sz w:val="20"/>
          <w:szCs w:val="24"/>
        </w:rPr>
      </w:pPr>
      <w:r w:rsidRPr="00C66885">
        <w:rPr>
          <w:rFonts w:cs="Arial"/>
          <w:sz w:val="20"/>
          <w:szCs w:val="24"/>
        </w:rPr>
        <w:t>2)</w:t>
      </w:r>
      <w:r w:rsidRPr="00C66885">
        <w:rPr>
          <w:rFonts w:cs="Arial"/>
          <w:sz w:val="20"/>
          <w:szCs w:val="24"/>
        </w:rPr>
        <w:tab/>
        <w:t>10 dni od dnia przekazania informacji o czynności zamawiającego stanowiącej podstawę jego wniesienia, jeżeli informacja została przekazana w sposób inny niż określony w pkt 1).</w:t>
      </w:r>
    </w:p>
    <w:p w:rsidR="00F8493B" w:rsidRPr="00C66885" w:rsidRDefault="00F8493B" w:rsidP="00AC61DF">
      <w:pPr>
        <w:numPr>
          <w:ilvl w:val="0"/>
          <w:numId w:val="4"/>
        </w:numPr>
        <w:ind w:left="426"/>
        <w:rPr>
          <w:rFonts w:cs="Arial"/>
          <w:sz w:val="20"/>
          <w:szCs w:val="24"/>
        </w:rPr>
      </w:pPr>
      <w:r w:rsidRPr="00C66885">
        <w:rPr>
          <w:rFonts w:cs="Arial"/>
          <w:sz w:val="20"/>
          <w:szCs w:val="24"/>
        </w:rPr>
        <w:t xml:space="preserve">Odwołanie w przypadkach innych niż określone w pkt 5 i 6 wnosi się w terminie 5 dni </w:t>
      </w:r>
      <w:r w:rsidR="00CC63B9" w:rsidRPr="00C66885">
        <w:rPr>
          <w:rFonts w:cs="Arial"/>
          <w:sz w:val="20"/>
          <w:szCs w:val="24"/>
        </w:rPr>
        <w:t>od </w:t>
      </w:r>
      <w:r w:rsidRPr="00C66885">
        <w:rPr>
          <w:rFonts w:cs="Arial"/>
          <w:sz w:val="20"/>
          <w:szCs w:val="24"/>
        </w:rPr>
        <w:t>dnia, w</w:t>
      </w:r>
      <w:r w:rsidR="00FC2214" w:rsidRPr="00C66885">
        <w:rPr>
          <w:rFonts w:cs="Arial"/>
          <w:sz w:val="20"/>
          <w:szCs w:val="24"/>
        </w:rPr>
        <w:t> </w:t>
      </w:r>
      <w:r w:rsidRPr="00C66885">
        <w:rPr>
          <w:rFonts w:cs="Arial"/>
          <w:sz w:val="20"/>
          <w:szCs w:val="24"/>
        </w:rPr>
        <w:t>którym powzięto lub przy zachowaniu należytej staranności można było powziąć wiadomość o</w:t>
      </w:r>
      <w:r w:rsidR="00FC2214" w:rsidRPr="00C66885">
        <w:rPr>
          <w:rFonts w:cs="Arial"/>
          <w:sz w:val="20"/>
          <w:szCs w:val="24"/>
        </w:rPr>
        <w:t> </w:t>
      </w:r>
      <w:r w:rsidRPr="00C66885">
        <w:rPr>
          <w:rFonts w:cs="Arial"/>
          <w:sz w:val="20"/>
          <w:szCs w:val="24"/>
        </w:rPr>
        <w:t>okolicznościach stanowiących podstawę jego wniesienia</w:t>
      </w:r>
      <w:r w:rsidR="00832E75" w:rsidRPr="00C66885">
        <w:rPr>
          <w:rFonts w:cs="Arial"/>
          <w:sz w:val="20"/>
          <w:szCs w:val="24"/>
        </w:rPr>
        <w:t>.</w:t>
      </w:r>
    </w:p>
    <w:p w:rsidR="00F8493B" w:rsidRPr="00C66885" w:rsidRDefault="00F8493B" w:rsidP="00AC61DF">
      <w:pPr>
        <w:numPr>
          <w:ilvl w:val="0"/>
          <w:numId w:val="4"/>
        </w:numPr>
        <w:ind w:left="426"/>
        <w:rPr>
          <w:rFonts w:cs="Arial"/>
          <w:sz w:val="20"/>
          <w:szCs w:val="24"/>
        </w:rPr>
      </w:pPr>
      <w:r w:rsidRPr="00C66885">
        <w:rPr>
          <w:rFonts w:cs="Arial"/>
          <w:sz w:val="20"/>
          <w:szCs w:val="24"/>
        </w:rPr>
        <w:t>Na orzeczenie Izby oraz postanowienie Prezesa Izby, o którym mowa w art. 519 ust. 1 ustawy PZP, stronom oraz uczestnikom postępowania odwoławczego przysługuje skarga do sądu.</w:t>
      </w:r>
    </w:p>
    <w:p w:rsidR="00F8493B" w:rsidRPr="00C66885" w:rsidRDefault="00F8493B" w:rsidP="00AC61DF">
      <w:pPr>
        <w:numPr>
          <w:ilvl w:val="0"/>
          <w:numId w:val="4"/>
        </w:numPr>
        <w:ind w:left="426"/>
        <w:rPr>
          <w:rFonts w:cs="Arial"/>
          <w:sz w:val="20"/>
          <w:szCs w:val="24"/>
        </w:rPr>
      </w:pPr>
      <w:r w:rsidRPr="00C66885">
        <w:rPr>
          <w:rFonts w:cs="Arial"/>
          <w:sz w:val="20"/>
          <w:szCs w:val="24"/>
        </w:rPr>
        <w:lastRenderedPageBreak/>
        <w:t>W postępowaniu toczącym się wskutek wniesienia skargi stosuje się odpowiednio przepisy ustawy z dnia 17 listopada 1964 r. - Kodeks postępowania cywilnego o apelacji, jeżeli przepisy niniejszego rozdziału nie stanowią inaczej.</w:t>
      </w:r>
    </w:p>
    <w:p w:rsidR="00F8493B" w:rsidRPr="00C66885" w:rsidRDefault="00F8493B" w:rsidP="00AC61DF">
      <w:pPr>
        <w:numPr>
          <w:ilvl w:val="0"/>
          <w:numId w:val="4"/>
        </w:numPr>
        <w:ind w:left="426"/>
        <w:rPr>
          <w:rFonts w:cs="Arial"/>
          <w:sz w:val="20"/>
          <w:szCs w:val="24"/>
        </w:rPr>
      </w:pPr>
      <w:r w:rsidRPr="00C66885">
        <w:rPr>
          <w:rFonts w:cs="Arial"/>
          <w:sz w:val="20"/>
          <w:szCs w:val="24"/>
        </w:rPr>
        <w:t>Skargę wnosi się do Sądu Okręgowego w Warszawie - sądu zamówień publicznych, zwanego dalej "sądem zamówień publicznych".</w:t>
      </w:r>
    </w:p>
    <w:p w:rsidR="00F8493B" w:rsidRPr="00C66885" w:rsidRDefault="00F8493B" w:rsidP="00AC61DF">
      <w:pPr>
        <w:numPr>
          <w:ilvl w:val="0"/>
          <w:numId w:val="4"/>
        </w:numPr>
        <w:ind w:left="426"/>
        <w:rPr>
          <w:rFonts w:cs="Arial"/>
          <w:sz w:val="20"/>
          <w:szCs w:val="24"/>
        </w:rPr>
      </w:pPr>
      <w:r w:rsidRPr="00C66885">
        <w:rPr>
          <w:rFonts w:cs="Arial"/>
          <w:sz w:val="20"/>
          <w:szCs w:val="24"/>
        </w:rPr>
        <w:t>Skargę wnosi się za pośrednictwem Prezesa Izby, w terminie 14 dni od dnia doręczenia orzeczenia Izby lub postanowienia Prezesa Izby, o którym m</w:t>
      </w:r>
      <w:r w:rsidR="00832E75" w:rsidRPr="00C66885">
        <w:rPr>
          <w:rFonts w:cs="Arial"/>
          <w:sz w:val="20"/>
          <w:szCs w:val="24"/>
        </w:rPr>
        <w:t xml:space="preserve">owa w art. 519 ust. 1 ustawy </w:t>
      </w:r>
      <w:proofErr w:type="spellStart"/>
      <w:r w:rsidR="00832E75" w:rsidRPr="00C66885">
        <w:rPr>
          <w:rFonts w:cs="Arial"/>
          <w:sz w:val="20"/>
          <w:szCs w:val="24"/>
        </w:rPr>
        <w:t>Pzp</w:t>
      </w:r>
      <w:proofErr w:type="spellEnd"/>
      <w:r w:rsidRPr="00C66885">
        <w:rPr>
          <w:rFonts w:cs="Arial"/>
          <w:sz w:val="20"/>
          <w:szCs w:val="24"/>
        </w:rPr>
        <w:t>, przesyłając jednocześnie jej odpis przeciwnikowi skargi. Złożenie skargi w placówce pocztowej operatora wyznaczonego w rozumieniu ustawy z dnia 23 listopada 2012 r. - Prawo pocztowe jest równoznaczne z jej wniesieniem.</w:t>
      </w:r>
    </w:p>
    <w:p w:rsidR="00F8493B" w:rsidRPr="00C66885" w:rsidRDefault="00F8493B" w:rsidP="00AC61DF">
      <w:pPr>
        <w:numPr>
          <w:ilvl w:val="0"/>
          <w:numId w:val="4"/>
        </w:numPr>
        <w:ind w:left="425" w:hanging="357"/>
        <w:rPr>
          <w:rFonts w:cs="Arial"/>
          <w:sz w:val="20"/>
          <w:szCs w:val="24"/>
        </w:rPr>
      </w:pPr>
      <w:r w:rsidRPr="00C66885">
        <w:rPr>
          <w:rFonts w:cs="Arial"/>
          <w:sz w:val="20"/>
          <w:szCs w:val="24"/>
        </w:rPr>
        <w:t>Prezes Izby przekazuje skargę wraz z aktami postępowania odwoławczego do sądu zamówień publicznych w terminie 7 dni od dnia jej otrzymania.</w:t>
      </w:r>
    </w:p>
    <w:p w:rsidR="002F5047" w:rsidRPr="00C66885" w:rsidRDefault="002F5047" w:rsidP="00C33709">
      <w:pPr>
        <w:ind w:left="4963"/>
        <w:rPr>
          <w:rFonts w:cs="Arial"/>
          <w:sz w:val="20"/>
          <w:szCs w:val="24"/>
        </w:rPr>
      </w:pPr>
    </w:p>
    <w:p w:rsidR="00F8493B" w:rsidRPr="00C66885" w:rsidRDefault="00F8493B" w:rsidP="004247A4">
      <w:pPr>
        <w:pStyle w:val="Nagwek2"/>
        <w:rPr>
          <w:sz w:val="20"/>
          <w:szCs w:val="24"/>
        </w:rPr>
      </w:pPr>
      <w:bookmarkStart w:id="27" w:name="_Toc69376153"/>
      <w:r w:rsidRPr="00C66885">
        <w:rPr>
          <w:sz w:val="20"/>
          <w:szCs w:val="24"/>
        </w:rPr>
        <w:t>XX</w:t>
      </w:r>
      <w:r w:rsidR="00BF76F8" w:rsidRPr="00C66885">
        <w:rPr>
          <w:sz w:val="20"/>
          <w:szCs w:val="24"/>
        </w:rPr>
        <w:t>I</w:t>
      </w:r>
      <w:r w:rsidRPr="00C66885">
        <w:rPr>
          <w:sz w:val="20"/>
          <w:szCs w:val="24"/>
        </w:rPr>
        <w:t>V. Spis załączników</w:t>
      </w:r>
      <w:bookmarkEnd w:id="27"/>
    </w:p>
    <w:p w:rsidR="00F8493B" w:rsidRPr="00C66885" w:rsidRDefault="00F8493B" w:rsidP="0010171C">
      <w:pPr>
        <w:numPr>
          <w:ilvl w:val="0"/>
          <w:numId w:val="12"/>
        </w:numPr>
        <w:ind w:left="284" w:hanging="284"/>
        <w:rPr>
          <w:rFonts w:cs="Arial"/>
          <w:sz w:val="20"/>
          <w:szCs w:val="24"/>
        </w:rPr>
      </w:pPr>
      <w:r w:rsidRPr="00C66885">
        <w:rPr>
          <w:rFonts w:cs="Arial"/>
          <w:sz w:val="20"/>
          <w:szCs w:val="24"/>
        </w:rPr>
        <w:t xml:space="preserve"> Formularz oferty</w:t>
      </w:r>
      <w:r w:rsidR="00C92882" w:rsidRPr="00C66885">
        <w:rPr>
          <w:rFonts w:cs="Arial"/>
          <w:sz w:val="20"/>
          <w:szCs w:val="24"/>
        </w:rPr>
        <w:t xml:space="preserve"> </w:t>
      </w:r>
    </w:p>
    <w:p w:rsidR="00F8493B" w:rsidRPr="00C66885" w:rsidRDefault="00F8493B" w:rsidP="0010171C">
      <w:pPr>
        <w:numPr>
          <w:ilvl w:val="0"/>
          <w:numId w:val="12"/>
        </w:numPr>
        <w:ind w:left="284" w:hanging="284"/>
        <w:rPr>
          <w:rFonts w:cs="Arial"/>
          <w:sz w:val="20"/>
          <w:szCs w:val="24"/>
        </w:rPr>
      </w:pPr>
      <w:r w:rsidRPr="00C66885">
        <w:rPr>
          <w:rFonts w:cs="Arial"/>
          <w:sz w:val="20"/>
          <w:szCs w:val="24"/>
        </w:rPr>
        <w:t>Oświadczenie Wykonawcy o spełnianiu warunków udziału w postępowaniu i barku podstaw do wykluczenia</w:t>
      </w:r>
      <w:r w:rsidR="002C19DB" w:rsidRPr="00C66885">
        <w:rPr>
          <w:rFonts w:cs="Arial"/>
          <w:sz w:val="20"/>
          <w:szCs w:val="24"/>
        </w:rPr>
        <w:t>.</w:t>
      </w:r>
    </w:p>
    <w:p w:rsidR="00F8493B" w:rsidRPr="00C66885" w:rsidRDefault="00F8493B" w:rsidP="0010171C">
      <w:pPr>
        <w:numPr>
          <w:ilvl w:val="0"/>
          <w:numId w:val="12"/>
        </w:numPr>
        <w:ind w:left="284" w:hanging="284"/>
        <w:rPr>
          <w:rFonts w:cs="Arial"/>
          <w:sz w:val="20"/>
          <w:szCs w:val="24"/>
        </w:rPr>
      </w:pPr>
      <w:r w:rsidRPr="00C66885">
        <w:rPr>
          <w:rFonts w:cs="Arial"/>
          <w:sz w:val="20"/>
          <w:szCs w:val="24"/>
        </w:rPr>
        <w:t>Oświadczenie o grupie kapitałowej</w:t>
      </w:r>
    </w:p>
    <w:p w:rsidR="00F8493B" w:rsidRPr="00C66885" w:rsidRDefault="00F8493B" w:rsidP="0010171C">
      <w:pPr>
        <w:numPr>
          <w:ilvl w:val="0"/>
          <w:numId w:val="12"/>
        </w:numPr>
        <w:ind w:left="284" w:hanging="284"/>
        <w:rPr>
          <w:rFonts w:cs="Arial"/>
          <w:sz w:val="20"/>
          <w:szCs w:val="24"/>
        </w:rPr>
      </w:pPr>
      <w:r w:rsidRPr="00C66885">
        <w:rPr>
          <w:rFonts w:cs="Arial"/>
          <w:sz w:val="20"/>
          <w:szCs w:val="24"/>
        </w:rPr>
        <w:t>Wykaz dostaw</w:t>
      </w:r>
    </w:p>
    <w:p w:rsidR="00F8493B" w:rsidRPr="00C66885" w:rsidRDefault="00F8493B" w:rsidP="0010171C">
      <w:pPr>
        <w:numPr>
          <w:ilvl w:val="0"/>
          <w:numId w:val="12"/>
        </w:numPr>
        <w:ind w:left="284" w:hanging="284"/>
        <w:rPr>
          <w:rFonts w:cs="Arial"/>
          <w:sz w:val="20"/>
          <w:szCs w:val="24"/>
        </w:rPr>
      </w:pPr>
      <w:r w:rsidRPr="00C66885">
        <w:rPr>
          <w:rFonts w:cs="Arial"/>
          <w:sz w:val="20"/>
          <w:szCs w:val="24"/>
        </w:rPr>
        <w:t>Oświadczenie/zobowiązanie</w:t>
      </w:r>
    </w:p>
    <w:p w:rsidR="00CC63B9" w:rsidRPr="00C66885" w:rsidRDefault="00CC63B9" w:rsidP="006F00CA">
      <w:pPr>
        <w:numPr>
          <w:ilvl w:val="0"/>
          <w:numId w:val="12"/>
        </w:numPr>
        <w:ind w:left="284" w:hanging="284"/>
        <w:jc w:val="left"/>
        <w:rPr>
          <w:rFonts w:cs="Arial"/>
          <w:sz w:val="20"/>
          <w:szCs w:val="24"/>
        </w:rPr>
        <w:sectPr w:rsidR="00CC63B9" w:rsidRPr="00C66885" w:rsidSect="00D04544">
          <w:footerReference w:type="even" r:id="rId11"/>
          <w:footerReference w:type="default" r:id="rId12"/>
          <w:pgSz w:w="11900" w:h="16840" w:code="9"/>
          <w:pgMar w:top="993" w:right="1417" w:bottom="1135" w:left="1417" w:header="0" w:footer="283" w:gutter="0"/>
          <w:cols w:space="720"/>
          <w:noEndnote/>
          <w:docGrid w:linePitch="360"/>
        </w:sectPr>
      </w:pPr>
      <w:bookmarkStart w:id="28" w:name="_Hlk89243289"/>
      <w:r w:rsidRPr="00C66885">
        <w:rPr>
          <w:rFonts w:cs="Arial"/>
          <w:sz w:val="20"/>
          <w:szCs w:val="24"/>
        </w:rPr>
        <w:t xml:space="preserve">Projektowane postanowienia umowy w sprawie zamówienia </w:t>
      </w:r>
      <w:bookmarkEnd w:id="28"/>
      <w:r w:rsidR="00B71B98" w:rsidRPr="00C66885">
        <w:rPr>
          <w:rFonts w:cs="Arial"/>
          <w:sz w:val="20"/>
          <w:szCs w:val="24"/>
        </w:rPr>
        <w:t>publicznego.</w:t>
      </w:r>
    </w:p>
    <w:p w:rsidR="00F8493B" w:rsidRPr="00C66885" w:rsidRDefault="00F8493B" w:rsidP="00FE6369">
      <w:pPr>
        <w:tabs>
          <w:tab w:val="left" w:pos="6820"/>
        </w:tabs>
        <w:spacing w:after="60"/>
        <w:jc w:val="right"/>
        <w:outlineLvl w:val="8"/>
        <w:rPr>
          <w:rFonts w:cs="Arial"/>
          <w:i/>
          <w:sz w:val="20"/>
          <w:szCs w:val="24"/>
        </w:rPr>
      </w:pPr>
      <w:r w:rsidRPr="00C66885">
        <w:rPr>
          <w:rFonts w:cs="Arial"/>
          <w:i/>
          <w:sz w:val="20"/>
          <w:szCs w:val="24"/>
        </w:rPr>
        <w:lastRenderedPageBreak/>
        <w:t>Załącznik nr 1</w:t>
      </w:r>
      <w:r w:rsidR="00C92882" w:rsidRPr="00C66885">
        <w:rPr>
          <w:rFonts w:cs="Arial"/>
          <w:i/>
          <w:sz w:val="20"/>
          <w:szCs w:val="24"/>
        </w:rPr>
        <w:t xml:space="preserve"> </w:t>
      </w:r>
      <w:r w:rsidRPr="00C66885">
        <w:rPr>
          <w:rFonts w:cs="Arial"/>
          <w:i/>
          <w:sz w:val="20"/>
          <w:szCs w:val="24"/>
        </w:rPr>
        <w:t>SWZ</w:t>
      </w:r>
    </w:p>
    <w:p w:rsidR="00FE6369" w:rsidRPr="00C66885" w:rsidRDefault="00FE6369" w:rsidP="00FE6369">
      <w:pPr>
        <w:autoSpaceDE w:val="0"/>
        <w:autoSpaceDN w:val="0"/>
        <w:adjustRightInd w:val="0"/>
        <w:spacing w:line="240" w:lineRule="exact"/>
        <w:ind w:left="-284" w:firstLine="77"/>
        <w:rPr>
          <w:rFonts w:eastAsia="Times New Roman" w:cs="Arial"/>
          <w:sz w:val="20"/>
          <w:szCs w:val="24"/>
          <w:lang w:eastAsia="pl-PL"/>
        </w:rPr>
      </w:pPr>
      <w:r w:rsidRPr="00C66885">
        <w:rPr>
          <w:rFonts w:eastAsia="Times New Roman" w:cs="Arial"/>
          <w:bCs/>
          <w:sz w:val="20"/>
          <w:szCs w:val="24"/>
          <w:lang w:eastAsia="pl-PL"/>
        </w:rPr>
        <w:t xml:space="preserve">Nr sprawy </w:t>
      </w:r>
      <w:r w:rsidR="009C7E44">
        <w:rPr>
          <w:rFonts w:eastAsia="Times New Roman" w:cs="Arial"/>
          <w:sz w:val="20"/>
          <w:szCs w:val="24"/>
          <w:lang w:eastAsia="pl-PL"/>
        </w:rPr>
        <w:t xml:space="preserve">MT.2370.3.2026 </w:t>
      </w:r>
      <w:r w:rsidRPr="00C66885">
        <w:rPr>
          <w:rFonts w:eastAsia="Times New Roman" w:cs="Arial"/>
          <w:sz w:val="20"/>
          <w:szCs w:val="24"/>
          <w:lang w:eastAsia="pl-PL"/>
        </w:rPr>
        <w:t xml:space="preserve"> </w:t>
      </w:r>
    </w:p>
    <w:p w:rsidR="00AC0071" w:rsidRPr="00C66885" w:rsidRDefault="00F8493B" w:rsidP="00AC0071">
      <w:pPr>
        <w:pStyle w:val="Teksttreci30"/>
        <w:shd w:val="clear" w:color="auto" w:fill="auto"/>
        <w:ind w:right="238"/>
        <w:rPr>
          <w:rFonts w:ascii="Arial" w:hAnsi="Arial" w:cs="Arial"/>
          <w:sz w:val="20"/>
          <w:szCs w:val="24"/>
          <w:u w:val="single"/>
        </w:rPr>
      </w:pPr>
      <w:r w:rsidRPr="00C66885">
        <w:rPr>
          <w:rFonts w:ascii="Arial" w:hAnsi="Arial" w:cs="Arial"/>
          <w:sz w:val="20"/>
          <w:szCs w:val="24"/>
          <w:u w:val="single"/>
        </w:rPr>
        <w:t>Zamawiający:</w:t>
      </w:r>
    </w:p>
    <w:p w:rsidR="00F8493B" w:rsidRPr="00C66885" w:rsidRDefault="00F8493B" w:rsidP="007F218F">
      <w:pPr>
        <w:pStyle w:val="Teksttreci30"/>
        <w:shd w:val="clear" w:color="auto" w:fill="auto"/>
        <w:spacing w:line="360" w:lineRule="auto"/>
        <w:ind w:right="238"/>
        <w:rPr>
          <w:rFonts w:ascii="Arial" w:hAnsi="Arial" w:cs="Arial"/>
          <w:b w:val="0"/>
          <w:sz w:val="20"/>
          <w:szCs w:val="24"/>
        </w:rPr>
      </w:pPr>
      <w:r w:rsidRPr="00C66885">
        <w:rPr>
          <w:rFonts w:ascii="Arial" w:hAnsi="Arial" w:cs="Arial"/>
          <w:sz w:val="20"/>
          <w:szCs w:val="24"/>
        </w:rPr>
        <w:t>Komenda Mie</w:t>
      </w:r>
      <w:r w:rsidR="00AC0071" w:rsidRPr="00C66885">
        <w:rPr>
          <w:rFonts w:ascii="Arial" w:hAnsi="Arial" w:cs="Arial"/>
          <w:sz w:val="20"/>
          <w:szCs w:val="24"/>
        </w:rPr>
        <w:t xml:space="preserve">jska Państwowej Straży </w:t>
      </w:r>
      <w:r w:rsidR="00692142" w:rsidRPr="00C66885">
        <w:rPr>
          <w:rFonts w:ascii="Arial" w:hAnsi="Arial" w:cs="Arial"/>
          <w:sz w:val="20"/>
          <w:szCs w:val="24"/>
        </w:rPr>
        <w:t xml:space="preserve">Pożarnej w </w:t>
      </w:r>
      <w:r w:rsidR="00CD1AD9" w:rsidRPr="00C66885">
        <w:rPr>
          <w:rFonts w:ascii="Arial" w:hAnsi="Arial" w:cs="Arial"/>
          <w:sz w:val="20"/>
          <w:szCs w:val="24"/>
        </w:rPr>
        <w:t>Gliwicach</w:t>
      </w:r>
      <w:r w:rsidR="00AC0071" w:rsidRPr="00C66885">
        <w:rPr>
          <w:rFonts w:ascii="Arial" w:hAnsi="Arial" w:cs="Arial"/>
          <w:sz w:val="20"/>
          <w:szCs w:val="24"/>
        </w:rPr>
        <w:br/>
        <w:t xml:space="preserve">ul. </w:t>
      </w:r>
      <w:r w:rsidR="0010171C" w:rsidRPr="00C66885">
        <w:rPr>
          <w:rFonts w:ascii="Arial" w:hAnsi="Arial" w:cs="Arial"/>
          <w:sz w:val="20"/>
          <w:szCs w:val="24"/>
        </w:rPr>
        <w:t xml:space="preserve">Wrocławska </w:t>
      </w:r>
      <w:proofErr w:type="gramStart"/>
      <w:r w:rsidR="0010171C" w:rsidRPr="00C66885">
        <w:rPr>
          <w:rFonts w:ascii="Arial" w:hAnsi="Arial" w:cs="Arial"/>
          <w:sz w:val="20"/>
          <w:szCs w:val="24"/>
        </w:rPr>
        <w:t>1</w:t>
      </w:r>
      <w:r w:rsidR="003B2DF0" w:rsidRPr="00C66885">
        <w:rPr>
          <w:rFonts w:ascii="Arial" w:hAnsi="Arial" w:cs="Arial"/>
          <w:sz w:val="20"/>
          <w:szCs w:val="24"/>
        </w:rPr>
        <w:t xml:space="preserve">  </w:t>
      </w:r>
      <w:r w:rsidR="0010171C" w:rsidRPr="00C66885">
        <w:rPr>
          <w:rFonts w:ascii="Arial" w:hAnsi="Arial" w:cs="Arial"/>
          <w:sz w:val="20"/>
          <w:szCs w:val="24"/>
        </w:rPr>
        <w:t>44</w:t>
      </w:r>
      <w:proofErr w:type="gramEnd"/>
      <w:r w:rsidR="0010171C" w:rsidRPr="00C66885">
        <w:rPr>
          <w:rFonts w:ascii="Arial" w:hAnsi="Arial" w:cs="Arial"/>
          <w:sz w:val="20"/>
          <w:szCs w:val="24"/>
        </w:rPr>
        <w:t>-100</w:t>
      </w:r>
      <w:r w:rsidR="006B7A73" w:rsidRPr="00C66885">
        <w:rPr>
          <w:rFonts w:ascii="Arial" w:hAnsi="Arial" w:cs="Arial"/>
          <w:sz w:val="20"/>
          <w:szCs w:val="24"/>
        </w:rPr>
        <w:t xml:space="preserve"> </w:t>
      </w:r>
      <w:r w:rsidR="009C01A8" w:rsidRPr="00C66885">
        <w:rPr>
          <w:rFonts w:ascii="Arial" w:hAnsi="Arial" w:cs="Arial"/>
          <w:sz w:val="20"/>
          <w:szCs w:val="24"/>
        </w:rPr>
        <w:t>Gliwice</w:t>
      </w:r>
    </w:p>
    <w:p w:rsidR="00F8493B" w:rsidRPr="00C66885" w:rsidRDefault="00F8493B" w:rsidP="00F8493B">
      <w:pPr>
        <w:shd w:val="clear" w:color="auto" w:fill="BFBFBF"/>
        <w:jc w:val="center"/>
        <w:rPr>
          <w:rFonts w:cs="Arial"/>
          <w:b/>
          <w:sz w:val="20"/>
          <w:szCs w:val="24"/>
        </w:rPr>
      </w:pPr>
      <w:r w:rsidRPr="00C66885">
        <w:rPr>
          <w:rFonts w:cs="Arial"/>
          <w:b/>
          <w:sz w:val="20"/>
          <w:szCs w:val="24"/>
        </w:rPr>
        <w:t>FORMULARZ OFERTY</w:t>
      </w: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78"/>
        <w:gridCol w:w="5074"/>
      </w:tblGrid>
      <w:tr w:rsidR="00C66885" w:rsidRPr="00C66885" w:rsidTr="006F36CF">
        <w:trPr>
          <w:trHeight w:val="775"/>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rPr>
                <w:rFonts w:cs="Arial"/>
                <w:sz w:val="20"/>
                <w:szCs w:val="24"/>
              </w:rPr>
            </w:pPr>
            <w:r w:rsidRPr="00C66885">
              <w:rPr>
                <w:rFonts w:cs="Arial"/>
                <w:b/>
                <w:sz w:val="20"/>
                <w:szCs w:val="24"/>
                <w:u w:val="single"/>
              </w:rPr>
              <w:t>DANE DOTYCZĄCE WYKONAWCY</w:t>
            </w:r>
            <w:r w:rsidRPr="00C66885">
              <w:rPr>
                <w:rFonts w:cs="Arial"/>
                <w:sz w:val="20"/>
                <w:szCs w:val="24"/>
                <w:u w:val="single"/>
              </w:rPr>
              <w:cr/>
            </w:r>
            <w:r w:rsidRPr="00C66885">
              <w:rPr>
                <w:rFonts w:cs="Arial"/>
                <w:sz w:val="20"/>
                <w:szCs w:val="24"/>
              </w:rPr>
              <w:t>Pełna nazwa Wykonawcy/</w:t>
            </w:r>
          </w:p>
          <w:p w:rsidR="00F8493B" w:rsidRPr="00C66885" w:rsidRDefault="00F8493B" w:rsidP="006F36CF">
            <w:pPr>
              <w:spacing w:line="240" w:lineRule="auto"/>
              <w:rPr>
                <w:rFonts w:cs="Arial"/>
                <w:sz w:val="20"/>
                <w:szCs w:val="24"/>
              </w:rPr>
            </w:pPr>
            <w:r w:rsidRPr="00C66885">
              <w:rPr>
                <w:rFonts w:cs="Arial"/>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ind w:right="74"/>
              <w:rPr>
                <w:rFonts w:cs="Arial"/>
                <w:iCs/>
                <w:sz w:val="20"/>
                <w:szCs w:val="24"/>
              </w:rPr>
            </w:pPr>
            <w:r w:rsidRPr="00C66885">
              <w:rPr>
                <w:rFonts w:cs="Arial"/>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6F36CF">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ind w:right="74"/>
              <w:rPr>
                <w:rFonts w:cs="Arial"/>
                <w:sz w:val="20"/>
                <w:szCs w:val="24"/>
              </w:rPr>
            </w:pPr>
            <w:r w:rsidRPr="00C66885">
              <w:rPr>
                <w:rFonts w:cs="Arial"/>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ind w:right="74"/>
              <w:rPr>
                <w:rFonts w:cs="Arial"/>
                <w:sz w:val="20"/>
                <w:szCs w:val="24"/>
              </w:rPr>
            </w:pPr>
            <w:r w:rsidRPr="00C66885">
              <w:rPr>
                <w:rFonts w:cs="Arial"/>
                <w:sz w:val="20"/>
                <w:szCs w:val="24"/>
              </w:rPr>
              <w:t>KRS/</w:t>
            </w:r>
            <w:proofErr w:type="spellStart"/>
            <w:r w:rsidRPr="00C66885">
              <w:rPr>
                <w:rFonts w:cs="Arial"/>
                <w:sz w:val="20"/>
                <w:szCs w:val="24"/>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rPr>
                <w:rFonts w:cs="Arial"/>
                <w:sz w:val="20"/>
                <w:szCs w:val="24"/>
              </w:rPr>
            </w:pPr>
            <w:r w:rsidRPr="00C66885">
              <w:rPr>
                <w:rFonts w:cs="Arial"/>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rPr>
                <w:rFonts w:cs="Arial"/>
                <w:sz w:val="20"/>
                <w:szCs w:val="24"/>
              </w:rPr>
            </w:pPr>
            <w:r w:rsidRPr="00C66885">
              <w:rPr>
                <w:rFonts w:cs="Arial"/>
                <w:sz w:val="20"/>
                <w:szCs w:val="24"/>
              </w:rPr>
              <w:t>Telefon kontaktowy: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A75E6F">
        <w:trPr>
          <w:trHeight w:val="43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rPr>
                <w:rFonts w:cs="Arial"/>
                <w:sz w:val="20"/>
                <w:szCs w:val="24"/>
              </w:rPr>
            </w:pPr>
            <w:r w:rsidRPr="00C66885">
              <w:rPr>
                <w:rFonts w:cs="Arial"/>
                <w:sz w:val="20"/>
                <w:szCs w:val="24"/>
              </w:rPr>
              <w:t>E-mail</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sz w:val="20"/>
                <w:szCs w:val="24"/>
              </w:rPr>
            </w:pPr>
          </w:p>
        </w:tc>
      </w:tr>
      <w:tr w:rsidR="00C66885" w:rsidRPr="00C66885" w:rsidTr="006F36CF">
        <w:trPr>
          <w:trHeight w:val="746"/>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ind w:right="74"/>
              <w:rPr>
                <w:rFonts w:cs="Arial"/>
                <w:iCs/>
                <w:sz w:val="20"/>
                <w:szCs w:val="24"/>
              </w:rPr>
            </w:pPr>
            <w:r w:rsidRPr="00C66885">
              <w:rPr>
                <w:rFonts w:cs="Arial"/>
                <w:iCs/>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rPr>
                <w:rFonts w:cs="Arial"/>
                <w:i/>
                <w:sz w:val="20"/>
                <w:szCs w:val="24"/>
              </w:rPr>
            </w:pPr>
          </w:p>
          <w:p w:rsidR="00F8493B" w:rsidRPr="00C66885" w:rsidRDefault="00F8493B" w:rsidP="006F36CF">
            <w:pPr>
              <w:rPr>
                <w:rFonts w:cs="Arial"/>
                <w:sz w:val="20"/>
                <w:szCs w:val="24"/>
              </w:rPr>
            </w:pPr>
            <w:r w:rsidRPr="00C66885">
              <w:rPr>
                <w:rFonts w:cs="Arial"/>
                <w:i/>
                <w:sz w:val="20"/>
                <w:szCs w:val="24"/>
              </w:rPr>
              <w:t>(imię, nazwisko, stanowisko/podstawa do reprezentacji)</w:t>
            </w:r>
          </w:p>
        </w:tc>
      </w:tr>
    </w:tbl>
    <w:p w:rsidR="00F8493B" w:rsidRPr="00C66885" w:rsidRDefault="00F8493B" w:rsidP="00F8493B">
      <w:pPr>
        <w:rPr>
          <w:rFonts w:cs="Arial"/>
          <w:sz w:val="20"/>
          <w:szCs w:val="24"/>
        </w:rPr>
      </w:pPr>
      <w:r w:rsidRPr="00C66885">
        <w:rPr>
          <w:rFonts w:cs="Arial"/>
          <w:sz w:val="20"/>
          <w:szCs w:val="24"/>
        </w:rPr>
        <w:t xml:space="preserve">przystępując do prowadzonego postępowania o udzielenie zamówienia publicznego, </w:t>
      </w:r>
      <w:proofErr w:type="spellStart"/>
      <w:r w:rsidRPr="00C66885">
        <w:rPr>
          <w:rFonts w:cs="Arial"/>
          <w:sz w:val="20"/>
          <w:szCs w:val="24"/>
        </w:rPr>
        <w:t>pn</w:t>
      </w:r>
      <w:proofErr w:type="spellEnd"/>
      <w:r w:rsidRPr="00C66885">
        <w:rPr>
          <w:rFonts w:cs="Arial"/>
          <w:sz w:val="20"/>
          <w:szCs w:val="24"/>
        </w:rPr>
        <w:t>:</w:t>
      </w:r>
    </w:p>
    <w:p w:rsidR="001D4C6B" w:rsidRPr="00C66885" w:rsidRDefault="00385EC4" w:rsidP="00385EC4">
      <w:pPr>
        <w:pStyle w:val="Tekstpodstawowy22"/>
        <w:tabs>
          <w:tab w:val="left" w:pos="993"/>
        </w:tabs>
        <w:spacing w:after="0"/>
        <w:ind w:left="0"/>
        <w:jc w:val="center"/>
        <w:rPr>
          <w:rFonts w:ascii="Arial" w:hAnsi="Arial" w:cs="Arial"/>
          <w:b/>
          <w:iCs/>
          <w:sz w:val="22"/>
          <w:szCs w:val="28"/>
        </w:rPr>
      </w:pPr>
      <w:r w:rsidRPr="00C66885">
        <w:rPr>
          <w:rFonts w:ascii="Arial" w:hAnsi="Arial" w:cs="Arial"/>
          <w:b/>
          <w:iCs/>
          <w:sz w:val="22"/>
          <w:szCs w:val="28"/>
        </w:rPr>
        <w:t>„Dostawa oleju napędowego (B0) do siedziby KM PSP w Gliwicach oraz podległych Jednostek Ratowniczo - Gaśniczych PSP w Gliwicach - Łabędach, Knurowie i</w:t>
      </w:r>
      <w:r w:rsidR="00F33FE8" w:rsidRPr="00C66885">
        <w:rPr>
          <w:rFonts w:ascii="Arial" w:hAnsi="Arial" w:cs="Arial"/>
          <w:b/>
          <w:iCs/>
          <w:sz w:val="22"/>
          <w:szCs w:val="28"/>
        </w:rPr>
        <w:t> </w:t>
      </w:r>
      <w:r w:rsidRPr="00C66885">
        <w:rPr>
          <w:rFonts w:ascii="Arial" w:hAnsi="Arial" w:cs="Arial"/>
          <w:b/>
          <w:iCs/>
          <w:sz w:val="22"/>
          <w:szCs w:val="28"/>
        </w:rPr>
        <w:t>Pyskowicach”</w:t>
      </w:r>
    </w:p>
    <w:p w:rsidR="00074A81" w:rsidRPr="00C66885" w:rsidRDefault="00074A81" w:rsidP="001D4C6B">
      <w:pPr>
        <w:pStyle w:val="Tekstpodstawowy22"/>
        <w:tabs>
          <w:tab w:val="left" w:pos="993"/>
        </w:tabs>
        <w:spacing w:after="0"/>
        <w:ind w:left="709"/>
        <w:jc w:val="both"/>
        <w:rPr>
          <w:rFonts w:ascii="Arial" w:hAnsi="Arial" w:cs="Arial"/>
          <w:b/>
          <w:iCs/>
          <w:sz w:val="22"/>
          <w:szCs w:val="28"/>
        </w:rPr>
      </w:pPr>
    </w:p>
    <w:p w:rsidR="00B152A6" w:rsidRPr="00C66885" w:rsidRDefault="00B152A6" w:rsidP="00687933">
      <w:pPr>
        <w:pStyle w:val="Tekstpodstawowy22"/>
        <w:tabs>
          <w:tab w:val="left" w:pos="993"/>
        </w:tabs>
        <w:spacing w:after="0" w:line="360" w:lineRule="auto"/>
        <w:ind w:left="0"/>
        <w:jc w:val="both"/>
        <w:rPr>
          <w:rFonts w:ascii="Arial" w:hAnsi="Arial" w:cs="Arial"/>
          <w:b/>
          <w:iCs/>
          <w:szCs w:val="24"/>
        </w:rPr>
      </w:pPr>
      <w:r w:rsidRPr="00C66885">
        <w:rPr>
          <w:rFonts w:ascii="Arial" w:hAnsi="Arial" w:cs="Arial"/>
          <w:szCs w:val="24"/>
        </w:rPr>
        <w:t xml:space="preserve">oferujemy realizację zamówienia określonego w specyfikacji warunków zamówienia – w pełni z nim zgodnego w zakresie: </w:t>
      </w:r>
    </w:p>
    <w:p w:rsidR="00493561" w:rsidRPr="00C66885" w:rsidRDefault="00C55DF1" w:rsidP="00EC5BD0">
      <w:pPr>
        <w:autoSpaceDE w:val="0"/>
        <w:spacing w:line="240" w:lineRule="auto"/>
        <w:rPr>
          <w:rFonts w:cs="Arial"/>
          <w:b/>
          <w:sz w:val="20"/>
          <w:szCs w:val="24"/>
          <w:u w:val="single"/>
          <w:lang w:val="de-DE"/>
        </w:rPr>
      </w:pPr>
      <w:proofErr w:type="spellStart"/>
      <w:r w:rsidRPr="00C66885">
        <w:rPr>
          <w:rFonts w:cs="Arial"/>
          <w:b/>
          <w:sz w:val="20"/>
          <w:szCs w:val="24"/>
          <w:u w:val="single"/>
          <w:lang w:val="de-DE"/>
        </w:rPr>
        <w:t>P</w:t>
      </w:r>
      <w:r w:rsidR="00A96040" w:rsidRPr="00C66885">
        <w:rPr>
          <w:rFonts w:cs="Arial"/>
          <w:b/>
          <w:sz w:val="20"/>
          <w:szCs w:val="24"/>
          <w:u w:val="single"/>
          <w:lang w:val="de-DE"/>
        </w:rPr>
        <w:t>rzedmiot</w:t>
      </w:r>
      <w:proofErr w:type="spellEnd"/>
      <w:r w:rsidR="00BC28F2" w:rsidRPr="00C66885">
        <w:rPr>
          <w:rFonts w:cs="Arial"/>
          <w:b/>
          <w:sz w:val="20"/>
          <w:szCs w:val="24"/>
          <w:u w:val="single"/>
          <w:lang w:val="de-DE"/>
        </w:rPr>
        <w:t xml:space="preserve"> </w:t>
      </w:r>
      <w:proofErr w:type="spellStart"/>
      <w:r w:rsidR="00493561" w:rsidRPr="00C66885">
        <w:rPr>
          <w:rFonts w:cs="Arial"/>
          <w:b/>
          <w:sz w:val="20"/>
          <w:szCs w:val="24"/>
          <w:u w:val="single"/>
          <w:lang w:val="de-DE"/>
        </w:rPr>
        <w:t>zamówienia</w:t>
      </w:r>
      <w:proofErr w:type="spellEnd"/>
      <w:r w:rsidR="00493561" w:rsidRPr="00C66885">
        <w:rPr>
          <w:rFonts w:cs="Arial"/>
          <w:b/>
          <w:sz w:val="20"/>
          <w:szCs w:val="24"/>
          <w:u w:val="single"/>
          <w:lang w:val="de-DE"/>
        </w:rPr>
        <w:t>:</w:t>
      </w:r>
    </w:p>
    <w:tbl>
      <w:tblPr>
        <w:tblStyle w:val="Tabela-Siatka"/>
        <w:tblW w:w="9290" w:type="dxa"/>
        <w:jc w:val="center"/>
        <w:tblLook w:val="04A0" w:firstRow="1" w:lastRow="0" w:firstColumn="1" w:lastColumn="0" w:noHBand="0" w:noVBand="1"/>
      </w:tblPr>
      <w:tblGrid>
        <w:gridCol w:w="6596"/>
        <w:gridCol w:w="2694"/>
      </w:tblGrid>
      <w:tr w:rsidR="00C66885" w:rsidRPr="00C66885" w:rsidTr="004B1C9D">
        <w:trPr>
          <w:jc w:val="center"/>
        </w:trPr>
        <w:tc>
          <w:tcPr>
            <w:tcW w:w="6596" w:type="dxa"/>
          </w:tcPr>
          <w:p w:rsidR="003C1A7C" w:rsidRPr="00C66885" w:rsidRDefault="003C1A7C" w:rsidP="00385EC4">
            <w:pPr>
              <w:jc w:val="left"/>
              <w:rPr>
                <w:rFonts w:cs="Arial"/>
                <w:sz w:val="18"/>
              </w:rPr>
            </w:pPr>
            <w:r w:rsidRPr="00C66885">
              <w:rPr>
                <w:rFonts w:cs="Arial"/>
                <w:sz w:val="20"/>
                <w:szCs w:val="24"/>
              </w:rPr>
              <w:t>Przedmiot dostawy</w:t>
            </w:r>
          </w:p>
        </w:tc>
        <w:tc>
          <w:tcPr>
            <w:tcW w:w="2694" w:type="dxa"/>
          </w:tcPr>
          <w:p w:rsidR="003C1A7C" w:rsidRPr="00C66885" w:rsidRDefault="003C1A7C" w:rsidP="00385EC4">
            <w:pPr>
              <w:jc w:val="center"/>
              <w:rPr>
                <w:rFonts w:cs="Arial"/>
                <w:b/>
                <w:sz w:val="18"/>
              </w:rPr>
            </w:pPr>
            <w:r w:rsidRPr="00C66885">
              <w:rPr>
                <w:rFonts w:cs="Arial"/>
                <w:b/>
                <w:sz w:val="18"/>
              </w:rPr>
              <w:t>Olej napędowy (B0)</w:t>
            </w:r>
          </w:p>
        </w:tc>
      </w:tr>
      <w:tr w:rsidR="00C66885" w:rsidRPr="00C66885" w:rsidTr="004B1C9D">
        <w:trPr>
          <w:jc w:val="center"/>
        </w:trPr>
        <w:tc>
          <w:tcPr>
            <w:tcW w:w="6596" w:type="dxa"/>
          </w:tcPr>
          <w:p w:rsidR="003C1A7C" w:rsidRPr="00C66885" w:rsidRDefault="003C1A7C" w:rsidP="00385EC4">
            <w:pPr>
              <w:jc w:val="left"/>
              <w:rPr>
                <w:rFonts w:cs="Arial"/>
                <w:sz w:val="18"/>
              </w:rPr>
            </w:pPr>
            <w:r w:rsidRPr="00C66885">
              <w:rPr>
                <w:rFonts w:cs="Arial"/>
                <w:sz w:val="20"/>
                <w:szCs w:val="24"/>
              </w:rPr>
              <w:t>Ilość w litrach</w:t>
            </w:r>
          </w:p>
        </w:tc>
        <w:tc>
          <w:tcPr>
            <w:tcW w:w="2694" w:type="dxa"/>
          </w:tcPr>
          <w:p w:rsidR="003C1A7C" w:rsidRPr="00C66885" w:rsidRDefault="00015C23" w:rsidP="00B87541">
            <w:pPr>
              <w:jc w:val="center"/>
              <w:rPr>
                <w:rFonts w:cs="Arial"/>
                <w:b/>
                <w:sz w:val="18"/>
              </w:rPr>
            </w:pPr>
            <w:r w:rsidRPr="00C66885">
              <w:rPr>
                <w:rFonts w:cs="Arial"/>
                <w:b/>
                <w:sz w:val="20"/>
              </w:rPr>
              <w:t>60 000</w:t>
            </w:r>
          </w:p>
        </w:tc>
      </w:tr>
      <w:tr w:rsidR="00C66885" w:rsidRPr="00C66885" w:rsidTr="004B1C9D">
        <w:trPr>
          <w:jc w:val="center"/>
        </w:trPr>
        <w:tc>
          <w:tcPr>
            <w:tcW w:w="6596" w:type="dxa"/>
          </w:tcPr>
          <w:p w:rsidR="003C1A7C" w:rsidRPr="00C66885" w:rsidRDefault="0001475C" w:rsidP="00BC6884">
            <w:pPr>
              <w:autoSpaceDE w:val="0"/>
              <w:snapToGrid w:val="0"/>
              <w:jc w:val="left"/>
              <w:rPr>
                <w:rFonts w:cs="Arial"/>
                <w:sz w:val="18"/>
              </w:rPr>
            </w:pPr>
            <w:r w:rsidRPr="00C66885">
              <w:rPr>
                <w:rFonts w:cs="Arial"/>
                <w:sz w:val="20"/>
                <w:szCs w:val="24"/>
              </w:rPr>
              <w:t>Średnia jednostkowa cena</w:t>
            </w:r>
            <w:r w:rsidR="00213EE4" w:rsidRPr="00C66885">
              <w:rPr>
                <w:rFonts w:cs="Arial"/>
                <w:sz w:val="20"/>
                <w:szCs w:val="24"/>
              </w:rPr>
              <w:t xml:space="preserve"> netto</w:t>
            </w:r>
            <w:r w:rsidRPr="00C66885">
              <w:rPr>
                <w:rFonts w:cs="Arial"/>
                <w:sz w:val="20"/>
                <w:szCs w:val="24"/>
              </w:rPr>
              <w:t xml:space="preserve"> hurtowa w polskich rafineriach 1 litra oleju napędowego opublikowanej na stronie internetowej stronie internetowej [</w:t>
            </w:r>
            <w:r w:rsidR="00BC28F2" w:rsidRPr="00C66885">
              <w:rPr>
                <w:rFonts w:cs="Arial"/>
                <w:sz w:val="20"/>
                <w:szCs w:val="24"/>
              </w:rPr>
              <w:t>www.e-petrol.pl</w:t>
            </w:r>
            <w:r w:rsidRPr="00C66885">
              <w:rPr>
                <w:rFonts w:cs="Arial"/>
                <w:sz w:val="20"/>
                <w:szCs w:val="24"/>
              </w:rPr>
              <w:t xml:space="preserve">] na dzień </w:t>
            </w:r>
            <w:r w:rsidR="009C7E44">
              <w:rPr>
                <w:rFonts w:cs="Arial"/>
                <w:b/>
                <w:sz w:val="20"/>
                <w:szCs w:val="24"/>
              </w:rPr>
              <w:t>12</w:t>
            </w:r>
            <w:r w:rsidRPr="00C66885">
              <w:rPr>
                <w:rFonts w:cs="Arial"/>
                <w:b/>
                <w:sz w:val="20"/>
                <w:szCs w:val="24"/>
              </w:rPr>
              <w:t>.0</w:t>
            </w:r>
            <w:r w:rsidR="009C7E44">
              <w:rPr>
                <w:rFonts w:cs="Arial"/>
                <w:b/>
                <w:sz w:val="20"/>
                <w:szCs w:val="24"/>
              </w:rPr>
              <w:t>2</w:t>
            </w:r>
            <w:r w:rsidRPr="00C66885">
              <w:rPr>
                <w:rFonts w:cs="Arial"/>
                <w:b/>
                <w:sz w:val="20"/>
                <w:szCs w:val="24"/>
              </w:rPr>
              <w:t>.202</w:t>
            </w:r>
            <w:r w:rsidR="009C7E44">
              <w:rPr>
                <w:rFonts w:cs="Arial"/>
                <w:b/>
                <w:sz w:val="20"/>
                <w:szCs w:val="24"/>
              </w:rPr>
              <w:t>6</w:t>
            </w:r>
            <w:r w:rsidRPr="00C66885">
              <w:rPr>
                <w:rFonts w:cs="Arial"/>
                <w:b/>
                <w:sz w:val="20"/>
                <w:szCs w:val="24"/>
              </w:rPr>
              <w:t>.</w:t>
            </w:r>
          </w:p>
        </w:tc>
        <w:tc>
          <w:tcPr>
            <w:tcW w:w="2694" w:type="dxa"/>
          </w:tcPr>
          <w:p w:rsidR="003C1A7C" w:rsidRPr="00C66885" w:rsidRDefault="003C1A7C" w:rsidP="00385EC4">
            <w:pPr>
              <w:jc w:val="left"/>
              <w:rPr>
                <w:rFonts w:cs="Arial"/>
                <w:sz w:val="18"/>
              </w:rPr>
            </w:pPr>
          </w:p>
        </w:tc>
      </w:tr>
      <w:tr w:rsidR="00C66885" w:rsidRPr="00C66885" w:rsidTr="004B1C9D">
        <w:trPr>
          <w:jc w:val="center"/>
        </w:trPr>
        <w:tc>
          <w:tcPr>
            <w:tcW w:w="6596" w:type="dxa"/>
          </w:tcPr>
          <w:p w:rsidR="003C1A7C" w:rsidRPr="00C66885" w:rsidRDefault="003C1A7C" w:rsidP="00385EC4">
            <w:pPr>
              <w:autoSpaceDE w:val="0"/>
              <w:snapToGrid w:val="0"/>
              <w:jc w:val="left"/>
              <w:rPr>
                <w:rFonts w:cs="Arial"/>
                <w:sz w:val="18"/>
              </w:rPr>
            </w:pPr>
            <w:r w:rsidRPr="00C66885">
              <w:rPr>
                <w:rFonts w:cs="Arial"/>
                <w:sz w:val="20"/>
                <w:szCs w:val="24"/>
              </w:rPr>
              <w:t>Upust w gr/l</w:t>
            </w:r>
          </w:p>
        </w:tc>
        <w:tc>
          <w:tcPr>
            <w:tcW w:w="2694" w:type="dxa"/>
          </w:tcPr>
          <w:p w:rsidR="003C1A7C" w:rsidRPr="00C66885" w:rsidRDefault="003C1A7C" w:rsidP="00385EC4">
            <w:pPr>
              <w:rPr>
                <w:rFonts w:cs="Arial"/>
                <w:sz w:val="18"/>
              </w:rPr>
            </w:pPr>
          </w:p>
        </w:tc>
      </w:tr>
      <w:tr w:rsidR="00C66885" w:rsidRPr="00C66885" w:rsidTr="004B1C9D">
        <w:trPr>
          <w:jc w:val="center"/>
        </w:trPr>
        <w:tc>
          <w:tcPr>
            <w:tcW w:w="6596" w:type="dxa"/>
          </w:tcPr>
          <w:p w:rsidR="003C1A7C" w:rsidRPr="00C66885" w:rsidRDefault="003C1A7C" w:rsidP="00385EC4">
            <w:pPr>
              <w:autoSpaceDE w:val="0"/>
              <w:snapToGrid w:val="0"/>
              <w:jc w:val="left"/>
              <w:rPr>
                <w:rFonts w:cs="Arial"/>
                <w:sz w:val="20"/>
                <w:szCs w:val="24"/>
              </w:rPr>
            </w:pPr>
            <w:r w:rsidRPr="00C66885">
              <w:rPr>
                <w:rFonts w:cs="Arial"/>
                <w:sz w:val="20"/>
                <w:szCs w:val="24"/>
              </w:rPr>
              <w:t xml:space="preserve">Cena jednostkowa netto 1 litra ON z uwzględnieniem </w:t>
            </w:r>
            <w:r w:rsidR="009C7E44" w:rsidRPr="00C66885">
              <w:rPr>
                <w:rFonts w:cs="Arial"/>
                <w:sz w:val="20"/>
                <w:szCs w:val="24"/>
              </w:rPr>
              <w:t>upustu w</w:t>
            </w:r>
            <w:r w:rsidRPr="00C66885">
              <w:rPr>
                <w:rFonts w:cs="Arial"/>
                <w:b/>
                <w:sz w:val="20"/>
                <w:szCs w:val="24"/>
              </w:rPr>
              <w:t xml:space="preserve"> złotych</w:t>
            </w:r>
          </w:p>
        </w:tc>
        <w:tc>
          <w:tcPr>
            <w:tcW w:w="2694" w:type="dxa"/>
          </w:tcPr>
          <w:p w:rsidR="003C1A7C" w:rsidRPr="00C66885" w:rsidRDefault="003C1A7C" w:rsidP="00385EC4">
            <w:pPr>
              <w:autoSpaceDE w:val="0"/>
              <w:snapToGrid w:val="0"/>
              <w:jc w:val="center"/>
              <w:rPr>
                <w:rFonts w:cs="Arial"/>
                <w:sz w:val="20"/>
                <w:szCs w:val="24"/>
              </w:rPr>
            </w:pPr>
          </w:p>
        </w:tc>
      </w:tr>
      <w:tr w:rsidR="00C66885" w:rsidRPr="00C66885" w:rsidTr="004B1C9D">
        <w:trPr>
          <w:jc w:val="center"/>
        </w:trPr>
        <w:tc>
          <w:tcPr>
            <w:tcW w:w="6596" w:type="dxa"/>
          </w:tcPr>
          <w:p w:rsidR="003C1A7C" w:rsidRPr="00C66885" w:rsidRDefault="003C1A7C" w:rsidP="00385EC4">
            <w:pPr>
              <w:jc w:val="left"/>
              <w:rPr>
                <w:rFonts w:cs="Arial"/>
                <w:sz w:val="18"/>
              </w:rPr>
            </w:pPr>
            <w:r w:rsidRPr="00C66885">
              <w:rPr>
                <w:rFonts w:cs="Arial"/>
                <w:sz w:val="20"/>
                <w:szCs w:val="24"/>
              </w:rPr>
              <w:t xml:space="preserve">Wartość całkowita netto oferty po uwzględnieniu </w:t>
            </w:r>
            <w:r w:rsidR="009C7E44" w:rsidRPr="00C66885">
              <w:rPr>
                <w:rFonts w:cs="Arial"/>
                <w:sz w:val="20"/>
                <w:szCs w:val="24"/>
              </w:rPr>
              <w:t>upustu w</w:t>
            </w:r>
            <w:r w:rsidRPr="00C66885">
              <w:rPr>
                <w:rFonts w:cs="Arial"/>
                <w:b/>
                <w:sz w:val="20"/>
                <w:szCs w:val="24"/>
              </w:rPr>
              <w:t xml:space="preserve"> złotych</w:t>
            </w:r>
          </w:p>
        </w:tc>
        <w:tc>
          <w:tcPr>
            <w:tcW w:w="2694" w:type="dxa"/>
          </w:tcPr>
          <w:p w:rsidR="003C1A7C" w:rsidRPr="00C66885" w:rsidRDefault="003C1A7C" w:rsidP="00385EC4">
            <w:pPr>
              <w:rPr>
                <w:rFonts w:cs="Arial"/>
                <w:sz w:val="18"/>
              </w:rPr>
            </w:pPr>
          </w:p>
        </w:tc>
      </w:tr>
      <w:tr w:rsidR="00C66885" w:rsidRPr="00C66885" w:rsidTr="004B1C9D">
        <w:trPr>
          <w:jc w:val="center"/>
        </w:trPr>
        <w:tc>
          <w:tcPr>
            <w:tcW w:w="6596" w:type="dxa"/>
          </w:tcPr>
          <w:p w:rsidR="003C1A7C" w:rsidRPr="00C66885" w:rsidRDefault="003C1A7C" w:rsidP="00385EC4">
            <w:pPr>
              <w:jc w:val="left"/>
              <w:rPr>
                <w:rFonts w:cs="Arial"/>
                <w:sz w:val="18"/>
              </w:rPr>
            </w:pPr>
            <w:r w:rsidRPr="00C66885">
              <w:rPr>
                <w:rFonts w:cs="Arial"/>
                <w:sz w:val="20"/>
                <w:szCs w:val="24"/>
              </w:rPr>
              <w:t>Stawka VAT w %</w:t>
            </w:r>
          </w:p>
        </w:tc>
        <w:tc>
          <w:tcPr>
            <w:tcW w:w="2694" w:type="dxa"/>
          </w:tcPr>
          <w:p w:rsidR="003C1A7C" w:rsidRPr="00C66885" w:rsidRDefault="003C1A7C" w:rsidP="00385EC4">
            <w:pPr>
              <w:rPr>
                <w:rFonts w:cs="Arial"/>
                <w:sz w:val="18"/>
              </w:rPr>
            </w:pPr>
          </w:p>
        </w:tc>
      </w:tr>
      <w:tr w:rsidR="00C66885" w:rsidRPr="00C66885" w:rsidTr="004B1C9D">
        <w:trPr>
          <w:trHeight w:val="563"/>
          <w:jc w:val="center"/>
        </w:trPr>
        <w:tc>
          <w:tcPr>
            <w:tcW w:w="6596" w:type="dxa"/>
          </w:tcPr>
          <w:p w:rsidR="003C1A7C" w:rsidRPr="00C66885" w:rsidRDefault="003C1A7C" w:rsidP="00385EC4">
            <w:pPr>
              <w:jc w:val="left"/>
              <w:rPr>
                <w:rFonts w:cs="Arial"/>
                <w:sz w:val="18"/>
              </w:rPr>
            </w:pPr>
            <w:r w:rsidRPr="00C66885">
              <w:rPr>
                <w:rFonts w:cs="Arial"/>
                <w:sz w:val="20"/>
                <w:szCs w:val="24"/>
              </w:rPr>
              <w:t xml:space="preserve">Wartość całkowita brutto oferty po uwzględnieniu </w:t>
            </w:r>
            <w:r w:rsidR="009C7E44" w:rsidRPr="00C66885">
              <w:rPr>
                <w:rFonts w:cs="Arial"/>
                <w:sz w:val="20"/>
                <w:szCs w:val="24"/>
              </w:rPr>
              <w:t>upustu w</w:t>
            </w:r>
            <w:r w:rsidRPr="00C66885">
              <w:rPr>
                <w:rFonts w:cs="Arial"/>
                <w:b/>
                <w:sz w:val="20"/>
                <w:szCs w:val="24"/>
              </w:rPr>
              <w:t xml:space="preserve"> złotych</w:t>
            </w:r>
          </w:p>
        </w:tc>
        <w:tc>
          <w:tcPr>
            <w:tcW w:w="2694" w:type="dxa"/>
          </w:tcPr>
          <w:p w:rsidR="003C1A7C" w:rsidRPr="00C66885" w:rsidRDefault="003C1A7C" w:rsidP="00385EC4">
            <w:pPr>
              <w:rPr>
                <w:rFonts w:cs="Arial"/>
                <w:b/>
                <w:sz w:val="18"/>
              </w:rPr>
            </w:pPr>
          </w:p>
        </w:tc>
      </w:tr>
      <w:tr w:rsidR="003C1A7C" w:rsidRPr="00C66885" w:rsidTr="004B1C9D">
        <w:trPr>
          <w:trHeight w:val="479"/>
          <w:jc w:val="center"/>
        </w:trPr>
        <w:tc>
          <w:tcPr>
            <w:tcW w:w="9290" w:type="dxa"/>
            <w:gridSpan w:val="2"/>
          </w:tcPr>
          <w:p w:rsidR="003C1A7C" w:rsidRPr="00C66885" w:rsidRDefault="003C1A7C" w:rsidP="00385EC4">
            <w:pPr>
              <w:jc w:val="left"/>
              <w:rPr>
                <w:rFonts w:cs="Arial"/>
                <w:b/>
                <w:sz w:val="20"/>
                <w:szCs w:val="24"/>
              </w:rPr>
            </w:pPr>
            <w:r w:rsidRPr="00C66885">
              <w:rPr>
                <w:rFonts w:cs="Arial"/>
                <w:sz w:val="20"/>
                <w:szCs w:val="24"/>
              </w:rPr>
              <w:t xml:space="preserve">Wartość całkowita brutto oferty po uwzględnieniu </w:t>
            </w:r>
            <w:r w:rsidR="009C7E44" w:rsidRPr="00C66885">
              <w:rPr>
                <w:rFonts w:cs="Arial"/>
                <w:sz w:val="20"/>
                <w:szCs w:val="24"/>
              </w:rPr>
              <w:t>upustu w</w:t>
            </w:r>
            <w:r w:rsidRPr="00C66885">
              <w:rPr>
                <w:rFonts w:cs="Arial"/>
                <w:b/>
                <w:sz w:val="20"/>
                <w:szCs w:val="24"/>
              </w:rPr>
              <w:t xml:space="preserve"> złotych słownie:</w:t>
            </w:r>
          </w:p>
          <w:p w:rsidR="003C1A7C" w:rsidRPr="00C66885" w:rsidRDefault="003C1A7C" w:rsidP="00385EC4">
            <w:pPr>
              <w:jc w:val="left"/>
              <w:rPr>
                <w:rFonts w:cs="Arial"/>
                <w:b/>
                <w:sz w:val="18"/>
              </w:rPr>
            </w:pPr>
            <w:r w:rsidRPr="00C66885">
              <w:rPr>
                <w:rFonts w:cs="Arial"/>
                <w:b/>
                <w:sz w:val="20"/>
                <w:szCs w:val="24"/>
              </w:rPr>
              <w:t xml:space="preserve">……………………………………………………………………………………………………………………zł </w:t>
            </w:r>
          </w:p>
        </w:tc>
      </w:tr>
    </w:tbl>
    <w:p w:rsidR="00340699" w:rsidRPr="00C66885" w:rsidRDefault="00340699" w:rsidP="006F36CF">
      <w:pPr>
        <w:autoSpaceDE w:val="0"/>
        <w:spacing w:line="240" w:lineRule="auto"/>
        <w:rPr>
          <w:rFonts w:cs="Arial"/>
          <w:sz w:val="20"/>
          <w:szCs w:val="24"/>
        </w:rPr>
      </w:pPr>
    </w:p>
    <w:p w:rsidR="00B152A6" w:rsidRPr="00C66885" w:rsidRDefault="00B152A6" w:rsidP="00DA474E">
      <w:pPr>
        <w:pStyle w:val="Akapitzlist"/>
        <w:numPr>
          <w:ilvl w:val="0"/>
          <w:numId w:val="33"/>
        </w:numPr>
        <w:ind w:right="23"/>
        <w:rPr>
          <w:rFonts w:cs="Arial"/>
          <w:b/>
          <w:i/>
          <w:sz w:val="20"/>
          <w:szCs w:val="24"/>
        </w:rPr>
      </w:pPr>
      <w:r w:rsidRPr="00C66885">
        <w:rPr>
          <w:rFonts w:cs="Arial"/>
          <w:sz w:val="20"/>
          <w:szCs w:val="24"/>
        </w:rPr>
        <w:t>Akceptujemy w</w:t>
      </w:r>
      <w:r w:rsidR="00E6671B" w:rsidRPr="00C66885">
        <w:rPr>
          <w:rFonts w:cs="Arial"/>
          <w:sz w:val="20"/>
          <w:szCs w:val="24"/>
        </w:rPr>
        <w:t xml:space="preserve">arunki płatności: </w:t>
      </w:r>
      <w:r w:rsidR="00E6671B" w:rsidRPr="00C66885">
        <w:rPr>
          <w:rFonts w:cs="Arial"/>
          <w:b/>
          <w:i/>
          <w:sz w:val="20"/>
          <w:szCs w:val="24"/>
        </w:rPr>
        <w:t>przelew do 14 dni od dnia wystawienia faktury.</w:t>
      </w:r>
    </w:p>
    <w:p w:rsidR="00E55FC6" w:rsidRPr="00C66885" w:rsidRDefault="00E55FC6" w:rsidP="00DA474E">
      <w:pPr>
        <w:pStyle w:val="Akapitzlist"/>
        <w:numPr>
          <w:ilvl w:val="0"/>
          <w:numId w:val="33"/>
        </w:numPr>
        <w:ind w:right="23"/>
        <w:rPr>
          <w:rFonts w:cs="Arial"/>
          <w:b/>
          <w:i/>
          <w:sz w:val="20"/>
          <w:szCs w:val="24"/>
        </w:rPr>
      </w:pPr>
      <w:r w:rsidRPr="00C66885">
        <w:rPr>
          <w:rFonts w:cs="Arial"/>
          <w:sz w:val="20"/>
          <w:szCs w:val="24"/>
        </w:rPr>
        <w:t xml:space="preserve">Termin realizacji zamówienia: </w:t>
      </w:r>
      <w:r w:rsidRPr="00C66885">
        <w:rPr>
          <w:rFonts w:cs="Arial"/>
          <w:b/>
          <w:sz w:val="20"/>
          <w:szCs w:val="24"/>
        </w:rPr>
        <w:t>od daty zawarcia umowy</w:t>
      </w:r>
      <w:r w:rsidRPr="00C66885">
        <w:rPr>
          <w:rFonts w:cs="Arial"/>
          <w:b/>
          <w:sz w:val="16"/>
          <w:szCs w:val="20"/>
        </w:rPr>
        <w:t xml:space="preserve"> </w:t>
      </w:r>
      <w:r w:rsidRPr="00C66885">
        <w:rPr>
          <w:rFonts w:cs="Arial"/>
          <w:b/>
          <w:sz w:val="20"/>
          <w:szCs w:val="24"/>
        </w:rPr>
        <w:t xml:space="preserve">do dnia </w:t>
      </w:r>
      <w:r w:rsidR="00C46785" w:rsidRPr="00C66885">
        <w:rPr>
          <w:rFonts w:cs="Arial"/>
          <w:b/>
          <w:sz w:val="20"/>
          <w:szCs w:val="24"/>
        </w:rPr>
        <w:t>31</w:t>
      </w:r>
      <w:r w:rsidR="003D1877" w:rsidRPr="00C66885">
        <w:rPr>
          <w:rFonts w:cs="Arial"/>
          <w:b/>
          <w:sz w:val="20"/>
          <w:szCs w:val="24"/>
        </w:rPr>
        <w:t xml:space="preserve"> </w:t>
      </w:r>
      <w:r w:rsidR="00C46785" w:rsidRPr="00C66885">
        <w:rPr>
          <w:rFonts w:cs="Arial"/>
          <w:b/>
          <w:sz w:val="20"/>
          <w:szCs w:val="24"/>
        </w:rPr>
        <w:t>grudnia</w:t>
      </w:r>
      <w:r w:rsidR="003D1877" w:rsidRPr="00C66885">
        <w:rPr>
          <w:rFonts w:cs="Arial"/>
          <w:b/>
          <w:sz w:val="20"/>
          <w:szCs w:val="24"/>
        </w:rPr>
        <w:t xml:space="preserve"> 202</w:t>
      </w:r>
      <w:r w:rsidR="009C7E44">
        <w:rPr>
          <w:rFonts w:cs="Arial"/>
          <w:b/>
          <w:sz w:val="20"/>
          <w:szCs w:val="24"/>
        </w:rPr>
        <w:t>6</w:t>
      </w:r>
      <w:r w:rsidR="003D1877" w:rsidRPr="00C66885">
        <w:rPr>
          <w:rFonts w:cs="Arial"/>
          <w:b/>
          <w:sz w:val="20"/>
          <w:szCs w:val="24"/>
        </w:rPr>
        <w:t xml:space="preserve"> </w:t>
      </w:r>
      <w:r w:rsidRPr="00C66885">
        <w:rPr>
          <w:rFonts w:cs="Arial"/>
          <w:sz w:val="20"/>
          <w:szCs w:val="24"/>
        </w:rPr>
        <w:t>roku</w:t>
      </w:r>
      <w:r w:rsidR="003D1877" w:rsidRPr="00C66885">
        <w:rPr>
          <w:rFonts w:cs="Arial"/>
        </w:rPr>
        <w:t xml:space="preserve"> </w:t>
      </w:r>
      <w:r w:rsidR="003D1877" w:rsidRPr="00C66885">
        <w:rPr>
          <w:rFonts w:cs="Arial"/>
          <w:sz w:val="20"/>
          <w:szCs w:val="24"/>
        </w:rPr>
        <w:t xml:space="preserve">lub dostarczenia </w:t>
      </w:r>
      <w:r w:rsidR="00015C23" w:rsidRPr="00C66885">
        <w:rPr>
          <w:rFonts w:cs="Arial"/>
          <w:sz w:val="20"/>
          <w:szCs w:val="24"/>
        </w:rPr>
        <w:t>60 000</w:t>
      </w:r>
      <w:r w:rsidR="003D1877" w:rsidRPr="00C66885">
        <w:rPr>
          <w:rFonts w:cs="Arial"/>
          <w:sz w:val="20"/>
          <w:szCs w:val="24"/>
        </w:rPr>
        <w:t xml:space="preserve"> litrów</w:t>
      </w:r>
      <w:r w:rsidRPr="00C66885">
        <w:rPr>
          <w:rFonts w:cs="Arial"/>
          <w:b/>
          <w:sz w:val="20"/>
          <w:szCs w:val="24"/>
        </w:rPr>
        <w:t xml:space="preserve"> </w:t>
      </w:r>
      <w:r w:rsidRPr="00C66885">
        <w:rPr>
          <w:rFonts w:cs="Arial"/>
          <w:sz w:val="20"/>
          <w:szCs w:val="24"/>
        </w:rPr>
        <w:t xml:space="preserve">lub </w:t>
      </w:r>
      <w:r w:rsidRPr="00C66885">
        <w:rPr>
          <w:rFonts w:cs="Arial"/>
          <w:bCs/>
          <w:sz w:val="20"/>
          <w:szCs w:val="24"/>
        </w:rPr>
        <w:t>do wyczerpania wartości umowy w zależności od tego, które zdarzenie nastąpi pierwsze</w:t>
      </w:r>
      <w:r w:rsidRPr="00C66885">
        <w:rPr>
          <w:rFonts w:cs="Arial"/>
          <w:sz w:val="20"/>
          <w:szCs w:val="24"/>
        </w:rPr>
        <w:t>.</w:t>
      </w:r>
      <w:r w:rsidR="00B530A0" w:rsidRPr="00C66885">
        <w:rPr>
          <w:rFonts w:cs="Arial"/>
          <w:sz w:val="20"/>
          <w:szCs w:val="24"/>
        </w:rPr>
        <w:t xml:space="preserve"> </w:t>
      </w:r>
    </w:p>
    <w:p w:rsidR="00B152A6" w:rsidRPr="00C66885" w:rsidRDefault="00E6671B" w:rsidP="00DA474E">
      <w:pPr>
        <w:pStyle w:val="Akapitzlist"/>
        <w:numPr>
          <w:ilvl w:val="0"/>
          <w:numId w:val="33"/>
        </w:numPr>
        <w:ind w:right="23"/>
        <w:rPr>
          <w:rFonts w:cs="Arial"/>
          <w:b/>
          <w:i/>
          <w:sz w:val="20"/>
          <w:szCs w:val="24"/>
        </w:rPr>
      </w:pPr>
      <w:r w:rsidRPr="00C66885">
        <w:rPr>
          <w:rFonts w:cs="Arial"/>
          <w:spacing w:val="4"/>
          <w:sz w:val="20"/>
          <w:szCs w:val="24"/>
        </w:rPr>
        <w:t xml:space="preserve">Oświadczamy, że zapoznaliśmy się z wymaganiami Zamawiającego, dotyczącymi przedmiotu zamówienia, zamieszczonymi w dokumentacji postępowania, akceptujemy projektowane </w:t>
      </w:r>
      <w:r w:rsidRPr="00C66885">
        <w:rPr>
          <w:rFonts w:cs="Arial"/>
          <w:spacing w:val="4"/>
          <w:sz w:val="20"/>
          <w:szCs w:val="24"/>
        </w:rPr>
        <w:lastRenderedPageBreak/>
        <w:t>postanowienia umowy i zobowiązujemy się do podpisania umowy w</w:t>
      </w:r>
      <w:r w:rsidR="00A0290A" w:rsidRPr="00C66885">
        <w:rPr>
          <w:rFonts w:cs="Arial"/>
          <w:spacing w:val="4"/>
          <w:sz w:val="20"/>
          <w:szCs w:val="24"/>
        </w:rPr>
        <w:t> </w:t>
      </w:r>
      <w:r w:rsidRPr="00C66885">
        <w:rPr>
          <w:rFonts w:cs="Arial"/>
          <w:spacing w:val="4"/>
          <w:sz w:val="20"/>
          <w:szCs w:val="24"/>
        </w:rPr>
        <w:t>miejscu</w:t>
      </w:r>
      <w:r w:rsidR="00B152A6" w:rsidRPr="00C66885">
        <w:rPr>
          <w:rFonts w:cs="Arial"/>
          <w:spacing w:val="4"/>
          <w:sz w:val="20"/>
          <w:szCs w:val="24"/>
        </w:rPr>
        <w:t xml:space="preserve"> </w:t>
      </w:r>
      <w:r w:rsidRPr="00C66885">
        <w:rPr>
          <w:rFonts w:cs="Arial"/>
          <w:spacing w:val="4"/>
          <w:sz w:val="20"/>
          <w:szCs w:val="24"/>
        </w:rPr>
        <w:t xml:space="preserve">i terminie wskazanym przez Zamawiającego. </w:t>
      </w:r>
    </w:p>
    <w:p w:rsidR="00B152A6" w:rsidRPr="00C66885" w:rsidRDefault="00B152A6" w:rsidP="00DA474E">
      <w:pPr>
        <w:pStyle w:val="Akapitzlist"/>
        <w:numPr>
          <w:ilvl w:val="0"/>
          <w:numId w:val="33"/>
        </w:numPr>
        <w:ind w:right="23"/>
        <w:rPr>
          <w:rFonts w:cs="Arial"/>
          <w:b/>
          <w:i/>
          <w:sz w:val="20"/>
          <w:szCs w:val="24"/>
        </w:rPr>
      </w:pPr>
      <w:r w:rsidRPr="00C66885">
        <w:rPr>
          <w:rFonts w:cs="Arial"/>
          <w:sz w:val="18"/>
        </w:rPr>
        <w:t>Oświadczamy, iż uważamy się za związanych niniejszą ofertą przez czas wskazany w specyfikacji warun</w:t>
      </w:r>
      <w:r w:rsidRPr="00C66885">
        <w:rPr>
          <w:rFonts w:cs="Arial"/>
          <w:sz w:val="18"/>
        </w:rPr>
        <w:softHyphen/>
        <w:t>ków zamówienia.</w:t>
      </w:r>
    </w:p>
    <w:p w:rsidR="00B152A6" w:rsidRPr="00C66885" w:rsidRDefault="00B152A6" w:rsidP="00DA474E">
      <w:pPr>
        <w:pStyle w:val="Akapitzlist"/>
        <w:numPr>
          <w:ilvl w:val="0"/>
          <w:numId w:val="33"/>
        </w:numPr>
        <w:ind w:right="23"/>
        <w:rPr>
          <w:rFonts w:cs="Arial"/>
          <w:b/>
          <w:i/>
          <w:sz w:val="20"/>
          <w:szCs w:val="24"/>
        </w:rPr>
      </w:pPr>
      <w:r w:rsidRPr="00C66885">
        <w:rPr>
          <w:rFonts w:cs="Arial"/>
          <w:sz w:val="18"/>
        </w:rPr>
        <w:t xml:space="preserve">Oświadczamy, że oferowane przez nas paliwo odpowiada normom jakościowym określonym w Rozporządzeniu Ministra Gospodarki z dnia </w:t>
      </w:r>
      <w:r w:rsidR="00477AD9" w:rsidRPr="00C66885">
        <w:rPr>
          <w:rFonts w:cs="Arial"/>
          <w:sz w:val="18"/>
        </w:rPr>
        <w:t>26 czerwca 2024</w:t>
      </w:r>
      <w:r w:rsidRPr="00C66885">
        <w:rPr>
          <w:rFonts w:cs="Arial"/>
          <w:sz w:val="18"/>
        </w:rPr>
        <w:t xml:space="preserve"> r. w sprawie wymagań jakościowych dla paliw ciekłych (</w:t>
      </w:r>
      <w:r w:rsidR="0000291A" w:rsidRPr="00C66885">
        <w:rPr>
          <w:rFonts w:cs="Arial"/>
          <w:sz w:val="18"/>
        </w:rPr>
        <w:t>Dz.U. 2024 poz. 1018</w:t>
      </w:r>
      <w:r w:rsidRPr="00C66885">
        <w:rPr>
          <w:rFonts w:cs="Arial"/>
          <w:sz w:val="18"/>
        </w:rPr>
        <w:t>.).</w:t>
      </w:r>
    </w:p>
    <w:p w:rsidR="00B152A6" w:rsidRPr="00C66885" w:rsidRDefault="00E6671B" w:rsidP="00DA474E">
      <w:pPr>
        <w:pStyle w:val="Akapitzlist"/>
        <w:numPr>
          <w:ilvl w:val="0"/>
          <w:numId w:val="33"/>
        </w:numPr>
        <w:ind w:right="23"/>
        <w:rPr>
          <w:rFonts w:cs="Arial"/>
          <w:b/>
          <w:i/>
          <w:sz w:val="20"/>
          <w:szCs w:val="24"/>
        </w:rPr>
      </w:pPr>
      <w:r w:rsidRPr="00C66885">
        <w:rPr>
          <w:rFonts w:cs="Arial"/>
          <w:sz w:val="20"/>
          <w:szCs w:val="24"/>
        </w:rPr>
        <w:t>Oświadczam</w:t>
      </w:r>
      <w:r w:rsidR="00B152A6" w:rsidRPr="00C66885">
        <w:rPr>
          <w:rFonts w:cs="Arial"/>
          <w:sz w:val="20"/>
          <w:szCs w:val="24"/>
        </w:rPr>
        <w:t>y</w:t>
      </w:r>
      <w:r w:rsidRPr="00C66885">
        <w:rPr>
          <w:rFonts w:cs="Arial"/>
          <w:sz w:val="20"/>
          <w:szCs w:val="24"/>
        </w:rPr>
        <w:t xml:space="preserve">, że jestem/jesteśmy </w:t>
      </w:r>
      <w:r w:rsidRPr="00C66885">
        <w:rPr>
          <w:rFonts w:cs="Arial"/>
          <w:b/>
          <w:sz w:val="20"/>
          <w:szCs w:val="24"/>
        </w:rPr>
        <w:t>mikro*/małym*/średnim*</w:t>
      </w:r>
      <w:r w:rsidRPr="00C66885">
        <w:rPr>
          <w:rFonts w:cs="Arial"/>
          <w:b/>
          <w:sz w:val="20"/>
          <w:szCs w:val="24"/>
          <w:vertAlign w:val="superscript"/>
        </w:rPr>
        <w:t>1</w:t>
      </w:r>
      <w:r w:rsidRPr="00C66885">
        <w:rPr>
          <w:rFonts w:cs="Arial"/>
          <w:b/>
          <w:sz w:val="20"/>
          <w:szCs w:val="24"/>
        </w:rPr>
        <w:t xml:space="preserve"> </w:t>
      </w:r>
      <w:r w:rsidRPr="00C66885">
        <w:rPr>
          <w:rFonts w:cs="Arial"/>
          <w:sz w:val="20"/>
          <w:szCs w:val="24"/>
        </w:rPr>
        <w:t>przedsiębiorstwem w</w:t>
      </w:r>
      <w:r w:rsidR="00A0290A" w:rsidRPr="00C66885">
        <w:rPr>
          <w:rFonts w:cs="Arial"/>
          <w:sz w:val="20"/>
          <w:szCs w:val="24"/>
        </w:rPr>
        <w:t> </w:t>
      </w:r>
      <w:r w:rsidRPr="00C66885">
        <w:rPr>
          <w:rFonts w:cs="Arial"/>
          <w:sz w:val="20"/>
          <w:szCs w:val="24"/>
        </w:rPr>
        <w:t>rozumieniu ustawy z dnia 6 marca 2018 r. Prawo przedsiębiorców (</w:t>
      </w:r>
      <w:proofErr w:type="spellStart"/>
      <w:r w:rsidRPr="00C66885">
        <w:rPr>
          <w:rFonts w:cs="Arial"/>
          <w:sz w:val="20"/>
          <w:szCs w:val="24"/>
        </w:rPr>
        <w:t>t.j</w:t>
      </w:r>
      <w:proofErr w:type="spellEnd"/>
      <w:r w:rsidRPr="00C66885">
        <w:rPr>
          <w:rFonts w:cs="Arial"/>
          <w:sz w:val="20"/>
          <w:szCs w:val="24"/>
        </w:rPr>
        <w:t xml:space="preserve">. </w:t>
      </w:r>
      <w:r w:rsidR="0000291A" w:rsidRPr="00C66885">
        <w:rPr>
          <w:rFonts w:cs="Arial"/>
          <w:sz w:val="20"/>
          <w:szCs w:val="24"/>
        </w:rPr>
        <w:t>Dz.U. 2024 poz. 236</w:t>
      </w:r>
      <w:r w:rsidRPr="00C66885">
        <w:rPr>
          <w:rFonts w:cs="Arial"/>
          <w:sz w:val="20"/>
          <w:szCs w:val="24"/>
        </w:rPr>
        <w:t>).</w:t>
      </w:r>
    </w:p>
    <w:p w:rsidR="00B152A6" w:rsidRPr="00C66885" w:rsidRDefault="00B152A6" w:rsidP="00DA474E">
      <w:pPr>
        <w:numPr>
          <w:ilvl w:val="0"/>
          <w:numId w:val="33"/>
        </w:numPr>
        <w:autoSpaceDE w:val="0"/>
        <w:autoSpaceDN w:val="0"/>
        <w:adjustRightInd w:val="0"/>
        <w:spacing w:line="276" w:lineRule="auto"/>
        <w:rPr>
          <w:rFonts w:cs="Arial"/>
          <w:sz w:val="20"/>
          <w:szCs w:val="24"/>
        </w:rPr>
      </w:pPr>
      <w:r w:rsidRPr="00C66885">
        <w:rPr>
          <w:rFonts w:cs="Arial"/>
          <w:sz w:val="20"/>
          <w:szCs w:val="24"/>
        </w:rPr>
        <w:t>Zamówienie:</w:t>
      </w:r>
    </w:p>
    <w:p w:rsidR="00B152A6" w:rsidRPr="00C66885" w:rsidRDefault="00B152A6" w:rsidP="00B152A6">
      <w:pPr>
        <w:autoSpaceDE w:val="0"/>
        <w:autoSpaceDN w:val="0"/>
        <w:adjustRightInd w:val="0"/>
        <w:ind w:left="426"/>
        <w:rPr>
          <w:rFonts w:cs="Arial"/>
          <w:sz w:val="20"/>
          <w:szCs w:val="24"/>
        </w:rPr>
      </w:pPr>
      <w:r w:rsidRPr="00C66885">
        <w:rPr>
          <w:rFonts w:cs="Arial"/>
          <w:sz w:val="20"/>
          <w:szCs w:val="24"/>
        </w:rPr>
        <w:t>- wykonamy siłami własnymi*,</w:t>
      </w:r>
    </w:p>
    <w:p w:rsidR="00B152A6" w:rsidRPr="00C66885" w:rsidRDefault="00B152A6" w:rsidP="00B152A6">
      <w:pPr>
        <w:autoSpaceDE w:val="0"/>
        <w:autoSpaceDN w:val="0"/>
        <w:adjustRightInd w:val="0"/>
        <w:ind w:left="426"/>
        <w:rPr>
          <w:rFonts w:cs="Arial"/>
          <w:sz w:val="20"/>
          <w:szCs w:val="24"/>
        </w:rPr>
      </w:pPr>
      <w:r w:rsidRPr="00C66885">
        <w:rPr>
          <w:rFonts w:cs="Arial"/>
          <w:sz w:val="20"/>
          <w:szCs w:val="24"/>
        </w:rPr>
        <w:t xml:space="preserve">- powierzymy </w:t>
      </w:r>
      <w:r w:rsidR="009C7E44" w:rsidRPr="00C66885">
        <w:rPr>
          <w:rFonts w:cs="Arial"/>
          <w:sz w:val="20"/>
          <w:szCs w:val="24"/>
        </w:rPr>
        <w:t>podwykonawcom: *</w:t>
      </w:r>
    </w:p>
    <w:p w:rsidR="00B152A6" w:rsidRPr="00C66885" w:rsidRDefault="00B152A6" w:rsidP="00B152A6">
      <w:pPr>
        <w:ind w:left="426"/>
        <w:rPr>
          <w:rFonts w:cs="Arial"/>
          <w:sz w:val="20"/>
          <w:szCs w:val="24"/>
        </w:rPr>
      </w:pPr>
      <w:r w:rsidRPr="00C66885">
        <w:rPr>
          <w:rFonts w:cs="Arial"/>
          <w:sz w:val="20"/>
          <w:szCs w:val="24"/>
        </w:rPr>
        <w:t>Firma……………………</w:t>
      </w:r>
      <w:proofErr w:type="gramStart"/>
      <w:r w:rsidRPr="00C66885">
        <w:rPr>
          <w:rFonts w:cs="Arial"/>
          <w:sz w:val="20"/>
          <w:szCs w:val="24"/>
        </w:rPr>
        <w:t>…….</w:t>
      </w:r>
      <w:proofErr w:type="gramEnd"/>
      <w:r w:rsidRPr="00C66885">
        <w:rPr>
          <w:rFonts w:cs="Arial"/>
          <w:sz w:val="20"/>
          <w:szCs w:val="24"/>
        </w:rPr>
        <w:t>podwykonawcy………………………………………</w:t>
      </w:r>
      <w:proofErr w:type="gramStart"/>
      <w:r w:rsidRPr="00C66885">
        <w:rPr>
          <w:rFonts w:cs="Arial"/>
          <w:sz w:val="20"/>
          <w:szCs w:val="24"/>
        </w:rPr>
        <w:t>…….</w:t>
      </w:r>
      <w:proofErr w:type="gramEnd"/>
      <w:r w:rsidRPr="00C66885">
        <w:rPr>
          <w:rFonts w:cs="Arial"/>
          <w:sz w:val="20"/>
          <w:szCs w:val="24"/>
        </w:rPr>
        <w:br/>
        <w:t>…………………………………………………</w:t>
      </w:r>
      <w:proofErr w:type="gramStart"/>
      <w:r w:rsidRPr="00C66885">
        <w:rPr>
          <w:rFonts w:cs="Arial"/>
          <w:sz w:val="20"/>
          <w:szCs w:val="24"/>
        </w:rPr>
        <w:t>…….</w:t>
      </w:r>
      <w:proofErr w:type="gramEnd"/>
      <w:r w:rsidRPr="00C66885">
        <w:rPr>
          <w:rFonts w:cs="Arial"/>
          <w:sz w:val="20"/>
          <w:szCs w:val="24"/>
        </w:rPr>
        <w:t>.………………………………………</w:t>
      </w:r>
    </w:p>
    <w:p w:rsidR="00B152A6" w:rsidRPr="00C66885" w:rsidRDefault="00B152A6" w:rsidP="00B152A6">
      <w:pPr>
        <w:pStyle w:val="Tekstpodstawowywcity"/>
        <w:ind w:left="426"/>
        <w:rPr>
          <w:rFonts w:cs="Arial"/>
          <w:sz w:val="20"/>
          <w:szCs w:val="24"/>
        </w:rPr>
      </w:pPr>
      <w:r w:rsidRPr="00C66885">
        <w:rPr>
          <w:rFonts w:cs="Arial"/>
          <w:sz w:val="20"/>
          <w:szCs w:val="24"/>
        </w:rPr>
        <w:t>w następującym zakresie:</w:t>
      </w:r>
    </w:p>
    <w:p w:rsidR="00B152A6" w:rsidRPr="00C66885" w:rsidRDefault="00B152A6" w:rsidP="00B152A6">
      <w:pPr>
        <w:pStyle w:val="Tekstpodstawowywcity"/>
        <w:ind w:left="426"/>
        <w:rPr>
          <w:rFonts w:cs="Arial"/>
          <w:sz w:val="18"/>
        </w:rPr>
      </w:pPr>
      <w:r w:rsidRPr="00C66885">
        <w:rPr>
          <w:rFonts w:cs="Arial"/>
          <w:sz w:val="18"/>
        </w:rPr>
        <w:t>……………………………………………………………………………………………</w:t>
      </w:r>
    </w:p>
    <w:p w:rsidR="00B152A6" w:rsidRPr="00C66885" w:rsidRDefault="00B152A6" w:rsidP="00DA474E">
      <w:pPr>
        <w:pStyle w:val="Tekstpodstawowywcity"/>
        <w:numPr>
          <w:ilvl w:val="0"/>
          <w:numId w:val="33"/>
        </w:numPr>
        <w:spacing w:after="0" w:line="276" w:lineRule="auto"/>
        <w:rPr>
          <w:rFonts w:cs="Arial"/>
          <w:b/>
          <w:sz w:val="18"/>
        </w:rPr>
      </w:pPr>
      <w:r w:rsidRPr="00C66885">
        <w:rPr>
          <w:rFonts w:eastAsia="Calibri" w:cs="Arial"/>
          <w:sz w:val="18"/>
        </w:rPr>
        <w:t xml:space="preserve">Wybór oferty </w:t>
      </w:r>
      <w:r w:rsidRPr="00C66885">
        <w:rPr>
          <w:rFonts w:eastAsia="Calibri" w:cs="Arial"/>
          <w:b/>
          <w:bCs/>
          <w:sz w:val="18"/>
        </w:rPr>
        <w:t>prowadzi / nie prowadzi</w:t>
      </w:r>
      <w:r w:rsidRPr="00C66885">
        <w:rPr>
          <w:rFonts w:eastAsia="Calibri" w:cs="Arial"/>
          <w:sz w:val="18"/>
        </w:rPr>
        <w:t>* do powstania obowiązku podatkowego na …………………………………………. oraz wskazujemy jej wartość netto ……………………………….</w:t>
      </w:r>
    </w:p>
    <w:p w:rsidR="00B152A6" w:rsidRPr="00C66885" w:rsidRDefault="00B152A6" w:rsidP="00DA474E">
      <w:pPr>
        <w:pStyle w:val="Tekstpodstawowywcity"/>
        <w:numPr>
          <w:ilvl w:val="0"/>
          <w:numId w:val="33"/>
        </w:numPr>
        <w:spacing w:after="0" w:line="240" w:lineRule="auto"/>
        <w:rPr>
          <w:rFonts w:cs="Arial"/>
          <w:sz w:val="18"/>
        </w:rPr>
      </w:pPr>
      <w:r w:rsidRPr="00C66885">
        <w:rPr>
          <w:rFonts w:cs="Arial"/>
          <w:sz w:val="18"/>
        </w:rPr>
        <w:t>Wszelką korespondencję w sprawie niniejszego postępowania prosimy kierować na adres (w tym e-mail):</w:t>
      </w:r>
    </w:p>
    <w:p w:rsidR="00B152A6" w:rsidRPr="00C66885" w:rsidRDefault="00B152A6" w:rsidP="00B152A6">
      <w:pPr>
        <w:rPr>
          <w:rFonts w:cs="Arial"/>
          <w:sz w:val="18"/>
        </w:rPr>
      </w:pPr>
    </w:p>
    <w:p w:rsidR="00B152A6" w:rsidRPr="00C66885" w:rsidRDefault="00B152A6" w:rsidP="00B152A6">
      <w:pPr>
        <w:tabs>
          <w:tab w:val="left" w:pos="3945"/>
        </w:tabs>
        <w:jc w:val="center"/>
        <w:rPr>
          <w:rFonts w:cs="Arial"/>
          <w:sz w:val="18"/>
        </w:rPr>
      </w:pPr>
      <w:r w:rsidRPr="00C66885">
        <w:rPr>
          <w:rFonts w:cs="Arial"/>
          <w:sz w:val="18"/>
        </w:rPr>
        <w:t>……………………………………………………………………………………………………………</w:t>
      </w:r>
    </w:p>
    <w:p w:rsidR="00B152A6" w:rsidRPr="00C66885" w:rsidRDefault="00B152A6" w:rsidP="00B152A6">
      <w:pPr>
        <w:pStyle w:val="Tekstpodstawowy"/>
        <w:jc w:val="center"/>
        <w:rPr>
          <w:rFonts w:ascii="Arial" w:hAnsi="Arial" w:cs="Arial"/>
          <w:i/>
          <w:sz w:val="16"/>
          <w:u w:val="single"/>
        </w:rPr>
      </w:pPr>
      <w:r w:rsidRPr="00C66885">
        <w:rPr>
          <w:rFonts w:ascii="Arial" w:hAnsi="Arial" w:cs="Arial"/>
          <w:i/>
          <w:iCs/>
          <w:sz w:val="16"/>
          <w:u w:val="single"/>
        </w:rPr>
        <w:t xml:space="preserve">Uwaga: poniższy punkt wypełniają tylko </w:t>
      </w:r>
      <w:r w:rsidRPr="00C66885">
        <w:rPr>
          <w:rFonts w:ascii="Arial" w:hAnsi="Arial" w:cs="Arial"/>
          <w:i/>
          <w:sz w:val="16"/>
          <w:u w:val="single"/>
        </w:rPr>
        <w:t>wykonawcy wspólnie ubiegający się o udzielenie zamówienia</w:t>
      </w:r>
    </w:p>
    <w:p w:rsidR="00B152A6" w:rsidRPr="00C66885" w:rsidRDefault="00B152A6" w:rsidP="00DA474E">
      <w:pPr>
        <w:pStyle w:val="Tekstpodstawowywcity"/>
        <w:numPr>
          <w:ilvl w:val="0"/>
          <w:numId w:val="33"/>
        </w:numPr>
        <w:spacing w:after="0"/>
        <w:rPr>
          <w:rFonts w:cs="Arial"/>
          <w:i/>
          <w:sz w:val="18"/>
          <w:u w:val="single"/>
        </w:rPr>
      </w:pPr>
      <w:r w:rsidRPr="00C66885">
        <w:rPr>
          <w:rFonts w:cs="Arial"/>
          <w:sz w:val="18"/>
        </w:rPr>
        <w:t xml:space="preserve">Oświadczamy, jako wykonawcy wspólnie ubiegający się o udzielenie niniejszego zamówienia, że ustanowiliśmy niżej wymienionego pełnomocnika do </w:t>
      </w:r>
      <w:r w:rsidRPr="00C66885">
        <w:rPr>
          <w:rFonts w:cs="Arial"/>
          <w:i/>
          <w:sz w:val="18"/>
        </w:rPr>
        <w:t>reprezentowania nas w postępowaniu o</w:t>
      </w:r>
      <w:r w:rsidR="00A0290A" w:rsidRPr="00C66885">
        <w:rPr>
          <w:rFonts w:cs="Arial"/>
          <w:i/>
          <w:sz w:val="18"/>
        </w:rPr>
        <w:t> </w:t>
      </w:r>
      <w:r w:rsidRPr="00C66885">
        <w:rPr>
          <w:rFonts w:cs="Arial"/>
          <w:i/>
          <w:sz w:val="18"/>
        </w:rPr>
        <w:t>udzielenie zamówienia</w:t>
      </w:r>
      <w:r w:rsidRPr="00C66885">
        <w:rPr>
          <w:rFonts w:cs="Arial"/>
          <w:sz w:val="18"/>
        </w:rPr>
        <w:t>* albo </w:t>
      </w:r>
      <w:r w:rsidRPr="00C66885">
        <w:rPr>
          <w:rFonts w:cs="Arial"/>
          <w:i/>
          <w:sz w:val="18"/>
        </w:rPr>
        <w:t>re</w:t>
      </w:r>
      <w:r w:rsidRPr="00C66885">
        <w:rPr>
          <w:rFonts w:cs="Arial"/>
          <w:i/>
          <w:sz w:val="18"/>
        </w:rPr>
        <w:softHyphen/>
        <w:t>pre</w:t>
      </w:r>
      <w:r w:rsidRPr="00C66885">
        <w:rPr>
          <w:rFonts w:cs="Arial"/>
          <w:i/>
          <w:sz w:val="18"/>
        </w:rPr>
        <w:softHyphen/>
        <w:t>zen</w:t>
      </w:r>
      <w:r w:rsidRPr="00C66885">
        <w:rPr>
          <w:rFonts w:cs="Arial"/>
          <w:i/>
          <w:sz w:val="18"/>
        </w:rPr>
        <w:softHyphen/>
        <w:t>towania w pos</w:t>
      </w:r>
      <w:r w:rsidRPr="00C66885">
        <w:rPr>
          <w:rFonts w:cs="Arial"/>
          <w:i/>
          <w:sz w:val="18"/>
        </w:rPr>
        <w:softHyphen/>
        <w:t>tępowaniu i zawarcia umowy w sprawie niniejszego zamówienia publicznego*</w:t>
      </w:r>
      <w:r w:rsidRPr="00C66885">
        <w:rPr>
          <w:rFonts w:cs="Arial"/>
          <w:sz w:val="18"/>
        </w:rPr>
        <w:t>:</w:t>
      </w:r>
    </w:p>
    <w:p w:rsidR="00B152A6" w:rsidRPr="00C66885" w:rsidRDefault="00B152A6" w:rsidP="00B152A6">
      <w:pPr>
        <w:tabs>
          <w:tab w:val="left" w:pos="284"/>
          <w:tab w:val="left" w:pos="5670"/>
          <w:tab w:val="left" w:pos="8222"/>
        </w:tabs>
        <w:jc w:val="center"/>
        <w:rPr>
          <w:rFonts w:cs="Arial"/>
          <w:sz w:val="18"/>
        </w:rPr>
      </w:pPr>
      <w:r w:rsidRPr="00C66885">
        <w:rPr>
          <w:rFonts w:cs="Arial"/>
          <w:sz w:val="18"/>
        </w:rPr>
        <w:t>…………………………………………………………………………………………………….</w:t>
      </w:r>
    </w:p>
    <w:p w:rsidR="00B152A6" w:rsidRPr="00C66885" w:rsidRDefault="00B152A6" w:rsidP="00B152A6">
      <w:pPr>
        <w:tabs>
          <w:tab w:val="left" w:pos="284"/>
          <w:tab w:val="left" w:pos="5670"/>
          <w:tab w:val="left" w:pos="8222"/>
        </w:tabs>
        <w:jc w:val="center"/>
        <w:rPr>
          <w:rFonts w:cs="Arial"/>
          <w:sz w:val="18"/>
        </w:rPr>
      </w:pPr>
      <w:r w:rsidRPr="00C66885">
        <w:rPr>
          <w:rFonts w:cs="Arial"/>
          <w:sz w:val="18"/>
        </w:rPr>
        <w:t>…………………………………………………………………………………………………….</w:t>
      </w:r>
    </w:p>
    <w:p w:rsidR="00B152A6" w:rsidRPr="00C66885" w:rsidRDefault="00B152A6" w:rsidP="00E55FC6">
      <w:pPr>
        <w:pStyle w:val="Tekstpodstawowy"/>
        <w:spacing w:after="0"/>
        <w:jc w:val="center"/>
        <w:rPr>
          <w:rFonts w:ascii="Arial" w:hAnsi="Arial" w:cs="Arial"/>
          <w:i/>
          <w:iCs/>
          <w:sz w:val="16"/>
          <w:u w:val="single"/>
        </w:rPr>
      </w:pPr>
      <w:r w:rsidRPr="00C66885">
        <w:rPr>
          <w:rFonts w:ascii="Arial" w:hAnsi="Arial" w:cs="Arial"/>
          <w:i/>
          <w:iCs/>
          <w:sz w:val="16"/>
          <w:u w:val="single"/>
        </w:rPr>
        <w:t>(imię i nazwisko lub nazwa – firma, adres, telefon, faks, e-mail – jeśli inne niż w nagłówku;</w:t>
      </w:r>
    </w:p>
    <w:p w:rsidR="00B152A6" w:rsidRPr="00C66885" w:rsidRDefault="00B152A6" w:rsidP="00E55FC6">
      <w:pPr>
        <w:pStyle w:val="Tekstpodstawowy"/>
        <w:spacing w:after="0"/>
        <w:jc w:val="center"/>
        <w:rPr>
          <w:rFonts w:ascii="Arial" w:hAnsi="Arial" w:cs="Arial"/>
          <w:i/>
          <w:iCs/>
          <w:sz w:val="20"/>
          <w:szCs w:val="22"/>
          <w:u w:val="single"/>
        </w:rPr>
      </w:pPr>
      <w:r w:rsidRPr="00C66885">
        <w:rPr>
          <w:rFonts w:ascii="Arial" w:hAnsi="Arial" w:cs="Arial"/>
          <w:i/>
          <w:iCs/>
          <w:sz w:val="16"/>
          <w:u w:val="single"/>
        </w:rPr>
        <w:t>UWAGA – DANE TE POSŁUŻĄ DO KOMUNIKACJI Z PEŁNOMOCNIKIEM WYKONAWCY W TOKU POSTĘPOWANIA)</w:t>
      </w:r>
    </w:p>
    <w:p w:rsidR="00B152A6" w:rsidRPr="00C66885" w:rsidRDefault="00B152A6" w:rsidP="00687933">
      <w:pPr>
        <w:pStyle w:val="Tekstpodstawowy"/>
        <w:tabs>
          <w:tab w:val="left" w:pos="284"/>
        </w:tabs>
        <w:spacing w:after="0" w:line="360" w:lineRule="auto"/>
        <w:ind w:left="284"/>
        <w:rPr>
          <w:rFonts w:ascii="Arial" w:hAnsi="Arial" w:cs="Arial"/>
          <w:sz w:val="20"/>
          <w:szCs w:val="22"/>
        </w:rPr>
      </w:pPr>
      <w:r w:rsidRPr="00C66885">
        <w:rPr>
          <w:rFonts w:ascii="Arial" w:hAnsi="Arial" w:cs="Arial"/>
          <w:sz w:val="20"/>
          <w:szCs w:val="22"/>
        </w:rPr>
        <w:t xml:space="preserve">Przedmiotowe pełnomocnictwo stanowi załącznik do oferty. </w:t>
      </w:r>
    </w:p>
    <w:p w:rsidR="00B152A6" w:rsidRPr="00C66885" w:rsidRDefault="00B152A6" w:rsidP="00687933">
      <w:pPr>
        <w:pStyle w:val="Tekstpodstawowy"/>
        <w:tabs>
          <w:tab w:val="left" w:pos="284"/>
        </w:tabs>
        <w:spacing w:after="0" w:line="360" w:lineRule="auto"/>
        <w:ind w:left="284"/>
        <w:rPr>
          <w:rFonts w:ascii="Arial" w:hAnsi="Arial" w:cs="Arial"/>
          <w:sz w:val="20"/>
          <w:szCs w:val="22"/>
        </w:rPr>
      </w:pPr>
      <w:r w:rsidRPr="00C66885">
        <w:rPr>
          <w:rFonts w:ascii="Arial" w:hAnsi="Arial" w:cs="Arial"/>
          <w:sz w:val="20"/>
          <w:szCs w:val="22"/>
        </w:rPr>
        <w:t>Potwierdzamy, iż nie uczestniczymy w jakiejkolwiek innej ofercie dotyczącej tego samego postępowania (dotyczy to wszystkich podmiotów wspólnie składających niniejszą ofertę). Jesteśmy świadomi, że wykonawcy występujący wspólnie ponoszą solidarną odpowiedzialność za wykonanie umowy.</w:t>
      </w:r>
    </w:p>
    <w:p w:rsidR="00B152A6" w:rsidRPr="00C66885" w:rsidRDefault="00B152A6" w:rsidP="00687933">
      <w:pPr>
        <w:pStyle w:val="Tekstpodstawowy"/>
        <w:tabs>
          <w:tab w:val="left" w:pos="284"/>
        </w:tabs>
        <w:spacing w:after="0" w:line="360" w:lineRule="auto"/>
        <w:ind w:left="284"/>
        <w:rPr>
          <w:rFonts w:ascii="Arial" w:hAnsi="Arial" w:cs="Arial"/>
          <w:sz w:val="20"/>
          <w:szCs w:val="22"/>
        </w:rPr>
      </w:pPr>
      <w:r w:rsidRPr="00C66885">
        <w:rPr>
          <w:rFonts w:ascii="Arial" w:hAnsi="Arial" w:cs="Arial"/>
          <w:sz w:val="20"/>
          <w:szCs w:val="22"/>
        </w:rPr>
        <w:t>Zobowiązujemy się przedłożyć na żądanie zamawiającego przed pod</w:t>
      </w:r>
      <w:r w:rsidRPr="00C66885">
        <w:rPr>
          <w:rFonts w:ascii="Arial" w:hAnsi="Arial" w:cs="Arial"/>
          <w:sz w:val="20"/>
          <w:szCs w:val="22"/>
        </w:rPr>
        <w:softHyphen/>
        <w:t>pisa</w:t>
      </w:r>
      <w:r w:rsidRPr="00C66885">
        <w:rPr>
          <w:rFonts w:ascii="Arial" w:hAnsi="Arial" w:cs="Arial"/>
          <w:sz w:val="20"/>
          <w:szCs w:val="22"/>
        </w:rPr>
        <w:softHyphen/>
        <w:t>niem umowy przetargowej umowę regulującą naszą współpracę - w przypadku umowy konsorcjum: z</w:t>
      </w:r>
      <w:r w:rsidR="00A0290A" w:rsidRPr="00C66885">
        <w:rPr>
          <w:rFonts w:ascii="Arial" w:hAnsi="Arial" w:cs="Arial"/>
          <w:sz w:val="20"/>
          <w:szCs w:val="22"/>
        </w:rPr>
        <w:t> </w:t>
      </w:r>
      <w:r w:rsidRPr="00C66885">
        <w:rPr>
          <w:rFonts w:ascii="Arial" w:hAnsi="Arial" w:cs="Arial"/>
          <w:sz w:val="20"/>
          <w:szCs w:val="22"/>
        </w:rPr>
        <w:t>wyraźnym wskazaniem pełnomocnika konsorcjum.</w:t>
      </w:r>
    </w:p>
    <w:p w:rsidR="00B152A6" w:rsidRPr="00C66885" w:rsidRDefault="00B152A6" w:rsidP="00B152A6">
      <w:pPr>
        <w:pStyle w:val="Tekstpodstawowy"/>
        <w:tabs>
          <w:tab w:val="left" w:pos="284"/>
        </w:tabs>
        <w:ind w:left="284"/>
        <w:jc w:val="center"/>
        <w:rPr>
          <w:rFonts w:ascii="Arial" w:hAnsi="Arial" w:cs="Arial"/>
          <w:i/>
          <w:sz w:val="20"/>
          <w:szCs w:val="22"/>
          <w:u w:val="single"/>
        </w:rPr>
      </w:pPr>
    </w:p>
    <w:p w:rsidR="00B152A6" w:rsidRPr="00C66885" w:rsidRDefault="00B152A6" w:rsidP="00687933">
      <w:pPr>
        <w:tabs>
          <w:tab w:val="left" w:pos="284"/>
          <w:tab w:val="left" w:pos="5670"/>
          <w:tab w:val="left" w:pos="8222"/>
        </w:tabs>
        <w:spacing w:line="240" w:lineRule="auto"/>
        <w:ind w:left="425"/>
        <w:jc w:val="center"/>
        <w:rPr>
          <w:rFonts w:cs="Arial"/>
          <w:i/>
          <w:sz w:val="16"/>
          <w:szCs w:val="20"/>
          <w:u w:val="single"/>
        </w:rPr>
      </w:pPr>
      <w:r w:rsidRPr="00C66885">
        <w:rPr>
          <w:rFonts w:cs="Arial"/>
          <w:i/>
          <w:sz w:val="16"/>
          <w:szCs w:val="20"/>
          <w:u w:val="single"/>
        </w:rPr>
        <w:t xml:space="preserve">Uwaga: </w:t>
      </w:r>
      <w:r w:rsidRPr="00C66885">
        <w:rPr>
          <w:rFonts w:cs="Arial"/>
          <w:i/>
          <w:iCs/>
          <w:sz w:val="16"/>
          <w:szCs w:val="20"/>
          <w:u w:val="single"/>
        </w:rPr>
        <w:t xml:space="preserve">poniższy punkt należy wypełnić tylko w </w:t>
      </w:r>
      <w:proofErr w:type="gramStart"/>
      <w:r w:rsidRPr="00C66885">
        <w:rPr>
          <w:rFonts w:cs="Arial"/>
          <w:i/>
          <w:sz w:val="16"/>
          <w:szCs w:val="20"/>
          <w:u w:val="single"/>
        </w:rPr>
        <w:t>przypadku</w:t>
      </w:r>
      <w:proofErr w:type="gramEnd"/>
      <w:r w:rsidRPr="00C66885">
        <w:rPr>
          <w:rFonts w:cs="Arial"/>
          <w:i/>
          <w:sz w:val="16"/>
          <w:szCs w:val="20"/>
          <w:u w:val="single"/>
        </w:rPr>
        <w:t xml:space="preserve"> gdy wykonawca przekazuje dane osobowe </w:t>
      </w:r>
      <w:proofErr w:type="gramStart"/>
      <w:r w:rsidRPr="00C66885">
        <w:rPr>
          <w:rFonts w:cs="Arial"/>
          <w:i/>
          <w:sz w:val="16"/>
          <w:szCs w:val="20"/>
          <w:u w:val="single"/>
        </w:rPr>
        <w:t>inne,</w:t>
      </w:r>
      <w:proofErr w:type="gramEnd"/>
      <w:r w:rsidRPr="00C66885">
        <w:rPr>
          <w:rFonts w:cs="Arial"/>
          <w:i/>
          <w:sz w:val="16"/>
          <w:szCs w:val="20"/>
          <w:u w:val="single"/>
        </w:rPr>
        <w:t xml:space="preserve"> niż bezpośrednio jego dotyczące lub zachodzi wyłączenie stosowania obowiązku informacyjnego, stosownie do art. 13 ust. 4 lub art. 14 ust. 5 RODO </w:t>
      </w:r>
    </w:p>
    <w:p w:rsidR="00B152A6" w:rsidRPr="00C66885" w:rsidRDefault="00B152A6" w:rsidP="00DA474E">
      <w:pPr>
        <w:pStyle w:val="Tekstpodstawowywcity"/>
        <w:numPr>
          <w:ilvl w:val="0"/>
          <w:numId w:val="33"/>
        </w:numPr>
        <w:spacing w:after="0"/>
        <w:rPr>
          <w:rFonts w:cs="Arial"/>
          <w:sz w:val="20"/>
          <w:szCs w:val="24"/>
        </w:rPr>
      </w:pPr>
      <w:r w:rsidRPr="00C66885">
        <w:rPr>
          <w:rFonts w:cs="Arial"/>
          <w:sz w:val="20"/>
          <w:szCs w:val="24"/>
        </w:rPr>
        <w:t xml:space="preserve">Działając na podstawie § 13 ust. 2 w powiązaniu z §13 ust. 1 Rozporządzenia Ministra Rozwoju, Pracy i Technologii z dnia 23 grudnia 2020 r. w sprawie podmiotowych środków dowodowych oraz innych dokumentów lub oświadczeń, jakich może żądać zamawiający od wykonawcy, wskazujemy poniżej bezpłatne i ogólnodostępne bazy danych, z których zamawiający może pobrać odpis lub </w:t>
      </w:r>
      <w:r w:rsidRPr="00C66885">
        <w:rPr>
          <w:rFonts w:cs="Arial"/>
          <w:sz w:val="20"/>
          <w:szCs w:val="24"/>
        </w:rPr>
        <w:lastRenderedPageBreak/>
        <w:t>informację z Krajowego Rejestru Sądowego, Centralnej Ewidencji i Informacji o Działalności Gospodarczej lub innego właściwego rejestru.**</w:t>
      </w:r>
    </w:p>
    <w:p w:rsidR="00B152A6" w:rsidRPr="00C66885" w:rsidRDefault="00B152A6" w:rsidP="00687933">
      <w:pPr>
        <w:autoSpaceDE w:val="0"/>
        <w:autoSpaceDN w:val="0"/>
        <w:adjustRightInd w:val="0"/>
        <w:ind w:left="426"/>
        <w:rPr>
          <w:rFonts w:cs="Arial"/>
          <w:sz w:val="20"/>
          <w:szCs w:val="24"/>
        </w:rPr>
      </w:pPr>
      <w:r w:rsidRPr="00C66885">
        <w:rPr>
          <w:rFonts w:cs="Arial"/>
          <w:sz w:val="20"/>
          <w:szCs w:val="24"/>
        </w:rPr>
        <w:t xml:space="preserve">Biorąc pod uwagę treść powyżej informuję, że </w:t>
      </w:r>
      <w:proofErr w:type="gramStart"/>
      <w:r w:rsidRPr="00C66885">
        <w:rPr>
          <w:rFonts w:cs="Arial"/>
          <w:sz w:val="20"/>
          <w:szCs w:val="24"/>
        </w:rPr>
        <w:t>dokumentem</w:t>
      </w:r>
      <w:proofErr w:type="gramEnd"/>
      <w:r w:rsidRPr="00C66885">
        <w:rPr>
          <w:rFonts w:cs="Arial"/>
          <w:sz w:val="20"/>
          <w:szCs w:val="24"/>
        </w:rPr>
        <w:t xml:space="preserve"> o którym mowa powyżej jest**</w:t>
      </w:r>
    </w:p>
    <w:p w:rsidR="00B152A6" w:rsidRPr="00C66885" w:rsidRDefault="00B152A6" w:rsidP="00687933">
      <w:pPr>
        <w:autoSpaceDE w:val="0"/>
        <w:autoSpaceDN w:val="0"/>
        <w:ind w:left="426"/>
        <w:rPr>
          <w:rFonts w:cs="Arial"/>
          <w:sz w:val="20"/>
          <w:szCs w:val="24"/>
        </w:rPr>
      </w:pPr>
      <w:r w:rsidRPr="00C66885">
        <w:rPr>
          <w:rFonts w:cs="Arial"/>
          <w:sz w:val="20"/>
          <w:szCs w:val="24"/>
        </w:rPr>
        <w:t>1) informacja Krajowego Rejestru Sadowego (KRS)*,</w:t>
      </w:r>
    </w:p>
    <w:p w:rsidR="00B152A6" w:rsidRPr="00C66885" w:rsidRDefault="00B152A6" w:rsidP="00687933">
      <w:pPr>
        <w:autoSpaceDE w:val="0"/>
        <w:autoSpaceDN w:val="0"/>
        <w:ind w:left="426"/>
        <w:rPr>
          <w:rFonts w:cs="Arial"/>
          <w:sz w:val="20"/>
          <w:szCs w:val="24"/>
        </w:rPr>
      </w:pPr>
      <w:r w:rsidRPr="00C66885">
        <w:rPr>
          <w:rFonts w:cs="Arial"/>
          <w:sz w:val="20"/>
          <w:szCs w:val="24"/>
        </w:rPr>
        <w:t>2) wpis do CEIDG*</w:t>
      </w:r>
    </w:p>
    <w:p w:rsidR="00B152A6" w:rsidRPr="00C66885" w:rsidRDefault="00B152A6" w:rsidP="00687933">
      <w:pPr>
        <w:tabs>
          <w:tab w:val="left" w:pos="426"/>
          <w:tab w:val="left" w:pos="5670"/>
          <w:tab w:val="left" w:pos="8222"/>
        </w:tabs>
        <w:ind w:left="426"/>
        <w:rPr>
          <w:rFonts w:cs="Arial"/>
          <w:sz w:val="20"/>
          <w:szCs w:val="24"/>
        </w:rPr>
      </w:pPr>
      <w:r w:rsidRPr="00C66885">
        <w:rPr>
          <w:rFonts w:cs="Arial"/>
          <w:sz w:val="20"/>
          <w:szCs w:val="24"/>
        </w:rPr>
        <w:t>3) inny*……………………………………………………………………………………………</w:t>
      </w:r>
    </w:p>
    <w:p w:rsidR="00B152A6" w:rsidRPr="00C66885" w:rsidRDefault="00B152A6" w:rsidP="00B152A6">
      <w:pPr>
        <w:autoSpaceDE w:val="0"/>
        <w:autoSpaceDN w:val="0"/>
        <w:ind w:left="2127"/>
        <w:rPr>
          <w:rFonts w:cs="Arial"/>
          <w:i/>
          <w:sz w:val="16"/>
          <w:szCs w:val="20"/>
        </w:rPr>
      </w:pPr>
      <w:r w:rsidRPr="00C66885">
        <w:rPr>
          <w:rFonts w:cs="Arial"/>
          <w:i/>
          <w:sz w:val="16"/>
          <w:szCs w:val="20"/>
        </w:rPr>
        <w:t>(podać wraz z dokładnymi danymi referencyjnymi dokumentów)</w:t>
      </w:r>
    </w:p>
    <w:p w:rsidR="00B152A6" w:rsidRPr="00C66885" w:rsidRDefault="00B152A6" w:rsidP="00B152A6">
      <w:pPr>
        <w:autoSpaceDE w:val="0"/>
        <w:autoSpaceDN w:val="0"/>
        <w:spacing w:before="180"/>
        <w:ind w:left="426"/>
        <w:rPr>
          <w:rFonts w:cs="Arial"/>
          <w:b/>
          <w:sz w:val="20"/>
          <w:szCs w:val="24"/>
        </w:rPr>
      </w:pPr>
      <w:r w:rsidRPr="00C66885">
        <w:rPr>
          <w:rFonts w:cs="Arial"/>
          <w:b/>
          <w:sz w:val="20"/>
          <w:szCs w:val="24"/>
        </w:rPr>
        <w:t xml:space="preserve">Adres strony internetowej, na której dostępny </w:t>
      </w:r>
      <w:proofErr w:type="gramStart"/>
      <w:r w:rsidRPr="00C66885">
        <w:rPr>
          <w:rFonts w:cs="Arial"/>
          <w:b/>
          <w:sz w:val="20"/>
          <w:szCs w:val="24"/>
        </w:rPr>
        <w:t>jest  ww.</w:t>
      </w:r>
      <w:proofErr w:type="gramEnd"/>
      <w:r w:rsidRPr="00C66885">
        <w:rPr>
          <w:rFonts w:cs="Arial"/>
          <w:b/>
          <w:sz w:val="20"/>
          <w:szCs w:val="24"/>
        </w:rPr>
        <w:t xml:space="preserve"> aktualny dokument:</w:t>
      </w:r>
    </w:p>
    <w:p w:rsidR="00B152A6" w:rsidRPr="00C66885" w:rsidRDefault="00B152A6" w:rsidP="00B152A6">
      <w:pPr>
        <w:autoSpaceDE w:val="0"/>
        <w:autoSpaceDN w:val="0"/>
        <w:spacing w:before="180" w:after="180"/>
        <w:ind w:left="426"/>
        <w:rPr>
          <w:rFonts w:cs="Arial"/>
          <w:b/>
          <w:sz w:val="20"/>
          <w:szCs w:val="24"/>
        </w:rPr>
      </w:pPr>
      <w:r w:rsidRPr="00C66885">
        <w:rPr>
          <w:rFonts w:cs="Arial"/>
          <w:b/>
          <w:sz w:val="20"/>
          <w:szCs w:val="24"/>
        </w:rPr>
        <w:t xml:space="preserve">https:// </w:t>
      </w:r>
      <w:r w:rsidRPr="00C66885">
        <w:rPr>
          <w:rFonts w:cs="Arial"/>
          <w:sz w:val="20"/>
          <w:szCs w:val="24"/>
        </w:rPr>
        <w:t>……………………………………………………………………………………………</w:t>
      </w:r>
    </w:p>
    <w:p w:rsidR="00B152A6" w:rsidRPr="00C66885" w:rsidRDefault="00B152A6" w:rsidP="00DA474E">
      <w:pPr>
        <w:pStyle w:val="Tekstpodstawowywcity"/>
        <w:numPr>
          <w:ilvl w:val="0"/>
          <w:numId w:val="33"/>
        </w:numPr>
        <w:spacing w:after="0"/>
        <w:rPr>
          <w:rFonts w:cs="Arial"/>
          <w:sz w:val="20"/>
          <w:szCs w:val="24"/>
        </w:rPr>
      </w:pPr>
      <w:r w:rsidRPr="00C66885">
        <w:rPr>
          <w:rFonts w:cs="Arial"/>
          <w:bCs/>
          <w:sz w:val="20"/>
          <w:szCs w:val="24"/>
        </w:rPr>
        <w:t>Oświadczamy</w:t>
      </w:r>
      <w:r w:rsidRPr="00C66885">
        <w:rPr>
          <w:rFonts w:cs="Arial"/>
          <w:sz w:val="20"/>
          <w:szCs w:val="24"/>
        </w:rPr>
        <w:t>, że niżej wymienione dokumenty stanowią tajemnicę przedsiębiorstwa w</w:t>
      </w:r>
      <w:r w:rsidR="00A0290A" w:rsidRPr="00C66885">
        <w:rPr>
          <w:rFonts w:cs="Arial"/>
          <w:sz w:val="20"/>
          <w:szCs w:val="24"/>
        </w:rPr>
        <w:t> </w:t>
      </w:r>
      <w:r w:rsidRPr="00C66885">
        <w:rPr>
          <w:rFonts w:cs="Arial"/>
          <w:sz w:val="20"/>
          <w:szCs w:val="24"/>
        </w:rPr>
        <w:t xml:space="preserve">rozumieniu przepisów o zwalczaniu nieuczciwej konkurencji: </w:t>
      </w:r>
    </w:p>
    <w:p w:rsidR="00B152A6" w:rsidRPr="00C66885" w:rsidRDefault="00B152A6" w:rsidP="00687933">
      <w:pPr>
        <w:tabs>
          <w:tab w:val="left" w:pos="360"/>
        </w:tabs>
        <w:ind w:left="426" w:hanging="426"/>
        <w:rPr>
          <w:rFonts w:cs="Arial"/>
          <w:i/>
          <w:sz w:val="20"/>
          <w:szCs w:val="24"/>
        </w:rPr>
      </w:pPr>
      <w:r w:rsidRPr="00C66885">
        <w:rPr>
          <w:rFonts w:cs="Arial"/>
          <w:sz w:val="20"/>
          <w:szCs w:val="24"/>
        </w:rPr>
        <w:tab/>
      </w:r>
      <w:r w:rsidRPr="00C66885">
        <w:rPr>
          <w:rFonts w:cs="Arial"/>
          <w:i/>
          <w:sz w:val="20"/>
          <w:szCs w:val="24"/>
        </w:rPr>
        <w:t>(w przypadku dokonania zastrzeżenia dokumentów Wykonawca musi wykazać, iż zastrzeżone informacje stanowią tajemnicę przedsiębiorstwa, stosowne pismo należy złożyć wraz z</w:t>
      </w:r>
      <w:r w:rsidR="00A0290A" w:rsidRPr="00C66885">
        <w:rPr>
          <w:rFonts w:cs="Arial"/>
          <w:i/>
          <w:sz w:val="20"/>
          <w:szCs w:val="24"/>
        </w:rPr>
        <w:t> </w:t>
      </w:r>
      <w:r w:rsidRPr="00C66885">
        <w:rPr>
          <w:rFonts w:cs="Arial"/>
          <w:i/>
          <w:sz w:val="20"/>
          <w:szCs w:val="24"/>
        </w:rPr>
        <w:t xml:space="preserve">przekazaniem informacji stanowiących tajemnicę przedsiębiorstwa. Wykonawca nie może zastrzec informacji, o których mowa w art. 222 ust. 5 ustawy </w:t>
      </w:r>
      <w:proofErr w:type="spellStart"/>
      <w:r w:rsidRPr="00C66885">
        <w:rPr>
          <w:rFonts w:cs="Arial"/>
          <w:i/>
          <w:sz w:val="20"/>
          <w:szCs w:val="24"/>
        </w:rPr>
        <w:t>Pzp</w:t>
      </w:r>
      <w:proofErr w:type="spellEnd"/>
      <w:r w:rsidRPr="00C66885">
        <w:rPr>
          <w:rFonts w:cs="Arial"/>
          <w:i/>
          <w:sz w:val="20"/>
          <w:szCs w:val="24"/>
        </w:rPr>
        <w:t>).</w:t>
      </w:r>
    </w:p>
    <w:p w:rsidR="00B152A6" w:rsidRPr="00C66885" w:rsidRDefault="00B152A6" w:rsidP="00B152A6">
      <w:pPr>
        <w:tabs>
          <w:tab w:val="left" w:pos="426"/>
          <w:tab w:val="left" w:pos="5670"/>
          <w:tab w:val="left" w:pos="8222"/>
        </w:tabs>
        <w:ind w:left="426"/>
        <w:rPr>
          <w:rFonts w:cs="Arial"/>
          <w:sz w:val="18"/>
        </w:rPr>
      </w:pPr>
      <w:r w:rsidRPr="00C66885">
        <w:rPr>
          <w:rFonts w:cs="Arial"/>
          <w:sz w:val="18"/>
        </w:rPr>
        <w:t>……………………………………………………………………………………………………..…</w:t>
      </w:r>
    </w:p>
    <w:p w:rsidR="00B152A6" w:rsidRPr="00C66885" w:rsidRDefault="00B152A6" w:rsidP="00B152A6">
      <w:pPr>
        <w:tabs>
          <w:tab w:val="left" w:pos="360"/>
          <w:tab w:val="left" w:pos="426"/>
        </w:tabs>
        <w:ind w:left="426"/>
        <w:rPr>
          <w:rFonts w:cs="Arial"/>
          <w:i/>
          <w:sz w:val="18"/>
        </w:rPr>
      </w:pPr>
      <w:r w:rsidRPr="00C66885">
        <w:rPr>
          <w:rFonts w:cs="Arial"/>
          <w:sz w:val="18"/>
        </w:rPr>
        <w:t>………………………………………………………………………………………………………</w:t>
      </w:r>
      <w:r w:rsidR="00A0290A" w:rsidRPr="00C66885">
        <w:rPr>
          <w:rFonts w:cs="Arial"/>
          <w:sz w:val="18"/>
        </w:rPr>
        <w:t>..</w:t>
      </w:r>
    </w:p>
    <w:p w:rsidR="00B152A6" w:rsidRPr="00C66885" w:rsidRDefault="00B152A6" w:rsidP="00DA474E">
      <w:pPr>
        <w:pStyle w:val="Tekstpodstawowywcity"/>
        <w:numPr>
          <w:ilvl w:val="0"/>
          <w:numId w:val="33"/>
        </w:numPr>
        <w:spacing w:after="0"/>
        <w:rPr>
          <w:rFonts w:cs="Arial"/>
          <w:bCs/>
          <w:sz w:val="18"/>
        </w:rPr>
      </w:pPr>
      <w:r w:rsidRPr="00C66885">
        <w:rPr>
          <w:rFonts w:cs="Arial"/>
          <w:bCs/>
          <w:sz w:val="18"/>
        </w:rPr>
        <w:t>Oświadczam, że wypełniłem obowiązki informacyjne przewidziane w art. 13 lub art. 14 Rozporządzenia Parlamentu Europejskiego i Rady (UE) 2016/679 z dnia 27 kwietnia 2016 r. w</w:t>
      </w:r>
      <w:r w:rsidR="00A0290A" w:rsidRPr="00C66885">
        <w:rPr>
          <w:rFonts w:cs="Arial"/>
          <w:bCs/>
          <w:sz w:val="18"/>
        </w:rPr>
        <w:t> </w:t>
      </w:r>
      <w:r w:rsidRPr="00C66885">
        <w:rPr>
          <w:rFonts w:cs="Arial"/>
          <w:bCs/>
          <w:sz w:val="18"/>
        </w:rPr>
        <w:t>sprawie ochrony osób fizycznych w związku z przetwarzaniem danych osobowych i w sprawie swobodnego przepływu takich danych oraz uchylenia dyrektywy 95/46/WE - ogólne rozporządzenie o ochronie danych – RODO (Dz. Urz. UE L 119 z 04.05.2016, str. 1) wobec osób fizycznych, od których dane osobowe bezpośrednio lub pośrednio pozyskałem w celu ubiegania się o udzielenie zamówienia publicznego w niniejszym postępowaniu.*</w:t>
      </w:r>
    </w:p>
    <w:p w:rsidR="00B152A6" w:rsidRPr="00C66885" w:rsidRDefault="00B152A6" w:rsidP="00DA474E">
      <w:pPr>
        <w:pStyle w:val="Tekstpodstawowywcity"/>
        <w:numPr>
          <w:ilvl w:val="0"/>
          <w:numId w:val="33"/>
        </w:numPr>
        <w:spacing w:after="0"/>
        <w:rPr>
          <w:rFonts w:cs="Arial"/>
          <w:bCs/>
          <w:sz w:val="18"/>
        </w:rPr>
      </w:pPr>
      <w:r w:rsidRPr="00C66885">
        <w:rPr>
          <w:rFonts w:cs="Arial"/>
          <w:bCs/>
          <w:sz w:val="18"/>
        </w:rPr>
        <w:t>Jednocześnie oświadczam, że jestem świadom odpowiedzialności karnej związanej ze składaniem fałszywych oświadczeń.</w:t>
      </w:r>
    </w:p>
    <w:p w:rsidR="00B152A6" w:rsidRPr="00C66885" w:rsidRDefault="00B152A6" w:rsidP="00DA474E">
      <w:pPr>
        <w:pStyle w:val="Tekstpodstawowywcity"/>
        <w:numPr>
          <w:ilvl w:val="0"/>
          <w:numId w:val="33"/>
        </w:numPr>
        <w:spacing w:after="0"/>
        <w:rPr>
          <w:rFonts w:cs="Arial"/>
          <w:bCs/>
          <w:sz w:val="18"/>
        </w:rPr>
      </w:pPr>
      <w:r w:rsidRPr="00C66885">
        <w:rPr>
          <w:rFonts w:cs="Arial"/>
          <w:bCs/>
          <w:sz w:val="18"/>
        </w:rPr>
        <w:t>Świadom odpowiedzialności karnej oświadczam, że załączone do oferty dokumenty opisują stan prawny i</w:t>
      </w:r>
      <w:r w:rsidR="00165981" w:rsidRPr="00C66885">
        <w:rPr>
          <w:rFonts w:cs="Arial"/>
          <w:bCs/>
          <w:sz w:val="18"/>
        </w:rPr>
        <w:t> </w:t>
      </w:r>
      <w:r w:rsidRPr="00C66885">
        <w:rPr>
          <w:rFonts w:cs="Arial"/>
          <w:bCs/>
          <w:sz w:val="18"/>
        </w:rPr>
        <w:t>faktyczny, aktualny na dzień złożenia oferty (art. 297 k.k.)</w:t>
      </w:r>
    </w:p>
    <w:p w:rsidR="00165981" w:rsidRPr="00C66885" w:rsidRDefault="00165981" w:rsidP="00165981">
      <w:pPr>
        <w:pStyle w:val="Tekstpodstawowywcity"/>
        <w:spacing w:after="0"/>
        <w:rPr>
          <w:rFonts w:cs="Arial"/>
          <w:bCs/>
          <w:sz w:val="18"/>
        </w:rPr>
      </w:pPr>
    </w:p>
    <w:p w:rsidR="00165981" w:rsidRPr="00C66885" w:rsidRDefault="00165981" w:rsidP="00165981">
      <w:pPr>
        <w:pStyle w:val="Tekstpodstawowywcity"/>
        <w:spacing w:after="0"/>
        <w:rPr>
          <w:rFonts w:cs="Arial"/>
          <w:bCs/>
          <w:sz w:val="18"/>
        </w:rPr>
      </w:pPr>
    </w:p>
    <w:p w:rsidR="00165981" w:rsidRPr="00C66885" w:rsidRDefault="00165981" w:rsidP="00165981">
      <w:pPr>
        <w:pStyle w:val="Tekstpodstawowywcity"/>
        <w:spacing w:after="0"/>
        <w:rPr>
          <w:rFonts w:cs="Arial"/>
          <w:bCs/>
          <w:sz w:val="18"/>
        </w:rPr>
      </w:pPr>
    </w:p>
    <w:p w:rsidR="0025306D" w:rsidRPr="00C66885" w:rsidRDefault="0025306D" w:rsidP="00687933">
      <w:pPr>
        <w:spacing w:line="240" w:lineRule="auto"/>
        <w:ind w:left="4253"/>
        <w:rPr>
          <w:rFonts w:cs="Arial"/>
          <w:i/>
          <w:sz w:val="20"/>
          <w:szCs w:val="24"/>
        </w:rPr>
      </w:pPr>
    </w:p>
    <w:p w:rsidR="00E6671B" w:rsidRPr="00C66885" w:rsidRDefault="00E6671B" w:rsidP="00687933">
      <w:pPr>
        <w:spacing w:line="240" w:lineRule="auto"/>
        <w:ind w:left="4253"/>
        <w:rPr>
          <w:rFonts w:cs="Arial"/>
          <w:i/>
          <w:sz w:val="20"/>
          <w:szCs w:val="24"/>
        </w:rPr>
      </w:pPr>
      <w:r w:rsidRPr="00C66885">
        <w:rPr>
          <w:rFonts w:cs="Arial"/>
          <w:i/>
          <w:sz w:val="20"/>
          <w:szCs w:val="24"/>
        </w:rPr>
        <w:t xml:space="preserve">................................................................................. </w:t>
      </w:r>
      <w:r w:rsidRPr="00C66885">
        <w:rPr>
          <w:rFonts w:cs="Arial"/>
          <w:i/>
          <w:sz w:val="20"/>
          <w:szCs w:val="24"/>
        </w:rPr>
        <w:br/>
        <w:t xml:space="preserve">kwalifikowany podpis elektroniczny, podpis zaufany lub podpis </w:t>
      </w:r>
      <w:proofErr w:type="gramStart"/>
      <w:r w:rsidRPr="00C66885">
        <w:rPr>
          <w:rFonts w:cs="Arial"/>
          <w:i/>
          <w:sz w:val="20"/>
          <w:szCs w:val="24"/>
        </w:rPr>
        <w:t>osobisty</w:t>
      </w:r>
      <w:r w:rsidRPr="00C66885">
        <w:rPr>
          <w:rFonts w:cs="Arial"/>
          <w:b/>
          <w:sz w:val="20"/>
          <w:szCs w:val="24"/>
        </w:rPr>
        <w:t xml:space="preserve"> </w:t>
      </w:r>
      <w:r w:rsidRPr="00C66885">
        <w:rPr>
          <w:rFonts w:cs="Arial"/>
          <w:i/>
          <w:sz w:val="20"/>
          <w:szCs w:val="24"/>
        </w:rPr>
        <w:t xml:space="preserve"> osoby</w:t>
      </w:r>
      <w:proofErr w:type="gramEnd"/>
      <w:r w:rsidRPr="00C66885">
        <w:rPr>
          <w:rFonts w:cs="Arial"/>
          <w:i/>
          <w:sz w:val="20"/>
          <w:szCs w:val="24"/>
        </w:rPr>
        <w:t xml:space="preserve"> lub osób uprawnionych do reprezentowania firmy </w:t>
      </w:r>
    </w:p>
    <w:p w:rsidR="00E6671B" w:rsidRPr="00C66885" w:rsidRDefault="00E6671B" w:rsidP="00E6671B">
      <w:pPr>
        <w:rPr>
          <w:rFonts w:cs="Arial"/>
          <w:b/>
          <w:i/>
          <w:sz w:val="20"/>
          <w:szCs w:val="24"/>
          <w:u w:val="single"/>
        </w:rPr>
      </w:pPr>
      <w:r w:rsidRPr="00C66885">
        <w:rPr>
          <w:rFonts w:cs="Arial"/>
          <w:b/>
          <w:sz w:val="20"/>
          <w:szCs w:val="24"/>
          <w:u w:val="single"/>
        </w:rPr>
        <w:t>*</w:t>
      </w:r>
      <w:r w:rsidRPr="00C66885">
        <w:rPr>
          <w:rFonts w:cs="Arial"/>
          <w:b/>
          <w:i/>
          <w:sz w:val="20"/>
          <w:szCs w:val="24"/>
          <w:u w:val="single"/>
          <w:vertAlign w:val="superscript"/>
        </w:rPr>
        <w:t xml:space="preserve"> </w:t>
      </w:r>
      <w:r w:rsidRPr="00C66885">
        <w:rPr>
          <w:rFonts w:cs="Arial"/>
          <w:b/>
          <w:i/>
          <w:sz w:val="20"/>
          <w:szCs w:val="24"/>
          <w:u w:val="single"/>
        </w:rPr>
        <w:t>niepotrzebne skreślić</w:t>
      </w:r>
    </w:p>
    <w:p w:rsidR="00E6671B" w:rsidRPr="00C66885" w:rsidRDefault="00E6671B" w:rsidP="00E6671B">
      <w:pPr>
        <w:pStyle w:val="Tekstprzypisudolnego"/>
        <w:spacing w:before="60"/>
        <w:ind w:left="142" w:hanging="142"/>
        <w:rPr>
          <w:rStyle w:val="DeltaViewInsertion"/>
          <w:rFonts w:ascii="Arial" w:hAnsi="Arial" w:cs="Arial"/>
          <w:i w:val="0"/>
          <w:szCs w:val="24"/>
        </w:rPr>
      </w:pPr>
      <w:r w:rsidRPr="00C66885">
        <w:rPr>
          <w:rStyle w:val="Odwoanieprzypisudolnego"/>
          <w:rFonts w:ascii="Arial" w:eastAsia="Arial" w:hAnsi="Arial" w:cs="Arial"/>
          <w:b/>
          <w:szCs w:val="24"/>
        </w:rPr>
        <w:footnoteRef/>
      </w:r>
      <w:r w:rsidRPr="00C66885">
        <w:rPr>
          <w:rStyle w:val="DeltaViewInsertion"/>
          <w:rFonts w:ascii="Arial" w:hAnsi="Arial" w:cs="Arial"/>
          <w:szCs w:val="24"/>
        </w:rPr>
        <w:t xml:space="preserve"> Mikroprzedsiębiorstwo: przedsiębiorstwo, które zatrudnia mniej niż 10 osób i którego roczny obrót lub roczna suma bilansowa nie przekracza 2 milionów EUR.</w:t>
      </w:r>
    </w:p>
    <w:p w:rsidR="00E6671B" w:rsidRPr="00C66885" w:rsidRDefault="00E6671B" w:rsidP="00E6671B">
      <w:pPr>
        <w:pStyle w:val="Tekstprzypisudolnego"/>
        <w:spacing w:before="60"/>
        <w:ind w:left="142" w:hanging="142"/>
        <w:rPr>
          <w:rStyle w:val="DeltaViewInsertion"/>
          <w:rFonts w:ascii="Arial" w:hAnsi="Arial" w:cs="Arial"/>
          <w:szCs w:val="24"/>
        </w:rPr>
      </w:pPr>
      <w:r w:rsidRPr="00C66885">
        <w:rPr>
          <w:rStyle w:val="DeltaViewInsertion"/>
          <w:rFonts w:ascii="Arial" w:hAnsi="Arial" w:cs="Arial"/>
          <w:szCs w:val="24"/>
        </w:rPr>
        <w:t xml:space="preserve">  Małe przedsiębiorstwo: przedsiębiorstwo, które zatrudnia mniej niż 50 osób i którego roczny obrót lub </w:t>
      </w:r>
      <w:proofErr w:type="gramStart"/>
      <w:r w:rsidRPr="00C66885">
        <w:rPr>
          <w:rStyle w:val="DeltaViewInsertion"/>
          <w:rFonts w:ascii="Arial" w:hAnsi="Arial" w:cs="Arial"/>
          <w:szCs w:val="24"/>
        </w:rPr>
        <w:t>roczna  suma</w:t>
      </w:r>
      <w:proofErr w:type="gramEnd"/>
      <w:r w:rsidRPr="00C66885">
        <w:rPr>
          <w:rStyle w:val="DeltaViewInsertion"/>
          <w:rFonts w:ascii="Arial" w:hAnsi="Arial" w:cs="Arial"/>
          <w:szCs w:val="24"/>
        </w:rPr>
        <w:t xml:space="preserve"> bilansowa nie przekracza 10 milionów EUR.</w:t>
      </w:r>
    </w:p>
    <w:p w:rsidR="00340699" w:rsidRPr="00C66885" w:rsidRDefault="00E6671B" w:rsidP="0001475C">
      <w:pPr>
        <w:spacing w:before="60"/>
        <w:ind w:left="142" w:hanging="142"/>
        <w:rPr>
          <w:rFonts w:cs="Arial"/>
          <w:b/>
          <w:i/>
          <w:sz w:val="20"/>
          <w:szCs w:val="24"/>
        </w:rPr>
      </w:pPr>
      <w:r w:rsidRPr="00C66885">
        <w:rPr>
          <w:rStyle w:val="DeltaViewInsertion"/>
          <w:rFonts w:cs="Arial"/>
          <w:sz w:val="20"/>
          <w:szCs w:val="24"/>
        </w:rPr>
        <w:t xml:space="preserve"> Średnie przedsiębiorstwo: przedsiębiorstwa, które nie są mikroprzedsiębiorstwami ani małymi przedsiębiorstwami</w:t>
      </w:r>
      <w:r w:rsidRPr="00C66885">
        <w:rPr>
          <w:rFonts w:cs="Arial"/>
          <w:b/>
          <w:sz w:val="20"/>
          <w:szCs w:val="24"/>
        </w:rPr>
        <w:t xml:space="preserve"> </w:t>
      </w:r>
      <w:r w:rsidRPr="00C66885">
        <w:rPr>
          <w:rFonts w:cs="Arial"/>
          <w:b/>
          <w:i/>
          <w:sz w:val="20"/>
          <w:szCs w:val="24"/>
        </w:rPr>
        <w:t>i które zatrudniają mniej niż 250 osób i których roczny obrót nie przekracza 50 milionów EUR lub roczna suma bilansowa nie przekracza 43 milionów EUR.</w:t>
      </w:r>
      <w:r w:rsidR="00340699" w:rsidRPr="00C66885">
        <w:rPr>
          <w:rFonts w:cs="Arial"/>
          <w:b/>
          <w:i/>
          <w:sz w:val="20"/>
          <w:szCs w:val="24"/>
        </w:rPr>
        <w:br w:type="page"/>
      </w:r>
    </w:p>
    <w:p w:rsidR="00F8493B" w:rsidRPr="00C66885" w:rsidRDefault="002253DB" w:rsidP="00F8493B">
      <w:pPr>
        <w:pStyle w:val="NormalnyWeb"/>
        <w:spacing w:before="0" w:after="0"/>
        <w:jc w:val="right"/>
        <w:rPr>
          <w:rFonts w:ascii="Arial" w:hAnsi="Arial" w:cs="Arial"/>
          <w:bCs/>
          <w:i/>
          <w:spacing w:val="4"/>
          <w:sz w:val="20"/>
        </w:rPr>
      </w:pPr>
      <w:r w:rsidRPr="00C66885">
        <w:rPr>
          <w:rFonts w:ascii="Arial" w:hAnsi="Arial" w:cs="Arial"/>
          <w:bCs/>
          <w:i/>
          <w:spacing w:val="4"/>
          <w:sz w:val="20"/>
        </w:rPr>
        <w:lastRenderedPageBreak/>
        <w:t>Z</w:t>
      </w:r>
      <w:r w:rsidR="00F8493B" w:rsidRPr="00C66885">
        <w:rPr>
          <w:rFonts w:ascii="Arial" w:hAnsi="Arial" w:cs="Arial"/>
          <w:bCs/>
          <w:i/>
          <w:spacing w:val="4"/>
          <w:sz w:val="20"/>
        </w:rPr>
        <w:t>ałącznik nr 2 do SWZ</w:t>
      </w:r>
    </w:p>
    <w:p w:rsidR="00FD1206" w:rsidRPr="00C66885" w:rsidRDefault="00FD1206" w:rsidP="00FD1206">
      <w:pPr>
        <w:autoSpaceDE w:val="0"/>
        <w:autoSpaceDN w:val="0"/>
        <w:adjustRightInd w:val="0"/>
        <w:spacing w:line="240" w:lineRule="exact"/>
        <w:ind w:left="-284" w:firstLine="77"/>
        <w:rPr>
          <w:rFonts w:eastAsia="Times New Roman" w:cs="Arial"/>
          <w:sz w:val="20"/>
          <w:szCs w:val="24"/>
          <w:lang w:eastAsia="pl-PL"/>
        </w:rPr>
      </w:pPr>
      <w:r w:rsidRPr="00C66885">
        <w:rPr>
          <w:rFonts w:eastAsia="Times New Roman" w:cs="Arial"/>
          <w:bCs/>
          <w:sz w:val="20"/>
          <w:szCs w:val="24"/>
          <w:lang w:eastAsia="pl-PL"/>
        </w:rPr>
        <w:t xml:space="preserve">Nr sprawy </w:t>
      </w:r>
      <w:r w:rsidR="009C7E44">
        <w:rPr>
          <w:rFonts w:eastAsia="Times New Roman" w:cs="Arial"/>
          <w:sz w:val="20"/>
          <w:szCs w:val="24"/>
          <w:lang w:eastAsia="pl-PL"/>
        </w:rPr>
        <w:t xml:space="preserve">MT.2370.3.2026 </w:t>
      </w:r>
      <w:r w:rsidRPr="00C66885">
        <w:rPr>
          <w:rFonts w:eastAsia="Times New Roman" w:cs="Arial"/>
          <w:sz w:val="20"/>
          <w:szCs w:val="24"/>
          <w:lang w:eastAsia="pl-PL"/>
        </w:rPr>
        <w:t xml:space="preserve"> </w:t>
      </w:r>
    </w:p>
    <w:p w:rsidR="0015389D" w:rsidRPr="00C66885" w:rsidRDefault="0015389D" w:rsidP="00FD1206">
      <w:pPr>
        <w:autoSpaceDE w:val="0"/>
        <w:autoSpaceDN w:val="0"/>
        <w:adjustRightInd w:val="0"/>
        <w:spacing w:line="240" w:lineRule="exact"/>
        <w:ind w:left="-284" w:firstLine="77"/>
        <w:rPr>
          <w:rFonts w:eastAsia="Times New Roman" w:cs="Arial"/>
          <w:sz w:val="20"/>
          <w:szCs w:val="24"/>
          <w:lang w:eastAsia="pl-PL"/>
        </w:rPr>
      </w:pPr>
    </w:p>
    <w:p w:rsidR="00FD1206" w:rsidRPr="00C66885" w:rsidRDefault="00FD1206" w:rsidP="00FD1206">
      <w:pPr>
        <w:pStyle w:val="Teksttreci30"/>
        <w:shd w:val="clear" w:color="auto" w:fill="auto"/>
        <w:ind w:right="238"/>
        <w:rPr>
          <w:rFonts w:ascii="Arial" w:hAnsi="Arial" w:cs="Arial"/>
          <w:sz w:val="20"/>
          <w:szCs w:val="24"/>
          <w:u w:val="single"/>
        </w:rPr>
      </w:pPr>
      <w:r w:rsidRPr="00C66885">
        <w:rPr>
          <w:rFonts w:ascii="Arial" w:hAnsi="Arial" w:cs="Arial"/>
          <w:sz w:val="20"/>
          <w:szCs w:val="24"/>
          <w:u w:val="single"/>
        </w:rPr>
        <w:t>Zamawiający:</w:t>
      </w:r>
    </w:p>
    <w:p w:rsidR="00FD1206" w:rsidRPr="00C66885" w:rsidRDefault="00FD1206" w:rsidP="00FD1206">
      <w:pPr>
        <w:pStyle w:val="Teksttreci30"/>
        <w:shd w:val="clear" w:color="auto" w:fill="auto"/>
        <w:spacing w:line="360" w:lineRule="auto"/>
        <w:ind w:right="238"/>
        <w:rPr>
          <w:rFonts w:ascii="Arial" w:hAnsi="Arial" w:cs="Arial"/>
          <w:b w:val="0"/>
          <w:sz w:val="20"/>
          <w:szCs w:val="24"/>
        </w:rPr>
      </w:pPr>
      <w:r w:rsidRPr="00C66885">
        <w:rPr>
          <w:rFonts w:ascii="Arial" w:hAnsi="Arial" w:cs="Arial"/>
          <w:sz w:val="20"/>
          <w:szCs w:val="24"/>
        </w:rPr>
        <w:t xml:space="preserve">Komenda Miejska Państwowej Straży </w:t>
      </w:r>
      <w:r w:rsidR="00692142" w:rsidRPr="00C66885">
        <w:rPr>
          <w:rFonts w:ascii="Arial" w:hAnsi="Arial" w:cs="Arial"/>
          <w:sz w:val="20"/>
          <w:szCs w:val="24"/>
        </w:rPr>
        <w:t xml:space="preserve">Pożarnej w </w:t>
      </w:r>
      <w:r w:rsidR="00CD1AD9" w:rsidRPr="00C66885">
        <w:rPr>
          <w:rFonts w:ascii="Arial" w:hAnsi="Arial" w:cs="Arial"/>
          <w:sz w:val="20"/>
          <w:szCs w:val="24"/>
        </w:rPr>
        <w:t>Gliwicach</w:t>
      </w:r>
      <w:r w:rsidRPr="00C66885">
        <w:rPr>
          <w:rFonts w:ascii="Arial" w:hAnsi="Arial" w:cs="Arial"/>
          <w:sz w:val="20"/>
          <w:szCs w:val="24"/>
        </w:rPr>
        <w:br/>
      </w:r>
      <w:r w:rsidR="004331CC" w:rsidRPr="00C66885">
        <w:rPr>
          <w:rFonts w:ascii="Arial" w:hAnsi="Arial" w:cs="Arial"/>
          <w:sz w:val="20"/>
          <w:szCs w:val="24"/>
        </w:rPr>
        <w:t xml:space="preserve">ul. </w:t>
      </w:r>
      <w:r w:rsidR="0010171C" w:rsidRPr="00C66885">
        <w:rPr>
          <w:rFonts w:ascii="Arial" w:hAnsi="Arial" w:cs="Arial"/>
          <w:sz w:val="20"/>
          <w:szCs w:val="24"/>
        </w:rPr>
        <w:t xml:space="preserve">Wrocławska </w:t>
      </w:r>
      <w:proofErr w:type="gramStart"/>
      <w:r w:rsidR="0010171C" w:rsidRPr="00C66885">
        <w:rPr>
          <w:rFonts w:ascii="Arial" w:hAnsi="Arial" w:cs="Arial"/>
          <w:sz w:val="20"/>
          <w:szCs w:val="24"/>
        </w:rPr>
        <w:t>1</w:t>
      </w:r>
      <w:r w:rsidR="004331CC" w:rsidRPr="00C66885">
        <w:rPr>
          <w:rFonts w:ascii="Arial" w:hAnsi="Arial" w:cs="Arial"/>
          <w:sz w:val="20"/>
          <w:szCs w:val="24"/>
        </w:rPr>
        <w:t xml:space="preserve">  </w:t>
      </w:r>
      <w:r w:rsidR="0010171C" w:rsidRPr="00C66885">
        <w:rPr>
          <w:rFonts w:ascii="Arial" w:hAnsi="Arial" w:cs="Arial"/>
          <w:sz w:val="20"/>
          <w:szCs w:val="24"/>
        </w:rPr>
        <w:t>44</w:t>
      </w:r>
      <w:proofErr w:type="gramEnd"/>
      <w:r w:rsidR="0010171C" w:rsidRPr="00C66885">
        <w:rPr>
          <w:rFonts w:ascii="Arial" w:hAnsi="Arial" w:cs="Arial"/>
          <w:sz w:val="20"/>
          <w:szCs w:val="24"/>
        </w:rPr>
        <w:t>-100</w:t>
      </w:r>
      <w:r w:rsidR="004331CC" w:rsidRPr="00C66885">
        <w:rPr>
          <w:rFonts w:ascii="Arial" w:hAnsi="Arial" w:cs="Arial"/>
          <w:sz w:val="20"/>
          <w:szCs w:val="24"/>
        </w:rPr>
        <w:t xml:space="preserve"> </w:t>
      </w:r>
      <w:r w:rsidR="009C01A8" w:rsidRPr="00C66885">
        <w:rPr>
          <w:rFonts w:ascii="Arial" w:hAnsi="Arial" w:cs="Arial"/>
          <w:sz w:val="20"/>
          <w:szCs w:val="24"/>
        </w:rPr>
        <w:t>Gliwice</w:t>
      </w:r>
    </w:p>
    <w:tbl>
      <w:tblPr>
        <w:tblW w:w="4957"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41"/>
        <w:gridCol w:w="5031"/>
      </w:tblGrid>
      <w:tr w:rsidR="00C66885" w:rsidRPr="00C66885" w:rsidTr="006F36CF">
        <w:trPr>
          <w:trHeight w:val="46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line="240" w:lineRule="auto"/>
              <w:rPr>
                <w:rFonts w:cs="Arial"/>
                <w:sz w:val="20"/>
                <w:szCs w:val="24"/>
              </w:rPr>
            </w:pPr>
            <w:r w:rsidRPr="00C66885">
              <w:rPr>
                <w:rFonts w:cs="Arial"/>
                <w:sz w:val="20"/>
                <w:szCs w:val="24"/>
              </w:rPr>
              <w:t>Pełna nazwa Wykonawcy/</w:t>
            </w:r>
          </w:p>
          <w:p w:rsidR="00F8493B" w:rsidRPr="00C66885" w:rsidRDefault="00F8493B" w:rsidP="0098019A">
            <w:pPr>
              <w:spacing w:line="240" w:lineRule="auto"/>
              <w:rPr>
                <w:rFonts w:cs="Arial"/>
                <w:sz w:val="20"/>
                <w:szCs w:val="24"/>
              </w:rPr>
            </w:pPr>
            <w:r w:rsidRPr="00C66885">
              <w:rPr>
                <w:rFonts w:cs="Arial"/>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sz w:val="20"/>
                <w:szCs w:val="24"/>
              </w:rPr>
            </w:pPr>
          </w:p>
        </w:tc>
      </w:tr>
      <w:tr w:rsidR="00C66885" w:rsidRPr="00C66885"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before="60" w:line="240" w:lineRule="auto"/>
              <w:ind w:right="74"/>
              <w:rPr>
                <w:rFonts w:cs="Arial"/>
                <w:iCs/>
                <w:sz w:val="20"/>
                <w:szCs w:val="24"/>
              </w:rPr>
            </w:pPr>
            <w:r w:rsidRPr="00C66885">
              <w:rPr>
                <w:rFonts w:cs="Arial"/>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sz w:val="20"/>
                <w:szCs w:val="24"/>
              </w:rPr>
            </w:pPr>
          </w:p>
        </w:tc>
      </w:tr>
      <w:tr w:rsidR="00C66885" w:rsidRPr="00C66885"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before="60" w:line="240" w:lineRule="auto"/>
              <w:ind w:right="74"/>
              <w:rPr>
                <w:rFonts w:cs="Arial"/>
                <w:sz w:val="20"/>
                <w:szCs w:val="24"/>
              </w:rPr>
            </w:pPr>
            <w:r w:rsidRPr="00C66885">
              <w:rPr>
                <w:rFonts w:cs="Arial"/>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sz w:val="20"/>
                <w:szCs w:val="24"/>
              </w:rPr>
            </w:pPr>
          </w:p>
        </w:tc>
      </w:tr>
      <w:tr w:rsidR="00C66885" w:rsidRPr="00C66885" w:rsidTr="006F36CF">
        <w:trPr>
          <w:trHeight w:val="29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before="60" w:line="240" w:lineRule="auto"/>
              <w:ind w:right="74"/>
              <w:rPr>
                <w:rFonts w:cs="Arial"/>
                <w:sz w:val="20"/>
                <w:szCs w:val="24"/>
              </w:rPr>
            </w:pPr>
            <w:r w:rsidRPr="00C66885">
              <w:rPr>
                <w:rFonts w:cs="Arial"/>
                <w:sz w:val="20"/>
                <w:szCs w:val="24"/>
              </w:rPr>
              <w:t>KRS/</w:t>
            </w:r>
            <w:proofErr w:type="spellStart"/>
            <w:r w:rsidRPr="00C66885">
              <w:rPr>
                <w:rFonts w:cs="Arial"/>
                <w:sz w:val="20"/>
                <w:szCs w:val="24"/>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sz w:val="20"/>
                <w:szCs w:val="24"/>
              </w:rPr>
            </w:pPr>
          </w:p>
        </w:tc>
      </w:tr>
      <w:tr w:rsidR="00C66885" w:rsidRPr="00C66885" w:rsidTr="006F36CF">
        <w:trPr>
          <w:trHeight w:val="58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before="60" w:line="240" w:lineRule="auto"/>
              <w:rPr>
                <w:rFonts w:cs="Arial"/>
                <w:sz w:val="20"/>
                <w:szCs w:val="24"/>
              </w:rPr>
            </w:pPr>
            <w:r w:rsidRPr="00C66885">
              <w:rPr>
                <w:rFonts w:cs="Arial"/>
                <w:sz w:val="20"/>
                <w:szCs w:val="24"/>
              </w:rPr>
              <w:t>Adres Siedziby Wykonawcy</w:t>
            </w:r>
          </w:p>
          <w:p w:rsidR="0098019A" w:rsidRPr="00C66885" w:rsidRDefault="0098019A" w:rsidP="0098019A">
            <w:pPr>
              <w:spacing w:before="60" w:line="240" w:lineRule="auto"/>
              <w:rPr>
                <w:rFonts w:cs="Arial"/>
                <w:sz w:val="20"/>
                <w:szCs w:val="24"/>
              </w:rPr>
            </w:pP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sz w:val="20"/>
                <w:szCs w:val="24"/>
              </w:rPr>
            </w:pPr>
          </w:p>
        </w:tc>
      </w:tr>
      <w:tr w:rsidR="00C66885" w:rsidRPr="00C66885" w:rsidTr="006F36CF">
        <w:trPr>
          <w:trHeight w:val="81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98019A">
            <w:pPr>
              <w:spacing w:before="60" w:line="240" w:lineRule="auto"/>
              <w:ind w:right="74"/>
              <w:rPr>
                <w:rFonts w:cs="Arial"/>
                <w:iCs/>
                <w:sz w:val="20"/>
                <w:szCs w:val="24"/>
              </w:rPr>
            </w:pPr>
            <w:r w:rsidRPr="00C66885">
              <w:rPr>
                <w:rFonts w:cs="Arial"/>
                <w:iCs/>
                <w:sz w:val="20"/>
                <w:szCs w:val="24"/>
              </w:rPr>
              <w:t>Osoba upoważniona do reprezentowania Wykonawcy</w:t>
            </w:r>
          </w:p>
          <w:p w:rsidR="00F8493B" w:rsidRPr="00C66885" w:rsidRDefault="00F8493B" w:rsidP="0098019A">
            <w:pPr>
              <w:spacing w:before="60" w:line="240" w:lineRule="auto"/>
              <w:ind w:right="74"/>
              <w:rPr>
                <w:rFonts w:cs="Arial"/>
                <w:sz w:val="20"/>
                <w:szCs w:val="24"/>
              </w:rPr>
            </w:pP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98019A">
            <w:pPr>
              <w:spacing w:before="60" w:line="240" w:lineRule="auto"/>
              <w:rPr>
                <w:rFonts w:cs="Arial"/>
                <w:i/>
                <w:sz w:val="20"/>
                <w:szCs w:val="24"/>
              </w:rPr>
            </w:pPr>
          </w:p>
          <w:p w:rsidR="00F8493B" w:rsidRPr="00C66885" w:rsidRDefault="00F8493B" w:rsidP="0098019A">
            <w:pPr>
              <w:spacing w:before="60" w:line="240" w:lineRule="auto"/>
              <w:rPr>
                <w:rFonts w:cs="Arial"/>
                <w:sz w:val="20"/>
                <w:szCs w:val="24"/>
              </w:rPr>
            </w:pPr>
            <w:r w:rsidRPr="00C66885">
              <w:rPr>
                <w:rFonts w:cs="Arial"/>
                <w:i/>
                <w:sz w:val="20"/>
                <w:szCs w:val="24"/>
              </w:rPr>
              <w:t>(imię, nazwisko, stanowisko/podstawa do reprezentacji)</w:t>
            </w:r>
          </w:p>
        </w:tc>
      </w:tr>
    </w:tbl>
    <w:p w:rsidR="006F36CF" w:rsidRPr="00C66885" w:rsidRDefault="006F36CF" w:rsidP="00A75E6F">
      <w:pPr>
        <w:pStyle w:val="Stopka"/>
        <w:tabs>
          <w:tab w:val="clear" w:pos="4536"/>
          <w:tab w:val="clear" w:pos="9072"/>
        </w:tabs>
        <w:spacing w:line="276" w:lineRule="auto"/>
        <w:jc w:val="center"/>
        <w:rPr>
          <w:rFonts w:cs="Arial"/>
          <w:b/>
          <w:sz w:val="20"/>
          <w:szCs w:val="24"/>
        </w:rPr>
      </w:pPr>
    </w:p>
    <w:p w:rsidR="00A3426D" w:rsidRPr="00C66885" w:rsidRDefault="00A3426D" w:rsidP="00A3426D">
      <w:pPr>
        <w:spacing w:line="276" w:lineRule="auto"/>
        <w:jc w:val="center"/>
        <w:rPr>
          <w:rFonts w:cs="Arial"/>
          <w:b/>
          <w:sz w:val="18"/>
          <w:u w:val="single"/>
        </w:rPr>
      </w:pPr>
      <w:r w:rsidRPr="00C66885">
        <w:rPr>
          <w:rFonts w:cs="Arial"/>
          <w:b/>
          <w:sz w:val="18"/>
          <w:u w:val="single"/>
        </w:rPr>
        <w:t>Oświadczenie</w:t>
      </w:r>
    </w:p>
    <w:p w:rsidR="00A3426D" w:rsidRPr="00C66885" w:rsidRDefault="00A3426D" w:rsidP="00A3426D">
      <w:pPr>
        <w:spacing w:line="276" w:lineRule="auto"/>
        <w:jc w:val="center"/>
        <w:rPr>
          <w:rFonts w:cs="Arial"/>
          <w:b/>
          <w:sz w:val="16"/>
          <w:szCs w:val="20"/>
        </w:rPr>
      </w:pPr>
      <w:r w:rsidRPr="00C66885">
        <w:rPr>
          <w:rFonts w:cs="Arial"/>
          <w:b/>
          <w:sz w:val="16"/>
          <w:szCs w:val="20"/>
        </w:rPr>
        <w:t>składane na podstawie art. 125 ust. 1 ustawy PZP</w:t>
      </w:r>
    </w:p>
    <w:p w:rsidR="00A3426D" w:rsidRPr="00C66885" w:rsidRDefault="00A3426D" w:rsidP="00A3426D">
      <w:pPr>
        <w:jc w:val="center"/>
        <w:rPr>
          <w:rFonts w:cs="Arial"/>
          <w:sz w:val="18"/>
        </w:rPr>
      </w:pPr>
      <w:r w:rsidRPr="00C66885">
        <w:rPr>
          <w:rFonts w:cs="Arial"/>
          <w:b/>
          <w:sz w:val="18"/>
          <w:u w:val="single"/>
        </w:rPr>
        <w:t>O BRAKU PODSTAW WYKLUCZENIA Z POSTĘPOWANIA</w:t>
      </w:r>
    </w:p>
    <w:p w:rsidR="00A3426D" w:rsidRPr="00C66885" w:rsidRDefault="00A3426D" w:rsidP="00A3426D">
      <w:pPr>
        <w:spacing w:line="276" w:lineRule="auto"/>
        <w:jc w:val="center"/>
        <w:rPr>
          <w:rFonts w:cs="Arial"/>
          <w:b/>
          <w:sz w:val="18"/>
          <w:u w:val="single"/>
        </w:rPr>
      </w:pPr>
      <w:r w:rsidRPr="00C66885">
        <w:rPr>
          <w:rFonts w:cs="Arial"/>
          <w:b/>
          <w:bCs/>
          <w:sz w:val="16"/>
          <w:szCs w:val="20"/>
          <w:u w:val="single"/>
        </w:rPr>
        <w:t xml:space="preserve">UWZGLĘDNIAJĄCE PRZESŁANKI WYKLUCZENIA Z ART. 7 UST. 1 USTAWY </w:t>
      </w:r>
      <w:r w:rsidRPr="00C66885">
        <w:rPr>
          <w:rFonts w:cs="Arial"/>
          <w:b/>
          <w:bCs/>
          <w:caps/>
          <w:sz w:val="16"/>
          <w:szCs w:val="20"/>
          <w:u w:val="single"/>
        </w:rPr>
        <w:t xml:space="preserve">o szczególnych </w:t>
      </w:r>
      <w:proofErr w:type="gramStart"/>
      <w:r w:rsidRPr="00C66885">
        <w:rPr>
          <w:rFonts w:cs="Arial"/>
          <w:b/>
          <w:bCs/>
          <w:caps/>
          <w:sz w:val="16"/>
          <w:szCs w:val="20"/>
          <w:u w:val="single"/>
        </w:rPr>
        <w:t xml:space="preserve">rozwiązaniach </w:t>
      </w:r>
      <w:r w:rsidR="0025306D" w:rsidRPr="00C66885">
        <w:rPr>
          <w:rFonts w:cs="Arial"/>
          <w:b/>
          <w:bCs/>
          <w:caps/>
          <w:sz w:val="16"/>
          <w:szCs w:val="20"/>
          <w:u w:val="single"/>
        </w:rPr>
        <w:t xml:space="preserve"> </w:t>
      </w:r>
      <w:r w:rsidRPr="00C66885">
        <w:rPr>
          <w:rFonts w:cs="Arial"/>
          <w:b/>
          <w:bCs/>
          <w:caps/>
          <w:sz w:val="16"/>
          <w:szCs w:val="20"/>
          <w:u w:val="single"/>
        </w:rPr>
        <w:t>w</w:t>
      </w:r>
      <w:proofErr w:type="gramEnd"/>
      <w:r w:rsidR="0025306D" w:rsidRPr="00C66885">
        <w:rPr>
          <w:rFonts w:cs="Arial"/>
          <w:b/>
          <w:bCs/>
          <w:caps/>
          <w:sz w:val="16"/>
          <w:szCs w:val="20"/>
          <w:u w:val="single"/>
        </w:rPr>
        <w:t> </w:t>
      </w:r>
      <w:r w:rsidRPr="00C66885">
        <w:rPr>
          <w:rFonts w:cs="Arial"/>
          <w:b/>
          <w:bCs/>
          <w:caps/>
          <w:sz w:val="16"/>
          <w:szCs w:val="20"/>
          <w:u w:val="single"/>
        </w:rPr>
        <w:t>zakresie przeciwdziałania wspieraniu agresji na Ukrainę oraz służących ochronie bezpieczeństwa narodowego</w:t>
      </w:r>
      <w:r w:rsidRPr="00C66885">
        <w:rPr>
          <w:rFonts w:cs="Arial"/>
          <w:b/>
          <w:sz w:val="16"/>
          <w:szCs w:val="20"/>
          <w:u w:val="single"/>
        </w:rPr>
        <w:t xml:space="preserve"> I SPEŁNIANIU WARUNKÓW UDZIAŁU W POSTĘPOWANIU PN</w:t>
      </w:r>
      <w:r w:rsidRPr="00C66885">
        <w:rPr>
          <w:rFonts w:cs="Arial"/>
          <w:b/>
          <w:sz w:val="18"/>
          <w:u w:val="single"/>
        </w:rPr>
        <w:t>.:</w:t>
      </w:r>
    </w:p>
    <w:p w:rsidR="00A3426D" w:rsidRPr="00C66885" w:rsidRDefault="00A3426D" w:rsidP="00D9248D">
      <w:pPr>
        <w:pStyle w:val="Tekstpodstawowy22"/>
        <w:tabs>
          <w:tab w:val="left" w:pos="993"/>
        </w:tabs>
        <w:spacing w:after="0"/>
        <w:ind w:left="709"/>
        <w:jc w:val="both"/>
        <w:rPr>
          <w:rFonts w:ascii="Arial" w:hAnsi="Arial" w:cs="Arial"/>
          <w:b/>
          <w:iCs/>
          <w:sz w:val="22"/>
          <w:szCs w:val="28"/>
        </w:rPr>
      </w:pPr>
    </w:p>
    <w:p w:rsidR="00D9248D" w:rsidRPr="00C66885" w:rsidRDefault="00385EC4" w:rsidP="00385EC4">
      <w:pPr>
        <w:pStyle w:val="Tekstpodstawowy22"/>
        <w:tabs>
          <w:tab w:val="left" w:pos="993"/>
        </w:tabs>
        <w:spacing w:after="0"/>
        <w:ind w:left="0"/>
        <w:jc w:val="center"/>
        <w:rPr>
          <w:rFonts w:ascii="Arial" w:hAnsi="Arial" w:cs="Arial"/>
          <w:b/>
          <w:iCs/>
          <w:sz w:val="22"/>
          <w:szCs w:val="28"/>
        </w:rPr>
      </w:pPr>
      <w:r w:rsidRPr="00C66885">
        <w:rPr>
          <w:rFonts w:ascii="Arial" w:hAnsi="Arial" w:cs="Arial"/>
          <w:b/>
          <w:iCs/>
          <w:sz w:val="22"/>
          <w:szCs w:val="28"/>
        </w:rPr>
        <w:t>„Dostawa oleju napędowego (B0) do siedziby KM PSP w Gliwicach oraz podległych Jednostek Ratowniczo - Gaśniczych PSP w Gliwicach - Łabędach, Knurowie i</w:t>
      </w:r>
      <w:r w:rsidR="00F33FE8" w:rsidRPr="00C66885">
        <w:rPr>
          <w:rFonts w:ascii="Arial" w:hAnsi="Arial" w:cs="Arial"/>
          <w:b/>
          <w:iCs/>
          <w:sz w:val="22"/>
          <w:szCs w:val="28"/>
        </w:rPr>
        <w:t> </w:t>
      </w:r>
      <w:r w:rsidRPr="00C66885">
        <w:rPr>
          <w:rFonts w:ascii="Arial" w:hAnsi="Arial" w:cs="Arial"/>
          <w:b/>
          <w:iCs/>
          <w:sz w:val="22"/>
          <w:szCs w:val="28"/>
        </w:rPr>
        <w:t>Pyskowicach”</w:t>
      </w:r>
    </w:p>
    <w:p w:rsidR="00906DDE" w:rsidRPr="00C66885" w:rsidRDefault="00906DDE" w:rsidP="0098019A">
      <w:pPr>
        <w:rPr>
          <w:rFonts w:cs="Arial"/>
          <w:sz w:val="20"/>
          <w:szCs w:val="24"/>
        </w:rPr>
      </w:pPr>
    </w:p>
    <w:p w:rsidR="00A3426D" w:rsidRPr="00C66885" w:rsidRDefault="00A3426D" w:rsidP="00A3426D">
      <w:pPr>
        <w:pStyle w:val="Standard"/>
        <w:jc w:val="both"/>
        <w:rPr>
          <w:rFonts w:ascii="Arial" w:hAnsi="Arial" w:cs="Arial"/>
          <w:b/>
          <w:bCs/>
          <w:sz w:val="22"/>
          <w:szCs w:val="28"/>
        </w:rPr>
      </w:pPr>
      <w:r w:rsidRPr="00C66885">
        <w:rPr>
          <w:rFonts w:ascii="Arial" w:hAnsi="Arial" w:cs="Arial"/>
          <w:sz w:val="20"/>
        </w:rPr>
        <w:t>oświadczam, co następuje:</w:t>
      </w:r>
    </w:p>
    <w:p w:rsidR="00A3426D" w:rsidRPr="00C66885" w:rsidRDefault="00A3426D" w:rsidP="00A3426D">
      <w:pPr>
        <w:rPr>
          <w:rFonts w:cs="Arial"/>
          <w:sz w:val="20"/>
          <w:szCs w:val="24"/>
        </w:rPr>
      </w:pPr>
    </w:p>
    <w:p w:rsidR="00A3426D" w:rsidRPr="00C66885" w:rsidRDefault="00A3426D" w:rsidP="00A3426D">
      <w:pPr>
        <w:shd w:val="clear" w:color="auto" w:fill="BFBFBF"/>
        <w:rPr>
          <w:rFonts w:cs="Arial"/>
          <w:b/>
          <w:sz w:val="20"/>
          <w:szCs w:val="24"/>
        </w:rPr>
      </w:pPr>
      <w:r w:rsidRPr="00C66885">
        <w:rPr>
          <w:rFonts w:cs="Arial"/>
          <w:b/>
          <w:sz w:val="20"/>
          <w:szCs w:val="24"/>
        </w:rPr>
        <w:t>OŚWIADCZENIA DOTYCZĄCE:</w:t>
      </w:r>
    </w:p>
    <w:p w:rsidR="00A3426D" w:rsidRPr="00C66885" w:rsidRDefault="00A3426D" w:rsidP="00A3426D">
      <w:pPr>
        <w:pStyle w:val="Akapitzlist"/>
        <w:ind w:left="0"/>
        <w:rPr>
          <w:rFonts w:cs="Arial"/>
          <w:sz w:val="20"/>
          <w:szCs w:val="24"/>
        </w:rPr>
      </w:pPr>
    </w:p>
    <w:p w:rsidR="00A3426D" w:rsidRPr="00C66885" w:rsidRDefault="00A3426D" w:rsidP="00A3426D">
      <w:pPr>
        <w:pStyle w:val="Akapitzlist"/>
        <w:widowControl w:val="0"/>
        <w:ind w:left="0"/>
        <w:contextualSpacing w:val="0"/>
        <w:rPr>
          <w:rFonts w:cs="Arial"/>
          <w:b/>
          <w:sz w:val="20"/>
          <w:szCs w:val="24"/>
        </w:rPr>
      </w:pPr>
      <w:r w:rsidRPr="00C66885">
        <w:rPr>
          <w:rFonts w:cs="Arial"/>
          <w:b/>
          <w:sz w:val="20"/>
          <w:szCs w:val="24"/>
        </w:rPr>
        <w:t>A. Przesłanek wykluczenia z postępowania</w:t>
      </w:r>
    </w:p>
    <w:p w:rsidR="00A3426D" w:rsidRPr="00C66885" w:rsidRDefault="00A3426D" w:rsidP="00DA474E">
      <w:pPr>
        <w:pStyle w:val="Akapitzlist"/>
        <w:numPr>
          <w:ilvl w:val="0"/>
          <w:numId w:val="34"/>
        </w:numPr>
        <w:ind w:left="284" w:hanging="284"/>
        <w:rPr>
          <w:rFonts w:cs="Arial"/>
          <w:sz w:val="20"/>
          <w:szCs w:val="24"/>
        </w:rPr>
      </w:pPr>
      <w:r w:rsidRPr="00C66885">
        <w:rPr>
          <w:rFonts w:cs="Arial"/>
          <w:sz w:val="20"/>
          <w:szCs w:val="24"/>
        </w:rPr>
        <w:t>Oświadczam, że nie podlegam wykluczeniu z postępowania na podstawie art. 108 ust 1 oraz art. 10</w:t>
      </w:r>
      <w:r w:rsidR="00924639" w:rsidRPr="00C66885">
        <w:rPr>
          <w:rFonts w:cs="Arial"/>
          <w:sz w:val="20"/>
          <w:szCs w:val="24"/>
        </w:rPr>
        <w:t>9 ust. 1 pkt 4</w:t>
      </w:r>
      <w:r w:rsidRPr="00C66885">
        <w:rPr>
          <w:rFonts w:cs="Arial"/>
          <w:sz w:val="20"/>
          <w:szCs w:val="24"/>
        </w:rPr>
        <w:t xml:space="preserve"> ustawy PZP.</w:t>
      </w:r>
    </w:p>
    <w:p w:rsidR="00A3426D" w:rsidRPr="00C66885" w:rsidRDefault="00A3426D" w:rsidP="00DA474E">
      <w:pPr>
        <w:pStyle w:val="Akapitzlist"/>
        <w:numPr>
          <w:ilvl w:val="0"/>
          <w:numId w:val="34"/>
        </w:numPr>
        <w:tabs>
          <w:tab w:val="left" w:pos="284"/>
        </w:tabs>
        <w:ind w:left="284" w:hanging="284"/>
        <w:rPr>
          <w:rFonts w:cs="Arial"/>
          <w:sz w:val="20"/>
          <w:szCs w:val="24"/>
        </w:rPr>
      </w:pPr>
      <w:r w:rsidRPr="00C66885">
        <w:rPr>
          <w:rFonts w:cs="Arial"/>
          <w:sz w:val="20"/>
          <w:szCs w:val="24"/>
        </w:rPr>
        <w:t xml:space="preserve">Oświadczam, że zachodzą w stosunku do mnie podstawy wykluczenia z postępowania na podstawie art. …………................ ustawy PZP </w:t>
      </w:r>
      <w:r w:rsidRPr="00C66885">
        <w:rPr>
          <w:rFonts w:cs="Arial"/>
          <w:i/>
          <w:iCs/>
          <w:sz w:val="20"/>
          <w:szCs w:val="24"/>
        </w:rPr>
        <w:t>(podać mającą zastosowanie podstawę wykluczenia spośród wymienionych w art. 108 ust. 1 pkt 1, 2, 5</w:t>
      </w:r>
      <w:r w:rsidR="00924639" w:rsidRPr="00C66885">
        <w:rPr>
          <w:rFonts w:cs="Arial"/>
          <w:i/>
          <w:iCs/>
          <w:sz w:val="20"/>
          <w:szCs w:val="24"/>
        </w:rPr>
        <w:t xml:space="preserve"> oraz w art. 109 ust. 1 pkt 4 ustawy </w:t>
      </w:r>
      <w:proofErr w:type="spellStart"/>
      <w:r w:rsidR="00924639" w:rsidRPr="00C66885">
        <w:rPr>
          <w:rFonts w:cs="Arial"/>
          <w:i/>
          <w:iCs/>
          <w:sz w:val="20"/>
          <w:szCs w:val="24"/>
        </w:rPr>
        <w:t>Pzp</w:t>
      </w:r>
      <w:proofErr w:type="spellEnd"/>
      <w:r w:rsidRPr="00C66885">
        <w:rPr>
          <w:rFonts w:cs="Arial"/>
          <w:i/>
          <w:iCs/>
          <w:sz w:val="20"/>
          <w:szCs w:val="24"/>
        </w:rPr>
        <w:t xml:space="preserve">). </w:t>
      </w:r>
    </w:p>
    <w:p w:rsidR="00A3426D" w:rsidRPr="00C66885" w:rsidRDefault="00A3426D" w:rsidP="00A3426D">
      <w:pPr>
        <w:pStyle w:val="Akapitzlist"/>
        <w:tabs>
          <w:tab w:val="left" w:pos="284"/>
        </w:tabs>
        <w:rPr>
          <w:rFonts w:cs="Arial"/>
          <w:sz w:val="20"/>
          <w:szCs w:val="24"/>
        </w:rPr>
      </w:pPr>
      <w:r w:rsidRPr="00C66885">
        <w:rPr>
          <w:rFonts w:cs="Arial"/>
          <w:sz w:val="20"/>
          <w:szCs w:val="24"/>
        </w:rPr>
        <w:t>Jednocześnie oświadczam, że w związku z ww. okolicznością, na podstawie art. 110 ust. 2 pkt 1 ustawy PZP podjąłem następujące środki:</w:t>
      </w:r>
    </w:p>
    <w:p w:rsidR="00A3426D" w:rsidRPr="00C66885" w:rsidRDefault="00A3426D" w:rsidP="00A3426D">
      <w:pPr>
        <w:ind w:left="284"/>
        <w:rPr>
          <w:rFonts w:cs="Arial"/>
          <w:sz w:val="20"/>
          <w:szCs w:val="24"/>
        </w:rPr>
      </w:pPr>
      <w:r w:rsidRPr="00C66885">
        <w:rPr>
          <w:rFonts w:cs="Arial"/>
          <w:sz w:val="20"/>
          <w:szCs w:val="24"/>
        </w:rPr>
        <w:t>………………………………………………………………………………………………………………………...……………………………………</w:t>
      </w:r>
      <w:r w:rsidR="00BC28F2" w:rsidRPr="00C66885">
        <w:rPr>
          <w:rFonts w:cs="Arial"/>
          <w:sz w:val="20"/>
          <w:szCs w:val="24"/>
        </w:rPr>
        <w:t>…………………………………………………………………………</w:t>
      </w:r>
    </w:p>
    <w:p w:rsidR="00A3426D" w:rsidRPr="00C66885" w:rsidRDefault="00A3426D" w:rsidP="00A3426D">
      <w:pPr>
        <w:ind w:left="284"/>
        <w:rPr>
          <w:rFonts w:cs="Arial"/>
          <w:sz w:val="20"/>
          <w:szCs w:val="24"/>
        </w:rPr>
      </w:pPr>
      <w:r w:rsidRPr="00C66885">
        <w:rPr>
          <w:rFonts w:cs="Arial"/>
          <w:sz w:val="20"/>
          <w:szCs w:val="24"/>
        </w:rPr>
        <w:t xml:space="preserve">Wyjaśniam fakty i </w:t>
      </w:r>
      <w:proofErr w:type="gramStart"/>
      <w:r w:rsidRPr="00C66885">
        <w:rPr>
          <w:rFonts w:cs="Arial"/>
          <w:sz w:val="20"/>
          <w:szCs w:val="24"/>
        </w:rPr>
        <w:t>okoliczności</w:t>
      </w:r>
      <w:proofErr w:type="gramEnd"/>
      <w:r w:rsidRPr="00C66885">
        <w:rPr>
          <w:rFonts w:cs="Arial"/>
          <w:sz w:val="20"/>
          <w:szCs w:val="24"/>
        </w:rPr>
        <w:t xml:space="preserve"> o którym mowa w art. 110 ust. 2 pkt. 2 ustawy PZP.:</w:t>
      </w:r>
    </w:p>
    <w:p w:rsidR="00A3426D" w:rsidRPr="00C66885" w:rsidRDefault="00A3426D" w:rsidP="00A3426D">
      <w:pPr>
        <w:ind w:left="284"/>
        <w:rPr>
          <w:rFonts w:cs="Arial"/>
          <w:sz w:val="20"/>
          <w:szCs w:val="24"/>
        </w:rPr>
      </w:pPr>
      <w:r w:rsidRPr="00C66885">
        <w:rPr>
          <w:rFonts w:cs="Arial"/>
          <w:sz w:val="20"/>
          <w:szCs w:val="24"/>
        </w:rPr>
        <w:t>………………………………………………………………………………………………………………………………………………………………</w:t>
      </w:r>
      <w:r w:rsidR="00BC28F2" w:rsidRPr="00C66885">
        <w:rPr>
          <w:rFonts w:cs="Arial"/>
          <w:sz w:val="20"/>
          <w:szCs w:val="24"/>
        </w:rPr>
        <w:t>…………………………………………………………………………</w:t>
      </w:r>
    </w:p>
    <w:p w:rsidR="00BC28F2" w:rsidRPr="00C66885" w:rsidRDefault="00BC28F2" w:rsidP="00A3426D">
      <w:pPr>
        <w:ind w:left="284"/>
        <w:rPr>
          <w:rFonts w:cs="Arial"/>
          <w:sz w:val="20"/>
          <w:szCs w:val="24"/>
        </w:rPr>
      </w:pPr>
    </w:p>
    <w:p w:rsidR="00BC28F2" w:rsidRPr="00C66885" w:rsidRDefault="00BC28F2" w:rsidP="00A3426D">
      <w:pPr>
        <w:ind w:left="284"/>
        <w:rPr>
          <w:rFonts w:cs="Arial"/>
          <w:sz w:val="20"/>
          <w:szCs w:val="24"/>
        </w:rPr>
      </w:pPr>
    </w:p>
    <w:p w:rsidR="00A3426D" w:rsidRPr="00C66885" w:rsidRDefault="00842B30" w:rsidP="00A3426D">
      <w:pPr>
        <w:ind w:left="284"/>
        <w:rPr>
          <w:rFonts w:cs="Arial"/>
          <w:sz w:val="20"/>
          <w:szCs w:val="24"/>
        </w:rPr>
      </w:pPr>
      <w:r w:rsidRPr="00C66885">
        <w:rPr>
          <w:rFonts w:cs="Arial"/>
          <w:sz w:val="20"/>
          <w:szCs w:val="24"/>
        </w:rPr>
        <w:lastRenderedPageBreak/>
        <w:br/>
      </w:r>
      <w:r w:rsidR="00A3426D" w:rsidRPr="00C66885">
        <w:rPr>
          <w:rFonts w:cs="Arial"/>
          <w:sz w:val="20"/>
          <w:szCs w:val="24"/>
        </w:rPr>
        <w:t xml:space="preserve">Podjąłem następujące </w:t>
      </w:r>
      <w:proofErr w:type="gramStart"/>
      <w:r w:rsidR="00A3426D" w:rsidRPr="00C66885">
        <w:rPr>
          <w:rFonts w:cs="Arial"/>
          <w:sz w:val="20"/>
          <w:szCs w:val="24"/>
        </w:rPr>
        <w:t>kroki</w:t>
      </w:r>
      <w:proofErr w:type="gramEnd"/>
      <w:r w:rsidR="00A3426D" w:rsidRPr="00C66885">
        <w:rPr>
          <w:rFonts w:cs="Arial"/>
          <w:sz w:val="20"/>
          <w:szCs w:val="24"/>
        </w:rPr>
        <w:t xml:space="preserve"> o których mowa w art. 110 ust. 2 pkt. 3 ustawy PZP.:</w:t>
      </w:r>
    </w:p>
    <w:p w:rsidR="00A3426D" w:rsidRPr="00C66885" w:rsidRDefault="00A3426D" w:rsidP="00A3426D">
      <w:pPr>
        <w:ind w:left="284"/>
        <w:rPr>
          <w:rFonts w:cs="Arial"/>
          <w:sz w:val="20"/>
          <w:szCs w:val="24"/>
        </w:rPr>
      </w:pPr>
      <w:r w:rsidRPr="00C66885">
        <w:rPr>
          <w:rFonts w:cs="Arial"/>
          <w:sz w:val="20"/>
          <w:szCs w:val="24"/>
        </w:rPr>
        <w:t>………………………………………………………………………………………………………………………………………………………………</w:t>
      </w:r>
      <w:r w:rsidR="004B1C9D" w:rsidRPr="00C66885">
        <w:rPr>
          <w:rFonts w:cs="Arial"/>
          <w:sz w:val="20"/>
          <w:szCs w:val="24"/>
        </w:rPr>
        <w:t>…………………………………………………………………………</w:t>
      </w:r>
    </w:p>
    <w:p w:rsidR="00A3426D" w:rsidRPr="00C66885" w:rsidRDefault="00A3426D" w:rsidP="00DA474E">
      <w:pPr>
        <w:numPr>
          <w:ilvl w:val="0"/>
          <w:numId w:val="36"/>
        </w:numPr>
        <w:suppressAutoHyphens/>
        <w:ind w:left="284"/>
        <w:rPr>
          <w:rFonts w:eastAsia="Calibri" w:cs="Arial"/>
          <w:bCs/>
          <w:sz w:val="20"/>
          <w:szCs w:val="24"/>
        </w:rPr>
      </w:pPr>
      <w:r w:rsidRPr="00C66885">
        <w:rPr>
          <w:rFonts w:eastAsia="Calibri" w:cs="Arial"/>
          <w:bCs/>
          <w:sz w:val="20"/>
          <w:szCs w:val="24"/>
        </w:rPr>
        <w:t>Oświadczam, że nie podlegam wykluczeniu z postępowania na podstawie art. 7 ust. 1 ustawy z dnia 13 kwietnia 2022 r. o szczególnych rozwiązaniach w zakresie przeciwdziałania wspieraniu agresji na Ukrainę oraz służących ochronie bezpieczeństwa narodowego.</w:t>
      </w:r>
    </w:p>
    <w:p w:rsidR="00A3426D" w:rsidRPr="00C66885" w:rsidRDefault="00A3426D" w:rsidP="00A3426D">
      <w:pPr>
        <w:pStyle w:val="Akapitzlist"/>
        <w:widowControl w:val="0"/>
        <w:ind w:left="0"/>
        <w:contextualSpacing w:val="0"/>
        <w:rPr>
          <w:rFonts w:cs="Arial"/>
          <w:b/>
          <w:sz w:val="20"/>
          <w:szCs w:val="24"/>
        </w:rPr>
      </w:pPr>
      <w:r w:rsidRPr="00C66885">
        <w:rPr>
          <w:rFonts w:cs="Arial"/>
          <w:b/>
          <w:sz w:val="20"/>
          <w:szCs w:val="24"/>
        </w:rPr>
        <w:t>B. Spełniania warunków udziału w postępowaniu</w:t>
      </w:r>
    </w:p>
    <w:p w:rsidR="00A3426D" w:rsidRPr="00C66885" w:rsidRDefault="00A3426D" w:rsidP="00DA474E">
      <w:pPr>
        <w:pStyle w:val="Akapitzlist"/>
        <w:widowControl w:val="0"/>
        <w:numPr>
          <w:ilvl w:val="0"/>
          <w:numId w:val="35"/>
        </w:numPr>
        <w:suppressAutoHyphens/>
        <w:ind w:left="284"/>
        <w:contextualSpacing w:val="0"/>
        <w:rPr>
          <w:rFonts w:cs="Arial"/>
          <w:bCs/>
          <w:sz w:val="20"/>
          <w:szCs w:val="24"/>
        </w:rPr>
      </w:pPr>
      <w:r w:rsidRPr="00C66885">
        <w:rPr>
          <w:rFonts w:cs="Arial"/>
          <w:bCs/>
          <w:sz w:val="20"/>
          <w:szCs w:val="24"/>
        </w:rPr>
        <w:t>Oświadczam, że spełniam warunki udziału w postępowaniu określone przez Zamawiającego w SWZ oraz ogłoszeniu o zamówieniu.</w:t>
      </w:r>
    </w:p>
    <w:p w:rsidR="00A3426D" w:rsidRPr="00C66885" w:rsidRDefault="00A3426D" w:rsidP="00DA474E">
      <w:pPr>
        <w:pStyle w:val="Akapitzlist"/>
        <w:widowControl w:val="0"/>
        <w:numPr>
          <w:ilvl w:val="0"/>
          <w:numId w:val="35"/>
        </w:numPr>
        <w:suppressAutoHyphens/>
        <w:ind w:left="284"/>
        <w:contextualSpacing w:val="0"/>
        <w:rPr>
          <w:rFonts w:cs="Arial"/>
          <w:bCs/>
          <w:sz w:val="20"/>
          <w:szCs w:val="24"/>
        </w:rPr>
      </w:pPr>
      <w:r w:rsidRPr="00C66885">
        <w:rPr>
          <w:rFonts w:cs="Arial"/>
          <w:bCs/>
          <w:sz w:val="20"/>
          <w:szCs w:val="24"/>
        </w:rPr>
        <w:t>Oświadczam, że w celu wykazania spełniania warunków udziału w postępowaniu, określonych przez Zamawiającego w SWZ oraz ogłoszeniu o zamówieniu dotyczących zdolności technicznych lub zawodowych, polegam na zasobach następującego/</w:t>
      </w:r>
      <w:proofErr w:type="spellStart"/>
      <w:r w:rsidRPr="00C66885">
        <w:rPr>
          <w:rFonts w:cs="Arial"/>
          <w:bCs/>
          <w:sz w:val="20"/>
          <w:szCs w:val="24"/>
        </w:rPr>
        <w:t>ych</w:t>
      </w:r>
      <w:proofErr w:type="spellEnd"/>
      <w:r w:rsidRPr="00C66885">
        <w:rPr>
          <w:rFonts w:cs="Arial"/>
          <w:bCs/>
          <w:sz w:val="20"/>
          <w:szCs w:val="24"/>
        </w:rPr>
        <w:t xml:space="preserve"> podmiotu/ów:</w:t>
      </w:r>
    </w:p>
    <w:p w:rsidR="00A3426D" w:rsidRPr="00C66885" w:rsidRDefault="00A3426D" w:rsidP="00A3426D">
      <w:pPr>
        <w:pStyle w:val="Akapitzlist"/>
        <w:widowControl w:val="0"/>
        <w:contextualSpacing w:val="0"/>
        <w:rPr>
          <w:rFonts w:cs="Arial"/>
          <w:bCs/>
          <w:sz w:val="20"/>
          <w:szCs w:val="24"/>
        </w:rPr>
      </w:pPr>
      <w:r w:rsidRPr="00C66885">
        <w:rPr>
          <w:rFonts w:cs="Arial"/>
          <w:bCs/>
          <w:sz w:val="20"/>
          <w:szCs w:val="24"/>
        </w:rPr>
        <w:t>…………………………………………</w:t>
      </w:r>
      <w:r w:rsidR="004B1C9D" w:rsidRPr="00C66885">
        <w:rPr>
          <w:rFonts w:cs="Arial"/>
          <w:bCs/>
          <w:sz w:val="20"/>
          <w:szCs w:val="24"/>
        </w:rPr>
        <w:t>…………………………………………………………………………..</w:t>
      </w:r>
    </w:p>
    <w:p w:rsidR="00A3426D" w:rsidRPr="00C66885" w:rsidRDefault="00A3426D" w:rsidP="00A3426D">
      <w:pPr>
        <w:pStyle w:val="Akapitzlist"/>
        <w:widowControl w:val="0"/>
        <w:contextualSpacing w:val="0"/>
        <w:rPr>
          <w:rFonts w:cs="Arial"/>
          <w:bCs/>
          <w:i/>
          <w:iCs/>
          <w:sz w:val="20"/>
          <w:szCs w:val="24"/>
        </w:rPr>
      </w:pPr>
      <w:r w:rsidRPr="00C66885">
        <w:rPr>
          <w:rFonts w:cs="Arial"/>
          <w:bCs/>
          <w:i/>
          <w:iCs/>
          <w:sz w:val="20"/>
          <w:szCs w:val="24"/>
        </w:rPr>
        <w:t>(podać pełną nazwę/firmę, adres, a także w zależności od podmiotu: NIP/PESEL, KRS/</w:t>
      </w:r>
      <w:proofErr w:type="spellStart"/>
      <w:r w:rsidRPr="00C66885">
        <w:rPr>
          <w:rFonts w:cs="Arial"/>
          <w:bCs/>
          <w:i/>
          <w:iCs/>
          <w:sz w:val="20"/>
          <w:szCs w:val="24"/>
        </w:rPr>
        <w:t>CEiDG</w:t>
      </w:r>
      <w:proofErr w:type="spellEnd"/>
      <w:r w:rsidRPr="00C66885">
        <w:rPr>
          <w:rFonts w:cs="Arial"/>
          <w:bCs/>
          <w:i/>
          <w:iCs/>
          <w:sz w:val="20"/>
          <w:szCs w:val="24"/>
        </w:rPr>
        <w:t>),</w:t>
      </w:r>
    </w:p>
    <w:p w:rsidR="00A3426D" w:rsidRPr="00C66885" w:rsidRDefault="00A3426D" w:rsidP="00A3426D">
      <w:pPr>
        <w:pStyle w:val="Akapitzlist"/>
        <w:widowControl w:val="0"/>
        <w:contextualSpacing w:val="0"/>
        <w:rPr>
          <w:rFonts w:cs="Arial"/>
          <w:bCs/>
          <w:sz w:val="20"/>
          <w:szCs w:val="24"/>
        </w:rPr>
      </w:pPr>
      <w:r w:rsidRPr="00C66885">
        <w:rPr>
          <w:rFonts w:cs="Arial"/>
          <w:bCs/>
          <w:sz w:val="20"/>
          <w:szCs w:val="24"/>
        </w:rPr>
        <w:t>w następującym zakresie:</w:t>
      </w:r>
    </w:p>
    <w:p w:rsidR="00A3426D" w:rsidRPr="00C66885" w:rsidRDefault="00A3426D" w:rsidP="00A3426D">
      <w:pPr>
        <w:pStyle w:val="Akapitzlist"/>
        <w:widowControl w:val="0"/>
        <w:contextualSpacing w:val="0"/>
        <w:rPr>
          <w:rFonts w:cs="Arial"/>
          <w:bCs/>
          <w:sz w:val="20"/>
          <w:szCs w:val="24"/>
        </w:rPr>
      </w:pPr>
      <w:r w:rsidRPr="00C66885">
        <w:rPr>
          <w:rFonts w:cs="Arial"/>
          <w:bCs/>
          <w:sz w:val="20"/>
          <w:szCs w:val="24"/>
        </w:rPr>
        <w:t>……………………………………</w:t>
      </w:r>
      <w:r w:rsidR="004B1C9D" w:rsidRPr="00C66885">
        <w:rPr>
          <w:rFonts w:cs="Arial"/>
          <w:bCs/>
          <w:sz w:val="20"/>
          <w:szCs w:val="24"/>
        </w:rPr>
        <w:t>……………………………………………………………………………….</w:t>
      </w:r>
    </w:p>
    <w:p w:rsidR="00A3426D" w:rsidRPr="00C66885" w:rsidRDefault="00A3426D" w:rsidP="00A3426D">
      <w:pPr>
        <w:pStyle w:val="Akapitzlist"/>
        <w:widowControl w:val="0"/>
        <w:contextualSpacing w:val="0"/>
        <w:rPr>
          <w:rFonts w:cs="Arial"/>
          <w:bCs/>
          <w:i/>
          <w:iCs/>
          <w:sz w:val="20"/>
          <w:szCs w:val="24"/>
        </w:rPr>
      </w:pPr>
      <w:r w:rsidRPr="00C66885">
        <w:rPr>
          <w:rFonts w:cs="Arial"/>
          <w:bCs/>
          <w:i/>
          <w:iCs/>
          <w:sz w:val="20"/>
          <w:szCs w:val="24"/>
        </w:rPr>
        <w:t>(wskazać podmiot i określić odpowiedni zakres dla wskazanego podmiotu)</w:t>
      </w:r>
    </w:p>
    <w:p w:rsidR="00A3426D" w:rsidRPr="00C66885" w:rsidRDefault="00A3426D" w:rsidP="00A3426D">
      <w:pPr>
        <w:rPr>
          <w:rFonts w:cs="Arial"/>
          <w:i/>
          <w:sz w:val="20"/>
          <w:szCs w:val="24"/>
        </w:rPr>
      </w:pPr>
    </w:p>
    <w:p w:rsidR="00A3426D" w:rsidRPr="00C66885" w:rsidRDefault="00A3426D" w:rsidP="00A3426D">
      <w:pPr>
        <w:shd w:val="clear" w:color="auto" w:fill="BFBFBF"/>
        <w:rPr>
          <w:rFonts w:cs="Arial"/>
          <w:b/>
          <w:sz w:val="20"/>
          <w:szCs w:val="24"/>
        </w:rPr>
      </w:pPr>
      <w:r w:rsidRPr="00C66885">
        <w:rPr>
          <w:rFonts w:cs="Arial"/>
          <w:b/>
          <w:sz w:val="20"/>
          <w:szCs w:val="24"/>
        </w:rPr>
        <w:t>OŚWIADCZENIE DOTYCZĄCE PODANYCH INFORMACJI:</w:t>
      </w:r>
    </w:p>
    <w:p w:rsidR="00A3426D" w:rsidRPr="00C66885" w:rsidRDefault="00A3426D" w:rsidP="00A3426D">
      <w:pPr>
        <w:rPr>
          <w:rFonts w:cs="Arial"/>
          <w:b/>
          <w:sz w:val="20"/>
          <w:szCs w:val="24"/>
        </w:rPr>
      </w:pPr>
    </w:p>
    <w:p w:rsidR="00A3426D" w:rsidRPr="00C66885" w:rsidRDefault="00A3426D" w:rsidP="00A3426D">
      <w:pPr>
        <w:rPr>
          <w:rFonts w:cs="Arial"/>
          <w:sz w:val="20"/>
          <w:szCs w:val="24"/>
        </w:rPr>
      </w:pPr>
      <w:r w:rsidRPr="00C66885">
        <w:rPr>
          <w:rFonts w:cs="Arial"/>
          <w:sz w:val="20"/>
          <w:szCs w:val="24"/>
        </w:rPr>
        <w:t>Oświadczam, że wszystkie informacje podane w powyższych oświadczeniach są aktualne i zgodne z</w:t>
      </w:r>
      <w:r w:rsidR="00F33FE8" w:rsidRPr="00C66885">
        <w:rPr>
          <w:rFonts w:cs="Arial"/>
          <w:sz w:val="20"/>
          <w:szCs w:val="24"/>
        </w:rPr>
        <w:t> </w:t>
      </w:r>
      <w:r w:rsidRPr="00C66885">
        <w:rPr>
          <w:rFonts w:cs="Arial"/>
          <w:sz w:val="20"/>
          <w:szCs w:val="24"/>
        </w:rPr>
        <w:t>prawdą oraz zostały przedstawione z pełną świadomością konsekwencji wprowadzenia Zamawiającego w błąd przy przedstawianiu informacji.</w:t>
      </w:r>
    </w:p>
    <w:p w:rsidR="0098019A" w:rsidRPr="00C66885" w:rsidRDefault="0098019A" w:rsidP="00363DD3">
      <w:pPr>
        <w:ind w:left="3544"/>
        <w:rPr>
          <w:rFonts w:cs="Arial"/>
          <w:sz w:val="20"/>
          <w:szCs w:val="24"/>
        </w:rPr>
      </w:pPr>
    </w:p>
    <w:p w:rsidR="0025306D" w:rsidRPr="00C66885" w:rsidRDefault="0025306D" w:rsidP="00363DD3">
      <w:pPr>
        <w:ind w:left="3544"/>
        <w:rPr>
          <w:rFonts w:cs="Arial"/>
          <w:sz w:val="20"/>
          <w:szCs w:val="24"/>
        </w:rPr>
      </w:pPr>
    </w:p>
    <w:p w:rsidR="0025306D" w:rsidRPr="00C66885" w:rsidRDefault="0025306D" w:rsidP="00363DD3">
      <w:pPr>
        <w:ind w:left="3544"/>
        <w:rPr>
          <w:rFonts w:cs="Arial"/>
          <w:sz w:val="20"/>
          <w:szCs w:val="24"/>
        </w:rPr>
      </w:pPr>
    </w:p>
    <w:p w:rsidR="00F8493B" w:rsidRPr="00C66885" w:rsidRDefault="00F8493B" w:rsidP="00363DD3">
      <w:pPr>
        <w:ind w:left="3544"/>
        <w:rPr>
          <w:rFonts w:cs="Arial"/>
          <w:sz w:val="20"/>
          <w:szCs w:val="24"/>
        </w:rPr>
      </w:pPr>
      <w:r w:rsidRPr="00C66885">
        <w:rPr>
          <w:rFonts w:cs="Arial"/>
          <w:sz w:val="20"/>
          <w:szCs w:val="24"/>
        </w:rPr>
        <w:t xml:space="preserve">                       ..………........................................................</w:t>
      </w:r>
    </w:p>
    <w:p w:rsidR="00340699" w:rsidRPr="00C66885" w:rsidRDefault="00F8493B" w:rsidP="00340699">
      <w:pPr>
        <w:ind w:left="4963"/>
        <w:rPr>
          <w:rFonts w:cs="Arial"/>
          <w:b/>
          <w:sz w:val="20"/>
          <w:szCs w:val="24"/>
        </w:rPr>
      </w:pPr>
      <w:r w:rsidRPr="00C66885">
        <w:rPr>
          <w:rFonts w:cs="Arial"/>
          <w:i/>
          <w:sz w:val="20"/>
          <w:szCs w:val="24"/>
        </w:rPr>
        <w:t xml:space="preserve">kwalifikowany podpis elektroniczny, podpis zaufany lub podpis </w:t>
      </w:r>
      <w:proofErr w:type="gramStart"/>
      <w:r w:rsidRPr="00C66885">
        <w:rPr>
          <w:rFonts w:cs="Arial"/>
          <w:i/>
          <w:sz w:val="20"/>
          <w:szCs w:val="24"/>
        </w:rPr>
        <w:t>osobisty</w:t>
      </w:r>
      <w:r w:rsidRPr="00C66885">
        <w:rPr>
          <w:rFonts w:cs="Arial"/>
          <w:b/>
          <w:sz w:val="20"/>
          <w:szCs w:val="24"/>
        </w:rPr>
        <w:t xml:space="preserve"> </w:t>
      </w:r>
      <w:r w:rsidRPr="00C66885">
        <w:rPr>
          <w:rFonts w:cs="Arial"/>
          <w:i/>
          <w:sz w:val="20"/>
          <w:szCs w:val="24"/>
        </w:rPr>
        <w:t xml:space="preserve"> osoby</w:t>
      </w:r>
      <w:proofErr w:type="gramEnd"/>
      <w:r w:rsidRPr="00C66885">
        <w:rPr>
          <w:rFonts w:cs="Arial"/>
          <w:i/>
          <w:sz w:val="20"/>
          <w:szCs w:val="24"/>
        </w:rPr>
        <w:t xml:space="preserve"> lub osób uprawnionych do reprezentowania firmy</w:t>
      </w:r>
      <w:r w:rsidRPr="00C66885">
        <w:rPr>
          <w:rFonts w:cs="Arial"/>
          <w:b/>
          <w:sz w:val="20"/>
          <w:szCs w:val="24"/>
        </w:rPr>
        <w:t xml:space="preserve"> </w:t>
      </w:r>
      <w:r w:rsidR="00340699" w:rsidRPr="00C66885">
        <w:rPr>
          <w:rFonts w:cs="Arial"/>
          <w:bCs/>
          <w:i/>
          <w:spacing w:val="4"/>
          <w:sz w:val="18"/>
        </w:rPr>
        <w:br w:type="page"/>
      </w:r>
    </w:p>
    <w:p w:rsidR="00F8493B" w:rsidRPr="00C66885" w:rsidRDefault="00F8493B" w:rsidP="00F8493B">
      <w:pPr>
        <w:pStyle w:val="NormalnyWeb"/>
        <w:spacing w:before="0" w:beforeAutospacing="0" w:after="0"/>
        <w:jc w:val="right"/>
        <w:rPr>
          <w:rFonts w:ascii="Arial" w:hAnsi="Arial" w:cs="Arial"/>
          <w:bCs/>
          <w:i/>
          <w:spacing w:val="4"/>
          <w:sz w:val="20"/>
        </w:rPr>
      </w:pPr>
      <w:r w:rsidRPr="00C66885">
        <w:rPr>
          <w:rFonts w:ascii="Arial" w:hAnsi="Arial" w:cs="Arial"/>
          <w:bCs/>
          <w:i/>
          <w:spacing w:val="4"/>
          <w:sz w:val="20"/>
        </w:rPr>
        <w:lastRenderedPageBreak/>
        <w:t>Załącznik nr 3 do SWZ</w:t>
      </w:r>
    </w:p>
    <w:p w:rsidR="0098019A" w:rsidRPr="00C66885" w:rsidRDefault="0098019A" w:rsidP="0098019A">
      <w:pPr>
        <w:autoSpaceDE w:val="0"/>
        <w:autoSpaceDN w:val="0"/>
        <w:adjustRightInd w:val="0"/>
        <w:spacing w:line="240" w:lineRule="exact"/>
        <w:ind w:left="-284" w:firstLine="77"/>
        <w:rPr>
          <w:rFonts w:eastAsia="Times New Roman" w:cs="Arial"/>
          <w:sz w:val="20"/>
          <w:szCs w:val="24"/>
          <w:lang w:eastAsia="pl-PL"/>
        </w:rPr>
      </w:pPr>
      <w:r w:rsidRPr="00C66885">
        <w:rPr>
          <w:rFonts w:eastAsia="Times New Roman" w:cs="Arial"/>
          <w:bCs/>
          <w:sz w:val="20"/>
          <w:szCs w:val="24"/>
          <w:lang w:eastAsia="pl-PL"/>
        </w:rPr>
        <w:t xml:space="preserve">Nr sprawy </w:t>
      </w:r>
      <w:r w:rsidR="009C7E44">
        <w:rPr>
          <w:rFonts w:eastAsia="Times New Roman" w:cs="Arial"/>
          <w:sz w:val="20"/>
          <w:szCs w:val="24"/>
          <w:lang w:eastAsia="pl-PL"/>
        </w:rPr>
        <w:t xml:space="preserve">MT.2370.3.2026 </w:t>
      </w:r>
      <w:r w:rsidR="004331CC" w:rsidRPr="00C66885">
        <w:rPr>
          <w:rFonts w:eastAsia="Times New Roman" w:cs="Arial"/>
          <w:sz w:val="20"/>
          <w:szCs w:val="24"/>
          <w:lang w:eastAsia="pl-PL"/>
        </w:rPr>
        <w:t xml:space="preserve"> </w:t>
      </w:r>
    </w:p>
    <w:p w:rsidR="0015389D" w:rsidRPr="00C66885" w:rsidRDefault="0015389D" w:rsidP="0098019A">
      <w:pPr>
        <w:autoSpaceDE w:val="0"/>
        <w:autoSpaceDN w:val="0"/>
        <w:adjustRightInd w:val="0"/>
        <w:spacing w:line="240" w:lineRule="exact"/>
        <w:ind w:left="-284" w:firstLine="77"/>
        <w:rPr>
          <w:rFonts w:eastAsia="Times New Roman" w:cs="Arial"/>
          <w:sz w:val="20"/>
          <w:szCs w:val="24"/>
          <w:lang w:eastAsia="pl-PL"/>
        </w:rPr>
      </w:pPr>
    </w:p>
    <w:p w:rsidR="0098019A" w:rsidRPr="00C66885" w:rsidRDefault="0098019A" w:rsidP="0098019A">
      <w:pPr>
        <w:pStyle w:val="Teksttreci30"/>
        <w:shd w:val="clear" w:color="auto" w:fill="auto"/>
        <w:ind w:right="238"/>
        <w:rPr>
          <w:rFonts w:ascii="Arial" w:hAnsi="Arial" w:cs="Arial"/>
          <w:sz w:val="20"/>
          <w:szCs w:val="24"/>
          <w:u w:val="single"/>
        </w:rPr>
      </w:pPr>
      <w:r w:rsidRPr="00C66885">
        <w:rPr>
          <w:rFonts w:ascii="Arial" w:hAnsi="Arial" w:cs="Arial"/>
          <w:sz w:val="20"/>
          <w:szCs w:val="24"/>
          <w:u w:val="single"/>
        </w:rPr>
        <w:t>Zamawiający:</w:t>
      </w:r>
    </w:p>
    <w:p w:rsidR="00D9248D" w:rsidRPr="00C66885" w:rsidRDefault="00D9248D" w:rsidP="00D9248D">
      <w:pPr>
        <w:pStyle w:val="Teksttreci30"/>
        <w:shd w:val="clear" w:color="auto" w:fill="auto"/>
        <w:spacing w:line="360" w:lineRule="auto"/>
        <w:ind w:right="238"/>
        <w:rPr>
          <w:rFonts w:ascii="Arial" w:hAnsi="Arial" w:cs="Arial"/>
          <w:b w:val="0"/>
          <w:sz w:val="20"/>
          <w:szCs w:val="24"/>
        </w:rPr>
      </w:pPr>
      <w:r w:rsidRPr="00C66885">
        <w:rPr>
          <w:rFonts w:ascii="Arial" w:hAnsi="Arial" w:cs="Arial"/>
          <w:sz w:val="20"/>
          <w:szCs w:val="24"/>
        </w:rPr>
        <w:t xml:space="preserve">Komenda Miejska Państwowej Straży </w:t>
      </w:r>
      <w:r w:rsidR="00692142" w:rsidRPr="00C66885">
        <w:rPr>
          <w:rFonts w:ascii="Arial" w:hAnsi="Arial" w:cs="Arial"/>
          <w:sz w:val="20"/>
          <w:szCs w:val="24"/>
        </w:rPr>
        <w:t xml:space="preserve">Pożarnej w </w:t>
      </w:r>
      <w:r w:rsidR="00CD1AD9" w:rsidRPr="00C66885">
        <w:rPr>
          <w:rFonts w:ascii="Arial" w:hAnsi="Arial" w:cs="Arial"/>
          <w:sz w:val="20"/>
          <w:szCs w:val="24"/>
        </w:rPr>
        <w:t>Gliwicach</w:t>
      </w:r>
      <w:r w:rsidRPr="00C66885">
        <w:rPr>
          <w:rFonts w:ascii="Arial" w:hAnsi="Arial" w:cs="Arial"/>
          <w:sz w:val="20"/>
          <w:szCs w:val="24"/>
        </w:rPr>
        <w:br/>
      </w:r>
      <w:r w:rsidR="004331CC" w:rsidRPr="00C66885">
        <w:rPr>
          <w:rFonts w:ascii="Arial" w:hAnsi="Arial" w:cs="Arial"/>
          <w:sz w:val="20"/>
          <w:szCs w:val="24"/>
        </w:rPr>
        <w:t xml:space="preserve">ul. </w:t>
      </w:r>
      <w:r w:rsidR="0010171C" w:rsidRPr="00C66885">
        <w:rPr>
          <w:rFonts w:ascii="Arial" w:hAnsi="Arial" w:cs="Arial"/>
          <w:sz w:val="20"/>
          <w:szCs w:val="24"/>
        </w:rPr>
        <w:t xml:space="preserve">Wrocławska </w:t>
      </w:r>
      <w:proofErr w:type="gramStart"/>
      <w:r w:rsidR="0010171C" w:rsidRPr="00C66885">
        <w:rPr>
          <w:rFonts w:ascii="Arial" w:hAnsi="Arial" w:cs="Arial"/>
          <w:sz w:val="20"/>
          <w:szCs w:val="24"/>
        </w:rPr>
        <w:t>1</w:t>
      </w:r>
      <w:r w:rsidR="004331CC" w:rsidRPr="00C66885">
        <w:rPr>
          <w:rFonts w:ascii="Arial" w:hAnsi="Arial" w:cs="Arial"/>
          <w:sz w:val="20"/>
          <w:szCs w:val="24"/>
        </w:rPr>
        <w:t xml:space="preserve">  </w:t>
      </w:r>
      <w:r w:rsidR="0010171C" w:rsidRPr="00C66885">
        <w:rPr>
          <w:rFonts w:ascii="Arial" w:hAnsi="Arial" w:cs="Arial"/>
          <w:sz w:val="20"/>
          <w:szCs w:val="24"/>
        </w:rPr>
        <w:t>44</w:t>
      </w:r>
      <w:proofErr w:type="gramEnd"/>
      <w:r w:rsidR="0010171C" w:rsidRPr="00C66885">
        <w:rPr>
          <w:rFonts w:ascii="Arial" w:hAnsi="Arial" w:cs="Arial"/>
          <w:sz w:val="20"/>
          <w:szCs w:val="24"/>
        </w:rPr>
        <w:t>-100</w:t>
      </w:r>
      <w:r w:rsidR="004331CC" w:rsidRPr="00C66885">
        <w:rPr>
          <w:rFonts w:ascii="Arial" w:hAnsi="Arial" w:cs="Arial"/>
          <w:sz w:val="20"/>
          <w:szCs w:val="24"/>
        </w:rPr>
        <w:t xml:space="preserve"> </w:t>
      </w:r>
      <w:r w:rsidR="009C01A8" w:rsidRPr="00C66885">
        <w:rPr>
          <w:rFonts w:ascii="Arial" w:hAnsi="Arial" w:cs="Arial"/>
          <w:sz w:val="20"/>
          <w:szCs w:val="24"/>
        </w:rPr>
        <w:t>Gliwice</w:t>
      </w:r>
    </w:p>
    <w:p w:rsidR="0098019A" w:rsidRPr="00C66885" w:rsidRDefault="0098019A" w:rsidP="0098019A">
      <w:pPr>
        <w:pStyle w:val="Teksttreci30"/>
        <w:shd w:val="clear" w:color="auto" w:fill="auto"/>
        <w:spacing w:line="360" w:lineRule="auto"/>
        <w:ind w:right="238"/>
        <w:rPr>
          <w:rFonts w:ascii="Arial" w:hAnsi="Arial" w:cs="Arial"/>
          <w:b w:val="0"/>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78"/>
        <w:gridCol w:w="5074"/>
      </w:tblGrid>
      <w:tr w:rsidR="00C66885" w:rsidRPr="00C66885" w:rsidTr="006F36CF">
        <w:trPr>
          <w:trHeight w:val="614"/>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rPr>
                <w:rFonts w:cs="Arial"/>
                <w:sz w:val="20"/>
                <w:szCs w:val="24"/>
              </w:rPr>
            </w:pPr>
            <w:r w:rsidRPr="00C66885">
              <w:rPr>
                <w:rFonts w:cs="Arial"/>
                <w:sz w:val="20"/>
                <w:szCs w:val="24"/>
              </w:rPr>
              <w:t>Pełna nazwa Wykonawcy/</w:t>
            </w:r>
          </w:p>
          <w:p w:rsidR="00F8493B" w:rsidRPr="00C66885" w:rsidRDefault="00F8493B" w:rsidP="006F36CF">
            <w:pPr>
              <w:spacing w:after="60" w:line="240" w:lineRule="auto"/>
              <w:rPr>
                <w:rFonts w:cs="Arial"/>
                <w:sz w:val="20"/>
                <w:szCs w:val="24"/>
              </w:rPr>
            </w:pPr>
            <w:r w:rsidRPr="00C66885">
              <w:rPr>
                <w:rFonts w:cs="Arial"/>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after="60" w:line="240" w:lineRule="auto"/>
              <w:ind w:right="74"/>
              <w:rPr>
                <w:rFonts w:cs="Arial"/>
                <w:iCs/>
                <w:sz w:val="20"/>
                <w:szCs w:val="24"/>
              </w:rPr>
            </w:pPr>
            <w:r w:rsidRPr="00C66885">
              <w:rPr>
                <w:rFonts w:cs="Arial"/>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after="60" w:line="240" w:lineRule="auto"/>
              <w:ind w:right="74"/>
              <w:rPr>
                <w:rFonts w:cs="Arial"/>
                <w:sz w:val="20"/>
                <w:szCs w:val="24"/>
              </w:rPr>
            </w:pPr>
            <w:r w:rsidRPr="00C66885">
              <w:rPr>
                <w:rFonts w:cs="Arial"/>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after="60" w:line="240" w:lineRule="auto"/>
              <w:ind w:right="74"/>
              <w:rPr>
                <w:rFonts w:cs="Arial"/>
                <w:sz w:val="20"/>
                <w:szCs w:val="24"/>
              </w:rPr>
            </w:pPr>
            <w:r w:rsidRPr="00C66885">
              <w:rPr>
                <w:rFonts w:cs="Arial"/>
                <w:sz w:val="20"/>
                <w:szCs w:val="24"/>
              </w:rPr>
              <w:t>KRS/</w:t>
            </w:r>
            <w:proofErr w:type="spellStart"/>
            <w:r w:rsidRPr="00C66885">
              <w:rPr>
                <w:rFonts w:cs="Arial"/>
                <w:sz w:val="20"/>
                <w:szCs w:val="24"/>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after="60" w:line="240" w:lineRule="auto"/>
              <w:rPr>
                <w:rFonts w:cs="Arial"/>
                <w:sz w:val="20"/>
                <w:szCs w:val="24"/>
              </w:rPr>
            </w:pPr>
            <w:r w:rsidRPr="00C66885">
              <w:rPr>
                <w:rFonts w:cs="Arial"/>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sz w:val="20"/>
                <w:szCs w:val="24"/>
              </w:rPr>
            </w:pPr>
          </w:p>
        </w:tc>
      </w:tr>
      <w:tr w:rsidR="00C66885" w:rsidRPr="00C66885" w:rsidTr="006F36CF">
        <w:trPr>
          <w:trHeight w:val="498"/>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6F36CF">
            <w:pPr>
              <w:spacing w:line="240" w:lineRule="auto"/>
              <w:ind w:right="74"/>
              <w:rPr>
                <w:rFonts w:cs="Arial"/>
                <w:iCs/>
                <w:sz w:val="20"/>
                <w:szCs w:val="24"/>
              </w:rPr>
            </w:pPr>
            <w:r w:rsidRPr="00C66885">
              <w:rPr>
                <w:rFonts w:cs="Arial"/>
                <w:iCs/>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6F36CF">
            <w:pPr>
              <w:spacing w:after="60" w:line="240" w:lineRule="auto"/>
              <w:rPr>
                <w:rFonts w:cs="Arial"/>
                <w:i/>
                <w:sz w:val="20"/>
                <w:szCs w:val="24"/>
              </w:rPr>
            </w:pPr>
          </w:p>
          <w:p w:rsidR="00F8493B" w:rsidRPr="00C66885" w:rsidRDefault="00F8493B" w:rsidP="006F36CF">
            <w:pPr>
              <w:spacing w:after="60" w:line="240" w:lineRule="auto"/>
              <w:rPr>
                <w:rFonts w:cs="Arial"/>
                <w:sz w:val="20"/>
                <w:szCs w:val="24"/>
              </w:rPr>
            </w:pPr>
            <w:r w:rsidRPr="00C66885">
              <w:rPr>
                <w:rFonts w:cs="Arial"/>
                <w:i/>
                <w:sz w:val="20"/>
                <w:szCs w:val="24"/>
              </w:rPr>
              <w:t>(imię, nazwisko, stanowisko/podstawa do reprezentacji)</w:t>
            </w:r>
          </w:p>
        </w:tc>
      </w:tr>
    </w:tbl>
    <w:p w:rsidR="00D71E0B" w:rsidRPr="00C66885" w:rsidRDefault="00D71E0B" w:rsidP="00D71E0B">
      <w:pPr>
        <w:pStyle w:val="Stopka"/>
        <w:tabs>
          <w:tab w:val="clear" w:pos="4536"/>
          <w:tab w:val="clear" w:pos="9072"/>
        </w:tabs>
        <w:spacing w:line="360" w:lineRule="auto"/>
        <w:jc w:val="left"/>
        <w:rPr>
          <w:rFonts w:cs="Arial"/>
          <w:b/>
          <w:bCs/>
          <w:sz w:val="20"/>
          <w:szCs w:val="24"/>
        </w:rPr>
      </w:pPr>
    </w:p>
    <w:p w:rsidR="00A3426D" w:rsidRPr="00C66885" w:rsidRDefault="00A3426D" w:rsidP="00A3426D">
      <w:pPr>
        <w:spacing w:line="276" w:lineRule="auto"/>
        <w:jc w:val="center"/>
        <w:rPr>
          <w:rFonts w:cs="Arial"/>
          <w:b/>
          <w:bCs/>
          <w:szCs w:val="26"/>
          <w:lang w:eastAsia="ar-SA"/>
        </w:rPr>
      </w:pPr>
      <w:r w:rsidRPr="00C66885">
        <w:rPr>
          <w:rFonts w:cs="Arial"/>
          <w:b/>
          <w:bCs/>
          <w:szCs w:val="26"/>
          <w:lang w:eastAsia="ar-SA"/>
        </w:rPr>
        <w:t>OŚWIADCZENIE</w:t>
      </w:r>
    </w:p>
    <w:p w:rsidR="00A3426D" w:rsidRPr="00C66885" w:rsidRDefault="00A3426D" w:rsidP="00A3426D">
      <w:pPr>
        <w:spacing w:line="276" w:lineRule="auto"/>
        <w:jc w:val="center"/>
        <w:rPr>
          <w:rFonts w:cs="Arial"/>
          <w:i/>
          <w:iCs/>
          <w:sz w:val="16"/>
          <w:szCs w:val="20"/>
        </w:rPr>
      </w:pPr>
      <w:r w:rsidRPr="00C66885">
        <w:rPr>
          <w:rFonts w:cs="Arial"/>
          <w:i/>
          <w:iCs/>
          <w:sz w:val="16"/>
          <w:szCs w:val="20"/>
        </w:rPr>
        <w:t>W zakresie art. 108 ust. 1 pkt 5 ustawy z dnia 11 września 2019 r. – Prawo zamówień publicznych</w:t>
      </w:r>
    </w:p>
    <w:p w:rsidR="00A3426D" w:rsidRPr="00C66885" w:rsidRDefault="00A3426D" w:rsidP="00A3426D">
      <w:pPr>
        <w:spacing w:line="276" w:lineRule="auto"/>
        <w:jc w:val="center"/>
        <w:rPr>
          <w:rFonts w:cs="Arial"/>
          <w:i/>
          <w:iCs/>
          <w:sz w:val="16"/>
          <w:szCs w:val="20"/>
        </w:rPr>
      </w:pPr>
      <w:r w:rsidRPr="00C66885">
        <w:rPr>
          <w:rFonts w:cs="Arial"/>
          <w:i/>
          <w:iCs/>
          <w:sz w:val="16"/>
          <w:szCs w:val="20"/>
        </w:rPr>
        <w:t>o przynależności lub braku przynależności do tej samej grupy kapitałowej w rozumieniu ustawy</w:t>
      </w:r>
    </w:p>
    <w:p w:rsidR="00A3426D" w:rsidRPr="00C66885" w:rsidRDefault="00A3426D" w:rsidP="00A3426D">
      <w:pPr>
        <w:tabs>
          <w:tab w:val="left" w:pos="2580"/>
        </w:tabs>
        <w:spacing w:line="276" w:lineRule="auto"/>
        <w:jc w:val="center"/>
        <w:rPr>
          <w:rFonts w:cs="Arial"/>
          <w:b/>
          <w:sz w:val="18"/>
          <w:szCs w:val="21"/>
        </w:rPr>
      </w:pPr>
      <w:r w:rsidRPr="00C66885">
        <w:rPr>
          <w:rFonts w:cs="Arial"/>
          <w:i/>
          <w:iCs/>
          <w:sz w:val="16"/>
          <w:szCs w:val="20"/>
        </w:rPr>
        <w:t>z dnia 16 lutego 2007 r. o ochronie konkurencji i konsumentów</w:t>
      </w:r>
    </w:p>
    <w:p w:rsidR="00F8493B" w:rsidRPr="00C66885" w:rsidRDefault="00F8493B" w:rsidP="00A3426D">
      <w:pPr>
        <w:pStyle w:val="Stopka"/>
        <w:tabs>
          <w:tab w:val="clear" w:pos="4536"/>
          <w:tab w:val="clear" w:pos="9072"/>
        </w:tabs>
        <w:spacing w:line="360" w:lineRule="auto"/>
        <w:jc w:val="center"/>
        <w:rPr>
          <w:rFonts w:cs="Arial"/>
          <w:b/>
          <w:sz w:val="20"/>
          <w:szCs w:val="24"/>
        </w:rPr>
      </w:pPr>
    </w:p>
    <w:p w:rsidR="007F218F" w:rsidRPr="00C66885" w:rsidRDefault="00F8493B" w:rsidP="007F218F">
      <w:pPr>
        <w:rPr>
          <w:rFonts w:cs="Arial"/>
          <w:sz w:val="20"/>
          <w:szCs w:val="24"/>
        </w:rPr>
      </w:pPr>
      <w:r w:rsidRPr="00C66885">
        <w:rPr>
          <w:rFonts w:cs="Arial"/>
          <w:sz w:val="20"/>
          <w:szCs w:val="24"/>
        </w:rPr>
        <w:t xml:space="preserve">przystępując do prowadzonego przez Komendę </w:t>
      </w:r>
      <w:r w:rsidR="00527713" w:rsidRPr="00C66885">
        <w:rPr>
          <w:rFonts w:cs="Arial"/>
          <w:sz w:val="20"/>
          <w:szCs w:val="24"/>
        </w:rPr>
        <w:t>Miejską</w:t>
      </w:r>
      <w:r w:rsidRPr="00C66885">
        <w:rPr>
          <w:rFonts w:cs="Arial"/>
          <w:sz w:val="20"/>
          <w:szCs w:val="24"/>
        </w:rPr>
        <w:t xml:space="preserve"> Państwowej Straży </w:t>
      </w:r>
      <w:r w:rsidR="00692142" w:rsidRPr="00C66885">
        <w:rPr>
          <w:rFonts w:cs="Arial"/>
          <w:sz w:val="20"/>
          <w:szCs w:val="24"/>
        </w:rPr>
        <w:t xml:space="preserve">Pożarnej w </w:t>
      </w:r>
      <w:r w:rsidR="00CD1AD9" w:rsidRPr="00C66885">
        <w:rPr>
          <w:rFonts w:cs="Arial"/>
          <w:sz w:val="20"/>
          <w:szCs w:val="24"/>
        </w:rPr>
        <w:t>Gliwicach</w:t>
      </w:r>
      <w:r w:rsidR="00A3426D" w:rsidRPr="00C66885">
        <w:rPr>
          <w:rFonts w:cs="Arial"/>
          <w:sz w:val="20"/>
          <w:szCs w:val="24"/>
        </w:rPr>
        <w:t xml:space="preserve"> postępowania</w:t>
      </w:r>
      <w:r w:rsidR="00D9248D" w:rsidRPr="00C66885">
        <w:rPr>
          <w:rFonts w:cs="Arial"/>
          <w:sz w:val="20"/>
          <w:szCs w:val="24"/>
        </w:rPr>
        <w:t xml:space="preserve"> o udzielenie</w:t>
      </w:r>
      <w:r w:rsidRPr="00C66885">
        <w:rPr>
          <w:rFonts w:cs="Arial"/>
          <w:sz w:val="20"/>
          <w:szCs w:val="24"/>
        </w:rPr>
        <w:t xml:space="preserve"> zamówienia publicznego, </w:t>
      </w:r>
      <w:proofErr w:type="spellStart"/>
      <w:r w:rsidRPr="00C66885">
        <w:rPr>
          <w:rFonts w:cs="Arial"/>
          <w:sz w:val="20"/>
          <w:szCs w:val="24"/>
        </w:rPr>
        <w:t>pn</w:t>
      </w:r>
      <w:proofErr w:type="spellEnd"/>
      <w:r w:rsidRPr="00C66885">
        <w:rPr>
          <w:rFonts w:cs="Arial"/>
          <w:sz w:val="20"/>
          <w:szCs w:val="24"/>
        </w:rPr>
        <w:t>:</w:t>
      </w:r>
    </w:p>
    <w:p w:rsidR="00D9248D" w:rsidRPr="00C66885" w:rsidRDefault="00385EC4" w:rsidP="00385EC4">
      <w:pPr>
        <w:pStyle w:val="Tekstpodstawowy22"/>
        <w:tabs>
          <w:tab w:val="left" w:pos="993"/>
        </w:tabs>
        <w:spacing w:after="0"/>
        <w:ind w:left="0"/>
        <w:jc w:val="center"/>
        <w:rPr>
          <w:rFonts w:ascii="Arial" w:hAnsi="Arial" w:cs="Arial"/>
          <w:b/>
          <w:iCs/>
          <w:sz w:val="22"/>
          <w:szCs w:val="28"/>
        </w:rPr>
      </w:pPr>
      <w:r w:rsidRPr="00C66885">
        <w:rPr>
          <w:rFonts w:ascii="Arial" w:hAnsi="Arial" w:cs="Arial"/>
          <w:b/>
          <w:iCs/>
          <w:sz w:val="22"/>
          <w:szCs w:val="28"/>
        </w:rPr>
        <w:t>„Dostawa oleju napędowego (B0) do siedziby KM PSP w Gliwicach oraz podległych Jednostek Ratowniczo - Gaśniczych PSP w Gliwicach - Łabędach, Knurowie i</w:t>
      </w:r>
      <w:r w:rsidR="00202CE4" w:rsidRPr="00C66885">
        <w:rPr>
          <w:rFonts w:ascii="Arial" w:hAnsi="Arial" w:cs="Arial"/>
          <w:b/>
          <w:iCs/>
          <w:sz w:val="22"/>
          <w:szCs w:val="28"/>
        </w:rPr>
        <w:t> </w:t>
      </w:r>
      <w:r w:rsidRPr="00C66885">
        <w:rPr>
          <w:rFonts w:ascii="Arial" w:hAnsi="Arial" w:cs="Arial"/>
          <w:b/>
          <w:iCs/>
          <w:sz w:val="22"/>
          <w:szCs w:val="28"/>
        </w:rPr>
        <w:t>Pyskowicach”</w:t>
      </w:r>
    </w:p>
    <w:p w:rsidR="00A3426D" w:rsidRPr="00C66885" w:rsidRDefault="00A3426D" w:rsidP="00A94BD7">
      <w:pPr>
        <w:spacing w:after="120"/>
        <w:rPr>
          <w:rFonts w:cs="Arial"/>
          <w:sz w:val="20"/>
          <w:szCs w:val="24"/>
        </w:rPr>
      </w:pPr>
    </w:p>
    <w:p w:rsidR="00A3426D" w:rsidRPr="00C66885" w:rsidRDefault="00A3426D" w:rsidP="00A3426D">
      <w:pPr>
        <w:spacing w:after="120" w:line="276" w:lineRule="auto"/>
        <w:rPr>
          <w:rFonts w:cs="Arial"/>
          <w:b/>
          <w:sz w:val="20"/>
          <w:szCs w:val="24"/>
          <w:u w:val="single"/>
        </w:rPr>
      </w:pPr>
      <w:r w:rsidRPr="00C66885">
        <w:rPr>
          <w:rFonts w:cs="Arial"/>
          <w:sz w:val="20"/>
          <w:szCs w:val="24"/>
          <w:u w:val="single"/>
        </w:rPr>
        <w:t>oświadczam, co następuje</w:t>
      </w:r>
      <w:r w:rsidRPr="00C66885">
        <w:rPr>
          <w:rFonts w:cs="Arial"/>
          <w:sz w:val="20"/>
          <w:szCs w:val="24"/>
        </w:rPr>
        <w:t>:</w:t>
      </w:r>
    </w:p>
    <w:p w:rsidR="00A3426D" w:rsidRPr="00C66885" w:rsidRDefault="00A3426D" w:rsidP="00A3426D">
      <w:pPr>
        <w:pStyle w:val="Tekstpodstawowy"/>
        <w:spacing w:line="276" w:lineRule="auto"/>
        <w:rPr>
          <w:rFonts w:ascii="Arial" w:hAnsi="Arial" w:cs="Arial"/>
          <w:sz w:val="20"/>
        </w:rPr>
      </w:pPr>
      <w:r w:rsidRPr="00C66885">
        <w:rPr>
          <w:rFonts w:ascii="Arial" w:hAnsi="Arial" w:cs="Arial"/>
          <w:b/>
          <w:bCs/>
          <w:sz w:val="20"/>
        </w:rPr>
        <w:t>- nie należę / nie należymy</w:t>
      </w:r>
      <w:r w:rsidRPr="00C66885">
        <w:rPr>
          <w:rFonts w:ascii="Arial" w:hAnsi="Arial" w:cs="Arial"/>
          <w:sz w:val="20"/>
        </w:rPr>
        <w:t xml:space="preserve"> z żadnym z Wykonawców, którzy złożyli oferty w niniejszym postępowaniu do tej samej grupy kapitałowej w rozumieniu ustawy z dnia 16.02.2007 r. o</w:t>
      </w:r>
      <w:r w:rsidR="000E1BF8" w:rsidRPr="00C66885">
        <w:rPr>
          <w:rFonts w:ascii="Arial" w:hAnsi="Arial" w:cs="Arial"/>
          <w:sz w:val="20"/>
        </w:rPr>
        <w:t> </w:t>
      </w:r>
      <w:r w:rsidRPr="00C66885">
        <w:rPr>
          <w:rFonts w:ascii="Arial" w:hAnsi="Arial" w:cs="Arial"/>
          <w:sz w:val="20"/>
        </w:rPr>
        <w:t>ochronie konkurencji i</w:t>
      </w:r>
      <w:r w:rsidR="00202CE4" w:rsidRPr="00C66885">
        <w:rPr>
          <w:rFonts w:ascii="Arial" w:hAnsi="Arial" w:cs="Arial"/>
          <w:sz w:val="20"/>
        </w:rPr>
        <w:t> </w:t>
      </w:r>
      <w:r w:rsidRPr="00C66885">
        <w:rPr>
          <w:rFonts w:ascii="Arial" w:hAnsi="Arial" w:cs="Arial"/>
          <w:sz w:val="20"/>
        </w:rPr>
        <w:t>konsumentów*</w:t>
      </w:r>
    </w:p>
    <w:p w:rsidR="00A3426D" w:rsidRPr="00C66885" w:rsidRDefault="00A3426D" w:rsidP="00A3426D">
      <w:pPr>
        <w:pStyle w:val="Tekstpodstawowy"/>
        <w:spacing w:line="276" w:lineRule="auto"/>
        <w:rPr>
          <w:rFonts w:ascii="Arial" w:hAnsi="Arial" w:cs="Arial"/>
          <w:sz w:val="20"/>
        </w:rPr>
      </w:pPr>
      <w:r w:rsidRPr="00C66885">
        <w:rPr>
          <w:rFonts w:ascii="Arial" w:hAnsi="Arial" w:cs="Arial"/>
          <w:sz w:val="20"/>
        </w:rPr>
        <w:t>-</w:t>
      </w:r>
      <w:r w:rsidRPr="00C66885">
        <w:rPr>
          <w:rFonts w:ascii="Arial" w:hAnsi="Arial" w:cs="Arial"/>
          <w:b/>
          <w:sz w:val="20"/>
        </w:rPr>
        <w:t xml:space="preserve"> należę / należymy</w:t>
      </w:r>
      <w:r w:rsidRPr="00C66885">
        <w:rPr>
          <w:rFonts w:ascii="Arial" w:hAnsi="Arial" w:cs="Arial"/>
          <w:sz w:val="20"/>
        </w:rPr>
        <w:t xml:space="preserve"> wspólnie </w:t>
      </w:r>
      <w:r w:rsidR="00371D9B" w:rsidRPr="00C66885">
        <w:rPr>
          <w:rFonts w:ascii="Arial" w:hAnsi="Arial" w:cs="Arial"/>
          <w:sz w:val="20"/>
        </w:rPr>
        <w:t>z ……………………………………………</w:t>
      </w:r>
      <w:r w:rsidRPr="00C66885">
        <w:rPr>
          <w:rFonts w:ascii="Arial" w:hAnsi="Arial" w:cs="Arial"/>
          <w:sz w:val="20"/>
        </w:rPr>
        <w:t>………………... do tej samej grupy kapitałowej w rozumieniu ustawy z dnia 16.02.2007 r. o ochronie konkurencji i konsumentów i przedkładam/y niżej wymienione dowody, że powiązania między nami nie prowadzą do zakłócenia konkurencji w niniejszym postępowaniu*:</w:t>
      </w:r>
    </w:p>
    <w:p w:rsidR="00A3426D" w:rsidRPr="00C66885" w:rsidRDefault="00A3426D" w:rsidP="00DA474E">
      <w:pPr>
        <w:pStyle w:val="Tekstpodstawowy"/>
        <w:numPr>
          <w:ilvl w:val="0"/>
          <w:numId w:val="37"/>
        </w:numPr>
        <w:tabs>
          <w:tab w:val="left" w:pos="360"/>
        </w:tabs>
        <w:spacing w:after="0" w:line="276" w:lineRule="auto"/>
        <w:ind w:left="360"/>
        <w:rPr>
          <w:rFonts w:ascii="Arial" w:eastAsia="Calibri" w:hAnsi="Arial" w:cs="Arial"/>
          <w:sz w:val="20"/>
        </w:rPr>
      </w:pPr>
      <w:r w:rsidRPr="00C66885">
        <w:rPr>
          <w:rFonts w:ascii="Arial" w:eastAsia="Calibri" w:hAnsi="Arial" w:cs="Arial"/>
          <w:sz w:val="20"/>
        </w:rPr>
        <w:t>…………………</w:t>
      </w:r>
      <w:r w:rsidR="000E1BF8" w:rsidRPr="00C66885">
        <w:rPr>
          <w:rFonts w:ascii="Arial" w:eastAsia="Calibri" w:hAnsi="Arial" w:cs="Arial"/>
          <w:sz w:val="20"/>
        </w:rPr>
        <w:t>…………………………………………………………………………</w:t>
      </w:r>
    </w:p>
    <w:p w:rsidR="00A3426D" w:rsidRPr="00C66885" w:rsidRDefault="00A3426D" w:rsidP="00DA474E">
      <w:pPr>
        <w:pStyle w:val="Tekstpodstawowy"/>
        <w:numPr>
          <w:ilvl w:val="0"/>
          <w:numId w:val="37"/>
        </w:numPr>
        <w:tabs>
          <w:tab w:val="left" w:pos="360"/>
        </w:tabs>
        <w:spacing w:after="0" w:line="276" w:lineRule="auto"/>
        <w:ind w:left="360"/>
        <w:rPr>
          <w:rFonts w:ascii="Arial" w:eastAsia="Calibri" w:hAnsi="Arial" w:cs="Arial"/>
          <w:sz w:val="20"/>
        </w:rPr>
      </w:pPr>
      <w:r w:rsidRPr="00C66885">
        <w:rPr>
          <w:rFonts w:ascii="Arial" w:eastAsia="Calibri" w:hAnsi="Arial" w:cs="Arial"/>
          <w:sz w:val="20"/>
        </w:rPr>
        <w:t>…………………</w:t>
      </w:r>
      <w:r w:rsidR="000E1BF8" w:rsidRPr="00C66885">
        <w:rPr>
          <w:rFonts w:ascii="Arial" w:eastAsia="Calibri" w:hAnsi="Arial" w:cs="Arial"/>
          <w:sz w:val="20"/>
        </w:rPr>
        <w:t>…………………………………………………………………………</w:t>
      </w:r>
    </w:p>
    <w:p w:rsidR="00A3426D" w:rsidRPr="00C66885" w:rsidRDefault="00A3426D" w:rsidP="00A3426D">
      <w:pPr>
        <w:pStyle w:val="Tekstpodstawowy"/>
        <w:spacing w:line="276" w:lineRule="auto"/>
        <w:jc w:val="left"/>
        <w:rPr>
          <w:rFonts w:ascii="Arial" w:hAnsi="Arial" w:cs="Arial"/>
          <w:sz w:val="20"/>
        </w:rPr>
      </w:pPr>
    </w:p>
    <w:p w:rsidR="00A3426D" w:rsidRPr="00C66885" w:rsidRDefault="00A3426D" w:rsidP="00A3426D">
      <w:pPr>
        <w:spacing w:line="276" w:lineRule="auto"/>
        <w:rPr>
          <w:rFonts w:cs="Arial"/>
          <w:sz w:val="20"/>
          <w:szCs w:val="24"/>
        </w:rPr>
      </w:pPr>
      <w:r w:rsidRPr="00C66885">
        <w:rPr>
          <w:rFonts w:cs="Arial"/>
          <w:sz w:val="20"/>
          <w:szCs w:val="24"/>
        </w:rPr>
        <w:t>* niepotrzebne skreślić</w:t>
      </w:r>
    </w:p>
    <w:p w:rsidR="00D71E0B" w:rsidRPr="00C66885" w:rsidRDefault="00D71E0B" w:rsidP="00363DD3">
      <w:pPr>
        <w:ind w:left="4961"/>
        <w:rPr>
          <w:rFonts w:cs="Arial"/>
          <w:sz w:val="20"/>
          <w:szCs w:val="24"/>
        </w:rPr>
      </w:pPr>
    </w:p>
    <w:p w:rsidR="00F8493B" w:rsidRPr="00C66885" w:rsidRDefault="00F8493B" w:rsidP="00363DD3">
      <w:pPr>
        <w:ind w:left="4961"/>
        <w:rPr>
          <w:rFonts w:cs="Arial"/>
          <w:sz w:val="20"/>
          <w:szCs w:val="24"/>
        </w:rPr>
      </w:pPr>
      <w:r w:rsidRPr="00C66885">
        <w:rPr>
          <w:rFonts w:cs="Arial"/>
          <w:sz w:val="20"/>
          <w:szCs w:val="24"/>
        </w:rPr>
        <w:t>..………........................................................</w:t>
      </w:r>
    </w:p>
    <w:p w:rsidR="00340699" w:rsidRPr="00C66885" w:rsidRDefault="00F8493B" w:rsidP="0025306D">
      <w:pPr>
        <w:ind w:left="5177"/>
        <w:rPr>
          <w:rFonts w:eastAsia="Times New Roman" w:cs="Arial"/>
          <w:bCs/>
          <w:i/>
          <w:spacing w:val="4"/>
          <w:sz w:val="20"/>
          <w:szCs w:val="24"/>
          <w:lang w:eastAsia="pl-PL"/>
        </w:rPr>
      </w:pPr>
      <w:r w:rsidRPr="00C66885">
        <w:rPr>
          <w:rFonts w:cs="Arial"/>
          <w:i/>
          <w:sz w:val="20"/>
          <w:szCs w:val="24"/>
        </w:rPr>
        <w:t xml:space="preserve">kwalifikowany podpis elektroniczny, podpis zaufany lub podpis </w:t>
      </w:r>
      <w:proofErr w:type="gramStart"/>
      <w:r w:rsidRPr="00C66885">
        <w:rPr>
          <w:rFonts w:cs="Arial"/>
          <w:i/>
          <w:sz w:val="20"/>
          <w:szCs w:val="24"/>
        </w:rPr>
        <w:t>osobisty</w:t>
      </w:r>
      <w:r w:rsidRPr="00C66885">
        <w:rPr>
          <w:rFonts w:cs="Arial"/>
          <w:b/>
          <w:sz w:val="20"/>
          <w:szCs w:val="24"/>
        </w:rPr>
        <w:t xml:space="preserve"> </w:t>
      </w:r>
      <w:r w:rsidRPr="00C66885">
        <w:rPr>
          <w:rFonts w:cs="Arial"/>
          <w:i/>
          <w:sz w:val="20"/>
          <w:szCs w:val="24"/>
        </w:rPr>
        <w:t xml:space="preserve"> osoby</w:t>
      </w:r>
      <w:proofErr w:type="gramEnd"/>
      <w:r w:rsidRPr="00C66885">
        <w:rPr>
          <w:rFonts w:cs="Arial"/>
          <w:i/>
          <w:sz w:val="20"/>
          <w:szCs w:val="24"/>
        </w:rPr>
        <w:t xml:space="preserve"> lub osób uprawnionych do reprezentowania firm</w:t>
      </w:r>
      <w:r w:rsidR="00340699" w:rsidRPr="00C66885">
        <w:rPr>
          <w:rFonts w:cs="Arial"/>
          <w:bCs/>
          <w:i/>
          <w:spacing w:val="4"/>
          <w:sz w:val="18"/>
        </w:rPr>
        <w:br w:type="page"/>
      </w:r>
    </w:p>
    <w:p w:rsidR="00F8493B" w:rsidRPr="00C66885" w:rsidRDefault="00F8493B" w:rsidP="00F8493B">
      <w:pPr>
        <w:pStyle w:val="NormalnyWeb"/>
        <w:spacing w:before="0" w:after="0"/>
        <w:ind w:left="5672" w:firstLine="709"/>
        <w:rPr>
          <w:rFonts w:ascii="Arial" w:hAnsi="Arial" w:cs="Arial"/>
          <w:bCs/>
          <w:i/>
          <w:spacing w:val="4"/>
          <w:sz w:val="20"/>
        </w:rPr>
      </w:pPr>
      <w:r w:rsidRPr="00C66885">
        <w:rPr>
          <w:rFonts w:ascii="Arial" w:hAnsi="Arial" w:cs="Arial"/>
          <w:bCs/>
          <w:i/>
          <w:spacing w:val="4"/>
          <w:sz w:val="20"/>
        </w:rPr>
        <w:lastRenderedPageBreak/>
        <w:t>Załącznik nr 4 do SWZ</w:t>
      </w:r>
    </w:p>
    <w:p w:rsidR="00F354A8" w:rsidRPr="00C66885" w:rsidRDefault="00F354A8" w:rsidP="00F354A8">
      <w:pPr>
        <w:autoSpaceDE w:val="0"/>
        <w:autoSpaceDN w:val="0"/>
        <w:adjustRightInd w:val="0"/>
        <w:spacing w:line="240" w:lineRule="exact"/>
        <w:ind w:left="-284" w:firstLine="77"/>
        <w:rPr>
          <w:rFonts w:eastAsia="Times New Roman" w:cs="Arial"/>
          <w:sz w:val="20"/>
          <w:szCs w:val="24"/>
          <w:lang w:eastAsia="pl-PL"/>
        </w:rPr>
      </w:pPr>
      <w:r w:rsidRPr="00C66885">
        <w:rPr>
          <w:rFonts w:eastAsia="Times New Roman" w:cs="Arial"/>
          <w:bCs/>
          <w:sz w:val="20"/>
          <w:szCs w:val="24"/>
          <w:lang w:eastAsia="pl-PL"/>
        </w:rPr>
        <w:t xml:space="preserve">Nr sprawy </w:t>
      </w:r>
      <w:r w:rsidR="009C7E44">
        <w:rPr>
          <w:rFonts w:eastAsia="Times New Roman" w:cs="Arial"/>
          <w:sz w:val="20"/>
          <w:szCs w:val="24"/>
          <w:lang w:eastAsia="pl-PL"/>
        </w:rPr>
        <w:t xml:space="preserve">MT.2370.3.2026 </w:t>
      </w:r>
    </w:p>
    <w:p w:rsidR="003710B6" w:rsidRPr="00C66885" w:rsidRDefault="003710B6" w:rsidP="00F354A8">
      <w:pPr>
        <w:autoSpaceDE w:val="0"/>
        <w:autoSpaceDN w:val="0"/>
        <w:adjustRightInd w:val="0"/>
        <w:spacing w:line="240" w:lineRule="exact"/>
        <w:ind w:left="-284" w:firstLine="77"/>
        <w:rPr>
          <w:rFonts w:eastAsia="Times New Roman" w:cs="Arial"/>
          <w:sz w:val="20"/>
          <w:szCs w:val="24"/>
          <w:lang w:eastAsia="pl-PL"/>
        </w:rPr>
      </w:pPr>
    </w:p>
    <w:p w:rsidR="00F354A8" w:rsidRPr="00C66885" w:rsidRDefault="00F354A8" w:rsidP="00D71E0B">
      <w:pPr>
        <w:pStyle w:val="Teksttreci30"/>
        <w:shd w:val="clear" w:color="auto" w:fill="auto"/>
        <w:spacing w:line="240" w:lineRule="auto"/>
        <w:ind w:right="238"/>
        <w:rPr>
          <w:rFonts w:ascii="Arial" w:hAnsi="Arial" w:cs="Arial"/>
          <w:sz w:val="20"/>
          <w:szCs w:val="24"/>
          <w:u w:val="single"/>
        </w:rPr>
      </w:pPr>
      <w:r w:rsidRPr="00C66885">
        <w:rPr>
          <w:rFonts w:ascii="Arial" w:hAnsi="Arial" w:cs="Arial"/>
          <w:sz w:val="20"/>
          <w:szCs w:val="24"/>
          <w:u w:val="single"/>
        </w:rPr>
        <w:t>Zamawiający:</w:t>
      </w:r>
    </w:p>
    <w:p w:rsidR="00D9248D" w:rsidRPr="00C66885" w:rsidRDefault="00D9248D" w:rsidP="00D9248D">
      <w:pPr>
        <w:pStyle w:val="Teksttreci30"/>
        <w:shd w:val="clear" w:color="auto" w:fill="auto"/>
        <w:spacing w:line="360" w:lineRule="auto"/>
        <w:ind w:right="238"/>
        <w:rPr>
          <w:rFonts w:ascii="Arial" w:hAnsi="Arial" w:cs="Arial"/>
          <w:b w:val="0"/>
          <w:sz w:val="20"/>
          <w:szCs w:val="24"/>
        </w:rPr>
      </w:pPr>
      <w:r w:rsidRPr="00C66885">
        <w:rPr>
          <w:rFonts w:ascii="Arial" w:hAnsi="Arial" w:cs="Arial"/>
          <w:sz w:val="20"/>
          <w:szCs w:val="24"/>
        </w:rPr>
        <w:t xml:space="preserve">Komenda Miejska Państwowej Straży </w:t>
      </w:r>
      <w:r w:rsidR="00692142" w:rsidRPr="00C66885">
        <w:rPr>
          <w:rFonts w:ascii="Arial" w:hAnsi="Arial" w:cs="Arial"/>
          <w:sz w:val="20"/>
          <w:szCs w:val="24"/>
        </w:rPr>
        <w:t xml:space="preserve">Pożarnej w </w:t>
      </w:r>
      <w:r w:rsidR="00CD1AD9" w:rsidRPr="00C66885">
        <w:rPr>
          <w:rFonts w:ascii="Arial" w:hAnsi="Arial" w:cs="Arial"/>
          <w:sz w:val="20"/>
          <w:szCs w:val="24"/>
        </w:rPr>
        <w:t>Gliwicach</w:t>
      </w:r>
      <w:r w:rsidRPr="00C66885">
        <w:rPr>
          <w:rFonts w:ascii="Arial" w:hAnsi="Arial" w:cs="Arial"/>
          <w:sz w:val="20"/>
          <w:szCs w:val="24"/>
        </w:rPr>
        <w:br/>
      </w:r>
      <w:r w:rsidR="004331CC" w:rsidRPr="00C66885">
        <w:rPr>
          <w:rFonts w:ascii="Arial" w:hAnsi="Arial" w:cs="Arial"/>
          <w:sz w:val="20"/>
          <w:szCs w:val="24"/>
        </w:rPr>
        <w:t xml:space="preserve">ul. </w:t>
      </w:r>
      <w:r w:rsidR="0010171C" w:rsidRPr="00C66885">
        <w:rPr>
          <w:rFonts w:ascii="Arial" w:hAnsi="Arial" w:cs="Arial"/>
          <w:sz w:val="20"/>
          <w:szCs w:val="24"/>
        </w:rPr>
        <w:t xml:space="preserve">Wrocławska </w:t>
      </w:r>
      <w:proofErr w:type="gramStart"/>
      <w:r w:rsidR="0010171C" w:rsidRPr="00C66885">
        <w:rPr>
          <w:rFonts w:ascii="Arial" w:hAnsi="Arial" w:cs="Arial"/>
          <w:sz w:val="20"/>
          <w:szCs w:val="24"/>
        </w:rPr>
        <w:t>1</w:t>
      </w:r>
      <w:r w:rsidR="004331CC" w:rsidRPr="00C66885">
        <w:rPr>
          <w:rFonts w:ascii="Arial" w:hAnsi="Arial" w:cs="Arial"/>
          <w:sz w:val="20"/>
          <w:szCs w:val="24"/>
        </w:rPr>
        <w:t xml:space="preserve">  </w:t>
      </w:r>
      <w:r w:rsidR="0010171C" w:rsidRPr="00C66885">
        <w:rPr>
          <w:rFonts w:ascii="Arial" w:hAnsi="Arial" w:cs="Arial"/>
          <w:sz w:val="20"/>
          <w:szCs w:val="24"/>
        </w:rPr>
        <w:t>44</w:t>
      </w:r>
      <w:proofErr w:type="gramEnd"/>
      <w:r w:rsidR="0010171C" w:rsidRPr="00C66885">
        <w:rPr>
          <w:rFonts w:ascii="Arial" w:hAnsi="Arial" w:cs="Arial"/>
          <w:sz w:val="20"/>
          <w:szCs w:val="24"/>
        </w:rPr>
        <w:t>-100</w:t>
      </w:r>
      <w:r w:rsidR="004331CC" w:rsidRPr="00C66885">
        <w:rPr>
          <w:rFonts w:ascii="Arial" w:hAnsi="Arial" w:cs="Arial"/>
          <w:sz w:val="20"/>
          <w:szCs w:val="24"/>
        </w:rPr>
        <w:t xml:space="preserve"> </w:t>
      </w:r>
      <w:r w:rsidR="009C01A8" w:rsidRPr="00C66885">
        <w:rPr>
          <w:rFonts w:ascii="Arial" w:hAnsi="Arial" w:cs="Arial"/>
          <w:sz w:val="20"/>
          <w:szCs w:val="24"/>
        </w:rPr>
        <w:t>Gliwice</w:t>
      </w:r>
    </w:p>
    <w:p w:rsidR="00D71E0B" w:rsidRPr="00C66885" w:rsidRDefault="00D71E0B" w:rsidP="00D71E0B">
      <w:pPr>
        <w:pStyle w:val="Teksttreci30"/>
        <w:shd w:val="clear" w:color="auto" w:fill="auto"/>
        <w:spacing w:line="240" w:lineRule="auto"/>
        <w:ind w:right="238"/>
        <w:rPr>
          <w:rFonts w:ascii="Arial" w:hAnsi="Arial" w:cs="Arial"/>
          <w:b w:val="0"/>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78"/>
        <w:gridCol w:w="5074"/>
      </w:tblGrid>
      <w:tr w:rsidR="00C66885" w:rsidRPr="00C66885" w:rsidTr="00D71E0B">
        <w:trPr>
          <w:trHeight w:val="299"/>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line="240" w:lineRule="auto"/>
              <w:rPr>
                <w:rFonts w:cs="Arial"/>
                <w:sz w:val="20"/>
                <w:szCs w:val="24"/>
              </w:rPr>
            </w:pPr>
            <w:r w:rsidRPr="00C66885">
              <w:rPr>
                <w:rFonts w:cs="Arial"/>
                <w:sz w:val="20"/>
                <w:szCs w:val="24"/>
              </w:rPr>
              <w:t>Pełna nazwa Wykonawcy/</w:t>
            </w:r>
          </w:p>
          <w:p w:rsidR="00F8493B" w:rsidRPr="00C66885" w:rsidRDefault="00F8493B" w:rsidP="00D71E0B">
            <w:pPr>
              <w:spacing w:after="60" w:line="240" w:lineRule="auto"/>
              <w:rPr>
                <w:rFonts w:cs="Arial"/>
                <w:sz w:val="20"/>
                <w:szCs w:val="24"/>
              </w:rPr>
            </w:pPr>
            <w:r w:rsidRPr="00C66885">
              <w:rPr>
                <w:rFonts w:cs="Arial"/>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tabs>
                <w:tab w:val="left" w:pos="3030"/>
              </w:tabs>
              <w:spacing w:after="60"/>
              <w:rPr>
                <w:rFonts w:cs="Arial"/>
                <w:sz w:val="20"/>
                <w:szCs w:val="24"/>
              </w:rPr>
            </w:pPr>
            <w:r w:rsidRPr="00C66885">
              <w:rPr>
                <w:rFonts w:cs="Arial"/>
                <w:sz w:val="20"/>
                <w:szCs w:val="24"/>
              </w:rPr>
              <w:tab/>
            </w:r>
          </w:p>
        </w:tc>
      </w:tr>
      <w:tr w:rsidR="00C66885" w:rsidRPr="00C66885" w:rsidTr="00033560">
        <w:trPr>
          <w:trHeight w:val="225"/>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after="60"/>
              <w:ind w:right="74"/>
              <w:rPr>
                <w:rFonts w:cs="Arial"/>
                <w:iCs/>
                <w:sz w:val="20"/>
                <w:szCs w:val="24"/>
              </w:rPr>
            </w:pPr>
            <w:r w:rsidRPr="00C66885">
              <w:rPr>
                <w:rFonts w:cs="Arial"/>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spacing w:after="60"/>
              <w:rPr>
                <w:rFonts w:cs="Arial"/>
                <w:sz w:val="20"/>
                <w:szCs w:val="24"/>
              </w:rPr>
            </w:pPr>
          </w:p>
        </w:tc>
      </w:tr>
      <w:tr w:rsidR="00C66885" w:rsidRPr="00C66885" w:rsidTr="00D71E0B">
        <w:trPr>
          <w:trHeight w:val="17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after="60"/>
              <w:ind w:right="74"/>
              <w:rPr>
                <w:rFonts w:cs="Arial"/>
                <w:sz w:val="20"/>
                <w:szCs w:val="24"/>
              </w:rPr>
            </w:pPr>
            <w:r w:rsidRPr="00C66885">
              <w:rPr>
                <w:rFonts w:cs="Arial"/>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spacing w:after="60"/>
              <w:rPr>
                <w:rFonts w:cs="Arial"/>
                <w:sz w:val="20"/>
                <w:szCs w:val="24"/>
              </w:rPr>
            </w:pPr>
          </w:p>
        </w:tc>
      </w:tr>
      <w:tr w:rsidR="00C66885" w:rsidRPr="00C66885" w:rsidTr="00D71E0B">
        <w:trPr>
          <w:trHeight w:val="266"/>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after="60"/>
              <w:ind w:right="74"/>
              <w:rPr>
                <w:rFonts w:cs="Arial"/>
                <w:sz w:val="20"/>
                <w:szCs w:val="24"/>
              </w:rPr>
            </w:pPr>
            <w:r w:rsidRPr="00C66885">
              <w:rPr>
                <w:rFonts w:cs="Arial"/>
                <w:sz w:val="20"/>
                <w:szCs w:val="24"/>
              </w:rPr>
              <w:t>KRS/</w:t>
            </w:r>
            <w:proofErr w:type="spellStart"/>
            <w:r w:rsidRPr="00C66885">
              <w:rPr>
                <w:rFonts w:cs="Arial"/>
                <w:sz w:val="20"/>
                <w:szCs w:val="24"/>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spacing w:after="60"/>
              <w:rPr>
                <w:rFonts w:cs="Arial"/>
                <w:sz w:val="20"/>
                <w:szCs w:val="24"/>
              </w:rPr>
            </w:pPr>
          </w:p>
        </w:tc>
      </w:tr>
      <w:tr w:rsidR="00C66885" w:rsidRPr="00C66885" w:rsidTr="00D71E0B">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after="60"/>
              <w:rPr>
                <w:rFonts w:cs="Arial"/>
                <w:sz w:val="20"/>
                <w:szCs w:val="24"/>
              </w:rPr>
            </w:pPr>
            <w:r w:rsidRPr="00C66885">
              <w:rPr>
                <w:rFonts w:cs="Arial"/>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spacing w:after="60"/>
              <w:rPr>
                <w:rFonts w:cs="Arial"/>
                <w:sz w:val="20"/>
                <w:szCs w:val="24"/>
              </w:rPr>
            </w:pPr>
          </w:p>
        </w:tc>
      </w:tr>
      <w:tr w:rsidR="00C66885" w:rsidRPr="00C66885" w:rsidTr="003C18DB">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D71E0B">
            <w:pPr>
              <w:spacing w:line="240" w:lineRule="auto"/>
              <w:ind w:right="74"/>
              <w:rPr>
                <w:rFonts w:cs="Arial"/>
                <w:iCs/>
                <w:sz w:val="20"/>
                <w:szCs w:val="24"/>
              </w:rPr>
            </w:pPr>
            <w:r w:rsidRPr="00C66885">
              <w:rPr>
                <w:rFonts w:cs="Arial"/>
                <w:iCs/>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D71E0B">
            <w:pPr>
              <w:spacing w:after="60"/>
              <w:rPr>
                <w:rFonts w:cs="Arial"/>
                <w:i/>
                <w:sz w:val="20"/>
                <w:szCs w:val="24"/>
              </w:rPr>
            </w:pPr>
          </w:p>
          <w:p w:rsidR="00F8493B" w:rsidRPr="00C66885" w:rsidRDefault="00F8493B" w:rsidP="00D71E0B">
            <w:pPr>
              <w:spacing w:after="60"/>
              <w:rPr>
                <w:rFonts w:cs="Arial"/>
                <w:sz w:val="20"/>
                <w:szCs w:val="24"/>
              </w:rPr>
            </w:pPr>
            <w:r w:rsidRPr="00C66885">
              <w:rPr>
                <w:rFonts w:cs="Arial"/>
                <w:i/>
                <w:sz w:val="20"/>
                <w:szCs w:val="24"/>
              </w:rPr>
              <w:t>(imię, nazwisko, stanowisko/podstawa do reprezentacji)</w:t>
            </w:r>
          </w:p>
        </w:tc>
      </w:tr>
    </w:tbl>
    <w:p w:rsidR="00363DD3" w:rsidRPr="00C66885" w:rsidRDefault="00363DD3" w:rsidP="00363DD3">
      <w:pPr>
        <w:jc w:val="center"/>
        <w:rPr>
          <w:rFonts w:cs="Arial"/>
          <w:b/>
          <w:sz w:val="20"/>
          <w:szCs w:val="24"/>
        </w:rPr>
      </w:pPr>
    </w:p>
    <w:p w:rsidR="008B1163" w:rsidRPr="00C66885" w:rsidRDefault="00F8493B" w:rsidP="008B1163">
      <w:pPr>
        <w:spacing w:line="240" w:lineRule="auto"/>
        <w:jc w:val="center"/>
        <w:rPr>
          <w:rFonts w:cs="Arial"/>
          <w:b/>
          <w:sz w:val="20"/>
          <w:szCs w:val="24"/>
        </w:rPr>
      </w:pPr>
      <w:r w:rsidRPr="00C66885">
        <w:rPr>
          <w:rFonts w:cs="Arial"/>
          <w:b/>
          <w:sz w:val="20"/>
          <w:szCs w:val="24"/>
        </w:rPr>
        <w:t>WYKAZ DOSTAW</w:t>
      </w:r>
      <w:r w:rsidR="00D71E0B" w:rsidRPr="00C66885">
        <w:rPr>
          <w:rFonts w:cs="Arial"/>
          <w:b/>
          <w:sz w:val="20"/>
          <w:szCs w:val="24"/>
        </w:rPr>
        <w:t xml:space="preserve"> </w:t>
      </w:r>
    </w:p>
    <w:p w:rsidR="00F8493B" w:rsidRPr="00C66885" w:rsidRDefault="008B1163" w:rsidP="008B1163">
      <w:pPr>
        <w:spacing w:line="240" w:lineRule="auto"/>
        <w:jc w:val="center"/>
        <w:rPr>
          <w:rFonts w:cs="Arial"/>
          <w:sz w:val="20"/>
          <w:szCs w:val="24"/>
        </w:rPr>
      </w:pPr>
      <w:r w:rsidRPr="00C66885">
        <w:rPr>
          <w:rFonts w:cs="Arial"/>
          <w:sz w:val="20"/>
          <w:szCs w:val="24"/>
        </w:rPr>
        <w:t>wykonanych w okresie ostatnich 3 lat przed upływem terminu składania ofert</w:t>
      </w:r>
    </w:p>
    <w:p w:rsidR="008B1163" w:rsidRPr="00C66885" w:rsidRDefault="008B1163" w:rsidP="008B1163">
      <w:pPr>
        <w:spacing w:line="240" w:lineRule="auto"/>
        <w:jc w:val="center"/>
        <w:rPr>
          <w:rFonts w:cs="Arial"/>
          <w:sz w:val="20"/>
          <w:szCs w:val="24"/>
        </w:rPr>
      </w:pPr>
    </w:p>
    <w:p w:rsidR="008B1163" w:rsidRPr="00C66885" w:rsidRDefault="008B1163" w:rsidP="008B1163">
      <w:pPr>
        <w:rPr>
          <w:rFonts w:cs="Arial"/>
          <w:sz w:val="20"/>
          <w:szCs w:val="24"/>
        </w:rPr>
      </w:pPr>
      <w:r w:rsidRPr="00C66885">
        <w:rPr>
          <w:rFonts w:cs="Arial"/>
          <w:sz w:val="20"/>
          <w:szCs w:val="24"/>
        </w:rPr>
        <w:t xml:space="preserve">przystępując do prowadzonego przez Komendę Miejską Państwowej Straży Pożarnej w </w:t>
      </w:r>
      <w:r w:rsidR="00CD1AD9" w:rsidRPr="00C66885">
        <w:rPr>
          <w:rFonts w:cs="Arial"/>
          <w:sz w:val="20"/>
          <w:szCs w:val="24"/>
        </w:rPr>
        <w:t>Gliwicach</w:t>
      </w:r>
      <w:r w:rsidRPr="00C66885">
        <w:rPr>
          <w:rFonts w:cs="Arial"/>
          <w:sz w:val="20"/>
          <w:szCs w:val="24"/>
        </w:rPr>
        <w:t xml:space="preserve"> postępowania o udzielenie zamówienia publicznego, </w:t>
      </w:r>
      <w:proofErr w:type="spellStart"/>
      <w:r w:rsidRPr="00C66885">
        <w:rPr>
          <w:rFonts w:cs="Arial"/>
          <w:sz w:val="20"/>
          <w:szCs w:val="24"/>
        </w:rPr>
        <w:t>pn</w:t>
      </w:r>
      <w:proofErr w:type="spellEnd"/>
      <w:r w:rsidRPr="00C66885">
        <w:rPr>
          <w:rFonts w:cs="Arial"/>
          <w:sz w:val="20"/>
          <w:szCs w:val="24"/>
        </w:rPr>
        <w:t>:</w:t>
      </w:r>
    </w:p>
    <w:p w:rsidR="008B1163" w:rsidRPr="00C66885" w:rsidRDefault="00385EC4" w:rsidP="008B1163">
      <w:pPr>
        <w:spacing w:line="240" w:lineRule="auto"/>
        <w:jc w:val="center"/>
        <w:rPr>
          <w:rFonts w:cs="Arial"/>
          <w:b/>
          <w:iCs/>
          <w:szCs w:val="28"/>
        </w:rPr>
      </w:pPr>
      <w:r w:rsidRPr="00C66885">
        <w:rPr>
          <w:rFonts w:cs="Arial"/>
          <w:b/>
          <w:iCs/>
          <w:szCs w:val="28"/>
        </w:rPr>
        <w:t>„Dostawa oleju napędowego (B0) do siedziby KM PSP w Gliwicach oraz podległych Jednostek Ratowniczo - Gaśniczych PSP w Gliwicach - Łabędach, Knurowie i</w:t>
      </w:r>
      <w:r w:rsidR="00202CE4" w:rsidRPr="00C66885">
        <w:rPr>
          <w:rFonts w:cs="Arial"/>
          <w:b/>
          <w:iCs/>
          <w:szCs w:val="28"/>
        </w:rPr>
        <w:t> </w:t>
      </w:r>
      <w:r w:rsidRPr="00C66885">
        <w:rPr>
          <w:rFonts w:cs="Arial"/>
          <w:b/>
          <w:iCs/>
          <w:szCs w:val="28"/>
        </w:rPr>
        <w:t>Pyskowicach”</w:t>
      </w:r>
    </w:p>
    <w:p w:rsidR="008B1163" w:rsidRPr="00C66885" w:rsidRDefault="008B1163" w:rsidP="008B1163">
      <w:pPr>
        <w:rPr>
          <w:rFonts w:cs="Arial"/>
          <w:b/>
          <w:sz w:val="20"/>
          <w:szCs w:val="24"/>
          <w:shd w:val="clear" w:color="auto" w:fill="A6A6A6"/>
        </w:rPr>
      </w:pPr>
      <w:r w:rsidRPr="00C66885">
        <w:rPr>
          <w:rFonts w:cs="Arial"/>
          <w:sz w:val="20"/>
          <w:szCs w:val="24"/>
        </w:rPr>
        <w:t>przedkładam wykaz dostaw wraz z podaniem ich przedmiotu, dat wykonania i podmiotów na rzecz, których dostawy zostały wykonane lub są wykonywane:</w:t>
      </w:r>
    </w:p>
    <w:tbl>
      <w:tblPr>
        <w:tblW w:w="5000" w:type="pct"/>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24"/>
        <w:gridCol w:w="2495"/>
        <w:gridCol w:w="2026"/>
        <w:gridCol w:w="2026"/>
        <w:gridCol w:w="2181"/>
      </w:tblGrid>
      <w:tr w:rsidR="00C66885" w:rsidRPr="00C66885" w:rsidTr="003C18DB">
        <w:tc>
          <w:tcPr>
            <w:tcW w:w="334" w:type="pct"/>
            <w:tcBorders>
              <w:top w:val="single" w:sz="4" w:space="0" w:color="auto"/>
              <w:left w:val="single" w:sz="4" w:space="0" w:color="auto"/>
              <w:bottom w:val="single" w:sz="6" w:space="0" w:color="000000"/>
              <w:right w:val="single" w:sz="6" w:space="0" w:color="000000"/>
            </w:tcBorders>
            <w:vAlign w:val="center"/>
          </w:tcPr>
          <w:p w:rsidR="00F8493B" w:rsidRPr="00C66885" w:rsidRDefault="00F8493B" w:rsidP="008B1163">
            <w:pPr>
              <w:spacing w:line="240" w:lineRule="auto"/>
              <w:jc w:val="center"/>
              <w:rPr>
                <w:rFonts w:cs="Arial"/>
                <w:b/>
                <w:sz w:val="20"/>
                <w:szCs w:val="24"/>
              </w:rPr>
            </w:pPr>
            <w:r w:rsidRPr="00C66885">
              <w:rPr>
                <w:rFonts w:cs="Arial"/>
                <w:b/>
                <w:sz w:val="20"/>
                <w:szCs w:val="24"/>
              </w:rPr>
              <w:t>Lp.</w:t>
            </w:r>
          </w:p>
        </w:tc>
        <w:tc>
          <w:tcPr>
            <w:tcW w:w="1334" w:type="pct"/>
            <w:tcBorders>
              <w:top w:val="single" w:sz="4" w:space="0" w:color="auto"/>
              <w:left w:val="single" w:sz="4" w:space="0" w:color="auto"/>
              <w:bottom w:val="single" w:sz="6" w:space="0" w:color="000000"/>
              <w:right w:val="single" w:sz="6" w:space="0" w:color="000000"/>
            </w:tcBorders>
            <w:vAlign w:val="center"/>
          </w:tcPr>
          <w:p w:rsidR="00F8493B" w:rsidRPr="00C66885" w:rsidRDefault="00F8493B" w:rsidP="008B1163">
            <w:pPr>
              <w:spacing w:line="240" w:lineRule="auto"/>
              <w:jc w:val="center"/>
              <w:rPr>
                <w:rFonts w:cs="Arial"/>
                <w:b/>
                <w:sz w:val="20"/>
                <w:szCs w:val="24"/>
              </w:rPr>
            </w:pPr>
            <w:r w:rsidRPr="00C66885">
              <w:rPr>
                <w:rFonts w:cs="Arial"/>
                <w:b/>
                <w:sz w:val="20"/>
                <w:szCs w:val="24"/>
              </w:rPr>
              <w:t>Przedmiot zamówienia</w:t>
            </w:r>
          </w:p>
          <w:p w:rsidR="00F8493B" w:rsidRPr="00C66885" w:rsidRDefault="00F8493B" w:rsidP="008B1163">
            <w:pPr>
              <w:spacing w:line="240" w:lineRule="auto"/>
              <w:jc w:val="center"/>
              <w:rPr>
                <w:rFonts w:cs="Arial"/>
                <w:b/>
                <w:sz w:val="20"/>
                <w:szCs w:val="24"/>
              </w:rPr>
            </w:pPr>
            <w:r w:rsidRPr="00C66885">
              <w:rPr>
                <w:rFonts w:cs="Arial"/>
                <w:b/>
                <w:sz w:val="20"/>
                <w:szCs w:val="24"/>
              </w:rPr>
              <w:t>(opis dostaw)</w:t>
            </w:r>
          </w:p>
        </w:tc>
        <w:tc>
          <w:tcPr>
            <w:tcW w:w="1083" w:type="pct"/>
            <w:tcBorders>
              <w:top w:val="single" w:sz="4" w:space="0" w:color="auto"/>
              <w:left w:val="single" w:sz="6" w:space="0" w:color="000000"/>
              <w:bottom w:val="single" w:sz="6" w:space="0" w:color="000000"/>
              <w:right w:val="single" w:sz="6" w:space="0" w:color="000000"/>
            </w:tcBorders>
            <w:vAlign w:val="center"/>
          </w:tcPr>
          <w:p w:rsidR="00F8493B" w:rsidRPr="00C66885" w:rsidRDefault="00F8493B" w:rsidP="008B1163">
            <w:pPr>
              <w:spacing w:line="240" w:lineRule="auto"/>
              <w:jc w:val="center"/>
              <w:rPr>
                <w:rFonts w:cs="Arial"/>
                <w:b/>
                <w:sz w:val="20"/>
                <w:szCs w:val="24"/>
              </w:rPr>
            </w:pPr>
            <w:proofErr w:type="gramStart"/>
            <w:r w:rsidRPr="00C66885">
              <w:rPr>
                <w:rFonts w:cs="Arial"/>
                <w:b/>
                <w:sz w:val="20"/>
                <w:szCs w:val="24"/>
              </w:rPr>
              <w:t>Podmiot</w:t>
            </w:r>
            <w:proofErr w:type="gramEnd"/>
            <w:r w:rsidRPr="00C66885">
              <w:rPr>
                <w:rFonts w:cs="Arial"/>
                <w:b/>
                <w:sz w:val="20"/>
                <w:szCs w:val="24"/>
              </w:rPr>
              <w:t xml:space="preserve"> na rzecz którego dostawy zostały wykonane</w:t>
            </w:r>
          </w:p>
          <w:p w:rsidR="00F8493B" w:rsidRPr="00C66885" w:rsidRDefault="00F8493B" w:rsidP="008B1163">
            <w:pPr>
              <w:spacing w:line="240" w:lineRule="auto"/>
              <w:jc w:val="center"/>
              <w:rPr>
                <w:rFonts w:cs="Arial"/>
                <w:b/>
                <w:sz w:val="20"/>
                <w:szCs w:val="24"/>
              </w:rPr>
            </w:pPr>
            <w:r w:rsidRPr="00C66885">
              <w:rPr>
                <w:rFonts w:cs="Arial"/>
                <w:b/>
                <w:sz w:val="20"/>
                <w:szCs w:val="24"/>
              </w:rPr>
              <w:t>(nazwa i adres)</w:t>
            </w:r>
          </w:p>
        </w:tc>
        <w:tc>
          <w:tcPr>
            <w:tcW w:w="1083" w:type="pct"/>
            <w:tcBorders>
              <w:top w:val="single" w:sz="4" w:space="0" w:color="auto"/>
              <w:left w:val="single" w:sz="6" w:space="0" w:color="000000"/>
              <w:bottom w:val="single" w:sz="6" w:space="0" w:color="000000"/>
              <w:right w:val="single" w:sz="6" w:space="0" w:color="000000"/>
            </w:tcBorders>
            <w:vAlign w:val="center"/>
          </w:tcPr>
          <w:p w:rsidR="00F8493B" w:rsidRPr="00C66885" w:rsidRDefault="00F8493B" w:rsidP="008B1163">
            <w:pPr>
              <w:spacing w:line="240" w:lineRule="auto"/>
              <w:jc w:val="center"/>
              <w:rPr>
                <w:rFonts w:cs="Arial"/>
                <w:b/>
                <w:sz w:val="20"/>
                <w:szCs w:val="24"/>
              </w:rPr>
            </w:pPr>
            <w:r w:rsidRPr="00C66885">
              <w:rPr>
                <w:rFonts w:cs="Arial"/>
                <w:b/>
                <w:sz w:val="20"/>
                <w:szCs w:val="24"/>
              </w:rPr>
              <w:t>Wartość zamówienia</w:t>
            </w:r>
          </w:p>
          <w:p w:rsidR="00F8493B" w:rsidRPr="00C66885" w:rsidRDefault="00F8493B" w:rsidP="008B1163">
            <w:pPr>
              <w:spacing w:line="240" w:lineRule="auto"/>
              <w:jc w:val="center"/>
              <w:rPr>
                <w:rFonts w:cs="Arial"/>
                <w:b/>
                <w:sz w:val="20"/>
                <w:szCs w:val="24"/>
              </w:rPr>
            </w:pPr>
            <w:r w:rsidRPr="00C66885">
              <w:rPr>
                <w:rFonts w:cs="Arial"/>
                <w:b/>
                <w:sz w:val="20"/>
                <w:szCs w:val="24"/>
              </w:rPr>
              <w:t>brutto [zł]</w:t>
            </w:r>
          </w:p>
        </w:tc>
        <w:tc>
          <w:tcPr>
            <w:tcW w:w="1166" w:type="pct"/>
            <w:tcBorders>
              <w:top w:val="single" w:sz="4" w:space="0" w:color="auto"/>
              <w:left w:val="single" w:sz="6" w:space="0" w:color="000000"/>
              <w:bottom w:val="single" w:sz="6" w:space="0" w:color="000000"/>
              <w:right w:val="single" w:sz="4" w:space="0" w:color="auto"/>
            </w:tcBorders>
            <w:vAlign w:val="center"/>
          </w:tcPr>
          <w:p w:rsidR="00F8493B" w:rsidRPr="00C66885" w:rsidRDefault="00F8493B" w:rsidP="008B1163">
            <w:pPr>
              <w:spacing w:line="240" w:lineRule="auto"/>
              <w:jc w:val="center"/>
              <w:rPr>
                <w:rFonts w:cs="Arial"/>
                <w:b/>
                <w:sz w:val="20"/>
                <w:szCs w:val="24"/>
              </w:rPr>
            </w:pPr>
            <w:r w:rsidRPr="00C66885">
              <w:rPr>
                <w:rFonts w:cs="Arial"/>
                <w:b/>
                <w:sz w:val="20"/>
                <w:szCs w:val="24"/>
              </w:rPr>
              <w:t>Daty wykonania zamówienia</w:t>
            </w:r>
          </w:p>
          <w:p w:rsidR="00F8493B" w:rsidRPr="00C66885" w:rsidRDefault="00F8493B" w:rsidP="008B1163">
            <w:pPr>
              <w:spacing w:line="240" w:lineRule="auto"/>
              <w:jc w:val="center"/>
              <w:rPr>
                <w:rFonts w:cs="Arial"/>
                <w:b/>
                <w:sz w:val="20"/>
                <w:szCs w:val="24"/>
              </w:rPr>
            </w:pPr>
            <w:r w:rsidRPr="00C66885">
              <w:rPr>
                <w:rFonts w:cs="Arial"/>
                <w:b/>
                <w:sz w:val="20"/>
                <w:szCs w:val="24"/>
              </w:rPr>
              <w:t>od</w:t>
            </w:r>
            <w:proofErr w:type="gramStart"/>
            <w:r w:rsidRPr="00C66885">
              <w:rPr>
                <w:rFonts w:cs="Arial"/>
                <w:b/>
                <w:sz w:val="20"/>
                <w:szCs w:val="24"/>
              </w:rPr>
              <w:t xml:space="preserve"> ….</w:t>
            </w:r>
            <w:proofErr w:type="gramEnd"/>
            <w:r w:rsidRPr="00C66885">
              <w:rPr>
                <w:rFonts w:cs="Arial"/>
                <w:b/>
                <w:sz w:val="20"/>
                <w:szCs w:val="24"/>
              </w:rPr>
              <w:t>.do</w:t>
            </w:r>
            <w:proofErr w:type="gramStart"/>
            <w:r w:rsidRPr="00C66885">
              <w:rPr>
                <w:rFonts w:cs="Arial"/>
                <w:b/>
                <w:sz w:val="20"/>
                <w:szCs w:val="24"/>
              </w:rPr>
              <w:t xml:space="preserve"> ….</w:t>
            </w:r>
            <w:proofErr w:type="gramEnd"/>
          </w:p>
        </w:tc>
      </w:tr>
      <w:tr w:rsidR="00C66885" w:rsidRPr="00C66885" w:rsidTr="00C52D6B">
        <w:trPr>
          <w:trHeight w:val="582"/>
        </w:trPr>
        <w:tc>
          <w:tcPr>
            <w:tcW w:w="334" w:type="pct"/>
            <w:tcBorders>
              <w:top w:val="single" w:sz="6" w:space="0" w:color="000000"/>
              <w:left w:val="single" w:sz="4" w:space="0" w:color="auto"/>
              <w:bottom w:val="single" w:sz="6" w:space="0" w:color="000000"/>
              <w:right w:val="single" w:sz="6" w:space="0" w:color="000000"/>
            </w:tcBorders>
            <w:vAlign w:val="center"/>
          </w:tcPr>
          <w:p w:rsidR="00F8493B" w:rsidRPr="00C66885" w:rsidRDefault="00C52D6B" w:rsidP="00C52D6B">
            <w:pPr>
              <w:jc w:val="center"/>
              <w:rPr>
                <w:rFonts w:cs="Arial"/>
                <w:sz w:val="20"/>
                <w:szCs w:val="24"/>
              </w:rPr>
            </w:pPr>
            <w:r w:rsidRPr="00C66885">
              <w:rPr>
                <w:rFonts w:cs="Arial"/>
                <w:sz w:val="20"/>
                <w:szCs w:val="24"/>
              </w:rPr>
              <w:t>1.</w:t>
            </w:r>
          </w:p>
        </w:tc>
        <w:tc>
          <w:tcPr>
            <w:tcW w:w="1334" w:type="pct"/>
            <w:tcBorders>
              <w:top w:val="single" w:sz="6" w:space="0" w:color="000000"/>
              <w:left w:val="single" w:sz="4" w:space="0" w:color="auto"/>
              <w:bottom w:val="single" w:sz="6" w:space="0" w:color="000000"/>
              <w:right w:val="single" w:sz="6" w:space="0" w:color="000000"/>
            </w:tcBorders>
            <w:vAlign w:val="center"/>
          </w:tcPr>
          <w:p w:rsidR="00F8493B" w:rsidRPr="00C66885" w:rsidRDefault="00F8493B" w:rsidP="003C18DB">
            <w:pPr>
              <w:rPr>
                <w:rFonts w:cs="Arial"/>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C66885" w:rsidRDefault="00F8493B" w:rsidP="003C18DB">
            <w:pPr>
              <w:jc w:val="center"/>
              <w:rPr>
                <w:rFonts w:cs="Arial"/>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C66885" w:rsidRDefault="00F8493B" w:rsidP="003C18DB">
            <w:pPr>
              <w:rPr>
                <w:rFonts w:cs="Arial"/>
                <w:sz w:val="20"/>
                <w:szCs w:val="24"/>
              </w:rPr>
            </w:pPr>
          </w:p>
        </w:tc>
        <w:tc>
          <w:tcPr>
            <w:tcW w:w="1166" w:type="pct"/>
            <w:tcBorders>
              <w:top w:val="single" w:sz="6" w:space="0" w:color="000000"/>
              <w:left w:val="single" w:sz="6" w:space="0" w:color="000000"/>
              <w:bottom w:val="single" w:sz="6" w:space="0" w:color="000000"/>
              <w:right w:val="single" w:sz="4" w:space="0" w:color="auto"/>
            </w:tcBorders>
            <w:vAlign w:val="center"/>
          </w:tcPr>
          <w:p w:rsidR="00F8493B" w:rsidRPr="00C66885" w:rsidRDefault="00F8493B" w:rsidP="003C18DB">
            <w:pPr>
              <w:rPr>
                <w:rFonts w:cs="Arial"/>
                <w:sz w:val="20"/>
                <w:szCs w:val="24"/>
              </w:rPr>
            </w:pPr>
          </w:p>
        </w:tc>
      </w:tr>
      <w:tr w:rsidR="00C66885" w:rsidRPr="00C66885" w:rsidTr="00C52D6B">
        <w:trPr>
          <w:trHeight w:val="397"/>
        </w:trPr>
        <w:tc>
          <w:tcPr>
            <w:tcW w:w="334" w:type="pct"/>
            <w:tcBorders>
              <w:top w:val="single" w:sz="6" w:space="0" w:color="000000"/>
              <w:left w:val="single" w:sz="4" w:space="0" w:color="auto"/>
              <w:bottom w:val="single" w:sz="6" w:space="0" w:color="000000"/>
              <w:right w:val="single" w:sz="6" w:space="0" w:color="000000"/>
            </w:tcBorders>
            <w:vAlign w:val="center"/>
          </w:tcPr>
          <w:p w:rsidR="00F8493B" w:rsidRPr="00C66885" w:rsidRDefault="00C52D6B" w:rsidP="00C52D6B">
            <w:pPr>
              <w:jc w:val="center"/>
              <w:rPr>
                <w:rFonts w:cs="Arial"/>
                <w:sz w:val="20"/>
                <w:szCs w:val="24"/>
              </w:rPr>
            </w:pPr>
            <w:r w:rsidRPr="00C66885">
              <w:rPr>
                <w:rFonts w:cs="Arial"/>
                <w:sz w:val="20"/>
                <w:szCs w:val="24"/>
              </w:rPr>
              <w:t>2.</w:t>
            </w:r>
          </w:p>
        </w:tc>
        <w:tc>
          <w:tcPr>
            <w:tcW w:w="1334" w:type="pct"/>
            <w:tcBorders>
              <w:top w:val="single" w:sz="6" w:space="0" w:color="000000"/>
              <w:left w:val="single" w:sz="4" w:space="0" w:color="auto"/>
              <w:bottom w:val="single" w:sz="6" w:space="0" w:color="000000"/>
              <w:right w:val="single" w:sz="6" w:space="0" w:color="000000"/>
            </w:tcBorders>
            <w:vAlign w:val="center"/>
          </w:tcPr>
          <w:p w:rsidR="00F8493B" w:rsidRPr="00C66885" w:rsidRDefault="00F8493B" w:rsidP="003C18DB">
            <w:pPr>
              <w:rPr>
                <w:rFonts w:cs="Arial"/>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C66885" w:rsidRDefault="00F8493B" w:rsidP="003C18DB">
            <w:pPr>
              <w:jc w:val="center"/>
              <w:rPr>
                <w:rFonts w:cs="Arial"/>
                <w:sz w:val="20"/>
                <w:szCs w:val="24"/>
              </w:rPr>
            </w:pPr>
          </w:p>
        </w:tc>
        <w:tc>
          <w:tcPr>
            <w:tcW w:w="1083" w:type="pct"/>
            <w:tcBorders>
              <w:top w:val="single" w:sz="6" w:space="0" w:color="000000"/>
              <w:left w:val="single" w:sz="6" w:space="0" w:color="000000"/>
              <w:bottom w:val="single" w:sz="6" w:space="0" w:color="000000"/>
              <w:right w:val="single" w:sz="6" w:space="0" w:color="000000"/>
            </w:tcBorders>
            <w:vAlign w:val="center"/>
          </w:tcPr>
          <w:p w:rsidR="00F8493B" w:rsidRPr="00C66885" w:rsidRDefault="00F8493B" w:rsidP="003C18DB">
            <w:pPr>
              <w:rPr>
                <w:rFonts w:cs="Arial"/>
                <w:sz w:val="20"/>
                <w:szCs w:val="24"/>
              </w:rPr>
            </w:pPr>
          </w:p>
        </w:tc>
        <w:tc>
          <w:tcPr>
            <w:tcW w:w="1166" w:type="pct"/>
            <w:tcBorders>
              <w:top w:val="single" w:sz="6" w:space="0" w:color="000000"/>
              <w:left w:val="single" w:sz="6" w:space="0" w:color="000000"/>
              <w:bottom w:val="single" w:sz="6" w:space="0" w:color="000000"/>
              <w:right w:val="single" w:sz="4" w:space="0" w:color="auto"/>
            </w:tcBorders>
            <w:vAlign w:val="center"/>
          </w:tcPr>
          <w:p w:rsidR="00F8493B" w:rsidRPr="00C66885" w:rsidRDefault="00F8493B" w:rsidP="003C18DB">
            <w:pPr>
              <w:rPr>
                <w:rFonts w:cs="Arial"/>
                <w:sz w:val="20"/>
                <w:szCs w:val="24"/>
              </w:rPr>
            </w:pPr>
          </w:p>
        </w:tc>
      </w:tr>
    </w:tbl>
    <w:p w:rsidR="00C52D6B" w:rsidRPr="00C66885" w:rsidRDefault="008B1163" w:rsidP="00C52D6B">
      <w:pPr>
        <w:spacing w:before="120"/>
        <w:rPr>
          <w:rFonts w:cs="Arial"/>
          <w:sz w:val="20"/>
          <w:szCs w:val="24"/>
        </w:rPr>
      </w:pPr>
      <w:r w:rsidRPr="00C66885">
        <w:rPr>
          <w:rFonts w:cs="Arial"/>
          <w:sz w:val="20"/>
          <w:szCs w:val="24"/>
        </w:rPr>
        <w:t>oraz załączam dowody określające czy te dostawy zostały wykonane lub są wykonywane należycie; przy czym dowodami, o których mowa, są: referencje, bądź inne dokumenty wystawione przez podmiot, na rzecz którego dostawy były wykonywane/są wykonywane, a</w:t>
      </w:r>
      <w:r w:rsidR="000E1BF8" w:rsidRPr="00C66885">
        <w:rPr>
          <w:rFonts w:cs="Arial"/>
          <w:sz w:val="20"/>
          <w:szCs w:val="24"/>
        </w:rPr>
        <w:t> </w:t>
      </w:r>
      <w:r w:rsidRPr="00C66885">
        <w:rPr>
          <w:rFonts w:cs="Arial"/>
          <w:sz w:val="20"/>
          <w:szCs w:val="24"/>
        </w:rPr>
        <w:t>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rsidR="0025306D" w:rsidRPr="00C66885" w:rsidRDefault="009507F2" w:rsidP="00363DD3">
      <w:pPr>
        <w:ind w:left="4961"/>
        <w:rPr>
          <w:rFonts w:cs="Arial"/>
          <w:sz w:val="20"/>
          <w:szCs w:val="24"/>
        </w:rPr>
      </w:pPr>
      <w:r w:rsidRPr="00C66885">
        <w:rPr>
          <w:rFonts w:cs="Arial"/>
          <w:sz w:val="20"/>
          <w:szCs w:val="24"/>
        </w:rPr>
        <w:t xml:space="preserve"> </w:t>
      </w:r>
    </w:p>
    <w:p w:rsidR="0025306D" w:rsidRPr="00C66885" w:rsidRDefault="00842B30" w:rsidP="0025306D">
      <w:pPr>
        <w:ind w:left="4961"/>
        <w:rPr>
          <w:rFonts w:cs="Arial"/>
          <w:sz w:val="20"/>
          <w:szCs w:val="24"/>
        </w:rPr>
      </w:pPr>
      <w:r w:rsidRPr="00C66885">
        <w:rPr>
          <w:rFonts w:cs="Arial"/>
          <w:noProof/>
          <w:sz w:val="20"/>
          <w:szCs w:val="24"/>
          <w:lang w:eastAsia="pl-PL"/>
        </w:rPr>
        <mc:AlternateContent>
          <mc:Choice Requires="wps">
            <w:drawing>
              <wp:anchor distT="0" distB="0" distL="114300" distR="114300" simplePos="0" relativeHeight="251658240" behindDoc="0" locked="0" layoutInCell="1" allowOverlap="1">
                <wp:simplePos x="0" y="0"/>
                <wp:positionH relativeFrom="column">
                  <wp:posOffset>3096438</wp:posOffset>
                </wp:positionH>
                <wp:positionV relativeFrom="paragraph">
                  <wp:posOffset>175818</wp:posOffset>
                </wp:positionV>
                <wp:extent cx="3053301" cy="1049572"/>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3053301" cy="1049572"/>
                        </a:xfrm>
                        <a:prstGeom prst="rect">
                          <a:avLst/>
                        </a:prstGeom>
                        <a:noFill/>
                        <a:ln w="6350">
                          <a:noFill/>
                        </a:ln>
                      </wps:spPr>
                      <wps:txbx>
                        <w:txbxContent>
                          <w:p w:rsidR="00BC6884" w:rsidRDefault="00BC6884">
                            <w:pPr>
                              <w:rPr>
                                <w:rFonts w:cs="Arial"/>
                                <w:i/>
                                <w:color w:val="000000" w:themeColor="text1"/>
                                <w:sz w:val="20"/>
                                <w:szCs w:val="24"/>
                              </w:rPr>
                            </w:pPr>
                            <w:r w:rsidRPr="002A2CD8">
                              <w:rPr>
                                <w:rFonts w:cs="Arial"/>
                                <w:i/>
                                <w:color w:val="000000" w:themeColor="text1"/>
                                <w:sz w:val="20"/>
                                <w:szCs w:val="24"/>
                              </w:rPr>
                              <w:t xml:space="preserve">kwalifikowany podpis elektroniczny, podpis zaufany lub podpis </w:t>
                            </w:r>
                            <w:proofErr w:type="gramStart"/>
                            <w:r w:rsidRPr="002A2CD8">
                              <w:rPr>
                                <w:rFonts w:cs="Arial"/>
                                <w:i/>
                                <w:color w:val="000000" w:themeColor="text1"/>
                                <w:sz w:val="20"/>
                                <w:szCs w:val="24"/>
                              </w:rPr>
                              <w:t>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w:t>
                            </w:r>
                            <w:proofErr w:type="gramEnd"/>
                            <w:r w:rsidRPr="002A2CD8">
                              <w:rPr>
                                <w:rFonts w:cs="Arial"/>
                                <w:i/>
                                <w:color w:val="000000" w:themeColor="text1"/>
                                <w:sz w:val="20"/>
                                <w:szCs w:val="24"/>
                              </w:rPr>
                              <w:t xml:space="preserve"> lub osób uprawnionych do reprezentowania firmy</w:t>
                            </w:r>
                          </w:p>
                          <w:p w:rsidR="00BC6884" w:rsidRDefault="00BC68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243.8pt;margin-top:13.85pt;width:240.4pt;height:8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" filled="f" stroked="f" strokeweight=".5pt">
                <v:textbox>
                  <w:txbxContent>
                    <w:p w:rsidR="00BC6884" w:rsidRDefault="00BC6884">
                      <w:pPr>
                        <w:rPr>
                          <w:rFonts w:cs="Arial"/>
                          <w:i/>
                          <w:color w:val="000000" w:themeColor="text1"/>
                          <w:sz w:val="20"/>
                          <w:szCs w:val="24"/>
                        </w:rPr>
                      </w:pPr>
                      <w:r w:rsidRPr="002A2CD8">
                        <w:rPr>
                          <w:rFonts w:cs="Arial"/>
                          <w:i/>
                          <w:color w:val="000000" w:themeColor="text1"/>
                          <w:sz w:val="20"/>
                          <w:szCs w:val="24"/>
                        </w:rPr>
                        <w:t xml:space="preserve">kwalifikowany podpis elektroniczny, podpis zaufany lub podpis </w:t>
                      </w:r>
                      <w:proofErr w:type="gramStart"/>
                      <w:r w:rsidRPr="002A2CD8">
                        <w:rPr>
                          <w:rFonts w:cs="Arial"/>
                          <w:i/>
                          <w:color w:val="000000" w:themeColor="text1"/>
                          <w:sz w:val="20"/>
                          <w:szCs w:val="24"/>
                        </w:rPr>
                        <w:t>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w:t>
                      </w:r>
                      <w:proofErr w:type="gramEnd"/>
                      <w:r w:rsidRPr="002A2CD8">
                        <w:rPr>
                          <w:rFonts w:cs="Arial"/>
                          <w:i/>
                          <w:color w:val="000000" w:themeColor="text1"/>
                          <w:sz w:val="20"/>
                          <w:szCs w:val="24"/>
                        </w:rPr>
                        <w:t xml:space="preserve"> lub osób uprawnionych do reprezentowania firmy</w:t>
                      </w:r>
                    </w:p>
                    <w:p w:rsidR="00BC6884" w:rsidRDefault="00BC6884"/>
                  </w:txbxContent>
                </v:textbox>
              </v:shape>
            </w:pict>
          </mc:Fallback>
        </mc:AlternateContent>
      </w:r>
      <w:r w:rsidR="00F8493B" w:rsidRPr="00C66885">
        <w:rPr>
          <w:rFonts w:cs="Arial"/>
          <w:sz w:val="20"/>
          <w:szCs w:val="24"/>
        </w:rPr>
        <w:t>.………........................................................</w:t>
      </w:r>
    </w:p>
    <w:p w:rsidR="00842B30" w:rsidRPr="00C66885" w:rsidRDefault="00842B30">
      <w:pPr>
        <w:spacing w:after="160" w:line="259" w:lineRule="auto"/>
        <w:jc w:val="left"/>
        <w:rPr>
          <w:rFonts w:cs="Arial"/>
          <w:bCs/>
          <w:i/>
          <w:spacing w:val="4"/>
          <w:sz w:val="20"/>
          <w:szCs w:val="24"/>
        </w:rPr>
      </w:pPr>
      <w:r w:rsidRPr="00C66885">
        <w:rPr>
          <w:rFonts w:cs="Arial"/>
          <w:bCs/>
          <w:i/>
          <w:spacing w:val="4"/>
          <w:sz w:val="20"/>
          <w:szCs w:val="24"/>
        </w:rPr>
        <w:br w:type="page"/>
      </w:r>
    </w:p>
    <w:p w:rsidR="00F8493B" w:rsidRPr="00C66885" w:rsidRDefault="00F8493B" w:rsidP="00F8493B">
      <w:pPr>
        <w:jc w:val="right"/>
        <w:rPr>
          <w:rFonts w:cs="Arial"/>
          <w:bCs/>
          <w:i/>
          <w:spacing w:val="4"/>
          <w:sz w:val="20"/>
          <w:szCs w:val="24"/>
        </w:rPr>
      </w:pPr>
      <w:r w:rsidRPr="00C66885">
        <w:rPr>
          <w:rFonts w:cs="Arial"/>
          <w:bCs/>
          <w:i/>
          <w:spacing w:val="4"/>
          <w:sz w:val="20"/>
          <w:szCs w:val="24"/>
        </w:rPr>
        <w:lastRenderedPageBreak/>
        <w:t>Załącznik nr 5 do SWZ</w:t>
      </w:r>
    </w:p>
    <w:p w:rsidR="00842B30" w:rsidRPr="00C66885" w:rsidRDefault="00842B30">
      <w:pPr>
        <w:spacing w:after="160" w:line="259" w:lineRule="auto"/>
        <w:jc w:val="left"/>
        <w:rPr>
          <w:rFonts w:eastAsia="Times New Roman" w:cs="Arial"/>
          <w:bCs/>
          <w:sz w:val="20"/>
          <w:szCs w:val="24"/>
          <w:lang w:eastAsia="pl-PL"/>
        </w:rPr>
      </w:pPr>
    </w:p>
    <w:p w:rsidR="00F354A8" w:rsidRPr="00C66885" w:rsidRDefault="00F354A8" w:rsidP="00F354A8">
      <w:pPr>
        <w:autoSpaceDE w:val="0"/>
        <w:autoSpaceDN w:val="0"/>
        <w:adjustRightInd w:val="0"/>
        <w:spacing w:line="240" w:lineRule="exact"/>
        <w:ind w:left="-284" w:firstLine="77"/>
        <w:rPr>
          <w:rFonts w:eastAsia="Times New Roman" w:cs="Arial"/>
          <w:sz w:val="20"/>
          <w:szCs w:val="24"/>
          <w:lang w:eastAsia="pl-PL"/>
        </w:rPr>
      </w:pPr>
      <w:r w:rsidRPr="00C66885">
        <w:rPr>
          <w:rFonts w:eastAsia="Times New Roman" w:cs="Arial"/>
          <w:bCs/>
          <w:sz w:val="20"/>
          <w:szCs w:val="24"/>
          <w:lang w:eastAsia="pl-PL"/>
        </w:rPr>
        <w:t xml:space="preserve">Nr sprawy </w:t>
      </w:r>
      <w:r w:rsidR="009C7E44">
        <w:rPr>
          <w:rFonts w:eastAsia="Times New Roman" w:cs="Arial"/>
          <w:sz w:val="20"/>
          <w:szCs w:val="24"/>
          <w:lang w:eastAsia="pl-PL"/>
        </w:rPr>
        <w:t xml:space="preserve">MT.2370.3.2026 </w:t>
      </w:r>
      <w:r w:rsidR="004331CC" w:rsidRPr="00C66885">
        <w:rPr>
          <w:rFonts w:eastAsia="Times New Roman" w:cs="Arial"/>
          <w:sz w:val="20"/>
          <w:szCs w:val="24"/>
          <w:lang w:eastAsia="pl-PL"/>
        </w:rPr>
        <w:t xml:space="preserve"> </w:t>
      </w:r>
    </w:p>
    <w:p w:rsidR="00F354A8" w:rsidRPr="00C66885" w:rsidRDefault="00F354A8" w:rsidP="00033560">
      <w:pPr>
        <w:pStyle w:val="Teksttreci30"/>
        <w:shd w:val="clear" w:color="auto" w:fill="auto"/>
        <w:spacing w:line="240" w:lineRule="auto"/>
        <w:ind w:right="238"/>
        <w:rPr>
          <w:rFonts w:ascii="Arial" w:hAnsi="Arial" w:cs="Arial"/>
          <w:sz w:val="20"/>
          <w:szCs w:val="24"/>
          <w:u w:val="single"/>
        </w:rPr>
      </w:pPr>
      <w:r w:rsidRPr="00C66885">
        <w:rPr>
          <w:rFonts w:ascii="Arial" w:hAnsi="Arial" w:cs="Arial"/>
          <w:sz w:val="20"/>
          <w:szCs w:val="24"/>
          <w:u w:val="single"/>
        </w:rPr>
        <w:t>Zamawiający:</w:t>
      </w:r>
    </w:p>
    <w:p w:rsidR="00D9248D" w:rsidRPr="00C66885" w:rsidRDefault="00D9248D" w:rsidP="00D9248D">
      <w:pPr>
        <w:pStyle w:val="Teksttreci30"/>
        <w:shd w:val="clear" w:color="auto" w:fill="auto"/>
        <w:spacing w:line="360" w:lineRule="auto"/>
        <w:ind w:right="238"/>
        <w:rPr>
          <w:rFonts w:ascii="Arial" w:hAnsi="Arial" w:cs="Arial"/>
          <w:b w:val="0"/>
          <w:sz w:val="20"/>
          <w:szCs w:val="24"/>
        </w:rPr>
      </w:pPr>
      <w:r w:rsidRPr="00C66885">
        <w:rPr>
          <w:rFonts w:ascii="Arial" w:hAnsi="Arial" w:cs="Arial"/>
          <w:sz w:val="20"/>
          <w:szCs w:val="24"/>
        </w:rPr>
        <w:t xml:space="preserve">Komenda Miejska Państwowej Straży </w:t>
      </w:r>
      <w:r w:rsidR="00692142" w:rsidRPr="00C66885">
        <w:rPr>
          <w:rFonts w:ascii="Arial" w:hAnsi="Arial" w:cs="Arial"/>
          <w:sz w:val="20"/>
          <w:szCs w:val="24"/>
        </w:rPr>
        <w:t xml:space="preserve">Pożarnej w </w:t>
      </w:r>
      <w:r w:rsidR="00CD1AD9" w:rsidRPr="00C66885">
        <w:rPr>
          <w:rFonts w:ascii="Arial" w:hAnsi="Arial" w:cs="Arial"/>
          <w:sz w:val="20"/>
          <w:szCs w:val="24"/>
        </w:rPr>
        <w:t>Gliwicach</w:t>
      </w:r>
      <w:r w:rsidRPr="00C66885">
        <w:rPr>
          <w:rFonts w:ascii="Arial" w:hAnsi="Arial" w:cs="Arial"/>
          <w:sz w:val="20"/>
          <w:szCs w:val="24"/>
        </w:rPr>
        <w:br/>
      </w:r>
      <w:r w:rsidR="004331CC" w:rsidRPr="00C66885">
        <w:rPr>
          <w:rFonts w:ascii="Arial" w:hAnsi="Arial" w:cs="Arial"/>
          <w:sz w:val="20"/>
          <w:szCs w:val="24"/>
        </w:rPr>
        <w:t xml:space="preserve">ul. </w:t>
      </w:r>
      <w:r w:rsidR="0010171C" w:rsidRPr="00C66885">
        <w:rPr>
          <w:rFonts w:ascii="Arial" w:hAnsi="Arial" w:cs="Arial"/>
          <w:sz w:val="20"/>
          <w:szCs w:val="24"/>
        </w:rPr>
        <w:t xml:space="preserve">Wrocławska </w:t>
      </w:r>
      <w:proofErr w:type="gramStart"/>
      <w:r w:rsidR="0010171C" w:rsidRPr="00C66885">
        <w:rPr>
          <w:rFonts w:ascii="Arial" w:hAnsi="Arial" w:cs="Arial"/>
          <w:sz w:val="20"/>
          <w:szCs w:val="24"/>
        </w:rPr>
        <w:t>1</w:t>
      </w:r>
      <w:r w:rsidR="004331CC" w:rsidRPr="00C66885">
        <w:rPr>
          <w:rFonts w:ascii="Arial" w:hAnsi="Arial" w:cs="Arial"/>
          <w:sz w:val="20"/>
          <w:szCs w:val="24"/>
        </w:rPr>
        <w:t xml:space="preserve">  </w:t>
      </w:r>
      <w:r w:rsidR="0010171C" w:rsidRPr="00C66885">
        <w:rPr>
          <w:rFonts w:ascii="Arial" w:hAnsi="Arial" w:cs="Arial"/>
          <w:sz w:val="20"/>
          <w:szCs w:val="24"/>
        </w:rPr>
        <w:t>44</w:t>
      </w:r>
      <w:proofErr w:type="gramEnd"/>
      <w:r w:rsidR="0010171C" w:rsidRPr="00C66885">
        <w:rPr>
          <w:rFonts w:ascii="Arial" w:hAnsi="Arial" w:cs="Arial"/>
          <w:sz w:val="20"/>
          <w:szCs w:val="24"/>
        </w:rPr>
        <w:t>-100</w:t>
      </w:r>
      <w:r w:rsidR="004331CC" w:rsidRPr="00C66885">
        <w:rPr>
          <w:rFonts w:ascii="Arial" w:hAnsi="Arial" w:cs="Arial"/>
          <w:sz w:val="20"/>
          <w:szCs w:val="24"/>
        </w:rPr>
        <w:t xml:space="preserve"> </w:t>
      </w:r>
      <w:r w:rsidR="009C01A8" w:rsidRPr="00C66885">
        <w:rPr>
          <w:rFonts w:ascii="Arial" w:hAnsi="Arial" w:cs="Arial"/>
          <w:sz w:val="20"/>
          <w:szCs w:val="24"/>
        </w:rPr>
        <w:t>Gliwice</w:t>
      </w:r>
    </w:p>
    <w:p w:rsidR="00F8493B" w:rsidRPr="00C66885" w:rsidRDefault="00F8493B" w:rsidP="00033560">
      <w:pPr>
        <w:pStyle w:val="Teksttreci30"/>
        <w:shd w:val="clear" w:color="auto" w:fill="auto"/>
        <w:spacing w:line="240" w:lineRule="auto"/>
        <w:ind w:right="238"/>
        <w:rPr>
          <w:rFonts w:ascii="Arial" w:hAnsi="Arial" w:cs="Arial"/>
          <w:b w:val="0"/>
          <w:sz w:val="20"/>
          <w:szCs w:val="24"/>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278"/>
        <w:gridCol w:w="5074"/>
      </w:tblGrid>
      <w:tr w:rsidR="00C66885" w:rsidRPr="00C66885" w:rsidTr="00033560">
        <w:trPr>
          <w:trHeight w:val="212"/>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line="240" w:lineRule="auto"/>
              <w:rPr>
                <w:rFonts w:cs="Arial"/>
                <w:sz w:val="20"/>
                <w:szCs w:val="24"/>
              </w:rPr>
            </w:pPr>
            <w:r w:rsidRPr="00C66885">
              <w:rPr>
                <w:rFonts w:cs="Arial"/>
                <w:sz w:val="20"/>
                <w:szCs w:val="24"/>
              </w:rPr>
              <w:t>Pełna nazwa Wykonawcy/</w:t>
            </w:r>
          </w:p>
          <w:p w:rsidR="00F8493B" w:rsidRPr="00C66885" w:rsidRDefault="00F8493B" w:rsidP="00033560">
            <w:pPr>
              <w:spacing w:line="240" w:lineRule="auto"/>
              <w:rPr>
                <w:rFonts w:cs="Arial"/>
                <w:sz w:val="20"/>
                <w:szCs w:val="24"/>
              </w:rPr>
            </w:pPr>
            <w:r w:rsidRPr="00C66885">
              <w:rPr>
                <w:rFonts w:cs="Arial"/>
                <w:sz w:val="20"/>
                <w:szCs w:val="24"/>
              </w:rPr>
              <w:t>Wykonawców występujących wspólnie</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sz w:val="20"/>
                <w:szCs w:val="24"/>
              </w:rPr>
            </w:pPr>
          </w:p>
        </w:tc>
      </w:tr>
      <w:tr w:rsidR="00C66885" w:rsidRPr="00C66885" w:rsidTr="00033560">
        <w:trPr>
          <w:trHeight w:val="161"/>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before="60" w:after="60" w:line="240" w:lineRule="auto"/>
              <w:ind w:right="74"/>
              <w:rPr>
                <w:rFonts w:cs="Arial"/>
                <w:iCs/>
                <w:sz w:val="20"/>
                <w:szCs w:val="24"/>
              </w:rPr>
            </w:pPr>
            <w:r w:rsidRPr="00C66885">
              <w:rPr>
                <w:rFonts w:cs="Arial"/>
                <w:sz w:val="20"/>
                <w:szCs w:val="24"/>
              </w:rPr>
              <w:t>NIP</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sz w:val="20"/>
                <w:szCs w:val="24"/>
              </w:rPr>
            </w:pPr>
          </w:p>
        </w:tc>
      </w:tr>
      <w:tr w:rsidR="00C66885" w:rsidRPr="00C66885" w:rsidTr="00033560">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before="60" w:after="60" w:line="240" w:lineRule="auto"/>
              <w:ind w:right="74"/>
              <w:rPr>
                <w:rFonts w:cs="Arial"/>
                <w:sz w:val="20"/>
                <w:szCs w:val="24"/>
              </w:rPr>
            </w:pPr>
            <w:r w:rsidRPr="00C66885">
              <w:rPr>
                <w:rFonts w:cs="Arial"/>
                <w:sz w:val="20"/>
                <w:szCs w:val="24"/>
              </w:rPr>
              <w:t>REGON</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sz w:val="20"/>
                <w:szCs w:val="24"/>
              </w:rPr>
            </w:pPr>
          </w:p>
        </w:tc>
      </w:tr>
      <w:tr w:rsidR="00C66885" w:rsidRPr="00C66885" w:rsidTr="00033560">
        <w:trPr>
          <w:trHeight w:val="50"/>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before="60" w:after="60" w:line="240" w:lineRule="auto"/>
              <w:ind w:right="74"/>
              <w:rPr>
                <w:rFonts w:cs="Arial"/>
                <w:sz w:val="20"/>
                <w:szCs w:val="24"/>
              </w:rPr>
            </w:pPr>
            <w:r w:rsidRPr="00C66885">
              <w:rPr>
                <w:rFonts w:cs="Arial"/>
                <w:sz w:val="20"/>
                <w:szCs w:val="24"/>
              </w:rPr>
              <w:t>KRS/</w:t>
            </w:r>
            <w:proofErr w:type="spellStart"/>
            <w:r w:rsidRPr="00C66885">
              <w:rPr>
                <w:rFonts w:cs="Arial"/>
                <w:sz w:val="20"/>
                <w:szCs w:val="24"/>
              </w:rPr>
              <w:t>CEiDG</w:t>
            </w:r>
            <w:proofErr w:type="spellEnd"/>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sz w:val="20"/>
                <w:szCs w:val="24"/>
              </w:rPr>
            </w:pPr>
          </w:p>
        </w:tc>
      </w:tr>
      <w:tr w:rsidR="00C66885" w:rsidRPr="00C66885" w:rsidTr="00033560">
        <w:trPr>
          <w:trHeight w:val="77"/>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before="60" w:after="60" w:line="240" w:lineRule="auto"/>
              <w:rPr>
                <w:rFonts w:cs="Arial"/>
                <w:sz w:val="20"/>
                <w:szCs w:val="24"/>
              </w:rPr>
            </w:pPr>
            <w:r w:rsidRPr="00C66885">
              <w:rPr>
                <w:rFonts w:cs="Arial"/>
                <w:sz w:val="20"/>
                <w:szCs w:val="24"/>
              </w:rPr>
              <w:t>Adres Siedziby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sz w:val="20"/>
                <w:szCs w:val="24"/>
              </w:rPr>
            </w:pPr>
          </w:p>
        </w:tc>
      </w:tr>
      <w:tr w:rsidR="00C66885" w:rsidRPr="00C66885" w:rsidTr="00033560">
        <w:trPr>
          <w:trHeight w:val="423"/>
        </w:trPr>
        <w:tc>
          <w:tcPr>
            <w:tcW w:w="2287" w:type="pct"/>
            <w:tcBorders>
              <w:top w:val="single" w:sz="4" w:space="0" w:color="auto"/>
              <w:left w:val="single" w:sz="4" w:space="0" w:color="auto"/>
              <w:bottom w:val="single" w:sz="4" w:space="0" w:color="auto"/>
              <w:right w:val="single" w:sz="4" w:space="0" w:color="auto"/>
            </w:tcBorders>
            <w:shd w:val="clear" w:color="auto" w:fill="F2F2F2"/>
            <w:vAlign w:val="center"/>
          </w:tcPr>
          <w:p w:rsidR="00F8493B" w:rsidRPr="00C66885" w:rsidRDefault="00F8493B" w:rsidP="00033560">
            <w:pPr>
              <w:spacing w:before="60" w:after="60" w:line="240" w:lineRule="auto"/>
              <w:ind w:right="74"/>
              <w:rPr>
                <w:rFonts w:cs="Arial"/>
                <w:iCs/>
                <w:sz w:val="20"/>
                <w:szCs w:val="24"/>
              </w:rPr>
            </w:pPr>
            <w:r w:rsidRPr="00C66885">
              <w:rPr>
                <w:rFonts w:cs="Arial"/>
                <w:iCs/>
                <w:sz w:val="20"/>
                <w:szCs w:val="24"/>
              </w:rPr>
              <w:t>Osoba upoważniona do reprezentowania Wykonawcy</w:t>
            </w:r>
          </w:p>
        </w:tc>
        <w:tc>
          <w:tcPr>
            <w:tcW w:w="2713" w:type="pct"/>
            <w:tcBorders>
              <w:top w:val="single" w:sz="4" w:space="0" w:color="auto"/>
              <w:left w:val="single" w:sz="4" w:space="0" w:color="auto"/>
              <w:bottom w:val="single" w:sz="4" w:space="0" w:color="auto"/>
              <w:right w:val="single" w:sz="4" w:space="0" w:color="auto"/>
            </w:tcBorders>
          </w:tcPr>
          <w:p w:rsidR="00F8493B" w:rsidRPr="00C66885" w:rsidRDefault="00F8493B" w:rsidP="00033560">
            <w:pPr>
              <w:spacing w:before="60" w:after="60" w:line="240" w:lineRule="auto"/>
              <w:rPr>
                <w:rFonts w:cs="Arial"/>
                <w:i/>
                <w:sz w:val="20"/>
                <w:szCs w:val="24"/>
              </w:rPr>
            </w:pPr>
          </w:p>
          <w:p w:rsidR="00F8493B" w:rsidRPr="00C66885" w:rsidRDefault="00F8493B" w:rsidP="00033560">
            <w:pPr>
              <w:spacing w:before="60" w:after="60" w:line="240" w:lineRule="auto"/>
              <w:rPr>
                <w:rFonts w:cs="Arial"/>
                <w:sz w:val="20"/>
                <w:szCs w:val="24"/>
              </w:rPr>
            </w:pPr>
            <w:r w:rsidRPr="00C66885">
              <w:rPr>
                <w:rFonts w:cs="Arial"/>
                <w:i/>
                <w:sz w:val="20"/>
                <w:szCs w:val="24"/>
              </w:rPr>
              <w:t>(imię, nazwisko, stanowisko/podstawa do reprezentacji)</w:t>
            </w:r>
          </w:p>
        </w:tc>
      </w:tr>
    </w:tbl>
    <w:p w:rsidR="00F8493B" w:rsidRPr="00C66885" w:rsidRDefault="00F8493B" w:rsidP="00033560">
      <w:pPr>
        <w:pStyle w:val="Stopka"/>
        <w:shd w:val="clear" w:color="auto" w:fill="A6A6A6"/>
        <w:tabs>
          <w:tab w:val="clear" w:pos="4536"/>
          <w:tab w:val="clear" w:pos="9072"/>
        </w:tabs>
        <w:jc w:val="center"/>
        <w:rPr>
          <w:rFonts w:cs="Arial"/>
          <w:b/>
          <w:sz w:val="20"/>
          <w:szCs w:val="24"/>
        </w:rPr>
      </w:pPr>
      <w:r w:rsidRPr="00C66885">
        <w:rPr>
          <w:rFonts w:cs="Arial"/>
          <w:b/>
          <w:sz w:val="20"/>
          <w:szCs w:val="24"/>
        </w:rPr>
        <w:t>ZOBOWIĄZANIE PODMIOTU/ÓW ODDAJĄCYCH DO DYSPOZYCJI WYKONAWCY NIEZBĘDNE ZASOBY</w:t>
      </w:r>
    </w:p>
    <w:p w:rsidR="00F8493B" w:rsidRPr="00C66885" w:rsidRDefault="00F8493B" w:rsidP="00033560">
      <w:pPr>
        <w:autoSpaceDE w:val="0"/>
        <w:autoSpaceDN w:val="0"/>
        <w:adjustRightInd w:val="0"/>
        <w:spacing w:line="240" w:lineRule="auto"/>
        <w:rPr>
          <w:rFonts w:cs="Arial"/>
          <w:sz w:val="20"/>
          <w:szCs w:val="24"/>
        </w:rPr>
      </w:pPr>
      <w:r w:rsidRPr="00C66885">
        <w:rPr>
          <w:rFonts w:cs="Arial"/>
          <w:sz w:val="20"/>
          <w:szCs w:val="24"/>
        </w:rPr>
        <w:t xml:space="preserve">Wykonawca, który polega na </w:t>
      </w:r>
      <w:r w:rsidR="008B1163" w:rsidRPr="00C66885">
        <w:rPr>
          <w:rFonts w:cs="Arial"/>
          <w:sz w:val="20"/>
          <w:szCs w:val="24"/>
        </w:rPr>
        <w:t>zdolnościach technicznych lub zawodowych</w:t>
      </w:r>
      <w:r w:rsidRPr="00C66885">
        <w:rPr>
          <w:rFonts w:cs="Arial"/>
          <w:sz w:val="20"/>
          <w:szCs w:val="24"/>
        </w:rPr>
        <w:t xml:space="preserve"> innych podmiotów, odpowiada solidarnie z podmiotem, który zobowiązał się do udostępnienia zasobów, za szkodę poniesioną przez zamawiającego powstałą wskutek nieudostępnienia tych zasobów, chyba</w:t>
      </w:r>
      <w:r w:rsidR="003710B6" w:rsidRPr="00C66885">
        <w:rPr>
          <w:rFonts w:cs="Arial"/>
          <w:sz w:val="20"/>
          <w:szCs w:val="24"/>
        </w:rPr>
        <w:t>,</w:t>
      </w:r>
      <w:r w:rsidRPr="00C66885">
        <w:rPr>
          <w:rFonts w:cs="Arial"/>
          <w:sz w:val="20"/>
          <w:szCs w:val="24"/>
        </w:rPr>
        <w:t xml:space="preserve"> że za nieudostępnienie zasobów nie ponosi winy.</w:t>
      </w:r>
    </w:p>
    <w:p w:rsidR="00F8493B" w:rsidRPr="00C66885" w:rsidRDefault="00F8493B" w:rsidP="00033560">
      <w:pPr>
        <w:autoSpaceDE w:val="0"/>
        <w:autoSpaceDN w:val="0"/>
        <w:adjustRightInd w:val="0"/>
        <w:spacing w:line="240" w:lineRule="auto"/>
        <w:rPr>
          <w:rFonts w:cs="Arial"/>
          <w:sz w:val="20"/>
          <w:szCs w:val="24"/>
        </w:rPr>
      </w:pPr>
      <w:r w:rsidRPr="00C66885">
        <w:rPr>
          <w:rFonts w:cs="Arial"/>
          <w:sz w:val="20"/>
          <w:szCs w:val="24"/>
        </w:rPr>
        <w:t>………………………………………………………………………………………………………………………………………………..………………………………………………………………………</w:t>
      </w:r>
      <w:r w:rsidR="00033560" w:rsidRPr="00C66885">
        <w:rPr>
          <w:rFonts w:cs="Arial"/>
          <w:sz w:val="20"/>
          <w:szCs w:val="24"/>
        </w:rPr>
        <w:t>…</w:t>
      </w:r>
    </w:p>
    <w:p w:rsidR="00F8493B" w:rsidRPr="00C66885" w:rsidRDefault="00F8493B" w:rsidP="00D61ADD">
      <w:pPr>
        <w:autoSpaceDE w:val="0"/>
        <w:autoSpaceDN w:val="0"/>
        <w:adjustRightInd w:val="0"/>
        <w:spacing w:line="240" w:lineRule="auto"/>
        <w:jc w:val="center"/>
        <w:rPr>
          <w:rFonts w:cs="Arial"/>
          <w:b/>
          <w:bCs/>
          <w:i/>
          <w:sz w:val="20"/>
          <w:szCs w:val="24"/>
        </w:rPr>
      </w:pPr>
      <w:r w:rsidRPr="00C66885">
        <w:rPr>
          <w:rFonts w:cs="Arial"/>
          <w:b/>
          <w:bCs/>
          <w:i/>
          <w:sz w:val="20"/>
          <w:szCs w:val="24"/>
        </w:rPr>
        <w:t>nazwa i adres podmiotu oddającego do dyspozycji Wykonawcy niezbędne zasoby</w:t>
      </w:r>
    </w:p>
    <w:p w:rsidR="00F8493B" w:rsidRPr="00C66885" w:rsidRDefault="00F8493B" w:rsidP="00D61ADD">
      <w:pPr>
        <w:autoSpaceDE w:val="0"/>
        <w:autoSpaceDN w:val="0"/>
        <w:adjustRightInd w:val="0"/>
        <w:spacing w:line="240" w:lineRule="auto"/>
        <w:jc w:val="center"/>
        <w:rPr>
          <w:rFonts w:cs="Arial"/>
          <w:b/>
          <w:bCs/>
          <w:i/>
          <w:sz w:val="20"/>
          <w:szCs w:val="24"/>
        </w:rPr>
      </w:pPr>
      <w:r w:rsidRPr="00C66885">
        <w:rPr>
          <w:rFonts w:cs="Arial"/>
          <w:b/>
          <w:bCs/>
          <w:i/>
          <w:sz w:val="20"/>
          <w:szCs w:val="24"/>
        </w:rPr>
        <w:t xml:space="preserve"> (tj. innego podmiotu) nr KRS/ </w:t>
      </w:r>
      <w:proofErr w:type="spellStart"/>
      <w:r w:rsidRPr="00C66885">
        <w:rPr>
          <w:rFonts w:cs="Arial"/>
          <w:b/>
          <w:bCs/>
          <w:i/>
          <w:sz w:val="20"/>
          <w:szCs w:val="24"/>
        </w:rPr>
        <w:t>CEiDG</w:t>
      </w:r>
      <w:proofErr w:type="spellEnd"/>
      <w:r w:rsidRPr="00C66885">
        <w:rPr>
          <w:rFonts w:cs="Arial"/>
          <w:b/>
          <w:bCs/>
          <w:i/>
          <w:sz w:val="20"/>
          <w:szCs w:val="24"/>
        </w:rPr>
        <w:t xml:space="preserve"> NIP/PESEL</w:t>
      </w:r>
    </w:p>
    <w:p w:rsidR="008B1163" w:rsidRPr="00C66885" w:rsidRDefault="008B1163" w:rsidP="00D61ADD">
      <w:pPr>
        <w:autoSpaceDE w:val="0"/>
        <w:autoSpaceDN w:val="0"/>
        <w:adjustRightInd w:val="0"/>
        <w:spacing w:line="240" w:lineRule="auto"/>
        <w:rPr>
          <w:rFonts w:cs="Arial"/>
          <w:b/>
          <w:bCs/>
          <w:sz w:val="20"/>
          <w:szCs w:val="24"/>
        </w:rPr>
      </w:pPr>
    </w:p>
    <w:p w:rsidR="00F8493B" w:rsidRPr="00C66885" w:rsidRDefault="00F8493B" w:rsidP="00D61ADD">
      <w:pPr>
        <w:autoSpaceDE w:val="0"/>
        <w:autoSpaceDN w:val="0"/>
        <w:adjustRightInd w:val="0"/>
        <w:spacing w:line="240" w:lineRule="auto"/>
        <w:rPr>
          <w:rFonts w:cs="Arial"/>
          <w:sz w:val="20"/>
          <w:szCs w:val="24"/>
        </w:rPr>
      </w:pPr>
      <w:r w:rsidRPr="00C66885">
        <w:rPr>
          <w:rFonts w:cs="Arial"/>
          <w:b/>
          <w:bCs/>
          <w:sz w:val="20"/>
          <w:szCs w:val="24"/>
        </w:rPr>
        <w:t xml:space="preserve">zobowiązuję się </w:t>
      </w:r>
      <w:r w:rsidRPr="00C66885">
        <w:rPr>
          <w:rFonts w:cs="Arial"/>
          <w:sz w:val="20"/>
          <w:szCs w:val="24"/>
        </w:rPr>
        <w:t>do oddania do dyspozycji na rzecz:</w:t>
      </w:r>
    </w:p>
    <w:p w:rsidR="00F8493B" w:rsidRPr="00C66885" w:rsidRDefault="00F8493B" w:rsidP="008B1163">
      <w:pPr>
        <w:autoSpaceDE w:val="0"/>
        <w:autoSpaceDN w:val="0"/>
        <w:adjustRightInd w:val="0"/>
        <w:spacing w:line="240" w:lineRule="auto"/>
        <w:jc w:val="center"/>
        <w:rPr>
          <w:rFonts w:cs="Arial"/>
          <w:sz w:val="20"/>
          <w:szCs w:val="24"/>
        </w:rPr>
      </w:pPr>
      <w:r w:rsidRPr="00C66885">
        <w:rPr>
          <w:rFonts w:cs="Arial"/>
          <w:sz w:val="20"/>
          <w:szCs w:val="24"/>
        </w:rPr>
        <w:t>……………………………………………………………………………………………………</w:t>
      </w:r>
      <w:r w:rsidR="002B4927" w:rsidRPr="00C66885">
        <w:rPr>
          <w:rFonts w:cs="Arial"/>
          <w:sz w:val="20"/>
          <w:szCs w:val="24"/>
        </w:rPr>
        <w:t xml:space="preserve">                            </w:t>
      </w:r>
      <w:r w:rsidRPr="00C66885">
        <w:rPr>
          <w:rFonts w:cs="Arial"/>
          <w:i/>
          <w:sz w:val="20"/>
          <w:szCs w:val="24"/>
        </w:rPr>
        <w:t>nazwa i adres Wykonawcy składającego Ofertę</w:t>
      </w:r>
    </w:p>
    <w:p w:rsidR="00F8493B" w:rsidRPr="00C66885" w:rsidRDefault="00F8493B" w:rsidP="00D61ADD">
      <w:pPr>
        <w:autoSpaceDE w:val="0"/>
        <w:autoSpaceDN w:val="0"/>
        <w:adjustRightInd w:val="0"/>
        <w:spacing w:line="240" w:lineRule="auto"/>
        <w:rPr>
          <w:rFonts w:cs="Arial"/>
          <w:sz w:val="20"/>
          <w:szCs w:val="24"/>
        </w:rPr>
      </w:pPr>
      <w:r w:rsidRPr="00C66885">
        <w:rPr>
          <w:rFonts w:cs="Arial"/>
          <w:sz w:val="20"/>
          <w:szCs w:val="24"/>
        </w:rPr>
        <w:t>niezbędnych zasobów</w:t>
      </w:r>
      <w:r w:rsidR="00D61ADD" w:rsidRPr="00C66885">
        <w:rPr>
          <w:rFonts w:cs="Arial"/>
          <w:sz w:val="20"/>
          <w:szCs w:val="24"/>
        </w:rPr>
        <w:t xml:space="preserve"> tj. </w:t>
      </w:r>
      <w:r w:rsidRPr="00C66885">
        <w:rPr>
          <w:rFonts w:cs="Arial"/>
          <w:b/>
          <w:sz w:val="20"/>
          <w:szCs w:val="24"/>
        </w:rPr>
        <w:t>zdolności techniczne lub zawodowe</w:t>
      </w:r>
    </w:p>
    <w:p w:rsidR="00F8493B" w:rsidRPr="00C66885" w:rsidRDefault="00F8493B" w:rsidP="00D61ADD">
      <w:pPr>
        <w:spacing w:line="240" w:lineRule="auto"/>
        <w:ind w:left="360"/>
        <w:jc w:val="center"/>
        <w:rPr>
          <w:rFonts w:cs="Arial"/>
          <w:b/>
          <w:bCs/>
          <w:sz w:val="20"/>
          <w:szCs w:val="24"/>
        </w:rPr>
      </w:pPr>
      <w:r w:rsidRPr="00C66885">
        <w:rPr>
          <w:rFonts w:cs="Arial"/>
          <w:sz w:val="20"/>
          <w:szCs w:val="24"/>
        </w:rPr>
        <w:t xml:space="preserve">przy wykonaniu zamówienia, pn.: </w:t>
      </w:r>
    </w:p>
    <w:p w:rsidR="00D9248D" w:rsidRPr="00C66885" w:rsidRDefault="00385EC4" w:rsidP="00385EC4">
      <w:pPr>
        <w:pStyle w:val="Tekstpodstawowy22"/>
        <w:tabs>
          <w:tab w:val="left" w:pos="993"/>
        </w:tabs>
        <w:spacing w:after="0"/>
        <w:ind w:left="0"/>
        <w:jc w:val="center"/>
        <w:rPr>
          <w:rFonts w:ascii="Arial" w:hAnsi="Arial" w:cs="Arial"/>
          <w:b/>
          <w:iCs/>
          <w:sz w:val="22"/>
          <w:szCs w:val="28"/>
        </w:rPr>
      </w:pPr>
      <w:r w:rsidRPr="00C66885">
        <w:rPr>
          <w:rFonts w:ascii="Arial" w:hAnsi="Arial" w:cs="Arial"/>
          <w:b/>
          <w:iCs/>
          <w:sz w:val="22"/>
          <w:szCs w:val="28"/>
        </w:rPr>
        <w:t>„Dostawa oleju napędowego (B0) do siedziby KM PSP w Gliwicach oraz podległych Jednostek Ratowniczo - Gaśniczych PSP w Gliwicach - Łabędach, Knurowie i</w:t>
      </w:r>
      <w:r w:rsidR="00202CE4" w:rsidRPr="00C66885">
        <w:rPr>
          <w:rFonts w:ascii="Arial" w:hAnsi="Arial" w:cs="Arial"/>
          <w:b/>
          <w:iCs/>
          <w:sz w:val="22"/>
          <w:szCs w:val="28"/>
        </w:rPr>
        <w:t> </w:t>
      </w:r>
      <w:r w:rsidRPr="00C66885">
        <w:rPr>
          <w:rFonts w:ascii="Arial" w:hAnsi="Arial" w:cs="Arial"/>
          <w:b/>
          <w:iCs/>
          <w:sz w:val="22"/>
          <w:szCs w:val="28"/>
        </w:rPr>
        <w:t>Pyskowicach”</w:t>
      </w:r>
      <w:r w:rsidR="003D1877" w:rsidRPr="00C66885">
        <w:rPr>
          <w:rFonts w:ascii="Arial" w:hAnsi="Arial" w:cs="Arial"/>
          <w:b/>
          <w:iCs/>
          <w:sz w:val="22"/>
          <w:szCs w:val="28"/>
        </w:rPr>
        <w:br/>
      </w:r>
    </w:p>
    <w:p w:rsidR="00F8493B" w:rsidRPr="00C66885" w:rsidRDefault="00F8493B" w:rsidP="00033560">
      <w:pPr>
        <w:spacing w:line="240" w:lineRule="auto"/>
        <w:jc w:val="center"/>
        <w:rPr>
          <w:rFonts w:cs="Arial"/>
          <w:b/>
          <w:bCs/>
          <w:sz w:val="20"/>
          <w:szCs w:val="24"/>
        </w:rPr>
      </w:pPr>
      <w:r w:rsidRPr="00C66885">
        <w:rPr>
          <w:rFonts w:cs="Arial"/>
          <w:b/>
          <w:bCs/>
          <w:sz w:val="20"/>
          <w:szCs w:val="24"/>
        </w:rPr>
        <w:t>Oświadczam, że:</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a)</w:t>
      </w:r>
      <w:r w:rsidRPr="00C66885">
        <w:rPr>
          <w:rFonts w:cs="Arial"/>
          <w:sz w:val="20"/>
          <w:szCs w:val="24"/>
        </w:rPr>
        <w:tab/>
        <w:t>udostępniam Wykonawcy ww. zasoby, w następującym zakresie:</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b)</w:t>
      </w:r>
      <w:r w:rsidRPr="00C66885">
        <w:rPr>
          <w:rFonts w:cs="Arial"/>
          <w:sz w:val="20"/>
          <w:szCs w:val="24"/>
        </w:rPr>
        <w:tab/>
        <w:t xml:space="preserve">sposób wykorzystania udostępnionych przeze mnie zasobów </w:t>
      </w:r>
      <w:r w:rsidR="00D70D89" w:rsidRPr="00C66885">
        <w:rPr>
          <w:rFonts w:cs="Arial"/>
          <w:sz w:val="20"/>
          <w:szCs w:val="24"/>
        </w:rPr>
        <w:t xml:space="preserve">przy wykonywaniu zamówienia publicznego </w:t>
      </w:r>
      <w:r w:rsidRPr="00C66885">
        <w:rPr>
          <w:rFonts w:cs="Arial"/>
          <w:sz w:val="20"/>
          <w:szCs w:val="24"/>
        </w:rPr>
        <w:t>b</w:t>
      </w:r>
      <w:r w:rsidR="00D70D89" w:rsidRPr="00C66885">
        <w:rPr>
          <w:rFonts w:cs="Arial"/>
          <w:sz w:val="20"/>
          <w:szCs w:val="24"/>
        </w:rPr>
        <w:t>ędzie następujący</w:t>
      </w:r>
      <w:r w:rsidRPr="00C66885">
        <w:rPr>
          <w:rFonts w:cs="Arial"/>
          <w:sz w:val="20"/>
          <w:szCs w:val="24"/>
        </w:rPr>
        <w:t>:</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w:t>
      </w:r>
    </w:p>
    <w:p w:rsidR="00F8493B" w:rsidRPr="00C66885" w:rsidRDefault="00F8493B" w:rsidP="0010171C">
      <w:pPr>
        <w:numPr>
          <w:ilvl w:val="0"/>
          <w:numId w:val="16"/>
        </w:numPr>
        <w:autoSpaceDE w:val="0"/>
        <w:autoSpaceDN w:val="0"/>
        <w:adjustRightInd w:val="0"/>
        <w:spacing w:line="240" w:lineRule="auto"/>
        <w:ind w:left="284" w:hanging="284"/>
        <w:rPr>
          <w:rFonts w:cs="Arial"/>
          <w:sz w:val="20"/>
          <w:szCs w:val="24"/>
        </w:rPr>
      </w:pPr>
      <w:r w:rsidRPr="00C66885">
        <w:rPr>
          <w:rFonts w:cs="Arial"/>
          <w:sz w:val="20"/>
          <w:szCs w:val="24"/>
        </w:rPr>
        <w:t>zakres mojego udziału przy wykonywaniu zamówienia publicznego będzie następujący:</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w:t>
      </w:r>
    </w:p>
    <w:p w:rsidR="00F8493B" w:rsidRPr="00C66885" w:rsidRDefault="00F8493B" w:rsidP="0010171C">
      <w:pPr>
        <w:numPr>
          <w:ilvl w:val="0"/>
          <w:numId w:val="16"/>
        </w:numPr>
        <w:autoSpaceDE w:val="0"/>
        <w:autoSpaceDN w:val="0"/>
        <w:adjustRightInd w:val="0"/>
        <w:spacing w:line="240" w:lineRule="auto"/>
        <w:ind w:left="284" w:hanging="284"/>
        <w:rPr>
          <w:rFonts w:cs="Arial"/>
          <w:sz w:val="20"/>
          <w:szCs w:val="24"/>
        </w:rPr>
      </w:pPr>
      <w:r w:rsidRPr="00C66885">
        <w:rPr>
          <w:rFonts w:cs="Arial"/>
          <w:sz w:val="20"/>
          <w:szCs w:val="24"/>
        </w:rPr>
        <w:t>okres mojego udziału przy wykonywaniu zamówienia publicznego będzie następujący:</w:t>
      </w:r>
    </w:p>
    <w:p w:rsidR="00F8493B" w:rsidRPr="00C66885" w:rsidRDefault="00F8493B" w:rsidP="00D61ADD">
      <w:pPr>
        <w:autoSpaceDE w:val="0"/>
        <w:autoSpaceDN w:val="0"/>
        <w:adjustRightInd w:val="0"/>
        <w:spacing w:line="240" w:lineRule="auto"/>
        <w:ind w:left="284" w:hanging="284"/>
        <w:rPr>
          <w:rFonts w:cs="Arial"/>
          <w:sz w:val="20"/>
          <w:szCs w:val="24"/>
        </w:rPr>
      </w:pPr>
      <w:r w:rsidRPr="00C66885">
        <w:rPr>
          <w:rFonts w:cs="Arial"/>
          <w:sz w:val="20"/>
          <w:szCs w:val="24"/>
        </w:rPr>
        <w:t>……………………………………………………………………………………………………</w:t>
      </w:r>
    </w:p>
    <w:p w:rsidR="00F8493B" w:rsidRPr="00C66885" w:rsidRDefault="00F8493B" w:rsidP="00D61ADD">
      <w:pPr>
        <w:autoSpaceDE w:val="0"/>
        <w:autoSpaceDN w:val="0"/>
        <w:adjustRightInd w:val="0"/>
        <w:spacing w:line="240" w:lineRule="auto"/>
        <w:ind w:left="284" w:hanging="284"/>
        <w:rPr>
          <w:rFonts w:cs="Arial"/>
          <w:sz w:val="20"/>
          <w:szCs w:val="24"/>
        </w:rPr>
      </w:pPr>
    </w:p>
    <w:p w:rsidR="0025306D" w:rsidRPr="00C66885" w:rsidRDefault="0025306D" w:rsidP="00D61ADD">
      <w:pPr>
        <w:autoSpaceDE w:val="0"/>
        <w:autoSpaceDN w:val="0"/>
        <w:adjustRightInd w:val="0"/>
        <w:spacing w:line="240" w:lineRule="auto"/>
        <w:ind w:left="284" w:hanging="284"/>
        <w:rPr>
          <w:rFonts w:cs="Arial"/>
          <w:sz w:val="20"/>
          <w:szCs w:val="24"/>
        </w:rPr>
      </w:pPr>
    </w:p>
    <w:p w:rsidR="0025306D" w:rsidRPr="00C66885" w:rsidRDefault="0025306D" w:rsidP="00D61ADD">
      <w:pPr>
        <w:autoSpaceDE w:val="0"/>
        <w:autoSpaceDN w:val="0"/>
        <w:adjustRightInd w:val="0"/>
        <w:spacing w:line="240" w:lineRule="auto"/>
        <w:ind w:left="284" w:hanging="284"/>
        <w:rPr>
          <w:rFonts w:cs="Arial"/>
          <w:sz w:val="20"/>
          <w:szCs w:val="24"/>
        </w:rPr>
      </w:pPr>
    </w:p>
    <w:p w:rsidR="0025306D" w:rsidRPr="00C66885" w:rsidRDefault="0025306D" w:rsidP="00D61ADD">
      <w:pPr>
        <w:autoSpaceDE w:val="0"/>
        <w:autoSpaceDN w:val="0"/>
        <w:adjustRightInd w:val="0"/>
        <w:spacing w:line="240" w:lineRule="auto"/>
        <w:ind w:left="284" w:hanging="284"/>
        <w:rPr>
          <w:rFonts w:cs="Arial"/>
          <w:sz w:val="20"/>
          <w:szCs w:val="24"/>
        </w:rPr>
      </w:pPr>
    </w:p>
    <w:p w:rsidR="0025306D" w:rsidRPr="00C66885" w:rsidRDefault="0025306D" w:rsidP="00D61ADD">
      <w:pPr>
        <w:autoSpaceDE w:val="0"/>
        <w:autoSpaceDN w:val="0"/>
        <w:adjustRightInd w:val="0"/>
        <w:spacing w:line="240" w:lineRule="auto"/>
        <w:ind w:left="284" w:hanging="284"/>
        <w:rPr>
          <w:rFonts w:cs="Arial"/>
          <w:sz w:val="20"/>
          <w:szCs w:val="24"/>
        </w:rPr>
      </w:pPr>
    </w:p>
    <w:p w:rsidR="00F8493B" w:rsidRPr="00C66885" w:rsidRDefault="0025306D" w:rsidP="0089088E">
      <w:pPr>
        <w:autoSpaceDE w:val="0"/>
        <w:autoSpaceDN w:val="0"/>
        <w:adjustRightInd w:val="0"/>
        <w:rPr>
          <w:rFonts w:cs="Arial"/>
          <w:sz w:val="20"/>
          <w:szCs w:val="24"/>
        </w:rPr>
      </w:pPr>
      <w:r w:rsidRPr="00C66885">
        <w:rPr>
          <w:rFonts w:cs="Arial"/>
          <w:noProof/>
          <w:sz w:val="20"/>
          <w:szCs w:val="24"/>
          <w:lang w:eastAsia="pl-PL"/>
        </w:rPr>
        <mc:AlternateContent>
          <mc:Choice Requires="wps">
            <w:drawing>
              <wp:anchor distT="0" distB="0" distL="114300" distR="114300" simplePos="0" relativeHeight="251660288" behindDoc="0" locked="0" layoutInCell="1" allowOverlap="1">
                <wp:simplePos x="0" y="0"/>
                <wp:positionH relativeFrom="column">
                  <wp:posOffset>2986130</wp:posOffset>
                </wp:positionH>
                <wp:positionV relativeFrom="paragraph">
                  <wp:posOffset>181334</wp:posOffset>
                </wp:positionV>
                <wp:extent cx="2671638" cy="930303"/>
                <wp:effectExtent l="0" t="0" r="0" b="3175"/>
                <wp:wrapNone/>
                <wp:docPr id="3" name="Pole tekstowe 3"/>
                <wp:cNvGraphicFramePr/>
                <a:graphic xmlns:a="http://schemas.openxmlformats.org/drawingml/2006/main">
                  <a:graphicData uri="http://schemas.microsoft.com/office/word/2010/wordprocessingShape">
                    <wps:wsp>
                      <wps:cNvSpPr txBox="1"/>
                      <wps:spPr>
                        <a:xfrm>
                          <a:off x="0" y="0"/>
                          <a:ext cx="2671638" cy="930303"/>
                        </a:xfrm>
                        <a:prstGeom prst="rect">
                          <a:avLst/>
                        </a:prstGeom>
                        <a:noFill/>
                        <a:ln w="6350">
                          <a:noFill/>
                        </a:ln>
                      </wps:spPr>
                      <wps:txbx>
                        <w:txbxContent>
                          <w:p w:rsidR="00BC6884" w:rsidRDefault="00BC6884">
                            <w:r w:rsidRPr="002A2CD8">
                              <w:rPr>
                                <w:rFonts w:cs="Arial"/>
                                <w:i/>
                                <w:color w:val="000000" w:themeColor="text1"/>
                                <w:sz w:val="20"/>
                                <w:szCs w:val="24"/>
                              </w:rPr>
                              <w:t xml:space="preserve">kwalifikowany podpis elektroniczny, podpis zaufany lub podpis </w:t>
                            </w:r>
                            <w:proofErr w:type="gramStart"/>
                            <w:r w:rsidRPr="002A2CD8">
                              <w:rPr>
                                <w:rFonts w:cs="Arial"/>
                                <w:i/>
                                <w:color w:val="000000" w:themeColor="text1"/>
                                <w:sz w:val="20"/>
                                <w:szCs w:val="24"/>
                              </w:rPr>
                              <w:t>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w:t>
                            </w:r>
                            <w:proofErr w:type="gramEnd"/>
                            <w:r w:rsidRPr="002A2CD8">
                              <w:rPr>
                                <w:rFonts w:cs="Arial"/>
                                <w:i/>
                                <w:color w:val="000000" w:themeColor="text1"/>
                                <w:sz w:val="20"/>
                                <w:szCs w:val="24"/>
                              </w:rPr>
                              <w:t xml:space="preserve"> uprawnionej </w:t>
                            </w:r>
                            <w:proofErr w:type="gramStart"/>
                            <w:r w:rsidRPr="002A2CD8">
                              <w:rPr>
                                <w:rFonts w:cs="Arial"/>
                                <w:i/>
                                <w:color w:val="000000" w:themeColor="text1"/>
                                <w:sz w:val="20"/>
                                <w:szCs w:val="24"/>
                              </w:rPr>
                              <w:t>do  reprezentacji</w:t>
                            </w:r>
                            <w:proofErr w:type="gramEnd"/>
                            <w:r w:rsidRPr="002A2CD8">
                              <w:rPr>
                                <w:rFonts w:cs="Arial"/>
                                <w:i/>
                                <w:color w:val="000000" w:themeColor="text1"/>
                                <w:sz w:val="20"/>
                                <w:szCs w:val="24"/>
                              </w:rPr>
                              <w:t xml:space="preserve"> podmiotu oddającego </w:t>
                            </w:r>
                            <w:proofErr w:type="gramStart"/>
                            <w:r w:rsidRPr="002A2CD8">
                              <w:rPr>
                                <w:rFonts w:cs="Arial"/>
                                <w:i/>
                                <w:color w:val="000000" w:themeColor="text1"/>
                                <w:sz w:val="20"/>
                                <w:szCs w:val="24"/>
                              </w:rPr>
                              <w:t>do  dyspozycji</w:t>
                            </w:r>
                            <w:proofErr w:type="gramEnd"/>
                            <w:r w:rsidRPr="002A2CD8">
                              <w:rPr>
                                <w:rFonts w:cs="Arial"/>
                                <w:i/>
                                <w:color w:val="000000" w:themeColor="text1"/>
                                <w:sz w:val="20"/>
                                <w:szCs w:val="24"/>
                              </w:rPr>
                              <w:t xml:space="preserve"> Wykonawcy niezbędne zasoby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Pole tekstowe 3" o:spid="_x0000_s1027" type="#_x0000_t202" style="position:absolute;left:0;text-align:left;margin-left:235.15pt;margin-top:14.3pt;width:210.35pt;height:7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" filled="f" stroked="f" strokeweight=".5pt">
                <v:textbox>
                  <w:txbxContent>
                    <w:p w:rsidR="00BC6884" w:rsidRDefault="00BC6884">
                      <w:r w:rsidRPr="002A2CD8">
                        <w:rPr>
                          <w:rFonts w:cs="Arial"/>
                          <w:i/>
                          <w:color w:val="000000" w:themeColor="text1"/>
                          <w:sz w:val="20"/>
                          <w:szCs w:val="24"/>
                        </w:rPr>
                        <w:t xml:space="preserve">kwalifikowany podpis elektroniczny, podpis zaufany lub podpis </w:t>
                      </w:r>
                      <w:proofErr w:type="gramStart"/>
                      <w:r w:rsidRPr="002A2CD8">
                        <w:rPr>
                          <w:rFonts w:cs="Arial"/>
                          <w:i/>
                          <w:color w:val="000000" w:themeColor="text1"/>
                          <w:sz w:val="20"/>
                          <w:szCs w:val="24"/>
                        </w:rPr>
                        <w:t>osobisty</w:t>
                      </w:r>
                      <w:r w:rsidRPr="002A2CD8">
                        <w:rPr>
                          <w:rFonts w:cs="Arial"/>
                          <w:b/>
                          <w:color w:val="000000" w:themeColor="text1"/>
                          <w:sz w:val="20"/>
                          <w:szCs w:val="24"/>
                        </w:rPr>
                        <w:t xml:space="preserve"> </w:t>
                      </w:r>
                      <w:r w:rsidRPr="002A2CD8">
                        <w:rPr>
                          <w:rFonts w:cs="Arial"/>
                          <w:i/>
                          <w:color w:val="000000" w:themeColor="text1"/>
                          <w:sz w:val="20"/>
                          <w:szCs w:val="24"/>
                        </w:rPr>
                        <w:t xml:space="preserve"> osoby</w:t>
                      </w:r>
                      <w:proofErr w:type="gramEnd"/>
                      <w:r w:rsidRPr="002A2CD8">
                        <w:rPr>
                          <w:rFonts w:cs="Arial"/>
                          <w:i/>
                          <w:color w:val="000000" w:themeColor="text1"/>
                          <w:sz w:val="20"/>
                          <w:szCs w:val="24"/>
                        </w:rPr>
                        <w:t xml:space="preserve"> uprawnionej </w:t>
                      </w:r>
                      <w:proofErr w:type="gramStart"/>
                      <w:r w:rsidRPr="002A2CD8">
                        <w:rPr>
                          <w:rFonts w:cs="Arial"/>
                          <w:i/>
                          <w:color w:val="000000" w:themeColor="text1"/>
                          <w:sz w:val="20"/>
                          <w:szCs w:val="24"/>
                        </w:rPr>
                        <w:t>do  reprezentacji</w:t>
                      </w:r>
                      <w:proofErr w:type="gramEnd"/>
                      <w:r w:rsidRPr="002A2CD8">
                        <w:rPr>
                          <w:rFonts w:cs="Arial"/>
                          <w:i/>
                          <w:color w:val="000000" w:themeColor="text1"/>
                          <w:sz w:val="20"/>
                          <w:szCs w:val="24"/>
                        </w:rPr>
                        <w:t xml:space="preserve"> podmiotu oddającego </w:t>
                      </w:r>
                      <w:proofErr w:type="gramStart"/>
                      <w:r w:rsidRPr="002A2CD8">
                        <w:rPr>
                          <w:rFonts w:cs="Arial"/>
                          <w:i/>
                          <w:color w:val="000000" w:themeColor="text1"/>
                          <w:sz w:val="20"/>
                          <w:szCs w:val="24"/>
                        </w:rPr>
                        <w:t>do  dyspozycji</w:t>
                      </w:r>
                      <w:proofErr w:type="gramEnd"/>
                      <w:r w:rsidRPr="002A2CD8">
                        <w:rPr>
                          <w:rFonts w:cs="Arial"/>
                          <w:i/>
                          <w:color w:val="000000" w:themeColor="text1"/>
                          <w:sz w:val="20"/>
                          <w:szCs w:val="24"/>
                        </w:rPr>
                        <w:t xml:space="preserve"> Wykonawcy niezbędne zasoby</w:t>
                      </w:r>
                    </w:p>
                  </w:txbxContent>
                </v:textbox>
              </v:shape>
            </w:pict>
          </mc:Fallback>
        </mc:AlternateContent>
      </w:r>
      <w:r w:rsidR="00F8493B" w:rsidRPr="00C66885">
        <w:rPr>
          <w:rFonts w:cs="Arial"/>
          <w:sz w:val="20"/>
          <w:szCs w:val="24"/>
        </w:rPr>
        <w:tab/>
      </w:r>
      <w:r w:rsidR="00F8493B" w:rsidRPr="00C66885">
        <w:rPr>
          <w:rFonts w:cs="Arial"/>
          <w:sz w:val="20"/>
          <w:szCs w:val="24"/>
        </w:rPr>
        <w:tab/>
      </w:r>
      <w:r w:rsidR="00F8493B" w:rsidRPr="00C66885">
        <w:rPr>
          <w:rFonts w:cs="Arial"/>
          <w:sz w:val="20"/>
          <w:szCs w:val="24"/>
        </w:rPr>
        <w:tab/>
      </w:r>
      <w:r w:rsidR="0089088E" w:rsidRPr="00C66885">
        <w:rPr>
          <w:rFonts w:cs="Arial"/>
          <w:sz w:val="20"/>
          <w:szCs w:val="24"/>
        </w:rPr>
        <w:tab/>
      </w:r>
      <w:r w:rsidR="0089088E" w:rsidRPr="00C66885">
        <w:rPr>
          <w:rFonts w:cs="Arial"/>
          <w:sz w:val="20"/>
          <w:szCs w:val="24"/>
        </w:rPr>
        <w:tab/>
      </w:r>
      <w:r w:rsidR="0089088E" w:rsidRPr="00C66885">
        <w:rPr>
          <w:rFonts w:cs="Arial"/>
          <w:sz w:val="20"/>
          <w:szCs w:val="24"/>
        </w:rPr>
        <w:tab/>
      </w:r>
      <w:r w:rsidR="00F8493B" w:rsidRPr="00C66885">
        <w:rPr>
          <w:rFonts w:cs="Arial"/>
          <w:sz w:val="20"/>
          <w:szCs w:val="24"/>
        </w:rPr>
        <w:t xml:space="preserve">       .................................................................</w:t>
      </w:r>
    </w:p>
    <w:p w:rsidR="00340699" w:rsidRPr="00C66885" w:rsidRDefault="00340699" w:rsidP="003D1877">
      <w:pPr>
        <w:autoSpaceDE w:val="0"/>
        <w:autoSpaceDN w:val="0"/>
        <w:adjustRightInd w:val="0"/>
        <w:ind w:left="5103"/>
        <w:rPr>
          <w:rFonts w:cs="Arial"/>
          <w:sz w:val="20"/>
          <w:szCs w:val="24"/>
          <w:lang w:eastAsia="pl-PL"/>
        </w:rPr>
      </w:pPr>
      <w:r w:rsidRPr="00C66885">
        <w:rPr>
          <w:rFonts w:cs="Arial"/>
          <w:sz w:val="20"/>
          <w:szCs w:val="24"/>
          <w:lang w:eastAsia="pl-PL"/>
        </w:rPr>
        <w:br w:type="page"/>
      </w:r>
    </w:p>
    <w:p w:rsidR="005E1EC6" w:rsidRPr="00C66885" w:rsidRDefault="005E1EC6" w:rsidP="005E1EC6">
      <w:pPr>
        <w:jc w:val="right"/>
        <w:rPr>
          <w:rFonts w:cs="Arial"/>
          <w:sz w:val="20"/>
          <w:szCs w:val="24"/>
          <w:lang w:eastAsia="pl-PL"/>
        </w:rPr>
      </w:pPr>
      <w:r w:rsidRPr="00C66885">
        <w:rPr>
          <w:rFonts w:cs="Arial"/>
          <w:sz w:val="20"/>
          <w:szCs w:val="24"/>
          <w:lang w:eastAsia="pl-PL"/>
        </w:rPr>
        <w:lastRenderedPageBreak/>
        <w:t>załącznik nr 6 do SWZ</w:t>
      </w:r>
    </w:p>
    <w:p w:rsidR="003D1877" w:rsidRPr="00C66885" w:rsidRDefault="003D1877" w:rsidP="003D1877">
      <w:pPr>
        <w:pStyle w:val="Teksttreci130"/>
        <w:shd w:val="clear" w:color="auto" w:fill="auto"/>
        <w:spacing w:after="384"/>
        <w:rPr>
          <w:rFonts w:ascii="Arial" w:hAnsi="Arial" w:cs="Arial"/>
          <w:sz w:val="22"/>
          <w:szCs w:val="20"/>
        </w:rPr>
      </w:pPr>
      <w:r w:rsidRPr="00C66885">
        <w:rPr>
          <w:rFonts w:ascii="Arial" w:hAnsi="Arial" w:cs="Arial"/>
          <w:sz w:val="22"/>
          <w:szCs w:val="20"/>
        </w:rPr>
        <w:t xml:space="preserve">UMOWA nr </w:t>
      </w:r>
      <w:proofErr w:type="gramStart"/>
      <w:r w:rsidRPr="00C66885">
        <w:rPr>
          <w:rFonts w:ascii="Arial" w:hAnsi="Arial" w:cs="Arial"/>
          <w:sz w:val="22"/>
          <w:szCs w:val="20"/>
        </w:rPr>
        <w:t>…….</w:t>
      </w:r>
      <w:proofErr w:type="gramEnd"/>
      <w:r w:rsidRPr="00C66885">
        <w:rPr>
          <w:rFonts w:ascii="Arial" w:hAnsi="Arial" w:cs="Arial"/>
          <w:sz w:val="22"/>
          <w:szCs w:val="20"/>
        </w:rPr>
        <w:t>/202</w:t>
      </w:r>
      <w:r w:rsidR="00D27564">
        <w:rPr>
          <w:rFonts w:ascii="Arial" w:hAnsi="Arial" w:cs="Arial"/>
          <w:sz w:val="22"/>
          <w:szCs w:val="20"/>
        </w:rPr>
        <w:t>6</w:t>
      </w:r>
    </w:p>
    <w:p w:rsidR="003D1877" w:rsidRPr="00C66885" w:rsidRDefault="00D27564" w:rsidP="003D1877">
      <w:pPr>
        <w:pStyle w:val="Teksttreci30"/>
        <w:shd w:val="clear" w:color="auto" w:fill="auto"/>
        <w:tabs>
          <w:tab w:val="left" w:leader="dot" w:pos="3855"/>
        </w:tabs>
        <w:spacing w:line="302" w:lineRule="exact"/>
        <w:jc w:val="both"/>
        <w:rPr>
          <w:rFonts w:ascii="Arial" w:hAnsi="Arial" w:cs="Arial"/>
          <w:sz w:val="20"/>
          <w:szCs w:val="20"/>
        </w:rPr>
      </w:pPr>
      <w:r w:rsidRPr="00D27564">
        <w:rPr>
          <w:rStyle w:val="Teksttreci3Bezpogrubienia"/>
          <w:rFonts w:ascii="Arial" w:eastAsia="Calibri" w:hAnsi="Arial" w:cs="Arial"/>
          <w:color w:val="auto"/>
          <w:sz w:val="20"/>
          <w:szCs w:val="20"/>
        </w:rPr>
        <w:t>zawarta</w:t>
      </w:r>
      <w:r w:rsidRPr="00D27564">
        <w:rPr>
          <w:rStyle w:val="Teksttreci3Bezpogrubienia"/>
          <w:rFonts w:ascii="Arial" w:eastAsia="Calibri" w:hAnsi="Arial" w:cs="Arial"/>
          <w:color w:val="auto"/>
          <w:sz w:val="20"/>
          <w:szCs w:val="20"/>
          <w:vertAlign w:val="superscript"/>
        </w:rPr>
        <w:t>1</w:t>
      </w:r>
      <w:r w:rsidRPr="00D27564">
        <w:rPr>
          <w:rStyle w:val="Teksttreci3Bezpogrubienia"/>
          <w:rFonts w:ascii="Arial" w:eastAsia="Calibri" w:hAnsi="Arial" w:cs="Arial"/>
          <w:color w:val="auto"/>
          <w:sz w:val="20"/>
          <w:szCs w:val="20"/>
        </w:rPr>
        <w:t xml:space="preserve"> w dniu ………………. </w:t>
      </w:r>
      <w:proofErr w:type="gramStart"/>
      <w:r w:rsidRPr="00D27564">
        <w:rPr>
          <w:rStyle w:val="Teksttreci3Bezpogrubienia"/>
          <w:rFonts w:ascii="Arial" w:eastAsia="Calibri" w:hAnsi="Arial" w:cs="Arial"/>
          <w:color w:val="auto"/>
          <w:sz w:val="20"/>
          <w:szCs w:val="20"/>
        </w:rPr>
        <w:t>roku  w</w:t>
      </w:r>
      <w:proofErr w:type="gramEnd"/>
      <w:r w:rsidRPr="00D27564">
        <w:rPr>
          <w:rStyle w:val="Teksttreci3Bezpogrubienia"/>
          <w:rFonts w:ascii="Arial" w:eastAsia="Calibri" w:hAnsi="Arial" w:cs="Arial"/>
          <w:color w:val="auto"/>
          <w:sz w:val="20"/>
          <w:szCs w:val="20"/>
        </w:rPr>
        <w:t xml:space="preserve">  Gliwicach</w:t>
      </w:r>
      <w:r w:rsidRPr="00D27564">
        <w:rPr>
          <w:rStyle w:val="Teksttreci3Bezpogrubienia"/>
          <w:rFonts w:ascii="Arial" w:eastAsia="Calibri" w:hAnsi="Arial" w:cs="Arial"/>
          <w:color w:val="auto"/>
          <w:sz w:val="20"/>
          <w:szCs w:val="20"/>
          <w:vertAlign w:val="superscript"/>
        </w:rPr>
        <w:t>2</w:t>
      </w:r>
      <w:r>
        <w:rPr>
          <w:rStyle w:val="Teksttreci3Bezpogrubienia"/>
          <w:rFonts w:ascii="Arial" w:eastAsia="Calibri" w:hAnsi="Arial" w:cs="Arial"/>
          <w:color w:val="auto"/>
          <w:sz w:val="20"/>
          <w:szCs w:val="20"/>
        </w:rPr>
        <w:t xml:space="preserve"> </w:t>
      </w:r>
      <w:r w:rsidR="003D1877" w:rsidRPr="00C66885">
        <w:rPr>
          <w:rStyle w:val="Teksttreci3Bezpogrubienia"/>
          <w:rFonts w:ascii="Arial" w:eastAsia="Calibri" w:hAnsi="Arial" w:cs="Arial"/>
          <w:color w:val="auto"/>
          <w:sz w:val="20"/>
          <w:szCs w:val="20"/>
        </w:rPr>
        <w:t>pomiędzy:</w:t>
      </w:r>
    </w:p>
    <w:p w:rsidR="003D1877" w:rsidRPr="00C66885" w:rsidRDefault="003D1877" w:rsidP="003D1877">
      <w:pPr>
        <w:pStyle w:val="Teksttreci140"/>
        <w:shd w:val="clear" w:color="auto" w:fill="auto"/>
        <w:ind w:firstLine="0"/>
        <w:rPr>
          <w:rFonts w:ascii="Arial" w:hAnsi="Arial" w:cs="Arial"/>
          <w:sz w:val="20"/>
          <w:szCs w:val="20"/>
        </w:rPr>
      </w:pPr>
      <w:r w:rsidRPr="00C66885">
        <w:rPr>
          <w:rStyle w:val="Teksttreci1414pt"/>
          <w:rFonts w:ascii="Arial" w:eastAsia="Arial" w:hAnsi="Arial" w:cs="Arial"/>
          <w:color w:val="auto"/>
          <w:sz w:val="20"/>
          <w:szCs w:val="20"/>
        </w:rPr>
        <w:t xml:space="preserve">Komendą Miejską Państwowej Straży Pożarnej </w:t>
      </w:r>
      <w:r w:rsidRPr="00C66885">
        <w:rPr>
          <w:rFonts w:ascii="Arial" w:hAnsi="Arial" w:cs="Arial"/>
          <w:sz w:val="20"/>
          <w:szCs w:val="20"/>
        </w:rPr>
        <w:t xml:space="preserve">w Gliwicach ul. Wrocławska </w:t>
      </w:r>
      <w:proofErr w:type="gramStart"/>
      <w:r w:rsidRPr="00C66885">
        <w:rPr>
          <w:rFonts w:ascii="Arial" w:hAnsi="Arial" w:cs="Arial"/>
          <w:sz w:val="20"/>
          <w:szCs w:val="20"/>
        </w:rPr>
        <w:t>1,  44</w:t>
      </w:r>
      <w:proofErr w:type="gramEnd"/>
      <w:r w:rsidRPr="00C66885">
        <w:rPr>
          <w:rFonts w:ascii="Arial" w:hAnsi="Arial" w:cs="Arial"/>
          <w:sz w:val="20"/>
          <w:szCs w:val="20"/>
        </w:rPr>
        <w:t xml:space="preserve">-100 Gliwice, </w:t>
      </w:r>
      <w:r w:rsidR="00202CE4" w:rsidRPr="00C66885">
        <w:rPr>
          <w:rFonts w:ascii="Arial" w:hAnsi="Arial" w:cs="Arial"/>
          <w:sz w:val="20"/>
          <w:szCs w:val="20"/>
        </w:rPr>
        <w:br/>
      </w:r>
      <w:r w:rsidRPr="00C66885">
        <w:rPr>
          <w:rFonts w:ascii="Arial" w:hAnsi="Arial" w:cs="Arial"/>
          <w:sz w:val="20"/>
          <w:szCs w:val="20"/>
        </w:rPr>
        <w:t>NIP 631-221-45-18 zwaną dalej w tekście ZAMAWIAJĄCYM, reprezentowanym przez: …………………………………………………</w:t>
      </w:r>
      <w:r w:rsidR="00202CE4" w:rsidRPr="00C66885">
        <w:rPr>
          <w:rFonts w:ascii="Arial" w:hAnsi="Arial" w:cs="Arial"/>
          <w:sz w:val="20"/>
          <w:szCs w:val="20"/>
        </w:rPr>
        <w:t>……………………………………………………………………….</w:t>
      </w:r>
    </w:p>
    <w:p w:rsidR="003D1877" w:rsidRPr="00C66885" w:rsidRDefault="003D1877" w:rsidP="003D1877">
      <w:pPr>
        <w:pStyle w:val="Teksttreci20"/>
        <w:shd w:val="clear" w:color="auto" w:fill="auto"/>
        <w:tabs>
          <w:tab w:val="left" w:pos="363"/>
        </w:tabs>
        <w:spacing w:after="252" w:line="302" w:lineRule="exact"/>
        <w:ind w:firstLine="0"/>
        <w:jc w:val="center"/>
        <w:rPr>
          <w:rFonts w:ascii="Arial" w:hAnsi="Arial" w:cs="Arial"/>
          <w:sz w:val="20"/>
          <w:szCs w:val="20"/>
        </w:rPr>
      </w:pPr>
      <w:r w:rsidRPr="00C66885">
        <w:rPr>
          <w:rFonts w:ascii="Arial" w:hAnsi="Arial" w:cs="Arial"/>
          <w:sz w:val="20"/>
          <w:szCs w:val="20"/>
        </w:rPr>
        <w:t>oraz</w:t>
      </w:r>
    </w:p>
    <w:p w:rsidR="003D1877" w:rsidRPr="00C66885" w:rsidRDefault="003D1877" w:rsidP="003D1877">
      <w:pPr>
        <w:pStyle w:val="Teksttreci20"/>
        <w:tabs>
          <w:tab w:val="left" w:pos="363"/>
        </w:tabs>
        <w:spacing w:line="302" w:lineRule="exact"/>
        <w:rPr>
          <w:rFonts w:ascii="Arial" w:hAnsi="Arial" w:cs="Arial"/>
          <w:sz w:val="20"/>
          <w:szCs w:val="20"/>
        </w:rPr>
      </w:pPr>
      <w:r w:rsidRPr="00C66885">
        <w:rPr>
          <w:rFonts w:ascii="Arial" w:hAnsi="Arial" w:cs="Arial"/>
          <w:sz w:val="20"/>
          <w:szCs w:val="20"/>
        </w:rPr>
        <w:tab/>
        <w:t>……………………………………………………………………………………………………</w:t>
      </w:r>
      <w:r w:rsidR="00202CE4" w:rsidRPr="00C66885">
        <w:rPr>
          <w:rFonts w:ascii="Arial" w:hAnsi="Arial" w:cs="Arial"/>
          <w:sz w:val="20"/>
          <w:szCs w:val="20"/>
        </w:rPr>
        <w:t>…………………….</w:t>
      </w:r>
      <w:r w:rsidRPr="00C66885">
        <w:rPr>
          <w:rFonts w:ascii="Arial" w:hAnsi="Arial" w:cs="Arial"/>
          <w:sz w:val="20"/>
          <w:szCs w:val="20"/>
        </w:rPr>
        <w:t xml:space="preserve"> zwaną dalej WYKONAWCĄ, </w:t>
      </w:r>
    </w:p>
    <w:p w:rsidR="003D1877" w:rsidRPr="00C66885" w:rsidRDefault="003D1877" w:rsidP="00202CE4">
      <w:pPr>
        <w:pStyle w:val="Teksttreci20"/>
        <w:tabs>
          <w:tab w:val="left" w:pos="363"/>
        </w:tabs>
        <w:spacing w:line="302" w:lineRule="exact"/>
        <w:jc w:val="left"/>
        <w:rPr>
          <w:rFonts w:ascii="Arial" w:hAnsi="Arial" w:cs="Arial"/>
          <w:sz w:val="20"/>
          <w:szCs w:val="20"/>
        </w:rPr>
      </w:pPr>
      <w:r w:rsidRPr="00C66885">
        <w:rPr>
          <w:rFonts w:ascii="Arial" w:hAnsi="Arial" w:cs="Arial"/>
          <w:sz w:val="20"/>
          <w:szCs w:val="20"/>
        </w:rPr>
        <w:tab/>
        <w:t>reprezentowaną przez:</w:t>
      </w:r>
      <w:bookmarkStart w:id="29" w:name="bookmark26"/>
      <w:r w:rsidRPr="00C66885">
        <w:rPr>
          <w:rFonts w:ascii="Arial" w:hAnsi="Arial" w:cs="Arial"/>
          <w:sz w:val="20"/>
          <w:szCs w:val="20"/>
        </w:rPr>
        <w:t xml:space="preserve"> </w:t>
      </w:r>
      <w:r w:rsidR="00202CE4" w:rsidRPr="00C66885">
        <w:rPr>
          <w:rFonts w:ascii="Arial" w:hAnsi="Arial" w:cs="Arial"/>
          <w:sz w:val="20"/>
          <w:szCs w:val="20"/>
        </w:rPr>
        <w:br/>
      </w:r>
      <w:r w:rsidRPr="00C66885">
        <w:rPr>
          <w:rFonts w:ascii="Arial" w:hAnsi="Arial" w:cs="Arial"/>
          <w:sz w:val="20"/>
          <w:szCs w:val="20"/>
        </w:rPr>
        <w:t>………………………………………</w:t>
      </w:r>
      <w:r w:rsidR="00202CE4" w:rsidRPr="00C66885">
        <w:rPr>
          <w:rFonts w:ascii="Arial" w:hAnsi="Arial" w:cs="Arial"/>
          <w:sz w:val="20"/>
          <w:szCs w:val="20"/>
        </w:rPr>
        <w:t>………………………………………………………………………………….</w:t>
      </w:r>
    </w:p>
    <w:p w:rsidR="003D1877" w:rsidRPr="00C66885" w:rsidRDefault="003D1877" w:rsidP="003D1877">
      <w:pPr>
        <w:pStyle w:val="Teksttreci20"/>
        <w:tabs>
          <w:tab w:val="left" w:pos="363"/>
        </w:tabs>
        <w:spacing w:line="302" w:lineRule="exact"/>
        <w:rPr>
          <w:rFonts w:ascii="Arial" w:hAnsi="Arial" w:cs="Arial"/>
          <w:sz w:val="20"/>
          <w:szCs w:val="20"/>
        </w:rPr>
      </w:pPr>
    </w:p>
    <w:p w:rsidR="003D1877" w:rsidRPr="00C66885" w:rsidRDefault="003D1877" w:rsidP="003D1877">
      <w:pPr>
        <w:pStyle w:val="Nagwek11"/>
        <w:keepNext/>
        <w:keepLines/>
        <w:shd w:val="clear" w:color="auto" w:fill="auto"/>
        <w:spacing w:before="0" w:after="266"/>
        <w:ind w:right="320" w:firstLine="0"/>
        <w:jc w:val="center"/>
        <w:rPr>
          <w:rFonts w:ascii="Arial" w:hAnsi="Arial" w:cs="Arial"/>
          <w:sz w:val="20"/>
          <w:szCs w:val="20"/>
        </w:rPr>
      </w:pPr>
      <w:r w:rsidRPr="00C66885">
        <w:rPr>
          <w:rFonts w:ascii="Arial" w:hAnsi="Arial" w:cs="Arial"/>
          <w:sz w:val="20"/>
          <w:szCs w:val="20"/>
        </w:rPr>
        <w:t>§ 1</w:t>
      </w:r>
      <w:bookmarkEnd w:id="29"/>
    </w:p>
    <w:p w:rsidR="003D1877" w:rsidRPr="00C66885" w:rsidRDefault="003D1877" w:rsidP="003D1877">
      <w:pPr>
        <w:pStyle w:val="Teksttreci140"/>
        <w:shd w:val="clear" w:color="auto" w:fill="auto"/>
        <w:ind w:firstLine="0"/>
        <w:rPr>
          <w:rFonts w:ascii="Arial" w:hAnsi="Arial" w:cs="Arial"/>
          <w:sz w:val="20"/>
          <w:szCs w:val="20"/>
        </w:rPr>
      </w:pPr>
      <w:r w:rsidRPr="00C66885">
        <w:rPr>
          <w:rFonts w:ascii="Arial" w:hAnsi="Arial" w:cs="Arial"/>
          <w:sz w:val="20"/>
          <w:szCs w:val="20"/>
        </w:rPr>
        <w:t>W wyniku rozstrzygnięcia postępowania o udzielenie zamówienia publicznego w trybie podstawowym na podstawie art. 275 pkt 1 ustawy, Wykonawca zobowiązuje się dostarczyć na koszt własny do Zamawiającego paliwo - olej napędowy – (</w:t>
      </w:r>
      <w:r w:rsidRPr="00C66885">
        <w:rPr>
          <w:rStyle w:val="Teksttreci1414pt"/>
          <w:rFonts w:ascii="Arial" w:eastAsia="Arial" w:hAnsi="Arial" w:cs="Arial"/>
          <w:color w:val="auto"/>
          <w:sz w:val="20"/>
          <w:szCs w:val="20"/>
        </w:rPr>
        <w:t>kod CPV - 09134220-5</w:t>
      </w:r>
      <w:r w:rsidRPr="00C66885">
        <w:rPr>
          <w:rFonts w:ascii="Arial" w:hAnsi="Arial" w:cs="Arial"/>
          <w:sz w:val="20"/>
          <w:szCs w:val="20"/>
        </w:rPr>
        <w:t xml:space="preserve">) w ilości </w:t>
      </w:r>
      <w:r w:rsidR="00015C23" w:rsidRPr="00C66885">
        <w:rPr>
          <w:rFonts w:ascii="Arial" w:hAnsi="Arial" w:cs="Arial"/>
          <w:sz w:val="20"/>
          <w:szCs w:val="20"/>
        </w:rPr>
        <w:t>60 000</w:t>
      </w:r>
      <w:r w:rsidRPr="00C66885">
        <w:rPr>
          <w:rFonts w:ascii="Arial" w:hAnsi="Arial" w:cs="Arial"/>
          <w:sz w:val="20"/>
          <w:szCs w:val="20"/>
        </w:rPr>
        <w:t xml:space="preserve"> litrów zgodnie ze złożoną ofertą w postępowaniu o udzielenie zamówienia publicznego (nr sprawy </w:t>
      </w:r>
      <w:r w:rsidR="009C7E44">
        <w:rPr>
          <w:rFonts w:ascii="Arial" w:hAnsi="Arial" w:cs="Arial"/>
          <w:sz w:val="20"/>
          <w:szCs w:val="20"/>
        </w:rPr>
        <w:t xml:space="preserve">MT.2370.3.2026 </w:t>
      </w:r>
      <w:r w:rsidRPr="00C66885">
        <w:rPr>
          <w:rFonts w:ascii="Arial" w:hAnsi="Arial" w:cs="Arial"/>
          <w:sz w:val="20"/>
          <w:szCs w:val="20"/>
        </w:rPr>
        <w:t xml:space="preserve">), odpowiadający ustalonym standardom PN-EN 590 olej napędowy do silników z zapłonem samoczynnym (kod CN 27101943) bez dodatku </w:t>
      </w:r>
      <w:proofErr w:type="spellStart"/>
      <w:r w:rsidRPr="00C66885">
        <w:rPr>
          <w:rFonts w:ascii="Arial" w:hAnsi="Arial" w:cs="Arial"/>
          <w:sz w:val="20"/>
          <w:szCs w:val="20"/>
        </w:rPr>
        <w:t>bioestrów</w:t>
      </w:r>
      <w:proofErr w:type="spellEnd"/>
      <w:r w:rsidRPr="00C66885">
        <w:rPr>
          <w:rFonts w:ascii="Arial" w:hAnsi="Arial" w:cs="Arial"/>
          <w:sz w:val="20"/>
          <w:szCs w:val="20"/>
        </w:rPr>
        <w:t xml:space="preserve"> (B0) oraz przekaże Zamawiającemu najpóźniej w dniu dostawy stosowne świadectwa jakości przedmiotu umowy.</w:t>
      </w:r>
    </w:p>
    <w:p w:rsidR="003D1877" w:rsidRPr="00C66885" w:rsidRDefault="003D1877" w:rsidP="003D1877">
      <w:pPr>
        <w:pStyle w:val="Teksttreci140"/>
        <w:shd w:val="clear" w:color="auto" w:fill="auto"/>
        <w:ind w:left="3600" w:firstLine="720"/>
        <w:rPr>
          <w:rFonts w:ascii="Arial" w:hAnsi="Arial" w:cs="Arial"/>
          <w:b/>
          <w:sz w:val="20"/>
          <w:szCs w:val="20"/>
        </w:rPr>
      </w:pPr>
      <w:r w:rsidRPr="00C66885">
        <w:rPr>
          <w:rFonts w:ascii="Arial" w:hAnsi="Arial" w:cs="Arial"/>
          <w:b/>
          <w:sz w:val="20"/>
          <w:szCs w:val="20"/>
        </w:rPr>
        <w:t>§ 2</w:t>
      </w:r>
    </w:p>
    <w:p w:rsidR="003D1877" w:rsidRPr="00C66885" w:rsidRDefault="003D1877" w:rsidP="003D1877">
      <w:pPr>
        <w:pStyle w:val="Teksttreci140"/>
        <w:shd w:val="clear" w:color="auto" w:fill="auto"/>
        <w:ind w:left="3600" w:firstLine="720"/>
        <w:rPr>
          <w:rFonts w:ascii="Arial" w:hAnsi="Arial" w:cs="Arial"/>
          <w:sz w:val="20"/>
          <w:szCs w:val="20"/>
        </w:rPr>
      </w:pPr>
    </w:p>
    <w:p w:rsidR="003D1877" w:rsidRPr="00C66885" w:rsidRDefault="003D1877" w:rsidP="00DA474E">
      <w:pPr>
        <w:pStyle w:val="Teksttreci140"/>
        <w:numPr>
          <w:ilvl w:val="0"/>
          <w:numId w:val="59"/>
        </w:numPr>
        <w:shd w:val="clear" w:color="auto" w:fill="auto"/>
        <w:tabs>
          <w:tab w:val="left" w:pos="339"/>
        </w:tabs>
        <w:spacing w:line="298" w:lineRule="exact"/>
        <w:ind w:left="340" w:hanging="340"/>
        <w:rPr>
          <w:rFonts w:ascii="Arial" w:hAnsi="Arial" w:cs="Arial"/>
          <w:sz w:val="20"/>
          <w:szCs w:val="20"/>
        </w:rPr>
      </w:pPr>
      <w:r w:rsidRPr="00C66885">
        <w:rPr>
          <w:rFonts w:ascii="Arial" w:hAnsi="Arial" w:cs="Arial"/>
          <w:sz w:val="20"/>
          <w:szCs w:val="20"/>
        </w:rPr>
        <w:t>Dostawa przedmiotu zamówienia powinna nastąpić w terminie od dnia ………</w:t>
      </w:r>
      <w:proofErr w:type="gramStart"/>
      <w:r w:rsidRPr="00C66885">
        <w:rPr>
          <w:rFonts w:ascii="Arial" w:hAnsi="Arial" w:cs="Arial"/>
          <w:sz w:val="20"/>
          <w:szCs w:val="20"/>
        </w:rPr>
        <w:t>…….</w:t>
      </w:r>
      <w:proofErr w:type="gramEnd"/>
      <w:r w:rsidRPr="00C66885">
        <w:rPr>
          <w:rFonts w:ascii="Arial" w:hAnsi="Arial" w:cs="Arial"/>
          <w:sz w:val="20"/>
          <w:szCs w:val="20"/>
        </w:rPr>
        <w:t>do 3</w:t>
      </w:r>
      <w:r w:rsidR="00C46785" w:rsidRPr="00C66885">
        <w:rPr>
          <w:rFonts w:ascii="Arial" w:hAnsi="Arial" w:cs="Arial"/>
          <w:sz w:val="20"/>
          <w:szCs w:val="20"/>
        </w:rPr>
        <w:t>1</w:t>
      </w:r>
      <w:r w:rsidRPr="00C66885">
        <w:rPr>
          <w:rFonts w:ascii="Arial" w:hAnsi="Arial" w:cs="Arial"/>
          <w:sz w:val="20"/>
          <w:szCs w:val="20"/>
        </w:rPr>
        <w:t>.</w:t>
      </w:r>
      <w:r w:rsidR="00C46785" w:rsidRPr="00C66885">
        <w:rPr>
          <w:rFonts w:ascii="Arial" w:hAnsi="Arial" w:cs="Arial"/>
          <w:sz w:val="20"/>
          <w:szCs w:val="20"/>
        </w:rPr>
        <w:t>12</w:t>
      </w:r>
      <w:r w:rsidRPr="00C66885">
        <w:rPr>
          <w:rFonts w:ascii="Arial" w:hAnsi="Arial" w:cs="Arial"/>
          <w:sz w:val="20"/>
          <w:szCs w:val="20"/>
        </w:rPr>
        <w:t>.202</w:t>
      </w:r>
      <w:r w:rsidR="00D27564">
        <w:rPr>
          <w:rFonts w:ascii="Arial" w:hAnsi="Arial" w:cs="Arial"/>
          <w:sz w:val="20"/>
          <w:szCs w:val="20"/>
        </w:rPr>
        <w:t>6</w:t>
      </w:r>
      <w:r w:rsidRPr="00C66885">
        <w:rPr>
          <w:rFonts w:ascii="Arial" w:hAnsi="Arial" w:cs="Arial"/>
          <w:sz w:val="20"/>
          <w:szCs w:val="20"/>
        </w:rPr>
        <w:t xml:space="preserve"> r. lub dostarczenia </w:t>
      </w:r>
      <w:r w:rsidR="00015C23" w:rsidRPr="00C66885">
        <w:rPr>
          <w:rFonts w:ascii="Arial" w:hAnsi="Arial" w:cs="Arial"/>
          <w:sz w:val="20"/>
          <w:szCs w:val="20"/>
        </w:rPr>
        <w:t>60 000</w:t>
      </w:r>
      <w:r w:rsidRPr="00C66885">
        <w:rPr>
          <w:rFonts w:ascii="Arial" w:hAnsi="Arial" w:cs="Arial"/>
          <w:sz w:val="20"/>
          <w:szCs w:val="20"/>
        </w:rPr>
        <w:t xml:space="preserve"> litrów lub do wyczerpania wartości umowy w zależności od tego, które zdarzenie nastąpi pierwsze, do siedziby Zamawiającego na koszt i ryzyko Wykonawcy, z</w:t>
      </w:r>
      <w:r w:rsidR="00202CE4" w:rsidRPr="00C66885">
        <w:rPr>
          <w:rFonts w:ascii="Arial" w:hAnsi="Arial" w:cs="Arial"/>
          <w:sz w:val="20"/>
          <w:szCs w:val="20"/>
        </w:rPr>
        <w:t> </w:t>
      </w:r>
      <w:r w:rsidRPr="00C66885">
        <w:rPr>
          <w:rFonts w:ascii="Arial" w:hAnsi="Arial" w:cs="Arial"/>
          <w:sz w:val="20"/>
          <w:szCs w:val="20"/>
        </w:rPr>
        <w:t>zastrzeżeniem ust. 2 i 3.</w:t>
      </w:r>
    </w:p>
    <w:p w:rsidR="003D1877" w:rsidRPr="00C66885" w:rsidRDefault="003D1877" w:rsidP="00DA474E">
      <w:pPr>
        <w:pStyle w:val="Teksttreci140"/>
        <w:numPr>
          <w:ilvl w:val="0"/>
          <w:numId w:val="59"/>
        </w:numPr>
        <w:shd w:val="clear" w:color="auto" w:fill="auto"/>
        <w:tabs>
          <w:tab w:val="left" w:pos="368"/>
        </w:tabs>
        <w:spacing w:line="293" w:lineRule="exact"/>
        <w:ind w:left="340" w:hanging="340"/>
        <w:rPr>
          <w:rFonts w:ascii="Arial" w:hAnsi="Arial" w:cs="Arial"/>
          <w:sz w:val="20"/>
          <w:szCs w:val="20"/>
        </w:rPr>
      </w:pPr>
      <w:r w:rsidRPr="00C66885">
        <w:rPr>
          <w:rFonts w:ascii="Arial" w:hAnsi="Arial" w:cs="Arial"/>
          <w:sz w:val="20"/>
          <w:szCs w:val="20"/>
        </w:rPr>
        <w:t xml:space="preserve">Dostawa paliwa nastąpi według ilości (nie mniej niż </w:t>
      </w:r>
      <w:r w:rsidR="00842B30" w:rsidRPr="00C66885">
        <w:rPr>
          <w:rFonts w:ascii="Arial" w:hAnsi="Arial" w:cs="Arial"/>
          <w:sz w:val="20"/>
          <w:szCs w:val="20"/>
        </w:rPr>
        <w:t>10</w:t>
      </w:r>
      <w:r w:rsidRPr="00C66885">
        <w:rPr>
          <w:rFonts w:ascii="Arial" w:hAnsi="Arial" w:cs="Arial"/>
          <w:sz w:val="20"/>
          <w:szCs w:val="20"/>
        </w:rPr>
        <w:t> 000 litrów) i podziału przekazanego w dniu zgłoszenia dostawy paliwa, na adresy:</w:t>
      </w:r>
    </w:p>
    <w:p w:rsidR="003D1877" w:rsidRPr="00C66885"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C66885">
        <w:rPr>
          <w:rFonts w:ascii="Arial" w:hAnsi="Arial" w:cs="Arial"/>
          <w:sz w:val="20"/>
          <w:szCs w:val="20"/>
        </w:rPr>
        <w:t xml:space="preserve">KM PSP Gliwice, ul. Wrocławska 1, </w:t>
      </w:r>
    </w:p>
    <w:p w:rsidR="003D1877" w:rsidRPr="00C66885"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C66885">
        <w:rPr>
          <w:rFonts w:ascii="Arial" w:hAnsi="Arial" w:cs="Arial"/>
          <w:sz w:val="20"/>
          <w:szCs w:val="20"/>
        </w:rPr>
        <w:t xml:space="preserve">JRG Gliwice – Łabędy, ul. Mechaników 3,  </w:t>
      </w:r>
    </w:p>
    <w:p w:rsidR="003D1877" w:rsidRPr="00C66885"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C66885">
        <w:rPr>
          <w:rFonts w:ascii="Arial" w:hAnsi="Arial" w:cs="Arial"/>
          <w:sz w:val="20"/>
          <w:szCs w:val="20"/>
        </w:rPr>
        <w:t xml:space="preserve">JRG PSP Knurów, ul. 1 Maja 2a, </w:t>
      </w:r>
    </w:p>
    <w:p w:rsidR="003D1877" w:rsidRPr="00C66885" w:rsidRDefault="003D1877" w:rsidP="003D1877">
      <w:pPr>
        <w:pStyle w:val="Spistreci0"/>
        <w:numPr>
          <w:ilvl w:val="1"/>
          <w:numId w:val="11"/>
        </w:numPr>
        <w:shd w:val="clear" w:color="auto" w:fill="auto"/>
        <w:tabs>
          <w:tab w:val="left" w:pos="1226"/>
          <w:tab w:val="right" w:pos="7388"/>
          <w:tab w:val="right" w:pos="8046"/>
          <w:tab w:val="center" w:pos="8410"/>
          <w:tab w:val="center" w:pos="8694"/>
        </w:tabs>
        <w:jc w:val="left"/>
        <w:rPr>
          <w:rFonts w:ascii="Arial" w:hAnsi="Arial" w:cs="Arial"/>
          <w:sz w:val="20"/>
          <w:szCs w:val="20"/>
        </w:rPr>
      </w:pPr>
      <w:r w:rsidRPr="00C66885">
        <w:rPr>
          <w:rFonts w:ascii="Arial" w:hAnsi="Arial" w:cs="Arial"/>
          <w:sz w:val="20"/>
          <w:szCs w:val="20"/>
        </w:rPr>
        <w:t xml:space="preserve">JRG PSP Pyskowice, ul. Szpitalna 4. </w:t>
      </w:r>
    </w:p>
    <w:p w:rsidR="00B5330F" w:rsidRPr="00C66885" w:rsidRDefault="003D1877" w:rsidP="00DA474E">
      <w:pPr>
        <w:pStyle w:val="Teksttreci20"/>
        <w:numPr>
          <w:ilvl w:val="0"/>
          <w:numId w:val="59"/>
        </w:numPr>
        <w:shd w:val="clear" w:color="auto" w:fill="auto"/>
        <w:tabs>
          <w:tab w:val="left" w:pos="392"/>
        </w:tabs>
        <w:spacing w:after="350" w:line="298" w:lineRule="exact"/>
        <w:ind w:left="426" w:hanging="426"/>
        <w:rPr>
          <w:rFonts w:ascii="Arial" w:hAnsi="Arial" w:cs="Arial"/>
          <w:sz w:val="20"/>
          <w:szCs w:val="20"/>
        </w:rPr>
      </w:pPr>
      <w:r w:rsidRPr="00C66885">
        <w:rPr>
          <w:rFonts w:ascii="Arial" w:hAnsi="Arial" w:cs="Arial"/>
          <w:sz w:val="20"/>
          <w:szCs w:val="20"/>
        </w:rPr>
        <w:t xml:space="preserve">Dostawy paliwa, o których mowa w ustępie 2 będą realizowane na pisemne zgłoszenie Zamawiającego w dniu roboczym na adres </w:t>
      </w:r>
      <w:proofErr w:type="gramStart"/>
      <w:r w:rsidRPr="00C66885">
        <w:rPr>
          <w:rFonts w:ascii="Arial" w:hAnsi="Arial" w:cs="Arial"/>
          <w:sz w:val="20"/>
          <w:szCs w:val="20"/>
        </w:rPr>
        <w:t>email:…</w:t>
      </w:r>
      <w:proofErr w:type="gramEnd"/>
      <w:r w:rsidRPr="00C66885">
        <w:rPr>
          <w:rFonts w:ascii="Arial" w:hAnsi="Arial" w:cs="Arial"/>
          <w:sz w:val="20"/>
          <w:szCs w:val="20"/>
        </w:rPr>
        <w:t>……………………</w:t>
      </w:r>
      <w:proofErr w:type="gramStart"/>
      <w:r w:rsidRPr="00C66885">
        <w:rPr>
          <w:rFonts w:ascii="Arial" w:hAnsi="Arial" w:cs="Arial"/>
          <w:sz w:val="20"/>
          <w:szCs w:val="20"/>
        </w:rPr>
        <w:t>…(</w:t>
      </w:r>
      <w:proofErr w:type="gramEnd"/>
      <w:r w:rsidRPr="00C66885">
        <w:rPr>
          <w:rFonts w:ascii="Arial" w:hAnsi="Arial" w:cs="Arial"/>
          <w:sz w:val="20"/>
          <w:szCs w:val="20"/>
        </w:rPr>
        <w:t>od poniedziałku do piątku) w terminie do 48 godzin od chwili zgłoszenia konieczności wykonania zamówienia.</w:t>
      </w:r>
    </w:p>
    <w:p w:rsidR="00D27564" w:rsidRDefault="00D27564" w:rsidP="00B5330F">
      <w:pPr>
        <w:pStyle w:val="Teksttreci20"/>
        <w:shd w:val="clear" w:color="auto" w:fill="auto"/>
        <w:tabs>
          <w:tab w:val="left" w:pos="392"/>
        </w:tabs>
        <w:spacing w:after="350" w:line="298" w:lineRule="exact"/>
        <w:ind w:left="426" w:firstLine="0"/>
        <w:jc w:val="center"/>
        <w:rPr>
          <w:rStyle w:val="NagweklubstopkaTimesNewRoman13pt"/>
          <w:rFonts w:ascii="Arial" w:eastAsia="Arial" w:hAnsi="Arial" w:cs="Arial"/>
          <w:color w:val="auto"/>
          <w:sz w:val="20"/>
          <w:szCs w:val="20"/>
        </w:rPr>
      </w:pPr>
    </w:p>
    <w:p w:rsidR="00D27564" w:rsidRPr="00D27564" w:rsidRDefault="00D27564" w:rsidP="00D27564">
      <w:pPr>
        <w:pStyle w:val="Teksttreci20"/>
        <w:tabs>
          <w:tab w:val="left" w:pos="392"/>
        </w:tabs>
        <w:spacing w:line="240" w:lineRule="auto"/>
        <w:ind w:left="426"/>
        <w:jc w:val="left"/>
        <w:rPr>
          <w:rFonts w:eastAsia="Arial" w:cs="Arial"/>
          <w:b/>
          <w:bCs/>
          <w:sz w:val="16"/>
          <w:szCs w:val="16"/>
          <w:lang w:eastAsia="pl-PL" w:bidi="pl-PL"/>
        </w:rPr>
      </w:pPr>
      <w:r w:rsidRPr="00D27564">
        <w:rPr>
          <w:rFonts w:eastAsia="Arial" w:cs="Arial"/>
          <w:b/>
          <w:bCs/>
          <w:sz w:val="16"/>
          <w:szCs w:val="16"/>
          <w:lang w:eastAsia="pl-PL" w:bidi="pl-PL"/>
        </w:rPr>
        <w:t>___________________</w:t>
      </w:r>
    </w:p>
    <w:p w:rsidR="00D27564" w:rsidRPr="00D27564" w:rsidRDefault="00D27564" w:rsidP="00D27564">
      <w:pPr>
        <w:pStyle w:val="Teksttreci20"/>
        <w:spacing w:line="240" w:lineRule="auto"/>
        <w:ind w:firstLine="0"/>
        <w:jc w:val="left"/>
        <w:rPr>
          <w:rFonts w:eastAsia="Arial" w:cs="Arial"/>
          <w:sz w:val="16"/>
          <w:szCs w:val="16"/>
          <w:lang w:eastAsia="pl-PL" w:bidi="pl-PL"/>
        </w:rPr>
      </w:pPr>
      <w:r w:rsidRPr="00D27564">
        <w:rPr>
          <w:rFonts w:eastAsia="Arial" w:cs="Arial"/>
          <w:sz w:val="16"/>
          <w:szCs w:val="16"/>
          <w:vertAlign w:val="superscript"/>
          <w:lang w:eastAsia="pl-PL" w:bidi="pl-PL"/>
        </w:rPr>
        <w:t>1</w:t>
      </w:r>
      <w:r w:rsidRPr="00D27564">
        <w:rPr>
          <w:rFonts w:eastAsia="Arial" w:cs="Arial"/>
          <w:sz w:val="16"/>
          <w:szCs w:val="16"/>
          <w:lang w:eastAsia="pl-PL" w:bidi="pl-PL"/>
        </w:rPr>
        <w:t xml:space="preserve"> W przypadku zawarcia umowy w formie elektronicznej (tj. w postaci elektronicznej opatrzonej kwalifikowanym podpisem elektronicznym) uznaje się, że została zawarta w dniu jej opatrzenia kwalifikowanym podpisem przez ostatnią z upoważnionych osób</w:t>
      </w:r>
    </w:p>
    <w:p w:rsidR="00D27564" w:rsidRPr="00D27564" w:rsidRDefault="00D27564" w:rsidP="00D27564">
      <w:pPr>
        <w:pStyle w:val="Teksttreci20"/>
        <w:tabs>
          <w:tab w:val="left" w:pos="392"/>
        </w:tabs>
        <w:spacing w:line="240" w:lineRule="auto"/>
        <w:ind w:left="426" w:hanging="426"/>
        <w:jc w:val="left"/>
        <w:rPr>
          <w:rFonts w:eastAsia="Arial" w:cs="Arial"/>
          <w:sz w:val="16"/>
          <w:szCs w:val="16"/>
          <w:lang w:eastAsia="pl-PL" w:bidi="pl-PL"/>
        </w:rPr>
      </w:pPr>
      <w:r w:rsidRPr="00D27564">
        <w:rPr>
          <w:rFonts w:eastAsia="Arial" w:cs="Arial"/>
          <w:sz w:val="16"/>
          <w:szCs w:val="16"/>
          <w:vertAlign w:val="superscript"/>
          <w:lang w:eastAsia="pl-PL" w:bidi="pl-PL"/>
        </w:rPr>
        <w:t>2</w:t>
      </w:r>
      <w:r w:rsidRPr="00D27564">
        <w:rPr>
          <w:rFonts w:eastAsia="Arial" w:cs="Arial"/>
          <w:sz w:val="16"/>
          <w:szCs w:val="16"/>
          <w:lang w:eastAsia="pl-PL" w:bidi="pl-PL"/>
        </w:rPr>
        <w:t xml:space="preserve"> Dotyczy zawarcia umowy w formie pisemnej (tj. z własnoręcznym podpisem</w:t>
      </w:r>
    </w:p>
    <w:p w:rsidR="00D27564" w:rsidRDefault="00D27564" w:rsidP="00B5330F">
      <w:pPr>
        <w:pStyle w:val="Teksttreci20"/>
        <w:shd w:val="clear" w:color="auto" w:fill="auto"/>
        <w:tabs>
          <w:tab w:val="left" w:pos="392"/>
        </w:tabs>
        <w:spacing w:after="350" w:line="298" w:lineRule="exact"/>
        <w:ind w:left="426" w:firstLine="0"/>
        <w:jc w:val="center"/>
        <w:rPr>
          <w:rStyle w:val="NagweklubstopkaTimesNewRoman13pt"/>
          <w:rFonts w:ascii="Arial" w:eastAsia="Arial" w:hAnsi="Arial" w:cs="Arial"/>
          <w:color w:val="auto"/>
          <w:sz w:val="20"/>
          <w:szCs w:val="20"/>
        </w:rPr>
      </w:pPr>
    </w:p>
    <w:p w:rsidR="003D1877" w:rsidRPr="00C66885" w:rsidRDefault="003D1877" w:rsidP="00B5330F">
      <w:pPr>
        <w:pStyle w:val="Teksttreci20"/>
        <w:shd w:val="clear" w:color="auto" w:fill="auto"/>
        <w:tabs>
          <w:tab w:val="left" w:pos="392"/>
        </w:tabs>
        <w:spacing w:after="350" w:line="298" w:lineRule="exact"/>
        <w:ind w:left="426" w:firstLine="0"/>
        <w:jc w:val="center"/>
        <w:rPr>
          <w:rFonts w:ascii="Arial" w:hAnsi="Arial" w:cs="Arial"/>
          <w:sz w:val="20"/>
          <w:szCs w:val="20"/>
        </w:rPr>
      </w:pPr>
      <w:r w:rsidRPr="00C66885">
        <w:rPr>
          <w:rStyle w:val="NagweklubstopkaTimesNewRoman13pt"/>
          <w:rFonts w:ascii="Arial" w:eastAsia="Arial" w:hAnsi="Arial" w:cs="Arial"/>
          <w:color w:val="auto"/>
          <w:sz w:val="20"/>
          <w:szCs w:val="20"/>
        </w:rPr>
        <w:lastRenderedPageBreak/>
        <w:t>§3</w:t>
      </w:r>
    </w:p>
    <w:p w:rsidR="003D1877" w:rsidRPr="00C66885" w:rsidRDefault="003D1877" w:rsidP="00DA474E">
      <w:pPr>
        <w:pStyle w:val="Teksttreci20"/>
        <w:numPr>
          <w:ilvl w:val="0"/>
          <w:numId w:val="60"/>
        </w:numPr>
        <w:shd w:val="clear" w:color="auto" w:fill="auto"/>
        <w:spacing w:line="298" w:lineRule="exact"/>
        <w:rPr>
          <w:rFonts w:ascii="Arial" w:hAnsi="Arial" w:cs="Arial"/>
          <w:sz w:val="20"/>
          <w:szCs w:val="20"/>
        </w:rPr>
      </w:pPr>
      <w:r w:rsidRPr="00C66885">
        <w:rPr>
          <w:rFonts w:ascii="Arial" w:hAnsi="Arial" w:cs="Arial"/>
          <w:sz w:val="20"/>
          <w:szCs w:val="20"/>
        </w:rPr>
        <w:t>Wykonawca powinien posiadać sprawne, atestowane i dopuszczone przez właściwe organy urządzenie licznikowe do określenia ilości spuszczanego paliwa</w:t>
      </w:r>
      <w:r w:rsidR="00202CE4" w:rsidRPr="00C66885">
        <w:rPr>
          <w:rFonts w:ascii="Arial" w:hAnsi="Arial" w:cs="Arial"/>
          <w:sz w:val="20"/>
          <w:szCs w:val="20"/>
        </w:rPr>
        <w:t xml:space="preserve"> </w:t>
      </w:r>
      <w:r w:rsidRPr="00C66885">
        <w:rPr>
          <w:rFonts w:ascii="Arial" w:hAnsi="Arial" w:cs="Arial"/>
          <w:sz w:val="20"/>
          <w:szCs w:val="20"/>
        </w:rPr>
        <w:t>z autocysterny do zbiornika magazynowego Zamawiającego oraz przekazać Zamawiającemu - przed dostawą - uwierzytelnione przez siebie kopie dokumentów legalizacyjnych oraz kartę charakterystyki produktu - oleju napędowego</w:t>
      </w:r>
      <w:r w:rsidR="00202CE4" w:rsidRPr="00C66885">
        <w:rPr>
          <w:rFonts w:ascii="Arial" w:hAnsi="Arial" w:cs="Arial"/>
          <w:sz w:val="20"/>
          <w:szCs w:val="20"/>
        </w:rPr>
        <w:t xml:space="preserve"> </w:t>
      </w:r>
      <w:r w:rsidRPr="00C66885">
        <w:rPr>
          <w:rFonts w:ascii="Arial" w:hAnsi="Arial" w:cs="Arial"/>
          <w:sz w:val="20"/>
          <w:szCs w:val="20"/>
        </w:rPr>
        <w:t>i świadectwo jakości paliwa.</w:t>
      </w:r>
    </w:p>
    <w:p w:rsidR="003D1877" w:rsidRPr="00C66885" w:rsidRDefault="003D1877" w:rsidP="00DA474E">
      <w:pPr>
        <w:pStyle w:val="Teksttreci20"/>
        <w:numPr>
          <w:ilvl w:val="0"/>
          <w:numId w:val="60"/>
        </w:numPr>
        <w:spacing w:line="298" w:lineRule="exact"/>
        <w:rPr>
          <w:rFonts w:ascii="Arial" w:hAnsi="Arial" w:cs="Arial"/>
          <w:sz w:val="20"/>
          <w:szCs w:val="20"/>
        </w:rPr>
      </w:pPr>
      <w:r w:rsidRPr="00C66885">
        <w:rPr>
          <w:rFonts w:ascii="Arial" w:hAnsi="Arial" w:cs="Arial"/>
          <w:sz w:val="20"/>
          <w:szCs w:val="20"/>
        </w:rPr>
        <w:t>Auto-cysterna użyta do transportu oleju napędowego o właściwościach wg PN-EN 590+A1:2017-06 powinna być wyposażona w system pomiarowy wydawanego paliwa tj. urządzenie do wydruku, które będzie zawierać datę, godzinę, ilość wydanego paliwa w temperaturze rzeczywistej oraz temperaturze przeliczeniowej w + 15</w:t>
      </w:r>
      <w:r w:rsidR="001020CA" w:rsidRPr="00C66885">
        <w:rPr>
          <w:rFonts w:ascii="Arial" w:hAnsi="Arial" w:cs="Arial"/>
          <w:sz w:val="20"/>
          <w:szCs w:val="20"/>
          <w:vertAlign w:val="superscript"/>
        </w:rPr>
        <w:t>O</w:t>
      </w:r>
      <w:r w:rsidRPr="00C66885">
        <w:rPr>
          <w:rFonts w:ascii="Arial" w:hAnsi="Arial" w:cs="Arial"/>
          <w:sz w:val="20"/>
          <w:szCs w:val="20"/>
        </w:rPr>
        <w:t>C.</w:t>
      </w:r>
    </w:p>
    <w:p w:rsidR="001020CA" w:rsidRPr="00C66885" w:rsidRDefault="001020CA" w:rsidP="00DA474E">
      <w:pPr>
        <w:pStyle w:val="Teksttreci20"/>
        <w:numPr>
          <w:ilvl w:val="0"/>
          <w:numId w:val="60"/>
        </w:numPr>
        <w:spacing w:line="298" w:lineRule="exact"/>
        <w:rPr>
          <w:rFonts w:ascii="Arial" w:hAnsi="Arial" w:cs="Arial"/>
          <w:sz w:val="20"/>
          <w:szCs w:val="20"/>
        </w:rPr>
      </w:pPr>
      <w:r w:rsidRPr="00C66885">
        <w:rPr>
          <w:rFonts w:ascii="Arial" w:hAnsi="Arial" w:cs="Arial"/>
          <w:sz w:val="20"/>
          <w:szCs w:val="20"/>
        </w:rPr>
        <w:t>Rozliczenie ilości dostarczonego paliwa odbywać się będzie na podstawie zainstalowanego na cysternie Wykonawcy licznika wyposażonego w drukarkę drukującą dokument, który określi dostarczoną ilość paliwa w temperaturze referencyjnej 15</w:t>
      </w:r>
      <w:r w:rsidRPr="00C66885">
        <w:rPr>
          <w:rFonts w:ascii="Arial" w:hAnsi="Arial" w:cs="Arial"/>
          <w:sz w:val="20"/>
          <w:szCs w:val="20"/>
          <w:vertAlign w:val="superscript"/>
        </w:rPr>
        <w:t>O</w:t>
      </w:r>
      <w:r w:rsidRPr="00C66885">
        <w:rPr>
          <w:rFonts w:ascii="Arial" w:hAnsi="Arial" w:cs="Arial"/>
          <w:sz w:val="20"/>
          <w:szCs w:val="20"/>
        </w:rPr>
        <w:t>C.</w:t>
      </w:r>
    </w:p>
    <w:p w:rsidR="001020CA" w:rsidRPr="00C66885" w:rsidRDefault="001020CA" w:rsidP="00DA474E">
      <w:pPr>
        <w:pStyle w:val="Teksttreci20"/>
        <w:numPr>
          <w:ilvl w:val="0"/>
          <w:numId w:val="60"/>
        </w:numPr>
        <w:spacing w:line="298" w:lineRule="exact"/>
        <w:rPr>
          <w:rFonts w:ascii="Arial" w:hAnsi="Arial" w:cs="Arial"/>
          <w:sz w:val="20"/>
          <w:szCs w:val="20"/>
        </w:rPr>
      </w:pPr>
      <w:r w:rsidRPr="00C66885">
        <w:rPr>
          <w:rFonts w:ascii="Arial" w:hAnsi="Arial" w:cs="Arial"/>
          <w:sz w:val="20"/>
          <w:szCs w:val="20"/>
        </w:rPr>
        <w:t>Na fakturze umieszczona będzie ilość zgodna z wydrukiem</w:t>
      </w:r>
    </w:p>
    <w:p w:rsidR="003D1877" w:rsidRPr="00BF1B24" w:rsidRDefault="003D1877" w:rsidP="00DA474E">
      <w:pPr>
        <w:pStyle w:val="Teksttreci20"/>
        <w:numPr>
          <w:ilvl w:val="0"/>
          <w:numId w:val="60"/>
        </w:numPr>
        <w:spacing w:line="298" w:lineRule="exact"/>
        <w:rPr>
          <w:rFonts w:ascii="Arial" w:hAnsi="Arial" w:cs="Arial"/>
          <w:sz w:val="20"/>
          <w:szCs w:val="20"/>
        </w:rPr>
      </w:pPr>
      <w:r w:rsidRPr="00BF1B24">
        <w:rPr>
          <w:rFonts w:ascii="Arial" w:hAnsi="Arial" w:cs="Arial"/>
          <w:sz w:val="20"/>
          <w:szCs w:val="20"/>
        </w:rPr>
        <w:t>Każdorazowo po dostarczeniu partii paliwa Zamawiający otrzymywać będzie dowód wydania paliwa oraz wydruk ilości wydanego paliwa z autocysterny.</w:t>
      </w:r>
    </w:p>
    <w:p w:rsidR="003D1877" w:rsidRPr="00C66885" w:rsidRDefault="003D1877" w:rsidP="003D1877">
      <w:pPr>
        <w:pStyle w:val="Teksttreci20"/>
        <w:spacing w:line="298" w:lineRule="exact"/>
        <w:ind w:left="454" w:firstLine="0"/>
        <w:rPr>
          <w:rFonts w:ascii="Arial" w:hAnsi="Arial" w:cs="Arial"/>
          <w:sz w:val="20"/>
          <w:szCs w:val="20"/>
        </w:rPr>
      </w:pPr>
    </w:p>
    <w:p w:rsidR="003D1877" w:rsidRPr="00C66885" w:rsidRDefault="003D1877" w:rsidP="003D1877">
      <w:pPr>
        <w:pStyle w:val="Nagwek11"/>
        <w:keepNext/>
        <w:keepLines/>
        <w:shd w:val="clear" w:color="auto" w:fill="auto"/>
        <w:spacing w:before="0" w:after="290"/>
        <w:ind w:left="320"/>
        <w:jc w:val="center"/>
        <w:rPr>
          <w:rFonts w:ascii="Arial" w:hAnsi="Arial" w:cs="Arial"/>
          <w:sz w:val="20"/>
          <w:szCs w:val="20"/>
        </w:rPr>
      </w:pPr>
      <w:bookmarkStart w:id="30" w:name="bookmark27"/>
      <w:r w:rsidRPr="00C66885">
        <w:rPr>
          <w:rFonts w:ascii="Arial" w:hAnsi="Arial" w:cs="Arial"/>
          <w:sz w:val="20"/>
          <w:szCs w:val="20"/>
        </w:rPr>
        <w:t>§ 4</w:t>
      </w:r>
      <w:bookmarkEnd w:id="30"/>
    </w:p>
    <w:p w:rsidR="003D1877" w:rsidRPr="00C66885" w:rsidRDefault="003D1877" w:rsidP="00DA474E">
      <w:pPr>
        <w:pStyle w:val="Teksttreci20"/>
        <w:numPr>
          <w:ilvl w:val="0"/>
          <w:numId w:val="61"/>
        </w:numPr>
        <w:shd w:val="clear" w:color="auto" w:fill="auto"/>
        <w:tabs>
          <w:tab w:val="left" w:pos="321"/>
        </w:tabs>
        <w:spacing w:line="298" w:lineRule="exact"/>
        <w:ind w:left="340" w:hanging="340"/>
        <w:rPr>
          <w:rFonts w:ascii="Arial" w:hAnsi="Arial" w:cs="Arial"/>
          <w:sz w:val="20"/>
          <w:szCs w:val="20"/>
        </w:rPr>
      </w:pPr>
      <w:r w:rsidRPr="00C66885">
        <w:rPr>
          <w:rFonts w:ascii="Arial" w:hAnsi="Arial" w:cs="Arial"/>
          <w:sz w:val="20"/>
          <w:szCs w:val="20"/>
        </w:rPr>
        <w:t>Wynagrodzenie Wykonawcy za wykonanie przedmiotu umowy będzie ustalane dla każdej dostawy wg średniej ceny hurtowej w polskich rafineriach 1 litra oleju napędowego opublikowanej na stronie internetowej [https://www.e-petrol.pl] na dzień dostawy z uwzględnieniem stałego upustu w</w:t>
      </w:r>
      <w:r w:rsidR="00202CE4" w:rsidRPr="00C66885">
        <w:rPr>
          <w:rFonts w:ascii="Arial" w:hAnsi="Arial" w:cs="Arial"/>
          <w:sz w:val="20"/>
          <w:szCs w:val="20"/>
        </w:rPr>
        <w:t> </w:t>
      </w:r>
      <w:r w:rsidRPr="00C66885">
        <w:rPr>
          <w:rFonts w:ascii="Arial" w:hAnsi="Arial" w:cs="Arial"/>
          <w:sz w:val="20"/>
          <w:szCs w:val="20"/>
        </w:rPr>
        <w:t>wysokości …</w:t>
      </w:r>
      <w:proofErr w:type="gramStart"/>
      <w:r w:rsidRPr="00C66885">
        <w:rPr>
          <w:rFonts w:ascii="Arial" w:hAnsi="Arial" w:cs="Arial"/>
          <w:sz w:val="20"/>
          <w:szCs w:val="20"/>
        </w:rPr>
        <w:t>……..….</w:t>
      </w:r>
      <w:proofErr w:type="gramEnd"/>
      <w:r w:rsidRPr="00C66885">
        <w:rPr>
          <w:rFonts w:ascii="Arial" w:hAnsi="Arial" w:cs="Arial"/>
          <w:sz w:val="20"/>
          <w:szCs w:val="20"/>
        </w:rPr>
        <w:t>. gr/l ON.</w:t>
      </w:r>
    </w:p>
    <w:p w:rsidR="003D1877" w:rsidRPr="00C66885" w:rsidRDefault="003D1877" w:rsidP="00DA474E">
      <w:pPr>
        <w:pStyle w:val="Teksttreci20"/>
        <w:numPr>
          <w:ilvl w:val="0"/>
          <w:numId w:val="61"/>
        </w:numPr>
        <w:shd w:val="clear" w:color="auto" w:fill="auto"/>
        <w:tabs>
          <w:tab w:val="left" w:pos="321"/>
        </w:tabs>
        <w:spacing w:line="298" w:lineRule="exact"/>
        <w:ind w:left="340" w:hanging="340"/>
        <w:rPr>
          <w:rFonts w:ascii="Arial" w:hAnsi="Arial" w:cs="Arial"/>
          <w:sz w:val="20"/>
          <w:szCs w:val="20"/>
        </w:rPr>
      </w:pPr>
      <w:r w:rsidRPr="00C66885">
        <w:rPr>
          <w:rFonts w:ascii="Arial" w:hAnsi="Arial" w:cs="Arial"/>
          <w:sz w:val="20"/>
          <w:szCs w:val="20"/>
        </w:rPr>
        <w:t xml:space="preserve">Za prawidłowe wykonanie całości przedmiotu umowy (§ 1) strony ustalają wynagrodzenie Wykonawcy nie wyższe </w:t>
      </w:r>
      <w:proofErr w:type="gramStart"/>
      <w:r w:rsidRPr="00C66885">
        <w:rPr>
          <w:rFonts w:ascii="Arial" w:hAnsi="Arial" w:cs="Arial"/>
          <w:sz w:val="20"/>
          <w:szCs w:val="20"/>
        </w:rPr>
        <w:t>niż  …</w:t>
      </w:r>
      <w:proofErr w:type="gramEnd"/>
      <w:r w:rsidRPr="00C66885">
        <w:rPr>
          <w:rFonts w:ascii="Arial" w:hAnsi="Arial" w:cs="Arial"/>
          <w:sz w:val="20"/>
          <w:szCs w:val="20"/>
        </w:rPr>
        <w:t>……………. zł netto + podatek 23% VAT – ……………………. zł brutto (słownie złotych: …………………………</w:t>
      </w:r>
      <w:r w:rsidR="009507F2" w:rsidRPr="00C66885">
        <w:rPr>
          <w:rFonts w:ascii="Arial" w:hAnsi="Arial" w:cs="Arial"/>
          <w:sz w:val="20"/>
          <w:szCs w:val="20"/>
        </w:rPr>
        <w:t>………………………………………………….</w:t>
      </w:r>
      <w:r w:rsidRPr="00C66885">
        <w:rPr>
          <w:rFonts w:ascii="Arial" w:hAnsi="Arial" w:cs="Arial"/>
          <w:sz w:val="20"/>
          <w:szCs w:val="20"/>
        </w:rPr>
        <w:t xml:space="preserve"> zł brutto).</w:t>
      </w:r>
    </w:p>
    <w:p w:rsidR="003D1877" w:rsidRPr="00C66885" w:rsidRDefault="003D1877" w:rsidP="00DA474E">
      <w:pPr>
        <w:pStyle w:val="Akapitzlist"/>
        <w:numPr>
          <w:ilvl w:val="0"/>
          <w:numId w:val="61"/>
        </w:numPr>
        <w:spacing w:line="276" w:lineRule="auto"/>
        <w:ind w:left="340" w:right="-79" w:hanging="340"/>
        <w:rPr>
          <w:rFonts w:eastAsia="Calibri" w:cs="Arial"/>
          <w:sz w:val="20"/>
          <w:szCs w:val="20"/>
        </w:rPr>
      </w:pPr>
      <w:r w:rsidRPr="00C66885">
        <w:rPr>
          <w:rFonts w:eastAsia="Calibri" w:cs="Arial"/>
          <w:sz w:val="20"/>
          <w:szCs w:val="20"/>
        </w:rPr>
        <w:t>W przypadku, gdy strona internetowa o której mowa w ust. 1, nie będzie dostępna przez co najmniej 2 tygodnie, strony uzgodnią nowe źródło pozyskania ceny 1 litra oleju napędowego określonej dla Gliwic.</w:t>
      </w:r>
    </w:p>
    <w:p w:rsidR="001A62EB" w:rsidRPr="001A62EB" w:rsidRDefault="001A62EB" w:rsidP="00DA474E">
      <w:pPr>
        <w:pStyle w:val="Teksttreci20"/>
        <w:numPr>
          <w:ilvl w:val="0"/>
          <w:numId w:val="61"/>
        </w:numPr>
        <w:shd w:val="clear" w:color="auto" w:fill="auto"/>
        <w:tabs>
          <w:tab w:val="left" w:pos="360"/>
        </w:tabs>
        <w:spacing w:line="298" w:lineRule="exact"/>
        <w:ind w:left="340" w:hanging="340"/>
        <w:rPr>
          <w:rFonts w:ascii="Arial" w:hAnsi="Arial" w:cs="Arial"/>
          <w:sz w:val="20"/>
          <w:szCs w:val="20"/>
        </w:rPr>
      </w:pPr>
      <w:r w:rsidRPr="001A62EB">
        <w:rPr>
          <w:rFonts w:ascii="Arial" w:eastAsiaTheme="minorHAnsi" w:hAnsi="Arial" w:cs="Arial"/>
          <w:sz w:val="20"/>
          <w:szCs w:val="20"/>
        </w:rPr>
        <w:t>Zamawiający zobowiązuje się do zapłaty wynagrodzenia należnego Wykonawcy przelewem na wskazany rachunek bankowy, w terminie 14 dni od dnia otrzymania faktury wystawionej w</w:t>
      </w:r>
      <w:r w:rsidR="00DA474E">
        <w:rPr>
          <w:rFonts w:ascii="Arial" w:eastAsiaTheme="minorHAnsi" w:hAnsi="Arial" w:cs="Arial"/>
          <w:sz w:val="20"/>
          <w:szCs w:val="20"/>
        </w:rPr>
        <w:t> </w:t>
      </w:r>
      <w:r w:rsidRPr="001A62EB">
        <w:rPr>
          <w:rFonts w:ascii="Arial" w:eastAsiaTheme="minorHAnsi" w:hAnsi="Arial" w:cs="Arial"/>
          <w:sz w:val="20"/>
          <w:szCs w:val="20"/>
        </w:rPr>
        <w:t>Krajowym Systemie e-Faktur (</w:t>
      </w:r>
      <w:proofErr w:type="spellStart"/>
      <w:r w:rsidRPr="001A62EB">
        <w:rPr>
          <w:rFonts w:ascii="Arial" w:eastAsiaTheme="minorHAnsi" w:hAnsi="Arial" w:cs="Arial"/>
          <w:sz w:val="20"/>
          <w:szCs w:val="20"/>
        </w:rPr>
        <w:t>KSeF</w:t>
      </w:r>
      <w:proofErr w:type="spellEnd"/>
      <w:r w:rsidRPr="001A62EB">
        <w:rPr>
          <w:rFonts w:ascii="Arial" w:eastAsiaTheme="minorHAnsi" w:hAnsi="Arial" w:cs="Arial"/>
          <w:sz w:val="20"/>
          <w:szCs w:val="20"/>
        </w:rPr>
        <w:t xml:space="preserve">), po protokolarnym odbiorze dostawy bez zastrzeżeń. Za dzień otrzymania faktury uznaje się dzień jej udostępnienia Zamawiającemu w </w:t>
      </w:r>
      <w:proofErr w:type="spellStart"/>
      <w:r w:rsidRPr="001A62EB">
        <w:rPr>
          <w:rFonts w:ascii="Arial" w:eastAsiaTheme="minorHAnsi" w:hAnsi="Arial" w:cs="Arial"/>
          <w:sz w:val="20"/>
          <w:szCs w:val="20"/>
        </w:rPr>
        <w:t>KSeF</w:t>
      </w:r>
      <w:proofErr w:type="spellEnd"/>
      <w:r w:rsidRPr="001A62EB">
        <w:rPr>
          <w:rFonts w:ascii="Arial" w:eastAsiaTheme="minorHAnsi" w:hAnsi="Arial" w:cs="Arial"/>
          <w:sz w:val="20"/>
          <w:szCs w:val="20"/>
        </w:rPr>
        <w:t>.</w:t>
      </w:r>
    </w:p>
    <w:p w:rsidR="003D1877" w:rsidRPr="00C66885" w:rsidRDefault="003D1877" w:rsidP="00DA474E">
      <w:pPr>
        <w:pStyle w:val="Teksttreci20"/>
        <w:numPr>
          <w:ilvl w:val="0"/>
          <w:numId w:val="61"/>
        </w:numPr>
        <w:shd w:val="clear" w:color="auto" w:fill="auto"/>
        <w:tabs>
          <w:tab w:val="left" w:pos="360"/>
        </w:tabs>
        <w:spacing w:line="298" w:lineRule="exact"/>
        <w:ind w:left="340" w:hanging="340"/>
        <w:rPr>
          <w:rFonts w:ascii="Arial" w:hAnsi="Arial" w:cs="Arial"/>
          <w:sz w:val="20"/>
          <w:szCs w:val="20"/>
        </w:rPr>
      </w:pPr>
      <w:r w:rsidRPr="00C66885">
        <w:rPr>
          <w:rFonts w:ascii="Arial" w:hAnsi="Arial" w:cs="Arial"/>
          <w:sz w:val="20"/>
          <w:szCs w:val="20"/>
        </w:rPr>
        <w:t>Zamawiający nie wyraża zgody na obrót wierzytelnościami z niniejszej umowy, a także poręczenie, gwarancję, zarządzanie płynnością i jakiekolwiek nazwane, bądź nienazwane czynności prowadzące do zmiany podmiotu Wykonawcy</w:t>
      </w:r>
      <w:r w:rsidR="00202CE4" w:rsidRPr="00C66885">
        <w:rPr>
          <w:rFonts w:ascii="Arial" w:hAnsi="Arial" w:cs="Arial"/>
          <w:sz w:val="20"/>
          <w:szCs w:val="20"/>
        </w:rPr>
        <w:t xml:space="preserve"> </w:t>
      </w:r>
      <w:r w:rsidRPr="00C66885">
        <w:rPr>
          <w:rFonts w:ascii="Arial" w:hAnsi="Arial" w:cs="Arial"/>
          <w:sz w:val="20"/>
          <w:szCs w:val="20"/>
        </w:rPr>
        <w:t>i przysługującego mu wynagrodzenia z</w:t>
      </w:r>
      <w:r w:rsidR="00202CE4" w:rsidRPr="00C66885">
        <w:rPr>
          <w:rFonts w:ascii="Arial" w:hAnsi="Arial" w:cs="Arial"/>
          <w:sz w:val="20"/>
          <w:szCs w:val="20"/>
        </w:rPr>
        <w:t> </w:t>
      </w:r>
      <w:r w:rsidRPr="00C66885">
        <w:rPr>
          <w:rFonts w:ascii="Arial" w:hAnsi="Arial" w:cs="Arial"/>
          <w:sz w:val="20"/>
          <w:szCs w:val="20"/>
        </w:rPr>
        <w:t>umowy.</w:t>
      </w:r>
    </w:p>
    <w:p w:rsidR="003D1877" w:rsidRPr="00C66885" w:rsidRDefault="003D1877" w:rsidP="00DA474E">
      <w:pPr>
        <w:pStyle w:val="Teksttreci20"/>
        <w:numPr>
          <w:ilvl w:val="0"/>
          <w:numId w:val="61"/>
        </w:numPr>
        <w:shd w:val="clear" w:color="auto" w:fill="auto"/>
        <w:tabs>
          <w:tab w:val="left" w:pos="350"/>
        </w:tabs>
        <w:spacing w:line="298" w:lineRule="exact"/>
        <w:ind w:left="340" w:hanging="340"/>
        <w:rPr>
          <w:rFonts w:ascii="Arial" w:hAnsi="Arial" w:cs="Arial"/>
          <w:sz w:val="20"/>
          <w:szCs w:val="20"/>
        </w:rPr>
      </w:pPr>
      <w:r w:rsidRPr="00C66885">
        <w:rPr>
          <w:rFonts w:ascii="Arial" w:hAnsi="Arial" w:cs="Arial"/>
          <w:sz w:val="20"/>
          <w:szCs w:val="20"/>
        </w:rPr>
        <w:t xml:space="preserve">Zamawiający nie wprowadza ograniczeń co do możliwości powierzenia przez Wykonawcę części zamówienia podwykonawcy (podwykonawcom), z tym </w:t>
      </w:r>
      <w:r w:rsidR="001A62EB" w:rsidRPr="00C66885">
        <w:rPr>
          <w:rFonts w:ascii="Arial" w:hAnsi="Arial" w:cs="Arial"/>
          <w:sz w:val="20"/>
          <w:szCs w:val="20"/>
        </w:rPr>
        <w:t>zastrzeżeniem,</w:t>
      </w:r>
      <w:r w:rsidRPr="00C66885">
        <w:rPr>
          <w:rFonts w:ascii="Arial" w:hAnsi="Arial" w:cs="Arial"/>
          <w:sz w:val="20"/>
          <w:szCs w:val="20"/>
        </w:rPr>
        <w:t xml:space="preserve"> że ponosi Wykonawca odpowiedzialność za działania i zaniechania podwykonawcy, jak za własne. Wykonawca zobowiązany jest nadto wskazać</w:t>
      </w:r>
      <w:r w:rsidR="00202CE4" w:rsidRPr="00C66885">
        <w:rPr>
          <w:rFonts w:ascii="Arial" w:hAnsi="Arial" w:cs="Arial"/>
          <w:sz w:val="20"/>
          <w:szCs w:val="20"/>
        </w:rPr>
        <w:t xml:space="preserve"> </w:t>
      </w:r>
      <w:r w:rsidRPr="00C66885">
        <w:rPr>
          <w:rFonts w:ascii="Arial" w:hAnsi="Arial" w:cs="Arial"/>
          <w:sz w:val="20"/>
          <w:szCs w:val="20"/>
        </w:rPr>
        <w:t xml:space="preserve">w ofercie jaką część zadania ma zamiar powierzyć do wykonania </w:t>
      </w:r>
      <w:r w:rsidR="001A62EB" w:rsidRPr="00C66885">
        <w:rPr>
          <w:rFonts w:ascii="Arial" w:hAnsi="Arial" w:cs="Arial"/>
          <w:sz w:val="20"/>
          <w:szCs w:val="20"/>
        </w:rPr>
        <w:t>podwykonawcy</w:t>
      </w:r>
      <w:r w:rsidRPr="00C66885">
        <w:rPr>
          <w:rFonts w:ascii="Arial" w:hAnsi="Arial" w:cs="Arial"/>
          <w:sz w:val="20"/>
          <w:szCs w:val="20"/>
        </w:rPr>
        <w:t xml:space="preserve"> oraz podać dane takiego podwykonawcy takie jak wpis do </w:t>
      </w:r>
      <w:r w:rsidR="001A62EB" w:rsidRPr="00C66885">
        <w:rPr>
          <w:rFonts w:ascii="Arial" w:hAnsi="Arial" w:cs="Arial"/>
          <w:sz w:val="20"/>
          <w:szCs w:val="20"/>
        </w:rPr>
        <w:t>KRS,</w:t>
      </w:r>
      <w:r w:rsidRPr="00C66885">
        <w:rPr>
          <w:rFonts w:ascii="Arial" w:hAnsi="Arial" w:cs="Arial"/>
          <w:sz w:val="20"/>
          <w:szCs w:val="20"/>
        </w:rPr>
        <w:t xml:space="preserve"> EDG lub dane osoby fizycznej (</w:t>
      </w:r>
      <w:r w:rsidR="001A62EB" w:rsidRPr="00C66885">
        <w:rPr>
          <w:rFonts w:ascii="Arial" w:hAnsi="Arial" w:cs="Arial"/>
          <w:sz w:val="20"/>
          <w:szCs w:val="20"/>
        </w:rPr>
        <w:t>imię i</w:t>
      </w:r>
      <w:r w:rsidRPr="00C66885">
        <w:rPr>
          <w:rFonts w:ascii="Arial" w:hAnsi="Arial" w:cs="Arial"/>
          <w:sz w:val="20"/>
          <w:szCs w:val="20"/>
        </w:rPr>
        <w:t xml:space="preserve"> </w:t>
      </w:r>
      <w:r w:rsidR="001A62EB" w:rsidRPr="00C66885">
        <w:rPr>
          <w:rFonts w:ascii="Arial" w:hAnsi="Arial" w:cs="Arial"/>
          <w:sz w:val="20"/>
          <w:szCs w:val="20"/>
        </w:rPr>
        <w:t>nazwisko, adres</w:t>
      </w:r>
      <w:r w:rsidRPr="00C66885">
        <w:rPr>
          <w:rFonts w:ascii="Arial" w:hAnsi="Arial" w:cs="Arial"/>
          <w:sz w:val="20"/>
          <w:szCs w:val="20"/>
        </w:rPr>
        <w:t xml:space="preserve"> </w:t>
      </w:r>
      <w:r w:rsidR="001A62EB" w:rsidRPr="00C66885">
        <w:rPr>
          <w:rFonts w:ascii="Arial" w:hAnsi="Arial" w:cs="Arial"/>
          <w:sz w:val="20"/>
          <w:szCs w:val="20"/>
        </w:rPr>
        <w:t>zamieszkania, NIP</w:t>
      </w:r>
      <w:r w:rsidRPr="00C66885">
        <w:rPr>
          <w:rFonts w:ascii="Arial" w:hAnsi="Arial" w:cs="Arial"/>
          <w:sz w:val="20"/>
          <w:szCs w:val="20"/>
        </w:rPr>
        <w:t xml:space="preserve">). Dodatkowo - najpóźniej przed zawarciem umowy w przedmiocie udzielenia zamówienia publicznego - Wykonawca przedstawi Zamawiającemu do zaakceptowania umowę o podwykonawstwo. Z treści takiej umowy musi jednoznacznie i w sposób nieodwołalny wynikać, iż Zamawiający dokona bezpośredniej zapłaty wymagalnego wynagrodzenia przysługującego podwykonawcy lub dalszemu podwykonawcy. Wynagrodzenie dotyczy wyłącznie należności powstałych po zaakceptowaniu przez Zamawiającego umowy o podwykonawstwo. </w:t>
      </w:r>
      <w:r w:rsidR="001A62EB" w:rsidRPr="00C66885">
        <w:rPr>
          <w:rFonts w:ascii="Arial" w:hAnsi="Arial" w:cs="Arial"/>
          <w:sz w:val="20"/>
          <w:szCs w:val="20"/>
        </w:rPr>
        <w:t>Niewykonanie</w:t>
      </w:r>
      <w:r w:rsidRPr="00C66885">
        <w:rPr>
          <w:rFonts w:ascii="Arial" w:hAnsi="Arial" w:cs="Arial"/>
          <w:sz w:val="20"/>
          <w:szCs w:val="20"/>
        </w:rPr>
        <w:t xml:space="preserve"> przez Wykonawcę wskazanych czynności -zwalnia </w:t>
      </w:r>
      <w:r w:rsidRPr="00C66885">
        <w:rPr>
          <w:rFonts w:ascii="Arial" w:hAnsi="Arial" w:cs="Arial"/>
          <w:sz w:val="20"/>
          <w:szCs w:val="20"/>
        </w:rPr>
        <w:lastRenderedPageBreak/>
        <w:t>Zamawiającego z jakiejkolwiek odpowiedzialności z tytułu wynagrodzenia podwykonawcy.</w:t>
      </w:r>
    </w:p>
    <w:p w:rsidR="003D1877" w:rsidRPr="00C66885" w:rsidRDefault="003D1877" w:rsidP="00DA474E">
      <w:pPr>
        <w:pStyle w:val="Teksttreci20"/>
        <w:numPr>
          <w:ilvl w:val="0"/>
          <w:numId w:val="61"/>
        </w:numPr>
        <w:shd w:val="clear" w:color="auto" w:fill="auto"/>
        <w:tabs>
          <w:tab w:val="left" w:pos="350"/>
        </w:tabs>
        <w:spacing w:line="298" w:lineRule="exact"/>
        <w:ind w:left="340" w:hanging="340"/>
        <w:rPr>
          <w:rFonts w:ascii="Arial" w:hAnsi="Arial" w:cs="Arial"/>
          <w:sz w:val="20"/>
          <w:szCs w:val="20"/>
        </w:rPr>
      </w:pPr>
      <w:r w:rsidRPr="00C66885">
        <w:rPr>
          <w:rFonts w:ascii="Arial" w:hAnsi="Arial" w:cs="Arial"/>
          <w:sz w:val="20"/>
          <w:szCs w:val="20"/>
        </w:rPr>
        <w:t>Faktura ma posiadać adnotację o treści: „</w:t>
      </w:r>
      <w:r w:rsidRPr="00C66885">
        <w:rPr>
          <w:rFonts w:ascii="Arial" w:hAnsi="Arial" w:cs="Arial"/>
          <w:b/>
          <w:i/>
          <w:sz w:val="20"/>
          <w:szCs w:val="20"/>
          <w:u w:val="single"/>
        </w:rPr>
        <w:t>mechanizm podzielonej płatności</w:t>
      </w:r>
      <w:r w:rsidRPr="00C66885">
        <w:rPr>
          <w:rFonts w:ascii="Arial" w:hAnsi="Arial" w:cs="Arial"/>
          <w:sz w:val="20"/>
          <w:szCs w:val="20"/>
        </w:rPr>
        <w:t>”, co jest określone w</w:t>
      </w:r>
      <w:r w:rsidR="00202CE4" w:rsidRPr="00C66885">
        <w:rPr>
          <w:rFonts w:ascii="Arial" w:hAnsi="Arial" w:cs="Arial"/>
          <w:sz w:val="20"/>
          <w:szCs w:val="20"/>
        </w:rPr>
        <w:t> </w:t>
      </w:r>
      <w:r w:rsidRPr="00C66885">
        <w:rPr>
          <w:rFonts w:ascii="Arial" w:hAnsi="Arial" w:cs="Arial"/>
          <w:sz w:val="20"/>
          <w:szCs w:val="20"/>
        </w:rPr>
        <w:t>art. 106e pkt. 1 ppkt.18a ustawy z dnia 11 marca 2004 r. o podatku od towarów i usług (Dz.U. z</w:t>
      </w:r>
      <w:r w:rsidR="00202CE4" w:rsidRPr="00C66885">
        <w:rPr>
          <w:rFonts w:ascii="Arial" w:hAnsi="Arial" w:cs="Arial"/>
          <w:sz w:val="20"/>
          <w:szCs w:val="20"/>
        </w:rPr>
        <w:t> </w:t>
      </w:r>
      <w:r w:rsidRPr="00C66885">
        <w:rPr>
          <w:rFonts w:ascii="Arial" w:hAnsi="Arial" w:cs="Arial"/>
          <w:sz w:val="20"/>
          <w:szCs w:val="20"/>
        </w:rPr>
        <w:t>2022 r., poz. 196), ponieważ cena brutto przedmiotu zamówienia przekracza kwotę 15 000,00 zł.</w:t>
      </w:r>
    </w:p>
    <w:p w:rsidR="003D1877" w:rsidRPr="00C66885" w:rsidRDefault="003D1877" w:rsidP="003D1877">
      <w:pPr>
        <w:pStyle w:val="Teksttreci20"/>
        <w:shd w:val="clear" w:color="auto" w:fill="auto"/>
        <w:tabs>
          <w:tab w:val="left" w:pos="350"/>
        </w:tabs>
        <w:spacing w:line="298" w:lineRule="exact"/>
        <w:ind w:firstLine="0"/>
        <w:rPr>
          <w:rFonts w:ascii="Arial" w:hAnsi="Arial" w:cs="Arial"/>
          <w:sz w:val="20"/>
          <w:szCs w:val="20"/>
        </w:rPr>
      </w:pPr>
    </w:p>
    <w:p w:rsidR="003D1877" w:rsidRPr="00C66885" w:rsidRDefault="003D1877" w:rsidP="003D1877">
      <w:pPr>
        <w:pStyle w:val="Teksttreci20"/>
        <w:shd w:val="clear" w:color="auto" w:fill="auto"/>
        <w:spacing w:after="290" w:line="310" w:lineRule="exact"/>
        <w:ind w:left="320" w:firstLine="0"/>
        <w:jc w:val="center"/>
        <w:rPr>
          <w:rFonts w:ascii="Arial" w:hAnsi="Arial" w:cs="Arial"/>
          <w:b/>
          <w:sz w:val="20"/>
          <w:szCs w:val="20"/>
        </w:rPr>
      </w:pPr>
      <w:r w:rsidRPr="00C66885">
        <w:rPr>
          <w:rFonts w:ascii="Arial" w:hAnsi="Arial" w:cs="Arial"/>
          <w:b/>
          <w:sz w:val="20"/>
          <w:szCs w:val="20"/>
        </w:rPr>
        <w:t>§ 5</w:t>
      </w:r>
    </w:p>
    <w:p w:rsidR="003D1877" w:rsidRPr="00C66885" w:rsidRDefault="003D1877" w:rsidP="003D1877">
      <w:pPr>
        <w:pStyle w:val="Teksttreci20"/>
        <w:shd w:val="clear" w:color="auto" w:fill="auto"/>
        <w:spacing w:line="298" w:lineRule="exact"/>
        <w:ind w:firstLine="0"/>
        <w:rPr>
          <w:rFonts w:ascii="Arial" w:hAnsi="Arial" w:cs="Arial"/>
          <w:sz w:val="20"/>
          <w:szCs w:val="20"/>
        </w:rPr>
      </w:pPr>
      <w:r w:rsidRPr="00C66885">
        <w:rPr>
          <w:rFonts w:ascii="Arial" w:hAnsi="Arial" w:cs="Arial"/>
          <w:sz w:val="20"/>
          <w:szCs w:val="20"/>
        </w:rPr>
        <w:t>Odbiór paliwa nastąpi na podstawie protokołu odbioru podpisanych przez:</w:t>
      </w:r>
    </w:p>
    <w:p w:rsidR="003D1877" w:rsidRPr="00C66885" w:rsidRDefault="003D1877" w:rsidP="00DA474E">
      <w:pPr>
        <w:pStyle w:val="Teksttreci20"/>
        <w:numPr>
          <w:ilvl w:val="0"/>
          <w:numId w:val="62"/>
        </w:numPr>
        <w:shd w:val="clear" w:color="auto" w:fill="auto"/>
        <w:tabs>
          <w:tab w:val="left" w:pos="765"/>
        </w:tabs>
        <w:spacing w:line="298" w:lineRule="exact"/>
        <w:rPr>
          <w:rFonts w:ascii="Arial" w:hAnsi="Arial" w:cs="Arial"/>
          <w:sz w:val="20"/>
          <w:szCs w:val="20"/>
        </w:rPr>
      </w:pPr>
      <w:r w:rsidRPr="00C66885">
        <w:rPr>
          <w:rFonts w:ascii="Arial" w:hAnsi="Arial" w:cs="Arial"/>
          <w:sz w:val="20"/>
          <w:szCs w:val="20"/>
        </w:rPr>
        <w:t xml:space="preserve">w KM PSP Gliwice - przedstawiciel Wydz. Kwat. Tech. oraz JRG PSP Gliwice </w:t>
      </w:r>
      <w:r w:rsidR="00842B30" w:rsidRPr="00C66885">
        <w:rPr>
          <w:rFonts w:ascii="Arial" w:hAnsi="Arial" w:cs="Arial"/>
          <w:sz w:val="20"/>
          <w:szCs w:val="20"/>
        </w:rPr>
        <w:br/>
      </w:r>
      <w:r w:rsidRPr="00C66885">
        <w:rPr>
          <w:rFonts w:ascii="Arial" w:hAnsi="Arial" w:cs="Arial"/>
          <w:sz w:val="20"/>
          <w:szCs w:val="20"/>
        </w:rPr>
        <w:t>(w godzinach 8.30 do</w:t>
      </w:r>
      <w:r w:rsidR="00842B30" w:rsidRPr="00C66885">
        <w:rPr>
          <w:rFonts w:ascii="Arial" w:hAnsi="Arial" w:cs="Arial"/>
          <w:sz w:val="20"/>
          <w:szCs w:val="20"/>
        </w:rPr>
        <w:t xml:space="preserve"> </w:t>
      </w:r>
      <w:r w:rsidRPr="00C66885">
        <w:rPr>
          <w:rFonts w:ascii="Arial" w:hAnsi="Arial" w:cs="Arial"/>
          <w:sz w:val="20"/>
          <w:szCs w:val="20"/>
        </w:rPr>
        <w:t>14.00),</w:t>
      </w:r>
    </w:p>
    <w:p w:rsidR="003D1877" w:rsidRPr="00C66885" w:rsidRDefault="003D1877" w:rsidP="00DA474E">
      <w:pPr>
        <w:pStyle w:val="Teksttreci20"/>
        <w:numPr>
          <w:ilvl w:val="0"/>
          <w:numId w:val="62"/>
        </w:numPr>
        <w:shd w:val="clear" w:color="auto" w:fill="auto"/>
        <w:tabs>
          <w:tab w:val="left" w:pos="789"/>
        </w:tabs>
        <w:spacing w:line="298" w:lineRule="exact"/>
        <w:rPr>
          <w:rFonts w:ascii="Arial" w:hAnsi="Arial" w:cs="Arial"/>
          <w:sz w:val="20"/>
          <w:szCs w:val="20"/>
        </w:rPr>
      </w:pPr>
      <w:r w:rsidRPr="00C66885">
        <w:rPr>
          <w:rFonts w:ascii="Arial" w:hAnsi="Arial" w:cs="Arial"/>
          <w:sz w:val="20"/>
          <w:szCs w:val="20"/>
        </w:rPr>
        <w:t xml:space="preserve">w JRG PSP Gliwice - Łabędy - Wydz. Kwat. Tech. oraz przedstawiciel JRG </w:t>
      </w:r>
      <w:r w:rsidR="00842B30" w:rsidRPr="00C66885">
        <w:rPr>
          <w:rFonts w:ascii="Arial" w:hAnsi="Arial" w:cs="Arial"/>
          <w:sz w:val="20"/>
          <w:szCs w:val="20"/>
        </w:rPr>
        <w:br/>
      </w:r>
      <w:r w:rsidRPr="00C66885">
        <w:rPr>
          <w:rFonts w:ascii="Arial" w:hAnsi="Arial" w:cs="Arial"/>
          <w:sz w:val="20"/>
          <w:szCs w:val="20"/>
        </w:rPr>
        <w:t>(w godzinach 8.00 do 14.00),</w:t>
      </w:r>
    </w:p>
    <w:p w:rsidR="003D1877" w:rsidRPr="00C66885" w:rsidRDefault="003D1877" w:rsidP="00DA474E">
      <w:pPr>
        <w:pStyle w:val="Teksttreci140"/>
        <w:numPr>
          <w:ilvl w:val="0"/>
          <w:numId w:val="62"/>
        </w:numPr>
        <w:shd w:val="clear" w:color="auto" w:fill="auto"/>
        <w:tabs>
          <w:tab w:val="left" w:pos="797"/>
        </w:tabs>
        <w:spacing w:line="288" w:lineRule="exact"/>
        <w:rPr>
          <w:rFonts w:ascii="Arial" w:hAnsi="Arial" w:cs="Arial"/>
          <w:sz w:val="20"/>
          <w:szCs w:val="20"/>
        </w:rPr>
      </w:pPr>
      <w:r w:rsidRPr="00C66885">
        <w:rPr>
          <w:rFonts w:ascii="Arial" w:hAnsi="Arial" w:cs="Arial"/>
          <w:sz w:val="20"/>
          <w:szCs w:val="20"/>
        </w:rPr>
        <w:t>w JRG PSP Knurów - przedstawiciel Wydz. Kwat. Tech. oraz JRG (w godzinach 8.00 do 14.00),</w:t>
      </w:r>
    </w:p>
    <w:p w:rsidR="003D1877" w:rsidRPr="00C66885" w:rsidRDefault="003D1877" w:rsidP="00DA474E">
      <w:pPr>
        <w:pStyle w:val="Teksttreci140"/>
        <w:numPr>
          <w:ilvl w:val="0"/>
          <w:numId w:val="62"/>
        </w:numPr>
        <w:shd w:val="clear" w:color="auto" w:fill="auto"/>
        <w:tabs>
          <w:tab w:val="left" w:pos="797"/>
        </w:tabs>
        <w:spacing w:line="288" w:lineRule="exact"/>
        <w:rPr>
          <w:rFonts w:ascii="Arial" w:hAnsi="Arial" w:cs="Arial"/>
          <w:sz w:val="20"/>
          <w:szCs w:val="20"/>
        </w:rPr>
      </w:pPr>
      <w:r w:rsidRPr="00C66885">
        <w:rPr>
          <w:rFonts w:ascii="Arial" w:hAnsi="Arial" w:cs="Arial"/>
          <w:sz w:val="20"/>
          <w:szCs w:val="20"/>
        </w:rPr>
        <w:t>w JRG PSP Pyskowice - przedstawiciel Wydz. Kwat. Tech. oraz JRG (w godzinach 8.00 do 14.00).</w:t>
      </w:r>
    </w:p>
    <w:p w:rsidR="003D1877" w:rsidRPr="00C66885" w:rsidRDefault="003D1877" w:rsidP="003D1877">
      <w:pPr>
        <w:pStyle w:val="Teksttreci20"/>
        <w:shd w:val="clear" w:color="auto" w:fill="auto"/>
        <w:spacing w:after="270" w:line="310" w:lineRule="exact"/>
        <w:ind w:left="4040" w:firstLine="280"/>
        <w:rPr>
          <w:rFonts w:ascii="Arial" w:hAnsi="Arial" w:cs="Arial"/>
          <w:b/>
          <w:sz w:val="20"/>
          <w:szCs w:val="20"/>
        </w:rPr>
      </w:pPr>
      <w:r w:rsidRPr="00C66885">
        <w:rPr>
          <w:rFonts w:ascii="Arial" w:hAnsi="Arial" w:cs="Arial"/>
          <w:b/>
          <w:sz w:val="20"/>
          <w:szCs w:val="20"/>
        </w:rPr>
        <w:t>§ 6</w:t>
      </w:r>
    </w:p>
    <w:p w:rsidR="003D1877" w:rsidRPr="00C66885" w:rsidRDefault="003D1877" w:rsidP="00DA474E">
      <w:pPr>
        <w:pStyle w:val="Teksttreci140"/>
        <w:numPr>
          <w:ilvl w:val="0"/>
          <w:numId w:val="64"/>
        </w:numPr>
        <w:shd w:val="clear" w:color="auto" w:fill="auto"/>
        <w:spacing w:line="298" w:lineRule="exact"/>
        <w:rPr>
          <w:rFonts w:ascii="Arial" w:hAnsi="Arial" w:cs="Arial"/>
          <w:sz w:val="20"/>
          <w:szCs w:val="20"/>
        </w:rPr>
      </w:pPr>
      <w:r w:rsidRPr="00C66885">
        <w:rPr>
          <w:rFonts w:ascii="Arial" w:hAnsi="Arial" w:cs="Arial"/>
          <w:sz w:val="20"/>
          <w:szCs w:val="20"/>
        </w:rPr>
        <w:t>Wykonawca zapłaci Zamawiającemu kary umowne:</w:t>
      </w:r>
    </w:p>
    <w:p w:rsidR="003D1877" w:rsidRPr="00C66885" w:rsidRDefault="003D1877" w:rsidP="00DA474E">
      <w:pPr>
        <w:pStyle w:val="Teksttreci140"/>
        <w:numPr>
          <w:ilvl w:val="0"/>
          <w:numId w:val="58"/>
        </w:numPr>
        <w:shd w:val="clear" w:color="auto" w:fill="auto"/>
        <w:tabs>
          <w:tab w:val="left" w:pos="909"/>
        </w:tabs>
        <w:spacing w:line="298" w:lineRule="exact"/>
        <w:ind w:left="720" w:hanging="360"/>
        <w:rPr>
          <w:rFonts w:ascii="Arial" w:hAnsi="Arial" w:cs="Arial"/>
          <w:sz w:val="20"/>
          <w:szCs w:val="20"/>
        </w:rPr>
      </w:pPr>
      <w:r w:rsidRPr="00C66885">
        <w:rPr>
          <w:rFonts w:ascii="Arial" w:hAnsi="Arial" w:cs="Arial"/>
          <w:sz w:val="20"/>
          <w:szCs w:val="20"/>
        </w:rPr>
        <w:t xml:space="preserve">za zwłokę w wykonaniu przedmiotu umowy w terminie wskazanym w ofercie - </w:t>
      </w:r>
      <w:r w:rsidRPr="00C66885">
        <w:rPr>
          <w:rFonts w:ascii="Arial" w:hAnsi="Arial" w:cs="Arial"/>
          <w:sz w:val="20"/>
          <w:szCs w:val="20"/>
        </w:rPr>
        <w:br/>
        <w:t>w wysokości 0,5% za każdy dzień zwłoki (liczone od wartości brutto oferty),</w:t>
      </w:r>
    </w:p>
    <w:p w:rsidR="003D1877" w:rsidRPr="00C66885" w:rsidRDefault="003D1877" w:rsidP="00DA474E">
      <w:pPr>
        <w:pStyle w:val="Teksttreci140"/>
        <w:numPr>
          <w:ilvl w:val="0"/>
          <w:numId w:val="58"/>
        </w:numPr>
        <w:shd w:val="clear" w:color="auto" w:fill="auto"/>
        <w:tabs>
          <w:tab w:val="left" w:pos="909"/>
        </w:tabs>
        <w:spacing w:line="298" w:lineRule="exact"/>
        <w:ind w:left="720" w:hanging="360"/>
        <w:rPr>
          <w:rFonts w:ascii="Arial" w:hAnsi="Arial" w:cs="Arial"/>
          <w:sz w:val="20"/>
          <w:szCs w:val="20"/>
        </w:rPr>
      </w:pPr>
      <w:r w:rsidRPr="00C66885">
        <w:rPr>
          <w:rFonts w:ascii="Arial" w:hAnsi="Arial" w:cs="Arial"/>
          <w:sz w:val="20"/>
          <w:szCs w:val="20"/>
        </w:rPr>
        <w:t>10% wartości oferty Wykonawcy w przypadku rozwiązania Umowy lub odstąpienia od niej z</w:t>
      </w:r>
      <w:r w:rsidR="00F53109" w:rsidRPr="00C66885">
        <w:rPr>
          <w:rFonts w:ascii="Arial" w:hAnsi="Arial" w:cs="Arial"/>
          <w:sz w:val="20"/>
          <w:szCs w:val="20"/>
        </w:rPr>
        <w:t> </w:t>
      </w:r>
      <w:r w:rsidRPr="00C66885">
        <w:rPr>
          <w:rFonts w:ascii="Arial" w:hAnsi="Arial" w:cs="Arial"/>
          <w:sz w:val="20"/>
          <w:szCs w:val="20"/>
        </w:rPr>
        <w:t>przyczyn zawinionych przez Wykonawcę.</w:t>
      </w:r>
    </w:p>
    <w:p w:rsidR="003D1877" w:rsidRPr="00C66885" w:rsidRDefault="003D1877" w:rsidP="003D1877">
      <w:pPr>
        <w:pStyle w:val="Teksttreci140"/>
        <w:numPr>
          <w:ilvl w:val="0"/>
          <w:numId w:val="11"/>
        </w:numPr>
        <w:shd w:val="clear" w:color="auto" w:fill="auto"/>
        <w:tabs>
          <w:tab w:val="left" w:pos="367"/>
        </w:tabs>
        <w:spacing w:line="298" w:lineRule="exact"/>
        <w:ind w:left="340" w:hanging="340"/>
        <w:rPr>
          <w:rFonts w:ascii="Arial" w:hAnsi="Arial" w:cs="Arial"/>
          <w:sz w:val="20"/>
          <w:szCs w:val="20"/>
        </w:rPr>
      </w:pPr>
      <w:r w:rsidRPr="00C66885">
        <w:rPr>
          <w:rFonts w:ascii="Arial" w:hAnsi="Arial" w:cs="Arial"/>
          <w:sz w:val="20"/>
          <w:szCs w:val="20"/>
        </w:rPr>
        <w:t>Zamawiający zastrzega nadto prawo dochodzenia odszkodowania przewyższającego kary umowne.</w:t>
      </w:r>
    </w:p>
    <w:p w:rsidR="003D1877" w:rsidRPr="00C66885" w:rsidRDefault="003D1877" w:rsidP="003D1877">
      <w:pPr>
        <w:pStyle w:val="Teksttreci140"/>
        <w:numPr>
          <w:ilvl w:val="0"/>
          <w:numId w:val="11"/>
        </w:numPr>
        <w:shd w:val="clear" w:color="auto" w:fill="auto"/>
        <w:tabs>
          <w:tab w:val="left" w:pos="368"/>
        </w:tabs>
        <w:spacing w:line="298" w:lineRule="exact"/>
        <w:ind w:left="340" w:hanging="340"/>
        <w:rPr>
          <w:rFonts w:ascii="Arial" w:hAnsi="Arial" w:cs="Arial"/>
          <w:sz w:val="20"/>
          <w:szCs w:val="20"/>
        </w:rPr>
      </w:pPr>
      <w:r w:rsidRPr="00C66885">
        <w:rPr>
          <w:rFonts w:ascii="Arial" w:hAnsi="Arial" w:cs="Arial"/>
          <w:sz w:val="20"/>
          <w:szCs w:val="20"/>
        </w:rPr>
        <w:t xml:space="preserve">Kary umowne Zamawiający może potrącić z należności Wykonawcy wynikającej </w:t>
      </w:r>
      <w:r w:rsidRPr="00C66885">
        <w:rPr>
          <w:rFonts w:ascii="Arial" w:hAnsi="Arial" w:cs="Arial"/>
          <w:sz w:val="20"/>
          <w:szCs w:val="20"/>
        </w:rPr>
        <w:br/>
        <w:t>z faktury.</w:t>
      </w:r>
    </w:p>
    <w:p w:rsidR="003D1877" w:rsidRPr="00C66885" w:rsidRDefault="003D1877" w:rsidP="003D1877">
      <w:pPr>
        <w:pStyle w:val="Teksttreci20"/>
        <w:shd w:val="clear" w:color="auto" w:fill="auto"/>
        <w:spacing w:after="270" w:line="310" w:lineRule="exact"/>
        <w:ind w:left="3600" w:right="20" w:firstLine="720"/>
        <w:rPr>
          <w:rFonts w:ascii="Arial" w:hAnsi="Arial" w:cs="Arial"/>
          <w:b/>
          <w:sz w:val="20"/>
          <w:szCs w:val="20"/>
        </w:rPr>
      </w:pPr>
      <w:r w:rsidRPr="00C66885">
        <w:rPr>
          <w:rFonts w:ascii="Arial" w:hAnsi="Arial" w:cs="Arial"/>
          <w:b/>
          <w:sz w:val="20"/>
          <w:szCs w:val="20"/>
        </w:rPr>
        <w:t>§ 7</w:t>
      </w:r>
    </w:p>
    <w:p w:rsidR="003D1877" w:rsidRPr="00C66885" w:rsidRDefault="003D1877" w:rsidP="00DA474E">
      <w:pPr>
        <w:widowControl w:val="0"/>
        <w:numPr>
          <w:ilvl w:val="0"/>
          <w:numId w:val="65"/>
        </w:numPr>
        <w:spacing w:after="160" w:line="293" w:lineRule="exact"/>
        <w:ind w:right="20"/>
        <w:contextualSpacing/>
        <w:rPr>
          <w:rFonts w:eastAsia="Calibri" w:cs="Arial"/>
          <w:sz w:val="20"/>
          <w:szCs w:val="20"/>
        </w:rPr>
      </w:pPr>
      <w:r w:rsidRPr="00C66885">
        <w:rPr>
          <w:rFonts w:eastAsia="Calibri" w:cs="Arial"/>
          <w:sz w:val="20"/>
          <w:szCs w:val="20"/>
        </w:rPr>
        <w:t>Wykonawca wyraża zgodę na przetwarzanie jego danych, w tym osób uprawnionych do reprezentacji zgodnie z treścią wpisu do Krajowego Rejestru Sądowego, CEIDG – dla potrzeb realizacji niniejszej umowy, w tym zawarcia takich informacji</w:t>
      </w:r>
      <w:r w:rsidR="009507F2" w:rsidRPr="00C66885">
        <w:rPr>
          <w:rFonts w:eastAsia="Calibri" w:cs="Arial"/>
          <w:sz w:val="20"/>
          <w:szCs w:val="20"/>
        </w:rPr>
        <w:t xml:space="preserve"> jak cena zakupu w ogłoszeniu w </w:t>
      </w:r>
      <w:r w:rsidRPr="00C66885">
        <w:rPr>
          <w:rFonts w:eastAsia="Calibri" w:cs="Arial"/>
          <w:sz w:val="20"/>
          <w:szCs w:val="20"/>
        </w:rPr>
        <w:t>Biuletynie Informacji Publicznej, co do rozstrzygnięcia przeprowadzonego przetargu, znak jak wyżej.</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Zgodnie z art. 13 ust. 1 i 2, art. 14 ust. 1 i 2 ogólnego Rozporządzenia Parlamentu Europejskiego i</w:t>
      </w:r>
      <w:r w:rsidR="009507F2" w:rsidRPr="00C66885">
        <w:rPr>
          <w:rFonts w:eastAsia="Calibri" w:cs="Arial"/>
          <w:sz w:val="20"/>
          <w:szCs w:val="20"/>
        </w:rPr>
        <w:t> </w:t>
      </w:r>
      <w:r w:rsidRPr="00C66885">
        <w:rPr>
          <w:rFonts w:eastAsia="Calibri" w:cs="Arial"/>
          <w:sz w:val="20"/>
          <w:szCs w:val="20"/>
        </w:rPr>
        <w:t>Rady (UE) 2016/679 z dnia 27 kwietnia 2016 r. w sprawie ochrony osób fizycznych w związku z</w:t>
      </w:r>
      <w:r w:rsidR="009507F2" w:rsidRPr="00C66885">
        <w:rPr>
          <w:rFonts w:eastAsia="Calibri" w:cs="Arial"/>
          <w:sz w:val="20"/>
          <w:szCs w:val="20"/>
        </w:rPr>
        <w:t> </w:t>
      </w:r>
      <w:r w:rsidRPr="00C66885">
        <w:rPr>
          <w:rFonts w:eastAsia="Calibri" w:cs="Arial"/>
          <w:sz w:val="20"/>
          <w:szCs w:val="20"/>
        </w:rPr>
        <w:t>przetwarzaniem danych osobowych i w sprawie swobodnego przepływu takich danych oraz uchylenia dyrektywy 95/46/WE (RODO), informuję, że:</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 xml:space="preserve"> Administratorem przetwarzającym Pani/Pana dane osobowe jest: Komendant Miejski Państwowej Straży Pożarnej w Gliwicach (44-100 Gliwice, ul. Wrocławska 1, tel. 47 851 06 00, fax. 47 851 06 00, e-mail: kmpsp@kmpsp.gliwice.pl)</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 xml:space="preserve">W Komendzie Miejskiej Państwowej Straży Pożarnej w Gliwicach wyznaczony został Inspektor Ochrony Danych – Pani Anna Gawron, tel. 47 851 51 80, email: </w:t>
      </w:r>
      <w:hyperlink r:id="rId13" w:history="1">
        <w:r w:rsidRPr="00C66885">
          <w:rPr>
            <w:rFonts w:eastAsia="Calibri" w:cs="Arial"/>
            <w:sz w:val="20"/>
            <w:szCs w:val="20"/>
            <w:u w:val="single"/>
          </w:rPr>
          <w:t>iod@katowice.kwpsp.gov.pl</w:t>
        </w:r>
      </w:hyperlink>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Pani/Pana dane osobowe są przetwarzane na podstawie art. 6 ust 1 lit c, d i e RODO, w tym także w związku z obsługą zgłoszenia alarmowego o zdarzeniu oraz prowadzenia działań ratowniczych w</w:t>
      </w:r>
      <w:r w:rsidR="009507F2" w:rsidRPr="00C66885">
        <w:rPr>
          <w:rFonts w:eastAsia="Calibri" w:cs="Arial"/>
          <w:sz w:val="20"/>
          <w:szCs w:val="20"/>
        </w:rPr>
        <w:t> </w:t>
      </w:r>
      <w:r w:rsidRPr="00C66885">
        <w:rPr>
          <w:rFonts w:eastAsia="Calibri" w:cs="Arial"/>
          <w:sz w:val="20"/>
          <w:szCs w:val="20"/>
        </w:rPr>
        <w:t>celu ochrony życia, zdrowia, mienia lub środowiska przed pożarem, klęską żywiołową lub innym miejscowym zagrożeniem.</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Administrator przetwarza dane osobowe osoby zgłaszającej, osób poszkodowanych, właścicieli lub zarządców obiektów, wobec których prowadzone są działania jednostek ochrony przeciwpożarowej. Pani/Pana dane osobowe przetwarzane są adekwatnie do celu realizacji zadań wynikających z</w:t>
      </w:r>
      <w:r w:rsidR="009507F2" w:rsidRPr="00C66885">
        <w:rPr>
          <w:rFonts w:eastAsia="Calibri" w:cs="Arial"/>
          <w:sz w:val="20"/>
          <w:szCs w:val="20"/>
        </w:rPr>
        <w:t> </w:t>
      </w:r>
      <w:r w:rsidRPr="00C66885">
        <w:rPr>
          <w:rFonts w:eastAsia="Calibri" w:cs="Arial"/>
          <w:sz w:val="20"/>
          <w:szCs w:val="20"/>
        </w:rPr>
        <w:t>przepisów prawa.</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Odbiorcami danych są jednostki organizacyjne PSP oraz inne organy na mocy przepisów odrębnych ustaw.</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Dane osobowe podlegają przeglądowi, nie rzadziej niż co 5 lat od dnia ich uzyskania, a także są przechowywane wyłącznie przez okres niezbędny do realizacji zadań wynikających z ustawy oraz przepisów kancelaryjnych.</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Przysługuje Pani/Panu prawo do:</w:t>
      </w:r>
    </w:p>
    <w:p w:rsidR="003D1877" w:rsidRPr="00C66885" w:rsidRDefault="003D1877" w:rsidP="00DA474E">
      <w:pPr>
        <w:numPr>
          <w:ilvl w:val="2"/>
          <w:numId w:val="66"/>
        </w:numPr>
        <w:spacing w:after="160" w:line="240" w:lineRule="auto"/>
        <w:contextualSpacing/>
        <w:rPr>
          <w:rFonts w:eastAsia="Calibri" w:cs="Arial"/>
          <w:sz w:val="20"/>
          <w:szCs w:val="20"/>
        </w:rPr>
      </w:pPr>
      <w:r w:rsidRPr="00C66885">
        <w:rPr>
          <w:rFonts w:eastAsia="Calibri" w:cs="Arial"/>
          <w:sz w:val="20"/>
          <w:szCs w:val="20"/>
        </w:rPr>
        <w:lastRenderedPageBreak/>
        <w:t>żądania od administratora dostępu do treści swoich danych, ich sprostowania, usunięcia lub ograniczenia przetwarzania, wniesienia sprzeciwu wobec przetwarzania;</w:t>
      </w:r>
    </w:p>
    <w:p w:rsidR="003D1877" w:rsidRPr="00C66885" w:rsidRDefault="003D1877" w:rsidP="00DA474E">
      <w:pPr>
        <w:numPr>
          <w:ilvl w:val="2"/>
          <w:numId w:val="66"/>
        </w:numPr>
        <w:spacing w:after="160" w:line="240" w:lineRule="auto"/>
        <w:contextualSpacing/>
        <w:rPr>
          <w:rFonts w:eastAsia="Calibri" w:cs="Arial"/>
          <w:sz w:val="20"/>
          <w:szCs w:val="20"/>
        </w:rPr>
      </w:pPr>
      <w:r w:rsidRPr="00C66885">
        <w:rPr>
          <w:rFonts w:eastAsia="Calibri" w:cs="Arial"/>
          <w:sz w:val="20"/>
          <w:szCs w:val="20"/>
        </w:rPr>
        <w:t xml:space="preserve"> wniesienia skargi do organu nadzorczego, którym jest Urząd Ochrony Danych Osobowych (00-193 Warszawa, ul. Stawki 2, tel. 22 531 03 00, fax. 22 531 03 01, e-mail: kancelaria@uodo.gov.pl) jeżeli uzna Pani/Pan, że przetwarzanie narusza przepisy RODO.</w:t>
      </w:r>
    </w:p>
    <w:p w:rsidR="003D1877" w:rsidRPr="00C66885" w:rsidRDefault="003D1877" w:rsidP="00DA474E">
      <w:pPr>
        <w:numPr>
          <w:ilvl w:val="0"/>
          <w:numId w:val="65"/>
        </w:numPr>
        <w:spacing w:after="160" w:line="240" w:lineRule="auto"/>
        <w:contextualSpacing/>
        <w:rPr>
          <w:rFonts w:eastAsia="Calibri" w:cs="Arial"/>
          <w:sz w:val="20"/>
          <w:szCs w:val="20"/>
        </w:rPr>
      </w:pPr>
      <w:r w:rsidRPr="00C66885">
        <w:rPr>
          <w:rFonts w:eastAsia="Calibri" w:cs="Arial"/>
          <w:sz w:val="20"/>
          <w:szCs w:val="20"/>
        </w:rPr>
        <w:t>Pani/Pana dane osobowe nie będą przekazywane do państwa trzeciego lub organizacji międzynarodowej.</w:t>
      </w:r>
    </w:p>
    <w:p w:rsidR="003D1877" w:rsidRPr="00C66885" w:rsidRDefault="003D1877" w:rsidP="00DA474E">
      <w:pPr>
        <w:numPr>
          <w:ilvl w:val="0"/>
          <w:numId w:val="67"/>
        </w:numPr>
        <w:spacing w:after="160" w:line="240" w:lineRule="auto"/>
        <w:contextualSpacing/>
        <w:rPr>
          <w:rFonts w:eastAsia="Calibri" w:cs="Arial"/>
          <w:sz w:val="20"/>
          <w:szCs w:val="20"/>
        </w:rPr>
      </w:pPr>
      <w:r w:rsidRPr="00C66885">
        <w:rPr>
          <w:rFonts w:eastAsia="Calibri" w:cs="Arial"/>
          <w:sz w:val="20"/>
          <w:szCs w:val="20"/>
        </w:rPr>
        <w:t>Podanie danych osobowych jest wymogiem ustawowym i jest obowiązkowe. Przetwarzanie podanych przez Panią/Pana danych osobowych nie będzie podlegało zautomatyzowanemu podejmowaniu decyzji, w tym profilowaniu, o którym mowa w art. 22 ust. 1 i 4 RODO.</w:t>
      </w:r>
    </w:p>
    <w:p w:rsidR="003D1877" w:rsidRPr="00C66885" w:rsidRDefault="003D1877" w:rsidP="003D1877">
      <w:pPr>
        <w:widowControl w:val="0"/>
        <w:spacing w:after="270" w:line="310" w:lineRule="exact"/>
        <w:ind w:left="3600" w:right="20" w:firstLine="720"/>
        <w:rPr>
          <w:rFonts w:eastAsia="Calibri" w:cs="Arial"/>
          <w:sz w:val="20"/>
          <w:szCs w:val="20"/>
        </w:rPr>
      </w:pPr>
      <w:r w:rsidRPr="00C66885">
        <w:rPr>
          <w:rFonts w:eastAsia="Calibri" w:cs="Arial"/>
          <w:b/>
          <w:sz w:val="20"/>
          <w:szCs w:val="20"/>
        </w:rPr>
        <w:t>§ 8</w:t>
      </w:r>
    </w:p>
    <w:p w:rsidR="003D1877" w:rsidRPr="00C66885" w:rsidRDefault="003D1877" w:rsidP="00DA474E">
      <w:pPr>
        <w:pStyle w:val="Teksttreci140"/>
        <w:numPr>
          <w:ilvl w:val="0"/>
          <w:numId w:val="63"/>
        </w:numPr>
        <w:shd w:val="clear" w:color="auto" w:fill="auto"/>
        <w:tabs>
          <w:tab w:val="left" w:pos="367"/>
        </w:tabs>
        <w:spacing w:line="298" w:lineRule="exact"/>
        <w:ind w:left="340" w:hanging="340"/>
        <w:rPr>
          <w:rFonts w:ascii="Arial" w:hAnsi="Arial" w:cs="Arial"/>
          <w:sz w:val="20"/>
          <w:szCs w:val="20"/>
        </w:rPr>
      </w:pPr>
      <w:r w:rsidRPr="00C66885">
        <w:rPr>
          <w:rFonts w:ascii="Arial" w:hAnsi="Arial" w:cs="Arial"/>
          <w:sz w:val="20"/>
          <w:szCs w:val="20"/>
        </w:rPr>
        <w:t>W sprawach nie uregulowanych niniejszą umową zastosowanie mieć będą przepisy Kodeksu Cywilnego, Ustawy Prawo zamówień publicznych i inne - odpowiednie - przepisy prawa powszechnie obowiązującego.</w:t>
      </w:r>
    </w:p>
    <w:p w:rsidR="003D1877" w:rsidRPr="00C66885" w:rsidRDefault="003D1877" w:rsidP="00DA474E">
      <w:pPr>
        <w:pStyle w:val="Teksttreci140"/>
        <w:numPr>
          <w:ilvl w:val="0"/>
          <w:numId w:val="63"/>
        </w:numPr>
        <w:shd w:val="clear" w:color="auto" w:fill="auto"/>
        <w:tabs>
          <w:tab w:val="left" w:pos="367"/>
        </w:tabs>
        <w:spacing w:line="298" w:lineRule="exact"/>
        <w:ind w:left="340" w:hanging="340"/>
        <w:rPr>
          <w:rFonts w:ascii="Arial" w:hAnsi="Arial" w:cs="Arial"/>
          <w:sz w:val="20"/>
          <w:szCs w:val="20"/>
        </w:rPr>
      </w:pPr>
      <w:r w:rsidRPr="00C66885">
        <w:rPr>
          <w:rStyle w:val="Teksttreci213pt"/>
          <w:rFonts w:ascii="Arial" w:eastAsia="Calibri" w:hAnsi="Arial" w:cs="Arial"/>
          <w:color w:val="auto"/>
          <w:sz w:val="20"/>
          <w:szCs w:val="20"/>
        </w:rPr>
        <w:t>Integralną częścią Umowy jest dokumentacja postępowania Zamawiającego (</w:t>
      </w:r>
      <w:r w:rsidR="009C7E44">
        <w:rPr>
          <w:rStyle w:val="Teksttreci213pt"/>
          <w:rFonts w:ascii="Arial" w:eastAsia="Calibri" w:hAnsi="Arial" w:cs="Arial"/>
          <w:color w:val="auto"/>
          <w:sz w:val="20"/>
          <w:szCs w:val="20"/>
        </w:rPr>
        <w:t>MT.2370.3.2026</w:t>
      </w:r>
      <w:r w:rsidRPr="00C66885">
        <w:rPr>
          <w:rStyle w:val="Teksttreci213pt"/>
          <w:rFonts w:ascii="Arial" w:eastAsia="Calibri" w:hAnsi="Arial" w:cs="Arial"/>
          <w:color w:val="auto"/>
          <w:sz w:val="20"/>
          <w:szCs w:val="20"/>
        </w:rPr>
        <w:t>), oferta Wykonawcy wraz z załącznikami złożona</w:t>
      </w:r>
      <w:r w:rsidR="00F53109" w:rsidRPr="00C66885">
        <w:rPr>
          <w:rStyle w:val="Teksttreci213pt"/>
          <w:rFonts w:ascii="Arial" w:eastAsia="Calibri" w:hAnsi="Arial" w:cs="Arial"/>
          <w:color w:val="auto"/>
          <w:sz w:val="20"/>
          <w:szCs w:val="20"/>
        </w:rPr>
        <w:t xml:space="preserve"> </w:t>
      </w:r>
      <w:r w:rsidRPr="00C66885">
        <w:rPr>
          <w:rStyle w:val="Teksttreci213pt"/>
          <w:rFonts w:ascii="Arial" w:eastAsia="Calibri" w:hAnsi="Arial" w:cs="Arial"/>
          <w:color w:val="auto"/>
          <w:sz w:val="20"/>
          <w:szCs w:val="20"/>
        </w:rPr>
        <w:t xml:space="preserve">w postępowaniu o udzielenie zamówienia publicznego pn. „Dostawa oleju napędowego (B0) do siedziby KM PSP w Gliwicach oraz podległych Jednostek Ratowniczo - Gaśniczych PSP w Gliwicach - Łabędach, Knurowie i Pyskowicach” </w:t>
      </w:r>
    </w:p>
    <w:p w:rsidR="003D1877" w:rsidRPr="00C66885" w:rsidRDefault="003D1877" w:rsidP="003D1877">
      <w:pPr>
        <w:pStyle w:val="Teksttreci20"/>
        <w:shd w:val="clear" w:color="auto" w:fill="auto"/>
        <w:spacing w:after="270" w:line="310" w:lineRule="exact"/>
        <w:ind w:left="3600" w:right="20" w:firstLine="720"/>
        <w:rPr>
          <w:rFonts w:ascii="Arial" w:hAnsi="Arial" w:cs="Arial"/>
          <w:sz w:val="20"/>
          <w:szCs w:val="20"/>
        </w:rPr>
      </w:pPr>
      <w:r w:rsidRPr="00C66885">
        <w:rPr>
          <w:rFonts w:ascii="Arial" w:hAnsi="Arial" w:cs="Arial"/>
          <w:b/>
          <w:sz w:val="20"/>
          <w:szCs w:val="20"/>
        </w:rPr>
        <w:t>§ 9</w:t>
      </w:r>
    </w:p>
    <w:p w:rsidR="003D1877" w:rsidRPr="00C66885" w:rsidRDefault="003D1877" w:rsidP="003D1877">
      <w:pPr>
        <w:pStyle w:val="Teksttreci140"/>
        <w:shd w:val="clear" w:color="auto" w:fill="auto"/>
        <w:spacing w:after="330" w:line="298" w:lineRule="exact"/>
        <w:ind w:firstLine="0"/>
        <w:rPr>
          <w:rFonts w:ascii="Arial" w:hAnsi="Arial" w:cs="Arial"/>
          <w:sz w:val="20"/>
          <w:szCs w:val="20"/>
        </w:rPr>
      </w:pPr>
      <w:r w:rsidRPr="00C66885">
        <w:rPr>
          <w:rFonts w:ascii="Arial" w:hAnsi="Arial" w:cs="Arial"/>
          <w:sz w:val="20"/>
          <w:szCs w:val="20"/>
        </w:rPr>
        <w:t>Ewentualne spory związane z Umową rozstrzygać będzie sąd powszechny właściwy dla siedziby Zamawiającego.</w:t>
      </w:r>
    </w:p>
    <w:p w:rsidR="003D1877" w:rsidRPr="00C66885" w:rsidRDefault="003D1877" w:rsidP="003D1877">
      <w:pPr>
        <w:pStyle w:val="Nagwek120"/>
        <w:keepNext/>
        <w:keepLines/>
        <w:shd w:val="clear" w:color="auto" w:fill="auto"/>
        <w:spacing w:before="0" w:after="270"/>
        <w:ind w:left="3600" w:right="20" w:firstLine="720"/>
        <w:jc w:val="left"/>
        <w:rPr>
          <w:rFonts w:ascii="Arial" w:hAnsi="Arial" w:cs="Arial"/>
          <w:b/>
          <w:sz w:val="20"/>
          <w:szCs w:val="20"/>
        </w:rPr>
      </w:pPr>
      <w:bookmarkStart w:id="31" w:name="bookmark28"/>
      <w:r w:rsidRPr="00C66885">
        <w:rPr>
          <w:rFonts w:ascii="Arial" w:hAnsi="Arial" w:cs="Arial"/>
          <w:b/>
          <w:sz w:val="20"/>
          <w:szCs w:val="20"/>
        </w:rPr>
        <w:t xml:space="preserve">§ </w:t>
      </w:r>
      <w:bookmarkEnd w:id="31"/>
      <w:r w:rsidRPr="00C66885">
        <w:rPr>
          <w:rFonts w:ascii="Arial" w:hAnsi="Arial" w:cs="Arial"/>
          <w:b/>
          <w:sz w:val="20"/>
          <w:szCs w:val="20"/>
        </w:rPr>
        <w:t>10</w:t>
      </w:r>
    </w:p>
    <w:p w:rsidR="003D1877" w:rsidRPr="00C66885" w:rsidRDefault="003D1877" w:rsidP="003D1877">
      <w:pPr>
        <w:pStyle w:val="Teksttreci140"/>
        <w:spacing w:after="268" w:line="298" w:lineRule="exact"/>
        <w:ind w:left="426" w:hanging="426"/>
        <w:rPr>
          <w:rFonts w:ascii="Arial" w:hAnsi="Arial" w:cs="Arial"/>
          <w:sz w:val="20"/>
          <w:szCs w:val="20"/>
        </w:rPr>
      </w:pPr>
      <w:r w:rsidRPr="00C66885">
        <w:rPr>
          <w:rFonts w:ascii="Arial" w:hAnsi="Arial" w:cs="Arial"/>
          <w:sz w:val="20"/>
          <w:szCs w:val="20"/>
        </w:rPr>
        <w:t xml:space="preserve">1. Zamawiający dopuszcza możliwość zmiany umowy w następujących przypadkach: </w:t>
      </w:r>
    </w:p>
    <w:p w:rsidR="003D1877" w:rsidRPr="00C66885" w:rsidRDefault="003D1877" w:rsidP="003D1877">
      <w:pPr>
        <w:pStyle w:val="Teksttreci140"/>
        <w:spacing w:line="298" w:lineRule="exact"/>
        <w:ind w:left="567" w:hanging="283"/>
        <w:rPr>
          <w:rFonts w:ascii="Arial" w:hAnsi="Arial" w:cs="Arial"/>
          <w:sz w:val="20"/>
          <w:szCs w:val="20"/>
        </w:rPr>
      </w:pPr>
      <w:r w:rsidRPr="00C66885">
        <w:rPr>
          <w:rFonts w:ascii="Arial" w:hAnsi="Arial" w:cs="Arial"/>
          <w:sz w:val="20"/>
          <w:szCs w:val="20"/>
        </w:rPr>
        <w:t>1)</w:t>
      </w:r>
      <w:r w:rsidRPr="00C66885">
        <w:rPr>
          <w:rFonts w:ascii="Arial" w:hAnsi="Arial" w:cs="Arial"/>
          <w:sz w:val="20"/>
          <w:szCs w:val="20"/>
        </w:rPr>
        <w:tab/>
        <w:t xml:space="preserve">w zakresie przedmiotu zamówienia, jeżeli zmiany są korzystne dla </w:t>
      </w:r>
      <w:r w:rsidR="001A62EB" w:rsidRPr="00C66885">
        <w:rPr>
          <w:rFonts w:ascii="Arial" w:hAnsi="Arial" w:cs="Arial"/>
          <w:sz w:val="20"/>
          <w:szCs w:val="20"/>
        </w:rPr>
        <w:t>Zamawiającego albo</w:t>
      </w:r>
      <w:r w:rsidRPr="00C66885">
        <w:rPr>
          <w:rFonts w:ascii="Arial" w:hAnsi="Arial" w:cs="Arial"/>
          <w:sz w:val="20"/>
          <w:szCs w:val="20"/>
        </w:rPr>
        <w:t xml:space="preserve"> zaszły okoliczności, których nie można było przewidzieć w chwili zawarcia umowy, w szczególności siła wyższa lub inne </w:t>
      </w:r>
      <w:r w:rsidR="001A62EB" w:rsidRPr="00C66885">
        <w:rPr>
          <w:rFonts w:ascii="Arial" w:hAnsi="Arial" w:cs="Arial"/>
          <w:sz w:val="20"/>
          <w:szCs w:val="20"/>
        </w:rPr>
        <w:t>niemożliwe do</w:t>
      </w:r>
      <w:r w:rsidRPr="00C66885">
        <w:rPr>
          <w:rFonts w:ascii="Arial" w:hAnsi="Arial" w:cs="Arial"/>
          <w:sz w:val="20"/>
          <w:szCs w:val="20"/>
        </w:rPr>
        <w:t xml:space="preserve"> </w:t>
      </w:r>
      <w:r w:rsidR="001A62EB" w:rsidRPr="00C66885">
        <w:rPr>
          <w:rFonts w:ascii="Arial" w:hAnsi="Arial" w:cs="Arial"/>
          <w:sz w:val="20"/>
          <w:szCs w:val="20"/>
        </w:rPr>
        <w:t>przewidzenia okoliczności towarzyszące realizacji</w:t>
      </w:r>
      <w:r w:rsidR="009507F2" w:rsidRPr="00C66885">
        <w:rPr>
          <w:rFonts w:ascii="Arial" w:hAnsi="Arial" w:cs="Arial"/>
          <w:sz w:val="20"/>
          <w:szCs w:val="20"/>
        </w:rPr>
        <w:t xml:space="preserve"> dostawy</w:t>
      </w:r>
      <w:r w:rsidRPr="00C66885">
        <w:rPr>
          <w:rFonts w:ascii="Arial" w:hAnsi="Arial" w:cs="Arial"/>
          <w:sz w:val="20"/>
          <w:szCs w:val="20"/>
        </w:rPr>
        <w:t>, nie leżące po stronie Wykonawcy,</w:t>
      </w:r>
    </w:p>
    <w:p w:rsidR="003D1877" w:rsidRPr="00C66885" w:rsidRDefault="003D1877" w:rsidP="003D1877">
      <w:pPr>
        <w:pStyle w:val="Teksttreci140"/>
        <w:spacing w:line="298" w:lineRule="exact"/>
        <w:ind w:left="567" w:hanging="283"/>
        <w:rPr>
          <w:rFonts w:ascii="Arial" w:hAnsi="Arial" w:cs="Arial"/>
          <w:sz w:val="20"/>
          <w:szCs w:val="20"/>
        </w:rPr>
      </w:pPr>
      <w:r w:rsidRPr="00C66885">
        <w:rPr>
          <w:rFonts w:ascii="Arial" w:hAnsi="Arial" w:cs="Arial"/>
          <w:sz w:val="20"/>
          <w:szCs w:val="20"/>
        </w:rPr>
        <w:t>2)</w:t>
      </w:r>
      <w:r w:rsidRPr="00C66885">
        <w:rPr>
          <w:rFonts w:ascii="Arial" w:hAnsi="Arial" w:cs="Arial"/>
          <w:sz w:val="20"/>
          <w:szCs w:val="20"/>
        </w:rPr>
        <w:tab/>
        <w:t>w zakresie terminu realizacji, jeżeli zaszły okoliczności, których nie można było przewidzieć w</w:t>
      </w:r>
      <w:r w:rsidR="00F53109" w:rsidRPr="00C66885">
        <w:rPr>
          <w:rFonts w:ascii="Arial" w:hAnsi="Arial" w:cs="Arial"/>
          <w:sz w:val="20"/>
          <w:szCs w:val="20"/>
        </w:rPr>
        <w:t> </w:t>
      </w:r>
      <w:r w:rsidRPr="00C66885">
        <w:rPr>
          <w:rFonts w:ascii="Arial" w:hAnsi="Arial" w:cs="Arial"/>
          <w:sz w:val="20"/>
          <w:szCs w:val="20"/>
        </w:rPr>
        <w:t xml:space="preserve">chwili zawarcia umowy, nie leżące po </w:t>
      </w:r>
      <w:r w:rsidR="001A62EB" w:rsidRPr="00C66885">
        <w:rPr>
          <w:rFonts w:ascii="Arial" w:hAnsi="Arial" w:cs="Arial"/>
          <w:sz w:val="20"/>
          <w:szCs w:val="20"/>
        </w:rPr>
        <w:t>stronie Wykonawcy, a</w:t>
      </w:r>
      <w:r w:rsidR="009507F2" w:rsidRPr="00C66885">
        <w:rPr>
          <w:rFonts w:ascii="Arial" w:hAnsi="Arial" w:cs="Arial"/>
          <w:sz w:val="20"/>
          <w:szCs w:val="20"/>
        </w:rPr>
        <w:t xml:space="preserve"> </w:t>
      </w:r>
      <w:r w:rsidR="001A62EB" w:rsidRPr="00C66885">
        <w:rPr>
          <w:rFonts w:ascii="Arial" w:hAnsi="Arial" w:cs="Arial"/>
          <w:sz w:val="20"/>
          <w:szCs w:val="20"/>
        </w:rPr>
        <w:t>zmiana jest</w:t>
      </w:r>
      <w:r w:rsidR="009507F2" w:rsidRPr="00C66885">
        <w:rPr>
          <w:rFonts w:ascii="Arial" w:hAnsi="Arial" w:cs="Arial"/>
          <w:sz w:val="20"/>
          <w:szCs w:val="20"/>
        </w:rPr>
        <w:t xml:space="preserve"> konieczna</w:t>
      </w:r>
      <w:r w:rsidRPr="00C66885">
        <w:rPr>
          <w:rFonts w:ascii="Arial" w:hAnsi="Arial" w:cs="Arial"/>
          <w:sz w:val="20"/>
          <w:szCs w:val="20"/>
        </w:rPr>
        <w:t xml:space="preserve"> do</w:t>
      </w:r>
      <w:r w:rsidR="00F53109" w:rsidRPr="00C66885">
        <w:rPr>
          <w:rFonts w:ascii="Arial" w:hAnsi="Arial" w:cs="Arial"/>
          <w:sz w:val="20"/>
          <w:szCs w:val="20"/>
        </w:rPr>
        <w:t xml:space="preserve"> </w:t>
      </w:r>
      <w:r w:rsidR="001A62EB" w:rsidRPr="00C66885">
        <w:rPr>
          <w:rFonts w:ascii="Arial" w:hAnsi="Arial" w:cs="Arial"/>
          <w:sz w:val="20"/>
          <w:szCs w:val="20"/>
        </w:rPr>
        <w:t>należytego wykonania</w:t>
      </w:r>
      <w:r w:rsidRPr="00C66885">
        <w:rPr>
          <w:rFonts w:ascii="Arial" w:hAnsi="Arial" w:cs="Arial"/>
          <w:sz w:val="20"/>
          <w:szCs w:val="20"/>
        </w:rPr>
        <w:t xml:space="preserve"> umowy, </w:t>
      </w:r>
    </w:p>
    <w:p w:rsidR="003D1877" w:rsidRPr="00C66885" w:rsidRDefault="003D1877" w:rsidP="003D1877">
      <w:pPr>
        <w:pStyle w:val="Teksttreci140"/>
        <w:spacing w:line="298" w:lineRule="exact"/>
        <w:ind w:left="284" w:hanging="284"/>
        <w:rPr>
          <w:rFonts w:ascii="Arial" w:hAnsi="Arial" w:cs="Arial"/>
          <w:sz w:val="20"/>
          <w:szCs w:val="20"/>
        </w:rPr>
      </w:pPr>
      <w:r w:rsidRPr="00C66885">
        <w:rPr>
          <w:rFonts w:ascii="Arial" w:hAnsi="Arial" w:cs="Arial"/>
          <w:sz w:val="20"/>
          <w:szCs w:val="20"/>
        </w:rPr>
        <w:t>2.</w:t>
      </w:r>
      <w:r w:rsidRPr="00C66885">
        <w:rPr>
          <w:rFonts w:ascii="Arial" w:hAnsi="Arial" w:cs="Arial"/>
          <w:sz w:val="20"/>
          <w:szCs w:val="20"/>
        </w:rPr>
        <w:tab/>
        <w:t>Warunkiem wprowadzenia zmian określonych w ust. 1 jest podpisanie przez obie Strony Umowy pisemnego aneksu. Strona wnioskująca o zmianę, powinna powiadomić drugą Stronę o</w:t>
      </w:r>
      <w:r w:rsidR="009507F2" w:rsidRPr="00C66885">
        <w:rPr>
          <w:rFonts w:ascii="Arial" w:hAnsi="Arial" w:cs="Arial"/>
          <w:sz w:val="20"/>
          <w:szCs w:val="20"/>
        </w:rPr>
        <w:t> </w:t>
      </w:r>
      <w:r w:rsidRPr="00C66885">
        <w:rPr>
          <w:rFonts w:ascii="Arial" w:hAnsi="Arial" w:cs="Arial"/>
          <w:sz w:val="20"/>
          <w:szCs w:val="20"/>
        </w:rPr>
        <w:t>konieczności zmiany Umowy w terminie 14 dni od daty wystąpienia okoliczności uzasadniających tą zmianę, na piśmie lub w formie elektronicznej e-mailem, wraz z uzasadnieniem. Druga Strona powinna w ciągu kolejnych 14 dni wystosować odpowiedź na wniosek Strony wnioskującej, o którym mowa w zdaniu poprzedzającym. W przypadku braku odpowiedzi uznaje się, iż Strona nie wyraziła woli do dokonania zmiany Umowy.</w:t>
      </w:r>
    </w:p>
    <w:p w:rsidR="003D1877" w:rsidRPr="00C66885" w:rsidRDefault="003D1877" w:rsidP="003D1877">
      <w:pPr>
        <w:pStyle w:val="Teksttreci140"/>
        <w:shd w:val="clear" w:color="auto" w:fill="auto"/>
        <w:spacing w:line="298" w:lineRule="exact"/>
        <w:ind w:left="284" w:hanging="284"/>
        <w:rPr>
          <w:rFonts w:ascii="Arial" w:hAnsi="Arial" w:cs="Arial"/>
          <w:sz w:val="20"/>
          <w:szCs w:val="20"/>
        </w:rPr>
      </w:pPr>
      <w:r w:rsidRPr="00C66885">
        <w:rPr>
          <w:rFonts w:ascii="Arial" w:hAnsi="Arial" w:cs="Arial"/>
          <w:sz w:val="20"/>
          <w:szCs w:val="20"/>
        </w:rPr>
        <w:t>3.</w:t>
      </w:r>
      <w:r w:rsidRPr="00C66885">
        <w:rPr>
          <w:rFonts w:ascii="Arial" w:hAnsi="Arial" w:cs="Arial"/>
          <w:sz w:val="20"/>
          <w:szCs w:val="20"/>
        </w:rPr>
        <w:tab/>
        <w:t>Zmiany, o których mowa w ust. 1 i 2 nie mogą modyfikować ogólnego charakteru Umowy.</w:t>
      </w:r>
    </w:p>
    <w:p w:rsidR="003D1877" w:rsidRPr="00C66885" w:rsidRDefault="003D1877" w:rsidP="003D1877">
      <w:pPr>
        <w:pStyle w:val="Teksttreci140"/>
        <w:shd w:val="clear" w:color="auto" w:fill="auto"/>
        <w:spacing w:after="268" w:line="298" w:lineRule="exact"/>
        <w:ind w:left="284" w:hanging="284"/>
        <w:rPr>
          <w:rFonts w:ascii="Arial" w:hAnsi="Arial" w:cs="Arial"/>
          <w:sz w:val="20"/>
          <w:szCs w:val="20"/>
        </w:rPr>
      </w:pPr>
      <w:r w:rsidRPr="00C66885">
        <w:rPr>
          <w:rFonts w:ascii="Arial" w:hAnsi="Arial" w:cs="Arial"/>
          <w:sz w:val="20"/>
          <w:szCs w:val="20"/>
        </w:rPr>
        <w:t>4. Umowa sporządzona została w 3 jednobrzmiących egzempla</w:t>
      </w:r>
      <w:r w:rsidR="009507F2" w:rsidRPr="00C66885">
        <w:rPr>
          <w:rFonts w:ascii="Arial" w:hAnsi="Arial" w:cs="Arial"/>
          <w:sz w:val="20"/>
          <w:szCs w:val="20"/>
        </w:rPr>
        <w:t>rzach, 2 egz. dla Zamawiającego</w:t>
      </w:r>
      <w:r w:rsidRPr="00C66885">
        <w:rPr>
          <w:rFonts w:ascii="Arial" w:hAnsi="Arial" w:cs="Arial"/>
          <w:sz w:val="20"/>
          <w:szCs w:val="20"/>
        </w:rPr>
        <w:t>, 1 egz. dla Wykonawcy.</w:t>
      </w:r>
    </w:p>
    <w:p w:rsidR="00F53109" w:rsidRPr="00C66885" w:rsidRDefault="00F53109" w:rsidP="003D1877">
      <w:pPr>
        <w:pStyle w:val="Teksttreci140"/>
        <w:shd w:val="clear" w:color="auto" w:fill="auto"/>
        <w:spacing w:after="268" w:line="298" w:lineRule="exact"/>
        <w:ind w:left="284" w:hanging="284"/>
        <w:rPr>
          <w:rFonts w:ascii="Arial" w:hAnsi="Arial" w:cs="Arial"/>
          <w:sz w:val="20"/>
          <w:szCs w:val="20"/>
        </w:rPr>
      </w:pPr>
    </w:p>
    <w:p w:rsidR="003D1877" w:rsidRPr="00C66885" w:rsidRDefault="003D1877" w:rsidP="00F53109">
      <w:pPr>
        <w:pStyle w:val="Teksttreci160"/>
        <w:shd w:val="clear" w:color="auto" w:fill="auto"/>
        <w:tabs>
          <w:tab w:val="left" w:pos="6144"/>
        </w:tabs>
        <w:spacing w:before="0"/>
        <w:rPr>
          <w:rFonts w:ascii="Arial" w:hAnsi="Arial" w:cs="Arial"/>
          <w:sz w:val="20"/>
          <w:szCs w:val="24"/>
        </w:rPr>
      </w:pPr>
      <w:r w:rsidRPr="00C66885">
        <w:rPr>
          <w:rStyle w:val="Teksttreci16Arial10ptBezkursywyOdstpy0pt"/>
          <w:color w:val="auto"/>
        </w:rPr>
        <w:t xml:space="preserve">Z </w:t>
      </w:r>
      <w:r w:rsidRPr="00C66885">
        <w:rPr>
          <w:rFonts w:ascii="Arial" w:hAnsi="Arial" w:cs="Arial"/>
          <w:sz w:val="20"/>
          <w:szCs w:val="20"/>
        </w:rPr>
        <w:t xml:space="preserve">AMAWIAJĄCY                                      WYKONAWCA    </w:t>
      </w:r>
      <w:r w:rsidR="00F53109" w:rsidRPr="00C66885">
        <w:rPr>
          <w:rFonts w:ascii="Arial" w:hAnsi="Arial" w:cs="Arial"/>
          <w:sz w:val="20"/>
          <w:szCs w:val="20"/>
        </w:rPr>
        <w:t xml:space="preserve"> </w:t>
      </w:r>
    </w:p>
    <w:sectPr w:rsidR="003D1877" w:rsidRPr="00C66885" w:rsidSect="00A26E71">
      <w:footerReference w:type="default" r:id="rId14"/>
      <w:pgSz w:w="11906" w:h="16838"/>
      <w:pgMar w:top="851" w:right="1418" w:bottom="1276"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6884" w:rsidRDefault="00BC6884" w:rsidP="0030354C">
      <w:pPr>
        <w:spacing w:line="240" w:lineRule="auto"/>
      </w:pPr>
      <w:r>
        <w:separator/>
      </w:r>
    </w:p>
  </w:endnote>
  <w:endnote w:type="continuationSeparator" w:id="0">
    <w:p w:rsidR="00BC6884" w:rsidRDefault="00BC6884" w:rsidP="003035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6884" w:rsidRDefault="00BC6884">
    <w:pPr>
      <w:rPr>
        <w:sz w:val="2"/>
        <w:szCs w:val="2"/>
      </w:rPr>
    </w:pPr>
    <w:r>
      <w:rPr>
        <w:noProof/>
        <w:lang w:eastAsia="pl-PL"/>
      </w:rPr>
      <mc:AlternateContent>
        <mc:Choice Requires="wps">
          <w:drawing>
            <wp:anchor distT="0" distB="0" distL="63500" distR="63500" simplePos="0" relativeHeight="251658752" behindDoc="1" locked="0" layoutInCell="1" allowOverlap="1">
              <wp:simplePos x="0" y="0"/>
              <wp:positionH relativeFrom="page">
                <wp:posOffset>3761105</wp:posOffset>
              </wp:positionH>
              <wp:positionV relativeFrom="page">
                <wp:posOffset>9930765</wp:posOffset>
              </wp:positionV>
              <wp:extent cx="128270" cy="1003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884" w:rsidRDefault="00BC6884">
                          <w:pPr>
                            <w:spacing w:line="240" w:lineRule="auto"/>
                          </w:pPr>
                          <w:r>
                            <w:t>22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left:0;text-align:left;margin-left:296.15pt;margin-top:781.95pt;width:10.1pt;height:7.9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" filled="f" stroked="f">
              <v:textbox style="mso-fit-shape-to-text:t" inset="0,0,0,0">
                <w:txbxContent>
                  <w:p w:rsidR="00BC6884" w:rsidRDefault="00BC6884">
                    <w:pPr>
                      <w:spacing w:line="240" w:lineRule="auto"/>
                    </w:pPr>
                    <w:r>
                      <w:t>22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C6884" w:rsidRPr="006A40CE" w:rsidRDefault="00BC6884">
    <w:pPr>
      <w:pStyle w:val="Stopka"/>
      <w:jc w:val="center"/>
      <w:rPr>
        <w:rFonts w:cs="Arial"/>
        <w:sz w:val="20"/>
        <w:szCs w:val="20"/>
      </w:rPr>
    </w:pPr>
    <w:r w:rsidRPr="006A40CE">
      <w:rPr>
        <w:rFonts w:cs="Arial"/>
        <w:sz w:val="20"/>
        <w:szCs w:val="20"/>
      </w:rPr>
      <w:fldChar w:fldCharType="begin"/>
    </w:r>
    <w:r w:rsidRPr="006A40CE">
      <w:rPr>
        <w:rFonts w:cs="Arial"/>
        <w:sz w:val="20"/>
        <w:szCs w:val="20"/>
      </w:rPr>
      <w:instrText>PAGE   \* MERGEFORMAT</w:instrText>
    </w:r>
    <w:r w:rsidRPr="006A40CE">
      <w:rPr>
        <w:rFonts w:cs="Arial"/>
        <w:sz w:val="20"/>
        <w:szCs w:val="20"/>
      </w:rPr>
      <w:fldChar w:fldCharType="separate"/>
    </w:r>
    <w:r w:rsidR="00BF1B24">
      <w:rPr>
        <w:rFonts w:cs="Arial"/>
        <w:noProof/>
        <w:sz w:val="20"/>
        <w:szCs w:val="20"/>
      </w:rPr>
      <w:t>24</w:t>
    </w:r>
    <w:r w:rsidRPr="006A40CE">
      <w:rPr>
        <w:rFonts w:cs="Arial"/>
        <w:sz w:val="20"/>
        <w:szCs w:val="20"/>
      </w:rPr>
      <w:fldChar w:fldCharType="end"/>
    </w:r>
  </w:p>
  <w:p w:rsidR="00BC6884" w:rsidRDefault="00BC6884">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1594252"/>
      <w:docPartObj>
        <w:docPartGallery w:val="Page Numbers (Bottom of Page)"/>
        <w:docPartUnique/>
      </w:docPartObj>
    </w:sdtPr>
    <w:sdtEndPr>
      <w:rPr>
        <w:rFonts w:cs="Arial"/>
        <w:sz w:val="18"/>
      </w:rPr>
    </w:sdtEndPr>
    <w:sdtContent>
      <w:p w:rsidR="00BC6884" w:rsidRPr="00C314CD" w:rsidRDefault="00BC6884">
        <w:pPr>
          <w:pStyle w:val="Stopka"/>
          <w:jc w:val="center"/>
          <w:rPr>
            <w:rFonts w:cs="Arial"/>
            <w:sz w:val="18"/>
          </w:rPr>
        </w:pPr>
        <w:r w:rsidRPr="00C314CD">
          <w:rPr>
            <w:rFonts w:cs="Arial"/>
            <w:sz w:val="18"/>
          </w:rPr>
          <w:fldChar w:fldCharType="begin"/>
        </w:r>
        <w:r w:rsidRPr="00C314CD">
          <w:rPr>
            <w:rFonts w:cs="Arial"/>
            <w:sz w:val="18"/>
          </w:rPr>
          <w:instrText>PAGE   \* MERGEFORMAT</w:instrText>
        </w:r>
        <w:r w:rsidRPr="00C314CD">
          <w:rPr>
            <w:rFonts w:cs="Arial"/>
            <w:sz w:val="18"/>
          </w:rPr>
          <w:fldChar w:fldCharType="separate"/>
        </w:r>
        <w:r w:rsidR="00BF1B24">
          <w:rPr>
            <w:rFonts w:cs="Arial"/>
            <w:noProof/>
            <w:sz w:val="18"/>
          </w:rPr>
          <w:t>34</w:t>
        </w:r>
        <w:r w:rsidRPr="00C314CD">
          <w:rPr>
            <w:rFonts w:cs="Arial"/>
            <w:sz w:val="18"/>
          </w:rPr>
          <w:fldChar w:fldCharType="end"/>
        </w:r>
      </w:p>
    </w:sdtContent>
  </w:sdt>
  <w:p w:rsidR="00BC6884" w:rsidRDefault="00BC68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6884" w:rsidRDefault="00BC6884" w:rsidP="0030354C">
      <w:pPr>
        <w:spacing w:line="240" w:lineRule="auto"/>
      </w:pPr>
      <w:r>
        <w:separator/>
      </w:r>
    </w:p>
  </w:footnote>
  <w:footnote w:type="continuationSeparator" w:id="0">
    <w:p w:rsidR="00BC6884" w:rsidRDefault="00BC6884" w:rsidP="0030354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1065"/>
        </w:tabs>
        <w:ind w:left="1065" w:hanging="960"/>
      </w:pPr>
    </w:lvl>
    <w:lvl w:ilvl="1">
      <w:start w:val="1"/>
      <w:numFmt w:val="bullet"/>
      <w:lvlText w:val="-"/>
      <w:lvlJc w:val="left"/>
      <w:pPr>
        <w:tabs>
          <w:tab w:val="num" w:pos="1785"/>
        </w:tabs>
        <w:ind w:left="1785" w:hanging="360"/>
      </w:pPr>
      <w:rPr>
        <w:rFonts w:ascii="Times New Roman" w:hAnsi="Times New Roman"/>
        <w:b w:val="0"/>
        <w:i w:val="0"/>
        <w:u w:val="none"/>
      </w:rPr>
    </w:lvl>
    <w:lvl w:ilvl="2">
      <w:start w:val="1"/>
      <w:numFmt w:val="decimal"/>
      <w:lvlText w:val="%3."/>
      <w:lvlJc w:val="left"/>
      <w:pPr>
        <w:tabs>
          <w:tab w:val="num" w:pos="2685"/>
        </w:tabs>
        <w:ind w:left="2685" w:hanging="360"/>
      </w:pPr>
    </w:lvl>
    <w:lvl w:ilvl="3">
      <w:start w:val="1"/>
      <w:numFmt w:val="lowerLetter"/>
      <w:lvlText w:val="%4)"/>
      <w:lvlJc w:val="left"/>
      <w:pPr>
        <w:tabs>
          <w:tab w:val="num" w:pos="3225"/>
        </w:tabs>
        <w:ind w:left="3225" w:hanging="360"/>
      </w:pPr>
      <w:rPr>
        <w:u w:val="single"/>
      </w:rPr>
    </w:lvl>
    <w:lvl w:ilvl="4">
      <w:start w:val="1"/>
      <w:numFmt w:val="lowerLetter"/>
      <w:lvlText w:val="%5."/>
      <w:lvlJc w:val="left"/>
      <w:pPr>
        <w:tabs>
          <w:tab w:val="num" w:pos="3945"/>
        </w:tabs>
        <w:ind w:left="3945" w:hanging="360"/>
      </w:pPr>
    </w:lvl>
    <w:lvl w:ilvl="5">
      <w:start w:val="1"/>
      <w:numFmt w:val="lowerRoman"/>
      <w:lvlText w:val="%6."/>
      <w:lvlJc w:val="lef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left"/>
      <w:pPr>
        <w:tabs>
          <w:tab w:val="num" w:pos="6825"/>
        </w:tabs>
        <w:ind w:left="6825" w:hanging="180"/>
      </w:pPr>
    </w:lvl>
  </w:abstractNum>
  <w:abstractNum w:abstractNumId="1" w15:restartNumberingAfterBreak="0">
    <w:nsid w:val="00000004"/>
    <w:multiLevelType w:val="singleLevel"/>
    <w:tmpl w:val="00000004"/>
    <w:name w:val="WW8Num5"/>
    <w:lvl w:ilvl="0">
      <w:start w:val="1"/>
      <w:numFmt w:val="lowerLetter"/>
      <w:lvlText w:val="%1)"/>
      <w:lvlJc w:val="left"/>
      <w:pPr>
        <w:tabs>
          <w:tab w:val="num" w:pos="720"/>
        </w:tabs>
        <w:ind w:left="720" w:hanging="360"/>
      </w:pPr>
    </w:lvl>
  </w:abstractNum>
  <w:abstractNum w:abstractNumId="2" w15:restartNumberingAfterBreak="0">
    <w:nsid w:val="00000005"/>
    <w:multiLevelType w:val="multilevel"/>
    <w:tmpl w:val="00000005"/>
    <w:name w:val="WW8Num6"/>
    <w:lvl w:ilvl="0">
      <w:start w:val="1"/>
      <w:numFmt w:val="decimal"/>
      <w:lvlText w:val="%1."/>
      <w:lvlJc w:val="left"/>
      <w:pPr>
        <w:tabs>
          <w:tab w:val="num" w:pos="0"/>
        </w:tabs>
        <w:ind w:left="0" w:hanging="360"/>
      </w:p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0000000B"/>
    <w:multiLevelType w:val="singleLevel"/>
    <w:tmpl w:val="C2446456"/>
    <w:name w:val="WW8Num18"/>
    <w:lvl w:ilvl="0">
      <w:start w:val="1"/>
      <w:numFmt w:val="decimal"/>
      <w:lvlText w:val="%1."/>
      <w:lvlJc w:val="left"/>
      <w:pPr>
        <w:tabs>
          <w:tab w:val="num" w:pos="1582"/>
        </w:tabs>
        <w:ind w:left="1582" w:hanging="360"/>
      </w:pPr>
      <w:rPr>
        <w:rFonts w:ascii="Times New Roman" w:eastAsia="Times New Roman" w:hAnsi="Times New Roman" w:cs="Times New Roman"/>
      </w:rPr>
    </w:lvl>
  </w:abstractNum>
  <w:abstractNum w:abstractNumId="4" w15:restartNumberingAfterBreak="0">
    <w:nsid w:val="0000000E"/>
    <w:multiLevelType w:val="singleLevel"/>
    <w:tmpl w:val="23ACF212"/>
    <w:name w:val="WW8Num21"/>
    <w:lvl w:ilvl="0">
      <w:start w:val="1"/>
      <w:numFmt w:val="decimal"/>
      <w:lvlText w:val="%1."/>
      <w:lvlJc w:val="left"/>
      <w:pPr>
        <w:tabs>
          <w:tab w:val="num" w:pos="786"/>
        </w:tabs>
        <w:ind w:left="786" w:hanging="360"/>
      </w:pPr>
      <w:rPr>
        <w:rFonts w:ascii="Times New Roman" w:eastAsia="Times New Roman" w:hAnsi="Times New Roman" w:cs="Times New Roman"/>
      </w:rPr>
    </w:lvl>
  </w:abstractNum>
  <w:abstractNum w:abstractNumId="5" w15:restartNumberingAfterBreak="0">
    <w:nsid w:val="0000000F"/>
    <w:multiLevelType w:val="multilevel"/>
    <w:tmpl w:val="5F8C14DA"/>
    <w:name w:val="WW8Num16"/>
    <w:lvl w:ilvl="0">
      <w:start w:val="1"/>
      <w:numFmt w:val="decimal"/>
      <w:lvlText w:val="%1)"/>
      <w:lvlJc w:val="left"/>
      <w:pPr>
        <w:tabs>
          <w:tab w:val="num" w:pos="644"/>
        </w:tabs>
        <w:ind w:left="644" w:hanging="360"/>
      </w:pPr>
    </w:lvl>
    <w:lvl w:ilvl="1">
      <w:start w:val="2"/>
      <w:numFmt w:val="decimal"/>
      <w:lvlText w:val="%2."/>
      <w:lvlJc w:val="left"/>
      <w:pPr>
        <w:tabs>
          <w:tab w:val="num" w:pos="360"/>
        </w:tabs>
        <w:ind w:left="360" w:hanging="360"/>
      </w:pPr>
      <w:rPr>
        <w:rFonts w:ascii="Courier New" w:hAnsi="Courier New"/>
      </w:rPr>
    </w:lvl>
    <w:lvl w:ilvl="2">
      <w:start w:val="1"/>
      <w:numFmt w:val="decimal"/>
      <w:lvlText w:val="%3)"/>
      <w:lvlJc w:val="left"/>
      <w:pPr>
        <w:tabs>
          <w:tab w:val="num" w:pos="3196"/>
        </w:tabs>
        <w:ind w:left="3196" w:hanging="360"/>
      </w:pPr>
    </w:lvl>
    <w:lvl w:ilvl="3">
      <w:start w:val="1"/>
      <w:numFmt w:val="lowerLetter"/>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lef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left"/>
      <w:pPr>
        <w:tabs>
          <w:tab w:val="num" w:pos="7342"/>
        </w:tabs>
        <w:ind w:left="7342" w:hanging="180"/>
      </w:pPr>
    </w:lvl>
  </w:abstractNum>
  <w:abstractNum w:abstractNumId="6" w15:restartNumberingAfterBreak="0">
    <w:nsid w:val="00000015"/>
    <w:multiLevelType w:val="singleLevel"/>
    <w:tmpl w:val="00000015"/>
    <w:name w:val="WW8Num22"/>
    <w:lvl w:ilvl="0">
      <w:start w:val="1"/>
      <w:numFmt w:val="decimal"/>
      <w:lvlText w:val="%1)"/>
      <w:lvlJc w:val="left"/>
      <w:pPr>
        <w:tabs>
          <w:tab w:val="num" w:pos="720"/>
        </w:tabs>
        <w:ind w:left="720" w:hanging="360"/>
      </w:pPr>
    </w:lvl>
  </w:abstractNum>
  <w:abstractNum w:abstractNumId="7" w15:restartNumberingAfterBreak="0">
    <w:nsid w:val="00000023"/>
    <w:multiLevelType w:val="singleLevel"/>
    <w:tmpl w:val="00000023"/>
    <w:name w:val="WW8Num43"/>
    <w:lvl w:ilvl="0">
      <w:start w:val="1"/>
      <w:numFmt w:val="decimal"/>
      <w:lvlText w:val="%1)"/>
      <w:lvlJc w:val="left"/>
      <w:pPr>
        <w:tabs>
          <w:tab w:val="num" w:pos="720"/>
        </w:tabs>
        <w:ind w:left="720" w:hanging="360"/>
      </w:pPr>
    </w:lvl>
  </w:abstractNum>
  <w:abstractNum w:abstractNumId="8" w15:restartNumberingAfterBreak="0">
    <w:nsid w:val="00E62E5B"/>
    <w:multiLevelType w:val="multilevel"/>
    <w:tmpl w:val="B2B41BA6"/>
    <w:lvl w:ilvl="0">
      <w:start w:val="1"/>
      <w:numFmt w:val="decimal"/>
      <w:lvlText w:val="%1."/>
      <w:lvlJc w:val="left"/>
      <w:pPr>
        <w:ind w:left="454" w:hanging="454"/>
      </w:pPr>
      <w:rPr>
        <w:b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sz w:val="20"/>
        <w:szCs w:val="24"/>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9" w15:restartNumberingAfterBreak="0">
    <w:nsid w:val="03673B4C"/>
    <w:multiLevelType w:val="multilevel"/>
    <w:tmpl w:val="21425B04"/>
    <w:lvl w:ilvl="0">
      <w:start w:val="1"/>
      <w:numFmt w:val="decimal"/>
      <w:lvlText w:val="%1."/>
      <w:lvlJc w:val="left"/>
      <w:pPr>
        <w:ind w:left="454" w:hanging="454"/>
      </w:pPr>
      <w:rPr>
        <w:rFonts w:hint="default"/>
        <w:b/>
        <w:i w:val="0"/>
        <w:color w:val="000000" w:themeColor="text1"/>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10" w15:restartNumberingAfterBreak="0">
    <w:nsid w:val="044509D7"/>
    <w:multiLevelType w:val="hybridMultilevel"/>
    <w:tmpl w:val="5FB62AAE"/>
    <w:lvl w:ilvl="0" w:tplc="D9F2A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54563DE"/>
    <w:multiLevelType w:val="multilevel"/>
    <w:tmpl w:val="251E6CF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05832533"/>
    <w:multiLevelType w:val="multilevel"/>
    <w:tmpl w:val="7EA2B0CC"/>
    <w:lvl w:ilvl="0">
      <w:start w:val="1"/>
      <w:numFmt w:val="decimal"/>
      <w:lvlText w:val="%1)"/>
      <w:lvlJc w:val="left"/>
      <w:pPr>
        <w:ind w:left="785" w:hanging="360"/>
      </w:pPr>
      <w:rPr>
        <w:b/>
        <w:vertAlign w:val="baseline"/>
      </w:rPr>
    </w:lvl>
    <w:lvl w:ilvl="1">
      <w:start w:val="1"/>
      <w:numFmt w:val="lowerLetter"/>
      <w:lvlText w:val="%2."/>
      <w:lvlJc w:val="left"/>
      <w:pPr>
        <w:ind w:left="1505" w:hanging="360"/>
      </w:pPr>
      <w:rPr>
        <w:vertAlign w:val="baseline"/>
      </w:rPr>
    </w:lvl>
    <w:lvl w:ilvl="2">
      <w:start w:val="1"/>
      <w:numFmt w:val="lowerRoman"/>
      <w:lvlText w:val="%3."/>
      <w:lvlJc w:val="right"/>
      <w:pPr>
        <w:ind w:left="2225" w:hanging="180"/>
      </w:pPr>
      <w:rPr>
        <w:vertAlign w:val="baseline"/>
      </w:rPr>
    </w:lvl>
    <w:lvl w:ilvl="3">
      <w:start w:val="1"/>
      <w:numFmt w:val="decimal"/>
      <w:lvlText w:val="%4."/>
      <w:lvlJc w:val="left"/>
      <w:pPr>
        <w:ind w:left="2945" w:hanging="360"/>
      </w:pPr>
      <w:rPr>
        <w:vertAlign w:val="baseline"/>
      </w:rPr>
    </w:lvl>
    <w:lvl w:ilvl="4">
      <w:start w:val="1"/>
      <w:numFmt w:val="lowerLetter"/>
      <w:lvlText w:val="%5."/>
      <w:lvlJc w:val="left"/>
      <w:pPr>
        <w:ind w:left="3665" w:hanging="360"/>
      </w:pPr>
      <w:rPr>
        <w:vertAlign w:val="baseline"/>
      </w:rPr>
    </w:lvl>
    <w:lvl w:ilvl="5">
      <w:start w:val="1"/>
      <w:numFmt w:val="lowerRoman"/>
      <w:lvlText w:val="%6."/>
      <w:lvlJc w:val="right"/>
      <w:pPr>
        <w:ind w:left="4385" w:hanging="180"/>
      </w:pPr>
      <w:rPr>
        <w:vertAlign w:val="baseline"/>
      </w:rPr>
    </w:lvl>
    <w:lvl w:ilvl="6">
      <w:start w:val="1"/>
      <w:numFmt w:val="decimal"/>
      <w:lvlText w:val="%7."/>
      <w:lvlJc w:val="left"/>
      <w:pPr>
        <w:ind w:left="5105" w:hanging="360"/>
      </w:pPr>
      <w:rPr>
        <w:vertAlign w:val="baseline"/>
      </w:rPr>
    </w:lvl>
    <w:lvl w:ilvl="7">
      <w:start w:val="1"/>
      <w:numFmt w:val="lowerLetter"/>
      <w:lvlText w:val="%8."/>
      <w:lvlJc w:val="left"/>
      <w:pPr>
        <w:ind w:left="5825" w:hanging="360"/>
      </w:pPr>
      <w:rPr>
        <w:vertAlign w:val="baseline"/>
      </w:rPr>
    </w:lvl>
    <w:lvl w:ilvl="8">
      <w:start w:val="1"/>
      <w:numFmt w:val="lowerRoman"/>
      <w:lvlText w:val="%9."/>
      <w:lvlJc w:val="right"/>
      <w:pPr>
        <w:ind w:left="6545" w:hanging="180"/>
      </w:pPr>
      <w:rPr>
        <w:vertAlign w:val="baseline"/>
      </w:rPr>
    </w:lvl>
  </w:abstractNum>
  <w:abstractNum w:abstractNumId="13" w15:restartNumberingAfterBreak="0">
    <w:nsid w:val="074A46B3"/>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090E06F2"/>
    <w:multiLevelType w:val="multilevel"/>
    <w:tmpl w:val="646E58D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1217274F"/>
    <w:multiLevelType w:val="hybridMultilevel"/>
    <w:tmpl w:val="9D3A2F50"/>
    <w:lvl w:ilvl="0" w:tplc="701AF5C2">
      <w:start w:val="1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271C7"/>
    <w:multiLevelType w:val="multilevel"/>
    <w:tmpl w:val="42702E5C"/>
    <w:lvl w:ilvl="0">
      <w:start w:val="1"/>
      <w:numFmt w:val="decimal"/>
      <w:lvlText w:val="%1."/>
      <w:lvlJc w:val="left"/>
      <w:pPr>
        <w:ind w:left="36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14AA74F9"/>
    <w:multiLevelType w:val="multilevel"/>
    <w:tmpl w:val="1750AF6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15115CF9"/>
    <w:multiLevelType w:val="multilevel"/>
    <w:tmpl w:val="622224BE"/>
    <w:lvl w:ilvl="0">
      <w:start w:val="1"/>
      <w:numFmt w:val="decimal"/>
      <w:lvlText w:val="%1."/>
      <w:lvlJc w:val="left"/>
      <w:pPr>
        <w:ind w:left="454" w:hanging="454"/>
      </w:pPr>
      <w:rPr>
        <w:b/>
        <w:color w:val="auto"/>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9" w15:restartNumberingAfterBreak="0">
    <w:nsid w:val="15CF6377"/>
    <w:multiLevelType w:val="multilevel"/>
    <w:tmpl w:val="30F80288"/>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9DF463E"/>
    <w:multiLevelType w:val="multilevel"/>
    <w:tmpl w:val="E31C349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1C0062"/>
    <w:multiLevelType w:val="multilevel"/>
    <w:tmpl w:val="BEF44D30"/>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D504FE9"/>
    <w:multiLevelType w:val="multilevel"/>
    <w:tmpl w:val="2604EE0C"/>
    <w:lvl w:ilvl="0">
      <w:start w:val="1"/>
      <w:numFmt w:val="decimal"/>
      <w:lvlText w:val="%1."/>
      <w:lvlJc w:val="left"/>
      <w:pPr>
        <w:ind w:left="454" w:hanging="454"/>
      </w:pPr>
      <w:rPr>
        <w:rFonts w:hint="default"/>
        <w:b w:val="0"/>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al="0"/>
        <w:sz w:val="20"/>
        <w:szCs w:val="24"/>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23" w15:restartNumberingAfterBreak="0">
    <w:nsid w:val="1DC018E9"/>
    <w:multiLevelType w:val="multilevel"/>
    <w:tmpl w:val="769A7894"/>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al="0"/>
        <w:color w:val="000000" w:themeColor="text1"/>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1FD577F9"/>
    <w:multiLevelType w:val="multilevel"/>
    <w:tmpl w:val="5A226576"/>
    <w:lvl w:ilvl="0">
      <w:start w:val="3"/>
      <w:numFmt w:val="decimal"/>
      <w:lvlText w:val="%1."/>
      <w:lvlJc w:val="left"/>
      <w:pPr>
        <w:ind w:left="360" w:hanging="360"/>
      </w:pPr>
      <w:rPr>
        <w:rFonts w:hint="default"/>
        <w:b w:val="0"/>
        <w:vertAlign w:val="baseline"/>
      </w:rPr>
    </w:lvl>
    <w:lvl w:ilvl="1">
      <w:start w:val="1"/>
      <w:numFmt w:val="lowerLetter"/>
      <w:lvlText w:val="%2."/>
      <w:lvlJc w:val="left"/>
      <w:pPr>
        <w:ind w:left="1080" w:hanging="360"/>
      </w:pPr>
      <w:rPr>
        <w:rFonts w:hint="default"/>
        <w:vertAlign w:val="baseline"/>
      </w:rPr>
    </w:lvl>
    <w:lvl w:ilvl="2">
      <w:start w:val="1"/>
      <w:numFmt w:val="lowerRoman"/>
      <w:lvlText w:val="%3."/>
      <w:lvlJc w:val="right"/>
      <w:pPr>
        <w:ind w:left="1800" w:hanging="180"/>
      </w:pPr>
      <w:rPr>
        <w:rFonts w:hint="default"/>
        <w:vertAlign w:val="baseline"/>
      </w:rPr>
    </w:lvl>
    <w:lvl w:ilvl="3">
      <w:start w:val="1"/>
      <w:numFmt w:val="decimal"/>
      <w:lvlText w:val="%4."/>
      <w:lvlJc w:val="left"/>
      <w:pPr>
        <w:ind w:left="2520" w:hanging="360"/>
      </w:pPr>
      <w:rPr>
        <w:rFonts w:hint="default"/>
        <w:vertAlign w:val="baseline"/>
      </w:rPr>
    </w:lvl>
    <w:lvl w:ilvl="4">
      <w:start w:val="1"/>
      <w:numFmt w:val="lowerLetter"/>
      <w:lvlText w:val="%5."/>
      <w:lvlJc w:val="left"/>
      <w:pPr>
        <w:ind w:left="3240" w:hanging="360"/>
      </w:pPr>
      <w:rPr>
        <w:rFonts w:hint="default"/>
        <w:vertAlign w:val="baseline"/>
      </w:rPr>
    </w:lvl>
    <w:lvl w:ilvl="5">
      <w:start w:val="1"/>
      <w:numFmt w:val="lowerRoman"/>
      <w:lvlText w:val="%6."/>
      <w:lvlJc w:val="right"/>
      <w:pPr>
        <w:ind w:left="3960" w:hanging="180"/>
      </w:pPr>
      <w:rPr>
        <w:rFonts w:hint="default"/>
        <w:vertAlign w:val="baseline"/>
      </w:rPr>
    </w:lvl>
    <w:lvl w:ilvl="6">
      <w:start w:val="1"/>
      <w:numFmt w:val="decimal"/>
      <w:lvlText w:val="%7."/>
      <w:lvlJc w:val="left"/>
      <w:pPr>
        <w:ind w:left="4680" w:hanging="360"/>
      </w:pPr>
      <w:rPr>
        <w:rFonts w:hint="default"/>
        <w:vertAlign w:val="baseline"/>
      </w:rPr>
    </w:lvl>
    <w:lvl w:ilvl="7">
      <w:start w:val="1"/>
      <w:numFmt w:val="lowerLetter"/>
      <w:lvlText w:val="%8."/>
      <w:lvlJc w:val="left"/>
      <w:pPr>
        <w:ind w:left="5400" w:hanging="360"/>
      </w:pPr>
      <w:rPr>
        <w:rFonts w:hint="default"/>
        <w:vertAlign w:val="baseline"/>
      </w:rPr>
    </w:lvl>
    <w:lvl w:ilvl="8">
      <w:start w:val="1"/>
      <w:numFmt w:val="lowerRoman"/>
      <w:lvlText w:val="%9."/>
      <w:lvlJc w:val="right"/>
      <w:pPr>
        <w:ind w:left="6120" w:hanging="180"/>
      </w:pPr>
      <w:rPr>
        <w:rFonts w:hint="default"/>
        <w:vertAlign w:val="baseline"/>
      </w:rPr>
    </w:lvl>
  </w:abstractNum>
  <w:abstractNum w:abstractNumId="25" w15:restartNumberingAfterBreak="0">
    <w:nsid w:val="218A5111"/>
    <w:multiLevelType w:val="multilevel"/>
    <w:tmpl w:val="74DEF6A6"/>
    <w:lvl w:ilvl="0">
      <w:start w:val="1"/>
      <w:numFmt w:val="lowerLetter"/>
      <w:lvlText w:val="%1)"/>
      <w:lvlJc w:val="left"/>
      <w:pPr>
        <w:tabs>
          <w:tab w:val="num" w:pos="0"/>
        </w:tabs>
        <w:ind w:left="1145" w:hanging="360"/>
      </w:pPr>
    </w:lvl>
    <w:lvl w:ilvl="1">
      <w:start w:val="1"/>
      <w:numFmt w:val="lowerLetter"/>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26" w15:restartNumberingAfterBreak="0">
    <w:nsid w:val="23DE24C4"/>
    <w:multiLevelType w:val="multilevel"/>
    <w:tmpl w:val="39CEFB62"/>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6425BDA"/>
    <w:multiLevelType w:val="multilevel"/>
    <w:tmpl w:val="F7F6656E"/>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8DA70D2"/>
    <w:multiLevelType w:val="multilevel"/>
    <w:tmpl w:val="3CCA8DC2"/>
    <w:styleLink w:val="WWNum3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1.%2.%3."/>
      <w:lvlJc w:val="right"/>
      <w:pPr>
        <w:ind w:left="2160" w:hanging="360"/>
      </w:pPr>
      <w:rPr>
        <w:u w:val="none"/>
      </w:rPr>
    </w:lvl>
    <w:lvl w:ilvl="3">
      <w:start w:val="1"/>
      <w:numFmt w:val="decimal"/>
      <w:lvlText w:val="%1.%2.%3.%4."/>
      <w:lvlJc w:val="left"/>
      <w:pPr>
        <w:ind w:left="2880" w:hanging="360"/>
      </w:pPr>
      <w:rPr>
        <w:u w:val="none"/>
      </w:rPr>
    </w:lvl>
    <w:lvl w:ilvl="4">
      <w:start w:val="1"/>
      <w:numFmt w:val="lowerLetter"/>
      <w:lvlText w:val="%1.%2.%3.%4.%5."/>
      <w:lvlJc w:val="left"/>
      <w:pPr>
        <w:ind w:left="3600" w:hanging="360"/>
      </w:pPr>
      <w:rPr>
        <w:u w:val="none"/>
      </w:rPr>
    </w:lvl>
    <w:lvl w:ilvl="5">
      <w:start w:val="1"/>
      <w:numFmt w:val="lowerRoman"/>
      <w:lvlText w:val="%1.%2.%3.%4.%5.%6."/>
      <w:lvlJc w:val="right"/>
      <w:pPr>
        <w:ind w:left="4320" w:hanging="360"/>
      </w:pPr>
      <w:rPr>
        <w:u w:val="none"/>
      </w:rPr>
    </w:lvl>
    <w:lvl w:ilvl="6">
      <w:start w:val="1"/>
      <w:numFmt w:val="decimal"/>
      <w:lvlText w:val="%1.%2.%3.%4.%5.%6.%7."/>
      <w:lvlJc w:val="left"/>
      <w:pPr>
        <w:ind w:left="5040" w:hanging="360"/>
      </w:pPr>
      <w:rPr>
        <w:u w:val="none"/>
      </w:rPr>
    </w:lvl>
    <w:lvl w:ilvl="7">
      <w:start w:val="1"/>
      <w:numFmt w:val="lowerLetter"/>
      <w:lvlText w:val="%1.%2.%3.%4.%5.%6.%7.%8."/>
      <w:lvlJc w:val="left"/>
      <w:pPr>
        <w:ind w:left="5760" w:hanging="360"/>
      </w:pPr>
      <w:rPr>
        <w:u w:val="none"/>
      </w:rPr>
    </w:lvl>
    <w:lvl w:ilvl="8">
      <w:start w:val="1"/>
      <w:numFmt w:val="lowerRoman"/>
      <w:lvlText w:val="%1.%2.%3.%4.%5.%6.%7.%8.%9."/>
      <w:lvlJc w:val="right"/>
      <w:pPr>
        <w:ind w:left="6480" w:hanging="360"/>
      </w:pPr>
      <w:rPr>
        <w:u w:val="none"/>
      </w:rPr>
    </w:lvl>
  </w:abstractNum>
  <w:abstractNum w:abstractNumId="29" w15:restartNumberingAfterBreak="0">
    <w:nsid w:val="29D21D06"/>
    <w:multiLevelType w:val="multilevel"/>
    <w:tmpl w:val="28E8BA32"/>
    <w:lvl w:ilvl="0">
      <w:start w:val="1"/>
      <w:numFmt w:val="decimal"/>
      <w:lvlText w:val="%1."/>
      <w:lvlJc w:val="left"/>
      <w:pPr>
        <w:ind w:left="360" w:hanging="360"/>
      </w:pPr>
      <w:rPr>
        <w:b/>
        <w:bCs/>
      </w:rPr>
    </w:lvl>
    <w:lvl w:ilvl="1">
      <w:start w:val="1"/>
      <w:numFmt w:val="decimal"/>
      <w:isLgl/>
      <w:lvlText w:val="%1.%2"/>
      <w:lvlJc w:val="left"/>
      <w:pPr>
        <w:ind w:left="501" w:hanging="360"/>
      </w:pPr>
    </w:lvl>
    <w:lvl w:ilvl="2">
      <w:start w:val="1"/>
      <w:numFmt w:val="decimal"/>
      <w:isLgl/>
      <w:lvlText w:val="%1.%2.%3"/>
      <w:lvlJc w:val="left"/>
      <w:pPr>
        <w:ind w:left="2136" w:hanging="720"/>
      </w:pPr>
    </w:lvl>
    <w:lvl w:ilvl="3">
      <w:start w:val="1"/>
      <w:numFmt w:val="decimal"/>
      <w:isLgl/>
      <w:lvlText w:val="%1.%2.%3.%4"/>
      <w:lvlJc w:val="left"/>
      <w:pPr>
        <w:ind w:left="2844" w:hanging="720"/>
      </w:pPr>
    </w:lvl>
    <w:lvl w:ilvl="4">
      <w:start w:val="1"/>
      <w:numFmt w:val="decimal"/>
      <w:isLgl/>
      <w:lvlText w:val="%1.%2.%3.%4.%5"/>
      <w:lvlJc w:val="left"/>
      <w:pPr>
        <w:ind w:left="3912" w:hanging="1080"/>
      </w:pPr>
    </w:lvl>
    <w:lvl w:ilvl="5">
      <w:start w:val="1"/>
      <w:numFmt w:val="decimal"/>
      <w:isLgl/>
      <w:lvlText w:val="%1.%2.%3.%4.%5.%6"/>
      <w:lvlJc w:val="left"/>
      <w:pPr>
        <w:ind w:left="4620" w:hanging="1080"/>
      </w:pPr>
    </w:lvl>
    <w:lvl w:ilvl="6">
      <w:start w:val="1"/>
      <w:numFmt w:val="decimal"/>
      <w:isLgl/>
      <w:lvlText w:val="%1.%2.%3.%4.%5.%6.%7"/>
      <w:lvlJc w:val="left"/>
      <w:pPr>
        <w:ind w:left="5688" w:hanging="1440"/>
      </w:pPr>
    </w:lvl>
    <w:lvl w:ilvl="7">
      <w:start w:val="1"/>
      <w:numFmt w:val="decimal"/>
      <w:isLgl/>
      <w:lvlText w:val="%1.%2.%3.%4.%5.%6.%7.%8"/>
      <w:lvlJc w:val="left"/>
      <w:pPr>
        <w:ind w:left="6396" w:hanging="1440"/>
      </w:pPr>
    </w:lvl>
    <w:lvl w:ilvl="8">
      <w:start w:val="1"/>
      <w:numFmt w:val="decimal"/>
      <w:isLgl/>
      <w:lvlText w:val="%1.%2.%3.%4.%5.%6.%7.%8.%9"/>
      <w:lvlJc w:val="left"/>
      <w:pPr>
        <w:ind w:left="7464" w:hanging="1800"/>
      </w:pPr>
    </w:lvl>
  </w:abstractNum>
  <w:abstractNum w:abstractNumId="30" w15:restartNumberingAfterBreak="0">
    <w:nsid w:val="29FA0DEF"/>
    <w:multiLevelType w:val="hybridMultilevel"/>
    <w:tmpl w:val="29EA6E4A"/>
    <w:lvl w:ilvl="0" w:tplc="04150011">
      <w:start w:val="1"/>
      <w:numFmt w:val="decimal"/>
      <w:lvlText w:val="%1)"/>
      <w:lvlJc w:val="left"/>
      <w:pPr>
        <w:ind w:left="360" w:hanging="360"/>
      </w:pPr>
    </w:lvl>
    <w:lvl w:ilvl="1" w:tplc="B964A6D0">
      <w:start w:val="11"/>
      <w:numFmt w:val="decimal"/>
      <w:lvlText w:val="%2."/>
      <w:lvlJc w:val="left"/>
      <w:pPr>
        <w:ind w:left="360" w:hanging="360"/>
      </w:pPr>
      <w:rPr>
        <w:rFonts w:hint="default"/>
      </w:rPr>
    </w:lvl>
    <w:lvl w:ilvl="2" w:tplc="636ECE20">
      <w:start w:val="1"/>
      <w:numFmt w:val="lowerLetter"/>
      <w:lvlText w:val="%3)"/>
      <w:lvlJc w:val="left"/>
      <w:pPr>
        <w:ind w:left="785"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2A122D7D"/>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2" w15:restartNumberingAfterBreak="0">
    <w:nsid w:val="2ECB70B6"/>
    <w:multiLevelType w:val="multilevel"/>
    <w:tmpl w:val="532E7270"/>
    <w:lvl w:ilvl="0">
      <w:start w:val="1"/>
      <w:numFmt w:val="decimal"/>
      <w:lvlText w:val="%1."/>
      <w:lvlJc w:val="left"/>
      <w:rPr>
        <w:rFonts w:ascii="Arial" w:eastAsia="Arial" w:hAnsi="Arial" w:cs="Arial"/>
        <w:b/>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F2311DF"/>
    <w:multiLevelType w:val="multilevel"/>
    <w:tmpl w:val="A3E4141E"/>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360F1B93"/>
    <w:multiLevelType w:val="hybridMultilevel"/>
    <w:tmpl w:val="DE62E816"/>
    <w:lvl w:ilvl="0" w:tplc="31A6160E">
      <w:start w:val="7"/>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F67CC7"/>
    <w:multiLevelType w:val="multilevel"/>
    <w:tmpl w:val="3EFA68A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6" w15:restartNumberingAfterBreak="0">
    <w:nsid w:val="39B7557F"/>
    <w:multiLevelType w:val="multilevel"/>
    <w:tmpl w:val="3BBCF3FC"/>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b w:val="0"/>
        <w:bCs/>
      </w:rPr>
    </w:lvl>
    <w:lvl w:ilvl="2">
      <w:start w:val="1"/>
      <w:numFmt w:val="decimal"/>
      <w:lvlText w:val="%1.%2.%3"/>
      <w:lvlJc w:val="left"/>
      <w:pPr>
        <w:ind w:left="1572" w:hanging="720"/>
      </w:pPr>
      <w:rPr>
        <w:rFonts w:hint="default"/>
      </w:rPr>
    </w:lvl>
    <w:lvl w:ilvl="3">
      <w:start w:val="1"/>
      <w:numFmt w:val="decimal"/>
      <w:lvlText w:val="%4."/>
      <w:lvlJc w:val="left"/>
      <w:pPr>
        <w:ind w:left="1998" w:hanging="720"/>
      </w:pPr>
      <w:rPr>
        <w:rFonts w:hint="default"/>
        <w:b/>
        <w:bCs/>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7" w15:restartNumberingAfterBreak="0">
    <w:nsid w:val="3BE16D7D"/>
    <w:multiLevelType w:val="hybridMultilevel"/>
    <w:tmpl w:val="7E0CF33E"/>
    <w:lvl w:ilvl="0" w:tplc="0415000F">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367145"/>
    <w:multiLevelType w:val="hybridMultilevel"/>
    <w:tmpl w:val="7A6862BA"/>
    <w:lvl w:ilvl="0" w:tplc="BD68BD8E">
      <w:start w:val="8"/>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5119EA"/>
    <w:multiLevelType w:val="multilevel"/>
    <w:tmpl w:val="B248F39A"/>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40BF222D"/>
    <w:multiLevelType w:val="hybridMultilevel"/>
    <w:tmpl w:val="9F24AE5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1617737"/>
    <w:multiLevelType w:val="hybridMultilevel"/>
    <w:tmpl w:val="A210AFAE"/>
    <w:lvl w:ilvl="0" w:tplc="AE5CA9EE">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1B46650"/>
    <w:multiLevelType w:val="hybridMultilevel"/>
    <w:tmpl w:val="D4EA9352"/>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43" w15:restartNumberingAfterBreak="0">
    <w:nsid w:val="43263D57"/>
    <w:multiLevelType w:val="multilevel"/>
    <w:tmpl w:val="37DAF29A"/>
    <w:lvl w:ilvl="0">
      <w:start w:val="1"/>
      <w:numFmt w:val="decimal"/>
      <w:lvlText w:val="%1)"/>
      <w:lvlJc w:val="left"/>
      <w:pPr>
        <w:ind w:left="502" w:hanging="360"/>
      </w:pPr>
      <w:rPr>
        <w:rFonts w:hint="default"/>
        <w:b/>
        <w:vertAlign w:val="baseline"/>
      </w:rPr>
    </w:lvl>
    <w:lvl w:ilvl="1">
      <w:start w:val="1"/>
      <w:numFmt w:val="lowerLetter"/>
      <w:lvlText w:val="%2."/>
      <w:lvlJc w:val="left"/>
      <w:pPr>
        <w:ind w:left="1222" w:hanging="360"/>
      </w:pPr>
      <w:rPr>
        <w:rFonts w:hint="default"/>
        <w:vertAlign w:val="baseline"/>
      </w:rPr>
    </w:lvl>
    <w:lvl w:ilvl="2">
      <w:start w:val="1"/>
      <w:numFmt w:val="lowerRoman"/>
      <w:lvlText w:val="%3."/>
      <w:lvlJc w:val="right"/>
      <w:pPr>
        <w:ind w:left="1942" w:hanging="180"/>
      </w:pPr>
      <w:rPr>
        <w:rFonts w:hint="default"/>
        <w:vertAlign w:val="baseline"/>
      </w:rPr>
    </w:lvl>
    <w:lvl w:ilvl="3">
      <w:start w:val="1"/>
      <w:numFmt w:val="decimal"/>
      <w:lvlText w:val="%4."/>
      <w:lvlJc w:val="left"/>
      <w:pPr>
        <w:ind w:left="2662" w:hanging="360"/>
      </w:pPr>
      <w:rPr>
        <w:rFonts w:hint="default"/>
        <w:vertAlign w:val="baseline"/>
      </w:rPr>
    </w:lvl>
    <w:lvl w:ilvl="4">
      <w:start w:val="1"/>
      <w:numFmt w:val="lowerLetter"/>
      <w:lvlText w:val="%5."/>
      <w:lvlJc w:val="left"/>
      <w:pPr>
        <w:ind w:left="3382" w:hanging="360"/>
      </w:pPr>
      <w:rPr>
        <w:rFonts w:hint="default"/>
        <w:vertAlign w:val="baseline"/>
      </w:rPr>
    </w:lvl>
    <w:lvl w:ilvl="5">
      <w:start w:val="1"/>
      <w:numFmt w:val="lowerRoman"/>
      <w:lvlText w:val="%6."/>
      <w:lvlJc w:val="right"/>
      <w:pPr>
        <w:ind w:left="4102" w:hanging="180"/>
      </w:pPr>
      <w:rPr>
        <w:rFonts w:hint="default"/>
        <w:vertAlign w:val="baseline"/>
      </w:rPr>
    </w:lvl>
    <w:lvl w:ilvl="6">
      <w:start w:val="1"/>
      <w:numFmt w:val="decimal"/>
      <w:lvlText w:val="%7."/>
      <w:lvlJc w:val="left"/>
      <w:pPr>
        <w:ind w:left="4822" w:hanging="360"/>
      </w:pPr>
      <w:rPr>
        <w:rFonts w:hint="default"/>
        <w:vertAlign w:val="baseline"/>
      </w:rPr>
    </w:lvl>
    <w:lvl w:ilvl="7">
      <w:start w:val="1"/>
      <w:numFmt w:val="lowerLetter"/>
      <w:lvlText w:val="%8."/>
      <w:lvlJc w:val="left"/>
      <w:pPr>
        <w:ind w:left="5542" w:hanging="360"/>
      </w:pPr>
      <w:rPr>
        <w:rFonts w:hint="default"/>
        <w:vertAlign w:val="baseline"/>
      </w:rPr>
    </w:lvl>
    <w:lvl w:ilvl="8">
      <w:start w:val="1"/>
      <w:numFmt w:val="lowerRoman"/>
      <w:lvlText w:val="%9."/>
      <w:lvlJc w:val="right"/>
      <w:pPr>
        <w:ind w:left="6262" w:hanging="180"/>
      </w:pPr>
      <w:rPr>
        <w:rFonts w:hint="default"/>
        <w:vertAlign w:val="baseline"/>
      </w:rPr>
    </w:lvl>
  </w:abstractNum>
  <w:abstractNum w:abstractNumId="44" w15:restartNumberingAfterBreak="0">
    <w:nsid w:val="44506A3A"/>
    <w:multiLevelType w:val="multilevel"/>
    <w:tmpl w:val="438A778A"/>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5114DB5"/>
    <w:multiLevelType w:val="multilevel"/>
    <w:tmpl w:val="9A8460C6"/>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45E65BF8"/>
    <w:multiLevelType w:val="multilevel"/>
    <w:tmpl w:val="DFA8C36E"/>
    <w:lvl w:ilvl="0">
      <w:start w:val="1"/>
      <w:numFmt w:val="decimal"/>
      <w:lvlText w:val="%1."/>
      <w:lvlJc w:val="left"/>
      <w:pPr>
        <w:ind w:left="454" w:hanging="454"/>
      </w:pPr>
      <w:rPr>
        <w:rFonts w:hint="default"/>
        <w:b/>
        <w:vertAlign w:val="baseline"/>
      </w:rPr>
    </w:lvl>
    <w:lvl w:ilvl="1">
      <w:start w:val="1"/>
      <w:numFmt w:val="lowerLetter"/>
      <w:lvlText w:val="%2)"/>
      <w:lvlJc w:val="left"/>
      <w:pPr>
        <w:ind w:left="884" w:hanging="360"/>
      </w:pPr>
      <w:rPr>
        <w:rFonts w:hint="default"/>
        <w:vertAlign w:val="baseline"/>
      </w:rPr>
    </w:lvl>
    <w:lvl w:ilvl="2">
      <w:start w:val="1"/>
      <w:numFmt w:val="decimal"/>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47" w15:restartNumberingAfterBreak="0">
    <w:nsid w:val="48F7029A"/>
    <w:multiLevelType w:val="multilevel"/>
    <w:tmpl w:val="64AC8A42"/>
    <w:lvl w:ilvl="0">
      <w:start w:val="1"/>
      <w:numFmt w:val="decimal"/>
      <w:lvlText w:val="%1."/>
      <w:lvlJc w:val="left"/>
      <w:pPr>
        <w:ind w:left="454" w:hanging="454"/>
      </w:pPr>
      <w:rPr>
        <w:rFonts w:hint="default"/>
        <w:b/>
        <w:color w:val="000000" w:themeColor="text1"/>
        <w:vertAlign w:val="baseline"/>
      </w:rPr>
    </w:lvl>
    <w:lvl w:ilvl="1">
      <w:start w:val="1"/>
      <w:numFmt w:val="lowerLetter"/>
      <w:lvlText w:val="%2)"/>
      <w:lvlJc w:val="left"/>
      <w:pPr>
        <w:ind w:left="884" w:hanging="360"/>
      </w:pPr>
      <w:rPr>
        <w:rFonts w:hint="default"/>
        <w:vertAlign w:val="baseline"/>
      </w:rPr>
    </w:lvl>
    <w:lvl w:ilvl="2">
      <w:start w:val="1"/>
      <w:numFmt w:val="lowerLetter"/>
      <w:lvlText w:val="%3)"/>
      <w:lvlJc w:val="left"/>
      <w:pPr>
        <w:ind w:left="1784" w:hanging="360"/>
      </w:pPr>
      <w:rPr>
        <w:rFonts w:hint="default"/>
        <w:b/>
        <w:vertAlign w:val="baseline"/>
      </w:rPr>
    </w:lvl>
    <w:lvl w:ilvl="3">
      <w:start w:val="1"/>
      <w:numFmt w:val="decimal"/>
      <w:lvlText w:val="%4."/>
      <w:lvlJc w:val="left"/>
      <w:pPr>
        <w:ind w:left="2324" w:hanging="360"/>
      </w:pPr>
      <w:rPr>
        <w:rFonts w:hint="default"/>
        <w:b/>
        <w:vertAlign w:val="baseline"/>
      </w:rPr>
    </w:lvl>
    <w:lvl w:ilvl="4">
      <w:start w:val="1"/>
      <w:numFmt w:val="lowerLetter"/>
      <w:lvlText w:val="%5."/>
      <w:lvlJc w:val="left"/>
      <w:pPr>
        <w:ind w:left="3044" w:hanging="360"/>
      </w:pPr>
      <w:rPr>
        <w:rFonts w:hint="default"/>
        <w:vertAlign w:val="baseline"/>
      </w:rPr>
    </w:lvl>
    <w:lvl w:ilvl="5">
      <w:start w:val="1"/>
      <w:numFmt w:val="lowerRoman"/>
      <w:lvlText w:val="%6."/>
      <w:lvlJc w:val="right"/>
      <w:pPr>
        <w:ind w:left="3764" w:hanging="180"/>
      </w:pPr>
      <w:rPr>
        <w:rFonts w:hint="default"/>
        <w:vertAlign w:val="baseline"/>
      </w:rPr>
    </w:lvl>
    <w:lvl w:ilvl="6">
      <w:start w:val="1"/>
      <w:numFmt w:val="decimal"/>
      <w:lvlText w:val="%7."/>
      <w:lvlJc w:val="left"/>
      <w:pPr>
        <w:ind w:left="4484" w:hanging="360"/>
      </w:pPr>
      <w:rPr>
        <w:rFonts w:hint="default"/>
        <w:vertAlign w:val="baseline"/>
      </w:rPr>
    </w:lvl>
    <w:lvl w:ilvl="7">
      <w:start w:val="1"/>
      <w:numFmt w:val="lowerLetter"/>
      <w:lvlText w:val="%8."/>
      <w:lvlJc w:val="left"/>
      <w:pPr>
        <w:ind w:left="5204" w:hanging="360"/>
      </w:pPr>
      <w:rPr>
        <w:rFonts w:hint="default"/>
        <w:vertAlign w:val="baseline"/>
      </w:rPr>
    </w:lvl>
    <w:lvl w:ilvl="8">
      <w:start w:val="1"/>
      <w:numFmt w:val="lowerRoman"/>
      <w:lvlText w:val="%9."/>
      <w:lvlJc w:val="right"/>
      <w:pPr>
        <w:ind w:left="5924" w:hanging="180"/>
      </w:pPr>
      <w:rPr>
        <w:rFonts w:hint="default"/>
        <w:vertAlign w:val="baseline"/>
      </w:rPr>
    </w:lvl>
  </w:abstractNum>
  <w:abstractNum w:abstractNumId="48" w15:restartNumberingAfterBreak="0">
    <w:nsid w:val="49601DE4"/>
    <w:multiLevelType w:val="multilevel"/>
    <w:tmpl w:val="C930E68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9A1624A"/>
    <w:multiLevelType w:val="multilevel"/>
    <w:tmpl w:val="EC503B02"/>
    <w:lvl w:ilvl="0">
      <w:start w:val="1"/>
      <w:numFmt w:val="decimal"/>
      <w:lvlText w:val="%1."/>
      <w:lvlJc w:val="left"/>
      <w:pPr>
        <w:tabs>
          <w:tab w:val="num" w:pos="720"/>
        </w:tabs>
        <w:ind w:left="720" w:hanging="360"/>
      </w:pPr>
      <w:rPr>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4A7C356C"/>
    <w:multiLevelType w:val="multilevel"/>
    <w:tmpl w:val="621424C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EBF308E"/>
    <w:multiLevelType w:val="hybridMultilevel"/>
    <w:tmpl w:val="29B6A0D4"/>
    <w:lvl w:ilvl="0" w:tplc="90024A14">
      <w:start w:val="1"/>
      <w:numFmt w:val="decimal"/>
      <w:lvlText w:val="%1)"/>
      <w:lvlJc w:val="left"/>
      <w:pPr>
        <w:ind w:left="1137" w:hanging="360"/>
      </w:pPr>
      <w:rPr>
        <w:b w:val="0"/>
        <w:bCs/>
      </w:r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52" w15:restartNumberingAfterBreak="0">
    <w:nsid w:val="50D24149"/>
    <w:multiLevelType w:val="multilevel"/>
    <w:tmpl w:val="B40A85B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55764F4A"/>
    <w:multiLevelType w:val="hybridMultilevel"/>
    <w:tmpl w:val="1048162E"/>
    <w:lvl w:ilvl="0" w:tplc="E88E3BB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58E6E6E"/>
    <w:multiLevelType w:val="hybridMultilevel"/>
    <w:tmpl w:val="9C18EA0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5F57248"/>
    <w:multiLevelType w:val="multilevel"/>
    <w:tmpl w:val="2302507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56" w15:restartNumberingAfterBreak="0">
    <w:nsid w:val="56554D2E"/>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57" w15:restartNumberingAfterBreak="0">
    <w:nsid w:val="57576DB8"/>
    <w:multiLevelType w:val="multilevel"/>
    <w:tmpl w:val="D51E58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88D599B"/>
    <w:multiLevelType w:val="multilevel"/>
    <w:tmpl w:val="B2EC835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58E62667"/>
    <w:multiLevelType w:val="multilevel"/>
    <w:tmpl w:val="19AEAFC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0" w15:restartNumberingAfterBreak="0">
    <w:nsid w:val="5C94657C"/>
    <w:multiLevelType w:val="multilevel"/>
    <w:tmpl w:val="31CCE5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D4A3CC7"/>
    <w:multiLevelType w:val="hybridMultilevel"/>
    <w:tmpl w:val="39D64404"/>
    <w:lvl w:ilvl="0" w:tplc="B35EB0D4">
      <w:start w:val="2"/>
      <w:numFmt w:val="decimal"/>
      <w:lvlText w:val="%1)"/>
      <w:lvlJc w:val="left"/>
      <w:pPr>
        <w:ind w:left="1430" w:hanging="360"/>
      </w:pPr>
      <w:rPr>
        <w:rFonts w:hint="default"/>
        <w:b w:val="0"/>
        <w:color w:val="auto"/>
        <w:sz w:val="2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E286336"/>
    <w:multiLevelType w:val="multilevel"/>
    <w:tmpl w:val="470286F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63" w15:restartNumberingAfterBreak="0">
    <w:nsid w:val="62AE7BF6"/>
    <w:multiLevelType w:val="hybridMultilevel"/>
    <w:tmpl w:val="69D20C7A"/>
    <w:lvl w:ilvl="0" w:tplc="204E953E">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63AE443A"/>
    <w:multiLevelType w:val="hybridMultilevel"/>
    <w:tmpl w:val="E4E0EF00"/>
    <w:lvl w:ilvl="0" w:tplc="8EAC0514">
      <w:start w:val="1"/>
      <w:numFmt w:val="lowerLetter"/>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C426076"/>
    <w:multiLevelType w:val="multilevel"/>
    <w:tmpl w:val="8D4051D4"/>
    <w:lvl w:ilvl="0">
      <w:start w:val="5"/>
      <w:numFmt w:val="decimal"/>
      <w:lvlText w:val="%1."/>
      <w:lvlJc w:val="left"/>
      <w:pPr>
        <w:ind w:left="880" w:hanging="454"/>
      </w:pPr>
      <w:rPr>
        <w:rFonts w:hint="default"/>
        <w:b/>
        <w:vertAlign w:val="baseline"/>
      </w:rPr>
    </w:lvl>
    <w:lvl w:ilvl="1">
      <w:start w:val="1"/>
      <w:numFmt w:val="lowerLetter"/>
      <w:lvlText w:val="%2)"/>
      <w:lvlJc w:val="left"/>
      <w:pPr>
        <w:ind w:left="1168" w:hanging="360"/>
      </w:pPr>
      <w:rPr>
        <w:rFonts w:hint="default"/>
        <w:vertAlign w:val="baseline"/>
      </w:rPr>
    </w:lvl>
    <w:lvl w:ilvl="2">
      <w:start w:val="1"/>
      <w:numFmt w:val="decimal"/>
      <w:lvlText w:val="%3)"/>
      <w:lvlJc w:val="left"/>
      <w:pPr>
        <w:ind w:left="2068" w:hanging="360"/>
      </w:pPr>
      <w:rPr>
        <w:rFonts w:hint="default"/>
        <w:b/>
        <w:vertAlign w:val="baseline"/>
      </w:rPr>
    </w:lvl>
    <w:lvl w:ilvl="3">
      <w:start w:val="1"/>
      <w:numFmt w:val="decimal"/>
      <w:lvlText w:val="%4."/>
      <w:lvlJc w:val="left"/>
      <w:pPr>
        <w:ind w:left="2608" w:hanging="360"/>
      </w:pPr>
      <w:rPr>
        <w:rFonts w:hint="default"/>
        <w:b/>
        <w:vertAlign w:val="baseline"/>
      </w:rPr>
    </w:lvl>
    <w:lvl w:ilvl="4">
      <w:start w:val="1"/>
      <w:numFmt w:val="lowerLetter"/>
      <w:lvlText w:val="%5."/>
      <w:lvlJc w:val="left"/>
      <w:pPr>
        <w:ind w:left="3328" w:hanging="360"/>
      </w:pPr>
      <w:rPr>
        <w:rFonts w:hint="default"/>
        <w:vertAlign w:val="baseline"/>
      </w:rPr>
    </w:lvl>
    <w:lvl w:ilvl="5">
      <w:start w:val="1"/>
      <w:numFmt w:val="lowerRoman"/>
      <w:lvlText w:val="%6."/>
      <w:lvlJc w:val="right"/>
      <w:pPr>
        <w:ind w:left="4048" w:hanging="180"/>
      </w:pPr>
      <w:rPr>
        <w:rFonts w:hint="default"/>
        <w:vertAlign w:val="baseline"/>
      </w:rPr>
    </w:lvl>
    <w:lvl w:ilvl="6">
      <w:start w:val="1"/>
      <w:numFmt w:val="decimal"/>
      <w:lvlText w:val="%7."/>
      <w:lvlJc w:val="left"/>
      <w:pPr>
        <w:ind w:left="4768" w:hanging="360"/>
      </w:pPr>
      <w:rPr>
        <w:rFonts w:hint="default"/>
        <w:vertAlign w:val="baseline"/>
      </w:rPr>
    </w:lvl>
    <w:lvl w:ilvl="7">
      <w:start w:val="1"/>
      <w:numFmt w:val="lowerLetter"/>
      <w:lvlText w:val="%8."/>
      <w:lvlJc w:val="left"/>
      <w:pPr>
        <w:ind w:left="5488" w:hanging="360"/>
      </w:pPr>
      <w:rPr>
        <w:rFonts w:hint="default"/>
        <w:vertAlign w:val="baseline"/>
      </w:rPr>
    </w:lvl>
    <w:lvl w:ilvl="8">
      <w:start w:val="1"/>
      <w:numFmt w:val="lowerRoman"/>
      <w:lvlText w:val="%9."/>
      <w:lvlJc w:val="right"/>
      <w:pPr>
        <w:ind w:left="6208" w:hanging="180"/>
      </w:pPr>
      <w:rPr>
        <w:rFonts w:hint="default"/>
        <w:vertAlign w:val="baseline"/>
      </w:rPr>
    </w:lvl>
  </w:abstractNum>
  <w:abstractNum w:abstractNumId="66" w15:restartNumberingAfterBreak="0">
    <w:nsid w:val="6E01797E"/>
    <w:multiLevelType w:val="multilevel"/>
    <w:tmpl w:val="02D854D8"/>
    <w:lvl w:ilvl="0">
      <w:start w:val="1"/>
      <w:numFmt w:val="decimal"/>
      <w:lvlText w:val="%1."/>
      <w:lvlJc w:val="left"/>
      <w:pPr>
        <w:ind w:left="862" w:hanging="720"/>
      </w:pPr>
      <w:rPr>
        <w:rFonts w:ascii="Times New Roman" w:eastAsia="Arial" w:hAnsi="Times New Roman" w:cs="Times New Roman" w:hint="default"/>
        <w:b/>
        <w:color w:val="000000"/>
        <w:vertAlign w:val="baseline"/>
      </w:rPr>
    </w:lvl>
    <w:lvl w:ilvl="1">
      <w:start w:val="1"/>
      <w:numFmt w:val="decimal"/>
      <w:lvlText w:val="%2."/>
      <w:lvlJc w:val="left"/>
      <w:pPr>
        <w:ind w:left="862" w:hanging="360"/>
      </w:pPr>
      <w:rPr>
        <w:b w:val="0"/>
        <w:vertAlign w:val="baseline"/>
      </w:rPr>
    </w:lvl>
    <w:lvl w:ilvl="2">
      <w:start w:val="1"/>
      <w:numFmt w:val="lowerRoman"/>
      <w:lvlText w:val="%3."/>
      <w:lvlJc w:val="right"/>
      <w:pPr>
        <w:ind w:left="2302" w:hanging="180"/>
      </w:pPr>
      <w:rPr>
        <w:vertAlign w:val="baseline"/>
      </w:rPr>
    </w:lvl>
    <w:lvl w:ilvl="3">
      <w:start w:val="1"/>
      <w:numFmt w:val="decimal"/>
      <w:lvlText w:val="%4."/>
      <w:lvlJc w:val="left"/>
      <w:pPr>
        <w:ind w:left="3022" w:hanging="360"/>
      </w:pPr>
      <w:rPr>
        <w:vertAlign w:val="baseline"/>
      </w:rPr>
    </w:lvl>
    <w:lvl w:ilvl="4">
      <w:start w:val="1"/>
      <w:numFmt w:val="lowerLetter"/>
      <w:lvlText w:val="%5."/>
      <w:lvlJc w:val="left"/>
      <w:pPr>
        <w:ind w:left="3742" w:hanging="360"/>
      </w:pPr>
      <w:rPr>
        <w:vertAlign w:val="baseline"/>
      </w:rPr>
    </w:lvl>
    <w:lvl w:ilvl="5">
      <w:start w:val="1"/>
      <w:numFmt w:val="decimal"/>
      <w:lvlText w:val="%6."/>
      <w:lvlJc w:val="right"/>
      <w:pPr>
        <w:ind w:left="4462" w:hanging="180"/>
      </w:pPr>
      <w:rPr>
        <w:rFonts w:ascii="Arial" w:eastAsia="Arial" w:hAnsi="Arial" w:cs="Arial"/>
        <w:vertAlign w:val="baseline"/>
      </w:rPr>
    </w:lvl>
    <w:lvl w:ilvl="6">
      <w:start w:val="1"/>
      <w:numFmt w:val="decimal"/>
      <w:lvlText w:val="%7."/>
      <w:lvlJc w:val="left"/>
      <w:pPr>
        <w:ind w:left="5182" w:hanging="360"/>
      </w:pPr>
      <w:rPr>
        <w:vertAlign w:val="baseline"/>
      </w:rPr>
    </w:lvl>
    <w:lvl w:ilvl="7">
      <w:start w:val="1"/>
      <w:numFmt w:val="lowerLetter"/>
      <w:lvlText w:val="%8."/>
      <w:lvlJc w:val="left"/>
      <w:pPr>
        <w:ind w:left="5902" w:hanging="360"/>
      </w:pPr>
      <w:rPr>
        <w:vertAlign w:val="baseline"/>
      </w:rPr>
    </w:lvl>
    <w:lvl w:ilvl="8">
      <w:start w:val="1"/>
      <w:numFmt w:val="lowerRoman"/>
      <w:lvlText w:val="%9."/>
      <w:lvlJc w:val="right"/>
      <w:pPr>
        <w:ind w:left="6622" w:hanging="180"/>
      </w:pPr>
      <w:rPr>
        <w:vertAlign w:val="baseline"/>
      </w:rPr>
    </w:lvl>
  </w:abstractNum>
  <w:abstractNum w:abstractNumId="67" w15:restartNumberingAfterBreak="0">
    <w:nsid w:val="6EB84DCB"/>
    <w:multiLevelType w:val="multilevel"/>
    <w:tmpl w:val="2302507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68" w15:restartNumberingAfterBreak="0">
    <w:nsid w:val="70CA411E"/>
    <w:multiLevelType w:val="multilevel"/>
    <w:tmpl w:val="3AB81D44"/>
    <w:lvl w:ilvl="0">
      <w:start w:val="1"/>
      <w:numFmt w:val="decimal"/>
      <w:lvlText w:val="%1."/>
      <w:lvlJc w:val="left"/>
      <w:pPr>
        <w:ind w:left="644"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15:restartNumberingAfterBreak="0">
    <w:nsid w:val="732235AE"/>
    <w:multiLevelType w:val="multilevel"/>
    <w:tmpl w:val="6422D854"/>
    <w:lvl w:ilvl="0">
      <w:start w:val="1"/>
      <w:numFmt w:val="lowerLetter"/>
      <w:lvlText w:val="%1)"/>
      <w:lvlJc w:val="left"/>
      <w:rPr>
        <w:rFonts w:ascii="Arial" w:eastAsia="Times New Roman" w:hAnsi="Arial" w:cs="Arial" w:hint="default"/>
        <w:b w:val="0"/>
        <w:bCs w:val="0"/>
        <w:i w:val="0"/>
        <w:iCs w:val="0"/>
        <w:smallCaps w:val="0"/>
        <w:strike w:val="0"/>
        <w:color w:val="000000"/>
        <w:spacing w:val="0"/>
        <w:w w:val="100"/>
        <w:position w:val="0"/>
        <w:sz w:val="20"/>
        <w:szCs w:val="26"/>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842520D"/>
    <w:multiLevelType w:val="multilevel"/>
    <w:tmpl w:val="47A63F3E"/>
    <w:lvl w:ilvl="0">
      <w:start w:val="1"/>
      <w:numFmt w:val="decimal"/>
      <w:lvlText w:val="%1."/>
      <w:lvlJc w:val="left"/>
      <w:pPr>
        <w:ind w:left="454" w:hanging="454"/>
      </w:pPr>
      <w:rPr>
        <w:b/>
        <w:color w:val="000000" w:themeColor="text1"/>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71" w15:restartNumberingAfterBreak="0">
    <w:nsid w:val="784B3304"/>
    <w:multiLevelType w:val="hybridMultilevel"/>
    <w:tmpl w:val="4B52E856"/>
    <w:lvl w:ilvl="0" w:tplc="04150017">
      <w:start w:val="1"/>
      <w:numFmt w:val="lowerLetter"/>
      <w:lvlText w:val="%1)"/>
      <w:lvlJc w:val="left"/>
      <w:pPr>
        <w:ind w:left="643" w:hanging="360"/>
      </w:pPr>
      <w:rPr>
        <w:rFonts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72" w15:restartNumberingAfterBreak="0">
    <w:nsid w:val="7B042057"/>
    <w:multiLevelType w:val="multilevel"/>
    <w:tmpl w:val="C726A438"/>
    <w:lvl w:ilvl="0">
      <w:start w:val="1"/>
      <w:numFmt w:val="decimal"/>
      <w:lvlText w:val="%1."/>
      <w:lvlJc w:val="left"/>
      <w:pPr>
        <w:ind w:left="594" w:hanging="452"/>
      </w:pPr>
      <w:rPr>
        <w:rFonts w:ascii="Arial" w:eastAsia="Arial" w:hAnsi="Arial" w:cs="Arial" w:hint="default"/>
        <w:b/>
        <w:i w:val="0"/>
        <w:sz w:val="20"/>
        <w:szCs w:val="24"/>
        <w:vertAlign w:val="baseline"/>
      </w:rPr>
    </w:lvl>
    <w:lvl w:ilvl="1">
      <w:start w:val="1"/>
      <w:numFmt w:val="lowerLetter"/>
      <w:lvlText w:val="%2."/>
      <w:lvlJc w:val="left"/>
      <w:pPr>
        <w:ind w:left="665" w:hanging="360"/>
      </w:pPr>
      <w:rPr>
        <w:vertAlign w:val="baseline"/>
      </w:rPr>
    </w:lvl>
    <w:lvl w:ilvl="2">
      <w:start w:val="1"/>
      <w:numFmt w:val="lowerRoman"/>
      <w:lvlText w:val="%3."/>
      <w:lvlJc w:val="right"/>
      <w:pPr>
        <w:ind w:left="1385" w:hanging="180"/>
      </w:pPr>
      <w:rPr>
        <w:vertAlign w:val="baseline"/>
      </w:rPr>
    </w:lvl>
    <w:lvl w:ilvl="3">
      <w:start w:val="1"/>
      <w:numFmt w:val="decimal"/>
      <w:lvlText w:val="%4."/>
      <w:lvlJc w:val="left"/>
      <w:pPr>
        <w:ind w:left="2105" w:hanging="360"/>
      </w:pPr>
      <w:rPr>
        <w:vertAlign w:val="baseline"/>
      </w:rPr>
    </w:lvl>
    <w:lvl w:ilvl="4">
      <w:start w:val="1"/>
      <w:numFmt w:val="lowerLetter"/>
      <w:lvlText w:val="%5."/>
      <w:lvlJc w:val="left"/>
      <w:pPr>
        <w:ind w:left="2825" w:hanging="360"/>
      </w:pPr>
      <w:rPr>
        <w:vertAlign w:val="baseline"/>
      </w:rPr>
    </w:lvl>
    <w:lvl w:ilvl="5">
      <w:start w:val="1"/>
      <w:numFmt w:val="lowerRoman"/>
      <w:lvlText w:val="%6."/>
      <w:lvlJc w:val="right"/>
      <w:pPr>
        <w:ind w:left="3545" w:hanging="180"/>
      </w:pPr>
      <w:rPr>
        <w:vertAlign w:val="baseline"/>
      </w:rPr>
    </w:lvl>
    <w:lvl w:ilvl="6">
      <w:start w:val="1"/>
      <w:numFmt w:val="decimal"/>
      <w:lvlText w:val="%7."/>
      <w:lvlJc w:val="left"/>
      <w:pPr>
        <w:ind w:left="4265" w:hanging="360"/>
      </w:pPr>
      <w:rPr>
        <w:vertAlign w:val="baseline"/>
      </w:rPr>
    </w:lvl>
    <w:lvl w:ilvl="7">
      <w:start w:val="1"/>
      <w:numFmt w:val="lowerLetter"/>
      <w:lvlText w:val="%8."/>
      <w:lvlJc w:val="left"/>
      <w:pPr>
        <w:ind w:left="4985" w:hanging="360"/>
      </w:pPr>
      <w:rPr>
        <w:vertAlign w:val="baseline"/>
      </w:rPr>
    </w:lvl>
    <w:lvl w:ilvl="8">
      <w:start w:val="1"/>
      <w:numFmt w:val="lowerRoman"/>
      <w:lvlText w:val="%9."/>
      <w:lvlJc w:val="right"/>
      <w:pPr>
        <w:ind w:left="5705" w:hanging="180"/>
      </w:pPr>
      <w:rPr>
        <w:vertAlign w:val="baseline"/>
      </w:rPr>
    </w:lvl>
  </w:abstractNum>
  <w:abstractNum w:abstractNumId="73" w15:restartNumberingAfterBreak="0">
    <w:nsid w:val="7CC903DC"/>
    <w:multiLevelType w:val="hybridMultilevel"/>
    <w:tmpl w:val="9E709FC2"/>
    <w:lvl w:ilvl="0" w:tplc="0442A4D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CF17800"/>
    <w:multiLevelType w:val="multilevel"/>
    <w:tmpl w:val="3A68FBEE"/>
    <w:lvl w:ilvl="0">
      <w:start w:val="3"/>
      <w:numFmt w:val="decimal"/>
      <w:lvlText w:val="%1."/>
      <w:lvlJc w:val="left"/>
      <w:pPr>
        <w:tabs>
          <w:tab w:val="num" w:pos="-219"/>
        </w:tabs>
        <w:ind w:left="501" w:hanging="360"/>
      </w:pPr>
      <w:rPr>
        <w:rFonts w:hint="default"/>
        <w:b/>
        <w:i w:val="0"/>
        <w:strike w:val="0"/>
        <w:dstrike w:val="0"/>
        <w:color w:val="000000"/>
        <w:position w:val="0"/>
        <w:sz w:val="20"/>
        <w:szCs w:val="20"/>
        <w:vertAlign w:val="baseline"/>
      </w:rPr>
    </w:lvl>
    <w:lvl w:ilvl="1">
      <w:start w:val="1"/>
      <w:numFmt w:val="lowerLetter"/>
      <w:lvlText w:val="%2."/>
      <w:lvlJc w:val="left"/>
      <w:pPr>
        <w:tabs>
          <w:tab w:val="num" w:pos="-219"/>
        </w:tabs>
        <w:ind w:left="1221" w:hanging="360"/>
      </w:pPr>
      <w:rPr>
        <w:rFonts w:hint="default"/>
        <w:position w:val="0"/>
        <w:sz w:val="22"/>
        <w:vertAlign w:val="baseline"/>
      </w:rPr>
    </w:lvl>
    <w:lvl w:ilvl="2">
      <w:start w:val="1"/>
      <w:numFmt w:val="lowerRoman"/>
      <w:lvlText w:val="%3."/>
      <w:lvlJc w:val="right"/>
      <w:pPr>
        <w:tabs>
          <w:tab w:val="num" w:pos="-219"/>
        </w:tabs>
        <w:ind w:left="1941" w:hanging="180"/>
      </w:pPr>
      <w:rPr>
        <w:rFonts w:hint="default"/>
        <w:position w:val="0"/>
        <w:sz w:val="22"/>
        <w:vertAlign w:val="baseline"/>
      </w:rPr>
    </w:lvl>
    <w:lvl w:ilvl="3">
      <w:start w:val="1"/>
      <w:numFmt w:val="decimal"/>
      <w:lvlText w:val="%4."/>
      <w:lvlJc w:val="left"/>
      <w:pPr>
        <w:tabs>
          <w:tab w:val="num" w:pos="-219"/>
        </w:tabs>
        <w:ind w:left="2661" w:hanging="360"/>
      </w:pPr>
      <w:rPr>
        <w:rFonts w:hint="default"/>
        <w:position w:val="0"/>
        <w:sz w:val="22"/>
        <w:vertAlign w:val="baseline"/>
      </w:rPr>
    </w:lvl>
    <w:lvl w:ilvl="4">
      <w:start w:val="1"/>
      <w:numFmt w:val="lowerLetter"/>
      <w:lvlText w:val="%5."/>
      <w:lvlJc w:val="left"/>
      <w:pPr>
        <w:tabs>
          <w:tab w:val="num" w:pos="-219"/>
        </w:tabs>
        <w:ind w:left="3381" w:hanging="360"/>
      </w:pPr>
      <w:rPr>
        <w:rFonts w:hint="default"/>
        <w:position w:val="0"/>
        <w:sz w:val="22"/>
        <w:vertAlign w:val="baseline"/>
      </w:rPr>
    </w:lvl>
    <w:lvl w:ilvl="5">
      <w:start w:val="1"/>
      <w:numFmt w:val="lowerRoman"/>
      <w:lvlText w:val="%6."/>
      <w:lvlJc w:val="right"/>
      <w:pPr>
        <w:tabs>
          <w:tab w:val="num" w:pos="-219"/>
        </w:tabs>
        <w:ind w:left="4101" w:hanging="180"/>
      </w:pPr>
      <w:rPr>
        <w:rFonts w:hint="default"/>
        <w:position w:val="0"/>
        <w:sz w:val="22"/>
        <w:vertAlign w:val="baseline"/>
      </w:rPr>
    </w:lvl>
    <w:lvl w:ilvl="6">
      <w:start w:val="1"/>
      <w:numFmt w:val="decimal"/>
      <w:lvlText w:val="%7."/>
      <w:lvlJc w:val="left"/>
      <w:pPr>
        <w:tabs>
          <w:tab w:val="num" w:pos="-219"/>
        </w:tabs>
        <w:ind w:left="4821" w:hanging="360"/>
      </w:pPr>
      <w:rPr>
        <w:rFonts w:hint="default"/>
        <w:position w:val="0"/>
        <w:sz w:val="22"/>
        <w:vertAlign w:val="baseline"/>
      </w:rPr>
    </w:lvl>
    <w:lvl w:ilvl="7">
      <w:start w:val="1"/>
      <w:numFmt w:val="lowerLetter"/>
      <w:lvlText w:val="%8."/>
      <w:lvlJc w:val="left"/>
      <w:pPr>
        <w:tabs>
          <w:tab w:val="num" w:pos="-219"/>
        </w:tabs>
        <w:ind w:left="5541" w:hanging="360"/>
      </w:pPr>
      <w:rPr>
        <w:rFonts w:hint="default"/>
        <w:position w:val="0"/>
        <w:sz w:val="22"/>
        <w:vertAlign w:val="baseline"/>
      </w:rPr>
    </w:lvl>
    <w:lvl w:ilvl="8">
      <w:start w:val="1"/>
      <w:numFmt w:val="lowerRoman"/>
      <w:lvlText w:val="%9."/>
      <w:lvlJc w:val="right"/>
      <w:pPr>
        <w:tabs>
          <w:tab w:val="num" w:pos="-219"/>
        </w:tabs>
        <w:ind w:left="6261" w:hanging="180"/>
      </w:pPr>
      <w:rPr>
        <w:rFonts w:hint="default"/>
        <w:position w:val="0"/>
        <w:sz w:val="22"/>
        <w:vertAlign w:val="baseline"/>
      </w:rPr>
    </w:lvl>
  </w:abstractNum>
  <w:num w:numId="1" w16cid:durableId="463232632">
    <w:abstractNumId w:val="33"/>
  </w:num>
  <w:num w:numId="2" w16cid:durableId="1323972434">
    <w:abstractNumId w:val="21"/>
  </w:num>
  <w:num w:numId="3" w16cid:durableId="2133936121">
    <w:abstractNumId w:val="66"/>
  </w:num>
  <w:num w:numId="4" w16cid:durableId="1632055656">
    <w:abstractNumId w:val="39"/>
  </w:num>
  <w:num w:numId="5" w16cid:durableId="432475444">
    <w:abstractNumId w:val="14"/>
  </w:num>
  <w:num w:numId="6" w16cid:durableId="1078676093">
    <w:abstractNumId w:val="55"/>
  </w:num>
  <w:num w:numId="7" w16cid:durableId="1560362319">
    <w:abstractNumId w:val="62"/>
  </w:num>
  <w:num w:numId="8" w16cid:durableId="1472405404">
    <w:abstractNumId w:val="17"/>
  </w:num>
  <w:num w:numId="9" w16cid:durableId="1535776642">
    <w:abstractNumId w:val="23"/>
  </w:num>
  <w:num w:numId="10" w16cid:durableId="286591063">
    <w:abstractNumId w:val="72"/>
  </w:num>
  <w:num w:numId="11" w16cid:durableId="922879705">
    <w:abstractNumId w:val="70"/>
  </w:num>
  <w:num w:numId="12" w16cid:durableId="563755002">
    <w:abstractNumId w:val="68"/>
  </w:num>
  <w:num w:numId="13" w16cid:durableId="163059071">
    <w:abstractNumId w:val="35"/>
  </w:num>
  <w:num w:numId="14" w16cid:durableId="1148593295">
    <w:abstractNumId w:val="11"/>
  </w:num>
  <w:num w:numId="15" w16cid:durableId="966935529">
    <w:abstractNumId w:val="16"/>
  </w:num>
  <w:num w:numId="16" w16cid:durableId="1597637410">
    <w:abstractNumId w:val="53"/>
  </w:num>
  <w:num w:numId="17" w16cid:durableId="343870673">
    <w:abstractNumId w:val="67"/>
  </w:num>
  <w:num w:numId="18" w16cid:durableId="2146002173">
    <w:abstractNumId w:val="46"/>
  </w:num>
  <w:num w:numId="19" w16cid:durableId="143664263">
    <w:abstractNumId w:val="65"/>
  </w:num>
  <w:num w:numId="20" w16cid:durableId="2002848161">
    <w:abstractNumId w:val="43"/>
  </w:num>
  <w:num w:numId="21" w16cid:durableId="661588080">
    <w:abstractNumId w:val="47"/>
  </w:num>
  <w:num w:numId="22" w16cid:durableId="428504771">
    <w:abstractNumId w:val="36"/>
  </w:num>
  <w:num w:numId="23" w16cid:durableId="1831674473">
    <w:abstractNumId w:val="63"/>
  </w:num>
  <w:num w:numId="24" w16cid:durableId="1345014634">
    <w:abstractNumId w:val="64"/>
  </w:num>
  <w:num w:numId="25" w16cid:durableId="889802011">
    <w:abstractNumId w:val="73"/>
  </w:num>
  <w:num w:numId="26" w16cid:durableId="2105954126">
    <w:abstractNumId w:val="8"/>
  </w:num>
  <w:num w:numId="27" w16cid:durableId="1059745438">
    <w:abstractNumId w:val="61"/>
  </w:num>
  <w:num w:numId="28" w16cid:durableId="1921333691">
    <w:abstractNumId w:val="34"/>
  </w:num>
  <w:num w:numId="29" w16cid:durableId="1581334365">
    <w:abstractNumId w:val="22"/>
  </w:num>
  <w:num w:numId="30" w16cid:durableId="551620902">
    <w:abstractNumId w:val="51"/>
  </w:num>
  <w:num w:numId="31" w16cid:durableId="714932780">
    <w:abstractNumId w:val="38"/>
  </w:num>
  <w:num w:numId="32" w16cid:durableId="390271068">
    <w:abstractNumId w:val="45"/>
  </w:num>
  <w:num w:numId="33" w16cid:durableId="101462476">
    <w:abstractNumId w:val="9"/>
  </w:num>
  <w:num w:numId="34" w16cid:durableId="1073166097">
    <w:abstractNumId w:val="10"/>
  </w:num>
  <w:num w:numId="35" w16cid:durableId="23336418">
    <w:abstractNumId w:val="37"/>
  </w:num>
  <w:num w:numId="36" w16cid:durableId="1522550438">
    <w:abstractNumId w:val="41"/>
  </w:num>
  <w:num w:numId="37" w16cid:durableId="2080125886">
    <w:abstractNumId w:val="49"/>
  </w:num>
  <w:num w:numId="38" w16cid:durableId="1146320452">
    <w:abstractNumId w:val="28"/>
  </w:num>
  <w:num w:numId="39" w16cid:durableId="156969400">
    <w:abstractNumId w:val="24"/>
  </w:num>
  <w:num w:numId="40" w16cid:durableId="720980723">
    <w:abstractNumId w:val="12"/>
  </w:num>
  <w:num w:numId="41" w16cid:durableId="656147901">
    <w:abstractNumId w:val="71"/>
  </w:num>
  <w:num w:numId="42" w16cid:durableId="924413460">
    <w:abstractNumId w:val="32"/>
  </w:num>
  <w:num w:numId="43" w16cid:durableId="2096241773">
    <w:abstractNumId w:val="74"/>
  </w:num>
  <w:num w:numId="44" w16cid:durableId="944386610">
    <w:abstractNumId w:val="25"/>
  </w:num>
  <w:num w:numId="45" w16cid:durableId="1478109486">
    <w:abstractNumId w:val="58"/>
  </w:num>
  <w:num w:numId="46" w16cid:durableId="1285841764">
    <w:abstractNumId w:val="27"/>
  </w:num>
  <w:num w:numId="47" w16cid:durableId="1029183527">
    <w:abstractNumId w:val="60"/>
  </w:num>
  <w:num w:numId="48" w16cid:durableId="464205654">
    <w:abstractNumId w:val="52"/>
  </w:num>
  <w:num w:numId="49" w16cid:durableId="280844938">
    <w:abstractNumId w:val="26"/>
  </w:num>
  <w:num w:numId="50" w16cid:durableId="856388920">
    <w:abstractNumId w:val="48"/>
  </w:num>
  <w:num w:numId="51" w16cid:durableId="1074736875">
    <w:abstractNumId w:val="20"/>
  </w:num>
  <w:num w:numId="52" w16cid:durableId="2087454491">
    <w:abstractNumId w:val="50"/>
  </w:num>
  <w:num w:numId="53" w16cid:durableId="1725716952">
    <w:abstractNumId w:val="19"/>
  </w:num>
  <w:num w:numId="54" w16cid:durableId="2136025993">
    <w:abstractNumId w:val="44"/>
  </w:num>
  <w:num w:numId="55" w16cid:durableId="851921484">
    <w:abstractNumId w:val="42"/>
  </w:num>
  <w:num w:numId="56" w16cid:durableId="1578008058">
    <w:abstractNumId w:val="40"/>
  </w:num>
  <w:num w:numId="57" w16cid:durableId="1691375425">
    <w:abstractNumId w:val="57"/>
  </w:num>
  <w:num w:numId="58" w16cid:durableId="1265503704">
    <w:abstractNumId w:val="69"/>
  </w:num>
  <w:num w:numId="59" w16cid:durableId="310211315">
    <w:abstractNumId w:val="56"/>
  </w:num>
  <w:num w:numId="60" w16cid:durableId="1120881381">
    <w:abstractNumId w:val="59"/>
  </w:num>
  <w:num w:numId="61" w16cid:durableId="1470630918">
    <w:abstractNumId w:val="31"/>
  </w:num>
  <w:num w:numId="62" w16cid:durableId="1868789724">
    <w:abstractNumId w:val="54"/>
  </w:num>
  <w:num w:numId="63" w16cid:durableId="1143278384">
    <w:abstractNumId w:val="18"/>
  </w:num>
  <w:num w:numId="64" w16cid:durableId="1552300137">
    <w:abstractNumId w:val="13"/>
  </w:num>
  <w:num w:numId="65" w16cid:durableId="1497839925">
    <w:abstractNumId w:val="29"/>
  </w:num>
  <w:num w:numId="66" w16cid:durableId="372122852">
    <w:abstractNumId w:val="30"/>
  </w:num>
  <w:num w:numId="67" w16cid:durableId="792941838">
    <w:abstractNumId w:val="1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2E43"/>
    <w:rsid w:val="000013E2"/>
    <w:rsid w:val="0000291A"/>
    <w:rsid w:val="000071EA"/>
    <w:rsid w:val="00010BF4"/>
    <w:rsid w:val="0001475C"/>
    <w:rsid w:val="00015C23"/>
    <w:rsid w:val="00016527"/>
    <w:rsid w:val="00017B6C"/>
    <w:rsid w:val="0002626B"/>
    <w:rsid w:val="00033560"/>
    <w:rsid w:val="000421B6"/>
    <w:rsid w:val="000437A6"/>
    <w:rsid w:val="000507DA"/>
    <w:rsid w:val="00050A37"/>
    <w:rsid w:val="000528D1"/>
    <w:rsid w:val="00064DA4"/>
    <w:rsid w:val="00074A81"/>
    <w:rsid w:val="00080326"/>
    <w:rsid w:val="00081B04"/>
    <w:rsid w:val="00083F77"/>
    <w:rsid w:val="00084719"/>
    <w:rsid w:val="0009201E"/>
    <w:rsid w:val="000A28FC"/>
    <w:rsid w:val="000A663C"/>
    <w:rsid w:val="000B4154"/>
    <w:rsid w:val="000B6D92"/>
    <w:rsid w:val="000C4CED"/>
    <w:rsid w:val="000C741B"/>
    <w:rsid w:val="000D0983"/>
    <w:rsid w:val="000E1BF8"/>
    <w:rsid w:val="000E7842"/>
    <w:rsid w:val="0010056A"/>
    <w:rsid w:val="00100E91"/>
    <w:rsid w:val="0010171C"/>
    <w:rsid w:val="001020CA"/>
    <w:rsid w:val="00102C9B"/>
    <w:rsid w:val="00106C94"/>
    <w:rsid w:val="0011061C"/>
    <w:rsid w:val="001166D0"/>
    <w:rsid w:val="001229DE"/>
    <w:rsid w:val="00123B8F"/>
    <w:rsid w:val="00125662"/>
    <w:rsid w:val="00127E2B"/>
    <w:rsid w:val="00131B19"/>
    <w:rsid w:val="00131B31"/>
    <w:rsid w:val="00131D5E"/>
    <w:rsid w:val="00140EF9"/>
    <w:rsid w:val="001410EA"/>
    <w:rsid w:val="00143D0F"/>
    <w:rsid w:val="001475B6"/>
    <w:rsid w:val="00147B27"/>
    <w:rsid w:val="00150D5D"/>
    <w:rsid w:val="0015389D"/>
    <w:rsid w:val="0015472B"/>
    <w:rsid w:val="00155A71"/>
    <w:rsid w:val="00160098"/>
    <w:rsid w:val="00165981"/>
    <w:rsid w:val="00172105"/>
    <w:rsid w:val="0017440F"/>
    <w:rsid w:val="00176CC9"/>
    <w:rsid w:val="001775BF"/>
    <w:rsid w:val="00181951"/>
    <w:rsid w:val="0018255A"/>
    <w:rsid w:val="00182650"/>
    <w:rsid w:val="00194E7E"/>
    <w:rsid w:val="00196572"/>
    <w:rsid w:val="001974D6"/>
    <w:rsid w:val="001A1A9D"/>
    <w:rsid w:val="001A62EB"/>
    <w:rsid w:val="001B0308"/>
    <w:rsid w:val="001B2073"/>
    <w:rsid w:val="001B783D"/>
    <w:rsid w:val="001B79E8"/>
    <w:rsid w:val="001C6127"/>
    <w:rsid w:val="001C70C8"/>
    <w:rsid w:val="001D16A9"/>
    <w:rsid w:val="001D4C6B"/>
    <w:rsid w:val="001E4D11"/>
    <w:rsid w:val="001E56B7"/>
    <w:rsid w:val="001E5E9F"/>
    <w:rsid w:val="001E6577"/>
    <w:rsid w:val="001E780A"/>
    <w:rsid w:val="001E7974"/>
    <w:rsid w:val="001F004C"/>
    <w:rsid w:val="001F3A71"/>
    <w:rsid w:val="0020058E"/>
    <w:rsid w:val="00202CE4"/>
    <w:rsid w:val="00211DC6"/>
    <w:rsid w:val="0021200F"/>
    <w:rsid w:val="00213BDC"/>
    <w:rsid w:val="00213EE4"/>
    <w:rsid w:val="002253DB"/>
    <w:rsid w:val="00225484"/>
    <w:rsid w:val="00226DA6"/>
    <w:rsid w:val="00231BAC"/>
    <w:rsid w:val="00235C14"/>
    <w:rsid w:val="002401CD"/>
    <w:rsid w:val="00240D85"/>
    <w:rsid w:val="00241CF6"/>
    <w:rsid w:val="00250638"/>
    <w:rsid w:val="002507B0"/>
    <w:rsid w:val="0025306D"/>
    <w:rsid w:val="0025311D"/>
    <w:rsid w:val="0025618E"/>
    <w:rsid w:val="00257CB6"/>
    <w:rsid w:val="00264C61"/>
    <w:rsid w:val="002674D4"/>
    <w:rsid w:val="00267557"/>
    <w:rsid w:val="00271607"/>
    <w:rsid w:val="00271BD2"/>
    <w:rsid w:val="002732DF"/>
    <w:rsid w:val="00273683"/>
    <w:rsid w:val="00274C28"/>
    <w:rsid w:val="002772D7"/>
    <w:rsid w:val="00284409"/>
    <w:rsid w:val="00285063"/>
    <w:rsid w:val="002850C6"/>
    <w:rsid w:val="00293DEA"/>
    <w:rsid w:val="0029422C"/>
    <w:rsid w:val="0029471D"/>
    <w:rsid w:val="002A02BB"/>
    <w:rsid w:val="002A0AA4"/>
    <w:rsid w:val="002A1568"/>
    <w:rsid w:val="002A200B"/>
    <w:rsid w:val="002A2CD8"/>
    <w:rsid w:val="002A3BB3"/>
    <w:rsid w:val="002A7C89"/>
    <w:rsid w:val="002B0C93"/>
    <w:rsid w:val="002B4927"/>
    <w:rsid w:val="002B5BD9"/>
    <w:rsid w:val="002B5D4D"/>
    <w:rsid w:val="002C117D"/>
    <w:rsid w:val="002C19DB"/>
    <w:rsid w:val="002C1BFA"/>
    <w:rsid w:val="002C2B94"/>
    <w:rsid w:val="002C3DF4"/>
    <w:rsid w:val="002C42B4"/>
    <w:rsid w:val="002D1405"/>
    <w:rsid w:val="002D3AF5"/>
    <w:rsid w:val="002D5271"/>
    <w:rsid w:val="002E7991"/>
    <w:rsid w:val="002F5047"/>
    <w:rsid w:val="002F5634"/>
    <w:rsid w:val="00300344"/>
    <w:rsid w:val="0030354C"/>
    <w:rsid w:val="003077B1"/>
    <w:rsid w:val="003114DF"/>
    <w:rsid w:val="003159DF"/>
    <w:rsid w:val="0032475E"/>
    <w:rsid w:val="00324CBA"/>
    <w:rsid w:val="003321D0"/>
    <w:rsid w:val="00334EE8"/>
    <w:rsid w:val="0033500D"/>
    <w:rsid w:val="00335816"/>
    <w:rsid w:val="0033735E"/>
    <w:rsid w:val="00337A70"/>
    <w:rsid w:val="00340699"/>
    <w:rsid w:val="0034151A"/>
    <w:rsid w:val="00341CA1"/>
    <w:rsid w:val="003428D1"/>
    <w:rsid w:val="00347869"/>
    <w:rsid w:val="003515C0"/>
    <w:rsid w:val="00354363"/>
    <w:rsid w:val="00357D3C"/>
    <w:rsid w:val="00360DA5"/>
    <w:rsid w:val="00362099"/>
    <w:rsid w:val="003626CE"/>
    <w:rsid w:val="00363DD3"/>
    <w:rsid w:val="003710B6"/>
    <w:rsid w:val="00371D9B"/>
    <w:rsid w:val="0037216E"/>
    <w:rsid w:val="00372305"/>
    <w:rsid w:val="00374413"/>
    <w:rsid w:val="00381205"/>
    <w:rsid w:val="003821AD"/>
    <w:rsid w:val="00385EC4"/>
    <w:rsid w:val="00392B64"/>
    <w:rsid w:val="003A1F51"/>
    <w:rsid w:val="003A2B14"/>
    <w:rsid w:val="003A3876"/>
    <w:rsid w:val="003A3D06"/>
    <w:rsid w:val="003A63D3"/>
    <w:rsid w:val="003A76FD"/>
    <w:rsid w:val="003B2DF0"/>
    <w:rsid w:val="003C0416"/>
    <w:rsid w:val="003C16A9"/>
    <w:rsid w:val="003C18DB"/>
    <w:rsid w:val="003C1A7C"/>
    <w:rsid w:val="003C2387"/>
    <w:rsid w:val="003C3D2D"/>
    <w:rsid w:val="003D1877"/>
    <w:rsid w:val="003D1C36"/>
    <w:rsid w:val="003E0611"/>
    <w:rsid w:val="003E0C99"/>
    <w:rsid w:val="003E0F0E"/>
    <w:rsid w:val="003F0F95"/>
    <w:rsid w:val="003F13B6"/>
    <w:rsid w:val="003F6406"/>
    <w:rsid w:val="003F790E"/>
    <w:rsid w:val="00401C45"/>
    <w:rsid w:val="00401D66"/>
    <w:rsid w:val="00405139"/>
    <w:rsid w:val="00405CD5"/>
    <w:rsid w:val="0040749B"/>
    <w:rsid w:val="00407A0D"/>
    <w:rsid w:val="0041053D"/>
    <w:rsid w:val="004161DD"/>
    <w:rsid w:val="004179DC"/>
    <w:rsid w:val="00417BA8"/>
    <w:rsid w:val="00422669"/>
    <w:rsid w:val="004229D7"/>
    <w:rsid w:val="004247A4"/>
    <w:rsid w:val="004271C7"/>
    <w:rsid w:val="004301D9"/>
    <w:rsid w:val="00430A5A"/>
    <w:rsid w:val="00431A4A"/>
    <w:rsid w:val="00432E90"/>
    <w:rsid w:val="004331CC"/>
    <w:rsid w:val="00434B05"/>
    <w:rsid w:val="00437EAE"/>
    <w:rsid w:val="00441B1A"/>
    <w:rsid w:val="00445A18"/>
    <w:rsid w:val="00446A79"/>
    <w:rsid w:val="00455DF3"/>
    <w:rsid w:val="004575D6"/>
    <w:rsid w:val="00467B74"/>
    <w:rsid w:val="00467E08"/>
    <w:rsid w:val="00470426"/>
    <w:rsid w:val="00470840"/>
    <w:rsid w:val="00477AD9"/>
    <w:rsid w:val="004807F2"/>
    <w:rsid w:val="00482595"/>
    <w:rsid w:val="004833C8"/>
    <w:rsid w:val="00486038"/>
    <w:rsid w:val="00491591"/>
    <w:rsid w:val="00493561"/>
    <w:rsid w:val="00493E4F"/>
    <w:rsid w:val="004A674A"/>
    <w:rsid w:val="004B1C9D"/>
    <w:rsid w:val="004B1CDE"/>
    <w:rsid w:val="004B213E"/>
    <w:rsid w:val="004B2ADF"/>
    <w:rsid w:val="004B2C32"/>
    <w:rsid w:val="004C0BC6"/>
    <w:rsid w:val="004C2D63"/>
    <w:rsid w:val="004C3C9E"/>
    <w:rsid w:val="004C4F7B"/>
    <w:rsid w:val="004D163A"/>
    <w:rsid w:val="004E238C"/>
    <w:rsid w:val="004E32E0"/>
    <w:rsid w:val="004F122D"/>
    <w:rsid w:val="004F41AC"/>
    <w:rsid w:val="004F46C4"/>
    <w:rsid w:val="004F7362"/>
    <w:rsid w:val="00500387"/>
    <w:rsid w:val="00506873"/>
    <w:rsid w:val="00507405"/>
    <w:rsid w:val="00510CA5"/>
    <w:rsid w:val="00521438"/>
    <w:rsid w:val="00527713"/>
    <w:rsid w:val="0053102B"/>
    <w:rsid w:val="005367F5"/>
    <w:rsid w:val="005403BD"/>
    <w:rsid w:val="00540C73"/>
    <w:rsid w:val="005441D0"/>
    <w:rsid w:val="0055197F"/>
    <w:rsid w:val="00557F16"/>
    <w:rsid w:val="00567DE8"/>
    <w:rsid w:val="00590AF7"/>
    <w:rsid w:val="005920EE"/>
    <w:rsid w:val="00593988"/>
    <w:rsid w:val="00593EE3"/>
    <w:rsid w:val="00595AF8"/>
    <w:rsid w:val="005A1BDB"/>
    <w:rsid w:val="005A2F71"/>
    <w:rsid w:val="005A7128"/>
    <w:rsid w:val="005B09A4"/>
    <w:rsid w:val="005B1297"/>
    <w:rsid w:val="005B659B"/>
    <w:rsid w:val="005B66C5"/>
    <w:rsid w:val="005B6EB2"/>
    <w:rsid w:val="005C2D66"/>
    <w:rsid w:val="005D35A0"/>
    <w:rsid w:val="005D7450"/>
    <w:rsid w:val="005E056C"/>
    <w:rsid w:val="005E1EC6"/>
    <w:rsid w:val="005E73D2"/>
    <w:rsid w:val="005F3BED"/>
    <w:rsid w:val="005F5086"/>
    <w:rsid w:val="005F6012"/>
    <w:rsid w:val="00601470"/>
    <w:rsid w:val="00605617"/>
    <w:rsid w:val="00607C26"/>
    <w:rsid w:val="00607FDF"/>
    <w:rsid w:val="00615D31"/>
    <w:rsid w:val="00623EBF"/>
    <w:rsid w:val="00625D1E"/>
    <w:rsid w:val="00625F94"/>
    <w:rsid w:val="00633136"/>
    <w:rsid w:val="00642F0F"/>
    <w:rsid w:val="00645103"/>
    <w:rsid w:val="00650BC7"/>
    <w:rsid w:val="00666457"/>
    <w:rsid w:val="0066691B"/>
    <w:rsid w:val="0067025C"/>
    <w:rsid w:val="0068011F"/>
    <w:rsid w:val="00687933"/>
    <w:rsid w:val="00692142"/>
    <w:rsid w:val="00695194"/>
    <w:rsid w:val="006A142D"/>
    <w:rsid w:val="006A40CE"/>
    <w:rsid w:val="006A6191"/>
    <w:rsid w:val="006A7948"/>
    <w:rsid w:val="006B06EF"/>
    <w:rsid w:val="006B1064"/>
    <w:rsid w:val="006B1304"/>
    <w:rsid w:val="006B1D3F"/>
    <w:rsid w:val="006B6117"/>
    <w:rsid w:val="006B7A73"/>
    <w:rsid w:val="006C2326"/>
    <w:rsid w:val="006C36DA"/>
    <w:rsid w:val="006C4BAF"/>
    <w:rsid w:val="006C6BB0"/>
    <w:rsid w:val="006D1922"/>
    <w:rsid w:val="006D1A0C"/>
    <w:rsid w:val="006D37E2"/>
    <w:rsid w:val="006D5873"/>
    <w:rsid w:val="006D6903"/>
    <w:rsid w:val="006E00B2"/>
    <w:rsid w:val="006E2777"/>
    <w:rsid w:val="006E44EB"/>
    <w:rsid w:val="006E45A0"/>
    <w:rsid w:val="006F00CA"/>
    <w:rsid w:val="006F36CF"/>
    <w:rsid w:val="006F6E88"/>
    <w:rsid w:val="00701977"/>
    <w:rsid w:val="007022A4"/>
    <w:rsid w:val="00704505"/>
    <w:rsid w:val="00707983"/>
    <w:rsid w:val="0071230E"/>
    <w:rsid w:val="0072030C"/>
    <w:rsid w:val="00723DF0"/>
    <w:rsid w:val="00724DAE"/>
    <w:rsid w:val="00727E06"/>
    <w:rsid w:val="007312BE"/>
    <w:rsid w:val="00736106"/>
    <w:rsid w:val="00740F03"/>
    <w:rsid w:val="00745519"/>
    <w:rsid w:val="0075406A"/>
    <w:rsid w:val="0075527A"/>
    <w:rsid w:val="0076715F"/>
    <w:rsid w:val="00772A2D"/>
    <w:rsid w:val="00774F17"/>
    <w:rsid w:val="00775909"/>
    <w:rsid w:val="00777348"/>
    <w:rsid w:val="00782B99"/>
    <w:rsid w:val="0078310C"/>
    <w:rsid w:val="00784AB5"/>
    <w:rsid w:val="00786449"/>
    <w:rsid w:val="00787461"/>
    <w:rsid w:val="00790516"/>
    <w:rsid w:val="007A30EC"/>
    <w:rsid w:val="007A460A"/>
    <w:rsid w:val="007B372F"/>
    <w:rsid w:val="007B794F"/>
    <w:rsid w:val="007C5DB0"/>
    <w:rsid w:val="007D2149"/>
    <w:rsid w:val="007D670F"/>
    <w:rsid w:val="007D7752"/>
    <w:rsid w:val="007E2E0E"/>
    <w:rsid w:val="007E5455"/>
    <w:rsid w:val="007E6E55"/>
    <w:rsid w:val="007F0AB2"/>
    <w:rsid w:val="007F218F"/>
    <w:rsid w:val="007F4CF8"/>
    <w:rsid w:val="007F539E"/>
    <w:rsid w:val="007F5C3C"/>
    <w:rsid w:val="00801AB9"/>
    <w:rsid w:val="0080400F"/>
    <w:rsid w:val="00805803"/>
    <w:rsid w:val="00811891"/>
    <w:rsid w:val="00821B42"/>
    <w:rsid w:val="0082288B"/>
    <w:rsid w:val="008258AD"/>
    <w:rsid w:val="00827B85"/>
    <w:rsid w:val="00827D90"/>
    <w:rsid w:val="0083042E"/>
    <w:rsid w:val="00832E75"/>
    <w:rsid w:val="00837AF4"/>
    <w:rsid w:val="008408DE"/>
    <w:rsid w:val="00842B30"/>
    <w:rsid w:val="00843367"/>
    <w:rsid w:val="00847DB5"/>
    <w:rsid w:val="00851438"/>
    <w:rsid w:val="00855656"/>
    <w:rsid w:val="00862435"/>
    <w:rsid w:val="00863E27"/>
    <w:rsid w:val="008643E2"/>
    <w:rsid w:val="0086637B"/>
    <w:rsid w:val="008664D1"/>
    <w:rsid w:val="00870EEA"/>
    <w:rsid w:val="0088393D"/>
    <w:rsid w:val="00885163"/>
    <w:rsid w:val="0088614B"/>
    <w:rsid w:val="00886E92"/>
    <w:rsid w:val="0089088E"/>
    <w:rsid w:val="008919F7"/>
    <w:rsid w:val="00891D63"/>
    <w:rsid w:val="00897242"/>
    <w:rsid w:val="00897AE2"/>
    <w:rsid w:val="008B014B"/>
    <w:rsid w:val="008B10AB"/>
    <w:rsid w:val="008B113E"/>
    <w:rsid w:val="008B1163"/>
    <w:rsid w:val="008B15C9"/>
    <w:rsid w:val="008B4B37"/>
    <w:rsid w:val="008B62AC"/>
    <w:rsid w:val="008B746F"/>
    <w:rsid w:val="008C22F0"/>
    <w:rsid w:val="008C4123"/>
    <w:rsid w:val="008D0DB5"/>
    <w:rsid w:val="008D29CC"/>
    <w:rsid w:val="008E01C8"/>
    <w:rsid w:val="008E1ACF"/>
    <w:rsid w:val="008E3BED"/>
    <w:rsid w:val="008E4BAE"/>
    <w:rsid w:val="008F2F47"/>
    <w:rsid w:val="00906B8E"/>
    <w:rsid w:val="00906DDE"/>
    <w:rsid w:val="00912FB2"/>
    <w:rsid w:val="00915969"/>
    <w:rsid w:val="00917116"/>
    <w:rsid w:val="00917C4E"/>
    <w:rsid w:val="009211A8"/>
    <w:rsid w:val="00921997"/>
    <w:rsid w:val="00921C4F"/>
    <w:rsid w:val="00922CC5"/>
    <w:rsid w:val="00924639"/>
    <w:rsid w:val="00927256"/>
    <w:rsid w:val="009304D4"/>
    <w:rsid w:val="00930531"/>
    <w:rsid w:val="00932E20"/>
    <w:rsid w:val="0094033F"/>
    <w:rsid w:val="00940569"/>
    <w:rsid w:val="009507F2"/>
    <w:rsid w:val="00950F32"/>
    <w:rsid w:val="00951E45"/>
    <w:rsid w:val="00955765"/>
    <w:rsid w:val="00973275"/>
    <w:rsid w:val="0098019A"/>
    <w:rsid w:val="009806AC"/>
    <w:rsid w:val="00980C9E"/>
    <w:rsid w:val="00980D4A"/>
    <w:rsid w:val="00982410"/>
    <w:rsid w:val="00986D5B"/>
    <w:rsid w:val="009922F6"/>
    <w:rsid w:val="00994C0D"/>
    <w:rsid w:val="00995A23"/>
    <w:rsid w:val="009B25E3"/>
    <w:rsid w:val="009B520D"/>
    <w:rsid w:val="009B7B36"/>
    <w:rsid w:val="009C01A8"/>
    <w:rsid w:val="009C0B6C"/>
    <w:rsid w:val="009C1E9B"/>
    <w:rsid w:val="009C3863"/>
    <w:rsid w:val="009C5A41"/>
    <w:rsid w:val="009C7E44"/>
    <w:rsid w:val="009D15FF"/>
    <w:rsid w:val="009D2C5B"/>
    <w:rsid w:val="009E02B0"/>
    <w:rsid w:val="009E1C8F"/>
    <w:rsid w:val="009E2529"/>
    <w:rsid w:val="009E4427"/>
    <w:rsid w:val="009E498B"/>
    <w:rsid w:val="009E637E"/>
    <w:rsid w:val="009E6395"/>
    <w:rsid w:val="009E6EEB"/>
    <w:rsid w:val="009F11D7"/>
    <w:rsid w:val="00A0290A"/>
    <w:rsid w:val="00A15622"/>
    <w:rsid w:val="00A15BBA"/>
    <w:rsid w:val="00A16E6C"/>
    <w:rsid w:val="00A2208E"/>
    <w:rsid w:val="00A22734"/>
    <w:rsid w:val="00A25A6D"/>
    <w:rsid w:val="00A25C42"/>
    <w:rsid w:val="00A26E71"/>
    <w:rsid w:val="00A3426D"/>
    <w:rsid w:val="00A34EF2"/>
    <w:rsid w:val="00A371C0"/>
    <w:rsid w:val="00A4214A"/>
    <w:rsid w:val="00A42519"/>
    <w:rsid w:val="00A428F6"/>
    <w:rsid w:val="00A438EE"/>
    <w:rsid w:val="00A5228F"/>
    <w:rsid w:val="00A52C94"/>
    <w:rsid w:val="00A52EE7"/>
    <w:rsid w:val="00A54481"/>
    <w:rsid w:val="00A56CE5"/>
    <w:rsid w:val="00A57FEF"/>
    <w:rsid w:val="00A6265F"/>
    <w:rsid w:val="00A7028C"/>
    <w:rsid w:val="00A7226F"/>
    <w:rsid w:val="00A72E24"/>
    <w:rsid w:val="00A75DF5"/>
    <w:rsid w:val="00A75E6F"/>
    <w:rsid w:val="00A83EEE"/>
    <w:rsid w:val="00A91552"/>
    <w:rsid w:val="00A94A01"/>
    <w:rsid w:val="00A94B83"/>
    <w:rsid w:val="00A94BD7"/>
    <w:rsid w:val="00A96016"/>
    <w:rsid w:val="00A96040"/>
    <w:rsid w:val="00AA1763"/>
    <w:rsid w:val="00AA4670"/>
    <w:rsid w:val="00AA5A89"/>
    <w:rsid w:val="00AA5C50"/>
    <w:rsid w:val="00AA6107"/>
    <w:rsid w:val="00AB1459"/>
    <w:rsid w:val="00AB22B5"/>
    <w:rsid w:val="00AB2E43"/>
    <w:rsid w:val="00AB6169"/>
    <w:rsid w:val="00AC0071"/>
    <w:rsid w:val="00AC088B"/>
    <w:rsid w:val="00AC1EB6"/>
    <w:rsid w:val="00AC2C73"/>
    <w:rsid w:val="00AC4057"/>
    <w:rsid w:val="00AC61DF"/>
    <w:rsid w:val="00AC668F"/>
    <w:rsid w:val="00AD541A"/>
    <w:rsid w:val="00AD5DF5"/>
    <w:rsid w:val="00AE251F"/>
    <w:rsid w:val="00AE3654"/>
    <w:rsid w:val="00AE539B"/>
    <w:rsid w:val="00AE7D59"/>
    <w:rsid w:val="00AF6F11"/>
    <w:rsid w:val="00AF782B"/>
    <w:rsid w:val="00B020C9"/>
    <w:rsid w:val="00B100A6"/>
    <w:rsid w:val="00B120D2"/>
    <w:rsid w:val="00B152A6"/>
    <w:rsid w:val="00B15F3F"/>
    <w:rsid w:val="00B16505"/>
    <w:rsid w:val="00B25E71"/>
    <w:rsid w:val="00B274AF"/>
    <w:rsid w:val="00B334B8"/>
    <w:rsid w:val="00B346F0"/>
    <w:rsid w:val="00B35E0F"/>
    <w:rsid w:val="00B40777"/>
    <w:rsid w:val="00B41F7A"/>
    <w:rsid w:val="00B46A4D"/>
    <w:rsid w:val="00B51BE5"/>
    <w:rsid w:val="00B52C8A"/>
    <w:rsid w:val="00B530A0"/>
    <w:rsid w:val="00B5330F"/>
    <w:rsid w:val="00B54D73"/>
    <w:rsid w:val="00B55B5C"/>
    <w:rsid w:val="00B63513"/>
    <w:rsid w:val="00B70F48"/>
    <w:rsid w:val="00B71B98"/>
    <w:rsid w:val="00B73518"/>
    <w:rsid w:val="00B758E0"/>
    <w:rsid w:val="00B7667F"/>
    <w:rsid w:val="00B80732"/>
    <w:rsid w:val="00B845B4"/>
    <w:rsid w:val="00B854C6"/>
    <w:rsid w:val="00B87541"/>
    <w:rsid w:val="00B91462"/>
    <w:rsid w:val="00B97C19"/>
    <w:rsid w:val="00BA278F"/>
    <w:rsid w:val="00BB3D0B"/>
    <w:rsid w:val="00BB64B3"/>
    <w:rsid w:val="00BB694C"/>
    <w:rsid w:val="00BB79A5"/>
    <w:rsid w:val="00BC28F2"/>
    <w:rsid w:val="00BC6884"/>
    <w:rsid w:val="00BD0D6A"/>
    <w:rsid w:val="00BD43E9"/>
    <w:rsid w:val="00BD6BD7"/>
    <w:rsid w:val="00BD7273"/>
    <w:rsid w:val="00BD7F3E"/>
    <w:rsid w:val="00BE03FE"/>
    <w:rsid w:val="00BE409C"/>
    <w:rsid w:val="00BF1B24"/>
    <w:rsid w:val="00BF76F8"/>
    <w:rsid w:val="00C02418"/>
    <w:rsid w:val="00C05A8A"/>
    <w:rsid w:val="00C16322"/>
    <w:rsid w:val="00C16FD1"/>
    <w:rsid w:val="00C22173"/>
    <w:rsid w:val="00C314CD"/>
    <w:rsid w:val="00C33709"/>
    <w:rsid w:val="00C42F30"/>
    <w:rsid w:val="00C46785"/>
    <w:rsid w:val="00C4796D"/>
    <w:rsid w:val="00C47A73"/>
    <w:rsid w:val="00C47B8C"/>
    <w:rsid w:val="00C52D6B"/>
    <w:rsid w:val="00C537FE"/>
    <w:rsid w:val="00C55DF1"/>
    <w:rsid w:val="00C63C39"/>
    <w:rsid w:val="00C64C15"/>
    <w:rsid w:val="00C66885"/>
    <w:rsid w:val="00C676DB"/>
    <w:rsid w:val="00C7009E"/>
    <w:rsid w:val="00C750A7"/>
    <w:rsid w:val="00C75285"/>
    <w:rsid w:val="00C76433"/>
    <w:rsid w:val="00C802F0"/>
    <w:rsid w:val="00C9089A"/>
    <w:rsid w:val="00C92882"/>
    <w:rsid w:val="00C93046"/>
    <w:rsid w:val="00C95D39"/>
    <w:rsid w:val="00CA01EA"/>
    <w:rsid w:val="00CA5C0C"/>
    <w:rsid w:val="00CB0536"/>
    <w:rsid w:val="00CB3BB8"/>
    <w:rsid w:val="00CB7D4B"/>
    <w:rsid w:val="00CC1711"/>
    <w:rsid w:val="00CC329A"/>
    <w:rsid w:val="00CC63B9"/>
    <w:rsid w:val="00CC6CBB"/>
    <w:rsid w:val="00CD1AD9"/>
    <w:rsid w:val="00CD2530"/>
    <w:rsid w:val="00CD6FAE"/>
    <w:rsid w:val="00CD7000"/>
    <w:rsid w:val="00CE25D5"/>
    <w:rsid w:val="00CE2A00"/>
    <w:rsid w:val="00CE44C2"/>
    <w:rsid w:val="00CE6A36"/>
    <w:rsid w:val="00CF2162"/>
    <w:rsid w:val="00CF498B"/>
    <w:rsid w:val="00CF736E"/>
    <w:rsid w:val="00D00630"/>
    <w:rsid w:val="00D04544"/>
    <w:rsid w:val="00D04603"/>
    <w:rsid w:val="00D11520"/>
    <w:rsid w:val="00D168FB"/>
    <w:rsid w:val="00D16D06"/>
    <w:rsid w:val="00D2050B"/>
    <w:rsid w:val="00D20C66"/>
    <w:rsid w:val="00D2429A"/>
    <w:rsid w:val="00D26C26"/>
    <w:rsid w:val="00D27564"/>
    <w:rsid w:val="00D43E70"/>
    <w:rsid w:val="00D46456"/>
    <w:rsid w:val="00D47074"/>
    <w:rsid w:val="00D5042E"/>
    <w:rsid w:val="00D5095D"/>
    <w:rsid w:val="00D50B6B"/>
    <w:rsid w:val="00D5209B"/>
    <w:rsid w:val="00D57231"/>
    <w:rsid w:val="00D578F4"/>
    <w:rsid w:val="00D57CCD"/>
    <w:rsid w:val="00D61ADD"/>
    <w:rsid w:val="00D67904"/>
    <w:rsid w:val="00D70D89"/>
    <w:rsid w:val="00D71E0B"/>
    <w:rsid w:val="00D7491D"/>
    <w:rsid w:val="00D7774C"/>
    <w:rsid w:val="00D82B68"/>
    <w:rsid w:val="00D82F8C"/>
    <w:rsid w:val="00D87EAF"/>
    <w:rsid w:val="00D91A16"/>
    <w:rsid w:val="00D9248D"/>
    <w:rsid w:val="00D932CE"/>
    <w:rsid w:val="00D97306"/>
    <w:rsid w:val="00DA0CF8"/>
    <w:rsid w:val="00DA1567"/>
    <w:rsid w:val="00DA2095"/>
    <w:rsid w:val="00DA2C87"/>
    <w:rsid w:val="00DA474E"/>
    <w:rsid w:val="00DA64B8"/>
    <w:rsid w:val="00DB0369"/>
    <w:rsid w:val="00DB7014"/>
    <w:rsid w:val="00DB7903"/>
    <w:rsid w:val="00DC13B6"/>
    <w:rsid w:val="00DD06A9"/>
    <w:rsid w:val="00DD7BA1"/>
    <w:rsid w:val="00DE0902"/>
    <w:rsid w:val="00DF1870"/>
    <w:rsid w:val="00DF1C25"/>
    <w:rsid w:val="00DF51EE"/>
    <w:rsid w:val="00DF74D5"/>
    <w:rsid w:val="00E009B1"/>
    <w:rsid w:val="00E01CDE"/>
    <w:rsid w:val="00E0454A"/>
    <w:rsid w:val="00E140D1"/>
    <w:rsid w:val="00E165E6"/>
    <w:rsid w:val="00E20B5A"/>
    <w:rsid w:val="00E2133E"/>
    <w:rsid w:val="00E24916"/>
    <w:rsid w:val="00E24B7F"/>
    <w:rsid w:val="00E25990"/>
    <w:rsid w:val="00E30879"/>
    <w:rsid w:val="00E354B1"/>
    <w:rsid w:val="00E40CFC"/>
    <w:rsid w:val="00E536EF"/>
    <w:rsid w:val="00E53E03"/>
    <w:rsid w:val="00E5497B"/>
    <w:rsid w:val="00E55500"/>
    <w:rsid w:val="00E55FC6"/>
    <w:rsid w:val="00E64735"/>
    <w:rsid w:val="00E647F8"/>
    <w:rsid w:val="00E6671B"/>
    <w:rsid w:val="00E67403"/>
    <w:rsid w:val="00E70BEC"/>
    <w:rsid w:val="00E760CF"/>
    <w:rsid w:val="00E80D7F"/>
    <w:rsid w:val="00E82F14"/>
    <w:rsid w:val="00E8683E"/>
    <w:rsid w:val="00E90C31"/>
    <w:rsid w:val="00E90FA0"/>
    <w:rsid w:val="00E9202D"/>
    <w:rsid w:val="00E94621"/>
    <w:rsid w:val="00E94765"/>
    <w:rsid w:val="00E9579F"/>
    <w:rsid w:val="00E97388"/>
    <w:rsid w:val="00EA5C6E"/>
    <w:rsid w:val="00EA6701"/>
    <w:rsid w:val="00EB060B"/>
    <w:rsid w:val="00EB0E59"/>
    <w:rsid w:val="00EB0EC7"/>
    <w:rsid w:val="00EB147C"/>
    <w:rsid w:val="00EB64D2"/>
    <w:rsid w:val="00EC5BD0"/>
    <w:rsid w:val="00ED108D"/>
    <w:rsid w:val="00ED20AB"/>
    <w:rsid w:val="00ED2ECC"/>
    <w:rsid w:val="00ED3CF4"/>
    <w:rsid w:val="00ED4425"/>
    <w:rsid w:val="00ED4FF0"/>
    <w:rsid w:val="00ED5D42"/>
    <w:rsid w:val="00EE00B3"/>
    <w:rsid w:val="00EE25D4"/>
    <w:rsid w:val="00EE5DFE"/>
    <w:rsid w:val="00EE6270"/>
    <w:rsid w:val="00F0496F"/>
    <w:rsid w:val="00F059FC"/>
    <w:rsid w:val="00F125EF"/>
    <w:rsid w:val="00F132DD"/>
    <w:rsid w:val="00F141FD"/>
    <w:rsid w:val="00F15BFB"/>
    <w:rsid w:val="00F21D79"/>
    <w:rsid w:val="00F23E21"/>
    <w:rsid w:val="00F25E39"/>
    <w:rsid w:val="00F26707"/>
    <w:rsid w:val="00F2687B"/>
    <w:rsid w:val="00F303B8"/>
    <w:rsid w:val="00F31228"/>
    <w:rsid w:val="00F328B5"/>
    <w:rsid w:val="00F33FE8"/>
    <w:rsid w:val="00F350AA"/>
    <w:rsid w:val="00F354A8"/>
    <w:rsid w:val="00F4197A"/>
    <w:rsid w:val="00F42B79"/>
    <w:rsid w:val="00F42D65"/>
    <w:rsid w:val="00F46A3B"/>
    <w:rsid w:val="00F475BB"/>
    <w:rsid w:val="00F53109"/>
    <w:rsid w:val="00F5414B"/>
    <w:rsid w:val="00F617AF"/>
    <w:rsid w:val="00F63E66"/>
    <w:rsid w:val="00F64E19"/>
    <w:rsid w:val="00F66D5D"/>
    <w:rsid w:val="00F71EB4"/>
    <w:rsid w:val="00F72FEF"/>
    <w:rsid w:val="00F826F2"/>
    <w:rsid w:val="00F8285E"/>
    <w:rsid w:val="00F8493B"/>
    <w:rsid w:val="00F93513"/>
    <w:rsid w:val="00F93B62"/>
    <w:rsid w:val="00FA65D5"/>
    <w:rsid w:val="00FA67D9"/>
    <w:rsid w:val="00FA6FDD"/>
    <w:rsid w:val="00FB03EE"/>
    <w:rsid w:val="00FB447F"/>
    <w:rsid w:val="00FC004D"/>
    <w:rsid w:val="00FC1133"/>
    <w:rsid w:val="00FC2214"/>
    <w:rsid w:val="00FC44E5"/>
    <w:rsid w:val="00FC7D80"/>
    <w:rsid w:val="00FD0BFF"/>
    <w:rsid w:val="00FD1206"/>
    <w:rsid w:val="00FD154E"/>
    <w:rsid w:val="00FD2E3E"/>
    <w:rsid w:val="00FD6DC1"/>
    <w:rsid w:val="00FE226E"/>
    <w:rsid w:val="00FE561E"/>
    <w:rsid w:val="00FE6369"/>
    <w:rsid w:val="00FE7A0C"/>
    <w:rsid w:val="00FF16CC"/>
    <w:rsid w:val="00FF4052"/>
    <w:rsid w:val="00FF50A2"/>
    <w:rsid w:val="00FF53EB"/>
    <w:rsid w:val="00FF5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400C2BE"/>
  <w15:docId w15:val="{F6C9E680-A09F-448C-83B3-4B5504A89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5527A"/>
    <w:pPr>
      <w:spacing w:after="0" w:line="360" w:lineRule="auto"/>
      <w:jc w:val="both"/>
    </w:pPr>
    <w:rPr>
      <w:rFonts w:ascii="Arial" w:hAnsi="Arial"/>
    </w:rPr>
  </w:style>
  <w:style w:type="paragraph" w:styleId="Nagwek1">
    <w:name w:val="heading 1"/>
    <w:basedOn w:val="Normalny"/>
    <w:next w:val="Normalny"/>
    <w:link w:val="Nagwek1Znak"/>
    <w:uiPriority w:val="9"/>
    <w:qFormat/>
    <w:rsid w:val="00F8493B"/>
    <w:pPr>
      <w:keepNext/>
      <w:keepLines/>
      <w:spacing w:before="400" w:after="120" w:line="276" w:lineRule="auto"/>
      <w:outlineLvl w:val="0"/>
    </w:pPr>
    <w:rPr>
      <w:rFonts w:eastAsia="Arial" w:cs="Arial"/>
      <w:sz w:val="40"/>
      <w:szCs w:val="40"/>
      <w:lang w:eastAsia="pl-PL"/>
    </w:rPr>
  </w:style>
  <w:style w:type="paragraph" w:styleId="Nagwek2">
    <w:name w:val="heading 2"/>
    <w:basedOn w:val="Normalny"/>
    <w:next w:val="Normalny"/>
    <w:link w:val="Nagwek2Znak"/>
    <w:uiPriority w:val="9"/>
    <w:unhideWhenUsed/>
    <w:qFormat/>
    <w:rsid w:val="004247A4"/>
    <w:pPr>
      <w:keepNext/>
      <w:keepLines/>
      <w:spacing w:before="120" w:after="120" w:line="240" w:lineRule="auto"/>
      <w:outlineLvl w:val="1"/>
    </w:pPr>
    <w:rPr>
      <w:rFonts w:eastAsia="Arial" w:cs="Arial"/>
      <w:b/>
      <w:sz w:val="24"/>
      <w:szCs w:val="32"/>
      <w:lang w:eastAsia="pl-PL"/>
    </w:rPr>
  </w:style>
  <w:style w:type="paragraph" w:styleId="Nagwek3">
    <w:name w:val="heading 3"/>
    <w:basedOn w:val="Normalny"/>
    <w:next w:val="Normalny"/>
    <w:link w:val="Nagwek3Znak"/>
    <w:uiPriority w:val="9"/>
    <w:unhideWhenUsed/>
    <w:qFormat/>
    <w:rsid w:val="00F8493B"/>
    <w:pPr>
      <w:keepNext/>
      <w:keepLines/>
      <w:spacing w:before="320" w:after="80" w:line="276" w:lineRule="auto"/>
      <w:outlineLvl w:val="2"/>
    </w:pPr>
    <w:rPr>
      <w:rFonts w:eastAsia="Arial" w:cs="Arial"/>
      <w:color w:val="434343"/>
      <w:sz w:val="28"/>
      <w:szCs w:val="28"/>
      <w:lang w:eastAsia="pl-PL"/>
    </w:rPr>
  </w:style>
  <w:style w:type="paragraph" w:styleId="Nagwek4">
    <w:name w:val="heading 4"/>
    <w:basedOn w:val="Normalny"/>
    <w:next w:val="Normalny"/>
    <w:link w:val="Nagwek4Znak"/>
    <w:uiPriority w:val="9"/>
    <w:unhideWhenUsed/>
    <w:qFormat/>
    <w:rsid w:val="00F8493B"/>
    <w:pPr>
      <w:keepNext/>
      <w:keepLines/>
      <w:spacing w:before="280" w:after="80" w:line="276" w:lineRule="auto"/>
      <w:outlineLvl w:val="3"/>
    </w:pPr>
    <w:rPr>
      <w:rFonts w:eastAsia="Arial" w:cs="Arial"/>
      <w:color w:val="666666"/>
      <w:sz w:val="24"/>
      <w:szCs w:val="24"/>
      <w:lang w:eastAsia="pl-PL"/>
    </w:rPr>
  </w:style>
  <w:style w:type="paragraph" w:styleId="Nagwek5">
    <w:name w:val="heading 5"/>
    <w:basedOn w:val="Normalny"/>
    <w:next w:val="Normalny"/>
    <w:link w:val="Nagwek5Znak"/>
    <w:uiPriority w:val="9"/>
    <w:unhideWhenUsed/>
    <w:qFormat/>
    <w:rsid w:val="00F8493B"/>
    <w:pPr>
      <w:keepNext/>
      <w:keepLines/>
      <w:spacing w:before="240" w:after="80" w:line="276" w:lineRule="auto"/>
      <w:outlineLvl w:val="4"/>
    </w:pPr>
    <w:rPr>
      <w:rFonts w:eastAsia="Arial" w:cs="Arial"/>
      <w:color w:val="666666"/>
      <w:lang w:eastAsia="pl-PL"/>
    </w:rPr>
  </w:style>
  <w:style w:type="paragraph" w:styleId="Nagwek6">
    <w:name w:val="heading 6"/>
    <w:basedOn w:val="Normalny"/>
    <w:next w:val="Normalny"/>
    <w:link w:val="Nagwek6Znak"/>
    <w:uiPriority w:val="9"/>
    <w:semiHidden/>
    <w:unhideWhenUsed/>
    <w:qFormat/>
    <w:rsid w:val="00F8493B"/>
    <w:pPr>
      <w:keepNext/>
      <w:keepLines/>
      <w:spacing w:before="240" w:after="80" w:line="276" w:lineRule="auto"/>
      <w:outlineLvl w:val="5"/>
    </w:pPr>
    <w:rPr>
      <w:rFonts w:eastAsia="Arial" w:cs="Arial"/>
      <w:i/>
      <w:color w:val="66666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CW_Lista,Wypunktowanie,Akapit z listą BS,wypunktowanie,List bullet,Kolorowa lista — akcent 11,Średnia siatka 1 — akcent 21,Akapit z listą numerowaną,Podsis rysunku,lp1,List Paragraph2"/>
    <w:basedOn w:val="Normalny"/>
    <w:link w:val="AkapitzlistZnak"/>
    <w:uiPriority w:val="34"/>
    <w:qFormat/>
    <w:rsid w:val="007022A4"/>
    <w:pPr>
      <w:ind w:left="284"/>
      <w:contextualSpacing/>
    </w:pPr>
  </w:style>
  <w:style w:type="character" w:styleId="Odwoaniedokomentarza">
    <w:name w:val="annotation reference"/>
    <w:basedOn w:val="Domylnaczcionkaakapitu"/>
    <w:uiPriority w:val="99"/>
    <w:semiHidden/>
    <w:unhideWhenUsed/>
    <w:rsid w:val="00D11520"/>
    <w:rPr>
      <w:sz w:val="16"/>
      <w:szCs w:val="16"/>
    </w:rPr>
  </w:style>
  <w:style w:type="paragraph" w:styleId="Tekstkomentarza">
    <w:name w:val="annotation text"/>
    <w:basedOn w:val="Normalny"/>
    <w:link w:val="TekstkomentarzaZnak"/>
    <w:uiPriority w:val="99"/>
    <w:semiHidden/>
    <w:unhideWhenUsed/>
    <w:rsid w:val="00D115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11520"/>
    <w:rPr>
      <w:sz w:val="20"/>
      <w:szCs w:val="20"/>
    </w:rPr>
  </w:style>
  <w:style w:type="paragraph" w:styleId="Tematkomentarza">
    <w:name w:val="annotation subject"/>
    <w:basedOn w:val="Tekstkomentarza"/>
    <w:next w:val="Tekstkomentarza"/>
    <w:link w:val="TematkomentarzaZnak"/>
    <w:uiPriority w:val="99"/>
    <w:semiHidden/>
    <w:unhideWhenUsed/>
    <w:rsid w:val="00D11520"/>
    <w:rPr>
      <w:b/>
      <w:bCs/>
    </w:rPr>
  </w:style>
  <w:style w:type="character" w:customStyle="1" w:styleId="TematkomentarzaZnak">
    <w:name w:val="Temat komentarza Znak"/>
    <w:basedOn w:val="TekstkomentarzaZnak"/>
    <w:link w:val="Tematkomentarza"/>
    <w:uiPriority w:val="99"/>
    <w:semiHidden/>
    <w:rsid w:val="00D11520"/>
    <w:rPr>
      <w:b/>
      <w:bCs/>
      <w:sz w:val="20"/>
      <w:szCs w:val="20"/>
    </w:rPr>
  </w:style>
  <w:style w:type="paragraph" w:styleId="Tekstdymka">
    <w:name w:val="Balloon Text"/>
    <w:basedOn w:val="Normalny"/>
    <w:link w:val="TekstdymkaZnak"/>
    <w:uiPriority w:val="99"/>
    <w:semiHidden/>
    <w:unhideWhenUsed/>
    <w:rsid w:val="00D11520"/>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11520"/>
    <w:rPr>
      <w:rFonts w:ascii="Segoe UI" w:hAnsi="Segoe UI" w:cs="Segoe UI"/>
      <w:sz w:val="18"/>
      <w:szCs w:val="18"/>
    </w:rPr>
  </w:style>
  <w:style w:type="character" w:customStyle="1" w:styleId="Teksttreci3">
    <w:name w:val="Tekst treści (3)_"/>
    <w:link w:val="Teksttreci30"/>
    <w:locked/>
    <w:rsid w:val="006E45A0"/>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6E45A0"/>
    <w:pPr>
      <w:widowControl w:val="0"/>
      <w:shd w:val="clear" w:color="auto" w:fill="FFFFFF"/>
      <w:spacing w:line="269" w:lineRule="exact"/>
      <w:jc w:val="center"/>
    </w:pPr>
    <w:rPr>
      <w:rFonts w:ascii="Calibri" w:eastAsia="Calibri" w:hAnsi="Calibri" w:cs="Calibri"/>
      <w:b/>
      <w:bCs/>
      <w:sz w:val="21"/>
      <w:szCs w:val="21"/>
    </w:rPr>
  </w:style>
  <w:style w:type="paragraph" w:styleId="Nagwek">
    <w:name w:val="header"/>
    <w:basedOn w:val="Normalny"/>
    <w:link w:val="NagwekZnak"/>
    <w:uiPriority w:val="99"/>
    <w:unhideWhenUsed/>
    <w:rsid w:val="0030354C"/>
    <w:pPr>
      <w:tabs>
        <w:tab w:val="center" w:pos="4536"/>
        <w:tab w:val="right" w:pos="9072"/>
      </w:tabs>
      <w:spacing w:line="240" w:lineRule="auto"/>
    </w:pPr>
  </w:style>
  <w:style w:type="character" w:customStyle="1" w:styleId="NagwekZnak">
    <w:name w:val="Nagłówek Znak"/>
    <w:basedOn w:val="Domylnaczcionkaakapitu"/>
    <w:link w:val="Nagwek"/>
    <w:uiPriority w:val="99"/>
    <w:rsid w:val="0030354C"/>
  </w:style>
  <w:style w:type="paragraph" w:styleId="Stopka">
    <w:name w:val="footer"/>
    <w:basedOn w:val="Normalny"/>
    <w:link w:val="StopkaZnak"/>
    <w:unhideWhenUsed/>
    <w:rsid w:val="0030354C"/>
    <w:pPr>
      <w:tabs>
        <w:tab w:val="center" w:pos="4536"/>
        <w:tab w:val="right" w:pos="9072"/>
      </w:tabs>
      <w:spacing w:line="240" w:lineRule="auto"/>
    </w:pPr>
  </w:style>
  <w:style w:type="character" w:customStyle="1" w:styleId="StopkaZnak">
    <w:name w:val="Stopka Znak"/>
    <w:basedOn w:val="Domylnaczcionkaakapitu"/>
    <w:link w:val="Stopka"/>
    <w:uiPriority w:val="99"/>
    <w:rsid w:val="0030354C"/>
  </w:style>
  <w:style w:type="character" w:customStyle="1" w:styleId="Nagwek1Znak">
    <w:name w:val="Nagłówek 1 Znak"/>
    <w:basedOn w:val="Domylnaczcionkaakapitu"/>
    <w:link w:val="Nagwek1"/>
    <w:uiPriority w:val="9"/>
    <w:rsid w:val="00F8493B"/>
    <w:rPr>
      <w:rFonts w:ascii="Arial" w:eastAsia="Arial" w:hAnsi="Arial" w:cs="Arial"/>
      <w:sz w:val="40"/>
      <w:szCs w:val="40"/>
      <w:lang w:eastAsia="pl-PL"/>
    </w:rPr>
  </w:style>
  <w:style w:type="character" w:customStyle="1" w:styleId="Nagwek2Znak">
    <w:name w:val="Nagłówek 2 Znak"/>
    <w:basedOn w:val="Domylnaczcionkaakapitu"/>
    <w:link w:val="Nagwek2"/>
    <w:uiPriority w:val="9"/>
    <w:rsid w:val="004247A4"/>
    <w:rPr>
      <w:rFonts w:ascii="Arial" w:eastAsia="Arial" w:hAnsi="Arial" w:cs="Arial"/>
      <w:b/>
      <w:sz w:val="24"/>
      <w:szCs w:val="32"/>
      <w:lang w:eastAsia="pl-PL"/>
    </w:rPr>
  </w:style>
  <w:style w:type="character" w:customStyle="1" w:styleId="Nagwek3Znak">
    <w:name w:val="Nagłówek 3 Znak"/>
    <w:basedOn w:val="Domylnaczcionkaakapitu"/>
    <w:link w:val="Nagwek3"/>
    <w:uiPriority w:val="9"/>
    <w:rsid w:val="00F8493B"/>
    <w:rPr>
      <w:rFonts w:ascii="Arial" w:eastAsia="Arial" w:hAnsi="Arial" w:cs="Arial"/>
      <w:color w:val="434343"/>
      <w:sz w:val="28"/>
      <w:szCs w:val="28"/>
      <w:lang w:eastAsia="pl-PL"/>
    </w:rPr>
  </w:style>
  <w:style w:type="character" w:customStyle="1" w:styleId="Nagwek4Znak">
    <w:name w:val="Nagłówek 4 Znak"/>
    <w:basedOn w:val="Domylnaczcionkaakapitu"/>
    <w:link w:val="Nagwek4"/>
    <w:uiPriority w:val="9"/>
    <w:rsid w:val="00F8493B"/>
    <w:rPr>
      <w:rFonts w:ascii="Arial" w:eastAsia="Arial" w:hAnsi="Arial" w:cs="Arial"/>
      <w:color w:val="666666"/>
      <w:sz w:val="24"/>
      <w:szCs w:val="24"/>
      <w:lang w:eastAsia="pl-PL"/>
    </w:rPr>
  </w:style>
  <w:style w:type="character" w:customStyle="1" w:styleId="Nagwek5Znak">
    <w:name w:val="Nagłówek 5 Znak"/>
    <w:basedOn w:val="Domylnaczcionkaakapitu"/>
    <w:link w:val="Nagwek5"/>
    <w:uiPriority w:val="9"/>
    <w:rsid w:val="00F8493B"/>
    <w:rPr>
      <w:rFonts w:ascii="Arial" w:eastAsia="Arial" w:hAnsi="Arial" w:cs="Arial"/>
      <w:color w:val="666666"/>
      <w:lang w:eastAsia="pl-PL"/>
    </w:rPr>
  </w:style>
  <w:style w:type="character" w:customStyle="1" w:styleId="Nagwek6Znak">
    <w:name w:val="Nagłówek 6 Znak"/>
    <w:basedOn w:val="Domylnaczcionkaakapitu"/>
    <w:link w:val="Nagwek6"/>
    <w:uiPriority w:val="9"/>
    <w:semiHidden/>
    <w:rsid w:val="00F8493B"/>
    <w:rPr>
      <w:rFonts w:ascii="Arial" w:eastAsia="Arial" w:hAnsi="Arial" w:cs="Arial"/>
      <w:i/>
      <w:color w:val="666666"/>
      <w:lang w:eastAsia="pl-PL"/>
    </w:rPr>
  </w:style>
  <w:style w:type="table" w:customStyle="1" w:styleId="TableNormal">
    <w:name w:val="Table Normal"/>
    <w:rsid w:val="00F8493B"/>
    <w:pPr>
      <w:spacing w:after="0" w:line="276" w:lineRule="auto"/>
    </w:pPr>
    <w:rPr>
      <w:rFonts w:ascii="Arial" w:eastAsia="Arial" w:hAnsi="Arial" w:cs="Arial"/>
      <w:lang w:eastAsia="pl-PL"/>
    </w:rPr>
    <w:tblPr>
      <w:tblCellMar>
        <w:top w:w="0" w:type="dxa"/>
        <w:left w:w="0" w:type="dxa"/>
        <w:bottom w:w="0" w:type="dxa"/>
        <w:right w:w="0" w:type="dxa"/>
      </w:tblCellMar>
    </w:tblPr>
  </w:style>
  <w:style w:type="paragraph" w:styleId="Tytu">
    <w:name w:val="Title"/>
    <w:basedOn w:val="Normalny"/>
    <w:next w:val="Normalny"/>
    <w:link w:val="TytuZnak"/>
    <w:qFormat/>
    <w:rsid w:val="00F8493B"/>
    <w:pPr>
      <w:keepNext/>
      <w:keepLines/>
      <w:spacing w:after="60" w:line="276" w:lineRule="auto"/>
    </w:pPr>
    <w:rPr>
      <w:rFonts w:eastAsia="Arial" w:cs="Arial"/>
      <w:sz w:val="52"/>
      <w:szCs w:val="52"/>
      <w:lang w:eastAsia="pl-PL"/>
    </w:rPr>
  </w:style>
  <w:style w:type="character" w:customStyle="1" w:styleId="TytuZnak">
    <w:name w:val="Tytuł Znak"/>
    <w:basedOn w:val="Domylnaczcionkaakapitu"/>
    <w:link w:val="Tytu"/>
    <w:rsid w:val="00F8493B"/>
    <w:rPr>
      <w:rFonts w:ascii="Arial" w:eastAsia="Arial" w:hAnsi="Arial" w:cs="Arial"/>
      <w:sz w:val="52"/>
      <w:szCs w:val="52"/>
      <w:lang w:eastAsia="pl-PL"/>
    </w:rPr>
  </w:style>
  <w:style w:type="paragraph" w:styleId="Podtytu">
    <w:name w:val="Subtitle"/>
    <w:basedOn w:val="Normalny"/>
    <w:next w:val="Normalny"/>
    <w:link w:val="PodtytuZnak"/>
    <w:uiPriority w:val="11"/>
    <w:qFormat/>
    <w:rsid w:val="00F8493B"/>
    <w:pPr>
      <w:keepNext/>
      <w:keepLines/>
      <w:spacing w:after="320" w:line="276" w:lineRule="auto"/>
    </w:pPr>
    <w:rPr>
      <w:rFonts w:eastAsia="Arial" w:cs="Arial"/>
      <w:color w:val="666666"/>
      <w:sz w:val="30"/>
      <w:szCs w:val="30"/>
      <w:lang w:eastAsia="pl-PL"/>
    </w:rPr>
  </w:style>
  <w:style w:type="character" w:customStyle="1" w:styleId="PodtytuZnak">
    <w:name w:val="Podtytuł Znak"/>
    <w:basedOn w:val="Domylnaczcionkaakapitu"/>
    <w:link w:val="Podtytu"/>
    <w:uiPriority w:val="11"/>
    <w:rsid w:val="00F8493B"/>
    <w:rPr>
      <w:rFonts w:ascii="Arial" w:eastAsia="Arial" w:hAnsi="Arial" w:cs="Arial"/>
      <w:color w:val="666666"/>
      <w:sz w:val="30"/>
      <w:szCs w:val="30"/>
      <w:lang w:eastAsia="pl-PL"/>
    </w:rPr>
  </w:style>
  <w:style w:type="character" w:customStyle="1" w:styleId="Teksttreci2">
    <w:name w:val="Tekst treści (2)_"/>
    <w:basedOn w:val="Domylnaczcionkaakapitu"/>
    <w:link w:val="Teksttreci20"/>
    <w:rsid w:val="00F8493B"/>
    <w:rPr>
      <w:rFonts w:ascii="Calibri" w:eastAsia="Calibri" w:hAnsi="Calibri" w:cs="Calibri"/>
      <w:shd w:val="clear" w:color="auto" w:fill="FFFFFF"/>
    </w:rPr>
  </w:style>
  <w:style w:type="character" w:customStyle="1" w:styleId="Nagwek10">
    <w:name w:val="Nagłówek #1_"/>
    <w:basedOn w:val="Domylnaczcionkaakapitu"/>
    <w:link w:val="Nagwek11"/>
    <w:rsid w:val="00F8493B"/>
    <w:rPr>
      <w:rFonts w:ascii="Calibri" w:eastAsia="Calibri" w:hAnsi="Calibri" w:cs="Calibri"/>
      <w:b/>
      <w:bCs/>
      <w:shd w:val="clear" w:color="auto" w:fill="FFFFFF"/>
    </w:rPr>
  </w:style>
  <w:style w:type="paragraph" w:customStyle="1" w:styleId="Teksttreci20">
    <w:name w:val="Tekst treści (2)"/>
    <w:basedOn w:val="Normalny"/>
    <w:link w:val="Teksttreci2"/>
    <w:rsid w:val="00F8493B"/>
    <w:pPr>
      <w:widowControl w:val="0"/>
      <w:shd w:val="clear" w:color="auto" w:fill="FFFFFF"/>
      <w:spacing w:line="264" w:lineRule="exact"/>
      <w:ind w:hanging="820"/>
    </w:pPr>
    <w:rPr>
      <w:rFonts w:ascii="Calibri" w:eastAsia="Calibri" w:hAnsi="Calibri" w:cs="Calibri"/>
    </w:rPr>
  </w:style>
  <w:style w:type="paragraph" w:customStyle="1" w:styleId="Nagwek11">
    <w:name w:val="Nagłówek #1"/>
    <w:basedOn w:val="Normalny"/>
    <w:link w:val="Nagwek10"/>
    <w:rsid w:val="00F8493B"/>
    <w:pPr>
      <w:widowControl w:val="0"/>
      <w:shd w:val="clear" w:color="auto" w:fill="FFFFFF"/>
      <w:spacing w:before="1380" w:after="840" w:line="0" w:lineRule="atLeast"/>
      <w:ind w:hanging="760"/>
      <w:outlineLvl w:val="0"/>
    </w:pPr>
    <w:rPr>
      <w:rFonts w:ascii="Calibri" w:eastAsia="Calibri" w:hAnsi="Calibri" w:cs="Calibri"/>
      <w:b/>
      <w:bCs/>
    </w:rPr>
  </w:style>
  <w:style w:type="character" w:customStyle="1" w:styleId="AkapitzlistZnak">
    <w:name w:val="Akapit z listą Znak"/>
    <w:aliases w:val="L1 Znak,Numerowanie Znak,Akapit z listą5 Znak,normalny tekst Znak,CW_Lista Znak,Wypunktowanie Znak,Akapit z listą BS Znak,wypunktowanie Znak,List bullet Znak,Kolorowa lista — akcent 11 Znak,Średnia siatka 1 — akcent 21 Znak,lp1 Znak"/>
    <w:link w:val="Akapitzlist"/>
    <w:uiPriority w:val="34"/>
    <w:qFormat/>
    <w:locked/>
    <w:rsid w:val="007022A4"/>
    <w:rPr>
      <w:rFonts w:ascii="Arial" w:hAnsi="Arial"/>
    </w:rPr>
  </w:style>
  <w:style w:type="character" w:styleId="Hipercze">
    <w:name w:val="Hyperlink"/>
    <w:uiPriority w:val="99"/>
    <w:rsid w:val="00F8493B"/>
    <w:rPr>
      <w:rFonts w:ascii="Arial" w:hAnsi="Arial" w:cs="Arial" w:hint="default"/>
      <w:color w:val="000000"/>
      <w:u w:val="single"/>
    </w:rPr>
  </w:style>
  <w:style w:type="table" w:styleId="Tabela-Siatka">
    <w:name w:val="Table Grid"/>
    <w:basedOn w:val="Standardowy"/>
    <w:uiPriority w:val="39"/>
    <w:rsid w:val="00F849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F8493B"/>
    <w:pPr>
      <w:spacing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F8493B"/>
    <w:rPr>
      <w:rFonts w:ascii="Times New Roman" w:eastAsia="Times New Roman" w:hAnsi="Times New Roman" w:cs="Times New Roman"/>
      <w:sz w:val="20"/>
      <w:szCs w:val="20"/>
      <w:lang w:eastAsia="pl-PL"/>
    </w:rPr>
  </w:style>
  <w:style w:type="paragraph" w:styleId="NormalnyWeb">
    <w:name w:val="Normal (Web)"/>
    <w:basedOn w:val="Normalny"/>
    <w:uiPriority w:val="99"/>
    <w:rsid w:val="00F8493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F8493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przypisudolnego">
    <w:name w:val="footnote reference"/>
    <w:rsid w:val="00F8493B"/>
    <w:rPr>
      <w:vertAlign w:val="superscript"/>
    </w:rPr>
  </w:style>
  <w:style w:type="character" w:customStyle="1" w:styleId="DeltaViewInsertion">
    <w:name w:val="DeltaView Insertion"/>
    <w:uiPriority w:val="99"/>
    <w:rsid w:val="00F8493B"/>
    <w:rPr>
      <w:b/>
      <w:bCs w:val="0"/>
      <w:i/>
      <w:iCs w:val="0"/>
      <w:spacing w:val="0"/>
    </w:rPr>
  </w:style>
  <w:style w:type="character" w:styleId="Pogrubienie">
    <w:name w:val="Strong"/>
    <w:aliases w:val="Tekst treści + 10,5 pt"/>
    <w:uiPriority w:val="22"/>
    <w:qFormat/>
    <w:rsid w:val="00F8493B"/>
    <w:rPr>
      <w:rFonts w:ascii="Calibri" w:eastAsia="Calibri" w:hAnsi="Calibri" w:cs="Calibri" w:hint="default"/>
      <w:b/>
      <w:bCs/>
      <w:i w:val="0"/>
      <w:iCs w:val="0"/>
      <w:smallCaps w:val="0"/>
      <w:strike w:val="0"/>
      <w:dstrike w:val="0"/>
      <w:color w:val="000000"/>
      <w:spacing w:val="0"/>
      <w:w w:val="100"/>
      <w:position w:val="0"/>
      <w:sz w:val="21"/>
      <w:szCs w:val="21"/>
      <w:u w:val="none"/>
      <w:effect w:val="none"/>
      <w:lang w:val="pl-PL"/>
    </w:rPr>
  </w:style>
  <w:style w:type="character" w:customStyle="1" w:styleId="TekstpodstawowyZnak">
    <w:name w:val="Tekst podstawowy Znak"/>
    <w:aliases w:val="Znak Znak Znak1,Znak Znak Znak Znak"/>
    <w:basedOn w:val="Domylnaczcionkaakapitu"/>
    <w:link w:val="Tekstpodstawowy"/>
    <w:locked/>
    <w:rsid w:val="00F8493B"/>
    <w:rPr>
      <w:rFonts w:ascii="Times New Roman" w:eastAsia="Times New Roman" w:hAnsi="Times New Roman" w:cs="Times New Roman"/>
      <w:sz w:val="24"/>
      <w:szCs w:val="24"/>
    </w:rPr>
  </w:style>
  <w:style w:type="paragraph" w:styleId="Tekstpodstawowy">
    <w:name w:val="Body Text"/>
    <w:aliases w:val="Znak Znak,Znak Znak Znak"/>
    <w:basedOn w:val="Normalny"/>
    <w:link w:val="TekstpodstawowyZnak"/>
    <w:unhideWhenUsed/>
    <w:rsid w:val="00F8493B"/>
    <w:pPr>
      <w:spacing w:after="120" w:line="240" w:lineRule="auto"/>
    </w:pPr>
    <w:rPr>
      <w:rFonts w:ascii="Times New Roman" w:eastAsia="Times New Roman" w:hAnsi="Times New Roman" w:cs="Times New Roman"/>
      <w:sz w:val="24"/>
      <w:szCs w:val="24"/>
    </w:rPr>
  </w:style>
  <w:style w:type="character" w:customStyle="1" w:styleId="TekstpodstawowyZnak1">
    <w:name w:val="Tekst podstawowy Znak1"/>
    <w:basedOn w:val="Domylnaczcionkaakapitu"/>
    <w:uiPriority w:val="99"/>
    <w:semiHidden/>
    <w:rsid w:val="00F8493B"/>
  </w:style>
  <w:style w:type="paragraph" w:styleId="Tekstpodstawowy2">
    <w:name w:val="Body Text 2"/>
    <w:basedOn w:val="Normalny"/>
    <w:link w:val="Tekstpodstawowy2Znak"/>
    <w:semiHidden/>
    <w:unhideWhenUsed/>
    <w:rsid w:val="00F8493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F8493B"/>
    <w:rPr>
      <w:rFonts w:ascii="Times New Roman" w:eastAsia="Times New Roman" w:hAnsi="Times New Roman" w:cs="Times New Roman"/>
      <w:sz w:val="24"/>
      <w:szCs w:val="24"/>
      <w:lang w:eastAsia="pl-PL"/>
    </w:rPr>
  </w:style>
  <w:style w:type="paragraph" w:styleId="Bezodstpw">
    <w:name w:val="No Spacing"/>
    <w:qFormat/>
    <w:rsid w:val="00F8493B"/>
    <w:pPr>
      <w:spacing w:after="0" w:line="240" w:lineRule="auto"/>
    </w:pPr>
    <w:rPr>
      <w:rFonts w:ascii="Calibri" w:eastAsia="Calibri" w:hAnsi="Calibri" w:cs="Calibri"/>
    </w:rPr>
  </w:style>
  <w:style w:type="character" w:customStyle="1" w:styleId="Domylnaczcionkaakapitu0">
    <w:name w:val="Domy?lna czcionka akapitu"/>
    <w:qFormat/>
    <w:rsid w:val="00F8493B"/>
  </w:style>
  <w:style w:type="paragraph" w:styleId="Spistreci2">
    <w:name w:val="toc 2"/>
    <w:basedOn w:val="Normalny"/>
    <w:next w:val="Normalny"/>
    <w:autoRedefine/>
    <w:uiPriority w:val="39"/>
    <w:unhideWhenUsed/>
    <w:rsid w:val="00F8493B"/>
    <w:pPr>
      <w:spacing w:after="100" w:line="276" w:lineRule="auto"/>
      <w:ind w:left="220"/>
    </w:pPr>
    <w:rPr>
      <w:rFonts w:eastAsia="Arial" w:cs="Arial"/>
      <w:lang w:eastAsia="pl-PL"/>
    </w:rPr>
  </w:style>
  <w:style w:type="paragraph" w:styleId="Spistreci1">
    <w:name w:val="toc 1"/>
    <w:basedOn w:val="Normalny"/>
    <w:next w:val="Normalny"/>
    <w:autoRedefine/>
    <w:uiPriority w:val="39"/>
    <w:unhideWhenUsed/>
    <w:rsid w:val="00F8493B"/>
    <w:pPr>
      <w:spacing w:after="100" w:line="276" w:lineRule="auto"/>
    </w:pPr>
    <w:rPr>
      <w:rFonts w:eastAsia="Arial" w:cs="Arial"/>
      <w:lang w:eastAsia="pl-PL"/>
    </w:rPr>
  </w:style>
  <w:style w:type="paragraph" w:styleId="Spistreci5">
    <w:name w:val="toc 5"/>
    <w:basedOn w:val="Normalny"/>
    <w:next w:val="Normalny"/>
    <w:autoRedefine/>
    <w:uiPriority w:val="39"/>
    <w:unhideWhenUsed/>
    <w:rsid w:val="00F8493B"/>
    <w:pPr>
      <w:spacing w:after="100" w:line="276" w:lineRule="auto"/>
      <w:ind w:left="880"/>
    </w:pPr>
    <w:rPr>
      <w:rFonts w:eastAsia="Arial" w:cs="Arial"/>
      <w:lang w:eastAsia="pl-PL"/>
    </w:rPr>
  </w:style>
  <w:style w:type="paragraph" w:styleId="Spistreci9">
    <w:name w:val="toc 9"/>
    <w:basedOn w:val="Normalny"/>
    <w:next w:val="Normalny"/>
    <w:autoRedefine/>
    <w:uiPriority w:val="39"/>
    <w:unhideWhenUsed/>
    <w:rsid w:val="00F8493B"/>
    <w:pPr>
      <w:spacing w:after="100" w:line="276" w:lineRule="auto"/>
      <w:ind w:left="1760"/>
    </w:pPr>
    <w:rPr>
      <w:rFonts w:eastAsia="Arial" w:cs="Arial"/>
      <w:lang w:eastAsia="pl-PL"/>
    </w:rPr>
  </w:style>
  <w:style w:type="paragraph" w:styleId="Spistreci3">
    <w:name w:val="toc 3"/>
    <w:basedOn w:val="Normalny"/>
    <w:next w:val="Normalny"/>
    <w:autoRedefine/>
    <w:uiPriority w:val="39"/>
    <w:unhideWhenUsed/>
    <w:rsid w:val="00F8493B"/>
    <w:pPr>
      <w:spacing w:after="100" w:line="276" w:lineRule="auto"/>
      <w:ind w:left="440"/>
    </w:pPr>
    <w:rPr>
      <w:rFonts w:eastAsia="Arial" w:cs="Arial"/>
      <w:lang w:eastAsia="pl-PL"/>
    </w:rPr>
  </w:style>
  <w:style w:type="paragraph" w:styleId="Spistreci4">
    <w:name w:val="toc 4"/>
    <w:basedOn w:val="Normalny"/>
    <w:next w:val="Normalny"/>
    <w:autoRedefine/>
    <w:uiPriority w:val="39"/>
    <w:unhideWhenUsed/>
    <w:rsid w:val="00F8493B"/>
    <w:pPr>
      <w:spacing w:after="100" w:line="276" w:lineRule="auto"/>
      <w:ind w:left="660"/>
    </w:pPr>
    <w:rPr>
      <w:rFonts w:eastAsia="Arial" w:cs="Arial"/>
      <w:lang w:eastAsia="pl-PL"/>
    </w:rPr>
  </w:style>
  <w:style w:type="character" w:customStyle="1" w:styleId="Teksttreci2Pogrubienie">
    <w:name w:val="Tekst treści (2) + Pogrubienie"/>
    <w:rsid w:val="00F8493B"/>
    <w:rPr>
      <w:rFonts w:ascii="Times New Roman" w:eastAsia="Times New Roman" w:hAnsi="Times New Roman" w:cs="Times New Roman"/>
      <w:b/>
      <w:bCs/>
      <w:i w:val="0"/>
      <w:iCs w:val="0"/>
      <w:smallCaps w:val="0"/>
      <w:strike w:val="0"/>
      <w:color w:val="000000"/>
      <w:spacing w:val="0"/>
      <w:w w:val="100"/>
      <w:position w:val="0"/>
      <w:sz w:val="28"/>
      <w:szCs w:val="28"/>
      <w:u w:val="none"/>
      <w:lang w:val="pl-PL" w:eastAsia="pl-PL" w:bidi="pl-PL"/>
    </w:rPr>
  </w:style>
  <w:style w:type="character" w:customStyle="1" w:styleId="Nagweklubstopka">
    <w:name w:val="Nagłówek lub stopka_"/>
    <w:link w:val="Nagweklubstopka0"/>
    <w:rsid w:val="00F8493B"/>
    <w:rPr>
      <w:b/>
      <w:bCs/>
      <w:sz w:val="18"/>
      <w:szCs w:val="18"/>
      <w:shd w:val="clear" w:color="auto" w:fill="FFFFFF"/>
    </w:rPr>
  </w:style>
  <w:style w:type="character" w:customStyle="1" w:styleId="Nagweklubstopka105ptBezpogrubienia">
    <w:name w:val="Nagłówek lub stopka + 10;5 pt;Bez pogrubienia"/>
    <w:rsid w:val="00F8493B"/>
    <w:rPr>
      <w:rFonts w:ascii="Arial" w:eastAsia="Arial" w:hAnsi="Arial" w:cs="Arial"/>
      <w:b w:val="0"/>
      <w:bCs w:val="0"/>
      <w:i w:val="0"/>
      <w:iCs w:val="0"/>
      <w:smallCaps w:val="0"/>
      <w:strike w:val="0"/>
      <w:color w:val="000000"/>
      <w:spacing w:val="0"/>
      <w:w w:val="100"/>
      <w:position w:val="0"/>
      <w:sz w:val="21"/>
      <w:szCs w:val="21"/>
      <w:u w:val="none"/>
      <w:lang w:val="pl-PL" w:eastAsia="pl-PL" w:bidi="pl-PL"/>
    </w:rPr>
  </w:style>
  <w:style w:type="character" w:customStyle="1" w:styleId="NagweklubstopkaTimesNewRomanBezpogrubienia">
    <w:name w:val="Nagłówek lub stopka + Times New Roman;Bez pogrubienia"/>
    <w:rsid w:val="00F8493B"/>
    <w:rPr>
      <w:rFonts w:ascii="Times New Roman" w:eastAsia="Arial" w:hAnsi="Times New Roman" w:cs="Times New Roman"/>
      <w:b/>
      <w:bCs/>
      <w:i w:val="0"/>
      <w:iCs w:val="0"/>
      <w:smallCaps w:val="0"/>
      <w:strike w:val="0"/>
      <w:sz w:val="18"/>
      <w:szCs w:val="18"/>
      <w:u w:val="none"/>
    </w:rPr>
  </w:style>
  <w:style w:type="character" w:customStyle="1" w:styleId="Teksttreci7">
    <w:name w:val="Tekst treści (7)_"/>
    <w:link w:val="Teksttreci70"/>
    <w:rsid w:val="00F8493B"/>
    <w:rPr>
      <w:sz w:val="20"/>
      <w:szCs w:val="20"/>
      <w:shd w:val="clear" w:color="auto" w:fill="FFFFFF"/>
    </w:rPr>
  </w:style>
  <w:style w:type="character" w:customStyle="1" w:styleId="Spistreci">
    <w:name w:val="Spis treści_"/>
    <w:link w:val="Spistreci0"/>
    <w:rsid w:val="00F8493B"/>
    <w:rPr>
      <w:rFonts w:ascii="Times New Roman" w:eastAsia="Times New Roman" w:hAnsi="Times New Roman" w:cs="Times New Roman"/>
      <w:sz w:val="28"/>
      <w:szCs w:val="28"/>
      <w:shd w:val="clear" w:color="auto" w:fill="FFFFFF"/>
    </w:rPr>
  </w:style>
  <w:style w:type="paragraph" w:customStyle="1" w:styleId="Nagweklubstopka0">
    <w:name w:val="Nagłówek lub stopka"/>
    <w:basedOn w:val="Normalny"/>
    <w:link w:val="Nagweklubstopka"/>
    <w:rsid w:val="00F8493B"/>
    <w:pPr>
      <w:widowControl w:val="0"/>
      <w:shd w:val="clear" w:color="auto" w:fill="FFFFFF"/>
      <w:spacing w:line="200" w:lineRule="exact"/>
    </w:pPr>
    <w:rPr>
      <w:b/>
      <w:bCs/>
      <w:sz w:val="18"/>
      <w:szCs w:val="18"/>
    </w:rPr>
  </w:style>
  <w:style w:type="paragraph" w:customStyle="1" w:styleId="Teksttreci70">
    <w:name w:val="Tekst treści (7)"/>
    <w:basedOn w:val="Normalny"/>
    <w:link w:val="Teksttreci7"/>
    <w:rsid w:val="00F8493B"/>
    <w:pPr>
      <w:widowControl w:val="0"/>
      <w:shd w:val="clear" w:color="auto" w:fill="FFFFFF"/>
      <w:spacing w:before="300" w:line="274" w:lineRule="exact"/>
      <w:ind w:hanging="460"/>
    </w:pPr>
    <w:rPr>
      <w:sz w:val="20"/>
      <w:szCs w:val="20"/>
    </w:rPr>
  </w:style>
  <w:style w:type="paragraph" w:customStyle="1" w:styleId="Spistreci0">
    <w:name w:val="Spis treści"/>
    <w:basedOn w:val="Normalny"/>
    <w:link w:val="Spistreci"/>
    <w:rsid w:val="00F8493B"/>
    <w:pPr>
      <w:widowControl w:val="0"/>
      <w:shd w:val="clear" w:color="auto" w:fill="FFFFFF"/>
      <w:spacing w:line="322" w:lineRule="exact"/>
    </w:pPr>
    <w:rPr>
      <w:rFonts w:ascii="Times New Roman" w:eastAsia="Times New Roman" w:hAnsi="Times New Roman" w:cs="Times New Roman"/>
      <w:sz w:val="28"/>
      <w:szCs w:val="28"/>
    </w:rPr>
  </w:style>
  <w:style w:type="character" w:customStyle="1" w:styleId="Teksttreci2Arial10pt">
    <w:name w:val="Tekst treści (2) + Arial;10 pt"/>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4">
    <w:name w:val="Tekst treści (4)_"/>
    <w:link w:val="Teksttreci40"/>
    <w:rsid w:val="00F8493B"/>
    <w:rPr>
      <w:b/>
      <w:bCs/>
      <w:sz w:val="20"/>
      <w:szCs w:val="20"/>
      <w:shd w:val="clear" w:color="auto" w:fill="FFFFFF"/>
    </w:rPr>
  </w:style>
  <w:style w:type="character" w:customStyle="1" w:styleId="Teksttreci3Bezpogrubienia">
    <w:name w:val="Tekst treści (3) + Bez pogrubienia"/>
    <w:rsid w:val="00F8493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3">
    <w:name w:val="Tekst treści (13)_"/>
    <w:link w:val="Teksttreci130"/>
    <w:rsid w:val="00F8493B"/>
    <w:rPr>
      <w:rFonts w:ascii="Times New Roman" w:eastAsia="Times New Roman" w:hAnsi="Times New Roman" w:cs="Times New Roman"/>
      <w:b/>
      <w:bCs/>
      <w:sz w:val="30"/>
      <w:szCs w:val="30"/>
      <w:shd w:val="clear" w:color="auto" w:fill="FFFFFF"/>
    </w:rPr>
  </w:style>
  <w:style w:type="character" w:customStyle="1" w:styleId="NagweklubstopkaTimesNewRoman13pt">
    <w:name w:val="Nagłówek lub stopka + Times New Roman;13 pt"/>
    <w:rsid w:val="00F8493B"/>
    <w:rPr>
      <w:rFonts w:ascii="Times New Roman" w:eastAsia="Times New Roman" w:hAnsi="Times New Roman" w:cs="Times New Roman"/>
      <w:b/>
      <w:bCs/>
      <w:i w:val="0"/>
      <w:iCs w:val="0"/>
      <w:smallCaps w:val="0"/>
      <w:strike w:val="0"/>
      <w:color w:val="000000"/>
      <w:spacing w:val="0"/>
      <w:w w:val="100"/>
      <w:position w:val="0"/>
      <w:sz w:val="26"/>
      <w:szCs w:val="26"/>
      <w:u w:val="none"/>
      <w:lang w:val="pl-PL" w:eastAsia="pl-PL" w:bidi="pl-PL"/>
    </w:rPr>
  </w:style>
  <w:style w:type="character" w:customStyle="1" w:styleId="Teksttreci14">
    <w:name w:val="Tekst treści (14)_"/>
    <w:link w:val="Teksttreci140"/>
    <w:rsid w:val="00F8493B"/>
    <w:rPr>
      <w:rFonts w:ascii="Times New Roman" w:eastAsia="Times New Roman" w:hAnsi="Times New Roman" w:cs="Times New Roman"/>
      <w:sz w:val="26"/>
      <w:szCs w:val="26"/>
      <w:shd w:val="clear" w:color="auto" w:fill="FFFFFF"/>
    </w:rPr>
  </w:style>
  <w:style w:type="character" w:customStyle="1" w:styleId="Teksttreci1414pt">
    <w:name w:val="Tekst treści (14) + 14 pt"/>
    <w:rsid w:val="00F8493B"/>
    <w:rPr>
      <w:rFonts w:ascii="Times New Roman" w:eastAsia="Times New Roman" w:hAnsi="Times New Roman" w:cs="Times New Roman"/>
      <w:b w:val="0"/>
      <w:bCs w:val="0"/>
      <w:i w:val="0"/>
      <w:iCs w:val="0"/>
      <w:smallCaps w:val="0"/>
      <w:strike w:val="0"/>
      <w:color w:val="000000"/>
      <w:spacing w:val="0"/>
      <w:w w:val="100"/>
      <w:position w:val="0"/>
      <w:sz w:val="28"/>
      <w:szCs w:val="28"/>
      <w:u w:val="none"/>
      <w:lang w:val="pl-PL" w:eastAsia="pl-PL" w:bidi="pl-PL"/>
    </w:rPr>
  </w:style>
  <w:style w:type="character" w:customStyle="1" w:styleId="Teksttreci15">
    <w:name w:val="Tekst treści (15)_"/>
    <w:link w:val="Teksttreci150"/>
    <w:rsid w:val="00F8493B"/>
    <w:rPr>
      <w:sz w:val="28"/>
      <w:szCs w:val="28"/>
      <w:shd w:val="clear" w:color="auto" w:fill="FFFFFF"/>
    </w:rPr>
  </w:style>
  <w:style w:type="character" w:customStyle="1" w:styleId="Teksttreci213pt">
    <w:name w:val="Tekst treści (2) + 13 pt"/>
    <w:rsid w:val="00F8493B"/>
    <w:rPr>
      <w:rFonts w:ascii="Times New Roman" w:eastAsia="Times New Roman" w:hAnsi="Times New Roman" w:cs="Times New Roman"/>
      <w:b w:val="0"/>
      <w:bCs w:val="0"/>
      <w:i w:val="0"/>
      <w:iCs w:val="0"/>
      <w:smallCaps w:val="0"/>
      <w:strike w:val="0"/>
      <w:color w:val="000000"/>
      <w:spacing w:val="0"/>
      <w:w w:val="100"/>
      <w:position w:val="0"/>
      <w:sz w:val="26"/>
      <w:szCs w:val="26"/>
      <w:u w:val="none"/>
      <w:lang w:val="pl-PL" w:eastAsia="pl-PL" w:bidi="pl-PL"/>
    </w:rPr>
  </w:style>
  <w:style w:type="character" w:customStyle="1" w:styleId="Nagwek12">
    <w:name w:val="Nagłówek #1 (2)_"/>
    <w:link w:val="Nagwek120"/>
    <w:rsid w:val="00F8493B"/>
    <w:rPr>
      <w:rFonts w:ascii="Times New Roman" w:eastAsia="Times New Roman" w:hAnsi="Times New Roman" w:cs="Times New Roman"/>
      <w:sz w:val="28"/>
      <w:szCs w:val="28"/>
      <w:shd w:val="clear" w:color="auto" w:fill="FFFFFF"/>
    </w:rPr>
  </w:style>
  <w:style w:type="character" w:customStyle="1" w:styleId="Teksttreci16">
    <w:name w:val="Tekst treści (16)_"/>
    <w:link w:val="Teksttreci160"/>
    <w:rsid w:val="00F8493B"/>
    <w:rPr>
      <w:rFonts w:ascii="Times New Roman" w:eastAsia="Times New Roman" w:hAnsi="Times New Roman" w:cs="Times New Roman"/>
      <w:i/>
      <w:iCs/>
      <w:spacing w:val="60"/>
      <w:sz w:val="26"/>
      <w:szCs w:val="26"/>
      <w:shd w:val="clear" w:color="auto" w:fill="FFFFFF"/>
    </w:rPr>
  </w:style>
  <w:style w:type="character" w:customStyle="1" w:styleId="Teksttreci16Arial10ptBezkursywyOdstpy0pt">
    <w:name w:val="Tekst treści (16) + Arial;10 pt;Bez kursywy;Odstępy 0 pt"/>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7Exact">
    <w:name w:val="Tekst treści (7) Exact"/>
    <w:rsid w:val="00F8493B"/>
    <w:rPr>
      <w:rFonts w:ascii="Arial" w:eastAsia="Arial" w:hAnsi="Arial" w:cs="Arial"/>
      <w:b w:val="0"/>
      <w:bCs w:val="0"/>
      <w:i w:val="0"/>
      <w:iCs w:val="0"/>
      <w:smallCaps w:val="0"/>
      <w:strike w:val="0"/>
      <w:sz w:val="20"/>
      <w:szCs w:val="20"/>
      <w:u w:val="none"/>
    </w:rPr>
  </w:style>
  <w:style w:type="character" w:customStyle="1" w:styleId="Teksttreci17">
    <w:name w:val="Tekst treści (17)_"/>
    <w:link w:val="Teksttreci170"/>
    <w:rsid w:val="00F8493B"/>
    <w:rPr>
      <w:i/>
      <w:iCs/>
      <w:sz w:val="16"/>
      <w:szCs w:val="16"/>
      <w:shd w:val="clear" w:color="auto" w:fill="FFFFFF"/>
    </w:rPr>
  </w:style>
  <w:style w:type="character" w:customStyle="1" w:styleId="Nagwek22">
    <w:name w:val="Nagłówek #2 (2)_"/>
    <w:rsid w:val="00F8493B"/>
    <w:rPr>
      <w:rFonts w:ascii="Arial" w:eastAsia="Arial" w:hAnsi="Arial" w:cs="Arial"/>
      <w:b/>
      <w:bCs/>
      <w:i w:val="0"/>
      <w:iCs w:val="0"/>
      <w:smallCaps w:val="0"/>
      <w:strike w:val="0"/>
      <w:sz w:val="24"/>
      <w:szCs w:val="24"/>
      <w:u w:val="none"/>
    </w:rPr>
  </w:style>
  <w:style w:type="character" w:customStyle="1" w:styleId="Nagwek220">
    <w:name w:val="Nagłówek #2 (2)"/>
    <w:rsid w:val="00F8493B"/>
    <w:rPr>
      <w:rFonts w:ascii="Arial" w:eastAsia="Arial" w:hAnsi="Arial" w:cs="Arial"/>
      <w:b/>
      <w:bCs/>
      <w:i w:val="0"/>
      <w:iCs w:val="0"/>
      <w:smallCaps w:val="0"/>
      <w:strike w:val="0"/>
      <w:color w:val="000000"/>
      <w:spacing w:val="0"/>
      <w:w w:val="100"/>
      <w:position w:val="0"/>
      <w:sz w:val="24"/>
      <w:szCs w:val="24"/>
      <w:u w:val="single"/>
      <w:lang w:val="pl-PL" w:eastAsia="pl-PL" w:bidi="pl-PL"/>
    </w:rPr>
  </w:style>
  <w:style w:type="character" w:customStyle="1" w:styleId="Teksttreci17TimesNewRoman95ptBezkursywy">
    <w:name w:val="Tekst treści (17) + Times New Roman;9;5 pt;Bez kursywy"/>
    <w:rsid w:val="00F8493B"/>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1710ptBezkursywy">
    <w:name w:val="Tekst treści (17) + 10 pt;Bez kursywy"/>
    <w:rsid w:val="00F8493B"/>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Teksttreci78ptKursywa">
    <w:name w:val="Tekst treści (7) + 8 pt;Kursywa"/>
    <w:rsid w:val="00F8493B"/>
    <w:rPr>
      <w:rFonts w:ascii="Arial" w:eastAsia="Arial" w:hAnsi="Arial" w:cs="Arial"/>
      <w:b/>
      <w:bCs/>
      <w:i/>
      <w:iCs/>
      <w:smallCaps w:val="0"/>
      <w:strike w:val="0"/>
      <w:color w:val="000000"/>
      <w:spacing w:val="0"/>
      <w:w w:val="100"/>
      <w:position w:val="0"/>
      <w:sz w:val="16"/>
      <w:szCs w:val="16"/>
      <w:u w:val="none"/>
      <w:lang w:val="pl-PL" w:eastAsia="pl-PL" w:bidi="pl-PL"/>
    </w:rPr>
  </w:style>
  <w:style w:type="paragraph" w:customStyle="1" w:styleId="Teksttreci40">
    <w:name w:val="Tekst treści (4)"/>
    <w:basedOn w:val="Normalny"/>
    <w:link w:val="Teksttreci4"/>
    <w:rsid w:val="00F8493B"/>
    <w:pPr>
      <w:widowControl w:val="0"/>
      <w:shd w:val="clear" w:color="auto" w:fill="FFFFFF"/>
      <w:spacing w:before="320" w:line="250" w:lineRule="exact"/>
      <w:ind w:hanging="340"/>
    </w:pPr>
    <w:rPr>
      <w:b/>
      <w:bCs/>
      <w:sz w:val="20"/>
      <w:szCs w:val="20"/>
    </w:rPr>
  </w:style>
  <w:style w:type="paragraph" w:customStyle="1" w:styleId="Teksttreci130">
    <w:name w:val="Tekst treści (13)"/>
    <w:basedOn w:val="Normalny"/>
    <w:link w:val="Teksttreci13"/>
    <w:rsid w:val="00F8493B"/>
    <w:pPr>
      <w:widowControl w:val="0"/>
      <w:shd w:val="clear" w:color="auto" w:fill="FFFFFF"/>
      <w:spacing w:after="360" w:line="332" w:lineRule="exact"/>
      <w:jc w:val="center"/>
    </w:pPr>
    <w:rPr>
      <w:rFonts w:ascii="Times New Roman" w:eastAsia="Times New Roman" w:hAnsi="Times New Roman" w:cs="Times New Roman"/>
      <w:b/>
      <w:bCs/>
      <w:sz w:val="30"/>
      <w:szCs w:val="30"/>
    </w:rPr>
  </w:style>
  <w:style w:type="paragraph" w:customStyle="1" w:styleId="Teksttreci140">
    <w:name w:val="Tekst treści (14)"/>
    <w:basedOn w:val="Normalny"/>
    <w:link w:val="Teksttreci14"/>
    <w:rsid w:val="00F8493B"/>
    <w:pPr>
      <w:widowControl w:val="0"/>
      <w:shd w:val="clear" w:color="auto" w:fill="FFFFFF"/>
      <w:spacing w:line="302" w:lineRule="exact"/>
      <w:ind w:hanging="520"/>
    </w:pPr>
    <w:rPr>
      <w:rFonts w:ascii="Times New Roman" w:eastAsia="Times New Roman" w:hAnsi="Times New Roman" w:cs="Times New Roman"/>
      <w:sz w:val="26"/>
      <w:szCs w:val="26"/>
    </w:rPr>
  </w:style>
  <w:style w:type="paragraph" w:customStyle="1" w:styleId="Teksttreci150">
    <w:name w:val="Tekst treści (15)"/>
    <w:basedOn w:val="Normalny"/>
    <w:link w:val="Teksttreci15"/>
    <w:rsid w:val="00F8493B"/>
    <w:pPr>
      <w:widowControl w:val="0"/>
      <w:shd w:val="clear" w:color="auto" w:fill="FFFFFF"/>
      <w:spacing w:before="260" w:after="700" w:line="312" w:lineRule="exact"/>
      <w:jc w:val="center"/>
    </w:pPr>
    <w:rPr>
      <w:sz w:val="28"/>
      <w:szCs w:val="28"/>
    </w:rPr>
  </w:style>
  <w:style w:type="paragraph" w:customStyle="1" w:styleId="Nagwek120">
    <w:name w:val="Nagłówek #1 (2)"/>
    <w:basedOn w:val="Normalny"/>
    <w:link w:val="Nagwek12"/>
    <w:rsid w:val="00F8493B"/>
    <w:pPr>
      <w:widowControl w:val="0"/>
      <w:shd w:val="clear" w:color="auto" w:fill="FFFFFF"/>
      <w:spacing w:before="340" w:after="260" w:line="310" w:lineRule="exact"/>
      <w:jc w:val="center"/>
      <w:outlineLvl w:val="0"/>
    </w:pPr>
    <w:rPr>
      <w:rFonts w:ascii="Times New Roman" w:eastAsia="Times New Roman" w:hAnsi="Times New Roman" w:cs="Times New Roman"/>
      <w:sz w:val="28"/>
      <w:szCs w:val="28"/>
    </w:rPr>
  </w:style>
  <w:style w:type="paragraph" w:customStyle="1" w:styleId="Teksttreci160">
    <w:name w:val="Tekst treści (16)"/>
    <w:basedOn w:val="Normalny"/>
    <w:link w:val="Teksttreci16"/>
    <w:rsid w:val="00F8493B"/>
    <w:pPr>
      <w:widowControl w:val="0"/>
      <w:shd w:val="clear" w:color="auto" w:fill="FFFFFF"/>
      <w:spacing w:before="260" w:line="288" w:lineRule="exact"/>
    </w:pPr>
    <w:rPr>
      <w:rFonts w:ascii="Times New Roman" w:eastAsia="Times New Roman" w:hAnsi="Times New Roman" w:cs="Times New Roman"/>
      <w:i/>
      <w:iCs/>
      <w:spacing w:val="60"/>
      <w:sz w:val="26"/>
      <w:szCs w:val="26"/>
    </w:rPr>
  </w:style>
  <w:style w:type="paragraph" w:customStyle="1" w:styleId="Teksttreci170">
    <w:name w:val="Tekst treści (17)"/>
    <w:basedOn w:val="Normalny"/>
    <w:link w:val="Teksttreci17"/>
    <w:rsid w:val="00F8493B"/>
    <w:pPr>
      <w:widowControl w:val="0"/>
      <w:shd w:val="clear" w:color="auto" w:fill="FFFFFF"/>
      <w:spacing w:before="1160" w:after="80" w:line="182" w:lineRule="exact"/>
    </w:pPr>
    <w:rPr>
      <w:i/>
      <w:iCs/>
      <w:sz w:val="16"/>
      <w:szCs w:val="16"/>
    </w:rPr>
  </w:style>
  <w:style w:type="paragraph" w:styleId="Tekstprzypisukocowego">
    <w:name w:val="endnote text"/>
    <w:basedOn w:val="Normalny"/>
    <w:link w:val="TekstprzypisukocowegoZnak"/>
    <w:uiPriority w:val="99"/>
    <w:semiHidden/>
    <w:unhideWhenUsed/>
    <w:rsid w:val="00363DD3"/>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3DD3"/>
    <w:rPr>
      <w:sz w:val="20"/>
      <w:szCs w:val="20"/>
    </w:rPr>
  </w:style>
  <w:style w:type="character" w:styleId="Odwoanieprzypisukocowego">
    <w:name w:val="endnote reference"/>
    <w:basedOn w:val="Domylnaczcionkaakapitu"/>
    <w:uiPriority w:val="99"/>
    <w:semiHidden/>
    <w:unhideWhenUsed/>
    <w:rsid w:val="00363DD3"/>
    <w:rPr>
      <w:vertAlign w:val="superscript"/>
    </w:rPr>
  </w:style>
  <w:style w:type="paragraph" w:customStyle="1" w:styleId="Style6">
    <w:name w:val="Style6"/>
    <w:basedOn w:val="Normalny"/>
    <w:rsid w:val="007D7752"/>
    <w:pPr>
      <w:widowControl w:val="0"/>
      <w:autoSpaceDE w:val="0"/>
      <w:autoSpaceDN w:val="0"/>
      <w:adjustRightInd w:val="0"/>
      <w:spacing w:line="274" w:lineRule="exact"/>
    </w:pPr>
    <w:rPr>
      <w:rFonts w:eastAsia="Times New Roman" w:cs="Arial"/>
      <w:sz w:val="24"/>
      <w:szCs w:val="24"/>
      <w:lang w:eastAsia="pl-PL"/>
    </w:rPr>
  </w:style>
  <w:style w:type="character" w:customStyle="1" w:styleId="FontStyle32">
    <w:name w:val="Font Style32"/>
    <w:rsid w:val="007D7752"/>
    <w:rPr>
      <w:rFonts w:ascii="Arial" w:hAnsi="Arial" w:cs="Arial"/>
      <w:sz w:val="22"/>
      <w:szCs w:val="22"/>
    </w:rPr>
  </w:style>
  <w:style w:type="character" w:customStyle="1" w:styleId="FontStyle26">
    <w:name w:val="Font Style26"/>
    <w:rsid w:val="005F5086"/>
    <w:rPr>
      <w:rFonts w:ascii="Arial" w:hAnsi="Arial" w:cs="Arial"/>
      <w:sz w:val="22"/>
      <w:szCs w:val="22"/>
    </w:rPr>
  </w:style>
  <w:style w:type="character" w:customStyle="1" w:styleId="Nierozpoznanawzmianka1">
    <w:name w:val="Nierozpoznana wzmianka1"/>
    <w:basedOn w:val="Domylnaczcionkaakapitu"/>
    <w:uiPriority w:val="99"/>
    <w:semiHidden/>
    <w:unhideWhenUsed/>
    <w:rsid w:val="00C750A7"/>
    <w:rPr>
      <w:color w:val="605E5C"/>
      <w:shd w:val="clear" w:color="auto" w:fill="E1DFDD"/>
    </w:rPr>
  </w:style>
  <w:style w:type="character" w:styleId="UyteHipercze">
    <w:name w:val="FollowedHyperlink"/>
    <w:basedOn w:val="Domylnaczcionkaakapitu"/>
    <w:uiPriority w:val="99"/>
    <w:semiHidden/>
    <w:unhideWhenUsed/>
    <w:rsid w:val="000437A6"/>
    <w:rPr>
      <w:color w:val="954F72" w:themeColor="followedHyperlink"/>
      <w:u w:val="single"/>
    </w:rPr>
  </w:style>
  <w:style w:type="character" w:customStyle="1" w:styleId="FontStyle27">
    <w:name w:val="Font Style27"/>
    <w:rsid w:val="00821B42"/>
    <w:rPr>
      <w:rFonts w:ascii="Arial" w:hAnsi="Arial" w:cs="Arial"/>
      <w:b/>
      <w:bCs/>
      <w:sz w:val="22"/>
      <w:szCs w:val="22"/>
    </w:rPr>
  </w:style>
  <w:style w:type="paragraph" w:customStyle="1" w:styleId="Style2">
    <w:name w:val="Style2"/>
    <w:basedOn w:val="Normalny"/>
    <w:rsid w:val="00821B42"/>
    <w:pPr>
      <w:widowControl w:val="0"/>
      <w:autoSpaceDE w:val="0"/>
      <w:autoSpaceDN w:val="0"/>
      <w:adjustRightInd w:val="0"/>
      <w:spacing w:line="240" w:lineRule="auto"/>
      <w:jc w:val="left"/>
    </w:pPr>
    <w:rPr>
      <w:rFonts w:eastAsia="Times New Roman" w:cs="Arial"/>
      <w:sz w:val="24"/>
      <w:szCs w:val="24"/>
      <w:lang w:eastAsia="pl-PL"/>
    </w:rPr>
  </w:style>
  <w:style w:type="paragraph" w:customStyle="1" w:styleId="Style3">
    <w:name w:val="Style3"/>
    <w:basedOn w:val="Normalny"/>
    <w:rsid w:val="00821B42"/>
    <w:pPr>
      <w:widowControl w:val="0"/>
      <w:autoSpaceDE w:val="0"/>
      <w:autoSpaceDN w:val="0"/>
      <w:adjustRightInd w:val="0"/>
      <w:spacing w:line="254" w:lineRule="exact"/>
    </w:pPr>
    <w:rPr>
      <w:rFonts w:eastAsia="Times New Roman" w:cs="Arial"/>
      <w:sz w:val="24"/>
      <w:szCs w:val="24"/>
      <w:lang w:eastAsia="pl-PL"/>
    </w:rPr>
  </w:style>
  <w:style w:type="paragraph" w:customStyle="1" w:styleId="Tekstpodstawowy21">
    <w:name w:val="Tekst podstawowy 21"/>
    <w:basedOn w:val="Normalny"/>
    <w:rsid w:val="00F63E66"/>
    <w:pPr>
      <w:suppressAutoHyphens/>
      <w:spacing w:before="100" w:line="120" w:lineRule="atLeast"/>
    </w:pPr>
    <w:rPr>
      <w:rFonts w:ascii="Times New Roman" w:eastAsia="Times New Roman" w:hAnsi="Times New Roman" w:cs="Times New Roman"/>
      <w:sz w:val="20"/>
      <w:szCs w:val="20"/>
      <w:lang w:eastAsia="ar-SA"/>
    </w:rPr>
  </w:style>
  <w:style w:type="paragraph" w:customStyle="1" w:styleId="Standard">
    <w:name w:val="Standard"/>
    <w:rsid w:val="00F63E6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Tytu0">
    <w:name w:val="Tytu?"/>
    <w:basedOn w:val="Standard"/>
    <w:next w:val="Normalny"/>
    <w:rsid w:val="00F63E66"/>
    <w:pPr>
      <w:jc w:val="center"/>
    </w:pPr>
    <w:rPr>
      <w:rFonts w:ascii="Arial" w:hAnsi="Arial" w:cs="Arial"/>
      <w:b/>
      <w:bCs/>
    </w:rPr>
  </w:style>
  <w:style w:type="character" w:styleId="Numerstrony">
    <w:name w:val="page number"/>
    <w:basedOn w:val="Domylnaczcionkaakapitu"/>
    <w:rsid w:val="00EA5C6E"/>
  </w:style>
  <w:style w:type="paragraph" w:customStyle="1" w:styleId="Style12">
    <w:name w:val="Style12"/>
    <w:basedOn w:val="Normalny"/>
    <w:rsid w:val="00EA5C6E"/>
    <w:pPr>
      <w:widowControl w:val="0"/>
      <w:autoSpaceDE w:val="0"/>
      <w:autoSpaceDN w:val="0"/>
      <w:adjustRightInd w:val="0"/>
      <w:spacing w:line="257" w:lineRule="exact"/>
      <w:ind w:hanging="202"/>
      <w:jc w:val="left"/>
    </w:pPr>
    <w:rPr>
      <w:rFonts w:eastAsia="Times New Roman" w:cs="Arial"/>
      <w:sz w:val="24"/>
      <w:szCs w:val="24"/>
      <w:lang w:eastAsia="pl-PL"/>
    </w:rPr>
  </w:style>
  <w:style w:type="paragraph" w:customStyle="1" w:styleId="Style8">
    <w:name w:val="Style8"/>
    <w:basedOn w:val="Normalny"/>
    <w:rsid w:val="00EA5C6E"/>
    <w:pPr>
      <w:widowControl w:val="0"/>
      <w:autoSpaceDE w:val="0"/>
      <w:autoSpaceDN w:val="0"/>
      <w:adjustRightInd w:val="0"/>
      <w:spacing w:line="206" w:lineRule="exact"/>
      <w:jc w:val="center"/>
    </w:pPr>
    <w:rPr>
      <w:rFonts w:eastAsia="Times New Roman" w:cs="Arial"/>
      <w:sz w:val="24"/>
      <w:szCs w:val="24"/>
      <w:lang w:eastAsia="pl-PL"/>
    </w:rPr>
  </w:style>
  <w:style w:type="paragraph" w:customStyle="1" w:styleId="Style19">
    <w:name w:val="Style19"/>
    <w:basedOn w:val="Normalny"/>
    <w:rsid w:val="00EA5C6E"/>
    <w:pPr>
      <w:widowControl w:val="0"/>
      <w:autoSpaceDE w:val="0"/>
      <w:autoSpaceDN w:val="0"/>
      <w:adjustRightInd w:val="0"/>
      <w:spacing w:line="274" w:lineRule="exact"/>
      <w:ind w:hanging="77"/>
      <w:jc w:val="left"/>
    </w:pPr>
    <w:rPr>
      <w:rFonts w:eastAsia="Times New Roman" w:cs="Arial"/>
      <w:sz w:val="24"/>
      <w:szCs w:val="24"/>
      <w:lang w:eastAsia="pl-PL"/>
    </w:rPr>
  </w:style>
  <w:style w:type="character" w:customStyle="1" w:styleId="FontStyle30">
    <w:name w:val="Font Style30"/>
    <w:rsid w:val="00EA5C6E"/>
    <w:rPr>
      <w:rFonts w:ascii="Arial" w:hAnsi="Arial" w:cs="Arial"/>
      <w:sz w:val="18"/>
      <w:szCs w:val="18"/>
    </w:rPr>
  </w:style>
  <w:style w:type="paragraph" w:customStyle="1" w:styleId="Tekstpodstawowy22">
    <w:name w:val="Tekst podstawowy 22"/>
    <w:basedOn w:val="Normalny"/>
    <w:rsid w:val="00F46A3B"/>
    <w:pPr>
      <w:overflowPunct w:val="0"/>
      <w:autoSpaceDE w:val="0"/>
      <w:autoSpaceDN w:val="0"/>
      <w:adjustRightInd w:val="0"/>
      <w:spacing w:after="120" w:line="240" w:lineRule="auto"/>
      <w:ind w:left="283"/>
      <w:jc w:val="left"/>
    </w:pPr>
    <w:rPr>
      <w:rFonts w:ascii="Times New Roman" w:eastAsia="Times New Roman" w:hAnsi="Times New Roman" w:cs="Times New Roman"/>
      <w:sz w:val="20"/>
      <w:szCs w:val="20"/>
      <w:lang w:eastAsia="pl-PL"/>
    </w:rPr>
  </w:style>
  <w:style w:type="numbering" w:customStyle="1" w:styleId="WWNum37">
    <w:name w:val="WWNum37"/>
    <w:basedOn w:val="Bezlisty"/>
    <w:rsid w:val="00A72E24"/>
    <w:pPr>
      <w:numPr>
        <w:numId w:val="38"/>
      </w:numPr>
    </w:pPr>
  </w:style>
  <w:style w:type="paragraph" w:styleId="Tekstpodstawowywcity">
    <w:name w:val="Body Text Indent"/>
    <w:basedOn w:val="Normalny"/>
    <w:link w:val="TekstpodstawowywcityZnak"/>
    <w:uiPriority w:val="99"/>
    <w:semiHidden/>
    <w:unhideWhenUsed/>
    <w:rsid w:val="00B152A6"/>
    <w:pPr>
      <w:spacing w:after="120"/>
      <w:ind w:left="283"/>
    </w:pPr>
  </w:style>
  <w:style w:type="character" w:customStyle="1" w:styleId="TekstpodstawowywcityZnak">
    <w:name w:val="Tekst podstawowy wcięty Znak"/>
    <w:basedOn w:val="Domylnaczcionkaakapitu"/>
    <w:link w:val="Tekstpodstawowywcity"/>
    <w:uiPriority w:val="99"/>
    <w:semiHidden/>
    <w:rsid w:val="00B152A6"/>
    <w:rPr>
      <w:rFonts w:ascii="Arial" w:hAnsi="Arial"/>
    </w:rPr>
  </w:style>
  <w:style w:type="character" w:customStyle="1" w:styleId="Nagwek50">
    <w:name w:val="Nagłówek #5_"/>
    <w:basedOn w:val="Domylnaczcionkaakapitu"/>
    <w:link w:val="Nagwek51"/>
    <w:rsid w:val="00CE44C2"/>
    <w:rPr>
      <w:b/>
      <w:bCs/>
      <w:sz w:val="20"/>
      <w:szCs w:val="20"/>
      <w:shd w:val="clear" w:color="auto" w:fill="FFFFFF"/>
    </w:rPr>
  </w:style>
  <w:style w:type="paragraph" w:customStyle="1" w:styleId="Nagwek51">
    <w:name w:val="Nagłówek #5"/>
    <w:basedOn w:val="Normalny"/>
    <w:link w:val="Nagwek50"/>
    <w:rsid w:val="00CE44C2"/>
    <w:pPr>
      <w:widowControl w:val="0"/>
      <w:shd w:val="clear" w:color="auto" w:fill="FFFFFF"/>
      <w:spacing w:before="60" w:line="0" w:lineRule="atLeast"/>
      <w:ind w:hanging="380"/>
      <w:outlineLvl w:val="4"/>
    </w:pPr>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753571">
      <w:bodyDiv w:val="1"/>
      <w:marLeft w:val="0"/>
      <w:marRight w:val="0"/>
      <w:marTop w:val="0"/>
      <w:marBottom w:val="0"/>
      <w:divBdr>
        <w:top w:val="none" w:sz="0" w:space="0" w:color="auto"/>
        <w:left w:val="none" w:sz="0" w:space="0" w:color="auto"/>
        <w:bottom w:val="none" w:sz="0" w:space="0" w:color="auto"/>
        <w:right w:val="none" w:sz="0" w:space="0" w:color="auto"/>
      </w:divBdr>
    </w:div>
    <w:div w:id="673344136">
      <w:bodyDiv w:val="1"/>
      <w:marLeft w:val="0"/>
      <w:marRight w:val="0"/>
      <w:marTop w:val="0"/>
      <w:marBottom w:val="0"/>
      <w:divBdr>
        <w:top w:val="none" w:sz="0" w:space="0" w:color="auto"/>
        <w:left w:val="none" w:sz="0" w:space="0" w:color="auto"/>
        <w:bottom w:val="none" w:sz="0" w:space="0" w:color="auto"/>
        <w:right w:val="none" w:sz="0" w:space="0" w:color="auto"/>
      </w:divBdr>
    </w:div>
    <w:div w:id="973632920">
      <w:bodyDiv w:val="1"/>
      <w:marLeft w:val="0"/>
      <w:marRight w:val="0"/>
      <w:marTop w:val="0"/>
      <w:marBottom w:val="0"/>
      <w:divBdr>
        <w:top w:val="none" w:sz="0" w:space="0" w:color="auto"/>
        <w:left w:val="none" w:sz="0" w:space="0" w:color="auto"/>
        <w:bottom w:val="none" w:sz="0" w:space="0" w:color="auto"/>
        <w:right w:val="none" w:sz="0" w:space="0" w:color="auto"/>
      </w:divBdr>
      <w:divsChild>
        <w:div w:id="2090729924">
          <w:marLeft w:val="0"/>
          <w:marRight w:val="0"/>
          <w:marTop w:val="0"/>
          <w:marBottom w:val="0"/>
          <w:divBdr>
            <w:top w:val="none" w:sz="0" w:space="0" w:color="auto"/>
            <w:left w:val="none" w:sz="0" w:space="0" w:color="auto"/>
            <w:bottom w:val="none" w:sz="0" w:space="0" w:color="auto"/>
            <w:right w:val="none" w:sz="0" w:space="0" w:color="auto"/>
          </w:divBdr>
        </w:div>
        <w:div w:id="870996888">
          <w:marLeft w:val="0"/>
          <w:marRight w:val="0"/>
          <w:marTop w:val="0"/>
          <w:marBottom w:val="0"/>
          <w:divBdr>
            <w:top w:val="none" w:sz="0" w:space="0" w:color="auto"/>
            <w:left w:val="none" w:sz="0" w:space="0" w:color="auto"/>
            <w:bottom w:val="none" w:sz="0" w:space="0" w:color="auto"/>
            <w:right w:val="none" w:sz="0" w:space="0" w:color="auto"/>
          </w:divBdr>
        </w:div>
        <w:div w:id="1815902055">
          <w:marLeft w:val="0"/>
          <w:marRight w:val="0"/>
          <w:marTop w:val="0"/>
          <w:marBottom w:val="0"/>
          <w:divBdr>
            <w:top w:val="none" w:sz="0" w:space="0" w:color="auto"/>
            <w:left w:val="none" w:sz="0" w:space="0" w:color="auto"/>
            <w:bottom w:val="none" w:sz="0" w:space="0" w:color="auto"/>
            <w:right w:val="none" w:sz="0" w:space="0" w:color="auto"/>
          </w:divBdr>
        </w:div>
        <w:div w:id="1320622260">
          <w:marLeft w:val="0"/>
          <w:marRight w:val="0"/>
          <w:marTop w:val="0"/>
          <w:marBottom w:val="0"/>
          <w:divBdr>
            <w:top w:val="none" w:sz="0" w:space="0" w:color="auto"/>
            <w:left w:val="none" w:sz="0" w:space="0" w:color="auto"/>
            <w:bottom w:val="none" w:sz="0" w:space="0" w:color="auto"/>
            <w:right w:val="none" w:sz="0" w:space="0" w:color="auto"/>
          </w:divBdr>
        </w:div>
      </w:divsChild>
    </w:div>
    <w:div w:id="1141918908">
      <w:bodyDiv w:val="1"/>
      <w:marLeft w:val="0"/>
      <w:marRight w:val="0"/>
      <w:marTop w:val="0"/>
      <w:marBottom w:val="0"/>
      <w:divBdr>
        <w:top w:val="none" w:sz="0" w:space="0" w:color="auto"/>
        <w:left w:val="none" w:sz="0" w:space="0" w:color="auto"/>
        <w:bottom w:val="none" w:sz="0" w:space="0" w:color="auto"/>
        <w:right w:val="none" w:sz="0" w:space="0" w:color="auto"/>
      </w:divBdr>
    </w:div>
    <w:div w:id="1508786320">
      <w:bodyDiv w:val="1"/>
      <w:marLeft w:val="0"/>
      <w:marRight w:val="0"/>
      <w:marTop w:val="0"/>
      <w:marBottom w:val="0"/>
      <w:divBdr>
        <w:top w:val="none" w:sz="0" w:space="0" w:color="auto"/>
        <w:left w:val="none" w:sz="0" w:space="0" w:color="auto"/>
        <w:bottom w:val="none" w:sz="0" w:space="0" w:color="auto"/>
        <w:right w:val="none" w:sz="0" w:space="0" w:color="auto"/>
      </w:divBdr>
    </w:div>
    <w:div w:id="1627538378">
      <w:bodyDiv w:val="1"/>
      <w:marLeft w:val="0"/>
      <w:marRight w:val="0"/>
      <w:marTop w:val="0"/>
      <w:marBottom w:val="0"/>
      <w:divBdr>
        <w:top w:val="none" w:sz="0" w:space="0" w:color="auto"/>
        <w:left w:val="none" w:sz="0" w:space="0" w:color="auto"/>
        <w:bottom w:val="none" w:sz="0" w:space="0" w:color="auto"/>
        <w:right w:val="none" w:sz="0" w:space="0" w:color="auto"/>
      </w:divBdr>
    </w:div>
    <w:div w:id="1829594812">
      <w:bodyDiv w:val="1"/>
      <w:marLeft w:val="0"/>
      <w:marRight w:val="0"/>
      <w:marTop w:val="0"/>
      <w:marBottom w:val="0"/>
      <w:divBdr>
        <w:top w:val="none" w:sz="0" w:space="0" w:color="auto"/>
        <w:left w:val="none" w:sz="0" w:space="0" w:color="auto"/>
        <w:bottom w:val="none" w:sz="0" w:space="0" w:color="auto"/>
        <w:right w:val="none" w:sz="0" w:space="0" w:color="auto"/>
      </w:divBdr>
    </w:div>
    <w:div w:id="19959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psp@kmpsp.gliwice.pl" TargetMode="External"/><Relationship Id="rId13" Type="http://schemas.openxmlformats.org/officeDocument/2006/relationships/hyperlink" Target="mailto:iod@katowice.kwps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25262-74BA-4CD4-B075-5E32E519B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36</Pages>
  <Words>13626</Words>
  <Characters>81760</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dc:creator>
  <cp:keywords/>
  <dc:description/>
  <cp:lastModifiedBy>Artur Piechoczek (KM Gliwice)</cp:lastModifiedBy>
  <cp:revision>52</cp:revision>
  <cp:lastPrinted>2023-04-07T06:15:00Z</cp:lastPrinted>
  <dcterms:created xsi:type="dcterms:W3CDTF">2023-05-02T05:33:00Z</dcterms:created>
  <dcterms:modified xsi:type="dcterms:W3CDTF">2026-02-05T08:57:00Z</dcterms:modified>
</cp:coreProperties>
</file>