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6B1931" w:rsidRDefault="00564490" w:rsidP="008252F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214A90">
        <w:rPr>
          <w:rFonts w:ascii="Arial" w:hAnsi="Arial" w:cs="Arial"/>
          <w:bCs/>
          <w:sz w:val="24"/>
          <w:szCs w:val="24"/>
        </w:rPr>
        <w:t xml:space="preserve"> </w:t>
      </w:r>
      <w:r w:rsidR="00754560">
        <w:rPr>
          <w:rFonts w:ascii="Arial" w:hAnsi="Arial" w:cs="Arial"/>
          <w:b/>
          <w:bCs/>
          <w:sz w:val="24"/>
          <w:szCs w:val="24"/>
        </w:rPr>
        <w:t>Przebudowa ulicy Sandomierskiej</w:t>
      </w:r>
      <w:r w:rsidR="00A5324E">
        <w:rPr>
          <w:rFonts w:ascii="Arial" w:hAnsi="Arial" w:cs="Arial"/>
          <w:b/>
          <w:bCs/>
          <w:sz w:val="24"/>
          <w:szCs w:val="24"/>
        </w:rPr>
        <w:t xml:space="preserve"> w Radomiu</w:t>
      </w:r>
      <w:bookmarkStart w:id="17" w:name="_GoBack"/>
      <w:bookmarkEnd w:id="17"/>
      <w:r w:rsidR="005359AF" w:rsidRPr="005F60CF">
        <w:rPr>
          <w:rFonts w:ascii="Arial" w:hAnsi="Arial" w:cs="Arial"/>
          <w:b/>
          <w:bCs/>
          <w:sz w:val="24"/>
          <w:szCs w:val="24"/>
        </w:rPr>
        <w:t>,</w:t>
      </w:r>
      <w:r w:rsidR="008252F8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 udziału 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10681" w:rsidRPr="006B1931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6D0637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14A90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0A77"/>
    <w:rsid w:val="006D19B0"/>
    <w:rsid w:val="006F0949"/>
    <w:rsid w:val="007233DB"/>
    <w:rsid w:val="007246DD"/>
    <w:rsid w:val="00732F15"/>
    <w:rsid w:val="00735E55"/>
    <w:rsid w:val="00747B35"/>
    <w:rsid w:val="00754560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5BE9"/>
    <w:rsid w:val="008B7C5D"/>
    <w:rsid w:val="008D2204"/>
    <w:rsid w:val="008D27CD"/>
    <w:rsid w:val="008E0106"/>
    <w:rsid w:val="008E52BE"/>
    <w:rsid w:val="008F082E"/>
    <w:rsid w:val="008F4242"/>
    <w:rsid w:val="009042DB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66C7"/>
    <w:rsid w:val="00A35EF0"/>
    <w:rsid w:val="00A42246"/>
    <w:rsid w:val="00A47DCD"/>
    <w:rsid w:val="00A5027A"/>
    <w:rsid w:val="00A5324E"/>
    <w:rsid w:val="00A5535D"/>
    <w:rsid w:val="00A56492"/>
    <w:rsid w:val="00A62EAE"/>
    <w:rsid w:val="00A71DF9"/>
    <w:rsid w:val="00A73DED"/>
    <w:rsid w:val="00A80291"/>
    <w:rsid w:val="00A806AC"/>
    <w:rsid w:val="00A8502E"/>
    <w:rsid w:val="00A8520C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A547F"/>
    <w:rsid w:val="00DB51F6"/>
    <w:rsid w:val="00DC6607"/>
    <w:rsid w:val="00DE6C81"/>
    <w:rsid w:val="00DF1B2B"/>
    <w:rsid w:val="00DF2387"/>
    <w:rsid w:val="00DF737D"/>
    <w:rsid w:val="00E1360B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2717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,"/>
  <w:listSeparator w:val=";"/>
  <w14:docId w14:val="250E1110"/>
  <w15:docId w15:val="{8BD1AD21-B85F-4D79-B640-E46C544F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359FD-0EB0-479F-9AA8-041BAE45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Wioletta Berak</cp:lastModifiedBy>
  <cp:revision>132</cp:revision>
  <cp:lastPrinted>2024-12-20T07:54:00Z</cp:lastPrinted>
  <dcterms:created xsi:type="dcterms:W3CDTF">2019-01-29T20:11:00Z</dcterms:created>
  <dcterms:modified xsi:type="dcterms:W3CDTF">2026-02-02T13:05:00Z</dcterms:modified>
</cp:coreProperties>
</file>