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1435CF">
        <w:rPr>
          <w:b/>
          <w:color w:val="auto"/>
          <w:sz w:val="22"/>
          <w:szCs w:val="22"/>
        </w:rPr>
        <w:t xml:space="preserve">4 </w:t>
      </w:r>
      <w:r w:rsidRPr="008C3284">
        <w:rPr>
          <w:b/>
          <w:color w:val="auto"/>
          <w:sz w:val="22"/>
          <w:szCs w:val="22"/>
        </w:rPr>
        <w:t>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64CE2" w:rsidRPr="00830DF7" w:rsidRDefault="00664CE2" w:rsidP="00664CE2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664CE2" w:rsidRPr="00830DF7" w:rsidRDefault="00664CE2" w:rsidP="00664CE2">
      <w:pPr>
        <w:ind w:left="5246" w:firstLine="708"/>
        <w:rPr>
          <w:rFonts w:cs="Times New Roman"/>
          <w:b/>
          <w:sz w:val="10"/>
          <w:szCs w:val="10"/>
        </w:rPr>
      </w:pPr>
    </w:p>
    <w:p w:rsidR="007D26EC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7D26EC">
        <w:rPr>
          <w:rFonts w:cs="Times New Roman"/>
          <w:b/>
          <w:sz w:val="20"/>
          <w:szCs w:val="20"/>
        </w:rPr>
        <w:t>Specjalistyczny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664CE2" w:rsidRPr="00830DF7" w:rsidRDefault="00664CE2" w:rsidP="00664CE2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</w:t>
      </w:r>
      <w:r w:rsidR="00D1527C">
        <w:rPr>
          <w:rFonts w:cs="Times New Roman"/>
          <w:i/>
          <w:color w:val="auto"/>
          <w:sz w:val="16"/>
          <w:szCs w:val="16"/>
        </w:rPr>
        <w:t> </w:t>
      </w:r>
      <w:r w:rsidRPr="00830DF7">
        <w:rPr>
          <w:rFonts w:cs="Times New Roman"/>
          <w:i/>
          <w:color w:val="auto"/>
          <w:sz w:val="16"/>
          <w:szCs w:val="16"/>
        </w:rPr>
        <w:t>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</w:t>
      </w:r>
      <w:r w:rsidR="00D1527C">
        <w:rPr>
          <w:rFonts w:cs="Times New Roman"/>
          <w:i/>
          <w:color w:val="auto"/>
          <w:sz w:val="16"/>
          <w:szCs w:val="16"/>
        </w:rPr>
        <w:t> </w:t>
      </w:r>
      <w:r w:rsidRPr="00830DF7">
        <w:rPr>
          <w:rFonts w:cs="Times New Roman"/>
          <w:i/>
          <w:color w:val="auto"/>
          <w:sz w:val="16"/>
          <w:szCs w:val="16"/>
        </w:rPr>
        <w:t>reprezentacji)</w:t>
      </w:r>
    </w:p>
    <w:p w:rsidR="00664CE2" w:rsidRDefault="00664CE2" w:rsidP="00664CE2">
      <w:pPr>
        <w:rPr>
          <w:rFonts w:cs="Times New Roman"/>
          <w:color w:val="auto"/>
          <w:sz w:val="21"/>
          <w:szCs w:val="21"/>
        </w:rPr>
      </w:pPr>
    </w:p>
    <w:p w:rsidR="00083202" w:rsidRPr="00830DF7" w:rsidRDefault="00083202" w:rsidP="00664CE2">
      <w:pPr>
        <w:rPr>
          <w:rFonts w:cs="Times New Roman"/>
          <w:color w:val="auto"/>
          <w:sz w:val="21"/>
          <w:szCs w:val="21"/>
        </w:rPr>
      </w:pPr>
      <w:bookmarkStart w:id="0" w:name="_GoBack"/>
      <w:bookmarkEnd w:id="0"/>
    </w:p>
    <w:p w:rsidR="00DA3845" w:rsidRPr="008C3284" w:rsidRDefault="00DA3845">
      <w:pPr>
        <w:jc w:val="both"/>
        <w:rPr>
          <w:color w:val="auto"/>
        </w:rPr>
      </w:pPr>
    </w:p>
    <w:p w:rsidR="00DA3845" w:rsidRPr="008C3284" w:rsidRDefault="00DA3845">
      <w:pPr>
        <w:spacing w:line="360" w:lineRule="auto"/>
        <w:jc w:val="center"/>
        <w:rPr>
          <w:b/>
          <w:color w:val="auto"/>
        </w:rPr>
      </w:pPr>
      <w:r w:rsidRPr="008C3284">
        <w:rPr>
          <w:b/>
          <w:color w:val="auto"/>
        </w:rPr>
        <w:t xml:space="preserve">OŚWIADCZENIE, ŻE OFEROWANE DOSTAWY </w:t>
      </w:r>
    </w:p>
    <w:p w:rsidR="00DA3845" w:rsidRPr="008C3284" w:rsidRDefault="00DA3845">
      <w:pPr>
        <w:spacing w:line="360" w:lineRule="auto"/>
        <w:jc w:val="center"/>
        <w:rPr>
          <w:color w:val="auto"/>
          <w:sz w:val="20"/>
          <w:szCs w:val="20"/>
        </w:rPr>
      </w:pPr>
      <w:r w:rsidRPr="008C3284">
        <w:rPr>
          <w:b/>
          <w:color w:val="auto"/>
        </w:rPr>
        <w:t>ODPOWIADAJĄ WYMAGANIOM ZAMAWIAJĄCEGO</w:t>
      </w: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 w:rsidP="00AF60D1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="008463C7" w:rsidRPr="008463C7">
        <w:rPr>
          <w:b/>
          <w:color w:val="000000" w:themeColor="text1"/>
          <w:sz w:val="20"/>
          <w:szCs w:val="20"/>
        </w:rPr>
        <w:t>sprzedaż i dostaw</w:t>
      </w:r>
      <w:r w:rsidR="008463C7">
        <w:rPr>
          <w:b/>
          <w:color w:val="000000" w:themeColor="text1"/>
          <w:sz w:val="20"/>
          <w:szCs w:val="20"/>
        </w:rPr>
        <w:t>ę</w:t>
      </w:r>
      <w:r w:rsidR="008463C7" w:rsidRPr="008463C7">
        <w:rPr>
          <w:b/>
          <w:color w:val="000000" w:themeColor="text1"/>
          <w:sz w:val="20"/>
          <w:szCs w:val="20"/>
        </w:rPr>
        <w:t xml:space="preserve"> </w:t>
      </w:r>
      <w:r w:rsidR="00D1527C" w:rsidRPr="00D1527C">
        <w:rPr>
          <w:b/>
          <w:color w:val="000000" w:themeColor="text1"/>
          <w:sz w:val="20"/>
          <w:szCs w:val="20"/>
        </w:rPr>
        <w:t>materiałów medycznych i odzieży medycznej, środków ochrony indywidualnej, papierów rejestrujących, akcesoriów do identyfikacji osób i higieny pacjenta, serwet ochronnych, mat dekontaminacyjnych, pokrowców na zwłoki, termometrów dla potrzeb Szpitala Specjalistycznego im. Edmunda Biernackiego w Mielcu</w:t>
      </w:r>
      <w:r w:rsidR="008463C7" w:rsidRPr="008463C7">
        <w:rPr>
          <w:b/>
          <w:color w:val="000000" w:themeColor="text1"/>
          <w:sz w:val="20"/>
          <w:szCs w:val="20"/>
        </w:rPr>
        <w:t>, znak</w:t>
      </w:r>
      <w:r w:rsidR="00535ADD">
        <w:rPr>
          <w:b/>
          <w:color w:val="000000" w:themeColor="text1"/>
          <w:sz w:val="20"/>
          <w:szCs w:val="20"/>
        </w:rPr>
        <w:t> </w:t>
      </w:r>
      <w:r w:rsidR="008463C7" w:rsidRPr="008463C7">
        <w:rPr>
          <w:b/>
          <w:color w:val="000000" w:themeColor="text1"/>
          <w:sz w:val="20"/>
          <w:szCs w:val="20"/>
        </w:rPr>
        <w:t>Sz</w:t>
      </w:r>
      <w:r w:rsidR="00E93D66">
        <w:rPr>
          <w:b/>
          <w:color w:val="000000" w:themeColor="text1"/>
          <w:sz w:val="20"/>
          <w:szCs w:val="20"/>
        </w:rPr>
        <w:t>S</w:t>
      </w:r>
      <w:r w:rsidR="008463C7" w:rsidRPr="008463C7">
        <w:rPr>
          <w:b/>
          <w:color w:val="000000" w:themeColor="text1"/>
          <w:sz w:val="20"/>
          <w:szCs w:val="20"/>
        </w:rPr>
        <w:t>.ZP.2</w:t>
      </w:r>
      <w:r w:rsidR="00E93D66">
        <w:rPr>
          <w:b/>
          <w:color w:val="000000" w:themeColor="text1"/>
          <w:sz w:val="20"/>
          <w:szCs w:val="20"/>
        </w:rPr>
        <w:t>6</w:t>
      </w:r>
      <w:r w:rsidR="008463C7" w:rsidRPr="008463C7">
        <w:rPr>
          <w:b/>
          <w:color w:val="000000" w:themeColor="text1"/>
          <w:sz w:val="20"/>
          <w:szCs w:val="20"/>
        </w:rPr>
        <w:t>1.</w:t>
      </w:r>
      <w:r w:rsidR="00D1527C">
        <w:rPr>
          <w:b/>
          <w:color w:val="000000" w:themeColor="text1"/>
          <w:sz w:val="20"/>
          <w:szCs w:val="20"/>
        </w:rPr>
        <w:t>7</w:t>
      </w:r>
      <w:r w:rsidR="008463C7" w:rsidRPr="008463C7">
        <w:rPr>
          <w:b/>
          <w:color w:val="000000" w:themeColor="text1"/>
          <w:sz w:val="20"/>
          <w:szCs w:val="20"/>
        </w:rPr>
        <w:t>.</w:t>
      </w:r>
      <w:r w:rsidR="00E93D66">
        <w:rPr>
          <w:b/>
          <w:color w:val="000000" w:themeColor="text1"/>
          <w:sz w:val="20"/>
          <w:szCs w:val="20"/>
        </w:rPr>
        <w:t>202</w:t>
      </w:r>
      <w:r w:rsidR="00D1527C">
        <w:rPr>
          <w:b/>
          <w:color w:val="000000" w:themeColor="text1"/>
          <w:sz w:val="20"/>
          <w:szCs w:val="20"/>
        </w:rPr>
        <w:t>6</w:t>
      </w:r>
      <w:r w:rsidRPr="00526C9B">
        <w:rPr>
          <w:color w:val="auto"/>
          <w:sz w:val="20"/>
          <w:szCs w:val="20"/>
        </w:rPr>
        <w:t>,</w:t>
      </w:r>
      <w:r w:rsidRPr="00530B63">
        <w:rPr>
          <w:b/>
          <w:color w:val="000000" w:themeColor="text1"/>
          <w:sz w:val="20"/>
          <w:szCs w:val="20"/>
        </w:rPr>
        <w:t xml:space="preserve"> </w:t>
      </w:r>
      <w:r w:rsidRPr="008C3284">
        <w:rPr>
          <w:color w:val="auto"/>
          <w:sz w:val="20"/>
          <w:szCs w:val="20"/>
        </w:rPr>
        <w:t>w imieniu reprezentowanej p</w:t>
      </w:r>
      <w:r w:rsidR="00AF60D1">
        <w:rPr>
          <w:color w:val="auto"/>
          <w:sz w:val="20"/>
          <w:szCs w:val="20"/>
        </w:rPr>
        <w:t>rzeze mnie firmy oświadczam, że </w:t>
      </w:r>
      <w:r w:rsidRPr="008C3284">
        <w:rPr>
          <w:color w:val="auto"/>
          <w:sz w:val="20"/>
          <w:szCs w:val="20"/>
        </w:rPr>
        <w:t xml:space="preserve">oferowany asortyment posiada dokumenty wymagane przez </w:t>
      </w:r>
      <w:r w:rsidR="0096735E">
        <w:rPr>
          <w:color w:val="auto"/>
          <w:sz w:val="20"/>
          <w:szCs w:val="20"/>
        </w:rPr>
        <w:t>obowiązujące</w:t>
      </w:r>
      <w:r w:rsidRPr="008C3284">
        <w:rPr>
          <w:color w:val="auto"/>
          <w:sz w:val="20"/>
          <w:szCs w:val="20"/>
        </w:rPr>
        <w:t xml:space="preserve"> prawo na podstawie których może być wprowadzony do</w:t>
      </w:r>
      <w:r w:rsidR="00535ADD">
        <w:rPr>
          <w:color w:val="auto"/>
          <w:sz w:val="20"/>
          <w:szCs w:val="20"/>
        </w:rPr>
        <w:t> </w:t>
      </w:r>
      <w:r w:rsidRPr="008C3284">
        <w:rPr>
          <w:color w:val="auto"/>
          <w:sz w:val="20"/>
          <w:szCs w:val="20"/>
        </w:rPr>
        <w:t>obrotu i stosowania w placówkach ochrony zdrowia RP</w:t>
      </w:r>
      <w:r w:rsidR="007D26EC">
        <w:rPr>
          <w:color w:val="auto"/>
          <w:sz w:val="20"/>
          <w:szCs w:val="20"/>
        </w:rPr>
        <w:t xml:space="preserve"> oraz </w:t>
      </w:r>
      <w:r w:rsidR="00997560">
        <w:rPr>
          <w:sz w:val="20"/>
          <w:szCs w:val="20"/>
        </w:rPr>
        <w:t>spełnia wszystkie wymagania i </w:t>
      </w:r>
      <w:r w:rsidR="007D26EC">
        <w:rPr>
          <w:sz w:val="20"/>
          <w:szCs w:val="20"/>
        </w:rPr>
        <w:t>parametry określone przez Zamawiającego w Specyfikacji Warunków Zamówienia</w:t>
      </w:r>
      <w:r w:rsidRPr="008C3284">
        <w:rPr>
          <w:color w:val="auto"/>
          <w:sz w:val="20"/>
          <w:szCs w:val="20"/>
        </w:rPr>
        <w:t>.</w:t>
      </w:r>
    </w:p>
    <w:p w:rsidR="00DA3845" w:rsidRPr="00083202" w:rsidRDefault="00DA3845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C8472E" w:rsidRPr="00083202" w:rsidRDefault="00C8472E" w:rsidP="00C8472E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C8472E" w:rsidRDefault="00C8472E" w:rsidP="00C8472E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  <w:sz w:val="20"/>
          <w:szCs w:val="20"/>
        </w:rPr>
      </w:pPr>
    </w:p>
    <w:p w:rsidR="00E93D66" w:rsidRDefault="00E93D66" w:rsidP="00C8472E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  <w:sz w:val="20"/>
          <w:szCs w:val="20"/>
        </w:rPr>
      </w:pPr>
    </w:p>
    <w:p w:rsidR="00E93D66" w:rsidRPr="00083202" w:rsidRDefault="00E93D66" w:rsidP="00C8472E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  <w:sz w:val="20"/>
          <w:szCs w:val="20"/>
        </w:rPr>
      </w:pPr>
    </w:p>
    <w:p w:rsidR="00DA3845" w:rsidRPr="00083202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7E0AEB" w:rsidRDefault="007E0AEB" w:rsidP="007E0AEB">
      <w:pPr>
        <w:jc w:val="both"/>
        <w:rPr>
          <w:color w:val="auto"/>
        </w:rPr>
      </w:pPr>
    </w:p>
    <w:p w:rsidR="00DA3845" w:rsidRPr="008C3284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Default="00DA3845">
      <w:pPr>
        <w:jc w:val="both"/>
        <w:rPr>
          <w:color w:val="auto"/>
        </w:rPr>
      </w:pPr>
    </w:p>
    <w:sectPr w:rsidR="00DA3845">
      <w:footerReference w:type="default" r:id="rId8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F2C" w:rsidRDefault="00FB5F2C">
      <w:r>
        <w:separator/>
      </w:r>
    </w:p>
  </w:endnote>
  <w:endnote w:type="continuationSeparator" w:id="0">
    <w:p w:rsidR="00FB5F2C" w:rsidRDefault="00FB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8E" w:rsidRPr="001E4F81" w:rsidRDefault="001E4F81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D1527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F2C" w:rsidRDefault="00FB5F2C">
      <w:r>
        <w:separator/>
      </w:r>
    </w:p>
  </w:footnote>
  <w:footnote w:type="continuationSeparator" w:id="0">
    <w:p w:rsidR="00FB5F2C" w:rsidRDefault="00FB5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 w15:restartNumberingAfterBreak="0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2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7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9" w15:restartNumberingAfterBreak="0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0" w15:restartNumberingAfterBreak="0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1" w15:restartNumberingAfterBreak="0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4" w15:restartNumberingAfterBreak="0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5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0" w15:restartNumberingAfterBreak="0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1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4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5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6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7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 w15:restartNumberingAfterBreak="0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2" w15:restartNumberingAfterBreak="0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3" w15:restartNumberingAfterBreak="0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5" w15:restartNumberingAfterBreak="0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 w15:restartNumberingAfterBreak="0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3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4" w15:restartNumberingAfterBreak="0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3"/>
  </w:num>
  <w:num w:numId="21">
    <w:abstractNumId w:val="114"/>
  </w:num>
  <w:num w:numId="22">
    <w:abstractNumId w:val="63"/>
  </w:num>
  <w:num w:numId="23">
    <w:abstractNumId w:val="89"/>
  </w:num>
  <w:num w:numId="24">
    <w:abstractNumId w:val="69"/>
  </w:num>
  <w:num w:numId="25">
    <w:abstractNumId w:val="110"/>
  </w:num>
  <w:num w:numId="26">
    <w:abstractNumId w:val="103"/>
  </w:num>
  <w:num w:numId="27">
    <w:abstractNumId w:val="68"/>
  </w:num>
  <w:num w:numId="28">
    <w:abstractNumId w:val="77"/>
  </w:num>
  <w:num w:numId="29">
    <w:abstractNumId w:val="96"/>
  </w:num>
  <w:num w:numId="30">
    <w:abstractNumId w:val="107"/>
  </w:num>
  <w:num w:numId="31">
    <w:abstractNumId w:val="85"/>
  </w:num>
  <w:num w:numId="32">
    <w:abstractNumId w:val="65"/>
  </w:num>
  <w:num w:numId="33">
    <w:abstractNumId w:val="64"/>
  </w:num>
  <w:num w:numId="34">
    <w:abstractNumId w:val="100"/>
  </w:num>
  <w:num w:numId="35">
    <w:abstractNumId w:val="97"/>
  </w:num>
  <w:num w:numId="36">
    <w:abstractNumId w:val="94"/>
  </w:num>
  <w:num w:numId="37">
    <w:abstractNumId w:val="99"/>
  </w:num>
  <w:num w:numId="38">
    <w:abstractNumId w:val="109"/>
  </w:num>
  <w:num w:numId="39">
    <w:abstractNumId w:val="91"/>
  </w:num>
  <w:num w:numId="40">
    <w:abstractNumId w:val="74"/>
  </w:num>
  <w:num w:numId="41">
    <w:abstractNumId w:val="70"/>
  </w:num>
  <w:num w:numId="42">
    <w:abstractNumId w:val="66"/>
  </w:num>
  <w:num w:numId="43">
    <w:abstractNumId w:val="82"/>
  </w:num>
  <w:num w:numId="44">
    <w:abstractNumId w:val="104"/>
  </w:num>
  <w:num w:numId="45">
    <w:abstractNumId w:val="113"/>
  </w:num>
  <w:num w:numId="46">
    <w:abstractNumId w:val="80"/>
  </w:num>
  <w:num w:numId="47">
    <w:abstractNumId w:val="106"/>
  </w:num>
  <w:num w:numId="48">
    <w:abstractNumId w:val="112"/>
  </w:num>
  <w:num w:numId="49">
    <w:abstractNumId w:val="84"/>
  </w:num>
  <w:num w:numId="50">
    <w:abstractNumId w:val="67"/>
  </w:num>
  <w:num w:numId="51">
    <w:abstractNumId w:val="87"/>
  </w:num>
  <w:num w:numId="52">
    <w:abstractNumId w:val="10"/>
  </w:num>
  <w:num w:numId="53">
    <w:abstractNumId w:val="111"/>
  </w:num>
  <w:num w:numId="54">
    <w:abstractNumId w:val="88"/>
  </w:num>
  <w:num w:numId="55">
    <w:abstractNumId w:val="102"/>
  </w:num>
  <w:num w:numId="56">
    <w:abstractNumId w:val="79"/>
  </w:num>
  <w:num w:numId="57">
    <w:abstractNumId w:val="78"/>
  </w:num>
  <w:num w:numId="58">
    <w:abstractNumId w:val="75"/>
  </w:num>
  <w:num w:numId="59">
    <w:abstractNumId w:val="105"/>
  </w:num>
  <w:num w:numId="60">
    <w:abstractNumId w:val="81"/>
  </w:num>
  <w:num w:numId="61">
    <w:abstractNumId w:val="71"/>
  </w:num>
  <w:num w:numId="62">
    <w:abstractNumId w:val="93"/>
  </w:num>
  <w:num w:numId="63">
    <w:abstractNumId w:val="83"/>
  </w:num>
  <w:num w:numId="64">
    <w:abstractNumId w:val="76"/>
  </w:num>
  <w:num w:numId="65">
    <w:abstractNumId w:val="62"/>
  </w:num>
  <w:num w:numId="66">
    <w:abstractNumId w:val="101"/>
  </w:num>
  <w:num w:numId="67">
    <w:abstractNumId w:val="86"/>
  </w:num>
  <w:num w:numId="68">
    <w:abstractNumId w:val="92"/>
  </w:num>
  <w:num w:numId="69">
    <w:abstractNumId w:val="15"/>
  </w:num>
  <w:num w:numId="70">
    <w:abstractNumId w:val="98"/>
  </w:num>
  <w:num w:numId="71">
    <w:abstractNumId w:val="9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83202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35CF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5481"/>
    <w:rsid w:val="0021049B"/>
    <w:rsid w:val="00224715"/>
    <w:rsid w:val="002447F4"/>
    <w:rsid w:val="00244FF5"/>
    <w:rsid w:val="00257573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73CB7"/>
    <w:rsid w:val="00390A58"/>
    <w:rsid w:val="003D38B3"/>
    <w:rsid w:val="003E52C6"/>
    <w:rsid w:val="003F650C"/>
    <w:rsid w:val="00404CBF"/>
    <w:rsid w:val="00423A5D"/>
    <w:rsid w:val="00435231"/>
    <w:rsid w:val="00446655"/>
    <w:rsid w:val="004542FC"/>
    <w:rsid w:val="004611C2"/>
    <w:rsid w:val="00476F10"/>
    <w:rsid w:val="00487CE9"/>
    <w:rsid w:val="00495390"/>
    <w:rsid w:val="004D4E42"/>
    <w:rsid w:val="004E3EBF"/>
    <w:rsid w:val="00526C9B"/>
    <w:rsid w:val="00527702"/>
    <w:rsid w:val="00530B63"/>
    <w:rsid w:val="0053421E"/>
    <w:rsid w:val="00535ADD"/>
    <w:rsid w:val="0055052E"/>
    <w:rsid w:val="00553A44"/>
    <w:rsid w:val="00555F8F"/>
    <w:rsid w:val="005821E9"/>
    <w:rsid w:val="0059086D"/>
    <w:rsid w:val="005925F3"/>
    <w:rsid w:val="00597EBC"/>
    <w:rsid w:val="005B386F"/>
    <w:rsid w:val="005C0505"/>
    <w:rsid w:val="005C1A08"/>
    <w:rsid w:val="005C6245"/>
    <w:rsid w:val="005E0597"/>
    <w:rsid w:val="005E0911"/>
    <w:rsid w:val="00634B05"/>
    <w:rsid w:val="00640122"/>
    <w:rsid w:val="00641F3B"/>
    <w:rsid w:val="00652969"/>
    <w:rsid w:val="00664CE2"/>
    <w:rsid w:val="0066676C"/>
    <w:rsid w:val="00674910"/>
    <w:rsid w:val="00684999"/>
    <w:rsid w:val="006930E3"/>
    <w:rsid w:val="006C1704"/>
    <w:rsid w:val="006C26C7"/>
    <w:rsid w:val="006D7316"/>
    <w:rsid w:val="006F78BD"/>
    <w:rsid w:val="00704C00"/>
    <w:rsid w:val="00705AA2"/>
    <w:rsid w:val="00710A10"/>
    <w:rsid w:val="00730B73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E0AEB"/>
    <w:rsid w:val="007F30D6"/>
    <w:rsid w:val="007F5661"/>
    <w:rsid w:val="00810A44"/>
    <w:rsid w:val="00813B26"/>
    <w:rsid w:val="00814DB4"/>
    <w:rsid w:val="008231C0"/>
    <w:rsid w:val="00834B83"/>
    <w:rsid w:val="008463C7"/>
    <w:rsid w:val="00847F93"/>
    <w:rsid w:val="00860EFE"/>
    <w:rsid w:val="00865461"/>
    <w:rsid w:val="008677F1"/>
    <w:rsid w:val="00875023"/>
    <w:rsid w:val="00880D4E"/>
    <w:rsid w:val="00892F8E"/>
    <w:rsid w:val="008C147D"/>
    <w:rsid w:val="008C3284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539E6"/>
    <w:rsid w:val="00B55FE5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DA9"/>
    <w:rsid w:val="00CB3A5E"/>
    <w:rsid w:val="00CD063B"/>
    <w:rsid w:val="00CD2007"/>
    <w:rsid w:val="00CE245A"/>
    <w:rsid w:val="00CF498B"/>
    <w:rsid w:val="00CF51D8"/>
    <w:rsid w:val="00D00377"/>
    <w:rsid w:val="00D1527C"/>
    <w:rsid w:val="00D16801"/>
    <w:rsid w:val="00D42C2F"/>
    <w:rsid w:val="00DA3845"/>
    <w:rsid w:val="00DE343C"/>
    <w:rsid w:val="00E40AF8"/>
    <w:rsid w:val="00E43ACC"/>
    <w:rsid w:val="00E555B9"/>
    <w:rsid w:val="00E66012"/>
    <w:rsid w:val="00E93D66"/>
    <w:rsid w:val="00E94C9C"/>
    <w:rsid w:val="00EB122D"/>
    <w:rsid w:val="00EC73EC"/>
    <w:rsid w:val="00EF1C2A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9329-35EF-4E71-B413-2565EE70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1214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4</cp:revision>
  <cp:lastPrinted>2024-03-21T07:50:00Z</cp:lastPrinted>
  <dcterms:created xsi:type="dcterms:W3CDTF">2025-09-26T10:23:00Z</dcterms:created>
  <dcterms:modified xsi:type="dcterms:W3CDTF">2026-01-28T07:39:00Z</dcterms:modified>
</cp:coreProperties>
</file>