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407" w:rsidRDefault="00D90A12" w:rsidP="00E40407">
      <w:r>
        <w:t>SZSPOO.SZP.3810</w:t>
      </w:r>
      <w:r w:rsidR="00DC42EC">
        <w:t>.</w:t>
      </w:r>
      <w:r w:rsidR="00453C2A">
        <w:t>8.2026</w:t>
      </w:r>
    </w:p>
    <w:p w:rsidR="00E40407" w:rsidRDefault="00E40407" w:rsidP="00E40407">
      <w:pPr>
        <w:pStyle w:val="Tytu"/>
        <w:spacing w:after="60" w:line="276" w:lineRule="auto"/>
        <w:rPr>
          <w:rFonts w:asciiTheme="minorHAnsi" w:hAnsiTheme="minorHAnsi" w:cstheme="minorHAnsi"/>
          <w:iCs/>
          <w:sz w:val="22"/>
          <w:szCs w:val="22"/>
          <w:u w:val="single"/>
        </w:rPr>
      </w:pPr>
      <w:r w:rsidRPr="00D90A12">
        <w:rPr>
          <w:rFonts w:asciiTheme="minorHAnsi" w:hAnsiTheme="minorHAnsi" w:cstheme="minorHAnsi"/>
          <w:iCs/>
          <w:sz w:val="22"/>
          <w:szCs w:val="22"/>
          <w:u w:val="single"/>
        </w:rPr>
        <w:t xml:space="preserve">S p e c y f i k a c j a </w:t>
      </w:r>
      <w:r w:rsidRPr="00D90A12">
        <w:rPr>
          <w:rFonts w:asciiTheme="minorHAnsi" w:hAnsiTheme="minorHAnsi" w:cstheme="minorHAnsi"/>
          <w:iCs/>
          <w:sz w:val="22"/>
          <w:szCs w:val="22"/>
          <w:u w:val="single"/>
        </w:rPr>
        <w:br/>
        <w:t>W a r u n k ó w</w:t>
      </w:r>
      <w:r w:rsidRPr="00D90A12">
        <w:rPr>
          <w:rFonts w:asciiTheme="minorHAnsi" w:hAnsiTheme="minorHAnsi" w:cstheme="minorHAnsi"/>
          <w:iCs/>
          <w:sz w:val="22"/>
          <w:szCs w:val="22"/>
          <w:u w:val="single"/>
          <w:lang w:val="pl-PL"/>
        </w:rPr>
        <w:t xml:space="preserve"> </w:t>
      </w:r>
      <w:r w:rsidRPr="00D90A12">
        <w:rPr>
          <w:rFonts w:asciiTheme="minorHAnsi" w:hAnsiTheme="minorHAnsi" w:cstheme="minorHAnsi"/>
          <w:iCs/>
          <w:sz w:val="22"/>
          <w:szCs w:val="22"/>
          <w:u w:val="single"/>
        </w:rPr>
        <w:t xml:space="preserve"> Z a m ó w i e n i a</w:t>
      </w:r>
      <w:r w:rsidRPr="00D90A12">
        <w:rPr>
          <w:rFonts w:asciiTheme="minorHAnsi" w:hAnsiTheme="minorHAnsi" w:cstheme="minorHAnsi"/>
          <w:iCs/>
          <w:sz w:val="22"/>
          <w:szCs w:val="22"/>
          <w:u w:val="single"/>
        </w:rPr>
        <w:br/>
        <w:t>(SWZ)</w:t>
      </w:r>
    </w:p>
    <w:p w:rsidR="0002722F" w:rsidRPr="0002722F" w:rsidRDefault="0002722F" w:rsidP="00E40407">
      <w:pPr>
        <w:pStyle w:val="Tytu"/>
        <w:spacing w:after="60" w:line="276" w:lineRule="auto"/>
        <w:rPr>
          <w:rFonts w:asciiTheme="minorHAnsi" w:hAnsiTheme="minorHAnsi" w:cstheme="minorHAnsi"/>
          <w:iCs/>
          <w:sz w:val="22"/>
          <w:szCs w:val="22"/>
          <w:u w:val="single"/>
          <w:lang w:val="pl-PL"/>
        </w:rPr>
      </w:pPr>
      <w:r>
        <w:rPr>
          <w:rFonts w:asciiTheme="minorHAnsi" w:hAnsiTheme="minorHAnsi" w:cstheme="minorHAnsi"/>
          <w:iCs/>
          <w:sz w:val="22"/>
          <w:szCs w:val="22"/>
          <w:u w:val="single"/>
          <w:lang w:val="pl-PL"/>
        </w:rPr>
        <w:t>Dostawa</w:t>
      </w:r>
      <w:r w:rsidR="008D589A">
        <w:rPr>
          <w:rFonts w:asciiTheme="minorHAnsi" w:hAnsiTheme="minorHAnsi" w:cstheme="minorHAnsi"/>
          <w:iCs/>
          <w:sz w:val="22"/>
          <w:szCs w:val="22"/>
          <w:u w:val="single"/>
          <w:lang w:val="pl-PL"/>
        </w:rPr>
        <w:t xml:space="preserve"> </w:t>
      </w:r>
      <w:r w:rsidR="00453C2A">
        <w:rPr>
          <w:rFonts w:asciiTheme="minorHAnsi" w:hAnsiTheme="minorHAnsi" w:cstheme="minorHAnsi"/>
          <w:iCs/>
          <w:sz w:val="22"/>
          <w:szCs w:val="22"/>
          <w:u w:val="single"/>
          <w:lang w:val="pl-PL"/>
        </w:rPr>
        <w:t>gazów medycznych</w:t>
      </w:r>
      <w:r w:rsidR="008A1004">
        <w:rPr>
          <w:rFonts w:asciiTheme="minorHAnsi" w:hAnsiTheme="minorHAnsi" w:cstheme="minorHAnsi"/>
          <w:iCs/>
          <w:sz w:val="22"/>
          <w:szCs w:val="22"/>
          <w:u w:val="single"/>
          <w:lang w:val="pl-PL"/>
        </w:rPr>
        <w:t xml:space="preserve"> i</w:t>
      </w:r>
      <w:r w:rsidR="00453C2A">
        <w:rPr>
          <w:rFonts w:asciiTheme="minorHAnsi" w:hAnsiTheme="minorHAnsi" w:cstheme="minorHAnsi"/>
          <w:iCs/>
          <w:sz w:val="22"/>
          <w:szCs w:val="22"/>
          <w:u w:val="single"/>
          <w:lang w:val="pl-PL"/>
        </w:rPr>
        <w:t xml:space="preserve"> technicznych oraz dzierżawa butli, zbiornika tlenu ciekłego i osprzętu eksploatacyjnego do </w:t>
      </w:r>
      <w:proofErr w:type="spellStart"/>
      <w:r w:rsidR="00453C2A">
        <w:rPr>
          <w:rFonts w:asciiTheme="minorHAnsi" w:hAnsiTheme="minorHAnsi" w:cstheme="minorHAnsi"/>
          <w:iCs/>
          <w:sz w:val="22"/>
          <w:szCs w:val="22"/>
          <w:u w:val="single"/>
          <w:lang w:val="pl-PL"/>
        </w:rPr>
        <w:t>entonoxu</w:t>
      </w:r>
      <w:proofErr w:type="spellEnd"/>
      <w:r w:rsidR="00453C2A">
        <w:rPr>
          <w:rFonts w:asciiTheme="minorHAnsi" w:hAnsiTheme="minorHAnsi" w:cstheme="minorHAnsi"/>
          <w:iCs/>
          <w:sz w:val="22"/>
          <w:szCs w:val="22"/>
          <w:u w:val="single"/>
          <w:lang w:val="pl-PL"/>
        </w:rPr>
        <w:t>.</w:t>
      </w:r>
    </w:p>
    <w:p w:rsidR="00E40407" w:rsidRPr="00D90A12" w:rsidRDefault="00E40407" w:rsidP="00E40407">
      <w:pPr>
        <w:pStyle w:val="Nagwek4"/>
        <w:numPr>
          <w:ilvl w:val="0"/>
          <w:numId w:val="1"/>
        </w:numPr>
        <w:shd w:val="clear" w:color="auto" w:fill="BFBFBF"/>
        <w:spacing w:after="120" w:line="276" w:lineRule="auto"/>
        <w:ind w:left="426" w:hanging="426"/>
        <w:rPr>
          <w:rFonts w:asciiTheme="minorHAnsi" w:hAnsiTheme="minorHAnsi" w:cstheme="minorHAnsi"/>
          <w:sz w:val="22"/>
          <w:szCs w:val="22"/>
        </w:rPr>
      </w:pPr>
      <w:r w:rsidRPr="00D90A12">
        <w:rPr>
          <w:rFonts w:asciiTheme="minorHAnsi" w:hAnsiTheme="minorHAnsi" w:cstheme="minorHAnsi"/>
          <w:sz w:val="22"/>
          <w:szCs w:val="22"/>
        </w:rPr>
        <w:t xml:space="preserve">Nazwa oraz adres </w:t>
      </w:r>
      <w:r w:rsidRPr="00D90A12">
        <w:rPr>
          <w:rFonts w:asciiTheme="minorHAnsi" w:hAnsiTheme="minorHAnsi" w:cstheme="minorHAnsi"/>
          <w:sz w:val="22"/>
          <w:szCs w:val="22"/>
          <w:lang w:val="pl-PL"/>
        </w:rPr>
        <w:t>Z</w:t>
      </w:r>
      <w:proofErr w:type="spellStart"/>
      <w:r w:rsidRPr="00D90A12">
        <w:rPr>
          <w:rFonts w:asciiTheme="minorHAnsi" w:hAnsiTheme="minorHAnsi" w:cstheme="minorHAnsi"/>
          <w:sz w:val="22"/>
          <w:szCs w:val="22"/>
        </w:rPr>
        <w:t>amawiaj</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cego</w:t>
      </w:r>
      <w:proofErr w:type="spellEnd"/>
      <w:r w:rsidRPr="00D90A12">
        <w:rPr>
          <w:rFonts w:asciiTheme="minorHAnsi" w:hAnsiTheme="minorHAnsi" w:cstheme="minorHAnsi"/>
          <w:sz w:val="22"/>
          <w:szCs w:val="22"/>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E40407" w:rsidRPr="00D90A12" w:rsidTr="00057F0B">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E40407" w:rsidRPr="00D90A12" w:rsidRDefault="00E40407" w:rsidP="00057F0B">
            <w:pPr>
              <w:pStyle w:val="Tekstpodstawowy3"/>
              <w:tabs>
                <w:tab w:val="left" w:pos="2410"/>
              </w:tabs>
              <w:spacing w:after="0" w:line="276" w:lineRule="auto"/>
              <w:jc w:val="center"/>
              <w:rPr>
                <w:rFonts w:asciiTheme="minorHAnsi" w:hAnsiTheme="minorHAnsi" w:cstheme="minorHAnsi"/>
                <w:b/>
                <w:bCs/>
                <w:sz w:val="22"/>
                <w:szCs w:val="22"/>
              </w:rPr>
            </w:pPr>
            <w:r w:rsidRPr="00D90A12">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E40407" w:rsidRPr="00D90A12" w:rsidRDefault="00E40407" w:rsidP="00D90A12">
            <w:pPr>
              <w:spacing w:after="0" w:line="240" w:lineRule="auto"/>
              <w:rPr>
                <w:rFonts w:cstheme="minorHAnsi"/>
                <w:b/>
                <w:bCs/>
              </w:rPr>
            </w:pPr>
            <w:r w:rsidRPr="00D90A12">
              <w:rPr>
                <w:rFonts w:cstheme="minorHAnsi"/>
                <w:b/>
                <w:bCs/>
              </w:rPr>
              <w:t>Szpital Specjalistyczny w Brzozowie</w:t>
            </w:r>
          </w:p>
          <w:p w:rsidR="00E40407" w:rsidRPr="00D90A12" w:rsidRDefault="00E40407" w:rsidP="00D90A12">
            <w:pPr>
              <w:spacing w:after="0" w:line="240" w:lineRule="auto"/>
              <w:rPr>
                <w:rFonts w:cstheme="minorHAnsi"/>
                <w:b/>
                <w:bCs/>
              </w:rPr>
            </w:pPr>
            <w:r w:rsidRPr="00D90A12">
              <w:rPr>
                <w:rFonts w:cstheme="minorHAnsi"/>
                <w:b/>
                <w:bCs/>
              </w:rPr>
              <w:t>Podkarpacki Ośrodek Onkologiczny</w:t>
            </w:r>
          </w:p>
          <w:p w:rsidR="00E40407" w:rsidRPr="00D90A12" w:rsidRDefault="00E40407" w:rsidP="00D90A12">
            <w:pPr>
              <w:spacing w:after="0" w:line="240" w:lineRule="auto"/>
              <w:rPr>
                <w:rFonts w:cstheme="minorHAnsi"/>
                <w:b/>
                <w:bCs/>
              </w:rPr>
            </w:pPr>
            <w:r w:rsidRPr="00D90A12">
              <w:rPr>
                <w:rFonts w:cstheme="minorHAnsi"/>
                <w:b/>
                <w:bCs/>
              </w:rPr>
              <w:t>tel./fa</w:t>
            </w:r>
            <w:r w:rsidR="009F3A85">
              <w:rPr>
                <w:rFonts w:cstheme="minorHAnsi"/>
                <w:b/>
                <w:bCs/>
              </w:rPr>
              <w:t>ks</w:t>
            </w:r>
            <w:r w:rsidRPr="00D90A12">
              <w:rPr>
                <w:rFonts w:cstheme="minorHAnsi"/>
                <w:b/>
                <w:bCs/>
              </w:rPr>
              <w:t xml:space="preserve">: 13 4309552, 13 4309552 </w:t>
            </w:r>
          </w:p>
          <w:p w:rsidR="00E40407" w:rsidRPr="00D90A12" w:rsidRDefault="00E40407" w:rsidP="00D90A12">
            <w:pPr>
              <w:spacing w:after="0" w:line="240" w:lineRule="auto"/>
              <w:rPr>
                <w:rFonts w:cstheme="minorHAnsi"/>
                <w:b/>
                <w:bCs/>
              </w:rPr>
            </w:pPr>
            <w:r w:rsidRPr="00D90A12">
              <w:rPr>
                <w:rFonts w:cstheme="minorHAnsi"/>
                <w:b/>
                <w:bCs/>
              </w:rPr>
              <w:t>e-mail:onkologia@szpital-brzozow.pl</w:t>
            </w:r>
          </w:p>
          <w:p w:rsidR="00E40407" w:rsidRPr="00D90A12" w:rsidRDefault="00E40407" w:rsidP="00D90A12">
            <w:pPr>
              <w:spacing w:after="0" w:line="240" w:lineRule="auto"/>
              <w:rPr>
                <w:rFonts w:cstheme="minorHAnsi"/>
                <w:b/>
                <w:bCs/>
              </w:rPr>
            </w:pPr>
            <w:r w:rsidRPr="00D90A12">
              <w:rPr>
                <w:rFonts w:cstheme="minorHAnsi"/>
                <w:b/>
                <w:bCs/>
              </w:rPr>
              <w:t xml:space="preserve">strona internetowa: </w:t>
            </w:r>
            <w:hyperlink r:id="rId8" w:history="1">
              <w:r w:rsidRPr="00D90A12">
                <w:rPr>
                  <w:rStyle w:val="Hipercze"/>
                  <w:rFonts w:cstheme="minorHAnsi"/>
                  <w:b/>
                  <w:bCs/>
                </w:rPr>
                <w:t>www.szpital-brzozow.pl</w:t>
              </w:r>
            </w:hyperlink>
            <w:r w:rsidRPr="00D90A12">
              <w:rPr>
                <w:rFonts w:cstheme="minorHAnsi"/>
                <w:b/>
                <w:bCs/>
              </w:rPr>
              <w:t xml:space="preserve"> </w:t>
            </w:r>
          </w:p>
          <w:p w:rsidR="00E40407" w:rsidRPr="00D90A12" w:rsidRDefault="00E40407" w:rsidP="00D90A12">
            <w:pPr>
              <w:spacing w:after="0" w:line="240" w:lineRule="auto"/>
              <w:rPr>
                <w:rFonts w:cstheme="minorHAnsi"/>
                <w:b/>
                <w:bCs/>
                <w:lang w:val="de-DE"/>
              </w:rPr>
            </w:pPr>
            <w:r w:rsidRPr="00D90A12">
              <w:rPr>
                <w:rFonts w:cstheme="minorHAnsi"/>
                <w:b/>
                <w:bCs/>
                <w:lang w:val="de-DE"/>
              </w:rPr>
              <w:t>NIP: 6861441430</w:t>
            </w:r>
          </w:p>
        </w:tc>
      </w:tr>
      <w:tr w:rsidR="00E40407" w:rsidRPr="00D90A12" w:rsidTr="00057F0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E40407" w:rsidRPr="00D90A12" w:rsidRDefault="00E40407" w:rsidP="00057F0B">
            <w:pPr>
              <w:spacing w:line="276" w:lineRule="auto"/>
              <w:jc w:val="both"/>
              <w:rPr>
                <w:rFonts w:cstheme="minorHAnsi"/>
                <w:b/>
                <w:bCs/>
                <w:iCs/>
              </w:rPr>
            </w:pPr>
            <w:r w:rsidRPr="00D90A12">
              <w:rPr>
                <w:rFonts w:cstheme="minorHAnsi"/>
                <w:b/>
                <w:bCs/>
                <w:iCs/>
              </w:rPr>
              <w:t>Zmiany i wyjaśnienia treści SWZ oraz inne dokumenty zamówienia bezpośrednio związane z post</w:t>
            </w:r>
            <w:r w:rsidR="00137A6F">
              <w:rPr>
                <w:rFonts w:cstheme="minorHAnsi"/>
                <w:b/>
                <w:bCs/>
                <w:iCs/>
              </w:rPr>
              <w:t>ę</w:t>
            </w:r>
            <w:r w:rsidRPr="00D90A12">
              <w:rPr>
                <w:rFonts w:cstheme="minorHAnsi"/>
                <w:b/>
                <w:bCs/>
                <w:iCs/>
              </w:rPr>
              <w:t>powaniem o udzielenie zamówienia będą udostępniane na stronie internetowej</w:t>
            </w:r>
            <w:r w:rsidR="00137A6F">
              <w:rPr>
                <w:rFonts w:cstheme="minorHAnsi"/>
                <w:b/>
                <w:bCs/>
                <w:iCs/>
              </w:rPr>
              <w:t>:</w:t>
            </w:r>
          </w:p>
          <w:p w:rsidR="00E40407" w:rsidRPr="00D90A12" w:rsidRDefault="00E40407" w:rsidP="00057F0B">
            <w:pPr>
              <w:spacing w:line="276" w:lineRule="auto"/>
              <w:jc w:val="both"/>
              <w:rPr>
                <w:rFonts w:cstheme="minorHAnsi"/>
                <w:b/>
                <w:bCs/>
              </w:rPr>
            </w:pPr>
            <w:r w:rsidRPr="00D90A12">
              <w:rPr>
                <w:rFonts w:cstheme="minorHAnsi"/>
                <w:b/>
                <w:bCs/>
                <w:iCs/>
              </w:rPr>
              <w:t>http://www.ezamowienia.gov.pl</w:t>
            </w:r>
          </w:p>
        </w:tc>
      </w:tr>
    </w:tbl>
    <w:p w:rsidR="00E40407" w:rsidRPr="00D90A12" w:rsidRDefault="00E40407" w:rsidP="00E40407">
      <w:pPr>
        <w:pStyle w:val="Nagwek4"/>
        <w:numPr>
          <w:ilvl w:val="0"/>
          <w:numId w:val="1"/>
        </w:numPr>
        <w:shd w:val="clear" w:color="auto" w:fill="BFBFBF"/>
        <w:spacing w:before="120" w:after="0" w:line="276" w:lineRule="auto"/>
        <w:ind w:left="426" w:hanging="426"/>
        <w:rPr>
          <w:rFonts w:asciiTheme="minorHAnsi" w:hAnsiTheme="minorHAnsi" w:cstheme="minorHAnsi"/>
          <w:sz w:val="22"/>
          <w:szCs w:val="22"/>
        </w:rPr>
      </w:pPr>
      <w:r w:rsidRPr="00D90A12">
        <w:rPr>
          <w:rFonts w:asciiTheme="minorHAnsi" w:hAnsiTheme="minorHAnsi" w:cstheme="minorHAnsi"/>
          <w:sz w:val="22"/>
          <w:szCs w:val="22"/>
        </w:rPr>
        <w:t>Tryb udzielenia zamówienia.</w:t>
      </w:r>
    </w:p>
    <w:p w:rsidR="00D90A12" w:rsidRDefault="00D90A12" w:rsidP="00D90A12">
      <w:pPr>
        <w:autoSpaceDE w:val="0"/>
        <w:autoSpaceDN w:val="0"/>
        <w:adjustRightInd w:val="0"/>
        <w:spacing w:after="0" w:line="276" w:lineRule="auto"/>
        <w:ind w:left="426"/>
        <w:jc w:val="both"/>
        <w:rPr>
          <w:rFonts w:cstheme="minorHAnsi"/>
          <w:bCs/>
          <w:lang w:val="x-none" w:eastAsia="x-none"/>
        </w:rPr>
      </w:pPr>
    </w:p>
    <w:p w:rsidR="00E40407" w:rsidRDefault="00E40407" w:rsidP="00E40407">
      <w:pPr>
        <w:numPr>
          <w:ilvl w:val="0"/>
          <w:numId w:val="2"/>
        </w:numPr>
        <w:autoSpaceDE w:val="0"/>
        <w:autoSpaceDN w:val="0"/>
        <w:adjustRightInd w:val="0"/>
        <w:spacing w:after="0" w:line="276" w:lineRule="auto"/>
        <w:ind w:left="426" w:hanging="426"/>
        <w:jc w:val="both"/>
        <w:rPr>
          <w:rFonts w:cstheme="minorHAnsi"/>
          <w:bCs/>
          <w:lang w:val="x-none" w:eastAsia="x-none"/>
        </w:rPr>
      </w:pPr>
      <w:r w:rsidRPr="00D90A12">
        <w:rPr>
          <w:rFonts w:cstheme="minorHAnsi"/>
          <w:bCs/>
          <w:lang w:val="x-none" w:eastAsia="x-none"/>
        </w:rPr>
        <w:t xml:space="preserve">Postępowanie o udzielenie zamówienia publicznego prowadzone jest na podstawie art. </w:t>
      </w:r>
      <w:r w:rsidRPr="00D90A12">
        <w:rPr>
          <w:rFonts w:cstheme="minorHAnsi"/>
          <w:bCs/>
          <w:lang w:eastAsia="x-none"/>
        </w:rPr>
        <w:t xml:space="preserve">275 ust. 1 a) </w:t>
      </w:r>
      <w:r w:rsidRPr="00D90A12">
        <w:rPr>
          <w:rFonts w:cstheme="minorHAnsi"/>
          <w:bCs/>
          <w:lang w:val="x-none" w:eastAsia="x-none"/>
        </w:rPr>
        <w:t xml:space="preserve"> ustawy z dnia 11 września 2019 r. - Prawo zamówień publicznych (Dz. U. z</w:t>
      </w:r>
      <w:r w:rsidRPr="00D90A12">
        <w:rPr>
          <w:rFonts w:cstheme="minorHAnsi"/>
          <w:bCs/>
          <w:lang w:eastAsia="x-none"/>
        </w:rPr>
        <w:t> </w:t>
      </w:r>
      <w:r w:rsidRPr="00D90A12">
        <w:rPr>
          <w:rFonts w:cstheme="minorHAnsi"/>
          <w:bCs/>
          <w:lang w:val="x-none" w:eastAsia="x-none"/>
        </w:rPr>
        <w:t>20</w:t>
      </w:r>
      <w:r w:rsidRPr="00D90A12">
        <w:rPr>
          <w:rFonts w:cstheme="minorHAnsi"/>
          <w:bCs/>
          <w:lang w:eastAsia="x-none"/>
        </w:rPr>
        <w:t>24</w:t>
      </w:r>
      <w:r w:rsidRPr="00D90A12">
        <w:rPr>
          <w:rFonts w:cstheme="minorHAnsi"/>
          <w:bCs/>
          <w:lang w:val="x-none" w:eastAsia="x-none"/>
        </w:rPr>
        <w:t xml:space="preserve"> r., poz. </w:t>
      </w:r>
      <w:r w:rsidRPr="00D90A12">
        <w:rPr>
          <w:rFonts w:cstheme="minorHAnsi"/>
          <w:bCs/>
          <w:lang w:eastAsia="x-none"/>
        </w:rPr>
        <w:t>1320.</w:t>
      </w:r>
      <w:r w:rsidRPr="00D90A12">
        <w:rPr>
          <w:rFonts w:cstheme="minorHAnsi"/>
          <w:bCs/>
          <w:lang w:val="x-none" w:eastAsia="x-none"/>
        </w:rPr>
        <w:t>) [zwanej dalej także „</w:t>
      </w:r>
      <w:r w:rsidRPr="00D90A12">
        <w:rPr>
          <w:rFonts w:cstheme="minorHAnsi"/>
          <w:bCs/>
          <w:lang w:eastAsia="x-none"/>
        </w:rPr>
        <w:t xml:space="preserve">ustawa </w:t>
      </w:r>
      <w:proofErr w:type="spellStart"/>
      <w:r w:rsidRPr="00D90A12">
        <w:rPr>
          <w:rFonts w:cstheme="minorHAnsi"/>
          <w:bCs/>
          <w:lang w:eastAsia="x-none"/>
        </w:rPr>
        <w:t>Pzp</w:t>
      </w:r>
      <w:proofErr w:type="spellEnd"/>
      <w:r w:rsidRPr="00D90A12">
        <w:rPr>
          <w:rFonts w:cstheme="minorHAnsi"/>
          <w:bCs/>
          <w:lang w:val="x-none" w:eastAsia="x-none"/>
        </w:rPr>
        <w:t>”].</w:t>
      </w:r>
    </w:p>
    <w:p w:rsidR="00D90A12" w:rsidRPr="00D90A12" w:rsidRDefault="00D90A12" w:rsidP="00D90A12">
      <w:pPr>
        <w:autoSpaceDE w:val="0"/>
        <w:autoSpaceDN w:val="0"/>
        <w:adjustRightInd w:val="0"/>
        <w:spacing w:after="0" w:line="276" w:lineRule="auto"/>
        <w:ind w:left="426"/>
        <w:jc w:val="both"/>
        <w:rPr>
          <w:rFonts w:cstheme="minorHAnsi"/>
          <w:bCs/>
          <w:lang w:val="x-none" w:eastAsia="x-none"/>
        </w:rPr>
      </w:pPr>
    </w:p>
    <w:p w:rsidR="00E40407" w:rsidRPr="00D90A12" w:rsidRDefault="00E40407" w:rsidP="00E40407">
      <w:pPr>
        <w:numPr>
          <w:ilvl w:val="0"/>
          <w:numId w:val="1"/>
        </w:numPr>
        <w:shd w:val="clear" w:color="auto" w:fill="BFBFBF"/>
        <w:tabs>
          <w:tab w:val="left" w:pos="0"/>
        </w:tabs>
        <w:spacing w:after="0" w:line="276" w:lineRule="auto"/>
        <w:rPr>
          <w:rFonts w:cstheme="minorHAnsi"/>
          <w:b/>
        </w:rPr>
      </w:pPr>
      <w:r w:rsidRPr="00D90A12">
        <w:rPr>
          <w:rFonts w:cstheme="minorHAnsi"/>
          <w:b/>
        </w:rPr>
        <w:t>Warunki udziału w postepowaniu.</w:t>
      </w:r>
    </w:p>
    <w:p w:rsidR="00D90A12" w:rsidRDefault="00D90A12" w:rsidP="00E40407">
      <w:pPr>
        <w:spacing w:line="276" w:lineRule="auto"/>
        <w:rPr>
          <w:rFonts w:cstheme="minorHAnsi"/>
          <w:bCs/>
          <w:iCs/>
        </w:rPr>
      </w:pPr>
    </w:p>
    <w:p w:rsidR="00E40407" w:rsidRPr="00D90A12" w:rsidRDefault="00E40407" w:rsidP="00E40407">
      <w:pPr>
        <w:spacing w:line="276" w:lineRule="auto"/>
        <w:rPr>
          <w:rFonts w:cstheme="minorHAnsi"/>
          <w:lang w:eastAsia="x-none"/>
        </w:rPr>
      </w:pPr>
      <w:r w:rsidRPr="00D90A12">
        <w:rPr>
          <w:rFonts w:cstheme="minorHAnsi"/>
          <w:bCs/>
          <w:iCs/>
        </w:rPr>
        <w:t>O</w:t>
      </w:r>
      <w:r w:rsidRPr="00D90A12">
        <w:rPr>
          <w:rFonts w:cstheme="minorHAnsi"/>
          <w:lang w:eastAsia="x-none"/>
        </w:rPr>
        <w:t xml:space="preserve"> zamówienie mogą się ubiegać wykonawcy, którzy :</w:t>
      </w:r>
    </w:p>
    <w:p w:rsidR="00E40407" w:rsidRPr="00D90A12" w:rsidRDefault="00E40407" w:rsidP="00A76296">
      <w:pPr>
        <w:numPr>
          <w:ilvl w:val="0"/>
          <w:numId w:val="3"/>
        </w:numPr>
        <w:spacing w:after="0" w:line="240" w:lineRule="auto"/>
        <w:ind w:left="851" w:hanging="567"/>
        <w:rPr>
          <w:rFonts w:cstheme="minorHAnsi"/>
          <w:b/>
          <w:i/>
          <w:u w:val="single"/>
          <w:lang w:eastAsia="x-none"/>
        </w:rPr>
      </w:pPr>
      <w:r w:rsidRPr="00D90A12">
        <w:rPr>
          <w:rFonts w:cstheme="minorHAnsi"/>
          <w:b/>
          <w:i/>
          <w:u w:val="single"/>
          <w:lang w:eastAsia="x-none"/>
        </w:rPr>
        <w:t>nie podlegają wykluczeniu;</w:t>
      </w:r>
    </w:p>
    <w:p w:rsidR="00A76296" w:rsidRPr="00D90A12" w:rsidRDefault="00A76296" w:rsidP="00A76296">
      <w:pPr>
        <w:spacing w:after="0" w:line="240" w:lineRule="auto"/>
        <w:ind w:left="851"/>
        <w:rPr>
          <w:rFonts w:cstheme="minorHAnsi"/>
          <w:b/>
          <w:i/>
          <w:u w:val="single"/>
          <w:lang w:eastAsia="x-none"/>
        </w:rPr>
      </w:pPr>
    </w:p>
    <w:p w:rsidR="00E40407" w:rsidRPr="00D90A12" w:rsidRDefault="00E40407" w:rsidP="00A76296">
      <w:pPr>
        <w:spacing w:after="0" w:line="240" w:lineRule="auto"/>
        <w:ind w:left="284"/>
        <w:jc w:val="both"/>
        <w:rPr>
          <w:rFonts w:cstheme="minorHAnsi"/>
          <w:lang w:eastAsia="x-none"/>
        </w:rPr>
      </w:pPr>
      <w:r w:rsidRPr="00D90A12">
        <w:rPr>
          <w:rFonts w:cstheme="minorHAnsi"/>
          <w:lang w:eastAsia="x-none"/>
        </w:rPr>
        <w:t>Zamawiający stwierdzi spełnianie powyższego warunku na podstawie złożonego przez Wykonawcę oświadczenia  o niepodleganiu wykluczeniu, zgodnie ze wzorem  stanowiącym załącznik nr 2 do SWZ  oraz dokumentów podmiotowych określonych w dziale nr VIII SWZ.</w:t>
      </w:r>
    </w:p>
    <w:p w:rsidR="00A76296" w:rsidRPr="00D90A12" w:rsidRDefault="00A76296" w:rsidP="00A76296">
      <w:pPr>
        <w:spacing w:after="0" w:line="240" w:lineRule="auto"/>
        <w:ind w:left="851"/>
        <w:rPr>
          <w:rFonts w:cstheme="minorHAnsi"/>
          <w:b/>
          <w:i/>
          <w:u w:val="single"/>
          <w:lang w:eastAsia="x-none"/>
        </w:rPr>
      </w:pPr>
    </w:p>
    <w:p w:rsidR="00E40407" w:rsidRPr="00D90A12" w:rsidRDefault="00E40407" w:rsidP="00A76296">
      <w:pPr>
        <w:numPr>
          <w:ilvl w:val="0"/>
          <w:numId w:val="3"/>
        </w:numPr>
        <w:spacing w:after="0" w:line="240" w:lineRule="auto"/>
        <w:ind w:left="851" w:hanging="567"/>
        <w:rPr>
          <w:rFonts w:cstheme="minorHAnsi"/>
          <w:b/>
          <w:i/>
          <w:u w:val="single"/>
          <w:lang w:eastAsia="x-none"/>
        </w:rPr>
      </w:pPr>
      <w:r w:rsidRPr="00D90A12">
        <w:rPr>
          <w:rFonts w:cstheme="minorHAnsi"/>
          <w:b/>
          <w:i/>
          <w:u w:val="single"/>
          <w:lang w:eastAsia="x-none"/>
        </w:rPr>
        <w:t>spełniają warunki udziału w postepowaniu, dotyczące:</w:t>
      </w:r>
    </w:p>
    <w:p w:rsidR="00A76296" w:rsidRPr="00D90A12" w:rsidRDefault="00E40407" w:rsidP="00A76296">
      <w:pPr>
        <w:spacing w:after="0" w:line="240" w:lineRule="auto"/>
        <w:rPr>
          <w:rFonts w:cstheme="minorHAnsi"/>
          <w:lang w:eastAsia="x-none"/>
        </w:rPr>
      </w:pPr>
      <w:r w:rsidRPr="00D90A12">
        <w:rPr>
          <w:rFonts w:cstheme="minorHAnsi"/>
          <w:lang w:eastAsia="x-none"/>
        </w:rPr>
        <w:t xml:space="preserve">   </w:t>
      </w:r>
    </w:p>
    <w:p w:rsidR="008A1004" w:rsidRDefault="00E40407" w:rsidP="00A76296">
      <w:pPr>
        <w:spacing w:after="0" w:line="240" w:lineRule="auto"/>
        <w:rPr>
          <w:rFonts w:cstheme="minorHAnsi"/>
          <w:lang w:eastAsia="x-none"/>
        </w:rPr>
      </w:pPr>
      <w:r w:rsidRPr="00D90A12">
        <w:rPr>
          <w:rFonts w:cstheme="minorHAnsi"/>
          <w:lang w:eastAsia="x-none"/>
        </w:rPr>
        <w:t xml:space="preserve">  </w:t>
      </w:r>
    </w:p>
    <w:p w:rsidR="008A1004" w:rsidRDefault="008A1004" w:rsidP="00A76296">
      <w:pPr>
        <w:spacing w:after="0" w:line="240" w:lineRule="auto"/>
        <w:rPr>
          <w:rFonts w:cstheme="minorHAnsi"/>
          <w:lang w:eastAsia="x-none"/>
        </w:rPr>
      </w:pPr>
    </w:p>
    <w:p w:rsidR="00E40407" w:rsidRPr="00D90A12" w:rsidRDefault="008A1004" w:rsidP="00A76296">
      <w:pPr>
        <w:spacing w:after="0" w:line="240" w:lineRule="auto"/>
        <w:rPr>
          <w:rFonts w:cstheme="minorHAnsi"/>
          <w:lang w:eastAsia="x-none"/>
        </w:rPr>
      </w:pPr>
      <w:r>
        <w:rPr>
          <w:rFonts w:cstheme="minorHAnsi"/>
          <w:lang w:eastAsia="x-none"/>
        </w:rPr>
        <w:lastRenderedPageBreak/>
        <w:t xml:space="preserve">   </w:t>
      </w:r>
      <w:r w:rsidR="00E40407" w:rsidRPr="00D90A12">
        <w:rPr>
          <w:rFonts w:cstheme="minorHAnsi"/>
          <w:lang w:eastAsia="x-none"/>
        </w:rPr>
        <w:t xml:space="preserve"> - </w:t>
      </w:r>
      <w:r w:rsidR="00E40407" w:rsidRPr="00D90A12">
        <w:rPr>
          <w:rFonts w:cstheme="minorHAnsi"/>
          <w:b/>
          <w:lang w:eastAsia="x-none"/>
        </w:rPr>
        <w:t>zdolności do występowania w obrocie gospodarczym.</w:t>
      </w:r>
    </w:p>
    <w:p w:rsidR="008A1004" w:rsidRDefault="008A1004" w:rsidP="00A76296">
      <w:pPr>
        <w:spacing w:after="0" w:line="240" w:lineRule="auto"/>
        <w:ind w:left="284"/>
        <w:jc w:val="both"/>
        <w:rPr>
          <w:rFonts w:cstheme="minorHAnsi"/>
          <w:lang w:eastAsia="x-none"/>
        </w:rPr>
      </w:pPr>
      <w:bookmarkStart w:id="0" w:name="_Hlk200019757"/>
    </w:p>
    <w:p w:rsidR="00E40407" w:rsidRPr="00D90A12" w:rsidRDefault="00E40407" w:rsidP="00A76296">
      <w:pPr>
        <w:spacing w:after="0" w:line="240" w:lineRule="auto"/>
        <w:ind w:left="284"/>
        <w:jc w:val="both"/>
        <w:rPr>
          <w:rFonts w:cstheme="minorHAnsi"/>
          <w:lang w:eastAsia="x-none"/>
        </w:rPr>
      </w:pPr>
      <w:r w:rsidRPr="00D90A12">
        <w:rPr>
          <w:rFonts w:cstheme="minorHAnsi"/>
          <w:lang w:eastAsia="x-none"/>
        </w:rPr>
        <w:t>Zamawiający nie stawia w tym zakresie żadnych wymagań, których spełnienie Wykonawca zobowiązany jest wykazać</w:t>
      </w:r>
      <w:bookmarkEnd w:id="0"/>
      <w:r w:rsidRPr="00D90A12">
        <w:rPr>
          <w:rFonts w:cstheme="minorHAnsi"/>
          <w:lang w:eastAsia="x-none"/>
        </w:rPr>
        <w:t>.</w:t>
      </w:r>
    </w:p>
    <w:p w:rsidR="00453C2A" w:rsidRDefault="00453C2A" w:rsidP="00E40407">
      <w:pPr>
        <w:tabs>
          <w:tab w:val="left" w:pos="426"/>
          <w:tab w:val="left" w:pos="993"/>
        </w:tabs>
        <w:spacing w:line="276" w:lineRule="auto"/>
        <w:ind w:left="284"/>
        <w:jc w:val="both"/>
        <w:rPr>
          <w:rFonts w:cstheme="minorHAnsi"/>
          <w:b/>
          <w:lang w:eastAsia="x-none"/>
        </w:rPr>
      </w:pPr>
    </w:p>
    <w:p w:rsidR="00E40407" w:rsidRDefault="0002722F" w:rsidP="00E40407">
      <w:pPr>
        <w:tabs>
          <w:tab w:val="left" w:pos="426"/>
          <w:tab w:val="left" w:pos="993"/>
        </w:tabs>
        <w:spacing w:line="276" w:lineRule="auto"/>
        <w:ind w:left="284"/>
        <w:jc w:val="both"/>
        <w:rPr>
          <w:rFonts w:cstheme="minorHAnsi"/>
          <w:b/>
          <w:lang w:eastAsia="x-none"/>
        </w:rPr>
      </w:pPr>
      <w:r>
        <w:rPr>
          <w:rFonts w:cstheme="minorHAnsi"/>
          <w:b/>
          <w:lang w:eastAsia="x-none"/>
        </w:rPr>
        <w:t>-</w:t>
      </w:r>
      <w:r w:rsidR="00E40407" w:rsidRPr="00D90A12">
        <w:rPr>
          <w:rFonts w:cstheme="minorHAnsi"/>
          <w:b/>
          <w:lang w:eastAsia="x-none"/>
        </w:rPr>
        <w:t xml:space="preserve"> uprawnień do prowadzenia określonej działalności gospodarczej lub    zawodowej;</w:t>
      </w:r>
    </w:p>
    <w:p w:rsidR="00453C2A" w:rsidRPr="00453C2A" w:rsidRDefault="00453C2A" w:rsidP="00453C2A">
      <w:pPr>
        <w:spacing w:line="276" w:lineRule="auto"/>
        <w:ind w:left="284"/>
        <w:jc w:val="both"/>
        <w:rPr>
          <w:rFonts w:cstheme="minorHAnsi"/>
          <w:lang w:eastAsia="x-none"/>
        </w:rPr>
      </w:pPr>
      <w:r w:rsidRPr="00453C2A">
        <w:rPr>
          <w:rFonts w:cstheme="minorHAnsi"/>
          <w:bCs/>
          <w:iCs/>
          <w:lang w:eastAsia="x-none"/>
        </w:rPr>
        <w:t>Zamawiający stwierdzi spełnienie powyższego warunku na podstawie złożonego przez Wykonawcę oświadczenia o spełnianiu warunków udziału w postępowaniu</w:t>
      </w:r>
      <w:r>
        <w:rPr>
          <w:rFonts w:cstheme="minorHAnsi"/>
          <w:bCs/>
          <w:iCs/>
          <w:lang w:eastAsia="x-none"/>
        </w:rPr>
        <w:t xml:space="preserve"> </w:t>
      </w:r>
      <w:r w:rsidRPr="00453C2A">
        <w:rPr>
          <w:rFonts w:cstheme="minorHAnsi"/>
          <w:bCs/>
          <w:iCs/>
          <w:lang w:eastAsia="x-none"/>
        </w:rPr>
        <w:t>(załącznik nr 2 do SWZ-wstępne potwierdzenie) oraz na podstawie  koncesji, zezwolenia, licencji lub dokumentu potwierdzającego, że wykonawca jest  wpisany do jednego z rejestrów zawodowych lub handlowych, prowadzonych w państwie członkowskim Unii Europejskiej, w którym wykonawca ma siedzibę lub miejsce zamieszkania</w:t>
      </w:r>
    </w:p>
    <w:p w:rsidR="00E40407" w:rsidRPr="00D90A12" w:rsidRDefault="00E40407" w:rsidP="0002722F">
      <w:pPr>
        <w:spacing w:line="276" w:lineRule="auto"/>
        <w:ind w:left="284"/>
        <w:rPr>
          <w:rFonts w:cstheme="minorHAnsi"/>
          <w:b/>
          <w:lang w:eastAsia="x-none"/>
        </w:rPr>
      </w:pPr>
      <w:r w:rsidRPr="00D90A12">
        <w:rPr>
          <w:rFonts w:cstheme="minorHAnsi"/>
          <w:b/>
          <w:lang w:eastAsia="x-none"/>
        </w:rPr>
        <w:t>- sytuacji ekonomicznej lub  finansowej;</w:t>
      </w:r>
    </w:p>
    <w:p w:rsidR="00833056" w:rsidRPr="00833056" w:rsidRDefault="0002722F" w:rsidP="0002722F">
      <w:pPr>
        <w:spacing w:line="276" w:lineRule="auto"/>
        <w:ind w:left="284"/>
        <w:jc w:val="both"/>
        <w:rPr>
          <w:rFonts w:cstheme="minorHAnsi"/>
          <w:lang w:eastAsia="x-none"/>
        </w:rPr>
      </w:pPr>
      <w:r w:rsidRPr="0002722F">
        <w:rPr>
          <w:rFonts w:cstheme="minorHAnsi"/>
          <w:lang w:eastAsia="x-none"/>
        </w:rPr>
        <w:t>Zamawiający nie stawia w tym zakresie żadnych wymagań, których spełnienie Wykonawca zobowiązany jest wykazać</w:t>
      </w:r>
      <w:r w:rsidR="009F3A85">
        <w:rPr>
          <w:rFonts w:cstheme="minorHAnsi"/>
          <w:lang w:eastAsia="x-none"/>
        </w:rPr>
        <w:t>.</w:t>
      </w:r>
    </w:p>
    <w:p w:rsidR="00E40407" w:rsidRPr="00D90A12" w:rsidRDefault="00E40407" w:rsidP="0002722F">
      <w:pPr>
        <w:spacing w:line="276" w:lineRule="auto"/>
        <w:ind w:left="284"/>
        <w:rPr>
          <w:rFonts w:cstheme="minorHAnsi"/>
          <w:b/>
          <w:lang w:eastAsia="x-none"/>
        </w:rPr>
      </w:pPr>
      <w:r w:rsidRPr="00D90A12">
        <w:rPr>
          <w:rFonts w:cstheme="minorHAnsi"/>
          <w:b/>
          <w:lang w:eastAsia="x-none"/>
        </w:rPr>
        <w:t>- zdolności technicznej lub zawodowej;</w:t>
      </w:r>
    </w:p>
    <w:p w:rsidR="00E40407" w:rsidRDefault="00E40407" w:rsidP="0002722F">
      <w:pPr>
        <w:spacing w:line="276" w:lineRule="auto"/>
        <w:ind w:left="284"/>
        <w:jc w:val="both"/>
        <w:rPr>
          <w:rFonts w:cstheme="minorHAnsi"/>
          <w:lang w:eastAsia="x-none"/>
        </w:rPr>
      </w:pPr>
      <w:r w:rsidRPr="00D90A12">
        <w:rPr>
          <w:rFonts w:cstheme="minorHAnsi"/>
          <w:lang w:eastAsia="x-none"/>
        </w:rPr>
        <w:t>Zamawiający nie stawia w tym zakresie żadnych wymagań, których spełnienie Wykonawca zobowiązany jest wykazać.</w:t>
      </w:r>
    </w:p>
    <w:p w:rsidR="008A1004" w:rsidRDefault="008A1004" w:rsidP="008A1004">
      <w:pPr>
        <w:spacing w:line="276" w:lineRule="auto"/>
        <w:jc w:val="both"/>
        <w:rPr>
          <w:rFonts w:cstheme="minorHAnsi"/>
          <w:bCs/>
          <w:u w:val="single"/>
        </w:rPr>
      </w:pPr>
    </w:p>
    <w:p w:rsidR="00453C2A" w:rsidRPr="00FE607C" w:rsidRDefault="00453C2A" w:rsidP="008A1004">
      <w:pPr>
        <w:spacing w:line="276" w:lineRule="auto"/>
        <w:jc w:val="both"/>
        <w:rPr>
          <w:rFonts w:cstheme="minorHAnsi"/>
          <w:u w:val="single"/>
        </w:rPr>
      </w:pPr>
      <w:r w:rsidRPr="00FE607C">
        <w:rPr>
          <w:rFonts w:cstheme="minorHAnsi"/>
          <w:bCs/>
          <w:u w:val="single"/>
        </w:rPr>
        <w:t>Poleganie na zasobach innych podmiotów</w:t>
      </w:r>
      <w:r w:rsidRPr="00FE607C">
        <w:rPr>
          <w:rFonts w:cstheme="minorHAnsi"/>
          <w:u w:val="single"/>
        </w:rPr>
        <w:t>:</w:t>
      </w:r>
    </w:p>
    <w:p w:rsidR="00453C2A" w:rsidRPr="00FE607C" w:rsidRDefault="00453C2A" w:rsidP="00653FD5">
      <w:pPr>
        <w:numPr>
          <w:ilvl w:val="0"/>
          <w:numId w:val="42"/>
        </w:numPr>
        <w:spacing w:after="0" w:line="276" w:lineRule="auto"/>
        <w:ind w:left="709" w:hanging="283"/>
        <w:jc w:val="both"/>
        <w:rPr>
          <w:rFonts w:cstheme="minorHAnsi"/>
        </w:rPr>
      </w:pPr>
      <w:r w:rsidRPr="00FE607C">
        <w:rPr>
          <w:rFonts w:cstheme="minorHAnsi"/>
        </w:rPr>
        <w:t xml:space="preserve">Wykonawca może w celu potwierdzenia spełniania warunków udziału  </w:t>
      </w:r>
      <w:r w:rsidR="00D40FA6" w:rsidRPr="00FE607C">
        <w:rPr>
          <w:rFonts w:cstheme="minorHAnsi"/>
        </w:rPr>
        <w:t>w</w:t>
      </w:r>
      <w:r w:rsidRPr="00FE607C">
        <w:rPr>
          <w:rFonts w:cstheme="minorHAnsi"/>
        </w:rPr>
        <w:t xml:space="preserve">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453C2A" w:rsidRPr="00FE607C" w:rsidRDefault="00453C2A" w:rsidP="00653FD5">
      <w:pPr>
        <w:numPr>
          <w:ilvl w:val="0"/>
          <w:numId w:val="42"/>
        </w:numPr>
        <w:spacing w:after="0" w:line="276" w:lineRule="auto"/>
        <w:ind w:left="709" w:hanging="283"/>
        <w:jc w:val="both"/>
        <w:rPr>
          <w:rFonts w:cstheme="minorHAnsi"/>
        </w:rPr>
      </w:pPr>
      <w:r w:rsidRPr="00FE607C">
        <w:rPr>
          <w:rFonts w:cstheme="minorHAns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453C2A" w:rsidRPr="00FE607C" w:rsidRDefault="00453C2A" w:rsidP="00653FD5">
      <w:pPr>
        <w:numPr>
          <w:ilvl w:val="0"/>
          <w:numId w:val="42"/>
        </w:numPr>
        <w:spacing w:after="0" w:line="276" w:lineRule="auto"/>
        <w:ind w:left="709" w:hanging="283"/>
        <w:jc w:val="both"/>
        <w:rPr>
          <w:rFonts w:cstheme="minorHAnsi"/>
        </w:rPr>
      </w:pPr>
      <w:r w:rsidRPr="00FE607C">
        <w:rPr>
          <w:rFonts w:cstheme="minorHAnsi"/>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53C2A" w:rsidRPr="00FE607C" w:rsidRDefault="00453C2A" w:rsidP="00653FD5">
      <w:pPr>
        <w:numPr>
          <w:ilvl w:val="0"/>
          <w:numId w:val="42"/>
        </w:numPr>
        <w:spacing w:after="0" w:line="276" w:lineRule="auto"/>
        <w:ind w:left="709" w:hanging="283"/>
        <w:jc w:val="both"/>
        <w:rPr>
          <w:rFonts w:cstheme="minorHAnsi"/>
        </w:rPr>
      </w:pPr>
      <w:r w:rsidRPr="00FE607C">
        <w:rPr>
          <w:rFonts w:cstheme="minorHAnsi"/>
        </w:rPr>
        <w:t>Zobowiązanie podmiotu udostępniającego zasoby, o którym mowa w ust. 3, potwierdza, że stosunek łączący Wykonawcę z podmiotami udostępniającymi zasoby gwarantuje rzeczywisty dostęp do tych zasobów oraz określa   w szczególności:</w:t>
      </w:r>
    </w:p>
    <w:p w:rsidR="00453C2A" w:rsidRPr="00FE607C" w:rsidRDefault="00453C2A" w:rsidP="00653FD5">
      <w:pPr>
        <w:numPr>
          <w:ilvl w:val="0"/>
          <w:numId w:val="43"/>
        </w:numPr>
        <w:spacing w:after="0" w:line="276" w:lineRule="auto"/>
        <w:ind w:left="993" w:hanging="283"/>
        <w:jc w:val="both"/>
        <w:rPr>
          <w:rFonts w:cstheme="minorHAnsi"/>
        </w:rPr>
      </w:pPr>
      <w:r w:rsidRPr="00FE607C">
        <w:rPr>
          <w:rFonts w:cstheme="minorHAnsi"/>
        </w:rPr>
        <w:t>zakres dostępnych Wykonawcy zasobów podmiotu udostępniającego zasoby;</w:t>
      </w:r>
    </w:p>
    <w:p w:rsidR="00453C2A" w:rsidRPr="00FE607C" w:rsidRDefault="00453C2A" w:rsidP="00653FD5">
      <w:pPr>
        <w:numPr>
          <w:ilvl w:val="0"/>
          <w:numId w:val="43"/>
        </w:numPr>
        <w:spacing w:after="0" w:line="276" w:lineRule="auto"/>
        <w:ind w:left="993" w:hanging="283"/>
        <w:jc w:val="both"/>
        <w:rPr>
          <w:rFonts w:cstheme="minorHAnsi"/>
        </w:rPr>
      </w:pPr>
      <w:r w:rsidRPr="00FE607C">
        <w:rPr>
          <w:rFonts w:cstheme="minorHAnsi"/>
        </w:rPr>
        <w:lastRenderedPageBreak/>
        <w:t>sposób i okres udostępnienia Wykonawcy i wykorzystania przez niego zasobów podmiotu udostępniającego te zasoby przy wykonywaniu zamówienia;</w:t>
      </w:r>
    </w:p>
    <w:p w:rsidR="00453C2A" w:rsidRPr="00FE607C" w:rsidRDefault="00453C2A" w:rsidP="00653FD5">
      <w:pPr>
        <w:numPr>
          <w:ilvl w:val="0"/>
          <w:numId w:val="43"/>
        </w:numPr>
        <w:spacing w:after="0" w:line="276" w:lineRule="auto"/>
        <w:ind w:left="993" w:hanging="283"/>
        <w:jc w:val="both"/>
        <w:rPr>
          <w:rFonts w:cstheme="minorHAnsi"/>
        </w:rPr>
      </w:pPr>
      <w:r w:rsidRPr="00FE607C">
        <w:rPr>
          <w:rFonts w:cstheme="minorHAnsi"/>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453C2A" w:rsidRPr="00FE607C" w:rsidRDefault="00453C2A" w:rsidP="00653FD5">
      <w:pPr>
        <w:numPr>
          <w:ilvl w:val="0"/>
          <w:numId w:val="42"/>
        </w:numPr>
        <w:autoSpaceDE w:val="0"/>
        <w:spacing w:after="0" w:line="276" w:lineRule="auto"/>
        <w:ind w:left="709" w:hanging="283"/>
        <w:jc w:val="both"/>
        <w:rPr>
          <w:rFonts w:cstheme="minorHAnsi"/>
        </w:rPr>
      </w:pPr>
      <w:r w:rsidRPr="00FE607C">
        <w:rPr>
          <w:rFonts w:cstheme="minorHAnsi"/>
        </w:rPr>
        <w:t>Zamawiający ocenia, czy udostępniane Wykonawcy przez podmioty udostępniające zasoby zdolności techniczne lub zawodowe lub ich sytuacja finansowa lub ekonomiczna, pozwalają na wykazanie przez Wykonawcę spełniania warunków udziału w</w:t>
      </w:r>
      <w:r w:rsidR="00D40FA6" w:rsidRPr="00FE607C">
        <w:rPr>
          <w:rFonts w:cstheme="minorHAnsi"/>
        </w:rPr>
        <w:t> </w:t>
      </w:r>
      <w:r w:rsidRPr="00FE607C">
        <w:rPr>
          <w:rFonts w:cstheme="minorHAnsi"/>
        </w:rPr>
        <w:t>postępowaniu, o których mowa w art. 112 ust. 2 pkt 3) i 4), a także bada, czy nie zachodzą wobec tego podmiotu podstawy wykluczenia, które zostały przewidziane względem Wykonawcy.</w:t>
      </w:r>
    </w:p>
    <w:p w:rsidR="00453C2A" w:rsidRPr="00D90A12" w:rsidRDefault="00453C2A" w:rsidP="0002722F">
      <w:pPr>
        <w:spacing w:line="276" w:lineRule="auto"/>
        <w:ind w:left="284"/>
        <w:jc w:val="both"/>
        <w:rPr>
          <w:rFonts w:cstheme="minorHAnsi"/>
          <w:lang w:eastAsia="x-none"/>
        </w:rPr>
      </w:pPr>
    </w:p>
    <w:p w:rsidR="00E40407" w:rsidRPr="00D90A12" w:rsidRDefault="00E40407" w:rsidP="00E40407">
      <w:pPr>
        <w:shd w:val="clear" w:color="auto" w:fill="BFBFBF"/>
        <w:autoSpaceDE w:val="0"/>
        <w:autoSpaceDN w:val="0"/>
        <w:adjustRightInd w:val="0"/>
        <w:spacing w:line="276" w:lineRule="auto"/>
        <w:ind w:left="360" w:hanging="360"/>
        <w:rPr>
          <w:rFonts w:cstheme="minorHAnsi"/>
          <w:b/>
          <w:bCs/>
          <w:iCs/>
          <w:lang w:bidi="pl-PL"/>
        </w:rPr>
      </w:pPr>
      <w:r w:rsidRPr="00D90A12">
        <w:rPr>
          <w:rFonts w:cstheme="minorHAnsi"/>
          <w:b/>
          <w:bCs/>
          <w:iCs/>
          <w:lang w:bidi="pl-PL"/>
        </w:rPr>
        <w:t>IV. Podstawy wykluczenia.</w:t>
      </w:r>
    </w:p>
    <w:p w:rsidR="00E40407" w:rsidRPr="00D90A12" w:rsidRDefault="00E40407" w:rsidP="00E40407">
      <w:pPr>
        <w:spacing w:line="276" w:lineRule="auto"/>
        <w:jc w:val="both"/>
        <w:rPr>
          <w:rFonts w:cstheme="minorHAnsi"/>
          <w:lang w:eastAsia="x-none"/>
        </w:rPr>
      </w:pPr>
      <w:r w:rsidRPr="00D90A12">
        <w:rPr>
          <w:rFonts w:cstheme="minorHAnsi"/>
          <w:lang w:eastAsia="x-none"/>
        </w:rPr>
        <w:t>Zamawiający oceni, czy wykonawcy którzy przez oferowane dostawy spełniają wymogi określone przez zamawiającego oraz nie podlegają wykluczeniu z postępowania, na podstawie wymaganych przez zamawiającego dokumentów określonych w dziale  numer VII i VIII specyfikacji warunków zamówienia.</w:t>
      </w:r>
    </w:p>
    <w:p w:rsidR="00E40407" w:rsidRPr="00D90A12" w:rsidRDefault="00E40407" w:rsidP="00E40407">
      <w:pPr>
        <w:numPr>
          <w:ilvl w:val="0"/>
          <w:numId w:val="4"/>
        </w:numPr>
        <w:shd w:val="clear" w:color="auto" w:fill="BFBFBF"/>
        <w:tabs>
          <w:tab w:val="left" w:pos="284"/>
        </w:tabs>
        <w:spacing w:after="0" w:line="276" w:lineRule="auto"/>
        <w:ind w:hanging="2138"/>
        <w:rPr>
          <w:rFonts w:cstheme="minorHAnsi"/>
          <w:b/>
          <w:u w:val="single"/>
        </w:rPr>
      </w:pPr>
      <w:r w:rsidRPr="00D90A12">
        <w:rPr>
          <w:rFonts w:cstheme="minorHAnsi"/>
          <w:b/>
        </w:rPr>
        <w:t>Opis przedmiotu zamówienia.</w:t>
      </w:r>
    </w:p>
    <w:p w:rsidR="00E40407" w:rsidRPr="00D90A12" w:rsidRDefault="00E40407" w:rsidP="00E40407">
      <w:pPr>
        <w:shd w:val="clear" w:color="auto" w:fill="F2F2F2"/>
        <w:tabs>
          <w:tab w:val="left" w:pos="6060"/>
        </w:tabs>
        <w:spacing w:line="276" w:lineRule="auto"/>
        <w:jc w:val="center"/>
        <w:rPr>
          <w:rFonts w:cstheme="minorHAnsi"/>
          <w:b/>
        </w:rPr>
      </w:pPr>
    </w:p>
    <w:p w:rsidR="00FE607C" w:rsidRPr="00FE607C" w:rsidRDefault="00FE607C" w:rsidP="00FE607C">
      <w:pPr>
        <w:jc w:val="both"/>
        <w:rPr>
          <w:rFonts w:cstheme="minorHAnsi"/>
        </w:rPr>
      </w:pPr>
      <w:r w:rsidRPr="00FE607C">
        <w:rPr>
          <w:rFonts w:cstheme="minorHAnsi"/>
        </w:rPr>
        <w:t xml:space="preserve">Przedmiotem zamówienia  są sukcesywne dostawy gazów medycznych i technicznych wraz z dzierżawą butli, zbiornika tlenu ciekłego i osprzętu  eksploatacyjnego do </w:t>
      </w:r>
      <w:proofErr w:type="spellStart"/>
      <w:r w:rsidRPr="00FE607C">
        <w:rPr>
          <w:rFonts w:cstheme="minorHAnsi"/>
        </w:rPr>
        <w:t>entonoxu</w:t>
      </w:r>
      <w:proofErr w:type="spellEnd"/>
      <w:r w:rsidRPr="00FE607C">
        <w:rPr>
          <w:rFonts w:cstheme="minorHAnsi"/>
        </w:rPr>
        <w:t>.</w:t>
      </w:r>
    </w:p>
    <w:p w:rsidR="00FE607C" w:rsidRPr="00FE607C" w:rsidRDefault="00FE607C" w:rsidP="00FE607C">
      <w:pPr>
        <w:jc w:val="both"/>
        <w:rPr>
          <w:rFonts w:cstheme="minorHAnsi"/>
        </w:rPr>
      </w:pPr>
      <w:r w:rsidRPr="00FE607C">
        <w:rPr>
          <w:rFonts w:cstheme="minorHAnsi"/>
        </w:rPr>
        <w:t xml:space="preserve"> Szczegółowy opis przedmiotu zmówienia zawiera tabela załącznika nr 1 do SWZ.</w:t>
      </w:r>
    </w:p>
    <w:p w:rsidR="00FE607C" w:rsidRPr="00FE607C" w:rsidRDefault="00FE607C" w:rsidP="00FE607C">
      <w:pPr>
        <w:jc w:val="both"/>
        <w:rPr>
          <w:rFonts w:cstheme="minorHAnsi"/>
        </w:rPr>
      </w:pPr>
      <w:r w:rsidRPr="00FE607C">
        <w:rPr>
          <w:rFonts w:cstheme="minorHAnsi"/>
        </w:rPr>
        <w:t xml:space="preserve">Tabela zawiera szacunkowe ilości gazów, jakie wg wiedzy zamawiającego zostaną przez zamawiającego zamówione w okresie trwania umowy. </w:t>
      </w:r>
    </w:p>
    <w:p w:rsidR="00FE607C" w:rsidRPr="00FE607C" w:rsidRDefault="00FE607C" w:rsidP="00FE607C">
      <w:pPr>
        <w:jc w:val="both"/>
        <w:rPr>
          <w:rFonts w:cstheme="minorHAnsi"/>
        </w:rPr>
      </w:pPr>
      <w:r w:rsidRPr="00FE607C">
        <w:rPr>
          <w:rFonts w:cstheme="minorHAnsi"/>
        </w:rPr>
        <w:t>Transport przedmiotu zamówienia transportem własnym lub zleconym wykonawcy zamówienia.</w:t>
      </w:r>
    </w:p>
    <w:p w:rsidR="00FE607C" w:rsidRPr="00FE607C" w:rsidRDefault="00FE607C" w:rsidP="00FE607C">
      <w:pPr>
        <w:jc w:val="both"/>
        <w:rPr>
          <w:rFonts w:cstheme="minorHAnsi"/>
        </w:rPr>
      </w:pPr>
      <w:r w:rsidRPr="00FE607C">
        <w:rPr>
          <w:rFonts w:cstheme="minorHAnsi"/>
        </w:rPr>
        <w:t>Warunki realizacji zamówienia:</w:t>
      </w:r>
    </w:p>
    <w:p w:rsidR="00FE607C" w:rsidRPr="00FE607C" w:rsidRDefault="00FE607C" w:rsidP="00653FD5">
      <w:pPr>
        <w:numPr>
          <w:ilvl w:val="0"/>
          <w:numId w:val="44"/>
        </w:numPr>
        <w:suppressAutoHyphens/>
        <w:spacing w:after="200" w:line="276" w:lineRule="auto"/>
        <w:ind w:left="284" w:hanging="284"/>
        <w:jc w:val="both"/>
        <w:rPr>
          <w:rFonts w:cstheme="minorHAnsi"/>
        </w:rPr>
      </w:pPr>
      <w:r w:rsidRPr="00FE607C">
        <w:rPr>
          <w:rFonts w:cstheme="minorHAnsi"/>
        </w:rPr>
        <w:t>Wykonawca zapewnia zgodność i jakość dostarczanego ciekłego tlenu medycznego  z obowiązującymi normami PN-C-84911:1997 i F.P.IV oraz dołączyć do każdej dostawy wyniki badań czystości gazu – świadectwa kontroli jakości.</w:t>
      </w:r>
    </w:p>
    <w:p w:rsidR="00FE607C" w:rsidRPr="00FE607C" w:rsidRDefault="00FE607C" w:rsidP="00653FD5">
      <w:pPr>
        <w:numPr>
          <w:ilvl w:val="0"/>
          <w:numId w:val="44"/>
        </w:numPr>
        <w:suppressAutoHyphens/>
        <w:spacing w:after="200" w:line="276" w:lineRule="auto"/>
        <w:ind w:left="284" w:hanging="284"/>
        <w:jc w:val="both"/>
        <w:rPr>
          <w:rFonts w:cstheme="minorHAnsi"/>
        </w:rPr>
      </w:pPr>
      <w:r w:rsidRPr="00FE607C">
        <w:rPr>
          <w:rFonts w:cstheme="minorHAnsi"/>
        </w:rPr>
        <w:t>Wykonawca zapewnia zgodność i jakość dostarczanego sprężonego tlenu medycznego z obowiązującymi normami PN-C-84910:1997 i F.P.IV oraz dołączyć do każdej dostawy wyniki badań czystości gazu – świadectwa kontroli jakości.</w:t>
      </w:r>
    </w:p>
    <w:p w:rsidR="00FE607C" w:rsidRPr="00FE607C" w:rsidRDefault="00FE607C" w:rsidP="00653FD5">
      <w:pPr>
        <w:numPr>
          <w:ilvl w:val="0"/>
          <w:numId w:val="44"/>
        </w:numPr>
        <w:suppressAutoHyphens/>
        <w:spacing w:after="200" w:line="276" w:lineRule="auto"/>
        <w:ind w:left="284" w:hanging="284"/>
        <w:jc w:val="both"/>
        <w:rPr>
          <w:rFonts w:cstheme="minorHAnsi"/>
        </w:rPr>
      </w:pPr>
      <w:r w:rsidRPr="00FE607C">
        <w:rPr>
          <w:rFonts w:cstheme="minorHAnsi"/>
        </w:rPr>
        <w:t>Wykonawca zapewnia zgodność i jakość dostarczanego medycznego dwutlenku węgla i mieszanki 50 % O2/50% N2O z obowiązującymi normami prawnymi dla wyrobów in-vivo oraz dołączyć do każdej dostawy wyniki badań czystości gazu – świadectwa kontroli jakości.</w:t>
      </w:r>
    </w:p>
    <w:p w:rsidR="00FE607C" w:rsidRPr="00FE607C" w:rsidRDefault="00FE607C" w:rsidP="00653FD5">
      <w:pPr>
        <w:numPr>
          <w:ilvl w:val="0"/>
          <w:numId w:val="44"/>
        </w:numPr>
        <w:suppressAutoHyphens/>
        <w:spacing w:after="200" w:line="276" w:lineRule="auto"/>
        <w:ind w:left="284" w:hanging="284"/>
        <w:jc w:val="both"/>
        <w:rPr>
          <w:rFonts w:cstheme="minorHAnsi"/>
        </w:rPr>
      </w:pPr>
      <w:r w:rsidRPr="00FE607C">
        <w:rPr>
          <w:rFonts w:cstheme="minorHAnsi"/>
        </w:rPr>
        <w:t>Wykonawca zapewnia sprawdzenie stanu technicznego zbiornika tlenu medycznego oraz poprawność działania zaworów bezpieczeństwa i parownicy na wezwanie zamawiającego minimum 1 raz w roku.</w:t>
      </w:r>
    </w:p>
    <w:p w:rsidR="00FE607C" w:rsidRPr="00FE607C" w:rsidRDefault="00FE607C" w:rsidP="00653FD5">
      <w:pPr>
        <w:numPr>
          <w:ilvl w:val="0"/>
          <w:numId w:val="44"/>
        </w:numPr>
        <w:suppressAutoHyphens/>
        <w:spacing w:after="200" w:line="276" w:lineRule="auto"/>
        <w:ind w:left="284" w:hanging="284"/>
        <w:jc w:val="both"/>
        <w:rPr>
          <w:rFonts w:cstheme="minorHAnsi"/>
        </w:rPr>
      </w:pPr>
      <w:r w:rsidRPr="00FE607C">
        <w:rPr>
          <w:rFonts w:cstheme="minorHAnsi"/>
        </w:rPr>
        <w:lastRenderedPageBreak/>
        <w:t xml:space="preserve">Posadowienie zbiornika na tlen wraz z jego uruchomieniem, zgodnie z wymogami prawa, powinno nastąpić w okresie dwóch dni roboczych od daty zawarcia umowy, ze względu na konieczność utrzymania ciągłości zaopatrzenia zamawiającego w tlen medyczny. </w:t>
      </w:r>
    </w:p>
    <w:p w:rsidR="00FE607C" w:rsidRPr="00FE607C" w:rsidRDefault="00FE607C" w:rsidP="00FE607C">
      <w:pPr>
        <w:pStyle w:val="Akapitzlist"/>
        <w:autoSpaceDE w:val="0"/>
        <w:adjustRightInd w:val="0"/>
        <w:spacing w:after="0"/>
        <w:ind w:left="0"/>
        <w:jc w:val="both"/>
        <w:rPr>
          <w:rFonts w:asciiTheme="minorHAnsi" w:hAnsiTheme="minorHAnsi" w:cstheme="minorHAnsi"/>
        </w:rPr>
      </w:pPr>
    </w:p>
    <w:p w:rsidR="00FE607C" w:rsidRPr="00FE607C" w:rsidRDefault="00FE607C" w:rsidP="00FE607C">
      <w:pPr>
        <w:pStyle w:val="Akapitzlist"/>
        <w:autoSpaceDE w:val="0"/>
        <w:adjustRightInd w:val="0"/>
        <w:spacing w:after="0"/>
        <w:ind w:left="0"/>
        <w:jc w:val="both"/>
        <w:rPr>
          <w:rFonts w:asciiTheme="minorHAnsi" w:hAnsiTheme="minorHAnsi" w:cstheme="minorHAnsi"/>
          <w:lang w:eastAsia="ar-SA"/>
        </w:rPr>
      </w:pPr>
      <w:r w:rsidRPr="00FE607C">
        <w:rPr>
          <w:rFonts w:asciiTheme="minorHAnsi" w:hAnsiTheme="minorHAnsi" w:cstheme="minorHAnsi"/>
        </w:rPr>
        <w:t>Oznaczenie przedmiotu zamówienia wg wspólnego słownika zamówień CPV: 24100000-5.</w:t>
      </w:r>
    </w:p>
    <w:p w:rsidR="00FE607C" w:rsidRPr="00FE607C" w:rsidRDefault="00FE607C" w:rsidP="00FE607C">
      <w:pPr>
        <w:pStyle w:val="Akapitzlist"/>
        <w:autoSpaceDE w:val="0"/>
        <w:adjustRightInd w:val="0"/>
        <w:spacing w:after="0"/>
        <w:ind w:left="0"/>
        <w:jc w:val="both"/>
        <w:rPr>
          <w:rFonts w:asciiTheme="minorHAnsi" w:hAnsiTheme="minorHAnsi" w:cstheme="minorHAnsi"/>
        </w:rPr>
      </w:pPr>
    </w:p>
    <w:p w:rsidR="00FE607C" w:rsidRPr="00FE607C" w:rsidRDefault="00FE607C" w:rsidP="00FE607C">
      <w:pPr>
        <w:pStyle w:val="Akapitzlist"/>
        <w:autoSpaceDE w:val="0"/>
        <w:adjustRightInd w:val="0"/>
        <w:spacing w:after="0"/>
        <w:ind w:left="0"/>
        <w:jc w:val="both"/>
        <w:rPr>
          <w:rFonts w:asciiTheme="minorHAnsi" w:hAnsiTheme="minorHAnsi" w:cstheme="minorHAnsi"/>
        </w:rPr>
      </w:pPr>
      <w:r w:rsidRPr="00FE607C">
        <w:rPr>
          <w:rFonts w:asciiTheme="minorHAnsi" w:hAnsiTheme="minorHAnsi" w:cstheme="minorHAnsi"/>
        </w:rPr>
        <w:t>Zamawiający nie dopuszcza składania ofert częściowych.</w:t>
      </w:r>
    </w:p>
    <w:p w:rsidR="00AF3C0C" w:rsidRPr="00FE607C" w:rsidRDefault="007514B6" w:rsidP="00FE607C">
      <w:pPr>
        <w:autoSpaceDE w:val="0"/>
        <w:adjustRightInd w:val="0"/>
        <w:jc w:val="both"/>
        <w:rPr>
          <w:rFonts w:cstheme="minorHAnsi"/>
        </w:rPr>
      </w:pPr>
      <w:r w:rsidRPr="00FE607C">
        <w:rPr>
          <w:rFonts w:cstheme="minorHAnsi"/>
        </w:rPr>
        <w:t>Zamawiający nie dokonał podziału zamówienia na części</w:t>
      </w:r>
      <w:r w:rsidR="00134589" w:rsidRPr="00FE607C">
        <w:rPr>
          <w:rFonts w:cstheme="minorHAnsi"/>
        </w:rPr>
        <w:t>, ponieważ przedmiot zamówienia w</w:t>
      </w:r>
      <w:r w:rsidR="00FE607C" w:rsidRPr="00FE607C">
        <w:rPr>
          <w:rFonts w:cstheme="minorHAnsi"/>
        </w:rPr>
        <w:t> </w:t>
      </w:r>
      <w:r w:rsidR="00134589" w:rsidRPr="00FE607C">
        <w:rPr>
          <w:rFonts w:cstheme="minorHAnsi"/>
        </w:rPr>
        <w:t>całości jest dostępny u potencjalnych wykonawców zamówienia.</w:t>
      </w:r>
    </w:p>
    <w:p w:rsidR="008A1004" w:rsidRDefault="008A1004" w:rsidP="00FE607C">
      <w:pPr>
        <w:autoSpaceDE w:val="0"/>
        <w:adjustRightInd w:val="0"/>
        <w:jc w:val="both"/>
        <w:rPr>
          <w:rFonts w:cstheme="minorHAnsi"/>
        </w:rPr>
      </w:pPr>
    </w:p>
    <w:p w:rsidR="00E40407" w:rsidRPr="00FE607C" w:rsidRDefault="00E40407" w:rsidP="00FE607C">
      <w:pPr>
        <w:autoSpaceDE w:val="0"/>
        <w:adjustRightInd w:val="0"/>
        <w:jc w:val="both"/>
        <w:rPr>
          <w:rFonts w:cstheme="minorHAnsi"/>
        </w:rPr>
      </w:pPr>
      <w:r w:rsidRPr="00FE607C">
        <w:rPr>
          <w:rFonts w:cstheme="minorHAnsi"/>
        </w:rPr>
        <w:t>W postępowaniu  ma zastosowanie art. nr 139 ustawy Prawo zamówień publicznych</w:t>
      </w:r>
      <w:r w:rsidR="00391EB4" w:rsidRPr="00FE607C">
        <w:rPr>
          <w:rFonts w:cstheme="minorHAnsi"/>
        </w:rPr>
        <w:t xml:space="preserve"> </w:t>
      </w:r>
      <w:r w:rsidRPr="00FE607C">
        <w:rPr>
          <w:rFonts w:cstheme="minorHAnsi"/>
        </w:rPr>
        <w:t xml:space="preserve">  (z</w:t>
      </w:r>
      <w:r w:rsidR="00FE607C" w:rsidRPr="00FE607C">
        <w:rPr>
          <w:rFonts w:cstheme="minorHAnsi"/>
        </w:rPr>
        <w:t> </w:t>
      </w:r>
      <w:r w:rsidRPr="00FE607C">
        <w:rPr>
          <w:rFonts w:cstheme="minorHAnsi"/>
        </w:rPr>
        <w:t>wyłączeniem ust. 2).</w:t>
      </w:r>
    </w:p>
    <w:p w:rsidR="00FE607C" w:rsidRPr="00FE607C" w:rsidRDefault="00FE607C" w:rsidP="00FE607C">
      <w:pPr>
        <w:autoSpaceDE w:val="0"/>
        <w:adjustRightInd w:val="0"/>
        <w:jc w:val="both"/>
        <w:rPr>
          <w:rFonts w:cstheme="minorHAnsi"/>
        </w:rPr>
      </w:pPr>
    </w:p>
    <w:p w:rsidR="00E40407" w:rsidRPr="00B1527E" w:rsidRDefault="00E40407" w:rsidP="00B1527E">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sz w:val="22"/>
          <w:szCs w:val="22"/>
        </w:rPr>
      </w:pPr>
      <w:r w:rsidRPr="00B1527E">
        <w:rPr>
          <w:rFonts w:asciiTheme="minorHAnsi" w:hAnsiTheme="minorHAnsi" w:cstheme="minorHAnsi"/>
          <w:sz w:val="22"/>
          <w:szCs w:val="22"/>
        </w:rPr>
        <w:t xml:space="preserve">Termin </w:t>
      </w:r>
      <w:r w:rsidRPr="00B1527E">
        <w:rPr>
          <w:rFonts w:asciiTheme="minorHAnsi" w:hAnsiTheme="minorHAnsi" w:cstheme="minorHAnsi"/>
          <w:sz w:val="22"/>
          <w:szCs w:val="22"/>
          <w:lang w:val="pl-PL"/>
        </w:rPr>
        <w:t xml:space="preserve">i miejsce </w:t>
      </w:r>
      <w:r w:rsidRPr="00B1527E">
        <w:rPr>
          <w:rFonts w:asciiTheme="minorHAnsi" w:hAnsiTheme="minorHAnsi" w:cstheme="minorHAnsi"/>
          <w:sz w:val="22"/>
          <w:szCs w:val="22"/>
        </w:rPr>
        <w:t>wykonania przedmiotu zamówienia.</w:t>
      </w:r>
    </w:p>
    <w:p w:rsidR="005F0ABD" w:rsidRDefault="005F0ABD" w:rsidP="00E40407">
      <w:pPr>
        <w:tabs>
          <w:tab w:val="left" w:pos="0"/>
        </w:tabs>
        <w:autoSpaceDE w:val="0"/>
        <w:spacing w:line="276" w:lineRule="auto"/>
        <w:jc w:val="both"/>
        <w:rPr>
          <w:rFonts w:cstheme="minorHAnsi"/>
        </w:rPr>
      </w:pPr>
    </w:p>
    <w:p w:rsidR="00BE1A74" w:rsidRDefault="00E40407" w:rsidP="00E40407">
      <w:pPr>
        <w:tabs>
          <w:tab w:val="left" w:pos="0"/>
        </w:tabs>
        <w:autoSpaceDE w:val="0"/>
        <w:spacing w:line="276" w:lineRule="auto"/>
        <w:jc w:val="both"/>
        <w:rPr>
          <w:rFonts w:cstheme="minorHAnsi"/>
        </w:rPr>
      </w:pPr>
      <w:r w:rsidRPr="00D90A12">
        <w:rPr>
          <w:rFonts w:cstheme="minorHAnsi"/>
        </w:rPr>
        <w:t xml:space="preserve">Termin wykonania niniejszego zamówienia: </w:t>
      </w:r>
      <w:r w:rsidR="00FE607C">
        <w:rPr>
          <w:rFonts w:cstheme="minorHAnsi"/>
        </w:rPr>
        <w:t>24 miesiące od daty zawarcia umowy.</w:t>
      </w:r>
    </w:p>
    <w:p w:rsidR="00E40407" w:rsidRPr="00D90A12" w:rsidRDefault="00E40407" w:rsidP="00E40407">
      <w:pPr>
        <w:numPr>
          <w:ilvl w:val="0"/>
          <w:numId w:val="5"/>
        </w:numPr>
        <w:shd w:val="clear" w:color="auto" w:fill="A6A6A6"/>
        <w:spacing w:after="0" w:line="276" w:lineRule="auto"/>
        <w:rPr>
          <w:rFonts w:cstheme="minorHAnsi"/>
          <w:b/>
        </w:rPr>
      </w:pPr>
      <w:r w:rsidRPr="00D90A12">
        <w:rPr>
          <w:rFonts w:cstheme="minorHAnsi"/>
          <w:b/>
          <w:bCs/>
        </w:rPr>
        <w:t>Wykaz oświadczeń i dokumentów</w:t>
      </w:r>
      <w:r w:rsidRPr="00D90A12">
        <w:rPr>
          <w:rFonts w:cstheme="minorHAnsi"/>
          <w:b/>
        </w:rPr>
        <w:t>:</w:t>
      </w:r>
    </w:p>
    <w:p w:rsidR="00E40407" w:rsidRPr="00D90A12" w:rsidRDefault="00E40407" w:rsidP="00E40407">
      <w:pPr>
        <w:shd w:val="clear" w:color="auto" w:fill="FFFFFF"/>
        <w:spacing w:line="276" w:lineRule="auto"/>
        <w:ind w:left="1146"/>
        <w:rPr>
          <w:rFonts w:cstheme="minorHAnsi"/>
          <w:b/>
        </w:rPr>
      </w:pPr>
    </w:p>
    <w:p w:rsidR="00E40407" w:rsidRPr="00D90A12" w:rsidRDefault="00E40407" w:rsidP="00E40407">
      <w:pPr>
        <w:spacing w:line="276" w:lineRule="auto"/>
        <w:jc w:val="both"/>
        <w:rPr>
          <w:rFonts w:cstheme="minorHAnsi"/>
          <w:b/>
          <w:u w:val="single"/>
        </w:rPr>
      </w:pPr>
      <w:r w:rsidRPr="00D90A12">
        <w:rPr>
          <w:rFonts w:cstheme="minorHAnsi"/>
          <w:b/>
          <w:u w:val="single"/>
        </w:rPr>
        <w:t>Dokumenty, które Wykonawca zobowiązany jest dostarczyć wraz z ofertą przetargową:</w:t>
      </w:r>
    </w:p>
    <w:p w:rsidR="00E40407" w:rsidRPr="00D90A12" w:rsidRDefault="00E40407" w:rsidP="00E40407">
      <w:pPr>
        <w:pStyle w:val="Akapitzlist"/>
        <w:numPr>
          <w:ilvl w:val="3"/>
          <w:numId w:val="6"/>
        </w:numPr>
        <w:spacing w:after="240"/>
        <w:ind w:left="284" w:hanging="284"/>
        <w:jc w:val="both"/>
        <w:rPr>
          <w:rFonts w:asciiTheme="minorHAnsi" w:hAnsiTheme="minorHAnsi" w:cstheme="minorHAnsi"/>
        </w:rPr>
      </w:pPr>
      <w:r w:rsidRPr="00D90A12">
        <w:rPr>
          <w:rFonts w:asciiTheme="minorHAnsi" w:hAnsiTheme="minorHAnsi" w:cstheme="minorHAnsi"/>
          <w:b/>
        </w:rPr>
        <w:t xml:space="preserve">Oświadczenie o niepodleganiu wykluczeniu z postępowania </w:t>
      </w:r>
      <w:r w:rsidRPr="00D90A12">
        <w:rPr>
          <w:rFonts w:asciiTheme="minorHAnsi" w:hAnsiTheme="minorHAnsi" w:cstheme="minorHAnsi"/>
        </w:rPr>
        <w:t>- wzór zawarty jest     w załączniku  nr 2 do SWZ, potwierdzające brak podstaw do wykluczenia z udziału  w postępowaniu na dzień składania ofert.</w:t>
      </w:r>
    </w:p>
    <w:p w:rsidR="00E40407" w:rsidRPr="00D90A12" w:rsidRDefault="00E40407" w:rsidP="008D589A">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 xml:space="preserve">Oświadczenie dotyczące spełniania warunków udziału w postępowaniu </w:t>
      </w:r>
      <w:r w:rsidRPr="00D90A12">
        <w:rPr>
          <w:rFonts w:asciiTheme="minorHAnsi" w:hAnsiTheme="minorHAnsi" w:cstheme="minorHAnsi"/>
        </w:rPr>
        <w:t>- wzór zawarty jest   w</w:t>
      </w:r>
      <w:r w:rsidR="00391EB4">
        <w:rPr>
          <w:rFonts w:asciiTheme="minorHAnsi" w:hAnsiTheme="minorHAnsi" w:cstheme="minorHAnsi"/>
        </w:rPr>
        <w:t> </w:t>
      </w:r>
      <w:r w:rsidRPr="00D90A12">
        <w:rPr>
          <w:rFonts w:asciiTheme="minorHAnsi" w:hAnsiTheme="minorHAnsi" w:cstheme="minorHAnsi"/>
        </w:rPr>
        <w:t>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rPr>
        <w:t xml:space="preserve">W przypadku wykonawców wspólnie ubiegających się o udzielenie zamówienia        </w:t>
      </w:r>
      <w:r w:rsidRPr="00D90A12">
        <w:rPr>
          <w:rFonts w:asciiTheme="minorHAnsi" w:hAnsiTheme="minorHAnsi" w:cstheme="minorHAnsi"/>
          <w:b/>
        </w:rPr>
        <w:t xml:space="preserve">pełnomocnictwo </w:t>
      </w:r>
      <w:r w:rsidRPr="00D90A12">
        <w:rPr>
          <w:rFonts w:asciiTheme="minorHAnsi" w:hAnsiTheme="minorHAnsi" w:cstheme="minorHAnsi"/>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 xml:space="preserve">Pełnomocnictwo do podpisania oferty </w:t>
      </w:r>
      <w:r w:rsidRPr="00D90A12">
        <w:rPr>
          <w:rFonts w:asciiTheme="minorHAnsi" w:hAnsiTheme="minorHAnsi" w:cstheme="minorHAnsi"/>
        </w:rPr>
        <w:t>(w przypadku, gdy oferta jest opatrzona podpisem upełnomocnionego przedstawiciela Wykonawcy).</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 xml:space="preserve">Oświadczenie dotyczące wielkości przedsiębiorstwa </w:t>
      </w:r>
      <w:r w:rsidRPr="00D90A12">
        <w:rPr>
          <w:rFonts w:asciiTheme="minorHAnsi" w:hAnsiTheme="minorHAnsi" w:cstheme="minorHAnsi"/>
        </w:rPr>
        <w:t>- wzór zawarty jest  w 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Oświadczenie dotyczące podwykonawstwa</w:t>
      </w:r>
      <w:r w:rsidRPr="00D90A12">
        <w:rPr>
          <w:rFonts w:asciiTheme="minorHAnsi" w:hAnsiTheme="minorHAnsi" w:cstheme="minorHAnsi"/>
        </w:rPr>
        <w:t xml:space="preserve"> - wzór zawarty jest w 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Oświadczenie dotyczące RODO</w:t>
      </w:r>
      <w:r w:rsidR="008A1004">
        <w:rPr>
          <w:rFonts w:asciiTheme="minorHAnsi" w:hAnsiTheme="minorHAnsi" w:cstheme="minorHAnsi"/>
          <w:b/>
        </w:rPr>
        <w:t xml:space="preserve"> </w:t>
      </w:r>
      <w:r w:rsidRPr="00D90A12">
        <w:rPr>
          <w:rFonts w:asciiTheme="minorHAnsi" w:hAnsiTheme="minorHAnsi" w:cstheme="minorHAnsi"/>
        </w:rPr>
        <w:t>- wzór zawarty jest w załączniku  nr 2 do SWZ.</w:t>
      </w:r>
    </w:p>
    <w:p w:rsidR="009D61E9" w:rsidRPr="00134589" w:rsidRDefault="00E40407" w:rsidP="00E11972">
      <w:pPr>
        <w:pStyle w:val="Akapitzlist"/>
        <w:numPr>
          <w:ilvl w:val="3"/>
          <w:numId w:val="6"/>
        </w:numPr>
        <w:ind w:left="284" w:hanging="284"/>
        <w:jc w:val="both"/>
        <w:rPr>
          <w:rFonts w:cstheme="minorHAnsi"/>
          <w:bCs/>
          <w:iCs/>
        </w:rPr>
      </w:pPr>
      <w:r w:rsidRPr="0002722F">
        <w:rPr>
          <w:rFonts w:asciiTheme="minorHAnsi" w:hAnsiTheme="minorHAnsi" w:cstheme="minorHAnsi"/>
          <w:b/>
        </w:rPr>
        <w:lastRenderedPageBreak/>
        <w:t xml:space="preserve">Oświadczenie dotyczące przeciwdziałania wspieraniu agresji na Ukrainę </w:t>
      </w:r>
      <w:r w:rsidRPr="0002722F">
        <w:rPr>
          <w:rFonts w:asciiTheme="minorHAnsi" w:hAnsiTheme="minorHAnsi" w:cstheme="minorHAnsi"/>
        </w:rPr>
        <w:t xml:space="preserve">- stanowiące załącznik nr </w:t>
      </w:r>
      <w:r w:rsidR="0010448E">
        <w:rPr>
          <w:rFonts w:asciiTheme="minorHAnsi" w:hAnsiTheme="minorHAnsi" w:cstheme="minorHAnsi"/>
        </w:rPr>
        <w:t>2</w:t>
      </w:r>
      <w:r w:rsidRPr="0002722F">
        <w:rPr>
          <w:rFonts w:asciiTheme="minorHAnsi" w:hAnsiTheme="minorHAnsi" w:cstheme="minorHAnsi"/>
        </w:rPr>
        <w:t xml:space="preserve"> do SWZ - dokument stanowi potwierdzenie niepodleganiu wykluczeni</w:t>
      </w:r>
      <w:r w:rsidR="0002722F" w:rsidRPr="0002722F">
        <w:rPr>
          <w:rFonts w:asciiTheme="minorHAnsi" w:hAnsiTheme="minorHAnsi" w:cstheme="minorHAnsi"/>
        </w:rPr>
        <w:t>a.</w:t>
      </w:r>
    </w:p>
    <w:p w:rsidR="00134589" w:rsidRPr="00134589" w:rsidRDefault="00134589" w:rsidP="00134589">
      <w:pPr>
        <w:jc w:val="both"/>
        <w:rPr>
          <w:rFonts w:cstheme="minorHAnsi"/>
          <w:b/>
          <w:bCs/>
          <w:iCs/>
          <w:u w:val="single"/>
        </w:rPr>
      </w:pPr>
      <w:r w:rsidRPr="00134589">
        <w:rPr>
          <w:rFonts w:cstheme="minorHAnsi"/>
          <w:b/>
          <w:bCs/>
          <w:iCs/>
          <w:u w:val="single"/>
        </w:rPr>
        <w:t>Przedmiotowe środki dowodowe:</w:t>
      </w:r>
    </w:p>
    <w:p w:rsidR="00134589" w:rsidRDefault="00FE607C" w:rsidP="00FE607C">
      <w:pPr>
        <w:pStyle w:val="Akapitzlist"/>
        <w:ind w:left="284" w:hanging="284"/>
        <w:jc w:val="both"/>
        <w:rPr>
          <w:rFonts w:cstheme="minorHAnsi"/>
          <w:bCs/>
          <w:iCs/>
        </w:rPr>
      </w:pPr>
      <w:r>
        <w:rPr>
          <w:rFonts w:cstheme="minorHAnsi"/>
          <w:bCs/>
          <w:iCs/>
        </w:rPr>
        <w:t>Zamawiający nie wymaga złożenia przedmiotowych środków dowodowych.</w:t>
      </w:r>
    </w:p>
    <w:p w:rsidR="004E0D30" w:rsidRPr="004E0D30" w:rsidRDefault="004E0D30" w:rsidP="00FE607C">
      <w:pPr>
        <w:pStyle w:val="Akapitzlist"/>
        <w:ind w:left="284" w:hanging="284"/>
        <w:jc w:val="both"/>
        <w:rPr>
          <w:rFonts w:cstheme="minorHAnsi"/>
          <w:b/>
          <w:bCs/>
          <w:iCs/>
          <w:u w:val="single"/>
        </w:rPr>
      </w:pPr>
      <w:r w:rsidRPr="004E0D30">
        <w:rPr>
          <w:rFonts w:cstheme="minorHAnsi"/>
          <w:b/>
          <w:bCs/>
          <w:iCs/>
          <w:u w:val="single"/>
        </w:rPr>
        <w:t>Przedmiotowe środki dowodowe składane na wezwanie ( w terminie do 5 dni od dnia wezwania:</w:t>
      </w:r>
    </w:p>
    <w:p w:rsidR="00FE607C" w:rsidRPr="004E0D30" w:rsidRDefault="00FE607C" w:rsidP="00FE607C">
      <w:pPr>
        <w:spacing w:after="240" w:line="276" w:lineRule="auto"/>
        <w:ind w:left="284" w:hanging="284"/>
        <w:jc w:val="both"/>
        <w:rPr>
          <w:rFonts w:cstheme="minorHAnsi"/>
        </w:rPr>
      </w:pPr>
      <w:r w:rsidRPr="004E0D30">
        <w:rPr>
          <w:rFonts w:cstheme="minorHAnsi"/>
        </w:rPr>
        <w:t xml:space="preserve">1. </w:t>
      </w:r>
      <w:r w:rsidRPr="004E0D30">
        <w:rPr>
          <w:rFonts w:cstheme="minorHAnsi"/>
          <w:b/>
        </w:rPr>
        <w:t>Odpis lub informacja z Krajowego Rejestru Sądowego lub z Centralnej Ewidencji</w:t>
      </w:r>
      <w:r w:rsidR="004E0D30">
        <w:rPr>
          <w:rFonts w:cstheme="minorHAnsi"/>
          <w:b/>
        </w:rPr>
        <w:t xml:space="preserve"> </w:t>
      </w:r>
      <w:r w:rsidRPr="004E0D30">
        <w:rPr>
          <w:rFonts w:cstheme="minorHAnsi"/>
          <w:b/>
        </w:rPr>
        <w:t>i</w:t>
      </w:r>
      <w:r w:rsidR="004E0D30">
        <w:rPr>
          <w:rFonts w:cstheme="minorHAnsi"/>
          <w:b/>
        </w:rPr>
        <w:t xml:space="preserve"> </w:t>
      </w:r>
      <w:r w:rsidRPr="004E0D30">
        <w:rPr>
          <w:rFonts w:cstheme="minorHAnsi"/>
          <w:b/>
        </w:rPr>
        <w:t>Informacji  o Działalności Gospodarczej</w:t>
      </w:r>
      <w:r w:rsidRPr="004E0D30">
        <w:rPr>
          <w:rFonts w:cstheme="minorHAnsi"/>
        </w:rPr>
        <w:t>, sporządzonych nie wcześniej niż 3 miesiące przed jej złożeniem.(Dokument potwierdzający niepodleganie  wykluczeniu).</w:t>
      </w:r>
    </w:p>
    <w:p w:rsidR="00FE607C" w:rsidRPr="004E0D30" w:rsidRDefault="00FE607C" w:rsidP="00FE607C">
      <w:pPr>
        <w:spacing w:after="240" w:line="276" w:lineRule="auto"/>
        <w:ind w:left="284" w:hanging="284"/>
        <w:jc w:val="both"/>
        <w:rPr>
          <w:rFonts w:cstheme="minorHAnsi"/>
        </w:rPr>
      </w:pPr>
      <w:r w:rsidRPr="004E0D30">
        <w:rPr>
          <w:rFonts w:cstheme="minorHAnsi"/>
        </w:rPr>
        <w:t xml:space="preserve"> 2. </w:t>
      </w:r>
      <w:r w:rsidRPr="004E0D30">
        <w:rPr>
          <w:rFonts w:cstheme="minorHAnsi"/>
          <w:b/>
        </w:rPr>
        <w:t>Koncesja, zezwolenie, licencja</w:t>
      </w:r>
      <w:r w:rsidRPr="004E0D30">
        <w:rPr>
          <w:rFonts w:cstheme="minorHAnsi"/>
        </w:rPr>
        <w:t xml:space="preserve"> lub dokument potwierdzający, że wykonawca jest wpisany do jednego z rejestrów zawodowych lub handlowych, prowadzonych w państwie członkowskim Unii Europejskiej, w którym wykonawca ma siedzibę lub miejsce zamieszkania.(Dokument potwierdzający spełnianie warunków udziału   w postępowaniu).</w:t>
      </w:r>
    </w:p>
    <w:p w:rsidR="00E40407" w:rsidRPr="00D90A12" w:rsidRDefault="00E40407" w:rsidP="00E40407">
      <w:pPr>
        <w:shd w:val="clear" w:color="auto" w:fill="BFBFBF"/>
        <w:autoSpaceDE w:val="0"/>
        <w:autoSpaceDN w:val="0"/>
        <w:adjustRightInd w:val="0"/>
        <w:spacing w:line="276" w:lineRule="auto"/>
        <w:ind w:left="360" w:hanging="502"/>
        <w:rPr>
          <w:rFonts w:cstheme="minorHAnsi"/>
          <w:b/>
          <w:bCs/>
          <w:iCs/>
          <w:lang w:bidi="pl-PL"/>
        </w:rPr>
      </w:pPr>
      <w:r w:rsidRPr="00D90A12">
        <w:rPr>
          <w:rFonts w:cstheme="minorHAnsi"/>
          <w:b/>
          <w:bCs/>
          <w:iCs/>
          <w:lang w:bidi="pl-PL"/>
        </w:rPr>
        <w:t>VIII. Podstawy wykluczenia.</w:t>
      </w:r>
    </w:p>
    <w:p w:rsidR="00E40407" w:rsidRPr="00D90A12" w:rsidRDefault="00E40407" w:rsidP="002C7B7D">
      <w:pPr>
        <w:numPr>
          <w:ilvl w:val="0"/>
          <w:numId w:val="12"/>
        </w:numPr>
        <w:tabs>
          <w:tab w:val="left" w:pos="142"/>
        </w:tabs>
        <w:autoSpaceDE w:val="0"/>
        <w:autoSpaceDN w:val="0"/>
        <w:adjustRightInd w:val="0"/>
        <w:spacing w:after="0" w:line="276" w:lineRule="auto"/>
        <w:ind w:left="-142"/>
        <w:jc w:val="both"/>
        <w:rPr>
          <w:rFonts w:cstheme="minorHAnsi"/>
          <w:bCs/>
          <w:iCs/>
          <w:lang w:bidi="pl-PL"/>
        </w:rPr>
      </w:pPr>
      <w:r w:rsidRPr="00D90A12">
        <w:rPr>
          <w:rFonts w:cstheme="minorHAnsi"/>
          <w:bCs/>
          <w:iCs/>
          <w:lang w:bidi="pl-PL"/>
        </w:rPr>
        <w:t>Z postępowania o udzielenie zamówienia wykluczony zostanie Wykonawca, w stosunku do którego zachodzi którakolwiek z okoliczności, o których mowa w art. 108 ust. 1 ustawy Prawo zamówień publicznych.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będący osobą fizyczną, którego prawomocnie skazano za przestępstwo: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udziału w zorganizowanej grupie przestępczej albo związku mającym na celu popełnienie przestępstwa lub przestępstwa skarbowego, o którym mowa    w art. 258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 xml:space="preserve"> handlu ludźmi, o którym mowa w art. 189a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 xml:space="preserve"> 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o charakterze terrorystycznym, o którym mowa w art. 115 § 20 Kodeksu karnego, lub mające na celu popełnienie tego przestępstwa,</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pracy małoletnich cudzoziemców, o którym mowa w art. 9 ust. 2 ustawy z dnia 15 czerwca 2012 r. o skutkach powierzania wykonywania pracy cudzoziemcom przebywającym wbrew przepisom na terytorium Rzeczypospolitej Polskiej (Dz. U. 2012 poz. 769),</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lastRenderedPageBreak/>
        <w:t>o którym mowa w art. 9 ust. 1 i 3 lub art. 10 ustawy z dnia 15 czerwca 2012 r. o skutkach powierzania wykonywania pracy cudzoziemcom przebywającym wbrew przepisom na terytorium Rzeczypospolitej Polskiej  lub za odpowiedni czyn zabroniony określony w</w:t>
      </w:r>
      <w:r w:rsidR="009D61E9">
        <w:rPr>
          <w:rFonts w:cstheme="minorHAnsi"/>
          <w:bCs/>
          <w:iCs/>
          <w:lang w:bidi="pl-PL"/>
        </w:rPr>
        <w:t> </w:t>
      </w:r>
      <w:r w:rsidRPr="00D90A12">
        <w:rPr>
          <w:rFonts w:cstheme="minorHAnsi"/>
          <w:bCs/>
          <w:iCs/>
          <w:lang w:bidi="pl-PL"/>
        </w:rPr>
        <w:t>przepisach prawa obcego;</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40407"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wobec którego orzeczono zakaz ubiegania sią o zamówienia publiczne;</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 xml:space="preserve">jeżeli, w przypadkach, o których mowa w art. 85 ust. 1 ustawy </w:t>
      </w:r>
      <w:proofErr w:type="spellStart"/>
      <w:r w:rsidRPr="00D90A12">
        <w:rPr>
          <w:rFonts w:cstheme="minorHAnsi"/>
          <w:bCs/>
          <w:iCs/>
          <w:lang w:bidi="pl-PL"/>
        </w:rPr>
        <w:t>Pzp</w:t>
      </w:r>
      <w:proofErr w:type="spellEnd"/>
      <w:r w:rsidRPr="00D90A12">
        <w:rPr>
          <w:rFonts w:cstheme="minorHAnsi"/>
          <w:bCs/>
          <w:iCs/>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Zamawiający przewiduje wykluczenie wykonawcy na podstawie art. 109 ust. 1 pkt. 4, 7 -10 ustawy Prawo zamówień publicznych: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w:t>
      </w:r>
      <w:r w:rsidRPr="00D90A12">
        <w:rPr>
          <w:rFonts w:cstheme="minorHAnsi"/>
          <w:bCs/>
          <w:iCs/>
          <w:lang w:bidi="pl-PL"/>
        </w:rPr>
        <w:lastRenderedPageBreak/>
        <w:t>przez zamawiającego   w postępowaniu o udzielenie zamówienia, lub który zataił te informacje lub nie jest wstanie przedstawić wymaganych podmiotowych środków dowodowych;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bezprawnie wpływał lub próbował wpływać na czynności zamawiającego lub próbował po-zyskać lub pozyskał informacje poufne, mogące dać mu przewagę w postępowaniu o</w:t>
      </w:r>
      <w:r w:rsidR="00391EB4">
        <w:rPr>
          <w:rFonts w:cstheme="minorHAnsi"/>
          <w:bCs/>
          <w:iCs/>
          <w:lang w:bidi="pl-PL"/>
        </w:rPr>
        <w:t> </w:t>
      </w:r>
      <w:r w:rsidRPr="00D90A12">
        <w:rPr>
          <w:rFonts w:cstheme="minorHAnsi"/>
          <w:bCs/>
          <w:iCs/>
          <w:lang w:bidi="pl-PL"/>
        </w:rPr>
        <w:t>udzielenie zamówienia;</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w wyniku lekkomyślności lub niedbalstwa przedstawił informacje wprowadzające w błąd, co mogło mieć istotny wpływ na decyzje podejmowane przez zamawiającego w postępowaniu o udzielenie zamówienia</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 xml:space="preserve">Z postępowania o udzielenie zamówienia wyklucza się Wykonawcę z zastrzeżeniem art. 110 ust. 2 ustawy </w:t>
      </w:r>
      <w:proofErr w:type="spellStart"/>
      <w:r w:rsidRPr="00D90A12">
        <w:rPr>
          <w:rFonts w:cstheme="minorHAnsi"/>
          <w:bCs/>
          <w:iCs/>
          <w:lang w:bidi="pl-PL"/>
        </w:rPr>
        <w:t>Pzp</w:t>
      </w:r>
      <w:proofErr w:type="spellEnd"/>
      <w:r w:rsidRPr="00D90A12">
        <w:rPr>
          <w:rFonts w:cstheme="minorHAnsi"/>
          <w:bCs/>
          <w:iCs/>
          <w:lang w:bidi="pl-PL"/>
        </w:rPr>
        <w:t>.</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
          <w:bCs/>
          <w:iCs/>
          <w:lang w:bidi="pl-PL"/>
        </w:rPr>
      </w:pPr>
      <w:r w:rsidRPr="00D90A12">
        <w:rPr>
          <w:rFonts w:cstheme="minorHAnsi"/>
          <w:bCs/>
          <w:iCs/>
          <w:lang w:bidi="pl-PL"/>
        </w:rPr>
        <w:t>Wykonawca może zostać wykluczony przez Zamawiającego na każdym etapie postępowania o udzielenie zamówienia</w:t>
      </w:r>
      <w:r w:rsidRPr="00D90A12">
        <w:rPr>
          <w:rFonts w:cstheme="minorHAnsi"/>
          <w:b/>
          <w:bCs/>
          <w:iCs/>
          <w:lang w:bidi="pl-PL"/>
        </w:rPr>
        <w:t>.</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
          <w:bCs/>
          <w:iCs/>
          <w:lang w:bidi="pl-PL"/>
        </w:rPr>
      </w:pPr>
      <w:r w:rsidRPr="00D90A12">
        <w:rPr>
          <w:rFonts w:cstheme="minorHAnsi"/>
          <w:bCs/>
          <w:iCs/>
          <w:lang w:bidi="pl-PL"/>
        </w:rPr>
        <w:t>Ponadto, zgodnie z przepisem art. 7 ust. 1 Ustawy z dnia 13 kwietnia 2022 r.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E40407" w:rsidRPr="00D90A12" w:rsidRDefault="00E40407" w:rsidP="001E35C1">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40407" w:rsidRPr="00D90A12" w:rsidRDefault="00E40407" w:rsidP="00E40407">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w:t>
      </w:r>
      <w:r w:rsidR="00391EB4">
        <w:rPr>
          <w:rFonts w:cstheme="minorHAnsi"/>
          <w:bCs/>
          <w:iCs/>
          <w:lang w:bidi="pl-PL"/>
        </w:rPr>
        <w:t> </w:t>
      </w:r>
      <w:r w:rsidRPr="00D90A12">
        <w:rPr>
          <w:rFonts w:cstheme="minorHAnsi"/>
          <w:bCs/>
          <w:iCs/>
          <w:lang w:bidi="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40407" w:rsidRPr="00D90A12" w:rsidRDefault="00E40407" w:rsidP="00E40407">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3)</w:t>
      </w:r>
      <w:r w:rsidR="00BE1A74">
        <w:rPr>
          <w:rFonts w:cstheme="minorHAnsi"/>
          <w:bCs/>
          <w:iCs/>
          <w:lang w:bidi="pl-PL"/>
        </w:rPr>
        <w:t xml:space="preserve"> </w:t>
      </w:r>
      <w:r w:rsidRPr="00D90A12">
        <w:rPr>
          <w:rFonts w:cstheme="minorHAnsi"/>
          <w:bCs/>
          <w:iCs/>
          <w:lang w:bidi="pl-PL"/>
        </w:rPr>
        <w:t>Wykonawcę oraz uczestnika konkursu, którego jednostką dominującą w rozumieniu art. 3 ust. 1 pkt 37 ustawy z dnia 29 września 1994 r. o rachunkowości (Dz. U. z 2021 r. poz. 217, 2105 i</w:t>
      </w:r>
      <w:r w:rsidR="00391EB4">
        <w:rPr>
          <w:rFonts w:cstheme="minorHAnsi"/>
          <w:bCs/>
          <w:iCs/>
          <w:lang w:bidi="pl-PL"/>
        </w:rPr>
        <w:t> </w:t>
      </w:r>
      <w:r w:rsidRPr="00D90A12">
        <w:rPr>
          <w:rFonts w:cstheme="minorHAnsi"/>
          <w:bCs/>
          <w:iCs/>
          <w:lang w:bidi="pl-PL"/>
        </w:rPr>
        <w:t>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E40407" w:rsidRPr="00D90A12" w:rsidRDefault="00E40407" w:rsidP="002C7B7D">
      <w:pPr>
        <w:numPr>
          <w:ilvl w:val="0"/>
          <w:numId w:val="12"/>
        </w:numPr>
        <w:tabs>
          <w:tab w:val="left" w:pos="426"/>
        </w:tabs>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Wykluczenie następuje na okres trwania okoliczności określonych w ust. 1 art. 7 ww. ustawy z</w:t>
      </w:r>
      <w:r w:rsidR="00391EB4">
        <w:rPr>
          <w:rFonts w:cstheme="minorHAnsi"/>
          <w:bCs/>
          <w:iCs/>
          <w:lang w:bidi="pl-PL"/>
        </w:rPr>
        <w:t> </w:t>
      </w:r>
      <w:r w:rsidRPr="00D90A12">
        <w:rPr>
          <w:rFonts w:cstheme="minorHAnsi"/>
          <w:bCs/>
          <w:iCs/>
          <w:lang w:bidi="pl-PL"/>
        </w:rPr>
        <w:t>dnia  13 kwietnia 2022 r. o szczególnych rozwiązaniach w zakresie przeciwdziałania wspieraniu agresji na Ukrainę oraz służących ochronie bezpieczeństwa narodowego (Dz. U. z 2022r., poz. 835).</w:t>
      </w:r>
    </w:p>
    <w:p w:rsidR="00E40407" w:rsidRPr="00D90A12" w:rsidRDefault="00E40407" w:rsidP="002C7B7D">
      <w:pPr>
        <w:numPr>
          <w:ilvl w:val="0"/>
          <w:numId w:val="12"/>
        </w:numPr>
        <w:tabs>
          <w:tab w:val="left" w:pos="426"/>
        </w:tabs>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w:t>
      </w:r>
      <w:r w:rsidR="00391EB4">
        <w:rPr>
          <w:rFonts w:cstheme="minorHAnsi"/>
          <w:bCs/>
          <w:iCs/>
          <w:lang w:bidi="pl-PL"/>
        </w:rPr>
        <w:t> </w:t>
      </w:r>
      <w:r w:rsidRPr="00D90A12">
        <w:rPr>
          <w:rFonts w:cstheme="minorHAnsi"/>
          <w:bCs/>
          <w:iCs/>
          <w:lang w:bidi="pl-PL"/>
        </w:rPr>
        <w:t xml:space="preserve">2022r., poz. 835), Zamawiający odrzuca wniosek o dopuszczenie do udziału w postępowaniu </w:t>
      </w:r>
      <w:r w:rsidRPr="00D90A12">
        <w:rPr>
          <w:rFonts w:cstheme="minorHAnsi"/>
          <w:bCs/>
          <w:iCs/>
          <w:lang w:bidi="pl-PL"/>
        </w:rPr>
        <w:lastRenderedPageBreak/>
        <w:t>o</w:t>
      </w:r>
      <w:r w:rsidR="00391EB4">
        <w:rPr>
          <w:rFonts w:cstheme="minorHAnsi"/>
          <w:bCs/>
          <w:iCs/>
          <w:lang w:bidi="pl-PL"/>
        </w:rPr>
        <w:t> </w:t>
      </w:r>
      <w:r w:rsidRPr="00D90A12">
        <w:rPr>
          <w:rFonts w:cstheme="minorHAnsi"/>
          <w:bCs/>
          <w:iCs/>
          <w:lang w:bidi="pl-PL"/>
        </w:rPr>
        <w:t>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w:t>
      </w:r>
      <w:r w:rsidR="00391EB4">
        <w:rPr>
          <w:rFonts w:cstheme="minorHAnsi"/>
          <w:bCs/>
          <w:iCs/>
          <w:lang w:bidi="pl-PL"/>
        </w:rPr>
        <w:t> </w:t>
      </w:r>
      <w:r w:rsidRPr="00D90A12">
        <w:rPr>
          <w:rFonts w:cstheme="minorHAnsi"/>
          <w:bCs/>
          <w:iCs/>
          <w:lang w:bidi="pl-PL"/>
        </w:rPr>
        <w:t>takim wykonawcą negocjacji lub dialogu, odrzuca wniosek o dopuszczenie do udziału w</w:t>
      </w:r>
      <w:r w:rsidR="00391EB4">
        <w:rPr>
          <w:rFonts w:cstheme="minorHAnsi"/>
          <w:bCs/>
          <w:iCs/>
          <w:lang w:bidi="pl-PL"/>
        </w:rPr>
        <w:t> </w:t>
      </w:r>
      <w:r w:rsidRPr="00D90A12">
        <w:rPr>
          <w:rFonts w:cstheme="minorHAnsi"/>
          <w:bCs/>
          <w:iCs/>
          <w:lang w:bidi="pl-PL"/>
        </w:rPr>
        <w:t>konkursie, nie zaprasza do złożenia pracy konkursowej lub nie przeprowadza oceny pracy konkursowej, odpowiednio do trybu stosowanego do udzielenia zamówienia publicznego oraz etapu prowadzonego postępowania o udzielenie zamówienia publicznego.</w:t>
      </w:r>
    </w:p>
    <w:p w:rsidR="001E35C1" w:rsidRPr="00D90A12" w:rsidRDefault="001E35C1" w:rsidP="00E40407">
      <w:pPr>
        <w:autoSpaceDE w:val="0"/>
        <w:autoSpaceDN w:val="0"/>
        <w:adjustRightInd w:val="0"/>
        <w:spacing w:line="276" w:lineRule="auto"/>
        <w:ind w:left="426"/>
        <w:jc w:val="both"/>
        <w:rPr>
          <w:rFonts w:cstheme="minorHAnsi"/>
          <w:b/>
          <w:bCs/>
          <w:iCs/>
          <w:lang w:bidi="pl-PL"/>
        </w:rPr>
      </w:pPr>
    </w:p>
    <w:p w:rsidR="00E40407" w:rsidRPr="00D90A12" w:rsidRDefault="00E40407" w:rsidP="00E40407">
      <w:pPr>
        <w:shd w:val="clear" w:color="auto" w:fill="BFBFBF"/>
        <w:tabs>
          <w:tab w:val="left" w:pos="142"/>
        </w:tabs>
        <w:autoSpaceDE w:val="0"/>
        <w:autoSpaceDN w:val="0"/>
        <w:adjustRightInd w:val="0"/>
        <w:spacing w:line="276" w:lineRule="auto"/>
        <w:rPr>
          <w:rFonts w:cstheme="minorHAnsi"/>
          <w:b/>
          <w:bCs/>
          <w:iCs/>
          <w:lang w:bidi="pl-PL"/>
        </w:rPr>
      </w:pPr>
      <w:r w:rsidRPr="00D90A12">
        <w:rPr>
          <w:rFonts w:cstheme="minorHAnsi"/>
          <w:b/>
          <w:bCs/>
          <w:iCs/>
          <w:lang w:bidi="pl-PL"/>
        </w:rPr>
        <w:t>IX.</w:t>
      </w:r>
      <w:r w:rsidR="00137A6F">
        <w:rPr>
          <w:rFonts w:cstheme="minorHAnsi"/>
          <w:b/>
          <w:bCs/>
          <w:iCs/>
          <w:lang w:bidi="pl-PL"/>
        </w:rPr>
        <w:t xml:space="preserve"> </w:t>
      </w:r>
      <w:r w:rsidRPr="00D90A12">
        <w:rPr>
          <w:rFonts w:cstheme="minorHAnsi"/>
          <w:b/>
          <w:bCs/>
          <w:iCs/>
          <w:lang w:bidi="pl-PL"/>
        </w:rPr>
        <w:t>Konsorcjum.</w:t>
      </w:r>
    </w:p>
    <w:p w:rsidR="00E40407" w:rsidRPr="00D90A12" w:rsidRDefault="00E40407" w:rsidP="002C7B7D">
      <w:pPr>
        <w:numPr>
          <w:ilvl w:val="1"/>
          <w:numId w:val="7"/>
        </w:numPr>
        <w:suppressAutoHyphens/>
        <w:spacing w:after="0" w:line="276" w:lineRule="auto"/>
        <w:jc w:val="both"/>
        <w:rPr>
          <w:rFonts w:cstheme="minorHAnsi"/>
        </w:rPr>
      </w:pPr>
      <w:r w:rsidRPr="00D90A12">
        <w:rPr>
          <w:rFonts w:cstheme="minorHAnsi"/>
        </w:rPr>
        <w:t>W przypadku wnoszenia oferty wspólnej przez dwa lub więcej podmioty gospodarcze (konsorcja/spółki cywilne) oferta musi spełniać wymagania określone w art. 58 ustawy Prawo zamówień publicznych, w tym:</w:t>
      </w:r>
    </w:p>
    <w:p w:rsidR="00E40407" w:rsidRPr="009D22B3" w:rsidRDefault="00E40407" w:rsidP="002C7B7D">
      <w:pPr>
        <w:numPr>
          <w:ilvl w:val="2"/>
          <w:numId w:val="7"/>
        </w:numPr>
        <w:tabs>
          <w:tab w:val="clear" w:pos="0"/>
        </w:tabs>
        <w:suppressAutoHyphens/>
        <w:spacing w:after="120" w:line="276" w:lineRule="auto"/>
        <w:ind w:left="709" w:hanging="283"/>
        <w:jc w:val="both"/>
        <w:rPr>
          <w:rFonts w:cstheme="minorHAnsi"/>
        </w:rPr>
      </w:pPr>
      <w:r w:rsidRPr="00D90A12">
        <w:rPr>
          <w:rFonts w:cstheme="minorHAnsi"/>
        </w:rPr>
        <w:t xml:space="preserve">w przypadku Wykonawców wspólnie ubiegających się o udzielenie zamówienia, zgodnie z art. 58 ust. 2 ustawy </w:t>
      </w:r>
      <w:proofErr w:type="spellStart"/>
      <w:r w:rsidRPr="00D90A12">
        <w:rPr>
          <w:rFonts w:cstheme="minorHAnsi"/>
        </w:rPr>
        <w:t>Pzp</w:t>
      </w:r>
      <w:proofErr w:type="spellEnd"/>
      <w:r w:rsidRPr="00D90A12">
        <w:rPr>
          <w:rFonts w:cstheme="minorHAnsi"/>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w:t>
      </w:r>
      <w:r w:rsidRPr="009D22B3">
        <w:rPr>
          <w:rFonts w:cstheme="minorHAnsi"/>
        </w:rPr>
        <w:t xml:space="preserve">uprawnionego  do występowania w imieniu Wykonawców w sposób umożliwiający                             ich identyfikację. </w:t>
      </w:r>
    </w:p>
    <w:p w:rsidR="00E40407" w:rsidRPr="00D90A12" w:rsidRDefault="00E40407" w:rsidP="002C7B7D">
      <w:pPr>
        <w:numPr>
          <w:ilvl w:val="2"/>
          <w:numId w:val="7"/>
        </w:numPr>
        <w:tabs>
          <w:tab w:val="clear" w:pos="0"/>
        </w:tabs>
        <w:suppressAutoHyphens/>
        <w:spacing w:after="120" w:line="276" w:lineRule="auto"/>
        <w:ind w:left="709" w:hanging="283"/>
        <w:jc w:val="both"/>
        <w:rPr>
          <w:rFonts w:cstheme="minorHAnsi"/>
        </w:rPr>
      </w:pPr>
      <w:r w:rsidRPr="00D90A12">
        <w:rPr>
          <w:rFonts w:cstheme="minorHAnsi"/>
        </w:rPr>
        <w:t>W celu wykazania niepodlegania wykluczeniu z postępowania o udzielenie zamówienia  wymagane jest załączenie do oferty oświadczenia i przedłożenia  dokumentów dla każdego konsorcjanta oddzielnie.</w:t>
      </w:r>
    </w:p>
    <w:p w:rsidR="00E40407" w:rsidRPr="00D90A12" w:rsidRDefault="00E40407" w:rsidP="00E40407">
      <w:pPr>
        <w:pStyle w:val="Nagwek4"/>
        <w:shd w:val="clear" w:color="auto" w:fill="BFBFBF"/>
        <w:spacing w:after="120" w:line="276" w:lineRule="auto"/>
        <w:ind w:left="4244" w:hanging="4386"/>
        <w:rPr>
          <w:rFonts w:asciiTheme="minorHAnsi" w:hAnsiTheme="minorHAnsi" w:cstheme="minorHAnsi"/>
          <w:sz w:val="22"/>
          <w:szCs w:val="22"/>
          <w:lang w:val="pl-PL"/>
        </w:rPr>
      </w:pPr>
      <w:r w:rsidRPr="00D90A12">
        <w:rPr>
          <w:rFonts w:asciiTheme="minorHAnsi" w:hAnsiTheme="minorHAnsi" w:cstheme="minorHAnsi"/>
          <w:sz w:val="22"/>
          <w:szCs w:val="22"/>
          <w:lang w:val="pl-PL"/>
        </w:rPr>
        <w:t>X. Podwykonawcy.</w:t>
      </w:r>
    </w:p>
    <w:p w:rsidR="00E40407" w:rsidRPr="00D90A12" w:rsidRDefault="00E40407" w:rsidP="00E40407">
      <w:pPr>
        <w:spacing w:line="276" w:lineRule="auto"/>
        <w:ind w:left="426" w:hanging="426"/>
        <w:jc w:val="both"/>
        <w:rPr>
          <w:rFonts w:cstheme="minorHAnsi"/>
          <w:lang w:eastAsia="x-none"/>
        </w:rPr>
      </w:pPr>
      <w:r w:rsidRPr="00D90A12">
        <w:rPr>
          <w:rFonts w:cstheme="minorHAnsi"/>
          <w:lang w:eastAsia="x-none"/>
        </w:rPr>
        <w:t>1.</w:t>
      </w:r>
      <w:r w:rsidRPr="00D90A12">
        <w:rPr>
          <w:rFonts w:cstheme="minorHAnsi"/>
          <w:lang w:eastAsia="x-none"/>
        </w:rPr>
        <w:tab/>
        <w:t>Wykonawca, który zamierza powierzyć wykonanie części usług innej firmie (podwykonawcy) jest zobowiązany do:</w:t>
      </w:r>
    </w:p>
    <w:p w:rsidR="00E40407" w:rsidRPr="00D90A12" w:rsidRDefault="00E40407" w:rsidP="00E40407">
      <w:pPr>
        <w:spacing w:line="276" w:lineRule="auto"/>
        <w:ind w:left="709" w:hanging="283"/>
        <w:jc w:val="both"/>
        <w:rPr>
          <w:rFonts w:cstheme="minorHAnsi"/>
          <w:lang w:eastAsia="x-none"/>
        </w:rPr>
      </w:pPr>
      <w:r w:rsidRPr="00D90A12">
        <w:rPr>
          <w:rFonts w:cstheme="minorHAnsi"/>
          <w:lang w:eastAsia="x-none"/>
        </w:rPr>
        <w:t>1)</w:t>
      </w:r>
      <w:r w:rsidRPr="00D90A12">
        <w:rPr>
          <w:rFonts w:cstheme="minorHAnsi"/>
          <w:lang w:eastAsia="x-none"/>
        </w:rPr>
        <w:tab/>
        <w:t>określenia w złożonej ofercie (w załączniku nr 2 do SWZ - JEDZ) informacji, jaka część przedmiotu zamówienia będzie realizowana przez podwykonawców z podaniem jego danych jeżeli są znane.</w:t>
      </w:r>
    </w:p>
    <w:p w:rsidR="00E40407" w:rsidRPr="00D90A12" w:rsidRDefault="00E40407" w:rsidP="00E40407">
      <w:pPr>
        <w:spacing w:line="276" w:lineRule="auto"/>
        <w:ind w:left="709" w:hanging="283"/>
        <w:jc w:val="both"/>
        <w:rPr>
          <w:rFonts w:cstheme="minorHAnsi"/>
          <w:lang w:eastAsia="x-none"/>
        </w:rPr>
      </w:pPr>
      <w:r w:rsidRPr="00D90A12">
        <w:rPr>
          <w:rFonts w:cstheme="minorHAnsi"/>
          <w:lang w:eastAsia="x-none"/>
        </w:rPr>
        <w:t>2)</w:t>
      </w:r>
      <w:r w:rsidRPr="00D90A12">
        <w:rPr>
          <w:rFonts w:cstheme="minorHAnsi"/>
          <w:lang w:eastAsia="x-none"/>
        </w:rPr>
        <w:tab/>
        <w:t>Za zgodą Zamawiającego Wykonawca może w trakcie realizacji zamówienia zgłosić nowych podwykonawców do realizacji zamówienia.</w:t>
      </w:r>
    </w:p>
    <w:p w:rsidR="00E40407" w:rsidRPr="00D90A12" w:rsidRDefault="00E40407" w:rsidP="00E40407">
      <w:pPr>
        <w:pStyle w:val="Teksttreci0"/>
        <w:shd w:val="clear" w:color="auto" w:fill="BFBFBF"/>
        <w:spacing w:after="131" w:line="276" w:lineRule="auto"/>
        <w:ind w:left="426" w:hanging="426"/>
        <w:rPr>
          <w:rFonts w:eastAsia="Trebuchet MS" w:cstheme="minorHAnsi"/>
          <w:b/>
          <w:sz w:val="22"/>
          <w:szCs w:val="22"/>
          <w:lang w:eastAsia="pl-PL" w:bidi="pl-PL"/>
        </w:rPr>
      </w:pPr>
      <w:r w:rsidRPr="00D90A12">
        <w:rPr>
          <w:rFonts w:eastAsia="Trebuchet MS" w:cstheme="minorHAnsi"/>
          <w:b/>
          <w:sz w:val="22"/>
          <w:szCs w:val="22"/>
          <w:lang w:eastAsia="pl-PL" w:bidi="pl-PL"/>
        </w:rPr>
        <w:t>XI.</w:t>
      </w:r>
      <w:r w:rsidRPr="00D90A12">
        <w:rPr>
          <w:rFonts w:eastAsia="Trebuchet MS" w:cstheme="minorHAnsi"/>
          <w:b/>
          <w:sz w:val="22"/>
          <w:szCs w:val="22"/>
          <w:lang w:eastAsia="pl-PL" w:bidi="pl-PL"/>
        </w:rPr>
        <w:tab/>
        <w:t>Informacje o środkach komunikacji elektronicznej, przy użyciu których Zamawiający będzie komunikował się z Wykonawcami, oraz informacje o wymaganiach technicznych i</w:t>
      </w:r>
      <w:r w:rsidR="009D22B3">
        <w:rPr>
          <w:rFonts w:eastAsia="Trebuchet MS" w:cstheme="minorHAnsi"/>
          <w:b/>
          <w:sz w:val="22"/>
          <w:szCs w:val="22"/>
          <w:lang w:eastAsia="pl-PL" w:bidi="pl-PL"/>
        </w:rPr>
        <w:t> </w:t>
      </w:r>
      <w:r w:rsidRPr="00D90A12">
        <w:rPr>
          <w:rFonts w:eastAsia="Trebuchet MS" w:cstheme="minorHAnsi"/>
          <w:b/>
          <w:sz w:val="22"/>
          <w:szCs w:val="22"/>
          <w:lang w:eastAsia="pl-PL" w:bidi="pl-PL"/>
        </w:rPr>
        <w:t>organizacyjnych sporządzania, wysyłania i odbierania korespondencji elektronicznej.</w:t>
      </w:r>
    </w:p>
    <w:p w:rsidR="00E40407" w:rsidRPr="00D90A12" w:rsidRDefault="00E40407" w:rsidP="002C7B7D">
      <w:pPr>
        <w:widowControl w:val="0"/>
        <w:numPr>
          <w:ilvl w:val="0"/>
          <w:numId w:val="11"/>
        </w:numPr>
        <w:spacing w:after="60" w:line="276" w:lineRule="auto"/>
        <w:ind w:left="426" w:right="20" w:hanging="426"/>
        <w:jc w:val="both"/>
        <w:rPr>
          <w:rFonts w:eastAsia="Trebuchet MS" w:cstheme="minorHAnsi"/>
          <w:lang w:bidi="pl-PL"/>
        </w:rPr>
      </w:pPr>
      <w:r w:rsidRPr="00D90A12">
        <w:rPr>
          <w:rFonts w:eastAsia="Trebuchet MS" w:cstheme="minorHAnsi"/>
          <w:lang w:bidi="pl-PL"/>
        </w:rPr>
        <w:t>W postępowaniu o udzielenie zamówienia  komunikacja między Zamawiającym,  a Wykonawcami odbywa się w sposób następujący:</w:t>
      </w:r>
    </w:p>
    <w:p w:rsidR="00E40407" w:rsidRPr="00D90A12" w:rsidRDefault="00E40407" w:rsidP="00E40407">
      <w:pPr>
        <w:widowControl w:val="0"/>
        <w:spacing w:after="60" w:line="276" w:lineRule="auto"/>
        <w:ind w:left="567" w:right="20" w:hanging="141"/>
        <w:jc w:val="both"/>
        <w:rPr>
          <w:rFonts w:eastAsia="Trebuchet MS" w:cstheme="minorHAnsi"/>
          <w:u w:val="single"/>
          <w:lang w:bidi="pl-PL"/>
        </w:rPr>
      </w:pPr>
      <w:r w:rsidRPr="00D90A12">
        <w:rPr>
          <w:rFonts w:eastAsia="Trebuchet MS" w:cstheme="minorHAnsi"/>
          <w:lang w:bidi="pl-PL"/>
        </w:rPr>
        <w:t xml:space="preserve">- </w:t>
      </w:r>
      <w:r w:rsidRPr="00D90A12">
        <w:rPr>
          <w:rFonts w:eastAsia="Trebuchet MS" w:cstheme="minorHAnsi"/>
          <w:b/>
          <w:lang w:bidi="pl-PL"/>
        </w:rPr>
        <w:t>przy użyciu strony internetowej prowadzonego postępowania</w:t>
      </w:r>
      <w:r w:rsidRPr="00D90A12">
        <w:rPr>
          <w:rFonts w:eastAsia="Trebuchet MS" w:cstheme="minorHAnsi"/>
          <w:lang w:bidi="pl-PL"/>
        </w:rPr>
        <w:t xml:space="preserve">: </w:t>
      </w:r>
      <w:r w:rsidRPr="00D90A12">
        <w:rPr>
          <w:rFonts w:eastAsia="Trebuchet MS" w:cstheme="minorHAnsi"/>
          <w:b/>
          <w:lang w:bidi="pl-PL"/>
        </w:rPr>
        <w:t>https://ezamowienia.gov.pl</w:t>
      </w:r>
      <w:r w:rsidRPr="00D90A12">
        <w:rPr>
          <w:rFonts w:eastAsia="Trebuchet MS" w:cstheme="minorHAnsi"/>
          <w:lang w:bidi="pl-PL"/>
        </w:rPr>
        <w:t xml:space="preserve"> - </w:t>
      </w:r>
      <w:r w:rsidRPr="00D90A12">
        <w:rPr>
          <w:rFonts w:eastAsia="Trebuchet MS" w:cstheme="minorHAnsi"/>
          <w:u w:val="single"/>
          <w:lang w:bidi="pl-PL"/>
        </w:rPr>
        <w:t xml:space="preserve">dotyczy złożenia oferty wraz z dokumentami składanymi wraz z oferta przetargową, </w:t>
      </w:r>
    </w:p>
    <w:p w:rsidR="00E40407" w:rsidRPr="00D90A12" w:rsidRDefault="00E40407" w:rsidP="00E40407">
      <w:pPr>
        <w:widowControl w:val="0"/>
        <w:spacing w:after="60" w:line="276" w:lineRule="auto"/>
        <w:ind w:left="567" w:right="20" w:hanging="141"/>
        <w:jc w:val="both"/>
        <w:rPr>
          <w:rFonts w:eastAsia="Trebuchet MS" w:cstheme="minorHAnsi"/>
          <w:lang w:bidi="pl-PL"/>
        </w:rPr>
      </w:pPr>
      <w:r w:rsidRPr="00D90A12">
        <w:rPr>
          <w:rFonts w:eastAsia="Trebuchet MS" w:cstheme="minorHAnsi"/>
          <w:lang w:bidi="pl-PL"/>
        </w:rPr>
        <w:t xml:space="preserve">- </w:t>
      </w:r>
      <w:r w:rsidRPr="00D90A12">
        <w:rPr>
          <w:rFonts w:eastAsia="Trebuchet MS" w:cstheme="minorHAnsi"/>
          <w:b/>
          <w:lang w:bidi="pl-PL"/>
        </w:rPr>
        <w:t xml:space="preserve">przy użyciu  poczty elektronicznej, </w:t>
      </w:r>
      <w:r w:rsidRPr="00D90A12">
        <w:rPr>
          <w:rFonts w:eastAsia="Trebuchet MS" w:cstheme="minorHAnsi"/>
          <w:lang w:bidi="pl-PL"/>
        </w:rPr>
        <w:t xml:space="preserve">email: </w:t>
      </w:r>
      <w:hyperlink r:id="rId9" w:history="1">
        <w:r w:rsidRPr="00D90A12">
          <w:rPr>
            <w:rStyle w:val="Hipercze"/>
            <w:rFonts w:eastAsia="Trebuchet MS" w:cstheme="minorHAnsi"/>
            <w:lang w:bidi="pl-PL"/>
          </w:rPr>
          <w:t>danuta.niewiadomska@szpital-brzozow.pl</w:t>
        </w:r>
      </w:hyperlink>
      <w:r w:rsidRPr="00D90A12">
        <w:rPr>
          <w:rFonts w:eastAsia="Trebuchet MS" w:cstheme="minorHAnsi"/>
          <w:lang w:bidi="pl-PL"/>
        </w:rPr>
        <w:t xml:space="preserve"> - </w:t>
      </w:r>
      <w:r w:rsidRPr="00D90A12">
        <w:rPr>
          <w:rFonts w:eastAsia="Trebuchet MS" w:cstheme="minorHAnsi"/>
          <w:lang w:bidi="pl-PL"/>
        </w:rPr>
        <w:lastRenderedPageBreak/>
        <w:t>w pozostałych przypadkach (np. zadawanie pytań, składanie wyjaśnień, wzywanie do wyjaśnień dotyczących treści złożonej oferty, składanie dokumentów, uzupełnienie dokumentów itp.)</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Zamawiający dopuszcza złożenie ofert w postaci katalogów elektronicznych lub dołączenia katalogów elektronicznych do oferty.</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 xml:space="preserve">Oferta powinna być sporządzona w języku polskim, w formie  elektronicznej opatrzonej  elektronicznym podpisem kwalifikowanym.  </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Wzór oferty stanowi załącznik nr 1 do niniejszej Specyfikacji  Warunków Zamówienia.</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Wykonawca może przed upływem terminu do składania ofert wycofać ofertę.</w:t>
      </w:r>
    </w:p>
    <w:p w:rsidR="00E40407" w:rsidRDefault="00E40407" w:rsidP="002C7B7D">
      <w:pPr>
        <w:widowControl w:val="0"/>
        <w:numPr>
          <w:ilvl w:val="0"/>
          <w:numId w:val="11"/>
        </w:numPr>
        <w:tabs>
          <w:tab w:val="left" w:pos="426"/>
        </w:tabs>
        <w:spacing w:after="60" w:line="240" w:lineRule="auto"/>
        <w:ind w:left="426" w:right="20" w:hanging="426"/>
        <w:jc w:val="both"/>
        <w:rPr>
          <w:rFonts w:eastAsia="Trebuchet MS" w:cstheme="minorHAnsi"/>
          <w:lang w:bidi="pl-PL"/>
        </w:rPr>
      </w:pPr>
      <w:r w:rsidRPr="00D90A12">
        <w:rPr>
          <w:rFonts w:eastAsia="Trebuchet MS" w:cstheme="minorHAnsi"/>
          <w:lang w:bidi="pl-PL"/>
        </w:rPr>
        <w:t xml:space="preserve">Do oferty należy dołączyć dokumenty  w formie elektronicznej </w:t>
      </w:r>
      <w:bookmarkStart w:id="1" w:name="_Hlk124235159"/>
      <w:r w:rsidRPr="00D90A12">
        <w:rPr>
          <w:rFonts w:eastAsia="Trebuchet MS" w:cstheme="minorHAnsi"/>
          <w:lang w:bidi="pl-PL"/>
        </w:rPr>
        <w:t xml:space="preserve">opatrzone elektronicznym podpisem kwalifikowanym.  </w:t>
      </w:r>
      <w:bookmarkEnd w:id="1"/>
    </w:p>
    <w:p w:rsidR="004E0D30" w:rsidRPr="00D90A12" w:rsidRDefault="004E0D30" w:rsidP="004E0D30">
      <w:pPr>
        <w:widowControl w:val="0"/>
        <w:tabs>
          <w:tab w:val="left" w:pos="426"/>
        </w:tabs>
        <w:spacing w:after="60" w:line="240" w:lineRule="auto"/>
        <w:ind w:left="426" w:right="20"/>
        <w:jc w:val="both"/>
        <w:rPr>
          <w:rFonts w:eastAsia="Trebuchet MS" w:cstheme="minorHAnsi"/>
          <w:lang w:bidi="pl-PL"/>
        </w:rPr>
      </w:pPr>
    </w:p>
    <w:p w:rsidR="00E40407" w:rsidRPr="00D90A12" w:rsidRDefault="00E40407" w:rsidP="00E40407">
      <w:pPr>
        <w:pStyle w:val="Tekstpodstawowy"/>
        <w:shd w:val="clear" w:color="auto" w:fill="BFBFBF"/>
        <w:tabs>
          <w:tab w:val="left" w:pos="426"/>
          <w:tab w:val="left" w:pos="567"/>
        </w:tabs>
        <w:spacing w:before="120" w:line="276" w:lineRule="auto"/>
        <w:ind w:left="360" w:hanging="360"/>
        <w:rPr>
          <w:rFonts w:cstheme="minorHAnsi"/>
          <w:b/>
          <w:bCs/>
          <w:smallCaps/>
        </w:rPr>
      </w:pPr>
      <w:r w:rsidRPr="00D90A12">
        <w:rPr>
          <w:rFonts w:cstheme="minorHAnsi"/>
          <w:b/>
          <w:bCs/>
          <w:smallCaps/>
        </w:rPr>
        <w:t>II.</w:t>
      </w:r>
      <w:r w:rsidRPr="00D90A12">
        <w:rPr>
          <w:rFonts w:cstheme="minorHAnsi"/>
          <w:b/>
          <w:bCs/>
          <w:smallCaps/>
        </w:rPr>
        <w:tab/>
      </w:r>
      <w:r w:rsidRPr="00D90A12">
        <w:rPr>
          <w:rFonts w:cstheme="minorHAnsi"/>
          <w:b/>
          <w:bCs/>
          <w:smallCaps/>
        </w:rPr>
        <w:tab/>
        <w:t>Osoby uprawnione do porozumiewania się z Wykonawcami.</w:t>
      </w:r>
    </w:p>
    <w:p w:rsidR="00E40407" w:rsidRPr="00D90A12" w:rsidRDefault="00E40407" w:rsidP="00E40407">
      <w:pPr>
        <w:pStyle w:val="Zwykytekst"/>
        <w:spacing w:line="276" w:lineRule="auto"/>
        <w:ind w:left="284" w:hanging="2"/>
        <w:jc w:val="both"/>
        <w:rPr>
          <w:rFonts w:asciiTheme="minorHAnsi" w:hAnsiTheme="minorHAnsi" w:cstheme="minorHAnsi"/>
          <w:sz w:val="22"/>
          <w:szCs w:val="22"/>
        </w:rPr>
      </w:pPr>
      <w:r w:rsidRPr="00D90A12">
        <w:rPr>
          <w:rFonts w:asciiTheme="minorHAnsi" w:hAnsiTheme="minorHAnsi" w:cstheme="minorHAnsi"/>
          <w:sz w:val="22"/>
          <w:szCs w:val="22"/>
        </w:rPr>
        <w:t>Osob</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 xml:space="preserve"> uprawnion</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 xml:space="preserve"> do </w:t>
      </w:r>
      <w:r w:rsidRPr="00D90A12">
        <w:rPr>
          <w:rFonts w:asciiTheme="minorHAnsi" w:hAnsiTheme="minorHAnsi" w:cstheme="minorHAnsi"/>
          <w:sz w:val="22"/>
          <w:szCs w:val="22"/>
          <w:lang w:val="pl-PL"/>
        </w:rPr>
        <w:t>porozumiewania</w:t>
      </w:r>
      <w:r w:rsidRPr="00D90A12">
        <w:rPr>
          <w:rFonts w:asciiTheme="minorHAnsi" w:hAnsiTheme="minorHAnsi" w:cstheme="minorHAnsi"/>
          <w:sz w:val="22"/>
          <w:szCs w:val="22"/>
        </w:rPr>
        <w:t xml:space="preserve"> się z Wykonawcami</w:t>
      </w:r>
      <w:r w:rsidRPr="00D90A12">
        <w:rPr>
          <w:rFonts w:asciiTheme="minorHAnsi" w:hAnsiTheme="minorHAnsi" w:cstheme="minorHAnsi"/>
          <w:sz w:val="22"/>
          <w:szCs w:val="22"/>
          <w:lang w:val="pl-PL"/>
        </w:rPr>
        <w:t xml:space="preserve"> w sprawach</w:t>
      </w:r>
      <w:r w:rsidRPr="00D90A12">
        <w:rPr>
          <w:rFonts w:asciiTheme="minorHAnsi" w:hAnsiTheme="minorHAnsi" w:cstheme="minorHAnsi"/>
          <w:sz w:val="22"/>
          <w:szCs w:val="22"/>
        </w:rPr>
        <w:t xml:space="preserve"> formalnoprawn</w:t>
      </w:r>
      <w:r w:rsidRPr="00D90A12">
        <w:rPr>
          <w:rFonts w:asciiTheme="minorHAnsi" w:hAnsiTheme="minorHAnsi" w:cstheme="minorHAnsi"/>
          <w:sz w:val="22"/>
          <w:szCs w:val="22"/>
          <w:lang w:val="pl-PL"/>
        </w:rPr>
        <w:t>ych jest</w:t>
      </w:r>
      <w:r w:rsidRPr="00D90A12">
        <w:rPr>
          <w:rFonts w:asciiTheme="minorHAnsi" w:hAnsiTheme="minorHAnsi" w:cstheme="minorHAnsi"/>
          <w:sz w:val="22"/>
          <w:szCs w:val="22"/>
        </w:rPr>
        <w:t>:</w:t>
      </w:r>
    </w:p>
    <w:p w:rsidR="00E40407" w:rsidRPr="00D90A12" w:rsidRDefault="00E40407" w:rsidP="00E40407">
      <w:pPr>
        <w:spacing w:line="276" w:lineRule="auto"/>
        <w:ind w:left="567" w:hanging="285"/>
        <w:jc w:val="both"/>
        <w:rPr>
          <w:rFonts w:cstheme="minorHAnsi"/>
        </w:rPr>
      </w:pPr>
      <w:r w:rsidRPr="00D90A12">
        <w:rPr>
          <w:rFonts w:cstheme="minorHAnsi"/>
        </w:rPr>
        <w:t xml:space="preserve">- mgr Danuta Niewiadomska, </w:t>
      </w:r>
      <w:r w:rsidRPr="00D90A12">
        <w:rPr>
          <w:rFonts w:cstheme="minorHAnsi"/>
          <w:color w:val="000000"/>
        </w:rPr>
        <w:t>tel. 13 43 09 587,</w:t>
      </w:r>
      <w:r w:rsidRPr="00D90A12">
        <w:rPr>
          <w:rFonts w:cstheme="minorHAnsi"/>
        </w:rPr>
        <w:t xml:space="preserve"> </w:t>
      </w:r>
      <w:r w:rsidRPr="00D90A12">
        <w:rPr>
          <w:rFonts w:cstheme="minorHAnsi"/>
          <w:color w:val="1F3864"/>
        </w:rPr>
        <w:t>e-mail: danuta.niewiadomska@szpital-brzozow.pl</w:t>
      </w:r>
    </w:p>
    <w:p w:rsidR="00E40407" w:rsidRPr="00D90A12" w:rsidRDefault="00E40407" w:rsidP="00E40407">
      <w:pPr>
        <w:pStyle w:val="Nagwek4"/>
        <w:shd w:val="clear" w:color="auto" w:fill="BFBFBF"/>
        <w:tabs>
          <w:tab w:val="num" w:pos="360"/>
        </w:tabs>
        <w:spacing w:before="120" w:line="276" w:lineRule="auto"/>
        <w:rPr>
          <w:rFonts w:asciiTheme="minorHAnsi" w:hAnsiTheme="minorHAnsi" w:cstheme="minorHAnsi"/>
          <w:sz w:val="22"/>
          <w:szCs w:val="22"/>
        </w:rPr>
      </w:pPr>
      <w:r w:rsidRPr="00D90A12">
        <w:rPr>
          <w:rFonts w:asciiTheme="minorHAnsi" w:hAnsiTheme="minorHAnsi" w:cstheme="minorHAnsi"/>
          <w:sz w:val="22"/>
          <w:szCs w:val="22"/>
          <w:lang w:val="pl-PL"/>
        </w:rPr>
        <w:t>XIII</w:t>
      </w:r>
      <w:r w:rsidRPr="00D90A12">
        <w:rPr>
          <w:rFonts w:asciiTheme="minorHAnsi" w:hAnsiTheme="minorHAnsi" w:cstheme="minorHAnsi"/>
          <w:sz w:val="22"/>
          <w:szCs w:val="22"/>
        </w:rPr>
        <w:t>.</w:t>
      </w:r>
      <w:r w:rsidRPr="00D90A12">
        <w:rPr>
          <w:rFonts w:asciiTheme="minorHAnsi" w:hAnsiTheme="minorHAnsi" w:cstheme="minorHAnsi"/>
          <w:sz w:val="22"/>
          <w:szCs w:val="22"/>
        </w:rPr>
        <w:tab/>
        <w:t>Termin związania z ofertą.</w:t>
      </w:r>
    </w:p>
    <w:p w:rsidR="00E40407" w:rsidRPr="00D90A12" w:rsidRDefault="00E40407" w:rsidP="00E40407">
      <w:pPr>
        <w:pStyle w:val="Nagwek4"/>
        <w:spacing w:before="120" w:line="276" w:lineRule="auto"/>
        <w:ind w:left="284" w:hanging="284"/>
        <w:jc w:val="both"/>
        <w:rPr>
          <w:rFonts w:asciiTheme="minorHAnsi" w:hAnsiTheme="minorHAnsi" w:cstheme="minorHAnsi"/>
          <w:b w:val="0"/>
          <w:bCs w:val="0"/>
          <w:sz w:val="22"/>
          <w:szCs w:val="22"/>
          <w:lang w:val="pl-PL"/>
        </w:rPr>
      </w:pPr>
      <w:r w:rsidRPr="00D90A12">
        <w:rPr>
          <w:rFonts w:asciiTheme="minorHAnsi" w:hAnsiTheme="minorHAnsi" w:cstheme="minorHAnsi"/>
          <w:b w:val="0"/>
          <w:bCs w:val="0"/>
          <w:sz w:val="22"/>
          <w:szCs w:val="22"/>
        </w:rPr>
        <w:t>1.</w:t>
      </w:r>
      <w:r w:rsidRPr="00D90A12">
        <w:rPr>
          <w:rFonts w:asciiTheme="minorHAnsi" w:hAnsiTheme="minorHAnsi" w:cstheme="minorHAnsi"/>
          <w:b w:val="0"/>
          <w:bCs w:val="0"/>
          <w:sz w:val="22"/>
          <w:szCs w:val="22"/>
        </w:rPr>
        <w:tab/>
        <w:t>Wykonawca jest związany ofertą od dnia upływu terminu składania ofert</w:t>
      </w:r>
      <w:r w:rsidRPr="00D90A12">
        <w:rPr>
          <w:rFonts w:asciiTheme="minorHAnsi" w:hAnsiTheme="minorHAnsi" w:cstheme="minorHAnsi"/>
          <w:b w:val="0"/>
          <w:bCs w:val="0"/>
          <w:sz w:val="22"/>
          <w:szCs w:val="22"/>
          <w:lang w:val="pl-PL"/>
        </w:rPr>
        <w:t xml:space="preserve"> </w:t>
      </w:r>
      <w:r w:rsidRPr="00D90A12">
        <w:rPr>
          <w:rFonts w:asciiTheme="minorHAnsi" w:hAnsiTheme="minorHAnsi" w:cstheme="minorHAnsi"/>
          <w:b w:val="0"/>
          <w:bCs w:val="0"/>
          <w:sz w:val="22"/>
          <w:szCs w:val="22"/>
        </w:rPr>
        <w:t>do dnia</w:t>
      </w:r>
      <w:r w:rsidRPr="00D90A12">
        <w:rPr>
          <w:rFonts w:asciiTheme="minorHAnsi" w:hAnsiTheme="minorHAnsi" w:cstheme="minorHAnsi"/>
          <w:b w:val="0"/>
          <w:bCs w:val="0"/>
          <w:sz w:val="22"/>
          <w:szCs w:val="22"/>
          <w:lang w:val="pl-PL"/>
        </w:rPr>
        <w:t>:</w:t>
      </w:r>
      <w:r w:rsidRPr="00D90A12">
        <w:rPr>
          <w:rFonts w:asciiTheme="minorHAnsi" w:hAnsiTheme="minorHAnsi" w:cstheme="minorHAnsi"/>
          <w:b w:val="0"/>
          <w:bCs w:val="0"/>
          <w:sz w:val="22"/>
          <w:szCs w:val="22"/>
        </w:rPr>
        <w:t xml:space="preserve"> </w:t>
      </w:r>
      <w:r w:rsidR="004E0D30">
        <w:rPr>
          <w:rFonts w:asciiTheme="minorHAnsi" w:hAnsiTheme="minorHAnsi" w:cstheme="minorHAnsi"/>
          <w:b w:val="0"/>
          <w:bCs w:val="0"/>
          <w:sz w:val="22"/>
          <w:szCs w:val="22"/>
          <w:lang w:val="pl-PL"/>
        </w:rPr>
        <w:t>05.03.2026</w:t>
      </w:r>
      <w:r w:rsidRPr="00D90A12">
        <w:rPr>
          <w:rFonts w:asciiTheme="minorHAnsi" w:hAnsiTheme="minorHAnsi" w:cstheme="minorHAnsi"/>
          <w:b w:val="0"/>
          <w:bCs w:val="0"/>
          <w:sz w:val="22"/>
          <w:szCs w:val="22"/>
          <w:lang w:val="pl-PL"/>
        </w:rPr>
        <w:t>r.</w:t>
      </w:r>
    </w:p>
    <w:p w:rsidR="00E40407" w:rsidRPr="00D90A12" w:rsidRDefault="00E40407" w:rsidP="00E40407">
      <w:pPr>
        <w:shd w:val="clear" w:color="auto" w:fill="BFBFBF"/>
        <w:tabs>
          <w:tab w:val="num" w:pos="360"/>
        </w:tabs>
        <w:spacing w:line="276" w:lineRule="auto"/>
        <w:ind w:left="360" w:hanging="360"/>
        <w:rPr>
          <w:rFonts w:cstheme="minorHAnsi"/>
          <w:b/>
        </w:rPr>
      </w:pPr>
      <w:r w:rsidRPr="00D90A12">
        <w:rPr>
          <w:rFonts w:cstheme="minorHAnsi"/>
          <w:b/>
        </w:rPr>
        <w:t>XV.</w:t>
      </w:r>
      <w:r w:rsidRPr="00D90A12">
        <w:rPr>
          <w:rFonts w:cstheme="minorHAnsi"/>
          <w:b/>
        </w:rPr>
        <w:tab/>
        <w:t xml:space="preserve"> Wymagania dotyczące wniesienia wadium.</w:t>
      </w:r>
    </w:p>
    <w:p w:rsidR="00E40407" w:rsidRPr="00D90A12" w:rsidRDefault="00E40407" w:rsidP="00E40407">
      <w:pPr>
        <w:spacing w:line="276" w:lineRule="auto"/>
        <w:jc w:val="both"/>
        <w:rPr>
          <w:rFonts w:cstheme="minorHAnsi"/>
        </w:rPr>
      </w:pPr>
      <w:r w:rsidRPr="00D90A12">
        <w:rPr>
          <w:rFonts w:cstheme="minorHAnsi"/>
        </w:rPr>
        <w:t>Wadium nie jest wymagane.</w:t>
      </w:r>
    </w:p>
    <w:p w:rsidR="00E40407" w:rsidRPr="00D90A12" w:rsidRDefault="00E40407" w:rsidP="002C7B7D">
      <w:pPr>
        <w:numPr>
          <w:ilvl w:val="0"/>
          <w:numId w:val="23"/>
        </w:numPr>
        <w:shd w:val="clear" w:color="auto" w:fill="BFBFBF"/>
        <w:spacing w:after="0" w:line="276" w:lineRule="auto"/>
        <w:ind w:hanging="1080"/>
        <w:rPr>
          <w:rFonts w:cstheme="minorHAnsi"/>
          <w:b/>
        </w:rPr>
      </w:pPr>
      <w:r w:rsidRPr="00D90A12">
        <w:rPr>
          <w:rFonts w:cstheme="minorHAnsi"/>
          <w:b/>
        </w:rPr>
        <w:t>Zabezpieczenie należytego wykonania umowy.</w:t>
      </w:r>
    </w:p>
    <w:p w:rsidR="00E40407" w:rsidRPr="00D90A12" w:rsidRDefault="00E40407" w:rsidP="00391EB4">
      <w:pPr>
        <w:pStyle w:val="pkt"/>
        <w:spacing w:line="276" w:lineRule="auto"/>
        <w:ind w:left="0" w:firstLine="0"/>
        <w:rPr>
          <w:rFonts w:asciiTheme="minorHAnsi" w:hAnsiTheme="minorHAnsi" w:cstheme="minorHAnsi"/>
          <w:b/>
          <w:sz w:val="22"/>
          <w:szCs w:val="22"/>
        </w:rPr>
      </w:pPr>
      <w:r w:rsidRPr="00D90A12">
        <w:rPr>
          <w:rFonts w:asciiTheme="minorHAnsi" w:hAnsiTheme="minorHAnsi" w:cstheme="minorHAnsi"/>
          <w:sz w:val="22"/>
          <w:szCs w:val="22"/>
        </w:rPr>
        <w:t>Zabezpieczenie nie jest wymagane.</w:t>
      </w:r>
    </w:p>
    <w:p w:rsidR="00E40407" w:rsidRPr="00D90A12" w:rsidRDefault="00E40407" w:rsidP="002C7B7D">
      <w:pPr>
        <w:pStyle w:val="pkt"/>
        <w:numPr>
          <w:ilvl w:val="0"/>
          <w:numId w:val="23"/>
        </w:numPr>
        <w:shd w:val="clear" w:color="auto" w:fill="BFBFBF"/>
        <w:spacing w:line="276" w:lineRule="auto"/>
        <w:ind w:hanging="1080"/>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Opis sposobu przygotowania oferty.</w:t>
      </w:r>
    </w:p>
    <w:p w:rsidR="00E40407" w:rsidRPr="00D90A12" w:rsidRDefault="00E40407" w:rsidP="00E40407">
      <w:pPr>
        <w:pStyle w:val="pkt"/>
        <w:spacing w:line="276" w:lineRule="auto"/>
        <w:ind w:left="426" w:firstLine="0"/>
        <w:rPr>
          <w:rFonts w:asciiTheme="minorHAnsi" w:hAnsiTheme="minorHAnsi" w:cstheme="minorHAnsi"/>
          <w:sz w:val="22"/>
          <w:szCs w:val="22"/>
          <w:lang w:bidi="pl-PL"/>
        </w:rPr>
      </w:pP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Pr="00D90A12">
        <w:rPr>
          <w:rFonts w:asciiTheme="minorHAnsi" w:hAnsiTheme="minorHAnsi" w:cstheme="minorHAnsi"/>
          <w:sz w:val="22"/>
          <w:szCs w:val="22"/>
          <w:lang w:bidi="pl-PL"/>
        </w:rPr>
        <w:lastRenderedPageBreak/>
        <w:t xml:space="preserve">zachowania poufności objętych klauzulą informacji zgodnie  z postanowieniami art. 18 ust. 3 ustawy </w:t>
      </w:r>
      <w:proofErr w:type="spellStart"/>
      <w:r w:rsidRPr="00D90A12">
        <w:rPr>
          <w:rFonts w:asciiTheme="minorHAnsi" w:hAnsiTheme="minorHAnsi" w:cstheme="minorHAnsi"/>
          <w:sz w:val="22"/>
          <w:szCs w:val="22"/>
          <w:lang w:bidi="pl-PL"/>
        </w:rPr>
        <w:t>Pzp</w:t>
      </w:r>
      <w:proofErr w:type="spellEnd"/>
      <w:r w:rsidRPr="00D90A12">
        <w:rPr>
          <w:rFonts w:asciiTheme="minorHAnsi" w:hAnsiTheme="minorHAnsi" w:cstheme="minorHAnsi"/>
          <w:sz w:val="22"/>
          <w:szCs w:val="22"/>
          <w:lang w:bidi="pl-PL"/>
        </w:rPr>
        <w:t>.</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color w:val="000000"/>
          <w:sz w:val="22"/>
          <w:szCs w:val="22"/>
          <w:lang w:bidi="pl-PL"/>
        </w:rPr>
        <w:t>O</w:t>
      </w:r>
      <w:r w:rsidRPr="00D90A12">
        <w:rPr>
          <w:rFonts w:asciiTheme="minorHAnsi" w:hAnsiTheme="minorHAnsi" w:cstheme="minorHAnsi"/>
          <w:sz w:val="22"/>
          <w:szCs w:val="22"/>
          <w:lang w:bidi="pl-PL"/>
        </w:rPr>
        <w:t>fertę wraz z wymaganymi dokumentami należy złożyć w formie elektronicznej opatrzonej  podpisem kwalifikowanym, a następnie wraz z plikami stanowiącymi ofertę skompresować do jednego pliku archiwum (ZIP).</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rsidR="00E40407" w:rsidRPr="00D90A12" w:rsidRDefault="00E40407" w:rsidP="002C7B7D">
      <w:pPr>
        <w:widowControl w:val="0"/>
        <w:numPr>
          <w:ilvl w:val="0"/>
          <w:numId w:val="8"/>
        </w:numPr>
        <w:tabs>
          <w:tab w:val="left" w:pos="284"/>
        </w:tabs>
        <w:spacing w:after="60" w:line="276" w:lineRule="auto"/>
        <w:ind w:left="284" w:right="20" w:hanging="284"/>
        <w:jc w:val="both"/>
        <w:rPr>
          <w:rFonts w:eastAsia="Trebuchet MS" w:cstheme="minorHAnsi"/>
          <w:lang w:bidi="pl-PL"/>
        </w:rPr>
      </w:pPr>
      <w:r w:rsidRPr="00D90A12">
        <w:rPr>
          <w:rFonts w:cstheme="minorHAnsi"/>
          <w:lang w:bidi="pl-PL"/>
        </w:rPr>
        <w:t>Interaktywny formularz ofertowy znajdujący się na stronie internetowej e-zamówienia nie stanowi oferty, jest jedynie dokumentem pomocniczym przy tworzeniu dokumentów przez portal e-zamówienia. W przypadku rozbieżności lub braku danych w formularzu interaktywnym w stosunku do złożonej oferty zamawiający będzie uwzględniał przy ocenie ofert dane zawarte w złożonej ofercie.</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Jeżeli Wykonawca nie złoży przedmiotowych środków dowodowych lub złożone przedmiotowe środki dowodowe będą niekompletne, Zamawiający wezwie do ich złożenia lub uzupełnienia w wyznaczonym terminie.</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Postanowień ust. 5 nie stosuje się do oferty oraz jeżeli przedmiotowy środek dowo</w:t>
      </w:r>
      <w:r w:rsidRPr="00D90A12">
        <w:rPr>
          <w:rFonts w:asciiTheme="minorHAnsi" w:hAnsiTheme="minorHAnsi" w:cstheme="minorHAnsi"/>
          <w:sz w:val="22"/>
          <w:szCs w:val="22"/>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E40407" w:rsidRPr="00D90A12" w:rsidRDefault="00E40407" w:rsidP="00E40407">
      <w:pPr>
        <w:pStyle w:val="pkt"/>
        <w:spacing w:line="276" w:lineRule="auto"/>
        <w:ind w:left="0" w:firstLine="0"/>
        <w:rPr>
          <w:rFonts w:asciiTheme="minorHAnsi" w:hAnsiTheme="minorHAnsi" w:cstheme="minorHAnsi"/>
          <w:sz w:val="22"/>
          <w:szCs w:val="22"/>
          <w:lang w:bidi="pl-PL"/>
        </w:rPr>
      </w:pPr>
    </w:p>
    <w:p w:rsidR="00E40407" w:rsidRPr="00D90A12" w:rsidRDefault="00E40407" w:rsidP="002C7B7D">
      <w:pPr>
        <w:pStyle w:val="pkt"/>
        <w:numPr>
          <w:ilvl w:val="0"/>
          <w:numId w:val="23"/>
        </w:numPr>
        <w:shd w:val="clear" w:color="auto" w:fill="BFBFBF"/>
        <w:spacing w:line="276" w:lineRule="auto"/>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Sposób oraz termin składania ofert.</w:t>
      </w:r>
    </w:p>
    <w:p w:rsidR="00E40407" w:rsidRPr="00D90A12" w:rsidRDefault="00E40407" w:rsidP="002C7B7D">
      <w:pPr>
        <w:pStyle w:val="pkt"/>
        <w:numPr>
          <w:ilvl w:val="0"/>
          <w:numId w:val="9"/>
        </w:numPr>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Oferta powinna być sporządzona w języku polskim, z zachowaniem w formy elektronicznej opatrzona </w:t>
      </w:r>
      <w:r w:rsidRPr="00D90A12">
        <w:rPr>
          <w:rFonts w:asciiTheme="minorHAnsi" w:eastAsia="Trebuchet MS" w:hAnsiTheme="minorHAnsi" w:cstheme="minorHAnsi"/>
          <w:sz w:val="22"/>
          <w:szCs w:val="22"/>
          <w:lang w:bidi="pl-PL"/>
        </w:rPr>
        <w:t xml:space="preserve">elektronicznym podpisem kwalifikowanym.  </w:t>
      </w:r>
    </w:p>
    <w:p w:rsidR="00E40407" w:rsidRPr="00D90A12" w:rsidRDefault="00E40407" w:rsidP="002C7B7D">
      <w:pPr>
        <w:pStyle w:val="pkt"/>
        <w:numPr>
          <w:ilvl w:val="0"/>
          <w:numId w:val="9"/>
        </w:numPr>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Wykonawca po upływie terminu do składania ofert nie może skutecznie  wycofać złożonej oferty.</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odrzuci ofertę złożoną po terminie składania ofert.</w:t>
      </w:r>
    </w:p>
    <w:p w:rsidR="00E40407" w:rsidRPr="00D90A12" w:rsidRDefault="00E40407" w:rsidP="002C7B7D">
      <w:pPr>
        <w:pStyle w:val="pkt"/>
        <w:numPr>
          <w:ilvl w:val="0"/>
          <w:numId w:val="9"/>
        </w:numPr>
        <w:spacing w:line="276" w:lineRule="auto"/>
        <w:ind w:left="426" w:hanging="284"/>
        <w:rPr>
          <w:rFonts w:asciiTheme="minorHAnsi" w:hAnsiTheme="minorHAnsi" w:cstheme="minorHAnsi"/>
          <w:b/>
          <w:sz w:val="22"/>
          <w:szCs w:val="22"/>
          <w:u w:val="single"/>
          <w:lang w:bidi="pl-PL"/>
        </w:rPr>
      </w:pPr>
      <w:r w:rsidRPr="00D90A12">
        <w:rPr>
          <w:rFonts w:asciiTheme="minorHAnsi" w:hAnsiTheme="minorHAnsi" w:cstheme="minorHAnsi"/>
          <w:sz w:val="22"/>
          <w:szCs w:val="22"/>
          <w:lang w:bidi="pl-PL"/>
        </w:rPr>
        <w:t xml:space="preserve">Termin składania ofert ustala się na dzień: </w:t>
      </w:r>
      <w:r w:rsidR="0010448E">
        <w:rPr>
          <w:rFonts w:asciiTheme="minorHAnsi" w:hAnsiTheme="minorHAnsi" w:cstheme="minorHAnsi"/>
          <w:sz w:val="22"/>
          <w:szCs w:val="22"/>
          <w:lang w:bidi="pl-PL"/>
        </w:rPr>
        <w:t>0</w:t>
      </w:r>
      <w:r w:rsidR="004E0D30">
        <w:rPr>
          <w:rFonts w:asciiTheme="minorHAnsi" w:hAnsiTheme="minorHAnsi" w:cstheme="minorHAnsi"/>
          <w:sz w:val="22"/>
          <w:szCs w:val="22"/>
          <w:lang w:bidi="pl-PL"/>
        </w:rPr>
        <w:t>6.02.2026</w:t>
      </w:r>
      <w:r w:rsidRPr="00D90A12">
        <w:rPr>
          <w:rFonts w:asciiTheme="minorHAnsi" w:hAnsiTheme="minorHAnsi" w:cstheme="minorHAnsi"/>
          <w:sz w:val="22"/>
          <w:szCs w:val="22"/>
          <w:lang w:bidi="pl-PL"/>
        </w:rPr>
        <w:t>r. godz.10:00.</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niezwłocznie po otwarciu ofert, udostępnia na stronie internetowej prowadzonego postępowania informacje o:</w:t>
      </w:r>
    </w:p>
    <w:p w:rsidR="00E40407" w:rsidRPr="00D90A12" w:rsidRDefault="00E40407" w:rsidP="002C7B7D">
      <w:pPr>
        <w:pStyle w:val="pkt"/>
        <w:numPr>
          <w:ilvl w:val="0"/>
          <w:numId w:val="26"/>
        </w:numPr>
        <w:spacing w:line="276" w:lineRule="auto"/>
        <w:rPr>
          <w:rFonts w:asciiTheme="minorHAnsi" w:hAnsiTheme="minorHAnsi" w:cstheme="minorHAnsi"/>
          <w:sz w:val="22"/>
          <w:szCs w:val="22"/>
          <w:lang w:bidi="pl-PL"/>
        </w:rPr>
      </w:pPr>
      <w:r w:rsidRPr="00D90A12">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E40407" w:rsidRPr="00D90A12" w:rsidRDefault="00E40407" w:rsidP="002C7B7D">
      <w:pPr>
        <w:pStyle w:val="pkt"/>
        <w:numPr>
          <w:ilvl w:val="0"/>
          <w:numId w:val="26"/>
        </w:numPr>
        <w:spacing w:line="276" w:lineRule="auto"/>
        <w:rPr>
          <w:rFonts w:asciiTheme="minorHAnsi" w:hAnsiTheme="minorHAnsi" w:cstheme="minorHAnsi"/>
          <w:sz w:val="22"/>
          <w:szCs w:val="22"/>
          <w:lang w:bidi="pl-PL"/>
        </w:rPr>
      </w:pPr>
      <w:r w:rsidRPr="00D90A12">
        <w:rPr>
          <w:rFonts w:asciiTheme="minorHAnsi" w:hAnsiTheme="minorHAnsi" w:cstheme="minorHAnsi"/>
          <w:sz w:val="22"/>
          <w:szCs w:val="22"/>
          <w:lang w:bidi="pl-PL"/>
        </w:rPr>
        <w:t>cenach lub kosztach zawartych w ofertach.</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lastRenderedPageBreak/>
        <w:t>Zamawiający poinformuje o zmianie terminu otwarcia ofert na stronie internetowej prowadzonego postępowania.</w:t>
      </w:r>
    </w:p>
    <w:p w:rsidR="00E40407" w:rsidRPr="00D90A12" w:rsidRDefault="00E40407" w:rsidP="00E40407">
      <w:pPr>
        <w:pStyle w:val="pkt"/>
        <w:spacing w:line="276" w:lineRule="auto"/>
        <w:ind w:left="426" w:firstLine="0"/>
        <w:rPr>
          <w:rFonts w:asciiTheme="minorHAnsi" w:hAnsiTheme="minorHAnsi" w:cstheme="minorHAnsi"/>
          <w:sz w:val="22"/>
          <w:szCs w:val="22"/>
          <w:lang w:bidi="pl-PL"/>
        </w:rPr>
      </w:pPr>
    </w:p>
    <w:p w:rsidR="00E40407" w:rsidRPr="00D90A12" w:rsidRDefault="00E40407" w:rsidP="002C7B7D">
      <w:pPr>
        <w:pStyle w:val="pkt"/>
        <w:numPr>
          <w:ilvl w:val="0"/>
          <w:numId w:val="23"/>
        </w:numPr>
        <w:shd w:val="clear" w:color="auto" w:fill="BFBFBF"/>
        <w:tabs>
          <w:tab w:val="left" w:pos="851"/>
        </w:tabs>
        <w:spacing w:line="276" w:lineRule="auto"/>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Termin otwarcia ofert.</w:t>
      </w:r>
    </w:p>
    <w:p w:rsidR="00E40407" w:rsidRPr="00D90A12" w:rsidRDefault="00E40407" w:rsidP="002C7B7D">
      <w:pPr>
        <w:pStyle w:val="pkt"/>
        <w:numPr>
          <w:ilvl w:val="0"/>
          <w:numId w:val="10"/>
        </w:numPr>
        <w:spacing w:line="276" w:lineRule="auto"/>
        <w:ind w:left="426" w:hanging="284"/>
        <w:rPr>
          <w:rFonts w:asciiTheme="minorHAnsi" w:hAnsiTheme="minorHAnsi" w:cstheme="minorHAnsi"/>
          <w:b/>
          <w:sz w:val="22"/>
          <w:szCs w:val="22"/>
          <w:u w:val="single"/>
          <w:lang w:bidi="pl-PL"/>
        </w:rPr>
      </w:pPr>
      <w:r w:rsidRPr="00D90A12">
        <w:rPr>
          <w:rFonts w:asciiTheme="minorHAnsi" w:hAnsiTheme="minorHAnsi" w:cstheme="minorHAnsi"/>
          <w:sz w:val="22"/>
          <w:szCs w:val="22"/>
          <w:lang w:bidi="pl-PL"/>
        </w:rPr>
        <w:t xml:space="preserve">Otwarcie ofert nastąpi w dniu: </w:t>
      </w:r>
      <w:r w:rsidR="0010448E">
        <w:rPr>
          <w:rFonts w:asciiTheme="minorHAnsi" w:hAnsiTheme="minorHAnsi" w:cstheme="minorHAnsi"/>
          <w:sz w:val="22"/>
          <w:szCs w:val="22"/>
          <w:lang w:bidi="pl-PL"/>
        </w:rPr>
        <w:t>0</w:t>
      </w:r>
      <w:r w:rsidR="004E0D30">
        <w:rPr>
          <w:rFonts w:asciiTheme="minorHAnsi" w:hAnsiTheme="minorHAnsi" w:cstheme="minorHAnsi"/>
          <w:sz w:val="22"/>
          <w:szCs w:val="22"/>
          <w:lang w:bidi="pl-PL"/>
        </w:rPr>
        <w:t>6.02.2026</w:t>
      </w:r>
      <w:r w:rsidRPr="00D90A12">
        <w:rPr>
          <w:rFonts w:asciiTheme="minorHAnsi" w:hAnsiTheme="minorHAnsi" w:cstheme="minorHAnsi"/>
          <w:sz w:val="22"/>
          <w:szCs w:val="22"/>
          <w:lang w:bidi="pl-PL"/>
        </w:rPr>
        <w:t>r. godz. 10:05.</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Otwarcie ofert jest niejawne.</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Zamawiający, najpóźniej przed otwarciem ofert, udostępnia na stronie internetowej prowadzonego postępowania informację o kwocie, jaką zamierza przeznaczyć  </w:t>
      </w:r>
      <w:r w:rsidR="00400EDC">
        <w:rPr>
          <w:rFonts w:asciiTheme="minorHAnsi" w:hAnsiTheme="minorHAnsi" w:cstheme="minorHAnsi"/>
          <w:sz w:val="22"/>
          <w:szCs w:val="22"/>
          <w:lang w:bidi="pl-PL"/>
        </w:rPr>
        <w:t>n</w:t>
      </w:r>
      <w:r w:rsidRPr="00D90A12">
        <w:rPr>
          <w:rFonts w:asciiTheme="minorHAnsi" w:hAnsiTheme="minorHAnsi" w:cstheme="minorHAnsi"/>
          <w:sz w:val="22"/>
          <w:szCs w:val="22"/>
          <w:lang w:bidi="pl-PL"/>
        </w:rPr>
        <w:t>a</w:t>
      </w:r>
      <w:r w:rsidR="00400EDC">
        <w:rPr>
          <w:rFonts w:asciiTheme="minorHAnsi" w:hAnsiTheme="minorHAnsi" w:cstheme="minorHAnsi"/>
          <w:sz w:val="22"/>
          <w:szCs w:val="22"/>
          <w:lang w:bidi="pl-PL"/>
        </w:rPr>
        <w:t xml:space="preserve"> </w:t>
      </w:r>
      <w:r w:rsidRPr="00D90A12">
        <w:rPr>
          <w:rFonts w:asciiTheme="minorHAnsi" w:hAnsiTheme="minorHAnsi" w:cstheme="minorHAnsi"/>
          <w:sz w:val="22"/>
          <w:szCs w:val="22"/>
          <w:lang w:bidi="pl-PL"/>
        </w:rPr>
        <w:t>sfinansowanie zamówienia.</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niezwłocznie po otwarciu ofert, udostępnia na stronie internetowej prowadzonego postępowania informacje o:</w:t>
      </w:r>
    </w:p>
    <w:p w:rsidR="00E40407" w:rsidRPr="00D90A12" w:rsidRDefault="00E40407" w:rsidP="002C7B7D">
      <w:pPr>
        <w:pStyle w:val="pkt"/>
        <w:numPr>
          <w:ilvl w:val="1"/>
          <w:numId w:val="10"/>
        </w:numPr>
        <w:spacing w:line="276" w:lineRule="auto"/>
        <w:ind w:left="709" w:hanging="283"/>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 nazwach albo imionach i nazwiskach oraz siedzibach lub miejscach prowadzonej działalności gospodarczej albo miejscach zamieszkania wykonawców, których oferty zostały otwarte;</w:t>
      </w:r>
    </w:p>
    <w:p w:rsidR="00E40407" w:rsidRPr="00D90A12" w:rsidRDefault="00E40407" w:rsidP="002C7B7D">
      <w:pPr>
        <w:pStyle w:val="pkt"/>
        <w:numPr>
          <w:ilvl w:val="1"/>
          <w:numId w:val="10"/>
        </w:numPr>
        <w:spacing w:line="276" w:lineRule="auto"/>
        <w:ind w:left="709" w:hanging="283"/>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 cenach lub kosztach zawartych w ofertach.</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poinformuje o zmianie terminu otwarcia ofert na stronie internetowej prowadzonego postępowania.</w:t>
      </w:r>
    </w:p>
    <w:p w:rsidR="00E40407" w:rsidRPr="00D90A12" w:rsidRDefault="00E40407" w:rsidP="002C7B7D">
      <w:pPr>
        <w:pStyle w:val="Nagwek4"/>
        <w:numPr>
          <w:ilvl w:val="0"/>
          <w:numId w:val="23"/>
        </w:numPr>
        <w:shd w:val="clear" w:color="auto" w:fill="BFBFBF"/>
        <w:spacing w:before="120" w:line="276" w:lineRule="auto"/>
        <w:ind w:hanging="1080"/>
        <w:rPr>
          <w:rFonts w:asciiTheme="minorHAnsi" w:hAnsiTheme="minorHAnsi" w:cstheme="minorHAnsi"/>
          <w:sz w:val="22"/>
          <w:szCs w:val="22"/>
          <w:u w:val="single"/>
          <w:lang w:val="pl-PL"/>
        </w:rPr>
      </w:pPr>
      <w:r w:rsidRPr="00D90A12">
        <w:rPr>
          <w:rFonts w:asciiTheme="minorHAnsi" w:hAnsiTheme="minorHAnsi" w:cstheme="minorHAnsi"/>
          <w:sz w:val="22"/>
          <w:szCs w:val="22"/>
        </w:rPr>
        <w:t>Sposób obliczenia ceny</w:t>
      </w:r>
      <w:r w:rsidRPr="00D90A12">
        <w:rPr>
          <w:rFonts w:asciiTheme="minorHAnsi" w:hAnsiTheme="minorHAnsi" w:cstheme="minorHAnsi"/>
          <w:sz w:val="22"/>
          <w:szCs w:val="22"/>
          <w:lang w:val="pl-PL"/>
        </w:rPr>
        <w:t>.</w:t>
      </w:r>
    </w:p>
    <w:p w:rsidR="0002722F" w:rsidRPr="0050262E" w:rsidRDefault="0002722F" w:rsidP="002C7B7D">
      <w:pPr>
        <w:pStyle w:val="Tekstpodstawowy"/>
        <w:numPr>
          <w:ilvl w:val="0"/>
          <w:numId w:val="18"/>
        </w:numPr>
        <w:tabs>
          <w:tab w:val="left" w:pos="284"/>
        </w:tabs>
        <w:spacing w:after="60" w:line="276" w:lineRule="auto"/>
        <w:ind w:left="284" w:hanging="284"/>
        <w:jc w:val="both"/>
        <w:rPr>
          <w:rFonts w:cstheme="minorHAnsi"/>
          <w:smallCaps/>
        </w:rPr>
      </w:pPr>
      <w:bookmarkStart w:id="2" w:name="_Hlk60383589"/>
      <w:r w:rsidRPr="0050262E">
        <w:rPr>
          <w:rFonts w:cstheme="minorHAnsi"/>
        </w:rPr>
        <w:t>Oferowaną cenę należy podać w PLN. Przez cenę należy rozumieć cenę w rozumieniu art. 3 ust. 1 pkt. 1 i ust. 2 ustawy z dnia 9 maja 2014 r. o informowaniu o cenach towarów i usług (Dz.U. z 2014 r., poz. 915 z </w:t>
      </w:r>
      <w:proofErr w:type="spellStart"/>
      <w:r w:rsidRPr="0050262E">
        <w:rPr>
          <w:rFonts w:cstheme="minorHAnsi"/>
        </w:rPr>
        <w:t>późn</w:t>
      </w:r>
      <w:proofErr w:type="spellEnd"/>
      <w:r w:rsidRPr="0050262E">
        <w:rPr>
          <w:rFonts w:cstheme="minorHAnsi"/>
        </w:rPr>
        <w:t xml:space="preserve">. zm.). </w:t>
      </w:r>
    </w:p>
    <w:p w:rsidR="0002722F" w:rsidRPr="0050262E" w:rsidRDefault="0002722F" w:rsidP="002C7B7D">
      <w:pPr>
        <w:pStyle w:val="Tekstpodstawowy"/>
        <w:numPr>
          <w:ilvl w:val="0"/>
          <w:numId w:val="18"/>
        </w:numPr>
        <w:tabs>
          <w:tab w:val="left" w:pos="284"/>
        </w:tabs>
        <w:spacing w:after="60" w:line="276" w:lineRule="auto"/>
        <w:jc w:val="both"/>
        <w:rPr>
          <w:rFonts w:cstheme="minorHAnsi"/>
          <w:smallCaps/>
        </w:rPr>
      </w:pPr>
      <w:r w:rsidRPr="0050262E">
        <w:rPr>
          <w:rFonts w:cstheme="minorHAnsi"/>
        </w:rPr>
        <w:t xml:space="preserve">Cenę należy podać z dokładnością do dwóch miejsc po przecinku. </w:t>
      </w:r>
    </w:p>
    <w:p w:rsidR="0002722F" w:rsidRPr="0050262E" w:rsidRDefault="0002722F" w:rsidP="002C7B7D">
      <w:pPr>
        <w:pStyle w:val="Tekstpodstawowy"/>
        <w:numPr>
          <w:ilvl w:val="0"/>
          <w:numId w:val="18"/>
        </w:numPr>
        <w:tabs>
          <w:tab w:val="left" w:pos="284"/>
        </w:tabs>
        <w:spacing w:after="60" w:line="276" w:lineRule="auto"/>
        <w:jc w:val="both"/>
        <w:rPr>
          <w:rFonts w:cstheme="minorHAnsi"/>
          <w:smallCaps/>
        </w:rPr>
      </w:pPr>
      <w:r w:rsidRPr="0050262E">
        <w:rPr>
          <w:rFonts w:cstheme="minorHAnsi"/>
        </w:rPr>
        <w:t>Sposób obliczania ceny, jaki wykonawcy powinni przyjąć w ofertach:</w:t>
      </w:r>
    </w:p>
    <w:p w:rsidR="0002722F" w:rsidRPr="0050262E" w:rsidRDefault="0002722F" w:rsidP="0002722F">
      <w:pPr>
        <w:pStyle w:val="Tekstpodstawowy"/>
        <w:tabs>
          <w:tab w:val="left" w:pos="284"/>
        </w:tabs>
        <w:spacing w:after="60" w:line="276" w:lineRule="auto"/>
        <w:jc w:val="both"/>
        <w:rPr>
          <w:rFonts w:cstheme="minorHAnsi"/>
          <w:smallCaps/>
        </w:rPr>
      </w:pPr>
      <w:r w:rsidRPr="0050262E">
        <w:rPr>
          <w:rFonts w:cstheme="minorHAnsi"/>
        </w:rPr>
        <w:t xml:space="preserve">       Cena jednostkowa netto x ilość = wartość netto + podatek VAT = wartość brutto</w:t>
      </w:r>
    </w:p>
    <w:p w:rsidR="0002722F" w:rsidRPr="0050262E" w:rsidRDefault="0002722F" w:rsidP="002C7B7D">
      <w:pPr>
        <w:pStyle w:val="Tekstpodstawowy"/>
        <w:numPr>
          <w:ilvl w:val="0"/>
          <w:numId w:val="18"/>
        </w:numPr>
        <w:tabs>
          <w:tab w:val="left" w:pos="284"/>
        </w:tabs>
        <w:spacing w:after="60" w:line="276" w:lineRule="auto"/>
        <w:ind w:left="284" w:hanging="284"/>
        <w:jc w:val="both"/>
        <w:rPr>
          <w:rFonts w:cstheme="minorHAnsi"/>
          <w:smallCaps/>
        </w:rPr>
      </w:pPr>
      <w:r w:rsidRPr="0050262E">
        <w:rPr>
          <w:rFonts w:cstheme="minorHAnsi"/>
        </w:rPr>
        <w:t>Przez cenę  zamówienia zamawiający rozumie łączną cenę za całość przedmiotu zamówienia   stanowiący całkowite wynagrodzenie wykonawcy.</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cstheme="minorHAnsi"/>
          <w:smallCaps/>
        </w:rPr>
      </w:pPr>
      <w:r w:rsidRPr="0050262E">
        <w:rPr>
          <w:rFonts w:cstheme="minorHAnsi"/>
        </w:rPr>
        <w:t>Rozliczenia między Zamawiającym, a Wykonawcą będą prowadzone w złotych polskich (PLN).</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eastAsia="Arial Unicode MS" w:cstheme="minorHAnsi"/>
          <w:b/>
          <w:smallCaps/>
        </w:rPr>
      </w:pPr>
      <w:r w:rsidRPr="0050262E">
        <w:rPr>
          <w:rFonts w:eastAsia="Calibri" w:cstheme="minorHAnsi"/>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 </w:t>
      </w:r>
      <w:r w:rsidRPr="0050262E">
        <w:rPr>
          <w:rFonts w:eastAsia="Arial Unicode MS" w:cstheme="minorHAnsi"/>
          <w:b/>
        </w:rPr>
        <w:t>Niezłożenie przez Wykonawcę informacji będzie oznaczało, że taki obowiązek nie powstaje.</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cstheme="minorHAnsi"/>
          <w:smallCaps/>
        </w:rPr>
      </w:pPr>
      <w:r w:rsidRPr="0050262E">
        <w:rPr>
          <w:rFonts w:eastAsia="Calibri" w:cstheme="minorHAnsi"/>
        </w:rPr>
        <w:t xml:space="preserve"> W okolicznościach, o których mowa w ust. 6 zamawiający w celu oceny takiej oferty dolicza do przedstawionej w niej ceny podatek VAT, który miałby obowiązek rozliczyć zgodnie z tymi przepisami.</w:t>
      </w:r>
    </w:p>
    <w:p w:rsidR="008D589A" w:rsidRPr="00D90A12" w:rsidRDefault="008D589A" w:rsidP="00E40407">
      <w:pPr>
        <w:pStyle w:val="Tekstpodstawowy"/>
        <w:tabs>
          <w:tab w:val="left" w:pos="284"/>
        </w:tabs>
        <w:spacing w:after="60" w:line="276" w:lineRule="auto"/>
        <w:ind w:left="360"/>
        <w:jc w:val="both"/>
        <w:rPr>
          <w:rFonts w:cstheme="minorHAnsi"/>
          <w:smallCaps/>
        </w:rPr>
      </w:pPr>
    </w:p>
    <w:p w:rsidR="00E40407" w:rsidRPr="00D90A12" w:rsidRDefault="00E40407" w:rsidP="00E40407">
      <w:pPr>
        <w:pStyle w:val="Tekstpodstawowy"/>
        <w:shd w:val="clear" w:color="auto" w:fill="BFBFBF"/>
        <w:spacing w:after="60" w:line="276" w:lineRule="auto"/>
        <w:ind w:left="851" w:hanging="851"/>
        <w:rPr>
          <w:rFonts w:cstheme="minorHAnsi"/>
          <w:b/>
          <w:smallCaps/>
          <w:lang w:bidi="pl-PL"/>
        </w:rPr>
      </w:pPr>
      <w:r w:rsidRPr="00D90A12">
        <w:rPr>
          <w:rFonts w:cstheme="minorHAnsi"/>
          <w:b/>
          <w:smallCaps/>
          <w:lang w:bidi="pl-PL"/>
        </w:rPr>
        <w:lastRenderedPageBreak/>
        <w:t>XXI.</w:t>
      </w:r>
      <w:r w:rsidRPr="00D90A12">
        <w:rPr>
          <w:rFonts w:cstheme="minorHAnsi"/>
          <w:b/>
          <w:smallCaps/>
          <w:lang w:bidi="pl-PL"/>
        </w:rPr>
        <w:tab/>
        <w:t>Opis kryteriów oceny ofert i sposobu   oceny ofert.</w:t>
      </w:r>
    </w:p>
    <w:bookmarkEnd w:id="2"/>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Przy wyborze oferty Zamawiający będzie się kierował kryteriami </w:t>
      </w:r>
      <w:r w:rsidRPr="00D90A12">
        <w:rPr>
          <w:rFonts w:eastAsia="Batang" w:cstheme="minorHAnsi"/>
          <w:lang w:eastAsia="x-none" w:bidi="pl-PL"/>
        </w:rPr>
        <w:t>określonymi poniżej</w:t>
      </w:r>
      <w:r w:rsidRPr="00D90A12">
        <w:rPr>
          <w:rFonts w:eastAsia="Batang" w:cstheme="minorHAnsi"/>
          <w:lang w:val="x-none" w:eastAsia="x-none" w:bidi="pl-PL"/>
        </w:rPr>
        <w:t>.</w:t>
      </w:r>
    </w:p>
    <w:p w:rsidR="00E40407" w:rsidRPr="00D90A12" w:rsidRDefault="00E40407" w:rsidP="002C7B7D">
      <w:pPr>
        <w:numPr>
          <w:ilvl w:val="0"/>
          <w:numId w:val="14"/>
        </w:numPr>
        <w:spacing w:after="0" w:line="276" w:lineRule="auto"/>
        <w:ind w:left="284" w:hanging="284"/>
        <w:rPr>
          <w:rFonts w:eastAsia="Batang" w:cstheme="minorHAnsi"/>
          <w:lang w:val="x-none" w:eastAsia="x-none" w:bidi="pl-PL"/>
        </w:rPr>
      </w:pPr>
      <w:r w:rsidRPr="00D90A12">
        <w:rPr>
          <w:rFonts w:eastAsia="Batang" w:cstheme="minorHAnsi"/>
          <w:lang w:val="x-none" w:eastAsia="x-none" w:bidi="pl-PL"/>
        </w:rPr>
        <w:t>Ocenie będ</w:t>
      </w:r>
      <w:r w:rsidRPr="00D90A12">
        <w:rPr>
          <w:rFonts w:eastAsia="Batang" w:cstheme="minorHAnsi"/>
          <w:lang w:eastAsia="x-none" w:bidi="pl-PL"/>
        </w:rPr>
        <w:t xml:space="preserve">ą </w:t>
      </w:r>
      <w:r w:rsidRPr="00D90A12">
        <w:rPr>
          <w:rFonts w:eastAsia="Batang" w:cstheme="minorHAnsi"/>
          <w:lang w:val="x-none" w:eastAsia="x-none" w:bidi="pl-PL"/>
        </w:rPr>
        <w:t xml:space="preserve"> podlegać wyłącznie oferty niepodlegające odrzuceniu.</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Za najkorzystniejszą zostanie uznana oferta z </w:t>
      </w:r>
      <w:r w:rsidRPr="00D90A12">
        <w:rPr>
          <w:rFonts w:eastAsia="Batang" w:cstheme="minorHAnsi"/>
          <w:lang w:eastAsia="x-none" w:bidi="pl-PL"/>
        </w:rPr>
        <w:t>najniższą ceną.</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W sytuacji, gdy Zamawiający nie będzie mógł dokonać wyboru najkorzystniejszej oferty ze względu na to, że zostały złożone </w:t>
      </w:r>
      <w:r w:rsidRPr="00D90A12">
        <w:rPr>
          <w:rFonts w:eastAsia="Batang" w:cstheme="minorHAnsi"/>
          <w:lang w:eastAsia="x-none" w:bidi="pl-PL"/>
        </w:rPr>
        <w:t xml:space="preserve">dwie (lub więcej </w:t>
      </w:r>
      <w:r w:rsidRPr="00D90A12">
        <w:rPr>
          <w:rFonts w:eastAsia="Batang" w:cstheme="minorHAnsi"/>
          <w:lang w:val="x-none" w:eastAsia="x-none" w:bidi="pl-PL"/>
        </w:rPr>
        <w:t>ofert</w:t>
      </w:r>
      <w:r w:rsidRPr="00D90A12">
        <w:rPr>
          <w:rFonts w:eastAsia="Batang" w:cstheme="minorHAnsi"/>
          <w:lang w:eastAsia="x-none" w:bidi="pl-PL"/>
        </w:rPr>
        <w:t>)</w:t>
      </w:r>
      <w:r w:rsidRPr="00D90A12">
        <w:rPr>
          <w:rFonts w:eastAsia="Batang" w:cstheme="minorHAnsi"/>
          <w:lang w:val="x-none" w:eastAsia="x-none" w:bidi="pl-PL"/>
        </w:rPr>
        <w:t xml:space="preserve"> o takiej samej </w:t>
      </w:r>
      <w:r w:rsidRPr="00D90A12">
        <w:rPr>
          <w:rFonts w:eastAsia="Batang" w:cstheme="minorHAnsi"/>
          <w:lang w:eastAsia="x-none" w:bidi="pl-PL"/>
        </w:rPr>
        <w:t>cenie</w:t>
      </w:r>
    </w:p>
    <w:p w:rsidR="00E40407" w:rsidRPr="00D90A12" w:rsidRDefault="00E40407" w:rsidP="00E40407">
      <w:pPr>
        <w:spacing w:line="276" w:lineRule="auto"/>
        <w:ind w:left="284"/>
        <w:jc w:val="both"/>
        <w:rPr>
          <w:rFonts w:eastAsia="Batang" w:cstheme="minorHAnsi"/>
          <w:lang w:eastAsia="x-none" w:bidi="pl-PL"/>
        </w:rPr>
      </w:pPr>
      <w:r w:rsidRPr="00D90A12">
        <w:rPr>
          <w:rFonts w:eastAsia="Batang" w:cstheme="minorHAnsi"/>
          <w:lang w:eastAsia="x-none" w:bidi="pl-PL"/>
        </w:rPr>
        <w:t>Zamawiający wezwie wykonawców, którzy złożyli te oferty, do złożenia w terminie określonym przez zamawiającego  ofert dodatkowych zawierających nowa cenę.</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eastAsia="x-none" w:bidi="pl-PL"/>
        </w:rPr>
        <w:t>Wykonawcy składając oferty dodatkowe, nie mogą zaoferować cen wyższych niż zaoferowane w</w:t>
      </w:r>
      <w:r w:rsidR="00514D91">
        <w:rPr>
          <w:rFonts w:eastAsia="Batang" w:cstheme="minorHAnsi"/>
          <w:lang w:eastAsia="x-none" w:bidi="pl-PL"/>
        </w:rPr>
        <w:t> </w:t>
      </w:r>
      <w:r w:rsidRPr="00D90A12">
        <w:rPr>
          <w:rFonts w:eastAsia="Batang" w:cstheme="minorHAnsi"/>
          <w:lang w:eastAsia="x-none" w:bidi="pl-PL"/>
        </w:rPr>
        <w:t xml:space="preserve">uprzednio złożonych ofertach. </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Zamawiający wybiera najkorzystniejszą ofertą w terminie związania ofertą określonym w SWZ.</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Jeżeli termin związania ofertą upłynie przed wyborem najkorzystniejszej oferty, Zamawiający wezwie Wykonawc</w:t>
      </w:r>
      <w:r w:rsidRPr="00D90A12">
        <w:rPr>
          <w:rFonts w:eastAsia="Batang" w:cstheme="minorHAnsi"/>
          <w:lang w:eastAsia="x-none" w:bidi="pl-PL"/>
        </w:rPr>
        <w:t>ę</w:t>
      </w:r>
      <w:r w:rsidRPr="00D90A12">
        <w:rPr>
          <w:rFonts w:eastAsia="Batang" w:cstheme="minorHAnsi"/>
          <w:lang w:val="x-none" w:eastAsia="x-none" w:bidi="pl-PL"/>
        </w:rPr>
        <w:fldChar w:fldCharType="begin"/>
      </w:r>
      <w:r w:rsidRPr="00D90A12">
        <w:rPr>
          <w:rFonts w:eastAsia="Batang" w:cstheme="minorHAnsi"/>
          <w:lang w:val="x-none" w:eastAsia="x-none" w:bidi="pl-PL"/>
        </w:rPr>
        <w:instrText xml:space="preserve"> LISTNUM </w:instrText>
      </w:r>
      <w:r w:rsidRPr="00D90A12">
        <w:rPr>
          <w:rFonts w:eastAsia="Batang" w:cstheme="minorHAnsi"/>
          <w:lang w:val="x-none" w:eastAsia="x-none" w:bidi="pl-PL"/>
        </w:rPr>
        <w:fldChar w:fldCharType="end"/>
      </w:r>
      <w:r w:rsidRPr="00D90A12">
        <w:rPr>
          <w:rFonts w:eastAsia="Batang" w:cstheme="minorHAnsi"/>
          <w:lang w:val="x-none" w:eastAsia="x-none" w:bidi="pl-PL"/>
        </w:rPr>
        <w:t>, którego oferta otrzymała najwyższą ocen</w:t>
      </w:r>
      <w:r w:rsidRPr="00D90A12">
        <w:rPr>
          <w:rFonts w:eastAsia="Batang" w:cstheme="minorHAnsi"/>
          <w:lang w:eastAsia="x-none" w:bidi="pl-PL"/>
        </w:rPr>
        <w:t>ę</w:t>
      </w:r>
      <w:r w:rsidRPr="00D90A12">
        <w:rPr>
          <w:rFonts w:eastAsia="Batang" w:cstheme="minorHAnsi"/>
          <w:lang w:val="x-none" w:eastAsia="x-none" w:bidi="pl-PL"/>
        </w:rPr>
        <w:t>, do wyrażenia, w wyznaczonym przez Zamawiającego terminie, pisemnej zgody na wybór jego oferty.</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 W przypadku braku zgody, o której mowa w ust. </w:t>
      </w:r>
      <w:r w:rsidRPr="00D90A12">
        <w:rPr>
          <w:rFonts w:eastAsia="Batang" w:cstheme="minorHAnsi"/>
          <w:lang w:eastAsia="x-none" w:bidi="pl-PL"/>
        </w:rPr>
        <w:t>8</w:t>
      </w:r>
      <w:r w:rsidRPr="00D90A12">
        <w:rPr>
          <w:rFonts w:eastAsia="Batang" w:cstheme="minorHAnsi"/>
          <w:lang w:val="x-none" w:eastAsia="x-none" w:bidi="pl-PL"/>
        </w:rPr>
        <w:t>, oferta podlega odrzuceniu, a Zamawiający zwraca sią o wyrażenie takiej zgody do kolejnego Wykonawcy, którego oferta została najwyżej oceniona, chyba</w:t>
      </w:r>
      <w:r w:rsidRPr="00D90A12">
        <w:rPr>
          <w:rFonts w:eastAsia="Batang" w:cstheme="minorHAnsi"/>
          <w:lang w:eastAsia="x-none" w:bidi="pl-PL"/>
        </w:rPr>
        <w:t>,</w:t>
      </w:r>
      <w:r w:rsidRPr="00D90A12">
        <w:rPr>
          <w:rFonts w:eastAsia="Batang" w:cstheme="minorHAnsi"/>
          <w:lang w:val="x-none" w:eastAsia="x-none" w:bidi="pl-PL"/>
        </w:rPr>
        <w:t xml:space="preserve"> </w:t>
      </w:r>
      <w:r w:rsidRPr="00D90A12">
        <w:rPr>
          <w:rFonts w:eastAsia="Batang" w:cstheme="minorHAnsi"/>
          <w:lang w:eastAsia="x-none" w:bidi="pl-PL"/>
        </w:rPr>
        <w:t>ż</w:t>
      </w:r>
      <w:r w:rsidRPr="00D90A12">
        <w:rPr>
          <w:rFonts w:eastAsia="Batang" w:cstheme="minorHAnsi"/>
          <w:lang w:val="x-none" w:eastAsia="x-none" w:bidi="pl-PL"/>
        </w:rPr>
        <w:t xml:space="preserve">e zachodzą przesłanki </w:t>
      </w:r>
      <w:r w:rsidRPr="00D90A12">
        <w:rPr>
          <w:rFonts w:eastAsia="Batang" w:cstheme="minorHAnsi"/>
          <w:lang w:eastAsia="x-none" w:bidi="pl-PL"/>
        </w:rPr>
        <w:t xml:space="preserve">  </w:t>
      </w:r>
      <w:r w:rsidRPr="00D90A12">
        <w:rPr>
          <w:rFonts w:eastAsia="Batang" w:cstheme="minorHAnsi"/>
          <w:lang w:val="x-none" w:eastAsia="x-none" w:bidi="pl-PL"/>
        </w:rPr>
        <w:t>do unieważnienia postępowania.</w:t>
      </w:r>
    </w:p>
    <w:p w:rsidR="00E40407" w:rsidRPr="00BE1A74" w:rsidRDefault="00E40407" w:rsidP="002C7B7D">
      <w:pPr>
        <w:numPr>
          <w:ilvl w:val="0"/>
          <w:numId w:val="14"/>
        </w:numPr>
        <w:spacing w:after="0" w:line="276" w:lineRule="auto"/>
        <w:ind w:left="142" w:hanging="142"/>
        <w:jc w:val="both"/>
        <w:rPr>
          <w:rFonts w:cstheme="minorHAnsi"/>
          <w:smallCaps/>
        </w:rPr>
      </w:pPr>
      <w:r w:rsidRPr="00D90A12">
        <w:rPr>
          <w:rFonts w:cstheme="minorHAnsi"/>
          <w:lang w:eastAsia="x-none"/>
        </w:rPr>
        <w:t>Kryteria i ich opis:</w:t>
      </w:r>
    </w:p>
    <w:p w:rsidR="00BE1A74" w:rsidRPr="00D90A12" w:rsidRDefault="00BE1A74" w:rsidP="00BE1A74">
      <w:pPr>
        <w:spacing w:after="0" w:line="276" w:lineRule="auto"/>
        <w:ind w:left="142"/>
        <w:jc w:val="both"/>
        <w:rPr>
          <w:rFonts w:cstheme="minorHAnsi"/>
          <w:smallCaps/>
        </w:rPr>
      </w:pPr>
    </w:p>
    <w:p w:rsidR="00E40407"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w:t>
      </w:r>
      <w:bookmarkStart w:id="3" w:name="_Hlk200444526"/>
      <w:r w:rsidRPr="00D90A12">
        <w:rPr>
          <w:rFonts w:cstheme="minorHAnsi"/>
          <w:lang w:eastAsia="x-none"/>
        </w:rPr>
        <w:t>kryterium</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007D5418">
        <w:rPr>
          <w:rFonts w:cstheme="minorHAnsi"/>
          <w:lang w:eastAsia="x-none"/>
        </w:rPr>
        <w:t>w</w:t>
      </w:r>
      <w:r w:rsidRPr="00D90A12">
        <w:rPr>
          <w:rFonts w:cstheme="minorHAnsi"/>
          <w:lang w:eastAsia="x-none"/>
        </w:rPr>
        <w:t>aga kryterium</w:t>
      </w:r>
    </w:p>
    <w:p w:rsidR="00E40407" w:rsidRPr="00D90A12" w:rsidRDefault="00E40407" w:rsidP="00582EC4">
      <w:pPr>
        <w:spacing w:after="0" w:line="240" w:lineRule="auto"/>
        <w:ind w:left="284"/>
        <w:jc w:val="both"/>
        <w:rPr>
          <w:rFonts w:cstheme="minorHAnsi"/>
          <w:lang w:eastAsia="x-none"/>
        </w:rPr>
      </w:pPr>
    </w:p>
    <w:p w:rsidR="00E40407"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a) cena             </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t xml:space="preserve">   </w:t>
      </w:r>
      <w:r w:rsidR="00582EC4">
        <w:rPr>
          <w:rFonts w:cstheme="minorHAnsi"/>
          <w:lang w:eastAsia="x-none"/>
        </w:rPr>
        <w:t xml:space="preserve">   </w:t>
      </w:r>
      <w:r w:rsidRPr="00D90A12">
        <w:rPr>
          <w:rFonts w:cstheme="minorHAnsi"/>
          <w:lang w:eastAsia="x-none"/>
        </w:rPr>
        <w:t xml:space="preserve">       60 %</w:t>
      </w:r>
    </w:p>
    <w:p w:rsidR="00953ADE"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b) </w:t>
      </w:r>
      <w:r w:rsidR="00953ADE">
        <w:rPr>
          <w:rFonts w:cstheme="minorHAnsi"/>
          <w:lang w:eastAsia="x-none"/>
        </w:rPr>
        <w:t xml:space="preserve">termin </w:t>
      </w:r>
      <w:r w:rsidR="004E0D30">
        <w:rPr>
          <w:rFonts w:cstheme="minorHAnsi"/>
          <w:lang w:eastAsia="x-none"/>
        </w:rPr>
        <w:t xml:space="preserve">dostawy  </w:t>
      </w:r>
      <w:r w:rsidR="00953ADE">
        <w:rPr>
          <w:rFonts w:cstheme="minorHAnsi"/>
          <w:lang w:eastAsia="x-none"/>
        </w:rPr>
        <w:t xml:space="preserve">                                                              </w:t>
      </w:r>
      <w:r w:rsidR="00EB5950">
        <w:rPr>
          <w:rFonts w:cstheme="minorHAnsi"/>
          <w:lang w:eastAsia="x-none"/>
        </w:rPr>
        <w:t>4</w:t>
      </w:r>
      <w:r w:rsidR="00953ADE">
        <w:rPr>
          <w:rFonts w:cstheme="minorHAnsi"/>
          <w:lang w:eastAsia="x-none"/>
        </w:rPr>
        <w:t>0 %</w:t>
      </w:r>
    </w:p>
    <w:bookmarkEnd w:id="3"/>
    <w:p w:rsidR="00E40407" w:rsidRDefault="00E40407" w:rsidP="00E40407">
      <w:pPr>
        <w:spacing w:line="276" w:lineRule="auto"/>
        <w:ind w:left="284"/>
        <w:jc w:val="both"/>
        <w:rPr>
          <w:rFonts w:cstheme="minorHAnsi"/>
          <w:b/>
          <w:lang w:eastAsia="x-none"/>
        </w:rPr>
      </w:pPr>
    </w:p>
    <w:p w:rsidR="00E40407" w:rsidRPr="00D90A12" w:rsidRDefault="00E40407" w:rsidP="002C7B7D">
      <w:pPr>
        <w:numPr>
          <w:ilvl w:val="0"/>
          <w:numId w:val="27"/>
        </w:numPr>
        <w:spacing w:after="0" w:line="276" w:lineRule="auto"/>
        <w:jc w:val="both"/>
        <w:rPr>
          <w:rFonts w:cstheme="minorHAnsi"/>
          <w:b/>
          <w:lang w:eastAsia="x-none"/>
        </w:rPr>
      </w:pPr>
      <w:r w:rsidRPr="00D90A12">
        <w:rPr>
          <w:rFonts w:cstheme="minorHAnsi"/>
          <w:b/>
          <w:lang w:eastAsia="x-none"/>
        </w:rPr>
        <w:t xml:space="preserve">cena </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Maksymalna ilość możliwych do uzyskania punktów: 60 punktów</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Przez cenę zamówienia zamawiający rozumie łączną cenę za całość przedmiotu zamówienia, stanowiącą całkowite wynagrodzenie wykonawcy.</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Liczbę punktów, jaką uzyskała badana oferta zamawiający obliczy w następujący sposób:</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Oferta z najniższą oferowaną ceną brutto „</w:t>
      </w:r>
      <w:proofErr w:type="spellStart"/>
      <w:r w:rsidRPr="00D90A12">
        <w:rPr>
          <w:rFonts w:cstheme="minorHAnsi"/>
          <w:lang w:eastAsia="x-none"/>
        </w:rPr>
        <w:t>cmin</w:t>
      </w:r>
      <w:proofErr w:type="spellEnd"/>
      <w:r w:rsidRPr="00D90A12">
        <w:rPr>
          <w:rFonts w:cstheme="minorHAnsi"/>
          <w:lang w:eastAsia="x-none"/>
        </w:rPr>
        <w:t>”  otrzymuje punktów 60.</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Każda inna oferta „c” otrzymuje ilość punktów w kryterium cena wynikającą z wyliczenia wg wzoru</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w:t>
      </w:r>
      <w:proofErr w:type="spellStart"/>
      <w:r w:rsidRPr="00D90A12">
        <w:rPr>
          <w:rFonts w:cstheme="minorHAnsi"/>
          <w:lang w:eastAsia="x-none"/>
        </w:rPr>
        <w:t>cmin</w:t>
      </w:r>
      <w:proofErr w:type="spellEnd"/>
      <w:r w:rsidRPr="00D90A12">
        <w:rPr>
          <w:rFonts w:cstheme="minorHAnsi"/>
          <w:lang w:eastAsia="x-none"/>
        </w:rPr>
        <w:t>/c)*60 = C</w:t>
      </w:r>
    </w:p>
    <w:p w:rsidR="00E40407" w:rsidRPr="00D90A12" w:rsidRDefault="00E40407" w:rsidP="00E40407">
      <w:pPr>
        <w:spacing w:line="276" w:lineRule="auto"/>
        <w:ind w:left="284"/>
        <w:jc w:val="both"/>
        <w:rPr>
          <w:rFonts w:cstheme="minorHAnsi"/>
          <w:lang w:eastAsia="x-none"/>
        </w:rPr>
      </w:pPr>
      <w:proofErr w:type="spellStart"/>
      <w:r w:rsidRPr="00D90A12">
        <w:rPr>
          <w:rFonts w:cstheme="minorHAnsi"/>
          <w:lang w:eastAsia="x-none"/>
        </w:rPr>
        <w:t>cmin</w:t>
      </w:r>
      <w:proofErr w:type="spellEnd"/>
      <w:r w:rsidRPr="00D90A12">
        <w:rPr>
          <w:rFonts w:cstheme="minorHAnsi"/>
          <w:lang w:eastAsia="x-none"/>
        </w:rPr>
        <w:t xml:space="preserve"> – najniższa oferowana cena</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c</w:t>
      </w:r>
      <w:r w:rsidRPr="00D90A12">
        <w:rPr>
          <w:rFonts w:cstheme="minorHAnsi"/>
          <w:lang w:eastAsia="x-none"/>
        </w:rPr>
        <w:tab/>
        <w:t>- cena badanej oferty</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C</w:t>
      </w:r>
      <w:r w:rsidRPr="00D90A12">
        <w:rPr>
          <w:rFonts w:cstheme="minorHAnsi"/>
          <w:lang w:eastAsia="x-none"/>
        </w:rPr>
        <w:tab/>
        <w:t>- liczba punktów uzyskanych przez ofertę z kryterium cena</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lastRenderedPageBreak/>
        <w:t>(przy przeliczaniu liczbę punktów zamawiający zaokrągla w dół do dwóch liczb po przecinku np. liczba punktów 4,543 zostanie zaokrąglona do 4,54)</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Sposób obliczania ceny, jaki wykonawcy powinni przyjąć w ofertach:</w:t>
      </w:r>
    </w:p>
    <w:p w:rsidR="00E40407" w:rsidRDefault="00E40407" w:rsidP="00E40407">
      <w:pPr>
        <w:spacing w:line="276" w:lineRule="auto"/>
        <w:ind w:left="284"/>
        <w:jc w:val="both"/>
        <w:rPr>
          <w:rFonts w:cstheme="minorHAnsi"/>
          <w:lang w:eastAsia="x-none"/>
        </w:rPr>
      </w:pPr>
      <w:r w:rsidRPr="00D90A12">
        <w:rPr>
          <w:rFonts w:cstheme="minorHAnsi"/>
          <w:lang w:eastAsia="x-none"/>
        </w:rPr>
        <w:t>cena jednostkowa netto x ilość = wartość netto + podatek vat = wartość brutto</w:t>
      </w:r>
    </w:p>
    <w:p w:rsidR="007D198A" w:rsidRPr="00E42947" w:rsidRDefault="007D198A" w:rsidP="00E40407">
      <w:pPr>
        <w:spacing w:line="276" w:lineRule="auto"/>
        <w:ind w:left="284"/>
        <w:jc w:val="both"/>
        <w:rPr>
          <w:rFonts w:cstheme="minorHAnsi"/>
          <w:lang w:eastAsia="x-none"/>
        </w:rPr>
      </w:pPr>
    </w:p>
    <w:p w:rsidR="00E42947" w:rsidRPr="00E42947" w:rsidRDefault="00E42947" w:rsidP="00E42947">
      <w:pPr>
        <w:jc w:val="both"/>
        <w:rPr>
          <w:rFonts w:cstheme="minorHAnsi"/>
          <w:b/>
          <w:lang w:eastAsia="zh-CN"/>
        </w:rPr>
      </w:pPr>
      <w:r w:rsidRPr="00E42947">
        <w:rPr>
          <w:rFonts w:cstheme="minorHAnsi"/>
          <w:b/>
          <w:lang w:eastAsia="zh-CN"/>
        </w:rPr>
        <w:t>2)</w:t>
      </w:r>
      <w:r w:rsidR="008A1004">
        <w:rPr>
          <w:rFonts w:cstheme="minorHAnsi"/>
          <w:b/>
          <w:lang w:eastAsia="zh-CN"/>
        </w:rPr>
        <w:t xml:space="preserve"> </w:t>
      </w:r>
      <w:r w:rsidRPr="00E42947">
        <w:rPr>
          <w:rFonts w:cstheme="minorHAnsi"/>
          <w:b/>
          <w:lang w:eastAsia="zh-CN"/>
        </w:rPr>
        <w:t>Termin dostawy</w:t>
      </w:r>
    </w:p>
    <w:p w:rsidR="00E42947" w:rsidRPr="00E42947" w:rsidRDefault="00E42947" w:rsidP="00E42947">
      <w:pPr>
        <w:jc w:val="both"/>
        <w:rPr>
          <w:rFonts w:cstheme="minorHAnsi"/>
        </w:rPr>
      </w:pPr>
      <w:r w:rsidRPr="00E42947">
        <w:rPr>
          <w:rFonts w:cstheme="minorHAnsi"/>
        </w:rPr>
        <w:t xml:space="preserve">Maksymalna ilość możliwych do uzyskania punktów wg kryterium termin dostawy – </w:t>
      </w:r>
      <w:r w:rsidRPr="00E42947">
        <w:rPr>
          <w:rFonts w:cstheme="minorHAnsi"/>
          <w:b/>
        </w:rPr>
        <w:t>40 punktów.</w:t>
      </w:r>
    </w:p>
    <w:p w:rsidR="00E42947" w:rsidRPr="00E42947" w:rsidRDefault="00E42947" w:rsidP="00E42947">
      <w:pPr>
        <w:jc w:val="both"/>
        <w:rPr>
          <w:rFonts w:cstheme="minorHAnsi"/>
        </w:rPr>
      </w:pPr>
      <w:r w:rsidRPr="00E42947">
        <w:rPr>
          <w:rFonts w:cstheme="minorHAnsi"/>
        </w:rPr>
        <w:t xml:space="preserve">Zamawiający określa maksymalny termin dostawy na </w:t>
      </w:r>
      <w:r w:rsidRPr="00E42947">
        <w:rPr>
          <w:rFonts w:cstheme="minorHAnsi"/>
          <w:b/>
        </w:rPr>
        <w:t xml:space="preserve">3 dni robocze </w:t>
      </w:r>
      <w:r w:rsidRPr="00E42947">
        <w:rPr>
          <w:rFonts w:cstheme="minorHAnsi"/>
        </w:rPr>
        <w:t xml:space="preserve">od złożenia zamówienia. </w:t>
      </w:r>
    </w:p>
    <w:p w:rsidR="00E42947" w:rsidRPr="00E42947" w:rsidRDefault="00E42947" w:rsidP="00E42947">
      <w:pPr>
        <w:jc w:val="both"/>
        <w:rPr>
          <w:rFonts w:cstheme="minorHAnsi"/>
        </w:rPr>
      </w:pPr>
      <w:r w:rsidRPr="00E42947">
        <w:rPr>
          <w:rFonts w:cstheme="minorHAnsi"/>
        </w:rPr>
        <w:t>Jako dni robocze Zamawiający rozumie dni od poniedziałku do piątku.</w:t>
      </w:r>
    </w:p>
    <w:p w:rsidR="00E42947" w:rsidRPr="00E42947" w:rsidRDefault="00E42947" w:rsidP="00E42947">
      <w:pPr>
        <w:jc w:val="both"/>
        <w:rPr>
          <w:rFonts w:cstheme="minorHAnsi"/>
        </w:rPr>
      </w:pPr>
      <w:r w:rsidRPr="00E42947">
        <w:rPr>
          <w:rFonts w:cstheme="minorHAnsi"/>
        </w:rPr>
        <w:t xml:space="preserve">W przypadku, gdy wykonawca zaoferuje 3-dniowy termin dostawy otrzyma </w:t>
      </w:r>
      <w:r w:rsidRPr="00E42947">
        <w:rPr>
          <w:rFonts w:cstheme="minorHAnsi"/>
          <w:b/>
        </w:rPr>
        <w:t>35</w:t>
      </w:r>
      <w:r w:rsidRPr="00E42947">
        <w:rPr>
          <w:rFonts w:cstheme="minorHAnsi"/>
        </w:rPr>
        <w:t xml:space="preserve">  </w:t>
      </w:r>
      <w:r w:rsidRPr="00E42947">
        <w:rPr>
          <w:rFonts w:cstheme="minorHAnsi"/>
          <w:b/>
        </w:rPr>
        <w:t>pkt.</w:t>
      </w:r>
      <w:r w:rsidRPr="00E42947">
        <w:rPr>
          <w:rFonts w:cstheme="minorHAnsi"/>
        </w:rPr>
        <w:t xml:space="preserve"> w kryterium termin dostawy.</w:t>
      </w:r>
    </w:p>
    <w:p w:rsidR="00E42947" w:rsidRPr="00E42947" w:rsidRDefault="00E42947" w:rsidP="00E42947">
      <w:pPr>
        <w:jc w:val="both"/>
        <w:rPr>
          <w:rFonts w:cstheme="minorHAnsi"/>
        </w:rPr>
      </w:pPr>
      <w:r w:rsidRPr="00E42947">
        <w:rPr>
          <w:rFonts w:cstheme="minorHAnsi"/>
        </w:rPr>
        <w:t xml:space="preserve">W przypadku, gdy wykonawca zaoferuje termin dostawy </w:t>
      </w:r>
      <w:r w:rsidRPr="00E42947">
        <w:rPr>
          <w:rFonts w:cstheme="minorHAnsi"/>
          <w:b/>
        </w:rPr>
        <w:t>krótszy niż 3 dni</w:t>
      </w:r>
      <w:r w:rsidRPr="00E42947">
        <w:rPr>
          <w:rFonts w:cstheme="minorHAnsi"/>
        </w:rPr>
        <w:t xml:space="preserve"> (np. 2 dni), otrzyma </w:t>
      </w:r>
      <w:r w:rsidRPr="00E42947">
        <w:rPr>
          <w:rFonts w:cstheme="minorHAnsi"/>
          <w:b/>
        </w:rPr>
        <w:t>40 pkt.</w:t>
      </w:r>
    </w:p>
    <w:p w:rsidR="00E42947" w:rsidRPr="00E42947" w:rsidRDefault="00E42947" w:rsidP="00E42947">
      <w:pPr>
        <w:jc w:val="both"/>
        <w:rPr>
          <w:rFonts w:cstheme="minorHAnsi"/>
        </w:rPr>
      </w:pPr>
      <w:r w:rsidRPr="00E42947">
        <w:rPr>
          <w:rFonts w:cstheme="minorHAnsi"/>
        </w:rPr>
        <w:t>Wykonawca zobowiązany jest zaoferować termin dostawy z dokładnością do dni (np. 1 dzień, 2 dni, itp.).</w:t>
      </w:r>
    </w:p>
    <w:p w:rsidR="00176D83" w:rsidRPr="007D198A" w:rsidRDefault="00E42947" w:rsidP="007D40E1">
      <w:pPr>
        <w:spacing w:line="276" w:lineRule="auto"/>
        <w:jc w:val="both"/>
        <w:rPr>
          <w:rFonts w:cstheme="minorHAnsi"/>
          <w:lang w:eastAsia="x-none"/>
        </w:rPr>
      </w:pPr>
      <w:r w:rsidRPr="00E42947">
        <w:rPr>
          <w:rFonts w:cstheme="minorHAnsi"/>
        </w:rPr>
        <w:t>W przypadku, gdy wykonawca nie określi w ofercie terminu dostawy, zamawiający przyjmie termin dostawy dla tej oferty wynoszący 3 dni</w:t>
      </w:r>
      <w:r w:rsidR="008A1004">
        <w:rPr>
          <w:rFonts w:cstheme="minorHAnsi"/>
        </w:rPr>
        <w:t>.</w:t>
      </w:r>
    </w:p>
    <w:p w:rsidR="00E40407" w:rsidRPr="00D90A12" w:rsidRDefault="00E40407" w:rsidP="002A4858">
      <w:pPr>
        <w:spacing w:line="276" w:lineRule="auto"/>
        <w:jc w:val="both"/>
        <w:rPr>
          <w:rFonts w:cstheme="minorHAnsi"/>
          <w:lang w:eastAsia="x-none"/>
        </w:rPr>
      </w:pPr>
      <w:r w:rsidRPr="00D90A12">
        <w:rPr>
          <w:rFonts w:cstheme="minorHAnsi"/>
          <w:lang w:eastAsia="x-none"/>
        </w:rPr>
        <w:t>W</w:t>
      </w:r>
      <w:r w:rsidRPr="00D90A12">
        <w:rPr>
          <w:rFonts w:cstheme="minorHAnsi"/>
          <w:lang w:val="x-none" w:eastAsia="x-none"/>
        </w:rPr>
        <w:t xml:space="preserve"> postępowaniu zwycięży oferta, która w wyniku oceny otrzyma najwyższą sumę  punktów uzyskanych w</w:t>
      </w:r>
      <w:r w:rsidRPr="00D90A12">
        <w:rPr>
          <w:rFonts w:cstheme="minorHAnsi"/>
          <w:lang w:eastAsia="x-none"/>
        </w:rPr>
        <w:t> </w:t>
      </w:r>
      <w:r w:rsidRPr="00D90A12">
        <w:rPr>
          <w:rFonts w:cstheme="minorHAnsi"/>
          <w:lang w:val="x-none" w:eastAsia="x-none"/>
        </w:rPr>
        <w:t xml:space="preserve">poszczególnych kryteriach i spełni wszystkie wymogi zawarte w ustawie </w:t>
      </w:r>
      <w:r w:rsidR="00FF3F66">
        <w:rPr>
          <w:rFonts w:cstheme="minorHAnsi"/>
          <w:lang w:eastAsia="x-none"/>
        </w:rPr>
        <w:t>P</w:t>
      </w:r>
      <w:proofErr w:type="spellStart"/>
      <w:r w:rsidRPr="00D90A12">
        <w:rPr>
          <w:rFonts w:cstheme="minorHAnsi"/>
          <w:lang w:val="x-none" w:eastAsia="x-none"/>
        </w:rPr>
        <w:t>rawo</w:t>
      </w:r>
      <w:proofErr w:type="spellEnd"/>
      <w:r w:rsidRPr="00D90A12">
        <w:rPr>
          <w:rFonts w:cstheme="minorHAnsi"/>
          <w:lang w:val="x-none" w:eastAsia="x-none"/>
        </w:rPr>
        <w:t xml:space="preserve"> zamówień publicznych i specyfikacji  warunków zamówienia.</w:t>
      </w:r>
    </w:p>
    <w:p w:rsidR="00E40407" w:rsidRDefault="00E40407" w:rsidP="00E40407">
      <w:pPr>
        <w:suppressAutoHyphens/>
        <w:jc w:val="both"/>
        <w:rPr>
          <w:rFonts w:cstheme="minorHAnsi"/>
          <w:lang w:val="x-none" w:eastAsia="ar-SA"/>
        </w:rPr>
      </w:pPr>
      <w:r w:rsidRPr="00D90A12">
        <w:rPr>
          <w:rFonts w:cstheme="minorHAnsi"/>
          <w:lang w:val="x-none" w:eastAsia="ar-SA"/>
        </w:rPr>
        <w:t>Oferty zostaną ocenione przez członków komisji przetargowej.</w:t>
      </w:r>
    </w:p>
    <w:p w:rsidR="007D198A" w:rsidRDefault="007D198A" w:rsidP="00E40407">
      <w:pPr>
        <w:suppressAutoHyphens/>
        <w:jc w:val="both"/>
        <w:rPr>
          <w:rFonts w:cstheme="minorHAnsi"/>
          <w:lang w:val="x-none" w:eastAsia="ar-SA"/>
        </w:rPr>
      </w:pPr>
    </w:p>
    <w:p w:rsidR="00E40407" w:rsidRPr="00D90A12" w:rsidRDefault="00E40407" w:rsidP="00E40407">
      <w:pPr>
        <w:widowControl w:val="0"/>
        <w:shd w:val="clear" w:color="auto" w:fill="BFBFBF"/>
        <w:spacing w:after="60" w:line="276" w:lineRule="auto"/>
        <w:ind w:left="426" w:hanging="426"/>
        <w:jc w:val="both"/>
        <w:rPr>
          <w:rFonts w:eastAsia="Trebuchet MS" w:cstheme="minorHAnsi"/>
          <w:b/>
          <w:lang w:bidi="pl-PL"/>
        </w:rPr>
      </w:pPr>
      <w:r w:rsidRPr="00D90A12">
        <w:rPr>
          <w:rFonts w:eastAsia="Trebuchet MS" w:cstheme="minorHAnsi"/>
          <w:b/>
          <w:lang w:bidi="pl-PL"/>
        </w:rPr>
        <w:t>XXII.</w:t>
      </w:r>
      <w:r w:rsidRPr="00D90A12">
        <w:rPr>
          <w:rFonts w:eastAsia="Trebuchet MS" w:cstheme="minorHAnsi"/>
          <w:b/>
          <w:lang w:bidi="pl-PL"/>
        </w:rPr>
        <w:tab/>
        <w:t>Informacje o formalnościach, jakie muszą zostać dopełnione   po wyborze oferty w celu zawarcia umowy w sprawie zamówienia publicznego.</w:t>
      </w:r>
    </w:p>
    <w:p w:rsidR="008A1004" w:rsidRDefault="008A1004" w:rsidP="008A1004">
      <w:pPr>
        <w:widowControl w:val="0"/>
        <w:spacing w:after="60" w:line="276" w:lineRule="auto"/>
        <w:ind w:left="426" w:right="40"/>
        <w:jc w:val="both"/>
        <w:rPr>
          <w:rFonts w:eastAsia="Trebuchet MS" w:cstheme="minorHAnsi"/>
          <w:lang w:bidi="pl-PL"/>
        </w:rPr>
      </w:pP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Zamawiający zawiera umowę w sprawie zamówienia publicznego, z uwzględnie</w:t>
      </w:r>
      <w:r w:rsidRPr="00D90A12">
        <w:rPr>
          <w:rFonts w:eastAsia="Trebuchet MS" w:cstheme="minorHAnsi"/>
          <w:lang w:bidi="pl-PL"/>
        </w:rPr>
        <w:softHyphen/>
        <w:t xml:space="preserve">niem art. 577 ustawy </w:t>
      </w:r>
      <w:proofErr w:type="spellStart"/>
      <w:r w:rsidRPr="00D90A12">
        <w:rPr>
          <w:rFonts w:eastAsia="Trebuchet MS" w:cstheme="minorHAnsi"/>
          <w:lang w:bidi="pl-PL"/>
        </w:rPr>
        <w:t>Pzp</w:t>
      </w:r>
      <w:proofErr w:type="spellEnd"/>
      <w:r w:rsidRPr="00D90A12">
        <w:rPr>
          <w:rFonts w:eastAsia="Trebuchet MS" w:cstheme="minorHAnsi"/>
          <w:lang w:bidi="pl-PL"/>
        </w:rPr>
        <w:t xml:space="preserve">, w terminie nie krótszym niż </w:t>
      </w:r>
      <w:r w:rsidR="008A1004">
        <w:rPr>
          <w:rFonts w:eastAsia="Trebuchet MS" w:cstheme="minorHAnsi"/>
          <w:lang w:bidi="pl-PL"/>
        </w:rPr>
        <w:t>5</w:t>
      </w:r>
      <w:r w:rsidRPr="00D90A12">
        <w:rPr>
          <w:rFonts w:eastAsia="Trebuchet MS" w:cstheme="minorHAnsi"/>
          <w:lang w:bidi="pl-PL"/>
        </w:rPr>
        <w:t xml:space="preserve"> dni od dnia przesłania zawiado</w:t>
      </w:r>
      <w:r w:rsidRPr="00D90A12">
        <w:rPr>
          <w:rFonts w:eastAsia="Trebuchet MS" w:cstheme="minorHAnsi"/>
          <w:lang w:bidi="pl-PL"/>
        </w:rPr>
        <w:softHyphen/>
        <w:t>mienia o wyborze najkorzystniejszej oferty, jeżeli zawiadomienie to zostało prze</w:t>
      </w:r>
      <w:r w:rsidRPr="00D90A12">
        <w:rPr>
          <w:rFonts w:eastAsia="Trebuchet MS" w:cstheme="minorHAnsi"/>
          <w:lang w:bidi="pl-PL"/>
        </w:rPr>
        <w:softHyphen/>
        <w:t>słane przy użyciu środków komunikacji elektronicznej</w:t>
      </w:r>
      <w:r w:rsidR="007D40E1">
        <w:rPr>
          <w:rFonts w:eastAsia="Trebuchet MS" w:cstheme="minorHAnsi"/>
          <w:lang w:bidi="pl-PL"/>
        </w:rPr>
        <w:t>, albo 10 dni, jeżeli zostało przesłane w inny sposób.</w:t>
      </w: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Zamawiający może zawrzeć umowę w sprawie zamówienia publicznego przed upływem terminu, o którym mowa w ust. 1, jeżeli w postępowaniu o udzielenie zamówienia złożono tylko jedną ofertą.</w:t>
      </w: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 xml:space="preserve"> Wykonawca, którego oferta została wybrana jako najkorzystniejsza, zostanie po</w:t>
      </w:r>
      <w:r w:rsidRPr="00D90A12">
        <w:rPr>
          <w:rFonts w:eastAsia="Trebuchet MS" w:cstheme="minorHAnsi"/>
          <w:lang w:bidi="pl-PL"/>
        </w:rPr>
        <w:softHyphen/>
        <w:t>informowany przez Zamawiającego o miejscu i terminie podpisania umowy.</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 xml:space="preserve">Wykonawca, o którym mowa w ust. 1, ma obowiązek zawrzeć umowę w sprawie zamówienia na warunkach określonych w projektowanych postanowieniach umowy, które stanowią Załącznik do </w:t>
      </w:r>
      <w:r w:rsidRPr="00D90A12">
        <w:rPr>
          <w:rFonts w:eastAsia="Trebuchet MS" w:cstheme="minorHAnsi"/>
          <w:lang w:bidi="pl-PL"/>
        </w:rPr>
        <w:lastRenderedPageBreak/>
        <w:t>SWZ. Umowa zostanie uzupełniona o zapisy wynikające ze złożonej oferty.</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 xml:space="preserve"> Jeżeli Wykonawca, którego oferta została wybrana jako najkorzystniejsza, uchyla się od zawarcia umowy w sprawie zamówienia publicznego Zamawiający może dokonać ponownego badania i</w:t>
      </w:r>
      <w:r w:rsidR="00582EC4">
        <w:rPr>
          <w:rFonts w:eastAsia="Trebuchet MS" w:cstheme="minorHAnsi"/>
          <w:lang w:bidi="pl-PL"/>
        </w:rPr>
        <w:t> </w:t>
      </w:r>
      <w:r w:rsidRPr="00D90A12">
        <w:rPr>
          <w:rFonts w:eastAsia="Trebuchet MS" w:cstheme="minorHAnsi"/>
          <w:lang w:bidi="pl-PL"/>
        </w:rPr>
        <w:t>oceny ofert spośród ofert pozostałych w postępo</w:t>
      </w:r>
      <w:r w:rsidRPr="00D90A12">
        <w:rPr>
          <w:rFonts w:eastAsia="Trebuchet MS" w:cstheme="minorHAnsi"/>
          <w:lang w:bidi="pl-PL"/>
        </w:rPr>
        <w:softHyphen/>
        <w:t>waniu Wykonawców albo unieważnić postępowanie.</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Wykonawca, którego oferta zostanie uznana za najkorzystniejszą zostanie niezwłocznie powiadomiony przez zamawiającego o miejscu i terminie zawarcia umowy.</w:t>
      </w:r>
    </w:p>
    <w:p w:rsidR="00E40407" w:rsidRPr="00D90A12" w:rsidRDefault="00E40407" w:rsidP="00E40407">
      <w:pPr>
        <w:widowControl w:val="0"/>
        <w:spacing w:line="276" w:lineRule="auto"/>
        <w:ind w:left="426" w:right="40"/>
        <w:jc w:val="both"/>
        <w:rPr>
          <w:rFonts w:eastAsia="Trebuchet MS" w:cstheme="minorHAnsi"/>
          <w:lang w:bidi="pl-PL"/>
        </w:rPr>
      </w:pPr>
    </w:p>
    <w:p w:rsidR="00E40407" w:rsidRPr="00D90A12" w:rsidRDefault="00E40407" w:rsidP="002C7B7D">
      <w:pPr>
        <w:pStyle w:val="Tekstpodstawowy"/>
        <w:numPr>
          <w:ilvl w:val="0"/>
          <w:numId w:val="24"/>
        </w:numPr>
        <w:shd w:val="clear" w:color="auto" w:fill="BFBFBF"/>
        <w:spacing w:after="0" w:line="276" w:lineRule="auto"/>
        <w:ind w:left="709" w:hanging="709"/>
        <w:jc w:val="both"/>
        <w:rPr>
          <w:rFonts w:cstheme="minorHAnsi"/>
          <w:b/>
          <w:smallCaps/>
        </w:rPr>
      </w:pPr>
      <w:r w:rsidRPr="00D90A12">
        <w:rPr>
          <w:rFonts w:cstheme="minorHAnsi"/>
          <w:b/>
          <w:smallCaps/>
        </w:rPr>
        <w:t>Projektowane postanowienia umowy w sprawie zamówienia publicznego, które zostaną wprowadzone do treści tej umowy.</w:t>
      </w:r>
    </w:p>
    <w:p w:rsidR="00E40407" w:rsidRPr="00D90A12" w:rsidRDefault="00E40407" w:rsidP="00E40407">
      <w:pPr>
        <w:pStyle w:val="Tekstpodstawowy"/>
        <w:spacing w:line="276" w:lineRule="auto"/>
        <w:ind w:left="993" w:hanging="360"/>
        <w:rPr>
          <w:rFonts w:cstheme="minorHAnsi"/>
          <w:b/>
          <w:smallCaps/>
        </w:rPr>
      </w:pPr>
    </w:p>
    <w:p w:rsidR="00E40407" w:rsidRDefault="00E40407" w:rsidP="00E40407">
      <w:pPr>
        <w:widowControl w:val="0"/>
        <w:spacing w:line="276" w:lineRule="auto"/>
        <w:ind w:right="40"/>
        <w:jc w:val="both"/>
        <w:rPr>
          <w:rFonts w:eastAsia="Trebuchet MS" w:cstheme="minorHAnsi"/>
          <w:lang w:bidi="pl-PL"/>
        </w:rPr>
      </w:pPr>
      <w:r w:rsidRPr="00D90A12">
        <w:rPr>
          <w:rFonts w:eastAsia="Trebuchet MS" w:cstheme="minorHAnsi"/>
          <w:lang w:bidi="pl-PL"/>
        </w:rPr>
        <w:t xml:space="preserve">Wzór umowy dostawy stanowi załącznik nr </w:t>
      </w:r>
      <w:r w:rsidR="00DD4BCF">
        <w:rPr>
          <w:rFonts w:eastAsia="Trebuchet MS" w:cstheme="minorHAnsi"/>
          <w:lang w:bidi="pl-PL"/>
        </w:rPr>
        <w:t>4</w:t>
      </w:r>
      <w:r w:rsidRPr="00D90A12">
        <w:rPr>
          <w:rFonts w:eastAsia="Trebuchet MS" w:cstheme="minorHAnsi"/>
          <w:lang w:bidi="pl-PL"/>
        </w:rPr>
        <w:t xml:space="preserve">  do SWZ.</w:t>
      </w:r>
    </w:p>
    <w:p w:rsidR="00E40407" w:rsidRPr="00D90A12" w:rsidRDefault="00E40407" w:rsidP="002C7B7D">
      <w:pPr>
        <w:numPr>
          <w:ilvl w:val="0"/>
          <w:numId w:val="24"/>
        </w:numPr>
        <w:shd w:val="clear" w:color="auto" w:fill="BFBFBF"/>
        <w:spacing w:after="0" w:line="276" w:lineRule="auto"/>
        <w:ind w:left="709" w:hanging="709"/>
        <w:jc w:val="both"/>
        <w:rPr>
          <w:rFonts w:cstheme="minorHAnsi"/>
          <w:b/>
          <w:bCs/>
        </w:rPr>
      </w:pPr>
      <w:r w:rsidRPr="00D90A12">
        <w:rPr>
          <w:rFonts w:cstheme="minorHAnsi"/>
          <w:b/>
          <w:bCs/>
        </w:rPr>
        <w:t>Zmiany  treści umowy.</w:t>
      </w:r>
    </w:p>
    <w:p w:rsidR="00E40407" w:rsidRPr="00D90A12" w:rsidRDefault="00E40407" w:rsidP="00E40407">
      <w:pPr>
        <w:suppressAutoHyphens/>
        <w:jc w:val="both"/>
        <w:rPr>
          <w:rFonts w:cstheme="minorHAnsi"/>
        </w:rPr>
      </w:pPr>
    </w:p>
    <w:p w:rsidR="00E40407" w:rsidRPr="00D90A12" w:rsidRDefault="00E42947" w:rsidP="00E40407">
      <w:pPr>
        <w:suppressAutoHyphens/>
        <w:jc w:val="both"/>
        <w:rPr>
          <w:rFonts w:cstheme="minorHAnsi"/>
        </w:rPr>
      </w:pPr>
      <w:r>
        <w:rPr>
          <w:rFonts w:cstheme="minorHAnsi"/>
        </w:rPr>
        <w:t>Z</w:t>
      </w:r>
      <w:r w:rsidR="00E40407" w:rsidRPr="00D90A12">
        <w:rPr>
          <w:rFonts w:cstheme="minorHAnsi"/>
        </w:rPr>
        <w:t xml:space="preserve">miany treści umowy określone są w załączniku nr </w:t>
      </w:r>
      <w:r w:rsidR="00DD4BCF">
        <w:rPr>
          <w:rFonts w:cstheme="minorHAnsi"/>
        </w:rPr>
        <w:t>4</w:t>
      </w:r>
      <w:r w:rsidR="00E40407" w:rsidRPr="00D90A12">
        <w:rPr>
          <w:rFonts w:cstheme="minorHAnsi"/>
        </w:rPr>
        <w:t xml:space="preserve"> do SWZ.</w:t>
      </w:r>
    </w:p>
    <w:p w:rsidR="00E40407" w:rsidRPr="00D90A12" w:rsidRDefault="00E40407" w:rsidP="002C7B7D">
      <w:pPr>
        <w:widowControl w:val="0"/>
        <w:numPr>
          <w:ilvl w:val="0"/>
          <w:numId w:val="24"/>
        </w:numPr>
        <w:shd w:val="clear" w:color="auto" w:fill="BFBFBF"/>
        <w:spacing w:after="72" w:line="276" w:lineRule="auto"/>
        <w:ind w:left="426" w:hanging="426"/>
        <w:rPr>
          <w:rFonts w:eastAsia="Trebuchet MS" w:cstheme="minorHAnsi"/>
          <w:b/>
          <w:lang w:bidi="pl-PL"/>
        </w:rPr>
      </w:pPr>
      <w:r w:rsidRPr="00D90A12">
        <w:rPr>
          <w:rFonts w:eastAsia="Trebuchet MS" w:cstheme="minorHAnsi"/>
          <w:b/>
          <w:lang w:bidi="pl-PL"/>
        </w:rPr>
        <w:t>Pouczenie o środkach ochrony prawnej przysługujących Wykonawcy.</w:t>
      </w:r>
    </w:p>
    <w:p w:rsidR="00E40407" w:rsidRPr="00D90A12" w:rsidRDefault="00E40407" w:rsidP="002C7B7D">
      <w:pPr>
        <w:widowControl w:val="0"/>
        <w:numPr>
          <w:ilvl w:val="0"/>
          <w:numId w:val="16"/>
        </w:numPr>
        <w:spacing w:after="159" w:line="276" w:lineRule="auto"/>
        <w:ind w:left="284" w:right="40" w:hanging="284"/>
        <w:jc w:val="both"/>
        <w:rPr>
          <w:rFonts w:eastAsia="Trebuchet MS" w:cstheme="minorHAnsi"/>
          <w:lang w:bidi="pl-PL"/>
        </w:rPr>
      </w:pPr>
      <w:r w:rsidRPr="00D90A12">
        <w:rPr>
          <w:rFonts w:eastAsia="Trebuchet MS" w:cstheme="minorHAnsi"/>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D90A12">
        <w:rPr>
          <w:rFonts w:eastAsia="Trebuchet MS" w:cstheme="minorHAnsi"/>
          <w:lang w:bidi="pl-PL"/>
        </w:rPr>
        <w:t>Pzp</w:t>
      </w:r>
      <w:proofErr w:type="spellEnd"/>
      <w:r w:rsidRPr="00D90A12">
        <w:rPr>
          <w:rFonts w:eastAsia="Trebuchet MS" w:cstheme="minorHAnsi"/>
          <w:lang w:bidi="pl-PL"/>
        </w:rPr>
        <w:t>.</w:t>
      </w:r>
    </w:p>
    <w:p w:rsidR="00E40407" w:rsidRPr="00D90A12" w:rsidRDefault="00E40407" w:rsidP="002C7B7D">
      <w:pPr>
        <w:widowControl w:val="0"/>
        <w:numPr>
          <w:ilvl w:val="0"/>
          <w:numId w:val="16"/>
        </w:numPr>
        <w:spacing w:after="62" w:line="276" w:lineRule="auto"/>
        <w:ind w:left="284" w:hanging="284"/>
        <w:jc w:val="both"/>
        <w:rPr>
          <w:rFonts w:eastAsia="Trebuchet MS" w:cstheme="minorHAnsi"/>
          <w:lang w:bidi="pl-PL"/>
        </w:rPr>
      </w:pPr>
      <w:r w:rsidRPr="00D90A12">
        <w:rPr>
          <w:rFonts w:eastAsia="Trebuchet MS" w:cstheme="minorHAnsi"/>
          <w:lang w:bidi="pl-PL"/>
        </w:rPr>
        <w:t>Odwołanie przysługuje na:</w:t>
      </w:r>
    </w:p>
    <w:p w:rsidR="00E40407" w:rsidRPr="00D90A12" w:rsidRDefault="00E40407" w:rsidP="002C7B7D">
      <w:pPr>
        <w:widowControl w:val="0"/>
        <w:numPr>
          <w:ilvl w:val="1"/>
          <w:numId w:val="16"/>
        </w:numPr>
        <w:spacing w:after="120" w:line="276" w:lineRule="auto"/>
        <w:ind w:left="567" w:right="40" w:hanging="386"/>
        <w:jc w:val="both"/>
        <w:rPr>
          <w:rFonts w:eastAsia="Trebuchet MS" w:cstheme="minorHAnsi"/>
          <w:lang w:bidi="pl-PL"/>
        </w:rPr>
      </w:pPr>
      <w:r w:rsidRPr="00D90A12">
        <w:rPr>
          <w:rFonts w:eastAsia="Trebuchet MS" w:cstheme="minorHAnsi"/>
          <w:lang w:bidi="pl-PL"/>
        </w:rPr>
        <w:t>niezgodną z przepisami ustawy czynność Zamawiającego, podjętą w postępowa</w:t>
      </w:r>
      <w:r w:rsidRPr="00D90A12">
        <w:rPr>
          <w:rFonts w:eastAsia="Trebuchet MS" w:cstheme="minorHAnsi"/>
          <w:lang w:bidi="pl-PL"/>
        </w:rPr>
        <w:softHyphen/>
        <w:t>niu o udzielenie zamówienia, w tym na projektowane postanowienie umowy;</w:t>
      </w:r>
    </w:p>
    <w:p w:rsidR="00E40407" w:rsidRPr="00D90A12" w:rsidRDefault="00E40407" w:rsidP="002C7B7D">
      <w:pPr>
        <w:widowControl w:val="0"/>
        <w:numPr>
          <w:ilvl w:val="1"/>
          <w:numId w:val="16"/>
        </w:numPr>
        <w:spacing w:after="120" w:line="276" w:lineRule="auto"/>
        <w:ind w:left="567" w:right="40" w:hanging="386"/>
        <w:jc w:val="both"/>
        <w:rPr>
          <w:rFonts w:eastAsia="Trebuchet MS" w:cstheme="minorHAnsi"/>
          <w:lang w:bidi="pl-PL"/>
        </w:rPr>
      </w:pPr>
      <w:r w:rsidRPr="00D90A12">
        <w:rPr>
          <w:rFonts w:eastAsia="Trebuchet MS" w:cstheme="minorHAnsi"/>
          <w:lang w:bidi="pl-PL"/>
        </w:rPr>
        <w:t xml:space="preserve"> zaniechanie czynności w postępowaniu o udzielenie zamówienia, do której Zamawiający był obowiązany na podstawie ustawy.</w:t>
      </w:r>
    </w:p>
    <w:p w:rsidR="00E40407" w:rsidRPr="00D90A12" w:rsidRDefault="00E40407" w:rsidP="002C7B7D">
      <w:pPr>
        <w:widowControl w:val="0"/>
        <w:numPr>
          <w:ilvl w:val="0"/>
          <w:numId w:val="16"/>
        </w:numPr>
        <w:spacing w:after="120" w:line="276" w:lineRule="auto"/>
        <w:ind w:left="284" w:right="40" w:hanging="284"/>
        <w:jc w:val="both"/>
        <w:rPr>
          <w:rFonts w:eastAsia="Trebuchet MS" w:cstheme="minorHAnsi"/>
          <w:lang w:bidi="pl-PL"/>
        </w:rPr>
      </w:pPr>
      <w:r w:rsidRPr="00D90A12">
        <w:rPr>
          <w:rFonts w:eastAsia="Trebuchet MS" w:cstheme="minorHAnsi"/>
          <w:lang w:bidi="pl-PL"/>
        </w:rPr>
        <w:t>Odwołanie wnosi się do Prezesa Krajowej Izby Odwoławczej w formie pisemnej albo w formie elektronicznej albo w postaci elektronicznej opatrzone podpisem zaufanym.</w:t>
      </w:r>
    </w:p>
    <w:p w:rsidR="00E40407" w:rsidRPr="00D90A12" w:rsidRDefault="00E40407" w:rsidP="002C7B7D">
      <w:pPr>
        <w:pStyle w:val="Bezodstpw"/>
        <w:numPr>
          <w:ilvl w:val="0"/>
          <w:numId w:val="16"/>
        </w:numPr>
        <w:spacing w:line="276" w:lineRule="auto"/>
        <w:ind w:left="284" w:hanging="284"/>
        <w:jc w:val="both"/>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Na orzeczenie Krajowej Izby Odwoławczej oraz postanowienie Prezesa Krajowej Izby Odwoławczej, o którym mowa w art. 519 ust. 1 ustawy </w:t>
      </w:r>
      <w:proofErr w:type="spellStart"/>
      <w:r w:rsidRPr="00D90A12">
        <w:rPr>
          <w:rFonts w:asciiTheme="minorHAnsi" w:hAnsiTheme="minorHAnsi" w:cstheme="minorHAnsi"/>
          <w:sz w:val="22"/>
          <w:szCs w:val="22"/>
          <w:lang w:bidi="pl-PL"/>
        </w:rPr>
        <w:t>Pzp</w:t>
      </w:r>
      <w:proofErr w:type="spellEnd"/>
      <w:r w:rsidRPr="00D90A12">
        <w:rPr>
          <w:rFonts w:asciiTheme="minorHAnsi" w:hAnsiTheme="minorHAnsi" w:cstheme="minorHAnsi"/>
          <w:sz w:val="22"/>
          <w:szCs w:val="22"/>
          <w:lang w:bidi="pl-PL"/>
        </w:rPr>
        <w:t>, stronom oraz uczestni</w:t>
      </w:r>
      <w:r w:rsidRPr="00D90A12">
        <w:rPr>
          <w:rFonts w:asciiTheme="minorHAnsi" w:hAnsiTheme="minorHAnsi" w:cstheme="minorHAnsi"/>
          <w:sz w:val="22"/>
          <w:szCs w:val="22"/>
          <w:lang w:bidi="pl-PL"/>
        </w:rPr>
        <w:softHyphen/>
        <w:t xml:space="preserve">kom postępowania odwoławczego przysługuje skarga do </w:t>
      </w:r>
      <w:r w:rsidRPr="00D90A12">
        <w:rPr>
          <w:rFonts w:asciiTheme="minorHAnsi" w:hAnsiTheme="minorHAnsi" w:cstheme="minorHAnsi"/>
          <w:sz w:val="22"/>
          <w:szCs w:val="22"/>
        </w:rPr>
        <w:t>sądu. Skargę wnosi się  do Sądu Okręgowego</w:t>
      </w:r>
      <w:r w:rsidRPr="00D90A12">
        <w:rPr>
          <w:rFonts w:asciiTheme="minorHAnsi" w:hAnsiTheme="minorHAnsi" w:cstheme="minorHAnsi"/>
          <w:sz w:val="22"/>
          <w:szCs w:val="22"/>
          <w:lang w:bidi="pl-PL"/>
        </w:rPr>
        <w:t xml:space="preserve"> w Warszawie za pośrednictwem Prezesa Krajowej Izby Od</w:t>
      </w:r>
      <w:r w:rsidRPr="00D90A12">
        <w:rPr>
          <w:rFonts w:asciiTheme="minorHAnsi" w:hAnsiTheme="minorHAnsi" w:cstheme="minorHAnsi"/>
          <w:sz w:val="22"/>
          <w:szCs w:val="22"/>
          <w:lang w:bidi="pl-PL"/>
        </w:rPr>
        <w:softHyphen/>
        <w:t>woławczej.</w:t>
      </w:r>
    </w:p>
    <w:p w:rsidR="00E40407" w:rsidRPr="00D90A12" w:rsidRDefault="00E40407" w:rsidP="002C7B7D">
      <w:pPr>
        <w:widowControl w:val="0"/>
        <w:numPr>
          <w:ilvl w:val="0"/>
          <w:numId w:val="16"/>
        </w:numPr>
        <w:spacing w:after="0" w:line="276" w:lineRule="auto"/>
        <w:ind w:left="284" w:right="40" w:hanging="284"/>
        <w:jc w:val="both"/>
        <w:rPr>
          <w:rFonts w:eastAsia="Trebuchet MS" w:cstheme="minorHAnsi"/>
          <w:lang w:bidi="pl-PL"/>
        </w:rPr>
      </w:pPr>
      <w:r w:rsidRPr="00D90A12">
        <w:rPr>
          <w:rFonts w:eastAsia="Trebuchet MS" w:cstheme="minorHAnsi"/>
          <w:lang w:bidi="pl-PL"/>
        </w:rPr>
        <w:t xml:space="preserve">Szczegółowe informacje dotyczące środków ochrony prawnej określone są w Dziale IX „Środki ochrony prawnej” ustawy </w:t>
      </w:r>
      <w:proofErr w:type="spellStart"/>
      <w:r w:rsidRPr="00D90A12">
        <w:rPr>
          <w:rFonts w:eastAsia="Trebuchet MS" w:cstheme="minorHAnsi"/>
          <w:lang w:bidi="pl-PL"/>
        </w:rPr>
        <w:t>Pzp</w:t>
      </w:r>
      <w:proofErr w:type="spellEnd"/>
      <w:r w:rsidRPr="00D90A12">
        <w:rPr>
          <w:rFonts w:eastAsia="Trebuchet MS" w:cstheme="minorHAnsi"/>
          <w:lang w:bidi="pl-PL"/>
        </w:rPr>
        <w:t>.</w:t>
      </w:r>
    </w:p>
    <w:p w:rsidR="00104B97" w:rsidRPr="00D90A12" w:rsidRDefault="00104B97" w:rsidP="00E40407">
      <w:pPr>
        <w:widowControl w:val="0"/>
        <w:spacing w:line="276" w:lineRule="auto"/>
        <w:ind w:right="40"/>
        <w:jc w:val="both"/>
        <w:rPr>
          <w:rFonts w:eastAsia="Trebuchet MS" w:cstheme="minorHAnsi"/>
          <w:lang w:bidi="pl-PL"/>
        </w:rPr>
      </w:pPr>
    </w:p>
    <w:p w:rsidR="00E40407" w:rsidRPr="00D90A12" w:rsidRDefault="00E40407" w:rsidP="002C7B7D">
      <w:pPr>
        <w:widowControl w:val="0"/>
        <w:numPr>
          <w:ilvl w:val="0"/>
          <w:numId w:val="24"/>
        </w:numPr>
        <w:shd w:val="clear" w:color="auto" w:fill="BFBFBF"/>
        <w:spacing w:after="0" w:line="276" w:lineRule="auto"/>
        <w:ind w:left="851" w:right="40" w:hanging="851"/>
        <w:rPr>
          <w:rFonts w:eastAsia="Trebuchet MS" w:cstheme="minorHAnsi"/>
          <w:b/>
          <w:lang w:bidi="pl-PL"/>
        </w:rPr>
      </w:pPr>
      <w:r w:rsidRPr="00D90A12">
        <w:rPr>
          <w:rFonts w:eastAsia="Trebuchet MS" w:cstheme="minorHAnsi"/>
          <w:b/>
          <w:lang w:bidi="pl-PL"/>
        </w:rPr>
        <w:t>Informacje dodatkowe dotyczące składania ofert</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Niniejsza SWZ oraz wszystkie dokumenty do niej dołączone mogą być użyte jedynie w celu sporządzenia oferty.</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 xml:space="preserve">Wykonawca przedstawia ofertę zgodnie z wymaganiami określonymi w niniejszej  SWZ.  </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 xml:space="preserve">Wykonawca ponosi wszystkie koszty związane z przygotowaniem i złożeniem oferty Zamawiający </w:t>
      </w:r>
      <w:r w:rsidRPr="00D90A12">
        <w:rPr>
          <w:rFonts w:eastAsia="Trebuchet MS" w:cstheme="minorHAnsi"/>
          <w:lang w:bidi="pl-PL"/>
        </w:rPr>
        <w:lastRenderedPageBreak/>
        <w:t>nie przewiduje zwrotu kosztów udziału w postępowaniu.</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Zamawiający nie przewiduje składania ofert wariantowych.</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Zamawiający nie przewiduje aukcji elektronicznej i dynamicznego systemu zakupów.</w:t>
      </w:r>
    </w:p>
    <w:p w:rsidR="00E40407" w:rsidRPr="00D90A12" w:rsidRDefault="00E40407" w:rsidP="00E40407">
      <w:pPr>
        <w:widowControl w:val="0"/>
        <w:spacing w:line="276" w:lineRule="auto"/>
        <w:ind w:right="40"/>
        <w:jc w:val="both"/>
        <w:rPr>
          <w:rFonts w:eastAsia="Trebuchet MS" w:cstheme="minorHAnsi"/>
          <w:lang w:bidi="pl-PL"/>
        </w:rPr>
      </w:pPr>
    </w:p>
    <w:p w:rsidR="00E40407" w:rsidRPr="00D90A12" w:rsidRDefault="00E40407" w:rsidP="002C7B7D">
      <w:pPr>
        <w:pStyle w:val="Tekstpodstawowy"/>
        <w:numPr>
          <w:ilvl w:val="0"/>
          <w:numId w:val="25"/>
        </w:numPr>
        <w:shd w:val="clear" w:color="auto" w:fill="BFBFBF"/>
        <w:tabs>
          <w:tab w:val="left" w:pos="709"/>
        </w:tabs>
        <w:spacing w:after="0" w:line="276" w:lineRule="auto"/>
        <w:ind w:left="851" w:hanging="851"/>
        <w:rPr>
          <w:rFonts w:cstheme="minorHAnsi"/>
          <w:b/>
          <w:smallCaps/>
        </w:rPr>
      </w:pPr>
      <w:r w:rsidRPr="00D90A12">
        <w:rPr>
          <w:rFonts w:cstheme="minorHAnsi"/>
          <w:b/>
          <w:smallCaps/>
        </w:rPr>
        <w:t>Klauzula informacyjna dotycząca RODO</w:t>
      </w:r>
    </w:p>
    <w:p w:rsidR="00E40407" w:rsidRPr="00D90A12" w:rsidRDefault="00E40407" w:rsidP="00E40407">
      <w:pPr>
        <w:pStyle w:val="Tekstpodstawowy"/>
        <w:spacing w:line="276" w:lineRule="auto"/>
        <w:ind w:left="4244"/>
        <w:rPr>
          <w:rFonts w:cstheme="minorHAnsi"/>
          <w:b/>
          <w:smallCaps/>
        </w:rPr>
      </w:pPr>
    </w:p>
    <w:p w:rsidR="00E40407" w:rsidRPr="00D90A12" w:rsidRDefault="00E40407" w:rsidP="00E40407">
      <w:pPr>
        <w:spacing w:line="276" w:lineRule="auto"/>
        <w:jc w:val="both"/>
        <w:rPr>
          <w:rFonts w:cstheme="minorHAnsi"/>
          <w:lang w:eastAsia="x-none"/>
        </w:rPr>
      </w:pPr>
      <w:r w:rsidRPr="00D90A12">
        <w:rPr>
          <w:rFonts w:cstheme="minorHAnsi"/>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Z Inspektorem Ochrony Danych można się skontaktować poprzez e-mail </w:t>
      </w:r>
      <w:hyperlink r:id="rId10" w:history="1">
        <w:r w:rsidRPr="00D90A12">
          <w:rPr>
            <w:rStyle w:val="Hipercze"/>
            <w:rFonts w:cstheme="minorHAnsi"/>
            <w:lang w:eastAsia="x-none"/>
          </w:rPr>
          <w:t>robert.tomza@szpital-</w:t>
        </w:r>
      </w:hyperlink>
      <w:r w:rsidRPr="00D90A12">
        <w:rPr>
          <w:rFonts w:cstheme="minorHAnsi"/>
          <w:lang w:eastAsia="x-none"/>
        </w:rPr>
        <w:t xml:space="preserve"> brzozow.pl, lub pisemnie na adres Administratora.</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Dane osobowe Wykonawcy przetwarzane będą na podstawie art. 6 ust. 1 lit. C</w:t>
      </w:r>
      <w:r w:rsidRPr="00D90A12">
        <w:rPr>
          <w:rFonts w:cstheme="minorHAnsi"/>
          <w:i/>
          <w:lang w:eastAsia="x-none"/>
        </w:rPr>
        <w:t> </w:t>
      </w:r>
      <w:r w:rsidRPr="00D90A12">
        <w:rPr>
          <w:rFonts w:cstheme="minorHAnsi"/>
          <w:lang w:eastAsia="x-none"/>
        </w:rPr>
        <w:t>RODO w celu związanym z postępowaniem o udzielenie niniejszego zamówienia publicznego,</w:t>
      </w:r>
      <w:r w:rsidRPr="00D90A12">
        <w:rPr>
          <w:rFonts w:cstheme="minorHAnsi"/>
          <w:b/>
          <w:lang w:eastAsia="x-none"/>
        </w:rPr>
        <w:t xml:space="preserve"> </w:t>
      </w:r>
      <w:r w:rsidRPr="00D90A12">
        <w:rPr>
          <w:rFonts w:cstheme="minorHAnsi"/>
          <w:lang w:eastAsia="x-none"/>
        </w:rPr>
        <w:t>prowadzonym w</w:t>
      </w:r>
      <w:r w:rsidR="00582EC4">
        <w:rPr>
          <w:rFonts w:cstheme="minorHAnsi"/>
          <w:lang w:eastAsia="x-none"/>
        </w:rPr>
        <w:t> </w:t>
      </w:r>
      <w:r w:rsidRPr="00D90A12">
        <w:rPr>
          <w:rFonts w:cstheme="minorHAnsi"/>
          <w:lang w:eastAsia="x-none"/>
        </w:rPr>
        <w:t>trybie przetargu nieograniczonego;</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Odbiorcami danych osobowych Wykonawcy będą osoby lub podmioty, którym udostępniona zostanie dokumentacja postępowania w oparciu o art. 8 oraz art. 96 ust. 3 ustawy </w:t>
      </w:r>
      <w:proofErr w:type="spellStart"/>
      <w:r w:rsidRPr="00D90A12">
        <w:rPr>
          <w:rFonts w:cstheme="minorHAnsi"/>
          <w:lang w:eastAsia="x-none"/>
        </w:rPr>
        <w:t>Pzp</w:t>
      </w:r>
      <w:proofErr w:type="spellEnd"/>
      <w:r w:rsidRPr="00D90A12">
        <w:rPr>
          <w:rFonts w:cstheme="minorHAnsi"/>
          <w:lang w:eastAsia="x-none"/>
        </w:rPr>
        <w:t xml:space="preserv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Dane osobowe Wykonawcy będą przechowywane, zgodnie z art. 97 ust. 1 ustawy </w:t>
      </w:r>
      <w:proofErr w:type="spellStart"/>
      <w:r w:rsidRPr="00D90A12">
        <w:rPr>
          <w:rFonts w:cstheme="minorHAnsi"/>
          <w:lang w:eastAsia="x-none"/>
        </w:rPr>
        <w:t>Pzp</w:t>
      </w:r>
      <w:proofErr w:type="spellEnd"/>
      <w:r w:rsidRPr="00D90A12">
        <w:rPr>
          <w:rFonts w:cstheme="minorHAnsi"/>
          <w:lang w:eastAsia="x-none"/>
        </w:rPr>
        <w:t>, przez okres 4 lat od dnia zakończenia postępowania o udzielenie zamówienia, a jeżeli czas trwania umowy przekracza 4 lata, okres przechowywania obejmuje cały czas trwania umowy;</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Obowiązek podania przez Wykonawcę danych osobowych bezpośrednio go dotyczących jest wymogiem ustawowym określonym w przepisach ustawy </w:t>
      </w:r>
      <w:proofErr w:type="spellStart"/>
      <w:r w:rsidRPr="00D90A12">
        <w:rPr>
          <w:rFonts w:cstheme="minorHAnsi"/>
          <w:lang w:eastAsia="x-none"/>
        </w:rPr>
        <w:t>Pzp</w:t>
      </w:r>
      <w:proofErr w:type="spellEnd"/>
      <w:r w:rsidRPr="00D90A12">
        <w:rPr>
          <w:rFonts w:cstheme="minorHAnsi"/>
          <w:lang w:eastAsia="x-none"/>
        </w:rPr>
        <w:t>, związanym z udziałem w</w:t>
      </w:r>
      <w:r w:rsidR="00582EC4">
        <w:rPr>
          <w:rFonts w:cstheme="minorHAnsi"/>
          <w:lang w:eastAsia="x-none"/>
        </w:rPr>
        <w:t> </w:t>
      </w:r>
      <w:r w:rsidRPr="00D90A12">
        <w:rPr>
          <w:rFonts w:cstheme="minorHAnsi"/>
          <w:lang w:eastAsia="x-none"/>
        </w:rPr>
        <w:t xml:space="preserve">postępowaniu o udzielenie zamówienia publicznego; konsekwencje niepodania określonych danych wynikają z ustawy </w:t>
      </w:r>
      <w:proofErr w:type="spellStart"/>
      <w:r w:rsidRPr="00D90A12">
        <w:rPr>
          <w:rFonts w:cstheme="minorHAnsi"/>
          <w:lang w:eastAsia="x-none"/>
        </w:rPr>
        <w:t>Pzp</w:t>
      </w:r>
      <w:proofErr w:type="spellEnd"/>
      <w:r w:rsidRPr="00D90A12">
        <w:rPr>
          <w:rFonts w:cstheme="minorHAnsi"/>
          <w:lang w:eastAsia="x-none"/>
        </w:rPr>
        <w:t xml:space="preserv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W odniesieniu do danych osobowych Wykonawcy decyzje nie będą podejmowane w sposób zautomatyzowany, stosowanie do art. 22 RODO;</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Wykonawca posiada:</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na podstawie art. 15 RODO prawo dostępu do swoich danych osobowych;</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D90A12">
        <w:rPr>
          <w:rFonts w:cstheme="minorHAnsi"/>
          <w:lang w:eastAsia="x-none"/>
        </w:rPr>
        <w:t>Pzp</w:t>
      </w:r>
      <w:proofErr w:type="spellEnd"/>
      <w:r w:rsidRPr="00D90A12">
        <w:rPr>
          <w:rFonts w:cstheme="minorHAnsi"/>
          <w:lang w:eastAsia="x-none"/>
        </w:rPr>
        <w:t xml:space="preserve"> oraz nie narusza integralności protokołu oraz jego załączników;</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lastRenderedPageBreak/>
        <w:t>prawo do wniesienia skargi do Prezesa Urzędu Ochrony Danych Osobowych, gdy Wykonawca uzna, że przetwarzanie jego danych osobowych narusza przepisy RODO;</w:t>
      </w:r>
    </w:p>
    <w:p w:rsidR="00E40407" w:rsidRPr="00D90A12" w:rsidRDefault="00E40407" w:rsidP="002C7B7D">
      <w:pPr>
        <w:numPr>
          <w:ilvl w:val="0"/>
          <w:numId w:val="19"/>
        </w:numPr>
        <w:spacing w:after="0" w:line="276" w:lineRule="auto"/>
        <w:jc w:val="both"/>
        <w:rPr>
          <w:rFonts w:cstheme="minorHAnsi"/>
          <w:lang w:eastAsia="x-none"/>
        </w:rPr>
      </w:pPr>
      <w:r w:rsidRPr="00D90A12">
        <w:rPr>
          <w:rFonts w:cstheme="minorHAnsi"/>
          <w:lang w:eastAsia="x-none"/>
        </w:rPr>
        <w:t xml:space="preserve">  Wykonawcy nie przysługuje:</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w związku z art. 17 ust. 3 lit. b, d lub e RODO prawo do usunięcia danych osobowych;</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prawo do przenoszenia danych osobowych, o którym mowa w art. 20 RODO;</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 xml:space="preserve">na podstawie art. 21 RODO prawo sprzeciwu, wobec przetwarzania danych osobowych, gdyż podstawą prawną przetwarzania Pani/Pana danych osobowych jest art. 6 ust. 1 lit. c RODO.  </w:t>
      </w:r>
    </w:p>
    <w:p w:rsidR="007D40E1" w:rsidRDefault="007D40E1" w:rsidP="00E40407">
      <w:pPr>
        <w:spacing w:line="276" w:lineRule="auto"/>
        <w:ind w:left="426" w:firstLine="1"/>
        <w:jc w:val="both"/>
        <w:rPr>
          <w:rFonts w:cstheme="minorHAnsi"/>
          <w:b/>
          <w:lang w:eastAsia="x-none"/>
        </w:rPr>
      </w:pPr>
    </w:p>
    <w:p w:rsidR="00E40407" w:rsidRPr="00D90A12" w:rsidRDefault="00E40407" w:rsidP="00E40407">
      <w:pPr>
        <w:spacing w:line="276" w:lineRule="auto"/>
        <w:ind w:left="426" w:firstLine="1"/>
        <w:jc w:val="both"/>
        <w:rPr>
          <w:rFonts w:cstheme="minorHAnsi"/>
          <w:lang w:eastAsia="x-none"/>
        </w:rPr>
      </w:pPr>
      <w:r w:rsidRPr="00D90A12">
        <w:rPr>
          <w:rFonts w:cstheme="minorHAnsi"/>
          <w:b/>
          <w:lang w:eastAsia="x-none"/>
        </w:rPr>
        <w:t>UWAGA!</w:t>
      </w:r>
    </w:p>
    <w:p w:rsidR="00E40407" w:rsidRPr="00D90A12" w:rsidRDefault="00E40407" w:rsidP="002C7B7D">
      <w:pPr>
        <w:numPr>
          <w:ilvl w:val="0"/>
          <w:numId w:val="21"/>
        </w:numPr>
        <w:spacing w:after="0" w:line="276" w:lineRule="auto"/>
        <w:jc w:val="both"/>
        <w:rPr>
          <w:rFonts w:cstheme="minorHAnsi"/>
          <w:lang w:eastAsia="x-none"/>
        </w:rPr>
      </w:pPr>
      <w:r w:rsidRPr="00D90A12">
        <w:rPr>
          <w:rFonts w:cstheme="minorHAnsi"/>
          <w:bCs/>
          <w:lang w:eastAsia="x-none"/>
        </w:rPr>
        <w:t>Do obowiązków Wykonawcy należą m.in. obowiązki wynikające z RODO, w szczególności obowiązek informacyjny przewidziany w art. 13 RODO względem osób fizycznych</w:t>
      </w:r>
      <w:r w:rsidRPr="00D90A12">
        <w:rPr>
          <w:rFonts w:cstheme="minorHAnsi"/>
          <w:lang w:eastAsia="x-none"/>
        </w:rPr>
        <w:t xml:space="preserve">, których dane osobowe dotyczą i od których dane te Wykonawca bezpośrednio pozyskał. </w:t>
      </w:r>
    </w:p>
    <w:p w:rsidR="00E40407" w:rsidRPr="00D90A12" w:rsidRDefault="00E40407" w:rsidP="002C7B7D">
      <w:pPr>
        <w:numPr>
          <w:ilvl w:val="0"/>
          <w:numId w:val="21"/>
        </w:numPr>
        <w:tabs>
          <w:tab w:val="clear" w:pos="540"/>
          <w:tab w:val="num" w:pos="0"/>
        </w:tabs>
        <w:spacing w:after="0" w:line="276" w:lineRule="auto"/>
        <w:jc w:val="both"/>
        <w:rPr>
          <w:rFonts w:cstheme="minorHAnsi"/>
          <w:lang w:eastAsia="x-none"/>
        </w:rPr>
      </w:pPr>
      <w:r w:rsidRPr="00D90A12">
        <w:rPr>
          <w:rFonts w:cstheme="minorHAnsi"/>
          <w:lang w:eastAsia="x-none"/>
        </w:rPr>
        <w:t xml:space="preserve">Jednakże obowiązek informacyjny wynikający z art. 13 RODO nie będzie miał zastosowania, gdy i w zakresie, w jakim osoba fizyczna, której dane dotyczą, dysponuje już tymi informacjami (vide: art. 13 ust. 4 RODO). </w:t>
      </w:r>
    </w:p>
    <w:p w:rsidR="00E40407" w:rsidRPr="00D90A12" w:rsidRDefault="00E40407" w:rsidP="002C7B7D">
      <w:pPr>
        <w:numPr>
          <w:ilvl w:val="0"/>
          <w:numId w:val="21"/>
        </w:numPr>
        <w:tabs>
          <w:tab w:val="clear" w:pos="540"/>
          <w:tab w:val="num" w:pos="0"/>
        </w:tabs>
        <w:spacing w:after="0" w:line="276" w:lineRule="auto"/>
        <w:jc w:val="both"/>
        <w:rPr>
          <w:rFonts w:cstheme="minorHAnsi"/>
          <w:lang w:eastAsia="x-none"/>
        </w:rPr>
      </w:pPr>
      <w:r w:rsidRPr="00D90A12">
        <w:rPr>
          <w:rFonts w:cstheme="minorHAnsi"/>
          <w:bCs/>
          <w:lang w:eastAsia="x-none"/>
        </w:rPr>
        <w:t>Ponadto, Wykonawca będzie musiał wypełnić obowiązek informacyjny wynikający z art. 14 RODO względem osób fizycznych</w:t>
      </w:r>
      <w:r w:rsidRPr="00D90A12">
        <w:rPr>
          <w:rFonts w:cstheme="minorHAnsi"/>
          <w:lang w:eastAsia="x-none"/>
        </w:rPr>
        <w:t xml:space="preserve">, których dane przekazuje Zamawiającemu i których dane pośrednio pozyskał, chyba że ma zastosowanie  co najmniej jedno z </w:t>
      </w:r>
      <w:proofErr w:type="spellStart"/>
      <w:r w:rsidRPr="00D90A12">
        <w:rPr>
          <w:rFonts w:cstheme="minorHAnsi"/>
          <w:lang w:eastAsia="x-none"/>
        </w:rPr>
        <w:t>wyłączeń</w:t>
      </w:r>
      <w:proofErr w:type="spellEnd"/>
      <w:r w:rsidRPr="00D90A12">
        <w:rPr>
          <w:rFonts w:cstheme="minorHAnsi"/>
          <w:lang w:eastAsia="x-none"/>
        </w:rPr>
        <w:t xml:space="preserve">, o których mowa w art. 14 ust. 5 RODO. </w:t>
      </w:r>
    </w:p>
    <w:p w:rsidR="00E40407" w:rsidRPr="00D90A12" w:rsidRDefault="00E40407" w:rsidP="002C7B7D">
      <w:pPr>
        <w:numPr>
          <w:ilvl w:val="0"/>
          <w:numId w:val="21"/>
        </w:numPr>
        <w:tabs>
          <w:tab w:val="clear" w:pos="540"/>
          <w:tab w:val="num" w:pos="0"/>
        </w:tabs>
        <w:spacing w:after="0" w:line="276" w:lineRule="auto"/>
        <w:jc w:val="both"/>
        <w:rPr>
          <w:rFonts w:cstheme="minorHAnsi"/>
          <w:u w:val="single"/>
          <w:lang w:eastAsia="x-none"/>
        </w:rPr>
      </w:pPr>
      <w:r w:rsidRPr="00D90A12">
        <w:rPr>
          <w:rFonts w:cstheme="minorHAnsi"/>
          <w:u w:val="single"/>
          <w:lang w:eastAsia="x-none"/>
        </w:rPr>
        <w:t>W związku z powyższym Wykonawca składa (o ile dotyczy) stosowne oświadczenie</w:t>
      </w:r>
      <w:r w:rsidRPr="00D90A12">
        <w:rPr>
          <w:rFonts w:cstheme="minorHAnsi"/>
        </w:rPr>
        <w:t xml:space="preserve"> </w:t>
      </w:r>
      <w:r w:rsidRPr="00D90A12">
        <w:rPr>
          <w:rFonts w:cstheme="minorHAnsi"/>
          <w:u w:val="single"/>
          <w:lang w:eastAsia="x-none"/>
        </w:rPr>
        <w:t>- wzór zawarty jest w załączniku  nr 3 do SWZ.</w:t>
      </w:r>
    </w:p>
    <w:p w:rsidR="00E40407" w:rsidRPr="00D90A12" w:rsidRDefault="00E40407" w:rsidP="00E40407">
      <w:pPr>
        <w:spacing w:line="276" w:lineRule="auto"/>
        <w:jc w:val="both"/>
        <w:rPr>
          <w:rFonts w:cstheme="minorHAnsi"/>
          <w:lang w:eastAsia="x-none"/>
        </w:rPr>
      </w:pPr>
    </w:p>
    <w:p w:rsidR="00E40407" w:rsidRPr="00D90A12" w:rsidRDefault="00E40407" w:rsidP="00E40407">
      <w:pPr>
        <w:pStyle w:val="Tekstpodstawowy"/>
        <w:shd w:val="clear" w:color="auto" w:fill="BFBFBF"/>
        <w:spacing w:line="276" w:lineRule="auto"/>
        <w:ind w:left="426" w:hanging="426"/>
        <w:rPr>
          <w:rFonts w:cstheme="minorHAnsi"/>
          <w:b/>
          <w:bCs/>
          <w:smallCaps/>
        </w:rPr>
      </w:pPr>
      <w:r w:rsidRPr="00D90A12">
        <w:rPr>
          <w:rFonts w:cstheme="minorHAnsi"/>
          <w:b/>
          <w:bCs/>
          <w:smallCaps/>
        </w:rPr>
        <w:t>XXVIII. Załączniki stanowiące integralną część Specyfikacji (SWZ).</w:t>
      </w:r>
    </w:p>
    <w:p w:rsidR="00E40407" w:rsidRPr="00D90A12" w:rsidRDefault="00E40407" w:rsidP="00E40407">
      <w:pPr>
        <w:pStyle w:val="Bezodstpw"/>
        <w:spacing w:line="276" w:lineRule="auto"/>
        <w:ind w:left="426"/>
        <w:rPr>
          <w:rFonts w:asciiTheme="minorHAnsi" w:hAnsiTheme="minorHAnsi" w:cstheme="minorHAnsi"/>
          <w:sz w:val="22"/>
          <w:szCs w:val="22"/>
        </w:rPr>
      </w:pPr>
      <w:r w:rsidRPr="00D90A12">
        <w:rPr>
          <w:rFonts w:asciiTheme="minorHAnsi" w:hAnsiTheme="minorHAnsi" w:cstheme="minorHAnsi"/>
          <w:b/>
          <w:sz w:val="22"/>
          <w:szCs w:val="22"/>
        </w:rPr>
        <w:t>Załącznik nr 1</w:t>
      </w:r>
      <w:r w:rsidR="002A4858">
        <w:rPr>
          <w:rFonts w:asciiTheme="minorHAnsi" w:hAnsiTheme="minorHAnsi" w:cstheme="minorHAnsi"/>
          <w:b/>
          <w:sz w:val="22"/>
          <w:szCs w:val="22"/>
        </w:rPr>
        <w:t xml:space="preserve"> </w:t>
      </w:r>
      <w:r w:rsidRPr="00D90A12">
        <w:rPr>
          <w:rFonts w:asciiTheme="minorHAnsi" w:hAnsiTheme="minorHAnsi" w:cstheme="minorHAnsi"/>
          <w:sz w:val="22"/>
          <w:szCs w:val="22"/>
        </w:rPr>
        <w:t>- opis przedmiotu zamówienia/Formularz oferty.</w:t>
      </w:r>
    </w:p>
    <w:p w:rsidR="00E40407" w:rsidRPr="00D90A12" w:rsidRDefault="00E40407" w:rsidP="00E40407">
      <w:pPr>
        <w:pStyle w:val="Bezodstpw"/>
        <w:spacing w:line="276" w:lineRule="auto"/>
        <w:ind w:left="426"/>
        <w:rPr>
          <w:rFonts w:asciiTheme="minorHAnsi" w:hAnsiTheme="minorHAnsi" w:cstheme="minorHAnsi"/>
          <w:sz w:val="22"/>
          <w:szCs w:val="22"/>
        </w:rPr>
      </w:pPr>
      <w:r w:rsidRPr="00D90A12">
        <w:rPr>
          <w:rFonts w:asciiTheme="minorHAnsi" w:hAnsiTheme="minorHAnsi" w:cstheme="minorHAnsi"/>
          <w:b/>
          <w:sz w:val="22"/>
          <w:szCs w:val="22"/>
        </w:rPr>
        <w:t>Załącznik nr 2</w:t>
      </w:r>
      <w:r w:rsidRPr="00D90A12">
        <w:rPr>
          <w:rFonts w:asciiTheme="minorHAnsi" w:hAnsiTheme="minorHAnsi" w:cstheme="minorHAnsi"/>
          <w:sz w:val="22"/>
          <w:szCs w:val="22"/>
        </w:rPr>
        <w:t xml:space="preserve"> – oświadczenie Wykonawcy.</w:t>
      </w:r>
    </w:p>
    <w:p w:rsidR="00E40407" w:rsidRPr="00D90A12" w:rsidRDefault="00E40407" w:rsidP="007D40E1">
      <w:pPr>
        <w:pStyle w:val="Bezodstpw"/>
        <w:spacing w:line="276" w:lineRule="auto"/>
        <w:ind w:left="426"/>
        <w:rPr>
          <w:rFonts w:asciiTheme="minorHAnsi" w:hAnsiTheme="minorHAnsi" w:cstheme="minorHAnsi"/>
          <w:b/>
          <w:sz w:val="22"/>
          <w:szCs w:val="22"/>
        </w:rPr>
      </w:pPr>
      <w:r w:rsidRPr="00D90A12">
        <w:rPr>
          <w:rFonts w:asciiTheme="minorHAnsi" w:hAnsiTheme="minorHAnsi" w:cstheme="minorHAnsi"/>
          <w:b/>
          <w:sz w:val="22"/>
          <w:szCs w:val="22"/>
        </w:rPr>
        <w:t>Zał</w:t>
      </w:r>
      <w:r w:rsidR="00582EC4">
        <w:rPr>
          <w:rFonts w:asciiTheme="minorHAnsi" w:hAnsiTheme="minorHAnsi" w:cstheme="minorHAnsi"/>
          <w:b/>
          <w:sz w:val="22"/>
          <w:szCs w:val="22"/>
        </w:rPr>
        <w:t>ą</w:t>
      </w:r>
      <w:r w:rsidRPr="00D90A12">
        <w:rPr>
          <w:rFonts w:asciiTheme="minorHAnsi" w:hAnsiTheme="minorHAnsi" w:cstheme="minorHAnsi"/>
          <w:b/>
          <w:sz w:val="22"/>
          <w:szCs w:val="22"/>
        </w:rPr>
        <w:t xml:space="preserve">cznik nr 3 </w:t>
      </w:r>
      <w:r w:rsidRPr="00D90A12">
        <w:rPr>
          <w:rFonts w:asciiTheme="minorHAnsi" w:hAnsiTheme="minorHAnsi" w:cstheme="minorHAnsi"/>
          <w:sz w:val="22"/>
          <w:szCs w:val="22"/>
        </w:rPr>
        <w:t>–</w:t>
      </w:r>
      <w:r w:rsidRPr="00D90A12">
        <w:rPr>
          <w:rFonts w:asciiTheme="minorHAnsi" w:hAnsiTheme="minorHAnsi" w:cstheme="minorHAnsi"/>
          <w:b/>
          <w:sz w:val="22"/>
          <w:szCs w:val="22"/>
        </w:rPr>
        <w:t xml:space="preserve"> </w:t>
      </w:r>
      <w:r w:rsidRPr="00D90A12">
        <w:rPr>
          <w:rFonts w:asciiTheme="minorHAnsi" w:hAnsiTheme="minorHAnsi" w:cstheme="minorHAnsi"/>
          <w:sz w:val="22"/>
          <w:szCs w:val="22"/>
        </w:rPr>
        <w:t>wzór umowy.</w:t>
      </w:r>
    </w:p>
    <w:p w:rsidR="00582EC4" w:rsidRDefault="00582EC4"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E42947" w:rsidRDefault="00E42947" w:rsidP="00E40407">
      <w:pPr>
        <w:tabs>
          <w:tab w:val="left" w:pos="9072"/>
        </w:tabs>
        <w:ind w:left="7788"/>
        <w:jc w:val="both"/>
        <w:rPr>
          <w:rFonts w:cstheme="minorHAnsi"/>
          <w:b/>
        </w:rPr>
      </w:pPr>
    </w:p>
    <w:p w:rsidR="007A0E47" w:rsidRPr="00D90A12" w:rsidRDefault="007D40E1" w:rsidP="007A0E47">
      <w:pPr>
        <w:spacing w:line="480" w:lineRule="auto"/>
        <w:ind w:left="5246" w:firstLine="708"/>
        <w:jc w:val="right"/>
        <w:rPr>
          <w:rFonts w:cstheme="minorHAnsi"/>
          <w:b/>
        </w:rPr>
      </w:pPr>
      <w:r>
        <w:rPr>
          <w:rFonts w:cstheme="minorHAnsi"/>
          <w:b/>
        </w:rPr>
        <w:lastRenderedPageBreak/>
        <w:t>Z</w:t>
      </w:r>
      <w:r w:rsidR="002A4858">
        <w:rPr>
          <w:rFonts w:cstheme="minorHAnsi"/>
          <w:b/>
        </w:rPr>
        <w:t>ałą</w:t>
      </w:r>
      <w:r w:rsidR="007A0E47" w:rsidRPr="00D90A12">
        <w:rPr>
          <w:rFonts w:cstheme="minorHAnsi"/>
          <w:b/>
        </w:rPr>
        <w:t>cznik nr 2 do SWZ</w:t>
      </w:r>
    </w:p>
    <w:p w:rsidR="007A0E47" w:rsidRPr="00D90A12" w:rsidRDefault="007A0E47" w:rsidP="007A0E47">
      <w:pPr>
        <w:spacing w:line="480" w:lineRule="auto"/>
        <w:rPr>
          <w:rFonts w:cstheme="minorHAnsi"/>
          <w:b/>
        </w:rPr>
      </w:pPr>
      <w:r w:rsidRPr="00D90A12">
        <w:rPr>
          <w:rFonts w:cstheme="minorHAnsi"/>
          <w:b/>
        </w:rPr>
        <w:t>Wykonawca:</w:t>
      </w:r>
    </w:p>
    <w:p w:rsidR="007A0E47" w:rsidRPr="00D90A12" w:rsidRDefault="007A0E47" w:rsidP="007A0E47">
      <w:pPr>
        <w:ind w:right="5954"/>
        <w:rPr>
          <w:rFonts w:cstheme="minorHAnsi"/>
        </w:rPr>
      </w:pPr>
      <w:r w:rsidRPr="00D90A12">
        <w:rPr>
          <w:rFonts w:cstheme="minorHAnsi"/>
        </w:rPr>
        <w:t>…………………………………………………………………………………………</w:t>
      </w:r>
      <w:r w:rsidR="00582EC4">
        <w:rPr>
          <w:rFonts w:cstheme="minorHAnsi"/>
        </w:rPr>
        <w:t>……………..</w:t>
      </w:r>
    </w:p>
    <w:p w:rsidR="007A0E47" w:rsidRPr="00D90A12" w:rsidRDefault="007A0E47" w:rsidP="007A0E47">
      <w:pPr>
        <w:ind w:right="5953"/>
        <w:rPr>
          <w:rFonts w:cstheme="minorHAnsi"/>
          <w:i/>
        </w:rPr>
      </w:pPr>
      <w:r w:rsidRPr="00D90A12">
        <w:rPr>
          <w:rFonts w:cstheme="minorHAnsi"/>
          <w:i/>
        </w:rPr>
        <w:t>(pełna nazwa/firma, adres, w</w:t>
      </w:r>
      <w:r w:rsidR="00582EC4">
        <w:rPr>
          <w:rFonts w:cstheme="minorHAnsi"/>
          <w:i/>
        </w:rPr>
        <w:t> </w:t>
      </w:r>
      <w:r w:rsidRPr="00D90A12">
        <w:rPr>
          <w:rFonts w:cstheme="minorHAnsi"/>
          <w:i/>
        </w:rPr>
        <w:t>zależności od podmiotu</w:t>
      </w:r>
      <w:r w:rsidR="00EB5A38">
        <w:rPr>
          <w:rFonts w:cstheme="minorHAnsi"/>
          <w:i/>
        </w:rPr>
        <w:t>.</w:t>
      </w:r>
      <w:r w:rsidRPr="00D90A12">
        <w:rPr>
          <w:rFonts w:cstheme="minorHAnsi"/>
          <w:i/>
        </w:rPr>
        <w:t xml:space="preserve"> </w:t>
      </w:r>
    </w:p>
    <w:p w:rsidR="007A0E47" w:rsidRPr="00D90A12" w:rsidRDefault="007A0E47" w:rsidP="007A0E47">
      <w:pPr>
        <w:rPr>
          <w:rFonts w:cstheme="minorHAnsi"/>
        </w:rPr>
      </w:pPr>
    </w:p>
    <w:p w:rsidR="007A0E47" w:rsidRPr="00D90A12" w:rsidRDefault="007A0E47" w:rsidP="007A0E47">
      <w:pPr>
        <w:pStyle w:val="Tekstpodstawowy2"/>
        <w:spacing w:before="240" w:line="276" w:lineRule="auto"/>
        <w:ind w:firstLine="708"/>
        <w:jc w:val="both"/>
        <w:rPr>
          <w:rFonts w:asciiTheme="minorHAnsi" w:hAnsiTheme="minorHAnsi" w:cstheme="minorHAnsi"/>
          <w:sz w:val="22"/>
          <w:szCs w:val="22"/>
          <w:lang w:val="pl-PL"/>
        </w:rPr>
      </w:pPr>
      <w:r w:rsidRPr="00D90A12">
        <w:rPr>
          <w:rFonts w:asciiTheme="minorHAnsi" w:hAnsiTheme="minorHAnsi" w:cstheme="minorHAnsi"/>
          <w:sz w:val="22"/>
          <w:szCs w:val="22"/>
        </w:rPr>
        <w:t xml:space="preserve">Na potrzeby postępowania o udzielenie zamówienia publicznego </w:t>
      </w:r>
      <w:r w:rsidRPr="00D90A12">
        <w:rPr>
          <w:rFonts w:asciiTheme="minorHAnsi" w:hAnsiTheme="minorHAnsi" w:cstheme="minorHAnsi"/>
          <w:sz w:val="22"/>
          <w:szCs w:val="22"/>
          <w:lang w:val="pl-PL"/>
        </w:rPr>
        <w:t>oś</w:t>
      </w:r>
      <w:proofErr w:type="spellStart"/>
      <w:r w:rsidRPr="00D90A12">
        <w:rPr>
          <w:rFonts w:asciiTheme="minorHAnsi" w:hAnsiTheme="minorHAnsi" w:cstheme="minorHAnsi"/>
          <w:sz w:val="22"/>
          <w:szCs w:val="22"/>
        </w:rPr>
        <w:t>wiadczam</w:t>
      </w:r>
      <w:proofErr w:type="spellEnd"/>
      <w:r w:rsidRPr="00D90A12">
        <w:rPr>
          <w:rFonts w:asciiTheme="minorHAnsi" w:hAnsiTheme="minorHAnsi" w:cstheme="minorHAnsi"/>
          <w:sz w:val="22"/>
          <w:szCs w:val="22"/>
        </w:rPr>
        <w:t>, co następuje:</w:t>
      </w:r>
    </w:p>
    <w:p w:rsidR="007A0E47" w:rsidRPr="00D90A12" w:rsidRDefault="007A0E47" w:rsidP="007A0E47">
      <w:pPr>
        <w:pStyle w:val="Tekstpodstawowy2"/>
        <w:spacing w:before="240" w:line="276" w:lineRule="auto"/>
        <w:ind w:firstLine="708"/>
        <w:jc w:val="both"/>
        <w:rPr>
          <w:rFonts w:asciiTheme="minorHAnsi" w:hAnsiTheme="minorHAnsi" w:cstheme="minorHAnsi"/>
          <w:sz w:val="22"/>
          <w:szCs w:val="22"/>
          <w:lang w:val="pl-PL"/>
        </w:rPr>
      </w:pPr>
    </w:p>
    <w:p w:rsidR="007A0E47" w:rsidRPr="00D90A12" w:rsidRDefault="007A0E47" w:rsidP="007A0E47">
      <w:pPr>
        <w:shd w:val="clear" w:color="auto" w:fill="BFBFBF"/>
        <w:spacing w:line="360" w:lineRule="auto"/>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OŚWIADCZENIA DOTYCZĄCE</w:t>
      </w:r>
      <w:r w:rsidRPr="00D90A12">
        <w:rPr>
          <w:rFonts w:cstheme="minorHAnsi"/>
          <w:b/>
          <w:u w:val="single"/>
        </w:rPr>
        <w:t xml:space="preserve"> </w:t>
      </w:r>
      <w:r w:rsidRPr="00D90A12">
        <w:rPr>
          <w:rFonts w:cstheme="minorHAnsi"/>
          <w:b/>
        </w:rPr>
        <w:t>SPEŁNIANIA WARUNKÓW UDZIAŁU W POSTĘPOWANIU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pStyle w:val="Akapitzlist"/>
        <w:spacing w:after="0" w:line="360" w:lineRule="auto"/>
        <w:jc w:val="both"/>
        <w:rPr>
          <w:rFonts w:asciiTheme="minorHAnsi" w:hAnsiTheme="minorHAnsi" w:cstheme="minorHAnsi"/>
        </w:rPr>
      </w:pPr>
    </w:p>
    <w:p w:rsidR="007A0E47" w:rsidRPr="00D14E0F" w:rsidRDefault="007A0E47" w:rsidP="00653FD5">
      <w:pPr>
        <w:pStyle w:val="Akapitzlist"/>
        <w:numPr>
          <w:ilvl w:val="0"/>
          <w:numId w:val="28"/>
        </w:numPr>
        <w:spacing w:after="0" w:line="360" w:lineRule="auto"/>
        <w:contextualSpacing/>
        <w:jc w:val="both"/>
        <w:rPr>
          <w:rFonts w:asciiTheme="minorHAnsi" w:hAnsiTheme="minorHAnsi" w:cstheme="minorHAnsi"/>
          <w:bCs/>
          <w:color w:val="000000"/>
        </w:rPr>
      </w:pPr>
      <w:r w:rsidRPr="00D90A12">
        <w:rPr>
          <w:rFonts w:asciiTheme="minorHAnsi" w:hAnsiTheme="minorHAnsi" w:cstheme="minorHAnsi"/>
          <w:b/>
        </w:rPr>
        <w:t>Oświadczam, że spełniam warunki udziału w postępowaniu</w:t>
      </w:r>
      <w:r w:rsidR="00D14E0F">
        <w:rPr>
          <w:rFonts w:asciiTheme="minorHAnsi" w:hAnsiTheme="minorHAnsi" w:cstheme="minorHAnsi"/>
          <w:b/>
        </w:rPr>
        <w:t xml:space="preserve"> </w:t>
      </w:r>
      <w:r w:rsidR="00D14E0F" w:rsidRPr="00D14E0F">
        <w:rPr>
          <w:rFonts w:asciiTheme="minorHAnsi" w:hAnsiTheme="minorHAnsi" w:cstheme="minorHAnsi"/>
        </w:rPr>
        <w:t>w zakresie określonym przez zamawiającego.</w:t>
      </w:r>
    </w:p>
    <w:p w:rsidR="007A0E47" w:rsidRPr="00D90A12" w:rsidRDefault="007A0E47" w:rsidP="007A0E47">
      <w:pPr>
        <w:pStyle w:val="Akapitzlist"/>
        <w:spacing w:after="0" w:line="360" w:lineRule="auto"/>
        <w:contextualSpacing/>
        <w:jc w:val="both"/>
        <w:rPr>
          <w:rFonts w:asciiTheme="minorHAnsi" w:hAnsiTheme="minorHAnsi" w:cstheme="minorHAnsi"/>
          <w:b/>
          <w:bCs/>
          <w:color w:val="000000"/>
        </w:rPr>
      </w:pPr>
      <w:r w:rsidRPr="00D90A12">
        <w:rPr>
          <w:rFonts w:asciiTheme="minorHAnsi" w:hAnsiTheme="minorHAnsi" w:cstheme="minorHAnsi"/>
          <w:b/>
          <w:bCs/>
          <w:color w:val="000000"/>
        </w:rPr>
        <w:t xml:space="preserve">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OŚWIADCZENIA DOTYCZĄCE</w:t>
      </w:r>
      <w:r w:rsidRPr="00D90A12">
        <w:rPr>
          <w:rFonts w:cstheme="minorHAnsi"/>
          <w:b/>
          <w:u w:val="single"/>
        </w:rPr>
        <w:t xml:space="preserve"> </w:t>
      </w:r>
      <w:r w:rsidRPr="00D90A12">
        <w:rPr>
          <w:rFonts w:cstheme="minorHAnsi"/>
          <w:b/>
        </w:rPr>
        <w:t>PRZESŁANEK WYKLUCZENIA Z POSTĘPOWANIA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pStyle w:val="Akapitzlist"/>
        <w:spacing w:after="0" w:line="360" w:lineRule="auto"/>
        <w:jc w:val="both"/>
        <w:rPr>
          <w:rFonts w:asciiTheme="minorHAnsi" w:hAnsiTheme="minorHAnsi" w:cstheme="minorHAnsi"/>
        </w:rPr>
      </w:pPr>
    </w:p>
    <w:p w:rsidR="007A0E47" w:rsidRPr="00D90A12" w:rsidRDefault="007A0E47" w:rsidP="00653FD5">
      <w:pPr>
        <w:pStyle w:val="Akapitzlist"/>
        <w:numPr>
          <w:ilvl w:val="0"/>
          <w:numId w:val="28"/>
        </w:numPr>
        <w:spacing w:after="0" w:line="360" w:lineRule="auto"/>
        <w:contextualSpacing/>
        <w:jc w:val="both"/>
        <w:rPr>
          <w:rFonts w:asciiTheme="minorHAnsi" w:hAnsiTheme="minorHAnsi" w:cstheme="minorHAnsi"/>
        </w:rPr>
      </w:pPr>
      <w:r w:rsidRPr="00D90A12">
        <w:rPr>
          <w:rFonts w:asciiTheme="minorHAnsi" w:hAnsiTheme="minorHAnsi" w:cstheme="minorHAnsi"/>
          <w:b/>
        </w:rPr>
        <w:t>Oświadczam, że nie podlegam wykluczeniu z postępowania</w:t>
      </w:r>
      <w:r w:rsidRPr="00D90A12">
        <w:rPr>
          <w:rFonts w:asciiTheme="minorHAnsi" w:hAnsiTheme="minorHAnsi" w:cstheme="minorHAnsi"/>
        </w:rPr>
        <w:t xml:space="preserve"> na podstawie art. 108 ust. 1 ustawy </w:t>
      </w:r>
      <w:proofErr w:type="spellStart"/>
      <w:r w:rsidRPr="00D90A12">
        <w:rPr>
          <w:rFonts w:asciiTheme="minorHAnsi" w:hAnsiTheme="minorHAnsi" w:cstheme="minorHAnsi"/>
        </w:rPr>
        <w:t>Pzp</w:t>
      </w:r>
      <w:proofErr w:type="spellEnd"/>
      <w:r w:rsidRPr="00D90A12">
        <w:rPr>
          <w:rFonts w:asciiTheme="minorHAnsi" w:hAnsiTheme="minorHAnsi" w:cstheme="minorHAnsi"/>
        </w:rPr>
        <w:t>.</w:t>
      </w:r>
    </w:p>
    <w:p w:rsidR="007A0E47" w:rsidRPr="00D90A12" w:rsidRDefault="007A0E47" w:rsidP="00653FD5">
      <w:pPr>
        <w:pStyle w:val="Akapitzlist"/>
        <w:numPr>
          <w:ilvl w:val="0"/>
          <w:numId w:val="28"/>
        </w:numPr>
        <w:spacing w:after="0" w:line="360" w:lineRule="auto"/>
        <w:contextualSpacing/>
        <w:jc w:val="both"/>
        <w:rPr>
          <w:rFonts w:asciiTheme="minorHAnsi" w:hAnsiTheme="minorHAnsi" w:cstheme="minorHAnsi"/>
        </w:rPr>
      </w:pPr>
      <w:r w:rsidRPr="00D90A12">
        <w:rPr>
          <w:rFonts w:asciiTheme="minorHAnsi" w:hAnsiTheme="minorHAnsi" w:cstheme="minorHAnsi"/>
          <w:b/>
        </w:rPr>
        <w:t>Oświadczam, że nie podlegam wykluczeniu z postępowania</w:t>
      </w:r>
      <w:r w:rsidRPr="00D90A12">
        <w:rPr>
          <w:rFonts w:asciiTheme="minorHAnsi" w:hAnsiTheme="minorHAnsi" w:cstheme="minorHAnsi"/>
        </w:rPr>
        <w:t xml:space="preserve"> na podstawie art. 109 ustawy </w:t>
      </w:r>
      <w:proofErr w:type="spellStart"/>
      <w:r w:rsidRPr="00D90A12">
        <w:rPr>
          <w:rFonts w:asciiTheme="minorHAnsi" w:hAnsiTheme="minorHAnsi" w:cstheme="minorHAnsi"/>
        </w:rPr>
        <w:t>Pzp</w:t>
      </w:r>
      <w:proofErr w:type="spellEnd"/>
      <w:r w:rsidRPr="00D90A12">
        <w:rPr>
          <w:rFonts w:asciiTheme="minorHAnsi" w:hAnsiTheme="minorHAnsi" w:cstheme="minorHAnsi"/>
        </w:rPr>
        <w:t xml:space="preserve"> w zakresie jaki Zamawiający wymagał .</w:t>
      </w:r>
    </w:p>
    <w:p w:rsidR="007A0E47" w:rsidRPr="00D90A12" w:rsidRDefault="007A0E47" w:rsidP="00653FD5">
      <w:pPr>
        <w:pStyle w:val="Akapitzlist"/>
        <w:numPr>
          <w:ilvl w:val="0"/>
          <w:numId w:val="28"/>
        </w:numPr>
        <w:spacing w:after="0" w:line="360" w:lineRule="auto"/>
        <w:contextualSpacing/>
        <w:jc w:val="both"/>
        <w:rPr>
          <w:rFonts w:asciiTheme="minorHAnsi" w:hAnsiTheme="minorHAnsi" w:cstheme="minorHAnsi"/>
        </w:rPr>
      </w:pPr>
      <w:r w:rsidRPr="00D90A12">
        <w:rPr>
          <w:rFonts w:asciiTheme="minorHAnsi" w:hAnsiTheme="minorHAnsi" w:cstheme="minorHAnsi"/>
        </w:rPr>
        <w:t>Oświadczam, że zachodzą/nie zachodzą</w:t>
      </w:r>
      <w:r w:rsidRPr="00D90A12">
        <w:rPr>
          <w:rFonts w:asciiTheme="minorHAnsi" w:hAnsiTheme="minorHAnsi" w:cstheme="minorHAnsi"/>
          <w:b/>
        </w:rPr>
        <w:t>*</w:t>
      </w:r>
      <w:r w:rsidRPr="00D90A12">
        <w:rPr>
          <w:rFonts w:asciiTheme="minorHAnsi" w:hAnsiTheme="minorHAnsi" w:cstheme="minorHAnsi"/>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7A0E47" w:rsidRPr="00D90A12" w:rsidRDefault="007A0E47" w:rsidP="007A0E47">
      <w:pPr>
        <w:spacing w:line="360" w:lineRule="auto"/>
        <w:jc w:val="both"/>
        <w:rPr>
          <w:rFonts w:cstheme="minorHAnsi"/>
          <w:i/>
        </w:rPr>
      </w:pPr>
    </w:p>
    <w:p w:rsidR="007A0E47" w:rsidRPr="00D90A12" w:rsidRDefault="007A0E47" w:rsidP="00C222B7">
      <w:pPr>
        <w:spacing w:line="360" w:lineRule="auto"/>
        <w:jc w:val="both"/>
        <w:rPr>
          <w:rFonts w:cstheme="minorHAnsi"/>
        </w:rPr>
      </w:pPr>
      <w:r w:rsidRPr="00D90A12">
        <w:rPr>
          <w:rFonts w:cstheme="minorHAnsi"/>
        </w:rPr>
        <w:lastRenderedPageBreak/>
        <w:t xml:space="preserve">Oświadczam, </w:t>
      </w:r>
      <w:r w:rsidRPr="00D90A12">
        <w:rPr>
          <w:rFonts w:cstheme="minorHAnsi"/>
          <w:b/>
        </w:rPr>
        <w:t>że zachodzą/ nie zachodzą*</w:t>
      </w:r>
      <w:r w:rsidRPr="00D90A12">
        <w:rPr>
          <w:rFonts w:cstheme="minorHAnsi"/>
        </w:rPr>
        <w:t xml:space="preserve"> (nie potrzebne skreślić) w stosunku do mnie podstawy wykluczenia wymienione poniżej z postępowania na podstawie art. …………. ustawy </w:t>
      </w:r>
      <w:proofErr w:type="spellStart"/>
      <w:r w:rsidRPr="00D90A12">
        <w:rPr>
          <w:rFonts w:cstheme="minorHAnsi"/>
        </w:rPr>
        <w:t>Pzp</w:t>
      </w:r>
      <w:proofErr w:type="spellEnd"/>
      <w:r w:rsidRPr="00D90A12">
        <w:rPr>
          <w:rFonts w:cstheme="minorHAnsi"/>
        </w:rPr>
        <w:t xml:space="preserve"> </w:t>
      </w:r>
      <w:r w:rsidRPr="00D90A12">
        <w:rPr>
          <w:rFonts w:cstheme="minorHAnsi"/>
          <w:i/>
        </w:rPr>
        <w:t xml:space="preserve">(podać mającą zastosowanie podstawę wykluczenia spośród wymienionych w art. 108 ust. 1 pkt 1, 2, 5 ustawy </w:t>
      </w:r>
      <w:proofErr w:type="spellStart"/>
      <w:r w:rsidRPr="00D90A12">
        <w:rPr>
          <w:rFonts w:cstheme="minorHAnsi"/>
          <w:i/>
        </w:rPr>
        <w:t>Pzp</w:t>
      </w:r>
      <w:proofErr w:type="spellEnd"/>
      <w:r w:rsidRPr="00D90A12">
        <w:rPr>
          <w:rFonts w:cstheme="minorHAnsi"/>
          <w:i/>
        </w:rPr>
        <w:t xml:space="preserve"> lub art. 109 ustawy </w:t>
      </w:r>
      <w:proofErr w:type="spellStart"/>
      <w:r w:rsidRPr="00D90A12">
        <w:rPr>
          <w:rFonts w:cstheme="minorHAnsi"/>
          <w:i/>
        </w:rPr>
        <w:t>Pzp</w:t>
      </w:r>
      <w:proofErr w:type="spellEnd"/>
      <w:r w:rsidRPr="00D90A12">
        <w:rPr>
          <w:rFonts w:cstheme="minorHAnsi"/>
          <w:i/>
        </w:rPr>
        <w:t>).</w:t>
      </w:r>
      <w:r w:rsidRPr="00D90A12">
        <w:rPr>
          <w:rFonts w:cstheme="minorHAnsi"/>
        </w:rPr>
        <w:t xml:space="preserve"> Jednocześnie oświadczam, że w związku z ww. okolicznością, na podstawie art. 110 ust. 2 ustawy </w:t>
      </w:r>
      <w:proofErr w:type="spellStart"/>
      <w:r w:rsidRPr="00D90A12">
        <w:rPr>
          <w:rFonts w:cstheme="minorHAnsi"/>
        </w:rPr>
        <w:t>Pzp</w:t>
      </w:r>
      <w:proofErr w:type="spellEnd"/>
      <w:r w:rsidRPr="00D90A12">
        <w:rPr>
          <w:rFonts w:cstheme="minorHAnsi"/>
        </w:rPr>
        <w:t xml:space="preserve"> podjąłem następujące środki naprawcze: ……………………………………………………………………………………..……………………………………………                                                                                                              </w:t>
      </w:r>
    </w:p>
    <w:p w:rsidR="007A0E47" w:rsidRPr="00D90A12" w:rsidRDefault="007A0E47" w:rsidP="007A0E47">
      <w:pPr>
        <w:spacing w:line="360" w:lineRule="auto"/>
        <w:jc w:val="both"/>
        <w:rPr>
          <w:rFonts w:cstheme="minorHAnsi"/>
          <w:b/>
          <w:u w:val="single"/>
        </w:rPr>
      </w:pPr>
      <w:r w:rsidRPr="00D90A12">
        <w:rPr>
          <w:rFonts w:cstheme="minorHAnsi"/>
          <w:b/>
          <w:u w:val="single"/>
        </w:rPr>
        <w:t>* właściwe podkreślić</w:t>
      </w:r>
    </w:p>
    <w:p w:rsidR="007A0E47" w:rsidRPr="00D90A12" w:rsidRDefault="007A0E47" w:rsidP="007A0E47">
      <w:pPr>
        <w:spacing w:line="360" w:lineRule="auto"/>
        <w:jc w:val="both"/>
        <w:rPr>
          <w:rFonts w:cstheme="minorHAnsi"/>
          <w:b/>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WIELKOŚCI PRZEDSIĘBIORSTWA:</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
        </w:rPr>
      </w:pPr>
    </w:p>
    <w:p w:rsidR="007A0E47" w:rsidRPr="00D90A12" w:rsidRDefault="007A0E47" w:rsidP="007A0E47">
      <w:pPr>
        <w:spacing w:line="360" w:lineRule="auto"/>
        <w:jc w:val="both"/>
        <w:rPr>
          <w:rFonts w:cstheme="minorHAnsi"/>
          <w:bCs/>
        </w:rPr>
      </w:pPr>
      <w:r w:rsidRPr="00D90A12">
        <w:rPr>
          <w:rFonts w:cstheme="minorHAnsi"/>
          <w:bCs/>
        </w:rPr>
        <w:t>Na potrzeby postępowania o udzielenie zamówienia publicznego oświadczam,  że:</w:t>
      </w:r>
    </w:p>
    <w:p w:rsidR="007A0E47" w:rsidRPr="00D90A12" w:rsidRDefault="007A0E47" w:rsidP="00653FD5">
      <w:pPr>
        <w:numPr>
          <w:ilvl w:val="0"/>
          <w:numId w:val="30"/>
        </w:numPr>
        <w:spacing w:after="0" w:line="360" w:lineRule="auto"/>
        <w:ind w:left="709" w:hanging="425"/>
        <w:jc w:val="both"/>
        <w:rPr>
          <w:rFonts w:cstheme="minorHAnsi"/>
          <w:bCs/>
        </w:rPr>
      </w:pPr>
      <w:r w:rsidRPr="00D90A12">
        <w:rPr>
          <w:rFonts w:cstheme="minorHAnsi"/>
          <w:bCs/>
        </w:rPr>
        <w:t>jesteśmy mikroprzedsiębiorstwem*</w:t>
      </w:r>
    </w:p>
    <w:p w:rsidR="007A0E47" w:rsidRPr="00D90A12" w:rsidRDefault="007A0E47" w:rsidP="00653FD5">
      <w:pPr>
        <w:numPr>
          <w:ilvl w:val="0"/>
          <w:numId w:val="30"/>
        </w:numPr>
        <w:spacing w:after="0" w:line="360" w:lineRule="auto"/>
        <w:ind w:left="709" w:hanging="425"/>
        <w:jc w:val="both"/>
        <w:rPr>
          <w:rFonts w:cstheme="minorHAnsi"/>
          <w:bCs/>
        </w:rPr>
      </w:pPr>
      <w:r w:rsidRPr="00D90A12">
        <w:rPr>
          <w:rFonts w:cstheme="minorHAnsi"/>
          <w:bCs/>
        </w:rPr>
        <w:t>jesteśmy małym przedsiębiorstwem*</w:t>
      </w:r>
    </w:p>
    <w:p w:rsidR="007A0E47" w:rsidRPr="00D90A12" w:rsidRDefault="007A0E47" w:rsidP="00653FD5">
      <w:pPr>
        <w:numPr>
          <w:ilvl w:val="0"/>
          <w:numId w:val="30"/>
        </w:numPr>
        <w:spacing w:after="0" w:line="360" w:lineRule="auto"/>
        <w:ind w:left="709" w:hanging="425"/>
        <w:jc w:val="both"/>
        <w:rPr>
          <w:rFonts w:cstheme="minorHAnsi"/>
          <w:bCs/>
        </w:rPr>
      </w:pPr>
      <w:r w:rsidRPr="00D90A12">
        <w:rPr>
          <w:rFonts w:cstheme="minorHAnsi"/>
          <w:bCs/>
        </w:rPr>
        <w:t>jesteśmy średnim przedsiębiorstwem*</w:t>
      </w:r>
    </w:p>
    <w:p w:rsidR="007A0E47" w:rsidRPr="00D90A12" w:rsidRDefault="007A0E47" w:rsidP="00653FD5">
      <w:pPr>
        <w:numPr>
          <w:ilvl w:val="0"/>
          <w:numId w:val="30"/>
        </w:numPr>
        <w:spacing w:after="0" w:line="360" w:lineRule="auto"/>
        <w:ind w:left="709" w:hanging="425"/>
        <w:jc w:val="both"/>
        <w:rPr>
          <w:rFonts w:cstheme="minorHAnsi"/>
          <w:bCs/>
        </w:rPr>
      </w:pPr>
      <w:r w:rsidRPr="00D90A12">
        <w:rPr>
          <w:rFonts w:cstheme="minorHAnsi"/>
          <w:bCs/>
        </w:rPr>
        <w:t>prowadzę jednoosobową działalność gospodarczą*</w:t>
      </w:r>
    </w:p>
    <w:p w:rsidR="007A0E47" w:rsidRPr="00D90A12" w:rsidRDefault="007A0E47" w:rsidP="00653FD5">
      <w:pPr>
        <w:numPr>
          <w:ilvl w:val="0"/>
          <w:numId w:val="29"/>
        </w:numPr>
        <w:spacing w:after="0" w:line="360" w:lineRule="auto"/>
        <w:ind w:hanging="436"/>
        <w:jc w:val="both"/>
        <w:rPr>
          <w:rFonts w:cstheme="minorHAnsi"/>
          <w:bCs/>
        </w:rPr>
      </w:pPr>
      <w:r w:rsidRPr="00D90A12">
        <w:rPr>
          <w:rFonts w:cstheme="minorHAnsi"/>
          <w:bCs/>
        </w:rPr>
        <w:t>jestem osobą fizyczną nieprowadzącą działalności gospodarczej*</w:t>
      </w:r>
    </w:p>
    <w:p w:rsidR="007A0E47" w:rsidRPr="00D90A12" w:rsidRDefault="007A0E47" w:rsidP="00653FD5">
      <w:pPr>
        <w:numPr>
          <w:ilvl w:val="0"/>
          <w:numId w:val="29"/>
        </w:numPr>
        <w:spacing w:after="0" w:line="360" w:lineRule="auto"/>
        <w:ind w:hanging="436"/>
        <w:jc w:val="both"/>
        <w:rPr>
          <w:rFonts w:cstheme="minorHAnsi"/>
          <w:bCs/>
        </w:rPr>
      </w:pPr>
      <w:r w:rsidRPr="00D90A12">
        <w:rPr>
          <w:rFonts w:cstheme="minorHAnsi"/>
          <w:bCs/>
        </w:rPr>
        <w:t>inny rodzaj*</w:t>
      </w:r>
    </w:p>
    <w:p w:rsidR="007A0E47" w:rsidRPr="00D90A12" w:rsidRDefault="007A0E47" w:rsidP="007A0E47">
      <w:pPr>
        <w:spacing w:line="360" w:lineRule="auto"/>
        <w:jc w:val="both"/>
        <w:rPr>
          <w:rFonts w:cstheme="minorHAnsi"/>
          <w:b/>
          <w:bCs/>
          <w:u w:val="single"/>
        </w:rPr>
      </w:pPr>
      <w:r w:rsidRPr="00D90A12">
        <w:rPr>
          <w:rFonts w:cstheme="minorHAnsi"/>
          <w:b/>
          <w:bCs/>
          <w:u w:val="single"/>
        </w:rPr>
        <w:t>* właściwe podkreślić</w:t>
      </w:r>
    </w:p>
    <w:p w:rsidR="007A0E47" w:rsidRPr="00D90A12" w:rsidRDefault="007A0E47" w:rsidP="007A0E47">
      <w:pPr>
        <w:spacing w:line="360" w:lineRule="auto"/>
        <w:jc w:val="both"/>
        <w:rPr>
          <w:rFonts w:cstheme="minorHAnsi"/>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PODWYKONAWSTWA:</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Cs/>
          <w:iCs/>
        </w:rPr>
      </w:pPr>
    </w:p>
    <w:p w:rsidR="007A0E47" w:rsidRPr="00D90A12" w:rsidRDefault="007A0E47" w:rsidP="007A0E47">
      <w:pPr>
        <w:spacing w:line="360" w:lineRule="auto"/>
        <w:jc w:val="both"/>
        <w:rPr>
          <w:rFonts w:cstheme="minorHAnsi"/>
          <w:bCs/>
          <w:iCs/>
        </w:rPr>
      </w:pPr>
      <w:r w:rsidRPr="00D90A12">
        <w:rPr>
          <w:rFonts w:cstheme="minorHAnsi"/>
          <w:bCs/>
          <w:iCs/>
        </w:rPr>
        <w:t>Oświadczamy, że zaoferowany przedmiot zamówienia wykonamy :</w:t>
      </w:r>
    </w:p>
    <w:p w:rsidR="007A0E47" w:rsidRPr="00D90A12" w:rsidRDefault="007A0E47" w:rsidP="00653FD5">
      <w:pPr>
        <w:numPr>
          <w:ilvl w:val="0"/>
          <w:numId w:val="29"/>
        </w:numPr>
        <w:spacing w:after="0" w:line="360" w:lineRule="auto"/>
        <w:jc w:val="both"/>
        <w:rPr>
          <w:rFonts w:cstheme="minorHAnsi"/>
          <w:bCs/>
          <w:iCs/>
        </w:rPr>
      </w:pPr>
      <w:r w:rsidRPr="00D90A12">
        <w:rPr>
          <w:rFonts w:cstheme="minorHAnsi"/>
          <w:bCs/>
          <w:iCs/>
        </w:rPr>
        <w:t>samodzielnie,*</w:t>
      </w:r>
    </w:p>
    <w:p w:rsidR="007A0E47" w:rsidRPr="00D90A12" w:rsidRDefault="007A0E47" w:rsidP="00653FD5">
      <w:pPr>
        <w:numPr>
          <w:ilvl w:val="0"/>
          <w:numId w:val="29"/>
        </w:numPr>
        <w:spacing w:after="0" w:line="360" w:lineRule="auto"/>
        <w:jc w:val="both"/>
        <w:rPr>
          <w:rFonts w:cstheme="minorHAnsi"/>
          <w:bCs/>
          <w:iCs/>
        </w:rPr>
      </w:pPr>
      <w:r w:rsidRPr="00D90A12">
        <w:rPr>
          <w:rFonts w:cstheme="minorHAnsi"/>
          <w:bCs/>
          <w:iCs/>
        </w:rPr>
        <w:lastRenderedPageBreak/>
        <w:t>przy udziale podwykonawców,*</w:t>
      </w:r>
    </w:p>
    <w:p w:rsidR="007A0E47" w:rsidRPr="00D90A12" w:rsidRDefault="007A0E47" w:rsidP="007A0E47">
      <w:pPr>
        <w:spacing w:line="360" w:lineRule="auto"/>
        <w:jc w:val="both"/>
        <w:rPr>
          <w:rFonts w:cstheme="minorHAnsi"/>
          <w:b/>
          <w:bCs/>
          <w:iCs/>
          <w:u w:val="single"/>
        </w:rPr>
      </w:pPr>
      <w:r w:rsidRPr="00D90A12">
        <w:rPr>
          <w:rFonts w:cstheme="minorHAnsi"/>
          <w:b/>
          <w:bCs/>
          <w:iCs/>
          <w:u w:val="single"/>
        </w:rPr>
        <w:t>* właściwe podkreślić</w:t>
      </w:r>
    </w:p>
    <w:p w:rsidR="007A0E47" w:rsidRPr="00D90A12" w:rsidRDefault="007A0E47" w:rsidP="007A0E47">
      <w:pPr>
        <w:spacing w:line="360" w:lineRule="auto"/>
        <w:jc w:val="both"/>
        <w:rPr>
          <w:rFonts w:cstheme="minorHAnsi"/>
          <w:b/>
          <w:bCs/>
          <w:i/>
          <w:iCs/>
          <w:u w:val="single"/>
        </w:rPr>
      </w:pPr>
    </w:p>
    <w:p w:rsidR="007A0E47" w:rsidRPr="00D90A12" w:rsidRDefault="007A0E47" w:rsidP="007A0E47">
      <w:pPr>
        <w:spacing w:line="360" w:lineRule="auto"/>
        <w:jc w:val="both"/>
        <w:rPr>
          <w:rFonts w:cstheme="minorHAnsi"/>
          <w:b/>
        </w:rPr>
      </w:pPr>
      <w:r w:rsidRPr="00D90A12">
        <w:rPr>
          <w:rFonts w:cstheme="minorHAnsi"/>
          <w:b/>
        </w:rPr>
        <w:t>W przypadku, gdy Wykonawca zamierza realizować przedmiot zamówienia za pomocą podwykonawców -wypełnia poniższą treść oświadczenia. Jeżeli nie,  pozostawiamy niewypełnione lub oznaczamy zapisem  - nie dotyczy</w:t>
      </w:r>
    </w:p>
    <w:p w:rsidR="007A0E47" w:rsidRPr="00D90A12" w:rsidRDefault="007A0E47" w:rsidP="007A0E47">
      <w:pPr>
        <w:spacing w:line="360" w:lineRule="auto"/>
        <w:jc w:val="both"/>
        <w:rPr>
          <w:rFonts w:cstheme="minorHAnsi"/>
        </w:rPr>
      </w:pPr>
      <w:r w:rsidRPr="00D90A12">
        <w:rPr>
          <w:rFonts w:cstheme="minorHAnsi"/>
        </w:rPr>
        <w:t>Oświadczam, że następujący/e podmiot/y, które będą uczestniczyły w realizacji przedmiotu zamówienia na podstawie podwykonawstwa, nie podlega/ją wykluczeniu z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7A0E47" w:rsidRPr="00D90A12" w:rsidTr="00057F0B">
        <w:tc>
          <w:tcPr>
            <w:tcW w:w="4606" w:type="dxa"/>
            <w:shd w:val="clear" w:color="auto" w:fill="auto"/>
          </w:tcPr>
          <w:p w:rsidR="007A0E47" w:rsidRPr="00D90A12" w:rsidRDefault="007A0E47" w:rsidP="00057F0B">
            <w:pPr>
              <w:spacing w:line="360" w:lineRule="auto"/>
              <w:jc w:val="both"/>
              <w:rPr>
                <w:rFonts w:cstheme="minorHAnsi"/>
              </w:rPr>
            </w:pPr>
            <w:r w:rsidRPr="00D90A12">
              <w:rPr>
                <w:rFonts w:cstheme="minorHAnsi"/>
              </w:rPr>
              <w:t>Nazwa i adres podwykonawcy</w:t>
            </w:r>
          </w:p>
        </w:tc>
        <w:tc>
          <w:tcPr>
            <w:tcW w:w="4606" w:type="dxa"/>
            <w:shd w:val="clear" w:color="auto" w:fill="auto"/>
          </w:tcPr>
          <w:p w:rsidR="007A0E47" w:rsidRPr="00D90A12" w:rsidRDefault="007A0E47" w:rsidP="00057F0B">
            <w:pPr>
              <w:spacing w:line="360" w:lineRule="auto"/>
              <w:jc w:val="both"/>
              <w:rPr>
                <w:rFonts w:cstheme="minorHAnsi"/>
              </w:rPr>
            </w:pPr>
            <w:r w:rsidRPr="00D90A12">
              <w:rPr>
                <w:rFonts w:cstheme="minorHAnsi"/>
              </w:rPr>
              <w:t>Część zamówienia, którą będzie wykonywał</w:t>
            </w:r>
          </w:p>
        </w:tc>
      </w:tr>
      <w:tr w:rsidR="007A0E47" w:rsidRPr="00D90A12" w:rsidTr="00057F0B">
        <w:tc>
          <w:tcPr>
            <w:tcW w:w="4606" w:type="dxa"/>
            <w:shd w:val="clear" w:color="auto" w:fill="auto"/>
          </w:tcPr>
          <w:p w:rsidR="007A0E47" w:rsidRPr="00D90A12" w:rsidRDefault="007A0E47" w:rsidP="00057F0B">
            <w:pPr>
              <w:spacing w:line="360" w:lineRule="auto"/>
              <w:jc w:val="both"/>
              <w:rPr>
                <w:rFonts w:cstheme="minorHAnsi"/>
                <w:i/>
              </w:rPr>
            </w:pPr>
          </w:p>
        </w:tc>
        <w:tc>
          <w:tcPr>
            <w:tcW w:w="4606" w:type="dxa"/>
            <w:shd w:val="clear" w:color="auto" w:fill="auto"/>
          </w:tcPr>
          <w:p w:rsidR="007A0E47" w:rsidRPr="00D90A12" w:rsidRDefault="007A0E47" w:rsidP="00057F0B">
            <w:pPr>
              <w:spacing w:line="360" w:lineRule="auto"/>
              <w:jc w:val="both"/>
              <w:rPr>
                <w:rFonts w:cstheme="minorHAnsi"/>
                <w:i/>
              </w:rPr>
            </w:pPr>
          </w:p>
        </w:tc>
      </w:tr>
    </w:tbl>
    <w:p w:rsidR="007A0E47" w:rsidRPr="00D90A12" w:rsidRDefault="007A0E47" w:rsidP="007A0E47">
      <w:pPr>
        <w:spacing w:line="360" w:lineRule="auto"/>
        <w:jc w:val="both"/>
        <w:rPr>
          <w:rFonts w:cstheme="minorHAnsi"/>
          <w:b/>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RODO</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Cs/>
          <w:iCs/>
        </w:rPr>
      </w:pPr>
      <w:r w:rsidRPr="00D90A12">
        <w:rPr>
          <w:rFonts w:cstheme="minorHAnsi"/>
          <w:bCs/>
        </w:rPr>
        <w:t>Na potrzeby postępowania o udzielenie zamówienia publicznego oświadczam, że wypełniłem obowiązki informacyjne przewidziane w art. 13 lub art. 14 rozporządzenia Parlamentu Europejskiego i</w:t>
      </w:r>
      <w:r w:rsidR="00582EC4">
        <w:rPr>
          <w:rFonts w:cstheme="minorHAnsi"/>
          <w:bCs/>
        </w:rPr>
        <w:t> </w:t>
      </w:r>
      <w:r w:rsidRPr="00D90A12">
        <w:rPr>
          <w:rFonts w:cstheme="minorHAnsi"/>
          <w:bCs/>
        </w:rPr>
        <w:t>Rady (UE) 2016/679 z dnia 27 kwietnia 2016 r. w sprawie ochrony osób fizycznych w związku z</w:t>
      </w:r>
      <w:r w:rsidR="00582EC4">
        <w:rPr>
          <w:rFonts w:cstheme="minorHAnsi"/>
          <w:bCs/>
        </w:rPr>
        <w:t> </w:t>
      </w:r>
      <w:r w:rsidRPr="00D90A12">
        <w:rPr>
          <w:rFonts w:cstheme="minorHAnsi"/>
          <w:bCs/>
        </w:rPr>
        <w:t>przetwarzaniem danych osobowych  i w sprawie swobodnego przepływu takich danych oraz uchylenia dyrektywy 95/46/WE (ogólne rozporządzenie o ochronie danych) (Dz. Urz. UE L 119 z</w:t>
      </w:r>
      <w:r w:rsidR="00582EC4">
        <w:rPr>
          <w:rFonts w:cstheme="minorHAnsi"/>
          <w:bCs/>
        </w:rPr>
        <w:t> </w:t>
      </w:r>
      <w:r w:rsidRPr="00D90A12">
        <w:rPr>
          <w:rFonts w:cstheme="minorHAnsi"/>
          <w:bCs/>
        </w:rPr>
        <w:t xml:space="preserve">04.05.2016, str. 1), dalej RODO, wobec osób fizycznych, od których dane osobowe bezpośrednio lub pośrednio pozyskałem w celu ubiegania się o udzielenie zamówienia publicznego w niniejszym postępowaniu </w:t>
      </w:r>
      <w:r w:rsidRPr="00D90A12">
        <w:rPr>
          <w:rFonts w:cstheme="minorHAnsi"/>
          <w:bCs/>
          <w:iCs/>
        </w:rPr>
        <w:t>(wykonawca wykreśla powyższe oświadczenie w przypadku gdy go nie dotyczy).</w:t>
      </w:r>
    </w:p>
    <w:p w:rsidR="007A0E47" w:rsidRPr="00D90A12" w:rsidRDefault="007A0E47" w:rsidP="007A0E47">
      <w:pPr>
        <w:spacing w:line="360" w:lineRule="auto"/>
        <w:jc w:val="both"/>
        <w:rPr>
          <w:rFonts w:cstheme="minorHAnsi"/>
        </w:rPr>
      </w:pPr>
      <w:r w:rsidRPr="00D90A12">
        <w:rPr>
          <w:rFonts w:cstheme="minorHAnsi"/>
        </w:rPr>
        <w:t xml:space="preserve">…………….……. </w:t>
      </w:r>
      <w:r w:rsidRPr="00D90A12">
        <w:rPr>
          <w:rFonts w:cstheme="minorHAnsi"/>
          <w:i/>
        </w:rPr>
        <w:t xml:space="preserve">(miejscowość), </w:t>
      </w:r>
      <w:r w:rsidRPr="00D90A12">
        <w:rPr>
          <w:rFonts w:cstheme="minorHAnsi"/>
        </w:rPr>
        <w:t xml:space="preserve">dnia …………………. r. </w:t>
      </w:r>
    </w:p>
    <w:p w:rsidR="007A0E47" w:rsidRPr="00D90A12" w:rsidRDefault="007A0E47" w:rsidP="007A0E47">
      <w:pPr>
        <w:spacing w:line="360" w:lineRule="auto"/>
        <w:jc w:val="right"/>
        <w:rPr>
          <w:rFonts w:cstheme="minorHAnsi"/>
        </w:rPr>
      </w:pPr>
      <w:r w:rsidRPr="00D90A12">
        <w:rPr>
          <w:rFonts w:cstheme="minorHAnsi"/>
        </w:rPr>
        <w:tab/>
      </w:r>
      <w:r w:rsidRPr="00D90A12">
        <w:rPr>
          <w:rFonts w:cstheme="minorHAnsi"/>
        </w:rPr>
        <w:tab/>
      </w:r>
      <w:r w:rsidRPr="00D90A12">
        <w:rPr>
          <w:rFonts w:cstheme="minorHAnsi"/>
        </w:rPr>
        <w:tab/>
      </w:r>
      <w:r w:rsidRPr="00D90A12">
        <w:rPr>
          <w:rFonts w:cstheme="minorHAnsi"/>
        </w:rPr>
        <w:tab/>
      </w:r>
      <w:r w:rsidRPr="00D90A12">
        <w:rPr>
          <w:rFonts w:cstheme="minorHAnsi"/>
        </w:rPr>
        <w:tab/>
        <w:t xml:space="preserve">                              …………………………………………………………….</w:t>
      </w:r>
    </w:p>
    <w:p w:rsidR="007A0E47" w:rsidRDefault="00EE2D77" w:rsidP="007A0E47">
      <w:pPr>
        <w:spacing w:line="360" w:lineRule="auto"/>
        <w:ind w:left="5664" w:firstLine="708"/>
        <w:jc w:val="both"/>
        <w:rPr>
          <w:rFonts w:cstheme="minorHAnsi"/>
          <w:i/>
        </w:rPr>
      </w:pPr>
      <w:r>
        <w:rPr>
          <w:rFonts w:cstheme="minorHAnsi"/>
          <w:i/>
        </w:rPr>
        <w:t xml:space="preserve">          </w:t>
      </w:r>
      <w:r w:rsidR="007A0E47" w:rsidRPr="00D90A12">
        <w:rPr>
          <w:rFonts w:cstheme="minorHAnsi"/>
          <w:i/>
        </w:rPr>
        <w:t>(podpis)</w:t>
      </w:r>
    </w:p>
    <w:p w:rsidR="007D40E1" w:rsidRDefault="007D40E1" w:rsidP="00EE2D77">
      <w:pPr>
        <w:spacing w:line="360" w:lineRule="auto"/>
        <w:jc w:val="right"/>
        <w:rPr>
          <w:rFonts w:cstheme="minorHAnsi"/>
        </w:rPr>
      </w:pPr>
    </w:p>
    <w:p w:rsidR="007A0E47" w:rsidRPr="00D90A12" w:rsidRDefault="007A0E47" w:rsidP="00EE2D77">
      <w:pPr>
        <w:spacing w:line="360" w:lineRule="auto"/>
        <w:jc w:val="right"/>
        <w:rPr>
          <w:rFonts w:cstheme="minorHAnsi"/>
          <w:b/>
        </w:rPr>
      </w:pPr>
      <w:r w:rsidRPr="00D90A12">
        <w:rPr>
          <w:rFonts w:cstheme="minorHAnsi"/>
        </w:rPr>
        <w:lastRenderedPageBreak/>
        <w:t xml:space="preserve">       </w:t>
      </w:r>
      <w:r w:rsidRPr="00D90A12">
        <w:rPr>
          <w:rFonts w:cstheme="minorHAnsi"/>
          <w:b/>
        </w:rPr>
        <w:t>Załącznik nr 3</w:t>
      </w:r>
      <w:r w:rsidRPr="00D90A12">
        <w:rPr>
          <w:rFonts w:eastAsia="Calibri" w:cstheme="minorHAnsi"/>
        </w:rPr>
        <w:t xml:space="preserve">                                                                                                            </w:t>
      </w:r>
    </w:p>
    <w:p w:rsidR="005B5CEC" w:rsidRDefault="005B5CEC" w:rsidP="005B5CEC">
      <w:pPr>
        <w:jc w:val="both"/>
        <w:rPr>
          <w:b/>
        </w:rPr>
      </w:pPr>
    </w:p>
    <w:p w:rsidR="005B5CEC" w:rsidRPr="007D40E1" w:rsidRDefault="005B5CEC" w:rsidP="005B5CEC">
      <w:pPr>
        <w:jc w:val="both"/>
      </w:pPr>
      <w:r w:rsidRPr="007D40E1">
        <w:t>Wzór umowy zawierający istotne dla zamawiającego postanowienia, które zostaną wprowadzone do treści zawieranej umowy.</w:t>
      </w:r>
    </w:p>
    <w:p w:rsidR="005B5CEC" w:rsidRPr="007D40E1" w:rsidRDefault="005B5CEC" w:rsidP="005B5CEC">
      <w:pPr>
        <w:pStyle w:val="Bezodstpw"/>
        <w:jc w:val="center"/>
        <w:rPr>
          <w:rFonts w:asciiTheme="minorHAnsi" w:hAnsiTheme="minorHAnsi"/>
          <w:b/>
          <w:sz w:val="22"/>
          <w:szCs w:val="22"/>
        </w:rPr>
      </w:pPr>
    </w:p>
    <w:p w:rsidR="005B5CEC" w:rsidRPr="007D40E1" w:rsidRDefault="005B5CEC" w:rsidP="005B5CEC">
      <w:pPr>
        <w:jc w:val="center"/>
        <w:rPr>
          <w:rFonts w:eastAsia="Calibri"/>
          <w:b/>
        </w:rPr>
      </w:pPr>
      <w:r w:rsidRPr="007D40E1">
        <w:rPr>
          <w:rFonts w:eastAsia="Calibri"/>
          <w:b/>
        </w:rPr>
        <w:t>UMOWA</w:t>
      </w:r>
    </w:p>
    <w:p w:rsidR="005B5CEC" w:rsidRPr="007D40E1" w:rsidRDefault="005B5CEC" w:rsidP="005B5CEC">
      <w:pPr>
        <w:jc w:val="center"/>
        <w:rPr>
          <w:rFonts w:eastAsia="Calibri"/>
          <w:b/>
        </w:rPr>
      </w:pPr>
      <w:r w:rsidRPr="007D40E1">
        <w:rPr>
          <w:rFonts w:eastAsia="Calibri"/>
          <w:b/>
        </w:rPr>
        <w:t xml:space="preserve">NR </w:t>
      </w:r>
      <w:proofErr w:type="spellStart"/>
      <w:r w:rsidRPr="007D40E1">
        <w:rPr>
          <w:rFonts w:eastAsia="Calibri"/>
          <w:b/>
        </w:rPr>
        <w:t>SZPiGM</w:t>
      </w:r>
      <w:proofErr w:type="spellEnd"/>
      <w:r w:rsidRPr="007D40E1">
        <w:rPr>
          <w:rFonts w:eastAsia="Calibri"/>
          <w:b/>
        </w:rPr>
        <w:t xml:space="preserve"> 3810/</w:t>
      </w:r>
      <w:r w:rsidRPr="007D40E1">
        <w:rPr>
          <w:rFonts w:eastAsia="Calibri"/>
          <w:b/>
        </w:rPr>
        <w:t>8</w:t>
      </w:r>
      <w:r w:rsidRPr="007D40E1">
        <w:rPr>
          <w:rFonts w:eastAsia="Calibri"/>
          <w:b/>
        </w:rPr>
        <w:t>/202</w:t>
      </w:r>
      <w:r w:rsidRPr="007D40E1">
        <w:rPr>
          <w:rFonts w:eastAsia="Calibri"/>
          <w:b/>
        </w:rPr>
        <w:t>6</w:t>
      </w:r>
    </w:p>
    <w:p w:rsidR="005B5CEC" w:rsidRPr="007D40E1" w:rsidRDefault="005B5CEC" w:rsidP="005B5CEC">
      <w:pPr>
        <w:jc w:val="center"/>
        <w:rPr>
          <w:rFonts w:eastAsia="Calibri"/>
          <w:b/>
        </w:rPr>
      </w:pPr>
    </w:p>
    <w:p w:rsidR="005B5CEC" w:rsidRPr="007D40E1" w:rsidRDefault="005B5CEC" w:rsidP="005B5CEC">
      <w:pPr>
        <w:spacing w:after="0" w:line="240" w:lineRule="auto"/>
        <w:ind w:left="426" w:hanging="426"/>
        <w:jc w:val="both"/>
        <w:rPr>
          <w:rFonts w:eastAsia="Calibri"/>
        </w:rPr>
      </w:pPr>
      <w:r w:rsidRPr="007D40E1">
        <w:rPr>
          <w:rFonts w:eastAsia="Calibri"/>
        </w:rPr>
        <w:t xml:space="preserve">zawarta w Brzozowie, w dniu: </w:t>
      </w:r>
      <w:r w:rsidRPr="007D40E1">
        <w:rPr>
          <w:rFonts w:eastAsia="Calibri"/>
          <w:b/>
        </w:rPr>
        <w:t>………………..</w:t>
      </w:r>
      <w:r w:rsidRPr="007D40E1">
        <w:rPr>
          <w:rFonts w:eastAsia="Calibri"/>
        </w:rPr>
        <w:t xml:space="preserve"> pomiędzy:</w:t>
      </w:r>
    </w:p>
    <w:p w:rsidR="005B5CEC" w:rsidRPr="007D40E1" w:rsidRDefault="005B5CEC" w:rsidP="005B5CEC">
      <w:pPr>
        <w:spacing w:after="0" w:line="240" w:lineRule="auto"/>
        <w:jc w:val="both"/>
        <w:rPr>
          <w:rFonts w:eastAsia="Calibri"/>
        </w:rPr>
      </w:pPr>
      <w:r w:rsidRPr="007D40E1">
        <w:rPr>
          <w:rFonts w:eastAsia="Calibri"/>
        </w:rPr>
        <w:t>Szpitalem Specjalistycznym w Brzozowie Podkarpackim Ośrodkiem Onkologicznym im. ks. B. Markiewicza, 36-200 Brzozów, ul. Ks. J. Bielawskiego 18, zarejestrowanym w Sądzie Rejonowym w Rzeszowie w Wydziale Gospodarczym Krajowego Rejestru Sądowego pod numerem   KRS: 0000007954, reprezentowanym przez:</w:t>
      </w:r>
    </w:p>
    <w:p w:rsidR="005B5CEC" w:rsidRPr="007D40E1" w:rsidRDefault="005B5CEC" w:rsidP="005B5CEC">
      <w:pPr>
        <w:spacing w:after="0" w:line="240" w:lineRule="auto"/>
        <w:ind w:left="426" w:hanging="426"/>
        <w:jc w:val="both"/>
        <w:rPr>
          <w:rFonts w:eastAsia="Calibri"/>
        </w:rPr>
      </w:pPr>
      <w:r w:rsidRPr="007D40E1">
        <w:rPr>
          <w:rFonts w:eastAsia="Calibri"/>
        </w:rPr>
        <w:t>lek. Tomasza Kondraciuka, MBA- Dyrektora</w:t>
      </w:r>
    </w:p>
    <w:p w:rsidR="005B5CEC" w:rsidRPr="007D40E1" w:rsidRDefault="005B5CEC" w:rsidP="005B5CEC">
      <w:pPr>
        <w:spacing w:after="0" w:line="240" w:lineRule="auto"/>
        <w:ind w:left="426" w:hanging="426"/>
        <w:jc w:val="both"/>
        <w:rPr>
          <w:rFonts w:eastAsia="Calibri"/>
        </w:rPr>
      </w:pPr>
      <w:r w:rsidRPr="007D40E1">
        <w:rPr>
          <w:rFonts w:eastAsia="Calibri"/>
        </w:rPr>
        <w:t>zwanym w dalszej części umowy „Kupującym”</w:t>
      </w:r>
    </w:p>
    <w:p w:rsidR="005B5CEC" w:rsidRPr="007D40E1" w:rsidRDefault="005B5CEC" w:rsidP="005B5CEC">
      <w:pPr>
        <w:spacing w:after="0" w:line="240" w:lineRule="auto"/>
        <w:ind w:left="426" w:hanging="426"/>
        <w:jc w:val="both"/>
        <w:rPr>
          <w:rFonts w:eastAsia="Calibri"/>
        </w:rPr>
      </w:pPr>
      <w:r w:rsidRPr="007D40E1">
        <w:rPr>
          <w:rFonts w:eastAsia="Calibri"/>
        </w:rPr>
        <w:t>a</w:t>
      </w:r>
    </w:p>
    <w:p w:rsidR="005B5CEC" w:rsidRPr="007D40E1" w:rsidRDefault="008573B3" w:rsidP="008573B3">
      <w:pPr>
        <w:spacing w:after="0" w:line="240" w:lineRule="auto"/>
        <w:ind w:left="426" w:hanging="426"/>
        <w:jc w:val="both"/>
        <w:rPr>
          <w:rFonts w:eastAsia="Calibri"/>
        </w:rPr>
      </w:pPr>
      <w:r w:rsidRPr="007D40E1">
        <w:rPr>
          <w:rFonts w:eastAsia="Calibri"/>
        </w:rPr>
        <w:t>……………………..</w:t>
      </w:r>
      <w:r w:rsidR="005B5CEC" w:rsidRPr="007D40E1">
        <w:rPr>
          <w:rFonts w:eastAsia="Calibri"/>
        </w:rPr>
        <w:t>………………………………………………………………………………………………………………………</w:t>
      </w:r>
    </w:p>
    <w:p w:rsidR="005B5CEC" w:rsidRPr="007D40E1" w:rsidRDefault="005B5CEC" w:rsidP="005B5CEC">
      <w:pPr>
        <w:spacing w:after="0" w:line="240" w:lineRule="auto"/>
        <w:ind w:left="426" w:hanging="426"/>
        <w:jc w:val="both"/>
        <w:rPr>
          <w:rFonts w:eastAsia="Calibri"/>
        </w:rPr>
      </w:pPr>
      <w:r w:rsidRPr="007D40E1">
        <w:rPr>
          <w:rFonts w:eastAsia="Calibri"/>
        </w:rPr>
        <w:t>reprezentowaną przez:</w:t>
      </w:r>
    </w:p>
    <w:p w:rsidR="005B5CEC" w:rsidRPr="007D40E1" w:rsidRDefault="005B5CEC" w:rsidP="005B5CEC">
      <w:pPr>
        <w:numPr>
          <w:ilvl w:val="0"/>
          <w:numId w:val="51"/>
        </w:numPr>
        <w:suppressAutoHyphens/>
        <w:spacing w:after="0" w:line="240" w:lineRule="auto"/>
        <w:ind w:left="426" w:hanging="426"/>
        <w:jc w:val="both"/>
        <w:rPr>
          <w:rFonts w:eastAsia="Calibri"/>
        </w:rPr>
      </w:pPr>
      <w:r w:rsidRPr="007D40E1">
        <w:rPr>
          <w:rFonts w:eastAsia="Calibri"/>
        </w:rPr>
        <w:t>………………………………………………..</w:t>
      </w:r>
    </w:p>
    <w:p w:rsidR="005B5CEC" w:rsidRPr="007D40E1" w:rsidRDefault="005B5CEC" w:rsidP="005B5CEC">
      <w:pPr>
        <w:numPr>
          <w:ilvl w:val="0"/>
          <w:numId w:val="51"/>
        </w:numPr>
        <w:suppressAutoHyphens/>
        <w:spacing w:after="0" w:line="240" w:lineRule="auto"/>
        <w:ind w:left="426" w:hanging="426"/>
        <w:jc w:val="both"/>
        <w:rPr>
          <w:rFonts w:eastAsia="Calibri"/>
        </w:rPr>
      </w:pPr>
      <w:r w:rsidRPr="007D40E1">
        <w:rPr>
          <w:rFonts w:eastAsia="Calibri"/>
        </w:rPr>
        <w:t>………………………………………………..</w:t>
      </w:r>
    </w:p>
    <w:p w:rsidR="005B5CEC" w:rsidRPr="007D40E1" w:rsidRDefault="005B5CEC" w:rsidP="005B5CEC">
      <w:pPr>
        <w:spacing w:after="0" w:line="240" w:lineRule="auto"/>
        <w:ind w:left="426" w:hanging="426"/>
        <w:jc w:val="both"/>
        <w:rPr>
          <w:rFonts w:eastAsia="Calibri"/>
        </w:rPr>
      </w:pPr>
      <w:r w:rsidRPr="007D40E1">
        <w:rPr>
          <w:rFonts w:eastAsia="Calibri"/>
        </w:rPr>
        <w:t>zwaną  w części umowy „Sprzedającym”.</w:t>
      </w:r>
    </w:p>
    <w:p w:rsidR="005B5CEC" w:rsidRPr="007D40E1" w:rsidRDefault="005B5CEC" w:rsidP="005B5CEC">
      <w:pPr>
        <w:spacing w:after="200" w:line="276" w:lineRule="auto"/>
        <w:ind w:left="426" w:hanging="426"/>
        <w:jc w:val="both"/>
        <w:rPr>
          <w:rFonts w:eastAsia="Calibri"/>
        </w:rPr>
      </w:pPr>
    </w:p>
    <w:p w:rsidR="005B5CEC" w:rsidRPr="007D40E1" w:rsidRDefault="005B5CEC" w:rsidP="005B5CEC">
      <w:pPr>
        <w:spacing w:after="200" w:line="276" w:lineRule="auto"/>
        <w:ind w:left="426" w:hanging="426"/>
        <w:jc w:val="center"/>
        <w:rPr>
          <w:rFonts w:eastAsia="Calibri"/>
        </w:rPr>
      </w:pPr>
      <w:r w:rsidRPr="007D40E1">
        <w:rPr>
          <w:rFonts w:eastAsia="Calibri"/>
        </w:rPr>
        <w:t>§ 1</w:t>
      </w:r>
    </w:p>
    <w:p w:rsidR="005B5CEC" w:rsidRPr="007D40E1" w:rsidRDefault="005B5CEC" w:rsidP="005B5CEC">
      <w:pPr>
        <w:pStyle w:val="Akapitzlist"/>
        <w:numPr>
          <w:ilvl w:val="0"/>
          <w:numId w:val="53"/>
        </w:numPr>
        <w:suppressAutoHyphens/>
        <w:ind w:left="426" w:hanging="426"/>
        <w:jc w:val="both"/>
        <w:rPr>
          <w:rFonts w:asciiTheme="minorHAnsi" w:eastAsia="Calibri" w:hAnsiTheme="minorHAnsi" w:cs="Times New Roman"/>
          <w:lang w:eastAsia="zh-CN"/>
        </w:rPr>
      </w:pPr>
      <w:r w:rsidRPr="007D40E1">
        <w:rPr>
          <w:rFonts w:asciiTheme="minorHAnsi" w:eastAsia="Calibri" w:hAnsiTheme="minorHAnsi" w:cs="Times New Roman"/>
          <w:lang w:eastAsia="zh-CN"/>
        </w:rPr>
        <w:t xml:space="preserve">Na podstawie przeprowadzonej procedury, zgodnie z ustawą Prawo zamówień publicznych </w:t>
      </w:r>
      <w:r w:rsidRPr="007D40E1">
        <w:rPr>
          <w:rFonts w:asciiTheme="minorHAnsi" w:eastAsia="Calibri" w:hAnsiTheme="minorHAnsi" w:cs="Times New Roman"/>
          <w:b/>
          <w:lang w:eastAsia="zh-CN"/>
        </w:rPr>
        <w:t xml:space="preserve">Sprzedający zobowiązuje się dostarczać Kupującemu gazy medyczne i techniczne oraz wydzierżawić </w:t>
      </w:r>
      <w:r w:rsidRPr="007D40E1">
        <w:rPr>
          <w:rFonts w:asciiTheme="minorHAnsi" w:eastAsia="Calibri" w:hAnsiTheme="minorHAnsi" w:cs="Times New Roman"/>
          <w:b/>
          <w:lang w:eastAsia="zh-CN"/>
        </w:rPr>
        <w:t>butle, zbiornik tlenu ciekłego i osprzęt eksploatacyjny do</w:t>
      </w:r>
      <w:r w:rsidR="007D40E1">
        <w:rPr>
          <w:rFonts w:asciiTheme="minorHAnsi" w:eastAsia="Calibri" w:hAnsiTheme="minorHAnsi" w:cs="Times New Roman"/>
          <w:b/>
          <w:lang w:eastAsia="zh-CN"/>
        </w:rPr>
        <w:t xml:space="preserve"> </w:t>
      </w:r>
      <w:proofErr w:type="spellStart"/>
      <w:r w:rsidR="007D40E1">
        <w:rPr>
          <w:rFonts w:asciiTheme="minorHAnsi" w:eastAsia="Calibri" w:hAnsiTheme="minorHAnsi" w:cs="Times New Roman"/>
          <w:b/>
          <w:lang w:eastAsia="zh-CN"/>
        </w:rPr>
        <w:t>entonoxu</w:t>
      </w:r>
      <w:proofErr w:type="spellEnd"/>
      <w:r w:rsidRPr="007D40E1">
        <w:rPr>
          <w:rFonts w:asciiTheme="minorHAnsi" w:eastAsia="Calibri" w:hAnsiTheme="minorHAnsi" w:cs="Times New Roman"/>
          <w:b/>
          <w:lang w:eastAsia="zh-CN"/>
        </w:rPr>
        <w:t xml:space="preserve">  </w:t>
      </w:r>
      <w:r w:rsidRPr="007D40E1">
        <w:rPr>
          <w:rFonts w:asciiTheme="minorHAnsi" w:eastAsia="Calibri" w:hAnsiTheme="minorHAnsi" w:cs="Times New Roman"/>
          <w:lang w:eastAsia="zh-CN"/>
        </w:rPr>
        <w:t>w</w:t>
      </w:r>
      <w:r w:rsidRPr="007D40E1">
        <w:rPr>
          <w:rFonts w:asciiTheme="minorHAnsi" w:eastAsia="Calibri" w:hAnsiTheme="minorHAnsi" w:cs="Times New Roman"/>
          <w:lang w:eastAsia="zh-CN"/>
        </w:rPr>
        <w:t> </w:t>
      </w:r>
      <w:r w:rsidRPr="007D40E1">
        <w:rPr>
          <w:rFonts w:asciiTheme="minorHAnsi" w:eastAsia="Calibri" w:hAnsiTheme="minorHAnsi" w:cs="Times New Roman"/>
          <w:lang w:eastAsia="zh-CN"/>
        </w:rPr>
        <w:t>formie sukcesywnych dostaw uzależnionych od bieżących potrzeb Kupującego, zwane w</w:t>
      </w:r>
      <w:r w:rsidRPr="007D40E1">
        <w:rPr>
          <w:rFonts w:asciiTheme="minorHAnsi" w:eastAsia="Calibri" w:hAnsiTheme="minorHAnsi" w:cs="Times New Roman"/>
          <w:lang w:eastAsia="zh-CN"/>
        </w:rPr>
        <w:t> </w:t>
      </w:r>
      <w:r w:rsidRPr="007D40E1">
        <w:rPr>
          <w:rFonts w:asciiTheme="minorHAnsi" w:eastAsia="Calibri" w:hAnsiTheme="minorHAnsi" w:cs="Times New Roman"/>
          <w:lang w:eastAsia="zh-CN"/>
        </w:rPr>
        <w:t xml:space="preserve">dalszej części umowy przedmiotem dostawy, na okres trwania umowy, oraz zgodnie ze specyfikacją warunków zamówienia i ofertą stanowiącą załącznik nr 1 do niniejszej umowy, zwanych  w dalszej części umowy przedmiotem sprzedaży. </w:t>
      </w:r>
      <w:bookmarkStart w:id="4" w:name="_Hlk53484853"/>
      <w:r w:rsidRPr="007D40E1">
        <w:rPr>
          <w:rFonts w:asciiTheme="minorHAnsi" w:eastAsia="Calibri" w:hAnsiTheme="minorHAnsi" w:cs="Times New Roman"/>
          <w:iCs/>
        </w:rPr>
        <w:t>Kupujący nie może bez zgody Sprzedającego wypożyczać, udostępniać, przekazywać przedmiotu dzierżawy, ani nim rozporządzać</w:t>
      </w:r>
      <w:bookmarkEnd w:id="4"/>
      <w:r w:rsidRPr="007D40E1">
        <w:rPr>
          <w:rFonts w:asciiTheme="minorHAnsi" w:eastAsia="Calibri" w:hAnsiTheme="minorHAnsi" w:cs="Times New Roman"/>
          <w:iCs/>
        </w:rPr>
        <w:t>.</w:t>
      </w:r>
    </w:p>
    <w:p w:rsidR="005B5CEC" w:rsidRPr="007D40E1" w:rsidRDefault="005B5CEC" w:rsidP="005B5CEC">
      <w:pPr>
        <w:numPr>
          <w:ilvl w:val="0"/>
          <w:numId w:val="53"/>
        </w:numPr>
        <w:suppressAutoHyphens/>
        <w:spacing w:after="200" w:line="276" w:lineRule="auto"/>
        <w:ind w:left="426" w:hanging="426"/>
        <w:contextualSpacing/>
        <w:jc w:val="both"/>
        <w:rPr>
          <w:rFonts w:eastAsia="Calibri"/>
        </w:rPr>
      </w:pPr>
      <w:r w:rsidRPr="007D40E1">
        <w:rPr>
          <w:rFonts w:eastAsia="Calibri"/>
        </w:rPr>
        <w:t>Sprzedający oświadcza, że przedmiot sprzedaży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5B5CEC" w:rsidRPr="007D40E1" w:rsidRDefault="005B5CEC" w:rsidP="005B5CEC">
      <w:pPr>
        <w:suppressAutoHyphens/>
        <w:spacing w:after="200" w:line="276" w:lineRule="auto"/>
        <w:ind w:left="426" w:hanging="426"/>
        <w:contextualSpacing/>
        <w:jc w:val="both"/>
        <w:rPr>
          <w:rFonts w:eastAsia="Calibri"/>
        </w:rPr>
      </w:pPr>
    </w:p>
    <w:p w:rsidR="005B5CEC" w:rsidRPr="007D40E1" w:rsidRDefault="005B5CEC" w:rsidP="005B5CEC">
      <w:pPr>
        <w:numPr>
          <w:ilvl w:val="0"/>
          <w:numId w:val="53"/>
        </w:numPr>
        <w:suppressAutoHyphens/>
        <w:spacing w:after="200" w:line="276" w:lineRule="auto"/>
        <w:ind w:left="426" w:hanging="426"/>
        <w:jc w:val="both"/>
        <w:rPr>
          <w:rFonts w:eastAsia="Calibri"/>
        </w:rPr>
      </w:pPr>
      <w:r w:rsidRPr="007D40E1">
        <w:rPr>
          <w:rFonts w:eastAsia="Calibri"/>
        </w:rPr>
        <w:t xml:space="preserve">Sprzedający oświadcza, iż posiada wszelkie wymagane prawem uprawnienia do prowadzenia obrotu przedmiotem umowy, i na każde wezwanie Kupującego niezwłocznie przedstawi dokumenty potwierdzające powyższe. </w:t>
      </w:r>
    </w:p>
    <w:p w:rsidR="005B5CEC" w:rsidRPr="007D40E1" w:rsidRDefault="005B5CEC" w:rsidP="005B5CEC">
      <w:pPr>
        <w:numPr>
          <w:ilvl w:val="0"/>
          <w:numId w:val="53"/>
        </w:numPr>
        <w:suppressAutoHyphens/>
        <w:spacing w:after="200" w:line="276" w:lineRule="auto"/>
        <w:ind w:left="426" w:hanging="426"/>
        <w:jc w:val="both"/>
        <w:rPr>
          <w:rFonts w:eastAsia="Calibri"/>
        </w:rPr>
      </w:pPr>
      <w:r w:rsidRPr="007D40E1">
        <w:rPr>
          <w:rFonts w:eastAsia="Calibri"/>
        </w:rPr>
        <w:lastRenderedPageBreak/>
        <w:t xml:space="preserve">Umowa została zawarta na czas określony: </w:t>
      </w:r>
      <w:r w:rsidRPr="007D40E1">
        <w:rPr>
          <w:rFonts w:eastAsia="Calibri"/>
          <w:b/>
        </w:rPr>
        <w:t>24 miesięcy,</w:t>
      </w:r>
      <w:r w:rsidRPr="007D40E1">
        <w:rPr>
          <w:rFonts w:eastAsia="Calibri"/>
        </w:rPr>
        <w:t xml:space="preserve"> tj. od dnia: </w:t>
      </w:r>
      <w:r w:rsidRPr="007D40E1">
        <w:rPr>
          <w:rFonts w:eastAsia="Calibri"/>
          <w:b/>
        </w:rPr>
        <w:t>………………</w:t>
      </w:r>
      <w:r w:rsidRPr="007D40E1">
        <w:rPr>
          <w:rFonts w:eastAsia="Calibri"/>
        </w:rPr>
        <w:t xml:space="preserve"> do dnia: </w:t>
      </w:r>
      <w:r w:rsidRPr="007D40E1">
        <w:rPr>
          <w:rFonts w:eastAsia="Calibri"/>
          <w:b/>
        </w:rPr>
        <w:t>………………..</w:t>
      </w:r>
      <w:r w:rsidRPr="007D40E1">
        <w:rPr>
          <w:rFonts w:eastAsia="Calibri"/>
        </w:rPr>
        <w:t>, z możliwością jej przedłużenia za zgodą obu stron umowy, w przypadku niewyczerpania łącznej wartości zamówienia brutto, na łączny okres nie dłuższy niż 30 miesięcy. Przedłużenie umowy nie jest dorozumiane i  wymaga formy aneksu. W przypadku niewyrażenia zgody przez Sprzedającego na przedłużenie umowy nie przysługują mu roszczenia odszkodowawcze z tytułu niezrealizowania przedmiotu umowy.</w:t>
      </w:r>
    </w:p>
    <w:p w:rsidR="005B5CEC" w:rsidRPr="007D40E1" w:rsidRDefault="005B5CEC" w:rsidP="005B5CEC">
      <w:pPr>
        <w:numPr>
          <w:ilvl w:val="0"/>
          <w:numId w:val="53"/>
        </w:numPr>
        <w:suppressAutoHyphens/>
        <w:spacing w:after="200" w:line="276" w:lineRule="auto"/>
        <w:ind w:left="426" w:hanging="426"/>
        <w:jc w:val="both"/>
        <w:rPr>
          <w:rFonts w:eastAsia="Calibri"/>
        </w:rPr>
      </w:pPr>
      <w:r w:rsidRPr="007D40E1">
        <w:rPr>
          <w:rFonts w:eastAsia="Calibri"/>
        </w:rPr>
        <w:t>Każdej ze stron umowy przysługuje prawo wypowiedzenia umowy z zachowaniem  2- miesięcznego terminu wypowiedzenia. W przypadku wypowiedzenia umowy, stronom umowy nie przysługują z tego tytułu roszczenia odszkodowawcze.</w:t>
      </w:r>
    </w:p>
    <w:p w:rsidR="005B5CEC" w:rsidRPr="007D40E1" w:rsidRDefault="005B5CEC" w:rsidP="005B5CEC">
      <w:pPr>
        <w:spacing w:after="200" w:line="276" w:lineRule="auto"/>
        <w:ind w:left="426" w:hanging="426"/>
        <w:jc w:val="center"/>
        <w:rPr>
          <w:rFonts w:eastAsia="Calibri"/>
        </w:rPr>
      </w:pPr>
      <w:r w:rsidRPr="007D40E1">
        <w:rPr>
          <w:rFonts w:eastAsia="Calibri"/>
        </w:rPr>
        <w:t>§ 2</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 xml:space="preserve">Strony ustalają łączną wartość przedmiotu sprzedaży, określonego w § 1, na kwotę: </w:t>
      </w:r>
      <w:r w:rsidRPr="007D40E1">
        <w:rPr>
          <w:rFonts w:eastAsia="Calibri"/>
          <w:b/>
        </w:rPr>
        <w:t>……………………. PLN brutto</w:t>
      </w:r>
      <w:r w:rsidRPr="007D40E1">
        <w:rPr>
          <w:rFonts w:eastAsia="Calibri"/>
        </w:rPr>
        <w:t xml:space="preserve"> (słownie: ………………………………………., …../100). </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Kwota wymieniona w § 2 ust. 1 niniejszej umowy obejmuje wszelkie koszty związane z zakupem przedmiotów objętych umową, wymienionych w § 1 ust. 1, w szczególności obejmują koszt transportu przedmiotu umowy do miejsca odbioru dokonywanego przez Kupującego.</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Przedmiot sprzedaży w ilościach i asortymencie określonych w załączniku           nr 1 do niniejszej umowy Sprzedający zobowiązuje się dostarczać Kupującemu partiami, w ilościach uzależnionych od bieżących potrzeb Kupującego, bez limitu ilościowego i ograniczeń w</w:t>
      </w:r>
      <w:r w:rsidRPr="007D40E1">
        <w:rPr>
          <w:rFonts w:eastAsia="Calibri"/>
        </w:rPr>
        <w:t> </w:t>
      </w:r>
      <w:r w:rsidRPr="007D40E1">
        <w:rPr>
          <w:rFonts w:eastAsia="Calibri"/>
        </w:rPr>
        <w:t xml:space="preserve">łącznej ilości, </w:t>
      </w:r>
      <w:r w:rsidRPr="007D40E1">
        <w:rPr>
          <w:rFonts w:eastAsia="Calibri"/>
        </w:rPr>
        <w:t>p</w:t>
      </w:r>
      <w:r w:rsidRPr="007D40E1">
        <w:rPr>
          <w:rFonts w:eastAsia="Calibri"/>
        </w:rPr>
        <w:t xml:space="preserve">o uprzednim otrzymaniu zamówienia, transportem własnym lub zleconym, na własny koszt i ryzyko, </w:t>
      </w:r>
      <w:proofErr w:type="spellStart"/>
      <w:r w:rsidRPr="007D40E1">
        <w:rPr>
          <w:rFonts w:eastAsia="Calibri"/>
        </w:rPr>
        <w:t>loco</w:t>
      </w:r>
      <w:proofErr w:type="spellEnd"/>
      <w:r w:rsidRPr="007D40E1">
        <w:rPr>
          <w:rFonts w:eastAsia="Calibri"/>
        </w:rPr>
        <w:t xml:space="preserve"> siedziba Kupującego (ul. Ks. J. Bielawskiego 18, Brzozów) w</w:t>
      </w:r>
      <w:r w:rsidRPr="007D40E1">
        <w:rPr>
          <w:rFonts w:eastAsia="Calibri"/>
        </w:rPr>
        <w:t> </w:t>
      </w:r>
      <w:r w:rsidRPr="007D40E1">
        <w:rPr>
          <w:rFonts w:eastAsia="Calibri"/>
        </w:rPr>
        <w:t xml:space="preserve">terminie  </w:t>
      </w:r>
      <w:r w:rsidRPr="007D40E1">
        <w:rPr>
          <w:rFonts w:eastAsia="Calibri"/>
          <w:b/>
        </w:rPr>
        <w:t>do ………………… dni roboczych</w:t>
      </w:r>
      <w:r w:rsidRPr="007D40E1">
        <w:rPr>
          <w:rFonts w:eastAsia="Calibri"/>
        </w:rPr>
        <w:t xml:space="preserve"> od dnia złożenia zamówienia, przy czym za dzień roboczy zamawiający przyjmuje dni od poniedziałku  do piątku.</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Kupujący odbiera dostawy od poniedziałku do piątku w godzinach od 7:30  do 13:30.</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Poprzez odebranie dostawy strony rozumieją dostarczenie zamówionej partii przedmiotu sprzedaży do miejsca wskazanego w § 2 ust. 3 umowy oraz sprawdzenie przez osobę upoważnioną do odbioru towaru poprawności dostawy tj. co najmniej sprawdzenie ilości dostarczonego przedmiotu sprzedaży, jego poprawności co do jakości, marki, typu itp. cech wyróżniających przedmiot sprzedaży, poprawność oznaczeń przedmiotu sprzedaży, poprawność dokumentacji (finansowo-księgowej lub sanitarnej) dostarczanej w ramach dostawy. Nie dopuszcza się dostaw realizowanych  w sposób uniemożliwiający sprawdzenie poprawności dostawy przed dokonaniem jej odbioru. W przypadku niepoprawności któregokolwiek z elementów dostawy Kupujący ma prawo podjąć decyzję, czy dostawa zostaje przez niego przyjęta czy nie. W przypadku słusznego nieprzyjęcia dostawy, tj. spowodowanego rzeczywistą wadliwością dostawy dostawę traktuje się jak niedostarczoną w terminie. W przypadku niesłusznego nieprzyjęcia dostaw, tj. nie spowodowanego rzeczywistą wadliwością dostawy dostawę traktuje się jak dostarczoną w</w:t>
      </w:r>
      <w:r w:rsidR="007D40E1">
        <w:rPr>
          <w:rFonts w:eastAsia="Calibri"/>
        </w:rPr>
        <w:t> </w:t>
      </w:r>
      <w:r w:rsidRPr="007D40E1">
        <w:rPr>
          <w:rFonts w:eastAsia="Calibri"/>
        </w:rPr>
        <w:t>terminie w</w:t>
      </w:r>
      <w:r w:rsidRPr="007D40E1">
        <w:rPr>
          <w:rFonts w:eastAsia="Calibri"/>
        </w:rPr>
        <w:t> </w:t>
      </w:r>
      <w:r w:rsidRPr="007D40E1">
        <w:rPr>
          <w:rFonts w:eastAsia="Calibri"/>
        </w:rPr>
        <w:t xml:space="preserve">stosunku do której Kupujący opóźnia się  z odbiorem. </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lastRenderedPageBreak/>
        <w:t>Strony umowy dopuszczają złożenie zamówienia z określeniem terminu dostawy poprzez oznaczenie dnia w przyszłości. W takiej sytuacji nieistotna dla stron umowy jest liczba dni pomiędzy złożeniem zamówienia a dniem dostawy.</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Kupujący zastrzega sobie prawo nabycia u osoby trzeciej, niedostarczonych</w:t>
      </w:r>
      <w:r w:rsidRPr="007D40E1">
        <w:rPr>
          <w:rFonts w:eastAsia="Calibri"/>
        </w:rPr>
        <w:t xml:space="preserve"> </w:t>
      </w:r>
      <w:r w:rsidRPr="007D40E1">
        <w:rPr>
          <w:rFonts w:eastAsia="Calibri"/>
        </w:rPr>
        <w:t>w terminie lub dostarczonych z wadą, rzeczy będących przedmiotem danego zamówienia, tożsamym co do rodzaju, bez konieczności wzywania wykonawcy do wymiany wadliwych lub niedostarczonych w</w:t>
      </w:r>
      <w:r w:rsidR="007D40E1">
        <w:rPr>
          <w:rFonts w:eastAsia="Calibri"/>
        </w:rPr>
        <w:t> </w:t>
      </w:r>
      <w:r w:rsidRPr="007D40E1">
        <w:rPr>
          <w:rFonts w:eastAsia="Calibri"/>
        </w:rPr>
        <w:t>terminie rzeczy, gdy będzie to niezbędne do zapewnienia prawidłowego działania Kupującego a Sprzedający będzie zobowiązany do zwrotu Kupującemu ewentualnej różnicy pomiędzy ceną z</w:t>
      </w:r>
      <w:r w:rsidR="007D40E1">
        <w:rPr>
          <w:rFonts w:eastAsia="Calibri"/>
        </w:rPr>
        <w:t> </w:t>
      </w:r>
      <w:r w:rsidRPr="007D40E1">
        <w:rPr>
          <w:rFonts w:eastAsia="Calibri"/>
        </w:rPr>
        <w:t>niniejszej umowy a ceną zapłaconą na rzecz podmiotu trzeciego. Powyższe uprawnienie nie zamyka Kupującemu drogi  do podjęcia innych przewidzianych prawem oraz zapisami niniejszej umowy, czynności w związku z nienależytym wykonaniem postanowień umowy przez Sprzedającego.</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Kupujący składa zamówienia w formie:</w:t>
      </w:r>
    </w:p>
    <w:p w:rsidR="005B5CEC" w:rsidRPr="007D40E1" w:rsidRDefault="005B5CEC" w:rsidP="005B5CEC">
      <w:pPr>
        <w:numPr>
          <w:ilvl w:val="0"/>
          <w:numId w:val="48"/>
        </w:numPr>
        <w:suppressAutoHyphens/>
        <w:spacing w:after="200" w:line="276" w:lineRule="auto"/>
        <w:ind w:left="426" w:firstLine="0"/>
        <w:jc w:val="both"/>
        <w:rPr>
          <w:rFonts w:eastAsia="Calibri"/>
        </w:rPr>
      </w:pPr>
      <w:r w:rsidRPr="007D40E1">
        <w:rPr>
          <w:rFonts w:eastAsia="Calibri"/>
        </w:rPr>
        <w:t>E-mail na adres: ..........................................................</w:t>
      </w:r>
    </w:p>
    <w:p w:rsidR="005B5CEC" w:rsidRPr="007D40E1" w:rsidRDefault="005B5CEC" w:rsidP="005B5CEC">
      <w:pPr>
        <w:numPr>
          <w:ilvl w:val="0"/>
          <w:numId w:val="48"/>
        </w:numPr>
        <w:suppressAutoHyphens/>
        <w:spacing w:after="200" w:line="276" w:lineRule="auto"/>
        <w:ind w:left="426" w:firstLine="0"/>
        <w:jc w:val="both"/>
        <w:rPr>
          <w:rFonts w:eastAsia="Calibri"/>
        </w:rPr>
      </w:pPr>
      <w:r w:rsidRPr="007D40E1">
        <w:rPr>
          <w:rFonts w:eastAsia="Calibri"/>
        </w:rPr>
        <w:t>fax na numer: ....................................................</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Osobą kontaktową i upoważnioną ze strony Kupującego w sprawie realizacji niniejszej umowy jest Pan Krzysztof Kukulski, tel. 134309617</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Osobą kontaktową i upoważnioną ze strony Sprzedającego w sprawie realizacji niniejszej umowy jest:  …………………………………………..... tel./fax.:…………………..................</w:t>
      </w:r>
    </w:p>
    <w:p w:rsidR="005B5CEC" w:rsidRPr="007D40E1" w:rsidRDefault="005B5CEC" w:rsidP="005B5CEC">
      <w:pPr>
        <w:numPr>
          <w:ilvl w:val="0"/>
          <w:numId w:val="33"/>
        </w:numPr>
        <w:suppressAutoHyphens/>
        <w:spacing w:after="200" w:line="276" w:lineRule="auto"/>
        <w:ind w:left="426" w:hanging="426"/>
        <w:jc w:val="both"/>
        <w:rPr>
          <w:rFonts w:eastAsia="Calibri"/>
        </w:rPr>
      </w:pPr>
      <w:r w:rsidRPr="007D40E1">
        <w:rPr>
          <w:rFonts w:eastAsia="Calibri"/>
        </w:rPr>
        <w:t xml:space="preserve">Wiążąca strony korespondencja w ramach umowy prowadzona będzie w formie pisemnej (adresy siedzib traktuje się jako adresy korespondencyjne), w formie fax. (ze strony Kupującego nr (13) 4309578,  ze strony Sprzedającego nr: (…) …………………..…) lub w formie e-mail (ze strony Kupującego: </w:t>
      </w:r>
      <w:hyperlink r:id="rId11" w:history="1">
        <w:r w:rsidRPr="007D40E1">
          <w:rPr>
            <w:rFonts w:eastAsia="Calibri"/>
            <w:color w:val="0563C1" w:themeColor="hyperlink"/>
            <w:u w:val="single"/>
          </w:rPr>
          <w:t>krzysztof.kukulski@szpital-brzozow.pl</w:t>
        </w:r>
      </w:hyperlink>
      <w:r w:rsidRPr="007D40E1">
        <w:rPr>
          <w:rFonts w:eastAsia="Calibri"/>
        </w:rPr>
        <w:t>, ze strony Sprzedającego:…………………….………………………………..) Wszelkie uzgodnienia w formie telefonicznej są niewiążące dla stron, strony wykluczają je jako wiążącą formę komunikacji w ramach realizacji umowy.</w:t>
      </w:r>
    </w:p>
    <w:p w:rsidR="005B5CEC" w:rsidRPr="007D40E1" w:rsidRDefault="005B5CEC" w:rsidP="005B5CEC">
      <w:pPr>
        <w:spacing w:after="200" w:line="276" w:lineRule="auto"/>
        <w:ind w:left="426" w:hanging="426"/>
        <w:jc w:val="center"/>
        <w:rPr>
          <w:rFonts w:eastAsia="Calibri"/>
        </w:rPr>
      </w:pPr>
      <w:r w:rsidRPr="007D40E1">
        <w:rPr>
          <w:rFonts w:eastAsia="Calibri"/>
        </w:rPr>
        <w:t>§ 3</w:t>
      </w:r>
    </w:p>
    <w:p w:rsidR="005B5CEC" w:rsidRPr="007D40E1" w:rsidRDefault="005B5CEC" w:rsidP="005B5CEC">
      <w:pPr>
        <w:numPr>
          <w:ilvl w:val="0"/>
          <w:numId w:val="52"/>
        </w:numPr>
        <w:suppressAutoHyphens/>
        <w:spacing w:after="200" w:line="276" w:lineRule="auto"/>
        <w:ind w:left="426" w:hanging="426"/>
        <w:jc w:val="both"/>
        <w:rPr>
          <w:rFonts w:eastAsia="Calibri"/>
          <w:b/>
        </w:rPr>
      </w:pPr>
      <w:r w:rsidRPr="007D40E1">
        <w:rPr>
          <w:rFonts w:eastAsia="Calibri"/>
        </w:rPr>
        <w:t>Kupujący zobowiązuje się zapłacić za dostarczony przedmiot sprzedaży kwotę miesięcznego ryczałtu w wysokości:………………., stanowiącą 1/24 łącznej wartości brutto oferty, przelewem bankowym w terminie do 60 dni    od daty otrzymania faktury.</w:t>
      </w:r>
    </w:p>
    <w:p w:rsidR="005B5CEC" w:rsidRPr="007D40E1" w:rsidRDefault="005B5CEC" w:rsidP="005B5CEC">
      <w:pPr>
        <w:numPr>
          <w:ilvl w:val="0"/>
          <w:numId w:val="52"/>
        </w:numPr>
        <w:suppressAutoHyphens/>
        <w:spacing w:after="200" w:line="276" w:lineRule="auto"/>
        <w:ind w:left="426" w:hanging="426"/>
        <w:jc w:val="both"/>
        <w:rPr>
          <w:rFonts w:eastAsia="Calibri"/>
        </w:rPr>
      </w:pPr>
      <w:r w:rsidRPr="007D40E1">
        <w:rPr>
          <w:rFonts w:eastAsia="Calibri"/>
        </w:rPr>
        <w:t>Strony umowy postanawiają, że zapłata należności za dostarczony przedmiot sprzedaży nastąpi z</w:t>
      </w:r>
      <w:r w:rsidR="007D40E1">
        <w:rPr>
          <w:rFonts w:eastAsia="Calibri"/>
        </w:rPr>
        <w:t> </w:t>
      </w:r>
      <w:r w:rsidRPr="007D40E1">
        <w:rPr>
          <w:rFonts w:eastAsia="Calibri"/>
        </w:rPr>
        <w:t>chwilą obciążenia rachunku bankowego Kupującego.</w:t>
      </w:r>
    </w:p>
    <w:p w:rsidR="005B5CEC" w:rsidRPr="007D40E1" w:rsidRDefault="005B5CEC" w:rsidP="005B5CEC">
      <w:pPr>
        <w:numPr>
          <w:ilvl w:val="0"/>
          <w:numId w:val="52"/>
        </w:numPr>
        <w:suppressAutoHyphens/>
        <w:spacing w:after="200" w:line="276" w:lineRule="auto"/>
        <w:ind w:left="426" w:hanging="426"/>
        <w:jc w:val="both"/>
      </w:pPr>
      <w:r w:rsidRPr="007D40E1">
        <w:t>Strony umowy postanawiają, że należności wynikające z niniejszej umowy nie mogą być przedmiotem przelewu wierzytelności, bez pisemnej zgody Kupującego pod rygorem nieważności (przez przelew wierzytelności strony rozumieją również wszelkiego rodzaju umowy zarządzania wierzytelnością, przejęcia wierzytelności do realizacji, ubezpieczenia wierzytelności itp.).</w:t>
      </w:r>
    </w:p>
    <w:p w:rsidR="005B5CEC" w:rsidRPr="007D40E1" w:rsidRDefault="005B5CEC" w:rsidP="005B5CEC">
      <w:pPr>
        <w:numPr>
          <w:ilvl w:val="0"/>
          <w:numId w:val="52"/>
        </w:numPr>
        <w:suppressAutoHyphens/>
        <w:spacing w:after="200" w:line="276" w:lineRule="auto"/>
        <w:ind w:left="426" w:hanging="426"/>
        <w:jc w:val="both"/>
        <w:rPr>
          <w:rFonts w:eastAsia="Calibri"/>
        </w:rPr>
      </w:pPr>
      <w:r w:rsidRPr="007D40E1">
        <w:rPr>
          <w:rFonts w:eastAsia="Calibri"/>
        </w:rPr>
        <w:lastRenderedPageBreak/>
        <w:t>Sprzedający oświadcza, że przyjął do wiadomości, iż w trakcie realizacji umowy mogą wystąpić opóźnienia w realizacji zobowiązań ze strony Kupującego, do 90 dni po terminie płatności faktur.</w:t>
      </w:r>
    </w:p>
    <w:p w:rsidR="005B5CEC" w:rsidRPr="007D40E1" w:rsidRDefault="005B5CEC" w:rsidP="005B5CEC">
      <w:pPr>
        <w:pStyle w:val="Akapitzlist"/>
        <w:ind w:left="426" w:hanging="426"/>
        <w:jc w:val="center"/>
        <w:rPr>
          <w:rFonts w:asciiTheme="minorHAnsi" w:eastAsia="Calibri" w:hAnsiTheme="minorHAnsi" w:cs="Times New Roman"/>
        </w:rPr>
      </w:pPr>
      <w:r w:rsidRPr="007D40E1">
        <w:rPr>
          <w:rFonts w:asciiTheme="minorHAnsi" w:eastAsia="Calibri" w:hAnsiTheme="minorHAnsi" w:cs="Times New Roman"/>
        </w:rPr>
        <w:t>§ 4</w:t>
      </w:r>
    </w:p>
    <w:p w:rsidR="005B5CEC" w:rsidRPr="007D40E1" w:rsidRDefault="005B5CEC" w:rsidP="005B5CEC">
      <w:pPr>
        <w:numPr>
          <w:ilvl w:val="3"/>
          <w:numId w:val="45"/>
        </w:numPr>
        <w:suppressAutoHyphens/>
        <w:spacing w:after="0"/>
        <w:ind w:left="426" w:hanging="426"/>
        <w:jc w:val="both"/>
        <w:rPr>
          <w:lang w:eastAsia="ar-SA"/>
        </w:rPr>
      </w:pPr>
      <w:r w:rsidRPr="007D40E1">
        <w:rPr>
          <w:lang w:eastAsia="ar-SA"/>
        </w:rPr>
        <w:t xml:space="preserve"> Wartość Umowy (wynagrodzenie Wykonawcy) nie może ulec modyfikacji   z wyjątkiem sytuacji, gdy doszło do zmiany: </w:t>
      </w:r>
    </w:p>
    <w:p w:rsidR="005B5CEC" w:rsidRPr="007D40E1" w:rsidRDefault="005B5CEC" w:rsidP="005B5CEC">
      <w:pPr>
        <w:suppressAutoHyphens/>
        <w:spacing w:after="0"/>
        <w:ind w:left="426"/>
        <w:jc w:val="both"/>
        <w:rPr>
          <w:lang w:eastAsia="ar-SA"/>
        </w:rPr>
      </w:pPr>
    </w:p>
    <w:p w:rsidR="005B5CEC" w:rsidRPr="007D40E1" w:rsidRDefault="005B5CEC" w:rsidP="005B5CEC">
      <w:pPr>
        <w:numPr>
          <w:ilvl w:val="0"/>
          <w:numId w:val="50"/>
        </w:numPr>
        <w:suppressAutoHyphens/>
        <w:spacing w:after="0"/>
        <w:ind w:left="851" w:hanging="425"/>
        <w:jc w:val="both"/>
        <w:rPr>
          <w:lang w:eastAsia="ar-SA"/>
        </w:rPr>
      </w:pPr>
      <w:r w:rsidRPr="007D40E1">
        <w:rPr>
          <w:lang w:eastAsia="ar-SA"/>
        </w:rPr>
        <w:t>stawki podatku od towarów i usług oraz podatku akcyzowego; w tym będącej wynikiem uzasadnionej przez producenta zmiany klasyfikacji wyrobu</w:t>
      </w:r>
    </w:p>
    <w:p w:rsidR="005B5CEC" w:rsidRPr="007D40E1" w:rsidRDefault="005B5CEC" w:rsidP="005B5CEC">
      <w:pPr>
        <w:suppressAutoHyphens/>
        <w:ind w:left="851" w:hanging="425"/>
        <w:jc w:val="both"/>
        <w:rPr>
          <w:lang w:eastAsia="ar-SA"/>
        </w:rPr>
      </w:pPr>
    </w:p>
    <w:p w:rsidR="005B5CEC" w:rsidRPr="007D40E1" w:rsidRDefault="005B5CEC" w:rsidP="005B5CEC">
      <w:pPr>
        <w:numPr>
          <w:ilvl w:val="0"/>
          <w:numId w:val="50"/>
        </w:numPr>
        <w:suppressAutoHyphens/>
        <w:ind w:left="851" w:hanging="425"/>
        <w:jc w:val="both"/>
        <w:rPr>
          <w:lang w:eastAsia="ar-SA"/>
        </w:rPr>
      </w:pPr>
      <w:r w:rsidRPr="007D40E1">
        <w:rPr>
          <w:lang w:eastAsia="ar-SA"/>
        </w:rPr>
        <w:t>wysokości minimalnego wynagrodzenia za pracę albo wysokości minimalnej stawki godzinowej ustalonych na podstawie przepisów ustawy z dnia 10 października 2002 r. o</w:t>
      </w:r>
      <w:r w:rsidRPr="007D40E1">
        <w:rPr>
          <w:lang w:eastAsia="ar-SA"/>
        </w:rPr>
        <w:t> </w:t>
      </w:r>
      <w:r w:rsidRPr="007D40E1">
        <w:rPr>
          <w:lang w:eastAsia="ar-SA"/>
        </w:rPr>
        <w:t>minimalnym wynagrodzeniu za pracę;</w:t>
      </w:r>
    </w:p>
    <w:p w:rsidR="005B5CEC" w:rsidRPr="007D40E1" w:rsidRDefault="005B5CEC" w:rsidP="005B5CEC">
      <w:pPr>
        <w:numPr>
          <w:ilvl w:val="0"/>
          <w:numId w:val="50"/>
        </w:numPr>
        <w:suppressAutoHyphens/>
        <w:spacing w:after="0"/>
        <w:ind w:left="851" w:hanging="425"/>
        <w:jc w:val="both"/>
        <w:rPr>
          <w:lang w:eastAsia="ar-SA"/>
        </w:rPr>
      </w:pPr>
      <w:r w:rsidRPr="007D40E1">
        <w:rPr>
          <w:lang w:eastAsia="ar-SA"/>
        </w:rPr>
        <w:t xml:space="preserve">zasad podlegania ubezpieczeniom społecznym lub ubezpieczeniu zdrowotnemu, wysokości składki na ubezpieczenia społeczne lub zdrowotne; </w:t>
      </w:r>
    </w:p>
    <w:p w:rsidR="005B5CEC" w:rsidRPr="007D40E1" w:rsidRDefault="005B5CEC" w:rsidP="005B5CEC">
      <w:pPr>
        <w:suppressAutoHyphens/>
        <w:ind w:left="851" w:hanging="425"/>
        <w:jc w:val="both"/>
        <w:rPr>
          <w:lang w:eastAsia="ar-SA"/>
        </w:rPr>
      </w:pPr>
    </w:p>
    <w:p w:rsidR="005B5CEC" w:rsidRPr="007D40E1" w:rsidRDefault="005B5CEC" w:rsidP="005B5CEC">
      <w:pPr>
        <w:numPr>
          <w:ilvl w:val="0"/>
          <w:numId w:val="50"/>
        </w:numPr>
        <w:suppressAutoHyphens/>
        <w:ind w:left="851" w:hanging="425"/>
        <w:jc w:val="both"/>
        <w:rPr>
          <w:lang w:eastAsia="ar-SA"/>
        </w:rPr>
      </w:pPr>
      <w:r w:rsidRPr="007D40E1">
        <w:rPr>
          <w:lang w:eastAsia="ar-SA"/>
        </w:rPr>
        <w:t xml:space="preserve">zasad gromadzenia i wysokości wpłat do pracowniczych planów kapitałowych, o których mowa w ustawie z dnia 4 października 2018 r. o pracowniczych planach kapitałowych (Dz.U. poz. 2215 oraz z 2019r. poz. 1074 i 1572). </w:t>
      </w: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Zmiana wysokości wynagrodzenia, o której mowa w ust. 1. obowiązywać będzie od daty określonej w aneksie do niniejszej umowy.</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 xml:space="preserve">W przypadku zmiany, o której mowa w ust. 1 lit. a) wartość netto wynagrodzenia Wykonawcy nie zmieni się, a określona w aneksie wartość brutto wynagrodzenia zostanie wyliczona na podstawie nowych przepisów. </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 xml:space="preserve">W przypadku zmiany, o której mowa w ust. 1 lit. b) wynagrodzenie Wykonawcy ulegnie zmianie o wartość ustaloną w drodze negocjacji, nie więcej niż o łączny wzrost całkowitego kosztu Wykonawcy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W przypadku zmiany, o której mowa w ust. 1 lit. c) – d) wynagrodzenie Wykonawcy ulegnie zmianie o wartość ustaloną w drodze negocjacji, nie więcej niż o łączny wzrost całkowitego kosztu Wykonawcy, jaki będzie on zobowiązany dodatkowo ponieść w celu uwzględnienia tej zmiany; przy zachowaniu dotychczasowej kwoty netto wynagrodzenia osób bezpośrednio wykonujących Umowę na rzecz Zamawiającego, w przypadku wskazanym w ust. 1 lit. c) .</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W przypadku wskazanym w ust. 1 lit. d)  wzrost wynagrodzenia Wykonawcy dotyczyć może tylko kosztów związanych z wynikającym z ustawy dnia 4 października 2018 r. o</w:t>
      </w:r>
      <w:r w:rsidRPr="007D40E1">
        <w:rPr>
          <w:lang w:eastAsia="ar-SA"/>
        </w:rPr>
        <w:t> </w:t>
      </w:r>
      <w:r w:rsidRPr="007D40E1">
        <w:rPr>
          <w:lang w:eastAsia="ar-SA"/>
        </w:rPr>
        <w:t xml:space="preserve">pracowniczych planach </w:t>
      </w:r>
      <w:r w:rsidRPr="007D40E1">
        <w:rPr>
          <w:lang w:eastAsia="ar-SA"/>
        </w:rPr>
        <w:lastRenderedPageBreak/>
        <w:t>kapitałowych, prawnym obowiązkiem sfinansowania wpłat obciążających Wykonawcę, w</w:t>
      </w:r>
      <w:r w:rsidR="007D40E1">
        <w:rPr>
          <w:lang w:eastAsia="ar-SA"/>
        </w:rPr>
        <w:t> </w:t>
      </w:r>
      <w:r w:rsidRPr="007D40E1">
        <w:rPr>
          <w:lang w:eastAsia="ar-SA"/>
        </w:rPr>
        <w:t xml:space="preserve">minimalnej prawem dopuszczonej wysokości. Uwzględnia się wyłącznie wzrost kosztów dotyczących osób bezpośrednio wykonujących Umowę na rzecz Zamawiającego. </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Zmiany wysokości wynagrodzenia określone w ust. 1 mogą mieć miejsce jedynie wówczas, gdy zmiany te będą miały wpływ na koszty wykonania Umowy przez Wykonawcę. Wykonawca zobowiązany jest do wykazania wpływu wskazanych zmian na koszty wykonania Umowy.</w:t>
      </w:r>
    </w:p>
    <w:p w:rsidR="005B5CEC" w:rsidRPr="007D40E1" w:rsidRDefault="005B5CEC" w:rsidP="005B5CEC">
      <w:pPr>
        <w:tabs>
          <w:tab w:val="left" w:pos="851"/>
        </w:tabs>
        <w:suppressAutoHyphens/>
        <w:spacing w:after="0"/>
        <w:jc w:val="both"/>
        <w:rPr>
          <w:lang w:eastAsia="ar-SA"/>
        </w:rPr>
      </w:pP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 xml:space="preserve">Zamawiający dopuszcza zmianę wartości umowy w przypadku zmiany cen materiałów lub kosztów związanych z realizacją umowy. </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ind w:left="426" w:hanging="426"/>
        <w:jc w:val="both"/>
        <w:rPr>
          <w:lang w:eastAsia="ar-SA"/>
        </w:rPr>
      </w:pPr>
      <w:r w:rsidRPr="007D40E1">
        <w:rPr>
          <w:lang w:eastAsia="ar-SA"/>
        </w:rPr>
        <w:t xml:space="preserve">Poziom zmiany ceny materiałów lub kosztów związanych z realizacja zamówienia uprawniający Strony Umowy do żądania zmiany wynagrodzenia ustala się na poziomie 20 % w stosunku do poziomu cen tych samych materiałów lub kosztów z dnia zawarcia umowy. Początkowy termin ustalenia zmiany wynagrodzenia ustala się dzień zaistnienia przesłanki w postaci wzrostu wynagrodzenia ceny materiałów lub kosztów związanych  z realizacją zamówienia o 20 %. </w:t>
      </w:r>
    </w:p>
    <w:p w:rsidR="005B5CEC" w:rsidRPr="007D40E1" w:rsidRDefault="005B5CEC" w:rsidP="005B5CEC">
      <w:pPr>
        <w:numPr>
          <w:ilvl w:val="0"/>
          <w:numId w:val="49"/>
        </w:numPr>
        <w:tabs>
          <w:tab w:val="left" w:pos="851"/>
        </w:tabs>
        <w:suppressAutoHyphens/>
        <w:spacing w:after="0"/>
        <w:ind w:left="426" w:hanging="426"/>
        <w:jc w:val="both"/>
        <w:rPr>
          <w:lang w:eastAsia="ar-SA"/>
        </w:rPr>
      </w:pPr>
      <w:r w:rsidRPr="007D40E1">
        <w:rPr>
          <w:lang w:eastAsia="ar-SA"/>
        </w:rPr>
        <w:t>W przypadku zaistnienia przesłanki będącej podstawą zmiany wynagrodzenia o której mowa w</w:t>
      </w:r>
      <w:r w:rsidR="007D40E1">
        <w:rPr>
          <w:lang w:eastAsia="ar-SA"/>
        </w:rPr>
        <w:t> </w:t>
      </w:r>
      <w:r w:rsidRPr="007D40E1">
        <w:rPr>
          <w:lang w:eastAsia="ar-SA"/>
        </w:rPr>
        <w:t>ust. 9, określa się następujące okresy, w których Wykonawca może zwrócić się w formie pisemnej do Zamawiającego o zmianę wynagrodzenia: w terminie 6 miesięcy licząc od dnia zawarcia umowy, przy czym zmiana wynagrodzenia nie może być dokonywana częściej niż co sześć  miesięcy.</w:t>
      </w:r>
    </w:p>
    <w:p w:rsidR="005B5CEC" w:rsidRPr="007D40E1" w:rsidRDefault="005B5CEC" w:rsidP="005B5CEC">
      <w:pPr>
        <w:suppressAutoHyphens/>
        <w:ind w:left="426" w:hanging="426"/>
        <w:jc w:val="both"/>
        <w:rPr>
          <w:lang w:eastAsia="ar-SA"/>
        </w:rPr>
      </w:pPr>
    </w:p>
    <w:p w:rsidR="005B5CEC" w:rsidRPr="007D40E1" w:rsidRDefault="005B5CEC" w:rsidP="005B5CEC">
      <w:pPr>
        <w:numPr>
          <w:ilvl w:val="0"/>
          <w:numId w:val="49"/>
        </w:numPr>
        <w:tabs>
          <w:tab w:val="left" w:pos="851"/>
        </w:tabs>
        <w:suppressAutoHyphens/>
        <w:ind w:left="426" w:hanging="426"/>
        <w:jc w:val="both"/>
        <w:rPr>
          <w:lang w:eastAsia="ar-SA"/>
        </w:rPr>
      </w:pPr>
      <w:r w:rsidRPr="007D40E1">
        <w:rPr>
          <w:lang w:eastAsia="ar-SA"/>
        </w:rPr>
        <w:t>Wysokość zmiany wynagrodzenia, o której mowa w ust. 9 będzie ustalona w oparciu o wskaźnik zmiany ceny materiałów lub kosztów, w szczególności wskaźnika ogłoszonego w komunikacie Prezesa Głównego Urzędu Statystycznego. Maksymalna łączna wartość zmiany wynagrodzenia, jaką dopuszcza Zamawiający w efekcie zastosowania postanowień o zasadach wprowadzenia zmian wysokości wynagrodzenia stanowi 10 % wartości wynagrodzenia brutto, o którym mowa w</w:t>
      </w:r>
      <w:r w:rsidR="007D40E1">
        <w:rPr>
          <w:lang w:eastAsia="ar-SA"/>
        </w:rPr>
        <w:t> </w:t>
      </w:r>
      <w:r w:rsidRPr="007D40E1">
        <w:rPr>
          <w:lang w:eastAsia="ar-SA"/>
        </w:rPr>
        <w:t xml:space="preserve">§ 2 ust. 1 Umowy. </w:t>
      </w:r>
    </w:p>
    <w:p w:rsidR="005B5CEC" w:rsidRPr="007D40E1" w:rsidRDefault="005B5CEC" w:rsidP="005B5CEC">
      <w:pPr>
        <w:numPr>
          <w:ilvl w:val="0"/>
          <w:numId w:val="49"/>
        </w:numPr>
        <w:tabs>
          <w:tab w:val="left" w:pos="851"/>
        </w:tabs>
        <w:suppressAutoHyphens/>
        <w:spacing w:after="200" w:line="276" w:lineRule="auto"/>
        <w:ind w:left="426" w:hanging="426"/>
        <w:jc w:val="both"/>
        <w:rPr>
          <w:rFonts w:eastAsia="Calibri"/>
        </w:rPr>
      </w:pPr>
      <w:r w:rsidRPr="007D40E1">
        <w:rPr>
          <w:rFonts w:eastAsia="Calibri"/>
        </w:rPr>
        <w:t>W przypadku szczególnych okoliczności, takich jak wstrzymanie lub zakończenie produkcji przedmiotu sprzedaży, Sprzedający, za zgodą Kupującego może zaoferować jego zamiennik/równoważnik pod warunkiem, że jego cena nie będzie wyższa niż cena produktu oryginalnego. Zmiany umowy w takiej sytuacji uzależniona jest od zgody Kupującego.</w:t>
      </w:r>
    </w:p>
    <w:p w:rsidR="005B5CEC" w:rsidRPr="007D40E1" w:rsidRDefault="005B5CEC" w:rsidP="005B5CEC">
      <w:pPr>
        <w:spacing w:after="200" w:line="276" w:lineRule="auto"/>
        <w:ind w:left="426" w:hanging="426"/>
        <w:jc w:val="center"/>
        <w:rPr>
          <w:rFonts w:eastAsia="Calibri"/>
        </w:rPr>
      </w:pPr>
      <w:bookmarkStart w:id="5" w:name="_Hlk120787661"/>
      <w:r w:rsidRPr="007D40E1">
        <w:rPr>
          <w:rFonts w:eastAsia="Calibri"/>
        </w:rPr>
        <w:t>§ 5</w:t>
      </w:r>
    </w:p>
    <w:bookmarkEnd w:id="5"/>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rPr>
        <w:t>Sprzedający zapłaci na rzecz Kupującego kary umowne w wypadku:</w:t>
      </w:r>
    </w:p>
    <w:p w:rsidR="005B5CEC" w:rsidRPr="007D40E1" w:rsidRDefault="005B5CEC" w:rsidP="005B5CEC">
      <w:pPr>
        <w:numPr>
          <w:ilvl w:val="0"/>
          <w:numId w:val="47"/>
        </w:numPr>
        <w:suppressAutoHyphens/>
        <w:spacing w:after="200" w:line="276" w:lineRule="auto"/>
        <w:ind w:left="426" w:firstLine="0"/>
        <w:jc w:val="both"/>
        <w:rPr>
          <w:rFonts w:eastAsia="Calibri"/>
        </w:rPr>
      </w:pPr>
      <w:r w:rsidRPr="007D40E1">
        <w:rPr>
          <w:rFonts w:eastAsia="Calibri"/>
        </w:rPr>
        <w:t>zwłoki w realizacji zobowiązań Sprzedawcy – w wysokości 1.000,00 PLN brutto, za każdy rozpoczęty dzień zwłoki,</w:t>
      </w:r>
    </w:p>
    <w:p w:rsidR="005B5CEC" w:rsidRPr="007D40E1" w:rsidRDefault="005B5CEC" w:rsidP="005B5CEC">
      <w:pPr>
        <w:numPr>
          <w:ilvl w:val="0"/>
          <w:numId w:val="47"/>
        </w:numPr>
        <w:suppressAutoHyphens/>
        <w:spacing w:after="200" w:line="276" w:lineRule="auto"/>
        <w:ind w:left="426" w:firstLine="0"/>
        <w:jc w:val="both"/>
        <w:rPr>
          <w:rFonts w:eastAsia="Calibri"/>
        </w:rPr>
      </w:pPr>
      <w:r w:rsidRPr="007D40E1">
        <w:rPr>
          <w:rFonts w:eastAsia="Calibri"/>
        </w:rPr>
        <w:t>odmowy przyjęcia zamówienia na dostawę części przedmiotu umowy – w wysokości 10.000,00 PLN brutto.</w:t>
      </w:r>
    </w:p>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rPr>
        <w:lastRenderedPageBreak/>
        <w:t>Jeżeli szkoda rzeczywista będzie wyższa niż kara umowna, strony mogą być zobowiązane do zapłaty odszkodowania przekraczającego karę umowną na zasadach ogólnych.</w:t>
      </w:r>
    </w:p>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rPr>
        <w:t>Strony mogą odstąpić od naliczania kar umownych na podstawie pisemnego, uzasadnionego wniosku strony obciążonej karą.</w:t>
      </w:r>
    </w:p>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rPr>
        <w:t>Sprzedający jest zobowiązany do zapłaty kwot wynikających z § 5 umowy, w terminie 30 dni od dnia wezwania do zapłaty. Zwłoka upoważnia strony o naliczenia odsetek ustawowych. W</w:t>
      </w:r>
      <w:r w:rsidR="008573B3" w:rsidRPr="007D40E1">
        <w:rPr>
          <w:rFonts w:eastAsia="Calibri"/>
        </w:rPr>
        <w:t> </w:t>
      </w:r>
      <w:r w:rsidRPr="007D40E1">
        <w:rPr>
          <w:rFonts w:eastAsia="Calibri"/>
        </w:rPr>
        <w:t>przypadku niedotrzymania terminu określonego w wezwaniu do zapłaty, Kupujący  ma prawo potrącić należną kwotę wraz z odsetkami z bieżących należności.</w:t>
      </w:r>
    </w:p>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5B5CEC" w:rsidRPr="007D40E1" w:rsidRDefault="005B5CEC" w:rsidP="005B5CEC">
      <w:pPr>
        <w:numPr>
          <w:ilvl w:val="0"/>
          <w:numId w:val="46"/>
        </w:numPr>
        <w:suppressAutoHyphens/>
        <w:spacing w:after="200" w:line="276" w:lineRule="auto"/>
        <w:ind w:left="426" w:hanging="426"/>
        <w:jc w:val="both"/>
        <w:rPr>
          <w:rFonts w:eastAsia="Calibri"/>
        </w:rPr>
      </w:pPr>
      <w:r w:rsidRPr="007D40E1">
        <w:rPr>
          <w:rFonts w:eastAsia="Calibri"/>
          <w:lang w:eastAsia="zh-CN"/>
        </w:rPr>
        <w:t>Łączna maksymalna wysokość kar umownych, którą mogą dochodzić Strony wynosi 40 % wartości brutto umowy.</w:t>
      </w:r>
    </w:p>
    <w:p w:rsidR="005B5CEC" w:rsidRPr="007D40E1" w:rsidRDefault="005B5CEC" w:rsidP="005B5CEC">
      <w:pPr>
        <w:spacing w:after="200" w:line="276" w:lineRule="auto"/>
        <w:ind w:left="426" w:hanging="426"/>
        <w:jc w:val="center"/>
        <w:rPr>
          <w:rFonts w:eastAsia="Calibri"/>
        </w:rPr>
      </w:pPr>
      <w:r w:rsidRPr="007D40E1">
        <w:rPr>
          <w:rFonts w:eastAsia="Calibri"/>
        </w:rPr>
        <w:t>§ 6</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Wszelkie zmiany niniejszej umowy wymagają zgodnego oświadczenia stron umowy i formy pisemnej pod rygorem nieważności, chyba że umowa stanowi inaczej.</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W razie zwłoki w wykonaniu zamówienia, Kupujący ma prawo odstąpić od umowy bez potrzeby udzielania dodatkowego terminu. Wyznaczenie przez Kupującego nowego terminu nie zwalnia Sprzedającego od obowiązku zapłaty kar umownych.</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 xml:space="preserve"> W razie wystąpienia istotnej zmiany okoliczności powodującej, że wykonanie umowy nie leży w</w:t>
      </w:r>
      <w:r w:rsidR="007D40E1">
        <w:rPr>
          <w:rFonts w:eastAsia="Calibri"/>
        </w:rPr>
        <w:t> </w:t>
      </w:r>
      <w:r w:rsidRPr="007D40E1">
        <w:rPr>
          <w:rFonts w:eastAsia="Calibri"/>
        </w:rPr>
        <w:t>interesie publicznym, czego nie można było przewidzieć   w chwili zawarcia umowy, Kupujący może odstąpić od umowy w terminie 30 dni od powzięcia wiadomości o</w:t>
      </w:r>
      <w:r w:rsidR="00991DD9" w:rsidRPr="007D40E1">
        <w:rPr>
          <w:rFonts w:eastAsia="Calibri"/>
        </w:rPr>
        <w:t> </w:t>
      </w:r>
      <w:r w:rsidRPr="007D40E1">
        <w:rPr>
          <w:rFonts w:eastAsia="Calibri"/>
        </w:rPr>
        <w:t>powyższych okolicznościach. W takim przypadku Sprzedający może jedynie żądać wynagrodzenia należnego mu  z tytułu wykonanej części umowy.</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Kupujący zastrzega sobie prawo rezygnacji z zakupu części przedmiotu sprzedaży. Sprzedającemu nie przysługują z tego tytułu roszczenia odszkodowawcze. Kupujący deklaruje realizację co najmniej 60 % wartości umowy.</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W sprawach nieunormowanych w umowie będą miały zastosowanie przepisy ustawy  Prawo zamówień publicznych i Kodeksu Cywilnego.</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Ewentualne spory powstałe w związku z realizacją umowy rozstrzygane będą przez Sąd właściwy dla siedziby Kupującego.</w:t>
      </w:r>
    </w:p>
    <w:p w:rsidR="005B5CEC" w:rsidRPr="007D40E1" w:rsidRDefault="005B5CEC" w:rsidP="005B5CEC">
      <w:pPr>
        <w:numPr>
          <w:ilvl w:val="0"/>
          <w:numId w:val="32"/>
        </w:numPr>
        <w:suppressAutoHyphens/>
        <w:spacing w:after="200" w:line="276" w:lineRule="auto"/>
        <w:ind w:left="426" w:hanging="426"/>
        <w:jc w:val="both"/>
        <w:rPr>
          <w:rFonts w:eastAsia="Calibri"/>
        </w:rPr>
      </w:pPr>
      <w:r w:rsidRPr="007D40E1">
        <w:rPr>
          <w:rFonts w:eastAsia="Calibri"/>
        </w:rPr>
        <w:t>Umowa została spisana w dwóch egzemplarzach, po jednym dla każdej  ze Stron.</w:t>
      </w:r>
    </w:p>
    <w:p w:rsidR="00EB5A38" w:rsidRPr="005B5CEC" w:rsidRDefault="005B5CEC" w:rsidP="005B5CEC">
      <w:pPr>
        <w:spacing w:after="200" w:line="276" w:lineRule="auto"/>
        <w:ind w:left="426" w:hanging="426"/>
        <w:jc w:val="both"/>
        <w:rPr>
          <w:rFonts w:ascii="Cambria" w:eastAsia="Calibri" w:hAnsi="Cambria"/>
          <w:b/>
          <w:i/>
        </w:rPr>
      </w:pPr>
      <w:r w:rsidRPr="007D40E1">
        <w:rPr>
          <w:rFonts w:eastAsia="Calibri"/>
          <w:b/>
          <w:i/>
        </w:rPr>
        <w:t xml:space="preserve">         Sprzedający                                                                             </w:t>
      </w:r>
      <w:r w:rsidRPr="005B5CEC">
        <w:rPr>
          <w:rFonts w:ascii="Cambria" w:eastAsia="Calibri" w:hAnsi="Cambria"/>
          <w:b/>
          <w:i/>
        </w:rPr>
        <w:t xml:space="preserve">              </w:t>
      </w:r>
      <w:r w:rsidR="007D40E1">
        <w:rPr>
          <w:rFonts w:ascii="Cambria" w:eastAsia="Calibri" w:hAnsi="Cambria"/>
          <w:b/>
          <w:i/>
        </w:rPr>
        <w:t xml:space="preserve">                        </w:t>
      </w:r>
      <w:bookmarkStart w:id="6" w:name="_GoBack"/>
      <w:bookmarkEnd w:id="6"/>
      <w:r w:rsidRPr="005B5CEC">
        <w:rPr>
          <w:rFonts w:ascii="Cambria" w:eastAsia="Calibri" w:hAnsi="Cambria"/>
          <w:b/>
          <w:i/>
        </w:rPr>
        <w:t xml:space="preserve">     Kupujący                                                                                                       </w:t>
      </w:r>
    </w:p>
    <w:sectPr w:rsidR="00EB5A38" w:rsidRPr="005B5CEC" w:rsidSect="0002722F">
      <w:headerReference w:type="first" r:id="rId12"/>
      <w:footerReference w:type="first" r:id="rId13"/>
      <w:pgSz w:w="11906" w:h="16838"/>
      <w:pgMar w:top="2011" w:right="1418" w:bottom="1418"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1F8" w:rsidRDefault="006701F8" w:rsidP="0069224C">
      <w:pPr>
        <w:spacing w:after="0" w:line="240" w:lineRule="auto"/>
      </w:pPr>
      <w:r>
        <w:separator/>
      </w:r>
    </w:p>
  </w:endnote>
  <w:endnote w:type="continuationSeparator" w:id="0">
    <w:p w:rsidR="006701F8" w:rsidRDefault="006701F8" w:rsidP="0069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EE"/>
    <w:family w:val="roman"/>
    <w:pitch w:val="variable"/>
    <w:sig w:usb0="0000000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ert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C2A" w:rsidRPr="00F71786" w:rsidRDefault="00453C2A" w:rsidP="00E754F7">
    <w:pPr>
      <w:pBdr>
        <w:top w:val="single" w:sz="4" w:space="1" w:color="auto"/>
      </w:pBdr>
      <w:spacing w:after="0" w:line="240" w:lineRule="auto"/>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453C2A" w:rsidRDefault="00453C2A" w:rsidP="00E754F7">
    <w:pPr>
      <w:tabs>
        <w:tab w:val="left" w:pos="4820"/>
      </w:tabs>
      <w:spacing w:after="0" w:line="240" w:lineRule="auto"/>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453C2A" w:rsidRPr="00AA77C3" w:rsidRDefault="00453C2A" w:rsidP="00E754F7">
    <w:pPr>
      <w:spacing w:after="0" w:line="240" w:lineRule="auto"/>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453C2A" w:rsidRPr="00F71786" w:rsidRDefault="00453C2A" w:rsidP="00E754F7">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453C2A" w:rsidRPr="00E754F7" w:rsidRDefault="00453C2A" w:rsidP="00E754F7">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Pr>
        <w:rFonts w:ascii="Candara" w:hAnsi="Candara" w:cs="Tahoma"/>
        <w:b/>
        <w:color w:val="002060"/>
        <w:sz w:val="18"/>
        <w:szCs w:val="18"/>
      </w:rPr>
      <w:t>ks</w:t>
    </w:r>
    <w:r w:rsidRPr="00F71786">
      <w:rPr>
        <w:rFonts w:ascii="Candara" w:hAnsi="Candara" w:cs="Tahoma"/>
        <w:b/>
        <w:color w:val="002060"/>
        <w:sz w:val="18"/>
        <w:szCs w:val="18"/>
      </w:rPr>
      <w:t xml:space="preserve"> 13 43 41</w:t>
    </w:r>
    <w:r>
      <w:rPr>
        <w:rFonts w:ascii="Candara" w:hAnsi="Candara" w:cs="Tahoma"/>
        <w:b/>
        <w:color w:val="002060"/>
        <w:sz w:val="18"/>
        <w:szCs w:val="18"/>
      </w:rPr>
      <w:t> </w:t>
    </w:r>
    <w:r w:rsidRPr="00F71786">
      <w:rPr>
        <w:rFonts w:ascii="Candara" w:hAnsi="Candara" w:cs="Tahoma"/>
        <w:b/>
        <w:color w:val="002060"/>
        <w:sz w:val="18"/>
        <w:szCs w:val="18"/>
      </w:rPr>
      <w:t>420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1F8" w:rsidRDefault="006701F8" w:rsidP="0069224C">
      <w:pPr>
        <w:spacing w:after="0" w:line="240" w:lineRule="auto"/>
      </w:pPr>
      <w:r>
        <w:separator/>
      </w:r>
    </w:p>
  </w:footnote>
  <w:footnote w:type="continuationSeparator" w:id="0">
    <w:p w:rsidR="006701F8" w:rsidRDefault="006701F8" w:rsidP="00692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C2A" w:rsidRDefault="00453C2A" w:rsidP="00E754F7">
    <w:pPr>
      <w:spacing w:after="0" w:line="276" w:lineRule="auto"/>
      <w:ind w:left="1843"/>
      <w:rPr>
        <w:rFonts w:ascii="Candara" w:hAnsi="Candara" w:cs="Tahoma"/>
        <w:b/>
        <w:color w:val="002060"/>
        <w:sz w:val="28"/>
        <w:szCs w:val="28"/>
      </w:rPr>
    </w:pPr>
  </w:p>
  <w:p w:rsidR="00453C2A" w:rsidRDefault="00453C2A" w:rsidP="00E754F7">
    <w:pPr>
      <w:spacing w:after="0" w:line="276" w:lineRule="auto"/>
      <w:ind w:left="1843"/>
      <w:rPr>
        <w:rFonts w:ascii="Candara" w:hAnsi="Candara" w:cs="Tahoma"/>
        <w:b/>
        <w:color w:val="002060"/>
        <w:sz w:val="28"/>
        <w:szCs w:val="28"/>
      </w:rPr>
    </w:pPr>
  </w:p>
  <w:p w:rsidR="00453C2A" w:rsidRPr="005833EF" w:rsidRDefault="00453C2A" w:rsidP="00E754F7">
    <w:pPr>
      <w:spacing w:after="0" w:line="276" w:lineRule="auto"/>
      <w:ind w:left="1843"/>
      <w:rPr>
        <w:rFonts w:ascii="Candara" w:hAnsi="Candara" w:cs="Tahoma"/>
        <w:b/>
        <w:color w:val="002060"/>
        <w:sz w:val="28"/>
        <w:szCs w:val="28"/>
      </w:rPr>
    </w:pPr>
    <w:r>
      <w:rPr>
        <w:noProof/>
        <w:lang w:eastAsia="pl-PL"/>
      </w:rPr>
      <w:drawing>
        <wp:anchor distT="0" distB="0" distL="114300" distR="114300" simplePos="0" relativeHeight="251659264" behindDoc="1" locked="0" layoutInCell="1" allowOverlap="1" wp14:anchorId="5FA577B2" wp14:editId="69EDDB34">
          <wp:simplePos x="0" y="0"/>
          <wp:positionH relativeFrom="column">
            <wp:posOffset>4986655</wp:posOffset>
          </wp:positionH>
          <wp:positionV relativeFrom="paragraph">
            <wp:posOffset>-97155</wp:posOffset>
          </wp:positionV>
          <wp:extent cx="709295" cy="68580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lang w:eastAsia="pl-PL"/>
      </w:rPr>
      <w:drawing>
        <wp:anchor distT="0" distB="0" distL="114300" distR="114300" simplePos="0" relativeHeight="251656192" behindDoc="0" locked="0" layoutInCell="1" allowOverlap="1" wp14:anchorId="64FF372D" wp14:editId="2DF498A8">
          <wp:simplePos x="0" y="0"/>
          <wp:positionH relativeFrom="column">
            <wp:posOffset>-4445</wp:posOffset>
          </wp:positionH>
          <wp:positionV relativeFrom="paragraph">
            <wp:posOffset>-278130</wp:posOffset>
          </wp:positionV>
          <wp:extent cx="1028700" cy="990600"/>
          <wp:effectExtent l="0" t="0" r="0" b="0"/>
          <wp:wrapSquare wrapText="bothSides"/>
          <wp:docPr id="12" name="Obraz 12"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453C2A" w:rsidRPr="005833EF" w:rsidRDefault="00453C2A" w:rsidP="00E754F7">
    <w:pPr>
      <w:spacing w:after="0" w:line="240" w:lineRule="auto"/>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453C2A" w:rsidRDefault="00453C2A" w:rsidP="00E754F7">
    <w:pPr>
      <w:spacing w:after="0" w:line="240" w:lineRule="auto"/>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453C2A" w:rsidRPr="00E754F7" w:rsidRDefault="00453C2A" w:rsidP="00E754F7">
    <w:pPr>
      <w:spacing w:after="0" w:line="240" w:lineRule="auto"/>
      <w:rPr>
        <w:rFonts w:ascii="Candara" w:eastAsia="Times New Roman" w:hAnsi="Candara" w:cs="Tahoma"/>
        <w:color w:val="002060"/>
        <w:sz w:val="25"/>
        <w:szCs w:val="25"/>
        <w:lang w:eastAsia="pl-PL"/>
      </w:rPr>
    </w:pPr>
    <w:r>
      <w:rPr>
        <w:rFonts w:ascii="Candara" w:eastAsia="Times New Roman" w:hAnsi="Candara" w:cs="Tahoma"/>
        <w:color w:val="002060"/>
        <w:sz w:val="25"/>
        <w:szCs w:val="25"/>
        <w:lang w:eastAsia="pl-PL"/>
      </w:rPr>
      <w:t>_______________________________________________________________________</w:t>
    </w:r>
  </w:p>
  <w:p w:rsidR="00453C2A" w:rsidRDefault="00453C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7FF2CED0"/>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heme="minorHAnsi" w:eastAsia="Times New Roman" w:hAnsiTheme="minorHAnsi" w:cstheme="minorHAnsi" w:hint="default"/>
        <w:b w:val="0"/>
      </w:rPr>
    </w:lvl>
    <w:lvl w:ilvl="2">
      <w:start w:val="1"/>
      <w:numFmt w:val="decimal"/>
      <w:lvlText w:val="%3)"/>
      <w:lvlJc w:val="left"/>
      <w:pPr>
        <w:tabs>
          <w:tab w:val="num" w:pos="0"/>
        </w:tabs>
        <w:ind w:left="720" w:hanging="720"/>
      </w:pPr>
      <w:rPr>
        <w:rFonts w:asciiTheme="majorHAnsi" w:eastAsia="Times New Roman" w:hAnsiTheme="majorHAnsi" w:cstheme="majorHAnsi" w:hint="default"/>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3565" w:hanging="360"/>
      </w:pPr>
      <w:rPr>
        <w:rFonts w:ascii="Symbol" w:hAnsi="Symbol" w:cs="Symbol" w:hint="default"/>
      </w:rPr>
    </w:lvl>
  </w:abstractNum>
  <w:abstractNum w:abstractNumId="3" w15:restartNumberingAfterBreak="0">
    <w:nsid w:val="0000000C"/>
    <w:multiLevelType w:val="singleLevel"/>
    <w:tmpl w:val="0000000C"/>
    <w:name w:val="WW8Num12"/>
    <w:lvl w:ilvl="0">
      <w:start w:val="1"/>
      <w:numFmt w:val="bullet"/>
      <w:lvlText w:val=""/>
      <w:lvlJc w:val="left"/>
      <w:pPr>
        <w:tabs>
          <w:tab w:val="num" w:pos="283"/>
        </w:tabs>
        <w:ind w:left="283" w:hanging="283"/>
      </w:pPr>
      <w:rPr>
        <w:rFonts w:ascii="Symbol" w:hAnsi="Symbol" w:cs="Symbol" w:hint="default"/>
      </w:rPr>
    </w:lvl>
  </w:abstractNum>
  <w:abstractNum w:abstractNumId="4" w15:restartNumberingAfterBreak="0">
    <w:nsid w:val="0000000D"/>
    <w:multiLevelType w:val="multilevel"/>
    <w:tmpl w:val="F80C79CA"/>
    <w:name w:val="WW8Num13"/>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E"/>
    <w:multiLevelType w:val="singleLevel"/>
    <w:tmpl w:val="0000000E"/>
    <w:name w:val="WW8Num14"/>
    <w:lvl w:ilvl="0">
      <w:start w:val="1"/>
      <w:numFmt w:val="bullet"/>
      <w:lvlText w:val=""/>
      <w:lvlJc w:val="left"/>
      <w:pPr>
        <w:tabs>
          <w:tab w:val="num" w:pos="0"/>
        </w:tabs>
        <w:ind w:left="1440" w:hanging="360"/>
      </w:pPr>
      <w:rPr>
        <w:rFonts w:ascii="Symbol" w:hAnsi="Symbol" w:cs="Symbol" w:hint="default"/>
      </w:rPr>
    </w:lvl>
  </w:abstractNum>
  <w:abstractNum w:abstractNumId="6" w15:restartNumberingAfterBreak="0">
    <w:nsid w:val="0000000F"/>
    <w:multiLevelType w:val="multilevel"/>
    <w:tmpl w:val="2E82AF4A"/>
    <w:name w:val="WW8Num17"/>
    <w:lvl w:ilvl="0">
      <w:start w:val="1"/>
      <w:numFmt w:val="decimal"/>
      <w:lvlText w:val="%1."/>
      <w:lvlJc w:val="left"/>
      <w:pPr>
        <w:tabs>
          <w:tab w:val="num" w:pos="540"/>
        </w:tabs>
        <w:ind w:left="540" w:hanging="540"/>
      </w:pPr>
      <w:rPr>
        <w:rFonts w:asciiTheme="minorHAnsi" w:eastAsia="Times New Roman" w:hAnsiTheme="minorHAnsi" w:cstheme="minorHAnsi" w:hint="default"/>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0"/>
    <w:multiLevelType w:val="singleLevel"/>
    <w:tmpl w:val="780CFD84"/>
    <w:name w:val="WW8Num16"/>
    <w:lvl w:ilvl="0">
      <w:start w:val="1"/>
      <w:numFmt w:val="decimal"/>
      <w:suff w:val="nothing"/>
      <w:lvlText w:val="%1)"/>
      <w:lvlJc w:val="left"/>
      <w:pPr>
        <w:tabs>
          <w:tab w:val="num" w:pos="0"/>
        </w:tabs>
        <w:ind w:left="0" w:firstLine="0"/>
      </w:pPr>
      <w:rPr>
        <w:rFonts w:asciiTheme="minorHAnsi" w:hAnsiTheme="minorHAnsi" w:cstheme="minorHAnsi" w:hint="default"/>
        <w:sz w:val="22"/>
        <w:szCs w:val="22"/>
      </w:rPr>
    </w:lvl>
  </w:abstractNum>
  <w:abstractNum w:abstractNumId="8"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9" w15:restartNumberingAfterBreak="0">
    <w:nsid w:val="00000013"/>
    <w:multiLevelType w:val="singleLevel"/>
    <w:tmpl w:val="1EB201CC"/>
    <w:name w:val="WW8Num19"/>
    <w:lvl w:ilvl="0">
      <w:start w:val="1"/>
      <w:numFmt w:val="decimal"/>
      <w:lvlText w:val="%1."/>
      <w:lvlJc w:val="left"/>
      <w:pPr>
        <w:tabs>
          <w:tab w:val="num" w:pos="0"/>
        </w:tabs>
        <w:ind w:left="1080" w:hanging="360"/>
      </w:pPr>
      <w:rPr>
        <w:rFonts w:asciiTheme="minorHAnsi" w:eastAsiaTheme="minorHAnsi" w:hAnsiTheme="minorHAnsi" w:cstheme="minorHAnsi"/>
      </w:rPr>
    </w:lvl>
  </w:abstractNum>
  <w:abstractNum w:abstractNumId="10" w15:restartNumberingAfterBreak="0">
    <w:nsid w:val="000038DF"/>
    <w:multiLevelType w:val="multilevel"/>
    <w:tmpl w:val="0FB84E9A"/>
    <w:lvl w:ilvl="0">
      <w:start w:val="5"/>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1" w15:restartNumberingAfterBreak="0">
    <w:nsid w:val="025113CE"/>
    <w:multiLevelType w:val="multilevel"/>
    <w:tmpl w:val="7302A7C0"/>
    <w:lvl w:ilvl="0">
      <w:start w:val="7"/>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2"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4"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10122A41"/>
    <w:multiLevelType w:val="hybridMultilevel"/>
    <w:tmpl w:val="91829A7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1245824"/>
    <w:multiLevelType w:val="multilevel"/>
    <w:tmpl w:val="7E52795E"/>
    <w:lvl w:ilvl="0">
      <w:start w:val="1"/>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8" w15:restartNumberingAfterBreak="0">
    <w:nsid w:val="182E53CE"/>
    <w:multiLevelType w:val="hybridMultilevel"/>
    <w:tmpl w:val="AA0C355E"/>
    <w:lvl w:ilvl="0" w:tplc="B4084DBA">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883AB7"/>
    <w:multiLevelType w:val="hybridMultilevel"/>
    <w:tmpl w:val="690A121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4" w15:restartNumberingAfterBreak="0">
    <w:nsid w:val="27C13F20"/>
    <w:multiLevelType w:val="hybridMultilevel"/>
    <w:tmpl w:val="F72292EE"/>
    <w:lvl w:ilvl="0" w:tplc="FFAC2F9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F464741"/>
    <w:multiLevelType w:val="hybridMultilevel"/>
    <w:tmpl w:val="EC1C7A12"/>
    <w:lvl w:ilvl="0" w:tplc="8F4CF90C">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975777"/>
    <w:multiLevelType w:val="hybridMultilevel"/>
    <w:tmpl w:val="8C46E9C8"/>
    <w:lvl w:ilvl="0" w:tplc="EC145EB2">
      <w:start w:val="23"/>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7E1608"/>
    <w:multiLevelType w:val="hybridMultilevel"/>
    <w:tmpl w:val="33AE2542"/>
    <w:lvl w:ilvl="0" w:tplc="FDFE8B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FE6F2F"/>
    <w:multiLevelType w:val="multilevel"/>
    <w:tmpl w:val="7A9C491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08E47BB"/>
    <w:multiLevelType w:val="hybridMultilevel"/>
    <w:tmpl w:val="E8B02A76"/>
    <w:lvl w:ilvl="0" w:tplc="F886B4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35" w15:restartNumberingAfterBreak="0">
    <w:nsid w:val="44675505"/>
    <w:multiLevelType w:val="multilevel"/>
    <w:tmpl w:val="ED76736E"/>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6945560"/>
    <w:multiLevelType w:val="multilevel"/>
    <w:tmpl w:val="68C6EF8C"/>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7763890"/>
    <w:multiLevelType w:val="multilevel"/>
    <w:tmpl w:val="D1BEEB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A0A1F75"/>
    <w:multiLevelType w:val="multilevel"/>
    <w:tmpl w:val="63B6BB8E"/>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CD12AB2"/>
    <w:multiLevelType w:val="hybridMultilevel"/>
    <w:tmpl w:val="A5C276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4E23A29"/>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568E6014"/>
    <w:multiLevelType w:val="hybridMultilevel"/>
    <w:tmpl w:val="643A683E"/>
    <w:lvl w:ilvl="0" w:tplc="F1CA76CA">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6C0130"/>
    <w:multiLevelType w:val="hybridMultilevel"/>
    <w:tmpl w:val="9030131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3" w15:restartNumberingAfterBreak="0">
    <w:nsid w:val="5C2658D5"/>
    <w:multiLevelType w:val="multilevel"/>
    <w:tmpl w:val="15107A4A"/>
    <w:lvl w:ilvl="0">
      <w:start w:val="1"/>
      <w:numFmt w:val="decimal"/>
      <w:lvlText w:val="%1."/>
      <w:lvlJc w:val="left"/>
      <w:pPr>
        <w:ind w:left="1146" w:hanging="360"/>
      </w:p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866" w:hanging="108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2226" w:hanging="144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586" w:hanging="1800"/>
      </w:pPr>
      <w:rPr>
        <w:rFonts w:hint="default"/>
        <w:b/>
      </w:rPr>
    </w:lvl>
    <w:lvl w:ilvl="8">
      <w:start w:val="1"/>
      <w:numFmt w:val="decimal"/>
      <w:isLgl/>
      <w:lvlText w:val="%1.%2.%3.%4.%5.%6.%7.%8.%9"/>
      <w:lvlJc w:val="left"/>
      <w:pPr>
        <w:ind w:left="2586" w:hanging="1800"/>
      </w:pPr>
      <w:rPr>
        <w:rFonts w:hint="default"/>
        <w:b/>
      </w:rPr>
    </w:lvl>
  </w:abstractNum>
  <w:abstractNum w:abstractNumId="44" w15:restartNumberingAfterBreak="0">
    <w:nsid w:val="617F0AEB"/>
    <w:multiLevelType w:val="multilevel"/>
    <w:tmpl w:val="E4ECEF68"/>
    <w:lvl w:ilvl="0">
      <w:start w:val="1"/>
      <w:numFmt w:val="decimal"/>
      <w:lvlText w:val="%1."/>
      <w:lvlJc w:val="left"/>
      <w:rPr>
        <w:rFonts w:asciiTheme="majorHAnsi" w:eastAsia="Trebuchet MS" w:hAnsiTheme="majorHAnsi" w:cstheme="maj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35F73D7"/>
    <w:multiLevelType w:val="hybridMultilevel"/>
    <w:tmpl w:val="5ACCE114"/>
    <w:lvl w:ilvl="0" w:tplc="49EC32C2">
      <w:start w:val="1"/>
      <w:numFmt w:val="lowerLetter"/>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9315C60"/>
    <w:multiLevelType w:val="multilevel"/>
    <w:tmpl w:val="6F96365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9594BD4"/>
    <w:multiLevelType w:val="hybridMultilevel"/>
    <w:tmpl w:val="8954D314"/>
    <w:lvl w:ilvl="0" w:tplc="060EB27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47327B8"/>
    <w:multiLevelType w:val="hybridMultilevel"/>
    <w:tmpl w:val="FCE21F94"/>
    <w:lvl w:ilvl="0" w:tplc="7478A622">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FB0960"/>
    <w:multiLevelType w:val="hybridMultilevel"/>
    <w:tmpl w:val="21BEBEBE"/>
    <w:lvl w:ilvl="0" w:tplc="55620EC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75F4B24"/>
    <w:multiLevelType w:val="multilevel"/>
    <w:tmpl w:val="F258B64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A46107C"/>
    <w:multiLevelType w:val="multilevel"/>
    <w:tmpl w:val="C55AC9C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B360F01"/>
    <w:multiLevelType w:val="hybridMultilevel"/>
    <w:tmpl w:val="269C7728"/>
    <w:lvl w:ilvl="0" w:tplc="EC26F002">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BC3530"/>
    <w:multiLevelType w:val="hybridMultilevel"/>
    <w:tmpl w:val="56465154"/>
    <w:lvl w:ilvl="0" w:tplc="A5FA00B2">
      <w:start w:val="27"/>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3"/>
  </w:num>
  <w:num w:numId="3">
    <w:abstractNumId w:val="30"/>
  </w:num>
  <w:num w:numId="4">
    <w:abstractNumId w:val="10"/>
  </w:num>
  <w:num w:numId="5">
    <w:abstractNumId w:val="11"/>
  </w:num>
  <w:num w:numId="6">
    <w:abstractNumId w:val="4"/>
  </w:num>
  <w:num w:numId="7">
    <w:abstractNumId w:val="0"/>
  </w:num>
  <w:num w:numId="8">
    <w:abstractNumId w:val="46"/>
  </w:num>
  <w:num w:numId="9">
    <w:abstractNumId w:val="44"/>
  </w:num>
  <w:num w:numId="10">
    <w:abstractNumId w:val="37"/>
  </w:num>
  <w:num w:numId="11">
    <w:abstractNumId w:val="35"/>
  </w:num>
  <w:num w:numId="12">
    <w:abstractNumId w:val="55"/>
  </w:num>
  <w:num w:numId="13">
    <w:abstractNumId w:val="28"/>
  </w:num>
  <w:num w:numId="14">
    <w:abstractNumId w:val="53"/>
  </w:num>
  <w:num w:numId="15">
    <w:abstractNumId w:val="31"/>
  </w:num>
  <w:num w:numId="16">
    <w:abstractNumId w:val="36"/>
  </w:num>
  <w:num w:numId="17">
    <w:abstractNumId w:val="54"/>
  </w:num>
  <w:num w:numId="18">
    <w:abstractNumId w:val="38"/>
  </w:num>
  <w:num w:numId="19">
    <w:abstractNumId w:val="7"/>
  </w:num>
  <w:num w:numId="20">
    <w:abstractNumId w:val="8"/>
  </w:num>
  <w:num w:numId="21">
    <w:abstractNumId w:val="6"/>
  </w:num>
  <w:num w:numId="22">
    <w:abstractNumId w:val="21"/>
  </w:num>
  <w:num w:numId="23">
    <w:abstractNumId w:val="41"/>
  </w:num>
  <w:num w:numId="24">
    <w:abstractNumId w:val="26"/>
  </w:num>
  <w:num w:numId="25">
    <w:abstractNumId w:val="57"/>
  </w:num>
  <w:num w:numId="26">
    <w:abstractNumId w:val="32"/>
  </w:num>
  <w:num w:numId="27">
    <w:abstractNumId w:val="51"/>
  </w:num>
  <w:num w:numId="28">
    <w:abstractNumId w:val="12"/>
  </w:num>
  <w:num w:numId="29">
    <w:abstractNumId w:val="49"/>
  </w:num>
  <w:num w:numId="30">
    <w:abstractNumId w:val="14"/>
  </w:num>
  <w:num w:numId="31">
    <w:abstractNumId w:val="16"/>
  </w:num>
  <w:num w:numId="32">
    <w:abstractNumId w:val="39"/>
  </w:num>
  <w:num w:numId="33">
    <w:abstractNumId w:val="48"/>
  </w:num>
  <w:num w:numId="34">
    <w:abstractNumId w:val="52"/>
  </w:num>
  <w:num w:numId="35">
    <w:abstractNumId w:val="42"/>
  </w:num>
  <w:num w:numId="36">
    <w:abstractNumId w:val="24"/>
  </w:num>
  <w:num w:numId="37">
    <w:abstractNumId w:val="33"/>
  </w:num>
  <w:num w:numId="38">
    <w:abstractNumId w:val="47"/>
  </w:num>
  <w:num w:numId="39">
    <w:abstractNumId w:val="18"/>
  </w:num>
  <w:num w:numId="40">
    <w:abstractNumId w:val="45"/>
  </w:num>
  <w:num w:numId="41">
    <w:abstractNumId w:val="22"/>
  </w:num>
  <w:num w:numId="42">
    <w:abstractNumId w:val="34"/>
  </w:num>
  <w:num w:numId="43">
    <w:abstractNumId w:val="27"/>
  </w:num>
  <w:num w:numId="44">
    <w:abstractNumId w:val="15"/>
  </w:num>
  <w:num w:numId="45">
    <w:abstractNumId w:val="40"/>
  </w:num>
  <w:num w:numId="46">
    <w:abstractNumId w:val="19"/>
  </w:num>
  <w:num w:numId="47">
    <w:abstractNumId w:val="23"/>
  </w:num>
  <w:num w:numId="48">
    <w:abstractNumId w:val="20"/>
  </w:num>
  <w:num w:numId="49">
    <w:abstractNumId w:val="13"/>
  </w:num>
  <w:num w:numId="50">
    <w:abstractNumId w:val="50"/>
  </w:num>
  <w:num w:numId="51">
    <w:abstractNumId w:val="29"/>
  </w:num>
  <w:num w:numId="52">
    <w:abstractNumId w:val="25"/>
  </w:num>
  <w:num w:numId="53">
    <w:abstractNumId w:val="5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4C"/>
    <w:rsid w:val="000163C5"/>
    <w:rsid w:val="00026F4B"/>
    <w:rsid w:val="0002722F"/>
    <w:rsid w:val="00036AC4"/>
    <w:rsid w:val="00036D09"/>
    <w:rsid w:val="000559C0"/>
    <w:rsid w:val="00057F0B"/>
    <w:rsid w:val="00062151"/>
    <w:rsid w:val="00066430"/>
    <w:rsid w:val="00071AF9"/>
    <w:rsid w:val="00080898"/>
    <w:rsid w:val="000812DF"/>
    <w:rsid w:val="00086ABE"/>
    <w:rsid w:val="00094849"/>
    <w:rsid w:val="000B1327"/>
    <w:rsid w:val="0010448E"/>
    <w:rsid w:val="00104B97"/>
    <w:rsid w:val="00107040"/>
    <w:rsid w:val="001073A6"/>
    <w:rsid w:val="0012289C"/>
    <w:rsid w:val="00131644"/>
    <w:rsid w:val="00134589"/>
    <w:rsid w:val="00137A6F"/>
    <w:rsid w:val="001545F6"/>
    <w:rsid w:val="001652BC"/>
    <w:rsid w:val="00176D83"/>
    <w:rsid w:val="0018571D"/>
    <w:rsid w:val="001E35C1"/>
    <w:rsid w:val="001E429E"/>
    <w:rsid w:val="001F7DF4"/>
    <w:rsid w:val="00220066"/>
    <w:rsid w:val="00253E91"/>
    <w:rsid w:val="00271E72"/>
    <w:rsid w:val="00281858"/>
    <w:rsid w:val="00292122"/>
    <w:rsid w:val="002A4858"/>
    <w:rsid w:val="002C2EEF"/>
    <w:rsid w:val="002C7B7D"/>
    <w:rsid w:val="002D1605"/>
    <w:rsid w:val="002F44B9"/>
    <w:rsid w:val="00303ACB"/>
    <w:rsid w:val="003431A2"/>
    <w:rsid w:val="00350B44"/>
    <w:rsid w:val="00356D3B"/>
    <w:rsid w:val="003639B2"/>
    <w:rsid w:val="00391EB4"/>
    <w:rsid w:val="003A4E1E"/>
    <w:rsid w:val="003B455E"/>
    <w:rsid w:val="003C771E"/>
    <w:rsid w:val="003F59E0"/>
    <w:rsid w:val="00400EDC"/>
    <w:rsid w:val="0040162D"/>
    <w:rsid w:val="00423A69"/>
    <w:rsid w:val="00451CF0"/>
    <w:rsid w:val="00453C2A"/>
    <w:rsid w:val="0045627D"/>
    <w:rsid w:val="00477083"/>
    <w:rsid w:val="00485212"/>
    <w:rsid w:val="00487632"/>
    <w:rsid w:val="004944FF"/>
    <w:rsid w:val="004A3A79"/>
    <w:rsid w:val="004C2B7B"/>
    <w:rsid w:val="004E0D30"/>
    <w:rsid w:val="005077AB"/>
    <w:rsid w:val="00514D91"/>
    <w:rsid w:val="005373F4"/>
    <w:rsid w:val="0057565F"/>
    <w:rsid w:val="00575EE8"/>
    <w:rsid w:val="00582EC4"/>
    <w:rsid w:val="005833EF"/>
    <w:rsid w:val="00595385"/>
    <w:rsid w:val="005A6DD3"/>
    <w:rsid w:val="005B42FD"/>
    <w:rsid w:val="005B5CEC"/>
    <w:rsid w:val="005D6696"/>
    <w:rsid w:val="005E3382"/>
    <w:rsid w:val="005F0ABD"/>
    <w:rsid w:val="006025D1"/>
    <w:rsid w:val="00610CF9"/>
    <w:rsid w:val="0063046A"/>
    <w:rsid w:val="00653FD5"/>
    <w:rsid w:val="0066121A"/>
    <w:rsid w:val="00667B5D"/>
    <w:rsid w:val="006701F8"/>
    <w:rsid w:val="0067518B"/>
    <w:rsid w:val="00683FEF"/>
    <w:rsid w:val="0069224C"/>
    <w:rsid w:val="006A7B3E"/>
    <w:rsid w:val="006B5C79"/>
    <w:rsid w:val="006D5F2F"/>
    <w:rsid w:val="006E2EE1"/>
    <w:rsid w:val="006F719A"/>
    <w:rsid w:val="00721DA0"/>
    <w:rsid w:val="00723AAD"/>
    <w:rsid w:val="00734F39"/>
    <w:rsid w:val="00742866"/>
    <w:rsid w:val="00742F6B"/>
    <w:rsid w:val="007514B6"/>
    <w:rsid w:val="007517E2"/>
    <w:rsid w:val="007604FB"/>
    <w:rsid w:val="007610A0"/>
    <w:rsid w:val="007646E7"/>
    <w:rsid w:val="00772D58"/>
    <w:rsid w:val="007A0E47"/>
    <w:rsid w:val="007B3019"/>
    <w:rsid w:val="007D198A"/>
    <w:rsid w:val="007D40E1"/>
    <w:rsid w:val="007D5418"/>
    <w:rsid w:val="007E729B"/>
    <w:rsid w:val="00801E33"/>
    <w:rsid w:val="0082593F"/>
    <w:rsid w:val="00833056"/>
    <w:rsid w:val="00842D5A"/>
    <w:rsid w:val="008573B3"/>
    <w:rsid w:val="008A1004"/>
    <w:rsid w:val="008D400C"/>
    <w:rsid w:val="008D589A"/>
    <w:rsid w:val="008D7278"/>
    <w:rsid w:val="008E1EAA"/>
    <w:rsid w:val="008F09A3"/>
    <w:rsid w:val="009311FF"/>
    <w:rsid w:val="00946312"/>
    <w:rsid w:val="00953ADE"/>
    <w:rsid w:val="009659A7"/>
    <w:rsid w:val="00991DD9"/>
    <w:rsid w:val="009D22B3"/>
    <w:rsid w:val="009D4404"/>
    <w:rsid w:val="009D61E9"/>
    <w:rsid w:val="009E7B50"/>
    <w:rsid w:val="009F0324"/>
    <w:rsid w:val="009F035C"/>
    <w:rsid w:val="009F3A85"/>
    <w:rsid w:val="009F3F4A"/>
    <w:rsid w:val="00A078DD"/>
    <w:rsid w:val="00A23B29"/>
    <w:rsid w:val="00A42A0E"/>
    <w:rsid w:val="00A60586"/>
    <w:rsid w:val="00A630D3"/>
    <w:rsid w:val="00A63A29"/>
    <w:rsid w:val="00A7217A"/>
    <w:rsid w:val="00A76296"/>
    <w:rsid w:val="00A768A3"/>
    <w:rsid w:val="00AA77C3"/>
    <w:rsid w:val="00AB40EA"/>
    <w:rsid w:val="00AE3BA0"/>
    <w:rsid w:val="00AE5422"/>
    <w:rsid w:val="00AE6B3E"/>
    <w:rsid w:val="00AF3C0C"/>
    <w:rsid w:val="00AF7BEE"/>
    <w:rsid w:val="00B02302"/>
    <w:rsid w:val="00B1527E"/>
    <w:rsid w:val="00B274C3"/>
    <w:rsid w:val="00B64934"/>
    <w:rsid w:val="00B93BC0"/>
    <w:rsid w:val="00BC0BC9"/>
    <w:rsid w:val="00BC3D0D"/>
    <w:rsid w:val="00BC590E"/>
    <w:rsid w:val="00BE1A74"/>
    <w:rsid w:val="00C222B7"/>
    <w:rsid w:val="00CA54FF"/>
    <w:rsid w:val="00CC4E9F"/>
    <w:rsid w:val="00CD2E88"/>
    <w:rsid w:val="00CD35BA"/>
    <w:rsid w:val="00CE6444"/>
    <w:rsid w:val="00D00C02"/>
    <w:rsid w:val="00D06976"/>
    <w:rsid w:val="00D11DDC"/>
    <w:rsid w:val="00D14E0F"/>
    <w:rsid w:val="00D36A8B"/>
    <w:rsid w:val="00D40FA6"/>
    <w:rsid w:val="00D43A4A"/>
    <w:rsid w:val="00D651BF"/>
    <w:rsid w:val="00D73590"/>
    <w:rsid w:val="00D76484"/>
    <w:rsid w:val="00D90A12"/>
    <w:rsid w:val="00D92956"/>
    <w:rsid w:val="00DC28F1"/>
    <w:rsid w:val="00DC3FD8"/>
    <w:rsid w:val="00DC42EC"/>
    <w:rsid w:val="00DD4BCF"/>
    <w:rsid w:val="00DD6352"/>
    <w:rsid w:val="00DE7C69"/>
    <w:rsid w:val="00DF0732"/>
    <w:rsid w:val="00E11972"/>
    <w:rsid w:val="00E40407"/>
    <w:rsid w:val="00E42947"/>
    <w:rsid w:val="00E71A6A"/>
    <w:rsid w:val="00E754F7"/>
    <w:rsid w:val="00E94892"/>
    <w:rsid w:val="00E96D83"/>
    <w:rsid w:val="00EA3A37"/>
    <w:rsid w:val="00EB5950"/>
    <w:rsid w:val="00EB5A38"/>
    <w:rsid w:val="00EC7A95"/>
    <w:rsid w:val="00EE2D77"/>
    <w:rsid w:val="00EF6691"/>
    <w:rsid w:val="00EF7FB5"/>
    <w:rsid w:val="00F06506"/>
    <w:rsid w:val="00F07AAF"/>
    <w:rsid w:val="00F110E2"/>
    <w:rsid w:val="00F14ECA"/>
    <w:rsid w:val="00F17B08"/>
    <w:rsid w:val="00F3191D"/>
    <w:rsid w:val="00F31A36"/>
    <w:rsid w:val="00F6336D"/>
    <w:rsid w:val="00F71786"/>
    <w:rsid w:val="00F732E7"/>
    <w:rsid w:val="00F85E86"/>
    <w:rsid w:val="00F92AE5"/>
    <w:rsid w:val="00FD0295"/>
    <w:rsid w:val="00FE607C"/>
    <w:rsid w:val="00FE7665"/>
    <w:rsid w:val="00FF3F66"/>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4FCF0"/>
  <w15:docId w15:val="{516AD631-D7C3-4C97-BA49-C212DCF1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qFormat/>
    <w:rsid w:val="00E40407"/>
    <w:pPr>
      <w:keepNext/>
      <w:spacing w:before="240" w:after="60" w:line="240" w:lineRule="auto"/>
      <w:outlineLvl w:val="3"/>
    </w:pPr>
    <w:rPr>
      <w:rFonts w:ascii="Times New (W1)" w:eastAsia="Times New Roman" w:hAnsi="Times New (W1)"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2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24C"/>
  </w:style>
  <w:style w:type="paragraph" w:styleId="Stopka">
    <w:name w:val="footer"/>
    <w:basedOn w:val="Normalny"/>
    <w:link w:val="StopkaZnak"/>
    <w:uiPriority w:val="99"/>
    <w:unhideWhenUsed/>
    <w:rsid w:val="006922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24C"/>
  </w:style>
  <w:style w:type="character" w:styleId="Hipercze">
    <w:name w:val="Hyperlink"/>
    <w:basedOn w:val="Domylnaczcionkaakapitu"/>
    <w:uiPriority w:val="99"/>
    <w:unhideWhenUsed/>
    <w:rsid w:val="0069224C"/>
    <w:rPr>
      <w:color w:val="0563C1" w:themeColor="hyperlink"/>
      <w:u w:val="single"/>
    </w:rPr>
  </w:style>
  <w:style w:type="character" w:customStyle="1" w:styleId="Nierozpoznanawzmianka1">
    <w:name w:val="Nierozpoznana wzmianka1"/>
    <w:basedOn w:val="Domylnaczcionkaakapitu"/>
    <w:uiPriority w:val="99"/>
    <w:semiHidden/>
    <w:unhideWhenUsed/>
    <w:rsid w:val="0069224C"/>
    <w:rPr>
      <w:color w:val="605E5C"/>
      <w:shd w:val="clear" w:color="auto" w:fill="E1DFDD"/>
    </w:rPr>
  </w:style>
  <w:style w:type="table" w:styleId="Tabela-Siatka">
    <w:name w:val="Table Grid"/>
    <w:basedOn w:val="Standardowy"/>
    <w:uiPriority w:val="39"/>
    <w:rsid w:val="00692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545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45F6"/>
    <w:rPr>
      <w:rFonts w:ascii="Segoe UI" w:hAnsi="Segoe UI" w:cs="Segoe UI"/>
      <w:sz w:val="18"/>
      <w:szCs w:val="18"/>
    </w:rPr>
  </w:style>
  <w:style w:type="character" w:customStyle="1" w:styleId="Nagwek4Znak">
    <w:name w:val="Nagłówek 4 Znak"/>
    <w:basedOn w:val="Domylnaczcionkaakapitu"/>
    <w:link w:val="Nagwek4"/>
    <w:rsid w:val="00E40407"/>
    <w:rPr>
      <w:rFonts w:ascii="Times New (W1)" w:eastAsia="Times New Roman" w:hAnsi="Times New (W1)" w:cs="Times New Roman"/>
      <w:b/>
      <w:bCs/>
      <w:sz w:val="28"/>
      <w:szCs w:val="28"/>
      <w:lang w:val="x-none" w:eastAsia="x-none"/>
    </w:rPr>
  </w:style>
  <w:style w:type="paragraph" w:styleId="Tytu">
    <w:name w:val="Title"/>
    <w:aliases w:val=" Znak"/>
    <w:basedOn w:val="Normalny"/>
    <w:link w:val="TytuZnak"/>
    <w:qFormat/>
    <w:rsid w:val="00E40407"/>
    <w:pPr>
      <w:overflowPunct w:val="0"/>
      <w:autoSpaceDE w:val="0"/>
      <w:autoSpaceDN w:val="0"/>
      <w:adjustRightInd w:val="0"/>
      <w:spacing w:after="0" w:line="240" w:lineRule="auto"/>
      <w:jc w:val="center"/>
      <w:textAlignment w:val="baseline"/>
    </w:pPr>
    <w:rPr>
      <w:rFonts w:ascii="Garamond" w:eastAsia="Times New Roman" w:hAnsi="Garamond" w:cs="Times New Roman"/>
      <w:b/>
      <w:bCs/>
      <w:sz w:val="24"/>
      <w:szCs w:val="24"/>
      <w:lang w:val="x-none" w:eastAsia="x-none"/>
    </w:rPr>
  </w:style>
  <w:style w:type="character" w:customStyle="1" w:styleId="TytuZnak">
    <w:name w:val="Tytuł Znak"/>
    <w:aliases w:val=" Znak Znak"/>
    <w:basedOn w:val="Domylnaczcionkaakapitu"/>
    <w:link w:val="Tytu"/>
    <w:rsid w:val="00E40407"/>
    <w:rPr>
      <w:rFonts w:ascii="Garamond" w:eastAsia="Times New Roman" w:hAnsi="Garamond" w:cs="Times New Roman"/>
      <w:b/>
      <w:bCs/>
      <w:sz w:val="24"/>
      <w:szCs w:val="24"/>
      <w:lang w:val="x-none" w:eastAsia="x-none"/>
    </w:rPr>
  </w:style>
  <w:style w:type="paragraph" w:styleId="Tekstpodstawowy3">
    <w:name w:val="Body Text 3"/>
    <w:basedOn w:val="Normalny"/>
    <w:link w:val="Tekstpodstawowy3Znak"/>
    <w:unhideWhenUsed/>
    <w:rsid w:val="00E40407"/>
    <w:pPr>
      <w:spacing w:after="120" w:line="240" w:lineRule="auto"/>
    </w:pPr>
    <w:rPr>
      <w:rFonts w:ascii="Times New (W1)" w:eastAsia="Times New Roman" w:hAnsi="Times New (W1)" w:cs="Times New Roman"/>
      <w:sz w:val="16"/>
      <w:szCs w:val="16"/>
      <w:lang w:val="x-none" w:eastAsia="x-none"/>
    </w:rPr>
  </w:style>
  <w:style w:type="character" w:customStyle="1" w:styleId="Tekstpodstawowy3Znak">
    <w:name w:val="Tekst podstawowy 3 Znak"/>
    <w:basedOn w:val="Domylnaczcionkaakapitu"/>
    <w:link w:val="Tekstpodstawowy3"/>
    <w:rsid w:val="00E40407"/>
    <w:rPr>
      <w:rFonts w:ascii="Times New (W1)" w:eastAsia="Times New Roman" w:hAnsi="Times New (W1)" w:cs="Times New Roman"/>
      <w:sz w:val="16"/>
      <w:szCs w:val="16"/>
      <w:lang w:val="x-none" w:eastAsia="x-none"/>
    </w:rPr>
  </w:style>
  <w:style w:type="paragraph" w:styleId="Akapitzlist">
    <w:name w:val="List Paragraph"/>
    <w:aliases w:val="Normal,Akapit z listą3,Akapit z listą31,Wypunktowanie,Normal2,sw tekst,L1,Numerowanie,Adresat stanowisko,Lista num,Akapit z listą BS,Kolorowa lista — akcent 11,Bulleted list,lp1,Preambuła,Colorful Shading - Accent 31,CW_Lis,Nagłowek 3"/>
    <w:basedOn w:val="Normalny"/>
    <w:link w:val="AkapitzlistZnak"/>
    <w:uiPriority w:val="34"/>
    <w:qFormat/>
    <w:rsid w:val="00E40407"/>
    <w:pPr>
      <w:spacing w:after="200" w:line="276" w:lineRule="auto"/>
      <w:ind w:left="720"/>
    </w:pPr>
    <w:rPr>
      <w:rFonts w:ascii="Calibri" w:eastAsia="Times New Roman" w:hAnsi="Calibri" w:cs="Calibri"/>
    </w:rPr>
  </w:style>
  <w:style w:type="character" w:customStyle="1" w:styleId="AkapitzlistZnak">
    <w:name w:val="Akapit z listą Znak"/>
    <w:aliases w:val="Normal Znak,Akapit z listą3 Znak,Akapit z listą31 Znak,Wypunktowanie Znak,Normal2 Znak,sw tekst Znak,L1 Znak,Numerowanie Znak,Adresat stanowisko Znak,Lista num Znak,Akapit z listą BS Znak,Kolorowa lista — akcent 11 Znak,lp1 Znak"/>
    <w:link w:val="Akapitzlist"/>
    <w:uiPriority w:val="34"/>
    <w:qFormat/>
    <w:locked/>
    <w:rsid w:val="00E40407"/>
    <w:rPr>
      <w:rFonts w:ascii="Calibri" w:eastAsia="Times New Roman" w:hAnsi="Calibri" w:cs="Calibri"/>
    </w:rPr>
  </w:style>
  <w:style w:type="paragraph" w:styleId="Tekstpodstawowy">
    <w:name w:val="Body Text"/>
    <w:basedOn w:val="Normalny"/>
    <w:link w:val="TekstpodstawowyZnak"/>
    <w:uiPriority w:val="99"/>
    <w:semiHidden/>
    <w:unhideWhenUsed/>
    <w:rsid w:val="00E40407"/>
    <w:pPr>
      <w:spacing w:after="120"/>
    </w:pPr>
  </w:style>
  <w:style w:type="character" w:customStyle="1" w:styleId="TekstpodstawowyZnak">
    <w:name w:val="Tekst podstawowy Znak"/>
    <w:basedOn w:val="Domylnaczcionkaakapitu"/>
    <w:link w:val="Tekstpodstawowy"/>
    <w:uiPriority w:val="99"/>
    <w:semiHidden/>
    <w:rsid w:val="00E40407"/>
  </w:style>
  <w:style w:type="paragraph" w:customStyle="1" w:styleId="pkt">
    <w:name w:val="pkt"/>
    <w:basedOn w:val="Normalny"/>
    <w:rsid w:val="00E40407"/>
    <w:pPr>
      <w:spacing w:before="60" w:after="60" w:line="240" w:lineRule="auto"/>
      <w:ind w:left="851" w:hanging="295"/>
      <w:jc w:val="both"/>
    </w:pPr>
    <w:rPr>
      <w:rFonts w:ascii="Times New Roman" w:eastAsia="Calibri" w:hAnsi="Times New Roman" w:cs="Times New Roman"/>
      <w:sz w:val="24"/>
      <w:szCs w:val="24"/>
      <w:lang w:eastAsia="pl-PL"/>
    </w:rPr>
  </w:style>
  <w:style w:type="paragraph" w:styleId="Bezodstpw">
    <w:name w:val="No Spacing"/>
    <w:link w:val="BezodstpwZnak"/>
    <w:uiPriority w:val="1"/>
    <w:qFormat/>
    <w:rsid w:val="00E40407"/>
    <w:pPr>
      <w:spacing w:after="0" w:line="240" w:lineRule="auto"/>
    </w:pPr>
    <w:rPr>
      <w:rFonts w:ascii="Times New Roman" w:eastAsia="Calibri" w:hAnsi="Times New Roman" w:cs="Times New Roman"/>
      <w:sz w:val="24"/>
      <w:szCs w:val="24"/>
      <w:lang w:eastAsia="pl-PL"/>
    </w:rPr>
  </w:style>
  <w:style w:type="paragraph" w:styleId="Zwykytekst">
    <w:name w:val="Plain Text"/>
    <w:basedOn w:val="Normalny"/>
    <w:link w:val="ZwykytekstZnak"/>
    <w:uiPriority w:val="99"/>
    <w:unhideWhenUsed/>
    <w:rsid w:val="00E40407"/>
    <w:pPr>
      <w:spacing w:after="0" w:line="240" w:lineRule="auto"/>
    </w:pPr>
    <w:rPr>
      <w:rFonts w:ascii="Garamond" w:eastAsia="Calibri" w:hAnsi="Garamond" w:cs="Times New Roman"/>
      <w:sz w:val="24"/>
      <w:szCs w:val="21"/>
      <w:lang w:val="x-none"/>
    </w:rPr>
  </w:style>
  <w:style w:type="character" w:customStyle="1" w:styleId="ZwykytekstZnak">
    <w:name w:val="Zwykły tekst Znak"/>
    <w:basedOn w:val="Domylnaczcionkaakapitu"/>
    <w:link w:val="Zwykytekst"/>
    <w:uiPriority w:val="99"/>
    <w:rsid w:val="00E40407"/>
    <w:rPr>
      <w:rFonts w:ascii="Garamond" w:eastAsia="Calibri" w:hAnsi="Garamond" w:cs="Times New Roman"/>
      <w:sz w:val="24"/>
      <w:szCs w:val="21"/>
      <w:lang w:val="x-none"/>
    </w:rPr>
  </w:style>
  <w:style w:type="character" w:customStyle="1" w:styleId="Teksttreci">
    <w:name w:val="Tekst treści_"/>
    <w:link w:val="Teksttreci0"/>
    <w:rsid w:val="00E40407"/>
    <w:rPr>
      <w:sz w:val="21"/>
      <w:szCs w:val="21"/>
      <w:shd w:val="clear" w:color="auto" w:fill="FFFFFF"/>
    </w:rPr>
  </w:style>
  <w:style w:type="paragraph" w:customStyle="1" w:styleId="Teksttreci0">
    <w:name w:val="Tekst treści"/>
    <w:basedOn w:val="Normalny"/>
    <w:link w:val="Teksttreci"/>
    <w:rsid w:val="00E40407"/>
    <w:pPr>
      <w:widowControl w:val="0"/>
      <w:shd w:val="clear" w:color="auto" w:fill="FFFFFF"/>
      <w:spacing w:after="0" w:line="274" w:lineRule="exact"/>
      <w:ind w:hanging="1460"/>
      <w:jc w:val="both"/>
    </w:pPr>
    <w:rPr>
      <w:sz w:val="21"/>
      <w:szCs w:val="21"/>
    </w:rPr>
  </w:style>
  <w:style w:type="character" w:customStyle="1" w:styleId="BezodstpwZnak">
    <w:name w:val="Bez odstępów Znak"/>
    <w:link w:val="Bezodstpw"/>
    <w:uiPriority w:val="1"/>
    <w:rsid w:val="00E40407"/>
    <w:rPr>
      <w:rFonts w:ascii="Times New Roman" w:eastAsia="Calibri" w:hAnsi="Times New Roman" w:cs="Times New Roman"/>
      <w:sz w:val="24"/>
      <w:szCs w:val="24"/>
      <w:lang w:eastAsia="pl-PL"/>
    </w:rPr>
  </w:style>
  <w:style w:type="paragraph" w:styleId="NormalnyWeb">
    <w:name w:val="Normal (Web)"/>
    <w:basedOn w:val="Normalny"/>
    <w:uiPriority w:val="99"/>
    <w:rsid w:val="007A0E4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A0E47"/>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7A0E47"/>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rsid w:val="007A0E4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A0E47"/>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A0E47"/>
    <w:rPr>
      <w:vertAlign w:val="superscript"/>
    </w:rPr>
  </w:style>
  <w:style w:type="paragraph" w:styleId="Cytat">
    <w:name w:val="Quote"/>
    <w:basedOn w:val="Normalny"/>
    <w:next w:val="Normalny"/>
    <w:link w:val="CytatZnak"/>
    <w:uiPriority w:val="29"/>
    <w:qFormat/>
    <w:rsid w:val="00CD2E88"/>
    <w:pPr>
      <w:spacing w:before="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D2E88"/>
    <w:rPr>
      <w:i/>
      <w:iCs/>
      <w:color w:val="404040" w:themeColor="text1" w:themeTint="BF"/>
      <w:kern w:val="2"/>
      <w:sz w:val="24"/>
      <w:szCs w:val="24"/>
      <w14:ligatures w14:val="standardContextual"/>
    </w:rPr>
  </w:style>
  <w:style w:type="character" w:styleId="Pogrubienie">
    <w:name w:val="Strong"/>
    <w:basedOn w:val="Domylnaczcionkaakapitu"/>
    <w:qFormat/>
    <w:rsid w:val="0066121A"/>
    <w:rPr>
      <w:b/>
      <w:bCs/>
    </w:rPr>
  </w:style>
  <w:style w:type="paragraph" w:customStyle="1" w:styleId="E-1">
    <w:name w:val="E-1"/>
    <w:basedOn w:val="Normalny"/>
    <w:rsid w:val="009F3A85"/>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14:shadow w14:blurRad="50800" w14:dist="38100" w14:dir="2700000" w14:sx="100000" w14:sy="100000" w14:kx="0" w14:ky="0" w14:algn="tl">
        <w14:srgbClr w14:val="000000">
          <w14:alpha w14:val="60000"/>
        </w14:srgbClr>
      </w14:shadow>
    </w:rPr>
  </w:style>
  <w:style w:type="character" w:customStyle="1" w:styleId="ui-provider">
    <w:name w:val="ui-provider"/>
    <w:basedOn w:val="Domylnaczcionkaakapitu"/>
    <w:rsid w:val="00B274C3"/>
  </w:style>
  <w:style w:type="paragraph" w:customStyle="1" w:styleId="Default">
    <w:name w:val="Default"/>
    <w:qFormat/>
    <w:rsid w:val="00EB5A3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kukulski@szpital-brzozo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ert.tomza@szpital-" TargetMode="External"/><Relationship Id="rId4" Type="http://schemas.openxmlformats.org/officeDocument/2006/relationships/settings" Target="settings.xml"/><Relationship Id="rId9" Type="http://schemas.openxmlformats.org/officeDocument/2006/relationships/hyperlink" Target="mailto:danuta.niewiadomska@szpital-brzozow.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zpital-brzoz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C1D85-56ED-4402-B9BA-86E54F57E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8357</Words>
  <Characters>50144</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Zamówienia Publiczne</cp:lastModifiedBy>
  <cp:revision>6</cp:revision>
  <cp:lastPrinted>2025-07-28T08:38:00Z</cp:lastPrinted>
  <dcterms:created xsi:type="dcterms:W3CDTF">2026-01-28T09:54:00Z</dcterms:created>
  <dcterms:modified xsi:type="dcterms:W3CDTF">2026-01-28T10:36:00Z</dcterms:modified>
</cp:coreProperties>
</file>