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3DF3459A" w14:textId="77777777" w:rsidR="002F07FB" w:rsidRPr="000520AD" w:rsidRDefault="002F07FB">
      <w:pPr>
        <w:spacing w:line="276" w:lineRule="auto"/>
        <w:jc w:val="right"/>
        <w:rPr>
          <w:rFonts w:ascii="Calibri" w:hAnsi="Calibri" w:cs="Calibri"/>
          <w:b/>
          <w:sz w:val="22"/>
        </w:rPr>
      </w:pPr>
      <w:r w:rsidRPr="000520AD">
        <w:rPr>
          <w:rFonts w:ascii="Calibri" w:hAnsi="Calibri" w:cs="Calibri"/>
          <w:b/>
          <w:sz w:val="22"/>
        </w:rPr>
        <w:t>Załącznik nr 2 do SWZ</w:t>
      </w:r>
    </w:p>
    <w:p w14:paraId="38C20587" w14:textId="77777777" w:rsidR="002F07FB" w:rsidRPr="000520AD" w:rsidRDefault="002F07FB">
      <w:pPr>
        <w:spacing w:line="276" w:lineRule="auto"/>
        <w:jc w:val="right"/>
        <w:rPr>
          <w:rFonts w:ascii="Calibri" w:hAnsi="Calibri" w:cs="Calibri"/>
          <w:b/>
          <w:sz w:val="22"/>
        </w:rPr>
      </w:pPr>
    </w:p>
    <w:p w14:paraId="065AEB0E" w14:textId="213655B8" w:rsidR="002F07FB" w:rsidRPr="000520AD" w:rsidRDefault="002F07FB">
      <w:pPr>
        <w:spacing w:line="276" w:lineRule="auto"/>
        <w:jc w:val="right"/>
        <w:rPr>
          <w:rFonts w:ascii="Calibri" w:hAnsi="Calibri" w:cs="Calibri"/>
          <w:b/>
          <w:sz w:val="22"/>
        </w:rPr>
      </w:pPr>
      <w:bookmarkStart w:id="0" w:name="_Hlk217384309"/>
      <w:r w:rsidRPr="000520AD">
        <w:rPr>
          <w:rFonts w:ascii="Calibri" w:hAnsi="Calibri" w:cs="Calibri"/>
          <w:b/>
          <w:sz w:val="22"/>
        </w:rPr>
        <w:t xml:space="preserve">Znak sprawy: </w:t>
      </w:r>
      <w:r w:rsidR="000520AD">
        <w:rPr>
          <w:rFonts w:ascii="Calibri" w:hAnsi="Calibri" w:cs="Calibri"/>
          <w:b/>
          <w:bCs/>
          <w:sz w:val="22"/>
          <w:lang w:val="de-DE"/>
        </w:rPr>
        <w:t>SBP.DA.271.</w:t>
      </w:r>
      <w:r w:rsidR="00A9252B">
        <w:rPr>
          <w:rFonts w:ascii="Calibri" w:hAnsi="Calibri" w:cs="Calibri"/>
          <w:b/>
          <w:bCs/>
          <w:sz w:val="22"/>
          <w:lang w:val="de-DE"/>
        </w:rPr>
        <w:t>0</w:t>
      </w:r>
      <w:r w:rsidR="000520AD">
        <w:rPr>
          <w:rFonts w:ascii="Calibri" w:hAnsi="Calibri" w:cs="Calibri"/>
          <w:b/>
          <w:bCs/>
          <w:sz w:val="22"/>
          <w:lang w:val="de-DE"/>
        </w:rPr>
        <w:t>1.202</w:t>
      </w:r>
      <w:r w:rsidR="00A9252B">
        <w:rPr>
          <w:rFonts w:ascii="Calibri" w:hAnsi="Calibri" w:cs="Calibri"/>
          <w:b/>
          <w:bCs/>
          <w:sz w:val="22"/>
          <w:lang w:val="de-DE"/>
        </w:rPr>
        <w:t>6</w:t>
      </w:r>
    </w:p>
    <w:bookmarkEnd w:id="0"/>
    <w:p w14:paraId="68F837D9" w14:textId="77777777" w:rsidR="002F07FB" w:rsidRPr="000520AD" w:rsidRDefault="002F07FB">
      <w:pPr>
        <w:shd w:val="clear" w:color="auto" w:fill="D0CECE"/>
        <w:spacing w:line="276" w:lineRule="auto"/>
        <w:jc w:val="center"/>
        <w:rPr>
          <w:rFonts w:ascii="Calibri" w:hAnsi="Calibri" w:cs="Calibri"/>
          <w:sz w:val="22"/>
          <w:lang w:val="en-US"/>
        </w:rPr>
      </w:pPr>
      <w:r w:rsidRPr="000520AD">
        <w:rPr>
          <w:rFonts w:ascii="Calibri" w:hAnsi="Calibri" w:cs="Calibri"/>
          <w:b/>
          <w:sz w:val="22"/>
        </w:rPr>
        <w:t>FORMULARZ OFERTY</w:t>
      </w:r>
    </w:p>
    <w:p w14:paraId="15836FC7" w14:textId="77777777" w:rsidR="002F07FB" w:rsidRPr="000520AD" w:rsidRDefault="002F07FB">
      <w:pPr>
        <w:pStyle w:val="Akapitzlist1"/>
        <w:numPr>
          <w:ilvl w:val="0"/>
          <w:numId w:val="2"/>
        </w:numPr>
        <w:spacing w:before="120" w:after="120" w:line="276" w:lineRule="auto"/>
        <w:ind w:left="357" w:hanging="357"/>
        <w:rPr>
          <w:rFonts w:ascii="Calibri" w:hAnsi="Calibri" w:cs="Calibri"/>
          <w:sz w:val="22"/>
        </w:rPr>
      </w:pPr>
      <w:r w:rsidRPr="000520AD">
        <w:rPr>
          <w:rFonts w:ascii="Calibri" w:hAnsi="Calibri" w:cs="Calibri"/>
          <w:sz w:val="22"/>
        </w:rPr>
        <w:t>Dane Wykonawcy (w przypadku wykonawców ubiegających się wspólnie o udzielenie zamówienia, należy podać dane dotyczące wszystkich wykonawców):</w:t>
      </w:r>
    </w:p>
    <w:p w14:paraId="6E63E701" w14:textId="77777777" w:rsidR="002F07FB" w:rsidRPr="000520AD" w:rsidRDefault="002F07FB">
      <w:pPr>
        <w:pStyle w:val="Akapitzlist1"/>
        <w:numPr>
          <w:ilvl w:val="0"/>
          <w:numId w:val="3"/>
        </w:numPr>
        <w:spacing w:before="120" w:line="276" w:lineRule="auto"/>
        <w:ind w:left="714" w:hanging="357"/>
        <w:rPr>
          <w:rFonts w:ascii="Calibri" w:hAnsi="Calibri" w:cs="Calibri"/>
          <w:sz w:val="22"/>
          <w:lang w:val="en-US"/>
        </w:rPr>
      </w:pPr>
      <w:r w:rsidRPr="000520AD">
        <w:rPr>
          <w:rFonts w:ascii="Calibri" w:hAnsi="Calibri" w:cs="Calibri"/>
          <w:sz w:val="22"/>
          <w:lang w:val="en-US"/>
        </w:rPr>
        <w:t>Nazwa Wykonawcy/Wykonawców:</w:t>
      </w:r>
      <w:r w:rsidRPr="000520AD">
        <w:rPr>
          <w:rFonts w:ascii="Calibri" w:hAnsi="Calibri" w:cs="Calibri"/>
          <w:sz w:val="22"/>
        </w:rPr>
        <w:t xml:space="preserve"> …</w:t>
      </w:r>
    </w:p>
    <w:p w14:paraId="09A1F6AC" w14:textId="77777777" w:rsidR="002F07FB" w:rsidRPr="000520AD" w:rsidRDefault="002F07FB">
      <w:pPr>
        <w:pStyle w:val="Akapitzlist1"/>
        <w:numPr>
          <w:ilvl w:val="0"/>
          <w:numId w:val="3"/>
        </w:numPr>
        <w:spacing w:before="120" w:after="120" w:line="276" w:lineRule="auto"/>
        <w:rPr>
          <w:rFonts w:ascii="Calibri" w:hAnsi="Calibri" w:cs="Calibri"/>
          <w:sz w:val="22"/>
        </w:rPr>
      </w:pPr>
      <w:r w:rsidRPr="000520AD">
        <w:rPr>
          <w:rFonts w:ascii="Calibri" w:hAnsi="Calibri" w:cs="Calibri"/>
          <w:sz w:val="22"/>
          <w:lang w:val="en-US"/>
        </w:rPr>
        <w:t>Adres Wykonawcy/Wykonawców:</w:t>
      </w:r>
      <w:r w:rsidRPr="000520AD">
        <w:rPr>
          <w:rFonts w:ascii="Calibri" w:hAnsi="Calibri" w:cs="Calibri"/>
          <w:sz w:val="22"/>
        </w:rPr>
        <w:t xml:space="preserve"> …</w:t>
      </w:r>
    </w:p>
    <w:p w14:paraId="2580C7C7" w14:textId="77777777" w:rsidR="002F07FB" w:rsidRPr="000520AD" w:rsidRDefault="002F07FB">
      <w:pPr>
        <w:pStyle w:val="Akapitzlist1"/>
        <w:spacing w:before="120" w:after="120" w:line="276" w:lineRule="auto"/>
        <w:ind w:left="717"/>
        <w:rPr>
          <w:rFonts w:ascii="Calibri" w:hAnsi="Calibri" w:cs="Calibri"/>
          <w:sz w:val="22"/>
          <w:lang w:val="en-US"/>
        </w:rPr>
      </w:pPr>
      <w:r w:rsidRPr="000520AD">
        <w:rPr>
          <w:rFonts w:ascii="Calibri" w:hAnsi="Calibri" w:cs="Calibri"/>
          <w:sz w:val="22"/>
        </w:rPr>
        <w:t>Województwo: …</w:t>
      </w:r>
    </w:p>
    <w:p w14:paraId="587CE5F9" w14:textId="77777777" w:rsidR="002F07FB" w:rsidRPr="000520AD" w:rsidRDefault="002F07FB">
      <w:pPr>
        <w:pStyle w:val="Akapitzlist1"/>
        <w:spacing w:before="120" w:after="120" w:line="276" w:lineRule="auto"/>
        <w:ind w:left="717"/>
        <w:rPr>
          <w:rFonts w:ascii="Calibri" w:hAnsi="Calibri" w:cs="Calibri"/>
          <w:sz w:val="22"/>
          <w:lang w:val="en-US"/>
        </w:rPr>
      </w:pPr>
      <w:r w:rsidRPr="000520AD">
        <w:rPr>
          <w:rFonts w:ascii="Calibri" w:hAnsi="Calibri" w:cs="Calibri"/>
          <w:sz w:val="22"/>
          <w:lang w:val="en-US"/>
        </w:rPr>
        <w:t>REGON</w:t>
      </w:r>
      <w:r w:rsidRPr="000520AD">
        <w:rPr>
          <w:rFonts w:ascii="Calibri" w:hAnsi="Calibri" w:cs="Calibri"/>
          <w:sz w:val="22"/>
        </w:rPr>
        <w:t>: …..</w:t>
      </w:r>
      <w:r w:rsidRPr="000520AD">
        <w:rPr>
          <w:rFonts w:ascii="Calibri" w:hAnsi="Calibri" w:cs="Calibri"/>
          <w:sz w:val="22"/>
          <w:lang w:val="en-US"/>
        </w:rPr>
        <w:t xml:space="preserve"> </w:t>
      </w:r>
    </w:p>
    <w:p w14:paraId="4A8F62A4" w14:textId="77777777" w:rsidR="002F07FB" w:rsidRPr="000520AD" w:rsidRDefault="002F07FB">
      <w:pPr>
        <w:pStyle w:val="Akapitzlist1"/>
        <w:spacing w:before="120" w:after="120" w:line="276" w:lineRule="auto"/>
        <w:ind w:left="717"/>
        <w:rPr>
          <w:rFonts w:ascii="Calibri" w:hAnsi="Calibri" w:cs="Calibri"/>
          <w:sz w:val="22"/>
          <w:lang w:val="en-US"/>
        </w:rPr>
      </w:pPr>
      <w:r w:rsidRPr="000520AD">
        <w:rPr>
          <w:rFonts w:ascii="Calibri" w:hAnsi="Calibri" w:cs="Calibri"/>
          <w:sz w:val="22"/>
          <w:lang w:val="en-US"/>
        </w:rPr>
        <w:t>NIP</w:t>
      </w:r>
      <w:r w:rsidRPr="000520AD">
        <w:rPr>
          <w:rFonts w:ascii="Calibri" w:hAnsi="Calibri" w:cs="Calibri"/>
          <w:sz w:val="22"/>
        </w:rPr>
        <w:t>: …</w:t>
      </w:r>
    </w:p>
    <w:p w14:paraId="79C7F79B" w14:textId="77777777" w:rsidR="002F07FB" w:rsidRPr="000520AD" w:rsidRDefault="002F07FB">
      <w:pPr>
        <w:pStyle w:val="Akapitzlist1"/>
        <w:spacing w:before="120" w:line="276" w:lineRule="auto"/>
        <w:ind w:left="714"/>
        <w:rPr>
          <w:rFonts w:ascii="Calibri" w:hAnsi="Calibri" w:cs="Calibri"/>
          <w:i/>
          <w:sz w:val="22"/>
        </w:rPr>
      </w:pPr>
      <w:r w:rsidRPr="000520AD">
        <w:rPr>
          <w:rFonts w:ascii="Calibri" w:hAnsi="Calibri" w:cs="Calibri"/>
          <w:sz w:val="22"/>
        </w:rPr>
        <w:t xml:space="preserve">Rodzaj wykonawcy </w:t>
      </w:r>
      <w:r w:rsidRPr="000520AD">
        <w:rPr>
          <w:rFonts w:ascii="Calibri" w:hAnsi="Calibri" w:cs="Calibri"/>
          <w:i/>
          <w:sz w:val="22"/>
        </w:rPr>
        <w:t>(zgodnie z poniższą listą)</w:t>
      </w:r>
      <w:r w:rsidRPr="000520AD">
        <w:rPr>
          <w:rFonts w:ascii="Calibri" w:hAnsi="Calibri" w:cs="Calibri"/>
          <w:sz w:val="22"/>
        </w:rPr>
        <w:t>: …</w:t>
      </w:r>
    </w:p>
    <w:p w14:paraId="0772E0D6" w14:textId="77777777" w:rsidR="002F07FB" w:rsidRPr="000520AD" w:rsidRDefault="002F07FB">
      <w:pPr>
        <w:pStyle w:val="Akapitzlist1"/>
        <w:spacing w:after="120" w:line="276" w:lineRule="auto"/>
        <w:ind w:left="714"/>
        <w:rPr>
          <w:rFonts w:ascii="Calibri" w:hAnsi="Calibri" w:cs="Calibri"/>
          <w:i/>
          <w:sz w:val="22"/>
        </w:rPr>
      </w:pPr>
      <w:r w:rsidRPr="000520AD">
        <w:rPr>
          <w:rFonts w:ascii="Calibri" w:hAnsi="Calibri" w:cs="Calibri"/>
          <w:i/>
          <w:sz w:val="22"/>
        </w:rPr>
        <w:t>mikroprzedsiębiorstwo,  małe  przedsiębiorstwo,  średnie  przedsiębiorstwo,  jednoosobowa  działalność  gospodarcza,  osoba  fizyczna  nieprowadząca działalności gospodarczej, inny rodzaj</w:t>
      </w:r>
    </w:p>
    <w:p w14:paraId="5D281807" w14:textId="24987F72" w:rsidR="002F07FB" w:rsidRPr="000520AD" w:rsidRDefault="002F07FB">
      <w:pPr>
        <w:pStyle w:val="Akapitzlist1"/>
        <w:spacing w:after="120" w:line="276" w:lineRule="auto"/>
        <w:ind w:left="714"/>
        <w:rPr>
          <w:rFonts w:ascii="Calibri" w:hAnsi="Calibri" w:cs="Calibri"/>
          <w:sz w:val="22"/>
        </w:rPr>
      </w:pPr>
      <w:r w:rsidRPr="000520AD">
        <w:rPr>
          <w:rFonts w:ascii="Calibri" w:hAnsi="Calibri" w:cs="Calibri"/>
          <w:i/>
          <w:sz w:val="22"/>
        </w:rPr>
        <w:t>(mikroprzedsiębiorstwo - przedsiębiorstwo, które zatrudnia mniej niż 10 osób i którego roczny obrót lub roczna suma bilansowa nie przekracza 2 milionów EUR, małe przedsiębiorstwo - przedsiębiorstwo, które zatrudnia mniej niż 50 osób i którego roczny obrót lub roczna suma bilansowa nie przekracza 10 milionów EUR, średnie przedsiębiorstwo - przedsiębiorstwo, które nie jest mikroprzedsiębiorstwem ani małym przedsiębiorstwem i które zatrudnia mniej niż 250 osób i którego roczny obrót nie przekracza 50 milionów EUR lub roczna suma bilansowa nie przekracza 43 milionów EUR)</w:t>
      </w:r>
    </w:p>
    <w:p w14:paraId="662EBDC6" w14:textId="77777777" w:rsidR="002F07FB" w:rsidRPr="000520AD" w:rsidRDefault="002F07FB">
      <w:pPr>
        <w:pStyle w:val="Akapitzlist1"/>
        <w:numPr>
          <w:ilvl w:val="0"/>
          <w:numId w:val="3"/>
        </w:numPr>
        <w:spacing w:before="120" w:after="120" w:line="276" w:lineRule="auto"/>
        <w:rPr>
          <w:rFonts w:ascii="Calibri" w:hAnsi="Calibri" w:cs="Calibri"/>
          <w:sz w:val="22"/>
          <w:lang w:val="en-US"/>
        </w:rPr>
      </w:pPr>
      <w:r w:rsidRPr="000520AD">
        <w:rPr>
          <w:rFonts w:ascii="Calibri" w:hAnsi="Calibri" w:cs="Calibri"/>
          <w:sz w:val="22"/>
          <w:lang w:val="en-US"/>
        </w:rPr>
        <w:t xml:space="preserve">Reprezentowany przez: </w:t>
      </w:r>
      <w:r w:rsidRPr="000520AD">
        <w:rPr>
          <w:rFonts w:ascii="Calibri" w:hAnsi="Calibri" w:cs="Calibri"/>
          <w:sz w:val="22"/>
        </w:rPr>
        <w:t>…</w:t>
      </w:r>
    </w:p>
    <w:p w14:paraId="2A335116" w14:textId="77777777" w:rsidR="002F07FB" w:rsidRPr="000520AD" w:rsidRDefault="002F07FB">
      <w:pPr>
        <w:pStyle w:val="Akapitzlist1"/>
        <w:numPr>
          <w:ilvl w:val="0"/>
          <w:numId w:val="3"/>
        </w:numPr>
        <w:spacing w:before="120" w:after="120" w:line="276" w:lineRule="auto"/>
        <w:rPr>
          <w:rFonts w:ascii="Calibri" w:hAnsi="Calibri" w:cs="Calibri"/>
          <w:sz w:val="22"/>
          <w:lang w:val="en-US"/>
        </w:rPr>
      </w:pPr>
      <w:r w:rsidRPr="000520AD">
        <w:rPr>
          <w:rFonts w:ascii="Calibri" w:hAnsi="Calibri" w:cs="Calibri"/>
          <w:sz w:val="22"/>
          <w:lang w:val="en-US"/>
        </w:rPr>
        <w:t xml:space="preserve">tel.: </w:t>
      </w:r>
      <w:r w:rsidRPr="000520AD">
        <w:rPr>
          <w:rFonts w:ascii="Calibri" w:hAnsi="Calibri" w:cs="Calibri"/>
          <w:sz w:val="22"/>
        </w:rPr>
        <w:t>…</w:t>
      </w:r>
    </w:p>
    <w:p w14:paraId="0DBA9203" w14:textId="77777777" w:rsidR="002F07FB" w:rsidRPr="000520AD" w:rsidRDefault="002F07FB">
      <w:pPr>
        <w:pStyle w:val="Akapitzlist1"/>
        <w:spacing w:before="120" w:after="120" w:line="276" w:lineRule="auto"/>
        <w:ind w:left="717"/>
        <w:rPr>
          <w:rFonts w:ascii="Calibri" w:hAnsi="Calibri" w:cs="Calibri"/>
          <w:sz w:val="22"/>
          <w:lang w:val="en-US"/>
        </w:rPr>
      </w:pPr>
      <w:r w:rsidRPr="000520AD">
        <w:rPr>
          <w:rFonts w:ascii="Calibri" w:hAnsi="Calibri" w:cs="Calibri"/>
          <w:sz w:val="22"/>
          <w:lang w:val="en-US"/>
        </w:rPr>
        <w:t xml:space="preserve">adres poczty elektronicznej: </w:t>
      </w:r>
      <w:r w:rsidRPr="000520AD">
        <w:rPr>
          <w:rFonts w:ascii="Calibri" w:hAnsi="Calibri" w:cs="Calibri"/>
          <w:sz w:val="22"/>
        </w:rPr>
        <w:t>…</w:t>
      </w:r>
    </w:p>
    <w:p w14:paraId="49802879" w14:textId="77777777" w:rsidR="002F07FB" w:rsidRPr="000520AD" w:rsidRDefault="002F07FB">
      <w:pPr>
        <w:pStyle w:val="Akapitzlist1"/>
        <w:spacing w:before="120" w:after="120" w:line="276" w:lineRule="auto"/>
        <w:ind w:left="717"/>
        <w:rPr>
          <w:rFonts w:ascii="Calibri" w:hAnsi="Calibri" w:cs="Calibri"/>
          <w:sz w:val="22"/>
          <w:lang w:val="en-US"/>
        </w:rPr>
      </w:pPr>
      <w:r w:rsidRPr="000520AD">
        <w:rPr>
          <w:rFonts w:ascii="Calibri" w:hAnsi="Calibri" w:cs="Calibri"/>
          <w:sz w:val="22"/>
          <w:lang w:val="en-US"/>
        </w:rPr>
        <w:t>adres skrzynki ePUAP</w:t>
      </w:r>
      <w:r w:rsidRPr="000520AD">
        <w:rPr>
          <w:rFonts w:ascii="Calibri" w:hAnsi="Calibri" w:cs="Calibri"/>
          <w:sz w:val="22"/>
        </w:rPr>
        <w:t>: …</w:t>
      </w:r>
    </w:p>
    <w:p w14:paraId="549D8A50" w14:textId="77777777" w:rsidR="00C50906" w:rsidRPr="000520AD" w:rsidRDefault="002F07FB" w:rsidP="00C50906">
      <w:pPr>
        <w:spacing w:line="276" w:lineRule="auto"/>
        <w:rPr>
          <w:rFonts w:ascii="Calibri" w:eastAsia="Lucida Sans Unicode" w:hAnsi="Calibri" w:cs="Calibri"/>
          <w:b/>
          <w:bCs/>
          <w:kern w:val="2"/>
          <w:sz w:val="22"/>
          <w:lang w:eastAsia="zh-CN" w:bidi="hi-IN"/>
        </w:rPr>
      </w:pPr>
      <w:r w:rsidRPr="000520AD">
        <w:rPr>
          <w:rFonts w:ascii="Calibri" w:hAnsi="Calibri" w:cs="Calibri"/>
          <w:sz w:val="22"/>
        </w:rPr>
        <w:t xml:space="preserve">Oferta w postępowaniu pn.: </w:t>
      </w:r>
      <w:r w:rsidR="00C50906" w:rsidRPr="000520AD">
        <w:rPr>
          <w:rFonts w:ascii="Calibri" w:eastAsia="Lucida Sans Unicode" w:hAnsi="Calibri" w:cs="Calibri"/>
          <w:b/>
          <w:bCs/>
          <w:kern w:val="2"/>
          <w:sz w:val="22"/>
          <w:lang w:eastAsia="zh-CN" w:bidi="hi-IN"/>
        </w:rPr>
        <w:t>Kompleksowa usługa sprzątania dla Sądeckiej Biblioteki Publicznej na rok 2026.</w:t>
      </w:r>
    </w:p>
    <w:p w14:paraId="3AD00F88" w14:textId="77777777" w:rsidR="002F07FB" w:rsidRPr="000520AD" w:rsidRDefault="002F07FB" w:rsidP="00C50906">
      <w:pPr>
        <w:pStyle w:val="Akapitzlist1"/>
        <w:numPr>
          <w:ilvl w:val="0"/>
          <w:numId w:val="2"/>
        </w:numPr>
        <w:spacing w:before="120" w:after="120" w:line="276" w:lineRule="auto"/>
        <w:ind w:left="357" w:hanging="357"/>
        <w:rPr>
          <w:rFonts w:ascii="Calibri" w:hAnsi="Calibri" w:cs="Calibri"/>
          <w:b/>
          <w:sz w:val="22"/>
        </w:rPr>
      </w:pPr>
      <w:r w:rsidRPr="000520AD">
        <w:rPr>
          <w:rFonts w:ascii="Calibri" w:hAnsi="Calibri" w:cs="Calibri"/>
          <w:sz w:val="22"/>
        </w:rPr>
        <w:t>Cena za wykonanie zamówienia (wartość ryczałtowa w złotych):</w:t>
      </w:r>
    </w:p>
    <w:p w14:paraId="5AF0A088" w14:textId="77777777" w:rsidR="002F07FB" w:rsidRPr="000520AD" w:rsidRDefault="002F07FB">
      <w:pPr>
        <w:spacing w:before="120" w:after="120" w:line="276" w:lineRule="auto"/>
        <w:rPr>
          <w:rFonts w:ascii="Calibri" w:hAnsi="Calibri" w:cs="Calibri"/>
          <w:b/>
          <w:sz w:val="22"/>
        </w:rPr>
      </w:pPr>
      <w:r w:rsidRPr="000520AD">
        <w:rPr>
          <w:rFonts w:ascii="Calibri" w:hAnsi="Calibri" w:cs="Calibri"/>
          <w:b/>
          <w:sz w:val="22"/>
        </w:rPr>
        <w:t>Kwota netto w PLN: ………………………………………….…………. zł, plus podatek VAT ……………….……………………..….… zł (stawka: …………………..….%), łącznie kwota brutto w PLN …………………………………………………….,</w:t>
      </w:r>
    </w:p>
    <w:p w14:paraId="5C4B7039" w14:textId="77777777" w:rsidR="002F07FB" w:rsidRPr="000520AD" w:rsidRDefault="002F07FB">
      <w:pPr>
        <w:spacing w:before="120" w:after="120" w:line="276" w:lineRule="auto"/>
        <w:rPr>
          <w:rFonts w:ascii="Calibri" w:hAnsi="Calibri" w:cs="Calibri"/>
          <w:b/>
          <w:sz w:val="22"/>
          <w:lang w:val="en-US"/>
        </w:rPr>
      </w:pPr>
      <w:r w:rsidRPr="000520AD">
        <w:rPr>
          <w:rFonts w:ascii="Calibri" w:hAnsi="Calibri" w:cs="Calibri"/>
          <w:b/>
          <w:sz w:val="22"/>
          <w:lang w:val="en-US"/>
        </w:rPr>
        <w:t xml:space="preserve">słownie brutto: …………………………………………………………………………………. </w:t>
      </w:r>
    </w:p>
    <w:p w14:paraId="551D2D59" w14:textId="4746A80D" w:rsidR="00C50906" w:rsidRPr="000520AD" w:rsidRDefault="00C50906">
      <w:pPr>
        <w:spacing w:before="120" w:after="120" w:line="276" w:lineRule="auto"/>
        <w:rPr>
          <w:rFonts w:ascii="Calibri" w:hAnsi="Calibri" w:cs="Calibri"/>
          <w:b/>
          <w:sz w:val="22"/>
        </w:rPr>
      </w:pPr>
      <w:r w:rsidRPr="000520AD">
        <w:rPr>
          <w:rFonts w:ascii="Calibri" w:hAnsi="Calibri" w:cs="Calibri"/>
          <w:b/>
          <w:bCs/>
          <w:sz w:val="22"/>
        </w:rPr>
        <w:t xml:space="preserve">Oświadczam, iż skieruję do realizacji zamówienia …………… osoby/osób </w:t>
      </w:r>
      <w:r w:rsidR="003F2B43">
        <w:rPr>
          <w:rFonts w:ascii="Calibri" w:hAnsi="Calibri" w:cs="Calibri"/>
          <w:b/>
          <w:bCs/>
          <w:sz w:val="22"/>
        </w:rPr>
        <w:t xml:space="preserve">niepełnosprawnych                           </w:t>
      </w:r>
      <w:r w:rsidRPr="000520AD">
        <w:rPr>
          <w:rFonts w:ascii="Calibri" w:hAnsi="Calibri" w:cs="Calibri"/>
          <w:sz w:val="22"/>
        </w:rPr>
        <w:t xml:space="preserve">(na cały okres realizacji usług objętych przedmiotem zamówienia) zatrudnione w oparciu  </w:t>
      </w:r>
      <w:r w:rsidR="003F2B43">
        <w:rPr>
          <w:rFonts w:ascii="Calibri" w:hAnsi="Calibri" w:cs="Calibri"/>
          <w:sz w:val="22"/>
        </w:rPr>
        <w:t xml:space="preserve">                             </w:t>
      </w:r>
      <w:r w:rsidRPr="000520AD">
        <w:rPr>
          <w:rFonts w:ascii="Calibri" w:hAnsi="Calibri" w:cs="Calibri"/>
          <w:sz w:val="22"/>
        </w:rPr>
        <w:lastRenderedPageBreak/>
        <w:t>o stosunek pracy w pełnym wymiarze czasu pracy, wymienionych w art. 96 ust. 2 pkt 2, lit. e) ustawy, wykonujących czynności z zakresu sprzątania pomieszczeń</w:t>
      </w:r>
    </w:p>
    <w:p w14:paraId="5B6185B9" w14:textId="77777777" w:rsidR="002F07FB" w:rsidRPr="000520AD" w:rsidRDefault="002F07FB">
      <w:pPr>
        <w:pStyle w:val="Akapitzlist1"/>
        <w:numPr>
          <w:ilvl w:val="0"/>
          <w:numId w:val="2"/>
        </w:numPr>
        <w:spacing w:before="120" w:after="120" w:line="276" w:lineRule="auto"/>
        <w:rPr>
          <w:rFonts w:ascii="Calibri" w:eastAsia="Arial" w:hAnsi="Calibri" w:cs="Calibri"/>
          <w:sz w:val="22"/>
        </w:rPr>
      </w:pPr>
      <w:r w:rsidRPr="000520AD">
        <w:rPr>
          <w:rFonts w:ascii="Calibri" w:hAnsi="Calibri" w:cs="Calibri"/>
          <w:i/>
          <w:sz w:val="22"/>
        </w:rPr>
        <w:t>Poniższe informacje podaje wyłącznie ten wykonawca, który składa ofertę, której wybór prowadziłby do powstania u Zamawiającego obowiązku podatkowego zgodnie z ustawą z dnia 11 marca 2004 r. o podatku od towarów i usług:</w:t>
      </w:r>
    </w:p>
    <w:p w14:paraId="4753F49B" w14:textId="77777777" w:rsidR="002F07FB" w:rsidRPr="000520AD" w:rsidRDefault="002F07FB">
      <w:pPr>
        <w:pStyle w:val="Akapitzlist1"/>
        <w:spacing w:before="120" w:after="120" w:line="276" w:lineRule="auto"/>
        <w:ind w:left="360"/>
        <w:rPr>
          <w:rFonts w:ascii="Calibri" w:hAnsi="Calibri" w:cs="Calibri"/>
          <w:sz w:val="22"/>
        </w:rPr>
      </w:pPr>
      <w:r w:rsidRPr="000520AD">
        <w:rPr>
          <w:rFonts w:ascii="Calibri" w:eastAsia="Arial" w:hAnsi="Calibri" w:cs="Calibri"/>
          <w:sz w:val="22"/>
        </w:rPr>
        <w:t>Informuję</w:t>
      </w:r>
      <w:r w:rsidRPr="000520AD">
        <w:rPr>
          <w:rFonts w:ascii="Calibri" w:hAnsi="Calibri" w:cs="Calibri"/>
          <w:sz w:val="22"/>
        </w:rPr>
        <w:t>, że składam ofertę, której wybór prowadzi do powstania u Zamawiającego obowiązku podatkowego zgodnie z ustawą z dnia 11 marca 2004 r. o podatku od towarów i usług, dla celów zastosowania kryterium ceny Zamawiający doliczy do przedstawionej w tej ofercie ceny kwotę podatku od towarów i usług, którą miałby obowiązek rozliczyć.</w:t>
      </w:r>
    </w:p>
    <w:p w14:paraId="7ADBB572" w14:textId="77777777" w:rsidR="002F07FB" w:rsidRPr="000520AD" w:rsidRDefault="002F07FB">
      <w:pPr>
        <w:spacing w:before="120" w:after="120" w:line="276" w:lineRule="auto"/>
        <w:rPr>
          <w:rFonts w:ascii="Calibri" w:eastAsia="Times New Roman" w:hAnsi="Calibri" w:cs="Calibri"/>
          <w:color w:val="00000A"/>
          <w:sz w:val="22"/>
        </w:rPr>
      </w:pPr>
      <w:r w:rsidRPr="000520AD">
        <w:rPr>
          <w:rFonts w:ascii="Calibri" w:hAnsi="Calibri" w:cs="Calibri"/>
          <w:sz w:val="22"/>
        </w:rPr>
        <w:t>W związku z powyższą informacją wskazuję: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020"/>
        <w:gridCol w:w="3019"/>
        <w:gridCol w:w="3023"/>
      </w:tblGrid>
      <w:tr w:rsidR="002F07FB" w:rsidRPr="000520AD" w14:paraId="6A7B7A37" w14:textId="77777777">
        <w:trPr>
          <w:tblHeader/>
        </w:trPr>
        <w:tc>
          <w:tcPr>
            <w:tcW w:w="3020" w:type="dxa"/>
            <w:tcBorders>
              <w:top w:val="single" w:sz="2" w:space="0" w:color="808080"/>
              <w:left w:val="single" w:sz="2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14:paraId="59CCE022" w14:textId="77777777" w:rsidR="002F07FB" w:rsidRPr="000520AD" w:rsidRDefault="002F07FB">
            <w:pPr>
              <w:spacing w:before="120" w:after="120" w:line="276" w:lineRule="auto"/>
              <w:jc w:val="left"/>
              <w:rPr>
                <w:rFonts w:ascii="Calibri" w:eastAsia="Times New Roman" w:hAnsi="Calibri" w:cs="Calibri"/>
                <w:color w:val="00000A"/>
                <w:sz w:val="22"/>
              </w:rPr>
            </w:pPr>
            <w:r w:rsidRPr="000520AD">
              <w:rPr>
                <w:rFonts w:ascii="Calibri" w:eastAsia="Times New Roman" w:hAnsi="Calibri" w:cs="Calibri"/>
                <w:color w:val="00000A"/>
                <w:sz w:val="22"/>
              </w:rPr>
              <w:t>Nazwa (rodzaj) towaru lub usługi, których dostawa lub świadczenie będą prowadziły do powstania obowiązku podatkowego</w:t>
            </w:r>
          </w:p>
        </w:tc>
        <w:tc>
          <w:tcPr>
            <w:tcW w:w="3019" w:type="dxa"/>
            <w:tcBorders>
              <w:top w:val="single" w:sz="2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14:paraId="23BF4CCC" w14:textId="77777777" w:rsidR="002F07FB" w:rsidRPr="000520AD" w:rsidRDefault="002F07FB">
            <w:pPr>
              <w:spacing w:before="120" w:after="120" w:line="276" w:lineRule="auto"/>
              <w:jc w:val="left"/>
              <w:rPr>
                <w:rFonts w:ascii="Calibri" w:eastAsia="Times New Roman" w:hAnsi="Calibri" w:cs="Calibri"/>
                <w:color w:val="00000A"/>
                <w:sz w:val="22"/>
              </w:rPr>
            </w:pPr>
            <w:r w:rsidRPr="000520AD">
              <w:rPr>
                <w:rFonts w:ascii="Calibri" w:eastAsia="Times New Roman" w:hAnsi="Calibri" w:cs="Calibri"/>
                <w:color w:val="00000A"/>
                <w:sz w:val="22"/>
              </w:rPr>
              <w:t>Wartość towaru lub usługi objętego obowiązkiem podatkowym Zamawiającego, bez kwoty podatku wynosi:</w:t>
            </w:r>
          </w:p>
        </w:tc>
        <w:tc>
          <w:tcPr>
            <w:tcW w:w="3023" w:type="dxa"/>
            <w:tcBorders>
              <w:top w:val="single" w:sz="2" w:space="0" w:color="808080"/>
              <w:left w:val="single" w:sz="6" w:space="0" w:color="808080"/>
              <w:bottom w:val="single" w:sz="6" w:space="0" w:color="808080"/>
              <w:right w:val="single" w:sz="2" w:space="0" w:color="808080"/>
            </w:tcBorders>
            <w:vAlign w:val="center"/>
          </w:tcPr>
          <w:p w14:paraId="7CF1FCC8" w14:textId="77777777" w:rsidR="002F07FB" w:rsidRPr="000520AD" w:rsidRDefault="002F07FB">
            <w:pPr>
              <w:spacing w:before="120" w:after="120" w:line="276" w:lineRule="auto"/>
              <w:jc w:val="left"/>
              <w:rPr>
                <w:rFonts w:ascii="Calibri" w:hAnsi="Calibri" w:cs="Calibri"/>
                <w:sz w:val="22"/>
              </w:rPr>
            </w:pPr>
            <w:r w:rsidRPr="000520AD">
              <w:rPr>
                <w:rFonts w:ascii="Calibri" w:eastAsia="Times New Roman" w:hAnsi="Calibri" w:cs="Calibri"/>
                <w:color w:val="00000A"/>
                <w:sz w:val="22"/>
              </w:rPr>
              <w:t>Stawka podatku od towarów i usług, która zgodnie z wiedzą wykonawcy, będzie miała zastosowanie wynosi:</w:t>
            </w:r>
          </w:p>
        </w:tc>
      </w:tr>
      <w:tr w:rsidR="002F07FB" w:rsidRPr="000520AD" w14:paraId="4135241D" w14:textId="77777777">
        <w:tc>
          <w:tcPr>
            <w:tcW w:w="3020" w:type="dxa"/>
            <w:tcBorders>
              <w:top w:val="single" w:sz="6" w:space="0" w:color="808080"/>
              <w:left w:val="single" w:sz="2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14:paraId="1E0C9009" w14:textId="77777777" w:rsidR="002F07FB" w:rsidRPr="000520AD" w:rsidRDefault="002F07FB">
            <w:pPr>
              <w:spacing w:before="120" w:after="120" w:line="276" w:lineRule="auto"/>
              <w:jc w:val="left"/>
              <w:rPr>
                <w:rFonts w:ascii="Calibri" w:eastAsia="Times New Roman" w:hAnsi="Calibri" w:cs="Calibri"/>
                <w:color w:val="00000A"/>
                <w:sz w:val="22"/>
              </w:rPr>
            </w:pPr>
          </w:p>
        </w:tc>
        <w:tc>
          <w:tcPr>
            <w:tcW w:w="301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14:paraId="62FE6D01" w14:textId="77777777" w:rsidR="002F07FB" w:rsidRPr="000520AD" w:rsidRDefault="002F07FB">
            <w:pPr>
              <w:spacing w:before="120" w:after="120" w:line="276" w:lineRule="auto"/>
              <w:jc w:val="left"/>
              <w:rPr>
                <w:rFonts w:ascii="Calibri" w:eastAsia="Times New Roman" w:hAnsi="Calibri" w:cs="Calibri"/>
                <w:color w:val="00000A"/>
                <w:sz w:val="22"/>
              </w:rPr>
            </w:pPr>
          </w:p>
        </w:tc>
        <w:tc>
          <w:tcPr>
            <w:tcW w:w="302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2" w:space="0" w:color="808080"/>
            </w:tcBorders>
            <w:vAlign w:val="center"/>
          </w:tcPr>
          <w:p w14:paraId="55A8A0FE" w14:textId="77777777" w:rsidR="002F07FB" w:rsidRPr="000520AD" w:rsidRDefault="002F07FB">
            <w:pPr>
              <w:spacing w:before="120" w:after="120" w:line="276" w:lineRule="auto"/>
              <w:jc w:val="left"/>
              <w:rPr>
                <w:rFonts w:ascii="Calibri" w:eastAsia="Times New Roman" w:hAnsi="Calibri" w:cs="Calibri"/>
                <w:color w:val="00000A"/>
                <w:sz w:val="22"/>
              </w:rPr>
            </w:pPr>
          </w:p>
        </w:tc>
      </w:tr>
      <w:tr w:rsidR="002F07FB" w:rsidRPr="000520AD" w14:paraId="39D7286A" w14:textId="77777777">
        <w:tc>
          <w:tcPr>
            <w:tcW w:w="3020" w:type="dxa"/>
            <w:tcBorders>
              <w:top w:val="single" w:sz="6" w:space="0" w:color="808080"/>
              <w:left w:val="single" w:sz="2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14:paraId="2EB73F55" w14:textId="77777777" w:rsidR="002F07FB" w:rsidRPr="000520AD" w:rsidRDefault="002F07FB">
            <w:pPr>
              <w:spacing w:before="120" w:after="120" w:line="276" w:lineRule="auto"/>
              <w:jc w:val="left"/>
              <w:rPr>
                <w:rFonts w:ascii="Calibri" w:eastAsia="Times New Roman" w:hAnsi="Calibri" w:cs="Calibri"/>
                <w:color w:val="00000A"/>
                <w:sz w:val="22"/>
              </w:rPr>
            </w:pPr>
          </w:p>
        </w:tc>
        <w:tc>
          <w:tcPr>
            <w:tcW w:w="301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14:paraId="47056EB4" w14:textId="77777777" w:rsidR="002F07FB" w:rsidRPr="000520AD" w:rsidRDefault="002F07FB">
            <w:pPr>
              <w:spacing w:before="120" w:after="120" w:line="276" w:lineRule="auto"/>
              <w:jc w:val="left"/>
              <w:rPr>
                <w:rFonts w:ascii="Calibri" w:eastAsia="Times New Roman" w:hAnsi="Calibri" w:cs="Calibri"/>
                <w:color w:val="00000A"/>
                <w:sz w:val="22"/>
              </w:rPr>
            </w:pPr>
          </w:p>
        </w:tc>
        <w:tc>
          <w:tcPr>
            <w:tcW w:w="302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2" w:space="0" w:color="808080"/>
            </w:tcBorders>
            <w:vAlign w:val="center"/>
          </w:tcPr>
          <w:p w14:paraId="3674CC87" w14:textId="77777777" w:rsidR="002F07FB" w:rsidRPr="000520AD" w:rsidRDefault="002F07FB">
            <w:pPr>
              <w:spacing w:before="120" w:after="120" w:line="276" w:lineRule="auto"/>
              <w:jc w:val="left"/>
              <w:rPr>
                <w:rFonts w:ascii="Calibri" w:eastAsia="Times New Roman" w:hAnsi="Calibri" w:cs="Calibri"/>
                <w:color w:val="00000A"/>
                <w:sz w:val="22"/>
              </w:rPr>
            </w:pPr>
          </w:p>
        </w:tc>
      </w:tr>
      <w:tr w:rsidR="002F07FB" w:rsidRPr="000520AD" w14:paraId="3DEF1482" w14:textId="77777777">
        <w:tc>
          <w:tcPr>
            <w:tcW w:w="3020" w:type="dxa"/>
            <w:tcBorders>
              <w:top w:val="single" w:sz="6" w:space="0" w:color="808080"/>
              <w:left w:val="single" w:sz="2" w:space="0" w:color="808080"/>
              <w:bottom w:val="single" w:sz="2" w:space="0" w:color="808080"/>
              <w:right w:val="single" w:sz="6" w:space="0" w:color="808080"/>
            </w:tcBorders>
            <w:vAlign w:val="center"/>
          </w:tcPr>
          <w:p w14:paraId="0E364E64" w14:textId="77777777" w:rsidR="002F07FB" w:rsidRPr="000520AD" w:rsidRDefault="002F07FB">
            <w:pPr>
              <w:spacing w:before="120" w:after="120" w:line="276" w:lineRule="auto"/>
              <w:jc w:val="left"/>
              <w:rPr>
                <w:rFonts w:ascii="Calibri" w:eastAsia="Times New Roman" w:hAnsi="Calibri" w:cs="Calibri"/>
                <w:color w:val="00000A"/>
                <w:sz w:val="22"/>
              </w:rPr>
            </w:pPr>
          </w:p>
        </w:tc>
        <w:tc>
          <w:tcPr>
            <w:tcW w:w="3019" w:type="dxa"/>
            <w:tcBorders>
              <w:top w:val="single" w:sz="6" w:space="0" w:color="808080"/>
              <w:left w:val="single" w:sz="6" w:space="0" w:color="808080"/>
              <w:bottom w:val="single" w:sz="2" w:space="0" w:color="808080"/>
              <w:right w:val="single" w:sz="6" w:space="0" w:color="808080"/>
            </w:tcBorders>
            <w:vAlign w:val="center"/>
          </w:tcPr>
          <w:p w14:paraId="546A0AAC" w14:textId="77777777" w:rsidR="002F07FB" w:rsidRPr="000520AD" w:rsidRDefault="002F07FB">
            <w:pPr>
              <w:spacing w:before="120" w:after="120" w:line="276" w:lineRule="auto"/>
              <w:jc w:val="left"/>
              <w:rPr>
                <w:rFonts w:ascii="Calibri" w:eastAsia="Times New Roman" w:hAnsi="Calibri" w:cs="Calibri"/>
                <w:color w:val="00000A"/>
                <w:sz w:val="22"/>
              </w:rPr>
            </w:pPr>
          </w:p>
        </w:tc>
        <w:tc>
          <w:tcPr>
            <w:tcW w:w="3023" w:type="dxa"/>
            <w:tcBorders>
              <w:top w:val="single" w:sz="6" w:space="0" w:color="808080"/>
              <w:left w:val="single" w:sz="6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0328591B" w14:textId="77777777" w:rsidR="002F07FB" w:rsidRPr="000520AD" w:rsidRDefault="002F07FB">
            <w:pPr>
              <w:spacing w:before="120" w:after="120" w:line="276" w:lineRule="auto"/>
              <w:jc w:val="left"/>
              <w:rPr>
                <w:rFonts w:ascii="Calibri" w:eastAsia="Times New Roman" w:hAnsi="Calibri" w:cs="Calibri"/>
                <w:color w:val="00000A"/>
                <w:sz w:val="22"/>
              </w:rPr>
            </w:pPr>
          </w:p>
        </w:tc>
      </w:tr>
    </w:tbl>
    <w:p w14:paraId="17F2A5CF" w14:textId="77777777" w:rsidR="002F07FB" w:rsidRPr="000520AD" w:rsidRDefault="002F07FB">
      <w:pPr>
        <w:pStyle w:val="Akapitzlist1"/>
        <w:numPr>
          <w:ilvl w:val="0"/>
          <w:numId w:val="2"/>
        </w:numPr>
        <w:spacing w:before="120" w:after="120" w:line="276" w:lineRule="auto"/>
        <w:rPr>
          <w:rFonts w:ascii="Calibri" w:eastAsia="Arial" w:hAnsi="Calibri" w:cs="Calibri"/>
          <w:sz w:val="22"/>
        </w:rPr>
      </w:pPr>
      <w:r w:rsidRPr="000520AD">
        <w:rPr>
          <w:rFonts w:ascii="Calibri" w:eastAsia="Arial" w:hAnsi="Calibri" w:cs="Calibri"/>
          <w:sz w:val="22"/>
        </w:rPr>
        <w:t>Przedmiot zamówienia zamierzamy wykonać:</w:t>
      </w:r>
    </w:p>
    <w:p w14:paraId="52CFB3DD" w14:textId="77777777" w:rsidR="002F07FB" w:rsidRPr="000520AD" w:rsidRDefault="002F07FB">
      <w:pPr>
        <w:pStyle w:val="Akapitzlist1"/>
        <w:spacing w:before="120" w:after="120" w:line="276" w:lineRule="auto"/>
        <w:ind w:left="360"/>
        <w:rPr>
          <w:rFonts w:ascii="Calibri" w:eastAsia="Arial" w:hAnsi="Calibri" w:cs="Calibri"/>
          <w:sz w:val="22"/>
        </w:rPr>
      </w:pPr>
      <w:r w:rsidRPr="000520AD">
        <w:rPr>
          <w:rFonts w:ascii="Calibri" w:eastAsia="Arial" w:hAnsi="Calibri" w:cs="Calibri"/>
          <w:sz w:val="22"/>
        </w:rPr>
        <w:t>-  w całości sami</w:t>
      </w:r>
    </w:p>
    <w:p w14:paraId="053411EF" w14:textId="77777777" w:rsidR="002F07FB" w:rsidRPr="000520AD" w:rsidRDefault="002F07FB">
      <w:pPr>
        <w:pStyle w:val="Akapitzlist1"/>
        <w:spacing w:before="120" w:after="120" w:line="276" w:lineRule="auto"/>
        <w:ind w:left="360"/>
        <w:rPr>
          <w:rFonts w:ascii="Calibri" w:eastAsia="Arial" w:hAnsi="Calibri" w:cs="Calibri"/>
          <w:sz w:val="22"/>
        </w:rPr>
      </w:pPr>
      <w:r w:rsidRPr="000520AD">
        <w:rPr>
          <w:rFonts w:ascii="Calibri" w:eastAsia="Arial" w:hAnsi="Calibri" w:cs="Calibri"/>
          <w:sz w:val="22"/>
        </w:rPr>
        <w:t>-  przy udziale podwykonawców w części dotyczącej*: (proszę wpisać zakres i/lub nazwę firmy podwykonawcy zgodnie z SWZ)</w:t>
      </w:r>
    </w:p>
    <w:p w14:paraId="39A0BFD6" w14:textId="77777777" w:rsidR="002F07FB" w:rsidRPr="000520AD" w:rsidRDefault="002F07FB">
      <w:pPr>
        <w:pStyle w:val="Akapitzlist1"/>
        <w:spacing w:before="120" w:after="120" w:line="276" w:lineRule="auto"/>
        <w:ind w:left="360"/>
        <w:rPr>
          <w:rFonts w:ascii="Calibri" w:eastAsia="Arial" w:hAnsi="Calibri" w:cs="Calibri"/>
          <w:sz w:val="22"/>
        </w:rPr>
      </w:pPr>
      <w:r w:rsidRPr="000520AD">
        <w:rPr>
          <w:rFonts w:ascii="Calibri" w:eastAsia="Arial" w:hAnsi="Calibri" w:cs="Calibri"/>
          <w:sz w:val="22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………… </w:t>
      </w:r>
    </w:p>
    <w:p w14:paraId="66EC4F8E" w14:textId="77777777" w:rsidR="002F07FB" w:rsidRPr="000520AD" w:rsidRDefault="002F07FB">
      <w:pPr>
        <w:pStyle w:val="Akapitzlist1"/>
        <w:spacing w:before="120" w:after="120" w:line="276" w:lineRule="auto"/>
        <w:ind w:left="360"/>
        <w:rPr>
          <w:rFonts w:ascii="Calibri" w:hAnsi="Calibri" w:cs="Calibri"/>
          <w:sz w:val="22"/>
          <w:lang w:val="en-US"/>
        </w:rPr>
      </w:pPr>
      <w:r w:rsidRPr="000520AD">
        <w:rPr>
          <w:rFonts w:ascii="Calibri" w:eastAsia="Arial" w:hAnsi="Calibri" w:cs="Calibri"/>
          <w:sz w:val="22"/>
        </w:rPr>
        <w:t>* skreślić odpowiednio</w:t>
      </w:r>
    </w:p>
    <w:p w14:paraId="12B4DA1F" w14:textId="77777777" w:rsidR="002F07FB" w:rsidRPr="000520AD" w:rsidRDefault="002F07FB">
      <w:pPr>
        <w:pStyle w:val="Akapitzlist1"/>
        <w:numPr>
          <w:ilvl w:val="0"/>
          <w:numId w:val="2"/>
        </w:numPr>
        <w:spacing w:line="276" w:lineRule="auto"/>
        <w:ind w:left="357" w:hanging="357"/>
        <w:rPr>
          <w:rFonts w:ascii="Calibri" w:hAnsi="Calibri" w:cs="Calibri"/>
          <w:sz w:val="22"/>
        </w:rPr>
      </w:pPr>
      <w:r w:rsidRPr="000520AD">
        <w:rPr>
          <w:rFonts w:ascii="Calibri" w:hAnsi="Calibri" w:cs="Calibri"/>
          <w:sz w:val="22"/>
        </w:rPr>
        <w:t>Warunki płatności i termin wykonania zamówienia zgodne z ustanowionymi w dokumentach zamówienia.</w:t>
      </w:r>
    </w:p>
    <w:p w14:paraId="3F20A171" w14:textId="77777777" w:rsidR="002F07FB" w:rsidRPr="000520AD" w:rsidRDefault="002F07FB">
      <w:pPr>
        <w:pStyle w:val="Akapitzlist1"/>
        <w:numPr>
          <w:ilvl w:val="0"/>
          <w:numId w:val="2"/>
        </w:numPr>
        <w:rPr>
          <w:rFonts w:ascii="Calibri" w:hAnsi="Calibri" w:cs="Calibri"/>
          <w:sz w:val="22"/>
        </w:rPr>
      </w:pPr>
      <w:r w:rsidRPr="000520AD">
        <w:rPr>
          <w:rFonts w:ascii="Calibri" w:hAnsi="Calibri" w:cs="Calibri"/>
          <w:sz w:val="22"/>
        </w:rPr>
        <w:t>W przypadku wyboru naszej oferty odpowiedzialnym przedstawicielem Wykonawcy do kontaktów z Zamawiającym w sprawie realizacji przedmiotu zamówienia będzie: ….………………………………..……, tel. …………………....…… .</w:t>
      </w:r>
    </w:p>
    <w:p w14:paraId="61DE3F25" w14:textId="77777777" w:rsidR="002F07FB" w:rsidRPr="000520AD" w:rsidRDefault="002F07FB">
      <w:pPr>
        <w:pStyle w:val="Akapitzlist1"/>
        <w:numPr>
          <w:ilvl w:val="0"/>
          <w:numId w:val="2"/>
        </w:numPr>
        <w:spacing w:line="276" w:lineRule="auto"/>
        <w:ind w:left="357" w:hanging="357"/>
        <w:rPr>
          <w:rFonts w:ascii="Calibri" w:hAnsi="Calibri" w:cs="Calibri"/>
          <w:sz w:val="22"/>
        </w:rPr>
      </w:pPr>
      <w:r w:rsidRPr="000520AD">
        <w:rPr>
          <w:rFonts w:ascii="Calibri" w:hAnsi="Calibri" w:cs="Calibri"/>
          <w:sz w:val="22"/>
        </w:rPr>
        <w:t>Oświadczamy, że zapoznaliśmy się z treścią dokumentów zamówienia i akceptujemy je bez zastrzeżeń.</w:t>
      </w:r>
    </w:p>
    <w:p w14:paraId="26295924" w14:textId="70D223C2" w:rsidR="002F07FB" w:rsidRPr="000520AD" w:rsidRDefault="002F07FB">
      <w:pPr>
        <w:pStyle w:val="Akapitzlist1"/>
        <w:numPr>
          <w:ilvl w:val="0"/>
          <w:numId w:val="2"/>
        </w:numPr>
        <w:spacing w:line="276" w:lineRule="auto"/>
        <w:rPr>
          <w:rFonts w:ascii="Calibri" w:hAnsi="Calibri" w:cs="Calibri"/>
          <w:sz w:val="22"/>
        </w:rPr>
      </w:pPr>
      <w:r w:rsidRPr="000520AD">
        <w:rPr>
          <w:rFonts w:ascii="Calibri" w:hAnsi="Calibri" w:cs="Calibri"/>
          <w:sz w:val="22"/>
        </w:rPr>
        <w:lastRenderedPageBreak/>
        <w:t xml:space="preserve">Oświadczam/my, że oferowane </w:t>
      </w:r>
      <w:r w:rsidR="00966B5F">
        <w:rPr>
          <w:rFonts w:ascii="Calibri" w:hAnsi="Calibri" w:cs="Calibri"/>
          <w:sz w:val="22"/>
        </w:rPr>
        <w:t>usługi</w:t>
      </w:r>
      <w:r w:rsidRPr="000520AD">
        <w:rPr>
          <w:rFonts w:ascii="Calibri" w:hAnsi="Calibri" w:cs="Calibri"/>
          <w:sz w:val="22"/>
        </w:rPr>
        <w:t xml:space="preserve"> spełniają wymagania określone w SWZ, ponadto przedmiot zamówienia oferowany przez nas spełnia wszystkie wymagania odpowiednich dokumentów normatywnych potwierdzających jakość i </w:t>
      </w:r>
      <w:r w:rsidR="00342245" w:rsidRPr="000520AD">
        <w:rPr>
          <w:rFonts w:ascii="Calibri" w:hAnsi="Calibri" w:cs="Calibri"/>
          <w:sz w:val="22"/>
        </w:rPr>
        <w:t>b</w:t>
      </w:r>
      <w:r w:rsidRPr="000520AD">
        <w:rPr>
          <w:rFonts w:ascii="Calibri" w:hAnsi="Calibri" w:cs="Calibri"/>
          <w:sz w:val="22"/>
        </w:rPr>
        <w:t>ezpieczeństwo</w:t>
      </w:r>
      <w:r w:rsidR="000520AD">
        <w:rPr>
          <w:rFonts w:ascii="Calibri" w:hAnsi="Calibri" w:cs="Calibri"/>
          <w:sz w:val="22"/>
        </w:rPr>
        <w:t xml:space="preserve"> </w:t>
      </w:r>
      <w:r w:rsidRPr="000520AD">
        <w:rPr>
          <w:rFonts w:ascii="Calibri" w:hAnsi="Calibri" w:cs="Calibri"/>
          <w:sz w:val="22"/>
        </w:rPr>
        <w:t>użytkowania.</w:t>
      </w:r>
    </w:p>
    <w:p w14:paraId="1B4D86BB" w14:textId="0301F16B" w:rsidR="002F07FB" w:rsidRPr="000520AD" w:rsidRDefault="002F07FB">
      <w:pPr>
        <w:pStyle w:val="Akapitzlist1"/>
        <w:numPr>
          <w:ilvl w:val="0"/>
          <w:numId w:val="2"/>
        </w:numPr>
        <w:spacing w:line="276" w:lineRule="auto"/>
        <w:rPr>
          <w:rFonts w:ascii="Calibri" w:hAnsi="Calibri" w:cs="Calibri"/>
          <w:sz w:val="22"/>
        </w:rPr>
      </w:pPr>
      <w:r w:rsidRPr="000520AD">
        <w:rPr>
          <w:rFonts w:ascii="Calibri" w:hAnsi="Calibri" w:cs="Calibri"/>
          <w:sz w:val="22"/>
        </w:rPr>
        <w:t xml:space="preserve">Akceptuję/my warunki wskazane w specyfikacji warunków zamówienia oraz wzorze umowy </w:t>
      </w:r>
      <w:r w:rsidR="000520AD">
        <w:rPr>
          <w:rFonts w:ascii="Calibri" w:hAnsi="Calibri" w:cs="Calibri"/>
          <w:sz w:val="22"/>
        </w:rPr>
        <w:br/>
      </w:r>
      <w:r w:rsidRPr="000520AD">
        <w:rPr>
          <w:rFonts w:ascii="Calibri" w:hAnsi="Calibri" w:cs="Calibri"/>
          <w:sz w:val="22"/>
        </w:rPr>
        <w:t xml:space="preserve">i nie wnosimy do niej zastrzeżeń. </w:t>
      </w:r>
    </w:p>
    <w:p w14:paraId="083686CF" w14:textId="77777777" w:rsidR="002F07FB" w:rsidRPr="000520AD" w:rsidRDefault="002F07FB">
      <w:pPr>
        <w:pStyle w:val="Akapitzlist1"/>
        <w:numPr>
          <w:ilvl w:val="0"/>
          <w:numId w:val="2"/>
        </w:numPr>
        <w:spacing w:line="276" w:lineRule="auto"/>
        <w:rPr>
          <w:rFonts w:ascii="Calibri" w:hAnsi="Calibri" w:cs="Calibri"/>
          <w:sz w:val="22"/>
        </w:rPr>
      </w:pPr>
      <w:r w:rsidRPr="000520AD">
        <w:rPr>
          <w:rFonts w:ascii="Calibri" w:hAnsi="Calibri" w:cs="Calibri"/>
          <w:sz w:val="22"/>
        </w:rPr>
        <w:t>Oświadczam/y, że zapoznaliśmy się ze SWZ i nie wnosimy do niej zastrzeżeń oraz zdobyliśmy konieczne informacje do przygotowania oferty.</w:t>
      </w:r>
    </w:p>
    <w:p w14:paraId="2EDE62A1" w14:textId="77777777" w:rsidR="002F07FB" w:rsidRPr="000520AD" w:rsidRDefault="002F07FB">
      <w:pPr>
        <w:pStyle w:val="Akapitzlist1"/>
        <w:numPr>
          <w:ilvl w:val="0"/>
          <w:numId w:val="2"/>
        </w:numPr>
        <w:spacing w:line="276" w:lineRule="auto"/>
        <w:rPr>
          <w:rFonts w:ascii="Calibri" w:hAnsi="Calibri" w:cs="Calibri"/>
          <w:sz w:val="22"/>
        </w:rPr>
      </w:pPr>
      <w:r w:rsidRPr="000520AD">
        <w:rPr>
          <w:rFonts w:ascii="Calibri" w:hAnsi="Calibri" w:cs="Calibri"/>
          <w:sz w:val="22"/>
        </w:rPr>
        <w:t>Oświadczam/y, że jesteśmy związani złożoną ofertą przez okres 30 dni - bieg terminu związania ofertą rozpoczyna się wraz z upływem terminu składania ofert.</w:t>
      </w:r>
    </w:p>
    <w:p w14:paraId="247A9381" w14:textId="77777777" w:rsidR="002F07FB" w:rsidRPr="000520AD" w:rsidRDefault="002F07FB">
      <w:pPr>
        <w:pStyle w:val="Akapitzlist1"/>
        <w:numPr>
          <w:ilvl w:val="0"/>
          <w:numId w:val="2"/>
        </w:numPr>
        <w:spacing w:line="276" w:lineRule="auto"/>
        <w:rPr>
          <w:rFonts w:ascii="Calibri" w:hAnsi="Calibri" w:cs="Calibri"/>
          <w:sz w:val="22"/>
        </w:rPr>
      </w:pPr>
      <w:r w:rsidRPr="000520AD">
        <w:rPr>
          <w:rFonts w:ascii="Calibri" w:hAnsi="Calibri" w:cs="Calibri"/>
          <w:sz w:val="22"/>
        </w:rPr>
        <w:t>Akceptuję/my przedstawione w SWZ postanowienia umowy i we wskazanym przez Zamawiającego terminie zobowiązujemy się do podpisania umowy, na określonych w SWZ warunkach, w miejscu i terminie wyznaczonym przez Zamawiającego.</w:t>
      </w:r>
    </w:p>
    <w:p w14:paraId="0D798D9D" w14:textId="77777777" w:rsidR="002F07FB" w:rsidRPr="000520AD" w:rsidRDefault="002F07FB">
      <w:pPr>
        <w:pStyle w:val="Akapitzlist1"/>
        <w:numPr>
          <w:ilvl w:val="0"/>
          <w:numId w:val="2"/>
        </w:numPr>
        <w:spacing w:line="276" w:lineRule="auto"/>
        <w:rPr>
          <w:rFonts w:ascii="Calibri" w:hAnsi="Calibri" w:cs="Calibri"/>
          <w:sz w:val="22"/>
        </w:rPr>
      </w:pPr>
      <w:r w:rsidRPr="000520AD">
        <w:rPr>
          <w:rFonts w:ascii="Calibri" w:hAnsi="Calibri" w:cs="Calibri"/>
          <w:sz w:val="22"/>
        </w:rPr>
        <w:t>Oświadczam/my, że zapoznaliśmy się ze wszystkimi warunkami zamówienia oraz dokumentami dotyczącymi przedmiotu zamówienia i akceptujemy je bez zastrzeżeń.</w:t>
      </w:r>
    </w:p>
    <w:p w14:paraId="0B3A7A09" w14:textId="77777777" w:rsidR="002F07FB" w:rsidRPr="000520AD" w:rsidRDefault="002F07FB">
      <w:pPr>
        <w:pStyle w:val="Akapitzlist1"/>
        <w:numPr>
          <w:ilvl w:val="0"/>
          <w:numId w:val="2"/>
        </w:numPr>
        <w:spacing w:line="276" w:lineRule="auto"/>
        <w:rPr>
          <w:rFonts w:ascii="Calibri" w:hAnsi="Calibri" w:cs="Calibri"/>
          <w:sz w:val="22"/>
        </w:rPr>
      </w:pPr>
      <w:r w:rsidRPr="000520AD">
        <w:rPr>
          <w:rFonts w:ascii="Calibri" w:hAnsi="Calibri" w:cs="Calibri"/>
          <w:sz w:val="22"/>
        </w:rPr>
        <w:t xml:space="preserve">Oświadczam/my, że w cenie oferty zostały uwzględnione wszystkie koszty wykonania zamówienia i realizacji przyszłego świadczenia umownego. Ponadto w ofercie nie została zastosowana cena dumpingowa i oferta nie stanowi czynu nieuczciwej konkurencji, zgodnie z art. 5-17 ustawy z dnia 16 kwietnia 1993 r. o zwalczaniu nieuczciwej konkurencji. </w:t>
      </w:r>
    </w:p>
    <w:p w14:paraId="5D684F02" w14:textId="77777777" w:rsidR="002F07FB" w:rsidRPr="000520AD" w:rsidRDefault="002F07FB">
      <w:pPr>
        <w:pStyle w:val="Akapitzlist1"/>
        <w:numPr>
          <w:ilvl w:val="0"/>
          <w:numId w:val="2"/>
        </w:numPr>
        <w:spacing w:line="276" w:lineRule="auto"/>
        <w:rPr>
          <w:rFonts w:ascii="Calibri" w:hAnsi="Calibri" w:cs="Calibri"/>
          <w:sz w:val="22"/>
        </w:rPr>
      </w:pPr>
      <w:r w:rsidRPr="000520AD">
        <w:rPr>
          <w:rFonts w:ascii="Calibri" w:hAnsi="Calibri" w:cs="Calibri"/>
          <w:sz w:val="22"/>
        </w:rPr>
        <w:t>Oświadczam, że w celu wykazania spełniania warunków udziału w postępowaniu, określonych przez Zamawiającego w SWZ oraz ogłoszeniu o zamówieniu polegam na zasobach następującego/ych podmiotu/ów:</w:t>
      </w:r>
    </w:p>
    <w:p w14:paraId="05ABF239" w14:textId="77777777" w:rsidR="002F07FB" w:rsidRPr="000520AD" w:rsidRDefault="002F07FB">
      <w:pPr>
        <w:pStyle w:val="Akapitzlist1"/>
        <w:spacing w:line="276" w:lineRule="auto"/>
        <w:ind w:left="360"/>
        <w:rPr>
          <w:rFonts w:ascii="Calibri" w:hAnsi="Calibri" w:cs="Calibri"/>
          <w:sz w:val="22"/>
          <w:lang w:val="en-US"/>
        </w:rPr>
      </w:pPr>
      <w:r w:rsidRPr="000520AD">
        <w:rPr>
          <w:rFonts w:ascii="Calibri" w:hAnsi="Calibri" w:cs="Calibri"/>
          <w:sz w:val="22"/>
          <w:lang w:val="en-US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07816CD" w14:textId="77777777" w:rsidR="002F07FB" w:rsidRPr="000520AD" w:rsidRDefault="002F07FB">
      <w:pPr>
        <w:pStyle w:val="Akapitzlist1"/>
        <w:numPr>
          <w:ilvl w:val="0"/>
          <w:numId w:val="2"/>
        </w:numPr>
        <w:spacing w:line="276" w:lineRule="auto"/>
        <w:rPr>
          <w:rFonts w:ascii="Calibri" w:hAnsi="Calibri" w:cs="Calibri"/>
          <w:sz w:val="22"/>
        </w:rPr>
      </w:pPr>
      <w:r w:rsidRPr="000520AD">
        <w:rPr>
          <w:rFonts w:ascii="Calibri" w:hAnsi="Calibri" w:cs="Calibri"/>
          <w:sz w:val="22"/>
        </w:rPr>
        <w:t>Zostałem/liśmy poinformowani, że możemy wydzielić z oferty informacje stanowiące tajemnicę przedsiębiorstwa w rozumieniu przepisów o zwalczaniu nieuczciwej konkurencji jednocześnie wykazując, iż zastrzeżone informację stanowią tajemnice przedsiębiorstwa oraz zastrzec w odniesieniu do tych informacji, aby nie były one udostępnione innym uczestnikom postępowania.</w:t>
      </w:r>
    </w:p>
    <w:p w14:paraId="0A0F82C1" w14:textId="77777777" w:rsidR="002F07FB" w:rsidRDefault="002F07FB">
      <w:pPr>
        <w:pStyle w:val="Akapitzlist1"/>
        <w:numPr>
          <w:ilvl w:val="0"/>
          <w:numId w:val="2"/>
        </w:numPr>
        <w:spacing w:line="276" w:lineRule="auto"/>
        <w:rPr>
          <w:rFonts w:ascii="Calibri" w:hAnsi="Calibri" w:cs="Calibri"/>
          <w:sz w:val="22"/>
        </w:rPr>
      </w:pPr>
      <w:r w:rsidRPr="000520AD">
        <w:rPr>
          <w:rFonts w:ascii="Calibri" w:hAnsi="Calibri" w:cs="Calibri"/>
          <w:sz w:val="22"/>
        </w:rPr>
        <w:t>Oświadczam/y, że niniejsza oferta zawiera na stronach nr ....................... informacje stanowiące tajemnicę przedsiębiorstwa w rozumieniu przepisów o zwalczaniu nieuczciwej konkurencji.</w:t>
      </w:r>
    </w:p>
    <w:p w14:paraId="0D6BAFE9" w14:textId="2420C1E2" w:rsidR="00966B5F" w:rsidRPr="000520AD" w:rsidRDefault="00966B5F">
      <w:pPr>
        <w:pStyle w:val="Akapitzlist1"/>
        <w:numPr>
          <w:ilvl w:val="0"/>
          <w:numId w:val="2"/>
        </w:numPr>
        <w:spacing w:line="276" w:lineRule="auto"/>
        <w:rPr>
          <w:rFonts w:ascii="Calibri" w:hAnsi="Calibri" w:cs="Calibri"/>
          <w:sz w:val="22"/>
        </w:rPr>
      </w:pPr>
      <w:r w:rsidRPr="000520AD">
        <w:rPr>
          <w:rFonts w:ascii="Calibri" w:hAnsi="Calibri" w:cs="Calibri"/>
          <w:sz w:val="22"/>
        </w:rPr>
        <w:t>Oświadczam/y</w:t>
      </w:r>
      <w:r>
        <w:rPr>
          <w:rFonts w:asciiTheme="majorHAnsi" w:hAnsiTheme="majorHAnsi" w:cs="Calibri"/>
          <w:b/>
          <w:color w:val="00000A"/>
          <w:sz w:val="22"/>
        </w:rPr>
        <w:t xml:space="preserve">, że </w:t>
      </w:r>
      <w:r w:rsidRPr="00152E5F">
        <w:rPr>
          <w:rFonts w:asciiTheme="majorHAnsi" w:hAnsiTheme="majorHAnsi" w:cs="Calibri"/>
          <w:b/>
          <w:color w:val="00000A"/>
          <w:sz w:val="22"/>
        </w:rPr>
        <w:t>zapozna</w:t>
      </w:r>
      <w:r>
        <w:rPr>
          <w:rFonts w:asciiTheme="majorHAnsi" w:hAnsiTheme="majorHAnsi" w:cs="Calibri"/>
          <w:b/>
          <w:color w:val="00000A"/>
          <w:sz w:val="22"/>
        </w:rPr>
        <w:t>liśmy się</w:t>
      </w:r>
      <w:r w:rsidRPr="00152E5F">
        <w:rPr>
          <w:rFonts w:asciiTheme="majorHAnsi" w:hAnsiTheme="majorHAnsi" w:cs="Calibri"/>
          <w:b/>
          <w:color w:val="00000A"/>
          <w:sz w:val="22"/>
        </w:rPr>
        <w:t xml:space="preserve"> z przyjętym standardem ochrony małoletnich wprowadzonym zarządzeniem Dyrektora Sądeckiej Biblioteki Publicznej</w:t>
      </w:r>
      <w:r>
        <w:rPr>
          <w:rFonts w:asciiTheme="majorHAnsi" w:hAnsiTheme="majorHAnsi" w:cs="Calibri"/>
          <w:b/>
          <w:color w:val="00000A"/>
          <w:sz w:val="22"/>
        </w:rPr>
        <w:t>.</w:t>
      </w:r>
    </w:p>
    <w:p w14:paraId="1017D625" w14:textId="77777777" w:rsidR="002F07FB" w:rsidRPr="000520AD" w:rsidRDefault="002F07FB">
      <w:pPr>
        <w:numPr>
          <w:ilvl w:val="0"/>
          <w:numId w:val="2"/>
        </w:numPr>
        <w:tabs>
          <w:tab w:val="left" w:pos="284"/>
        </w:tabs>
        <w:spacing w:line="276" w:lineRule="auto"/>
        <w:rPr>
          <w:rFonts w:ascii="Calibri" w:hAnsi="Calibri" w:cs="Calibri"/>
          <w:sz w:val="22"/>
        </w:rPr>
      </w:pPr>
      <w:r w:rsidRPr="000520AD">
        <w:rPr>
          <w:rFonts w:ascii="Calibri" w:hAnsi="Calibri" w:cs="Calibri"/>
          <w:sz w:val="22"/>
        </w:rPr>
        <w:t>Ustanowionym pełnomocnikiem do reprezentowania w postępowaniu o udzielenie zamówienia i/lub podpisania umowy w sprawie zamówienia publicznego w przypadku składania oferty wspólnej przez dwa lub więcej podmiotów jest:**</w:t>
      </w:r>
    </w:p>
    <w:p w14:paraId="7D7F0D79" w14:textId="77777777" w:rsidR="002F07FB" w:rsidRPr="000520AD" w:rsidRDefault="002F07FB">
      <w:pPr>
        <w:tabs>
          <w:tab w:val="left" w:pos="426"/>
        </w:tabs>
        <w:spacing w:line="276" w:lineRule="auto"/>
        <w:ind w:left="426"/>
        <w:rPr>
          <w:rFonts w:ascii="Calibri" w:hAnsi="Calibri" w:cs="Calibri"/>
          <w:sz w:val="22"/>
        </w:rPr>
      </w:pPr>
      <w:r w:rsidRPr="000520AD">
        <w:rPr>
          <w:rFonts w:ascii="Calibri" w:hAnsi="Calibri" w:cs="Calibri"/>
          <w:sz w:val="22"/>
        </w:rPr>
        <w:t>Stanowisko: ..........................................</w:t>
      </w:r>
    </w:p>
    <w:p w14:paraId="0E34D877" w14:textId="77777777" w:rsidR="002F07FB" w:rsidRPr="000520AD" w:rsidRDefault="002F07FB">
      <w:pPr>
        <w:tabs>
          <w:tab w:val="left" w:pos="426"/>
        </w:tabs>
        <w:spacing w:line="276" w:lineRule="auto"/>
        <w:ind w:left="426"/>
        <w:rPr>
          <w:rFonts w:ascii="Calibri" w:hAnsi="Calibri" w:cs="Calibri"/>
          <w:sz w:val="22"/>
        </w:rPr>
      </w:pPr>
      <w:r w:rsidRPr="000520AD">
        <w:rPr>
          <w:rFonts w:ascii="Calibri" w:hAnsi="Calibri" w:cs="Calibri"/>
          <w:sz w:val="22"/>
        </w:rPr>
        <w:t>Imię i nazwisko: .........................................</w:t>
      </w:r>
    </w:p>
    <w:p w14:paraId="1C610A4D" w14:textId="77777777" w:rsidR="002F07FB" w:rsidRPr="000520AD" w:rsidRDefault="002F07FB">
      <w:pPr>
        <w:tabs>
          <w:tab w:val="left" w:pos="426"/>
        </w:tabs>
        <w:spacing w:line="276" w:lineRule="auto"/>
        <w:ind w:left="426"/>
        <w:rPr>
          <w:rFonts w:ascii="Calibri" w:hAnsi="Calibri" w:cs="Calibri"/>
          <w:sz w:val="22"/>
        </w:rPr>
      </w:pPr>
      <w:r w:rsidRPr="000520AD">
        <w:rPr>
          <w:rFonts w:ascii="Calibri" w:hAnsi="Calibri" w:cs="Calibri"/>
          <w:sz w:val="22"/>
        </w:rPr>
        <w:t>Tel./fax: ............................................................</w:t>
      </w:r>
    </w:p>
    <w:p w14:paraId="51D4E0DF" w14:textId="77777777" w:rsidR="002F07FB" w:rsidRPr="000520AD" w:rsidRDefault="002F07FB">
      <w:pPr>
        <w:tabs>
          <w:tab w:val="left" w:pos="284"/>
        </w:tabs>
        <w:spacing w:line="276" w:lineRule="auto"/>
        <w:ind w:left="284"/>
        <w:rPr>
          <w:rFonts w:ascii="Calibri" w:hAnsi="Calibri" w:cs="Calibri"/>
          <w:sz w:val="22"/>
          <w:lang w:val="en-US"/>
        </w:rPr>
      </w:pPr>
      <w:r w:rsidRPr="000520AD">
        <w:rPr>
          <w:rFonts w:ascii="Calibri" w:hAnsi="Calibri" w:cs="Calibri"/>
          <w:sz w:val="22"/>
        </w:rPr>
        <w:t xml:space="preserve">   ** jeśli dotyczy </w:t>
      </w:r>
    </w:p>
    <w:p w14:paraId="6EC3ADFD" w14:textId="77777777" w:rsidR="002F07FB" w:rsidRPr="000520AD" w:rsidRDefault="002F07FB">
      <w:pPr>
        <w:pStyle w:val="Akapitzlist1"/>
        <w:numPr>
          <w:ilvl w:val="0"/>
          <w:numId w:val="2"/>
        </w:numPr>
        <w:spacing w:line="276" w:lineRule="auto"/>
        <w:ind w:left="357" w:hanging="357"/>
        <w:rPr>
          <w:rFonts w:ascii="Calibri" w:hAnsi="Calibri" w:cs="Calibri"/>
          <w:sz w:val="22"/>
          <w:lang w:val="en-US"/>
        </w:rPr>
      </w:pPr>
      <w:r w:rsidRPr="000520AD">
        <w:rPr>
          <w:rFonts w:ascii="Calibri" w:hAnsi="Calibri" w:cs="Calibri"/>
          <w:sz w:val="22"/>
          <w:lang w:val="en-US"/>
        </w:rPr>
        <w:t>Oświadczam, że:</w:t>
      </w:r>
    </w:p>
    <w:p w14:paraId="63F6C116" w14:textId="77777777" w:rsidR="002F07FB" w:rsidRPr="000520AD" w:rsidRDefault="002F07FB">
      <w:pPr>
        <w:pStyle w:val="Akapitzlist1"/>
        <w:numPr>
          <w:ilvl w:val="0"/>
          <w:numId w:val="4"/>
        </w:numPr>
        <w:spacing w:line="276" w:lineRule="auto"/>
        <w:rPr>
          <w:rFonts w:ascii="Calibri" w:hAnsi="Calibri" w:cs="Calibri"/>
          <w:sz w:val="22"/>
        </w:rPr>
      </w:pPr>
      <w:r w:rsidRPr="000520AD">
        <w:rPr>
          <w:rFonts w:ascii="Calibri" w:hAnsi="Calibri" w:cs="Calibri"/>
          <w:sz w:val="22"/>
        </w:rPr>
        <w:lastRenderedPageBreak/>
        <w:t>zostałem poinformowany zgodnie z art. 13 ust. 1 i 2 RODO</w:t>
      </w:r>
      <w:r w:rsidRPr="000520AD">
        <w:rPr>
          <w:rStyle w:val="Odwoanieprzypisudolnego"/>
          <w:rFonts w:ascii="Calibri" w:hAnsi="Calibri" w:cs="Calibri"/>
          <w:sz w:val="22"/>
        </w:rPr>
        <w:footnoteReference w:id="1"/>
      </w:r>
      <w:r w:rsidRPr="000520AD">
        <w:rPr>
          <w:rFonts w:ascii="Calibri" w:hAnsi="Calibri" w:cs="Calibri"/>
          <w:sz w:val="22"/>
        </w:rPr>
        <w:t xml:space="preserve"> o przetwarzaniu moich danych osobowych na potrzeby niniejszego postępowania o udzielenie zamówienia publicznego oraz zawarcia i realizacji umowy</w:t>
      </w:r>
      <w:r w:rsidRPr="000520AD">
        <w:rPr>
          <w:rStyle w:val="Odwoanieprzypisudolnego"/>
          <w:rFonts w:ascii="Calibri" w:hAnsi="Calibri" w:cs="Calibri"/>
          <w:sz w:val="22"/>
        </w:rPr>
        <w:footnoteReference w:id="2"/>
      </w:r>
      <w:r w:rsidRPr="000520AD">
        <w:rPr>
          <w:rFonts w:ascii="Calibri" w:hAnsi="Calibri" w:cs="Calibri"/>
          <w:sz w:val="22"/>
        </w:rPr>
        <w:t>,</w:t>
      </w:r>
    </w:p>
    <w:p w14:paraId="0C5A64B4" w14:textId="77777777" w:rsidR="002F07FB" w:rsidRPr="000520AD" w:rsidRDefault="002F07FB">
      <w:pPr>
        <w:pStyle w:val="Akapitzlist1"/>
        <w:numPr>
          <w:ilvl w:val="0"/>
          <w:numId w:val="4"/>
        </w:numPr>
        <w:spacing w:line="276" w:lineRule="auto"/>
        <w:rPr>
          <w:rFonts w:ascii="Calibri" w:hAnsi="Calibri" w:cs="Calibri"/>
          <w:sz w:val="22"/>
        </w:rPr>
      </w:pPr>
      <w:r w:rsidRPr="000520AD">
        <w:rPr>
          <w:rFonts w:ascii="Calibri" w:hAnsi="Calibri" w:cs="Calibri"/>
          <w:sz w:val="22"/>
        </w:rPr>
        <w:t xml:space="preserve">wypełniłem obowiązki informacyjne przewidziane w art. 13 lub art. 14 RODO wobec osób fizycznych, od których dane osobowe bezpośrednio lub pośrednio pozyskałem w celu ubiegania się o udzielenie zamówienia publicznego </w:t>
      </w:r>
      <w:r w:rsidR="00342245" w:rsidRPr="000520AD">
        <w:rPr>
          <w:rFonts w:ascii="Calibri" w:hAnsi="Calibri" w:cs="Calibri"/>
          <w:sz w:val="22"/>
        </w:rPr>
        <w:t xml:space="preserve">                           </w:t>
      </w:r>
      <w:r w:rsidRPr="000520AD">
        <w:rPr>
          <w:rFonts w:ascii="Calibri" w:hAnsi="Calibri" w:cs="Calibri"/>
          <w:sz w:val="22"/>
        </w:rPr>
        <w:t>i zobowiązuję się wypełnić je wobec osób fizycznych od których dane osobowe bezpośrednio lub pośrednio pozyskam w celu zawarcia i realizacji umowy</w:t>
      </w:r>
      <w:r w:rsidRPr="000520AD">
        <w:rPr>
          <w:rStyle w:val="Odwoanieprzypisudolnego"/>
          <w:rFonts w:ascii="Calibri" w:hAnsi="Calibri" w:cs="Calibri"/>
          <w:sz w:val="22"/>
        </w:rPr>
        <w:footnoteReference w:id="3"/>
      </w:r>
      <w:r w:rsidRPr="000520AD">
        <w:rPr>
          <w:rStyle w:val="Odwoanieprzypisudolnego1"/>
          <w:rFonts w:ascii="Calibri" w:hAnsi="Calibri" w:cs="Calibri"/>
          <w:sz w:val="22"/>
          <w:vertAlign w:val="baseline"/>
        </w:rPr>
        <w:t>.</w:t>
      </w:r>
    </w:p>
    <w:p w14:paraId="02D5FC99" w14:textId="77777777" w:rsidR="002F07FB" w:rsidRPr="000520AD" w:rsidRDefault="002F07FB">
      <w:pPr>
        <w:pStyle w:val="Akapitzlist1"/>
        <w:numPr>
          <w:ilvl w:val="0"/>
          <w:numId w:val="2"/>
        </w:numPr>
        <w:spacing w:line="276" w:lineRule="auto"/>
        <w:rPr>
          <w:rFonts w:ascii="Calibri" w:hAnsi="Calibri" w:cs="Calibri"/>
          <w:sz w:val="22"/>
        </w:rPr>
      </w:pPr>
      <w:r w:rsidRPr="000520AD">
        <w:rPr>
          <w:rFonts w:ascii="Calibri" w:hAnsi="Calibri" w:cs="Calibri"/>
          <w:sz w:val="22"/>
        </w:rPr>
        <w:t>Załączniki do oferty:</w:t>
      </w:r>
    </w:p>
    <w:p w14:paraId="66483DB1" w14:textId="77777777" w:rsidR="002F07FB" w:rsidRPr="000520AD" w:rsidRDefault="002F07FB">
      <w:pPr>
        <w:pStyle w:val="Akapitzlist1"/>
        <w:spacing w:line="276" w:lineRule="auto"/>
        <w:ind w:left="360"/>
        <w:rPr>
          <w:rFonts w:ascii="Calibri" w:hAnsi="Calibri" w:cs="Calibri"/>
          <w:color w:val="FF0000"/>
          <w:sz w:val="22"/>
        </w:rPr>
      </w:pPr>
      <w:r w:rsidRPr="000520AD">
        <w:rPr>
          <w:rFonts w:ascii="Calibri" w:hAnsi="Calibri" w:cs="Calibri"/>
          <w:sz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7C738D69" w14:textId="77777777" w:rsidR="002F07FB" w:rsidRPr="000520AD" w:rsidRDefault="002F07FB">
      <w:pPr>
        <w:spacing w:line="276" w:lineRule="auto"/>
        <w:rPr>
          <w:rFonts w:ascii="Calibri" w:hAnsi="Calibri" w:cs="Calibri"/>
          <w:color w:val="FF0000"/>
          <w:sz w:val="22"/>
        </w:rPr>
      </w:pPr>
    </w:p>
    <w:p w14:paraId="7804EB61" w14:textId="77777777" w:rsidR="002F07FB" w:rsidRPr="000520AD" w:rsidRDefault="002F07FB">
      <w:pPr>
        <w:spacing w:line="276" w:lineRule="auto"/>
        <w:rPr>
          <w:rFonts w:ascii="Calibri" w:hAnsi="Calibri" w:cs="Calibri"/>
        </w:rPr>
      </w:pPr>
      <w:r w:rsidRPr="000520AD">
        <w:rPr>
          <w:rFonts w:ascii="Calibri" w:hAnsi="Calibri" w:cs="Calibri"/>
          <w:color w:val="FF0000"/>
          <w:sz w:val="22"/>
        </w:rPr>
        <w:t>KWALIFIKOWANY PODPIS ELEKTRONICZNY, PODPIS ZAUFANY LUB PODPIS OSOBISTY osoby/osób uprawnionych/upoważnionych</w:t>
      </w:r>
    </w:p>
    <w:sectPr w:rsidR="002F07FB" w:rsidRPr="000520A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800" w:bottom="1440" w:left="1800" w:header="708" w:footer="708" w:gutter="0"/>
      <w:cols w:space="708"/>
      <w:docGrid w:linePitch="240" w:charSpace="20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AE0D3D" w14:textId="77777777" w:rsidR="000128B9" w:rsidRDefault="000128B9">
      <w:r>
        <w:separator/>
      </w:r>
    </w:p>
  </w:endnote>
  <w:endnote w:type="continuationSeparator" w:id="0">
    <w:p w14:paraId="65DCF9BB" w14:textId="77777777" w:rsidR="000128B9" w:rsidRDefault="000128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1366">
    <w:altName w:val="Calibri"/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20B0502040204020203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2204E6" w14:textId="77777777" w:rsidR="002F07FB" w:rsidRDefault="002F07FB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189B17" w14:textId="77777777" w:rsidR="002F07FB" w:rsidRDefault="002F07FB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0CF73A" w14:textId="77777777" w:rsidR="002F07FB" w:rsidRDefault="002F07F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15BCCC" w14:textId="77777777" w:rsidR="000128B9" w:rsidRDefault="000128B9">
      <w:r>
        <w:separator/>
      </w:r>
    </w:p>
  </w:footnote>
  <w:footnote w:type="continuationSeparator" w:id="0">
    <w:p w14:paraId="52953EE5" w14:textId="77777777" w:rsidR="000128B9" w:rsidRDefault="000128B9">
      <w:r>
        <w:continuationSeparator/>
      </w:r>
    </w:p>
  </w:footnote>
  <w:footnote w:id="1">
    <w:p w14:paraId="189C52E9" w14:textId="77777777" w:rsidR="002F07FB" w:rsidRDefault="002F07FB">
      <w:r>
        <w:rPr>
          <w:rStyle w:val="FootnoteCharacters"/>
        </w:rPr>
        <w:footnoteRef/>
      </w:r>
      <w:r>
        <w:br w:type="page"/>
      </w:r>
      <w:r>
        <w:rPr>
          <w:rFonts w:cs="Arial"/>
          <w:sz w:val="16"/>
          <w:szCs w:val="16"/>
        </w:rPr>
        <w:tab/>
      </w:r>
      <w:r w:rsidRPr="00342245">
        <w:rPr>
          <w:rFonts w:cs="Arial"/>
          <w:sz w:val="16"/>
          <w:szCs w:val="16"/>
        </w:rPr>
        <w:t xml:space="preserve"> </w:t>
      </w:r>
      <w:r w:rsidRPr="00342245">
        <w:rPr>
          <w:rFonts w:cs="Arial"/>
          <w:sz w:val="16"/>
          <w:szCs w:val="16"/>
        </w:rPr>
        <w:tab/>
      </w:r>
      <w:r>
        <w:rPr>
          <w:rFonts w:cs="Arial"/>
          <w:sz w:val="16"/>
          <w:szCs w:val="16"/>
        </w:rPr>
        <w:t xml:space="preserve">Rozporządzenia </w:t>
      </w:r>
      <w:r w:rsidRPr="00342245">
        <w:rPr>
          <w:rFonts w:cs="Arial"/>
          <w:sz w:val="16"/>
          <w:szCs w:val="16"/>
        </w:rPr>
        <w:t xml:space="preserve">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</w:t>
      </w:r>
      <w:r>
        <w:rPr>
          <w:rFonts w:cs="Arial"/>
          <w:sz w:val="16"/>
          <w:szCs w:val="16"/>
        </w:rPr>
        <w:t xml:space="preserve">UE L 119 z 04.05.2016, str. 1).  </w:t>
      </w:r>
    </w:p>
  </w:footnote>
  <w:footnote w:id="2">
    <w:p w14:paraId="798AB73A" w14:textId="77777777" w:rsidR="002F07FB" w:rsidRDefault="002F07FB">
      <w:r>
        <w:rPr>
          <w:rStyle w:val="FootnoteCharacters"/>
        </w:rPr>
        <w:footnoteRef/>
      </w:r>
      <w:r>
        <w:br w:type="page"/>
      </w:r>
      <w:r>
        <w:rPr>
          <w:rStyle w:val="Odwoanieprzypisudolnego1"/>
          <w:rFonts w:cs="Arial"/>
          <w:sz w:val="16"/>
          <w:szCs w:val="16"/>
        </w:rPr>
        <w:tab/>
      </w:r>
      <w:r w:rsidRPr="00342245">
        <w:rPr>
          <w:rFonts w:cs="Arial"/>
          <w:sz w:val="16"/>
          <w:szCs w:val="16"/>
        </w:rPr>
        <w:t xml:space="preserve"> </w:t>
      </w:r>
      <w:r w:rsidRPr="00342245">
        <w:rPr>
          <w:rFonts w:cs="Arial"/>
          <w:sz w:val="16"/>
          <w:szCs w:val="16"/>
        </w:rPr>
        <w:tab/>
        <w:t>Dotyczy wykonawcy, z którym zostanie zawarta umowa</w:t>
      </w:r>
      <w:r>
        <w:rPr>
          <w:rFonts w:cs="Arial"/>
          <w:sz w:val="16"/>
          <w:szCs w:val="16"/>
        </w:rPr>
        <w:t>.</w:t>
      </w:r>
    </w:p>
  </w:footnote>
  <w:footnote w:id="3">
    <w:p w14:paraId="0A51AA75" w14:textId="77777777" w:rsidR="002F07FB" w:rsidRDefault="002F07FB">
      <w:r>
        <w:rPr>
          <w:rStyle w:val="FootnoteCharacters"/>
        </w:rPr>
        <w:footnoteRef/>
      </w:r>
      <w:r>
        <w:br w:type="page"/>
      </w:r>
      <w:r>
        <w:rPr>
          <w:rStyle w:val="Odwoanieprzypisudolnego1"/>
          <w:rFonts w:cs="Arial"/>
          <w:sz w:val="16"/>
          <w:szCs w:val="16"/>
        </w:rPr>
        <w:tab/>
      </w:r>
      <w:r w:rsidRPr="00342245">
        <w:rPr>
          <w:rFonts w:cs="Arial"/>
          <w:sz w:val="16"/>
          <w:szCs w:val="16"/>
        </w:rPr>
        <w:t xml:space="preserve"> </w:t>
      </w:r>
      <w:r w:rsidRPr="00342245">
        <w:rPr>
          <w:rFonts w:cs="Arial"/>
          <w:sz w:val="16"/>
          <w:szCs w:val="16"/>
        </w:rPr>
        <w:tab/>
        <w:t>Dotyczy wykonawcy, z którym zostanie zawarta umowa</w:t>
      </w:r>
      <w:r>
        <w:rPr>
          <w:rFonts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279EF5" w14:textId="77777777" w:rsidR="002F07FB" w:rsidRDefault="002F07FB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D113D5" w14:textId="77777777" w:rsidR="002F07FB" w:rsidRDefault="002F07FB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3C5C83" w14:textId="77777777" w:rsidR="002F07FB" w:rsidRDefault="002F07FB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decimal"/>
      <w:pStyle w:val="Nagwek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Num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120" w:hanging="180"/>
      </w:pPr>
    </w:lvl>
  </w:abstractNum>
  <w:abstractNum w:abstractNumId="2" w15:restartNumberingAfterBreak="0">
    <w:nsid w:val="00000003"/>
    <w:multiLevelType w:val="multilevel"/>
    <w:tmpl w:val="00000003"/>
    <w:name w:val="WWNum6"/>
    <w:lvl w:ilvl="0">
      <w:start w:val="1"/>
      <w:numFmt w:val="upperLetter"/>
      <w:lvlText w:val="%1."/>
      <w:lvlJc w:val="left"/>
      <w:pPr>
        <w:tabs>
          <w:tab w:val="num" w:pos="0"/>
        </w:tabs>
        <w:ind w:left="717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3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5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7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59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1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3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5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77" w:hanging="180"/>
      </w:pPr>
    </w:lvl>
  </w:abstractNum>
  <w:abstractNum w:abstractNumId="3" w15:restartNumberingAfterBreak="0">
    <w:nsid w:val="00000004"/>
    <w:multiLevelType w:val="multilevel"/>
    <w:tmpl w:val="00000004"/>
    <w:name w:val="WWNum7"/>
    <w:lvl w:ilvl="0">
      <w:start w:val="1"/>
      <w:numFmt w:val="lowerLetter"/>
      <w:lvlText w:val="%1)"/>
      <w:lvlJc w:val="left"/>
      <w:pPr>
        <w:tabs>
          <w:tab w:val="num" w:pos="0"/>
        </w:tabs>
        <w:ind w:left="717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43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5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7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59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1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3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5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77" w:hanging="180"/>
      </w:pPr>
    </w:lvl>
  </w:abstractNum>
  <w:num w:numId="1" w16cid:durableId="417138448">
    <w:abstractNumId w:val="0"/>
  </w:num>
  <w:num w:numId="2" w16cid:durableId="600340430">
    <w:abstractNumId w:val="1"/>
  </w:num>
  <w:num w:numId="3" w16cid:durableId="1572277097">
    <w:abstractNumId w:val="2"/>
  </w:num>
  <w:num w:numId="4" w16cid:durableId="16784583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2245"/>
    <w:rsid w:val="000128B9"/>
    <w:rsid w:val="000520AD"/>
    <w:rsid w:val="002D487E"/>
    <w:rsid w:val="002F07FB"/>
    <w:rsid w:val="00342245"/>
    <w:rsid w:val="003B0D8B"/>
    <w:rsid w:val="003F2B43"/>
    <w:rsid w:val="004426D6"/>
    <w:rsid w:val="005D32E6"/>
    <w:rsid w:val="006478E1"/>
    <w:rsid w:val="00756911"/>
    <w:rsid w:val="007C0794"/>
    <w:rsid w:val="007C5481"/>
    <w:rsid w:val="00926E7C"/>
    <w:rsid w:val="009337B2"/>
    <w:rsid w:val="00966B5F"/>
    <w:rsid w:val="00990D62"/>
    <w:rsid w:val="00A75699"/>
    <w:rsid w:val="00A9252B"/>
    <w:rsid w:val="00B072EB"/>
    <w:rsid w:val="00B3674A"/>
    <w:rsid w:val="00C50906"/>
    <w:rsid w:val="00E249BE"/>
    <w:rsid w:val="00E47537"/>
    <w:rsid w:val="00F811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32728837"/>
  <w15:chartTrackingRefBased/>
  <w15:docId w15:val="{5A100950-AE89-442E-8906-6A8C4ACF0A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jc w:val="both"/>
    </w:pPr>
    <w:rPr>
      <w:rFonts w:ascii="Arial" w:eastAsia="SimSun" w:hAnsi="Arial" w:cs="font1366"/>
      <w:szCs w:val="22"/>
      <w:lang w:eastAsia="ar-SA"/>
    </w:rPr>
  </w:style>
  <w:style w:type="paragraph" w:styleId="Nagwek1">
    <w:name w:val="heading 1"/>
    <w:basedOn w:val="Normalny"/>
    <w:next w:val="Tekstpodstawowy"/>
    <w:qFormat/>
    <w:pPr>
      <w:keepNext/>
      <w:keepLines/>
      <w:numPr>
        <w:numId w:val="1"/>
      </w:numPr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2">
    <w:name w:val="heading 2"/>
    <w:basedOn w:val="Normalny"/>
    <w:next w:val="Tekstpodstawowy"/>
    <w:qFormat/>
    <w:pPr>
      <w:keepNext/>
      <w:keepLines/>
      <w:tabs>
        <w:tab w:val="num" w:pos="850"/>
      </w:tabs>
      <w:spacing w:before="40"/>
      <w:ind w:left="850" w:hanging="850"/>
      <w:outlineLvl w:val="1"/>
    </w:pPr>
    <w:rPr>
      <w:rFonts w:ascii="Calibri Light" w:hAnsi="Calibri Light"/>
      <w:color w:val="2E74B5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</w:style>
  <w:style w:type="character" w:customStyle="1" w:styleId="TekstprzypisudolnegoZnak">
    <w:name w:val="Tekst przypisu dolnego Znak"/>
    <w:rPr>
      <w:rFonts w:ascii="Times New Roman" w:eastAsia="Times New Roman" w:hAnsi="Times New Roman" w:cs="Times New Roman"/>
      <w:color w:val="00000A"/>
      <w:szCs w:val="20"/>
      <w:lang w:val="en-US"/>
    </w:rPr>
  </w:style>
  <w:style w:type="character" w:customStyle="1" w:styleId="Odwoanieprzypisudolnego1">
    <w:name w:val="Odwołanie przypisu dolnego1"/>
    <w:rPr>
      <w:rFonts w:cs="Times New Roman"/>
      <w:vertAlign w:val="superscript"/>
    </w:rPr>
  </w:style>
  <w:style w:type="character" w:customStyle="1" w:styleId="NagwekZnak">
    <w:name w:val="Nagłówek Znak"/>
    <w:basedOn w:val="Domylnaczcionkaakapitu1"/>
  </w:style>
  <w:style w:type="character" w:customStyle="1" w:styleId="StopkaZnak">
    <w:name w:val="Stopka Znak"/>
    <w:basedOn w:val="Domylnaczcionkaakapitu1"/>
  </w:style>
  <w:style w:type="character" w:customStyle="1" w:styleId="TekstprzypisukocowegoZnak">
    <w:name w:val="Tekst przypisu końcowego Znak"/>
    <w:rPr>
      <w:szCs w:val="20"/>
    </w:rPr>
  </w:style>
  <w:style w:type="character" w:customStyle="1" w:styleId="Odwoanieprzypisukocowego1">
    <w:name w:val="Odwołanie przypisu końcowego1"/>
    <w:rPr>
      <w:vertAlign w:val="superscrip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Odwoaniedokomentarza1">
    <w:name w:val="Odwołanie do komentarza1"/>
    <w:rPr>
      <w:rFonts w:cs="Times New Roman"/>
      <w:sz w:val="16"/>
    </w:rPr>
  </w:style>
  <w:style w:type="character" w:customStyle="1" w:styleId="TekstkomentarzaZnak">
    <w:name w:val="Tekst komentarza Znak"/>
    <w:rPr>
      <w:rFonts w:eastAsia="Times New Roman" w:cs="Times New Roman"/>
      <w:b/>
      <w:color w:val="00000A"/>
      <w:szCs w:val="20"/>
      <w:lang w:val="en-US"/>
    </w:rPr>
  </w:style>
  <w:style w:type="character" w:customStyle="1" w:styleId="AkapitzlistZnak">
    <w:name w:val="Akapit z listą Znak"/>
  </w:style>
  <w:style w:type="character" w:customStyle="1" w:styleId="TekstdymkaZnak">
    <w:name w:val="Tekst dymka Znak"/>
    <w:rPr>
      <w:rFonts w:ascii="Segoe UI" w:hAnsi="Segoe UI" w:cs="Segoe UI"/>
      <w:sz w:val="18"/>
      <w:szCs w:val="18"/>
    </w:rPr>
  </w:style>
  <w:style w:type="character" w:customStyle="1" w:styleId="alb">
    <w:name w:val="a_lb"/>
    <w:basedOn w:val="Domylnaczcionkaakapitu1"/>
  </w:style>
  <w:style w:type="character" w:customStyle="1" w:styleId="Nagwek1Znak">
    <w:name w:val="Nagłówek 1 Znak"/>
    <w:rPr>
      <w:rFonts w:ascii="Calibri Light" w:hAnsi="Calibri Light" w:cs="font1366"/>
      <w:color w:val="2E74B5"/>
      <w:sz w:val="32"/>
      <w:szCs w:val="32"/>
    </w:rPr>
  </w:style>
  <w:style w:type="character" w:customStyle="1" w:styleId="TytuZnak">
    <w:name w:val="Tytuł Znak"/>
    <w:rPr>
      <w:rFonts w:ascii="Calibri Light" w:hAnsi="Calibri Light" w:cs="font1366"/>
      <w:color w:val="00000A"/>
      <w:spacing w:val="-10"/>
      <w:kern w:val="1"/>
      <w:sz w:val="56"/>
      <w:szCs w:val="56"/>
    </w:rPr>
  </w:style>
  <w:style w:type="character" w:customStyle="1" w:styleId="CytatintensywnyZnak">
    <w:name w:val="Cytat intensywny Znak"/>
    <w:rPr>
      <w:i/>
      <w:iCs/>
      <w:color w:val="5B9BD5"/>
    </w:rPr>
  </w:style>
  <w:style w:type="character" w:customStyle="1" w:styleId="Nagwek2Znak">
    <w:name w:val="Nagłówek 2 Znak"/>
    <w:rPr>
      <w:rFonts w:ascii="Calibri Light" w:hAnsi="Calibri Light" w:cs="font1366"/>
      <w:color w:val="2E74B5"/>
      <w:sz w:val="26"/>
      <w:szCs w:val="26"/>
    </w:rPr>
  </w:style>
  <w:style w:type="character" w:styleId="Hipercze">
    <w:name w:val="Hyperlink"/>
    <w:rPr>
      <w:color w:val="0563C1"/>
      <w:u w:val="single"/>
    </w:rPr>
  </w:style>
  <w:style w:type="character" w:customStyle="1" w:styleId="alb-s">
    <w:name w:val="a_lb-s"/>
    <w:basedOn w:val="Domylnaczcionkaakapitu1"/>
  </w:style>
  <w:style w:type="character" w:customStyle="1" w:styleId="TematkomentarzaZnak">
    <w:name w:val="Temat komentarza Znak"/>
    <w:rPr>
      <w:rFonts w:eastAsia="Times New Roman" w:cs="Times New Roman"/>
      <w:b/>
      <w:bCs/>
      <w:color w:val="00000A"/>
      <w:szCs w:val="20"/>
      <w:lang w:val="en-US"/>
    </w:rPr>
  </w:style>
  <w:style w:type="character" w:customStyle="1" w:styleId="ListLabel1">
    <w:name w:val="ListLabel 1"/>
    <w:rPr>
      <w:b w:val="0"/>
    </w:rPr>
  </w:style>
  <w:style w:type="character" w:customStyle="1" w:styleId="ListLabel2">
    <w:name w:val="ListLabel 2"/>
    <w:rPr>
      <w:rFonts w:cs="Times New Roman"/>
      <w:b/>
      <w:color w:val="00000A"/>
      <w:sz w:val="20"/>
      <w:szCs w:val="20"/>
      <w:u w:val="single"/>
    </w:rPr>
  </w:style>
  <w:style w:type="character" w:customStyle="1" w:styleId="ListLabel3">
    <w:name w:val="ListLabel 3"/>
    <w:rPr>
      <w:rFonts w:eastAsia="Times New Roman" w:cs="Arial"/>
      <w:b w:val="0"/>
      <w:i w:val="0"/>
      <w:strike w:val="0"/>
      <w:dstrike w:val="0"/>
      <w:color w:val="FF0000"/>
    </w:rPr>
  </w:style>
  <w:style w:type="character" w:customStyle="1" w:styleId="ListLabel4">
    <w:name w:val="ListLabel 4"/>
    <w:rPr>
      <w:rFonts w:cs="Times New Roman"/>
    </w:rPr>
  </w:style>
  <w:style w:type="character" w:customStyle="1" w:styleId="ListLabel5">
    <w:name w:val="ListLabel 5"/>
    <w:rPr>
      <w:rFonts w:cs="Times New Roman"/>
      <w:b w:val="0"/>
      <w:i w:val="0"/>
    </w:rPr>
  </w:style>
  <w:style w:type="character" w:customStyle="1" w:styleId="ListLabel6">
    <w:name w:val="ListLabel 6"/>
    <w:rPr>
      <w:rFonts w:cs="Arial"/>
      <w:b w:val="0"/>
      <w:i w:val="0"/>
      <w:sz w:val="18"/>
      <w:szCs w:val="18"/>
      <w:lang w:val="en-US"/>
    </w:rPr>
  </w:style>
  <w:style w:type="character" w:customStyle="1" w:styleId="ListLabel7">
    <w:name w:val="ListLabel 7"/>
    <w:rPr>
      <w:color w:val="00000A"/>
      <w:position w:val="0"/>
      <w:sz w:val="18"/>
      <w:szCs w:val="22"/>
      <w:vertAlign w:val="baseline"/>
    </w:rPr>
  </w:style>
  <w:style w:type="character" w:customStyle="1" w:styleId="ListLabel8">
    <w:name w:val="ListLabel 8"/>
    <w:rPr>
      <w:rFonts w:cs="Times New Roman"/>
      <w:b w:val="0"/>
      <w:i w:val="0"/>
      <w:color w:val="000000"/>
      <w:sz w:val="20"/>
    </w:rPr>
  </w:style>
  <w:style w:type="character" w:customStyle="1" w:styleId="ListLabel9">
    <w:name w:val="ListLabel 9"/>
    <w:rPr>
      <w:rFonts w:cs="Arial"/>
      <w:sz w:val="20"/>
      <w:szCs w:val="20"/>
    </w:rPr>
  </w:style>
  <w:style w:type="character" w:customStyle="1" w:styleId="ListLabel10">
    <w:name w:val="ListLabel 10"/>
    <w:rPr>
      <w:color w:val="00000A"/>
    </w:rPr>
  </w:style>
  <w:style w:type="character" w:customStyle="1" w:styleId="ListLabel11">
    <w:name w:val="ListLabel 11"/>
    <w:rPr>
      <w:rFonts w:cs="Courier New"/>
    </w:rPr>
  </w:style>
  <w:style w:type="character" w:styleId="Odwoanieprzypisudolnego">
    <w:name w:val="footnote reference"/>
    <w:rPr>
      <w:vertAlign w:val="superscript"/>
    </w:rPr>
  </w:style>
  <w:style w:type="character" w:customStyle="1" w:styleId="FootnoteCharacters">
    <w:name w:val="Footnote Characters"/>
  </w:style>
  <w:style w:type="character" w:styleId="Odwoanieprzypisukocowego">
    <w:name w:val="endnote reference"/>
    <w:rPr>
      <w:vertAlign w:val="superscript"/>
    </w:rPr>
  </w:style>
  <w:style w:type="character" w:customStyle="1" w:styleId="EndnoteCharacters">
    <w:name w:val="Endnote Characters"/>
  </w:style>
  <w:style w:type="paragraph" w:customStyle="1" w:styleId="Heading">
    <w:name w:val="Heading"/>
    <w:basedOn w:val="Normalny"/>
    <w:next w:val="Tekstpodstawowy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Normalny"/>
    <w:pPr>
      <w:suppressLineNumbers/>
    </w:pPr>
    <w:rPr>
      <w:rFonts w:cs="Mangal"/>
    </w:rPr>
  </w:style>
  <w:style w:type="paragraph" w:customStyle="1" w:styleId="Tekstprzypisudolnego1">
    <w:name w:val="Tekst przypisu dolnego1"/>
    <w:basedOn w:val="Normalny"/>
    <w:pPr>
      <w:jc w:val="left"/>
    </w:pPr>
    <w:rPr>
      <w:rFonts w:ascii="Times New Roman" w:eastAsia="Times New Roman" w:hAnsi="Times New Roman" w:cs="Times New Roman"/>
      <w:color w:val="00000A"/>
      <w:szCs w:val="20"/>
      <w:lang w:val="en-US"/>
    </w:rPr>
  </w:style>
  <w:style w:type="paragraph" w:styleId="Nagwek">
    <w:name w:val="header"/>
    <w:basedOn w:val="Normalny"/>
    <w:pPr>
      <w:suppressLineNumbers/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suppressLineNumbers/>
      <w:tabs>
        <w:tab w:val="center" w:pos="4536"/>
        <w:tab w:val="right" w:pos="9072"/>
      </w:tabs>
    </w:pPr>
  </w:style>
  <w:style w:type="paragraph" w:customStyle="1" w:styleId="Akapitzlist1">
    <w:name w:val="Akapit z listą1"/>
    <w:basedOn w:val="Normalny"/>
    <w:pPr>
      <w:ind w:left="720"/>
    </w:pPr>
  </w:style>
  <w:style w:type="paragraph" w:customStyle="1" w:styleId="Tekstprzypisukocowego1">
    <w:name w:val="Tekst przypisu końcowego1"/>
    <w:basedOn w:val="Normalny"/>
    <w:rPr>
      <w:szCs w:val="20"/>
    </w:rPr>
  </w:style>
  <w:style w:type="paragraph" w:customStyle="1" w:styleId="Tiret0">
    <w:name w:val="Tiret 0"/>
    <w:basedOn w:val="Normalny"/>
    <w:pPr>
      <w:spacing w:before="120" w:after="120"/>
    </w:pPr>
    <w:rPr>
      <w:rFonts w:ascii="Times New Roman" w:eastAsia="Calibri" w:hAnsi="Times New Roman" w:cs="Times New Roman"/>
      <w:color w:val="00000A"/>
      <w:sz w:val="24"/>
    </w:rPr>
  </w:style>
  <w:style w:type="paragraph" w:customStyle="1" w:styleId="Tiret1">
    <w:name w:val="Tiret 1"/>
    <w:basedOn w:val="Normalny"/>
    <w:pPr>
      <w:spacing w:before="120" w:after="120"/>
    </w:pPr>
    <w:rPr>
      <w:rFonts w:ascii="Times New Roman" w:eastAsia="Calibri" w:hAnsi="Times New Roman" w:cs="Times New Roman"/>
      <w:color w:val="00000A"/>
      <w:sz w:val="24"/>
    </w:rPr>
  </w:style>
  <w:style w:type="paragraph" w:customStyle="1" w:styleId="NumPar1">
    <w:name w:val="NumPar 1"/>
    <w:basedOn w:val="Normalny"/>
    <w:pPr>
      <w:tabs>
        <w:tab w:val="num" w:pos="850"/>
      </w:tabs>
      <w:spacing w:before="120" w:after="120"/>
      <w:ind w:left="850" w:hanging="850"/>
      <w:outlineLvl w:val="0"/>
    </w:pPr>
    <w:rPr>
      <w:rFonts w:ascii="Times New Roman" w:eastAsia="Calibri" w:hAnsi="Times New Roman" w:cs="Times New Roman"/>
      <w:color w:val="00000A"/>
      <w:sz w:val="24"/>
    </w:rPr>
  </w:style>
  <w:style w:type="paragraph" w:customStyle="1" w:styleId="NumPar2">
    <w:name w:val="NumPar 2"/>
    <w:basedOn w:val="Normalny"/>
    <w:pPr>
      <w:numPr>
        <w:ilvl w:val="1"/>
        <w:numId w:val="1"/>
      </w:numPr>
      <w:spacing w:before="120" w:after="120"/>
      <w:outlineLvl w:val="1"/>
    </w:pPr>
    <w:rPr>
      <w:rFonts w:ascii="Times New Roman" w:eastAsia="Calibri" w:hAnsi="Times New Roman" w:cs="Times New Roman"/>
      <w:color w:val="00000A"/>
      <w:sz w:val="24"/>
    </w:rPr>
  </w:style>
  <w:style w:type="paragraph" w:customStyle="1" w:styleId="NumPar3">
    <w:name w:val="NumPar 3"/>
    <w:basedOn w:val="Normalny"/>
    <w:pPr>
      <w:numPr>
        <w:ilvl w:val="2"/>
        <w:numId w:val="1"/>
      </w:numPr>
      <w:spacing w:before="120" w:after="120"/>
      <w:outlineLvl w:val="2"/>
    </w:pPr>
    <w:rPr>
      <w:rFonts w:ascii="Times New Roman" w:eastAsia="Calibri" w:hAnsi="Times New Roman" w:cs="Times New Roman"/>
      <w:color w:val="00000A"/>
      <w:sz w:val="24"/>
    </w:rPr>
  </w:style>
  <w:style w:type="paragraph" w:customStyle="1" w:styleId="NumPar4">
    <w:name w:val="NumPar 4"/>
    <w:basedOn w:val="Normalny"/>
    <w:pPr>
      <w:numPr>
        <w:ilvl w:val="3"/>
        <w:numId w:val="1"/>
      </w:numPr>
      <w:spacing w:before="120" w:after="120"/>
      <w:outlineLvl w:val="3"/>
    </w:pPr>
    <w:rPr>
      <w:rFonts w:ascii="Times New Roman" w:eastAsia="Calibri" w:hAnsi="Times New Roman" w:cs="Times New Roman"/>
      <w:color w:val="00000A"/>
      <w:sz w:val="24"/>
    </w:rPr>
  </w:style>
  <w:style w:type="paragraph" w:customStyle="1" w:styleId="Tekstkomentarza1">
    <w:name w:val="Tekst komentarza1"/>
    <w:basedOn w:val="Normalny"/>
    <w:pPr>
      <w:jc w:val="left"/>
    </w:pPr>
    <w:rPr>
      <w:rFonts w:eastAsia="Times New Roman" w:cs="Times New Roman"/>
      <w:b/>
      <w:color w:val="00000A"/>
      <w:szCs w:val="20"/>
      <w:lang w:val="en-US"/>
    </w:rPr>
  </w:style>
  <w:style w:type="paragraph" w:customStyle="1" w:styleId="Tekstdymka1">
    <w:name w:val="Tekst dymka1"/>
    <w:basedOn w:val="Normalny"/>
    <w:rPr>
      <w:rFonts w:ascii="Segoe UI" w:hAnsi="Segoe UI" w:cs="Segoe UI"/>
      <w:sz w:val="18"/>
      <w:szCs w:val="18"/>
    </w:rPr>
  </w:style>
  <w:style w:type="paragraph" w:styleId="Tytu">
    <w:name w:val="Title"/>
    <w:basedOn w:val="Normalny"/>
    <w:next w:val="Podtytu"/>
    <w:qFormat/>
    <w:pPr>
      <w:jc w:val="left"/>
    </w:pPr>
    <w:rPr>
      <w:rFonts w:ascii="Calibri Light" w:hAnsi="Calibri Light"/>
      <w:b/>
      <w:bCs/>
      <w:color w:val="00000A"/>
      <w:spacing w:val="-10"/>
      <w:kern w:val="1"/>
      <w:sz w:val="56"/>
      <w:szCs w:val="56"/>
    </w:rPr>
  </w:style>
  <w:style w:type="paragraph" w:styleId="Podtytu">
    <w:name w:val="Subtitle"/>
    <w:basedOn w:val="Heading"/>
    <w:next w:val="Tekstpodstawowy"/>
    <w:qFormat/>
    <w:pPr>
      <w:jc w:val="center"/>
    </w:pPr>
    <w:rPr>
      <w:i/>
      <w:iCs/>
    </w:rPr>
  </w:style>
  <w:style w:type="paragraph" w:customStyle="1" w:styleId="Cytatintensywny1">
    <w:name w:val="Cytat intensywny1"/>
    <w:basedOn w:val="Normalny"/>
    <w:pPr>
      <w:pBdr>
        <w:top w:val="single" w:sz="4" w:space="10" w:color="808080"/>
        <w:bottom w:val="single" w:sz="4" w:space="10" w:color="808080"/>
      </w:pBdr>
      <w:spacing w:before="360" w:after="360"/>
      <w:ind w:left="864" w:right="864"/>
      <w:jc w:val="center"/>
    </w:pPr>
    <w:rPr>
      <w:i/>
      <w:iCs/>
      <w:color w:val="5B9BD5"/>
    </w:rPr>
  </w:style>
  <w:style w:type="paragraph" w:customStyle="1" w:styleId="Tematkomentarza1">
    <w:name w:val="Temat komentarza1"/>
    <w:basedOn w:val="Tekstkomentarza1"/>
    <w:pPr>
      <w:jc w:val="both"/>
    </w:pPr>
    <w:rPr>
      <w:rFonts w:cs="font1366"/>
      <w:bCs/>
      <w:color w:val="000000"/>
      <w:lang w:val="pl-PL"/>
    </w:rPr>
  </w:style>
  <w:style w:type="paragraph" w:styleId="Tekstprzypisudolnego">
    <w:name w:val="footnote text"/>
    <w:basedOn w:val="Normalny"/>
    <w:pPr>
      <w:suppressLineNumbers/>
      <w:ind w:left="283" w:hanging="283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4</Pages>
  <Words>1051</Words>
  <Characters>6307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Ryszka, Edyta</dc:creator>
  <cp:keywords/>
  <cp:lastModifiedBy>USER</cp:lastModifiedBy>
  <cp:revision>4</cp:revision>
  <cp:lastPrinted>2022-11-23T11:34:00Z</cp:lastPrinted>
  <dcterms:created xsi:type="dcterms:W3CDTF">2026-01-16T12:12:00Z</dcterms:created>
  <dcterms:modified xsi:type="dcterms:W3CDTF">2026-01-25T11:37:00Z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UMWM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