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C323E1" w14:textId="24E802CB" w:rsidR="00706EF0" w:rsidRPr="0044399E" w:rsidRDefault="00B30A3A" w:rsidP="00946A7D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>BPI</w:t>
      </w:r>
      <w:r w:rsidR="00837F7F">
        <w:rPr>
          <w:rFonts w:cs="Arial"/>
          <w:b/>
          <w:color w:val="000000" w:themeColor="text1"/>
          <w:szCs w:val="20"/>
        </w:rPr>
        <w:t>.271</w:t>
      </w:r>
      <w:r w:rsidR="001230C0">
        <w:rPr>
          <w:rFonts w:cs="Arial"/>
          <w:b/>
          <w:color w:val="000000" w:themeColor="text1"/>
          <w:szCs w:val="20"/>
        </w:rPr>
        <w:t>.</w:t>
      </w:r>
      <w:r>
        <w:rPr>
          <w:rFonts w:cs="Arial"/>
          <w:b/>
          <w:color w:val="000000" w:themeColor="text1"/>
          <w:szCs w:val="20"/>
        </w:rPr>
        <w:t>1</w:t>
      </w:r>
      <w:r w:rsidR="00837F7F" w:rsidRPr="00AD7C2E">
        <w:rPr>
          <w:rFonts w:cs="Arial"/>
          <w:b/>
          <w:color w:val="000000" w:themeColor="text1"/>
          <w:szCs w:val="20"/>
        </w:rPr>
        <w:t>.202</w:t>
      </w:r>
      <w:r>
        <w:rPr>
          <w:rFonts w:cs="Arial"/>
          <w:b/>
          <w:color w:val="000000" w:themeColor="text1"/>
          <w:szCs w:val="20"/>
        </w:rPr>
        <w:t>6</w:t>
      </w:r>
      <w:r w:rsidR="00890F35" w:rsidRPr="0044399E">
        <w:rPr>
          <w:rFonts w:cs="Arial"/>
          <w:b/>
          <w:color w:val="000000" w:themeColor="text1"/>
          <w:szCs w:val="20"/>
        </w:rPr>
        <w:tab/>
      </w:r>
      <w:r w:rsidR="00E81F53">
        <w:rPr>
          <w:rFonts w:cs="Arial"/>
          <w:b/>
          <w:color w:val="000000" w:themeColor="text1"/>
          <w:szCs w:val="20"/>
        </w:rPr>
        <w:t>Załącznik N</w:t>
      </w:r>
      <w:r w:rsidR="00706EF0" w:rsidRPr="0044399E">
        <w:rPr>
          <w:rFonts w:cs="Arial"/>
          <w:b/>
          <w:color w:val="000000" w:themeColor="text1"/>
          <w:szCs w:val="20"/>
        </w:rPr>
        <w:t xml:space="preserve">r </w:t>
      </w:r>
      <w:r w:rsidR="00D02078" w:rsidRPr="0044399E">
        <w:rPr>
          <w:rFonts w:cs="Arial"/>
          <w:b/>
          <w:color w:val="000000" w:themeColor="text1"/>
          <w:szCs w:val="20"/>
        </w:rPr>
        <w:t>6</w:t>
      </w:r>
      <w:r w:rsidR="00706EF0" w:rsidRPr="0044399E">
        <w:rPr>
          <w:rFonts w:cs="Arial"/>
          <w:b/>
          <w:color w:val="000000" w:themeColor="text1"/>
          <w:szCs w:val="20"/>
        </w:rPr>
        <w:t xml:space="preserve"> do SWZ</w:t>
      </w:r>
    </w:p>
    <w:p w14:paraId="0D89D175" w14:textId="0094D7A9" w:rsidR="00837F7F" w:rsidRPr="003A7960" w:rsidRDefault="00A900C8" w:rsidP="003A7960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ab/>
        <w:t>(przykładowy wzór)</w:t>
      </w:r>
    </w:p>
    <w:p w14:paraId="60562C43" w14:textId="77777777" w:rsidR="005F3DA3" w:rsidRDefault="005F3DA3" w:rsidP="00AC3C9D">
      <w:pPr>
        <w:pStyle w:val="NoIndent"/>
        <w:spacing w:before="120"/>
        <w:jc w:val="center"/>
        <w:rPr>
          <w:rFonts w:cs="Arial"/>
          <w:b/>
          <w:color w:val="000000" w:themeColor="text1"/>
          <w:szCs w:val="20"/>
          <w:lang w:val="pl-PL"/>
        </w:rPr>
      </w:pPr>
    </w:p>
    <w:p w14:paraId="7B351E7D" w14:textId="26929476" w:rsidR="00A900C8" w:rsidRPr="0044399E" w:rsidRDefault="00A900C8" w:rsidP="00AC3C9D">
      <w:pPr>
        <w:pStyle w:val="NoIndent"/>
        <w:spacing w:before="120"/>
        <w:jc w:val="center"/>
        <w:rPr>
          <w:rFonts w:cs="Arial"/>
          <w:b/>
          <w:color w:val="000000" w:themeColor="text1"/>
          <w:szCs w:val="20"/>
          <w:lang w:val="pl-PL"/>
        </w:rPr>
      </w:pPr>
      <w:r w:rsidRPr="0044399E">
        <w:rPr>
          <w:rFonts w:cs="Arial"/>
          <w:b/>
          <w:color w:val="000000" w:themeColor="text1"/>
          <w:szCs w:val="20"/>
          <w:lang w:val="pl-PL"/>
        </w:rPr>
        <w:t xml:space="preserve">PEŁNOMOCNICTWO </w:t>
      </w:r>
      <w:r w:rsidRPr="00950738">
        <w:rPr>
          <w:rFonts w:cs="Arial"/>
          <w:b/>
          <w:color w:val="000000" w:themeColor="text1"/>
          <w:szCs w:val="20"/>
          <w:lang w:val="pl-PL"/>
        </w:rPr>
        <w:t>WYKONAWCÓW WSPÓLNIE UBIEGAJĄCYCH SIĘ</w:t>
      </w:r>
      <w:r w:rsidRPr="0044399E">
        <w:rPr>
          <w:rFonts w:cs="Arial"/>
          <w:b/>
          <w:color w:val="000000" w:themeColor="text1"/>
          <w:szCs w:val="20"/>
          <w:lang w:val="pl-PL"/>
        </w:rPr>
        <w:t xml:space="preserve"> O UDZIELENIE ZAMÓWIENIA</w:t>
      </w:r>
    </w:p>
    <w:p w14:paraId="3FDF88F6" w14:textId="0254162C" w:rsidR="00A900C8" w:rsidRPr="00DE4E99" w:rsidRDefault="00A900C8" w:rsidP="00837F7F">
      <w:pPr>
        <w:spacing w:before="240"/>
        <w:rPr>
          <w:rFonts w:cs="Arial"/>
          <w:color w:val="000000" w:themeColor="text1"/>
          <w:szCs w:val="20"/>
        </w:rPr>
      </w:pPr>
      <w:r w:rsidRPr="00DE4E99">
        <w:rPr>
          <w:rFonts w:cs="Arial"/>
          <w:color w:val="000000" w:themeColor="text1"/>
          <w:szCs w:val="20"/>
        </w:rPr>
        <w:t xml:space="preserve">Składając ofertę w postępowaniu o udzielenie </w:t>
      </w:r>
      <w:r w:rsidR="00E81589">
        <w:rPr>
          <w:rFonts w:cs="Arial"/>
          <w:color w:val="000000" w:themeColor="text1"/>
          <w:szCs w:val="20"/>
        </w:rPr>
        <w:t>zamówienia publicznego dla zadania:</w:t>
      </w:r>
      <w:r w:rsidR="00C80D76">
        <w:rPr>
          <w:rFonts w:cs="Arial"/>
          <w:color w:val="000000" w:themeColor="text1"/>
          <w:szCs w:val="20"/>
        </w:rPr>
        <w:t xml:space="preserve"> </w:t>
      </w:r>
      <w:bookmarkStart w:id="0" w:name="_Hlk217129107"/>
      <w:r w:rsidR="00B30A3A">
        <w:rPr>
          <w:rFonts w:cs="Arial"/>
          <w:color w:val="000000" w:themeColor="text1"/>
          <w:szCs w:val="20"/>
        </w:rPr>
        <w:t xml:space="preserve"> </w:t>
      </w:r>
      <w:r w:rsidR="00B30A3A" w:rsidRPr="00E31B57">
        <w:rPr>
          <w:rFonts w:eastAsiaTheme="minorHAnsi" w:cs="Arial"/>
          <w:b/>
          <w:bCs/>
          <w:szCs w:val="20"/>
        </w:rPr>
        <w:t>„Adaptacja budynku przy ulicy 1-go Maja 25 w Żychlinie na potrzeby Centrum Aktywności Lokalnej”</w:t>
      </w:r>
      <w:bookmarkEnd w:id="0"/>
      <w:r w:rsidR="004A547D">
        <w:rPr>
          <w:rFonts w:eastAsiaTheme="minorHAnsi" w:cs="Arial"/>
          <w:color w:val="0F243E" w:themeColor="text2" w:themeShade="80"/>
          <w:szCs w:val="20"/>
        </w:rPr>
        <w:t xml:space="preserve">, </w:t>
      </w:r>
      <w:r w:rsidR="00DE4E99">
        <w:rPr>
          <w:rFonts w:cs="Arial"/>
          <w:color w:val="000000" w:themeColor="text1"/>
          <w:szCs w:val="20"/>
        </w:rPr>
        <w:t xml:space="preserve">my niżej podpisani </w:t>
      </w:r>
      <w:r w:rsidRPr="0044399E">
        <w:rPr>
          <w:rFonts w:cs="Arial"/>
          <w:color w:val="000000" w:themeColor="text1"/>
        </w:rPr>
        <w:t>reprezentujący Wykonawcę/Wykonawców:</w:t>
      </w:r>
    </w:p>
    <w:p w14:paraId="7D962067" w14:textId="77777777" w:rsidR="00A900C8" w:rsidRPr="0044399E" w:rsidRDefault="00A900C8" w:rsidP="00DE4E99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890F35" w:rsidRPr="0044399E">
        <w:rPr>
          <w:rFonts w:cs="Arial"/>
          <w:color w:val="000000" w:themeColor="text1"/>
          <w:sz w:val="20"/>
        </w:rPr>
        <w:tab/>
      </w:r>
    </w:p>
    <w:p w14:paraId="036603DC" w14:textId="77777777" w:rsidR="00A900C8" w:rsidRPr="0044399E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890F35" w:rsidRPr="0044399E">
        <w:rPr>
          <w:rFonts w:cs="Arial"/>
          <w:color w:val="000000" w:themeColor="text1"/>
          <w:sz w:val="20"/>
        </w:rPr>
        <w:tab/>
      </w:r>
    </w:p>
    <w:p w14:paraId="7BAECCE2" w14:textId="77777777" w:rsidR="00A900C8" w:rsidRPr="0044399E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890F35" w:rsidRPr="0044399E">
        <w:rPr>
          <w:rFonts w:cs="Arial"/>
          <w:color w:val="000000" w:themeColor="text1"/>
          <w:sz w:val="20"/>
        </w:rPr>
        <w:tab/>
      </w:r>
    </w:p>
    <w:p w14:paraId="7BF7029E" w14:textId="77777777" w:rsidR="00A900C8" w:rsidRPr="0044399E" w:rsidRDefault="00A900C8" w:rsidP="00A900C8">
      <w:pPr>
        <w:spacing w:before="480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4E2C65CD" w14:textId="77777777" w:rsidR="00A900C8" w:rsidRPr="0044399E" w:rsidRDefault="00A900C8" w:rsidP="00A900C8">
      <w:pPr>
        <w:spacing w:before="360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>Pozostaniemy związani tą umową przez okres niezbędny dla realizacji zamówienia nie krócej jednak niż okres przewidziany umową z Zamawiającym, łącznie z okresem rękojmi za wady</w:t>
      </w:r>
      <w:r w:rsidR="0044399E" w:rsidRPr="0044399E">
        <w:rPr>
          <w:rFonts w:cs="Arial"/>
          <w:color w:val="000000" w:themeColor="text1"/>
          <w:szCs w:val="20"/>
        </w:rPr>
        <w:t xml:space="preserve"> i gwarancji</w:t>
      </w:r>
      <w:r w:rsidRPr="0044399E">
        <w:rPr>
          <w:rFonts w:cs="Arial"/>
          <w:color w:val="000000" w:themeColor="text1"/>
          <w:szCs w:val="20"/>
        </w:rPr>
        <w:t>.</w:t>
      </w:r>
    </w:p>
    <w:p w14:paraId="184A53CC" w14:textId="77777777" w:rsidR="00A900C8" w:rsidRPr="0044399E" w:rsidRDefault="00A900C8" w:rsidP="00A900C8">
      <w:pPr>
        <w:spacing w:before="240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>Będziemy solidarnie odpowiadać za zgodną z warunkami umowy zawartej z Zamawiającym realizację zamówienia.</w:t>
      </w:r>
    </w:p>
    <w:p w14:paraId="767D8948" w14:textId="77777777" w:rsidR="00A900C8" w:rsidRPr="0044399E" w:rsidRDefault="00A900C8" w:rsidP="00C5247B">
      <w:pPr>
        <w:pStyle w:val="Styl1"/>
        <w:tabs>
          <w:tab w:val="clear" w:pos="360"/>
          <w:tab w:val="left" w:pos="708"/>
          <w:tab w:val="left" w:leader="dot" w:pos="9639"/>
        </w:tabs>
        <w:spacing w:before="480"/>
        <w:rPr>
          <w:rFonts w:cs="Arial"/>
          <w:b/>
          <w:color w:val="000000" w:themeColor="text1"/>
          <w:sz w:val="20"/>
        </w:rPr>
      </w:pPr>
      <w:r w:rsidRPr="0044399E">
        <w:rPr>
          <w:rFonts w:cs="Arial"/>
          <w:b/>
          <w:color w:val="000000" w:themeColor="text1"/>
          <w:sz w:val="20"/>
        </w:rPr>
        <w:t xml:space="preserve">Wspólnie ustanawiamy Pełnomocnikiem </w:t>
      </w:r>
      <w:r w:rsidRPr="0044399E">
        <w:rPr>
          <w:rFonts w:cs="Arial"/>
          <w:b/>
          <w:color w:val="000000" w:themeColor="text1"/>
          <w:sz w:val="20"/>
        </w:rPr>
        <w:tab/>
      </w:r>
    </w:p>
    <w:p w14:paraId="490876A2" w14:textId="77777777" w:rsidR="00A900C8" w:rsidRPr="0044399E" w:rsidRDefault="00A900C8" w:rsidP="00A900C8">
      <w:pPr>
        <w:pStyle w:val="Styl1"/>
        <w:tabs>
          <w:tab w:val="clear" w:pos="360"/>
          <w:tab w:val="center" w:pos="6840"/>
        </w:tabs>
        <w:rPr>
          <w:rFonts w:cs="Arial"/>
          <w:color w:val="000000" w:themeColor="text1"/>
          <w:sz w:val="18"/>
          <w:szCs w:val="18"/>
        </w:rPr>
      </w:pPr>
      <w:r w:rsidRPr="0044399E">
        <w:rPr>
          <w:rFonts w:cs="Arial"/>
          <w:color w:val="000000" w:themeColor="text1"/>
          <w:sz w:val="18"/>
          <w:szCs w:val="18"/>
        </w:rPr>
        <w:tab/>
        <w:t>(należy wskazać pełną nazwę/firmę pełnomocnika)</w:t>
      </w:r>
    </w:p>
    <w:p w14:paraId="64BBF8D8" w14:textId="77777777" w:rsidR="00A900C8" w:rsidRPr="0044399E" w:rsidRDefault="00A900C8" w:rsidP="00C5247B">
      <w:pPr>
        <w:pStyle w:val="Styl1"/>
        <w:tabs>
          <w:tab w:val="clear" w:pos="360"/>
          <w:tab w:val="left" w:pos="708"/>
        </w:tabs>
        <w:rPr>
          <w:rFonts w:cs="Arial"/>
          <w:b/>
          <w:color w:val="000000" w:themeColor="text1"/>
          <w:sz w:val="20"/>
        </w:rPr>
      </w:pPr>
      <w:r w:rsidRPr="0044399E">
        <w:rPr>
          <w:rFonts w:cs="Arial"/>
          <w:b/>
          <w:color w:val="000000" w:themeColor="text1"/>
          <w:sz w:val="20"/>
        </w:rPr>
        <w:t>który jest upoważniony do reprezentowania nas, jak również każdego z wyżej wymienionych wykonawców z osobna:</w:t>
      </w:r>
    </w:p>
    <w:p w14:paraId="1A466810" w14:textId="77777777" w:rsidR="00A900C8" w:rsidRPr="0044399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spacing w:before="120"/>
        <w:ind w:left="539" w:hanging="539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w postępowaniu o udzielenie zamówienia publicznego. Niniejsze pełnomocnictwo obejmuje prawo do</w:t>
      </w:r>
      <w:r w:rsidR="00C5247B" w:rsidRPr="0044399E">
        <w:rPr>
          <w:rFonts w:cs="Arial"/>
          <w:color w:val="000000" w:themeColor="text1"/>
          <w:sz w:val="20"/>
        </w:rPr>
        <w:t> </w:t>
      </w:r>
      <w:r w:rsidRPr="0044399E">
        <w:rPr>
          <w:rFonts w:cs="Arial"/>
          <w:color w:val="000000" w:themeColor="text1"/>
          <w:sz w:val="20"/>
        </w:rPr>
        <w:t>dokonywania wszelkich czynności w postępowaniu o udzielenie zamówienia, a w szczególności:</w:t>
      </w:r>
    </w:p>
    <w:p w14:paraId="1A12EF61" w14:textId="77777777" w:rsidR="00A900C8" w:rsidRPr="0044399E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podpisania i złożenia w imieniu Wykonawcy oferty wraz z załącznikami*,</w:t>
      </w:r>
    </w:p>
    <w:p w14:paraId="63760D3D" w14:textId="77777777" w:rsidR="00A900C8" w:rsidRPr="0044399E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składania w toku postępowania wszelkich oświadczeń i dokonywania czynności przewidzianych przepisami prawa oraz składania innych oświadczeń w związku z tym postępowaniem, w</w:t>
      </w:r>
      <w:r w:rsidR="00C5247B" w:rsidRPr="0044399E">
        <w:rPr>
          <w:rFonts w:cs="Arial"/>
          <w:color w:val="000000" w:themeColor="text1"/>
          <w:sz w:val="20"/>
        </w:rPr>
        <w:t> </w:t>
      </w:r>
      <w:r w:rsidRPr="0044399E">
        <w:rPr>
          <w:rFonts w:cs="Arial"/>
          <w:color w:val="000000" w:themeColor="text1"/>
          <w:sz w:val="20"/>
        </w:rPr>
        <w:t>tym</w:t>
      </w:r>
      <w:r w:rsidR="00C5247B" w:rsidRPr="0044399E">
        <w:rPr>
          <w:rFonts w:cs="Arial"/>
          <w:color w:val="000000" w:themeColor="text1"/>
          <w:sz w:val="20"/>
        </w:rPr>
        <w:t> </w:t>
      </w:r>
      <w:r w:rsidRPr="0044399E">
        <w:rPr>
          <w:rFonts w:cs="Arial"/>
          <w:color w:val="000000" w:themeColor="text1"/>
          <w:sz w:val="20"/>
        </w:rPr>
        <w:t>poświadczenia kopii dokumentów za ich zgodność z oryginałem*,</w:t>
      </w:r>
    </w:p>
    <w:p w14:paraId="42E6D56C" w14:textId="77777777" w:rsidR="00A900C8" w:rsidRPr="0044399E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składania wyjaśnień dotyczących treści ofert oraz innych dokumentów składanych w postępowaniu*,</w:t>
      </w:r>
    </w:p>
    <w:p w14:paraId="2C96582B" w14:textId="77777777" w:rsidR="00A900C8" w:rsidRPr="0044399E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left" w:pos="900"/>
        </w:tabs>
        <w:ind w:left="900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lastRenderedPageBreak/>
        <w:t>prowadzenia korespondencji w toczącym się postępowaniu*,</w:t>
      </w:r>
    </w:p>
    <w:p w14:paraId="1EC12B7C" w14:textId="77777777" w:rsidR="00A900C8" w:rsidRPr="0044399E" w:rsidRDefault="00A900C8" w:rsidP="00C5247B">
      <w:pPr>
        <w:pStyle w:val="Styl1"/>
        <w:numPr>
          <w:ilvl w:val="0"/>
          <w:numId w:val="5"/>
        </w:numPr>
        <w:tabs>
          <w:tab w:val="clear" w:pos="720"/>
          <w:tab w:val="left" w:pos="900"/>
          <w:tab w:val="left" w:leader="dot" w:pos="9639"/>
        </w:tabs>
        <w:spacing w:before="120"/>
        <w:ind w:left="896" w:hanging="357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C5247B" w:rsidRPr="0044399E">
        <w:rPr>
          <w:rFonts w:cs="Arial"/>
          <w:color w:val="000000" w:themeColor="text1"/>
          <w:sz w:val="20"/>
        </w:rPr>
        <w:tab/>
      </w:r>
    </w:p>
    <w:p w14:paraId="73AE00EC" w14:textId="77777777" w:rsidR="00A900C8" w:rsidRPr="0044399E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44399E">
        <w:rPr>
          <w:rFonts w:cs="Arial"/>
          <w:color w:val="000000" w:themeColor="text1"/>
          <w:sz w:val="18"/>
          <w:szCs w:val="18"/>
        </w:rPr>
        <w:t>(określić zakres udzielonych ewentualnych dodatkowych uprawnień)</w:t>
      </w:r>
    </w:p>
    <w:p w14:paraId="75664582" w14:textId="77777777" w:rsidR="00A900C8" w:rsidRPr="0044399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zawarcia umowy w sprawie zamówienia publicznego*.</w:t>
      </w:r>
    </w:p>
    <w:p w14:paraId="6F857C18" w14:textId="77777777" w:rsidR="00A900C8" w:rsidRPr="0044399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udzielania dalszego pełnomocnictwa*.</w:t>
      </w:r>
    </w:p>
    <w:p w14:paraId="6EF685E6" w14:textId="77777777" w:rsidR="00A900C8" w:rsidRPr="0044399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  <w:tab w:val="left" w:leader="dot" w:pos="9639"/>
        </w:tabs>
        <w:ind w:left="539" w:hanging="539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44057B" w:rsidRPr="0044399E">
        <w:rPr>
          <w:rFonts w:cs="Arial"/>
          <w:color w:val="000000" w:themeColor="text1"/>
          <w:sz w:val="20"/>
        </w:rPr>
        <w:tab/>
      </w:r>
    </w:p>
    <w:p w14:paraId="027BB907" w14:textId="77777777" w:rsidR="00A900C8" w:rsidRPr="0044399E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44399E">
        <w:rPr>
          <w:rFonts w:cs="Arial"/>
          <w:color w:val="000000" w:themeColor="text1"/>
          <w:sz w:val="18"/>
          <w:szCs w:val="18"/>
        </w:rPr>
        <w:t>(określić zakres udzielonych ewentualnych dodatkowych uprawnień)</w:t>
      </w:r>
    </w:p>
    <w:p w14:paraId="5F75E761" w14:textId="77777777" w:rsidR="00A900C8" w:rsidRPr="0044399E" w:rsidRDefault="00A900C8" w:rsidP="00A900C8">
      <w:pPr>
        <w:rPr>
          <w:rFonts w:cs="Arial"/>
          <w:i/>
          <w:color w:val="000000" w:themeColor="text1"/>
          <w:szCs w:val="20"/>
        </w:rPr>
      </w:pPr>
      <w:r w:rsidRPr="0044399E">
        <w:rPr>
          <w:rFonts w:cs="Arial"/>
          <w:i/>
          <w:color w:val="000000" w:themeColor="text1"/>
          <w:szCs w:val="20"/>
        </w:rPr>
        <w:t>*niepotrzebne skreślić.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7"/>
        <w:gridCol w:w="4677"/>
      </w:tblGrid>
      <w:tr w:rsidR="0044399E" w:rsidRPr="0044399E" w14:paraId="35376018" w14:textId="77777777" w:rsidTr="0044399E">
        <w:trPr>
          <w:trHeight w:val="51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6A07" w14:textId="77777777" w:rsidR="0044399E" w:rsidRPr="0044399E" w:rsidRDefault="0044399E" w:rsidP="0044399E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4399E">
              <w:rPr>
                <w:rFonts w:cs="Arial"/>
                <w:b/>
                <w:color w:val="000000" w:themeColor="text1"/>
                <w:szCs w:val="20"/>
              </w:rPr>
              <w:t>Nazwa firmy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26DB3" w14:textId="77777777" w:rsidR="0044399E" w:rsidRPr="0044399E" w:rsidRDefault="0044399E" w:rsidP="0044399E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4399E">
              <w:rPr>
                <w:rFonts w:cs="Arial"/>
                <w:b/>
                <w:color w:val="000000" w:themeColor="text1"/>
                <w:szCs w:val="20"/>
              </w:rPr>
              <w:t>Imię i nazwisko osoby upoważnionej do udzielenia pełnomocnictwa</w:t>
            </w:r>
          </w:p>
        </w:tc>
      </w:tr>
      <w:tr w:rsidR="0044399E" w:rsidRPr="0044399E" w14:paraId="0F26AFE8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E3A0F" w14:textId="77777777"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613EA" w14:textId="77777777"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44399E" w:rsidRPr="0044399E" w14:paraId="41B1F0FC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71E16" w14:textId="77777777"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A24C9" w14:textId="77777777"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44399E" w:rsidRPr="0044399E" w14:paraId="5722D078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6D5B3" w14:textId="77777777"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13249" w14:textId="77777777"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6DA45D0A" w14:textId="77777777" w:rsidR="00487B3A" w:rsidRPr="0044399E" w:rsidRDefault="00487B3A" w:rsidP="009F4535">
      <w:pPr>
        <w:spacing w:line="240" w:lineRule="auto"/>
        <w:rPr>
          <w:rFonts w:cs="Arial"/>
          <w:color w:val="000000" w:themeColor="text1"/>
          <w:szCs w:val="20"/>
        </w:rPr>
      </w:pPr>
    </w:p>
    <w:sectPr w:rsidR="00487B3A" w:rsidRPr="0044399E" w:rsidSect="003D69E3">
      <w:footerReference w:type="default" r:id="rId8"/>
      <w:headerReference w:type="first" r:id="rId9"/>
      <w:pgSz w:w="11907" w:h="16840" w:code="9"/>
      <w:pgMar w:top="1418" w:right="1134" w:bottom="1418" w:left="1134" w:header="709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D1B6BE" w14:textId="77777777" w:rsidR="00682B04" w:rsidRDefault="00682B04">
      <w:r>
        <w:separator/>
      </w:r>
    </w:p>
  </w:endnote>
  <w:endnote w:type="continuationSeparator" w:id="0">
    <w:p w14:paraId="668A5B9D" w14:textId="77777777" w:rsidR="00682B04" w:rsidRDefault="00682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841D45" w14:textId="77777777" w:rsidR="00D9565D" w:rsidRPr="00B36434" w:rsidRDefault="007962F1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785561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F96A00" w14:textId="77777777" w:rsidR="00682B04" w:rsidRDefault="00682B04">
      <w:r>
        <w:separator/>
      </w:r>
    </w:p>
  </w:footnote>
  <w:footnote w:type="continuationSeparator" w:id="0">
    <w:p w14:paraId="365A5F4D" w14:textId="77777777" w:rsidR="00682B04" w:rsidRDefault="00682B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1C705" w14:textId="7A0BF490" w:rsidR="00B36434" w:rsidRDefault="005A6FA8" w:rsidP="00EF1A9E">
    <w:pPr>
      <w:pStyle w:val="Nagwek"/>
      <w:jc w:val="center"/>
    </w:pPr>
    <w:r>
      <w:rPr>
        <w:noProof/>
      </w:rPr>
      <w:drawing>
        <wp:inline distT="0" distB="0" distL="0" distR="0" wp14:anchorId="37B23CF0" wp14:editId="4BD8A112">
          <wp:extent cx="5939155" cy="603885"/>
          <wp:effectExtent l="0" t="0" r="4445" b="5715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39155" cy="6038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43CF345" w14:textId="77777777" w:rsidR="00EF1A9E" w:rsidRDefault="00EF1A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1346819">
    <w:abstractNumId w:val="8"/>
  </w:num>
  <w:num w:numId="2" w16cid:durableId="865824176">
    <w:abstractNumId w:val="7"/>
  </w:num>
  <w:num w:numId="3" w16cid:durableId="749471857">
    <w:abstractNumId w:val="12"/>
  </w:num>
  <w:num w:numId="4" w16cid:durableId="430248607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28612563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78577692">
    <w:abstractNumId w:val="13"/>
  </w:num>
  <w:num w:numId="7" w16cid:durableId="245966453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C56"/>
    <w:rsid w:val="0001042D"/>
    <w:rsid w:val="00010EC0"/>
    <w:rsid w:val="00010F1F"/>
    <w:rsid w:val="00011978"/>
    <w:rsid w:val="000122B9"/>
    <w:rsid w:val="000130B1"/>
    <w:rsid w:val="00013D4F"/>
    <w:rsid w:val="00013F6B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424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6BC"/>
    <w:rsid w:val="00094CF8"/>
    <w:rsid w:val="00096A1B"/>
    <w:rsid w:val="00096C13"/>
    <w:rsid w:val="00097274"/>
    <w:rsid w:val="000A16EE"/>
    <w:rsid w:val="000A1A4B"/>
    <w:rsid w:val="000A2203"/>
    <w:rsid w:val="000A280A"/>
    <w:rsid w:val="000A2AC1"/>
    <w:rsid w:val="000A2D4F"/>
    <w:rsid w:val="000A2DE4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291F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7FF"/>
    <w:rsid w:val="000F0924"/>
    <w:rsid w:val="000F0CBB"/>
    <w:rsid w:val="000F176B"/>
    <w:rsid w:val="000F3921"/>
    <w:rsid w:val="000F39C6"/>
    <w:rsid w:val="000F4539"/>
    <w:rsid w:val="000F53BF"/>
    <w:rsid w:val="000F5814"/>
    <w:rsid w:val="000F7698"/>
    <w:rsid w:val="000F7BBC"/>
    <w:rsid w:val="000F7D0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568C"/>
    <w:rsid w:val="00117281"/>
    <w:rsid w:val="00117CA6"/>
    <w:rsid w:val="0012021D"/>
    <w:rsid w:val="00120A1A"/>
    <w:rsid w:val="00120B85"/>
    <w:rsid w:val="0012185C"/>
    <w:rsid w:val="00121E3C"/>
    <w:rsid w:val="00121E59"/>
    <w:rsid w:val="001230C0"/>
    <w:rsid w:val="00123433"/>
    <w:rsid w:val="00123A11"/>
    <w:rsid w:val="00124FB9"/>
    <w:rsid w:val="001268D2"/>
    <w:rsid w:val="001274B4"/>
    <w:rsid w:val="0013160F"/>
    <w:rsid w:val="00131E79"/>
    <w:rsid w:val="00131FC5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627"/>
    <w:rsid w:val="00147825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381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4A55"/>
    <w:rsid w:val="00175F12"/>
    <w:rsid w:val="001768A4"/>
    <w:rsid w:val="00176D32"/>
    <w:rsid w:val="00180A0C"/>
    <w:rsid w:val="001819B9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605B"/>
    <w:rsid w:val="00226472"/>
    <w:rsid w:val="00227EC0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53F"/>
    <w:rsid w:val="002637B3"/>
    <w:rsid w:val="002648DE"/>
    <w:rsid w:val="00266558"/>
    <w:rsid w:val="00270414"/>
    <w:rsid w:val="0027093B"/>
    <w:rsid w:val="00270F75"/>
    <w:rsid w:val="00271FAD"/>
    <w:rsid w:val="002728E7"/>
    <w:rsid w:val="002741E7"/>
    <w:rsid w:val="00275F2A"/>
    <w:rsid w:val="00276351"/>
    <w:rsid w:val="002763CD"/>
    <w:rsid w:val="00276A2A"/>
    <w:rsid w:val="00276EC0"/>
    <w:rsid w:val="00276F0C"/>
    <w:rsid w:val="00277426"/>
    <w:rsid w:val="002779B5"/>
    <w:rsid w:val="002801E3"/>
    <w:rsid w:val="00280F21"/>
    <w:rsid w:val="0028132F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3E66"/>
    <w:rsid w:val="00294D43"/>
    <w:rsid w:val="0029524C"/>
    <w:rsid w:val="00295995"/>
    <w:rsid w:val="0029630C"/>
    <w:rsid w:val="00297E34"/>
    <w:rsid w:val="002A0701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6CF2"/>
    <w:rsid w:val="002A733F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522C"/>
    <w:rsid w:val="002C5AAD"/>
    <w:rsid w:val="002C5C1D"/>
    <w:rsid w:val="002C5D13"/>
    <w:rsid w:val="002C6094"/>
    <w:rsid w:val="002C62C9"/>
    <w:rsid w:val="002C67AF"/>
    <w:rsid w:val="002C6A4F"/>
    <w:rsid w:val="002C6A90"/>
    <w:rsid w:val="002C6B45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3C3"/>
    <w:rsid w:val="00305A07"/>
    <w:rsid w:val="00305BFF"/>
    <w:rsid w:val="003063D1"/>
    <w:rsid w:val="00306902"/>
    <w:rsid w:val="003072AF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4BF"/>
    <w:rsid w:val="00386E2C"/>
    <w:rsid w:val="00386E83"/>
    <w:rsid w:val="00387260"/>
    <w:rsid w:val="003879D6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A5801"/>
    <w:rsid w:val="003A7960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27AD"/>
    <w:rsid w:val="003C3A0F"/>
    <w:rsid w:val="003C5AF7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9E3"/>
    <w:rsid w:val="003D6A0C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399E"/>
    <w:rsid w:val="00445054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2566"/>
    <w:rsid w:val="0045316A"/>
    <w:rsid w:val="0045461B"/>
    <w:rsid w:val="00454629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0500"/>
    <w:rsid w:val="00491BBF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547D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6323"/>
    <w:rsid w:val="004D7BF2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2CC6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40C3"/>
    <w:rsid w:val="00584781"/>
    <w:rsid w:val="00584FF8"/>
    <w:rsid w:val="00586FFB"/>
    <w:rsid w:val="00587314"/>
    <w:rsid w:val="00590981"/>
    <w:rsid w:val="00591C0E"/>
    <w:rsid w:val="00591CB6"/>
    <w:rsid w:val="00593256"/>
    <w:rsid w:val="0059478C"/>
    <w:rsid w:val="00594F85"/>
    <w:rsid w:val="0059677C"/>
    <w:rsid w:val="00597293"/>
    <w:rsid w:val="005A0C1F"/>
    <w:rsid w:val="005A0C55"/>
    <w:rsid w:val="005A210C"/>
    <w:rsid w:val="005A2BFD"/>
    <w:rsid w:val="005A34BA"/>
    <w:rsid w:val="005A42D6"/>
    <w:rsid w:val="005A638E"/>
    <w:rsid w:val="005A6FA8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360"/>
    <w:rsid w:val="005F0C19"/>
    <w:rsid w:val="005F1181"/>
    <w:rsid w:val="005F1640"/>
    <w:rsid w:val="005F3367"/>
    <w:rsid w:val="005F3DA3"/>
    <w:rsid w:val="005F44A1"/>
    <w:rsid w:val="005F506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BF9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8BA"/>
    <w:rsid w:val="00635AA2"/>
    <w:rsid w:val="00636481"/>
    <w:rsid w:val="00640519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6F1F"/>
    <w:rsid w:val="00677446"/>
    <w:rsid w:val="00681757"/>
    <w:rsid w:val="00681872"/>
    <w:rsid w:val="00681D34"/>
    <w:rsid w:val="00681EFB"/>
    <w:rsid w:val="00681FA4"/>
    <w:rsid w:val="00682B0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1F69"/>
    <w:rsid w:val="006E319D"/>
    <w:rsid w:val="006E3576"/>
    <w:rsid w:val="006E5211"/>
    <w:rsid w:val="006E5C69"/>
    <w:rsid w:val="006E5FA5"/>
    <w:rsid w:val="006E66DD"/>
    <w:rsid w:val="006F0898"/>
    <w:rsid w:val="006F0CA1"/>
    <w:rsid w:val="006F192C"/>
    <w:rsid w:val="006F242C"/>
    <w:rsid w:val="006F2679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A09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99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769"/>
    <w:rsid w:val="00740E30"/>
    <w:rsid w:val="00741AFE"/>
    <w:rsid w:val="00742068"/>
    <w:rsid w:val="00742392"/>
    <w:rsid w:val="00742DCF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1218"/>
    <w:rsid w:val="00782CFA"/>
    <w:rsid w:val="00783199"/>
    <w:rsid w:val="007841BC"/>
    <w:rsid w:val="0078445E"/>
    <w:rsid w:val="00784553"/>
    <w:rsid w:val="00785226"/>
    <w:rsid w:val="00785561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62F1"/>
    <w:rsid w:val="00797363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3CE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3FA"/>
    <w:rsid w:val="007D35E0"/>
    <w:rsid w:val="007D35F1"/>
    <w:rsid w:val="007D3AFE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4156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16FB3"/>
    <w:rsid w:val="00820B1A"/>
    <w:rsid w:val="00821350"/>
    <w:rsid w:val="00821AE9"/>
    <w:rsid w:val="00821EAD"/>
    <w:rsid w:val="008228E0"/>
    <w:rsid w:val="00822A83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37F7F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2084"/>
    <w:rsid w:val="00862594"/>
    <w:rsid w:val="00863162"/>
    <w:rsid w:val="008642B0"/>
    <w:rsid w:val="0086453C"/>
    <w:rsid w:val="0086493A"/>
    <w:rsid w:val="0086566F"/>
    <w:rsid w:val="00865838"/>
    <w:rsid w:val="00865E0E"/>
    <w:rsid w:val="00865E95"/>
    <w:rsid w:val="00865FE8"/>
    <w:rsid w:val="00866094"/>
    <w:rsid w:val="0086686E"/>
    <w:rsid w:val="00870AAD"/>
    <w:rsid w:val="00870CDD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2CC5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B08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A7D"/>
    <w:rsid w:val="00946B09"/>
    <w:rsid w:val="0094766E"/>
    <w:rsid w:val="00950661"/>
    <w:rsid w:val="00950738"/>
    <w:rsid w:val="00951C7B"/>
    <w:rsid w:val="00952962"/>
    <w:rsid w:val="0095308F"/>
    <w:rsid w:val="009538FA"/>
    <w:rsid w:val="009545CA"/>
    <w:rsid w:val="0095482F"/>
    <w:rsid w:val="00954D9A"/>
    <w:rsid w:val="00954F39"/>
    <w:rsid w:val="00954F3D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0D6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673"/>
    <w:rsid w:val="009B3B18"/>
    <w:rsid w:val="009B4949"/>
    <w:rsid w:val="009B7456"/>
    <w:rsid w:val="009C027E"/>
    <w:rsid w:val="009C05A2"/>
    <w:rsid w:val="009C12C4"/>
    <w:rsid w:val="009C3920"/>
    <w:rsid w:val="009C4035"/>
    <w:rsid w:val="009C5170"/>
    <w:rsid w:val="009C5349"/>
    <w:rsid w:val="009C6021"/>
    <w:rsid w:val="009C6B03"/>
    <w:rsid w:val="009C7441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C86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54F8"/>
    <w:rsid w:val="00A05E51"/>
    <w:rsid w:val="00A0673C"/>
    <w:rsid w:val="00A07927"/>
    <w:rsid w:val="00A11A1F"/>
    <w:rsid w:val="00A12C22"/>
    <w:rsid w:val="00A12E05"/>
    <w:rsid w:val="00A1466E"/>
    <w:rsid w:val="00A14B27"/>
    <w:rsid w:val="00A14C31"/>
    <w:rsid w:val="00A16426"/>
    <w:rsid w:val="00A204C2"/>
    <w:rsid w:val="00A20CB3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792"/>
    <w:rsid w:val="00A30C7F"/>
    <w:rsid w:val="00A3100A"/>
    <w:rsid w:val="00A315E8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57E"/>
    <w:rsid w:val="00A7069F"/>
    <w:rsid w:val="00A716E3"/>
    <w:rsid w:val="00A7208E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194"/>
    <w:rsid w:val="00AF06F7"/>
    <w:rsid w:val="00AF0835"/>
    <w:rsid w:val="00AF09C0"/>
    <w:rsid w:val="00AF0CA0"/>
    <w:rsid w:val="00AF0EE1"/>
    <w:rsid w:val="00AF1B07"/>
    <w:rsid w:val="00AF1CF8"/>
    <w:rsid w:val="00AF4D49"/>
    <w:rsid w:val="00AF4F79"/>
    <w:rsid w:val="00AF712B"/>
    <w:rsid w:val="00AF7736"/>
    <w:rsid w:val="00AF77D5"/>
    <w:rsid w:val="00B005D4"/>
    <w:rsid w:val="00B00C2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A27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6D96"/>
    <w:rsid w:val="00B27620"/>
    <w:rsid w:val="00B27680"/>
    <w:rsid w:val="00B3038D"/>
    <w:rsid w:val="00B305A1"/>
    <w:rsid w:val="00B3099B"/>
    <w:rsid w:val="00B30A3A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047F"/>
    <w:rsid w:val="00B413CD"/>
    <w:rsid w:val="00B41978"/>
    <w:rsid w:val="00B41D66"/>
    <w:rsid w:val="00B4315F"/>
    <w:rsid w:val="00B44167"/>
    <w:rsid w:val="00B44506"/>
    <w:rsid w:val="00B45C7D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08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9F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49E4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12FA"/>
    <w:rsid w:val="00BF13B4"/>
    <w:rsid w:val="00BF1833"/>
    <w:rsid w:val="00BF1DBD"/>
    <w:rsid w:val="00BF1EDA"/>
    <w:rsid w:val="00BF325C"/>
    <w:rsid w:val="00BF4222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345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C99"/>
    <w:rsid w:val="00C34FDE"/>
    <w:rsid w:val="00C36C6F"/>
    <w:rsid w:val="00C36E3B"/>
    <w:rsid w:val="00C36F8D"/>
    <w:rsid w:val="00C37445"/>
    <w:rsid w:val="00C3759A"/>
    <w:rsid w:val="00C40ADE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0D76"/>
    <w:rsid w:val="00C8143F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95EEF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259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F90"/>
    <w:rsid w:val="00CD6C85"/>
    <w:rsid w:val="00CE114A"/>
    <w:rsid w:val="00CE11AC"/>
    <w:rsid w:val="00CE2FB8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F0304"/>
    <w:rsid w:val="00CF210B"/>
    <w:rsid w:val="00CF2A22"/>
    <w:rsid w:val="00CF3EC6"/>
    <w:rsid w:val="00CF60A7"/>
    <w:rsid w:val="00CF60CC"/>
    <w:rsid w:val="00CF6880"/>
    <w:rsid w:val="00CF7577"/>
    <w:rsid w:val="00D000EA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55C2"/>
    <w:rsid w:val="00D063E1"/>
    <w:rsid w:val="00D066E1"/>
    <w:rsid w:val="00D06EBA"/>
    <w:rsid w:val="00D10642"/>
    <w:rsid w:val="00D106A9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6518"/>
    <w:rsid w:val="00D16C11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66D8A"/>
    <w:rsid w:val="00D704DB"/>
    <w:rsid w:val="00D721B6"/>
    <w:rsid w:val="00D727A0"/>
    <w:rsid w:val="00D72AFD"/>
    <w:rsid w:val="00D72B42"/>
    <w:rsid w:val="00D72C9B"/>
    <w:rsid w:val="00D733B3"/>
    <w:rsid w:val="00D745EA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996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38BB"/>
    <w:rsid w:val="00DE4764"/>
    <w:rsid w:val="00DE4E99"/>
    <w:rsid w:val="00DE5057"/>
    <w:rsid w:val="00DE603C"/>
    <w:rsid w:val="00DE69B4"/>
    <w:rsid w:val="00DE7596"/>
    <w:rsid w:val="00DE76C0"/>
    <w:rsid w:val="00DF0870"/>
    <w:rsid w:val="00DF0D82"/>
    <w:rsid w:val="00DF18F1"/>
    <w:rsid w:val="00DF2085"/>
    <w:rsid w:val="00DF26F4"/>
    <w:rsid w:val="00DF2891"/>
    <w:rsid w:val="00DF2F0F"/>
    <w:rsid w:val="00DF31F3"/>
    <w:rsid w:val="00DF3B57"/>
    <w:rsid w:val="00DF489C"/>
    <w:rsid w:val="00DF4E03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2928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5397"/>
    <w:rsid w:val="00E7646A"/>
    <w:rsid w:val="00E810F0"/>
    <w:rsid w:val="00E812B2"/>
    <w:rsid w:val="00E81587"/>
    <w:rsid w:val="00E81589"/>
    <w:rsid w:val="00E81DCA"/>
    <w:rsid w:val="00E81F53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5829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13B2"/>
    <w:rsid w:val="00EC1BC7"/>
    <w:rsid w:val="00EC219C"/>
    <w:rsid w:val="00EC2238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5C86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1A9E"/>
    <w:rsid w:val="00EF2CEF"/>
    <w:rsid w:val="00EF2F0B"/>
    <w:rsid w:val="00EF395F"/>
    <w:rsid w:val="00EF3C89"/>
    <w:rsid w:val="00EF52A8"/>
    <w:rsid w:val="00EF780A"/>
    <w:rsid w:val="00F00372"/>
    <w:rsid w:val="00F0134E"/>
    <w:rsid w:val="00F01C18"/>
    <w:rsid w:val="00F038C8"/>
    <w:rsid w:val="00F04787"/>
    <w:rsid w:val="00F0486F"/>
    <w:rsid w:val="00F05537"/>
    <w:rsid w:val="00F0564B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7762C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4F6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40B5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38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EAA4A9"/>
  <w15:docId w15:val="{447FC5CB-70DB-465C-8F4E-3AFA4253C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47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basedOn w:val="Normalny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47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3118F-AEDB-41E5-A223-2441808A4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260</Words>
  <Characters>1830</Characters>
  <Application>Microsoft Office Word</Application>
  <DocSecurity>0</DocSecurity>
  <Lines>46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KD Krzysztof Szymański</dc:creator>
  <cp:lastModifiedBy>krzysztof szymanski</cp:lastModifiedBy>
  <cp:revision>19</cp:revision>
  <cp:lastPrinted>2015-03-06T05:37:00Z</cp:lastPrinted>
  <dcterms:created xsi:type="dcterms:W3CDTF">2023-07-28T09:35:00Z</dcterms:created>
  <dcterms:modified xsi:type="dcterms:W3CDTF">2026-01-26T17:28:00Z</dcterms:modified>
</cp:coreProperties>
</file>