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E8671" w14:textId="6E1B675B" w:rsidR="00C50DC2" w:rsidRPr="00C12501" w:rsidRDefault="00F70AA3" w:rsidP="00C12501">
      <w:pPr>
        <w:pStyle w:val="Nagwek"/>
        <w:jc w:val="left"/>
        <w:outlineLvl w:val="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BPI</w:t>
      </w:r>
      <w:r w:rsidR="00BE3DA5">
        <w:rPr>
          <w:rFonts w:cs="Arial"/>
          <w:b/>
          <w:color w:val="000000" w:themeColor="text1"/>
          <w:szCs w:val="20"/>
        </w:rPr>
        <w:t>.271.</w:t>
      </w:r>
      <w:r>
        <w:rPr>
          <w:rFonts w:cs="Arial"/>
          <w:b/>
          <w:color w:val="000000" w:themeColor="text1"/>
          <w:szCs w:val="20"/>
        </w:rPr>
        <w:t>1</w:t>
      </w:r>
      <w:r w:rsidR="00BE3DA5">
        <w:rPr>
          <w:rFonts w:cs="Arial"/>
          <w:b/>
          <w:color w:val="000000" w:themeColor="text1"/>
          <w:szCs w:val="20"/>
        </w:rPr>
        <w:t>.202</w:t>
      </w:r>
      <w:r>
        <w:rPr>
          <w:rFonts w:cs="Arial"/>
          <w:b/>
          <w:color w:val="000000" w:themeColor="text1"/>
          <w:szCs w:val="20"/>
        </w:rPr>
        <w:t>6</w:t>
      </w:r>
      <w:r w:rsidR="00C12501">
        <w:rPr>
          <w:rFonts w:cs="Arial"/>
          <w:b/>
          <w:color w:val="000000" w:themeColor="text1"/>
          <w:szCs w:val="20"/>
        </w:rPr>
        <w:t xml:space="preserve">                                                                                                   </w:t>
      </w:r>
      <w:r w:rsidR="00292A67" w:rsidRPr="00C12501">
        <w:rPr>
          <w:b/>
          <w:bCs/>
        </w:rPr>
        <w:t>Załącznik N</w:t>
      </w:r>
      <w:r w:rsidR="00374A69" w:rsidRPr="00C12501">
        <w:rPr>
          <w:b/>
          <w:bCs/>
        </w:rPr>
        <w:t xml:space="preserve">r </w:t>
      </w:r>
      <w:r w:rsidR="00923791" w:rsidRPr="00C12501">
        <w:rPr>
          <w:b/>
          <w:bCs/>
        </w:rPr>
        <w:t>2</w:t>
      </w:r>
      <w:r w:rsidR="00B65807" w:rsidRPr="00C12501">
        <w:rPr>
          <w:b/>
          <w:bCs/>
        </w:rPr>
        <w:t xml:space="preserve"> do S</w:t>
      </w:r>
      <w:r w:rsidR="005551A5" w:rsidRPr="00C12501">
        <w:rPr>
          <w:b/>
          <w:bCs/>
        </w:rPr>
        <w:t>W</w:t>
      </w:r>
      <w:r w:rsidR="00B65807" w:rsidRPr="00C12501">
        <w:rPr>
          <w:b/>
          <w:bCs/>
        </w:rPr>
        <w:t>Z</w:t>
      </w:r>
    </w:p>
    <w:p w14:paraId="33E866EE" w14:textId="77777777" w:rsidR="00A029EC" w:rsidRDefault="00B65807" w:rsidP="00151D9B">
      <w:pPr>
        <w:jc w:val="center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>FORMULARZ OFERTOWY</w:t>
      </w:r>
    </w:p>
    <w:p w14:paraId="65B3900F" w14:textId="77777777" w:rsidR="00315A9E" w:rsidRDefault="00315A9E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</w:p>
    <w:p w14:paraId="75C1960B" w14:textId="6B2AD829" w:rsidR="00A029EC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7064EED2" w14:textId="77777777" w:rsidR="00315A9E" w:rsidRDefault="00315A9E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</w:p>
    <w:p w14:paraId="1EA61F2E" w14:textId="66EEC0BD"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6606F2DD" w14:textId="1711C488" w:rsidR="00B65807" w:rsidRPr="00571FCB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571FCB">
        <w:rPr>
          <w:rFonts w:cs="Arial"/>
          <w:color w:val="000000" w:themeColor="text1"/>
          <w:szCs w:val="20"/>
        </w:rPr>
        <w:tab/>
      </w:r>
      <w:r w:rsidRPr="00571FCB">
        <w:rPr>
          <w:rFonts w:cs="Arial"/>
          <w:color w:val="000000" w:themeColor="text1"/>
          <w:sz w:val="18"/>
          <w:szCs w:val="18"/>
        </w:rPr>
        <w:t xml:space="preserve">(pełna nazwa i adres </w:t>
      </w:r>
      <w:r w:rsidR="00C43CCF" w:rsidRPr="00571FCB">
        <w:rPr>
          <w:rFonts w:cs="Arial"/>
          <w:color w:val="000000" w:themeColor="text1"/>
          <w:sz w:val="18"/>
          <w:szCs w:val="18"/>
        </w:rPr>
        <w:t>Wykonawcy) *</w:t>
      </w:r>
    </w:p>
    <w:p w14:paraId="339FE93E" w14:textId="77777777" w:rsidR="00A029EC" w:rsidRPr="00151D9B" w:rsidRDefault="00B65807" w:rsidP="00151D9B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18C3CB03" w14:textId="77777777" w:rsidR="00A029EC" w:rsidRPr="00151D9B" w:rsidRDefault="00B65807" w:rsidP="00151D9B">
      <w:pPr>
        <w:tabs>
          <w:tab w:val="left" w:leader="dot" w:pos="4820"/>
          <w:tab w:val="righ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REGON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NIP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14:paraId="1636B8BE" w14:textId="77777777" w:rsidR="00315A9E" w:rsidRDefault="00315A9E" w:rsidP="00151D9B">
      <w:pPr>
        <w:tabs>
          <w:tab w:val="left" w:leader="dot" w:pos="4395"/>
          <w:tab w:val="left" w:leader="dot" w:pos="9072"/>
        </w:tabs>
        <w:spacing w:before="240"/>
        <w:rPr>
          <w:rFonts w:cs="Arial"/>
          <w:color w:val="000000" w:themeColor="text1"/>
          <w:szCs w:val="20"/>
          <w:lang w:val="en-US"/>
        </w:rPr>
      </w:pPr>
    </w:p>
    <w:p w14:paraId="2A50039D" w14:textId="5CD5EECB" w:rsidR="00A029EC" w:rsidRPr="00151D9B" w:rsidRDefault="00B65807" w:rsidP="00151D9B">
      <w:pPr>
        <w:tabs>
          <w:tab w:val="left" w:leader="dot" w:pos="4395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tel.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proofErr w:type="spellStart"/>
      <w:r w:rsidRPr="00571FCB">
        <w:rPr>
          <w:rFonts w:cs="Arial"/>
          <w:color w:val="000000" w:themeColor="text1"/>
          <w:szCs w:val="20"/>
          <w:lang w:val="en-US"/>
        </w:rPr>
        <w:t>adres</w:t>
      </w:r>
      <w:proofErr w:type="spellEnd"/>
      <w:r w:rsidRPr="00571FCB">
        <w:rPr>
          <w:rFonts w:cs="Arial"/>
          <w:color w:val="000000" w:themeColor="text1"/>
          <w:szCs w:val="20"/>
          <w:lang w:val="en-US"/>
        </w:rPr>
        <w:t xml:space="preserve"> e-mail</w:t>
      </w:r>
      <w:r w:rsid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14:paraId="34F30CD2" w14:textId="77777777" w:rsidR="00315A9E" w:rsidRPr="00DE12CE" w:rsidRDefault="00315A9E" w:rsidP="00571FCB">
      <w:pPr>
        <w:tabs>
          <w:tab w:val="left" w:leader="dot" w:pos="2793"/>
          <w:tab w:val="left" w:leader="dot" w:pos="9072"/>
        </w:tabs>
        <w:spacing w:before="240"/>
        <w:rPr>
          <w:rFonts w:cs="Arial"/>
          <w:bCs/>
          <w:color w:val="000000" w:themeColor="text1"/>
          <w:szCs w:val="20"/>
          <w:lang w:val="en-GB"/>
        </w:rPr>
      </w:pPr>
    </w:p>
    <w:p w14:paraId="5AA7697D" w14:textId="5E4FC2DA" w:rsidR="00571FCB" w:rsidRPr="00776DC6" w:rsidRDefault="00857D9D" w:rsidP="00571FCB">
      <w:pPr>
        <w:tabs>
          <w:tab w:val="left" w:leader="dot" w:pos="2793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</w:rPr>
      </w:pPr>
      <w:r>
        <w:rPr>
          <w:rFonts w:cs="Arial"/>
          <w:bCs/>
          <w:color w:val="000000" w:themeColor="text1"/>
          <w:szCs w:val="20"/>
        </w:rPr>
        <w:t>województwo siedziby Wykonawcy</w:t>
      </w:r>
      <w:r w:rsidR="00571FCB" w:rsidRPr="00571FCB">
        <w:rPr>
          <w:rFonts w:cs="Arial"/>
          <w:bCs/>
          <w:color w:val="000000" w:themeColor="text1"/>
          <w:szCs w:val="20"/>
        </w:rPr>
        <w:t>:</w:t>
      </w:r>
      <w:r w:rsidR="00571FCB" w:rsidRPr="00571FCB">
        <w:rPr>
          <w:rFonts w:cs="Arial"/>
          <w:b/>
          <w:bCs/>
          <w:color w:val="000000" w:themeColor="text1"/>
          <w:szCs w:val="20"/>
        </w:rPr>
        <w:tab/>
      </w:r>
    </w:p>
    <w:p w14:paraId="6386B6E0" w14:textId="77777777" w:rsidR="00A029EC" w:rsidRDefault="00A029EC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</w:p>
    <w:p w14:paraId="4222A0BE" w14:textId="77777777" w:rsidR="00FB40BE" w:rsidRPr="00571FCB" w:rsidRDefault="00FB40BE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 xml:space="preserve">reprezentowany przez: </w:t>
      </w:r>
      <w:r w:rsidRPr="00571FCB">
        <w:rPr>
          <w:rFonts w:cs="Arial"/>
          <w:b/>
          <w:color w:val="000000" w:themeColor="text1"/>
          <w:szCs w:val="20"/>
        </w:rPr>
        <w:tab/>
      </w:r>
    </w:p>
    <w:p w14:paraId="457D6C0B" w14:textId="77777777" w:rsidR="00FB40BE" w:rsidRPr="002E607C" w:rsidRDefault="00FB40BE" w:rsidP="007F5FA6">
      <w:pPr>
        <w:rPr>
          <w:rFonts w:cs="Arial"/>
          <w:color w:val="000000" w:themeColor="text1"/>
          <w:sz w:val="16"/>
          <w:szCs w:val="16"/>
        </w:rPr>
      </w:pPr>
      <w:r w:rsidRPr="002E607C">
        <w:rPr>
          <w:rFonts w:cs="Arial"/>
          <w:color w:val="000000" w:themeColor="text1"/>
          <w:sz w:val="16"/>
          <w:szCs w:val="16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2E607C">
        <w:rPr>
          <w:rFonts w:cs="Arial"/>
          <w:color w:val="000000" w:themeColor="text1"/>
          <w:sz w:val="16"/>
          <w:szCs w:val="16"/>
        </w:rPr>
        <w:t>)</w:t>
      </w:r>
    </w:p>
    <w:p w14:paraId="6B9620FC" w14:textId="77777777" w:rsidR="00B20096" w:rsidRPr="008021EA" w:rsidRDefault="00B20096" w:rsidP="00B20096">
      <w:pPr>
        <w:rPr>
          <w:rFonts w:cs="Arial"/>
          <w:color w:val="000000" w:themeColor="text1"/>
          <w:szCs w:val="20"/>
        </w:rPr>
      </w:pPr>
    </w:p>
    <w:p w14:paraId="797C63F9" w14:textId="11D070AA" w:rsidR="00B20096" w:rsidRPr="00B20096" w:rsidRDefault="00B20096" w:rsidP="00B20096">
      <w:r w:rsidRPr="00B20096">
        <w:rPr>
          <w:b/>
          <w:bCs/>
        </w:rPr>
        <w:t xml:space="preserve">DANE KONTAKTOWE WYKONAWCY NA PLATFORMIE </w:t>
      </w:r>
      <w:proofErr w:type="spellStart"/>
      <w:r w:rsidRPr="00B20096">
        <w:rPr>
          <w:b/>
          <w:bCs/>
        </w:rPr>
        <w:t>eZ</w:t>
      </w:r>
      <w:r w:rsidR="0014053D">
        <w:rPr>
          <w:b/>
          <w:bCs/>
        </w:rPr>
        <w:t>amówienia</w:t>
      </w:r>
      <w:proofErr w:type="spellEnd"/>
      <w:r w:rsidR="0014053D">
        <w:rPr>
          <w:b/>
          <w:bCs/>
        </w:rPr>
        <w:t xml:space="preserve"> (</w:t>
      </w:r>
      <w:r w:rsidRPr="00B20096">
        <w:t>dane konta</w:t>
      </w:r>
      <w:r w:rsidR="0014053D">
        <w:t xml:space="preserve"> Wykonawcy</w:t>
      </w:r>
      <w:r w:rsidRPr="00B20096">
        <w:t xml:space="preserve"> na platformie </w:t>
      </w:r>
      <w:proofErr w:type="spellStart"/>
      <w:r w:rsidRPr="00B20096">
        <w:t>eZamówienia</w:t>
      </w:r>
      <w:proofErr w:type="spellEnd"/>
      <w:r w:rsidRPr="00B20096">
        <w:t xml:space="preserve">, do prowadzenia komunikacji z </w:t>
      </w:r>
      <w:r w:rsidR="00A112B9">
        <w:t>Zamawiającym</w:t>
      </w:r>
      <w:r w:rsidR="0014053D">
        <w:t>):</w:t>
      </w:r>
    </w:p>
    <w:p w14:paraId="34142E2F" w14:textId="37E01136" w:rsidR="00B20096" w:rsidRPr="00B20096" w:rsidRDefault="00B20096" w:rsidP="00B20096">
      <w:r w:rsidRPr="00B20096">
        <w:tab/>
      </w:r>
    </w:p>
    <w:p w14:paraId="053C9C1E" w14:textId="2AA08F67" w:rsidR="00B20096" w:rsidRDefault="00B20096" w:rsidP="00B20096">
      <w:r w:rsidRPr="00B20096">
        <w:rPr>
          <w:b/>
          <w:bCs/>
        </w:rPr>
        <w:t>ID techniczne</w:t>
      </w:r>
      <w:r w:rsidRPr="00B20096">
        <w:t xml:space="preserve">: </w:t>
      </w:r>
      <w:r>
        <w:t>……………….</w:t>
      </w:r>
      <w:r w:rsidRPr="00B20096">
        <w:tab/>
      </w:r>
    </w:p>
    <w:p w14:paraId="3081A308" w14:textId="77777777" w:rsidR="00B20096" w:rsidRPr="00B20096" w:rsidRDefault="00B20096" w:rsidP="00B20096"/>
    <w:p w14:paraId="013DD29D" w14:textId="086864CC" w:rsidR="00B20096" w:rsidRDefault="00B20096" w:rsidP="00B20096">
      <w:r w:rsidRPr="00B20096">
        <w:rPr>
          <w:b/>
          <w:bCs/>
        </w:rPr>
        <w:t>NIP</w:t>
      </w:r>
      <w:r w:rsidRPr="00B20096">
        <w:t xml:space="preserve">: </w:t>
      </w:r>
      <w:r>
        <w:t>…………………….…….</w:t>
      </w:r>
      <w:r w:rsidRPr="00B20096">
        <w:tab/>
      </w:r>
    </w:p>
    <w:p w14:paraId="6CEF6AC6" w14:textId="77777777" w:rsidR="00B20096" w:rsidRPr="00B20096" w:rsidRDefault="00B20096" w:rsidP="00B20096"/>
    <w:p w14:paraId="3BC58EDA" w14:textId="66565EEF" w:rsidR="00B20096" w:rsidRPr="00B20096" w:rsidRDefault="00B20096" w:rsidP="00B20096">
      <w:r w:rsidRPr="00B20096">
        <w:rPr>
          <w:b/>
          <w:bCs/>
        </w:rPr>
        <w:t>REGON</w:t>
      </w:r>
      <w:r w:rsidRPr="00B20096">
        <w:t xml:space="preserve">: </w:t>
      </w:r>
      <w:r>
        <w:t>……………………..</w:t>
      </w:r>
      <w:r w:rsidRPr="00B20096">
        <w:tab/>
      </w:r>
    </w:p>
    <w:p w14:paraId="528C4DEB" w14:textId="77777777" w:rsidR="00B20096" w:rsidRPr="008F630F" w:rsidRDefault="00B20096" w:rsidP="007F5FA6">
      <w:pPr>
        <w:rPr>
          <w:rFonts w:cs="Arial"/>
          <w:color w:val="000000" w:themeColor="text1"/>
          <w:sz w:val="18"/>
          <w:szCs w:val="18"/>
        </w:rPr>
      </w:pPr>
    </w:p>
    <w:p w14:paraId="4B56DB19" w14:textId="767FE980" w:rsidR="000B102C" w:rsidRPr="000B102C" w:rsidRDefault="00B65807" w:rsidP="000B102C">
      <w:pPr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odpowiedzi na ogłoszenie o zamówieniu</w:t>
      </w:r>
      <w:r w:rsidR="00C970E4" w:rsidRPr="00571FCB">
        <w:rPr>
          <w:rFonts w:cs="Arial"/>
          <w:color w:val="000000" w:themeColor="text1"/>
          <w:szCs w:val="20"/>
        </w:rPr>
        <w:t>,</w:t>
      </w:r>
      <w:r w:rsidRPr="00571FCB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571FCB">
        <w:rPr>
          <w:rFonts w:cs="Arial"/>
          <w:color w:val="000000" w:themeColor="text1"/>
          <w:szCs w:val="20"/>
        </w:rPr>
        <w:t>podstawowym bez negocjacji</w:t>
      </w:r>
      <w:r w:rsidRPr="00571FCB">
        <w:rPr>
          <w:rFonts w:cs="Arial"/>
          <w:color w:val="000000" w:themeColor="text1"/>
          <w:szCs w:val="20"/>
        </w:rPr>
        <w:t xml:space="preserve">, </w:t>
      </w:r>
      <w:r w:rsidR="00857D9D">
        <w:rPr>
          <w:rFonts w:cs="Arial"/>
          <w:color w:val="000000" w:themeColor="text1"/>
          <w:szCs w:val="20"/>
        </w:rPr>
        <w:t>dla zadania</w:t>
      </w:r>
      <w:r w:rsidR="00235488">
        <w:rPr>
          <w:rFonts w:cs="Arial"/>
          <w:color w:val="000000" w:themeColor="text1"/>
          <w:szCs w:val="20"/>
        </w:rPr>
        <w:t>:</w:t>
      </w:r>
      <w:r w:rsidR="000B102C">
        <w:rPr>
          <w:rFonts w:cs="Arial"/>
          <w:color w:val="000000" w:themeColor="text1"/>
          <w:szCs w:val="20"/>
        </w:rPr>
        <w:t xml:space="preserve"> </w:t>
      </w:r>
      <w:bookmarkStart w:id="0" w:name="_Hlk217129107"/>
      <w:r w:rsidR="00A112B9" w:rsidRPr="00E31B57">
        <w:rPr>
          <w:rFonts w:eastAsiaTheme="minorHAnsi" w:cs="Arial"/>
          <w:b/>
          <w:bCs/>
          <w:szCs w:val="20"/>
        </w:rPr>
        <w:t>„Adaptacja budynku przy ulicy 1-go Maja 25 w Żychlinie na potrzeby Centrum Aktywności Lokalnej”</w:t>
      </w:r>
      <w:bookmarkEnd w:id="0"/>
      <w:r w:rsidR="00C12501">
        <w:rPr>
          <w:rFonts w:eastAsiaTheme="minorHAnsi" w:cs="Arial"/>
          <w:b/>
          <w:bCs/>
          <w:szCs w:val="20"/>
        </w:rPr>
        <w:t>:</w:t>
      </w:r>
    </w:p>
    <w:p w14:paraId="53422EEC" w14:textId="41ED8A5F" w:rsidR="00E23A62" w:rsidRPr="00E23A62" w:rsidRDefault="008F630F" w:rsidP="00E23A62">
      <w:pPr>
        <w:numPr>
          <w:ilvl w:val="0"/>
          <w:numId w:val="5"/>
        </w:numPr>
        <w:tabs>
          <w:tab w:val="left" w:pos="426"/>
          <w:tab w:val="right" w:leader="dot" w:pos="9633"/>
        </w:tabs>
        <w:ind w:left="426" w:hanging="426"/>
        <w:rPr>
          <w:rFonts w:cs="Arial"/>
          <w:color w:val="000000" w:themeColor="text1"/>
          <w:szCs w:val="20"/>
        </w:rPr>
      </w:pPr>
      <w:r w:rsidRPr="008F630F">
        <w:rPr>
          <w:color w:val="000000" w:themeColor="text1"/>
          <w:lang w:eastAsia="pl-PL"/>
        </w:rPr>
        <w:lastRenderedPageBreak/>
        <w:t>Oferujemy</w:t>
      </w:r>
      <w:r w:rsidR="00671947">
        <w:rPr>
          <w:color w:val="000000" w:themeColor="text1"/>
          <w:lang w:eastAsia="pl-PL"/>
        </w:rPr>
        <w:t xml:space="preserve">: </w:t>
      </w:r>
      <w:r w:rsidRPr="008F630F">
        <w:rPr>
          <w:color w:val="000000" w:themeColor="text1"/>
          <w:lang w:eastAsia="pl-PL"/>
        </w:rPr>
        <w:t xml:space="preserve"> wykonanie całości przedmiotu zamówienia </w:t>
      </w:r>
      <w:r w:rsidRPr="002C659A">
        <w:rPr>
          <w:b/>
          <w:color w:val="000000" w:themeColor="text1"/>
          <w:lang w:eastAsia="pl-PL"/>
        </w:rPr>
        <w:t>za wynagrodzenie ryczałtowe brutto</w:t>
      </w:r>
      <w:r w:rsidRPr="002C659A">
        <w:rPr>
          <w:color w:val="000000" w:themeColor="text1"/>
          <w:lang w:eastAsia="pl-PL"/>
        </w:rPr>
        <w:t>,</w:t>
      </w:r>
      <w:r w:rsidRPr="008F630F">
        <w:rPr>
          <w:color w:val="000000" w:themeColor="text1"/>
          <w:lang w:eastAsia="pl-PL"/>
        </w:rPr>
        <w:t xml:space="preserve"> na następujących warunkach: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3"/>
        <w:gridCol w:w="5103"/>
        <w:gridCol w:w="3076"/>
      </w:tblGrid>
      <w:tr w:rsidR="008F630F" w:rsidRPr="00571FCB" w14:paraId="1D25C3EA" w14:textId="77777777" w:rsidTr="00131520">
        <w:trPr>
          <w:cantSplit/>
          <w:tblHeader/>
          <w:jc w:val="center"/>
        </w:trPr>
        <w:tc>
          <w:tcPr>
            <w:tcW w:w="703" w:type="dxa"/>
            <w:shd w:val="pct15" w:color="auto" w:fill="auto"/>
            <w:vAlign w:val="center"/>
          </w:tcPr>
          <w:p w14:paraId="2242A2E6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LP</w:t>
            </w:r>
          </w:p>
        </w:tc>
        <w:tc>
          <w:tcPr>
            <w:tcW w:w="5103" w:type="dxa"/>
            <w:shd w:val="pct15" w:color="auto" w:fill="auto"/>
            <w:vAlign w:val="center"/>
          </w:tcPr>
          <w:p w14:paraId="71702240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Zadanie</w:t>
            </w:r>
          </w:p>
        </w:tc>
        <w:tc>
          <w:tcPr>
            <w:tcW w:w="3076" w:type="dxa"/>
            <w:shd w:val="pct15" w:color="auto" w:fill="auto"/>
            <w:vAlign w:val="center"/>
          </w:tcPr>
          <w:p w14:paraId="75DEE323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Wartość brutto</w:t>
            </w:r>
          </w:p>
          <w:p w14:paraId="02BCB985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(w zł)</w:t>
            </w:r>
          </w:p>
        </w:tc>
      </w:tr>
      <w:tr w:rsidR="008F630F" w:rsidRPr="00571FCB" w14:paraId="24A152E1" w14:textId="77777777" w:rsidTr="00131520">
        <w:trPr>
          <w:cantSplit/>
          <w:tblHeader/>
          <w:jc w:val="center"/>
        </w:trPr>
        <w:tc>
          <w:tcPr>
            <w:tcW w:w="703" w:type="dxa"/>
            <w:shd w:val="pct15" w:color="auto" w:fill="auto"/>
            <w:vAlign w:val="center"/>
          </w:tcPr>
          <w:p w14:paraId="4CD99C03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  <w:lang w:eastAsia="pl-PL"/>
              </w:rPr>
            </w:pPr>
            <w:r w:rsidRPr="00571FCB">
              <w:rPr>
                <w:color w:val="000000" w:themeColor="text1"/>
                <w:szCs w:val="20"/>
                <w:lang w:eastAsia="pl-PL"/>
              </w:rPr>
              <w:t>(1)</w:t>
            </w:r>
          </w:p>
        </w:tc>
        <w:tc>
          <w:tcPr>
            <w:tcW w:w="5103" w:type="dxa"/>
            <w:shd w:val="pct15" w:color="auto" w:fill="auto"/>
            <w:vAlign w:val="center"/>
          </w:tcPr>
          <w:p w14:paraId="5342EBD1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</w:rPr>
            </w:pPr>
            <w:r w:rsidRPr="00571FCB">
              <w:rPr>
                <w:color w:val="000000" w:themeColor="text1"/>
                <w:szCs w:val="20"/>
              </w:rPr>
              <w:t>(2)</w:t>
            </w:r>
          </w:p>
        </w:tc>
        <w:tc>
          <w:tcPr>
            <w:tcW w:w="3076" w:type="dxa"/>
            <w:shd w:val="pct15" w:color="auto" w:fill="auto"/>
            <w:vAlign w:val="center"/>
          </w:tcPr>
          <w:p w14:paraId="495D8AC4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  <w:lang w:eastAsia="pl-PL"/>
              </w:rPr>
            </w:pPr>
            <w:r w:rsidRPr="00571FCB">
              <w:rPr>
                <w:color w:val="000000" w:themeColor="text1"/>
                <w:szCs w:val="20"/>
                <w:lang w:eastAsia="pl-PL"/>
              </w:rPr>
              <w:t>(3)</w:t>
            </w:r>
          </w:p>
        </w:tc>
      </w:tr>
      <w:tr w:rsidR="008F630F" w:rsidRPr="00571FCB" w14:paraId="10155C76" w14:textId="77777777" w:rsidTr="00582249">
        <w:trPr>
          <w:cantSplit/>
          <w:trHeight w:val="635"/>
          <w:jc w:val="center"/>
        </w:trPr>
        <w:tc>
          <w:tcPr>
            <w:tcW w:w="703" w:type="dxa"/>
            <w:vAlign w:val="center"/>
          </w:tcPr>
          <w:p w14:paraId="5BF534C3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rPr>
                <w:color w:val="000000" w:themeColor="text1"/>
                <w:lang w:eastAsia="pl-PL"/>
              </w:rPr>
            </w:pPr>
            <w:r w:rsidRPr="00571FCB">
              <w:rPr>
                <w:color w:val="000000" w:themeColor="text1"/>
                <w:lang w:eastAsia="pl-PL"/>
              </w:rPr>
              <w:t>1</w:t>
            </w:r>
          </w:p>
        </w:tc>
        <w:tc>
          <w:tcPr>
            <w:tcW w:w="5103" w:type="dxa"/>
            <w:vAlign w:val="center"/>
          </w:tcPr>
          <w:p w14:paraId="68F6116D" w14:textId="7655013B" w:rsidR="00C12501" w:rsidRPr="00C12501" w:rsidRDefault="000B102C" w:rsidP="00CE786F">
            <w:pPr>
              <w:pStyle w:val="Tekstpodstawowywcity3"/>
              <w:numPr>
                <w:ilvl w:val="1"/>
                <w:numId w:val="0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A00AA8">
              <w:rPr>
                <w:rFonts w:cs="Arial"/>
                <w:szCs w:val="20"/>
              </w:rPr>
              <w:t>realizowanie zadania inwestycyjnego</w:t>
            </w:r>
            <w:r>
              <w:rPr>
                <w:rFonts w:cs="Arial"/>
                <w:szCs w:val="20"/>
              </w:rPr>
              <w:t xml:space="preserve"> w formule </w:t>
            </w:r>
            <w:r w:rsidRPr="0065567A">
              <w:rPr>
                <w:rFonts w:cs="Arial"/>
                <w:b/>
                <w:bCs/>
                <w:szCs w:val="20"/>
              </w:rPr>
              <w:t>„zaprojektuj i wybuduj”</w:t>
            </w:r>
            <w:r>
              <w:rPr>
                <w:rFonts w:cs="Arial"/>
                <w:szCs w:val="20"/>
              </w:rPr>
              <w:t xml:space="preserve"> </w:t>
            </w:r>
            <w:r w:rsidRPr="00A00AA8">
              <w:rPr>
                <w:rFonts w:cs="Arial"/>
                <w:szCs w:val="20"/>
              </w:rPr>
              <w:t xml:space="preserve"> pod nazwą: </w:t>
            </w:r>
            <w:r w:rsidR="00C12501" w:rsidRPr="00E31B57">
              <w:rPr>
                <w:rFonts w:eastAsiaTheme="minorHAnsi" w:cs="Arial"/>
                <w:b/>
                <w:bCs/>
                <w:szCs w:val="20"/>
              </w:rPr>
              <w:t>„Adaptacja budynku przy ulicy 1-go Maja 25 w Żychlinie na potrzeby Centrum Aktywności Lokalnej”</w:t>
            </w:r>
          </w:p>
        </w:tc>
        <w:tc>
          <w:tcPr>
            <w:tcW w:w="3076" w:type="dxa"/>
            <w:vAlign w:val="center"/>
          </w:tcPr>
          <w:p w14:paraId="430774B7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color w:val="000000" w:themeColor="text1"/>
                <w:lang w:eastAsia="pl-PL"/>
              </w:rPr>
            </w:pPr>
          </w:p>
        </w:tc>
      </w:tr>
    </w:tbl>
    <w:p w14:paraId="1E88D563" w14:textId="77777777" w:rsidR="008F630F" w:rsidRPr="00571FCB" w:rsidRDefault="008F630F" w:rsidP="00521BA3">
      <w:pPr>
        <w:tabs>
          <w:tab w:val="left" w:pos="426"/>
          <w:tab w:val="right" w:leader="dot" w:pos="9633"/>
        </w:tabs>
        <w:rPr>
          <w:color w:val="000000" w:themeColor="text1"/>
          <w:lang w:eastAsia="pl-PL"/>
        </w:rPr>
      </w:pPr>
    </w:p>
    <w:p w14:paraId="026F0B7D" w14:textId="65B9B39D" w:rsidR="008F630F" w:rsidRDefault="008F630F" w:rsidP="008F630F">
      <w:pPr>
        <w:tabs>
          <w:tab w:val="right" w:leader="dot" w:pos="9072"/>
        </w:tabs>
        <w:ind w:left="425"/>
        <w:rPr>
          <w:rFonts w:cs="Arial"/>
          <w:b/>
          <w:bCs/>
          <w:color w:val="000000" w:themeColor="text1"/>
          <w:kern w:val="2"/>
        </w:rPr>
      </w:pPr>
      <w:r w:rsidRPr="00571FCB">
        <w:rPr>
          <w:color w:val="000000" w:themeColor="text1"/>
          <w:lang w:eastAsia="pl-PL"/>
        </w:rPr>
        <w:t xml:space="preserve">Słownie </w:t>
      </w:r>
      <w:r w:rsidRPr="00571FCB">
        <w:rPr>
          <w:b/>
          <w:color w:val="000000" w:themeColor="text1"/>
          <w:lang w:eastAsia="pl-PL"/>
        </w:rPr>
        <w:t>Cena brutto oferty:</w:t>
      </w:r>
      <w:r w:rsidRPr="00571FCB">
        <w:rPr>
          <w:b/>
          <w:color w:val="000000" w:themeColor="text1"/>
          <w:lang w:eastAsia="pl-PL"/>
        </w:rPr>
        <w:tab/>
      </w:r>
      <w:r w:rsidR="005616EA">
        <w:rPr>
          <w:b/>
          <w:color w:val="000000" w:themeColor="text1"/>
          <w:lang w:eastAsia="pl-PL"/>
        </w:rPr>
        <w:t xml:space="preserve"> …………………………………..</w:t>
      </w:r>
      <w:r w:rsidRPr="00571FCB">
        <w:rPr>
          <w:b/>
          <w:color w:val="000000" w:themeColor="text1"/>
          <w:lang w:eastAsia="pl-PL"/>
        </w:rPr>
        <w:t>zł brutto</w:t>
      </w:r>
      <w:r w:rsidRPr="00571FCB">
        <w:rPr>
          <w:color w:val="000000" w:themeColor="text1"/>
          <w:lang w:eastAsia="pl-PL"/>
        </w:rPr>
        <w:t xml:space="preserve">, w tym </w:t>
      </w:r>
      <w:r w:rsidRPr="00571FCB">
        <w:rPr>
          <w:rFonts w:cs="Arial"/>
          <w:color w:val="000000" w:themeColor="text1"/>
          <w:kern w:val="2"/>
        </w:rPr>
        <w:t>należny podatek VAT zgodnie z obowiązującymi przepisami</w:t>
      </w:r>
      <w:r w:rsidR="005616EA">
        <w:rPr>
          <w:rFonts w:cs="Arial"/>
          <w:color w:val="000000" w:themeColor="text1"/>
          <w:kern w:val="2"/>
        </w:rPr>
        <w:t xml:space="preserve">, </w:t>
      </w:r>
      <w:r w:rsidR="005616EA" w:rsidRPr="005616EA">
        <w:rPr>
          <w:rFonts w:cs="Arial"/>
          <w:b/>
          <w:bCs/>
          <w:color w:val="000000" w:themeColor="text1"/>
          <w:kern w:val="2"/>
        </w:rPr>
        <w:t xml:space="preserve">w tym: </w:t>
      </w:r>
    </w:p>
    <w:p w14:paraId="7DF5A5B6" w14:textId="77777777" w:rsidR="005616EA" w:rsidRPr="005616EA" w:rsidRDefault="005616EA" w:rsidP="005616EA">
      <w:pPr>
        <w:tabs>
          <w:tab w:val="right" w:leader="dot" w:pos="9072"/>
        </w:tabs>
        <w:ind w:left="425"/>
        <w:rPr>
          <w:rFonts w:cs="Arial"/>
          <w:b/>
          <w:bCs/>
          <w:color w:val="000000" w:themeColor="text1"/>
          <w:kern w:val="2"/>
          <w:szCs w:val="20"/>
        </w:rPr>
      </w:pPr>
    </w:p>
    <w:p w14:paraId="67D551C7" w14:textId="237D624A" w:rsidR="005616EA" w:rsidRPr="005616EA" w:rsidRDefault="005616EA" w:rsidP="005616EA">
      <w:pPr>
        <w:pStyle w:val="Akapitzlist"/>
        <w:numPr>
          <w:ilvl w:val="0"/>
          <w:numId w:val="25"/>
        </w:numPr>
        <w:tabs>
          <w:tab w:val="right" w:leader="dot" w:pos="9072"/>
        </w:tabs>
        <w:spacing w:line="360" w:lineRule="auto"/>
        <w:jc w:val="both"/>
        <w:rPr>
          <w:rFonts w:ascii="Arial" w:hAnsi="Arial" w:cs="Arial"/>
          <w:color w:val="000000" w:themeColor="text1"/>
          <w:kern w:val="2"/>
          <w:sz w:val="20"/>
          <w:szCs w:val="20"/>
        </w:rPr>
      </w:pPr>
      <w:r w:rsidRPr="005616EA">
        <w:rPr>
          <w:rFonts w:ascii="Arial" w:hAnsi="Arial" w:cs="Arial"/>
          <w:color w:val="000000" w:themeColor="text1"/>
          <w:kern w:val="2"/>
          <w:sz w:val="20"/>
          <w:szCs w:val="20"/>
        </w:rPr>
        <w:t xml:space="preserve">Opracowanie projektu technicznego: ………………. </w:t>
      </w:r>
      <w:r w:rsidRPr="005616EA">
        <w:rPr>
          <w:rFonts w:ascii="Arial" w:hAnsi="Arial" w:cs="Arial"/>
          <w:b/>
          <w:bCs/>
          <w:color w:val="000000" w:themeColor="text1"/>
          <w:kern w:val="2"/>
          <w:sz w:val="20"/>
          <w:szCs w:val="20"/>
        </w:rPr>
        <w:t>zł brutto</w:t>
      </w:r>
      <w:r w:rsidRPr="005616EA">
        <w:rPr>
          <w:rFonts w:ascii="Arial" w:hAnsi="Arial" w:cs="Arial"/>
          <w:color w:val="000000" w:themeColor="text1"/>
          <w:kern w:val="2"/>
          <w:sz w:val="20"/>
          <w:szCs w:val="20"/>
        </w:rPr>
        <w:t>,</w:t>
      </w:r>
    </w:p>
    <w:p w14:paraId="1C18E48B" w14:textId="01CCD8F6" w:rsidR="005616EA" w:rsidRPr="005616EA" w:rsidRDefault="005616EA" w:rsidP="005616EA">
      <w:pPr>
        <w:pStyle w:val="Akapitzlist"/>
        <w:numPr>
          <w:ilvl w:val="0"/>
          <w:numId w:val="25"/>
        </w:numPr>
        <w:tabs>
          <w:tab w:val="right" w:leader="dot" w:pos="9072"/>
        </w:tabs>
        <w:spacing w:line="360" w:lineRule="auto"/>
        <w:jc w:val="both"/>
        <w:rPr>
          <w:rFonts w:ascii="Arial" w:hAnsi="Arial" w:cs="Arial"/>
          <w:color w:val="000000" w:themeColor="text1"/>
          <w:kern w:val="2"/>
          <w:sz w:val="20"/>
          <w:szCs w:val="20"/>
        </w:rPr>
      </w:pPr>
      <w:r w:rsidRPr="005616EA">
        <w:rPr>
          <w:rFonts w:ascii="Arial" w:hAnsi="Arial" w:cs="Arial"/>
          <w:color w:val="000000" w:themeColor="text1"/>
          <w:kern w:val="2"/>
          <w:sz w:val="20"/>
          <w:szCs w:val="20"/>
        </w:rPr>
        <w:t xml:space="preserve">Roboty budowlane (ogólnobudowlane, instalacyjne, wykończeniowe): ………….. </w:t>
      </w:r>
      <w:r w:rsidRPr="005616EA">
        <w:rPr>
          <w:rFonts w:ascii="Arial" w:hAnsi="Arial" w:cs="Arial"/>
          <w:b/>
          <w:bCs/>
          <w:color w:val="000000" w:themeColor="text1"/>
          <w:kern w:val="2"/>
          <w:sz w:val="20"/>
          <w:szCs w:val="20"/>
        </w:rPr>
        <w:t>zł brutto</w:t>
      </w:r>
      <w:r w:rsidRPr="005616EA">
        <w:rPr>
          <w:rFonts w:ascii="Arial" w:hAnsi="Arial" w:cs="Arial"/>
          <w:color w:val="000000" w:themeColor="text1"/>
          <w:kern w:val="2"/>
          <w:sz w:val="20"/>
          <w:szCs w:val="20"/>
        </w:rPr>
        <w:t>,</w:t>
      </w:r>
    </w:p>
    <w:p w14:paraId="66D74419" w14:textId="6BE7D6D2" w:rsidR="005616EA" w:rsidRPr="005616EA" w:rsidRDefault="005616EA" w:rsidP="005616EA">
      <w:pPr>
        <w:pStyle w:val="Akapitzlist"/>
        <w:numPr>
          <w:ilvl w:val="0"/>
          <w:numId w:val="25"/>
        </w:numPr>
        <w:tabs>
          <w:tab w:val="right" w:leader="dot" w:pos="9072"/>
        </w:tabs>
        <w:spacing w:line="360" w:lineRule="auto"/>
        <w:jc w:val="both"/>
        <w:rPr>
          <w:rFonts w:ascii="Arial" w:hAnsi="Arial" w:cs="Arial"/>
          <w:color w:val="000000" w:themeColor="text1"/>
          <w:kern w:val="2"/>
          <w:sz w:val="20"/>
          <w:szCs w:val="20"/>
        </w:rPr>
      </w:pPr>
      <w:r w:rsidRPr="005616EA">
        <w:rPr>
          <w:rFonts w:ascii="Arial" w:hAnsi="Arial" w:cs="Arial"/>
          <w:color w:val="000000" w:themeColor="text1"/>
          <w:kern w:val="2"/>
          <w:sz w:val="20"/>
          <w:szCs w:val="20"/>
        </w:rPr>
        <w:t xml:space="preserve">Zagospodarowanie terenu (bez wykonania parkingu): ………………. </w:t>
      </w:r>
      <w:r w:rsidRPr="005616EA">
        <w:rPr>
          <w:rFonts w:ascii="Arial" w:hAnsi="Arial" w:cs="Arial"/>
          <w:b/>
          <w:bCs/>
          <w:color w:val="000000" w:themeColor="text1"/>
          <w:kern w:val="2"/>
          <w:sz w:val="20"/>
          <w:szCs w:val="20"/>
        </w:rPr>
        <w:t>zł brutto</w:t>
      </w:r>
      <w:r w:rsidRPr="005616EA">
        <w:rPr>
          <w:rFonts w:ascii="Arial" w:hAnsi="Arial" w:cs="Arial"/>
          <w:color w:val="000000" w:themeColor="text1"/>
          <w:kern w:val="2"/>
          <w:sz w:val="20"/>
          <w:szCs w:val="20"/>
        </w:rPr>
        <w:t>,</w:t>
      </w:r>
    </w:p>
    <w:p w14:paraId="0B0D867D" w14:textId="339F6076" w:rsidR="005616EA" w:rsidRPr="005616EA" w:rsidRDefault="005616EA" w:rsidP="005616EA">
      <w:pPr>
        <w:pStyle w:val="Akapitzlist"/>
        <w:numPr>
          <w:ilvl w:val="0"/>
          <w:numId w:val="25"/>
        </w:numPr>
        <w:tabs>
          <w:tab w:val="right" w:leader="dot" w:pos="9072"/>
        </w:tabs>
        <w:spacing w:line="360" w:lineRule="auto"/>
        <w:jc w:val="both"/>
        <w:rPr>
          <w:rFonts w:ascii="Arial" w:hAnsi="Arial" w:cs="Arial"/>
          <w:color w:val="000000" w:themeColor="text1"/>
          <w:kern w:val="2"/>
          <w:sz w:val="20"/>
          <w:szCs w:val="20"/>
        </w:rPr>
      </w:pPr>
      <w:r w:rsidRPr="005616EA">
        <w:rPr>
          <w:rFonts w:ascii="Arial" w:hAnsi="Arial" w:cs="Arial"/>
          <w:color w:val="000000" w:themeColor="text1"/>
          <w:kern w:val="2"/>
          <w:sz w:val="20"/>
          <w:szCs w:val="20"/>
        </w:rPr>
        <w:t>Zagospodarowanie terenu – parking: ……</w:t>
      </w:r>
      <w:r>
        <w:rPr>
          <w:rFonts w:ascii="Arial" w:hAnsi="Arial" w:cs="Arial"/>
          <w:color w:val="000000" w:themeColor="text1"/>
          <w:kern w:val="2"/>
          <w:sz w:val="20"/>
          <w:szCs w:val="20"/>
        </w:rPr>
        <w:t>..</w:t>
      </w:r>
      <w:r w:rsidRPr="005616EA">
        <w:rPr>
          <w:rFonts w:ascii="Arial" w:hAnsi="Arial" w:cs="Arial"/>
          <w:color w:val="000000" w:themeColor="text1"/>
          <w:kern w:val="2"/>
          <w:sz w:val="20"/>
          <w:szCs w:val="20"/>
        </w:rPr>
        <w:t xml:space="preserve">….. </w:t>
      </w:r>
      <w:r w:rsidRPr="005616EA">
        <w:rPr>
          <w:rFonts w:ascii="Arial" w:hAnsi="Arial" w:cs="Arial"/>
          <w:b/>
          <w:bCs/>
          <w:color w:val="000000" w:themeColor="text1"/>
          <w:kern w:val="2"/>
          <w:sz w:val="20"/>
          <w:szCs w:val="20"/>
        </w:rPr>
        <w:t>zł brutto</w:t>
      </w:r>
      <w:r>
        <w:rPr>
          <w:rFonts w:ascii="Arial" w:hAnsi="Arial" w:cs="Arial"/>
          <w:color w:val="000000" w:themeColor="text1"/>
          <w:kern w:val="2"/>
          <w:sz w:val="20"/>
          <w:szCs w:val="20"/>
        </w:rPr>
        <w:t>.</w:t>
      </w:r>
    </w:p>
    <w:p w14:paraId="791869B0" w14:textId="77777777" w:rsidR="00C665E6" w:rsidRPr="00571FCB" w:rsidRDefault="00C665E6" w:rsidP="005616EA">
      <w:pPr>
        <w:tabs>
          <w:tab w:val="left" w:pos="426"/>
          <w:tab w:val="right" w:leader="dot" w:pos="9633"/>
        </w:tabs>
        <w:rPr>
          <w:color w:val="000000" w:themeColor="text1"/>
          <w:lang w:eastAsia="pl-PL"/>
        </w:rPr>
      </w:pPr>
    </w:p>
    <w:p w14:paraId="0B1F7A81" w14:textId="524A7519" w:rsidR="004F4D3E" w:rsidRDefault="00F00D2B" w:rsidP="004F4D3E">
      <w:pPr>
        <w:numPr>
          <w:ilvl w:val="0"/>
          <w:numId w:val="5"/>
        </w:numPr>
        <w:tabs>
          <w:tab w:val="left" w:pos="426"/>
          <w:tab w:val="left" w:leader="dot" w:pos="5757"/>
          <w:tab w:val="right" w:leader="dot" w:pos="9633"/>
        </w:tabs>
        <w:spacing w:line="480" w:lineRule="auto"/>
        <w:ind w:left="425" w:hanging="425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>Oferujemy</w:t>
      </w:r>
      <w:r w:rsidR="00620C78">
        <w:rPr>
          <w:rFonts w:cs="Arial"/>
          <w:b/>
          <w:color w:val="000000" w:themeColor="text1"/>
          <w:szCs w:val="20"/>
        </w:rPr>
        <w:t xml:space="preserve"> </w:t>
      </w:r>
      <w:r w:rsidR="0061103E" w:rsidRPr="00620C78">
        <w:rPr>
          <w:rFonts w:cs="Arial"/>
          <w:b/>
          <w:color w:val="000000" w:themeColor="text1"/>
          <w:szCs w:val="20"/>
        </w:rPr>
        <w:t xml:space="preserve">na </w:t>
      </w:r>
      <w:r w:rsidR="00DE431E" w:rsidRPr="00620C78">
        <w:rPr>
          <w:rFonts w:cs="Arial"/>
          <w:b/>
          <w:color w:val="000000" w:themeColor="text1"/>
          <w:szCs w:val="20"/>
        </w:rPr>
        <w:t>wykonane</w:t>
      </w:r>
      <w:r w:rsidR="0061103E" w:rsidRPr="00620C78">
        <w:rPr>
          <w:rFonts w:cs="Arial"/>
          <w:b/>
          <w:color w:val="000000" w:themeColor="text1"/>
          <w:szCs w:val="20"/>
        </w:rPr>
        <w:t xml:space="preserve"> </w:t>
      </w:r>
      <w:r w:rsidR="006823F6" w:rsidRPr="00620C78">
        <w:rPr>
          <w:rFonts w:cs="Arial"/>
          <w:b/>
          <w:color w:val="000000" w:themeColor="text1"/>
          <w:szCs w:val="20"/>
        </w:rPr>
        <w:t xml:space="preserve">roboty budowlane </w:t>
      </w:r>
      <w:r w:rsidR="00B24CB7" w:rsidRPr="00620C78">
        <w:rPr>
          <w:rFonts w:cs="Arial"/>
          <w:b/>
          <w:color w:val="000000" w:themeColor="text1"/>
          <w:szCs w:val="20"/>
        </w:rPr>
        <w:t xml:space="preserve">i zamontowane urządzenia </w:t>
      </w:r>
      <w:r w:rsidRPr="00620C78">
        <w:rPr>
          <w:rFonts w:cs="Arial"/>
          <w:b/>
          <w:color w:val="000000" w:themeColor="text1"/>
          <w:szCs w:val="20"/>
        </w:rPr>
        <w:t>okres gwarancji i</w:t>
      </w:r>
      <w:r w:rsidR="009651FE" w:rsidRPr="00620C78">
        <w:rPr>
          <w:rFonts w:cs="Arial"/>
          <w:b/>
          <w:color w:val="000000" w:themeColor="text1"/>
          <w:szCs w:val="20"/>
        </w:rPr>
        <w:t> </w:t>
      </w:r>
      <w:r w:rsidRPr="00620C78">
        <w:rPr>
          <w:rFonts w:cs="Arial"/>
          <w:b/>
          <w:color w:val="000000" w:themeColor="text1"/>
          <w:szCs w:val="20"/>
        </w:rPr>
        <w:t>rękojmi za wady wynoszący …</w:t>
      </w:r>
      <w:r w:rsidR="00131BCC" w:rsidRPr="00620C78">
        <w:rPr>
          <w:rFonts w:cs="Arial"/>
          <w:b/>
          <w:color w:val="000000" w:themeColor="text1"/>
          <w:szCs w:val="20"/>
        </w:rPr>
        <w:t>……</w:t>
      </w:r>
      <w:r w:rsidRPr="00620C78">
        <w:rPr>
          <w:rFonts w:cs="Arial"/>
          <w:b/>
          <w:color w:val="000000" w:themeColor="text1"/>
          <w:szCs w:val="20"/>
        </w:rPr>
        <w:t xml:space="preserve">. </w:t>
      </w:r>
      <w:r w:rsidRPr="00620C78">
        <w:rPr>
          <w:rFonts w:cs="Arial"/>
          <w:i/>
          <w:color w:val="000000" w:themeColor="text1"/>
          <w:szCs w:val="20"/>
          <w:lang w:eastAsia="pl-PL"/>
        </w:rPr>
        <w:t xml:space="preserve">(należy wskazać w </w:t>
      </w:r>
      <w:r w:rsidR="003B134C" w:rsidRPr="00620C78">
        <w:rPr>
          <w:rFonts w:cs="Arial"/>
          <w:i/>
          <w:color w:val="000000" w:themeColor="text1"/>
          <w:szCs w:val="20"/>
          <w:lang w:eastAsia="pl-PL"/>
        </w:rPr>
        <w:t xml:space="preserve">miesiącach </w:t>
      </w:r>
      <w:r w:rsidRPr="00620C78">
        <w:rPr>
          <w:rFonts w:cs="Arial"/>
          <w:i/>
          <w:color w:val="000000" w:themeColor="text1"/>
          <w:szCs w:val="20"/>
          <w:lang w:eastAsia="pl-PL"/>
        </w:rPr>
        <w:t xml:space="preserve">oferowany </w:t>
      </w:r>
      <w:r w:rsidR="003B134C" w:rsidRPr="00620C78">
        <w:rPr>
          <w:rFonts w:cs="Arial"/>
          <w:i/>
          <w:color w:val="000000" w:themeColor="text1"/>
          <w:szCs w:val="20"/>
          <w:lang w:eastAsia="pl-PL"/>
        </w:rPr>
        <w:t>okres gwarancji i</w:t>
      </w:r>
      <w:r w:rsidR="00F2663F" w:rsidRPr="00620C78">
        <w:rPr>
          <w:rFonts w:cs="Arial"/>
          <w:i/>
          <w:color w:val="000000" w:themeColor="text1"/>
          <w:szCs w:val="20"/>
          <w:lang w:eastAsia="pl-PL"/>
        </w:rPr>
        <w:t> </w:t>
      </w:r>
      <w:r w:rsidR="003B134C" w:rsidRPr="00620C78">
        <w:rPr>
          <w:rFonts w:cs="Arial"/>
          <w:i/>
          <w:color w:val="000000" w:themeColor="text1"/>
          <w:szCs w:val="20"/>
          <w:lang w:eastAsia="pl-PL"/>
        </w:rPr>
        <w:t>rękojmi za</w:t>
      </w:r>
      <w:r w:rsidR="00373C9F" w:rsidRPr="00620C78">
        <w:rPr>
          <w:rFonts w:cs="Arial"/>
          <w:i/>
          <w:color w:val="000000" w:themeColor="text1"/>
          <w:szCs w:val="20"/>
          <w:lang w:eastAsia="pl-PL"/>
        </w:rPr>
        <w:t> </w:t>
      </w:r>
      <w:r w:rsidR="003B134C" w:rsidRPr="00620C78">
        <w:rPr>
          <w:rFonts w:cs="Arial"/>
          <w:i/>
          <w:color w:val="000000" w:themeColor="text1"/>
          <w:szCs w:val="20"/>
          <w:lang w:eastAsia="pl-PL"/>
        </w:rPr>
        <w:t>wady</w:t>
      </w:r>
      <w:r w:rsidRPr="00620C78">
        <w:rPr>
          <w:rFonts w:cs="Arial"/>
          <w:i/>
          <w:color w:val="000000" w:themeColor="text1"/>
          <w:szCs w:val="20"/>
          <w:lang w:eastAsia="pl-PL"/>
        </w:rPr>
        <w:t>)</w:t>
      </w:r>
      <w:r w:rsidR="003B134C" w:rsidRPr="00620C78">
        <w:rPr>
          <w:rFonts w:cs="Arial"/>
          <w:b/>
          <w:color w:val="000000" w:themeColor="text1"/>
          <w:szCs w:val="20"/>
          <w:lang w:eastAsia="pl-PL"/>
        </w:rPr>
        <w:t xml:space="preserve"> miesięcy </w:t>
      </w:r>
      <w:r w:rsidR="003B134C" w:rsidRPr="00620C78">
        <w:rPr>
          <w:rFonts w:cs="Arial"/>
          <w:b/>
          <w:color w:val="000000" w:themeColor="text1"/>
          <w:kern w:val="2"/>
          <w:szCs w:val="20"/>
        </w:rPr>
        <w:t xml:space="preserve">od daty końcowego odbioru </w:t>
      </w:r>
      <w:r w:rsidR="00455FD9" w:rsidRPr="00620C78">
        <w:rPr>
          <w:rFonts w:cs="Arial"/>
          <w:b/>
          <w:color w:val="000000" w:themeColor="text1"/>
          <w:kern w:val="2"/>
          <w:szCs w:val="20"/>
        </w:rPr>
        <w:t>robót</w:t>
      </w:r>
      <w:r w:rsidR="00B24CB7" w:rsidRPr="00620C78">
        <w:rPr>
          <w:rFonts w:cs="Arial"/>
          <w:b/>
          <w:color w:val="000000" w:themeColor="text1"/>
          <w:kern w:val="2"/>
          <w:szCs w:val="20"/>
        </w:rPr>
        <w:t>;</w:t>
      </w:r>
    </w:p>
    <w:p w14:paraId="5B859D6E" w14:textId="77777777" w:rsidR="004F4D3E" w:rsidRPr="004F4D3E" w:rsidRDefault="004F4D3E" w:rsidP="004F4D3E">
      <w:pPr>
        <w:tabs>
          <w:tab w:val="left" w:pos="426"/>
          <w:tab w:val="left" w:leader="dot" w:pos="5757"/>
          <w:tab w:val="right" w:leader="dot" w:pos="9633"/>
        </w:tabs>
        <w:spacing w:line="480" w:lineRule="auto"/>
        <w:ind w:left="425"/>
        <w:rPr>
          <w:rFonts w:cs="Arial"/>
          <w:b/>
          <w:color w:val="000000" w:themeColor="text1"/>
          <w:szCs w:val="20"/>
        </w:rPr>
      </w:pPr>
    </w:p>
    <w:p w14:paraId="523C94D3" w14:textId="02BF4FEB" w:rsidR="00507ACE" w:rsidRPr="00B409C3" w:rsidRDefault="00507ACE" w:rsidP="00507ACE">
      <w:pPr>
        <w:pStyle w:val="Akapitzlist"/>
        <w:numPr>
          <w:ilvl w:val="0"/>
          <w:numId w:val="5"/>
        </w:numPr>
        <w:tabs>
          <w:tab w:val="left" w:pos="426"/>
          <w:tab w:val="left" w:leader="dot" w:pos="5757"/>
          <w:tab w:val="right" w:leader="dot" w:pos="9633"/>
        </w:tabs>
        <w:spacing w:line="360" w:lineRule="auto"/>
        <w:ind w:left="357" w:hanging="357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507ACE">
        <w:rPr>
          <w:rFonts w:ascii="Arial" w:hAnsi="Arial" w:cs="Arial"/>
          <w:b/>
          <w:bCs/>
          <w:sz w:val="20"/>
          <w:szCs w:val="20"/>
        </w:rPr>
        <w:t>Oświadczam</w:t>
      </w:r>
      <w:r>
        <w:rPr>
          <w:rFonts w:ascii="Arial" w:hAnsi="Arial" w:cs="Arial"/>
          <w:b/>
          <w:bCs/>
          <w:sz w:val="20"/>
          <w:szCs w:val="20"/>
        </w:rPr>
        <w:t>/</w:t>
      </w:r>
      <w:r w:rsidRPr="00507ACE">
        <w:rPr>
          <w:rFonts w:ascii="Arial" w:hAnsi="Arial" w:cs="Arial"/>
          <w:b/>
          <w:bCs/>
          <w:sz w:val="20"/>
          <w:szCs w:val="20"/>
        </w:rPr>
        <w:t>y</w:t>
      </w:r>
      <w:r w:rsidR="004B0B4C">
        <w:rPr>
          <w:rFonts w:ascii="Arial" w:hAnsi="Arial" w:cs="Arial"/>
          <w:sz w:val="20"/>
          <w:szCs w:val="20"/>
        </w:rPr>
        <w:t>, że</w:t>
      </w:r>
      <w:r w:rsidR="00177EB7">
        <w:rPr>
          <w:rFonts w:ascii="Arial" w:hAnsi="Arial" w:cs="Arial"/>
          <w:sz w:val="20"/>
          <w:szCs w:val="20"/>
        </w:rPr>
        <w:t xml:space="preserve"> </w:t>
      </w:r>
      <w:r w:rsidR="00177EB7" w:rsidRPr="00825ECC">
        <w:rPr>
          <w:rFonts w:ascii="Arial" w:hAnsi="Arial" w:cs="Arial"/>
          <w:i/>
          <w:iCs/>
          <w:sz w:val="20"/>
          <w:szCs w:val="20"/>
        </w:rPr>
        <w:t xml:space="preserve">(odpowiednie </w:t>
      </w:r>
      <w:r w:rsidR="00825ECC" w:rsidRPr="00825ECC">
        <w:rPr>
          <w:rFonts w:ascii="Arial" w:hAnsi="Arial" w:cs="Arial"/>
          <w:i/>
          <w:iCs/>
          <w:sz w:val="20"/>
          <w:szCs w:val="20"/>
        </w:rPr>
        <w:t>zaznaczyć</w:t>
      </w:r>
      <w:r w:rsidR="00177EB7" w:rsidRPr="00825ECC">
        <w:rPr>
          <w:rFonts w:ascii="Arial" w:hAnsi="Arial" w:cs="Arial"/>
          <w:i/>
          <w:iCs/>
          <w:sz w:val="20"/>
          <w:szCs w:val="20"/>
        </w:rPr>
        <w:t>)</w:t>
      </w:r>
      <w:r w:rsidR="00177EB7">
        <w:rPr>
          <w:rFonts w:ascii="Arial" w:hAnsi="Arial" w:cs="Arial"/>
          <w:sz w:val="20"/>
          <w:szCs w:val="20"/>
        </w:rPr>
        <w:t>:</w:t>
      </w:r>
    </w:p>
    <w:p w14:paraId="4C269E5B" w14:textId="0C3773F5" w:rsidR="00B409C3" w:rsidRPr="00B409C3" w:rsidRDefault="00B409C3" w:rsidP="00B409C3">
      <w:pPr>
        <w:pStyle w:val="Akapitzlist"/>
        <w:ind w:left="851" w:hanging="425"/>
        <w:jc w:val="both"/>
        <w:rPr>
          <w:rFonts w:ascii="Arial" w:hAnsi="Arial" w:cs="Arial"/>
          <w:sz w:val="20"/>
          <w:szCs w:val="20"/>
        </w:rPr>
      </w:pPr>
      <w:r w:rsidRPr="0090602E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0602E">
        <w:rPr>
          <w:rFonts w:cs="Arial"/>
        </w:rPr>
        <w:instrText xml:space="preserve"> FORMCHECKBOX </w:instrText>
      </w:r>
      <w:r w:rsidRPr="0090602E">
        <w:rPr>
          <w:rFonts w:cs="Arial"/>
        </w:rPr>
      </w:r>
      <w:r w:rsidRPr="0090602E">
        <w:rPr>
          <w:rFonts w:cs="Arial"/>
        </w:rPr>
        <w:fldChar w:fldCharType="separate"/>
      </w:r>
      <w:r w:rsidRPr="0090602E">
        <w:rPr>
          <w:rFonts w:cs="Arial"/>
        </w:rPr>
        <w:fldChar w:fldCharType="end"/>
      </w:r>
      <w:r>
        <w:rPr>
          <w:rFonts w:cs="Arial"/>
        </w:rPr>
        <w:t xml:space="preserve">  </w:t>
      </w:r>
      <w:r w:rsidRPr="00BF12D3">
        <w:rPr>
          <w:rFonts w:ascii="Arial" w:hAnsi="Arial" w:cs="Arial"/>
          <w:sz w:val="20"/>
          <w:szCs w:val="20"/>
          <w:u w:val="single"/>
        </w:rPr>
        <w:t>nie posiadamy</w:t>
      </w:r>
      <w:r w:rsidRPr="0055225C">
        <w:rPr>
          <w:rFonts w:ascii="Arial" w:hAnsi="Arial" w:cs="Arial"/>
          <w:sz w:val="20"/>
          <w:szCs w:val="20"/>
        </w:rPr>
        <w:t xml:space="preserve"> doświadczenia w zrealizowaniu robót budowlanych dotyczących przebudowy lub remontu obiektu budowlanego wpisanego do rejestru zabytków lub gminnej ewidencji zabytków</w:t>
      </w:r>
    </w:p>
    <w:p w14:paraId="58C87940" w14:textId="5B9FFB6A" w:rsidR="00825ECC" w:rsidRPr="004B0B4C" w:rsidRDefault="00825ECC" w:rsidP="004B0B4C">
      <w:pPr>
        <w:pStyle w:val="Akapitzlist"/>
        <w:ind w:left="993" w:hanging="567"/>
        <w:jc w:val="both"/>
        <w:rPr>
          <w:rFonts w:ascii="Arial" w:hAnsi="Arial" w:cs="Arial"/>
          <w:sz w:val="20"/>
          <w:szCs w:val="20"/>
        </w:rPr>
      </w:pPr>
      <w:r w:rsidRPr="0090602E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0602E">
        <w:rPr>
          <w:rFonts w:cs="Arial"/>
        </w:rPr>
        <w:instrText xml:space="preserve"> FORMCHECKBOX </w:instrText>
      </w:r>
      <w:r w:rsidRPr="0090602E">
        <w:rPr>
          <w:rFonts w:cs="Arial"/>
        </w:rPr>
      </w:r>
      <w:r w:rsidRPr="0090602E">
        <w:rPr>
          <w:rFonts w:cs="Arial"/>
        </w:rPr>
        <w:fldChar w:fldCharType="separate"/>
      </w:r>
      <w:r w:rsidRPr="0090602E">
        <w:rPr>
          <w:rFonts w:cs="Arial"/>
        </w:rPr>
        <w:fldChar w:fldCharType="end"/>
      </w:r>
      <w:r w:rsidRPr="0090602E">
        <w:rPr>
          <w:rFonts w:cs="Arial"/>
        </w:rPr>
        <w:t xml:space="preserve"> </w:t>
      </w:r>
      <w:r>
        <w:rPr>
          <w:rFonts w:cs="Arial"/>
        </w:rPr>
        <w:t xml:space="preserve"> </w:t>
      </w:r>
      <w:bookmarkStart w:id="1" w:name="_Hlk217740793"/>
      <w:r w:rsidR="00160BD3">
        <w:rPr>
          <w:rFonts w:cs="Arial"/>
        </w:rPr>
        <w:t xml:space="preserve">  </w:t>
      </w:r>
      <w:r w:rsidR="00160BD3">
        <w:rPr>
          <w:rFonts w:cs="Arial"/>
        </w:rPr>
        <w:tab/>
      </w:r>
      <w:r w:rsidR="004B0B4C">
        <w:rPr>
          <w:rFonts w:ascii="Arial" w:hAnsi="Arial" w:cs="Arial"/>
          <w:color w:val="000000" w:themeColor="text1"/>
          <w:sz w:val="20"/>
          <w:szCs w:val="20"/>
        </w:rPr>
        <w:t xml:space="preserve">posiadamy doświadczenie w </w:t>
      </w:r>
      <w:r w:rsidRPr="00825ECC">
        <w:rPr>
          <w:rFonts w:ascii="Arial" w:hAnsi="Arial" w:cs="Arial"/>
          <w:color w:val="000000" w:themeColor="text1"/>
          <w:sz w:val="20"/>
          <w:szCs w:val="20"/>
        </w:rPr>
        <w:t xml:space="preserve"> zakresie</w:t>
      </w:r>
      <w:r w:rsidR="00ED4BA4">
        <w:rPr>
          <w:rFonts w:ascii="Arial" w:hAnsi="Arial" w:cs="Arial"/>
          <w:color w:val="000000" w:themeColor="text1"/>
          <w:sz w:val="20"/>
          <w:szCs w:val="20"/>
        </w:rPr>
        <w:t xml:space="preserve"> zrealizowanej </w:t>
      </w:r>
      <w:r w:rsidRPr="00825ECC">
        <w:rPr>
          <w:rFonts w:ascii="Arial" w:hAnsi="Arial" w:cs="Arial"/>
          <w:color w:val="000000" w:themeColor="text1"/>
          <w:sz w:val="20"/>
          <w:szCs w:val="20"/>
        </w:rPr>
        <w:t xml:space="preserve"> przebudowy lub remontu </w:t>
      </w:r>
      <w:r w:rsidRPr="00825ECC">
        <w:rPr>
          <w:rFonts w:ascii="Arial" w:hAnsi="Arial" w:cs="Arial"/>
          <w:color w:val="000000" w:themeColor="text1"/>
          <w:sz w:val="20"/>
          <w:szCs w:val="20"/>
          <w:u w:val="single"/>
        </w:rPr>
        <w:t>jednego</w:t>
      </w:r>
      <w:r w:rsidR="004B0B4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obiektu</w:t>
      </w:r>
      <w:r w:rsidR="004B0B4C" w:rsidRPr="004B0B4C">
        <w:rPr>
          <w:rFonts w:ascii="Arial" w:hAnsi="Arial" w:cs="Arial"/>
          <w:sz w:val="20"/>
          <w:szCs w:val="20"/>
        </w:rPr>
        <w:t xml:space="preserve"> </w:t>
      </w:r>
      <w:r w:rsidR="004B0B4C" w:rsidRPr="0055225C">
        <w:rPr>
          <w:rFonts w:ascii="Arial" w:hAnsi="Arial" w:cs="Arial"/>
          <w:sz w:val="20"/>
          <w:szCs w:val="20"/>
        </w:rPr>
        <w:t>budowlanego wpisanego do rejestru zabytków lub gminnej ewidencji zabytków</w:t>
      </w:r>
      <w:bookmarkEnd w:id="1"/>
    </w:p>
    <w:p w14:paraId="1798278C" w14:textId="4AA333D0" w:rsidR="004B0B4C" w:rsidRPr="004B0B4C" w:rsidRDefault="00825ECC" w:rsidP="00ED4BA4">
      <w:pPr>
        <w:pStyle w:val="Akapitzlist"/>
        <w:ind w:left="1134" w:hanging="708"/>
        <w:jc w:val="both"/>
        <w:rPr>
          <w:rFonts w:ascii="Arial" w:hAnsi="Arial" w:cs="Arial"/>
          <w:sz w:val="20"/>
          <w:szCs w:val="20"/>
        </w:rPr>
      </w:pPr>
      <w:r w:rsidRPr="0090602E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0602E">
        <w:rPr>
          <w:rFonts w:cs="Arial"/>
        </w:rPr>
        <w:instrText xml:space="preserve"> FORMCHECKBOX </w:instrText>
      </w:r>
      <w:r w:rsidRPr="0090602E">
        <w:rPr>
          <w:rFonts w:cs="Arial"/>
        </w:rPr>
      </w:r>
      <w:r w:rsidRPr="0090602E">
        <w:rPr>
          <w:rFonts w:cs="Arial"/>
        </w:rPr>
        <w:fldChar w:fldCharType="separate"/>
      </w:r>
      <w:r w:rsidRPr="0090602E">
        <w:rPr>
          <w:rFonts w:cs="Arial"/>
        </w:rPr>
        <w:fldChar w:fldCharType="end"/>
      </w:r>
      <w:r w:rsidRPr="0090602E">
        <w:rPr>
          <w:rFonts w:cs="Arial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160BD3">
        <w:rPr>
          <w:rFonts w:ascii="Arial" w:hAnsi="Arial" w:cs="Arial"/>
          <w:sz w:val="20"/>
          <w:szCs w:val="20"/>
        </w:rPr>
        <w:tab/>
      </w:r>
      <w:r w:rsidR="004B0B4C" w:rsidRPr="004B0B4C">
        <w:rPr>
          <w:rFonts w:ascii="Arial" w:hAnsi="Arial" w:cs="Arial"/>
          <w:color w:val="000000" w:themeColor="text1"/>
          <w:sz w:val="20"/>
          <w:szCs w:val="20"/>
        </w:rPr>
        <w:t>posiadamy doświadczenie w  zakresie</w:t>
      </w:r>
      <w:r w:rsidR="00ED4BA4">
        <w:rPr>
          <w:rFonts w:ascii="Arial" w:hAnsi="Arial" w:cs="Arial"/>
          <w:color w:val="000000" w:themeColor="text1"/>
          <w:sz w:val="20"/>
          <w:szCs w:val="20"/>
        </w:rPr>
        <w:t xml:space="preserve"> zrealizowanej </w:t>
      </w:r>
      <w:r w:rsidR="004B0B4C" w:rsidRPr="004B0B4C">
        <w:rPr>
          <w:rFonts w:ascii="Arial" w:hAnsi="Arial" w:cs="Arial"/>
          <w:color w:val="000000" w:themeColor="text1"/>
          <w:sz w:val="20"/>
          <w:szCs w:val="20"/>
        </w:rPr>
        <w:t xml:space="preserve"> przebudowy lub remontu </w:t>
      </w:r>
      <w:r w:rsidR="004B0B4C" w:rsidRPr="004B0B4C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co najmniej </w:t>
      </w:r>
      <w:r w:rsidR="004B0B4C">
        <w:rPr>
          <w:rFonts w:ascii="Arial" w:hAnsi="Arial" w:cs="Arial"/>
          <w:color w:val="000000" w:themeColor="text1"/>
          <w:sz w:val="20"/>
          <w:szCs w:val="20"/>
          <w:u w:val="single"/>
        </w:rPr>
        <w:t>dwóch</w:t>
      </w:r>
      <w:r w:rsidR="004B0B4C" w:rsidRPr="004B0B4C">
        <w:rPr>
          <w:rFonts w:ascii="Arial" w:hAnsi="Arial" w:cs="Arial"/>
          <w:color w:val="000000" w:themeColor="text1"/>
          <w:sz w:val="20"/>
          <w:szCs w:val="20"/>
        </w:rPr>
        <w:t xml:space="preserve"> obiekt</w:t>
      </w:r>
      <w:r w:rsidR="004B0B4C">
        <w:rPr>
          <w:rFonts w:ascii="Arial" w:hAnsi="Arial" w:cs="Arial"/>
          <w:color w:val="000000" w:themeColor="text1"/>
          <w:sz w:val="20"/>
          <w:szCs w:val="20"/>
        </w:rPr>
        <w:t>ów</w:t>
      </w:r>
      <w:r w:rsidR="004B0B4C" w:rsidRPr="004B0B4C">
        <w:rPr>
          <w:rFonts w:ascii="Arial" w:hAnsi="Arial" w:cs="Arial"/>
          <w:sz w:val="20"/>
          <w:szCs w:val="20"/>
        </w:rPr>
        <w:t xml:space="preserve"> budowlan</w:t>
      </w:r>
      <w:r w:rsidR="004B0B4C">
        <w:rPr>
          <w:rFonts w:ascii="Arial" w:hAnsi="Arial" w:cs="Arial"/>
          <w:sz w:val="20"/>
          <w:szCs w:val="20"/>
        </w:rPr>
        <w:t>ych</w:t>
      </w:r>
      <w:r w:rsidR="004B0B4C" w:rsidRPr="004B0B4C">
        <w:rPr>
          <w:rFonts w:ascii="Arial" w:hAnsi="Arial" w:cs="Arial"/>
          <w:sz w:val="20"/>
          <w:szCs w:val="20"/>
        </w:rPr>
        <w:t xml:space="preserve"> wpisan</w:t>
      </w:r>
      <w:r w:rsidR="004B0B4C">
        <w:rPr>
          <w:rFonts w:ascii="Arial" w:hAnsi="Arial" w:cs="Arial"/>
          <w:sz w:val="20"/>
          <w:szCs w:val="20"/>
        </w:rPr>
        <w:t>ych</w:t>
      </w:r>
      <w:r w:rsidR="004B0B4C" w:rsidRPr="004B0B4C">
        <w:rPr>
          <w:rFonts w:ascii="Arial" w:hAnsi="Arial" w:cs="Arial"/>
          <w:sz w:val="20"/>
          <w:szCs w:val="20"/>
        </w:rPr>
        <w:t xml:space="preserve"> do rejestru zabytków lub gminnej ewidencji zabytków</w:t>
      </w:r>
    </w:p>
    <w:p w14:paraId="3F19584E" w14:textId="77777777" w:rsidR="00B65807" w:rsidRPr="00571FCB" w:rsidRDefault="00AA5A4E" w:rsidP="007F5FA6">
      <w:pPr>
        <w:numPr>
          <w:ilvl w:val="0"/>
          <w:numId w:val="5"/>
        </w:numPr>
        <w:tabs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Oświadczamy, że zamówienie realizować będziemy: sami/z udziałem podwykonawcy-ów</w:t>
      </w:r>
      <w:r w:rsidRPr="00571FCB">
        <w:rPr>
          <w:rFonts w:cs="Arial"/>
          <w:b/>
          <w:color w:val="000000" w:themeColor="text1"/>
          <w:szCs w:val="20"/>
        </w:rPr>
        <w:t>**</w:t>
      </w:r>
    </w:p>
    <w:p w14:paraId="4A5D85D9" w14:textId="77777777" w:rsidR="00B65807" w:rsidRPr="00571FCB" w:rsidRDefault="00AA5A4E" w:rsidP="007F5FA6">
      <w:pPr>
        <w:ind w:left="360"/>
        <w:rPr>
          <w:rFonts w:cs="Arial"/>
          <w:i/>
          <w:color w:val="000000" w:themeColor="text1"/>
          <w:sz w:val="18"/>
          <w:szCs w:val="18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 xml:space="preserve">(w przypadku udziału podwykonawców w realizacji zamówienia, Zamawiający żąda wskazania przez Wykonawcę części zamówienia (zakres prac), których wykonanie Wykonawca zamierza powierzyć podwykonawcom, </w:t>
      </w:r>
      <w:r w:rsidR="00571FCB" w:rsidRPr="00571FCB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571FCB">
        <w:rPr>
          <w:rFonts w:cs="Arial"/>
          <w:i/>
          <w:color w:val="000000" w:themeColor="text1"/>
          <w:sz w:val="18"/>
          <w:szCs w:val="18"/>
        </w:rPr>
        <w:t>)</w:t>
      </w:r>
    </w:p>
    <w:p w14:paraId="00E4A3B0" w14:textId="77777777" w:rsidR="00DD42D6" w:rsidRPr="00571FCB" w:rsidRDefault="00DD42D6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5E683FD9" w14:textId="77777777" w:rsidR="0083030E" w:rsidRPr="00571FCB" w:rsidRDefault="0083030E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lastRenderedPageBreak/>
        <w:tab/>
      </w:r>
    </w:p>
    <w:p w14:paraId="6066486A" w14:textId="77777777" w:rsidR="00C75A6B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4EF4F4FB" w14:textId="77777777" w:rsidR="00936580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26671F4C" w14:textId="77777777" w:rsidR="00F51262" w:rsidRPr="00571FCB" w:rsidRDefault="00F51262" w:rsidP="007F5FA6">
      <w:pPr>
        <w:numPr>
          <w:ilvl w:val="0"/>
          <w:numId w:val="5"/>
        </w:numPr>
        <w:tabs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Składając ofertę oświadczamy, że:</w:t>
      </w:r>
    </w:p>
    <w:p w14:paraId="5D285F7A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zmianami,</w:t>
      </w:r>
    </w:p>
    <w:p w14:paraId="70E3C65A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oferujemy wykonanie przedmiotu zamówienia zgodnie z warunkami zapisanymi w S</w:t>
      </w:r>
      <w:r w:rsidR="00571FCB" w:rsidRPr="00571FCB">
        <w:rPr>
          <w:rFonts w:cs="Arial"/>
          <w:color w:val="000000" w:themeColor="text1"/>
          <w:szCs w:val="20"/>
        </w:rPr>
        <w:t>WZ i załącznikach do S</w:t>
      </w:r>
      <w:r w:rsidRPr="00571FCB">
        <w:rPr>
          <w:rFonts w:cs="Arial"/>
          <w:color w:val="000000" w:themeColor="text1"/>
          <w:szCs w:val="20"/>
        </w:rPr>
        <w:t>WZ,</w:t>
      </w:r>
    </w:p>
    <w:p w14:paraId="6D3D4E46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pełni i bez żadnych zastrzeżeń akceptujemy warunki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do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zawarcia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proponowanych w ni</w:t>
      </w:r>
      <w:r w:rsidR="000007BF" w:rsidRPr="00571FCB">
        <w:rPr>
          <w:rFonts w:cs="Arial"/>
          <w:color w:val="000000" w:themeColor="text1"/>
          <w:szCs w:val="20"/>
        </w:rPr>
        <w:t>ch</w:t>
      </w:r>
      <w:r w:rsidRPr="00571FCB">
        <w:rPr>
          <w:rFonts w:cs="Arial"/>
          <w:color w:val="000000" w:themeColor="text1"/>
          <w:szCs w:val="20"/>
        </w:rPr>
        <w:t xml:space="preserve"> warunkach, w miejscu i terminie wskazanym przez Zamawiającego,</w:t>
      </w:r>
    </w:p>
    <w:p w14:paraId="63F0BCB4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571FCB">
        <w:rPr>
          <w:rFonts w:cs="Arial"/>
          <w:color w:val="000000" w:themeColor="text1"/>
          <w:szCs w:val="20"/>
        </w:rPr>
        <w:t>o udzielenie zamówienia</w:t>
      </w:r>
      <w:r w:rsidRPr="00571FCB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celu uzyskania korzyści majątkowych,</w:t>
      </w:r>
    </w:p>
    <w:p w14:paraId="2584272D" w14:textId="77777777" w:rsidR="00B65807" w:rsidRPr="00571FCB" w:rsidRDefault="003A6BB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we wskaza</w:t>
      </w:r>
      <w:r w:rsidR="000007BF" w:rsidRPr="00571FCB">
        <w:rPr>
          <w:rFonts w:cs="Arial"/>
          <w:color w:val="000000" w:themeColor="text1"/>
          <w:szCs w:val="20"/>
        </w:rPr>
        <w:t>n</w:t>
      </w:r>
      <w:r w:rsidR="00DE431E" w:rsidRPr="00571FCB">
        <w:rPr>
          <w:rFonts w:cs="Arial"/>
          <w:color w:val="000000" w:themeColor="text1"/>
          <w:szCs w:val="20"/>
        </w:rPr>
        <w:t>ej</w:t>
      </w:r>
      <w:r w:rsidR="00997DAC">
        <w:rPr>
          <w:rFonts w:cs="Arial"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 xml:space="preserve">powyżej </w:t>
      </w:r>
      <w:r w:rsidR="00DD42D6" w:rsidRPr="00571FCB">
        <w:rPr>
          <w:rFonts w:cs="Arial"/>
          <w:b/>
          <w:color w:val="000000" w:themeColor="text1"/>
          <w:szCs w:val="20"/>
        </w:rPr>
        <w:t xml:space="preserve">Cenie </w:t>
      </w:r>
      <w:r w:rsidR="00C76753" w:rsidRPr="00571FCB">
        <w:rPr>
          <w:rFonts w:cs="Arial"/>
          <w:b/>
          <w:color w:val="000000" w:themeColor="text1"/>
          <w:szCs w:val="20"/>
        </w:rPr>
        <w:t>brutto oferty</w:t>
      </w:r>
      <w:r w:rsidR="00997DAC">
        <w:rPr>
          <w:rFonts w:cs="Arial"/>
          <w:b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571FCB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poniesienia dla</w:t>
      </w:r>
      <w:r w:rsidR="00EC4757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571FCB">
        <w:rPr>
          <w:rFonts w:eastAsia="MS Mincho" w:cs="Arial"/>
          <w:color w:val="000000" w:themeColor="text1"/>
          <w:szCs w:val="20"/>
        </w:rPr>
        <w:t>W </w:t>
      </w:r>
      <w:r w:rsidR="00DD42D6" w:rsidRPr="00571FCB">
        <w:rPr>
          <w:rFonts w:eastAsia="MS Mincho" w:cs="Arial"/>
          <w:b/>
          <w:color w:val="000000" w:themeColor="text1"/>
          <w:szCs w:val="20"/>
        </w:rPr>
        <w:t>Cenie brutto</w:t>
      </w:r>
      <w:r w:rsidR="00C76753" w:rsidRPr="00571FCB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997DAC">
        <w:rPr>
          <w:rFonts w:eastAsia="MS Mincho" w:cs="Arial"/>
          <w:b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wyjaśnieniach i zmianach SWZ i załączników do SWZ,</w:t>
      </w:r>
    </w:p>
    <w:p w14:paraId="59DF9E65" w14:textId="77777777" w:rsidR="00B65807" w:rsidRPr="00571FCB" w:rsidRDefault="006229E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eastAsia="MS Mincho" w:cs="Arial"/>
          <w:color w:val="000000" w:themeColor="text1"/>
          <w:szCs w:val="20"/>
        </w:rPr>
        <w:t>podan</w:t>
      </w:r>
      <w:r w:rsidR="00DE431E" w:rsidRPr="00571FCB">
        <w:rPr>
          <w:rFonts w:eastAsia="MS Mincho" w:cs="Arial"/>
          <w:color w:val="000000" w:themeColor="text1"/>
          <w:szCs w:val="20"/>
        </w:rPr>
        <w:t>a</w:t>
      </w:r>
      <w:r w:rsidR="00D71216" w:rsidRPr="00571FCB">
        <w:rPr>
          <w:rFonts w:eastAsia="MS Mincho" w:cs="Arial"/>
          <w:color w:val="000000" w:themeColor="text1"/>
          <w:szCs w:val="20"/>
        </w:rPr>
        <w:t xml:space="preserve"> przez nas</w:t>
      </w:r>
      <w:r w:rsidR="00997DAC">
        <w:rPr>
          <w:rFonts w:eastAsia="MS Mincho" w:cs="Arial"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b/>
          <w:color w:val="000000" w:themeColor="text1"/>
          <w:szCs w:val="20"/>
        </w:rPr>
        <w:t>Cen</w:t>
      </w:r>
      <w:r w:rsidR="007B5AC0" w:rsidRPr="00571FCB">
        <w:rPr>
          <w:rFonts w:eastAsia="MS Mincho" w:cs="Arial"/>
          <w:b/>
          <w:color w:val="000000" w:themeColor="text1"/>
          <w:szCs w:val="20"/>
        </w:rPr>
        <w:t>a</w:t>
      </w:r>
      <w:r w:rsidR="00997DAC">
        <w:rPr>
          <w:rFonts w:eastAsia="MS Mincho" w:cs="Arial"/>
          <w:b/>
          <w:color w:val="000000" w:themeColor="text1"/>
          <w:szCs w:val="20"/>
        </w:rPr>
        <w:t xml:space="preserve"> </w:t>
      </w:r>
      <w:r w:rsidR="00D71216" w:rsidRPr="00571FCB">
        <w:rPr>
          <w:rFonts w:cs="Arial"/>
          <w:b/>
          <w:color w:val="000000" w:themeColor="text1"/>
          <w:szCs w:val="20"/>
        </w:rPr>
        <w:t>brutto</w:t>
      </w:r>
      <w:r w:rsidR="00C76753" w:rsidRPr="00571FCB">
        <w:rPr>
          <w:rFonts w:cs="Arial"/>
          <w:b/>
          <w:color w:val="000000" w:themeColor="text1"/>
          <w:szCs w:val="20"/>
        </w:rPr>
        <w:t xml:space="preserve"> oferty</w:t>
      </w:r>
      <w:r w:rsidR="00997DAC">
        <w:rPr>
          <w:rFonts w:cs="Arial"/>
          <w:b/>
          <w:color w:val="000000" w:themeColor="text1"/>
          <w:szCs w:val="20"/>
        </w:rPr>
        <w:t xml:space="preserve"> </w:t>
      </w:r>
      <w:r w:rsidR="00D71216" w:rsidRPr="00571FCB">
        <w:rPr>
          <w:rFonts w:cs="Arial"/>
          <w:color w:val="000000" w:themeColor="text1"/>
          <w:szCs w:val="20"/>
        </w:rPr>
        <w:t>będ</w:t>
      </w:r>
      <w:r w:rsidR="00DE431E" w:rsidRPr="00571FCB">
        <w:rPr>
          <w:rFonts w:cs="Arial"/>
          <w:color w:val="000000" w:themeColor="text1"/>
          <w:szCs w:val="20"/>
        </w:rPr>
        <w:t>zie</w:t>
      </w:r>
      <w:r w:rsidR="00D71216" w:rsidRPr="00571FCB">
        <w:rPr>
          <w:rFonts w:cs="Arial"/>
          <w:color w:val="000000" w:themeColor="text1"/>
          <w:szCs w:val="20"/>
        </w:rPr>
        <w:t xml:space="preserve"> stał</w:t>
      </w:r>
      <w:r w:rsidR="00DE431E" w:rsidRPr="00571FCB">
        <w:rPr>
          <w:rFonts w:cs="Arial"/>
          <w:color w:val="000000" w:themeColor="text1"/>
          <w:szCs w:val="20"/>
        </w:rPr>
        <w:t>a</w:t>
      </w:r>
      <w:r w:rsidR="00D71216" w:rsidRPr="00571FCB">
        <w:rPr>
          <w:rFonts w:cs="Arial"/>
          <w:color w:val="000000" w:themeColor="text1"/>
          <w:szCs w:val="20"/>
        </w:rPr>
        <w:t xml:space="preserve"> tzn.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="00D71216" w:rsidRPr="00571FCB">
        <w:rPr>
          <w:rFonts w:cs="Arial"/>
          <w:color w:val="000000" w:themeColor="text1"/>
          <w:szCs w:val="20"/>
        </w:rPr>
        <w:t>nie ulegn</w:t>
      </w:r>
      <w:r w:rsidR="00DE431E" w:rsidRPr="00571FCB">
        <w:rPr>
          <w:rFonts w:cs="Arial"/>
          <w:color w:val="000000" w:themeColor="text1"/>
          <w:szCs w:val="20"/>
        </w:rPr>
        <w:t>ie</w:t>
      </w:r>
      <w:r w:rsidR="00D71216" w:rsidRPr="00571FCB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14:paraId="72CC799B" w14:textId="77777777" w:rsidR="00B65807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akceptujemy </w:t>
      </w:r>
      <w:r w:rsidR="00D45AF4">
        <w:rPr>
          <w:rFonts w:cs="Arial"/>
          <w:color w:val="000000" w:themeColor="text1"/>
          <w:szCs w:val="20"/>
        </w:rPr>
        <w:t xml:space="preserve">wskazany w dokumentach zamówienia </w:t>
      </w:r>
      <w:r w:rsidRPr="00571FCB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wraz z</w:t>
      </w:r>
      <w:r w:rsidR="008F2341" w:rsidRPr="00571FCB">
        <w:rPr>
          <w:rFonts w:cs="Arial"/>
          <w:color w:val="000000" w:themeColor="text1"/>
          <w:szCs w:val="20"/>
        </w:rPr>
        <w:t> </w:t>
      </w:r>
      <w:r w:rsidR="001A4CCF" w:rsidRPr="00571FCB">
        <w:rPr>
          <w:rFonts w:cs="Arial"/>
          <w:color w:val="000000" w:themeColor="text1"/>
          <w:szCs w:val="20"/>
        </w:rPr>
        <w:t>upływem terminu składania ofert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14:paraId="2962253F" w14:textId="77777777" w:rsidR="00C50686" w:rsidRPr="00C50686" w:rsidRDefault="00A8317B" w:rsidP="00C5068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akceptujemy</w:t>
      </w:r>
      <w:r w:rsidR="00C50686">
        <w:rPr>
          <w:rFonts w:cs="Arial"/>
          <w:color w:val="000000" w:themeColor="text1"/>
          <w:szCs w:val="20"/>
        </w:rPr>
        <w:t xml:space="preserve"> </w:t>
      </w:r>
      <w:r w:rsidR="00C50686" w:rsidRPr="00C50686">
        <w:rPr>
          <w:rFonts w:cs="Arial"/>
          <w:szCs w:val="20"/>
        </w:rPr>
        <w:t>zasady i warunki korzystania z Platformy e-Zamówienia określone w</w:t>
      </w:r>
      <w:r w:rsidR="00C50686">
        <w:rPr>
          <w:rFonts w:cs="Arial"/>
          <w:szCs w:val="20"/>
        </w:rPr>
        <w:t xml:space="preserve"> </w:t>
      </w:r>
      <w:hyperlink r:id="rId8" w:anchor="regulamin-serwisu" w:history="1">
        <w:r w:rsidR="00C50686" w:rsidRPr="00C50686">
          <w:rPr>
            <w:rStyle w:val="Hipercze"/>
            <w:rFonts w:cs="Arial"/>
            <w:i/>
            <w:szCs w:val="20"/>
          </w:rPr>
          <w:t>Regulaminie</w:t>
        </w:r>
        <w:r w:rsidR="00C45041">
          <w:rPr>
            <w:rStyle w:val="Hipercze"/>
            <w:rFonts w:cs="Arial"/>
            <w:i/>
            <w:szCs w:val="20"/>
          </w:rPr>
          <w:t xml:space="preserve"> </w:t>
        </w:r>
        <w:r w:rsidR="00C50686" w:rsidRPr="00C50686">
          <w:rPr>
            <w:rStyle w:val="Hipercze"/>
            <w:rFonts w:cs="Arial"/>
            <w:i/>
            <w:szCs w:val="20"/>
          </w:rPr>
          <w:t>korzystania z Platformy e-Zamówienia</w:t>
        </w:r>
      </w:hyperlink>
      <w:r w:rsidR="00C50686" w:rsidRPr="00C50686">
        <w:rPr>
          <w:rFonts w:cs="Arial"/>
          <w:i/>
          <w:szCs w:val="20"/>
        </w:rPr>
        <w:t xml:space="preserve">, </w:t>
      </w:r>
      <w:r w:rsidR="00C50686" w:rsidRPr="00C50686">
        <w:rPr>
          <w:rFonts w:cs="Arial"/>
          <w:szCs w:val="20"/>
        </w:rPr>
        <w:t xml:space="preserve">dostępnym na stronie internetowej </w:t>
      </w:r>
      <w:hyperlink r:id="rId9">
        <w:r w:rsidR="00C50686" w:rsidRPr="00C50686">
          <w:rPr>
            <w:rStyle w:val="Hipercze"/>
            <w:rFonts w:cs="Arial"/>
            <w:szCs w:val="20"/>
          </w:rPr>
          <w:t>https://ezamowienia.gov.pl</w:t>
        </w:r>
      </w:hyperlink>
      <w:r w:rsidR="00C50686" w:rsidRPr="00C50686">
        <w:rPr>
          <w:rStyle w:val="Hipercze"/>
          <w:rFonts w:cs="Arial"/>
          <w:color w:val="000000" w:themeColor="text1"/>
          <w:szCs w:val="20"/>
          <w:u w:val="none"/>
        </w:rPr>
        <w:t>,</w:t>
      </w:r>
    </w:p>
    <w:p w14:paraId="353BB821" w14:textId="77777777" w:rsidR="004A3B5B" w:rsidRPr="00571FCB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zapoznaliśmy się i </w:t>
      </w:r>
      <w:r w:rsidR="00D154E9" w:rsidRPr="00571FCB">
        <w:rPr>
          <w:rFonts w:cs="Arial"/>
          <w:color w:val="000000" w:themeColor="text1"/>
          <w:szCs w:val="20"/>
        </w:rPr>
        <w:t>akceptujemy</w:t>
      </w:r>
      <w:r w:rsidRPr="00571FCB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571FCB">
        <w:rPr>
          <w:rFonts w:cs="Arial"/>
          <w:color w:val="000000" w:themeColor="text1"/>
          <w:szCs w:val="20"/>
        </w:rPr>
        <w:br/>
      </w:r>
      <w:r w:rsidRPr="00571FCB">
        <w:rPr>
          <w:rFonts w:cs="Arial"/>
          <w:color w:val="000000" w:themeColor="text1"/>
          <w:szCs w:val="20"/>
        </w:rPr>
        <w:t>–</w:t>
      </w:r>
      <w:r w:rsidR="00362655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pkt </w:t>
      </w:r>
      <w:r w:rsidR="00571FCB" w:rsidRPr="00571FCB">
        <w:rPr>
          <w:rFonts w:cs="Arial"/>
          <w:color w:val="000000" w:themeColor="text1"/>
          <w:szCs w:val="20"/>
        </w:rPr>
        <w:t>23</w:t>
      </w:r>
      <w:r w:rsidR="00EC4757" w:rsidRPr="00571FCB">
        <w:rPr>
          <w:rFonts w:cs="Arial"/>
          <w:color w:val="000000" w:themeColor="text1"/>
          <w:szCs w:val="20"/>
        </w:rPr>
        <w:t xml:space="preserve"> SWZ,</w:t>
      </w:r>
    </w:p>
    <w:p w14:paraId="4F13A673" w14:textId="77777777" w:rsidR="005F29D0" w:rsidRPr="00DD5D21" w:rsidRDefault="00CE3337" w:rsidP="00DD5D21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postępowaniu;</w:t>
      </w:r>
    </w:p>
    <w:p w14:paraId="3FE56929" w14:textId="1B642391" w:rsidR="005F29D0" w:rsidRPr="005F29D0" w:rsidRDefault="005F29D0" w:rsidP="005F29D0">
      <w:pPr>
        <w:pStyle w:val="Akapitzlist"/>
        <w:numPr>
          <w:ilvl w:val="0"/>
          <w:numId w:val="5"/>
        </w:numPr>
        <w:tabs>
          <w:tab w:val="left" w:pos="426"/>
          <w:tab w:val="left" w:leader="dot" w:pos="4140"/>
          <w:tab w:val="left" w:leader="dot" w:pos="9072"/>
        </w:tabs>
        <w:rPr>
          <w:rFonts w:ascii="Arial" w:hAnsi="Arial" w:cs="Arial"/>
          <w:color w:val="000000" w:themeColor="text1"/>
          <w:sz w:val="20"/>
          <w:szCs w:val="20"/>
        </w:rPr>
      </w:pPr>
      <w:r w:rsidRPr="005F29D0">
        <w:rPr>
          <w:rFonts w:ascii="Arial" w:hAnsi="Arial" w:cs="Arial"/>
          <w:color w:val="000000" w:themeColor="text1"/>
          <w:sz w:val="20"/>
          <w:szCs w:val="20"/>
        </w:rPr>
        <w:t xml:space="preserve">Wadium w kwocie </w:t>
      </w:r>
      <w:r w:rsidRPr="00E30E1A">
        <w:rPr>
          <w:rFonts w:ascii="Arial" w:hAnsi="Arial" w:cs="Arial"/>
          <w:b/>
          <w:color w:val="000000" w:themeColor="text1"/>
          <w:sz w:val="20"/>
          <w:szCs w:val="20"/>
        </w:rPr>
        <w:t>………</w:t>
      </w:r>
      <w:r w:rsidR="005730FD" w:rsidRPr="00E30E1A">
        <w:rPr>
          <w:rFonts w:ascii="Arial" w:hAnsi="Arial" w:cs="Arial"/>
          <w:b/>
          <w:color w:val="000000" w:themeColor="text1"/>
          <w:sz w:val="20"/>
          <w:szCs w:val="20"/>
        </w:rPr>
        <w:t>……</w:t>
      </w:r>
      <w:r w:rsidRPr="00E30E1A">
        <w:rPr>
          <w:rFonts w:ascii="Arial" w:hAnsi="Arial" w:cs="Arial"/>
          <w:b/>
          <w:color w:val="000000" w:themeColor="text1"/>
          <w:sz w:val="20"/>
          <w:szCs w:val="20"/>
        </w:rPr>
        <w:t>. zł -</w:t>
      </w:r>
      <w:r w:rsidRPr="005F29D0">
        <w:rPr>
          <w:rFonts w:ascii="Arial" w:hAnsi="Arial" w:cs="Arial"/>
          <w:color w:val="000000" w:themeColor="text1"/>
          <w:sz w:val="20"/>
          <w:szCs w:val="20"/>
        </w:rPr>
        <w:t xml:space="preserve"> zostało wniesione w dniu </w:t>
      </w:r>
      <w:r w:rsidRPr="00E30E1A">
        <w:rPr>
          <w:rFonts w:ascii="Arial" w:hAnsi="Arial" w:cs="Arial"/>
          <w:color w:val="000000" w:themeColor="text1"/>
          <w:sz w:val="20"/>
          <w:szCs w:val="20"/>
        </w:rPr>
        <w:t>…………………………….</w:t>
      </w:r>
      <w:r w:rsidRPr="00E30E1A">
        <w:rPr>
          <w:rFonts w:ascii="Arial" w:hAnsi="Arial" w:cs="Arial"/>
          <w:color w:val="000000" w:themeColor="text1"/>
          <w:sz w:val="20"/>
          <w:szCs w:val="20"/>
        </w:rPr>
        <w:tab/>
      </w:r>
      <w:r w:rsidRPr="005F29D0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Pr="00E30E1A">
        <w:rPr>
          <w:rFonts w:ascii="Arial" w:hAnsi="Arial" w:cs="Arial"/>
          <w:color w:val="000000" w:themeColor="text1"/>
          <w:sz w:val="20"/>
          <w:szCs w:val="20"/>
        </w:rPr>
        <w:tab/>
      </w:r>
      <w:r w:rsidR="000175A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F002C80" w14:textId="77777777" w:rsidR="00B65807" w:rsidRPr="00571FCB" w:rsidRDefault="00B65807" w:rsidP="00335349">
      <w:pPr>
        <w:numPr>
          <w:ilvl w:val="0"/>
          <w:numId w:val="5"/>
        </w:numPr>
        <w:tabs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Jako osobę do kontaktów z Zamawiającym w ramach prowadzonego postępowania o udzielenie zamówienia publicznego wskazujemy:</w:t>
      </w:r>
    </w:p>
    <w:p w14:paraId="24B805D7" w14:textId="77777777"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lastRenderedPageBreak/>
        <w:t>Imię i nazwisko: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14:paraId="42C4CCB1" w14:textId="77777777"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14:paraId="12ED7600" w14:textId="77777777" w:rsidR="0022428F" w:rsidRPr="00F90B34" w:rsidRDefault="0022428F" w:rsidP="00111103">
      <w:pPr>
        <w:numPr>
          <w:ilvl w:val="0"/>
          <w:numId w:val="5"/>
        </w:numPr>
        <w:tabs>
          <w:tab w:val="num" w:pos="426"/>
          <w:tab w:val="left" w:pos="6804"/>
          <w:tab w:val="left" w:pos="8789"/>
        </w:tabs>
        <w:ind w:left="426" w:hanging="426"/>
        <w:rPr>
          <w:rFonts w:cs="Arial"/>
          <w:color w:val="000000" w:themeColor="text1"/>
          <w:szCs w:val="20"/>
        </w:rPr>
      </w:pPr>
      <w:r w:rsidRPr="00F90B34">
        <w:rPr>
          <w:rFonts w:cs="Arial"/>
          <w:color w:val="000000" w:themeColor="text1"/>
          <w:szCs w:val="20"/>
        </w:rPr>
        <w:t>Rodzaj Wykonawcy: o</w:t>
      </w:r>
      <w:r w:rsidR="00E53CC4" w:rsidRPr="00F90B34">
        <w:rPr>
          <w:rFonts w:cs="Arial"/>
          <w:color w:val="000000" w:themeColor="text1"/>
          <w:szCs w:val="20"/>
        </w:rPr>
        <w:t xml:space="preserve">świadczamy, iż należymy do </w:t>
      </w:r>
      <w:r w:rsidRPr="00F90B34">
        <w:rPr>
          <w:rFonts w:cs="Arial"/>
          <w:color w:val="000000" w:themeColor="text1"/>
          <w:szCs w:val="20"/>
        </w:rPr>
        <w:t xml:space="preserve">następującej </w:t>
      </w:r>
      <w:r w:rsidR="00E53CC4" w:rsidRPr="00F90B34">
        <w:rPr>
          <w:rFonts w:cs="Arial"/>
          <w:color w:val="000000" w:themeColor="text1"/>
          <w:szCs w:val="20"/>
        </w:rPr>
        <w:t>kategorii</w:t>
      </w:r>
      <w:r w:rsidRPr="00F90B34">
        <w:rPr>
          <w:rFonts w:cs="Arial"/>
          <w:color w:val="000000" w:themeColor="text1"/>
          <w:szCs w:val="20"/>
        </w:rPr>
        <w:t xml:space="preserve"> wykonawców:</w:t>
      </w:r>
    </w:p>
    <w:p w14:paraId="3AD48D5B" w14:textId="77777777"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14:paraId="073FAE1C" w14:textId="77777777"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14:paraId="310717AD" w14:textId="77777777" w:rsidR="0022428F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średnich przedsiębiorstw****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782427D4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1E18E402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3BEFDB19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7BB514A9" w14:textId="77777777" w:rsidR="00046A0E" w:rsidRPr="00F90B34" w:rsidRDefault="009F17E0" w:rsidP="00873F5B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  <w:r w:rsidRPr="00F90B34">
        <w:rPr>
          <w:rFonts w:cs="Arial"/>
          <w:i/>
          <w:color w:val="000000" w:themeColor="text1"/>
          <w:sz w:val="18"/>
          <w:szCs w:val="18"/>
        </w:rPr>
        <w:t xml:space="preserve">(zaznaczyć właściwe – w przypadku braku zaznaczenia którejkolwiek odpowiedzi Zamawiający będzie przyjmował, iż Wykonawca należy do kategorii </w:t>
      </w:r>
      <w:r w:rsidR="00F90B34" w:rsidRPr="00F90B34">
        <w:rPr>
          <w:rFonts w:cs="Arial"/>
          <w:i/>
          <w:color w:val="000000" w:themeColor="text1"/>
          <w:sz w:val="18"/>
          <w:szCs w:val="18"/>
        </w:rPr>
        <w:t>mikroprzedsiębiorstw – Zamawiający wymaga udzielenie odpowiedzi na niniejsze pytanie ze względów na konieczność przekazywania informacji w tym zakresie Prezesowi Urzędu Zamówień Publicznych</w:t>
      </w:r>
      <w:r w:rsidRPr="00F90B34">
        <w:rPr>
          <w:rFonts w:cs="Arial"/>
          <w:i/>
          <w:color w:val="000000" w:themeColor="text1"/>
          <w:sz w:val="18"/>
          <w:szCs w:val="18"/>
        </w:rPr>
        <w:t>)</w:t>
      </w:r>
      <w:r w:rsidR="00997DAC">
        <w:rPr>
          <w:rFonts w:cs="Arial"/>
          <w:color w:val="000000" w:themeColor="text1"/>
          <w:szCs w:val="20"/>
        </w:rPr>
        <w:t>.</w:t>
      </w:r>
    </w:p>
    <w:p w14:paraId="6CE69BA4" w14:textId="77777777" w:rsidR="00B65807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3513D2">
        <w:rPr>
          <w:rFonts w:cs="Arial"/>
          <w:color w:val="000000" w:themeColor="text1"/>
          <w:szCs w:val="20"/>
          <w:vertAlign w:val="superscript"/>
        </w:rPr>
        <w:t>4</w:t>
      </w:r>
      <w:r w:rsidRPr="003513D2">
        <w:rPr>
          <w:rFonts w:cs="Arial"/>
          <w:color w:val="000000" w:themeColor="text1"/>
          <w:szCs w:val="20"/>
        </w:rPr>
        <w:t xml:space="preserve"> Kodek</w:t>
      </w:r>
      <w:r w:rsidR="00111F84" w:rsidRPr="003513D2">
        <w:rPr>
          <w:rFonts w:cs="Arial"/>
          <w:color w:val="000000" w:themeColor="text1"/>
          <w:szCs w:val="20"/>
        </w:rPr>
        <w:t>s</w:t>
      </w:r>
      <w:r w:rsidRPr="003513D2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3513D2">
        <w:rPr>
          <w:rFonts w:cs="Arial"/>
          <w:color w:val="000000" w:themeColor="text1"/>
          <w:szCs w:val="20"/>
        </w:rPr>
        <w:t xml:space="preserve"> nazwiska wszystkich wspólników</w:t>
      </w:r>
    </w:p>
    <w:p w14:paraId="65EDD358" w14:textId="77777777" w:rsidR="00E57C51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="00A71F4F"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niepotrzebne skreślić</w:t>
      </w:r>
    </w:p>
    <w:p w14:paraId="6FD1BF0B" w14:textId="77777777" w:rsidR="00CE3337" w:rsidRPr="003513D2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b/>
          <w:color w:val="000000" w:themeColor="text1"/>
        </w:rPr>
        <w:t>*</w:t>
      </w:r>
      <w:r w:rsidR="00CE3337" w:rsidRPr="00F90B34">
        <w:rPr>
          <w:b/>
          <w:color w:val="000000" w:themeColor="text1"/>
        </w:rPr>
        <w:t>**</w:t>
      </w:r>
      <w:r w:rsidR="00CE3337" w:rsidRPr="00F90B34">
        <w:rPr>
          <w:b/>
          <w:color w:val="000000" w:themeColor="text1"/>
        </w:rPr>
        <w:tab/>
      </w:r>
      <w:r w:rsidR="00CE3337" w:rsidRPr="003513D2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w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14:paraId="5C9AEE4C" w14:textId="77777777" w:rsidR="003513D2" w:rsidRPr="003513D2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color w:val="000000" w:themeColor="text1"/>
          <w:sz w:val="20"/>
          <w:szCs w:val="20"/>
        </w:rPr>
        <w:t>****</w:t>
      </w:r>
      <w:r w:rsidRPr="003513D2">
        <w:rPr>
          <w:rFonts w:ascii="Arial" w:hAnsi="Arial" w:cs="Arial"/>
          <w:color w:val="000000" w:themeColor="text1"/>
          <w:sz w:val="20"/>
          <w:szCs w:val="20"/>
        </w:rPr>
        <w:tab/>
      </w:r>
      <w:r w:rsidR="003513D2" w:rsidRPr="003513D2">
        <w:rPr>
          <w:rFonts w:ascii="Arial" w:eastAsia="Times New Roman" w:hAnsi="Arial" w:cs="Arial"/>
          <w:sz w:val="20"/>
          <w:szCs w:val="20"/>
          <w:lang w:eastAsia="pl-PL"/>
        </w:rPr>
        <w:t>Na potrzeby odpowiedzi na to pytanie należy skorzystać z definicji zawartych w zaleceniu Komisji z dnia 6 maja 2003 r. dotyczącym definicji mikroprzedsiębiorstw oraz małych i średnich przedsiębiorstw (Dz. Urz. UE L 124 z 20.5.2003, str. 36):</w:t>
      </w:r>
    </w:p>
    <w:p w14:paraId="3EB4C9A1" w14:textId="77777777"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Mikroprzedsiębiorstwo: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10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2 milionów EUR,</w:t>
      </w:r>
    </w:p>
    <w:p w14:paraId="38A7EE2B" w14:textId="77777777"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Małe 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50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10 milionów EUR,</w:t>
      </w:r>
    </w:p>
    <w:p w14:paraId="1D68C8CE" w14:textId="77777777" w:rsidR="00F90B34" w:rsidRPr="003513D2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Średnie przedsiębiorstwa: przedsiębiorstwa, które nie są mikroprzedsiębiorstwami ani małymi przedsiębiorstwami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które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zatrudniają mniej niż 250 osób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których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roczny obrót nie przekracza 50 milionów EUR </w:t>
      </w:r>
      <w:r w:rsidRPr="003513D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lub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roczna suma bilansowa nie przekracza 43 milionów EUR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sectPr w:rsidR="00F90B34" w:rsidRPr="003513D2" w:rsidSect="00B276B0">
      <w:footerReference w:type="default" r:id="rId10"/>
      <w:headerReference w:type="first" r:id="rId11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D8824" w14:textId="77777777" w:rsidR="00740E54" w:rsidRDefault="00740E54">
      <w:r>
        <w:separator/>
      </w:r>
    </w:p>
  </w:endnote>
  <w:endnote w:type="continuationSeparator" w:id="0">
    <w:p w14:paraId="2B0F5E2C" w14:textId="77777777" w:rsidR="00740E54" w:rsidRDefault="00740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BFBBE" w14:textId="77777777" w:rsidR="00BA408F" w:rsidRPr="00424047" w:rsidRDefault="00055B37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817A60">
      <w:rPr>
        <w:noProof/>
        <w:sz w:val="18"/>
        <w:szCs w:val="18"/>
      </w:rPr>
      <w:t>4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AE23F" w14:textId="77777777" w:rsidR="00740E54" w:rsidRDefault="00740E54">
      <w:r>
        <w:separator/>
      </w:r>
    </w:p>
  </w:footnote>
  <w:footnote w:type="continuationSeparator" w:id="0">
    <w:p w14:paraId="100E2DB5" w14:textId="77777777" w:rsidR="00740E54" w:rsidRDefault="00740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1BA55" w14:textId="1A065671" w:rsidR="00424047" w:rsidRDefault="00E454FA" w:rsidP="00B276B0">
    <w:pPr>
      <w:pStyle w:val="Nagwek"/>
      <w:jc w:val="center"/>
    </w:pPr>
    <w:r>
      <w:rPr>
        <w:noProof/>
      </w:rPr>
      <w:drawing>
        <wp:inline distT="0" distB="0" distL="0" distR="0" wp14:anchorId="002EE16E" wp14:editId="262FBE43">
          <wp:extent cx="5761355" cy="586105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BD63CA6" w14:textId="77777777" w:rsidR="00B276B0" w:rsidRDefault="00B276B0" w:rsidP="00B276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667BA9"/>
    <w:multiLevelType w:val="hybridMultilevel"/>
    <w:tmpl w:val="C74074B0"/>
    <w:lvl w:ilvl="0" w:tplc="2B582810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77A7B61"/>
    <w:multiLevelType w:val="hybridMultilevel"/>
    <w:tmpl w:val="C75CCD38"/>
    <w:lvl w:ilvl="0" w:tplc="A49C9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6F8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F46E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4D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EB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DC6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821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B4C3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025C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A31853"/>
    <w:multiLevelType w:val="hybridMultilevel"/>
    <w:tmpl w:val="261420E0"/>
    <w:lvl w:ilvl="0" w:tplc="9D3444D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564878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4E5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BA77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C40E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F286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460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AAF6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A8B5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E27E44"/>
    <w:multiLevelType w:val="hybridMultilevel"/>
    <w:tmpl w:val="D51870DC"/>
    <w:lvl w:ilvl="0" w:tplc="FBF23A1A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86E81350" w:tentative="1">
      <w:start w:val="1"/>
      <w:numFmt w:val="lowerLetter"/>
      <w:lvlText w:val="%2."/>
      <w:lvlJc w:val="left"/>
      <w:pPr>
        <w:ind w:left="2782" w:hanging="360"/>
      </w:pPr>
    </w:lvl>
    <w:lvl w:ilvl="2" w:tplc="68A4B9EA" w:tentative="1">
      <w:start w:val="1"/>
      <w:numFmt w:val="lowerRoman"/>
      <w:lvlText w:val="%3."/>
      <w:lvlJc w:val="right"/>
      <w:pPr>
        <w:ind w:left="3502" w:hanging="180"/>
      </w:pPr>
    </w:lvl>
    <w:lvl w:ilvl="3" w:tplc="F5AEA0C8" w:tentative="1">
      <w:start w:val="1"/>
      <w:numFmt w:val="decimal"/>
      <w:lvlText w:val="%4."/>
      <w:lvlJc w:val="left"/>
      <w:pPr>
        <w:ind w:left="4222" w:hanging="360"/>
      </w:pPr>
    </w:lvl>
    <w:lvl w:ilvl="4" w:tplc="84CE5244" w:tentative="1">
      <w:start w:val="1"/>
      <w:numFmt w:val="lowerLetter"/>
      <w:lvlText w:val="%5."/>
      <w:lvlJc w:val="left"/>
      <w:pPr>
        <w:ind w:left="4942" w:hanging="360"/>
      </w:pPr>
    </w:lvl>
    <w:lvl w:ilvl="5" w:tplc="5948AC58" w:tentative="1">
      <w:start w:val="1"/>
      <w:numFmt w:val="lowerRoman"/>
      <w:lvlText w:val="%6."/>
      <w:lvlJc w:val="right"/>
      <w:pPr>
        <w:ind w:left="5662" w:hanging="180"/>
      </w:pPr>
    </w:lvl>
    <w:lvl w:ilvl="6" w:tplc="307A18F0" w:tentative="1">
      <w:start w:val="1"/>
      <w:numFmt w:val="decimal"/>
      <w:lvlText w:val="%7."/>
      <w:lvlJc w:val="left"/>
      <w:pPr>
        <w:ind w:left="6382" w:hanging="360"/>
      </w:pPr>
    </w:lvl>
    <w:lvl w:ilvl="7" w:tplc="372C180C" w:tentative="1">
      <w:start w:val="1"/>
      <w:numFmt w:val="lowerLetter"/>
      <w:lvlText w:val="%8."/>
      <w:lvlJc w:val="left"/>
      <w:pPr>
        <w:ind w:left="7102" w:hanging="360"/>
      </w:pPr>
    </w:lvl>
    <w:lvl w:ilvl="8" w:tplc="01C89ED6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1" w15:restartNumberingAfterBreak="0">
    <w:nsid w:val="29682567"/>
    <w:multiLevelType w:val="hybridMultilevel"/>
    <w:tmpl w:val="5CAE0790"/>
    <w:lvl w:ilvl="0" w:tplc="9A789DA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3D206FA8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97C38E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0010E490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0B0E925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AECA0750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E5CC5440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7512A5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84FE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C50E41"/>
    <w:multiLevelType w:val="hybridMultilevel"/>
    <w:tmpl w:val="069E4D70"/>
    <w:lvl w:ilvl="0" w:tplc="683C5212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F5C06652" w:tentative="1">
      <w:start w:val="1"/>
      <w:numFmt w:val="lowerLetter"/>
      <w:lvlText w:val="%2."/>
      <w:lvlJc w:val="left"/>
      <w:pPr>
        <w:ind w:left="1797" w:hanging="360"/>
      </w:pPr>
    </w:lvl>
    <w:lvl w:ilvl="2" w:tplc="B9440B16" w:tentative="1">
      <w:start w:val="1"/>
      <w:numFmt w:val="lowerRoman"/>
      <w:lvlText w:val="%3."/>
      <w:lvlJc w:val="right"/>
      <w:pPr>
        <w:ind w:left="2517" w:hanging="180"/>
      </w:pPr>
    </w:lvl>
    <w:lvl w:ilvl="3" w:tplc="B1B0481A" w:tentative="1">
      <w:start w:val="1"/>
      <w:numFmt w:val="decimal"/>
      <w:lvlText w:val="%4."/>
      <w:lvlJc w:val="left"/>
      <w:pPr>
        <w:ind w:left="3237" w:hanging="360"/>
      </w:pPr>
    </w:lvl>
    <w:lvl w:ilvl="4" w:tplc="754C4C0E" w:tentative="1">
      <w:start w:val="1"/>
      <w:numFmt w:val="lowerLetter"/>
      <w:lvlText w:val="%5."/>
      <w:lvlJc w:val="left"/>
      <w:pPr>
        <w:ind w:left="3957" w:hanging="360"/>
      </w:pPr>
    </w:lvl>
    <w:lvl w:ilvl="5" w:tplc="40B256C4" w:tentative="1">
      <w:start w:val="1"/>
      <w:numFmt w:val="lowerRoman"/>
      <w:lvlText w:val="%6."/>
      <w:lvlJc w:val="right"/>
      <w:pPr>
        <w:ind w:left="4677" w:hanging="180"/>
      </w:pPr>
    </w:lvl>
    <w:lvl w:ilvl="6" w:tplc="1A360624" w:tentative="1">
      <w:start w:val="1"/>
      <w:numFmt w:val="decimal"/>
      <w:lvlText w:val="%7."/>
      <w:lvlJc w:val="left"/>
      <w:pPr>
        <w:ind w:left="5397" w:hanging="360"/>
      </w:pPr>
    </w:lvl>
    <w:lvl w:ilvl="7" w:tplc="D4508CBE" w:tentative="1">
      <w:start w:val="1"/>
      <w:numFmt w:val="lowerLetter"/>
      <w:lvlText w:val="%8."/>
      <w:lvlJc w:val="left"/>
      <w:pPr>
        <w:ind w:left="6117" w:hanging="360"/>
      </w:pPr>
    </w:lvl>
    <w:lvl w:ilvl="8" w:tplc="E2E89E7C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7185217"/>
    <w:multiLevelType w:val="hybridMultilevel"/>
    <w:tmpl w:val="B09A90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56AA3958">
      <w:start w:val="1"/>
      <w:numFmt w:val="lowerLetter"/>
      <w:lvlText w:val="%2."/>
      <w:lvlJc w:val="left"/>
      <w:pPr>
        <w:ind w:left="1080" w:hanging="360"/>
      </w:pPr>
    </w:lvl>
    <w:lvl w:ilvl="2" w:tplc="AA54D7F8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EF3865"/>
    <w:multiLevelType w:val="hybridMultilevel"/>
    <w:tmpl w:val="923CA716"/>
    <w:lvl w:ilvl="0" w:tplc="91667F6C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73535D"/>
    <w:multiLevelType w:val="hybridMultilevel"/>
    <w:tmpl w:val="55587A66"/>
    <w:lvl w:ilvl="0" w:tplc="E6EC9944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3F82E4DA" w:tentative="1">
      <w:start w:val="1"/>
      <w:numFmt w:val="lowerLetter"/>
      <w:lvlText w:val="%2."/>
      <w:lvlJc w:val="left"/>
      <w:pPr>
        <w:ind w:left="1440" w:hanging="360"/>
      </w:pPr>
    </w:lvl>
    <w:lvl w:ilvl="2" w:tplc="07D8365E" w:tentative="1">
      <w:start w:val="1"/>
      <w:numFmt w:val="lowerRoman"/>
      <w:lvlText w:val="%3."/>
      <w:lvlJc w:val="right"/>
      <w:pPr>
        <w:ind w:left="2160" w:hanging="180"/>
      </w:pPr>
    </w:lvl>
    <w:lvl w:ilvl="3" w:tplc="228A82AE" w:tentative="1">
      <w:start w:val="1"/>
      <w:numFmt w:val="decimal"/>
      <w:lvlText w:val="%4."/>
      <w:lvlJc w:val="left"/>
      <w:pPr>
        <w:ind w:left="2880" w:hanging="360"/>
      </w:pPr>
    </w:lvl>
    <w:lvl w:ilvl="4" w:tplc="C87E2854" w:tentative="1">
      <w:start w:val="1"/>
      <w:numFmt w:val="lowerLetter"/>
      <w:lvlText w:val="%5."/>
      <w:lvlJc w:val="left"/>
      <w:pPr>
        <w:ind w:left="3600" w:hanging="360"/>
      </w:pPr>
    </w:lvl>
    <w:lvl w:ilvl="5" w:tplc="9D76344C" w:tentative="1">
      <w:start w:val="1"/>
      <w:numFmt w:val="lowerRoman"/>
      <w:lvlText w:val="%6."/>
      <w:lvlJc w:val="right"/>
      <w:pPr>
        <w:ind w:left="4320" w:hanging="180"/>
      </w:pPr>
    </w:lvl>
    <w:lvl w:ilvl="6" w:tplc="C888C746" w:tentative="1">
      <w:start w:val="1"/>
      <w:numFmt w:val="decimal"/>
      <w:lvlText w:val="%7."/>
      <w:lvlJc w:val="left"/>
      <w:pPr>
        <w:ind w:left="5040" w:hanging="360"/>
      </w:pPr>
    </w:lvl>
    <w:lvl w:ilvl="7" w:tplc="777AE344" w:tentative="1">
      <w:start w:val="1"/>
      <w:numFmt w:val="lowerLetter"/>
      <w:lvlText w:val="%8."/>
      <w:lvlJc w:val="left"/>
      <w:pPr>
        <w:ind w:left="5760" w:hanging="360"/>
      </w:pPr>
    </w:lvl>
    <w:lvl w:ilvl="8" w:tplc="37065E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B3D17"/>
    <w:multiLevelType w:val="hybridMultilevel"/>
    <w:tmpl w:val="972C09AE"/>
    <w:lvl w:ilvl="0" w:tplc="F6CE0218">
      <w:start w:val="1"/>
      <w:numFmt w:val="decimal"/>
      <w:lvlText w:val="%1."/>
      <w:lvlJc w:val="left"/>
      <w:pPr>
        <w:ind w:left="1146" w:hanging="360"/>
      </w:pPr>
    </w:lvl>
    <w:lvl w:ilvl="1" w:tplc="A2EEF50A" w:tentative="1">
      <w:start w:val="1"/>
      <w:numFmt w:val="lowerLetter"/>
      <w:lvlText w:val="%2."/>
      <w:lvlJc w:val="left"/>
      <w:pPr>
        <w:ind w:left="1866" w:hanging="360"/>
      </w:pPr>
    </w:lvl>
    <w:lvl w:ilvl="2" w:tplc="05108F1A" w:tentative="1">
      <w:start w:val="1"/>
      <w:numFmt w:val="lowerRoman"/>
      <w:lvlText w:val="%3."/>
      <w:lvlJc w:val="right"/>
      <w:pPr>
        <w:ind w:left="2586" w:hanging="180"/>
      </w:pPr>
    </w:lvl>
    <w:lvl w:ilvl="3" w:tplc="3FAAE396" w:tentative="1">
      <w:start w:val="1"/>
      <w:numFmt w:val="decimal"/>
      <w:lvlText w:val="%4."/>
      <w:lvlJc w:val="left"/>
      <w:pPr>
        <w:ind w:left="3306" w:hanging="360"/>
      </w:pPr>
    </w:lvl>
    <w:lvl w:ilvl="4" w:tplc="A868176E" w:tentative="1">
      <w:start w:val="1"/>
      <w:numFmt w:val="lowerLetter"/>
      <w:lvlText w:val="%5."/>
      <w:lvlJc w:val="left"/>
      <w:pPr>
        <w:ind w:left="4026" w:hanging="360"/>
      </w:pPr>
    </w:lvl>
    <w:lvl w:ilvl="5" w:tplc="50CABC1A" w:tentative="1">
      <w:start w:val="1"/>
      <w:numFmt w:val="lowerRoman"/>
      <w:lvlText w:val="%6."/>
      <w:lvlJc w:val="right"/>
      <w:pPr>
        <w:ind w:left="4746" w:hanging="180"/>
      </w:pPr>
    </w:lvl>
    <w:lvl w:ilvl="6" w:tplc="B38C9A7C" w:tentative="1">
      <w:start w:val="1"/>
      <w:numFmt w:val="decimal"/>
      <w:lvlText w:val="%7."/>
      <w:lvlJc w:val="left"/>
      <w:pPr>
        <w:ind w:left="5466" w:hanging="360"/>
      </w:pPr>
    </w:lvl>
    <w:lvl w:ilvl="7" w:tplc="F9ACF5DE" w:tentative="1">
      <w:start w:val="1"/>
      <w:numFmt w:val="lowerLetter"/>
      <w:lvlText w:val="%8."/>
      <w:lvlJc w:val="left"/>
      <w:pPr>
        <w:ind w:left="6186" w:hanging="360"/>
      </w:pPr>
    </w:lvl>
    <w:lvl w:ilvl="8" w:tplc="C6A65AC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74D0B8A"/>
    <w:multiLevelType w:val="hybridMultilevel"/>
    <w:tmpl w:val="DAE8B48C"/>
    <w:lvl w:ilvl="0" w:tplc="3DC6690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23BE9C06" w:tentative="1">
      <w:start w:val="1"/>
      <w:numFmt w:val="lowerLetter"/>
      <w:lvlText w:val="%2."/>
      <w:lvlJc w:val="left"/>
      <w:pPr>
        <w:ind w:left="1866" w:hanging="360"/>
      </w:pPr>
    </w:lvl>
    <w:lvl w:ilvl="2" w:tplc="32D09AFA" w:tentative="1">
      <w:start w:val="1"/>
      <w:numFmt w:val="lowerRoman"/>
      <w:lvlText w:val="%3."/>
      <w:lvlJc w:val="right"/>
      <w:pPr>
        <w:ind w:left="2586" w:hanging="180"/>
      </w:pPr>
    </w:lvl>
    <w:lvl w:ilvl="3" w:tplc="06321906" w:tentative="1">
      <w:start w:val="1"/>
      <w:numFmt w:val="decimal"/>
      <w:lvlText w:val="%4."/>
      <w:lvlJc w:val="left"/>
      <w:pPr>
        <w:ind w:left="3306" w:hanging="360"/>
      </w:pPr>
    </w:lvl>
    <w:lvl w:ilvl="4" w:tplc="7A14B552" w:tentative="1">
      <w:start w:val="1"/>
      <w:numFmt w:val="lowerLetter"/>
      <w:lvlText w:val="%5."/>
      <w:lvlJc w:val="left"/>
      <w:pPr>
        <w:ind w:left="4026" w:hanging="360"/>
      </w:pPr>
    </w:lvl>
    <w:lvl w:ilvl="5" w:tplc="94DA1CFC" w:tentative="1">
      <w:start w:val="1"/>
      <w:numFmt w:val="lowerRoman"/>
      <w:lvlText w:val="%6."/>
      <w:lvlJc w:val="right"/>
      <w:pPr>
        <w:ind w:left="4746" w:hanging="180"/>
      </w:pPr>
    </w:lvl>
    <w:lvl w:ilvl="6" w:tplc="3AA659AC" w:tentative="1">
      <w:start w:val="1"/>
      <w:numFmt w:val="decimal"/>
      <w:lvlText w:val="%7."/>
      <w:lvlJc w:val="left"/>
      <w:pPr>
        <w:ind w:left="5466" w:hanging="360"/>
      </w:pPr>
    </w:lvl>
    <w:lvl w:ilvl="7" w:tplc="7096C37A" w:tentative="1">
      <w:start w:val="1"/>
      <w:numFmt w:val="lowerLetter"/>
      <w:lvlText w:val="%8."/>
      <w:lvlJc w:val="left"/>
      <w:pPr>
        <w:ind w:left="6186" w:hanging="360"/>
      </w:pPr>
    </w:lvl>
    <w:lvl w:ilvl="8" w:tplc="9008E8B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B2A4B2D"/>
    <w:multiLevelType w:val="hybridMultilevel"/>
    <w:tmpl w:val="6944DBE2"/>
    <w:lvl w:ilvl="0" w:tplc="E5C2C3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1683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A12C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AF7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F03D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46B4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B86E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0AE2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BB0DA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0E6C29"/>
    <w:multiLevelType w:val="hybridMultilevel"/>
    <w:tmpl w:val="5C78FA46"/>
    <w:lvl w:ilvl="0" w:tplc="69C2B5F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4C953F21"/>
    <w:multiLevelType w:val="hybridMultilevel"/>
    <w:tmpl w:val="68E6A498"/>
    <w:name w:val="WW8Num122"/>
    <w:lvl w:ilvl="0" w:tplc="1C02E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1780FE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lvl w:ilvl="0" w:tplc="6406D07A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56AA3958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4A27ED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3D00AB"/>
    <w:multiLevelType w:val="hybridMultilevel"/>
    <w:tmpl w:val="BA9ED07E"/>
    <w:lvl w:ilvl="0" w:tplc="ED709E4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BC827A5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8162A44"/>
    <w:multiLevelType w:val="hybridMultilevel"/>
    <w:tmpl w:val="6DA607D6"/>
    <w:lvl w:ilvl="0" w:tplc="CC6E2B4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7BA9561B"/>
    <w:multiLevelType w:val="hybridMultilevel"/>
    <w:tmpl w:val="A726EF50"/>
    <w:name w:val="WW8Num12"/>
    <w:lvl w:ilvl="0" w:tplc="650C1116">
      <w:start w:val="1"/>
      <w:numFmt w:val="ordinal"/>
      <w:lvlText w:val="1.%1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C5380"/>
    <w:multiLevelType w:val="hybridMultilevel"/>
    <w:tmpl w:val="2A3A527A"/>
    <w:lvl w:ilvl="0" w:tplc="B022BF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0844">
    <w:abstractNumId w:val="11"/>
  </w:num>
  <w:num w:numId="2" w16cid:durableId="617176438">
    <w:abstractNumId w:val="8"/>
  </w:num>
  <w:num w:numId="3" w16cid:durableId="414985121">
    <w:abstractNumId w:val="21"/>
  </w:num>
  <w:num w:numId="4" w16cid:durableId="419376886">
    <w:abstractNumId w:val="15"/>
  </w:num>
  <w:num w:numId="5" w16cid:durableId="476923816">
    <w:abstractNumId w:val="22"/>
  </w:num>
  <w:num w:numId="6" w16cid:durableId="1044907613">
    <w:abstractNumId w:val="29"/>
  </w:num>
  <w:num w:numId="7" w16cid:durableId="136805711">
    <w:abstractNumId w:val="19"/>
  </w:num>
  <w:num w:numId="8" w16cid:durableId="296759472">
    <w:abstractNumId w:val="6"/>
  </w:num>
  <w:num w:numId="9" w16cid:durableId="443353906">
    <w:abstractNumId w:val="25"/>
  </w:num>
  <w:num w:numId="10" w16cid:durableId="1983536362">
    <w:abstractNumId w:val="9"/>
  </w:num>
  <w:num w:numId="11" w16cid:durableId="951017217">
    <w:abstractNumId w:val="24"/>
  </w:num>
  <w:num w:numId="12" w16cid:durableId="422721053">
    <w:abstractNumId w:val="7"/>
  </w:num>
  <w:num w:numId="13" w16cid:durableId="676032347">
    <w:abstractNumId w:val="16"/>
  </w:num>
  <w:num w:numId="14" w16cid:durableId="885875269">
    <w:abstractNumId w:val="17"/>
  </w:num>
  <w:num w:numId="15" w16cid:durableId="817650025">
    <w:abstractNumId w:val="12"/>
  </w:num>
  <w:num w:numId="16" w16cid:durableId="1395619650">
    <w:abstractNumId w:val="14"/>
  </w:num>
  <w:num w:numId="17" w16cid:durableId="1254700669">
    <w:abstractNumId w:val="26"/>
  </w:num>
  <w:num w:numId="18" w16cid:durableId="1292323759">
    <w:abstractNumId w:val="18"/>
  </w:num>
  <w:num w:numId="19" w16cid:durableId="1582907992">
    <w:abstractNumId w:val="28"/>
  </w:num>
  <w:num w:numId="20" w16cid:durableId="1786805985">
    <w:abstractNumId w:val="13"/>
  </w:num>
  <w:num w:numId="21" w16cid:durableId="98382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63989048">
    <w:abstractNumId w:val="20"/>
  </w:num>
  <w:num w:numId="23" w16cid:durableId="304242224">
    <w:abstractNumId w:val="10"/>
  </w:num>
  <w:num w:numId="24" w16cid:durableId="402024791">
    <w:abstractNumId w:val="5"/>
  </w:num>
  <w:num w:numId="25" w16cid:durableId="1758817773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621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1EE4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5AD"/>
    <w:rsid w:val="00017649"/>
    <w:rsid w:val="000179C2"/>
    <w:rsid w:val="00017C85"/>
    <w:rsid w:val="000202EE"/>
    <w:rsid w:val="000203DD"/>
    <w:rsid w:val="00020468"/>
    <w:rsid w:val="00020ACB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8DE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5FC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52D2F"/>
    <w:rsid w:val="00055B37"/>
    <w:rsid w:val="0006090E"/>
    <w:rsid w:val="00061093"/>
    <w:rsid w:val="000619EE"/>
    <w:rsid w:val="0006244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0BE3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3754"/>
    <w:rsid w:val="00094CF8"/>
    <w:rsid w:val="00096055"/>
    <w:rsid w:val="00096A1B"/>
    <w:rsid w:val="00096C13"/>
    <w:rsid w:val="00096F1B"/>
    <w:rsid w:val="00097274"/>
    <w:rsid w:val="000977C7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02C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4A1"/>
    <w:rsid w:val="000E286E"/>
    <w:rsid w:val="000E468C"/>
    <w:rsid w:val="000E48E2"/>
    <w:rsid w:val="000E49E8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0F7C26"/>
    <w:rsid w:val="00100745"/>
    <w:rsid w:val="001008E2"/>
    <w:rsid w:val="00101700"/>
    <w:rsid w:val="00102C97"/>
    <w:rsid w:val="001032D9"/>
    <w:rsid w:val="001042D3"/>
    <w:rsid w:val="00104359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6EF9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1BCC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53D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3C3"/>
    <w:rsid w:val="0014682C"/>
    <w:rsid w:val="00146E3D"/>
    <w:rsid w:val="0014753D"/>
    <w:rsid w:val="00147544"/>
    <w:rsid w:val="001478CB"/>
    <w:rsid w:val="00151118"/>
    <w:rsid w:val="001517EE"/>
    <w:rsid w:val="00151CCF"/>
    <w:rsid w:val="00151D9B"/>
    <w:rsid w:val="00151DE8"/>
    <w:rsid w:val="00152224"/>
    <w:rsid w:val="00152CCD"/>
    <w:rsid w:val="0015371D"/>
    <w:rsid w:val="001553C3"/>
    <w:rsid w:val="00155794"/>
    <w:rsid w:val="00155F1C"/>
    <w:rsid w:val="0015610F"/>
    <w:rsid w:val="00156115"/>
    <w:rsid w:val="00160414"/>
    <w:rsid w:val="00160495"/>
    <w:rsid w:val="00160BD3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3BA5"/>
    <w:rsid w:val="00174350"/>
    <w:rsid w:val="0017500D"/>
    <w:rsid w:val="00175F12"/>
    <w:rsid w:val="001768A4"/>
    <w:rsid w:val="00177EB7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57AE"/>
    <w:rsid w:val="001B640E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A99"/>
    <w:rsid w:val="001D2B31"/>
    <w:rsid w:val="001D3B0F"/>
    <w:rsid w:val="001D3CA7"/>
    <w:rsid w:val="001D4B72"/>
    <w:rsid w:val="001D50DD"/>
    <w:rsid w:val="001D5C06"/>
    <w:rsid w:val="001D6001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29CA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2AC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2D08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A33"/>
    <w:rsid w:val="00227EC0"/>
    <w:rsid w:val="00230A9C"/>
    <w:rsid w:val="00230AA4"/>
    <w:rsid w:val="0023145B"/>
    <w:rsid w:val="002330CA"/>
    <w:rsid w:val="0023418A"/>
    <w:rsid w:val="002347DD"/>
    <w:rsid w:val="00235488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5B1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6A6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2A67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CD3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59A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75"/>
    <w:rsid w:val="002D709F"/>
    <w:rsid w:val="002D7D93"/>
    <w:rsid w:val="002D7E0F"/>
    <w:rsid w:val="002E0296"/>
    <w:rsid w:val="002E0499"/>
    <w:rsid w:val="002E0533"/>
    <w:rsid w:val="002E0B20"/>
    <w:rsid w:val="002E1381"/>
    <w:rsid w:val="002E2566"/>
    <w:rsid w:val="002E3DB4"/>
    <w:rsid w:val="002E459F"/>
    <w:rsid w:val="002E607C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5A9E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33C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BA5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09DC"/>
    <w:rsid w:val="003B103C"/>
    <w:rsid w:val="003B10D2"/>
    <w:rsid w:val="003B124A"/>
    <w:rsid w:val="003B134C"/>
    <w:rsid w:val="003B1AAC"/>
    <w:rsid w:val="003B2664"/>
    <w:rsid w:val="003B2EA0"/>
    <w:rsid w:val="003B3471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AC2"/>
    <w:rsid w:val="00421CF6"/>
    <w:rsid w:val="00422F03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35A1"/>
    <w:rsid w:val="0044413C"/>
    <w:rsid w:val="00446590"/>
    <w:rsid w:val="00446610"/>
    <w:rsid w:val="00446F7E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23F"/>
    <w:rsid w:val="00466F6B"/>
    <w:rsid w:val="0046761C"/>
    <w:rsid w:val="00470049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197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B4C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4D3E"/>
    <w:rsid w:val="004F53BB"/>
    <w:rsid w:val="004F5E1D"/>
    <w:rsid w:val="004F5F77"/>
    <w:rsid w:val="004F669A"/>
    <w:rsid w:val="004F69DD"/>
    <w:rsid w:val="004F6A19"/>
    <w:rsid w:val="004F6BDE"/>
    <w:rsid w:val="004F6CBD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07ACE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1BA3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225C"/>
    <w:rsid w:val="00553A6F"/>
    <w:rsid w:val="0055416B"/>
    <w:rsid w:val="00554EFC"/>
    <w:rsid w:val="00555096"/>
    <w:rsid w:val="005551A5"/>
    <w:rsid w:val="00555221"/>
    <w:rsid w:val="005553A9"/>
    <w:rsid w:val="00555629"/>
    <w:rsid w:val="00555D58"/>
    <w:rsid w:val="00555D67"/>
    <w:rsid w:val="0055727B"/>
    <w:rsid w:val="005577B6"/>
    <w:rsid w:val="00557EAF"/>
    <w:rsid w:val="0056084E"/>
    <w:rsid w:val="00560930"/>
    <w:rsid w:val="00560A36"/>
    <w:rsid w:val="005616EA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0FD"/>
    <w:rsid w:val="00573737"/>
    <w:rsid w:val="005737EB"/>
    <w:rsid w:val="00574683"/>
    <w:rsid w:val="005760B0"/>
    <w:rsid w:val="005763BE"/>
    <w:rsid w:val="005764FF"/>
    <w:rsid w:val="00576E7B"/>
    <w:rsid w:val="0057782F"/>
    <w:rsid w:val="00582249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4DF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24BA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0EC"/>
    <w:rsid w:val="005D09CA"/>
    <w:rsid w:val="005D130C"/>
    <w:rsid w:val="005D140E"/>
    <w:rsid w:val="005D319A"/>
    <w:rsid w:val="005D3C31"/>
    <w:rsid w:val="005D408C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29D0"/>
    <w:rsid w:val="005F3367"/>
    <w:rsid w:val="005F39F4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03E"/>
    <w:rsid w:val="0061178F"/>
    <w:rsid w:val="0061295A"/>
    <w:rsid w:val="00613D90"/>
    <w:rsid w:val="00614168"/>
    <w:rsid w:val="006169F5"/>
    <w:rsid w:val="00617046"/>
    <w:rsid w:val="00617396"/>
    <w:rsid w:val="006201A0"/>
    <w:rsid w:val="00620C78"/>
    <w:rsid w:val="00620E74"/>
    <w:rsid w:val="00622999"/>
    <w:rsid w:val="006229E3"/>
    <w:rsid w:val="0062389B"/>
    <w:rsid w:val="00623B54"/>
    <w:rsid w:val="00624A24"/>
    <w:rsid w:val="00626B8D"/>
    <w:rsid w:val="006279CC"/>
    <w:rsid w:val="00627D34"/>
    <w:rsid w:val="00630C2B"/>
    <w:rsid w:val="006332E0"/>
    <w:rsid w:val="0063360F"/>
    <w:rsid w:val="00633FAF"/>
    <w:rsid w:val="0063424D"/>
    <w:rsid w:val="00634DAB"/>
    <w:rsid w:val="00635AA2"/>
    <w:rsid w:val="00636481"/>
    <w:rsid w:val="00636B56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04B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947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3F6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782"/>
    <w:rsid w:val="006B5BDD"/>
    <w:rsid w:val="006B5C20"/>
    <w:rsid w:val="006B5F98"/>
    <w:rsid w:val="006B625D"/>
    <w:rsid w:val="006B675E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178F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238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0E54"/>
    <w:rsid w:val="00741AFE"/>
    <w:rsid w:val="00742392"/>
    <w:rsid w:val="0074265E"/>
    <w:rsid w:val="00742DCF"/>
    <w:rsid w:val="007431BD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6C0A"/>
    <w:rsid w:val="007670D2"/>
    <w:rsid w:val="007678C7"/>
    <w:rsid w:val="0077036F"/>
    <w:rsid w:val="00771DB8"/>
    <w:rsid w:val="00772B6A"/>
    <w:rsid w:val="00773130"/>
    <w:rsid w:val="00773B18"/>
    <w:rsid w:val="00773F5D"/>
    <w:rsid w:val="00774DDF"/>
    <w:rsid w:val="00775EE5"/>
    <w:rsid w:val="00775F52"/>
    <w:rsid w:val="00776DC6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4A8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6153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3D3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18BE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2609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378B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3158"/>
    <w:rsid w:val="007F5FA6"/>
    <w:rsid w:val="007F5FC9"/>
    <w:rsid w:val="00801B89"/>
    <w:rsid w:val="00801E9B"/>
    <w:rsid w:val="008028F2"/>
    <w:rsid w:val="00803B5F"/>
    <w:rsid w:val="008048D3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7AB"/>
    <w:rsid w:val="00816A34"/>
    <w:rsid w:val="00816C9D"/>
    <w:rsid w:val="00817A60"/>
    <w:rsid w:val="00820B1A"/>
    <w:rsid w:val="00821350"/>
    <w:rsid w:val="00821AE9"/>
    <w:rsid w:val="00821EAD"/>
    <w:rsid w:val="008228E0"/>
    <w:rsid w:val="00824C3B"/>
    <w:rsid w:val="0082552D"/>
    <w:rsid w:val="00825CBE"/>
    <w:rsid w:val="00825E47"/>
    <w:rsid w:val="00825ECC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D9D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2D7"/>
    <w:rsid w:val="0086686E"/>
    <w:rsid w:val="00870CDD"/>
    <w:rsid w:val="008722DA"/>
    <w:rsid w:val="00872C6E"/>
    <w:rsid w:val="00872F09"/>
    <w:rsid w:val="008736B5"/>
    <w:rsid w:val="0087388A"/>
    <w:rsid w:val="00873F5B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3F36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30F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0B1"/>
    <w:rsid w:val="009375A1"/>
    <w:rsid w:val="00940A17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1E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601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6FBA"/>
    <w:rsid w:val="0097720C"/>
    <w:rsid w:val="00980606"/>
    <w:rsid w:val="00980669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5D5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97DAC"/>
    <w:rsid w:val="009A115F"/>
    <w:rsid w:val="009A11EA"/>
    <w:rsid w:val="009A1287"/>
    <w:rsid w:val="009A3365"/>
    <w:rsid w:val="009A49D7"/>
    <w:rsid w:val="009A6723"/>
    <w:rsid w:val="009A75B8"/>
    <w:rsid w:val="009A7667"/>
    <w:rsid w:val="009A76A6"/>
    <w:rsid w:val="009A79D3"/>
    <w:rsid w:val="009A7A3C"/>
    <w:rsid w:val="009A7E3F"/>
    <w:rsid w:val="009A7F0B"/>
    <w:rsid w:val="009B022C"/>
    <w:rsid w:val="009B030F"/>
    <w:rsid w:val="009B2185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6C6"/>
    <w:rsid w:val="009D2D5C"/>
    <w:rsid w:val="009D3440"/>
    <w:rsid w:val="009D4821"/>
    <w:rsid w:val="009D4993"/>
    <w:rsid w:val="009D4BF4"/>
    <w:rsid w:val="009D4D70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2DE3"/>
    <w:rsid w:val="009F32DB"/>
    <w:rsid w:val="009F3308"/>
    <w:rsid w:val="009F33BA"/>
    <w:rsid w:val="009F55FF"/>
    <w:rsid w:val="009F5631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29EC"/>
    <w:rsid w:val="00A03AFB"/>
    <w:rsid w:val="00A03E68"/>
    <w:rsid w:val="00A03F61"/>
    <w:rsid w:val="00A04833"/>
    <w:rsid w:val="00A0511D"/>
    <w:rsid w:val="00A0673C"/>
    <w:rsid w:val="00A07927"/>
    <w:rsid w:val="00A112B9"/>
    <w:rsid w:val="00A11A1F"/>
    <w:rsid w:val="00A1244B"/>
    <w:rsid w:val="00A12C22"/>
    <w:rsid w:val="00A12E05"/>
    <w:rsid w:val="00A1466E"/>
    <w:rsid w:val="00A14B27"/>
    <w:rsid w:val="00A14C31"/>
    <w:rsid w:val="00A16426"/>
    <w:rsid w:val="00A17805"/>
    <w:rsid w:val="00A204C2"/>
    <w:rsid w:val="00A20CC1"/>
    <w:rsid w:val="00A21107"/>
    <w:rsid w:val="00A217F7"/>
    <w:rsid w:val="00A21B47"/>
    <w:rsid w:val="00A23676"/>
    <w:rsid w:val="00A23A0B"/>
    <w:rsid w:val="00A23C2D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5E8"/>
    <w:rsid w:val="00A31893"/>
    <w:rsid w:val="00A32038"/>
    <w:rsid w:val="00A32B8D"/>
    <w:rsid w:val="00A32F8B"/>
    <w:rsid w:val="00A335CB"/>
    <w:rsid w:val="00A349EC"/>
    <w:rsid w:val="00A35878"/>
    <w:rsid w:val="00A36F48"/>
    <w:rsid w:val="00A36F71"/>
    <w:rsid w:val="00A37753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D0F"/>
    <w:rsid w:val="00A52ED3"/>
    <w:rsid w:val="00A53ADB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550E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776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11E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719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38B5"/>
    <w:rsid w:val="00AD43B6"/>
    <w:rsid w:val="00AD4DB9"/>
    <w:rsid w:val="00AD4FE8"/>
    <w:rsid w:val="00AD5593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3A9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5C75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239"/>
    <w:rsid w:val="00B07410"/>
    <w:rsid w:val="00B07459"/>
    <w:rsid w:val="00B07D54"/>
    <w:rsid w:val="00B07E19"/>
    <w:rsid w:val="00B100D3"/>
    <w:rsid w:val="00B10A08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7C6"/>
    <w:rsid w:val="00B157DD"/>
    <w:rsid w:val="00B1581F"/>
    <w:rsid w:val="00B16BCD"/>
    <w:rsid w:val="00B20096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CB7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6C3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09C3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91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174C"/>
    <w:rsid w:val="00B72773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475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550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2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A16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3DA5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2D3"/>
    <w:rsid w:val="00BF13B4"/>
    <w:rsid w:val="00BF1833"/>
    <w:rsid w:val="00BF1DBD"/>
    <w:rsid w:val="00BF1EDA"/>
    <w:rsid w:val="00BF325C"/>
    <w:rsid w:val="00BF3279"/>
    <w:rsid w:val="00BF3EB7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501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1B2A"/>
    <w:rsid w:val="00C426AF"/>
    <w:rsid w:val="00C43CCF"/>
    <w:rsid w:val="00C43DCC"/>
    <w:rsid w:val="00C442B1"/>
    <w:rsid w:val="00C4476D"/>
    <w:rsid w:val="00C45041"/>
    <w:rsid w:val="00C451D3"/>
    <w:rsid w:val="00C45359"/>
    <w:rsid w:val="00C45ACC"/>
    <w:rsid w:val="00C464D7"/>
    <w:rsid w:val="00C46FC2"/>
    <w:rsid w:val="00C47883"/>
    <w:rsid w:val="00C47C72"/>
    <w:rsid w:val="00C47D2E"/>
    <w:rsid w:val="00C50686"/>
    <w:rsid w:val="00C509A4"/>
    <w:rsid w:val="00C50DC2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84C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72A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1D6D"/>
    <w:rsid w:val="00C9293B"/>
    <w:rsid w:val="00C92CDB"/>
    <w:rsid w:val="00C934B8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1CEE"/>
    <w:rsid w:val="00CB24C0"/>
    <w:rsid w:val="00CB29E8"/>
    <w:rsid w:val="00CB3E83"/>
    <w:rsid w:val="00CB4887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488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01AA"/>
    <w:rsid w:val="00CE114A"/>
    <w:rsid w:val="00CE11AC"/>
    <w:rsid w:val="00CE234F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E786F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16A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47F77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0F2E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2F95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5FF4"/>
    <w:rsid w:val="00DA6A41"/>
    <w:rsid w:val="00DA6A50"/>
    <w:rsid w:val="00DA73BA"/>
    <w:rsid w:val="00DB0069"/>
    <w:rsid w:val="00DB1670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1D"/>
    <w:rsid w:val="00DD263C"/>
    <w:rsid w:val="00DD30F0"/>
    <w:rsid w:val="00DD3FC4"/>
    <w:rsid w:val="00DD40AE"/>
    <w:rsid w:val="00DD42D6"/>
    <w:rsid w:val="00DD5819"/>
    <w:rsid w:val="00DD5D21"/>
    <w:rsid w:val="00DD62FF"/>
    <w:rsid w:val="00DD6828"/>
    <w:rsid w:val="00DE12CE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3CD"/>
    <w:rsid w:val="00E0095B"/>
    <w:rsid w:val="00E00DA0"/>
    <w:rsid w:val="00E0106A"/>
    <w:rsid w:val="00E0144D"/>
    <w:rsid w:val="00E021C2"/>
    <w:rsid w:val="00E02E0C"/>
    <w:rsid w:val="00E03209"/>
    <w:rsid w:val="00E03384"/>
    <w:rsid w:val="00E033EC"/>
    <w:rsid w:val="00E03ABB"/>
    <w:rsid w:val="00E05568"/>
    <w:rsid w:val="00E05992"/>
    <w:rsid w:val="00E05BA7"/>
    <w:rsid w:val="00E06026"/>
    <w:rsid w:val="00E065CD"/>
    <w:rsid w:val="00E066A2"/>
    <w:rsid w:val="00E076FB"/>
    <w:rsid w:val="00E11122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0DD1"/>
    <w:rsid w:val="00E2114C"/>
    <w:rsid w:val="00E2126C"/>
    <w:rsid w:val="00E21413"/>
    <w:rsid w:val="00E21AAE"/>
    <w:rsid w:val="00E21CD6"/>
    <w:rsid w:val="00E21E69"/>
    <w:rsid w:val="00E22E2C"/>
    <w:rsid w:val="00E23A62"/>
    <w:rsid w:val="00E241D5"/>
    <w:rsid w:val="00E2556D"/>
    <w:rsid w:val="00E26FCD"/>
    <w:rsid w:val="00E274A2"/>
    <w:rsid w:val="00E30D86"/>
    <w:rsid w:val="00E30E1A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4FA"/>
    <w:rsid w:val="00E45797"/>
    <w:rsid w:val="00E45FA7"/>
    <w:rsid w:val="00E46631"/>
    <w:rsid w:val="00E475CD"/>
    <w:rsid w:val="00E47651"/>
    <w:rsid w:val="00E50417"/>
    <w:rsid w:val="00E505F5"/>
    <w:rsid w:val="00E50E44"/>
    <w:rsid w:val="00E510F7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232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B3D"/>
    <w:rsid w:val="00E67D1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47CE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BA4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14FF"/>
    <w:rsid w:val="00F125C1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05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7D5"/>
    <w:rsid w:val="00F47B67"/>
    <w:rsid w:val="00F50CFC"/>
    <w:rsid w:val="00F510E1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6477"/>
    <w:rsid w:val="00F57403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0AA3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47F6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4E5B"/>
    <w:rsid w:val="00FB56E5"/>
    <w:rsid w:val="00FB5872"/>
    <w:rsid w:val="00FB6AF3"/>
    <w:rsid w:val="00FC02D6"/>
    <w:rsid w:val="00FC0782"/>
    <w:rsid w:val="00FC18DD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0EB6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9A6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AD5D11"/>
  <w15:docId w15:val="{9BC3CAB1-EA63-4440-B8F9-48C489754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249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uiPriority w:val="99"/>
    <w:qFormat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0C761-E1EB-4A3E-A21D-AC977ED5D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1054</Words>
  <Characters>6915</Characters>
  <Application>Microsoft Office Word</Application>
  <DocSecurity>0</DocSecurity>
  <Lines>153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krzysztof szymanski</cp:lastModifiedBy>
  <cp:revision>194</cp:revision>
  <cp:lastPrinted>2016-10-18T10:10:00Z</cp:lastPrinted>
  <dcterms:created xsi:type="dcterms:W3CDTF">2019-11-22T06:35:00Z</dcterms:created>
  <dcterms:modified xsi:type="dcterms:W3CDTF">2026-01-26T19:15:00Z</dcterms:modified>
</cp:coreProperties>
</file>