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B7A20" w14:textId="33092EF9" w:rsidR="00676106" w:rsidRPr="006601F4" w:rsidRDefault="00F2292B" w:rsidP="00246593">
      <w:pPr>
        <w:pStyle w:val="Tekstpodstawowy"/>
        <w:spacing w:line="276" w:lineRule="auto"/>
        <w:jc w:val="right"/>
        <w:rPr>
          <w:rFonts w:ascii="Calibri" w:hAnsi="Calibri" w:cs="Calibri"/>
          <w:b/>
          <w:iCs/>
          <w:sz w:val="20"/>
          <w:szCs w:val="20"/>
        </w:rPr>
      </w:pP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00B80ED1" w:rsidRPr="006601F4">
        <w:rPr>
          <w:rFonts w:ascii="Calibri" w:hAnsi="Calibri" w:cs="Calibri"/>
          <w:b/>
          <w:sz w:val="20"/>
          <w:szCs w:val="20"/>
        </w:rPr>
        <w:t xml:space="preserve"> </w:t>
      </w:r>
      <w:r w:rsidRPr="006601F4">
        <w:rPr>
          <w:rFonts w:ascii="Calibri" w:hAnsi="Calibri" w:cs="Calibri"/>
          <w:b/>
          <w:iCs/>
          <w:sz w:val="20"/>
          <w:szCs w:val="20"/>
        </w:rPr>
        <w:t>Załącznik nr</w:t>
      </w:r>
      <w:r w:rsidR="00904DA5" w:rsidRPr="006601F4">
        <w:rPr>
          <w:rFonts w:ascii="Calibri" w:hAnsi="Calibri" w:cs="Calibri"/>
          <w:b/>
          <w:iCs/>
          <w:sz w:val="20"/>
          <w:szCs w:val="20"/>
        </w:rPr>
        <w:t xml:space="preserve"> </w:t>
      </w:r>
      <w:r w:rsidR="006601F4" w:rsidRPr="006601F4">
        <w:rPr>
          <w:rFonts w:ascii="Calibri" w:hAnsi="Calibri" w:cs="Calibri"/>
          <w:b/>
          <w:iCs/>
          <w:sz w:val="20"/>
          <w:szCs w:val="20"/>
        </w:rPr>
        <w:t xml:space="preserve">2 </w:t>
      </w:r>
      <w:r w:rsidR="00904DA5" w:rsidRPr="006601F4">
        <w:rPr>
          <w:rFonts w:ascii="Calibri" w:hAnsi="Calibri" w:cs="Calibri"/>
          <w:b/>
          <w:iCs/>
          <w:sz w:val="20"/>
          <w:szCs w:val="20"/>
        </w:rPr>
        <w:t>do SWZ</w:t>
      </w:r>
    </w:p>
    <w:p w14:paraId="33591643" w14:textId="77777777" w:rsidR="00AB026E" w:rsidRPr="006601F4" w:rsidRDefault="00AB026E" w:rsidP="00246593">
      <w:pPr>
        <w:pStyle w:val="Tekstpodstawowy"/>
        <w:spacing w:line="276" w:lineRule="auto"/>
        <w:jc w:val="center"/>
        <w:rPr>
          <w:rFonts w:ascii="Calibri" w:hAnsi="Calibri" w:cs="Calibri"/>
          <w:b/>
          <w:iCs/>
          <w:sz w:val="20"/>
          <w:szCs w:val="20"/>
        </w:rPr>
      </w:pPr>
    </w:p>
    <w:p w14:paraId="2ED8CC43" w14:textId="4E1891CF" w:rsidR="00B80ED1" w:rsidRPr="006601F4" w:rsidRDefault="00BE66A3" w:rsidP="00246593">
      <w:pPr>
        <w:spacing w:line="276" w:lineRule="auto"/>
        <w:jc w:val="center"/>
        <w:rPr>
          <w:rFonts w:ascii="Calibri" w:hAnsi="Calibri" w:cs="Calibri"/>
          <w:bCs/>
          <w:sz w:val="20"/>
          <w:szCs w:val="20"/>
        </w:rPr>
      </w:pPr>
      <w:r w:rsidRPr="006601F4">
        <w:rPr>
          <w:rFonts w:ascii="Calibri" w:hAnsi="Calibri" w:cs="Calibri"/>
          <w:bCs/>
          <w:sz w:val="20"/>
          <w:szCs w:val="20"/>
        </w:rPr>
        <w:t>U M O W A</w:t>
      </w:r>
      <w:r w:rsidR="00B80ED1" w:rsidRPr="006601F4">
        <w:rPr>
          <w:rFonts w:ascii="Calibri" w:hAnsi="Calibri" w:cs="Calibri"/>
          <w:bCs/>
          <w:sz w:val="20"/>
          <w:szCs w:val="20"/>
        </w:rPr>
        <w:t xml:space="preserve"> </w:t>
      </w:r>
      <w:r w:rsidRPr="006601F4">
        <w:rPr>
          <w:rFonts w:ascii="Calibri" w:hAnsi="Calibri" w:cs="Calibri"/>
          <w:bCs/>
          <w:sz w:val="20"/>
          <w:szCs w:val="20"/>
        </w:rPr>
        <w:t>....................</w:t>
      </w:r>
      <w:r w:rsidR="00F440FC">
        <w:rPr>
          <w:rFonts w:ascii="Calibri" w:hAnsi="Calibri" w:cs="Calibri"/>
          <w:bCs/>
          <w:sz w:val="20"/>
          <w:szCs w:val="20"/>
        </w:rPr>
        <w:t xml:space="preserve"> </w:t>
      </w:r>
      <w:r w:rsidRPr="006601F4">
        <w:rPr>
          <w:rFonts w:ascii="Calibri" w:hAnsi="Calibri" w:cs="Calibri"/>
          <w:bCs/>
          <w:sz w:val="20"/>
          <w:szCs w:val="20"/>
        </w:rPr>
        <w:br/>
        <w:t>(wzór)</w:t>
      </w:r>
    </w:p>
    <w:p w14:paraId="77B76258" w14:textId="77777777" w:rsidR="00AB026E" w:rsidRPr="006601F4" w:rsidRDefault="00AB026E" w:rsidP="00246593">
      <w:pPr>
        <w:spacing w:line="276" w:lineRule="auto"/>
        <w:jc w:val="center"/>
        <w:rPr>
          <w:rFonts w:ascii="Calibri" w:hAnsi="Calibri" w:cs="Calibri"/>
          <w:sz w:val="20"/>
          <w:szCs w:val="20"/>
        </w:rPr>
      </w:pPr>
    </w:p>
    <w:p w14:paraId="584EBD3F" w14:textId="4753C1F9" w:rsidR="00041449" w:rsidRPr="006601F4" w:rsidRDefault="00041449" w:rsidP="00246593">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zawarta w dniu …………………….. w</w:t>
      </w:r>
      <w:r w:rsidR="00676106" w:rsidRPr="006601F4">
        <w:rPr>
          <w:rFonts w:ascii="Calibri" w:hAnsi="Calibri" w:cs="Calibri"/>
          <w:sz w:val="20"/>
          <w:szCs w:val="20"/>
          <w:lang w:bidi="pl-PL"/>
        </w:rPr>
        <w:t xml:space="preserve"> </w:t>
      </w:r>
      <w:r w:rsidR="006601F4">
        <w:rPr>
          <w:rFonts w:ascii="Calibri" w:hAnsi="Calibri" w:cs="Calibri"/>
          <w:sz w:val="20"/>
          <w:szCs w:val="20"/>
          <w:lang w:bidi="pl-PL"/>
        </w:rPr>
        <w:t>…………..</w:t>
      </w:r>
      <w:r w:rsidR="009162C7" w:rsidRPr="006601F4">
        <w:rPr>
          <w:rFonts w:ascii="Calibri" w:hAnsi="Calibri" w:cs="Calibri"/>
          <w:sz w:val="20"/>
          <w:szCs w:val="20"/>
          <w:lang w:bidi="pl-PL"/>
        </w:rPr>
        <w:t xml:space="preserve"> </w:t>
      </w:r>
      <w:r w:rsidRPr="006601F4">
        <w:rPr>
          <w:rFonts w:ascii="Calibri" w:hAnsi="Calibri" w:cs="Calibri"/>
          <w:sz w:val="20"/>
          <w:szCs w:val="20"/>
          <w:lang w:bidi="pl-PL"/>
        </w:rPr>
        <w:t>pomiędzy:</w:t>
      </w:r>
      <w:r w:rsidR="00B80ED1" w:rsidRPr="006601F4">
        <w:rPr>
          <w:rFonts w:ascii="Calibri" w:hAnsi="Calibri" w:cs="Calibri"/>
          <w:b/>
          <w:sz w:val="20"/>
          <w:szCs w:val="20"/>
          <w:lang w:bidi="pl-PL"/>
        </w:rPr>
        <w:t xml:space="preserve"> </w:t>
      </w:r>
    </w:p>
    <w:p w14:paraId="0229CAA5" w14:textId="442758F7" w:rsidR="009162C7" w:rsidRPr="006601F4" w:rsidRDefault="006601F4" w:rsidP="00246593">
      <w:pPr>
        <w:spacing w:line="276" w:lineRule="auto"/>
        <w:rPr>
          <w:rFonts w:ascii="Calibri" w:hAnsi="Calibri" w:cs="Calibri"/>
          <w:b/>
          <w:bCs/>
          <w:sz w:val="20"/>
          <w:szCs w:val="20"/>
        </w:rPr>
      </w:pPr>
      <w:bookmarkStart w:id="0" w:name="_Hlk62993638"/>
      <w:r>
        <w:rPr>
          <w:rFonts w:ascii="Calibri" w:hAnsi="Calibri" w:cs="Calibri"/>
          <w:b/>
          <w:bCs/>
          <w:sz w:val="20"/>
          <w:szCs w:val="20"/>
        </w:rPr>
        <w:t>………………….</w:t>
      </w:r>
    </w:p>
    <w:bookmarkEnd w:id="0"/>
    <w:p w14:paraId="5586C04E" w14:textId="0FE7A637" w:rsidR="006D64D3" w:rsidRPr="006601F4" w:rsidRDefault="006D64D3" w:rsidP="00246593">
      <w:pPr>
        <w:tabs>
          <w:tab w:val="left" w:pos="7527"/>
        </w:tabs>
        <w:spacing w:after="120" w:line="276" w:lineRule="auto"/>
        <w:rPr>
          <w:rFonts w:ascii="Calibri" w:eastAsia="Calibri" w:hAnsi="Calibri" w:cs="Calibri"/>
          <w:b/>
          <w:bCs/>
          <w:sz w:val="20"/>
          <w:szCs w:val="20"/>
        </w:rPr>
      </w:pPr>
      <w:r w:rsidRPr="006601F4">
        <w:rPr>
          <w:rFonts w:ascii="Calibri" w:eastAsia="Calibri" w:hAnsi="Calibri" w:cs="Calibri"/>
          <w:sz w:val="20"/>
          <w:szCs w:val="20"/>
        </w:rPr>
        <w:t>NIP</w:t>
      </w:r>
      <w:r w:rsidRPr="006601F4">
        <w:rPr>
          <w:rFonts w:ascii="Calibri" w:eastAsia="Calibri" w:hAnsi="Calibri" w:cs="Calibri"/>
          <w:bCs/>
          <w:sz w:val="20"/>
          <w:szCs w:val="20"/>
        </w:rPr>
        <w:t xml:space="preserve">: </w:t>
      </w:r>
      <w:r w:rsidR="006601F4">
        <w:rPr>
          <w:rFonts w:ascii="Calibri" w:eastAsia="Calibri" w:hAnsi="Calibri" w:cs="Calibri"/>
          <w:bCs/>
          <w:sz w:val="20"/>
          <w:szCs w:val="20"/>
        </w:rPr>
        <w:t>……………</w:t>
      </w:r>
      <w:r w:rsidRPr="006601F4">
        <w:rPr>
          <w:rFonts w:ascii="Calibri" w:eastAsia="Calibri" w:hAnsi="Calibri" w:cs="Calibri"/>
          <w:bCs/>
          <w:sz w:val="20"/>
          <w:szCs w:val="20"/>
        </w:rPr>
        <w:t xml:space="preserve">, REGON: </w:t>
      </w:r>
      <w:r w:rsidR="006601F4">
        <w:rPr>
          <w:rFonts w:ascii="Calibri" w:eastAsia="Calibri" w:hAnsi="Calibri" w:cs="Calibri"/>
          <w:bCs/>
          <w:sz w:val="20"/>
          <w:szCs w:val="20"/>
        </w:rPr>
        <w:t>…………………………..</w:t>
      </w:r>
      <w:r w:rsidRPr="006601F4">
        <w:rPr>
          <w:rFonts w:ascii="Calibri" w:eastAsia="Calibri" w:hAnsi="Calibri" w:cs="Calibri"/>
          <w:bCs/>
          <w:sz w:val="20"/>
          <w:szCs w:val="20"/>
        </w:rPr>
        <w:t>,</w:t>
      </w:r>
      <w:r w:rsidR="00E4120F">
        <w:rPr>
          <w:rFonts w:ascii="Calibri" w:eastAsia="Calibri" w:hAnsi="Calibri" w:cs="Calibri"/>
          <w:bCs/>
          <w:sz w:val="20"/>
          <w:szCs w:val="20"/>
        </w:rPr>
        <w:tab/>
      </w:r>
    </w:p>
    <w:p w14:paraId="5FBEF90B" w14:textId="103C65DF" w:rsidR="00041449" w:rsidRPr="006601F4" w:rsidRDefault="00041449" w:rsidP="00246593">
      <w:pPr>
        <w:widowControl w:val="0"/>
        <w:tabs>
          <w:tab w:val="left" w:pos="20"/>
        </w:tabs>
        <w:spacing w:line="276" w:lineRule="auto"/>
        <w:ind w:left="20" w:right="-143"/>
        <w:rPr>
          <w:rFonts w:ascii="Calibri" w:hAnsi="Calibri" w:cs="Calibri"/>
          <w:sz w:val="20"/>
          <w:szCs w:val="20"/>
          <w:lang w:bidi="pl-PL"/>
        </w:rPr>
      </w:pPr>
      <w:r w:rsidRPr="006601F4">
        <w:rPr>
          <w:rFonts w:ascii="Calibri" w:hAnsi="Calibri" w:cs="Calibri"/>
          <w:sz w:val="20"/>
          <w:szCs w:val="20"/>
          <w:lang w:bidi="pl-PL"/>
        </w:rPr>
        <w:t>reprezentowanym przez:</w:t>
      </w:r>
    </w:p>
    <w:p w14:paraId="3C650F10" w14:textId="77777777" w:rsidR="00041449" w:rsidRPr="006601F4" w:rsidRDefault="00041449" w:rsidP="00246593">
      <w:pPr>
        <w:pStyle w:val="Tekstpodstawowy"/>
        <w:spacing w:line="276" w:lineRule="auto"/>
        <w:rPr>
          <w:rFonts w:ascii="Calibri" w:hAnsi="Calibri" w:cs="Calibri"/>
          <w:b/>
          <w:sz w:val="20"/>
          <w:szCs w:val="20"/>
          <w:lang w:bidi="pl-PL"/>
        </w:rPr>
      </w:pPr>
      <w:r w:rsidRPr="006601F4">
        <w:rPr>
          <w:rFonts w:ascii="Calibri" w:hAnsi="Calibri" w:cs="Calibri"/>
          <w:b/>
          <w:sz w:val="20"/>
          <w:szCs w:val="20"/>
          <w:lang w:bidi="pl-PL"/>
        </w:rPr>
        <w:t>…………………………….</w:t>
      </w:r>
    </w:p>
    <w:p w14:paraId="0BFF9A27" w14:textId="7843AE3C" w:rsidR="00041449" w:rsidRPr="006601F4" w:rsidRDefault="00041449" w:rsidP="00246593">
      <w:pPr>
        <w:pStyle w:val="Tekstpodstawowy"/>
        <w:spacing w:line="276" w:lineRule="auto"/>
        <w:rPr>
          <w:rFonts w:ascii="Calibri" w:hAnsi="Calibri" w:cs="Calibri"/>
          <w:b/>
          <w:sz w:val="20"/>
          <w:szCs w:val="20"/>
          <w:lang w:bidi="pl-PL"/>
        </w:rPr>
      </w:pPr>
      <w:r w:rsidRPr="006601F4">
        <w:rPr>
          <w:rFonts w:ascii="Calibri" w:hAnsi="Calibri" w:cs="Calibri"/>
          <w:sz w:val="20"/>
          <w:szCs w:val="20"/>
          <w:lang w:bidi="pl-PL"/>
        </w:rPr>
        <w:t>zwanym dalej</w:t>
      </w:r>
      <w:r w:rsidRPr="006601F4">
        <w:rPr>
          <w:rFonts w:ascii="Calibri" w:hAnsi="Calibri" w:cs="Calibri"/>
          <w:b/>
          <w:sz w:val="20"/>
          <w:szCs w:val="20"/>
          <w:lang w:bidi="pl-PL"/>
        </w:rPr>
        <w:t xml:space="preserve"> Zamawiającym</w:t>
      </w:r>
    </w:p>
    <w:p w14:paraId="67C98CA1" w14:textId="77777777" w:rsidR="00041449" w:rsidRPr="006601F4" w:rsidRDefault="00041449" w:rsidP="00246593">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a</w:t>
      </w:r>
      <w:r w:rsidRPr="006601F4">
        <w:rPr>
          <w:rFonts w:ascii="Calibri" w:hAnsi="Calibri" w:cs="Calibri"/>
          <w:b/>
          <w:sz w:val="20"/>
          <w:szCs w:val="20"/>
          <w:lang w:bidi="pl-PL"/>
        </w:rPr>
        <w:t xml:space="preserve"> </w:t>
      </w:r>
      <w:r w:rsidRPr="006601F4">
        <w:rPr>
          <w:rFonts w:ascii="Calibri" w:hAnsi="Calibri" w:cs="Calibri"/>
          <w:sz w:val="20"/>
          <w:szCs w:val="20"/>
          <w:lang w:bidi="pl-PL"/>
        </w:rPr>
        <w:t xml:space="preserve">……………………………………………………………………….. </w:t>
      </w:r>
    </w:p>
    <w:p w14:paraId="3A24DAC0" w14:textId="44889BBD" w:rsidR="00041449" w:rsidRPr="006601F4" w:rsidRDefault="00041449" w:rsidP="00246593">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 xml:space="preserve">zwanym dalej </w:t>
      </w:r>
      <w:r w:rsidRPr="006601F4">
        <w:rPr>
          <w:rFonts w:ascii="Calibri" w:hAnsi="Calibri" w:cs="Calibri"/>
          <w:b/>
          <w:sz w:val="20"/>
          <w:szCs w:val="20"/>
          <w:lang w:bidi="pl-PL"/>
        </w:rPr>
        <w:t>Wykonawcą</w:t>
      </w:r>
    </w:p>
    <w:p w14:paraId="7B442949" w14:textId="77777777" w:rsidR="006601F4" w:rsidRDefault="006601F4" w:rsidP="00246593">
      <w:pPr>
        <w:pStyle w:val="Tekstpodstawowy"/>
        <w:spacing w:line="276" w:lineRule="auto"/>
        <w:rPr>
          <w:rFonts w:ascii="Calibri" w:hAnsi="Calibri" w:cs="Calibri"/>
          <w:sz w:val="20"/>
          <w:szCs w:val="20"/>
          <w:lang w:bidi="pl-PL"/>
        </w:rPr>
      </w:pPr>
    </w:p>
    <w:p w14:paraId="32E8BE8F" w14:textId="2735C5E5" w:rsidR="00BE66A3" w:rsidRPr="006601F4" w:rsidRDefault="00041449" w:rsidP="00246593">
      <w:pPr>
        <w:pStyle w:val="Tekstpodstawowy"/>
        <w:spacing w:line="276" w:lineRule="auto"/>
        <w:rPr>
          <w:rFonts w:ascii="Calibri" w:hAnsi="Calibri" w:cs="Calibri"/>
          <w:sz w:val="20"/>
          <w:szCs w:val="20"/>
        </w:rPr>
      </w:pPr>
      <w:r w:rsidRPr="006601F4">
        <w:rPr>
          <w:rFonts w:ascii="Calibri" w:hAnsi="Calibri" w:cs="Calibri"/>
          <w:sz w:val="20"/>
          <w:szCs w:val="20"/>
          <w:lang w:bidi="pl-PL"/>
        </w:rPr>
        <w:t xml:space="preserve">W wyniku udzielonego zamówienia publicznego w trybie </w:t>
      </w:r>
      <w:r w:rsidR="0010334B" w:rsidRPr="00905244">
        <w:rPr>
          <w:rFonts w:ascii="Calibri" w:hAnsi="Calibri" w:cs="Calibri"/>
          <w:sz w:val="20"/>
          <w:szCs w:val="20"/>
        </w:rPr>
        <w:t xml:space="preserve">podstawowym bez negocjacji </w:t>
      </w:r>
      <w:r w:rsidR="0010334B">
        <w:rPr>
          <w:rFonts w:ascii="Calibri" w:hAnsi="Calibri" w:cs="Calibri"/>
          <w:sz w:val="20"/>
          <w:szCs w:val="20"/>
        </w:rPr>
        <w:t xml:space="preserve">w związku z art. 359 pkt 1 </w:t>
      </w:r>
      <w:r w:rsidR="0010334B" w:rsidRPr="00905244">
        <w:rPr>
          <w:rFonts w:ascii="Calibri" w:hAnsi="Calibri" w:cs="Calibri"/>
          <w:sz w:val="20"/>
          <w:szCs w:val="20"/>
        </w:rPr>
        <w:t>ustawy z 11 września 2019 r. - Prawo zamówień publicznych (Dz. U. z 20</w:t>
      </w:r>
      <w:r w:rsidR="0010334B">
        <w:rPr>
          <w:rFonts w:ascii="Calibri" w:hAnsi="Calibri" w:cs="Calibri"/>
          <w:sz w:val="20"/>
          <w:szCs w:val="20"/>
        </w:rPr>
        <w:t>2</w:t>
      </w:r>
      <w:r w:rsidR="0010334B" w:rsidRPr="00905244">
        <w:rPr>
          <w:rFonts w:ascii="Calibri" w:hAnsi="Calibri" w:cs="Calibri"/>
          <w:sz w:val="20"/>
          <w:szCs w:val="20"/>
        </w:rPr>
        <w:t>4 r. poz. 1320</w:t>
      </w:r>
      <w:r w:rsidR="008465FF">
        <w:rPr>
          <w:rFonts w:ascii="Calibri" w:hAnsi="Calibri" w:cs="Calibri"/>
          <w:sz w:val="20"/>
          <w:szCs w:val="20"/>
        </w:rPr>
        <w:t xml:space="preserve"> ze zm.</w:t>
      </w:r>
      <w:r w:rsidR="0010334B" w:rsidRPr="00905244">
        <w:rPr>
          <w:rFonts w:ascii="Calibri" w:hAnsi="Calibri" w:cs="Calibri"/>
          <w:sz w:val="20"/>
          <w:szCs w:val="20"/>
        </w:rPr>
        <w:t xml:space="preserve">) – dalej </w:t>
      </w:r>
      <w:r w:rsidR="0010334B">
        <w:rPr>
          <w:rFonts w:ascii="Calibri" w:hAnsi="Calibri" w:cs="Calibri"/>
          <w:sz w:val="20"/>
          <w:szCs w:val="20"/>
        </w:rPr>
        <w:t xml:space="preserve">ustawy </w:t>
      </w:r>
      <w:proofErr w:type="spellStart"/>
      <w:r w:rsidR="0010334B">
        <w:rPr>
          <w:rFonts w:ascii="Calibri" w:hAnsi="Calibri" w:cs="Calibri"/>
          <w:sz w:val="20"/>
          <w:szCs w:val="20"/>
        </w:rPr>
        <w:t>Pzp</w:t>
      </w:r>
      <w:proofErr w:type="spellEnd"/>
      <w:r w:rsidR="0010334B">
        <w:rPr>
          <w:rFonts w:ascii="Calibri" w:hAnsi="Calibri" w:cs="Calibri"/>
          <w:sz w:val="20"/>
          <w:szCs w:val="20"/>
        </w:rPr>
        <w:t xml:space="preserve"> </w:t>
      </w:r>
      <w:r w:rsidR="0010334B" w:rsidRPr="00BE400A">
        <w:rPr>
          <w:rFonts w:ascii="Calibri" w:hAnsi="Calibri" w:cs="Calibri"/>
          <w:sz w:val="20"/>
          <w:szCs w:val="20"/>
        </w:rPr>
        <w:t xml:space="preserve">z uwzględnieniem przepisów stosowanych przy udzielaniu zamówień na usługi społeczne i inne szczególne usługi </w:t>
      </w:r>
      <w:r w:rsidR="0010334B">
        <w:rPr>
          <w:rFonts w:ascii="Calibri" w:hAnsi="Calibri" w:cs="Calibri"/>
          <w:sz w:val="20"/>
          <w:szCs w:val="20"/>
        </w:rPr>
        <w:t xml:space="preserve">o </w:t>
      </w:r>
      <w:r w:rsidR="0010334B" w:rsidRPr="00905244">
        <w:rPr>
          <w:rFonts w:ascii="Calibri" w:hAnsi="Calibri" w:cs="Calibri"/>
          <w:sz w:val="20"/>
          <w:szCs w:val="20"/>
        </w:rPr>
        <w:t>wartości zamówienia nie przekraczającej progów unijnych o jakich stanowi art. 3</w:t>
      </w:r>
      <w:r w:rsidR="0010334B">
        <w:rPr>
          <w:rFonts w:ascii="Calibri" w:hAnsi="Calibri" w:cs="Calibri"/>
          <w:sz w:val="20"/>
          <w:szCs w:val="20"/>
        </w:rPr>
        <w:t xml:space="preserve">, ustawy </w:t>
      </w:r>
      <w:proofErr w:type="spellStart"/>
      <w:r w:rsidR="0010334B">
        <w:rPr>
          <w:rFonts w:ascii="Calibri" w:hAnsi="Calibri" w:cs="Calibri"/>
          <w:sz w:val="20"/>
          <w:szCs w:val="20"/>
        </w:rPr>
        <w:t>Pzp</w:t>
      </w:r>
      <w:proofErr w:type="spellEnd"/>
      <w:r w:rsidRPr="006601F4">
        <w:rPr>
          <w:rFonts w:ascii="Calibri" w:hAnsi="Calibri" w:cs="Calibri"/>
          <w:sz w:val="20"/>
          <w:szCs w:val="20"/>
          <w:lang w:bidi="pl-PL"/>
        </w:rPr>
        <w:t>, została zawarta umowa o następującej treści:</w:t>
      </w:r>
      <w:r w:rsidR="00BE66A3" w:rsidRPr="006601F4">
        <w:rPr>
          <w:rFonts w:ascii="Calibri" w:hAnsi="Calibri" w:cs="Calibri"/>
          <w:sz w:val="20"/>
          <w:szCs w:val="20"/>
        </w:rPr>
        <w:t>.</w:t>
      </w:r>
    </w:p>
    <w:p w14:paraId="25E34061" w14:textId="77777777" w:rsidR="00BE66A3" w:rsidRPr="006601F4" w:rsidRDefault="00BE66A3" w:rsidP="00246593">
      <w:pPr>
        <w:spacing w:line="276" w:lineRule="auto"/>
        <w:jc w:val="center"/>
        <w:rPr>
          <w:rFonts w:ascii="Calibri" w:hAnsi="Calibri" w:cs="Calibri"/>
          <w:b/>
          <w:sz w:val="20"/>
          <w:szCs w:val="20"/>
        </w:rPr>
      </w:pPr>
      <w:r w:rsidRPr="006601F4">
        <w:rPr>
          <w:rFonts w:ascii="Calibri" w:hAnsi="Calibri" w:cs="Calibri"/>
          <w:b/>
          <w:sz w:val="20"/>
          <w:szCs w:val="20"/>
        </w:rPr>
        <w:t>§ 1</w:t>
      </w:r>
    </w:p>
    <w:p w14:paraId="1A298735" w14:textId="77777777" w:rsidR="00BE66A3" w:rsidRPr="006601F4" w:rsidRDefault="00BE66A3" w:rsidP="00246593">
      <w:pPr>
        <w:spacing w:line="276" w:lineRule="auto"/>
        <w:jc w:val="center"/>
        <w:rPr>
          <w:rFonts w:ascii="Calibri" w:hAnsi="Calibri" w:cs="Calibri"/>
          <w:sz w:val="20"/>
          <w:szCs w:val="20"/>
        </w:rPr>
      </w:pPr>
      <w:r w:rsidRPr="006601F4">
        <w:rPr>
          <w:rFonts w:ascii="Calibri" w:hAnsi="Calibri" w:cs="Calibri"/>
          <w:b/>
          <w:sz w:val="20"/>
          <w:szCs w:val="20"/>
        </w:rPr>
        <w:t>Przedmiot umowy</w:t>
      </w:r>
    </w:p>
    <w:p w14:paraId="3C5E775E" w14:textId="7E64980E" w:rsidR="004F5D89" w:rsidRPr="008038BA" w:rsidRDefault="00447EC7" w:rsidP="00246593">
      <w:pPr>
        <w:pStyle w:val="NormalnyWeb"/>
        <w:numPr>
          <w:ilvl w:val="0"/>
          <w:numId w:val="13"/>
        </w:numPr>
        <w:spacing w:after="150" w:line="276" w:lineRule="auto"/>
        <w:ind w:left="426" w:hanging="426"/>
        <w:jc w:val="both"/>
        <w:rPr>
          <w:b/>
          <w:bCs/>
          <w:kern w:val="2"/>
          <w:sz w:val="20"/>
          <w:szCs w:val="20"/>
        </w:rPr>
      </w:pPr>
      <w:r w:rsidRPr="00AA4122">
        <w:rPr>
          <w:kern w:val="2"/>
          <w:sz w:val="20"/>
          <w:szCs w:val="20"/>
        </w:rPr>
        <w:t xml:space="preserve">Zamawiający zleca, a Wykonawca przyjmuje do wykonania zadanie pn. </w:t>
      </w:r>
      <w:r w:rsidR="003A04CA" w:rsidRPr="005737F3">
        <w:rPr>
          <w:rFonts w:asciiTheme="minorHAnsi" w:hAnsiTheme="minorHAnsi" w:cstheme="minorHAnsi"/>
          <w:b/>
          <w:sz w:val="20"/>
          <w:szCs w:val="20"/>
        </w:rPr>
        <w:t>Świadczenie usług rehabilitacji/fizjoterapii dla mieszkańców Gminy Zagnańsk w ramach projektu pn.: „CUS w Zagnańsku - nowe możliwości dla mieszkańców!”</w:t>
      </w:r>
      <w:r w:rsidR="00AA4122" w:rsidRPr="008038BA">
        <w:rPr>
          <w:b/>
          <w:color w:val="000000" w:themeColor="text1"/>
          <w:sz w:val="20"/>
          <w:szCs w:val="20"/>
        </w:rPr>
        <w:t xml:space="preserve">, </w:t>
      </w:r>
      <w:r w:rsidR="00570945" w:rsidRPr="008038BA">
        <w:rPr>
          <w:b/>
          <w:color w:val="000000" w:themeColor="text1"/>
          <w:sz w:val="20"/>
          <w:szCs w:val="20"/>
        </w:rPr>
        <w:t>polegające na:</w:t>
      </w:r>
    </w:p>
    <w:p w14:paraId="772CDCDA" w14:textId="77777777" w:rsidR="006B03E7" w:rsidRPr="00CE46B7" w:rsidRDefault="006B03E7" w:rsidP="000C0982">
      <w:pPr>
        <w:pStyle w:val="NormalnyWeb"/>
        <w:numPr>
          <w:ilvl w:val="0"/>
          <w:numId w:val="40"/>
        </w:numPr>
        <w:spacing w:after="150" w:line="276" w:lineRule="auto"/>
        <w:ind w:left="426" w:hanging="426"/>
        <w:jc w:val="both"/>
        <w:rPr>
          <w:rFonts w:asciiTheme="minorHAnsi" w:hAnsiTheme="minorHAnsi" w:cstheme="minorHAnsi"/>
          <w:bCs/>
          <w:sz w:val="20"/>
          <w:szCs w:val="20"/>
        </w:rPr>
      </w:pPr>
      <w:r w:rsidRPr="003E2BD6">
        <w:rPr>
          <w:rFonts w:asciiTheme="minorHAnsi" w:hAnsiTheme="minorHAnsi" w:cstheme="minorHAnsi"/>
          <w:bCs/>
          <w:sz w:val="20"/>
          <w:szCs w:val="20"/>
        </w:rPr>
        <w:t xml:space="preserve">Przedmiotem zamówienia jest usługa pn. </w:t>
      </w:r>
      <w:bookmarkStart w:id="1" w:name="_Hlk188782533"/>
      <w:r w:rsidRPr="006027B2">
        <w:rPr>
          <w:rFonts w:asciiTheme="minorHAnsi" w:eastAsia="Microsoft YaHei" w:hAnsiTheme="minorHAnsi" w:cstheme="minorHAnsi"/>
          <w:bCs/>
          <w:color w:val="000000" w:themeColor="text1"/>
          <w:sz w:val="20"/>
          <w:szCs w:val="20"/>
          <w:lang w:eastAsia="ar-SA"/>
        </w:rPr>
        <w:t>Świadczenie usług rehabilitacji/fizjoterapii dla mieszkańców Gminy Zagnańsk w ramach projektu pn.: „CUS w Zagnańsku - nowe możliwości dla mieszkańców!”</w:t>
      </w:r>
      <w:bookmarkEnd w:id="1"/>
      <w:r>
        <w:rPr>
          <w:rFonts w:asciiTheme="minorHAnsi" w:eastAsia="Microsoft YaHei" w:hAnsiTheme="minorHAnsi" w:cstheme="minorHAnsi"/>
          <w:bCs/>
          <w:color w:val="000000" w:themeColor="text1"/>
          <w:sz w:val="20"/>
          <w:szCs w:val="20"/>
          <w:lang w:eastAsia="ar-SA"/>
        </w:rPr>
        <w:t>.</w:t>
      </w:r>
    </w:p>
    <w:p w14:paraId="0F21874B" w14:textId="77777777" w:rsidR="006B03E7" w:rsidRDefault="006B03E7" w:rsidP="000C0982">
      <w:pPr>
        <w:pStyle w:val="NormalnyWeb"/>
        <w:numPr>
          <w:ilvl w:val="0"/>
          <w:numId w:val="41"/>
        </w:numPr>
        <w:spacing w:before="0" w:beforeAutospacing="0" w:after="0" w:afterAutospacing="0" w:line="276" w:lineRule="auto"/>
        <w:ind w:left="709" w:hanging="283"/>
        <w:jc w:val="both"/>
        <w:rPr>
          <w:rFonts w:asciiTheme="minorHAnsi" w:eastAsia="Microsoft YaHei" w:hAnsiTheme="minorHAnsi" w:cstheme="minorHAnsi"/>
          <w:bCs/>
          <w:color w:val="000000" w:themeColor="text1"/>
          <w:sz w:val="20"/>
          <w:szCs w:val="20"/>
          <w:lang w:eastAsia="ar-SA"/>
        </w:rPr>
      </w:pPr>
      <w:r w:rsidRPr="00CE46B7">
        <w:rPr>
          <w:rFonts w:asciiTheme="minorHAnsi" w:eastAsia="Microsoft YaHei" w:hAnsiTheme="minorHAnsi" w:cstheme="minorHAnsi"/>
          <w:bCs/>
          <w:color w:val="000000" w:themeColor="text1"/>
          <w:sz w:val="20"/>
          <w:szCs w:val="20"/>
          <w:lang w:eastAsia="ar-SA"/>
        </w:rPr>
        <w:t>Warunki realizacji zamówienia:</w:t>
      </w:r>
    </w:p>
    <w:p w14:paraId="144FF189" w14:textId="7E716403" w:rsidR="006B03E7" w:rsidRPr="0088697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Usługi fizjoterapeuty</w:t>
      </w:r>
      <w:r w:rsidR="004C018B">
        <w:rPr>
          <w:rFonts w:asciiTheme="minorHAnsi" w:eastAsia="Microsoft YaHei" w:hAnsiTheme="minorHAnsi" w:cstheme="minorHAnsi"/>
          <w:bCs/>
          <w:color w:val="000000" w:themeColor="text1"/>
          <w:sz w:val="20"/>
          <w:szCs w:val="20"/>
          <w:lang w:eastAsia="ar-SA"/>
        </w:rPr>
        <w:t xml:space="preserve"> / rehabilitanta</w:t>
      </w:r>
      <w:r w:rsidRPr="0088697C">
        <w:rPr>
          <w:rFonts w:asciiTheme="minorHAnsi" w:eastAsia="Microsoft YaHei" w:hAnsiTheme="minorHAnsi" w:cstheme="minorHAnsi"/>
          <w:bCs/>
          <w:color w:val="000000" w:themeColor="text1"/>
          <w:sz w:val="20"/>
          <w:szCs w:val="20"/>
          <w:lang w:eastAsia="ar-SA"/>
        </w:rPr>
        <w:t xml:space="preserve"> będą świadczone w miejscu zamieszkania osób objętych usługą.</w:t>
      </w:r>
    </w:p>
    <w:p w14:paraId="59F1CB77" w14:textId="77777777" w:rsidR="006B03E7" w:rsidRPr="0088697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Wykonawca usługi zapewnia wszelki sprzęt rehabilitacyjny, preparaty i środki ochrony osobistej niezbędne do wykonania usługi.</w:t>
      </w:r>
    </w:p>
    <w:p w14:paraId="2C178500" w14:textId="77777777" w:rsidR="006B03E7" w:rsidRPr="0088697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Fizjoterapeuci / rehabilitanci świadczący usługi w miejscu zamieszkania muszą mieć odpowiednie kwalifikacje, tj. specjalista w dziedzinie fizjoterapii lub fizjoterapeuta posiadający tytuł magistra, o którym mowa w art. 4 ust. 4 pkt 1 i 2 ustawy z dnia 25 września 2015 r. o zawodzie fizjoterapeuty (</w:t>
      </w:r>
      <w:proofErr w:type="spellStart"/>
      <w:r w:rsidRPr="0088697C">
        <w:rPr>
          <w:rFonts w:asciiTheme="minorHAnsi" w:eastAsia="Microsoft YaHei" w:hAnsiTheme="minorHAnsi" w:cstheme="minorHAnsi"/>
          <w:bCs/>
          <w:color w:val="000000" w:themeColor="text1"/>
          <w:sz w:val="20"/>
          <w:szCs w:val="20"/>
          <w:lang w:eastAsia="ar-SA"/>
        </w:rPr>
        <w:t>t.j</w:t>
      </w:r>
      <w:proofErr w:type="spellEnd"/>
      <w:r w:rsidRPr="0088697C">
        <w:rPr>
          <w:rFonts w:asciiTheme="minorHAnsi" w:eastAsia="Microsoft YaHei" w:hAnsiTheme="minorHAnsi" w:cstheme="minorHAnsi"/>
          <w:bCs/>
          <w:color w:val="000000" w:themeColor="text1"/>
          <w:sz w:val="20"/>
          <w:szCs w:val="20"/>
          <w:lang w:eastAsia="ar-SA"/>
        </w:rPr>
        <w:t>. Dz.U. z 2023, poz. 1213), lub fizjoterapeuta posiadający dyplom, świadectwo, lub inny dokument, o którym mowa w art. 13 ust. 1 pkt 5 lit. b i c tej ustawy, posiadający co najmniej 2-letnie doświadczenie w zawodzie fizjoterapeuty, aktualne prawo wykonywania zawodu fizjoterapeuty i wpis do Krajowego Rejestru Fizjoterapeutów</w:t>
      </w:r>
      <w:r>
        <w:rPr>
          <w:rFonts w:asciiTheme="minorHAnsi" w:eastAsia="Microsoft YaHei" w:hAnsiTheme="minorHAnsi" w:cstheme="minorHAnsi"/>
          <w:bCs/>
          <w:color w:val="000000" w:themeColor="text1"/>
          <w:sz w:val="20"/>
          <w:szCs w:val="20"/>
          <w:lang w:eastAsia="ar-SA"/>
        </w:rPr>
        <w:t>.</w:t>
      </w:r>
    </w:p>
    <w:p w14:paraId="1D5612A4" w14:textId="77777777" w:rsidR="006B03E7" w:rsidRPr="0088697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Godzina świadczenia usługi jest to godzina zegarowa, tj.: 60 minut.</w:t>
      </w:r>
    </w:p>
    <w:p w14:paraId="0A15D58E" w14:textId="77777777" w:rsidR="006B03E7" w:rsidRPr="0088697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 xml:space="preserve">Liczba godzin usług do wykonania w okresie realizacji umowy: </w:t>
      </w:r>
      <w:r w:rsidRPr="0088697C">
        <w:rPr>
          <w:rFonts w:asciiTheme="minorHAnsi" w:eastAsia="Microsoft YaHei" w:hAnsiTheme="minorHAnsi" w:cstheme="minorHAnsi"/>
          <w:b/>
          <w:color w:val="000000" w:themeColor="text1"/>
          <w:sz w:val="20"/>
          <w:szCs w:val="20"/>
          <w:lang w:eastAsia="ar-SA"/>
        </w:rPr>
        <w:t>4</w:t>
      </w:r>
      <w:r>
        <w:rPr>
          <w:rFonts w:asciiTheme="minorHAnsi" w:eastAsia="Microsoft YaHei" w:hAnsiTheme="minorHAnsi" w:cstheme="minorHAnsi"/>
          <w:b/>
          <w:color w:val="000000" w:themeColor="text1"/>
          <w:sz w:val="20"/>
          <w:szCs w:val="20"/>
          <w:lang w:eastAsia="ar-SA"/>
        </w:rPr>
        <w:t> </w:t>
      </w:r>
      <w:r w:rsidRPr="0088697C">
        <w:rPr>
          <w:rFonts w:asciiTheme="minorHAnsi" w:eastAsia="Microsoft YaHei" w:hAnsiTheme="minorHAnsi" w:cstheme="minorHAnsi"/>
          <w:b/>
          <w:color w:val="000000" w:themeColor="text1"/>
          <w:sz w:val="20"/>
          <w:szCs w:val="20"/>
          <w:lang w:eastAsia="ar-SA"/>
        </w:rPr>
        <w:t>536</w:t>
      </w:r>
      <w:r w:rsidRPr="0088697C">
        <w:rPr>
          <w:rFonts w:asciiTheme="minorHAnsi" w:eastAsia="Microsoft YaHei" w:hAnsiTheme="minorHAnsi" w:cstheme="minorHAnsi"/>
          <w:bCs/>
          <w:color w:val="000000" w:themeColor="text1"/>
          <w:sz w:val="20"/>
          <w:szCs w:val="20"/>
          <w:lang w:eastAsia="ar-SA"/>
        </w:rPr>
        <w:t xml:space="preserve"> </w:t>
      </w:r>
    </w:p>
    <w:p w14:paraId="02AE5001" w14:textId="77777777" w:rsidR="006B03E7" w:rsidRPr="00583F30"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8697C">
        <w:rPr>
          <w:rFonts w:asciiTheme="minorHAnsi" w:eastAsia="Microsoft YaHei" w:hAnsiTheme="minorHAnsi" w:cstheme="minorHAnsi"/>
          <w:bCs/>
          <w:color w:val="000000" w:themeColor="text1"/>
          <w:sz w:val="20"/>
          <w:szCs w:val="20"/>
          <w:lang w:eastAsia="ar-SA"/>
        </w:rPr>
        <w:t xml:space="preserve">Szacowana liczba Uczestników: </w:t>
      </w:r>
      <w:r w:rsidRPr="0088697C">
        <w:rPr>
          <w:rFonts w:asciiTheme="minorHAnsi" w:eastAsia="Microsoft YaHei" w:hAnsiTheme="minorHAnsi" w:cstheme="minorHAnsi"/>
          <w:b/>
          <w:color w:val="000000" w:themeColor="text1"/>
          <w:sz w:val="20"/>
          <w:szCs w:val="20"/>
          <w:lang w:eastAsia="ar-SA"/>
        </w:rPr>
        <w:t>42 osoby.</w:t>
      </w:r>
    </w:p>
    <w:p w14:paraId="743FD84E" w14:textId="77777777" w:rsidR="006B03E7" w:rsidRPr="008D0B5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583F30">
        <w:rPr>
          <w:rFonts w:asciiTheme="minorHAnsi" w:eastAsia="Microsoft YaHei" w:hAnsiTheme="minorHAnsi" w:cstheme="minorHAnsi"/>
          <w:bCs/>
          <w:color w:val="000000" w:themeColor="text1"/>
          <w:sz w:val="20"/>
          <w:szCs w:val="20"/>
          <w:lang w:eastAsia="ar-SA"/>
        </w:rPr>
        <w:t xml:space="preserve">Miejsce realizacji zadania: </w:t>
      </w:r>
      <w:r w:rsidRPr="00583F30">
        <w:rPr>
          <w:rFonts w:asciiTheme="minorHAnsi" w:eastAsia="Microsoft YaHei" w:hAnsiTheme="minorHAnsi" w:cstheme="minorHAnsi"/>
          <w:b/>
          <w:color w:val="000000" w:themeColor="text1"/>
          <w:sz w:val="20"/>
          <w:szCs w:val="20"/>
          <w:lang w:eastAsia="ar-SA"/>
        </w:rPr>
        <w:t>Gmina Zagnańsk</w:t>
      </w:r>
      <w:r>
        <w:rPr>
          <w:rFonts w:asciiTheme="minorHAnsi" w:eastAsia="Microsoft YaHei" w:hAnsiTheme="minorHAnsi" w:cstheme="minorHAnsi"/>
          <w:b/>
          <w:color w:val="000000" w:themeColor="text1"/>
          <w:sz w:val="20"/>
          <w:szCs w:val="20"/>
          <w:lang w:eastAsia="ar-SA"/>
        </w:rPr>
        <w:t>.</w:t>
      </w:r>
    </w:p>
    <w:p w14:paraId="505A0D0B" w14:textId="77777777" w:rsidR="006B03E7" w:rsidRPr="008D0B5C" w:rsidRDefault="006B03E7" w:rsidP="000C0982">
      <w:pPr>
        <w:pStyle w:val="NormalnyWeb"/>
        <w:numPr>
          <w:ilvl w:val="0"/>
          <w:numId w:val="42"/>
        </w:numPr>
        <w:spacing w:before="0" w:beforeAutospacing="0" w:after="0" w:afterAutospacing="0" w:line="276" w:lineRule="auto"/>
        <w:ind w:left="993" w:hanging="284"/>
        <w:jc w:val="both"/>
        <w:rPr>
          <w:rFonts w:asciiTheme="minorHAnsi" w:hAnsiTheme="minorHAnsi" w:cstheme="minorHAnsi"/>
          <w:bCs/>
          <w:sz w:val="20"/>
          <w:szCs w:val="20"/>
        </w:rPr>
      </w:pPr>
      <w:r w:rsidRPr="008D0B5C">
        <w:rPr>
          <w:rFonts w:asciiTheme="minorHAnsi" w:eastAsia="Microsoft YaHei" w:hAnsiTheme="minorHAnsi" w:cstheme="minorHAnsi"/>
          <w:bCs/>
          <w:color w:val="000000" w:themeColor="text1"/>
          <w:sz w:val="20"/>
          <w:szCs w:val="20"/>
          <w:lang w:eastAsia="ar-SA"/>
        </w:rPr>
        <w:t>Odbiorcami usług będą skierowani przez Zleceniodawcę mieszkańcy Gminy Zagnańsk z:</w:t>
      </w:r>
    </w:p>
    <w:p w14:paraId="29B32E59" w14:textId="77777777" w:rsidR="006B03E7" w:rsidRDefault="006B03E7" w:rsidP="000C0982">
      <w:pPr>
        <w:pStyle w:val="Akapitzlist"/>
        <w:numPr>
          <w:ilvl w:val="0"/>
          <w:numId w:val="43"/>
        </w:numPr>
        <w:tabs>
          <w:tab w:val="left" w:pos="284"/>
        </w:tabs>
        <w:ind w:left="1276" w:hanging="283"/>
        <w:contextualSpacing w:val="0"/>
        <w:jc w:val="both"/>
        <w:rPr>
          <w:rFonts w:asciiTheme="minorHAnsi" w:eastAsia="Microsoft YaHei" w:hAnsiTheme="minorHAnsi" w:cstheme="minorHAnsi"/>
          <w:bCs/>
          <w:color w:val="000000" w:themeColor="text1"/>
          <w:sz w:val="20"/>
          <w:szCs w:val="20"/>
          <w:lang w:eastAsia="ar-SA"/>
        </w:rPr>
      </w:pPr>
      <w:r w:rsidRPr="006027B2">
        <w:rPr>
          <w:rFonts w:asciiTheme="minorHAnsi" w:eastAsia="Microsoft YaHei" w:hAnsiTheme="minorHAnsi" w:cstheme="minorHAnsi"/>
          <w:bCs/>
          <w:color w:val="000000" w:themeColor="text1"/>
          <w:sz w:val="20"/>
          <w:szCs w:val="20"/>
          <w:lang w:eastAsia="ar-SA"/>
        </w:rPr>
        <w:lastRenderedPageBreak/>
        <w:t>orzeczoną niepełnosprawnością w stopniu lekkim, umiarkowanym lub znacznym albo posiadający orzeczenie równoważne do ww. (zgodnie z art. 5 i art. 62 ustawy z dnia 27 sierpnia 1997 r. o rehabilitacji zawodowej i społecznej oraz zatrudnianiu osób niepełnosprawnych (Dz.U. z 2024 r. poz. 44)</w:t>
      </w:r>
      <w:r>
        <w:rPr>
          <w:rFonts w:asciiTheme="minorHAnsi" w:eastAsia="Microsoft YaHei" w:hAnsiTheme="minorHAnsi" w:cstheme="minorHAnsi"/>
          <w:bCs/>
          <w:color w:val="000000" w:themeColor="text1"/>
          <w:sz w:val="20"/>
          <w:szCs w:val="20"/>
          <w:lang w:eastAsia="ar-SA"/>
        </w:rPr>
        <w:t>;</w:t>
      </w:r>
    </w:p>
    <w:p w14:paraId="0BCFD9D4" w14:textId="77777777" w:rsidR="006B03E7" w:rsidRDefault="006B03E7" w:rsidP="000C0982">
      <w:pPr>
        <w:pStyle w:val="Akapitzlist"/>
        <w:numPr>
          <w:ilvl w:val="0"/>
          <w:numId w:val="43"/>
        </w:numPr>
        <w:tabs>
          <w:tab w:val="left" w:pos="284"/>
        </w:tabs>
        <w:ind w:left="1276" w:hanging="283"/>
        <w:contextualSpacing w:val="0"/>
        <w:jc w:val="both"/>
        <w:rPr>
          <w:rFonts w:asciiTheme="minorHAnsi" w:eastAsia="Microsoft YaHei" w:hAnsiTheme="minorHAnsi" w:cstheme="minorHAnsi"/>
          <w:bCs/>
          <w:color w:val="000000" w:themeColor="text1"/>
          <w:sz w:val="20"/>
          <w:szCs w:val="20"/>
          <w:lang w:eastAsia="ar-SA"/>
        </w:rPr>
      </w:pPr>
      <w:r w:rsidRPr="008D0B5C">
        <w:rPr>
          <w:rFonts w:asciiTheme="minorHAnsi" w:eastAsia="Microsoft YaHei" w:hAnsiTheme="minorHAnsi" w:cstheme="minorHAnsi"/>
          <w:bCs/>
          <w:color w:val="000000" w:themeColor="text1"/>
          <w:sz w:val="20"/>
          <w:szCs w:val="20"/>
          <w:lang w:eastAsia="ar-SA"/>
        </w:rPr>
        <w:t>dzieci z niepełnosprawnością do 16 roku życia posiadające orzeczenie o niepełnosprawności</w:t>
      </w:r>
      <w:r>
        <w:rPr>
          <w:rFonts w:asciiTheme="minorHAnsi" w:eastAsia="Microsoft YaHei" w:hAnsiTheme="minorHAnsi" w:cstheme="minorHAnsi"/>
          <w:bCs/>
          <w:color w:val="000000" w:themeColor="text1"/>
          <w:sz w:val="20"/>
          <w:szCs w:val="20"/>
          <w:lang w:eastAsia="ar-SA"/>
        </w:rPr>
        <w:t>;</w:t>
      </w:r>
    </w:p>
    <w:p w14:paraId="4F00052B" w14:textId="0413EF4C" w:rsidR="00815127" w:rsidRPr="006B03E7" w:rsidRDefault="006B03E7" w:rsidP="000C0982">
      <w:pPr>
        <w:pStyle w:val="Akapitzlist"/>
        <w:numPr>
          <w:ilvl w:val="0"/>
          <w:numId w:val="43"/>
        </w:numPr>
        <w:tabs>
          <w:tab w:val="left" w:pos="284"/>
        </w:tabs>
        <w:ind w:left="1276" w:hanging="283"/>
        <w:contextualSpacing w:val="0"/>
        <w:jc w:val="both"/>
        <w:rPr>
          <w:rFonts w:asciiTheme="minorHAnsi" w:eastAsia="Microsoft YaHei" w:hAnsiTheme="minorHAnsi" w:cstheme="minorHAnsi"/>
          <w:bCs/>
          <w:color w:val="000000" w:themeColor="text1"/>
          <w:sz w:val="20"/>
          <w:szCs w:val="20"/>
          <w:lang w:eastAsia="ar-SA"/>
        </w:rPr>
      </w:pPr>
      <w:r w:rsidRPr="006B03E7">
        <w:rPr>
          <w:rFonts w:asciiTheme="minorHAnsi" w:eastAsia="Microsoft YaHei" w:hAnsiTheme="minorHAnsi" w:cstheme="minorHAnsi"/>
          <w:bCs/>
          <w:color w:val="000000" w:themeColor="text1"/>
          <w:sz w:val="20"/>
          <w:szCs w:val="20"/>
          <w:lang w:eastAsia="ar-SA"/>
        </w:rPr>
        <w:t>osoby z zaświadczeniem lekarskim potwierdzającym konieczność wykonywania zabiegów rehabilitacyjnych/fizjoterapeutycznych (zwani dalej „Uczestnikami”), którzy w ramach zadania zostaną objęci usługą rehabilitanta /fizjoterapeuty (zwanej dalej „usługą”).</w:t>
      </w:r>
    </w:p>
    <w:p w14:paraId="70DDA1A4" w14:textId="77777777" w:rsidR="00815127" w:rsidRPr="00E30685" w:rsidRDefault="00815127" w:rsidP="00246593">
      <w:pPr>
        <w:spacing w:line="276" w:lineRule="auto"/>
        <w:ind w:left="426"/>
        <w:jc w:val="both"/>
        <w:rPr>
          <w:rFonts w:ascii="Calibri" w:hAnsi="Calibri" w:cs="Calibri"/>
          <w:b/>
          <w:bCs/>
          <w:sz w:val="20"/>
          <w:szCs w:val="20"/>
        </w:rPr>
      </w:pPr>
    </w:p>
    <w:p w14:paraId="1556C2AA" w14:textId="1229E2E1" w:rsidR="00B45439" w:rsidRPr="006601F4" w:rsidRDefault="00B45439" w:rsidP="00246593">
      <w:pPr>
        <w:pStyle w:val="NormalnyWeb"/>
        <w:numPr>
          <w:ilvl w:val="0"/>
          <w:numId w:val="13"/>
        </w:numPr>
        <w:spacing w:before="0" w:beforeAutospacing="0" w:line="276" w:lineRule="auto"/>
        <w:ind w:left="426" w:hanging="426"/>
        <w:jc w:val="both"/>
        <w:rPr>
          <w:color w:val="000000" w:themeColor="text1"/>
          <w:sz w:val="20"/>
          <w:szCs w:val="20"/>
        </w:rPr>
      </w:pPr>
      <w:r w:rsidRPr="006601F4">
        <w:rPr>
          <w:color w:val="000000" w:themeColor="text1"/>
          <w:sz w:val="20"/>
          <w:szCs w:val="20"/>
        </w:rPr>
        <w:t xml:space="preserve">Do obowiązków Wykonawcy </w:t>
      </w:r>
      <w:r w:rsidR="00106389" w:rsidRPr="006601F4">
        <w:rPr>
          <w:color w:val="000000" w:themeColor="text1"/>
          <w:sz w:val="20"/>
          <w:szCs w:val="20"/>
        </w:rPr>
        <w:t>realizującego</w:t>
      </w:r>
      <w:r w:rsidRPr="006601F4">
        <w:rPr>
          <w:color w:val="000000" w:themeColor="text1"/>
          <w:sz w:val="20"/>
          <w:szCs w:val="20"/>
        </w:rPr>
        <w:t xml:space="preserve"> przedmiot niniejszej umowy należy przeprowadzenie </w:t>
      </w:r>
      <w:r w:rsidR="006B03E7">
        <w:rPr>
          <w:color w:val="000000" w:themeColor="text1"/>
          <w:sz w:val="20"/>
          <w:szCs w:val="20"/>
        </w:rPr>
        <w:t>usług</w:t>
      </w:r>
      <w:r w:rsidR="004F5D89">
        <w:rPr>
          <w:color w:val="000000" w:themeColor="text1"/>
          <w:sz w:val="20"/>
          <w:szCs w:val="20"/>
        </w:rPr>
        <w:t xml:space="preserve">, </w:t>
      </w:r>
      <w:r w:rsidR="00B8077B">
        <w:rPr>
          <w:color w:val="000000" w:themeColor="text1"/>
          <w:sz w:val="20"/>
          <w:szCs w:val="20"/>
        </w:rPr>
        <w:t>na warunkach określonych w niniejszej umowie, SWZ oraz szczegółowym opisie przedmiotu zamówienia</w:t>
      </w:r>
      <w:r w:rsidRPr="006601F4">
        <w:rPr>
          <w:color w:val="000000" w:themeColor="text1"/>
          <w:sz w:val="20"/>
          <w:szCs w:val="20"/>
        </w:rPr>
        <w:t>.</w:t>
      </w:r>
    </w:p>
    <w:p w14:paraId="368F361F" w14:textId="19167C22" w:rsidR="00E34D05" w:rsidRPr="006601F4" w:rsidRDefault="00B45439" w:rsidP="00246593">
      <w:pPr>
        <w:pStyle w:val="NormalnyWeb"/>
        <w:spacing w:before="0" w:beforeAutospacing="0" w:after="150" w:afterAutospacing="0" w:line="276" w:lineRule="auto"/>
        <w:ind w:left="426"/>
        <w:jc w:val="both"/>
        <w:rPr>
          <w:b/>
          <w:color w:val="000000" w:themeColor="text1"/>
          <w:sz w:val="20"/>
          <w:szCs w:val="20"/>
          <w:u w:val="single"/>
        </w:rPr>
      </w:pPr>
      <w:r w:rsidRPr="006601F4">
        <w:rPr>
          <w:color w:val="000000" w:themeColor="text1"/>
          <w:sz w:val="20"/>
          <w:szCs w:val="20"/>
        </w:rPr>
        <w:t xml:space="preserve">Wykonawca zobowiązuje się w toku realizacji umowy do bezwzględnego stosowania Wytycznych w zakresie kwalifikowalności wydatków w ramach </w:t>
      </w:r>
      <w:r w:rsidRPr="006601F4">
        <w:rPr>
          <w:bCs/>
          <w:color w:val="000000" w:themeColor="text1"/>
          <w:sz w:val="20"/>
          <w:szCs w:val="20"/>
        </w:rPr>
        <w:t xml:space="preserve">Europejskiego Funduszu Społecznego Plus (EFS+) w ramach programu regionalnego Fundusze Europejskie dla Świętokrzyskiego 2021-2027 </w:t>
      </w:r>
      <w:r w:rsidRPr="006601F4">
        <w:rPr>
          <w:color w:val="000000" w:themeColor="text1"/>
          <w:sz w:val="20"/>
          <w:szCs w:val="20"/>
        </w:rPr>
        <w:t>w szczególności w zakresie maksymalnego dopuszczalnego limitu zaangażowania zawodowego.</w:t>
      </w:r>
    </w:p>
    <w:p w14:paraId="60A96566" w14:textId="429E3A5B" w:rsidR="00F73762" w:rsidRPr="006601F4" w:rsidRDefault="00F73762" w:rsidP="00246593">
      <w:pPr>
        <w:pStyle w:val="Tekstpodstawowy"/>
        <w:spacing w:line="276" w:lineRule="auto"/>
        <w:ind w:firstLine="12"/>
        <w:jc w:val="center"/>
        <w:rPr>
          <w:rFonts w:ascii="Calibri" w:hAnsi="Calibri" w:cs="Calibri"/>
          <w:b/>
          <w:bCs/>
          <w:sz w:val="20"/>
          <w:szCs w:val="20"/>
        </w:rPr>
      </w:pPr>
      <w:r w:rsidRPr="006601F4">
        <w:rPr>
          <w:rFonts w:ascii="Calibri" w:hAnsi="Calibri" w:cs="Calibri"/>
          <w:b/>
          <w:bCs/>
          <w:sz w:val="20"/>
          <w:szCs w:val="20"/>
        </w:rPr>
        <w:t>§ 2</w:t>
      </w:r>
    </w:p>
    <w:p w14:paraId="5DA3DB9C"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Terminy realizacji umowy</w:t>
      </w:r>
    </w:p>
    <w:p w14:paraId="62EE0BF4" w14:textId="3D0A75C5" w:rsidR="00355B55" w:rsidRPr="00746A12" w:rsidRDefault="005C756D" w:rsidP="00746A12">
      <w:pPr>
        <w:pStyle w:val="Akapitzlist"/>
        <w:numPr>
          <w:ilvl w:val="0"/>
          <w:numId w:val="7"/>
        </w:numPr>
        <w:tabs>
          <w:tab w:val="clear" w:pos="360"/>
          <w:tab w:val="num" w:pos="426"/>
        </w:tabs>
        <w:spacing w:line="276" w:lineRule="auto"/>
        <w:ind w:left="426" w:hanging="426"/>
        <w:jc w:val="both"/>
        <w:rPr>
          <w:rFonts w:ascii="Calibri" w:hAnsi="Calibri" w:cs="Calibri"/>
          <w:sz w:val="20"/>
          <w:szCs w:val="20"/>
        </w:rPr>
      </w:pPr>
      <w:bookmarkStart w:id="2" w:name="_Hlk57527210"/>
      <w:r w:rsidRPr="006601F4">
        <w:rPr>
          <w:rFonts w:ascii="Calibri" w:hAnsi="Calibri" w:cs="Calibri"/>
          <w:sz w:val="20"/>
          <w:szCs w:val="20"/>
        </w:rPr>
        <w:t xml:space="preserve">Termin wykonania Przedmiotu Umowy </w:t>
      </w:r>
      <w:r w:rsidRPr="00746A12">
        <w:rPr>
          <w:rFonts w:ascii="Calibri" w:hAnsi="Calibri" w:cs="Calibri"/>
          <w:sz w:val="20"/>
          <w:szCs w:val="20"/>
        </w:rPr>
        <w:t xml:space="preserve">należy wykonać w terminie </w:t>
      </w:r>
      <w:r w:rsidR="001058A1" w:rsidRPr="00746A12">
        <w:rPr>
          <w:rFonts w:ascii="Calibri" w:hAnsi="Calibri" w:cs="Calibri"/>
          <w:sz w:val="20"/>
          <w:szCs w:val="20"/>
        </w:rPr>
        <w:t>do</w:t>
      </w:r>
      <w:r w:rsidR="00AC3137" w:rsidRPr="00746A12">
        <w:rPr>
          <w:rFonts w:ascii="Calibri" w:hAnsi="Calibri" w:cs="Calibri"/>
          <w:sz w:val="20"/>
          <w:szCs w:val="20"/>
        </w:rPr>
        <w:t>:</w:t>
      </w:r>
      <w:r w:rsidR="00746A12" w:rsidRPr="00746A12">
        <w:rPr>
          <w:rFonts w:ascii="Calibri" w:hAnsi="Calibri" w:cs="Calibri"/>
          <w:sz w:val="20"/>
          <w:szCs w:val="20"/>
        </w:rPr>
        <w:t xml:space="preserve"> </w:t>
      </w:r>
      <w:r w:rsidR="00355B55" w:rsidRPr="00746A12">
        <w:rPr>
          <w:rFonts w:ascii="Calibri" w:hAnsi="Calibri" w:cs="Calibri"/>
          <w:color w:val="000000" w:themeColor="text1"/>
          <w:sz w:val="20"/>
          <w:szCs w:val="20"/>
        </w:rPr>
        <w:t xml:space="preserve">od dnia podpisania umowy do </w:t>
      </w:r>
      <w:r w:rsidR="00613AB6">
        <w:rPr>
          <w:rFonts w:ascii="Calibri" w:hAnsi="Calibri" w:cs="Calibri"/>
          <w:b/>
          <w:bCs/>
          <w:color w:val="000000" w:themeColor="text1"/>
          <w:sz w:val="20"/>
          <w:szCs w:val="20"/>
        </w:rPr>
        <w:t>30.06.2027</w:t>
      </w:r>
      <w:r w:rsidR="00355B55" w:rsidRPr="00746A12">
        <w:rPr>
          <w:rFonts w:ascii="Calibri" w:hAnsi="Calibri" w:cs="Calibri"/>
          <w:b/>
          <w:bCs/>
          <w:color w:val="000000" w:themeColor="text1"/>
          <w:sz w:val="20"/>
          <w:szCs w:val="20"/>
        </w:rPr>
        <w:t xml:space="preserve"> r.</w:t>
      </w:r>
    </w:p>
    <w:bookmarkEnd w:id="2"/>
    <w:p w14:paraId="417505A3" w14:textId="77777777" w:rsidR="00355B55" w:rsidRDefault="00355B55" w:rsidP="00246593">
      <w:pPr>
        <w:pStyle w:val="Akapitzlist"/>
        <w:spacing w:line="276" w:lineRule="auto"/>
        <w:ind w:left="426"/>
        <w:jc w:val="both"/>
        <w:rPr>
          <w:i/>
          <w:iCs/>
          <w:color w:val="FF0000"/>
          <w:sz w:val="20"/>
          <w:szCs w:val="20"/>
        </w:rPr>
      </w:pPr>
    </w:p>
    <w:p w14:paraId="296E3760" w14:textId="77777777" w:rsidR="00F73762" w:rsidRPr="006601F4" w:rsidRDefault="00F73762" w:rsidP="00246593">
      <w:pPr>
        <w:spacing w:line="276" w:lineRule="auto"/>
        <w:jc w:val="center"/>
        <w:rPr>
          <w:rFonts w:ascii="Calibri" w:hAnsi="Calibri" w:cs="Calibri"/>
          <w:b/>
          <w:bCs/>
          <w:sz w:val="20"/>
          <w:szCs w:val="20"/>
        </w:rPr>
      </w:pPr>
      <w:r w:rsidRPr="006601F4">
        <w:rPr>
          <w:rFonts w:ascii="Calibri" w:hAnsi="Calibri" w:cs="Calibri"/>
          <w:b/>
          <w:bCs/>
          <w:sz w:val="20"/>
          <w:szCs w:val="20"/>
        </w:rPr>
        <w:t>§3</w:t>
      </w:r>
    </w:p>
    <w:p w14:paraId="044F1986"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Zobowiązania Stron</w:t>
      </w:r>
    </w:p>
    <w:p w14:paraId="6992CD45" w14:textId="77777777" w:rsidR="00F73762" w:rsidRPr="006601F4" w:rsidRDefault="00F73762" w:rsidP="00246593">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w szczególności do:</w:t>
      </w:r>
    </w:p>
    <w:p w14:paraId="23DD25E4" w14:textId="4E49B92B" w:rsidR="00B6309C" w:rsidRDefault="003E612B" w:rsidP="00246593">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6601F4">
        <w:rPr>
          <w:rFonts w:ascii="Calibri" w:hAnsi="Calibri" w:cs="Calibri"/>
          <w:sz w:val="20"/>
          <w:szCs w:val="20"/>
        </w:rPr>
        <w:t xml:space="preserve">Wykonania przedmiotu umowy z należytą starannością, zgodnie z </w:t>
      </w:r>
      <w:r w:rsidR="00DC1E08">
        <w:rPr>
          <w:rFonts w:ascii="Calibri" w:hAnsi="Calibri" w:cs="Calibri"/>
          <w:sz w:val="20"/>
          <w:szCs w:val="20"/>
        </w:rPr>
        <w:t xml:space="preserve">opisem przedmiotu zamówienia, </w:t>
      </w:r>
      <w:r w:rsidRPr="006601F4">
        <w:rPr>
          <w:rFonts w:ascii="Calibri" w:hAnsi="Calibri" w:cs="Calibri"/>
          <w:sz w:val="20"/>
          <w:szCs w:val="20"/>
        </w:rPr>
        <w:t>obowiązującymi przepisami, normami oraz zasadami i warunkami technicznymi oraz uzgodnieniami dokonanymi w trakcie realizacji przedmiotu umowy.</w:t>
      </w:r>
    </w:p>
    <w:p w14:paraId="78C1B6C6" w14:textId="31FDED69" w:rsidR="00B6309C" w:rsidRDefault="003E612B" w:rsidP="00246593">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B6309C">
        <w:rPr>
          <w:rFonts w:ascii="Calibri" w:hAnsi="Calibri" w:cs="Calibri"/>
          <w:sz w:val="20"/>
          <w:szCs w:val="20"/>
        </w:rPr>
        <w:t>Wykonania przedmiotu umowy przez osoby posiadające uprawnienia zawodowe i wiedzę niezbędną do należytego wykonania przedmiotu umowy</w:t>
      </w:r>
      <w:r w:rsidR="008642B3">
        <w:rPr>
          <w:rFonts w:ascii="Calibri" w:hAnsi="Calibri" w:cs="Calibri"/>
          <w:sz w:val="20"/>
          <w:szCs w:val="20"/>
        </w:rPr>
        <w:t xml:space="preserve"> zgodnie z wymaganiami określonymi w szczegółowym opisie przedmiotu zamówienia</w:t>
      </w:r>
      <w:r w:rsidRPr="00B6309C">
        <w:rPr>
          <w:rFonts w:ascii="Calibri" w:hAnsi="Calibri" w:cs="Calibri"/>
          <w:sz w:val="20"/>
          <w:szCs w:val="20"/>
        </w:rPr>
        <w:t>.</w:t>
      </w:r>
    </w:p>
    <w:p w14:paraId="793CAADE" w14:textId="77777777" w:rsidR="00F73762" w:rsidRPr="006601F4" w:rsidRDefault="00F73762" w:rsidP="00246593">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Zamawiający zobowiązuje się do:</w:t>
      </w:r>
    </w:p>
    <w:p w14:paraId="711D264F" w14:textId="5BD2595D" w:rsidR="00F73762" w:rsidRPr="006601F4" w:rsidRDefault="00F73762" w:rsidP="00246593">
      <w:pPr>
        <w:pStyle w:val="Akapitzlist"/>
        <w:numPr>
          <w:ilvl w:val="1"/>
          <w:numId w:val="2"/>
        </w:numPr>
        <w:tabs>
          <w:tab w:val="clear" w:pos="792"/>
          <w:tab w:val="num" w:pos="709"/>
        </w:tabs>
        <w:spacing w:line="276" w:lineRule="auto"/>
        <w:ind w:left="709" w:hanging="283"/>
        <w:jc w:val="both"/>
        <w:rPr>
          <w:rFonts w:ascii="Calibri" w:hAnsi="Calibri" w:cs="Calibri"/>
          <w:sz w:val="20"/>
          <w:szCs w:val="20"/>
        </w:rPr>
      </w:pPr>
      <w:r w:rsidRPr="006601F4">
        <w:rPr>
          <w:rFonts w:ascii="Calibri" w:hAnsi="Calibri" w:cs="Calibri"/>
          <w:sz w:val="20"/>
          <w:szCs w:val="20"/>
        </w:rPr>
        <w:t>udostępnienia Wykonawcy dokumentacji i informacji niezbędnych do realizacji Przedmiotu Umowy,</w:t>
      </w:r>
    </w:p>
    <w:p w14:paraId="65AA8CD7" w14:textId="77777777" w:rsidR="00D86542" w:rsidRDefault="00D86542" w:rsidP="00246593">
      <w:pPr>
        <w:spacing w:line="276" w:lineRule="auto"/>
        <w:jc w:val="center"/>
        <w:rPr>
          <w:rFonts w:ascii="Calibri" w:hAnsi="Calibri" w:cs="Calibri"/>
          <w:b/>
          <w:bCs/>
          <w:sz w:val="20"/>
          <w:szCs w:val="20"/>
        </w:rPr>
      </w:pPr>
    </w:p>
    <w:p w14:paraId="06539326" w14:textId="4F8969BE" w:rsidR="00F73762" w:rsidRPr="006601F4" w:rsidRDefault="007951BE" w:rsidP="00246593">
      <w:pPr>
        <w:spacing w:line="276" w:lineRule="auto"/>
        <w:jc w:val="center"/>
        <w:rPr>
          <w:rFonts w:ascii="Calibri" w:hAnsi="Calibri" w:cs="Calibri"/>
          <w:b/>
          <w:bCs/>
          <w:sz w:val="20"/>
          <w:szCs w:val="20"/>
        </w:rPr>
      </w:pPr>
      <w:r w:rsidRPr="006601F4">
        <w:rPr>
          <w:rFonts w:ascii="Calibri" w:hAnsi="Calibri" w:cs="Calibri"/>
          <w:b/>
          <w:bCs/>
          <w:sz w:val="20"/>
          <w:szCs w:val="20"/>
        </w:rPr>
        <w:t>§4</w:t>
      </w:r>
    </w:p>
    <w:p w14:paraId="4F40C264" w14:textId="77777777" w:rsidR="00F73762" w:rsidRPr="006601F4" w:rsidRDefault="00F73762" w:rsidP="00246593">
      <w:pPr>
        <w:spacing w:line="276" w:lineRule="auto"/>
        <w:jc w:val="center"/>
        <w:rPr>
          <w:rFonts w:ascii="Calibri" w:hAnsi="Calibri" w:cs="Calibri"/>
          <w:b/>
          <w:bCs/>
          <w:sz w:val="20"/>
          <w:szCs w:val="20"/>
        </w:rPr>
      </w:pPr>
      <w:r w:rsidRPr="006601F4">
        <w:rPr>
          <w:rFonts w:ascii="Calibri" w:hAnsi="Calibri" w:cs="Calibri"/>
          <w:b/>
          <w:bCs/>
          <w:sz w:val="20"/>
          <w:szCs w:val="20"/>
        </w:rPr>
        <w:t xml:space="preserve">Dane teleadresowe </w:t>
      </w:r>
    </w:p>
    <w:p w14:paraId="026E48E7" w14:textId="77777777" w:rsidR="00302632" w:rsidRPr="006601F4" w:rsidRDefault="00F73762" w:rsidP="00246593">
      <w:pPr>
        <w:numPr>
          <w:ilvl w:val="0"/>
          <w:numId w:val="3"/>
        </w:numPr>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zapewnia, że wszystkie osoby wyznaczone przez niego do realizacji umowy posiadają odpowiednie kwalifikacje oraz przeszkolenia i uprawnienia wymagane przepisami prawa, a ich kwalifikacje oraz stan osobowy przeznaczony do realizacji umowy odpowiada warunkom określonym w SWZ oraz złożonej </w:t>
      </w:r>
      <w:r w:rsidR="0083270A" w:rsidRPr="006601F4">
        <w:rPr>
          <w:rFonts w:ascii="Calibri" w:hAnsi="Calibri" w:cs="Calibri"/>
          <w:sz w:val="20"/>
          <w:szCs w:val="20"/>
        </w:rPr>
        <w:t xml:space="preserve">przez Wykonawcę </w:t>
      </w:r>
      <w:r w:rsidRPr="006601F4">
        <w:rPr>
          <w:rFonts w:ascii="Calibri" w:hAnsi="Calibri" w:cs="Calibri"/>
          <w:sz w:val="20"/>
          <w:szCs w:val="20"/>
        </w:rPr>
        <w:t>ofercie przetargowej</w:t>
      </w:r>
      <w:r w:rsidR="00302632" w:rsidRPr="006601F4">
        <w:rPr>
          <w:rFonts w:ascii="Calibri" w:hAnsi="Calibri" w:cs="Calibri"/>
          <w:sz w:val="20"/>
          <w:szCs w:val="20"/>
        </w:rPr>
        <w:t>, w szczególności:</w:t>
      </w:r>
    </w:p>
    <w:p w14:paraId="0FA3F605" w14:textId="3EBBD856" w:rsidR="00A1384B" w:rsidRPr="006601F4" w:rsidRDefault="00F35750" w:rsidP="00246593">
      <w:pPr>
        <w:pStyle w:val="Akapitzlist"/>
        <w:numPr>
          <w:ilvl w:val="1"/>
          <w:numId w:val="7"/>
        </w:numPr>
        <w:tabs>
          <w:tab w:val="clear" w:pos="792"/>
          <w:tab w:val="num" w:pos="709"/>
        </w:tabs>
        <w:autoSpaceDE w:val="0"/>
        <w:autoSpaceDN w:val="0"/>
        <w:adjustRightInd w:val="0"/>
        <w:spacing w:line="276" w:lineRule="auto"/>
        <w:ind w:left="709" w:hanging="283"/>
        <w:rPr>
          <w:rFonts w:ascii="Calibri" w:hAnsi="Calibri" w:cs="Calibri"/>
          <w:sz w:val="20"/>
          <w:szCs w:val="20"/>
        </w:rPr>
      </w:pPr>
      <w:r w:rsidRPr="006601F4">
        <w:rPr>
          <w:rFonts w:ascii="Calibri" w:hAnsi="Calibri" w:cs="Calibri"/>
          <w:b/>
          <w:color w:val="000000"/>
          <w:sz w:val="20"/>
          <w:szCs w:val="20"/>
        </w:rPr>
        <w:t>Osob</w:t>
      </w:r>
      <w:r w:rsidR="00AE3708" w:rsidRPr="006601F4">
        <w:rPr>
          <w:rFonts w:ascii="Calibri" w:hAnsi="Calibri" w:cs="Calibri"/>
          <w:b/>
          <w:color w:val="000000"/>
          <w:sz w:val="20"/>
          <w:szCs w:val="20"/>
        </w:rPr>
        <w:t>y</w:t>
      </w:r>
      <w:r w:rsidRPr="006601F4">
        <w:rPr>
          <w:rFonts w:ascii="Calibri" w:hAnsi="Calibri" w:cs="Calibri"/>
          <w:b/>
          <w:color w:val="000000"/>
          <w:sz w:val="20"/>
          <w:szCs w:val="20"/>
        </w:rPr>
        <w:t xml:space="preserve"> realizując</w:t>
      </w:r>
      <w:r w:rsidR="00AE3708" w:rsidRPr="006601F4">
        <w:rPr>
          <w:rFonts w:ascii="Calibri" w:hAnsi="Calibri" w:cs="Calibri"/>
          <w:b/>
          <w:color w:val="000000"/>
          <w:sz w:val="20"/>
          <w:szCs w:val="20"/>
        </w:rPr>
        <w:t>e</w:t>
      </w:r>
      <w:r w:rsidRPr="006601F4">
        <w:rPr>
          <w:rFonts w:ascii="Calibri" w:hAnsi="Calibri" w:cs="Calibri"/>
          <w:b/>
          <w:color w:val="000000"/>
          <w:sz w:val="20"/>
          <w:szCs w:val="20"/>
        </w:rPr>
        <w:t xml:space="preserve"> zamówienie</w:t>
      </w:r>
      <w:r w:rsidR="00C256DB" w:rsidRPr="006601F4">
        <w:rPr>
          <w:rFonts w:ascii="Calibri" w:hAnsi="Calibri" w:cs="Calibri"/>
          <w:b/>
          <w:color w:val="000000"/>
          <w:sz w:val="20"/>
          <w:szCs w:val="20"/>
        </w:rPr>
        <w:t xml:space="preserve"> w zakresie</w:t>
      </w:r>
      <w:r w:rsidR="00A1384B" w:rsidRPr="006601F4">
        <w:rPr>
          <w:rFonts w:ascii="Calibri" w:hAnsi="Calibri" w:cs="Calibri"/>
          <w:b/>
          <w:color w:val="000000"/>
          <w:sz w:val="20"/>
          <w:szCs w:val="20"/>
        </w:rPr>
        <w:t>:</w:t>
      </w:r>
    </w:p>
    <w:p w14:paraId="7151613D" w14:textId="391019C0" w:rsidR="00A1384B" w:rsidRPr="00C65AE3" w:rsidRDefault="00613AB6" w:rsidP="00246593">
      <w:pPr>
        <w:pStyle w:val="Akapitzlist"/>
        <w:numPr>
          <w:ilvl w:val="0"/>
          <w:numId w:val="22"/>
        </w:numPr>
        <w:autoSpaceDE w:val="0"/>
        <w:autoSpaceDN w:val="0"/>
        <w:adjustRightInd w:val="0"/>
        <w:spacing w:line="276" w:lineRule="auto"/>
        <w:jc w:val="both"/>
        <w:rPr>
          <w:rFonts w:ascii="Calibri" w:hAnsi="Calibri" w:cs="Calibri"/>
          <w:sz w:val="20"/>
          <w:szCs w:val="20"/>
        </w:rPr>
      </w:pPr>
      <w:r>
        <w:rPr>
          <w:rFonts w:ascii="Calibri" w:hAnsi="Calibri" w:cs="Calibri"/>
          <w:b/>
          <w:bCs/>
          <w:color w:val="000000" w:themeColor="text1"/>
          <w:sz w:val="20"/>
          <w:szCs w:val="20"/>
        </w:rPr>
        <w:t>Fizjoterapeuta</w:t>
      </w:r>
      <w:r w:rsidR="00ED7601">
        <w:rPr>
          <w:rFonts w:ascii="Calibri" w:hAnsi="Calibri" w:cs="Calibri"/>
          <w:b/>
          <w:bCs/>
          <w:color w:val="000000" w:themeColor="text1"/>
          <w:sz w:val="20"/>
          <w:szCs w:val="20"/>
        </w:rPr>
        <w:t xml:space="preserve"> / rehabilitant</w:t>
      </w:r>
      <w:r w:rsidR="00372BAC">
        <w:rPr>
          <w:rFonts w:ascii="Calibri" w:hAnsi="Calibri" w:cs="Calibri"/>
          <w:b/>
          <w:bCs/>
          <w:color w:val="000000" w:themeColor="text1"/>
          <w:sz w:val="20"/>
          <w:szCs w:val="20"/>
        </w:rPr>
        <w:t xml:space="preserve">: </w:t>
      </w:r>
      <w:r w:rsidR="009E35E7" w:rsidRPr="006601F4">
        <w:rPr>
          <w:rFonts w:ascii="Calibri" w:hAnsi="Calibri" w:cs="Calibri"/>
          <w:sz w:val="20"/>
          <w:szCs w:val="20"/>
        </w:rPr>
        <w:t>………………………….</w:t>
      </w:r>
      <w:r w:rsidR="009E35E7">
        <w:rPr>
          <w:rFonts w:ascii="Calibri" w:hAnsi="Calibri" w:cs="Calibri"/>
          <w:sz w:val="20"/>
          <w:szCs w:val="20"/>
        </w:rPr>
        <w:t xml:space="preserve"> </w:t>
      </w:r>
      <w:r w:rsidR="009E35E7">
        <w:rPr>
          <w:rFonts w:ascii="Calibri" w:hAnsi="Calibri" w:cs="Calibri"/>
          <w:i/>
          <w:iCs/>
          <w:sz w:val="20"/>
          <w:szCs w:val="20"/>
        </w:rPr>
        <w:t>(imię i nazwisko) posiadający</w:t>
      </w:r>
      <w:r w:rsidR="007A2628">
        <w:rPr>
          <w:rFonts w:ascii="Calibri" w:hAnsi="Calibri" w:cs="Calibri"/>
          <w:i/>
          <w:iCs/>
          <w:sz w:val="20"/>
          <w:szCs w:val="20"/>
        </w:rPr>
        <w:t xml:space="preserve">/ca </w:t>
      </w:r>
      <w:r w:rsidR="007A2628" w:rsidRPr="00E21117">
        <w:rPr>
          <w:rFonts w:ascii="Calibri" w:hAnsi="Calibri" w:cs="Calibri"/>
          <w:color w:val="000000" w:themeColor="text1"/>
          <w:sz w:val="20"/>
          <w:szCs w:val="20"/>
          <w:lang w:eastAsia="en-US"/>
          <w14:ligatures w14:val="standardContextual"/>
        </w:rPr>
        <w:t>doświadczenie</w:t>
      </w:r>
      <w:r w:rsidR="007A2628">
        <w:rPr>
          <w:rFonts w:ascii="Calibri" w:hAnsi="Calibri" w:cs="Calibri"/>
          <w:color w:val="000000" w:themeColor="text1"/>
          <w:sz w:val="20"/>
          <w:szCs w:val="20"/>
          <w:lang w:eastAsia="en-US"/>
          <w14:ligatures w14:val="standardContextual"/>
        </w:rPr>
        <w:t xml:space="preserve"> </w:t>
      </w:r>
      <w:r w:rsidR="007A2628">
        <w:rPr>
          <w:rFonts w:ascii="Calibri" w:hAnsi="Calibri" w:cs="Calibri"/>
          <w:color w:val="000000" w:themeColor="text1"/>
          <w:sz w:val="20"/>
          <w:szCs w:val="20"/>
          <w:lang w:eastAsia="en-US"/>
          <w14:ligatures w14:val="standardContextual"/>
        </w:rPr>
        <w:br/>
      </w:r>
      <w:r w:rsidR="007A2628" w:rsidRPr="00E21117">
        <w:rPr>
          <w:rFonts w:ascii="Calibri" w:hAnsi="Calibri" w:cs="Calibri"/>
          <w:color w:val="000000" w:themeColor="text1"/>
          <w:sz w:val="20"/>
          <w:szCs w:val="20"/>
          <w:lang w:eastAsia="en-US"/>
          <w14:ligatures w14:val="standardContextual"/>
        </w:rPr>
        <w:t xml:space="preserve">i wykształcenie </w:t>
      </w:r>
      <w:r w:rsidR="007A2628">
        <w:rPr>
          <w:rFonts w:ascii="Calibri" w:hAnsi="Calibri" w:cs="Calibri"/>
          <w:color w:val="000000" w:themeColor="text1"/>
          <w:sz w:val="20"/>
          <w:szCs w:val="20"/>
          <w:lang w:eastAsia="en-US"/>
          <w14:ligatures w14:val="standardContextual"/>
        </w:rPr>
        <w:t xml:space="preserve">zgodne z </w:t>
      </w:r>
      <w:r w:rsidR="007A2628" w:rsidRPr="00E21117">
        <w:rPr>
          <w:rFonts w:ascii="Calibri" w:hAnsi="Calibri" w:cs="Calibri"/>
          <w:color w:val="000000" w:themeColor="text1"/>
          <w:sz w:val="20"/>
          <w:szCs w:val="20"/>
          <w:lang w:eastAsia="en-US"/>
          <w14:ligatures w14:val="standardContextual"/>
        </w:rPr>
        <w:t>wskazanym w opisie przedmiotu zamówienia</w:t>
      </w:r>
      <w:r w:rsidR="007A2628">
        <w:rPr>
          <w:rFonts w:ascii="Calibri" w:hAnsi="Calibri" w:cs="Calibri"/>
          <w:color w:val="000000" w:themeColor="text1"/>
          <w:sz w:val="20"/>
          <w:szCs w:val="20"/>
        </w:rPr>
        <w:t xml:space="preserve"> oraz ……. </w:t>
      </w:r>
      <w:r w:rsidR="007F30DB">
        <w:rPr>
          <w:rFonts w:asciiTheme="minorHAnsi" w:hAnsiTheme="minorHAnsi" w:cstheme="minorHAnsi"/>
          <w:b/>
          <w:bCs/>
          <w:sz w:val="20"/>
          <w:szCs w:val="20"/>
        </w:rPr>
        <w:t>letnie doświadczenie zawodowe w zawodzie fizjoterapeuty</w:t>
      </w:r>
      <w:r w:rsidR="00ED7601">
        <w:rPr>
          <w:rFonts w:asciiTheme="minorHAnsi" w:hAnsiTheme="minorHAnsi" w:cstheme="minorHAnsi"/>
          <w:b/>
          <w:bCs/>
          <w:sz w:val="20"/>
          <w:szCs w:val="20"/>
        </w:rPr>
        <w:t xml:space="preserve"> / </w:t>
      </w:r>
      <w:proofErr w:type="spellStart"/>
      <w:r w:rsidR="00ED7601">
        <w:rPr>
          <w:rFonts w:asciiTheme="minorHAnsi" w:hAnsiTheme="minorHAnsi" w:cstheme="minorHAnsi"/>
          <w:b/>
          <w:bCs/>
          <w:sz w:val="20"/>
          <w:szCs w:val="20"/>
        </w:rPr>
        <w:t>rahabilitanta</w:t>
      </w:r>
      <w:proofErr w:type="spellEnd"/>
      <w:r w:rsidR="00D51D6D">
        <w:rPr>
          <w:rFonts w:ascii="Calibri" w:hAnsi="Calibri" w:cs="Calibri"/>
          <w:color w:val="000000" w:themeColor="text1"/>
          <w:sz w:val="20"/>
          <w:szCs w:val="20"/>
        </w:rPr>
        <w:t>;</w:t>
      </w:r>
    </w:p>
    <w:p w14:paraId="053D5419" w14:textId="75188187" w:rsidR="00C65AE3" w:rsidRPr="00D51D6D" w:rsidRDefault="00280EF6" w:rsidP="00C65AE3">
      <w:pPr>
        <w:pStyle w:val="Akapitzlist"/>
        <w:numPr>
          <w:ilvl w:val="0"/>
          <w:numId w:val="22"/>
        </w:numPr>
        <w:autoSpaceDE w:val="0"/>
        <w:autoSpaceDN w:val="0"/>
        <w:adjustRightInd w:val="0"/>
        <w:spacing w:line="276" w:lineRule="auto"/>
        <w:jc w:val="both"/>
        <w:rPr>
          <w:rFonts w:ascii="Calibri" w:hAnsi="Calibri" w:cs="Calibri"/>
          <w:sz w:val="20"/>
          <w:szCs w:val="20"/>
        </w:rPr>
      </w:pPr>
      <w:r>
        <w:rPr>
          <w:rFonts w:ascii="Calibri" w:hAnsi="Calibri" w:cs="Calibri"/>
          <w:b/>
          <w:bCs/>
          <w:color w:val="000000" w:themeColor="text1"/>
          <w:sz w:val="20"/>
          <w:szCs w:val="20"/>
        </w:rPr>
        <w:t>…………..</w:t>
      </w:r>
      <w:r w:rsidR="00C65AE3">
        <w:rPr>
          <w:rFonts w:ascii="Calibri" w:hAnsi="Calibri" w:cs="Calibri"/>
          <w:color w:val="000000" w:themeColor="text1"/>
          <w:sz w:val="20"/>
          <w:szCs w:val="20"/>
        </w:rPr>
        <w:t>;</w:t>
      </w:r>
    </w:p>
    <w:p w14:paraId="06EE764E" w14:textId="77777777" w:rsidR="00C65AE3" w:rsidRPr="00D51D6D" w:rsidRDefault="00C65AE3" w:rsidP="00280EF6">
      <w:pPr>
        <w:pStyle w:val="Akapitzlist"/>
        <w:autoSpaceDE w:val="0"/>
        <w:autoSpaceDN w:val="0"/>
        <w:adjustRightInd w:val="0"/>
        <w:spacing w:line="276" w:lineRule="auto"/>
        <w:ind w:left="1152"/>
        <w:jc w:val="both"/>
        <w:rPr>
          <w:rFonts w:ascii="Calibri" w:hAnsi="Calibri" w:cs="Calibri"/>
          <w:sz w:val="20"/>
          <w:szCs w:val="20"/>
        </w:rPr>
      </w:pPr>
    </w:p>
    <w:p w14:paraId="4FD57933" w14:textId="3B692A48" w:rsidR="007429BC" w:rsidRDefault="00302632" w:rsidP="000C0982">
      <w:pPr>
        <w:pStyle w:val="Akapitzlist"/>
        <w:numPr>
          <w:ilvl w:val="0"/>
          <w:numId w:val="24"/>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Wykonawca może dokonać zmiany osób, o których mowa w ust. 1 powyżej wyłącznie za zgodą Zamawiającego </w:t>
      </w:r>
      <w:r w:rsidR="00A1384B" w:rsidRPr="007429BC">
        <w:rPr>
          <w:rFonts w:ascii="Calibri" w:hAnsi="Calibri" w:cs="Calibri"/>
          <w:sz w:val="20"/>
          <w:szCs w:val="20"/>
        </w:rPr>
        <w:t>a</w:t>
      </w:r>
      <w:r w:rsidRPr="007429BC">
        <w:rPr>
          <w:rFonts w:ascii="Calibri" w:hAnsi="Calibri" w:cs="Calibri"/>
          <w:sz w:val="20"/>
          <w:szCs w:val="20"/>
        </w:rPr>
        <w:t xml:space="preserve"> zmiana taka będzie wymagać zawarcia aneksu do umowy. Osoba/by odpowiedzialna/</w:t>
      </w:r>
      <w:proofErr w:type="spellStart"/>
      <w:r w:rsidRPr="007429BC">
        <w:rPr>
          <w:rFonts w:ascii="Calibri" w:hAnsi="Calibri" w:cs="Calibri"/>
          <w:sz w:val="20"/>
          <w:szCs w:val="20"/>
        </w:rPr>
        <w:t>ne</w:t>
      </w:r>
      <w:proofErr w:type="spellEnd"/>
      <w:r w:rsidRPr="007429BC">
        <w:rPr>
          <w:rFonts w:ascii="Calibri" w:hAnsi="Calibri" w:cs="Calibri"/>
          <w:sz w:val="20"/>
          <w:szCs w:val="20"/>
        </w:rPr>
        <w:t xml:space="preserve"> </w:t>
      </w:r>
      <w:r w:rsidRPr="007429BC">
        <w:rPr>
          <w:rFonts w:ascii="Calibri" w:hAnsi="Calibri" w:cs="Calibri"/>
          <w:sz w:val="20"/>
          <w:szCs w:val="20"/>
        </w:rPr>
        <w:lastRenderedPageBreak/>
        <w:t xml:space="preserve">za </w:t>
      </w:r>
      <w:r w:rsidR="00F169C7">
        <w:rPr>
          <w:rFonts w:ascii="Calibri" w:hAnsi="Calibri" w:cs="Calibri"/>
          <w:sz w:val="20"/>
          <w:szCs w:val="20"/>
        </w:rPr>
        <w:t xml:space="preserve">realizację </w:t>
      </w:r>
      <w:r w:rsidR="004D4AA7">
        <w:rPr>
          <w:rFonts w:ascii="Calibri" w:hAnsi="Calibri" w:cs="Calibri"/>
          <w:sz w:val="20"/>
          <w:szCs w:val="20"/>
        </w:rPr>
        <w:t>usługi</w:t>
      </w:r>
      <w:r w:rsidRPr="007429BC">
        <w:rPr>
          <w:rFonts w:ascii="Calibri" w:hAnsi="Calibri" w:cs="Calibri"/>
          <w:sz w:val="20"/>
          <w:szCs w:val="20"/>
        </w:rPr>
        <w:t xml:space="preserve"> </w:t>
      </w:r>
      <w:r w:rsidR="007A1107" w:rsidRPr="007429BC">
        <w:rPr>
          <w:rFonts w:ascii="Calibri" w:hAnsi="Calibri" w:cs="Calibri"/>
          <w:sz w:val="20"/>
          <w:szCs w:val="20"/>
        </w:rPr>
        <w:t>muszą</w:t>
      </w:r>
      <w:r w:rsidRPr="007429BC">
        <w:rPr>
          <w:rFonts w:ascii="Calibri" w:hAnsi="Calibri" w:cs="Calibri"/>
          <w:sz w:val="20"/>
          <w:szCs w:val="20"/>
        </w:rPr>
        <w:t xml:space="preserve"> posiadać kwalifikacje</w:t>
      </w:r>
      <w:r w:rsidR="004D4AA7">
        <w:rPr>
          <w:rFonts w:ascii="Calibri" w:hAnsi="Calibri" w:cs="Calibri"/>
          <w:sz w:val="20"/>
          <w:szCs w:val="20"/>
        </w:rPr>
        <w:t xml:space="preserve"> i doświadczenie nie gorsze</w:t>
      </w:r>
      <w:r w:rsidRPr="007429BC">
        <w:rPr>
          <w:rFonts w:ascii="Calibri" w:hAnsi="Calibri" w:cs="Calibri"/>
          <w:sz w:val="20"/>
          <w:szCs w:val="20"/>
        </w:rPr>
        <w:t xml:space="preserve">, o których mowa </w:t>
      </w:r>
      <w:r w:rsidR="00C256DB" w:rsidRPr="007429BC">
        <w:rPr>
          <w:rFonts w:ascii="Calibri" w:hAnsi="Calibri" w:cs="Calibri"/>
          <w:sz w:val="20"/>
          <w:szCs w:val="20"/>
        </w:rPr>
        <w:t>w treści SWZ</w:t>
      </w:r>
      <w:r w:rsidR="004D4AA7">
        <w:rPr>
          <w:rFonts w:ascii="Calibri" w:hAnsi="Calibri" w:cs="Calibri"/>
          <w:sz w:val="20"/>
          <w:szCs w:val="20"/>
        </w:rPr>
        <w:t xml:space="preserve"> i wynikające z treści złożonej oferty</w:t>
      </w:r>
      <w:r w:rsidR="00C256DB" w:rsidRPr="007429BC">
        <w:rPr>
          <w:rFonts w:ascii="Calibri" w:hAnsi="Calibri" w:cs="Calibri"/>
          <w:sz w:val="20"/>
          <w:szCs w:val="20"/>
        </w:rPr>
        <w:t>.</w:t>
      </w:r>
    </w:p>
    <w:p w14:paraId="454BFB09" w14:textId="77777777" w:rsidR="00D919FA" w:rsidRDefault="008E4D9E" w:rsidP="000C0982">
      <w:pPr>
        <w:pStyle w:val="Akapitzlist"/>
        <w:numPr>
          <w:ilvl w:val="0"/>
          <w:numId w:val="24"/>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Do wzajemnego współdziałania </w:t>
      </w:r>
      <w:r w:rsidR="00E276C3" w:rsidRPr="007429BC">
        <w:rPr>
          <w:rFonts w:ascii="Calibri" w:hAnsi="Calibri" w:cs="Calibri"/>
          <w:sz w:val="20"/>
          <w:szCs w:val="20"/>
        </w:rPr>
        <w:t>przy wykonaniu</w:t>
      </w:r>
      <w:r w:rsidR="00503132" w:rsidRPr="007429BC">
        <w:rPr>
          <w:rFonts w:ascii="Calibri" w:hAnsi="Calibri" w:cs="Calibri"/>
          <w:sz w:val="20"/>
          <w:szCs w:val="20"/>
        </w:rPr>
        <w:t xml:space="preserve"> postanowień umowy</w:t>
      </w:r>
      <w:r w:rsidR="00E276C3" w:rsidRPr="007429BC">
        <w:rPr>
          <w:rFonts w:ascii="Calibri" w:hAnsi="Calibri" w:cs="Calibri"/>
          <w:sz w:val="20"/>
          <w:szCs w:val="20"/>
        </w:rPr>
        <w:t xml:space="preserve"> i nadzoru nad prawidłową realizacją umowy</w:t>
      </w:r>
      <w:r w:rsidR="00B80ED1" w:rsidRPr="007429BC">
        <w:rPr>
          <w:rFonts w:ascii="Calibri" w:hAnsi="Calibri" w:cs="Calibri"/>
          <w:sz w:val="20"/>
          <w:szCs w:val="20"/>
        </w:rPr>
        <w:t xml:space="preserve"> </w:t>
      </w:r>
      <w:r w:rsidR="00E276C3" w:rsidRPr="007429BC">
        <w:rPr>
          <w:rFonts w:ascii="Calibri" w:hAnsi="Calibri" w:cs="Calibri"/>
          <w:sz w:val="20"/>
          <w:szCs w:val="20"/>
        </w:rPr>
        <w:t>Strony wyznaczają osoby:</w:t>
      </w:r>
    </w:p>
    <w:p w14:paraId="1493CA87" w14:textId="77777777" w:rsidR="00D919FA" w:rsidRDefault="00E276C3" w:rsidP="000C0982">
      <w:pPr>
        <w:pStyle w:val="Akapitzlist"/>
        <w:numPr>
          <w:ilvl w:val="0"/>
          <w:numId w:val="29"/>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Zamawiającego:</w:t>
      </w:r>
    </w:p>
    <w:p w14:paraId="07CE6A02" w14:textId="77777777" w:rsidR="00D919FA" w:rsidRDefault="00E276C3" w:rsidP="000C0982">
      <w:pPr>
        <w:pStyle w:val="Akapitzlist"/>
        <w:numPr>
          <w:ilvl w:val="0"/>
          <w:numId w:val="30"/>
        </w:numPr>
        <w:spacing w:line="276" w:lineRule="auto"/>
        <w:ind w:left="993" w:hanging="284"/>
        <w:jc w:val="both"/>
        <w:rPr>
          <w:rFonts w:ascii="Calibri" w:hAnsi="Calibri" w:cs="Calibri"/>
          <w:sz w:val="20"/>
          <w:szCs w:val="20"/>
        </w:rPr>
      </w:pPr>
      <w:r w:rsidRPr="00D919FA">
        <w:rPr>
          <w:rFonts w:ascii="Calibri" w:hAnsi="Calibri" w:cs="Calibri"/>
          <w:sz w:val="20"/>
          <w:szCs w:val="20"/>
        </w:rPr>
        <w:t xml:space="preserve">…………………………………, </w:t>
      </w:r>
    </w:p>
    <w:p w14:paraId="73E20E14" w14:textId="47AB0AE9" w:rsidR="00A3769D" w:rsidRPr="00D919FA" w:rsidRDefault="00A3769D" w:rsidP="000C0982">
      <w:pPr>
        <w:pStyle w:val="Akapitzlist"/>
        <w:numPr>
          <w:ilvl w:val="0"/>
          <w:numId w:val="30"/>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2430595" w14:textId="207CD58E" w:rsidR="00E276C3" w:rsidRPr="00D919FA" w:rsidRDefault="00E276C3" w:rsidP="000C0982">
      <w:pPr>
        <w:pStyle w:val="Akapitzlist"/>
        <w:numPr>
          <w:ilvl w:val="0"/>
          <w:numId w:val="29"/>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Wykonawcę:</w:t>
      </w:r>
    </w:p>
    <w:p w14:paraId="4891B2C2" w14:textId="77777777" w:rsidR="00D919FA" w:rsidRDefault="00A3769D" w:rsidP="000C0982">
      <w:pPr>
        <w:pStyle w:val="Akapitzlist"/>
        <w:numPr>
          <w:ilvl w:val="0"/>
          <w:numId w:val="31"/>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6D952F24" w14:textId="05F2A432" w:rsidR="00A3769D" w:rsidRPr="00D919FA" w:rsidRDefault="00A3769D" w:rsidP="000C0982">
      <w:pPr>
        <w:pStyle w:val="Akapitzlist"/>
        <w:numPr>
          <w:ilvl w:val="0"/>
          <w:numId w:val="31"/>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8DB79D9" w14:textId="77777777" w:rsidR="007429BC" w:rsidRDefault="00A3769D" w:rsidP="000C0982">
      <w:pPr>
        <w:pStyle w:val="Akapitzlist"/>
        <w:numPr>
          <w:ilvl w:val="0"/>
          <w:numId w:val="24"/>
        </w:numPr>
        <w:spacing w:line="276" w:lineRule="auto"/>
        <w:ind w:left="426" w:hanging="426"/>
        <w:jc w:val="both"/>
        <w:rPr>
          <w:rFonts w:ascii="Calibri" w:hAnsi="Calibri" w:cs="Calibri"/>
          <w:sz w:val="20"/>
          <w:szCs w:val="20"/>
        </w:rPr>
      </w:pPr>
      <w:r w:rsidRPr="007429BC">
        <w:rPr>
          <w:rFonts w:ascii="Calibri" w:hAnsi="Calibri" w:cs="Calibri"/>
          <w:sz w:val="20"/>
          <w:szCs w:val="20"/>
        </w:rPr>
        <w:t>Potrzeby,</w:t>
      </w:r>
      <w:r w:rsidR="00F73762" w:rsidRPr="007429BC">
        <w:rPr>
          <w:rFonts w:ascii="Calibri" w:hAnsi="Calibri" w:cs="Calibri"/>
          <w:sz w:val="20"/>
          <w:szCs w:val="20"/>
        </w:rPr>
        <w:t xml:space="preserve"> uzgodnie</w:t>
      </w:r>
      <w:r w:rsidRPr="007429BC">
        <w:rPr>
          <w:rFonts w:ascii="Calibri" w:hAnsi="Calibri" w:cs="Calibri"/>
          <w:sz w:val="20"/>
          <w:szCs w:val="20"/>
        </w:rPr>
        <w:t>nia i informacje związane</w:t>
      </w:r>
      <w:r w:rsidR="00B80ED1" w:rsidRPr="007429BC">
        <w:rPr>
          <w:rFonts w:ascii="Calibri" w:hAnsi="Calibri" w:cs="Calibri"/>
          <w:sz w:val="20"/>
          <w:szCs w:val="20"/>
        </w:rPr>
        <w:t xml:space="preserve"> </w:t>
      </w:r>
      <w:r w:rsidR="00F73762" w:rsidRPr="007429BC">
        <w:rPr>
          <w:rFonts w:ascii="Calibri" w:hAnsi="Calibri" w:cs="Calibri"/>
          <w:sz w:val="20"/>
          <w:szCs w:val="20"/>
        </w:rPr>
        <w:t xml:space="preserve">z </w:t>
      </w:r>
      <w:r w:rsidRPr="007429BC">
        <w:rPr>
          <w:rFonts w:ascii="Calibri" w:hAnsi="Calibri" w:cs="Calibri"/>
          <w:sz w:val="20"/>
          <w:szCs w:val="20"/>
        </w:rPr>
        <w:t>wykonaniem przedmiotu</w:t>
      </w:r>
      <w:r w:rsidR="00F73762" w:rsidRPr="007429BC">
        <w:rPr>
          <w:rFonts w:ascii="Calibri" w:hAnsi="Calibri" w:cs="Calibri"/>
          <w:sz w:val="20"/>
          <w:szCs w:val="20"/>
        </w:rPr>
        <w:t xml:space="preserve"> umowy </w:t>
      </w:r>
      <w:r w:rsidRPr="007429BC">
        <w:rPr>
          <w:rFonts w:ascii="Calibri" w:hAnsi="Calibri" w:cs="Calibri"/>
          <w:sz w:val="20"/>
          <w:szCs w:val="20"/>
        </w:rPr>
        <w:t xml:space="preserve">przekazywane będą </w:t>
      </w:r>
      <w:r w:rsidR="002D1C14" w:rsidRPr="007429BC">
        <w:rPr>
          <w:rFonts w:ascii="Calibri" w:hAnsi="Calibri" w:cs="Calibri"/>
          <w:sz w:val="20"/>
          <w:szCs w:val="20"/>
        </w:rPr>
        <w:t xml:space="preserve">pisemnie lub drogą elektroniczną </w:t>
      </w:r>
      <w:r w:rsidRPr="007429BC">
        <w:rPr>
          <w:rFonts w:ascii="Calibri" w:hAnsi="Calibri" w:cs="Calibri"/>
          <w:sz w:val="20"/>
          <w:szCs w:val="20"/>
        </w:rPr>
        <w:t xml:space="preserve">przez ustanowione w ust. </w:t>
      </w:r>
      <w:r w:rsidR="001D1B69" w:rsidRPr="007429BC">
        <w:rPr>
          <w:rFonts w:ascii="Calibri" w:hAnsi="Calibri" w:cs="Calibri"/>
          <w:sz w:val="20"/>
          <w:szCs w:val="20"/>
        </w:rPr>
        <w:t>3 powyżej</w:t>
      </w:r>
      <w:r w:rsidRPr="007429BC">
        <w:rPr>
          <w:rFonts w:ascii="Calibri" w:hAnsi="Calibri" w:cs="Calibri"/>
          <w:sz w:val="20"/>
          <w:szCs w:val="20"/>
        </w:rPr>
        <w:t xml:space="preserve"> osoby. Strony zobowiązują się wzajemnie niezwłocznie informować w formie pisemnej o wszelkich zmianach dotyczących osób kontaktowych oraz danych kontaktowych wskazanych powyżej</w:t>
      </w:r>
      <w:r w:rsidR="008629A9" w:rsidRPr="007429BC">
        <w:rPr>
          <w:rFonts w:ascii="Calibri" w:hAnsi="Calibri" w:cs="Calibri"/>
          <w:sz w:val="20"/>
          <w:szCs w:val="20"/>
        </w:rPr>
        <w:t>, pod rygorem uznania wysłania korespondencji pod ostatnio znany adres za skutecznie doręczoną, na co Wykonawca wyraża zgodę</w:t>
      </w:r>
      <w:r w:rsidRPr="007429BC">
        <w:rPr>
          <w:rFonts w:ascii="Calibri" w:hAnsi="Calibri" w:cs="Calibri"/>
          <w:sz w:val="20"/>
          <w:szCs w:val="20"/>
        </w:rPr>
        <w:t>. Zmiana ta nie wymaga zmiany umowy.</w:t>
      </w:r>
    </w:p>
    <w:p w14:paraId="67D613B7" w14:textId="356A44BB" w:rsidR="00A3769D" w:rsidRPr="007429BC" w:rsidRDefault="00A3769D" w:rsidP="000C0982">
      <w:pPr>
        <w:pStyle w:val="Akapitzlist"/>
        <w:numPr>
          <w:ilvl w:val="0"/>
          <w:numId w:val="24"/>
        </w:numPr>
        <w:spacing w:line="276" w:lineRule="auto"/>
        <w:ind w:left="426" w:hanging="426"/>
        <w:jc w:val="both"/>
        <w:rPr>
          <w:rFonts w:ascii="Calibri" w:hAnsi="Calibri" w:cs="Calibri"/>
          <w:sz w:val="20"/>
          <w:szCs w:val="20"/>
        </w:rPr>
      </w:pPr>
      <w:r w:rsidRPr="007429BC">
        <w:rPr>
          <w:rFonts w:ascii="Calibri" w:hAnsi="Calibri" w:cs="Calibri"/>
          <w:sz w:val="20"/>
          <w:szCs w:val="20"/>
        </w:rPr>
        <w:t>Strony ustalają następujące adresy korespondencji i adresy mailowe:</w:t>
      </w:r>
    </w:p>
    <w:p w14:paraId="1ABF442D" w14:textId="050A5BAC" w:rsidR="00A3769D" w:rsidRPr="007429BC" w:rsidRDefault="00A3769D" w:rsidP="000C0982">
      <w:pPr>
        <w:pStyle w:val="Akapitzlist"/>
        <w:numPr>
          <w:ilvl w:val="1"/>
          <w:numId w:val="25"/>
        </w:numPr>
        <w:spacing w:line="276" w:lineRule="auto"/>
        <w:ind w:left="709" w:hanging="283"/>
        <w:jc w:val="both"/>
        <w:rPr>
          <w:rFonts w:ascii="Calibri" w:hAnsi="Calibri" w:cs="Calibri"/>
          <w:sz w:val="20"/>
          <w:szCs w:val="20"/>
        </w:rPr>
      </w:pPr>
      <w:r w:rsidRPr="007429BC">
        <w:rPr>
          <w:rFonts w:ascii="Calibri" w:hAnsi="Calibri" w:cs="Calibri"/>
          <w:sz w:val="20"/>
          <w:szCs w:val="20"/>
        </w:rPr>
        <w:t>adresem korespondencyjnym właściwym dla Wykonawcy jest:….</w:t>
      </w:r>
    </w:p>
    <w:p w14:paraId="36A72D04" w14:textId="7FDA5057" w:rsidR="00A3769D" w:rsidRPr="007429BC" w:rsidRDefault="00A3769D" w:rsidP="000C0982">
      <w:pPr>
        <w:pStyle w:val="Akapitzlist"/>
        <w:numPr>
          <w:ilvl w:val="1"/>
          <w:numId w:val="25"/>
        </w:numPr>
        <w:spacing w:line="276" w:lineRule="auto"/>
        <w:ind w:left="709" w:hanging="283"/>
        <w:jc w:val="both"/>
        <w:rPr>
          <w:rFonts w:ascii="Calibri" w:hAnsi="Calibri" w:cs="Calibri"/>
          <w:sz w:val="20"/>
          <w:szCs w:val="20"/>
        </w:rPr>
      </w:pPr>
      <w:r w:rsidRPr="007429BC">
        <w:rPr>
          <w:rFonts w:ascii="Calibri" w:hAnsi="Calibri" w:cs="Calibri"/>
          <w:sz w:val="20"/>
          <w:szCs w:val="20"/>
        </w:rPr>
        <w:t>adresem mailowym właściwym dla Wykonawcy jest:</w:t>
      </w:r>
      <w:r w:rsidR="00B80ED1" w:rsidRPr="007429BC">
        <w:rPr>
          <w:rFonts w:ascii="Calibri" w:hAnsi="Calibri" w:cs="Calibri"/>
          <w:sz w:val="20"/>
          <w:szCs w:val="20"/>
        </w:rPr>
        <w:t xml:space="preserve"> </w:t>
      </w:r>
      <w:r w:rsidRPr="007429BC">
        <w:rPr>
          <w:rFonts w:ascii="Calibri" w:hAnsi="Calibri" w:cs="Calibri"/>
          <w:sz w:val="20"/>
          <w:szCs w:val="20"/>
        </w:rPr>
        <w:t>……..</w:t>
      </w:r>
    </w:p>
    <w:p w14:paraId="4676D4E9" w14:textId="4F53201A" w:rsidR="00A3769D" w:rsidRPr="007429BC" w:rsidRDefault="00A3769D" w:rsidP="000C0982">
      <w:pPr>
        <w:pStyle w:val="Akapitzlist"/>
        <w:numPr>
          <w:ilvl w:val="1"/>
          <w:numId w:val="25"/>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korespondencyjnym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57D2BC0B" w14:textId="43036A39" w:rsidR="00A3769D" w:rsidRPr="007429BC" w:rsidRDefault="00A3769D" w:rsidP="000C0982">
      <w:pPr>
        <w:pStyle w:val="Akapitzlist"/>
        <w:numPr>
          <w:ilvl w:val="1"/>
          <w:numId w:val="25"/>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w:t>
      </w:r>
      <w:r w:rsidR="008629A9" w:rsidRPr="007429BC">
        <w:rPr>
          <w:rFonts w:ascii="Calibri" w:hAnsi="Calibri" w:cs="Calibri"/>
          <w:sz w:val="20"/>
          <w:szCs w:val="20"/>
        </w:rPr>
        <w:t>mailowym</w:t>
      </w:r>
      <w:r w:rsidRPr="007429BC">
        <w:rPr>
          <w:rFonts w:ascii="Calibri" w:hAnsi="Calibri" w:cs="Calibri"/>
          <w:sz w:val="20"/>
          <w:szCs w:val="20"/>
        </w:rPr>
        <w:t xml:space="preserve">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3461C300" w14:textId="77777777" w:rsidR="00746B34" w:rsidRDefault="008629A9" w:rsidP="000C0982">
      <w:pPr>
        <w:pStyle w:val="Akapitzlist"/>
        <w:numPr>
          <w:ilvl w:val="0"/>
          <w:numId w:val="26"/>
        </w:numPr>
        <w:spacing w:line="276" w:lineRule="auto"/>
        <w:ind w:left="426" w:hanging="426"/>
        <w:jc w:val="both"/>
        <w:rPr>
          <w:rFonts w:ascii="Calibri" w:hAnsi="Calibri" w:cs="Calibri"/>
          <w:sz w:val="20"/>
          <w:szCs w:val="20"/>
        </w:rPr>
      </w:pPr>
      <w:r w:rsidRPr="007429BC">
        <w:rPr>
          <w:rFonts w:ascii="Calibri" w:hAnsi="Calibri" w:cs="Calibri"/>
          <w:sz w:val="20"/>
          <w:szCs w:val="20"/>
        </w:rPr>
        <w:t>Zmiana adresu do korespondencji i adresu mailowego odbywa się za pisemnym powiadomieniem drugiej strony. Zmiana ta nie wymaga zmiany umowy.</w:t>
      </w:r>
    </w:p>
    <w:p w14:paraId="6732D862" w14:textId="6AFE2F19" w:rsidR="00E02052" w:rsidRPr="00746B34" w:rsidRDefault="00E02052" w:rsidP="000C0982">
      <w:pPr>
        <w:pStyle w:val="Akapitzlist"/>
        <w:numPr>
          <w:ilvl w:val="0"/>
          <w:numId w:val="26"/>
        </w:numPr>
        <w:spacing w:line="276" w:lineRule="auto"/>
        <w:ind w:left="426" w:hanging="426"/>
        <w:jc w:val="both"/>
        <w:rPr>
          <w:rFonts w:ascii="Calibri" w:hAnsi="Calibri" w:cs="Calibri"/>
          <w:sz w:val="20"/>
          <w:szCs w:val="20"/>
        </w:rPr>
      </w:pPr>
      <w:r w:rsidRPr="00746B34">
        <w:rPr>
          <w:rFonts w:ascii="Calibri" w:hAnsi="Calibri" w:cs="Calibri"/>
          <w:sz w:val="20"/>
          <w:szCs w:val="20"/>
        </w:rPr>
        <w:t>Zamawiający będzie porozumiewał się z Wykonawcą w następujący sposób:</w:t>
      </w:r>
    </w:p>
    <w:p w14:paraId="253A9191" w14:textId="77777777" w:rsidR="00746B34" w:rsidRDefault="00E02052" w:rsidP="000C0982">
      <w:pPr>
        <w:pStyle w:val="Akapitzlist"/>
        <w:numPr>
          <w:ilvl w:val="0"/>
          <w:numId w:val="27"/>
        </w:numPr>
        <w:spacing w:line="276" w:lineRule="auto"/>
        <w:ind w:hanging="294"/>
        <w:jc w:val="both"/>
        <w:rPr>
          <w:rFonts w:ascii="Calibri" w:hAnsi="Calibri" w:cs="Calibri"/>
          <w:sz w:val="20"/>
          <w:szCs w:val="20"/>
        </w:rPr>
      </w:pPr>
      <w:r w:rsidRPr="00746B34">
        <w:rPr>
          <w:rFonts w:ascii="Calibri" w:hAnsi="Calibri" w:cs="Calibri"/>
          <w:sz w:val="20"/>
          <w:szCs w:val="20"/>
        </w:rPr>
        <w:t>w formie pisemnej,</w:t>
      </w:r>
      <w:r w:rsidR="0083270A" w:rsidRPr="00746B34">
        <w:rPr>
          <w:rFonts w:ascii="Calibri" w:hAnsi="Calibri" w:cs="Calibri"/>
          <w:sz w:val="20"/>
          <w:szCs w:val="20"/>
        </w:rPr>
        <w:t xml:space="preserve"> przy czym</w:t>
      </w:r>
      <w:r w:rsidRPr="00746B34">
        <w:rPr>
          <w:rFonts w:ascii="Calibri" w:hAnsi="Calibri" w:cs="Calibri"/>
          <w:sz w:val="20"/>
          <w:szCs w:val="20"/>
        </w:rPr>
        <w:t xml:space="preserve"> nadanie listu poleconego w placówce operatora pocztowego na adres wskazany przez Wykonawcę</w:t>
      </w:r>
      <w:r w:rsidR="0083270A" w:rsidRPr="00746B34">
        <w:rPr>
          <w:rFonts w:ascii="Calibri" w:hAnsi="Calibri" w:cs="Calibri"/>
          <w:sz w:val="20"/>
          <w:szCs w:val="20"/>
        </w:rPr>
        <w:t xml:space="preserve"> </w:t>
      </w:r>
      <w:r w:rsidR="00302632" w:rsidRPr="00746B34">
        <w:rPr>
          <w:rFonts w:ascii="Calibri" w:hAnsi="Calibri" w:cs="Calibri"/>
          <w:sz w:val="20"/>
          <w:szCs w:val="20"/>
        </w:rPr>
        <w:t>w ust. 5</w:t>
      </w:r>
      <w:r w:rsidR="008629A9" w:rsidRPr="00746B34">
        <w:rPr>
          <w:rFonts w:ascii="Calibri" w:hAnsi="Calibri" w:cs="Calibri"/>
          <w:sz w:val="20"/>
          <w:szCs w:val="20"/>
        </w:rPr>
        <w:t xml:space="preserve"> pkt 1) powyżej</w:t>
      </w:r>
      <w:r w:rsidRPr="00746B34">
        <w:rPr>
          <w:rFonts w:ascii="Calibri" w:hAnsi="Calibri" w:cs="Calibri"/>
          <w:sz w:val="20"/>
          <w:szCs w:val="20"/>
        </w:rPr>
        <w:t>, traktuje się jako s</w:t>
      </w:r>
      <w:r w:rsidR="00FC38B9" w:rsidRPr="00746B34">
        <w:rPr>
          <w:rFonts w:ascii="Calibri" w:hAnsi="Calibri" w:cs="Calibri"/>
          <w:sz w:val="20"/>
          <w:szCs w:val="20"/>
        </w:rPr>
        <w:t>kuteczne doręczenie w terminie 5</w:t>
      </w:r>
      <w:r w:rsidRPr="00746B34">
        <w:rPr>
          <w:rFonts w:ascii="Calibri" w:hAnsi="Calibri" w:cs="Calibri"/>
          <w:sz w:val="20"/>
          <w:szCs w:val="20"/>
        </w:rPr>
        <w:t xml:space="preserve"> dni</w:t>
      </w:r>
      <w:r w:rsidR="00B80ED1" w:rsidRPr="00746B34">
        <w:rPr>
          <w:rFonts w:ascii="Calibri" w:hAnsi="Calibri" w:cs="Calibri"/>
          <w:sz w:val="20"/>
          <w:szCs w:val="20"/>
        </w:rPr>
        <w:t xml:space="preserve"> </w:t>
      </w:r>
      <w:r w:rsidR="00FC38B9" w:rsidRPr="00746B34">
        <w:rPr>
          <w:rFonts w:ascii="Calibri" w:hAnsi="Calibri" w:cs="Calibri"/>
          <w:sz w:val="20"/>
          <w:szCs w:val="20"/>
        </w:rPr>
        <w:t xml:space="preserve">roboczych </w:t>
      </w:r>
      <w:r w:rsidRPr="00746B34">
        <w:rPr>
          <w:rFonts w:ascii="Calibri" w:hAnsi="Calibri" w:cs="Calibri"/>
          <w:sz w:val="20"/>
          <w:szCs w:val="20"/>
        </w:rPr>
        <w:t>od daty nadania, na co Wykonawca wyraża zgodę;</w:t>
      </w:r>
    </w:p>
    <w:p w14:paraId="68FE781F" w14:textId="77777777" w:rsidR="00746B34" w:rsidRDefault="00E02052" w:rsidP="000C0982">
      <w:pPr>
        <w:pStyle w:val="Akapitzlist"/>
        <w:numPr>
          <w:ilvl w:val="0"/>
          <w:numId w:val="27"/>
        </w:numPr>
        <w:spacing w:line="276" w:lineRule="auto"/>
        <w:ind w:hanging="294"/>
        <w:jc w:val="both"/>
        <w:rPr>
          <w:rFonts w:ascii="Calibri" w:hAnsi="Calibri" w:cs="Calibri"/>
          <w:sz w:val="20"/>
          <w:szCs w:val="20"/>
        </w:rPr>
      </w:pPr>
      <w:r w:rsidRPr="00746B34">
        <w:rPr>
          <w:rFonts w:ascii="Calibri" w:hAnsi="Calibri" w:cs="Calibri"/>
          <w:sz w:val="20"/>
          <w:szCs w:val="20"/>
        </w:rPr>
        <w:t>drogą elektroniczną, nadanie e-maila stanowi skuteczne doręczenie w dacie nadania</w:t>
      </w:r>
      <w:r w:rsidR="00B80ED1" w:rsidRPr="00746B34">
        <w:rPr>
          <w:rFonts w:ascii="Calibri" w:hAnsi="Calibri" w:cs="Calibri"/>
          <w:sz w:val="20"/>
          <w:szCs w:val="20"/>
        </w:rPr>
        <w:t xml:space="preserve"> </w:t>
      </w:r>
      <w:r w:rsidRPr="00746B34">
        <w:rPr>
          <w:rFonts w:ascii="Calibri" w:hAnsi="Calibri" w:cs="Calibri"/>
          <w:sz w:val="20"/>
          <w:szCs w:val="20"/>
        </w:rPr>
        <w:t>e-maila;</w:t>
      </w:r>
    </w:p>
    <w:p w14:paraId="44B33D55" w14:textId="56968F26" w:rsidR="00E02052" w:rsidRPr="00746B34" w:rsidRDefault="00E02052" w:rsidP="000C0982">
      <w:pPr>
        <w:pStyle w:val="Akapitzlist"/>
        <w:numPr>
          <w:ilvl w:val="0"/>
          <w:numId w:val="27"/>
        </w:numPr>
        <w:spacing w:line="276" w:lineRule="auto"/>
        <w:ind w:hanging="294"/>
        <w:jc w:val="both"/>
        <w:rPr>
          <w:rFonts w:ascii="Calibri" w:hAnsi="Calibri" w:cs="Calibri"/>
          <w:sz w:val="20"/>
          <w:szCs w:val="20"/>
        </w:rPr>
      </w:pPr>
      <w:r w:rsidRPr="00746B34">
        <w:rPr>
          <w:rFonts w:ascii="Calibri" w:hAnsi="Calibri" w:cs="Calibri"/>
          <w:sz w:val="20"/>
          <w:szCs w:val="20"/>
        </w:rPr>
        <w:t>lub osobiście, Zamawiający będzie przekazywał pisma Wykonawcy za potwierdzeniem ich odbioru.</w:t>
      </w:r>
    </w:p>
    <w:p w14:paraId="1B3C4D6F" w14:textId="77777777" w:rsidR="00E176FA" w:rsidRDefault="008629A9" w:rsidP="000C0982">
      <w:pPr>
        <w:pStyle w:val="Akapitzlist"/>
        <w:numPr>
          <w:ilvl w:val="0"/>
          <w:numId w:val="28"/>
        </w:numPr>
        <w:spacing w:line="276" w:lineRule="auto"/>
        <w:ind w:left="426" w:hanging="426"/>
        <w:jc w:val="both"/>
        <w:rPr>
          <w:rFonts w:ascii="Calibri" w:hAnsi="Calibri" w:cs="Calibri"/>
          <w:sz w:val="20"/>
          <w:szCs w:val="20"/>
        </w:rPr>
      </w:pPr>
      <w:r w:rsidRPr="00746B34">
        <w:rPr>
          <w:rFonts w:ascii="Calibri" w:hAnsi="Calibri" w:cs="Calibri"/>
          <w:sz w:val="20"/>
          <w:szCs w:val="20"/>
        </w:rPr>
        <w:t xml:space="preserve">Zamawiający powiadamia Wykonawcę o wszelkich wadach i </w:t>
      </w:r>
      <w:r w:rsidR="00412EB2">
        <w:rPr>
          <w:rFonts w:ascii="Calibri" w:hAnsi="Calibri" w:cs="Calibri"/>
          <w:sz w:val="20"/>
          <w:szCs w:val="20"/>
        </w:rPr>
        <w:t>problemach</w:t>
      </w:r>
      <w:r w:rsidR="00E176FA">
        <w:rPr>
          <w:rFonts w:ascii="Calibri" w:hAnsi="Calibri" w:cs="Calibri"/>
          <w:sz w:val="20"/>
          <w:szCs w:val="20"/>
        </w:rPr>
        <w:t xml:space="preserve"> związanych z realizacją</w:t>
      </w:r>
      <w:r w:rsidRPr="00746B34">
        <w:rPr>
          <w:rFonts w:ascii="Calibri" w:hAnsi="Calibri" w:cs="Calibri"/>
          <w:sz w:val="20"/>
          <w:szCs w:val="20"/>
        </w:rPr>
        <w:t xml:space="preserve"> przedmiotu zamówienia oraz dokonuje wszelkich zgłoszeń, których zakres objęty jest umową zarówno w</w:t>
      </w:r>
      <w:r w:rsidR="00D320B4" w:rsidRPr="00746B34">
        <w:rPr>
          <w:rFonts w:ascii="Calibri" w:hAnsi="Calibri" w:cs="Calibri"/>
          <w:sz w:val="20"/>
          <w:szCs w:val="20"/>
        </w:rPr>
        <w:t xml:space="preserve"> trakcie realizacji umowy jak i </w:t>
      </w:r>
      <w:r w:rsidRPr="00746B34">
        <w:rPr>
          <w:rFonts w:ascii="Calibri" w:hAnsi="Calibri" w:cs="Calibri"/>
          <w:sz w:val="20"/>
          <w:szCs w:val="20"/>
        </w:rPr>
        <w:t>w okresie rękojmi, drogą elektroniczną lub w formie pisemnej.</w:t>
      </w:r>
    </w:p>
    <w:p w14:paraId="07EEC259" w14:textId="4A2226EE" w:rsidR="00F73762" w:rsidRPr="00E176FA" w:rsidRDefault="00E02052" w:rsidP="000C0982">
      <w:pPr>
        <w:pStyle w:val="Akapitzlist"/>
        <w:numPr>
          <w:ilvl w:val="0"/>
          <w:numId w:val="28"/>
        </w:numPr>
        <w:spacing w:line="276" w:lineRule="auto"/>
        <w:ind w:left="426" w:hanging="426"/>
        <w:jc w:val="both"/>
        <w:rPr>
          <w:rFonts w:ascii="Calibri" w:hAnsi="Calibri" w:cs="Calibri"/>
          <w:sz w:val="20"/>
          <w:szCs w:val="20"/>
        </w:rPr>
      </w:pPr>
      <w:r w:rsidRPr="00E176FA">
        <w:rPr>
          <w:rFonts w:ascii="Calibri" w:hAnsi="Calibri" w:cs="Calibri"/>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DA277F7" w14:textId="77777777" w:rsidR="000141F3" w:rsidRPr="006601F4" w:rsidRDefault="000141F3" w:rsidP="00246593">
      <w:pPr>
        <w:spacing w:line="276" w:lineRule="auto"/>
        <w:jc w:val="center"/>
        <w:rPr>
          <w:rFonts w:ascii="Calibri" w:hAnsi="Calibri" w:cs="Calibri"/>
          <w:b/>
          <w:sz w:val="20"/>
          <w:szCs w:val="20"/>
        </w:rPr>
      </w:pPr>
    </w:p>
    <w:p w14:paraId="2C30B46D" w14:textId="7D77D992" w:rsidR="00F73762" w:rsidRPr="006601F4" w:rsidRDefault="007951BE" w:rsidP="00246593">
      <w:pPr>
        <w:pStyle w:val="Tekstpodstawowy"/>
        <w:spacing w:line="276" w:lineRule="auto"/>
        <w:ind w:left="426" w:right="-47"/>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5</w:t>
      </w:r>
    </w:p>
    <w:p w14:paraId="63867F0E" w14:textId="77777777" w:rsidR="006C3376"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Wynagrodzenie Wykonawcy i rozliczenie umowy</w:t>
      </w:r>
    </w:p>
    <w:p w14:paraId="571C1861" w14:textId="77777777" w:rsidR="00FA1F47" w:rsidRPr="00FA1F47"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Za wykonanie przedmiotu umowy Zamawiający zapłaci Wykonawcy wynagrodzenie zgodne ze złożoną ofertą w wysokości </w:t>
      </w:r>
      <w:r w:rsidRPr="006601F4">
        <w:rPr>
          <w:rFonts w:ascii="Calibri" w:eastAsia="PalatinoLinotype" w:hAnsi="Calibri" w:cs="Calibri"/>
          <w:b/>
          <w:bCs/>
          <w:sz w:val="20"/>
          <w:szCs w:val="20"/>
        </w:rPr>
        <w:t>kwoty brutto:</w:t>
      </w:r>
    </w:p>
    <w:p w14:paraId="2993F800" w14:textId="4771AD8C" w:rsidR="00447EC7" w:rsidRPr="00D20015" w:rsidRDefault="00447EC7" w:rsidP="00D20015">
      <w:pPr>
        <w:widowControl w:val="0"/>
        <w:tabs>
          <w:tab w:val="left" w:pos="426"/>
        </w:tabs>
        <w:suppressAutoHyphens/>
        <w:autoSpaceDE w:val="0"/>
        <w:spacing w:after="120" w:line="276" w:lineRule="auto"/>
        <w:ind w:left="426"/>
        <w:jc w:val="both"/>
        <w:rPr>
          <w:rFonts w:ascii="Calibri" w:eastAsia="PalatinoLinotype" w:hAnsi="Calibri" w:cs="Calibri"/>
          <w:sz w:val="20"/>
          <w:szCs w:val="20"/>
        </w:rPr>
      </w:pPr>
      <w:r w:rsidRPr="008172BE">
        <w:rPr>
          <w:rFonts w:ascii="Calibri" w:eastAsia="PalatinoLinotype" w:hAnsi="Calibri" w:cs="Calibri"/>
          <w:b/>
          <w:bCs/>
          <w:sz w:val="20"/>
          <w:szCs w:val="20"/>
        </w:rPr>
        <w:t>………</w:t>
      </w:r>
      <w:r w:rsidRPr="006601F4">
        <w:rPr>
          <w:rFonts w:ascii="Calibri" w:eastAsia="PalatinoLinotype" w:hAnsi="Calibri" w:cs="Calibri"/>
          <w:sz w:val="20"/>
          <w:szCs w:val="20"/>
        </w:rPr>
        <w:t xml:space="preserve"> zł (słownie: …………………………………………)</w:t>
      </w:r>
    </w:p>
    <w:p w14:paraId="007A906D" w14:textId="4EEE09D4" w:rsidR="00E624C1" w:rsidRPr="00044BE8" w:rsidRDefault="00E624C1"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044BE8">
        <w:rPr>
          <w:rFonts w:ascii="Calibri" w:eastAsia="PalatinoLinotype" w:hAnsi="Calibri" w:cs="Calibri"/>
          <w:b/>
          <w:bCs/>
          <w:sz w:val="20"/>
          <w:szCs w:val="20"/>
        </w:rPr>
        <w:t>Wynagrodzenie za jedną godzinę prowadzon</w:t>
      </w:r>
      <w:r w:rsidR="00947A79">
        <w:rPr>
          <w:rFonts w:ascii="Calibri" w:eastAsia="PalatinoLinotype" w:hAnsi="Calibri" w:cs="Calibri"/>
          <w:b/>
          <w:bCs/>
          <w:sz w:val="20"/>
          <w:szCs w:val="20"/>
        </w:rPr>
        <w:t xml:space="preserve">ej usługi </w:t>
      </w:r>
      <w:r w:rsidRPr="00044BE8">
        <w:rPr>
          <w:rFonts w:ascii="Calibri" w:eastAsia="PalatinoLinotype" w:hAnsi="Calibri" w:cs="Calibri"/>
          <w:b/>
          <w:bCs/>
          <w:sz w:val="20"/>
          <w:szCs w:val="20"/>
        </w:rPr>
        <w:t>w wysokości</w:t>
      </w:r>
      <w:r w:rsidR="00FA1F47" w:rsidRPr="00044BE8">
        <w:rPr>
          <w:rFonts w:ascii="Calibri" w:eastAsia="PalatinoLinotype" w:hAnsi="Calibri" w:cs="Calibri"/>
          <w:b/>
          <w:bCs/>
          <w:sz w:val="20"/>
          <w:szCs w:val="20"/>
        </w:rPr>
        <w:t xml:space="preserve">, </w:t>
      </w:r>
      <w:r w:rsidRPr="00044BE8">
        <w:rPr>
          <w:rFonts w:ascii="Calibri" w:eastAsia="PalatinoLinotype" w:hAnsi="Calibri" w:cs="Calibri"/>
          <w:b/>
          <w:bCs/>
          <w:sz w:val="20"/>
          <w:szCs w:val="20"/>
        </w:rPr>
        <w:t>………zł brutto</w:t>
      </w:r>
      <w:r w:rsidR="00EE0E2E" w:rsidRPr="00044BE8">
        <w:rPr>
          <w:rFonts w:ascii="Calibri" w:eastAsia="PalatinoLinotype" w:hAnsi="Calibri" w:cs="Calibri"/>
          <w:b/>
          <w:bCs/>
          <w:sz w:val="20"/>
          <w:szCs w:val="20"/>
        </w:rPr>
        <w:t xml:space="preserve">, </w:t>
      </w:r>
      <w:r w:rsidR="00AB78AF" w:rsidRPr="00044BE8">
        <w:rPr>
          <w:rFonts w:ascii="Calibri" w:eastAsia="PalatinoLinotype" w:hAnsi="Calibri" w:cs="Calibri"/>
          <w:b/>
          <w:bCs/>
          <w:sz w:val="20"/>
          <w:szCs w:val="20"/>
        </w:rPr>
        <w:t>stawki godzinowej wynikającej z</w:t>
      </w:r>
      <w:r w:rsidR="00A934FF" w:rsidRPr="00044BE8">
        <w:rPr>
          <w:rFonts w:ascii="Calibri" w:eastAsia="PalatinoLinotype" w:hAnsi="Calibri" w:cs="Calibri"/>
          <w:b/>
          <w:bCs/>
          <w:sz w:val="20"/>
          <w:szCs w:val="20"/>
        </w:rPr>
        <w:t>e</w:t>
      </w:r>
      <w:r w:rsidR="00AB78AF" w:rsidRPr="00044BE8">
        <w:rPr>
          <w:rFonts w:ascii="Calibri" w:eastAsia="PalatinoLinotype" w:hAnsi="Calibri" w:cs="Calibri"/>
          <w:b/>
          <w:bCs/>
          <w:sz w:val="20"/>
          <w:szCs w:val="20"/>
        </w:rPr>
        <w:t xml:space="preserve"> złożonej </w:t>
      </w:r>
      <w:r w:rsidR="00462DCE">
        <w:rPr>
          <w:rFonts w:ascii="Calibri" w:eastAsia="PalatinoLinotype" w:hAnsi="Calibri" w:cs="Calibri"/>
          <w:b/>
          <w:bCs/>
          <w:sz w:val="20"/>
          <w:szCs w:val="20"/>
        </w:rPr>
        <w:t>oferty</w:t>
      </w:r>
      <w:r w:rsidR="00CE1AF0">
        <w:rPr>
          <w:rFonts w:ascii="Calibri" w:eastAsia="PalatinoLinotype" w:hAnsi="Calibri" w:cs="Calibri"/>
          <w:b/>
          <w:bCs/>
          <w:sz w:val="20"/>
          <w:szCs w:val="20"/>
        </w:rPr>
        <w:t>.</w:t>
      </w:r>
    </w:p>
    <w:p w14:paraId="2C9DDBD0" w14:textId="7F36639F" w:rsidR="00447EC7" w:rsidRPr="006601F4"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Cena przedmiotu zamówienia jest zgodna z ofertą, została wyceniona na podstawie wymagań zawartych w szczegółowym opisie przedmiotu zamówienia i nie podlega zmianie</w:t>
      </w:r>
      <w:r w:rsidR="00C76B98">
        <w:rPr>
          <w:rFonts w:ascii="Calibri" w:eastAsia="PalatinoLinotype" w:hAnsi="Calibri" w:cs="Calibri"/>
          <w:sz w:val="20"/>
          <w:szCs w:val="20"/>
        </w:rPr>
        <w:t xml:space="preserve"> z wyjątkiem przypadków opisanych w </w:t>
      </w:r>
      <w:r w:rsidR="00C76B98">
        <w:rPr>
          <w:rFonts w:ascii="Calibri" w:eastAsia="PalatinoLinotype" w:hAnsi="Calibri" w:cs="Calibri"/>
          <w:sz w:val="20"/>
          <w:szCs w:val="20"/>
        </w:rPr>
        <w:lastRenderedPageBreak/>
        <w:t>ninie</w:t>
      </w:r>
      <w:r w:rsidR="00D60B5F">
        <w:rPr>
          <w:rFonts w:ascii="Calibri" w:eastAsia="PalatinoLinotype" w:hAnsi="Calibri" w:cs="Calibri"/>
          <w:sz w:val="20"/>
          <w:szCs w:val="20"/>
        </w:rPr>
        <w:t>jszej umowie.</w:t>
      </w:r>
    </w:p>
    <w:p w14:paraId="3F067CCD" w14:textId="59490973" w:rsidR="00447EC7" w:rsidRPr="006601F4"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Z uwagi na ciągły charakter usługi wykonywanej przez Wykonawcę na podstawie niniejszej Umowy, strony przyjmują miesięczne</w:t>
      </w:r>
      <w:r w:rsidR="00D86130">
        <w:rPr>
          <w:rFonts w:ascii="Calibri" w:eastAsia="PalatinoLinotype" w:hAnsi="Calibri" w:cs="Calibri"/>
          <w:sz w:val="20"/>
          <w:szCs w:val="20"/>
        </w:rPr>
        <w:t xml:space="preserve"> </w:t>
      </w:r>
      <w:r w:rsidRPr="006601F4">
        <w:rPr>
          <w:rFonts w:ascii="Calibri" w:eastAsia="PalatinoLinotype" w:hAnsi="Calibri" w:cs="Calibri"/>
          <w:sz w:val="20"/>
          <w:szCs w:val="20"/>
        </w:rPr>
        <w:t>okresy rozliczeniowe</w:t>
      </w:r>
      <w:r w:rsidR="00B34C0E">
        <w:rPr>
          <w:rFonts w:ascii="Calibri" w:eastAsia="PalatinoLinotype" w:hAnsi="Calibri" w:cs="Calibri"/>
          <w:sz w:val="20"/>
          <w:szCs w:val="20"/>
        </w:rPr>
        <w:t xml:space="preserve"> </w:t>
      </w:r>
      <w:r w:rsidR="007B43A0">
        <w:rPr>
          <w:rFonts w:ascii="Calibri" w:eastAsia="PalatinoLinotype" w:hAnsi="Calibri" w:cs="Calibri"/>
          <w:sz w:val="20"/>
          <w:szCs w:val="20"/>
        </w:rPr>
        <w:t>zgodnie z</w:t>
      </w:r>
      <w:r w:rsidR="00B34C0E">
        <w:rPr>
          <w:rFonts w:ascii="Calibri" w:eastAsia="PalatinoLinotype" w:hAnsi="Calibri" w:cs="Calibri"/>
          <w:sz w:val="20"/>
          <w:szCs w:val="20"/>
        </w:rPr>
        <w:t xml:space="preserve"> harmonogram</w:t>
      </w:r>
      <w:r w:rsidR="007B43A0">
        <w:rPr>
          <w:rFonts w:ascii="Calibri" w:eastAsia="PalatinoLinotype" w:hAnsi="Calibri" w:cs="Calibri"/>
          <w:sz w:val="20"/>
          <w:szCs w:val="20"/>
        </w:rPr>
        <w:t xml:space="preserve">em </w:t>
      </w:r>
      <w:r w:rsidR="00B34C0E">
        <w:rPr>
          <w:rFonts w:ascii="Calibri" w:eastAsia="PalatinoLinotype" w:hAnsi="Calibri" w:cs="Calibri"/>
          <w:sz w:val="20"/>
          <w:szCs w:val="20"/>
        </w:rPr>
        <w:t xml:space="preserve">prowadzonych </w:t>
      </w:r>
      <w:r w:rsidR="00947A79">
        <w:rPr>
          <w:rFonts w:ascii="Calibri" w:eastAsia="PalatinoLinotype" w:hAnsi="Calibri" w:cs="Calibri"/>
          <w:sz w:val="20"/>
          <w:szCs w:val="20"/>
        </w:rPr>
        <w:t>usług</w:t>
      </w:r>
      <w:r w:rsidR="00B34C0E">
        <w:rPr>
          <w:rFonts w:ascii="Calibri" w:eastAsia="PalatinoLinotype" w:hAnsi="Calibri" w:cs="Calibri"/>
          <w:sz w:val="20"/>
          <w:szCs w:val="20"/>
        </w:rPr>
        <w:t>.</w:t>
      </w:r>
    </w:p>
    <w:p w14:paraId="76EE8DD3" w14:textId="1E50DBC9" w:rsidR="00447EC7" w:rsidRPr="00437B2E"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Wynagrodzenie Wykonawcy </w:t>
      </w:r>
      <w:r w:rsidRPr="0024694B">
        <w:rPr>
          <w:rFonts w:ascii="Calibri" w:eastAsia="PalatinoLinotype" w:hAnsi="Calibri" w:cs="Calibri"/>
          <w:b/>
          <w:bCs/>
          <w:sz w:val="20"/>
          <w:szCs w:val="20"/>
        </w:rPr>
        <w:t>za każdy miesiąc</w:t>
      </w:r>
      <w:r w:rsidR="009102DF" w:rsidRPr="0024694B">
        <w:rPr>
          <w:rFonts w:ascii="Calibri" w:eastAsia="PalatinoLinotype" w:hAnsi="Calibri" w:cs="Calibri"/>
          <w:b/>
          <w:bCs/>
          <w:sz w:val="20"/>
          <w:szCs w:val="20"/>
        </w:rPr>
        <w:t xml:space="preserve"> </w:t>
      </w:r>
      <w:r w:rsidRPr="006601F4">
        <w:rPr>
          <w:rFonts w:ascii="Calibri" w:eastAsia="PalatinoLinotype" w:hAnsi="Calibri" w:cs="Calibri"/>
          <w:sz w:val="20"/>
          <w:szCs w:val="20"/>
        </w:rPr>
        <w:t>będzie wypłacane w wysokości wyliczonej stawki godzinowej (zgodnej z</w:t>
      </w:r>
      <w:r w:rsidR="00F2214F">
        <w:rPr>
          <w:rFonts w:ascii="Calibri" w:eastAsia="PalatinoLinotype" w:hAnsi="Calibri" w:cs="Calibri"/>
          <w:sz w:val="20"/>
          <w:szCs w:val="20"/>
        </w:rPr>
        <w:t xml:space="preserve">e </w:t>
      </w:r>
      <w:r w:rsidR="00462DCE">
        <w:rPr>
          <w:rFonts w:ascii="Calibri" w:eastAsia="PalatinoLinotype" w:hAnsi="Calibri" w:cs="Calibri"/>
          <w:sz w:val="20"/>
          <w:szCs w:val="20"/>
        </w:rPr>
        <w:t>złożoną ofertą</w:t>
      </w:r>
      <w:r w:rsidR="00F2214F">
        <w:rPr>
          <w:rFonts w:ascii="Calibri" w:eastAsia="PalatinoLinotype" w:hAnsi="Calibri" w:cs="Calibri"/>
          <w:sz w:val="20"/>
          <w:szCs w:val="20"/>
        </w:rPr>
        <w:t xml:space="preserve"> </w:t>
      </w:r>
      <w:r w:rsidRPr="006601F4">
        <w:rPr>
          <w:rFonts w:ascii="Calibri" w:eastAsia="PalatinoLinotype" w:hAnsi="Calibri" w:cs="Calibri"/>
          <w:sz w:val="20"/>
          <w:szCs w:val="20"/>
        </w:rPr>
        <w:t>Wykonawcy, ujętą w</w:t>
      </w:r>
      <w:r w:rsidR="0011425F">
        <w:rPr>
          <w:rFonts w:ascii="Calibri" w:eastAsia="PalatinoLinotype" w:hAnsi="Calibri" w:cs="Calibri"/>
          <w:sz w:val="20"/>
          <w:szCs w:val="20"/>
        </w:rPr>
        <w:t xml:space="preserve"> </w:t>
      </w:r>
      <w:r w:rsidRPr="006601F4">
        <w:rPr>
          <w:rFonts w:ascii="Calibri" w:eastAsia="PalatinoLinotype" w:hAnsi="Calibri" w:cs="Calibri"/>
          <w:sz w:val="20"/>
          <w:szCs w:val="20"/>
        </w:rPr>
        <w:t>§5 ust</w:t>
      </w:r>
      <w:r w:rsidR="00E624C1">
        <w:rPr>
          <w:rFonts w:ascii="Calibri" w:eastAsia="PalatinoLinotype" w:hAnsi="Calibri" w:cs="Calibri"/>
          <w:sz w:val="20"/>
          <w:szCs w:val="20"/>
        </w:rPr>
        <w:t>.</w:t>
      </w:r>
      <w:r w:rsidRPr="006601F4">
        <w:rPr>
          <w:rFonts w:ascii="Calibri" w:eastAsia="PalatinoLinotype" w:hAnsi="Calibri" w:cs="Calibri"/>
          <w:sz w:val="20"/>
          <w:szCs w:val="20"/>
        </w:rPr>
        <w:t xml:space="preserve"> </w:t>
      </w:r>
      <w:r w:rsidR="00E624C1">
        <w:rPr>
          <w:rFonts w:ascii="Calibri" w:eastAsia="PalatinoLinotype" w:hAnsi="Calibri" w:cs="Calibri"/>
          <w:sz w:val="20"/>
          <w:szCs w:val="20"/>
        </w:rPr>
        <w:t>2</w:t>
      </w:r>
      <w:r w:rsidRPr="006601F4">
        <w:rPr>
          <w:rFonts w:ascii="Calibri" w:eastAsia="PalatinoLinotype" w:hAnsi="Calibri" w:cs="Calibri"/>
          <w:sz w:val="20"/>
          <w:szCs w:val="20"/>
        </w:rPr>
        <w:t xml:space="preserve"> niniejszej umowy) po pomnożeniu przez faktycznie zrealizowane godziny świadczonej usługi w </w:t>
      </w:r>
      <w:r w:rsidRPr="00437B2E">
        <w:rPr>
          <w:rFonts w:ascii="Calibri" w:eastAsia="PalatinoLinotype" w:hAnsi="Calibri" w:cs="Calibri"/>
          <w:b/>
          <w:bCs/>
          <w:sz w:val="20"/>
          <w:szCs w:val="20"/>
        </w:rPr>
        <w:t xml:space="preserve">danym miesiącu. </w:t>
      </w:r>
    </w:p>
    <w:p w14:paraId="38C3D130" w14:textId="77777777" w:rsidR="00447EC7" w:rsidRPr="006601F4"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Wynagrodzenie powyższe obejmuje należny podatek według obowiązującej stawki.</w:t>
      </w:r>
    </w:p>
    <w:p w14:paraId="2EBCBDA7" w14:textId="77777777" w:rsidR="00D919FA" w:rsidRPr="00814B4C"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Pierwszy </w:t>
      </w:r>
      <w:r w:rsidRPr="00814B4C">
        <w:rPr>
          <w:rFonts w:ascii="Calibri" w:eastAsia="PalatinoLinotype" w:hAnsi="Calibri" w:cs="Calibri"/>
          <w:sz w:val="20"/>
          <w:szCs w:val="20"/>
        </w:rPr>
        <w:t xml:space="preserve">okres rozliczeniowy </w:t>
      </w:r>
      <w:r w:rsidR="00106389" w:rsidRPr="00814B4C">
        <w:rPr>
          <w:rFonts w:ascii="Calibri" w:eastAsia="PalatinoLinotype" w:hAnsi="Calibri" w:cs="Calibri"/>
          <w:sz w:val="20"/>
          <w:szCs w:val="20"/>
        </w:rPr>
        <w:t>kończy</w:t>
      </w:r>
      <w:r w:rsidRPr="00814B4C">
        <w:rPr>
          <w:rFonts w:ascii="Calibri" w:eastAsia="PalatinoLinotype" w:hAnsi="Calibri" w:cs="Calibri"/>
          <w:sz w:val="20"/>
          <w:szCs w:val="20"/>
        </w:rPr>
        <w:t xml:space="preserve"> się w ciągu 30 dni od dnia podpisania umowy. </w:t>
      </w:r>
    </w:p>
    <w:p w14:paraId="04FA13AB" w14:textId="3D97022C" w:rsidR="00D919FA" w:rsidRPr="00814B4C" w:rsidRDefault="00447EC7" w:rsidP="00246593">
      <w:pPr>
        <w:widowControl w:val="0"/>
        <w:numPr>
          <w:ilvl w:val="0"/>
          <w:numId w:val="19"/>
        </w:numPr>
        <w:tabs>
          <w:tab w:val="left" w:pos="426"/>
        </w:tabs>
        <w:suppressAutoHyphens/>
        <w:autoSpaceDE w:val="0"/>
        <w:spacing w:after="120" w:line="276" w:lineRule="auto"/>
        <w:ind w:left="426" w:hanging="437"/>
        <w:jc w:val="both"/>
        <w:rPr>
          <w:rFonts w:ascii="Calibri" w:eastAsia="PalatinoLinotype" w:hAnsi="Calibri" w:cs="Calibri"/>
          <w:b/>
          <w:bCs/>
          <w:sz w:val="20"/>
          <w:szCs w:val="20"/>
        </w:rPr>
      </w:pPr>
      <w:r w:rsidRPr="00814B4C">
        <w:rPr>
          <w:rFonts w:ascii="Calibri" w:hAnsi="Calibri" w:cs="Calibri"/>
          <w:b/>
          <w:bCs/>
          <w:sz w:val="20"/>
          <w:szCs w:val="20"/>
        </w:rPr>
        <w:t>Fakturę</w:t>
      </w:r>
      <w:r w:rsidRPr="00814B4C">
        <w:rPr>
          <w:rFonts w:ascii="Calibri" w:hAnsi="Calibri" w:cs="Calibri"/>
          <w:sz w:val="20"/>
          <w:szCs w:val="20"/>
        </w:rPr>
        <w:t xml:space="preserve"> należy wystawić na:</w:t>
      </w:r>
    </w:p>
    <w:p w14:paraId="0CAF2E2A" w14:textId="08D1374E" w:rsidR="00C256DB" w:rsidRPr="00814B4C" w:rsidRDefault="003B2247" w:rsidP="00246593">
      <w:pPr>
        <w:widowControl w:val="0"/>
        <w:tabs>
          <w:tab w:val="left" w:pos="426"/>
        </w:tabs>
        <w:suppressAutoHyphens/>
        <w:autoSpaceDE w:val="0"/>
        <w:spacing w:after="120" w:line="276" w:lineRule="auto"/>
        <w:ind w:left="426"/>
        <w:jc w:val="both"/>
        <w:rPr>
          <w:rFonts w:ascii="Calibri" w:hAnsi="Calibri" w:cs="Calibri"/>
          <w:b/>
          <w:bCs/>
          <w:sz w:val="20"/>
          <w:szCs w:val="20"/>
        </w:rPr>
      </w:pPr>
      <w:r w:rsidRPr="00814B4C">
        <w:rPr>
          <w:rFonts w:ascii="Calibri" w:hAnsi="Calibri" w:cs="Calibri"/>
          <w:b/>
          <w:bCs/>
          <w:sz w:val="20"/>
          <w:szCs w:val="20"/>
        </w:rPr>
        <w:t xml:space="preserve">Nabywca: </w:t>
      </w:r>
      <w:r w:rsidR="00A1384B" w:rsidRPr="00814B4C">
        <w:rPr>
          <w:rFonts w:ascii="Calibri" w:hAnsi="Calibri" w:cs="Calibri"/>
          <w:b/>
          <w:bCs/>
          <w:sz w:val="20"/>
          <w:szCs w:val="20"/>
        </w:rPr>
        <w:t>…………………..</w:t>
      </w:r>
    </w:p>
    <w:p w14:paraId="698210C3" w14:textId="31C483E9" w:rsidR="00D919FA" w:rsidRPr="00D919FA" w:rsidRDefault="00D919FA" w:rsidP="00246593">
      <w:pPr>
        <w:widowControl w:val="0"/>
        <w:tabs>
          <w:tab w:val="left" w:pos="426"/>
        </w:tabs>
        <w:suppressAutoHyphens/>
        <w:autoSpaceDE w:val="0"/>
        <w:spacing w:after="120" w:line="276" w:lineRule="auto"/>
        <w:ind w:left="426"/>
        <w:jc w:val="both"/>
        <w:rPr>
          <w:rFonts w:ascii="Calibri" w:eastAsia="PalatinoLinotype" w:hAnsi="Calibri" w:cs="Calibri"/>
          <w:b/>
          <w:bCs/>
          <w:sz w:val="20"/>
          <w:szCs w:val="20"/>
        </w:rPr>
      </w:pPr>
      <w:r>
        <w:rPr>
          <w:rFonts w:ascii="Calibri" w:hAnsi="Calibri" w:cs="Calibri"/>
          <w:b/>
          <w:bCs/>
          <w:sz w:val="20"/>
          <w:szCs w:val="20"/>
        </w:rPr>
        <w:t>Odbiorca</w:t>
      </w:r>
      <w:r w:rsidRPr="00D919FA">
        <w:rPr>
          <w:rFonts w:ascii="Calibri" w:hAnsi="Calibri" w:cs="Calibri"/>
          <w:b/>
          <w:bCs/>
          <w:sz w:val="20"/>
          <w:szCs w:val="20"/>
        </w:rPr>
        <w:t>: …………………..</w:t>
      </w:r>
    </w:p>
    <w:p w14:paraId="56AB292A" w14:textId="55C06790" w:rsidR="00D919FA" w:rsidRPr="00814B4C" w:rsidRDefault="00C256DB" w:rsidP="000C0982">
      <w:pPr>
        <w:pStyle w:val="Akapitzlist"/>
        <w:numPr>
          <w:ilvl w:val="0"/>
          <w:numId w:val="32"/>
        </w:numPr>
        <w:tabs>
          <w:tab w:val="left" w:pos="426"/>
        </w:tabs>
        <w:autoSpaceDE w:val="0"/>
        <w:spacing w:line="276" w:lineRule="auto"/>
        <w:ind w:left="426" w:hanging="426"/>
        <w:jc w:val="both"/>
        <w:rPr>
          <w:rFonts w:ascii="Calibri" w:hAnsi="Calibri" w:cs="Calibri"/>
          <w:sz w:val="20"/>
          <w:szCs w:val="20"/>
        </w:rPr>
      </w:pPr>
      <w:r w:rsidRPr="00814B4C">
        <w:rPr>
          <w:rFonts w:ascii="Calibri" w:hAnsi="Calibri" w:cs="Calibri"/>
          <w:sz w:val="20"/>
          <w:szCs w:val="20"/>
        </w:rPr>
        <w:t xml:space="preserve">Zapłata za wykonanie przedmiotu umowy nastąpi na podstawie prawidłowo wystawionej </w:t>
      </w:r>
      <w:r w:rsidRPr="00DA1EA0">
        <w:rPr>
          <w:rFonts w:ascii="Calibri" w:hAnsi="Calibri" w:cs="Calibri"/>
          <w:b/>
          <w:bCs/>
          <w:sz w:val="20"/>
          <w:szCs w:val="20"/>
        </w:rPr>
        <w:t>faktury.</w:t>
      </w:r>
    </w:p>
    <w:p w14:paraId="09D1C3F0" w14:textId="4FCC1F07" w:rsidR="00D919FA" w:rsidRPr="00D579C4" w:rsidRDefault="00C256DB" w:rsidP="000C0982">
      <w:pPr>
        <w:pStyle w:val="Akapitzlist"/>
        <w:numPr>
          <w:ilvl w:val="0"/>
          <w:numId w:val="32"/>
        </w:numPr>
        <w:tabs>
          <w:tab w:val="left" w:pos="426"/>
        </w:tabs>
        <w:autoSpaceDE w:val="0"/>
        <w:spacing w:line="276" w:lineRule="auto"/>
        <w:ind w:left="426" w:hanging="426"/>
        <w:jc w:val="both"/>
        <w:rPr>
          <w:rFonts w:ascii="Calibri" w:hAnsi="Calibri" w:cs="Calibri"/>
          <w:sz w:val="20"/>
          <w:szCs w:val="20"/>
        </w:rPr>
      </w:pPr>
      <w:r w:rsidRPr="00044BE8">
        <w:rPr>
          <w:rFonts w:ascii="Calibri" w:hAnsi="Calibri" w:cs="Calibri"/>
          <w:sz w:val="20"/>
          <w:szCs w:val="20"/>
        </w:rPr>
        <w:t xml:space="preserve">Podstawę </w:t>
      </w:r>
      <w:r w:rsidRPr="00D579C4">
        <w:rPr>
          <w:rFonts w:ascii="Calibri" w:hAnsi="Calibri" w:cs="Calibri"/>
          <w:sz w:val="20"/>
          <w:szCs w:val="20"/>
        </w:rPr>
        <w:t xml:space="preserve">wystawienia </w:t>
      </w:r>
      <w:r w:rsidRPr="00D579C4">
        <w:rPr>
          <w:rFonts w:ascii="Calibri" w:hAnsi="Calibri" w:cs="Calibri"/>
          <w:b/>
          <w:bCs/>
          <w:sz w:val="20"/>
          <w:szCs w:val="20"/>
        </w:rPr>
        <w:t>faktury</w:t>
      </w:r>
      <w:r w:rsidRPr="00D579C4">
        <w:rPr>
          <w:rFonts w:ascii="Calibri" w:hAnsi="Calibri" w:cs="Calibri"/>
          <w:sz w:val="20"/>
          <w:szCs w:val="20"/>
        </w:rPr>
        <w:t xml:space="preserve"> stanowić będzie </w:t>
      </w:r>
      <w:r w:rsidR="00F00CE4" w:rsidRPr="00D579C4">
        <w:rPr>
          <w:rFonts w:ascii="Calibri" w:hAnsi="Calibri" w:cs="Calibri"/>
          <w:b/>
          <w:bCs/>
          <w:sz w:val="20"/>
          <w:szCs w:val="20"/>
        </w:rPr>
        <w:t>miesięczny</w:t>
      </w:r>
      <w:r w:rsidR="00F00CE4" w:rsidRPr="00D579C4">
        <w:rPr>
          <w:rFonts w:ascii="Calibri" w:hAnsi="Calibri" w:cs="Calibri"/>
          <w:sz w:val="20"/>
          <w:szCs w:val="20"/>
        </w:rPr>
        <w:t xml:space="preserve"> </w:t>
      </w:r>
      <w:r w:rsidR="00106389" w:rsidRPr="00D579C4">
        <w:rPr>
          <w:rFonts w:ascii="Calibri" w:hAnsi="Calibri" w:cs="Calibri"/>
          <w:sz w:val="20"/>
          <w:szCs w:val="20"/>
        </w:rPr>
        <w:t>pisemny</w:t>
      </w:r>
      <w:r w:rsidRPr="00D579C4">
        <w:rPr>
          <w:rFonts w:ascii="Calibri" w:hAnsi="Calibri" w:cs="Calibri"/>
          <w:sz w:val="20"/>
          <w:szCs w:val="20"/>
        </w:rPr>
        <w:t xml:space="preserve"> </w:t>
      </w:r>
      <w:r w:rsidR="007A07F1" w:rsidRPr="00D579C4">
        <w:rPr>
          <w:rFonts w:ascii="Calibri" w:hAnsi="Calibri" w:cs="Calibri"/>
          <w:sz w:val="20"/>
          <w:szCs w:val="20"/>
        </w:rPr>
        <w:t xml:space="preserve">protokół odbioru usługi lub protokół zdawczo-odbiorczy </w:t>
      </w:r>
      <w:r w:rsidRPr="00D579C4">
        <w:rPr>
          <w:rFonts w:ascii="Calibri" w:hAnsi="Calibri" w:cs="Calibri"/>
          <w:sz w:val="20"/>
          <w:szCs w:val="20"/>
        </w:rPr>
        <w:t xml:space="preserve">zawierający opis wykonanych w danym </w:t>
      </w:r>
      <w:r w:rsidR="00F00CE4" w:rsidRPr="00D579C4">
        <w:rPr>
          <w:rFonts w:ascii="Calibri" w:hAnsi="Calibri" w:cs="Calibri"/>
          <w:b/>
          <w:bCs/>
          <w:sz w:val="20"/>
          <w:szCs w:val="20"/>
        </w:rPr>
        <w:t xml:space="preserve">miesiącu </w:t>
      </w:r>
      <w:r w:rsidRPr="00947A79">
        <w:rPr>
          <w:rFonts w:ascii="Calibri" w:hAnsi="Calibri" w:cs="Calibri"/>
          <w:sz w:val="20"/>
          <w:szCs w:val="20"/>
        </w:rPr>
        <w:t>czynności do</w:t>
      </w:r>
      <w:r w:rsidRPr="00D579C4">
        <w:rPr>
          <w:rFonts w:ascii="Calibri" w:hAnsi="Calibri" w:cs="Calibri"/>
          <w:sz w:val="20"/>
          <w:szCs w:val="20"/>
        </w:rPr>
        <w:t xml:space="preserve">tyczących </w:t>
      </w:r>
      <w:r w:rsidR="00947A79">
        <w:rPr>
          <w:rFonts w:ascii="Calibri" w:hAnsi="Calibri" w:cs="Calibri"/>
          <w:sz w:val="20"/>
          <w:szCs w:val="20"/>
        </w:rPr>
        <w:t>zr</w:t>
      </w:r>
      <w:r w:rsidR="00C61885">
        <w:rPr>
          <w:rFonts w:ascii="Calibri" w:hAnsi="Calibri" w:cs="Calibri"/>
          <w:sz w:val="20"/>
          <w:szCs w:val="20"/>
        </w:rPr>
        <w:t>ealizowanych usług</w:t>
      </w:r>
      <w:r w:rsidR="00270B53" w:rsidRPr="00D579C4">
        <w:rPr>
          <w:rFonts w:ascii="Calibri" w:hAnsi="Calibri" w:cs="Calibri"/>
          <w:sz w:val="20"/>
          <w:szCs w:val="20"/>
        </w:rPr>
        <w:t xml:space="preserve"> </w:t>
      </w:r>
      <w:r w:rsidR="0078586B" w:rsidRPr="00D579C4">
        <w:rPr>
          <w:rFonts w:ascii="Calibri" w:hAnsi="Calibri" w:cs="Calibri"/>
          <w:sz w:val="20"/>
          <w:szCs w:val="20"/>
        </w:rPr>
        <w:t xml:space="preserve">oraz liczbę zrealizowanych godzin w danym </w:t>
      </w:r>
      <w:r w:rsidR="008B2275" w:rsidRPr="00D579C4">
        <w:rPr>
          <w:rFonts w:ascii="Calibri" w:hAnsi="Calibri" w:cs="Calibri"/>
          <w:b/>
          <w:bCs/>
          <w:sz w:val="20"/>
          <w:szCs w:val="20"/>
        </w:rPr>
        <w:t>miesiącu</w:t>
      </w:r>
      <w:r w:rsidR="0078586B" w:rsidRPr="00D579C4">
        <w:rPr>
          <w:rFonts w:ascii="Calibri" w:hAnsi="Calibri" w:cs="Calibri"/>
          <w:sz w:val="20"/>
          <w:szCs w:val="20"/>
        </w:rPr>
        <w:t xml:space="preserve"> </w:t>
      </w:r>
      <w:r w:rsidR="00303622" w:rsidRPr="00D579C4">
        <w:rPr>
          <w:rFonts w:ascii="Calibri" w:hAnsi="Calibri" w:cs="Calibri"/>
          <w:sz w:val="20"/>
          <w:szCs w:val="20"/>
        </w:rPr>
        <w:t xml:space="preserve">na podstawie </w:t>
      </w:r>
      <w:r w:rsidR="00D17896">
        <w:rPr>
          <w:rFonts w:ascii="Calibri" w:hAnsi="Calibri" w:cs="Calibri"/>
          <w:b/>
          <w:bCs/>
          <w:sz w:val="20"/>
          <w:szCs w:val="20"/>
        </w:rPr>
        <w:t xml:space="preserve">prowadzonego rozliczenia </w:t>
      </w:r>
      <w:r w:rsidRPr="00D579C4">
        <w:rPr>
          <w:rFonts w:ascii="Calibri" w:hAnsi="Calibri" w:cs="Calibri"/>
          <w:sz w:val="20"/>
          <w:szCs w:val="20"/>
        </w:rPr>
        <w:t>przez Wykonawcę</w:t>
      </w:r>
      <w:r w:rsidR="00C77D16" w:rsidRPr="00D579C4">
        <w:rPr>
          <w:rFonts w:ascii="Calibri" w:hAnsi="Calibri" w:cs="Calibri"/>
          <w:sz w:val="20"/>
          <w:szCs w:val="20"/>
        </w:rPr>
        <w:t xml:space="preserve"> oraz na podstawie zaakceptowan</w:t>
      </w:r>
      <w:r w:rsidR="00814B4C" w:rsidRPr="00D579C4">
        <w:rPr>
          <w:rFonts w:ascii="Calibri" w:hAnsi="Calibri" w:cs="Calibri"/>
          <w:sz w:val="20"/>
          <w:szCs w:val="20"/>
        </w:rPr>
        <w:t>ego</w:t>
      </w:r>
      <w:r w:rsidR="00C77D16" w:rsidRPr="00D579C4">
        <w:rPr>
          <w:rFonts w:ascii="Calibri" w:hAnsi="Calibri" w:cs="Calibri"/>
          <w:sz w:val="20"/>
          <w:szCs w:val="20"/>
        </w:rPr>
        <w:t xml:space="preserve"> ww. protokołu przez Zamawiającego</w:t>
      </w:r>
      <w:r w:rsidRPr="00D579C4">
        <w:rPr>
          <w:rFonts w:ascii="Calibri" w:hAnsi="Calibri" w:cs="Calibri"/>
          <w:sz w:val="20"/>
          <w:szCs w:val="20"/>
        </w:rPr>
        <w:t>.</w:t>
      </w:r>
    </w:p>
    <w:p w14:paraId="1AE1E788" w14:textId="4B3CBEE4" w:rsidR="00D919FA" w:rsidRPr="002A1294" w:rsidRDefault="00C256DB" w:rsidP="000C0982">
      <w:pPr>
        <w:pStyle w:val="Akapitzlist"/>
        <w:numPr>
          <w:ilvl w:val="0"/>
          <w:numId w:val="32"/>
        </w:numPr>
        <w:tabs>
          <w:tab w:val="left" w:pos="426"/>
        </w:tabs>
        <w:autoSpaceDE w:val="0"/>
        <w:spacing w:line="276" w:lineRule="auto"/>
        <w:ind w:left="426" w:hanging="426"/>
        <w:jc w:val="both"/>
        <w:rPr>
          <w:rFonts w:ascii="Calibri" w:hAnsi="Calibri" w:cs="Calibri"/>
          <w:b/>
          <w:bCs/>
          <w:color w:val="000000"/>
          <w:sz w:val="20"/>
          <w:szCs w:val="20"/>
        </w:rPr>
      </w:pPr>
      <w:r w:rsidRPr="00D579C4">
        <w:rPr>
          <w:rFonts w:ascii="Calibri" w:hAnsi="Calibri" w:cs="Calibri"/>
          <w:b/>
          <w:bCs/>
          <w:sz w:val="20"/>
          <w:szCs w:val="20"/>
        </w:rPr>
        <w:t xml:space="preserve">Zapłata za wykonany przedmiot umowy nastąpi przelewem na konto podane przez Wykonawcę, </w:t>
      </w:r>
      <w:r w:rsidR="003115B2" w:rsidRPr="00D579C4">
        <w:rPr>
          <w:rFonts w:ascii="Calibri" w:hAnsi="Calibri" w:cs="Calibri"/>
          <w:b/>
          <w:bCs/>
          <w:sz w:val="20"/>
          <w:szCs w:val="20"/>
        </w:rPr>
        <w:br/>
      </w:r>
      <w:r w:rsidRPr="00D579C4">
        <w:rPr>
          <w:rFonts w:ascii="Calibri" w:hAnsi="Calibri" w:cs="Calibri"/>
          <w:b/>
          <w:bCs/>
          <w:sz w:val="20"/>
          <w:szCs w:val="20"/>
        </w:rPr>
        <w:t xml:space="preserve">w terminie </w:t>
      </w:r>
      <w:r w:rsidR="00130AB4" w:rsidRPr="00D579C4">
        <w:rPr>
          <w:rFonts w:ascii="Calibri" w:hAnsi="Calibri" w:cs="Calibri"/>
          <w:b/>
          <w:bCs/>
          <w:sz w:val="20"/>
          <w:szCs w:val="20"/>
        </w:rPr>
        <w:t>30</w:t>
      </w:r>
      <w:r w:rsidRPr="00D579C4">
        <w:rPr>
          <w:rFonts w:ascii="Calibri" w:hAnsi="Calibri" w:cs="Calibri"/>
          <w:b/>
          <w:bCs/>
          <w:sz w:val="20"/>
          <w:szCs w:val="20"/>
        </w:rPr>
        <w:t xml:space="preserve"> dni od daty otrzymania prawidłowo wystawionej faktury</w:t>
      </w:r>
      <w:r w:rsidR="00744558" w:rsidRPr="00D579C4">
        <w:rPr>
          <w:rFonts w:ascii="Calibri" w:hAnsi="Calibri" w:cs="Calibri"/>
          <w:b/>
          <w:bCs/>
          <w:sz w:val="20"/>
          <w:szCs w:val="20"/>
        </w:rPr>
        <w:t xml:space="preserve">, jednak </w:t>
      </w:r>
      <w:r w:rsidR="00744558">
        <w:rPr>
          <w:rFonts w:ascii="Calibri" w:hAnsi="Calibri" w:cs="Calibri"/>
          <w:b/>
          <w:bCs/>
          <w:sz w:val="20"/>
          <w:szCs w:val="20"/>
        </w:rPr>
        <w:t xml:space="preserve">nie wcześniej niż </w:t>
      </w:r>
      <w:r w:rsidR="00C673DE">
        <w:rPr>
          <w:rFonts w:ascii="Calibri" w:hAnsi="Calibri" w:cs="Calibri"/>
          <w:b/>
          <w:bCs/>
          <w:sz w:val="20"/>
          <w:szCs w:val="20"/>
        </w:rPr>
        <w:t xml:space="preserve">nastąpi wpływ </w:t>
      </w:r>
      <w:r w:rsidR="006F65A7" w:rsidRPr="006F65A7">
        <w:rPr>
          <w:rFonts w:ascii="Calibri" w:hAnsi="Calibri" w:cs="Calibri"/>
          <w:b/>
          <w:bCs/>
          <w:sz w:val="20"/>
          <w:szCs w:val="20"/>
        </w:rPr>
        <w:t>środków pieniężnych na konto Zamawiającego od Instytucji Zarządzającej, w celu realizacji projektu</w:t>
      </w:r>
      <w:r w:rsidR="006F65A7">
        <w:rPr>
          <w:rFonts w:ascii="Calibri" w:hAnsi="Calibri" w:cs="Calibri"/>
          <w:b/>
          <w:bCs/>
          <w:sz w:val="20"/>
          <w:szCs w:val="20"/>
        </w:rPr>
        <w:t>.</w:t>
      </w:r>
    </w:p>
    <w:p w14:paraId="33EC63EE" w14:textId="2A684809" w:rsidR="002A1294" w:rsidRPr="00744558" w:rsidRDefault="002A1294" w:rsidP="000C0982">
      <w:pPr>
        <w:pStyle w:val="Akapitzlist"/>
        <w:numPr>
          <w:ilvl w:val="0"/>
          <w:numId w:val="32"/>
        </w:numPr>
        <w:tabs>
          <w:tab w:val="left" w:pos="426"/>
        </w:tabs>
        <w:autoSpaceDE w:val="0"/>
        <w:spacing w:line="276" w:lineRule="auto"/>
        <w:ind w:left="426" w:hanging="426"/>
        <w:jc w:val="both"/>
        <w:rPr>
          <w:rFonts w:ascii="Calibri" w:hAnsi="Calibri" w:cs="Calibri"/>
          <w:b/>
          <w:bCs/>
          <w:color w:val="000000"/>
          <w:sz w:val="20"/>
          <w:szCs w:val="20"/>
        </w:rPr>
      </w:pPr>
      <w:r w:rsidRPr="00004368">
        <w:rPr>
          <w:rFonts w:ascii="Calibri" w:hAnsi="Calibri" w:cs="Calibri"/>
          <w:sz w:val="20"/>
          <w:szCs w:val="20"/>
        </w:rPr>
        <w:t>Strony oświadczają, że w ramach wykonywania niniejszej umowy obowiązane są do stosowania rozwiązań Krajowego Systemu e-Faktur (</w:t>
      </w:r>
      <w:proofErr w:type="spellStart"/>
      <w:r w:rsidRPr="00004368">
        <w:rPr>
          <w:rFonts w:ascii="Calibri" w:hAnsi="Calibri" w:cs="Calibri"/>
          <w:sz w:val="20"/>
          <w:szCs w:val="20"/>
        </w:rPr>
        <w:t>KSeF</w:t>
      </w:r>
      <w:proofErr w:type="spellEnd"/>
      <w:r w:rsidRPr="00004368">
        <w:rPr>
          <w:rFonts w:ascii="Calibri" w:hAnsi="Calibri" w:cs="Calibri"/>
          <w:sz w:val="20"/>
          <w:szCs w:val="20"/>
        </w:rPr>
        <w:t xml:space="preserve">), o ile obowiązek taki wynika z przepisów powszechnie obowiązującego prawa. Wystawianie faktur oraz obieg dokumentów rozliczeniowych następować będzie zgodnie z zasadami wynikającymi z przepisów regulujących funkcjonowanie </w:t>
      </w:r>
      <w:proofErr w:type="spellStart"/>
      <w:r w:rsidRPr="00004368">
        <w:rPr>
          <w:rFonts w:ascii="Calibri" w:hAnsi="Calibri" w:cs="Calibri"/>
          <w:sz w:val="20"/>
          <w:szCs w:val="20"/>
        </w:rPr>
        <w:t>KSeF</w:t>
      </w:r>
      <w:proofErr w:type="spellEnd"/>
      <w:r w:rsidRPr="00004368">
        <w:rPr>
          <w:rFonts w:ascii="Calibri" w:hAnsi="Calibri" w:cs="Calibri"/>
          <w:sz w:val="20"/>
          <w:szCs w:val="20"/>
        </w:rPr>
        <w:t xml:space="preserve">. Wykonawca zobowiązany jest każdorazowo zapewnić prawidłowość i terminowość wystawianych faktur w </w:t>
      </w:r>
      <w:proofErr w:type="spellStart"/>
      <w:r w:rsidRPr="00004368">
        <w:rPr>
          <w:rFonts w:ascii="Calibri" w:hAnsi="Calibri" w:cs="Calibri"/>
          <w:sz w:val="20"/>
          <w:szCs w:val="20"/>
        </w:rPr>
        <w:t>KSeF</w:t>
      </w:r>
      <w:proofErr w:type="spellEnd"/>
      <w:r w:rsidRPr="00004368">
        <w:rPr>
          <w:rFonts w:ascii="Calibri" w:hAnsi="Calibri" w:cs="Calibri"/>
          <w:sz w:val="20"/>
          <w:szCs w:val="20"/>
        </w:rPr>
        <w:t xml:space="preserve"> oraz udostępnić Zamawiającemu dane niezbędne do ich identyfikacji</w:t>
      </w:r>
      <w:r>
        <w:rPr>
          <w:rFonts w:ascii="Calibri" w:hAnsi="Calibri" w:cs="Calibri"/>
          <w:sz w:val="20"/>
          <w:szCs w:val="20"/>
        </w:rPr>
        <w:t>.</w:t>
      </w:r>
    </w:p>
    <w:p w14:paraId="24B922E9" w14:textId="77777777" w:rsidR="00D919FA" w:rsidRPr="00D919FA" w:rsidRDefault="003B7CB4" w:rsidP="000C0982">
      <w:pPr>
        <w:pStyle w:val="Akapitzlist"/>
        <w:numPr>
          <w:ilvl w:val="0"/>
          <w:numId w:val="32"/>
        </w:numPr>
        <w:tabs>
          <w:tab w:val="left" w:pos="426"/>
        </w:tabs>
        <w:autoSpaceDE w:val="0"/>
        <w:spacing w:line="276" w:lineRule="auto"/>
        <w:ind w:left="426" w:hanging="426"/>
        <w:jc w:val="both"/>
        <w:rPr>
          <w:rFonts w:ascii="Calibri" w:hAnsi="Calibri" w:cs="Calibri"/>
          <w:color w:val="000000"/>
          <w:sz w:val="20"/>
          <w:szCs w:val="20"/>
        </w:rPr>
      </w:pPr>
      <w:r w:rsidRPr="00D919FA">
        <w:rPr>
          <w:rFonts w:ascii="Calibri" w:hAnsi="Calibri" w:cs="Calibri"/>
          <w:sz w:val="20"/>
          <w:szCs w:val="20"/>
        </w:rPr>
        <w:t>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 związku z powyższym Wykonawca w terminie do 3 dni od podpisania umowy zobowiązany jest do poinformowania Zamawiającego i złożenia oświadczenia, że taki obowiązek po stronie Zamawiającego powstaje. Nie złożenie oświadczenia we wskazanym terminie oznaczać będzie brak takiego zobowiązania.</w:t>
      </w:r>
    </w:p>
    <w:p w14:paraId="1FF380AE" w14:textId="674387AF" w:rsidR="00C256DB" w:rsidRPr="00D919FA" w:rsidRDefault="00C256DB" w:rsidP="000C0982">
      <w:pPr>
        <w:pStyle w:val="Akapitzlist"/>
        <w:numPr>
          <w:ilvl w:val="0"/>
          <w:numId w:val="32"/>
        </w:numPr>
        <w:tabs>
          <w:tab w:val="left" w:pos="426"/>
        </w:tabs>
        <w:autoSpaceDE w:val="0"/>
        <w:spacing w:line="276" w:lineRule="auto"/>
        <w:ind w:left="426" w:hanging="426"/>
        <w:jc w:val="both"/>
        <w:rPr>
          <w:rFonts w:ascii="Calibri" w:hAnsi="Calibri" w:cs="Calibri"/>
          <w:color w:val="000000"/>
          <w:sz w:val="20"/>
          <w:szCs w:val="20"/>
        </w:rPr>
      </w:pPr>
      <w:r w:rsidRPr="00D919FA">
        <w:rPr>
          <w:rFonts w:ascii="Calibri" w:hAnsi="Calibri" w:cs="Calibri"/>
          <w:sz w:val="20"/>
          <w:szCs w:val="20"/>
        </w:rPr>
        <w:t>Wprowadza się następujące zasady dotyczące płatności wynagrodzenia należnego dla Wykonawcy z tytułu realizacji Umowy z zastosowaniem mechanizmu podzielonej płatności:</w:t>
      </w:r>
    </w:p>
    <w:p w14:paraId="5B9C4543" w14:textId="77777777" w:rsidR="00C256DB" w:rsidRPr="006601F4" w:rsidRDefault="00C256DB" w:rsidP="00246593">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 xml:space="preserve">Zamawiający zastrzega sobie prawo rozliczenia płatności wynikających z umowy za pośrednictwem metody podzielonej płatności (ang. </w:t>
      </w:r>
      <w:proofErr w:type="spellStart"/>
      <w:r w:rsidRPr="006601F4">
        <w:rPr>
          <w:rFonts w:ascii="Calibri" w:hAnsi="Calibri" w:cs="Calibri"/>
          <w:sz w:val="20"/>
          <w:szCs w:val="20"/>
        </w:rPr>
        <w:t>split</w:t>
      </w:r>
      <w:proofErr w:type="spellEnd"/>
      <w:r w:rsidRPr="006601F4">
        <w:rPr>
          <w:rFonts w:ascii="Calibri" w:hAnsi="Calibri" w:cs="Calibri"/>
          <w:sz w:val="20"/>
          <w:szCs w:val="20"/>
        </w:rPr>
        <w:t xml:space="preserve"> </w:t>
      </w:r>
      <w:proofErr w:type="spellStart"/>
      <w:r w:rsidRPr="006601F4">
        <w:rPr>
          <w:rFonts w:ascii="Calibri" w:hAnsi="Calibri" w:cs="Calibri"/>
          <w:sz w:val="20"/>
          <w:szCs w:val="20"/>
        </w:rPr>
        <w:t>payment</w:t>
      </w:r>
      <w:proofErr w:type="spellEnd"/>
      <w:r w:rsidRPr="006601F4">
        <w:rPr>
          <w:rFonts w:ascii="Calibri" w:hAnsi="Calibri" w:cs="Calibri"/>
          <w:sz w:val="20"/>
          <w:szCs w:val="20"/>
        </w:rPr>
        <w:t>) przewidzianego w przepisach ustawy o podatku od towarów i usług.</w:t>
      </w:r>
    </w:p>
    <w:p w14:paraId="151A0212" w14:textId="77777777" w:rsidR="00C256DB" w:rsidRPr="006601F4" w:rsidRDefault="00C256DB" w:rsidP="00246593">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Wykonawca oświadcza, że rachunek bankowy na który będą dokonywane płatności to nr………………….</w:t>
      </w:r>
    </w:p>
    <w:p w14:paraId="21CE2124" w14:textId="77777777" w:rsidR="00C256DB" w:rsidRPr="006601F4" w:rsidRDefault="00C256DB" w:rsidP="00246593">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umożliwiającym płatność w ramach mechanizmu podzielonej płatności, o którym mowa powyżej.</w:t>
      </w:r>
    </w:p>
    <w:p w14:paraId="7BDA292F" w14:textId="77777777" w:rsidR="00C256DB" w:rsidRPr="006601F4" w:rsidRDefault="00C256DB" w:rsidP="00246593">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znajdującym się w elektronicznym wykazie podmiotów prowadzonym od 1 września 2019 r. przez Szefa Krajowej Administracji Skarbowej, o którym mowa w ustawie o podatku od towarów i usług.</w:t>
      </w:r>
    </w:p>
    <w:p w14:paraId="7B6AD85F" w14:textId="77777777" w:rsidR="00C256DB" w:rsidRPr="006601F4" w:rsidRDefault="00C256DB" w:rsidP="00246593">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lastRenderedPageBreak/>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CFBAEB8" w14:textId="77777777" w:rsidR="00C256DB" w:rsidRPr="006601F4" w:rsidRDefault="00C256DB" w:rsidP="00246593">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Strony postanawiają, że nie jest dopuszczalny bez zgody Zamawiającego przelew wierzytelności z tytułu wynagrodzenia za zrealizowany przedmiot umowy na osobę trzecią.</w:t>
      </w:r>
    </w:p>
    <w:p w14:paraId="0BF70C35" w14:textId="77777777" w:rsidR="00002DE3" w:rsidRPr="006601F4" w:rsidRDefault="00002DE3" w:rsidP="00246593">
      <w:pPr>
        <w:spacing w:line="276" w:lineRule="auto"/>
        <w:jc w:val="center"/>
        <w:rPr>
          <w:rFonts w:ascii="Calibri" w:hAnsi="Calibri" w:cs="Calibri"/>
          <w:b/>
          <w:bCs/>
          <w:sz w:val="20"/>
          <w:szCs w:val="20"/>
        </w:rPr>
      </w:pPr>
    </w:p>
    <w:p w14:paraId="0070304A" w14:textId="7A39B77E" w:rsidR="00AD0290" w:rsidRPr="006601F4" w:rsidRDefault="007951BE" w:rsidP="00246593">
      <w:pPr>
        <w:spacing w:line="276" w:lineRule="auto"/>
        <w:jc w:val="center"/>
        <w:rPr>
          <w:rFonts w:ascii="Calibri" w:hAnsi="Calibri" w:cs="Calibri"/>
          <w:b/>
          <w:bCs/>
          <w:sz w:val="20"/>
          <w:szCs w:val="20"/>
        </w:rPr>
      </w:pPr>
      <w:r w:rsidRPr="006601F4">
        <w:rPr>
          <w:rFonts w:ascii="Calibri" w:hAnsi="Calibri" w:cs="Calibri"/>
          <w:b/>
          <w:bCs/>
          <w:sz w:val="20"/>
          <w:szCs w:val="20"/>
        </w:rPr>
        <w:t xml:space="preserve">§ </w:t>
      </w:r>
      <w:r w:rsidR="00D72E09" w:rsidRPr="006601F4">
        <w:rPr>
          <w:rFonts w:ascii="Calibri" w:hAnsi="Calibri" w:cs="Calibri"/>
          <w:b/>
          <w:bCs/>
          <w:sz w:val="20"/>
          <w:szCs w:val="20"/>
        </w:rPr>
        <w:t>6</w:t>
      </w:r>
    </w:p>
    <w:p w14:paraId="76072FAE"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Kary umowne</w:t>
      </w:r>
    </w:p>
    <w:p w14:paraId="5A0BD7FE" w14:textId="77777777" w:rsidR="0097130A" w:rsidRPr="006601F4" w:rsidRDefault="0097130A" w:rsidP="00246593">
      <w:pPr>
        <w:numPr>
          <w:ilvl w:val="0"/>
          <w:numId w:val="1"/>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zapłaci Zamawiającemu kary umowne z tytułu opóźnień lub nie wykonania postanowień umowy, w wysokości:</w:t>
      </w:r>
    </w:p>
    <w:p w14:paraId="136A1C0B" w14:textId="288EFBF3" w:rsidR="0097130A" w:rsidRPr="006601F4" w:rsidRDefault="00EF2A3E" w:rsidP="00DF4351">
      <w:pPr>
        <w:numPr>
          <w:ilvl w:val="1"/>
          <w:numId w:val="1"/>
        </w:numPr>
        <w:spacing w:line="276" w:lineRule="auto"/>
        <w:ind w:hanging="290"/>
        <w:jc w:val="both"/>
        <w:rPr>
          <w:rFonts w:ascii="Calibri" w:hAnsi="Calibri" w:cs="Calibri"/>
          <w:sz w:val="20"/>
          <w:szCs w:val="20"/>
        </w:rPr>
      </w:pPr>
      <w:r>
        <w:rPr>
          <w:rFonts w:ascii="Calibri" w:hAnsi="Calibri" w:cs="Calibri"/>
          <w:b/>
          <w:sz w:val="20"/>
          <w:szCs w:val="20"/>
        </w:rPr>
        <w:t>0,1</w:t>
      </w:r>
      <w:r w:rsidRPr="006601F4">
        <w:rPr>
          <w:rFonts w:ascii="Calibri" w:hAnsi="Calibri" w:cs="Calibri"/>
          <w:b/>
          <w:sz w:val="20"/>
          <w:szCs w:val="20"/>
        </w:rPr>
        <w:t xml:space="preserve"> %</w:t>
      </w:r>
      <w:r w:rsidRPr="006601F4">
        <w:rPr>
          <w:rFonts w:ascii="Calibri" w:hAnsi="Calibri" w:cs="Calibri"/>
          <w:sz w:val="20"/>
          <w:szCs w:val="20"/>
        </w:rPr>
        <w:t xml:space="preserve"> całkowitego wynagrodzenia umownego brutto określonego w § 5 ust. 1 umowy</w:t>
      </w:r>
      <w:r w:rsidR="0097130A" w:rsidRPr="006601F4">
        <w:rPr>
          <w:rFonts w:ascii="Calibri" w:hAnsi="Calibri" w:cs="Calibri"/>
          <w:sz w:val="20"/>
          <w:szCs w:val="20"/>
        </w:rPr>
        <w:t xml:space="preserve"> za każdy dzień zwłoki w wykonaniu przedmiotu umowy, licząc od upływu terminu wykonania Przedmiotu Umowy określonego w § 2 umowy</w:t>
      </w:r>
      <w:r>
        <w:rPr>
          <w:rFonts w:ascii="Calibri" w:hAnsi="Calibri" w:cs="Calibri"/>
          <w:sz w:val="20"/>
          <w:szCs w:val="20"/>
        </w:rPr>
        <w:t xml:space="preserve"> oraz terminy poszczególnych </w:t>
      </w:r>
      <w:r w:rsidR="000C0982">
        <w:rPr>
          <w:rFonts w:ascii="Calibri" w:hAnsi="Calibri" w:cs="Calibri"/>
          <w:sz w:val="20"/>
          <w:szCs w:val="20"/>
        </w:rPr>
        <w:t>usług wynikające z harmonogramu</w:t>
      </w:r>
      <w:r w:rsidR="0097130A" w:rsidRPr="006601F4">
        <w:rPr>
          <w:rFonts w:ascii="Calibri" w:hAnsi="Calibri" w:cs="Calibri"/>
          <w:sz w:val="20"/>
          <w:szCs w:val="20"/>
        </w:rPr>
        <w:t xml:space="preserve">, </w:t>
      </w:r>
    </w:p>
    <w:p w14:paraId="68C293A2" w14:textId="1FEB359C" w:rsidR="0097130A" w:rsidRPr="00DF4351" w:rsidRDefault="0097130A" w:rsidP="00DF4351">
      <w:pPr>
        <w:numPr>
          <w:ilvl w:val="1"/>
          <w:numId w:val="1"/>
        </w:numPr>
        <w:spacing w:line="276" w:lineRule="auto"/>
        <w:ind w:hanging="290"/>
        <w:jc w:val="both"/>
        <w:rPr>
          <w:rFonts w:ascii="Calibri" w:hAnsi="Calibri" w:cs="Calibri"/>
          <w:sz w:val="20"/>
          <w:szCs w:val="20"/>
        </w:rPr>
      </w:pPr>
      <w:r w:rsidRPr="00DF4351">
        <w:rPr>
          <w:rFonts w:ascii="Calibri" w:hAnsi="Calibri" w:cs="Calibri"/>
          <w:b/>
          <w:sz w:val="20"/>
          <w:szCs w:val="20"/>
        </w:rPr>
        <w:t>20 %</w:t>
      </w:r>
      <w:r w:rsidRPr="00DF4351">
        <w:rPr>
          <w:rFonts w:ascii="Calibri" w:hAnsi="Calibri" w:cs="Calibri"/>
          <w:sz w:val="20"/>
          <w:szCs w:val="20"/>
        </w:rPr>
        <w:t xml:space="preserve"> całkowitego wynagrodzenia umownego brutto określonego w § 5 ust. 1 umowy w przypadku odstąpienia od umowy przez Zamawiającego z przyczyn zależnych od Wykonawcy,</w:t>
      </w:r>
    </w:p>
    <w:p w14:paraId="0F5CDB37" w14:textId="061BFB74" w:rsidR="0097130A" w:rsidRPr="00DF4351" w:rsidRDefault="0097130A" w:rsidP="00DF4351">
      <w:pPr>
        <w:numPr>
          <w:ilvl w:val="1"/>
          <w:numId w:val="1"/>
        </w:numPr>
        <w:spacing w:line="276" w:lineRule="auto"/>
        <w:ind w:hanging="290"/>
        <w:jc w:val="both"/>
        <w:rPr>
          <w:rFonts w:ascii="Calibri" w:hAnsi="Calibri" w:cs="Calibri"/>
          <w:sz w:val="20"/>
          <w:szCs w:val="20"/>
        </w:rPr>
      </w:pPr>
      <w:r w:rsidRPr="00DF4351">
        <w:rPr>
          <w:rFonts w:ascii="Calibri" w:hAnsi="Calibri" w:cs="Calibri"/>
          <w:sz w:val="20"/>
        </w:rPr>
        <w:t>za</w:t>
      </w:r>
      <w:r w:rsidRPr="00DF4351">
        <w:rPr>
          <w:rFonts w:ascii="Calibri" w:hAnsi="Calibri" w:cs="Calibri"/>
          <w:spacing w:val="1"/>
          <w:sz w:val="20"/>
        </w:rPr>
        <w:t xml:space="preserve"> </w:t>
      </w:r>
      <w:r w:rsidRPr="00DF4351">
        <w:rPr>
          <w:rFonts w:ascii="Calibri" w:hAnsi="Calibri" w:cs="Calibri"/>
          <w:sz w:val="20"/>
        </w:rPr>
        <w:t>wykonywanie</w:t>
      </w:r>
      <w:r w:rsidRPr="00DF4351">
        <w:rPr>
          <w:rFonts w:ascii="Calibri" w:hAnsi="Calibri" w:cs="Calibri"/>
          <w:spacing w:val="1"/>
          <w:sz w:val="20"/>
        </w:rPr>
        <w:t xml:space="preserve"> </w:t>
      </w:r>
      <w:r w:rsidRPr="00DF4351">
        <w:rPr>
          <w:rFonts w:ascii="Calibri" w:hAnsi="Calibri" w:cs="Calibri"/>
          <w:sz w:val="20"/>
        </w:rPr>
        <w:t>czynności</w:t>
      </w:r>
      <w:r w:rsidRPr="00DF4351">
        <w:rPr>
          <w:rFonts w:ascii="Calibri" w:hAnsi="Calibri" w:cs="Calibri"/>
          <w:spacing w:val="1"/>
          <w:sz w:val="20"/>
        </w:rPr>
        <w:t xml:space="preserve"> określonych w SWZ oraz niniejszej umowie w § 1 </w:t>
      </w:r>
      <w:r w:rsidRPr="00DF4351">
        <w:rPr>
          <w:rFonts w:ascii="Calibri" w:hAnsi="Calibri" w:cs="Calibri"/>
          <w:sz w:val="20"/>
        </w:rPr>
        <w:t>przez</w:t>
      </w:r>
      <w:r w:rsidRPr="00DF4351">
        <w:rPr>
          <w:rFonts w:ascii="Calibri" w:hAnsi="Calibri" w:cs="Calibri"/>
          <w:spacing w:val="1"/>
          <w:sz w:val="20"/>
        </w:rPr>
        <w:t xml:space="preserve"> </w:t>
      </w:r>
      <w:r w:rsidRPr="00DF4351">
        <w:rPr>
          <w:rFonts w:ascii="Calibri" w:hAnsi="Calibri" w:cs="Calibri"/>
          <w:sz w:val="20"/>
        </w:rPr>
        <w:t>osoby</w:t>
      </w:r>
      <w:r w:rsidRPr="00DF4351">
        <w:rPr>
          <w:rFonts w:ascii="Calibri" w:hAnsi="Calibri" w:cs="Calibri"/>
          <w:spacing w:val="1"/>
          <w:sz w:val="20"/>
        </w:rPr>
        <w:t xml:space="preserve"> </w:t>
      </w:r>
      <w:r w:rsidRPr="00DF4351">
        <w:rPr>
          <w:rFonts w:ascii="Calibri" w:hAnsi="Calibri" w:cs="Calibri"/>
          <w:sz w:val="20"/>
        </w:rPr>
        <w:t>nie</w:t>
      </w:r>
      <w:r w:rsidRPr="00DF4351">
        <w:rPr>
          <w:rFonts w:ascii="Calibri" w:hAnsi="Calibri" w:cs="Calibri"/>
          <w:spacing w:val="1"/>
          <w:sz w:val="20"/>
        </w:rPr>
        <w:t xml:space="preserve"> </w:t>
      </w:r>
      <w:r w:rsidRPr="00DF4351">
        <w:rPr>
          <w:rFonts w:ascii="Calibri" w:hAnsi="Calibri" w:cs="Calibri"/>
          <w:sz w:val="20"/>
        </w:rPr>
        <w:t xml:space="preserve">posiadające wymaganych kwalifikacji i </w:t>
      </w:r>
      <w:r w:rsidR="00106389" w:rsidRPr="00DF4351">
        <w:rPr>
          <w:rFonts w:ascii="Calibri" w:hAnsi="Calibri" w:cs="Calibri"/>
          <w:sz w:val="20"/>
        </w:rPr>
        <w:t>doświadczenia</w:t>
      </w:r>
      <w:r w:rsidRPr="00DF4351">
        <w:rPr>
          <w:rFonts w:ascii="Calibri" w:hAnsi="Calibri" w:cs="Calibri"/>
          <w:spacing w:val="1"/>
          <w:sz w:val="20"/>
        </w:rPr>
        <w:t xml:space="preserve"> </w:t>
      </w:r>
      <w:r w:rsidR="00745E71" w:rsidRPr="00DF4351">
        <w:rPr>
          <w:rFonts w:ascii="Calibri" w:hAnsi="Calibri" w:cs="Calibri"/>
          <w:spacing w:val="1"/>
          <w:sz w:val="20"/>
        </w:rPr>
        <w:t xml:space="preserve">lub inne niż określone w § 4 ust. 1 pkt 1 </w:t>
      </w:r>
      <w:r w:rsidRPr="00DF4351">
        <w:rPr>
          <w:rFonts w:ascii="Calibri" w:hAnsi="Calibri" w:cs="Calibri"/>
          <w:sz w:val="20"/>
        </w:rPr>
        <w:t>–</w:t>
      </w:r>
      <w:r w:rsidRPr="00DF4351">
        <w:rPr>
          <w:rFonts w:ascii="Calibri" w:hAnsi="Calibri" w:cs="Calibri"/>
          <w:spacing w:val="1"/>
          <w:sz w:val="20"/>
        </w:rPr>
        <w:t xml:space="preserve"> </w:t>
      </w:r>
      <w:r w:rsidRPr="00DF4351">
        <w:rPr>
          <w:rFonts w:ascii="Calibri" w:hAnsi="Calibri" w:cs="Calibri"/>
          <w:sz w:val="20"/>
        </w:rPr>
        <w:t>w</w:t>
      </w:r>
      <w:r w:rsidRPr="00DF4351">
        <w:rPr>
          <w:rFonts w:ascii="Calibri" w:hAnsi="Calibri" w:cs="Calibri"/>
          <w:spacing w:val="1"/>
          <w:sz w:val="20"/>
        </w:rPr>
        <w:t xml:space="preserve"> </w:t>
      </w:r>
      <w:r w:rsidRPr="00DF4351">
        <w:rPr>
          <w:rFonts w:ascii="Calibri" w:hAnsi="Calibri" w:cs="Calibri"/>
          <w:sz w:val="20"/>
        </w:rPr>
        <w:t>wysokości</w:t>
      </w:r>
      <w:r w:rsidRPr="00DF4351">
        <w:rPr>
          <w:rFonts w:ascii="Calibri" w:hAnsi="Calibri" w:cs="Calibri"/>
          <w:spacing w:val="1"/>
          <w:sz w:val="20"/>
        </w:rPr>
        <w:t xml:space="preserve"> </w:t>
      </w:r>
      <w:r w:rsidRPr="00DF4351">
        <w:rPr>
          <w:rFonts w:ascii="Calibri" w:hAnsi="Calibri" w:cs="Calibri"/>
          <w:b/>
          <w:bCs/>
          <w:sz w:val="20"/>
        </w:rPr>
        <w:t>1000</w:t>
      </w:r>
      <w:r w:rsidRPr="00DF4351">
        <w:rPr>
          <w:rFonts w:ascii="Calibri" w:hAnsi="Calibri" w:cs="Calibri"/>
          <w:b/>
          <w:bCs/>
          <w:spacing w:val="1"/>
          <w:sz w:val="20"/>
        </w:rPr>
        <w:t xml:space="preserve"> </w:t>
      </w:r>
      <w:r w:rsidRPr="00DF4351">
        <w:rPr>
          <w:rFonts w:ascii="Calibri" w:hAnsi="Calibri" w:cs="Calibri"/>
          <w:b/>
          <w:bCs/>
          <w:sz w:val="20"/>
        </w:rPr>
        <w:t>zł</w:t>
      </w:r>
      <w:r w:rsidRPr="00DF4351">
        <w:rPr>
          <w:rFonts w:ascii="Calibri" w:hAnsi="Calibri" w:cs="Calibri"/>
          <w:spacing w:val="1"/>
          <w:sz w:val="20"/>
        </w:rPr>
        <w:t xml:space="preserve"> </w:t>
      </w:r>
      <w:r w:rsidRPr="00DF4351">
        <w:rPr>
          <w:rFonts w:ascii="Calibri" w:hAnsi="Calibri" w:cs="Calibri"/>
          <w:sz w:val="20"/>
        </w:rPr>
        <w:t>za</w:t>
      </w:r>
      <w:r w:rsidRPr="00DF4351">
        <w:rPr>
          <w:rFonts w:ascii="Calibri" w:hAnsi="Calibri" w:cs="Calibri"/>
          <w:spacing w:val="1"/>
          <w:sz w:val="20"/>
        </w:rPr>
        <w:t xml:space="preserve"> </w:t>
      </w:r>
      <w:r w:rsidRPr="00DF4351">
        <w:rPr>
          <w:rFonts w:ascii="Calibri" w:hAnsi="Calibri" w:cs="Calibri"/>
          <w:sz w:val="20"/>
        </w:rPr>
        <w:t>każdy</w:t>
      </w:r>
      <w:r w:rsidRPr="00DF4351">
        <w:rPr>
          <w:rFonts w:ascii="Calibri" w:hAnsi="Calibri" w:cs="Calibri"/>
          <w:spacing w:val="1"/>
          <w:sz w:val="20"/>
        </w:rPr>
        <w:t xml:space="preserve"> </w:t>
      </w:r>
      <w:r w:rsidRPr="00DF4351">
        <w:rPr>
          <w:rFonts w:ascii="Calibri" w:hAnsi="Calibri" w:cs="Calibri"/>
          <w:sz w:val="20"/>
        </w:rPr>
        <w:t>stwierdzony</w:t>
      </w:r>
      <w:r w:rsidRPr="00DF4351">
        <w:rPr>
          <w:rFonts w:ascii="Calibri" w:hAnsi="Calibri" w:cs="Calibri"/>
          <w:spacing w:val="1"/>
          <w:sz w:val="20"/>
        </w:rPr>
        <w:t xml:space="preserve"> </w:t>
      </w:r>
      <w:r w:rsidR="00591FB5" w:rsidRPr="00DF4351">
        <w:rPr>
          <w:rFonts w:ascii="Calibri" w:hAnsi="Calibri" w:cs="Calibri"/>
          <w:sz w:val="20"/>
        </w:rPr>
        <w:t>przypadek</w:t>
      </w:r>
      <w:r w:rsidR="00591FB5" w:rsidRPr="00DF4351">
        <w:rPr>
          <w:rFonts w:ascii="Calibri" w:hAnsi="Calibri" w:cs="Calibri"/>
          <w:spacing w:val="1"/>
          <w:sz w:val="20"/>
        </w:rPr>
        <w:t>;</w:t>
      </w:r>
    </w:p>
    <w:p w14:paraId="1BA29F17" w14:textId="50C00962" w:rsidR="00044BE8" w:rsidRPr="00DF4351" w:rsidRDefault="00044BE8" w:rsidP="00DF4351">
      <w:pPr>
        <w:pStyle w:val="Akapitzlist"/>
        <w:numPr>
          <w:ilvl w:val="1"/>
          <w:numId w:val="1"/>
        </w:numPr>
        <w:tabs>
          <w:tab w:val="clear" w:pos="716"/>
        </w:tabs>
        <w:ind w:hanging="290"/>
        <w:jc w:val="both"/>
        <w:rPr>
          <w:rFonts w:ascii="Calibri" w:hAnsi="Calibri" w:cs="Calibri"/>
          <w:sz w:val="20"/>
          <w:szCs w:val="20"/>
        </w:rPr>
      </w:pPr>
      <w:r w:rsidRPr="00DF4351">
        <w:rPr>
          <w:rFonts w:ascii="Calibri" w:hAnsi="Calibri" w:cs="Calibri"/>
          <w:sz w:val="20"/>
          <w:szCs w:val="20"/>
        </w:rPr>
        <w:t xml:space="preserve">za realizację umowy niezgodnie z przedmiotem zamówienia w wysokości </w:t>
      </w:r>
      <w:r w:rsidRPr="00DF4351">
        <w:rPr>
          <w:rFonts w:ascii="Calibri" w:hAnsi="Calibri" w:cs="Calibri"/>
          <w:b/>
          <w:bCs/>
          <w:sz w:val="20"/>
          <w:szCs w:val="20"/>
        </w:rPr>
        <w:t>1000 zł</w:t>
      </w:r>
      <w:r w:rsidRPr="00DF4351">
        <w:rPr>
          <w:rFonts w:ascii="Calibri" w:hAnsi="Calibri" w:cs="Calibri"/>
          <w:sz w:val="20"/>
          <w:szCs w:val="20"/>
        </w:rPr>
        <w:t xml:space="preserve"> za każdy stwierdzony przypadek;</w:t>
      </w:r>
    </w:p>
    <w:p w14:paraId="3EB841E8" w14:textId="1212E8F4" w:rsidR="00267983" w:rsidRPr="00DF4351" w:rsidRDefault="00267983" w:rsidP="00DF4351">
      <w:pPr>
        <w:pStyle w:val="Akapitzlist"/>
        <w:numPr>
          <w:ilvl w:val="1"/>
          <w:numId w:val="1"/>
        </w:numPr>
        <w:tabs>
          <w:tab w:val="clear" w:pos="716"/>
        </w:tabs>
        <w:ind w:hanging="290"/>
        <w:jc w:val="both"/>
        <w:rPr>
          <w:rFonts w:ascii="Calibri" w:hAnsi="Calibri" w:cs="Calibri"/>
          <w:sz w:val="20"/>
          <w:szCs w:val="20"/>
        </w:rPr>
      </w:pPr>
      <w:r w:rsidRPr="00DF4351">
        <w:rPr>
          <w:rFonts w:ascii="Calibri" w:hAnsi="Calibri" w:cs="Calibri"/>
          <w:sz w:val="20"/>
          <w:szCs w:val="20"/>
        </w:rPr>
        <w:t xml:space="preserve">za niezrealizowanie w terminie lub w pełnej liczbie godzin, zgodnie z harmonogramem oraz wymaganiami określonymi w OPZ – karę umowną w wysokości </w:t>
      </w:r>
      <w:r w:rsidR="005828AB" w:rsidRPr="00DF4351">
        <w:rPr>
          <w:rFonts w:ascii="Calibri" w:hAnsi="Calibri" w:cs="Calibri"/>
          <w:b/>
          <w:bCs/>
          <w:sz w:val="20"/>
          <w:szCs w:val="20"/>
        </w:rPr>
        <w:t>1000</w:t>
      </w:r>
      <w:r w:rsidR="00B51BFF" w:rsidRPr="00DF4351">
        <w:rPr>
          <w:rFonts w:ascii="Calibri" w:hAnsi="Calibri" w:cs="Calibri"/>
          <w:b/>
          <w:bCs/>
          <w:sz w:val="20"/>
          <w:szCs w:val="20"/>
        </w:rPr>
        <w:t xml:space="preserve"> zł</w:t>
      </w:r>
      <w:r w:rsidR="00B51BFF" w:rsidRPr="00DF4351">
        <w:rPr>
          <w:rFonts w:ascii="Calibri" w:hAnsi="Calibri" w:cs="Calibri"/>
          <w:sz w:val="20"/>
          <w:szCs w:val="20"/>
        </w:rPr>
        <w:t xml:space="preserve"> </w:t>
      </w:r>
      <w:r w:rsidRPr="00DF4351">
        <w:rPr>
          <w:rFonts w:ascii="Calibri" w:hAnsi="Calibri" w:cs="Calibri"/>
          <w:sz w:val="20"/>
          <w:szCs w:val="20"/>
        </w:rPr>
        <w:t xml:space="preserve">za każdy przypadek stwierdzenia </w:t>
      </w:r>
      <w:r w:rsidR="00B51BFF" w:rsidRPr="00DF4351">
        <w:rPr>
          <w:rFonts w:ascii="Calibri" w:hAnsi="Calibri" w:cs="Calibri"/>
          <w:sz w:val="20"/>
          <w:szCs w:val="20"/>
        </w:rPr>
        <w:t>zwłoki</w:t>
      </w:r>
      <w:r w:rsidRPr="00DF4351">
        <w:rPr>
          <w:rFonts w:ascii="Calibri" w:hAnsi="Calibri" w:cs="Calibri"/>
          <w:sz w:val="20"/>
          <w:szCs w:val="20"/>
        </w:rPr>
        <w:t xml:space="preserve"> lub niewykonania wymaganej liczby godzin</w:t>
      </w:r>
      <w:r w:rsidR="00243B98" w:rsidRPr="00DF4351">
        <w:rPr>
          <w:rFonts w:ascii="Calibri" w:hAnsi="Calibri" w:cs="Calibri"/>
          <w:sz w:val="20"/>
          <w:szCs w:val="20"/>
        </w:rPr>
        <w:t xml:space="preserve"> w danym </w:t>
      </w:r>
      <w:r w:rsidR="00217344">
        <w:rPr>
          <w:rFonts w:ascii="Calibri" w:hAnsi="Calibri" w:cs="Calibri"/>
          <w:sz w:val="20"/>
          <w:szCs w:val="20"/>
        </w:rPr>
        <w:t>przedziale czasu</w:t>
      </w:r>
      <w:r w:rsidRPr="00DF4351">
        <w:rPr>
          <w:rFonts w:ascii="Calibri" w:hAnsi="Calibri" w:cs="Calibri"/>
          <w:sz w:val="20"/>
          <w:szCs w:val="20"/>
        </w:rPr>
        <w:t>.</w:t>
      </w:r>
    </w:p>
    <w:p w14:paraId="1096AF55" w14:textId="48BDF079" w:rsidR="00E43321" w:rsidRPr="00E02B5B" w:rsidRDefault="00E43321" w:rsidP="00044BE8">
      <w:pPr>
        <w:spacing w:line="276" w:lineRule="auto"/>
        <w:ind w:left="716"/>
        <w:jc w:val="both"/>
        <w:rPr>
          <w:rFonts w:ascii="Calibri" w:hAnsi="Calibri" w:cs="Calibri"/>
          <w:sz w:val="20"/>
          <w:szCs w:val="20"/>
        </w:rPr>
      </w:pPr>
    </w:p>
    <w:p w14:paraId="5B67F2B3" w14:textId="457EB201" w:rsidR="005C2F6F" w:rsidRPr="005C2F6F" w:rsidRDefault="005C2F6F" w:rsidP="00246593">
      <w:pPr>
        <w:pStyle w:val="Akapitzlist"/>
        <w:numPr>
          <w:ilvl w:val="0"/>
          <w:numId w:val="1"/>
        </w:numPr>
        <w:autoSpaceDE w:val="0"/>
        <w:autoSpaceDN w:val="0"/>
        <w:adjustRightInd w:val="0"/>
        <w:spacing w:line="276" w:lineRule="auto"/>
        <w:jc w:val="both"/>
        <w:rPr>
          <w:rFonts w:ascii="Calibri" w:eastAsia="Calibri" w:hAnsi="Calibri" w:cs="Calibri"/>
          <w:b/>
          <w:bCs/>
          <w:color w:val="000000"/>
          <w:sz w:val="20"/>
          <w:szCs w:val="20"/>
        </w:rPr>
      </w:pPr>
      <w:r w:rsidRPr="005C2F6F">
        <w:rPr>
          <w:rFonts w:ascii="Calibri" w:hAnsi="Calibri" w:cs="Calibri"/>
          <w:sz w:val="20"/>
          <w:szCs w:val="20"/>
        </w:rPr>
        <w:t xml:space="preserve">Wykonawca zapłaci Zamawiającemu kary umowne określone w § 10 ust. 7 i 8 </w:t>
      </w:r>
      <w:r w:rsidRPr="005C2F6F">
        <w:rPr>
          <w:rFonts w:ascii="Calibri" w:eastAsia="Calibri" w:hAnsi="Calibri" w:cs="Calibri"/>
          <w:b/>
          <w:bCs/>
          <w:color w:val="000000"/>
          <w:sz w:val="20"/>
          <w:szCs w:val="20"/>
        </w:rPr>
        <w:t xml:space="preserve">(zapis </w:t>
      </w:r>
      <w:r>
        <w:rPr>
          <w:rFonts w:ascii="Calibri" w:eastAsia="Calibri" w:hAnsi="Calibri" w:cs="Calibri"/>
          <w:b/>
          <w:bCs/>
          <w:color w:val="000000"/>
          <w:sz w:val="20"/>
          <w:szCs w:val="20"/>
        </w:rPr>
        <w:t>ustępu</w:t>
      </w:r>
      <w:r w:rsidRPr="005C2F6F">
        <w:rPr>
          <w:rFonts w:ascii="Calibri" w:eastAsia="Calibri" w:hAnsi="Calibri" w:cs="Calibri"/>
          <w:b/>
          <w:bCs/>
          <w:color w:val="000000"/>
          <w:sz w:val="20"/>
          <w:szCs w:val="20"/>
        </w:rPr>
        <w:t xml:space="preserve"> znajduj</w:t>
      </w:r>
      <w:r>
        <w:rPr>
          <w:rFonts w:ascii="Calibri" w:eastAsia="Calibri" w:hAnsi="Calibri" w:cs="Calibri"/>
          <w:b/>
          <w:bCs/>
          <w:color w:val="000000"/>
          <w:sz w:val="20"/>
          <w:szCs w:val="20"/>
        </w:rPr>
        <w:t>e</w:t>
      </w:r>
      <w:r w:rsidRPr="005C2F6F">
        <w:rPr>
          <w:rFonts w:ascii="Calibri" w:eastAsia="Calibri" w:hAnsi="Calibri" w:cs="Calibri"/>
          <w:b/>
          <w:bCs/>
          <w:color w:val="000000"/>
          <w:sz w:val="20"/>
          <w:szCs w:val="20"/>
        </w:rPr>
        <w:t xml:space="preserve"> zastosowanie wyłącznie w odniesieniu do Wykonawcy, który złożył stosowną deklarację w ofercie</w:t>
      </w:r>
      <w:r>
        <w:rPr>
          <w:rFonts w:ascii="Calibri" w:eastAsia="Calibri" w:hAnsi="Calibri" w:cs="Calibri"/>
          <w:b/>
          <w:bCs/>
          <w:color w:val="000000"/>
          <w:sz w:val="20"/>
          <w:szCs w:val="20"/>
        </w:rPr>
        <w:t xml:space="preserve"> – klauzula społeczna</w:t>
      </w:r>
      <w:r w:rsidRPr="005C2F6F">
        <w:rPr>
          <w:rFonts w:ascii="Calibri" w:eastAsia="Calibri" w:hAnsi="Calibri" w:cs="Calibri"/>
          <w:b/>
          <w:bCs/>
          <w:color w:val="000000"/>
          <w:sz w:val="20"/>
          <w:szCs w:val="20"/>
        </w:rPr>
        <w:t>)</w:t>
      </w:r>
      <w:r w:rsidR="004A6A7B">
        <w:rPr>
          <w:rFonts w:ascii="Calibri" w:eastAsia="Calibri" w:hAnsi="Calibri" w:cs="Calibri"/>
          <w:b/>
          <w:bCs/>
          <w:color w:val="000000"/>
          <w:sz w:val="20"/>
          <w:szCs w:val="20"/>
        </w:rPr>
        <w:t>.</w:t>
      </w:r>
    </w:p>
    <w:p w14:paraId="78529548" w14:textId="7CDC2466" w:rsidR="0097130A" w:rsidRPr="006601F4" w:rsidRDefault="0097130A" w:rsidP="00246593">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W przypadku, gdy kara umowna nie pokrywa szkody, Zamawiający może dochodzić odszkodowania uzupełniającego na zasadach ogólnych do pełnej wartości poniesionej szkody. </w:t>
      </w:r>
    </w:p>
    <w:p w14:paraId="1335F63A" w14:textId="77777777" w:rsidR="0097130A" w:rsidRPr="006601F4" w:rsidRDefault="0097130A" w:rsidP="00246593">
      <w:pPr>
        <w:numPr>
          <w:ilvl w:val="0"/>
          <w:numId w:val="1"/>
        </w:numPr>
        <w:spacing w:line="276" w:lineRule="auto"/>
        <w:jc w:val="both"/>
        <w:rPr>
          <w:rFonts w:ascii="Calibri" w:hAnsi="Calibri" w:cs="Calibri"/>
          <w:sz w:val="20"/>
          <w:szCs w:val="20"/>
        </w:rPr>
      </w:pPr>
      <w:r w:rsidRPr="006601F4">
        <w:rPr>
          <w:rFonts w:ascii="Calibri" w:hAnsi="Calibri" w:cs="Calibri"/>
          <w:sz w:val="20"/>
          <w:szCs w:val="20"/>
        </w:rPr>
        <w:t>Zamawiający uprawniony jest do dokonania potrącenia należnej kary umownej z wynagrodzenia Wykonawcy.</w:t>
      </w:r>
    </w:p>
    <w:p w14:paraId="054C6BA8" w14:textId="2E63C135" w:rsidR="00D919FA" w:rsidRDefault="0097130A" w:rsidP="00246593">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Jeżeli na skutek niedotrzymania terminu wykonania przedmiotu umowy </w:t>
      </w:r>
      <w:r w:rsidRPr="006601F4">
        <w:rPr>
          <w:rFonts w:ascii="Calibri" w:eastAsia="TTE1241588t00" w:hAnsi="Calibri" w:cs="Calibri"/>
          <w:sz w:val="20"/>
          <w:szCs w:val="20"/>
        </w:rPr>
        <w:t>o którym mowa w § 2 z winy Wykonawcy,</w:t>
      </w:r>
      <w:r w:rsidRPr="006601F4">
        <w:rPr>
          <w:rFonts w:ascii="Calibri" w:hAnsi="Calibri" w:cs="Calibri"/>
          <w:sz w:val="20"/>
          <w:szCs w:val="20"/>
        </w:rPr>
        <w:t xml:space="preserve"> Zamawiający poniesie szkody z tego tytułu, to będą one pokrywane przez Wykonawcę niezależnie od ustaleń wymienionych w ust. 1 (kar umownych) niniejszego paragrafu, w szczególności w przypadku opóźnienia terminu zakończenia </w:t>
      </w:r>
      <w:r w:rsidR="00693E36">
        <w:rPr>
          <w:rFonts w:ascii="Calibri" w:hAnsi="Calibri" w:cs="Calibri"/>
          <w:sz w:val="20"/>
          <w:szCs w:val="20"/>
        </w:rPr>
        <w:t>usług</w:t>
      </w:r>
      <w:r w:rsidRPr="006601F4">
        <w:rPr>
          <w:rFonts w:ascii="Calibri" w:hAnsi="Calibri" w:cs="Calibri"/>
          <w:sz w:val="20"/>
          <w:szCs w:val="20"/>
        </w:rPr>
        <w:t xml:space="preserve"> z winy Wykonawcy, skutkującego nieotrzymaniem środków zewnętrznych, wynagrodzenie Wykonawcy zostanie pomniejszone o wartość nieotrzymanych środków. W przypadku, gdy wysokość tych środków przewyższa kwotę pozostałą do zapłaty, w związku z zapłatą części wynagrodzenia, Zamawiający będzie domagał się od Wykonawcy zwrotu utraconego dofinansowania.</w:t>
      </w:r>
    </w:p>
    <w:p w14:paraId="066DE351" w14:textId="48CE3A58" w:rsidR="00F73762" w:rsidRPr="00D919FA" w:rsidRDefault="0097130A" w:rsidP="00246593">
      <w:pPr>
        <w:numPr>
          <w:ilvl w:val="0"/>
          <w:numId w:val="1"/>
        </w:numPr>
        <w:spacing w:line="276" w:lineRule="auto"/>
        <w:jc w:val="both"/>
        <w:rPr>
          <w:rFonts w:ascii="Calibri" w:hAnsi="Calibri" w:cs="Calibri"/>
          <w:sz w:val="20"/>
          <w:szCs w:val="20"/>
        </w:rPr>
      </w:pPr>
      <w:r w:rsidRPr="00D919FA">
        <w:rPr>
          <w:rFonts w:ascii="Calibri" w:hAnsi="Calibri" w:cs="Calibri"/>
          <w:sz w:val="20"/>
          <w:szCs w:val="20"/>
        </w:rPr>
        <w:t xml:space="preserve">Ustala się górny limit kar umownych na poziomie do </w:t>
      </w:r>
      <w:r w:rsidR="0006282B">
        <w:rPr>
          <w:rFonts w:ascii="Calibri" w:hAnsi="Calibri" w:cs="Calibri"/>
          <w:sz w:val="20"/>
          <w:szCs w:val="20"/>
        </w:rPr>
        <w:t>2</w:t>
      </w:r>
      <w:r w:rsidRPr="00D919FA">
        <w:rPr>
          <w:rFonts w:ascii="Calibri" w:hAnsi="Calibri" w:cs="Calibri"/>
          <w:sz w:val="20"/>
          <w:szCs w:val="20"/>
        </w:rPr>
        <w:t>0% wynagrodzenia brutto określonego w § </w:t>
      </w:r>
      <w:r w:rsidR="00D919FA">
        <w:rPr>
          <w:rFonts w:ascii="Calibri" w:hAnsi="Calibri" w:cs="Calibri"/>
          <w:sz w:val="20"/>
          <w:szCs w:val="20"/>
        </w:rPr>
        <w:t>5</w:t>
      </w:r>
      <w:r w:rsidRPr="00D919FA">
        <w:rPr>
          <w:rFonts w:ascii="Calibri" w:hAnsi="Calibri" w:cs="Calibri"/>
          <w:sz w:val="20"/>
          <w:szCs w:val="20"/>
        </w:rPr>
        <w:t xml:space="preserve"> ust. </w:t>
      </w:r>
      <w:r w:rsidR="00D919FA">
        <w:rPr>
          <w:rFonts w:ascii="Calibri" w:hAnsi="Calibri" w:cs="Calibri"/>
          <w:sz w:val="20"/>
          <w:szCs w:val="20"/>
        </w:rPr>
        <w:t>1</w:t>
      </w:r>
      <w:r w:rsidRPr="00D919FA">
        <w:rPr>
          <w:rFonts w:ascii="Calibri" w:hAnsi="Calibri" w:cs="Calibri"/>
          <w:sz w:val="20"/>
          <w:szCs w:val="20"/>
        </w:rPr>
        <w:t xml:space="preserve"> umowy</w:t>
      </w:r>
      <w:r w:rsidR="00706110">
        <w:rPr>
          <w:rFonts w:ascii="Calibri" w:hAnsi="Calibri" w:cs="Calibri"/>
          <w:sz w:val="20"/>
          <w:szCs w:val="20"/>
        </w:rPr>
        <w:t xml:space="preserve"> dla danej części</w:t>
      </w:r>
      <w:r w:rsidRPr="00D919FA">
        <w:rPr>
          <w:rFonts w:ascii="Calibri" w:hAnsi="Calibri" w:cs="Calibri"/>
          <w:sz w:val="20"/>
          <w:szCs w:val="20"/>
        </w:rPr>
        <w:t>.</w:t>
      </w:r>
    </w:p>
    <w:p w14:paraId="20476ABF" w14:textId="77777777" w:rsidR="00B32417" w:rsidRDefault="00B32417" w:rsidP="00246593">
      <w:pPr>
        <w:spacing w:line="276" w:lineRule="auto"/>
        <w:jc w:val="center"/>
        <w:rPr>
          <w:rFonts w:ascii="Calibri" w:hAnsi="Calibri" w:cs="Calibri"/>
          <w:b/>
          <w:sz w:val="20"/>
          <w:szCs w:val="20"/>
        </w:rPr>
      </w:pPr>
    </w:p>
    <w:p w14:paraId="365B699F" w14:textId="77777777" w:rsidR="002A1294" w:rsidRDefault="002A1294" w:rsidP="00246593">
      <w:pPr>
        <w:spacing w:line="276" w:lineRule="auto"/>
        <w:jc w:val="center"/>
        <w:rPr>
          <w:rFonts w:ascii="Calibri" w:hAnsi="Calibri" w:cs="Calibri"/>
          <w:b/>
          <w:sz w:val="20"/>
          <w:szCs w:val="20"/>
        </w:rPr>
      </w:pPr>
    </w:p>
    <w:p w14:paraId="6B91828E" w14:textId="77777777" w:rsidR="002A1294" w:rsidRDefault="002A1294" w:rsidP="00246593">
      <w:pPr>
        <w:spacing w:line="276" w:lineRule="auto"/>
        <w:jc w:val="center"/>
        <w:rPr>
          <w:rFonts w:ascii="Calibri" w:hAnsi="Calibri" w:cs="Calibri"/>
          <w:b/>
          <w:sz w:val="20"/>
          <w:szCs w:val="20"/>
        </w:rPr>
      </w:pPr>
    </w:p>
    <w:p w14:paraId="40B65505" w14:textId="6BEFDA2B" w:rsidR="00F73762" w:rsidRPr="006601F4" w:rsidRDefault="009234E5" w:rsidP="00246593">
      <w:pPr>
        <w:spacing w:line="276" w:lineRule="auto"/>
        <w:jc w:val="center"/>
        <w:rPr>
          <w:rFonts w:ascii="Calibri" w:hAnsi="Calibri" w:cs="Calibri"/>
          <w:b/>
          <w:sz w:val="20"/>
          <w:szCs w:val="20"/>
        </w:rPr>
      </w:pPr>
      <w:r w:rsidRPr="006601F4">
        <w:rPr>
          <w:rFonts w:ascii="Calibri" w:hAnsi="Calibri" w:cs="Calibri"/>
          <w:b/>
          <w:sz w:val="20"/>
          <w:szCs w:val="20"/>
        </w:rPr>
        <w:lastRenderedPageBreak/>
        <w:t xml:space="preserve">§ </w:t>
      </w:r>
      <w:r w:rsidR="00D72E09" w:rsidRPr="006601F4">
        <w:rPr>
          <w:rFonts w:ascii="Calibri" w:hAnsi="Calibri" w:cs="Calibri"/>
          <w:b/>
          <w:sz w:val="20"/>
          <w:szCs w:val="20"/>
        </w:rPr>
        <w:t>7</w:t>
      </w:r>
    </w:p>
    <w:p w14:paraId="2DE87C4E"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 xml:space="preserve">Prawo odstąpienia od umowy </w:t>
      </w:r>
    </w:p>
    <w:p w14:paraId="613A7156" w14:textId="77777777" w:rsidR="0097130A" w:rsidRPr="006601F4" w:rsidRDefault="0097130A" w:rsidP="00246593">
      <w:pPr>
        <w:numPr>
          <w:ilvl w:val="0"/>
          <w:numId w:val="5"/>
        </w:numPr>
        <w:spacing w:line="276" w:lineRule="auto"/>
        <w:ind w:left="426" w:hanging="426"/>
        <w:jc w:val="both"/>
        <w:rPr>
          <w:rFonts w:ascii="Calibri" w:hAnsi="Calibri" w:cs="Calibri"/>
          <w:sz w:val="20"/>
          <w:szCs w:val="20"/>
        </w:rPr>
      </w:pPr>
      <w:r w:rsidRPr="006601F4">
        <w:rPr>
          <w:rFonts w:ascii="Calibri" w:hAnsi="Calibri" w:cs="Calibri"/>
          <w:sz w:val="20"/>
          <w:szCs w:val="20"/>
        </w:rPr>
        <w:t>Zamawiający zastrzega sobie prawo odstąpienia od umowy w terminie 14 dni w przypadku wystąpienia jednej z przesłanek:</w:t>
      </w:r>
    </w:p>
    <w:p w14:paraId="1A1ACC55" w14:textId="05DC2E81" w:rsidR="0097130A" w:rsidRPr="0088774B" w:rsidRDefault="0097130A" w:rsidP="00246593">
      <w:pPr>
        <w:numPr>
          <w:ilvl w:val="1"/>
          <w:numId w:val="4"/>
        </w:numPr>
        <w:tabs>
          <w:tab w:val="clear" w:pos="792"/>
        </w:tabs>
        <w:spacing w:line="276" w:lineRule="auto"/>
        <w:ind w:left="709" w:hanging="283"/>
        <w:jc w:val="both"/>
        <w:rPr>
          <w:rFonts w:ascii="Calibri" w:hAnsi="Calibri" w:cs="Calibri"/>
          <w:b/>
          <w:bCs/>
          <w:sz w:val="20"/>
          <w:szCs w:val="20"/>
        </w:rPr>
      </w:pPr>
      <w:r w:rsidRPr="0088774B">
        <w:rPr>
          <w:rFonts w:ascii="Calibri" w:hAnsi="Calibri" w:cs="Calibri"/>
          <w:b/>
          <w:bCs/>
          <w:sz w:val="20"/>
          <w:szCs w:val="20"/>
        </w:rPr>
        <w:t xml:space="preserve">Wykonawca nie rozpoczął </w:t>
      </w:r>
      <w:r w:rsidR="00214D76" w:rsidRPr="0088774B">
        <w:rPr>
          <w:rFonts w:ascii="Calibri" w:hAnsi="Calibri" w:cs="Calibri"/>
          <w:b/>
          <w:bCs/>
          <w:sz w:val="20"/>
          <w:szCs w:val="20"/>
        </w:rPr>
        <w:t>realizacji usług</w:t>
      </w:r>
      <w:r w:rsidRPr="0088774B">
        <w:rPr>
          <w:rFonts w:ascii="Calibri" w:hAnsi="Calibri" w:cs="Calibri"/>
          <w:b/>
          <w:bCs/>
          <w:sz w:val="20"/>
          <w:szCs w:val="20"/>
        </w:rPr>
        <w:t xml:space="preserve"> oraz nie kontynuuje ich pomimo wezwania przez Zamawiającego w terminie określonym w wezwaniu,</w:t>
      </w:r>
    </w:p>
    <w:p w14:paraId="111D956D" w14:textId="77777777" w:rsidR="0097130A" w:rsidRPr="0088774B" w:rsidRDefault="0097130A" w:rsidP="00246593">
      <w:pPr>
        <w:numPr>
          <w:ilvl w:val="1"/>
          <w:numId w:val="4"/>
        </w:numPr>
        <w:tabs>
          <w:tab w:val="clear" w:pos="792"/>
        </w:tabs>
        <w:spacing w:line="276" w:lineRule="auto"/>
        <w:ind w:left="709" w:hanging="283"/>
        <w:jc w:val="both"/>
        <w:rPr>
          <w:rFonts w:ascii="Calibri" w:hAnsi="Calibri" w:cs="Calibri"/>
          <w:b/>
          <w:bCs/>
          <w:sz w:val="20"/>
          <w:szCs w:val="20"/>
        </w:rPr>
      </w:pPr>
      <w:r w:rsidRPr="0088774B">
        <w:rPr>
          <w:rFonts w:ascii="Calibri" w:hAnsi="Calibri" w:cs="Calibri"/>
          <w:b/>
          <w:bCs/>
          <w:sz w:val="20"/>
          <w:szCs w:val="20"/>
        </w:rPr>
        <w:t>Wykonawca nie wypełnia innych obowiązków wynikających z umowy,</w:t>
      </w:r>
    </w:p>
    <w:p w14:paraId="36FA2115" w14:textId="3D96AD0B" w:rsidR="0097130A" w:rsidRPr="0088774B" w:rsidRDefault="0097130A" w:rsidP="00246593">
      <w:pPr>
        <w:numPr>
          <w:ilvl w:val="1"/>
          <w:numId w:val="4"/>
        </w:numPr>
        <w:tabs>
          <w:tab w:val="clear" w:pos="792"/>
        </w:tabs>
        <w:spacing w:line="276" w:lineRule="auto"/>
        <w:ind w:left="709" w:hanging="283"/>
        <w:jc w:val="both"/>
        <w:rPr>
          <w:rFonts w:ascii="Calibri" w:hAnsi="Calibri" w:cs="Calibri"/>
          <w:b/>
          <w:bCs/>
          <w:sz w:val="20"/>
          <w:szCs w:val="20"/>
        </w:rPr>
      </w:pPr>
      <w:r w:rsidRPr="0088774B">
        <w:rPr>
          <w:rFonts w:ascii="Calibri" w:hAnsi="Calibri" w:cs="Calibri"/>
          <w:b/>
          <w:bCs/>
          <w:sz w:val="20"/>
          <w:szCs w:val="20"/>
        </w:rPr>
        <w:t xml:space="preserve">Naruszone zostaną przez Wykonawcę zasady prowadzenia </w:t>
      </w:r>
      <w:r w:rsidR="00A065ED" w:rsidRPr="0088774B">
        <w:rPr>
          <w:rFonts w:ascii="Calibri" w:hAnsi="Calibri" w:cs="Calibri"/>
          <w:b/>
          <w:bCs/>
          <w:sz w:val="20"/>
          <w:szCs w:val="20"/>
        </w:rPr>
        <w:t>usług</w:t>
      </w:r>
      <w:r w:rsidRPr="0088774B">
        <w:rPr>
          <w:rFonts w:ascii="Calibri" w:hAnsi="Calibri" w:cs="Calibri"/>
          <w:b/>
          <w:bCs/>
          <w:sz w:val="20"/>
          <w:szCs w:val="20"/>
        </w:rPr>
        <w:t xml:space="preserve"> zgodnie z umową,  SWZ,</w:t>
      </w:r>
      <w:r w:rsidR="00A065ED" w:rsidRPr="0088774B">
        <w:rPr>
          <w:rFonts w:ascii="Calibri" w:hAnsi="Calibri" w:cs="Calibri"/>
          <w:b/>
          <w:bCs/>
          <w:sz w:val="20"/>
          <w:szCs w:val="20"/>
        </w:rPr>
        <w:t xml:space="preserve"> szczegółowym opisem przedmiotu zamówienia,</w:t>
      </w:r>
      <w:r w:rsidRPr="0088774B">
        <w:rPr>
          <w:rFonts w:ascii="Calibri" w:hAnsi="Calibri" w:cs="Calibri"/>
          <w:b/>
          <w:bCs/>
          <w:sz w:val="20"/>
          <w:szCs w:val="20"/>
        </w:rPr>
        <w:t xml:space="preserve"> obowiązującymi przepisami, uzgodnieniami dokonanymi w trakcie realizacji umowy oraz złożoną przez Wykonawcę ofertą,</w:t>
      </w:r>
    </w:p>
    <w:p w14:paraId="34D3FC18" w14:textId="77777777" w:rsidR="0097130A" w:rsidRPr="006601F4" w:rsidRDefault="0097130A" w:rsidP="00246593">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rPr>
        <w:t>W przypadku, gdy opóźnienia Wykonawcy w wykonaniu obowiązków przewidzianych niniejszą Umową, przekroczą termin 10 dni, Zamawiający może zlecić ich wykonanie innemu podmiotowi, na koszt Wykonawcy bez konieczności uzyskania upoważnienia sądu na takie wykonanie zastępcze, na co Wykonawca niniejszym wyraża zgodę bez konieczności uzyskiwania postanowienia z sądu.</w:t>
      </w:r>
    </w:p>
    <w:p w14:paraId="437AF9EA" w14:textId="704A58D9" w:rsidR="0097130A" w:rsidRPr="006601F4" w:rsidRDefault="0097130A" w:rsidP="00246593">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W razie odstąpienia od umowy przez którąkolwiek ze stron, Wykonawcy przysługuje jedynie wynagrodzenie należne mu z tytułu wykonania części umowy, na podstawie faktury i protokołu zatwierdzonego przez Zamawiającego.</w:t>
      </w:r>
    </w:p>
    <w:p w14:paraId="5FD24DA3" w14:textId="1EA7DA2F" w:rsidR="0097130A" w:rsidRPr="006601F4" w:rsidRDefault="0097130A" w:rsidP="00246593">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W terminie 7 dni od daty odstąpienia od Umowy, Wykonawca przy udziale Zamawiającego sporządzi szczegółowy protokół </w:t>
      </w:r>
      <w:r w:rsidR="0004403E">
        <w:rPr>
          <w:rFonts w:ascii="Calibri" w:hAnsi="Calibri" w:cs="Calibri"/>
          <w:sz w:val="20"/>
          <w:szCs w:val="20"/>
          <w:lang w:val="x-none"/>
        </w:rPr>
        <w:t>usług</w:t>
      </w:r>
      <w:r w:rsidRPr="006601F4">
        <w:rPr>
          <w:rFonts w:ascii="Calibri" w:hAnsi="Calibri" w:cs="Calibri"/>
          <w:sz w:val="20"/>
          <w:szCs w:val="20"/>
          <w:lang w:val="x-none"/>
        </w:rPr>
        <w:t xml:space="preserve"> w toku, według stanu na dzień odstąpienia od Umowy.</w:t>
      </w:r>
    </w:p>
    <w:p w14:paraId="61918B2A" w14:textId="7019E8A0" w:rsidR="00925BAE" w:rsidRPr="006601F4" w:rsidRDefault="0097130A" w:rsidP="00246593">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Odstąpienie od umowy co do części umowy z winy Wykonawcy nie zwalnia </w:t>
      </w:r>
      <w:r w:rsidRPr="006601F4">
        <w:rPr>
          <w:rFonts w:ascii="Calibri" w:hAnsi="Calibri" w:cs="Calibri"/>
          <w:sz w:val="20"/>
          <w:szCs w:val="20"/>
        </w:rPr>
        <w:t>g</w:t>
      </w:r>
      <w:r w:rsidRPr="006601F4">
        <w:rPr>
          <w:rFonts w:ascii="Calibri" w:hAnsi="Calibri" w:cs="Calibri"/>
          <w:sz w:val="20"/>
          <w:szCs w:val="20"/>
          <w:lang w:val="x-none"/>
        </w:rPr>
        <w:t xml:space="preserve">o z obowiązku zapłaty ewentualnych kar umownych, o których mowa w § </w:t>
      </w:r>
      <w:r w:rsidRPr="006601F4">
        <w:rPr>
          <w:rFonts w:ascii="Calibri" w:hAnsi="Calibri" w:cs="Calibri"/>
          <w:sz w:val="20"/>
          <w:szCs w:val="20"/>
        </w:rPr>
        <w:t>8 ust. 1</w:t>
      </w:r>
      <w:r w:rsidRPr="006601F4">
        <w:rPr>
          <w:rFonts w:ascii="Calibri" w:hAnsi="Calibri" w:cs="Calibri"/>
          <w:sz w:val="20"/>
          <w:szCs w:val="20"/>
          <w:lang w:val="x-none"/>
        </w:rPr>
        <w:t>.</w:t>
      </w:r>
    </w:p>
    <w:p w14:paraId="2794B7E1" w14:textId="77777777" w:rsidR="00345EF8" w:rsidRPr="006601F4" w:rsidRDefault="00345EF8" w:rsidP="00246593">
      <w:pPr>
        <w:spacing w:line="276" w:lineRule="auto"/>
        <w:jc w:val="both"/>
        <w:rPr>
          <w:rFonts w:ascii="Calibri" w:hAnsi="Calibri" w:cs="Calibri"/>
          <w:b/>
          <w:bCs/>
          <w:sz w:val="20"/>
          <w:szCs w:val="20"/>
        </w:rPr>
      </w:pPr>
    </w:p>
    <w:p w14:paraId="0F5F029D" w14:textId="3203BC5B"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8</w:t>
      </w:r>
    </w:p>
    <w:p w14:paraId="4AF40CA3"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Ochrona danych osobowych</w:t>
      </w:r>
    </w:p>
    <w:p w14:paraId="3445C7AD"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Zamawiający/Administrator powierza Wykonawcy/Podmiotowi Przetwarzającemu przetwarzanie danych osobowych na czas trwania umowy oraz w celu i w zakresie niezbędnym do realizacji obowiązków Wykonawcy wynikających z umowy. </w:t>
      </w:r>
    </w:p>
    <w:p w14:paraId="740A1A73" w14:textId="643B7D92"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przyjmuje do przetwarzania powierzone mu dane osobowe i zapewnia, że proces ich przetwarzania będzie realizowany zgodnie </w:t>
      </w:r>
      <w:r w:rsidRPr="006601F4">
        <w:rPr>
          <w:rFonts w:ascii="Calibri" w:hAnsi="Calibri" w:cs="Calibri"/>
          <w:sz w:val="20"/>
          <w:szCs w:val="20"/>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601F4">
        <w:rPr>
          <w:rFonts w:ascii="Calibri" w:hAnsi="Calibri" w:cs="Calibri"/>
          <w:sz w:val="20"/>
          <w:szCs w:val="20"/>
        </w:rPr>
        <w:t xml:space="preserve">a powierzone mu dane nie będą wykorzystane do celów innych niż określone w umowie. </w:t>
      </w:r>
    </w:p>
    <w:p w14:paraId="42A5AF7A"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Wszelkie prawa do danych osobowych powierzonych Wykonawcy do przetwarzania należą do Zamawiającego. </w:t>
      </w:r>
    </w:p>
    <w:p w14:paraId="6949C557"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4E249BA2"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Do przetwarzania danych osobowych powierzonych Wykonawcy mogą być dopuszczone wyłącznie osoby posiadające wystawione przez Wykonawcę imienne upoważnienie do przetwarzania danych osobowych. </w:t>
      </w:r>
    </w:p>
    <w:p w14:paraId="6D736772"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zobowiązany jest do prowadzenia ewidencji osób upoważnionych do przetwarzania danych osobowych w związku z realizacją umowy.</w:t>
      </w:r>
    </w:p>
    <w:p w14:paraId="7F547932"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lastRenderedPageBreak/>
        <w:t>Wykonawca oraz osoby przez niego upoważnione są uprawnieni do wykonywania wyłącznie takich operacji na danych osobowych, które są niezbędne do wywiązania się z obowiązków Wykonawcy określonych w umowie.</w:t>
      </w:r>
    </w:p>
    <w:p w14:paraId="66BA6BDF"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18C93BD5"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 zakończeniu realizacji umowy lub w przypadku jej rozwiązania, Wykonawca zobowiązany jest dokonać trwałego i nieodwracalnego usunięcia danych z nośników innych niż nośnik przeznaczony dla Zamawiającego, jeśli w trakcie realizacji umowy były one wykorzystywane. Oświadczenie o trwałym i nieodwracalnym usunięciu danych będzie stanowić jeden z elementów końcowego protokołu odbioru realizacji umowy.</w:t>
      </w:r>
    </w:p>
    <w:p w14:paraId="7B090A7B" w14:textId="414174B4"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 </w:t>
      </w:r>
    </w:p>
    <w:p w14:paraId="24E4020D"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5A2F7FD1"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6B475F9F" w14:textId="77777777" w:rsidR="0097130A" w:rsidRPr="006601F4" w:rsidRDefault="0097130A" w:rsidP="00246593">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2C2C49C7" w14:textId="77777777" w:rsidR="0097130A" w:rsidRPr="006601F4" w:rsidRDefault="0097130A" w:rsidP="00246593">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3A172A3D" w14:textId="77777777" w:rsidR="0097130A" w:rsidRPr="006601F4" w:rsidRDefault="0097130A" w:rsidP="00246593">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Dokonywanie wszystkich wymienionych wyżej czynności musi odbywać się zgodnie z zasadami określonymi w RODO.</w:t>
      </w:r>
    </w:p>
    <w:p w14:paraId="25BC42EC" w14:textId="77777777" w:rsidR="0097130A" w:rsidRPr="006601F4" w:rsidRDefault="0097130A" w:rsidP="00246593">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Podmiot przetwarzający jest odpowiedzialny za udostępnienie lub wykorzystanie danych osobowych niezgodnie z treścią umowy a w szczególności za udostępnienie powierzonych do przetwarzania danych osobowych, osobom nieupoważnionym.</w:t>
      </w:r>
    </w:p>
    <w:p w14:paraId="42602CA1" w14:textId="77777777" w:rsidR="0097130A" w:rsidRPr="006601F4" w:rsidRDefault="0097130A" w:rsidP="00246593">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Zabronione jest dalsze powierzanie danych osobowych objętych niniejszą umową bez zgody Administratora oraz osób, których te dane dotyczą.</w:t>
      </w:r>
    </w:p>
    <w:p w14:paraId="7E9CEE9B" w14:textId="77777777" w:rsidR="0097130A" w:rsidRPr="006601F4" w:rsidRDefault="0097130A" w:rsidP="00246593">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i sprawdzeniach dotyczących przetwarzania w Podmiocie przetwarzającym dane osobowe, w szczególności prowadzonych przez inspektorów upoważnionych przez Prezesa Urzędu Ochrony Danych Osobowych. Niniejszy ustęp dotyczy wyłącznie danych osobowych powierzonych przez Administratora.</w:t>
      </w:r>
    </w:p>
    <w:p w14:paraId="777291D4" w14:textId="77777777" w:rsidR="00F73762" w:rsidRPr="006601F4" w:rsidRDefault="00F73762" w:rsidP="00246593">
      <w:pPr>
        <w:spacing w:line="276" w:lineRule="auto"/>
        <w:rPr>
          <w:rFonts w:ascii="Calibri" w:hAnsi="Calibri" w:cs="Calibri"/>
          <w:sz w:val="20"/>
          <w:szCs w:val="20"/>
        </w:rPr>
      </w:pPr>
    </w:p>
    <w:p w14:paraId="68712D08" w14:textId="77777777" w:rsidR="002A1294" w:rsidRDefault="002A1294" w:rsidP="00246593">
      <w:pPr>
        <w:tabs>
          <w:tab w:val="num" w:pos="540"/>
        </w:tabs>
        <w:spacing w:line="276" w:lineRule="auto"/>
        <w:jc w:val="center"/>
        <w:rPr>
          <w:rFonts w:ascii="Calibri" w:hAnsi="Calibri" w:cs="Calibri"/>
          <w:b/>
          <w:sz w:val="20"/>
          <w:szCs w:val="20"/>
        </w:rPr>
      </w:pPr>
    </w:p>
    <w:p w14:paraId="29A22538" w14:textId="77777777" w:rsidR="002A1294" w:rsidRDefault="002A1294" w:rsidP="00246593">
      <w:pPr>
        <w:tabs>
          <w:tab w:val="num" w:pos="540"/>
        </w:tabs>
        <w:spacing w:line="276" w:lineRule="auto"/>
        <w:jc w:val="center"/>
        <w:rPr>
          <w:rFonts w:ascii="Calibri" w:hAnsi="Calibri" w:cs="Calibri"/>
          <w:b/>
          <w:sz w:val="20"/>
          <w:szCs w:val="20"/>
        </w:rPr>
      </w:pPr>
    </w:p>
    <w:p w14:paraId="015161BD" w14:textId="58D97674" w:rsidR="00F73762" w:rsidRPr="006601F4" w:rsidRDefault="00F73762" w:rsidP="00246593">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lastRenderedPageBreak/>
        <w:t xml:space="preserve">§ </w:t>
      </w:r>
      <w:r w:rsidR="00D72E09" w:rsidRPr="006601F4">
        <w:rPr>
          <w:rFonts w:ascii="Calibri" w:hAnsi="Calibri" w:cs="Calibri"/>
          <w:b/>
          <w:sz w:val="20"/>
          <w:szCs w:val="20"/>
        </w:rPr>
        <w:t>9</w:t>
      </w:r>
    </w:p>
    <w:p w14:paraId="2A1F3C8B" w14:textId="77777777" w:rsidR="00F73762" w:rsidRPr="006601F4" w:rsidRDefault="00F73762" w:rsidP="00246593">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t>Prawa autorskie majątkowe</w:t>
      </w:r>
    </w:p>
    <w:p w14:paraId="0B6272C6" w14:textId="34372A01" w:rsidR="00F73762" w:rsidRPr="006601F4" w:rsidRDefault="00F73762" w:rsidP="00246593">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 xml:space="preserve">Wykonawca oświadcza, że w ramach wynagrodzenia, o którym mowa w § </w:t>
      </w:r>
      <w:r w:rsidR="00523A88">
        <w:rPr>
          <w:rFonts w:ascii="Calibri" w:hAnsi="Calibri" w:cs="Calibri"/>
          <w:sz w:val="20"/>
          <w:szCs w:val="20"/>
        </w:rPr>
        <w:t>5</w:t>
      </w:r>
      <w:r w:rsidR="00A326A8" w:rsidRPr="006601F4">
        <w:rPr>
          <w:rFonts w:ascii="Calibri" w:hAnsi="Calibri" w:cs="Calibri"/>
          <w:sz w:val="20"/>
          <w:szCs w:val="20"/>
        </w:rPr>
        <w:t xml:space="preserve"> umowy przenosi na </w:t>
      </w:r>
      <w:r w:rsidRPr="006601F4">
        <w:rPr>
          <w:rFonts w:ascii="Calibri" w:hAnsi="Calibri" w:cs="Calibri"/>
          <w:sz w:val="20"/>
          <w:szCs w:val="20"/>
        </w:rPr>
        <w:t xml:space="preserve">Zamawiającego autorskie prawa majątkowe przysługujące </w:t>
      </w:r>
      <w:r w:rsidR="00A326A8" w:rsidRPr="006601F4">
        <w:rPr>
          <w:rFonts w:ascii="Calibri" w:hAnsi="Calibri" w:cs="Calibri"/>
          <w:sz w:val="20"/>
          <w:szCs w:val="20"/>
        </w:rPr>
        <w:t>Wykonawcy do dzieł powstałych w </w:t>
      </w:r>
      <w:r w:rsidRPr="006601F4">
        <w:rPr>
          <w:rFonts w:ascii="Calibri" w:hAnsi="Calibri" w:cs="Calibri"/>
          <w:sz w:val="20"/>
          <w:szCs w:val="20"/>
        </w:rPr>
        <w:t xml:space="preserve">związku z realizacją niniejszej umowy, wraz z własnością nośnika na którym dzieło zostanie utrwalone. </w:t>
      </w:r>
    </w:p>
    <w:p w14:paraId="5AD9BF7A" w14:textId="77777777" w:rsidR="00F73762" w:rsidRPr="006601F4" w:rsidRDefault="00F73762" w:rsidP="00246593">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Przeniesienie autorskich praw majątkowych do przedmiotu umowy, o którym mowa powyżej, następuje z chwil</w:t>
      </w:r>
      <w:r w:rsidR="00651FB4" w:rsidRPr="006601F4">
        <w:rPr>
          <w:rFonts w:ascii="Calibri" w:hAnsi="Calibri" w:cs="Calibri"/>
          <w:sz w:val="20"/>
          <w:szCs w:val="20"/>
        </w:rPr>
        <w:t>ą</w:t>
      </w:r>
      <w:r w:rsidRPr="006601F4">
        <w:rPr>
          <w:rFonts w:ascii="Calibri" w:hAnsi="Calibri" w:cs="Calibri"/>
          <w:sz w:val="20"/>
          <w:szCs w:val="20"/>
        </w:rPr>
        <w:t xml:space="preserve"> odbioru </w:t>
      </w:r>
      <w:r w:rsidR="00A326A8" w:rsidRPr="006601F4">
        <w:rPr>
          <w:rFonts w:ascii="Calibri" w:hAnsi="Calibri" w:cs="Calibri"/>
          <w:sz w:val="20"/>
          <w:szCs w:val="20"/>
        </w:rPr>
        <w:t>przedmiotu u</w:t>
      </w:r>
      <w:r w:rsidR="003F1827" w:rsidRPr="006601F4">
        <w:rPr>
          <w:rFonts w:ascii="Calibri" w:hAnsi="Calibri" w:cs="Calibri"/>
          <w:sz w:val="20"/>
          <w:szCs w:val="20"/>
        </w:rPr>
        <w:t xml:space="preserve">mowy </w:t>
      </w:r>
      <w:r w:rsidRPr="006601F4">
        <w:rPr>
          <w:rFonts w:ascii="Calibri" w:hAnsi="Calibri" w:cs="Calibri"/>
          <w:sz w:val="20"/>
          <w:szCs w:val="20"/>
        </w:rPr>
        <w:t xml:space="preserve">i obejmuje pola eksploatacji wynikające z </w:t>
      </w:r>
      <w:r w:rsidR="009D0CD3" w:rsidRPr="006601F4">
        <w:rPr>
          <w:rFonts w:ascii="Calibri" w:hAnsi="Calibri" w:cs="Calibri"/>
          <w:sz w:val="20"/>
          <w:szCs w:val="20"/>
        </w:rPr>
        <w:t>u</w:t>
      </w:r>
      <w:r w:rsidR="00A326A8" w:rsidRPr="006601F4">
        <w:rPr>
          <w:rFonts w:ascii="Calibri" w:hAnsi="Calibri" w:cs="Calibri"/>
          <w:sz w:val="20"/>
          <w:szCs w:val="20"/>
        </w:rPr>
        <w:t>stawy o </w:t>
      </w:r>
      <w:r w:rsidRPr="006601F4">
        <w:rPr>
          <w:rFonts w:ascii="Calibri" w:hAnsi="Calibri" w:cs="Calibri"/>
          <w:sz w:val="20"/>
          <w:szCs w:val="20"/>
        </w:rPr>
        <w:t>prawie autorskim i prawach pokrewnych, a więc</w:t>
      </w:r>
      <w:r w:rsidR="0002233F" w:rsidRPr="006601F4">
        <w:rPr>
          <w:rFonts w:ascii="Calibri" w:hAnsi="Calibri" w:cs="Calibri"/>
          <w:sz w:val="20"/>
          <w:szCs w:val="20"/>
        </w:rPr>
        <w:t xml:space="preserve"> </w:t>
      </w:r>
      <w:r w:rsidRPr="006601F4">
        <w:rPr>
          <w:rFonts w:ascii="Calibri" w:hAnsi="Calibri" w:cs="Calibri"/>
          <w:sz w:val="20"/>
          <w:szCs w:val="20"/>
        </w:rPr>
        <w:t>w szczególności prawo do:</w:t>
      </w:r>
    </w:p>
    <w:p w14:paraId="6E938D96" w14:textId="77777777" w:rsidR="00F73762" w:rsidRPr="006601F4" w:rsidRDefault="00F73762" w:rsidP="00246593">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przetwarzanie, utrwalanie, zwielokrotnianie, wytwarzanie określoną techniką egzemplarzy utworu, w tym techniką drukarską, reprograficzną, zapisu magnetycznego oraz techniką cyfrową;</w:t>
      </w:r>
    </w:p>
    <w:p w14:paraId="2DABA8FB" w14:textId="77777777" w:rsidR="00F73762" w:rsidRPr="006601F4" w:rsidRDefault="00F73762" w:rsidP="00246593">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wprowadzanie do obrotu, użyczenie lub najem oryginału albo egzemplarzy;</w:t>
      </w:r>
    </w:p>
    <w:p w14:paraId="2D7E77D5" w14:textId="77777777" w:rsidR="00F73762" w:rsidRPr="006601F4" w:rsidRDefault="00F73762" w:rsidP="00246593">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publiczne wykonanie, wystawienie, wyświetlenie, odtworzenie o</w:t>
      </w:r>
      <w:r w:rsidR="00A326A8" w:rsidRPr="006601F4">
        <w:rPr>
          <w:rFonts w:ascii="Calibri" w:hAnsi="Calibri" w:cs="Calibri"/>
          <w:sz w:val="20"/>
          <w:szCs w:val="20"/>
        </w:rPr>
        <w:t>raz nadawanie i reemitowanie, a </w:t>
      </w:r>
      <w:r w:rsidRPr="006601F4">
        <w:rPr>
          <w:rFonts w:ascii="Calibri" w:hAnsi="Calibri" w:cs="Calibri"/>
          <w:sz w:val="20"/>
          <w:szCs w:val="20"/>
        </w:rPr>
        <w:t>także publiczne udostępnianie utworu w taki sposób, aby każdy</w:t>
      </w:r>
      <w:r w:rsidR="0002233F" w:rsidRPr="006601F4">
        <w:rPr>
          <w:rFonts w:ascii="Calibri" w:hAnsi="Calibri" w:cs="Calibri"/>
          <w:sz w:val="20"/>
          <w:szCs w:val="20"/>
        </w:rPr>
        <w:t xml:space="preserve"> </w:t>
      </w:r>
      <w:r w:rsidR="00A326A8" w:rsidRPr="006601F4">
        <w:rPr>
          <w:rFonts w:ascii="Calibri" w:hAnsi="Calibri" w:cs="Calibri"/>
          <w:sz w:val="20"/>
          <w:szCs w:val="20"/>
        </w:rPr>
        <w:t>mógł mieć do niego dostęp w </w:t>
      </w:r>
      <w:r w:rsidRPr="006601F4">
        <w:rPr>
          <w:rFonts w:ascii="Calibri" w:hAnsi="Calibri" w:cs="Calibri"/>
          <w:sz w:val="20"/>
          <w:szCs w:val="20"/>
        </w:rPr>
        <w:t>miejscu i</w:t>
      </w:r>
      <w:r w:rsidR="00ED5E62" w:rsidRPr="006601F4">
        <w:rPr>
          <w:rFonts w:ascii="Calibri" w:hAnsi="Calibri" w:cs="Calibri"/>
          <w:sz w:val="20"/>
          <w:szCs w:val="20"/>
        </w:rPr>
        <w:t xml:space="preserve"> w czasie przez siebie wybranym;</w:t>
      </w:r>
    </w:p>
    <w:p w14:paraId="67C7E744" w14:textId="77777777" w:rsidR="00F73762" w:rsidRPr="006601F4" w:rsidRDefault="00F73762" w:rsidP="00246593">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wprowadzenie do siec</w:t>
      </w:r>
      <w:r w:rsidR="00ED5E62" w:rsidRPr="006601F4">
        <w:rPr>
          <w:rFonts w:ascii="Calibri" w:hAnsi="Calibri" w:cs="Calibri"/>
          <w:sz w:val="20"/>
          <w:szCs w:val="20"/>
        </w:rPr>
        <w:t>i komputerowej, w tym Internetu;</w:t>
      </w:r>
    </w:p>
    <w:p w14:paraId="7B000114" w14:textId="77777777" w:rsidR="00F73762" w:rsidRPr="006601F4" w:rsidRDefault="00F73762" w:rsidP="00246593">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wystawianie, wykorzystywanie w materiałach wydawniczych, w tym promocyjnych, informacyjnych i szkoleniowych, korzystanie z opracowań w całości lub z części oraz ich łączenie z innymi dziełami, opracowywanie poprzez dodanie różnych elementów, uaktualnienie, tłumaczenie na różne języki, zmiany wielkości i treści c</w:t>
      </w:r>
      <w:r w:rsidR="00A326A8" w:rsidRPr="006601F4">
        <w:rPr>
          <w:rFonts w:ascii="Calibri" w:hAnsi="Calibri" w:cs="Calibri"/>
          <w:sz w:val="20"/>
          <w:szCs w:val="20"/>
        </w:rPr>
        <w:t>ałości lub części, publikację i </w:t>
      </w:r>
      <w:r w:rsidRPr="006601F4">
        <w:rPr>
          <w:rFonts w:ascii="Calibri" w:hAnsi="Calibri" w:cs="Calibri"/>
          <w:sz w:val="20"/>
          <w:szCs w:val="20"/>
        </w:rPr>
        <w:t>rozpowszechnianie w całości lub w części</w:t>
      </w:r>
      <w:r w:rsidR="00ED5E62" w:rsidRPr="006601F4">
        <w:rPr>
          <w:rFonts w:ascii="Calibri" w:hAnsi="Calibri" w:cs="Calibri"/>
          <w:sz w:val="20"/>
          <w:szCs w:val="20"/>
        </w:rPr>
        <w:t>.</w:t>
      </w:r>
    </w:p>
    <w:p w14:paraId="4A365340" w14:textId="77777777" w:rsidR="00F73762" w:rsidRPr="006601F4" w:rsidRDefault="00F73762" w:rsidP="00246593">
      <w:pPr>
        <w:widowControl w:val="0"/>
        <w:numPr>
          <w:ilvl w:val="0"/>
          <w:numId w:val="8"/>
        </w:numPr>
        <w:shd w:val="clear" w:color="auto" w:fill="FFFFFF"/>
        <w:tabs>
          <w:tab w:val="left" w:pos="426"/>
        </w:tabs>
        <w:autoSpaceDE w:val="0"/>
        <w:autoSpaceDN w:val="0"/>
        <w:adjustRightInd w:val="0"/>
        <w:spacing w:line="276" w:lineRule="auto"/>
        <w:jc w:val="both"/>
        <w:rPr>
          <w:rFonts w:ascii="Calibri" w:hAnsi="Calibri" w:cs="Calibri"/>
          <w:spacing w:val="-8"/>
          <w:sz w:val="20"/>
          <w:szCs w:val="20"/>
        </w:rPr>
      </w:pPr>
      <w:r w:rsidRPr="006601F4">
        <w:rPr>
          <w:rFonts w:ascii="Calibri" w:hAnsi="Calibri" w:cs="Calibri"/>
          <w:sz w:val="20"/>
          <w:szCs w:val="20"/>
        </w:rPr>
        <w:t xml:space="preserve">W ramach wynagrodzenia, o którym mowa w § </w:t>
      </w:r>
      <w:r w:rsidR="009821A7" w:rsidRPr="006601F4">
        <w:rPr>
          <w:rFonts w:ascii="Calibri" w:hAnsi="Calibri" w:cs="Calibri"/>
          <w:sz w:val="20"/>
          <w:szCs w:val="20"/>
        </w:rPr>
        <w:t>6</w:t>
      </w:r>
      <w:r w:rsidRPr="006601F4">
        <w:rPr>
          <w:rFonts w:ascii="Calibri" w:hAnsi="Calibri" w:cs="Calibri"/>
          <w:b/>
          <w:sz w:val="20"/>
          <w:szCs w:val="20"/>
        </w:rPr>
        <w:t xml:space="preserve"> </w:t>
      </w:r>
      <w:r w:rsidRPr="006601F4">
        <w:rPr>
          <w:rFonts w:ascii="Calibri" w:hAnsi="Calibri" w:cs="Calibri"/>
          <w:sz w:val="20"/>
          <w:szCs w:val="20"/>
        </w:rPr>
        <w:t>umowy Wyk</w:t>
      </w:r>
      <w:r w:rsidR="00A326A8" w:rsidRPr="006601F4">
        <w:rPr>
          <w:rFonts w:ascii="Calibri" w:hAnsi="Calibri" w:cs="Calibri"/>
          <w:sz w:val="20"/>
          <w:szCs w:val="20"/>
        </w:rPr>
        <w:t>onawca zezwala Zamawiającemu na </w:t>
      </w:r>
      <w:r w:rsidRPr="006601F4">
        <w:rPr>
          <w:rFonts w:ascii="Calibri" w:hAnsi="Calibri" w:cs="Calibri"/>
          <w:sz w:val="20"/>
          <w:szCs w:val="20"/>
        </w:rPr>
        <w:t>wykonywanie praw zależnych, o których mowa w art. 2 ustawy</w:t>
      </w:r>
      <w:r w:rsidR="0002233F" w:rsidRPr="006601F4">
        <w:rPr>
          <w:rFonts w:ascii="Calibri" w:hAnsi="Calibri" w:cs="Calibri"/>
          <w:sz w:val="20"/>
          <w:szCs w:val="20"/>
        </w:rPr>
        <w:t xml:space="preserve"> </w:t>
      </w:r>
      <w:r w:rsidRPr="006601F4">
        <w:rPr>
          <w:rFonts w:ascii="Calibri" w:hAnsi="Calibri" w:cs="Calibri"/>
          <w:sz w:val="20"/>
          <w:szCs w:val="20"/>
        </w:rPr>
        <w:t>o prawie autorskim i prawach pokrewnych, czyli na rozporządzanie i korzystanie na wszystkich polach eksploatacji przewidzianych niniejszą umową dla utworów pierwotnych.</w:t>
      </w:r>
    </w:p>
    <w:p w14:paraId="2124A92D" w14:textId="77777777" w:rsidR="00F73762" w:rsidRPr="006601F4" w:rsidRDefault="00F73762" w:rsidP="00246593">
      <w:pPr>
        <w:widowControl w:val="0"/>
        <w:numPr>
          <w:ilvl w:val="0"/>
          <w:numId w:val="8"/>
        </w:numPr>
        <w:shd w:val="clear" w:color="auto" w:fill="FFFFFF"/>
        <w:tabs>
          <w:tab w:val="left" w:pos="634"/>
        </w:tabs>
        <w:autoSpaceDE w:val="0"/>
        <w:autoSpaceDN w:val="0"/>
        <w:adjustRightInd w:val="0"/>
        <w:spacing w:line="276" w:lineRule="auto"/>
        <w:jc w:val="both"/>
        <w:rPr>
          <w:rFonts w:ascii="Calibri" w:hAnsi="Calibri" w:cs="Calibri"/>
          <w:spacing w:val="-4"/>
          <w:sz w:val="20"/>
          <w:szCs w:val="20"/>
        </w:rPr>
      </w:pPr>
      <w:r w:rsidRPr="006601F4">
        <w:rPr>
          <w:rFonts w:ascii="Calibri" w:hAnsi="Calibri" w:cs="Calibri"/>
          <w:sz w:val="20"/>
          <w:szCs w:val="20"/>
        </w:rPr>
        <w:t xml:space="preserve"> Wykonawca zobowiązuje się, że wykonując przedmiot umowy nie naruszy praw majątkowych osób trzecich i przekaże Zamawiającemu utwory w stanie wolnym od obciążeń prawami osób trzecich.</w:t>
      </w:r>
    </w:p>
    <w:p w14:paraId="167ADE8B" w14:textId="77777777" w:rsidR="00F73762" w:rsidRPr="006601F4" w:rsidRDefault="00F73762" w:rsidP="00246593">
      <w:pPr>
        <w:widowControl w:val="0"/>
        <w:numPr>
          <w:ilvl w:val="0"/>
          <w:numId w:val="8"/>
        </w:numPr>
        <w:shd w:val="clear" w:color="auto" w:fill="FFFFFF"/>
        <w:tabs>
          <w:tab w:val="left" w:pos="634"/>
        </w:tabs>
        <w:autoSpaceDE w:val="0"/>
        <w:autoSpaceDN w:val="0"/>
        <w:adjustRightInd w:val="0"/>
        <w:spacing w:line="276" w:lineRule="auto"/>
        <w:ind w:right="14"/>
        <w:jc w:val="both"/>
        <w:rPr>
          <w:rFonts w:ascii="Calibri" w:hAnsi="Calibri" w:cs="Calibri"/>
          <w:sz w:val="20"/>
          <w:szCs w:val="20"/>
        </w:rPr>
      </w:pPr>
      <w:r w:rsidRPr="006601F4">
        <w:rPr>
          <w:rFonts w:ascii="Calibri" w:hAnsi="Calibri" w:cs="Calibri"/>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6601F4">
        <w:rPr>
          <w:rFonts w:ascii="Calibri" w:hAnsi="Calibri" w:cs="Calibri"/>
          <w:spacing w:val="-1"/>
          <w:sz w:val="20"/>
          <w:szCs w:val="20"/>
        </w:rPr>
        <w:t xml:space="preserve">przepisów ustawy o prawie autorskim </w:t>
      </w:r>
      <w:r w:rsidR="00DC2B80" w:rsidRPr="006601F4">
        <w:rPr>
          <w:rFonts w:ascii="Calibri" w:hAnsi="Calibri" w:cs="Calibri"/>
          <w:spacing w:val="-1"/>
          <w:sz w:val="20"/>
          <w:szCs w:val="20"/>
        </w:rPr>
        <w:t>i prawach pokrewnych, w związku z</w:t>
      </w:r>
      <w:r w:rsidRPr="006601F4">
        <w:rPr>
          <w:rFonts w:ascii="Calibri" w:hAnsi="Calibri" w:cs="Calibri"/>
          <w:spacing w:val="-1"/>
          <w:sz w:val="20"/>
          <w:szCs w:val="20"/>
        </w:rPr>
        <w:t xml:space="preserve"> </w:t>
      </w:r>
      <w:r w:rsidRPr="006601F4">
        <w:rPr>
          <w:rFonts w:ascii="Calibri" w:hAnsi="Calibri" w:cs="Calibri"/>
          <w:sz w:val="20"/>
          <w:szCs w:val="20"/>
        </w:rPr>
        <w:t>wykonywaniem przedmiotu umowy.</w:t>
      </w:r>
    </w:p>
    <w:p w14:paraId="02B84102" w14:textId="77777777" w:rsidR="00F73762" w:rsidRPr="006601F4" w:rsidRDefault="00F73762" w:rsidP="00246593">
      <w:pPr>
        <w:spacing w:line="276" w:lineRule="auto"/>
        <w:jc w:val="center"/>
        <w:rPr>
          <w:rFonts w:ascii="Calibri" w:hAnsi="Calibri" w:cs="Calibri"/>
          <w:b/>
          <w:sz w:val="20"/>
          <w:szCs w:val="20"/>
        </w:rPr>
      </w:pPr>
    </w:p>
    <w:p w14:paraId="3EBF44D2" w14:textId="562C13DD" w:rsidR="001A4742" w:rsidRPr="006601F4" w:rsidRDefault="001A4742" w:rsidP="00246593">
      <w:pPr>
        <w:spacing w:line="276" w:lineRule="auto"/>
        <w:jc w:val="center"/>
        <w:rPr>
          <w:rFonts w:ascii="Calibri" w:hAnsi="Calibri" w:cs="Calibri"/>
          <w:b/>
          <w:sz w:val="20"/>
          <w:szCs w:val="20"/>
        </w:rPr>
      </w:pPr>
      <w:r w:rsidRPr="006601F4">
        <w:rPr>
          <w:rFonts w:ascii="Calibri" w:hAnsi="Calibri" w:cs="Calibri"/>
          <w:b/>
          <w:sz w:val="20"/>
          <w:szCs w:val="20"/>
        </w:rPr>
        <w:t>§ 10</w:t>
      </w:r>
    </w:p>
    <w:p w14:paraId="4AC000A8" w14:textId="77777777" w:rsidR="001A4742" w:rsidRPr="006601F4" w:rsidRDefault="001A4742" w:rsidP="00246593">
      <w:pPr>
        <w:autoSpaceDE w:val="0"/>
        <w:autoSpaceDN w:val="0"/>
        <w:adjustRightInd w:val="0"/>
        <w:spacing w:line="276" w:lineRule="auto"/>
        <w:jc w:val="center"/>
        <w:rPr>
          <w:rFonts w:ascii="Calibri" w:eastAsia="Calibri" w:hAnsi="Calibri" w:cs="Calibri"/>
          <w:b/>
          <w:bCs/>
          <w:color w:val="000000"/>
          <w:sz w:val="20"/>
          <w:szCs w:val="20"/>
        </w:rPr>
      </w:pPr>
      <w:r w:rsidRPr="006601F4">
        <w:rPr>
          <w:rFonts w:ascii="Calibri" w:eastAsia="Calibri" w:hAnsi="Calibri" w:cs="Calibri"/>
          <w:b/>
          <w:bCs/>
          <w:color w:val="000000"/>
          <w:sz w:val="20"/>
          <w:szCs w:val="20"/>
        </w:rPr>
        <w:t>(*zapisy paragrafu 10 znajdują zastosowanie wyłącznie w odniesieniu do Wykonawcy, który złożył stosowną deklarację w ofercie)</w:t>
      </w:r>
    </w:p>
    <w:p w14:paraId="42E61B1A" w14:textId="77777777" w:rsidR="001A4742" w:rsidRPr="006601F4" w:rsidRDefault="001A4742" w:rsidP="00246593">
      <w:pPr>
        <w:autoSpaceDE w:val="0"/>
        <w:autoSpaceDN w:val="0"/>
        <w:adjustRightInd w:val="0"/>
        <w:spacing w:line="276" w:lineRule="auto"/>
        <w:jc w:val="center"/>
        <w:rPr>
          <w:rFonts w:ascii="Calibri" w:eastAsia="Calibri" w:hAnsi="Calibri" w:cs="Calibri"/>
          <w:color w:val="000000"/>
          <w:sz w:val="20"/>
          <w:szCs w:val="20"/>
        </w:rPr>
      </w:pPr>
    </w:p>
    <w:p w14:paraId="2EFC3A4C" w14:textId="605BCC9B" w:rsidR="007E148D" w:rsidRPr="007E148D" w:rsidRDefault="007E148D" w:rsidP="000C0982">
      <w:pPr>
        <w:numPr>
          <w:ilvl w:val="0"/>
          <w:numId w:val="37"/>
        </w:numPr>
        <w:spacing w:line="276" w:lineRule="auto"/>
        <w:ind w:left="426" w:hanging="426"/>
        <w:jc w:val="both"/>
        <w:rPr>
          <w:rFonts w:ascii="Calibri" w:hAnsi="Calibri" w:cs="Calibri"/>
          <w:sz w:val="20"/>
          <w:szCs w:val="20"/>
        </w:rPr>
      </w:pPr>
      <w:r w:rsidRPr="00551706">
        <w:rPr>
          <w:rFonts w:ascii="Calibri" w:hAnsi="Calibri" w:cs="Calibri"/>
          <w:sz w:val="20"/>
          <w:szCs w:val="20"/>
        </w:rPr>
        <w:t xml:space="preserve">Przy realizacji umowy </w:t>
      </w:r>
      <w:r w:rsidRPr="00551706">
        <w:rPr>
          <w:rFonts w:ascii="Calibri" w:hAnsi="Calibri" w:cs="Calibri"/>
          <w:b/>
          <w:bCs/>
          <w:sz w:val="20"/>
          <w:szCs w:val="20"/>
        </w:rPr>
        <w:t>będzie</w:t>
      </w:r>
      <w:r w:rsidRPr="00551706">
        <w:rPr>
          <w:rFonts w:ascii="Calibri" w:hAnsi="Calibri" w:cs="Calibri"/>
          <w:sz w:val="20"/>
          <w:szCs w:val="20"/>
        </w:rPr>
        <w:t xml:space="preserve"> spełniona </w:t>
      </w:r>
      <w:r w:rsidRPr="00551706">
        <w:rPr>
          <w:rFonts w:ascii="Calibri" w:hAnsi="Calibri" w:cs="Calibri"/>
          <w:b/>
          <w:bCs/>
          <w:sz w:val="20"/>
          <w:szCs w:val="20"/>
        </w:rPr>
        <w:t>klauzula społeczna</w:t>
      </w:r>
      <w:r w:rsidRPr="00551706">
        <w:rPr>
          <w:rFonts w:ascii="Calibri" w:hAnsi="Calibri" w:cs="Calibri"/>
          <w:sz w:val="20"/>
          <w:szCs w:val="20"/>
        </w:rPr>
        <w:t xml:space="preserve"> - </w:t>
      </w:r>
      <w:r w:rsidRPr="00551706">
        <w:rPr>
          <w:rFonts w:ascii="Calibri" w:hAnsi="Calibri" w:cs="Calibri"/>
          <w:b/>
          <w:bCs/>
          <w:sz w:val="20"/>
          <w:szCs w:val="20"/>
        </w:rPr>
        <w:t xml:space="preserve">zatrudnienie lub oddelegowanie osoby już </w:t>
      </w:r>
      <w:r w:rsidRPr="007E148D">
        <w:rPr>
          <w:rFonts w:ascii="Calibri" w:hAnsi="Calibri" w:cs="Calibri"/>
          <w:b/>
          <w:bCs/>
          <w:sz w:val="20"/>
          <w:szCs w:val="20"/>
        </w:rPr>
        <w:t xml:space="preserve">zatrudnionej u Wykonawcy, do bezpośredniej realizacji zamówienia 1 osoby z grupy osób wymienionej w ust. 2 </w:t>
      </w:r>
      <w:r>
        <w:rPr>
          <w:rFonts w:ascii="Calibri" w:hAnsi="Calibri" w:cs="Calibri"/>
          <w:b/>
          <w:bCs/>
          <w:sz w:val="20"/>
          <w:szCs w:val="20"/>
        </w:rPr>
        <w:t xml:space="preserve">poniżej </w:t>
      </w:r>
      <w:r w:rsidRPr="007E148D">
        <w:rPr>
          <w:rFonts w:ascii="Calibri" w:hAnsi="Calibri" w:cs="Calibri"/>
          <w:sz w:val="20"/>
          <w:szCs w:val="20"/>
        </w:rPr>
        <w:t>tj. w charakterze ………………………………. (wpisać zakres),</w:t>
      </w:r>
    </w:p>
    <w:p w14:paraId="1D5538BF" w14:textId="77777777" w:rsidR="007E148D" w:rsidRPr="00551706" w:rsidRDefault="007E148D" w:rsidP="000C0982">
      <w:pPr>
        <w:numPr>
          <w:ilvl w:val="0"/>
          <w:numId w:val="37"/>
        </w:numPr>
        <w:spacing w:line="276" w:lineRule="auto"/>
        <w:ind w:left="426" w:hanging="426"/>
        <w:jc w:val="both"/>
        <w:rPr>
          <w:rFonts w:ascii="Calibri" w:hAnsi="Calibri" w:cs="Calibri"/>
          <w:sz w:val="20"/>
          <w:szCs w:val="20"/>
        </w:rPr>
      </w:pPr>
      <w:r w:rsidRPr="007E148D">
        <w:rPr>
          <w:rFonts w:ascii="Calibri" w:hAnsi="Calibri" w:cs="Calibri"/>
          <w:sz w:val="20"/>
          <w:szCs w:val="20"/>
        </w:rPr>
        <w:t>Do realizacji zamówienia</w:t>
      </w:r>
      <w:r w:rsidRPr="00551706">
        <w:rPr>
          <w:rFonts w:ascii="Calibri" w:hAnsi="Calibri" w:cs="Calibri"/>
          <w:sz w:val="20"/>
          <w:szCs w:val="20"/>
        </w:rPr>
        <w:t xml:space="preserve"> Wykonawca zobowiązany jest zatrudnić/oddelegować 1 osobę, która spełnia jeden z poniższych warunków: </w:t>
      </w:r>
    </w:p>
    <w:p w14:paraId="696EC7A2" w14:textId="5ED3F6EE" w:rsidR="007E148D" w:rsidRPr="00E9641E"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t xml:space="preserve">osoba bezrobotna w rozumieniu ustawy </w:t>
      </w:r>
      <w:r w:rsidR="00C23DF0" w:rsidRPr="006A3D90">
        <w:rPr>
          <w:rFonts w:asciiTheme="minorHAnsi" w:hAnsiTheme="minorHAnsi" w:cstheme="minorHAnsi"/>
          <w:sz w:val="20"/>
          <w:szCs w:val="20"/>
          <w:lang w:eastAsia="ar-SA"/>
        </w:rPr>
        <w:t>z dnia 20 marca 2025 r. o rynku pracy i służbach zatrudnienia</w:t>
      </w:r>
      <w:r w:rsidRPr="00E9641E">
        <w:rPr>
          <w:rFonts w:ascii="Calibri" w:hAnsi="Calibri" w:cs="Calibri"/>
          <w:sz w:val="20"/>
          <w:szCs w:val="20"/>
        </w:rPr>
        <w:t>;</w:t>
      </w:r>
    </w:p>
    <w:p w14:paraId="59ED804B" w14:textId="5931336A" w:rsidR="007E148D" w:rsidRPr="00E9641E"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t xml:space="preserve">osoba poszukująca pracy, niepozostająca w zatrudnieniu lub niewykonująca innej pracy zarobkowej, w rozumieniu ustawy </w:t>
      </w:r>
      <w:r w:rsidR="00C23DF0" w:rsidRPr="006A3D90">
        <w:rPr>
          <w:rFonts w:asciiTheme="minorHAnsi" w:hAnsiTheme="minorHAnsi" w:cstheme="minorHAnsi"/>
          <w:sz w:val="20"/>
          <w:szCs w:val="20"/>
          <w:lang w:eastAsia="ar-SA"/>
        </w:rPr>
        <w:t>z dnia 20 marca 2025 r. o rynku pracy i służbach zatrudnienia</w:t>
      </w:r>
      <w:r w:rsidRPr="00E9641E">
        <w:rPr>
          <w:rFonts w:ascii="Calibri" w:hAnsi="Calibri" w:cs="Calibri"/>
          <w:sz w:val="20"/>
          <w:szCs w:val="20"/>
        </w:rPr>
        <w:t>;</w:t>
      </w:r>
    </w:p>
    <w:p w14:paraId="075FB369" w14:textId="77777777" w:rsidR="007E148D" w:rsidRPr="00E9641E"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t>osoba usamodzielniana, o której mowa w art. 140 ust. 1 i 2 ustawy z dnia 9 czerwca 2011 r. o wspieraniu rodziny i systemie pieczy zastępczej;</w:t>
      </w:r>
    </w:p>
    <w:p w14:paraId="7D7287C7" w14:textId="77777777" w:rsidR="007E148D" w:rsidRPr="00E9641E"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t>osoba młodociana, o której mowa w przepisach prawa pracy, w celu przygotowania zawodowego;</w:t>
      </w:r>
    </w:p>
    <w:p w14:paraId="2DCFC5D2" w14:textId="77777777" w:rsidR="007E148D" w:rsidRPr="00E9641E"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t>osoba niepełnosprawna w rozumieniu ustawy z dnia 27 sierpnia 1997 r. o rehabilitacji zawodowej i społecznej oraz zatrudnianiu osób niepełnosprawnych;</w:t>
      </w:r>
    </w:p>
    <w:p w14:paraId="16E4CBC1" w14:textId="77777777" w:rsidR="007E148D" w:rsidRPr="00551706" w:rsidRDefault="007E148D" w:rsidP="000C0982">
      <w:pPr>
        <w:numPr>
          <w:ilvl w:val="0"/>
          <w:numId w:val="38"/>
        </w:numPr>
        <w:spacing w:line="276" w:lineRule="auto"/>
        <w:ind w:hanging="294"/>
        <w:jc w:val="both"/>
        <w:rPr>
          <w:rFonts w:ascii="Calibri" w:hAnsi="Calibri" w:cs="Calibri"/>
          <w:sz w:val="20"/>
          <w:szCs w:val="20"/>
        </w:rPr>
      </w:pPr>
      <w:r w:rsidRPr="00E9641E">
        <w:rPr>
          <w:rFonts w:ascii="Calibri" w:hAnsi="Calibri" w:cs="Calibri"/>
          <w:sz w:val="20"/>
          <w:szCs w:val="20"/>
        </w:rPr>
        <w:lastRenderedPageBreak/>
        <w:t>osoba do 30. roku życia oraz po ukończeniu 50. roku życia, posiadająca status osoby poszukującej pracy, bez zatrudnienia</w:t>
      </w:r>
      <w:r w:rsidRPr="00551706">
        <w:rPr>
          <w:rFonts w:ascii="Calibri" w:hAnsi="Calibri" w:cs="Calibri"/>
          <w:sz w:val="20"/>
          <w:szCs w:val="20"/>
        </w:rPr>
        <w:t xml:space="preserve">. </w:t>
      </w:r>
    </w:p>
    <w:p w14:paraId="62696302" w14:textId="77777777" w:rsidR="007E148D" w:rsidRPr="003B1892" w:rsidRDefault="007E148D" w:rsidP="00246593">
      <w:pPr>
        <w:spacing w:line="276" w:lineRule="auto"/>
        <w:ind w:left="426"/>
        <w:rPr>
          <w:rFonts w:ascii="Calibri" w:hAnsi="Calibri" w:cs="Calibri"/>
          <w:b/>
          <w:bCs/>
          <w:sz w:val="20"/>
          <w:szCs w:val="20"/>
        </w:rPr>
      </w:pPr>
      <w:r w:rsidRPr="003B1892">
        <w:rPr>
          <w:rFonts w:ascii="Calibri" w:hAnsi="Calibri" w:cs="Calibri"/>
          <w:b/>
          <w:bCs/>
          <w:sz w:val="20"/>
          <w:szCs w:val="20"/>
        </w:rPr>
        <w:t>(podkreślić właściwe)</w:t>
      </w:r>
    </w:p>
    <w:p w14:paraId="000830E7" w14:textId="750F21B2" w:rsidR="007E148D" w:rsidRPr="003B1892" w:rsidRDefault="007E148D" w:rsidP="000C0982">
      <w:pPr>
        <w:numPr>
          <w:ilvl w:val="0"/>
          <w:numId w:val="37"/>
        </w:numPr>
        <w:spacing w:line="276" w:lineRule="auto"/>
        <w:ind w:left="426" w:hanging="426"/>
        <w:jc w:val="both"/>
        <w:rPr>
          <w:rFonts w:ascii="Calibri" w:hAnsi="Calibri" w:cs="Calibri"/>
          <w:sz w:val="20"/>
          <w:szCs w:val="20"/>
        </w:rPr>
      </w:pPr>
      <w:r w:rsidRPr="003B1892">
        <w:rPr>
          <w:rFonts w:ascii="Calibri" w:hAnsi="Calibri" w:cs="Calibri"/>
          <w:sz w:val="20"/>
          <w:szCs w:val="20"/>
        </w:rPr>
        <w:t>Wykonawca ma obowiązek nie później niż w ciągu 7 dni kalendarzowych prze</w:t>
      </w:r>
      <w:r w:rsidR="003B1892" w:rsidRPr="003B1892">
        <w:rPr>
          <w:rFonts w:ascii="Calibri" w:hAnsi="Calibri" w:cs="Calibri"/>
          <w:sz w:val="20"/>
          <w:szCs w:val="20"/>
        </w:rPr>
        <w:t>d</w:t>
      </w:r>
      <w:r w:rsidRPr="003B1892">
        <w:rPr>
          <w:rFonts w:ascii="Calibri" w:hAnsi="Calibri" w:cs="Calibri"/>
          <w:sz w:val="20"/>
          <w:szCs w:val="20"/>
        </w:rPr>
        <w:t xml:space="preserve"> rozpoczęciem </w:t>
      </w:r>
      <w:r w:rsidR="003B1892" w:rsidRPr="003B1892">
        <w:rPr>
          <w:rFonts w:ascii="Calibri" w:hAnsi="Calibri" w:cs="Calibri"/>
          <w:sz w:val="20"/>
          <w:szCs w:val="20"/>
        </w:rPr>
        <w:t>świadczenia usługi</w:t>
      </w:r>
      <w:r w:rsidRPr="003B1892">
        <w:rPr>
          <w:rFonts w:ascii="Calibri" w:hAnsi="Calibri" w:cs="Calibri"/>
          <w:sz w:val="20"/>
          <w:szCs w:val="20"/>
        </w:rPr>
        <w:t xml:space="preserve"> przedstawić zamawiającemu dowód zatrudnienia/oddelegowania osoby, o której mowa w ust. 1, w postaci oświadczenia o zatrudnieniu/oddelegowaniu takiej osoby z powołaniem czasookresu zatrudnienia. Wykonawca w razie potrzeby jest obowiązany złożyć ponowne oświadczenie o zatrudnieniu/oddelegowaniu osoby. </w:t>
      </w:r>
    </w:p>
    <w:p w14:paraId="5548B3FB" w14:textId="77777777" w:rsidR="007E148D" w:rsidRPr="00551706" w:rsidRDefault="007E148D" w:rsidP="000C0982">
      <w:pPr>
        <w:numPr>
          <w:ilvl w:val="0"/>
          <w:numId w:val="37"/>
        </w:numPr>
        <w:spacing w:line="276" w:lineRule="auto"/>
        <w:ind w:left="426" w:hanging="426"/>
        <w:jc w:val="both"/>
        <w:rPr>
          <w:rFonts w:ascii="Calibri" w:hAnsi="Calibri" w:cs="Calibri"/>
          <w:sz w:val="20"/>
          <w:szCs w:val="20"/>
        </w:rPr>
      </w:pPr>
      <w:r w:rsidRPr="00551706">
        <w:rPr>
          <w:rFonts w:ascii="Calibri" w:hAnsi="Calibri" w:cs="Calibri"/>
          <w:sz w:val="20"/>
          <w:szCs w:val="20"/>
        </w:rPr>
        <w:t xml:space="preserve">Każde oświadczenie powinno zawierać: dokładne określenie podmiotu składającego oświadczenie, datę złożenia oświadczenia, informację o zatrudnieniu lub oddelegowaniu do realizacji zamówienia określonej w ust. 1 osoby, podpis osoby uprawnionej do złożenia oświadczenia w imieniu wykonawcy. </w:t>
      </w:r>
    </w:p>
    <w:p w14:paraId="612D8883" w14:textId="77777777" w:rsidR="007E148D" w:rsidRPr="00551706" w:rsidRDefault="007E148D" w:rsidP="000C0982">
      <w:pPr>
        <w:numPr>
          <w:ilvl w:val="0"/>
          <w:numId w:val="37"/>
        </w:numPr>
        <w:spacing w:line="276" w:lineRule="auto"/>
        <w:ind w:left="426" w:hanging="426"/>
        <w:jc w:val="both"/>
        <w:rPr>
          <w:rFonts w:ascii="Calibri" w:hAnsi="Calibri" w:cs="Calibri"/>
          <w:sz w:val="20"/>
          <w:szCs w:val="20"/>
        </w:rPr>
      </w:pPr>
      <w:r w:rsidRPr="00551706">
        <w:rPr>
          <w:rFonts w:ascii="Calibri" w:hAnsi="Calibri" w:cs="Calibri"/>
          <w:sz w:val="20"/>
          <w:szCs w:val="20"/>
        </w:rPr>
        <w:t xml:space="preserve">Niezłożenie w terminie dokumentów, o których mowa w ust. 2, zostanie uznane za niezatrudnienie/ nieoddelegowanie do realizacji zamówienia zadeklarowanej przez wykonawcę osoby i będzie stanowiło podstawę dla Zamawiającego do naliczenia kary umownej, o której mowa w ust. 7. </w:t>
      </w:r>
    </w:p>
    <w:p w14:paraId="2ADAF962" w14:textId="77777777" w:rsidR="007E148D" w:rsidRPr="00BF0426" w:rsidRDefault="007E148D" w:rsidP="000C0982">
      <w:pPr>
        <w:numPr>
          <w:ilvl w:val="0"/>
          <w:numId w:val="37"/>
        </w:numPr>
        <w:spacing w:line="276" w:lineRule="auto"/>
        <w:ind w:left="426" w:hanging="426"/>
        <w:jc w:val="both"/>
        <w:rPr>
          <w:rFonts w:ascii="Calibri" w:hAnsi="Calibri" w:cs="Calibri"/>
          <w:sz w:val="20"/>
          <w:szCs w:val="20"/>
        </w:rPr>
      </w:pPr>
      <w:r w:rsidRPr="00551706">
        <w:rPr>
          <w:rFonts w:ascii="Calibri" w:hAnsi="Calibri" w:cs="Calibri"/>
          <w:sz w:val="20"/>
          <w:szCs w:val="20"/>
        </w:rPr>
        <w:t xml:space="preserve">W przypadku wygaśnięcia lub rozwiązania umowy z osobą, o której mowa w ust. 1, wykonawca zobowiązany </w:t>
      </w:r>
      <w:r w:rsidRPr="00BF0426">
        <w:rPr>
          <w:rFonts w:ascii="Calibri" w:hAnsi="Calibri" w:cs="Calibri"/>
          <w:sz w:val="20"/>
          <w:szCs w:val="20"/>
        </w:rPr>
        <w:t xml:space="preserve">będzie, w terminie 5 dni roboczych od wygaśnięcia lub rozwiązania, do zatrudnienia/oddelegowania do realizacji zamówienia innej osoby spełniającej jeden z warunków określonych w ust. 2, co potwierdzi złożeniem oświadczenia o jakim mowa w ust. 3. </w:t>
      </w:r>
    </w:p>
    <w:p w14:paraId="2D9DFEBE" w14:textId="77777777" w:rsidR="007E148D" w:rsidRPr="00BF0426" w:rsidRDefault="007E148D" w:rsidP="000C0982">
      <w:pPr>
        <w:numPr>
          <w:ilvl w:val="0"/>
          <w:numId w:val="37"/>
        </w:numPr>
        <w:spacing w:line="276" w:lineRule="auto"/>
        <w:ind w:left="426" w:hanging="426"/>
        <w:jc w:val="both"/>
        <w:rPr>
          <w:rFonts w:ascii="Calibri" w:hAnsi="Calibri" w:cs="Calibri"/>
          <w:sz w:val="20"/>
          <w:szCs w:val="20"/>
        </w:rPr>
      </w:pPr>
      <w:r w:rsidRPr="00BF0426">
        <w:rPr>
          <w:rFonts w:ascii="Calibri" w:hAnsi="Calibri" w:cs="Calibri"/>
          <w:sz w:val="20"/>
          <w:szCs w:val="20"/>
        </w:rPr>
        <w:t xml:space="preserve">Wykonawca zapłaci karę umowną w przypadku: </w:t>
      </w:r>
    </w:p>
    <w:p w14:paraId="21428635" w14:textId="77777777" w:rsidR="007E148D" w:rsidRPr="00BF0426" w:rsidRDefault="007E148D" w:rsidP="000C0982">
      <w:pPr>
        <w:numPr>
          <w:ilvl w:val="0"/>
          <w:numId w:val="39"/>
        </w:numPr>
        <w:spacing w:line="276" w:lineRule="auto"/>
        <w:ind w:hanging="294"/>
        <w:jc w:val="both"/>
        <w:rPr>
          <w:rFonts w:ascii="Calibri" w:hAnsi="Calibri" w:cs="Calibri"/>
          <w:sz w:val="20"/>
          <w:szCs w:val="20"/>
        </w:rPr>
      </w:pPr>
      <w:bookmarkStart w:id="3" w:name="_Hlk188864449"/>
      <w:r w:rsidRPr="00BF0426">
        <w:rPr>
          <w:rFonts w:ascii="Calibri" w:hAnsi="Calibri" w:cs="Calibri"/>
          <w:sz w:val="20"/>
          <w:szCs w:val="20"/>
        </w:rPr>
        <w:t xml:space="preserve">w przypadku braku zatrudnienia lub oddelegowanie osoby już zatrudnionej u Wykonawcy, do bezpośredniej realizacji zamówienia 1 osoby o której mowa w ust. 1 za każdy stwierdzony przypadek; lub </w:t>
      </w:r>
    </w:p>
    <w:p w14:paraId="1023682A" w14:textId="77777777" w:rsidR="007E148D" w:rsidRPr="00BF0426" w:rsidRDefault="007E148D" w:rsidP="000C0982">
      <w:pPr>
        <w:numPr>
          <w:ilvl w:val="0"/>
          <w:numId w:val="39"/>
        </w:numPr>
        <w:spacing w:line="276" w:lineRule="auto"/>
        <w:ind w:hanging="294"/>
        <w:jc w:val="both"/>
        <w:rPr>
          <w:rFonts w:ascii="Calibri" w:hAnsi="Calibri" w:cs="Calibri"/>
          <w:sz w:val="20"/>
          <w:szCs w:val="20"/>
        </w:rPr>
      </w:pPr>
      <w:r w:rsidRPr="00BF0426">
        <w:rPr>
          <w:rFonts w:ascii="Calibri" w:hAnsi="Calibri" w:cs="Calibri"/>
          <w:sz w:val="20"/>
          <w:szCs w:val="20"/>
        </w:rPr>
        <w:t xml:space="preserve">stwierdzenia przez zamawiającego, na podstawie dowolnych środków dowodowych, iż w trakcie trwania umowy doszło do rozwiązania lub wygaśnięcia umowy przez wykonawcę z osobą, o której mowa w ust 1, a wykonawca nie wywiązał się z obowiązków ciążących na nim w takiej sytuacji na podstawie ust. 6. </w:t>
      </w:r>
    </w:p>
    <w:p w14:paraId="5422F4D8" w14:textId="57401F1D" w:rsidR="001A4742" w:rsidRPr="00BF0426" w:rsidRDefault="007E148D" w:rsidP="00246593">
      <w:pPr>
        <w:pStyle w:val="Akapitzlist"/>
        <w:numPr>
          <w:ilvl w:val="0"/>
          <w:numId w:val="23"/>
        </w:numPr>
        <w:autoSpaceDE w:val="0"/>
        <w:autoSpaceDN w:val="0"/>
        <w:adjustRightInd w:val="0"/>
        <w:spacing w:line="276" w:lineRule="auto"/>
        <w:ind w:left="426" w:hanging="426"/>
        <w:jc w:val="both"/>
        <w:rPr>
          <w:rFonts w:ascii="Calibri" w:eastAsia="Calibri" w:hAnsi="Calibri" w:cs="Calibri"/>
          <w:sz w:val="20"/>
          <w:szCs w:val="20"/>
        </w:rPr>
      </w:pPr>
      <w:bookmarkStart w:id="4" w:name="_Hlk166494179"/>
      <w:bookmarkEnd w:id="3"/>
      <w:r w:rsidRPr="00BF0426">
        <w:rPr>
          <w:rFonts w:ascii="Calibri" w:hAnsi="Calibri" w:cs="Calibri"/>
          <w:sz w:val="20"/>
          <w:szCs w:val="20"/>
        </w:rPr>
        <w:t xml:space="preserve">Wysokość kary umownej wynosi </w:t>
      </w:r>
      <w:r w:rsidR="002A609B">
        <w:rPr>
          <w:rFonts w:ascii="Calibri" w:hAnsi="Calibri" w:cs="Calibri"/>
          <w:bCs/>
          <w:sz w:val="20"/>
          <w:szCs w:val="20"/>
        </w:rPr>
        <w:t>5</w:t>
      </w:r>
      <w:r w:rsidRPr="00BF0426">
        <w:rPr>
          <w:rFonts w:ascii="Calibri" w:hAnsi="Calibri" w:cs="Calibri"/>
          <w:bCs/>
          <w:sz w:val="20"/>
          <w:szCs w:val="20"/>
        </w:rPr>
        <w:t xml:space="preserve"> % </w:t>
      </w:r>
      <w:r w:rsidRPr="00BF0426">
        <w:rPr>
          <w:rFonts w:ascii="Calibri" w:hAnsi="Calibri" w:cs="Calibri"/>
          <w:sz w:val="20"/>
          <w:szCs w:val="20"/>
        </w:rPr>
        <w:t xml:space="preserve">całkowitego wynagrodzenia umownego brutto dla danej części określonego w § 5 ust. 1 umowy za każdy stwierdzony przypadek wystąpienia jednego z naruszeń, o których mowa w ust. 7, z zastrzeżeniem ust. </w:t>
      </w:r>
      <w:bookmarkEnd w:id="4"/>
      <w:r w:rsidRPr="00BF0426">
        <w:rPr>
          <w:rFonts w:ascii="Calibri" w:hAnsi="Calibri" w:cs="Calibri"/>
          <w:sz w:val="20"/>
          <w:szCs w:val="20"/>
        </w:rPr>
        <w:t>5.</w:t>
      </w:r>
      <w:r w:rsidR="001A4742" w:rsidRPr="00BF0426">
        <w:rPr>
          <w:rFonts w:ascii="Calibri" w:eastAsia="Calibri" w:hAnsi="Calibri" w:cs="Calibri"/>
          <w:sz w:val="20"/>
          <w:szCs w:val="20"/>
        </w:rPr>
        <w:t xml:space="preserve"> </w:t>
      </w:r>
      <w:r w:rsidR="00001ED1" w:rsidRPr="00BF0426">
        <w:rPr>
          <w:rFonts w:ascii="Calibri" w:eastAsia="Calibri" w:hAnsi="Calibri" w:cs="Calibri"/>
          <w:sz w:val="20"/>
          <w:szCs w:val="20"/>
        </w:rPr>
        <w:t xml:space="preserve"> </w:t>
      </w:r>
    </w:p>
    <w:p w14:paraId="78E09E05" w14:textId="77777777" w:rsidR="00BF0426" w:rsidRDefault="00BF0426" w:rsidP="00246593">
      <w:pPr>
        <w:spacing w:line="276" w:lineRule="auto"/>
        <w:jc w:val="center"/>
        <w:rPr>
          <w:rFonts w:ascii="Calibri" w:hAnsi="Calibri" w:cs="Calibri"/>
          <w:b/>
          <w:sz w:val="20"/>
          <w:szCs w:val="20"/>
        </w:rPr>
      </w:pPr>
    </w:p>
    <w:p w14:paraId="71A29A47" w14:textId="185E9489"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1</w:t>
      </w:r>
    </w:p>
    <w:p w14:paraId="06058A9D"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 xml:space="preserve">Podwykonawcy </w:t>
      </w:r>
    </w:p>
    <w:p w14:paraId="67080D55" w14:textId="79B6055C" w:rsidR="008129B9" w:rsidRDefault="00F73762" w:rsidP="00246593">
      <w:pPr>
        <w:numPr>
          <w:ilvl w:val="0"/>
          <w:numId w:val="12"/>
        </w:numPr>
        <w:tabs>
          <w:tab w:val="clear" w:pos="72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zrealizuje zamówienie wyłącznie siłami własnymi tj. bez udziału Podwykonawców</w:t>
      </w:r>
      <w:r w:rsidR="00ED5E62" w:rsidRPr="006601F4">
        <w:rPr>
          <w:rFonts w:ascii="Calibri" w:hAnsi="Calibri" w:cs="Calibri"/>
          <w:sz w:val="20"/>
          <w:szCs w:val="20"/>
        </w:rPr>
        <w:t xml:space="preserve"> *</w:t>
      </w:r>
      <w:r w:rsidRPr="006601F4">
        <w:rPr>
          <w:rFonts w:ascii="Calibri" w:hAnsi="Calibri" w:cs="Calibri"/>
          <w:sz w:val="20"/>
          <w:szCs w:val="20"/>
        </w:rPr>
        <w:t>/ z udziałem Podwykonawców</w:t>
      </w:r>
      <w:r w:rsidR="00ED5E62" w:rsidRPr="006601F4">
        <w:rPr>
          <w:rFonts w:ascii="Calibri" w:hAnsi="Calibri" w:cs="Calibri"/>
          <w:sz w:val="20"/>
          <w:szCs w:val="20"/>
        </w:rPr>
        <w:t>.</w:t>
      </w:r>
      <w:r w:rsidRPr="006601F4">
        <w:rPr>
          <w:rFonts w:ascii="Calibri" w:hAnsi="Calibri" w:cs="Calibri"/>
          <w:sz w:val="20"/>
          <w:szCs w:val="20"/>
        </w:rPr>
        <w:t xml:space="preserve"> </w:t>
      </w:r>
      <w:r w:rsidR="00BC51E6">
        <w:rPr>
          <w:rFonts w:ascii="Calibri" w:hAnsi="Calibri" w:cs="Calibri"/>
          <w:sz w:val="20"/>
          <w:szCs w:val="20"/>
        </w:rPr>
        <w:t>t</w:t>
      </w:r>
      <w:r w:rsidRPr="006601F4">
        <w:rPr>
          <w:rFonts w:ascii="Calibri" w:hAnsi="Calibri" w:cs="Calibri"/>
          <w:sz w:val="20"/>
          <w:szCs w:val="20"/>
        </w:rPr>
        <w:t>j</w:t>
      </w:r>
      <w:r w:rsidR="00BC51E6">
        <w:rPr>
          <w:rFonts w:ascii="Calibri" w:hAnsi="Calibri" w:cs="Calibri"/>
          <w:sz w:val="20"/>
          <w:szCs w:val="20"/>
        </w:rPr>
        <w:t>.</w:t>
      </w:r>
      <w:r w:rsidRPr="006601F4">
        <w:rPr>
          <w:rFonts w:ascii="Calibri" w:hAnsi="Calibri" w:cs="Calibri"/>
          <w:sz w:val="20"/>
          <w:szCs w:val="20"/>
        </w:rPr>
        <w:t>:</w:t>
      </w:r>
      <w:r w:rsidR="00ED5E62" w:rsidRPr="006601F4">
        <w:rPr>
          <w:rFonts w:ascii="Calibri" w:hAnsi="Calibri" w:cs="Calibri"/>
          <w:sz w:val="20"/>
          <w:szCs w:val="20"/>
        </w:rPr>
        <w:t>*</w:t>
      </w:r>
      <w:r w:rsidRPr="006601F4">
        <w:rPr>
          <w:rFonts w:ascii="Calibri" w:hAnsi="Calibri" w:cs="Calibri"/>
          <w:sz w:val="20"/>
          <w:szCs w:val="20"/>
        </w:rPr>
        <w:t xml:space="preserve"> </w:t>
      </w:r>
    </w:p>
    <w:p w14:paraId="6CB747C4" w14:textId="77777777" w:rsidR="008129B9" w:rsidRDefault="00F73762" w:rsidP="00246593">
      <w:pPr>
        <w:spacing w:line="276" w:lineRule="auto"/>
        <w:ind w:left="426"/>
        <w:jc w:val="both"/>
        <w:rPr>
          <w:rFonts w:ascii="Calibri" w:hAnsi="Calibri" w:cs="Calibri"/>
          <w:sz w:val="20"/>
          <w:szCs w:val="20"/>
        </w:rPr>
      </w:pPr>
      <w:r w:rsidRPr="008129B9">
        <w:rPr>
          <w:rFonts w:ascii="Calibri" w:hAnsi="Calibri" w:cs="Calibri"/>
          <w:sz w:val="20"/>
          <w:szCs w:val="20"/>
        </w:rPr>
        <w:t>Nazwa podwykonawcy:……………………………………………………………………</w:t>
      </w:r>
    </w:p>
    <w:p w14:paraId="2FC6BF32" w14:textId="14146018" w:rsidR="00F73762" w:rsidRPr="006601F4" w:rsidRDefault="00F73762" w:rsidP="00246593">
      <w:pPr>
        <w:spacing w:line="276" w:lineRule="auto"/>
        <w:ind w:left="426"/>
        <w:jc w:val="both"/>
        <w:rPr>
          <w:rFonts w:ascii="Calibri" w:hAnsi="Calibri" w:cs="Calibri"/>
          <w:sz w:val="20"/>
          <w:szCs w:val="20"/>
        </w:rPr>
      </w:pPr>
      <w:r w:rsidRPr="006601F4">
        <w:rPr>
          <w:rFonts w:ascii="Calibri" w:hAnsi="Calibri" w:cs="Calibri"/>
          <w:sz w:val="20"/>
          <w:szCs w:val="20"/>
        </w:rPr>
        <w:t>Zakres zamówienia realizowanego przez Podwykonawcę:………………………………….</w:t>
      </w:r>
    </w:p>
    <w:p w14:paraId="76A1AB0A" w14:textId="133732F0" w:rsidR="00F73762" w:rsidRPr="008129B9" w:rsidRDefault="00F73762" w:rsidP="000C0982">
      <w:pPr>
        <w:pStyle w:val="Akapitzlist"/>
        <w:numPr>
          <w:ilvl w:val="0"/>
          <w:numId w:val="33"/>
        </w:numPr>
        <w:spacing w:line="276" w:lineRule="auto"/>
        <w:ind w:left="426" w:hanging="426"/>
        <w:jc w:val="both"/>
        <w:rPr>
          <w:rFonts w:ascii="Calibri" w:hAnsi="Calibri" w:cs="Calibri"/>
          <w:sz w:val="20"/>
          <w:szCs w:val="20"/>
        </w:rPr>
      </w:pPr>
      <w:r w:rsidRPr="008129B9">
        <w:rPr>
          <w:rFonts w:ascii="Calibri" w:hAnsi="Calibri" w:cs="Calibri"/>
          <w:sz w:val="20"/>
          <w:szCs w:val="20"/>
        </w:rPr>
        <w:t>Wykonawca wykonujący przedmiot zamówienia przy udziale podwykonawcy (podwykonawców) ponosi pełną odpowiedzialność za ich działanie lub zaniechanie jak za swoje własne działania</w:t>
      </w:r>
      <w:r w:rsidR="00B03897" w:rsidRPr="008129B9">
        <w:rPr>
          <w:rFonts w:ascii="Calibri" w:hAnsi="Calibri" w:cs="Calibri"/>
          <w:sz w:val="20"/>
          <w:szCs w:val="20"/>
        </w:rPr>
        <w:t>.</w:t>
      </w:r>
    </w:p>
    <w:p w14:paraId="332BA295" w14:textId="77777777" w:rsidR="00CB2C54" w:rsidRPr="006601F4" w:rsidRDefault="00CB2C54" w:rsidP="00246593">
      <w:pPr>
        <w:spacing w:line="276" w:lineRule="auto"/>
        <w:ind w:left="284" w:hanging="284"/>
        <w:jc w:val="both"/>
        <w:rPr>
          <w:rFonts w:ascii="Calibri" w:hAnsi="Calibri" w:cs="Calibri"/>
          <w:sz w:val="20"/>
          <w:szCs w:val="20"/>
        </w:rPr>
      </w:pPr>
    </w:p>
    <w:p w14:paraId="2C090306" w14:textId="6B670FAC" w:rsidR="009C1F0F" w:rsidRPr="006601F4" w:rsidRDefault="00CB2C54" w:rsidP="00246593">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2</w:t>
      </w:r>
    </w:p>
    <w:p w14:paraId="141B2CEE" w14:textId="77777777" w:rsidR="002D339E" w:rsidRPr="006601F4" w:rsidRDefault="002D339E" w:rsidP="00246593">
      <w:pPr>
        <w:spacing w:line="276" w:lineRule="auto"/>
        <w:jc w:val="center"/>
        <w:rPr>
          <w:rFonts w:ascii="Calibri" w:hAnsi="Calibri" w:cs="Calibri"/>
          <w:b/>
          <w:bCs/>
          <w:sz w:val="20"/>
          <w:szCs w:val="20"/>
        </w:rPr>
      </w:pPr>
      <w:r w:rsidRPr="006601F4">
        <w:rPr>
          <w:rFonts w:ascii="Calibri" w:hAnsi="Calibri" w:cs="Calibri"/>
          <w:b/>
          <w:bCs/>
          <w:sz w:val="20"/>
          <w:szCs w:val="20"/>
        </w:rPr>
        <w:t>Klauzula informacyjna</w:t>
      </w:r>
    </w:p>
    <w:p w14:paraId="581FA9D0" w14:textId="77777777" w:rsidR="002D339E" w:rsidRPr="006601F4" w:rsidRDefault="002D339E" w:rsidP="00246593">
      <w:pPr>
        <w:numPr>
          <w:ilvl w:val="0"/>
          <w:numId w:val="16"/>
        </w:numPr>
        <w:spacing w:line="276" w:lineRule="auto"/>
        <w:ind w:left="426" w:hanging="426"/>
        <w:jc w:val="both"/>
        <w:rPr>
          <w:rFonts w:ascii="Calibri" w:hAnsi="Calibri" w:cs="Calibri"/>
          <w:sz w:val="20"/>
          <w:szCs w:val="20"/>
        </w:rPr>
      </w:pPr>
      <w:r w:rsidRPr="006601F4">
        <w:rPr>
          <w:rFonts w:ascii="Calibri" w:hAnsi="Calibri" w:cs="Calibri"/>
          <w:sz w:val="20"/>
          <w:szCs w:val="20"/>
        </w:rPr>
        <w:t>W zawiązku z faktem, iż zawarcie niniejszej umowy, związane jest z dostępem do danych osobowych stron, w celu wywiązania się Administratora z obo</w:t>
      </w:r>
      <w:r w:rsidR="00475740" w:rsidRPr="006601F4">
        <w:rPr>
          <w:rFonts w:ascii="Calibri" w:hAnsi="Calibri" w:cs="Calibri"/>
          <w:sz w:val="20"/>
          <w:szCs w:val="20"/>
        </w:rPr>
        <w:t>wiązku udzielenia informacji o </w:t>
      </w:r>
      <w:r w:rsidRPr="006601F4">
        <w:rPr>
          <w:rFonts w:ascii="Calibri" w:hAnsi="Calibri" w:cs="Calibri"/>
          <w:sz w:val="20"/>
          <w:szCs w:val="20"/>
        </w:rPr>
        <w:t>przetwarzaniu danych osobowych, wynikającego z realizacji wymogów art. 13 ust. 1 i ust. 2 oraz art. 14 Rozporządzenia Parlamentu Europejskiego i Rady (UE) 2016/679 z dnia 27 kwietnia 2016 r. w sprawie ochrony osób fizycznych w związku z prze</w:t>
      </w:r>
      <w:r w:rsidR="00475740" w:rsidRPr="006601F4">
        <w:rPr>
          <w:rFonts w:ascii="Calibri" w:hAnsi="Calibri" w:cs="Calibri"/>
          <w:sz w:val="20"/>
          <w:szCs w:val="20"/>
        </w:rPr>
        <w:t>twarzaniem danych osobowych i w </w:t>
      </w:r>
      <w:r w:rsidRPr="006601F4">
        <w:rPr>
          <w:rFonts w:ascii="Calibri" w:hAnsi="Calibri" w:cs="Calibri"/>
          <w:sz w:val="20"/>
          <w:szCs w:val="20"/>
        </w:rPr>
        <w:t xml:space="preserve">sprawie swobodnego przepływu takich danych oraz uchylenia dyrektywy 95/46/WE (ogólne rozporządzenie o ochronie danych) (Dz. U. UE. L. z 2016 r. Nr 119, str. 1 z </w:t>
      </w:r>
      <w:proofErr w:type="spellStart"/>
      <w:r w:rsidRPr="006601F4">
        <w:rPr>
          <w:rFonts w:ascii="Calibri" w:hAnsi="Calibri" w:cs="Calibri"/>
          <w:sz w:val="20"/>
          <w:szCs w:val="20"/>
        </w:rPr>
        <w:t>późn</w:t>
      </w:r>
      <w:proofErr w:type="spellEnd"/>
      <w:r w:rsidRPr="006601F4">
        <w:rPr>
          <w:rFonts w:ascii="Calibri" w:hAnsi="Calibri" w:cs="Calibri"/>
          <w:sz w:val="20"/>
          <w:szCs w:val="20"/>
        </w:rPr>
        <w:t>. zm.), Administrator informuje iż:</w:t>
      </w:r>
    </w:p>
    <w:p w14:paraId="51C27770" w14:textId="4C14978F" w:rsidR="002D339E" w:rsidRPr="00A52EEA" w:rsidRDefault="009F7A2B" w:rsidP="00246593">
      <w:pPr>
        <w:numPr>
          <w:ilvl w:val="0"/>
          <w:numId w:val="17"/>
        </w:numPr>
        <w:spacing w:line="276" w:lineRule="auto"/>
        <w:jc w:val="both"/>
        <w:rPr>
          <w:rFonts w:ascii="Calibri" w:hAnsi="Calibri" w:cs="Calibri"/>
          <w:sz w:val="20"/>
          <w:szCs w:val="20"/>
        </w:rPr>
      </w:pPr>
      <w:r w:rsidRPr="003E2BD6">
        <w:rPr>
          <w:rFonts w:asciiTheme="minorHAnsi" w:hAnsiTheme="minorHAnsi" w:cstheme="minorHAnsi"/>
          <w:sz w:val="20"/>
          <w:szCs w:val="20"/>
        </w:rPr>
        <w:lastRenderedPageBreak/>
        <w:t>Administratorem Pani/Pana danych osobowych jest</w:t>
      </w:r>
      <w:r w:rsidRPr="00D5548E">
        <w:rPr>
          <w:rFonts w:asciiTheme="minorHAnsi" w:hAnsiTheme="minorHAnsi" w:cstheme="minorHAnsi"/>
          <w:sz w:val="20"/>
          <w:szCs w:val="20"/>
        </w:rPr>
        <w:t xml:space="preserve">: </w:t>
      </w:r>
      <w:r w:rsidRPr="00242535">
        <w:rPr>
          <w:rFonts w:ascii="Calibri" w:hAnsi="Calibri" w:cs="Calibri"/>
          <w:b/>
          <w:bCs/>
          <w:sz w:val="20"/>
        </w:rPr>
        <w:t>Centrum Usług Społecznych w Zagnańsku, ul. Turystyczna 86, 26 – 050 Zagnańsk, NIP - 9590925903, REGON - 290505181, w imieniu, którego obowiązki pełni Dyrektor</w:t>
      </w:r>
      <w:r>
        <w:rPr>
          <w:rFonts w:ascii="Calibri" w:hAnsi="Calibri" w:cs="Calibri"/>
          <w:b/>
          <w:bCs/>
          <w:sz w:val="20"/>
        </w:rPr>
        <w:t>;</w:t>
      </w:r>
    </w:p>
    <w:p w14:paraId="69BD1BB8" w14:textId="5BD62DB2"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Podstawą prawną przetwarzania danych osobowych przez Administratora w celu zawarcia rzeczonej umowy oraz realizacji zadań związanych z wykonaniem umowy, jest Kodeks cywilny (</w:t>
      </w:r>
      <w:proofErr w:type="spellStart"/>
      <w:r w:rsidRPr="006601F4">
        <w:rPr>
          <w:rFonts w:ascii="Calibri" w:hAnsi="Calibri" w:cs="Calibri"/>
          <w:sz w:val="20"/>
          <w:szCs w:val="20"/>
        </w:rPr>
        <w:t>t.j</w:t>
      </w:r>
      <w:proofErr w:type="spellEnd"/>
      <w:r w:rsidRPr="006601F4">
        <w:rPr>
          <w:rFonts w:ascii="Calibri" w:hAnsi="Calibri" w:cs="Calibri"/>
          <w:sz w:val="20"/>
          <w:szCs w:val="20"/>
        </w:rPr>
        <w:t>. Dz. U. z 202</w:t>
      </w:r>
      <w:r w:rsidR="00A87F3A">
        <w:rPr>
          <w:rFonts w:ascii="Calibri" w:hAnsi="Calibri" w:cs="Calibri"/>
          <w:sz w:val="20"/>
          <w:szCs w:val="20"/>
        </w:rPr>
        <w:t>4</w:t>
      </w:r>
      <w:r w:rsidRPr="006601F4">
        <w:rPr>
          <w:rFonts w:ascii="Calibri" w:hAnsi="Calibri" w:cs="Calibri"/>
          <w:sz w:val="20"/>
          <w:szCs w:val="20"/>
        </w:rPr>
        <w:t xml:space="preserve"> r. poz. 1</w:t>
      </w:r>
      <w:r w:rsidR="00A87F3A">
        <w:rPr>
          <w:rFonts w:ascii="Calibri" w:hAnsi="Calibri" w:cs="Calibri"/>
          <w:sz w:val="20"/>
          <w:szCs w:val="20"/>
        </w:rPr>
        <w:t>061</w:t>
      </w:r>
      <w:r w:rsidRPr="006601F4">
        <w:rPr>
          <w:rFonts w:ascii="Calibri" w:hAnsi="Calibri" w:cs="Calibri"/>
          <w:sz w:val="20"/>
          <w:szCs w:val="20"/>
        </w:rPr>
        <w:t xml:space="preserve"> z </w:t>
      </w:r>
      <w:proofErr w:type="spellStart"/>
      <w:r w:rsidRPr="006601F4">
        <w:rPr>
          <w:rFonts w:ascii="Calibri" w:hAnsi="Calibri" w:cs="Calibri"/>
          <w:sz w:val="20"/>
          <w:szCs w:val="20"/>
        </w:rPr>
        <w:t>późn</w:t>
      </w:r>
      <w:proofErr w:type="spellEnd"/>
      <w:r w:rsidRPr="006601F4">
        <w:rPr>
          <w:rFonts w:ascii="Calibri" w:hAnsi="Calibri" w:cs="Calibri"/>
          <w:sz w:val="20"/>
          <w:szCs w:val="20"/>
        </w:rPr>
        <w:t>. zm.), jak i sama umowa cywilno-prawna zawarta między Stronami,</w:t>
      </w:r>
    </w:p>
    <w:p w14:paraId="16DD4AE5" w14:textId="49772E8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Podanie danych osobowych w zakresie wynikającym z w/w podstawy pra</w:t>
      </w:r>
      <w:r w:rsidR="00B3791F" w:rsidRPr="006601F4">
        <w:rPr>
          <w:rFonts w:ascii="Calibri" w:hAnsi="Calibri" w:cs="Calibri"/>
          <w:sz w:val="20"/>
          <w:szCs w:val="20"/>
        </w:rPr>
        <w:t>wnej jest niezbędne, aby strony</w:t>
      </w:r>
      <w:r w:rsidRPr="006601F4">
        <w:rPr>
          <w:rFonts w:ascii="Calibri" w:hAnsi="Calibri" w:cs="Calibri"/>
          <w:sz w:val="20"/>
          <w:szCs w:val="20"/>
        </w:rPr>
        <w:t xml:space="preserve"> umowy mogły ją zawrzeć oraz uczestniczyć w realizacji zadań związanych z wykonaniem </w:t>
      </w:r>
      <w:r w:rsidR="00B3791F" w:rsidRPr="006601F4">
        <w:rPr>
          <w:rFonts w:ascii="Calibri" w:hAnsi="Calibri" w:cs="Calibri"/>
          <w:sz w:val="20"/>
          <w:szCs w:val="20"/>
        </w:rPr>
        <w:t>przedmiotu zamówienia</w:t>
      </w:r>
      <w:r w:rsidRPr="006601F4">
        <w:rPr>
          <w:rFonts w:ascii="Calibri" w:hAnsi="Calibri" w:cs="Calibri"/>
          <w:sz w:val="20"/>
          <w:szCs w:val="20"/>
        </w:rPr>
        <w:t>,</w:t>
      </w:r>
    </w:p>
    <w:p w14:paraId="428EFFFE"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w celu zawarcia niniejszej umowy oraz właściwej realizacji zadań z niej wynikających.</w:t>
      </w:r>
    </w:p>
    <w:p w14:paraId="02FF9416"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Osobom, których dane dotyczą, przysługuje prawo d</w:t>
      </w:r>
      <w:r w:rsidR="00475740" w:rsidRPr="006601F4">
        <w:rPr>
          <w:rFonts w:ascii="Calibri" w:hAnsi="Calibri" w:cs="Calibri"/>
          <w:sz w:val="20"/>
          <w:szCs w:val="20"/>
        </w:rPr>
        <w:t>o dostępu do swoich danych, ich </w:t>
      </w:r>
      <w:r w:rsidRPr="006601F4">
        <w:rPr>
          <w:rFonts w:ascii="Calibri" w:hAnsi="Calibri" w:cs="Calibri"/>
          <w:sz w:val="20"/>
          <w:szCs w:val="20"/>
        </w:rPr>
        <w:t>sprostowania, kopii danych oraz ich usunięcia po okresie nie krótszym niż przewidują przepisy prawa.</w:t>
      </w:r>
    </w:p>
    <w:p w14:paraId="21E0B72F"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nie dłużej niż do zakończeni</w:t>
      </w:r>
      <w:r w:rsidR="00475740" w:rsidRPr="006601F4">
        <w:rPr>
          <w:rFonts w:ascii="Calibri" w:hAnsi="Calibri" w:cs="Calibri"/>
          <w:sz w:val="20"/>
          <w:szCs w:val="20"/>
        </w:rPr>
        <w:t>a realizacji zadań związanych z </w:t>
      </w:r>
      <w:r w:rsidRPr="006601F4">
        <w:rPr>
          <w:rFonts w:ascii="Calibri" w:hAnsi="Calibri" w:cs="Calibri"/>
          <w:sz w:val="20"/>
          <w:szCs w:val="20"/>
        </w:rPr>
        <w:t>wykonaniem niniejszej umowy, z zastrzeżeniem iż okres przechowywania danych osobowych może zostać każdorazowo przedłużony o okres przewidziany przez przepisy prawa.</w:t>
      </w:r>
    </w:p>
    <w:p w14:paraId="44E0397A"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zgromadzone w celu zawarcia niniejszej umowy będą przechowywane przez okres wymagany przepisami prawa wynikającymi m.in. z</w:t>
      </w:r>
      <w:r w:rsidR="00B80ED1" w:rsidRPr="006601F4">
        <w:rPr>
          <w:rFonts w:ascii="Calibri" w:hAnsi="Calibri" w:cs="Calibri"/>
          <w:sz w:val="20"/>
          <w:szCs w:val="20"/>
        </w:rPr>
        <w:t xml:space="preserve"> </w:t>
      </w:r>
      <w:r w:rsidRPr="006601F4">
        <w:rPr>
          <w:rFonts w:ascii="Calibri" w:hAnsi="Calibri" w:cs="Calibri"/>
          <w:sz w:val="20"/>
          <w:szCs w:val="20"/>
        </w:rPr>
        <w:t>Jednolitego Rzeczowego Wykazu Akt.</w:t>
      </w:r>
    </w:p>
    <w:p w14:paraId="6909DF06"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W przypadku powzięcia informacji o niewłaściwym przetwarzaniu danych osobowych przez Administratora przysługuje osobom, których dane dotyczą prawo wniesienia skargi do Prezesa Urzędu Ochrony Danych Osobowych oraz wniesienia sprze</w:t>
      </w:r>
      <w:r w:rsidR="00475740" w:rsidRPr="006601F4">
        <w:rPr>
          <w:rFonts w:ascii="Calibri" w:hAnsi="Calibri" w:cs="Calibri"/>
          <w:sz w:val="20"/>
          <w:szCs w:val="20"/>
        </w:rPr>
        <w:t>ciwu wobec ich przetwarzania do </w:t>
      </w:r>
      <w:r w:rsidRPr="006601F4">
        <w:rPr>
          <w:rFonts w:ascii="Calibri" w:hAnsi="Calibri" w:cs="Calibri"/>
          <w:sz w:val="20"/>
          <w:szCs w:val="20"/>
        </w:rPr>
        <w:t>Administratora.</w:t>
      </w:r>
    </w:p>
    <w:p w14:paraId="3ABDE3FD" w14:textId="77777777" w:rsidR="002D339E" w:rsidRPr="006601F4" w:rsidRDefault="002D339E" w:rsidP="00246593">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Odbiorcami danych osobowych mogą być instytucje uprawnione na podstawie przepisów prawa lub podmioty upoważnione na podstawie wyrażonej przez osoby, których dane dotyczą zgody bądź podpisanej umowy pomiędzy Administratorem a podmiotem.</w:t>
      </w:r>
    </w:p>
    <w:p w14:paraId="0BCF0D6F" w14:textId="77777777" w:rsidR="001A4742" w:rsidRPr="006601F4" w:rsidRDefault="001A4742" w:rsidP="00246593">
      <w:pPr>
        <w:spacing w:line="276" w:lineRule="auto"/>
        <w:ind w:left="862"/>
        <w:jc w:val="both"/>
        <w:rPr>
          <w:rFonts w:ascii="Calibri" w:hAnsi="Calibri" w:cs="Calibri"/>
          <w:sz w:val="20"/>
          <w:szCs w:val="20"/>
        </w:rPr>
      </w:pPr>
    </w:p>
    <w:p w14:paraId="2E3FFAB7" w14:textId="200E765D" w:rsidR="001A4742" w:rsidRPr="006601F4" w:rsidRDefault="001A4742" w:rsidP="00246593">
      <w:pPr>
        <w:pStyle w:val="Teksttreci21"/>
        <w:spacing w:before="0" w:line="276" w:lineRule="auto"/>
        <w:ind w:firstLine="0"/>
        <w:jc w:val="center"/>
        <w:rPr>
          <w:rFonts w:ascii="Calibri" w:hAnsi="Calibri" w:cs="Calibri"/>
          <w:b/>
          <w:color w:val="auto"/>
          <w:sz w:val="20"/>
          <w:szCs w:val="20"/>
        </w:rPr>
      </w:pPr>
      <w:r w:rsidRPr="006601F4">
        <w:rPr>
          <w:rFonts w:ascii="Calibri" w:hAnsi="Calibri" w:cs="Calibri"/>
          <w:b/>
          <w:color w:val="auto"/>
          <w:sz w:val="20"/>
          <w:szCs w:val="20"/>
        </w:rPr>
        <w:t>§ 14</w:t>
      </w:r>
    </w:p>
    <w:p w14:paraId="17419552" w14:textId="77777777" w:rsidR="0042269E" w:rsidRDefault="001A4742" w:rsidP="00246593">
      <w:pPr>
        <w:spacing w:line="276" w:lineRule="auto"/>
        <w:jc w:val="center"/>
        <w:rPr>
          <w:rFonts w:ascii="Calibri" w:hAnsi="Calibri" w:cs="Calibri"/>
          <w:b/>
          <w:sz w:val="20"/>
          <w:szCs w:val="20"/>
        </w:rPr>
      </w:pPr>
      <w:r w:rsidRPr="006601F4">
        <w:rPr>
          <w:rFonts w:ascii="Calibri" w:hAnsi="Calibri" w:cs="Calibri"/>
          <w:b/>
          <w:sz w:val="20"/>
          <w:szCs w:val="20"/>
        </w:rPr>
        <w:t>Waloryzacja wynagrodzenia</w:t>
      </w:r>
      <w:r w:rsidR="003527EB">
        <w:rPr>
          <w:rFonts w:ascii="Calibri" w:hAnsi="Calibri" w:cs="Calibri"/>
          <w:b/>
          <w:sz w:val="20"/>
          <w:szCs w:val="20"/>
        </w:rPr>
        <w:t xml:space="preserve"> </w:t>
      </w:r>
    </w:p>
    <w:p w14:paraId="5EDFDB1F" w14:textId="2D75F397" w:rsidR="009851A9" w:rsidRPr="009851A9" w:rsidRDefault="009851A9" w:rsidP="000C0982">
      <w:pPr>
        <w:pStyle w:val="Akapitzlist"/>
        <w:numPr>
          <w:ilvl w:val="0"/>
          <w:numId w:val="34"/>
        </w:numPr>
        <w:spacing w:line="276" w:lineRule="auto"/>
        <w:ind w:left="426" w:hanging="426"/>
        <w:jc w:val="both"/>
        <w:rPr>
          <w:rFonts w:ascii="Calibri" w:hAnsi="Calibri" w:cs="Calibri"/>
          <w:sz w:val="20"/>
          <w:szCs w:val="20"/>
        </w:rPr>
      </w:pPr>
      <w:r w:rsidRPr="009851A9">
        <w:rPr>
          <w:rFonts w:ascii="Calibri" w:hAnsi="Calibri" w:cs="Calibri"/>
          <w:sz w:val="20"/>
          <w:szCs w:val="20"/>
        </w:rPr>
        <w:t xml:space="preserve">Zamawiający dopuszcza możliwość zmiany wysokości wynagrodzenia określonego w § 5 ust. 1 Umowy w następujących przypadkach: </w:t>
      </w:r>
    </w:p>
    <w:p w14:paraId="4B33C522" w14:textId="77777777" w:rsidR="009851A9" w:rsidRDefault="009851A9" w:rsidP="000C0982">
      <w:pPr>
        <w:pStyle w:val="Akapitzlist"/>
        <w:numPr>
          <w:ilvl w:val="0"/>
          <w:numId w:val="35"/>
        </w:numPr>
        <w:spacing w:line="276" w:lineRule="auto"/>
        <w:ind w:hanging="294"/>
        <w:jc w:val="both"/>
        <w:rPr>
          <w:rFonts w:ascii="Calibri" w:hAnsi="Calibri" w:cs="Calibri"/>
          <w:sz w:val="20"/>
          <w:szCs w:val="20"/>
        </w:rPr>
      </w:pPr>
      <w:r w:rsidRPr="009851A9">
        <w:rPr>
          <w:rFonts w:ascii="Calibri" w:hAnsi="Calibri" w:cs="Calibri"/>
          <w:sz w:val="20"/>
          <w:szCs w:val="20"/>
        </w:rPr>
        <w:t xml:space="preserve">w przypadku ustawowej zmiany stawki podatku od towarów i usług, </w:t>
      </w:r>
    </w:p>
    <w:p w14:paraId="3369AE14" w14:textId="184E05B2" w:rsidR="009851A9" w:rsidRPr="009851A9" w:rsidRDefault="009851A9" w:rsidP="000C0982">
      <w:pPr>
        <w:pStyle w:val="Akapitzlist"/>
        <w:numPr>
          <w:ilvl w:val="0"/>
          <w:numId w:val="35"/>
        </w:numPr>
        <w:spacing w:line="276" w:lineRule="auto"/>
        <w:ind w:hanging="294"/>
        <w:jc w:val="both"/>
        <w:rPr>
          <w:rFonts w:ascii="Calibri" w:hAnsi="Calibri" w:cs="Calibri"/>
          <w:sz w:val="20"/>
          <w:szCs w:val="20"/>
        </w:rPr>
      </w:pPr>
      <w:r w:rsidRPr="009851A9">
        <w:rPr>
          <w:rFonts w:ascii="Calibri" w:hAnsi="Calibri" w:cs="Calibri"/>
          <w:sz w:val="20"/>
          <w:szCs w:val="20"/>
        </w:rPr>
        <w:t xml:space="preserve">w przypadku ustawowej zmiany wysokości minimalnego wynagrodzenia za pracę ustalonego na podstawie art. 2 ust. 3 – 5 ustawy z dnia 10 października 2002 r. o minimalnym wynagrodzeniu za pracę, </w:t>
      </w:r>
      <w:r w:rsidR="00EE0E99" w:rsidRPr="00EE0E99">
        <w:rPr>
          <w:rFonts w:ascii="Calibri" w:hAnsi="Calibri" w:cs="Calibri"/>
          <w:sz w:val="20"/>
          <w:szCs w:val="20"/>
        </w:rPr>
        <w:t xml:space="preserve">Zmiana umowy w tym zakresie nie będzie dotyczyć waloryzacji wynagrodzenia o której mowa w rozporządzeniu </w:t>
      </w:r>
      <w:r w:rsidR="00D864F3" w:rsidRPr="00D864F3">
        <w:rPr>
          <w:rFonts w:ascii="Calibri" w:hAnsi="Calibri" w:cs="Calibri"/>
          <w:sz w:val="20"/>
          <w:szCs w:val="20"/>
        </w:rPr>
        <w:t>Rady Ministrów z dnia 11 września 2025 r. w sprawie wysokości minimalnego wynagrodzenia za pracę oraz wysokości minimalnej stawki godzinowej w 2026 r.</w:t>
      </w:r>
      <w:r w:rsidRPr="00EE0E99">
        <w:rPr>
          <w:rFonts w:ascii="Calibri" w:hAnsi="Calibri" w:cs="Calibri"/>
          <w:sz w:val="20"/>
          <w:szCs w:val="20"/>
        </w:rPr>
        <w:t xml:space="preserve"> Wykonawca oświadcza, że uwzględnił zmiany w złożonej ofercie.</w:t>
      </w:r>
    </w:p>
    <w:p w14:paraId="486B9B9B" w14:textId="77777777" w:rsidR="00EE0E99" w:rsidRDefault="009851A9" w:rsidP="000C0982">
      <w:pPr>
        <w:pStyle w:val="Akapitzlist"/>
        <w:numPr>
          <w:ilvl w:val="0"/>
          <w:numId w:val="35"/>
        </w:numPr>
        <w:spacing w:line="276" w:lineRule="auto"/>
        <w:ind w:hanging="294"/>
        <w:jc w:val="both"/>
        <w:rPr>
          <w:rFonts w:ascii="Calibri" w:hAnsi="Calibri" w:cs="Calibri"/>
          <w:sz w:val="20"/>
          <w:szCs w:val="20"/>
        </w:rPr>
      </w:pPr>
      <w:r w:rsidRPr="00EE0E99">
        <w:rPr>
          <w:rFonts w:ascii="Calibri" w:hAnsi="Calibri" w:cs="Calibri"/>
          <w:sz w:val="20"/>
          <w:szCs w:val="20"/>
        </w:rPr>
        <w:t>w przypadku ustawowej zmiany zasad podlegania ubezpieczeniom społecznym lub ubezpieczeniu zdrowotnemu lub zmiany wysokości stawki składki na ubezpieczenia społeczne lub zdrowotne,</w:t>
      </w:r>
    </w:p>
    <w:p w14:paraId="17BC13E7" w14:textId="77777777" w:rsidR="00EE0E99" w:rsidRDefault="009851A9" w:rsidP="000C0982">
      <w:pPr>
        <w:pStyle w:val="Akapitzlist"/>
        <w:numPr>
          <w:ilvl w:val="0"/>
          <w:numId w:val="35"/>
        </w:numPr>
        <w:spacing w:line="276" w:lineRule="auto"/>
        <w:ind w:hanging="294"/>
        <w:jc w:val="both"/>
        <w:rPr>
          <w:rFonts w:ascii="Calibri" w:hAnsi="Calibri" w:cs="Calibri"/>
          <w:sz w:val="20"/>
          <w:szCs w:val="20"/>
        </w:rPr>
      </w:pPr>
      <w:r w:rsidRPr="00EE0E99">
        <w:rPr>
          <w:rFonts w:ascii="Calibri" w:hAnsi="Calibri" w:cs="Calibri"/>
          <w:sz w:val="20"/>
          <w:szCs w:val="20"/>
        </w:rPr>
        <w:t>w przypadku ustawowej zmiany zasad gromadzenia i wysokości wpłat do pracowniczych planów kapitałowych, o których mowa w ustawie z dnia 4 października 2018 r. o pracowniczych planach kapitałowych</w:t>
      </w:r>
    </w:p>
    <w:p w14:paraId="6EDC307B" w14:textId="255431F4" w:rsidR="009851A9" w:rsidRPr="00EE0E99" w:rsidRDefault="009851A9" w:rsidP="000C0982">
      <w:pPr>
        <w:pStyle w:val="Akapitzlist"/>
        <w:numPr>
          <w:ilvl w:val="0"/>
          <w:numId w:val="35"/>
        </w:numPr>
        <w:spacing w:line="276" w:lineRule="auto"/>
        <w:ind w:hanging="294"/>
        <w:jc w:val="both"/>
        <w:rPr>
          <w:rFonts w:ascii="Calibri" w:hAnsi="Calibri" w:cs="Calibri"/>
          <w:sz w:val="20"/>
          <w:szCs w:val="20"/>
        </w:rPr>
      </w:pPr>
      <w:r w:rsidRPr="00EE0E99">
        <w:rPr>
          <w:rFonts w:ascii="Calibri" w:hAnsi="Calibri" w:cs="Calibri"/>
          <w:sz w:val="20"/>
          <w:szCs w:val="20"/>
        </w:rPr>
        <w:t>w przypadku zmiany cen materiałów lub kosztów związanych z realizacją zamówienia, jeżeli zmiany określone w pkt. 1), 2), 3) i</w:t>
      </w:r>
      <w:r w:rsidR="00EE0E99">
        <w:rPr>
          <w:rFonts w:ascii="Calibri" w:hAnsi="Calibri" w:cs="Calibri"/>
          <w:sz w:val="20"/>
          <w:szCs w:val="20"/>
        </w:rPr>
        <w:t xml:space="preserve"> </w:t>
      </w:r>
      <w:r w:rsidRPr="00EE0E99">
        <w:rPr>
          <w:rFonts w:ascii="Calibri" w:hAnsi="Calibri" w:cs="Calibri"/>
          <w:sz w:val="20"/>
          <w:szCs w:val="20"/>
        </w:rPr>
        <w:t xml:space="preserve">4)  będą miały wpływ na koszty wykonania Umowy przez Wykonawcę. </w:t>
      </w:r>
    </w:p>
    <w:p w14:paraId="2A87DB09" w14:textId="77777777" w:rsidR="00992043" w:rsidRDefault="009851A9" w:rsidP="00246593">
      <w:pPr>
        <w:pStyle w:val="Akapitzlist"/>
        <w:numPr>
          <w:ilvl w:val="0"/>
          <w:numId w:val="16"/>
        </w:numPr>
        <w:spacing w:line="276" w:lineRule="auto"/>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w:t>
      </w:r>
      <w:r w:rsidRPr="00992043">
        <w:rPr>
          <w:rFonts w:ascii="Calibri" w:hAnsi="Calibri" w:cs="Calibri"/>
          <w:sz w:val="20"/>
          <w:szCs w:val="20"/>
        </w:rPr>
        <w:lastRenderedPageBreak/>
        <w:t xml:space="preserve">stawki podatku od towarów i usług oraz dokładne wyliczenie kwoty wynagrodzenia należnego Wykonawcy po zmianie Umowy. </w:t>
      </w:r>
    </w:p>
    <w:p w14:paraId="5EB15B6A" w14:textId="77777777" w:rsidR="00992043" w:rsidRDefault="009851A9" w:rsidP="00246593">
      <w:pPr>
        <w:pStyle w:val="Akapitzlist"/>
        <w:numPr>
          <w:ilvl w:val="0"/>
          <w:numId w:val="16"/>
        </w:numPr>
        <w:spacing w:line="276" w:lineRule="auto"/>
        <w:ind w:left="426" w:hanging="426"/>
        <w:jc w:val="both"/>
        <w:rPr>
          <w:rFonts w:ascii="Calibri" w:hAnsi="Calibri" w:cs="Calibri"/>
          <w:sz w:val="20"/>
          <w:szCs w:val="20"/>
        </w:rPr>
      </w:pPr>
      <w:r w:rsidRPr="00992043">
        <w:rPr>
          <w:rFonts w:ascii="Calibri" w:hAnsi="Calibri" w:cs="Calibri"/>
          <w:sz w:val="20"/>
          <w:szCs w:val="20"/>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4630109B" w14:textId="77777777" w:rsidR="00992043" w:rsidRDefault="009851A9" w:rsidP="00246593">
      <w:pPr>
        <w:pStyle w:val="Akapitzlist"/>
        <w:numPr>
          <w:ilvl w:val="0"/>
          <w:numId w:val="16"/>
        </w:numPr>
        <w:spacing w:line="276" w:lineRule="auto"/>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14:paraId="4829DAD6" w14:textId="77777777" w:rsidR="00992043" w:rsidRDefault="009851A9" w:rsidP="00246593">
      <w:pPr>
        <w:pStyle w:val="Akapitzlist"/>
        <w:numPr>
          <w:ilvl w:val="0"/>
          <w:numId w:val="16"/>
        </w:numPr>
        <w:spacing w:line="276" w:lineRule="auto"/>
        <w:ind w:left="426" w:hanging="426"/>
        <w:jc w:val="both"/>
        <w:rPr>
          <w:rFonts w:ascii="Calibri" w:hAnsi="Calibri" w:cs="Calibri"/>
          <w:sz w:val="20"/>
          <w:szCs w:val="20"/>
        </w:rPr>
      </w:pPr>
      <w:r w:rsidRPr="00992043">
        <w:rPr>
          <w:rFonts w:ascii="Calibri" w:hAnsi="Calibri" w:cs="Calibri"/>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wykonywania zamówienia. Zamawiający oświadcza, iż nie będzie akceptował, kosztów obejmujących składki zatrudnionego, a jedynie wynikające z wpłat do pracowniczych planów kapitałowych dokonywanych przez podmioty zatrudniające z ich środków.</w:t>
      </w:r>
    </w:p>
    <w:p w14:paraId="656898B2" w14:textId="3CDD6D23" w:rsidR="009851A9" w:rsidRPr="00992043" w:rsidRDefault="009851A9" w:rsidP="00246593">
      <w:pPr>
        <w:pStyle w:val="Akapitzlist"/>
        <w:numPr>
          <w:ilvl w:val="0"/>
          <w:numId w:val="16"/>
        </w:numPr>
        <w:spacing w:line="276" w:lineRule="auto"/>
        <w:ind w:left="426" w:hanging="426"/>
        <w:jc w:val="both"/>
        <w:rPr>
          <w:rFonts w:ascii="Calibri" w:hAnsi="Calibri" w:cs="Calibri"/>
          <w:sz w:val="20"/>
          <w:szCs w:val="20"/>
        </w:rPr>
      </w:pPr>
      <w:r w:rsidRPr="00992043">
        <w:rPr>
          <w:rFonts w:ascii="Calibri" w:hAnsi="Calibri" w:cs="Calibri"/>
          <w:sz w:val="20"/>
          <w:szCs w:val="20"/>
        </w:rPr>
        <w:t>Wynagrodzenie, o którym mowa w §</w:t>
      </w:r>
      <w:r w:rsidR="00992043" w:rsidRPr="00992043">
        <w:rPr>
          <w:rFonts w:ascii="Calibri" w:hAnsi="Calibri" w:cs="Calibri"/>
          <w:sz w:val="20"/>
          <w:szCs w:val="20"/>
        </w:rPr>
        <w:t>5</w:t>
      </w:r>
      <w:r w:rsidRPr="00992043">
        <w:rPr>
          <w:rFonts w:ascii="Calibri" w:hAnsi="Calibri" w:cs="Calibri"/>
          <w:sz w:val="20"/>
          <w:szCs w:val="20"/>
        </w:rPr>
        <w:t xml:space="preserve"> ust. 1 może zostać odpowiednio zmienione także na następujących zasadach:</w:t>
      </w:r>
    </w:p>
    <w:p w14:paraId="1CE0A7FD" w14:textId="77777777" w:rsidR="00992043" w:rsidRPr="00992043" w:rsidRDefault="009851A9" w:rsidP="000C0982">
      <w:pPr>
        <w:pStyle w:val="Akapitzlist"/>
        <w:numPr>
          <w:ilvl w:val="0"/>
          <w:numId w:val="36"/>
        </w:numPr>
        <w:spacing w:line="276" w:lineRule="auto"/>
        <w:ind w:hanging="294"/>
        <w:jc w:val="both"/>
        <w:rPr>
          <w:rFonts w:ascii="Calibri" w:hAnsi="Calibri" w:cs="Calibri"/>
          <w:sz w:val="20"/>
          <w:szCs w:val="20"/>
        </w:rPr>
      </w:pPr>
      <w:r w:rsidRPr="00992043">
        <w:rPr>
          <w:rFonts w:ascii="Calibri" w:hAnsi="Calibri" w:cs="Calibri"/>
          <w:sz w:val="20"/>
          <w:szCs w:val="20"/>
        </w:rPr>
        <w:t>Zamawiający dopuszcza jednokrotną 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 do poprzedniego kwartału publikowany przez Prezesa GUS, zwany dalej wskaźnikiem GUS.</w:t>
      </w:r>
    </w:p>
    <w:p w14:paraId="6E98EFE9" w14:textId="77777777" w:rsidR="00992043" w:rsidRPr="007661E6" w:rsidRDefault="009851A9" w:rsidP="000C0982">
      <w:pPr>
        <w:pStyle w:val="Akapitzlist"/>
        <w:numPr>
          <w:ilvl w:val="0"/>
          <w:numId w:val="36"/>
        </w:numPr>
        <w:spacing w:line="276" w:lineRule="auto"/>
        <w:ind w:hanging="294"/>
        <w:jc w:val="both"/>
        <w:rPr>
          <w:rFonts w:ascii="Calibri" w:hAnsi="Calibri" w:cs="Calibri"/>
          <w:sz w:val="20"/>
          <w:szCs w:val="20"/>
        </w:rPr>
      </w:pPr>
      <w:r w:rsidRPr="00992043">
        <w:rPr>
          <w:rFonts w:ascii="Calibri" w:hAnsi="Calibri" w:cs="Calibri"/>
          <w:sz w:val="20"/>
          <w:szCs w:val="20"/>
        </w:rPr>
        <w:t xml:space="preserve">Zmiana wynagrodzenia dopuszczalna jest jeżeli ostatni opublikowany wskaźnik GUS zmieni się (narastająco) w stosunku do ostatniego opublikowanego wskaźnika GUS przed podpisaniem umowy o </w:t>
      </w:r>
      <w:r w:rsidRPr="00992043">
        <w:rPr>
          <w:rFonts w:ascii="Calibri" w:hAnsi="Calibri" w:cs="Calibri"/>
          <w:sz w:val="20"/>
          <w:szCs w:val="20"/>
        </w:rPr>
        <w:lastRenderedPageBreak/>
        <w:t xml:space="preserve">poziom przekraczający 10%. Jeżeli wskaźnik będzie niższy niż 10%, waloryzacja nie przysługuje (np. w </w:t>
      </w:r>
      <w:r w:rsidRPr="007661E6">
        <w:rPr>
          <w:rFonts w:ascii="Calibri" w:hAnsi="Calibri" w:cs="Calibri"/>
          <w:sz w:val="20"/>
          <w:szCs w:val="20"/>
        </w:rPr>
        <w:t>przypadku wzrostu cen towarów i usług konsumpcyjnych o 12% w danym kwartale wynagrodzenie zostanie zwaloryzowane o 2%),</w:t>
      </w:r>
    </w:p>
    <w:p w14:paraId="03483314" w14:textId="77777777" w:rsidR="00992043" w:rsidRPr="007661E6" w:rsidRDefault="009851A9" w:rsidP="000C0982">
      <w:pPr>
        <w:pStyle w:val="Akapitzlist"/>
        <w:numPr>
          <w:ilvl w:val="0"/>
          <w:numId w:val="36"/>
        </w:numPr>
        <w:spacing w:line="276" w:lineRule="auto"/>
        <w:ind w:hanging="294"/>
        <w:jc w:val="both"/>
        <w:rPr>
          <w:rFonts w:ascii="Calibri" w:hAnsi="Calibri" w:cs="Calibri"/>
          <w:sz w:val="20"/>
          <w:szCs w:val="20"/>
        </w:rPr>
      </w:pPr>
      <w:r w:rsidRPr="007661E6">
        <w:rPr>
          <w:rFonts w:ascii="Calibri" w:hAnsi="Calibri" w:cs="Calibri"/>
          <w:sz w:val="20"/>
          <w:szCs w:val="20"/>
        </w:rPr>
        <w:t>Wykonawca jest uprawniony złożyć Zamawiającemu pisemny wniosek o zmianę Umowy. Wniosek powinien zawierać wyczerpujące uzasadnienie faktyczne oraz dokładne wyliczenie kwoty wynagrodzenia należnego Wykonawcy po zmianie Umowy,</w:t>
      </w:r>
    </w:p>
    <w:p w14:paraId="0A3DE22F" w14:textId="77777777" w:rsidR="00DA7B5A" w:rsidRPr="007661E6" w:rsidRDefault="009851A9" w:rsidP="000C0982">
      <w:pPr>
        <w:pStyle w:val="Akapitzlist"/>
        <w:numPr>
          <w:ilvl w:val="0"/>
          <w:numId w:val="36"/>
        </w:numPr>
        <w:spacing w:line="276" w:lineRule="auto"/>
        <w:ind w:hanging="294"/>
        <w:jc w:val="both"/>
        <w:rPr>
          <w:rFonts w:ascii="Calibri" w:hAnsi="Calibri" w:cs="Calibri"/>
          <w:sz w:val="20"/>
          <w:szCs w:val="20"/>
        </w:rPr>
      </w:pPr>
      <w:r w:rsidRPr="007661E6">
        <w:rPr>
          <w:rFonts w:ascii="Calibri" w:hAnsi="Calibri" w:cs="Calibri"/>
          <w:sz w:val="20"/>
          <w:szCs w:val="20"/>
        </w:rPr>
        <w:t xml:space="preserve">Zamawiający dopuszcza zmianę wynagrodzenia Wykonawcy, w przypadku zmiany wskaźnika cen towarów i usług, nie więcej niż o 10 % wartości zamówienia określonej w § 5 ust. </w:t>
      </w:r>
      <w:r w:rsidR="00DA7B5A" w:rsidRPr="007661E6">
        <w:rPr>
          <w:rFonts w:ascii="Calibri" w:hAnsi="Calibri" w:cs="Calibri"/>
          <w:sz w:val="20"/>
          <w:szCs w:val="20"/>
        </w:rPr>
        <w:t>1</w:t>
      </w:r>
      <w:r w:rsidRPr="007661E6">
        <w:rPr>
          <w:rFonts w:ascii="Calibri" w:hAnsi="Calibri" w:cs="Calibri"/>
          <w:sz w:val="20"/>
          <w:szCs w:val="20"/>
        </w:rPr>
        <w:t xml:space="preserve"> umowy.</w:t>
      </w:r>
    </w:p>
    <w:p w14:paraId="1E5A8A7D" w14:textId="77777777" w:rsidR="00DA7B5A" w:rsidRPr="007661E6" w:rsidRDefault="009851A9" w:rsidP="000C0982">
      <w:pPr>
        <w:pStyle w:val="Akapitzlist"/>
        <w:numPr>
          <w:ilvl w:val="0"/>
          <w:numId w:val="36"/>
        </w:numPr>
        <w:spacing w:line="276" w:lineRule="auto"/>
        <w:ind w:hanging="294"/>
        <w:jc w:val="both"/>
        <w:rPr>
          <w:rFonts w:ascii="Calibri" w:hAnsi="Calibri" w:cs="Calibri"/>
          <w:sz w:val="20"/>
          <w:szCs w:val="20"/>
        </w:rPr>
      </w:pPr>
      <w:r w:rsidRPr="007661E6">
        <w:rPr>
          <w:rFonts w:ascii="Calibri" w:hAnsi="Calibri" w:cs="Calibri"/>
          <w:sz w:val="20"/>
          <w:szCs w:val="20"/>
        </w:rPr>
        <w:t xml:space="preserve">Początkowym terminem ustalenia zmiany wynagrodzenia jest dzień składania ofert. </w:t>
      </w:r>
    </w:p>
    <w:p w14:paraId="074B2EB9" w14:textId="28F6C7C5" w:rsidR="009851A9" w:rsidRPr="007661E6" w:rsidRDefault="009851A9" w:rsidP="000C0982">
      <w:pPr>
        <w:pStyle w:val="Akapitzlist"/>
        <w:numPr>
          <w:ilvl w:val="0"/>
          <w:numId w:val="36"/>
        </w:numPr>
        <w:spacing w:line="276" w:lineRule="auto"/>
        <w:ind w:hanging="294"/>
        <w:jc w:val="both"/>
        <w:rPr>
          <w:rFonts w:ascii="Calibri" w:hAnsi="Calibri" w:cs="Calibri"/>
          <w:sz w:val="20"/>
          <w:szCs w:val="20"/>
        </w:rPr>
      </w:pPr>
      <w:r w:rsidRPr="007661E6">
        <w:rPr>
          <w:rFonts w:ascii="Calibri" w:hAnsi="Calibri" w:cs="Calibri"/>
          <w:sz w:val="20"/>
          <w:szCs w:val="20"/>
        </w:rPr>
        <w:t>Zmiana wynagrodzenia będzie odnosiła się wyłącznie do części przedmiotu zamówienia niezrealizowanego oraz zrealizowanego w kwartale objętym waloryzacją.</w:t>
      </w:r>
    </w:p>
    <w:p w14:paraId="03A94F71" w14:textId="77777777" w:rsidR="007661E6" w:rsidRDefault="009851A9" w:rsidP="00246593">
      <w:pPr>
        <w:pStyle w:val="Akapitzlist"/>
        <w:numPr>
          <w:ilvl w:val="0"/>
          <w:numId w:val="16"/>
        </w:numPr>
        <w:spacing w:line="276" w:lineRule="auto"/>
        <w:ind w:left="426" w:hanging="426"/>
        <w:jc w:val="both"/>
        <w:rPr>
          <w:rFonts w:ascii="Calibri" w:hAnsi="Calibri" w:cs="Calibri"/>
          <w:sz w:val="20"/>
          <w:szCs w:val="20"/>
        </w:rPr>
      </w:pPr>
      <w:r w:rsidRPr="007661E6">
        <w:rPr>
          <w:rFonts w:ascii="Calibri" w:hAnsi="Calibri" w:cs="Calibri"/>
          <w:sz w:val="20"/>
          <w:szCs w:val="20"/>
        </w:rPr>
        <w:t xml:space="preserve">Zmiana Umowy w zakresie zmiany wynagrodzenia z przyczyn określonych w ust. 1 pkt 1), 2), 3), 4) i 5) obejmować będzie wyłącznie wynagrodzenia </w:t>
      </w:r>
      <w:r w:rsidR="007661E6" w:rsidRPr="007661E6">
        <w:rPr>
          <w:rFonts w:ascii="Calibri" w:hAnsi="Calibri" w:cs="Calibri"/>
          <w:sz w:val="20"/>
          <w:szCs w:val="20"/>
        </w:rPr>
        <w:t>usługi</w:t>
      </w:r>
      <w:r w:rsidRPr="007661E6">
        <w:rPr>
          <w:rFonts w:ascii="Calibri" w:hAnsi="Calibri" w:cs="Calibri"/>
          <w:sz w:val="20"/>
          <w:szCs w:val="20"/>
        </w:rPr>
        <w:t>, któr</w:t>
      </w:r>
      <w:r w:rsidR="007661E6" w:rsidRPr="007661E6">
        <w:rPr>
          <w:rFonts w:ascii="Calibri" w:hAnsi="Calibri" w:cs="Calibri"/>
          <w:sz w:val="20"/>
          <w:szCs w:val="20"/>
        </w:rPr>
        <w:t>ych</w:t>
      </w:r>
      <w:r w:rsidRPr="007661E6">
        <w:rPr>
          <w:rFonts w:ascii="Calibri" w:hAnsi="Calibri" w:cs="Calibri"/>
          <w:sz w:val="20"/>
          <w:szCs w:val="20"/>
        </w:rPr>
        <w:t xml:space="preserve"> w dniu zmiany odpowiednio: stawki podatku VAT, wysokości minimalnego wynagrodzenia za pracę, składki na ubezpieczenia społeczne, zdrowotne lub zasad gromadzenia i wysokości wpłat do pracowniczych planów kapitałowych oraz wskaźnika cen materiałów i usług, jeszcze nie wykonano. </w:t>
      </w:r>
    </w:p>
    <w:p w14:paraId="06B5DB6C" w14:textId="5AE0F87A" w:rsidR="009851A9" w:rsidRPr="000F5642" w:rsidRDefault="009851A9" w:rsidP="00246593">
      <w:pPr>
        <w:pStyle w:val="Akapitzlist"/>
        <w:numPr>
          <w:ilvl w:val="0"/>
          <w:numId w:val="16"/>
        </w:numPr>
        <w:spacing w:line="276" w:lineRule="auto"/>
        <w:ind w:left="426" w:hanging="426"/>
        <w:jc w:val="both"/>
        <w:rPr>
          <w:rFonts w:ascii="Calibri" w:hAnsi="Calibri" w:cs="Calibri"/>
          <w:sz w:val="20"/>
          <w:szCs w:val="20"/>
        </w:rPr>
      </w:pPr>
      <w:r w:rsidRPr="007661E6">
        <w:rPr>
          <w:rFonts w:ascii="Calibri" w:hAnsi="Calibri" w:cs="Calibri"/>
          <w:sz w:val="20"/>
          <w:szCs w:val="20"/>
        </w:rPr>
        <w:t xml:space="preserve">Obowiązek wykazania wpływu zmian, o których mowa w ust. 1 niniejszego paragrafu na zwiększenie lub zmniejszenie wynagrodzenia, o którym mowa w § 5 ust. 1 Umowy należy do Strony, która składa wniosek o zmianę </w:t>
      </w:r>
      <w:r w:rsidRPr="000F5642">
        <w:rPr>
          <w:rFonts w:ascii="Calibri" w:hAnsi="Calibri" w:cs="Calibri"/>
          <w:sz w:val="20"/>
          <w:szCs w:val="20"/>
        </w:rPr>
        <w:t>wynagrodzenia pod rygorem odmowy dokonania zmiany Umowy.</w:t>
      </w:r>
    </w:p>
    <w:p w14:paraId="557FB116" w14:textId="5D80635D" w:rsidR="00993C84" w:rsidRPr="009851A9" w:rsidRDefault="009851A9" w:rsidP="00246593">
      <w:pPr>
        <w:spacing w:line="276" w:lineRule="auto"/>
        <w:ind w:left="426" w:hanging="426"/>
        <w:jc w:val="both"/>
        <w:rPr>
          <w:rFonts w:ascii="Calibri" w:hAnsi="Calibri" w:cs="Calibri"/>
          <w:sz w:val="20"/>
          <w:szCs w:val="20"/>
        </w:rPr>
      </w:pPr>
      <w:r w:rsidRPr="000F5642">
        <w:rPr>
          <w:rFonts w:ascii="Calibri" w:hAnsi="Calibri" w:cs="Calibri"/>
          <w:sz w:val="20"/>
          <w:szCs w:val="20"/>
        </w:rPr>
        <w:t>9.</w:t>
      </w:r>
      <w:r w:rsidRPr="000F5642">
        <w:rPr>
          <w:rFonts w:ascii="Calibri" w:hAnsi="Calibri" w:cs="Calibri"/>
          <w:sz w:val="20"/>
          <w:szCs w:val="20"/>
        </w:rPr>
        <w:tab/>
        <w:t>Wykonawca, którego wynagrodzenia zostało zmienione w przypadku, o którym mowa w ust. 6 pkt 4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w:t>
      </w:r>
      <w:r w:rsidR="0097131F" w:rsidRPr="009851A9">
        <w:rPr>
          <w:rFonts w:ascii="Calibri" w:hAnsi="Calibri" w:cs="Calibri"/>
          <w:sz w:val="20"/>
          <w:szCs w:val="20"/>
        </w:rPr>
        <w:t xml:space="preserve"> </w:t>
      </w:r>
    </w:p>
    <w:p w14:paraId="65267DCB" w14:textId="22B47A37" w:rsidR="0097131F" w:rsidRPr="006601F4" w:rsidRDefault="0097131F" w:rsidP="00246593">
      <w:pPr>
        <w:spacing w:line="276" w:lineRule="auto"/>
        <w:ind w:left="426" w:hanging="426"/>
        <w:jc w:val="both"/>
        <w:rPr>
          <w:rFonts w:ascii="Calibri" w:hAnsi="Calibri" w:cs="Calibri"/>
          <w:sz w:val="20"/>
          <w:szCs w:val="20"/>
        </w:rPr>
      </w:pPr>
    </w:p>
    <w:p w14:paraId="5B1FF4F3" w14:textId="4A96F733"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5</w:t>
      </w:r>
    </w:p>
    <w:p w14:paraId="7404F873" w14:textId="77777777" w:rsidR="00F73762" w:rsidRPr="006601F4" w:rsidRDefault="00F73762" w:rsidP="00246593">
      <w:pPr>
        <w:spacing w:line="276" w:lineRule="auto"/>
        <w:jc w:val="center"/>
        <w:rPr>
          <w:rFonts w:ascii="Calibri" w:hAnsi="Calibri" w:cs="Calibri"/>
          <w:b/>
          <w:sz w:val="20"/>
          <w:szCs w:val="20"/>
        </w:rPr>
      </w:pPr>
      <w:r w:rsidRPr="006601F4">
        <w:rPr>
          <w:rFonts w:ascii="Calibri" w:hAnsi="Calibri" w:cs="Calibri"/>
          <w:b/>
          <w:sz w:val="20"/>
          <w:szCs w:val="20"/>
        </w:rPr>
        <w:t>Postanowienia końcowe</w:t>
      </w:r>
    </w:p>
    <w:p w14:paraId="7DBC3C60" w14:textId="77777777" w:rsidR="00F73762" w:rsidRPr="006601F4" w:rsidRDefault="00F73762" w:rsidP="00246593">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Wykonawca nie może przenieść praw i obowiązków z umowy, a w szczególności dokonywać cesji wierzytelności wynikających z umowy, na osoby trzecie bez uprzedniej pisemnej zgody Zamawiającego.</w:t>
      </w:r>
    </w:p>
    <w:p w14:paraId="39651E98" w14:textId="77777777" w:rsidR="00F73762" w:rsidRPr="006601F4" w:rsidRDefault="00F73762" w:rsidP="00246593">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Wprowadzenie zmian do niniejszej umowy wymaga sporządzeni</w:t>
      </w:r>
      <w:r w:rsidR="007A3535" w:rsidRPr="006601F4">
        <w:rPr>
          <w:rFonts w:ascii="Calibri" w:hAnsi="Calibri" w:cs="Calibri"/>
          <w:sz w:val="20"/>
          <w:szCs w:val="20"/>
        </w:rPr>
        <w:t>a pisemnego aneksu do umowy pod </w:t>
      </w:r>
      <w:r w:rsidRPr="006601F4">
        <w:rPr>
          <w:rFonts w:ascii="Calibri" w:hAnsi="Calibri" w:cs="Calibri"/>
          <w:sz w:val="20"/>
          <w:szCs w:val="20"/>
        </w:rPr>
        <w:t>rygorem nieważności, z uwzględnie</w:t>
      </w:r>
      <w:r w:rsidR="004A3C91" w:rsidRPr="006601F4">
        <w:rPr>
          <w:rFonts w:ascii="Calibri" w:hAnsi="Calibri" w:cs="Calibri"/>
          <w:sz w:val="20"/>
          <w:szCs w:val="20"/>
        </w:rPr>
        <w:t xml:space="preserve">niem </w:t>
      </w:r>
      <w:r w:rsidR="00F15445" w:rsidRPr="006601F4">
        <w:rPr>
          <w:rFonts w:ascii="Calibri" w:hAnsi="Calibri" w:cs="Calibri"/>
          <w:sz w:val="20"/>
          <w:szCs w:val="20"/>
        </w:rPr>
        <w:t xml:space="preserve">art. </w:t>
      </w:r>
      <w:r w:rsidR="004A3C91" w:rsidRPr="006601F4">
        <w:rPr>
          <w:rFonts w:ascii="Calibri" w:hAnsi="Calibri" w:cs="Calibri"/>
          <w:sz w:val="20"/>
          <w:szCs w:val="20"/>
        </w:rPr>
        <w:t>4</w:t>
      </w:r>
      <w:r w:rsidR="00F15445" w:rsidRPr="006601F4">
        <w:rPr>
          <w:rFonts w:ascii="Calibri" w:hAnsi="Calibri" w:cs="Calibri"/>
          <w:sz w:val="20"/>
          <w:szCs w:val="20"/>
        </w:rPr>
        <w:t>54</w:t>
      </w:r>
      <w:r w:rsidR="004A3C91" w:rsidRPr="006601F4">
        <w:rPr>
          <w:rFonts w:ascii="Calibri" w:hAnsi="Calibri" w:cs="Calibri"/>
          <w:sz w:val="20"/>
          <w:szCs w:val="20"/>
        </w:rPr>
        <w:t xml:space="preserve"> ustawy </w:t>
      </w:r>
      <w:proofErr w:type="spellStart"/>
      <w:r w:rsidR="004A3C91" w:rsidRPr="006601F4">
        <w:rPr>
          <w:rFonts w:ascii="Calibri" w:hAnsi="Calibri" w:cs="Calibri"/>
          <w:sz w:val="20"/>
          <w:szCs w:val="20"/>
        </w:rPr>
        <w:t>Pzp</w:t>
      </w:r>
      <w:proofErr w:type="spellEnd"/>
      <w:r w:rsidR="004A3C91" w:rsidRPr="006601F4">
        <w:rPr>
          <w:rFonts w:ascii="Calibri" w:hAnsi="Calibri" w:cs="Calibri"/>
          <w:sz w:val="20"/>
          <w:szCs w:val="20"/>
        </w:rPr>
        <w:t>.</w:t>
      </w:r>
    </w:p>
    <w:p w14:paraId="77538076" w14:textId="77777777" w:rsidR="00F73762" w:rsidRPr="006601F4" w:rsidRDefault="00F73762" w:rsidP="00246593">
      <w:pPr>
        <w:pStyle w:val="Tekstpodstawowy"/>
        <w:numPr>
          <w:ilvl w:val="0"/>
          <w:numId w:val="6"/>
        </w:numPr>
        <w:tabs>
          <w:tab w:val="clear" w:pos="360"/>
          <w:tab w:val="num" w:pos="426"/>
        </w:tabs>
        <w:spacing w:line="276" w:lineRule="auto"/>
        <w:ind w:left="426" w:hanging="426"/>
        <w:rPr>
          <w:rFonts w:ascii="Calibri" w:hAnsi="Calibri" w:cs="Calibri"/>
          <w:sz w:val="20"/>
          <w:szCs w:val="20"/>
        </w:rPr>
      </w:pPr>
      <w:r w:rsidRPr="006601F4">
        <w:rPr>
          <w:rFonts w:ascii="Calibri" w:hAnsi="Calibri" w:cs="Calibri"/>
          <w:sz w:val="20"/>
          <w:szCs w:val="20"/>
        </w:rPr>
        <w:t xml:space="preserve">W sprawach nieuregulowanych niniejszą umową mają zastosowanie przepisy </w:t>
      </w:r>
      <w:r w:rsidR="00B03897" w:rsidRPr="006601F4">
        <w:rPr>
          <w:rFonts w:ascii="Calibri" w:hAnsi="Calibri" w:cs="Calibri"/>
          <w:sz w:val="20"/>
          <w:szCs w:val="20"/>
        </w:rPr>
        <w:t xml:space="preserve">ustawy Prawo zamówień publicznych, </w:t>
      </w:r>
      <w:r w:rsidRPr="006601F4">
        <w:rPr>
          <w:rFonts w:ascii="Calibri" w:hAnsi="Calibri" w:cs="Calibri"/>
          <w:sz w:val="20"/>
          <w:szCs w:val="20"/>
        </w:rPr>
        <w:t>Kodeksu Cywilnego oraz innych obowiązujących przepisów prawa.</w:t>
      </w:r>
    </w:p>
    <w:p w14:paraId="59742780" w14:textId="77777777" w:rsidR="00F73762" w:rsidRPr="006601F4" w:rsidRDefault="00F73762" w:rsidP="00246593">
      <w:pPr>
        <w:pStyle w:val="Akapitzlist"/>
        <w:numPr>
          <w:ilvl w:val="0"/>
          <w:numId w:val="6"/>
        </w:numPr>
        <w:tabs>
          <w:tab w:val="clear" w:pos="360"/>
          <w:tab w:val="num" w:pos="426"/>
        </w:tabs>
        <w:spacing w:line="276" w:lineRule="auto"/>
        <w:ind w:left="426" w:hanging="426"/>
        <w:jc w:val="both"/>
        <w:rPr>
          <w:rFonts w:ascii="Calibri" w:hAnsi="Calibri" w:cs="Calibri"/>
          <w:b/>
          <w:bCs/>
          <w:sz w:val="20"/>
          <w:szCs w:val="20"/>
        </w:rPr>
      </w:pPr>
      <w:r w:rsidRPr="006601F4">
        <w:rPr>
          <w:rFonts w:ascii="Calibri" w:hAnsi="Calibri" w:cs="Calibri"/>
          <w:sz w:val="20"/>
          <w:szCs w:val="20"/>
        </w:rPr>
        <w:t>Spory mogące powstać w związku z realizacją umowy będą rozstrzygane przez sądy właściwe miejscowo dla siedziby Zamawiającego.</w:t>
      </w:r>
    </w:p>
    <w:p w14:paraId="5494FD23" w14:textId="77777777" w:rsidR="00BF4EA1" w:rsidRDefault="00F73762" w:rsidP="00246593">
      <w:pPr>
        <w:pStyle w:val="Akapitzlist"/>
        <w:numPr>
          <w:ilvl w:val="0"/>
          <w:numId w:val="6"/>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 xml:space="preserve">Umowę sporządzono w trzech jednobrzmiących egzemplarzach, z czego dwa egzemplarze otrzymuje Zamawiający, a jeden Wykonawca. </w:t>
      </w:r>
    </w:p>
    <w:p w14:paraId="4F79C4CA" w14:textId="21D0713D" w:rsidR="00B03897" w:rsidRPr="00BF4EA1" w:rsidRDefault="00B03897" w:rsidP="00246593">
      <w:pPr>
        <w:pStyle w:val="Akapitzlist"/>
        <w:spacing w:line="276" w:lineRule="auto"/>
        <w:ind w:left="426"/>
        <w:jc w:val="both"/>
        <w:rPr>
          <w:rFonts w:ascii="Calibri" w:hAnsi="Calibri" w:cs="Calibri"/>
          <w:sz w:val="20"/>
          <w:szCs w:val="20"/>
        </w:rPr>
      </w:pPr>
      <w:r w:rsidRPr="00BF4EA1">
        <w:rPr>
          <w:rFonts w:ascii="Calibri" w:hAnsi="Calibri" w:cs="Calibri"/>
          <w:sz w:val="20"/>
          <w:szCs w:val="20"/>
        </w:rPr>
        <w:t>Załączniki:</w:t>
      </w:r>
    </w:p>
    <w:p w14:paraId="0D7F6642" w14:textId="30995A92" w:rsidR="00B03897" w:rsidRPr="006601F4" w:rsidRDefault="00B03897" w:rsidP="00246593">
      <w:pPr>
        <w:widowControl w:val="0"/>
        <w:spacing w:line="276" w:lineRule="auto"/>
        <w:ind w:left="426"/>
        <w:jc w:val="both"/>
        <w:rPr>
          <w:rFonts w:ascii="Calibri" w:hAnsi="Calibri" w:cs="Calibri"/>
          <w:sz w:val="20"/>
          <w:szCs w:val="20"/>
        </w:rPr>
      </w:pPr>
      <w:r w:rsidRPr="006601F4">
        <w:rPr>
          <w:rFonts w:ascii="Calibri" w:hAnsi="Calibri" w:cs="Calibri"/>
          <w:sz w:val="20"/>
          <w:szCs w:val="20"/>
        </w:rPr>
        <w:t xml:space="preserve">1. Załącznik nr </w:t>
      </w:r>
      <w:r w:rsidR="00352839" w:rsidRPr="006601F4">
        <w:rPr>
          <w:rFonts w:ascii="Calibri" w:hAnsi="Calibri" w:cs="Calibri"/>
          <w:sz w:val="20"/>
          <w:szCs w:val="20"/>
        </w:rPr>
        <w:t>…</w:t>
      </w:r>
      <w:r w:rsidR="00DD34EB">
        <w:rPr>
          <w:rFonts w:ascii="Calibri" w:hAnsi="Calibri" w:cs="Calibri"/>
          <w:sz w:val="20"/>
          <w:szCs w:val="20"/>
        </w:rPr>
        <w:t xml:space="preserve"> - </w:t>
      </w:r>
      <w:r w:rsidR="00651E40" w:rsidRPr="006601F4">
        <w:rPr>
          <w:rFonts w:ascii="Calibri" w:hAnsi="Calibri" w:cs="Calibri"/>
          <w:sz w:val="20"/>
          <w:szCs w:val="20"/>
        </w:rPr>
        <w:t>SWZ</w:t>
      </w:r>
    </w:p>
    <w:p w14:paraId="4C16AA1A" w14:textId="473B3C18" w:rsidR="00BF4EA1" w:rsidRPr="006601F4" w:rsidRDefault="00352839" w:rsidP="009D4877">
      <w:pPr>
        <w:widowControl w:val="0"/>
        <w:spacing w:line="276" w:lineRule="auto"/>
        <w:ind w:left="426"/>
        <w:jc w:val="both"/>
        <w:rPr>
          <w:rFonts w:ascii="Calibri" w:hAnsi="Calibri" w:cs="Calibri"/>
          <w:sz w:val="20"/>
          <w:szCs w:val="20"/>
        </w:rPr>
      </w:pPr>
      <w:r w:rsidRPr="006601F4">
        <w:rPr>
          <w:rFonts w:ascii="Calibri" w:hAnsi="Calibri" w:cs="Calibri"/>
          <w:sz w:val="20"/>
          <w:szCs w:val="20"/>
        </w:rPr>
        <w:t>2. Załącznik nr …</w:t>
      </w:r>
      <w:r w:rsidR="00B80ED1" w:rsidRPr="006601F4">
        <w:rPr>
          <w:rFonts w:ascii="Calibri" w:hAnsi="Calibri" w:cs="Calibri"/>
          <w:sz w:val="20"/>
          <w:szCs w:val="20"/>
        </w:rPr>
        <w:t xml:space="preserve"> </w:t>
      </w:r>
      <w:r w:rsidR="002D339E" w:rsidRPr="006601F4">
        <w:rPr>
          <w:rFonts w:ascii="Calibri" w:hAnsi="Calibri" w:cs="Calibri"/>
          <w:sz w:val="20"/>
          <w:szCs w:val="20"/>
        </w:rPr>
        <w:t>-</w:t>
      </w:r>
      <w:r w:rsidR="00B80ED1" w:rsidRPr="006601F4">
        <w:rPr>
          <w:rFonts w:ascii="Calibri" w:hAnsi="Calibri" w:cs="Calibri"/>
          <w:sz w:val="20"/>
          <w:szCs w:val="20"/>
        </w:rPr>
        <w:t xml:space="preserve"> </w:t>
      </w:r>
      <w:r w:rsidR="002D339E" w:rsidRPr="006601F4">
        <w:rPr>
          <w:rFonts w:ascii="Calibri" w:hAnsi="Calibri" w:cs="Calibri"/>
          <w:sz w:val="20"/>
          <w:szCs w:val="20"/>
        </w:rPr>
        <w:t>oferta Wykonawcy</w:t>
      </w:r>
    </w:p>
    <w:p w14:paraId="22F8270C" w14:textId="77777777" w:rsidR="00F51FEE" w:rsidRDefault="00F51FEE" w:rsidP="00246593">
      <w:pPr>
        <w:spacing w:line="276" w:lineRule="auto"/>
        <w:rPr>
          <w:rFonts w:ascii="Calibri" w:hAnsi="Calibri" w:cs="Calibri"/>
          <w:b/>
          <w:bCs/>
          <w:sz w:val="20"/>
          <w:szCs w:val="20"/>
        </w:rPr>
      </w:pPr>
    </w:p>
    <w:p w14:paraId="1C60F74B" w14:textId="519A2E89" w:rsidR="00F73762" w:rsidRPr="006601F4" w:rsidRDefault="00F73762" w:rsidP="00246593">
      <w:pPr>
        <w:spacing w:line="276" w:lineRule="auto"/>
        <w:rPr>
          <w:rFonts w:ascii="Calibri" w:hAnsi="Calibri" w:cs="Calibri"/>
          <w:b/>
          <w:bCs/>
          <w:sz w:val="20"/>
          <w:szCs w:val="20"/>
        </w:rPr>
      </w:pPr>
      <w:r w:rsidRPr="006601F4">
        <w:rPr>
          <w:rFonts w:ascii="Calibri" w:hAnsi="Calibri" w:cs="Calibri"/>
          <w:b/>
          <w:bCs/>
          <w:sz w:val="20"/>
          <w:szCs w:val="20"/>
        </w:rPr>
        <w:t>ZAMAWIAJĄCY</w:t>
      </w:r>
      <w:r w:rsidR="00B03897" w:rsidRPr="006601F4">
        <w:rPr>
          <w:rFonts w:ascii="Calibri" w:hAnsi="Calibri" w:cs="Calibri"/>
          <w:b/>
          <w:bCs/>
          <w:sz w:val="20"/>
          <w:szCs w:val="20"/>
        </w:rPr>
        <w:t>:</w:t>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Pr="006601F4">
        <w:rPr>
          <w:rFonts w:ascii="Calibri" w:hAnsi="Calibri" w:cs="Calibri"/>
          <w:b/>
          <w:bCs/>
          <w:sz w:val="20"/>
          <w:szCs w:val="20"/>
        </w:rPr>
        <w:tab/>
        <w:t>WYKONAWCA</w:t>
      </w:r>
      <w:r w:rsidR="00B03897" w:rsidRPr="006601F4">
        <w:rPr>
          <w:rFonts w:ascii="Calibri" w:hAnsi="Calibri" w:cs="Calibri"/>
          <w:b/>
          <w:bCs/>
          <w:sz w:val="20"/>
          <w:szCs w:val="20"/>
        </w:rPr>
        <w:t>:</w:t>
      </w:r>
    </w:p>
    <w:sectPr w:rsidR="00F73762" w:rsidRPr="006601F4" w:rsidSect="003E1402">
      <w:headerReference w:type="default" r:id="rId11"/>
      <w:footerReference w:type="default" r:id="rId12"/>
      <w:pgSz w:w="11906" w:h="16838"/>
      <w:pgMar w:top="993" w:right="1417" w:bottom="1417" w:left="1417" w:header="426"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C8B33" w14:textId="77777777" w:rsidR="00887E95" w:rsidRDefault="00887E95">
      <w:r>
        <w:separator/>
      </w:r>
    </w:p>
  </w:endnote>
  <w:endnote w:type="continuationSeparator" w:id="0">
    <w:p w14:paraId="770C6D62" w14:textId="77777777" w:rsidR="00887E95" w:rsidRDefault="00887E95">
      <w:r>
        <w:continuationSeparator/>
      </w:r>
    </w:p>
  </w:endnote>
  <w:endnote w:type="continuationNotice" w:id="1">
    <w:p w14:paraId="05DF7613" w14:textId="77777777" w:rsidR="00887E95" w:rsidRDefault="00887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PalatinoLinotype">
    <w:altName w:val="Palatino Linotype"/>
    <w:charset w:val="EE"/>
    <w:family w:val="roman"/>
    <w:pitch w:val="default"/>
  </w:font>
  <w:font w:name="TTE1241588t00">
    <w:altName w:val="Times New 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 w:name="Microsoft Tai Le">
    <w:panose1 w:val="020B0502040204020203"/>
    <w:charset w:val="00"/>
    <w:family w:val="swiss"/>
    <w:pitch w:val="variable"/>
    <w:sig w:usb0="00000003" w:usb1="00000000" w:usb2="4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8FBD2" w14:textId="77777777" w:rsidR="00824B80" w:rsidRDefault="00824B80" w:rsidP="00815127">
    <w:pPr>
      <w:pStyle w:val="Stopka"/>
      <w:jc w:val="both"/>
      <w:rPr>
        <w:color w:val="4472C4"/>
      </w:rPr>
    </w:pPr>
  </w:p>
  <w:p w14:paraId="6871F76A" w14:textId="77777777" w:rsidR="00D701FB" w:rsidRPr="00D3333A" w:rsidRDefault="00D701FB" w:rsidP="00815127">
    <w:pPr>
      <w:pStyle w:val="Stopka"/>
      <w:jc w:val="both"/>
      <w:rPr>
        <w:rFonts w:ascii="Calibri" w:eastAsia="Microsoft Tai Le" w:hAnsi="Calibri" w:cs="Calibri"/>
        <w:sz w:val="18"/>
      </w:rPr>
    </w:pPr>
    <w:bookmarkStart w:id="5" w:name="_Hlk196476203"/>
  </w:p>
  <w:bookmarkEnd w:id="5"/>
  <w:p w14:paraId="705D104C" w14:textId="2CD98A73" w:rsidR="0002233F" w:rsidRDefault="0002233F">
    <w:pPr>
      <w:pStyle w:val="Stopka"/>
      <w:rPr>
        <w:rFonts w:ascii="Calibri Light" w:hAnsi="Calibri Light"/>
        <w:color w:val="4472C4"/>
        <w:sz w:val="20"/>
        <w:szCs w:val="20"/>
      </w:rPr>
    </w:pPr>
    <w:r w:rsidRPr="0002233F">
      <w:rPr>
        <w:rFonts w:ascii="Calibri Light" w:hAnsi="Calibri Light"/>
        <w:color w:val="4472C4"/>
        <w:sz w:val="20"/>
        <w:szCs w:val="20"/>
      </w:rPr>
      <w:t xml:space="preserve">str. </w:t>
    </w:r>
    <w:r w:rsidRPr="0002233F">
      <w:rPr>
        <w:rFonts w:ascii="Calibri" w:hAnsi="Calibri"/>
        <w:color w:val="4472C4"/>
        <w:sz w:val="20"/>
        <w:szCs w:val="20"/>
      </w:rPr>
      <w:fldChar w:fldCharType="begin"/>
    </w:r>
    <w:r w:rsidRPr="0002233F">
      <w:rPr>
        <w:color w:val="4472C4"/>
        <w:sz w:val="20"/>
        <w:szCs w:val="20"/>
      </w:rPr>
      <w:instrText>PAGE    \* MERGEFORMAT</w:instrText>
    </w:r>
    <w:r w:rsidRPr="0002233F">
      <w:rPr>
        <w:rFonts w:ascii="Calibri" w:hAnsi="Calibri"/>
        <w:color w:val="4472C4"/>
        <w:sz w:val="20"/>
        <w:szCs w:val="20"/>
      </w:rPr>
      <w:fldChar w:fldCharType="separate"/>
    </w:r>
    <w:r w:rsidR="006578F7" w:rsidRPr="006578F7">
      <w:rPr>
        <w:rFonts w:ascii="Calibri Light" w:hAnsi="Calibri Light"/>
        <w:noProof/>
        <w:color w:val="4472C4"/>
        <w:sz w:val="20"/>
        <w:szCs w:val="20"/>
      </w:rPr>
      <w:t>13</w:t>
    </w:r>
    <w:r w:rsidRPr="0002233F">
      <w:rPr>
        <w:rFonts w:ascii="Calibri Light" w:hAnsi="Calibri Light"/>
        <w:color w:val="4472C4"/>
        <w:sz w:val="20"/>
        <w:szCs w:val="20"/>
      </w:rPr>
      <w:fldChar w:fldCharType="end"/>
    </w:r>
  </w:p>
  <w:p w14:paraId="0BB4944D" w14:textId="289CA6CF" w:rsidR="00BE351D" w:rsidRPr="008038BA" w:rsidRDefault="002C10A0" w:rsidP="008038BA">
    <w:pPr>
      <w:pStyle w:val="Stopka"/>
      <w:tabs>
        <w:tab w:val="clear" w:pos="4536"/>
        <w:tab w:val="clear" w:pos="9072"/>
        <w:tab w:val="left" w:pos="6253"/>
      </w:tabs>
      <w:rPr>
        <w:rFonts w:asciiTheme="majorHAnsi" w:hAnsiTheme="majorHAnsi" w:cstheme="majorHAnsi"/>
        <w:sz w:val="18"/>
        <w:szCs w:val="18"/>
      </w:rPr>
    </w:pPr>
    <w:r>
      <w:rPr>
        <w:rFonts w:asciiTheme="majorHAnsi" w:hAnsiTheme="majorHAnsi" w:cstheme="majorHAns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AA985" w14:textId="77777777" w:rsidR="00887E95" w:rsidRDefault="00887E95">
      <w:r>
        <w:separator/>
      </w:r>
    </w:p>
  </w:footnote>
  <w:footnote w:type="continuationSeparator" w:id="0">
    <w:p w14:paraId="4D908DC9" w14:textId="77777777" w:rsidR="00887E95" w:rsidRDefault="00887E95">
      <w:r>
        <w:continuationSeparator/>
      </w:r>
    </w:p>
  </w:footnote>
  <w:footnote w:type="continuationNotice" w:id="1">
    <w:p w14:paraId="2D6DC85F" w14:textId="77777777" w:rsidR="00887E95" w:rsidRDefault="00887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82BA" w14:textId="77777777" w:rsidR="0025566C" w:rsidRDefault="0025566C" w:rsidP="0025566C">
    <w:pPr>
      <w:pStyle w:val="Nagwek"/>
      <w:tabs>
        <w:tab w:val="clear" w:pos="9072"/>
        <w:tab w:val="left" w:pos="9639"/>
      </w:tabs>
      <w:jc w:val="center"/>
      <w:rPr>
        <w:rFonts w:ascii="Microsoft Sans Serif" w:hAnsi="Microsoft Sans Serif" w:cs="Microsoft Sans Serif"/>
        <w:sz w:val="12"/>
        <w:szCs w:val="12"/>
      </w:rPr>
    </w:pPr>
  </w:p>
  <w:p w14:paraId="6038D224" w14:textId="77777777" w:rsidR="0025566C" w:rsidRDefault="0025566C" w:rsidP="0025566C">
    <w:pPr>
      <w:pStyle w:val="Tekstpodstawowy"/>
      <w:spacing w:line="14" w:lineRule="auto"/>
      <w:jc w:val="left"/>
    </w:pPr>
    <w:r>
      <w:rPr>
        <w:noProof/>
      </w:rPr>
      <w:drawing>
        <wp:inline distT="0" distB="0" distL="0" distR="0" wp14:anchorId="136F9E76" wp14:editId="3C1EC8A5">
          <wp:extent cx="5759450" cy="733898"/>
          <wp:effectExtent l="0" t="0" r="0" b="9525"/>
          <wp:docPr id="1633799916" name="Obraz 1" descr="Obraz zawierający tekst, zrzut ekranu, Czcionka,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5574" name="Obraz 1" descr="Obraz zawierający tekst, zrzut ekranu, Czcionka, lini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3898"/>
                  </a:xfrm>
                  <a:prstGeom prst="rect">
                    <a:avLst/>
                  </a:prstGeom>
                  <a:noFill/>
                  <a:ln>
                    <a:noFill/>
                  </a:ln>
                </pic:spPr>
              </pic:pic>
            </a:graphicData>
          </a:graphic>
        </wp:inline>
      </w:drawing>
    </w:r>
    <w:r>
      <w:rPr>
        <w:noProof/>
      </w:rPr>
      <mc:AlternateContent>
        <mc:Choice Requires="wps">
          <w:drawing>
            <wp:anchor distT="0" distB="0" distL="0" distR="0" simplePos="0" relativeHeight="251659264" behindDoc="1" locked="0" layoutInCell="1" allowOverlap="1" wp14:anchorId="04042921" wp14:editId="2EAA7988">
              <wp:simplePos x="0" y="0"/>
              <wp:positionH relativeFrom="page">
                <wp:posOffset>680719</wp:posOffset>
              </wp:positionH>
              <wp:positionV relativeFrom="page">
                <wp:posOffset>755226</wp:posOffset>
              </wp:positionV>
              <wp:extent cx="6388735" cy="180340"/>
              <wp:effectExtent l="0" t="0" r="0" b="0"/>
              <wp:wrapNone/>
              <wp:docPr id="589272817"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88735" cy="180340"/>
                      </a:xfrm>
                      <a:prstGeom prst="rect">
                        <a:avLst/>
                      </a:prstGeom>
                    </wps:spPr>
                    <wps:txbx>
                      <w:txbxContent>
                        <w:p w14:paraId="460A4F85" w14:textId="77777777" w:rsidR="0025566C" w:rsidRDefault="0025566C" w:rsidP="0025566C">
                          <w:pPr>
                            <w:spacing w:before="19"/>
                            <w:ind w:left="20"/>
                            <w:rPr>
                              <w:sz w:val="14"/>
                            </w:rPr>
                          </w:pPr>
                        </w:p>
                      </w:txbxContent>
                    </wps:txbx>
                    <wps:bodyPr wrap="square" lIns="0" tIns="0" rIns="0" bIns="0" rtlCol="0">
                      <a:noAutofit/>
                    </wps:bodyPr>
                  </wps:wsp>
                </a:graphicData>
              </a:graphic>
            </wp:anchor>
          </w:drawing>
        </mc:Choice>
        <mc:Fallback>
          <w:pict>
            <v:shapetype w14:anchorId="04042921" id="_x0000_t202" coordsize="21600,21600" o:spt="202" path="m,l,21600r21600,l21600,xe">
              <v:stroke joinstyle="miter"/>
              <v:path gradientshapeok="t" o:connecttype="rect"/>
            </v:shapetype>
            <v:shape id="Textbox 1" o:spid="_x0000_s1026" type="#_x0000_t202" style="position:absolute;margin-left:53.6pt;margin-top:59.45pt;width:503.05pt;height:14.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" filled="f" stroked="f">
              <v:textbox inset="0,0,0,0">
                <w:txbxContent>
                  <w:p w14:paraId="460A4F85" w14:textId="77777777" w:rsidR="0025566C" w:rsidRDefault="0025566C" w:rsidP="0025566C">
                    <w:pPr>
                      <w:spacing w:before="19"/>
                      <w:ind w:left="20"/>
                      <w:rPr>
                        <w:sz w:val="14"/>
                      </w:rPr>
                    </w:pPr>
                  </w:p>
                </w:txbxContent>
              </v:textbox>
              <w10:wrap anchorx="page" anchory="page"/>
            </v:shape>
          </w:pict>
        </mc:Fallback>
      </mc:AlternateContent>
    </w:r>
  </w:p>
  <w:p w14:paraId="7EE28E3C" w14:textId="77777777" w:rsidR="0025566C" w:rsidRDefault="0025566C" w:rsidP="0025566C">
    <w:pPr>
      <w:pStyle w:val="Nagwek"/>
      <w:rPr>
        <w:rFonts w:ascii="Calibri" w:hAnsi="Calibri" w:cs="Calibri"/>
        <w:sz w:val="20"/>
        <w:szCs w:val="20"/>
      </w:rPr>
    </w:pPr>
  </w:p>
  <w:p w14:paraId="547787DC" w14:textId="77777777" w:rsidR="0025566C" w:rsidRPr="00153643" w:rsidRDefault="0025566C" w:rsidP="0025566C">
    <w:pPr>
      <w:pStyle w:val="Nagwek"/>
      <w:rPr>
        <w:rFonts w:ascii="Calibri" w:hAnsi="Calibri" w:cs="Calibri"/>
        <w:sz w:val="20"/>
        <w:szCs w:val="20"/>
      </w:rPr>
    </w:pPr>
    <w:r w:rsidRPr="00153643">
      <w:rPr>
        <w:rFonts w:ascii="Calibri" w:hAnsi="Calibri" w:cs="Calibri"/>
        <w:sz w:val="20"/>
        <w:szCs w:val="20"/>
      </w:rPr>
      <w:t xml:space="preserve">Nr referencyjny: </w:t>
    </w:r>
    <w:r w:rsidRPr="00923705">
      <w:rPr>
        <w:rFonts w:ascii="Calibri" w:hAnsi="Calibri" w:cs="Calibri"/>
        <w:sz w:val="20"/>
        <w:szCs w:val="20"/>
      </w:rPr>
      <w:t>1NM/CUS/2026</w:t>
    </w:r>
  </w:p>
  <w:p w14:paraId="29293A23" w14:textId="279ACAFA" w:rsidR="00224A3D" w:rsidRPr="0025566C" w:rsidRDefault="00224A3D" w:rsidP="002556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1">
      <w:start w:val="1"/>
      <w:numFmt w:val="none"/>
      <w:suff w:val="nothing"/>
      <w:lvlText w:val=""/>
      <w:lvlJc w:val="left"/>
      <w:pPr>
        <w:tabs>
          <w:tab w:val="num" w:pos="0"/>
        </w:tabs>
        <w:ind w:left="0" w:firstLine="0"/>
      </w:pPr>
      <w:rPr>
        <w:rFonts w:cs="Times New Roman"/>
        <w:b w:val="0"/>
        <w:bCs w:val="0"/>
      </w:rPr>
    </w:lvl>
    <w:lvl w:ilvl="2">
      <w:start w:val="1"/>
      <w:numFmt w:val="none"/>
      <w:suff w:val="nothing"/>
      <w:lvlText w:val=""/>
      <w:lvlJc w:val="left"/>
      <w:pPr>
        <w:tabs>
          <w:tab w:val="num" w:pos="0"/>
        </w:tabs>
        <w:ind w:left="0" w:firstLine="0"/>
      </w:pPr>
      <w:rPr>
        <w:rFonts w:ascii="Times New Roman" w:eastAsia="Times New Roman" w:hAnsi="Times New Roman" w:cs="Times New Roman"/>
        <w:b/>
        <w:bCs/>
        <w:color w:val="0000FF"/>
        <w:kern w:val="1"/>
        <w:sz w:val="26"/>
        <w:szCs w:val="26"/>
        <w:lang w:val="pl-PL" w:bidi="ar-SA"/>
      </w:rPr>
    </w:lvl>
    <w:lvl w:ilvl="3">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rPr>
        <w:rFonts w:ascii="Arial" w:hAnsi="Arial" w:cs="Arial"/>
        <w:b w:val="0"/>
        <w:bCs w:val="0"/>
      </w:rPr>
    </w:lvl>
    <w:lvl w:ilvl="1">
      <w:start w:val="1"/>
      <w:numFmt w:val="none"/>
      <w:suff w:val="nothing"/>
      <w:lvlText w:val=""/>
      <w:lvlJc w:val="left"/>
      <w:pPr>
        <w:tabs>
          <w:tab w:val="num" w:pos="0"/>
        </w:tabs>
        <w:ind w:left="0" w:firstLine="0"/>
      </w:pPr>
      <w:rPr>
        <w:rFonts w:ascii="Arial" w:hAnsi="Arial" w:cs="Arial"/>
        <w:b w:val="0"/>
        <w:i w:val="0"/>
        <w:sz w:val="18"/>
        <w:szCs w:val="18"/>
      </w:rPr>
    </w:lvl>
    <w:lvl w:ilvl="2">
      <w:start w:val="1"/>
      <w:numFmt w:val="none"/>
      <w:suff w:val="nothing"/>
      <w:lvlText w:val=""/>
      <w:lvlJc w:val="left"/>
      <w:pPr>
        <w:tabs>
          <w:tab w:val="num" w:pos="0"/>
        </w:tabs>
        <w:ind w:left="0" w:firstLine="0"/>
      </w:pPr>
      <w:rPr>
        <w:rFonts w:ascii="Symbol" w:hAnsi="Symbol" w:cs="Symbo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24"/>
    <w:multiLevelType w:val="multilevel"/>
    <w:tmpl w:val="00000024"/>
    <w:name w:val="WW8Num36"/>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decimal"/>
      <w:lvlText w:val="%2)"/>
      <w:lvlJc w:val="left"/>
      <w:pPr>
        <w:tabs>
          <w:tab w:val="num" w:pos="700"/>
        </w:tabs>
        <w:ind w:left="700" w:hanging="360"/>
      </w:pPr>
    </w:lvl>
    <w:lvl w:ilvl="2">
      <w:start w:val="1"/>
      <w:numFmt w:val="decimal"/>
      <w:lvlText w:val="%3."/>
      <w:lvlJc w:val="left"/>
      <w:pPr>
        <w:tabs>
          <w:tab w:val="num" w:pos="340"/>
        </w:tabs>
        <w:ind w:left="340" w:hanging="34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E04DD"/>
    <w:multiLevelType w:val="multilevel"/>
    <w:tmpl w:val="E190119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Calibri" w:hAnsi="Calibri" w:cs="Calibri"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4B26B8"/>
    <w:multiLevelType w:val="hybridMultilevel"/>
    <w:tmpl w:val="4AA40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936308"/>
    <w:multiLevelType w:val="hybridMultilevel"/>
    <w:tmpl w:val="F92A61DE"/>
    <w:lvl w:ilvl="0" w:tplc="0A76B1D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73E77D9"/>
    <w:multiLevelType w:val="hybridMultilevel"/>
    <w:tmpl w:val="BCFCAFD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1239542B"/>
    <w:multiLevelType w:val="hybridMultilevel"/>
    <w:tmpl w:val="1A082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FA134A"/>
    <w:multiLevelType w:val="hybridMultilevel"/>
    <w:tmpl w:val="F62A6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372D6"/>
    <w:multiLevelType w:val="hybridMultilevel"/>
    <w:tmpl w:val="E6FE1EB4"/>
    <w:lvl w:ilvl="0" w:tplc="9EFC9B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22C55"/>
    <w:multiLevelType w:val="hybridMultilevel"/>
    <w:tmpl w:val="37869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BE41ED"/>
    <w:multiLevelType w:val="hybridMultilevel"/>
    <w:tmpl w:val="B84CF0B6"/>
    <w:lvl w:ilvl="0" w:tplc="12C80774">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DA7179"/>
    <w:multiLevelType w:val="hybridMultilevel"/>
    <w:tmpl w:val="7E424564"/>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227"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17" w15:restartNumberingAfterBreak="0">
    <w:nsid w:val="214B6256"/>
    <w:multiLevelType w:val="hybridMultilevel"/>
    <w:tmpl w:val="E2D6AC0A"/>
    <w:lvl w:ilvl="0" w:tplc="FFFFFFFF">
      <w:start w:val="1"/>
      <w:numFmt w:val="decimal"/>
      <w:lvlText w:val="%1)"/>
      <w:lvlJc w:val="left"/>
      <w:pPr>
        <w:ind w:left="1571" w:hanging="360"/>
      </w:pPr>
      <w:rPr>
        <w:b/>
      </w:rPr>
    </w:lvl>
    <w:lvl w:ilvl="1" w:tplc="04150011">
      <w:start w:val="1"/>
      <w:numFmt w:val="decimal"/>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8" w15:restartNumberingAfterBreak="0">
    <w:nsid w:val="263E63E8"/>
    <w:multiLevelType w:val="hybridMultilevel"/>
    <w:tmpl w:val="01B83F9A"/>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E27AF"/>
    <w:multiLevelType w:val="multilevel"/>
    <w:tmpl w:val="14F2C6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2D3809AF"/>
    <w:multiLevelType w:val="hybridMultilevel"/>
    <w:tmpl w:val="35C8BCFA"/>
    <w:lvl w:ilvl="0" w:tplc="373086EE">
      <w:start w:val="1"/>
      <w:numFmt w:val="decimal"/>
      <w:lvlText w:val="%1."/>
      <w:lvlJc w:val="left"/>
      <w:pPr>
        <w:ind w:left="107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287F1A"/>
    <w:multiLevelType w:val="multilevel"/>
    <w:tmpl w:val="31560498"/>
    <w:styleLink w:val="WWNum15"/>
    <w:lvl w:ilvl="0">
      <w:start w:val="1"/>
      <w:numFmt w:val="decimal"/>
      <w:lvlText w:val="%1."/>
      <w:lvlJc w:val="left"/>
      <w:pPr>
        <w:ind w:left="0" w:firstLine="0"/>
      </w:pPr>
      <w:rPr>
        <w:rFonts w:cs="Times New Roman" w:hint="default"/>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22" w15:restartNumberingAfterBreak="0">
    <w:nsid w:val="2E94190D"/>
    <w:multiLevelType w:val="hybridMultilevel"/>
    <w:tmpl w:val="8B14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AA5C3C"/>
    <w:multiLevelType w:val="hybridMultilevel"/>
    <w:tmpl w:val="C3A8A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E07184"/>
    <w:multiLevelType w:val="hybridMultilevel"/>
    <w:tmpl w:val="6D3E5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5135B8"/>
    <w:multiLevelType w:val="multilevel"/>
    <w:tmpl w:val="75F47F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bCs w:val="0"/>
        <w:i w:val="0"/>
        <w:iCs w:val="0"/>
        <w:color w:val="000000" w:themeColor="text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8AC5D43"/>
    <w:multiLevelType w:val="hybridMultilevel"/>
    <w:tmpl w:val="55749D42"/>
    <w:lvl w:ilvl="0" w:tplc="66042BB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DC7AF3"/>
    <w:multiLevelType w:val="hybridMultilevel"/>
    <w:tmpl w:val="847AD810"/>
    <w:lvl w:ilvl="0" w:tplc="612AF902">
      <w:start w:val="2"/>
      <w:numFmt w:val="decimal"/>
      <w:lvlText w:val="%1."/>
      <w:lvlJc w:val="left"/>
      <w:pPr>
        <w:ind w:left="720" w:hanging="360"/>
      </w:pPr>
      <w:rPr>
        <w:rFonts w:hint="default"/>
      </w:rPr>
    </w:lvl>
    <w:lvl w:ilvl="1" w:tplc="66949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5E1FCB"/>
    <w:multiLevelType w:val="hybridMultilevel"/>
    <w:tmpl w:val="79ECBF2A"/>
    <w:lvl w:ilvl="0" w:tplc="BD8E96B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0475EE"/>
    <w:multiLevelType w:val="hybridMultilevel"/>
    <w:tmpl w:val="3B521F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358210D"/>
    <w:multiLevelType w:val="hybridMultilevel"/>
    <w:tmpl w:val="DB1C7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3BF7B96"/>
    <w:multiLevelType w:val="hybridMultilevel"/>
    <w:tmpl w:val="E4AC5F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8EF1E47"/>
    <w:multiLevelType w:val="hybridMultilevel"/>
    <w:tmpl w:val="52168200"/>
    <w:lvl w:ilvl="0" w:tplc="E0DE377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941D6C"/>
    <w:multiLevelType w:val="hybridMultilevel"/>
    <w:tmpl w:val="337EC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256B74"/>
    <w:multiLevelType w:val="hybridMultilevel"/>
    <w:tmpl w:val="40962524"/>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326696"/>
    <w:multiLevelType w:val="multilevel"/>
    <w:tmpl w:val="150CC3D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64FE2AC5"/>
    <w:multiLevelType w:val="hybridMultilevel"/>
    <w:tmpl w:val="1CDA16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70A3B50"/>
    <w:multiLevelType w:val="multilevel"/>
    <w:tmpl w:val="11EA7B00"/>
    <w:styleLink w:val="WWNum2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FFE4125"/>
    <w:multiLevelType w:val="hybridMultilevel"/>
    <w:tmpl w:val="4C98B4A6"/>
    <w:lvl w:ilvl="0" w:tplc="C8504AA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0D56FDF"/>
    <w:multiLevelType w:val="multilevel"/>
    <w:tmpl w:val="8AECF85E"/>
    <w:lvl w:ilvl="0">
      <w:start w:val="3"/>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2A6110A"/>
    <w:multiLevelType w:val="hybridMultilevel"/>
    <w:tmpl w:val="15443C8C"/>
    <w:lvl w:ilvl="0" w:tplc="12548B6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4577737"/>
    <w:multiLevelType w:val="hybridMultilevel"/>
    <w:tmpl w:val="66E84CF2"/>
    <w:lvl w:ilvl="0" w:tplc="59FED60E">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78322A2"/>
    <w:multiLevelType w:val="hybridMultilevel"/>
    <w:tmpl w:val="CDF25292"/>
    <w:lvl w:ilvl="0" w:tplc="34CE50C6">
      <w:start w:val="1"/>
      <w:numFmt w:val="bullet"/>
      <w:lvlText w:val="-"/>
      <w:lvlJc w:val="left"/>
      <w:pPr>
        <w:ind w:left="1004" w:hanging="360"/>
      </w:pPr>
      <w:rPr>
        <w:rFonts w:ascii="Cambria" w:hAnsi="Cambri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CA04D47"/>
    <w:multiLevelType w:val="hybridMultilevel"/>
    <w:tmpl w:val="82FC8E80"/>
    <w:lvl w:ilvl="0" w:tplc="4D2E6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1139535">
    <w:abstractNumId w:val="37"/>
  </w:num>
  <w:num w:numId="2" w16cid:durableId="997490575">
    <w:abstractNumId w:val="5"/>
  </w:num>
  <w:num w:numId="3" w16cid:durableId="822238935">
    <w:abstractNumId w:val="40"/>
  </w:num>
  <w:num w:numId="4" w16cid:durableId="1515537724">
    <w:abstractNumId w:val="19"/>
  </w:num>
  <w:num w:numId="5" w16cid:durableId="1686400556">
    <w:abstractNumId w:val="7"/>
  </w:num>
  <w:num w:numId="6" w16cid:durableId="833497656">
    <w:abstractNumId w:val="41"/>
  </w:num>
  <w:num w:numId="7" w16cid:durableId="1226918969">
    <w:abstractNumId w:val="25"/>
  </w:num>
  <w:num w:numId="8" w16cid:durableId="1191144692">
    <w:abstractNumId w:val="29"/>
  </w:num>
  <w:num w:numId="9" w16cid:durableId="1663460911">
    <w:abstractNumId w:val="15"/>
  </w:num>
  <w:num w:numId="10" w16cid:durableId="1975862993">
    <w:abstractNumId w:val="31"/>
  </w:num>
  <w:num w:numId="11" w16cid:durableId="2076511850">
    <w:abstractNumId w:val="35"/>
  </w:num>
  <w:num w:numId="12" w16cid:durableId="1172840449">
    <w:abstractNumId w:val="42"/>
  </w:num>
  <w:num w:numId="13" w16cid:durableId="1945109472">
    <w:abstractNumId w:val="20"/>
  </w:num>
  <w:num w:numId="14" w16cid:durableId="902791101">
    <w:abstractNumId w:val="21"/>
  </w:num>
  <w:num w:numId="15" w16cid:durableId="387454974">
    <w:abstractNumId w:val="16"/>
  </w:num>
  <w:num w:numId="16" w16cid:durableId="1848708325">
    <w:abstractNumId w:val="13"/>
  </w:num>
  <w:num w:numId="17" w16cid:durableId="1403522780">
    <w:abstractNumId w:val="8"/>
  </w:num>
  <w:num w:numId="18" w16cid:durableId="1723483800">
    <w:abstractNumId w:val="39"/>
  </w:num>
  <w:num w:numId="19" w16cid:durableId="455298264">
    <w:abstractNumId w:val="26"/>
  </w:num>
  <w:num w:numId="20" w16cid:durableId="1054083631">
    <w:abstractNumId w:val="4"/>
  </w:num>
  <w:num w:numId="21" w16cid:durableId="138688738">
    <w:abstractNumId w:val="10"/>
  </w:num>
  <w:num w:numId="22" w16cid:durableId="1553498071">
    <w:abstractNumId w:val="43"/>
  </w:num>
  <w:num w:numId="23" w16cid:durableId="1996910534">
    <w:abstractNumId w:val="34"/>
  </w:num>
  <w:num w:numId="24" w16cid:durableId="1613394526">
    <w:abstractNumId w:val="27"/>
  </w:num>
  <w:num w:numId="25" w16cid:durableId="1228035200">
    <w:abstractNumId w:val="17"/>
  </w:num>
  <w:num w:numId="26" w16cid:durableId="719786715">
    <w:abstractNumId w:val="12"/>
  </w:num>
  <w:num w:numId="27" w16cid:durableId="1736665552">
    <w:abstractNumId w:val="24"/>
  </w:num>
  <w:num w:numId="28" w16cid:durableId="372191259">
    <w:abstractNumId w:val="28"/>
  </w:num>
  <w:num w:numId="29" w16cid:durableId="1562015850">
    <w:abstractNumId w:val="30"/>
  </w:num>
  <w:num w:numId="30" w16cid:durableId="743920150">
    <w:abstractNumId w:val="33"/>
  </w:num>
  <w:num w:numId="31" w16cid:durableId="306129578">
    <w:abstractNumId w:val="6"/>
  </w:num>
  <w:num w:numId="32" w16cid:durableId="1771243890">
    <w:abstractNumId w:val="14"/>
  </w:num>
  <w:num w:numId="33" w16cid:durableId="175468097">
    <w:abstractNumId w:val="45"/>
  </w:num>
  <w:num w:numId="34" w16cid:durableId="1137912561">
    <w:abstractNumId w:val="9"/>
  </w:num>
  <w:num w:numId="35" w16cid:durableId="1653829976">
    <w:abstractNumId w:val="11"/>
  </w:num>
  <w:num w:numId="36" w16cid:durableId="1327124359">
    <w:abstractNumId w:val="22"/>
  </w:num>
  <w:num w:numId="37" w16cid:durableId="1808185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841946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0055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72188198">
    <w:abstractNumId w:val="23"/>
  </w:num>
  <w:num w:numId="41" w16cid:durableId="2023896272">
    <w:abstractNumId w:val="32"/>
  </w:num>
  <w:num w:numId="42" w16cid:durableId="1812625538">
    <w:abstractNumId w:val="38"/>
  </w:num>
  <w:num w:numId="43" w16cid:durableId="1923834672">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62"/>
    <w:rsid w:val="00001ED1"/>
    <w:rsid w:val="00002DE3"/>
    <w:rsid w:val="0000729E"/>
    <w:rsid w:val="0001040F"/>
    <w:rsid w:val="000141F3"/>
    <w:rsid w:val="00017ACA"/>
    <w:rsid w:val="00017E8C"/>
    <w:rsid w:val="00020454"/>
    <w:rsid w:val="00020831"/>
    <w:rsid w:val="00020DC0"/>
    <w:rsid w:val="0002233F"/>
    <w:rsid w:val="00022A66"/>
    <w:rsid w:val="00022A8F"/>
    <w:rsid w:val="00027F24"/>
    <w:rsid w:val="00032D5F"/>
    <w:rsid w:val="00033B6B"/>
    <w:rsid w:val="00033B93"/>
    <w:rsid w:val="00034A81"/>
    <w:rsid w:val="00035227"/>
    <w:rsid w:val="0003698B"/>
    <w:rsid w:val="00041449"/>
    <w:rsid w:val="00041919"/>
    <w:rsid w:val="0004403E"/>
    <w:rsid w:val="00044BE8"/>
    <w:rsid w:val="000454F5"/>
    <w:rsid w:val="00050356"/>
    <w:rsid w:val="00051D6B"/>
    <w:rsid w:val="0005626D"/>
    <w:rsid w:val="000625C8"/>
    <w:rsid w:val="0006282B"/>
    <w:rsid w:val="00063899"/>
    <w:rsid w:val="00063A4B"/>
    <w:rsid w:val="000665A4"/>
    <w:rsid w:val="00066FBA"/>
    <w:rsid w:val="00067242"/>
    <w:rsid w:val="00074567"/>
    <w:rsid w:val="0007465C"/>
    <w:rsid w:val="00075A8D"/>
    <w:rsid w:val="00076780"/>
    <w:rsid w:val="00076F1D"/>
    <w:rsid w:val="00076FD5"/>
    <w:rsid w:val="00077672"/>
    <w:rsid w:val="00080EDE"/>
    <w:rsid w:val="0008256A"/>
    <w:rsid w:val="000908F3"/>
    <w:rsid w:val="00092967"/>
    <w:rsid w:val="0009352F"/>
    <w:rsid w:val="0009419F"/>
    <w:rsid w:val="00096DFB"/>
    <w:rsid w:val="000A4AC7"/>
    <w:rsid w:val="000B275C"/>
    <w:rsid w:val="000B33D4"/>
    <w:rsid w:val="000B4740"/>
    <w:rsid w:val="000B5BAD"/>
    <w:rsid w:val="000B74A8"/>
    <w:rsid w:val="000C0982"/>
    <w:rsid w:val="000C6E81"/>
    <w:rsid w:val="000C710B"/>
    <w:rsid w:val="000D064C"/>
    <w:rsid w:val="000D330E"/>
    <w:rsid w:val="000D6035"/>
    <w:rsid w:val="000D7AA5"/>
    <w:rsid w:val="000D7B00"/>
    <w:rsid w:val="000E224B"/>
    <w:rsid w:val="000E529E"/>
    <w:rsid w:val="000E62EC"/>
    <w:rsid w:val="000E7861"/>
    <w:rsid w:val="000F5642"/>
    <w:rsid w:val="000F5F83"/>
    <w:rsid w:val="0010334B"/>
    <w:rsid w:val="001058A1"/>
    <w:rsid w:val="00106389"/>
    <w:rsid w:val="00106816"/>
    <w:rsid w:val="00111648"/>
    <w:rsid w:val="0011425F"/>
    <w:rsid w:val="00115355"/>
    <w:rsid w:val="00120D60"/>
    <w:rsid w:val="00126915"/>
    <w:rsid w:val="001270D8"/>
    <w:rsid w:val="00130AB4"/>
    <w:rsid w:val="00132A54"/>
    <w:rsid w:val="001366D0"/>
    <w:rsid w:val="0013675C"/>
    <w:rsid w:val="00140434"/>
    <w:rsid w:val="00140E6F"/>
    <w:rsid w:val="00143371"/>
    <w:rsid w:val="001509E0"/>
    <w:rsid w:val="00151CF6"/>
    <w:rsid w:val="00152EF7"/>
    <w:rsid w:val="00153FE3"/>
    <w:rsid w:val="00154E4B"/>
    <w:rsid w:val="00156B9E"/>
    <w:rsid w:val="00162A86"/>
    <w:rsid w:val="001678A0"/>
    <w:rsid w:val="00175497"/>
    <w:rsid w:val="00175DF6"/>
    <w:rsid w:val="0017759B"/>
    <w:rsid w:val="0018659E"/>
    <w:rsid w:val="001866AE"/>
    <w:rsid w:val="00187823"/>
    <w:rsid w:val="00190D3A"/>
    <w:rsid w:val="00190FF0"/>
    <w:rsid w:val="00192532"/>
    <w:rsid w:val="00194347"/>
    <w:rsid w:val="001A02ED"/>
    <w:rsid w:val="001A3805"/>
    <w:rsid w:val="001A4742"/>
    <w:rsid w:val="001B0775"/>
    <w:rsid w:val="001B1607"/>
    <w:rsid w:val="001B34A4"/>
    <w:rsid w:val="001D1B69"/>
    <w:rsid w:val="001D39D3"/>
    <w:rsid w:val="001D554C"/>
    <w:rsid w:val="001E03B2"/>
    <w:rsid w:val="001E2F77"/>
    <w:rsid w:val="001E4FFA"/>
    <w:rsid w:val="001E7C93"/>
    <w:rsid w:val="001E7D8B"/>
    <w:rsid w:val="001F3EBB"/>
    <w:rsid w:val="001F486A"/>
    <w:rsid w:val="001F4E18"/>
    <w:rsid w:val="001F5923"/>
    <w:rsid w:val="001F6162"/>
    <w:rsid w:val="001F707F"/>
    <w:rsid w:val="00205F86"/>
    <w:rsid w:val="002074BB"/>
    <w:rsid w:val="002076FD"/>
    <w:rsid w:val="0021079B"/>
    <w:rsid w:val="00213B32"/>
    <w:rsid w:val="00214D76"/>
    <w:rsid w:val="00217344"/>
    <w:rsid w:val="0021776C"/>
    <w:rsid w:val="00220385"/>
    <w:rsid w:val="002220BA"/>
    <w:rsid w:val="00224A3D"/>
    <w:rsid w:val="0022600F"/>
    <w:rsid w:val="002279DB"/>
    <w:rsid w:val="002326A6"/>
    <w:rsid w:val="002340E3"/>
    <w:rsid w:val="00234E7F"/>
    <w:rsid w:val="002378D3"/>
    <w:rsid w:val="00240A8A"/>
    <w:rsid w:val="00243B98"/>
    <w:rsid w:val="00244347"/>
    <w:rsid w:val="00245F0C"/>
    <w:rsid w:val="00246434"/>
    <w:rsid w:val="00246593"/>
    <w:rsid w:val="0024694B"/>
    <w:rsid w:val="00251EA7"/>
    <w:rsid w:val="00251EF6"/>
    <w:rsid w:val="002540ED"/>
    <w:rsid w:val="0025566C"/>
    <w:rsid w:val="00256DA7"/>
    <w:rsid w:val="0025736D"/>
    <w:rsid w:val="00265C7A"/>
    <w:rsid w:val="00266297"/>
    <w:rsid w:val="00267983"/>
    <w:rsid w:val="00267A5B"/>
    <w:rsid w:val="00270005"/>
    <w:rsid w:val="00270B13"/>
    <w:rsid w:val="00270B53"/>
    <w:rsid w:val="00273A76"/>
    <w:rsid w:val="0027661C"/>
    <w:rsid w:val="00280EF6"/>
    <w:rsid w:val="00285518"/>
    <w:rsid w:val="00287234"/>
    <w:rsid w:val="00287270"/>
    <w:rsid w:val="00291D81"/>
    <w:rsid w:val="0029272E"/>
    <w:rsid w:val="00292D16"/>
    <w:rsid w:val="00292FCC"/>
    <w:rsid w:val="002945EB"/>
    <w:rsid w:val="002A1294"/>
    <w:rsid w:val="002A609B"/>
    <w:rsid w:val="002B0961"/>
    <w:rsid w:val="002B2546"/>
    <w:rsid w:val="002B4D28"/>
    <w:rsid w:val="002B52D9"/>
    <w:rsid w:val="002B7085"/>
    <w:rsid w:val="002C10A0"/>
    <w:rsid w:val="002C54EC"/>
    <w:rsid w:val="002D0100"/>
    <w:rsid w:val="002D1C14"/>
    <w:rsid w:val="002D1DB6"/>
    <w:rsid w:val="002D339E"/>
    <w:rsid w:val="002D43FD"/>
    <w:rsid w:val="002D4AEA"/>
    <w:rsid w:val="002D6F2E"/>
    <w:rsid w:val="002E498B"/>
    <w:rsid w:val="002F127E"/>
    <w:rsid w:val="002F31D5"/>
    <w:rsid w:val="00302632"/>
    <w:rsid w:val="00303622"/>
    <w:rsid w:val="003040FC"/>
    <w:rsid w:val="00305E12"/>
    <w:rsid w:val="00306022"/>
    <w:rsid w:val="00310ABA"/>
    <w:rsid w:val="003115B2"/>
    <w:rsid w:val="00311A06"/>
    <w:rsid w:val="00311A9D"/>
    <w:rsid w:val="0031644D"/>
    <w:rsid w:val="00316900"/>
    <w:rsid w:val="00322DB3"/>
    <w:rsid w:val="00323F59"/>
    <w:rsid w:val="00324E80"/>
    <w:rsid w:val="00325849"/>
    <w:rsid w:val="003275B0"/>
    <w:rsid w:val="00327819"/>
    <w:rsid w:val="00334892"/>
    <w:rsid w:val="00337DE0"/>
    <w:rsid w:val="00341694"/>
    <w:rsid w:val="00344B29"/>
    <w:rsid w:val="00344D59"/>
    <w:rsid w:val="00345E56"/>
    <w:rsid w:val="00345EF8"/>
    <w:rsid w:val="00352141"/>
    <w:rsid w:val="003527EB"/>
    <w:rsid w:val="00352839"/>
    <w:rsid w:val="00355B55"/>
    <w:rsid w:val="0036291B"/>
    <w:rsid w:val="00362E25"/>
    <w:rsid w:val="00363317"/>
    <w:rsid w:val="00363AC0"/>
    <w:rsid w:val="003643AA"/>
    <w:rsid w:val="00364D83"/>
    <w:rsid w:val="00372BAC"/>
    <w:rsid w:val="0037636A"/>
    <w:rsid w:val="0037666C"/>
    <w:rsid w:val="0037689C"/>
    <w:rsid w:val="00376F21"/>
    <w:rsid w:val="0038523D"/>
    <w:rsid w:val="00386746"/>
    <w:rsid w:val="00390203"/>
    <w:rsid w:val="00390F39"/>
    <w:rsid w:val="003958C8"/>
    <w:rsid w:val="003A04CA"/>
    <w:rsid w:val="003A1D25"/>
    <w:rsid w:val="003A3895"/>
    <w:rsid w:val="003A3EC2"/>
    <w:rsid w:val="003B1892"/>
    <w:rsid w:val="003B2247"/>
    <w:rsid w:val="003B2289"/>
    <w:rsid w:val="003B39C7"/>
    <w:rsid w:val="003B5AC2"/>
    <w:rsid w:val="003B7CB4"/>
    <w:rsid w:val="003C2397"/>
    <w:rsid w:val="003C3F0E"/>
    <w:rsid w:val="003C7FED"/>
    <w:rsid w:val="003D11A2"/>
    <w:rsid w:val="003D25D1"/>
    <w:rsid w:val="003D6075"/>
    <w:rsid w:val="003E0E47"/>
    <w:rsid w:val="003E1402"/>
    <w:rsid w:val="003E1EC5"/>
    <w:rsid w:val="003E29D9"/>
    <w:rsid w:val="003E5112"/>
    <w:rsid w:val="003E612B"/>
    <w:rsid w:val="003E6888"/>
    <w:rsid w:val="003F0D01"/>
    <w:rsid w:val="003F14AB"/>
    <w:rsid w:val="003F1827"/>
    <w:rsid w:val="003F24BA"/>
    <w:rsid w:val="003F4240"/>
    <w:rsid w:val="003F70FB"/>
    <w:rsid w:val="0040210F"/>
    <w:rsid w:val="004026DD"/>
    <w:rsid w:val="00410C09"/>
    <w:rsid w:val="00412EB2"/>
    <w:rsid w:val="0041716D"/>
    <w:rsid w:val="00417DBF"/>
    <w:rsid w:val="00421589"/>
    <w:rsid w:val="0042269E"/>
    <w:rsid w:val="00424C64"/>
    <w:rsid w:val="0042570C"/>
    <w:rsid w:val="00437B2E"/>
    <w:rsid w:val="00437D00"/>
    <w:rsid w:val="00442FAA"/>
    <w:rsid w:val="00443792"/>
    <w:rsid w:val="00443B99"/>
    <w:rsid w:val="00444354"/>
    <w:rsid w:val="00444DEE"/>
    <w:rsid w:val="00447EC7"/>
    <w:rsid w:val="00454738"/>
    <w:rsid w:val="00457484"/>
    <w:rsid w:val="00462DCE"/>
    <w:rsid w:val="00464120"/>
    <w:rsid w:val="00466028"/>
    <w:rsid w:val="0047017B"/>
    <w:rsid w:val="004723CF"/>
    <w:rsid w:val="0047522C"/>
    <w:rsid w:val="00475740"/>
    <w:rsid w:val="00481628"/>
    <w:rsid w:val="00481C01"/>
    <w:rsid w:val="0048289D"/>
    <w:rsid w:val="00483E7C"/>
    <w:rsid w:val="00490A72"/>
    <w:rsid w:val="00493AFA"/>
    <w:rsid w:val="0049544A"/>
    <w:rsid w:val="004975A2"/>
    <w:rsid w:val="004A1B8B"/>
    <w:rsid w:val="004A22B4"/>
    <w:rsid w:val="004A3C91"/>
    <w:rsid w:val="004A53DF"/>
    <w:rsid w:val="004A67B8"/>
    <w:rsid w:val="004A6A7B"/>
    <w:rsid w:val="004B1E26"/>
    <w:rsid w:val="004B2C90"/>
    <w:rsid w:val="004B59D6"/>
    <w:rsid w:val="004B726D"/>
    <w:rsid w:val="004C018B"/>
    <w:rsid w:val="004C59CF"/>
    <w:rsid w:val="004C7550"/>
    <w:rsid w:val="004D030C"/>
    <w:rsid w:val="004D4AA7"/>
    <w:rsid w:val="004D4E71"/>
    <w:rsid w:val="004D6DF5"/>
    <w:rsid w:val="004D6E43"/>
    <w:rsid w:val="004D77BB"/>
    <w:rsid w:val="004E0090"/>
    <w:rsid w:val="004E0D35"/>
    <w:rsid w:val="004E21A4"/>
    <w:rsid w:val="004F22C9"/>
    <w:rsid w:val="004F318F"/>
    <w:rsid w:val="004F3B1B"/>
    <w:rsid w:val="004F4C62"/>
    <w:rsid w:val="004F4CB8"/>
    <w:rsid w:val="004F5D89"/>
    <w:rsid w:val="004F5F9C"/>
    <w:rsid w:val="005013E7"/>
    <w:rsid w:val="00503132"/>
    <w:rsid w:val="00507B5C"/>
    <w:rsid w:val="00514923"/>
    <w:rsid w:val="00516E92"/>
    <w:rsid w:val="00521B71"/>
    <w:rsid w:val="00521DA4"/>
    <w:rsid w:val="0052279C"/>
    <w:rsid w:val="00523A88"/>
    <w:rsid w:val="00530E6A"/>
    <w:rsid w:val="00534740"/>
    <w:rsid w:val="00534FCD"/>
    <w:rsid w:val="00540342"/>
    <w:rsid w:val="00545DC2"/>
    <w:rsid w:val="005465F9"/>
    <w:rsid w:val="00550E83"/>
    <w:rsid w:val="00557A4D"/>
    <w:rsid w:val="00566A31"/>
    <w:rsid w:val="00570745"/>
    <w:rsid w:val="00570945"/>
    <w:rsid w:val="00571926"/>
    <w:rsid w:val="00571B1D"/>
    <w:rsid w:val="005721C8"/>
    <w:rsid w:val="00572850"/>
    <w:rsid w:val="00572C45"/>
    <w:rsid w:val="00573CBD"/>
    <w:rsid w:val="0057514F"/>
    <w:rsid w:val="00582237"/>
    <w:rsid w:val="005828AB"/>
    <w:rsid w:val="00582DBA"/>
    <w:rsid w:val="0058508E"/>
    <w:rsid w:val="00591379"/>
    <w:rsid w:val="00591EC7"/>
    <w:rsid w:val="00591FB5"/>
    <w:rsid w:val="00592F6B"/>
    <w:rsid w:val="00597867"/>
    <w:rsid w:val="005A1E74"/>
    <w:rsid w:val="005A2C8C"/>
    <w:rsid w:val="005A5D8E"/>
    <w:rsid w:val="005A7E02"/>
    <w:rsid w:val="005B2E65"/>
    <w:rsid w:val="005B51C0"/>
    <w:rsid w:val="005B60FB"/>
    <w:rsid w:val="005B6445"/>
    <w:rsid w:val="005B79E9"/>
    <w:rsid w:val="005C0793"/>
    <w:rsid w:val="005C10B5"/>
    <w:rsid w:val="005C2F6F"/>
    <w:rsid w:val="005C756D"/>
    <w:rsid w:val="005C7DF8"/>
    <w:rsid w:val="005D3780"/>
    <w:rsid w:val="005D4402"/>
    <w:rsid w:val="005D606D"/>
    <w:rsid w:val="005D7852"/>
    <w:rsid w:val="005E3BB8"/>
    <w:rsid w:val="005E6569"/>
    <w:rsid w:val="005E6E10"/>
    <w:rsid w:val="005E6FEC"/>
    <w:rsid w:val="005E7931"/>
    <w:rsid w:val="005F2F4D"/>
    <w:rsid w:val="005F4B04"/>
    <w:rsid w:val="005F7064"/>
    <w:rsid w:val="005F7DE7"/>
    <w:rsid w:val="00603D81"/>
    <w:rsid w:val="006071DE"/>
    <w:rsid w:val="00607491"/>
    <w:rsid w:val="00610843"/>
    <w:rsid w:val="0061113A"/>
    <w:rsid w:val="0061306F"/>
    <w:rsid w:val="00613AB6"/>
    <w:rsid w:val="00613E20"/>
    <w:rsid w:val="00614400"/>
    <w:rsid w:val="006148D1"/>
    <w:rsid w:val="00615F65"/>
    <w:rsid w:val="0062248D"/>
    <w:rsid w:val="00626313"/>
    <w:rsid w:val="00627D08"/>
    <w:rsid w:val="006362F9"/>
    <w:rsid w:val="00642E0D"/>
    <w:rsid w:val="00647B1A"/>
    <w:rsid w:val="0065108A"/>
    <w:rsid w:val="00651E40"/>
    <w:rsid w:val="00651FB4"/>
    <w:rsid w:val="006544FA"/>
    <w:rsid w:val="006578F7"/>
    <w:rsid w:val="006601F4"/>
    <w:rsid w:val="006607EF"/>
    <w:rsid w:val="00663CF0"/>
    <w:rsid w:val="00665BAE"/>
    <w:rsid w:val="006707FB"/>
    <w:rsid w:val="00675A4F"/>
    <w:rsid w:val="00676106"/>
    <w:rsid w:val="00676DDB"/>
    <w:rsid w:val="0068226F"/>
    <w:rsid w:val="00684938"/>
    <w:rsid w:val="006851C5"/>
    <w:rsid w:val="006860C1"/>
    <w:rsid w:val="00693E36"/>
    <w:rsid w:val="006940A1"/>
    <w:rsid w:val="0069412C"/>
    <w:rsid w:val="00694131"/>
    <w:rsid w:val="006964E3"/>
    <w:rsid w:val="00696B12"/>
    <w:rsid w:val="006A0F30"/>
    <w:rsid w:val="006A1E2F"/>
    <w:rsid w:val="006A2905"/>
    <w:rsid w:val="006A3AB5"/>
    <w:rsid w:val="006A4CB9"/>
    <w:rsid w:val="006A68A9"/>
    <w:rsid w:val="006B03E7"/>
    <w:rsid w:val="006B0710"/>
    <w:rsid w:val="006B6EAC"/>
    <w:rsid w:val="006C3376"/>
    <w:rsid w:val="006C4AEF"/>
    <w:rsid w:val="006C50C5"/>
    <w:rsid w:val="006C5591"/>
    <w:rsid w:val="006C6762"/>
    <w:rsid w:val="006D0A75"/>
    <w:rsid w:val="006D54F3"/>
    <w:rsid w:val="006D64D3"/>
    <w:rsid w:val="006E2A7D"/>
    <w:rsid w:val="006E704D"/>
    <w:rsid w:val="006E7E47"/>
    <w:rsid w:val="006F01B1"/>
    <w:rsid w:val="006F65A7"/>
    <w:rsid w:val="006F74FE"/>
    <w:rsid w:val="00700A1D"/>
    <w:rsid w:val="00702195"/>
    <w:rsid w:val="00706110"/>
    <w:rsid w:val="00707507"/>
    <w:rsid w:val="0070777A"/>
    <w:rsid w:val="00710F8D"/>
    <w:rsid w:val="00713DDD"/>
    <w:rsid w:val="00714A04"/>
    <w:rsid w:val="00714DDF"/>
    <w:rsid w:val="00717DA3"/>
    <w:rsid w:val="00725216"/>
    <w:rsid w:val="00730A8C"/>
    <w:rsid w:val="007313D1"/>
    <w:rsid w:val="007322FC"/>
    <w:rsid w:val="007341E4"/>
    <w:rsid w:val="00736803"/>
    <w:rsid w:val="00737C8C"/>
    <w:rsid w:val="00740BBB"/>
    <w:rsid w:val="007429BC"/>
    <w:rsid w:val="00744558"/>
    <w:rsid w:val="007449D6"/>
    <w:rsid w:val="007453F4"/>
    <w:rsid w:val="0074554F"/>
    <w:rsid w:val="00745BD1"/>
    <w:rsid w:val="00745E71"/>
    <w:rsid w:val="00746A12"/>
    <w:rsid w:val="00746B34"/>
    <w:rsid w:val="00746BC9"/>
    <w:rsid w:val="00750EBC"/>
    <w:rsid w:val="007522A5"/>
    <w:rsid w:val="00753B3D"/>
    <w:rsid w:val="007560D7"/>
    <w:rsid w:val="00764558"/>
    <w:rsid w:val="00764F02"/>
    <w:rsid w:val="007661E6"/>
    <w:rsid w:val="00770002"/>
    <w:rsid w:val="00770802"/>
    <w:rsid w:val="00772C2E"/>
    <w:rsid w:val="007731B5"/>
    <w:rsid w:val="00775A58"/>
    <w:rsid w:val="00776ED4"/>
    <w:rsid w:val="007807BA"/>
    <w:rsid w:val="00781679"/>
    <w:rsid w:val="0078253C"/>
    <w:rsid w:val="00782E39"/>
    <w:rsid w:val="0078470D"/>
    <w:rsid w:val="0078586B"/>
    <w:rsid w:val="00785C74"/>
    <w:rsid w:val="00786FBE"/>
    <w:rsid w:val="0079415F"/>
    <w:rsid w:val="007951BE"/>
    <w:rsid w:val="00795DE4"/>
    <w:rsid w:val="007A07F1"/>
    <w:rsid w:val="007A1107"/>
    <w:rsid w:val="007A2253"/>
    <w:rsid w:val="007A2628"/>
    <w:rsid w:val="007A3535"/>
    <w:rsid w:val="007A391A"/>
    <w:rsid w:val="007A5C13"/>
    <w:rsid w:val="007A5F62"/>
    <w:rsid w:val="007A7253"/>
    <w:rsid w:val="007B176B"/>
    <w:rsid w:val="007B21BD"/>
    <w:rsid w:val="007B43A0"/>
    <w:rsid w:val="007B67C4"/>
    <w:rsid w:val="007B72D4"/>
    <w:rsid w:val="007C0289"/>
    <w:rsid w:val="007C2F78"/>
    <w:rsid w:val="007C421B"/>
    <w:rsid w:val="007D19B7"/>
    <w:rsid w:val="007D58A6"/>
    <w:rsid w:val="007D6253"/>
    <w:rsid w:val="007D6EB4"/>
    <w:rsid w:val="007E148D"/>
    <w:rsid w:val="007E287C"/>
    <w:rsid w:val="007E774B"/>
    <w:rsid w:val="007F1B0D"/>
    <w:rsid w:val="007F30DB"/>
    <w:rsid w:val="007F32F3"/>
    <w:rsid w:val="007F3ACE"/>
    <w:rsid w:val="007F4471"/>
    <w:rsid w:val="007F49E1"/>
    <w:rsid w:val="007F4B76"/>
    <w:rsid w:val="00801212"/>
    <w:rsid w:val="008027DF"/>
    <w:rsid w:val="008038BA"/>
    <w:rsid w:val="008071B5"/>
    <w:rsid w:val="00807AF5"/>
    <w:rsid w:val="00812789"/>
    <w:rsid w:val="008129B9"/>
    <w:rsid w:val="00813BE6"/>
    <w:rsid w:val="008146E5"/>
    <w:rsid w:val="00814B4C"/>
    <w:rsid w:val="00815127"/>
    <w:rsid w:val="00817213"/>
    <w:rsid w:val="008172BE"/>
    <w:rsid w:val="008176B8"/>
    <w:rsid w:val="0081770F"/>
    <w:rsid w:val="008179F0"/>
    <w:rsid w:val="00820F12"/>
    <w:rsid w:val="008217B5"/>
    <w:rsid w:val="00821EB7"/>
    <w:rsid w:val="0082406B"/>
    <w:rsid w:val="00824B80"/>
    <w:rsid w:val="008250F3"/>
    <w:rsid w:val="00826975"/>
    <w:rsid w:val="00826E96"/>
    <w:rsid w:val="0083270A"/>
    <w:rsid w:val="00833435"/>
    <w:rsid w:val="00835277"/>
    <w:rsid w:val="0083599B"/>
    <w:rsid w:val="0083610B"/>
    <w:rsid w:val="00837783"/>
    <w:rsid w:val="00837F49"/>
    <w:rsid w:val="00842083"/>
    <w:rsid w:val="00842E85"/>
    <w:rsid w:val="008442D0"/>
    <w:rsid w:val="008449C8"/>
    <w:rsid w:val="008465FF"/>
    <w:rsid w:val="00846F3C"/>
    <w:rsid w:val="00855CB4"/>
    <w:rsid w:val="008564AA"/>
    <w:rsid w:val="00861295"/>
    <w:rsid w:val="00861447"/>
    <w:rsid w:val="008627CF"/>
    <w:rsid w:val="008629A9"/>
    <w:rsid w:val="008642B3"/>
    <w:rsid w:val="00871843"/>
    <w:rsid w:val="00872499"/>
    <w:rsid w:val="00877D00"/>
    <w:rsid w:val="00877DB0"/>
    <w:rsid w:val="00885A05"/>
    <w:rsid w:val="00885E17"/>
    <w:rsid w:val="0088774B"/>
    <w:rsid w:val="00887E95"/>
    <w:rsid w:val="00891324"/>
    <w:rsid w:val="008942F0"/>
    <w:rsid w:val="0089490F"/>
    <w:rsid w:val="00896F0A"/>
    <w:rsid w:val="00896F5C"/>
    <w:rsid w:val="008970B7"/>
    <w:rsid w:val="00897454"/>
    <w:rsid w:val="008A5766"/>
    <w:rsid w:val="008B2275"/>
    <w:rsid w:val="008B39FA"/>
    <w:rsid w:val="008C4CB4"/>
    <w:rsid w:val="008C5600"/>
    <w:rsid w:val="008C7CFF"/>
    <w:rsid w:val="008D3CC6"/>
    <w:rsid w:val="008D4E05"/>
    <w:rsid w:val="008D61EE"/>
    <w:rsid w:val="008D6A29"/>
    <w:rsid w:val="008D7E3D"/>
    <w:rsid w:val="008E11C5"/>
    <w:rsid w:val="008E4D9E"/>
    <w:rsid w:val="008E5B2E"/>
    <w:rsid w:val="008E75F5"/>
    <w:rsid w:val="008E7E68"/>
    <w:rsid w:val="008F45A1"/>
    <w:rsid w:val="008F4D5E"/>
    <w:rsid w:val="008F54C4"/>
    <w:rsid w:val="008F57BE"/>
    <w:rsid w:val="0090311A"/>
    <w:rsid w:val="00904DA5"/>
    <w:rsid w:val="00906A53"/>
    <w:rsid w:val="009070F8"/>
    <w:rsid w:val="00907550"/>
    <w:rsid w:val="009076DB"/>
    <w:rsid w:val="009102DF"/>
    <w:rsid w:val="009162C7"/>
    <w:rsid w:val="00916EFE"/>
    <w:rsid w:val="009206EF"/>
    <w:rsid w:val="00920CFC"/>
    <w:rsid w:val="009234E5"/>
    <w:rsid w:val="009241BA"/>
    <w:rsid w:val="00925BAE"/>
    <w:rsid w:val="00926BB4"/>
    <w:rsid w:val="00930314"/>
    <w:rsid w:val="00931125"/>
    <w:rsid w:val="00931EB3"/>
    <w:rsid w:val="00935A56"/>
    <w:rsid w:val="0094526A"/>
    <w:rsid w:val="009467FC"/>
    <w:rsid w:val="00947A79"/>
    <w:rsid w:val="009501D5"/>
    <w:rsid w:val="009508FF"/>
    <w:rsid w:val="00954F56"/>
    <w:rsid w:val="00961355"/>
    <w:rsid w:val="009632E4"/>
    <w:rsid w:val="00963E17"/>
    <w:rsid w:val="00964DA0"/>
    <w:rsid w:val="009661C9"/>
    <w:rsid w:val="009711FE"/>
    <w:rsid w:val="0097130A"/>
    <w:rsid w:val="0097131F"/>
    <w:rsid w:val="00974881"/>
    <w:rsid w:val="00975693"/>
    <w:rsid w:val="00975D23"/>
    <w:rsid w:val="00977CDF"/>
    <w:rsid w:val="009814E2"/>
    <w:rsid w:val="009821A7"/>
    <w:rsid w:val="00982F43"/>
    <w:rsid w:val="009838C4"/>
    <w:rsid w:val="009851A9"/>
    <w:rsid w:val="009862D2"/>
    <w:rsid w:val="0098656F"/>
    <w:rsid w:val="00987FB0"/>
    <w:rsid w:val="00991EC9"/>
    <w:rsid w:val="00992043"/>
    <w:rsid w:val="009939D4"/>
    <w:rsid w:val="00993C84"/>
    <w:rsid w:val="009969D0"/>
    <w:rsid w:val="009A4BE8"/>
    <w:rsid w:val="009A62E2"/>
    <w:rsid w:val="009A7437"/>
    <w:rsid w:val="009B152B"/>
    <w:rsid w:val="009B2A64"/>
    <w:rsid w:val="009B2C16"/>
    <w:rsid w:val="009B3782"/>
    <w:rsid w:val="009B6EE6"/>
    <w:rsid w:val="009C1F0F"/>
    <w:rsid w:val="009C2DD9"/>
    <w:rsid w:val="009C5440"/>
    <w:rsid w:val="009C7E44"/>
    <w:rsid w:val="009D0CD3"/>
    <w:rsid w:val="009D101A"/>
    <w:rsid w:val="009D4877"/>
    <w:rsid w:val="009D6F24"/>
    <w:rsid w:val="009E35E7"/>
    <w:rsid w:val="009E5667"/>
    <w:rsid w:val="009E5A2E"/>
    <w:rsid w:val="009E7337"/>
    <w:rsid w:val="009F7A2B"/>
    <w:rsid w:val="00A006A5"/>
    <w:rsid w:val="00A0467B"/>
    <w:rsid w:val="00A062DE"/>
    <w:rsid w:val="00A065ED"/>
    <w:rsid w:val="00A06E59"/>
    <w:rsid w:val="00A07C58"/>
    <w:rsid w:val="00A11703"/>
    <w:rsid w:val="00A1384B"/>
    <w:rsid w:val="00A1582C"/>
    <w:rsid w:val="00A235FB"/>
    <w:rsid w:val="00A23916"/>
    <w:rsid w:val="00A25BC6"/>
    <w:rsid w:val="00A26726"/>
    <w:rsid w:val="00A30DBC"/>
    <w:rsid w:val="00A3252A"/>
    <w:rsid w:val="00A326A8"/>
    <w:rsid w:val="00A358DE"/>
    <w:rsid w:val="00A3769D"/>
    <w:rsid w:val="00A46337"/>
    <w:rsid w:val="00A52EEA"/>
    <w:rsid w:val="00A553ED"/>
    <w:rsid w:val="00A61D43"/>
    <w:rsid w:val="00A61E75"/>
    <w:rsid w:val="00A64BBE"/>
    <w:rsid w:val="00A64C21"/>
    <w:rsid w:val="00A64EA7"/>
    <w:rsid w:val="00A64F6A"/>
    <w:rsid w:val="00A6607F"/>
    <w:rsid w:val="00A70770"/>
    <w:rsid w:val="00A71FEB"/>
    <w:rsid w:val="00A721E4"/>
    <w:rsid w:val="00A7616F"/>
    <w:rsid w:val="00A7759A"/>
    <w:rsid w:val="00A775F6"/>
    <w:rsid w:val="00A77C59"/>
    <w:rsid w:val="00A814B9"/>
    <w:rsid w:val="00A82FFD"/>
    <w:rsid w:val="00A83E18"/>
    <w:rsid w:val="00A8682A"/>
    <w:rsid w:val="00A87F3A"/>
    <w:rsid w:val="00A9123A"/>
    <w:rsid w:val="00A934FF"/>
    <w:rsid w:val="00A95400"/>
    <w:rsid w:val="00A96679"/>
    <w:rsid w:val="00AA09BD"/>
    <w:rsid w:val="00AA4122"/>
    <w:rsid w:val="00AA442D"/>
    <w:rsid w:val="00AA6162"/>
    <w:rsid w:val="00AA7B47"/>
    <w:rsid w:val="00AB026E"/>
    <w:rsid w:val="00AB17C3"/>
    <w:rsid w:val="00AB2D1C"/>
    <w:rsid w:val="00AB6C1A"/>
    <w:rsid w:val="00AB78AF"/>
    <w:rsid w:val="00AC1205"/>
    <w:rsid w:val="00AC2A50"/>
    <w:rsid w:val="00AC3137"/>
    <w:rsid w:val="00AC3629"/>
    <w:rsid w:val="00AC4B57"/>
    <w:rsid w:val="00AC66F3"/>
    <w:rsid w:val="00AC6B7C"/>
    <w:rsid w:val="00AC7FCE"/>
    <w:rsid w:val="00AD0290"/>
    <w:rsid w:val="00AD0EBC"/>
    <w:rsid w:val="00AD5F90"/>
    <w:rsid w:val="00AD748F"/>
    <w:rsid w:val="00AD7782"/>
    <w:rsid w:val="00AE0817"/>
    <w:rsid w:val="00AE2682"/>
    <w:rsid w:val="00AE3708"/>
    <w:rsid w:val="00AE3A36"/>
    <w:rsid w:val="00AE408A"/>
    <w:rsid w:val="00AF0FB2"/>
    <w:rsid w:val="00AF33EB"/>
    <w:rsid w:val="00AF5FD8"/>
    <w:rsid w:val="00B018AC"/>
    <w:rsid w:val="00B03897"/>
    <w:rsid w:val="00B119AE"/>
    <w:rsid w:val="00B1414C"/>
    <w:rsid w:val="00B158FE"/>
    <w:rsid w:val="00B2070A"/>
    <w:rsid w:val="00B20B89"/>
    <w:rsid w:val="00B2137E"/>
    <w:rsid w:val="00B2393A"/>
    <w:rsid w:val="00B26729"/>
    <w:rsid w:val="00B27D2E"/>
    <w:rsid w:val="00B30B2A"/>
    <w:rsid w:val="00B316A7"/>
    <w:rsid w:val="00B32417"/>
    <w:rsid w:val="00B32AE1"/>
    <w:rsid w:val="00B33F86"/>
    <w:rsid w:val="00B34C0E"/>
    <w:rsid w:val="00B3791F"/>
    <w:rsid w:val="00B45139"/>
    <w:rsid w:val="00B45439"/>
    <w:rsid w:val="00B469FB"/>
    <w:rsid w:val="00B4706D"/>
    <w:rsid w:val="00B501BA"/>
    <w:rsid w:val="00B51BFF"/>
    <w:rsid w:val="00B522E2"/>
    <w:rsid w:val="00B54431"/>
    <w:rsid w:val="00B6309C"/>
    <w:rsid w:val="00B64812"/>
    <w:rsid w:val="00B67C5C"/>
    <w:rsid w:val="00B73994"/>
    <w:rsid w:val="00B73C31"/>
    <w:rsid w:val="00B740DC"/>
    <w:rsid w:val="00B76F9F"/>
    <w:rsid w:val="00B8077B"/>
    <w:rsid w:val="00B80ED1"/>
    <w:rsid w:val="00B83969"/>
    <w:rsid w:val="00B848BF"/>
    <w:rsid w:val="00B86746"/>
    <w:rsid w:val="00B90683"/>
    <w:rsid w:val="00B9130C"/>
    <w:rsid w:val="00B91956"/>
    <w:rsid w:val="00B9406A"/>
    <w:rsid w:val="00B942C1"/>
    <w:rsid w:val="00B94932"/>
    <w:rsid w:val="00B964B8"/>
    <w:rsid w:val="00BA7066"/>
    <w:rsid w:val="00BA7E71"/>
    <w:rsid w:val="00BB2B56"/>
    <w:rsid w:val="00BB4BE0"/>
    <w:rsid w:val="00BC3D05"/>
    <w:rsid w:val="00BC51E6"/>
    <w:rsid w:val="00BD1009"/>
    <w:rsid w:val="00BE351D"/>
    <w:rsid w:val="00BE4640"/>
    <w:rsid w:val="00BE66A3"/>
    <w:rsid w:val="00BE6750"/>
    <w:rsid w:val="00BE75FA"/>
    <w:rsid w:val="00BF0426"/>
    <w:rsid w:val="00BF24BA"/>
    <w:rsid w:val="00BF3268"/>
    <w:rsid w:val="00BF34F6"/>
    <w:rsid w:val="00BF3F11"/>
    <w:rsid w:val="00BF4C1B"/>
    <w:rsid w:val="00BF4EA1"/>
    <w:rsid w:val="00BF78DE"/>
    <w:rsid w:val="00BF7F9D"/>
    <w:rsid w:val="00C00EDC"/>
    <w:rsid w:val="00C02068"/>
    <w:rsid w:val="00C0216F"/>
    <w:rsid w:val="00C02BD0"/>
    <w:rsid w:val="00C07F80"/>
    <w:rsid w:val="00C12BC9"/>
    <w:rsid w:val="00C1308B"/>
    <w:rsid w:val="00C131CE"/>
    <w:rsid w:val="00C13CC0"/>
    <w:rsid w:val="00C14301"/>
    <w:rsid w:val="00C176FB"/>
    <w:rsid w:val="00C204AD"/>
    <w:rsid w:val="00C205FD"/>
    <w:rsid w:val="00C20BBA"/>
    <w:rsid w:val="00C21122"/>
    <w:rsid w:val="00C21A90"/>
    <w:rsid w:val="00C21DFB"/>
    <w:rsid w:val="00C23DF0"/>
    <w:rsid w:val="00C24260"/>
    <w:rsid w:val="00C256DB"/>
    <w:rsid w:val="00C2631E"/>
    <w:rsid w:val="00C277FC"/>
    <w:rsid w:val="00C27B68"/>
    <w:rsid w:val="00C27E21"/>
    <w:rsid w:val="00C3741B"/>
    <w:rsid w:val="00C468A1"/>
    <w:rsid w:val="00C553E0"/>
    <w:rsid w:val="00C61885"/>
    <w:rsid w:val="00C64763"/>
    <w:rsid w:val="00C6538B"/>
    <w:rsid w:val="00C6551B"/>
    <w:rsid w:val="00C65AE3"/>
    <w:rsid w:val="00C673DE"/>
    <w:rsid w:val="00C72FCD"/>
    <w:rsid w:val="00C76B98"/>
    <w:rsid w:val="00C77D16"/>
    <w:rsid w:val="00C828D6"/>
    <w:rsid w:val="00C86FCF"/>
    <w:rsid w:val="00C87DBC"/>
    <w:rsid w:val="00C91FE4"/>
    <w:rsid w:val="00C92982"/>
    <w:rsid w:val="00C9547B"/>
    <w:rsid w:val="00C9654C"/>
    <w:rsid w:val="00CA015C"/>
    <w:rsid w:val="00CA69B6"/>
    <w:rsid w:val="00CA6AC9"/>
    <w:rsid w:val="00CB06B7"/>
    <w:rsid w:val="00CB0FD1"/>
    <w:rsid w:val="00CB2C54"/>
    <w:rsid w:val="00CB422C"/>
    <w:rsid w:val="00CB63DF"/>
    <w:rsid w:val="00CB79E5"/>
    <w:rsid w:val="00CC49F4"/>
    <w:rsid w:val="00CC7812"/>
    <w:rsid w:val="00CD1615"/>
    <w:rsid w:val="00CD1629"/>
    <w:rsid w:val="00CD1D07"/>
    <w:rsid w:val="00CD27D3"/>
    <w:rsid w:val="00CD2D1D"/>
    <w:rsid w:val="00CD3EB4"/>
    <w:rsid w:val="00CD4304"/>
    <w:rsid w:val="00CE0E14"/>
    <w:rsid w:val="00CE1AF0"/>
    <w:rsid w:val="00CE2730"/>
    <w:rsid w:val="00CE28FF"/>
    <w:rsid w:val="00CE2E44"/>
    <w:rsid w:val="00CE3F53"/>
    <w:rsid w:val="00CF64C8"/>
    <w:rsid w:val="00D01560"/>
    <w:rsid w:val="00D049FB"/>
    <w:rsid w:val="00D05E9D"/>
    <w:rsid w:val="00D064C5"/>
    <w:rsid w:val="00D0678C"/>
    <w:rsid w:val="00D119DA"/>
    <w:rsid w:val="00D17896"/>
    <w:rsid w:val="00D20015"/>
    <w:rsid w:val="00D21407"/>
    <w:rsid w:val="00D22D5C"/>
    <w:rsid w:val="00D2336B"/>
    <w:rsid w:val="00D26EC3"/>
    <w:rsid w:val="00D276EE"/>
    <w:rsid w:val="00D30F6D"/>
    <w:rsid w:val="00D320B4"/>
    <w:rsid w:val="00D338F1"/>
    <w:rsid w:val="00D3508A"/>
    <w:rsid w:val="00D37D60"/>
    <w:rsid w:val="00D4095F"/>
    <w:rsid w:val="00D40A12"/>
    <w:rsid w:val="00D40EB5"/>
    <w:rsid w:val="00D4733D"/>
    <w:rsid w:val="00D50583"/>
    <w:rsid w:val="00D51D6D"/>
    <w:rsid w:val="00D579C4"/>
    <w:rsid w:val="00D60B5F"/>
    <w:rsid w:val="00D61D73"/>
    <w:rsid w:val="00D67EC3"/>
    <w:rsid w:val="00D701FB"/>
    <w:rsid w:val="00D7163A"/>
    <w:rsid w:val="00D72E09"/>
    <w:rsid w:val="00D73512"/>
    <w:rsid w:val="00D76784"/>
    <w:rsid w:val="00D81D7C"/>
    <w:rsid w:val="00D8247D"/>
    <w:rsid w:val="00D825D1"/>
    <w:rsid w:val="00D82617"/>
    <w:rsid w:val="00D84972"/>
    <w:rsid w:val="00D86130"/>
    <w:rsid w:val="00D864F3"/>
    <w:rsid w:val="00D86542"/>
    <w:rsid w:val="00D868F7"/>
    <w:rsid w:val="00D919FA"/>
    <w:rsid w:val="00D930EE"/>
    <w:rsid w:val="00D95DF3"/>
    <w:rsid w:val="00DA1EA0"/>
    <w:rsid w:val="00DA2664"/>
    <w:rsid w:val="00DA2BDA"/>
    <w:rsid w:val="00DA7B5A"/>
    <w:rsid w:val="00DB0CEB"/>
    <w:rsid w:val="00DB2183"/>
    <w:rsid w:val="00DB3A1D"/>
    <w:rsid w:val="00DB4DF8"/>
    <w:rsid w:val="00DB62D1"/>
    <w:rsid w:val="00DC1E08"/>
    <w:rsid w:val="00DC2986"/>
    <w:rsid w:val="00DC2B80"/>
    <w:rsid w:val="00DC3118"/>
    <w:rsid w:val="00DC4192"/>
    <w:rsid w:val="00DC494C"/>
    <w:rsid w:val="00DC4E01"/>
    <w:rsid w:val="00DC69BC"/>
    <w:rsid w:val="00DC6FB7"/>
    <w:rsid w:val="00DC72B8"/>
    <w:rsid w:val="00DD18B5"/>
    <w:rsid w:val="00DD34EB"/>
    <w:rsid w:val="00DD5188"/>
    <w:rsid w:val="00DE0441"/>
    <w:rsid w:val="00DE09AD"/>
    <w:rsid w:val="00DE17B4"/>
    <w:rsid w:val="00DE351A"/>
    <w:rsid w:val="00DE5C82"/>
    <w:rsid w:val="00DE6EF0"/>
    <w:rsid w:val="00DF09C2"/>
    <w:rsid w:val="00DF1A6C"/>
    <w:rsid w:val="00DF2EF4"/>
    <w:rsid w:val="00DF3393"/>
    <w:rsid w:val="00DF4206"/>
    <w:rsid w:val="00DF4351"/>
    <w:rsid w:val="00DF4E15"/>
    <w:rsid w:val="00DF5CD9"/>
    <w:rsid w:val="00E01873"/>
    <w:rsid w:val="00E02052"/>
    <w:rsid w:val="00E02B5B"/>
    <w:rsid w:val="00E06626"/>
    <w:rsid w:val="00E16B67"/>
    <w:rsid w:val="00E173AD"/>
    <w:rsid w:val="00E176FA"/>
    <w:rsid w:val="00E21117"/>
    <w:rsid w:val="00E220F1"/>
    <w:rsid w:val="00E27520"/>
    <w:rsid w:val="00E276C3"/>
    <w:rsid w:val="00E30685"/>
    <w:rsid w:val="00E328CA"/>
    <w:rsid w:val="00E34256"/>
    <w:rsid w:val="00E34D05"/>
    <w:rsid w:val="00E36F32"/>
    <w:rsid w:val="00E37198"/>
    <w:rsid w:val="00E373ED"/>
    <w:rsid w:val="00E37C5E"/>
    <w:rsid w:val="00E4120F"/>
    <w:rsid w:val="00E418C0"/>
    <w:rsid w:val="00E43321"/>
    <w:rsid w:val="00E44346"/>
    <w:rsid w:val="00E46674"/>
    <w:rsid w:val="00E5091E"/>
    <w:rsid w:val="00E50E6E"/>
    <w:rsid w:val="00E558A1"/>
    <w:rsid w:val="00E56E54"/>
    <w:rsid w:val="00E624C1"/>
    <w:rsid w:val="00E65A34"/>
    <w:rsid w:val="00E66770"/>
    <w:rsid w:val="00E7087E"/>
    <w:rsid w:val="00E729C2"/>
    <w:rsid w:val="00E757D9"/>
    <w:rsid w:val="00E90875"/>
    <w:rsid w:val="00E90E30"/>
    <w:rsid w:val="00E914B5"/>
    <w:rsid w:val="00E9268D"/>
    <w:rsid w:val="00E92D14"/>
    <w:rsid w:val="00E9409B"/>
    <w:rsid w:val="00EA074F"/>
    <w:rsid w:val="00EA39E7"/>
    <w:rsid w:val="00EA3B83"/>
    <w:rsid w:val="00EB0076"/>
    <w:rsid w:val="00EB19EE"/>
    <w:rsid w:val="00EB403A"/>
    <w:rsid w:val="00EB427D"/>
    <w:rsid w:val="00EB5A6D"/>
    <w:rsid w:val="00EC2DBB"/>
    <w:rsid w:val="00EC33BA"/>
    <w:rsid w:val="00EC41E6"/>
    <w:rsid w:val="00EC4D59"/>
    <w:rsid w:val="00EC4DE9"/>
    <w:rsid w:val="00EC6B19"/>
    <w:rsid w:val="00ED3527"/>
    <w:rsid w:val="00ED424E"/>
    <w:rsid w:val="00ED5711"/>
    <w:rsid w:val="00ED58D7"/>
    <w:rsid w:val="00ED5E62"/>
    <w:rsid w:val="00ED6FBC"/>
    <w:rsid w:val="00ED7601"/>
    <w:rsid w:val="00ED769C"/>
    <w:rsid w:val="00EE0E2E"/>
    <w:rsid w:val="00EE0E99"/>
    <w:rsid w:val="00EE1476"/>
    <w:rsid w:val="00EE2360"/>
    <w:rsid w:val="00EE3B0C"/>
    <w:rsid w:val="00EF1011"/>
    <w:rsid w:val="00EF2A3E"/>
    <w:rsid w:val="00EF2DF0"/>
    <w:rsid w:val="00EF48F2"/>
    <w:rsid w:val="00EF6691"/>
    <w:rsid w:val="00EF6CC1"/>
    <w:rsid w:val="00F00CE4"/>
    <w:rsid w:val="00F00FE2"/>
    <w:rsid w:val="00F0314C"/>
    <w:rsid w:val="00F03E01"/>
    <w:rsid w:val="00F060FB"/>
    <w:rsid w:val="00F12373"/>
    <w:rsid w:val="00F15445"/>
    <w:rsid w:val="00F15718"/>
    <w:rsid w:val="00F15D9B"/>
    <w:rsid w:val="00F169C7"/>
    <w:rsid w:val="00F16C34"/>
    <w:rsid w:val="00F20BFB"/>
    <w:rsid w:val="00F22042"/>
    <w:rsid w:val="00F2214F"/>
    <w:rsid w:val="00F22432"/>
    <w:rsid w:val="00F2292B"/>
    <w:rsid w:val="00F23356"/>
    <w:rsid w:val="00F23E1F"/>
    <w:rsid w:val="00F23E2B"/>
    <w:rsid w:val="00F27007"/>
    <w:rsid w:val="00F274C8"/>
    <w:rsid w:val="00F311F1"/>
    <w:rsid w:val="00F33082"/>
    <w:rsid w:val="00F35750"/>
    <w:rsid w:val="00F35B99"/>
    <w:rsid w:val="00F36B80"/>
    <w:rsid w:val="00F37842"/>
    <w:rsid w:val="00F420CD"/>
    <w:rsid w:val="00F42A5B"/>
    <w:rsid w:val="00F440FC"/>
    <w:rsid w:val="00F51FEE"/>
    <w:rsid w:val="00F529D6"/>
    <w:rsid w:val="00F66460"/>
    <w:rsid w:val="00F711E6"/>
    <w:rsid w:val="00F71E98"/>
    <w:rsid w:val="00F73762"/>
    <w:rsid w:val="00F75D24"/>
    <w:rsid w:val="00F7699B"/>
    <w:rsid w:val="00F77368"/>
    <w:rsid w:val="00F775EB"/>
    <w:rsid w:val="00F8017B"/>
    <w:rsid w:val="00F855F2"/>
    <w:rsid w:val="00F866BB"/>
    <w:rsid w:val="00F9022D"/>
    <w:rsid w:val="00F90271"/>
    <w:rsid w:val="00F909DB"/>
    <w:rsid w:val="00F9129A"/>
    <w:rsid w:val="00F92058"/>
    <w:rsid w:val="00F93C9F"/>
    <w:rsid w:val="00F959A2"/>
    <w:rsid w:val="00F972FA"/>
    <w:rsid w:val="00FA0958"/>
    <w:rsid w:val="00FA1F47"/>
    <w:rsid w:val="00FA3FC3"/>
    <w:rsid w:val="00FA4D16"/>
    <w:rsid w:val="00FA77A8"/>
    <w:rsid w:val="00FB3437"/>
    <w:rsid w:val="00FB3C2A"/>
    <w:rsid w:val="00FB4B0D"/>
    <w:rsid w:val="00FB6413"/>
    <w:rsid w:val="00FC38B9"/>
    <w:rsid w:val="00FC3E21"/>
    <w:rsid w:val="00FD238D"/>
    <w:rsid w:val="00FD2794"/>
    <w:rsid w:val="00FD645B"/>
    <w:rsid w:val="00FE3A9A"/>
    <w:rsid w:val="00FE3EC2"/>
    <w:rsid w:val="00FE6280"/>
    <w:rsid w:val="00FF3020"/>
    <w:rsid w:val="00FF3D8D"/>
    <w:rsid w:val="00FF5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57F8C"/>
  <w15:chartTrackingRefBased/>
  <w15:docId w15:val="{6B1D9D96-5BD4-4693-ACC3-CB23236AD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762"/>
    <w:rPr>
      <w:rFonts w:ascii="Times New Roman" w:eastAsia="Times New Roman" w:hAnsi="Times New Roman"/>
      <w:sz w:val="24"/>
      <w:szCs w:val="24"/>
    </w:rPr>
  </w:style>
  <w:style w:type="paragraph" w:styleId="Nagwek1">
    <w:name w:val="heading 1"/>
    <w:basedOn w:val="Normalny"/>
    <w:next w:val="Normalny"/>
    <w:link w:val="Nagwek1Znak"/>
    <w:uiPriority w:val="9"/>
    <w:qFormat/>
    <w:rsid w:val="00033B9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4B726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6B03E7"/>
    <w:pPr>
      <w:keepNext/>
      <w:keepLines/>
      <w:spacing w:before="40"/>
      <w:outlineLvl w:val="2"/>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7E148D"/>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762"/>
    <w:pPr>
      <w:jc w:val="center"/>
    </w:pPr>
    <w:rPr>
      <w:b/>
      <w:bCs/>
      <w:sz w:val="32"/>
    </w:rPr>
  </w:style>
  <w:style w:type="character" w:customStyle="1" w:styleId="TytuZnak">
    <w:name w:val="Tytuł Znak"/>
    <w:link w:val="Tytu"/>
    <w:rsid w:val="00F73762"/>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rsid w:val="00F73762"/>
    <w:pPr>
      <w:jc w:val="both"/>
    </w:pPr>
  </w:style>
  <w:style w:type="character" w:customStyle="1" w:styleId="TekstpodstawowyZnak">
    <w:name w:val="Tekst podstawowy Znak"/>
    <w:link w:val="Tekstpodstawowy"/>
    <w:semiHidden/>
    <w:rsid w:val="00F7376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73762"/>
    <w:pPr>
      <w:tabs>
        <w:tab w:val="center" w:pos="4536"/>
        <w:tab w:val="right" w:pos="9072"/>
      </w:tabs>
    </w:pPr>
  </w:style>
  <w:style w:type="character" w:customStyle="1" w:styleId="StopkaZnak">
    <w:name w:val="Stopka Znak"/>
    <w:link w:val="Stopka"/>
    <w:uiPriority w:val="99"/>
    <w:rsid w:val="00F73762"/>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sw tekst,CW_Lista,Colorful List - Accent 11,Akapit z listą4,BulletC,2 heading"/>
    <w:basedOn w:val="Normalny"/>
    <w:link w:val="AkapitzlistZnak"/>
    <w:uiPriority w:val="34"/>
    <w:qFormat/>
    <w:rsid w:val="00F73762"/>
    <w:pPr>
      <w:ind w:left="720"/>
      <w:contextualSpacing/>
    </w:pPr>
  </w:style>
  <w:style w:type="paragraph" w:styleId="Tekstdymka">
    <w:name w:val="Balloon Text"/>
    <w:basedOn w:val="Normalny"/>
    <w:link w:val="TekstdymkaZnak"/>
    <w:uiPriority w:val="99"/>
    <w:semiHidden/>
    <w:unhideWhenUsed/>
    <w:rsid w:val="00557A4D"/>
    <w:rPr>
      <w:rFonts w:ascii="Segoe UI" w:hAnsi="Segoe UI" w:cs="Segoe UI"/>
      <w:sz w:val="18"/>
      <w:szCs w:val="18"/>
    </w:rPr>
  </w:style>
  <w:style w:type="character" w:customStyle="1" w:styleId="TekstdymkaZnak">
    <w:name w:val="Tekst dymka Znak"/>
    <w:link w:val="Tekstdymka"/>
    <w:uiPriority w:val="99"/>
    <w:semiHidden/>
    <w:rsid w:val="00557A4D"/>
    <w:rPr>
      <w:rFonts w:ascii="Segoe UI" w:eastAsia="Times New Roman" w:hAnsi="Segoe UI" w:cs="Segoe UI"/>
      <w:sz w:val="18"/>
      <w:szCs w:val="18"/>
      <w:lang w:eastAsia="pl-PL"/>
    </w:rPr>
  </w:style>
  <w:style w:type="character" w:styleId="Pogrubienie">
    <w:name w:val="Strong"/>
    <w:uiPriority w:val="22"/>
    <w:qFormat/>
    <w:rsid w:val="00BE66A3"/>
    <w:rPr>
      <w:b/>
      <w:bCs/>
    </w:rPr>
  </w:style>
  <w:style w:type="table" w:styleId="Tabela-Siatka">
    <w:name w:val="Table Grid"/>
    <w:basedOn w:val="Standardowy"/>
    <w:uiPriority w:val="39"/>
    <w:rsid w:val="00066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9076DB"/>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qFormat/>
    <w:rsid w:val="009076DB"/>
    <w:rPr>
      <w:rFonts w:ascii="Times New Roman" w:eastAsia="Times New Roman" w:hAnsi="Times New Roman"/>
      <w:sz w:val="24"/>
      <w:szCs w:val="24"/>
    </w:rPr>
  </w:style>
  <w:style w:type="paragraph" w:customStyle="1" w:styleId="Zwykytekst1">
    <w:name w:val="Zwykły tekst1"/>
    <w:basedOn w:val="Normalny"/>
    <w:rsid w:val="00871843"/>
    <w:pPr>
      <w:suppressAutoHyphens/>
    </w:pPr>
    <w:rPr>
      <w:rFonts w:ascii="Courier New" w:hAnsi="Courier New" w:cs="Courier New"/>
      <w:sz w:val="20"/>
      <w:szCs w:val="20"/>
      <w:lang w:eastAsia="zh-CN"/>
    </w:rPr>
  </w:style>
  <w:style w:type="paragraph" w:customStyle="1" w:styleId="western">
    <w:name w:val="western"/>
    <w:basedOn w:val="Normalny"/>
    <w:rsid w:val="00D40EB5"/>
    <w:pPr>
      <w:spacing w:before="100"/>
      <w:jc w:val="both"/>
    </w:pPr>
    <w:rPr>
      <w:rFonts w:ascii="Calibri" w:hAnsi="Calibri"/>
      <w:kern w:val="1"/>
      <w:lang w:eastAsia="zh-CN"/>
    </w:rPr>
  </w:style>
  <w:style w:type="paragraph" w:customStyle="1" w:styleId="Standard">
    <w:name w:val="Standard"/>
    <w:link w:val="StandardZnak"/>
    <w:qFormat/>
    <w:rsid w:val="00D40EB5"/>
    <w:pPr>
      <w:widowControl w:val="0"/>
      <w:suppressAutoHyphens/>
      <w:autoSpaceDE w:val="0"/>
    </w:pPr>
    <w:rPr>
      <w:rFonts w:ascii="Times New Roman" w:eastAsia="Arial" w:hAnsi="Times New Roman"/>
      <w:kern w:val="1"/>
      <w:szCs w:val="24"/>
      <w:lang w:eastAsia="zh-CN"/>
    </w:rPr>
  </w:style>
  <w:style w:type="paragraph" w:customStyle="1" w:styleId="Akapitzlist3">
    <w:name w:val="Akapit z listą3"/>
    <w:basedOn w:val="Normalny"/>
    <w:rsid w:val="00D40EB5"/>
    <w:pPr>
      <w:ind w:left="708"/>
    </w:pPr>
    <w:rPr>
      <w:rFonts w:ascii="Calibri" w:hAnsi="Calibri" w:cs="Calibri"/>
      <w:kern w:val="1"/>
      <w:sz w:val="22"/>
      <w:szCs w:val="22"/>
      <w:lang w:eastAsia="zh-CN"/>
    </w:rPr>
  </w:style>
  <w:style w:type="character" w:styleId="Odwoaniedokomentarza">
    <w:name w:val="annotation reference"/>
    <w:uiPriority w:val="99"/>
    <w:semiHidden/>
    <w:unhideWhenUsed/>
    <w:rsid w:val="00063A4B"/>
    <w:rPr>
      <w:sz w:val="16"/>
      <w:szCs w:val="16"/>
    </w:rPr>
  </w:style>
  <w:style w:type="paragraph" w:styleId="Tekstkomentarza">
    <w:name w:val="annotation text"/>
    <w:basedOn w:val="Normalny"/>
    <w:link w:val="TekstkomentarzaZnak"/>
    <w:uiPriority w:val="99"/>
    <w:unhideWhenUsed/>
    <w:rsid w:val="00063A4B"/>
    <w:rPr>
      <w:sz w:val="20"/>
      <w:szCs w:val="20"/>
    </w:rPr>
  </w:style>
  <w:style w:type="character" w:customStyle="1" w:styleId="TekstkomentarzaZnak">
    <w:name w:val="Tekst komentarza Znak"/>
    <w:link w:val="Tekstkomentarza"/>
    <w:uiPriority w:val="99"/>
    <w:rsid w:val="00063A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63A4B"/>
    <w:rPr>
      <w:b/>
      <w:bCs/>
    </w:rPr>
  </w:style>
  <w:style w:type="character" w:customStyle="1" w:styleId="TematkomentarzaZnak">
    <w:name w:val="Temat komentarza Znak"/>
    <w:link w:val="Tematkomentarza"/>
    <w:uiPriority w:val="99"/>
    <w:semiHidden/>
    <w:rsid w:val="00063A4B"/>
    <w:rPr>
      <w:rFonts w:ascii="Times New Roman" w:eastAsia="Times New Roman" w:hAnsi="Times New Roman"/>
      <w:b/>
      <w:bCs/>
    </w:rPr>
  </w:style>
  <w:style w:type="numbering" w:customStyle="1" w:styleId="WWNum15">
    <w:name w:val="WWNum15"/>
    <w:rsid w:val="00CF64C8"/>
    <w:pPr>
      <w:numPr>
        <w:numId w:val="14"/>
      </w:numPr>
    </w:pPr>
  </w:style>
  <w:style w:type="paragraph" w:customStyle="1" w:styleId="NumeracjaUrzdowa">
    <w:name w:val="Numeracja Urzędowa"/>
    <w:basedOn w:val="Standard"/>
    <w:rsid w:val="00D8247D"/>
    <w:pPr>
      <w:numPr>
        <w:numId w:val="15"/>
      </w:numPr>
      <w:autoSpaceDE/>
      <w:autoSpaceDN w:val="0"/>
      <w:spacing w:line="360" w:lineRule="auto"/>
      <w:ind w:right="-2"/>
      <w:jc w:val="both"/>
      <w:textAlignment w:val="baseline"/>
    </w:pPr>
    <w:rPr>
      <w:rFonts w:eastAsia="Times New Roman"/>
      <w:kern w:val="3"/>
      <w:sz w:val="21"/>
      <w:lang w:bidi="hi-IN"/>
    </w:rPr>
  </w:style>
  <w:style w:type="numbering" w:customStyle="1" w:styleId="NumeracjaUrzdowawStarostwie">
    <w:name w:val="Numeracja Urzędowa w Starostwie"/>
    <w:basedOn w:val="Bezlisty"/>
    <w:rsid w:val="00D8247D"/>
    <w:pPr>
      <w:numPr>
        <w:numId w:val="15"/>
      </w:numPr>
    </w:pPr>
  </w:style>
  <w:style w:type="character" w:customStyle="1" w:styleId="StandardZnak">
    <w:name w:val="Standard Znak"/>
    <w:link w:val="Standard"/>
    <w:rsid w:val="00D8247D"/>
    <w:rPr>
      <w:rFonts w:ascii="Times New Roman" w:eastAsia="Arial" w:hAnsi="Times New Roman"/>
      <w:kern w:val="1"/>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34"/>
    <w:qFormat/>
    <w:rsid w:val="00D8247D"/>
    <w:rPr>
      <w:rFonts w:ascii="Times New Roman" w:eastAsia="Times New Roman" w:hAnsi="Times New Roman"/>
      <w:sz w:val="24"/>
      <w:szCs w:val="24"/>
    </w:rPr>
  </w:style>
  <w:style w:type="paragraph" w:customStyle="1" w:styleId="Teksttreci21">
    <w:name w:val="Tekst treści (2)1"/>
    <w:basedOn w:val="Normalny"/>
    <w:uiPriority w:val="99"/>
    <w:rsid w:val="00D8247D"/>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 w:type="paragraph" w:customStyle="1" w:styleId="Style31">
    <w:name w:val="Style31"/>
    <w:basedOn w:val="Normalny"/>
    <w:uiPriority w:val="99"/>
    <w:rsid w:val="008250F3"/>
    <w:pPr>
      <w:widowControl w:val="0"/>
      <w:autoSpaceDE w:val="0"/>
      <w:autoSpaceDN w:val="0"/>
      <w:adjustRightInd w:val="0"/>
      <w:spacing w:line="317" w:lineRule="exact"/>
      <w:jc w:val="right"/>
    </w:pPr>
  </w:style>
  <w:style w:type="character" w:customStyle="1" w:styleId="FontStyle48">
    <w:name w:val="Font Style48"/>
    <w:uiPriority w:val="99"/>
    <w:rsid w:val="008250F3"/>
    <w:rPr>
      <w:rFonts w:ascii="Times New Roman" w:hAnsi="Times New Roman" w:cs="Times New Roman" w:hint="default"/>
      <w:b/>
      <w:bCs/>
      <w:sz w:val="22"/>
      <w:szCs w:val="22"/>
    </w:rPr>
  </w:style>
  <w:style w:type="character" w:customStyle="1" w:styleId="FontStyle49">
    <w:name w:val="Font Style49"/>
    <w:uiPriority w:val="99"/>
    <w:rsid w:val="008250F3"/>
    <w:rPr>
      <w:rFonts w:ascii="Times New Roman" w:hAnsi="Times New Roman" w:cs="Times New Roman" w:hint="default"/>
      <w:sz w:val="22"/>
      <w:szCs w:val="22"/>
    </w:rPr>
  </w:style>
  <w:style w:type="character" w:customStyle="1" w:styleId="Teksttreci">
    <w:name w:val="Tekst treści_"/>
    <w:link w:val="Teksttreci0"/>
    <w:rsid w:val="002D1C14"/>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D1C14"/>
    <w:pPr>
      <w:widowControl w:val="0"/>
      <w:shd w:val="clear" w:color="auto" w:fill="FFFFFF"/>
      <w:spacing w:before="5100" w:line="0" w:lineRule="atLeast"/>
      <w:ind w:hanging="1040"/>
      <w:jc w:val="center"/>
    </w:pPr>
    <w:rPr>
      <w:sz w:val="21"/>
      <w:szCs w:val="21"/>
    </w:rPr>
  </w:style>
  <w:style w:type="character" w:customStyle="1" w:styleId="Teksttreci2">
    <w:name w:val="Tekst treści (2)_"/>
    <w:link w:val="Teksttreci20"/>
    <w:rsid w:val="002D1C14"/>
    <w:rPr>
      <w:rFonts w:ascii="Times New Roman" w:eastAsia="Times New Roman" w:hAnsi="Times New Roman"/>
      <w:shd w:val="clear" w:color="auto" w:fill="FFFFFF"/>
    </w:rPr>
  </w:style>
  <w:style w:type="paragraph" w:customStyle="1" w:styleId="Teksttreci20">
    <w:name w:val="Tekst treści (2)"/>
    <w:basedOn w:val="Normalny"/>
    <w:link w:val="Teksttreci2"/>
    <w:rsid w:val="002D1C14"/>
    <w:pPr>
      <w:widowControl w:val="0"/>
      <w:shd w:val="clear" w:color="auto" w:fill="FFFFFF"/>
      <w:spacing w:before="540" w:line="269" w:lineRule="exact"/>
      <w:ind w:hanging="380"/>
      <w:jc w:val="both"/>
    </w:pPr>
    <w:rPr>
      <w:sz w:val="20"/>
      <w:szCs w:val="20"/>
    </w:rPr>
  </w:style>
  <w:style w:type="numbering" w:customStyle="1" w:styleId="WWNum24">
    <w:name w:val="WWNum24"/>
    <w:rsid w:val="002D1C14"/>
    <w:pPr>
      <w:numPr>
        <w:numId w:val="18"/>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2279DB"/>
    <w:rPr>
      <w:sz w:val="24"/>
      <w:szCs w:val="24"/>
    </w:rPr>
  </w:style>
  <w:style w:type="paragraph" w:styleId="Tekstpodstawowywcity2">
    <w:name w:val="Body Text Indent 2"/>
    <w:basedOn w:val="Normalny"/>
    <w:link w:val="Tekstpodstawowywcity2Znak"/>
    <w:uiPriority w:val="99"/>
    <w:semiHidden/>
    <w:unhideWhenUsed/>
    <w:rsid w:val="00DC69BC"/>
    <w:pPr>
      <w:spacing w:after="120" w:line="480" w:lineRule="auto"/>
      <w:ind w:left="283"/>
    </w:pPr>
  </w:style>
  <w:style w:type="character" w:customStyle="1" w:styleId="Tekstpodstawowywcity2Znak">
    <w:name w:val="Tekst podstawowy wcięty 2 Znak"/>
    <w:link w:val="Tekstpodstawowywcity2"/>
    <w:uiPriority w:val="99"/>
    <w:semiHidden/>
    <w:rsid w:val="00DC69BC"/>
    <w:rPr>
      <w:rFonts w:ascii="Times New Roman" w:eastAsia="Times New Roman" w:hAnsi="Times New Roman"/>
      <w:sz w:val="24"/>
      <w:szCs w:val="24"/>
    </w:rPr>
  </w:style>
  <w:style w:type="character" w:customStyle="1" w:styleId="Nagwek2Znak">
    <w:name w:val="Nagłówek 2 Znak"/>
    <w:link w:val="Nagwek2"/>
    <w:uiPriority w:val="9"/>
    <w:semiHidden/>
    <w:rsid w:val="004B726D"/>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033B93"/>
    <w:rPr>
      <w:rFonts w:ascii="Calibri Light" w:eastAsia="Times New Roman" w:hAnsi="Calibri Light" w:cs="Times New Roman"/>
      <w:b/>
      <w:bCs/>
      <w:kern w:val="32"/>
      <w:sz w:val="32"/>
      <w:szCs w:val="32"/>
    </w:rPr>
  </w:style>
  <w:style w:type="paragraph" w:styleId="NormalnyWeb">
    <w:name w:val="Normal (Web)"/>
    <w:basedOn w:val="Normalny"/>
    <w:uiPriority w:val="99"/>
    <w:unhideWhenUsed/>
    <w:rsid w:val="00F866BB"/>
    <w:pPr>
      <w:spacing w:before="100" w:beforeAutospacing="1" w:after="100" w:afterAutospacing="1"/>
    </w:pPr>
    <w:rPr>
      <w:rFonts w:ascii="Calibri" w:eastAsiaTheme="minorHAnsi" w:hAnsi="Calibri" w:cs="Calibri"/>
      <w:sz w:val="22"/>
      <w:szCs w:val="22"/>
    </w:rPr>
  </w:style>
  <w:style w:type="paragraph" w:styleId="Bezodstpw">
    <w:name w:val="No Spacing"/>
    <w:link w:val="BezodstpwZnak"/>
    <w:uiPriority w:val="1"/>
    <w:qFormat/>
    <w:rsid w:val="00F866BB"/>
    <w:rPr>
      <w:rFonts w:ascii="Times New Roman" w:eastAsia="SimSun" w:hAnsi="Times New Roman"/>
      <w:sz w:val="24"/>
      <w:szCs w:val="24"/>
      <w:lang w:eastAsia="zh-CN"/>
    </w:rPr>
  </w:style>
  <w:style w:type="character" w:customStyle="1" w:styleId="BezodstpwZnak">
    <w:name w:val="Bez odstępów Znak"/>
    <w:link w:val="Bezodstpw"/>
    <w:locked/>
    <w:rsid w:val="00F866BB"/>
    <w:rPr>
      <w:rFonts w:ascii="Times New Roman" w:eastAsia="SimSun" w:hAnsi="Times New Roman"/>
      <w:sz w:val="24"/>
      <w:szCs w:val="24"/>
      <w:lang w:eastAsia="zh-CN"/>
    </w:rPr>
  </w:style>
  <w:style w:type="character" w:styleId="Hipercze">
    <w:name w:val="Hyperlink"/>
    <w:uiPriority w:val="99"/>
    <w:rsid w:val="00E34D05"/>
    <w:rPr>
      <w:rFonts w:cs="Times New Roman"/>
      <w:color w:val="FF0000"/>
      <w:u w:val="single" w:color="FF0000"/>
    </w:rPr>
  </w:style>
  <w:style w:type="character" w:customStyle="1" w:styleId="apple-converted-space">
    <w:name w:val="apple-converted-space"/>
    <w:basedOn w:val="Domylnaczcionkaakapitu"/>
    <w:rsid w:val="005E7931"/>
  </w:style>
  <w:style w:type="paragraph" w:styleId="Poprawka">
    <w:name w:val="Revision"/>
    <w:hidden/>
    <w:uiPriority w:val="99"/>
    <w:semiHidden/>
    <w:rsid w:val="00E757D9"/>
    <w:rPr>
      <w:rFonts w:ascii="Times New Roman" w:eastAsia="Times New Roman" w:hAnsi="Times New Roman"/>
      <w:sz w:val="24"/>
      <w:szCs w:val="24"/>
    </w:rPr>
  </w:style>
  <w:style w:type="character" w:customStyle="1" w:styleId="Nagwek6Znak">
    <w:name w:val="Nagłówek 6 Znak"/>
    <w:basedOn w:val="Domylnaczcionkaakapitu"/>
    <w:link w:val="Nagwek6"/>
    <w:uiPriority w:val="9"/>
    <w:semiHidden/>
    <w:rsid w:val="007E148D"/>
    <w:rPr>
      <w:rFonts w:asciiTheme="majorHAnsi" w:eastAsiaTheme="majorEastAsia" w:hAnsiTheme="majorHAnsi" w:cstheme="majorBidi"/>
      <w:color w:val="1F3763" w:themeColor="accent1" w:themeShade="7F"/>
      <w:sz w:val="24"/>
      <w:szCs w:val="24"/>
    </w:rPr>
  </w:style>
  <w:style w:type="character" w:customStyle="1" w:styleId="Nagwek3Znak">
    <w:name w:val="Nagłówek 3 Znak"/>
    <w:basedOn w:val="Domylnaczcionkaakapitu"/>
    <w:link w:val="Nagwek3"/>
    <w:uiPriority w:val="9"/>
    <w:rsid w:val="006B03E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174058">
      <w:bodyDiv w:val="1"/>
      <w:marLeft w:val="0"/>
      <w:marRight w:val="0"/>
      <w:marTop w:val="0"/>
      <w:marBottom w:val="0"/>
      <w:divBdr>
        <w:top w:val="none" w:sz="0" w:space="0" w:color="auto"/>
        <w:left w:val="none" w:sz="0" w:space="0" w:color="auto"/>
        <w:bottom w:val="none" w:sz="0" w:space="0" w:color="auto"/>
        <w:right w:val="none" w:sz="0" w:space="0" w:color="auto"/>
      </w:divBdr>
    </w:div>
    <w:div w:id="314993494">
      <w:bodyDiv w:val="1"/>
      <w:marLeft w:val="0"/>
      <w:marRight w:val="0"/>
      <w:marTop w:val="0"/>
      <w:marBottom w:val="0"/>
      <w:divBdr>
        <w:top w:val="none" w:sz="0" w:space="0" w:color="auto"/>
        <w:left w:val="none" w:sz="0" w:space="0" w:color="auto"/>
        <w:bottom w:val="none" w:sz="0" w:space="0" w:color="auto"/>
        <w:right w:val="none" w:sz="0" w:space="0" w:color="auto"/>
      </w:divBdr>
    </w:div>
    <w:div w:id="350453615">
      <w:bodyDiv w:val="1"/>
      <w:marLeft w:val="0"/>
      <w:marRight w:val="0"/>
      <w:marTop w:val="0"/>
      <w:marBottom w:val="0"/>
      <w:divBdr>
        <w:top w:val="none" w:sz="0" w:space="0" w:color="auto"/>
        <w:left w:val="none" w:sz="0" w:space="0" w:color="auto"/>
        <w:bottom w:val="none" w:sz="0" w:space="0" w:color="auto"/>
        <w:right w:val="none" w:sz="0" w:space="0" w:color="auto"/>
      </w:divBdr>
    </w:div>
    <w:div w:id="617496372">
      <w:bodyDiv w:val="1"/>
      <w:marLeft w:val="0"/>
      <w:marRight w:val="0"/>
      <w:marTop w:val="0"/>
      <w:marBottom w:val="0"/>
      <w:divBdr>
        <w:top w:val="none" w:sz="0" w:space="0" w:color="auto"/>
        <w:left w:val="none" w:sz="0" w:space="0" w:color="auto"/>
        <w:bottom w:val="none" w:sz="0" w:space="0" w:color="auto"/>
        <w:right w:val="none" w:sz="0" w:space="0" w:color="auto"/>
      </w:divBdr>
      <w:divsChild>
        <w:div w:id="1182822045">
          <w:marLeft w:val="0"/>
          <w:marRight w:val="0"/>
          <w:marTop w:val="0"/>
          <w:marBottom w:val="0"/>
          <w:divBdr>
            <w:top w:val="none" w:sz="0" w:space="0" w:color="auto"/>
            <w:left w:val="none" w:sz="0" w:space="0" w:color="auto"/>
            <w:bottom w:val="none" w:sz="0" w:space="0" w:color="auto"/>
            <w:right w:val="none" w:sz="0" w:space="0" w:color="auto"/>
          </w:divBdr>
        </w:div>
        <w:div w:id="2103060124">
          <w:marLeft w:val="0"/>
          <w:marRight w:val="0"/>
          <w:marTop w:val="0"/>
          <w:marBottom w:val="0"/>
          <w:divBdr>
            <w:top w:val="none" w:sz="0" w:space="0" w:color="auto"/>
            <w:left w:val="none" w:sz="0" w:space="0" w:color="auto"/>
            <w:bottom w:val="none" w:sz="0" w:space="0" w:color="auto"/>
            <w:right w:val="none" w:sz="0" w:space="0" w:color="auto"/>
          </w:divBdr>
        </w:div>
      </w:divsChild>
    </w:div>
    <w:div w:id="726949750">
      <w:bodyDiv w:val="1"/>
      <w:marLeft w:val="0"/>
      <w:marRight w:val="0"/>
      <w:marTop w:val="0"/>
      <w:marBottom w:val="0"/>
      <w:divBdr>
        <w:top w:val="none" w:sz="0" w:space="0" w:color="auto"/>
        <w:left w:val="none" w:sz="0" w:space="0" w:color="auto"/>
        <w:bottom w:val="none" w:sz="0" w:space="0" w:color="auto"/>
        <w:right w:val="none" w:sz="0" w:space="0" w:color="auto"/>
      </w:divBdr>
    </w:div>
    <w:div w:id="747729565">
      <w:bodyDiv w:val="1"/>
      <w:marLeft w:val="0"/>
      <w:marRight w:val="0"/>
      <w:marTop w:val="0"/>
      <w:marBottom w:val="0"/>
      <w:divBdr>
        <w:top w:val="none" w:sz="0" w:space="0" w:color="auto"/>
        <w:left w:val="none" w:sz="0" w:space="0" w:color="auto"/>
        <w:bottom w:val="none" w:sz="0" w:space="0" w:color="auto"/>
        <w:right w:val="none" w:sz="0" w:space="0" w:color="auto"/>
      </w:divBdr>
      <w:divsChild>
        <w:div w:id="81993021">
          <w:marLeft w:val="0"/>
          <w:marRight w:val="0"/>
          <w:marTop w:val="0"/>
          <w:marBottom w:val="0"/>
          <w:divBdr>
            <w:top w:val="none" w:sz="0" w:space="0" w:color="auto"/>
            <w:left w:val="none" w:sz="0" w:space="0" w:color="auto"/>
            <w:bottom w:val="none" w:sz="0" w:space="0" w:color="auto"/>
            <w:right w:val="none" w:sz="0" w:space="0" w:color="auto"/>
          </w:divBdr>
        </w:div>
        <w:div w:id="320931318">
          <w:marLeft w:val="0"/>
          <w:marRight w:val="0"/>
          <w:marTop w:val="0"/>
          <w:marBottom w:val="0"/>
          <w:divBdr>
            <w:top w:val="none" w:sz="0" w:space="0" w:color="auto"/>
            <w:left w:val="none" w:sz="0" w:space="0" w:color="auto"/>
            <w:bottom w:val="none" w:sz="0" w:space="0" w:color="auto"/>
            <w:right w:val="none" w:sz="0" w:space="0" w:color="auto"/>
          </w:divBdr>
        </w:div>
        <w:div w:id="498810888">
          <w:marLeft w:val="0"/>
          <w:marRight w:val="0"/>
          <w:marTop w:val="0"/>
          <w:marBottom w:val="0"/>
          <w:divBdr>
            <w:top w:val="none" w:sz="0" w:space="0" w:color="auto"/>
            <w:left w:val="none" w:sz="0" w:space="0" w:color="auto"/>
            <w:bottom w:val="none" w:sz="0" w:space="0" w:color="auto"/>
            <w:right w:val="none" w:sz="0" w:space="0" w:color="auto"/>
          </w:divBdr>
        </w:div>
        <w:div w:id="768433751">
          <w:marLeft w:val="0"/>
          <w:marRight w:val="0"/>
          <w:marTop w:val="0"/>
          <w:marBottom w:val="0"/>
          <w:divBdr>
            <w:top w:val="none" w:sz="0" w:space="0" w:color="auto"/>
            <w:left w:val="none" w:sz="0" w:space="0" w:color="auto"/>
            <w:bottom w:val="none" w:sz="0" w:space="0" w:color="auto"/>
            <w:right w:val="none" w:sz="0" w:space="0" w:color="auto"/>
          </w:divBdr>
        </w:div>
        <w:div w:id="965965683">
          <w:marLeft w:val="0"/>
          <w:marRight w:val="0"/>
          <w:marTop w:val="0"/>
          <w:marBottom w:val="0"/>
          <w:divBdr>
            <w:top w:val="none" w:sz="0" w:space="0" w:color="auto"/>
            <w:left w:val="none" w:sz="0" w:space="0" w:color="auto"/>
            <w:bottom w:val="none" w:sz="0" w:space="0" w:color="auto"/>
            <w:right w:val="none" w:sz="0" w:space="0" w:color="auto"/>
          </w:divBdr>
        </w:div>
        <w:div w:id="1220901788">
          <w:marLeft w:val="0"/>
          <w:marRight w:val="0"/>
          <w:marTop w:val="0"/>
          <w:marBottom w:val="0"/>
          <w:divBdr>
            <w:top w:val="none" w:sz="0" w:space="0" w:color="auto"/>
            <w:left w:val="none" w:sz="0" w:space="0" w:color="auto"/>
            <w:bottom w:val="none" w:sz="0" w:space="0" w:color="auto"/>
            <w:right w:val="none" w:sz="0" w:space="0" w:color="auto"/>
          </w:divBdr>
        </w:div>
        <w:div w:id="1263340172">
          <w:marLeft w:val="0"/>
          <w:marRight w:val="0"/>
          <w:marTop w:val="0"/>
          <w:marBottom w:val="0"/>
          <w:divBdr>
            <w:top w:val="none" w:sz="0" w:space="0" w:color="auto"/>
            <w:left w:val="none" w:sz="0" w:space="0" w:color="auto"/>
            <w:bottom w:val="none" w:sz="0" w:space="0" w:color="auto"/>
            <w:right w:val="none" w:sz="0" w:space="0" w:color="auto"/>
          </w:divBdr>
        </w:div>
      </w:divsChild>
    </w:div>
    <w:div w:id="1111818307">
      <w:bodyDiv w:val="1"/>
      <w:marLeft w:val="0"/>
      <w:marRight w:val="0"/>
      <w:marTop w:val="0"/>
      <w:marBottom w:val="0"/>
      <w:divBdr>
        <w:top w:val="none" w:sz="0" w:space="0" w:color="auto"/>
        <w:left w:val="none" w:sz="0" w:space="0" w:color="auto"/>
        <w:bottom w:val="none" w:sz="0" w:space="0" w:color="auto"/>
        <w:right w:val="none" w:sz="0" w:space="0" w:color="auto"/>
      </w:divBdr>
    </w:div>
    <w:div w:id="1434201167">
      <w:bodyDiv w:val="1"/>
      <w:marLeft w:val="0"/>
      <w:marRight w:val="0"/>
      <w:marTop w:val="0"/>
      <w:marBottom w:val="0"/>
      <w:divBdr>
        <w:top w:val="none" w:sz="0" w:space="0" w:color="auto"/>
        <w:left w:val="none" w:sz="0" w:space="0" w:color="auto"/>
        <w:bottom w:val="none" w:sz="0" w:space="0" w:color="auto"/>
        <w:right w:val="none" w:sz="0" w:space="0" w:color="auto"/>
      </w:divBdr>
    </w:div>
    <w:div w:id="1466317323">
      <w:bodyDiv w:val="1"/>
      <w:marLeft w:val="0"/>
      <w:marRight w:val="0"/>
      <w:marTop w:val="0"/>
      <w:marBottom w:val="0"/>
      <w:divBdr>
        <w:top w:val="none" w:sz="0" w:space="0" w:color="auto"/>
        <w:left w:val="none" w:sz="0" w:space="0" w:color="auto"/>
        <w:bottom w:val="none" w:sz="0" w:space="0" w:color="auto"/>
        <w:right w:val="none" w:sz="0" w:space="0" w:color="auto"/>
      </w:divBdr>
    </w:div>
    <w:div w:id="1524517990">
      <w:bodyDiv w:val="1"/>
      <w:marLeft w:val="0"/>
      <w:marRight w:val="0"/>
      <w:marTop w:val="0"/>
      <w:marBottom w:val="0"/>
      <w:divBdr>
        <w:top w:val="none" w:sz="0" w:space="0" w:color="auto"/>
        <w:left w:val="none" w:sz="0" w:space="0" w:color="auto"/>
        <w:bottom w:val="none" w:sz="0" w:space="0" w:color="auto"/>
        <w:right w:val="none" w:sz="0" w:space="0" w:color="auto"/>
      </w:divBdr>
      <w:divsChild>
        <w:div w:id="432942696">
          <w:marLeft w:val="0"/>
          <w:marRight w:val="0"/>
          <w:marTop w:val="0"/>
          <w:marBottom w:val="0"/>
          <w:divBdr>
            <w:top w:val="none" w:sz="0" w:space="0" w:color="auto"/>
            <w:left w:val="none" w:sz="0" w:space="0" w:color="auto"/>
            <w:bottom w:val="none" w:sz="0" w:space="0" w:color="auto"/>
            <w:right w:val="none" w:sz="0" w:space="0" w:color="auto"/>
          </w:divBdr>
        </w:div>
        <w:div w:id="434328206">
          <w:marLeft w:val="0"/>
          <w:marRight w:val="0"/>
          <w:marTop w:val="0"/>
          <w:marBottom w:val="0"/>
          <w:divBdr>
            <w:top w:val="none" w:sz="0" w:space="0" w:color="auto"/>
            <w:left w:val="none" w:sz="0" w:space="0" w:color="auto"/>
            <w:bottom w:val="none" w:sz="0" w:space="0" w:color="auto"/>
            <w:right w:val="none" w:sz="0" w:space="0" w:color="auto"/>
          </w:divBdr>
        </w:div>
        <w:div w:id="735056029">
          <w:marLeft w:val="0"/>
          <w:marRight w:val="0"/>
          <w:marTop w:val="0"/>
          <w:marBottom w:val="0"/>
          <w:divBdr>
            <w:top w:val="none" w:sz="0" w:space="0" w:color="auto"/>
            <w:left w:val="none" w:sz="0" w:space="0" w:color="auto"/>
            <w:bottom w:val="none" w:sz="0" w:space="0" w:color="auto"/>
            <w:right w:val="none" w:sz="0" w:space="0" w:color="auto"/>
          </w:divBdr>
        </w:div>
        <w:div w:id="1081827289">
          <w:marLeft w:val="0"/>
          <w:marRight w:val="0"/>
          <w:marTop w:val="0"/>
          <w:marBottom w:val="0"/>
          <w:divBdr>
            <w:top w:val="none" w:sz="0" w:space="0" w:color="auto"/>
            <w:left w:val="none" w:sz="0" w:space="0" w:color="auto"/>
            <w:bottom w:val="none" w:sz="0" w:space="0" w:color="auto"/>
            <w:right w:val="none" w:sz="0" w:space="0" w:color="auto"/>
          </w:divBdr>
        </w:div>
        <w:div w:id="1308242359">
          <w:marLeft w:val="0"/>
          <w:marRight w:val="0"/>
          <w:marTop w:val="0"/>
          <w:marBottom w:val="0"/>
          <w:divBdr>
            <w:top w:val="none" w:sz="0" w:space="0" w:color="auto"/>
            <w:left w:val="none" w:sz="0" w:space="0" w:color="auto"/>
            <w:bottom w:val="none" w:sz="0" w:space="0" w:color="auto"/>
            <w:right w:val="none" w:sz="0" w:space="0" w:color="auto"/>
          </w:divBdr>
        </w:div>
        <w:div w:id="1412703293">
          <w:marLeft w:val="0"/>
          <w:marRight w:val="0"/>
          <w:marTop w:val="0"/>
          <w:marBottom w:val="0"/>
          <w:divBdr>
            <w:top w:val="none" w:sz="0" w:space="0" w:color="auto"/>
            <w:left w:val="none" w:sz="0" w:space="0" w:color="auto"/>
            <w:bottom w:val="none" w:sz="0" w:space="0" w:color="auto"/>
            <w:right w:val="none" w:sz="0" w:space="0" w:color="auto"/>
          </w:divBdr>
        </w:div>
        <w:div w:id="1504275682">
          <w:marLeft w:val="0"/>
          <w:marRight w:val="0"/>
          <w:marTop w:val="0"/>
          <w:marBottom w:val="0"/>
          <w:divBdr>
            <w:top w:val="none" w:sz="0" w:space="0" w:color="auto"/>
            <w:left w:val="none" w:sz="0" w:space="0" w:color="auto"/>
            <w:bottom w:val="none" w:sz="0" w:space="0" w:color="auto"/>
            <w:right w:val="none" w:sz="0" w:space="0" w:color="auto"/>
          </w:divBdr>
        </w:div>
      </w:divsChild>
    </w:div>
    <w:div w:id="1977296937">
      <w:bodyDiv w:val="1"/>
      <w:marLeft w:val="0"/>
      <w:marRight w:val="0"/>
      <w:marTop w:val="0"/>
      <w:marBottom w:val="0"/>
      <w:divBdr>
        <w:top w:val="none" w:sz="0" w:space="0" w:color="auto"/>
        <w:left w:val="none" w:sz="0" w:space="0" w:color="auto"/>
        <w:bottom w:val="none" w:sz="0" w:space="0" w:color="auto"/>
        <w:right w:val="none" w:sz="0" w:space="0" w:color="auto"/>
      </w:divBdr>
    </w:div>
    <w:div w:id="2019574602">
      <w:bodyDiv w:val="1"/>
      <w:marLeft w:val="0"/>
      <w:marRight w:val="0"/>
      <w:marTop w:val="0"/>
      <w:marBottom w:val="0"/>
      <w:divBdr>
        <w:top w:val="none" w:sz="0" w:space="0" w:color="auto"/>
        <w:left w:val="none" w:sz="0" w:space="0" w:color="auto"/>
        <w:bottom w:val="none" w:sz="0" w:space="0" w:color="auto"/>
        <w:right w:val="none" w:sz="0" w:space="0" w:color="auto"/>
      </w:divBdr>
      <w:divsChild>
        <w:div w:id="53703320">
          <w:marLeft w:val="0"/>
          <w:marRight w:val="0"/>
          <w:marTop w:val="0"/>
          <w:marBottom w:val="0"/>
          <w:divBdr>
            <w:top w:val="none" w:sz="0" w:space="0" w:color="auto"/>
            <w:left w:val="none" w:sz="0" w:space="0" w:color="auto"/>
            <w:bottom w:val="none" w:sz="0" w:space="0" w:color="auto"/>
            <w:right w:val="none" w:sz="0" w:space="0" w:color="auto"/>
          </w:divBdr>
        </w:div>
        <w:div w:id="1204559434">
          <w:marLeft w:val="0"/>
          <w:marRight w:val="0"/>
          <w:marTop w:val="0"/>
          <w:marBottom w:val="0"/>
          <w:divBdr>
            <w:top w:val="none" w:sz="0" w:space="0" w:color="auto"/>
            <w:left w:val="none" w:sz="0" w:space="0" w:color="auto"/>
            <w:bottom w:val="none" w:sz="0" w:space="0" w:color="auto"/>
            <w:right w:val="none" w:sz="0" w:space="0" w:color="auto"/>
          </w:divBdr>
        </w:div>
        <w:div w:id="172073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42E646-36F6-43F3-B05F-26137535E3D9}">
  <ds:schemaRefs>
    <ds:schemaRef ds:uri="http://schemas.microsoft.com/sharepoint/v3/contenttype/forms"/>
  </ds:schemaRefs>
</ds:datastoreItem>
</file>

<file path=customXml/itemProps2.xml><?xml version="1.0" encoding="utf-8"?>
<ds:datastoreItem xmlns:ds="http://schemas.openxmlformats.org/officeDocument/2006/customXml" ds:itemID="{5A2F3927-C430-4BBD-9512-60168E48AD81}">
  <ds:schemaRefs>
    <ds:schemaRef ds:uri="http://schemas.openxmlformats.org/officeDocument/2006/bibliography"/>
  </ds:schemaRefs>
</ds:datastoreItem>
</file>

<file path=customXml/itemProps3.xml><?xml version="1.0" encoding="utf-8"?>
<ds:datastoreItem xmlns:ds="http://schemas.openxmlformats.org/officeDocument/2006/customXml" ds:itemID="{8FD8C90A-BAC9-4DD9-A7A0-40F32861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86396-222F-464F-BD1C-4E96CF026F43}">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12</Pages>
  <Words>5555</Words>
  <Characters>33330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mzareba</dc:creator>
  <cp:keywords/>
  <dc:description/>
  <cp:lastModifiedBy>Krzysztof Pawlik</cp:lastModifiedBy>
  <cp:revision>663</cp:revision>
  <cp:lastPrinted>2023-10-18T20:11:00Z</cp:lastPrinted>
  <dcterms:created xsi:type="dcterms:W3CDTF">2024-09-11T15:15:00Z</dcterms:created>
  <dcterms:modified xsi:type="dcterms:W3CDTF">2026-01-19T10:23:00Z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0x01010081369C429A61FB4B82131E14F5981693</vt:lpwstr>
  </property>
</Properties>
</file>