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73A8" w:rsidRPr="00DD238E" w:rsidRDefault="006E5FD6" w:rsidP="00F259B9">
      <w:pPr>
        <w:spacing w:line="312" w:lineRule="auto"/>
        <w:rPr>
          <w:rFonts w:asciiTheme="minorHAnsi" w:hAnsiTheme="minorHAnsi" w:cstheme="minorHAnsi"/>
        </w:rPr>
      </w:pPr>
      <w:bookmarkStart w:id="0" w:name="_GoBack"/>
      <w:bookmarkEnd w:id="0"/>
      <w:r w:rsidRPr="00DD238E">
        <w:rPr>
          <w:rFonts w:asciiTheme="minorHAnsi" w:hAnsiTheme="minorHAnsi" w:cstheme="minorHAnsi"/>
        </w:rPr>
        <w:t>Oznaczenie</w:t>
      </w:r>
      <w:r w:rsidR="003673A8" w:rsidRPr="00DD238E">
        <w:rPr>
          <w:rFonts w:asciiTheme="minorHAnsi" w:hAnsiTheme="minorHAnsi" w:cstheme="minorHAnsi"/>
        </w:rPr>
        <w:t xml:space="preserve"> sprawy: </w:t>
      </w:r>
      <w:r w:rsidR="0020231A" w:rsidRPr="00DD238E">
        <w:rPr>
          <w:rFonts w:asciiTheme="minorHAnsi" w:hAnsiTheme="minorHAnsi" w:cstheme="minorHAnsi"/>
          <w:b/>
          <w:bCs/>
          <w:iCs/>
        </w:rPr>
        <w:t>ZZM.ZP/252-0</w:t>
      </w:r>
      <w:r w:rsidR="00F259B9" w:rsidRPr="00DD238E">
        <w:rPr>
          <w:rFonts w:asciiTheme="minorHAnsi" w:hAnsiTheme="minorHAnsi" w:cstheme="minorHAnsi"/>
          <w:b/>
          <w:bCs/>
          <w:iCs/>
        </w:rPr>
        <w:t>2</w:t>
      </w:r>
      <w:r w:rsidR="0020231A" w:rsidRPr="00DD238E">
        <w:rPr>
          <w:rFonts w:asciiTheme="minorHAnsi" w:hAnsiTheme="minorHAnsi" w:cstheme="minorHAnsi"/>
          <w:b/>
          <w:bCs/>
          <w:iCs/>
        </w:rPr>
        <w:t>/202</w:t>
      </w:r>
      <w:r w:rsidR="00F259B9" w:rsidRPr="00DD238E">
        <w:rPr>
          <w:rFonts w:asciiTheme="minorHAnsi" w:hAnsiTheme="minorHAnsi" w:cstheme="minorHAnsi"/>
          <w:b/>
          <w:bCs/>
          <w:iCs/>
        </w:rPr>
        <w:t>6</w:t>
      </w:r>
      <w:r w:rsidR="0020231A" w:rsidRPr="00DD238E">
        <w:rPr>
          <w:rFonts w:asciiTheme="minorHAnsi" w:hAnsiTheme="minorHAnsi" w:cstheme="minorHAnsi"/>
          <w:b/>
          <w:bCs/>
          <w:iCs/>
        </w:rPr>
        <w:t>P</w:t>
      </w:r>
    </w:p>
    <w:p w:rsidR="003673A8" w:rsidRPr="00DD238E" w:rsidRDefault="003673A8" w:rsidP="00F259B9">
      <w:pPr>
        <w:spacing w:line="312" w:lineRule="auto"/>
        <w:rPr>
          <w:rFonts w:asciiTheme="minorHAnsi" w:hAnsiTheme="minorHAnsi" w:cstheme="minorHAnsi"/>
        </w:rPr>
      </w:pPr>
    </w:p>
    <w:p w:rsidR="00B543B8" w:rsidRPr="00DD238E" w:rsidRDefault="00B543B8" w:rsidP="00F259B9">
      <w:pPr>
        <w:pStyle w:val="Nagwek2"/>
        <w:spacing w:line="312" w:lineRule="auto"/>
        <w:rPr>
          <w:rFonts w:asciiTheme="minorHAnsi" w:hAnsiTheme="minorHAnsi" w:cstheme="minorHAnsi"/>
          <w:b/>
          <w:sz w:val="20"/>
        </w:rPr>
      </w:pPr>
    </w:p>
    <w:p w:rsidR="00280E77" w:rsidRPr="00DD238E" w:rsidRDefault="00280E77" w:rsidP="00F259B9">
      <w:pPr>
        <w:spacing w:line="312" w:lineRule="auto"/>
        <w:rPr>
          <w:rFonts w:asciiTheme="minorHAnsi" w:hAnsiTheme="minorHAnsi" w:cstheme="minorHAnsi"/>
        </w:rPr>
      </w:pPr>
    </w:p>
    <w:p w:rsidR="00067F45" w:rsidRPr="00DD238E" w:rsidRDefault="00067F45" w:rsidP="00F259B9">
      <w:pPr>
        <w:spacing w:line="312" w:lineRule="auto"/>
        <w:rPr>
          <w:rFonts w:asciiTheme="minorHAnsi" w:hAnsiTheme="minorHAnsi" w:cstheme="minorHAnsi"/>
        </w:rPr>
      </w:pPr>
    </w:p>
    <w:p w:rsidR="003673A8" w:rsidRPr="00DD238E" w:rsidRDefault="001F2A43" w:rsidP="00F259B9">
      <w:pPr>
        <w:pStyle w:val="Nagwek2"/>
        <w:spacing w:line="312" w:lineRule="auto"/>
        <w:rPr>
          <w:rFonts w:asciiTheme="minorHAnsi" w:hAnsiTheme="minorHAnsi" w:cstheme="minorHAnsi"/>
          <w:b/>
          <w:sz w:val="32"/>
          <w:szCs w:val="32"/>
        </w:rPr>
      </w:pPr>
      <w:r w:rsidRPr="00DD238E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DD238E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DD238E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DD238E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DD238E">
        <w:rPr>
          <w:rFonts w:asciiTheme="minorHAnsi" w:hAnsiTheme="minorHAnsi" w:cstheme="minorHAnsi"/>
          <w:b/>
          <w:sz w:val="32"/>
          <w:szCs w:val="32"/>
        </w:rPr>
        <w:t>ZAMÓWIENIA</w:t>
      </w:r>
    </w:p>
    <w:p w:rsidR="0030177B" w:rsidRPr="00DD238E" w:rsidRDefault="0030177B" w:rsidP="00F259B9">
      <w:pPr>
        <w:spacing w:line="312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DD238E">
        <w:rPr>
          <w:rFonts w:asciiTheme="minorHAnsi" w:hAnsiTheme="minorHAnsi" w:cstheme="minorHAnsi"/>
          <w:b/>
          <w:sz w:val="32"/>
          <w:szCs w:val="32"/>
        </w:rPr>
        <w:t>(SWZ)</w:t>
      </w:r>
    </w:p>
    <w:p w:rsidR="003673A8" w:rsidRPr="00DD238E" w:rsidRDefault="003673A8" w:rsidP="00F259B9">
      <w:pPr>
        <w:spacing w:line="312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280E77" w:rsidRPr="00DD238E" w:rsidRDefault="00280E77" w:rsidP="00F259B9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:rsidR="009C3C55" w:rsidRPr="00DD238E" w:rsidRDefault="009C3C55" w:rsidP="00F259B9">
      <w:pPr>
        <w:spacing w:line="312" w:lineRule="auto"/>
        <w:rPr>
          <w:rFonts w:asciiTheme="minorHAnsi" w:hAnsiTheme="minorHAnsi" w:cstheme="minorHAnsi"/>
        </w:rPr>
      </w:pPr>
    </w:p>
    <w:p w:rsidR="009C3C55" w:rsidRPr="00DD238E" w:rsidRDefault="009C3C55" w:rsidP="00F259B9">
      <w:pPr>
        <w:spacing w:line="312" w:lineRule="auto"/>
        <w:rPr>
          <w:rFonts w:asciiTheme="minorHAnsi" w:hAnsiTheme="minorHAnsi" w:cstheme="minorHAnsi"/>
        </w:rPr>
      </w:pPr>
    </w:p>
    <w:p w:rsidR="003673A8" w:rsidRPr="00DD238E" w:rsidRDefault="003673A8" w:rsidP="00F259B9">
      <w:pPr>
        <w:spacing w:line="312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DD238E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:rsidR="003673A8" w:rsidRPr="00DD238E" w:rsidRDefault="003673A8" w:rsidP="00F259B9">
      <w:pPr>
        <w:spacing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D238E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DD238E">
        <w:rPr>
          <w:rFonts w:asciiTheme="minorHAnsi" w:hAnsiTheme="minorHAnsi" w:cstheme="minorHAnsi"/>
          <w:sz w:val="24"/>
          <w:szCs w:val="24"/>
        </w:rPr>
        <w:t>11 września 2019</w:t>
      </w:r>
      <w:r w:rsidRPr="00DD238E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024A11" w:rsidRPr="00DD238E">
        <w:rPr>
          <w:rFonts w:asciiTheme="minorHAnsi" w:hAnsiTheme="minorHAnsi" w:cstheme="minorHAnsi"/>
          <w:sz w:val="24"/>
          <w:szCs w:val="24"/>
        </w:rPr>
        <w:t>Dz. U. z 20</w:t>
      </w:r>
      <w:r w:rsidR="0000205B" w:rsidRPr="00DD238E">
        <w:rPr>
          <w:rFonts w:asciiTheme="minorHAnsi" w:hAnsiTheme="minorHAnsi" w:cstheme="minorHAnsi"/>
          <w:sz w:val="24"/>
          <w:szCs w:val="24"/>
        </w:rPr>
        <w:t>2</w:t>
      </w:r>
      <w:r w:rsidR="00F259B9" w:rsidRPr="00DD238E">
        <w:rPr>
          <w:rFonts w:asciiTheme="minorHAnsi" w:hAnsiTheme="minorHAnsi" w:cstheme="minorHAnsi"/>
          <w:sz w:val="24"/>
          <w:szCs w:val="24"/>
        </w:rPr>
        <w:t>4</w:t>
      </w:r>
      <w:r w:rsidR="00024A11" w:rsidRPr="00DD238E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DD238E">
        <w:rPr>
          <w:rFonts w:asciiTheme="minorHAnsi" w:hAnsiTheme="minorHAnsi" w:cstheme="minorHAnsi"/>
          <w:sz w:val="24"/>
          <w:szCs w:val="24"/>
        </w:rPr>
        <w:t>,</w:t>
      </w:r>
      <w:r w:rsidR="00024A11" w:rsidRPr="00DD238E">
        <w:rPr>
          <w:rFonts w:asciiTheme="minorHAnsi" w:hAnsiTheme="minorHAnsi" w:cstheme="minorHAnsi"/>
          <w:sz w:val="24"/>
          <w:szCs w:val="24"/>
        </w:rPr>
        <w:t xml:space="preserve"> poz. </w:t>
      </w:r>
      <w:r w:rsidR="0000205B" w:rsidRPr="00DD238E">
        <w:rPr>
          <w:rFonts w:asciiTheme="minorHAnsi" w:hAnsiTheme="minorHAnsi" w:cstheme="minorHAnsi"/>
          <w:sz w:val="24"/>
          <w:szCs w:val="24"/>
        </w:rPr>
        <w:t>1</w:t>
      </w:r>
      <w:r w:rsidR="00F259B9" w:rsidRPr="00DD238E">
        <w:rPr>
          <w:rFonts w:asciiTheme="minorHAnsi" w:hAnsiTheme="minorHAnsi" w:cstheme="minorHAnsi"/>
          <w:sz w:val="24"/>
          <w:szCs w:val="24"/>
        </w:rPr>
        <w:t>320</w:t>
      </w:r>
      <w:r w:rsidR="009C3C55" w:rsidRPr="00DD238E">
        <w:rPr>
          <w:rFonts w:asciiTheme="minorHAnsi" w:hAnsiTheme="minorHAnsi" w:cstheme="minorHAnsi"/>
          <w:sz w:val="24"/>
          <w:szCs w:val="24"/>
        </w:rPr>
        <w:t xml:space="preserve"> ze </w:t>
      </w:r>
      <w:r w:rsidR="00A13818" w:rsidRPr="00DD238E">
        <w:rPr>
          <w:rFonts w:asciiTheme="minorHAnsi" w:hAnsiTheme="minorHAnsi" w:cstheme="minorHAnsi"/>
          <w:sz w:val="24"/>
          <w:szCs w:val="24"/>
        </w:rPr>
        <w:t>z</w:t>
      </w:r>
      <w:r w:rsidR="009C3C55" w:rsidRPr="00DD238E">
        <w:rPr>
          <w:rFonts w:asciiTheme="minorHAnsi" w:hAnsiTheme="minorHAnsi" w:cstheme="minorHAnsi"/>
          <w:sz w:val="24"/>
          <w:szCs w:val="24"/>
        </w:rPr>
        <w:t xml:space="preserve">m.) </w:t>
      </w:r>
    </w:p>
    <w:p w:rsidR="003673A8" w:rsidRPr="00DD238E" w:rsidRDefault="003673A8" w:rsidP="00F259B9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:rsidR="003673A8" w:rsidRPr="00DD238E" w:rsidRDefault="003673A8" w:rsidP="00F259B9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:rsidR="00067F45" w:rsidRPr="00DD238E" w:rsidRDefault="00067F45" w:rsidP="00F259B9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:rsidR="003673A8" w:rsidRPr="00DD238E" w:rsidRDefault="003673A8" w:rsidP="00F259B9">
      <w:pPr>
        <w:spacing w:line="312" w:lineRule="auto"/>
        <w:rPr>
          <w:rFonts w:asciiTheme="minorHAnsi" w:hAnsiTheme="minorHAnsi" w:cstheme="minorHAnsi"/>
          <w:sz w:val="26"/>
          <w:szCs w:val="26"/>
        </w:rPr>
      </w:pPr>
      <w:r w:rsidRPr="00DD238E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DD238E">
        <w:rPr>
          <w:rFonts w:asciiTheme="minorHAnsi" w:hAnsiTheme="minorHAnsi" w:cstheme="minorHAnsi"/>
          <w:sz w:val="26"/>
          <w:szCs w:val="26"/>
        </w:rPr>
        <w:t>udzieleni</w:t>
      </w:r>
      <w:r w:rsidR="00161453" w:rsidRPr="00DD238E">
        <w:rPr>
          <w:rFonts w:asciiTheme="minorHAnsi" w:hAnsiTheme="minorHAnsi" w:cstheme="minorHAnsi"/>
          <w:sz w:val="26"/>
          <w:szCs w:val="26"/>
        </w:rPr>
        <w:t>a</w:t>
      </w:r>
      <w:r w:rsidR="009C3C55" w:rsidRPr="00DD238E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DD238E">
        <w:rPr>
          <w:rFonts w:asciiTheme="minorHAnsi" w:hAnsiTheme="minorHAnsi" w:cstheme="minorHAnsi"/>
          <w:sz w:val="26"/>
          <w:szCs w:val="26"/>
        </w:rPr>
        <w:t xml:space="preserve">: </w:t>
      </w:r>
    </w:p>
    <w:p w:rsidR="003673A8" w:rsidRPr="00DD238E" w:rsidRDefault="009C3C55" w:rsidP="00F259B9">
      <w:pPr>
        <w:spacing w:line="312" w:lineRule="auto"/>
        <w:rPr>
          <w:rFonts w:asciiTheme="minorHAnsi" w:hAnsiTheme="minorHAnsi" w:cstheme="minorHAnsi"/>
          <w:sz w:val="24"/>
          <w:szCs w:val="24"/>
        </w:rPr>
      </w:pPr>
      <w:r w:rsidRPr="00DD238E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:rsidR="003673A8" w:rsidRPr="00DD238E" w:rsidRDefault="003673A8" w:rsidP="00F259B9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:rsidR="003673A8" w:rsidRPr="00DD238E" w:rsidRDefault="003673A8" w:rsidP="00F259B9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:rsidR="00067F45" w:rsidRPr="00DD238E" w:rsidRDefault="00067F45" w:rsidP="00F259B9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:rsidR="003673A8" w:rsidRPr="00DD238E" w:rsidRDefault="003673A8" w:rsidP="00F259B9">
      <w:pPr>
        <w:spacing w:line="312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DD238E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:rsidR="009B166E" w:rsidRPr="00DD238E" w:rsidRDefault="009B166E" w:rsidP="00F259B9">
      <w:pPr>
        <w:spacing w:line="312" w:lineRule="auto"/>
        <w:jc w:val="both"/>
        <w:rPr>
          <w:rFonts w:asciiTheme="minorHAnsi" w:hAnsiTheme="minorHAnsi" w:cstheme="minorHAnsi"/>
          <w:b/>
          <w:bCs/>
          <w:iCs/>
          <w:sz w:val="26"/>
          <w:szCs w:val="26"/>
        </w:rPr>
      </w:pPr>
    </w:p>
    <w:p w:rsidR="009B166E" w:rsidRPr="00DD238E" w:rsidRDefault="00CE4EA5" w:rsidP="009B166E">
      <w:pPr>
        <w:spacing w:line="312" w:lineRule="auto"/>
        <w:jc w:val="center"/>
        <w:rPr>
          <w:rFonts w:asciiTheme="minorHAnsi" w:hAnsiTheme="minorHAnsi" w:cstheme="minorHAnsi"/>
          <w:b/>
          <w:bCs/>
          <w:iCs/>
          <w:sz w:val="26"/>
          <w:szCs w:val="26"/>
        </w:rPr>
      </w:pPr>
      <w:r w:rsidRPr="00DD238E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Modernizacja oświetlenia w Parku Sołackim w Poznaniu– część nr 1 </w:t>
      </w:r>
    </w:p>
    <w:p w:rsidR="00CE4EA5" w:rsidRPr="00DD238E" w:rsidRDefault="00CE4EA5" w:rsidP="009B166E">
      <w:pPr>
        <w:spacing w:line="312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DD238E">
        <w:rPr>
          <w:rFonts w:asciiTheme="minorHAnsi" w:hAnsiTheme="minorHAnsi" w:cstheme="minorHAnsi"/>
          <w:b/>
          <w:bCs/>
          <w:iCs/>
          <w:sz w:val="26"/>
          <w:szCs w:val="26"/>
        </w:rPr>
        <w:t>oraz budowa oświetlenia</w:t>
      </w:r>
      <w:r w:rsidR="00F259B9" w:rsidRPr="00DD238E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w Parku Edukacji Ekologicznej </w:t>
      </w:r>
      <w:r w:rsidRPr="00DD238E">
        <w:rPr>
          <w:rFonts w:asciiTheme="minorHAnsi" w:hAnsiTheme="minorHAnsi" w:cstheme="minorHAnsi"/>
          <w:b/>
          <w:bCs/>
          <w:iCs/>
          <w:sz w:val="26"/>
          <w:szCs w:val="26"/>
        </w:rPr>
        <w:t>- część nr 2.</w:t>
      </w:r>
    </w:p>
    <w:p w:rsidR="003673A8" w:rsidRPr="00DD238E" w:rsidRDefault="003673A8" w:rsidP="00F259B9">
      <w:pPr>
        <w:spacing w:line="312" w:lineRule="auto"/>
        <w:jc w:val="both"/>
        <w:rPr>
          <w:rFonts w:asciiTheme="minorHAnsi" w:hAnsiTheme="minorHAnsi" w:cstheme="minorHAnsi"/>
        </w:rPr>
      </w:pPr>
    </w:p>
    <w:p w:rsidR="00706CED" w:rsidRPr="00DD238E" w:rsidRDefault="00706CED" w:rsidP="00F259B9">
      <w:pPr>
        <w:spacing w:line="312" w:lineRule="auto"/>
        <w:jc w:val="center"/>
        <w:rPr>
          <w:rFonts w:asciiTheme="minorHAnsi" w:hAnsiTheme="minorHAnsi" w:cstheme="minorHAnsi"/>
        </w:rPr>
      </w:pPr>
    </w:p>
    <w:p w:rsidR="00706CED" w:rsidRPr="00DD238E" w:rsidRDefault="00706CED" w:rsidP="00F259B9">
      <w:pPr>
        <w:spacing w:line="312" w:lineRule="auto"/>
        <w:jc w:val="center"/>
        <w:rPr>
          <w:rFonts w:asciiTheme="minorHAnsi" w:hAnsiTheme="minorHAnsi" w:cstheme="minorHAnsi"/>
        </w:rPr>
      </w:pPr>
    </w:p>
    <w:p w:rsidR="00706CED" w:rsidRPr="00DD238E" w:rsidRDefault="00706CED" w:rsidP="00F259B9">
      <w:pPr>
        <w:spacing w:line="312" w:lineRule="auto"/>
        <w:jc w:val="center"/>
        <w:rPr>
          <w:rFonts w:asciiTheme="minorHAnsi" w:hAnsiTheme="minorHAnsi" w:cstheme="minorHAnsi"/>
        </w:rPr>
      </w:pPr>
    </w:p>
    <w:p w:rsidR="00706CED" w:rsidRPr="00DD238E" w:rsidRDefault="00706CED" w:rsidP="00F259B9">
      <w:pPr>
        <w:spacing w:line="312" w:lineRule="auto"/>
        <w:jc w:val="center"/>
        <w:rPr>
          <w:rFonts w:asciiTheme="minorHAnsi" w:hAnsiTheme="minorHAnsi" w:cstheme="minorHAnsi"/>
        </w:rPr>
      </w:pPr>
    </w:p>
    <w:p w:rsidR="00706CED" w:rsidRPr="00DD238E" w:rsidRDefault="00706CED" w:rsidP="00F259B9">
      <w:pPr>
        <w:spacing w:line="312" w:lineRule="auto"/>
        <w:jc w:val="center"/>
        <w:rPr>
          <w:rFonts w:asciiTheme="minorHAnsi" w:hAnsiTheme="minorHAnsi" w:cstheme="minorHAnsi"/>
        </w:rPr>
      </w:pPr>
    </w:p>
    <w:p w:rsidR="00706CED" w:rsidRPr="00DD238E" w:rsidRDefault="00706CED" w:rsidP="00F259B9">
      <w:pPr>
        <w:spacing w:line="312" w:lineRule="auto"/>
        <w:jc w:val="center"/>
        <w:rPr>
          <w:rFonts w:asciiTheme="minorHAnsi" w:hAnsiTheme="minorHAnsi" w:cstheme="minorHAnsi"/>
        </w:rPr>
      </w:pPr>
    </w:p>
    <w:p w:rsidR="00280E77" w:rsidRPr="00DD238E" w:rsidRDefault="00280E77" w:rsidP="00F259B9">
      <w:pPr>
        <w:spacing w:line="312" w:lineRule="auto"/>
        <w:jc w:val="center"/>
        <w:rPr>
          <w:rFonts w:asciiTheme="minorHAnsi" w:hAnsiTheme="minorHAnsi" w:cstheme="minorHAnsi"/>
        </w:rPr>
      </w:pPr>
    </w:p>
    <w:p w:rsidR="00706CED" w:rsidRPr="00DD238E" w:rsidRDefault="00706CED" w:rsidP="00F259B9">
      <w:pPr>
        <w:spacing w:line="312" w:lineRule="auto"/>
        <w:jc w:val="center"/>
        <w:rPr>
          <w:rFonts w:asciiTheme="minorHAnsi" w:hAnsiTheme="minorHAnsi" w:cstheme="minorHAnsi"/>
        </w:rPr>
      </w:pPr>
    </w:p>
    <w:p w:rsidR="00706CED" w:rsidRPr="00DD238E" w:rsidRDefault="00706CED" w:rsidP="00F259B9">
      <w:pPr>
        <w:spacing w:line="312" w:lineRule="auto"/>
        <w:jc w:val="center"/>
        <w:rPr>
          <w:rFonts w:asciiTheme="minorHAnsi" w:hAnsiTheme="minorHAnsi" w:cstheme="minorHAnsi"/>
        </w:rPr>
      </w:pPr>
    </w:p>
    <w:p w:rsidR="0030177B" w:rsidRPr="00DD238E" w:rsidRDefault="0030177B" w:rsidP="00F259B9">
      <w:pPr>
        <w:spacing w:line="312" w:lineRule="auto"/>
        <w:jc w:val="center"/>
        <w:rPr>
          <w:rFonts w:asciiTheme="minorHAnsi" w:hAnsiTheme="minorHAnsi" w:cstheme="minorHAnsi"/>
        </w:rPr>
      </w:pPr>
    </w:p>
    <w:p w:rsidR="0030177B" w:rsidRPr="00DD238E" w:rsidRDefault="0030177B" w:rsidP="00F259B9">
      <w:pPr>
        <w:spacing w:line="312" w:lineRule="auto"/>
        <w:jc w:val="center"/>
        <w:rPr>
          <w:rFonts w:asciiTheme="minorHAnsi" w:hAnsiTheme="minorHAnsi" w:cstheme="minorHAnsi"/>
        </w:rPr>
      </w:pPr>
    </w:p>
    <w:p w:rsidR="006C6954" w:rsidRPr="00DD238E" w:rsidRDefault="006C6954" w:rsidP="00F259B9">
      <w:pPr>
        <w:spacing w:line="312" w:lineRule="auto"/>
        <w:jc w:val="center"/>
        <w:rPr>
          <w:rFonts w:asciiTheme="minorHAnsi" w:hAnsiTheme="minorHAnsi" w:cstheme="minorHAnsi"/>
        </w:rPr>
      </w:pPr>
    </w:p>
    <w:p w:rsidR="006C6954" w:rsidRPr="00DD238E" w:rsidRDefault="006C6954" w:rsidP="00F259B9">
      <w:pPr>
        <w:spacing w:line="312" w:lineRule="auto"/>
        <w:jc w:val="center"/>
        <w:rPr>
          <w:rFonts w:asciiTheme="minorHAnsi" w:hAnsiTheme="minorHAnsi" w:cstheme="minorHAnsi"/>
        </w:rPr>
      </w:pPr>
    </w:p>
    <w:p w:rsidR="00303090" w:rsidRPr="00DD238E" w:rsidRDefault="003673A8" w:rsidP="00F259B9">
      <w:pPr>
        <w:spacing w:line="312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D238E">
        <w:rPr>
          <w:rFonts w:asciiTheme="minorHAnsi" w:hAnsiTheme="minorHAnsi" w:cstheme="minorHAnsi"/>
          <w:sz w:val="24"/>
          <w:szCs w:val="24"/>
        </w:rPr>
        <w:t>P</w:t>
      </w:r>
      <w:r w:rsidR="004556ED" w:rsidRPr="00DD238E">
        <w:rPr>
          <w:rFonts w:asciiTheme="minorHAnsi" w:hAnsiTheme="minorHAnsi" w:cstheme="minorHAnsi"/>
          <w:sz w:val="24"/>
          <w:szCs w:val="24"/>
        </w:rPr>
        <w:t>oznań</w:t>
      </w:r>
      <w:r w:rsidRPr="00DD238E">
        <w:rPr>
          <w:rFonts w:asciiTheme="minorHAnsi" w:hAnsiTheme="minorHAnsi" w:cstheme="minorHAnsi"/>
          <w:sz w:val="24"/>
          <w:szCs w:val="24"/>
        </w:rPr>
        <w:t xml:space="preserve">, </w:t>
      </w:r>
      <w:r w:rsidR="00F259B9" w:rsidRPr="00DD238E">
        <w:rPr>
          <w:rFonts w:asciiTheme="minorHAnsi" w:hAnsiTheme="minorHAnsi" w:cstheme="minorHAnsi"/>
          <w:sz w:val="24"/>
          <w:szCs w:val="24"/>
        </w:rPr>
        <w:t>styczeń 2026</w:t>
      </w:r>
      <w:r w:rsidR="007448D7" w:rsidRPr="00DD238E">
        <w:rPr>
          <w:rFonts w:asciiTheme="minorHAnsi" w:hAnsiTheme="minorHAnsi" w:cstheme="minorHAnsi"/>
          <w:b/>
          <w:i/>
        </w:rPr>
        <w:br w:type="page"/>
      </w:r>
    </w:p>
    <w:p w:rsidR="004C6032" w:rsidRPr="00DD238E" w:rsidRDefault="004C6032" w:rsidP="00F259B9">
      <w:pPr>
        <w:spacing w:line="312" w:lineRule="auto"/>
        <w:ind w:firstLine="284"/>
        <w:jc w:val="center"/>
        <w:rPr>
          <w:rFonts w:asciiTheme="minorHAnsi" w:hAnsiTheme="minorHAnsi" w:cstheme="minorHAnsi"/>
          <w:iCs/>
        </w:rPr>
      </w:pPr>
    </w:p>
    <w:p w:rsidR="004C6032" w:rsidRPr="00DD238E" w:rsidRDefault="009C3C55" w:rsidP="00F259B9">
      <w:pPr>
        <w:pStyle w:val="Akapitzlist"/>
        <w:numPr>
          <w:ilvl w:val="0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DD238E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20231A" w:rsidRPr="00DD238E" w:rsidRDefault="0020231A" w:rsidP="00F259B9">
      <w:pPr>
        <w:spacing w:line="312" w:lineRule="auto"/>
        <w:ind w:left="426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Miasto Poznań - Zarząd Zieleni Miejskiej</w:t>
      </w:r>
    </w:p>
    <w:p w:rsidR="0020231A" w:rsidRPr="00DD238E" w:rsidRDefault="0020231A" w:rsidP="00F259B9">
      <w:pPr>
        <w:spacing w:line="312" w:lineRule="auto"/>
        <w:ind w:left="426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60-194 Poznań, ul. Strzegomska 3</w:t>
      </w:r>
    </w:p>
    <w:p w:rsidR="0020231A" w:rsidRPr="00DD238E" w:rsidRDefault="0020231A" w:rsidP="00F259B9">
      <w:pPr>
        <w:spacing w:line="312" w:lineRule="auto"/>
        <w:ind w:left="426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tel. 61 860 85 00, fax 61 860 85 12</w:t>
      </w:r>
    </w:p>
    <w:p w:rsidR="0020231A" w:rsidRPr="00DD238E" w:rsidRDefault="0020231A" w:rsidP="00F259B9">
      <w:pPr>
        <w:spacing w:line="312" w:lineRule="auto"/>
        <w:ind w:left="426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 xml:space="preserve">Adres strony internetowej: </w:t>
      </w:r>
      <w:hyperlink r:id="rId9" w:history="1">
        <w:r w:rsidRPr="00DD238E">
          <w:rPr>
            <w:rStyle w:val="Hipercze"/>
            <w:rFonts w:asciiTheme="minorHAnsi" w:hAnsiTheme="minorHAnsi" w:cstheme="minorHAnsi"/>
            <w:bCs/>
            <w:color w:val="auto"/>
          </w:rPr>
          <w:t>http://zzmpoznan.pl</w:t>
        </w:r>
      </w:hyperlink>
      <w:r w:rsidRPr="00DD238E">
        <w:rPr>
          <w:rFonts w:asciiTheme="minorHAnsi" w:hAnsiTheme="minorHAnsi" w:cstheme="minorHAnsi"/>
          <w:bCs/>
        </w:rPr>
        <w:t xml:space="preserve"> </w:t>
      </w:r>
    </w:p>
    <w:p w:rsidR="0020231A" w:rsidRPr="00DD238E" w:rsidRDefault="0020231A" w:rsidP="00F259B9">
      <w:pPr>
        <w:spacing w:line="312" w:lineRule="auto"/>
        <w:ind w:left="426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 xml:space="preserve">Adres e-mail: </w:t>
      </w:r>
      <w:hyperlink r:id="rId10" w:history="1">
        <w:r w:rsidRPr="00DD238E">
          <w:rPr>
            <w:rStyle w:val="Hipercze"/>
            <w:rFonts w:asciiTheme="minorHAnsi" w:hAnsiTheme="minorHAnsi" w:cstheme="minorHAnsi"/>
            <w:bCs/>
            <w:color w:val="auto"/>
          </w:rPr>
          <w:t>zzmzp@zzmpoznan.pl</w:t>
        </w:r>
      </w:hyperlink>
      <w:r w:rsidRPr="00DD238E">
        <w:rPr>
          <w:rFonts w:asciiTheme="minorHAnsi" w:hAnsiTheme="minorHAnsi" w:cstheme="minorHAnsi"/>
          <w:bCs/>
        </w:rPr>
        <w:t xml:space="preserve"> </w:t>
      </w:r>
    </w:p>
    <w:p w:rsidR="000C4EBA" w:rsidRPr="00DD238E" w:rsidRDefault="0020231A" w:rsidP="00F259B9">
      <w:pPr>
        <w:spacing w:line="312" w:lineRule="auto"/>
        <w:ind w:left="426"/>
        <w:rPr>
          <w:rFonts w:asciiTheme="minorHAnsi" w:hAnsiTheme="minorHAnsi" w:cstheme="minorHAnsi"/>
        </w:rPr>
      </w:pPr>
      <w:r w:rsidRPr="00DD238E">
        <w:rPr>
          <w:rFonts w:asciiTheme="minorHAnsi" w:hAnsiTheme="minorHAnsi" w:cstheme="minorHAnsi"/>
          <w:bCs/>
        </w:rPr>
        <w:t>godziny pracy: 7:00 – 15:00</w:t>
      </w:r>
    </w:p>
    <w:p w:rsidR="00D83251" w:rsidRPr="00DD238E" w:rsidRDefault="00161453" w:rsidP="00F259B9">
      <w:pPr>
        <w:spacing w:line="312" w:lineRule="auto"/>
        <w:ind w:left="426"/>
        <w:rPr>
          <w:rFonts w:asciiTheme="minorHAnsi" w:hAnsiTheme="minorHAnsi" w:cstheme="minorHAnsi"/>
          <w:bCs/>
          <w:iCs/>
        </w:rPr>
      </w:pPr>
      <w:r w:rsidRPr="00DD238E">
        <w:rPr>
          <w:rFonts w:asciiTheme="minorHAnsi" w:hAnsiTheme="minorHAnsi" w:cstheme="minorHAnsi"/>
          <w:bCs/>
          <w:iCs/>
        </w:rPr>
        <w:t>Adres strony prowadzonego postępowania:</w:t>
      </w:r>
    </w:p>
    <w:p w:rsidR="008A470F" w:rsidRPr="00DD238E" w:rsidRDefault="007270F2" w:rsidP="00F259B9">
      <w:pPr>
        <w:spacing w:line="312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="00BE5CC5" w:rsidRPr="00DD238E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https://ezamowienia.gov.pl/mp-client/search/list/ocds-148610-b402237e-05ca-43b8-9e6c-434136ca12a9</w:t>
        </w:r>
      </w:hyperlink>
    </w:p>
    <w:p w:rsidR="008A470F" w:rsidRPr="00DD238E" w:rsidRDefault="008A470F" w:rsidP="00F259B9">
      <w:pPr>
        <w:spacing w:line="312" w:lineRule="auto"/>
        <w:ind w:left="426"/>
        <w:rPr>
          <w:rFonts w:asciiTheme="minorHAnsi" w:hAnsiTheme="minorHAnsi" w:cstheme="minorHAnsi"/>
          <w:iCs/>
        </w:rPr>
      </w:pPr>
    </w:p>
    <w:p w:rsidR="009C3C55" w:rsidRPr="00DD238E" w:rsidRDefault="009C3C55" w:rsidP="00F259B9">
      <w:pPr>
        <w:pStyle w:val="Akapitzlist"/>
        <w:numPr>
          <w:ilvl w:val="0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DD238E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:rsidR="009C3C55" w:rsidRPr="00DD238E" w:rsidRDefault="007270F2" w:rsidP="00F259B9">
      <w:pPr>
        <w:spacing w:line="312" w:lineRule="auto"/>
        <w:ind w:left="426"/>
        <w:rPr>
          <w:rFonts w:asciiTheme="minorHAnsi" w:hAnsiTheme="minorHAnsi" w:cstheme="minorHAnsi"/>
          <w:bCs/>
          <w:iCs/>
        </w:rPr>
      </w:pPr>
      <w:hyperlink r:id="rId12" w:history="1">
        <w:r w:rsidR="00BE5CC5" w:rsidRPr="00DD238E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https://ezamowienia.gov.pl/mp-client/search/list/ocds-148610-b402237e-05ca-43b8-9e6c-434136ca12a9</w:t>
        </w:r>
      </w:hyperlink>
      <w:r w:rsidR="00183914" w:rsidRPr="00DD238E">
        <w:rPr>
          <w:rFonts w:asciiTheme="minorHAnsi" w:hAnsiTheme="minorHAnsi" w:cstheme="minorHAnsi"/>
        </w:rPr>
        <w:t xml:space="preserve"> </w:t>
      </w:r>
    </w:p>
    <w:p w:rsidR="008A470F" w:rsidRPr="00DD238E" w:rsidRDefault="008A470F" w:rsidP="00F259B9">
      <w:pPr>
        <w:spacing w:line="312" w:lineRule="auto"/>
        <w:ind w:left="426"/>
        <w:rPr>
          <w:rFonts w:asciiTheme="minorHAnsi" w:hAnsiTheme="minorHAnsi" w:cstheme="minorHAnsi"/>
          <w:b/>
          <w:bCs/>
          <w:iCs/>
        </w:rPr>
      </w:pPr>
    </w:p>
    <w:p w:rsidR="0018412A" w:rsidRPr="00DD238E" w:rsidRDefault="0018412A" w:rsidP="00F259B9">
      <w:pPr>
        <w:pStyle w:val="pkt"/>
        <w:numPr>
          <w:ilvl w:val="0"/>
          <w:numId w:val="5"/>
        </w:numPr>
        <w:suppressAutoHyphens w:val="0"/>
        <w:spacing w:before="0" w:after="0" w:line="312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DD238E">
        <w:rPr>
          <w:rFonts w:asciiTheme="minorHAnsi" w:hAnsiTheme="minorHAnsi" w:cstheme="minorHAnsi"/>
          <w:b/>
          <w:sz w:val="20"/>
        </w:rPr>
        <w:t>Tryb udzielenia zamówienia.</w:t>
      </w:r>
    </w:p>
    <w:p w:rsidR="0056733F" w:rsidRPr="00DD238E" w:rsidRDefault="00133C2D" w:rsidP="00F259B9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312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DD238E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DD238E">
        <w:rPr>
          <w:rFonts w:asciiTheme="minorHAnsi" w:hAnsiTheme="minorHAnsi" w:cstheme="minorHAnsi"/>
          <w:sz w:val="20"/>
          <w:szCs w:val="20"/>
        </w:rPr>
        <w:t>o</w:t>
      </w:r>
      <w:r w:rsidR="009C3C55" w:rsidRPr="00DD238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DD238E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DD238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D238E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DD238E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DD238E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DD238E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DD238E">
        <w:rPr>
          <w:rFonts w:asciiTheme="minorHAnsi" w:hAnsiTheme="minorHAnsi" w:cstheme="minorHAnsi"/>
          <w:sz w:val="20"/>
          <w:szCs w:val="20"/>
        </w:rPr>
        <w:t>275 pkt</w:t>
      </w:r>
      <w:r w:rsidR="009C3C55" w:rsidRPr="00DD238E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DD238E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DD238E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DD238E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DD238E">
        <w:rPr>
          <w:rFonts w:asciiTheme="minorHAnsi" w:hAnsiTheme="minorHAnsi" w:cstheme="minorHAnsi"/>
          <w:sz w:val="20"/>
          <w:szCs w:val="20"/>
        </w:rPr>
        <w:t>(Dz. U. z 20</w:t>
      </w:r>
      <w:r w:rsidR="0000205B" w:rsidRPr="00DD238E">
        <w:rPr>
          <w:rFonts w:asciiTheme="minorHAnsi" w:hAnsiTheme="minorHAnsi" w:cstheme="minorHAnsi"/>
          <w:sz w:val="20"/>
          <w:szCs w:val="20"/>
        </w:rPr>
        <w:t>2</w:t>
      </w:r>
      <w:r w:rsidR="00F259B9" w:rsidRPr="00DD238E">
        <w:rPr>
          <w:rFonts w:asciiTheme="minorHAnsi" w:hAnsiTheme="minorHAnsi" w:cstheme="minorHAnsi"/>
          <w:sz w:val="20"/>
          <w:szCs w:val="20"/>
        </w:rPr>
        <w:t>4</w:t>
      </w:r>
      <w:r w:rsidR="009C3C55" w:rsidRPr="00DD238E">
        <w:rPr>
          <w:rFonts w:asciiTheme="minorHAnsi" w:hAnsiTheme="minorHAnsi" w:cstheme="minorHAnsi"/>
          <w:sz w:val="20"/>
          <w:szCs w:val="20"/>
        </w:rPr>
        <w:t xml:space="preserve"> r. poz. </w:t>
      </w:r>
      <w:r w:rsidR="00F259B9" w:rsidRPr="00DD238E">
        <w:rPr>
          <w:rFonts w:asciiTheme="minorHAnsi" w:hAnsiTheme="minorHAnsi" w:cstheme="minorHAnsi"/>
          <w:sz w:val="20"/>
          <w:szCs w:val="20"/>
        </w:rPr>
        <w:t>320</w:t>
      </w:r>
      <w:r w:rsidR="009C3C55" w:rsidRPr="00DD238E">
        <w:rPr>
          <w:rFonts w:asciiTheme="minorHAnsi" w:hAnsiTheme="minorHAnsi" w:cstheme="minorHAnsi"/>
          <w:sz w:val="20"/>
          <w:szCs w:val="20"/>
        </w:rPr>
        <w:t xml:space="preserve"> ze </w:t>
      </w:r>
      <w:r w:rsidR="00E85A0B" w:rsidRPr="00DD238E">
        <w:rPr>
          <w:rFonts w:asciiTheme="minorHAnsi" w:hAnsiTheme="minorHAnsi" w:cstheme="minorHAnsi"/>
          <w:sz w:val="20"/>
          <w:szCs w:val="20"/>
        </w:rPr>
        <w:t>z</w:t>
      </w:r>
      <w:r w:rsidR="009C3C55" w:rsidRPr="00DD238E">
        <w:rPr>
          <w:rFonts w:asciiTheme="minorHAnsi" w:hAnsiTheme="minorHAnsi" w:cstheme="minorHAnsi"/>
          <w:sz w:val="20"/>
          <w:szCs w:val="20"/>
        </w:rPr>
        <w:t>m.) zwanej dalej Ustawą</w:t>
      </w:r>
      <w:r w:rsidR="00BE5CC5" w:rsidRPr="00DD238E">
        <w:rPr>
          <w:rFonts w:asciiTheme="minorHAnsi" w:hAnsiTheme="minorHAnsi" w:cstheme="minorHAnsi"/>
          <w:sz w:val="20"/>
          <w:szCs w:val="20"/>
        </w:rPr>
        <w:t xml:space="preserve"> lub ustawa Pzp.</w:t>
      </w:r>
    </w:p>
    <w:p w:rsidR="0018412A" w:rsidRPr="00DD238E" w:rsidRDefault="0018412A" w:rsidP="00F259B9">
      <w:pPr>
        <w:pStyle w:val="Standardowy1"/>
        <w:suppressLineNumbers/>
        <w:tabs>
          <w:tab w:val="left" w:pos="426"/>
        </w:tabs>
        <w:spacing w:after="0" w:line="312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:rsidR="006E5FD6" w:rsidRPr="00DD238E" w:rsidRDefault="006E5FD6" w:rsidP="00F259B9">
      <w:pPr>
        <w:numPr>
          <w:ilvl w:val="0"/>
          <w:numId w:val="5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b/>
        </w:rPr>
      </w:pPr>
      <w:r w:rsidRPr="00DD238E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:rsidR="006E5FD6" w:rsidRPr="00DD238E" w:rsidRDefault="0000205B" w:rsidP="00F259B9">
      <w:pPr>
        <w:tabs>
          <w:tab w:val="left" w:pos="360"/>
        </w:tabs>
        <w:spacing w:line="312" w:lineRule="auto"/>
        <w:ind w:left="426"/>
        <w:rPr>
          <w:rFonts w:asciiTheme="minorHAnsi" w:hAnsiTheme="minorHAnsi" w:cstheme="minorHAnsi"/>
        </w:rPr>
      </w:pPr>
      <w:r w:rsidRPr="00DD238E">
        <w:rPr>
          <w:rFonts w:asciiTheme="minorHAnsi" w:hAnsiTheme="minorHAnsi" w:cstheme="minorHAnsi"/>
        </w:rPr>
        <w:t>Zamawiający nie przewiduje wyboru</w:t>
      </w:r>
      <w:r w:rsidR="006E5FD6" w:rsidRPr="00DD238E">
        <w:rPr>
          <w:rFonts w:asciiTheme="minorHAnsi" w:hAnsiTheme="minorHAnsi" w:cstheme="minorHAnsi"/>
        </w:rPr>
        <w:t xml:space="preserve"> najkorzystniejszej oferty z możliwością prowadzenia negocjacji.</w:t>
      </w:r>
    </w:p>
    <w:p w:rsidR="006E5FD6" w:rsidRPr="00DD238E" w:rsidRDefault="006E5FD6" w:rsidP="00F259B9">
      <w:pPr>
        <w:spacing w:line="312" w:lineRule="auto"/>
        <w:ind w:left="426"/>
        <w:rPr>
          <w:rFonts w:asciiTheme="minorHAnsi" w:hAnsiTheme="minorHAnsi" w:cstheme="minorHAnsi"/>
          <w:b/>
        </w:rPr>
      </w:pPr>
    </w:p>
    <w:p w:rsidR="0018412A" w:rsidRPr="00DD238E" w:rsidRDefault="0056733F" w:rsidP="00F259B9">
      <w:pPr>
        <w:numPr>
          <w:ilvl w:val="0"/>
          <w:numId w:val="5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b/>
        </w:rPr>
      </w:pPr>
      <w:r w:rsidRPr="00DD238E">
        <w:rPr>
          <w:rFonts w:asciiTheme="minorHAnsi" w:hAnsiTheme="minorHAnsi" w:cstheme="minorHAnsi"/>
          <w:b/>
        </w:rPr>
        <w:t>Opis p</w:t>
      </w:r>
      <w:r w:rsidR="0018412A" w:rsidRPr="00DD238E">
        <w:rPr>
          <w:rFonts w:asciiTheme="minorHAnsi" w:hAnsiTheme="minorHAnsi" w:cstheme="minorHAnsi"/>
          <w:b/>
        </w:rPr>
        <w:t>rzedmiot</w:t>
      </w:r>
      <w:r w:rsidR="007C19FA" w:rsidRPr="00DD238E">
        <w:rPr>
          <w:rFonts w:asciiTheme="minorHAnsi" w:hAnsiTheme="minorHAnsi" w:cstheme="minorHAnsi"/>
          <w:b/>
        </w:rPr>
        <w:t>u</w:t>
      </w:r>
      <w:r w:rsidR="0018412A" w:rsidRPr="00DD238E">
        <w:rPr>
          <w:rFonts w:asciiTheme="minorHAnsi" w:hAnsiTheme="minorHAnsi" w:cstheme="minorHAnsi"/>
          <w:b/>
        </w:rPr>
        <w:t xml:space="preserve"> zamówienia</w:t>
      </w:r>
      <w:r w:rsidR="006F289A" w:rsidRPr="00DD238E">
        <w:rPr>
          <w:rFonts w:asciiTheme="minorHAnsi" w:hAnsiTheme="minorHAnsi" w:cstheme="minorHAnsi"/>
          <w:b/>
        </w:rPr>
        <w:t>.</w:t>
      </w:r>
    </w:p>
    <w:p w:rsidR="00F259B9" w:rsidRPr="00DD238E" w:rsidRDefault="004556ED" w:rsidP="00F259B9">
      <w:pPr>
        <w:numPr>
          <w:ilvl w:val="0"/>
          <w:numId w:val="6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Przedmiotem zamówienia jest</w:t>
      </w:r>
      <w:r w:rsidR="003E2984" w:rsidRPr="00DD238E">
        <w:rPr>
          <w:rFonts w:asciiTheme="minorHAnsi" w:hAnsiTheme="minorHAnsi" w:cstheme="minorHAnsi"/>
          <w:bCs/>
        </w:rPr>
        <w:t xml:space="preserve"> </w:t>
      </w:r>
      <w:r w:rsidR="00F259B9" w:rsidRPr="00DD238E">
        <w:rPr>
          <w:rFonts w:asciiTheme="minorHAnsi" w:hAnsiTheme="minorHAnsi" w:cstheme="minorHAnsi"/>
          <w:bCs/>
          <w:iCs/>
        </w:rPr>
        <w:t>modernizacja oświetlenia w Parku Sołackim w Poznaniu– część nr 1 oraz budowa oświetlenia w Parku Edukacji Ekologicznej - część nr 2</w:t>
      </w:r>
      <w:r w:rsidR="00CE4EA5" w:rsidRPr="00DD238E">
        <w:rPr>
          <w:rFonts w:asciiTheme="minorHAnsi" w:hAnsiTheme="minorHAnsi" w:cstheme="minorHAnsi"/>
          <w:bCs/>
          <w:iCs/>
        </w:rPr>
        <w:t xml:space="preserve">, </w:t>
      </w:r>
      <w:r w:rsidRPr="00DD238E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DD238E">
        <w:rPr>
          <w:rFonts w:asciiTheme="minorHAnsi" w:hAnsiTheme="minorHAnsi" w:cstheme="minorHAnsi"/>
          <w:bCs/>
        </w:rPr>
        <w:t>a</w:t>
      </w:r>
      <w:r w:rsidRPr="00DD238E">
        <w:rPr>
          <w:rFonts w:asciiTheme="minorHAnsi" w:hAnsiTheme="minorHAnsi" w:cstheme="minorHAnsi"/>
          <w:bCs/>
        </w:rPr>
        <w:t>, określonym w załączniku nr 2 do specyfikacji warunków zamówienia (SWZ).</w:t>
      </w:r>
    </w:p>
    <w:p w:rsidR="00F259B9" w:rsidRPr="00DD238E" w:rsidRDefault="00F259B9" w:rsidP="00F259B9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Przedmiot zamówienia składa się z dwóch części:</w:t>
      </w:r>
    </w:p>
    <w:p w:rsidR="00F259B9" w:rsidRPr="00DD238E" w:rsidRDefault="00F259B9" w:rsidP="00F259B9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 xml:space="preserve">Część I: </w:t>
      </w:r>
      <w:r w:rsidRPr="00DD238E">
        <w:rPr>
          <w:rFonts w:asciiTheme="minorHAnsi" w:hAnsiTheme="minorHAnsi" w:cstheme="minorHAnsi"/>
          <w:bCs/>
          <w:iCs/>
        </w:rPr>
        <w:t>Modernizacja oświetlenia w Parku Sołackim w Poznaniu</w:t>
      </w:r>
      <w:r w:rsidR="00AD5B30" w:rsidRPr="00DD238E">
        <w:rPr>
          <w:rFonts w:asciiTheme="minorHAnsi" w:hAnsiTheme="minorHAnsi" w:cstheme="minorHAnsi"/>
          <w:bCs/>
          <w:iCs/>
        </w:rPr>
        <w:t>.</w:t>
      </w:r>
    </w:p>
    <w:p w:rsidR="00F259B9" w:rsidRPr="00DD238E" w:rsidRDefault="00F259B9" w:rsidP="00F259B9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Przedmiot zamówienia obejmuje:</w:t>
      </w:r>
    </w:p>
    <w:p w:rsidR="00F259B9" w:rsidRPr="00DD238E" w:rsidRDefault="00F259B9" w:rsidP="00F259B9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Wykonanie robót budowlanych polegających na modernizacji istniejącej instalacji elektroenergetycznej oświetlenia parkowego na terenie Parku Sołackiego poprzez demontaż i utylizację 77 szt. istniejących słupów lamp i ustawienie 77 szt. nowych słupów oświetlenia parkowego.</w:t>
      </w:r>
    </w:p>
    <w:p w:rsidR="00F259B9" w:rsidRPr="00DD238E" w:rsidRDefault="00F259B9" w:rsidP="00F259B9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wykonanie badań pomontażowych, </w:t>
      </w:r>
    </w:p>
    <w:p w:rsidR="00F259B9" w:rsidRPr="00DD238E" w:rsidRDefault="00F259B9" w:rsidP="00F259B9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odtworzenie trawników.</w:t>
      </w:r>
    </w:p>
    <w:p w:rsidR="00F259B9" w:rsidRPr="00DD238E" w:rsidRDefault="00F259B9" w:rsidP="00F259B9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 dysponować przy realizacji umowy  osobą, która będzie pełnić funkcję kierownika budowy posiadającą uprawnienia budowlane odpowiednie dla przedmiotu umowy.</w:t>
      </w:r>
    </w:p>
    <w:p w:rsidR="00AD5B30" w:rsidRPr="00DD238E" w:rsidRDefault="00F259B9" w:rsidP="00AD5B30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przekaże w dokumentacji powykonawczej dokument potwierdzający utylizację 76 szt. zdemontowanych słupów (karta przekazania odpadu).</w:t>
      </w:r>
    </w:p>
    <w:p w:rsidR="00AD5B30" w:rsidRPr="00DD238E" w:rsidRDefault="00F259B9" w:rsidP="00AD5B30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zapewni prowadzenie nadzoru konserwatorskiego.</w:t>
      </w:r>
    </w:p>
    <w:p w:rsidR="00F259B9" w:rsidRPr="00DD238E" w:rsidRDefault="00F259B9" w:rsidP="00AD5B30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zapewni prowadzenie nadzoru archeologicznego.</w:t>
      </w:r>
    </w:p>
    <w:p w:rsidR="00F259B9" w:rsidRPr="00DD238E" w:rsidRDefault="00F259B9" w:rsidP="00F259B9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</w:p>
    <w:p w:rsidR="00F259B9" w:rsidRPr="00DD238E" w:rsidRDefault="00F259B9" w:rsidP="00F259B9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Część II: B</w:t>
      </w:r>
      <w:r w:rsidRPr="00DD238E">
        <w:rPr>
          <w:rFonts w:asciiTheme="minorHAnsi" w:hAnsiTheme="minorHAnsi" w:cstheme="minorHAnsi"/>
          <w:bCs/>
          <w:iCs/>
        </w:rPr>
        <w:t>udowa oświetlenia w Parku Edukacji Ekologicznej</w:t>
      </w:r>
      <w:r w:rsidR="00AD5B30" w:rsidRPr="00DD238E">
        <w:rPr>
          <w:rFonts w:asciiTheme="minorHAnsi" w:hAnsiTheme="minorHAnsi" w:cstheme="minorHAnsi"/>
          <w:bCs/>
          <w:iCs/>
        </w:rPr>
        <w:t>.</w:t>
      </w:r>
    </w:p>
    <w:p w:rsidR="00F259B9" w:rsidRPr="00DD238E" w:rsidRDefault="00F259B9" w:rsidP="00F259B9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Przedmiot zamówienia obejmuje:</w:t>
      </w:r>
    </w:p>
    <w:p w:rsidR="00F259B9" w:rsidRPr="00DD238E" w:rsidRDefault="00F259B9" w:rsidP="00F259B9">
      <w:pPr>
        <w:pStyle w:val="Akapitzlist"/>
        <w:numPr>
          <w:ilvl w:val="0"/>
          <w:numId w:val="4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Wykonanie robót budowlanych polegających na budowie instalacji elektroenergetycznej oświetlenia parkowego na terenie Parku Edukacji Ekologicznej w Poznaniu przy ul. Ks. Nawrota poprzez wykonanie instalacji kablowej, montaż szafki oświetleniowej, ustawienie 15 szt. nowych słupów oświetlenia parkowego; w parku istnieją 3 lampy solarne z czego 1 szt. jest zepsuta, należy ją zdiagnozować i uruchomić, pozostałe 2 szt. latarni solarnych należy przestawić w okolicę zegara słonecznego znajdującego się w tym samym parku,</w:t>
      </w:r>
    </w:p>
    <w:p w:rsidR="00F259B9" w:rsidRPr="00DD238E" w:rsidRDefault="00F259B9" w:rsidP="00F259B9">
      <w:pPr>
        <w:pStyle w:val="Akapitzlist"/>
        <w:numPr>
          <w:ilvl w:val="0"/>
          <w:numId w:val="4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wykonanie badań pomontażowych, </w:t>
      </w:r>
    </w:p>
    <w:p w:rsidR="00F259B9" w:rsidRPr="00DD238E" w:rsidRDefault="00F259B9" w:rsidP="00F259B9">
      <w:pPr>
        <w:pStyle w:val="Akapitzlist"/>
        <w:numPr>
          <w:ilvl w:val="0"/>
          <w:numId w:val="4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odtworzenie trawników.</w:t>
      </w:r>
    </w:p>
    <w:p w:rsidR="00F259B9" w:rsidRPr="00DD238E" w:rsidRDefault="00F259B9" w:rsidP="00F259B9">
      <w:pPr>
        <w:pStyle w:val="Akapitzlist"/>
        <w:numPr>
          <w:ilvl w:val="0"/>
          <w:numId w:val="4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 dysponować przy realizacji umowy  osobą, która będzie pełnić funkcję kierownika budowy posiadającą uprawnienia budowlane odpowiednie dla przedmiotu umowy.</w:t>
      </w:r>
    </w:p>
    <w:p w:rsidR="00F259B9" w:rsidRPr="00DD238E" w:rsidRDefault="00F259B9" w:rsidP="00F259B9">
      <w:pPr>
        <w:pStyle w:val="Akapitzlist"/>
        <w:numPr>
          <w:ilvl w:val="0"/>
          <w:numId w:val="4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zapewni prowadzenie nadzoru archeologicznego</w:t>
      </w:r>
      <w:r w:rsidR="00AD5B30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4556ED" w:rsidRPr="00DD238E" w:rsidRDefault="004556ED" w:rsidP="00F259B9">
      <w:pPr>
        <w:numPr>
          <w:ilvl w:val="0"/>
          <w:numId w:val="6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Na opis przedmiotu zamówienia stanowiącym załącznik nr 2 do niniejszej specyfikacji, opisujący zakres wykonywanych robót będących przedmiotem zamówienia składają się:</w:t>
      </w:r>
    </w:p>
    <w:p w:rsidR="004556ED" w:rsidRPr="00DD238E" w:rsidRDefault="0020231A" w:rsidP="00F259B9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="004556ED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pecyfikacja techn</w:t>
      </w:r>
      <w:r w:rsidR="00E85A0B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iczna wykonania i odbioru robót,</w:t>
      </w:r>
    </w:p>
    <w:p w:rsidR="00CE4EA5" w:rsidRPr="00DD238E" w:rsidRDefault="0049363A" w:rsidP="00F259B9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</w:t>
      </w:r>
      <w:r w:rsidR="00CE4EA5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budowlany,</w:t>
      </w:r>
    </w:p>
    <w:p w:rsidR="00D74CDA" w:rsidRPr="00DD238E" w:rsidRDefault="00CE4EA5" w:rsidP="00F259B9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Projekt wykonawczy</w:t>
      </w:r>
      <w:r w:rsidR="00D74CDA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</w:p>
    <w:p w:rsidR="0049363A" w:rsidRPr="00DD238E" w:rsidRDefault="0049363A" w:rsidP="00F259B9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Przedmiar robót,</w:t>
      </w:r>
    </w:p>
    <w:p w:rsidR="0049363A" w:rsidRPr="00DD238E" w:rsidRDefault="0049363A" w:rsidP="00F259B9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Pozwolenie Miejskiego Konserwatora Zabytków</w:t>
      </w:r>
      <w:r w:rsidR="00D90F39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Miasta Poznania (MKZ)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4556ED" w:rsidRPr="00DD238E" w:rsidRDefault="00734842" w:rsidP="00F259B9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 xml:space="preserve">Warunki realizacji </w:t>
      </w:r>
      <w:r w:rsidR="00BB4661" w:rsidRPr="00DD238E">
        <w:rPr>
          <w:rFonts w:asciiTheme="minorHAnsi" w:hAnsiTheme="minorHAnsi" w:cstheme="minorHAnsi"/>
          <w:bCs/>
        </w:rPr>
        <w:t xml:space="preserve"> przedmiotu zamówienia został </w:t>
      </w:r>
      <w:r w:rsidR="00E85A0B" w:rsidRPr="00DD238E">
        <w:rPr>
          <w:rFonts w:asciiTheme="minorHAnsi" w:hAnsiTheme="minorHAnsi" w:cstheme="minorHAnsi"/>
          <w:bCs/>
        </w:rPr>
        <w:t xml:space="preserve">również </w:t>
      </w:r>
      <w:r w:rsidR="00BB4661" w:rsidRPr="00DD238E">
        <w:rPr>
          <w:rFonts w:asciiTheme="minorHAnsi" w:hAnsiTheme="minorHAnsi" w:cstheme="minorHAnsi"/>
          <w:bCs/>
        </w:rPr>
        <w:t xml:space="preserve">określony w </w:t>
      </w:r>
      <w:r w:rsidR="00BB4661" w:rsidRPr="00DD238E">
        <w:rPr>
          <w:rFonts w:asciiTheme="minorHAnsi" w:hAnsiTheme="minorHAnsi" w:cstheme="minorHAnsi"/>
          <w:b/>
          <w:bCs/>
        </w:rPr>
        <w:t>Załączniku nr 3 do SWZ</w:t>
      </w:r>
      <w:r w:rsidR="00BB4661" w:rsidRPr="00DD238E">
        <w:rPr>
          <w:rFonts w:asciiTheme="minorHAnsi" w:hAnsiTheme="minorHAnsi" w:cstheme="minorHAnsi"/>
          <w:bCs/>
        </w:rPr>
        <w:t xml:space="preserve"> (projekt umowy).</w:t>
      </w:r>
    </w:p>
    <w:p w:rsidR="004556ED" w:rsidRPr="00DD238E" w:rsidRDefault="004556ED" w:rsidP="00F259B9">
      <w:pPr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DD238E">
        <w:rPr>
          <w:rFonts w:asciiTheme="minorHAnsi" w:hAnsiTheme="minorHAnsi" w:cstheme="minorHAnsi"/>
          <w:b/>
          <w:bCs/>
        </w:rPr>
        <w:t>Gwarancja jakości na przedmiot zamówienia</w:t>
      </w:r>
    </w:p>
    <w:p w:rsidR="004556ED" w:rsidRPr="00DD238E" w:rsidRDefault="004556ED" w:rsidP="00F259B9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Wykonawca zobowiązany jest udzielić na wykonany przedmiot zamówienia min. 36 miesięcznej gwarancji jakości licząc od dnia podpisania protokołu odbioru końcowego bez uwag.</w:t>
      </w:r>
    </w:p>
    <w:p w:rsidR="004556ED" w:rsidRPr="00DD238E" w:rsidRDefault="004556ED" w:rsidP="00F259B9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</w:p>
    <w:p w:rsidR="004556ED" w:rsidRPr="00DD238E" w:rsidRDefault="004556ED" w:rsidP="00F259B9">
      <w:pPr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DD238E">
        <w:rPr>
          <w:rFonts w:asciiTheme="minorHAnsi" w:hAnsiTheme="minorHAnsi" w:cstheme="minorHAnsi"/>
          <w:b/>
          <w:bCs/>
        </w:rPr>
        <w:t>Wizja lokalna</w:t>
      </w:r>
    </w:p>
    <w:p w:rsidR="004556ED" w:rsidRPr="00DD238E" w:rsidRDefault="004556ED" w:rsidP="00F259B9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 xml:space="preserve">Zamawiający, przed złożeniem oferty zaleca </w:t>
      </w:r>
      <w:r w:rsidR="00BE49CC" w:rsidRPr="00DD238E">
        <w:rPr>
          <w:rFonts w:asciiTheme="minorHAnsi" w:hAnsiTheme="minorHAnsi" w:cstheme="minorHAnsi"/>
          <w:bCs/>
        </w:rPr>
        <w:t xml:space="preserve">(nie wymaga) </w:t>
      </w:r>
      <w:r w:rsidRPr="00DD238E">
        <w:rPr>
          <w:rFonts w:asciiTheme="minorHAnsi" w:hAnsiTheme="minorHAnsi" w:cstheme="minorHAnsi"/>
          <w:bCs/>
        </w:rPr>
        <w:t>dokonani</w:t>
      </w:r>
      <w:r w:rsidR="00BE49CC" w:rsidRPr="00DD238E">
        <w:rPr>
          <w:rFonts w:asciiTheme="minorHAnsi" w:hAnsiTheme="minorHAnsi" w:cstheme="minorHAnsi"/>
          <w:bCs/>
        </w:rPr>
        <w:t>a</w:t>
      </w:r>
      <w:r w:rsidRPr="00DD238E">
        <w:rPr>
          <w:rFonts w:asciiTheme="minorHAnsi" w:hAnsiTheme="minorHAnsi" w:cstheme="minorHAnsi"/>
          <w:bCs/>
        </w:rPr>
        <w:t xml:space="preserve"> wizji lokalnej oraz zapoznanie się ze wszystkimi dostępnymi materiałami opisującymi przyszły zakres zamówienia. Koszty dokonania wizji ponosi Wykonawca.</w:t>
      </w:r>
    </w:p>
    <w:p w:rsidR="00122CF3" w:rsidRPr="00DD238E" w:rsidRDefault="006E5FD6" w:rsidP="00F259B9">
      <w:pPr>
        <w:numPr>
          <w:ilvl w:val="0"/>
          <w:numId w:val="7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Zamawiający żąda wskazania przez Wykonawcę części zamówienia, których wykonanie zamierza powierzyć podwykonawcom, i podania prz</w:t>
      </w:r>
      <w:r w:rsidR="00122CF3" w:rsidRPr="00DD238E">
        <w:rPr>
          <w:rFonts w:asciiTheme="minorHAnsi" w:hAnsiTheme="minorHAnsi" w:cstheme="minorHAnsi"/>
          <w:bCs/>
        </w:rPr>
        <w:t>ez Wykonawcę firm podwykonawców, co jest zgodnie z art. 462 ust. 2 ustawy.</w:t>
      </w:r>
    </w:p>
    <w:p w:rsidR="005D4AC1" w:rsidRPr="00DD238E" w:rsidRDefault="005D4AC1" w:rsidP="00F259B9">
      <w:pPr>
        <w:numPr>
          <w:ilvl w:val="0"/>
          <w:numId w:val="7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Wspólny Słownik Zamówień CPV.</w:t>
      </w:r>
    </w:p>
    <w:p w:rsidR="00A5103B" w:rsidRPr="00DD238E" w:rsidRDefault="00A5103B" w:rsidP="00F259B9">
      <w:pPr>
        <w:spacing w:line="312" w:lineRule="auto"/>
        <w:ind w:left="426"/>
        <w:jc w:val="both"/>
        <w:rPr>
          <w:rFonts w:asciiTheme="minorHAnsi" w:eastAsia="Calibri" w:hAnsiTheme="minorHAnsi" w:cstheme="minorHAnsi"/>
        </w:rPr>
      </w:pPr>
      <w:r w:rsidRPr="00DD238E">
        <w:rPr>
          <w:rFonts w:asciiTheme="minorHAnsi" w:eastAsia="Calibri" w:hAnsiTheme="minorHAnsi" w:cstheme="minorHAnsi"/>
        </w:rPr>
        <w:t>Główny przedmiot zamówienia:</w:t>
      </w:r>
    </w:p>
    <w:p w:rsidR="00A5103B" w:rsidRPr="00DD238E" w:rsidRDefault="00F14647" w:rsidP="00F259B9">
      <w:pPr>
        <w:spacing w:line="312" w:lineRule="auto"/>
        <w:ind w:left="426"/>
        <w:jc w:val="both"/>
        <w:rPr>
          <w:rFonts w:asciiTheme="minorHAnsi" w:eastAsia="Calibri" w:hAnsiTheme="minorHAnsi" w:cstheme="minorHAnsi"/>
        </w:rPr>
      </w:pPr>
      <w:r w:rsidRPr="00DD238E">
        <w:rPr>
          <w:rFonts w:asciiTheme="minorHAnsi" w:eastAsia="Calibri" w:hAnsiTheme="minorHAnsi" w:cstheme="minorHAnsi"/>
          <w:bCs/>
        </w:rPr>
        <w:t>45310000-3</w:t>
      </w:r>
      <w:r w:rsidRPr="00DD238E">
        <w:rPr>
          <w:rFonts w:asciiTheme="minorHAnsi" w:eastAsia="Calibri" w:hAnsiTheme="minorHAnsi" w:cstheme="minorHAnsi"/>
          <w:bCs/>
        </w:rPr>
        <w:tab/>
        <w:t>Roboty instalacyjne elektryczne</w:t>
      </w:r>
    </w:p>
    <w:p w:rsidR="00A5103B" w:rsidRPr="00DD238E" w:rsidRDefault="00A5103B" w:rsidP="00F259B9">
      <w:pPr>
        <w:spacing w:line="312" w:lineRule="auto"/>
        <w:ind w:left="426"/>
        <w:jc w:val="both"/>
        <w:rPr>
          <w:rFonts w:asciiTheme="minorHAnsi" w:eastAsia="Calibri" w:hAnsiTheme="minorHAnsi" w:cstheme="minorHAnsi"/>
        </w:rPr>
      </w:pPr>
      <w:r w:rsidRPr="00DD238E">
        <w:rPr>
          <w:rFonts w:asciiTheme="minorHAnsi" w:eastAsia="Calibri" w:hAnsiTheme="minorHAnsi" w:cstheme="minorHAnsi"/>
        </w:rPr>
        <w:t>Dodatkowy przedmiot zamówienia:</w:t>
      </w:r>
    </w:p>
    <w:p w:rsidR="00F14647" w:rsidRPr="00DD238E" w:rsidRDefault="00F14647" w:rsidP="00F259B9">
      <w:pPr>
        <w:spacing w:line="312" w:lineRule="auto"/>
        <w:ind w:left="426"/>
        <w:jc w:val="both"/>
        <w:rPr>
          <w:rFonts w:asciiTheme="minorHAnsi" w:eastAsia="Calibri" w:hAnsiTheme="minorHAnsi" w:cstheme="minorHAnsi"/>
        </w:rPr>
      </w:pPr>
      <w:r w:rsidRPr="00DD238E">
        <w:rPr>
          <w:rFonts w:asciiTheme="minorHAnsi" w:eastAsia="Calibri" w:hAnsiTheme="minorHAnsi" w:cstheme="minorHAnsi"/>
        </w:rPr>
        <w:t xml:space="preserve">45111200-0 Roboty ziemne </w:t>
      </w:r>
    </w:p>
    <w:p w:rsidR="004E6767" w:rsidRPr="00DD238E" w:rsidRDefault="00F14647" w:rsidP="00F259B9">
      <w:pPr>
        <w:spacing w:line="312" w:lineRule="auto"/>
        <w:ind w:left="426"/>
        <w:jc w:val="both"/>
        <w:rPr>
          <w:rFonts w:asciiTheme="minorHAnsi" w:eastAsia="Calibri" w:hAnsiTheme="minorHAnsi" w:cstheme="minorHAnsi"/>
        </w:rPr>
      </w:pPr>
      <w:r w:rsidRPr="00DD238E">
        <w:rPr>
          <w:rFonts w:asciiTheme="minorHAnsi" w:eastAsia="Calibri" w:hAnsiTheme="minorHAnsi" w:cstheme="minorHAnsi"/>
        </w:rPr>
        <w:t>45311200-2 Roboty w zakresie instalacji elektrycznych</w:t>
      </w:r>
    </w:p>
    <w:p w:rsidR="00D21C07" w:rsidRPr="00DD238E" w:rsidRDefault="00CE4EA5" w:rsidP="00F259B9">
      <w:pPr>
        <w:pStyle w:val="Akapitzlist"/>
        <w:numPr>
          <w:ilvl w:val="0"/>
          <w:numId w:val="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D</w:t>
      </w:r>
      <w:r w:rsidR="00CE66E8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opuszcza 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się składanie</w:t>
      </w:r>
      <w:r w:rsidR="004871FE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ofert </w:t>
      </w:r>
      <w:r w:rsidR="00D21C07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częściowych. 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Liczba części: 2. Każdy z Wykonawców może złożyć ofertę na dowolną liczbę części.</w:t>
      </w:r>
    </w:p>
    <w:p w:rsidR="002E4301" w:rsidRPr="00DD238E" w:rsidRDefault="00A53972" w:rsidP="00F259B9">
      <w:pPr>
        <w:pStyle w:val="Akapitzlist"/>
        <w:numPr>
          <w:ilvl w:val="0"/>
          <w:numId w:val="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BA551C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7 U</w:t>
      </w:r>
      <w:r w:rsidR="002F3E51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2E4301" w:rsidRPr="00DD238E" w:rsidRDefault="002E4301" w:rsidP="00F259B9">
      <w:pPr>
        <w:pStyle w:val="Akapitzlist"/>
        <w:numPr>
          <w:ilvl w:val="0"/>
          <w:numId w:val="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żąda wskazania przez wykonawcę, w ofercie, części zamówienia, których wykonanie zamierza powierzyć podwykonawcom, oraz podania nazw ewentualnych podw</w:t>
      </w:r>
      <w:r w:rsidR="003338FF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ykonawców, jeżeli są już znani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4871FE" w:rsidRPr="00DD238E" w:rsidRDefault="004871FE" w:rsidP="00F259B9">
      <w:pPr>
        <w:pStyle w:val="Akapitzlist"/>
        <w:numPr>
          <w:ilvl w:val="0"/>
          <w:numId w:val="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Wymóg zatrudnienia przez </w:t>
      </w:r>
      <w:r w:rsidR="00E84D36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y</w:t>
      </w:r>
      <w:r w:rsidR="00E84D36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konawcę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lub podwykonawcę osób na umowę o pracę.</w:t>
      </w:r>
    </w:p>
    <w:p w:rsidR="004871FE" w:rsidRPr="00DD238E" w:rsidRDefault="004871FE" w:rsidP="00F259B9">
      <w:pPr>
        <w:pStyle w:val="Akapitzlist"/>
        <w:numPr>
          <w:ilvl w:val="0"/>
          <w:numId w:val="12"/>
        </w:numPr>
        <w:spacing w:after="0" w:line="312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stosownie do art. 95 ust. 1 ustawy wymaga, aby osoby wykonujące czynności w zakresie realizacji przedmiotu zamówienia, których wykonanie polega na wykonywaniu pracy w sposób określony w art. 22 § 1 ust</w:t>
      </w:r>
      <w:r w:rsidR="00335F74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awy z dnia 26 czerwca 1974 r. 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Kodeks pracy (</w:t>
      </w:r>
      <w:r w:rsidR="00F259B9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Dz. U. z 2025 r. poz. 277</w:t>
      </w:r>
      <w:r w:rsidR="00335F74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ze zm.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), zostały zatrudnione  przez wykonawcę lub podwykonawcę na podstawie umowy o pracę.</w:t>
      </w:r>
    </w:p>
    <w:p w:rsidR="004871FE" w:rsidRPr="00DD238E" w:rsidRDefault="004871FE" w:rsidP="00F259B9">
      <w:pPr>
        <w:pStyle w:val="Akapitzlist"/>
        <w:numPr>
          <w:ilvl w:val="0"/>
          <w:numId w:val="12"/>
        </w:numPr>
        <w:spacing w:after="0" w:line="312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w trakcie realizacji zamówienia</w:t>
      </w:r>
      <w:r w:rsidR="00A124A7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oraz Sposób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:rsidR="004871FE" w:rsidRPr="00DD238E" w:rsidRDefault="004871FE" w:rsidP="00F259B9">
      <w:pPr>
        <w:pStyle w:val="Akapitzlist"/>
        <w:numPr>
          <w:ilvl w:val="0"/>
          <w:numId w:val="7"/>
        </w:numPr>
        <w:spacing w:after="0" w:line="312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Aspekty środowiskowe</w:t>
      </w:r>
    </w:p>
    <w:p w:rsidR="004871FE" w:rsidRPr="00DD238E" w:rsidRDefault="004871FE" w:rsidP="00F259B9">
      <w:pPr>
        <w:pStyle w:val="Akapitzlist"/>
        <w:spacing w:after="0" w:line="312" w:lineRule="auto"/>
        <w:ind w:left="425" w:firstLine="1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Wykonawca w zakresie realizacji przedmiotu zamówienia i w cenie musi uwzględnić koszty: </w:t>
      </w:r>
    </w:p>
    <w:p w:rsidR="004871FE" w:rsidRPr="00DD238E" w:rsidRDefault="004871FE" w:rsidP="00F259B9">
      <w:pPr>
        <w:pStyle w:val="Akapitzlist"/>
        <w:numPr>
          <w:ilvl w:val="0"/>
          <w:numId w:val="17"/>
        </w:numPr>
        <w:spacing w:after="0" w:line="312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realizacji robót budowlanych zgodnie z zapisami ustawy z dnia 14 grudnia 2012 r. o odpadach, w tym związane z zagospodarowaniem odpadów przez podmioty spełniające warunki określone ww. aktem prawnym,</w:t>
      </w:r>
      <w:r w:rsidR="00D21C07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pozycjach przedmiaru robót związanych z powstaniem odpadów, </w:t>
      </w:r>
    </w:p>
    <w:p w:rsidR="004871FE" w:rsidRPr="00DD238E" w:rsidRDefault="004871FE" w:rsidP="00F259B9">
      <w:pPr>
        <w:pStyle w:val="Akapitzlist"/>
        <w:numPr>
          <w:ilvl w:val="0"/>
          <w:numId w:val="17"/>
        </w:numPr>
        <w:spacing w:after="0" w:line="312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wywiezienia odpadów ulegających biodegradacji do kompostowni. </w:t>
      </w:r>
    </w:p>
    <w:p w:rsidR="004871FE" w:rsidRPr="00DD238E" w:rsidRDefault="00825C3A" w:rsidP="00F259B9">
      <w:pPr>
        <w:pStyle w:val="Akapitzlist"/>
        <w:numPr>
          <w:ilvl w:val="0"/>
          <w:numId w:val="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Jeśli w dokumentach składających się na opis przedmiotu zamówienia,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 z danymi technicznymi i parametrami zawartymi w opisie przedmiotu zamówienia. Jako rozwiązania równoważne, należy rozumieć rozwiązania charakteryzujące się parametrami nie gorszymi od wymaganych, a znajdujących się w opisie przedmiotu zamówienia.</w:t>
      </w:r>
    </w:p>
    <w:p w:rsidR="00825C3A" w:rsidRPr="00DD238E" w:rsidRDefault="00825C3A" w:rsidP="00F259B9">
      <w:pPr>
        <w:pStyle w:val="Akapitzlist"/>
        <w:spacing w:after="0" w:line="312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4C6032" w:rsidRPr="00DD238E" w:rsidRDefault="00216367" w:rsidP="00F259B9">
      <w:pPr>
        <w:pStyle w:val="Akapitzlist"/>
        <w:numPr>
          <w:ilvl w:val="0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DD238E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DD238E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CE4EA5" w:rsidRPr="00DD238E" w:rsidRDefault="00CE4EA5" w:rsidP="00F259B9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Część nr 1: </w:t>
      </w:r>
      <w:r w:rsidR="00E70B35"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t zamówienia realizowany będzie</w:t>
      </w:r>
      <w:r w:rsidR="0020231A"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="00734842"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w okresie do </w:t>
      </w: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9</w:t>
      </w:r>
      <w:r w:rsidR="00335F74"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0 dni</w:t>
      </w:r>
      <w:r w:rsidR="00734842"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:rsidR="004E6767" w:rsidRPr="00DD238E" w:rsidRDefault="00CE4EA5" w:rsidP="00F259B9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Część nr 2: Przedmiot zamówienia realizowany będzie w okresie do 90 dni.</w:t>
      </w:r>
    </w:p>
    <w:p w:rsidR="00CE4EA5" w:rsidRPr="00DD238E" w:rsidRDefault="00CE4EA5" w:rsidP="00F259B9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:rsidR="00B77ACF" w:rsidRPr="00DD238E" w:rsidRDefault="00B77ACF" w:rsidP="00F259B9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DD238E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:rsidR="00B77ACF" w:rsidRPr="00DD238E" w:rsidRDefault="00B77ACF" w:rsidP="00F259B9">
      <w:pPr>
        <w:pStyle w:val="Akapitzlist"/>
        <w:numPr>
          <w:ilvl w:val="1"/>
          <w:numId w:val="8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:rsidR="00B77ACF" w:rsidRPr="00DD238E" w:rsidRDefault="00A124A7" w:rsidP="00F259B9">
      <w:pPr>
        <w:pStyle w:val="Akapitzlist"/>
        <w:numPr>
          <w:ilvl w:val="1"/>
          <w:numId w:val="8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FA25D5" w:rsidRPr="00DD238E" w:rsidRDefault="00FA25D5" w:rsidP="00F259B9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:rsidR="00B77ACF" w:rsidRPr="00DD238E" w:rsidRDefault="00B77ACF" w:rsidP="00F259B9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DD238E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DD238E">
        <w:rPr>
          <w:rFonts w:asciiTheme="minorHAnsi" w:hAnsiTheme="minorHAnsi" w:cstheme="minorHAnsi"/>
          <w:b/>
          <w:bCs/>
        </w:rPr>
        <w:t xml:space="preserve">                 </w:t>
      </w:r>
      <w:r w:rsidRPr="00DD238E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DD238E">
        <w:rPr>
          <w:rFonts w:asciiTheme="minorHAnsi" w:hAnsiTheme="minorHAnsi" w:cstheme="minorHAnsi"/>
          <w:b/>
          <w:bCs/>
        </w:rPr>
        <w:t xml:space="preserve">                       </w:t>
      </w:r>
      <w:r w:rsidRPr="00DD238E">
        <w:rPr>
          <w:rFonts w:asciiTheme="minorHAnsi" w:hAnsiTheme="minorHAnsi" w:cstheme="minorHAnsi"/>
          <w:b/>
          <w:bCs/>
        </w:rPr>
        <w:t>i odbierania korespondencji elektronicznej.</w:t>
      </w:r>
    </w:p>
    <w:p w:rsidR="00C53C2A" w:rsidRPr="00DD238E" w:rsidRDefault="00C53C2A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:rsidR="00C53C2A" w:rsidRPr="00DD238E" w:rsidRDefault="00C53C2A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:rsidR="00C53C2A" w:rsidRPr="00DD238E" w:rsidRDefault="00C53C2A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:rsidR="00C53C2A" w:rsidRPr="00DD238E" w:rsidRDefault="00C53C2A" w:rsidP="00F259B9">
      <w:pPr>
        <w:pStyle w:val="Default"/>
        <w:numPr>
          <w:ilvl w:val="0"/>
          <w:numId w:val="43"/>
        </w:numPr>
        <w:spacing w:line="312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Adam Szymanowski, email: </w:t>
      </w:r>
      <w:hyperlink r:id="rId13" w:history="1">
        <w:r w:rsidRPr="00DD238E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zzmzp@zzmpoznan.pl</w:t>
        </w:r>
      </w:hyperlink>
      <w:r w:rsidR="00335F74" w:rsidRPr="00DD238E">
        <w:rPr>
          <w:rFonts w:asciiTheme="minorHAnsi" w:hAnsiTheme="minorHAnsi" w:cstheme="minorHAnsi"/>
          <w:color w:val="auto"/>
          <w:sz w:val="20"/>
          <w:szCs w:val="20"/>
        </w:rPr>
        <w:t>, nr tel. +48 61860 85 12</w:t>
      </w:r>
      <w:r w:rsidRPr="00DD238E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C53C2A" w:rsidRPr="00DD238E" w:rsidRDefault="00734842" w:rsidP="00F259B9">
      <w:pPr>
        <w:pStyle w:val="Default"/>
        <w:numPr>
          <w:ilvl w:val="0"/>
          <w:numId w:val="43"/>
        </w:numPr>
        <w:spacing w:line="312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>Katarzyna Filipowska</w:t>
      </w:r>
      <w:r w:rsidR="00C53C2A"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, email: </w:t>
      </w:r>
      <w:hyperlink r:id="rId14" w:history="1">
        <w:r w:rsidRPr="00DD238E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katarzyna.filipowska@zzmpoznan.pl</w:t>
        </w:r>
      </w:hyperlink>
      <w:r w:rsidR="00335F74" w:rsidRPr="00DD238E">
        <w:rPr>
          <w:rFonts w:asciiTheme="minorHAnsi" w:hAnsiTheme="minorHAnsi" w:cstheme="minorHAnsi"/>
          <w:color w:val="auto"/>
          <w:sz w:val="20"/>
          <w:szCs w:val="20"/>
        </w:rPr>
        <w:t>, nr tel. +48 61860 85 32.</w:t>
      </w:r>
      <w:r w:rsidR="00C53C2A"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AD5B30" w:rsidRPr="00DD238E" w:rsidRDefault="00C53C2A" w:rsidP="00AD5B30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>Adres strony internetowej prowadzonego</w:t>
      </w:r>
      <w:r w:rsidR="00D57752"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 postępowania</w:t>
      </w:r>
      <w:r w:rsidRPr="00DD238E">
        <w:rPr>
          <w:rFonts w:asciiTheme="minorHAnsi" w:hAnsiTheme="minorHAnsi" w:cstheme="minorHAnsi"/>
          <w:color w:val="auto"/>
          <w:sz w:val="20"/>
          <w:szCs w:val="20"/>
        </w:rPr>
        <w:t>:</w:t>
      </w:r>
    </w:p>
    <w:p w:rsidR="00AD5B30" w:rsidRPr="00DD238E" w:rsidRDefault="007270F2" w:rsidP="00AD5B30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5" w:history="1">
        <w:r w:rsidR="00BE5CC5" w:rsidRPr="00DD238E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https://ezamowienia.gov.pl/mp-client/search/list/ocds-148610-b402237e-05ca-43b8-9e6c-434136ca12a9</w:t>
        </w:r>
      </w:hyperlink>
      <w:r w:rsidR="00BE5CC5"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:rsidR="00C53C2A" w:rsidRPr="00DD238E" w:rsidRDefault="00C53C2A" w:rsidP="00AD5B30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:rsidR="00C53C2A" w:rsidRPr="00DD238E" w:rsidRDefault="00C53C2A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:rsidR="00C53C2A" w:rsidRPr="00DD238E" w:rsidRDefault="00BE5CC5" w:rsidP="00F259B9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>ocds-148610-b402237e-05ca-43b8-9e6c-434136ca12a9</w:t>
      </w:r>
    </w:p>
    <w:p w:rsidR="00936E7D" w:rsidRPr="00DD238E" w:rsidRDefault="00936E7D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6" w:history="1">
        <w:r w:rsidRPr="00DD238E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DD238E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:rsidR="00936E7D" w:rsidRPr="00DD238E" w:rsidRDefault="00936E7D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DD238E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DD238E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:rsidR="00C53C2A" w:rsidRPr="00DD238E" w:rsidRDefault="00C53C2A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:rsidR="00C53C2A" w:rsidRPr="00DD238E" w:rsidRDefault="00C53C2A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C53C2A" w:rsidRPr="00DD238E" w:rsidRDefault="00C53C2A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C53C2A" w:rsidRPr="00DD238E" w:rsidRDefault="00C53C2A" w:rsidP="00F259B9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</w:t>
      </w:r>
      <w:r w:rsidR="00755AE5" w:rsidRPr="00DD238E">
        <w:rPr>
          <w:rFonts w:asciiTheme="minorHAnsi" w:hAnsiTheme="minorHAnsi" w:cstheme="minorHAnsi"/>
          <w:color w:val="auto"/>
          <w:sz w:val="20"/>
          <w:szCs w:val="20"/>
        </w:rPr>
        <w:t>mowa w art. 66 ust. 1 ustawy</w:t>
      </w: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, ww. regulacje nie będą miały bezpośredniego zastosowania. </w:t>
      </w:r>
    </w:p>
    <w:p w:rsidR="00C53C2A" w:rsidRPr="00DD238E" w:rsidRDefault="00C53C2A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C53C2A" w:rsidRPr="00DD238E" w:rsidRDefault="00C53C2A" w:rsidP="00F259B9">
      <w:pPr>
        <w:pStyle w:val="Default"/>
        <w:numPr>
          <w:ilvl w:val="0"/>
          <w:numId w:val="33"/>
        </w:numPr>
        <w:spacing w:line="31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:rsidR="00C53C2A" w:rsidRPr="00DD238E" w:rsidRDefault="00C53C2A" w:rsidP="00F259B9">
      <w:pPr>
        <w:pStyle w:val="Default"/>
        <w:numPr>
          <w:ilvl w:val="0"/>
          <w:numId w:val="33"/>
        </w:numPr>
        <w:spacing w:line="31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C53C2A" w:rsidRPr="00DD238E" w:rsidRDefault="00C53C2A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</w:t>
      </w:r>
      <w:r w:rsidR="00936E7D" w:rsidRPr="00DD238E">
        <w:rPr>
          <w:rFonts w:asciiTheme="minorHAnsi" w:hAnsiTheme="minorHAnsi" w:cstheme="minorHAnsi"/>
          <w:color w:val="auto"/>
          <w:sz w:val="20"/>
          <w:szCs w:val="20"/>
        </w:rPr>
        <w:t>2</w:t>
      </w: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 r. poz. </w:t>
      </w:r>
      <w:r w:rsidR="00936E7D" w:rsidRPr="00DD238E">
        <w:rPr>
          <w:rFonts w:asciiTheme="minorHAnsi" w:hAnsiTheme="minorHAnsi" w:cstheme="minorHAnsi"/>
          <w:color w:val="auto"/>
          <w:sz w:val="20"/>
          <w:szCs w:val="20"/>
        </w:rPr>
        <w:t>1233 ze zm.</w:t>
      </w: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) wykonawca, w celu utrzymania w poufności tych informacji, przekazuje je w wydzielonym i odpowiednio oznaczonym pliku, wraz z jednoczesnym zaznaczeniem w nazwie pliku „Dokument stanowiący tajemnicę przedsiębiorstwa”. </w:t>
      </w:r>
    </w:p>
    <w:p w:rsidR="00C53C2A" w:rsidRPr="00DD238E" w:rsidRDefault="00C53C2A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C53C2A" w:rsidRPr="00DD238E" w:rsidRDefault="00C53C2A" w:rsidP="00F259B9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>W przypadku załączników, które są zgodnie z ustawą Pzp lub rozporządzeniem Prezesa Rady Ministrów w sprawie wymagań dla dokumentów elektronicznych opatrzone kwalifikowanym podpisem el</w:t>
      </w:r>
      <w:r w:rsidR="00915C9A" w:rsidRPr="00DD238E">
        <w:rPr>
          <w:rFonts w:asciiTheme="minorHAnsi" w:hAnsiTheme="minorHAnsi" w:cstheme="minorHAnsi"/>
          <w:color w:val="auto"/>
          <w:sz w:val="20"/>
          <w:szCs w:val="20"/>
        </w:rPr>
        <w:t>ektronicznym, podpisem zaufanym lub podpisem osobistym</w:t>
      </w: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C53C2A" w:rsidRPr="00DD238E" w:rsidRDefault="00C53C2A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C53C2A" w:rsidRPr="00DD238E" w:rsidRDefault="00C53C2A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:rsidR="00C53C2A" w:rsidRPr="00DD238E" w:rsidRDefault="00C53C2A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C53C2A" w:rsidRPr="00DD238E" w:rsidRDefault="00C53C2A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DD238E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:rsidR="00C53C2A" w:rsidRPr="00DD238E" w:rsidRDefault="00C53C2A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:rsidR="00C53C2A" w:rsidRPr="00DD238E" w:rsidRDefault="00C53C2A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8" w:history="1">
        <w:r w:rsidRPr="00DD238E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zzmzp@zzmpoznan.pl</w:t>
        </w:r>
      </w:hyperlink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 (n</w:t>
      </w:r>
      <w:r w:rsidR="003A672A" w:rsidRPr="00DD238E">
        <w:rPr>
          <w:rFonts w:asciiTheme="minorHAnsi" w:hAnsiTheme="minorHAnsi" w:cstheme="minorHAnsi"/>
          <w:color w:val="auto"/>
          <w:sz w:val="20"/>
          <w:szCs w:val="20"/>
        </w:rPr>
        <w:t>ie dotyczy składania ofert</w:t>
      </w: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). </w:t>
      </w:r>
    </w:p>
    <w:p w:rsidR="003A672A" w:rsidRPr="00DD238E" w:rsidRDefault="003A672A" w:rsidP="00F259B9">
      <w:pPr>
        <w:pStyle w:val="Default"/>
        <w:numPr>
          <w:ilvl w:val="0"/>
          <w:numId w:val="3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Pr="00DD238E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zzmzp@zzmpoznan.pl</w:t>
        </w:r>
      </w:hyperlink>
      <w:r w:rsidRPr="00DD238E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CE4EA5" w:rsidRPr="00DD238E" w:rsidRDefault="00CE4EA5" w:rsidP="00F259B9">
      <w:pPr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007BF2" w:rsidRPr="00DD238E" w:rsidRDefault="00007BF2" w:rsidP="00F259B9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DD238E">
        <w:rPr>
          <w:rFonts w:asciiTheme="minorHAnsi" w:hAnsiTheme="minorHAnsi" w:cstheme="minorHAnsi"/>
          <w:b/>
          <w:bCs/>
        </w:rPr>
        <w:t>Termin związania ofertą.</w:t>
      </w:r>
    </w:p>
    <w:p w:rsidR="00007BF2" w:rsidRPr="00DD238E" w:rsidRDefault="00007BF2" w:rsidP="00F259B9">
      <w:pPr>
        <w:pStyle w:val="Akapitzlist"/>
        <w:numPr>
          <w:ilvl w:val="1"/>
          <w:numId w:val="39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AD5B30" w:rsidRPr="00DD238E">
        <w:rPr>
          <w:rFonts w:asciiTheme="minorHAnsi" w:hAnsiTheme="minorHAnsi" w:cstheme="minorHAnsi"/>
          <w:bCs/>
          <w:color w:val="auto"/>
          <w:sz w:val="20"/>
          <w:szCs w:val="20"/>
        </w:rPr>
        <w:t>6 marca</w:t>
      </w:r>
      <w:r w:rsidR="00BE5CC5" w:rsidRPr="00DD238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2026</w:t>
      </w:r>
      <w:r w:rsidRPr="00DD238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:rsidR="009C2DF8" w:rsidRPr="00DD238E" w:rsidRDefault="00007BF2" w:rsidP="00F259B9">
      <w:pPr>
        <w:pStyle w:val="Akapitzlist"/>
        <w:numPr>
          <w:ilvl w:val="1"/>
          <w:numId w:val="39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9C2DF8" w:rsidRPr="00DD238E" w:rsidRDefault="009C2DF8" w:rsidP="00F259B9">
      <w:pPr>
        <w:pStyle w:val="Akapitzlist"/>
        <w:numPr>
          <w:ilvl w:val="1"/>
          <w:numId w:val="39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BE5CC5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07BF2" w:rsidRPr="00DD238E" w:rsidRDefault="009C2DF8" w:rsidP="00F259B9">
      <w:pPr>
        <w:pStyle w:val="Akapitzlist"/>
        <w:numPr>
          <w:ilvl w:val="1"/>
          <w:numId w:val="39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wymaga złożenia przez wykonawcę pisemnego oświadczenia o wyrażeniu zgody na przedłuż</w:t>
      </w:r>
      <w:r w:rsidR="00BE5CC5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enie terminu związania ofertą.</w:t>
      </w:r>
    </w:p>
    <w:p w:rsidR="00AE4524" w:rsidRPr="00DD238E" w:rsidRDefault="00AE4524" w:rsidP="00F259B9">
      <w:pPr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9C2DF8" w:rsidRPr="00DD238E" w:rsidRDefault="009C2DF8" w:rsidP="00F259B9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DD238E">
        <w:rPr>
          <w:rFonts w:asciiTheme="minorHAnsi" w:hAnsiTheme="minorHAnsi" w:cstheme="minorHAnsi"/>
          <w:b/>
          <w:bCs/>
        </w:rPr>
        <w:t>Opis sposobu przygotowania oferty.</w:t>
      </w:r>
    </w:p>
    <w:p w:rsidR="00161453" w:rsidRPr="00DD238E" w:rsidRDefault="00161453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161453" w:rsidRPr="00DD238E" w:rsidRDefault="00C84C7F" w:rsidP="00F259B9">
      <w:pPr>
        <w:pStyle w:val="Akapitzlist"/>
        <w:numPr>
          <w:ilvl w:val="2"/>
          <w:numId w:val="38"/>
        </w:numPr>
        <w:spacing w:after="0" w:line="312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</w:t>
      </w:r>
      <w:r w:rsidR="00161453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ormularz ofertowy – według wzoru interaktywnego „Formularza ofertowego” udostępnionego przez Zamawiającego na Platformie e-Zamówienia i zamieszczonego w podglądzie postępowania w zakładce „Informacje podstawowe” </w:t>
      </w:r>
      <w:r w:rsidR="00161453" w:rsidRPr="00DD238E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="00161453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61453" w:rsidRPr="00DD238E" w:rsidRDefault="00173CCC" w:rsidP="00F259B9">
      <w:pPr>
        <w:pStyle w:val="Akapitzlist"/>
        <w:numPr>
          <w:ilvl w:val="2"/>
          <w:numId w:val="38"/>
        </w:numPr>
        <w:spacing w:after="0" w:line="312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</w:t>
      </w:r>
      <w:r w:rsidR="00161453"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świadczenie Wykonawcy, składane na podstawie art. 125 ust. 1 ustawy Prawo zamówień publicznych                       </w:t>
      </w:r>
      <w:r w:rsidR="00161453" w:rsidRPr="00DD238E">
        <w:rPr>
          <w:rFonts w:asciiTheme="minorHAnsi" w:hAnsiTheme="minorHAnsi" w:cstheme="minorHAnsi"/>
          <w:bCs/>
          <w:iCs/>
          <w:color w:val="auto"/>
          <w:sz w:val="20"/>
          <w:szCs w:val="20"/>
        </w:rPr>
        <w:t>– według wzoru załącznik nr 5 do SWZ</w:t>
      </w:r>
      <w:r w:rsidR="00161453" w:rsidRPr="00DD238E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:rsidR="00CE4EA5" w:rsidRPr="00DD238E" w:rsidRDefault="00DC4482" w:rsidP="00F259B9">
      <w:pPr>
        <w:pStyle w:val="Akapitzlist"/>
        <w:numPr>
          <w:ilvl w:val="2"/>
          <w:numId w:val="38"/>
        </w:numPr>
        <w:spacing w:after="0" w:line="312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następujące przedmiotowe środki dowodowe</w:t>
      </w:r>
      <w:r w:rsidR="00CE4EA5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:</w:t>
      </w:r>
    </w:p>
    <w:p w:rsidR="003338FF" w:rsidRPr="00DD238E" w:rsidRDefault="003338FF" w:rsidP="003338FF">
      <w:pPr>
        <w:pStyle w:val="Akapitzlist"/>
        <w:numPr>
          <w:ilvl w:val="3"/>
          <w:numId w:val="5"/>
        </w:numPr>
        <w:spacing w:line="312" w:lineRule="auto"/>
        <w:ind w:left="993" w:hanging="28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karty katalogowe </w:t>
      </w:r>
      <w:r w:rsidR="006E35F7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lub specyfikacje techniczne oferowanych 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lamp oświetleniowych</w:t>
      </w:r>
      <w:r w:rsidR="006E35F7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dla części nr 1 i 2;</w:t>
      </w:r>
    </w:p>
    <w:p w:rsidR="003338FF" w:rsidRPr="00DD238E" w:rsidRDefault="003338FF" w:rsidP="003338FF">
      <w:pPr>
        <w:pStyle w:val="Akapitzlist"/>
        <w:numPr>
          <w:ilvl w:val="3"/>
          <w:numId w:val="5"/>
        </w:numPr>
        <w:spacing w:line="312" w:lineRule="auto"/>
        <w:ind w:left="993" w:hanging="28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karty katalogowe </w:t>
      </w:r>
      <w:r w:rsidR="006E35F7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lub specyfikacje techniczne oferowanych 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opraw oświetleniowych</w:t>
      </w:r>
      <w:r w:rsidR="006E35F7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dla części nr 1 i 2.</w:t>
      </w:r>
    </w:p>
    <w:p w:rsidR="003338FF" w:rsidRPr="00DD238E" w:rsidRDefault="003338FF" w:rsidP="003338FF">
      <w:pPr>
        <w:pStyle w:val="Akapitzlist"/>
        <w:spacing w:line="312" w:lineRule="auto"/>
        <w:ind w:left="99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przewiduje uzupełnienie przedmiotowych środków dowodowych, o którym mowa w ppkt. 3 lit. a)-b).</w:t>
      </w:r>
    </w:p>
    <w:p w:rsidR="00161453" w:rsidRPr="00DD238E" w:rsidRDefault="00161453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:rsidR="00BE5CC5" w:rsidRPr="00DD238E" w:rsidRDefault="00BE5CC5" w:rsidP="00BE5CC5">
      <w:pPr>
        <w:pStyle w:val="Akapitzlist"/>
        <w:numPr>
          <w:ilvl w:val="2"/>
          <w:numId w:val="17"/>
        </w:numPr>
        <w:spacing w:line="312" w:lineRule="auto"/>
        <w:ind w:left="709" w:hanging="142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Oświadczenia Podmiotu udostępniającego zasoby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składane na podstawie art. 118 ust. 3 i art. 125 ust. 5 ustawy Pzp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- </w:t>
      </w:r>
      <w:r w:rsidRPr="00DD238E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6 do SWZ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BE5CC5" w:rsidRPr="00DD238E" w:rsidRDefault="00BE5CC5" w:rsidP="00BE5CC5">
      <w:pPr>
        <w:pStyle w:val="Akapitzlist"/>
        <w:numPr>
          <w:ilvl w:val="2"/>
          <w:numId w:val="17"/>
        </w:numPr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zamówienia, składane na podstawie art. 117 ust. 4 ustawy Pzp – </w:t>
      </w:r>
      <w:r w:rsidRPr="00DD238E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</w:t>
      </w:r>
    </w:p>
    <w:p w:rsidR="00BE5CC5" w:rsidRPr="00DD238E" w:rsidRDefault="00173CCC" w:rsidP="00BE5CC5">
      <w:pPr>
        <w:pStyle w:val="Akapitzlist"/>
        <w:numPr>
          <w:ilvl w:val="2"/>
          <w:numId w:val="17"/>
        </w:numPr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161453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upoważniające do złożenia oferty, o ile ofertę składa pełnomocnik.</w:t>
      </w:r>
    </w:p>
    <w:p w:rsidR="00161453" w:rsidRPr="00DD238E" w:rsidRDefault="00173CCC" w:rsidP="00BE5CC5">
      <w:pPr>
        <w:pStyle w:val="Akapitzlist"/>
        <w:numPr>
          <w:ilvl w:val="2"/>
          <w:numId w:val="17"/>
        </w:numPr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161453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C84C7F" w:rsidRPr="00DD238E" w:rsidRDefault="00C84C7F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C84C7F" w:rsidRPr="00DD238E" w:rsidRDefault="00C84C7F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C84C7F" w:rsidRPr="00DD238E" w:rsidRDefault="00C84C7F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</w:t>
      </w:r>
      <w:r w:rsidR="00915C9A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zgodnie z pkt 9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. </w:t>
      </w:r>
    </w:p>
    <w:p w:rsidR="00C84C7F" w:rsidRPr="00DD238E" w:rsidRDefault="00C84C7F" w:rsidP="00F259B9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  <w:u w:val="single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  <w:u w:val="single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C84C7F" w:rsidRPr="00DD238E" w:rsidRDefault="00C84C7F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C84C7F" w:rsidRPr="00DD238E" w:rsidRDefault="00C84C7F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C53C2A" w:rsidRPr="00DD238E" w:rsidRDefault="00C53C2A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b w:val="0"/>
          <w:color w:val="auto"/>
          <w:sz w:val="20"/>
          <w:szCs w:val="20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</w:t>
      </w:r>
    </w:p>
    <w:p w:rsidR="00C84C7F" w:rsidRPr="00DD238E" w:rsidRDefault="00C84C7F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Formularz ofertowy</w:t>
      </w:r>
      <w:r w:rsidR="00C53C2A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załączniki do oferty, oświadczenie o niepodleganiu wykluczeniu </w:t>
      </w:r>
      <w:r w:rsidR="00C53C2A"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:rsidR="00C84C7F" w:rsidRPr="00DD238E" w:rsidRDefault="00C84C7F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zaufanym9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C84C7F" w:rsidRPr="00DD238E" w:rsidRDefault="00C84C7F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zaufanym11 lub podpisem osobistym. </w:t>
      </w:r>
    </w:p>
    <w:p w:rsidR="00C84C7F" w:rsidRPr="00DD238E" w:rsidRDefault="00C84C7F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C84C7F" w:rsidRPr="00DD238E" w:rsidRDefault="00C84C7F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C84C7F" w:rsidRPr="00DD238E" w:rsidRDefault="00234BFE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C84C7F" w:rsidRPr="00DD238E" w:rsidRDefault="00B332FF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C84C7F" w:rsidRPr="00DD238E" w:rsidRDefault="00234BFE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C84C7F" w:rsidRPr="00DD238E" w:rsidRDefault="00234BFE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C84C7F" w:rsidRPr="00DD238E" w:rsidRDefault="00234BFE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234BFE" w:rsidRPr="00DD238E" w:rsidRDefault="00234BFE" w:rsidP="00F259B9">
      <w:pPr>
        <w:pStyle w:val="Akapitzlist"/>
        <w:numPr>
          <w:ilvl w:val="1"/>
          <w:numId w:val="1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Do przeliczenia na PLN wartości wskazanej w dokumentach złożonych na potwierdzenie spełniania warunków udziału w postępowaniu, wyrażonej w walutach innych niż PLN, </w:t>
      </w:r>
      <w:r w:rsidR="00B332FF"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</w:t>
      </w: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amawiający przyjmie średni kurs publikowany przez Narodowy Bank Polski z dnia zamieszczenia ogłoszenia o zamówieniu w BZP.</w:t>
      </w:r>
    </w:p>
    <w:p w:rsidR="009C2DF8" w:rsidRPr="00DD238E" w:rsidRDefault="009C2DF8" w:rsidP="00F259B9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</w:p>
    <w:p w:rsidR="007A31BB" w:rsidRPr="00DD238E" w:rsidRDefault="007A31BB" w:rsidP="00F259B9">
      <w:pPr>
        <w:pStyle w:val="Akapitzlist"/>
        <w:numPr>
          <w:ilvl w:val="0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Cs/>
          <w:color w:val="auto"/>
          <w:sz w:val="20"/>
          <w:szCs w:val="20"/>
        </w:rPr>
        <w:t>Sposób oraz termin składania ofert.</w:t>
      </w:r>
    </w:p>
    <w:p w:rsidR="00161453" w:rsidRPr="00DD238E" w:rsidRDefault="00161453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161453" w:rsidRPr="00DD238E" w:rsidRDefault="00161453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0" w:history="1">
        <w:r w:rsidR="0020231A" w:rsidRPr="00DD238E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="0020231A"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</w:t>
      </w:r>
    </w:p>
    <w:p w:rsidR="00161453" w:rsidRPr="00DD238E" w:rsidRDefault="00161453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AD5B30" w:rsidRPr="00DD238E">
        <w:rPr>
          <w:rFonts w:asciiTheme="minorHAnsi" w:hAnsiTheme="minorHAnsi" w:cstheme="minorHAnsi"/>
          <w:bCs/>
          <w:iCs/>
          <w:color w:val="auto"/>
          <w:sz w:val="20"/>
          <w:szCs w:val="20"/>
        </w:rPr>
        <w:t>9 lutego</w:t>
      </w:r>
      <w:r w:rsidR="00BE5CC5" w:rsidRPr="00DD238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2026</w:t>
      </w:r>
      <w:r w:rsidRPr="00DD238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</w:t>
      </w:r>
      <w:r w:rsidR="00930582" w:rsidRPr="00DD238E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="00CE4EA5" w:rsidRPr="00DD238E">
        <w:rPr>
          <w:rFonts w:asciiTheme="minorHAnsi" w:hAnsiTheme="minorHAnsi" w:cstheme="minorHAnsi"/>
          <w:bCs/>
          <w:iCs/>
          <w:color w:val="auto"/>
          <w:sz w:val="20"/>
          <w:szCs w:val="20"/>
        </w:rPr>
        <w:t>2</w:t>
      </w:r>
      <w:r w:rsidRPr="00DD238E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  <w:r w:rsidR="00335F74" w:rsidRPr="00DD238E">
        <w:rPr>
          <w:rFonts w:asciiTheme="minorHAnsi" w:hAnsiTheme="minorHAnsi" w:cstheme="minorHAnsi"/>
          <w:bCs/>
          <w:iCs/>
          <w:color w:val="auto"/>
          <w:sz w:val="20"/>
          <w:szCs w:val="20"/>
        </w:rPr>
        <w:t>3</w:t>
      </w:r>
      <w:r w:rsidRPr="00DD238E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:rsidR="00161453" w:rsidRPr="00DD238E" w:rsidRDefault="00161453" w:rsidP="00F259B9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DD238E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161453" w:rsidRPr="00DD238E" w:rsidRDefault="00161453" w:rsidP="00F259B9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DD238E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161453" w:rsidRPr="00DD238E" w:rsidRDefault="00161453" w:rsidP="00F259B9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DD238E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DD238E">
        <w:rPr>
          <w:rFonts w:asciiTheme="minorHAnsi" w:hAnsiTheme="minorHAnsi" w:cstheme="minorHAnsi"/>
          <w:b/>
          <w:bCs/>
          <w:iCs/>
        </w:rPr>
        <w:t>Centrum pomocy</w:t>
      </w:r>
      <w:r w:rsidRPr="00DD238E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1" w:history="1">
        <w:r w:rsidRPr="00DD238E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DD238E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:rsidR="00161453" w:rsidRPr="00DD238E" w:rsidRDefault="00161453" w:rsidP="00F259B9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DD238E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7A31BB" w:rsidRPr="00DD238E" w:rsidRDefault="007A31BB" w:rsidP="00F259B9">
      <w:pPr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7A31BB" w:rsidRPr="00DD238E" w:rsidRDefault="007A31BB" w:rsidP="00F259B9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DD238E">
        <w:rPr>
          <w:rFonts w:asciiTheme="minorHAnsi" w:hAnsiTheme="minorHAnsi" w:cstheme="minorHAnsi"/>
          <w:b/>
          <w:bCs/>
        </w:rPr>
        <w:t>Termin otwarcia ofert.</w:t>
      </w:r>
    </w:p>
    <w:p w:rsidR="00161453" w:rsidRPr="00DD238E" w:rsidRDefault="00161453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AD5B30" w:rsidRPr="00DD238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9 lutego </w:t>
      </w:r>
      <w:r w:rsidR="00BE5CC5" w:rsidRPr="00DD238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2026 </w:t>
      </w:r>
      <w:r w:rsidRPr="00DD238E">
        <w:rPr>
          <w:rFonts w:asciiTheme="minorHAnsi" w:hAnsiTheme="minorHAnsi" w:cstheme="minorHAnsi"/>
          <w:bCs/>
          <w:color w:val="auto"/>
          <w:sz w:val="20"/>
          <w:szCs w:val="20"/>
        </w:rPr>
        <w:t>o godzinie: 1</w:t>
      </w:r>
      <w:r w:rsidR="00CE4EA5" w:rsidRPr="00DD238E">
        <w:rPr>
          <w:rFonts w:asciiTheme="minorHAnsi" w:hAnsiTheme="minorHAnsi" w:cstheme="minorHAnsi"/>
          <w:bCs/>
          <w:color w:val="auto"/>
          <w:sz w:val="20"/>
          <w:szCs w:val="20"/>
        </w:rPr>
        <w:t>3</w:t>
      </w:r>
      <w:r w:rsidRPr="00DD238E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61453" w:rsidRPr="00DD238E" w:rsidRDefault="00161453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</w:t>
      </w:r>
      <w:r w:rsidR="003338FF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sfinansowanie zamówienia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61453" w:rsidRPr="00DD238E" w:rsidRDefault="00161453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:rsidR="00161453" w:rsidRPr="00DD238E" w:rsidRDefault="00161453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BE5CC5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9E476A" w:rsidRPr="00DD238E" w:rsidRDefault="00161453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:rsidR="0020231A" w:rsidRPr="00DD238E" w:rsidRDefault="0020231A" w:rsidP="00F259B9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:rsidR="00C96E1B" w:rsidRPr="00DD238E" w:rsidRDefault="00C96E1B" w:rsidP="00F259B9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DD238E">
        <w:rPr>
          <w:rFonts w:asciiTheme="minorHAnsi" w:hAnsiTheme="minorHAnsi" w:cstheme="minorHAnsi"/>
          <w:b/>
          <w:bCs/>
        </w:rPr>
        <w:t>Podstawy wykluczenia.</w:t>
      </w:r>
    </w:p>
    <w:p w:rsidR="00BE5CC5" w:rsidRPr="00DD238E" w:rsidRDefault="00BE5CC5" w:rsidP="00BE5CC5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na podstawie art. 108 ust. 1 ustawy Pzp, wykluczy z postępowania o udzielenie zamówienia Wykonawcę:</w:t>
      </w:r>
    </w:p>
    <w:p w:rsidR="00BE5CC5" w:rsidRPr="00DD238E" w:rsidRDefault="00BE5CC5" w:rsidP="00BE5CC5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1)</w:t>
      </w:r>
      <w:r w:rsidRPr="00DD238E">
        <w:rPr>
          <w:rFonts w:asciiTheme="minorHAnsi" w:hAnsiTheme="minorHAnsi" w:cstheme="minorHAnsi"/>
          <w:bCs/>
        </w:rPr>
        <w:tab/>
        <w:t>będącego osobą fizyczną, którego prawomocnie skazano za przestępstwo:</w:t>
      </w:r>
    </w:p>
    <w:p w:rsidR="00BE5CC5" w:rsidRPr="00DD238E" w:rsidRDefault="00BE5CC5" w:rsidP="00BE5CC5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a)</w:t>
      </w:r>
      <w:r w:rsidRPr="00DD238E">
        <w:rPr>
          <w:rFonts w:asciiTheme="minorHAnsi" w:hAnsiTheme="minorHAnsi" w:cstheme="minorHAnsi"/>
          <w:b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BE5CC5" w:rsidRPr="00DD238E" w:rsidRDefault="00BE5CC5" w:rsidP="00BE5CC5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b)</w:t>
      </w:r>
      <w:r w:rsidRPr="00DD238E">
        <w:rPr>
          <w:rFonts w:asciiTheme="minorHAnsi" w:hAnsiTheme="minorHAnsi" w:cstheme="minorHAnsi"/>
          <w:bCs/>
        </w:rPr>
        <w:tab/>
        <w:t>handlu ludźmi, o którym mowa w art. 189a Kodeksu karnego,</w:t>
      </w:r>
    </w:p>
    <w:p w:rsidR="00BE5CC5" w:rsidRPr="00DD238E" w:rsidRDefault="00BE5CC5" w:rsidP="00BE5CC5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c)</w:t>
      </w:r>
      <w:r w:rsidRPr="00DD238E">
        <w:rPr>
          <w:rFonts w:asciiTheme="minorHAnsi" w:hAnsiTheme="minorHAnsi" w:cstheme="minorHAnsi"/>
          <w:bCs/>
        </w:rPr>
        <w:tab/>
        <w:t>o którym mowa w art. 228–230a, art. 250a Kodeksu karnego, w art. 46–48 ustawy z dnia 25 czerwca 2010 r. o sporcie (Dz. U. z 2024 r. poz. 1488) lub w art. 54 ust. 1–4 ustawy z dnia 12 maja 2011 r. o refundacji leków, środków spożywczych specjalnego przeznaczenia żywieniowego oraz wyrobów medycznych (Dz. U. z 2024 r. poz. 930),</w:t>
      </w:r>
    </w:p>
    <w:p w:rsidR="00BE5CC5" w:rsidRPr="00DD238E" w:rsidRDefault="00BE5CC5" w:rsidP="00BE5CC5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d)</w:t>
      </w:r>
      <w:r w:rsidRPr="00DD238E">
        <w:rPr>
          <w:rFonts w:asciiTheme="minorHAnsi" w:hAnsiTheme="minorHAnsi" w:cstheme="minorHAnsi"/>
          <w:b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BE5CC5" w:rsidRPr="00DD238E" w:rsidRDefault="00BE5CC5" w:rsidP="00BE5CC5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e)</w:t>
      </w:r>
      <w:r w:rsidRPr="00DD238E">
        <w:rPr>
          <w:rFonts w:asciiTheme="minorHAnsi" w:hAnsiTheme="minorHAnsi" w:cstheme="minorHAnsi"/>
          <w:bCs/>
        </w:rPr>
        <w:tab/>
        <w:t>o charakterze terrorystycznym, o którym mowa w art. 115 § 20 Kodeksu karnego, lub mające na celu popełnienie tego przestępstwa,</w:t>
      </w:r>
    </w:p>
    <w:p w:rsidR="00BE5CC5" w:rsidRPr="00DD238E" w:rsidRDefault="00BE5CC5" w:rsidP="00BE5CC5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f)</w:t>
      </w:r>
      <w:r w:rsidRPr="00DD238E">
        <w:rPr>
          <w:rFonts w:asciiTheme="minorHAnsi" w:hAnsiTheme="minorHAnsi" w:cstheme="minorHAnsi"/>
          <w:bCs/>
        </w:rPr>
        <w:tab/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:rsidR="00BE5CC5" w:rsidRPr="00DD238E" w:rsidRDefault="00BE5CC5" w:rsidP="00BE5CC5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g)</w:t>
      </w:r>
      <w:r w:rsidRPr="00DD238E">
        <w:rPr>
          <w:rFonts w:asciiTheme="minorHAnsi" w:hAnsiTheme="minorHAnsi" w:cstheme="minorHAnsi"/>
          <w:b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BE5CC5" w:rsidRPr="00DD238E" w:rsidRDefault="00BE5CC5" w:rsidP="00BE5CC5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h)</w:t>
      </w:r>
      <w:r w:rsidRPr="00DD238E">
        <w:rPr>
          <w:rFonts w:asciiTheme="minorHAnsi" w:hAnsiTheme="minorHAnsi" w:cstheme="minorHAnsi"/>
          <w:bCs/>
        </w:rPr>
        <w:tab/>
        <w:t>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:rsidR="00BE5CC5" w:rsidRPr="00DD238E" w:rsidRDefault="00BE5CC5" w:rsidP="00BE5CC5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2)</w:t>
      </w:r>
      <w:r w:rsidRPr="00DD238E">
        <w:rPr>
          <w:rFonts w:asciiTheme="minorHAnsi" w:hAnsiTheme="minorHAnsi" w:cstheme="minorHAnsi"/>
          <w:bCs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BE5CC5" w:rsidRPr="00DD238E" w:rsidRDefault="00BE5CC5" w:rsidP="00BE5CC5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3)</w:t>
      </w:r>
      <w:r w:rsidRPr="00DD238E">
        <w:rPr>
          <w:rFonts w:asciiTheme="minorHAnsi" w:hAnsiTheme="minorHAnsi" w:cstheme="minorHAnsi"/>
          <w:bCs/>
        </w:rPr>
        <w:tab/>
        <w:t xml:space="preserve">wobec którego wydano prawomocny wyrok sądu lub ostateczną decyzję administracyjną </w:t>
      </w:r>
    </w:p>
    <w:p w:rsidR="00BE5CC5" w:rsidRPr="00DD238E" w:rsidRDefault="00BE5CC5" w:rsidP="00BE5CC5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BE5CC5" w:rsidRPr="00DD238E" w:rsidRDefault="00BE5CC5" w:rsidP="00BE5CC5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4)</w:t>
      </w:r>
      <w:r w:rsidRPr="00DD238E">
        <w:rPr>
          <w:rFonts w:asciiTheme="minorHAnsi" w:hAnsiTheme="minorHAnsi" w:cstheme="minorHAnsi"/>
          <w:bCs/>
        </w:rPr>
        <w:tab/>
        <w:t>wobec którego prawomocnie orzeczono zakaz ubiegania się o zamówienia publiczne;</w:t>
      </w:r>
    </w:p>
    <w:p w:rsidR="00BE5CC5" w:rsidRPr="00DD238E" w:rsidRDefault="00BE5CC5" w:rsidP="00BE5CC5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5)</w:t>
      </w:r>
      <w:r w:rsidRPr="00DD238E">
        <w:rPr>
          <w:rFonts w:asciiTheme="minorHAnsi" w:hAnsiTheme="minorHAnsi" w:cstheme="minorHAnsi"/>
          <w:bCs/>
        </w:rPr>
        <w:tab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BE5CC5" w:rsidRPr="00DD238E" w:rsidRDefault="00BE5CC5" w:rsidP="00BE5CC5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6)</w:t>
      </w:r>
      <w:r w:rsidRPr="00DD238E">
        <w:rPr>
          <w:rFonts w:asciiTheme="minorHAnsi" w:hAnsiTheme="minorHAnsi" w:cstheme="minorHAnsi"/>
          <w:bCs/>
        </w:rPr>
        <w:tab/>
        <w:t>jeżeli, w przypadkach, o których mowa w art. 85 ust. 1 ustawy Pzp,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BE5CC5" w:rsidRPr="00DD238E" w:rsidRDefault="00BE5CC5" w:rsidP="00BE5CC5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cstheme="minorHAnsi"/>
          <w:b w:val="0"/>
          <w:bCs/>
          <w:color w:val="auto"/>
          <w:sz w:val="20"/>
          <w:szCs w:val="20"/>
        </w:rPr>
        <w:t>Zamawiający na podstawie art. 109 ust. 1 pkt. 1, 2, 3, 4, 5, 7, 8 i 10 ustawy Pzp, wykluczy z postępowania o udzielenie zamówienia Wykonawcę:</w:t>
      </w:r>
    </w:p>
    <w:p w:rsidR="00BE5CC5" w:rsidRPr="00DD238E" w:rsidRDefault="00BE5CC5" w:rsidP="00BE5CC5">
      <w:pPr>
        <w:pStyle w:val="Akapitzlist"/>
        <w:spacing w:after="0" w:line="312" w:lineRule="auto"/>
        <w:ind w:left="709" w:hanging="283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DD238E">
        <w:rPr>
          <w:rFonts w:cstheme="minorHAnsi"/>
          <w:b w:val="0"/>
          <w:bCs/>
          <w:color w:val="auto"/>
          <w:sz w:val="20"/>
          <w:szCs w:val="20"/>
        </w:rPr>
        <w:t>1)</w:t>
      </w:r>
      <w:r w:rsidRPr="00DD238E">
        <w:rPr>
          <w:rFonts w:cstheme="minorHAnsi"/>
          <w:b w:val="0"/>
          <w:bCs/>
          <w:color w:val="auto"/>
          <w:sz w:val="20"/>
          <w:szCs w:val="20"/>
        </w:rPr>
        <w:tab/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BE5CC5" w:rsidRPr="00DD238E" w:rsidRDefault="00BE5CC5" w:rsidP="00BE5CC5">
      <w:pPr>
        <w:pStyle w:val="Akapitzlist"/>
        <w:spacing w:after="0" w:line="312" w:lineRule="auto"/>
        <w:ind w:left="709" w:hanging="283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DD238E">
        <w:rPr>
          <w:rFonts w:cstheme="minorHAnsi"/>
          <w:b w:val="0"/>
          <w:bCs/>
          <w:color w:val="auto"/>
          <w:sz w:val="20"/>
          <w:szCs w:val="20"/>
        </w:rPr>
        <w:t>2)</w:t>
      </w:r>
      <w:r w:rsidRPr="00DD238E">
        <w:rPr>
          <w:rFonts w:cstheme="minorHAnsi"/>
          <w:b w:val="0"/>
          <w:bCs/>
          <w:color w:val="auto"/>
          <w:sz w:val="20"/>
          <w:szCs w:val="20"/>
        </w:rPr>
        <w:tab/>
        <w:t>który naruszył obowiązki w dziedzinie ochrony środowiska, prawa socjalnego lub prawa pracy:</w:t>
      </w:r>
    </w:p>
    <w:p w:rsidR="00BE5CC5" w:rsidRPr="00DD238E" w:rsidRDefault="00BE5CC5" w:rsidP="00BE5CC5">
      <w:pPr>
        <w:pStyle w:val="Akapitzlist"/>
        <w:spacing w:after="0" w:line="312" w:lineRule="auto"/>
        <w:ind w:left="993" w:hanging="284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DD238E">
        <w:rPr>
          <w:rFonts w:cstheme="minorHAnsi"/>
          <w:b w:val="0"/>
          <w:bCs/>
          <w:color w:val="auto"/>
          <w:sz w:val="20"/>
          <w:szCs w:val="20"/>
        </w:rPr>
        <w:t>a)</w:t>
      </w:r>
      <w:r w:rsidRPr="00DD238E">
        <w:rPr>
          <w:rFonts w:cstheme="minorHAnsi"/>
          <w:b w:val="0"/>
          <w:bCs/>
          <w:color w:val="auto"/>
          <w:sz w:val="20"/>
          <w:szCs w:val="20"/>
        </w:rPr>
        <w:tab/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:rsidR="00BE5CC5" w:rsidRPr="00DD238E" w:rsidRDefault="00BE5CC5" w:rsidP="00BE5CC5">
      <w:pPr>
        <w:pStyle w:val="Akapitzlist"/>
        <w:spacing w:after="0" w:line="312" w:lineRule="auto"/>
        <w:ind w:left="993" w:hanging="284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DD238E">
        <w:rPr>
          <w:rFonts w:cstheme="minorHAnsi"/>
          <w:b w:val="0"/>
          <w:bCs/>
          <w:color w:val="auto"/>
          <w:sz w:val="20"/>
          <w:szCs w:val="20"/>
        </w:rPr>
        <w:t>b)</w:t>
      </w:r>
      <w:r w:rsidRPr="00DD238E">
        <w:rPr>
          <w:rFonts w:cstheme="minorHAnsi"/>
          <w:b w:val="0"/>
          <w:bCs/>
          <w:color w:val="auto"/>
          <w:sz w:val="20"/>
          <w:szCs w:val="20"/>
        </w:rPr>
        <w:tab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BE5CC5" w:rsidRPr="00DD238E" w:rsidRDefault="00BE5CC5" w:rsidP="00BE5CC5">
      <w:pPr>
        <w:pStyle w:val="Akapitzlist"/>
        <w:spacing w:after="0" w:line="312" w:lineRule="auto"/>
        <w:ind w:left="993" w:hanging="284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DD238E">
        <w:rPr>
          <w:rFonts w:cstheme="minorHAnsi"/>
          <w:b w:val="0"/>
          <w:bCs/>
          <w:color w:val="auto"/>
          <w:sz w:val="20"/>
          <w:szCs w:val="20"/>
        </w:rPr>
        <w:t>c) 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BE5CC5" w:rsidRPr="00DD238E" w:rsidRDefault="00BE5CC5" w:rsidP="00BE5CC5">
      <w:pPr>
        <w:pStyle w:val="Akapitzlist"/>
        <w:spacing w:after="0" w:line="312" w:lineRule="auto"/>
        <w:ind w:left="709" w:hanging="283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DD238E">
        <w:rPr>
          <w:rFonts w:cstheme="minorHAnsi"/>
          <w:b w:val="0"/>
          <w:bCs/>
          <w:color w:val="auto"/>
          <w:sz w:val="20"/>
          <w:szCs w:val="20"/>
        </w:rPr>
        <w:t>3)</w:t>
      </w:r>
      <w:r w:rsidRPr="00DD238E">
        <w:rPr>
          <w:rFonts w:cstheme="minorHAnsi"/>
          <w:b w:val="0"/>
          <w:bCs/>
          <w:color w:val="auto"/>
          <w:sz w:val="20"/>
          <w:szCs w:val="20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BE5CC5" w:rsidRPr="00DD238E" w:rsidRDefault="00BE5CC5" w:rsidP="00BE5CC5">
      <w:pPr>
        <w:pStyle w:val="Akapitzlist"/>
        <w:spacing w:after="0" w:line="312" w:lineRule="auto"/>
        <w:ind w:left="709" w:hanging="283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DD238E">
        <w:rPr>
          <w:rFonts w:cstheme="minorHAnsi"/>
          <w:b w:val="0"/>
          <w:bCs/>
          <w:color w:val="auto"/>
          <w:sz w:val="20"/>
          <w:szCs w:val="20"/>
        </w:rPr>
        <w:t>4)</w:t>
      </w:r>
      <w:r w:rsidRPr="00DD238E">
        <w:rPr>
          <w:rFonts w:cstheme="minorHAnsi"/>
          <w:b w:val="0"/>
          <w:bCs/>
          <w:color w:val="auto"/>
          <w:sz w:val="20"/>
          <w:szCs w:val="20"/>
        </w:rPr>
        <w:tab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BE5CC5" w:rsidRPr="00DD238E" w:rsidRDefault="00BE5CC5" w:rsidP="00BE5CC5">
      <w:pPr>
        <w:pStyle w:val="Akapitzlist"/>
        <w:spacing w:after="0" w:line="312" w:lineRule="auto"/>
        <w:ind w:left="709" w:hanging="283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DD238E">
        <w:rPr>
          <w:rFonts w:cstheme="minorHAnsi"/>
          <w:b w:val="0"/>
          <w:bCs/>
          <w:color w:val="auto"/>
          <w:sz w:val="20"/>
          <w:szCs w:val="20"/>
        </w:rPr>
        <w:t>5)</w:t>
      </w:r>
      <w:r w:rsidRPr="00DD238E">
        <w:rPr>
          <w:rFonts w:cstheme="minorHAnsi"/>
          <w:b w:val="0"/>
          <w:bCs/>
          <w:color w:val="auto"/>
          <w:sz w:val="20"/>
          <w:szCs w:val="20"/>
        </w:rPr>
        <w:tab/>
        <w:t xml:space="preserve">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BE5CC5" w:rsidRPr="00DD238E" w:rsidRDefault="00BE5CC5" w:rsidP="00BE5CC5">
      <w:pPr>
        <w:pStyle w:val="Akapitzlist"/>
        <w:spacing w:after="0" w:line="312" w:lineRule="auto"/>
        <w:ind w:left="709" w:hanging="283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DD238E">
        <w:rPr>
          <w:rFonts w:cstheme="minorHAnsi"/>
          <w:b w:val="0"/>
          <w:bCs/>
          <w:color w:val="auto"/>
          <w:sz w:val="20"/>
          <w:szCs w:val="20"/>
        </w:rPr>
        <w:t>7)</w:t>
      </w:r>
      <w:r w:rsidRPr="00DD238E">
        <w:rPr>
          <w:rFonts w:cstheme="minorHAnsi"/>
          <w:b w:val="0"/>
          <w:bCs/>
          <w:color w:val="auto"/>
          <w:sz w:val="20"/>
          <w:szCs w:val="20"/>
        </w:rPr>
        <w:tab/>
        <w:t xml:space="preserve">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BE5CC5" w:rsidRPr="00DD238E" w:rsidRDefault="00BE5CC5" w:rsidP="00BE5CC5">
      <w:pPr>
        <w:pStyle w:val="Akapitzlist"/>
        <w:spacing w:after="0" w:line="312" w:lineRule="auto"/>
        <w:ind w:left="709" w:hanging="283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DD238E">
        <w:rPr>
          <w:rFonts w:cstheme="minorHAnsi"/>
          <w:b w:val="0"/>
          <w:bCs/>
          <w:color w:val="auto"/>
          <w:sz w:val="20"/>
          <w:szCs w:val="20"/>
        </w:rPr>
        <w:t>8)</w:t>
      </w:r>
      <w:r w:rsidRPr="00DD238E">
        <w:rPr>
          <w:rFonts w:cstheme="minorHAnsi"/>
          <w:b w:val="0"/>
          <w:bCs/>
          <w:color w:val="auto"/>
          <w:sz w:val="20"/>
          <w:szCs w:val="20"/>
        </w:rPr>
        <w:tab/>
        <w:t xml:space="preserve">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BE5CC5" w:rsidRPr="00DD238E" w:rsidRDefault="00BE5CC5" w:rsidP="00BE5CC5">
      <w:pPr>
        <w:pStyle w:val="Akapitzlist"/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cstheme="minorHAnsi"/>
          <w:b w:val="0"/>
          <w:bCs/>
          <w:color w:val="auto"/>
          <w:sz w:val="20"/>
          <w:szCs w:val="20"/>
        </w:rPr>
        <w:t>10)</w:t>
      </w:r>
      <w:r w:rsidRPr="00DD238E">
        <w:rPr>
          <w:rFonts w:cstheme="minorHAnsi"/>
          <w:b w:val="0"/>
          <w:bCs/>
          <w:color w:val="auto"/>
          <w:sz w:val="20"/>
          <w:szCs w:val="20"/>
        </w:rPr>
        <w:tab/>
        <w:t xml:space="preserve"> który w wyniku lekkomyślności lub niedbalstwa przedstawił informacje wprowadzające w błąd, co mogło mieć istotny wpływ na decyzje podejmowane przez zamawiającego w postępowaniu o udzielenie zamówienia.</w:t>
      </w:r>
    </w:p>
    <w:p w:rsidR="00BE5CC5" w:rsidRPr="00DD238E" w:rsidRDefault="00BE5CC5" w:rsidP="00BE5CC5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wykluczy Wykonawcę, wobec którego zachodzą podstawy wykluczenia określone w art. 7 ust 1 ustawy z dnia 13 kwietnia 2022 r. o szczególnych rozwiązaniach w zakresie przeciwdziałania wspieraniu agresji na Ukrainę oraz służących ochronie bezpieczeństwa narodowego (tj. Dz.U. z 2025r. poz. 514).</w:t>
      </w:r>
    </w:p>
    <w:p w:rsidR="00BE5CC5" w:rsidRPr="00DD238E" w:rsidRDefault="00BE5CC5" w:rsidP="00BE5CC5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Wykluczenie Wykonawcy nastąpi w przypadkach, o których mowa w art. 111 ustawy Pzp.</w:t>
      </w:r>
    </w:p>
    <w:p w:rsidR="00BE5CC5" w:rsidRPr="00DD238E" w:rsidRDefault="00BE5CC5" w:rsidP="00BE5CC5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nie podlega wykluczeniu w okolicznościach określonych w art. 108 ust. 1 pkt 1, 2 i 5 ustawy Pzp, jeżeli udowodni Zamawiającemu, że spełnił łącznie przesłanki określone w art. 110 ust. 2 ustawy Pzp.</w:t>
      </w:r>
    </w:p>
    <w:p w:rsidR="00BE5CC5" w:rsidRPr="00DD238E" w:rsidRDefault="00BE5CC5" w:rsidP="00BE5CC5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oceni, czy podjęte przez Wykonawcę czynności, o których mowa w art. 110 ust. 2 ustawy Pzp,                            są wystarczające do wykazania jego rzetelności, uwzględniając wagę i szczególne okoliczności czynu Wykonawcy,                   a jeżeli uzna, że nie są wystarczające, wykluczy Wykonawcę.</w:t>
      </w:r>
    </w:p>
    <w:p w:rsidR="00BE5CC5" w:rsidRPr="00DD238E" w:rsidRDefault="00BE5CC5" w:rsidP="00BE5CC5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może wykluczyć Wykonawcę na każdym etapie postępowania, ofertę Wykonawcy wykluczonego uznaje się za odrzuconą.</w:t>
      </w:r>
    </w:p>
    <w:p w:rsidR="00C96E1B" w:rsidRPr="00DD238E" w:rsidRDefault="00C96E1B" w:rsidP="00F259B9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:rsidR="004C6032" w:rsidRPr="00DD238E" w:rsidRDefault="00C96E1B" w:rsidP="00F259B9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DD238E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DD238E">
        <w:rPr>
          <w:rFonts w:asciiTheme="minorHAnsi" w:hAnsiTheme="minorHAnsi" w:cstheme="minorHAnsi"/>
          <w:b/>
          <w:bCs/>
        </w:rPr>
        <w:t>.</w:t>
      </w:r>
    </w:p>
    <w:p w:rsidR="004B3196" w:rsidRPr="00DD238E" w:rsidRDefault="00387674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 udzielenie zamówienia mogą ubiegać się wykonawcy, którzy</w:t>
      </w:r>
      <w:r w:rsidR="00024A11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</w:t>
      </w:r>
      <w:r w:rsidR="00024A11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="00E70B35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pełniają </w:t>
      </w:r>
      <w:r w:rsidR="00C96E1B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następujące </w:t>
      </w:r>
      <w:r w:rsidR="00E70B35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warunki udziału dotyczące:</w:t>
      </w:r>
    </w:p>
    <w:p w:rsidR="00183614" w:rsidRPr="00DD238E" w:rsidRDefault="00183614" w:rsidP="00F259B9">
      <w:pPr>
        <w:pStyle w:val="pkt"/>
        <w:numPr>
          <w:ilvl w:val="0"/>
          <w:numId w:val="3"/>
        </w:numPr>
        <w:spacing w:before="0" w:after="0" w:line="312" w:lineRule="auto"/>
        <w:ind w:left="709" w:hanging="283"/>
        <w:rPr>
          <w:rFonts w:asciiTheme="minorHAnsi" w:hAnsiTheme="minorHAnsi" w:cstheme="minorHAnsi"/>
          <w:sz w:val="20"/>
        </w:rPr>
      </w:pPr>
      <w:r w:rsidRPr="00DD238E">
        <w:rPr>
          <w:rFonts w:asciiTheme="minorHAnsi" w:hAnsiTheme="minorHAnsi" w:cstheme="minorHAnsi"/>
          <w:sz w:val="20"/>
        </w:rPr>
        <w:t>sytuacji ekonomicznej lub finansowej</w:t>
      </w:r>
      <w:r w:rsidR="000D1784" w:rsidRPr="00DD238E">
        <w:rPr>
          <w:rFonts w:asciiTheme="minorHAnsi" w:hAnsiTheme="minorHAnsi" w:cstheme="minorHAnsi"/>
          <w:sz w:val="20"/>
        </w:rPr>
        <w:t>.</w:t>
      </w:r>
    </w:p>
    <w:p w:rsidR="00C9702A" w:rsidRPr="00DD238E" w:rsidRDefault="00C9702A" w:rsidP="00F259B9">
      <w:pPr>
        <w:pStyle w:val="pkt"/>
        <w:spacing w:before="0" w:after="0" w:line="312" w:lineRule="auto"/>
        <w:ind w:left="709" w:firstLine="0"/>
        <w:rPr>
          <w:rFonts w:asciiTheme="minorHAnsi" w:hAnsiTheme="minorHAnsi" w:cstheme="minorHAnsi"/>
          <w:sz w:val="20"/>
        </w:rPr>
      </w:pPr>
      <w:r w:rsidRPr="00DD238E">
        <w:rPr>
          <w:rFonts w:asciiTheme="minorHAnsi" w:hAnsiTheme="minorHAnsi" w:cstheme="minorHAnsi"/>
          <w:sz w:val="20"/>
        </w:rPr>
        <w:t>Wykonawca spełni warunek</w:t>
      </w:r>
      <w:r w:rsidR="00066488" w:rsidRPr="00DD238E">
        <w:rPr>
          <w:rFonts w:asciiTheme="minorHAnsi" w:hAnsiTheme="minorHAnsi" w:cstheme="minorHAnsi"/>
          <w:sz w:val="20"/>
        </w:rPr>
        <w:t>,</w:t>
      </w:r>
      <w:r w:rsidRPr="00DD238E">
        <w:rPr>
          <w:rFonts w:asciiTheme="minorHAnsi" w:hAnsiTheme="minorHAnsi" w:cstheme="minorHAnsi"/>
          <w:sz w:val="20"/>
        </w:rPr>
        <w:t xml:space="preserve"> jeżeli wykaże, że:</w:t>
      </w:r>
    </w:p>
    <w:p w:rsidR="00C9702A" w:rsidRPr="00DD238E" w:rsidRDefault="00C9702A" w:rsidP="00F259B9">
      <w:pPr>
        <w:pStyle w:val="pkt"/>
        <w:spacing w:before="0" w:after="0" w:line="312" w:lineRule="auto"/>
        <w:ind w:left="993" w:hanging="284"/>
        <w:rPr>
          <w:rFonts w:asciiTheme="minorHAnsi" w:hAnsiTheme="minorHAnsi" w:cstheme="minorHAnsi"/>
          <w:sz w:val="20"/>
        </w:rPr>
      </w:pPr>
      <w:r w:rsidRPr="00DD238E">
        <w:rPr>
          <w:rFonts w:asciiTheme="minorHAnsi" w:hAnsiTheme="minorHAnsi" w:cstheme="minorHAnsi"/>
          <w:sz w:val="20"/>
        </w:rPr>
        <w:t>a)</w:t>
      </w:r>
      <w:r w:rsidRPr="00DD238E">
        <w:rPr>
          <w:rFonts w:asciiTheme="minorHAnsi" w:hAnsiTheme="minorHAnsi" w:cstheme="minorHAnsi"/>
          <w:sz w:val="20"/>
        </w:rPr>
        <w:tab/>
        <w:t xml:space="preserve">posiada środki finansowe lub zdolność kredytową na kwotę równą co najmniej: </w:t>
      </w:r>
      <w:r w:rsidR="00CE4EA5" w:rsidRPr="00DD238E">
        <w:rPr>
          <w:rFonts w:asciiTheme="minorHAnsi" w:hAnsiTheme="minorHAnsi" w:cstheme="minorHAnsi"/>
          <w:sz w:val="20"/>
        </w:rPr>
        <w:t xml:space="preserve">część nr 1: </w:t>
      </w:r>
      <w:r w:rsidR="0091023C" w:rsidRPr="00DD238E">
        <w:rPr>
          <w:rFonts w:asciiTheme="minorHAnsi" w:hAnsiTheme="minorHAnsi" w:cstheme="minorHAnsi"/>
          <w:sz w:val="20"/>
        </w:rPr>
        <w:t>2</w:t>
      </w:r>
      <w:r w:rsidR="00856A93" w:rsidRPr="00DD238E">
        <w:rPr>
          <w:rFonts w:asciiTheme="minorHAnsi" w:hAnsiTheme="minorHAnsi" w:cstheme="minorHAnsi"/>
          <w:sz w:val="20"/>
        </w:rPr>
        <w:t>0</w:t>
      </w:r>
      <w:r w:rsidRPr="00DD238E">
        <w:rPr>
          <w:rFonts w:asciiTheme="minorHAnsi" w:hAnsiTheme="minorHAnsi" w:cstheme="minorHAnsi"/>
          <w:sz w:val="20"/>
        </w:rPr>
        <w:t>0</w:t>
      </w:r>
      <w:r w:rsidR="00AF554C" w:rsidRPr="00DD238E">
        <w:rPr>
          <w:rFonts w:asciiTheme="minorHAnsi" w:hAnsiTheme="minorHAnsi" w:cstheme="minorHAnsi"/>
          <w:sz w:val="20"/>
        </w:rPr>
        <w:t> </w:t>
      </w:r>
      <w:r w:rsidRPr="00DD238E">
        <w:rPr>
          <w:rFonts w:asciiTheme="minorHAnsi" w:hAnsiTheme="minorHAnsi" w:cstheme="minorHAnsi"/>
          <w:sz w:val="20"/>
        </w:rPr>
        <w:t>000,00 PLN</w:t>
      </w:r>
      <w:r w:rsidR="00CE4EA5" w:rsidRPr="00DD238E">
        <w:rPr>
          <w:rFonts w:asciiTheme="minorHAnsi" w:hAnsiTheme="minorHAnsi" w:cstheme="minorHAnsi"/>
          <w:sz w:val="20"/>
        </w:rPr>
        <w:t>, część nr 2: 100 000,00 PLN</w:t>
      </w:r>
      <w:r w:rsidR="00F14647" w:rsidRPr="00DD238E">
        <w:rPr>
          <w:rFonts w:asciiTheme="minorHAnsi" w:hAnsiTheme="minorHAnsi" w:cstheme="minorHAnsi"/>
          <w:sz w:val="20"/>
        </w:rPr>
        <w:t>, w przypadku złożenia oferty na dwie części: 300 000,00 PLN.</w:t>
      </w:r>
    </w:p>
    <w:p w:rsidR="00183614" w:rsidRPr="00DD238E" w:rsidRDefault="00C9702A" w:rsidP="00F259B9">
      <w:pPr>
        <w:pStyle w:val="pkt"/>
        <w:spacing w:before="0" w:after="0" w:line="312" w:lineRule="auto"/>
        <w:ind w:left="993" w:hanging="284"/>
        <w:rPr>
          <w:rFonts w:asciiTheme="minorHAnsi" w:hAnsiTheme="minorHAnsi" w:cstheme="minorHAnsi"/>
          <w:sz w:val="20"/>
        </w:rPr>
      </w:pPr>
      <w:r w:rsidRPr="00DD238E">
        <w:rPr>
          <w:rFonts w:asciiTheme="minorHAnsi" w:hAnsiTheme="minorHAnsi" w:cstheme="minorHAnsi"/>
          <w:sz w:val="20"/>
        </w:rPr>
        <w:t>b)</w:t>
      </w:r>
      <w:r w:rsidRPr="00DD238E">
        <w:rPr>
          <w:rFonts w:asciiTheme="minorHAnsi" w:hAnsiTheme="minorHAnsi" w:cstheme="minorHAnsi"/>
          <w:sz w:val="20"/>
        </w:rPr>
        <w:tab/>
        <w:t xml:space="preserve">jest ubezpieczony od odpowiedzialności cywilnej w zakresie prowadzonej działalności związanej                             z przedmiotem zamówienia na łączną kwotę równą co najmniej: </w:t>
      </w:r>
      <w:r w:rsidR="00CE4EA5" w:rsidRPr="00DD238E">
        <w:rPr>
          <w:rFonts w:asciiTheme="minorHAnsi" w:hAnsiTheme="minorHAnsi" w:cstheme="minorHAnsi"/>
          <w:sz w:val="20"/>
        </w:rPr>
        <w:t>część nr 1: 200 000,00 PLN, część nr 2: 100 000,00 PLN</w:t>
      </w:r>
      <w:r w:rsidR="00F14647" w:rsidRPr="00DD238E">
        <w:rPr>
          <w:rFonts w:asciiTheme="minorHAnsi" w:hAnsiTheme="minorHAnsi" w:cstheme="minorHAnsi"/>
          <w:sz w:val="20"/>
        </w:rPr>
        <w:t>, w przypadku złożenia oferty na dwie części: 300 000,00 PLN.</w:t>
      </w:r>
    </w:p>
    <w:p w:rsidR="00C9702A" w:rsidRPr="00DD238E" w:rsidRDefault="00183614" w:rsidP="00F259B9">
      <w:pPr>
        <w:pStyle w:val="pkt"/>
        <w:numPr>
          <w:ilvl w:val="0"/>
          <w:numId w:val="3"/>
        </w:numPr>
        <w:spacing w:before="0" w:after="0" w:line="312" w:lineRule="auto"/>
        <w:ind w:left="709" w:hanging="283"/>
        <w:rPr>
          <w:rFonts w:asciiTheme="minorHAnsi" w:hAnsiTheme="minorHAnsi" w:cstheme="minorHAnsi"/>
          <w:sz w:val="20"/>
        </w:rPr>
      </w:pPr>
      <w:r w:rsidRPr="00DD238E">
        <w:rPr>
          <w:rFonts w:asciiTheme="minorHAnsi" w:hAnsiTheme="minorHAnsi" w:cstheme="minorHAnsi"/>
          <w:sz w:val="20"/>
        </w:rPr>
        <w:t>zdolności technicznej lub zawodowej</w:t>
      </w:r>
      <w:r w:rsidR="000D1784" w:rsidRPr="00DD238E">
        <w:rPr>
          <w:rFonts w:asciiTheme="minorHAnsi" w:hAnsiTheme="minorHAnsi" w:cstheme="minorHAnsi"/>
          <w:sz w:val="20"/>
        </w:rPr>
        <w:t>.</w:t>
      </w:r>
    </w:p>
    <w:p w:rsidR="00BC7FC8" w:rsidRPr="00DD238E" w:rsidRDefault="00E85A0B" w:rsidP="00F259B9">
      <w:pPr>
        <w:pStyle w:val="pkt"/>
        <w:spacing w:before="0" w:after="0" w:line="312" w:lineRule="auto"/>
        <w:ind w:left="709" w:firstLine="0"/>
        <w:rPr>
          <w:rFonts w:asciiTheme="minorHAnsi" w:hAnsiTheme="minorHAnsi" w:cstheme="minorHAnsi"/>
          <w:sz w:val="20"/>
        </w:rPr>
      </w:pPr>
      <w:r w:rsidRPr="00DD238E">
        <w:rPr>
          <w:rFonts w:asciiTheme="minorHAnsi" w:hAnsiTheme="minorHAnsi" w:cstheme="minorHAnsi"/>
          <w:sz w:val="20"/>
        </w:rPr>
        <w:t>Wykonawca spełni warunek</w:t>
      </w:r>
      <w:r w:rsidR="00BC7FC8" w:rsidRPr="00DD238E">
        <w:rPr>
          <w:rFonts w:asciiTheme="minorHAnsi" w:hAnsiTheme="minorHAnsi" w:cstheme="minorHAnsi"/>
          <w:sz w:val="20"/>
        </w:rPr>
        <w:t>,</w:t>
      </w:r>
      <w:r w:rsidRPr="00DD238E">
        <w:rPr>
          <w:rFonts w:asciiTheme="minorHAnsi" w:hAnsiTheme="minorHAnsi" w:cstheme="minorHAnsi"/>
          <w:sz w:val="20"/>
        </w:rPr>
        <w:t xml:space="preserve"> jeżeli wykaże, że</w:t>
      </w:r>
      <w:r w:rsidR="00BC7FC8" w:rsidRPr="00DD238E">
        <w:rPr>
          <w:rFonts w:asciiTheme="minorHAnsi" w:hAnsiTheme="minorHAnsi" w:cstheme="minorHAnsi"/>
          <w:sz w:val="20"/>
        </w:rPr>
        <w:t>:</w:t>
      </w:r>
    </w:p>
    <w:p w:rsidR="00BC7FC8" w:rsidRPr="00DD238E" w:rsidRDefault="00E85A0B" w:rsidP="00F259B9">
      <w:pPr>
        <w:pStyle w:val="pkt"/>
        <w:numPr>
          <w:ilvl w:val="3"/>
          <w:numId w:val="5"/>
        </w:numPr>
        <w:spacing w:before="0" w:after="0" w:line="312" w:lineRule="auto"/>
        <w:ind w:left="993"/>
        <w:rPr>
          <w:rFonts w:asciiTheme="minorHAnsi" w:hAnsiTheme="minorHAnsi" w:cstheme="minorHAnsi"/>
          <w:sz w:val="20"/>
        </w:rPr>
      </w:pPr>
      <w:r w:rsidRPr="00DD238E">
        <w:rPr>
          <w:rFonts w:asciiTheme="minorHAnsi" w:hAnsiTheme="minorHAnsi" w:cstheme="minorHAnsi"/>
          <w:sz w:val="20"/>
        </w:rPr>
        <w:t>w okresie ostatnich pięciu lat przed upływem terminu składania ofert, a jeżeli okres prowadzenia działalności jest krótszy - w tym okresie wykonał należycie</w:t>
      </w:r>
      <w:r w:rsidR="0028726C" w:rsidRPr="00DD238E">
        <w:rPr>
          <w:rFonts w:asciiTheme="minorHAnsi" w:hAnsiTheme="minorHAnsi" w:cstheme="minorHAnsi"/>
          <w:sz w:val="20"/>
        </w:rPr>
        <w:t xml:space="preserve"> </w:t>
      </w:r>
      <w:r w:rsidRPr="00DD238E">
        <w:rPr>
          <w:rFonts w:asciiTheme="minorHAnsi" w:hAnsiTheme="minorHAnsi" w:cstheme="minorHAnsi"/>
          <w:sz w:val="20"/>
        </w:rPr>
        <w:t xml:space="preserve">min. 2 roboty budowlane, z których każda </w:t>
      </w:r>
      <w:r w:rsidR="00F14647" w:rsidRPr="00DD238E">
        <w:rPr>
          <w:rFonts w:asciiTheme="minorHAnsi" w:hAnsiTheme="minorHAnsi" w:cstheme="minorHAnsi"/>
          <w:sz w:val="20"/>
        </w:rPr>
        <w:t>polegała na wykonaniu/modernizacji/remontu/budowie/rozbudowie oświetlenia zewnętrznego</w:t>
      </w:r>
      <w:r w:rsidR="00BC7FC8" w:rsidRPr="00DD238E">
        <w:rPr>
          <w:rFonts w:asciiTheme="minorHAnsi" w:hAnsiTheme="minorHAnsi" w:cstheme="minorHAnsi"/>
          <w:sz w:val="20"/>
        </w:rPr>
        <w:t xml:space="preserve"> </w:t>
      </w:r>
      <w:r w:rsidR="006E35F7" w:rsidRPr="00DD238E">
        <w:rPr>
          <w:rFonts w:asciiTheme="minorHAnsi" w:hAnsiTheme="minorHAnsi" w:cstheme="minorHAnsi"/>
          <w:sz w:val="20"/>
        </w:rPr>
        <w:t xml:space="preserve">na terenach publicznych otwartych </w:t>
      </w:r>
      <w:r w:rsidRPr="00DD238E">
        <w:rPr>
          <w:rFonts w:asciiTheme="minorHAnsi" w:hAnsiTheme="minorHAnsi" w:cstheme="minorHAnsi"/>
          <w:sz w:val="20"/>
        </w:rPr>
        <w:t xml:space="preserve">o wartość </w:t>
      </w:r>
      <w:r w:rsidR="006F6902" w:rsidRPr="00DD238E">
        <w:rPr>
          <w:rFonts w:asciiTheme="minorHAnsi" w:hAnsiTheme="minorHAnsi" w:cstheme="minorHAnsi"/>
          <w:sz w:val="20"/>
        </w:rPr>
        <w:t xml:space="preserve">każdej z robót </w:t>
      </w:r>
      <w:r w:rsidRPr="00DD238E">
        <w:rPr>
          <w:rFonts w:asciiTheme="minorHAnsi" w:hAnsiTheme="minorHAnsi" w:cstheme="minorHAnsi"/>
          <w:sz w:val="20"/>
        </w:rPr>
        <w:t xml:space="preserve">min. </w:t>
      </w:r>
      <w:r w:rsidR="00335F74" w:rsidRPr="00DD238E">
        <w:rPr>
          <w:rFonts w:asciiTheme="minorHAnsi" w:hAnsiTheme="minorHAnsi" w:cstheme="minorHAnsi"/>
          <w:sz w:val="20"/>
        </w:rPr>
        <w:t>1</w:t>
      </w:r>
      <w:r w:rsidR="00856A93" w:rsidRPr="00DD238E">
        <w:rPr>
          <w:rFonts w:asciiTheme="minorHAnsi" w:hAnsiTheme="minorHAnsi" w:cstheme="minorHAnsi"/>
          <w:sz w:val="20"/>
        </w:rPr>
        <w:t>0</w:t>
      </w:r>
      <w:r w:rsidR="0028726C" w:rsidRPr="00DD238E">
        <w:rPr>
          <w:rFonts w:asciiTheme="minorHAnsi" w:hAnsiTheme="minorHAnsi" w:cstheme="minorHAnsi"/>
          <w:sz w:val="20"/>
        </w:rPr>
        <w:t>0 000,00 zł wraz z podatkiem vat</w:t>
      </w:r>
      <w:r w:rsidR="00F14647" w:rsidRPr="00DD238E">
        <w:rPr>
          <w:rFonts w:asciiTheme="minorHAnsi" w:hAnsiTheme="minorHAnsi" w:cstheme="minorHAnsi"/>
          <w:sz w:val="20"/>
        </w:rPr>
        <w:t xml:space="preserve"> – część nr 1 i 2</w:t>
      </w:r>
      <w:r w:rsidR="00BC7FC8" w:rsidRPr="00DD238E">
        <w:rPr>
          <w:rFonts w:asciiTheme="minorHAnsi" w:hAnsiTheme="minorHAnsi" w:cstheme="minorHAnsi"/>
          <w:sz w:val="20"/>
        </w:rPr>
        <w:t>;</w:t>
      </w:r>
    </w:p>
    <w:p w:rsidR="00BC7FC8" w:rsidRPr="00DD238E" w:rsidRDefault="00CE4EA5" w:rsidP="00F259B9">
      <w:pPr>
        <w:pStyle w:val="pkt"/>
        <w:numPr>
          <w:ilvl w:val="3"/>
          <w:numId w:val="5"/>
        </w:numPr>
        <w:spacing w:before="0" w:after="0" w:line="312" w:lineRule="auto"/>
        <w:ind w:left="993"/>
        <w:rPr>
          <w:rFonts w:asciiTheme="minorHAnsi" w:hAnsiTheme="minorHAnsi" w:cstheme="minorHAnsi"/>
          <w:sz w:val="20"/>
        </w:rPr>
      </w:pPr>
      <w:r w:rsidRPr="00DD238E">
        <w:rPr>
          <w:rFonts w:asciiTheme="minorHAnsi" w:hAnsiTheme="minorHAnsi" w:cstheme="minorHAnsi"/>
          <w:sz w:val="20"/>
        </w:rPr>
        <w:t xml:space="preserve">dysponuje min. 1 osobą, która będzie brała udział w realizacji zamówienia, jako kierownik robót instalacji elektrycznych, posiadającą minimum 5 letnie doświadczenie zawodowe od dnia uzyskania uprawnień oraz uprawnienia do kierowania robotami w specjalności sieci, instalacji i urządzeń elektrycznych </w:t>
      </w:r>
      <w:r w:rsidR="00E642DF" w:rsidRPr="00DD238E">
        <w:rPr>
          <w:rFonts w:asciiTheme="minorHAnsi" w:hAnsiTheme="minorHAnsi" w:cstheme="minorHAnsi"/>
          <w:sz w:val="20"/>
        </w:rPr>
        <w:t xml:space="preserve">                                 </w:t>
      </w:r>
      <w:r w:rsidRPr="00DD238E">
        <w:rPr>
          <w:rFonts w:asciiTheme="minorHAnsi" w:hAnsiTheme="minorHAnsi" w:cstheme="minorHAnsi"/>
          <w:sz w:val="20"/>
        </w:rPr>
        <w:t xml:space="preserve">i elektroenergetycznych w zakresie niezbędnym do realizacji przedmiotu zamówienia zgodnie z wymaganiami ustawy Prawo budowlane lub odpowiadające im równoważne uprawnienia w tej specjalności, które zostały wydane na podstawie wcześniej obowiązujących przepisów, która w ciągu ostatnich 5 lat kierowała minimum 1 robotą polegającą na wykonaniu </w:t>
      </w:r>
      <w:r w:rsidR="00F14647" w:rsidRPr="00DD238E">
        <w:rPr>
          <w:rFonts w:asciiTheme="minorHAnsi" w:hAnsiTheme="minorHAnsi" w:cstheme="minorHAnsi"/>
          <w:sz w:val="20"/>
        </w:rPr>
        <w:t xml:space="preserve">zewnętrznych </w:t>
      </w:r>
      <w:r w:rsidRPr="00DD238E">
        <w:rPr>
          <w:rFonts w:asciiTheme="minorHAnsi" w:hAnsiTheme="minorHAnsi" w:cstheme="minorHAnsi"/>
          <w:sz w:val="20"/>
        </w:rPr>
        <w:t>instalacji elektrycznych</w:t>
      </w:r>
      <w:r w:rsidR="006E35F7" w:rsidRPr="00DD238E">
        <w:rPr>
          <w:rFonts w:asciiTheme="minorHAnsi" w:hAnsiTheme="minorHAnsi" w:cstheme="minorHAnsi"/>
          <w:sz w:val="20"/>
        </w:rPr>
        <w:t xml:space="preserve"> na </w:t>
      </w:r>
      <w:r w:rsidR="006E35F7" w:rsidRPr="00DD238E">
        <w:rPr>
          <w:rFonts w:ascii="Calibri" w:hAnsi="Calibri" w:cs="Calibri"/>
          <w:sz w:val="20"/>
        </w:rPr>
        <w:t>terenach publicznych otwartych</w:t>
      </w:r>
      <w:r w:rsidRPr="00DD238E">
        <w:rPr>
          <w:rFonts w:asciiTheme="minorHAnsi" w:hAnsiTheme="minorHAnsi" w:cstheme="minorHAnsi"/>
          <w:sz w:val="20"/>
        </w:rPr>
        <w:t xml:space="preserve"> o wartość </w:t>
      </w:r>
      <w:r w:rsidR="00F14647" w:rsidRPr="00DD238E">
        <w:rPr>
          <w:rFonts w:asciiTheme="minorHAnsi" w:hAnsiTheme="minorHAnsi" w:cstheme="minorHAnsi"/>
          <w:sz w:val="20"/>
        </w:rPr>
        <w:t>minimum 10</w:t>
      </w:r>
      <w:r w:rsidRPr="00DD238E">
        <w:rPr>
          <w:rFonts w:asciiTheme="minorHAnsi" w:hAnsiTheme="minorHAnsi" w:cstheme="minorHAnsi"/>
          <w:sz w:val="20"/>
        </w:rPr>
        <w:t xml:space="preserve">0 000,00 PLN (słownie: </w:t>
      </w:r>
      <w:r w:rsidR="001C57B5" w:rsidRPr="00DD238E">
        <w:rPr>
          <w:rFonts w:asciiTheme="minorHAnsi" w:hAnsiTheme="minorHAnsi" w:cstheme="minorHAnsi"/>
          <w:sz w:val="20"/>
        </w:rPr>
        <w:t>sto tysięcy</w:t>
      </w:r>
      <w:r w:rsidRPr="00DD238E">
        <w:rPr>
          <w:rFonts w:asciiTheme="minorHAnsi" w:hAnsiTheme="minorHAnsi" w:cstheme="minorHAnsi"/>
          <w:sz w:val="20"/>
        </w:rPr>
        <w:t xml:space="preserve"> złotych) </w:t>
      </w:r>
      <w:r w:rsidR="00F14647" w:rsidRPr="00DD238E">
        <w:rPr>
          <w:rFonts w:asciiTheme="minorHAnsi" w:hAnsiTheme="minorHAnsi" w:cstheme="minorHAnsi"/>
          <w:sz w:val="20"/>
        </w:rPr>
        <w:t>wraz z podatkiem VAT – część nr 1 i 2.</w:t>
      </w:r>
    </w:p>
    <w:p w:rsidR="00F14647" w:rsidRPr="00DD238E" w:rsidRDefault="00F14647" w:rsidP="00F259B9">
      <w:pPr>
        <w:pStyle w:val="pkt"/>
        <w:spacing w:before="0" w:after="0" w:line="312" w:lineRule="auto"/>
        <w:ind w:left="426" w:hanging="11"/>
        <w:rPr>
          <w:rFonts w:asciiTheme="minorHAnsi" w:hAnsiTheme="minorHAnsi" w:cstheme="minorHAnsi"/>
          <w:sz w:val="20"/>
        </w:rPr>
      </w:pPr>
      <w:r w:rsidRPr="00DD238E">
        <w:rPr>
          <w:rFonts w:asciiTheme="minorHAnsi" w:hAnsiTheme="minorHAnsi" w:cstheme="minorHAnsi"/>
          <w:sz w:val="20"/>
        </w:rPr>
        <w:t>Zamawiający dopuszcza uprawnienia wydane obywatelom państw Europejskiego Obszaru Gospodarczego oraz Konfederacji Szwajcarskiej, zgodnie z ustawą o zasadach uznawania kwalifikacji zawodowych nabytych w państwach członkowskich Unii Europejskiej.</w:t>
      </w:r>
    </w:p>
    <w:p w:rsidR="00F14647" w:rsidRPr="00DD238E" w:rsidRDefault="00F14647" w:rsidP="00F259B9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</w:rPr>
        <w:t>W przypadku usług nadal wykonywanych pod uwagę brana będzie tylko wartość wykonanej usługi do dnia złożenia oferty.</w:t>
      </w:r>
    </w:p>
    <w:p w:rsidR="00F14647" w:rsidRPr="00DD238E" w:rsidRDefault="00F14647" w:rsidP="00F259B9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</w:rPr>
        <w:t>W przypadku złożenia oferty na dwie części:</w:t>
      </w:r>
    </w:p>
    <w:p w:rsidR="00F14647" w:rsidRPr="00DD238E" w:rsidRDefault="00F14647" w:rsidP="00F259B9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 xml:space="preserve">Zamawiający dopuszcza wykazania spełnienia warunków udziału w postępowaniu dotyczących </w:t>
      </w:r>
      <w:r w:rsidRPr="00DD238E">
        <w:rPr>
          <w:rFonts w:asciiTheme="minorHAnsi" w:hAnsiTheme="minorHAnsi" w:cstheme="minorHAnsi"/>
        </w:rPr>
        <w:t>zdolności technicznej lub zawodowej</w:t>
      </w:r>
      <w:r w:rsidRPr="00DD238E">
        <w:rPr>
          <w:rFonts w:asciiTheme="minorHAnsi" w:hAnsiTheme="minorHAnsi" w:cstheme="minorHAnsi"/>
          <w:bCs/>
        </w:rPr>
        <w:t xml:space="preserve"> – w zakresie wiedzy i doświadczenia i </w:t>
      </w:r>
      <w:r w:rsidRPr="00DD238E">
        <w:rPr>
          <w:rFonts w:asciiTheme="minorHAnsi" w:hAnsiTheme="minorHAnsi" w:cstheme="minorHAnsi"/>
        </w:rPr>
        <w:t>dysponowania osobami zdolnymi do realizacji zamówienia</w:t>
      </w:r>
      <w:r w:rsidRPr="00DD238E">
        <w:rPr>
          <w:rFonts w:asciiTheme="minorHAnsi" w:hAnsiTheme="minorHAnsi" w:cstheme="minorHAnsi"/>
          <w:bCs/>
        </w:rPr>
        <w:t>, przy powoływaniu się na te same zasoby.</w:t>
      </w:r>
    </w:p>
    <w:p w:rsidR="00183614" w:rsidRPr="00DD238E" w:rsidRDefault="00183614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</w:t>
      </w:r>
      <w:r w:rsidR="00024A11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ki, o których mowa </w:t>
      </w:r>
      <w:r w:rsidR="007A4FCF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  </w:t>
      </w:r>
      <w:r w:rsidR="00024A11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pkt. </w:t>
      </w:r>
      <w:r w:rsidR="00601A76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XIV.1</w:t>
      </w:r>
      <w:r w:rsidR="007A4FCF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WZ zostaną spełnione wyłącznie jeżeli:</w:t>
      </w:r>
    </w:p>
    <w:p w:rsidR="00183614" w:rsidRPr="00DD238E" w:rsidRDefault="00183614" w:rsidP="00F259B9">
      <w:pPr>
        <w:pStyle w:val="Akapitzlist"/>
        <w:numPr>
          <w:ilvl w:val="0"/>
          <w:numId w:val="18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</w:t>
      </w:r>
      <w:r w:rsidR="00024A11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adkach określonych w pkt. </w:t>
      </w:r>
      <w:r w:rsidR="00B16B1E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 lit. a</w:t>
      </w:r>
      <w:r w:rsidR="00C9702A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warunek zostanie spełniony, jeżeli jeden z wykonawców lub podwykonawców lub podmiotów udostępniających zasoby spełni warunek samodzielnie lub będą łącznie posiadać środki finansowe lub zdolność kredytową na kwotę określoną w SWZ.</w:t>
      </w:r>
    </w:p>
    <w:p w:rsidR="00C9702A" w:rsidRPr="00DD238E" w:rsidRDefault="00C9702A" w:rsidP="00F259B9">
      <w:pPr>
        <w:pStyle w:val="Akapitzlist"/>
        <w:numPr>
          <w:ilvl w:val="0"/>
          <w:numId w:val="18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</w:t>
      </w:r>
      <w:r w:rsidR="00B16B1E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1 lit. 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b warunek zostanie spełniony, jeżeli jeden z wykonawców lub podwykonawców spełni warunek samodzielnie lub będą łącznie posiadać wartość ubezpieczenia na kwotę określoną w SWZ.</w:t>
      </w:r>
    </w:p>
    <w:p w:rsidR="00C9702A" w:rsidRPr="00DD238E" w:rsidRDefault="00601A76" w:rsidP="00F259B9">
      <w:pPr>
        <w:pStyle w:val="Akapitzlist"/>
        <w:numPr>
          <w:ilvl w:val="0"/>
          <w:numId w:val="18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</w:t>
      </w:r>
      <w:r w:rsidR="00B16B1E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2</w:t>
      </w:r>
      <w:r w:rsidR="00BC7FC8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</w:t>
      </w:r>
      <w:r w:rsidR="00C9702A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B16B1E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warunek zostanie spełniony, jeżeli jeden z wykonawców wspólnie ubiegających się o udzielenie zamówienia lub podmiotów udostępniających zasoby spełni warunek samodzielnie</w:t>
      </w:r>
      <w:r w:rsidR="00F33ED4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(sumowaniu nie mogą podlegać rodzaje wskazanych robót i ich wartości - nie sumuje się doświadczenia, warunek musi spełnić jeden z wykonawców lub podmiotów udostepniających zasoby).</w:t>
      </w:r>
    </w:p>
    <w:p w:rsidR="00BC7FC8" w:rsidRPr="00DD238E" w:rsidRDefault="00BC7FC8" w:rsidP="00F259B9">
      <w:pPr>
        <w:pStyle w:val="Akapitzlist"/>
        <w:numPr>
          <w:ilvl w:val="0"/>
          <w:numId w:val="18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2 lit. b warunek zostanie spełniony, jeżeli jeden z wykonawców wspólnie ubiegających się o udzielenie zamówienia lub podmiotów udostępniających zasoby spełni warunek</w:t>
      </w:r>
      <w:r w:rsidR="00D172CF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825143" w:rsidRPr="00DD238E" w:rsidRDefault="00825143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:rsidR="00825143" w:rsidRPr="00DD238E" w:rsidRDefault="00825143" w:rsidP="00F259B9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może w celu potwierdzenia spełniania warunków udziału w postępowaniu, o których mowa </w:t>
      </w:r>
      <w:r w:rsidR="00B16B1E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:rsidR="00E02CE7" w:rsidRPr="00DD238E" w:rsidRDefault="00E02CE7" w:rsidP="00F259B9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w pkt. X</w:t>
      </w:r>
      <w:r w:rsidR="00161453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IV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SWZ, oraz, jeżeli to dotyczy, zbada, czy nie zachodzą wobec tego podmiotu podstawy wykluczenia, które zostały przewidziane względem wykonawcy.</w:t>
      </w:r>
    </w:p>
    <w:p w:rsidR="00D83251" w:rsidRPr="00DD238E" w:rsidRDefault="00D83251" w:rsidP="00F259B9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:rsidR="004C6032" w:rsidRPr="00DD238E" w:rsidRDefault="00137C71" w:rsidP="00F259B9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DD238E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DD238E">
        <w:rPr>
          <w:rFonts w:asciiTheme="minorHAnsi" w:hAnsiTheme="minorHAnsi" w:cstheme="minorHAnsi"/>
          <w:b/>
        </w:rPr>
        <w:t>.</w:t>
      </w:r>
    </w:p>
    <w:p w:rsidR="00EB04F5" w:rsidRPr="00DD238E" w:rsidRDefault="00137C71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</w:t>
      </w:r>
      <w:r w:rsidR="001A248D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wezwie</w:t>
      </w:r>
      <w:r w:rsidR="00EB04F5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D41A86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="00EB04F5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którego oferta została najwyżej oceniona, do złożenia w wyznaczonym terminie, nie krótszym niż 5 dni od dnia wezwania, </w:t>
      </w:r>
      <w:r w:rsidR="00603526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:rsidR="00CD714F" w:rsidRPr="00DD238E" w:rsidRDefault="00CD714F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:rsidR="0055701E" w:rsidRPr="00DD238E" w:rsidRDefault="0055701E" w:rsidP="00F259B9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dotyczącym </w:t>
      </w:r>
      <w:r w:rsidR="000D1784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sytuacji ekonomicznej lub finansowej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85016F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amawiający wezwie </w:t>
      </w:r>
      <w:r w:rsidR="0085016F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 do dostarczenia następujących dokumentów:</w:t>
      </w:r>
    </w:p>
    <w:p w:rsidR="0048425D" w:rsidRPr="00DD238E" w:rsidRDefault="000D1784" w:rsidP="00F259B9">
      <w:pPr>
        <w:pStyle w:val="Akapitzlist"/>
        <w:numPr>
          <w:ilvl w:val="0"/>
          <w:numId w:val="4"/>
        </w:numPr>
        <w:spacing w:after="0" w:line="312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informacji banku lub spółdzielczej kasy oszczędnościowo-kredytowej potwierdzającej wysokość posiadanych środków finansowych lub zdolność kredytową wykonawcy, w okresie nie wcześniejszym niż 3 miesiące przed jej złożeniem; </w:t>
      </w:r>
    </w:p>
    <w:p w:rsidR="0055701E" w:rsidRPr="00DD238E" w:rsidRDefault="000D1784" w:rsidP="00F259B9">
      <w:pPr>
        <w:pStyle w:val="Akapitzlist"/>
        <w:numPr>
          <w:ilvl w:val="0"/>
          <w:numId w:val="4"/>
        </w:numPr>
        <w:spacing w:after="0" w:line="312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:rsidR="00A25EF9" w:rsidRPr="00DD238E" w:rsidRDefault="00137C71" w:rsidP="00F259B9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dotyczących zdolności technicznej lub zawodowej </w:t>
      </w:r>
      <w:r w:rsidR="0085016F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wezwie Wykonawcę 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dostarczenia następujących dokumentów</w:t>
      </w:r>
      <w:r w:rsidR="00A25EF9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:</w:t>
      </w:r>
    </w:p>
    <w:p w:rsidR="003C4222" w:rsidRPr="00DD238E" w:rsidRDefault="000D1784" w:rsidP="00F259B9">
      <w:pPr>
        <w:pStyle w:val="Akapitzlist"/>
        <w:numPr>
          <w:ilvl w:val="0"/>
          <w:numId w:val="2"/>
        </w:numPr>
        <w:spacing w:after="0" w:line="312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robót budowlanych wykonanych nie wcześniej niż w okresie ostatnich 5 lat, a jeżeli okres prowadzenia działalności jest krótszy – w tym okresie, wraz z podaniem ich rodzaju, wartości, daty i miejsca wykonania oraz podmiotów, na rzecz któr</w:t>
      </w:r>
      <w:r w:rsidR="00D21C07" w:rsidRPr="00DD238E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ych roboty te zostały wykonane </w:t>
      </w:r>
      <w:r w:rsidR="00D21C07" w:rsidRPr="00DD238E">
        <w:rPr>
          <w:rFonts w:asciiTheme="minorHAnsi" w:hAnsiTheme="minorHAnsi" w:cstheme="minorHAnsi"/>
          <w:color w:val="auto"/>
          <w:sz w:val="20"/>
          <w:szCs w:val="20"/>
          <w:lang w:eastAsia="pl-PL"/>
        </w:rPr>
        <w:t>- według wzoru załącznika nr 4 do SWZ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BC7FC8" w:rsidRPr="00DD238E" w:rsidRDefault="00BC7FC8" w:rsidP="00F259B9">
      <w:pPr>
        <w:pStyle w:val="Akapitzlist"/>
        <w:numPr>
          <w:ilvl w:val="0"/>
          <w:numId w:val="2"/>
        </w:numPr>
        <w:spacing w:after="0" w:line="312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wykazu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 - </w:t>
      </w: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według wzoru załącznika nr </w:t>
      </w:r>
      <w:r w:rsidR="00755AE5" w:rsidRPr="00DD238E">
        <w:rPr>
          <w:rFonts w:asciiTheme="minorHAnsi" w:hAnsiTheme="minorHAnsi" w:cstheme="minorHAnsi"/>
          <w:color w:val="auto"/>
          <w:sz w:val="20"/>
          <w:szCs w:val="20"/>
        </w:rPr>
        <w:t>8</w:t>
      </w:r>
      <w:r w:rsidRPr="00DD238E">
        <w:rPr>
          <w:rFonts w:asciiTheme="minorHAnsi" w:hAnsiTheme="minorHAnsi" w:cstheme="minorHAnsi"/>
          <w:color w:val="auto"/>
          <w:sz w:val="20"/>
          <w:szCs w:val="20"/>
        </w:rPr>
        <w:t xml:space="preserve"> do SWZ.</w:t>
      </w:r>
    </w:p>
    <w:p w:rsidR="002C5D94" w:rsidRPr="00DD238E" w:rsidRDefault="002C5D94" w:rsidP="00F259B9">
      <w:pPr>
        <w:tabs>
          <w:tab w:val="left" w:pos="709"/>
        </w:tabs>
        <w:spacing w:line="312" w:lineRule="auto"/>
        <w:jc w:val="both"/>
        <w:rPr>
          <w:rFonts w:asciiTheme="minorHAnsi" w:hAnsiTheme="minorHAnsi" w:cstheme="minorHAnsi"/>
        </w:rPr>
      </w:pPr>
    </w:p>
    <w:p w:rsidR="00F03EA5" w:rsidRPr="00DD238E" w:rsidRDefault="00DF673C" w:rsidP="00F259B9">
      <w:pPr>
        <w:numPr>
          <w:ilvl w:val="0"/>
          <w:numId w:val="5"/>
        </w:numPr>
        <w:tabs>
          <w:tab w:val="left" w:pos="426"/>
        </w:tabs>
        <w:spacing w:line="312" w:lineRule="auto"/>
        <w:ind w:left="357" w:hanging="357"/>
        <w:rPr>
          <w:rFonts w:asciiTheme="minorHAnsi" w:hAnsiTheme="minorHAnsi" w:cstheme="minorHAnsi"/>
          <w:b/>
          <w:bCs/>
        </w:rPr>
      </w:pPr>
      <w:r w:rsidRPr="00DD238E">
        <w:rPr>
          <w:rFonts w:asciiTheme="minorHAnsi" w:hAnsiTheme="minorHAnsi" w:cstheme="minorHAnsi"/>
          <w:b/>
          <w:bCs/>
        </w:rPr>
        <w:t>Sposób obliczenia ceny</w:t>
      </w:r>
      <w:r w:rsidR="00F03EA5" w:rsidRPr="00DD238E">
        <w:rPr>
          <w:rFonts w:asciiTheme="minorHAnsi" w:hAnsiTheme="minorHAnsi" w:cstheme="minorHAnsi"/>
          <w:b/>
          <w:bCs/>
        </w:rPr>
        <w:t>.</w:t>
      </w:r>
    </w:p>
    <w:p w:rsidR="00DF673C" w:rsidRPr="00DD238E" w:rsidRDefault="00CC233A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ofertowym. Cena ofertowa = cena netto + podatek vat.</w:t>
      </w:r>
    </w:p>
    <w:p w:rsidR="0052454F" w:rsidRPr="00DD238E" w:rsidRDefault="00DF673C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ałącznikiem nr 1 do S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WZ (Formularz ofertowy). Wszelkie obliczenia należy wykonywać na liczbach zaokrąglonych do dwóch miejsc po przecinku.</w:t>
      </w:r>
    </w:p>
    <w:p w:rsidR="0052454F" w:rsidRPr="00DD238E" w:rsidRDefault="00DF673C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:rsidR="0052454F" w:rsidRPr="00DD238E" w:rsidRDefault="00DF673C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125779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muszą być </w:t>
      </w:r>
      <w:r w:rsidR="0052454F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podane i wyliczone w zaokrągleniu do dwóch miejsc po przecinku (zasada zaokrąglenia – poniżej 5 należy końcówkę pominąć, powyżej i równe 5 należy zaokrąglić w górę).</w:t>
      </w:r>
    </w:p>
    <w:p w:rsidR="007338BC" w:rsidRPr="00DD238E" w:rsidRDefault="00763F5A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2E0620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                                        </w:t>
      </w:r>
      <w:r w:rsidR="00161453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2E0620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3338FF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5</w:t>
      </w:r>
      <w:r w:rsidR="00856A93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</w:t>
      </w:r>
      <w:r w:rsidR="003338FF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 775</w:t>
      </w:r>
      <w:r w:rsidR="002E0620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zm.).</w:t>
      </w:r>
    </w:p>
    <w:p w:rsidR="00763F5A" w:rsidRPr="00DD238E" w:rsidRDefault="00763F5A" w:rsidP="00F259B9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DA79A2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roboty budowlane - </w:t>
      </w:r>
      <w:r w:rsidR="002C5D94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23%</w:t>
      </w:r>
      <w:r w:rsidR="006762E8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04F74" w:rsidRPr="00DD238E" w:rsidRDefault="00204F74" w:rsidP="00F259B9">
      <w:pPr>
        <w:pStyle w:val="Akapitzlist"/>
        <w:spacing w:after="0" w:line="312" w:lineRule="auto"/>
        <w:ind w:left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:rsidR="00204F74" w:rsidRPr="00DD238E" w:rsidRDefault="00204F74" w:rsidP="00F259B9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ww. interpretacji i każdym innym przypadku, Zamawiający dokona poprawy podatku VAT dostosowując treść oferty do treści specyfikacji warunków zamówienia - arg. na podstawie sentencji uchwała Sadu Najwyższego z dnia 20 października 2011 r. [III CZP 52/11, III CZP 53/11].</w:t>
      </w:r>
    </w:p>
    <w:p w:rsidR="00CC233A" w:rsidRPr="00DD238E" w:rsidRDefault="00CC233A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5F5604" w:rsidRPr="00DD238E" w:rsidRDefault="00335F74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 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 (Dz. U. z 202</w:t>
      </w:r>
      <w:r w:rsidR="003338FF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5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3338FF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775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5F5604" w:rsidRPr="00DD238E" w:rsidRDefault="005F5604" w:rsidP="00F259B9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5F5604" w:rsidRPr="00DD238E" w:rsidRDefault="005F5604" w:rsidP="00F259B9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5F5604" w:rsidRPr="00DD238E" w:rsidRDefault="005F5604" w:rsidP="00F259B9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5F5604" w:rsidRPr="00DD238E" w:rsidRDefault="005F5604" w:rsidP="00F259B9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B53201" w:rsidRPr="00DD238E" w:rsidRDefault="00B53201" w:rsidP="00F259B9">
      <w:pPr>
        <w:pStyle w:val="Akapitzlist"/>
        <w:spacing w:after="0" w:line="312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34006F" w:rsidRPr="00DD238E" w:rsidRDefault="0052454F" w:rsidP="00F259B9">
      <w:pPr>
        <w:numPr>
          <w:ilvl w:val="0"/>
          <w:numId w:val="5"/>
        </w:numPr>
        <w:tabs>
          <w:tab w:val="left" w:pos="567"/>
        </w:tabs>
        <w:spacing w:line="31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DD238E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DD238E">
        <w:rPr>
          <w:rFonts w:asciiTheme="minorHAnsi" w:hAnsiTheme="minorHAnsi" w:cstheme="minorHAnsi"/>
          <w:b/>
        </w:rPr>
        <w:t>.</w:t>
      </w:r>
    </w:p>
    <w:p w:rsidR="0052454F" w:rsidRPr="00DD238E" w:rsidRDefault="0052454F" w:rsidP="00F259B9">
      <w:pPr>
        <w:pStyle w:val="Akapitzlist"/>
        <w:numPr>
          <w:ilvl w:val="1"/>
          <w:numId w:val="5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</w:t>
      </w:r>
      <w:r w:rsidR="00CB7F8C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następującymi 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kryteri</w:t>
      </w:r>
      <w:r w:rsidR="00CB7F8C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ami </w:t>
      </w:r>
      <w:r w:rsidR="00CB7F8C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oceny </w:t>
      </w:r>
      <w:r w:rsidR="005F5604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DD238E" w:rsidRPr="00DD238E" w:rsidTr="00CB7F8C">
        <w:trPr>
          <w:trHeight w:val="401"/>
        </w:trPr>
        <w:tc>
          <w:tcPr>
            <w:tcW w:w="807" w:type="dxa"/>
            <w:vAlign w:val="center"/>
          </w:tcPr>
          <w:p w:rsidR="00CB7F8C" w:rsidRPr="00DD238E" w:rsidRDefault="00CB7F8C" w:rsidP="00F259B9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DD238E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:rsidR="00CB7F8C" w:rsidRPr="00DD238E" w:rsidRDefault="00CB7F8C" w:rsidP="00F259B9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DD238E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:rsidR="00CB7F8C" w:rsidRPr="00DD238E" w:rsidRDefault="00CB7F8C" w:rsidP="00F259B9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DD238E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DD238E" w:rsidRPr="00DD238E" w:rsidTr="00CB7F8C">
        <w:tc>
          <w:tcPr>
            <w:tcW w:w="807" w:type="dxa"/>
            <w:vAlign w:val="center"/>
          </w:tcPr>
          <w:p w:rsidR="00CB7F8C" w:rsidRPr="00DD238E" w:rsidRDefault="00CB7F8C" w:rsidP="00F259B9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DD238E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:rsidR="00CB7F8C" w:rsidRPr="00DD238E" w:rsidRDefault="00CB7F8C" w:rsidP="00F259B9">
            <w:pPr>
              <w:spacing w:line="312" w:lineRule="auto"/>
              <w:rPr>
                <w:rFonts w:cstheme="minorHAnsi"/>
                <w:iCs/>
                <w:sz w:val="20"/>
                <w:szCs w:val="20"/>
              </w:rPr>
            </w:pPr>
            <w:r w:rsidRPr="00DD238E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:rsidR="00CB7F8C" w:rsidRPr="00DD238E" w:rsidRDefault="00CB7F8C" w:rsidP="00F259B9">
            <w:pPr>
              <w:spacing w:line="312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DD238E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DD238E" w:rsidRPr="00DD238E" w:rsidTr="00CB7F8C">
        <w:tc>
          <w:tcPr>
            <w:tcW w:w="807" w:type="dxa"/>
            <w:vAlign w:val="center"/>
          </w:tcPr>
          <w:p w:rsidR="00CB7F8C" w:rsidRPr="00DD238E" w:rsidRDefault="00CB7F8C" w:rsidP="00F259B9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DD238E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:rsidR="00CB7F8C" w:rsidRPr="00DD238E" w:rsidRDefault="00CB7F8C" w:rsidP="00F259B9">
            <w:pPr>
              <w:spacing w:line="312" w:lineRule="auto"/>
              <w:rPr>
                <w:rFonts w:cstheme="minorHAnsi"/>
                <w:iCs/>
                <w:sz w:val="20"/>
                <w:szCs w:val="20"/>
              </w:rPr>
            </w:pPr>
            <w:r w:rsidRPr="00DD238E">
              <w:rPr>
                <w:rFonts w:cstheme="minorHAnsi"/>
                <w:sz w:val="20"/>
                <w:szCs w:val="20"/>
              </w:rPr>
              <w:t>Okres gwarancji</w:t>
            </w:r>
          </w:p>
        </w:tc>
        <w:tc>
          <w:tcPr>
            <w:tcW w:w="2126" w:type="dxa"/>
            <w:vAlign w:val="center"/>
          </w:tcPr>
          <w:p w:rsidR="00CB7F8C" w:rsidRPr="00DD238E" w:rsidRDefault="00CB7F8C" w:rsidP="00F259B9">
            <w:pPr>
              <w:spacing w:line="312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DD238E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DD238E" w:rsidRPr="00DD238E" w:rsidTr="00CB7F8C">
        <w:tc>
          <w:tcPr>
            <w:tcW w:w="807" w:type="dxa"/>
            <w:vAlign w:val="center"/>
          </w:tcPr>
          <w:p w:rsidR="00CB7F8C" w:rsidRPr="00DD238E" w:rsidRDefault="00CB7F8C" w:rsidP="00F259B9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DD238E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:rsidR="00CB7F8C" w:rsidRPr="00DD238E" w:rsidRDefault="00CB7F8C" w:rsidP="00F259B9">
            <w:pPr>
              <w:spacing w:line="312" w:lineRule="auto"/>
              <w:rPr>
                <w:rFonts w:cstheme="minorHAnsi"/>
                <w:iCs/>
                <w:sz w:val="20"/>
                <w:szCs w:val="20"/>
              </w:rPr>
            </w:pPr>
            <w:r w:rsidRPr="00DD238E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:rsidR="00CB7F8C" w:rsidRPr="00DD238E" w:rsidRDefault="00CB7F8C" w:rsidP="00F259B9">
            <w:pPr>
              <w:spacing w:line="312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DD238E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:rsidR="00CB7F8C" w:rsidRPr="00DD238E" w:rsidRDefault="00CB7F8C" w:rsidP="00F259B9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312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:rsidR="00CB7F8C" w:rsidRPr="00DD238E" w:rsidRDefault="00CB7F8C" w:rsidP="00F259B9">
      <w:pPr>
        <w:pStyle w:val="Akapitzlist"/>
        <w:numPr>
          <w:ilvl w:val="2"/>
          <w:numId w:val="5"/>
        </w:numPr>
        <w:spacing w:after="0" w:line="312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:rsidR="00335F74" w:rsidRPr="00DD238E" w:rsidRDefault="00335F74" w:rsidP="00F259B9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</w:rPr>
      </w:pPr>
      <w:r w:rsidRPr="00DD238E">
        <w:rPr>
          <w:rFonts w:asciiTheme="minorHAnsi" w:hAnsiTheme="minorHAnsi" w:cstheme="minorHAnsi"/>
          <w:bCs/>
          <w:iCs/>
        </w:rPr>
        <w:t>Zamawiający w ramach kryterium Cena za przedmiot zamówienia będzie przyznawał punkty w następujący sposób</w:t>
      </w:r>
      <w:r w:rsidRPr="00DD238E">
        <w:rPr>
          <w:rFonts w:asciiTheme="minorHAnsi" w:hAnsiTheme="minorHAnsi" w:cstheme="minorHAnsi"/>
        </w:rPr>
        <w:t>:</w:t>
      </w:r>
    </w:p>
    <w:p w:rsidR="00335F74" w:rsidRPr="00DD238E" w:rsidRDefault="00335F74" w:rsidP="00F259B9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</w:rPr>
      </w:pPr>
      <w:r w:rsidRPr="00DD238E">
        <w:rPr>
          <w:rFonts w:asciiTheme="minorHAnsi" w:hAnsiTheme="minorHAnsi" w:cstheme="minorHAnsi"/>
        </w:rPr>
        <w:t>C = Cnx60/Cb</w:t>
      </w:r>
    </w:p>
    <w:p w:rsidR="00335F74" w:rsidRPr="00DD238E" w:rsidRDefault="00335F74" w:rsidP="00F259B9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</w:rPr>
      </w:pPr>
      <w:r w:rsidRPr="00DD238E">
        <w:rPr>
          <w:rFonts w:asciiTheme="minorHAnsi" w:hAnsiTheme="minorHAnsi" w:cstheme="minorHAnsi"/>
        </w:rPr>
        <w:t>gdzie,</w:t>
      </w:r>
    </w:p>
    <w:p w:rsidR="00335F74" w:rsidRPr="00DD238E" w:rsidRDefault="00335F74" w:rsidP="00F259B9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</w:rPr>
      </w:pPr>
      <w:r w:rsidRPr="00DD238E">
        <w:rPr>
          <w:rFonts w:asciiTheme="minorHAnsi" w:hAnsiTheme="minorHAnsi" w:cstheme="minorHAnsi"/>
        </w:rPr>
        <w:t>C - ilość punktów uzyskanych przez ofertę w kryterium najniższa cena</w:t>
      </w:r>
    </w:p>
    <w:p w:rsidR="00335F74" w:rsidRPr="00DD238E" w:rsidRDefault="00335F74" w:rsidP="00F259B9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</w:rPr>
      </w:pPr>
      <w:r w:rsidRPr="00DD238E">
        <w:rPr>
          <w:rFonts w:asciiTheme="minorHAnsi" w:hAnsiTheme="minorHAnsi" w:cstheme="minorHAnsi"/>
        </w:rPr>
        <w:t xml:space="preserve">Cn - cena najniższa spośród badanych ofert </w:t>
      </w:r>
    </w:p>
    <w:p w:rsidR="00335F74" w:rsidRPr="00DD238E" w:rsidRDefault="00335F74" w:rsidP="00F259B9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</w:rPr>
      </w:pPr>
      <w:r w:rsidRPr="00DD238E">
        <w:rPr>
          <w:rFonts w:asciiTheme="minorHAnsi" w:hAnsiTheme="minorHAnsi" w:cstheme="minorHAnsi"/>
        </w:rPr>
        <w:t>Cb - cena z badanej oferty</w:t>
      </w:r>
    </w:p>
    <w:p w:rsidR="00CB7F8C" w:rsidRPr="00DD238E" w:rsidRDefault="00335F74" w:rsidP="00F259B9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</w:rPr>
      </w:pPr>
      <w:r w:rsidRPr="00DD238E">
        <w:rPr>
          <w:rFonts w:asciiTheme="minorHAnsi" w:hAnsiTheme="minorHAnsi" w:cstheme="minorHAnsi"/>
        </w:rPr>
        <w:t>- maksymalna ilość punktów za cenę za przedmiot zamówienia – 60,00 pkt.</w:t>
      </w:r>
    </w:p>
    <w:p w:rsidR="00CB7F8C" w:rsidRPr="00DD238E" w:rsidRDefault="00CB7F8C" w:rsidP="00F259B9">
      <w:pPr>
        <w:tabs>
          <w:tab w:val="left" w:pos="567"/>
        </w:tabs>
        <w:spacing w:line="312" w:lineRule="auto"/>
        <w:ind w:left="567"/>
        <w:rPr>
          <w:rFonts w:asciiTheme="minorHAnsi" w:hAnsiTheme="minorHAnsi" w:cstheme="minorHAnsi"/>
          <w:iCs/>
        </w:rPr>
      </w:pPr>
      <w:r w:rsidRPr="00DD238E">
        <w:rPr>
          <w:rFonts w:asciiTheme="minorHAnsi" w:hAnsiTheme="minorHAnsi" w:cstheme="minorHAnsi"/>
          <w:iCs/>
        </w:rPr>
        <w:t xml:space="preserve"> - maksymalna ilość punktów za cenę za przedmiot zamówienia – 60,00 pkt.</w:t>
      </w:r>
    </w:p>
    <w:p w:rsidR="00CB7F8C" w:rsidRPr="00DD238E" w:rsidRDefault="00CB7F8C" w:rsidP="00F259B9">
      <w:pPr>
        <w:pStyle w:val="Akapitzlist"/>
        <w:numPr>
          <w:ilvl w:val="2"/>
          <w:numId w:val="8"/>
        </w:numPr>
        <w:tabs>
          <w:tab w:val="left" w:pos="567"/>
        </w:tabs>
        <w:spacing w:after="0" w:line="312" w:lineRule="auto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Okres gwarancji – 40%</w:t>
      </w:r>
    </w:p>
    <w:p w:rsidR="00CB7F8C" w:rsidRPr="00DD238E" w:rsidRDefault="00CB7F8C" w:rsidP="00F259B9">
      <w:pPr>
        <w:pStyle w:val="Akapitzlist"/>
        <w:tabs>
          <w:tab w:val="left" w:pos="284"/>
        </w:tabs>
        <w:spacing w:after="0" w:line="312" w:lineRule="auto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Zamawiający w ramach kryterium okres gwarancji będzie przyznawał punkty za zaoferowanie okresów gwarancji w następujący sposób:</w:t>
      </w:r>
    </w:p>
    <w:p w:rsidR="00CB7F8C" w:rsidRPr="00DD238E" w:rsidRDefault="00CB7F8C" w:rsidP="00F259B9">
      <w:pPr>
        <w:pStyle w:val="Akapitzlist"/>
        <w:numPr>
          <w:ilvl w:val="0"/>
          <w:numId w:val="13"/>
        </w:numPr>
        <w:tabs>
          <w:tab w:val="left" w:pos="993"/>
        </w:tabs>
        <w:spacing w:after="0" w:line="312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36 m – cy </w:t>
      </w: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:rsidR="00CB7F8C" w:rsidRPr="00DD238E" w:rsidRDefault="00CB7F8C" w:rsidP="00F259B9">
      <w:pPr>
        <w:pStyle w:val="Akapitzlist"/>
        <w:numPr>
          <w:ilvl w:val="0"/>
          <w:numId w:val="13"/>
        </w:numPr>
        <w:tabs>
          <w:tab w:val="left" w:pos="993"/>
        </w:tabs>
        <w:spacing w:after="0" w:line="312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48 m- cy </w:t>
      </w:r>
      <w:r w:rsidR="00B16B1E"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</w: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oferta otrzyma 20 pkt</w:t>
      </w:r>
    </w:p>
    <w:p w:rsidR="00CB7F8C" w:rsidRPr="00DD238E" w:rsidRDefault="00CB7F8C" w:rsidP="00F259B9">
      <w:pPr>
        <w:pStyle w:val="Akapitzlist"/>
        <w:numPr>
          <w:ilvl w:val="0"/>
          <w:numId w:val="13"/>
        </w:numPr>
        <w:tabs>
          <w:tab w:val="left" w:pos="993"/>
        </w:tabs>
        <w:spacing w:after="0" w:line="312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60 m – cy </w:t>
      </w: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:rsidR="00CB7F8C" w:rsidRPr="00DD238E" w:rsidRDefault="00CB7F8C" w:rsidP="00F259B9">
      <w:pPr>
        <w:tabs>
          <w:tab w:val="left" w:pos="284"/>
        </w:tabs>
        <w:spacing w:line="312" w:lineRule="auto"/>
        <w:ind w:left="567"/>
        <w:jc w:val="both"/>
        <w:rPr>
          <w:rFonts w:asciiTheme="minorHAnsi" w:hAnsiTheme="minorHAnsi" w:cstheme="minorHAnsi"/>
          <w:iCs/>
        </w:rPr>
      </w:pPr>
      <w:r w:rsidRPr="00DD238E">
        <w:rPr>
          <w:rFonts w:asciiTheme="minorHAnsi" w:hAnsiTheme="minorHAnsi" w:cstheme="minorHAnsi"/>
          <w:iCs/>
        </w:rPr>
        <w:t>Najkrótszy okres gwarancji to 36 miesięcy. Najdłuższy okres gwarancji to 60 miesięcy.</w:t>
      </w:r>
    </w:p>
    <w:p w:rsidR="00CB7F8C" w:rsidRPr="00DD238E" w:rsidRDefault="00CB7F8C" w:rsidP="00F259B9">
      <w:pPr>
        <w:pStyle w:val="Akapitzlist"/>
        <w:tabs>
          <w:tab w:val="left" w:pos="284"/>
        </w:tabs>
        <w:spacing w:after="0" w:line="312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Zaoferowanie innych okresów gwarancji niż wskazanych powyżej oferta otrzyma 0 pkt.  </w:t>
      </w:r>
    </w:p>
    <w:p w:rsidR="00CB7F8C" w:rsidRPr="00DD238E" w:rsidRDefault="00CB7F8C" w:rsidP="00F259B9">
      <w:pPr>
        <w:pStyle w:val="Akapitzlist"/>
        <w:spacing w:after="0" w:line="312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:rsidR="00CB7F8C" w:rsidRPr="00DD238E" w:rsidRDefault="00CB7F8C" w:rsidP="00F259B9">
      <w:pPr>
        <w:pStyle w:val="Akapitzlist"/>
        <w:numPr>
          <w:ilvl w:val="2"/>
          <w:numId w:val="8"/>
        </w:numPr>
        <w:tabs>
          <w:tab w:val="left" w:pos="284"/>
        </w:tabs>
        <w:spacing w:after="0" w:line="312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:rsidR="00CB7F8C" w:rsidRPr="00DD238E" w:rsidRDefault="00CB7F8C" w:rsidP="00F259B9">
      <w:pPr>
        <w:pStyle w:val="Akapitzlist"/>
        <w:tabs>
          <w:tab w:val="left" w:pos="284"/>
        </w:tabs>
        <w:spacing w:after="0" w:line="312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DD238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CB7F8C" w:rsidRPr="00DD238E" w:rsidRDefault="00CB7F8C" w:rsidP="00F259B9">
      <w:pPr>
        <w:suppressAutoHyphens w:val="0"/>
        <w:spacing w:line="312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DD238E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:rsidR="0052454F" w:rsidRPr="00DD238E" w:rsidRDefault="0052454F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52454F" w:rsidRPr="00DD238E" w:rsidRDefault="0052454F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</w:t>
      </w:r>
      <w:r w:rsidR="00CB7F8C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niejszą </w:t>
      </w:r>
      <w:r w:rsidR="000D1AC8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ofertę </w:t>
      </w:r>
      <w:r w:rsidR="00CB7F8C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zostanie uznana oferta,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która</w:t>
      </w:r>
      <w:r w:rsidR="00CB7F8C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otrzyma najwyższą ilość punktów</w:t>
      </w:r>
      <w:r w:rsidR="00CB7F8C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według </w:t>
      </w:r>
      <w:r w:rsidR="00CB7F8C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kryteriów </w:t>
      </w:r>
      <w:r w:rsidR="000D1AC8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="00CB7F8C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SWZ.</w:t>
      </w:r>
    </w:p>
    <w:p w:rsidR="0052454F" w:rsidRPr="00DD238E" w:rsidRDefault="00B8498C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52454F" w:rsidRPr="00DD238E" w:rsidRDefault="0052454F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52454F" w:rsidRPr="00DD238E" w:rsidRDefault="0052454F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</w:t>
      </w:r>
      <w:r w:rsidR="0085016F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obowiązku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podatkowego zgodnie z ustawą z dnia 11 marca 2004 r. o podatku o</w:t>
      </w:r>
      <w:r w:rsidR="0001789A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 towarów i usług </w:t>
      </w:r>
      <w:r w:rsidR="00161453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856A93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3338FF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5</w:t>
      </w:r>
      <w:r w:rsidR="00856A93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3338FF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775</w:t>
      </w:r>
      <w:r w:rsidR="00856A93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zm.).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01789A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dla </w:t>
      </w:r>
      <w:r w:rsidR="00FA25D5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celów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zastosowania kryterium ceny </w:t>
      </w:r>
      <w:r w:rsidR="00FA25D5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dolicza do przedsta</w:t>
      </w:r>
      <w:r w:rsidR="00D668A8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</w:t>
      </w:r>
      <w:r w:rsidR="00FA25D5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towarów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usług, </w:t>
      </w:r>
      <w:r w:rsidR="00FA25D5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którą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miałby obowiązek rozliczy</w:t>
      </w:r>
      <w:r w:rsidR="0001789A"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52454F" w:rsidRPr="00DD238E" w:rsidRDefault="0052454F" w:rsidP="00F259B9">
      <w:pPr>
        <w:pStyle w:val="Akapitzlist"/>
        <w:spacing w:after="0" w:line="312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601F1F" w:rsidRPr="00DD238E" w:rsidRDefault="0052454F" w:rsidP="00F259B9">
      <w:pPr>
        <w:numPr>
          <w:ilvl w:val="0"/>
          <w:numId w:val="5"/>
        </w:numPr>
        <w:tabs>
          <w:tab w:val="left" w:pos="709"/>
        </w:tabs>
        <w:spacing w:line="312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DD238E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DD238E">
        <w:rPr>
          <w:rFonts w:asciiTheme="minorHAnsi" w:hAnsiTheme="minorHAnsi" w:cstheme="minorHAnsi"/>
          <w:b/>
        </w:rPr>
        <w:t>.</w:t>
      </w:r>
    </w:p>
    <w:p w:rsidR="00143041" w:rsidRPr="00DD238E" w:rsidRDefault="00BF1565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DD238E" w:rsidRDefault="00BF1565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DD238E" w:rsidRDefault="00143041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:rsidR="00143041" w:rsidRPr="00DD238E" w:rsidRDefault="00143041" w:rsidP="00F259B9">
      <w:pPr>
        <w:numPr>
          <w:ilvl w:val="0"/>
          <w:numId w:val="10"/>
        </w:numPr>
        <w:spacing w:line="312" w:lineRule="auto"/>
        <w:ind w:left="709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pełnomocnictwo, jeżeli umowę podpisuje pełnomocnik;</w:t>
      </w:r>
    </w:p>
    <w:p w:rsidR="00143041" w:rsidRPr="00DD238E" w:rsidRDefault="00143041" w:rsidP="00F259B9">
      <w:pPr>
        <w:numPr>
          <w:ilvl w:val="0"/>
          <w:numId w:val="10"/>
        </w:numPr>
        <w:spacing w:line="312" w:lineRule="auto"/>
        <w:ind w:left="709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:rsidR="003338FF" w:rsidRPr="00DD238E" w:rsidRDefault="003338FF" w:rsidP="003338FF">
      <w:pPr>
        <w:numPr>
          <w:ilvl w:val="0"/>
          <w:numId w:val="10"/>
        </w:numPr>
        <w:spacing w:line="312" w:lineRule="auto"/>
        <w:ind w:left="709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kosztorys ofertowy – według przedmiaru robót, stanowiącego załącznik nr 2 do SWZ;</w:t>
      </w:r>
    </w:p>
    <w:p w:rsidR="003338FF" w:rsidRPr="00DD238E" w:rsidRDefault="003338FF" w:rsidP="003338FF">
      <w:pPr>
        <w:numPr>
          <w:ilvl w:val="0"/>
          <w:numId w:val="10"/>
        </w:numPr>
        <w:spacing w:line="312" w:lineRule="auto"/>
        <w:ind w:left="709"/>
        <w:jc w:val="both"/>
        <w:rPr>
          <w:rFonts w:asciiTheme="minorHAnsi" w:hAnsiTheme="minorHAnsi" w:cstheme="minorHAnsi"/>
          <w:bCs/>
        </w:rPr>
      </w:pPr>
      <w:r w:rsidRPr="00DD238E">
        <w:rPr>
          <w:rFonts w:asciiTheme="minorHAnsi" w:hAnsiTheme="minorHAnsi" w:cstheme="minorHAnsi"/>
          <w:bCs/>
        </w:rPr>
        <w:t>kopie uprawnień osób wskazanych w wykazie osób.</w:t>
      </w:r>
    </w:p>
    <w:p w:rsidR="00911CC1" w:rsidRPr="00DD238E" w:rsidRDefault="007338BC" w:rsidP="00F259B9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01789A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01789A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01789A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B56BC" w:rsidRPr="00DD238E" w:rsidRDefault="002B56BC" w:rsidP="00F259B9">
      <w:pPr>
        <w:spacing w:line="312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:rsidR="00813EB8" w:rsidRPr="00DD238E" w:rsidRDefault="007338BC" w:rsidP="00F259B9">
      <w:pPr>
        <w:numPr>
          <w:ilvl w:val="0"/>
          <w:numId w:val="5"/>
        </w:numPr>
        <w:tabs>
          <w:tab w:val="left" w:pos="567"/>
        </w:tabs>
        <w:spacing w:line="312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DD238E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DD238E">
        <w:rPr>
          <w:rFonts w:asciiTheme="minorHAnsi" w:hAnsiTheme="minorHAnsi" w:cstheme="minorHAnsi"/>
          <w:b/>
        </w:rPr>
        <w:t>.</w:t>
      </w:r>
    </w:p>
    <w:p w:rsidR="007338BC" w:rsidRPr="00DD238E" w:rsidRDefault="007338BC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01789A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01789A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DD238E" w:rsidRDefault="007338BC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:rsidR="007338BC" w:rsidRPr="00DD238E" w:rsidRDefault="007338BC" w:rsidP="00F259B9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01789A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:rsidR="007338BC" w:rsidRPr="00DD238E" w:rsidRDefault="000D1AC8" w:rsidP="00F259B9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DD238E" w:rsidRDefault="007338BC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01789A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:rsidR="007338BC" w:rsidRPr="00DD238E" w:rsidRDefault="007338BC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01789A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01789A"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DD238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:rsidR="007338BC" w:rsidRPr="00DD238E" w:rsidRDefault="007338BC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:rsidR="00AA7AA3" w:rsidRPr="00DD238E" w:rsidRDefault="00AA7AA3" w:rsidP="00F259B9">
      <w:pPr>
        <w:pStyle w:val="Akapitzlist"/>
        <w:spacing w:after="0" w:line="312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A44DA6" w:rsidRPr="00DD238E" w:rsidRDefault="00C10642" w:rsidP="00F259B9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:rsidR="00A44DA6" w:rsidRPr="00DD238E" w:rsidRDefault="00A44DA6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:rsidR="00BA551C" w:rsidRPr="00DD238E" w:rsidRDefault="00A44DA6" w:rsidP="00F259B9">
      <w:pPr>
        <w:pStyle w:val="Akapitzlist"/>
        <w:numPr>
          <w:ilvl w:val="2"/>
          <w:numId w:val="11"/>
        </w:numPr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A44DA6" w:rsidRPr="00DD238E" w:rsidRDefault="00A44DA6" w:rsidP="00F259B9">
      <w:pPr>
        <w:pStyle w:val="Akapitzlist"/>
        <w:numPr>
          <w:ilvl w:val="2"/>
          <w:numId w:val="11"/>
        </w:numPr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:rsidR="00A44DA6" w:rsidRPr="00DD238E" w:rsidRDefault="00A44DA6" w:rsidP="00F259B9">
      <w:pPr>
        <w:spacing w:line="312" w:lineRule="auto"/>
        <w:ind w:left="851" w:hanging="284"/>
        <w:jc w:val="both"/>
        <w:rPr>
          <w:rFonts w:asciiTheme="minorHAnsi" w:hAnsiTheme="minorHAnsi" w:cstheme="minorHAnsi"/>
        </w:rPr>
      </w:pPr>
      <w:r w:rsidRPr="00DD238E">
        <w:rPr>
          <w:rFonts w:asciiTheme="minorHAnsi" w:hAnsiTheme="minorHAnsi" w:cstheme="minorHAnsi"/>
        </w:rPr>
        <w:t xml:space="preserve">- podając </w:t>
      </w:r>
      <w:r w:rsidR="003338FF" w:rsidRPr="00DD238E">
        <w:rPr>
          <w:rFonts w:asciiTheme="minorHAnsi" w:hAnsiTheme="minorHAnsi" w:cstheme="minorHAnsi"/>
        </w:rPr>
        <w:t>uzasadnienie faktyczne i prawne</w:t>
      </w:r>
      <w:r w:rsidR="00BA551C" w:rsidRPr="00DD238E">
        <w:rPr>
          <w:rFonts w:asciiTheme="minorHAnsi" w:hAnsiTheme="minorHAnsi" w:cstheme="minorHAnsi"/>
        </w:rPr>
        <w:t>.</w:t>
      </w:r>
    </w:p>
    <w:p w:rsidR="00A44DA6" w:rsidRPr="00DD238E" w:rsidRDefault="00A44DA6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:rsidR="00A44DA6" w:rsidRPr="00DD238E" w:rsidRDefault="00AB0318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C10642" w:rsidRPr="00DD238E" w:rsidRDefault="00C10642" w:rsidP="00F259B9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</w:t>
      </w:r>
      <w:r w:rsidR="003338FF"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dnia zakończenia postępowania</w:t>
      </w:r>
      <w:r w:rsidRPr="00DD238E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6762E8" w:rsidRPr="00DD238E" w:rsidRDefault="006762E8" w:rsidP="00F259B9">
      <w:pPr>
        <w:spacing w:line="312" w:lineRule="auto"/>
      </w:pPr>
    </w:p>
    <w:p w:rsidR="007338BC" w:rsidRPr="00DD238E" w:rsidRDefault="00AA7AA3" w:rsidP="00F259B9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D238E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:rsidR="00AA7AA3" w:rsidRPr="00DD238E" w:rsidRDefault="00AA7AA3" w:rsidP="00F259B9">
      <w:pPr>
        <w:pStyle w:val="Tekstpodstawowywcity"/>
        <w:numPr>
          <w:ilvl w:val="1"/>
          <w:numId w:val="5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sz w:val="20"/>
        </w:rPr>
      </w:pPr>
      <w:r w:rsidRPr="00DD238E">
        <w:rPr>
          <w:rFonts w:asciiTheme="minorHAnsi" w:hAnsiTheme="minorHAnsi" w:cstheme="minorHAnsi"/>
          <w:sz w:val="20"/>
        </w:rPr>
        <w:t>Klauzula informacyjna.</w:t>
      </w:r>
    </w:p>
    <w:p w:rsidR="0000205B" w:rsidRPr="00DD238E" w:rsidRDefault="0000205B" w:rsidP="00F259B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/>
        <w:jc w:val="both"/>
        <w:rPr>
          <w:rFonts w:ascii="Calibri" w:eastAsia="Calibri" w:hAnsi="Calibri" w:cs="Calibri"/>
        </w:rPr>
      </w:pPr>
      <w:r w:rsidRPr="00DD238E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8D0C6E" w:rsidRPr="00DD238E" w:rsidRDefault="008D0C6E" w:rsidP="00F259B9">
      <w:pPr>
        <w:pStyle w:val="Tekstpodstawowywcity"/>
        <w:numPr>
          <w:ilvl w:val="0"/>
          <w:numId w:val="22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DD238E">
        <w:rPr>
          <w:rFonts w:asciiTheme="minorHAnsi" w:hAnsiTheme="minorHAnsi" w:cstheme="minorHAnsi"/>
          <w:bCs/>
          <w:iCs/>
          <w:sz w:val="20"/>
        </w:rPr>
        <w:t>administratorem Pani/Pana danych osobowych jest Zarząd Zieleni Miejskiej, 60-194 Poznań, ul. Strzegomska 3</w:t>
      </w:r>
      <w:r w:rsidRPr="00DD238E">
        <w:rPr>
          <w:rFonts w:asciiTheme="minorHAnsi" w:hAnsiTheme="minorHAnsi" w:cstheme="minorHAnsi"/>
          <w:bCs/>
          <w:iCs/>
          <w:sz w:val="20"/>
          <w:lang w:val="en-US"/>
        </w:rPr>
        <w:t xml:space="preserve">, e-mail: </w:t>
      </w:r>
      <w:r w:rsidRPr="00DD238E">
        <w:rPr>
          <w:rFonts w:asciiTheme="minorHAnsi" w:hAnsiTheme="minorHAnsi" w:cstheme="minorHAnsi"/>
          <w:bCs/>
          <w:iCs/>
          <w:sz w:val="20"/>
        </w:rPr>
        <w:t> iod@zzmpoznan.pl , tel. 618608500</w:t>
      </w:r>
    </w:p>
    <w:p w:rsidR="008D0C6E" w:rsidRPr="00DD238E" w:rsidRDefault="008D0C6E" w:rsidP="00F259B9">
      <w:pPr>
        <w:pStyle w:val="Tekstpodstawowywcity"/>
        <w:numPr>
          <w:ilvl w:val="0"/>
          <w:numId w:val="22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DD238E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DD238E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DD238E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 podstawowym bez negocjacji pn. „</w:t>
      </w:r>
      <w:r w:rsidR="00F14647" w:rsidRPr="00DD238E">
        <w:rPr>
          <w:rFonts w:asciiTheme="minorHAnsi" w:hAnsiTheme="minorHAnsi" w:cstheme="minorHAnsi"/>
          <w:bCs/>
          <w:i/>
          <w:iCs/>
          <w:sz w:val="20"/>
        </w:rPr>
        <w:t>Modernizacja oświetlenia w Parku Sołackim w Poznaniu– część nr 1 oraz budowa oświetlenia terenu rekreacyjno – sportowego przy ul. Lubczykowej w Poznaniu- część nr 2</w:t>
      </w:r>
      <w:r w:rsidRPr="00DD238E">
        <w:rPr>
          <w:rFonts w:asciiTheme="minorHAnsi" w:hAnsiTheme="minorHAnsi" w:cstheme="minorHAnsi"/>
          <w:bCs/>
          <w:i/>
          <w:iCs/>
          <w:sz w:val="20"/>
        </w:rPr>
        <w:t>”.</w:t>
      </w:r>
    </w:p>
    <w:p w:rsidR="0000205B" w:rsidRPr="00DD238E" w:rsidRDefault="0000205B" w:rsidP="00F259B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DD238E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00205B" w:rsidRPr="00DD238E" w:rsidRDefault="0000205B" w:rsidP="00F259B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DD238E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00205B" w:rsidRPr="00DD238E" w:rsidRDefault="0000205B" w:rsidP="00F259B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DD238E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00205B" w:rsidRPr="00DD238E" w:rsidRDefault="0000205B" w:rsidP="00F259B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DD238E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00205B" w:rsidRPr="00DD238E" w:rsidRDefault="0000205B" w:rsidP="00F259B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DD238E">
        <w:rPr>
          <w:rFonts w:ascii="Calibri" w:eastAsia="Calibri" w:hAnsi="Calibri" w:cs="Calibri"/>
        </w:rPr>
        <w:t>posiada Pani/Pan:</w:t>
      </w:r>
    </w:p>
    <w:p w:rsidR="0000205B" w:rsidRPr="00DD238E" w:rsidRDefault="0000205B" w:rsidP="00F259B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</w:rPr>
      </w:pPr>
      <w:r w:rsidRPr="00DD238E">
        <w:rPr>
          <w:rFonts w:ascii="Calibri" w:eastAsia="Calibri" w:hAnsi="Calibri" w:cs="Calibri"/>
        </w:rPr>
        <w:t>na podstawie art. 15 RODO prawo dostępu do danych osobowych Pani/Pana dotyczących;</w:t>
      </w:r>
    </w:p>
    <w:p w:rsidR="0000205B" w:rsidRPr="00DD238E" w:rsidRDefault="0000205B" w:rsidP="00F259B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</w:rPr>
      </w:pPr>
      <w:r w:rsidRPr="00DD238E">
        <w:rPr>
          <w:rFonts w:ascii="Calibri" w:eastAsia="Calibri" w:hAnsi="Calibri" w:cs="Calibri"/>
        </w:rPr>
        <w:t>na podstawie art. 16 RODO prawo do sprostowania Pani/Pana danych osobowych;</w:t>
      </w:r>
    </w:p>
    <w:p w:rsidR="0000205B" w:rsidRPr="00DD238E" w:rsidRDefault="0000205B" w:rsidP="00F259B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</w:rPr>
      </w:pPr>
      <w:r w:rsidRPr="00DD238E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00205B" w:rsidRPr="00DD238E" w:rsidRDefault="0000205B" w:rsidP="00F259B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DD238E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00205B" w:rsidRPr="00DD238E" w:rsidRDefault="0000205B" w:rsidP="00F259B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DD238E">
        <w:rPr>
          <w:rFonts w:ascii="Calibri" w:eastAsia="Calibri" w:hAnsi="Calibri" w:cs="Calibri"/>
        </w:rPr>
        <w:t>nie przysługuje Pani/Panu:</w:t>
      </w:r>
    </w:p>
    <w:p w:rsidR="0000205B" w:rsidRPr="00DD238E" w:rsidRDefault="0000205B" w:rsidP="00F259B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DD238E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00205B" w:rsidRPr="00DD238E" w:rsidRDefault="0000205B" w:rsidP="00F259B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DD238E">
        <w:rPr>
          <w:rFonts w:ascii="Calibri" w:eastAsia="Calibri" w:hAnsi="Calibri" w:cs="Calibri"/>
        </w:rPr>
        <w:t>prawo do przenoszenia danych osobowych, o którym mowa w art. 20 RODO;</w:t>
      </w:r>
    </w:p>
    <w:p w:rsidR="0000205B" w:rsidRPr="00DD238E" w:rsidRDefault="0000205B" w:rsidP="00F259B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DD238E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FA25D5" w:rsidRPr="00DD238E" w:rsidRDefault="00AA7AA3" w:rsidP="00F259B9">
      <w:pPr>
        <w:pStyle w:val="Tekstpodstawowywcity"/>
        <w:numPr>
          <w:ilvl w:val="1"/>
          <w:numId w:val="5"/>
        </w:numPr>
        <w:tabs>
          <w:tab w:val="left" w:pos="709"/>
        </w:tabs>
        <w:spacing w:line="312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DD238E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:rsidR="00AA7AA3" w:rsidRPr="00DD238E" w:rsidRDefault="00AA7AA3" w:rsidP="00F259B9">
      <w:pPr>
        <w:pStyle w:val="Tekstpodstawowywcity"/>
        <w:numPr>
          <w:ilvl w:val="1"/>
          <w:numId w:val="5"/>
        </w:numPr>
        <w:tabs>
          <w:tab w:val="left" w:pos="709"/>
        </w:tabs>
        <w:spacing w:line="312" w:lineRule="auto"/>
        <w:ind w:left="426"/>
        <w:rPr>
          <w:rFonts w:asciiTheme="minorHAnsi" w:hAnsiTheme="minorHAnsi" w:cstheme="minorHAnsi"/>
          <w:bCs/>
          <w:sz w:val="20"/>
        </w:rPr>
      </w:pPr>
      <w:r w:rsidRPr="00DD238E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:rsidR="00AA7AA3" w:rsidRPr="00DD238E" w:rsidRDefault="00AA7AA3" w:rsidP="00F259B9">
      <w:pPr>
        <w:tabs>
          <w:tab w:val="left" w:pos="972"/>
        </w:tabs>
        <w:spacing w:line="312" w:lineRule="auto"/>
        <w:ind w:left="2127" w:hanging="1702"/>
        <w:jc w:val="both"/>
        <w:rPr>
          <w:rFonts w:asciiTheme="minorHAnsi" w:hAnsiTheme="minorHAnsi" w:cstheme="minorHAnsi"/>
          <w:sz w:val="16"/>
          <w:szCs w:val="16"/>
        </w:rPr>
      </w:pPr>
      <w:r w:rsidRPr="00DD238E">
        <w:rPr>
          <w:rFonts w:asciiTheme="minorHAnsi" w:hAnsiTheme="minorHAnsi" w:cstheme="minorHAnsi"/>
          <w:sz w:val="16"/>
          <w:szCs w:val="16"/>
        </w:rPr>
        <w:t xml:space="preserve">Załącznik nr 1 – </w:t>
      </w:r>
      <w:r w:rsidRPr="00DD238E">
        <w:rPr>
          <w:rFonts w:asciiTheme="minorHAnsi" w:hAnsiTheme="minorHAnsi" w:cstheme="minorHAnsi"/>
          <w:sz w:val="16"/>
          <w:szCs w:val="16"/>
        </w:rPr>
        <w:tab/>
        <w:t xml:space="preserve">Formularz ofertowy. </w:t>
      </w:r>
    </w:p>
    <w:p w:rsidR="00AA7AA3" w:rsidRPr="00DD238E" w:rsidRDefault="00AA7AA3" w:rsidP="00F259B9">
      <w:pPr>
        <w:tabs>
          <w:tab w:val="left" w:pos="2694"/>
          <w:tab w:val="left" w:pos="3402"/>
        </w:tabs>
        <w:spacing w:line="312" w:lineRule="auto"/>
        <w:ind w:left="2127" w:hanging="1702"/>
        <w:jc w:val="both"/>
        <w:rPr>
          <w:rFonts w:asciiTheme="minorHAnsi" w:hAnsiTheme="minorHAnsi" w:cstheme="minorHAnsi"/>
          <w:sz w:val="16"/>
          <w:szCs w:val="16"/>
        </w:rPr>
      </w:pPr>
      <w:r w:rsidRPr="00DD238E">
        <w:rPr>
          <w:rFonts w:asciiTheme="minorHAnsi" w:hAnsiTheme="minorHAnsi" w:cstheme="minorHAnsi"/>
          <w:sz w:val="16"/>
          <w:szCs w:val="16"/>
        </w:rPr>
        <w:t xml:space="preserve">Załącznik nr 2 – </w:t>
      </w:r>
      <w:r w:rsidRPr="00DD238E">
        <w:rPr>
          <w:rFonts w:asciiTheme="minorHAnsi" w:hAnsiTheme="minorHAnsi" w:cstheme="minorHAnsi"/>
          <w:sz w:val="16"/>
          <w:szCs w:val="16"/>
        </w:rPr>
        <w:tab/>
      </w:r>
      <w:r w:rsidR="00460926" w:rsidRPr="00DD238E">
        <w:rPr>
          <w:rFonts w:asciiTheme="minorHAnsi" w:hAnsiTheme="minorHAnsi" w:cstheme="minorHAnsi"/>
          <w:bCs/>
          <w:sz w:val="16"/>
          <w:szCs w:val="16"/>
        </w:rPr>
        <w:t>Opis przedmiotu zamówienia</w:t>
      </w:r>
      <w:r w:rsidRPr="00DD238E">
        <w:rPr>
          <w:rFonts w:asciiTheme="minorHAnsi" w:hAnsiTheme="minorHAnsi" w:cstheme="minorHAnsi"/>
          <w:sz w:val="16"/>
          <w:szCs w:val="16"/>
        </w:rPr>
        <w:t>.</w:t>
      </w:r>
    </w:p>
    <w:p w:rsidR="00460926" w:rsidRPr="00DD238E" w:rsidRDefault="00460926" w:rsidP="00F259B9">
      <w:pPr>
        <w:tabs>
          <w:tab w:val="left" w:pos="2694"/>
          <w:tab w:val="left" w:pos="3402"/>
        </w:tabs>
        <w:spacing w:line="312" w:lineRule="auto"/>
        <w:ind w:left="2127" w:hanging="1702"/>
        <w:jc w:val="both"/>
        <w:rPr>
          <w:rFonts w:asciiTheme="minorHAnsi" w:hAnsiTheme="minorHAnsi" w:cstheme="minorHAnsi"/>
          <w:sz w:val="16"/>
          <w:szCs w:val="16"/>
        </w:rPr>
      </w:pPr>
      <w:r w:rsidRPr="00DD238E">
        <w:rPr>
          <w:rFonts w:asciiTheme="minorHAnsi" w:hAnsiTheme="minorHAnsi" w:cstheme="minorHAnsi"/>
          <w:sz w:val="16"/>
          <w:szCs w:val="16"/>
        </w:rPr>
        <w:t xml:space="preserve">Załącznik nr 3 – </w:t>
      </w:r>
      <w:r w:rsidRPr="00DD238E">
        <w:rPr>
          <w:rFonts w:asciiTheme="minorHAnsi" w:hAnsiTheme="minorHAnsi" w:cstheme="minorHAnsi"/>
          <w:sz w:val="16"/>
          <w:szCs w:val="16"/>
        </w:rPr>
        <w:tab/>
      </w:r>
      <w:r w:rsidRPr="00DD238E">
        <w:rPr>
          <w:rFonts w:asciiTheme="minorHAnsi" w:hAnsiTheme="minorHAnsi" w:cstheme="minorHAnsi"/>
          <w:bCs/>
          <w:sz w:val="16"/>
          <w:szCs w:val="16"/>
        </w:rPr>
        <w:t>Projekt umowy</w:t>
      </w:r>
      <w:r w:rsidRPr="00DD238E">
        <w:rPr>
          <w:rFonts w:asciiTheme="minorHAnsi" w:hAnsiTheme="minorHAnsi" w:cstheme="minorHAnsi"/>
          <w:sz w:val="16"/>
          <w:szCs w:val="16"/>
        </w:rPr>
        <w:t>.</w:t>
      </w:r>
    </w:p>
    <w:p w:rsidR="00AA7AA3" w:rsidRPr="00DD238E" w:rsidRDefault="00AA7AA3" w:rsidP="00F259B9">
      <w:pPr>
        <w:tabs>
          <w:tab w:val="left" w:pos="972"/>
          <w:tab w:val="left" w:pos="2694"/>
          <w:tab w:val="left" w:pos="3402"/>
        </w:tabs>
        <w:spacing w:line="312" w:lineRule="auto"/>
        <w:ind w:left="2127" w:hanging="1702"/>
        <w:jc w:val="both"/>
        <w:rPr>
          <w:rFonts w:asciiTheme="minorHAnsi" w:hAnsiTheme="minorHAnsi" w:cstheme="minorHAnsi"/>
          <w:sz w:val="16"/>
          <w:szCs w:val="16"/>
        </w:rPr>
      </w:pPr>
      <w:r w:rsidRPr="00DD238E">
        <w:rPr>
          <w:rFonts w:asciiTheme="minorHAnsi" w:hAnsiTheme="minorHAnsi" w:cstheme="minorHAnsi"/>
          <w:sz w:val="16"/>
          <w:szCs w:val="16"/>
        </w:rPr>
        <w:t xml:space="preserve">Załącznik nr </w:t>
      </w:r>
      <w:r w:rsidR="00460926" w:rsidRPr="00DD238E">
        <w:rPr>
          <w:rFonts w:asciiTheme="minorHAnsi" w:hAnsiTheme="minorHAnsi" w:cstheme="minorHAnsi"/>
          <w:sz w:val="16"/>
          <w:szCs w:val="16"/>
        </w:rPr>
        <w:t>4</w:t>
      </w:r>
      <w:r w:rsidRPr="00DD238E">
        <w:rPr>
          <w:rFonts w:asciiTheme="minorHAnsi" w:hAnsiTheme="minorHAnsi" w:cstheme="minorHAnsi"/>
          <w:sz w:val="16"/>
          <w:szCs w:val="16"/>
        </w:rPr>
        <w:t xml:space="preserve"> – </w:t>
      </w:r>
      <w:r w:rsidRPr="00DD238E">
        <w:rPr>
          <w:rFonts w:asciiTheme="minorHAnsi" w:hAnsiTheme="minorHAnsi" w:cstheme="minorHAnsi"/>
          <w:sz w:val="16"/>
          <w:szCs w:val="16"/>
        </w:rPr>
        <w:tab/>
      </w:r>
      <w:r w:rsidR="000D1784" w:rsidRPr="00DD238E">
        <w:rPr>
          <w:rFonts w:asciiTheme="minorHAnsi" w:hAnsiTheme="minorHAnsi" w:cstheme="minorHAnsi"/>
          <w:sz w:val="16"/>
          <w:szCs w:val="16"/>
        </w:rPr>
        <w:t xml:space="preserve">Wykaz robót budowlanych wykonanych nie wcześniej niż w okresie ostatnich 5 lat, </w:t>
      </w:r>
      <w:r w:rsidR="00B16B1E" w:rsidRPr="00DD238E">
        <w:rPr>
          <w:rFonts w:asciiTheme="minorHAnsi" w:hAnsiTheme="minorHAnsi" w:cstheme="minorHAnsi"/>
          <w:sz w:val="16"/>
          <w:szCs w:val="16"/>
        </w:rPr>
        <w:t xml:space="preserve">                            </w:t>
      </w:r>
      <w:r w:rsidR="000D1784" w:rsidRPr="00DD238E">
        <w:rPr>
          <w:rFonts w:asciiTheme="minorHAnsi" w:hAnsiTheme="minorHAnsi" w:cstheme="minorHAnsi"/>
          <w:sz w:val="16"/>
          <w:szCs w:val="16"/>
        </w:rPr>
        <w:t>a jeżeli okres prowadzenia dz</w:t>
      </w:r>
      <w:r w:rsidR="000D1784" w:rsidRPr="00DD238E">
        <w:rPr>
          <w:rFonts w:asciiTheme="minorHAnsi" w:hAnsiTheme="minorHAnsi" w:cstheme="minorHAnsi"/>
          <w:b/>
          <w:sz w:val="16"/>
          <w:szCs w:val="16"/>
        </w:rPr>
        <w:t>ia</w:t>
      </w:r>
      <w:r w:rsidR="000D1784" w:rsidRPr="00DD238E">
        <w:rPr>
          <w:rFonts w:asciiTheme="minorHAnsi" w:hAnsiTheme="minorHAnsi" w:cstheme="minorHAnsi"/>
          <w:sz w:val="16"/>
          <w:szCs w:val="16"/>
        </w:rPr>
        <w:t>łalności jest krótszy – w tym okresie, wraz z podaniem ich rodzaju, wartości, daty i miejsca wykonania oraz podmiotów, na rzecz których roboty te zostały wykonane</w:t>
      </w:r>
      <w:r w:rsidRPr="00DD238E">
        <w:rPr>
          <w:rFonts w:asciiTheme="minorHAnsi" w:hAnsiTheme="minorHAnsi" w:cstheme="minorHAnsi"/>
          <w:sz w:val="16"/>
          <w:szCs w:val="16"/>
        </w:rPr>
        <w:t>.</w:t>
      </w:r>
    </w:p>
    <w:p w:rsidR="00161453" w:rsidRPr="00DD238E" w:rsidRDefault="00161453" w:rsidP="00F259B9">
      <w:pPr>
        <w:spacing w:line="312" w:lineRule="auto"/>
        <w:ind w:left="2127" w:hanging="1701"/>
        <w:jc w:val="both"/>
        <w:rPr>
          <w:rFonts w:asciiTheme="minorHAnsi" w:hAnsiTheme="minorHAnsi" w:cstheme="minorHAnsi"/>
          <w:sz w:val="16"/>
          <w:szCs w:val="16"/>
        </w:rPr>
      </w:pPr>
      <w:r w:rsidRPr="00DD238E">
        <w:rPr>
          <w:rFonts w:asciiTheme="minorHAnsi" w:hAnsiTheme="minorHAnsi" w:cstheme="minorHAnsi"/>
          <w:sz w:val="16"/>
          <w:szCs w:val="16"/>
        </w:rPr>
        <w:t xml:space="preserve">Załącznik nr 5 – </w:t>
      </w:r>
      <w:r w:rsidRPr="00DD238E">
        <w:rPr>
          <w:rFonts w:asciiTheme="minorHAnsi" w:hAnsiTheme="minorHAnsi" w:cstheme="minorHAnsi"/>
          <w:sz w:val="16"/>
          <w:szCs w:val="16"/>
        </w:rPr>
        <w:tab/>
        <w:t xml:space="preserve">Oświadczenie Wykonawcy, składane na podstawie art. 125 ust. 1 ustawy </w:t>
      </w:r>
      <w:r w:rsidR="00BE5CC5" w:rsidRPr="00DD238E">
        <w:rPr>
          <w:rFonts w:asciiTheme="minorHAnsi" w:hAnsiTheme="minorHAnsi" w:cstheme="minorHAnsi"/>
          <w:sz w:val="16"/>
          <w:szCs w:val="16"/>
        </w:rPr>
        <w:t>Pzp</w:t>
      </w:r>
      <w:r w:rsidRPr="00DD238E">
        <w:rPr>
          <w:rFonts w:asciiTheme="minorHAnsi" w:hAnsiTheme="minorHAnsi" w:cstheme="minorHAnsi"/>
          <w:sz w:val="16"/>
          <w:szCs w:val="16"/>
        </w:rPr>
        <w:t>.</w:t>
      </w:r>
    </w:p>
    <w:p w:rsidR="00161453" w:rsidRPr="00DD238E" w:rsidRDefault="00161453" w:rsidP="00BE5CC5">
      <w:pPr>
        <w:spacing w:line="312" w:lineRule="auto"/>
        <w:ind w:left="2127" w:hanging="1701"/>
        <w:jc w:val="both"/>
        <w:rPr>
          <w:rFonts w:asciiTheme="minorHAnsi" w:hAnsiTheme="minorHAnsi" w:cstheme="minorHAnsi"/>
          <w:sz w:val="16"/>
          <w:szCs w:val="16"/>
        </w:rPr>
      </w:pPr>
      <w:r w:rsidRPr="00DD238E">
        <w:rPr>
          <w:rFonts w:asciiTheme="minorHAnsi" w:hAnsiTheme="minorHAnsi" w:cstheme="minorHAnsi"/>
          <w:sz w:val="16"/>
          <w:szCs w:val="16"/>
        </w:rPr>
        <w:t xml:space="preserve">Załącznik nr 6 – </w:t>
      </w:r>
      <w:r w:rsidRPr="00DD238E">
        <w:rPr>
          <w:rFonts w:asciiTheme="minorHAnsi" w:hAnsiTheme="minorHAnsi" w:cstheme="minorHAnsi"/>
          <w:sz w:val="16"/>
          <w:szCs w:val="16"/>
        </w:rPr>
        <w:tab/>
      </w:r>
      <w:r w:rsidR="00BE5CC5" w:rsidRPr="00DD238E">
        <w:rPr>
          <w:rFonts w:asciiTheme="minorHAnsi" w:hAnsiTheme="minorHAnsi" w:cstheme="minorHAnsi"/>
          <w:bCs/>
          <w:iCs/>
          <w:sz w:val="16"/>
          <w:szCs w:val="16"/>
        </w:rPr>
        <w:t>Oświadczenia Podmiotu udostępniającego zasoby</w:t>
      </w:r>
      <w:r w:rsidR="00BE5CC5" w:rsidRPr="00DD238E">
        <w:rPr>
          <w:rFonts w:asciiTheme="minorHAnsi" w:hAnsiTheme="minorHAnsi" w:cstheme="minorHAnsi"/>
          <w:bCs/>
          <w:sz w:val="16"/>
          <w:szCs w:val="16"/>
        </w:rPr>
        <w:t xml:space="preserve">, </w:t>
      </w:r>
      <w:r w:rsidR="00BE5CC5" w:rsidRPr="00DD238E">
        <w:rPr>
          <w:rFonts w:asciiTheme="minorHAnsi" w:hAnsiTheme="minorHAnsi" w:cstheme="minorHAnsi"/>
          <w:bCs/>
          <w:iCs/>
          <w:sz w:val="16"/>
          <w:szCs w:val="16"/>
        </w:rPr>
        <w:t>składane na podstawie art. 118 ust. 3 i art. 125 ust. 5 ustawy Pzp</w:t>
      </w:r>
      <w:r w:rsidRPr="00DD238E">
        <w:rPr>
          <w:rFonts w:asciiTheme="minorHAnsi" w:hAnsiTheme="minorHAnsi" w:cstheme="minorHAnsi"/>
          <w:sz w:val="16"/>
          <w:szCs w:val="16"/>
        </w:rPr>
        <w:t>.</w:t>
      </w:r>
    </w:p>
    <w:p w:rsidR="00161453" w:rsidRPr="00DD238E" w:rsidRDefault="00161453" w:rsidP="00BE5CC5">
      <w:pPr>
        <w:spacing w:line="312" w:lineRule="auto"/>
        <w:ind w:left="2127"/>
        <w:jc w:val="both"/>
        <w:rPr>
          <w:rFonts w:asciiTheme="minorHAnsi" w:hAnsiTheme="minorHAnsi" w:cstheme="minorHAnsi"/>
          <w:sz w:val="16"/>
          <w:szCs w:val="16"/>
        </w:rPr>
      </w:pPr>
      <w:r w:rsidRPr="00DD238E">
        <w:rPr>
          <w:rFonts w:asciiTheme="minorHAnsi" w:hAnsiTheme="minorHAnsi" w:cstheme="minorHAnsi"/>
          <w:sz w:val="16"/>
          <w:szCs w:val="16"/>
        </w:rPr>
        <w:t xml:space="preserve">Załącznik nr 7 – </w:t>
      </w:r>
      <w:r w:rsidRPr="00DD238E">
        <w:rPr>
          <w:rFonts w:asciiTheme="minorHAnsi" w:hAnsiTheme="minorHAnsi" w:cstheme="minorHAnsi"/>
          <w:sz w:val="16"/>
          <w:szCs w:val="16"/>
        </w:rPr>
        <w:tab/>
      </w:r>
      <w:r w:rsidR="00BE5CC5" w:rsidRPr="00DD238E">
        <w:rPr>
          <w:rFonts w:asciiTheme="minorHAnsi" w:hAnsiTheme="minorHAnsi" w:cstheme="minorHAnsi"/>
          <w:bCs/>
          <w:iCs/>
          <w:sz w:val="16"/>
          <w:szCs w:val="16"/>
        </w:rPr>
        <w:t>Oświadczenie wykonawców wspólnie ubiegających się o udzielenie zamówienia, składane na podstawie art. 117 ust. 4 ustawy Pzp</w:t>
      </w:r>
      <w:r w:rsidRPr="00DD238E">
        <w:rPr>
          <w:rFonts w:asciiTheme="minorHAnsi" w:hAnsiTheme="minorHAnsi" w:cstheme="minorHAnsi"/>
          <w:sz w:val="16"/>
          <w:szCs w:val="16"/>
        </w:rPr>
        <w:t>.</w:t>
      </w:r>
    </w:p>
    <w:p w:rsidR="00BC7FC8" w:rsidRPr="00DD238E" w:rsidRDefault="00BC7FC8" w:rsidP="00F259B9">
      <w:pPr>
        <w:spacing w:line="312" w:lineRule="auto"/>
        <w:ind w:left="426"/>
        <w:jc w:val="both"/>
        <w:rPr>
          <w:rFonts w:asciiTheme="minorHAnsi" w:hAnsiTheme="minorHAnsi" w:cstheme="minorHAnsi"/>
          <w:sz w:val="16"/>
          <w:szCs w:val="16"/>
        </w:rPr>
      </w:pPr>
      <w:r w:rsidRPr="00DD238E">
        <w:rPr>
          <w:rFonts w:asciiTheme="minorHAnsi" w:hAnsiTheme="minorHAnsi" w:cstheme="minorHAnsi"/>
          <w:sz w:val="16"/>
          <w:szCs w:val="16"/>
        </w:rPr>
        <w:t xml:space="preserve">Załącznik nr 8 – </w:t>
      </w:r>
      <w:r w:rsidRPr="00DD238E">
        <w:rPr>
          <w:rFonts w:asciiTheme="minorHAnsi" w:hAnsiTheme="minorHAnsi" w:cstheme="minorHAnsi"/>
          <w:sz w:val="16"/>
          <w:szCs w:val="16"/>
        </w:rPr>
        <w:tab/>
        <w:t>Wykaz osób.</w:t>
      </w:r>
    </w:p>
    <w:p w:rsidR="00BE5CC5" w:rsidRPr="00DD238E" w:rsidRDefault="00BE5CC5" w:rsidP="00F259B9">
      <w:pPr>
        <w:tabs>
          <w:tab w:val="left" w:pos="709"/>
          <w:tab w:val="left" w:pos="972"/>
          <w:tab w:val="left" w:pos="3402"/>
        </w:tabs>
        <w:spacing w:line="312" w:lineRule="auto"/>
        <w:ind w:left="851" w:hanging="1"/>
        <w:jc w:val="both"/>
        <w:rPr>
          <w:rFonts w:asciiTheme="minorHAnsi" w:hAnsiTheme="minorHAnsi" w:cstheme="minorHAnsi"/>
        </w:rPr>
      </w:pPr>
    </w:p>
    <w:p w:rsidR="00301199" w:rsidRPr="00DD238E" w:rsidRDefault="004C6032" w:rsidP="00F259B9">
      <w:pPr>
        <w:spacing w:line="312" w:lineRule="auto"/>
        <w:jc w:val="both"/>
        <w:rPr>
          <w:rFonts w:asciiTheme="minorHAnsi" w:hAnsiTheme="minorHAnsi" w:cstheme="minorHAnsi"/>
          <w:iCs/>
        </w:rPr>
      </w:pPr>
      <w:r w:rsidRPr="00DD238E">
        <w:rPr>
          <w:rFonts w:asciiTheme="minorHAnsi" w:hAnsiTheme="minorHAnsi" w:cstheme="minorHAnsi"/>
          <w:iCs/>
        </w:rPr>
        <w:t xml:space="preserve">Z dniem </w:t>
      </w:r>
      <w:r w:rsidR="00816072" w:rsidRPr="00DD238E">
        <w:rPr>
          <w:rFonts w:asciiTheme="minorHAnsi" w:hAnsiTheme="minorHAnsi" w:cstheme="minorHAnsi"/>
          <w:iCs/>
        </w:rPr>
        <w:t>22 s</w:t>
      </w:r>
      <w:r w:rsidR="00BE5CC5" w:rsidRPr="00DD238E">
        <w:rPr>
          <w:rFonts w:asciiTheme="minorHAnsi" w:hAnsiTheme="minorHAnsi" w:cstheme="minorHAnsi"/>
          <w:iCs/>
        </w:rPr>
        <w:t>tycznia 2026</w:t>
      </w:r>
      <w:r w:rsidR="00AE4524" w:rsidRPr="00DD238E">
        <w:rPr>
          <w:rFonts w:asciiTheme="minorHAnsi" w:hAnsiTheme="minorHAnsi" w:cstheme="minorHAnsi"/>
          <w:iCs/>
        </w:rPr>
        <w:t xml:space="preserve"> r. zatwierdzam specyfikację </w:t>
      </w:r>
      <w:r w:rsidRPr="00DD238E">
        <w:rPr>
          <w:rFonts w:asciiTheme="minorHAnsi" w:hAnsiTheme="minorHAnsi" w:cstheme="minorHAnsi"/>
          <w:iCs/>
        </w:rPr>
        <w:t>warunków zamówienia.</w:t>
      </w:r>
    </w:p>
    <w:p w:rsidR="008D0C6E" w:rsidRPr="00DD238E" w:rsidRDefault="008D0C6E" w:rsidP="00F259B9">
      <w:pPr>
        <w:spacing w:line="312" w:lineRule="auto"/>
        <w:ind w:left="4536"/>
        <w:jc w:val="center"/>
        <w:rPr>
          <w:rFonts w:asciiTheme="minorHAnsi" w:hAnsiTheme="minorHAnsi" w:cstheme="minorHAnsi"/>
          <w:bCs/>
          <w:iCs/>
        </w:rPr>
      </w:pPr>
      <w:r w:rsidRPr="00DD238E">
        <w:rPr>
          <w:rFonts w:asciiTheme="minorHAnsi" w:hAnsiTheme="minorHAnsi" w:cstheme="minorHAnsi"/>
          <w:bCs/>
          <w:iCs/>
        </w:rPr>
        <w:t>Dyrektor Zarządu Zieleni Miejskiej</w:t>
      </w:r>
    </w:p>
    <w:p w:rsidR="008D0C6E" w:rsidRPr="00DD238E" w:rsidRDefault="008D0C6E" w:rsidP="00F259B9">
      <w:pPr>
        <w:spacing w:line="312" w:lineRule="auto"/>
        <w:ind w:left="4536"/>
        <w:jc w:val="center"/>
        <w:rPr>
          <w:rFonts w:asciiTheme="minorHAnsi" w:hAnsiTheme="minorHAnsi" w:cstheme="minorHAnsi"/>
          <w:bCs/>
          <w:iCs/>
        </w:rPr>
      </w:pPr>
    </w:p>
    <w:p w:rsidR="0048425D" w:rsidRPr="00DD238E" w:rsidRDefault="008D0C6E" w:rsidP="00F259B9">
      <w:pPr>
        <w:spacing w:line="312" w:lineRule="auto"/>
        <w:ind w:left="4536"/>
        <w:jc w:val="center"/>
        <w:rPr>
          <w:rFonts w:asciiTheme="minorHAnsi" w:hAnsiTheme="minorHAnsi" w:cstheme="minorHAnsi"/>
          <w:iCs/>
        </w:rPr>
      </w:pPr>
      <w:r w:rsidRPr="00DD238E">
        <w:rPr>
          <w:rFonts w:asciiTheme="minorHAnsi" w:hAnsiTheme="minorHAnsi" w:cstheme="minorHAnsi"/>
          <w:bCs/>
          <w:iCs/>
        </w:rPr>
        <w:t xml:space="preserve"> - </w:t>
      </w:r>
      <w:r w:rsidR="00335F74" w:rsidRPr="00DD238E">
        <w:rPr>
          <w:rFonts w:asciiTheme="minorHAnsi" w:hAnsiTheme="minorHAnsi" w:cstheme="minorHAnsi"/>
          <w:bCs/>
          <w:iCs/>
        </w:rPr>
        <w:t>Tomasz Lisiecki</w:t>
      </w:r>
      <w:r w:rsidRPr="00DD238E">
        <w:rPr>
          <w:rFonts w:asciiTheme="minorHAnsi" w:hAnsiTheme="minorHAnsi" w:cstheme="minorHAnsi"/>
          <w:bCs/>
          <w:iCs/>
        </w:rPr>
        <w:t xml:space="preserve"> - </w:t>
      </w:r>
    </w:p>
    <w:sectPr w:rsidR="0048425D" w:rsidRPr="00DD238E" w:rsidSect="003F0634">
      <w:footerReference w:type="even" r:id="rId22"/>
      <w:footerReference w:type="default" r:id="rId23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0F2" w:rsidRDefault="007270F2">
      <w:r>
        <w:separator/>
      </w:r>
    </w:p>
  </w:endnote>
  <w:endnote w:type="continuationSeparator" w:id="0">
    <w:p w:rsidR="007270F2" w:rsidRDefault="00727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47" w:rsidRDefault="00F14647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14647" w:rsidRDefault="00F146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47" w:rsidRPr="00120266" w:rsidRDefault="00F14647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:rsidR="00F14647" w:rsidRPr="00676F1A" w:rsidRDefault="00F14647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7270F2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7270F2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0F2" w:rsidRDefault="007270F2">
      <w:r>
        <w:separator/>
      </w:r>
    </w:p>
  </w:footnote>
  <w:footnote w:type="continuationSeparator" w:id="0">
    <w:p w:rsidR="007270F2" w:rsidRDefault="00727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D454EAC"/>
    <w:multiLevelType w:val="hybridMultilevel"/>
    <w:tmpl w:val="A21202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A4508B5"/>
    <w:multiLevelType w:val="hybridMultilevel"/>
    <w:tmpl w:val="A78EA2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66A64E4A">
      <w:start w:val="1"/>
      <w:numFmt w:val="decimal"/>
      <w:lvlText w:val="%4)"/>
      <w:lvlJc w:val="left"/>
      <w:pPr>
        <w:ind w:left="3306" w:hanging="360"/>
      </w:pPr>
      <w:rPr>
        <w:rFonts w:asciiTheme="minorHAnsi" w:eastAsia="Calibri" w:hAnsiTheme="minorHAnsi" w:cstheme="minorHAnsi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1BF824AA"/>
    <w:multiLevelType w:val="hybridMultilevel"/>
    <w:tmpl w:val="B8AADF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A2146072">
      <w:start w:val="1"/>
      <w:numFmt w:val="decimal"/>
      <w:lvlText w:val="%2)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1C6F7A65"/>
    <w:multiLevelType w:val="hybridMultilevel"/>
    <w:tmpl w:val="4D0A063C"/>
    <w:lvl w:ilvl="0" w:tplc="DB00286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31652C36"/>
    <w:multiLevelType w:val="multilevel"/>
    <w:tmpl w:val="E200C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5EF4183"/>
    <w:multiLevelType w:val="hybridMultilevel"/>
    <w:tmpl w:val="9208BD74"/>
    <w:lvl w:ilvl="0" w:tplc="B35C5606">
      <w:start w:val="1"/>
      <w:numFmt w:val="decimal"/>
      <w:lvlText w:val="%1."/>
      <w:lvlJc w:val="left"/>
      <w:rPr>
        <w:b w:val="0"/>
        <w:bCs/>
        <w:color w:val="auto"/>
      </w:rPr>
    </w:lvl>
    <w:lvl w:ilvl="1" w:tplc="029A5012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3DA529FB"/>
    <w:multiLevelType w:val="hybridMultilevel"/>
    <w:tmpl w:val="71D8E9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7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466A1E19"/>
    <w:multiLevelType w:val="hybridMultilevel"/>
    <w:tmpl w:val="DE4E09D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CCF68370">
      <w:start w:val="1"/>
      <w:numFmt w:val="lowerLetter"/>
      <w:lvlText w:val="%4)"/>
      <w:lvlJc w:val="left"/>
      <w:pPr>
        <w:ind w:left="3589" w:hanging="360"/>
      </w:pPr>
      <w:rPr>
        <w:rFonts w:asciiTheme="minorHAnsi" w:eastAsia="Calibri" w:hAnsiTheme="minorHAnsi" w:cstheme="minorHAnsi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4E1826A4"/>
    <w:multiLevelType w:val="hybridMultilevel"/>
    <w:tmpl w:val="865AB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CA059C">
      <w:start w:val="1"/>
      <w:numFmt w:val="decimal"/>
      <w:lvlText w:val="%3)"/>
      <w:lvlJc w:val="right"/>
      <w:pPr>
        <w:ind w:left="2160" w:hanging="180"/>
      </w:pPr>
      <w:rPr>
        <w:rFonts w:asciiTheme="minorHAnsi" w:eastAsia="Calibri" w:hAnsiTheme="minorHAnsi" w:cstheme="minorHAns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DA3FDA"/>
    <w:multiLevelType w:val="hybridMultilevel"/>
    <w:tmpl w:val="B63A55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4A3A3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08B24EF"/>
    <w:multiLevelType w:val="hybridMultilevel"/>
    <w:tmpl w:val="208C1400"/>
    <w:lvl w:ilvl="0" w:tplc="C5D4D8B0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AE604AB"/>
    <w:multiLevelType w:val="hybridMultilevel"/>
    <w:tmpl w:val="7F0209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54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>
    <w:nsid w:val="707164EE"/>
    <w:multiLevelType w:val="hybridMultilevel"/>
    <w:tmpl w:val="B860C19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9">
    <w:nsid w:val="7D36669F"/>
    <w:multiLevelType w:val="hybridMultilevel"/>
    <w:tmpl w:val="63261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E55529B"/>
    <w:multiLevelType w:val="hybridMultilevel"/>
    <w:tmpl w:val="E1A40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4A3A3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6341D22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2"/>
  </w:num>
  <w:num w:numId="3">
    <w:abstractNumId w:val="43"/>
  </w:num>
  <w:num w:numId="4">
    <w:abstractNumId w:val="21"/>
  </w:num>
  <w:num w:numId="5">
    <w:abstractNumId w:val="22"/>
  </w:num>
  <w:num w:numId="6">
    <w:abstractNumId w:val="49"/>
  </w:num>
  <w:num w:numId="7">
    <w:abstractNumId w:val="57"/>
  </w:num>
  <w:num w:numId="8">
    <w:abstractNumId w:val="47"/>
  </w:num>
  <w:num w:numId="9">
    <w:abstractNumId w:val="51"/>
  </w:num>
  <w:num w:numId="10">
    <w:abstractNumId w:val="44"/>
  </w:num>
  <w:num w:numId="11">
    <w:abstractNumId w:val="53"/>
  </w:num>
  <w:num w:numId="12">
    <w:abstractNumId w:val="35"/>
  </w:num>
  <w:num w:numId="13">
    <w:abstractNumId w:val="27"/>
  </w:num>
  <w:num w:numId="14">
    <w:abstractNumId w:val="39"/>
  </w:num>
  <w:num w:numId="15">
    <w:abstractNumId w:val="54"/>
  </w:num>
  <w:num w:numId="16">
    <w:abstractNumId w:val="52"/>
  </w:num>
  <w:num w:numId="17">
    <w:abstractNumId w:val="60"/>
  </w:num>
  <w:num w:numId="18">
    <w:abstractNumId w:val="23"/>
  </w:num>
  <w:num w:numId="19">
    <w:abstractNumId w:val="28"/>
  </w:num>
  <w:num w:numId="20">
    <w:abstractNumId w:val="42"/>
  </w:num>
  <w:num w:numId="21">
    <w:abstractNumId w:val="56"/>
  </w:num>
  <w:num w:numId="22">
    <w:abstractNumId w:val="48"/>
  </w:num>
  <w:num w:numId="23">
    <w:abstractNumId w:val="36"/>
  </w:num>
  <w:num w:numId="24">
    <w:abstractNumId w:val="58"/>
  </w:num>
  <w:num w:numId="25">
    <w:abstractNumId w:val="34"/>
  </w:num>
  <w:num w:numId="26">
    <w:abstractNumId w:val="46"/>
  </w:num>
  <w:num w:numId="27">
    <w:abstractNumId w:val="45"/>
  </w:num>
  <w:num w:numId="28">
    <w:abstractNumId w:val="29"/>
  </w:num>
  <w:num w:numId="29">
    <w:abstractNumId w:val="59"/>
  </w:num>
  <w:num w:numId="30">
    <w:abstractNumId w:val="24"/>
  </w:num>
  <w:num w:numId="31">
    <w:abstractNumId w:val="25"/>
  </w:num>
  <w:num w:numId="3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31"/>
  </w:num>
  <w:num w:numId="36">
    <w:abstractNumId w:val="33"/>
  </w:num>
  <w:num w:numId="37">
    <w:abstractNumId w:val="26"/>
  </w:num>
  <w:num w:numId="38">
    <w:abstractNumId w:val="40"/>
  </w:num>
  <w:num w:numId="39">
    <w:abstractNumId w:val="55"/>
  </w:num>
  <w:num w:numId="40">
    <w:abstractNumId w:val="41"/>
  </w:num>
  <w:num w:numId="41">
    <w:abstractNumId w:val="38"/>
  </w:num>
  <w:num w:numId="42">
    <w:abstractNumId w:val="20"/>
  </w:num>
  <w:num w:numId="43">
    <w:abstractNumId w:val="5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/lt5SYMyFEumjWgkRKoeaXpVMFo=" w:salt="8W9qMz6vAg8+KPvSH30zaA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0B7"/>
    <w:rsid w:val="00001DF6"/>
    <w:rsid w:val="0000205B"/>
    <w:rsid w:val="00002063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D5A"/>
    <w:rsid w:val="0001355E"/>
    <w:rsid w:val="0001436B"/>
    <w:rsid w:val="000172C8"/>
    <w:rsid w:val="0001759D"/>
    <w:rsid w:val="0001789A"/>
    <w:rsid w:val="00020249"/>
    <w:rsid w:val="00022FFE"/>
    <w:rsid w:val="0002381A"/>
    <w:rsid w:val="00023837"/>
    <w:rsid w:val="00023CB3"/>
    <w:rsid w:val="00024A11"/>
    <w:rsid w:val="00025437"/>
    <w:rsid w:val="000259D9"/>
    <w:rsid w:val="00025F5F"/>
    <w:rsid w:val="0002690E"/>
    <w:rsid w:val="00032CF3"/>
    <w:rsid w:val="0003497C"/>
    <w:rsid w:val="00035AB4"/>
    <w:rsid w:val="0003641E"/>
    <w:rsid w:val="0003663F"/>
    <w:rsid w:val="00037E44"/>
    <w:rsid w:val="000404EF"/>
    <w:rsid w:val="00041FD4"/>
    <w:rsid w:val="00042DE3"/>
    <w:rsid w:val="00043BF4"/>
    <w:rsid w:val="000440AC"/>
    <w:rsid w:val="00044FF9"/>
    <w:rsid w:val="00050A06"/>
    <w:rsid w:val="0005323A"/>
    <w:rsid w:val="000541BB"/>
    <w:rsid w:val="000611EC"/>
    <w:rsid w:val="00061FA2"/>
    <w:rsid w:val="000620EB"/>
    <w:rsid w:val="0006349B"/>
    <w:rsid w:val="00063E62"/>
    <w:rsid w:val="000650B9"/>
    <w:rsid w:val="00065A2F"/>
    <w:rsid w:val="000660D2"/>
    <w:rsid w:val="00066488"/>
    <w:rsid w:val="00066B47"/>
    <w:rsid w:val="0006746C"/>
    <w:rsid w:val="00067D88"/>
    <w:rsid w:val="00067F45"/>
    <w:rsid w:val="00070136"/>
    <w:rsid w:val="00070C44"/>
    <w:rsid w:val="00071688"/>
    <w:rsid w:val="0007206B"/>
    <w:rsid w:val="00072819"/>
    <w:rsid w:val="00074286"/>
    <w:rsid w:val="000750E6"/>
    <w:rsid w:val="00075CAF"/>
    <w:rsid w:val="00083254"/>
    <w:rsid w:val="00085D10"/>
    <w:rsid w:val="00086226"/>
    <w:rsid w:val="00087326"/>
    <w:rsid w:val="00087D5B"/>
    <w:rsid w:val="000902FD"/>
    <w:rsid w:val="0009088A"/>
    <w:rsid w:val="000929D0"/>
    <w:rsid w:val="00094E04"/>
    <w:rsid w:val="00096936"/>
    <w:rsid w:val="000A063C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08D3"/>
    <w:rsid w:val="000B122A"/>
    <w:rsid w:val="000B1904"/>
    <w:rsid w:val="000B3D77"/>
    <w:rsid w:val="000B561C"/>
    <w:rsid w:val="000B677C"/>
    <w:rsid w:val="000B7562"/>
    <w:rsid w:val="000C1DBF"/>
    <w:rsid w:val="000C1F2F"/>
    <w:rsid w:val="000C2832"/>
    <w:rsid w:val="000C2B96"/>
    <w:rsid w:val="000C4EBA"/>
    <w:rsid w:val="000C5BAE"/>
    <w:rsid w:val="000C5DE1"/>
    <w:rsid w:val="000C5EDF"/>
    <w:rsid w:val="000C5FE6"/>
    <w:rsid w:val="000C5FFD"/>
    <w:rsid w:val="000C6E9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763"/>
    <w:rsid w:val="000E4808"/>
    <w:rsid w:val="000E7AED"/>
    <w:rsid w:val="000F04D7"/>
    <w:rsid w:val="000F19FF"/>
    <w:rsid w:val="000F264C"/>
    <w:rsid w:val="000F580B"/>
    <w:rsid w:val="000F5BDB"/>
    <w:rsid w:val="000F60F6"/>
    <w:rsid w:val="000F7612"/>
    <w:rsid w:val="00100C5D"/>
    <w:rsid w:val="00100CF2"/>
    <w:rsid w:val="00100F97"/>
    <w:rsid w:val="00101543"/>
    <w:rsid w:val="001044D0"/>
    <w:rsid w:val="00104623"/>
    <w:rsid w:val="00105E34"/>
    <w:rsid w:val="00106B25"/>
    <w:rsid w:val="00106CE4"/>
    <w:rsid w:val="001149B2"/>
    <w:rsid w:val="00115C1C"/>
    <w:rsid w:val="0011603D"/>
    <w:rsid w:val="00120075"/>
    <w:rsid w:val="00120266"/>
    <w:rsid w:val="00121727"/>
    <w:rsid w:val="00122CF3"/>
    <w:rsid w:val="00125779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4030C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558C1"/>
    <w:rsid w:val="00161453"/>
    <w:rsid w:val="00162D9C"/>
    <w:rsid w:val="00164BF6"/>
    <w:rsid w:val="001652EA"/>
    <w:rsid w:val="00167552"/>
    <w:rsid w:val="001678F0"/>
    <w:rsid w:val="00173CCC"/>
    <w:rsid w:val="001762C1"/>
    <w:rsid w:val="001766F5"/>
    <w:rsid w:val="00182223"/>
    <w:rsid w:val="00183191"/>
    <w:rsid w:val="00183614"/>
    <w:rsid w:val="00183914"/>
    <w:rsid w:val="0018412A"/>
    <w:rsid w:val="00184389"/>
    <w:rsid w:val="00185766"/>
    <w:rsid w:val="001864CF"/>
    <w:rsid w:val="001874E7"/>
    <w:rsid w:val="00190B67"/>
    <w:rsid w:val="0019157F"/>
    <w:rsid w:val="00191B4C"/>
    <w:rsid w:val="001938D3"/>
    <w:rsid w:val="00193A72"/>
    <w:rsid w:val="00197959"/>
    <w:rsid w:val="00197F44"/>
    <w:rsid w:val="001A0447"/>
    <w:rsid w:val="001A0C30"/>
    <w:rsid w:val="001A248D"/>
    <w:rsid w:val="001A71FF"/>
    <w:rsid w:val="001B0316"/>
    <w:rsid w:val="001B7412"/>
    <w:rsid w:val="001C0A4B"/>
    <w:rsid w:val="001C35BA"/>
    <w:rsid w:val="001C38DA"/>
    <w:rsid w:val="001C57B5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E13B0"/>
    <w:rsid w:val="001E3847"/>
    <w:rsid w:val="001E391B"/>
    <w:rsid w:val="001E44D6"/>
    <w:rsid w:val="001E44D9"/>
    <w:rsid w:val="001E465E"/>
    <w:rsid w:val="001E583F"/>
    <w:rsid w:val="001E62BC"/>
    <w:rsid w:val="001F0467"/>
    <w:rsid w:val="001F1F9D"/>
    <w:rsid w:val="001F2294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231A"/>
    <w:rsid w:val="0020417E"/>
    <w:rsid w:val="00204F74"/>
    <w:rsid w:val="00205427"/>
    <w:rsid w:val="00207F29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26342"/>
    <w:rsid w:val="00231F18"/>
    <w:rsid w:val="002320EA"/>
    <w:rsid w:val="00234BFE"/>
    <w:rsid w:val="00234DC2"/>
    <w:rsid w:val="002363D6"/>
    <w:rsid w:val="00236C63"/>
    <w:rsid w:val="00236F50"/>
    <w:rsid w:val="00237692"/>
    <w:rsid w:val="00237796"/>
    <w:rsid w:val="00241525"/>
    <w:rsid w:val="002426D2"/>
    <w:rsid w:val="002432F6"/>
    <w:rsid w:val="00243ED2"/>
    <w:rsid w:val="00246972"/>
    <w:rsid w:val="00246DAF"/>
    <w:rsid w:val="00247C9B"/>
    <w:rsid w:val="00252A66"/>
    <w:rsid w:val="0025673F"/>
    <w:rsid w:val="00256983"/>
    <w:rsid w:val="00256BFE"/>
    <w:rsid w:val="002570F0"/>
    <w:rsid w:val="00257B89"/>
    <w:rsid w:val="00261C03"/>
    <w:rsid w:val="002620FE"/>
    <w:rsid w:val="00262B53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8"/>
    <w:rsid w:val="00280C3F"/>
    <w:rsid w:val="00280E77"/>
    <w:rsid w:val="00283CA5"/>
    <w:rsid w:val="00283E9A"/>
    <w:rsid w:val="0028415E"/>
    <w:rsid w:val="00285A34"/>
    <w:rsid w:val="00285B71"/>
    <w:rsid w:val="00286184"/>
    <w:rsid w:val="00286BC4"/>
    <w:rsid w:val="0028726C"/>
    <w:rsid w:val="00287504"/>
    <w:rsid w:val="00287676"/>
    <w:rsid w:val="002904FA"/>
    <w:rsid w:val="0029122B"/>
    <w:rsid w:val="002925AB"/>
    <w:rsid w:val="002929F2"/>
    <w:rsid w:val="00292CFC"/>
    <w:rsid w:val="002950A5"/>
    <w:rsid w:val="00295849"/>
    <w:rsid w:val="0029675C"/>
    <w:rsid w:val="0029675E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5E8"/>
    <w:rsid w:val="002B56BC"/>
    <w:rsid w:val="002B71CD"/>
    <w:rsid w:val="002C1680"/>
    <w:rsid w:val="002C35F7"/>
    <w:rsid w:val="002C4CF6"/>
    <w:rsid w:val="002C537D"/>
    <w:rsid w:val="002C59DE"/>
    <w:rsid w:val="002C5CDE"/>
    <w:rsid w:val="002C5D94"/>
    <w:rsid w:val="002C619E"/>
    <w:rsid w:val="002C627F"/>
    <w:rsid w:val="002C7351"/>
    <w:rsid w:val="002D05FF"/>
    <w:rsid w:val="002D0E82"/>
    <w:rsid w:val="002D242A"/>
    <w:rsid w:val="002D27F1"/>
    <w:rsid w:val="002D2DCC"/>
    <w:rsid w:val="002D4AD5"/>
    <w:rsid w:val="002D4CDA"/>
    <w:rsid w:val="002D4F66"/>
    <w:rsid w:val="002D5686"/>
    <w:rsid w:val="002D5968"/>
    <w:rsid w:val="002D70A5"/>
    <w:rsid w:val="002D7D10"/>
    <w:rsid w:val="002E005B"/>
    <w:rsid w:val="002E0620"/>
    <w:rsid w:val="002E0E78"/>
    <w:rsid w:val="002E2D02"/>
    <w:rsid w:val="002E4301"/>
    <w:rsid w:val="002E598C"/>
    <w:rsid w:val="002E726C"/>
    <w:rsid w:val="002E76CA"/>
    <w:rsid w:val="002E7EAE"/>
    <w:rsid w:val="002F15A8"/>
    <w:rsid w:val="002F17AC"/>
    <w:rsid w:val="002F3E51"/>
    <w:rsid w:val="002F57E6"/>
    <w:rsid w:val="002F78D3"/>
    <w:rsid w:val="00300013"/>
    <w:rsid w:val="00300767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0CA0"/>
    <w:rsid w:val="003121B8"/>
    <w:rsid w:val="003134CE"/>
    <w:rsid w:val="003146B1"/>
    <w:rsid w:val="003150A4"/>
    <w:rsid w:val="0031510C"/>
    <w:rsid w:val="00321F17"/>
    <w:rsid w:val="00322785"/>
    <w:rsid w:val="00322C93"/>
    <w:rsid w:val="00323B66"/>
    <w:rsid w:val="00323D13"/>
    <w:rsid w:val="00324C2B"/>
    <w:rsid w:val="003251D1"/>
    <w:rsid w:val="003259B7"/>
    <w:rsid w:val="00325F12"/>
    <w:rsid w:val="00326093"/>
    <w:rsid w:val="00330BA3"/>
    <w:rsid w:val="0033327B"/>
    <w:rsid w:val="003338FF"/>
    <w:rsid w:val="00335F74"/>
    <w:rsid w:val="003367B9"/>
    <w:rsid w:val="00337D31"/>
    <w:rsid w:val="0034006F"/>
    <w:rsid w:val="00340124"/>
    <w:rsid w:val="00340CE1"/>
    <w:rsid w:val="00341578"/>
    <w:rsid w:val="00343ED6"/>
    <w:rsid w:val="00344CB6"/>
    <w:rsid w:val="00346D55"/>
    <w:rsid w:val="00350D56"/>
    <w:rsid w:val="00351B60"/>
    <w:rsid w:val="00352523"/>
    <w:rsid w:val="003538E0"/>
    <w:rsid w:val="00357525"/>
    <w:rsid w:val="00361968"/>
    <w:rsid w:val="00362591"/>
    <w:rsid w:val="00363A18"/>
    <w:rsid w:val="00364925"/>
    <w:rsid w:val="00364979"/>
    <w:rsid w:val="003664FE"/>
    <w:rsid w:val="003673A8"/>
    <w:rsid w:val="00372BA1"/>
    <w:rsid w:val="0037387E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39AE"/>
    <w:rsid w:val="00384982"/>
    <w:rsid w:val="00387674"/>
    <w:rsid w:val="003914E6"/>
    <w:rsid w:val="00391D4A"/>
    <w:rsid w:val="00393647"/>
    <w:rsid w:val="00395ACE"/>
    <w:rsid w:val="00396869"/>
    <w:rsid w:val="00396BD3"/>
    <w:rsid w:val="003A0620"/>
    <w:rsid w:val="003A286C"/>
    <w:rsid w:val="003A45EA"/>
    <w:rsid w:val="003A6623"/>
    <w:rsid w:val="003A672A"/>
    <w:rsid w:val="003B06FE"/>
    <w:rsid w:val="003B2C4D"/>
    <w:rsid w:val="003B5452"/>
    <w:rsid w:val="003B6CD7"/>
    <w:rsid w:val="003B6DA2"/>
    <w:rsid w:val="003B7791"/>
    <w:rsid w:val="003C074A"/>
    <w:rsid w:val="003C3372"/>
    <w:rsid w:val="003C4222"/>
    <w:rsid w:val="003C7CE3"/>
    <w:rsid w:val="003D1996"/>
    <w:rsid w:val="003D3332"/>
    <w:rsid w:val="003D3F29"/>
    <w:rsid w:val="003D45A7"/>
    <w:rsid w:val="003D4605"/>
    <w:rsid w:val="003D46B8"/>
    <w:rsid w:val="003D5CA7"/>
    <w:rsid w:val="003D5E6B"/>
    <w:rsid w:val="003D61CF"/>
    <w:rsid w:val="003D630B"/>
    <w:rsid w:val="003D7530"/>
    <w:rsid w:val="003E04EF"/>
    <w:rsid w:val="003E2597"/>
    <w:rsid w:val="003E2984"/>
    <w:rsid w:val="003E2E1C"/>
    <w:rsid w:val="003E46DB"/>
    <w:rsid w:val="003E5840"/>
    <w:rsid w:val="003E5EAF"/>
    <w:rsid w:val="003E5F4F"/>
    <w:rsid w:val="003E6122"/>
    <w:rsid w:val="003E6E85"/>
    <w:rsid w:val="003E7E93"/>
    <w:rsid w:val="003F0634"/>
    <w:rsid w:val="003F0BD7"/>
    <w:rsid w:val="003F2AC7"/>
    <w:rsid w:val="003F3E8D"/>
    <w:rsid w:val="003F4921"/>
    <w:rsid w:val="003F5559"/>
    <w:rsid w:val="003F6137"/>
    <w:rsid w:val="003F6973"/>
    <w:rsid w:val="003F7088"/>
    <w:rsid w:val="003F79F0"/>
    <w:rsid w:val="0040116E"/>
    <w:rsid w:val="00401E32"/>
    <w:rsid w:val="00401F9A"/>
    <w:rsid w:val="00402BC7"/>
    <w:rsid w:val="00404194"/>
    <w:rsid w:val="00404B7E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15663"/>
    <w:rsid w:val="00416939"/>
    <w:rsid w:val="00420EDF"/>
    <w:rsid w:val="004213F4"/>
    <w:rsid w:val="00421C1E"/>
    <w:rsid w:val="0042287F"/>
    <w:rsid w:val="00430345"/>
    <w:rsid w:val="0043163D"/>
    <w:rsid w:val="00431EE0"/>
    <w:rsid w:val="0043411A"/>
    <w:rsid w:val="004347E6"/>
    <w:rsid w:val="004366C7"/>
    <w:rsid w:val="0044023D"/>
    <w:rsid w:val="004445D1"/>
    <w:rsid w:val="0044526E"/>
    <w:rsid w:val="00446E12"/>
    <w:rsid w:val="00447977"/>
    <w:rsid w:val="00450EEC"/>
    <w:rsid w:val="004520E2"/>
    <w:rsid w:val="004530CC"/>
    <w:rsid w:val="00453ED3"/>
    <w:rsid w:val="00454D9C"/>
    <w:rsid w:val="004556ED"/>
    <w:rsid w:val="00455F64"/>
    <w:rsid w:val="00456712"/>
    <w:rsid w:val="00460926"/>
    <w:rsid w:val="00462BBB"/>
    <w:rsid w:val="00463ED9"/>
    <w:rsid w:val="00465614"/>
    <w:rsid w:val="0046600B"/>
    <w:rsid w:val="0046786D"/>
    <w:rsid w:val="00470CE3"/>
    <w:rsid w:val="00470E7D"/>
    <w:rsid w:val="0047243F"/>
    <w:rsid w:val="004735F0"/>
    <w:rsid w:val="0047503A"/>
    <w:rsid w:val="00476015"/>
    <w:rsid w:val="004806AA"/>
    <w:rsid w:val="00480FAC"/>
    <w:rsid w:val="00482438"/>
    <w:rsid w:val="00483892"/>
    <w:rsid w:val="0048425D"/>
    <w:rsid w:val="00485722"/>
    <w:rsid w:val="00486B39"/>
    <w:rsid w:val="004871FE"/>
    <w:rsid w:val="00490A4C"/>
    <w:rsid w:val="004924AD"/>
    <w:rsid w:val="00492FB5"/>
    <w:rsid w:val="0049363A"/>
    <w:rsid w:val="004953C2"/>
    <w:rsid w:val="004960D4"/>
    <w:rsid w:val="004A009D"/>
    <w:rsid w:val="004A0926"/>
    <w:rsid w:val="004A489E"/>
    <w:rsid w:val="004A62BB"/>
    <w:rsid w:val="004A6B5A"/>
    <w:rsid w:val="004A796C"/>
    <w:rsid w:val="004B106F"/>
    <w:rsid w:val="004B28AF"/>
    <w:rsid w:val="004B29B7"/>
    <w:rsid w:val="004B2D94"/>
    <w:rsid w:val="004B2EA4"/>
    <w:rsid w:val="004B3196"/>
    <w:rsid w:val="004B537A"/>
    <w:rsid w:val="004C013D"/>
    <w:rsid w:val="004C2808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C75F3"/>
    <w:rsid w:val="004D162A"/>
    <w:rsid w:val="004D409F"/>
    <w:rsid w:val="004D532A"/>
    <w:rsid w:val="004D537A"/>
    <w:rsid w:val="004D55AE"/>
    <w:rsid w:val="004D5E38"/>
    <w:rsid w:val="004D6C8B"/>
    <w:rsid w:val="004D7837"/>
    <w:rsid w:val="004E10A2"/>
    <w:rsid w:val="004E3052"/>
    <w:rsid w:val="004E4F37"/>
    <w:rsid w:val="004E61BC"/>
    <w:rsid w:val="004E637C"/>
    <w:rsid w:val="004E6767"/>
    <w:rsid w:val="004F098F"/>
    <w:rsid w:val="004F09DB"/>
    <w:rsid w:val="004F1BC6"/>
    <w:rsid w:val="004F20EC"/>
    <w:rsid w:val="004F36FD"/>
    <w:rsid w:val="004F37E2"/>
    <w:rsid w:val="004F37F3"/>
    <w:rsid w:val="004F38A3"/>
    <w:rsid w:val="004F57EC"/>
    <w:rsid w:val="004F5E98"/>
    <w:rsid w:val="004F7815"/>
    <w:rsid w:val="004F7EA4"/>
    <w:rsid w:val="0050222E"/>
    <w:rsid w:val="005031A6"/>
    <w:rsid w:val="00506725"/>
    <w:rsid w:val="00510A38"/>
    <w:rsid w:val="00511BCF"/>
    <w:rsid w:val="0051319F"/>
    <w:rsid w:val="00514132"/>
    <w:rsid w:val="00514B91"/>
    <w:rsid w:val="00515171"/>
    <w:rsid w:val="00516659"/>
    <w:rsid w:val="005172E1"/>
    <w:rsid w:val="0052058C"/>
    <w:rsid w:val="00520A09"/>
    <w:rsid w:val="00522D70"/>
    <w:rsid w:val="00523014"/>
    <w:rsid w:val="0052362C"/>
    <w:rsid w:val="00523649"/>
    <w:rsid w:val="005237C7"/>
    <w:rsid w:val="0052454F"/>
    <w:rsid w:val="00525394"/>
    <w:rsid w:val="00525BDA"/>
    <w:rsid w:val="005262CA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41017"/>
    <w:rsid w:val="00541707"/>
    <w:rsid w:val="005432BB"/>
    <w:rsid w:val="005441AE"/>
    <w:rsid w:val="00544423"/>
    <w:rsid w:val="00544D18"/>
    <w:rsid w:val="00547877"/>
    <w:rsid w:val="00550530"/>
    <w:rsid w:val="005519F7"/>
    <w:rsid w:val="00551FA8"/>
    <w:rsid w:val="005537CA"/>
    <w:rsid w:val="0055591D"/>
    <w:rsid w:val="00556D7D"/>
    <w:rsid w:val="0055701E"/>
    <w:rsid w:val="00560F70"/>
    <w:rsid w:val="005614E5"/>
    <w:rsid w:val="005623AE"/>
    <w:rsid w:val="0056288F"/>
    <w:rsid w:val="00563A47"/>
    <w:rsid w:val="0056440D"/>
    <w:rsid w:val="0056527D"/>
    <w:rsid w:val="0056733F"/>
    <w:rsid w:val="00571D9E"/>
    <w:rsid w:val="0057216F"/>
    <w:rsid w:val="0057252F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6458"/>
    <w:rsid w:val="00596BFB"/>
    <w:rsid w:val="0059793F"/>
    <w:rsid w:val="005A2233"/>
    <w:rsid w:val="005A2F0A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EBC"/>
    <w:rsid w:val="005C482F"/>
    <w:rsid w:val="005C5249"/>
    <w:rsid w:val="005C5C6B"/>
    <w:rsid w:val="005C5DA8"/>
    <w:rsid w:val="005C5DB8"/>
    <w:rsid w:val="005C5FF9"/>
    <w:rsid w:val="005C6668"/>
    <w:rsid w:val="005C7B02"/>
    <w:rsid w:val="005D01E1"/>
    <w:rsid w:val="005D0626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DC0"/>
    <w:rsid w:val="005E4B81"/>
    <w:rsid w:val="005E4F2D"/>
    <w:rsid w:val="005E63DD"/>
    <w:rsid w:val="005E6818"/>
    <w:rsid w:val="005E6CFC"/>
    <w:rsid w:val="005E6E37"/>
    <w:rsid w:val="005E7C86"/>
    <w:rsid w:val="005E7FC2"/>
    <w:rsid w:val="005F0069"/>
    <w:rsid w:val="005F19B2"/>
    <w:rsid w:val="005F2C26"/>
    <w:rsid w:val="005F5604"/>
    <w:rsid w:val="005F613A"/>
    <w:rsid w:val="005F6FC1"/>
    <w:rsid w:val="005F78DD"/>
    <w:rsid w:val="00600737"/>
    <w:rsid w:val="0060076F"/>
    <w:rsid w:val="00601A76"/>
    <w:rsid w:val="00601F1F"/>
    <w:rsid w:val="0060231D"/>
    <w:rsid w:val="0060336E"/>
    <w:rsid w:val="00603526"/>
    <w:rsid w:val="00603C35"/>
    <w:rsid w:val="0060406C"/>
    <w:rsid w:val="006047B6"/>
    <w:rsid w:val="00604DE0"/>
    <w:rsid w:val="00606074"/>
    <w:rsid w:val="00610EEF"/>
    <w:rsid w:val="00611A24"/>
    <w:rsid w:val="00620985"/>
    <w:rsid w:val="00621C0A"/>
    <w:rsid w:val="00621FE5"/>
    <w:rsid w:val="00622777"/>
    <w:rsid w:val="006227F5"/>
    <w:rsid w:val="00622CC8"/>
    <w:rsid w:val="00624107"/>
    <w:rsid w:val="00624240"/>
    <w:rsid w:val="00624870"/>
    <w:rsid w:val="006250BA"/>
    <w:rsid w:val="00625F16"/>
    <w:rsid w:val="0062642B"/>
    <w:rsid w:val="0063014D"/>
    <w:rsid w:val="00630EA2"/>
    <w:rsid w:val="006312E7"/>
    <w:rsid w:val="0063248D"/>
    <w:rsid w:val="00632CC6"/>
    <w:rsid w:val="006336C9"/>
    <w:rsid w:val="006351D8"/>
    <w:rsid w:val="00635674"/>
    <w:rsid w:val="006357A1"/>
    <w:rsid w:val="00635C7A"/>
    <w:rsid w:val="006378CF"/>
    <w:rsid w:val="0064118F"/>
    <w:rsid w:val="00643760"/>
    <w:rsid w:val="00645FDE"/>
    <w:rsid w:val="0064605B"/>
    <w:rsid w:val="006507AD"/>
    <w:rsid w:val="00660C12"/>
    <w:rsid w:val="006670B0"/>
    <w:rsid w:val="00667343"/>
    <w:rsid w:val="00667635"/>
    <w:rsid w:val="00670FFE"/>
    <w:rsid w:val="00671464"/>
    <w:rsid w:val="006718B0"/>
    <w:rsid w:val="00671A73"/>
    <w:rsid w:val="006725AC"/>
    <w:rsid w:val="00672977"/>
    <w:rsid w:val="00672A1A"/>
    <w:rsid w:val="00673A73"/>
    <w:rsid w:val="006742A0"/>
    <w:rsid w:val="00674AF0"/>
    <w:rsid w:val="006762E8"/>
    <w:rsid w:val="00676F1A"/>
    <w:rsid w:val="0067796A"/>
    <w:rsid w:val="00680793"/>
    <w:rsid w:val="00686B0C"/>
    <w:rsid w:val="006872D4"/>
    <w:rsid w:val="006874E8"/>
    <w:rsid w:val="0069024D"/>
    <w:rsid w:val="00692AB8"/>
    <w:rsid w:val="00692BF8"/>
    <w:rsid w:val="0069492A"/>
    <w:rsid w:val="006A4AA5"/>
    <w:rsid w:val="006A76A8"/>
    <w:rsid w:val="006A77F5"/>
    <w:rsid w:val="006B3229"/>
    <w:rsid w:val="006B4D0F"/>
    <w:rsid w:val="006B6A42"/>
    <w:rsid w:val="006C1974"/>
    <w:rsid w:val="006C1BA6"/>
    <w:rsid w:val="006C2AEE"/>
    <w:rsid w:val="006C2CE0"/>
    <w:rsid w:val="006C4FDE"/>
    <w:rsid w:val="006C5778"/>
    <w:rsid w:val="006C6954"/>
    <w:rsid w:val="006C7955"/>
    <w:rsid w:val="006D141E"/>
    <w:rsid w:val="006D3485"/>
    <w:rsid w:val="006D4032"/>
    <w:rsid w:val="006D6F12"/>
    <w:rsid w:val="006D742A"/>
    <w:rsid w:val="006D7ADC"/>
    <w:rsid w:val="006D7ECD"/>
    <w:rsid w:val="006E0618"/>
    <w:rsid w:val="006E2A47"/>
    <w:rsid w:val="006E2F89"/>
    <w:rsid w:val="006E31E6"/>
    <w:rsid w:val="006E35F7"/>
    <w:rsid w:val="006E3A9D"/>
    <w:rsid w:val="006E5FD6"/>
    <w:rsid w:val="006E6306"/>
    <w:rsid w:val="006E654C"/>
    <w:rsid w:val="006E697E"/>
    <w:rsid w:val="006E7C79"/>
    <w:rsid w:val="006F04A5"/>
    <w:rsid w:val="006F289A"/>
    <w:rsid w:val="006F3566"/>
    <w:rsid w:val="006F4B9A"/>
    <w:rsid w:val="006F52E6"/>
    <w:rsid w:val="006F6902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3844"/>
    <w:rsid w:val="00715469"/>
    <w:rsid w:val="007160EB"/>
    <w:rsid w:val="007217E7"/>
    <w:rsid w:val="00721CB2"/>
    <w:rsid w:val="00722FDE"/>
    <w:rsid w:val="00723A73"/>
    <w:rsid w:val="00726729"/>
    <w:rsid w:val="007270F2"/>
    <w:rsid w:val="007271BB"/>
    <w:rsid w:val="00730EBB"/>
    <w:rsid w:val="007338BC"/>
    <w:rsid w:val="00733FF3"/>
    <w:rsid w:val="00734842"/>
    <w:rsid w:val="00735BC9"/>
    <w:rsid w:val="0073620A"/>
    <w:rsid w:val="00737122"/>
    <w:rsid w:val="0074408B"/>
    <w:rsid w:val="007448D7"/>
    <w:rsid w:val="00744C0F"/>
    <w:rsid w:val="0074798F"/>
    <w:rsid w:val="0075132C"/>
    <w:rsid w:val="007518CB"/>
    <w:rsid w:val="00752389"/>
    <w:rsid w:val="00754099"/>
    <w:rsid w:val="007544A1"/>
    <w:rsid w:val="00754FEC"/>
    <w:rsid w:val="00755371"/>
    <w:rsid w:val="00755AE5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2DD6"/>
    <w:rsid w:val="007757F1"/>
    <w:rsid w:val="00775EC7"/>
    <w:rsid w:val="00776EC8"/>
    <w:rsid w:val="00782B3D"/>
    <w:rsid w:val="00783E19"/>
    <w:rsid w:val="00784C91"/>
    <w:rsid w:val="00785ADD"/>
    <w:rsid w:val="0078686B"/>
    <w:rsid w:val="0078730D"/>
    <w:rsid w:val="007908ED"/>
    <w:rsid w:val="00790AFB"/>
    <w:rsid w:val="00791A98"/>
    <w:rsid w:val="007928B2"/>
    <w:rsid w:val="00793EDC"/>
    <w:rsid w:val="0079524C"/>
    <w:rsid w:val="00796141"/>
    <w:rsid w:val="007A2A0C"/>
    <w:rsid w:val="007A31BB"/>
    <w:rsid w:val="007A4477"/>
    <w:rsid w:val="007A47A9"/>
    <w:rsid w:val="007A4D6F"/>
    <w:rsid w:val="007A4FCF"/>
    <w:rsid w:val="007A548A"/>
    <w:rsid w:val="007A600C"/>
    <w:rsid w:val="007A739D"/>
    <w:rsid w:val="007A767D"/>
    <w:rsid w:val="007B04BB"/>
    <w:rsid w:val="007B2515"/>
    <w:rsid w:val="007B297A"/>
    <w:rsid w:val="007B4900"/>
    <w:rsid w:val="007B7A42"/>
    <w:rsid w:val="007C13CF"/>
    <w:rsid w:val="007C14E1"/>
    <w:rsid w:val="007C1562"/>
    <w:rsid w:val="007C19FA"/>
    <w:rsid w:val="007C1B52"/>
    <w:rsid w:val="007C340D"/>
    <w:rsid w:val="007C35D0"/>
    <w:rsid w:val="007C453B"/>
    <w:rsid w:val="007C5269"/>
    <w:rsid w:val="007C7B42"/>
    <w:rsid w:val="007D0CE0"/>
    <w:rsid w:val="007D1223"/>
    <w:rsid w:val="007D26F6"/>
    <w:rsid w:val="007D2B9D"/>
    <w:rsid w:val="007D3540"/>
    <w:rsid w:val="007D3BB8"/>
    <w:rsid w:val="007D3CFD"/>
    <w:rsid w:val="007D4C2A"/>
    <w:rsid w:val="007D73DA"/>
    <w:rsid w:val="007E044B"/>
    <w:rsid w:val="007E2255"/>
    <w:rsid w:val="007E521C"/>
    <w:rsid w:val="007E55BC"/>
    <w:rsid w:val="007E60F6"/>
    <w:rsid w:val="007E62F6"/>
    <w:rsid w:val="007E680B"/>
    <w:rsid w:val="007F0154"/>
    <w:rsid w:val="007F0563"/>
    <w:rsid w:val="007F07DB"/>
    <w:rsid w:val="007F19F0"/>
    <w:rsid w:val="007F3E57"/>
    <w:rsid w:val="007F5D1C"/>
    <w:rsid w:val="007F6297"/>
    <w:rsid w:val="007F7785"/>
    <w:rsid w:val="008018DE"/>
    <w:rsid w:val="00801EB4"/>
    <w:rsid w:val="00801F68"/>
    <w:rsid w:val="0080224A"/>
    <w:rsid w:val="00807EEC"/>
    <w:rsid w:val="00811732"/>
    <w:rsid w:val="00811E46"/>
    <w:rsid w:val="00812BE1"/>
    <w:rsid w:val="00813EB8"/>
    <w:rsid w:val="00816072"/>
    <w:rsid w:val="008210AE"/>
    <w:rsid w:val="00821EC8"/>
    <w:rsid w:val="00822E0F"/>
    <w:rsid w:val="0082402E"/>
    <w:rsid w:val="00824134"/>
    <w:rsid w:val="00824FAC"/>
    <w:rsid w:val="00825143"/>
    <w:rsid w:val="00825C3A"/>
    <w:rsid w:val="0082669C"/>
    <w:rsid w:val="00827138"/>
    <w:rsid w:val="008306A7"/>
    <w:rsid w:val="00831824"/>
    <w:rsid w:val="00831C7C"/>
    <w:rsid w:val="008322F6"/>
    <w:rsid w:val="0083275F"/>
    <w:rsid w:val="00832D31"/>
    <w:rsid w:val="008335F1"/>
    <w:rsid w:val="00833D48"/>
    <w:rsid w:val="00834118"/>
    <w:rsid w:val="00834290"/>
    <w:rsid w:val="00836B6E"/>
    <w:rsid w:val="0084126E"/>
    <w:rsid w:val="00842C65"/>
    <w:rsid w:val="0084503B"/>
    <w:rsid w:val="00845174"/>
    <w:rsid w:val="008468AC"/>
    <w:rsid w:val="00847380"/>
    <w:rsid w:val="00847F2C"/>
    <w:rsid w:val="00847FDC"/>
    <w:rsid w:val="0085016F"/>
    <w:rsid w:val="008533ED"/>
    <w:rsid w:val="00853FCA"/>
    <w:rsid w:val="00854448"/>
    <w:rsid w:val="00855D48"/>
    <w:rsid w:val="00856174"/>
    <w:rsid w:val="00856A93"/>
    <w:rsid w:val="0085768D"/>
    <w:rsid w:val="00857764"/>
    <w:rsid w:val="00857AF7"/>
    <w:rsid w:val="00860DEA"/>
    <w:rsid w:val="00861045"/>
    <w:rsid w:val="008614F5"/>
    <w:rsid w:val="008617A1"/>
    <w:rsid w:val="0086203C"/>
    <w:rsid w:val="00863AD5"/>
    <w:rsid w:val="00864E38"/>
    <w:rsid w:val="00865C5F"/>
    <w:rsid w:val="00870128"/>
    <w:rsid w:val="00871751"/>
    <w:rsid w:val="008726A1"/>
    <w:rsid w:val="008731E6"/>
    <w:rsid w:val="00873C66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875"/>
    <w:rsid w:val="00893918"/>
    <w:rsid w:val="00895B2B"/>
    <w:rsid w:val="00895CA9"/>
    <w:rsid w:val="008A1929"/>
    <w:rsid w:val="008A210E"/>
    <w:rsid w:val="008A470F"/>
    <w:rsid w:val="008A513A"/>
    <w:rsid w:val="008A55CB"/>
    <w:rsid w:val="008A5E4E"/>
    <w:rsid w:val="008A7180"/>
    <w:rsid w:val="008B02FC"/>
    <w:rsid w:val="008B3247"/>
    <w:rsid w:val="008B3CB5"/>
    <w:rsid w:val="008B79C2"/>
    <w:rsid w:val="008C007F"/>
    <w:rsid w:val="008C09E4"/>
    <w:rsid w:val="008C0B61"/>
    <w:rsid w:val="008C200C"/>
    <w:rsid w:val="008C3D3F"/>
    <w:rsid w:val="008C4284"/>
    <w:rsid w:val="008C5062"/>
    <w:rsid w:val="008C70B3"/>
    <w:rsid w:val="008D0BA4"/>
    <w:rsid w:val="008D0C6E"/>
    <w:rsid w:val="008D16C2"/>
    <w:rsid w:val="008D18C8"/>
    <w:rsid w:val="008D31DE"/>
    <w:rsid w:val="008D329D"/>
    <w:rsid w:val="008D44C8"/>
    <w:rsid w:val="008D5468"/>
    <w:rsid w:val="008D5681"/>
    <w:rsid w:val="008D621A"/>
    <w:rsid w:val="008E064F"/>
    <w:rsid w:val="008E08A6"/>
    <w:rsid w:val="008E124E"/>
    <w:rsid w:val="008E1EBE"/>
    <w:rsid w:val="008E27FE"/>
    <w:rsid w:val="008E37FA"/>
    <w:rsid w:val="008E7C83"/>
    <w:rsid w:val="008E7D91"/>
    <w:rsid w:val="008F02C1"/>
    <w:rsid w:val="008F3AD0"/>
    <w:rsid w:val="008F3B39"/>
    <w:rsid w:val="008F49CB"/>
    <w:rsid w:val="008F5988"/>
    <w:rsid w:val="008F7DF9"/>
    <w:rsid w:val="009002F1"/>
    <w:rsid w:val="00900FFB"/>
    <w:rsid w:val="009045C4"/>
    <w:rsid w:val="00904647"/>
    <w:rsid w:val="00905624"/>
    <w:rsid w:val="00905E61"/>
    <w:rsid w:val="00906E6B"/>
    <w:rsid w:val="0091023C"/>
    <w:rsid w:val="00910264"/>
    <w:rsid w:val="00911B6E"/>
    <w:rsid w:val="00911CC1"/>
    <w:rsid w:val="00913702"/>
    <w:rsid w:val="00915750"/>
    <w:rsid w:val="00915C9A"/>
    <w:rsid w:val="00917417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0582"/>
    <w:rsid w:val="00931171"/>
    <w:rsid w:val="009332CA"/>
    <w:rsid w:val="009351B7"/>
    <w:rsid w:val="009360D7"/>
    <w:rsid w:val="009361B0"/>
    <w:rsid w:val="00936E7D"/>
    <w:rsid w:val="009405D4"/>
    <w:rsid w:val="0094342E"/>
    <w:rsid w:val="00943DC5"/>
    <w:rsid w:val="0094522D"/>
    <w:rsid w:val="00946D90"/>
    <w:rsid w:val="00952D2D"/>
    <w:rsid w:val="009553FB"/>
    <w:rsid w:val="009559BF"/>
    <w:rsid w:val="009614C5"/>
    <w:rsid w:val="00961514"/>
    <w:rsid w:val="00962101"/>
    <w:rsid w:val="00965376"/>
    <w:rsid w:val="00967559"/>
    <w:rsid w:val="00971AD9"/>
    <w:rsid w:val="00971C3F"/>
    <w:rsid w:val="00973862"/>
    <w:rsid w:val="0097402F"/>
    <w:rsid w:val="009759C9"/>
    <w:rsid w:val="009765B6"/>
    <w:rsid w:val="00976675"/>
    <w:rsid w:val="00980657"/>
    <w:rsid w:val="00980B20"/>
    <w:rsid w:val="0098302D"/>
    <w:rsid w:val="00983030"/>
    <w:rsid w:val="009842BD"/>
    <w:rsid w:val="00984B0C"/>
    <w:rsid w:val="0098572A"/>
    <w:rsid w:val="00985A91"/>
    <w:rsid w:val="00985E29"/>
    <w:rsid w:val="009877D0"/>
    <w:rsid w:val="00991267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A7438"/>
    <w:rsid w:val="009B166E"/>
    <w:rsid w:val="009B4ACF"/>
    <w:rsid w:val="009B598A"/>
    <w:rsid w:val="009B7708"/>
    <w:rsid w:val="009B7C0F"/>
    <w:rsid w:val="009C0CC8"/>
    <w:rsid w:val="009C0FF5"/>
    <w:rsid w:val="009C1338"/>
    <w:rsid w:val="009C1EB7"/>
    <w:rsid w:val="009C2DF8"/>
    <w:rsid w:val="009C3C55"/>
    <w:rsid w:val="009C552E"/>
    <w:rsid w:val="009C5A83"/>
    <w:rsid w:val="009C7027"/>
    <w:rsid w:val="009C779F"/>
    <w:rsid w:val="009D0827"/>
    <w:rsid w:val="009D1392"/>
    <w:rsid w:val="009D171D"/>
    <w:rsid w:val="009D1ACF"/>
    <w:rsid w:val="009D30C7"/>
    <w:rsid w:val="009D5A22"/>
    <w:rsid w:val="009D5EE5"/>
    <w:rsid w:val="009D68EB"/>
    <w:rsid w:val="009E2C50"/>
    <w:rsid w:val="009E476A"/>
    <w:rsid w:val="009E608E"/>
    <w:rsid w:val="009E652E"/>
    <w:rsid w:val="009F02C3"/>
    <w:rsid w:val="009F0663"/>
    <w:rsid w:val="009F0FD8"/>
    <w:rsid w:val="009F2F6E"/>
    <w:rsid w:val="009F6638"/>
    <w:rsid w:val="00A017A3"/>
    <w:rsid w:val="00A02409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46F2"/>
    <w:rsid w:val="00A34F0E"/>
    <w:rsid w:val="00A36EB9"/>
    <w:rsid w:val="00A40F2E"/>
    <w:rsid w:val="00A419EC"/>
    <w:rsid w:val="00A41B15"/>
    <w:rsid w:val="00A42E62"/>
    <w:rsid w:val="00A43E35"/>
    <w:rsid w:val="00A44DA6"/>
    <w:rsid w:val="00A46B75"/>
    <w:rsid w:val="00A47735"/>
    <w:rsid w:val="00A500D2"/>
    <w:rsid w:val="00A50B70"/>
    <w:rsid w:val="00A5103B"/>
    <w:rsid w:val="00A51405"/>
    <w:rsid w:val="00A51A41"/>
    <w:rsid w:val="00A51D7E"/>
    <w:rsid w:val="00A52177"/>
    <w:rsid w:val="00A52745"/>
    <w:rsid w:val="00A52DDB"/>
    <w:rsid w:val="00A53972"/>
    <w:rsid w:val="00A60B0F"/>
    <w:rsid w:val="00A633CF"/>
    <w:rsid w:val="00A63F65"/>
    <w:rsid w:val="00A6516D"/>
    <w:rsid w:val="00A66613"/>
    <w:rsid w:val="00A67B72"/>
    <w:rsid w:val="00A70335"/>
    <w:rsid w:val="00A73D13"/>
    <w:rsid w:val="00A74C1D"/>
    <w:rsid w:val="00A74DB8"/>
    <w:rsid w:val="00A75093"/>
    <w:rsid w:val="00A76817"/>
    <w:rsid w:val="00A768D9"/>
    <w:rsid w:val="00A818B6"/>
    <w:rsid w:val="00A8288D"/>
    <w:rsid w:val="00A8321D"/>
    <w:rsid w:val="00A8398F"/>
    <w:rsid w:val="00A8797F"/>
    <w:rsid w:val="00A90AEC"/>
    <w:rsid w:val="00A916FD"/>
    <w:rsid w:val="00A9214E"/>
    <w:rsid w:val="00A9317B"/>
    <w:rsid w:val="00A933F4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318"/>
    <w:rsid w:val="00AB0875"/>
    <w:rsid w:val="00AB11F8"/>
    <w:rsid w:val="00AB372C"/>
    <w:rsid w:val="00AB384B"/>
    <w:rsid w:val="00AB428A"/>
    <w:rsid w:val="00AB7594"/>
    <w:rsid w:val="00AB7E64"/>
    <w:rsid w:val="00AC1631"/>
    <w:rsid w:val="00AC1814"/>
    <w:rsid w:val="00AC2F6C"/>
    <w:rsid w:val="00AC4AE6"/>
    <w:rsid w:val="00AD065B"/>
    <w:rsid w:val="00AD0D83"/>
    <w:rsid w:val="00AD1588"/>
    <w:rsid w:val="00AD3F1C"/>
    <w:rsid w:val="00AD5B30"/>
    <w:rsid w:val="00AD6808"/>
    <w:rsid w:val="00AE15DD"/>
    <w:rsid w:val="00AE26F0"/>
    <w:rsid w:val="00AE2BF4"/>
    <w:rsid w:val="00AE2EE6"/>
    <w:rsid w:val="00AE4524"/>
    <w:rsid w:val="00AE5837"/>
    <w:rsid w:val="00AF0DA9"/>
    <w:rsid w:val="00AF4298"/>
    <w:rsid w:val="00AF487C"/>
    <w:rsid w:val="00AF4DB5"/>
    <w:rsid w:val="00AF554C"/>
    <w:rsid w:val="00AF5A05"/>
    <w:rsid w:val="00AF605D"/>
    <w:rsid w:val="00AF6140"/>
    <w:rsid w:val="00AF6597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29A5"/>
    <w:rsid w:val="00B13826"/>
    <w:rsid w:val="00B139C7"/>
    <w:rsid w:val="00B13B74"/>
    <w:rsid w:val="00B15E15"/>
    <w:rsid w:val="00B16A22"/>
    <w:rsid w:val="00B16B1E"/>
    <w:rsid w:val="00B17D59"/>
    <w:rsid w:val="00B205C4"/>
    <w:rsid w:val="00B21233"/>
    <w:rsid w:val="00B233C0"/>
    <w:rsid w:val="00B23F95"/>
    <w:rsid w:val="00B24FB4"/>
    <w:rsid w:val="00B27F9B"/>
    <w:rsid w:val="00B32493"/>
    <w:rsid w:val="00B324BA"/>
    <w:rsid w:val="00B32570"/>
    <w:rsid w:val="00B332FF"/>
    <w:rsid w:val="00B3480D"/>
    <w:rsid w:val="00B35DBE"/>
    <w:rsid w:val="00B361E3"/>
    <w:rsid w:val="00B40E44"/>
    <w:rsid w:val="00B43112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2531"/>
    <w:rsid w:val="00B76556"/>
    <w:rsid w:val="00B77ACF"/>
    <w:rsid w:val="00B824C6"/>
    <w:rsid w:val="00B836B9"/>
    <w:rsid w:val="00B8498C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95EE9"/>
    <w:rsid w:val="00BA14AC"/>
    <w:rsid w:val="00BA1AED"/>
    <w:rsid w:val="00BA41E7"/>
    <w:rsid w:val="00BA551C"/>
    <w:rsid w:val="00BA7200"/>
    <w:rsid w:val="00BA7323"/>
    <w:rsid w:val="00BB2F36"/>
    <w:rsid w:val="00BB3DF6"/>
    <w:rsid w:val="00BB3F86"/>
    <w:rsid w:val="00BB4661"/>
    <w:rsid w:val="00BB5C60"/>
    <w:rsid w:val="00BB5F6F"/>
    <w:rsid w:val="00BB6EE5"/>
    <w:rsid w:val="00BB7812"/>
    <w:rsid w:val="00BC0541"/>
    <w:rsid w:val="00BC1180"/>
    <w:rsid w:val="00BC1D67"/>
    <w:rsid w:val="00BC2E34"/>
    <w:rsid w:val="00BC31BE"/>
    <w:rsid w:val="00BC33F7"/>
    <w:rsid w:val="00BC581D"/>
    <w:rsid w:val="00BC65A5"/>
    <w:rsid w:val="00BC7FC8"/>
    <w:rsid w:val="00BD0144"/>
    <w:rsid w:val="00BD07BE"/>
    <w:rsid w:val="00BD1ABA"/>
    <w:rsid w:val="00BD2FBD"/>
    <w:rsid w:val="00BD366C"/>
    <w:rsid w:val="00BD5BAA"/>
    <w:rsid w:val="00BD5C9A"/>
    <w:rsid w:val="00BD6119"/>
    <w:rsid w:val="00BD6134"/>
    <w:rsid w:val="00BD7CAA"/>
    <w:rsid w:val="00BD7D47"/>
    <w:rsid w:val="00BD7F08"/>
    <w:rsid w:val="00BE045C"/>
    <w:rsid w:val="00BE17BA"/>
    <w:rsid w:val="00BE2252"/>
    <w:rsid w:val="00BE2EF3"/>
    <w:rsid w:val="00BE3A5E"/>
    <w:rsid w:val="00BE49CC"/>
    <w:rsid w:val="00BE5CC5"/>
    <w:rsid w:val="00BE6D67"/>
    <w:rsid w:val="00BE6E2F"/>
    <w:rsid w:val="00BF1565"/>
    <w:rsid w:val="00BF182B"/>
    <w:rsid w:val="00BF1D8C"/>
    <w:rsid w:val="00BF29BB"/>
    <w:rsid w:val="00BF2DFF"/>
    <w:rsid w:val="00BF40E4"/>
    <w:rsid w:val="00BF5062"/>
    <w:rsid w:val="00BF53E0"/>
    <w:rsid w:val="00BF68A8"/>
    <w:rsid w:val="00BF7FAC"/>
    <w:rsid w:val="00C008DE"/>
    <w:rsid w:val="00C014F1"/>
    <w:rsid w:val="00C0396B"/>
    <w:rsid w:val="00C03EC9"/>
    <w:rsid w:val="00C04118"/>
    <w:rsid w:val="00C05AE0"/>
    <w:rsid w:val="00C05AEE"/>
    <w:rsid w:val="00C06D6B"/>
    <w:rsid w:val="00C06EE7"/>
    <w:rsid w:val="00C10642"/>
    <w:rsid w:val="00C10C91"/>
    <w:rsid w:val="00C1184D"/>
    <w:rsid w:val="00C11D52"/>
    <w:rsid w:val="00C1279E"/>
    <w:rsid w:val="00C13987"/>
    <w:rsid w:val="00C160D8"/>
    <w:rsid w:val="00C17C63"/>
    <w:rsid w:val="00C200B3"/>
    <w:rsid w:val="00C22887"/>
    <w:rsid w:val="00C233D6"/>
    <w:rsid w:val="00C33BB1"/>
    <w:rsid w:val="00C34263"/>
    <w:rsid w:val="00C35909"/>
    <w:rsid w:val="00C35C09"/>
    <w:rsid w:val="00C40978"/>
    <w:rsid w:val="00C40F49"/>
    <w:rsid w:val="00C429C3"/>
    <w:rsid w:val="00C43A5C"/>
    <w:rsid w:val="00C43E6E"/>
    <w:rsid w:val="00C44C03"/>
    <w:rsid w:val="00C44F45"/>
    <w:rsid w:val="00C459A0"/>
    <w:rsid w:val="00C50145"/>
    <w:rsid w:val="00C507BB"/>
    <w:rsid w:val="00C5121A"/>
    <w:rsid w:val="00C51AE6"/>
    <w:rsid w:val="00C53C2A"/>
    <w:rsid w:val="00C53CB1"/>
    <w:rsid w:val="00C54FB3"/>
    <w:rsid w:val="00C560D8"/>
    <w:rsid w:val="00C56513"/>
    <w:rsid w:val="00C577CB"/>
    <w:rsid w:val="00C603AE"/>
    <w:rsid w:val="00C60D3D"/>
    <w:rsid w:val="00C61D7C"/>
    <w:rsid w:val="00C653D6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5DA3"/>
    <w:rsid w:val="00C764CF"/>
    <w:rsid w:val="00C77998"/>
    <w:rsid w:val="00C77D4C"/>
    <w:rsid w:val="00C77FC2"/>
    <w:rsid w:val="00C81D2A"/>
    <w:rsid w:val="00C82A57"/>
    <w:rsid w:val="00C84C7F"/>
    <w:rsid w:val="00C8513D"/>
    <w:rsid w:val="00C865C6"/>
    <w:rsid w:val="00C86785"/>
    <w:rsid w:val="00C87498"/>
    <w:rsid w:val="00C90359"/>
    <w:rsid w:val="00C9182B"/>
    <w:rsid w:val="00C91D7A"/>
    <w:rsid w:val="00C92105"/>
    <w:rsid w:val="00C96E1B"/>
    <w:rsid w:val="00C9702A"/>
    <w:rsid w:val="00C9793F"/>
    <w:rsid w:val="00CA042A"/>
    <w:rsid w:val="00CA1260"/>
    <w:rsid w:val="00CA2306"/>
    <w:rsid w:val="00CA4C65"/>
    <w:rsid w:val="00CA7695"/>
    <w:rsid w:val="00CA7F34"/>
    <w:rsid w:val="00CB0847"/>
    <w:rsid w:val="00CB1BC1"/>
    <w:rsid w:val="00CB213A"/>
    <w:rsid w:val="00CB3D05"/>
    <w:rsid w:val="00CB449F"/>
    <w:rsid w:val="00CB4EAD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D07F8"/>
    <w:rsid w:val="00CD31F8"/>
    <w:rsid w:val="00CD3458"/>
    <w:rsid w:val="00CD6824"/>
    <w:rsid w:val="00CD714F"/>
    <w:rsid w:val="00CE1F1D"/>
    <w:rsid w:val="00CE219C"/>
    <w:rsid w:val="00CE4EA5"/>
    <w:rsid w:val="00CE66E8"/>
    <w:rsid w:val="00CF0E45"/>
    <w:rsid w:val="00CF3C31"/>
    <w:rsid w:val="00CF4979"/>
    <w:rsid w:val="00CF750A"/>
    <w:rsid w:val="00D0032F"/>
    <w:rsid w:val="00D01F17"/>
    <w:rsid w:val="00D03AC5"/>
    <w:rsid w:val="00D03FAA"/>
    <w:rsid w:val="00D04F08"/>
    <w:rsid w:val="00D05812"/>
    <w:rsid w:val="00D07F1E"/>
    <w:rsid w:val="00D103E9"/>
    <w:rsid w:val="00D1339E"/>
    <w:rsid w:val="00D159EA"/>
    <w:rsid w:val="00D162AB"/>
    <w:rsid w:val="00D172CF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5C94"/>
    <w:rsid w:val="00D36A9F"/>
    <w:rsid w:val="00D36AED"/>
    <w:rsid w:val="00D36C0F"/>
    <w:rsid w:val="00D411B5"/>
    <w:rsid w:val="00D41A86"/>
    <w:rsid w:val="00D45F38"/>
    <w:rsid w:val="00D474B7"/>
    <w:rsid w:val="00D474D7"/>
    <w:rsid w:val="00D53DD5"/>
    <w:rsid w:val="00D549BE"/>
    <w:rsid w:val="00D556DB"/>
    <w:rsid w:val="00D56D05"/>
    <w:rsid w:val="00D5749D"/>
    <w:rsid w:val="00D5758B"/>
    <w:rsid w:val="00D57752"/>
    <w:rsid w:val="00D61283"/>
    <w:rsid w:val="00D649A5"/>
    <w:rsid w:val="00D64F1F"/>
    <w:rsid w:val="00D668A8"/>
    <w:rsid w:val="00D713DF"/>
    <w:rsid w:val="00D7261A"/>
    <w:rsid w:val="00D72B58"/>
    <w:rsid w:val="00D73F1D"/>
    <w:rsid w:val="00D74639"/>
    <w:rsid w:val="00D74CDA"/>
    <w:rsid w:val="00D755FF"/>
    <w:rsid w:val="00D75681"/>
    <w:rsid w:val="00D75707"/>
    <w:rsid w:val="00D76C09"/>
    <w:rsid w:val="00D77151"/>
    <w:rsid w:val="00D77926"/>
    <w:rsid w:val="00D803E1"/>
    <w:rsid w:val="00D80FDD"/>
    <w:rsid w:val="00D83251"/>
    <w:rsid w:val="00D84801"/>
    <w:rsid w:val="00D84A7B"/>
    <w:rsid w:val="00D84EA3"/>
    <w:rsid w:val="00D85AA2"/>
    <w:rsid w:val="00D861AE"/>
    <w:rsid w:val="00D86CE8"/>
    <w:rsid w:val="00D876EC"/>
    <w:rsid w:val="00D90F39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3CA1"/>
    <w:rsid w:val="00DA4D0D"/>
    <w:rsid w:val="00DA51EF"/>
    <w:rsid w:val="00DA748E"/>
    <w:rsid w:val="00DA79A2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482"/>
    <w:rsid w:val="00DC4D9D"/>
    <w:rsid w:val="00DC62CB"/>
    <w:rsid w:val="00DC72B3"/>
    <w:rsid w:val="00DD0ED5"/>
    <w:rsid w:val="00DD207D"/>
    <w:rsid w:val="00DD238E"/>
    <w:rsid w:val="00DD24BA"/>
    <w:rsid w:val="00DD452B"/>
    <w:rsid w:val="00DD4A7C"/>
    <w:rsid w:val="00DD5272"/>
    <w:rsid w:val="00DD596A"/>
    <w:rsid w:val="00DD5FF2"/>
    <w:rsid w:val="00DD6AA0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5B08"/>
    <w:rsid w:val="00DF673C"/>
    <w:rsid w:val="00E02CE7"/>
    <w:rsid w:val="00E02DF1"/>
    <w:rsid w:val="00E0327E"/>
    <w:rsid w:val="00E075FA"/>
    <w:rsid w:val="00E109C5"/>
    <w:rsid w:val="00E13388"/>
    <w:rsid w:val="00E16B99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770E"/>
    <w:rsid w:val="00E30311"/>
    <w:rsid w:val="00E30860"/>
    <w:rsid w:val="00E30EF9"/>
    <w:rsid w:val="00E31AA1"/>
    <w:rsid w:val="00E32128"/>
    <w:rsid w:val="00E33F73"/>
    <w:rsid w:val="00E3491B"/>
    <w:rsid w:val="00E36170"/>
    <w:rsid w:val="00E36B3B"/>
    <w:rsid w:val="00E370AD"/>
    <w:rsid w:val="00E41A88"/>
    <w:rsid w:val="00E41DCF"/>
    <w:rsid w:val="00E4667B"/>
    <w:rsid w:val="00E46FFA"/>
    <w:rsid w:val="00E47EB9"/>
    <w:rsid w:val="00E52846"/>
    <w:rsid w:val="00E52E5E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42DF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3532"/>
    <w:rsid w:val="00E74006"/>
    <w:rsid w:val="00E74916"/>
    <w:rsid w:val="00E75873"/>
    <w:rsid w:val="00E76EC7"/>
    <w:rsid w:val="00E80354"/>
    <w:rsid w:val="00E80719"/>
    <w:rsid w:val="00E84D36"/>
    <w:rsid w:val="00E8574F"/>
    <w:rsid w:val="00E85A0B"/>
    <w:rsid w:val="00E90054"/>
    <w:rsid w:val="00E9034F"/>
    <w:rsid w:val="00E90FCB"/>
    <w:rsid w:val="00E917CA"/>
    <w:rsid w:val="00E92183"/>
    <w:rsid w:val="00E94B21"/>
    <w:rsid w:val="00EA158D"/>
    <w:rsid w:val="00EA1E43"/>
    <w:rsid w:val="00EA2CE4"/>
    <w:rsid w:val="00EA4244"/>
    <w:rsid w:val="00EA42AA"/>
    <w:rsid w:val="00EA44B5"/>
    <w:rsid w:val="00EA693B"/>
    <w:rsid w:val="00EB04F5"/>
    <w:rsid w:val="00EB10D0"/>
    <w:rsid w:val="00EB2098"/>
    <w:rsid w:val="00EB2893"/>
    <w:rsid w:val="00EB329D"/>
    <w:rsid w:val="00EB4FBE"/>
    <w:rsid w:val="00EB6A87"/>
    <w:rsid w:val="00EB6CE7"/>
    <w:rsid w:val="00EC0F7E"/>
    <w:rsid w:val="00EC124A"/>
    <w:rsid w:val="00EC1528"/>
    <w:rsid w:val="00EC169C"/>
    <w:rsid w:val="00EC33F5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1984"/>
    <w:rsid w:val="00EE2EE4"/>
    <w:rsid w:val="00EE3066"/>
    <w:rsid w:val="00EE37B1"/>
    <w:rsid w:val="00EE4798"/>
    <w:rsid w:val="00EE77F8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059"/>
    <w:rsid w:val="00F003E4"/>
    <w:rsid w:val="00F0290E"/>
    <w:rsid w:val="00F03163"/>
    <w:rsid w:val="00F03EA5"/>
    <w:rsid w:val="00F04541"/>
    <w:rsid w:val="00F04EA2"/>
    <w:rsid w:val="00F058DD"/>
    <w:rsid w:val="00F05AE7"/>
    <w:rsid w:val="00F11E45"/>
    <w:rsid w:val="00F11EFB"/>
    <w:rsid w:val="00F140CC"/>
    <w:rsid w:val="00F14570"/>
    <w:rsid w:val="00F14647"/>
    <w:rsid w:val="00F1548F"/>
    <w:rsid w:val="00F16F5E"/>
    <w:rsid w:val="00F17804"/>
    <w:rsid w:val="00F17F86"/>
    <w:rsid w:val="00F20A74"/>
    <w:rsid w:val="00F20B56"/>
    <w:rsid w:val="00F2147D"/>
    <w:rsid w:val="00F2395D"/>
    <w:rsid w:val="00F25670"/>
    <w:rsid w:val="00F259B9"/>
    <w:rsid w:val="00F26B25"/>
    <w:rsid w:val="00F26BC3"/>
    <w:rsid w:val="00F2727E"/>
    <w:rsid w:val="00F339C5"/>
    <w:rsid w:val="00F33B58"/>
    <w:rsid w:val="00F33ED4"/>
    <w:rsid w:val="00F34015"/>
    <w:rsid w:val="00F34850"/>
    <w:rsid w:val="00F35603"/>
    <w:rsid w:val="00F35973"/>
    <w:rsid w:val="00F35DFA"/>
    <w:rsid w:val="00F377E2"/>
    <w:rsid w:val="00F406CD"/>
    <w:rsid w:val="00F42B6B"/>
    <w:rsid w:val="00F43318"/>
    <w:rsid w:val="00F43A17"/>
    <w:rsid w:val="00F43D57"/>
    <w:rsid w:val="00F45032"/>
    <w:rsid w:val="00F45E64"/>
    <w:rsid w:val="00F47699"/>
    <w:rsid w:val="00F510DB"/>
    <w:rsid w:val="00F51850"/>
    <w:rsid w:val="00F547E0"/>
    <w:rsid w:val="00F54F4D"/>
    <w:rsid w:val="00F5579E"/>
    <w:rsid w:val="00F567F5"/>
    <w:rsid w:val="00F56D39"/>
    <w:rsid w:val="00F57D5B"/>
    <w:rsid w:val="00F6082A"/>
    <w:rsid w:val="00F60ACE"/>
    <w:rsid w:val="00F60DAC"/>
    <w:rsid w:val="00F628C3"/>
    <w:rsid w:val="00F63120"/>
    <w:rsid w:val="00F63CEE"/>
    <w:rsid w:val="00F642C2"/>
    <w:rsid w:val="00F64C36"/>
    <w:rsid w:val="00F653EA"/>
    <w:rsid w:val="00F65818"/>
    <w:rsid w:val="00F733DE"/>
    <w:rsid w:val="00F735C1"/>
    <w:rsid w:val="00F76FA5"/>
    <w:rsid w:val="00F81FBA"/>
    <w:rsid w:val="00F839F3"/>
    <w:rsid w:val="00F8417B"/>
    <w:rsid w:val="00F841D7"/>
    <w:rsid w:val="00F847AD"/>
    <w:rsid w:val="00F859C3"/>
    <w:rsid w:val="00F85B2F"/>
    <w:rsid w:val="00F86680"/>
    <w:rsid w:val="00F86A15"/>
    <w:rsid w:val="00F8729F"/>
    <w:rsid w:val="00F91187"/>
    <w:rsid w:val="00F91599"/>
    <w:rsid w:val="00F91BC3"/>
    <w:rsid w:val="00F93AE5"/>
    <w:rsid w:val="00F93DD3"/>
    <w:rsid w:val="00F9649F"/>
    <w:rsid w:val="00F96D0C"/>
    <w:rsid w:val="00F979C6"/>
    <w:rsid w:val="00F97AA0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454"/>
    <w:rsid w:val="00FC5D55"/>
    <w:rsid w:val="00FC5F77"/>
    <w:rsid w:val="00FC61DF"/>
    <w:rsid w:val="00FC6E68"/>
    <w:rsid w:val="00FC780D"/>
    <w:rsid w:val="00FD0D59"/>
    <w:rsid w:val="00FD1079"/>
    <w:rsid w:val="00FD217A"/>
    <w:rsid w:val="00FD23BA"/>
    <w:rsid w:val="00FD6115"/>
    <w:rsid w:val="00FD72FF"/>
    <w:rsid w:val="00FD7C2A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link w:val="TekstpodstawowywcityZnak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- Accent 31,L1,Light List - Accent 51,lp1,Akapit z listą5,Akapit z listą3,Normal2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- Accent 3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161453"/>
    <w:rPr>
      <w:b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D0C6E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link w:val="TekstpodstawowywcityZnak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- Accent 31,L1,Light List - Accent 51,lp1,Akapit z listą5,Akapit z listą3,Normal2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- Accent 3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161453"/>
    <w:rPr>
      <w:b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D0C6E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zmzp@zzmpoznan.pl" TargetMode="External"/><Relationship Id="rId18" Type="http://schemas.openxmlformats.org/officeDocument/2006/relationships/hyperlink" Target="mailto:zzmzp@zzmpoznan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b402237e-05ca-43b8-9e6c-434136ca12a9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b402237e-05ca-43b8-9e6c-434136ca12a9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b402237e-05ca-43b8-9e6c-434136ca12a9" TargetMode="External"/><Relationship Id="rId23" Type="http://schemas.openxmlformats.org/officeDocument/2006/relationships/footer" Target="footer2.xml"/><Relationship Id="rId10" Type="http://schemas.openxmlformats.org/officeDocument/2006/relationships/hyperlink" Target="mailto:zzmzp@zzmpoznan.pl" TargetMode="External"/><Relationship Id="rId19" Type="http://schemas.openxmlformats.org/officeDocument/2006/relationships/hyperlink" Target="mailto:zzmzp@zzm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zmpoznan.pl" TargetMode="External"/><Relationship Id="rId14" Type="http://schemas.openxmlformats.org/officeDocument/2006/relationships/hyperlink" Target="mailto:katarzyna.filipowska@zzmpoznan.p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D14A-BDE8-4928-B267-B70567DA0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7876</Words>
  <Characters>47261</Characters>
  <Application>Microsoft Office Word</Application>
  <DocSecurity>0</DocSecurity>
  <Lines>393</Lines>
  <Paragraphs>110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55027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2026-01-22T09:18:00Z</cp:lastPrinted>
  <dcterms:created xsi:type="dcterms:W3CDTF">2026-01-22T09:46:00Z</dcterms:created>
  <dcterms:modified xsi:type="dcterms:W3CDTF">2026-01-22T09:46:00Z</dcterms:modified>
</cp:coreProperties>
</file>