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B99DB62" w14:textId="77777777" w:rsidR="001C33F6" w:rsidRPr="00CB7078" w:rsidRDefault="001C33F6" w:rsidP="00E2389B">
      <w:pPr>
        <w:spacing w:line="312" w:lineRule="auto"/>
        <w:rPr>
          <w:rFonts w:asciiTheme="minorHAnsi" w:hAnsiTheme="minorHAnsi" w:cstheme="minorHAnsi"/>
        </w:rPr>
      </w:pPr>
      <w:bookmarkStart w:id="0" w:name="_GoBack"/>
      <w:bookmarkEnd w:id="0"/>
      <w:r w:rsidRPr="00CB7078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E60683D" wp14:editId="438BBD28">
            <wp:extent cx="6133381" cy="638155"/>
            <wp:effectExtent l="0" t="0" r="1270" b="0"/>
            <wp:docPr id="3" name="Obraz 3" descr="C:\Documents and Settings\Que-PC\Pulpit\MoniaSz\ZOLiRM_STOPKA_717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Que-PC\Pulpit\MoniaSz\ZOLiRM_STOPKA_717_color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545" cy="63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81F5E7" w14:textId="77AE98F6" w:rsidR="001C33F6" w:rsidRPr="00CB7078" w:rsidRDefault="001C33F6" w:rsidP="00E2389B">
      <w:pPr>
        <w:spacing w:line="312" w:lineRule="auto"/>
        <w:rPr>
          <w:rFonts w:asciiTheme="minorHAnsi" w:hAnsiTheme="minorHAnsi" w:cstheme="minorHAnsi"/>
          <w:sz w:val="32"/>
          <w:szCs w:val="32"/>
        </w:rPr>
      </w:pPr>
      <w:bookmarkStart w:id="1" w:name="_Hlk186709298"/>
      <w:r w:rsidRPr="00CB7078">
        <w:rPr>
          <w:rFonts w:asciiTheme="minorHAnsi" w:hAnsiTheme="minorHAnsi" w:cstheme="minorHAnsi"/>
          <w:sz w:val="32"/>
          <w:szCs w:val="32"/>
        </w:rPr>
        <w:t xml:space="preserve">Oznaczenie sprawy: </w:t>
      </w:r>
      <w:r w:rsidR="000215D6" w:rsidRPr="00CB7078">
        <w:rPr>
          <w:rFonts w:asciiTheme="minorHAnsi" w:hAnsiTheme="minorHAnsi" w:cstheme="minorHAnsi"/>
          <w:bCs/>
          <w:iCs/>
          <w:sz w:val="32"/>
          <w:szCs w:val="32"/>
        </w:rPr>
        <w:t>ZOLiRM.IV.</w:t>
      </w:r>
      <w:r w:rsidR="002B7927" w:rsidRPr="00CB7078">
        <w:rPr>
          <w:rFonts w:asciiTheme="minorHAnsi" w:hAnsiTheme="minorHAnsi" w:cstheme="minorHAnsi"/>
          <w:bCs/>
          <w:iCs/>
          <w:sz w:val="32"/>
          <w:szCs w:val="32"/>
        </w:rPr>
        <w:t>251</w:t>
      </w:r>
      <w:r w:rsidR="000A488A" w:rsidRPr="00CB7078">
        <w:rPr>
          <w:rFonts w:asciiTheme="minorHAnsi" w:hAnsiTheme="minorHAnsi" w:cstheme="minorHAnsi"/>
          <w:bCs/>
          <w:iCs/>
          <w:sz w:val="32"/>
          <w:szCs w:val="32"/>
        </w:rPr>
        <w:t>.02.26</w:t>
      </w:r>
    </w:p>
    <w:bookmarkEnd w:id="1"/>
    <w:p w14:paraId="1CC35458" w14:textId="77777777" w:rsidR="003673A8" w:rsidRPr="00CB7078" w:rsidRDefault="003673A8" w:rsidP="00E2389B">
      <w:pPr>
        <w:spacing w:line="312" w:lineRule="auto"/>
        <w:rPr>
          <w:rFonts w:asciiTheme="minorHAnsi" w:hAnsiTheme="minorHAnsi" w:cstheme="minorHAnsi"/>
        </w:rPr>
      </w:pPr>
    </w:p>
    <w:p w14:paraId="0C877B01" w14:textId="77777777" w:rsidR="00B543B8" w:rsidRPr="00CB7078" w:rsidRDefault="00B543B8" w:rsidP="00E2389B">
      <w:pPr>
        <w:pStyle w:val="Nagwek2"/>
        <w:spacing w:line="312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14:paraId="44869055" w14:textId="77777777" w:rsidR="00280E77" w:rsidRPr="00CB7078" w:rsidRDefault="00280E77" w:rsidP="00E2389B">
      <w:pPr>
        <w:spacing w:line="312" w:lineRule="auto"/>
        <w:rPr>
          <w:rFonts w:asciiTheme="minorHAnsi" w:hAnsiTheme="minorHAnsi" w:cstheme="minorHAnsi"/>
        </w:rPr>
      </w:pPr>
    </w:p>
    <w:p w14:paraId="795BE4D7" w14:textId="77777777" w:rsidR="00067F45" w:rsidRPr="00CB7078" w:rsidRDefault="00067F45" w:rsidP="00E2389B">
      <w:pPr>
        <w:spacing w:line="312" w:lineRule="auto"/>
        <w:rPr>
          <w:rFonts w:asciiTheme="minorHAnsi" w:hAnsiTheme="minorHAnsi" w:cstheme="minorHAnsi"/>
        </w:rPr>
      </w:pPr>
    </w:p>
    <w:p w14:paraId="556715BF" w14:textId="77777777" w:rsidR="003673A8" w:rsidRPr="00CB7078" w:rsidRDefault="001F2A43" w:rsidP="00E2389B">
      <w:pPr>
        <w:pStyle w:val="Nagwek2"/>
        <w:spacing w:line="312" w:lineRule="auto"/>
        <w:rPr>
          <w:rFonts w:asciiTheme="minorHAnsi" w:hAnsiTheme="minorHAnsi" w:cstheme="minorHAnsi"/>
          <w:b/>
          <w:sz w:val="32"/>
          <w:szCs w:val="32"/>
        </w:rPr>
      </w:pPr>
      <w:r w:rsidRPr="00CB7078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CB7078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CB7078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CB7078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CB7078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6EBA3426" w14:textId="77777777" w:rsidR="0030177B" w:rsidRPr="00CB7078" w:rsidRDefault="0030177B" w:rsidP="00E2389B">
      <w:pPr>
        <w:spacing w:line="31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B7078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786F87FE" w14:textId="77777777" w:rsidR="003673A8" w:rsidRPr="00CB7078" w:rsidRDefault="003673A8" w:rsidP="00E2389B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9C11495" w14:textId="77777777" w:rsidR="00280E77" w:rsidRPr="00CB7078" w:rsidRDefault="00280E77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2F3F74F7" w14:textId="77777777" w:rsidR="009C3C55" w:rsidRPr="00CB7078" w:rsidRDefault="009C3C55" w:rsidP="00E2389B">
      <w:pPr>
        <w:spacing w:line="312" w:lineRule="auto"/>
        <w:rPr>
          <w:rFonts w:asciiTheme="minorHAnsi" w:hAnsiTheme="minorHAnsi" w:cstheme="minorHAnsi"/>
        </w:rPr>
      </w:pPr>
    </w:p>
    <w:p w14:paraId="30770398" w14:textId="77777777" w:rsidR="009C3C55" w:rsidRPr="00CB7078" w:rsidRDefault="009C3C55" w:rsidP="00E2389B">
      <w:pPr>
        <w:spacing w:line="312" w:lineRule="auto"/>
        <w:rPr>
          <w:rFonts w:asciiTheme="minorHAnsi" w:hAnsiTheme="minorHAnsi" w:cstheme="minorHAnsi"/>
        </w:rPr>
      </w:pPr>
    </w:p>
    <w:p w14:paraId="60D1AC38" w14:textId="77777777" w:rsidR="003673A8" w:rsidRPr="00CB7078" w:rsidRDefault="003673A8" w:rsidP="00E2389B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B7078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66C8BD8D" w14:textId="4ADCD12C" w:rsidR="003673A8" w:rsidRPr="00CB7078" w:rsidRDefault="003673A8" w:rsidP="00E2389B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7078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CB7078">
        <w:rPr>
          <w:rFonts w:asciiTheme="minorHAnsi" w:hAnsiTheme="minorHAnsi" w:cstheme="minorHAnsi"/>
          <w:sz w:val="24"/>
          <w:szCs w:val="24"/>
        </w:rPr>
        <w:t>11 września 2019</w:t>
      </w:r>
      <w:r w:rsidRPr="00CB7078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CB7078">
        <w:rPr>
          <w:rFonts w:asciiTheme="minorHAnsi" w:hAnsiTheme="minorHAnsi" w:cstheme="minorHAnsi"/>
          <w:sz w:val="24"/>
          <w:szCs w:val="24"/>
        </w:rPr>
        <w:t>Dz. U. z 20</w:t>
      </w:r>
      <w:r w:rsidR="003E0A90" w:rsidRPr="00CB7078">
        <w:rPr>
          <w:rFonts w:asciiTheme="minorHAnsi" w:hAnsiTheme="minorHAnsi" w:cstheme="minorHAnsi"/>
          <w:sz w:val="24"/>
          <w:szCs w:val="24"/>
        </w:rPr>
        <w:t>2</w:t>
      </w:r>
      <w:r w:rsidR="000E6F6B" w:rsidRPr="00CB7078">
        <w:rPr>
          <w:rFonts w:asciiTheme="minorHAnsi" w:hAnsiTheme="minorHAnsi" w:cstheme="minorHAnsi"/>
          <w:sz w:val="24"/>
          <w:szCs w:val="24"/>
        </w:rPr>
        <w:t>4</w:t>
      </w:r>
      <w:r w:rsidR="00024A11" w:rsidRPr="00CB7078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CB7078">
        <w:rPr>
          <w:rFonts w:asciiTheme="minorHAnsi" w:hAnsiTheme="minorHAnsi" w:cstheme="minorHAnsi"/>
          <w:sz w:val="24"/>
          <w:szCs w:val="24"/>
        </w:rPr>
        <w:t>,</w:t>
      </w:r>
      <w:r w:rsidR="00024A11" w:rsidRPr="00CB7078">
        <w:rPr>
          <w:rFonts w:asciiTheme="minorHAnsi" w:hAnsiTheme="minorHAnsi" w:cstheme="minorHAnsi"/>
          <w:sz w:val="24"/>
          <w:szCs w:val="24"/>
        </w:rPr>
        <w:t xml:space="preserve"> poz. </w:t>
      </w:r>
      <w:r w:rsidR="000E6F6B" w:rsidRPr="00CB7078">
        <w:rPr>
          <w:rFonts w:asciiTheme="minorHAnsi" w:hAnsiTheme="minorHAnsi" w:cstheme="minorHAnsi"/>
          <w:sz w:val="24"/>
          <w:szCs w:val="24"/>
        </w:rPr>
        <w:t>1320</w:t>
      </w:r>
      <w:r w:rsidR="000A488A" w:rsidRPr="00CB7078">
        <w:rPr>
          <w:rFonts w:asciiTheme="minorHAnsi" w:hAnsiTheme="minorHAnsi" w:cstheme="minorHAnsi"/>
          <w:sz w:val="24"/>
          <w:szCs w:val="24"/>
        </w:rPr>
        <w:t xml:space="preserve"> ze zm.</w:t>
      </w:r>
      <w:r w:rsidR="009C3C55" w:rsidRPr="00CB707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3E1CC8ED" w14:textId="77777777" w:rsidR="003673A8" w:rsidRPr="00CB7078" w:rsidRDefault="003673A8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71550BDA" w14:textId="77777777" w:rsidR="003673A8" w:rsidRPr="00CB7078" w:rsidRDefault="003673A8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66B4AFA4" w14:textId="77777777" w:rsidR="00067F45" w:rsidRPr="00CB7078" w:rsidRDefault="00067F45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3CC313C0" w14:textId="0B636777" w:rsidR="003673A8" w:rsidRPr="00CB7078" w:rsidRDefault="003673A8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  <w:r w:rsidRPr="00CB7078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CB7078">
        <w:rPr>
          <w:rFonts w:asciiTheme="minorHAnsi" w:hAnsiTheme="minorHAnsi" w:cstheme="minorHAnsi"/>
          <w:sz w:val="26"/>
          <w:szCs w:val="26"/>
        </w:rPr>
        <w:t>udzieleni</w:t>
      </w:r>
      <w:r w:rsidR="00D7784F" w:rsidRPr="00CB7078">
        <w:rPr>
          <w:rFonts w:asciiTheme="minorHAnsi" w:hAnsiTheme="minorHAnsi" w:cstheme="minorHAnsi"/>
          <w:sz w:val="26"/>
          <w:szCs w:val="26"/>
        </w:rPr>
        <w:t>a</w:t>
      </w:r>
      <w:r w:rsidR="009C3C55" w:rsidRPr="00CB7078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CB7078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22D9792E" w14:textId="52C93270" w:rsidR="003673A8" w:rsidRPr="00CB7078" w:rsidRDefault="009C3C55" w:rsidP="00E2389B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CB7078">
        <w:rPr>
          <w:rFonts w:asciiTheme="minorHAnsi" w:hAnsiTheme="minorHAnsi" w:cstheme="minorHAnsi"/>
          <w:sz w:val="24"/>
          <w:szCs w:val="24"/>
        </w:rPr>
        <w:t xml:space="preserve">Tryb podstawowy bez przeprowadzenia negocjacji - art. 275 pkt 1 </w:t>
      </w:r>
      <w:r w:rsidR="000A0D1E" w:rsidRPr="00CB7078">
        <w:rPr>
          <w:rFonts w:asciiTheme="minorHAnsi" w:hAnsiTheme="minorHAnsi" w:cstheme="minorHAnsi"/>
          <w:sz w:val="24"/>
          <w:szCs w:val="24"/>
        </w:rPr>
        <w:t xml:space="preserve">w związku z art. 359 pkt. 2 </w:t>
      </w:r>
      <w:r w:rsidRPr="00CB7078">
        <w:rPr>
          <w:rFonts w:asciiTheme="minorHAnsi" w:hAnsiTheme="minorHAnsi" w:cstheme="minorHAnsi"/>
          <w:sz w:val="24"/>
          <w:szCs w:val="24"/>
        </w:rPr>
        <w:t>Ustawy</w:t>
      </w:r>
    </w:p>
    <w:p w14:paraId="0C0A97AE" w14:textId="77777777" w:rsidR="003673A8" w:rsidRPr="00CB7078" w:rsidRDefault="003673A8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0D69AA02" w14:textId="77777777" w:rsidR="003673A8" w:rsidRPr="00CB7078" w:rsidRDefault="003673A8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29ABC041" w14:textId="77777777" w:rsidR="00067F45" w:rsidRPr="00CB7078" w:rsidRDefault="00067F45" w:rsidP="00E2389B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3CFB59ED" w14:textId="77777777" w:rsidR="003673A8" w:rsidRPr="00CB7078" w:rsidRDefault="003673A8" w:rsidP="00E2389B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B7078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145162DF" w14:textId="77777777" w:rsidR="000A488A" w:rsidRPr="00CB7078" w:rsidRDefault="000A488A" w:rsidP="00E2389B">
      <w:pPr>
        <w:spacing w:line="312" w:lineRule="auto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</w:p>
    <w:p w14:paraId="56A18128" w14:textId="409813B4" w:rsidR="008E1395" w:rsidRPr="00CB7078" w:rsidRDefault="00BA167A" w:rsidP="00E2389B">
      <w:pPr>
        <w:spacing w:line="312" w:lineRule="auto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CB7078">
        <w:rPr>
          <w:rFonts w:asciiTheme="minorHAnsi" w:hAnsiTheme="minorHAnsi" w:cstheme="minorHAnsi"/>
          <w:b/>
          <w:bCs/>
          <w:iCs/>
          <w:sz w:val="26"/>
          <w:szCs w:val="26"/>
        </w:rPr>
        <w:t>Świadczenie usług społecznych polegających na przygotowaniu, dostawie i przekazaniu do kuchenek oddziałowych posiłków żywieniowych dla pacjentów Zakładu Opiekuńczo – Leczniczego i Rehabilitacji Medycznej przy ul. Mogileńskiej 42 w Poznaniu oraz do oddziału Opiekuńczo-Leczniczego Psychiatrycznego Filii w Owińskach przy ul. Cysterek 5</w:t>
      </w:r>
    </w:p>
    <w:p w14:paraId="11B5AA8C" w14:textId="1F945871" w:rsidR="009C3C55" w:rsidRPr="00CB7078" w:rsidRDefault="009C3C55" w:rsidP="00E2389B">
      <w:pPr>
        <w:spacing w:line="312" w:lineRule="auto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015C8159" w14:textId="77777777" w:rsidR="003673A8" w:rsidRPr="00CB7078" w:rsidRDefault="003673A8" w:rsidP="00E2389B">
      <w:pPr>
        <w:spacing w:line="312" w:lineRule="auto"/>
        <w:jc w:val="both"/>
        <w:rPr>
          <w:rFonts w:asciiTheme="minorHAnsi" w:hAnsiTheme="minorHAnsi" w:cstheme="minorHAnsi"/>
        </w:rPr>
      </w:pPr>
    </w:p>
    <w:p w14:paraId="54DAE78E" w14:textId="77777777" w:rsidR="00B543B8" w:rsidRPr="00CB7078" w:rsidRDefault="00B543B8" w:rsidP="00E2389B">
      <w:pPr>
        <w:spacing w:line="312" w:lineRule="auto"/>
        <w:jc w:val="center"/>
        <w:rPr>
          <w:rFonts w:asciiTheme="minorHAnsi" w:hAnsiTheme="minorHAnsi" w:cstheme="minorHAnsi"/>
        </w:rPr>
      </w:pPr>
    </w:p>
    <w:p w14:paraId="6CF22394" w14:textId="77777777" w:rsidR="00706CED" w:rsidRPr="00CB7078" w:rsidRDefault="00706CED" w:rsidP="00E2389B">
      <w:pPr>
        <w:spacing w:line="312" w:lineRule="auto"/>
        <w:jc w:val="center"/>
        <w:rPr>
          <w:rFonts w:asciiTheme="minorHAnsi" w:hAnsiTheme="minorHAnsi" w:cstheme="minorHAnsi"/>
        </w:rPr>
      </w:pPr>
    </w:p>
    <w:p w14:paraId="69D032BA" w14:textId="77777777" w:rsidR="00706CED" w:rsidRPr="00CB7078" w:rsidRDefault="00706CED" w:rsidP="00E2389B">
      <w:pPr>
        <w:spacing w:line="312" w:lineRule="auto"/>
        <w:jc w:val="center"/>
        <w:rPr>
          <w:rFonts w:asciiTheme="minorHAnsi" w:hAnsiTheme="minorHAnsi" w:cstheme="minorHAnsi"/>
        </w:rPr>
      </w:pPr>
    </w:p>
    <w:p w14:paraId="5AA2653A" w14:textId="77777777" w:rsidR="00F25F42" w:rsidRPr="00CB7078" w:rsidRDefault="00F25F42" w:rsidP="00E2389B">
      <w:pPr>
        <w:spacing w:line="312" w:lineRule="auto"/>
        <w:jc w:val="center"/>
        <w:rPr>
          <w:rFonts w:asciiTheme="minorHAnsi" w:hAnsiTheme="minorHAnsi" w:cstheme="minorHAnsi"/>
        </w:rPr>
      </w:pPr>
    </w:p>
    <w:p w14:paraId="2312577C" w14:textId="7E011DA2" w:rsidR="00F84FD6" w:rsidRPr="00CB7078" w:rsidRDefault="001C33F6" w:rsidP="00E2389B">
      <w:pPr>
        <w:spacing w:line="312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B7078">
        <w:rPr>
          <w:rFonts w:asciiTheme="minorHAnsi" w:hAnsiTheme="minorHAnsi" w:cstheme="minorHAnsi"/>
          <w:sz w:val="24"/>
          <w:szCs w:val="24"/>
        </w:rPr>
        <w:t>Poznań</w:t>
      </w:r>
      <w:r w:rsidR="0059755B" w:rsidRPr="00CB7078">
        <w:rPr>
          <w:rFonts w:asciiTheme="minorHAnsi" w:hAnsiTheme="minorHAnsi" w:cstheme="minorHAnsi"/>
          <w:sz w:val="24"/>
          <w:szCs w:val="24"/>
        </w:rPr>
        <w:t xml:space="preserve">, </w:t>
      </w:r>
      <w:r w:rsidR="009D35E9" w:rsidRPr="00CB7078">
        <w:rPr>
          <w:rFonts w:asciiTheme="minorHAnsi" w:hAnsiTheme="minorHAnsi" w:cstheme="minorHAnsi"/>
          <w:sz w:val="24"/>
          <w:szCs w:val="24"/>
        </w:rPr>
        <w:t>styczeń 202</w:t>
      </w:r>
      <w:r w:rsidR="000A488A" w:rsidRPr="00CB7078">
        <w:rPr>
          <w:rFonts w:asciiTheme="minorHAnsi" w:hAnsiTheme="minorHAnsi" w:cstheme="minorHAnsi"/>
          <w:sz w:val="24"/>
          <w:szCs w:val="24"/>
        </w:rPr>
        <w:t>6</w:t>
      </w:r>
      <w:r w:rsidR="00F84FD6" w:rsidRPr="00CB7078">
        <w:rPr>
          <w:rFonts w:asciiTheme="minorHAnsi" w:hAnsiTheme="minorHAnsi" w:cstheme="minorHAnsi"/>
          <w:i/>
        </w:rPr>
        <w:br w:type="page"/>
      </w:r>
    </w:p>
    <w:p w14:paraId="11B2FBBA" w14:textId="77777777" w:rsidR="004C6032" w:rsidRPr="00CB7078" w:rsidRDefault="004C6032" w:rsidP="00E2389B">
      <w:pPr>
        <w:spacing w:line="312" w:lineRule="auto"/>
        <w:ind w:firstLine="284"/>
        <w:rPr>
          <w:rFonts w:asciiTheme="minorHAnsi" w:hAnsiTheme="minorHAnsi" w:cstheme="minorHAnsi"/>
          <w:iCs/>
        </w:rPr>
      </w:pPr>
    </w:p>
    <w:p w14:paraId="1A6FD395" w14:textId="77777777" w:rsidR="004C6032" w:rsidRPr="00CB7078" w:rsidRDefault="009C3C55" w:rsidP="00E2389B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CB7078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F14B9C5" w14:textId="77777777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 xml:space="preserve">Zakład Opiekuńczo – Leczniczy i Rehabilitacji Medycznej </w:t>
      </w:r>
    </w:p>
    <w:p w14:paraId="69278EB5" w14:textId="77777777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>Samodzielny Publiczny Zakład Opieki Zdrowotnej</w:t>
      </w:r>
    </w:p>
    <w:p w14:paraId="2D9AB549" w14:textId="77777777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>61-044 Poznań, ul. Mogileńska 42</w:t>
      </w:r>
    </w:p>
    <w:p w14:paraId="23296AD7" w14:textId="77777777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>NIP 782-14-13-161 REGON 631137029</w:t>
      </w:r>
    </w:p>
    <w:p w14:paraId="06F4923A" w14:textId="6DE9282F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 xml:space="preserve">e-mail: </w:t>
      </w:r>
      <w:hyperlink r:id="rId10" w:history="1">
        <w:r w:rsidR="00F25BD2" w:rsidRPr="00CB7078">
          <w:rPr>
            <w:rStyle w:val="Hipercze"/>
            <w:rFonts w:asciiTheme="minorHAnsi" w:hAnsiTheme="minorHAnsi" w:cstheme="minorHAnsi"/>
            <w:iCs/>
            <w:color w:val="auto"/>
          </w:rPr>
          <w:t>sekretariat@mogilenska.pl</w:t>
        </w:r>
      </w:hyperlink>
      <w:r w:rsidR="00F25BD2" w:rsidRPr="00CB7078">
        <w:rPr>
          <w:rFonts w:asciiTheme="minorHAnsi" w:hAnsiTheme="minorHAnsi" w:cstheme="minorHAnsi"/>
          <w:iCs/>
        </w:rPr>
        <w:t xml:space="preserve"> </w:t>
      </w:r>
    </w:p>
    <w:p w14:paraId="6F9A5F8F" w14:textId="24406A66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 xml:space="preserve">Strona internetowa: </w:t>
      </w:r>
      <w:hyperlink r:id="rId11" w:history="1">
        <w:r w:rsidR="00C069CB" w:rsidRPr="00CB7078">
          <w:rPr>
            <w:rStyle w:val="Hipercze"/>
            <w:rFonts w:asciiTheme="minorHAnsi" w:hAnsiTheme="minorHAnsi" w:cstheme="minorHAnsi"/>
            <w:iCs/>
            <w:color w:val="auto"/>
          </w:rPr>
          <w:t>http://mogilenska.pl/</w:t>
        </w:r>
      </w:hyperlink>
      <w:r w:rsidR="00C069CB" w:rsidRPr="00CB7078">
        <w:rPr>
          <w:rFonts w:asciiTheme="minorHAnsi" w:hAnsiTheme="minorHAnsi" w:cstheme="minorHAnsi"/>
          <w:iCs/>
        </w:rPr>
        <w:t xml:space="preserve"> </w:t>
      </w:r>
    </w:p>
    <w:p w14:paraId="1050DC66" w14:textId="5D644CA7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 xml:space="preserve">tel. 61 8738 702, 61 8738 </w:t>
      </w:r>
      <w:r w:rsidR="00552F16" w:rsidRPr="00CB7078">
        <w:rPr>
          <w:rFonts w:asciiTheme="minorHAnsi" w:hAnsiTheme="minorHAnsi" w:cstheme="minorHAnsi"/>
          <w:iCs/>
        </w:rPr>
        <w:t>748</w:t>
      </w:r>
    </w:p>
    <w:p w14:paraId="0923FAD1" w14:textId="77777777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>godziny pracy: 7:30 – 15:00</w:t>
      </w:r>
    </w:p>
    <w:p w14:paraId="4459DB86" w14:textId="77777777" w:rsidR="001C33F6" w:rsidRPr="00CB7078" w:rsidRDefault="001C33F6" w:rsidP="00E2389B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Skrzynka podawcza EPUAP: /spzoz-zolirm/SkrytkaESP</w:t>
      </w:r>
    </w:p>
    <w:p w14:paraId="609F9271" w14:textId="77777777" w:rsidR="00B87C7E" w:rsidRPr="00CB7078" w:rsidRDefault="00C069CB" w:rsidP="00E2389B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Adres strony prowadzonego postępowania:</w:t>
      </w:r>
    </w:p>
    <w:p w14:paraId="08D65687" w14:textId="14D54C61" w:rsidR="00C069CB" w:rsidRPr="00CB7078" w:rsidRDefault="00B665BD" w:rsidP="00E2389B">
      <w:pPr>
        <w:spacing w:line="312" w:lineRule="auto"/>
        <w:ind w:left="426"/>
        <w:rPr>
          <w:rFonts w:asciiTheme="minorHAnsi" w:hAnsiTheme="minorHAnsi" w:cstheme="minorHAnsi"/>
          <w:bCs/>
          <w:iCs/>
        </w:rPr>
      </w:pPr>
      <w:hyperlink r:id="rId12" w:history="1">
        <w:r w:rsidR="00E2389B" w:rsidRPr="00CB7078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https://ezamowienia.gov.pl/mp-client/search/list/ocds-148610-5ee04922-85eb-44a8-957a-088fe1aa74aa</w:t>
        </w:r>
      </w:hyperlink>
      <w:r w:rsidR="0086017B" w:rsidRPr="00CB7078">
        <w:rPr>
          <w:rFonts w:asciiTheme="minorHAnsi" w:hAnsiTheme="minorHAnsi" w:cstheme="minorHAnsi"/>
        </w:rPr>
        <w:t xml:space="preserve"> </w:t>
      </w:r>
      <w:r w:rsidR="00B87C7E" w:rsidRPr="00CB7078">
        <w:rPr>
          <w:rFonts w:asciiTheme="minorHAnsi" w:hAnsiTheme="minorHAnsi" w:cstheme="minorHAnsi"/>
        </w:rPr>
        <w:t xml:space="preserve"> </w:t>
      </w:r>
    </w:p>
    <w:p w14:paraId="464774FA" w14:textId="77777777" w:rsidR="004556ED" w:rsidRPr="00CB7078" w:rsidRDefault="004556ED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</w:p>
    <w:p w14:paraId="3E5F77BB" w14:textId="77777777" w:rsidR="009C3C55" w:rsidRPr="00CB7078" w:rsidRDefault="009C3C55" w:rsidP="00E2389B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CB7078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6F8123C3" w14:textId="517731AE" w:rsidR="009C3C55" w:rsidRPr="00CB7078" w:rsidRDefault="00B665BD" w:rsidP="00E2389B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3" w:history="1">
        <w:r w:rsidR="00E2389B" w:rsidRPr="00CB7078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https://ezamowienia.gov.pl/mp-client/search/list/ocds-148610-5ee04922-85eb-44a8-957a-088fe1aa74aa</w:t>
        </w:r>
      </w:hyperlink>
      <w:r w:rsidR="0086017B" w:rsidRPr="00CB7078">
        <w:rPr>
          <w:rFonts w:asciiTheme="minorHAnsi" w:hAnsiTheme="minorHAnsi" w:cstheme="minorHAnsi"/>
        </w:rPr>
        <w:t xml:space="preserve"> </w:t>
      </w:r>
      <w:r w:rsidR="00B87C7E" w:rsidRPr="00CB7078">
        <w:rPr>
          <w:rFonts w:asciiTheme="minorHAnsi" w:hAnsiTheme="minorHAnsi" w:cstheme="minorHAnsi"/>
        </w:rPr>
        <w:t xml:space="preserve"> </w:t>
      </w:r>
    </w:p>
    <w:p w14:paraId="4845E015" w14:textId="77777777" w:rsidR="009C3C55" w:rsidRPr="00CB7078" w:rsidRDefault="009C3C55" w:rsidP="00E2389B">
      <w:pPr>
        <w:spacing w:line="312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3BB2635D" w14:textId="77777777" w:rsidR="0018412A" w:rsidRPr="00CB7078" w:rsidRDefault="0018412A" w:rsidP="00E2389B">
      <w:pPr>
        <w:pStyle w:val="pkt"/>
        <w:numPr>
          <w:ilvl w:val="0"/>
          <w:numId w:val="5"/>
        </w:numPr>
        <w:suppressAutoHyphens w:val="0"/>
        <w:spacing w:before="0" w:after="0" w:line="31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CB7078">
        <w:rPr>
          <w:rFonts w:asciiTheme="minorHAnsi" w:hAnsiTheme="minorHAnsi" w:cstheme="minorHAnsi"/>
          <w:b/>
          <w:sz w:val="20"/>
        </w:rPr>
        <w:t>Tryb udzielenia zamówienia.</w:t>
      </w:r>
    </w:p>
    <w:p w14:paraId="459AC98A" w14:textId="58ABD821" w:rsidR="0056733F" w:rsidRPr="00CB7078" w:rsidRDefault="00133C2D" w:rsidP="00E2389B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31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CB707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CB7078">
        <w:rPr>
          <w:rFonts w:asciiTheme="minorHAnsi" w:hAnsiTheme="minorHAnsi" w:cstheme="minorHAnsi"/>
          <w:sz w:val="20"/>
          <w:szCs w:val="20"/>
        </w:rPr>
        <w:t>o</w:t>
      </w:r>
      <w:r w:rsidR="009C3C55" w:rsidRPr="00CB707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CB7078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CB707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B7078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CB7078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CB7078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CB7078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CB7078">
        <w:rPr>
          <w:rFonts w:asciiTheme="minorHAnsi" w:hAnsiTheme="minorHAnsi" w:cstheme="minorHAnsi"/>
          <w:sz w:val="20"/>
          <w:szCs w:val="20"/>
        </w:rPr>
        <w:t>275 pkt</w:t>
      </w:r>
      <w:r w:rsidR="009C3C55" w:rsidRPr="00CB7078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CB7078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CB7078">
        <w:rPr>
          <w:rFonts w:asciiTheme="minorHAnsi" w:hAnsiTheme="minorHAnsi" w:cstheme="minorHAnsi"/>
          <w:sz w:val="20"/>
          <w:szCs w:val="20"/>
        </w:rPr>
        <w:t>ustawy z dnia 11 września 2019 r. Prawo zamówień publicznych</w:t>
      </w:r>
      <w:r w:rsidR="00B87C7E" w:rsidRPr="00CB7078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="00FA25D5" w:rsidRPr="00CB7078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CB7078">
        <w:rPr>
          <w:rFonts w:asciiTheme="minorHAnsi" w:hAnsiTheme="minorHAnsi" w:cstheme="minorHAnsi"/>
          <w:sz w:val="20"/>
          <w:szCs w:val="20"/>
        </w:rPr>
        <w:t>(Dz. U. z 20</w:t>
      </w:r>
      <w:r w:rsidR="00CB5D50" w:rsidRPr="00CB7078">
        <w:rPr>
          <w:rFonts w:asciiTheme="minorHAnsi" w:hAnsiTheme="minorHAnsi" w:cstheme="minorHAnsi"/>
          <w:sz w:val="20"/>
          <w:szCs w:val="20"/>
        </w:rPr>
        <w:t>2</w:t>
      </w:r>
      <w:r w:rsidR="000E6F6B" w:rsidRPr="00CB7078">
        <w:rPr>
          <w:rFonts w:asciiTheme="minorHAnsi" w:hAnsiTheme="minorHAnsi" w:cstheme="minorHAnsi"/>
          <w:sz w:val="20"/>
          <w:szCs w:val="20"/>
        </w:rPr>
        <w:t>4</w:t>
      </w:r>
      <w:r w:rsidR="009C3C55" w:rsidRPr="00CB7078">
        <w:rPr>
          <w:rFonts w:asciiTheme="minorHAnsi" w:hAnsiTheme="minorHAnsi" w:cstheme="minorHAnsi"/>
          <w:sz w:val="20"/>
          <w:szCs w:val="20"/>
        </w:rPr>
        <w:t xml:space="preserve"> r. poz. </w:t>
      </w:r>
      <w:r w:rsidR="000E6F6B" w:rsidRPr="00CB7078">
        <w:rPr>
          <w:rFonts w:asciiTheme="minorHAnsi" w:hAnsiTheme="minorHAnsi" w:cstheme="minorHAnsi"/>
          <w:sz w:val="20"/>
          <w:szCs w:val="20"/>
        </w:rPr>
        <w:t>1320</w:t>
      </w:r>
      <w:r w:rsidR="000A488A" w:rsidRPr="00CB7078">
        <w:rPr>
          <w:rFonts w:asciiTheme="minorHAnsi" w:hAnsiTheme="minorHAnsi" w:cstheme="minorHAnsi"/>
          <w:sz w:val="20"/>
          <w:szCs w:val="20"/>
        </w:rPr>
        <w:t xml:space="preserve"> ze zm.</w:t>
      </w:r>
      <w:r w:rsidR="009C3C55" w:rsidRPr="00CB7078">
        <w:rPr>
          <w:rFonts w:asciiTheme="minorHAnsi" w:hAnsiTheme="minorHAnsi" w:cstheme="minorHAnsi"/>
          <w:sz w:val="20"/>
          <w:szCs w:val="20"/>
        </w:rPr>
        <w:t>) zwanej dalej Ustawą</w:t>
      </w:r>
      <w:r w:rsidR="008D1222" w:rsidRPr="00CB7078">
        <w:rPr>
          <w:rFonts w:asciiTheme="minorHAnsi" w:hAnsiTheme="minorHAnsi" w:cstheme="minorHAnsi"/>
          <w:sz w:val="20"/>
          <w:szCs w:val="20"/>
        </w:rPr>
        <w:t xml:space="preserve"> lub ustawą Pzp.</w:t>
      </w:r>
    </w:p>
    <w:p w14:paraId="5E329C68" w14:textId="77777777" w:rsidR="0018412A" w:rsidRPr="00CB7078" w:rsidRDefault="0018412A" w:rsidP="00E2389B">
      <w:pPr>
        <w:pStyle w:val="Standardowy1"/>
        <w:suppressLineNumbers/>
        <w:tabs>
          <w:tab w:val="left" w:pos="426"/>
        </w:tabs>
        <w:spacing w:after="0" w:line="31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56A7237D" w14:textId="62881E86" w:rsidR="006E5FD6" w:rsidRPr="00CB7078" w:rsidRDefault="006E5FD6" w:rsidP="00E2389B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CB7078">
        <w:rPr>
          <w:rFonts w:asciiTheme="minorHAnsi" w:hAnsiTheme="minorHAnsi" w:cstheme="minorHAnsi"/>
          <w:b/>
        </w:rPr>
        <w:t>Informacj</w:t>
      </w:r>
      <w:r w:rsidR="00274B46" w:rsidRPr="00CB7078">
        <w:rPr>
          <w:rFonts w:asciiTheme="minorHAnsi" w:hAnsiTheme="minorHAnsi" w:cstheme="minorHAnsi"/>
          <w:b/>
        </w:rPr>
        <w:t>e</w:t>
      </w:r>
      <w:r w:rsidRPr="00CB7078">
        <w:rPr>
          <w:rFonts w:asciiTheme="minorHAnsi" w:hAnsiTheme="minorHAnsi" w:cstheme="minorHAnsi"/>
          <w:b/>
        </w:rPr>
        <w:t>, czy zamawiający przewiduje wybór najkorzystniejszej oferty z możliwością prowadzenia negocjacji.</w:t>
      </w:r>
    </w:p>
    <w:p w14:paraId="650946DA" w14:textId="77777777" w:rsidR="006E5FD6" w:rsidRPr="00CB7078" w:rsidRDefault="005C3DBC" w:rsidP="00E2389B">
      <w:pPr>
        <w:tabs>
          <w:tab w:val="left" w:pos="360"/>
        </w:tabs>
        <w:spacing w:line="312" w:lineRule="auto"/>
        <w:ind w:left="426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Zamawiający nie przewiduje wyboru </w:t>
      </w:r>
      <w:r w:rsidR="006E5FD6" w:rsidRPr="00CB7078">
        <w:rPr>
          <w:rFonts w:asciiTheme="minorHAnsi" w:hAnsiTheme="minorHAnsi" w:cstheme="minorHAnsi"/>
        </w:rPr>
        <w:t>najkorzystniejszej oferty z możliwością prowadzenia negocjacji.</w:t>
      </w:r>
    </w:p>
    <w:p w14:paraId="2FF00E3C" w14:textId="77777777" w:rsidR="006E5FD6" w:rsidRPr="00CB7078" w:rsidRDefault="006E5FD6" w:rsidP="00E2389B">
      <w:pPr>
        <w:spacing w:line="312" w:lineRule="auto"/>
        <w:ind w:left="426"/>
        <w:rPr>
          <w:rFonts w:asciiTheme="minorHAnsi" w:hAnsiTheme="minorHAnsi" w:cstheme="minorHAnsi"/>
          <w:b/>
        </w:rPr>
      </w:pPr>
    </w:p>
    <w:p w14:paraId="275EE2FF" w14:textId="77777777" w:rsidR="0018412A" w:rsidRPr="00CB7078" w:rsidRDefault="0056733F" w:rsidP="00E2389B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CB7078">
        <w:rPr>
          <w:rFonts w:asciiTheme="minorHAnsi" w:hAnsiTheme="minorHAnsi" w:cstheme="minorHAnsi"/>
          <w:b/>
        </w:rPr>
        <w:t>Opis p</w:t>
      </w:r>
      <w:r w:rsidR="0018412A" w:rsidRPr="00CB7078">
        <w:rPr>
          <w:rFonts w:asciiTheme="minorHAnsi" w:hAnsiTheme="minorHAnsi" w:cstheme="minorHAnsi"/>
          <w:b/>
        </w:rPr>
        <w:t>rzedmiot</w:t>
      </w:r>
      <w:r w:rsidR="007C19FA" w:rsidRPr="00CB7078">
        <w:rPr>
          <w:rFonts w:asciiTheme="minorHAnsi" w:hAnsiTheme="minorHAnsi" w:cstheme="minorHAnsi"/>
          <w:b/>
        </w:rPr>
        <w:t>u</w:t>
      </w:r>
      <w:r w:rsidR="0018412A" w:rsidRPr="00CB7078">
        <w:rPr>
          <w:rFonts w:asciiTheme="minorHAnsi" w:hAnsiTheme="minorHAnsi" w:cstheme="minorHAnsi"/>
          <w:b/>
        </w:rPr>
        <w:t xml:space="preserve"> zamówienia</w:t>
      </w:r>
      <w:r w:rsidR="006F289A" w:rsidRPr="00CB7078">
        <w:rPr>
          <w:rFonts w:asciiTheme="minorHAnsi" w:hAnsiTheme="minorHAnsi" w:cstheme="minorHAnsi"/>
          <w:b/>
        </w:rPr>
        <w:t>.</w:t>
      </w:r>
    </w:p>
    <w:p w14:paraId="09BDD898" w14:textId="77777777" w:rsidR="00BA167A" w:rsidRPr="00CB7078" w:rsidRDefault="00BA167A" w:rsidP="00E2389B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 xml:space="preserve">Przedmiotem zamówienia jest </w:t>
      </w:r>
      <w:r w:rsidRPr="00CB7078">
        <w:rPr>
          <w:rFonts w:asciiTheme="minorHAnsi" w:hAnsiTheme="minorHAnsi" w:cstheme="minorHAnsi"/>
          <w:b/>
          <w:bCs/>
          <w:iCs/>
        </w:rPr>
        <w:t>świadczenie na rzecz Zamawiającego usług społecznych polegających na przygotowaniu, dostawie i przekazaniu do kuchenek oddziałowych posiłków żywieniowych dla pacjentów Zakładu Opiekuńczo – Leczniczego i Rehabilitacji Medycznej przy ul. Mogileńskiej 42 w Poznaniu oraz do oddziału Opiekuńczo-Leczniczego Psychiatrycznego Filii w Owińskach przy ul. Cysterek 5</w:t>
      </w:r>
      <w:r w:rsidRPr="00CB7078">
        <w:rPr>
          <w:rFonts w:asciiTheme="minorHAnsi" w:hAnsiTheme="minorHAnsi" w:cstheme="minorHAnsi"/>
          <w:bCs/>
        </w:rPr>
        <w:t>, zgodnie ze szczegółowym opisem przedmiotu zamówienia, określonym w załączniku nr 2 do specyfikacji warunków zamówienia (SWZ).</w:t>
      </w:r>
    </w:p>
    <w:p w14:paraId="532B0520" w14:textId="77777777" w:rsidR="00BA167A" w:rsidRPr="00CB7078" w:rsidRDefault="00BA167A" w:rsidP="00E2389B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Wspólny Słownik Zamówień CPV.</w:t>
      </w:r>
    </w:p>
    <w:p w14:paraId="34708886" w14:textId="77777777" w:rsidR="00BA167A" w:rsidRPr="00CB7078" w:rsidRDefault="00BA167A" w:rsidP="00E2389B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Główny przedmiot zamówienia:</w:t>
      </w:r>
    </w:p>
    <w:p w14:paraId="5C3245BC" w14:textId="77777777" w:rsidR="00BA167A" w:rsidRPr="00CB7078" w:rsidRDefault="00BA167A" w:rsidP="00E2389B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55520000-1 – Usługi dostarczania posiłków;</w:t>
      </w:r>
    </w:p>
    <w:p w14:paraId="0FAA1AF6" w14:textId="77777777" w:rsidR="00BA167A" w:rsidRPr="00CB7078" w:rsidRDefault="00BA167A" w:rsidP="00E2389B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Dodatkowy przedmiot zamówienia</w:t>
      </w:r>
    </w:p>
    <w:p w14:paraId="0BD904CB" w14:textId="0C8A5FF4" w:rsidR="00BA167A" w:rsidRPr="00CB7078" w:rsidRDefault="00BA167A" w:rsidP="00E2389B">
      <w:pPr>
        <w:spacing w:line="312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</w:rPr>
        <w:t xml:space="preserve">55321000-6 </w:t>
      </w:r>
      <w:r w:rsidR="00AA4E8D" w:rsidRPr="00CB7078">
        <w:rPr>
          <w:rFonts w:asciiTheme="minorHAnsi" w:hAnsiTheme="minorHAnsi" w:cstheme="minorHAnsi"/>
          <w:bCs/>
        </w:rPr>
        <w:t xml:space="preserve">– </w:t>
      </w:r>
      <w:r w:rsidRPr="00CB7078">
        <w:rPr>
          <w:rFonts w:asciiTheme="minorHAnsi" w:hAnsiTheme="minorHAnsi" w:cstheme="minorHAnsi"/>
          <w:bCs/>
        </w:rPr>
        <w:t>Usługi przygotowywania posiłków.</w:t>
      </w:r>
    </w:p>
    <w:p w14:paraId="0469C92E" w14:textId="77777777" w:rsidR="000E6F6B" w:rsidRPr="00CB7078" w:rsidRDefault="00BA167A" w:rsidP="00E2389B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14:paraId="1F99A6C8" w14:textId="5E44EDFE" w:rsidR="00BA167A" w:rsidRPr="00CB7078" w:rsidRDefault="00BA167A" w:rsidP="00E2389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0E6F6B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64A0019F" w14:textId="0E18283E" w:rsidR="00BA167A" w:rsidRPr="00CB7078" w:rsidRDefault="00BA167A" w:rsidP="00E2389B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7 </w:t>
      </w:r>
      <w:r w:rsidR="008D1222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ustawy Pzp.</w:t>
      </w:r>
    </w:p>
    <w:p w14:paraId="211025BD" w14:textId="77777777" w:rsidR="009E46A6" w:rsidRPr="00CB7078" w:rsidRDefault="009E46A6" w:rsidP="00E2389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34E302F" w14:textId="77777777" w:rsidR="00E2389B" w:rsidRPr="00CB7078" w:rsidRDefault="00E2389B" w:rsidP="00E2389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03848C92" w14:textId="77777777" w:rsidR="004C6032" w:rsidRPr="00CB7078" w:rsidRDefault="00216367" w:rsidP="00E2389B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CB7078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CB7078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F116667" w14:textId="4FCC82DA" w:rsidR="004871FE" w:rsidRPr="00CB7078" w:rsidRDefault="00E70B35" w:rsidP="00E2389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F84FD6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 </w:t>
      </w:r>
      <w:r w:rsidR="00BA167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od dnia </w:t>
      </w:r>
      <w:r w:rsidR="000A488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23 lutego 2026 r.</w:t>
      </w:r>
      <w:r w:rsidR="00BA167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do dnia 31 </w:t>
      </w:r>
      <w:r w:rsidR="000A488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sierpnia</w:t>
      </w:r>
      <w:r w:rsidR="00BA167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202</w:t>
      </w:r>
      <w:r w:rsidR="000E6F6B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6</w:t>
      </w:r>
      <w:r w:rsidR="00BA167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</w:t>
      </w:r>
      <w:r w:rsidR="000A488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8D1222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                   </w:t>
      </w:r>
      <w:r w:rsidR="000A488A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lub w przypadku przedłużającej się procedury udzielenia zamówienia od dnia zawarcia umowy do dnia 31 sierpnia 2026 r.</w:t>
      </w:r>
    </w:p>
    <w:p w14:paraId="29923B16" w14:textId="77777777" w:rsidR="008D621A" w:rsidRPr="00CB7078" w:rsidRDefault="008D621A" w:rsidP="00E2389B">
      <w:pPr>
        <w:pStyle w:val="Akapitzlist"/>
        <w:spacing w:after="0" w:line="312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69F18146" w14:textId="77777777" w:rsidR="00B77ACF" w:rsidRPr="00CB7078" w:rsidRDefault="00B77ACF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0F942CD" w14:textId="2874AFBF" w:rsidR="00B77ACF" w:rsidRPr="00CB7078" w:rsidRDefault="00B77ACF" w:rsidP="00E2389B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2915AE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2584B3A7" w14:textId="77777777" w:rsidR="00B77ACF" w:rsidRPr="00CB7078" w:rsidRDefault="00A124A7" w:rsidP="00E2389B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Przesłanki </w:t>
      </w:r>
      <w:r w:rsidR="005D0B63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umożliwiające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dokonanie zmian postanowień umowy zawartej z wybranym wykonawcą zawiera projekt umowy</w:t>
      </w:r>
      <w:r w:rsidR="00B77ACF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EECC6D6" w14:textId="77777777" w:rsidR="00FA25D5" w:rsidRPr="00CB7078" w:rsidRDefault="00FA25D5" w:rsidP="00E2389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C94F04A" w14:textId="77777777" w:rsidR="00B77ACF" w:rsidRPr="00CB7078" w:rsidRDefault="00B77ACF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CB7078">
        <w:rPr>
          <w:rFonts w:asciiTheme="minorHAnsi" w:hAnsiTheme="minorHAnsi" w:cstheme="minorHAnsi"/>
          <w:b/>
          <w:bCs/>
        </w:rPr>
        <w:t xml:space="preserve">                 </w:t>
      </w:r>
      <w:r w:rsidRPr="00CB7078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CB7078">
        <w:rPr>
          <w:rFonts w:asciiTheme="minorHAnsi" w:hAnsiTheme="minorHAnsi" w:cstheme="minorHAnsi"/>
          <w:b/>
          <w:bCs/>
        </w:rPr>
        <w:t xml:space="preserve">                       </w:t>
      </w:r>
      <w:r w:rsidRPr="00CB7078">
        <w:rPr>
          <w:rFonts w:asciiTheme="minorHAnsi" w:hAnsiTheme="minorHAnsi" w:cstheme="minorHAnsi"/>
          <w:b/>
          <w:bCs/>
        </w:rPr>
        <w:t>i odbierania korespondencji elektronicznej.</w:t>
      </w:r>
    </w:p>
    <w:p w14:paraId="3BDA1499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3854FE89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2FB59627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644E1B7A" w14:textId="6C03A953" w:rsidR="009D35E9" w:rsidRPr="00CB7078" w:rsidRDefault="000E6F6B" w:rsidP="00E2389B">
      <w:pPr>
        <w:pStyle w:val="Default"/>
        <w:numPr>
          <w:ilvl w:val="2"/>
          <w:numId w:val="23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Zofia Dzierżanowska email: </w:t>
      </w:r>
      <w:hyperlink r:id="rId14" w:history="1">
        <w:r w:rsidRPr="00CB7078">
          <w:rPr>
            <w:rStyle w:val="Hipercze"/>
            <w:rFonts w:asciiTheme="minorHAnsi" w:hAnsiTheme="minorHAnsi" w:cstheme="minorHAnsi"/>
            <w:bCs/>
            <w:color w:val="auto"/>
            <w:sz w:val="20"/>
            <w:szCs w:val="20"/>
          </w:rPr>
          <w:t>zofia.dzierzanowska@mogilenska.pl</w:t>
        </w:r>
      </w:hyperlink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, tel. 61 87 38 748</w:t>
      </w:r>
      <w:r w:rsidR="009D35E9" w:rsidRPr="00CB7078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2380F1D6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24CA6268" w14:textId="78A71C30" w:rsidR="009D35E9" w:rsidRPr="00CB7078" w:rsidRDefault="00B665BD" w:rsidP="00E2389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E2389B" w:rsidRPr="00CB7078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https://ezamowienia.gov.pl/mp-client/search/list/ocds-148610-5ee04922-85eb-44a8-957a-088fe1aa74aa</w:t>
        </w:r>
      </w:hyperlink>
      <w:r w:rsidR="00E2389B"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032DE416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1293CB3B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4AE8427E" w14:textId="0800C2FB" w:rsidR="009D35E9" w:rsidRPr="00CB7078" w:rsidRDefault="00E2389B" w:rsidP="00E2389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  <w:lang w:val="en-GB"/>
        </w:rPr>
        <w:t>ocds-148610-5ee04922-85eb-44a8-957a-088fe1aa74aa</w:t>
      </w:r>
    </w:p>
    <w:p w14:paraId="4B4BC51F" w14:textId="3759EED6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="0086017B" w:rsidRPr="00CB7078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CB7078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34D61EF0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CB7078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CB7078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156DAD83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2BA649A4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563E442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04387CFD" w14:textId="77777777" w:rsidR="009D35E9" w:rsidRPr="00CB7078" w:rsidRDefault="009D35E9" w:rsidP="00E2389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061FB48E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095E595F" w14:textId="77777777" w:rsidR="009D35E9" w:rsidRPr="00CB7078" w:rsidRDefault="009D35E9" w:rsidP="00E2389B">
      <w:pPr>
        <w:pStyle w:val="Default"/>
        <w:numPr>
          <w:ilvl w:val="0"/>
          <w:numId w:val="30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03974451" w14:textId="77777777" w:rsidR="009D35E9" w:rsidRPr="00CB7078" w:rsidRDefault="009D35E9" w:rsidP="00E2389B">
      <w:pPr>
        <w:pStyle w:val="Default"/>
        <w:numPr>
          <w:ilvl w:val="0"/>
          <w:numId w:val="30"/>
        </w:numPr>
        <w:spacing w:line="31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5D2490BF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5ED1C780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0DF6AB8" w14:textId="77777777" w:rsidR="009D35E9" w:rsidRPr="00CB7078" w:rsidRDefault="009D35E9" w:rsidP="00E2389B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060DD9EE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5C6E4511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0D5C9391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3395D4DA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CB7078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16138B5C" w14:textId="77777777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06D60BF0" w14:textId="238F9A92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="000E6F6B" w:rsidRPr="00CB7078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zofia.dzierzanowska@mogilenska.pl</w:t>
        </w:r>
      </w:hyperlink>
      <w:r w:rsidRPr="00CB7078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5C949C8D" w14:textId="486B7166" w:rsidR="009D35E9" w:rsidRPr="00CB7078" w:rsidRDefault="009D35E9" w:rsidP="00E2389B">
      <w:pPr>
        <w:pStyle w:val="Default"/>
        <w:numPr>
          <w:ilvl w:val="0"/>
          <w:numId w:val="29"/>
        </w:numPr>
        <w:spacing w:line="31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="000E6F6B" w:rsidRPr="00CB7078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zofia.dzierzanowska@mogilenska.pl</w:t>
        </w:r>
      </w:hyperlink>
      <w:r w:rsidR="000E6F6B" w:rsidRPr="00CB7078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C5F20E6" w14:textId="77777777" w:rsidR="00417B70" w:rsidRPr="00CB7078" w:rsidRDefault="00417B70" w:rsidP="00E2389B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287DDD8A" w14:textId="77777777" w:rsidR="00007BF2" w:rsidRPr="00CB7078" w:rsidRDefault="00007BF2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Termin związania ofertą.</w:t>
      </w:r>
    </w:p>
    <w:p w14:paraId="7FA8C3A2" w14:textId="30133A3E" w:rsidR="00007BF2" w:rsidRPr="00CB7078" w:rsidRDefault="00007BF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00038F" w:rsidRPr="00CB7078">
        <w:rPr>
          <w:rFonts w:asciiTheme="minorHAnsi" w:hAnsiTheme="minorHAnsi" w:cstheme="minorHAnsi"/>
          <w:bCs/>
          <w:color w:val="auto"/>
          <w:sz w:val="20"/>
          <w:szCs w:val="20"/>
        </w:rPr>
        <w:t>25</w:t>
      </w:r>
      <w:r w:rsidR="00B87C7E" w:rsidRPr="00CB7078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lutego</w:t>
      </w:r>
      <w:r w:rsidR="000A488A" w:rsidRPr="00CB7078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2026</w:t>
      </w:r>
      <w:r w:rsidR="000E6F6B" w:rsidRPr="00CB7078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r.</w:t>
      </w:r>
    </w:p>
    <w:p w14:paraId="08660927" w14:textId="0EA97B73" w:rsidR="009C2DF8" w:rsidRPr="00CB7078" w:rsidRDefault="00007BF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0E6F6B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D79D4D7" w14:textId="16F1B269" w:rsidR="009C2DF8" w:rsidRPr="00CB7078" w:rsidRDefault="009C2DF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</w:t>
      </w:r>
      <w:r w:rsidR="00274B46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5E7145F" w14:textId="5156327F" w:rsidR="00007BF2" w:rsidRPr="00CB7078" w:rsidRDefault="009C2DF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1D05594E" w14:textId="77777777" w:rsidR="00AE4524" w:rsidRPr="00CB7078" w:rsidRDefault="00AE4524" w:rsidP="00E2389B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13FC22D" w14:textId="77777777" w:rsidR="009C2DF8" w:rsidRPr="00CB7078" w:rsidRDefault="009C2DF8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Opis sposobu przygotowania oferty.</w:t>
      </w:r>
    </w:p>
    <w:p w14:paraId="7374E866" w14:textId="77777777" w:rsidR="00252ECE" w:rsidRPr="00CB7078" w:rsidRDefault="00252ECE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67047C33" w14:textId="7579E6E1" w:rsidR="00252ECE" w:rsidRPr="00CB7078" w:rsidRDefault="009D35E9" w:rsidP="00E2389B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252ECE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1BDC316" w14:textId="2766C298" w:rsidR="00BA167A" w:rsidRPr="00CB7078" w:rsidRDefault="00B87C7E" w:rsidP="00E2389B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BA167A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cenowy – </w:t>
      </w:r>
      <w:r w:rsidR="00BA167A" w:rsidRPr="00CB7078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załącznika nr 1</w:t>
      </w:r>
      <w:r w:rsidR="009D35E9" w:rsidRPr="00CB7078">
        <w:rPr>
          <w:rFonts w:asciiTheme="minorHAnsi" w:hAnsiTheme="minorHAnsi" w:cstheme="minorHAnsi"/>
          <w:bCs/>
          <w:color w:val="auto"/>
          <w:sz w:val="20"/>
          <w:szCs w:val="20"/>
        </w:rPr>
        <w:t>A</w:t>
      </w:r>
      <w:r w:rsidR="00BA167A" w:rsidRPr="00CB7078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="00A9780D" w:rsidRPr="00CB7078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29212523" w14:textId="5C6523D2" w:rsidR="00252ECE" w:rsidRPr="00CB7078" w:rsidRDefault="00B87C7E" w:rsidP="00E2389B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252ECE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świadczenie Wykonawcy, składane na podstawie art. 125 ust. 1 ustawy </w:t>
      </w:r>
      <w:r w:rsidR="008D1222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Pzp</w:t>
      </w:r>
      <w:r w:rsidR="00252ECE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– </w:t>
      </w:r>
      <w:r w:rsidR="00252ECE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według wzoru załącznik nr </w:t>
      </w:r>
      <w:r w:rsidR="003529A9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7</w:t>
      </w:r>
      <w:r w:rsidR="00252ECE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="00252ECE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2F340940" w14:textId="77777777" w:rsidR="002E2A1D" w:rsidRPr="00CB7078" w:rsidRDefault="002E2A1D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6E703D8C" w14:textId="77777777" w:rsidR="008D1222" w:rsidRPr="00CB7078" w:rsidRDefault="008D1222" w:rsidP="00E2389B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Oświadczenia Podmiotu udostępniającego zasoby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składane na podstawie art. 118 ust. 3 i art. 125 ust. 5 ustawy Pzp</w:t>
      </w: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8 do SWZ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2F618D2" w14:textId="77777777" w:rsidR="008D1222" w:rsidRPr="00CB7078" w:rsidRDefault="008D1222" w:rsidP="00E2389B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zamówienia, składane na podstawie art. 117 ust. 4 ustawy Pzp – </w:t>
      </w: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9 do SWZ.</w:t>
      </w:r>
    </w:p>
    <w:p w14:paraId="4E49FB54" w14:textId="49255843" w:rsidR="002E2A1D" w:rsidRPr="00CB7078" w:rsidRDefault="00B87C7E" w:rsidP="00E2389B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2E2A1D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14:paraId="073BB6BC" w14:textId="30A3F693" w:rsidR="002E2A1D" w:rsidRPr="00CB7078" w:rsidRDefault="00AF1A3A" w:rsidP="00E2389B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2E2A1D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710F8040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7AB81966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03B34B87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10653C0F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16BDBFE7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0877BA18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742ACE88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294230DE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B59790E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2860811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AF0694A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0404120E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CB7078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2B355238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379FEB7C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D19D648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333E40A7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76431EDB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0803AFBF" w14:textId="77777777" w:rsidR="009D35E9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7C7C7E8D" w14:textId="1079F35A" w:rsidR="00234BFE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4F0FD824" w14:textId="77777777" w:rsidR="00950A3D" w:rsidRPr="00CB7078" w:rsidRDefault="00950A3D" w:rsidP="00E2389B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</w:p>
    <w:p w14:paraId="2DE3ACBA" w14:textId="77777777" w:rsidR="007A31BB" w:rsidRPr="00CB7078" w:rsidRDefault="007A31BB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Sposób oraz termin składania ofert.</w:t>
      </w:r>
    </w:p>
    <w:p w14:paraId="1C4C6849" w14:textId="2623A626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Wykonawca składa ofertę za pośrednictwem Formularza do złożenia oferty dostępnego na platformie </w:t>
      </w:r>
      <w:r w:rsidR="000E6F6B"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                              </w:t>
      </w: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e-Zamówienia.</w:t>
      </w:r>
    </w:p>
    <w:p w14:paraId="3A497104" w14:textId="77777777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CB7078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2E817EA5" w14:textId="38757120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00038F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8D2CF9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9</w:t>
      </w:r>
      <w:r w:rsidR="009D35E9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stycznia</w:t>
      </w:r>
      <w:r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0A488A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6</w:t>
      </w:r>
      <w:r w:rsidR="009D35E9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B87C7E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r. do godziny 9:3</w:t>
      </w:r>
      <w:r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38E451C4" w14:textId="77777777" w:rsidR="00751D48" w:rsidRPr="00CB7078" w:rsidRDefault="00751D48" w:rsidP="00E2389B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2A218D2B" w14:textId="77777777" w:rsidR="00751D48" w:rsidRPr="00CB7078" w:rsidRDefault="00751D48" w:rsidP="00E2389B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6431709A" w14:textId="77777777" w:rsidR="00751D48" w:rsidRPr="00CB7078" w:rsidRDefault="00751D48" w:rsidP="00E2389B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CB7078">
        <w:rPr>
          <w:rFonts w:asciiTheme="minorHAnsi" w:hAnsiTheme="minorHAnsi" w:cstheme="minorHAnsi"/>
          <w:b/>
          <w:bCs/>
          <w:iCs/>
        </w:rPr>
        <w:t>Centrum pomocy</w:t>
      </w:r>
      <w:r w:rsidRPr="00CB7078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CB7078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CB7078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57B9B6CF" w14:textId="77777777" w:rsidR="00751D48" w:rsidRPr="00CB7078" w:rsidRDefault="00751D48" w:rsidP="00E2389B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1BE7554A" w14:textId="77777777" w:rsidR="007A31BB" w:rsidRPr="00CB7078" w:rsidRDefault="007A31BB" w:rsidP="00E2389B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14BFC031" w14:textId="77777777" w:rsidR="007A31BB" w:rsidRPr="00CB7078" w:rsidRDefault="007A31BB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Termin otwarcia ofert.</w:t>
      </w:r>
    </w:p>
    <w:p w14:paraId="31FD684F" w14:textId="7F6A6D6C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00038F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8D2CF9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9</w:t>
      </w:r>
      <w:r w:rsidR="009D35E9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stycznia 202</w:t>
      </w:r>
      <w:r w:rsidR="000A488A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>6</w:t>
      </w:r>
      <w:r w:rsidR="000A0D1E" w:rsidRPr="00CB707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o godzinie: 10:00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1977E9B" w14:textId="5A249289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</w:t>
      </w:r>
      <w:r w:rsidR="00D543B2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yć na sfinansowanie zamówienia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BE0ED55" w14:textId="77777777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4EFD945E" w14:textId="06E2DACF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0E6F6B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131C6B8" w14:textId="514C7264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</w:t>
      </w:r>
      <w:r w:rsidR="000E6F6B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ania.</w:t>
      </w:r>
    </w:p>
    <w:p w14:paraId="20906894" w14:textId="77777777" w:rsidR="007A31BB" w:rsidRPr="00CB7078" w:rsidRDefault="007A31BB" w:rsidP="00E2389B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5F08B53A" w14:textId="7CCD537F" w:rsidR="00C96E1B" w:rsidRPr="00CB7078" w:rsidRDefault="00C96E1B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Podstawy wykluczenia.</w:t>
      </w:r>
    </w:p>
    <w:p w14:paraId="2300C23F" w14:textId="77777777" w:rsidR="008D1222" w:rsidRPr="00CB7078" w:rsidRDefault="008D122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na podstawie art. 108 ust. 1 ustawy Pzp, wykluczy z postępowania o udzielenie zamówienia Wykonawcę:</w:t>
      </w:r>
    </w:p>
    <w:p w14:paraId="6F28A6C0" w14:textId="77777777" w:rsidR="008D1222" w:rsidRPr="00CB7078" w:rsidRDefault="008D1222" w:rsidP="00E2389B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1)</w:t>
      </w:r>
      <w:r w:rsidRPr="00CB7078">
        <w:rPr>
          <w:rFonts w:asciiTheme="minorHAnsi" w:hAnsiTheme="minorHAnsi" w:cstheme="minorHAnsi"/>
          <w:bCs/>
        </w:rPr>
        <w:tab/>
        <w:t>będącego osobą fizyczną, którego prawomocnie skazano za przestępstwo:</w:t>
      </w:r>
    </w:p>
    <w:p w14:paraId="059218FA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a)</w:t>
      </w:r>
      <w:r w:rsidRPr="00CB7078">
        <w:rPr>
          <w:rFonts w:asciiTheme="minorHAnsi" w:hAnsiTheme="minorHAnsi" w:cstheme="minorHAnsi"/>
          <w:bCs/>
        </w:rPr>
        <w:tab/>
        <w:t>udziału w zorganizowanej grupie przestępczej albo związku mającym na celu popełnienie przestępstwa lub przestępstwa skarbowego, o którym mowa w art. 258 Kodeksu karnego,</w:t>
      </w:r>
    </w:p>
    <w:p w14:paraId="50D4E0CC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b)</w:t>
      </w:r>
      <w:r w:rsidRPr="00CB7078">
        <w:rPr>
          <w:rFonts w:asciiTheme="minorHAnsi" w:hAnsiTheme="minorHAnsi" w:cstheme="minorHAnsi"/>
          <w:bCs/>
        </w:rPr>
        <w:tab/>
        <w:t>handlu ludźmi, o którym mowa w art. 189a Kodeksu karnego,</w:t>
      </w:r>
    </w:p>
    <w:p w14:paraId="11C0D1DF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c)</w:t>
      </w:r>
      <w:r w:rsidRPr="00CB7078">
        <w:rPr>
          <w:rFonts w:asciiTheme="minorHAnsi" w:hAnsiTheme="minorHAnsi" w:cstheme="minorHAnsi"/>
          <w:bCs/>
        </w:rPr>
        <w:tab/>
        <w:t>o którym mowa w art. 228–230a, art. 250a Kodeksu karnego, w art. 46–48 ustawy z dnia 25 czerwca 2010 r. o sporcie (Dz. U. z 2024 r. poz. 1488) lub w art. 54 ust. 1–4 ustawy z dnia 12 maja 2011 r. o refundacji leków, środków spożywczych specjalnego przeznaczenia żywieniowego oraz wyrobów medycznych (Dz. U. z 2024 r. poz. 930),</w:t>
      </w:r>
    </w:p>
    <w:p w14:paraId="2D4010BC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d)</w:t>
      </w:r>
      <w:r w:rsidRPr="00CB7078">
        <w:rPr>
          <w:rFonts w:asciiTheme="minorHAnsi" w:hAnsiTheme="minorHAnsi" w:cstheme="minorHAnsi"/>
          <w:b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DCEC308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e)</w:t>
      </w:r>
      <w:r w:rsidRPr="00CB7078">
        <w:rPr>
          <w:rFonts w:asciiTheme="minorHAnsi" w:hAnsiTheme="minorHAnsi" w:cstheme="minorHAnsi"/>
          <w:bCs/>
        </w:rPr>
        <w:tab/>
        <w:t>o charakterze terrorystycznym, o którym mowa w art. 115 § 20 Kodeksu karnego, lub mające na celu popełnienie tego przestępstwa,</w:t>
      </w:r>
    </w:p>
    <w:p w14:paraId="501CCF5D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f)</w:t>
      </w:r>
      <w:r w:rsidRPr="00CB7078">
        <w:rPr>
          <w:rFonts w:asciiTheme="minorHAnsi" w:hAnsiTheme="minorHAnsi" w:cstheme="minorHAnsi"/>
          <w:bCs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7C4C0B3B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g)</w:t>
      </w:r>
      <w:r w:rsidRPr="00CB7078">
        <w:rPr>
          <w:rFonts w:asciiTheme="minorHAnsi" w:hAnsiTheme="minorHAnsi" w:cstheme="minorHAnsi"/>
          <w:b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C57DE95" w14:textId="77777777" w:rsidR="008D1222" w:rsidRPr="00CB7078" w:rsidRDefault="008D1222" w:rsidP="00E2389B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h)</w:t>
      </w:r>
      <w:r w:rsidRPr="00CB7078">
        <w:rPr>
          <w:rFonts w:asciiTheme="minorHAnsi" w:hAnsiTheme="minorHAnsi" w:cstheme="minorHAnsi"/>
          <w:bCs/>
        </w:rPr>
        <w:tab/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2202AF41" w14:textId="77777777" w:rsidR="008D1222" w:rsidRPr="00CB7078" w:rsidRDefault="008D1222" w:rsidP="00E2389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2)</w:t>
      </w:r>
      <w:r w:rsidRPr="00CB7078">
        <w:rPr>
          <w:rFonts w:asciiTheme="minorHAnsi" w:hAnsiTheme="minorHAnsi" w:cstheme="minorHAnsi"/>
          <w:bCs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C0A2222" w14:textId="77777777" w:rsidR="008D1222" w:rsidRPr="00CB7078" w:rsidRDefault="008D1222" w:rsidP="00E2389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3)</w:t>
      </w:r>
      <w:r w:rsidRPr="00CB7078">
        <w:rPr>
          <w:rFonts w:asciiTheme="minorHAnsi" w:hAnsiTheme="minorHAnsi" w:cstheme="minorHAnsi"/>
          <w:bCs/>
        </w:rPr>
        <w:tab/>
        <w:t xml:space="preserve">wobec którego wydano prawomocny wyrok sądu lub ostateczną decyzję administracyjną </w:t>
      </w:r>
    </w:p>
    <w:p w14:paraId="0BCC642C" w14:textId="77777777" w:rsidR="008D1222" w:rsidRPr="00CB7078" w:rsidRDefault="008D1222" w:rsidP="00E2389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B2B9C17" w14:textId="77777777" w:rsidR="008D1222" w:rsidRPr="00CB7078" w:rsidRDefault="008D1222" w:rsidP="00E2389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4)</w:t>
      </w:r>
      <w:r w:rsidRPr="00CB7078">
        <w:rPr>
          <w:rFonts w:asciiTheme="minorHAnsi" w:hAnsiTheme="minorHAnsi" w:cstheme="minorHAnsi"/>
          <w:bCs/>
        </w:rPr>
        <w:tab/>
        <w:t>wobec którego prawomocnie orzeczono zakaz ubiegania się o zamówienia publiczne;</w:t>
      </w:r>
    </w:p>
    <w:p w14:paraId="130FE95D" w14:textId="77777777" w:rsidR="008D1222" w:rsidRPr="00CB7078" w:rsidRDefault="008D1222" w:rsidP="00E2389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5)</w:t>
      </w:r>
      <w:r w:rsidRPr="00CB7078">
        <w:rPr>
          <w:rFonts w:asciiTheme="minorHAnsi" w:hAnsiTheme="minorHAnsi" w:cstheme="minorHAnsi"/>
          <w:bCs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4784171" w14:textId="77777777" w:rsidR="008D1222" w:rsidRPr="00CB7078" w:rsidRDefault="008D1222" w:rsidP="00E2389B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CB7078">
        <w:rPr>
          <w:rFonts w:asciiTheme="minorHAnsi" w:hAnsiTheme="minorHAnsi" w:cstheme="minorHAnsi"/>
          <w:bCs/>
        </w:rPr>
        <w:t>6)</w:t>
      </w:r>
      <w:r w:rsidRPr="00CB7078">
        <w:rPr>
          <w:rFonts w:asciiTheme="minorHAnsi" w:hAnsiTheme="minorHAnsi" w:cstheme="minorHAnsi"/>
          <w:bCs/>
        </w:rPr>
        <w:tab/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DCD9AA2" w14:textId="6BEA6880" w:rsidR="00E2389B" w:rsidRPr="00CB7078" w:rsidRDefault="00E2389B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Zamawiający na podstawie art. 109 ust. 1 pkt. 1, 2, 3, 4, 5, 7, 8 i 10 ustawy Pzp, wykluczy z postępowania o udzielenie zamówienia Wykonawcę:</w:t>
      </w:r>
    </w:p>
    <w:p w14:paraId="2C8FC9EE" w14:textId="583BE48C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1)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3427BBD" w14:textId="1A6B3CDA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2)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>który naruszył obowiązki w dziedzinie ochrony środowiska, prawa socjalnego lub prawa pracy:</w:t>
      </w:r>
    </w:p>
    <w:p w14:paraId="4891D80D" w14:textId="65784A1E" w:rsidR="00E2389B" w:rsidRPr="00CB7078" w:rsidRDefault="00E2389B" w:rsidP="00E2389B">
      <w:pPr>
        <w:pStyle w:val="Akapitzlist"/>
        <w:spacing w:after="0" w:line="312" w:lineRule="auto"/>
        <w:ind w:left="993" w:hanging="284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a)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1E1A5520" w14:textId="37714A1A" w:rsidR="00E2389B" w:rsidRPr="00CB7078" w:rsidRDefault="00E2389B" w:rsidP="00E2389B">
      <w:pPr>
        <w:pStyle w:val="Akapitzlist"/>
        <w:spacing w:after="0" w:line="312" w:lineRule="auto"/>
        <w:ind w:left="993" w:hanging="284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b)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3405D67" w14:textId="4F8C2EA3" w:rsidR="00E2389B" w:rsidRPr="00CB7078" w:rsidRDefault="00E2389B" w:rsidP="00E2389B">
      <w:pPr>
        <w:pStyle w:val="Akapitzlist"/>
        <w:spacing w:after="0" w:line="312" w:lineRule="auto"/>
        <w:ind w:left="993" w:hanging="284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c) 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D9983DC" w14:textId="468883FB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3)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53B23D8C" w14:textId="0EDDC9F5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4)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7F01812" w14:textId="77777777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5)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 xml:space="preserve">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0D8602D" w14:textId="77777777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7)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 xml:space="preserve">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17EE7F15" w14:textId="77777777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8)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 xml:space="preserve">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38E0F36" w14:textId="77777777" w:rsidR="00E2389B" w:rsidRPr="00CB7078" w:rsidRDefault="00E2389B" w:rsidP="00E2389B">
      <w:pPr>
        <w:pStyle w:val="Akapitzlist"/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cstheme="minorHAnsi"/>
          <w:b w:val="0"/>
          <w:bCs/>
          <w:color w:val="auto"/>
          <w:sz w:val="20"/>
          <w:szCs w:val="20"/>
        </w:rPr>
        <w:t>10)</w:t>
      </w:r>
      <w:r w:rsidRPr="00CB7078">
        <w:rPr>
          <w:rFonts w:cstheme="minorHAnsi"/>
          <w:b w:val="0"/>
          <w:bCs/>
          <w:color w:val="auto"/>
          <w:sz w:val="20"/>
          <w:szCs w:val="20"/>
        </w:rPr>
        <w:tab/>
        <w:t xml:space="preserve"> który w wyniku lekkomyślności lub niedbalstwa przedstawił informacje wprowadzające w błąd, co mogło mieć istotny wpływ na decyzje podejmowane przez zamawiającego w postępowaniu o udzielenie zamówienia.</w:t>
      </w:r>
    </w:p>
    <w:p w14:paraId="0B941C6F" w14:textId="77777777" w:rsidR="008D1222" w:rsidRPr="00CB7078" w:rsidRDefault="008D122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wykluczy Wykonawcę, wobec którego zachodzą podstawy wykluczenia określone w art. 7 ust 1 ustawy z dnia 13 kwietnia 2022 r. o szczególnych rozwiązaniach w zakresie przeciwdziałania wspieraniu agresji na Ukrainę oraz służących ochronie bezpieczeństwa narodowego (tj. Dz.U. z 2025r. poz. 514).</w:t>
      </w:r>
    </w:p>
    <w:p w14:paraId="4C137A9B" w14:textId="77777777" w:rsidR="008D1222" w:rsidRPr="00CB7078" w:rsidRDefault="008D122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Wykluczenie Wykonawcy nastąpi w przypadkach, o których mowa w art. 111 ustawy Pzp.</w:t>
      </w:r>
    </w:p>
    <w:p w14:paraId="22537390" w14:textId="77777777" w:rsidR="008D1222" w:rsidRPr="00CB7078" w:rsidRDefault="008D122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nie podlega wykluczeniu w okolicznościach określonych w art. 108 ust. 1 pkt 1, 2 i 5 ustawy Pzp, jeżeli udowodni Zamawiającemu, że spełnił łącznie przesłanki określone w art. 110 ust. 2 ustawy Pzp.</w:t>
      </w:r>
    </w:p>
    <w:p w14:paraId="76851A53" w14:textId="77777777" w:rsidR="008D1222" w:rsidRPr="00CB7078" w:rsidRDefault="008D122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oceni, czy podjęte przez Wykonawcę czynności, o których mowa w art. 110 ust. 2 ustawy Pzp,                            są wystarczające do wykazania jego rzetelności, uwzględniając wagę i szczególne okoliczności czynu Wykonawcy,                   a jeżeli uzna, że nie są wystarczające, wykluczy Wykonawcę.</w:t>
      </w:r>
    </w:p>
    <w:p w14:paraId="6B4FD923" w14:textId="77777777" w:rsidR="008D1222" w:rsidRPr="00CB7078" w:rsidRDefault="008D122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postępowania, ofertę Wykonawcy wykluczonego uznaje się za odrzuconą.</w:t>
      </w:r>
    </w:p>
    <w:p w14:paraId="6C0921ED" w14:textId="77777777" w:rsidR="000E6F6B" w:rsidRPr="00CB7078" w:rsidRDefault="000E6F6B" w:rsidP="00E2389B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6B5D1A54" w14:textId="77777777" w:rsidR="004C6032" w:rsidRPr="00CB7078" w:rsidRDefault="00C96E1B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CB7078">
        <w:rPr>
          <w:rFonts w:asciiTheme="minorHAnsi" w:hAnsiTheme="minorHAnsi" w:cstheme="minorHAnsi"/>
          <w:b/>
          <w:bCs/>
        </w:rPr>
        <w:t>.</w:t>
      </w:r>
    </w:p>
    <w:p w14:paraId="6C512469" w14:textId="77777777" w:rsidR="00A71F08" w:rsidRPr="00CB7078" w:rsidRDefault="00A71F0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14:paraId="7FEEC029" w14:textId="77777777" w:rsidR="00A71F08" w:rsidRPr="00CB7078" w:rsidRDefault="00A71F08" w:rsidP="00E2389B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uprawnień do prowadzenia określonej działalności gospodarczej lub zawodowej, o ile wynika to z odrębnych przepisów</w:t>
      </w:r>
    </w:p>
    <w:p w14:paraId="054ED404" w14:textId="77777777" w:rsidR="00A71F08" w:rsidRPr="00CB7078" w:rsidRDefault="00A71F08" w:rsidP="00E2389B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Wykonawca spełni warunek jeżeli wykaże, że:</w:t>
      </w:r>
    </w:p>
    <w:p w14:paraId="3C285F51" w14:textId="189D6CD0" w:rsidR="00A71F08" w:rsidRPr="00CB7078" w:rsidRDefault="00A71F08" w:rsidP="00E2389B">
      <w:pPr>
        <w:pStyle w:val="pkt"/>
        <w:numPr>
          <w:ilvl w:val="3"/>
          <w:numId w:val="5"/>
        </w:numPr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 xml:space="preserve">wpisany jest do rejestru zakładów podlegających urzędowej kontroli przez organ </w:t>
      </w:r>
      <w:r w:rsidR="000A488A" w:rsidRPr="00CB7078">
        <w:rPr>
          <w:rFonts w:asciiTheme="minorHAnsi" w:hAnsiTheme="minorHAnsi" w:cstheme="minorHAnsi"/>
          <w:sz w:val="20"/>
        </w:rPr>
        <w:t>Państwowej Inspekcji Sanitarnej, zgodnie z ustawą z dnia 25 sierpnia 2006 r. o bezpieczeństwie żywności i żywienia (Dz.U. z 2023 r. poz. 1448 ze zm.);</w:t>
      </w:r>
    </w:p>
    <w:p w14:paraId="73DD734D" w14:textId="64070FF1" w:rsidR="00A71F08" w:rsidRPr="00CB7078" w:rsidRDefault="00A71F08" w:rsidP="00E2389B">
      <w:pPr>
        <w:pStyle w:val="pkt"/>
        <w:numPr>
          <w:ilvl w:val="3"/>
          <w:numId w:val="5"/>
        </w:numPr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posiada ważną decyzję właściwego Państwowego Powiatowego Inspektora Sanitarnego zatwierdzającą zakład jako spełniający wymagania do prowadzenia żywienia zbiorowego i realizację usługi w systemie cateringowym</w:t>
      </w:r>
      <w:r w:rsidR="005A6DFD" w:rsidRPr="00CB7078">
        <w:rPr>
          <w:rFonts w:asciiTheme="minorHAnsi" w:hAnsiTheme="minorHAnsi" w:cstheme="minorHAnsi"/>
          <w:sz w:val="20"/>
        </w:rPr>
        <w:t xml:space="preserve"> bez ograniczeń</w:t>
      </w:r>
      <w:r w:rsidR="00896305" w:rsidRPr="00CB7078">
        <w:rPr>
          <w:rFonts w:asciiTheme="minorHAnsi" w:hAnsiTheme="minorHAnsi" w:cstheme="minorHAnsi"/>
          <w:sz w:val="20"/>
        </w:rPr>
        <w:t xml:space="preserve"> tzn. na każdym etapie obróbki gastronomicznej</w:t>
      </w:r>
      <w:r w:rsidR="003844A8" w:rsidRPr="00CB7078">
        <w:rPr>
          <w:rFonts w:asciiTheme="minorHAnsi" w:hAnsiTheme="minorHAnsi" w:cstheme="minorHAnsi"/>
          <w:sz w:val="20"/>
        </w:rPr>
        <w:t>, od surowca do produktu gotowego</w:t>
      </w:r>
      <w:r w:rsidR="000A488A" w:rsidRPr="00CB7078">
        <w:rPr>
          <w:rFonts w:asciiTheme="minorHAnsi" w:hAnsiTheme="minorHAnsi" w:cstheme="minorHAnsi"/>
          <w:sz w:val="20"/>
        </w:rPr>
        <w:t xml:space="preserve">, w </w:t>
      </w:r>
      <w:r w:rsidR="000A488A" w:rsidRPr="00CB7078">
        <w:rPr>
          <w:rFonts w:asciiTheme="minorHAnsi" w:hAnsiTheme="minorHAnsi" w:cstheme="minorHAnsi"/>
          <w:b/>
          <w:sz w:val="20"/>
        </w:rPr>
        <w:t xml:space="preserve">tym </w:t>
      </w:r>
      <w:r w:rsidR="000A488A" w:rsidRPr="00CB7078">
        <w:rPr>
          <w:rFonts w:asciiTheme="minorHAnsi" w:hAnsiTheme="minorHAnsi" w:cstheme="minorHAnsi"/>
          <w:b/>
          <w:bCs/>
          <w:sz w:val="20"/>
        </w:rPr>
        <w:t>pełną obróbkę</w:t>
      </w:r>
      <w:r w:rsidR="000A488A" w:rsidRPr="00CB7078">
        <w:rPr>
          <w:rFonts w:asciiTheme="minorHAnsi" w:hAnsiTheme="minorHAnsi" w:cstheme="minorHAnsi"/>
          <w:b/>
          <w:sz w:val="20"/>
        </w:rPr>
        <w:t> produktów</w:t>
      </w:r>
      <w:r w:rsidR="000A488A" w:rsidRPr="00CB7078">
        <w:rPr>
          <w:rFonts w:asciiTheme="minorHAnsi" w:hAnsiTheme="minorHAnsi" w:cstheme="minorHAnsi"/>
          <w:sz w:val="20"/>
        </w:rPr>
        <w:t>, zgodnie z ustawą</w:t>
      </w:r>
      <w:r w:rsidRPr="00CB7078">
        <w:rPr>
          <w:rFonts w:asciiTheme="minorHAnsi" w:hAnsiTheme="minorHAnsi" w:cstheme="minorHAnsi"/>
          <w:sz w:val="20"/>
        </w:rPr>
        <w:t xml:space="preserve"> z dnia 25 sierpnia 2006 r. o bezpieczeństwie żywności i żywienia (Dz.U. z 202</w:t>
      </w:r>
      <w:r w:rsidR="000E6F6B" w:rsidRPr="00CB7078">
        <w:rPr>
          <w:rFonts w:asciiTheme="minorHAnsi" w:hAnsiTheme="minorHAnsi" w:cstheme="minorHAnsi"/>
          <w:sz w:val="20"/>
        </w:rPr>
        <w:t>3</w:t>
      </w:r>
      <w:r w:rsidRPr="00CB7078">
        <w:rPr>
          <w:rFonts w:asciiTheme="minorHAnsi" w:hAnsiTheme="minorHAnsi" w:cstheme="minorHAnsi"/>
          <w:sz w:val="20"/>
        </w:rPr>
        <w:t xml:space="preserve"> r. poz. </w:t>
      </w:r>
      <w:r w:rsidR="000E6F6B" w:rsidRPr="00CB7078">
        <w:rPr>
          <w:rFonts w:asciiTheme="minorHAnsi" w:hAnsiTheme="minorHAnsi" w:cstheme="minorHAnsi"/>
          <w:sz w:val="20"/>
        </w:rPr>
        <w:t>1448</w:t>
      </w:r>
      <w:r w:rsidRPr="00CB7078">
        <w:rPr>
          <w:rFonts w:asciiTheme="minorHAnsi" w:hAnsiTheme="minorHAnsi" w:cstheme="minorHAnsi"/>
          <w:sz w:val="20"/>
        </w:rPr>
        <w:t xml:space="preserve"> ze zm.); </w:t>
      </w:r>
    </w:p>
    <w:p w14:paraId="119D38C0" w14:textId="77777777" w:rsidR="00A71F08" w:rsidRPr="00CB7078" w:rsidRDefault="00A71F08" w:rsidP="00E2389B">
      <w:pPr>
        <w:pStyle w:val="pkt"/>
        <w:numPr>
          <w:ilvl w:val="3"/>
          <w:numId w:val="5"/>
        </w:numPr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posiada certyfikat systemu HACCP lub potwierdzenie wdrożenia systemu HACCP wystawione przez organy uprawnione do urzędowej kontroli żywności.</w:t>
      </w:r>
    </w:p>
    <w:p w14:paraId="5796E741" w14:textId="77777777" w:rsidR="00A71F08" w:rsidRPr="00CB7078" w:rsidRDefault="00A71F08" w:rsidP="00E2389B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sytuacji ekonomicznej lub finansowej.</w:t>
      </w:r>
    </w:p>
    <w:p w14:paraId="533289B8" w14:textId="77777777" w:rsidR="00A71F08" w:rsidRPr="00CB7078" w:rsidRDefault="00A71F08" w:rsidP="00E2389B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Wykonawca spełni warunek jeżeli wykaże, że:</w:t>
      </w:r>
    </w:p>
    <w:p w14:paraId="54DA4144" w14:textId="77777777" w:rsidR="00A71F08" w:rsidRPr="00CB7078" w:rsidRDefault="00A71F08" w:rsidP="00E2389B">
      <w:pPr>
        <w:pStyle w:val="pkt"/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a)</w:t>
      </w:r>
      <w:r w:rsidRPr="00CB7078">
        <w:rPr>
          <w:rFonts w:asciiTheme="minorHAnsi" w:hAnsiTheme="minorHAnsi" w:cstheme="minorHAnsi"/>
          <w:sz w:val="20"/>
        </w:rPr>
        <w:tab/>
        <w:t>posiada środki finansowe lub zdolność kredytową na kwotę równą co najmniej: 20 000,00 PLN</w:t>
      </w:r>
    </w:p>
    <w:p w14:paraId="5406BD58" w14:textId="77777777" w:rsidR="00A71F08" w:rsidRPr="00CB7078" w:rsidRDefault="00A71F08" w:rsidP="00E2389B">
      <w:pPr>
        <w:pStyle w:val="pkt"/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b)</w:t>
      </w:r>
      <w:r w:rsidRPr="00CB7078">
        <w:rPr>
          <w:rFonts w:asciiTheme="minorHAnsi" w:hAnsiTheme="minorHAnsi" w:cstheme="minorHAnsi"/>
          <w:sz w:val="20"/>
        </w:rPr>
        <w:tab/>
        <w:t>jest ubezpieczony od odpowiedzialności cywilnej w zakresie prowadzonej działalności związanej                             z przedmiotem zamówienia na łączną kwotę równą co najmniej: 200 000,00 PLN.</w:t>
      </w:r>
    </w:p>
    <w:p w14:paraId="219ACB89" w14:textId="77777777" w:rsidR="00A71F08" w:rsidRPr="00CB7078" w:rsidRDefault="00A71F08" w:rsidP="00E2389B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zdolności technicznej lub zawodowej.</w:t>
      </w:r>
    </w:p>
    <w:p w14:paraId="4A7F1631" w14:textId="77777777" w:rsidR="00A71F08" w:rsidRPr="00CB7078" w:rsidRDefault="00A71F08" w:rsidP="00E2389B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Wykonawca spełni warunek jeżeli wykaże, że:</w:t>
      </w:r>
    </w:p>
    <w:p w14:paraId="08834453" w14:textId="094C45A6" w:rsidR="00A71F08" w:rsidRPr="00CB7078" w:rsidRDefault="00A71F08" w:rsidP="00E2389B">
      <w:pPr>
        <w:pStyle w:val="pkt"/>
        <w:numPr>
          <w:ilvl w:val="0"/>
          <w:numId w:val="24"/>
        </w:numPr>
        <w:spacing w:before="0" w:after="0" w:line="312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</w:rPr>
        <w:t xml:space="preserve">w </w:t>
      </w:r>
      <w:r w:rsidRPr="00CB7078">
        <w:rPr>
          <w:rFonts w:asciiTheme="minorHAnsi" w:hAnsiTheme="minorHAnsi" w:cstheme="minorHAnsi"/>
          <w:bCs/>
          <w:sz w:val="20"/>
        </w:rPr>
        <w:t xml:space="preserve">okresie ostatnich 5 lat przed upływem terminu składania ofert, a jeśli okres prowadzenia działalności jest krótszy, w tym okresie, wykonał co najmniej </w:t>
      </w:r>
      <w:r w:rsidR="00D1090F" w:rsidRPr="00CB7078">
        <w:rPr>
          <w:rFonts w:asciiTheme="minorHAnsi" w:hAnsiTheme="minorHAnsi" w:cstheme="minorHAnsi"/>
          <w:bCs/>
          <w:sz w:val="20"/>
        </w:rPr>
        <w:t>1</w:t>
      </w:r>
      <w:r w:rsidRPr="00CB7078">
        <w:rPr>
          <w:rFonts w:asciiTheme="minorHAnsi" w:hAnsiTheme="minorHAnsi" w:cstheme="minorHAnsi"/>
          <w:bCs/>
          <w:sz w:val="20"/>
        </w:rPr>
        <w:t xml:space="preserve"> usług</w:t>
      </w:r>
      <w:r w:rsidR="00D1090F" w:rsidRPr="00CB7078">
        <w:rPr>
          <w:rFonts w:asciiTheme="minorHAnsi" w:hAnsiTheme="minorHAnsi" w:cstheme="minorHAnsi"/>
          <w:bCs/>
          <w:sz w:val="20"/>
        </w:rPr>
        <w:t>ę</w:t>
      </w:r>
      <w:r w:rsidRPr="00CB7078">
        <w:rPr>
          <w:rFonts w:asciiTheme="minorHAnsi" w:hAnsiTheme="minorHAnsi" w:cstheme="minorHAnsi"/>
          <w:bCs/>
          <w:sz w:val="20"/>
        </w:rPr>
        <w:t>, któ</w:t>
      </w:r>
      <w:r w:rsidR="00D1090F" w:rsidRPr="00CB7078">
        <w:rPr>
          <w:rFonts w:asciiTheme="minorHAnsi" w:hAnsiTheme="minorHAnsi" w:cstheme="minorHAnsi"/>
          <w:bCs/>
          <w:sz w:val="20"/>
        </w:rPr>
        <w:t>ra</w:t>
      </w:r>
      <w:r w:rsidRPr="00CB7078">
        <w:rPr>
          <w:rFonts w:asciiTheme="minorHAnsi" w:hAnsiTheme="minorHAnsi" w:cstheme="minorHAnsi"/>
          <w:bCs/>
          <w:sz w:val="20"/>
        </w:rPr>
        <w:t>:</w:t>
      </w:r>
    </w:p>
    <w:p w14:paraId="2EE0D48F" w14:textId="1D3A56E5" w:rsidR="00A71F08" w:rsidRPr="00CB7078" w:rsidRDefault="00A71F08" w:rsidP="00E2389B">
      <w:pPr>
        <w:pStyle w:val="pkt"/>
        <w:numPr>
          <w:ilvl w:val="0"/>
          <w:numId w:val="25"/>
        </w:numPr>
        <w:spacing w:before="0" w:after="0" w:line="312" w:lineRule="auto"/>
        <w:rPr>
          <w:rFonts w:asciiTheme="minorHAnsi" w:hAnsiTheme="minorHAnsi" w:cstheme="minorHAnsi"/>
          <w:b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 xml:space="preserve">trwała nieprzerwanie przez okres co najmniej </w:t>
      </w:r>
      <w:r w:rsidR="0000038F" w:rsidRPr="00CB7078">
        <w:rPr>
          <w:rFonts w:asciiTheme="minorHAnsi" w:hAnsiTheme="minorHAnsi" w:cstheme="minorHAnsi"/>
          <w:bCs/>
          <w:sz w:val="20"/>
        </w:rPr>
        <w:t>9</w:t>
      </w:r>
      <w:r w:rsidRPr="00CB7078">
        <w:rPr>
          <w:rFonts w:asciiTheme="minorHAnsi" w:hAnsiTheme="minorHAnsi" w:cstheme="minorHAnsi"/>
          <w:bCs/>
          <w:sz w:val="20"/>
        </w:rPr>
        <w:t xml:space="preserve"> miesięcy, </w:t>
      </w:r>
    </w:p>
    <w:p w14:paraId="02473277" w14:textId="77777777" w:rsidR="00A71F08" w:rsidRPr="00CB7078" w:rsidRDefault="00A71F08" w:rsidP="00E2389B">
      <w:pPr>
        <w:pStyle w:val="pkt"/>
        <w:numPr>
          <w:ilvl w:val="0"/>
          <w:numId w:val="25"/>
        </w:numPr>
        <w:spacing w:before="0" w:after="0" w:line="312" w:lineRule="auto"/>
        <w:rPr>
          <w:rFonts w:asciiTheme="minorHAnsi" w:hAnsiTheme="minorHAnsi" w:cstheme="minorHAnsi"/>
          <w:b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wartości każdej z usług, równej co najmniej  100 000,00 PLN,</w:t>
      </w:r>
    </w:p>
    <w:p w14:paraId="0067C1C5" w14:textId="4E18B8DC" w:rsidR="00A71F08" w:rsidRPr="00CB7078" w:rsidRDefault="009A1814" w:rsidP="00E2389B">
      <w:pPr>
        <w:pStyle w:val="pkt"/>
        <w:numPr>
          <w:ilvl w:val="0"/>
          <w:numId w:val="25"/>
        </w:numPr>
        <w:spacing w:before="0" w:after="0" w:line="312" w:lineRule="auto"/>
        <w:rPr>
          <w:rFonts w:asciiTheme="minorHAnsi" w:hAnsiTheme="minorHAnsi" w:cstheme="minorHAnsi"/>
          <w:b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polegała na przygotowaniu</w:t>
      </w:r>
      <w:r w:rsidR="00A71F08" w:rsidRPr="00CB7078">
        <w:rPr>
          <w:rFonts w:asciiTheme="minorHAnsi" w:hAnsiTheme="minorHAnsi" w:cstheme="minorHAnsi"/>
          <w:bCs/>
          <w:sz w:val="20"/>
        </w:rPr>
        <w:t xml:space="preserve"> i dostaw</w:t>
      </w:r>
      <w:r w:rsidR="00D13E9A" w:rsidRPr="00CB7078">
        <w:rPr>
          <w:rFonts w:asciiTheme="minorHAnsi" w:hAnsiTheme="minorHAnsi" w:cstheme="minorHAnsi"/>
          <w:bCs/>
          <w:sz w:val="20"/>
        </w:rPr>
        <w:t>ie</w:t>
      </w:r>
      <w:r w:rsidR="00A71F08" w:rsidRPr="00CB7078">
        <w:rPr>
          <w:rFonts w:asciiTheme="minorHAnsi" w:hAnsiTheme="minorHAnsi" w:cstheme="minorHAnsi"/>
          <w:bCs/>
          <w:sz w:val="20"/>
        </w:rPr>
        <w:t xml:space="preserve"> posiłków dla całodobowego żywienia zbiorowego, która obejmowała lub obejmuje co najmniej 50 osób żywionych dziennie</w:t>
      </w:r>
      <w:r w:rsidRPr="00CB7078">
        <w:rPr>
          <w:rFonts w:asciiTheme="minorHAnsi" w:hAnsiTheme="minorHAnsi" w:cstheme="minorHAnsi"/>
          <w:bCs/>
          <w:sz w:val="20"/>
        </w:rPr>
        <w:t>.</w:t>
      </w:r>
    </w:p>
    <w:p w14:paraId="2781616F" w14:textId="0DDC1147" w:rsidR="00A71F08" w:rsidRPr="00CB7078" w:rsidRDefault="00A71F08" w:rsidP="00E2389B">
      <w:pPr>
        <w:pStyle w:val="pkt"/>
        <w:numPr>
          <w:ilvl w:val="0"/>
          <w:numId w:val="25"/>
        </w:numPr>
        <w:spacing w:before="0" w:after="0" w:line="312" w:lineRule="auto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w tym jedna usługa, która wykonana była dla osób przebywających w podmiotach leczniczych lub domach pomocy społecznej lub sanatoriach lub innych podmiotach opieki społecznej, której przedmiotem było całodzienne żywienie (w</w:t>
      </w:r>
      <w:r w:rsidR="009A1814" w:rsidRPr="00CB7078">
        <w:rPr>
          <w:rFonts w:asciiTheme="minorHAnsi" w:hAnsiTheme="minorHAnsi" w:cstheme="minorHAnsi"/>
          <w:bCs/>
          <w:sz w:val="20"/>
        </w:rPr>
        <w:t>ytwarzanie i dostawa posiłków).</w:t>
      </w:r>
    </w:p>
    <w:p w14:paraId="2983B902" w14:textId="54782E5F" w:rsidR="00A71F08" w:rsidRPr="00CB7078" w:rsidRDefault="00A71F08" w:rsidP="00E2389B">
      <w:pPr>
        <w:pStyle w:val="pkt"/>
        <w:numPr>
          <w:ilvl w:val="0"/>
          <w:numId w:val="24"/>
        </w:numPr>
        <w:spacing w:before="0" w:after="0" w:line="312" w:lineRule="auto"/>
        <w:ind w:left="993" w:hanging="437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 xml:space="preserve">dysponuje min. </w:t>
      </w:r>
      <w:r w:rsidR="000A488A" w:rsidRPr="00CB7078">
        <w:rPr>
          <w:rFonts w:asciiTheme="minorHAnsi" w:hAnsiTheme="minorHAnsi" w:cstheme="minorHAnsi"/>
          <w:bCs/>
          <w:sz w:val="20"/>
        </w:rPr>
        <w:t>jednym (1)</w:t>
      </w:r>
      <w:r w:rsidRPr="00CB7078">
        <w:rPr>
          <w:rFonts w:asciiTheme="minorHAnsi" w:hAnsiTheme="minorHAnsi" w:cstheme="minorHAnsi"/>
          <w:bCs/>
          <w:sz w:val="20"/>
        </w:rPr>
        <w:t xml:space="preserve"> środkiem transportu przeznaczonym do przewozu posiłków, który został dopuszczony do użytkowania przez Państwowego Powiatowego Inspektora Sanitarnego,</w:t>
      </w:r>
    </w:p>
    <w:p w14:paraId="3D5D5B91" w14:textId="77777777" w:rsidR="00A71F08" w:rsidRPr="00CB7078" w:rsidRDefault="00A71F08" w:rsidP="00E2389B">
      <w:pPr>
        <w:pStyle w:val="pkt"/>
        <w:numPr>
          <w:ilvl w:val="0"/>
          <w:numId w:val="24"/>
        </w:numPr>
        <w:spacing w:before="0" w:after="0" w:line="312" w:lineRule="auto"/>
        <w:ind w:left="993" w:hanging="437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dysponuje wyposażoną kuchnią będącą zakładem żywienia zbiorowego typu zamkniętego zatwierdzoną przez Państwowego Inspektora Sanitarnego oraz posiadającą wdrożony system HACCP, w której będą przygotowywane posiłki w ramach realizacji przedmiotu zamówienia;</w:t>
      </w:r>
    </w:p>
    <w:p w14:paraId="418E9B59" w14:textId="77777777" w:rsidR="00A71F08" w:rsidRPr="00CB7078" w:rsidRDefault="00A71F08" w:rsidP="00E2389B">
      <w:pPr>
        <w:pStyle w:val="pkt"/>
        <w:numPr>
          <w:ilvl w:val="0"/>
          <w:numId w:val="24"/>
        </w:numPr>
        <w:spacing w:before="0" w:after="0" w:line="312" w:lineRule="auto"/>
        <w:ind w:left="993" w:hanging="426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dysponuje min. jednym (1) kucharzem, posiadającym uprawnienia gastronomiczne poświadczone świadectwem ukończenia szkoły gastronomicznej oraz uzyskaniem tytułu zawodowego;</w:t>
      </w:r>
    </w:p>
    <w:p w14:paraId="16EA7EB9" w14:textId="6FBA3F0A" w:rsidR="00A71F08" w:rsidRPr="00CB7078" w:rsidRDefault="00A71F08" w:rsidP="00E2389B">
      <w:pPr>
        <w:pStyle w:val="pkt"/>
        <w:numPr>
          <w:ilvl w:val="0"/>
          <w:numId w:val="24"/>
        </w:numPr>
        <w:spacing w:before="0" w:after="0" w:line="312" w:lineRule="auto"/>
        <w:ind w:left="993" w:hanging="426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 xml:space="preserve">dysponuje min. </w:t>
      </w:r>
      <w:r w:rsidR="00896305" w:rsidRPr="00CB7078">
        <w:rPr>
          <w:rFonts w:asciiTheme="minorHAnsi" w:hAnsiTheme="minorHAnsi" w:cstheme="minorHAnsi"/>
          <w:bCs/>
          <w:sz w:val="20"/>
        </w:rPr>
        <w:t>dwoma</w:t>
      </w:r>
      <w:r w:rsidRPr="00CB7078">
        <w:rPr>
          <w:rFonts w:asciiTheme="minorHAnsi" w:hAnsiTheme="minorHAnsi" w:cstheme="minorHAnsi"/>
          <w:bCs/>
          <w:sz w:val="20"/>
        </w:rPr>
        <w:t xml:space="preserve"> (</w:t>
      </w:r>
      <w:r w:rsidR="00896305" w:rsidRPr="00CB7078">
        <w:rPr>
          <w:rFonts w:asciiTheme="minorHAnsi" w:hAnsiTheme="minorHAnsi" w:cstheme="minorHAnsi"/>
          <w:bCs/>
          <w:sz w:val="20"/>
        </w:rPr>
        <w:t>2</w:t>
      </w:r>
      <w:r w:rsidRPr="00CB7078">
        <w:rPr>
          <w:rFonts w:asciiTheme="minorHAnsi" w:hAnsiTheme="minorHAnsi" w:cstheme="minorHAnsi"/>
          <w:bCs/>
          <w:sz w:val="20"/>
        </w:rPr>
        <w:t xml:space="preserve">) osobami posiadającą co najmniej </w:t>
      </w:r>
      <w:r w:rsidR="00E73122" w:rsidRPr="00CB7078">
        <w:rPr>
          <w:rFonts w:asciiTheme="minorHAnsi" w:hAnsiTheme="minorHAnsi" w:cstheme="minorHAnsi"/>
          <w:bCs/>
          <w:sz w:val="20"/>
        </w:rPr>
        <w:t>roczne</w:t>
      </w:r>
      <w:r w:rsidRPr="00CB7078">
        <w:rPr>
          <w:rFonts w:asciiTheme="minorHAnsi" w:hAnsiTheme="minorHAnsi" w:cstheme="minorHAnsi"/>
          <w:bCs/>
          <w:sz w:val="20"/>
        </w:rPr>
        <w:t xml:space="preserve"> doświadczenie w zakresie przygotowania posiłków</w:t>
      </w:r>
    </w:p>
    <w:p w14:paraId="3D0C4D6F" w14:textId="7B040A66" w:rsidR="00A71F08" w:rsidRPr="00CB7078" w:rsidRDefault="0000038F" w:rsidP="00E2389B">
      <w:pPr>
        <w:pStyle w:val="pkt"/>
        <w:numPr>
          <w:ilvl w:val="0"/>
          <w:numId w:val="24"/>
        </w:numPr>
        <w:spacing w:before="0" w:after="0" w:line="312" w:lineRule="auto"/>
        <w:ind w:left="993" w:hanging="426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dysponuje min. jedną (1) osobą planującą dietę tj. dietetykiem lub technologiem żywności i żywienia człowieka, którego program studiów/szkoły obejmował zagadnienia z zakresu żywienia zbiorowego, posiadającą dyplom dietetyka lub technika technologii żywienia lub tytuł licencjata lub magistra dietetyki lub technologii żywienia, która w okresie ostatnich 5 lat przed upływem terminu składania ofert, łącznie przez okres minimum roku zajmowała się komponowaniem diet dla podmiotów leczniczych</w:t>
      </w:r>
      <w:r w:rsidR="00A71F08" w:rsidRPr="00CB7078">
        <w:rPr>
          <w:rFonts w:asciiTheme="minorHAnsi" w:hAnsiTheme="minorHAnsi" w:cstheme="minorHAnsi"/>
          <w:bCs/>
          <w:sz w:val="20"/>
        </w:rPr>
        <w:t>;</w:t>
      </w:r>
    </w:p>
    <w:p w14:paraId="1C036714" w14:textId="77777777" w:rsidR="00A71F08" w:rsidRPr="00CB7078" w:rsidRDefault="00A71F08" w:rsidP="00E2389B">
      <w:pPr>
        <w:pStyle w:val="pkt"/>
        <w:numPr>
          <w:ilvl w:val="0"/>
          <w:numId w:val="24"/>
        </w:numPr>
        <w:spacing w:before="0" w:after="0" w:line="312" w:lineRule="auto"/>
        <w:ind w:left="993" w:hanging="426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dysponuje min. jedną (1) osobą nadzorująco-koordynującą posiadającą wykształcenie gastronomiczne,</w:t>
      </w:r>
      <w:r w:rsidRPr="00CB7078">
        <w:rPr>
          <w:rFonts w:asciiTheme="minorHAnsi" w:hAnsiTheme="minorHAnsi" w:cstheme="minorHAnsi"/>
          <w:sz w:val="20"/>
        </w:rPr>
        <w:t xml:space="preserve"> </w:t>
      </w:r>
      <w:r w:rsidRPr="00CB7078">
        <w:rPr>
          <w:rFonts w:asciiTheme="minorHAnsi" w:hAnsiTheme="minorHAnsi" w:cstheme="minorHAnsi"/>
          <w:bCs/>
          <w:sz w:val="20"/>
        </w:rPr>
        <w:t xml:space="preserve">poświadczone świadectwem ukończenia szkoły gastronomicznej oraz uzyskaniem tytułu zawodowego, która w okresie 5 lat przed upływem terminu składania ofert pełniła przez okres minimum roku nadzór nad pracownikami świadczącymi usługi żywienia w przedsiębiorstwie podmiotu leczniczego wykonującego stacjonarne i całodobowe świadczenia zdrowotne (szpital, zakład opiekuńczo-leczniczy, zakład pielęgnacyjno-opiekuńczy, zakład rehabilitacji leczniczej, hospicjum). </w:t>
      </w:r>
    </w:p>
    <w:p w14:paraId="4996363E" w14:textId="77777777" w:rsidR="00A71F08" w:rsidRPr="00CB7078" w:rsidRDefault="00A71F0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VIII.1 SWZ zostaną spełnione wyłącznie jeżeli:</w:t>
      </w:r>
    </w:p>
    <w:p w14:paraId="22ABC968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SWZ warunek zostanie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14:paraId="335A6F4D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lit. a SWZ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14:paraId="2F6CB29E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lit. b SWZ warunek zostanie spełniony, jeżeli jeden z wykonawców lub podwykonawców spełni warunek samodzielnie lub będą łącznie posiadać wartość ubezpieczenia na kwotę określoną w SWZ.</w:t>
      </w:r>
    </w:p>
    <w:p w14:paraId="780D2279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3 lit. a SWZ warunek zostanie spełniony, jeżeli jeden z wykonawców wspólnie ubiegających się o udzielenie zamówienia lub podmiotów udostępniających zasoby spełni warunek samodzielnie. </w:t>
      </w:r>
    </w:p>
    <w:p w14:paraId="2AF07C50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b SWZ warunek zostanie spełniony, jeżeli jeden z wykonawców wspólnie ubiegających się o udzielenie zamówienia lub podmiotów udostępniających zasoby spełni warunek samodzielnie.</w:t>
      </w:r>
    </w:p>
    <w:p w14:paraId="66DDC261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c SWZ warunek zostanie spełniony, jeżeli jeden z wykonawców wspólnie ubiegających się o udzielenie zamówienia lub podmiotów udostępniających zasoby spełni warunek samodzielnie.</w:t>
      </w:r>
    </w:p>
    <w:p w14:paraId="647701B7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d-g SWZ warunek zostanie spełniony, jeżeli jeden z wykonawców wspólnie ubiegających się o udzielenie zamówienia lub podmiotów udostępniających zasoby spełni warunek samodzielnie lub łącznie będą Wykonawcy lub podmioty udostępniające zasoby będą dysponowali osobami.</w:t>
      </w:r>
    </w:p>
    <w:p w14:paraId="4489BAB2" w14:textId="77777777" w:rsidR="00A71F08" w:rsidRPr="00CB7078" w:rsidRDefault="00A71F08" w:rsidP="00E2389B">
      <w:pPr>
        <w:pStyle w:val="Akapitzlist"/>
        <w:numPr>
          <w:ilvl w:val="0"/>
          <w:numId w:val="18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d-g SWZ nie dopuszcza się aby jedna osoba spełniała jeden warunek opisany powyżej, co oznacz, że Zamawiający nie dopuszcza łączenia funkcji wskazanych w pkt. 3 lit. d-g SWZ .</w:t>
      </w:r>
    </w:p>
    <w:p w14:paraId="72CC2A1C" w14:textId="77777777" w:rsidR="00A71F08" w:rsidRPr="00CB7078" w:rsidRDefault="00A71F0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1D786025" w14:textId="7476F233" w:rsidR="00A71F08" w:rsidRPr="00CB7078" w:rsidRDefault="00A71F08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2E0D3B8B" w14:textId="5AFB747A" w:rsidR="00A71F08" w:rsidRPr="00CB7078" w:rsidRDefault="00A71F08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 XIV SWZ, oraz zbada, czy nie zachodzą wobec tego podmiotu podstawy wykluczenia, które zostały przewidziane względem wykonawcy.</w:t>
      </w:r>
    </w:p>
    <w:p w14:paraId="28FE6653" w14:textId="77777777" w:rsidR="00825143" w:rsidRPr="00CB7078" w:rsidRDefault="00825143" w:rsidP="00E2389B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42A8584B" w14:textId="77777777" w:rsidR="004C6032" w:rsidRPr="00CB7078" w:rsidRDefault="00137C71" w:rsidP="00E2389B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CB7078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CB7078">
        <w:rPr>
          <w:rFonts w:asciiTheme="minorHAnsi" w:hAnsiTheme="minorHAnsi" w:cstheme="minorHAnsi"/>
          <w:b/>
        </w:rPr>
        <w:t>.</w:t>
      </w:r>
    </w:p>
    <w:p w14:paraId="33566C6C" w14:textId="77777777" w:rsidR="00A71F08" w:rsidRPr="00CB7078" w:rsidRDefault="00A71F0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14:paraId="158A472D" w14:textId="77777777" w:rsidR="00A71F08" w:rsidRPr="00CB7078" w:rsidRDefault="00A71F0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14:paraId="74D937F3" w14:textId="3FC19F3C" w:rsidR="00A71F08" w:rsidRPr="00CB7078" w:rsidRDefault="00A71F08" w:rsidP="00E2389B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zaświadczenie o wpisie do rejestru zakładów podlegających kontroli właściwego Pań</w:t>
      </w:r>
      <w:r w:rsidR="000A488A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stwowego Inspektora Sanitarnego, zgodny z wymaganiami ustawy z dnia 25 sierpnia 2006 r. o bezpieczeństwie żywności i żywienia (Dz.U. z 2023 r. poz. 1448 ze zm.).</w:t>
      </w:r>
    </w:p>
    <w:p w14:paraId="4C4464BB" w14:textId="6077D416" w:rsidR="00A71F08" w:rsidRPr="00CB7078" w:rsidRDefault="00A71F08" w:rsidP="00E2389B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decyzję właściwego Państwowego Inspektora Sanitarnego potwierdzającą uprawnienia Wykonawcy do prowadzenia żywienia zbiorowego i realizację usługi w systemie cateringowym oraz protokół kontroli sanitarnej z arkuszem oceny stanu sanitarnego zakładu żywienia zbiorowego potwierdzający, że obiekt został oceniony jako zgodny z wymaganiami ustawy z dnia 25 sierpnia 2006 r. o bezpieczeństwie żywności i żywienia (Dz.U. z 202</w:t>
      </w:r>
      <w:r w:rsidR="000E6F6B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0E6F6B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1448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</w:p>
    <w:p w14:paraId="057BC66A" w14:textId="77777777" w:rsidR="00A71F08" w:rsidRPr="00CB7078" w:rsidRDefault="00A71F08" w:rsidP="00E2389B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podmiotowych środków dowodowych:</w:t>
      </w:r>
    </w:p>
    <w:p w14:paraId="787796DD" w14:textId="77777777" w:rsidR="00A71F08" w:rsidRPr="00CB7078" w:rsidRDefault="00A71F08" w:rsidP="00E2389B">
      <w:pPr>
        <w:pStyle w:val="Akapitzlist"/>
        <w:numPr>
          <w:ilvl w:val="0"/>
          <w:numId w:val="4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informacji banku lub spółdzielczej kasy oszczędnościowo-kredytowej potwierdzającej wysokość posiadanych środków finansowych lub zdolność kredytową wykonawcy, w okresie nie wcześniejszym niż 3 miesiące przed jej złożeniem.</w:t>
      </w:r>
    </w:p>
    <w:p w14:paraId="1EE38BA2" w14:textId="77777777" w:rsidR="00A71F08" w:rsidRPr="00CB7078" w:rsidRDefault="00A71F08" w:rsidP="00E2389B">
      <w:pPr>
        <w:pStyle w:val="Akapitzlist"/>
        <w:numPr>
          <w:ilvl w:val="0"/>
          <w:numId w:val="4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1A707655" w14:textId="6BDD892B" w:rsidR="00A71F08" w:rsidRPr="00CB7078" w:rsidRDefault="00A71F08" w:rsidP="00E2389B">
      <w:pPr>
        <w:pStyle w:val="Akapitzlist"/>
        <w:numPr>
          <w:ilvl w:val="1"/>
          <w:numId w:val="5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następujących podmiotowych środków dowodowych:</w:t>
      </w:r>
    </w:p>
    <w:p w14:paraId="6778625C" w14:textId="03077765" w:rsidR="00A71F08" w:rsidRPr="00CB7078" w:rsidRDefault="00A71F08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usług 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</w:t>
      </w:r>
      <w:r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</w:t>
      </w:r>
      <w:r w:rsidR="003529A9"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>5</w:t>
      </w:r>
      <w:r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do SWZ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10624834" w14:textId="42C26F43" w:rsidR="00A71F08" w:rsidRPr="00CB7078" w:rsidRDefault="00A71F08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 - </w:t>
      </w:r>
      <w:r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według wzoru załącznika nr </w:t>
      </w:r>
      <w:r w:rsidR="003529A9"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>4</w:t>
      </w:r>
      <w:r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do SWZ.</w:t>
      </w:r>
    </w:p>
    <w:p w14:paraId="2578B222" w14:textId="77777777" w:rsidR="00A71F08" w:rsidRPr="00CB7078" w:rsidRDefault="00A71F08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  <w:lang w:eastAsia="pl-PL"/>
        </w:rPr>
        <w:t>decyzję właściwego Państwowego Inspektora Sanitarnego kwalifikującą pojazd/pojazdy do transportu żywności</w:t>
      </w:r>
      <w:r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>.</w:t>
      </w:r>
    </w:p>
    <w:p w14:paraId="22568185" w14:textId="77777777" w:rsidR="00A71F08" w:rsidRPr="00CB7078" w:rsidRDefault="00A71F08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 narzędzi, wyposażenia zakładu lub urządzeń technicznych dostępnych wykonawcy  w celu wykonania zamówienia publicznego wraz z informacją o podstawie do dysponowania tymi zasobami - </w:t>
      </w:r>
      <w:r w:rsidRPr="00CB70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6 do SWZ.</w:t>
      </w:r>
    </w:p>
    <w:p w14:paraId="4A93D0DE" w14:textId="77777777" w:rsidR="002C5D94" w:rsidRPr="00CB7078" w:rsidRDefault="002C5D94" w:rsidP="00E2389B">
      <w:pPr>
        <w:tabs>
          <w:tab w:val="left" w:pos="709"/>
        </w:tabs>
        <w:spacing w:line="312" w:lineRule="auto"/>
        <w:jc w:val="both"/>
        <w:rPr>
          <w:rFonts w:asciiTheme="minorHAnsi" w:hAnsiTheme="minorHAnsi" w:cstheme="minorHAnsi"/>
        </w:rPr>
      </w:pPr>
    </w:p>
    <w:p w14:paraId="23C0A460" w14:textId="77777777" w:rsidR="00F03EA5" w:rsidRPr="00CB7078" w:rsidRDefault="00DF673C" w:rsidP="00E2389B">
      <w:pPr>
        <w:numPr>
          <w:ilvl w:val="0"/>
          <w:numId w:val="5"/>
        </w:numPr>
        <w:tabs>
          <w:tab w:val="left" w:pos="426"/>
        </w:tabs>
        <w:spacing w:line="312" w:lineRule="auto"/>
        <w:ind w:left="357" w:hanging="357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Sposób obliczenia ceny</w:t>
      </w:r>
      <w:r w:rsidR="00F03EA5" w:rsidRPr="00CB7078">
        <w:rPr>
          <w:rFonts w:asciiTheme="minorHAnsi" w:hAnsiTheme="minorHAnsi" w:cstheme="minorHAnsi"/>
          <w:b/>
          <w:bCs/>
        </w:rPr>
        <w:t>.</w:t>
      </w:r>
    </w:p>
    <w:p w14:paraId="7CBF31C8" w14:textId="1E3F5A99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zapisana zgodnie z formularzem ofertowym i </w:t>
      </w:r>
      <w:r w:rsidR="00A71F0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formularzem cenowym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4DE5BFDD" w14:textId="6536EA5C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Formularzem ofertowym</w:t>
      </w:r>
      <w:r w:rsidR="009D35E9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cenowym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14:paraId="01FE6505" w14:textId="77777777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17761B3B" w14:textId="77777777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14:paraId="28FF5292" w14:textId="29EFF7EB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r. o podatku od towarów i usług                                          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0E6F6B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0A488A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9D35E9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0A488A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9D35E9"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). </w:t>
      </w:r>
      <w:r w:rsidR="00A71F0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8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%.</w:t>
      </w:r>
    </w:p>
    <w:p w14:paraId="660F74FE" w14:textId="77777777" w:rsidR="00751D48" w:rsidRPr="00CB7078" w:rsidRDefault="00751D48" w:rsidP="00E2389B">
      <w:pPr>
        <w:pStyle w:val="Akapitzlist"/>
        <w:spacing w:after="0" w:line="312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7A0818D3" w14:textId="77777777" w:rsidR="00751D48" w:rsidRPr="00CB7078" w:rsidRDefault="00751D48" w:rsidP="00E2389B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podstawie sentencji uchwała Sądu Najwyższego z dnia 20 października 2011 r. [III CZP 52/11, III CZP 53/11].</w:t>
      </w:r>
    </w:p>
    <w:p w14:paraId="23AD4DB7" w14:textId="77777777" w:rsidR="00751D48" w:rsidRPr="00CB7078" w:rsidRDefault="00751D4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4A8B3115" w14:textId="51DED1FB" w:rsidR="00751D48" w:rsidRPr="00CB7078" w:rsidRDefault="009D35E9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</w:t>
      </w:r>
      <w:r w:rsidR="000A488A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5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0A488A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775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ze zm.), dla celów zastosowania kryterium ceny lub kosztu Zamawiający dolicza do przedstawionej w tej ofercie ceny kwotę podatku od towarów i usług, którą miałby obowiązek rozliczyć. W takiej sytuacji Wykonawca ma obowiązek</w:t>
      </w:r>
      <w:r w:rsidR="00751D4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58E6D708" w14:textId="77777777" w:rsidR="00751D48" w:rsidRPr="00CB7078" w:rsidRDefault="00751D48" w:rsidP="00E2389B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2AD43708" w14:textId="77777777" w:rsidR="00751D48" w:rsidRPr="00CB7078" w:rsidRDefault="00751D48" w:rsidP="00E2389B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2A5001AD" w14:textId="77777777" w:rsidR="00751D48" w:rsidRPr="00CB7078" w:rsidRDefault="00751D48" w:rsidP="00E2389B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5A5D2688" w14:textId="77777777" w:rsidR="00751D48" w:rsidRPr="00CB7078" w:rsidRDefault="00751D48" w:rsidP="00E2389B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065598D5" w14:textId="77777777" w:rsidR="00B53201" w:rsidRPr="00CB7078" w:rsidRDefault="00B53201" w:rsidP="00E2389B">
      <w:pPr>
        <w:pStyle w:val="Akapitzlist"/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1CD4D908" w14:textId="77777777" w:rsidR="0034006F" w:rsidRPr="00CB7078" w:rsidRDefault="0052454F" w:rsidP="00E2389B">
      <w:pPr>
        <w:numPr>
          <w:ilvl w:val="0"/>
          <w:numId w:val="5"/>
        </w:numPr>
        <w:tabs>
          <w:tab w:val="left" w:pos="567"/>
        </w:tabs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CB7078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CB7078">
        <w:rPr>
          <w:rFonts w:asciiTheme="minorHAnsi" w:hAnsiTheme="minorHAnsi" w:cstheme="minorHAnsi"/>
          <w:b/>
        </w:rPr>
        <w:t>.</w:t>
      </w:r>
    </w:p>
    <w:p w14:paraId="38205386" w14:textId="2CE4230B" w:rsidR="000A488A" w:rsidRPr="00CB7078" w:rsidRDefault="000A488A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</w:t>
      </w:r>
      <w:r w:rsidR="00C221F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najkorzystniejszej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ceny 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4B310616" w14:textId="77777777" w:rsidR="000A488A" w:rsidRPr="00CB7078" w:rsidRDefault="000A488A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32C34718" w14:textId="77777777" w:rsidR="000A488A" w:rsidRPr="00CB7078" w:rsidRDefault="000A488A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088B3A0A" w14:textId="77777777" w:rsidR="000A488A" w:rsidRPr="00CB7078" w:rsidRDefault="000A488A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14:paraId="603E4EB3" w14:textId="77777777" w:rsidR="000A488A" w:rsidRPr="00CB7078" w:rsidRDefault="000A488A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515E044A" w14:textId="79EBF3F3" w:rsidR="000A488A" w:rsidRPr="00CB7078" w:rsidRDefault="000A488A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(Dz. U. z 2025 r., poz. 775 ze zm.), dla celów zastosowania kryterium ceny Zamawiający dolicza do przedstawionej w tej ofercie ceny kwotę podatku od towarów i usług, którą miałby obowiązek rozliczyć.</w:t>
      </w:r>
    </w:p>
    <w:p w14:paraId="41741D76" w14:textId="77777777" w:rsidR="0052454F" w:rsidRPr="00CB7078" w:rsidRDefault="0052454F" w:rsidP="00E2389B">
      <w:pPr>
        <w:spacing w:line="312" w:lineRule="auto"/>
        <w:jc w:val="both"/>
        <w:rPr>
          <w:rFonts w:asciiTheme="minorHAnsi" w:hAnsiTheme="minorHAnsi" w:cstheme="minorHAnsi"/>
          <w:iCs/>
        </w:rPr>
      </w:pPr>
    </w:p>
    <w:p w14:paraId="1E9B0592" w14:textId="77777777" w:rsidR="00601F1F" w:rsidRPr="00CB7078" w:rsidRDefault="0052454F" w:rsidP="00E2389B">
      <w:pPr>
        <w:numPr>
          <w:ilvl w:val="0"/>
          <w:numId w:val="5"/>
        </w:numPr>
        <w:tabs>
          <w:tab w:val="left" w:pos="426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CB7078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CB7078">
        <w:rPr>
          <w:rFonts w:asciiTheme="minorHAnsi" w:hAnsiTheme="minorHAnsi" w:cstheme="minorHAnsi"/>
          <w:b/>
        </w:rPr>
        <w:t>.</w:t>
      </w:r>
    </w:p>
    <w:p w14:paraId="3C317361" w14:textId="77777777" w:rsidR="00143041" w:rsidRPr="00CB7078" w:rsidRDefault="00BF1565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cs="Calibr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CB7078">
        <w:rPr>
          <w:rFonts w:cs="Calibri"/>
          <w:b w:val="0"/>
          <w:color w:val="auto"/>
          <w:sz w:val="20"/>
          <w:szCs w:val="20"/>
        </w:rPr>
        <w:t>przyjętych w specyfikacji</w:t>
      </w:r>
      <w:r w:rsidR="005A5FD8" w:rsidRPr="00CB7078">
        <w:rPr>
          <w:rFonts w:cs="Calibri"/>
          <w:b w:val="0"/>
          <w:color w:val="auto"/>
          <w:sz w:val="20"/>
          <w:szCs w:val="20"/>
        </w:rPr>
        <w:t>.</w:t>
      </w:r>
    </w:p>
    <w:p w14:paraId="502412B3" w14:textId="77777777" w:rsidR="00143041" w:rsidRPr="00CB7078" w:rsidRDefault="00BF1565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cs="Calibri"/>
          <w:b w:val="0"/>
          <w:color w:val="auto"/>
          <w:sz w:val="20"/>
          <w:szCs w:val="20"/>
        </w:rPr>
      </w:pPr>
      <w:r w:rsidRPr="00CB7078">
        <w:rPr>
          <w:rFonts w:cs="Calibr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CB7078">
        <w:rPr>
          <w:rFonts w:cs="Calibri"/>
          <w:b w:val="0"/>
          <w:color w:val="auto"/>
          <w:sz w:val="20"/>
          <w:szCs w:val="20"/>
        </w:rPr>
        <w:t>.</w:t>
      </w:r>
    </w:p>
    <w:p w14:paraId="12EE3B4A" w14:textId="77777777" w:rsidR="00143041" w:rsidRPr="00CB7078" w:rsidRDefault="00143041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cs="Calibri"/>
          <w:b w:val="0"/>
          <w:color w:val="auto"/>
          <w:sz w:val="20"/>
          <w:szCs w:val="20"/>
        </w:rPr>
      </w:pPr>
      <w:r w:rsidRPr="00CB7078">
        <w:rPr>
          <w:rFonts w:cs="Calibr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58654CB0" w14:textId="77777777" w:rsidR="00143041" w:rsidRPr="00CB7078" w:rsidRDefault="00143041" w:rsidP="00E2389B">
      <w:pPr>
        <w:numPr>
          <w:ilvl w:val="0"/>
          <w:numId w:val="10"/>
        </w:numPr>
        <w:spacing w:line="312" w:lineRule="auto"/>
        <w:ind w:left="709"/>
        <w:jc w:val="both"/>
        <w:rPr>
          <w:rFonts w:ascii="Calibri" w:hAnsi="Calibri" w:cs="Calibri"/>
          <w:bCs/>
        </w:rPr>
      </w:pPr>
      <w:r w:rsidRPr="00CB7078">
        <w:rPr>
          <w:rFonts w:ascii="Calibri" w:hAnsi="Calibri" w:cs="Calibri"/>
          <w:bCs/>
        </w:rPr>
        <w:t>pełnomocnictwo, jeżeli umowę podpisuje pełnomocnik;</w:t>
      </w:r>
    </w:p>
    <w:p w14:paraId="413BEEBA" w14:textId="77777777" w:rsidR="00143041" w:rsidRPr="00CB7078" w:rsidRDefault="00143041" w:rsidP="00E2389B">
      <w:pPr>
        <w:numPr>
          <w:ilvl w:val="0"/>
          <w:numId w:val="10"/>
        </w:numPr>
        <w:spacing w:line="312" w:lineRule="auto"/>
        <w:ind w:left="709"/>
        <w:jc w:val="both"/>
        <w:rPr>
          <w:rFonts w:ascii="Calibri" w:hAnsi="Calibri" w:cs="Calibri"/>
          <w:bCs/>
        </w:rPr>
      </w:pPr>
      <w:r w:rsidRPr="00CB7078">
        <w:rPr>
          <w:rFonts w:ascii="Calibri" w:hAnsi="Calibri" w:cs="Calibri"/>
          <w:bCs/>
        </w:rPr>
        <w:t>umowę regulującą współpracę Wykonawców wspólnie ubiegających się o udzielenie zamówienia, jeżeli oferta tych Wykonawców zostanie wybrana;</w:t>
      </w:r>
    </w:p>
    <w:p w14:paraId="79F13420" w14:textId="4721308B" w:rsidR="00F04B60" w:rsidRPr="00CB7078" w:rsidRDefault="00F04B60" w:rsidP="00E2389B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cs="Calibri"/>
          <w:b w:val="0"/>
          <w:color w:val="auto"/>
          <w:sz w:val="20"/>
          <w:szCs w:val="20"/>
        </w:rPr>
        <w:t>Brak przekazania Zamawiającemu dokumentów wskazanych w pkt. XVIII.3.1)-</w:t>
      </w:r>
      <w:r w:rsidR="00C221F8" w:rsidRPr="00CB7078">
        <w:rPr>
          <w:rFonts w:cs="Calibri"/>
          <w:b w:val="0"/>
          <w:color w:val="auto"/>
          <w:sz w:val="20"/>
          <w:szCs w:val="20"/>
        </w:rPr>
        <w:t>2</w:t>
      </w:r>
      <w:r w:rsidRPr="00CB7078">
        <w:rPr>
          <w:rFonts w:cs="Calibri"/>
          <w:b w:val="0"/>
          <w:color w:val="auto"/>
          <w:sz w:val="20"/>
          <w:szCs w:val="20"/>
        </w:rPr>
        <w:t>) SWZ, w terminie wyznaczonym przez Zmawiającego, uznane zostanie za uchylenie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się o</w:t>
      </w:r>
      <w:r w:rsidR="00274B46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d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zawarcia umowy w sprawie przedmiotowego zamówienia.</w:t>
      </w:r>
    </w:p>
    <w:p w14:paraId="334239E7" w14:textId="5874CF08" w:rsidR="00911CC1" w:rsidRPr="00CB7078" w:rsidRDefault="007338BC" w:rsidP="00E2389B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9D40D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</w:t>
      </w:r>
      <w:r w:rsidR="00F04B60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cznego Zamawiający może dokonać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F04B60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unieważnić</w:t>
      </w:r>
      <w:r w:rsidR="000D1AC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EB40EB7" w14:textId="77777777" w:rsidR="002B56BC" w:rsidRPr="00CB7078" w:rsidRDefault="002B56BC" w:rsidP="00E2389B">
      <w:pPr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7C7B86F1" w14:textId="403392B6" w:rsidR="00AA4E8D" w:rsidRPr="00CB7078" w:rsidRDefault="00AA4E8D" w:rsidP="00E2389B">
      <w:pPr>
        <w:pStyle w:val="Akapitzlist"/>
        <w:numPr>
          <w:ilvl w:val="0"/>
          <w:numId w:val="5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color w:val="auto"/>
          <w:sz w:val="20"/>
          <w:szCs w:val="20"/>
        </w:rPr>
        <w:t>Informacje dotyczące zabezpieczenia należytego wykonania umowy.</w:t>
      </w:r>
    </w:p>
    <w:p w14:paraId="29F4CD8E" w14:textId="77777777" w:rsidR="00AA4E8D" w:rsidRPr="00CB7078" w:rsidRDefault="00AA4E8D" w:rsidP="00E2389B">
      <w:pPr>
        <w:pStyle w:val="Akapitzlist"/>
        <w:numPr>
          <w:ilvl w:val="1"/>
          <w:numId w:val="5"/>
        </w:numPr>
        <w:tabs>
          <w:tab w:val="left" w:pos="567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zobowiązany będzie najpóźniej w dniu zawarcia umowy do wniesienia zabezpieczenia należytego wykonania umowy w jednej z następujących form:</w:t>
      </w:r>
    </w:p>
    <w:p w14:paraId="2F7E79C2" w14:textId="77777777" w:rsidR="00AA4E8D" w:rsidRPr="00CB7078" w:rsidRDefault="00AA4E8D" w:rsidP="00E2389B">
      <w:pPr>
        <w:pStyle w:val="Akapitzlist"/>
        <w:numPr>
          <w:ilvl w:val="2"/>
          <w:numId w:val="27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pieniądzu;</w:t>
      </w:r>
    </w:p>
    <w:p w14:paraId="2211D1A8" w14:textId="77777777" w:rsidR="00AA4E8D" w:rsidRPr="00CB7078" w:rsidRDefault="00AA4E8D" w:rsidP="00E2389B">
      <w:pPr>
        <w:pStyle w:val="Akapitzlist"/>
        <w:numPr>
          <w:ilvl w:val="2"/>
          <w:numId w:val="27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14:paraId="20A4ED21" w14:textId="77777777" w:rsidR="00AA4E8D" w:rsidRPr="00CB7078" w:rsidRDefault="00AA4E8D" w:rsidP="00E2389B">
      <w:pPr>
        <w:pStyle w:val="Akapitzlist"/>
        <w:numPr>
          <w:ilvl w:val="2"/>
          <w:numId w:val="27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gwarancjach bankowych;</w:t>
      </w:r>
    </w:p>
    <w:p w14:paraId="7229CF52" w14:textId="77777777" w:rsidR="00AA4E8D" w:rsidRPr="00CB7078" w:rsidRDefault="00AA4E8D" w:rsidP="00E2389B">
      <w:pPr>
        <w:pStyle w:val="Akapitzlist"/>
        <w:numPr>
          <w:ilvl w:val="2"/>
          <w:numId w:val="27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gwarancjach ubezpieczeniowych;</w:t>
      </w:r>
    </w:p>
    <w:p w14:paraId="49036FCE" w14:textId="77777777" w:rsidR="00AA4E8D" w:rsidRPr="00CB7078" w:rsidRDefault="00AA4E8D" w:rsidP="00E2389B">
      <w:pPr>
        <w:pStyle w:val="Akapitzlist"/>
        <w:numPr>
          <w:ilvl w:val="2"/>
          <w:numId w:val="27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udzielanych przez podmioty, o których mowa w art. 6b ust. 5 pkt 2 ustawy z dnia 9 listopada                    2000 r. o utworzeniu Polskiej Agencji Rozwoju Przedsiębiorczości</w:t>
      </w:r>
    </w:p>
    <w:p w14:paraId="23E504C9" w14:textId="7819ADED" w:rsidR="00AA4E8D" w:rsidRPr="00CB7078" w:rsidRDefault="00AA4E8D" w:rsidP="00E2389B">
      <w:pPr>
        <w:pStyle w:val="Akapitzlist"/>
        <w:numPr>
          <w:ilvl w:val="1"/>
          <w:numId w:val="5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Wysokość zabezpieczenia należytego wykonania umowy: 5% wartości ceny całkowitej podanej w ofercie.</w:t>
      </w:r>
      <w:r w:rsidRPr="00CB7078">
        <w:rPr>
          <w:rFonts w:asciiTheme="minorHAnsi" w:eastAsia="Times New Roman" w:hAnsiTheme="minorHAnsi" w:cstheme="minorHAnsi"/>
          <w:b w:val="0"/>
          <w:color w:val="auto"/>
          <w:sz w:val="24"/>
          <w:szCs w:val="24"/>
          <w:lang w:eastAsia="pl-PL"/>
        </w:rPr>
        <w:t xml:space="preserve"> </w:t>
      </w:r>
    </w:p>
    <w:p w14:paraId="23F5496B" w14:textId="77777777" w:rsidR="00AA4E8D" w:rsidRPr="00CB7078" w:rsidRDefault="00AA4E8D" w:rsidP="00E2389B">
      <w:pPr>
        <w:pStyle w:val="Akapitzlist"/>
        <w:numPr>
          <w:ilvl w:val="1"/>
          <w:numId w:val="5"/>
        </w:numPr>
        <w:tabs>
          <w:tab w:val="left" w:pos="426"/>
        </w:tabs>
        <w:spacing w:after="0" w:line="312" w:lineRule="auto"/>
        <w:ind w:left="425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Nie dopuszcza się wnoszenia zabezpieczenia należytego wykonania umowy w formie:</w:t>
      </w:r>
    </w:p>
    <w:p w14:paraId="140E62C5" w14:textId="77777777" w:rsidR="00AA4E8D" w:rsidRPr="00CB7078" w:rsidRDefault="00AA4E8D" w:rsidP="00E2389B">
      <w:pPr>
        <w:pStyle w:val="Akapitzlist"/>
        <w:numPr>
          <w:ilvl w:val="2"/>
          <w:numId w:val="28"/>
        </w:numPr>
        <w:tabs>
          <w:tab w:val="left" w:pos="709"/>
        </w:tabs>
        <w:spacing w:after="0" w:line="312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 wekslach z poręczeniem wekslowym banku lub spółdzielczej kasy oszczędnościowo-kredytowej;</w:t>
      </w:r>
    </w:p>
    <w:p w14:paraId="06EFCB54" w14:textId="77777777" w:rsidR="00AA4E8D" w:rsidRPr="00CB7078" w:rsidRDefault="00AA4E8D" w:rsidP="00E2389B">
      <w:pPr>
        <w:pStyle w:val="Akapitzlist"/>
        <w:numPr>
          <w:ilvl w:val="2"/>
          <w:numId w:val="28"/>
        </w:numPr>
        <w:tabs>
          <w:tab w:val="left" w:pos="709"/>
        </w:tabs>
        <w:spacing w:after="0" w:line="312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na papierach wartościowych emitowanych przez Skarb Państwa lub jednostkę samorządu terytorialnego;</w:t>
      </w:r>
    </w:p>
    <w:p w14:paraId="38580BFD" w14:textId="77777777" w:rsidR="00AA4E8D" w:rsidRPr="00CB7078" w:rsidRDefault="00AA4E8D" w:rsidP="00E2389B">
      <w:pPr>
        <w:pStyle w:val="Akapitzlist"/>
        <w:numPr>
          <w:ilvl w:val="2"/>
          <w:numId w:val="28"/>
        </w:numPr>
        <w:tabs>
          <w:tab w:val="left" w:pos="709"/>
        </w:tabs>
        <w:spacing w:after="0" w:line="312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rejestrowego na zasadach określonych w ustawie z dnia 6 grudnia 1996 r.                            o zastawie rejestrowym i rejestrze zastawów.</w:t>
      </w:r>
    </w:p>
    <w:p w14:paraId="74E125FE" w14:textId="77777777" w:rsidR="00AA4E8D" w:rsidRPr="00CB7078" w:rsidRDefault="00AA4E8D" w:rsidP="00E2389B">
      <w:pPr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2CA53402" w14:textId="77777777" w:rsidR="00813EB8" w:rsidRPr="00CB7078" w:rsidRDefault="007338BC" w:rsidP="00E2389B">
      <w:pPr>
        <w:numPr>
          <w:ilvl w:val="0"/>
          <w:numId w:val="5"/>
        </w:numPr>
        <w:tabs>
          <w:tab w:val="left" w:pos="426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CB7078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CB7078">
        <w:rPr>
          <w:rFonts w:asciiTheme="minorHAnsi" w:hAnsiTheme="minorHAnsi" w:cstheme="minorHAnsi"/>
          <w:b/>
        </w:rPr>
        <w:t>.</w:t>
      </w:r>
    </w:p>
    <w:p w14:paraId="58C90D09" w14:textId="29445527" w:rsidR="007338BC" w:rsidRPr="00CB7078" w:rsidRDefault="007338BC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9D40D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9D40D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34060A15" w14:textId="77777777" w:rsidR="007338BC" w:rsidRPr="00CB7078" w:rsidRDefault="007338BC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66BD8C1D" w14:textId="524DA0C2" w:rsidR="007338BC" w:rsidRPr="00CB7078" w:rsidRDefault="007338BC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9D40D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10B50F20" w14:textId="77777777" w:rsidR="007338BC" w:rsidRPr="00CB7078" w:rsidRDefault="000D1AC8" w:rsidP="00E2389B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0D120942" w14:textId="1676822C" w:rsidR="007338BC" w:rsidRPr="00CB7078" w:rsidRDefault="007338BC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9D40D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07F9D929" w14:textId="5403DCE1" w:rsidR="007338BC" w:rsidRPr="00CB7078" w:rsidRDefault="007338BC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9D40D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9D40D8"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CB707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170CA581" w14:textId="77777777" w:rsidR="007338BC" w:rsidRPr="00CB7078" w:rsidRDefault="007338BC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1603C9C0" w14:textId="77777777" w:rsidR="00AB5AD3" w:rsidRPr="00CB7078" w:rsidRDefault="00AB5AD3" w:rsidP="00E2389B">
      <w:pPr>
        <w:pStyle w:val="Akapitzlist"/>
        <w:spacing w:after="0" w:line="31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44C760F2" w14:textId="77777777" w:rsidR="00A44DA6" w:rsidRPr="00CB7078" w:rsidRDefault="00C10642" w:rsidP="00E2389B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2FDEF12B" w14:textId="77777777" w:rsidR="00A44DA6" w:rsidRPr="00CB7078" w:rsidRDefault="00A44DA6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16D6BC84" w14:textId="77777777" w:rsidR="00BA551C" w:rsidRPr="00CB7078" w:rsidRDefault="00A44DA6" w:rsidP="00E2389B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70AC8C7" w14:textId="77777777" w:rsidR="00A44DA6" w:rsidRPr="00CB7078" w:rsidRDefault="00A44DA6" w:rsidP="00E2389B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03C5564F" w14:textId="0929669A" w:rsidR="00A44DA6" w:rsidRPr="00CB7078" w:rsidRDefault="00A44DA6" w:rsidP="00E2389B">
      <w:pPr>
        <w:spacing w:line="312" w:lineRule="auto"/>
        <w:ind w:left="851" w:hanging="284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- podając </w:t>
      </w:r>
      <w:r w:rsidR="000E6F6B" w:rsidRPr="00CB7078">
        <w:rPr>
          <w:rFonts w:asciiTheme="minorHAnsi" w:hAnsiTheme="minorHAnsi" w:cstheme="minorHAnsi"/>
        </w:rPr>
        <w:t>uzasadnienie faktyczne i prawne</w:t>
      </w:r>
      <w:r w:rsidR="00BA551C" w:rsidRPr="00CB7078">
        <w:rPr>
          <w:rFonts w:asciiTheme="minorHAnsi" w:hAnsiTheme="minorHAnsi" w:cstheme="minorHAnsi"/>
        </w:rPr>
        <w:t>.</w:t>
      </w:r>
    </w:p>
    <w:p w14:paraId="448CCA46" w14:textId="7E141BD0" w:rsidR="00A44DA6" w:rsidRPr="00CB7078" w:rsidRDefault="00A44DA6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6838B465" w14:textId="122FBBCD" w:rsidR="00A44DA6" w:rsidRPr="00CB7078" w:rsidRDefault="00AB0318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26D8625" w14:textId="1EFD3F52" w:rsidR="00C10642" w:rsidRPr="00CB7078" w:rsidRDefault="00C10642" w:rsidP="00E2389B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Ogłoszenie o wyniku postępowania zostanie opublikowane w Biuletynie Zamówień Publicznych w terminie 30 dni od </w:t>
      </w:r>
      <w:r w:rsidR="000E6F6B"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dnia zakończenia postępowania</w:t>
      </w:r>
      <w:r w:rsidRPr="00CB7078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1EC01229" w14:textId="77777777" w:rsidR="005F5604" w:rsidRPr="00CB7078" w:rsidRDefault="005F5604" w:rsidP="00E2389B">
      <w:pPr>
        <w:spacing w:line="312" w:lineRule="auto"/>
      </w:pPr>
    </w:p>
    <w:p w14:paraId="498564C5" w14:textId="77777777" w:rsidR="007338BC" w:rsidRPr="00CB7078" w:rsidRDefault="00AA7AA3" w:rsidP="00E2389B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7078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1D77A40C" w14:textId="77777777" w:rsidR="00FE632A" w:rsidRPr="00CB7078" w:rsidRDefault="00FE632A" w:rsidP="00E2389B">
      <w:pPr>
        <w:pStyle w:val="Tekstpodstawowywcity"/>
        <w:numPr>
          <w:ilvl w:val="1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sz w:val="20"/>
        </w:rPr>
      </w:pPr>
      <w:r w:rsidRPr="00CB7078">
        <w:rPr>
          <w:rFonts w:asciiTheme="minorHAnsi" w:hAnsiTheme="minorHAnsi" w:cstheme="minorHAnsi"/>
          <w:sz w:val="20"/>
        </w:rPr>
        <w:t>Klauzula informacyjna.</w:t>
      </w:r>
    </w:p>
    <w:p w14:paraId="11DD28F8" w14:textId="77777777" w:rsidR="00FE632A" w:rsidRPr="00CB7078" w:rsidRDefault="00FE632A" w:rsidP="00E2389B">
      <w:pPr>
        <w:pStyle w:val="Tekstpodstawowywcity"/>
        <w:spacing w:line="312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6C7965F1" w14:textId="77777777" w:rsidR="00FE632A" w:rsidRPr="00CB7078" w:rsidRDefault="00FE632A" w:rsidP="00E2389B">
      <w:pPr>
        <w:numPr>
          <w:ilvl w:val="0"/>
          <w:numId w:val="14"/>
        </w:numPr>
        <w:spacing w:line="312" w:lineRule="auto"/>
        <w:ind w:left="709" w:hanging="283"/>
        <w:jc w:val="both"/>
        <w:rPr>
          <w:rFonts w:ascii="Calibri" w:hAnsi="Calibri" w:cs="Calibri"/>
          <w:iCs/>
        </w:rPr>
      </w:pPr>
      <w:r w:rsidRPr="00CB7078">
        <w:rPr>
          <w:rFonts w:ascii="Calibri" w:hAnsi="Calibri" w:cs="Calibri"/>
          <w:iCs/>
        </w:rPr>
        <w:t xml:space="preserve">Administratorem Pani/Pana danych osobowych jest </w:t>
      </w:r>
      <w:r w:rsidRPr="00CB7078">
        <w:rPr>
          <w:rFonts w:ascii="Calibri" w:hAnsi="Calibri" w:cs="Calibri"/>
          <w:bCs/>
          <w:iCs/>
        </w:rPr>
        <w:t>Zakład Opiekuńczo – Leczniczy i Rehabilitacji Medycznej Samodzielny Publiczny Zakład Opieki Zdrowotnej, 61-044 Poznań, ul. Mogileńska 42;</w:t>
      </w:r>
    </w:p>
    <w:p w14:paraId="0848C311" w14:textId="77777777" w:rsidR="00FE632A" w:rsidRPr="00CB7078" w:rsidRDefault="00FE632A" w:rsidP="00E2389B">
      <w:pPr>
        <w:numPr>
          <w:ilvl w:val="0"/>
          <w:numId w:val="14"/>
        </w:numPr>
        <w:spacing w:line="312" w:lineRule="auto"/>
        <w:ind w:left="709" w:hanging="283"/>
        <w:jc w:val="both"/>
        <w:rPr>
          <w:rFonts w:ascii="Calibri" w:hAnsi="Calibri" w:cs="Calibri"/>
          <w:iCs/>
        </w:rPr>
      </w:pPr>
      <w:r w:rsidRPr="00CB7078">
        <w:rPr>
          <w:rFonts w:ascii="Calibri" w:hAnsi="Calibri" w:cs="Calibri"/>
          <w:bCs/>
          <w:iCs/>
        </w:rPr>
        <w:t>Administrator wyznaczył inspektora ochrony danych, z którym można skontaktować się poprzez  e-mail: inspektor@mogilenska.pl</w:t>
      </w:r>
      <w:r w:rsidRPr="00CB7078">
        <w:rPr>
          <w:rFonts w:ascii="Calibri" w:hAnsi="Calibri" w:cs="Calibri"/>
          <w:iCs/>
        </w:rPr>
        <w:t>;</w:t>
      </w:r>
    </w:p>
    <w:p w14:paraId="6A702808" w14:textId="58EFA120" w:rsidR="00FE632A" w:rsidRPr="00CB7078" w:rsidRDefault="00FE632A" w:rsidP="00E2389B">
      <w:pPr>
        <w:numPr>
          <w:ilvl w:val="0"/>
          <w:numId w:val="14"/>
        </w:numPr>
        <w:spacing w:line="312" w:lineRule="auto"/>
        <w:ind w:left="709" w:hanging="283"/>
        <w:jc w:val="both"/>
        <w:rPr>
          <w:rFonts w:ascii="Calibri" w:hAnsi="Calibri" w:cs="Calibri"/>
          <w:iCs/>
        </w:rPr>
      </w:pPr>
      <w:r w:rsidRPr="00CB7078">
        <w:rPr>
          <w:rFonts w:asciiTheme="minorHAnsi" w:hAnsiTheme="minorHAnsi" w:cstheme="minorHAnsi"/>
          <w:bCs/>
          <w:iCs/>
        </w:rPr>
        <w:t>Pani/Pana dane osobowe przetwarzane będą na podstawie art. 6 ust. 1 lit. c</w:t>
      </w:r>
      <w:r w:rsidRPr="00CB7078">
        <w:rPr>
          <w:rFonts w:asciiTheme="minorHAnsi" w:hAnsiTheme="minorHAnsi" w:cstheme="minorHAnsi"/>
          <w:bCs/>
          <w:i/>
          <w:iCs/>
        </w:rPr>
        <w:t xml:space="preserve"> </w:t>
      </w:r>
      <w:r w:rsidRPr="00CB7078">
        <w:rPr>
          <w:rFonts w:asciiTheme="minorHAnsi" w:hAnsiTheme="minorHAnsi" w:cstheme="minorHAnsi"/>
          <w:bCs/>
          <w:iCs/>
        </w:rPr>
        <w:t>RODO w celu związanym z przedmiotowym postępowaniem o udzielenie zamówienia publicznego prowadzonym w trybie podstawowym bez negocjacji pn. „</w:t>
      </w:r>
      <w:r w:rsidR="00A71F08" w:rsidRPr="00CB7078">
        <w:rPr>
          <w:rFonts w:asciiTheme="minorHAnsi" w:hAnsiTheme="minorHAnsi" w:cstheme="minorHAnsi"/>
          <w:bCs/>
          <w:i/>
          <w:iCs/>
        </w:rPr>
        <w:t>Świadczenie usług społecznych polegających na przygotowaniu, dostawie i przekazaniu do kuchenek oddziałowych posiłków żywieniowych dla pacjentów Zakładu Opiekuńczo – Leczniczego i Rehabilitacji Medycznej przy ul. Mogileńskiej 42 w Poznaniu oraz do oddziału Opiekuńczo-Leczniczego Psychiatrycznego Filii w Owińskach przy ul. Cysterek 5</w:t>
      </w:r>
      <w:r w:rsidRPr="00CB7078">
        <w:rPr>
          <w:rFonts w:asciiTheme="minorHAnsi" w:hAnsiTheme="minorHAnsi" w:cstheme="minorHAnsi"/>
          <w:bCs/>
          <w:i/>
          <w:iCs/>
        </w:rPr>
        <w:t>”.</w:t>
      </w:r>
    </w:p>
    <w:p w14:paraId="6BBCB855" w14:textId="77777777" w:rsidR="00FE632A" w:rsidRPr="00CB7078" w:rsidRDefault="00FE632A" w:rsidP="00E2389B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41F897A1" w14:textId="77777777" w:rsidR="00FE632A" w:rsidRPr="00CB7078" w:rsidRDefault="00FE632A" w:rsidP="00E2389B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78DDD3FA" w14:textId="77777777" w:rsidR="00FE632A" w:rsidRPr="00CB7078" w:rsidRDefault="00FE632A" w:rsidP="00E2389B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1A0B83" w14:textId="77777777" w:rsidR="00FE632A" w:rsidRPr="00CB7078" w:rsidRDefault="00FE632A" w:rsidP="00E2389B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0F389DCC" w14:textId="77777777" w:rsidR="00FE632A" w:rsidRPr="00CB7078" w:rsidRDefault="00FE632A" w:rsidP="00E2389B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0A0A62AB" w14:textId="77777777" w:rsidR="00FE632A" w:rsidRPr="00CB7078" w:rsidRDefault="00FE632A" w:rsidP="00E2389B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4B77FF81" w14:textId="77777777" w:rsidR="00FE632A" w:rsidRPr="00CB7078" w:rsidRDefault="00FE632A" w:rsidP="00E2389B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5591D958" w14:textId="77777777" w:rsidR="00FE632A" w:rsidRPr="00CB7078" w:rsidRDefault="00FE632A" w:rsidP="00E2389B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74BEADF" w14:textId="77777777" w:rsidR="00FE632A" w:rsidRPr="00CB7078" w:rsidRDefault="00FE632A" w:rsidP="00E2389B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67E480D" w14:textId="77777777" w:rsidR="00FE632A" w:rsidRPr="00CB7078" w:rsidRDefault="00FE632A" w:rsidP="00E2389B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059EE8CD" w14:textId="77777777" w:rsidR="00FE632A" w:rsidRPr="00CB7078" w:rsidRDefault="00FE632A" w:rsidP="00E2389B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3C55BE4A" w14:textId="77777777" w:rsidR="00FE632A" w:rsidRPr="00CB7078" w:rsidRDefault="00FE632A" w:rsidP="00E2389B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071F11A" w14:textId="77777777" w:rsidR="00FE632A" w:rsidRPr="00CB7078" w:rsidRDefault="00FE632A" w:rsidP="00E2389B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CB7078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4DBD353" w14:textId="77777777" w:rsidR="00FA25D5" w:rsidRPr="00CB7078" w:rsidRDefault="00AA7AA3" w:rsidP="00E2389B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30471628" w14:textId="77777777" w:rsidR="00AA7AA3" w:rsidRPr="00CB7078" w:rsidRDefault="00AA7AA3" w:rsidP="00E2389B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rPr>
          <w:rFonts w:asciiTheme="minorHAnsi" w:hAnsiTheme="minorHAnsi" w:cstheme="minorHAnsi"/>
          <w:bCs/>
          <w:sz w:val="20"/>
        </w:rPr>
      </w:pPr>
      <w:r w:rsidRPr="00CB7078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06E406F0" w14:textId="77777777" w:rsidR="002E2A1D" w:rsidRPr="00CB7078" w:rsidRDefault="002E2A1D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1 – </w:t>
      </w:r>
      <w:r w:rsidRPr="00CB7078">
        <w:rPr>
          <w:rFonts w:asciiTheme="minorHAnsi" w:hAnsiTheme="minorHAnsi" w:cstheme="minorHAnsi"/>
        </w:rPr>
        <w:tab/>
        <w:t xml:space="preserve">Formularz ofertowy. </w:t>
      </w:r>
    </w:p>
    <w:p w14:paraId="6F6C4D40" w14:textId="2E803A28" w:rsidR="00A71F08" w:rsidRPr="00CB7078" w:rsidRDefault="00A71F08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>Załącznik nr 1</w:t>
      </w:r>
      <w:r w:rsidR="009D35E9" w:rsidRPr="00CB7078">
        <w:rPr>
          <w:rFonts w:asciiTheme="minorHAnsi" w:hAnsiTheme="minorHAnsi" w:cstheme="minorHAnsi"/>
        </w:rPr>
        <w:t>A</w:t>
      </w:r>
      <w:r w:rsidRPr="00CB7078">
        <w:rPr>
          <w:rFonts w:asciiTheme="minorHAnsi" w:hAnsiTheme="minorHAnsi" w:cstheme="minorHAnsi"/>
        </w:rPr>
        <w:t xml:space="preserve"> – </w:t>
      </w:r>
      <w:r w:rsidRPr="00CB7078">
        <w:rPr>
          <w:rFonts w:asciiTheme="minorHAnsi" w:hAnsiTheme="minorHAnsi" w:cstheme="minorHAnsi"/>
        </w:rPr>
        <w:tab/>
        <w:t xml:space="preserve">Formularz cenowy. </w:t>
      </w:r>
    </w:p>
    <w:p w14:paraId="74EAEB64" w14:textId="5EDA345E" w:rsidR="002E2A1D" w:rsidRPr="00CB7078" w:rsidRDefault="002E2A1D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2 – </w:t>
      </w:r>
      <w:r w:rsidRPr="00CB7078">
        <w:rPr>
          <w:rFonts w:asciiTheme="minorHAnsi" w:hAnsiTheme="minorHAnsi" w:cstheme="minorHAnsi"/>
        </w:rPr>
        <w:tab/>
        <w:t>Opis przedmiotu zamówienia</w:t>
      </w:r>
      <w:r w:rsidR="00755B73" w:rsidRPr="00CB7078">
        <w:rPr>
          <w:rFonts w:asciiTheme="minorHAnsi" w:hAnsiTheme="minorHAnsi" w:cstheme="minorHAnsi"/>
        </w:rPr>
        <w:t xml:space="preserve"> wraz ze wzorem jadłospisu</w:t>
      </w:r>
      <w:r w:rsidRPr="00CB7078">
        <w:rPr>
          <w:rFonts w:asciiTheme="minorHAnsi" w:hAnsiTheme="minorHAnsi" w:cstheme="minorHAnsi"/>
        </w:rPr>
        <w:t>.</w:t>
      </w:r>
    </w:p>
    <w:p w14:paraId="73556318" w14:textId="77777777" w:rsidR="002E2A1D" w:rsidRPr="00CB7078" w:rsidRDefault="002E2A1D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3 – </w:t>
      </w:r>
      <w:r w:rsidRPr="00CB7078">
        <w:rPr>
          <w:rFonts w:asciiTheme="minorHAnsi" w:hAnsiTheme="minorHAnsi" w:cstheme="minorHAnsi"/>
        </w:rPr>
        <w:tab/>
        <w:t>Projekt umowy.</w:t>
      </w:r>
    </w:p>
    <w:p w14:paraId="2DC79505" w14:textId="5DF77EB0" w:rsidR="002E2A1D" w:rsidRPr="00CB7078" w:rsidRDefault="002E2A1D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4 – </w:t>
      </w:r>
      <w:r w:rsidRPr="00CB7078">
        <w:rPr>
          <w:rFonts w:asciiTheme="minorHAnsi" w:hAnsiTheme="minorHAnsi" w:cstheme="minorHAnsi"/>
        </w:rPr>
        <w:tab/>
        <w:t>Wykaz osób.</w:t>
      </w:r>
    </w:p>
    <w:p w14:paraId="36FCE197" w14:textId="49BC8A98" w:rsidR="00A71F08" w:rsidRPr="00CB7078" w:rsidRDefault="00A71F08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5 – </w:t>
      </w:r>
      <w:r w:rsidRPr="00CB7078">
        <w:rPr>
          <w:rFonts w:asciiTheme="minorHAnsi" w:hAnsiTheme="minorHAnsi" w:cstheme="minorHAnsi"/>
        </w:rPr>
        <w:tab/>
        <w:t>Wykaz usług.</w:t>
      </w:r>
    </w:p>
    <w:p w14:paraId="4DA00A52" w14:textId="35901C7C" w:rsidR="00A71F08" w:rsidRPr="00CB7078" w:rsidRDefault="00A71F08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6 – </w:t>
      </w:r>
      <w:r w:rsidRPr="00CB7078">
        <w:rPr>
          <w:rFonts w:asciiTheme="minorHAnsi" w:hAnsiTheme="minorHAnsi" w:cstheme="minorHAnsi"/>
        </w:rPr>
        <w:tab/>
        <w:t>Wykaz narzędzi.</w:t>
      </w:r>
    </w:p>
    <w:p w14:paraId="5CAC99B0" w14:textId="4AEC3858" w:rsidR="002E2A1D" w:rsidRPr="00CB7078" w:rsidRDefault="002E2A1D" w:rsidP="00E2389B">
      <w:pPr>
        <w:spacing w:line="312" w:lineRule="auto"/>
        <w:ind w:left="2127" w:hanging="1701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</w:t>
      </w:r>
      <w:r w:rsidR="00A71F08" w:rsidRPr="00CB7078">
        <w:rPr>
          <w:rFonts w:asciiTheme="minorHAnsi" w:hAnsiTheme="minorHAnsi" w:cstheme="minorHAnsi"/>
        </w:rPr>
        <w:t>7</w:t>
      </w:r>
      <w:r w:rsidRPr="00CB7078">
        <w:rPr>
          <w:rFonts w:asciiTheme="minorHAnsi" w:hAnsiTheme="minorHAnsi" w:cstheme="minorHAnsi"/>
        </w:rPr>
        <w:t xml:space="preserve"> – </w:t>
      </w:r>
      <w:r w:rsidRPr="00CB7078">
        <w:rPr>
          <w:rFonts w:asciiTheme="minorHAnsi" w:hAnsiTheme="minorHAnsi" w:cstheme="minorHAnsi"/>
        </w:rPr>
        <w:tab/>
        <w:t xml:space="preserve">Oświadczenie Wykonawcy, składane na podstawie art. 125 ust. 1 ustawy </w:t>
      </w:r>
      <w:r w:rsidR="008D1222" w:rsidRPr="00CB7078">
        <w:rPr>
          <w:rFonts w:asciiTheme="minorHAnsi" w:hAnsiTheme="minorHAnsi" w:cstheme="minorHAnsi"/>
        </w:rPr>
        <w:t>Pzp</w:t>
      </w:r>
      <w:r w:rsidRPr="00CB7078">
        <w:rPr>
          <w:rFonts w:asciiTheme="minorHAnsi" w:hAnsiTheme="minorHAnsi" w:cstheme="minorHAnsi"/>
        </w:rPr>
        <w:t>.</w:t>
      </w:r>
    </w:p>
    <w:p w14:paraId="6490C99B" w14:textId="71CA4E15" w:rsidR="002E2A1D" w:rsidRPr="00CB7078" w:rsidRDefault="002E2A1D" w:rsidP="00E2389B">
      <w:pPr>
        <w:spacing w:line="312" w:lineRule="auto"/>
        <w:ind w:left="2127" w:hanging="1701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</w:t>
      </w:r>
      <w:r w:rsidR="00A71F08" w:rsidRPr="00CB7078">
        <w:rPr>
          <w:rFonts w:asciiTheme="minorHAnsi" w:hAnsiTheme="minorHAnsi" w:cstheme="minorHAnsi"/>
        </w:rPr>
        <w:t>8</w:t>
      </w:r>
      <w:r w:rsidRPr="00CB7078">
        <w:rPr>
          <w:rFonts w:asciiTheme="minorHAnsi" w:hAnsiTheme="minorHAnsi" w:cstheme="minorHAnsi"/>
        </w:rPr>
        <w:t xml:space="preserve"> – </w:t>
      </w:r>
      <w:r w:rsidRPr="00CB7078">
        <w:rPr>
          <w:rFonts w:asciiTheme="minorHAnsi" w:hAnsiTheme="minorHAnsi" w:cstheme="minorHAnsi"/>
        </w:rPr>
        <w:tab/>
      </w:r>
      <w:r w:rsidR="008D1222" w:rsidRPr="00CB7078">
        <w:rPr>
          <w:rFonts w:asciiTheme="minorHAnsi" w:hAnsiTheme="minorHAnsi" w:cstheme="minorHAnsi"/>
          <w:bCs/>
          <w:iCs/>
        </w:rPr>
        <w:t>Oświadczenia Podmiotu udostępniającego zasoby</w:t>
      </w:r>
      <w:r w:rsidR="008D1222" w:rsidRPr="00CB7078">
        <w:rPr>
          <w:rFonts w:asciiTheme="minorHAnsi" w:hAnsiTheme="minorHAnsi" w:cstheme="minorHAnsi"/>
          <w:bCs/>
        </w:rPr>
        <w:t xml:space="preserve">, </w:t>
      </w:r>
      <w:r w:rsidR="008D1222" w:rsidRPr="00CB7078">
        <w:rPr>
          <w:rFonts w:asciiTheme="minorHAnsi" w:hAnsiTheme="minorHAnsi" w:cstheme="minorHAnsi"/>
          <w:bCs/>
          <w:iCs/>
        </w:rPr>
        <w:t>składane na podstawie art. 118 ust. 3 i art. 125 ust. 5 ustawy Pzp</w:t>
      </w:r>
      <w:r w:rsidRPr="00CB7078">
        <w:rPr>
          <w:rFonts w:asciiTheme="minorHAnsi" w:hAnsiTheme="minorHAnsi" w:cstheme="minorHAnsi"/>
        </w:rPr>
        <w:t>.</w:t>
      </w:r>
    </w:p>
    <w:p w14:paraId="219322E4" w14:textId="26FB632C" w:rsidR="002E2A1D" w:rsidRPr="00CB7078" w:rsidRDefault="002E2A1D" w:rsidP="00E2389B">
      <w:pPr>
        <w:spacing w:line="312" w:lineRule="auto"/>
        <w:ind w:left="2127" w:hanging="1701"/>
        <w:jc w:val="both"/>
        <w:rPr>
          <w:rFonts w:asciiTheme="minorHAnsi" w:hAnsiTheme="minorHAnsi" w:cstheme="minorHAnsi"/>
        </w:rPr>
      </w:pPr>
      <w:r w:rsidRPr="00CB7078">
        <w:rPr>
          <w:rFonts w:asciiTheme="minorHAnsi" w:hAnsiTheme="minorHAnsi" w:cstheme="minorHAnsi"/>
        </w:rPr>
        <w:t xml:space="preserve">Załącznik nr </w:t>
      </w:r>
      <w:r w:rsidR="00A71F08" w:rsidRPr="00CB7078">
        <w:rPr>
          <w:rFonts w:asciiTheme="minorHAnsi" w:hAnsiTheme="minorHAnsi" w:cstheme="minorHAnsi"/>
        </w:rPr>
        <w:t>9</w:t>
      </w:r>
      <w:r w:rsidRPr="00CB7078">
        <w:rPr>
          <w:rFonts w:asciiTheme="minorHAnsi" w:hAnsiTheme="minorHAnsi" w:cstheme="minorHAnsi"/>
        </w:rPr>
        <w:t xml:space="preserve"> – </w:t>
      </w:r>
      <w:r w:rsidRPr="00CB7078">
        <w:rPr>
          <w:rFonts w:asciiTheme="minorHAnsi" w:hAnsiTheme="minorHAnsi" w:cstheme="minorHAnsi"/>
        </w:rPr>
        <w:tab/>
      </w:r>
      <w:r w:rsidR="008D1222" w:rsidRPr="00CB7078">
        <w:rPr>
          <w:rFonts w:asciiTheme="minorHAnsi" w:hAnsiTheme="minorHAnsi" w:cstheme="minorHAnsi"/>
          <w:bCs/>
          <w:iCs/>
        </w:rPr>
        <w:t>Oświadczenie wykonawców wspólnie ubiegających się o udzielenie zamówienia, składane na podstawie art. 117 ust. 4 ustawy Pzp</w:t>
      </w:r>
      <w:r w:rsidRPr="00CB7078">
        <w:rPr>
          <w:rFonts w:asciiTheme="minorHAnsi" w:hAnsiTheme="minorHAnsi" w:cstheme="minorHAnsi"/>
        </w:rPr>
        <w:t>.</w:t>
      </w:r>
    </w:p>
    <w:p w14:paraId="7E47B1AC" w14:textId="77777777" w:rsidR="00A71F08" w:rsidRPr="00CB7078" w:rsidRDefault="00A71F08" w:rsidP="00E2389B">
      <w:pPr>
        <w:spacing w:line="312" w:lineRule="auto"/>
        <w:ind w:left="426"/>
        <w:jc w:val="both"/>
        <w:rPr>
          <w:rFonts w:asciiTheme="minorHAnsi" w:hAnsiTheme="minorHAnsi" w:cstheme="minorHAnsi"/>
        </w:rPr>
      </w:pPr>
    </w:p>
    <w:p w14:paraId="346B0D73" w14:textId="77777777" w:rsidR="00A71F08" w:rsidRPr="00CB7078" w:rsidRDefault="00A71F08" w:rsidP="00E2389B">
      <w:pPr>
        <w:spacing w:line="312" w:lineRule="auto"/>
        <w:jc w:val="both"/>
        <w:rPr>
          <w:rFonts w:asciiTheme="minorHAnsi" w:hAnsiTheme="minorHAnsi" w:cstheme="minorHAnsi"/>
        </w:rPr>
      </w:pPr>
    </w:p>
    <w:p w14:paraId="3F6A111E" w14:textId="0EF9C115" w:rsidR="00301199" w:rsidRPr="00CB7078" w:rsidRDefault="004C6032" w:rsidP="00E2389B">
      <w:pPr>
        <w:spacing w:line="312" w:lineRule="auto"/>
        <w:jc w:val="both"/>
        <w:rPr>
          <w:rFonts w:asciiTheme="minorHAnsi" w:hAnsiTheme="minorHAnsi" w:cstheme="minorHAnsi"/>
          <w:iCs/>
        </w:rPr>
      </w:pPr>
      <w:r w:rsidRPr="00CB7078">
        <w:rPr>
          <w:rFonts w:asciiTheme="minorHAnsi" w:hAnsiTheme="minorHAnsi" w:cstheme="minorHAnsi"/>
          <w:iCs/>
        </w:rPr>
        <w:t xml:space="preserve">Z dniem </w:t>
      </w:r>
      <w:r w:rsidR="000E6F6B" w:rsidRPr="00CB7078">
        <w:rPr>
          <w:rFonts w:asciiTheme="minorHAnsi" w:hAnsiTheme="minorHAnsi" w:cstheme="minorHAnsi"/>
          <w:iCs/>
        </w:rPr>
        <w:t>2</w:t>
      </w:r>
      <w:r w:rsidR="0000038F" w:rsidRPr="00CB7078">
        <w:rPr>
          <w:rFonts w:asciiTheme="minorHAnsi" w:hAnsiTheme="minorHAnsi" w:cstheme="minorHAnsi"/>
          <w:iCs/>
        </w:rPr>
        <w:t>0</w:t>
      </w:r>
      <w:r w:rsidR="000E6F6B" w:rsidRPr="00CB7078">
        <w:rPr>
          <w:rFonts w:asciiTheme="minorHAnsi" w:hAnsiTheme="minorHAnsi" w:cstheme="minorHAnsi"/>
          <w:iCs/>
        </w:rPr>
        <w:t xml:space="preserve"> stycz</w:t>
      </w:r>
      <w:r w:rsidR="008D1222" w:rsidRPr="00CB7078">
        <w:rPr>
          <w:rFonts w:asciiTheme="minorHAnsi" w:hAnsiTheme="minorHAnsi" w:cstheme="minorHAnsi"/>
          <w:iCs/>
        </w:rPr>
        <w:t>nia 2026</w:t>
      </w:r>
      <w:r w:rsidR="00AE4524" w:rsidRPr="00CB7078">
        <w:rPr>
          <w:rFonts w:asciiTheme="minorHAnsi" w:hAnsiTheme="minorHAnsi" w:cstheme="minorHAnsi"/>
          <w:iCs/>
        </w:rPr>
        <w:t xml:space="preserve"> r. zatwierdzam specyfikację </w:t>
      </w:r>
      <w:r w:rsidRPr="00CB7078">
        <w:rPr>
          <w:rFonts w:asciiTheme="minorHAnsi" w:hAnsiTheme="minorHAnsi" w:cstheme="minorHAnsi"/>
          <w:iCs/>
        </w:rPr>
        <w:t>warunków zamówienia.</w:t>
      </w:r>
    </w:p>
    <w:p w14:paraId="2F598CD0" w14:textId="77777777" w:rsidR="005D0B63" w:rsidRPr="00CB7078" w:rsidRDefault="005D0B63" w:rsidP="00E2389B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197BE24E" w14:textId="77777777" w:rsidR="00FE632A" w:rsidRPr="00CB7078" w:rsidRDefault="00FE632A" w:rsidP="00E2389B">
      <w:pPr>
        <w:spacing w:line="312" w:lineRule="auto"/>
        <w:ind w:left="3402"/>
        <w:jc w:val="center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Dyrektor Zakładu Opiekuńczo – Leczniczego</w:t>
      </w:r>
    </w:p>
    <w:p w14:paraId="40A57C8A" w14:textId="77777777" w:rsidR="00FE632A" w:rsidRPr="00CB7078" w:rsidRDefault="00FE632A" w:rsidP="00E2389B">
      <w:pPr>
        <w:spacing w:line="312" w:lineRule="auto"/>
        <w:ind w:left="3402"/>
        <w:jc w:val="center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i Rehabilitacji Medycznej</w:t>
      </w:r>
    </w:p>
    <w:p w14:paraId="27A7886F" w14:textId="77777777" w:rsidR="00FE632A" w:rsidRPr="00CB7078" w:rsidRDefault="00FE632A" w:rsidP="00E2389B">
      <w:pPr>
        <w:spacing w:line="312" w:lineRule="auto"/>
        <w:ind w:left="3402"/>
        <w:jc w:val="center"/>
        <w:rPr>
          <w:rFonts w:asciiTheme="minorHAnsi" w:hAnsiTheme="minorHAnsi" w:cstheme="minorHAnsi"/>
          <w:bCs/>
          <w:iCs/>
        </w:rPr>
      </w:pPr>
    </w:p>
    <w:p w14:paraId="6129DD0B" w14:textId="77777777" w:rsidR="00FE632A" w:rsidRPr="00CB7078" w:rsidRDefault="00FE632A" w:rsidP="00E2389B">
      <w:pPr>
        <w:spacing w:line="312" w:lineRule="auto"/>
        <w:ind w:left="3402"/>
        <w:jc w:val="center"/>
        <w:rPr>
          <w:rFonts w:asciiTheme="minorHAnsi" w:hAnsiTheme="minorHAnsi" w:cstheme="minorHAnsi"/>
          <w:bCs/>
          <w:iCs/>
        </w:rPr>
      </w:pPr>
      <w:r w:rsidRPr="00CB7078">
        <w:rPr>
          <w:rFonts w:asciiTheme="minorHAnsi" w:hAnsiTheme="minorHAnsi" w:cstheme="minorHAnsi"/>
          <w:bCs/>
          <w:iCs/>
        </w:rPr>
        <w:t>Irena Majer</w:t>
      </w:r>
    </w:p>
    <w:p w14:paraId="1E11DD38" w14:textId="77777777" w:rsidR="005D0B63" w:rsidRPr="00CB7078" w:rsidRDefault="005D0B63" w:rsidP="00E2389B">
      <w:pPr>
        <w:spacing w:line="312" w:lineRule="auto"/>
        <w:ind w:left="709"/>
        <w:jc w:val="center"/>
        <w:rPr>
          <w:rFonts w:asciiTheme="minorHAnsi" w:hAnsiTheme="minorHAnsi" w:cstheme="minorHAnsi"/>
          <w:iCs/>
        </w:rPr>
      </w:pPr>
    </w:p>
    <w:sectPr w:rsidR="005D0B63" w:rsidRPr="00CB7078" w:rsidSect="003F0634">
      <w:footerReference w:type="even" r:id="rId22"/>
      <w:footerReference w:type="default" r:id="rId23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30862" w14:textId="77777777" w:rsidR="00B665BD" w:rsidRDefault="00B665BD">
      <w:r>
        <w:separator/>
      </w:r>
    </w:p>
  </w:endnote>
  <w:endnote w:type="continuationSeparator" w:id="0">
    <w:p w14:paraId="5E5927D8" w14:textId="77777777" w:rsidR="00B665BD" w:rsidRDefault="00B6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A4877" w14:textId="77777777" w:rsidR="00DB3AF4" w:rsidRDefault="00DB3AF4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6ADA4B" w14:textId="77777777" w:rsidR="00DB3AF4" w:rsidRDefault="00DB3A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AB975" w14:textId="77777777" w:rsidR="00DB3AF4" w:rsidRPr="00120266" w:rsidRDefault="00DB3AF4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132975DA" w14:textId="77777777" w:rsidR="00DB3AF4" w:rsidRPr="00676F1A" w:rsidRDefault="00DB3AF4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665B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665B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5CBA4" w14:textId="77777777" w:rsidR="00B665BD" w:rsidRDefault="00B665BD">
      <w:r>
        <w:separator/>
      </w:r>
    </w:p>
  </w:footnote>
  <w:footnote w:type="continuationSeparator" w:id="0">
    <w:p w14:paraId="193DB247" w14:textId="77777777" w:rsidR="00B665BD" w:rsidRDefault="00B66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B1669BB"/>
    <w:multiLevelType w:val="hybridMultilevel"/>
    <w:tmpl w:val="FC04CED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E318D5"/>
    <w:multiLevelType w:val="multilevel"/>
    <w:tmpl w:val="B3A2D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97249A"/>
    <w:multiLevelType w:val="hybridMultilevel"/>
    <w:tmpl w:val="E83AA418"/>
    <w:lvl w:ilvl="0" w:tplc="EEF4BAAE">
      <w:start w:val="1"/>
      <w:numFmt w:val="decimal"/>
      <w:lvlText w:val="%1)"/>
      <w:lvlJc w:val="left"/>
      <w:pPr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7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37"/>
  </w:num>
  <w:num w:numId="4">
    <w:abstractNumId w:val="22"/>
  </w:num>
  <w:num w:numId="5">
    <w:abstractNumId w:val="23"/>
  </w:num>
  <w:num w:numId="6">
    <w:abstractNumId w:val="41"/>
  </w:num>
  <w:num w:numId="7">
    <w:abstractNumId w:val="48"/>
  </w:num>
  <w:num w:numId="8">
    <w:abstractNumId w:val="40"/>
  </w:num>
  <w:num w:numId="9">
    <w:abstractNumId w:val="43"/>
  </w:num>
  <w:num w:numId="10">
    <w:abstractNumId w:val="38"/>
  </w:num>
  <w:num w:numId="11">
    <w:abstractNumId w:val="46"/>
  </w:num>
  <w:num w:numId="12">
    <w:abstractNumId w:val="31"/>
  </w:num>
  <w:num w:numId="13">
    <w:abstractNumId w:val="25"/>
  </w:num>
  <w:num w:numId="14">
    <w:abstractNumId w:val="33"/>
  </w:num>
  <w:num w:numId="15">
    <w:abstractNumId w:val="47"/>
  </w:num>
  <w:num w:numId="16">
    <w:abstractNumId w:val="44"/>
  </w:num>
  <w:num w:numId="17">
    <w:abstractNumId w:val="49"/>
  </w:num>
  <w:num w:numId="18">
    <w:abstractNumId w:val="24"/>
  </w:num>
  <w:num w:numId="19">
    <w:abstractNumId w:val="27"/>
  </w:num>
  <w:num w:numId="20">
    <w:abstractNumId w:val="35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36"/>
  </w:num>
  <w:num w:numId="24">
    <w:abstractNumId w:val="34"/>
  </w:num>
  <w:num w:numId="25">
    <w:abstractNumId w:val="21"/>
  </w:num>
  <w:num w:numId="26">
    <w:abstractNumId w:val="42"/>
  </w:num>
  <w:num w:numId="27">
    <w:abstractNumId w:val="45"/>
  </w:num>
  <w:num w:numId="28">
    <w:abstractNumId w:val="20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ofia Dzierżanowska">
    <w15:presenceInfo w15:providerId="AD" w15:userId="S-1-5-21-2351633570-1918105145-4093675075-2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8mvhsZXpDjVblFR8PFJ16Yr1VM4=" w:salt="u0Hy1JB2RIvJfMQVpzKN3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038F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35F6"/>
    <w:rsid w:val="0001436B"/>
    <w:rsid w:val="00015735"/>
    <w:rsid w:val="00016F22"/>
    <w:rsid w:val="000172C8"/>
    <w:rsid w:val="0001744A"/>
    <w:rsid w:val="0001759D"/>
    <w:rsid w:val="00020249"/>
    <w:rsid w:val="000215D6"/>
    <w:rsid w:val="00022FFE"/>
    <w:rsid w:val="0002381A"/>
    <w:rsid w:val="00023837"/>
    <w:rsid w:val="00023CB3"/>
    <w:rsid w:val="00024A11"/>
    <w:rsid w:val="000259D9"/>
    <w:rsid w:val="00025F5F"/>
    <w:rsid w:val="0002690E"/>
    <w:rsid w:val="000325B1"/>
    <w:rsid w:val="00032CF3"/>
    <w:rsid w:val="00034117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0305"/>
    <w:rsid w:val="000611EC"/>
    <w:rsid w:val="00061FA2"/>
    <w:rsid w:val="000620EB"/>
    <w:rsid w:val="0006349B"/>
    <w:rsid w:val="000650B9"/>
    <w:rsid w:val="00065A2F"/>
    <w:rsid w:val="000669F8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77981"/>
    <w:rsid w:val="00080839"/>
    <w:rsid w:val="00083254"/>
    <w:rsid w:val="00085D10"/>
    <w:rsid w:val="00086226"/>
    <w:rsid w:val="00086ACE"/>
    <w:rsid w:val="00087326"/>
    <w:rsid w:val="00087D5B"/>
    <w:rsid w:val="000902FD"/>
    <w:rsid w:val="0009088A"/>
    <w:rsid w:val="000929D0"/>
    <w:rsid w:val="000950CE"/>
    <w:rsid w:val="00096936"/>
    <w:rsid w:val="000A063C"/>
    <w:rsid w:val="000A0D1E"/>
    <w:rsid w:val="000A2FF4"/>
    <w:rsid w:val="000A323B"/>
    <w:rsid w:val="000A488A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7A3"/>
    <w:rsid w:val="000B3D77"/>
    <w:rsid w:val="000B561C"/>
    <w:rsid w:val="000B677C"/>
    <w:rsid w:val="000C1D77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1D64"/>
    <w:rsid w:val="000D2BCB"/>
    <w:rsid w:val="000D2F91"/>
    <w:rsid w:val="000D3EFB"/>
    <w:rsid w:val="000D470B"/>
    <w:rsid w:val="000D537A"/>
    <w:rsid w:val="000D56A5"/>
    <w:rsid w:val="000D6E32"/>
    <w:rsid w:val="000E16CE"/>
    <w:rsid w:val="000E1830"/>
    <w:rsid w:val="000E19E0"/>
    <w:rsid w:val="000E2BE5"/>
    <w:rsid w:val="000E4808"/>
    <w:rsid w:val="000E6F6B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15C7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2B80"/>
    <w:rsid w:val="00133792"/>
    <w:rsid w:val="00133997"/>
    <w:rsid w:val="00133C2D"/>
    <w:rsid w:val="00137C71"/>
    <w:rsid w:val="0014030C"/>
    <w:rsid w:val="00142763"/>
    <w:rsid w:val="00142CCB"/>
    <w:rsid w:val="00143041"/>
    <w:rsid w:val="001435E4"/>
    <w:rsid w:val="001438F0"/>
    <w:rsid w:val="00144593"/>
    <w:rsid w:val="00145B8C"/>
    <w:rsid w:val="001467DE"/>
    <w:rsid w:val="00151FAF"/>
    <w:rsid w:val="00152FAC"/>
    <w:rsid w:val="001534E3"/>
    <w:rsid w:val="00153590"/>
    <w:rsid w:val="00162D9C"/>
    <w:rsid w:val="00164BF6"/>
    <w:rsid w:val="001652EA"/>
    <w:rsid w:val="00165959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F44"/>
    <w:rsid w:val="001A0447"/>
    <w:rsid w:val="001A0C30"/>
    <w:rsid w:val="001A248D"/>
    <w:rsid w:val="001A530B"/>
    <w:rsid w:val="001A71FF"/>
    <w:rsid w:val="001B06AB"/>
    <w:rsid w:val="001B7412"/>
    <w:rsid w:val="001C0A4B"/>
    <w:rsid w:val="001C33F6"/>
    <w:rsid w:val="001C38DA"/>
    <w:rsid w:val="001C5F51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5B27"/>
    <w:rsid w:val="001E11AB"/>
    <w:rsid w:val="001E13B0"/>
    <w:rsid w:val="001E3847"/>
    <w:rsid w:val="001E391B"/>
    <w:rsid w:val="001E40CA"/>
    <w:rsid w:val="001E44D6"/>
    <w:rsid w:val="001E465E"/>
    <w:rsid w:val="001E583F"/>
    <w:rsid w:val="001E59A6"/>
    <w:rsid w:val="001F022B"/>
    <w:rsid w:val="001F1F9D"/>
    <w:rsid w:val="001F2294"/>
    <w:rsid w:val="001F2A43"/>
    <w:rsid w:val="001F2BF8"/>
    <w:rsid w:val="001F5C89"/>
    <w:rsid w:val="001F682A"/>
    <w:rsid w:val="001F71F3"/>
    <w:rsid w:val="001F7DCA"/>
    <w:rsid w:val="001F7DE3"/>
    <w:rsid w:val="002005AA"/>
    <w:rsid w:val="00200788"/>
    <w:rsid w:val="00201316"/>
    <w:rsid w:val="002020F3"/>
    <w:rsid w:val="0020417E"/>
    <w:rsid w:val="00205427"/>
    <w:rsid w:val="00210446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069D"/>
    <w:rsid w:val="00231493"/>
    <w:rsid w:val="00231F18"/>
    <w:rsid w:val="00234BFE"/>
    <w:rsid w:val="00234DC2"/>
    <w:rsid w:val="00235C5F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0B1B"/>
    <w:rsid w:val="00252ECE"/>
    <w:rsid w:val="00253424"/>
    <w:rsid w:val="00254006"/>
    <w:rsid w:val="0025673F"/>
    <w:rsid w:val="00256983"/>
    <w:rsid w:val="00256BFE"/>
    <w:rsid w:val="002570F0"/>
    <w:rsid w:val="00261C03"/>
    <w:rsid w:val="002620FE"/>
    <w:rsid w:val="00263385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4B46"/>
    <w:rsid w:val="0027538B"/>
    <w:rsid w:val="002753A0"/>
    <w:rsid w:val="00276196"/>
    <w:rsid w:val="002767F0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1CB"/>
    <w:rsid w:val="002904FA"/>
    <w:rsid w:val="0029122B"/>
    <w:rsid w:val="002915AE"/>
    <w:rsid w:val="002925AB"/>
    <w:rsid w:val="002929F2"/>
    <w:rsid w:val="00292CFC"/>
    <w:rsid w:val="002950A5"/>
    <w:rsid w:val="0029675C"/>
    <w:rsid w:val="0029675E"/>
    <w:rsid w:val="00296D86"/>
    <w:rsid w:val="00297015"/>
    <w:rsid w:val="002A0CB2"/>
    <w:rsid w:val="002A2922"/>
    <w:rsid w:val="002A3565"/>
    <w:rsid w:val="002A3CF3"/>
    <w:rsid w:val="002A4E4E"/>
    <w:rsid w:val="002A6894"/>
    <w:rsid w:val="002A6A1E"/>
    <w:rsid w:val="002A70BE"/>
    <w:rsid w:val="002A726F"/>
    <w:rsid w:val="002A7B96"/>
    <w:rsid w:val="002B28AF"/>
    <w:rsid w:val="002B3B05"/>
    <w:rsid w:val="002B5343"/>
    <w:rsid w:val="002B55E8"/>
    <w:rsid w:val="002B56BC"/>
    <w:rsid w:val="002B71CD"/>
    <w:rsid w:val="002B7927"/>
    <w:rsid w:val="002C1680"/>
    <w:rsid w:val="002C27BE"/>
    <w:rsid w:val="002C35F7"/>
    <w:rsid w:val="002C4CF6"/>
    <w:rsid w:val="002C537D"/>
    <w:rsid w:val="002C5720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A1D"/>
    <w:rsid w:val="002E2D02"/>
    <w:rsid w:val="002E4301"/>
    <w:rsid w:val="002E598C"/>
    <w:rsid w:val="002E726C"/>
    <w:rsid w:val="002E76CA"/>
    <w:rsid w:val="002E7EAE"/>
    <w:rsid w:val="002F0006"/>
    <w:rsid w:val="002F12D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0450F"/>
    <w:rsid w:val="00310300"/>
    <w:rsid w:val="00310651"/>
    <w:rsid w:val="00310812"/>
    <w:rsid w:val="003121B8"/>
    <w:rsid w:val="003134CE"/>
    <w:rsid w:val="00313D88"/>
    <w:rsid w:val="00313EEA"/>
    <w:rsid w:val="003146B1"/>
    <w:rsid w:val="003150A4"/>
    <w:rsid w:val="0031510C"/>
    <w:rsid w:val="00316223"/>
    <w:rsid w:val="00321F17"/>
    <w:rsid w:val="00322785"/>
    <w:rsid w:val="00322C93"/>
    <w:rsid w:val="00323B66"/>
    <w:rsid w:val="00323D13"/>
    <w:rsid w:val="00324282"/>
    <w:rsid w:val="00325841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3ED6"/>
    <w:rsid w:val="0034611A"/>
    <w:rsid w:val="00346D55"/>
    <w:rsid w:val="00350D56"/>
    <w:rsid w:val="00351B60"/>
    <w:rsid w:val="0035242B"/>
    <w:rsid w:val="003529A9"/>
    <w:rsid w:val="003538E0"/>
    <w:rsid w:val="003574DE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4A8"/>
    <w:rsid w:val="00384982"/>
    <w:rsid w:val="00387674"/>
    <w:rsid w:val="00390041"/>
    <w:rsid w:val="00391923"/>
    <w:rsid w:val="00391D4A"/>
    <w:rsid w:val="00393647"/>
    <w:rsid w:val="00395ACE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485E"/>
    <w:rsid w:val="003B5452"/>
    <w:rsid w:val="003B6CD7"/>
    <w:rsid w:val="003B6DA2"/>
    <w:rsid w:val="003B7791"/>
    <w:rsid w:val="003C0746"/>
    <w:rsid w:val="003C074A"/>
    <w:rsid w:val="003C3372"/>
    <w:rsid w:val="003C4222"/>
    <w:rsid w:val="003C73C3"/>
    <w:rsid w:val="003C7CE3"/>
    <w:rsid w:val="003D1996"/>
    <w:rsid w:val="003D3332"/>
    <w:rsid w:val="003D3F29"/>
    <w:rsid w:val="003D45A7"/>
    <w:rsid w:val="003D4605"/>
    <w:rsid w:val="003D46B8"/>
    <w:rsid w:val="003D49DF"/>
    <w:rsid w:val="003D5CA7"/>
    <w:rsid w:val="003D630B"/>
    <w:rsid w:val="003E04EF"/>
    <w:rsid w:val="003E0A90"/>
    <w:rsid w:val="003E2597"/>
    <w:rsid w:val="003E37EE"/>
    <w:rsid w:val="003E46DB"/>
    <w:rsid w:val="003E5840"/>
    <w:rsid w:val="003E5EAF"/>
    <w:rsid w:val="003E5F4F"/>
    <w:rsid w:val="003E6122"/>
    <w:rsid w:val="003E6E85"/>
    <w:rsid w:val="003F0634"/>
    <w:rsid w:val="003F0BD7"/>
    <w:rsid w:val="003F123C"/>
    <w:rsid w:val="003F2AC7"/>
    <w:rsid w:val="003F3E8D"/>
    <w:rsid w:val="003F4921"/>
    <w:rsid w:val="003F6137"/>
    <w:rsid w:val="003F6973"/>
    <w:rsid w:val="003F7088"/>
    <w:rsid w:val="003F79F0"/>
    <w:rsid w:val="0040116E"/>
    <w:rsid w:val="00401A4E"/>
    <w:rsid w:val="00401F9A"/>
    <w:rsid w:val="00402BC7"/>
    <w:rsid w:val="00403561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26430"/>
    <w:rsid w:val="00430345"/>
    <w:rsid w:val="0043163D"/>
    <w:rsid w:val="00431EE0"/>
    <w:rsid w:val="0043411A"/>
    <w:rsid w:val="004347E6"/>
    <w:rsid w:val="004366C7"/>
    <w:rsid w:val="00437548"/>
    <w:rsid w:val="00437C92"/>
    <w:rsid w:val="0044023D"/>
    <w:rsid w:val="004445D1"/>
    <w:rsid w:val="0044526E"/>
    <w:rsid w:val="00446E12"/>
    <w:rsid w:val="00451660"/>
    <w:rsid w:val="004520E2"/>
    <w:rsid w:val="004530CC"/>
    <w:rsid w:val="004537E7"/>
    <w:rsid w:val="00453ED3"/>
    <w:rsid w:val="004556ED"/>
    <w:rsid w:val="00456712"/>
    <w:rsid w:val="00460926"/>
    <w:rsid w:val="00462BBB"/>
    <w:rsid w:val="00463CFD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58F"/>
    <w:rsid w:val="00492FB5"/>
    <w:rsid w:val="00494D82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537A"/>
    <w:rsid w:val="004B5E43"/>
    <w:rsid w:val="004B7A2F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09BA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1341"/>
    <w:rsid w:val="00522831"/>
    <w:rsid w:val="00522D70"/>
    <w:rsid w:val="0052362C"/>
    <w:rsid w:val="00523649"/>
    <w:rsid w:val="005237C7"/>
    <w:rsid w:val="0052454F"/>
    <w:rsid w:val="00524726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62D3"/>
    <w:rsid w:val="00547877"/>
    <w:rsid w:val="00550530"/>
    <w:rsid w:val="005519F7"/>
    <w:rsid w:val="00551FA8"/>
    <w:rsid w:val="00552F16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2AA"/>
    <w:rsid w:val="0057252F"/>
    <w:rsid w:val="00573492"/>
    <w:rsid w:val="0057367C"/>
    <w:rsid w:val="00574710"/>
    <w:rsid w:val="00574A7A"/>
    <w:rsid w:val="0057550B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31FE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473B"/>
    <w:rsid w:val="005A5CEE"/>
    <w:rsid w:val="005A5EB4"/>
    <w:rsid w:val="005A5FD8"/>
    <w:rsid w:val="005A6DFD"/>
    <w:rsid w:val="005A794B"/>
    <w:rsid w:val="005A7D18"/>
    <w:rsid w:val="005B294F"/>
    <w:rsid w:val="005B3CC0"/>
    <w:rsid w:val="005B61A6"/>
    <w:rsid w:val="005B63AF"/>
    <w:rsid w:val="005C02FB"/>
    <w:rsid w:val="005C088C"/>
    <w:rsid w:val="005C1475"/>
    <w:rsid w:val="005C2320"/>
    <w:rsid w:val="005C2615"/>
    <w:rsid w:val="005C2EBC"/>
    <w:rsid w:val="005C3DBC"/>
    <w:rsid w:val="005C5249"/>
    <w:rsid w:val="005C5C6B"/>
    <w:rsid w:val="005C5DA8"/>
    <w:rsid w:val="005C5DB8"/>
    <w:rsid w:val="005C5FF9"/>
    <w:rsid w:val="005C6668"/>
    <w:rsid w:val="005C7B02"/>
    <w:rsid w:val="005D0626"/>
    <w:rsid w:val="005D0B63"/>
    <w:rsid w:val="005D15C8"/>
    <w:rsid w:val="005D1DC1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1BB"/>
    <w:rsid w:val="005F5604"/>
    <w:rsid w:val="005F613A"/>
    <w:rsid w:val="005F6A60"/>
    <w:rsid w:val="005F78DD"/>
    <w:rsid w:val="00600737"/>
    <w:rsid w:val="0060076F"/>
    <w:rsid w:val="00601A76"/>
    <w:rsid w:val="00601F1F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691B"/>
    <w:rsid w:val="006378CF"/>
    <w:rsid w:val="00643760"/>
    <w:rsid w:val="006447AE"/>
    <w:rsid w:val="00645FDE"/>
    <w:rsid w:val="006507AD"/>
    <w:rsid w:val="006522D4"/>
    <w:rsid w:val="00660C12"/>
    <w:rsid w:val="00665429"/>
    <w:rsid w:val="00667343"/>
    <w:rsid w:val="00667635"/>
    <w:rsid w:val="00670FFE"/>
    <w:rsid w:val="00671464"/>
    <w:rsid w:val="00671A73"/>
    <w:rsid w:val="006721C4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6A92"/>
    <w:rsid w:val="006C7955"/>
    <w:rsid w:val="006D141E"/>
    <w:rsid w:val="006D4032"/>
    <w:rsid w:val="006D6F12"/>
    <w:rsid w:val="006D742A"/>
    <w:rsid w:val="006D7ADC"/>
    <w:rsid w:val="006D7ECD"/>
    <w:rsid w:val="006E0618"/>
    <w:rsid w:val="006E1B2E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6F6E10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71BB"/>
    <w:rsid w:val="00730EBB"/>
    <w:rsid w:val="007338BC"/>
    <w:rsid w:val="00733C84"/>
    <w:rsid w:val="00733FF3"/>
    <w:rsid w:val="00734979"/>
    <w:rsid w:val="00735853"/>
    <w:rsid w:val="00735BC9"/>
    <w:rsid w:val="0073620A"/>
    <w:rsid w:val="00737122"/>
    <w:rsid w:val="00737A2D"/>
    <w:rsid w:val="007448D7"/>
    <w:rsid w:val="00744C0F"/>
    <w:rsid w:val="0074798F"/>
    <w:rsid w:val="0075132C"/>
    <w:rsid w:val="007518CB"/>
    <w:rsid w:val="00751D48"/>
    <w:rsid w:val="00754099"/>
    <w:rsid w:val="007544A1"/>
    <w:rsid w:val="007557BB"/>
    <w:rsid w:val="00755B73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860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9714A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5BD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4A61"/>
    <w:rsid w:val="00807EEC"/>
    <w:rsid w:val="00810EA1"/>
    <w:rsid w:val="00811732"/>
    <w:rsid w:val="00811E46"/>
    <w:rsid w:val="00812BE1"/>
    <w:rsid w:val="00813EB8"/>
    <w:rsid w:val="00814DDD"/>
    <w:rsid w:val="008210AE"/>
    <w:rsid w:val="00821B23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3E9B"/>
    <w:rsid w:val="00834118"/>
    <w:rsid w:val="00834290"/>
    <w:rsid w:val="00834C42"/>
    <w:rsid w:val="00836B6E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0FB"/>
    <w:rsid w:val="00855D48"/>
    <w:rsid w:val="00856174"/>
    <w:rsid w:val="00857764"/>
    <w:rsid w:val="00857AF7"/>
    <w:rsid w:val="0086017B"/>
    <w:rsid w:val="00860DEA"/>
    <w:rsid w:val="00861045"/>
    <w:rsid w:val="008614F5"/>
    <w:rsid w:val="0086203C"/>
    <w:rsid w:val="00863AD5"/>
    <w:rsid w:val="00865C5F"/>
    <w:rsid w:val="00865D55"/>
    <w:rsid w:val="00870128"/>
    <w:rsid w:val="0087049D"/>
    <w:rsid w:val="00871751"/>
    <w:rsid w:val="008726A1"/>
    <w:rsid w:val="0087394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3958"/>
    <w:rsid w:val="00895B2B"/>
    <w:rsid w:val="00895CA9"/>
    <w:rsid w:val="00896305"/>
    <w:rsid w:val="008A1929"/>
    <w:rsid w:val="008A210E"/>
    <w:rsid w:val="008A5E4E"/>
    <w:rsid w:val="008A7180"/>
    <w:rsid w:val="008A7228"/>
    <w:rsid w:val="008B02FC"/>
    <w:rsid w:val="008B058E"/>
    <w:rsid w:val="008B3247"/>
    <w:rsid w:val="008B3CB5"/>
    <w:rsid w:val="008B79C2"/>
    <w:rsid w:val="008C007F"/>
    <w:rsid w:val="008C09E4"/>
    <w:rsid w:val="008C0B61"/>
    <w:rsid w:val="008C1655"/>
    <w:rsid w:val="008C200C"/>
    <w:rsid w:val="008C3D3F"/>
    <w:rsid w:val="008C3E6D"/>
    <w:rsid w:val="008C4284"/>
    <w:rsid w:val="008C488C"/>
    <w:rsid w:val="008C5062"/>
    <w:rsid w:val="008C5295"/>
    <w:rsid w:val="008C6785"/>
    <w:rsid w:val="008C70B3"/>
    <w:rsid w:val="008C7F20"/>
    <w:rsid w:val="008D0BA4"/>
    <w:rsid w:val="008D1222"/>
    <w:rsid w:val="008D16C2"/>
    <w:rsid w:val="008D2CF9"/>
    <w:rsid w:val="008D31DE"/>
    <w:rsid w:val="008D329D"/>
    <w:rsid w:val="008D481C"/>
    <w:rsid w:val="008D5468"/>
    <w:rsid w:val="008D5681"/>
    <w:rsid w:val="008D621A"/>
    <w:rsid w:val="008E064F"/>
    <w:rsid w:val="008E08A6"/>
    <w:rsid w:val="008E1395"/>
    <w:rsid w:val="008E1EBE"/>
    <w:rsid w:val="008E27FE"/>
    <w:rsid w:val="008E37FA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3F1D"/>
    <w:rsid w:val="009548B3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562B"/>
    <w:rsid w:val="00996512"/>
    <w:rsid w:val="00996E95"/>
    <w:rsid w:val="0099713C"/>
    <w:rsid w:val="009A0252"/>
    <w:rsid w:val="009A0754"/>
    <w:rsid w:val="009A1814"/>
    <w:rsid w:val="009A284A"/>
    <w:rsid w:val="009A3E77"/>
    <w:rsid w:val="009A47E3"/>
    <w:rsid w:val="009B081E"/>
    <w:rsid w:val="009B4ACF"/>
    <w:rsid w:val="009B598A"/>
    <w:rsid w:val="009B6766"/>
    <w:rsid w:val="009B7708"/>
    <w:rsid w:val="009B7C0F"/>
    <w:rsid w:val="009C06BD"/>
    <w:rsid w:val="009C0FF5"/>
    <w:rsid w:val="009C1338"/>
    <w:rsid w:val="009C169E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35E9"/>
    <w:rsid w:val="009D40D8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070"/>
    <w:rsid w:val="00A03562"/>
    <w:rsid w:val="00A036C4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D87"/>
    <w:rsid w:val="00A40F2E"/>
    <w:rsid w:val="00A41B15"/>
    <w:rsid w:val="00A42E62"/>
    <w:rsid w:val="00A43E35"/>
    <w:rsid w:val="00A44672"/>
    <w:rsid w:val="00A44DA6"/>
    <w:rsid w:val="00A45269"/>
    <w:rsid w:val="00A45425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6967"/>
    <w:rsid w:val="00A574AC"/>
    <w:rsid w:val="00A60B0F"/>
    <w:rsid w:val="00A60E79"/>
    <w:rsid w:val="00A633CF"/>
    <w:rsid w:val="00A66613"/>
    <w:rsid w:val="00A67B72"/>
    <w:rsid w:val="00A70335"/>
    <w:rsid w:val="00A71F08"/>
    <w:rsid w:val="00A73A8C"/>
    <w:rsid w:val="00A73D13"/>
    <w:rsid w:val="00A74C1D"/>
    <w:rsid w:val="00A74DB8"/>
    <w:rsid w:val="00A75C85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9780D"/>
    <w:rsid w:val="00AA018F"/>
    <w:rsid w:val="00AA075D"/>
    <w:rsid w:val="00AA1302"/>
    <w:rsid w:val="00AA2009"/>
    <w:rsid w:val="00AA203F"/>
    <w:rsid w:val="00AA4E8D"/>
    <w:rsid w:val="00AA75B5"/>
    <w:rsid w:val="00AA7AA3"/>
    <w:rsid w:val="00AB02B8"/>
    <w:rsid w:val="00AB0318"/>
    <w:rsid w:val="00AB0875"/>
    <w:rsid w:val="00AB11F8"/>
    <w:rsid w:val="00AB14FE"/>
    <w:rsid w:val="00AB372C"/>
    <w:rsid w:val="00AB384B"/>
    <w:rsid w:val="00AB428A"/>
    <w:rsid w:val="00AB5AD3"/>
    <w:rsid w:val="00AB7594"/>
    <w:rsid w:val="00AC1631"/>
    <w:rsid w:val="00AC1814"/>
    <w:rsid w:val="00AC2F6C"/>
    <w:rsid w:val="00AC4AE6"/>
    <w:rsid w:val="00AD0D83"/>
    <w:rsid w:val="00AD1588"/>
    <w:rsid w:val="00AD4CF4"/>
    <w:rsid w:val="00AD6808"/>
    <w:rsid w:val="00AE15DD"/>
    <w:rsid w:val="00AE26F0"/>
    <w:rsid w:val="00AE2BF4"/>
    <w:rsid w:val="00AE2EE6"/>
    <w:rsid w:val="00AE3335"/>
    <w:rsid w:val="00AE44E3"/>
    <w:rsid w:val="00AE4524"/>
    <w:rsid w:val="00AE5837"/>
    <w:rsid w:val="00AF0DA9"/>
    <w:rsid w:val="00AF1A3A"/>
    <w:rsid w:val="00AF4298"/>
    <w:rsid w:val="00AF487C"/>
    <w:rsid w:val="00AF4DB5"/>
    <w:rsid w:val="00AF554C"/>
    <w:rsid w:val="00AF5A05"/>
    <w:rsid w:val="00AF6140"/>
    <w:rsid w:val="00AF6597"/>
    <w:rsid w:val="00AF710A"/>
    <w:rsid w:val="00AF7345"/>
    <w:rsid w:val="00B00580"/>
    <w:rsid w:val="00B00F8F"/>
    <w:rsid w:val="00B01241"/>
    <w:rsid w:val="00B01248"/>
    <w:rsid w:val="00B01E13"/>
    <w:rsid w:val="00B0242A"/>
    <w:rsid w:val="00B028BB"/>
    <w:rsid w:val="00B03971"/>
    <w:rsid w:val="00B03BF3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1233"/>
    <w:rsid w:val="00B22685"/>
    <w:rsid w:val="00B233C0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223"/>
    <w:rsid w:val="00B65EDF"/>
    <w:rsid w:val="00B665BD"/>
    <w:rsid w:val="00B7162F"/>
    <w:rsid w:val="00B72531"/>
    <w:rsid w:val="00B726A1"/>
    <w:rsid w:val="00B7404B"/>
    <w:rsid w:val="00B76556"/>
    <w:rsid w:val="00B77ACF"/>
    <w:rsid w:val="00B824C6"/>
    <w:rsid w:val="00B836B9"/>
    <w:rsid w:val="00B85FED"/>
    <w:rsid w:val="00B86450"/>
    <w:rsid w:val="00B878E1"/>
    <w:rsid w:val="00B87C7E"/>
    <w:rsid w:val="00B902BF"/>
    <w:rsid w:val="00B903A0"/>
    <w:rsid w:val="00B90C47"/>
    <w:rsid w:val="00B90F60"/>
    <w:rsid w:val="00B91ABA"/>
    <w:rsid w:val="00B921C3"/>
    <w:rsid w:val="00B9255E"/>
    <w:rsid w:val="00B92E39"/>
    <w:rsid w:val="00B941B7"/>
    <w:rsid w:val="00BA14AC"/>
    <w:rsid w:val="00BA167A"/>
    <w:rsid w:val="00BA1AED"/>
    <w:rsid w:val="00BA41E7"/>
    <w:rsid w:val="00BA551C"/>
    <w:rsid w:val="00BA7200"/>
    <w:rsid w:val="00BA7323"/>
    <w:rsid w:val="00BB2675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4069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436"/>
    <w:rsid w:val="00C069CB"/>
    <w:rsid w:val="00C06D6B"/>
    <w:rsid w:val="00C07342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1F8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63A2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1C78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403"/>
    <w:rsid w:val="00CB5D50"/>
    <w:rsid w:val="00CB5FFD"/>
    <w:rsid w:val="00CB6149"/>
    <w:rsid w:val="00CB6C92"/>
    <w:rsid w:val="00CB7078"/>
    <w:rsid w:val="00CB7144"/>
    <w:rsid w:val="00CB7513"/>
    <w:rsid w:val="00CB7943"/>
    <w:rsid w:val="00CB7F8C"/>
    <w:rsid w:val="00CC0085"/>
    <w:rsid w:val="00CC1A02"/>
    <w:rsid w:val="00CC1F79"/>
    <w:rsid w:val="00CC233A"/>
    <w:rsid w:val="00CC283F"/>
    <w:rsid w:val="00CC2A57"/>
    <w:rsid w:val="00CC5690"/>
    <w:rsid w:val="00CC6EF2"/>
    <w:rsid w:val="00CC739C"/>
    <w:rsid w:val="00CC770F"/>
    <w:rsid w:val="00CD07F8"/>
    <w:rsid w:val="00CD3458"/>
    <w:rsid w:val="00CD6824"/>
    <w:rsid w:val="00CD714F"/>
    <w:rsid w:val="00CD7B90"/>
    <w:rsid w:val="00CE1F1D"/>
    <w:rsid w:val="00CE219C"/>
    <w:rsid w:val="00CE66E8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090F"/>
    <w:rsid w:val="00D1339E"/>
    <w:rsid w:val="00D13E9A"/>
    <w:rsid w:val="00D14754"/>
    <w:rsid w:val="00D148AA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26F4F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405D"/>
    <w:rsid w:val="00D456F3"/>
    <w:rsid w:val="00D45F38"/>
    <w:rsid w:val="00D474B7"/>
    <w:rsid w:val="00D474D7"/>
    <w:rsid w:val="00D50B14"/>
    <w:rsid w:val="00D53DD5"/>
    <w:rsid w:val="00D543B2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66FD7"/>
    <w:rsid w:val="00D7084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84F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1629"/>
    <w:rsid w:val="00D92048"/>
    <w:rsid w:val="00D927EF"/>
    <w:rsid w:val="00D93756"/>
    <w:rsid w:val="00D9463F"/>
    <w:rsid w:val="00D9565F"/>
    <w:rsid w:val="00D96795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3AF4"/>
    <w:rsid w:val="00DB4BA5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47D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389B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2565"/>
    <w:rsid w:val="00E43116"/>
    <w:rsid w:val="00E4349A"/>
    <w:rsid w:val="00E47EB9"/>
    <w:rsid w:val="00E52846"/>
    <w:rsid w:val="00E52E5E"/>
    <w:rsid w:val="00E54ABD"/>
    <w:rsid w:val="00E54AE6"/>
    <w:rsid w:val="00E54DA4"/>
    <w:rsid w:val="00E57236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122"/>
    <w:rsid w:val="00E73842"/>
    <w:rsid w:val="00E74006"/>
    <w:rsid w:val="00E74916"/>
    <w:rsid w:val="00E75873"/>
    <w:rsid w:val="00E76EC7"/>
    <w:rsid w:val="00E80354"/>
    <w:rsid w:val="00E81873"/>
    <w:rsid w:val="00E83506"/>
    <w:rsid w:val="00E8574F"/>
    <w:rsid w:val="00E90054"/>
    <w:rsid w:val="00E9034F"/>
    <w:rsid w:val="00E90FCB"/>
    <w:rsid w:val="00E917CA"/>
    <w:rsid w:val="00E92183"/>
    <w:rsid w:val="00E94B21"/>
    <w:rsid w:val="00E9717E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463E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619"/>
    <w:rsid w:val="00EE1984"/>
    <w:rsid w:val="00EE2EE4"/>
    <w:rsid w:val="00EE3066"/>
    <w:rsid w:val="00EE37B1"/>
    <w:rsid w:val="00EE3F3D"/>
    <w:rsid w:val="00EE4798"/>
    <w:rsid w:val="00EE4833"/>
    <w:rsid w:val="00EE6247"/>
    <w:rsid w:val="00EE77F8"/>
    <w:rsid w:val="00EE7BD5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1F9A"/>
    <w:rsid w:val="00F01FE8"/>
    <w:rsid w:val="00F0290E"/>
    <w:rsid w:val="00F02EA2"/>
    <w:rsid w:val="00F03EA5"/>
    <w:rsid w:val="00F04541"/>
    <w:rsid w:val="00F04B60"/>
    <w:rsid w:val="00F04EA2"/>
    <w:rsid w:val="00F0517C"/>
    <w:rsid w:val="00F056A7"/>
    <w:rsid w:val="00F058DD"/>
    <w:rsid w:val="00F05AE7"/>
    <w:rsid w:val="00F07F4D"/>
    <w:rsid w:val="00F1161F"/>
    <w:rsid w:val="00F11E45"/>
    <w:rsid w:val="00F11EFB"/>
    <w:rsid w:val="00F140CC"/>
    <w:rsid w:val="00F14570"/>
    <w:rsid w:val="00F1548F"/>
    <w:rsid w:val="00F16F5E"/>
    <w:rsid w:val="00F17804"/>
    <w:rsid w:val="00F17F86"/>
    <w:rsid w:val="00F2147D"/>
    <w:rsid w:val="00F22DCD"/>
    <w:rsid w:val="00F2395D"/>
    <w:rsid w:val="00F25670"/>
    <w:rsid w:val="00F25BD2"/>
    <w:rsid w:val="00F25F42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67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61B6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467E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C79FB"/>
    <w:rsid w:val="00FD1079"/>
    <w:rsid w:val="00FD217A"/>
    <w:rsid w:val="00FD23BA"/>
    <w:rsid w:val="00FD72FF"/>
    <w:rsid w:val="00FD73A8"/>
    <w:rsid w:val="00FE18DF"/>
    <w:rsid w:val="00FE2237"/>
    <w:rsid w:val="00FE25D9"/>
    <w:rsid w:val="00FE2EC2"/>
    <w:rsid w:val="00FE3545"/>
    <w:rsid w:val="00FE4BF5"/>
    <w:rsid w:val="00FE4D71"/>
    <w:rsid w:val="00FE632A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53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paragraph" w:styleId="Poprawka">
    <w:name w:val="Revision"/>
    <w:hidden/>
    <w:uiPriority w:val="99"/>
    <w:semiHidden/>
    <w:rsid w:val="003D49DF"/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1B23"/>
    <w:rPr>
      <w:b/>
      <w:sz w:val="24"/>
      <w:lang w:eastAsia="ar-SA"/>
    </w:rPr>
  </w:style>
  <w:style w:type="character" w:styleId="UyteHipercze">
    <w:name w:val="FollowedHyperlink"/>
    <w:basedOn w:val="Domylnaczcionkaakapitu"/>
    <w:semiHidden/>
    <w:unhideWhenUsed/>
    <w:rsid w:val="006721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paragraph" w:styleId="Poprawka">
    <w:name w:val="Revision"/>
    <w:hidden/>
    <w:uiPriority w:val="99"/>
    <w:semiHidden/>
    <w:rsid w:val="003D49DF"/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1B23"/>
    <w:rPr>
      <w:b/>
      <w:sz w:val="24"/>
      <w:lang w:eastAsia="ar-SA"/>
    </w:rPr>
  </w:style>
  <w:style w:type="character" w:styleId="UyteHipercze">
    <w:name w:val="FollowedHyperlink"/>
    <w:basedOn w:val="Domylnaczcionkaakapitu"/>
    <w:semiHidden/>
    <w:unhideWhenUsed/>
    <w:rsid w:val="006721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85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545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52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35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5519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6275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mp-client/search/list/ocds-148610-5ee04922-85eb-44a8-957a-088fe1aa74aa" TargetMode="External"/><Relationship Id="rId18" Type="http://schemas.openxmlformats.org/officeDocument/2006/relationships/hyperlink" Target="mailto:zofia.dzierzanowska@mogilenska.pl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5ee04922-85eb-44a8-957a-088fe1aa74aa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gilenska.pl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5ee04922-85eb-44a8-957a-088fe1aa74aa" TargetMode="External"/><Relationship Id="rId23" Type="http://schemas.openxmlformats.org/officeDocument/2006/relationships/footer" Target="footer2.xml"/><Relationship Id="rId10" Type="http://schemas.openxmlformats.org/officeDocument/2006/relationships/hyperlink" Target="mailto:sekretariat@mogilenska.pl" TargetMode="External"/><Relationship Id="rId19" Type="http://schemas.openxmlformats.org/officeDocument/2006/relationships/hyperlink" Target="mailto:zofia.dzierzanowska@mogilenska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zofia.dzierzanowska@mogilenska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0EEB-5DF9-4067-8A1D-A63FF38A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7827</Words>
  <Characters>46966</Characters>
  <Application>Microsoft Office Word</Application>
  <DocSecurity>0</DocSecurity>
  <Lines>391</Lines>
  <Paragraphs>109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54684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2021-01-28T09:16:00Z</cp:lastPrinted>
  <dcterms:created xsi:type="dcterms:W3CDTF">2026-01-21T11:26:00Z</dcterms:created>
  <dcterms:modified xsi:type="dcterms:W3CDTF">2026-01-21T11:27:00Z</dcterms:modified>
</cp:coreProperties>
</file>