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01F0" w14:textId="705A580B" w:rsidR="00706EF0" w:rsidRPr="00450F50" w:rsidRDefault="00F6216D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50F50">
        <w:rPr>
          <w:rFonts w:cs="Arial"/>
          <w:b/>
          <w:color w:val="000000" w:themeColor="text1"/>
          <w:szCs w:val="20"/>
        </w:rPr>
        <w:t>ZP.272.</w:t>
      </w:r>
      <w:r w:rsidR="002C171D">
        <w:rPr>
          <w:rFonts w:cs="Arial"/>
          <w:b/>
          <w:color w:val="000000" w:themeColor="text1"/>
          <w:szCs w:val="20"/>
        </w:rPr>
        <w:t>01</w:t>
      </w:r>
      <w:r w:rsidRPr="00450F50">
        <w:rPr>
          <w:rFonts w:cs="Arial"/>
          <w:b/>
          <w:color w:val="000000" w:themeColor="text1"/>
          <w:szCs w:val="20"/>
        </w:rPr>
        <w:t>.202</w:t>
      </w:r>
      <w:r w:rsidR="00383B43">
        <w:rPr>
          <w:rFonts w:cs="Arial"/>
          <w:b/>
          <w:color w:val="000000" w:themeColor="text1"/>
          <w:szCs w:val="20"/>
        </w:rPr>
        <w:t>6</w:t>
      </w:r>
      <w:r w:rsidRPr="00450F50">
        <w:rPr>
          <w:rFonts w:cs="Arial"/>
          <w:b/>
          <w:color w:val="000000" w:themeColor="text1"/>
          <w:szCs w:val="20"/>
        </w:rPr>
        <w:t>.</w:t>
      </w:r>
      <w:r w:rsidR="00450F50" w:rsidRPr="00450F50">
        <w:rPr>
          <w:rFonts w:cs="Arial"/>
          <w:b/>
          <w:color w:val="000000" w:themeColor="text1"/>
          <w:szCs w:val="20"/>
        </w:rPr>
        <w:t>E</w:t>
      </w:r>
      <w:r w:rsidR="002C171D">
        <w:rPr>
          <w:rFonts w:cs="Arial"/>
          <w:b/>
          <w:color w:val="000000" w:themeColor="text1"/>
          <w:szCs w:val="20"/>
        </w:rPr>
        <w:t>B</w:t>
      </w:r>
      <w:r w:rsidR="00890F35" w:rsidRPr="00450F50">
        <w:rPr>
          <w:rFonts w:cs="Arial"/>
          <w:b/>
          <w:color w:val="000000" w:themeColor="text1"/>
          <w:szCs w:val="20"/>
        </w:rPr>
        <w:tab/>
      </w:r>
      <w:r w:rsidR="00706EF0" w:rsidRPr="00450F50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450F50">
        <w:rPr>
          <w:rFonts w:cs="Arial"/>
          <w:b/>
          <w:color w:val="000000" w:themeColor="text1"/>
          <w:szCs w:val="20"/>
        </w:rPr>
        <w:t>6</w:t>
      </w:r>
      <w:r w:rsidR="00706EF0" w:rsidRPr="00450F50">
        <w:rPr>
          <w:rFonts w:cs="Arial"/>
          <w:b/>
          <w:color w:val="000000" w:themeColor="text1"/>
          <w:szCs w:val="20"/>
        </w:rPr>
        <w:t xml:space="preserve"> do SWZ</w:t>
      </w:r>
    </w:p>
    <w:p w14:paraId="58F407E3" w14:textId="77777777" w:rsidR="00A900C8" w:rsidRPr="00450F50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50F50">
        <w:rPr>
          <w:rFonts w:cs="Arial"/>
          <w:color w:val="000000" w:themeColor="text1"/>
          <w:szCs w:val="20"/>
        </w:rPr>
        <w:tab/>
        <w:t>(przykładowy wzór)</w:t>
      </w:r>
    </w:p>
    <w:p w14:paraId="24DF760C" w14:textId="77777777" w:rsidR="00A900C8" w:rsidRPr="00450F50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50F50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450F50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450F50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BC05F69" w14:textId="219D00CD" w:rsidR="00A900C8" w:rsidRPr="00450F50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50F50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450F50">
        <w:rPr>
          <w:rFonts w:cs="Arial"/>
          <w:color w:val="000000" w:themeColor="text1"/>
          <w:szCs w:val="20"/>
        </w:rPr>
        <w:t>pn.</w:t>
      </w:r>
      <w:r w:rsidR="001F3271">
        <w:rPr>
          <w:rFonts w:cs="Arial"/>
          <w:color w:val="000000" w:themeColor="text1"/>
          <w:szCs w:val="20"/>
        </w:rPr>
        <w:t xml:space="preserve"> </w:t>
      </w:r>
      <w:r w:rsidR="001F3271">
        <w:rPr>
          <w:rFonts w:cs="Arial"/>
          <w:b/>
          <w:bCs/>
          <w:szCs w:val="20"/>
        </w:rPr>
        <w:t>Przebudowa pomieszczeń zlokalizowanych w Bursie nr 1 w Kutnie pod Centrum Usług Wspólnych - Przebudowa instalacji elektrycznych i teletechnicznych</w:t>
      </w:r>
    </w:p>
    <w:p w14:paraId="0E1909B4" w14:textId="77777777" w:rsidR="00A900C8" w:rsidRPr="00450F50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450F50">
        <w:rPr>
          <w:rFonts w:cs="Arial"/>
          <w:color w:val="000000" w:themeColor="text1"/>
          <w:szCs w:val="20"/>
        </w:rPr>
        <w:t xml:space="preserve">my niżej podpisani </w:t>
      </w:r>
      <w:r w:rsidRPr="00450F50">
        <w:rPr>
          <w:rFonts w:cs="Arial"/>
          <w:color w:val="000000" w:themeColor="text1"/>
          <w:szCs w:val="20"/>
        </w:rPr>
        <w:tab/>
      </w:r>
    </w:p>
    <w:p w14:paraId="7195E799" w14:textId="65EA566B" w:rsidR="00A900C8" w:rsidRPr="00450F50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reprezentujący Wykonawcę/Wykonawców:</w:t>
      </w:r>
    </w:p>
    <w:p w14:paraId="1EE2D50A" w14:textId="77777777" w:rsidR="00A900C8" w:rsidRPr="00450F50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ab/>
      </w:r>
      <w:r w:rsidR="00890F35" w:rsidRPr="00450F50">
        <w:rPr>
          <w:rFonts w:cs="Arial"/>
          <w:color w:val="000000" w:themeColor="text1"/>
          <w:sz w:val="20"/>
        </w:rPr>
        <w:tab/>
      </w:r>
    </w:p>
    <w:p w14:paraId="7F13AF3B" w14:textId="77777777" w:rsidR="00A900C8" w:rsidRPr="00450F50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ab/>
      </w:r>
      <w:r w:rsidR="00890F35" w:rsidRPr="00450F50">
        <w:rPr>
          <w:rFonts w:cs="Arial"/>
          <w:color w:val="000000" w:themeColor="text1"/>
          <w:sz w:val="20"/>
        </w:rPr>
        <w:tab/>
      </w:r>
    </w:p>
    <w:p w14:paraId="31365907" w14:textId="77777777" w:rsidR="00A900C8" w:rsidRPr="00450F50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ab/>
      </w:r>
      <w:r w:rsidR="00890F35" w:rsidRPr="00450F50">
        <w:rPr>
          <w:rFonts w:cs="Arial"/>
          <w:color w:val="000000" w:themeColor="text1"/>
          <w:sz w:val="20"/>
        </w:rPr>
        <w:tab/>
      </w:r>
    </w:p>
    <w:p w14:paraId="0D023F48" w14:textId="77777777" w:rsidR="00A900C8" w:rsidRPr="00450F50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50F50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2A42698D" w14:textId="77777777" w:rsidR="00A900C8" w:rsidRPr="00450F50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450F50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50F50">
        <w:rPr>
          <w:rFonts w:cs="Arial"/>
          <w:color w:val="000000" w:themeColor="text1"/>
          <w:szCs w:val="20"/>
        </w:rPr>
        <w:t xml:space="preserve"> i gwarancji</w:t>
      </w:r>
      <w:r w:rsidRPr="00450F50">
        <w:rPr>
          <w:rFonts w:cs="Arial"/>
          <w:color w:val="000000" w:themeColor="text1"/>
          <w:szCs w:val="20"/>
        </w:rPr>
        <w:t>.</w:t>
      </w:r>
    </w:p>
    <w:p w14:paraId="50D80922" w14:textId="77777777" w:rsidR="00A900C8" w:rsidRPr="00450F50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50F50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0AE33F10" w14:textId="77777777" w:rsidR="00A900C8" w:rsidRPr="00450F50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450F50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50F50">
        <w:rPr>
          <w:rFonts w:cs="Arial"/>
          <w:b/>
          <w:color w:val="000000" w:themeColor="text1"/>
          <w:sz w:val="20"/>
        </w:rPr>
        <w:tab/>
      </w:r>
    </w:p>
    <w:p w14:paraId="4AF6F6E5" w14:textId="77777777" w:rsidR="00A900C8" w:rsidRPr="00450F50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50F50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F6A7DDD" w14:textId="77777777" w:rsidR="00897996" w:rsidRPr="00450F50" w:rsidRDefault="00897996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336B7CD9" w14:textId="77777777" w:rsidR="00A900C8" w:rsidRPr="00450F50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50F50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3DA16A86" w14:textId="77777777" w:rsidR="00A900C8" w:rsidRPr="00450F50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50F50">
        <w:rPr>
          <w:rFonts w:cs="Arial"/>
          <w:color w:val="000000" w:themeColor="text1"/>
          <w:sz w:val="20"/>
        </w:rPr>
        <w:t> </w:t>
      </w:r>
      <w:r w:rsidRPr="00450F50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74805A69" w14:textId="77777777" w:rsidR="00A900C8" w:rsidRPr="00450F50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7B197623" w14:textId="77777777" w:rsidR="00A900C8" w:rsidRPr="00450F50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50F50">
        <w:rPr>
          <w:rFonts w:cs="Arial"/>
          <w:color w:val="000000" w:themeColor="text1"/>
          <w:sz w:val="20"/>
        </w:rPr>
        <w:t> </w:t>
      </w:r>
      <w:r w:rsidRPr="00450F50">
        <w:rPr>
          <w:rFonts w:cs="Arial"/>
          <w:color w:val="000000" w:themeColor="text1"/>
          <w:sz w:val="20"/>
        </w:rPr>
        <w:t>tym</w:t>
      </w:r>
      <w:r w:rsidR="00C5247B" w:rsidRPr="00450F50">
        <w:rPr>
          <w:rFonts w:cs="Arial"/>
          <w:color w:val="000000" w:themeColor="text1"/>
          <w:sz w:val="20"/>
        </w:rPr>
        <w:t> </w:t>
      </w:r>
      <w:r w:rsidRPr="00450F50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1AD610A2" w14:textId="77777777" w:rsidR="00A900C8" w:rsidRPr="00450F50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2148CA54" w14:textId="77777777" w:rsidR="00A900C8" w:rsidRPr="00450F50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0086CA31" w14:textId="77777777" w:rsidR="00A900C8" w:rsidRPr="00450F50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ab/>
      </w:r>
      <w:r w:rsidR="00C5247B" w:rsidRPr="00450F50">
        <w:rPr>
          <w:rFonts w:cs="Arial"/>
          <w:color w:val="000000" w:themeColor="text1"/>
          <w:sz w:val="20"/>
        </w:rPr>
        <w:tab/>
      </w:r>
    </w:p>
    <w:p w14:paraId="4E076CD4" w14:textId="77777777" w:rsidR="00A900C8" w:rsidRPr="00450F50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50F50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0DE6CF3F" w14:textId="77777777" w:rsidR="00A900C8" w:rsidRPr="00450F50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zawarcia umowy w sprawie zamówienia publicznego*.</w:t>
      </w:r>
    </w:p>
    <w:p w14:paraId="6AA954BD" w14:textId="77777777" w:rsidR="00A900C8" w:rsidRPr="00450F50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>udzielania dalszego pełnomocnictwa*.</w:t>
      </w:r>
    </w:p>
    <w:p w14:paraId="7D24C0FB" w14:textId="77777777" w:rsidR="00A900C8" w:rsidRPr="00450F50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50F50">
        <w:rPr>
          <w:rFonts w:cs="Arial"/>
          <w:color w:val="000000" w:themeColor="text1"/>
          <w:sz w:val="20"/>
        </w:rPr>
        <w:tab/>
      </w:r>
      <w:r w:rsidR="0044057B" w:rsidRPr="00450F50">
        <w:rPr>
          <w:rFonts w:cs="Arial"/>
          <w:color w:val="000000" w:themeColor="text1"/>
          <w:sz w:val="20"/>
        </w:rPr>
        <w:tab/>
      </w:r>
    </w:p>
    <w:p w14:paraId="060C53B9" w14:textId="77777777" w:rsidR="00A900C8" w:rsidRPr="00450F50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50F50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21F4A179" w14:textId="77777777" w:rsidR="00A900C8" w:rsidRPr="00450F50" w:rsidRDefault="00A900C8" w:rsidP="00A900C8">
      <w:pPr>
        <w:rPr>
          <w:rFonts w:cs="Arial"/>
          <w:i/>
          <w:color w:val="000000" w:themeColor="text1"/>
          <w:szCs w:val="20"/>
        </w:rPr>
      </w:pPr>
      <w:r w:rsidRPr="00450F50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50F50" w:rsidRPr="00450F50" w14:paraId="5F6B7B53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5A73" w14:textId="77777777" w:rsidR="0044399E" w:rsidRPr="00450F50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50F50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D028" w14:textId="77777777" w:rsidR="0044399E" w:rsidRPr="00450F50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50F50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50F50" w:rsidRPr="00450F50" w14:paraId="5988C0C1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1577" w14:textId="77777777" w:rsidR="0044399E" w:rsidRPr="00450F50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48CD" w14:textId="77777777" w:rsidR="0044399E" w:rsidRPr="00450F50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50F50" w:rsidRPr="00450F50" w14:paraId="52FA50AD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959C" w14:textId="77777777" w:rsidR="0044399E" w:rsidRPr="00450F50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7849" w14:textId="77777777" w:rsidR="0044399E" w:rsidRPr="00450F50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50F50" w14:paraId="6963178B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D39D" w14:textId="77777777" w:rsidR="0044399E" w:rsidRPr="00450F50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14E9" w14:textId="77777777" w:rsidR="0044399E" w:rsidRPr="00450F50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98B14BA" w14:textId="77777777" w:rsidR="00487B3A" w:rsidRPr="00450F50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50F50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241D" w14:textId="77777777" w:rsidR="00806C1D" w:rsidRDefault="00806C1D">
      <w:r>
        <w:separator/>
      </w:r>
    </w:p>
  </w:endnote>
  <w:endnote w:type="continuationSeparator" w:id="0">
    <w:p w14:paraId="716C91FE" w14:textId="77777777" w:rsidR="00806C1D" w:rsidRDefault="0080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9A32" w14:textId="6597C79B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D758A2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CEA6C" w14:textId="77777777" w:rsidR="00806C1D" w:rsidRDefault="00806C1D">
      <w:r>
        <w:separator/>
      </w:r>
    </w:p>
  </w:footnote>
  <w:footnote w:type="continuationSeparator" w:id="0">
    <w:p w14:paraId="65EC1989" w14:textId="77777777" w:rsidR="00806C1D" w:rsidRDefault="00806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873397">
    <w:abstractNumId w:val="8"/>
  </w:num>
  <w:num w:numId="2" w16cid:durableId="2074619098">
    <w:abstractNumId w:val="7"/>
  </w:num>
  <w:num w:numId="3" w16cid:durableId="757366260">
    <w:abstractNumId w:val="12"/>
  </w:num>
  <w:num w:numId="4" w16cid:durableId="1157526589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141536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9357694">
    <w:abstractNumId w:val="13"/>
  </w:num>
  <w:num w:numId="7" w16cid:durableId="34787718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13C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3271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0859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105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171D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47D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665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3B43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0F50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8D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386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C1D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DAC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6BD0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4790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A69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04A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4E86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A2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28D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16D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108F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7D76D-F969-4BF4-B0A6-D330BD49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264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Bartłomiej Michalak</dc:creator>
  <cp:lastModifiedBy>Emilia Bagińska</cp:lastModifiedBy>
  <cp:revision>39</cp:revision>
  <cp:lastPrinted>2022-05-27T07:20:00Z</cp:lastPrinted>
  <dcterms:created xsi:type="dcterms:W3CDTF">2023-03-21T19:08:00Z</dcterms:created>
  <dcterms:modified xsi:type="dcterms:W3CDTF">2026-01-08T09:57:00Z</dcterms:modified>
</cp:coreProperties>
</file>