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673A8" w:rsidRPr="00D30106" w:rsidRDefault="006E5FD6" w:rsidP="00C82EAD">
      <w:pPr>
        <w:spacing w:line="288" w:lineRule="auto"/>
        <w:rPr>
          <w:rFonts w:asciiTheme="minorHAnsi" w:hAnsiTheme="minorHAnsi" w:cstheme="minorHAnsi"/>
        </w:rPr>
      </w:pPr>
      <w:bookmarkStart w:id="0" w:name="_GoBack"/>
      <w:bookmarkEnd w:id="0"/>
      <w:r w:rsidRPr="00D30106">
        <w:rPr>
          <w:rFonts w:asciiTheme="minorHAnsi" w:hAnsiTheme="minorHAnsi" w:cstheme="minorHAnsi"/>
        </w:rPr>
        <w:t>Oznaczenie</w:t>
      </w:r>
      <w:r w:rsidR="003673A8" w:rsidRPr="00D30106">
        <w:rPr>
          <w:rFonts w:asciiTheme="minorHAnsi" w:hAnsiTheme="minorHAnsi" w:cstheme="minorHAnsi"/>
        </w:rPr>
        <w:t xml:space="preserve"> sprawy: </w:t>
      </w:r>
      <w:r w:rsidR="00110E71" w:rsidRPr="00D30106">
        <w:rPr>
          <w:rFonts w:asciiTheme="minorHAnsi" w:hAnsiTheme="minorHAnsi" w:cstheme="minorHAnsi"/>
          <w:bCs/>
          <w:iCs/>
        </w:rPr>
        <w:t>SOSW.ZP.271.1.26</w:t>
      </w:r>
    </w:p>
    <w:p w:rsidR="003673A8" w:rsidRPr="00D30106" w:rsidRDefault="003673A8" w:rsidP="00C82EAD">
      <w:pPr>
        <w:spacing w:line="288" w:lineRule="auto"/>
        <w:rPr>
          <w:rFonts w:asciiTheme="minorHAnsi" w:hAnsiTheme="minorHAnsi" w:cstheme="minorHAnsi"/>
        </w:rPr>
      </w:pPr>
    </w:p>
    <w:p w:rsidR="00B543B8" w:rsidRPr="00D30106" w:rsidRDefault="00B543B8" w:rsidP="00C82EAD">
      <w:pPr>
        <w:pStyle w:val="Nagwek2"/>
        <w:spacing w:line="288" w:lineRule="auto"/>
        <w:rPr>
          <w:rFonts w:asciiTheme="minorHAnsi" w:hAnsiTheme="minorHAnsi" w:cstheme="minorHAnsi"/>
          <w:b/>
          <w:sz w:val="20"/>
        </w:rPr>
      </w:pPr>
    </w:p>
    <w:p w:rsidR="00280E77" w:rsidRPr="00D30106" w:rsidRDefault="00280E77" w:rsidP="00C82EAD">
      <w:pPr>
        <w:spacing w:line="288" w:lineRule="auto"/>
        <w:rPr>
          <w:rFonts w:asciiTheme="minorHAnsi" w:hAnsiTheme="minorHAnsi" w:cstheme="minorHAnsi"/>
        </w:rPr>
      </w:pPr>
    </w:p>
    <w:p w:rsidR="003673A8" w:rsidRPr="00D30106" w:rsidRDefault="001F2A43" w:rsidP="00C82EAD">
      <w:pPr>
        <w:pStyle w:val="Nagwek2"/>
        <w:spacing w:line="288" w:lineRule="auto"/>
        <w:rPr>
          <w:rFonts w:asciiTheme="minorHAnsi" w:hAnsiTheme="minorHAnsi" w:cstheme="minorHAnsi"/>
          <w:b/>
          <w:sz w:val="32"/>
          <w:szCs w:val="32"/>
        </w:rPr>
      </w:pPr>
      <w:r w:rsidRPr="00D30106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D30106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D30106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D30106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D30106">
        <w:rPr>
          <w:rFonts w:asciiTheme="minorHAnsi" w:hAnsiTheme="minorHAnsi" w:cstheme="minorHAnsi"/>
          <w:b/>
          <w:sz w:val="32"/>
          <w:szCs w:val="32"/>
        </w:rPr>
        <w:t>ZAMÓWIENIA</w:t>
      </w:r>
    </w:p>
    <w:p w:rsidR="0030177B" w:rsidRPr="00D30106" w:rsidRDefault="0030177B" w:rsidP="00C82EAD">
      <w:pPr>
        <w:spacing w:line="288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D30106">
        <w:rPr>
          <w:rFonts w:asciiTheme="minorHAnsi" w:hAnsiTheme="minorHAnsi" w:cstheme="minorHAnsi"/>
          <w:b/>
          <w:sz w:val="32"/>
          <w:szCs w:val="32"/>
        </w:rPr>
        <w:t>(SWZ)</w:t>
      </w:r>
    </w:p>
    <w:p w:rsidR="003673A8" w:rsidRPr="00D30106" w:rsidRDefault="003673A8" w:rsidP="00C82EAD">
      <w:pPr>
        <w:spacing w:line="288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280E77" w:rsidRPr="00D30106" w:rsidRDefault="00280E77" w:rsidP="00C82EAD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9C3C55" w:rsidRPr="00D30106" w:rsidRDefault="009C3C55" w:rsidP="00C82EAD">
      <w:pPr>
        <w:spacing w:line="288" w:lineRule="auto"/>
        <w:rPr>
          <w:rFonts w:asciiTheme="minorHAnsi" w:hAnsiTheme="minorHAnsi" w:cstheme="minorHAnsi"/>
        </w:rPr>
      </w:pPr>
    </w:p>
    <w:p w:rsidR="009C3C55" w:rsidRPr="00D30106" w:rsidRDefault="009C3C55" w:rsidP="00C82EAD">
      <w:pPr>
        <w:spacing w:line="288" w:lineRule="auto"/>
        <w:rPr>
          <w:rFonts w:asciiTheme="minorHAnsi" w:hAnsiTheme="minorHAnsi" w:cstheme="minorHAnsi"/>
        </w:rPr>
      </w:pPr>
    </w:p>
    <w:p w:rsidR="003673A8" w:rsidRPr="00D30106" w:rsidRDefault="003673A8" w:rsidP="00C82EAD">
      <w:pPr>
        <w:spacing w:line="288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D30106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:rsidR="003673A8" w:rsidRPr="00D30106" w:rsidRDefault="003673A8" w:rsidP="00C82EAD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0106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D30106">
        <w:rPr>
          <w:rFonts w:asciiTheme="minorHAnsi" w:hAnsiTheme="minorHAnsi" w:cstheme="minorHAnsi"/>
          <w:sz w:val="24"/>
          <w:szCs w:val="24"/>
        </w:rPr>
        <w:t>11 września 2019</w:t>
      </w:r>
      <w:r w:rsidRPr="00D30106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024A11" w:rsidRPr="00D30106">
        <w:rPr>
          <w:rFonts w:asciiTheme="minorHAnsi" w:hAnsiTheme="minorHAnsi" w:cstheme="minorHAnsi"/>
          <w:sz w:val="24"/>
          <w:szCs w:val="24"/>
        </w:rPr>
        <w:t>Dz. U. z 20</w:t>
      </w:r>
      <w:r w:rsidR="003F2BCE" w:rsidRPr="00D30106">
        <w:rPr>
          <w:rFonts w:asciiTheme="minorHAnsi" w:hAnsiTheme="minorHAnsi" w:cstheme="minorHAnsi"/>
          <w:sz w:val="24"/>
          <w:szCs w:val="24"/>
        </w:rPr>
        <w:t>2</w:t>
      </w:r>
      <w:r w:rsidR="00C82EAD" w:rsidRPr="00D30106">
        <w:rPr>
          <w:rFonts w:asciiTheme="minorHAnsi" w:hAnsiTheme="minorHAnsi" w:cstheme="minorHAnsi"/>
          <w:sz w:val="24"/>
          <w:szCs w:val="24"/>
        </w:rPr>
        <w:t>4</w:t>
      </w:r>
      <w:r w:rsidR="00024A11" w:rsidRPr="00D30106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D30106">
        <w:rPr>
          <w:rFonts w:asciiTheme="minorHAnsi" w:hAnsiTheme="minorHAnsi" w:cstheme="minorHAnsi"/>
          <w:sz w:val="24"/>
          <w:szCs w:val="24"/>
        </w:rPr>
        <w:t>,</w:t>
      </w:r>
      <w:r w:rsidR="00024A11" w:rsidRPr="00D30106">
        <w:rPr>
          <w:rFonts w:asciiTheme="minorHAnsi" w:hAnsiTheme="minorHAnsi" w:cstheme="minorHAnsi"/>
          <w:sz w:val="24"/>
          <w:szCs w:val="24"/>
        </w:rPr>
        <w:t xml:space="preserve"> poz. </w:t>
      </w:r>
      <w:r w:rsidR="00C82EAD" w:rsidRPr="00D30106">
        <w:rPr>
          <w:rFonts w:asciiTheme="minorHAnsi" w:hAnsiTheme="minorHAnsi" w:cstheme="minorHAnsi"/>
          <w:sz w:val="24"/>
          <w:szCs w:val="24"/>
        </w:rPr>
        <w:t>1320</w:t>
      </w:r>
      <w:r w:rsidR="00110E71" w:rsidRPr="00D30106">
        <w:rPr>
          <w:rFonts w:asciiTheme="minorHAnsi" w:hAnsiTheme="minorHAnsi" w:cstheme="minorHAnsi"/>
          <w:sz w:val="24"/>
          <w:szCs w:val="24"/>
        </w:rPr>
        <w:t xml:space="preserve"> ze zm.</w:t>
      </w:r>
      <w:r w:rsidR="009C3C55" w:rsidRPr="00D30106">
        <w:rPr>
          <w:rFonts w:asciiTheme="minorHAnsi" w:hAnsiTheme="minorHAnsi" w:cstheme="minorHAnsi"/>
          <w:sz w:val="24"/>
          <w:szCs w:val="24"/>
        </w:rPr>
        <w:t xml:space="preserve">) </w:t>
      </w:r>
    </w:p>
    <w:p w:rsidR="003673A8" w:rsidRPr="00D30106" w:rsidRDefault="003673A8" w:rsidP="00C82EAD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3673A8" w:rsidRPr="00D30106" w:rsidRDefault="003673A8" w:rsidP="00C82EAD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CC6546" w:rsidRPr="00D30106" w:rsidRDefault="00CC6546" w:rsidP="00C82EAD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3673A8" w:rsidRPr="00D30106" w:rsidRDefault="003673A8" w:rsidP="00C82EAD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D30106">
        <w:rPr>
          <w:rFonts w:asciiTheme="minorHAnsi" w:hAnsiTheme="minorHAnsi" w:cstheme="minorHAnsi"/>
          <w:sz w:val="26"/>
          <w:szCs w:val="26"/>
        </w:rPr>
        <w:t xml:space="preserve">Tryb </w:t>
      </w:r>
      <w:r w:rsidR="009C3C55" w:rsidRPr="00D30106">
        <w:rPr>
          <w:rFonts w:asciiTheme="minorHAnsi" w:hAnsiTheme="minorHAnsi" w:cstheme="minorHAnsi"/>
          <w:sz w:val="26"/>
          <w:szCs w:val="26"/>
        </w:rPr>
        <w:t>udzieleni</w:t>
      </w:r>
      <w:r w:rsidR="00553C7A" w:rsidRPr="00D30106">
        <w:rPr>
          <w:rFonts w:asciiTheme="minorHAnsi" w:hAnsiTheme="minorHAnsi" w:cstheme="minorHAnsi"/>
          <w:sz w:val="26"/>
          <w:szCs w:val="26"/>
        </w:rPr>
        <w:t>a</w:t>
      </w:r>
      <w:r w:rsidR="008078BF" w:rsidRPr="00D30106">
        <w:rPr>
          <w:rFonts w:asciiTheme="minorHAnsi" w:hAnsiTheme="minorHAnsi" w:cstheme="minorHAnsi"/>
          <w:sz w:val="26"/>
          <w:szCs w:val="26"/>
        </w:rPr>
        <w:t xml:space="preserve"> </w:t>
      </w:r>
      <w:r w:rsidR="009C3C55" w:rsidRPr="00D30106">
        <w:rPr>
          <w:rFonts w:asciiTheme="minorHAnsi" w:hAnsiTheme="minorHAnsi" w:cstheme="minorHAnsi"/>
          <w:sz w:val="26"/>
          <w:szCs w:val="26"/>
        </w:rPr>
        <w:t>zamówienia</w:t>
      </w:r>
      <w:r w:rsidRPr="00D30106">
        <w:rPr>
          <w:rFonts w:asciiTheme="minorHAnsi" w:hAnsiTheme="minorHAnsi" w:cstheme="minorHAnsi"/>
          <w:sz w:val="26"/>
          <w:szCs w:val="26"/>
        </w:rPr>
        <w:t xml:space="preserve">: </w:t>
      </w:r>
    </w:p>
    <w:p w:rsidR="003673A8" w:rsidRPr="00D30106" w:rsidRDefault="009C3C55" w:rsidP="00C82EAD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D30106">
        <w:rPr>
          <w:rFonts w:asciiTheme="minorHAnsi" w:hAnsiTheme="minorHAnsi" w:cstheme="minorHAnsi"/>
          <w:sz w:val="24"/>
          <w:szCs w:val="24"/>
        </w:rPr>
        <w:t>Tryb podstawowy bez przeprowadzenia negocjacji - art. 275 pkt 1 Ustawy</w:t>
      </w:r>
    </w:p>
    <w:p w:rsidR="003673A8" w:rsidRPr="00D30106" w:rsidRDefault="003673A8" w:rsidP="00C82EAD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CC6546" w:rsidRPr="00D30106" w:rsidRDefault="00CC6546" w:rsidP="00C82EAD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3673A8" w:rsidRPr="00D30106" w:rsidRDefault="003673A8" w:rsidP="00C82EAD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3673A8" w:rsidRPr="00D30106" w:rsidRDefault="003673A8" w:rsidP="00C82EAD">
      <w:pPr>
        <w:spacing w:line="288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D30106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:rsidR="00626EF1" w:rsidRPr="00D30106" w:rsidRDefault="00626EF1" w:rsidP="00626EF1">
      <w:pPr>
        <w:spacing w:line="288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:rsidR="009C3C55" w:rsidRPr="00D30106" w:rsidRDefault="008E0124" w:rsidP="00626EF1">
      <w:pPr>
        <w:spacing w:line="288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30106">
        <w:rPr>
          <w:rFonts w:asciiTheme="minorHAnsi" w:hAnsiTheme="minorHAnsi" w:cstheme="minorHAnsi"/>
          <w:b/>
          <w:bCs/>
          <w:iCs/>
          <w:sz w:val="24"/>
          <w:szCs w:val="24"/>
        </w:rPr>
        <w:t>Sukcesywna dostawa produktów żywnościowych</w:t>
      </w:r>
    </w:p>
    <w:p w:rsidR="003673A8" w:rsidRPr="00D30106" w:rsidRDefault="003673A8" w:rsidP="00C82EAD">
      <w:pPr>
        <w:spacing w:line="288" w:lineRule="auto"/>
        <w:jc w:val="both"/>
        <w:rPr>
          <w:rFonts w:asciiTheme="minorHAnsi" w:hAnsiTheme="minorHAnsi" w:cstheme="minorHAnsi"/>
        </w:rPr>
      </w:pPr>
    </w:p>
    <w:p w:rsidR="00B543B8" w:rsidRPr="00D30106" w:rsidRDefault="00B543B8" w:rsidP="00C82EAD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D30106" w:rsidRDefault="00706CED" w:rsidP="00C82EAD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D30106" w:rsidRDefault="00706CED" w:rsidP="00C82EAD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D30106" w:rsidRDefault="00706CED" w:rsidP="00C82EAD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D30106" w:rsidRDefault="00706CED" w:rsidP="00C82EAD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D30106" w:rsidRDefault="00706CED" w:rsidP="00C82EAD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D30106" w:rsidRDefault="00706CED" w:rsidP="00C82EAD">
      <w:pPr>
        <w:spacing w:line="288" w:lineRule="auto"/>
        <w:jc w:val="center"/>
        <w:rPr>
          <w:rFonts w:asciiTheme="minorHAnsi" w:hAnsiTheme="minorHAnsi" w:cstheme="minorHAnsi"/>
        </w:rPr>
      </w:pPr>
    </w:p>
    <w:p w:rsidR="00280E77" w:rsidRPr="00D30106" w:rsidRDefault="00280E77" w:rsidP="00C82EAD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D30106" w:rsidRDefault="00706CED" w:rsidP="00C82EAD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D30106" w:rsidRDefault="00706CED" w:rsidP="00C82EAD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D30106" w:rsidRDefault="0030177B" w:rsidP="00C82EAD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D30106" w:rsidRDefault="0030177B" w:rsidP="00C82EAD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D30106" w:rsidRDefault="0030177B" w:rsidP="00C82EAD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D30106" w:rsidRDefault="008E0124" w:rsidP="00C82EAD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30106">
        <w:rPr>
          <w:rFonts w:asciiTheme="minorHAnsi" w:hAnsiTheme="minorHAnsi" w:cstheme="minorHAnsi"/>
          <w:sz w:val="24"/>
          <w:szCs w:val="24"/>
        </w:rPr>
        <w:t>Owińska</w:t>
      </w:r>
      <w:r w:rsidR="003673A8" w:rsidRPr="00D30106">
        <w:rPr>
          <w:rFonts w:asciiTheme="minorHAnsi" w:hAnsiTheme="minorHAnsi" w:cstheme="minorHAnsi"/>
          <w:sz w:val="24"/>
          <w:szCs w:val="24"/>
        </w:rPr>
        <w:t xml:space="preserve">, </w:t>
      </w:r>
      <w:r w:rsidR="003F2BCE" w:rsidRPr="00D30106">
        <w:rPr>
          <w:rFonts w:asciiTheme="minorHAnsi" w:hAnsiTheme="minorHAnsi" w:cstheme="minorHAnsi"/>
          <w:sz w:val="24"/>
          <w:szCs w:val="24"/>
        </w:rPr>
        <w:t>styczeń 202</w:t>
      </w:r>
      <w:r w:rsidR="00110E71" w:rsidRPr="00D30106">
        <w:rPr>
          <w:rFonts w:asciiTheme="minorHAnsi" w:hAnsiTheme="minorHAnsi" w:cstheme="minorHAnsi"/>
          <w:sz w:val="24"/>
          <w:szCs w:val="24"/>
        </w:rPr>
        <w:t>6</w:t>
      </w:r>
    </w:p>
    <w:p w:rsidR="0030177B" w:rsidRPr="00D30106" w:rsidRDefault="0030177B" w:rsidP="00C82EAD">
      <w:pPr>
        <w:spacing w:line="288" w:lineRule="auto"/>
        <w:jc w:val="center"/>
        <w:rPr>
          <w:rFonts w:asciiTheme="minorHAnsi" w:hAnsiTheme="minorHAnsi" w:cstheme="minorHAnsi"/>
        </w:rPr>
      </w:pPr>
    </w:p>
    <w:p w:rsidR="00303090" w:rsidRPr="00D30106" w:rsidRDefault="00706CED" w:rsidP="00C82EAD">
      <w:pPr>
        <w:spacing w:line="288" w:lineRule="auto"/>
        <w:jc w:val="both"/>
        <w:rPr>
          <w:rFonts w:asciiTheme="minorHAnsi" w:hAnsiTheme="minorHAnsi" w:cstheme="minorHAnsi"/>
        </w:rPr>
      </w:pPr>
      <w:r w:rsidRPr="00D30106">
        <w:rPr>
          <w:rFonts w:asciiTheme="minorHAnsi" w:hAnsiTheme="minorHAnsi" w:cstheme="minorHAnsi"/>
          <w:i/>
        </w:rPr>
        <w:t xml:space="preserve">Administratorem danych osobowych jest </w:t>
      </w:r>
      <w:r w:rsidR="008E0124" w:rsidRPr="00D30106">
        <w:rPr>
          <w:rFonts w:asciiTheme="minorHAnsi" w:hAnsiTheme="minorHAnsi" w:cstheme="minorHAnsi"/>
          <w:bCs/>
          <w:i/>
          <w:iCs/>
        </w:rPr>
        <w:t>Specjalny Ośrodek Szkolno - Wychowawczy dla Dzieci Niewidomych im. Synów Pułku w Owińskach</w:t>
      </w:r>
      <w:r w:rsidR="000B1904" w:rsidRPr="00D30106">
        <w:rPr>
          <w:rFonts w:asciiTheme="minorHAnsi" w:hAnsiTheme="minorHAnsi" w:cstheme="minorHAnsi"/>
          <w:i/>
          <w:iCs/>
        </w:rPr>
        <w:t>.</w:t>
      </w:r>
      <w:r w:rsidRPr="00D30106">
        <w:rPr>
          <w:rFonts w:asciiTheme="minorHAnsi" w:hAnsiTheme="minorHAnsi" w:cstheme="minorHAnsi"/>
          <w:i/>
        </w:rPr>
        <w:t xml:space="preserve"> Dane przetwarzane są w oparciu o przepisy prawa oraz w celu realizacji zadań w interesie publicznym. Szczegółowe informacje</w:t>
      </w:r>
      <w:r w:rsidR="009C3C55" w:rsidRPr="00D30106">
        <w:rPr>
          <w:rFonts w:asciiTheme="minorHAnsi" w:hAnsiTheme="minorHAnsi" w:cstheme="minorHAnsi"/>
          <w:i/>
        </w:rPr>
        <w:t xml:space="preserve"> </w:t>
      </w:r>
      <w:r w:rsidRPr="00D30106">
        <w:rPr>
          <w:rFonts w:asciiTheme="minorHAnsi" w:hAnsiTheme="minorHAnsi" w:cstheme="minorHAnsi"/>
          <w:i/>
        </w:rPr>
        <w:t xml:space="preserve">na temat przetwarzania danych osobowych znajdują się pod adresem: </w:t>
      </w:r>
      <w:r w:rsidR="008E0124" w:rsidRPr="00D30106">
        <w:rPr>
          <w:rFonts w:asciiTheme="minorHAnsi" w:hAnsiTheme="minorHAnsi" w:cstheme="minorHAnsi"/>
          <w:i/>
        </w:rPr>
        <w:t xml:space="preserve">https://www.niewidomi.edu.pl/index.php/rodo </w:t>
      </w:r>
      <w:r w:rsidR="007448D7" w:rsidRPr="00D30106">
        <w:rPr>
          <w:rFonts w:asciiTheme="minorHAnsi" w:hAnsiTheme="minorHAnsi" w:cstheme="minorHAnsi"/>
        </w:rPr>
        <w:br w:type="page"/>
      </w:r>
    </w:p>
    <w:p w:rsidR="004C6032" w:rsidRPr="00D30106" w:rsidRDefault="004C6032" w:rsidP="00C82EAD">
      <w:pPr>
        <w:spacing w:line="288" w:lineRule="auto"/>
        <w:ind w:firstLine="284"/>
        <w:jc w:val="center"/>
        <w:rPr>
          <w:rFonts w:asciiTheme="minorHAnsi" w:hAnsiTheme="minorHAnsi" w:cstheme="minorHAnsi"/>
          <w:iCs/>
        </w:rPr>
      </w:pPr>
    </w:p>
    <w:p w:rsidR="004C6032" w:rsidRPr="00D30106" w:rsidRDefault="009C3C55" w:rsidP="00C82EAD">
      <w:pPr>
        <w:pStyle w:val="Akapitzlist"/>
        <w:numPr>
          <w:ilvl w:val="0"/>
          <w:numId w:val="27"/>
        </w:numPr>
        <w:spacing w:after="0" w:line="288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D30106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8E0124" w:rsidRPr="00D30106" w:rsidRDefault="008E0124" w:rsidP="00C82EAD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D30106">
        <w:rPr>
          <w:rFonts w:asciiTheme="minorHAnsi" w:hAnsiTheme="minorHAnsi" w:cstheme="minorHAnsi"/>
          <w:iCs/>
        </w:rPr>
        <w:t>Specjalny Ośrodek Szkolno-Wychowawczy dla Dzieci Niewidomych im. Synów Pułku w Owińskach</w:t>
      </w:r>
    </w:p>
    <w:p w:rsidR="008E0124" w:rsidRPr="00D30106" w:rsidRDefault="008E0124" w:rsidP="00C82EAD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D30106">
        <w:rPr>
          <w:rFonts w:asciiTheme="minorHAnsi" w:hAnsiTheme="minorHAnsi" w:cstheme="minorHAnsi"/>
          <w:iCs/>
        </w:rPr>
        <w:t>Plac Przemysława 9, 62-005 Owińska</w:t>
      </w:r>
    </w:p>
    <w:p w:rsidR="003945D1" w:rsidRPr="00D30106" w:rsidRDefault="003945D1" w:rsidP="00C82EAD">
      <w:pPr>
        <w:spacing w:line="288" w:lineRule="auto"/>
        <w:ind w:left="426"/>
        <w:rPr>
          <w:rFonts w:asciiTheme="minorHAnsi" w:hAnsiTheme="minorHAnsi" w:cstheme="minorHAnsi"/>
          <w:iCs/>
          <w:lang w:val="de-DE"/>
        </w:rPr>
      </w:pPr>
      <w:r w:rsidRPr="00D30106">
        <w:rPr>
          <w:rFonts w:asciiTheme="minorHAnsi" w:hAnsiTheme="minorHAnsi" w:cstheme="minorHAnsi"/>
          <w:iCs/>
          <w:lang w:val="de-DE"/>
        </w:rPr>
        <w:t xml:space="preserve">NIP </w:t>
      </w:r>
      <w:r w:rsidRPr="00D30106">
        <w:rPr>
          <w:rFonts w:asciiTheme="minorHAnsi" w:hAnsiTheme="minorHAnsi" w:cstheme="minorHAnsi"/>
          <w:iCs/>
        </w:rPr>
        <w:t>777-17-90-972</w:t>
      </w:r>
    </w:p>
    <w:p w:rsidR="003945D1" w:rsidRPr="00D30106" w:rsidRDefault="003945D1" w:rsidP="00C82EAD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D30106">
        <w:rPr>
          <w:rFonts w:asciiTheme="minorHAnsi" w:hAnsiTheme="minorHAnsi" w:cstheme="minorHAnsi"/>
          <w:iCs/>
          <w:lang w:val="de-DE"/>
        </w:rPr>
        <w:t xml:space="preserve">REGON </w:t>
      </w:r>
      <w:r w:rsidRPr="00D30106">
        <w:rPr>
          <w:rFonts w:asciiTheme="minorHAnsi" w:hAnsiTheme="minorHAnsi" w:cstheme="minorHAnsi"/>
          <w:iCs/>
        </w:rPr>
        <w:t>639787985</w:t>
      </w:r>
    </w:p>
    <w:p w:rsidR="008E0124" w:rsidRPr="00D30106" w:rsidRDefault="008E0124" w:rsidP="00C82EAD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D30106">
        <w:rPr>
          <w:rFonts w:asciiTheme="minorHAnsi" w:hAnsiTheme="minorHAnsi" w:cstheme="minorHAnsi"/>
          <w:iCs/>
        </w:rPr>
        <w:t xml:space="preserve">NIP </w:t>
      </w:r>
      <w:r w:rsidR="003945D1" w:rsidRPr="00D30106">
        <w:rPr>
          <w:rFonts w:asciiTheme="minorHAnsi" w:hAnsiTheme="minorHAnsi" w:cstheme="minorHAnsi"/>
          <w:iCs/>
        </w:rPr>
        <w:t>do fv</w:t>
      </w:r>
      <w:r w:rsidRPr="00D30106">
        <w:rPr>
          <w:rFonts w:asciiTheme="minorHAnsi" w:hAnsiTheme="minorHAnsi" w:cstheme="minorHAnsi"/>
          <w:iCs/>
        </w:rPr>
        <w:t>7811840766</w:t>
      </w:r>
    </w:p>
    <w:p w:rsidR="008E0124" w:rsidRPr="00D30106" w:rsidRDefault="00AC79EC" w:rsidP="00C82EAD">
      <w:pPr>
        <w:spacing w:line="288" w:lineRule="auto"/>
        <w:ind w:left="426"/>
        <w:rPr>
          <w:rFonts w:asciiTheme="minorHAnsi" w:hAnsiTheme="minorHAnsi" w:cstheme="minorHAnsi"/>
          <w:iCs/>
          <w:lang w:val="en-US"/>
        </w:rPr>
      </w:pPr>
      <w:r w:rsidRPr="00D30106">
        <w:rPr>
          <w:rFonts w:asciiTheme="minorHAnsi" w:hAnsiTheme="minorHAnsi" w:cstheme="minorHAnsi"/>
          <w:iCs/>
          <w:lang w:val="en-US"/>
        </w:rPr>
        <w:t xml:space="preserve">Adres strony Zamawiającego: </w:t>
      </w:r>
      <w:hyperlink r:id="rId9" w:history="1">
        <w:r w:rsidRPr="00D30106">
          <w:rPr>
            <w:rStyle w:val="Hipercze"/>
            <w:rFonts w:asciiTheme="minorHAnsi" w:hAnsiTheme="minorHAnsi" w:cstheme="minorHAnsi"/>
            <w:iCs/>
            <w:color w:val="auto"/>
            <w:lang w:val="en-US"/>
          </w:rPr>
          <w:t>http://www.niewidomi.edu.pl</w:t>
        </w:r>
      </w:hyperlink>
      <w:r w:rsidRPr="00D30106">
        <w:rPr>
          <w:rFonts w:asciiTheme="minorHAnsi" w:hAnsiTheme="minorHAnsi" w:cstheme="minorHAnsi"/>
          <w:iCs/>
          <w:lang w:val="en-US"/>
        </w:rPr>
        <w:t xml:space="preserve"> </w:t>
      </w:r>
    </w:p>
    <w:p w:rsidR="008E0124" w:rsidRPr="00D30106" w:rsidRDefault="008E0124" w:rsidP="00C82EAD">
      <w:pPr>
        <w:spacing w:line="288" w:lineRule="auto"/>
        <w:ind w:left="426"/>
        <w:rPr>
          <w:rFonts w:asciiTheme="minorHAnsi" w:hAnsiTheme="minorHAnsi" w:cstheme="minorHAnsi"/>
          <w:iCs/>
          <w:lang w:val="en-US"/>
        </w:rPr>
      </w:pPr>
      <w:r w:rsidRPr="00D30106">
        <w:rPr>
          <w:rFonts w:asciiTheme="minorHAnsi" w:hAnsiTheme="minorHAnsi" w:cstheme="minorHAnsi"/>
          <w:iCs/>
          <w:lang w:val="en-US"/>
        </w:rPr>
        <w:t xml:space="preserve">e-mail: </w:t>
      </w:r>
      <w:hyperlink r:id="rId10" w:history="1">
        <w:r w:rsidR="00FA3453" w:rsidRPr="00D30106">
          <w:rPr>
            <w:rStyle w:val="Hipercze"/>
            <w:rFonts w:asciiTheme="minorHAnsi" w:hAnsiTheme="minorHAnsi" w:cstheme="minorHAnsi"/>
            <w:iCs/>
            <w:color w:val="auto"/>
            <w:lang w:val="en-US"/>
          </w:rPr>
          <w:t>biuro@niewidomi.edu.pl</w:t>
        </w:r>
      </w:hyperlink>
      <w:r w:rsidR="00FA3453" w:rsidRPr="00D30106">
        <w:rPr>
          <w:rFonts w:asciiTheme="minorHAnsi" w:hAnsiTheme="minorHAnsi" w:cstheme="minorHAnsi"/>
          <w:iCs/>
          <w:lang w:val="en-US"/>
        </w:rPr>
        <w:t xml:space="preserve"> </w:t>
      </w:r>
    </w:p>
    <w:p w:rsidR="001A0EAA" w:rsidRPr="00D30106" w:rsidRDefault="001A0EAA" w:rsidP="00C82EAD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D30106">
        <w:rPr>
          <w:rFonts w:asciiTheme="minorHAnsi" w:hAnsiTheme="minorHAnsi" w:cstheme="minorHAnsi"/>
          <w:bCs/>
          <w:iCs/>
        </w:rPr>
        <w:t>nr tel. +48 61</w:t>
      </w:r>
      <w:r w:rsidR="004C3961" w:rsidRPr="00D30106">
        <w:rPr>
          <w:rFonts w:asciiTheme="minorHAnsi" w:hAnsiTheme="minorHAnsi" w:cstheme="minorHAnsi"/>
          <w:bCs/>
          <w:iCs/>
        </w:rPr>
        <w:t xml:space="preserve"> </w:t>
      </w:r>
      <w:r w:rsidRPr="00D30106">
        <w:rPr>
          <w:rFonts w:asciiTheme="minorHAnsi" w:hAnsiTheme="minorHAnsi" w:cstheme="minorHAnsi"/>
          <w:bCs/>
          <w:iCs/>
        </w:rPr>
        <w:t>812 04</w:t>
      </w:r>
      <w:r w:rsidR="004C3961" w:rsidRPr="00D30106">
        <w:rPr>
          <w:rFonts w:asciiTheme="minorHAnsi" w:hAnsiTheme="minorHAnsi" w:cstheme="minorHAnsi"/>
          <w:bCs/>
          <w:iCs/>
        </w:rPr>
        <w:t xml:space="preserve"> </w:t>
      </w:r>
      <w:r w:rsidRPr="00D30106">
        <w:rPr>
          <w:rFonts w:asciiTheme="minorHAnsi" w:hAnsiTheme="minorHAnsi" w:cstheme="minorHAnsi"/>
          <w:bCs/>
          <w:iCs/>
        </w:rPr>
        <w:t>86</w:t>
      </w:r>
    </w:p>
    <w:p w:rsidR="00922963" w:rsidRPr="00D30106" w:rsidRDefault="00922963" w:rsidP="00C82EAD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D30106">
        <w:rPr>
          <w:rFonts w:asciiTheme="minorHAnsi" w:hAnsiTheme="minorHAnsi" w:cstheme="minorHAnsi"/>
          <w:iCs/>
        </w:rPr>
        <w:t xml:space="preserve">Adres ESP (skrytki ePUAP): </w:t>
      </w:r>
      <w:r w:rsidR="00E6600F" w:rsidRPr="00D30106">
        <w:rPr>
          <w:rFonts w:asciiTheme="minorHAnsi" w:hAnsiTheme="minorHAnsi" w:cstheme="minorHAnsi"/>
          <w:iCs/>
        </w:rPr>
        <w:t>/soswowinska/skrytkaESP</w:t>
      </w:r>
    </w:p>
    <w:p w:rsidR="008C200C" w:rsidRPr="00D30106" w:rsidRDefault="008E0124" w:rsidP="00C82EAD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D30106">
        <w:rPr>
          <w:rFonts w:asciiTheme="minorHAnsi" w:hAnsiTheme="minorHAnsi" w:cstheme="minorHAnsi"/>
          <w:iCs/>
        </w:rPr>
        <w:t>godziny pracy: 7:30 – 15:30</w:t>
      </w:r>
    </w:p>
    <w:p w:rsidR="00AC79EC" w:rsidRPr="00D30106" w:rsidRDefault="001B0FB2" w:rsidP="00C82EAD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D30106">
        <w:rPr>
          <w:rFonts w:asciiTheme="minorHAnsi" w:hAnsiTheme="minorHAnsi" w:cstheme="minorHAnsi"/>
          <w:iCs/>
        </w:rPr>
        <w:t>Adres strony prowadzonego postępowania:</w:t>
      </w:r>
    </w:p>
    <w:p w:rsidR="00AC79EC" w:rsidRPr="00D30106" w:rsidRDefault="00C106BA" w:rsidP="00C82EAD">
      <w:pPr>
        <w:spacing w:line="288" w:lineRule="auto"/>
        <w:ind w:left="426"/>
        <w:rPr>
          <w:rFonts w:asciiTheme="minorHAnsi" w:hAnsiTheme="minorHAnsi" w:cstheme="minorHAnsi"/>
          <w:b/>
        </w:rPr>
      </w:pPr>
      <w:hyperlink r:id="rId11" w:history="1">
        <w:r w:rsidR="00DD55AB" w:rsidRPr="00D30106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https://ezamowienia.gov.pl/mp-client/search/list/ocds-148610-fd35f702-aaf3-4025-bd56-74868128a5e2</w:t>
        </w:r>
      </w:hyperlink>
    </w:p>
    <w:p w:rsidR="00164BF6" w:rsidRPr="00D30106" w:rsidRDefault="00164BF6" w:rsidP="00C82EAD">
      <w:pPr>
        <w:spacing w:line="288" w:lineRule="auto"/>
        <w:ind w:left="426"/>
        <w:rPr>
          <w:rFonts w:asciiTheme="minorHAnsi" w:hAnsiTheme="minorHAnsi" w:cstheme="minorHAnsi"/>
          <w:b/>
          <w:bCs/>
          <w:iCs/>
        </w:rPr>
      </w:pPr>
    </w:p>
    <w:p w:rsidR="009C3C55" w:rsidRPr="00D30106" w:rsidRDefault="009C3C55" w:rsidP="00C82EAD">
      <w:pPr>
        <w:pStyle w:val="Akapitzlist"/>
        <w:numPr>
          <w:ilvl w:val="0"/>
          <w:numId w:val="27"/>
        </w:numPr>
        <w:spacing w:after="0" w:line="288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D30106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:rsidR="009C3C55" w:rsidRPr="00D30106" w:rsidRDefault="00C106BA" w:rsidP="00C82EAD">
      <w:pPr>
        <w:spacing w:line="288" w:lineRule="auto"/>
        <w:ind w:left="426"/>
        <w:rPr>
          <w:rFonts w:asciiTheme="minorHAnsi" w:hAnsiTheme="minorHAnsi" w:cstheme="minorHAnsi"/>
        </w:rPr>
      </w:pPr>
      <w:hyperlink r:id="rId12" w:history="1">
        <w:r w:rsidR="00DD55AB" w:rsidRPr="00D30106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https://ezamowienia.gov.pl/mp-client/search/list/ocds-148610-fd35f702-aaf3-4025-bd56-74868128a5e2</w:t>
        </w:r>
      </w:hyperlink>
    </w:p>
    <w:p w:rsidR="004C3961" w:rsidRPr="00D30106" w:rsidRDefault="004C3961" w:rsidP="00C82EAD">
      <w:pPr>
        <w:spacing w:line="288" w:lineRule="auto"/>
        <w:ind w:left="426"/>
        <w:rPr>
          <w:rFonts w:asciiTheme="minorHAnsi" w:hAnsiTheme="minorHAnsi" w:cstheme="minorHAnsi"/>
          <w:b/>
          <w:bCs/>
          <w:iCs/>
        </w:rPr>
      </w:pPr>
    </w:p>
    <w:p w:rsidR="0018412A" w:rsidRPr="00D30106" w:rsidRDefault="0018412A" w:rsidP="00C82EAD">
      <w:pPr>
        <w:pStyle w:val="pkt"/>
        <w:numPr>
          <w:ilvl w:val="0"/>
          <w:numId w:val="27"/>
        </w:numPr>
        <w:suppressAutoHyphens w:val="0"/>
        <w:spacing w:before="0" w:after="0" w:line="288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D30106">
        <w:rPr>
          <w:rFonts w:asciiTheme="minorHAnsi" w:hAnsiTheme="minorHAnsi" w:cstheme="minorHAnsi"/>
          <w:b/>
          <w:sz w:val="20"/>
        </w:rPr>
        <w:t>Tryb udzielenia zamówienia.</w:t>
      </w:r>
    </w:p>
    <w:p w:rsidR="0056733F" w:rsidRPr="00D30106" w:rsidRDefault="00133C2D" w:rsidP="00C82EAD">
      <w:pPr>
        <w:pStyle w:val="Standardowy1"/>
        <w:numPr>
          <w:ilvl w:val="1"/>
          <w:numId w:val="27"/>
        </w:numPr>
        <w:suppressLineNumbers/>
        <w:tabs>
          <w:tab w:val="left" w:pos="426"/>
        </w:tabs>
        <w:spacing w:after="0" w:line="288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D30106">
        <w:rPr>
          <w:rFonts w:asciiTheme="minorHAnsi" w:hAnsiTheme="minorHAnsi" w:cstheme="minorHAnsi"/>
          <w:sz w:val="20"/>
          <w:szCs w:val="20"/>
        </w:rPr>
        <w:t xml:space="preserve">Postępowanie </w:t>
      </w:r>
      <w:r w:rsidR="009C3C55" w:rsidRPr="00D30106">
        <w:rPr>
          <w:rFonts w:asciiTheme="minorHAnsi" w:hAnsiTheme="minorHAnsi" w:cstheme="minorHAnsi"/>
          <w:sz w:val="20"/>
          <w:szCs w:val="20"/>
        </w:rPr>
        <w:t>o</w:t>
      </w:r>
      <w:r w:rsidR="009C3C55" w:rsidRPr="00D3010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D30106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D3010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D30106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D30106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D30106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D30106">
        <w:rPr>
          <w:rFonts w:asciiTheme="minorHAnsi" w:hAnsiTheme="minorHAnsi" w:cstheme="minorHAnsi"/>
          <w:sz w:val="20"/>
          <w:szCs w:val="20"/>
        </w:rPr>
        <w:t xml:space="preserve">art. </w:t>
      </w:r>
      <w:r w:rsidR="006F23A5" w:rsidRPr="00D30106">
        <w:rPr>
          <w:rFonts w:asciiTheme="minorHAnsi" w:hAnsiTheme="minorHAnsi" w:cstheme="minorHAnsi"/>
          <w:sz w:val="20"/>
          <w:szCs w:val="20"/>
        </w:rPr>
        <w:t>275 pkt</w:t>
      </w:r>
      <w:r w:rsidR="009C3C55" w:rsidRPr="00D30106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D30106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D30106">
        <w:rPr>
          <w:rFonts w:asciiTheme="minorHAnsi" w:hAnsiTheme="minorHAnsi" w:cstheme="minorHAnsi"/>
          <w:sz w:val="20"/>
          <w:szCs w:val="20"/>
        </w:rPr>
        <w:t xml:space="preserve">ustawy z dnia 11 września 2019 r. Prawo zamówień publicznych  </w:t>
      </w:r>
      <w:r w:rsidR="00FA25D5" w:rsidRPr="00D30106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9C3C55" w:rsidRPr="00D30106">
        <w:rPr>
          <w:rFonts w:asciiTheme="minorHAnsi" w:hAnsiTheme="minorHAnsi" w:cstheme="minorHAnsi"/>
          <w:sz w:val="20"/>
          <w:szCs w:val="20"/>
        </w:rPr>
        <w:t>(Dz. U. z 20</w:t>
      </w:r>
      <w:r w:rsidR="003F2BCE" w:rsidRPr="00D30106">
        <w:rPr>
          <w:rFonts w:asciiTheme="minorHAnsi" w:hAnsiTheme="minorHAnsi" w:cstheme="minorHAnsi"/>
          <w:sz w:val="20"/>
          <w:szCs w:val="20"/>
        </w:rPr>
        <w:t>2</w:t>
      </w:r>
      <w:r w:rsidR="004C3961" w:rsidRPr="00D30106">
        <w:rPr>
          <w:rFonts w:asciiTheme="minorHAnsi" w:hAnsiTheme="minorHAnsi" w:cstheme="minorHAnsi"/>
          <w:sz w:val="20"/>
          <w:szCs w:val="20"/>
        </w:rPr>
        <w:t>2</w:t>
      </w:r>
      <w:r w:rsidR="009C3C55" w:rsidRPr="00D30106">
        <w:rPr>
          <w:rFonts w:asciiTheme="minorHAnsi" w:hAnsiTheme="minorHAnsi" w:cstheme="minorHAnsi"/>
          <w:sz w:val="20"/>
          <w:szCs w:val="20"/>
        </w:rPr>
        <w:t xml:space="preserve"> r. poz. </w:t>
      </w:r>
      <w:r w:rsidR="003F2BCE" w:rsidRPr="00D30106">
        <w:rPr>
          <w:rFonts w:asciiTheme="minorHAnsi" w:hAnsiTheme="minorHAnsi" w:cstheme="minorHAnsi"/>
          <w:sz w:val="20"/>
          <w:szCs w:val="20"/>
        </w:rPr>
        <w:t>1</w:t>
      </w:r>
      <w:r w:rsidR="004C3961" w:rsidRPr="00D30106">
        <w:rPr>
          <w:rFonts w:asciiTheme="minorHAnsi" w:hAnsiTheme="minorHAnsi" w:cstheme="minorHAnsi"/>
          <w:sz w:val="20"/>
          <w:szCs w:val="20"/>
        </w:rPr>
        <w:t>710</w:t>
      </w:r>
      <w:r w:rsidR="009C3C55" w:rsidRPr="00D30106">
        <w:rPr>
          <w:rFonts w:asciiTheme="minorHAnsi" w:hAnsiTheme="minorHAnsi" w:cstheme="minorHAnsi"/>
          <w:sz w:val="20"/>
          <w:szCs w:val="20"/>
        </w:rPr>
        <w:t xml:space="preserve"> ze m.) zwanej dalej Ustawą</w:t>
      </w:r>
      <w:r w:rsidR="00024A11" w:rsidRPr="00D30106">
        <w:rPr>
          <w:rFonts w:asciiTheme="minorHAnsi" w:hAnsiTheme="minorHAnsi" w:cstheme="minorHAnsi"/>
          <w:sz w:val="20"/>
          <w:szCs w:val="20"/>
        </w:rPr>
        <w:t>.</w:t>
      </w:r>
    </w:p>
    <w:p w:rsidR="0018412A" w:rsidRPr="00D30106" w:rsidRDefault="0018412A" w:rsidP="00C82EAD">
      <w:pPr>
        <w:pStyle w:val="Standardowy1"/>
        <w:suppressLineNumbers/>
        <w:tabs>
          <w:tab w:val="left" w:pos="426"/>
        </w:tabs>
        <w:spacing w:after="0" w:line="288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:rsidR="006E5FD6" w:rsidRPr="00D30106" w:rsidRDefault="006E5FD6" w:rsidP="00C82EAD">
      <w:pPr>
        <w:numPr>
          <w:ilvl w:val="0"/>
          <w:numId w:val="27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b/>
        </w:rPr>
      </w:pPr>
      <w:r w:rsidRPr="00D30106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:rsidR="006E5FD6" w:rsidRPr="00D30106" w:rsidRDefault="006E5FD6" w:rsidP="00C82EAD">
      <w:pPr>
        <w:tabs>
          <w:tab w:val="left" w:pos="360"/>
        </w:tabs>
        <w:spacing w:line="288" w:lineRule="auto"/>
        <w:ind w:left="426"/>
        <w:rPr>
          <w:rFonts w:asciiTheme="minorHAnsi" w:hAnsiTheme="minorHAnsi" w:cstheme="minorHAnsi"/>
        </w:rPr>
      </w:pPr>
      <w:r w:rsidRPr="00D30106">
        <w:rPr>
          <w:rFonts w:asciiTheme="minorHAnsi" w:hAnsiTheme="minorHAnsi" w:cstheme="minorHAnsi"/>
        </w:rPr>
        <w:t>Z</w:t>
      </w:r>
      <w:r w:rsidR="003F2BCE" w:rsidRPr="00D30106">
        <w:rPr>
          <w:rFonts w:asciiTheme="minorHAnsi" w:hAnsiTheme="minorHAnsi" w:cstheme="minorHAnsi"/>
        </w:rPr>
        <w:t xml:space="preserve">amawiający nie przewiduje wyboru </w:t>
      </w:r>
      <w:r w:rsidRPr="00D30106">
        <w:rPr>
          <w:rFonts w:asciiTheme="minorHAnsi" w:hAnsiTheme="minorHAnsi" w:cstheme="minorHAnsi"/>
        </w:rPr>
        <w:t>najkorzystniejszej oferty z możliwością prowadzenia negocjacji.</w:t>
      </w:r>
    </w:p>
    <w:p w:rsidR="006E5FD6" w:rsidRPr="00D30106" w:rsidRDefault="006E5FD6" w:rsidP="00C82EAD">
      <w:pPr>
        <w:spacing w:line="288" w:lineRule="auto"/>
        <w:ind w:left="426"/>
        <w:rPr>
          <w:rFonts w:asciiTheme="minorHAnsi" w:hAnsiTheme="minorHAnsi" w:cstheme="minorHAnsi"/>
          <w:b/>
        </w:rPr>
      </w:pPr>
    </w:p>
    <w:p w:rsidR="0018412A" w:rsidRPr="00D30106" w:rsidRDefault="0056733F" w:rsidP="00C82EAD">
      <w:pPr>
        <w:numPr>
          <w:ilvl w:val="0"/>
          <w:numId w:val="27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b/>
        </w:rPr>
      </w:pPr>
      <w:r w:rsidRPr="00D30106">
        <w:rPr>
          <w:rFonts w:asciiTheme="minorHAnsi" w:hAnsiTheme="minorHAnsi" w:cstheme="minorHAnsi"/>
          <w:b/>
        </w:rPr>
        <w:t>Opis p</w:t>
      </w:r>
      <w:r w:rsidR="0018412A" w:rsidRPr="00D30106">
        <w:rPr>
          <w:rFonts w:asciiTheme="minorHAnsi" w:hAnsiTheme="minorHAnsi" w:cstheme="minorHAnsi"/>
          <w:b/>
        </w:rPr>
        <w:t>rzedmiot</w:t>
      </w:r>
      <w:r w:rsidR="007C19FA" w:rsidRPr="00D30106">
        <w:rPr>
          <w:rFonts w:asciiTheme="minorHAnsi" w:hAnsiTheme="minorHAnsi" w:cstheme="minorHAnsi"/>
          <w:b/>
        </w:rPr>
        <w:t>u</w:t>
      </w:r>
      <w:r w:rsidR="0018412A" w:rsidRPr="00D30106">
        <w:rPr>
          <w:rFonts w:asciiTheme="minorHAnsi" w:hAnsiTheme="minorHAnsi" w:cstheme="minorHAnsi"/>
          <w:b/>
        </w:rPr>
        <w:t xml:space="preserve"> zamówienia</w:t>
      </w:r>
      <w:r w:rsidR="006F289A" w:rsidRPr="00D30106">
        <w:rPr>
          <w:rFonts w:asciiTheme="minorHAnsi" w:hAnsiTheme="minorHAnsi" w:cstheme="minorHAnsi"/>
          <w:b/>
        </w:rPr>
        <w:t>.</w:t>
      </w:r>
    </w:p>
    <w:p w:rsidR="00C82EAD" w:rsidRPr="00D30106" w:rsidRDefault="008E0124" w:rsidP="00C82EAD">
      <w:pPr>
        <w:pStyle w:val="Nagwek6"/>
        <w:numPr>
          <w:ilvl w:val="1"/>
          <w:numId w:val="27"/>
        </w:numPr>
        <w:spacing w:line="288" w:lineRule="auto"/>
        <w:ind w:left="426"/>
        <w:rPr>
          <w:rFonts w:asciiTheme="minorHAnsi" w:hAnsiTheme="minorHAnsi" w:cstheme="minorHAnsi"/>
          <w:bCs/>
          <w:iCs/>
          <w:sz w:val="20"/>
        </w:rPr>
      </w:pPr>
      <w:r w:rsidRPr="00D30106">
        <w:rPr>
          <w:rFonts w:asciiTheme="minorHAnsi" w:hAnsiTheme="minorHAnsi" w:cstheme="minorHAnsi"/>
          <w:iCs/>
          <w:sz w:val="20"/>
        </w:rPr>
        <w:t xml:space="preserve">Przedmiotem zamówienia jest </w:t>
      </w:r>
      <w:r w:rsidRPr="00D30106">
        <w:rPr>
          <w:rFonts w:asciiTheme="minorHAnsi" w:hAnsiTheme="minorHAnsi" w:cstheme="minorHAnsi"/>
          <w:bCs/>
          <w:iCs/>
          <w:sz w:val="20"/>
        </w:rPr>
        <w:t>Sukcesywna dostawa produktów żywnościowych dla Specjalnego Ośrodka Szkolno- Wychowawczego dla Dzieci Niewidomych im. Synów Pułku w Owińskach – VI części.</w:t>
      </w:r>
    </w:p>
    <w:p w:rsidR="008E0124" w:rsidRPr="00D30106" w:rsidRDefault="008E0124" w:rsidP="00C82EAD">
      <w:pPr>
        <w:pStyle w:val="Nagwek6"/>
        <w:spacing w:line="288" w:lineRule="auto"/>
        <w:ind w:left="426"/>
        <w:rPr>
          <w:rFonts w:asciiTheme="minorHAnsi" w:hAnsiTheme="minorHAnsi" w:cstheme="minorHAnsi"/>
          <w:bCs/>
          <w:iCs/>
          <w:sz w:val="20"/>
        </w:rPr>
      </w:pPr>
      <w:r w:rsidRPr="00D30106">
        <w:rPr>
          <w:rFonts w:asciiTheme="minorHAnsi" w:hAnsiTheme="minorHAnsi" w:cstheme="minorHAnsi"/>
          <w:bCs/>
          <w:iCs/>
          <w:sz w:val="20"/>
        </w:rPr>
        <w:t>Przedmiot zamówienia został podzielony na VI części.</w:t>
      </w:r>
    </w:p>
    <w:p w:rsidR="008E0124" w:rsidRPr="00D30106" w:rsidRDefault="008E0124" w:rsidP="00C82EAD">
      <w:pPr>
        <w:spacing w:line="288" w:lineRule="auto"/>
        <w:ind w:left="426"/>
        <w:rPr>
          <w:rFonts w:asciiTheme="minorHAnsi" w:hAnsiTheme="minorHAnsi" w:cstheme="minorHAnsi"/>
        </w:rPr>
      </w:pPr>
      <w:r w:rsidRPr="00D30106">
        <w:rPr>
          <w:rFonts w:asciiTheme="minorHAnsi" w:hAnsiTheme="minorHAnsi" w:cstheme="minorHAnsi"/>
        </w:rPr>
        <w:t xml:space="preserve">CZĘŚĆ NR I: </w:t>
      </w:r>
      <w:r w:rsidRPr="00D30106">
        <w:rPr>
          <w:rFonts w:asciiTheme="minorHAnsi" w:hAnsiTheme="minorHAnsi" w:cstheme="minorHAnsi"/>
        </w:rPr>
        <w:tab/>
      </w:r>
      <w:r w:rsidRPr="00D30106">
        <w:rPr>
          <w:rFonts w:asciiTheme="minorHAnsi" w:hAnsiTheme="minorHAnsi" w:cstheme="minorHAnsi"/>
        </w:rPr>
        <w:tab/>
      </w:r>
      <w:r w:rsidRPr="00D30106">
        <w:rPr>
          <w:rFonts w:asciiTheme="minorHAnsi" w:hAnsiTheme="minorHAnsi" w:cstheme="minorHAnsi"/>
        </w:rPr>
        <w:tab/>
        <w:t>Artykuły ogólnospożywcze</w:t>
      </w:r>
    </w:p>
    <w:p w:rsidR="008E0124" w:rsidRPr="00D30106" w:rsidRDefault="008E0124" w:rsidP="00C82EAD">
      <w:pPr>
        <w:spacing w:line="288" w:lineRule="auto"/>
        <w:ind w:left="426"/>
        <w:rPr>
          <w:rFonts w:asciiTheme="minorHAnsi" w:hAnsiTheme="minorHAnsi" w:cstheme="minorHAnsi"/>
        </w:rPr>
      </w:pPr>
      <w:r w:rsidRPr="00D30106">
        <w:rPr>
          <w:rFonts w:asciiTheme="minorHAnsi" w:hAnsiTheme="minorHAnsi" w:cstheme="minorHAnsi"/>
        </w:rPr>
        <w:t>CZĘŚĆ NR II:</w:t>
      </w:r>
      <w:r w:rsidRPr="00D30106">
        <w:rPr>
          <w:rFonts w:asciiTheme="minorHAnsi" w:hAnsiTheme="minorHAnsi" w:cstheme="minorHAnsi"/>
        </w:rPr>
        <w:tab/>
      </w:r>
      <w:r w:rsidRPr="00D30106">
        <w:rPr>
          <w:rFonts w:asciiTheme="minorHAnsi" w:hAnsiTheme="minorHAnsi" w:cstheme="minorHAnsi"/>
        </w:rPr>
        <w:tab/>
      </w:r>
      <w:r w:rsidRPr="00D30106">
        <w:rPr>
          <w:rFonts w:asciiTheme="minorHAnsi" w:hAnsiTheme="minorHAnsi" w:cstheme="minorHAnsi"/>
        </w:rPr>
        <w:tab/>
        <w:t>Mięso i wędliny</w:t>
      </w:r>
    </w:p>
    <w:p w:rsidR="008E0124" w:rsidRPr="00D30106" w:rsidRDefault="008E0124" w:rsidP="00C82EAD">
      <w:pPr>
        <w:spacing w:line="288" w:lineRule="auto"/>
        <w:ind w:left="426"/>
        <w:rPr>
          <w:rFonts w:asciiTheme="minorHAnsi" w:hAnsiTheme="minorHAnsi" w:cstheme="minorHAnsi"/>
          <w:bCs/>
        </w:rPr>
      </w:pPr>
      <w:r w:rsidRPr="00D30106">
        <w:rPr>
          <w:rFonts w:asciiTheme="minorHAnsi" w:hAnsiTheme="minorHAnsi" w:cstheme="minorHAnsi"/>
          <w:bCs/>
        </w:rPr>
        <w:t>CZĘŚĆ NR III:</w:t>
      </w:r>
      <w:r w:rsidRPr="00D30106">
        <w:rPr>
          <w:rFonts w:asciiTheme="minorHAnsi" w:hAnsiTheme="minorHAnsi" w:cstheme="minorHAnsi"/>
          <w:bCs/>
        </w:rPr>
        <w:tab/>
      </w:r>
      <w:r w:rsidRPr="00D30106">
        <w:rPr>
          <w:rFonts w:asciiTheme="minorHAnsi" w:hAnsiTheme="minorHAnsi" w:cstheme="minorHAnsi"/>
          <w:bCs/>
        </w:rPr>
        <w:tab/>
        <w:t>Nabiał</w:t>
      </w:r>
    </w:p>
    <w:p w:rsidR="008E0124" w:rsidRPr="00D30106" w:rsidRDefault="008E0124" w:rsidP="00C82EAD">
      <w:pPr>
        <w:spacing w:line="288" w:lineRule="auto"/>
        <w:ind w:left="426"/>
        <w:rPr>
          <w:rFonts w:asciiTheme="minorHAnsi" w:hAnsiTheme="minorHAnsi" w:cstheme="minorHAnsi"/>
          <w:bCs/>
        </w:rPr>
      </w:pPr>
      <w:r w:rsidRPr="00D30106">
        <w:rPr>
          <w:rFonts w:asciiTheme="minorHAnsi" w:hAnsiTheme="minorHAnsi" w:cstheme="minorHAnsi"/>
          <w:bCs/>
        </w:rPr>
        <w:t>CZĘŚĆ NR IV:</w:t>
      </w:r>
      <w:r w:rsidRPr="00D30106">
        <w:rPr>
          <w:rFonts w:asciiTheme="minorHAnsi" w:hAnsiTheme="minorHAnsi" w:cstheme="minorHAnsi"/>
          <w:bCs/>
        </w:rPr>
        <w:tab/>
      </w:r>
      <w:r w:rsidRPr="00D30106">
        <w:rPr>
          <w:rFonts w:asciiTheme="minorHAnsi" w:hAnsiTheme="minorHAnsi" w:cstheme="minorHAnsi"/>
          <w:bCs/>
        </w:rPr>
        <w:tab/>
        <w:t>Warzywa i owoce</w:t>
      </w:r>
    </w:p>
    <w:p w:rsidR="008E0124" w:rsidRPr="00D30106" w:rsidRDefault="008E0124" w:rsidP="00C82EAD">
      <w:pPr>
        <w:spacing w:line="288" w:lineRule="auto"/>
        <w:ind w:left="426"/>
        <w:rPr>
          <w:rFonts w:asciiTheme="minorHAnsi" w:hAnsiTheme="minorHAnsi" w:cstheme="minorHAnsi"/>
        </w:rPr>
      </w:pPr>
      <w:r w:rsidRPr="00D30106">
        <w:rPr>
          <w:rFonts w:asciiTheme="minorHAnsi" w:hAnsiTheme="minorHAnsi" w:cstheme="minorHAnsi"/>
        </w:rPr>
        <w:t>CZĘŚĆ NR V:</w:t>
      </w:r>
      <w:r w:rsidRPr="00D30106">
        <w:rPr>
          <w:rFonts w:asciiTheme="minorHAnsi" w:hAnsiTheme="minorHAnsi" w:cstheme="minorHAnsi"/>
        </w:rPr>
        <w:tab/>
      </w:r>
      <w:r w:rsidRPr="00D30106">
        <w:rPr>
          <w:rFonts w:asciiTheme="minorHAnsi" w:hAnsiTheme="minorHAnsi" w:cstheme="minorHAnsi"/>
        </w:rPr>
        <w:tab/>
        <w:t>Pieczywo i artykuły cukiernicze</w:t>
      </w:r>
    </w:p>
    <w:p w:rsidR="008E0124" w:rsidRPr="00D30106" w:rsidRDefault="008E0124" w:rsidP="00C82EAD">
      <w:pPr>
        <w:spacing w:line="288" w:lineRule="auto"/>
        <w:ind w:left="426"/>
        <w:rPr>
          <w:rFonts w:asciiTheme="minorHAnsi" w:hAnsiTheme="minorHAnsi" w:cstheme="minorHAnsi"/>
        </w:rPr>
      </w:pPr>
      <w:r w:rsidRPr="00D30106">
        <w:rPr>
          <w:rFonts w:asciiTheme="minorHAnsi" w:hAnsiTheme="minorHAnsi" w:cstheme="minorHAnsi"/>
        </w:rPr>
        <w:t>CZĘŚĆ NR VI:</w:t>
      </w:r>
      <w:r w:rsidRPr="00D30106">
        <w:rPr>
          <w:rFonts w:asciiTheme="minorHAnsi" w:hAnsiTheme="minorHAnsi" w:cstheme="minorHAnsi"/>
        </w:rPr>
        <w:tab/>
      </w:r>
      <w:r w:rsidRPr="00D30106">
        <w:rPr>
          <w:rFonts w:asciiTheme="minorHAnsi" w:hAnsiTheme="minorHAnsi" w:cstheme="minorHAnsi"/>
        </w:rPr>
        <w:tab/>
        <w:t>Mrożonki</w:t>
      </w:r>
    </w:p>
    <w:p w:rsidR="008E0124" w:rsidRPr="00D30106" w:rsidRDefault="008E0124" w:rsidP="00C82EAD">
      <w:pPr>
        <w:pStyle w:val="Nagwek6"/>
        <w:spacing w:line="288" w:lineRule="auto"/>
        <w:ind w:left="426"/>
        <w:rPr>
          <w:rFonts w:asciiTheme="minorHAnsi" w:hAnsiTheme="minorHAnsi" w:cstheme="minorHAnsi"/>
          <w:snapToGrid w:val="0"/>
          <w:sz w:val="20"/>
        </w:rPr>
      </w:pPr>
      <w:r w:rsidRPr="00D30106">
        <w:rPr>
          <w:rFonts w:asciiTheme="minorHAnsi" w:hAnsiTheme="minorHAnsi" w:cstheme="minorHAnsi"/>
          <w:sz w:val="20"/>
        </w:rPr>
        <w:t>Poszczególne dostawy realizowane będą codziennie zgodnie z bieżącym zapotrzebowaniem zamawiającego, potwierdzanym każdorazowo osobnym zamówieniem.</w:t>
      </w:r>
    </w:p>
    <w:p w:rsidR="008E0124" w:rsidRPr="00D30106" w:rsidRDefault="008E0124" w:rsidP="00C82EAD">
      <w:pPr>
        <w:pStyle w:val="Tekstpodstawowy2"/>
        <w:spacing w:after="0" w:line="288" w:lineRule="auto"/>
        <w:ind w:left="426"/>
        <w:jc w:val="both"/>
        <w:rPr>
          <w:rFonts w:asciiTheme="minorHAnsi" w:hAnsiTheme="minorHAnsi" w:cstheme="minorHAnsi"/>
          <w:bCs/>
          <w:iCs/>
        </w:rPr>
      </w:pPr>
      <w:r w:rsidRPr="00D30106">
        <w:rPr>
          <w:rFonts w:asciiTheme="minorHAnsi" w:hAnsiTheme="minorHAnsi" w:cstheme="minorHAnsi"/>
          <w:bCs/>
          <w:iCs/>
        </w:rPr>
        <w:t>Przedmiot zamówienia (przybliżone zapotrzebowanie) zamawiającego przedstawia szczegółowo formularz ofertowy załącznik nr 1 do niniejszej specyfikacji.:</w:t>
      </w:r>
    </w:p>
    <w:p w:rsidR="006E5FD6" w:rsidRPr="00D30106" w:rsidRDefault="006E5FD6" w:rsidP="00C82EAD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D30106">
        <w:rPr>
          <w:rFonts w:asciiTheme="minorHAnsi" w:hAnsiTheme="minorHAnsi" w:cstheme="minorHAnsi"/>
          <w:bCs/>
        </w:rPr>
        <w:t xml:space="preserve">Szczegółowy opis przedmiotu zamówienia został określony </w:t>
      </w:r>
      <w:r w:rsidR="0030177B" w:rsidRPr="00D30106">
        <w:rPr>
          <w:rFonts w:asciiTheme="minorHAnsi" w:hAnsiTheme="minorHAnsi" w:cstheme="minorHAnsi"/>
          <w:bCs/>
        </w:rPr>
        <w:t xml:space="preserve">został </w:t>
      </w:r>
      <w:r w:rsidRPr="00D30106">
        <w:rPr>
          <w:rFonts w:asciiTheme="minorHAnsi" w:hAnsiTheme="minorHAnsi" w:cstheme="minorHAnsi"/>
          <w:bCs/>
        </w:rPr>
        <w:t xml:space="preserve">w </w:t>
      </w:r>
      <w:r w:rsidRPr="00D30106">
        <w:rPr>
          <w:rFonts w:asciiTheme="minorHAnsi" w:hAnsiTheme="minorHAnsi" w:cstheme="minorHAnsi"/>
          <w:b/>
          <w:bCs/>
        </w:rPr>
        <w:t xml:space="preserve">Załączniku nr 2 do </w:t>
      </w:r>
      <w:r w:rsidR="0030177B" w:rsidRPr="00D30106">
        <w:rPr>
          <w:rFonts w:asciiTheme="minorHAnsi" w:hAnsiTheme="minorHAnsi" w:cstheme="minorHAnsi"/>
          <w:b/>
          <w:bCs/>
        </w:rPr>
        <w:t>S</w:t>
      </w:r>
      <w:r w:rsidRPr="00D30106">
        <w:rPr>
          <w:rFonts w:asciiTheme="minorHAnsi" w:hAnsiTheme="minorHAnsi" w:cstheme="minorHAnsi"/>
          <w:b/>
          <w:bCs/>
        </w:rPr>
        <w:t>WZ</w:t>
      </w:r>
      <w:r w:rsidRPr="00D30106">
        <w:rPr>
          <w:rFonts w:asciiTheme="minorHAnsi" w:hAnsiTheme="minorHAnsi" w:cstheme="minorHAnsi"/>
          <w:bCs/>
        </w:rPr>
        <w:t xml:space="preserve"> (</w:t>
      </w:r>
      <w:r w:rsidR="0030177B" w:rsidRPr="00D30106">
        <w:rPr>
          <w:rFonts w:asciiTheme="minorHAnsi" w:hAnsiTheme="minorHAnsi" w:cstheme="minorHAnsi"/>
          <w:bCs/>
        </w:rPr>
        <w:t>projekt</w:t>
      </w:r>
      <w:r w:rsidRPr="00D30106">
        <w:rPr>
          <w:rFonts w:asciiTheme="minorHAnsi" w:hAnsiTheme="minorHAnsi" w:cstheme="minorHAnsi"/>
          <w:bCs/>
        </w:rPr>
        <w:t xml:space="preserve"> umowy).</w:t>
      </w:r>
    </w:p>
    <w:p w:rsidR="006E5FD6" w:rsidRPr="00D30106" w:rsidRDefault="006E5FD6" w:rsidP="00C82EAD">
      <w:pPr>
        <w:numPr>
          <w:ilvl w:val="0"/>
          <w:numId w:val="30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D30106">
        <w:rPr>
          <w:rFonts w:asciiTheme="minorHAnsi" w:hAnsiTheme="minorHAnsi" w:cstheme="minorHAnsi"/>
          <w:bCs/>
        </w:rPr>
        <w:t>Zamawiający żąda wskazania przez Wykonawcę części zamówienia, których wykonanie zamierza powierzyć podwykonawcom, i podania przez Wykonawcę firm podwykonawców.</w:t>
      </w:r>
    </w:p>
    <w:p w:rsidR="005D4AC1" w:rsidRPr="00D30106" w:rsidRDefault="005D4AC1" w:rsidP="00C82EAD">
      <w:pPr>
        <w:numPr>
          <w:ilvl w:val="0"/>
          <w:numId w:val="30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D30106">
        <w:rPr>
          <w:rFonts w:asciiTheme="minorHAnsi" w:hAnsiTheme="minorHAnsi" w:cstheme="minorHAnsi"/>
          <w:bCs/>
        </w:rPr>
        <w:t>Wspólny Słownik Zamówień CPV.</w:t>
      </w:r>
    </w:p>
    <w:p w:rsidR="005D4AC1" w:rsidRPr="00D30106" w:rsidRDefault="008E0124" w:rsidP="00C82EAD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D30106">
        <w:rPr>
          <w:rFonts w:asciiTheme="minorHAnsi" w:hAnsiTheme="minorHAnsi" w:cstheme="minorHAnsi"/>
          <w:bCs/>
        </w:rPr>
        <w:t>03110000-5 Rośliny uprawne, produkty warzywnictwa i ogrodnictwa; 15100000-9 Produkty zwierzęce, mięso i produkty mięsne; 15300000-1 Owoce, warzywa i podobne produkty; 15400000-2 Oleje i tłuszcze zwierzęce lub roślinne; 15500000-3 Produkty mleczarskie; 15600000-4 Produkty przemiału ziarna, skrobi i produktów skrobiowych; 15800000-6 Różne produkty spożywcze;</w:t>
      </w:r>
      <w:r w:rsidRPr="00D30106">
        <w:rPr>
          <w:rFonts w:asciiTheme="minorHAnsi" w:hAnsiTheme="minorHAnsi" w:cstheme="minorHAnsi"/>
          <w:bCs/>
          <w:iCs/>
        </w:rPr>
        <w:t xml:space="preserve"> 03220000-9 Warzywa, owoce i orzechy</w:t>
      </w:r>
      <w:r w:rsidR="00584FDC" w:rsidRPr="00D30106">
        <w:rPr>
          <w:rFonts w:asciiTheme="minorHAnsi" w:hAnsiTheme="minorHAnsi" w:cstheme="minorHAnsi"/>
          <w:bCs/>
          <w:iCs/>
        </w:rPr>
        <w:t xml:space="preserve">; 03311000-2 Ryby; 15810000-9 Pieczywo, </w:t>
      </w:r>
      <w:r w:rsidR="00584FDC" w:rsidRPr="00D30106">
        <w:rPr>
          <w:rFonts w:ascii="Calibri" w:hAnsi="Calibri" w:cs="Calibri"/>
          <w:bCs/>
          <w:iCs/>
        </w:rPr>
        <w:t>ś</w:t>
      </w:r>
      <w:r w:rsidR="00584FDC" w:rsidRPr="00D30106">
        <w:rPr>
          <w:rFonts w:asciiTheme="minorHAnsi" w:hAnsiTheme="minorHAnsi" w:cstheme="minorHAnsi"/>
          <w:bCs/>
          <w:iCs/>
        </w:rPr>
        <w:t>wie</w:t>
      </w:r>
      <w:r w:rsidR="00584FDC" w:rsidRPr="00D30106">
        <w:rPr>
          <w:rFonts w:ascii="Calibri" w:hAnsi="Calibri" w:cs="Calibri"/>
          <w:bCs/>
          <w:iCs/>
        </w:rPr>
        <w:t>ż</w:t>
      </w:r>
      <w:r w:rsidR="00584FDC" w:rsidRPr="00D30106">
        <w:rPr>
          <w:rFonts w:asciiTheme="minorHAnsi" w:hAnsiTheme="minorHAnsi" w:cstheme="minorHAnsi"/>
          <w:bCs/>
          <w:iCs/>
        </w:rPr>
        <w:t>e wyroby piekarskie i ciastkarskie</w:t>
      </w:r>
    </w:p>
    <w:p w:rsidR="00CE66E8" w:rsidRPr="00D30106" w:rsidRDefault="008E0124" w:rsidP="00C82EAD">
      <w:pPr>
        <w:pStyle w:val="Akapitzlist"/>
        <w:numPr>
          <w:ilvl w:val="0"/>
          <w:numId w:val="30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Dopuszcza się składania ofert częściowych. Liczba części: 6. Każdy z Wykonawców może złożyć ofertę na dowolną liczbę części. Zamawiający wybierze najkorzystniejszą ofertę dla danej części. </w:t>
      </w:r>
      <w:r w:rsidRPr="00D301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Maksymalna liczba części zamówienia, na które może zostać udzielone zamówienie jednemu wykonawcy: 6.</w:t>
      </w:r>
    </w:p>
    <w:p w:rsidR="00183614" w:rsidRPr="00D30106" w:rsidRDefault="00183614" w:rsidP="00C82EAD">
      <w:pPr>
        <w:pStyle w:val="Akapitzlist"/>
        <w:spacing w:after="0" w:line="288" w:lineRule="auto"/>
        <w:ind w:left="425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4C6032" w:rsidRPr="00D30106" w:rsidRDefault="00216367" w:rsidP="00C82EAD">
      <w:pPr>
        <w:pStyle w:val="Akapitzlist"/>
        <w:numPr>
          <w:ilvl w:val="0"/>
          <w:numId w:val="27"/>
        </w:numPr>
        <w:spacing w:after="0" w:line="288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D30106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D30106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041FD4" w:rsidRPr="00D30106" w:rsidRDefault="00E70B35" w:rsidP="00C82EAD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  <w:iCs/>
        </w:rPr>
      </w:pPr>
      <w:r w:rsidRPr="00D30106">
        <w:rPr>
          <w:rFonts w:asciiTheme="minorHAnsi" w:hAnsiTheme="minorHAnsi" w:cstheme="minorHAnsi"/>
          <w:bCs/>
          <w:iCs/>
        </w:rPr>
        <w:t xml:space="preserve">Przedmiot zamówienia realizowany będzie </w:t>
      </w:r>
      <w:r w:rsidR="0040116E" w:rsidRPr="00D30106">
        <w:rPr>
          <w:rFonts w:asciiTheme="minorHAnsi" w:hAnsiTheme="minorHAnsi" w:cstheme="minorHAnsi"/>
          <w:bCs/>
          <w:iCs/>
        </w:rPr>
        <w:t xml:space="preserve">w okresie </w:t>
      </w:r>
      <w:r w:rsidR="003F2BCE" w:rsidRPr="00D30106">
        <w:rPr>
          <w:rFonts w:asciiTheme="minorHAnsi" w:hAnsiTheme="minorHAnsi" w:cstheme="minorHAnsi"/>
          <w:bCs/>
          <w:iCs/>
        </w:rPr>
        <w:t>do 31 grudnia 202</w:t>
      </w:r>
      <w:r w:rsidR="00110E71" w:rsidRPr="00D30106">
        <w:rPr>
          <w:rFonts w:asciiTheme="minorHAnsi" w:hAnsiTheme="minorHAnsi" w:cstheme="minorHAnsi"/>
          <w:bCs/>
          <w:iCs/>
        </w:rPr>
        <w:t>6</w:t>
      </w:r>
      <w:r w:rsidR="008E0124" w:rsidRPr="00D30106">
        <w:rPr>
          <w:rFonts w:asciiTheme="minorHAnsi" w:hAnsiTheme="minorHAnsi" w:cstheme="minorHAnsi"/>
          <w:bCs/>
          <w:iCs/>
        </w:rPr>
        <w:t xml:space="preserve"> r</w:t>
      </w:r>
      <w:r w:rsidR="00B77ACF" w:rsidRPr="00D30106">
        <w:rPr>
          <w:rFonts w:asciiTheme="minorHAnsi" w:hAnsiTheme="minorHAnsi" w:cstheme="minorHAnsi"/>
          <w:bCs/>
          <w:iCs/>
        </w:rPr>
        <w:t>.</w:t>
      </w:r>
    </w:p>
    <w:p w:rsidR="00D5749D" w:rsidRPr="00D30106" w:rsidRDefault="00D5749D" w:rsidP="00C82EAD">
      <w:pPr>
        <w:spacing w:line="288" w:lineRule="auto"/>
        <w:ind w:left="426"/>
        <w:jc w:val="both"/>
        <w:rPr>
          <w:rFonts w:asciiTheme="minorHAnsi" w:hAnsiTheme="minorHAnsi" w:cstheme="minorHAnsi"/>
          <w:bCs/>
          <w:iCs/>
        </w:rPr>
      </w:pPr>
    </w:p>
    <w:p w:rsidR="00B77ACF" w:rsidRPr="00D30106" w:rsidRDefault="00B77ACF" w:rsidP="00C82EAD">
      <w:pPr>
        <w:numPr>
          <w:ilvl w:val="0"/>
          <w:numId w:val="27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D30106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:rsidR="00B77ACF" w:rsidRPr="00D30106" w:rsidRDefault="00B77ACF" w:rsidP="00C82EAD">
      <w:pPr>
        <w:pStyle w:val="Akapitzlist"/>
        <w:numPr>
          <w:ilvl w:val="1"/>
          <w:numId w:val="31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2 do SWZ. </w:t>
      </w:r>
    </w:p>
    <w:p w:rsidR="00B77ACF" w:rsidRPr="00D30106" w:rsidRDefault="00D57A67" w:rsidP="00C82EAD">
      <w:pPr>
        <w:pStyle w:val="Akapitzlist"/>
        <w:numPr>
          <w:ilvl w:val="1"/>
          <w:numId w:val="31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umożlwiające dokonanie zmian postanowień umowy zawartej z wybranym wykonawcą zawiera projekt umowy</w:t>
      </w:r>
      <w:r w:rsidR="00B77ACF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FA25D5" w:rsidRPr="00D30106" w:rsidRDefault="00FA25D5" w:rsidP="00C82EAD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:rsidR="00B77ACF" w:rsidRPr="00D30106" w:rsidRDefault="00B77ACF" w:rsidP="00C82EAD">
      <w:pPr>
        <w:numPr>
          <w:ilvl w:val="0"/>
          <w:numId w:val="27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D30106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D30106">
        <w:rPr>
          <w:rFonts w:asciiTheme="minorHAnsi" w:hAnsiTheme="minorHAnsi" w:cstheme="minorHAnsi"/>
          <w:b/>
          <w:bCs/>
        </w:rPr>
        <w:t xml:space="preserve">                 </w:t>
      </w:r>
      <w:r w:rsidRPr="00D30106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D30106">
        <w:rPr>
          <w:rFonts w:asciiTheme="minorHAnsi" w:hAnsiTheme="minorHAnsi" w:cstheme="minorHAnsi"/>
          <w:b/>
          <w:bCs/>
        </w:rPr>
        <w:t xml:space="preserve">                       </w:t>
      </w:r>
      <w:r w:rsidRPr="00D30106">
        <w:rPr>
          <w:rFonts w:asciiTheme="minorHAnsi" w:hAnsiTheme="minorHAnsi" w:cstheme="minorHAnsi"/>
          <w:b/>
          <w:bCs/>
        </w:rPr>
        <w:t>i odbierania korespondencji elektronicznej.</w:t>
      </w:r>
    </w:p>
    <w:p w:rsidR="00C82EAD" w:rsidRPr="00D30106" w:rsidRDefault="00C82EAD" w:rsidP="00C82EAD">
      <w:pPr>
        <w:pStyle w:val="Defaul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https://ezamowienia.gov.pl. </w:t>
      </w:r>
    </w:p>
    <w:p w:rsidR="00C82EAD" w:rsidRPr="00D30106" w:rsidRDefault="00C82EAD" w:rsidP="00C82EAD">
      <w:pPr>
        <w:pStyle w:val="Defaul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:rsidR="00C82EAD" w:rsidRPr="00D30106" w:rsidRDefault="00C82EAD" w:rsidP="00C82EAD">
      <w:pPr>
        <w:pStyle w:val="Defaul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:rsidR="00C82EAD" w:rsidRPr="00D30106" w:rsidRDefault="00C82EAD" w:rsidP="00C82EAD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Zastępca Dyrektora ds. Administracyjnych - Małgorzata Bzowa </w:t>
      </w:r>
    </w:p>
    <w:p w:rsidR="00C82EAD" w:rsidRPr="00D30106" w:rsidRDefault="00C82EAD" w:rsidP="00C82EAD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email: </w:t>
      </w:r>
      <w:hyperlink r:id="rId13" w:history="1">
        <w:r w:rsidRPr="00D30106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malgorzata.bzowa@niewidomi.edu.pl</w:t>
        </w:r>
      </w:hyperlink>
      <w:r w:rsidRPr="00D30106">
        <w:rPr>
          <w:rFonts w:asciiTheme="minorHAnsi" w:hAnsiTheme="minorHAnsi" w:cstheme="minorHAnsi"/>
          <w:bCs/>
          <w:color w:val="auto"/>
          <w:sz w:val="20"/>
          <w:szCs w:val="20"/>
        </w:rPr>
        <w:t>, tel. 61 812 04 86</w:t>
      </w:r>
      <w:r w:rsidRPr="00D30106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C82EAD" w:rsidRPr="00D30106" w:rsidRDefault="00C82EAD" w:rsidP="00C82EAD">
      <w:pPr>
        <w:pStyle w:val="Defaul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Adres strony internetowej prowadzonego postępowania: </w:t>
      </w:r>
    </w:p>
    <w:p w:rsidR="00C82EAD" w:rsidRPr="00D30106" w:rsidRDefault="00C106BA" w:rsidP="00C82EAD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4" w:history="1">
        <w:r w:rsidR="00DD55AB" w:rsidRPr="00D30106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https://ezamowienia.gov.pl/mp-client/search/list/ocds-148610-fd35f702-aaf3-4025-bd56-74868128a5e2</w:t>
        </w:r>
      </w:hyperlink>
      <w:r w:rsidR="00DD55AB"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:rsidR="00C82EAD" w:rsidRPr="00D30106" w:rsidRDefault="00C82EAD" w:rsidP="00C82EAD">
      <w:pPr>
        <w:pStyle w:val="Defaul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:rsidR="00C82EAD" w:rsidRPr="00D30106" w:rsidRDefault="00C82EAD" w:rsidP="00C82EAD">
      <w:pPr>
        <w:pStyle w:val="Defaul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:rsidR="00C82EAD" w:rsidRPr="00D30106" w:rsidRDefault="00DD55AB" w:rsidP="00C82EAD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>ocds-148610-fd35f702-aaf3-4025-bd56-74868128a5e2</w:t>
      </w:r>
    </w:p>
    <w:p w:rsidR="00C82EAD" w:rsidRPr="00D30106" w:rsidRDefault="00C82EAD" w:rsidP="00C82EAD">
      <w:pPr>
        <w:pStyle w:val="Defaul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5" w:history="1">
        <w:r w:rsidRPr="00D30106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D30106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:rsidR="00C82EAD" w:rsidRPr="00D30106" w:rsidRDefault="00C82EAD" w:rsidP="00C82EAD">
      <w:pPr>
        <w:pStyle w:val="Defaul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6" w:history="1">
        <w:r w:rsidRPr="00D30106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D30106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:rsidR="00C82EAD" w:rsidRPr="00D30106" w:rsidRDefault="00C82EAD" w:rsidP="00C82EAD">
      <w:pPr>
        <w:pStyle w:val="Defaul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:rsidR="00C82EAD" w:rsidRPr="00D30106" w:rsidRDefault="00C82EAD" w:rsidP="00C82EAD">
      <w:pPr>
        <w:pStyle w:val="Defaul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C82EAD" w:rsidRPr="00D30106" w:rsidRDefault="00C82EAD" w:rsidP="00C82EAD">
      <w:pPr>
        <w:pStyle w:val="Defaul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:rsidR="00C82EAD" w:rsidRPr="00D30106" w:rsidRDefault="00C82EAD" w:rsidP="00C82EAD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 Pzp, ww. regulacje nie będą miały bezpośredniego zastosowania. </w:t>
      </w:r>
    </w:p>
    <w:p w:rsidR="00C82EAD" w:rsidRPr="00D30106" w:rsidRDefault="00C82EAD" w:rsidP="00C82EAD">
      <w:pPr>
        <w:pStyle w:val="Defaul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C82EAD" w:rsidRPr="00D30106" w:rsidRDefault="00C82EAD" w:rsidP="00C82EAD">
      <w:pPr>
        <w:pStyle w:val="Default"/>
        <w:numPr>
          <w:ilvl w:val="0"/>
          <w:numId w:val="56"/>
        </w:numPr>
        <w:spacing w:line="288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:rsidR="00C82EAD" w:rsidRPr="00D30106" w:rsidRDefault="00C82EAD" w:rsidP="00C82EAD">
      <w:pPr>
        <w:pStyle w:val="Default"/>
        <w:numPr>
          <w:ilvl w:val="0"/>
          <w:numId w:val="56"/>
        </w:numPr>
        <w:spacing w:line="288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C82EAD" w:rsidRPr="00D30106" w:rsidRDefault="00C82EAD" w:rsidP="00C82EAD">
      <w:pPr>
        <w:pStyle w:val="Defaul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:rsidR="00C82EAD" w:rsidRPr="00D30106" w:rsidRDefault="00C82EAD" w:rsidP="00C82EAD">
      <w:pPr>
        <w:pStyle w:val="Defaul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C82EAD" w:rsidRPr="00D30106" w:rsidRDefault="00C82EAD" w:rsidP="00C82EAD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C82EAD" w:rsidRPr="00D30106" w:rsidRDefault="00C82EAD" w:rsidP="00C82EAD">
      <w:pPr>
        <w:pStyle w:val="Defaul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C82EAD" w:rsidRPr="00D30106" w:rsidRDefault="00C82EAD" w:rsidP="00C82EAD">
      <w:pPr>
        <w:pStyle w:val="Defaul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:rsidR="00C82EAD" w:rsidRPr="00D30106" w:rsidRDefault="00C82EAD" w:rsidP="00C82EAD">
      <w:pPr>
        <w:pStyle w:val="Defaul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C82EAD" w:rsidRPr="00D30106" w:rsidRDefault="00C82EAD" w:rsidP="00C82EAD">
      <w:pPr>
        <w:pStyle w:val="Defaul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D3010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:rsidR="00C82EAD" w:rsidRPr="00D30106" w:rsidRDefault="00C82EAD" w:rsidP="00C82EAD">
      <w:pPr>
        <w:pStyle w:val="Defaul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:rsidR="00C82EAD" w:rsidRPr="00D30106" w:rsidRDefault="00C82EAD" w:rsidP="00C82EAD">
      <w:pPr>
        <w:pStyle w:val="Defaul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7" w:history="1">
        <w:r w:rsidRPr="00D30106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</w:rPr>
          <w:t>biuro@niewidomi.edu.pl</w:t>
        </w:r>
      </w:hyperlink>
      <w:r w:rsidRPr="00D30106">
        <w:rPr>
          <w:rFonts w:asciiTheme="minorHAnsi" w:hAnsiTheme="minorHAnsi" w:cstheme="minorHAnsi"/>
          <w:color w:val="auto"/>
          <w:sz w:val="20"/>
          <w:szCs w:val="20"/>
        </w:rPr>
        <w:t xml:space="preserve"> (nie dotyczy składania ofert). </w:t>
      </w:r>
    </w:p>
    <w:p w:rsidR="00C82EAD" w:rsidRPr="00D30106" w:rsidRDefault="00C82EAD" w:rsidP="00C82EAD">
      <w:pPr>
        <w:pStyle w:val="Defaul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8" w:history="1">
        <w:r w:rsidRPr="00D30106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</w:rPr>
          <w:t>biuro@niewidomi.edu.pl</w:t>
        </w:r>
      </w:hyperlink>
      <w:r w:rsidRPr="00D30106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007BF2" w:rsidRPr="00D30106" w:rsidRDefault="00007BF2" w:rsidP="00C82EAD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007BF2" w:rsidRPr="00D30106" w:rsidRDefault="00007BF2" w:rsidP="00C82EAD">
      <w:pPr>
        <w:numPr>
          <w:ilvl w:val="0"/>
          <w:numId w:val="27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D30106">
        <w:rPr>
          <w:rFonts w:asciiTheme="minorHAnsi" w:hAnsiTheme="minorHAnsi" w:cstheme="minorHAnsi"/>
          <w:b/>
          <w:bCs/>
        </w:rPr>
        <w:t>Termin związania ofertą.</w:t>
      </w:r>
    </w:p>
    <w:p w:rsidR="00007BF2" w:rsidRPr="00D30106" w:rsidRDefault="00007BF2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AC79EC" w:rsidRPr="00D30106">
        <w:rPr>
          <w:rFonts w:asciiTheme="minorHAnsi" w:hAnsiTheme="minorHAnsi" w:cstheme="minorHAnsi"/>
          <w:bCs/>
          <w:color w:val="auto"/>
          <w:sz w:val="20"/>
          <w:szCs w:val="20"/>
        </w:rPr>
        <w:t>20 l</w:t>
      </w:r>
      <w:r w:rsidR="00C82EAD" w:rsidRPr="00D30106">
        <w:rPr>
          <w:rFonts w:asciiTheme="minorHAnsi" w:hAnsiTheme="minorHAnsi" w:cstheme="minorHAnsi"/>
          <w:bCs/>
          <w:color w:val="auto"/>
          <w:sz w:val="20"/>
          <w:szCs w:val="20"/>
        </w:rPr>
        <w:t>utego 2025</w:t>
      </w:r>
      <w:r w:rsidRPr="00D3010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:rsidR="009C2DF8" w:rsidRPr="00D30106" w:rsidRDefault="00007BF2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BA551C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 [art. 307 ust. 1]</w:t>
      </w: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9C2DF8" w:rsidRPr="00D30106" w:rsidRDefault="009C2DF8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C82EAD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007BF2" w:rsidRPr="00D30106" w:rsidRDefault="009C2DF8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o którym mowa w ust. 2, wymaga złożenia przez wykonawcę pisemnego oświadczenia o wyrażeniu zgody na przedłuż</w:t>
      </w:r>
      <w:r w:rsidR="00C82EAD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enie terminu związania ofertą.</w:t>
      </w:r>
    </w:p>
    <w:p w:rsidR="00AE4524" w:rsidRPr="00D30106" w:rsidRDefault="00AE4524" w:rsidP="00C82EAD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9C2DF8" w:rsidRPr="00D30106" w:rsidRDefault="009C2DF8" w:rsidP="00C82EAD">
      <w:pPr>
        <w:numPr>
          <w:ilvl w:val="0"/>
          <w:numId w:val="27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D30106">
        <w:rPr>
          <w:rFonts w:asciiTheme="minorHAnsi" w:hAnsiTheme="minorHAnsi" w:cstheme="minorHAnsi"/>
          <w:b/>
          <w:bCs/>
        </w:rPr>
        <w:t>Opis sposobu przygotowania oferty.</w:t>
      </w:r>
    </w:p>
    <w:p w:rsidR="009C2DF8" w:rsidRPr="00D30106" w:rsidRDefault="009C2DF8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:rsidR="00D338F3" w:rsidRPr="00D30106" w:rsidRDefault="00D338F3" w:rsidP="00C82EAD">
      <w:pPr>
        <w:pStyle w:val="Akapitzlist"/>
        <w:numPr>
          <w:ilvl w:val="2"/>
          <w:numId w:val="27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- według wzoru interaktywnego „Formularza ofertowego” udostępnionego przez Zamawiającego na Platformie e-Zamówienia i zamieszczonego w podglądzie postępowania w zakładce „Informacje podstawowe” stanowiącego </w:t>
      </w:r>
      <w:r w:rsidRPr="00D30106">
        <w:rPr>
          <w:rFonts w:asciiTheme="minorHAnsi" w:hAnsiTheme="minorHAnsi" w:cstheme="minorHAnsi"/>
          <w:color w:val="auto"/>
          <w:sz w:val="20"/>
          <w:szCs w:val="20"/>
        </w:rPr>
        <w:t>Załącznik nr 1 do SWZ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9718B9" w:rsidRPr="00D30106" w:rsidRDefault="009718B9" w:rsidP="00C82EAD">
      <w:pPr>
        <w:pStyle w:val="Akapitzlist"/>
        <w:numPr>
          <w:ilvl w:val="2"/>
          <w:numId w:val="27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formularz asortymentowo -  cenowy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ab/>
        <w:t xml:space="preserve">– </w:t>
      </w:r>
      <w:r w:rsidRPr="00D3010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według wzoru załącznik nr </w:t>
      </w:r>
      <w:r w:rsidR="00D338F3" w:rsidRPr="00D30106">
        <w:rPr>
          <w:rFonts w:asciiTheme="minorHAnsi" w:hAnsiTheme="minorHAnsi" w:cstheme="minorHAnsi"/>
          <w:bCs/>
          <w:color w:val="auto"/>
          <w:sz w:val="20"/>
          <w:szCs w:val="20"/>
        </w:rPr>
        <w:t>2</w:t>
      </w:r>
      <w:r w:rsidRPr="00D3010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do SWZ</w:t>
      </w:r>
      <w:r w:rsidR="00CC6546" w:rsidRPr="00D30106">
        <w:rPr>
          <w:rFonts w:asciiTheme="minorHAnsi" w:hAnsiTheme="minorHAnsi" w:cstheme="minorHAnsi"/>
          <w:bCs/>
          <w:color w:val="auto"/>
          <w:sz w:val="20"/>
          <w:szCs w:val="20"/>
        </w:rPr>
        <w:t>;</w:t>
      </w:r>
    </w:p>
    <w:p w:rsidR="00283E9A" w:rsidRPr="00D30106" w:rsidRDefault="00DE4009" w:rsidP="00C82EAD">
      <w:pPr>
        <w:pStyle w:val="Akapitzlist"/>
        <w:numPr>
          <w:ilvl w:val="2"/>
          <w:numId w:val="27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aktualne na dzień składania ofert oświadczenie o niepodleganiu wykluczeniu i spełnianiu warunków udziału                   w postepowaniu, składane na podstawie art. 125 ust. 1 ustawy z dnia 11 września 2019 r. Prawo zamówień publicznych</w:t>
      </w:r>
      <w:r w:rsidR="00D338F3" w:rsidRPr="00D301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r w:rsidR="009C2DF8" w:rsidRPr="00D301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– </w:t>
      </w:r>
      <w:r w:rsidR="003F00D1" w:rsidRPr="00D301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</w:t>
      </w:r>
      <w:r w:rsidR="003F00D1" w:rsidRPr="00D3010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zór oświadczenia zawarto w </w:t>
      </w:r>
      <w:r w:rsidR="009C2DF8" w:rsidRPr="00D3010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="00D668A8" w:rsidRPr="00D30106">
        <w:rPr>
          <w:rFonts w:asciiTheme="minorHAnsi" w:hAnsiTheme="minorHAnsi" w:cstheme="minorHAnsi"/>
          <w:bCs/>
          <w:iCs/>
          <w:color w:val="auto"/>
          <w:sz w:val="20"/>
          <w:szCs w:val="20"/>
        </w:rPr>
        <w:t>załącznik</w:t>
      </w:r>
      <w:r w:rsidR="003F00D1" w:rsidRPr="00D30106">
        <w:rPr>
          <w:rFonts w:asciiTheme="minorHAnsi" w:hAnsiTheme="minorHAnsi" w:cstheme="minorHAnsi"/>
          <w:bCs/>
          <w:iCs/>
          <w:color w:val="auto"/>
          <w:sz w:val="20"/>
          <w:szCs w:val="20"/>
        </w:rPr>
        <w:t>u</w:t>
      </w:r>
      <w:r w:rsidR="00D668A8" w:rsidRPr="00D3010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nr </w:t>
      </w:r>
      <w:r w:rsidR="00D338F3" w:rsidRPr="00D30106">
        <w:rPr>
          <w:rFonts w:asciiTheme="minorHAnsi" w:hAnsiTheme="minorHAnsi" w:cstheme="minorHAnsi"/>
          <w:bCs/>
          <w:iCs/>
          <w:color w:val="auto"/>
          <w:sz w:val="20"/>
          <w:szCs w:val="20"/>
        </w:rPr>
        <w:t>4</w:t>
      </w:r>
      <w:r w:rsidR="00D668A8" w:rsidRPr="00D3010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do S</w:t>
      </w:r>
      <w:r w:rsidR="009C2DF8" w:rsidRPr="00D30106">
        <w:rPr>
          <w:rFonts w:asciiTheme="minorHAnsi" w:hAnsiTheme="minorHAnsi" w:cstheme="minorHAnsi"/>
          <w:bCs/>
          <w:iCs/>
          <w:color w:val="auto"/>
          <w:sz w:val="20"/>
          <w:szCs w:val="20"/>
        </w:rPr>
        <w:t>WZ</w:t>
      </w:r>
      <w:r w:rsidR="009C2DF8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;</w:t>
      </w:r>
    </w:p>
    <w:p w:rsidR="006F52E6" w:rsidRPr="00D30106" w:rsidRDefault="006F52E6" w:rsidP="00C82EAD">
      <w:pPr>
        <w:pStyle w:val="Akapitzlist"/>
        <w:numPr>
          <w:ilvl w:val="2"/>
          <w:numId w:val="27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następujące przedmiotowe środki dowodowe:</w:t>
      </w:r>
    </w:p>
    <w:p w:rsidR="006F52E6" w:rsidRPr="00D30106" w:rsidRDefault="00351B60" w:rsidP="00C82EAD">
      <w:pPr>
        <w:spacing w:line="288" w:lineRule="auto"/>
        <w:ind w:left="851"/>
        <w:jc w:val="both"/>
        <w:rPr>
          <w:rFonts w:asciiTheme="minorHAnsi" w:hAnsiTheme="minorHAnsi" w:cstheme="minorHAnsi"/>
          <w:bCs/>
        </w:rPr>
      </w:pPr>
      <w:r w:rsidRPr="00D30106">
        <w:rPr>
          <w:rFonts w:asciiTheme="minorHAnsi" w:hAnsiTheme="minorHAnsi" w:cstheme="minorHAnsi"/>
          <w:bCs/>
        </w:rPr>
        <w:t>Zamawiający nie wymaga złożenia wraz z ofertą</w:t>
      </w:r>
      <w:r w:rsidR="006F52E6" w:rsidRPr="00D30106">
        <w:rPr>
          <w:rFonts w:asciiTheme="minorHAnsi" w:hAnsiTheme="minorHAnsi" w:cstheme="minorHAnsi"/>
          <w:bCs/>
        </w:rPr>
        <w:t xml:space="preserve"> </w:t>
      </w:r>
      <w:r w:rsidRPr="00D30106">
        <w:rPr>
          <w:rFonts w:asciiTheme="minorHAnsi" w:hAnsiTheme="minorHAnsi" w:cstheme="minorHAnsi"/>
          <w:bCs/>
        </w:rPr>
        <w:t>przedmiotowych środków dowodowych.</w:t>
      </w:r>
    </w:p>
    <w:p w:rsidR="006F52E6" w:rsidRPr="00D30106" w:rsidRDefault="006F52E6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Dodatkowo do oferty należy dołączyć  - jeśli dotyczy:</w:t>
      </w:r>
    </w:p>
    <w:p w:rsidR="006F52E6" w:rsidRPr="00D30106" w:rsidRDefault="00FA25D5" w:rsidP="00C82EAD">
      <w:pPr>
        <w:pStyle w:val="Akapitzlist"/>
        <w:numPr>
          <w:ilvl w:val="2"/>
          <w:numId w:val="27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9C2DF8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ełnomocnictwo upoważniające do złożenia oferty, o ile ofertę składa pełnomocnik.</w:t>
      </w:r>
    </w:p>
    <w:p w:rsidR="006F52E6" w:rsidRPr="00D30106" w:rsidRDefault="00FA25D5" w:rsidP="00C82EAD">
      <w:pPr>
        <w:pStyle w:val="Akapitzlist"/>
        <w:numPr>
          <w:ilvl w:val="2"/>
          <w:numId w:val="27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6F52E6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ełnomocnictwo dla pełnomocnika do reprezentowania w postępowaniu Wykonawców wspólnie ubiegających się o udzielenie zamówienia - dotyczy ofert składanych przez Wykonawców wspólnie ubiegających się o udzielenie zamówienia.</w:t>
      </w:r>
    </w:p>
    <w:p w:rsidR="00C4079B" w:rsidRPr="00D30106" w:rsidRDefault="00C4079B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D301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</w:t>
      </w:r>
      <w:r w:rsidR="00097A1F" w:rsidRPr="00D301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22</w:t>
      </w:r>
      <w:r w:rsidRPr="00D301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r., poz. 1</w:t>
      </w:r>
      <w:r w:rsidR="00097A1F" w:rsidRPr="00D301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233</w:t>
      </w:r>
      <w:r w:rsidRPr="00D301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ze zm.)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D30106">
        <w:rPr>
          <w:rFonts w:asciiTheme="minorHAnsi" w:eastAsiaTheme="minorHAnsi" w:hAnsiTheme="minorHAnsi" w:cstheme="minorHAnsi"/>
          <w:b w:val="0"/>
          <w:color w:val="auto"/>
          <w:sz w:val="22"/>
          <w:szCs w:val="22"/>
        </w:rPr>
        <w:t xml:space="preserve"> 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:rsidR="00C4079B" w:rsidRPr="00D30106" w:rsidRDefault="00C4079B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Oferta musi być sporządzona w języku polskim.</w:t>
      </w:r>
    </w:p>
    <w:p w:rsidR="00C4079B" w:rsidRPr="00D30106" w:rsidRDefault="00C4079B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Oferta musi być sporządzona w języku polskim, w postaci elektronicznej w formacie danych: .pdf, .doc, .docx, .rtf lub .xps i opatrzona kwalifikowanym podpisem elektronicznym, podpisem zaufanym lub podpisem osobistym.</w:t>
      </w:r>
    </w:p>
    <w:p w:rsidR="00C4079B" w:rsidRPr="00D30106" w:rsidRDefault="00C4079B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D301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postepowaniu, 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oryginale tj. w formie elektronicznej lub postaci elektronicznej opatrzonej podpisem zaufanym lub podpisem osobistym. </w:t>
      </w:r>
    </w:p>
    <w:p w:rsidR="00C4079B" w:rsidRPr="00D30106" w:rsidRDefault="00C4079B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097A1F" w:rsidRPr="00D30106" w:rsidRDefault="00097A1F" w:rsidP="00110E71">
      <w:pPr>
        <w:pStyle w:val="Akapitzlist"/>
        <w:numPr>
          <w:ilvl w:val="1"/>
          <w:numId w:val="27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Sposób sporządzenia dokumentów elektronicznych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C4079B" w:rsidRPr="00D30106" w:rsidRDefault="00C4079B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C4079B" w:rsidRPr="00D30106" w:rsidRDefault="00C4079B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C4079B" w:rsidRPr="00D30106" w:rsidRDefault="00C4079B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:rsidR="009C2DF8" w:rsidRPr="00D30106" w:rsidRDefault="009C2DF8" w:rsidP="00C82EAD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</w:p>
    <w:p w:rsidR="007A31BB" w:rsidRPr="00D30106" w:rsidRDefault="007A31BB" w:rsidP="00C82EAD">
      <w:pPr>
        <w:numPr>
          <w:ilvl w:val="0"/>
          <w:numId w:val="27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D30106">
        <w:rPr>
          <w:rFonts w:asciiTheme="minorHAnsi" w:hAnsiTheme="minorHAnsi" w:cstheme="minorHAnsi"/>
          <w:b/>
          <w:bCs/>
        </w:rPr>
        <w:t>Sposób oraz termin składania ofert.</w:t>
      </w:r>
    </w:p>
    <w:p w:rsidR="00097A1F" w:rsidRPr="00D30106" w:rsidRDefault="00097A1F" w:rsidP="00C82EAD">
      <w:pPr>
        <w:pStyle w:val="Akapitzlist"/>
        <w:numPr>
          <w:ilvl w:val="1"/>
          <w:numId w:val="6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tylko jedną ofertę.</w:t>
      </w:r>
    </w:p>
    <w:p w:rsidR="00097A1F" w:rsidRPr="00D30106" w:rsidRDefault="00097A1F" w:rsidP="00C82EAD">
      <w:pPr>
        <w:pStyle w:val="Akapitzlist"/>
        <w:numPr>
          <w:ilvl w:val="1"/>
          <w:numId w:val="6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:rsidR="00097A1F" w:rsidRPr="00D30106" w:rsidRDefault="00097A1F" w:rsidP="00C82EAD">
      <w:pPr>
        <w:pStyle w:val="Akapitzlist"/>
        <w:numPr>
          <w:ilvl w:val="1"/>
          <w:numId w:val="6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19" w:history="1">
        <w:r w:rsidR="00110E71" w:rsidRPr="00D30106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="00110E71" w:rsidRPr="00D301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</w:t>
      </w:r>
    </w:p>
    <w:p w:rsidR="00097A1F" w:rsidRPr="00D30106" w:rsidRDefault="00097A1F" w:rsidP="00C82EAD">
      <w:pPr>
        <w:pStyle w:val="Akapitzlist"/>
        <w:numPr>
          <w:ilvl w:val="1"/>
          <w:numId w:val="6"/>
        </w:numPr>
        <w:spacing w:after="0" w:line="288" w:lineRule="auto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695F05" w:rsidRPr="00D30106">
        <w:rPr>
          <w:rFonts w:asciiTheme="minorHAnsi" w:hAnsiTheme="minorHAnsi" w:cstheme="minorHAnsi"/>
          <w:iCs/>
          <w:color w:val="auto"/>
          <w:sz w:val="20"/>
          <w:szCs w:val="20"/>
        </w:rPr>
        <w:t>30</w:t>
      </w:r>
      <w:r w:rsidR="00110E71" w:rsidRPr="00D30106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 stycznia 2026</w:t>
      </w:r>
      <w:r w:rsidRPr="00D30106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 r. do godziny </w:t>
      </w:r>
      <w:r w:rsidR="00FA3453" w:rsidRPr="00D30106">
        <w:rPr>
          <w:rFonts w:asciiTheme="minorHAnsi" w:hAnsiTheme="minorHAnsi" w:cstheme="minorHAnsi"/>
          <w:iCs/>
          <w:color w:val="auto"/>
          <w:sz w:val="20"/>
          <w:szCs w:val="20"/>
        </w:rPr>
        <w:t>11</w:t>
      </w:r>
      <w:r w:rsidR="00553C7A" w:rsidRPr="00D30106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:00 </w:t>
      </w:r>
      <w:r w:rsidRPr="00D30106">
        <w:rPr>
          <w:rFonts w:asciiTheme="minorHAnsi" w:hAnsiTheme="minorHAnsi" w:cstheme="minorHAnsi"/>
          <w:iCs/>
          <w:color w:val="auto"/>
          <w:sz w:val="20"/>
          <w:szCs w:val="20"/>
        </w:rPr>
        <w:t>.</w:t>
      </w:r>
    </w:p>
    <w:p w:rsidR="00097A1F" w:rsidRPr="00D30106" w:rsidRDefault="00097A1F" w:rsidP="00C82EAD">
      <w:pPr>
        <w:pStyle w:val="Akapitzlist"/>
        <w:numPr>
          <w:ilvl w:val="1"/>
          <w:numId w:val="6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Zamawiający odrzuci ofertę złożoną po terminie składania ofert.</w:t>
      </w:r>
    </w:p>
    <w:p w:rsidR="00097A1F" w:rsidRPr="00D30106" w:rsidRDefault="00097A1F" w:rsidP="00C82EAD">
      <w:pPr>
        <w:pStyle w:val="Akapitzlist"/>
        <w:numPr>
          <w:ilvl w:val="1"/>
          <w:numId w:val="6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po przesłaniu oferty za pomocą Formularza do złożenia ofert może pobrać potwierdzenia przyjęcia i odbioru dokumentu, tzw. Elektroniczne Potwierdzenie Przyjęcia (EPP) i Elektroniczne Potwierdzenie Otrzymania (EPO).</w:t>
      </w:r>
    </w:p>
    <w:p w:rsidR="00097A1F" w:rsidRPr="00D30106" w:rsidRDefault="00097A1F" w:rsidP="00C82EAD">
      <w:pPr>
        <w:pStyle w:val="Akapitzlist"/>
        <w:numPr>
          <w:ilvl w:val="1"/>
          <w:numId w:val="6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D30106">
        <w:rPr>
          <w:rFonts w:asciiTheme="minorHAnsi" w:hAnsiTheme="minorHAnsi" w:cstheme="minorHAnsi"/>
          <w:iCs/>
          <w:color w:val="auto"/>
          <w:sz w:val="20"/>
          <w:szCs w:val="20"/>
        </w:rPr>
        <w:t>Centrum pomocy</w:t>
      </w:r>
      <w:r w:rsidRPr="00D301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”, dostępnej na stronie: </w:t>
      </w:r>
      <w:hyperlink r:id="rId20" w:history="1">
        <w:r w:rsidR="00110E71" w:rsidRPr="00D30106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="00110E71" w:rsidRPr="00D301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</w:t>
      </w:r>
    </w:p>
    <w:p w:rsidR="007A31BB" w:rsidRPr="00D30106" w:rsidRDefault="00097A1F" w:rsidP="00C82EAD">
      <w:pPr>
        <w:pStyle w:val="Akapitzlist"/>
        <w:numPr>
          <w:ilvl w:val="1"/>
          <w:numId w:val="6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po upływie terminu do składania ofert nie może wycofać złożonej oferty.</w:t>
      </w:r>
    </w:p>
    <w:p w:rsidR="00C82EAD" w:rsidRPr="00D30106" w:rsidRDefault="00C82EAD" w:rsidP="00C82EAD">
      <w:pPr>
        <w:pStyle w:val="Akapitzlist"/>
        <w:spacing w:after="0" w:line="288" w:lineRule="auto"/>
        <w:ind w:left="360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:rsidR="007A31BB" w:rsidRPr="00D30106" w:rsidRDefault="007A31BB" w:rsidP="00C82EAD">
      <w:pPr>
        <w:numPr>
          <w:ilvl w:val="0"/>
          <w:numId w:val="27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D30106">
        <w:rPr>
          <w:rFonts w:asciiTheme="minorHAnsi" w:hAnsiTheme="minorHAnsi" w:cstheme="minorHAnsi"/>
          <w:b/>
          <w:bCs/>
        </w:rPr>
        <w:t>Termin otwarcia ofert.</w:t>
      </w:r>
    </w:p>
    <w:p w:rsidR="00C4079B" w:rsidRPr="00D30106" w:rsidRDefault="00C4079B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Otwarcie ofert nastąpi</w:t>
      </w:r>
      <w:r w:rsidR="003F2BCE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dniu </w:t>
      </w:r>
      <w:r w:rsidR="00695F05" w:rsidRPr="00D30106">
        <w:rPr>
          <w:rFonts w:asciiTheme="minorHAnsi" w:hAnsiTheme="minorHAnsi" w:cstheme="minorHAnsi"/>
          <w:iCs/>
          <w:color w:val="auto"/>
          <w:sz w:val="20"/>
          <w:szCs w:val="20"/>
        </w:rPr>
        <w:t>30</w:t>
      </w:r>
      <w:r w:rsidR="00110E71" w:rsidRPr="00D30106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 stycznia 2026 r.</w:t>
      </w:r>
      <w:r w:rsidRPr="00D3010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, o godzinie: </w:t>
      </w:r>
      <w:r w:rsidR="00553C7A" w:rsidRPr="00D30106">
        <w:rPr>
          <w:rFonts w:asciiTheme="minorHAnsi" w:hAnsiTheme="minorHAnsi" w:cstheme="minorHAnsi"/>
          <w:bCs/>
          <w:color w:val="auto"/>
          <w:sz w:val="20"/>
          <w:szCs w:val="20"/>
        </w:rPr>
        <w:t>11</w:t>
      </w:r>
      <w:r w:rsidR="00FB3597" w:rsidRPr="00D30106">
        <w:rPr>
          <w:rFonts w:asciiTheme="minorHAnsi" w:hAnsiTheme="minorHAnsi" w:cstheme="minorHAnsi"/>
          <w:bCs/>
          <w:color w:val="auto"/>
          <w:sz w:val="20"/>
          <w:szCs w:val="20"/>
        </w:rPr>
        <w:t>:</w:t>
      </w:r>
      <w:r w:rsidR="00FA3453" w:rsidRPr="00D30106">
        <w:rPr>
          <w:rFonts w:asciiTheme="minorHAnsi" w:hAnsiTheme="minorHAnsi" w:cstheme="minorHAnsi"/>
          <w:bCs/>
          <w:color w:val="auto"/>
          <w:sz w:val="20"/>
          <w:szCs w:val="20"/>
        </w:rPr>
        <w:t>3</w:t>
      </w:r>
      <w:r w:rsidR="00553C7A" w:rsidRPr="00D30106">
        <w:rPr>
          <w:rFonts w:asciiTheme="minorHAnsi" w:hAnsiTheme="minorHAnsi" w:cstheme="minorHAnsi"/>
          <w:bCs/>
          <w:color w:val="auto"/>
          <w:sz w:val="20"/>
          <w:szCs w:val="20"/>
        </w:rPr>
        <w:t>0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C4079B" w:rsidRPr="00D30106" w:rsidRDefault="00C4079B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postepowania informację o kwocie, jaką zamierza przeznaczy</w:t>
      </w:r>
      <w:r w:rsidR="003F2BCE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na sfinansowanie zamówienia [art. 222 ust. 1].</w:t>
      </w:r>
    </w:p>
    <w:p w:rsidR="00C4079B" w:rsidRPr="00D30106" w:rsidRDefault="00C4079B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postepowania informacje, o których mowa w art. 222 ust. 4 Ustawy.</w:t>
      </w:r>
    </w:p>
    <w:p w:rsidR="00C4079B" w:rsidRPr="00D30106" w:rsidRDefault="00C4079B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C82EAD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rii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C4079B" w:rsidRPr="00D30106" w:rsidRDefault="00C4079B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</w:t>
      </w:r>
      <w:r w:rsidR="00C82EAD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owej prowadzonego postępowania.</w:t>
      </w:r>
    </w:p>
    <w:p w:rsidR="007A31BB" w:rsidRPr="00D30106" w:rsidRDefault="007A31BB" w:rsidP="00C82EAD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:rsidR="006617FF" w:rsidRPr="00D30106" w:rsidRDefault="00C96E1B" w:rsidP="00C82EAD">
      <w:pPr>
        <w:numPr>
          <w:ilvl w:val="0"/>
          <w:numId w:val="27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D30106">
        <w:rPr>
          <w:rFonts w:asciiTheme="minorHAnsi" w:hAnsiTheme="minorHAnsi" w:cstheme="minorHAnsi"/>
          <w:b/>
          <w:bCs/>
        </w:rPr>
        <w:t>Podstawy wykluczenia.</w:t>
      </w:r>
    </w:p>
    <w:p w:rsidR="006617FF" w:rsidRPr="00D30106" w:rsidRDefault="006617FF" w:rsidP="00C82EAD">
      <w:pPr>
        <w:pStyle w:val="Akapitzlist"/>
        <w:numPr>
          <w:ilvl w:val="0"/>
          <w:numId w:val="48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wykluczy z postępowania o udzielenie zamówienia wykonawcę na podstawie przepisów art. 108 ust. 1 ustawy, tj.:</w:t>
      </w:r>
    </w:p>
    <w:p w:rsidR="006617FF" w:rsidRPr="00D30106" w:rsidRDefault="006617FF" w:rsidP="00C82EAD">
      <w:pPr>
        <w:pStyle w:val="Akapitzlist"/>
        <w:numPr>
          <w:ilvl w:val="2"/>
          <w:numId w:val="27"/>
        </w:numPr>
        <w:spacing w:after="0" w:line="288" w:lineRule="auto"/>
        <w:ind w:left="113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>będącego osobą fizyczną, którego prawomocnie skazano za przestępstwo:</w:t>
      </w:r>
    </w:p>
    <w:p w:rsidR="006617FF" w:rsidRPr="00D30106" w:rsidRDefault="006617FF" w:rsidP="00C82EAD">
      <w:pPr>
        <w:pStyle w:val="Akapitzlist"/>
        <w:numPr>
          <w:ilvl w:val="0"/>
          <w:numId w:val="49"/>
        </w:numPr>
        <w:spacing w:after="0" w:line="288" w:lineRule="auto"/>
        <w:ind w:left="1560"/>
        <w:jc w:val="both"/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</w:pPr>
      <w:r w:rsidRPr="00D30106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>udziału w zorganizowanej grupie przestępczej albo związku mającym na celu popełnienie przestępstwa lub przestępstwa skarbowego, o którym mowa w art. 258 Kodeksu karnego,</w:t>
      </w:r>
    </w:p>
    <w:p w:rsidR="006617FF" w:rsidRPr="00D30106" w:rsidRDefault="006617FF" w:rsidP="00C82EAD">
      <w:pPr>
        <w:pStyle w:val="Akapitzlist"/>
        <w:numPr>
          <w:ilvl w:val="0"/>
          <w:numId w:val="49"/>
        </w:numPr>
        <w:spacing w:after="0" w:line="288" w:lineRule="auto"/>
        <w:ind w:left="1560"/>
        <w:jc w:val="both"/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</w:pPr>
      <w:r w:rsidRPr="00D30106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>handlu ludźmi, o którym mowa w art. 189a Kodeksu karnego,</w:t>
      </w:r>
    </w:p>
    <w:p w:rsidR="006617FF" w:rsidRPr="00D30106" w:rsidRDefault="006617FF" w:rsidP="00C82EAD">
      <w:pPr>
        <w:pStyle w:val="Akapitzlist"/>
        <w:numPr>
          <w:ilvl w:val="0"/>
          <w:numId w:val="49"/>
        </w:numPr>
        <w:spacing w:after="0" w:line="288" w:lineRule="auto"/>
        <w:ind w:left="1560"/>
        <w:jc w:val="both"/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</w:pPr>
      <w:r w:rsidRPr="00D30106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2054),</w:t>
      </w:r>
    </w:p>
    <w:p w:rsidR="006617FF" w:rsidRPr="00D30106" w:rsidRDefault="006617FF" w:rsidP="00C82EAD">
      <w:pPr>
        <w:pStyle w:val="Akapitzlist"/>
        <w:numPr>
          <w:ilvl w:val="0"/>
          <w:numId w:val="49"/>
        </w:numPr>
        <w:spacing w:after="0" w:line="288" w:lineRule="auto"/>
        <w:ind w:left="1560"/>
        <w:jc w:val="both"/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</w:pPr>
      <w:r w:rsidRPr="00D30106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6617FF" w:rsidRPr="00D30106" w:rsidRDefault="006617FF" w:rsidP="00C82EAD">
      <w:pPr>
        <w:pStyle w:val="Akapitzlist"/>
        <w:numPr>
          <w:ilvl w:val="0"/>
          <w:numId w:val="49"/>
        </w:numPr>
        <w:spacing w:after="0" w:line="288" w:lineRule="auto"/>
        <w:ind w:left="1560"/>
        <w:jc w:val="both"/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</w:pPr>
      <w:r w:rsidRPr="00D30106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>o charakterze terrorystycznym, o którym mowa w art. 115 § 20 Kodeksu karnego, lub mające na celu popełnienie tego przestępstwa,</w:t>
      </w:r>
    </w:p>
    <w:p w:rsidR="006617FF" w:rsidRPr="00D30106" w:rsidRDefault="006617FF" w:rsidP="00C82EAD">
      <w:pPr>
        <w:pStyle w:val="Akapitzlist"/>
        <w:numPr>
          <w:ilvl w:val="0"/>
          <w:numId w:val="49"/>
        </w:numPr>
        <w:spacing w:after="0" w:line="288" w:lineRule="auto"/>
        <w:ind w:left="1560"/>
        <w:jc w:val="both"/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</w:pPr>
      <w:r w:rsidRPr="00D30106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:rsidR="006617FF" w:rsidRPr="00D30106" w:rsidRDefault="006617FF" w:rsidP="00C82EAD">
      <w:pPr>
        <w:pStyle w:val="Akapitzlist"/>
        <w:numPr>
          <w:ilvl w:val="0"/>
          <w:numId w:val="49"/>
        </w:numPr>
        <w:spacing w:after="0" w:line="288" w:lineRule="auto"/>
        <w:ind w:left="1560"/>
        <w:jc w:val="both"/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</w:pPr>
      <w:r w:rsidRPr="00D30106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:rsidR="006617FF" w:rsidRPr="00D30106" w:rsidRDefault="006617FF" w:rsidP="00C82EAD">
      <w:pPr>
        <w:pStyle w:val="Akapitzlist"/>
        <w:numPr>
          <w:ilvl w:val="0"/>
          <w:numId w:val="49"/>
        </w:numPr>
        <w:spacing w:after="0" w:line="288" w:lineRule="auto"/>
        <w:ind w:left="1560"/>
        <w:jc w:val="both"/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</w:pPr>
      <w:r w:rsidRPr="00D30106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:rsidR="006617FF" w:rsidRPr="00D30106" w:rsidRDefault="006617FF" w:rsidP="00C82EAD">
      <w:pPr>
        <w:pStyle w:val="Akapitzlist"/>
        <w:spacing w:after="0" w:line="288" w:lineRule="auto"/>
        <w:ind w:left="1062" w:firstLine="498"/>
        <w:jc w:val="both"/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</w:pPr>
      <w:r w:rsidRPr="00D30106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>- lub za odpowiedni czyn zabroniony określony w przepisach prawa obcego;</w:t>
      </w:r>
    </w:p>
    <w:p w:rsidR="006617FF" w:rsidRPr="00D30106" w:rsidRDefault="006617FF" w:rsidP="00C82EAD">
      <w:pPr>
        <w:pStyle w:val="Akapitzlist"/>
        <w:numPr>
          <w:ilvl w:val="0"/>
          <w:numId w:val="50"/>
        </w:numPr>
        <w:spacing w:after="0" w:line="288" w:lineRule="auto"/>
        <w:jc w:val="both"/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</w:pPr>
      <w:r w:rsidRPr="00D30106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ppkt 1;</w:t>
      </w:r>
    </w:p>
    <w:p w:rsidR="006617FF" w:rsidRPr="00D30106" w:rsidRDefault="006617FF" w:rsidP="00C82EAD">
      <w:pPr>
        <w:pStyle w:val="Akapitzlist"/>
        <w:numPr>
          <w:ilvl w:val="0"/>
          <w:numId w:val="50"/>
        </w:numPr>
        <w:spacing w:after="0" w:line="288" w:lineRule="auto"/>
        <w:jc w:val="both"/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</w:pPr>
      <w:r w:rsidRPr="00D30106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6617FF" w:rsidRPr="00D30106" w:rsidRDefault="006617FF" w:rsidP="00C82EAD">
      <w:pPr>
        <w:pStyle w:val="Akapitzlist"/>
        <w:numPr>
          <w:ilvl w:val="0"/>
          <w:numId w:val="50"/>
        </w:numPr>
        <w:spacing w:after="0" w:line="288" w:lineRule="auto"/>
        <w:jc w:val="both"/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</w:pPr>
      <w:r w:rsidRPr="00D30106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>wobec którego prawomocnie orzeczono zakaz ubiegania się o zamówienia publiczne;</w:t>
      </w:r>
    </w:p>
    <w:p w:rsidR="006617FF" w:rsidRPr="00D30106" w:rsidRDefault="006617FF" w:rsidP="00C82EAD">
      <w:pPr>
        <w:pStyle w:val="Akapitzlist"/>
        <w:numPr>
          <w:ilvl w:val="0"/>
          <w:numId w:val="50"/>
        </w:numPr>
        <w:spacing w:after="0" w:line="288" w:lineRule="auto"/>
        <w:jc w:val="both"/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</w:pPr>
      <w:r w:rsidRPr="00D30106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 xml:space="preserve">jeżeli zamawiający może stwierdzić, na podstawie wiarygodnych przesłanek, że wykonawca zawarł z innymi wykonawcami porozumienie mające na celu zakłócenie konkurencji, </w:t>
      </w:r>
      <w:r w:rsidRPr="00D30106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br/>
        <w:t>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6617FF" w:rsidRPr="00D30106" w:rsidRDefault="006617FF" w:rsidP="00C82EAD">
      <w:pPr>
        <w:pStyle w:val="Akapitzlist"/>
        <w:numPr>
          <w:ilvl w:val="0"/>
          <w:numId w:val="50"/>
        </w:numPr>
        <w:spacing w:after="0" w:line="288" w:lineRule="auto"/>
        <w:jc w:val="both"/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</w:pPr>
      <w:r w:rsidRPr="00D30106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</w:t>
      </w:r>
      <w:r w:rsidR="00C82EAD" w:rsidRPr="00D30106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 xml:space="preserve">              </w:t>
      </w:r>
      <w:r w:rsidRPr="00D30106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 xml:space="preserve"> i konsumentów, chyba że spowodowane tym zakłócenie konkurencji może być wyeliminowane w inny sposób niż przez wykluczenie wykonawcy z udziału w postępowaniu o udzielenie zamówienia.</w:t>
      </w:r>
    </w:p>
    <w:p w:rsidR="006617FF" w:rsidRPr="00D30106" w:rsidRDefault="006617FF" w:rsidP="00C82EAD">
      <w:pPr>
        <w:pStyle w:val="Akapitzlist"/>
        <w:numPr>
          <w:ilvl w:val="1"/>
          <w:numId w:val="27"/>
        </w:numPr>
        <w:spacing w:after="0" w:line="288" w:lineRule="auto"/>
        <w:ind w:left="709"/>
        <w:jc w:val="both"/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</w:pPr>
      <w:r w:rsidRPr="00D30106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>Zamawiający, na podstawie art. 109 ust. 1 pkt. 4 ustawy, wykluczy również z postępowania o udzielenie zamówienia wykonawcę:</w:t>
      </w:r>
    </w:p>
    <w:p w:rsidR="006617FF" w:rsidRPr="00D30106" w:rsidRDefault="006617FF" w:rsidP="00C82EAD">
      <w:pPr>
        <w:pStyle w:val="Akapitzlist"/>
        <w:numPr>
          <w:ilvl w:val="0"/>
          <w:numId w:val="51"/>
        </w:numPr>
        <w:spacing w:after="0" w:line="288" w:lineRule="auto"/>
        <w:jc w:val="both"/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</w:pPr>
      <w:r w:rsidRPr="00D30106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6617FF" w:rsidRPr="00D30106" w:rsidRDefault="006617FF" w:rsidP="00C82EAD">
      <w:pPr>
        <w:pStyle w:val="Akapitzlist"/>
        <w:numPr>
          <w:ilvl w:val="1"/>
          <w:numId w:val="27"/>
        </w:numPr>
        <w:spacing w:after="0" w:line="288" w:lineRule="auto"/>
        <w:ind w:left="709"/>
        <w:jc w:val="both"/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</w:pPr>
      <w:r w:rsidRPr="00D30106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>Zamawiający, na podstawie art. 7 ust. 1 ustawy z dnia 13.04.2022 r. o szczególnych rozwiązaniach</w:t>
      </w:r>
      <w:r w:rsidR="00C82EAD" w:rsidRPr="00D30106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 xml:space="preserve"> </w:t>
      </w:r>
      <w:r w:rsidRPr="00D30106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>w zakresie przeciwdziałania wspieraniu agresji na Ukrainę oraz służących ochronie bezpieczeństwa narodowego, wykluczy również z postępowania o udzielenie zamówienia wykonawcę:</w:t>
      </w:r>
    </w:p>
    <w:p w:rsidR="006617FF" w:rsidRPr="00D30106" w:rsidRDefault="006617FF" w:rsidP="00C82EAD">
      <w:pPr>
        <w:pStyle w:val="Akapitzlist"/>
        <w:numPr>
          <w:ilvl w:val="0"/>
          <w:numId w:val="52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wymienionego w wykazach określonych w rozporządzeniu 765/2006 i rozporządzeniu 269/2014 albo wpisanego na listę na podstawie decyzji w sprawie wpisu na listę rozstrzygającej o zastosowaniu środka, </w:t>
      </w:r>
      <w:r w:rsidR="00C82EAD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 którym mowa w art. 1 pkt 3;</w:t>
      </w:r>
    </w:p>
    <w:p w:rsidR="006617FF" w:rsidRPr="00D30106" w:rsidRDefault="006617FF" w:rsidP="00C82EAD">
      <w:pPr>
        <w:pStyle w:val="Akapitzlist"/>
        <w:numPr>
          <w:ilvl w:val="0"/>
          <w:numId w:val="52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którego beneficjentem rzeczywistym w rozumieniu ustawy z dnia 1 marca 2018 r. </w:t>
      </w:r>
      <w:r w:rsidR="00C82EAD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6617FF" w:rsidRPr="00D30106" w:rsidRDefault="006617FF" w:rsidP="00C82EAD">
      <w:pPr>
        <w:pStyle w:val="Akapitzlist"/>
        <w:numPr>
          <w:ilvl w:val="0"/>
          <w:numId w:val="52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9718B9" w:rsidRPr="00D30106" w:rsidRDefault="006617FF" w:rsidP="00C82EAD">
      <w:pPr>
        <w:spacing w:line="288" w:lineRule="auto"/>
        <w:jc w:val="both"/>
        <w:rPr>
          <w:rFonts w:asciiTheme="minorHAnsi" w:hAnsiTheme="minorHAnsi" w:cstheme="minorHAnsi"/>
          <w:bCs/>
        </w:rPr>
      </w:pPr>
      <w:r w:rsidRPr="00D30106">
        <w:rPr>
          <w:rFonts w:asciiTheme="minorHAnsi" w:hAnsiTheme="minorHAnsi" w:cstheme="minorHAnsi"/>
          <w:bCs/>
        </w:rPr>
        <w:t>Zamawiający może wykluczyć Wykonawcę na każdym etapie postępowania. Zamawiający odrzuca ofertę, jeżeli została złożona przez Wykonawcę podlegającego wykluczeniu z postępowania.</w:t>
      </w:r>
    </w:p>
    <w:p w:rsidR="006617FF" w:rsidRPr="00D30106" w:rsidRDefault="006617FF" w:rsidP="00C82EAD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4C6032" w:rsidRPr="00D30106" w:rsidRDefault="00C96E1B" w:rsidP="00C82EAD">
      <w:pPr>
        <w:numPr>
          <w:ilvl w:val="0"/>
          <w:numId w:val="27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D30106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D30106">
        <w:rPr>
          <w:rFonts w:asciiTheme="minorHAnsi" w:hAnsiTheme="minorHAnsi" w:cstheme="minorHAnsi"/>
          <w:b/>
          <w:bCs/>
        </w:rPr>
        <w:t>.</w:t>
      </w:r>
    </w:p>
    <w:p w:rsidR="00FA25D5" w:rsidRPr="00D30106" w:rsidRDefault="008E0124" w:rsidP="00C82EAD">
      <w:pPr>
        <w:spacing w:line="288" w:lineRule="auto"/>
        <w:ind w:left="426"/>
        <w:jc w:val="both"/>
        <w:rPr>
          <w:rFonts w:asciiTheme="minorHAnsi" w:hAnsiTheme="minorHAnsi" w:cstheme="minorHAnsi"/>
        </w:rPr>
      </w:pPr>
      <w:r w:rsidRPr="00D30106">
        <w:rPr>
          <w:rFonts w:asciiTheme="minorHAnsi" w:hAnsiTheme="minorHAnsi" w:cstheme="minorHAnsi"/>
        </w:rPr>
        <w:t>Zamawiający nie określ warunków udziału w postepowaniu w tym zakresie</w:t>
      </w:r>
    </w:p>
    <w:p w:rsidR="00FA25D5" w:rsidRPr="00D30106" w:rsidRDefault="00FA25D5" w:rsidP="00C82EAD">
      <w:pPr>
        <w:spacing w:line="288" w:lineRule="auto"/>
        <w:ind w:left="426"/>
        <w:jc w:val="both"/>
        <w:rPr>
          <w:rFonts w:asciiTheme="minorHAnsi" w:hAnsiTheme="minorHAnsi" w:cstheme="minorHAnsi"/>
        </w:rPr>
      </w:pPr>
    </w:p>
    <w:p w:rsidR="004C6032" w:rsidRPr="00D30106" w:rsidRDefault="00137C71" w:rsidP="00C82EAD">
      <w:pPr>
        <w:numPr>
          <w:ilvl w:val="0"/>
          <w:numId w:val="27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D30106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D30106">
        <w:rPr>
          <w:rFonts w:asciiTheme="minorHAnsi" w:hAnsiTheme="minorHAnsi" w:cstheme="minorHAnsi"/>
          <w:b/>
        </w:rPr>
        <w:t>.</w:t>
      </w:r>
    </w:p>
    <w:p w:rsidR="00126A02" w:rsidRPr="00D30106" w:rsidRDefault="00137C71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</w:t>
      </w:r>
      <w:r w:rsidR="008E0124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nie wymaga złożenia</w:t>
      </w:r>
      <w:r w:rsidR="008E0124" w:rsidRPr="00D30106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/>
        </w:rPr>
        <w:t xml:space="preserve"> </w:t>
      </w:r>
      <w:r w:rsidR="008E0124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podmiotowych środkach dowodowych.</w:t>
      </w:r>
    </w:p>
    <w:p w:rsidR="008E0124" w:rsidRPr="00D30106" w:rsidRDefault="008E0124" w:rsidP="00C82EAD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F03EA5" w:rsidRPr="00D30106" w:rsidRDefault="00DF673C" w:rsidP="00C82EAD">
      <w:pPr>
        <w:numPr>
          <w:ilvl w:val="0"/>
          <w:numId w:val="27"/>
        </w:numPr>
        <w:tabs>
          <w:tab w:val="left" w:pos="426"/>
        </w:tabs>
        <w:spacing w:line="288" w:lineRule="auto"/>
        <w:ind w:left="357" w:hanging="357"/>
        <w:rPr>
          <w:rFonts w:asciiTheme="minorHAnsi" w:hAnsiTheme="minorHAnsi" w:cstheme="minorHAnsi"/>
          <w:b/>
          <w:bCs/>
        </w:rPr>
      </w:pPr>
      <w:r w:rsidRPr="00D30106">
        <w:rPr>
          <w:rFonts w:asciiTheme="minorHAnsi" w:hAnsiTheme="minorHAnsi" w:cstheme="minorHAnsi"/>
          <w:b/>
          <w:bCs/>
        </w:rPr>
        <w:t>Sposób obliczenia ceny</w:t>
      </w:r>
      <w:r w:rsidR="00F03EA5" w:rsidRPr="00D30106">
        <w:rPr>
          <w:rFonts w:asciiTheme="minorHAnsi" w:hAnsiTheme="minorHAnsi" w:cstheme="minorHAnsi"/>
          <w:b/>
          <w:bCs/>
        </w:rPr>
        <w:t>.</w:t>
      </w:r>
    </w:p>
    <w:p w:rsidR="00DF673C" w:rsidRPr="00D30106" w:rsidRDefault="00CC233A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ofertowym.</w:t>
      </w:r>
    </w:p>
    <w:p w:rsidR="0052454F" w:rsidRPr="00D30106" w:rsidRDefault="00DF673C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7C14E1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="007A4FCF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ałącznikiem nr </w:t>
      </w:r>
      <w:r w:rsidR="00183F50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2</w:t>
      </w:r>
      <w:r w:rsidR="007A4FCF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do S</w:t>
      </w: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WZ (Formularz </w:t>
      </w:r>
      <w:r w:rsidR="00183F50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cenowy</w:t>
      </w: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). Wszelkie obliczenia należy wykonywać na liczbach zaokrąglonych do dwóch miejsc po przecinku.</w:t>
      </w:r>
    </w:p>
    <w:p w:rsidR="0052454F" w:rsidRPr="00D30106" w:rsidRDefault="00DF673C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:rsidR="00183F50" w:rsidRPr="00D30106" w:rsidRDefault="00DF673C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52454F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muszą być  podane i wyliczone w zaokrągleniu do dwóch miejsc po przecinku (zasada zaokrąglenia – poniżej 5 należy końcówkę pominąć, powyżej i równe 5 należy zaokrąglić w górę).</w:t>
      </w:r>
    </w:p>
    <w:p w:rsidR="00763F5A" w:rsidRPr="00D30106" w:rsidRDefault="008E0124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Podatek VAT należy naliczyć zgodnie z ustawą z dnia 11 marca 2004 r. o podatku od towarów i usług</w:t>
      </w:r>
      <w:r w:rsidR="00C82EAD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(Dz. U. z 202</w:t>
      </w:r>
      <w:r w:rsidR="00110E71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5</w:t>
      </w:r>
      <w:r w:rsidR="00183F50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poz. </w:t>
      </w:r>
      <w:r w:rsidR="00110E71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775</w:t>
      </w:r>
      <w:r w:rsidR="00183F50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 Podatek vat wynosi: 5%, 8% i 23%</w:t>
      </w:r>
      <w:r w:rsidR="00183F50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CC233A" w:rsidRPr="00D30106" w:rsidRDefault="00CC233A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:rsidR="00C4079B" w:rsidRPr="00D30106" w:rsidRDefault="00C4079B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W ofercie, o której mowa w ust. 1, wykonawca ma obowiązek:</w:t>
      </w:r>
    </w:p>
    <w:p w:rsidR="00C4079B" w:rsidRPr="00D30106" w:rsidRDefault="00C4079B" w:rsidP="00C82EAD">
      <w:pPr>
        <w:pStyle w:val="Akapitzlist"/>
        <w:numPr>
          <w:ilvl w:val="2"/>
          <w:numId w:val="46"/>
        </w:numPr>
        <w:spacing w:after="0" w:line="288" w:lineRule="auto"/>
        <w:ind w:left="851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:rsidR="00C4079B" w:rsidRPr="00D30106" w:rsidRDefault="00C4079B" w:rsidP="00C82EAD">
      <w:pPr>
        <w:pStyle w:val="Akapitzlist"/>
        <w:numPr>
          <w:ilvl w:val="2"/>
          <w:numId w:val="46"/>
        </w:numPr>
        <w:spacing w:after="0" w:line="288" w:lineRule="auto"/>
        <w:ind w:left="851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C4079B" w:rsidRPr="00D30106" w:rsidRDefault="00C4079B" w:rsidP="00C82EAD">
      <w:pPr>
        <w:pStyle w:val="Akapitzlist"/>
        <w:numPr>
          <w:ilvl w:val="2"/>
          <w:numId w:val="46"/>
        </w:numPr>
        <w:spacing w:after="0" w:line="288" w:lineRule="auto"/>
        <w:ind w:left="851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:rsidR="00C4079B" w:rsidRPr="00D30106" w:rsidRDefault="00C4079B" w:rsidP="00C82EAD">
      <w:pPr>
        <w:pStyle w:val="Akapitzlist"/>
        <w:numPr>
          <w:ilvl w:val="2"/>
          <w:numId w:val="46"/>
        </w:numPr>
        <w:spacing w:after="0" w:line="288" w:lineRule="auto"/>
        <w:ind w:left="851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B53201" w:rsidRPr="00D30106" w:rsidRDefault="00B53201" w:rsidP="00C82EAD">
      <w:pPr>
        <w:pStyle w:val="Akapitzlist"/>
        <w:spacing w:after="0" w:line="288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:rsidR="0034006F" w:rsidRPr="00D30106" w:rsidRDefault="0052454F" w:rsidP="00C82EAD">
      <w:pPr>
        <w:numPr>
          <w:ilvl w:val="0"/>
          <w:numId w:val="27"/>
        </w:numPr>
        <w:tabs>
          <w:tab w:val="left" w:pos="567"/>
        </w:tabs>
        <w:spacing w:line="288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D30106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D30106">
        <w:rPr>
          <w:rFonts w:asciiTheme="minorHAnsi" w:hAnsiTheme="minorHAnsi" w:cstheme="minorHAnsi"/>
          <w:b/>
        </w:rPr>
        <w:t>.</w:t>
      </w:r>
    </w:p>
    <w:p w:rsidR="0052454F" w:rsidRPr="00D30106" w:rsidRDefault="0052454F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kryterium najniższej ceny </w:t>
      </w: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</w:t>
      </w: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p w:rsidR="0052454F" w:rsidRPr="00D30106" w:rsidRDefault="0052454F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52454F" w:rsidRPr="00D30106" w:rsidRDefault="0052454F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 najkorzystniejszą zostanie uznana oferta z najniższą ceną </w:t>
      </w: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</w:t>
      </w:r>
      <w:r w:rsidR="00D668A8"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52454F" w:rsidRPr="00D30106" w:rsidRDefault="0052454F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 sytuacji, gdy Zamawiający nie będzie mógł dokonać wyboru najkorzystniejszej oferty ze względu na to, </w:t>
      </w:r>
      <w:r w:rsidR="005623B3"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że dwie lub więcej ofert otrzymały taką samą ilość punktów, Zamawiający dokona wyboru spośród tych ofert w sposób określony w art. 248 ust. 1-3 ustawy.</w:t>
      </w:r>
    </w:p>
    <w:p w:rsidR="0052454F" w:rsidRPr="00D30106" w:rsidRDefault="0052454F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:rsidR="0052454F" w:rsidRPr="00D30106" w:rsidRDefault="0052454F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</w:t>
      </w:r>
      <w:r w:rsidR="0085016F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obowiązku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podatkowego zgodnie z ustawą z dnia 11 marca 2004 r. o podatku od towarów i usług (Dz. U. z 20</w:t>
      </w:r>
      <w:r w:rsidR="003F2BCE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2</w:t>
      </w:r>
      <w:r w:rsidR="00110E71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5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poz. </w:t>
      </w:r>
      <w:r w:rsidR="00110E71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775</w:t>
      </w:r>
      <w:r w:rsidR="003F2BCE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), dla </w:t>
      </w:r>
      <w:r w:rsidR="00FA25D5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celów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zastosowania kryterium ceny </w:t>
      </w:r>
      <w:r w:rsidR="00FA25D5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dolicza do przedsta</w:t>
      </w:r>
      <w:r w:rsidR="00D668A8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wionej w tej ofercie ceny kwotę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podatku od </w:t>
      </w:r>
      <w:r w:rsidR="00FA25D5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towarów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 usług, </w:t>
      </w:r>
      <w:r w:rsidR="00FA25D5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którą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miałby obowiązek rozliczy</w:t>
      </w:r>
      <w:r w:rsidR="003F2BCE"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52454F" w:rsidRPr="00D30106" w:rsidRDefault="0052454F" w:rsidP="00C82EAD">
      <w:pPr>
        <w:pStyle w:val="Akapitzlist"/>
        <w:spacing w:after="0" w:line="288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601F1F" w:rsidRPr="00D30106" w:rsidRDefault="0052454F" w:rsidP="00C82EAD">
      <w:pPr>
        <w:numPr>
          <w:ilvl w:val="0"/>
          <w:numId w:val="27"/>
        </w:numPr>
        <w:tabs>
          <w:tab w:val="left" w:pos="709"/>
        </w:tabs>
        <w:spacing w:line="288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D30106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D30106">
        <w:rPr>
          <w:rFonts w:asciiTheme="minorHAnsi" w:hAnsiTheme="minorHAnsi" w:cstheme="minorHAnsi"/>
          <w:b/>
        </w:rPr>
        <w:t>.</w:t>
      </w:r>
    </w:p>
    <w:p w:rsidR="00143041" w:rsidRPr="00D30106" w:rsidRDefault="00BF1565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D30106" w:rsidRDefault="00BF1565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D30106" w:rsidRDefault="00143041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:rsidR="00143041" w:rsidRPr="00D30106" w:rsidRDefault="00143041" w:rsidP="00C82EAD">
      <w:pPr>
        <w:numPr>
          <w:ilvl w:val="0"/>
          <w:numId w:val="39"/>
        </w:numPr>
        <w:spacing w:line="288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D30106">
        <w:rPr>
          <w:rFonts w:asciiTheme="minorHAnsi" w:hAnsiTheme="minorHAnsi" w:cstheme="minorHAnsi"/>
          <w:bCs/>
        </w:rPr>
        <w:t>pełnomocnictwo, jeżeli umowę podpisuje pełnomocnik;</w:t>
      </w:r>
    </w:p>
    <w:p w:rsidR="00143041" w:rsidRPr="00D30106" w:rsidRDefault="00143041" w:rsidP="00C82EAD">
      <w:pPr>
        <w:numPr>
          <w:ilvl w:val="0"/>
          <w:numId w:val="39"/>
        </w:numPr>
        <w:spacing w:line="288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D30106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:rsidR="00911CC1" w:rsidRPr="00D30106" w:rsidRDefault="007338BC" w:rsidP="00C82EAD">
      <w:pPr>
        <w:pStyle w:val="Akapitzlist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3F2BCE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3F2BCE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spośród ofert pozostałych w postepowaniu Wykonawców albo unieważni</w:t>
      </w:r>
      <w:r w:rsidR="003F2BCE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postepowanie</w:t>
      </w:r>
      <w:r w:rsidR="00B060DA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2B56BC" w:rsidRPr="00D30106" w:rsidRDefault="002B56BC" w:rsidP="00C82EAD">
      <w:pPr>
        <w:spacing w:line="288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:rsidR="00813EB8" w:rsidRPr="00D30106" w:rsidRDefault="007338BC" w:rsidP="00C82EAD">
      <w:pPr>
        <w:numPr>
          <w:ilvl w:val="0"/>
          <w:numId w:val="27"/>
        </w:numPr>
        <w:tabs>
          <w:tab w:val="left" w:pos="567"/>
        </w:tabs>
        <w:spacing w:line="288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D30106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D30106">
        <w:rPr>
          <w:rFonts w:asciiTheme="minorHAnsi" w:hAnsiTheme="minorHAnsi" w:cstheme="minorHAnsi"/>
          <w:b/>
        </w:rPr>
        <w:t>.</w:t>
      </w:r>
    </w:p>
    <w:p w:rsidR="007338BC" w:rsidRPr="00D30106" w:rsidRDefault="007338BC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3F2BCE"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3F2BCE"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D30106" w:rsidRDefault="007338BC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:rsidR="007338BC" w:rsidRPr="00D30106" w:rsidRDefault="007338BC" w:rsidP="00C82EAD">
      <w:pPr>
        <w:pStyle w:val="Akapitzlist"/>
        <w:numPr>
          <w:ilvl w:val="2"/>
          <w:numId w:val="27"/>
        </w:numPr>
        <w:spacing w:after="0" w:line="288" w:lineRule="auto"/>
        <w:ind w:left="851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3F2BCE"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postepowaniu o udzielenie Zamówienia, </w:t>
      </w:r>
      <w:r w:rsidR="00FA25D5"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:rsidR="007338BC" w:rsidRPr="00D30106" w:rsidRDefault="007338BC" w:rsidP="00C82EAD">
      <w:pPr>
        <w:pStyle w:val="Akapitzlist"/>
        <w:numPr>
          <w:ilvl w:val="2"/>
          <w:numId w:val="27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postepowaniu o udzielenie Zamówienia, do której Zamawiają</w:t>
      </w:r>
      <w:r w:rsidR="00BA551C"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D30106" w:rsidRDefault="007338BC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3F2BCE"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:rsidR="007338BC" w:rsidRPr="00D30106" w:rsidRDefault="007338BC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stawy, stronom oraz uczestnikom postepowania odwoławczego przysługuje skarga do sądu. Skarg</w:t>
      </w:r>
      <w:r w:rsidR="003F2BCE"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3F2BCE"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D301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:rsidR="007338BC" w:rsidRPr="00D30106" w:rsidRDefault="007338BC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:rsidR="00AA7AA3" w:rsidRPr="00D30106" w:rsidRDefault="00AA7AA3" w:rsidP="00C82EAD">
      <w:pPr>
        <w:pStyle w:val="Akapitzlist"/>
        <w:spacing w:after="0" w:line="288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A44DA6" w:rsidRPr="00D30106" w:rsidRDefault="00C10642" w:rsidP="00C82EAD">
      <w:pPr>
        <w:pStyle w:val="Akapitzlist"/>
        <w:widowControl w:val="0"/>
        <w:numPr>
          <w:ilvl w:val="0"/>
          <w:numId w:val="27"/>
        </w:numPr>
        <w:tabs>
          <w:tab w:val="left" w:pos="567"/>
        </w:tabs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106">
        <w:rPr>
          <w:rFonts w:asciiTheme="minorHAnsi" w:hAnsiTheme="minorHAnsi" w:cstheme="minorHAnsi"/>
          <w:bCs/>
          <w:color w:val="auto"/>
          <w:sz w:val="22"/>
          <w:szCs w:val="22"/>
        </w:rPr>
        <w:t>Tryb ogłoszenia wyników postępowania.</w:t>
      </w:r>
    </w:p>
    <w:p w:rsidR="00A44DA6" w:rsidRPr="00D30106" w:rsidRDefault="00A44DA6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:rsidR="00BA551C" w:rsidRPr="00D30106" w:rsidRDefault="00A44DA6" w:rsidP="00C82EAD">
      <w:pPr>
        <w:pStyle w:val="Akapitzlist"/>
        <w:numPr>
          <w:ilvl w:val="2"/>
          <w:numId w:val="45"/>
        </w:numPr>
        <w:spacing w:after="0" w:line="288" w:lineRule="auto"/>
        <w:ind w:left="851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A44DA6" w:rsidRPr="00D30106" w:rsidRDefault="00A44DA6" w:rsidP="00C82EAD">
      <w:pPr>
        <w:pStyle w:val="Akapitzlist"/>
        <w:numPr>
          <w:ilvl w:val="2"/>
          <w:numId w:val="45"/>
        </w:numPr>
        <w:spacing w:after="0" w:line="288" w:lineRule="auto"/>
        <w:ind w:left="851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:rsidR="00A44DA6" w:rsidRPr="00D30106" w:rsidRDefault="00A44DA6" w:rsidP="00C82EAD">
      <w:pPr>
        <w:spacing w:line="288" w:lineRule="auto"/>
        <w:ind w:left="426"/>
        <w:jc w:val="both"/>
        <w:rPr>
          <w:rFonts w:asciiTheme="minorHAnsi" w:hAnsiTheme="minorHAnsi" w:cstheme="minorHAnsi"/>
        </w:rPr>
      </w:pPr>
      <w:r w:rsidRPr="00D30106">
        <w:rPr>
          <w:rFonts w:asciiTheme="minorHAnsi" w:hAnsiTheme="minorHAnsi" w:cstheme="minorHAnsi"/>
        </w:rPr>
        <w:t xml:space="preserve">- podając </w:t>
      </w:r>
      <w:r w:rsidR="00C82EAD" w:rsidRPr="00D30106">
        <w:rPr>
          <w:rFonts w:asciiTheme="minorHAnsi" w:hAnsiTheme="minorHAnsi" w:cstheme="minorHAnsi"/>
        </w:rPr>
        <w:t>uzasadnienie faktyczne i prawne</w:t>
      </w:r>
      <w:r w:rsidR="00BA551C" w:rsidRPr="00D30106">
        <w:rPr>
          <w:rFonts w:asciiTheme="minorHAnsi" w:hAnsiTheme="minorHAnsi" w:cstheme="minorHAnsi"/>
        </w:rPr>
        <w:t>.</w:t>
      </w:r>
    </w:p>
    <w:p w:rsidR="00A44DA6" w:rsidRPr="00D30106" w:rsidRDefault="00A44DA6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prawne.</w:t>
      </w:r>
    </w:p>
    <w:p w:rsidR="00A44DA6" w:rsidRPr="00D30106" w:rsidRDefault="00AB0318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82EAD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="00BA551C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C10642" w:rsidRPr="00D30106" w:rsidRDefault="00C10642" w:rsidP="00C82EAD">
      <w:pPr>
        <w:pStyle w:val="Akapitzlist"/>
        <w:numPr>
          <w:ilvl w:val="1"/>
          <w:numId w:val="2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</w:t>
      </w:r>
      <w:r w:rsidR="00C82EAD"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ia zakończenia postępowania</w:t>
      </w:r>
      <w:r w:rsidRPr="00D30106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C10642" w:rsidRPr="00D30106" w:rsidRDefault="00C10642" w:rsidP="00C82EAD">
      <w:pPr>
        <w:spacing w:line="288" w:lineRule="auto"/>
      </w:pPr>
    </w:p>
    <w:p w:rsidR="007338BC" w:rsidRPr="00D30106" w:rsidRDefault="00AA7AA3" w:rsidP="00C82EAD">
      <w:pPr>
        <w:pStyle w:val="Akapitzlist"/>
        <w:widowControl w:val="0"/>
        <w:numPr>
          <w:ilvl w:val="0"/>
          <w:numId w:val="27"/>
        </w:numPr>
        <w:tabs>
          <w:tab w:val="left" w:pos="567"/>
        </w:tabs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106">
        <w:rPr>
          <w:rFonts w:asciiTheme="minorHAnsi" w:hAnsiTheme="minorHAnsi" w:cstheme="minorHAnsi"/>
          <w:bCs/>
          <w:color w:val="auto"/>
          <w:sz w:val="22"/>
          <w:szCs w:val="22"/>
        </w:rPr>
        <w:t>Pozostałe informacje.</w:t>
      </w:r>
    </w:p>
    <w:p w:rsidR="00AA7AA3" w:rsidRPr="00D30106" w:rsidRDefault="00AA7AA3" w:rsidP="00C82EAD">
      <w:pPr>
        <w:pStyle w:val="Tekstpodstawowywcity"/>
        <w:numPr>
          <w:ilvl w:val="1"/>
          <w:numId w:val="27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sz w:val="20"/>
        </w:rPr>
      </w:pPr>
      <w:r w:rsidRPr="00D30106">
        <w:rPr>
          <w:rFonts w:asciiTheme="minorHAnsi" w:hAnsiTheme="minorHAnsi" w:cstheme="minorHAnsi"/>
          <w:sz w:val="20"/>
        </w:rPr>
        <w:t>Klauzula informacyjna.</w:t>
      </w:r>
    </w:p>
    <w:p w:rsidR="00AA7AA3" w:rsidRPr="00D30106" w:rsidRDefault="00AA7AA3" w:rsidP="00C82EAD">
      <w:pPr>
        <w:suppressAutoHyphens w:val="0"/>
        <w:spacing w:line="288" w:lineRule="auto"/>
        <w:ind w:left="426"/>
        <w:jc w:val="both"/>
        <w:rPr>
          <w:rFonts w:asciiTheme="minorHAnsi" w:hAnsiTheme="minorHAnsi" w:cstheme="minorHAnsi"/>
          <w:lang w:eastAsia="pl-PL"/>
        </w:rPr>
      </w:pPr>
      <w:r w:rsidRPr="00D30106">
        <w:rPr>
          <w:rFonts w:asciiTheme="minorHAnsi" w:hAnsiTheme="minorHAnsi" w:cstheme="minorHAnsi"/>
          <w:lang w:eastAsia="pl-PL"/>
        </w:rPr>
        <w:t xml:space="preserve">Zgodnie z art. 13 ust. 1 i 2 RODO, informuję, iż: </w:t>
      </w:r>
    </w:p>
    <w:p w:rsidR="00AA7AA3" w:rsidRPr="00D30106" w:rsidRDefault="00AA7AA3" w:rsidP="00C82EAD">
      <w:pPr>
        <w:numPr>
          <w:ilvl w:val="0"/>
          <w:numId w:val="42"/>
        </w:numPr>
        <w:suppressAutoHyphens w:val="0"/>
        <w:spacing w:line="288" w:lineRule="auto"/>
        <w:ind w:left="851" w:hanging="426"/>
        <w:contextualSpacing/>
        <w:jc w:val="both"/>
        <w:rPr>
          <w:rFonts w:asciiTheme="minorHAnsi" w:hAnsiTheme="minorHAnsi" w:cstheme="minorHAnsi"/>
          <w:i/>
          <w:lang w:eastAsia="pl-PL"/>
        </w:rPr>
      </w:pPr>
      <w:r w:rsidRPr="00D30106">
        <w:rPr>
          <w:rFonts w:asciiTheme="minorHAnsi" w:hAnsiTheme="minorHAnsi" w:cstheme="minorHAnsi"/>
          <w:lang w:eastAsia="pl-PL"/>
        </w:rPr>
        <w:t>administratorem Pani/Pana danych osobowych jest</w:t>
      </w:r>
      <w:r w:rsidR="008E0124" w:rsidRPr="00D30106">
        <w:rPr>
          <w:rFonts w:asciiTheme="minorHAnsi" w:hAnsiTheme="minorHAnsi" w:cstheme="minorHAnsi"/>
          <w:lang w:eastAsia="pl-PL"/>
        </w:rPr>
        <w:t xml:space="preserve"> Dyrektor Specjalnego Ośrodka Szkolno – Wychowawczego dla Dzieci Niewidomych im. Synów Pułku w Owińskach z siedzibą przy Placu Przemysława 9, 62-005 Owińska.</w:t>
      </w:r>
    </w:p>
    <w:p w:rsidR="00AA7AA3" w:rsidRPr="00D30106" w:rsidRDefault="008E0124" w:rsidP="00C82EAD">
      <w:pPr>
        <w:numPr>
          <w:ilvl w:val="0"/>
          <w:numId w:val="42"/>
        </w:numPr>
        <w:suppressAutoHyphens w:val="0"/>
        <w:spacing w:line="288" w:lineRule="auto"/>
        <w:ind w:left="851" w:hanging="426"/>
        <w:contextualSpacing/>
        <w:jc w:val="both"/>
        <w:rPr>
          <w:rFonts w:asciiTheme="minorHAnsi" w:hAnsiTheme="minorHAnsi" w:cstheme="minorHAnsi"/>
          <w:lang w:eastAsia="pl-PL"/>
        </w:rPr>
      </w:pPr>
      <w:r w:rsidRPr="00D30106">
        <w:rPr>
          <w:rFonts w:asciiTheme="minorHAnsi" w:hAnsiTheme="minorHAnsi" w:cstheme="minorHAnsi"/>
          <w:lang w:eastAsia="pl-PL"/>
        </w:rPr>
        <w:t>Wyznaczono inspektora ochrony danych, z którym można się skontaktować poprzez e-mail: </w:t>
      </w:r>
      <w:hyperlink r:id="rId21" w:history="1">
        <w:r w:rsidRPr="00D30106">
          <w:rPr>
            <w:rStyle w:val="Hipercze"/>
            <w:rFonts w:asciiTheme="minorHAnsi" w:hAnsiTheme="minorHAnsi" w:cstheme="minorHAnsi"/>
            <w:color w:val="auto"/>
            <w:lang w:eastAsia="pl-PL"/>
          </w:rPr>
          <w:t>iod@niewidomi.edu.pl</w:t>
        </w:r>
      </w:hyperlink>
      <w:r w:rsidRPr="00D30106">
        <w:rPr>
          <w:rFonts w:asciiTheme="minorHAnsi" w:hAnsiTheme="minorHAnsi" w:cstheme="minorHAnsi"/>
          <w:lang w:eastAsia="pl-PL"/>
        </w:rPr>
        <w:t> lub pisemnie na adres: SOSW dla Dzieci Niewidomych w Owińskach Pl. Przemysława 9, 62-005 Owińska</w:t>
      </w:r>
      <w:r w:rsidR="00AA7AA3" w:rsidRPr="00D30106">
        <w:rPr>
          <w:rFonts w:asciiTheme="minorHAnsi" w:hAnsiTheme="minorHAnsi" w:cstheme="minorHAnsi"/>
          <w:lang w:eastAsia="pl-PL"/>
        </w:rPr>
        <w:t>;</w:t>
      </w:r>
    </w:p>
    <w:p w:rsidR="00AA7AA3" w:rsidRPr="00D30106" w:rsidRDefault="00AA7AA3" w:rsidP="00C82EAD">
      <w:pPr>
        <w:numPr>
          <w:ilvl w:val="0"/>
          <w:numId w:val="42"/>
        </w:numPr>
        <w:tabs>
          <w:tab w:val="left" w:pos="426"/>
        </w:tabs>
        <w:suppressAutoHyphens w:val="0"/>
        <w:spacing w:line="288" w:lineRule="auto"/>
        <w:contextualSpacing/>
        <w:jc w:val="both"/>
        <w:rPr>
          <w:rFonts w:asciiTheme="minorHAnsi" w:hAnsiTheme="minorHAnsi" w:cstheme="minorHAnsi"/>
          <w:lang w:eastAsia="pl-PL"/>
        </w:rPr>
      </w:pPr>
      <w:r w:rsidRPr="00D30106">
        <w:rPr>
          <w:rFonts w:asciiTheme="minorHAnsi" w:hAnsiTheme="minorHAnsi" w:cstheme="minorHAnsi"/>
          <w:lang w:eastAsia="pl-PL"/>
        </w:rPr>
        <w:t>Pani/Pana dane osobowe przetwarzane będą na podstawie art. 6 ust. 1 lit. c</w:t>
      </w:r>
      <w:r w:rsidRPr="00D30106">
        <w:rPr>
          <w:rFonts w:asciiTheme="minorHAnsi" w:hAnsiTheme="minorHAnsi" w:cstheme="minorHAnsi"/>
          <w:i/>
          <w:lang w:eastAsia="pl-PL"/>
        </w:rPr>
        <w:t xml:space="preserve"> </w:t>
      </w:r>
      <w:r w:rsidRPr="00D30106">
        <w:rPr>
          <w:rFonts w:asciiTheme="minorHAnsi" w:hAnsiTheme="minorHAnsi" w:cstheme="minorHAnsi"/>
          <w:lang w:eastAsia="pl-PL"/>
        </w:rPr>
        <w:t xml:space="preserve">RODO w celu </w:t>
      </w:r>
      <w:r w:rsidRPr="00D30106">
        <w:rPr>
          <w:rFonts w:asciiTheme="minorHAnsi" w:eastAsia="Calibri" w:hAnsiTheme="minorHAnsi" w:cstheme="minorHAnsi"/>
          <w:lang w:eastAsia="en-US"/>
        </w:rPr>
        <w:t xml:space="preserve">związanym z postępowaniem o udzielenie zamówienia publicznego pn. </w:t>
      </w:r>
      <w:r w:rsidR="008E0124" w:rsidRPr="00D30106">
        <w:rPr>
          <w:rFonts w:asciiTheme="minorHAnsi" w:eastAsia="Calibri" w:hAnsiTheme="minorHAnsi" w:cstheme="minorHAnsi"/>
          <w:bCs/>
          <w:i/>
          <w:iCs/>
          <w:lang w:eastAsia="en-US"/>
        </w:rPr>
        <w:t>Sukcesywna dostawa produktów żywnościowych</w:t>
      </w:r>
      <w:r w:rsidRPr="00D30106">
        <w:rPr>
          <w:rFonts w:asciiTheme="minorHAnsi" w:eastAsia="Calibri" w:hAnsiTheme="minorHAnsi" w:cstheme="minorHAnsi"/>
          <w:lang w:eastAsia="en-US"/>
        </w:rPr>
        <w:t>,</w:t>
      </w:r>
      <w:r w:rsidRPr="00D30106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Pr="00D30106">
        <w:rPr>
          <w:rFonts w:asciiTheme="minorHAnsi" w:eastAsia="Calibri" w:hAnsiTheme="minorHAnsi" w:cstheme="minorHAnsi"/>
          <w:lang w:eastAsia="en-US"/>
        </w:rPr>
        <w:t>prowadzonym w trybie</w:t>
      </w:r>
      <w:r w:rsidR="008A4D9B" w:rsidRPr="00D30106">
        <w:rPr>
          <w:rFonts w:asciiTheme="minorHAnsi" w:eastAsia="Calibri" w:hAnsiTheme="minorHAnsi" w:cstheme="minorHAnsi"/>
          <w:lang w:eastAsia="en-US"/>
        </w:rPr>
        <w:t xml:space="preserve"> podstawowym bez negocjacji</w:t>
      </w:r>
      <w:r w:rsidRPr="00D30106">
        <w:rPr>
          <w:rFonts w:asciiTheme="minorHAnsi" w:eastAsia="Calibri" w:hAnsiTheme="minorHAnsi" w:cstheme="minorHAnsi"/>
          <w:lang w:eastAsia="en-US"/>
        </w:rPr>
        <w:t>;</w:t>
      </w:r>
    </w:p>
    <w:p w:rsidR="00AA7AA3" w:rsidRPr="00D30106" w:rsidRDefault="00AA7AA3" w:rsidP="00C82EAD">
      <w:pPr>
        <w:numPr>
          <w:ilvl w:val="0"/>
          <w:numId w:val="42"/>
        </w:numPr>
        <w:suppressAutoHyphens w:val="0"/>
        <w:spacing w:line="288" w:lineRule="auto"/>
        <w:ind w:left="851" w:hanging="426"/>
        <w:contextualSpacing/>
        <w:jc w:val="both"/>
        <w:rPr>
          <w:rFonts w:asciiTheme="minorHAnsi" w:hAnsiTheme="minorHAnsi" w:cstheme="minorHAnsi"/>
          <w:lang w:eastAsia="pl-PL"/>
        </w:rPr>
      </w:pPr>
      <w:r w:rsidRPr="00D30106">
        <w:rPr>
          <w:rFonts w:asciiTheme="minorHAnsi" w:hAnsiTheme="minorHAnsi" w:cstheme="minorHAnsi"/>
          <w:lang w:eastAsia="pl-PL"/>
        </w:rPr>
        <w:t xml:space="preserve">odbiorcami Pani/Pana danych osobowych będą osoby lub podmioty, którym udostępniona zostanie dokumentacja postępowania w oparciu o art. </w:t>
      </w:r>
      <w:r w:rsidR="00483892" w:rsidRPr="00D30106">
        <w:rPr>
          <w:rFonts w:asciiTheme="minorHAnsi" w:hAnsiTheme="minorHAnsi" w:cstheme="minorHAnsi"/>
          <w:lang w:eastAsia="pl-PL"/>
        </w:rPr>
        <w:t>18 ust. 1</w:t>
      </w:r>
      <w:r w:rsidRPr="00D30106">
        <w:rPr>
          <w:rFonts w:asciiTheme="minorHAnsi" w:hAnsiTheme="minorHAnsi" w:cstheme="minorHAnsi"/>
          <w:lang w:eastAsia="pl-PL"/>
        </w:rPr>
        <w:t xml:space="preserve">oraz art. </w:t>
      </w:r>
      <w:r w:rsidR="00BA551C" w:rsidRPr="00D30106">
        <w:rPr>
          <w:rFonts w:asciiTheme="minorHAnsi" w:hAnsiTheme="minorHAnsi" w:cstheme="minorHAnsi"/>
          <w:lang w:eastAsia="pl-PL"/>
        </w:rPr>
        <w:t>74</w:t>
      </w:r>
      <w:r w:rsidRPr="00D30106">
        <w:rPr>
          <w:rFonts w:asciiTheme="minorHAnsi" w:hAnsiTheme="minorHAnsi" w:cstheme="minorHAnsi"/>
          <w:lang w:eastAsia="pl-PL"/>
        </w:rPr>
        <w:t xml:space="preserve"> ust. </w:t>
      </w:r>
      <w:r w:rsidR="00BA551C" w:rsidRPr="00D30106">
        <w:rPr>
          <w:rFonts w:asciiTheme="minorHAnsi" w:hAnsiTheme="minorHAnsi" w:cstheme="minorHAnsi"/>
          <w:lang w:eastAsia="pl-PL"/>
        </w:rPr>
        <w:t>1</w:t>
      </w:r>
      <w:r w:rsidRPr="00D30106">
        <w:rPr>
          <w:rFonts w:asciiTheme="minorHAnsi" w:hAnsiTheme="minorHAnsi" w:cstheme="minorHAnsi"/>
          <w:lang w:eastAsia="pl-PL"/>
        </w:rPr>
        <w:t xml:space="preserve"> Ustawy;  </w:t>
      </w:r>
    </w:p>
    <w:p w:rsidR="00AA7AA3" w:rsidRPr="00D30106" w:rsidRDefault="00AA7AA3" w:rsidP="00C82EAD">
      <w:pPr>
        <w:numPr>
          <w:ilvl w:val="0"/>
          <w:numId w:val="42"/>
        </w:numPr>
        <w:suppressAutoHyphens w:val="0"/>
        <w:spacing w:line="288" w:lineRule="auto"/>
        <w:ind w:left="851" w:hanging="426"/>
        <w:contextualSpacing/>
        <w:jc w:val="both"/>
        <w:rPr>
          <w:rFonts w:asciiTheme="minorHAnsi" w:hAnsiTheme="minorHAnsi" w:cstheme="minorHAnsi"/>
          <w:lang w:eastAsia="pl-PL"/>
        </w:rPr>
      </w:pPr>
      <w:r w:rsidRPr="00D30106">
        <w:rPr>
          <w:rFonts w:asciiTheme="minorHAnsi" w:hAnsiTheme="minorHAnsi" w:cstheme="minorHAnsi"/>
          <w:lang w:eastAsia="pl-PL"/>
        </w:rPr>
        <w:t xml:space="preserve">Pani/Pana dane osobowe będą przechowywane, zgodnie z art. </w:t>
      </w:r>
      <w:r w:rsidR="00FB32C9" w:rsidRPr="00D30106">
        <w:rPr>
          <w:rFonts w:asciiTheme="minorHAnsi" w:hAnsiTheme="minorHAnsi" w:cstheme="minorHAnsi"/>
          <w:lang w:eastAsia="pl-PL"/>
        </w:rPr>
        <w:t>78</w:t>
      </w:r>
      <w:r w:rsidRPr="00D30106">
        <w:rPr>
          <w:rFonts w:asciiTheme="minorHAnsi" w:hAnsiTheme="minorHAnsi" w:cstheme="minorHAnsi"/>
          <w:lang w:eastAsia="pl-PL"/>
        </w:rPr>
        <w:t xml:space="preserve"> ust. 1 Ustawy, przez okres 4 lat od dnia zakończenia postępowania o udzielenie zamówienia, a jeżeli czas trwania umowy przekracza 4 lata, okres przechowywania obejmuje cały czas trwania umowy;</w:t>
      </w:r>
    </w:p>
    <w:p w:rsidR="00AA7AA3" w:rsidRPr="00D30106" w:rsidRDefault="00AA7AA3" w:rsidP="00C82EAD">
      <w:pPr>
        <w:numPr>
          <w:ilvl w:val="0"/>
          <w:numId w:val="42"/>
        </w:numPr>
        <w:suppressAutoHyphens w:val="0"/>
        <w:spacing w:line="288" w:lineRule="auto"/>
        <w:ind w:left="851" w:hanging="426"/>
        <w:contextualSpacing/>
        <w:jc w:val="both"/>
        <w:rPr>
          <w:rFonts w:asciiTheme="minorHAnsi" w:hAnsiTheme="minorHAnsi" w:cstheme="minorHAnsi"/>
          <w:b/>
          <w:i/>
          <w:lang w:eastAsia="pl-PL"/>
        </w:rPr>
      </w:pPr>
      <w:r w:rsidRPr="00D30106">
        <w:rPr>
          <w:rFonts w:asciiTheme="minorHAnsi" w:hAnsiTheme="minorHAnsi" w:cstheme="minorHAnsi"/>
          <w:lang w:eastAsia="pl-PL"/>
        </w:rPr>
        <w:t xml:space="preserve">obowiązek podania przez Panią/Pana danych osobowych bezpośrednio Pani/Pana dotyczących jest wymogiem ustawowym określonym w przepisach Ustawy, związanym z udziałem w postępowaniu o udzielenie zamówienia publicznego – konsekwencje niepodania określonych danych wynikają z Ustawy;  </w:t>
      </w:r>
    </w:p>
    <w:p w:rsidR="00AA7AA3" w:rsidRPr="00D30106" w:rsidRDefault="00AA7AA3" w:rsidP="00C82EAD">
      <w:pPr>
        <w:numPr>
          <w:ilvl w:val="0"/>
          <w:numId w:val="42"/>
        </w:numPr>
        <w:suppressAutoHyphens w:val="0"/>
        <w:spacing w:line="288" w:lineRule="auto"/>
        <w:ind w:left="851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D30106">
        <w:rPr>
          <w:rFonts w:asciiTheme="minorHAnsi" w:hAnsiTheme="minorHAnsi" w:cstheme="minorHAnsi"/>
          <w:lang w:eastAsia="pl-PL"/>
        </w:rPr>
        <w:t>w odniesieniu do Pani/Pana danych osobowych decyzje nie będą podejmowane w sposób zautomatyzowany, stosowanie do art. 22 RODO;</w:t>
      </w:r>
    </w:p>
    <w:p w:rsidR="00AA7AA3" w:rsidRPr="00D30106" w:rsidRDefault="00AA7AA3" w:rsidP="00C82EAD">
      <w:pPr>
        <w:numPr>
          <w:ilvl w:val="0"/>
          <w:numId w:val="42"/>
        </w:numPr>
        <w:suppressAutoHyphens w:val="0"/>
        <w:spacing w:line="288" w:lineRule="auto"/>
        <w:ind w:left="851" w:hanging="426"/>
        <w:contextualSpacing/>
        <w:jc w:val="both"/>
        <w:rPr>
          <w:rFonts w:asciiTheme="minorHAnsi" w:hAnsiTheme="minorHAnsi" w:cstheme="minorHAnsi"/>
          <w:lang w:eastAsia="pl-PL"/>
        </w:rPr>
      </w:pPr>
      <w:r w:rsidRPr="00D30106">
        <w:rPr>
          <w:rFonts w:asciiTheme="minorHAnsi" w:hAnsiTheme="minorHAnsi" w:cstheme="minorHAnsi"/>
          <w:lang w:eastAsia="pl-PL"/>
        </w:rPr>
        <w:t>posiada Pani/Pan:</w:t>
      </w:r>
    </w:p>
    <w:p w:rsidR="00AA7AA3" w:rsidRPr="00D30106" w:rsidRDefault="00AA7AA3" w:rsidP="00C82EAD">
      <w:pPr>
        <w:numPr>
          <w:ilvl w:val="0"/>
          <w:numId w:val="20"/>
        </w:numPr>
        <w:suppressAutoHyphens w:val="0"/>
        <w:spacing w:line="288" w:lineRule="auto"/>
        <w:ind w:left="1276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D30106">
        <w:rPr>
          <w:rFonts w:asciiTheme="minorHAnsi" w:hAnsiTheme="minorHAnsi" w:cstheme="minorHAnsi"/>
          <w:lang w:eastAsia="pl-PL"/>
        </w:rPr>
        <w:t>na podstawie art. 15 RODO prawo dostępu do danych osobowych Pani/Pana dotyczących;</w:t>
      </w:r>
    </w:p>
    <w:p w:rsidR="00AA7AA3" w:rsidRPr="00D30106" w:rsidRDefault="00AA7AA3" w:rsidP="00C82EAD">
      <w:pPr>
        <w:numPr>
          <w:ilvl w:val="0"/>
          <w:numId w:val="20"/>
        </w:numPr>
        <w:suppressAutoHyphens w:val="0"/>
        <w:spacing w:line="288" w:lineRule="auto"/>
        <w:ind w:left="1276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D30106">
        <w:rPr>
          <w:rFonts w:asciiTheme="minorHAnsi" w:hAnsiTheme="minorHAnsi" w:cstheme="minorHAnsi"/>
          <w:lang w:eastAsia="pl-PL"/>
        </w:rPr>
        <w:t>na podstawie art. 16 RODO prawo do sprostowania Pani/Pana danych osobowych;</w:t>
      </w:r>
    </w:p>
    <w:p w:rsidR="00AA7AA3" w:rsidRPr="00D30106" w:rsidRDefault="00AA7AA3" w:rsidP="00C82EAD">
      <w:pPr>
        <w:numPr>
          <w:ilvl w:val="0"/>
          <w:numId w:val="20"/>
        </w:numPr>
        <w:suppressAutoHyphens w:val="0"/>
        <w:spacing w:line="288" w:lineRule="auto"/>
        <w:ind w:left="1276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D30106">
        <w:rPr>
          <w:rFonts w:asciiTheme="minorHAnsi" w:hAnsiTheme="minorHAnsi" w:cstheme="minorHAnsi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AA7AA3" w:rsidRPr="00D30106" w:rsidRDefault="00AA7AA3" w:rsidP="00C82EAD">
      <w:pPr>
        <w:numPr>
          <w:ilvl w:val="0"/>
          <w:numId w:val="20"/>
        </w:numPr>
        <w:suppressAutoHyphens w:val="0"/>
        <w:spacing w:line="288" w:lineRule="auto"/>
        <w:ind w:left="1276" w:hanging="425"/>
        <w:contextualSpacing/>
        <w:jc w:val="both"/>
        <w:rPr>
          <w:rFonts w:asciiTheme="minorHAnsi" w:hAnsiTheme="minorHAnsi" w:cstheme="minorHAnsi"/>
          <w:i/>
          <w:lang w:eastAsia="pl-PL"/>
        </w:rPr>
      </w:pPr>
      <w:r w:rsidRPr="00D30106">
        <w:rPr>
          <w:rFonts w:asciiTheme="minorHAnsi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AA7AA3" w:rsidRPr="00D30106" w:rsidRDefault="00AA7AA3" w:rsidP="00C82EAD">
      <w:pPr>
        <w:numPr>
          <w:ilvl w:val="0"/>
          <w:numId w:val="42"/>
        </w:numPr>
        <w:suppressAutoHyphens w:val="0"/>
        <w:spacing w:line="288" w:lineRule="auto"/>
        <w:ind w:left="851" w:hanging="426"/>
        <w:contextualSpacing/>
        <w:jc w:val="both"/>
        <w:rPr>
          <w:rFonts w:asciiTheme="minorHAnsi" w:hAnsiTheme="minorHAnsi" w:cstheme="minorHAnsi"/>
          <w:i/>
          <w:lang w:eastAsia="pl-PL"/>
        </w:rPr>
      </w:pPr>
      <w:r w:rsidRPr="00D30106">
        <w:rPr>
          <w:rFonts w:asciiTheme="minorHAnsi" w:hAnsiTheme="minorHAnsi" w:cstheme="minorHAnsi"/>
          <w:lang w:eastAsia="pl-PL"/>
        </w:rPr>
        <w:t>nie przysługuje Pani/Panu:</w:t>
      </w:r>
    </w:p>
    <w:p w:rsidR="00AA7AA3" w:rsidRPr="00D30106" w:rsidRDefault="00AA7AA3" w:rsidP="00C82EAD">
      <w:pPr>
        <w:numPr>
          <w:ilvl w:val="0"/>
          <w:numId w:val="21"/>
        </w:numPr>
        <w:suppressAutoHyphens w:val="0"/>
        <w:spacing w:line="288" w:lineRule="auto"/>
        <w:ind w:left="1276" w:hanging="425"/>
        <w:contextualSpacing/>
        <w:jc w:val="both"/>
        <w:rPr>
          <w:rFonts w:asciiTheme="minorHAnsi" w:hAnsiTheme="minorHAnsi" w:cstheme="minorHAnsi"/>
          <w:i/>
          <w:lang w:eastAsia="pl-PL"/>
        </w:rPr>
      </w:pPr>
      <w:r w:rsidRPr="00D30106">
        <w:rPr>
          <w:rFonts w:asciiTheme="minorHAnsi" w:hAnsiTheme="minorHAnsi" w:cstheme="minorHAnsi"/>
          <w:lang w:eastAsia="pl-PL"/>
        </w:rPr>
        <w:t>w związku z art. 17 ust. 3 lit. b, d lub e RODO prawo do usunięcia danych osobowych;</w:t>
      </w:r>
    </w:p>
    <w:p w:rsidR="00AA7AA3" w:rsidRPr="00D30106" w:rsidRDefault="00AA7AA3" w:rsidP="00C82EAD">
      <w:pPr>
        <w:numPr>
          <w:ilvl w:val="0"/>
          <w:numId w:val="21"/>
        </w:numPr>
        <w:suppressAutoHyphens w:val="0"/>
        <w:spacing w:line="288" w:lineRule="auto"/>
        <w:ind w:left="1276" w:hanging="425"/>
        <w:contextualSpacing/>
        <w:jc w:val="both"/>
        <w:rPr>
          <w:rFonts w:asciiTheme="minorHAnsi" w:hAnsiTheme="minorHAnsi" w:cstheme="minorHAnsi"/>
          <w:b/>
          <w:i/>
          <w:lang w:eastAsia="pl-PL"/>
        </w:rPr>
      </w:pPr>
      <w:r w:rsidRPr="00D30106">
        <w:rPr>
          <w:rFonts w:asciiTheme="minorHAnsi" w:hAnsiTheme="minorHAnsi" w:cstheme="minorHAnsi"/>
          <w:lang w:eastAsia="pl-PL"/>
        </w:rPr>
        <w:t>prawo do przenoszenia danych osobowych, o którym mowa w art. 20 RODO;</w:t>
      </w:r>
    </w:p>
    <w:p w:rsidR="00AA7AA3" w:rsidRPr="00D30106" w:rsidRDefault="00AA7AA3" w:rsidP="00C82EAD">
      <w:pPr>
        <w:numPr>
          <w:ilvl w:val="0"/>
          <w:numId w:val="21"/>
        </w:numPr>
        <w:suppressAutoHyphens w:val="0"/>
        <w:spacing w:line="288" w:lineRule="auto"/>
        <w:ind w:left="1276" w:hanging="425"/>
        <w:contextualSpacing/>
        <w:jc w:val="both"/>
        <w:rPr>
          <w:rFonts w:asciiTheme="minorHAnsi" w:hAnsiTheme="minorHAnsi" w:cstheme="minorHAnsi"/>
          <w:b/>
          <w:i/>
          <w:lang w:eastAsia="pl-PL"/>
        </w:rPr>
      </w:pPr>
      <w:r w:rsidRPr="00D30106">
        <w:rPr>
          <w:rFonts w:asciiTheme="minorHAnsi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FA25D5" w:rsidRPr="00D30106" w:rsidRDefault="00AA7AA3" w:rsidP="00C82EAD">
      <w:pPr>
        <w:pStyle w:val="Tekstpodstawowywcity"/>
        <w:numPr>
          <w:ilvl w:val="1"/>
          <w:numId w:val="27"/>
        </w:numPr>
        <w:tabs>
          <w:tab w:val="left" w:pos="709"/>
        </w:tabs>
        <w:spacing w:line="288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D30106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:rsidR="00AA7AA3" w:rsidRPr="00D30106" w:rsidRDefault="00AA7AA3" w:rsidP="00C82EAD">
      <w:pPr>
        <w:pStyle w:val="Tekstpodstawowywcity"/>
        <w:numPr>
          <w:ilvl w:val="1"/>
          <w:numId w:val="27"/>
        </w:numPr>
        <w:tabs>
          <w:tab w:val="left" w:pos="709"/>
        </w:tabs>
        <w:spacing w:line="288" w:lineRule="auto"/>
        <w:ind w:left="426"/>
        <w:rPr>
          <w:rFonts w:asciiTheme="minorHAnsi" w:hAnsiTheme="minorHAnsi" w:cstheme="minorHAnsi"/>
          <w:bCs/>
          <w:sz w:val="20"/>
        </w:rPr>
      </w:pPr>
      <w:r w:rsidRPr="00D30106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:rsidR="00AA7AA3" w:rsidRPr="00D30106" w:rsidRDefault="00AA7AA3" w:rsidP="00C82EAD">
      <w:pPr>
        <w:tabs>
          <w:tab w:val="left" w:pos="972"/>
        </w:tabs>
        <w:spacing w:line="288" w:lineRule="auto"/>
        <w:ind w:left="2694" w:hanging="1985"/>
        <w:jc w:val="both"/>
        <w:rPr>
          <w:rFonts w:asciiTheme="minorHAnsi" w:hAnsiTheme="minorHAnsi" w:cstheme="minorHAnsi"/>
        </w:rPr>
      </w:pPr>
      <w:r w:rsidRPr="00D30106">
        <w:rPr>
          <w:rFonts w:asciiTheme="minorHAnsi" w:hAnsiTheme="minorHAnsi" w:cstheme="minorHAnsi"/>
        </w:rPr>
        <w:t xml:space="preserve">Załącznik nr 1 – </w:t>
      </w:r>
      <w:r w:rsidRPr="00D30106">
        <w:rPr>
          <w:rFonts w:asciiTheme="minorHAnsi" w:hAnsiTheme="minorHAnsi" w:cstheme="minorHAnsi"/>
        </w:rPr>
        <w:tab/>
        <w:t xml:space="preserve">Formularz ofertowy. </w:t>
      </w:r>
    </w:p>
    <w:p w:rsidR="00F87969" w:rsidRPr="00D30106" w:rsidRDefault="00F87969" w:rsidP="00C82EAD">
      <w:pPr>
        <w:tabs>
          <w:tab w:val="left" w:pos="2694"/>
          <w:tab w:val="left" w:pos="3402"/>
        </w:tabs>
        <w:spacing w:line="288" w:lineRule="auto"/>
        <w:ind w:left="2694" w:hanging="1985"/>
        <w:jc w:val="both"/>
        <w:rPr>
          <w:rFonts w:asciiTheme="minorHAnsi" w:hAnsiTheme="minorHAnsi" w:cstheme="minorHAnsi"/>
        </w:rPr>
      </w:pPr>
      <w:r w:rsidRPr="00D30106">
        <w:rPr>
          <w:rFonts w:asciiTheme="minorHAnsi" w:hAnsiTheme="minorHAnsi" w:cstheme="minorHAnsi"/>
        </w:rPr>
        <w:t xml:space="preserve">Załącznik nr 2 – </w:t>
      </w:r>
      <w:r w:rsidRPr="00D30106">
        <w:rPr>
          <w:rFonts w:asciiTheme="minorHAnsi" w:hAnsiTheme="minorHAnsi" w:cstheme="minorHAnsi"/>
        </w:rPr>
        <w:tab/>
      </w:r>
      <w:r w:rsidRPr="00D30106">
        <w:rPr>
          <w:rFonts w:asciiTheme="minorHAnsi" w:hAnsiTheme="minorHAnsi" w:cstheme="minorHAnsi"/>
          <w:bCs/>
        </w:rPr>
        <w:t>Formularz asortymentowo-cenowy</w:t>
      </w:r>
      <w:r w:rsidRPr="00D30106">
        <w:rPr>
          <w:rFonts w:asciiTheme="minorHAnsi" w:hAnsiTheme="minorHAnsi" w:cstheme="minorHAnsi"/>
        </w:rPr>
        <w:t>.</w:t>
      </w:r>
    </w:p>
    <w:p w:rsidR="00F87969" w:rsidRPr="00D30106" w:rsidRDefault="00AA7AA3" w:rsidP="00C82EAD">
      <w:pPr>
        <w:tabs>
          <w:tab w:val="left" w:pos="2694"/>
          <w:tab w:val="left" w:pos="3402"/>
        </w:tabs>
        <w:spacing w:line="288" w:lineRule="auto"/>
        <w:ind w:left="2694" w:hanging="1985"/>
        <w:jc w:val="both"/>
        <w:rPr>
          <w:rFonts w:asciiTheme="minorHAnsi" w:hAnsiTheme="minorHAnsi" w:cstheme="minorHAnsi"/>
        </w:rPr>
      </w:pPr>
      <w:r w:rsidRPr="00D30106">
        <w:rPr>
          <w:rFonts w:asciiTheme="minorHAnsi" w:hAnsiTheme="minorHAnsi" w:cstheme="minorHAnsi"/>
        </w:rPr>
        <w:t xml:space="preserve">Załącznik nr </w:t>
      </w:r>
      <w:r w:rsidR="00F87969" w:rsidRPr="00D30106">
        <w:rPr>
          <w:rFonts w:asciiTheme="minorHAnsi" w:hAnsiTheme="minorHAnsi" w:cstheme="minorHAnsi"/>
        </w:rPr>
        <w:t>3</w:t>
      </w:r>
      <w:r w:rsidRPr="00D30106">
        <w:rPr>
          <w:rFonts w:asciiTheme="minorHAnsi" w:hAnsiTheme="minorHAnsi" w:cstheme="minorHAnsi"/>
        </w:rPr>
        <w:t xml:space="preserve"> – </w:t>
      </w:r>
      <w:r w:rsidRPr="00D30106">
        <w:rPr>
          <w:rFonts w:asciiTheme="minorHAnsi" w:hAnsiTheme="minorHAnsi" w:cstheme="minorHAnsi"/>
        </w:rPr>
        <w:tab/>
      </w:r>
      <w:r w:rsidR="0085016F" w:rsidRPr="00D30106">
        <w:rPr>
          <w:rFonts w:asciiTheme="minorHAnsi" w:hAnsiTheme="minorHAnsi" w:cstheme="minorHAnsi"/>
          <w:bCs/>
        </w:rPr>
        <w:t>Projekt</w:t>
      </w:r>
      <w:r w:rsidRPr="00D30106">
        <w:rPr>
          <w:rFonts w:asciiTheme="minorHAnsi" w:hAnsiTheme="minorHAnsi" w:cstheme="minorHAnsi"/>
          <w:bCs/>
        </w:rPr>
        <w:t xml:space="preserve"> umowy</w:t>
      </w:r>
      <w:r w:rsidRPr="00D30106">
        <w:rPr>
          <w:rFonts w:asciiTheme="minorHAnsi" w:hAnsiTheme="minorHAnsi" w:cstheme="minorHAnsi"/>
        </w:rPr>
        <w:t>.</w:t>
      </w:r>
    </w:p>
    <w:p w:rsidR="00F87969" w:rsidRPr="00D30106" w:rsidRDefault="00F87969" w:rsidP="00C82EAD">
      <w:pPr>
        <w:tabs>
          <w:tab w:val="left" w:pos="2694"/>
          <w:tab w:val="left" w:pos="3402"/>
        </w:tabs>
        <w:spacing w:line="288" w:lineRule="auto"/>
        <w:ind w:left="2694" w:hanging="1985"/>
        <w:jc w:val="both"/>
        <w:rPr>
          <w:rFonts w:asciiTheme="minorHAnsi" w:hAnsiTheme="minorHAnsi" w:cstheme="minorHAnsi"/>
        </w:rPr>
      </w:pPr>
      <w:r w:rsidRPr="00D30106">
        <w:rPr>
          <w:rFonts w:asciiTheme="minorHAnsi" w:hAnsiTheme="minorHAnsi" w:cstheme="minorHAnsi"/>
        </w:rPr>
        <w:t xml:space="preserve">Załącznik nr 4 – </w:t>
      </w:r>
      <w:r w:rsidRPr="00D30106">
        <w:rPr>
          <w:rFonts w:asciiTheme="minorHAnsi" w:hAnsiTheme="minorHAnsi" w:cstheme="minorHAnsi"/>
        </w:rPr>
        <w:tab/>
        <w:t>Oświadczenie Wykonawcy, składane na podstawie art. 125 ust. 1 ustawy Prawo zamówień publicznych.</w:t>
      </w:r>
    </w:p>
    <w:p w:rsidR="008E0124" w:rsidRPr="00D30106" w:rsidRDefault="008E0124" w:rsidP="00C82EAD">
      <w:pPr>
        <w:spacing w:line="288" w:lineRule="auto"/>
        <w:jc w:val="both"/>
        <w:rPr>
          <w:rFonts w:asciiTheme="minorHAnsi" w:hAnsiTheme="minorHAnsi" w:cstheme="minorHAnsi"/>
        </w:rPr>
      </w:pPr>
    </w:p>
    <w:p w:rsidR="00301199" w:rsidRPr="00D30106" w:rsidRDefault="004C6032" w:rsidP="00C82EAD">
      <w:pPr>
        <w:spacing w:line="288" w:lineRule="auto"/>
        <w:jc w:val="both"/>
        <w:rPr>
          <w:rFonts w:asciiTheme="minorHAnsi" w:hAnsiTheme="minorHAnsi" w:cstheme="minorHAnsi"/>
          <w:iCs/>
        </w:rPr>
      </w:pPr>
      <w:r w:rsidRPr="00D30106">
        <w:rPr>
          <w:rFonts w:asciiTheme="minorHAnsi" w:hAnsiTheme="minorHAnsi" w:cstheme="minorHAnsi"/>
          <w:iCs/>
        </w:rPr>
        <w:t xml:space="preserve">Z dniem </w:t>
      </w:r>
      <w:r w:rsidR="00170BAB" w:rsidRPr="00D30106">
        <w:rPr>
          <w:rFonts w:asciiTheme="minorHAnsi" w:hAnsiTheme="minorHAnsi" w:cstheme="minorHAnsi"/>
          <w:iCs/>
        </w:rPr>
        <w:t>20</w:t>
      </w:r>
      <w:r w:rsidR="00110E71" w:rsidRPr="00D30106">
        <w:rPr>
          <w:rFonts w:asciiTheme="minorHAnsi" w:hAnsiTheme="minorHAnsi" w:cstheme="minorHAnsi"/>
          <w:iCs/>
        </w:rPr>
        <w:t xml:space="preserve"> stycznia 2026</w:t>
      </w:r>
      <w:r w:rsidR="00553C7A" w:rsidRPr="00D30106">
        <w:rPr>
          <w:rFonts w:asciiTheme="minorHAnsi" w:hAnsiTheme="minorHAnsi" w:cstheme="minorHAnsi"/>
          <w:iCs/>
        </w:rPr>
        <w:t xml:space="preserve"> </w:t>
      </w:r>
      <w:r w:rsidR="00AE4524" w:rsidRPr="00D30106">
        <w:rPr>
          <w:rFonts w:asciiTheme="minorHAnsi" w:hAnsiTheme="minorHAnsi" w:cstheme="minorHAnsi"/>
          <w:iCs/>
        </w:rPr>
        <w:t xml:space="preserve">r. zatwierdzam specyfikację </w:t>
      </w:r>
      <w:r w:rsidRPr="00D30106">
        <w:rPr>
          <w:rFonts w:asciiTheme="minorHAnsi" w:hAnsiTheme="minorHAnsi" w:cstheme="minorHAnsi"/>
          <w:iCs/>
        </w:rPr>
        <w:t>warunków zamówienia.</w:t>
      </w:r>
    </w:p>
    <w:p w:rsidR="008E0124" w:rsidRPr="00D30106" w:rsidRDefault="008E0124" w:rsidP="00C82EAD">
      <w:pPr>
        <w:spacing w:line="288" w:lineRule="auto"/>
        <w:jc w:val="both"/>
        <w:rPr>
          <w:rFonts w:asciiTheme="minorHAnsi" w:hAnsiTheme="minorHAnsi" w:cstheme="minorHAnsi"/>
          <w:iCs/>
        </w:rPr>
      </w:pPr>
    </w:p>
    <w:p w:rsidR="008E0124" w:rsidRPr="00D30106" w:rsidRDefault="008E0124" w:rsidP="00C82EAD">
      <w:pPr>
        <w:pStyle w:val="Nagwek2"/>
        <w:spacing w:line="288" w:lineRule="auto"/>
        <w:ind w:left="3261" w:firstLine="0"/>
        <w:rPr>
          <w:rFonts w:asciiTheme="minorHAnsi" w:hAnsiTheme="minorHAnsi" w:cstheme="minorHAnsi"/>
          <w:sz w:val="20"/>
        </w:rPr>
      </w:pPr>
      <w:r w:rsidRPr="00D30106">
        <w:rPr>
          <w:rFonts w:asciiTheme="minorHAnsi" w:hAnsiTheme="minorHAnsi" w:cstheme="minorHAnsi"/>
          <w:sz w:val="20"/>
        </w:rPr>
        <w:t>Dyrektor Specjalnego Ośrodka</w:t>
      </w:r>
    </w:p>
    <w:p w:rsidR="008E0124" w:rsidRPr="00D30106" w:rsidRDefault="008E0124" w:rsidP="00C82EAD">
      <w:pPr>
        <w:pStyle w:val="Nagwek2"/>
        <w:spacing w:line="288" w:lineRule="auto"/>
        <w:ind w:left="3261" w:firstLine="0"/>
        <w:rPr>
          <w:rFonts w:asciiTheme="minorHAnsi" w:hAnsiTheme="minorHAnsi" w:cstheme="minorHAnsi"/>
          <w:sz w:val="20"/>
        </w:rPr>
      </w:pPr>
      <w:r w:rsidRPr="00D30106">
        <w:rPr>
          <w:rFonts w:asciiTheme="minorHAnsi" w:hAnsiTheme="minorHAnsi" w:cstheme="minorHAnsi"/>
          <w:sz w:val="20"/>
        </w:rPr>
        <w:t>Szkolno - Wychowawczego dla Dzieci Niewidomych</w:t>
      </w:r>
    </w:p>
    <w:p w:rsidR="008E0124" w:rsidRPr="00D30106" w:rsidRDefault="008E0124" w:rsidP="00C82EAD">
      <w:pPr>
        <w:pStyle w:val="Nagwek2"/>
        <w:spacing w:line="288" w:lineRule="auto"/>
        <w:ind w:left="3261" w:firstLine="0"/>
        <w:rPr>
          <w:rFonts w:asciiTheme="minorHAnsi" w:hAnsiTheme="minorHAnsi" w:cstheme="minorHAnsi"/>
          <w:sz w:val="20"/>
        </w:rPr>
      </w:pPr>
    </w:p>
    <w:p w:rsidR="008E0124" w:rsidRPr="00D30106" w:rsidRDefault="004B6C5D" w:rsidP="00110E71">
      <w:pPr>
        <w:pStyle w:val="Nagwek2"/>
        <w:spacing w:line="288" w:lineRule="auto"/>
        <w:ind w:left="3261" w:firstLine="0"/>
        <w:rPr>
          <w:rFonts w:asciiTheme="minorHAnsi" w:hAnsiTheme="minorHAnsi" w:cstheme="minorHAnsi"/>
          <w:iCs/>
        </w:rPr>
      </w:pPr>
      <w:r w:rsidRPr="00D30106">
        <w:rPr>
          <w:rFonts w:asciiTheme="minorHAnsi" w:hAnsiTheme="minorHAnsi" w:cstheme="minorHAnsi"/>
          <w:sz w:val="20"/>
        </w:rPr>
        <w:t>Bartłomiej Maternicki</w:t>
      </w:r>
    </w:p>
    <w:sectPr w:rsidR="008E0124" w:rsidRPr="00D30106" w:rsidSect="003F0634">
      <w:footerReference w:type="even" r:id="rId22"/>
      <w:footerReference w:type="default" r:id="rId23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6BA" w:rsidRDefault="00C106BA">
      <w:r>
        <w:separator/>
      </w:r>
    </w:p>
  </w:endnote>
  <w:endnote w:type="continuationSeparator" w:id="0">
    <w:p w:rsidR="00C106BA" w:rsidRDefault="00C10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C7" w:rsidRDefault="00E76EC7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76EC7" w:rsidRDefault="00E76EC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C7" w:rsidRPr="00120266" w:rsidRDefault="00E76EC7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:rsidR="00E76EC7" w:rsidRPr="008018DE" w:rsidRDefault="00E76EC7" w:rsidP="00050A06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C106BA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C106BA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6BA" w:rsidRDefault="00C106BA">
      <w:r>
        <w:separator/>
      </w:r>
    </w:p>
  </w:footnote>
  <w:footnote w:type="continuationSeparator" w:id="0">
    <w:p w:rsidR="00C106BA" w:rsidRDefault="00C106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99D0EA6"/>
    <w:multiLevelType w:val="hybridMultilevel"/>
    <w:tmpl w:val="5238B438"/>
    <w:lvl w:ilvl="0" w:tplc="517433D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A824085"/>
    <w:multiLevelType w:val="hybridMultilevel"/>
    <w:tmpl w:val="CE5E8F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BD1345"/>
    <w:multiLevelType w:val="hybridMultilevel"/>
    <w:tmpl w:val="F578AC5C"/>
    <w:lvl w:ilvl="0" w:tplc="C2027CF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A407422">
      <w:start w:val="1"/>
      <w:numFmt w:val="decimal"/>
      <w:lvlText w:val="%2)"/>
      <w:lvlJc w:val="left"/>
      <w:pPr>
        <w:ind w:left="1440" w:hanging="360"/>
      </w:pPr>
      <w:rPr>
        <w:rFonts w:hint="default"/>
        <w:color w:val="FF0000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F40339C"/>
    <w:multiLevelType w:val="hybridMultilevel"/>
    <w:tmpl w:val="F642073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8236C82A">
      <w:start w:val="1"/>
      <w:numFmt w:val="decimal"/>
      <w:lvlText w:val="%2)"/>
      <w:lvlJc w:val="left"/>
      <w:pPr>
        <w:ind w:left="2574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0FF73980"/>
    <w:multiLevelType w:val="hybridMultilevel"/>
    <w:tmpl w:val="AA121610"/>
    <w:lvl w:ilvl="0" w:tplc="A824FC6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FDDEE1AA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</w:rPr>
    </w:lvl>
    <w:lvl w:ilvl="2" w:tplc="D0F60558">
      <w:start w:val="1"/>
      <w:numFmt w:val="decimal"/>
      <w:lvlText w:val="%3)"/>
      <w:lvlJc w:val="left"/>
      <w:pPr>
        <w:ind w:left="785" w:hanging="360"/>
      </w:pPr>
      <w:rPr>
        <w:rFonts w:hint="default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1DF3B9F"/>
    <w:multiLevelType w:val="hybridMultilevel"/>
    <w:tmpl w:val="E8B299C4"/>
    <w:lvl w:ilvl="0" w:tplc="8DC8C5C6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8120E48"/>
    <w:multiLevelType w:val="hybridMultilevel"/>
    <w:tmpl w:val="1DE42F54"/>
    <w:lvl w:ilvl="0" w:tplc="7560649C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18B214D9"/>
    <w:multiLevelType w:val="hybridMultilevel"/>
    <w:tmpl w:val="E7DA3B1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1C837704"/>
    <w:multiLevelType w:val="hybridMultilevel"/>
    <w:tmpl w:val="B074C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2EA23B01"/>
    <w:multiLevelType w:val="hybridMultilevel"/>
    <w:tmpl w:val="B980E106"/>
    <w:lvl w:ilvl="0" w:tplc="2BC47436">
      <w:start w:val="1"/>
      <w:numFmt w:val="lowerLetter"/>
      <w:lvlText w:val="%1)"/>
      <w:lvlJc w:val="left"/>
      <w:pPr>
        <w:tabs>
          <w:tab w:val="num" w:pos="709"/>
        </w:tabs>
        <w:ind w:left="70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  <w:rPr>
        <w:rFonts w:cs="Times New Roman"/>
      </w:rPr>
    </w:lvl>
  </w:abstractNum>
  <w:abstractNum w:abstractNumId="34">
    <w:nsid w:val="30DB6D75"/>
    <w:multiLevelType w:val="hybridMultilevel"/>
    <w:tmpl w:val="D0BEA2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65837BC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3333736E"/>
    <w:multiLevelType w:val="multilevel"/>
    <w:tmpl w:val="199CC8D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5F37ACE"/>
    <w:multiLevelType w:val="hybridMultilevel"/>
    <w:tmpl w:val="EB18B896"/>
    <w:lvl w:ilvl="0" w:tplc="1F94DFD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39150A72"/>
    <w:multiLevelType w:val="hybridMultilevel"/>
    <w:tmpl w:val="F3C2FA76"/>
    <w:lvl w:ilvl="0" w:tplc="33965B7C">
      <w:start w:val="1"/>
      <w:numFmt w:val="lowerLetter"/>
      <w:lvlText w:val="%1)"/>
      <w:lvlJc w:val="left"/>
      <w:pPr>
        <w:tabs>
          <w:tab w:val="num" w:pos="709"/>
        </w:tabs>
        <w:ind w:left="70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92B6683"/>
    <w:multiLevelType w:val="hybridMultilevel"/>
    <w:tmpl w:val="084CAB0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1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3F113E42"/>
    <w:multiLevelType w:val="hybridMultilevel"/>
    <w:tmpl w:val="4F8E67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FE14E44"/>
    <w:multiLevelType w:val="hybridMultilevel"/>
    <w:tmpl w:val="74A2F132"/>
    <w:lvl w:ilvl="0" w:tplc="00C2754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43450020"/>
    <w:multiLevelType w:val="hybridMultilevel"/>
    <w:tmpl w:val="4008F02A"/>
    <w:lvl w:ilvl="0" w:tplc="DD5EE5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6">
    <w:nsid w:val="453C44BD"/>
    <w:multiLevelType w:val="hybridMultilevel"/>
    <w:tmpl w:val="6FA6D234"/>
    <w:lvl w:ilvl="0" w:tplc="0000000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>
    <w:nsid w:val="47A9542A"/>
    <w:multiLevelType w:val="hybridMultilevel"/>
    <w:tmpl w:val="C824B202"/>
    <w:lvl w:ilvl="0" w:tplc="6CAC653C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>
    <w:nsid w:val="484122D8"/>
    <w:multiLevelType w:val="hybridMultilevel"/>
    <w:tmpl w:val="E004B4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A1A029A"/>
    <w:multiLevelType w:val="hybridMultilevel"/>
    <w:tmpl w:val="64A45358"/>
    <w:lvl w:ilvl="0" w:tplc="BAD8AA9C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3390A82"/>
    <w:multiLevelType w:val="hybridMultilevel"/>
    <w:tmpl w:val="C6BA5F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CED67410">
      <w:start w:val="10"/>
      <w:numFmt w:val="decimal"/>
      <w:lvlText w:val="%4"/>
      <w:lvlJc w:val="left"/>
      <w:pPr>
        <w:ind w:left="330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>
    <w:nsid w:val="53CB4DC6"/>
    <w:multiLevelType w:val="hybridMultilevel"/>
    <w:tmpl w:val="54A21E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78E395B"/>
    <w:multiLevelType w:val="hybridMultilevel"/>
    <w:tmpl w:val="19BEFFB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>
    <w:nsid w:val="58A9218B"/>
    <w:multiLevelType w:val="hybridMultilevel"/>
    <w:tmpl w:val="BEB22D72"/>
    <w:lvl w:ilvl="0" w:tplc="E8DE1478">
      <w:start w:val="1"/>
      <w:numFmt w:val="lowerLetter"/>
      <w:lvlText w:val="%1)"/>
      <w:lvlJc w:val="left"/>
      <w:pPr>
        <w:tabs>
          <w:tab w:val="num" w:pos="709"/>
        </w:tabs>
        <w:ind w:left="70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61">
    <w:nsid w:val="5C740D1B"/>
    <w:multiLevelType w:val="hybridMultilevel"/>
    <w:tmpl w:val="211EED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F34F1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E0C4AA6"/>
    <w:multiLevelType w:val="hybridMultilevel"/>
    <w:tmpl w:val="010A5DB2"/>
    <w:lvl w:ilvl="0" w:tplc="B8345950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F0F1C7E"/>
    <w:multiLevelType w:val="hybridMultilevel"/>
    <w:tmpl w:val="73785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4845E88"/>
    <w:multiLevelType w:val="hybridMultilevel"/>
    <w:tmpl w:val="89B67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67">
    <w:nsid w:val="68BE1C7F"/>
    <w:multiLevelType w:val="hybridMultilevel"/>
    <w:tmpl w:val="57C81C22"/>
    <w:lvl w:ilvl="0" w:tplc="27F2DC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69511D3F"/>
    <w:multiLevelType w:val="hybridMultilevel"/>
    <w:tmpl w:val="54A21E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>
    <w:nsid w:val="72AE593A"/>
    <w:multiLevelType w:val="hybridMultilevel"/>
    <w:tmpl w:val="8B18932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5D07A92"/>
    <w:multiLevelType w:val="hybridMultilevel"/>
    <w:tmpl w:val="903A8A8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1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8C73BF6"/>
    <w:multiLevelType w:val="hybridMultilevel"/>
    <w:tmpl w:val="3D7E5E3A"/>
    <w:lvl w:ilvl="0" w:tplc="6C7AF2A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0"/>
  </w:num>
  <w:num w:numId="3">
    <w:abstractNumId w:val="45"/>
  </w:num>
  <w:num w:numId="4">
    <w:abstractNumId w:val="39"/>
  </w:num>
  <w:num w:numId="5">
    <w:abstractNumId w:val="28"/>
  </w:num>
  <w:num w:numId="6">
    <w:abstractNumId w:val="47"/>
  </w:num>
  <w:num w:numId="7">
    <w:abstractNumId w:val="42"/>
  </w:num>
  <w:num w:numId="8">
    <w:abstractNumId w:val="49"/>
  </w:num>
  <w:num w:numId="9">
    <w:abstractNumId w:val="34"/>
  </w:num>
  <w:num w:numId="10">
    <w:abstractNumId w:val="40"/>
  </w:num>
  <w:num w:numId="11">
    <w:abstractNumId w:val="27"/>
  </w:num>
  <w:num w:numId="12">
    <w:abstractNumId w:val="41"/>
  </w:num>
  <w:num w:numId="13">
    <w:abstractNumId w:val="48"/>
  </w:num>
  <w:num w:numId="14">
    <w:abstractNumId w:val="37"/>
  </w:num>
  <w:num w:numId="15">
    <w:abstractNumId w:val="50"/>
  </w:num>
  <w:num w:numId="16">
    <w:abstractNumId w:val="53"/>
  </w:num>
  <w:num w:numId="17">
    <w:abstractNumId w:val="22"/>
  </w:num>
  <w:num w:numId="18">
    <w:abstractNumId w:val="51"/>
  </w:num>
  <w:num w:numId="19">
    <w:abstractNumId w:val="31"/>
  </w:num>
  <w:num w:numId="20">
    <w:abstractNumId w:val="29"/>
  </w:num>
  <w:num w:numId="21">
    <w:abstractNumId w:val="36"/>
  </w:num>
  <w:num w:numId="22">
    <w:abstractNumId w:val="33"/>
  </w:num>
  <w:num w:numId="23">
    <w:abstractNumId w:val="67"/>
  </w:num>
  <w:num w:numId="24">
    <w:abstractNumId w:val="38"/>
  </w:num>
  <w:num w:numId="25">
    <w:abstractNumId w:val="24"/>
  </w:num>
  <w:num w:numId="26">
    <w:abstractNumId w:val="23"/>
  </w:num>
  <w:num w:numId="27">
    <w:abstractNumId w:val="25"/>
  </w:num>
  <w:num w:numId="28">
    <w:abstractNumId w:val="58"/>
  </w:num>
  <w:num w:numId="29">
    <w:abstractNumId w:val="59"/>
  </w:num>
  <w:num w:numId="30">
    <w:abstractNumId w:val="71"/>
  </w:num>
  <w:num w:numId="31">
    <w:abstractNumId w:val="56"/>
  </w:num>
  <w:num w:numId="32">
    <w:abstractNumId w:val="61"/>
  </w:num>
  <w:num w:numId="33">
    <w:abstractNumId w:val="26"/>
  </w:num>
  <w:num w:numId="34">
    <w:abstractNumId w:val="20"/>
  </w:num>
  <w:num w:numId="35">
    <w:abstractNumId w:val="35"/>
  </w:num>
  <w:num w:numId="36">
    <w:abstractNumId w:val="64"/>
  </w:num>
  <w:num w:numId="3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54"/>
  </w:num>
  <w:num w:numId="40">
    <w:abstractNumId w:val="46"/>
  </w:num>
  <w:num w:numId="41">
    <w:abstractNumId w:val="19"/>
  </w:num>
  <w:num w:numId="42">
    <w:abstractNumId w:val="69"/>
  </w:num>
  <w:num w:numId="43">
    <w:abstractNumId w:val="72"/>
  </w:num>
  <w:num w:numId="44">
    <w:abstractNumId w:val="63"/>
  </w:num>
  <w:num w:numId="45">
    <w:abstractNumId w:val="66"/>
  </w:num>
  <w:num w:numId="46">
    <w:abstractNumId w:val="32"/>
  </w:num>
  <w:num w:numId="47">
    <w:abstractNumId w:val="44"/>
  </w:num>
  <w:num w:numId="48">
    <w:abstractNumId w:val="30"/>
  </w:num>
  <w:num w:numId="49">
    <w:abstractNumId w:val="21"/>
  </w:num>
  <w:num w:numId="50">
    <w:abstractNumId w:val="62"/>
  </w:num>
  <w:num w:numId="51">
    <w:abstractNumId w:val="57"/>
  </w:num>
  <w:num w:numId="52">
    <w:abstractNumId w:val="68"/>
  </w:num>
  <w:num w:numId="53">
    <w:abstractNumId w:val="65"/>
  </w:num>
  <w:num w:numId="54">
    <w:abstractNumId w:val="52"/>
  </w:num>
  <w:num w:numId="5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toni Kajewski">
    <w15:presenceInfo w15:providerId="Windows Live" w15:userId="ac71b3d1cd3019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VBw37t35/vA4CIu0L6ll0OVYGU=" w:salt="LoKUADJDv/ofBP3iiNnFmg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DF6"/>
    <w:rsid w:val="000025EE"/>
    <w:rsid w:val="00002F3B"/>
    <w:rsid w:val="000030E9"/>
    <w:rsid w:val="00003CAD"/>
    <w:rsid w:val="00004220"/>
    <w:rsid w:val="00005810"/>
    <w:rsid w:val="00006193"/>
    <w:rsid w:val="0000741B"/>
    <w:rsid w:val="00007BF2"/>
    <w:rsid w:val="00007ECC"/>
    <w:rsid w:val="00012D5A"/>
    <w:rsid w:val="0001355E"/>
    <w:rsid w:val="0001436B"/>
    <w:rsid w:val="000172C8"/>
    <w:rsid w:val="0001759D"/>
    <w:rsid w:val="00020126"/>
    <w:rsid w:val="00020249"/>
    <w:rsid w:val="00022FFE"/>
    <w:rsid w:val="0002381A"/>
    <w:rsid w:val="00023837"/>
    <w:rsid w:val="00023CB3"/>
    <w:rsid w:val="00024A11"/>
    <w:rsid w:val="000259D9"/>
    <w:rsid w:val="00025F5F"/>
    <w:rsid w:val="0002690E"/>
    <w:rsid w:val="00032CF3"/>
    <w:rsid w:val="00035AB4"/>
    <w:rsid w:val="0003641E"/>
    <w:rsid w:val="0003663F"/>
    <w:rsid w:val="00037E44"/>
    <w:rsid w:val="000404EF"/>
    <w:rsid w:val="00041FD4"/>
    <w:rsid w:val="00042DE3"/>
    <w:rsid w:val="000440AC"/>
    <w:rsid w:val="00044FF9"/>
    <w:rsid w:val="00050A06"/>
    <w:rsid w:val="0005323A"/>
    <w:rsid w:val="000541BB"/>
    <w:rsid w:val="000611EC"/>
    <w:rsid w:val="00061FA2"/>
    <w:rsid w:val="000620EB"/>
    <w:rsid w:val="0006349B"/>
    <w:rsid w:val="000650B9"/>
    <w:rsid w:val="00065A2F"/>
    <w:rsid w:val="00066B47"/>
    <w:rsid w:val="00067D88"/>
    <w:rsid w:val="00070136"/>
    <w:rsid w:val="00070C44"/>
    <w:rsid w:val="00070E93"/>
    <w:rsid w:val="00071688"/>
    <w:rsid w:val="0007206B"/>
    <w:rsid w:val="00072819"/>
    <w:rsid w:val="000750E6"/>
    <w:rsid w:val="00075CAF"/>
    <w:rsid w:val="00083254"/>
    <w:rsid w:val="00085D10"/>
    <w:rsid w:val="00086226"/>
    <w:rsid w:val="00087326"/>
    <w:rsid w:val="00087D5B"/>
    <w:rsid w:val="000902FD"/>
    <w:rsid w:val="0009088A"/>
    <w:rsid w:val="000929D0"/>
    <w:rsid w:val="00096936"/>
    <w:rsid w:val="00097A1F"/>
    <w:rsid w:val="000A063C"/>
    <w:rsid w:val="000A2FF4"/>
    <w:rsid w:val="000A323B"/>
    <w:rsid w:val="000A4E32"/>
    <w:rsid w:val="000A5212"/>
    <w:rsid w:val="000A6531"/>
    <w:rsid w:val="000A6D02"/>
    <w:rsid w:val="000A7B17"/>
    <w:rsid w:val="000B061E"/>
    <w:rsid w:val="000B06E8"/>
    <w:rsid w:val="000B122A"/>
    <w:rsid w:val="000B1904"/>
    <w:rsid w:val="000B3D77"/>
    <w:rsid w:val="000B561C"/>
    <w:rsid w:val="000B677C"/>
    <w:rsid w:val="000C1DBF"/>
    <w:rsid w:val="000C1F2F"/>
    <w:rsid w:val="000C2832"/>
    <w:rsid w:val="000C2B96"/>
    <w:rsid w:val="000C5BAE"/>
    <w:rsid w:val="000C5DE1"/>
    <w:rsid w:val="000C5EDF"/>
    <w:rsid w:val="000C5FE6"/>
    <w:rsid w:val="000C5FFD"/>
    <w:rsid w:val="000C726B"/>
    <w:rsid w:val="000D0282"/>
    <w:rsid w:val="000D2BCB"/>
    <w:rsid w:val="000D2F91"/>
    <w:rsid w:val="000D537A"/>
    <w:rsid w:val="000D56A5"/>
    <w:rsid w:val="000D6E32"/>
    <w:rsid w:val="000E16CE"/>
    <w:rsid w:val="000E19E0"/>
    <w:rsid w:val="000E2BE5"/>
    <w:rsid w:val="000E4808"/>
    <w:rsid w:val="000E7AED"/>
    <w:rsid w:val="000F04D7"/>
    <w:rsid w:val="000F19FF"/>
    <w:rsid w:val="000F264C"/>
    <w:rsid w:val="000F580B"/>
    <w:rsid w:val="000F5BDB"/>
    <w:rsid w:val="000F60F6"/>
    <w:rsid w:val="000F7612"/>
    <w:rsid w:val="00100C5D"/>
    <w:rsid w:val="00100F97"/>
    <w:rsid w:val="00101132"/>
    <w:rsid w:val="001044D0"/>
    <w:rsid w:val="00104623"/>
    <w:rsid w:val="00106B25"/>
    <w:rsid w:val="00106CE4"/>
    <w:rsid w:val="00110E71"/>
    <w:rsid w:val="00115C1C"/>
    <w:rsid w:val="0011603D"/>
    <w:rsid w:val="00120075"/>
    <w:rsid w:val="00120266"/>
    <w:rsid w:val="00121727"/>
    <w:rsid w:val="00125A9F"/>
    <w:rsid w:val="00125D51"/>
    <w:rsid w:val="001262A5"/>
    <w:rsid w:val="00126675"/>
    <w:rsid w:val="00126A02"/>
    <w:rsid w:val="00132474"/>
    <w:rsid w:val="00133792"/>
    <w:rsid w:val="00133997"/>
    <w:rsid w:val="00133C2D"/>
    <w:rsid w:val="00137C71"/>
    <w:rsid w:val="0014030C"/>
    <w:rsid w:val="00142CCB"/>
    <w:rsid w:val="00143041"/>
    <w:rsid w:val="001438F0"/>
    <w:rsid w:val="00144593"/>
    <w:rsid w:val="00145B8C"/>
    <w:rsid w:val="001467DE"/>
    <w:rsid w:val="00151FAF"/>
    <w:rsid w:val="00152FAC"/>
    <w:rsid w:val="001534E3"/>
    <w:rsid w:val="00161BCD"/>
    <w:rsid w:val="00162D9C"/>
    <w:rsid w:val="00164BF6"/>
    <w:rsid w:val="001652EA"/>
    <w:rsid w:val="00167552"/>
    <w:rsid w:val="001678F0"/>
    <w:rsid w:val="00170BAB"/>
    <w:rsid w:val="001762C1"/>
    <w:rsid w:val="001766F5"/>
    <w:rsid w:val="00182223"/>
    <w:rsid w:val="00183614"/>
    <w:rsid w:val="00183F50"/>
    <w:rsid w:val="0018412A"/>
    <w:rsid w:val="00184389"/>
    <w:rsid w:val="001864CF"/>
    <w:rsid w:val="001874E7"/>
    <w:rsid w:val="00190B67"/>
    <w:rsid w:val="0019157F"/>
    <w:rsid w:val="00191B4C"/>
    <w:rsid w:val="001938D3"/>
    <w:rsid w:val="00193A72"/>
    <w:rsid w:val="00197959"/>
    <w:rsid w:val="00197F44"/>
    <w:rsid w:val="001A0447"/>
    <w:rsid w:val="001A0C30"/>
    <w:rsid w:val="001A0EAA"/>
    <w:rsid w:val="001A248D"/>
    <w:rsid w:val="001A71FF"/>
    <w:rsid w:val="001B0FB2"/>
    <w:rsid w:val="001B7412"/>
    <w:rsid w:val="001C0A4B"/>
    <w:rsid w:val="001C38DA"/>
    <w:rsid w:val="001C6C28"/>
    <w:rsid w:val="001C6D38"/>
    <w:rsid w:val="001C7FDD"/>
    <w:rsid w:val="001D19CA"/>
    <w:rsid w:val="001D1FE9"/>
    <w:rsid w:val="001D2A50"/>
    <w:rsid w:val="001D3E4B"/>
    <w:rsid w:val="001D4DC3"/>
    <w:rsid w:val="001D7509"/>
    <w:rsid w:val="001E13B0"/>
    <w:rsid w:val="001E3847"/>
    <w:rsid w:val="001E391B"/>
    <w:rsid w:val="001E44D6"/>
    <w:rsid w:val="001E465E"/>
    <w:rsid w:val="001E583F"/>
    <w:rsid w:val="001F1F9D"/>
    <w:rsid w:val="001F2294"/>
    <w:rsid w:val="001F2A43"/>
    <w:rsid w:val="001F2BF8"/>
    <w:rsid w:val="001F5C89"/>
    <w:rsid w:val="001F682A"/>
    <w:rsid w:val="001F7DCA"/>
    <w:rsid w:val="001F7DE3"/>
    <w:rsid w:val="002005AA"/>
    <w:rsid w:val="00200788"/>
    <w:rsid w:val="00201316"/>
    <w:rsid w:val="002020F3"/>
    <w:rsid w:val="0020417E"/>
    <w:rsid w:val="00205427"/>
    <w:rsid w:val="00210BBF"/>
    <w:rsid w:val="00211D49"/>
    <w:rsid w:val="00212364"/>
    <w:rsid w:val="00213542"/>
    <w:rsid w:val="00213560"/>
    <w:rsid w:val="002141C6"/>
    <w:rsid w:val="002148E2"/>
    <w:rsid w:val="00214B6D"/>
    <w:rsid w:val="00214C17"/>
    <w:rsid w:val="00214FDA"/>
    <w:rsid w:val="0021556E"/>
    <w:rsid w:val="00216367"/>
    <w:rsid w:val="00216BA7"/>
    <w:rsid w:val="002255C5"/>
    <w:rsid w:val="0022568D"/>
    <w:rsid w:val="002257CB"/>
    <w:rsid w:val="00225EF4"/>
    <w:rsid w:val="00231F18"/>
    <w:rsid w:val="00234DC2"/>
    <w:rsid w:val="002363D6"/>
    <w:rsid w:val="00236C63"/>
    <w:rsid w:val="00236F50"/>
    <w:rsid w:val="00237692"/>
    <w:rsid w:val="00237796"/>
    <w:rsid w:val="00241525"/>
    <w:rsid w:val="00243ED2"/>
    <w:rsid w:val="00246DAF"/>
    <w:rsid w:val="00247C9B"/>
    <w:rsid w:val="0025673F"/>
    <w:rsid w:val="00256983"/>
    <w:rsid w:val="00256BFE"/>
    <w:rsid w:val="002570F0"/>
    <w:rsid w:val="00261C03"/>
    <w:rsid w:val="002620FE"/>
    <w:rsid w:val="00264BD8"/>
    <w:rsid w:val="00264BDC"/>
    <w:rsid w:val="00265765"/>
    <w:rsid w:val="0026644E"/>
    <w:rsid w:val="00267D47"/>
    <w:rsid w:val="0027080C"/>
    <w:rsid w:val="00272AAB"/>
    <w:rsid w:val="00273A14"/>
    <w:rsid w:val="0027443B"/>
    <w:rsid w:val="00274AE7"/>
    <w:rsid w:val="0027538B"/>
    <w:rsid w:val="00276196"/>
    <w:rsid w:val="00276A98"/>
    <w:rsid w:val="00280E77"/>
    <w:rsid w:val="00283CA5"/>
    <w:rsid w:val="00283E9A"/>
    <w:rsid w:val="0028415E"/>
    <w:rsid w:val="00285A34"/>
    <w:rsid w:val="00286184"/>
    <w:rsid w:val="00286BC4"/>
    <w:rsid w:val="00287676"/>
    <w:rsid w:val="002904FA"/>
    <w:rsid w:val="0029122B"/>
    <w:rsid w:val="002925AB"/>
    <w:rsid w:val="002929F2"/>
    <w:rsid w:val="00292CFC"/>
    <w:rsid w:val="002950A5"/>
    <w:rsid w:val="0029675C"/>
    <w:rsid w:val="0029675E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3B05"/>
    <w:rsid w:val="002B55E8"/>
    <w:rsid w:val="002B56BC"/>
    <w:rsid w:val="002B71CD"/>
    <w:rsid w:val="002C1680"/>
    <w:rsid w:val="002C35F7"/>
    <w:rsid w:val="002C4CF6"/>
    <w:rsid w:val="002C537D"/>
    <w:rsid w:val="002C59DE"/>
    <w:rsid w:val="002C5CDE"/>
    <w:rsid w:val="002C619E"/>
    <w:rsid w:val="002C627F"/>
    <w:rsid w:val="002C7351"/>
    <w:rsid w:val="002D05FF"/>
    <w:rsid w:val="002D0E82"/>
    <w:rsid w:val="002D27F1"/>
    <w:rsid w:val="002D2DCC"/>
    <w:rsid w:val="002D4AD5"/>
    <w:rsid w:val="002D4CDA"/>
    <w:rsid w:val="002D5686"/>
    <w:rsid w:val="002D5968"/>
    <w:rsid w:val="002D7D10"/>
    <w:rsid w:val="002E0E78"/>
    <w:rsid w:val="002E2D02"/>
    <w:rsid w:val="002E598C"/>
    <w:rsid w:val="002E726C"/>
    <w:rsid w:val="002E76CA"/>
    <w:rsid w:val="002E7EAE"/>
    <w:rsid w:val="002F15A8"/>
    <w:rsid w:val="002F17AC"/>
    <w:rsid w:val="002F3E51"/>
    <w:rsid w:val="002F57E6"/>
    <w:rsid w:val="002F78D3"/>
    <w:rsid w:val="00300013"/>
    <w:rsid w:val="00301199"/>
    <w:rsid w:val="0030177B"/>
    <w:rsid w:val="00303090"/>
    <w:rsid w:val="00303433"/>
    <w:rsid w:val="00303906"/>
    <w:rsid w:val="00303C57"/>
    <w:rsid w:val="003073A8"/>
    <w:rsid w:val="00310300"/>
    <w:rsid w:val="00310651"/>
    <w:rsid w:val="00310812"/>
    <w:rsid w:val="003121B8"/>
    <w:rsid w:val="003134CE"/>
    <w:rsid w:val="003146B1"/>
    <w:rsid w:val="003150A4"/>
    <w:rsid w:val="0031510C"/>
    <w:rsid w:val="00321F17"/>
    <w:rsid w:val="00322785"/>
    <w:rsid w:val="00322C93"/>
    <w:rsid w:val="00323B66"/>
    <w:rsid w:val="00323D13"/>
    <w:rsid w:val="003259B7"/>
    <w:rsid w:val="00325F12"/>
    <w:rsid w:val="00326093"/>
    <w:rsid w:val="00330BA3"/>
    <w:rsid w:val="00337D31"/>
    <w:rsid w:val="0034006F"/>
    <w:rsid w:val="00340124"/>
    <w:rsid w:val="00341578"/>
    <w:rsid w:val="00343ED6"/>
    <w:rsid w:val="00346D55"/>
    <w:rsid w:val="00350D56"/>
    <w:rsid w:val="00351B60"/>
    <w:rsid w:val="003538E0"/>
    <w:rsid w:val="00357525"/>
    <w:rsid w:val="00361968"/>
    <w:rsid w:val="00362591"/>
    <w:rsid w:val="00363A18"/>
    <w:rsid w:val="00364925"/>
    <w:rsid w:val="00364979"/>
    <w:rsid w:val="003664FE"/>
    <w:rsid w:val="003673A8"/>
    <w:rsid w:val="00372BA1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162B"/>
    <w:rsid w:val="003823E3"/>
    <w:rsid w:val="00384982"/>
    <w:rsid w:val="0038592D"/>
    <w:rsid w:val="00387674"/>
    <w:rsid w:val="00391D4A"/>
    <w:rsid w:val="00393647"/>
    <w:rsid w:val="003945D1"/>
    <w:rsid w:val="00395ACE"/>
    <w:rsid w:val="00396869"/>
    <w:rsid w:val="00396BD3"/>
    <w:rsid w:val="003A0620"/>
    <w:rsid w:val="003A45EA"/>
    <w:rsid w:val="003A6623"/>
    <w:rsid w:val="003B06FE"/>
    <w:rsid w:val="003B5452"/>
    <w:rsid w:val="003B6CD7"/>
    <w:rsid w:val="003B6DA2"/>
    <w:rsid w:val="003B7791"/>
    <w:rsid w:val="003C074A"/>
    <w:rsid w:val="003C3372"/>
    <w:rsid w:val="003C4222"/>
    <w:rsid w:val="003C7CE3"/>
    <w:rsid w:val="003D1996"/>
    <w:rsid w:val="003D3332"/>
    <w:rsid w:val="003D3F29"/>
    <w:rsid w:val="003D45A7"/>
    <w:rsid w:val="003D4605"/>
    <w:rsid w:val="003D46B8"/>
    <w:rsid w:val="003D5CA7"/>
    <w:rsid w:val="003D630B"/>
    <w:rsid w:val="003E04EF"/>
    <w:rsid w:val="003E2597"/>
    <w:rsid w:val="003E46DB"/>
    <w:rsid w:val="003E5840"/>
    <w:rsid w:val="003E5F4F"/>
    <w:rsid w:val="003E6122"/>
    <w:rsid w:val="003E6E85"/>
    <w:rsid w:val="003F00D1"/>
    <w:rsid w:val="003F0634"/>
    <w:rsid w:val="003F0BD7"/>
    <w:rsid w:val="003F2AC7"/>
    <w:rsid w:val="003F2BCE"/>
    <w:rsid w:val="003F3E8D"/>
    <w:rsid w:val="003F4921"/>
    <w:rsid w:val="003F6137"/>
    <w:rsid w:val="003F6973"/>
    <w:rsid w:val="003F7088"/>
    <w:rsid w:val="003F79F0"/>
    <w:rsid w:val="0040116E"/>
    <w:rsid w:val="00401F9A"/>
    <w:rsid w:val="00402BC7"/>
    <w:rsid w:val="00404194"/>
    <w:rsid w:val="00404ED4"/>
    <w:rsid w:val="004052FF"/>
    <w:rsid w:val="00405547"/>
    <w:rsid w:val="00405CC4"/>
    <w:rsid w:val="00407BBF"/>
    <w:rsid w:val="004108E2"/>
    <w:rsid w:val="00412250"/>
    <w:rsid w:val="00412C65"/>
    <w:rsid w:val="004145A3"/>
    <w:rsid w:val="00414A80"/>
    <w:rsid w:val="00420EDF"/>
    <w:rsid w:val="004213F4"/>
    <w:rsid w:val="00421C1E"/>
    <w:rsid w:val="0042287F"/>
    <w:rsid w:val="00430345"/>
    <w:rsid w:val="0043163D"/>
    <w:rsid w:val="00431EE0"/>
    <w:rsid w:val="0043411A"/>
    <w:rsid w:val="004347E6"/>
    <w:rsid w:val="004366C7"/>
    <w:rsid w:val="0044023D"/>
    <w:rsid w:val="004445D1"/>
    <w:rsid w:val="0044526E"/>
    <w:rsid w:val="00446E12"/>
    <w:rsid w:val="004520E2"/>
    <w:rsid w:val="004530CC"/>
    <w:rsid w:val="00456712"/>
    <w:rsid w:val="00462BBB"/>
    <w:rsid w:val="00463ED9"/>
    <w:rsid w:val="00465614"/>
    <w:rsid w:val="0046786D"/>
    <w:rsid w:val="00470CE3"/>
    <w:rsid w:val="00470E7D"/>
    <w:rsid w:val="0047503A"/>
    <w:rsid w:val="00476015"/>
    <w:rsid w:val="00477A7B"/>
    <w:rsid w:val="00480FAC"/>
    <w:rsid w:val="00483892"/>
    <w:rsid w:val="00485722"/>
    <w:rsid w:val="00486B39"/>
    <w:rsid w:val="00490A4C"/>
    <w:rsid w:val="004924AD"/>
    <w:rsid w:val="00492FB5"/>
    <w:rsid w:val="004953C2"/>
    <w:rsid w:val="004960D4"/>
    <w:rsid w:val="004A009D"/>
    <w:rsid w:val="004A0926"/>
    <w:rsid w:val="004A489E"/>
    <w:rsid w:val="004A62BB"/>
    <w:rsid w:val="004A6B5A"/>
    <w:rsid w:val="004B106F"/>
    <w:rsid w:val="004B28AF"/>
    <w:rsid w:val="004B2EA4"/>
    <w:rsid w:val="004B3196"/>
    <w:rsid w:val="004B537A"/>
    <w:rsid w:val="004B6C5D"/>
    <w:rsid w:val="004C013D"/>
    <w:rsid w:val="004C24E9"/>
    <w:rsid w:val="004C3961"/>
    <w:rsid w:val="004C3E92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D162A"/>
    <w:rsid w:val="004D409F"/>
    <w:rsid w:val="004D532A"/>
    <w:rsid w:val="004D55AE"/>
    <w:rsid w:val="004D5E38"/>
    <w:rsid w:val="004D7837"/>
    <w:rsid w:val="004E10A2"/>
    <w:rsid w:val="004E3052"/>
    <w:rsid w:val="004E4F37"/>
    <w:rsid w:val="004E61BC"/>
    <w:rsid w:val="004E637C"/>
    <w:rsid w:val="004F098F"/>
    <w:rsid w:val="004F09DB"/>
    <w:rsid w:val="004F1BC6"/>
    <w:rsid w:val="004F20EC"/>
    <w:rsid w:val="004F37E2"/>
    <w:rsid w:val="004F37F3"/>
    <w:rsid w:val="004F38A3"/>
    <w:rsid w:val="004F57EC"/>
    <w:rsid w:val="004F5E98"/>
    <w:rsid w:val="004F7EA4"/>
    <w:rsid w:val="0050222E"/>
    <w:rsid w:val="005031A6"/>
    <w:rsid w:val="00506725"/>
    <w:rsid w:val="00511BCF"/>
    <w:rsid w:val="0051319F"/>
    <w:rsid w:val="00514132"/>
    <w:rsid w:val="00514B91"/>
    <w:rsid w:val="00515171"/>
    <w:rsid w:val="00515F49"/>
    <w:rsid w:val="00516659"/>
    <w:rsid w:val="0052058C"/>
    <w:rsid w:val="00520A09"/>
    <w:rsid w:val="00522D70"/>
    <w:rsid w:val="0052362C"/>
    <w:rsid w:val="00523649"/>
    <w:rsid w:val="005237C7"/>
    <w:rsid w:val="0052454F"/>
    <w:rsid w:val="00525394"/>
    <w:rsid w:val="00525BDA"/>
    <w:rsid w:val="005262CA"/>
    <w:rsid w:val="0052774E"/>
    <w:rsid w:val="00527777"/>
    <w:rsid w:val="00527784"/>
    <w:rsid w:val="00530FB4"/>
    <w:rsid w:val="005352A3"/>
    <w:rsid w:val="00536B8E"/>
    <w:rsid w:val="00536C94"/>
    <w:rsid w:val="00536D86"/>
    <w:rsid w:val="005372DB"/>
    <w:rsid w:val="00541017"/>
    <w:rsid w:val="005432BB"/>
    <w:rsid w:val="00544423"/>
    <w:rsid w:val="00544D18"/>
    <w:rsid w:val="00550530"/>
    <w:rsid w:val="005519F7"/>
    <w:rsid w:val="00551FA8"/>
    <w:rsid w:val="005537CA"/>
    <w:rsid w:val="00553C7A"/>
    <w:rsid w:val="0055591D"/>
    <w:rsid w:val="0055701E"/>
    <w:rsid w:val="00560F70"/>
    <w:rsid w:val="005623AE"/>
    <w:rsid w:val="005623B3"/>
    <w:rsid w:val="00563A47"/>
    <w:rsid w:val="0056440D"/>
    <w:rsid w:val="0056527D"/>
    <w:rsid w:val="0056733F"/>
    <w:rsid w:val="00571D9E"/>
    <w:rsid w:val="0057216F"/>
    <w:rsid w:val="0057252F"/>
    <w:rsid w:val="00573492"/>
    <w:rsid w:val="0057367C"/>
    <w:rsid w:val="00574710"/>
    <w:rsid w:val="00574A7A"/>
    <w:rsid w:val="00580554"/>
    <w:rsid w:val="00583538"/>
    <w:rsid w:val="00584A22"/>
    <w:rsid w:val="00584FDC"/>
    <w:rsid w:val="005863B7"/>
    <w:rsid w:val="0058757F"/>
    <w:rsid w:val="00590E2D"/>
    <w:rsid w:val="0059245E"/>
    <w:rsid w:val="0059290B"/>
    <w:rsid w:val="00593151"/>
    <w:rsid w:val="00594317"/>
    <w:rsid w:val="005944DE"/>
    <w:rsid w:val="0059457F"/>
    <w:rsid w:val="00594BF1"/>
    <w:rsid w:val="00596458"/>
    <w:rsid w:val="00596BFB"/>
    <w:rsid w:val="0059793F"/>
    <w:rsid w:val="005A2233"/>
    <w:rsid w:val="005A2F0A"/>
    <w:rsid w:val="005A473B"/>
    <w:rsid w:val="005A5CEE"/>
    <w:rsid w:val="005A5EB4"/>
    <w:rsid w:val="005A5FD8"/>
    <w:rsid w:val="005A794B"/>
    <w:rsid w:val="005B3CC0"/>
    <w:rsid w:val="005B61A6"/>
    <w:rsid w:val="005C02FB"/>
    <w:rsid w:val="005C0522"/>
    <w:rsid w:val="005C088C"/>
    <w:rsid w:val="005C1475"/>
    <w:rsid w:val="005C2EBC"/>
    <w:rsid w:val="005C5249"/>
    <w:rsid w:val="005C5C6B"/>
    <w:rsid w:val="005C5DA8"/>
    <w:rsid w:val="005C5DB8"/>
    <w:rsid w:val="005C5FF9"/>
    <w:rsid w:val="005C6668"/>
    <w:rsid w:val="005C7B02"/>
    <w:rsid w:val="005D0626"/>
    <w:rsid w:val="005D15C8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91A"/>
    <w:rsid w:val="005E0051"/>
    <w:rsid w:val="005E2159"/>
    <w:rsid w:val="005E4B81"/>
    <w:rsid w:val="005E4F2D"/>
    <w:rsid w:val="005E63DD"/>
    <w:rsid w:val="005E6818"/>
    <w:rsid w:val="005E6CFC"/>
    <w:rsid w:val="005E7C86"/>
    <w:rsid w:val="005E7FC2"/>
    <w:rsid w:val="005F0069"/>
    <w:rsid w:val="005F19B2"/>
    <w:rsid w:val="005F2C26"/>
    <w:rsid w:val="005F613A"/>
    <w:rsid w:val="005F78DD"/>
    <w:rsid w:val="00600737"/>
    <w:rsid w:val="0060076F"/>
    <w:rsid w:val="00601A76"/>
    <w:rsid w:val="00601F1F"/>
    <w:rsid w:val="0060231D"/>
    <w:rsid w:val="0060336E"/>
    <w:rsid w:val="00603C35"/>
    <w:rsid w:val="0060406C"/>
    <w:rsid w:val="006047B6"/>
    <w:rsid w:val="00604DE0"/>
    <w:rsid w:val="00606074"/>
    <w:rsid w:val="00610EEF"/>
    <w:rsid w:val="00620985"/>
    <w:rsid w:val="00621C0A"/>
    <w:rsid w:val="00621FE5"/>
    <w:rsid w:val="006227F5"/>
    <w:rsid w:val="00622CC8"/>
    <w:rsid w:val="00624107"/>
    <w:rsid w:val="00624240"/>
    <w:rsid w:val="00624870"/>
    <w:rsid w:val="006250BA"/>
    <w:rsid w:val="00625F16"/>
    <w:rsid w:val="00626EF1"/>
    <w:rsid w:val="0063014D"/>
    <w:rsid w:val="00630EA2"/>
    <w:rsid w:val="006312E7"/>
    <w:rsid w:val="0063248D"/>
    <w:rsid w:val="006336C9"/>
    <w:rsid w:val="006351D8"/>
    <w:rsid w:val="00635674"/>
    <w:rsid w:val="006357A1"/>
    <w:rsid w:val="00635C7A"/>
    <w:rsid w:val="00643760"/>
    <w:rsid w:val="00645FDE"/>
    <w:rsid w:val="006507AD"/>
    <w:rsid w:val="00660C12"/>
    <w:rsid w:val="006617FF"/>
    <w:rsid w:val="00667635"/>
    <w:rsid w:val="00670DE0"/>
    <w:rsid w:val="00670FFE"/>
    <w:rsid w:val="00671464"/>
    <w:rsid w:val="00671A73"/>
    <w:rsid w:val="00672977"/>
    <w:rsid w:val="00672A1A"/>
    <w:rsid w:val="00673A73"/>
    <w:rsid w:val="006742A0"/>
    <w:rsid w:val="0067796A"/>
    <w:rsid w:val="00686B0C"/>
    <w:rsid w:val="006872D4"/>
    <w:rsid w:val="006874E8"/>
    <w:rsid w:val="0069024D"/>
    <w:rsid w:val="00692AB8"/>
    <w:rsid w:val="00692BF8"/>
    <w:rsid w:val="00695F05"/>
    <w:rsid w:val="006A4AA5"/>
    <w:rsid w:val="006A76A8"/>
    <w:rsid w:val="006A77F5"/>
    <w:rsid w:val="006B3229"/>
    <w:rsid w:val="006B4D0F"/>
    <w:rsid w:val="006C1974"/>
    <w:rsid w:val="006C1BA6"/>
    <w:rsid w:val="006C2AEE"/>
    <w:rsid w:val="006C2CE0"/>
    <w:rsid w:val="006C4FDE"/>
    <w:rsid w:val="006C5778"/>
    <w:rsid w:val="006C7955"/>
    <w:rsid w:val="006D141E"/>
    <w:rsid w:val="006D4032"/>
    <w:rsid w:val="006D6F12"/>
    <w:rsid w:val="006D742A"/>
    <w:rsid w:val="006D7ADC"/>
    <w:rsid w:val="006D7ECD"/>
    <w:rsid w:val="006E0618"/>
    <w:rsid w:val="006E2F89"/>
    <w:rsid w:val="006E31E6"/>
    <w:rsid w:val="006E3A9D"/>
    <w:rsid w:val="006E5FD6"/>
    <w:rsid w:val="006E654C"/>
    <w:rsid w:val="006E697E"/>
    <w:rsid w:val="006E7C79"/>
    <w:rsid w:val="006F04A5"/>
    <w:rsid w:val="006F23A5"/>
    <w:rsid w:val="006F289A"/>
    <w:rsid w:val="006F3566"/>
    <w:rsid w:val="006F4B9A"/>
    <w:rsid w:val="006F52E6"/>
    <w:rsid w:val="006F600A"/>
    <w:rsid w:val="00700861"/>
    <w:rsid w:val="00701480"/>
    <w:rsid w:val="0070166C"/>
    <w:rsid w:val="00705300"/>
    <w:rsid w:val="0070583D"/>
    <w:rsid w:val="007063C1"/>
    <w:rsid w:val="00706CED"/>
    <w:rsid w:val="00707820"/>
    <w:rsid w:val="00707EEC"/>
    <w:rsid w:val="00712459"/>
    <w:rsid w:val="00715469"/>
    <w:rsid w:val="007160EB"/>
    <w:rsid w:val="007217E7"/>
    <w:rsid w:val="00721CB2"/>
    <w:rsid w:val="00722FDE"/>
    <w:rsid w:val="00723A73"/>
    <w:rsid w:val="007271BB"/>
    <w:rsid w:val="00730EBB"/>
    <w:rsid w:val="007338BC"/>
    <w:rsid w:val="00733FF3"/>
    <w:rsid w:val="00735BC9"/>
    <w:rsid w:val="0073620A"/>
    <w:rsid w:val="00737122"/>
    <w:rsid w:val="007448D7"/>
    <w:rsid w:val="00744C0F"/>
    <w:rsid w:val="0074798F"/>
    <w:rsid w:val="0075132C"/>
    <w:rsid w:val="007518CB"/>
    <w:rsid w:val="00754099"/>
    <w:rsid w:val="007544A1"/>
    <w:rsid w:val="007560C6"/>
    <w:rsid w:val="007573CD"/>
    <w:rsid w:val="0076096D"/>
    <w:rsid w:val="00761219"/>
    <w:rsid w:val="00761E58"/>
    <w:rsid w:val="007635D4"/>
    <w:rsid w:val="00763A1A"/>
    <w:rsid w:val="00763F5A"/>
    <w:rsid w:val="0076561E"/>
    <w:rsid w:val="007657F9"/>
    <w:rsid w:val="0076589A"/>
    <w:rsid w:val="00766833"/>
    <w:rsid w:val="00767DC7"/>
    <w:rsid w:val="00775EC7"/>
    <w:rsid w:val="00776EC8"/>
    <w:rsid w:val="00782B3D"/>
    <w:rsid w:val="00783E19"/>
    <w:rsid w:val="00785ADD"/>
    <w:rsid w:val="0078686B"/>
    <w:rsid w:val="007908ED"/>
    <w:rsid w:val="00790AFB"/>
    <w:rsid w:val="007928B2"/>
    <w:rsid w:val="00793EDC"/>
    <w:rsid w:val="0079524C"/>
    <w:rsid w:val="00796141"/>
    <w:rsid w:val="007A31BB"/>
    <w:rsid w:val="007A4477"/>
    <w:rsid w:val="007A4D6F"/>
    <w:rsid w:val="007A4FCF"/>
    <w:rsid w:val="007A548A"/>
    <w:rsid w:val="007A600C"/>
    <w:rsid w:val="007A767D"/>
    <w:rsid w:val="007B04BB"/>
    <w:rsid w:val="007B2515"/>
    <w:rsid w:val="007B297A"/>
    <w:rsid w:val="007B4900"/>
    <w:rsid w:val="007B7A42"/>
    <w:rsid w:val="007C13CF"/>
    <w:rsid w:val="007C14E1"/>
    <w:rsid w:val="007C19FA"/>
    <w:rsid w:val="007C35D0"/>
    <w:rsid w:val="007C453B"/>
    <w:rsid w:val="007C5269"/>
    <w:rsid w:val="007C7B42"/>
    <w:rsid w:val="007D0CE0"/>
    <w:rsid w:val="007D2B9D"/>
    <w:rsid w:val="007D3BB8"/>
    <w:rsid w:val="007D3CFD"/>
    <w:rsid w:val="007D4C2A"/>
    <w:rsid w:val="007D73DA"/>
    <w:rsid w:val="007E044B"/>
    <w:rsid w:val="007E0631"/>
    <w:rsid w:val="007E2255"/>
    <w:rsid w:val="007E55BC"/>
    <w:rsid w:val="007E60F6"/>
    <w:rsid w:val="007E62F6"/>
    <w:rsid w:val="007E680B"/>
    <w:rsid w:val="007F19F0"/>
    <w:rsid w:val="007F3E57"/>
    <w:rsid w:val="007F5D1C"/>
    <w:rsid w:val="007F6297"/>
    <w:rsid w:val="008018DE"/>
    <w:rsid w:val="0080224A"/>
    <w:rsid w:val="008078BF"/>
    <w:rsid w:val="00807EEC"/>
    <w:rsid w:val="00811732"/>
    <w:rsid w:val="00811791"/>
    <w:rsid w:val="00811E46"/>
    <w:rsid w:val="00812BE1"/>
    <w:rsid w:val="00813EB8"/>
    <w:rsid w:val="008210AE"/>
    <w:rsid w:val="00821EC8"/>
    <w:rsid w:val="00822E0F"/>
    <w:rsid w:val="0082402E"/>
    <w:rsid w:val="00824134"/>
    <w:rsid w:val="00824FAC"/>
    <w:rsid w:val="0082669C"/>
    <w:rsid w:val="008306A7"/>
    <w:rsid w:val="00831C7C"/>
    <w:rsid w:val="008322F6"/>
    <w:rsid w:val="0083275F"/>
    <w:rsid w:val="00832D31"/>
    <w:rsid w:val="00833D48"/>
    <w:rsid w:val="00834118"/>
    <w:rsid w:val="00834290"/>
    <w:rsid w:val="00836B6E"/>
    <w:rsid w:val="0084126E"/>
    <w:rsid w:val="00845174"/>
    <w:rsid w:val="008468AC"/>
    <w:rsid w:val="00847380"/>
    <w:rsid w:val="00847F2C"/>
    <w:rsid w:val="00847FDC"/>
    <w:rsid w:val="0085016F"/>
    <w:rsid w:val="008533ED"/>
    <w:rsid w:val="00853FCA"/>
    <w:rsid w:val="00855D48"/>
    <w:rsid w:val="00856174"/>
    <w:rsid w:val="00857764"/>
    <w:rsid w:val="00857AF7"/>
    <w:rsid w:val="00860DEA"/>
    <w:rsid w:val="00861045"/>
    <w:rsid w:val="008614F5"/>
    <w:rsid w:val="0086203C"/>
    <w:rsid w:val="00863AD5"/>
    <w:rsid w:val="00870128"/>
    <w:rsid w:val="00871751"/>
    <w:rsid w:val="008726A1"/>
    <w:rsid w:val="00873C66"/>
    <w:rsid w:val="00875B99"/>
    <w:rsid w:val="00876348"/>
    <w:rsid w:val="00876F32"/>
    <w:rsid w:val="00880C62"/>
    <w:rsid w:val="00880F2F"/>
    <w:rsid w:val="0088227A"/>
    <w:rsid w:val="00884585"/>
    <w:rsid w:val="0088575A"/>
    <w:rsid w:val="008875B7"/>
    <w:rsid w:val="00887AB0"/>
    <w:rsid w:val="00887E88"/>
    <w:rsid w:val="008913CD"/>
    <w:rsid w:val="00893619"/>
    <w:rsid w:val="00893918"/>
    <w:rsid w:val="00895B2B"/>
    <w:rsid w:val="00895CA9"/>
    <w:rsid w:val="008A210E"/>
    <w:rsid w:val="008A4D9B"/>
    <w:rsid w:val="008A5E4E"/>
    <w:rsid w:val="008A7180"/>
    <w:rsid w:val="008B02FC"/>
    <w:rsid w:val="008B3247"/>
    <w:rsid w:val="008B3CB5"/>
    <w:rsid w:val="008B79C2"/>
    <w:rsid w:val="008C007F"/>
    <w:rsid w:val="008C09E4"/>
    <w:rsid w:val="008C0B61"/>
    <w:rsid w:val="008C200C"/>
    <w:rsid w:val="008C3D3F"/>
    <w:rsid w:val="008C4284"/>
    <w:rsid w:val="008C5062"/>
    <w:rsid w:val="008C70B3"/>
    <w:rsid w:val="008D16C2"/>
    <w:rsid w:val="008D31DE"/>
    <w:rsid w:val="008D329D"/>
    <w:rsid w:val="008D5468"/>
    <w:rsid w:val="008D5681"/>
    <w:rsid w:val="008E0124"/>
    <w:rsid w:val="008E064F"/>
    <w:rsid w:val="008E08A6"/>
    <w:rsid w:val="008E1EBE"/>
    <w:rsid w:val="008E27FE"/>
    <w:rsid w:val="008E37FA"/>
    <w:rsid w:val="008E7C83"/>
    <w:rsid w:val="008E7D91"/>
    <w:rsid w:val="008F02C1"/>
    <w:rsid w:val="008F3AD0"/>
    <w:rsid w:val="009002F1"/>
    <w:rsid w:val="00900FFB"/>
    <w:rsid w:val="009045C4"/>
    <w:rsid w:val="00904647"/>
    <w:rsid w:val="00905624"/>
    <w:rsid w:val="00905E61"/>
    <w:rsid w:val="00906E6B"/>
    <w:rsid w:val="00911B6E"/>
    <w:rsid w:val="00911CC1"/>
    <w:rsid w:val="00911E28"/>
    <w:rsid w:val="00913702"/>
    <w:rsid w:val="00915750"/>
    <w:rsid w:val="00917417"/>
    <w:rsid w:val="00922308"/>
    <w:rsid w:val="00922333"/>
    <w:rsid w:val="00922963"/>
    <w:rsid w:val="009230CD"/>
    <w:rsid w:val="009230CF"/>
    <w:rsid w:val="009253E0"/>
    <w:rsid w:val="009259FB"/>
    <w:rsid w:val="00926685"/>
    <w:rsid w:val="0092682A"/>
    <w:rsid w:val="00926E19"/>
    <w:rsid w:val="009272E7"/>
    <w:rsid w:val="0092793E"/>
    <w:rsid w:val="00931171"/>
    <w:rsid w:val="009332CA"/>
    <w:rsid w:val="009351B7"/>
    <w:rsid w:val="00935D90"/>
    <w:rsid w:val="009360D7"/>
    <w:rsid w:val="009405D4"/>
    <w:rsid w:val="009426B6"/>
    <w:rsid w:val="0094342E"/>
    <w:rsid w:val="00943DC5"/>
    <w:rsid w:val="00946D90"/>
    <w:rsid w:val="00952D2D"/>
    <w:rsid w:val="009559BF"/>
    <w:rsid w:val="009614C5"/>
    <w:rsid w:val="00961514"/>
    <w:rsid w:val="00962101"/>
    <w:rsid w:val="00965376"/>
    <w:rsid w:val="00967559"/>
    <w:rsid w:val="009718B9"/>
    <w:rsid w:val="00971AD9"/>
    <w:rsid w:val="00971C3F"/>
    <w:rsid w:val="00973862"/>
    <w:rsid w:val="0097402F"/>
    <w:rsid w:val="009759C9"/>
    <w:rsid w:val="009765B6"/>
    <w:rsid w:val="00976675"/>
    <w:rsid w:val="0098302D"/>
    <w:rsid w:val="00983030"/>
    <w:rsid w:val="009842BD"/>
    <w:rsid w:val="00984B0C"/>
    <w:rsid w:val="0098572A"/>
    <w:rsid w:val="00985A91"/>
    <w:rsid w:val="00985E29"/>
    <w:rsid w:val="009877D0"/>
    <w:rsid w:val="00991448"/>
    <w:rsid w:val="00991775"/>
    <w:rsid w:val="00992BEC"/>
    <w:rsid w:val="00996512"/>
    <w:rsid w:val="00996E95"/>
    <w:rsid w:val="009A0252"/>
    <w:rsid w:val="009A0754"/>
    <w:rsid w:val="009A284A"/>
    <w:rsid w:val="009A3E77"/>
    <w:rsid w:val="009A47E3"/>
    <w:rsid w:val="009B4ACF"/>
    <w:rsid w:val="009B598A"/>
    <w:rsid w:val="009B7708"/>
    <w:rsid w:val="009B7C0F"/>
    <w:rsid w:val="009C0FF5"/>
    <w:rsid w:val="009C1338"/>
    <w:rsid w:val="009C1EB7"/>
    <w:rsid w:val="009C2DF8"/>
    <w:rsid w:val="009C3C55"/>
    <w:rsid w:val="009C552E"/>
    <w:rsid w:val="009C7027"/>
    <w:rsid w:val="009C779F"/>
    <w:rsid w:val="009D0827"/>
    <w:rsid w:val="009D1392"/>
    <w:rsid w:val="009D171D"/>
    <w:rsid w:val="009D30C7"/>
    <w:rsid w:val="009D3D8D"/>
    <w:rsid w:val="009D5A22"/>
    <w:rsid w:val="009D5EE5"/>
    <w:rsid w:val="009D68EB"/>
    <w:rsid w:val="009E2C50"/>
    <w:rsid w:val="009E476A"/>
    <w:rsid w:val="009E608E"/>
    <w:rsid w:val="009E652E"/>
    <w:rsid w:val="009E79D1"/>
    <w:rsid w:val="009F0663"/>
    <w:rsid w:val="009F0FD8"/>
    <w:rsid w:val="009F2F6E"/>
    <w:rsid w:val="009F6638"/>
    <w:rsid w:val="00A017A3"/>
    <w:rsid w:val="00A02409"/>
    <w:rsid w:val="00A03562"/>
    <w:rsid w:val="00A061E9"/>
    <w:rsid w:val="00A11BBD"/>
    <w:rsid w:val="00A1296E"/>
    <w:rsid w:val="00A13818"/>
    <w:rsid w:val="00A14180"/>
    <w:rsid w:val="00A14819"/>
    <w:rsid w:val="00A14A00"/>
    <w:rsid w:val="00A170BF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46F2"/>
    <w:rsid w:val="00A34F0E"/>
    <w:rsid w:val="00A36EB9"/>
    <w:rsid w:val="00A40F2E"/>
    <w:rsid w:val="00A41B15"/>
    <w:rsid w:val="00A42E62"/>
    <w:rsid w:val="00A43E35"/>
    <w:rsid w:val="00A44DA6"/>
    <w:rsid w:val="00A46B75"/>
    <w:rsid w:val="00A47735"/>
    <w:rsid w:val="00A500D2"/>
    <w:rsid w:val="00A50B70"/>
    <w:rsid w:val="00A51405"/>
    <w:rsid w:val="00A51A41"/>
    <w:rsid w:val="00A51D7E"/>
    <w:rsid w:val="00A52177"/>
    <w:rsid w:val="00A52463"/>
    <w:rsid w:val="00A52DDB"/>
    <w:rsid w:val="00A53972"/>
    <w:rsid w:val="00A60B0F"/>
    <w:rsid w:val="00A633CF"/>
    <w:rsid w:val="00A66613"/>
    <w:rsid w:val="00A67B72"/>
    <w:rsid w:val="00A70335"/>
    <w:rsid w:val="00A73D13"/>
    <w:rsid w:val="00A74C1D"/>
    <w:rsid w:val="00A74DB8"/>
    <w:rsid w:val="00A76817"/>
    <w:rsid w:val="00A768D9"/>
    <w:rsid w:val="00A8288D"/>
    <w:rsid w:val="00A82EF3"/>
    <w:rsid w:val="00A8321D"/>
    <w:rsid w:val="00A8398F"/>
    <w:rsid w:val="00A8797F"/>
    <w:rsid w:val="00A908D4"/>
    <w:rsid w:val="00A90AEC"/>
    <w:rsid w:val="00A916FD"/>
    <w:rsid w:val="00A9317B"/>
    <w:rsid w:val="00A941C0"/>
    <w:rsid w:val="00A95172"/>
    <w:rsid w:val="00A952B2"/>
    <w:rsid w:val="00AA018F"/>
    <w:rsid w:val="00AA075D"/>
    <w:rsid w:val="00AA1302"/>
    <w:rsid w:val="00AA2009"/>
    <w:rsid w:val="00AA203F"/>
    <w:rsid w:val="00AA75B5"/>
    <w:rsid w:val="00AA7AA3"/>
    <w:rsid w:val="00AB0318"/>
    <w:rsid w:val="00AB11F8"/>
    <w:rsid w:val="00AB372C"/>
    <w:rsid w:val="00AB384B"/>
    <w:rsid w:val="00AB428A"/>
    <w:rsid w:val="00AB7594"/>
    <w:rsid w:val="00AC1631"/>
    <w:rsid w:val="00AC1814"/>
    <w:rsid w:val="00AC2F6C"/>
    <w:rsid w:val="00AC4AE6"/>
    <w:rsid w:val="00AC79EC"/>
    <w:rsid w:val="00AD0D83"/>
    <w:rsid w:val="00AD1588"/>
    <w:rsid w:val="00AD6808"/>
    <w:rsid w:val="00AE15DD"/>
    <w:rsid w:val="00AE26F0"/>
    <w:rsid w:val="00AE2BF4"/>
    <w:rsid w:val="00AE4524"/>
    <w:rsid w:val="00AE5837"/>
    <w:rsid w:val="00AF0DA9"/>
    <w:rsid w:val="00AF4298"/>
    <w:rsid w:val="00AF487C"/>
    <w:rsid w:val="00AF4DB5"/>
    <w:rsid w:val="00AF5A05"/>
    <w:rsid w:val="00AF6140"/>
    <w:rsid w:val="00AF6597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2328"/>
    <w:rsid w:val="00B13826"/>
    <w:rsid w:val="00B139C7"/>
    <w:rsid w:val="00B13B74"/>
    <w:rsid w:val="00B15E15"/>
    <w:rsid w:val="00B17D59"/>
    <w:rsid w:val="00B21233"/>
    <w:rsid w:val="00B22F2B"/>
    <w:rsid w:val="00B233C0"/>
    <w:rsid w:val="00B23F95"/>
    <w:rsid w:val="00B24FB4"/>
    <w:rsid w:val="00B27F9B"/>
    <w:rsid w:val="00B32493"/>
    <w:rsid w:val="00B324BA"/>
    <w:rsid w:val="00B32570"/>
    <w:rsid w:val="00B35DBE"/>
    <w:rsid w:val="00B361E3"/>
    <w:rsid w:val="00B40E44"/>
    <w:rsid w:val="00B50454"/>
    <w:rsid w:val="00B52EC1"/>
    <w:rsid w:val="00B53201"/>
    <w:rsid w:val="00B5320F"/>
    <w:rsid w:val="00B543B8"/>
    <w:rsid w:val="00B54F13"/>
    <w:rsid w:val="00B550B9"/>
    <w:rsid w:val="00B57DC8"/>
    <w:rsid w:val="00B6129C"/>
    <w:rsid w:val="00B6248E"/>
    <w:rsid w:val="00B62512"/>
    <w:rsid w:val="00B63144"/>
    <w:rsid w:val="00B637F3"/>
    <w:rsid w:val="00B641A0"/>
    <w:rsid w:val="00B65EDF"/>
    <w:rsid w:val="00B7162F"/>
    <w:rsid w:val="00B72531"/>
    <w:rsid w:val="00B76556"/>
    <w:rsid w:val="00B77ACF"/>
    <w:rsid w:val="00B824C6"/>
    <w:rsid w:val="00B836B9"/>
    <w:rsid w:val="00B85FED"/>
    <w:rsid w:val="00B86450"/>
    <w:rsid w:val="00B878E1"/>
    <w:rsid w:val="00B903A0"/>
    <w:rsid w:val="00B90C47"/>
    <w:rsid w:val="00B91ABA"/>
    <w:rsid w:val="00B921C3"/>
    <w:rsid w:val="00B9255E"/>
    <w:rsid w:val="00B92E39"/>
    <w:rsid w:val="00B941B7"/>
    <w:rsid w:val="00BA14AC"/>
    <w:rsid w:val="00BA1AED"/>
    <w:rsid w:val="00BA41E7"/>
    <w:rsid w:val="00BA551C"/>
    <w:rsid w:val="00BA7200"/>
    <w:rsid w:val="00BA7323"/>
    <w:rsid w:val="00BB2EB6"/>
    <w:rsid w:val="00BB2F36"/>
    <w:rsid w:val="00BB3DF6"/>
    <w:rsid w:val="00BB3F86"/>
    <w:rsid w:val="00BB5C60"/>
    <w:rsid w:val="00BB5F6F"/>
    <w:rsid w:val="00BB7812"/>
    <w:rsid w:val="00BC0541"/>
    <w:rsid w:val="00BC17E3"/>
    <w:rsid w:val="00BC1D67"/>
    <w:rsid w:val="00BC2E34"/>
    <w:rsid w:val="00BC31BE"/>
    <w:rsid w:val="00BC581D"/>
    <w:rsid w:val="00BC65A5"/>
    <w:rsid w:val="00BD07BE"/>
    <w:rsid w:val="00BD1ABA"/>
    <w:rsid w:val="00BD2FBD"/>
    <w:rsid w:val="00BD366C"/>
    <w:rsid w:val="00BD5BAA"/>
    <w:rsid w:val="00BD5C9A"/>
    <w:rsid w:val="00BD6134"/>
    <w:rsid w:val="00BD7CAA"/>
    <w:rsid w:val="00BD7D47"/>
    <w:rsid w:val="00BD7F08"/>
    <w:rsid w:val="00BE045C"/>
    <w:rsid w:val="00BE17BA"/>
    <w:rsid w:val="00BE2252"/>
    <w:rsid w:val="00BE6D67"/>
    <w:rsid w:val="00BE6E2F"/>
    <w:rsid w:val="00BF1565"/>
    <w:rsid w:val="00BF182B"/>
    <w:rsid w:val="00BF1D8C"/>
    <w:rsid w:val="00BF2DFF"/>
    <w:rsid w:val="00BF40E4"/>
    <w:rsid w:val="00BF53E0"/>
    <w:rsid w:val="00BF68A8"/>
    <w:rsid w:val="00BF7FAC"/>
    <w:rsid w:val="00C008DE"/>
    <w:rsid w:val="00C014F1"/>
    <w:rsid w:val="00C0396B"/>
    <w:rsid w:val="00C03EC9"/>
    <w:rsid w:val="00C05AE0"/>
    <w:rsid w:val="00C05AEE"/>
    <w:rsid w:val="00C06D6B"/>
    <w:rsid w:val="00C10642"/>
    <w:rsid w:val="00C106BA"/>
    <w:rsid w:val="00C10C91"/>
    <w:rsid w:val="00C1184D"/>
    <w:rsid w:val="00C11D52"/>
    <w:rsid w:val="00C1279E"/>
    <w:rsid w:val="00C13987"/>
    <w:rsid w:val="00C160D8"/>
    <w:rsid w:val="00C17C63"/>
    <w:rsid w:val="00C200B3"/>
    <w:rsid w:val="00C22887"/>
    <w:rsid w:val="00C233D6"/>
    <w:rsid w:val="00C33BB1"/>
    <w:rsid w:val="00C34263"/>
    <w:rsid w:val="00C35909"/>
    <w:rsid w:val="00C35C09"/>
    <w:rsid w:val="00C4079B"/>
    <w:rsid w:val="00C40978"/>
    <w:rsid w:val="00C429C3"/>
    <w:rsid w:val="00C43A5C"/>
    <w:rsid w:val="00C43E6E"/>
    <w:rsid w:val="00C44C03"/>
    <w:rsid w:val="00C44F45"/>
    <w:rsid w:val="00C459A0"/>
    <w:rsid w:val="00C50145"/>
    <w:rsid w:val="00C507BB"/>
    <w:rsid w:val="00C51AE6"/>
    <w:rsid w:val="00C53CB1"/>
    <w:rsid w:val="00C54FB3"/>
    <w:rsid w:val="00C56513"/>
    <w:rsid w:val="00C577CB"/>
    <w:rsid w:val="00C603AE"/>
    <w:rsid w:val="00C60D3D"/>
    <w:rsid w:val="00C653D6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64CF"/>
    <w:rsid w:val="00C77998"/>
    <w:rsid w:val="00C81D2A"/>
    <w:rsid w:val="00C82A57"/>
    <w:rsid w:val="00C82EAD"/>
    <w:rsid w:val="00C8513D"/>
    <w:rsid w:val="00C86785"/>
    <w:rsid w:val="00C87498"/>
    <w:rsid w:val="00C90359"/>
    <w:rsid w:val="00C9182B"/>
    <w:rsid w:val="00C93915"/>
    <w:rsid w:val="00C96E1B"/>
    <w:rsid w:val="00C9793F"/>
    <w:rsid w:val="00CA042A"/>
    <w:rsid w:val="00CA1260"/>
    <w:rsid w:val="00CA2306"/>
    <w:rsid w:val="00CA4C65"/>
    <w:rsid w:val="00CA7695"/>
    <w:rsid w:val="00CA7F34"/>
    <w:rsid w:val="00CB0847"/>
    <w:rsid w:val="00CB1BC1"/>
    <w:rsid w:val="00CB213A"/>
    <w:rsid w:val="00CB3D05"/>
    <w:rsid w:val="00CB449F"/>
    <w:rsid w:val="00CB4EAD"/>
    <w:rsid w:val="00CB5FFD"/>
    <w:rsid w:val="00CB6149"/>
    <w:rsid w:val="00CB7144"/>
    <w:rsid w:val="00CB7513"/>
    <w:rsid w:val="00CB7943"/>
    <w:rsid w:val="00CC0085"/>
    <w:rsid w:val="00CC1F79"/>
    <w:rsid w:val="00CC233A"/>
    <w:rsid w:val="00CC283F"/>
    <w:rsid w:val="00CC5690"/>
    <w:rsid w:val="00CC6546"/>
    <w:rsid w:val="00CC6EF2"/>
    <w:rsid w:val="00CC739C"/>
    <w:rsid w:val="00CC770F"/>
    <w:rsid w:val="00CD07F8"/>
    <w:rsid w:val="00CD3458"/>
    <w:rsid w:val="00CD6824"/>
    <w:rsid w:val="00CE1F1D"/>
    <w:rsid w:val="00CE219C"/>
    <w:rsid w:val="00CE3072"/>
    <w:rsid w:val="00CE66E8"/>
    <w:rsid w:val="00CF0E45"/>
    <w:rsid w:val="00CF3C31"/>
    <w:rsid w:val="00CF4979"/>
    <w:rsid w:val="00CF750A"/>
    <w:rsid w:val="00D0032F"/>
    <w:rsid w:val="00D01F17"/>
    <w:rsid w:val="00D03AC5"/>
    <w:rsid w:val="00D04F08"/>
    <w:rsid w:val="00D05812"/>
    <w:rsid w:val="00D07F1E"/>
    <w:rsid w:val="00D103E9"/>
    <w:rsid w:val="00D126D5"/>
    <w:rsid w:val="00D1339E"/>
    <w:rsid w:val="00D159EA"/>
    <w:rsid w:val="00D207B6"/>
    <w:rsid w:val="00D20C5C"/>
    <w:rsid w:val="00D20D18"/>
    <w:rsid w:val="00D22A2B"/>
    <w:rsid w:val="00D2372F"/>
    <w:rsid w:val="00D24D2B"/>
    <w:rsid w:val="00D254A1"/>
    <w:rsid w:val="00D30106"/>
    <w:rsid w:val="00D3020A"/>
    <w:rsid w:val="00D31872"/>
    <w:rsid w:val="00D32055"/>
    <w:rsid w:val="00D32176"/>
    <w:rsid w:val="00D33725"/>
    <w:rsid w:val="00D338F3"/>
    <w:rsid w:val="00D33D91"/>
    <w:rsid w:val="00D3475D"/>
    <w:rsid w:val="00D36A9F"/>
    <w:rsid w:val="00D36AED"/>
    <w:rsid w:val="00D36C0F"/>
    <w:rsid w:val="00D411B5"/>
    <w:rsid w:val="00D41A86"/>
    <w:rsid w:val="00D45F38"/>
    <w:rsid w:val="00D474B7"/>
    <w:rsid w:val="00D474D7"/>
    <w:rsid w:val="00D53DD5"/>
    <w:rsid w:val="00D556DB"/>
    <w:rsid w:val="00D5749D"/>
    <w:rsid w:val="00D5758B"/>
    <w:rsid w:val="00D57A67"/>
    <w:rsid w:val="00D61283"/>
    <w:rsid w:val="00D649A5"/>
    <w:rsid w:val="00D64F1F"/>
    <w:rsid w:val="00D668A8"/>
    <w:rsid w:val="00D713DF"/>
    <w:rsid w:val="00D7261A"/>
    <w:rsid w:val="00D72B58"/>
    <w:rsid w:val="00D73F1D"/>
    <w:rsid w:val="00D74639"/>
    <w:rsid w:val="00D755FF"/>
    <w:rsid w:val="00D75681"/>
    <w:rsid w:val="00D75707"/>
    <w:rsid w:val="00D76C09"/>
    <w:rsid w:val="00D77926"/>
    <w:rsid w:val="00D803E1"/>
    <w:rsid w:val="00D80FDD"/>
    <w:rsid w:val="00D84801"/>
    <w:rsid w:val="00D84A7B"/>
    <w:rsid w:val="00D85AA2"/>
    <w:rsid w:val="00D861AE"/>
    <w:rsid w:val="00D86CE8"/>
    <w:rsid w:val="00D876EC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A4D0D"/>
    <w:rsid w:val="00DA51EF"/>
    <w:rsid w:val="00DB04B5"/>
    <w:rsid w:val="00DB093D"/>
    <w:rsid w:val="00DB1BE7"/>
    <w:rsid w:val="00DB2997"/>
    <w:rsid w:val="00DB364B"/>
    <w:rsid w:val="00DB64D3"/>
    <w:rsid w:val="00DB7635"/>
    <w:rsid w:val="00DB76EC"/>
    <w:rsid w:val="00DB773E"/>
    <w:rsid w:val="00DC08CC"/>
    <w:rsid w:val="00DC2C1B"/>
    <w:rsid w:val="00DC4D9D"/>
    <w:rsid w:val="00DC72B3"/>
    <w:rsid w:val="00DD0ED5"/>
    <w:rsid w:val="00DD207D"/>
    <w:rsid w:val="00DD24BA"/>
    <w:rsid w:val="00DD452B"/>
    <w:rsid w:val="00DD4A7C"/>
    <w:rsid w:val="00DD5272"/>
    <w:rsid w:val="00DD55AB"/>
    <w:rsid w:val="00DD596A"/>
    <w:rsid w:val="00DD5FF2"/>
    <w:rsid w:val="00DE1092"/>
    <w:rsid w:val="00DE1C68"/>
    <w:rsid w:val="00DE2559"/>
    <w:rsid w:val="00DE2E54"/>
    <w:rsid w:val="00DE4009"/>
    <w:rsid w:val="00DE4088"/>
    <w:rsid w:val="00DE6E48"/>
    <w:rsid w:val="00DE7906"/>
    <w:rsid w:val="00DF0BF7"/>
    <w:rsid w:val="00DF42E2"/>
    <w:rsid w:val="00DF4D6E"/>
    <w:rsid w:val="00DF561A"/>
    <w:rsid w:val="00DF58F1"/>
    <w:rsid w:val="00DF673C"/>
    <w:rsid w:val="00E02DF1"/>
    <w:rsid w:val="00E0327E"/>
    <w:rsid w:val="00E075FA"/>
    <w:rsid w:val="00E109C5"/>
    <w:rsid w:val="00E13388"/>
    <w:rsid w:val="00E20084"/>
    <w:rsid w:val="00E20241"/>
    <w:rsid w:val="00E20696"/>
    <w:rsid w:val="00E21AF8"/>
    <w:rsid w:val="00E241E0"/>
    <w:rsid w:val="00E244DB"/>
    <w:rsid w:val="00E25021"/>
    <w:rsid w:val="00E25B1F"/>
    <w:rsid w:val="00E2770E"/>
    <w:rsid w:val="00E30860"/>
    <w:rsid w:val="00E30EF9"/>
    <w:rsid w:val="00E31AA1"/>
    <w:rsid w:val="00E32128"/>
    <w:rsid w:val="00E3491B"/>
    <w:rsid w:val="00E36170"/>
    <w:rsid w:val="00E370AD"/>
    <w:rsid w:val="00E41A88"/>
    <w:rsid w:val="00E41DCF"/>
    <w:rsid w:val="00E47EB9"/>
    <w:rsid w:val="00E52846"/>
    <w:rsid w:val="00E52E5E"/>
    <w:rsid w:val="00E54ABD"/>
    <w:rsid w:val="00E54AE6"/>
    <w:rsid w:val="00E54DA4"/>
    <w:rsid w:val="00E575C7"/>
    <w:rsid w:val="00E6143D"/>
    <w:rsid w:val="00E619EB"/>
    <w:rsid w:val="00E61B50"/>
    <w:rsid w:val="00E62537"/>
    <w:rsid w:val="00E64969"/>
    <w:rsid w:val="00E64EE7"/>
    <w:rsid w:val="00E6600F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4006"/>
    <w:rsid w:val="00E74916"/>
    <w:rsid w:val="00E75873"/>
    <w:rsid w:val="00E76EC7"/>
    <w:rsid w:val="00E80354"/>
    <w:rsid w:val="00E8574F"/>
    <w:rsid w:val="00E90054"/>
    <w:rsid w:val="00E9034F"/>
    <w:rsid w:val="00E90FCB"/>
    <w:rsid w:val="00E917CA"/>
    <w:rsid w:val="00E92183"/>
    <w:rsid w:val="00E94B21"/>
    <w:rsid w:val="00EA158D"/>
    <w:rsid w:val="00EA1E43"/>
    <w:rsid w:val="00EA2CE4"/>
    <w:rsid w:val="00EA4244"/>
    <w:rsid w:val="00EA42AA"/>
    <w:rsid w:val="00EA44B5"/>
    <w:rsid w:val="00EA693B"/>
    <w:rsid w:val="00EB04F5"/>
    <w:rsid w:val="00EB10D0"/>
    <w:rsid w:val="00EB1E42"/>
    <w:rsid w:val="00EB2893"/>
    <w:rsid w:val="00EB4FBE"/>
    <w:rsid w:val="00EB6A87"/>
    <w:rsid w:val="00EB6CE7"/>
    <w:rsid w:val="00EC0F7E"/>
    <w:rsid w:val="00EC124A"/>
    <w:rsid w:val="00EC1528"/>
    <w:rsid w:val="00EC169C"/>
    <w:rsid w:val="00EC33F5"/>
    <w:rsid w:val="00EC3CB6"/>
    <w:rsid w:val="00EC5983"/>
    <w:rsid w:val="00EC667A"/>
    <w:rsid w:val="00ED1FE4"/>
    <w:rsid w:val="00ED26EE"/>
    <w:rsid w:val="00ED301D"/>
    <w:rsid w:val="00ED427F"/>
    <w:rsid w:val="00ED4737"/>
    <w:rsid w:val="00ED4ED2"/>
    <w:rsid w:val="00ED7877"/>
    <w:rsid w:val="00ED7B1F"/>
    <w:rsid w:val="00EE1984"/>
    <w:rsid w:val="00EE2EE4"/>
    <w:rsid w:val="00EE3066"/>
    <w:rsid w:val="00EE37B1"/>
    <w:rsid w:val="00EE4798"/>
    <w:rsid w:val="00EE77F8"/>
    <w:rsid w:val="00EF0677"/>
    <w:rsid w:val="00EF19E1"/>
    <w:rsid w:val="00EF2C7C"/>
    <w:rsid w:val="00EF40A3"/>
    <w:rsid w:val="00EF540B"/>
    <w:rsid w:val="00EF5533"/>
    <w:rsid w:val="00EF56C6"/>
    <w:rsid w:val="00EF6AD4"/>
    <w:rsid w:val="00EF7BAA"/>
    <w:rsid w:val="00F003E4"/>
    <w:rsid w:val="00F0290E"/>
    <w:rsid w:val="00F03EA5"/>
    <w:rsid w:val="00F04541"/>
    <w:rsid w:val="00F04EA2"/>
    <w:rsid w:val="00F058DD"/>
    <w:rsid w:val="00F05AE7"/>
    <w:rsid w:val="00F11E45"/>
    <w:rsid w:val="00F11EFB"/>
    <w:rsid w:val="00F140CC"/>
    <w:rsid w:val="00F14570"/>
    <w:rsid w:val="00F1548F"/>
    <w:rsid w:val="00F16F5E"/>
    <w:rsid w:val="00F17804"/>
    <w:rsid w:val="00F17F86"/>
    <w:rsid w:val="00F2147D"/>
    <w:rsid w:val="00F2395D"/>
    <w:rsid w:val="00F25670"/>
    <w:rsid w:val="00F26B25"/>
    <w:rsid w:val="00F2727E"/>
    <w:rsid w:val="00F339C5"/>
    <w:rsid w:val="00F33B58"/>
    <w:rsid w:val="00F34850"/>
    <w:rsid w:val="00F35973"/>
    <w:rsid w:val="00F35DFA"/>
    <w:rsid w:val="00F37756"/>
    <w:rsid w:val="00F377E2"/>
    <w:rsid w:val="00F406CD"/>
    <w:rsid w:val="00F42B6B"/>
    <w:rsid w:val="00F43318"/>
    <w:rsid w:val="00F43A17"/>
    <w:rsid w:val="00F43D57"/>
    <w:rsid w:val="00F45E64"/>
    <w:rsid w:val="00F510DB"/>
    <w:rsid w:val="00F51850"/>
    <w:rsid w:val="00F54F4D"/>
    <w:rsid w:val="00F5579E"/>
    <w:rsid w:val="00F567F5"/>
    <w:rsid w:val="00F56D39"/>
    <w:rsid w:val="00F6082A"/>
    <w:rsid w:val="00F60ACE"/>
    <w:rsid w:val="00F63120"/>
    <w:rsid w:val="00F63CEE"/>
    <w:rsid w:val="00F642C2"/>
    <w:rsid w:val="00F64C36"/>
    <w:rsid w:val="00F653EA"/>
    <w:rsid w:val="00F65818"/>
    <w:rsid w:val="00F81FBA"/>
    <w:rsid w:val="00F839F3"/>
    <w:rsid w:val="00F8417B"/>
    <w:rsid w:val="00F841D7"/>
    <w:rsid w:val="00F859C3"/>
    <w:rsid w:val="00F85B2F"/>
    <w:rsid w:val="00F86680"/>
    <w:rsid w:val="00F86A15"/>
    <w:rsid w:val="00F8729F"/>
    <w:rsid w:val="00F87969"/>
    <w:rsid w:val="00F91187"/>
    <w:rsid w:val="00F91599"/>
    <w:rsid w:val="00F91BC3"/>
    <w:rsid w:val="00F93AE5"/>
    <w:rsid w:val="00F93DD3"/>
    <w:rsid w:val="00F9649F"/>
    <w:rsid w:val="00F96D0C"/>
    <w:rsid w:val="00F97AA0"/>
    <w:rsid w:val="00FA1444"/>
    <w:rsid w:val="00FA2468"/>
    <w:rsid w:val="00FA25D5"/>
    <w:rsid w:val="00FA2E25"/>
    <w:rsid w:val="00FA3453"/>
    <w:rsid w:val="00FA4595"/>
    <w:rsid w:val="00FB1644"/>
    <w:rsid w:val="00FB32C9"/>
    <w:rsid w:val="00FB3597"/>
    <w:rsid w:val="00FB3A3E"/>
    <w:rsid w:val="00FB4205"/>
    <w:rsid w:val="00FB4ABE"/>
    <w:rsid w:val="00FB4B02"/>
    <w:rsid w:val="00FB51C7"/>
    <w:rsid w:val="00FB73B6"/>
    <w:rsid w:val="00FB797D"/>
    <w:rsid w:val="00FB7F35"/>
    <w:rsid w:val="00FC0E23"/>
    <w:rsid w:val="00FC2A74"/>
    <w:rsid w:val="00FC4573"/>
    <w:rsid w:val="00FC4C7A"/>
    <w:rsid w:val="00FC50A4"/>
    <w:rsid w:val="00FC5F77"/>
    <w:rsid w:val="00FC61DF"/>
    <w:rsid w:val="00FC6E68"/>
    <w:rsid w:val="00FC780D"/>
    <w:rsid w:val="00FD1079"/>
    <w:rsid w:val="00FD217A"/>
    <w:rsid w:val="00FD72FF"/>
    <w:rsid w:val="00FE18DF"/>
    <w:rsid w:val="00FE2237"/>
    <w:rsid w:val="00FE25D9"/>
    <w:rsid w:val="00FE2EC2"/>
    <w:rsid w:val="00FE4BF5"/>
    <w:rsid w:val="00FE4D71"/>
    <w:rsid w:val="00FE6382"/>
    <w:rsid w:val="00FE7017"/>
    <w:rsid w:val="00FE7A6F"/>
    <w:rsid w:val="00FF0FDE"/>
    <w:rsid w:val="00FF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3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3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8E0124"/>
    <w:rPr>
      <w:sz w:val="24"/>
      <w:lang w:eastAsia="ar-SA"/>
    </w:rPr>
  </w:style>
  <w:style w:type="paragraph" w:styleId="Tekstpodstawowy2">
    <w:name w:val="Body Text 2"/>
    <w:basedOn w:val="Normalny"/>
    <w:link w:val="Tekstpodstawowy2Znak"/>
    <w:rsid w:val="008E012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E0124"/>
    <w:rPr>
      <w:lang w:eastAsia="ar-SA"/>
    </w:rPr>
  </w:style>
  <w:style w:type="character" w:customStyle="1" w:styleId="Nagwek2Znak">
    <w:name w:val="Nagłówek 2 Znak"/>
    <w:basedOn w:val="Domylnaczcionkaakapitu"/>
    <w:link w:val="Nagwek2"/>
    <w:rsid w:val="008E0124"/>
    <w:rPr>
      <w:sz w:val="28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C396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97A1F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3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3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8E0124"/>
    <w:rPr>
      <w:sz w:val="24"/>
      <w:lang w:eastAsia="ar-SA"/>
    </w:rPr>
  </w:style>
  <w:style w:type="paragraph" w:styleId="Tekstpodstawowy2">
    <w:name w:val="Body Text 2"/>
    <w:basedOn w:val="Normalny"/>
    <w:link w:val="Tekstpodstawowy2Znak"/>
    <w:rsid w:val="008E012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E0124"/>
    <w:rPr>
      <w:lang w:eastAsia="ar-SA"/>
    </w:rPr>
  </w:style>
  <w:style w:type="character" w:customStyle="1" w:styleId="Nagwek2Znak">
    <w:name w:val="Nagłówek 2 Znak"/>
    <w:basedOn w:val="Domylnaczcionkaakapitu"/>
    <w:link w:val="Nagwek2"/>
    <w:rsid w:val="008E0124"/>
    <w:rPr>
      <w:sz w:val="28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C396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97A1F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lgorzata.bzowa@niewidomi.edu.pl" TargetMode="External"/><Relationship Id="rId18" Type="http://schemas.openxmlformats.org/officeDocument/2006/relationships/hyperlink" Target="mailto:biuro@niewidomi.edu.pl" TargetMode="Externa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yperlink" Target="mailto:iod@niewidomi.edu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fd35f702-aaf3-4025-bd56-74868128a5e2" TargetMode="External"/><Relationship Id="rId17" Type="http://schemas.openxmlformats.org/officeDocument/2006/relationships/hyperlink" Target="mailto:biuro@niewidomi.edu.p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pl/komponent-edukacyjny/" TargetMode="External"/><Relationship Id="rId20" Type="http://schemas.openxmlformats.org/officeDocument/2006/relationships/hyperlink" Target="https://media.ezamowienia.gov.pl/pod/2021/10/Oferty-5.1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fd35f702-aaf3-4025-bd56-74868128a5e2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footer" Target="footer2.xml"/><Relationship Id="rId10" Type="http://schemas.openxmlformats.org/officeDocument/2006/relationships/hyperlink" Target="mailto:biuro@niewidomi.edu.pl" TargetMode="External"/><Relationship Id="rId19" Type="http://schemas.openxmlformats.org/officeDocument/2006/relationships/hyperlink" Target="https://media.ezamowienia.gov.pl/pod/2021/10/Oferty-5.1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iewidomi.edu.pl" TargetMode="External"/><Relationship Id="rId14" Type="http://schemas.openxmlformats.org/officeDocument/2006/relationships/hyperlink" Target="https://ezamowienia.gov.pl/mp-client/search/list/ocds-148610-fd35f702-aaf3-4025-bd56-74868128a5e2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F60CE-B0E7-4611-98F4-443F034F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4949</Words>
  <Characters>29696</Characters>
  <Application>Microsoft Office Word</Application>
  <DocSecurity>0</DocSecurity>
  <Lines>247</Lines>
  <Paragraphs>69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>Specyfikacja</vt:lpstr>
      <vt:lpstr>    </vt:lpstr>
      <vt:lpstr>    SPECYFIKACJA  WARUNKÓW  ZAMÓWIENIA</vt:lpstr>
      <vt:lpstr>    Dyrektor Specjalnego Ośrodka</vt:lpstr>
      <vt:lpstr>    Szkolno - Wychowawczego dla Dzieci Niewidomych</vt:lpstr>
      <vt:lpstr>    </vt:lpstr>
      <vt:lpstr>    Bartłomiej Maternicki</vt:lpstr>
    </vt:vector>
  </TitlesOfParts>
  <Company>HP</Company>
  <LinksUpToDate>false</LinksUpToDate>
  <CharactersWithSpaces>34576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4</cp:revision>
  <cp:lastPrinted>2018-10-31T11:31:00Z</cp:lastPrinted>
  <dcterms:created xsi:type="dcterms:W3CDTF">2026-01-20T12:31:00Z</dcterms:created>
  <dcterms:modified xsi:type="dcterms:W3CDTF">2026-01-20T12:31:00Z</dcterms:modified>
</cp:coreProperties>
</file>