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28238" w14:textId="77777777" w:rsidR="00B44D8D" w:rsidRPr="00D271A8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 xml:space="preserve">Załącznik nr </w:t>
      </w:r>
      <w:r w:rsidR="005A7A93">
        <w:rPr>
          <w:rFonts w:ascii="Cambria" w:hAnsi="Cambria" w:cstheme="minorHAnsi"/>
          <w:b/>
          <w:bCs/>
          <w:sz w:val="20"/>
          <w:szCs w:val="20"/>
        </w:rPr>
        <w:t>2</w:t>
      </w:r>
      <w:r w:rsidR="00DA72E6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D271A8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21FA8AC4" w14:textId="77777777" w:rsidR="00B44D8D" w:rsidRPr="00D271A8" w:rsidRDefault="00B44D8D" w:rsidP="00EE6290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 w:rsidRPr="00D271A8"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</w:p>
    <w:p w14:paraId="23AA54C0" w14:textId="77777777" w:rsidR="00BF0B98" w:rsidRPr="00D271A8" w:rsidRDefault="00BF0B98" w:rsidP="00EE6290">
      <w:pPr>
        <w:pStyle w:val="Tekstpodstawowy"/>
        <w:spacing w:line="276" w:lineRule="auto"/>
        <w:jc w:val="right"/>
        <w:rPr>
          <w:rFonts w:ascii="Cambria" w:hAnsi="Cambria" w:cs="Arial"/>
          <w:b/>
          <w:bCs/>
          <w:sz w:val="20"/>
        </w:rPr>
      </w:pPr>
    </w:p>
    <w:p w14:paraId="58821188" w14:textId="77777777" w:rsidR="00BF0B98" w:rsidRPr="00D271A8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10E768B3" w14:textId="77777777" w:rsidR="00BF0B98" w:rsidRPr="00D271A8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18A849C9" w14:textId="1E6FB0F5" w:rsidR="00BA5845" w:rsidRPr="00874558" w:rsidRDefault="002B6B97" w:rsidP="00BA5845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874558">
        <w:rPr>
          <w:rFonts w:ascii="Cambria" w:hAnsi="Cambria"/>
          <w:sz w:val="20"/>
          <w:szCs w:val="20"/>
        </w:rPr>
        <w:t>zawarta w dniu ………. 202</w:t>
      </w:r>
      <w:r w:rsidR="00A22301">
        <w:rPr>
          <w:rFonts w:ascii="Cambria" w:hAnsi="Cambria"/>
          <w:sz w:val="20"/>
          <w:szCs w:val="20"/>
        </w:rPr>
        <w:t>6</w:t>
      </w:r>
      <w:r w:rsidR="009F2777" w:rsidRPr="00874558">
        <w:rPr>
          <w:rFonts w:ascii="Cambria" w:hAnsi="Cambria"/>
          <w:sz w:val="20"/>
          <w:szCs w:val="20"/>
        </w:rPr>
        <w:t xml:space="preserve"> </w:t>
      </w:r>
      <w:r w:rsidR="009A7F29" w:rsidRPr="00874558">
        <w:rPr>
          <w:rFonts w:ascii="Cambria" w:hAnsi="Cambria"/>
          <w:sz w:val="20"/>
          <w:szCs w:val="20"/>
        </w:rPr>
        <w:t xml:space="preserve"> </w:t>
      </w:r>
      <w:r w:rsidR="009F2777" w:rsidRPr="00874558">
        <w:rPr>
          <w:rFonts w:ascii="Cambria" w:hAnsi="Cambria"/>
          <w:sz w:val="20"/>
          <w:szCs w:val="20"/>
        </w:rPr>
        <w:t xml:space="preserve">roku w </w:t>
      </w:r>
      <w:r w:rsidR="001511BA" w:rsidRPr="00874558">
        <w:rPr>
          <w:rFonts w:ascii="Cambria" w:hAnsi="Cambria" w:cs="Cambria"/>
          <w:b/>
          <w:bCs/>
          <w:color w:val="000000"/>
          <w:sz w:val="20"/>
          <w:szCs w:val="20"/>
        </w:rPr>
        <w:t>…………………..</w:t>
      </w:r>
    </w:p>
    <w:p w14:paraId="0B2364B0" w14:textId="77777777" w:rsidR="009F2777" w:rsidRPr="00874558" w:rsidRDefault="009F2777" w:rsidP="009F2777">
      <w:pPr>
        <w:pStyle w:val="Standard"/>
        <w:jc w:val="both"/>
        <w:rPr>
          <w:rFonts w:ascii="Cambria" w:hAnsi="Cambria"/>
          <w:sz w:val="20"/>
          <w:szCs w:val="20"/>
        </w:rPr>
      </w:pPr>
      <w:r w:rsidRPr="00874558">
        <w:rPr>
          <w:rFonts w:ascii="Cambria" w:hAnsi="Cambria"/>
          <w:sz w:val="20"/>
          <w:szCs w:val="20"/>
        </w:rPr>
        <w:t xml:space="preserve">pomiędzy: </w:t>
      </w:r>
    </w:p>
    <w:p w14:paraId="67DA5E0C" w14:textId="77777777" w:rsidR="003D648A" w:rsidRPr="008C4C3C" w:rsidRDefault="003D648A" w:rsidP="003D648A">
      <w:pPr>
        <w:spacing w:line="276" w:lineRule="auto"/>
        <w:rPr>
          <w:rFonts w:ascii="Cambria" w:hAnsi="Cambria" w:cs="Arial"/>
          <w:b/>
          <w:bCs/>
          <w:sz w:val="20"/>
          <w:szCs w:val="20"/>
        </w:rPr>
      </w:pPr>
      <w:bookmarkStart w:id="0" w:name="_Hlk60466387"/>
      <w:r w:rsidRPr="00874558">
        <w:rPr>
          <w:rFonts w:ascii="Cambria" w:hAnsi="Cambria" w:cs="Arial"/>
          <w:b/>
          <w:bCs/>
          <w:sz w:val="20"/>
          <w:szCs w:val="20"/>
        </w:rPr>
        <w:t>Gmin</w:t>
      </w:r>
      <w:r w:rsidR="00475FFD" w:rsidRPr="00874558">
        <w:rPr>
          <w:rFonts w:ascii="Cambria" w:hAnsi="Cambria" w:cs="Arial"/>
          <w:b/>
          <w:bCs/>
          <w:sz w:val="20"/>
          <w:szCs w:val="20"/>
        </w:rPr>
        <w:t>ą</w:t>
      </w:r>
      <w:r w:rsidRPr="0087455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1511BA" w:rsidRPr="00874558">
        <w:rPr>
          <w:rFonts w:ascii="Cambria" w:hAnsi="Cambria" w:cs="Arial"/>
          <w:b/>
          <w:bCs/>
          <w:sz w:val="20"/>
          <w:szCs w:val="20"/>
        </w:rPr>
        <w:t>…………………………</w:t>
      </w:r>
    </w:p>
    <w:bookmarkEnd w:id="0"/>
    <w:p w14:paraId="3F56CF59" w14:textId="77777777" w:rsidR="009F2777" w:rsidRPr="00AB52F9" w:rsidRDefault="009F2777" w:rsidP="009F2777">
      <w:pPr>
        <w:spacing w:after="200" w:line="264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reprezentowaną przez </w:t>
      </w:r>
    </w:p>
    <w:p w14:paraId="005D4CC6" w14:textId="77777777" w:rsidR="001511BA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</w:t>
      </w:r>
      <w:r>
        <w:rPr>
          <w:rFonts w:ascii="Cambria" w:eastAsia="Times New Roman" w:hAnsi="Cambria"/>
          <w:b/>
          <w:sz w:val="20"/>
          <w:szCs w:val="20"/>
          <w:lang w:eastAsia="pl-PL"/>
        </w:rPr>
        <w:t>……………………………………</w:t>
      </w:r>
    </w:p>
    <w:p w14:paraId="1656E754" w14:textId="77777777" w:rsidR="009F2777" w:rsidRPr="00AB52F9" w:rsidRDefault="001511BA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……………………………………- …………………………………….    </w:t>
      </w:r>
      <w:r w:rsidR="009F2777"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a, </w:t>
      </w:r>
    </w:p>
    <w:p w14:paraId="1EF5391E" w14:textId="77777777"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409CED33" w14:textId="77777777"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</w:p>
    <w:p w14:paraId="5F449D82" w14:textId="77777777" w:rsidR="00DA72E6" w:rsidRPr="00903203" w:rsidRDefault="00DA72E6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665B7837" w14:textId="77777777" w:rsidR="00DA72E6" w:rsidRPr="00903203" w:rsidRDefault="00DA72E6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5E1FB6B6" w14:textId="77777777" w:rsidR="009F2777" w:rsidRPr="00D271A8" w:rsidRDefault="00DA72E6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01B15111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0A7FB0B4" w14:textId="7A98B384" w:rsidR="00BF0B98" w:rsidRPr="00D271A8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7D6960">
        <w:rPr>
          <w:rFonts w:ascii="Cambria" w:hAnsi="Cambria" w:cs="Arial"/>
          <w:bCs/>
          <w:sz w:val="20"/>
          <w:szCs w:val="20"/>
        </w:rPr>
        <w:t xml:space="preserve">podstawowym, na podstawie art. 275 pkt 1 ustawy </w:t>
      </w:r>
      <w:r w:rsidR="00DA0D11">
        <w:rPr>
          <w:rFonts w:ascii="Cambria" w:hAnsi="Cambria" w:cs="Arial"/>
          <w:bCs/>
          <w:sz w:val="20"/>
          <w:szCs w:val="20"/>
        </w:rPr>
        <w:br/>
      </w:r>
      <w:r w:rsidR="00DA72E6" w:rsidRPr="007D6960">
        <w:rPr>
          <w:rFonts w:ascii="Cambria" w:hAnsi="Cambria" w:cs="Arial"/>
          <w:bCs/>
          <w:sz w:val="20"/>
          <w:szCs w:val="20"/>
        </w:rPr>
        <w:t>z dnia 11 września 2019 r. - Prawo zamówień publicznych (Dz. U. z 20</w:t>
      </w:r>
      <w:r w:rsidR="002D1671">
        <w:rPr>
          <w:rFonts w:ascii="Cambria" w:hAnsi="Cambria" w:cs="Arial"/>
          <w:bCs/>
          <w:sz w:val="20"/>
          <w:szCs w:val="20"/>
        </w:rPr>
        <w:t>2</w:t>
      </w:r>
      <w:r w:rsidR="00403848">
        <w:rPr>
          <w:rFonts w:ascii="Cambria" w:hAnsi="Cambria" w:cs="Arial"/>
          <w:bCs/>
          <w:sz w:val="20"/>
          <w:szCs w:val="20"/>
        </w:rPr>
        <w:t>4</w:t>
      </w:r>
      <w:r w:rsidR="002D1671">
        <w:rPr>
          <w:rFonts w:ascii="Cambria" w:hAnsi="Cambria" w:cs="Arial"/>
          <w:bCs/>
          <w:sz w:val="20"/>
          <w:szCs w:val="20"/>
        </w:rPr>
        <w:t xml:space="preserve"> </w:t>
      </w:r>
      <w:r w:rsidR="00DA72E6" w:rsidRPr="007D6960">
        <w:rPr>
          <w:rFonts w:ascii="Cambria" w:hAnsi="Cambria" w:cs="Arial"/>
          <w:bCs/>
          <w:sz w:val="20"/>
          <w:szCs w:val="20"/>
        </w:rPr>
        <w:t xml:space="preserve">r., poz. </w:t>
      </w:r>
      <w:r w:rsidR="00F95E41">
        <w:rPr>
          <w:rFonts w:ascii="Cambria" w:hAnsi="Cambria" w:cs="Arial"/>
          <w:bCs/>
          <w:sz w:val="20"/>
          <w:szCs w:val="20"/>
        </w:rPr>
        <w:t>1</w:t>
      </w:r>
      <w:r w:rsidR="00403848">
        <w:rPr>
          <w:rFonts w:ascii="Cambria" w:hAnsi="Cambria" w:cs="Arial"/>
          <w:bCs/>
          <w:sz w:val="20"/>
          <w:szCs w:val="20"/>
        </w:rPr>
        <w:t>320</w:t>
      </w:r>
      <w:r w:rsidR="00DA72E6" w:rsidRPr="007D6960">
        <w:rPr>
          <w:rFonts w:ascii="Cambria" w:hAnsi="Cambria" w:cs="Arial"/>
          <w:bCs/>
          <w:sz w:val="20"/>
          <w:szCs w:val="20"/>
        </w:rPr>
        <w:t xml:space="preserve"> ze zm.) [zwanej dalej także „ustawa </w:t>
      </w:r>
      <w:proofErr w:type="spellStart"/>
      <w:r w:rsidR="00DA72E6" w:rsidRPr="007D6960">
        <w:rPr>
          <w:rFonts w:ascii="Cambria" w:hAnsi="Cambria" w:cs="Arial"/>
          <w:bCs/>
          <w:sz w:val="20"/>
          <w:szCs w:val="20"/>
        </w:rPr>
        <w:t>Pzp</w:t>
      </w:r>
      <w:proofErr w:type="spellEnd"/>
      <w:r w:rsidR="00DA72E6" w:rsidRPr="007D6960">
        <w:rPr>
          <w:rFonts w:ascii="Cambria" w:hAnsi="Cambria" w:cs="Arial"/>
          <w:bCs/>
          <w:sz w:val="20"/>
          <w:szCs w:val="20"/>
        </w:rPr>
        <w:t>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 w:rsidR="00DA72E6"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bCs/>
          <w:sz w:val="20"/>
          <w:szCs w:val="20"/>
        </w:rPr>
        <w:t xml:space="preserve"> przyjmuje do wykonania: </w:t>
      </w:r>
    </w:p>
    <w:p w14:paraId="6E4FAEB2" w14:textId="77777777" w:rsidR="00403848" w:rsidRPr="00CD26B0" w:rsidRDefault="00403848" w:rsidP="00403848">
      <w:pPr>
        <w:shd w:val="clear" w:color="auto" w:fill="C9C9C9"/>
        <w:spacing w:before="100" w:beforeAutospacing="1" w:after="100" w:afterAutospacing="1" w:line="360" w:lineRule="auto"/>
        <w:jc w:val="center"/>
        <w:rPr>
          <w:rFonts w:ascii="Cambria" w:hAnsi="Cambria" w:cs="Arial"/>
          <w:b/>
        </w:rPr>
      </w:pPr>
      <w:r w:rsidRPr="00CD26B0">
        <w:rPr>
          <w:rFonts w:ascii="Cambria" w:hAnsi="Cambria" w:cs="Arial"/>
          <w:b/>
        </w:rPr>
        <w:t>„</w:t>
      </w:r>
      <w:r w:rsidRPr="00B9631A">
        <w:rPr>
          <w:rFonts w:ascii="Cambria" w:hAnsi="Cambria" w:cs="Arial"/>
          <w:b/>
        </w:rPr>
        <w:t>Przebudowa budynku świetlicy w Klimontowie</w:t>
      </w:r>
      <w:r>
        <w:rPr>
          <w:rFonts w:ascii="Cambria" w:hAnsi="Cambria" w:cs="Arial"/>
          <w:b/>
        </w:rPr>
        <w:t>”</w:t>
      </w:r>
    </w:p>
    <w:p w14:paraId="2CFDD416" w14:textId="77777777" w:rsidR="00BF0B98" w:rsidRPr="00D271A8" w:rsidRDefault="001511BA" w:rsidP="00403848">
      <w:pPr>
        <w:autoSpaceDE w:val="0"/>
        <w:autoSpaceDN w:val="0"/>
        <w:adjustRightInd w:val="0"/>
        <w:spacing w:after="120" w:line="276" w:lineRule="auto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br/>
      </w:r>
      <w:r w:rsidR="00BF0B98" w:rsidRPr="00D271A8">
        <w:rPr>
          <w:rFonts w:ascii="Cambria" w:hAnsi="Cambria" w:cs="Arial"/>
          <w:bCs/>
          <w:sz w:val="20"/>
          <w:szCs w:val="20"/>
        </w:rPr>
        <w:t xml:space="preserve">Zakres </w:t>
      </w:r>
      <w:r w:rsidR="00BF4310">
        <w:rPr>
          <w:rFonts w:ascii="Cambria" w:hAnsi="Cambria" w:cs="Arial"/>
          <w:bCs/>
          <w:sz w:val="20"/>
          <w:szCs w:val="20"/>
        </w:rPr>
        <w:t>P</w:t>
      </w:r>
      <w:r w:rsidR="00BF0B98" w:rsidRPr="00D271A8">
        <w:rPr>
          <w:rFonts w:ascii="Cambria" w:hAnsi="Cambria" w:cs="Arial"/>
          <w:bCs/>
          <w:sz w:val="20"/>
          <w:szCs w:val="20"/>
        </w:rPr>
        <w:t xml:space="preserve">rzedmiotu umowy określa </w:t>
      </w:r>
      <w:r w:rsidR="00DA0D11">
        <w:rPr>
          <w:rFonts w:ascii="Cambria" w:hAnsi="Cambria" w:cs="Arial"/>
          <w:bCs/>
          <w:sz w:val="20"/>
          <w:szCs w:val="20"/>
        </w:rPr>
        <w:t xml:space="preserve">przedmiar, </w:t>
      </w:r>
      <w:r w:rsidR="00BF0B98" w:rsidRPr="00D271A8">
        <w:rPr>
          <w:rFonts w:ascii="Cambria" w:hAnsi="Cambria" w:cs="Arial"/>
          <w:bCs/>
          <w:sz w:val="20"/>
          <w:szCs w:val="20"/>
        </w:rPr>
        <w:t>specyfikacja techniczna wykonania i odbioru robót budowlanych, zapisy specyfikacji warunków zamówienia.</w:t>
      </w:r>
    </w:p>
    <w:p w14:paraId="20BE1A19" w14:textId="1E865D6D" w:rsidR="007256F4" w:rsidRPr="007256F4" w:rsidRDefault="007256F4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DA0D11">
        <w:rPr>
          <w:rFonts w:ascii="Cambria" w:eastAsia="Times New Roman" w:hAnsi="Cambria" w:cs="Arial"/>
          <w:sz w:val="20"/>
          <w:szCs w:val="20"/>
        </w:rPr>
        <w:t>przedmiarem</w:t>
      </w:r>
      <w:r w:rsidRPr="007256F4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37FBFD36" w14:textId="77777777" w:rsidR="007256F4" w:rsidRPr="007256F4" w:rsidRDefault="007256F4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w drodze korespondencji pisemnej doręczanej adresatom za pokwitowaniem.</w:t>
      </w:r>
    </w:p>
    <w:p w14:paraId="592DC912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lastRenderedPageBreak/>
        <w:t>Wykonawca w terminie czternastu dni od daty zawarcia umowy przedstawi do zatwierdzenia przez Zamawiającego po pozytywnej opinii Inspektora nadzoru harmonogram rzeczowo-finansowy</w:t>
      </w:r>
      <w:r w:rsidR="00C6060B">
        <w:rPr>
          <w:rFonts w:ascii="Cambria" w:eastAsia="Calibri" w:hAnsi="Cambria" w:cs="Calibri"/>
          <w:sz w:val="20"/>
          <w:szCs w:val="20"/>
        </w:rPr>
        <w:t xml:space="preserve"> </w:t>
      </w:r>
      <w:r w:rsidRPr="007256F4">
        <w:rPr>
          <w:rFonts w:ascii="Cambria" w:eastAsia="Calibri" w:hAnsi="Cambria" w:cs="Calibri"/>
          <w:sz w:val="20"/>
          <w:szCs w:val="20"/>
        </w:rPr>
        <w:t>(dalej harmonogram robót</w:t>
      </w:r>
      <w:r w:rsidR="00C6060B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>
        <w:rPr>
          <w:rFonts w:ascii="Cambria" w:eastAsia="Calibri" w:hAnsi="Cambria" w:cs="Calibri"/>
          <w:sz w:val="20"/>
          <w:szCs w:val="20"/>
        </w:rPr>
        <w:t>)</w:t>
      </w:r>
      <w:r w:rsidRPr="007256F4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4C87AA2E" w14:textId="77777777" w:rsidR="007256F4" w:rsidRPr="007256F4" w:rsidRDefault="007256F4" w:rsidP="007256F4">
      <w:pPr>
        <w:numPr>
          <w:ilvl w:val="0"/>
          <w:numId w:val="36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0B987D1B" w14:textId="77777777" w:rsidR="007256F4" w:rsidRPr="007256F4" w:rsidRDefault="007256F4" w:rsidP="007256F4">
      <w:pPr>
        <w:numPr>
          <w:ilvl w:val="0"/>
          <w:numId w:val="36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740438D7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941E17">
        <w:rPr>
          <w:rFonts w:ascii="Cambria" w:eastAsia="Calibri" w:hAnsi="Cambria" w:cs="Calibri"/>
          <w:sz w:val="20"/>
          <w:szCs w:val="20"/>
        </w:rPr>
        <w:t>20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61058D9C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2D167D1A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52CA29B5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 w:rsidR="00533F03">
        <w:rPr>
          <w:rFonts w:ascii="Cambria" w:eastAsia="Calibri" w:hAnsi="Cambria" w:cs="Calibri"/>
          <w:sz w:val="20"/>
          <w:szCs w:val="20"/>
        </w:rPr>
        <w:t>3</w:t>
      </w:r>
      <w:r w:rsidRPr="007256F4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30AEE7BC" w14:textId="77777777" w:rsidR="009C4858" w:rsidRPr="009C4858" w:rsidRDefault="007256F4" w:rsidP="009C4858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>
        <w:rPr>
          <w:rFonts w:ascii="Cambria" w:eastAsia="Calibri" w:hAnsi="Cambria" w:cs="Calibri"/>
          <w:sz w:val="20"/>
          <w:szCs w:val="20"/>
        </w:rPr>
        <w:t>u</w:t>
      </w:r>
      <w:r w:rsidRPr="007256F4">
        <w:rPr>
          <w:rFonts w:ascii="Cambria" w:eastAsia="Calibri" w:hAnsi="Cambria" w:cs="Calibri"/>
          <w:sz w:val="20"/>
          <w:szCs w:val="20"/>
        </w:rPr>
        <w:t>mowy (w oparciu o dopus</w:t>
      </w:r>
      <w:r w:rsidR="00941E17">
        <w:rPr>
          <w:rFonts w:ascii="Cambria" w:eastAsia="Calibri" w:hAnsi="Cambria" w:cs="Calibri"/>
          <w:sz w:val="20"/>
          <w:szCs w:val="20"/>
        </w:rPr>
        <w:t>zczalne zmiany wskazane w S</w:t>
      </w:r>
      <w:r w:rsidRPr="007256F4">
        <w:rPr>
          <w:rFonts w:ascii="Cambria" w:eastAsia="Calibri" w:hAnsi="Cambria" w:cs="Calibri"/>
          <w:sz w:val="20"/>
          <w:szCs w:val="20"/>
        </w:rPr>
        <w:t xml:space="preserve">WZ) wykonawca opracuje w terminie 5 dni, nowy aktualny harmonogram uwzględniający </w:t>
      </w:r>
      <w:r w:rsidR="00ED648D">
        <w:rPr>
          <w:rFonts w:ascii="Cambria" w:eastAsia="Calibri" w:hAnsi="Cambria" w:cs="Calibri"/>
          <w:sz w:val="20"/>
          <w:szCs w:val="20"/>
        </w:rPr>
        <w:t>p</w:t>
      </w:r>
      <w:r w:rsidRPr="007256F4">
        <w:rPr>
          <w:rFonts w:ascii="Cambria" w:eastAsia="Calibri" w:hAnsi="Cambria" w:cs="Calibri"/>
          <w:sz w:val="20"/>
          <w:szCs w:val="20"/>
        </w:rPr>
        <w:t>rzedmiotowe zmiany. (</w:t>
      </w:r>
      <w:r w:rsidR="00C6060B">
        <w:rPr>
          <w:rFonts w:ascii="Cambria" w:eastAsia="Calibri" w:hAnsi="Cambria" w:cs="Calibri"/>
          <w:sz w:val="20"/>
          <w:szCs w:val="20"/>
        </w:rPr>
        <w:t>h</w:t>
      </w:r>
      <w:r w:rsidRPr="007256F4">
        <w:rPr>
          <w:rFonts w:ascii="Cambria" w:eastAsia="Calibri" w:hAnsi="Cambria" w:cs="Calibri"/>
          <w:sz w:val="20"/>
          <w:szCs w:val="20"/>
        </w:rPr>
        <w:t xml:space="preserve">armonogram taki będzie zawierał roboty i wartości robót już wykonanych oraz pozostałe do wykonania). </w:t>
      </w:r>
      <w:r w:rsidR="009C4858" w:rsidRPr="009C4858">
        <w:rPr>
          <w:rFonts w:ascii="Cambria" w:eastAsia="Calibri" w:hAnsi="Cambria" w:cs="Calibri"/>
          <w:sz w:val="20"/>
          <w:szCs w:val="20"/>
        </w:rPr>
        <w:t>Niewykonanie tego obowiązku uprawnia Zamawiającego do odstąpienia od umowy w terminie 90 dni od upływu terminu do przedłużenia zaktualizowanego harmonogramu robót.</w:t>
      </w:r>
    </w:p>
    <w:p w14:paraId="40FCEF1D" w14:textId="77777777" w:rsidR="009C4858" w:rsidRPr="009C4858" w:rsidRDefault="009C4858" w:rsidP="009C4858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C4858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426E00E1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11248D4F" w14:textId="77777777" w:rsidR="00BF0B98" w:rsidRPr="00D271A8" w:rsidRDefault="00BF0B98" w:rsidP="00443C44">
      <w:pPr>
        <w:numPr>
          <w:ilvl w:val="0"/>
          <w:numId w:val="9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424DD3CF" w14:textId="77777777" w:rsidR="00BF0B98" w:rsidRPr="00D271A8" w:rsidRDefault="00BF0B98" w:rsidP="00443C44">
      <w:pPr>
        <w:numPr>
          <w:ilvl w:val="0"/>
          <w:numId w:val="26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Protokolarne przekazanie placu budowy,  nastąpi w terminie do </w:t>
      </w:r>
      <w:r w:rsidR="00336492">
        <w:rPr>
          <w:rFonts w:ascii="Cambria" w:hAnsi="Cambria" w:cs="Arial"/>
          <w:sz w:val="20"/>
          <w:szCs w:val="20"/>
        </w:rPr>
        <w:t>5</w:t>
      </w:r>
      <w:r w:rsidRPr="00D271A8">
        <w:rPr>
          <w:rFonts w:ascii="Cambria" w:hAnsi="Cambria" w:cs="Arial"/>
          <w:sz w:val="20"/>
          <w:szCs w:val="20"/>
        </w:rPr>
        <w:t xml:space="preserve"> dni od podpisania umowy.</w:t>
      </w:r>
    </w:p>
    <w:p w14:paraId="3EC38A4F" w14:textId="65795383" w:rsidR="00AA27B3" w:rsidRPr="00A21074" w:rsidRDefault="00BF0B98" w:rsidP="00A21074">
      <w:pPr>
        <w:numPr>
          <w:ilvl w:val="0"/>
          <w:numId w:val="26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Zakończenie robót nastąpi w terminie</w:t>
      </w:r>
      <w:r w:rsidR="00AA27B3">
        <w:rPr>
          <w:rFonts w:ascii="Cambria" w:eastAsia="Times-Roman" w:hAnsi="Cambria" w:cs="Arial"/>
          <w:b/>
          <w:sz w:val="20"/>
          <w:szCs w:val="20"/>
        </w:rPr>
        <w:t>:</w:t>
      </w:r>
      <w:r w:rsidR="00A21074">
        <w:rPr>
          <w:rFonts w:ascii="Cambria" w:hAnsi="Cambria" w:cs="Arial"/>
          <w:sz w:val="20"/>
          <w:szCs w:val="20"/>
        </w:rPr>
        <w:t xml:space="preserve"> </w:t>
      </w:r>
      <w:r w:rsidR="00DA0D11" w:rsidRPr="00A21074">
        <w:rPr>
          <w:rFonts w:ascii="Cambria" w:eastAsia="Times-Roman" w:hAnsi="Cambria" w:cs="Arial"/>
          <w:b/>
          <w:sz w:val="20"/>
          <w:szCs w:val="20"/>
        </w:rPr>
        <w:t xml:space="preserve">do </w:t>
      </w:r>
      <w:r w:rsidR="009658F4">
        <w:rPr>
          <w:rFonts w:ascii="Cambria" w:eastAsia="Times-Roman" w:hAnsi="Cambria" w:cs="Arial"/>
          <w:b/>
          <w:sz w:val="20"/>
          <w:szCs w:val="20"/>
        </w:rPr>
        <w:t>10</w:t>
      </w:r>
      <w:r w:rsidR="00A21074" w:rsidRPr="00A21074">
        <w:rPr>
          <w:rFonts w:ascii="Cambria" w:eastAsia="Times-Roman" w:hAnsi="Cambria" w:cs="Arial"/>
          <w:b/>
          <w:sz w:val="20"/>
          <w:szCs w:val="20"/>
        </w:rPr>
        <w:t xml:space="preserve"> miesięcy od daty podpisania umowy.</w:t>
      </w:r>
    </w:p>
    <w:p w14:paraId="6E9DD7EE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3</w:t>
      </w:r>
    </w:p>
    <w:p w14:paraId="3871C07E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7EF28580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zauważonych wadach w dok</w:t>
      </w:r>
      <w:bookmarkStart w:id="1" w:name="_GoBack"/>
      <w:bookmarkEnd w:id="1"/>
      <w:r w:rsidRPr="00D271A8">
        <w:rPr>
          <w:rFonts w:ascii="Cambria" w:hAnsi="Cambria" w:cs="Arial"/>
          <w:sz w:val="20"/>
          <w:szCs w:val="20"/>
        </w:rPr>
        <w:t xml:space="preserve">umentacji projektowej. </w:t>
      </w:r>
    </w:p>
    <w:p w14:paraId="38F876A3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2EEC1DDD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>zobowiązany do zawiadamiania wpisem do dziennika budowy</w:t>
      </w:r>
      <w:r w:rsidR="00336492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3001E9">
        <w:rPr>
          <w:rFonts w:ascii="Cambria" w:hAnsi="Cambria" w:cs="Arial"/>
          <w:sz w:val="20"/>
          <w:szCs w:val="20"/>
        </w:rPr>
        <w:t xml:space="preserve"> oraz dostarczeniem informacji pisemnej do siedziby Zamawiającego o wykonaniu robót zanikających i ulegających zakryciu z </w:t>
      </w:r>
      <w:r w:rsidR="00C2486C">
        <w:rPr>
          <w:rFonts w:ascii="Cambria" w:hAnsi="Cambria" w:cs="Arial"/>
          <w:sz w:val="20"/>
          <w:szCs w:val="20"/>
        </w:rPr>
        <w:t>2</w:t>
      </w:r>
      <w:r w:rsidRPr="003001E9">
        <w:rPr>
          <w:rFonts w:ascii="Cambria" w:hAnsi="Cambria" w:cs="Arial"/>
          <w:sz w:val="20"/>
          <w:szCs w:val="20"/>
        </w:rPr>
        <w:t xml:space="preserve">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3342682D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15A3455E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33A8D169" w14:textId="77777777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7. </w:t>
      </w:r>
      <w:r w:rsidRPr="00D271A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 xml:space="preserve">. </w:t>
      </w:r>
      <w:r w:rsidR="004D3F6E" w:rsidRPr="00443C44">
        <w:rPr>
          <w:rFonts w:ascii="Cambria" w:hAnsi="Cambria" w:cs="Arial"/>
          <w:b w:val="0"/>
          <w:bCs/>
          <w:sz w:val="20"/>
        </w:rPr>
        <w:t>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6E766DB4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505B73F2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5F7BF7EF" w14:textId="77777777" w:rsidR="00BF0B98" w:rsidRPr="00D271A8" w:rsidRDefault="00BF431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31E370AE" w14:textId="77777777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7D66896A" w14:textId="77777777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14:paraId="61B2AF47" w14:textId="77777777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 w:rsidR="003C2569"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1EFB15BB" w14:textId="77777777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217D5FBB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61CE56A2" w14:textId="77777777" w:rsidR="00430BAF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="006D028B" w:rsidRPr="006D028B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</w:t>
      </w:r>
      <w:r w:rsidR="006D028B" w:rsidRPr="006D028B">
        <w:rPr>
          <w:rFonts w:ascii="Cambria" w:hAnsi="Cambria" w:cs="Arial"/>
          <w:b w:val="0"/>
          <w:sz w:val="20"/>
        </w:rPr>
        <w:lastRenderedPageBreak/>
        <w:t>umów na dostawy i usługi o których mowa niniejszym punkcie  jeżeli:  ich wartość nie przekracza 0,5% wartości inwestycji  o ile nie przekracza kwoty 50.000 złotych</w:t>
      </w:r>
      <w:r w:rsidR="00CD3014" w:rsidRPr="00D271A8">
        <w:rPr>
          <w:rFonts w:ascii="Cambria" w:hAnsi="Cambria" w:cs="Arial"/>
          <w:b w:val="0"/>
          <w:bCs/>
          <w:sz w:val="20"/>
        </w:rPr>
        <w:t>.</w:t>
      </w:r>
    </w:p>
    <w:p w14:paraId="43DE6C8D" w14:textId="77777777" w:rsidR="00BF0B98" w:rsidRPr="00D271A8" w:rsidRDefault="00CD3014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 </w:t>
      </w:r>
      <w:r w:rsidR="00BF0B98" w:rsidRPr="00D271A8">
        <w:rPr>
          <w:rFonts w:ascii="Cambria" w:hAnsi="Cambria" w:cs="Arial"/>
          <w:b w:val="0"/>
          <w:bCs/>
          <w:sz w:val="20"/>
        </w:rPr>
        <w:t>8.</w:t>
      </w:r>
      <w:r w:rsidR="00BF0B98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>
        <w:rPr>
          <w:rFonts w:ascii="Cambria" w:hAnsi="Cambria" w:cs="Arial"/>
          <w:b w:val="0"/>
          <w:bCs/>
          <w:sz w:val="20"/>
        </w:rPr>
        <w:t>P</w:t>
      </w:r>
      <w:r w:rsidR="00BF0B98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46F7460C" w14:textId="77777777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 xml:space="preserve">9.  </w:t>
      </w:r>
      <w:r w:rsidR="004D3F6E">
        <w:rPr>
          <w:rFonts w:ascii="Cambria" w:hAnsi="Cambria" w:cs="Arial"/>
          <w:b w:val="0"/>
          <w:sz w:val="20"/>
        </w:rPr>
        <w:t xml:space="preserve"> </w:t>
      </w:r>
      <w:r w:rsidR="004D3F6E" w:rsidRPr="004D3F6E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="004D3F6E" w:rsidRPr="004D3F6E">
        <w:rPr>
          <w:rFonts w:ascii="Cambria" w:hAnsi="Cambria" w:cs="Arial"/>
          <w:b w:val="0"/>
          <w:sz w:val="20"/>
        </w:rPr>
        <w:t>Pzp</w:t>
      </w:r>
      <w:proofErr w:type="spellEnd"/>
      <w:r w:rsidR="004D3F6E" w:rsidRPr="004D3F6E">
        <w:rPr>
          <w:rFonts w:ascii="Cambria" w:hAnsi="Cambria" w:cs="Arial"/>
          <w:b w:val="0"/>
          <w:sz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="004D3F6E" w:rsidRPr="004D3F6E">
        <w:rPr>
          <w:rFonts w:ascii="Cambria" w:hAnsi="Cambria" w:cs="Arial"/>
          <w:b w:val="0"/>
          <w:sz w:val="20"/>
        </w:rPr>
        <w:t>Pzp</w:t>
      </w:r>
      <w:proofErr w:type="spellEnd"/>
      <w:r w:rsidRPr="00D271A8">
        <w:rPr>
          <w:rFonts w:ascii="Cambria" w:hAnsi="Cambria" w:cs="Arial"/>
          <w:b w:val="0"/>
          <w:sz w:val="20"/>
        </w:rPr>
        <w:t>.</w:t>
      </w:r>
    </w:p>
    <w:p w14:paraId="1747189F" w14:textId="77777777" w:rsidR="00BF0B98" w:rsidRDefault="00BF0B98" w:rsidP="00443C44">
      <w:pPr>
        <w:pStyle w:val="Tytu"/>
        <w:numPr>
          <w:ilvl w:val="0"/>
          <w:numId w:val="29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D885292" w14:textId="77777777" w:rsidR="004D3F6E" w:rsidRPr="004D3F6E" w:rsidRDefault="004D3F6E" w:rsidP="00443C44">
      <w:pPr>
        <w:pStyle w:val="Akapitzlist"/>
        <w:numPr>
          <w:ilvl w:val="0"/>
          <w:numId w:val="38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11D47778" w14:textId="77777777" w:rsidR="004D3F6E" w:rsidRPr="004D3F6E" w:rsidRDefault="004D3F6E" w:rsidP="00443C44">
      <w:pPr>
        <w:pStyle w:val="Akapitzlist"/>
        <w:numPr>
          <w:ilvl w:val="0"/>
          <w:numId w:val="38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1EF7F490" w14:textId="77777777" w:rsidR="004D3F6E" w:rsidRPr="00F778A3" w:rsidRDefault="004D3F6E" w:rsidP="00FD52B3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wymagane w SWZ wykonujące Przedmiot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mowy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14:paraId="296DF41B" w14:textId="77777777" w:rsidR="004D3F6E" w:rsidRPr="00F778A3" w:rsidRDefault="004D3F6E" w:rsidP="00FD52B3">
      <w:pPr>
        <w:numPr>
          <w:ilvl w:val="0"/>
          <w:numId w:val="38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</w:t>
      </w:r>
      <w:proofErr w:type="spellStart"/>
      <w:r>
        <w:rPr>
          <w:rFonts w:ascii="Cambria" w:hAnsi="Cambria" w:cs="Calibri"/>
          <w:sz w:val="20"/>
          <w:szCs w:val="20"/>
        </w:rPr>
        <w:t>Pzp</w:t>
      </w:r>
      <w:proofErr w:type="spellEnd"/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 w:rsidR="00BF4310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7A3A87B2" w14:textId="77777777" w:rsidR="004D3F6E" w:rsidRPr="00F778A3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Przed zawarciem niniejszej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 xml:space="preserve">mowy i rozpoczęciem pracy nowo zgłaszanych pracowników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 realizacji czynności, do których odnosi się Obowiązek Zatrudnienia osób na umowę o pracę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br/>
        <w:t>z oświadczeniem, że okazane do</w:t>
      </w:r>
      <w:r w:rsidRPr="00F778A3">
        <w:rPr>
          <w:rFonts w:ascii="Cambria" w:hAnsi="Cambria" w:cs="Calibri"/>
          <w:sz w:val="20"/>
          <w:szCs w:val="20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  <w:sz w:val="20"/>
          <w:szCs w:val="20"/>
        </w:rPr>
        <w:t>pracę.)  Nie przedłożenie listy</w:t>
      </w:r>
      <w:r w:rsidRPr="00F778A3">
        <w:rPr>
          <w:rFonts w:ascii="Cambria" w:hAnsi="Cambria" w:cs="Calibri"/>
          <w:sz w:val="20"/>
          <w:szCs w:val="20"/>
        </w:rPr>
        <w:t xml:space="preserve"> osób mających wykonywać </w:t>
      </w:r>
      <w:r w:rsidR="004F5E23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 zamówienia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upoważnia Zamawiającego</w:t>
      </w:r>
      <w:r>
        <w:rPr>
          <w:rFonts w:ascii="Cambria" w:hAnsi="Cambria" w:cs="Calibri"/>
          <w:sz w:val="20"/>
          <w:szCs w:val="20"/>
        </w:rPr>
        <w:t xml:space="preserve"> i wyznaczonego przedstawiciela</w:t>
      </w:r>
      <w:r w:rsidRPr="00F778A3">
        <w:rPr>
          <w:rFonts w:ascii="Cambria" w:hAnsi="Cambria" w:cs="Calibri"/>
          <w:sz w:val="20"/>
          <w:szCs w:val="20"/>
        </w:rPr>
        <w:t xml:space="preserve"> do niedopuszczenia tych osób do pracy</w:t>
      </w:r>
      <w:r>
        <w:rPr>
          <w:rFonts w:ascii="Cambria" w:hAnsi="Cambria" w:cs="Calibri"/>
          <w:sz w:val="20"/>
          <w:szCs w:val="20"/>
        </w:rPr>
        <w:t>;</w:t>
      </w:r>
    </w:p>
    <w:p w14:paraId="3274BA57" w14:textId="77777777" w:rsidR="004D3F6E" w:rsidRPr="00866BBA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się odpowiednio</w:t>
      </w:r>
      <w:r>
        <w:rPr>
          <w:rFonts w:ascii="Cambria" w:hAnsi="Cambria" w:cs="Calibri"/>
          <w:sz w:val="20"/>
          <w:szCs w:val="20"/>
        </w:rPr>
        <w:t>;</w:t>
      </w:r>
    </w:p>
    <w:p w14:paraId="431D6D0D" w14:textId="77777777" w:rsidR="004D3F6E" w:rsidRPr="00F778A3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Na każde żądanie Zamawiającego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zobowiązany jest przedłożyć Zamawiającemu umowy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o pracę oraz inne dokumenty (na przykład z ZUS) uwiarygadniające zatrudnien</w:t>
      </w:r>
      <w:r>
        <w:rPr>
          <w:rFonts w:ascii="Cambria" w:hAnsi="Cambria" w:cs="Calibri"/>
          <w:sz w:val="20"/>
          <w:szCs w:val="20"/>
        </w:rPr>
        <w:t>ie</w:t>
      </w:r>
      <w:r w:rsidRPr="00F778A3">
        <w:rPr>
          <w:rFonts w:ascii="Cambria" w:hAnsi="Cambria" w:cs="Calibri"/>
          <w:sz w:val="20"/>
          <w:szCs w:val="20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stanowi przypadek naruszenia Obowiązku Zatrudnienia</w:t>
      </w:r>
      <w:r>
        <w:rPr>
          <w:rFonts w:ascii="Cambria" w:hAnsi="Cambria" w:cs="Calibri"/>
          <w:sz w:val="20"/>
          <w:szCs w:val="20"/>
        </w:rPr>
        <w:t>;</w:t>
      </w:r>
    </w:p>
    <w:p w14:paraId="5AED7692" w14:textId="77777777" w:rsidR="004D3F6E" w:rsidRPr="00D271A8" w:rsidRDefault="004D3F6E" w:rsidP="00DB1B08">
      <w:pPr>
        <w:pStyle w:val="Tytu"/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62EA99A0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4</w:t>
      </w:r>
    </w:p>
    <w:p w14:paraId="5D14801E" w14:textId="77777777" w:rsidR="00BF0B98" w:rsidRPr="00040340" w:rsidRDefault="00BF0B98" w:rsidP="00C05B35">
      <w:pPr>
        <w:numPr>
          <w:ilvl w:val="0"/>
          <w:numId w:val="11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040340">
        <w:rPr>
          <w:rFonts w:ascii="Cambria" w:hAnsi="Cambria" w:cs="Arial"/>
          <w:bCs/>
          <w:sz w:val="20"/>
          <w:szCs w:val="20"/>
        </w:rPr>
        <w:t>Zamawiający</w:t>
      </w:r>
      <w:r w:rsidRPr="00040340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040340">
        <w:rPr>
          <w:rFonts w:ascii="Cambria" w:hAnsi="Cambria" w:cs="Arial"/>
          <w:sz w:val="20"/>
          <w:szCs w:val="20"/>
        </w:rPr>
        <w:t xml:space="preserve">oświadcza, że powołał Nadzór Inwestorski zwany dalej – </w:t>
      </w:r>
      <w:r w:rsidRPr="00040340">
        <w:rPr>
          <w:rFonts w:ascii="Cambria" w:hAnsi="Cambria" w:cs="Arial"/>
          <w:b/>
          <w:bCs/>
          <w:sz w:val="20"/>
          <w:szCs w:val="20"/>
        </w:rPr>
        <w:t>Inspektor  Nadzoru</w:t>
      </w:r>
      <w:r w:rsidR="00040340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040340">
        <w:rPr>
          <w:rFonts w:ascii="Cambria" w:hAnsi="Cambria" w:cs="Arial"/>
          <w:sz w:val="20"/>
          <w:szCs w:val="20"/>
        </w:rPr>
        <w:t xml:space="preserve">działającego </w:t>
      </w:r>
      <w:r w:rsidR="00040340">
        <w:rPr>
          <w:rFonts w:ascii="Cambria" w:hAnsi="Cambria" w:cs="Arial"/>
          <w:sz w:val="20"/>
          <w:szCs w:val="20"/>
        </w:rPr>
        <w:br/>
      </w:r>
      <w:r w:rsidRPr="00040340">
        <w:rPr>
          <w:rFonts w:ascii="Cambria" w:hAnsi="Cambria" w:cs="Arial"/>
          <w:sz w:val="20"/>
          <w:szCs w:val="20"/>
        </w:rPr>
        <w:t xml:space="preserve">w granicach umocowania określonego przepisami ustawy z dnia 7 lipca 1994r. Prawo Budowlane (tekst jednolity </w:t>
      </w:r>
      <w:r w:rsidR="004D3F6E" w:rsidRPr="00040340">
        <w:rPr>
          <w:rFonts w:ascii="Cambria" w:hAnsi="Cambria" w:cs="Arial"/>
          <w:bCs/>
          <w:sz w:val="20"/>
          <w:szCs w:val="20"/>
          <w:lang w:eastAsia="pl-PL"/>
        </w:rPr>
        <w:t>Dz. U. z 202</w:t>
      </w:r>
      <w:r w:rsidR="00156B1D">
        <w:rPr>
          <w:rFonts w:ascii="Cambria" w:hAnsi="Cambria" w:cs="Arial"/>
          <w:bCs/>
          <w:sz w:val="20"/>
          <w:szCs w:val="20"/>
          <w:lang w:eastAsia="pl-PL"/>
        </w:rPr>
        <w:t>4</w:t>
      </w:r>
      <w:r w:rsidRPr="00040340">
        <w:rPr>
          <w:rFonts w:ascii="Cambria" w:hAnsi="Cambria" w:cs="Arial"/>
          <w:bCs/>
          <w:sz w:val="20"/>
          <w:szCs w:val="20"/>
          <w:lang w:eastAsia="pl-PL"/>
        </w:rPr>
        <w:t xml:space="preserve"> r. poz.</w:t>
      </w:r>
      <w:r w:rsidR="00156B1D">
        <w:rPr>
          <w:rFonts w:ascii="Cambria" w:hAnsi="Cambria" w:cs="Arial"/>
          <w:bCs/>
          <w:sz w:val="20"/>
          <w:szCs w:val="20"/>
          <w:lang w:eastAsia="pl-PL"/>
        </w:rPr>
        <w:t xml:space="preserve"> 752</w:t>
      </w:r>
      <w:r w:rsidRPr="00040340">
        <w:rPr>
          <w:rFonts w:ascii="Cambria" w:hAnsi="Cambria" w:cs="Arial"/>
          <w:sz w:val="20"/>
          <w:szCs w:val="20"/>
        </w:rPr>
        <w:t>).</w:t>
      </w:r>
      <w:r w:rsidRPr="00040340">
        <w:rPr>
          <w:rFonts w:ascii="Cambria" w:hAnsi="Cambria" w:cs="Arial"/>
          <w:b/>
          <w:bCs/>
          <w:sz w:val="20"/>
          <w:szCs w:val="20"/>
        </w:rPr>
        <w:t xml:space="preserve">   </w:t>
      </w:r>
    </w:p>
    <w:p w14:paraId="7683D570" w14:textId="77777777" w:rsidR="00BF0B98" w:rsidRPr="00DB1B08" w:rsidRDefault="00BF0B98" w:rsidP="00EE6290">
      <w:pPr>
        <w:pStyle w:val="Nagwek1"/>
        <w:spacing w:after="120" w:line="276" w:lineRule="auto"/>
        <w:rPr>
          <w:rFonts w:cs="Arial"/>
          <w:sz w:val="20"/>
          <w:szCs w:val="20"/>
        </w:rPr>
      </w:pPr>
      <w:r w:rsidRPr="00DB1B08">
        <w:rPr>
          <w:rFonts w:cs="Arial"/>
          <w:sz w:val="20"/>
          <w:szCs w:val="20"/>
        </w:rPr>
        <w:lastRenderedPageBreak/>
        <w:t xml:space="preserve">2. Ustanowionym przez Wykonawcę </w:t>
      </w:r>
      <w:r w:rsidRPr="00DB1B08">
        <w:rPr>
          <w:rFonts w:cs="Arial"/>
          <w:b w:val="0"/>
          <w:sz w:val="20"/>
          <w:szCs w:val="20"/>
        </w:rPr>
        <w:t>Kierownikiem budowy jest</w:t>
      </w:r>
      <w:r w:rsidRPr="00DB1B08">
        <w:rPr>
          <w:rFonts w:cs="Arial"/>
          <w:sz w:val="20"/>
          <w:szCs w:val="20"/>
        </w:rPr>
        <w:t>:</w:t>
      </w:r>
    </w:p>
    <w:p w14:paraId="3AA02206" w14:textId="77777777" w:rsidR="00E62156" w:rsidRPr="00D271A8" w:rsidRDefault="00E62156" w:rsidP="00E62156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2C460F3B" w14:textId="77777777" w:rsidR="00BF0B98" w:rsidRPr="00DB1B08" w:rsidRDefault="00BF0B98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>Dz. U. z 20</w:t>
      </w:r>
      <w:r w:rsidR="004D3F6E" w:rsidRPr="00DB1B08">
        <w:rPr>
          <w:rFonts w:cs="Arial"/>
          <w:b w:val="0"/>
          <w:bCs w:val="0"/>
          <w:sz w:val="20"/>
          <w:szCs w:val="20"/>
          <w:lang w:eastAsia="pl-PL"/>
        </w:rPr>
        <w:t>2</w:t>
      </w:r>
      <w:r w:rsidR="002F65ED">
        <w:rPr>
          <w:rFonts w:cs="Arial"/>
          <w:b w:val="0"/>
          <w:bCs w:val="0"/>
          <w:sz w:val="20"/>
          <w:szCs w:val="20"/>
          <w:lang w:eastAsia="pl-PL"/>
        </w:rPr>
        <w:t xml:space="preserve">4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r. poz. </w:t>
      </w:r>
      <w:r w:rsidR="002F65ED">
        <w:rPr>
          <w:rFonts w:cs="Arial"/>
          <w:b w:val="0"/>
          <w:bCs w:val="0"/>
          <w:sz w:val="20"/>
          <w:szCs w:val="20"/>
          <w:lang w:eastAsia="pl-PL"/>
        </w:rPr>
        <w:t>752</w:t>
      </w:r>
      <w:r w:rsidRPr="00DB1B08">
        <w:rPr>
          <w:rFonts w:cs="Arial"/>
          <w:b w:val="0"/>
          <w:sz w:val="20"/>
          <w:szCs w:val="20"/>
        </w:rPr>
        <w:t>).</w:t>
      </w:r>
      <w:r w:rsidR="001F6797">
        <w:rPr>
          <w:rFonts w:cs="Arial"/>
          <w:b w:val="0"/>
          <w:sz w:val="20"/>
          <w:szCs w:val="20"/>
        </w:rPr>
        <w:t xml:space="preserve"> – dalej  również ustawy PB</w:t>
      </w:r>
    </w:p>
    <w:p w14:paraId="16C3161D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55341B8B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4B118880" w14:textId="77777777" w:rsidR="00BF0B98" w:rsidRPr="00D271A8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7AAE6AA4" w14:textId="77777777" w:rsidR="00BF0B98" w:rsidRPr="00D271A8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103E151C" w14:textId="77777777" w:rsidR="00BF0B98" w:rsidRPr="00D271A8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8BC8CA5" w14:textId="77777777" w:rsidR="00BF0B98" w:rsidRPr="00D271A8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D271A8">
        <w:rPr>
          <w:rFonts w:ascii="Cambria" w:hAnsi="Cambria" w:cs="Arial"/>
          <w:sz w:val="20"/>
          <w:szCs w:val="20"/>
        </w:rPr>
        <w:t xml:space="preserve"> - </w:t>
      </w:r>
      <w:r w:rsidRPr="00D271A8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346C55A2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3B1DEA77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05B89D11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166E53BE" w14:textId="77777777" w:rsidR="00705D19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218F6D34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165D1AD1" w14:textId="77777777" w:rsidR="00BF0B98" w:rsidRPr="00D271A8" w:rsidRDefault="00C2486C" w:rsidP="00443C44">
      <w:pPr>
        <w:numPr>
          <w:ilvl w:val="0"/>
          <w:numId w:val="14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ramach </w:t>
      </w:r>
      <w:r w:rsidR="00BF0B98" w:rsidRPr="00D271A8">
        <w:rPr>
          <w:rFonts w:ascii="Cambria" w:hAnsi="Cambria" w:cs="Arial"/>
          <w:sz w:val="20"/>
          <w:szCs w:val="20"/>
        </w:rPr>
        <w:t xml:space="preserve">wykonania </w:t>
      </w:r>
      <w:r w:rsidR="004F5E23">
        <w:rPr>
          <w:rFonts w:ascii="Cambria" w:hAnsi="Cambria" w:cs="Arial"/>
          <w:sz w:val="20"/>
          <w:szCs w:val="20"/>
        </w:rPr>
        <w:t>P</w:t>
      </w:r>
      <w:r w:rsidR="00BF0B98"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mowy </w:t>
      </w:r>
      <w:r w:rsidR="00BF0B98"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="00BF0B98" w:rsidRPr="00D271A8">
        <w:rPr>
          <w:rFonts w:ascii="Cambria" w:hAnsi="Cambria" w:cs="Arial"/>
          <w:sz w:val="20"/>
          <w:szCs w:val="20"/>
        </w:rPr>
        <w:t>:</w:t>
      </w:r>
    </w:p>
    <w:p w14:paraId="0CDA7CE0" w14:textId="77777777" w:rsidR="00BF0B98" w:rsidRPr="00D271A8" w:rsidRDefault="00BF0B98" w:rsidP="00443C44">
      <w:pPr>
        <w:numPr>
          <w:ilvl w:val="0"/>
          <w:numId w:val="15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Przeprowadzi branżowe próby</w:t>
      </w:r>
      <w:r w:rsidR="002419F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sz w:val="20"/>
          <w:szCs w:val="20"/>
        </w:rPr>
        <w:t>odbiory techniczne i technologiczne, wykona inwentaryzację geodezyjną</w:t>
      </w:r>
      <w:r w:rsidR="00C2486C">
        <w:rPr>
          <w:rStyle w:val="Odwoanieprzypisudolnego"/>
          <w:rFonts w:ascii="Cambria" w:hAnsi="Cambria" w:cs="Arial"/>
          <w:sz w:val="20"/>
          <w:szCs w:val="20"/>
        </w:rPr>
        <w:footnoteReference w:id="2"/>
      </w:r>
      <w:r w:rsidR="002419F8">
        <w:rPr>
          <w:rFonts w:ascii="Cambria" w:hAnsi="Cambria" w:cs="Arial"/>
          <w:sz w:val="20"/>
          <w:szCs w:val="20"/>
        </w:rPr>
        <w:t>, inspekcje kanałów</w:t>
      </w:r>
      <w:r w:rsidRPr="00D271A8">
        <w:rPr>
          <w:rFonts w:ascii="Cambria" w:hAnsi="Cambria" w:cs="Arial"/>
          <w:sz w:val="20"/>
          <w:szCs w:val="20"/>
        </w:rPr>
        <w:t xml:space="preserve"> oraz sporządzi dokumentacje powykonawczą z kosztorysami robót wykonanych. </w:t>
      </w:r>
    </w:p>
    <w:p w14:paraId="34F552A6" w14:textId="77777777" w:rsidR="00BF0B98" w:rsidRPr="002419F8" w:rsidRDefault="00BF0B98" w:rsidP="00443C44">
      <w:pPr>
        <w:numPr>
          <w:ilvl w:val="0"/>
          <w:numId w:val="15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</w:t>
      </w:r>
      <w:r w:rsidR="00410FB2">
        <w:rPr>
          <w:rFonts w:ascii="Cambria" w:hAnsi="Cambria" w:cs="Arial"/>
          <w:sz w:val="20"/>
          <w:szCs w:val="20"/>
        </w:rPr>
        <w:t xml:space="preserve">na wezwanie </w:t>
      </w:r>
      <w:r w:rsidRPr="00D271A8">
        <w:rPr>
          <w:rFonts w:ascii="Cambria" w:hAnsi="Cambria" w:cs="Arial"/>
          <w:sz w:val="20"/>
          <w:szCs w:val="20"/>
        </w:rPr>
        <w:t xml:space="preserve">Zamawiającemu stosowny dokument potwierdzający, z przekazania odpadów do utylizacji podmiotowi uprawnionemu. </w:t>
      </w:r>
    </w:p>
    <w:p w14:paraId="427089C3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lastRenderedPageBreak/>
        <w:t>§ 7</w:t>
      </w:r>
    </w:p>
    <w:p w14:paraId="7261E769" w14:textId="77777777" w:rsidR="00BF0B98" w:rsidRPr="00D271A8" w:rsidRDefault="00D36E2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Obowiązki wykonawcy </w:t>
      </w:r>
      <w:r w:rsidRPr="00D36E28">
        <w:rPr>
          <w:rFonts w:ascii="Cambria" w:hAnsi="Cambria" w:cs="Arial"/>
          <w:bCs/>
          <w:sz w:val="20"/>
          <w:szCs w:val="20"/>
        </w:rPr>
        <w:t>w ramach wymienionej w § 10 ust. 1 ceny brutto</w:t>
      </w:r>
      <w:r w:rsidR="00E63FE4">
        <w:rPr>
          <w:rStyle w:val="Odwoanieprzypisudolnego"/>
          <w:rFonts w:ascii="Cambria" w:hAnsi="Cambria" w:cs="Arial"/>
          <w:bCs/>
          <w:sz w:val="20"/>
          <w:szCs w:val="20"/>
        </w:rPr>
        <w:footnoteReference w:id="3"/>
      </w:r>
      <w:r w:rsidR="00BF0B98" w:rsidRPr="00D36E28">
        <w:rPr>
          <w:rFonts w:ascii="Cambria" w:hAnsi="Cambria" w:cs="Arial"/>
          <w:bCs/>
          <w:sz w:val="20"/>
          <w:szCs w:val="20"/>
        </w:rPr>
        <w:t xml:space="preserve"> </w:t>
      </w:r>
      <w:r w:rsidR="00BF0B98" w:rsidRPr="00D271A8">
        <w:rPr>
          <w:rFonts w:ascii="Cambria" w:hAnsi="Cambria" w:cs="Arial"/>
          <w:sz w:val="20"/>
          <w:szCs w:val="20"/>
        </w:rPr>
        <w:t>:</w:t>
      </w:r>
    </w:p>
    <w:p w14:paraId="30F7A4BA" w14:textId="77777777" w:rsidR="00BF0B98" w:rsidRPr="00D271A8" w:rsidRDefault="00BF0B98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oznakowaniem),</w:t>
      </w:r>
    </w:p>
    <w:p w14:paraId="27773788" w14:textId="77777777" w:rsidR="002C4624" w:rsidRPr="002C4624" w:rsidRDefault="00BF0B98" w:rsidP="002C462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D271A8">
        <w:rPr>
          <w:rFonts w:ascii="Cambria" w:hAnsi="Cambria" w:cs="Arial"/>
          <w:sz w:val="20"/>
          <w:szCs w:val="20"/>
        </w:rPr>
        <w:t xml:space="preserve">t. 21a ustawy </w:t>
      </w:r>
      <w:r w:rsidR="002C4624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2C4624"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239A2C95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Zapewni obsług</w:t>
      </w:r>
      <w:r w:rsidR="00B4577A">
        <w:rPr>
          <w:rFonts w:ascii="Cambria" w:hAnsi="Cambria" w:cs="Arial"/>
          <w:sz w:val="20"/>
          <w:szCs w:val="20"/>
        </w:rPr>
        <w:t>ę</w:t>
      </w:r>
      <w:r w:rsidRPr="006D028B">
        <w:rPr>
          <w:rFonts w:ascii="Cambria" w:hAnsi="Cambria" w:cs="Arial"/>
          <w:sz w:val="20"/>
          <w:szCs w:val="20"/>
        </w:rPr>
        <w:t xml:space="preserve"> geodezyjn</w:t>
      </w:r>
      <w:r w:rsidR="00B4577A">
        <w:rPr>
          <w:rFonts w:ascii="Cambria" w:hAnsi="Cambria" w:cs="Arial"/>
          <w:sz w:val="20"/>
          <w:szCs w:val="20"/>
        </w:rPr>
        <w:t>ą</w:t>
      </w:r>
      <w:r w:rsidRPr="006D028B">
        <w:rPr>
          <w:rFonts w:ascii="Cambria" w:hAnsi="Cambria" w:cs="Arial"/>
          <w:sz w:val="20"/>
          <w:szCs w:val="20"/>
        </w:rPr>
        <w:t xml:space="preserve"> niezbędn</w:t>
      </w:r>
      <w:r w:rsidR="00B4577A">
        <w:rPr>
          <w:rFonts w:ascii="Cambria" w:hAnsi="Cambria" w:cs="Arial"/>
          <w:sz w:val="20"/>
          <w:szCs w:val="20"/>
        </w:rPr>
        <w:t>ą</w:t>
      </w:r>
      <w:r w:rsidRPr="006D028B">
        <w:rPr>
          <w:rFonts w:ascii="Cambria" w:hAnsi="Cambria" w:cs="Arial"/>
          <w:sz w:val="20"/>
          <w:szCs w:val="20"/>
        </w:rPr>
        <w:t xml:space="preserve">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6D028B">
        <w:rPr>
          <w:rFonts w:ascii="Cambria" w:hAnsi="Cambria" w:cs="Arial"/>
          <w:sz w:val="20"/>
          <w:szCs w:val="20"/>
        </w:rPr>
        <w:t>rzedmiotu zamówienia;</w:t>
      </w:r>
    </w:p>
    <w:p w14:paraId="6CAD113D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</w:t>
      </w:r>
      <w:r w:rsidRPr="006D028B">
        <w:rPr>
          <w:rFonts w:ascii="Cambria" w:hAnsi="Cambria" w:cs="Arial"/>
          <w:sz w:val="20"/>
          <w:szCs w:val="20"/>
        </w:rPr>
        <w:t>konan</w:t>
      </w:r>
      <w:r w:rsidR="00B4577A">
        <w:rPr>
          <w:rFonts w:ascii="Cambria" w:hAnsi="Cambria" w:cs="Arial"/>
          <w:sz w:val="20"/>
          <w:szCs w:val="20"/>
        </w:rPr>
        <w:t>a</w:t>
      </w:r>
      <w:r w:rsidRPr="006D028B">
        <w:rPr>
          <w:rFonts w:ascii="Cambria" w:hAnsi="Cambria" w:cs="Arial"/>
          <w:sz w:val="20"/>
          <w:szCs w:val="20"/>
        </w:rPr>
        <w:t xml:space="preserve"> inwentaryzacj</w:t>
      </w:r>
      <w:r w:rsidR="00B4577A">
        <w:rPr>
          <w:rFonts w:ascii="Cambria" w:hAnsi="Cambria" w:cs="Arial"/>
          <w:sz w:val="20"/>
          <w:szCs w:val="20"/>
        </w:rPr>
        <w:t>ę</w:t>
      </w:r>
      <w:r w:rsidRPr="006D028B">
        <w:rPr>
          <w:rFonts w:ascii="Cambria" w:hAnsi="Cambria" w:cs="Arial"/>
          <w:sz w:val="20"/>
          <w:szCs w:val="20"/>
        </w:rPr>
        <w:t xml:space="preserve"> powykonawcz</w:t>
      </w:r>
      <w:r w:rsidR="00B4577A">
        <w:rPr>
          <w:rFonts w:ascii="Cambria" w:hAnsi="Cambria" w:cs="Arial"/>
          <w:sz w:val="20"/>
          <w:szCs w:val="20"/>
        </w:rPr>
        <w:t>ą</w:t>
      </w:r>
      <w:r w:rsidR="00015AE5">
        <w:rPr>
          <w:rFonts w:ascii="Cambria" w:hAnsi="Cambria" w:cs="Arial"/>
          <w:sz w:val="20"/>
          <w:szCs w:val="20"/>
        </w:rPr>
        <w:t xml:space="preserve"> oraz dostarczy dokumenty i oświadczenia niezbędne do uzyskania pozwolenia na użytkowanie</w:t>
      </w:r>
      <w:r w:rsidRPr="006D028B">
        <w:rPr>
          <w:rFonts w:ascii="Cambria" w:hAnsi="Cambria" w:cs="Arial"/>
          <w:sz w:val="20"/>
          <w:szCs w:val="20"/>
        </w:rPr>
        <w:t>;</w:t>
      </w:r>
    </w:p>
    <w:p w14:paraId="467B4B71" w14:textId="77777777" w:rsidR="006D028B" w:rsidRDefault="00B4577A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Zobowiązany jest do o</w:t>
      </w:r>
      <w:r w:rsidR="006D028B" w:rsidRPr="006D028B">
        <w:rPr>
          <w:rFonts w:ascii="Cambria" w:hAnsi="Cambria" w:cs="Arial"/>
          <w:sz w:val="20"/>
          <w:szCs w:val="20"/>
        </w:rPr>
        <w:t xml:space="preserve">rganizacji i zagospodarowania placu budowy m.in. utrzymania zaplecza budowy, zaopatrzenia placu budowy w niezbędne media (woda, energia elektryczna itp.), uzyskania stosownych zgód </w:t>
      </w:r>
      <w:r>
        <w:rPr>
          <w:rFonts w:ascii="Cambria" w:hAnsi="Cambria" w:cs="Arial"/>
          <w:sz w:val="20"/>
          <w:szCs w:val="20"/>
        </w:rPr>
        <w:t xml:space="preserve">na zajęcie pasa drogowego i wykonywania robót, </w:t>
      </w:r>
      <w:r w:rsidR="006D028B" w:rsidRPr="006D028B">
        <w:rPr>
          <w:rFonts w:ascii="Cambria" w:hAnsi="Cambria" w:cs="Arial"/>
          <w:sz w:val="20"/>
          <w:szCs w:val="20"/>
        </w:rPr>
        <w:t>zapewni</w:t>
      </w:r>
      <w:r>
        <w:rPr>
          <w:rFonts w:ascii="Cambria" w:hAnsi="Cambria" w:cs="Arial"/>
          <w:sz w:val="20"/>
          <w:szCs w:val="20"/>
        </w:rPr>
        <w:t>enia</w:t>
      </w:r>
      <w:r w:rsidR="006D028B" w:rsidRPr="006D028B">
        <w:rPr>
          <w:rFonts w:ascii="Cambria" w:hAnsi="Cambria" w:cs="Arial"/>
          <w:sz w:val="20"/>
          <w:szCs w:val="20"/>
        </w:rPr>
        <w:t xml:space="preserve"> dojazd</w:t>
      </w:r>
      <w:r>
        <w:rPr>
          <w:rFonts w:ascii="Cambria" w:hAnsi="Cambria" w:cs="Arial"/>
          <w:sz w:val="20"/>
          <w:szCs w:val="20"/>
        </w:rPr>
        <w:t>u</w:t>
      </w:r>
      <w:r w:rsidR="006D028B" w:rsidRPr="006D028B">
        <w:rPr>
          <w:rFonts w:ascii="Cambria" w:hAnsi="Cambria" w:cs="Arial"/>
          <w:sz w:val="20"/>
          <w:szCs w:val="20"/>
        </w:rPr>
        <w:t xml:space="preserve"> do terenu budowy dostawcom i obsłudze budowy</w:t>
      </w:r>
      <w:r>
        <w:rPr>
          <w:rFonts w:ascii="Cambria" w:hAnsi="Cambria" w:cs="Arial"/>
          <w:sz w:val="20"/>
          <w:szCs w:val="20"/>
        </w:rPr>
        <w:t xml:space="preserve"> oraz mieszkańcom,</w:t>
      </w:r>
      <w:r w:rsidR="006D028B" w:rsidRPr="006D028B">
        <w:rPr>
          <w:rFonts w:ascii="Cambria" w:hAnsi="Cambria" w:cs="Arial"/>
          <w:sz w:val="20"/>
          <w:szCs w:val="20"/>
        </w:rPr>
        <w:t xml:space="preserve"> dozór budowy, wywóz nieczystości, ubezpieczenie budowy, ponoszenia opłat administracyjnych, w tym opłat za zajecie pasa drogowego oraz wszelkich opłat za media niezbędne do zaopatrzenia terenu budowy;</w:t>
      </w:r>
    </w:p>
    <w:p w14:paraId="030A18AE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Zapewni we własnym zakresie swoim pracownikom zaplecz</w:t>
      </w:r>
      <w:r w:rsidR="00D36E28">
        <w:rPr>
          <w:rFonts w:ascii="Cambria" w:hAnsi="Cambria" w:cs="Arial"/>
          <w:sz w:val="20"/>
          <w:szCs w:val="20"/>
        </w:rPr>
        <w:t>e</w:t>
      </w:r>
      <w:r w:rsidRPr="006D028B">
        <w:rPr>
          <w:rFonts w:ascii="Cambria" w:hAnsi="Cambria" w:cs="Arial"/>
          <w:sz w:val="20"/>
          <w:szCs w:val="20"/>
        </w:rPr>
        <w:t xml:space="preserve"> biurowe i socjalne z WC. </w:t>
      </w:r>
    </w:p>
    <w:p w14:paraId="35616A88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Utrzymania i likwidacji placu budowy po zakończeniu prac związanych z realizacja zamówienia, odtworzenie stanu pierwotnego dróg, , uporządkowania terenu budowy po zakończeniu robót itp.</w:t>
      </w:r>
    </w:p>
    <w:p w14:paraId="7540BA66" w14:textId="77777777" w:rsidR="006D028B" w:rsidRPr="00770BE7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</w:p>
    <w:p w14:paraId="4F3BC77A" w14:textId="77777777" w:rsidR="00770BE7" w:rsidRDefault="00770BE7" w:rsidP="00770BE7">
      <w:pPr>
        <w:numPr>
          <w:ilvl w:val="0"/>
          <w:numId w:val="16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Pr="00770BE7">
        <w:rPr>
          <w:rFonts w:ascii="Cambria" w:hAnsi="Cambria" w:cs="Arial"/>
          <w:sz w:val="20"/>
          <w:szCs w:val="20"/>
        </w:rPr>
        <w:t xml:space="preserve"> przypadku, gdy budowa kolidować będzie z istniejącymi urządzeniami i obiektami infrastruktury technicznej, Wykonawca na swój koszt dokona przełożenia lub zabezpieczenia w/w urządzeń. Wykonawca ponosi odpowiedzialność za ewentualne uszkodzenia kabli telekomunikacyjnych, energetycznych, sieci wodociągowych itp. powstałych w trakcie wykonywania przedmiotu zamówienia.</w:t>
      </w:r>
      <w:r>
        <w:rPr>
          <w:rFonts w:ascii="Cambria" w:hAnsi="Cambria" w:cs="Arial"/>
          <w:sz w:val="20"/>
          <w:szCs w:val="20"/>
        </w:rPr>
        <w:t xml:space="preserve"> </w:t>
      </w:r>
      <w:r w:rsidRPr="00770BE7">
        <w:rPr>
          <w:rFonts w:ascii="Cambria" w:hAnsi="Cambria" w:cs="Arial"/>
          <w:sz w:val="20"/>
          <w:szCs w:val="20"/>
        </w:rPr>
        <w:t>Do obowiązków Wykonawcy należy uzyskanie zgody od zarządców tych mediów do prowadzenia prac w obszarze występującego uzbrojenia.</w:t>
      </w:r>
      <w:r>
        <w:rPr>
          <w:rFonts w:ascii="Cambria" w:hAnsi="Cambria" w:cs="Arial"/>
          <w:sz w:val="20"/>
          <w:szCs w:val="20"/>
        </w:rPr>
        <w:t xml:space="preserve"> </w:t>
      </w:r>
      <w:r w:rsidRPr="00770BE7">
        <w:rPr>
          <w:rFonts w:ascii="Cambria" w:hAnsi="Cambria" w:cs="Arial"/>
          <w:sz w:val="20"/>
          <w:szCs w:val="20"/>
        </w:rPr>
        <w:t>Obowiązkiem Wykonawcy jest dokonanie uzgodnień z zarządcami dróg w pasie których prowadzone będą roboty budowlane.</w:t>
      </w:r>
    </w:p>
    <w:p w14:paraId="436066DE" w14:textId="77777777" w:rsidR="00D36E28" w:rsidRPr="00ED785C" w:rsidRDefault="00D84696" w:rsidP="00D36E28">
      <w:pPr>
        <w:numPr>
          <w:ilvl w:val="0"/>
          <w:numId w:val="16"/>
        </w:numPr>
        <w:tabs>
          <w:tab w:val="clear" w:pos="720"/>
        </w:tabs>
        <w:spacing w:after="12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</w:t>
      </w:r>
      <w:r w:rsidR="00D36E28" w:rsidRPr="00D36E28">
        <w:rPr>
          <w:rFonts w:ascii="Cambria" w:hAnsi="Cambria" w:cs="Arial"/>
          <w:sz w:val="20"/>
          <w:szCs w:val="20"/>
        </w:rPr>
        <w:t>ełna odpowiedzialność za ochronę punktów pomiarowych i wysokościowych, a w przypadku ich uszkodzenia ich odnowa,</w:t>
      </w:r>
    </w:p>
    <w:p w14:paraId="64571A6E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7C9DC83F" w14:textId="77777777" w:rsidR="009526DD" w:rsidRPr="00B4577A" w:rsidRDefault="00BF0B98" w:rsidP="00A71BB5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4577A">
        <w:rPr>
          <w:rFonts w:ascii="Cambria" w:hAnsi="Cambria" w:cs="Arial"/>
          <w:b/>
          <w:bCs/>
          <w:sz w:val="20"/>
          <w:szCs w:val="20"/>
        </w:rPr>
        <w:t>Wykonawca</w:t>
      </w:r>
      <w:r w:rsidRPr="00B4577A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 w:rsidRPr="00B4577A">
        <w:rPr>
          <w:rFonts w:ascii="Cambria" w:hAnsi="Cambria" w:cs="Arial"/>
          <w:sz w:val="20"/>
          <w:szCs w:val="20"/>
        </w:rPr>
        <w:t>P</w:t>
      </w:r>
      <w:r w:rsidRPr="00B4577A">
        <w:rPr>
          <w:rFonts w:ascii="Cambria" w:hAnsi="Cambria" w:cs="Arial"/>
          <w:sz w:val="20"/>
          <w:szCs w:val="20"/>
        </w:rPr>
        <w:t xml:space="preserve">rzedmiotu </w:t>
      </w:r>
      <w:r w:rsidR="00AC0CBE" w:rsidRPr="00B4577A">
        <w:rPr>
          <w:rFonts w:ascii="Cambria" w:hAnsi="Cambria" w:cs="Arial"/>
          <w:sz w:val="20"/>
          <w:szCs w:val="20"/>
        </w:rPr>
        <w:t>u</w:t>
      </w:r>
      <w:r w:rsidR="002D1671" w:rsidRPr="00B4577A">
        <w:rPr>
          <w:rFonts w:ascii="Cambria" w:hAnsi="Cambria" w:cs="Arial"/>
          <w:sz w:val="20"/>
          <w:szCs w:val="20"/>
        </w:rPr>
        <w:t xml:space="preserve">mowy </w:t>
      </w:r>
      <w:r w:rsidR="002D1671" w:rsidRPr="00FB7587">
        <w:rPr>
          <w:rFonts w:ascii="Cambria" w:hAnsi="Cambria" w:cs="Arial"/>
          <w:sz w:val="20"/>
          <w:szCs w:val="20"/>
        </w:rPr>
        <w:t>z materiałów własnych</w:t>
      </w:r>
      <w:r w:rsidR="00B4577A" w:rsidRPr="00B4577A">
        <w:rPr>
          <w:rFonts w:ascii="Cambria" w:hAnsi="Cambria" w:cs="Arial"/>
          <w:sz w:val="20"/>
          <w:szCs w:val="20"/>
        </w:rPr>
        <w:t>.</w:t>
      </w:r>
      <w:r w:rsidR="009526DD" w:rsidRPr="00B4577A">
        <w:rPr>
          <w:rFonts w:ascii="Cambria" w:hAnsi="Cambria" w:cs="Arial"/>
          <w:sz w:val="20"/>
          <w:szCs w:val="20"/>
        </w:rPr>
        <w:tab/>
        <w:t xml:space="preserve">  </w:t>
      </w:r>
    </w:p>
    <w:p w14:paraId="4C18145E" w14:textId="77777777" w:rsidR="006D028B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D271A8">
        <w:rPr>
          <w:rFonts w:ascii="Cambria" w:hAnsi="Cambria" w:cs="Arial"/>
          <w:sz w:val="20"/>
          <w:szCs w:val="20"/>
        </w:rPr>
        <w:t xml:space="preserve">anych (Dz. U. </w:t>
      </w:r>
      <w:r w:rsidR="006D028B">
        <w:rPr>
          <w:rFonts w:ascii="Cambria" w:hAnsi="Cambria" w:cs="Arial"/>
          <w:sz w:val="20"/>
          <w:szCs w:val="20"/>
        </w:rPr>
        <w:t>z 2020 r.</w:t>
      </w:r>
      <w:r w:rsidR="00AF2A9B" w:rsidRPr="00D271A8">
        <w:rPr>
          <w:rFonts w:ascii="Cambria" w:hAnsi="Cambria" w:cs="Arial"/>
          <w:sz w:val="20"/>
          <w:szCs w:val="20"/>
        </w:rPr>
        <w:t xml:space="preserve">, </w:t>
      </w:r>
      <w:r w:rsidR="00AF2A9B" w:rsidRPr="00D271A8">
        <w:rPr>
          <w:rFonts w:ascii="Cambria" w:hAnsi="Cambria" w:cs="Arial"/>
          <w:sz w:val="20"/>
          <w:szCs w:val="20"/>
        </w:rPr>
        <w:lastRenderedPageBreak/>
        <w:t xml:space="preserve">poz. </w:t>
      </w:r>
      <w:r w:rsidR="006D028B">
        <w:rPr>
          <w:rFonts w:ascii="Cambria" w:hAnsi="Cambria" w:cs="Arial"/>
          <w:sz w:val="20"/>
          <w:szCs w:val="20"/>
        </w:rPr>
        <w:t>215</w:t>
      </w:r>
      <w:r w:rsidR="00AF2A9B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z </w:t>
      </w:r>
      <w:proofErr w:type="spellStart"/>
      <w:r w:rsidRPr="00D271A8">
        <w:rPr>
          <w:rFonts w:ascii="Cambria" w:hAnsi="Cambria" w:cs="Arial"/>
          <w:sz w:val="20"/>
          <w:szCs w:val="20"/>
        </w:rPr>
        <w:t>późn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. zmianami) a  zgodnie z art.10 ustawy </w:t>
      </w:r>
      <w:r w:rsidR="002C4624">
        <w:rPr>
          <w:rFonts w:ascii="Cambria" w:hAnsi="Cambria" w:cs="Arial"/>
          <w:sz w:val="20"/>
          <w:szCs w:val="20"/>
        </w:rPr>
        <w:t xml:space="preserve">BP </w:t>
      </w:r>
      <w:r w:rsidRPr="00D271A8">
        <w:rPr>
          <w:rFonts w:ascii="Cambria" w:hAnsi="Cambria" w:cs="Arial"/>
          <w:sz w:val="20"/>
          <w:szCs w:val="20"/>
        </w:rPr>
        <w:t xml:space="preserve"> oraz </w:t>
      </w:r>
      <w:r w:rsidR="00BF279D">
        <w:rPr>
          <w:rFonts w:ascii="Cambria" w:hAnsi="Cambria" w:cs="Arial"/>
          <w:sz w:val="20"/>
          <w:szCs w:val="20"/>
        </w:rPr>
        <w:t>przedmiaru</w:t>
      </w:r>
      <w:r w:rsidRPr="00D271A8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52D2412D" w14:textId="77777777" w:rsidR="00BF0B9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>
        <w:rPr>
          <w:rFonts w:ascii="Cambria" w:hAnsi="Cambria" w:cs="Arial"/>
          <w:sz w:val="20"/>
          <w:szCs w:val="20"/>
        </w:rPr>
        <w:t>.</w:t>
      </w:r>
    </w:p>
    <w:p w14:paraId="671B2BD2" w14:textId="77777777" w:rsidR="006D028B" w:rsidRPr="006D028B" w:rsidRDefault="006D028B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186CF447" w14:textId="77777777" w:rsidR="00BF0B98" w:rsidRPr="00D271A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26E40B3B" w14:textId="77777777" w:rsidR="00BF0B9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158F9C32" w14:textId="77777777" w:rsidR="00663977" w:rsidRPr="00663977" w:rsidRDefault="00663977" w:rsidP="00663977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63977">
        <w:rPr>
          <w:rFonts w:ascii="Cambria" w:hAnsi="Cambria" w:cs="Arial"/>
          <w:sz w:val="20"/>
          <w:szCs w:val="20"/>
        </w:rPr>
        <w:t>Wszelkie materiały powstałe w procesie prac rozbiórkowych terenu inwestycji pozostają w dyspozycji WYKONAWCY, w przypadku gdy Zamawiający nie wskaże miejsca ich złożenia.</w:t>
      </w:r>
      <w:r>
        <w:rPr>
          <w:rFonts w:ascii="Cambria" w:hAnsi="Cambria" w:cs="Arial"/>
          <w:sz w:val="20"/>
          <w:szCs w:val="20"/>
        </w:rPr>
        <w:t xml:space="preserve"> Wykonawca zobowiązany jest dochować staranności podczas prac rozbiórkowych, tak aby demontowane materiały zachowały swoje parametry i były zachowane w stanie pozwalającym na ich ponowny montaż i </w:t>
      </w:r>
      <w:r w:rsidR="00425E86">
        <w:rPr>
          <w:rFonts w:ascii="Cambria" w:hAnsi="Cambria" w:cs="Arial"/>
          <w:sz w:val="20"/>
          <w:szCs w:val="20"/>
        </w:rPr>
        <w:t>użytkowanie</w:t>
      </w:r>
      <w:r>
        <w:rPr>
          <w:rFonts w:ascii="Cambria" w:hAnsi="Cambria" w:cs="Arial"/>
          <w:sz w:val="20"/>
          <w:szCs w:val="20"/>
        </w:rPr>
        <w:t>.</w:t>
      </w:r>
    </w:p>
    <w:p w14:paraId="4167E1C3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494CC723" w14:textId="77777777" w:rsidR="00BF0B98" w:rsidRPr="00D271A8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218066A1" w14:textId="77777777" w:rsidR="00D271A8" w:rsidRPr="00D271A8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55EDEAF4" w14:textId="77777777" w:rsidR="002D1671" w:rsidRDefault="00D271A8" w:rsidP="002D1671">
      <w:pPr>
        <w:numPr>
          <w:ilvl w:val="0"/>
          <w:numId w:val="34"/>
        </w:numPr>
        <w:tabs>
          <w:tab w:val="clear" w:pos="1080"/>
          <w:tab w:val="num" w:pos="709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</w:p>
    <w:p w14:paraId="235B82E3" w14:textId="14DDE8CD" w:rsidR="00D271A8" w:rsidRPr="002D1671" w:rsidRDefault="005F310D" w:rsidP="002D1671">
      <w:pPr>
        <w:suppressAutoHyphens/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2D1671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Pr="002D1671">
        <w:rPr>
          <w:rFonts w:ascii="Cambria" w:hAnsi="Cambria" w:cs="Cambria"/>
          <w:sz w:val="20"/>
          <w:szCs w:val="20"/>
        </w:rPr>
        <w:t>, w tym podatek VAT (słownie: ....................................</w:t>
      </w:r>
      <w:r w:rsidR="002D1671">
        <w:rPr>
          <w:rFonts w:ascii="Cambria" w:hAnsi="Cambria" w:cs="Cambria"/>
          <w:sz w:val="20"/>
          <w:szCs w:val="20"/>
        </w:rPr>
        <w:t>.............................</w:t>
      </w:r>
      <w:r w:rsidRPr="002D1671">
        <w:rPr>
          <w:rFonts w:ascii="Cambria" w:hAnsi="Cambria" w:cs="Cambria"/>
          <w:sz w:val="20"/>
          <w:szCs w:val="20"/>
        </w:rPr>
        <w:t>..................</w:t>
      </w:r>
      <w:r w:rsidR="006444C3" w:rsidRPr="002D1671">
        <w:rPr>
          <w:rFonts w:ascii="Cambria" w:hAnsi="Cambria" w:cs="Cambria"/>
          <w:sz w:val="20"/>
          <w:szCs w:val="20"/>
        </w:rPr>
        <w:t>.........</w:t>
      </w:r>
      <w:r w:rsidRPr="002D1671">
        <w:rPr>
          <w:rFonts w:ascii="Cambria" w:hAnsi="Cambria" w:cs="Cambria"/>
          <w:sz w:val="20"/>
          <w:szCs w:val="20"/>
        </w:rPr>
        <w:t>......).</w:t>
      </w:r>
    </w:p>
    <w:p w14:paraId="08B8F5B1" w14:textId="77777777" w:rsidR="00777876" w:rsidRPr="00D271A8" w:rsidRDefault="00777876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 w:rsidR="00AC0CBE"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 xml:space="preserve">mowy w pełnym zakresie, zgodnie </w:t>
      </w:r>
      <w:r w:rsidR="002D1671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>z dokumentacją, przedmiarem robót, specyfikacją techniczną wykonania i odbioru robót oraz kosztorysem ofertowym</w:t>
      </w:r>
      <w:r w:rsidR="009B00FB">
        <w:rPr>
          <w:rFonts w:ascii="Cambria" w:hAnsi="Cambria" w:cs="Cambria"/>
          <w:sz w:val="20"/>
          <w:szCs w:val="20"/>
        </w:rPr>
        <w:t xml:space="preserve"> i zatwierdzonym harmonogramem</w:t>
      </w:r>
      <w:r w:rsidRPr="00D271A8">
        <w:rPr>
          <w:rFonts w:ascii="Cambria" w:hAnsi="Cambria" w:cs="Cambria"/>
          <w:sz w:val="20"/>
          <w:szCs w:val="20"/>
        </w:rPr>
        <w:t xml:space="preserve">. </w:t>
      </w:r>
    </w:p>
    <w:p w14:paraId="3AB635C2" w14:textId="77777777" w:rsidR="003B2114" w:rsidRPr="005D57EE" w:rsidRDefault="003B2114" w:rsidP="003B2114">
      <w:pPr>
        <w:pStyle w:val="Style7"/>
        <w:widowControl/>
        <w:numPr>
          <w:ilvl w:val="0"/>
          <w:numId w:val="34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5D57EE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14:paraId="7B391EA0" w14:textId="77777777" w:rsidR="003B2114" w:rsidRPr="005D57EE" w:rsidRDefault="003B2114" w:rsidP="003B2114">
      <w:pPr>
        <w:pStyle w:val="Standard"/>
        <w:numPr>
          <w:ilvl w:val="0"/>
          <w:numId w:val="34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5D57EE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5D57EE">
        <w:rPr>
          <w:rFonts w:ascii="Cambria" w:hAnsi="Cambria" w:cs="Calibri"/>
          <w:sz w:val="20"/>
          <w:szCs w:val="20"/>
          <w:vertAlign w:val="superscript"/>
        </w:rPr>
        <w:t>1</w:t>
      </w:r>
      <w:r w:rsidRPr="005D57EE">
        <w:rPr>
          <w:rFonts w:ascii="Cambria" w:hAnsi="Cambria" w:cs="Calibri"/>
          <w:sz w:val="20"/>
          <w:szCs w:val="20"/>
        </w:rPr>
        <w:t xml:space="preserve">  Kodeksu cywilnego.</w:t>
      </w:r>
    </w:p>
    <w:p w14:paraId="5958E772" w14:textId="77777777" w:rsidR="00777876" w:rsidRPr="00D271A8" w:rsidRDefault="00777876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D271A8">
        <w:rPr>
          <w:rFonts w:ascii="Cambria" w:hAnsi="Cambria" w:cs="Cambria"/>
          <w:sz w:val="20"/>
          <w:szCs w:val="20"/>
        </w:rPr>
        <w:t>sekocenbud</w:t>
      </w:r>
      <w:proofErr w:type="spellEnd"/>
      <w:r w:rsidRPr="00D271A8">
        <w:rPr>
          <w:rFonts w:ascii="Cambria" w:hAnsi="Cambria" w:cs="Cambria"/>
          <w:sz w:val="20"/>
          <w:szCs w:val="20"/>
        </w:rPr>
        <w:t xml:space="preserve"> </w:t>
      </w:r>
      <w:r w:rsidR="00F9079C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>i nałoży karę umowną zgodnie z zapisami umowy</w:t>
      </w:r>
      <w:r w:rsidR="002D1671">
        <w:rPr>
          <w:rFonts w:ascii="Cambria" w:hAnsi="Cambria" w:cs="Cambria"/>
          <w:sz w:val="20"/>
          <w:szCs w:val="20"/>
        </w:rPr>
        <w:t>.</w:t>
      </w:r>
    </w:p>
    <w:p w14:paraId="42B3DC0D" w14:textId="77777777" w:rsidR="00777876" w:rsidRPr="00D271A8" w:rsidRDefault="00777876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090DBE2F" w14:textId="77777777" w:rsidR="00777876" w:rsidRPr="00D271A8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lastRenderedPageBreak/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6F45D448" w14:textId="77777777" w:rsidR="00777876" w:rsidRPr="00D271A8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64EDCBBC" w14:textId="77777777" w:rsidR="00777876" w:rsidRPr="005D57EE" w:rsidRDefault="00777876" w:rsidP="005D57EE">
      <w:pPr>
        <w:numPr>
          <w:ilvl w:val="0"/>
          <w:numId w:val="35"/>
        </w:numPr>
        <w:shd w:val="clear" w:color="auto" w:fill="FFFFFF" w:themeFill="background1"/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 w:rsidR="00443C44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>
        <w:rPr>
          <w:rFonts w:ascii="Cambria" w:hAnsi="Cambria" w:cs="Cambria"/>
          <w:sz w:val="20"/>
          <w:szCs w:val="20"/>
        </w:rPr>
        <w:t>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</w:t>
      </w:r>
      <w:r w:rsidRPr="005D57EE">
        <w:rPr>
          <w:rFonts w:ascii="Cambria" w:hAnsi="Cambria" w:cs="Cambria"/>
          <w:sz w:val="20"/>
          <w:szCs w:val="20"/>
        </w:rPr>
        <w:t>wynikającym z ustawy Prawo zamówień publicznych.</w:t>
      </w:r>
    </w:p>
    <w:p w14:paraId="11ADD5A0" w14:textId="77777777" w:rsidR="00B849FC" w:rsidRPr="005D57EE" w:rsidRDefault="00B849FC" w:rsidP="005D57EE">
      <w:pPr>
        <w:pStyle w:val="Akapitzlist"/>
        <w:numPr>
          <w:ilvl w:val="0"/>
          <w:numId w:val="43"/>
        </w:numPr>
        <w:shd w:val="clear" w:color="auto" w:fill="FFFFFF" w:themeFill="background1"/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5D57EE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54E904EF" w14:textId="77777777" w:rsidR="00B849FC" w:rsidRPr="005D57EE" w:rsidRDefault="00B849FC" w:rsidP="005D57EE">
      <w:pPr>
        <w:pStyle w:val="Akapitzlist"/>
        <w:numPr>
          <w:ilvl w:val="0"/>
          <w:numId w:val="44"/>
        </w:numPr>
        <w:shd w:val="clear" w:color="auto" w:fill="FFFFFF" w:themeFill="background1"/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5D57EE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5D57EE">
        <w:rPr>
          <w:rFonts w:ascii="Cambria" w:hAnsi="Cambria"/>
          <w:sz w:val="20"/>
          <w:szCs w:val="20"/>
        </w:rPr>
        <w:t>split</w:t>
      </w:r>
      <w:proofErr w:type="spellEnd"/>
      <w:r w:rsidRPr="005D57EE">
        <w:rPr>
          <w:rFonts w:ascii="Cambria" w:hAnsi="Cambria"/>
          <w:sz w:val="20"/>
          <w:szCs w:val="20"/>
        </w:rPr>
        <w:t xml:space="preserve"> </w:t>
      </w:r>
      <w:proofErr w:type="spellStart"/>
      <w:r w:rsidRPr="005D57EE">
        <w:rPr>
          <w:rFonts w:ascii="Cambria" w:hAnsi="Cambria"/>
          <w:sz w:val="20"/>
          <w:szCs w:val="20"/>
        </w:rPr>
        <w:t>payment</w:t>
      </w:r>
      <w:proofErr w:type="spellEnd"/>
      <w:r w:rsidRPr="005D57EE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0A6F2C4E" w14:textId="77777777" w:rsidR="00B849FC" w:rsidRPr="005D57EE" w:rsidRDefault="00B849FC" w:rsidP="005D57EE">
      <w:pPr>
        <w:pStyle w:val="Akapitzlist"/>
        <w:numPr>
          <w:ilvl w:val="0"/>
          <w:numId w:val="44"/>
        </w:numPr>
        <w:shd w:val="clear" w:color="auto" w:fill="FFFFFF" w:themeFill="background1"/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5D57EE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660359E4" w14:textId="77777777" w:rsidR="00B849FC" w:rsidRPr="005D57EE" w:rsidRDefault="00B849FC" w:rsidP="005D57EE">
      <w:pPr>
        <w:pStyle w:val="Akapitzlist"/>
        <w:numPr>
          <w:ilvl w:val="0"/>
          <w:numId w:val="45"/>
        </w:numPr>
        <w:shd w:val="clear" w:color="auto" w:fill="FFFFFF" w:themeFill="background1"/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5D57EE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299C6A74" w14:textId="77777777" w:rsidR="00B849FC" w:rsidRPr="005D57EE" w:rsidRDefault="00B849FC" w:rsidP="005D57EE">
      <w:pPr>
        <w:pStyle w:val="Akapitzlist"/>
        <w:numPr>
          <w:ilvl w:val="0"/>
          <w:numId w:val="45"/>
        </w:numPr>
        <w:shd w:val="clear" w:color="auto" w:fill="FFFFFF" w:themeFill="background1"/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5D57EE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70ACA9D2" w14:textId="77777777" w:rsidR="00B849FC" w:rsidRPr="005D57EE" w:rsidRDefault="00B849FC" w:rsidP="005D57EE">
      <w:pPr>
        <w:pStyle w:val="Akapitzlist"/>
        <w:numPr>
          <w:ilvl w:val="0"/>
          <w:numId w:val="44"/>
        </w:numPr>
        <w:shd w:val="clear" w:color="auto" w:fill="FFFFFF" w:themeFill="background1"/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5D57EE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2AFBDAA5" w14:textId="77777777" w:rsidR="00B849FC" w:rsidRPr="005D57EE" w:rsidRDefault="00B849FC" w:rsidP="005D57EE">
      <w:pPr>
        <w:pStyle w:val="Akapitzlist"/>
        <w:numPr>
          <w:ilvl w:val="0"/>
          <w:numId w:val="44"/>
        </w:numPr>
        <w:shd w:val="clear" w:color="auto" w:fill="FFFFFF" w:themeFill="background1"/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5D57EE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1AFFC170" w14:textId="77777777" w:rsidR="00B849FC" w:rsidRDefault="00B849FC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60ACA2D4" w14:textId="77777777" w:rsidR="00445FA6" w:rsidRPr="00621EA9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621EA9">
        <w:rPr>
          <w:rFonts w:ascii="Cambria" w:hAnsi="Cambria" w:cs="Calibri"/>
          <w:b/>
          <w:sz w:val="20"/>
          <w:szCs w:val="20"/>
        </w:rPr>
        <w:t>§ 11</w:t>
      </w:r>
    </w:p>
    <w:p w14:paraId="49B83288" w14:textId="39DA9151" w:rsidR="00EA5D03" w:rsidRPr="00621EA9" w:rsidRDefault="00EA5D03" w:rsidP="00EA5D03">
      <w:pPr>
        <w:pStyle w:val="Akapitzlist"/>
        <w:numPr>
          <w:ilvl w:val="0"/>
          <w:numId w:val="4"/>
        </w:numPr>
        <w:suppressAutoHyphens/>
        <w:spacing w:after="120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621EA9">
        <w:rPr>
          <w:rFonts w:ascii="Cambria" w:hAnsi="Cambria" w:cs="Calibri"/>
          <w:bCs/>
          <w:color w:val="000000"/>
          <w:sz w:val="20"/>
          <w:szCs w:val="20"/>
        </w:rPr>
        <w:t xml:space="preserve">Zamawiający dopuszcza częściowe fakturowanie robót. Wykonawca jest uprawniony do wystawienia faktur częściowych do kwoty </w:t>
      </w:r>
      <w:r w:rsidR="002241CB" w:rsidRPr="00621EA9">
        <w:rPr>
          <w:rFonts w:ascii="Cambria" w:hAnsi="Cambria" w:cs="Calibri"/>
          <w:bCs/>
          <w:color w:val="000000"/>
          <w:sz w:val="20"/>
          <w:szCs w:val="20"/>
        </w:rPr>
        <w:t>50</w:t>
      </w:r>
      <w:r w:rsidRPr="00621EA9">
        <w:rPr>
          <w:rFonts w:ascii="Cambria" w:hAnsi="Cambria" w:cs="Calibri"/>
          <w:bCs/>
          <w:color w:val="000000"/>
          <w:sz w:val="20"/>
          <w:szCs w:val="20"/>
        </w:rPr>
        <w:t xml:space="preserve">% wartości przedmiotu zamówienia oraz faktury końcowej obejmującej pozostałe </w:t>
      </w:r>
      <w:r w:rsidR="002241CB" w:rsidRPr="00621EA9">
        <w:rPr>
          <w:rFonts w:ascii="Cambria" w:hAnsi="Cambria" w:cs="Calibri"/>
          <w:bCs/>
          <w:color w:val="000000"/>
          <w:sz w:val="20"/>
          <w:szCs w:val="20"/>
        </w:rPr>
        <w:t>50</w:t>
      </w:r>
      <w:r w:rsidRPr="00621EA9">
        <w:rPr>
          <w:rFonts w:ascii="Cambria" w:hAnsi="Cambria" w:cs="Calibri"/>
          <w:bCs/>
          <w:color w:val="000000"/>
          <w:sz w:val="20"/>
          <w:szCs w:val="20"/>
        </w:rPr>
        <w:t>% wartości przedmiotu zamówienia</w:t>
      </w:r>
      <w:r w:rsidRPr="00621EA9">
        <w:rPr>
          <w:rFonts w:ascii="Cambria" w:hAnsi="Cambria" w:cs="Calibri"/>
          <w:color w:val="000000"/>
          <w:sz w:val="20"/>
          <w:szCs w:val="20"/>
        </w:rPr>
        <w:t xml:space="preserve">. </w:t>
      </w:r>
    </w:p>
    <w:p w14:paraId="3A777249" w14:textId="77777777" w:rsidR="00EA5D03" w:rsidRPr="00621EA9" w:rsidRDefault="00EA5D03" w:rsidP="00EA5D03">
      <w:pPr>
        <w:pStyle w:val="Akapitzlist"/>
        <w:numPr>
          <w:ilvl w:val="0"/>
          <w:numId w:val="4"/>
        </w:numPr>
        <w:suppressAutoHyphens/>
        <w:spacing w:after="120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621EA9">
        <w:rPr>
          <w:rFonts w:ascii="Cambria" w:hAnsi="Cambria" w:cs="Arial"/>
          <w:color w:val="000000"/>
          <w:sz w:val="20"/>
          <w:szCs w:val="20"/>
        </w:rPr>
        <w:t>Fakturami częściowymi rozliczane będą zakończone i odebrane elementy robót przez Inspektora Nadzoru przy udziale przedstawicieli Zamawiającego, potwierdzone protokołem odbioru częściowego, podpisanym przez Inspektora Nadzoru Inwestorskiego i pracownika Zamawiającego.</w:t>
      </w:r>
    </w:p>
    <w:p w14:paraId="0029C697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5DB44FD1" w14:textId="77777777" w:rsidR="00563F5B" w:rsidRPr="00CF2936" w:rsidRDefault="00563F5B" w:rsidP="00563F5B">
      <w:pPr>
        <w:numPr>
          <w:ilvl w:val="0"/>
          <w:numId w:val="6"/>
        </w:numPr>
        <w:tabs>
          <w:tab w:val="clear" w:pos="1080"/>
          <w:tab w:val="num" w:pos="426"/>
        </w:tabs>
        <w:spacing w:after="120" w:line="276" w:lineRule="auto"/>
        <w:ind w:left="426" w:hanging="426"/>
        <w:rPr>
          <w:rFonts w:ascii="Cambria" w:hAnsi="Cambria"/>
          <w:sz w:val="20"/>
          <w:szCs w:val="20"/>
        </w:rPr>
      </w:pPr>
      <w:r w:rsidRPr="00CF2936">
        <w:rPr>
          <w:rFonts w:ascii="Cambria" w:hAnsi="Cambria" w:cs="Arial"/>
          <w:sz w:val="20"/>
          <w:szCs w:val="20"/>
        </w:rPr>
        <w:lastRenderedPageBreak/>
        <w:t xml:space="preserve">Zapłata nastąpi w terminie do 30 dni licząc od dnia doręczenia </w:t>
      </w:r>
      <w:r w:rsidRPr="00CF2936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F2936">
        <w:rPr>
          <w:rFonts w:ascii="Cambria" w:hAnsi="Cambria" w:cs="Arial"/>
          <w:bCs/>
          <w:sz w:val="20"/>
          <w:szCs w:val="20"/>
        </w:rPr>
        <w:t>prawidłowo wystawionej</w:t>
      </w:r>
      <w:r w:rsidRPr="00CF2936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F2936">
        <w:rPr>
          <w:rFonts w:ascii="Cambria" w:hAnsi="Cambria" w:cs="Arial"/>
          <w:sz w:val="20"/>
          <w:szCs w:val="20"/>
        </w:rPr>
        <w:t>faktury wraz  z protokołem odbioru robót</w:t>
      </w:r>
      <w:r w:rsidR="00B4577A">
        <w:rPr>
          <w:rFonts w:ascii="Cambria" w:hAnsi="Cambria" w:cs="Arial"/>
          <w:sz w:val="20"/>
          <w:szCs w:val="20"/>
        </w:rPr>
        <w:t xml:space="preserve"> </w:t>
      </w:r>
      <w:r w:rsidR="00B4577A" w:rsidRPr="00B4577A">
        <w:rPr>
          <w:rFonts w:ascii="Cambria" w:hAnsi="Cambria" w:cs="Arial"/>
          <w:sz w:val="20"/>
          <w:szCs w:val="20"/>
        </w:rPr>
        <w:t>częściowych</w:t>
      </w:r>
      <w:r w:rsidR="00B4577A">
        <w:rPr>
          <w:rFonts w:ascii="Cambria" w:hAnsi="Cambria" w:cs="Arial"/>
          <w:sz w:val="20"/>
          <w:szCs w:val="20"/>
        </w:rPr>
        <w:t xml:space="preserve"> i</w:t>
      </w:r>
      <w:r w:rsidRPr="00CF2936">
        <w:rPr>
          <w:rFonts w:ascii="Cambria" w:hAnsi="Cambria" w:cs="Arial"/>
          <w:sz w:val="20"/>
          <w:szCs w:val="20"/>
        </w:rPr>
        <w:t xml:space="preserve"> końcowych z kompletnymi dokumentami odbiorowymi. </w:t>
      </w:r>
    </w:p>
    <w:p w14:paraId="6966F145" w14:textId="77777777" w:rsidR="00563F5B" w:rsidRPr="00D271A8" w:rsidRDefault="00563F5B" w:rsidP="00563F5B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2D42E552" w14:textId="77777777" w:rsidR="00563F5B" w:rsidRPr="00D271A8" w:rsidRDefault="00563F5B" w:rsidP="00563F5B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7A643AED" w14:textId="77777777" w:rsidR="00563F5B" w:rsidRPr="00D271A8" w:rsidRDefault="00563F5B" w:rsidP="00563F5B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72358284" w14:textId="77777777" w:rsidR="00563F5B" w:rsidRPr="00D271A8" w:rsidRDefault="00563F5B" w:rsidP="00563F5B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09DCFBDD" w14:textId="77777777" w:rsidR="00563F5B" w:rsidRPr="00D271A8" w:rsidRDefault="00563F5B" w:rsidP="00563F5B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Pr="00D271A8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7DB71523" w14:textId="77777777" w:rsidR="00563F5B" w:rsidRDefault="00563F5B" w:rsidP="00563F5B">
      <w:pPr>
        <w:pStyle w:val="w5pktart"/>
        <w:numPr>
          <w:ilvl w:val="0"/>
          <w:numId w:val="48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73B2E755" w14:textId="77777777" w:rsidR="00563F5B" w:rsidRDefault="00563F5B" w:rsidP="00563F5B">
      <w:pPr>
        <w:pStyle w:val="w5pktart"/>
        <w:numPr>
          <w:ilvl w:val="0"/>
          <w:numId w:val="48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B16559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31619F64" w14:textId="77777777" w:rsidR="00563F5B" w:rsidRPr="00B16559" w:rsidRDefault="00563F5B" w:rsidP="00563F5B">
      <w:pPr>
        <w:pStyle w:val="w5pktart"/>
        <w:numPr>
          <w:ilvl w:val="0"/>
          <w:numId w:val="48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B16559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092C8E6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0D5EEAEB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0D66FE62" w14:textId="77777777" w:rsidR="00865313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 w:rsidR="006D028B"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14:paraId="4339B43E" w14:textId="77777777" w:rsidR="00865313" w:rsidRPr="00D271A8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17C482AC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68D5B349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694BD733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Pozostała część zabezpieczenia w wysokości 30 % całości zabezpieczenia służąca do pokrycia roszczeń w ramach rękojmi </w:t>
      </w:r>
      <w:r w:rsidR="00F04FC8"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D8BBE02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5051D95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04CA238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16F7DD97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zgodnie z </w:t>
      </w:r>
      <w:r w:rsidR="00AC6BC0">
        <w:rPr>
          <w:rFonts w:ascii="Cambria" w:hAnsi="Cambria" w:cs="Arial"/>
          <w:sz w:val="20"/>
          <w:szCs w:val="20"/>
        </w:rPr>
        <w:t>przedmiarem</w:t>
      </w:r>
      <w:r w:rsidRPr="00D271A8">
        <w:rPr>
          <w:rFonts w:ascii="Cambria" w:hAnsi="Cambria" w:cs="Arial"/>
          <w:sz w:val="20"/>
          <w:szCs w:val="20"/>
        </w:rPr>
        <w:t>, specyfikacją techniczną wykonan</w:t>
      </w:r>
      <w:r w:rsidR="00AC6BC0">
        <w:rPr>
          <w:rFonts w:ascii="Cambria" w:hAnsi="Cambria" w:cs="Arial"/>
          <w:sz w:val="20"/>
          <w:szCs w:val="20"/>
        </w:rPr>
        <w:t>ia i odbioru robót budowlanych,</w:t>
      </w:r>
      <w:r w:rsidRPr="00D271A8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3DFCB9E1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2373D4A6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2DB19D2D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</w:t>
      </w:r>
      <w:r w:rsidR="005A7A93">
        <w:rPr>
          <w:rStyle w:val="Odwoanieprzypisudolnego"/>
          <w:rFonts w:ascii="Cambria" w:hAnsi="Cambria" w:cs="Arial"/>
          <w:sz w:val="20"/>
          <w:szCs w:val="20"/>
        </w:rPr>
        <w:footnoteReference w:id="4"/>
      </w:r>
      <w:r w:rsidRPr="00D271A8">
        <w:rPr>
          <w:rFonts w:ascii="Cambria" w:hAnsi="Cambria" w:cs="Arial"/>
          <w:sz w:val="20"/>
          <w:szCs w:val="20"/>
        </w:rPr>
        <w:t>;</w:t>
      </w:r>
    </w:p>
    <w:p w14:paraId="11E79C05" w14:textId="77777777" w:rsidR="00BF0B98" w:rsidRPr="00D271A8" w:rsidRDefault="00BF0B98" w:rsidP="00443C44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dziennik budowy potwierdzaj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cy gotowo</w:t>
      </w:r>
      <w:r w:rsidRPr="00D271A8">
        <w:rPr>
          <w:rFonts w:ascii="Cambria" w:eastAsia="TTE1FA5458t00" w:hAnsi="Cambria" w:cs="Arial"/>
          <w:sz w:val="20"/>
          <w:szCs w:val="20"/>
        </w:rPr>
        <w:t xml:space="preserve">ść </w:t>
      </w:r>
      <w:r w:rsidRPr="00D271A8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nadzoru.</w:t>
      </w:r>
    </w:p>
    <w:p w14:paraId="7D592908" w14:textId="77777777" w:rsidR="00BF0B98" w:rsidRPr="00D271A8" w:rsidRDefault="00BF0B98" w:rsidP="00443C44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D271A8">
        <w:rPr>
          <w:rFonts w:ascii="Cambria" w:eastAsia="TTE1FA5458t00" w:hAnsi="Cambria" w:cs="Arial"/>
          <w:sz w:val="20"/>
          <w:szCs w:val="20"/>
        </w:rPr>
        <w:t>ć</w:t>
      </w:r>
      <w:r w:rsidRPr="00D271A8">
        <w:rPr>
          <w:rFonts w:ascii="Cambria" w:eastAsia="Times-Roman" w:hAnsi="Cambria" w:cs="Arial"/>
          <w:sz w:val="20"/>
          <w:szCs w:val="20"/>
        </w:rPr>
        <w:t>:</w:t>
      </w:r>
    </w:p>
    <w:p w14:paraId="6088011B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dokumentacj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e </w:t>
      </w:r>
      <w:r w:rsidRPr="00D271A8">
        <w:rPr>
          <w:rFonts w:ascii="Cambria" w:eastAsia="Times-Roman" w:hAnsi="Cambria" w:cs="Arial"/>
          <w:sz w:val="20"/>
          <w:szCs w:val="20"/>
        </w:rPr>
        <w:t>powykonawcz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nadzoru,</w:t>
      </w:r>
    </w:p>
    <w:p w14:paraId="5C9F438C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D271A8">
        <w:rPr>
          <w:rFonts w:ascii="Cambria" w:eastAsia="TTE1FA5458t00" w:hAnsi="Cambria" w:cs="Arial"/>
          <w:sz w:val="20"/>
          <w:szCs w:val="20"/>
        </w:rPr>
        <w:t>a</w:t>
      </w:r>
      <w:r w:rsidRPr="00D271A8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14:paraId="64EF2A6C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D271A8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D271A8">
        <w:rPr>
          <w:rFonts w:ascii="Cambria" w:eastAsia="Times-Roman" w:hAnsi="Cambria" w:cs="Arial"/>
          <w:sz w:val="20"/>
          <w:szCs w:val="20"/>
        </w:rPr>
        <w:t>,</w:t>
      </w:r>
    </w:p>
    <w:p w14:paraId="463B65E6" w14:textId="77777777" w:rsidR="00BF0B9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pomiary geodezyjne zakończonej inwestycji.</w:t>
      </w:r>
    </w:p>
    <w:p w14:paraId="6FC0FB46" w14:textId="77777777" w:rsidR="00656E17" w:rsidRPr="00D271A8" w:rsidRDefault="00C56B1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m</w:t>
      </w:r>
      <w:r w:rsidR="00656E17">
        <w:rPr>
          <w:rFonts w:ascii="Cambria" w:eastAsia="Times-Roman" w:hAnsi="Cambria" w:cs="Arial"/>
          <w:sz w:val="20"/>
          <w:szCs w:val="20"/>
        </w:rPr>
        <w:t xml:space="preserve">ateriały z inspekcji </w:t>
      </w:r>
      <w:r w:rsidR="00C324C6">
        <w:rPr>
          <w:rFonts w:ascii="Cambria" w:eastAsia="Times-Roman" w:hAnsi="Cambria" w:cs="Arial"/>
          <w:sz w:val="20"/>
          <w:szCs w:val="20"/>
        </w:rPr>
        <w:t>, prób, badań</w:t>
      </w:r>
      <w:r w:rsidR="00656E17">
        <w:rPr>
          <w:rFonts w:ascii="Cambria" w:eastAsia="Times-Roman" w:hAnsi="Cambria" w:cs="Arial"/>
          <w:sz w:val="20"/>
          <w:szCs w:val="20"/>
        </w:rPr>
        <w:t>.</w:t>
      </w:r>
    </w:p>
    <w:p w14:paraId="59749AA6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D271A8">
        <w:rPr>
          <w:rFonts w:ascii="Cambria" w:hAnsi="Cambria" w:cs="Arial"/>
          <w:sz w:val="20"/>
          <w:szCs w:val="20"/>
        </w:rPr>
        <w:t>rozpocznie się</w:t>
      </w:r>
      <w:r w:rsidRPr="00D271A8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695DB3A2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4AC14C2E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749463FD" w14:textId="77777777" w:rsidR="003B55C1" w:rsidRPr="008123AC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7BCCD499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lastRenderedPageBreak/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7C04DCCD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 w:rsidR="005E3F63"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 których mowa § 20 ust. 1 pkt. </w:t>
      </w:r>
      <w:r w:rsidR="00F04FC8">
        <w:rPr>
          <w:rFonts w:ascii="Cambria" w:hAnsi="Cambria" w:cs="Arial"/>
          <w:b/>
          <w:bCs/>
          <w:sz w:val="20"/>
          <w:szCs w:val="20"/>
        </w:rPr>
        <w:t>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6197A1FA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112DD741" w14:textId="77777777" w:rsidR="003B55C1" w:rsidRPr="005E3F63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D1671">
        <w:rPr>
          <w:rFonts w:ascii="Cambria" w:hAnsi="Cambria" w:cs="Arial"/>
          <w:sz w:val="20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26A78D8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04ECBD93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093161DC" w14:textId="77777777" w:rsidR="00806ADD" w:rsidRDefault="00806ADD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683E3E7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4CCAEA7C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="00CB44E8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1F92818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527FA96D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069399D6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6781550C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 xml:space="preserve">pisemnie w terminie 7 dni od daty </w:t>
      </w:r>
      <w:r w:rsidRPr="00D271A8">
        <w:rPr>
          <w:rFonts w:ascii="Cambria" w:hAnsi="Cambria" w:cs="Arial"/>
          <w:sz w:val="20"/>
          <w:szCs w:val="20"/>
        </w:rPr>
        <w:br/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67A890F0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48CD3063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02C620B5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05E171F6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34DD924F" w14:textId="77777777" w:rsidR="001E62D8" w:rsidRPr="00D271A8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3342A40D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1E9C5CA1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6F9A5CC5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0FE5F6AE" w14:textId="77777777" w:rsidR="001E62D8" w:rsidRPr="00D271A8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2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2"/>
      <w:r w:rsidRPr="00D271A8">
        <w:rPr>
          <w:rFonts w:ascii="Cambria" w:hAnsi="Cambria" w:cs="Arial"/>
          <w:sz w:val="20"/>
          <w:szCs w:val="20"/>
        </w:rPr>
        <w:t>:</w:t>
      </w:r>
    </w:p>
    <w:p w14:paraId="04352BE2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06E13933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095C0092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298E8681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D271A8">
        <w:rPr>
          <w:rFonts w:ascii="Cambria" w:hAnsi="Cambria" w:cs="Arial"/>
          <w:sz w:val="20"/>
          <w:szCs w:val="20"/>
        </w:rPr>
        <w:t>cy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5BCAD5CF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0F7942F7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3A0AAC43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467F5876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1E7183B5" w14:textId="77777777" w:rsidR="001E62D8" w:rsidRPr="00D271A8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03D66C42" w14:textId="77777777" w:rsidR="001E62D8" w:rsidRPr="00D271A8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5403C79D" w14:textId="77777777" w:rsidR="001E62D8" w:rsidRPr="00D271A8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300DAF3F" w14:textId="77777777" w:rsidR="001E62D8" w:rsidRPr="00D271A8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W dniu sporządzenia protokołu końcowego odbioru robót Wykonawca przekaże Zamawiającemu kartę gwarancyjną zgodną ze wzorem, o której mowa powyżej.</w:t>
      </w:r>
    </w:p>
    <w:p w14:paraId="1808DC3B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przez Zamawiającego.</w:t>
      </w:r>
    </w:p>
    <w:p w14:paraId="26F57CD5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32C2B01A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71EA9C2D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5076562B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66D49825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04DDAC32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4723AB18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3E6782A6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240BE65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779118E8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1475730C" w14:textId="77777777" w:rsidR="00BF0B98" w:rsidRPr="00D271A8" w:rsidRDefault="00BF0B98" w:rsidP="00443C44">
      <w:pPr>
        <w:numPr>
          <w:ilvl w:val="0"/>
          <w:numId w:val="21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78CB4316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 w:rsidR="000233A9">
        <w:rPr>
          <w:rFonts w:ascii="Cambria" w:hAnsi="Cambria" w:cs="Arial"/>
          <w:sz w:val="20"/>
          <w:szCs w:val="20"/>
        </w:rPr>
        <w:t xml:space="preserve"> 0,</w:t>
      </w:r>
      <w:r w:rsidR="008D623B" w:rsidRPr="00D271A8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28D997E2" w14:textId="77777777" w:rsidR="00CC3D3D" w:rsidRPr="00D271A8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271A8">
        <w:rPr>
          <w:rFonts w:ascii="Cambria" w:hAnsi="Cambria"/>
          <w:sz w:val="20"/>
          <w:szCs w:val="20"/>
        </w:rPr>
        <w:t xml:space="preserve"> 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3EA47A5D" w14:textId="77777777" w:rsidR="00CC3D3D" w:rsidRPr="00D271A8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46F723A4" w14:textId="77777777" w:rsidR="003C2569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do poprawienia w wysokości 5000 zł za każdy dzień </w:t>
      </w:r>
      <w:r w:rsidR="00DE07A8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121F2CF6" w14:textId="77777777" w:rsidR="003C2569" w:rsidRDefault="003C2569" w:rsidP="003C2569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510C9FCD" w14:textId="77777777" w:rsidR="00CC3D3D" w:rsidRPr="00D271A8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3" w:name="_Hlk512668801"/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3"/>
    </w:p>
    <w:p w14:paraId="6C5B4B6B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056940CF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za nieprzedłożenie poświadczonej za zgodność z oryginałem kopii umowy o podwykonawstwo lub jej zmiany za każdy stwierdzony przypadek w wysokości 2 % wynagrodzenia brutto określonego w § 10 ust. 1 umowy</w:t>
      </w:r>
    </w:p>
    <w:p w14:paraId="31E7FF45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2C38CB24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19D5EC16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D271A8">
        <w:rPr>
          <w:rFonts w:ascii="Cambria" w:hAnsi="Cambria" w:cs="Arial"/>
          <w:sz w:val="20"/>
          <w:szCs w:val="20"/>
        </w:rPr>
        <w:t xml:space="preserve">i gwarancji </w:t>
      </w:r>
      <w:r w:rsidRPr="00D271A8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3ECED0D3" w14:textId="77777777" w:rsidR="003C2569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każdy stwierdzony przypadek nienależytego wykonania robót opisany  w § 10 ust. 3 umowy w wysokości w wysokości 0,3 % wynagrodzenia brutto określonego w § 10 ust. 1 umowy</w:t>
      </w:r>
    </w:p>
    <w:p w14:paraId="1F2DF769" w14:textId="77777777" w:rsidR="00BF0B98" w:rsidRPr="003C2569" w:rsidRDefault="003C2569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>za odstąpienie od Umowy przez Zamawiającego (niezależnie czy na podstawie umowy czy też na podstawie ustawy) z przyczyn zależnych od Wykonawcy w wysokości 20 % wynagrodzenia brutto określonego w § 10 ust. 1 umowy</w:t>
      </w:r>
    </w:p>
    <w:p w14:paraId="417938EF" w14:textId="77777777" w:rsidR="00BF0B98" w:rsidRPr="00D271A8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6289EEBB" w14:textId="77777777" w:rsidR="00BF0B98" w:rsidRPr="00D271A8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dokumentacji budowlanej w wysokości 0,1 % wynagrodzenia brutto określonego </w:t>
      </w:r>
      <w:r w:rsidRPr="00D271A8">
        <w:rPr>
          <w:rFonts w:ascii="Cambria" w:hAnsi="Cambria" w:cs="Arial"/>
          <w:sz w:val="20"/>
          <w:szCs w:val="20"/>
        </w:rPr>
        <w:br/>
        <w:t>w § 10 ust. 1 umowy, licząc od terminu umownego na jej przekazanie;</w:t>
      </w:r>
    </w:p>
    <w:p w14:paraId="609867D4" w14:textId="77777777" w:rsidR="00BF0B98" w:rsidRPr="00D271A8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51D41F6F" w14:textId="77777777" w:rsidR="00BF0B98" w:rsidRPr="00D271A8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51C6C2FC" w14:textId="77777777" w:rsidR="00BF0B98" w:rsidRPr="00AC3764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wymagalne jeżeli  Wykonawca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51331955" w14:textId="77777777" w:rsidR="001C3FE1" w:rsidRPr="00AC3764" w:rsidRDefault="00BF0B98" w:rsidP="001C3FE1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305FBF47" w14:textId="77777777" w:rsidR="000233A9" w:rsidRPr="00AC3764" w:rsidRDefault="001C3FE1" w:rsidP="001C3FE1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="0012388A">
        <w:rPr>
          <w:rFonts w:ascii="Cambria" w:hAnsi="Cambria" w:cs="Arial"/>
          <w:sz w:val="20"/>
          <w:szCs w:val="20"/>
        </w:rPr>
        <w:t>10</w:t>
      </w:r>
      <w:r w:rsidRPr="00AC3764">
        <w:rPr>
          <w:rFonts w:ascii="Cambria" w:hAnsi="Cambria" w:cs="Arial"/>
          <w:sz w:val="20"/>
          <w:szCs w:val="20"/>
        </w:rPr>
        <w:t xml:space="preserve"> ust. 1 umowy.</w:t>
      </w:r>
    </w:p>
    <w:p w14:paraId="6439C1C2" w14:textId="77777777" w:rsidR="00BF0B98" w:rsidRPr="00D271A8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>
        <w:rPr>
          <w:rFonts w:ascii="Cambria" w:hAnsi="Cambria" w:cs="Arial"/>
          <w:sz w:val="20"/>
          <w:szCs w:val="20"/>
        </w:rPr>
        <w:t>.</w:t>
      </w:r>
    </w:p>
    <w:p w14:paraId="16CB2DCF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0BA91B1F" w14:textId="77777777" w:rsidR="00AA2282" w:rsidRPr="00EE6290" w:rsidRDefault="00AA2282" w:rsidP="00AA2282">
      <w:pPr>
        <w:pStyle w:val="Tekstpodstawowywcity2"/>
        <w:numPr>
          <w:ilvl w:val="2"/>
          <w:numId w:val="16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71821B39" w14:textId="77777777" w:rsidR="00AA2282" w:rsidRPr="00EE6290" w:rsidRDefault="00AA2282" w:rsidP="00AA2282">
      <w:pPr>
        <w:pStyle w:val="Tekstpodstawowywcity2"/>
        <w:numPr>
          <w:ilvl w:val="2"/>
          <w:numId w:val="16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lastRenderedPageBreak/>
        <w:t>Zamawiającemu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</w:t>
      </w:r>
      <w:r w:rsidRPr="00EE6290">
        <w:rPr>
          <w:rFonts w:ascii="Cambria" w:hAnsi="Cambria" w:cs="Arial"/>
          <w:sz w:val="20"/>
          <w:szCs w:val="20"/>
        </w:rPr>
        <w:t xml:space="preserve"> przysługuje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z przyczyn: </w:t>
      </w:r>
    </w:p>
    <w:p w14:paraId="275B44EE" w14:textId="77777777" w:rsidR="00AA2282" w:rsidRPr="00612765" w:rsidRDefault="00AA2282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1)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w § 2 ust. </w:t>
      </w:r>
      <w:r>
        <w:rPr>
          <w:rFonts w:ascii="Cambria" w:hAnsi="Cambria" w:cs="Arial"/>
          <w:sz w:val="20"/>
          <w:szCs w:val="20"/>
        </w:rPr>
        <w:t xml:space="preserve">2 </w:t>
      </w:r>
      <w:r w:rsidRPr="00612765">
        <w:rPr>
          <w:rFonts w:ascii="Cambria" w:hAnsi="Cambria" w:cs="Arial"/>
          <w:sz w:val="20"/>
          <w:szCs w:val="20"/>
        </w:rPr>
        <w:t>Umowy;</w:t>
      </w:r>
    </w:p>
    <w:p w14:paraId="7370359A" w14:textId="77777777" w:rsidR="00AA2282" w:rsidRPr="00612765" w:rsidRDefault="00AA2282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32C5384D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 w:rsidR="00BE20BD"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530DB66A" w14:textId="77777777" w:rsidR="00AA2282" w:rsidRPr="00612765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501BF58C" w14:textId="77777777" w:rsidR="00AA2282" w:rsidRPr="00AA22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5BA7CB0F" w14:textId="77777777" w:rsidR="00AA2282" w:rsidRPr="00AA22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 w:rsidR="00BE20BD"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4F25D810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79DEC0F0" w14:textId="77777777" w:rsidR="00AA2282" w:rsidRPr="00612765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719CC34D" w14:textId="77777777" w:rsidR="00AA2282" w:rsidRPr="00612765" w:rsidRDefault="00AA2282" w:rsidP="00AA2282">
      <w:pPr>
        <w:pStyle w:val="Tekstpodstawowywcity2"/>
        <w:numPr>
          <w:ilvl w:val="0"/>
          <w:numId w:val="41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25FD5497" w14:textId="77777777" w:rsidR="00AA2282" w:rsidRPr="00612765" w:rsidRDefault="00AA2282" w:rsidP="00AA2282">
      <w:pPr>
        <w:pStyle w:val="Tekstpodstawowywcity2"/>
        <w:numPr>
          <w:ilvl w:val="0"/>
          <w:numId w:val="41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02A2E2D3" w14:textId="77777777" w:rsidR="00AA2282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DE47472" w14:textId="77777777" w:rsidR="00AA2282" w:rsidRPr="00612765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5.</w:t>
      </w:r>
      <w:r>
        <w:rPr>
          <w:rFonts w:ascii="Cambria" w:hAnsi="Cambria" w:cs="Arial"/>
          <w:sz w:val="20"/>
          <w:szCs w:val="20"/>
        </w:rPr>
        <w:tab/>
      </w:r>
      <w:r w:rsidR="00AA2282">
        <w:rPr>
          <w:rFonts w:ascii="Cambria" w:hAnsi="Cambria" w:cs="Arial"/>
          <w:sz w:val="20"/>
          <w:szCs w:val="20"/>
        </w:rPr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00541150" w14:textId="77777777" w:rsidR="00AA2282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6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>
        <w:rPr>
          <w:rFonts w:ascii="Cambria" w:hAnsi="Cambria" w:cs="Arial"/>
          <w:sz w:val="20"/>
          <w:szCs w:val="20"/>
        </w:rPr>
        <w:tab/>
      </w:r>
      <w:r w:rsidR="00AA2282"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</w:t>
      </w:r>
      <w:r w:rsidR="00AA2282">
        <w:rPr>
          <w:rFonts w:ascii="Cambria" w:hAnsi="Cambria" w:cs="Arial"/>
          <w:sz w:val="20"/>
          <w:szCs w:val="20"/>
        </w:rPr>
        <w:t xml:space="preserve">ust. 3 </w:t>
      </w:r>
      <w:r w:rsidR="00AA2282"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3428D0A7" w14:textId="77777777"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</w:t>
      </w:r>
      <w:r w:rsidR="00AA2282">
        <w:rPr>
          <w:rFonts w:ascii="Cambria" w:hAnsi="Cambria" w:cs="Arial"/>
          <w:sz w:val="20"/>
          <w:szCs w:val="20"/>
        </w:rPr>
        <w:t xml:space="preserve"> </w:t>
      </w:r>
      <w:r w:rsidR="00AA2282"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1CD95F0D" w14:textId="77777777"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8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612765">
        <w:rPr>
          <w:rFonts w:ascii="Cambria" w:hAnsi="Cambria" w:cs="Arial"/>
          <w:sz w:val="20"/>
          <w:szCs w:val="20"/>
        </w:rPr>
        <w:t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>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 w:rsidR="00AA2282">
        <w:rPr>
          <w:rFonts w:ascii="Cambria" w:hAnsi="Cambria" w:cs="Arial"/>
          <w:sz w:val="20"/>
          <w:szCs w:val="20"/>
        </w:rPr>
        <w:t>.</w:t>
      </w:r>
      <w:r w:rsidR="00AA2282" w:rsidRPr="00612765">
        <w:rPr>
          <w:rFonts w:ascii="Cambria" w:hAnsi="Cambria" w:cs="Arial"/>
          <w:sz w:val="20"/>
          <w:szCs w:val="20"/>
        </w:rPr>
        <w:t xml:space="preserve">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5A20496B" w14:textId="77777777"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9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23AD6397" w14:textId="77777777" w:rsidR="00AA2282" w:rsidRPr="008429F1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10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W razie odstąpienia od umowy z</w:t>
      </w:r>
      <w:r w:rsidR="00AA2282">
        <w:rPr>
          <w:rFonts w:ascii="Cambria" w:hAnsi="Cambria" w:cs="Arial"/>
          <w:sz w:val="20"/>
          <w:szCs w:val="20"/>
        </w:rPr>
        <w:t xml:space="preserve"> przyczyn</w:t>
      </w:r>
      <w:r w:rsidR="00AA2282" w:rsidRPr="00EE6290">
        <w:rPr>
          <w:rFonts w:ascii="Cambria" w:hAnsi="Cambria" w:cs="Arial"/>
          <w:sz w:val="20"/>
          <w:szCs w:val="20"/>
        </w:rPr>
        <w:t xml:space="preserve"> niezależnych od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="00AA2282" w:rsidRPr="00EE6290">
        <w:rPr>
          <w:rFonts w:ascii="Cambria" w:hAnsi="Cambria" w:cs="Arial"/>
          <w:sz w:val="20"/>
          <w:szCs w:val="20"/>
        </w:rPr>
        <w:t xml:space="preserve">,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DD269E7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1C3598CA" w14:textId="77777777" w:rsidR="00BF0B98" w:rsidRPr="00D271A8" w:rsidRDefault="00BF0B98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 w:rsidR="003C2569">
        <w:rPr>
          <w:rFonts w:ascii="Cambria" w:hAnsi="Cambria" w:cs="Arial"/>
          <w:sz w:val="20"/>
          <w:szCs w:val="20"/>
        </w:rPr>
        <w:t xml:space="preserve"> ustawy </w:t>
      </w:r>
      <w:r w:rsidRPr="00D271A8">
        <w:rPr>
          <w:rFonts w:ascii="Cambria" w:hAnsi="Cambria" w:cs="Arial"/>
          <w:sz w:val="20"/>
          <w:szCs w:val="20"/>
        </w:rPr>
        <w:t xml:space="preserve">Prawo zamówień publicznych oraz inne obowiązujące przepisy prawa. </w:t>
      </w:r>
    </w:p>
    <w:p w14:paraId="4F333701" w14:textId="77777777" w:rsidR="00BF0B98" w:rsidRPr="00D271A8" w:rsidRDefault="00BF0B98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7AD1EEFC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62CA40A4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041EC09A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</w:p>
    <w:p w14:paraId="2ACF9270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783198E4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="00F07F02" w:rsidRPr="00D271A8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21C36A9A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60DD4E84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2519FD1D" w14:textId="77777777" w:rsidR="00BF0B98" w:rsidRPr="00D271A8" w:rsidRDefault="003C2569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="00BF0B98"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71100F3C" w14:textId="77777777" w:rsidR="00BF0B98" w:rsidRPr="00D271A8" w:rsidRDefault="00BF0B98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10255880" w14:textId="77777777" w:rsidR="00BF0B98" w:rsidRPr="00D271A8" w:rsidRDefault="00BF0B98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Kosztorys ofertowy opracowany metodą szczegółową</w:t>
      </w:r>
    </w:p>
    <w:p w14:paraId="03C0E8F7" w14:textId="77777777" w:rsidR="00BF0B98" w:rsidRPr="00D271A8" w:rsidRDefault="00BF0B98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1AB603A1" w14:textId="77777777" w:rsidR="00EA4D95" w:rsidRPr="00D271A8" w:rsidRDefault="00BF0B98" w:rsidP="00C324C6">
      <w:pPr>
        <w:pStyle w:val="Tekstpodstawowy"/>
        <w:spacing w:line="276" w:lineRule="auto"/>
        <w:rPr>
          <w:rFonts w:ascii="Cambria" w:hAnsi="Cambria" w:cs="Calibri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  <w:r w:rsidR="00C324C6" w:rsidRPr="00D271A8">
        <w:rPr>
          <w:rFonts w:ascii="Cambria" w:hAnsi="Cambria" w:cs="Calibri"/>
          <w:sz w:val="20"/>
        </w:rPr>
        <w:t xml:space="preserve"> </w:t>
      </w:r>
    </w:p>
    <w:p w14:paraId="53B5FE4B" w14:textId="77777777" w:rsidR="00BF0B98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07E9760A" w14:textId="77777777" w:rsidR="00F75891" w:rsidRDefault="00F75891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22621B9A" w14:textId="77777777" w:rsidR="00F75891" w:rsidRDefault="00F75891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1696ECAC" w14:textId="77777777" w:rsidR="00EA5D03" w:rsidRDefault="00EA5D03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6D891142" w14:textId="77777777" w:rsidR="00EA5D03" w:rsidRDefault="00EA5D03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61509BD" w14:textId="77777777" w:rsidR="00EA5D03" w:rsidRDefault="00EA5D03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A952F5F" w14:textId="77777777" w:rsidR="00EA5D03" w:rsidRDefault="00EA5D03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BF91FA7" w14:textId="77777777" w:rsidR="00EA5D03" w:rsidRDefault="00EA5D03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BBB9719" w14:textId="77777777" w:rsidR="00EA5D03" w:rsidRDefault="00EA5D03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70D48136" w14:textId="77777777" w:rsidR="00EA5D03" w:rsidRDefault="00EA5D03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9B82C3E" w14:textId="77777777" w:rsidR="00EA5D03" w:rsidRDefault="00EA5D03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6BC4E83C" w14:textId="77777777" w:rsidR="00EA5D03" w:rsidRDefault="00EA5D03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ADC9CF5" w14:textId="77777777" w:rsidR="00EA5D03" w:rsidRDefault="00EA5D03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606A0DBA" w14:textId="77777777" w:rsidR="00EA5D03" w:rsidRDefault="00EA5D03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9AA903E" w14:textId="77777777" w:rsidR="00EA5D03" w:rsidRDefault="00EA5D03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5F655DB2" w14:textId="77777777" w:rsidR="00EA5D03" w:rsidRDefault="00EA5D03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78BDF594" w14:textId="77777777" w:rsidR="00EA5D03" w:rsidRDefault="00EA5D03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0665A991" w14:textId="77777777" w:rsidR="00EA5D03" w:rsidRDefault="00EA5D03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F315D50" w14:textId="77777777" w:rsidR="00EA5D03" w:rsidRDefault="00EA5D03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140E21FC" w14:textId="77777777" w:rsidR="00EA5D03" w:rsidRDefault="00EA5D03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5318AFC" w14:textId="77777777" w:rsidR="00EA5D03" w:rsidRDefault="00EA5D03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5A0A67DD" w14:textId="77777777" w:rsidR="00EA5D03" w:rsidRDefault="00EA5D03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085182B6" w14:textId="77777777" w:rsidR="00EA5D03" w:rsidRDefault="00EA5D03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1CC5C6CE" w14:textId="77777777" w:rsidR="00EA5D03" w:rsidRDefault="00EA5D03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65177846" w14:textId="77777777" w:rsidR="00EA5D03" w:rsidRDefault="00EA5D03" w:rsidP="00734961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28C99EBD" w14:textId="3EB29C00"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KARTA GWARANCYJNA</w:t>
      </w:r>
    </w:p>
    <w:p w14:paraId="59DB908D" w14:textId="77777777"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57454D89" w14:textId="5F794255" w:rsidR="00F75891" w:rsidRPr="00734961" w:rsidRDefault="00EA5D03" w:rsidP="00734961">
      <w:pPr>
        <w:shd w:val="clear" w:color="auto" w:fill="C9C9C9"/>
        <w:spacing w:before="100" w:beforeAutospacing="1" w:after="100" w:afterAutospacing="1" w:line="360" w:lineRule="auto"/>
        <w:jc w:val="center"/>
        <w:rPr>
          <w:rFonts w:ascii="Cambria" w:hAnsi="Cambria" w:cs="Arial"/>
          <w:b/>
        </w:rPr>
      </w:pPr>
      <w:r w:rsidRPr="00CD26B0">
        <w:rPr>
          <w:rFonts w:ascii="Cambria" w:hAnsi="Cambria" w:cs="Arial"/>
          <w:b/>
        </w:rPr>
        <w:t>„</w:t>
      </w:r>
      <w:r w:rsidRPr="00B9631A">
        <w:rPr>
          <w:rFonts w:ascii="Cambria" w:hAnsi="Cambria" w:cs="Arial"/>
          <w:b/>
        </w:rPr>
        <w:t>Przebudowa budynku świetlicy w Klimontowie</w:t>
      </w:r>
      <w:r>
        <w:rPr>
          <w:rFonts w:ascii="Cambria" w:hAnsi="Cambria" w:cs="Arial"/>
          <w:b/>
        </w:rPr>
        <w:t>”</w:t>
      </w:r>
    </w:p>
    <w:p w14:paraId="18BC5238" w14:textId="77777777"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0BAAF2D5" w14:textId="77777777"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3832899B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05D5C9F1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75B0D2BA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1B9121E8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>
        <w:rPr>
          <w:rFonts w:ascii="Cambria" w:hAnsi="Cambria" w:cs="Calibri"/>
          <w:sz w:val="20"/>
          <w:szCs w:val="20"/>
          <w:vertAlign w:val="superscript"/>
        </w:rPr>
        <w:t>1</w:t>
      </w:r>
      <w:r w:rsidRPr="00D271A8">
        <w:rPr>
          <w:rFonts w:ascii="Cambria" w:hAnsi="Cambria" w:cs="Calibri"/>
          <w:sz w:val="20"/>
          <w:szCs w:val="20"/>
        </w:rPr>
        <w:t xml:space="preserve"> § 1 k.c.</w:t>
      </w:r>
    </w:p>
    <w:p w14:paraId="29CE9055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Okres gwarancji wynosi </w:t>
      </w:r>
      <w:r w:rsidRPr="00D271A8">
        <w:rPr>
          <w:rFonts w:ascii="Cambria" w:hAnsi="Cambria" w:cs="Calibri"/>
          <w:b/>
          <w:sz w:val="20"/>
          <w:szCs w:val="20"/>
        </w:rPr>
        <w:t>…. miesięcy</w:t>
      </w:r>
      <w:r w:rsidRPr="00D271A8">
        <w:rPr>
          <w:rFonts w:ascii="Cambria" w:hAnsi="Cambria" w:cs="Calibri"/>
          <w:sz w:val="20"/>
          <w:szCs w:val="20"/>
        </w:rPr>
        <w:t>, licząc od dnia odbioru końcowego.</w:t>
      </w:r>
    </w:p>
    <w:p w14:paraId="7483D88E" w14:textId="77777777"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0117AAF6" w14:textId="77777777"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04065E16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035426BF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4E5F2790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337DA665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c) żądania od Gwaranta kary umownej za nieterminowe usunięcie wad na zasadach określonych umową;</w:t>
      </w:r>
    </w:p>
    <w:p w14:paraId="766538FF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w wysokości przewyższającej kwotę kary umownej, o której mowa w § 20 ust.1  pkt. </w:t>
      </w:r>
      <w:r>
        <w:rPr>
          <w:rFonts w:ascii="Cambria" w:hAnsi="Cambria" w:cs="Calibri"/>
          <w:sz w:val="20"/>
          <w:szCs w:val="20"/>
        </w:rPr>
        <w:t>9</w:t>
      </w:r>
      <w:r w:rsidRPr="00D271A8">
        <w:rPr>
          <w:rFonts w:ascii="Cambria" w:hAnsi="Cambria" w:cs="Calibri"/>
          <w:sz w:val="20"/>
          <w:szCs w:val="20"/>
        </w:rPr>
        <w:t>) umowy</w:t>
      </w:r>
    </w:p>
    <w:p w14:paraId="24487358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0A7DAF3E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12B8A0D0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4FFE0362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5ED4ACCD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1FF62B63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41EB328E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76FF5743" w14:textId="77777777"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3CC391D6" w14:textId="77777777"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35BE992E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6C075CC4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717EA9FC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234C2036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3A7C6E3E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529E03F5" w14:textId="77777777"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130ABA21" w14:textId="77777777"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1D933B96" w14:textId="77777777" w:rsidR="00F75891" w:rsidRPr="00D271A8" w:rsidRDefault="00F75891" w:rsidP="00F75891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lastRenderedPageBreak/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3461BACA" w14:textId="77777777" w:rsidR="00F75891" w:rsidRPr="00D271A8" w:rsidRDefault="00F75891" w:rsidP="00F75891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2447B44C" w14:textId="77777777" w:rsidR="00F75891" w:rsidRPr="00D271A8" w:rsidRDefault="00F75891" w:rsidP="00F75891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6DDC8413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3FC3BD25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533C122D" w14:textId="77777777"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42922B1A" w14:textId="77777777"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7C8C6DB7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325A0D8D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43C6AEAB" w14:textId="77777777" w:rsidR="00F75891" w:rsidRPr="00D271A8" w:rsidRDefault="00F75891" w:rsidP="00172273">
      <w:pPr>
        <w:spacing w:line="276" w:lineRule="auto"/>
        <w:rPr>
          <w:rStyle w:val="FontStyle132"/>
          <w:rFonts w:ascii="Cambria" w:hAnsi="Cambria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172273" w:rsidRPr="00D271A8">
        <w:rPr>
          <w:rFonts w:ascii="Cambria" w:hAnsi="Cambria" w:cs="Calibri"/>
          <w:b/>
          <w:sz w:val="20"/>
          <w:szCs w:val="20"/>
          <w:u w:val="single"/>
        </w:rPr>
        <w:t xml:space="preserve">[adres </w:t>
      </w:r>
      <w:r w:rsidR="00172273">
        <w:rPr>
          <w:rFonts w:ascii="Cambria" w:hAnsi="Cambria" w:cs="Calibri"/>
          <w:b/>
          <w:sz w:val="20"/>
          <w:szCs w:val="20"/>
          <w:u w:val="single"/>
        </w:rPr>
        <w:t>Zamawiającego</w:t>
      </w:r>
      <w:r w:rsidR="00172273" w:rsidRPr="00D271A8">
        <w:rPr>
          <w:rFonts w:ascii="Cambria" w:hAnsi="Cambria" w:cs="Calibri"/>
          <w:sz w:val="20"/>
          <w:szCs w:val="20"/>
        </w:rPr>
        <w:t>]</w:t>
      </w:r>
    </w:p>
    <w:p w14:paraId="3827A4CC" w14:textId="77777777" w:rsidR="00F75891" w:rsidRPr="00D271A8" w:rsidRDefault="00F75891" w:rsidP="00F75891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63E9F54F" w14:textId="77777777"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2174B151" w14:textId="77777777"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14C32D32" w14:textId="77777777"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1EA9968E" w14:textId="77777777" w:rsidR="00F75891" w:rsidRPr="00D271A8" w:rsidRDefault="00F75891" w:rsidP="00F75891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6B0192AF" w14:textId="77777777" w:rsidR="00F75891" w:rsidRPr="00D271A8" w:rsidRDefault="00F75891" w:rsidP="00F75891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36654041" w14:textId="77777777" w:rsidR="00F75891" w:rsidRPr="00D271A8" w:rsidRDefault="00F75891" w:rsidP="00F75891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655EE10B" w14:textId="77777777" w:rsidR="00F75891" w:rsidRPr="00D271A8" w:rsidRDefault="00F75891" w:rsidP="00F75891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03EC3E43" w14:textId="77777777" w:rsidR="00F75891" w:rsidRPr="00D271A8" w:rsidRDefault="00F75891" w:rsidP="00F75891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191D4CF6" w14:textId="77777777" w:rsidR="00F75891" w:rsidRPr="00D271A8" w:rsidRDefault="00F75891" w:rsidP="00F75891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141E2AD3" w14:textId="77777777" w:rsidR="00F75891" w:rsidRPr="00D271A8" w:rsidRDefault="00F75891" w:rsidP="00F75891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645D8FA1" w14:textId="77777777" w:rsidR="00F75891" w:rsidRPr="00D271A8" w:rsidRDefault="00F75891" w:rsidP="00F75891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745C0F6B" w14:textId="77777777" w:rsidR="00F75891" w:rsidRPr="00D271A8" w:rsidRDefault="00F75891" w:rsidP="00F75891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0AC86659" w14:textId="77777777" w:rsidR="00F75891" w:rsidRPr="00D271A8" w:rsidRDefault="00F75891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F75891" w:rsidRPr="00D271A8" w:rsidSect="009A132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E27E95" w16cex:dateUtc="2025-12-09T09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A2C4B" w14:textId="77777777" w:rsidR="00CC1A41" w:rsidRDefault="00CC1A41">
      <w:pPr>
        <w:spacing w:after="0" w:line="240" w:lineRule="auto"/>
      </w:pPr>
      <w:r>
        <w:separator/>
      </w:r>
    </w:p>
  </w:endnote>
  <w:endnote w:type="continuationSeparator" w:id="0">
    <w:p w14:paraId="6E8599D0" w14:textId="77777777" w:rsidR="00CC1A41" w:rsidRDefault="00CC1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E07D8" w14:textId="6BCAC19E" w:rsidR="00EE6290" w:rsidRPr="00B65163" w:rsidRDefault="00973E47" w:rsidP="00973E47">
    <w:pPr>
      <w:pStyle w:val="Stopka"/>
      <w:tabs>
        <w:tab w:val="clear" w:pos="4536"/>
      </w:tabs>
      <w:jc w:val="center"/>
      <w:rPr>
        <w:sz w:val="16"/>
      </w:rPr>
    </w:pPr>
    <w:r>
      <w:rPr>
        <w:rFonts w:ascii="Cambria" w:hAnsi="Cambria"/>
        <w:b/>
        <w:sz w:val="20"/>
        <w:szCs w:val="20"/>
      </w:rPr>
      <w:t xml:space="preserve">                                                                                            </w:t>
    </w:r>
    <w:r w:rsidRPr="00471A79">
      <w:rPr>
        <w:rFonts w:ascii="Cambria" w:hAnsi="Cambria"/>
        <w:b/>
        <w:sz w:val="20"/>
        <w:szCs w:val="20"/>
      </w:rPr>
      <w:fldChar w:fldCharType="begin"/>
    </w:r>
    <w:r w:rsidRPr="00471A79">
      <w:rPr>
        <w:rFonts w:ascii="Cambria" w:hAnsi="Cambria"/>
        <w:b/>
        <w:sz w:val="20"/>
        <w:szCs w:val="20"/>
      </w:rPr>
      <w:instrText xml:space="preserve"> INCLUDEPICTURE "C:\\Users\\User\\AppData\\Local\\Microsoft\\Windows\\INetCache\\Content.Outlook\\N2NDE4T8\\LGD (002).JPG" \* MERGEFORMATINET </w:instrText>
    </w:r>
    <w:r w:rsidRPr="00471A79">
      <w:rPr>
        <w:rFonts w:ascii="Cambria" w:hAnsi="Cambria"/>
        <w:b/>
        <w:sz w:val="20"/>
        <w:szCs w:val="20"/>
      </w:rPr>
      <w:fldChar w:fldCharType="separate"/>
    </w:r>
    <w:r>
      <w:rPr>
        <w:rFonts w:ascii="Cambria" w:hAnsi="Cambria"/>
        <w:b/>
        <w:sz w:val="20"/>
        <w:szCs w:val="20"/>
      </w:rPr>
      <w:fldChar w:fldCharType="begin"/>
    </w:r>
    <w:r>
      <w:rPr>
        <w:rFonts w:ascii="Cambria" w:hAnsi="Cambria"/>
        <w:b/>
        <w:sz w:val="20"/>
        <w:szCs w:val="20"/>
      </w:rPr>
      <w:instrText xml:space="preserve"> INCLUDEPICTURE  "C:\\Users\\User\\AppData\\Local\\Microsoft\\Windows\\INetCache\\Content.Outlook\\N2NDE4T8\\LGD (002).JPG" \* MERGEFORMATINET </w:instrText>
    </w:r>
    <w:r>
      <w:rPr>
        <w:rFonts w:ascii="Cambria" w:hAnsi="Cambria"/>
        <w:b/>
        <w:sz w:val="20"/>
        <w:szCs w:val="20"/>
      </w:rPr>
      <w:fldChar w:fldCharType="separate"/>
    </w:r>
    <w:r>
      <w:rPr>
        <w:rFonts w:ascii="Cambria" w:hAnsi="Cambria"/>
        <w:b/>
        <w:sz w:val="20"/>
        <w:szCs w:val="20"/>
      </w:rPr>
      <w:pict w14:anchorId="6D36D6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208" type="#_x0000_t75" style="width:73.85pt;height:73.85pt">
          <v:imagedata r:id="rId1" r:href="rId2"/>
        </v:shape>
      </w:pict>
    </w:r>
    <w:r>
      <w:rPr>
        <w:rFonts w:ascii="Cambria" w:hAnsi="Cambria"/>
        <w:b/>
        <w:sz w:val="20"/>
        <w:szCs w:val="20"/>
      </w:rPr>
      <w:fldChar w:fldCharType="end"/>
    </w:r>
    <w:r w:rsidRPr="00471A79">
      <w:rPr>
        <w:rFonts w:ascii="Cambria" w:hAnsi="Cambria"/>
        <w:b/>
        <w:sz w:val="20"/>
        <w:szCs w:val="20"/>
      </w:rPr>
      <w:fldChar w:fldCharType="end"/>
    </w:r>
    <w:r>
      <w:rPr>
        <w:rFonts w:ascii="Cambria" w:hAnsi="Cambria"/>
        <w:b/>
        <w:sz w:val="20"/>
        <w:szCs w:val="20"/>
      </w:rPr>
      <w:t xml:space="preserve">                                                                  </w:t>
    </w:r>
    <w:r w:rsidR="00EE6290" w:rsidRPr="00B65163">
      <w:rPr>
        <w:sz w:val="16"/>
      </w:rPr>
      <w:t xml:space="preserve">Strona </w:t>
    </w:r>
    <w:r w:rsidR="007A40F0" w:rsidRPr="00B65163">
      <w:rPr>
        <w:b/>
        <w:sz w:val="16"/>
        <w:szCs w:val="24"/>
      </w:rPr>
      <w:fldChar w:fldCharType="begin"/>
    </w:r>
    <w:r w:rsidR="00EE6290" w:rsidRPr="00B65163">
      <w:rPr>
        <w:b/>
        <w:sz w:val="16"/>
      </w:rPr>
      <w:instrText>PAGE</w:instrText>
    </w:r>
    <w:r w:rsidR="007A40F0" w:rsidRPr="00B65163">
      <w:rPr>
        <w:b/>
        <w:sz w:val="16"/>
        <w:szCs w:val="24"/>
      </w:rPr>
      <w:fldChar w:fldCharType="separate"/>
    </w:r>
    <w:r w:rsidR="00C324C6">
      <w:rPr>
        <w:b/>
        <w:noProof/>
        <w:sz w:val="16"/>
      </w:rPr>
      <w:t>13</w:t>
    </w:r>
    <w:r w:rsidR="007A40F0" w:rsidRPr="00B65163">
      <w:rPr>
        <w:b/>
        <w:sz w:val="16"/>
        <w:szCs w:val="24"/>
      </w:rPr>
      <w:fldChar w:fldCharType="end"/>
    </w:r>
    <w:r w:rsidR="00EE6290" w:rsidRPr="00B65163">
      <w:rPr>
        <w:sz w:val="16"/>
      </w:rPr>
      <w:t xml:space="preserve"> z </w:t>
    </w:r>
    <w:r w:rsidR="007A40F0" w:rsidRPr="00B65163">
      <w:rPr>
        <w:b/>
        <w:sz w:val="16"/>
        <w:szCs w:val="24"/>
      </w:rPr>
      <w:fldChar w:fldCharType="begin"/>
    </w:r>
    <w:r w:rsidR="00EE6290" w:rsidRPr="00B65163">
      <w:rPr>
        <w:b/>
        <w:sz w:val="16"/>
      </w:rPr>
      <w:instrText>NUMPAGES</w:instrText>
    </w:r>
    <w:r w:rsidR="007A40F0" w:rsidRPr="00B65163">
      <w:rPr>
        <w:b/>
        <w:sz w:val="16"/>
        <w:szCs w:val="24"/>
      </w:rPr>
      <w:fldChar w:fldCharType="separate"/>
    </w:r>
    <w:r w:rsidR="00C324C6">
      <w:rPr>
        <w:b/>
        <w:noProof/>
        <w:sz w:val="16"/>
      </w:rPr>
      <w:t>13</w:t>
    </w:r>
    <w:r w:rsidR="007A40F0" w:rsidRPr="00B65163">
      <w:rPr>
        <w:b/>
        <w:sz w:val="16"/>
        <w:szCs w:val="24"/>
      </w:rPr>
      <w:fldChar w:fldCharType="end"/>
    </w:r>
  </w:p>
  <w:p w14:paraId="7BBFB8BD" w14:textId="77777777" w:rsidR="00EE6290" w:rsidRDefault="00EE62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975BE" w14:textId="77777777" w:rsidR="007042F4" w:rsidRPr="003855B1" w:rsidRDefault="007042F4" w:rsidP="007042F4">
    <w:pPr>
      <w:pStyle w:val="Nagwek"/>
      <w:ind w:firstLine="3969"/>
      <w:rPr>
        <w:rFonts w:ascii="Cambria" w:hAnsi="Cambria" w:cs="Arial"/>
        <w:b/>
        <w:i/>
        <w:sz w:val="16"/>
        <w:szCs w:val="16"/>
      </w:rPr>
    </w:pPr>
    <w:r w:rsidRPr="00471A79">
      <w:rPr>
        <w:rFonts w:ascii="Cambria" w:hAnsi="Cambria"/>
        <w:b/>
        <w:sz w:val="20"/>
        <w:szCs w:val="20"/>
      </w:rPr>
      <w:fldChar w:fldCharType="begin"/>
    </w:r>
    <w:r w:rsidRPr="00471A79">
      <w:rPr>
        <w:rFonts w:ascii="Cambria" w:hAnsi="Cambria"/>
        <w:b/>
        <w:sz w:val="20"/>
        <w:szCs w:val="20"/>
      </w:rPr>
      <w:instrText xml:space="preserve"> INCLUDEPICTURE "C:\\Users\\User\\AppData\\Local\\Microsoft\\Windows\\INetCache\\Content.Outlook\\N2NDE4T8\\LGD (002).JPG" \* MERGEFORMATINET </w:instrText>
    </w:r>
    <w:r w:rsidRPr="00471A79">
      <w:rPr>
        <w:rFonts w:ascii="Cambria" w:hAnsi="Cambria"/>
        <w:b/>
        <w:sz w:val="20"/>
        <w:szCs w:val="20"/>
      </w:rPr>
      <w:fldChar w:fldCharType="separate"/>
    </w:r>
    <w:r w:rsidR="00973E47">
      <w:rPr>
        <w:rFonts w:ascii="Cambria" w:hAnsi="Cambria"/>
        <w:b/>
        <w:sz w:val="20"/>
        <w:szCs w:val="20"/>
      </w:rPr>
      <w:fldChar w:fldCharType="begin"/>
    </w:r>
    <w:r w:rsidR="00973E47">
      <w:rPr>
        <w:rFonts w:ascii="Cambria" w:hAnsi="Cambria"/>
        <w:b/>
        <w:sz w:val="20"/>
        <w:szCs w:val="20"/>
      </w:rPr>
      <w:instrText xml:space="preserve"> </w:instrText>
    </w:r>
    <w:r w:rsidR="00973E47">
      <w:rPr>
        <w:rFonts w:ascii="Cambria" w:hAnsi="Cambria"/>
        <w:b/>
        <w:sz w:val="20"/>
        <w:szCs w:val="20"/>
      </w:rPr>
      <w:instrText>INCLUDEPICTURE  "C:\\Users\\User\\AppData\\Local\\Microsoft\\Windows\\INetCache\\Content.Outlook\\N2NDE4T8\\LGD (</w:instrText>
    </w:r>
    <w:r w:rsidR="00973E47">
      <w:rPr>
        <w:rFonts w:ascii="Cambria" w:hAnsi="Cambria"/>
        <w:b/>
        <w:sz w:val="20"/>
        <w:szCs w:val="20"/>
      </w:rPr>
      <w:instrText>002).JPG" \* MERGEFORMATINET</w:instrText>
    </w:r>
    <w:r w:rsidR="00973E47">
      <w:rPr>
        <w:rFonts w:ascii="Cambria" w:hAnsi="Cambria"/>
        <w:b/>
        <w:sz w:val="20"/>
        <w:szCs w:val="20"/>
      </w:rPr>
      <w:instrText xml:space="preserve"> </w:instrText>
    </w:r>
    <w:r w:rsidR="00973E47">
      <w:rPr>
        <w:rFonts w:ascii="Cambria" w:hAnsi="Cambria"/>
        <w:b/>
        <w:sz w:val="20"/>
        <w:szCs w:val="20"/>
      </w:rPr>
      <w:fldChar w:fldCharType="separate"/>
    </w:r>
    <w:r w:rsidR="00A22301">
      <w:rPr>
        <w:rFonts w:ascii="Cambria" w:hAnsi="Cambria"/>
        <w:b/>
        <w:sz w:val="20"/>
        <w:szCs w:val="20"/>
      </w:rPr>
      <w:pict w14:anchorId="0F6758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3.85pt;height:73.85pt">
          <v:imagedata r:id="rId2" r:href="rId1"/>
        </v:shape>
      </w:pict>
    </w:r>
    <w:r w:rsidR="00973E47">
      <w:rPr>
        <w:rFonts w:ascii="Cambria" w:hAnsi="Cambria"/>
        <w:b/>
        <w:sz w:val="20"/>
        <w:szCs w:val="20"/>
      </w:rPr>
      <w:fldChar w:fldCharType="end"/>
    </w:r>
    <w:r w:rsidRPr="00471A79">
      <w:rPr>
        <w:rFonts w:ascii="Cambria" w:hAnsi="Cambria"/>
        <w:b/>
        <w:sz w:val="20"/>
        <w:szCs w:val="20"/>
      </w:rPr>
      <w:fldChar w:fldCharType="end"/>
    </w:r>
  </w:p>
  <w:p w14:paraId="5AD4D7FD" w14:textId="77777777" w:rsidR="007042F4" w:rsidRDefault="007042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43EA5E" w14:textId="77777777" w:rsidR="00CC1A41" w:rsidRDefault="00CC1A41">
      <w:pPr>
        <w:spacing w:after="0" w:line="240" w:lineRule="auto"/>
      </w:pPr>
      <w:r>
        <w:separator/>
      </w:r>
    </w:p>
  </w:footnote>
  <w:footnote w:type="continuationSeparator" w:id="0">
    <w:p w14:paraId="6CE59667" w14:textId="77777777" w:rsidR="00CC1A41" w:rsidRDefault="00CC1A41">
      <w:pPr>
        <w:spacing w:after="0" w:line="240" w:lineRule="auto"/>
      </w:pPr>
      <w:r>
        <w:continuationSeparator/>
      </w:r>
    </w:p>
  </w:footnote>
  <w:footnote w:id="1">
    <w:p w14:paraId="5B7B0286" w14:textId="77777777" w:rsidR="00336492" w:rsidRDefault="00336492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  <w:footnote w:id="2">
    <w:p w14:paraId="191CBFF9" w14:textId="77777777" w:rsidR="00C2486C" w:rsidRDefault="00C2486C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  <w:footnote w:id="3">
    <w:p w14:paraId="7EFD7F81" w14:textId="77777777" w:rsidR="00E63FE4" w:rsidRDefault="00E63FE4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  <w:footnote w:id="4">
    <w:p w14:paraId="5E118613" w14:textId="77777777" w:rsidR="005A7A93" w:rsidRDefault="005A7A93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E1068" w14:textId="77777777" w:rsidR="00973E47" w:rsidRPr="00471A79" w:rsidRDefault="00973E47" w:rsidP="00973E47">
    <w:pPr>
      <w:ind w:firstLine="142"/>
      <w:rPr>
        <w:rFonts w:ascii="Cambria" w:hAnsi="Cambria"/>
        <w:b/>
        <w:sz w:val="20"/>
        <w:szCs w:val="20"/>
      </w:rPr>
    </w:pPr>
    <w:r w:rsidRPr="00BF7545">
      <w:rPr>
        <w:noProof/>
      </w:rPr>
      <w:drawing>
        <wp:inline distT="0" distB="0" distL="0" distR="0" wp14:anchorId="0C092F55" wp14:editId="576974F8">
          <wp:extent cx="1763395" cy="9144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9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</w:t>
    </w:r>
    <w:r w:rsidRPr="00BF7545">
      <w:rPr>
        <w:noProof/>
      </w:rPr>
      <w:drawing>
        <wp:inline distT="0" distB="0" distL="0" distR="0" wp14:anchorId="03B92491" wp14:editId="70BC7350">
          <wp:extent cx="2541270" cy="6057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127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0846BD" w14:textId="77777777" w:rsidR="00973E47" w:rsidRPr="008F6A5C" w:rsidRDefault="00973E47" w:rsidP="00973E47">
    <w:pPr>
      <w:tabs>
        <w:tab w:val="left" w:pos="5400"/>
      </w:tabs>
      <w:rPr>
        <w:rFonts w:ascii="Cambria" w:hAnsi="Cambria"/>
        <w:b/>
        <w:sz w:val="20"/>
        <w:szCs w:val="20"/>
      </w:rPr>
    </w:pPr>
  </w:p>
  <w:p w14:paraId="244679F6" w14:textId="08A0BD73" w:rsidR="00973E47" w:rsidRPr="00973E47" w:rsidRDefault="00973E47" w:rsidP="00973E47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 xml:space="preserve">Numer referencyjny: </w:t>
    </w:r>
    <w:r w:rsidRPr="008C296D">
      <w:rPr>
        <w:rFonts w:ascii="Cambria" w:hAnsi="Cambria"/>
        <w:b/>
        <w:sz w:val="20"/>
        <w:szCs w:val="20"/>
      </w:rPr>
      <w:t>BRI.271.75.2025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025AF" w14:textId="5F2CBEEF" w:rsidR="00F94E41" w:rsidRPr="00471A79" w:rsidRDefault="00F94E41" w:rsidP="00F94E41">
    <w:pPr>
      <w:ind w:firstLine="142"/>
      <w:rPr>
        <w:rFonts w:ascii="Cambria" w:hAnsi="Cambria"/>
        <w:b/>
        <w:sz w:val="20"/>
        <w:szCs w:val="20"/>
      </w:rPr>
    </w:pPr>
    <w:r w:rsidRPr="00BF7545">
      <w:rPr>
        <w:noProof/>
      </w:rPr>
      <w:drawing>
        <wp:inline distT="0" distB="0" distL="0" distR="0" wp14:anchorId="7A533FB4" wp14:editId="5E90417A">
          <wp:extent cx="1763395" cy="9144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9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</w:t>
    </w:r>
    <w:r w:rsidRPr="00BF7545">
      <w:rPr>
        <w:noProof/>
      </w:rPr>
      <w:drawing>
        <wp:inline distT="0" distB="0" distL="0" distR="0" wp14:anchorId="66BFDC37" wp14:editId="1F9B4D92">
          <wp:extent cx="2541270" cy="6057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127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62A682" w14:textId="77777777" w:rsidR="00F94E41" w:rsidRPr="008F6A5C" w:rsidRDefault="00F94E41" w:rsidP="00F94E41">
    <w:pPr>
      <w:tabs>
        <w:tab w:val="left" w:pos="5400"/>
      </w:tabs>
      <w:rPr>
        <w:rFonts w:ascii="Cambria" w:hAnsi="Cambria"/>
        <w:b/>
        <w:sz w:val="20"/>
        <w:szCs w:val="20"/>
      </w:rPr>
    </w:pPr>
  </w:p>
  <w:p w14:paraId="799A8D55" w14:textId="77777777" w:rsidR="00F94E41" w:rsidRPr="008F6A5C" w:rsidRDefault="00F94E41" w:rsidP="00F94E41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 xml:space="preserve">Numer referencyjny: </w:t>
    </w:r>
    <w:r w:rsidRPr="008C296D">
      <w:rPr>
        <w:rFonts w:ascii="Cambria" w:hAnsi="Cambria"/>
        <w:b/>
        <w:sz w:val="20"/>
        <w:szCs w:val="20"/>
      </w:rPr>
      <w:t>BRI.271.75.2025</w:t>
    </w:r>
  </w:p>
  <w:p w14:paraId="1087560F" w14:textId="77777777" w:rsidR="00EE6290" w:rsidRPr="003B5562" w:rsidRDefault="00EE629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7930C5A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6A638E3"/>
    <w:multiLevelType w:val="multilevel"/>
    <w:tmpl w:val="548CF986"/>
    <w:lvl w:ilvl="0">
      <w:start w:val="2"/>
      <w:numFmt w:val="decimal"/>
      <w:lvlText w:val="%1."/>
      <w:lvlJc w:val="left"/>
      <w:rPr>
        <w:rFonts w:ascii="Cambria" w:eastAsia="Arial Unicode MS" w:hAnsi="Cambria" w:cs="Arial Unicode MS" w:hint="default"/>
        <w:bCs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7536464"/>
    <w:multiLevelType w:val="hybridMultilevel"/>
    <w:tmpl w:val="1B9C9748"/>
    <w:name w:val="WW8Num152"/>
    <w:lvl w:ilvl="0" w:tplc="0B946C0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6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7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8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0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" w15:restartNumberingAfterBreak="0">
    <w:nsid w:val="620B00B3"/>
    <w:multiLevelType w:val="hybridMultilevel"/>
    <w:tmpl w:val="2430D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5435F9A"/>
    <w:multiLevelType w:val="hybridMultilevel"/>
    <w:tmpl w:val="C90A13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7E22FE"/>
    <w:multiLevelType w:val="hybridMultilevel"/>
    <w:tmpl w:val="6890D490"/>
    <w:name w:val="WW8Num1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55"/>
  </w:num>
  <w:num w:numId="3">
    <w:abstractNumId w:val="0"/>
  </w:num>
  <w:num w:numId="4">
    <w:abstractNumId w:val="7"/>
  </w:num>
  <w:num w:numId="5">
    <w:abstractNumId w:val="9"/>
  </w:num>
  <w:num w:numId="6">
    <w:abstractNumId w:val="66"/>
  </w:num>
  <w:num w:numId="7">
    <w:abstractNumId w:val="50"/>
  </w:num>
  <w:num w:numId="8">
    <w:abstractNumId w:val="43"/>
  </w:num>
  <w:num w:numId="9">
    <w:abstractNumId w:val="68"/>
  </w:num>
  <w:num w:numId="10">
    <w:abstractNumId w:val="48"/>
  </w:num>
  <w:num w:numId="11">
    <w:abstractNumId w:val="78"/>
  </w:num>
  <w:num w:numId="12">
    <w:abstractNumId w:val="41"/>
  </w:num>
  <w:num w:numId="13">
    <w:abstractNumId w:val="71"/>
  </w:num>
  <w:num w:numId="14">
    <w:abstractNumId w:val="53"/>
  </w:num>
  <w:num w:numId="15">
    <w:abstractNumId w:val="69"/>
  </w:num>
  <w:num w:numId="16">
    <w:abstractNumId w:val="65"/>
  </w:num>
  <w:num w:numId="17">
    <w:abstractNumId w:val="76"/>
  </w:num>
  <w:num w:numId="18">
    <w:abstractNumId w:val="51"/>
  </w:num>
  <w:num w:numId="19">
    <w:abstractNumId w:val="46"/>
  </w:num>
  <w:num w:numId="20">
    <w:abstractNumId w:val="47"/>
  </w:num>
  <w:num w:numId="21">
    <w:abstractNumId w:val="49"/>
  </w:num>
  <w:num w:numId="22">
    <w:abstractNumId w:val="39"/>
  </w:num>
  <w:num w:numId="23">
    <w:abstractNumId w:val="58"/>
  </w:num>
  <w:num w:numId="24">
    <w:abstractNumId w:val="63"/>
  </w:num>
  <w:num w:numId="25">
    <w:abstractNumId w:val="54"/>
  </w:num>
  <w:num w:numId="26">
    <w:abstractNumId w:val="70"/>
  </w:num>
  <w:num w:numId="27">
    <w:abstractNumId w:val="44"/>
  </w:num>
  <w:num w:numId="28">
    <w:abstractNumId w:val="72"/>
  </w:num>
  <w:num w:numId="29">
    <w:abstractNumId w:val="75"/>
  </w:num>
  <w:num w:numId="30">
    <w:abstractNumId w:val="24"/>
  </w:num>
  <w:num w:numId="31">
    <w:abstractNumId w:val="59"/>
  </w:num>
  <w:num w:numId="32">
    <w:abstractNumId w:val="77"/>
  </w:num>
  <w:num w:numId="33">
    <w:abstractNumId w:val="60"/>
  </w:num>
  <w:num w:numId="34">
    <w:abstractNumId w:val="12"/>
  </w:num>
  <w:num w:numId="35">
    <w:abstractNumId w:val="21"/>
  </w:num>
  <w:num w:numId="36">
    <w:abstractNumId w:val="57"/>
  </w:num>
  <w:num w:numId="37">
    <w:abstractNumId w:val="62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  <w:sz w:val="20"/>
          <w:szCs w:val="24"/>
        </w:rPr>
      </w:lvl>
    </w:lvlOverride>
  </w:num>
  <w:num w:numId="38">
    <w:abstractNumId w:val="62"/>
  </w:num>
  <w:num w:numId="3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</w:num>
  <w:num w:numId="41">
    <w:abstractNumId w:val="64"/>
  </w:num>
  <w:num w:numId="42">
    <w:abstractNumId w:val="40"/>
  </w:num>
  <w:num w:numId="43">
    <w:abstractNumId w:val="61"/>
  </w:num>
  <w:num w:numId="44">
    <w:abstractNumId w:val="38"/>
  </w:num>
  <w:num w:numId="45">
    <w:abstractNumId w:val="45"/>
  </w:num>
  <w:num w:numId="46">
    <w:abstractNumId w:val="73"/>
  </w:num>
  <w:num w:numId="47">
    <w:abstractNumId w:val="52"/>
  </w:num>
  <w:num w:numId="48">
    <w:abstractNumId w:val="74"/>
  </w:num>
  <w:num w:numId="49">
    <w:abstractNumId w:val="6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1290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2A0D"/>
    <w:rsid w:val="000023D5"/>
    <w:rsid w:val="000110B7"/>
    <w:rsid w:val="000147E5"/>
    <w:rsid w:val="00015AE5"/>
    <w:rsid w:val="000233A9"/>
    <w:rsid w:val="00024299"/>
    <w:rsid w:val="00033213"/>
    <w:rsid w:val="00040340"/>
    <w:rsid w:val="00041CC8"/>
    <w:rsid w:val="000645D7"/>
    <w:rsid w:val="000827DE"/>
    <w:rsid w:val="000848D1"/>
    <w:rsid w:val="000919F9"/>
    <w:rsid w:val="00093967"/>
    <w:rsid w:val="000A01FD"/>
    <w:rsid w:val="000C7E45"/>
    <w:rsid w:val="000D4F62"/>
    <w:rsid w:val="000D68F2"/>
    <w:rsid w:val="000F345E"/>
    <w:rsid w:val="000F6643"/>
    <w:rsid w:val="00110224"/>
    <w:rsid w:val="0011298B"/>
    <w:rsid w:val="00113C50"/>
    <w:rsid w:val="00120521"/>
    <w:rsid w:val="00122A1E"/>
    <w:rsid w:val="0012388A"/>
    <w:rsid w:val="00130EB4"/>
    <w:rsid w:val="00135853"/>
    <w:rsid w:val="001511BA"/>
    <w:rsid w:val="001566AD"/>
    <w:rsid w:val="00156B1D"/>
    <w:rsid w:val="00166C2B"/>
    <w:rsid w:val="00172273"/>
    <w:rsid w:val="001A1133"/>
    <w:rsid w:val="001A256C"/>
    <w:rsid w:val="001C0AC6"/>
    <w:rsid w:val="001C1A18"/>
    <w:rsid w:val="001C3FE1"/>
    <w:rsid w:val="001D4D42"/>
    <w:rsid w:val="001E05EF"/>
    <w:rsid w:val="001E4A0A"/>
    <w:rsid w:val="001E62D8"/>
    <w:rsid w:val="001F048F"/>
    <w:rsid w:val="001F54B2"/>
    <w:rsid w:val="001F6797"/>
    <w:rsid w:val="001F67A8"/>
    <w:rsid w:val="001F6CE2"/>
    <w:rsid w:val="002017DC"/>
    <w:rsid w:val="00201B05"/>
    <w:rsid w:val="00205FCF"/>
    <w:rsid w:val="002150F1"/>
    <w:rsid w:val="002241CB"/>
    <w:rsid w:val="00235DDE"/>
    <w:rsid w:val="002409A9"/>
    <w:rsid w:val="002419F8"/>
    <w:rsid w:val="00244C27"/>
    <w:rsid w:val="00257DDB"/>
    <w:rsid w:val="0029411F"/>
    <w:rsid w:val="00295972"/>
    <w:rsid w:val="002A19B9"/>
    <w:rsid w:val="002A46CD"/>
    <w:rsid w:val="002B2241"/>
    <w:rsid w:val="002B6B97"/>
    <w:rsid w:val="002C2B8A"/>
    <w:rsid w:val="002C4624"/>
    <w:rsid w:val="002C5CB9"/>
    <w:rsid w:val="002D1671"/>
    <w:rsid w:val="002D5E4F"/>
    <w:rsid w:val="002F123D"/>
    <w:rsid w:val="002F410E"/>
    <w:rsid w:val="002F65ED"/>
    <w:rsid w:val="003001E9"/>
    <w:rsid w:val="003017A8"/>
    <w:rsid w:val="00304779"/>
    <w:rsid w:val="003055C4"/>
    <w:rsid w:val="003355E9"/>
    <w:rsid w:val="00336492"/>
    <w:rsid w:val="00344C32"/>
    <w:rsid w:val="00356C08"/>
    <w:rsid w:val="0037534C"/>
    <w:rsid w:val="00377DCD"/>
    <w:rsid w:val="0038244C"/>
    <w:rsid w:val="00385C8F"/>
    <w:rsid w:val="00395E1E"/>
    <w:rsid w:val="003A2D5D"/>
    <w:rsid w:val="003B2114"/>
    <w:rsid w:val="003B5155"/>
    <w:rsid w:val="003B5562"/>
    <w:rsid w:val="003B55C1"/>
    <w:rsid w:val="003C2569"/>
    <w:rsid w:val="003D1173"/>
    <w:rsid w:val="003D648A"/>
    <w:rsid w:val="003D6FFF"/>
    <w:rsid w:val="003F5FAD"/>
    <w:rsid w:val="00400569"/>
    <w:rsid w:val="00403848"/>
    <w:rsid w:val="00406636"/>
    <w:rsid w:val="00410FB2"/>
    <w:rsid w:val="00425E86"/>
    <w:rsid w:val="00430BAF"/>
    <w:rsid w:val="0043681D"/>
    <w:rsid w:val="00443C44"/>
    <w:rsid w:val="00445FA6"/>
    <w:rsid w:val="0046155A"/>
    <w:rsid w:val="0046277B"/>
    <w:rsid w:val="00475FFD"/>
    <w:rsid w:val="00480B4A"/>
    <w:rsid w:val="00482A99"/>
    <w:rsid w:val="00483D51"/>
    <w:rsid w:val="004902C6"/>
    <w:rsid w:val="00491B3E"/>
    <w:rsid w:val="004A169C"/>
    <w:rsid w:val="004A51B5"/>
    <w:rsid w:val="004B6BE9"/>
    <w:rsid w:val="004D0F2C"/>
    <w:rsid w:val="004D3F6E"/>
    <w:rsid w:val="004D7684"/>
    <w:rsid w:val="004E337D"/>
    <w:rsid w:val="004E3775"/>
    <w:rsid w:val="004F5E23"/>
    <w:rsid w:val="004F66FE"/>
    <w:rsid w:val="004F78FA"/>
    <w:rsid w:val="00511109"/>
    <w:rsid w:val="0051581C"/>
    <w:rsid w:val="005223EE"/>
    <w:rsid w:val="00530095"/>
    <w:rsid w:val="00533F03"/>
    <w:rsid w:val="00534674"/>
    <w:rsid w:val="00547D0F"/>
    <w:rsid w:val="0055344B"/>
    <w:rsid w:val="005608B6"/>
    <w:rsid w:val="00563F5B"/>
    <w:rsid w:val="00564074"/>
    <w:rsid w:val="00570C77"/>
    <w:rsid w:val="005741A4"/>
    <w:rsid w:val="00574DBD"/>
    <w:rsid w:val="00593BAB"/>
    <w:rsid w:val="005948EB"/>
    <w:rsid w:val="00597C5C"/>
    <w:rsid w:val="005A7A93"/>
    <w:rsid w:val="005B6E96"/>
    <w:rsid w:val="005B7F7D"/>
    <w:rsid w:val="005D3310"/>
    <w:rsid w:val="005D57EE"/>
    <w:rsid w:val="005D5FDF"/>
    <w:rsid w:val="005E3F63"/>
    <w:rsid w:val="005F310D"/>
    <w:rsid w:val="005F71A3"/>
    <w:rsid w:val="00603958"/>
    <w:rsid w:val="00606F7D"/>
    <w:rsid w:val="00612972"/>
    <w:rsid w:val="006141C6"/>
    <w:rsid w:val="00620384"/>
    <w:rsid w:val="00621EA9"/>
    <w:rsid w:val="0063157C"/>
    <w:rsid w:val="00635E2F"/>
    <w:rsid w:val="00642D1C"/>
    <w:rsid w:val="006444C3"/>
    <w:rsid w:val="0064487B"/>
    <w:rsid w:val="00654B88"/>
    <w:rsid w:val="00655FA1"/>
    <w:rsid w:val="00656E17"/>
    <w:rsid w:val="006624DD"/>
    <w:rsid w:val="00663977"/>
    <w:rsid w:val="006755E7"/>
    <w:rsid w:val="00680D0D"/>
    <w:rsid w:val="006873AF"/>
    <w:rsid w:val="0069062C"/>
    <w:rsid w:val="00692EE6"/>
    <w:rsid w:val="006A49B1"/>
    <w:rsid w:val="006B1803"/>
    <w:rsid w:val="006D028B"/>
    <w:rsid w:val="006D102B"/>
    <w:rsid w:val="006D162B"/>
    <w:rsid w:val="006F2FCE"/>
    <w:rsid w:val="00702CE1"/>
    <w:rsid w:val="007042F4"/>
    <w:rsid w:val="00705D19"/>
    <w:rsid w:val="007150F4"/>
    <w:rsid w:val="00720DDA"/>
    <w:rsid w:val="00723EB1"/>
    <w:rsid w:val="007256F4"/>
    <w:rsid w:val="00730B2C"/>
    <w:rsid w:val="00734961"/>
    <w:rsid w:val="0073680B"/>
    <w:rsid w:val="00737D39"/>
    <w:rsid w:val="00766C7F"/>
    <w:rsid w:val="00770BE7"/>
    <w:rsid w:val="00775C8A"/>
    <w:rsid w:val="00777876"/>
    <w:rsid w:val="00781151"/>
    <w:rsid w:val="00783BC9"/>
    <w:rsid w:val="00786BD1"/>
    <w:rsid w:val="00790844"/>
    <w:rsid w:val="00792729"/>
    <w:rsid w:val="007A0AFC"/>
    <w:rsid w:val="007A40F0"/>
    <w:rsid w:val="007B268D"/>
    <w:rsid w:val="007B3AF7"/>
    <w:rsid w:val="007B4F71"/>
    <w:rsid w:val="007C3912"/>
    <w:rsid w:val="007C5F01"/>
    <w:rsid w:val="007D134E"/>
    <w:rsid w:val="007E18B2"/>
    <w:rsid w:val="007E3A99"/>
    <w:rsid w:val="007F089A"/>
    <w:rsid w:val="007F5F52"/>
    <w:rsid w:val="008065AB"/>
    <w:rsid w:val="00806ADD"/>
    <w:rsid w:val="00831A51"/>
    <w:rsid w:val="00833582"/>
    <w:rsid w:val="00865313"/>
    <w:rsid w:val="00874558"/>
    <w:rsid w:val="00876B4F"/>
    <w:rsid w:val="00882D8D"/>
    <w:rsid w:val="00884F5B"/>
    <w:rsid w:val="008A4325"/>
    <w:rsid w:val="008B6546"/>
    <w:rsid w:val="008D623B"/>
    <w:rsid w:val="008E68A8"/>
    <w:rsid w:val="009022B9"/>
    <w:rsid w:val="00914D3A"/>
    <w:rsid w:val="009177C8"/>
    <w:rsid w:val="00923E61"/>
    <w:rsid w:val="00941E17"/>
    <w:rsid w:val="00945587"/>
    <w:rsid w:val="00951B08"/>
    <w:rsid w:val="009526DD"/>
    <w:rsid w:val="009658F4"/>
    <w:rsid w:val="00967C00"/>
    <w:rsid w:val="00973E47"/>
    <w:rsid w:val="00974040"/>
    <w:rsid w:val="009769F1"/>
    <w:rsid w:val="009819E5"/>
    <w:rsid w:val="00981A32"/>
    <w:rsid w:val="00995236"/>
    <w:rsid w:val="009A07CE"/>
    <w:rsid w:val="009A132D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B6E2A"/>
    <w:rsid w:val="009C4858"/>
    <w:rsid w:val="009C4927"/>
    <w:rsid w:val="009D0441"/>
    <w:rsid w:val="009D73DC"/>
    <w:rsid w:val="009E0A7F"/>
    <w:rsid w:val="009F2777"/>
    <w:rsid w:val="00A014CE"/>
    <w:rsid w:val="00A21074"/>
    <w:rsid w:val="00A22301"/>
    <w:rsid w:val="00A22BD1"/>
    <w:rsid w:val="00A23877"/>
    <w:rsid w:val="00A238DA"/>
    <w:rsid w:val="00A32133"/>
    <w:rsid w:val="00A32E8C"/>
    <w:rsid w:val="00A41963"/>
    <w:rsid w:val="00A43B2D"/>
    <w:rsid w:val="00A509CB"/>
    <w:rsid w:val="00A56606"/>
    <w:rsid w:val="00A65193"/>
    <w:rsid w:val="00A66B97"/>
    <w:rsid w:val="00A72CEE"/>
    <w:rsid w:val="00A85DE0"/>
    <w:rsid w:val="00A95A43"/>
    <w:rsid w:val="00A97E7A"/>
    <w:rsid w:val="00AA2282"/>
    <w:rsid w:val="00AA27B3"/>
    <w:rsid w:val="00AB0019"/>
    <w:rsid w:val="00AC03B3"/>
    <w:rsid w:val="00AC0CBE"/>
    <w:rsid w:val="00AC3764"/>
    <w:rsid w:val="00AC6BC0"/>
    <w:rsid w:val="00AD3256"/>
    <w:rsid w:val="00AF1D70"/>
    <w:rsid w:val="00AF2A9B"/>
    <w:rsid w:val="00AF2C1D"/>
    <w:rsid w:val="00B10088"/>
    <w:rsid w:val="00B10AC7"/>
    <w:rsid w:val="00B301F7"/>
    <w:rsid w:val="00B30640"/>
    <w:rsid w:val="00B347B8"/>
    <w:rsid w:val="00B44D8D"/>
    <w:rsid w:val="00B45298"/>
    <w:rsid w:val="00B4577A"/>
    <w:rsid w:val="00B56CDD"/>
    <w:rsid w:val="00B57303"/>
    <w:rsid w:val="00B63413"/>
    <w:rsid w:val="00B6347A"/>
    <w:rsid w:val="00B67C9A"/>
    <w:rsid w:val="00B8059F"/>
    <w:rsid w:val="00B849FC"/>
    <w:rsid w:val="00B85358"/>
    <w:rsid w:val="00B90AA2"/>
    <w:rsid w:val="00B96DA9"/>
    <w:rsid w:val="00BA5845"/>
    <w:rsid w:val="00BE20BD"/>
    <w:rsid w:val="00BE2A9E"/>
    <w:rsid w:val="00BE7DEF"/>
    <w:rsid w:val="00BF0B98"/>
    <w:rsid w:val="00BF279D"/>
    <w:rsid w:val="00BF3949"/>
    <w:rsid w:val="00BF4310"/>
    <w:rsid w:val="00BF4781"/>
    <w:rsid w:val="00C14613"/>
    <w:rsid w:val="00C20A8E"/>
    <w:rsid w:val="00C21113"/>
    <w:rsid w:val="00C2486C"/>
    <w:rsid w:val="00C324C6"/>
    <w:rsid w:val="00C41C26"/>
    <w:rsid w:val="00C50357"/>
    <w:rsid w:val="00C55AF5"/>
    <w:rsid w:val="00C56B18"/>
    <w:rsid w:val="00C6060B"/>
    <w:rsid w:val="00C85B73"/>
    <w:rsid w:val="00C936C1"/>
    <w:rsid w:val="00CA0EBC"/>
    <w:rsid w:val="00CB44E8"/>
    <w:rsid w:val="00CC1A41"/>
    <w:rsid w:val="00CC3D3D"/>
    <w:rsid w:val="00CD1E8A"/>
    <w:rsid w:val="00CD3014"/>
    <w:rsid w:val="00CE229B"/>
    <w:rsid w:val="00CE4488"/>
    <w:rsid w:val="00CF2106"/>
    <w:rsid w:val="00D2358E"/>
    <w:rsid w:val="00D26445"/>
    <w:rsid w:val="00D271A8"/>
    <w:rsid w:val="00D2768F"/>
    <w:rsid w:val="00D310BD"/>
    <w:rsid w:val="00D36E28"/>
    <w:rsid w:val="00D72A0D"/>
    <w:rsid w:val="00D84696"/>
    <w:rsid w:val="00D978EB"/>
    <w:rsid w:val="00DA0D11"/>
    <w:rsid w:val="00DA72E6"/>
    <w:rsid w:val="00DB1B08"/>
    <w:rsid w:val="00DC6C55"/>
    <w:rsid w:val="00DD0072"/>
    <w:rsid w:val="00DE07A8"/>
    <w:rsid w:val="00DF7BD8"/>
    <w:rsid w:val="00E16331"/>
    <w:rsid w:val="00E32BEC"/>
    <w:rsid w:val="00E32D1C"/>
    <w:rsid w:val="00E572EC"/>
    <w:rsid w:val="00E62156"/>
    <w:rsid w:val="00E63FE4"/>
    <w:rsid w:val="00E750B8"/>
    <w:rsid w:val="00E808D7"/>
    <w:rsid w:val="00E8276B"/>
    <w:rsid w:val="00E86693"/>
    <w:rsid w:val="00E956C2"/>
    <w:rsid w:val="00E95C2A"/>
    <w:rsid w:val="00EA2BDD"/>
    <w:rsid w:val="00EA4D95"/>
    <w:rsid w:val="00EA5D03"/>
    <w:rsid w:val="00EB4A8F"/>
    <w:rsid w:val="00ED2F84"/>
    <w:rsid w:val="00ED648D"/>
    <w:rsid w:val="00ED72A9"/>
    <w:rsid w:val="00ED785C"/>
    <w:rsid w:val="00EE6290"/>
    <w:rsid w:val="00F02CEE"/>
    <w:rsid w:val="00F04FC8"/>
    <w:rsid w:val="00F07F02"/>
    <w:rsid w:val="00F147B3"/>
    <w:rsid w:val="00F202D0"/>
    <w:rsid w:val="00F220CF"/>
    <w:rsid w:val="00F37A1C"/>
    <w:rsid w:val="00F418FD"/>
    <w:rsid w:val="00F434D0"/>
    <w:rsid w:val="00F45B42"/>
    <w:rsid w:val="00F522D5"/>
    <w:rsid w:val="00F7521B"/>
    <w:rsid w:val="00F75891"/>
    <w:rsid w:val="00F83168"/>
    <w:rsid w:val="00F9079C"/>
    <w:rsid w:val="00F94E41"/>
    <w:rsid w:val="00F95E41"/>
    <w:rsid w:val="00FA2EB8"/>
    <w:rsid w:val="00FB4A62"/>
    <w:rsid w:val="00FB60BC"/>
    <w:rsid w:val="00FB6A05"/>
    <w:rsid w:val="00FB7587"/>
    <w:rsid w:val="00FC6818"/>
    <w:rsid w:val="00FD0FA9"/>
    <w:rsid w:val="00FD31A8"/>
    <w:rsid w:val="00FD52B3"/>
    <w:rsid w:val="00FD612A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</o:shapelayout>
  </w:shapeDefaults>
  <w:decimalSymbol w:val=","/>
  <w:listSeparator w:val=";"/>
  <w14:docId w14:val="59A045A1"/>
  <w15:docId w15:val="{25C1C39C-4CEE-4813-830E-35FA495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1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"/>
    <w:link w:val="Akapitzlist"/>
    <w:uiPriority w:val="99"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8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styleId="Tekstpodstawowy2">
    <w:name w:val="Body Text 2"/>
    <w:basedOn w:val="Normalny"/>
    <w:link w:val="Tekstpodstawowy2Znak"/>
    <w:rsid w:val="0029411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411F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1581C"/>
    <w:rPr>
      <w:sz w:val="24"/>
      <w:szCs w:val="24"/>
    </w:rPr>
  </w:style>
  <w:style w:type="table" w:styleId="Tabela-Siatka">
    <w:name w:val="Table Grid"/>
    <w:basedOn w:val="Standardowy"/>
    <w:uiPriority w:val="39"/>
    <w:rsid w:val="009A1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7A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7A9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7A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User\AppData\Local\Microsoft\Windows\INetCache\Content.Outlook\N2NDE4T8\LGD%20(002).JPG" TargetMode="External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file:///C:\Users\User\AppData\Local\Microsoft\Windows\INetCache\Content.Outlook\N2NDE4T8\LGD%20(002).JP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60162-415D-4D4D-A70A-DF88E3ECD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21</Pages>
  <Words>7011</Words>
  <Characters>42067</Characters>
  <Application>Microsoft Office Word</Application>
  <DocSecurity>0</DocSecurity>
  <Lines>350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User</cp:lastModifiedBy>
  <cp:revision>229</cp:revision>
  <dcterms:created xsi:type="dcterms:W3CDTF">2018-01-04T09:39:00Z</dcterms:created>
  <dcterms:modified xsi:type="dcterms:W3CDTF">2026-01-15T10:41:00Z</dcterms:modified>
</cp:coreProperties>
</file>