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EFC64E" w14:textId="6F918AAF" w:rsidR="00805291" w:rsidRPr="00BD7AD1" w:rsidRDefault="005C48EA" w:rsidP="00B13B1C">
      <w:pPr>
        <w:tabs>
          <w:tab w:val="right" w:pos="14317"/>
        </w:tabs>
        <w:jc w:val="right"/>
        <w:rPr>
          <w:rFonts w:ascii="Arial" w:hAnsi="Arial" w:cs="Arial"/>
          <w:sz w:val="22"/>
          <w:szCs w:val="22"/>
        </w:rPr>
      </w:pPr>
      <w:r w:rsidRPr="00BD7AD1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</w:t>
      </w:r>
      <w:r w:rsidR="00B80E51" w:rsidRPr="00BD7AD1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BD7AD1">
        <w:rPr>
          <w:rFonts w:ascii="Arial" w:hAnsi="Arial" w:cs="Arial"/>
          <w:b/>
          <w:sz w:val="22"/>
          <w:szCs w:val="22"/>
        </w:rPr>
        <w:t xml:space="preserve">                                                 </w:t>
      </w:r>
      <w:r w:rsidRPr="00BD7AD1">
        <w:rPr>
          <w:rFonts w:ascii="Arial" w:hAnsi="Arial" w:cs="Arial"/>
          <w:b/>
          <w:sz w:val="22"/>
          <w:szCs w:val="22"/>
        </w:rPr>
        <w:tab/>
      </w:r>
      <w:r w:rsidRPr="00BD7AD1">
        <w:rPr>
          <w:rFonts w:ascii="Arial" w:hAnsi="Arial" w:cs="Arial"/>
          <w:b/>
          <w:sz w:val="22"/>
          <w:szCs w:val="22"/>
        </w:rPr>
        <w:tab/>
      </w:r>
      <w:r w:rsidR="00805291" w:rsidRPr="00BD7AD1">
        <w:rPr>
          <w:rFonts w:ascii="Arial" w:hAnsi="Arial" w:cs="Arial"/>
          <w:b/>
          <w:sz w:val="22"/>
          <w:szCs w:val="22"/>
        </w:rPr>
        <w:tab/>
      </w:r>
    </w:p>
    <w:p w14:paraId="049769CB" w14:textId="77777777" w:rsidR="005C48EA" w:rsidRPr="00BD7AD1" w:rsidRDefault="005C48EA" w:rsidP="00805291">
      <w:pPr>
        <w:jc w:val="center"/>
        <w:rPr>
          <w:rFonts w:ascii="Arial" w:hAnsi="Arial" w:cs="Arial"/>
          <w:b/>
          <w:sz w:val="22"/>
          <w:szCs w:val="22"/>
        </w:rPr>
      </w:pPr>
    </w:p>
    <w:p w14:paraId="3FC240DA" w14:textId="77777777" w:rsidR="00611F2B" w:rsidRPr="00BD7AD1" w:rsidRDefault="00611F2B" w:rsidP="00611F2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D7AD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A3EB633" w14:textId="77777777" w:rsidR="00611F2B" w:rsidRPr="00BD7AD1" w:rsidRDefault="00611F2B" w:rsidP="00611F2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D7AD1">
        <w:rPr>
          <w:rFonts w:ascii="Arial" w:hAnsi="Arial" w:cs="Arial"/>
          <w:bCs/>
          <w:sz w:val="22"/>
          <w:szCs w:val="22"/>
        </w:rPr>
        <w:t>(Nazwa i adres wykonawcy)</w:t>
      </w:r>
    </w:p>
    <w:p w14:paraId="72E0958C" w14:textId="77777777" w:rsidR="00611F2B" w:rsidRPr="00BD7AD1" w:rsidRDefault="00611F2B" w:rsidP="00611F2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2CD5FF97" w14:textId="77777777" w:rsidR="00611F2B" w:rsidRPr="00BD7AD1" w:rsidRDefault="00611F2B" w:rsidP="00611F2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BD7AD1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28BB14B4" w14:textId="77777777" w:rsidR="00B80E51" w:rsidRPr="00BD7AD1" w:rsidRDefault="00B80E51" w:rsidP="00B80E51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5"/>
      </w:tblGrid>
      <w:tr w:rsidR="00ED5A52" w:rsidRPr="00BD7AD1" w14:paraId="6677A4C0" w14:textId="77777777" w:rsidTr="00611F2B">
        <w:trPr>
          <w:trHeight w:val="312"/>
        </w:trPr>
        <w:tc>
          <w:tcPr>
            <w:tcW w:w="9356" w:type="dxa"/>
            <w:shd w:val="clear" w:color="auto" w:fill="B4C6E7"/>
          </w:tcPr>
          <w:p w14:paraId="2C1616DB" w14:textId="77777777" w:rsidR="00ED5A52" w:rsidRPr="00BD7AD1" w:rsidRDefault="00ED5A52" w:rsidP="00ED5A52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7AD1">
              <w:rPr>
                <w:rFonts w:ascii="Arial" w:hAnsi="Arial" w:cs="Arial"/>
                <w:b/>
                <w:bCs/>
                <w:sz w:val="22"/>
                <w:szCs w:val="22"/>
              </w:rPr>
              <w:t>WYKAZ ROBÓT WYKONANYCH</w:t>
            </w:r>
          </w:p>
        </w:tc>
      </w:tr>
    </w:tbl>
    <w:p w14:paraId="16F847BF" w14:textId="77777777" w:rsidR="00B80E51" w:rsidRPr="00BD7AD1" w:rsidRDefault="00B80E51" w:rsidP="00B80E51">
      <w:pPr>
        <w:tabs>
          <w:tab w:val="num" w:pos="993"/>
        </w:tabs>
        <w:jc w:val="both"/>
        <w:rPr>
          <w:rFonts w:ascii="Arial" w:hAnsi="Arial" w:cs="Arial"/>
          <w:color w:val="FFFFFF"/>
          <w:sz w:val="22"/>
          <w:szCs w:val="22"/>
        </w:rPr>
      </w:pPr>
      <w:r w:rsidRPr="00BD7AD1">
        <w:rPr>
          <w:rFonts w:ascii="Arial" w:hAnsi="Arial" w:cs="Arial"/>
          <w:b/>
          <w:color w:val="FFFFFF"/>
          <w:sz w:val="22"/>
          <w:szCs w:val="22"/>
        </w:rPr>
        <w:t xml:space="preserve">WYKAZ ROWBÓT </w:t>
      </w:r>
    </w:p>
    <w:p w14:paraId="4DE536BD" w14:textId="4ED76759" w:rsidR="009A79AE" w:rsidRPr="006D1AD3" w:rsidRDefault="00E57540" w:rsidP="006D1AD3">
      <w:pPr>
        <w:spacing w:before="148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bookmarkStart w:id="0" w:name="_Hlk63004032"/>
      <w:r w:rsidRPr="00BD7AD1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6E11FF">
        <w:rPr>
          <w:rFonts w:ascii="Arial" w:hAnsi="Arial" w:cs="Arial"/>
          <w:bCs/>
          <w:sz w:val="22"/>
          <w:szCs w:val="22"/>
        </w:rPr>
        <w:t>Skarb Państwa</w:t>
      </w:r>
      <w:r w:rsidRPr="00BD7AD1">
        <w:rPr>
          <w:rFonts w:ascii="Arial" w:hAnsi="Arial" w:cs="Arial"/>
          <w:bCs/>
          <w:sz w:val="22"/>
          <w:szCs w:val="22"/>
        </w:rPr>
        <w:t xml:space="preserve"> </w:t>
      </w:r>
      <w:r w:rsidR="003B009B" w:rsidRPr="00BD7AD1">
        <w:rPr>
          <w:rFonts w:ascii="Arial" w:hAnsi="Arial" w:cs="Arial"/>
          <w:sz w:val="22"/>
          <w:szCs w:val="22"/>
        </w:rPr>
        <w:t xml:space="preserve">– Państwowe Gospodarstwo Leśne Lasy Państwowe </w:t>
      </w:r>
      <w:r w:rsidR="00373698">
        <w:rPr>
          <w:rFonts w:ascii="Arial" w:hAnsi="Arial" w:cs="Arial"/>
          <w:sz w:val="22"/>
          <w:szCs w:val="22"/>
        </w:rPr>
        <w:t>Nadleśnictwo Pniewy</w:t>
      </w:r>
      <w:r w:rsidR="00373698" w:rsidRPr="00BD7AD1">
        <w:rPr>
          <w:rFonts w:ascii="Arial" w:hAnsi="Arial" w:cs="Arial"/>
          <w:sz w:val="22"/>
          <w:szCs w:val="22"/>
        </w:rPr>
        <w:t xml:space="preserve"> </w:t>
      </w:r>
      <w:r w:rsidRPr="00BD7AD1">
        <w:rPr>
          <w:rFonts w:ascii="Arial" w:hAnsi="Arial" w:cs="Arial"/>
          <w:bCs/>
          <w:sz w:val="22"/>
          <w:szCs w:val="22"/>
        </w:rPr>
        <w:t xml:space="preserve">w trybie podstawowym bez </w:t>
      </w:r>
      <w:r w:rsidR="001F58FA" w:rsidRPr="00BD7AD1">
        <w:rPr>
          <w:rFonts w:ascii="Arial" w:hAnsi="Arial" w:cs="Arial"/>
          <w:bCs/>
          <w:sz w:val="22"/>
          <w:szCs w:val="22"/>
        </w:rPr>
        <w:t>negocjacji, o</w:t>
      </w:r>
      <w:r w:rsidRPr="00BD7AD1">
        <w:rPr>
          <w:rFonts w:ascii="Arial" w:hAnsi="Arial" w:cs="Arial"/>
          <w:bCs/>
          <w:sz w:val="22"/>
          <w:szCs w:val="22"/>
        </w:rPr>
        <w:t xml:space="preserve"> którym mowa</w:t>
      </w:r>
      <w:r w:rsidR="00CE0A53">
        <w:rPr>
          <w:rFonts w:ascii="Arial" w:hAnsi="Arial" w:cs="Arial"/>
          <w:bCs/>
          <w:sz w:val="22"/>
          <w:szCs w:val="22"/>
        </w:rPr>
        <w:t xml:space="preserve"> </w:t>
      </w:r>
      <w:r w:rsidRPr="00BD7AD1">
        <w:rPr>
          <w:rFonts w:ascii="Arial" w:hAnsi="Arial" w:cs="Arial"/>
          <w:bCs/>
          <w:sz w:val="22"/>
          <w:szCs w:val="22"/>
        </w:rPr>
        <w:t>w art. 275 pkt 1 ustawy 11 września 2019 r. Prawo zamówień publicznych (tekst jedn. Dz. U. z 20</w:t>
      </w:r>
      <w:r w:rsidR="00007950">
        <w:rPr>
          <w:rFonts w:ascii="Arial" w:hAnsi="Arial" w:cs="Arial"/>
          <w:bCs/>
          <w:sz w:val="22"/>
          <w:szCs w:val="22"/>
        </w:rPr>
        <w:t>2</w:t>
      </w:r>
      <w:r w:rsidR="006D1AD3">
        <w:rPr>
          <w:rFonts w:ascii="Arial" w:hAnsi="Arial" w:cs="Arial"/>
          <w:bCs/>
          <w:sz w:val="22"/>
          <w:szCs w:val="22"/>
        </w:rPr>
        <w:t>4</w:t>
      </w:r>
      <w:r w:rsidRPr="00BD7AD1">
        <w:rPr>
          <w:rFonts w:ascii="Arial" w:hAnsi="Arial" w:cs="Arial"/>
          <w:bCs/>
          <w:sz w:val="22"/>
          <w:szCs w:val="22"/>
        </w:rPr>
        <w:t xml:space="preserve"> r. poz. </w:t>
      </w:r>
      <w:r w:rsidR="00007950">
        <w:rPr>
          <w:rFonts w:ascii="Arial" w:hAnsi="Arial" w:cs="Arial"/>
          <w:bCs/>
          <w:sz w:val="22"/>
          <w:szCs w:val="22"/>
        </w:rPr>
        <w:t>1</w:t>
      </w:r>
      <w:r w:rsidR="006D1AD3">
        <w:rPr>
          <w:rFonts w:ascii="Arial" w:hAnsi="Arial" w:cs="Arial"/>
          <w:bCs/>
          <w:sz w:val="22"/>
          <w:szCs w:val="22"/>
        </w:rPr>
        <w:t>320</w:t>
      </w:r>
      <w:r w:rsidRPr="00BD7AD1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Pr="00BD7AD1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BD7AD1">
        <w:rPr>
          <w:rFonts w:ascii="Arial" w:hAnsi="Arial" w:cs="Arial"/>
          <w:bCs/>
          <w:sz w:val="22"/>
          <w:szCs w:val="22"/>
        </w:rPr>
        <w:t xml:space="preserve">. zm.) na </w:t>
      </w:r>
      <w:bookmarkEnd w:id="0"/>
      <w:r w:rsidR="006D1AD3" w:rsidRPr="006D1AD3">
        <w:rPr>
          <w:rFonts w:ascii="Arial" w:hAnsi="Arial" w:cs="Arial"/>
          <w:b/>
          <w:i/>
          <w:sz w:val="22"/>
          <w:szCs w:val="22"/>
        </w:rPr>
        <w:t>"Budowa budynku gospodarczo-socjalnego przeznaczonego na cele gospodarki</w:t>
      </w:r>
      <w:r w:rsidR="006D1AD3">
        <w:rPr>
          <w:rFonts w:ascii="Arial" w:hAnsi="Arial" w:cs="Arial"/>
          <w:b/>
          <w:i/>
          <w:sz w:val="22"/>
          <w:szCs w:val="22"/>
        </w:rPr>
        <w:t xml:space="preserve"> </w:t>
      </w:r>
      <w:r w:rsidR="006D1AD3" w:rsidRPr="006D1AD3">
        <w:rPr>
          <w:rFonts w:ascii="Arial" w:hAnsi="Arial" w:cs="Arial"/>
          <w:b/>
          <w:i/>
          <w:sz w:val="22"/>
          <w:szCs w:val="22"/>
        </w:rPr>
        <w:t>leśnej oraz wiaty do przechowywania maszyn</w:t>
      </w:r>
      <w:r w:rsidR="001F58FA">
        <w:rPr>
          <w:rFonts w:ascii="Arial" w:hAnsi="Arial" w:cs="Arial"/>
          <w:b/>
          <w:i/>
          <w:sz w:val="22"/>
          <w:szCs w:val="22"/>
        </w:rPr>
        <w:t xml:space="preserve"> – </w:t>
      </w:r>
      <w:r w:rsidR="00D03FD8">
        <w:rPr>
          <w:rFonts w:ascii="Arial" w:hAnsi="Arial" w:cs="Arial"/>
          <w:b/>
          <w:i/>
          <w:sz w:val="22"/>
          <w:szCs w:val="22"/>
        </w:rPr>
        <w:t>I</w:t>
      </w:r>
      <w:r w:rsidR="001F58FA">
        <w:rPr>
          <w:rFonts w:ascii="Arial" w:hAnsi="Arial" w:cs="Arial"/>
          <w:b/>
          <w:i/>
          <w:sz w:val="22"/>
          <w:szCs w:val="22"/>
        </w:rPr>
        <w:t>II postępowanie</w:t>
      </w:r>
      <w:r w:rsidR="006D1AD3" w:rsidRPr="006D1AD3">
        <w:rPr>
          <w:rFonts w:ascii="Arial" w:hAnsi="Arial" w:cs="Arial"/>
          <w:b/>
          <w:i/>
          <w:sz w:val="22"/>
          <w:szCs w:val="22"/>
        </w:rPr>
        <w:t>"</w:t>
      </w:r>
      <w:r w:rsidR="006D1AD3">
        <w:rPr>
          <w:rFonts w:ascii="Arial" w:hAnsi="Arial" w:cs="Arial"/>
          <w:b/>
          <w:i/>
          <w:sz w:val="22"/>
          <w:szCs w:val="22"/>
        </w:rPr>
        <w:t xml:space="preserve"> </w:t>
      </w:r>
      <w:r w:rsidRPr="00BD7AD1">
        <w:rPr>
          <w:rFonts w:ascii="Arial" w:hAnsi="Arial" w:cs="Arial"/>
          <w:sz w:val="22"/>
          <w:szCs w:val="22"/>
        </w:rPr>
        <w:t>Ja(My) podpisując niniejszy dokument, reprezentując(y) firmę, której nazwa jest wskazana powyżej, jako upoważniony(</w:t>
      </w:r>
      <w:proofErr w:type="spellStart"/>
      <w:r w:rsidRPr="00BD7AD1">
        <w:rPr>
          <w:rFonts w:ascii="Arial" w:hAnsi="Arial" w:cs="Arial"/>
          <w:sz w:val="22"/>
          <w:szCs w:val="22"/>
        </w:rPr>
        <w:t>eni</w:t>
      </w:r>
      <w:proofErr w:type="spellEnd"/>
      <w:r w:rsidRPr="00BD7AD1">
        <w:rPr>
          <w:rFonts w:ascii="Arial" w:hAnsi="Arial" w:cs="Arial"/>
          <w:sz w:val="22"/>
          <w:szCs w:val="22"/>
        </w:rPr>
        <w:t xml:space="preserve">) na piśmie lub wpisany(i) w odpowiednich dokumentach rejestrowych, w imieniu reprezentowanej przez(e) mnie(nas) firmy </w:t>
      </w:r>
      <w:r w:rsidR="009A79AE" w:rsidRPr="00BD7AD1">
        <w:rPr>
          <w:rFonts w:ascii="Arial" w:hAnsi="Arial" w:cs="Arial"/>
          <w:sz w:val="22"/>
          <w:szCs w:val="22"/>
        </w:rPr>
        <w:t xml:space="preserve">oświadczam(y), że </w:t>
      </w:r>
      <w:r w:rsidR="00252542">
        <w:rPr>
          <w:rFonts w:ascii="Arial" w:hAnsi="Arial" w:cs="Arial"/>
          <w:sz w:val="22"/>
          <w:szCs w:val="22"/>
        </w:rPr>
        <w:t>w okresie ostatnich 5 lat wykonałem następujące roboty</w:t>
      </w:r>
      <w:r w:rsidR="009A79AE" w:rsidRPr="00BD7AD1">
        <w:rPr>
          <w:rFonts w:ascii="Arial" w:hAnsi="Arial" w:cs="Arial"/>
          <w:sz w:val="22"/>
          <w:szCs w:val="22"/>
        </w:rPr>
        <w:t>:</w:t>
      </w:r>
    </w:p>
    <w:p w14:paraId="6D71CE05" w14:textId="77777777" w:rsidR="00CD3EFD" w:rsidRPr="00BD7AD1" w:rsidRDefault="00CD3EFD" w:rsidP="00B80E5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774"/>
        <w:gridCol w:w="2268"/>
        <w:gridCol w:w="1985"/>
        <w:gridCol w:w="1843"/>
        <w:gridCol w:w="1559"/>
      </w:tblGrid>
      <w:tr w:rsidR="003F443A" w:rsidRPr="00BD7AD1" w14:paraId="5CB0029D" w14:textId="77777777" w:rsidTr="008A7A6F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F97C18" w14:textId="77777777" w:rsidR="003F443A" w:rsidRPr="00BD7AD1" w:rsidRDefault="003F443A" w:rsidP="00B80E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7AD1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1A7C50" w14:textId="77777777" w:rsidR="003F443A" w:rsidRPr="00BD7AD1" w:rsidRDefault="003F443A" w:rsidP="00B80E51">
            <w:pPr>
              <w:pStyle w:val="Nagwek4"/>
              <w:spacing w:before="0"/>
              <w:jc w:val="center"/>
              <w:rPr>
                <w:rFonts w:ascii="Arial" w:hAnsi="Arial" w:cs="Arial"/>
                <w:bCs w:val="0"/>
                <w:sz w:val="22"/>
                <w:szCs w:val="22"/>
                <w:lang w:val="pl-PL"/>
              </w:rPr>
            </w:pPr>
            <w:r w:rsidRPr="00BD7AD1">
              <w:rPr>
                <w:rFonts w:ascii="Arial" w:hAnsi="Arial" w:cs="Arial"/>
                <w:sz w:val="22"/>
                <w:szCs w:val="22"/>
              </w:rPr>
              <w:t>Rodzaj robót budowlanych</w:t>
            </w:r>
            <w:r w:rsidRPr="00BD7AD1">
              <w:rPr>
                <w:rFonts w:ascii="Arial" w:hAnsi="Arial" w:cs="Arial"/>
                <w:bCs w:val="0"/>
                <w:sz w:val="22"/>
                <w:szCs w:val="22"/>
                <w:lang w:val="pl-PL"/>
              </w:rPr>
              <w:t xml:space="preserve"> </w:t>
            </w:r>
          </w:p>
          <w:p w14:paraId="621FC980" w14:textId="77777777" w:rsidR="00887453" w:rsidRPr="00BD7AD1" w:rsidRDefault="00887453" w:rsidP="008874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82156E" w14:textId="77777777" w:rsidR="003F443A" w:rsidRPr="00BD7AD1" w:rsidRDefault="003F443A" w:rsidP="00B80E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7AD1">
              <w:rPr>
                <w:rFonts w:ascii="Arial" w:hAnsi="Arial" w:cs="Arial"/>
                <w:b/>
                <w:sz w:val="22"/>
                <w:szCs w:val="22"/>
              </w:rPr>
              <w:t xml:space="preserve">Inwestor </w:t>
            </w:r>
          </w:p>
          <w:p w14:paraId="317D0650" w14:textId="77777777" w:rsidR="003F443A" w:rsidRPr="00BD7AD1" w:rsidRDefault="003F443A" w:rsidP="00B80E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67ED87" w14:textId="77777777" w:rsidR="00113768" w:rsidRPr="00BD7AD1" w:rsidRDefault="003F443A" w:rsidP="00B80E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7AD1">
              <w:rPr>
                <w:rFonts w:ascii="Arial" w:hAnsi="Arial" w:cs="Arial"/>
                <w:b/>
                <w:sz w:val="22"/>
                <w:szCs w:val="22"/>
              </w:rPr>
              <w:t>Wartość robót budowlanych</w:t>
            </w:r>
            <w:r w:rsidR="00113768" w:rsidRPr="00BD7AD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2100BF1" w14:textId="77777777" w:rsidR="003F443A" w:rsidRPr="00BD7AD1" w:rsidRDefault="00113768" w:rsidP="00B80E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7AD1">
              <w:rPr>
                <w:rFonts w:ascii="Arial" w:hAnsi="Arial" w:cs="Arial"/>
                <w:b/>
                <w:sz w:val="22"/>
                <w:szCs w:val="22"/>
              </w:rPr>
              <w:t>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A6E35B" w14:textId="77777777" w:rsidR="003F443A" w:rsidRPr="00BD7AD1" w:rsidRDefault="003F443A" w:rsidP="003F44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7AD1">
              <w:rPr>
                <w:rFonts w:ascii="Arial" w:hAnsi="Arial" w:cs="Arial"/>
                <w:b/>
                <w:sz w:val="22"/>
                <w:szCs w:val="22"/>
              </w:rPr>
              <w:t>Data wykonania</w:t>
            </w:r>
          </w:p>
          <w:p w14:paraId="296D0CDA" w14:textId="77777777" w:rsidR="003F443A" w:rsidRPr="00BD7AD1" w:rsidRDefault="003F443A" w:rsidP="003F44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7AD1">
              <w:rPr>
                <w:rFonts w:ascii="Arial" w:hAnsi="Arial" w:cs="Arial"/>
                <w:b/>
                <w:sz w:val="22"/>
                <w:szCs w:val="22"/>
              </w:rPr>
              <w:t xml:space="preserve">robót budowlanych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92C529" w14:textId="77777777" w:rsidR="003F443A" w:rsidRPr="00BD7AD1" w:rsidRDefault="003F443A" w:rsidP="003F44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7AD1">
              <w:rPr>
                <w:rFonts w:ascii="Arial" w:hAnsi="Arial" w:cs="Arial"/>
                <w:b/>
                <w:sz w:val="22"/>
                <w:szCs w:val="22"/>
              </w:rPr>
              <w:t xml:space="preserve">Miejsce wykonania </w:t>
            </w:r>
          </w:p>
          <w:p w14:paraId="34A2980D" w14:textId="77777777" w:rsidR="003F443A" w:rsidRPr="00BD7AD1" w:rsidRDefault="003F443A" w:rsidP="003F44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7AD1">
              <w:rPr>
                <w:rFonts w:ascii="Arial" w:hAnsi="Arial" w:cs="Arial"/>
                <w:b/>
                <w:sz w:val="22"/>
                <w:szCs w:val="22"/>
              </w:rPr>
              <w:t>robót budowlanych</w:t>
            </w:r>
          </w:p>
        </w:tc>
      </w:tr>
      <w:tr w:rsidR="00650B24" w:rsidRPr="00BD7AD1" w14:paraId="7E316D37" w14:textId="77777777" w:rsidTr="008A7A6F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1D58" w14:textId="77777777" w:rsidR="00650B24" w:rsidRPr="00BD7AD1" w:rsidRDefault="00650B24" w:rsidP="00B80E5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D7AD1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B0C8" w14:textId="77777777" w:rsidR="00650B24" w:rsidRPr="00BD7AD1" w:rsidRDefault="00650B24" w:rsidP="00B80E51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AD24" w14:textId="77777777" w:rsidR="00650B24" w:rsidRPr="00BD7AD1" w:rsidRDefault="00650B24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18AB" w14:textId="77777777" w:rsidR="00650B24" w:rsidRPr="00BD7AD1" w:rsidRDefault="00650B24" w:rsidP="00B80E51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22C0" w14:textId="77777777" w:rsidR="00650B24" w:rsidRPr="00BD7AD1" w:rsidRDefault="00650B24" w:rsidP="00B80E51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F64A" w14:textId="77777777" w:rsidR="00650B24" w:rsidRPr="00BD7AD1" w:rsidRDefault="00650B24" w:rsidP="00B80E51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3F443A" w:rsidRPr="00BD7AD1" w14:paraId="634E0298" w14:textId="77777777" w:rsidTr="008A7A6F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CC3E" w14:textId="77777777" w:rsidR="003F443A" w:rsidRPr="00BD7AD1" w:rsidRDefault="00650B24" w:rsidP="00B80E5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D7AD1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8E3338" w:rsidRPr="00BD7AD1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4AB3" w14:textId="77777777" w:rsidR="003F443A" w:rsidRPr="00BD7AD1" w:rsidRDefault="003F443A" w:rsidP="00B80E51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F75AF9D" w14:textId="77777777" w:rsidR="003F443A" w:rsidRPr="00BD7AD1" w:rsidRDefault="003F443A" w:rsidP="00B80E51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D3CF" w14:textId="77777777" w:rsidR="003F443A" w:rsidRPr="00BD7AD1" w:rsidRDefault="003F443A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6165" w14:textId="77777777" w:rsidR="003F443A" w:rsidRPr="00BD7AD1" w:rsidRDefault="003F443A" w:rsidP="00B80E51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5E8D" w14:textId="77777777" w:rsidR="003F443A" w:rsidRPr="00BD7AD1" w:rsidRDefault="003F443A" w:rsidP="00B80E51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F3CF" w14:textId="77777777" w:rsidR="003F443A" w:rsidRPr="00BD7AD1" w:rsidRDefault="003F443A" w:rsidP="00B80E51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42C67C7A" w14:textId="77777777" w:rsidR="00B80E51" w:rsidRPr="00BD7AD1" w:rsidRDefault="00B80E51" w:rsidP="00887453">
      <w:pPr>
        <w:rPr>
          <w:rFonts w:ascii="Arial" w:hAnsi="Arial" w:cs="Arial"/>
          <w:sz w:val="22"/>
          <w:szCs w:val="22"/>
        </w:rPr>
      </w:pPr>
    </w:p>
    <w:p w14:paraId="53A22671" w14:textId="77777777" w:rsidR="00B80E51" w:rsidRPr="00BD7AD1" w:rsidRDefault="00B80E51" w:rsidP="00B80E51">
      <w:pPr>
        <w:rPr>
          <w:rFonts w:ascii="Arial" w:hAnsi="Arial" w:cs="Arial"/>
          <w:sz w:val="22"/>
          <w:szCs w:val="22"/>
        </w:rPr>
      </w:pPr>
    </w:p>
    <w:p w14:paraId="0EA999E4" w14:textId="77777777" w:rsidR="00B80E51" w:rsidRPr="00BD7AD1" w:rsidRDefault="00B80E51" w:rsidP="00B80E51">
      <w:pPr>
        <w:pStyle w:val="Tekstpodstawowy"/>
        <w:spacing w:line="276" w:lineRule="auto"/>
        <w:jc w:val="both"/>
        <w:rPr>
          <w:b/>
          <w:sz w:val="22"/>
          <w:szCs w:val="22"/>
        </w:rPr>
      </w:pPr>
      <w:r w:rsidRPr="00BD7AD1">
        <w:rPr>
          <w:b/>
          <w:sz w:val="22"/>
          <w:szCs w:val="22"/>
        </w:rPr>
        <w:t>Uwaga !</w:t>
      </w:r>
    </w:p>
    <w:p w14:paraId="1B817554" w14:textId="77777777" w:rsidR="00B80E51" w:rsidRPr="00BD7AD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b/>
          <w:i/>
          <w:strike/>
          <w:sz w:val="22"/>
          <w:szCs w:val="22"/>
        </w:rPr>
      </w:pPr>
      <w:r w:rsidRPr="00BD7AD1">
        <w:rPr>
          <w:b/>
          <w:sz w:val="22"/>
          <w:szCs w:val="22"/>
        </w:rPr>
        <w:t>Wykonawca winien załączyć dowody dotyczące robót</w:t>
      </w:r>
      <w:r w:rsidR="00113768" w:rsidRPr="00BD7AD1">
        <w:rPr>
          <w:b/>
          <w:sz w:val="22"/>
          <w:szCs w:val="22"/>
        </w:rPr>
        <w:t xml:space="preserve"> wskazanych w wykazie</w:t>
      </w:r>
      <w:r w:rsidRPr="00BD7AD1">
        <w:rPr>
          <w:b/>
          <w:sz w:val="22"/>
          <w:szCs w:val="22"/>
        </w:rPr>
        <w:t xml:space="preserve">, określające, czy roboty te zostały wykonane </w:t>
      </w:r>
      <w:r w:rsidR="00536F4F" w:rsidRPr="00BD7AD1">
        <w:rPr>
          <w:b/>
          <w:sz w:val="22"/>
          <w:szCs w:val="22"/>
        </w:rPr>
        <w:t>należycie, w szczególności czy roboty zostały wykonane zgodnie z przepisami prawa budowlanego</w:t>
      </w:r>
      <w:r w:rsidRPr="00BD7AD1">
        <w:rPr>
          <w:b/>
          <w:sz w:val="22"/>
          <w:szCs w:val="22"/>
        </w:rPr>
        <w:t xml:space="preserve"> i prawidłowo ukończone.</w:t>
      </w:r>
    </w:p>
    <w:p w14:paraId="507EE584" w14:textId="77777777" w:rsidR="00B80E51" w:rsidRPr="00BD7AD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b/>
          <w:i/>
          <w:strike/>
          <w:sz w:val="22"/>
          <w:szCs w:val="22"/>
        </w:rPr>
      </w:pPr>
      <w:r w:rsidRPr="00BD7AD1">
        <w:rPr>
          <w:b/>
          <w:sz w:val="22"/>
          <w:szCs w:val="22"/>
        </w:rPr>
        <w:t xml:space="preserve">W przypadku, gdy ww. zakres </w:t>
      </w:r>
      <w:r w:rsidR="003C12B4" w:rsidRPr="00BD7AD1">
        <w:rPr>
          <w:b/>
          <w:sz w:val="22"/>
          <w:szCs w:val="22"/>
        </w:rPr>
        <w:t>robót</w:t>
      </w:r>
      <w:r w:rsidRPr="00BD7AD1">
        <w:rPr>
          <w:b/>
          <w:sz w:val="22"/>
          <w:szCs w:val="22"/>
        </w:rPr>
        <w:t xml:space="preserve"> budowlanych </w:t>
      </w:r>
      <w:r w:rsidR="003C12B4" w:rsidRPr="00BD7AD1">
        <w:rPr>
          <w:b/>
          <w:sz w:val="22"/>
          <w:szCs w:val="22"/>
        </w:rPr>
        <w:t>będzie</w:t>
      </w:r>
      <w:r w:rsidRPr="00BD7AD1">
        <w:rPr>
          <w:b/>
          <w:sz w:val="22"/>
          <w:szCs w:val="22"/>
        </w:rPr>
        <w:t xml:space="preserve"> stanowił</w:t>
      </w:r>
      <w:r w:rsidR="00277CD5" w:rsidRPr="00BD7AD1">
        <w:rPr>
          <w:b/>
          <w:sz w:val="22"/>
          <w:szCs w:val="22"/>
        </w:rPr>
        <w:t xml:space="preserve"> </w:t>
      </w:r>
      <w:r w:rsidR="003C12B4" w:rsidRPr="00BD7AD1">
        <w:rPr>
          <w:b/>
          <w:sz w:val="22"/>
          <w:szCs w:val="22"/>
        </w:rPr>
        <w:t>część</w:t>
      </w:r>
      <w:r w:rsidR="00277CD5" w:rsidRPr="00BD7AD1">
        <w:rPr>
          <w:b/>
          <w:sz w:val="22"/>
          <w:szCs w:val="22"/>
        </w:rPr>
        <w:t xml:space="preserve"> </w:t>
      </w:r>
      <w:r w:rsidR="003C12B4" w:rsidRPr="00BD7AD1">
        <w:rPr>
          <w:b/>
          <w:sz w:val="22"/>
          <w:szCs w:val="22"/>
        </w:rPr>
        <w:t>robót</w:t>
      </w:r>
      <w:r w:rsidR="00277CD5" w:rsidRPr="00BD7AD1">
        <w:rPr>
          <w:b/>
          <w:sz w:val="22"/>
          <w:szCs w:val="22"/>
        </w:rPr>
        <w:t xml:space="preserve"> </w:t>
      </w:r>
      <w:r w:rsidRPr="00BD7AD1">
        <w:rPr>
          <w:b/>
          <w:sz w:val="22"/>
          <w:szCs w:val="22"/>
        </w:rPr>
        <w:t xml:space="preserve">o szerszym zakresie, Wykonawca </w:t>
      </w:r>
      <w:r w:rsidR="003C12B4" w:rsidRPr="00BD7AD1">
        <w:rPr>
          <w:b/>
          <w:sz w:val="22"/>
          <w:szCs w:val="22"/>
        </w:rPr>
        <w:t>zobowiązany</w:t>
      </w:r>
      <w:r w:rsidRPr="00BD7AD1">
        <w:rPr>
          <w:b/>
          <w:sz w:val="22"/>
          <w:szCs w:val="22"/>
        </w:rPr>
        <w:t xml:space="preserve"> jest </w:t>
      </w:r>
      <w:r w:rsidR="003C12B4" w:rsidRPr="00BD7AD1">
        <w:rPr>
          <w:b/>
          <w:sz w:val="22"/>
          <w:szCs w:val="22"/>
        </w:rPr>
        <w:t>wyodrębnić</w:t>
      </w:r>
      <w:r w:rsidRPr="00BD7AD1">
        <w:rPr>
          <w:b/>
          <w:sz w:val="22"/>
          <w:szCs w:val="22"/>
        </w:rPr>
        <w:t xml:space="preserve"> rodzajowo i kwot</w:t>
      </w:r>
      <w:r w:rsidR="00CD3EFD" w:rsidRPr="00BD7AD1">
        <w:rPr>
          <w:b/>
          <w:sz w:val="22"/>
          <w:szCs w:val="22"/>
        </w:rPr>
        <w:t xml:space="preserve">owo roboty, o </w:t>
      </w:r>
      <w:r w:rsidR="003C12B4" w:rsidRPr="00BD7AD1">
        <w:rPr>
          <w:b/>
          <w:sz w:val="22"/>
          <w:szCs w:val="22"/>
        </w:rPr>
        <w:t>których</w:t>
      </w:r>
      <w:r w:rsidR="00CD3EFD" w:rsidRPr="00BD7AD1">
        <w:rPr>
          <w:b/>
          <w:sz w:val="22"/>
          <w:szCs w:val="22"/>
        </w:rPr>
        <w:t xml:space="preserve"> mowa w </w:t>
      </w:r>
      <w:r w:rsidR="00ED5A52" w:rsidRPr="00BD7AD1">
        <w:rPr>
          <w:b/>
          <w:sz w:val="22"/>
          <w:szCs w:val="22"/>
          <w:lang w:val="pl-PL"/>
        </w:rPr>
        <w:t>S</w:t>
      </w:r>
      <w:r w:rsidRPr="00BD7AD1">
        <w:rPr>
          <w:b/>
          <w:sz w:val="22"/>
          <w:szCs w:val="22"/>
        </w:rPr>
        <w:t>WZ.</w:t>
      </w:r>
    </w:p>
    <w:p w14:paraId="2F37D62A" w14:textId="77777777" w:rsidR="00B80E51" w:rsidRPr="00BD7AD1" w:rsidRDefault="00B80E51" w:rsidP="005A21D6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E1E8A57" w14:textId="4F82EB61" w:rsidR="00ED5A52" w:rsidRPr="00BD7AD1" w:rsidRDefault="00B13B1C" w:rsidP="008A7A6F">
      <w:pPr>
        <w:ind w:left="4956" w:firstLine="708"/>
        <w:jc w:val="center"/>
        <w:rPr>
          <w:rFonts w:ascii="Arial" w:hAnsi="Arial" w:cs="Arial"/>
          <w:b/>
          <w:sz w:val="22"/>
          <w:szCs w:val="22"/>
        </w:rPr>
      </w:pPr>
      <w:r w:rsidRPr="00BD7AD1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</w:t>
      </w:r>
      <w:r w:rsidR="00277CD5" w:rsidRPr="00BD7AD1">
        <w:rPr>
          <w:rFonts w:ascii="Arial" w:hAnsi="Arial" w:cs="Arial"/>
          <w:b/>
          <w:sz w:val="22"/>
          <w:szCs w:val="22"/>
        </w:rPr>
        <w:t xml:space="preserve">               </w:t>
      </w:r>
      <w:r w:rsidR="005A21D6" w:rsidRPr="00BD7AD1">
        <w:rPr>
          <w:rFonts w:ascii="Arial" w:hAnsi="Arial" w:cs="Arial"/>
          <w:b/>
          <w:sz w:val="22"/>
          <w:szCs w:val="22"/>
        </w:rPr>
        <w:t xml:space="preserve">                 </w:t>
      </w:r>
    </w:p>
    <w:p w14:paraId="34AE0AB1" w14:textId="77777777" w:rsidR="00ED5A52" w:rsidRPr="00BD7AD1" w:rsidRDefault="00ED5A52" w:rsidP="00ED5A52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3DCEF09" w14:textId="7AB12368" w:rsidR="00ED5A52" w:rsidRPr="00BD7AD1" w:rsidRDefault="00ED5A52" w:rsidP="00ED5A52">
      <w:pPr>
        <w:rPr>
          <w:rFonts w:ascii="Arial" w:hAnsi="Arial" w:cs="Arial"/>
          <w:bCs/>
          <w:i/>
          <w:sz w:val="20"/>
          <w:szCs w:val="20"/>
        </w:rPr>
      </w:pPr>
      <w:bookmarkStart w:id="1" w:name="_Hlk60047166"/>
      <w:r w:rsidRPr="00BD7AD1">
        <w:rPr>
          <w:rFonts w:ascii="Arial" w:hAnsi="Arial" w:cs="Arial"/>
          <w:bCs/>
          <w:i/>
          <w:sz w:val="20"/>
          <w:szCs w:val="20"/>
        </w:rPr>
        <w:t xml:space="preserve">Dokument musi być </w:t>
      </w:r>
      <w:r w:rsidR="001F58FA" w:rsidRPr="00BD7AD1">
        <w:rPr>
          <w:rFonts w:ascii="Arial" w:hAnsi="Arial" w:cs="Arial"/>
          <w:bCs/>
          <w:i/>
          <w:sz w:val="20"/>
          <w:szCs w:val="20"/>
        </w:rPr>
        <w:t>złożony pod</w:t>
      </w:r>
      <w:r w:rsidRPr="00BD7AD1">
        <w:rPr>
          <w:rFonts w:ascii="Arial" w:hAnsi="Arial" w:cs="Arial"/>
          <w:bCs/>
          <w:i/>
          <w:sz w:val="20"/>
          <w:szCs w:val="20"/>
        </w:rPr>
        <w:t xml:space="preserve"> rygorem nieważności</w:t>
      </w:r>
      <w:r w:rsidRPr="00BD7AD1">
        <w:rPr>
          <w:rFonts w:ascii="Arial" w:hAnsi="Arial" w:cs="Arial"/>
          <w:bCs/>
          <w:i/>
          <w:sz w:val="20"/>
          <w:szCs w:val="20"/>
        </w:rPr>
        <w:tab/>
      </w:r>
      <w:r w:rsidRPr="00BD7AD1">
        <w:rPr>
          <w:rFonts w:ascii="Arial" w:hAnsi="Arial" w:cs="Arial"/>
          <w:bCs/>
          <w:i/>
          <w:sz w:val="20"/>
          <w:szCs w:val="20"/>
        </w:rPr>
        <w:br/>
        <w:t>w formie elektronicznej, o której mowa w art. 78(1) KC</w:t>
      </w:r>
      <w:r w:rsidRPr="00BD7AD1">
        <w:rPr>
          <w:rFonts w:ascii="Arial" w:hAnsi="Arial" w:cs="Arial"/>
          <w:bCs/>
          <w:i/>
          <w:sz w:val="20"/>
          <w:szCs w:val="20"/>
        </w:rPr>
        <w:br/>
        <w:t>(tj. podpisany kwalifikowanym podpisem elektronicznym),</w:t>
      </w:r>
    </w:p>
    <w:p w14:paraId="1DCAF1BB" w14:textId="6B6A739F" w:rsidR="00ED5A52" w:rsidRPr="00BD7AD1" w:rsidRDefault="00ED5A52" w:rsidP="00ED5A52">
      <w:pPr>
        <w:rPr>
          <w:rFonts w:ascii="Arial" w:hAnsi="Arial" w:cs="Arial"/>
          <w:bCs/>
          <w:i/>
          <w:sz w:val="20"/>
          <w:szCs w:val="20"/>
        </w:rPr>
      </w:pPr>
      <w:r w:rsidRPr="00BD7AD1">
        <w:rPr>
          <w:rFonts w:ascii="Arial" w:hAnsi="Arial" w:cs="Arial"/>
          <w:bCs/>
          <w:i/>
          <w:sz w:val="20"/>
          <w:szCs w:val="20"/>
        </w:rPr>
        <w:t xml:space="preserve">lub w postaci </w:t>
      </w:r>
      <w:r w:rsidR="001F58FA" w:rsidRPr="00BD7AD1">
        <w:rPr>
          <w:rFonts w:ascii="Arial" w:hAnsi="Arial" w:cs="Arial"/>
          <w:bCs/>
          <w:i/>
          <w:sz w:val="20"/>
          <w:szCs w:val="20"/>
        </w:rPr>
        <w:t>elektronicznej opatrzonej</w:t>
      </w:r>
      <w:r w:rsidRPr="00BD7AD1">
        <w:rPr>
          <w:rFonts w:ascii="Arial" w:hAnsi="Arial" w:cs="Arial"/>
          <w:bCs/>
          <w:i/>
          <w:sz w:val="20"/>
          <w:szCs w:val="20"/>
        </w:rPr>
        <w:t xml:space="preserve"> podpisem zaufanym</w:t>
      </w:r>
    </w:p>
    <w:p w14:paraId="0DA85506" w14:textId="77777777" w:rsidR="00723332" w:rsidRPr="00BD7AD1" w:rsidRDefault="00ED5A52" w:rsidP="003B009B">
      <w:pPr>
        <w:rPr>
          <w:rFonts w:ascii="Arial" w:hAnsi="Arial" w:cs="Arial"/>
          <w:bCs/>
          <w:sz w:val="20"/>
          <w:szCs w:val="20"/>
        </w:rPr>
      </w:pPr>
      <w:r w:rsidRPr="00BD7AD1">
        <w:rPr>
          <w:rFonts w:ascii="Arial" w:hAnsi="Arial" w:cs="Arial"/>
          <w:bCs/>
          <w:i/>
          <w:sz w:val="20"/>
          <w:szCs w:val="20"/>
        </w:rPr>
        <w:t xml:space="preserve">lub podpisem osobistym </w:t>
      </w:r>
      <w:bookmarkEnd w:id="1"/>
      <w:r w:rsidR="00723332" w:rsidRPr="00BD7AD1">
        <w:rPr>
          <w:rFonts w:ascii="Arial" w:hAnsi="Arial" w:cs="Arial"/>
          <w:b/>
          <w:sz w:val="20"/>
          <w:szCs w:val="20"/>
        </w:rPr>
        <w:tab/>
      </w:r>
    </w:p>
    <w:sectPr w:rsidR="00723332" w:rsidRPr="00BD7AD1" w:rsidSect="00277CD5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83AB1" w14:textId="77777777" w:rsidR="00611BBC" w:rsidRDefault="00611BBC">
      <w:r>
        <w:separator/>
      </w:r>
    </w:p>
  </w:endnote>
  <w:endnote w:type="continuationSeparator" w:id="0">
    <w:p w14:paraId="4D5968A8" w14:textId="77777777" w:rsidR="00611BBC" w:rsidRDefault="00611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MS Gothic"/>
    <w:charset w:val="EE"/>
    <w:family w:val="auto"/>
    <w:pitch w:val="default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Arial Narrow">
    <w:altName w:val="Segoe Script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DejaVu Sans">
    <w:altName w:val="Sylfaen"/>
    <w:charset w:val="EE"/>
    <w:family w:val="swiss"/>
    <w:pitch w:val="variable"/>
    <w:sig w:usb0="E7002EFF" w:usb1="D200FDFF" w:usb2="0A0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7EC64" w14:textId="77777777" w:rsidR="00BF2FD2" w:rsidRPr="00994B66" w:rsidRDefault="00D75D10">
    <w:pPr>
      <w:pStyle w:val="Stopka"/>
      <w:jc w:val="center"/>
      <w:rPr>
        <w:rFonts w:ascii="Arial" w:hAnsi="Arial" w:cs="Arial"/>
        <w:sz w:val="20"/>
        <w:szCs w:val="20"/>
      </w:rPr>
    </w:pPr>
    <w:r w:rsidRPr="00994B66">
      <w:rPr>
        <w:rFonts w:ascii="Arial" w:hAnsi="Arial" w:cs="Arial"/>
        <w:sz w:val="20"/>
        <w:szCs w:val="20"/>
      </w:rPr>
      <w:fldChar w:fldCharType="begin"/>
    </w:r>
    <w:r w:rsidR="00BF2FD2" w:rsidRPr="00994B66">
      <w:rPr>
        <w:rFonts w:ascii="Arial" w:hAnsi="Arial" w:cs="Arial"/>
        <w:sz w:val="20"/>
        <w:szCs w:val="20"/>
      </w:rPr>
      <w:instrText xml:space="preserve"> PAGE   \* MERGEFORMAT </w:instrText>
    </w:r>
    <w:r w:rsidRPr="00994B66">
      <w:rPr>
        <w:rFonts w:ascii="Arial" w:hAnsi="Arial" w:cs="Arial"/>
        <w:sz w:val="20"/>
        <w:szCs w:val="20"/>
      </w:rPr>
      <w:fldChar w:fldCharType="separate"/>
    </w:r>
    <w:r w:rsidR="003F7AFE" w:rsidRPr="00994B66">
      <w:rPr>
        <w:rFonts w:ascii="Arial" w:hAnsi="Arial" w:cs="Arial"/>
        <w:noProof/>
        <w:sz w:val="20"/>
        <w:szCs w:val="20"/>
      </w:rPr>
      <w:t>1</w:t>
    </w:r>
    <w:r w:rsidRPr="00994B6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614D3" w14:textId="77777777" w:rsidR="00611BBC" w:rsidRDefault="00611BBC">
      <w:r>
        <w:separator/>
      </w:r>
    </w:p>
  </w:footnote>
  <w:footnote w:type="continuationSeparator" w:id="0">
    <w:p w14:paraId="05A33D95" w14:textId="77777777" w:rsidR="00611BBC" w:rsidRDefault="00611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6CEA6" w14:textId="00CCB347" w:rsidR="00837E42" w:rsidRPr="00BD7AD1" w:rsidRDefault="00252542">
    <w:pPr>
      <w:rPr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SA</w:t>
    </w:r>
    <w:r w:rsidR="00BD7AD1" w:rsidRPr="00BD7AD1">
      <w:rPr>
        <w:rFonts w:ascii="Arial" w:hAnsi="Arial" w:cs="Arial"/>
        <w:b/>
        <w:bCs/>
        <w:sz w:val="20"/>
        <w:szCs w:val="20"/>
      </w:rPr>
      <w:t>.270.</w:t>
    </w:r>
    <w:r w:rsidR="002B0B8C">
      <w:rPr>
        <w:rFonts w:ascii="Arial" w:hAnsi="Arial" w:cs="Arial"/>
        <w:b/>
        <w:bCs/>
        <w:sz w:val="20"/>
        <w:szCs w:val="20"/>
      </w:rPr>
      <w:t>4.</w:t>
    </w:r>
    <w:r w:rsidR="00D03FD8">
      <w:rPr>
        <w:rFonts w:ascii="Arial" w:hAnsi="Arial" w:cs="Arial"/>
        <w:b/>
        <w:bCs/>
        <w:sz w:val="20"/>
        <w:szCs w:val="20"/>
      </w:rPr>
      <w:t>1</w:t>
    </w:r>
    <w:r w:rsidR="00BD7AD1" w:rsidRPr="00BD7AD1">
      <w:rPr>
        <w:rFonts w:ascii="Arial" w:hAnsi="Arial" w:cs="Arial"/>
        <w:b/>
        <w:bCs/>
        <w:sz w:val="20"/>
        <w:szCs w:val="20"/>
      </w:rPr>
      <w:t>.202</w:t>
    </w:r>
    <w:r w:rsidR="006D1AD3">
      <w:rPr>
        <w:rFonts w:ascii="Arial" w:hAnsi="Arial" w:cs="Arial"/>
        <w:b/>
        <w:bCs/>
        <w:sz w:val="20"/>
        <w:szCs w:val="20"/>
      </w:rPr>
      <w:t>5</w:t>
    </w:r>
    <w:r w:rsidR="00BD7AD1" w:rsidRPr="00BD7AD1">
      <w:rPr>
        <w:rFonts w:ascii="Arial" w:hAnsi="Arial" w:cs="Arial"/>
        <w:b/>
        <w:bCs/>
        <w:sz w:val="20"/>
        <w:szCs w:val="20"/>
      </w:rPr>
      <w:t xml:space="preserve">                                        </w:t>
    </w:r>
    <w:r>
      <w:rPr>
        <w:rFonts w:ascii="Arial" w:hAnsi="Arial" w:cs="Arial"/>
        <w:b/>
        <w:bCs/>
        <w:sz w:val="20"/>
        <w:szCs w:val="20"/>
      </w:rPr>
      <w:t xml:space="preserve">                              </w:t>
    </w:r>
    <w:r w:rsidR="00BD7AD1" w:rsidRPr="00BD7AD1">
      <w:rPr>
        <w:rFonts w:ascii="Arial" w:hAnsi="Arial" w:cs="Arial"/>
        <w:b/>
        <w:bCs/>
        <w:sz w:val="20"/>
        <w:szCs w:val="20"/>
      </w:rPr>
      <w:t xml:space="preserve">                         Załącznik nr </w:t>
    </w:r>
    <w:r w:rsidR="004F2372">
      <w:rPr>
        <w:rFonts w:ascii="Arial" w:hAnsi="Arial" w:cs="Arial"/>
        <w:b/>
        <w:bCs/>
        <w:sz w:val="20"/>
        <w:szCs w:val="20"/>
      </w:rPr>
      <w:t>5</w:t>
    </w:r>
    <w:r w:rsidR="00BD7AD1" w:rsidRPr="00BD7AD1">
      <w:rPr>
        <w:rFonts w:ascii="Arial" w:hAnsi="Arial" w:cs="Arial"/>
        <w:b/>
        <w:bCs/>
        <w:sz w:val="20"/>
        <w:szCs w:val="20"/>
      </w:rPr>
      <w:t xml:space="preserve"> do SWZ</w:t>
    </w:r>
    <w:r w:rsidR="00BD7AD1" w:rsidRPr="00BD7AD1">
      <w:rPr>
        <w:rFonts w:ascii="Cambria" w:hAnsi="Cambria"/>
        <w:noProof/>
        <w:sz w:val="20"/>
        <w:szCs w:val="20"/>
        <w:lang w:val="x-non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994526644">
    <w:abstractNumId w:val="7"/>
  </w:num>
  <w:num w:numId="2" w16cid:durableId="1192839759">
    <w:abstractNumId w:val="8"/>
  </w:num>
  <w:num w:numId="3" w16cid:durableId="1816678319">
    <w:abstractNumId w:val="11"/>
  </w:num>
  <w:num w:numId="4" w16cid:durableId="704643201">
    <w:abstractNumId w:val="16"/>
  </w:num>
  <w:num w:numId="5" w16cid:durableId="57675007">
    <w:abstractNumId w:val="24"/>
  </w:num>
  <w:num w:numId="6" w16cid:durableId="938215357">
    <w:abstractNumId w:val="26"/>
  </w:num>
  <w:num w:numId="7" w16cid:durableId="193228054">
    <w:abstractNumId w:val="29"/>
  </w:num>
  <w:num w:numId="8" w16cid:durableId="1157645187">
    <w:abstractNumId w:val="30"/>
  </w:num>
  <w:num w:numId="9" w16cid:durableId="932475038">
    <w:abstractNumId w:val="48"/>
  </w:num>
  <w:num w:numId="10" w16cid:durableId="880629281">
    <w:abstractNumId w:val="51"/>
  </w:num>
  <w:num w:numId="11" w16cid:durableId="1706174031">
    <w:abstractNumId w:val="81"/>
  </w:num>
  <w:num w:numId="12" w16cid:durableId="1709522189">
    <w:abstractNumId w:val="72"/>
  </w:num>
  <w:num w:numId="13" w16cid:durableId="1699159919">
    <w:abstractNumId w:val="64"/>
  </w:num>
  <w:num w:numId="14" w16cid:durableId="406851632">
    <w:abstractNumId w:val="54"/>
  </w:num>
  <w:num w:numId="15" w16cid:durableId="799618084">
    <w:abstractNumId w:val="50"/>
  </w:num>
  <w:num w:numId="16" w16cid:durableId="29258624">
    <w:abstractNumId w:val="45"/>
  </w:num>
  <w:num w:numId="17" w16cid:durableId="990795572">
    <w:abstractNumId w:val="80"/>
  </w:num>
  <w:num w:numId="18" w16cid:durableId="614560915">
    <w:abstractNumId w:val="77"/>
  </w:num>
  <w:num w:numId="19" w16cid:durableId="82453880">
    <w:abstractNumId w:val="59"/>
  </w:num>
  <w:num w:numId="20" w16cid:durableId="662317144">
    <w:abstractNumId w:val="67"/>
  </w:num>
  <w:num w:numId="21" w16cid:durableId="1993486097">
    <w:abstractNumId w:val="57"/>
  </w:num>
  <w:num w:numId="22" w16cid:durableId="1275211601">
    <w:abstractNumId w:val="61"/>
  </w:num>
  <w:num w:numId="23" w16cid:durableId="1961034946">
    <w:abstractNumId w:val="41"/>
  </w:num>
  <w:num w:numId="24" w16cid:durableId="742681461">
    <w:abstractNumId w:val="78"/>
  </w:num>
  <w:num w:numId="25" w16cid:durableId="1166018008">
    <w:abstractNumId w:val="65"/>
  </w:num>
  <w:num w:numId="26" w16cid:durableId="1769891188">
    <w:abstractNumId w:val="62"/>
  </w:num>
  <w:num w:numId="27" w16cid:durableId="1758403284">
    <w:abstractNumId w:val="70"/>
  </w:num>
  <w:num w:numId="28" w16cid:durableId="2133939445">
    <w:abstractNumId w:val="55"/>
  </w:num>
  <w:num w:numId="29" w16cid:durableId="2055542170">
    <w:abstractNumId w:val="76"/>
  </w:num>
  <w:num w:numId="30" w16cid:durableId="1552227619">
    <w:abstractNumId w:val="42"/>
  </w:num>
  <w:num w:numId="31" w16cid:durableId="183884118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8283686">
    <w:abstractNumId w:val="39"/>
  </w:num>
  <w:num w:numId="33" w16cid:durableId="166478801">
    <w:abstractNumId w:val="47"/>
  </w:num>
  <w:num w:numId="34" w16cid:durableId="1616785120">
    <w:abstractNumId w:val="69"/>
  </w:num>
  <w:num w:numId="35" w16cid:durableId="304235844">
    <w:abstractNumId w:val="63"/>
  </w:num>
  <w:num w:numId="36" w16cid:durableId="6059523">
    <w:abstractNumId w:val="52"/>
  </w:num>
  <w:num w:numId="37" w16cid:durableId="552548286">
    <w:abstractNumId w:val="71"/>
  </w:num>
  <w:num w:numId="38" w16cid:durableId="651254845">
    <w:abstractNumId w:val="0"/>
  </w:num>
  <w:num w:numId="39" w16cid:durableId="1620604536">
    <w:abstractNumId w:val="53"/>
  </w:num>
  <w:num w:numId="40" w16cid:durableId="734469108">
    <w:abstractNumId w:val="46"/>
  </w:num>
  <w:num w:numId="41" w16cid:durableId="289097386">
    <w:abstractNumId w:val="60"/>
  </w:num>
  <w:num w:numId="42" w16cid:durableId="679158378">
    <w:abstractNumId w:val="1"/>
  </w:num>
  <w:num w:numId="43" w16cid:durableId="118572150">
    <w:abstractNumId w:val="66"/>
  </w:num>
  <w:num w:numId="44" w16cid:durableId="520051532">
    <w:abstractNumId w:val="44"/>
  </w:num>
  <w:num w:numId="45" w16cid:durableId="1295717603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950"/>
    <w:rsid w:val="00007AF0"/>
    <w:rsid w:val="00010D77"/>
    <w:rsid w:val="00011105"/>
    <w:rsid w:val="000121E9"/>
    <w:rsid w:val="00013134"/>
    <w:rsid w:val="00015FE1"/>
    <w:rsid w:val="00017BF7"/>
    <w:rsid w:val="0002088B"/>
    <w:rsid w:val="00021128"/>
    <w:rsid w:val="000212A4"/>
    <w:rsid w:val="000218EB"/>
    <w:rsid w:val="00022788"/>
    <w:rsid w:val="00022B85"/>
    <w:rsid w:val="00025091"/>
    <w:rsid w:val="000256E3"/>
    <w:rsid w:val="00025C7F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B7A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77B4"/>
    <w:rsid w:val="001104DF"/>
    <w:rsid w:val="00110C94"/>
    <w:rsid w:val="00111310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307F"/>
    <w:rsid w:val="0018362D"/>
    <w:rsid w:val="0018413B"/>
    <w:rsid w:val="001843E4"/>
    <w:rsid w:val="00184D83"/>
    <w:rsid w:val="00185CD6"/>
    <w:rsid w:val="00186BE7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35B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E56B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8FA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BC6"/>
    <w:rsid w:val="00233ED6"/>
    <w:rsid w:val="00234974"/>
    <w:rsid w:val="00234CED"/>
    <w:rsid w:val="00234FA4"/>
    <w:rsid w:val="002354CA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483D"/>
    <w:rsid w:val="00245F93"/>
    <w:rsid w:val="00246579"/>
    <w:rsid w:val="00246790"/>
    <w:rsid w:val="00247B43"/>
    <w:rsid w:val="00250E7B"/>
    <w:rsid w:val="00251E73"/>
    <w:rsid w:val="00252542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B8C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20CF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7072B"/>
    <w:rsid w:val="00370E55"/>
    <w:rsid w:val="00371228"/>
    <w:rsid w:val="0037258F"/>
    <w:rsid w:val="00372C92"/>
    <w:rsid w:val="00372E04"/>
    <w:rsid w:val="003731C3"/>
    <w:rsid w:val="00373698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1C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09B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698B"/>
    <w:rsid w:val="003D098F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1BBD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DBB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2372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51EA"/>
    <w:rsid w:val="00505972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0552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988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21D6"/>
    <w:rsid w:val="005A34F7"/>
    <w:rsid w:val="005A4881"/>
    <w:rsid w:val="005A4FAB"/>
    <w:rsid w:val="005A6360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BBC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1AD3"/>
    <w:rsid w:val="006D2247"/>
    <w:rsid w:val="006D4B97"/>
    <w:rsid w:val="006D511A"/>
    <w:rsid w:val="006D6AE4"/>
    <w:rsid w:val="006D7DFB"/>
    <w:rsid w:val="006D7FAD"/>
    <w:rsid w:val="006E0C9B"/>
    <w:rsid w:val="006E11FF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8B0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6E7"/>
    <w:rsid w:val="0079694B"/>
    <w:rsid w:val="00796CE7"/>
    <w:rsid w:val="00796DAB"/>
    <w:rsid w:val="00796DEA"/>
    <w:rsid w:val="007973CB"/>
    <w:rsid w:val="007975C8"/>
    <w:rsid w:val="007A07CC"/>
    <w:rsid w:val="007A137B"/>
    <w:rsid w:val="007A271A"/>
    <w:rsid w:val="007A289A"/>
    <w:rsid w:val="007A2E55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FDD"/>
    <w:rsid w:val="008523E8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541"/>
    <w:rsid w:val="008806D9"/>
    <w:rsid w:val="00880EE2"/>
    <w:rsid w:val="008818F6"/>
    <w:rsid w:val="00881A63"/>
    <w:rsid w:val="00884F8A"/>
    <w:rsid w:val="00885D76"/>
    <w:rsid w:val="00886E8F"/>
    <w:rsid w:val="00887453"/>
    <w:rsid w:val="00890362"/>
    <w:rsid w:val="00890493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A6F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C6A58"/>
    <w:rsid w:val="008D10BB"/>
    <w:rsid w:val="008D2F4B"/>
    <w:rsid w:val="008D35AD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424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D4A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4B66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1F2"/>
    <w:rsid w:val="00A3261C"/>
    <w:rsid w:val="00A32667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650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2882"/>
    <w:rsid w:val="00A8415F"/>
    <w:rsid w:val="00A84499"/>
    <w:rsid w:val="00A84F33"/>
    <w:rsid w:val="00A85491"/>
    <w:rsid w:val="00A86EFF"/>
    <w:rsid w:val="00A9059A"/>
    <w:rsid w:val="00A9220C"/>
    <w:rsid w:val="00A922F8"/>
    <w:rsid w:val="00A92A83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657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2772"/>
    <w:rsid w:val="00B53258"/>
    <w:rsid w:val="00B5342C"/>
    <w:rsid w:val="00B566FC"/>
    <w:rsid w:val="00B62C04"/>
    <w:rsid w:val="00B637FC"/>
    <w:rsid w:val="00B64125"/>
    <w:rsid w:val="00B65EEB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0AD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D7AD1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65D8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6193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6530"/>
    <w:rsid w:val="00C87277"/>
    <w:rsid w:val="00C90433"/>
    <w:rsid w:val="00C9045E"/>
    <w:rsid w:val="00C90D93"/>
    <w:rsid w:val="00C9178A"/>
    <w:rsid w:val="00C9564A"/>
    <w:rsid w:val="00C9680D"/>
    <w:rsid w:val="00C96FA9"/>
    <w:rsid w:val="00C970D5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5F96"/>
    <w:rsid w:val="00CD60BC"/>
    <w:rsid w:val="00CD76D3"/>
    <w:rsid w:val="00CD7BD7"/>
    <w:rsid w:val="00CE0626"/>
    <w:rsid w:val="00CE0A53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3FD8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5B51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3606"/>
    <w:rsid w:val="00DF606C"/>
    <w:rsid w:val="00DF7338"/>
    <w:rsid w:val="00E00380"/>
    <w:rsid w:val="00E00BF2"/>
    <w:rsid w:val="00E010A3"/>
    <w:rsid w:val="00E01214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2314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E52"/>
    <w:rsid w:val="00F55A59"/>
    <w:rsid w:val="00F56394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1BF"/>
    <w:rsid w:val="00FB2ACD"/>
    <w:rsid w:val="00FB34C4"/>
    <w:rsid w:val="00FB3A4E"/>
    <w:rsid w:val="00FB72D1"/>
    <w:rsid w:val="00FB7301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8F6CAE"/>
  <w15:chartTrackingRefBased/>
  <w15:docId w15:val="{F20FE625-C3CE-40C3-A625-B2DDDFC47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ECD14-7AB0-204E-BBAB-8E8CB4583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R. K.</cp:lastModifiedBy>
  <cp:revision>12</cp:revision>
  <cp:lastPrinted>2015-10-01T12:20:00Z</cp:lastPrinted>
  <dcterms:created xsi:type="dcterms:W3CDTF">2023-04-28T06:54:00Z</dcterms:created>
  <dcterms:modified xsi:type="dcterms:W3CDTF">2026-01-15T12:05:00Z</dcterms:modified>
</cp:coreProperties>
</file>