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81DBB4E" w14:textId="77777777" w:rsidR="00852E15" w:rsidRPr="0065297B" w:rsidRDefault="00852E15" w:rsidP="00852E15">
      <w:pPr>
        <w:tabs>
          <w:tab w:val="right" w:pos="9355"/>
        </w:tabs>
        <w:jc w:val="both"/>
        <w:rPr>
          <w:rFonts w:ascii="Cambria" w:hAnsi="Cambria" w:cs="Arial"/>
          <w:sz w:val="20"/>
          <w:szCs w:val="20"/>
        </w:rPr>
      </w:pPr>
      <w:r w:rsidRPr="0065297B">
        <w:rPr>
          <w:rFonts w:ascii="Cambria" w:hAnsi="Cambria" w:cs="Arial"/>
          <w:b/>
          <w:sz w:val="20"/>
          <w:szCs w:val="20"/>
        </w:rPr>
        <w:tab/>
      </w:r>
    </w:p>
    <w:p w14:paraId="77A75834" w14:textId="77777777" w:rsidR="00852E15" w:rsidRPr="0065297B" w:rsidRDefault="00852E15" w:rsidP="00852E15">
      <w:pPr>
        <w:jc w:val="center"/>
        <w:rPr>
          <w:rFonts w:ascii="Cambria" w:hAnsi="Cambria" w:cs="Arial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65297B" w14:paraId="4D28C932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69EFBDEC" w14:textId="77777777" w:rsidR="00852E15" w:rsidRPr="0065297B" w:rsidRDefault="00852E15" w:rsidP="005568A1">
            <w:pPr>
              <w:snapToGrid w:val="0"/>
              <w:spacing w:line="276" w:lineRule="auto"/>
              <w:ind w:right="-1"/>
              <w:rPr>
                <w:rFonts w:ascii="Cambria" w:hAnsi="Cambria" w:cs="Arial"/>
                <w:sz w:val="20"/>
                <w:szCs w:val="20"/>
              </w:rPr>
            </w:pPr>
          </w:p>
          <w:p w14:paraId="2D55EA77" w14:textId="77777777" w:rsidR="00852E15" w:rsidRPr="0065297B" w:rsidRDefault="00852E15" w:rsidP="005568A1">
            <w:pPr>
              <w:snapToGrid w:val="0"/>
              <w:spacing w:line="276" w:lineRule="auto"/>
              <w:ind w:right="-1"/>
              <w:rPr>
                <w:rFonts w:ascii="Cambria" w:hAnsi="Cambria" w:cs="Arial"/>
                <w:i/>
                <w:sz w:val="20"/>
                <w:szCs w:val="20"/>
              </w:rPr>
            </w:pPr>
            <w:r w:rsidRPr="0065297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  <w:p w14:paraId="5410A801" w14:textId="77777777" w:rsidR="00852E15" w:rsidRPr="0065297B" w:rsidRDefault="00852E15" w:rsidP="005568A1">
            <w:pPr>
              <w:spacing w:line="276" w:lineRule="auto"/>
              <w:ind w:right="-1"/>
              <w:rPr>
                <w:rFonts w:ascii="Cambria" w:hAnsi="Cambria" w:cs="Arial"/>
                <w:i/>
                <w:sz w:val="20"/>
                <w:szCs w:val="20"/>
              </w:rPr>
            </w:pPr>
          </w:p>
          <w:p w14:paraId="1E0A00DD" w14:textId="77777777" w:rsidR="00852E15" w:rsidRPr="0065297B" w:rsidRDefault="00852E15" w:rsidP="005568A1">
            <w:pPr>
              <w:spacing w:line="276" w:lineRule="auto"/>
              <w:ind w:right="-1"/>
              <w:rPr>
                <w:rFonts w:ascii="Cambria" w:hAnsi="Cambria" w:cs="Arial"/>
                <w:i/>
                <w:sz w:val="20"/>
                <w:szCs w:val="20"/>
              </w:rPr>
            </w:pPr>
          </w:p>
          <w:p w14:paraId="00CFD13E" w14:textId="77777777" w:rsidR="00852E15" w:rsidRPr="0065297B" w:rsidRDefault="00852E15" w:rsidP="005568A1">
            <w:pPr>
              <w:spacing w:line="276" w:lineRule="auto"/>
              <w:ind w:right="-1"/>
              <w:rPr>
                <w:rFonts w:ascii="Cambria" w:hAnsi="Cambria" w:cs="Arial"/>
                <w:i/>
                <w:sz w:val="20"/>
                <w:szCs w:val="20"/>
              </w:rPr>
            </w:pPr>
          </w:p>
          <w:p w14:paraId="3F9AD86B" w14:textId="77777777" w:rsidR="00852E15" w:rsidRPr="0065297B" w:rsidRDefault="00852E15" w:rsidP="005568A1">
            <w:pPr>
              <w:spacing w:line="276" w:lineRule="auto"/>
              <w:ind w:right="-1"/>
              <w:rPr>
                <w:rFonts w:ascii="Cambria" w:hAnsi="Cambria" w:cs="Arial"/>
                <w:i/>
                <w:sz w:val="20"/>
                <w:szCs w:val="20"/>
              </w:rPr>
            </w:pPr>
          </w:p>
          <w:p w14:paraId="326D50BF" w14:textId="77777777" w:rsidR="00852E15" w:rsidRPr="0065297B" w:rsidRDefault="00852E15" w:rsidP="005568A1">
            <w:pPr>
              <w:spacing w:line="276" w:lineRule="auto"/>
              <w:ind w:right="-1"/>
              <w:jc w:val="center"/>
              <w:rPr>
                <w:rFonts w:ascii="Cambria" w:hAnsi="Cambria" w:cs="Arial"/>
                <w:i/>
                <w:sz w:val="20"/>
                <w:szCs w:val="20"/>
              </w:rPr>
            </w:pPr>
            <w:r w:rsidRPr="0065297B">
              <w:rPr>
                <w:rFonts w:ascii="Cambria" w:hAnsi="Cambria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26BF8675" w14:textId="77777777" w:rsidR="00852E15" w:rsidRPr="0065297B" w:rsidRDefault="00852E15" w:rsidP="005568A1">
            <w:pPr>
              <w:snapToGrid w:val="0"/>
              <w:spacing w:line="276" w:lineRule="auto"/>
              <w:ind w:right="-1"/>
              <w:rPr>
                <w:rFonts w:ascii="Cambria" w:hAnsi="Cambria" w:cs="Arial"/>
                <w:sz w:val="20"/>
                <w:szCs w:val="20"/>
              </w:rPr>
            </w:pPr>
          </w:p>
          <w:p w14:paraId="1C95EC88" w14:textId="77777777" w:rsidR="00DF1E76" w:rsidRPr="0065297B" w:rsidRDefault="00DF1E76" w:rsidP="003544B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E9FCF75" w14:textId="77777777" w:rsidR="00DF1E76" w:rsidRPr="0065297B" w:rsidRDefault="00DF1E76" w:rsidP="003544B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3E6A23C" w14:textId="77777777" w:rsidR="00DF1E76" w:rsidRPr="0065297B" w:rsidRDefault="00DF1E76" w:rsidP="003544B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1EA8C66" w14:textId="77777777" w:rsidR="003544BE" w:rsidRPr="0065297B" w:rsidRDefault="00DF1E76" w:rsidP="003544B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5297B">
              <w:rPr>
                <w:rFonts w:ascii="Cambria" w:hAnsi="Cambria" w:cs="Arial"/>
                <w:b/>
                <w:sz w:val="20"/>
                <w:szCs w:val="20"/>
              </w:rPr>
              <w:t>FORMULARZ OFERTY</w:t>
            </w:r>
          </w:p>
          <w:p w14:paraId="6E18EC29" w14:textId="77777777" w:rsidR="00852E15" w:rsidRPr="0065297B" w:rsidRDefault="00852E15" w:rsidP="005568A1">
            <w:pPr>
              <w:pStyle w:val="Nagwek6"/>
              <w:spacing w:line="276" w:lineRule="auto"/>
              <w:ind w:right="-1"/>
              <w:rPr>
                <w:rFonts w:ascii="Cambria" w:hAnsi="Cambria"/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30BB5703" w14:textId="77777777" w:rsidR="00852E15" w:rsidRPr="0065297B" w:rsidRDefault="00852E15" w:rsidP="00852E15">
      <w:pPr>
        <w:spacing w:before="120" w:line="276" w:lineRule="auto"/>
        <w:ind w:left="2127" w:right="-1" w:hanging="2127"/>
        <w:jc w:val="both"/>
        <w:rPr>
          <w:rFonts w:ascii="Cambria" w:hAnsi="Cambria" w:cs="Arial"/>
          <w:sz w:val="20"/>
          <w:szCs w:val="20"/>
        </w:rPr>
      </w:pPr>
    </w:p>
    <w:p w14:paraId="1E05CB62" w14:textId="77777777" w:rsidR="00852E15" w:rsidRPr="0065297B" w:rsidRDefault="00852E15" w:rsidP="00852E15">
      <w:pPr>
        <w:spacing w:line="276" w:lineRule="auto"/>
        <w:ind w:right="-1"/>
        <w:jc w:val="right"/>
        <w:rPr>
          <w:rFonts w:ascii="Cambria" w:hAnsi="Cambria" w:cs="Arial"/>
          <w:b/>
          <w:sz w:val="22"/>
          <w:szCs w:val="22"/>
        </w:rPr>
      </w:pPr>
      <w:r w:rsidRPr="0065297B">
        <w:rPr>
          <w:rFonts w:ascii="Cambria" w:hAnsi="Cambria" w:cs="Arial"/>
          <w:b/>
          <w:sz w:val="22"/>
          <w:szCs w:val="22"/>
        </w:rPr>
        <w:t>Do:</w:t>
      </w:r>
      <w:r w:rsidRPr="0065297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578D3" w:rsidRPr="0065297B">
        <w:rPr>
          <w:rFonts w:ascii="Cambria" w:hAnsi="Cambria" w:cs="Arial"/>
          <w:b/>
          <w:sz w:val="22"/>
          <w:szCs w:val="22"/>
        </w:rPr>
        <w:t xml:space="preserve">Nadleśnictwo </w:t>
      </w:r>
      <w:r w:rsidR="00FA05A5">
        <w:rPr>
          <w:rFonts w:ascii="Cambria" w:hAnsi="Cambria" w:cs="Arial"/>
          <w:b/>
          <w:sz w:val="22"/>
          <w:szCs w:val="22"/>
        </w:rPr>
        <w:t>Pniewy</w:t>
      </w:r>
      <w:r w:rsidRPr="0065297B">
        <w:rPr>
          <w:rFonts w:ascii="Cambria" w:hAnsi="Cambria" w:cs="Arial"/>
          <w:b/>
          <w:sz w:val="22"/>
          <w:szCs w:val="22"/>
        </w:rPr>
        <w:t xml:space="preserve"> </w:t>
      </w:r>
    </w:p>
    <w:p w14:paraId="5F583868" w14:textId="77777777" w:rsidR="0065297B" w:rsidRPr="0065297B" w:rsidRDefault="00FA05A5" w:rsidP="00FA05A5">
      <w:pPr>
        <w:ind w:left="709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Turowska 1</w:t>
      </w:r>
      <w:r>
        <w:rPr>
          <w:rFonts w:ascii="Cambria" w:hAnsi="Cambria" w:cs="Arial"/>
          <w:b/>
          <w:bCs/>
          <w:sz w:val="22"/>
          <w:szCs w:val="22"/>
        </w:rPr>
        <w:br/>
      </w:r>
      <w:r w:rsidR="0065297B" w:rsidRPr="0065297B">
        <w:rPr>
          <w:rFonts w:ascii="Cambria" w:hAnsi="Cambria" w:cs="Arial"/>
          <w:b/>
          <w:bCs/>
          <w:sz w:val="22"/>
          <w:szCs w:val="22"/>
        </w:rPr>
        <w:t>62-0</w:t>
      </w:r>
      <w:r>
        <w:rPr>
          <w:rFonts w:ascii="Cambria" w:hAnsi="Cambria" w:cs="Arial"/>
          <w:b/>
          <w:bCs/>
          <w:sz w:val="22"/>
          <w:szCs w:val="22"/>
        </w:rPr>
        <w:t>45 Pniewy</w:t>
      </w:r>
    </w:p>
    <w:p w14:paraId="5678C466" w14:textId="77777777" w:rsidR="00852E15" w:rsidRPr="0065297B" w:rsidRDefault="00852E15" w:rsidP="00852E15">
      <w:pPr>
        <w:autoSpaceDE w:val="0"/>
        <w:spacing w:line="276" w:lineRule="auto"/>
        <w:ind w:right="-1"/>
        <w:jc w:val="both"/>
        <w:rPr>
          <w:rFonts w:ascii="Cambria" w:hAnsi="Cambria" w:cs="Arial"/>
          <w:bCs/>
          <w:sz w:val="22"/>
          <w:szCs w:val="22"/>
        </w:rPr>
      </w:pPr>
    </w:p>
    <w:p w14:paraId="721355FE" w14:textId="77777777" w:rsidR="00852E15" w:rsidRPr="0065297B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  <w:b/>
        </w:rPr>
        <w:t xml:space="preserve">MY NIŻEJ </w:t>
      </w:r>
      <w:r w:rsidR="00B4265B" w:rsidRPr="0065297B">
        <w:rPr>
          <w:rFonts w:ascii="Cambria" w:hAnsi="Cambria" w:cs="Arial"/>
          <w:b/>
        </w:rPr>
        <w:t>WSKAZAN</w:t>
      </w:r>
      <w:r w:rsidRPr="0065297B">
        <w:rPr>
          <w:rFonts w:ascii="Cambria" w:hAnsi="Cambria" w:cs="Arial"/>
          <w:b/>
        </w:rPr>
        <w:t>I</w:t>
      </w:r>
      <w:r w:rsidR="0014124E" w:rsidRPr="0065297B">
        <w:rPr>
          <w:rFonts w:ascii="Cambria" w:hAnsi="Cambria" w:cs="Arial"/>
          <w:b/>
        </w:rPr>
        <w:t>:</w:t>
      </w:r>
    </w:p>
    <w:p w14:paraId="6AD6E26A" w14:textId="77777777" w:rsidR="00852E15" w:rsidRPr="0065297B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Arial"/>
        </w:rPr>
      </w:pPr>
    </w:p>
    <w:p w14:paraId="50B8E123" w14:textId="77777777" w:rsidR="00852E15" w:rsidRPr="0065297B" w:rsidRDefault="00852E15" w:rsidP="00852E15">
      <w:pPr>
        <w:jc w:val="both"/>
        <w:rPr>
          <w:rFonts w:ascii="Cambria" w:hAnsi="Cambria" w:cs="Arial"/>
          <w:sz w:val="20"/>
          <w:szCs w:val="20"/>
        </w:rPr>
      </w:pPr>
      <w:r w:rsidRPr="0065297B">
        <w:rPr>
          <w:rFonts w:ascii="Cambria" w:hAnsi="Cambria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5FA1D374" w14:textId="3904CCD1" w:rsidR="003544BE" w:rsidRPr="0065297B" w:rsidRDefault="003544BE" w:rsidP="003544BE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5297B">
        <w:rPr>
          <w:rFonts w:ascii="Cambria" w:hAnsi="Cambria" w:cs="Arial"/>
          <w:sz w:val="22"/>
          <w:szCs w:val="22"/>
          <w:lang w:eastAsia="pl-PL"/>
        </w:rPr>
        <w:t xml:space="preserve">działając w imieniu i na </w:t>
      </w:r>
      <w:r w:rsidR="00084E58" w:rsidRPr="0065297B">
        <w:rPr>
          <w:rFonts w:ascii="Cambria" w:hAnsi="Cambria" w:cs="Arial"/>
          <w:sz w:val="22"/>
          <w:szCs w:val="22"/>
          <w:lang w:eastAsia="pl-PL"/>
        </w:rPr>
        <w:t>rzecz:</w:t>
      </w:r>
    </w:p>
    <w:p w14:paraId="5E39FDE1" w14:textId="77777777" w:rsidR="00852E15" w:rsidRPr="0065297B" w:rsidRDefault="00852E15" w:rsidP="00852E15">
      <w:pPr>
        <w:jc w:val="both"/>
        <w:rPr>
          <w:rFonts w:ascii="Cambria" w:hAnsi="Cambria" w:cs="Arial"/>
          <w:sz w:val="20"/>
          <w:szCs w:val="20"/>
        </w:rPr>
      </w:pPr>
    </w:p>
    <w:p w14:paraId="71CD7A6D" w14:textId="77777777" w:rsidR="00852E15" w:rsidRPr="0065297B" w:rsidRDefault="00852E15" w:rsidP="00852E15">
      <w:pPr>
        <w:jc w:val="both"/>
        <w:rPr>
          <w:rFonts w:ascii="Cambria" w:hAnsi="Cambria" w:cs="Arial"/>
          <w:sz w:val="20"/>
          <w:szCs w:val="20"/>
        </w:rPr>
      </w:pPr>
      <w:r w:rsidRPr="0065297B">
        <w:rPr>
          <w:rFonts w:ascii="Cambria" w:hAnsi="Cambria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72DE91B1" w14:textId="77777777" w:rsidR="003544BE" w:rsidRPr="0065297B" w:rsidRDefault="003544BE" w:rsidP="003544BE">
      <w:pPr>
        <w:spacing w:line="360" w:lineRule="auto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65297B">
        <w:rPr>
          <w:rFonts w:ascii="Cambria" w:hAnsi="Cambria" w:cs="Arial"/>
          <w:b/>
          <w:bCs/>
          <w:sz w:val="22"/>
          <w:szCs w:val="22"/>
          <w:lang w:eastAsia="pl-PL"/>
        </w:rPr>
        <w:t>e-mail: ……………………</w:t>
      </w:r>
      <w:proofErr w:type="gramStart"/>
      <w:r w:rsidRPr="0065297B">
        <w:rPr>
          <w:rFonts w:ascii="Cambria" w:hAnsi="Cambria" w:cs="Arial"/>
          <w:b/>
          <w:bCs/>
          <w:sz w:val="22"/>
          <w:szCs w:val="22"/>
          <w:lang w:eastAsia="pl-PL"/>
        </w:rPr>
        <w:t>…….</w:t>
      </w:r>
      <w:proofErr w:type="gramEnd"/>
      <w:r w:rsidRPr="0065297B">
        <w:rPr>
          <w:rFonts w:ascii="Cambria" w:hAnsi="Cambria" w:cs="Arial"/>
          <w:b/>
          <w:bCs/>
          <w:sz w:val="22"/>
          <w:szCs w:val="22"/>
          <w:lang w:eastAsia="pl-PL"/>
        </w:rPr>
        <w:t>.</w:t>
      </w:r>
    </w:p>
    <w:p w14:paraId="5F883B4B" w14:textId="77777777" w:rsidR="003544BE" w:rsidRPr="0065297B" w:rsidRDefault="003544BE" w:rsidP="003544BE">
      <w:pPr>
        <w:rPr>
          <w:rFonts w:ascii="Cambria" w:hAnsi="Cambria" w:cs="Arial"/>
          <w:sz w:val="22"/>
          <w:szCs w:val="22"/>
          <w:lang w:eastAsia="pl-PL"/>
        </w:rPr>
      </w:pPr>
    </w:p>
    <w:p w14:paraId="0857A02A" w14:textId="77777777" w:rsidR="003544BE" w:rsidRPr="0065297B" w:rsidRDefault="003544BE" w:rsidP="003544BE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5297B">
        <w:rPr>
          <w:rFonts w:ascii="Cambria" w:hAnsi="Cambria" w:cs="Arial"/>
          <w:sz w:val="22"/>
          <w:szCs w:val="22"/>
          <w:lang w:eastAsia="pl-PL"/>
        </w:rPr>
        <w:t xml:space="preserve">wpisanym do </w:t>
      </w:r>
      <w:r w:rsidRPr="0065297B">
        <w:rPr>
          <w:rFonts w:ascii="Cambria" w:hAnsi="Cambria" w:cs="Arial"/>
          <w:b/>
          <w:sz w:val="22"/>
          <w:szCs w:val="22"/>
          <w:lang w:eastAsia="pl-PL"/>
        </w:rPr>
        <w:t>Centralnej Ewidencji Działalności Gospodarczej</w:t>
      </w:r>
    </w:p>
    <w:p w14:paraId="24A81EA9" w14:textId="77777777" w:rsidR="003544BE" w:rsidRPr="0065297B" w:rsidRDefault="003544BE" w:rsidP="003544BE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5297B">
        <w:rPr>
          <w:rFonts w:ascii="Cambria" w:hAnsi="Cambria" w:cs="Arial"/>
          <w:sz w:val="22"/>
          <w:szCs w:val="22"/>
          <w:lang w:eastAsia="pl-PL"/>
        </w:rPr>
        <w:t xml:space="preserve">NIP </w:t>
      </w:r>
      <w:proofErr w:type="gramStart"/>
      <w:r w:rsidRPr="0065297B">
        <w:rPr>
          <w:rFonts w:ascii="Cambria" w:hAnsi="Cambria" w:cs="Arial"/>
          <w:sz w:val="20"/>
          <w:szCs w:val="20"/>
        </w:rPr>
        <w:t>…….</w:t>
      </w:r>
      <w:proofErr w:type="gramEnd"/>
      <w:r w:rsidRPr="0065297B">
        <w:rPr>
          <w:rFonts w:ascii="Cambria" w:hAnsi="Cambria" w:cs="Arial"/>
          <w:sz w:val="20"/>
          <w:szCs w:val="20"/>
        </w:rPr>
        <w:t>.……………………………………</w:t>
      </w:r>
      <w:r w:rsidRPr="0065297B">
        <w:rPr>
          <w:rFonts w:ascii="Cambria" w:hAnsi="Cambria" w:cs="Arial"/>
          <w:sz w:val="22"/>
          <w:szCs w:val="22"/>
          <w:lang w:eastAsia="pl-PL"/>
        </w:rPr>
        <w:t>, REGON</w:t>
      </w:r>
      <w:proofErr w:type="gramStart"/>
      <w:r w:rsidRPr="0065297B">
        <w:rPr>
          <w:rFonts w:ascii="Cambria" w:hAnsi="Cambria" w:cs="Arial"/>
          <w:sz w:val="20"/>
          <w:szCs w:val="20"/>
        </w:rPr>
        <w:t>…….</w:t>
      </w:r>
      <w:proofErr w:type="gramEnd"/>
      <w:r w:rsidRPr="0065297B">
        <w:rPr>
          <w:rFonts w:ascii="Cambria" w:hAnsi="Cambria" w:cs="Arial"/>
          <w:sz w:val="20"/>
          <w:szCs w:val="20"/>
        </w:rPr>
        <w:t>.……………………………………</w:t>
      </w:r>
      <w:r w:rsidRPr="0065297B">
        <w:rPr>
          <w:rFonts w:ascii="Cambria" w:hAnsi="Cambria" w:cs="Arial"/>
          <w:sz w:val="22"/>
          <w:szCs w:val="22"/>
          <w:lang w:eastAsia="pl-PL"/>
        </w:rPr>
        <w:t xml:space="preserve">, </w:t>
      </w:r>
    </w:p>
    <w:p w14:paraId="60AD0419" w14:textId="77777777" w:rsidR="003544BE" w:rsidRPr="0065297B" w:rsidRDefault="003544BE" w:rsidP="003544BE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</w:p>
    <w:p w14:paraId="68831097" w14:textId="77777777" w:rsidR="003544BE" w:rsidRPr="0065297B" w:rsidRDefault="003544BE" w:rsidP="003544BE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5297B">
        <w:rPr>
          <w:rFonts w:ascii="Cambria" w:hAnsi="Cambria" w:cs="Arial"/>
          <w:sz w:val="22"/>
          <w:szCs w:val="22"/>
          <w:lang w:eastAsia="pl-PL"/>
        </w:rPr>
        <w:t xml:space="preserve">zarejestrowanego w Sądzie Rejonowym </w:t>
      </w:r>
      <w:proofErr w:type="gramStart"/>
      <w:r w:rsidRPr="0065297B">
        <w:rPr>
          <w:rFonts w:ascii="Cambria" w:hAnsi="Cambria" w:cs="Arial"/>
          <w:sz w:val="20"/>
          <w:szCs w:val="20"/>
        </w:rPr>
        <w:t>…….</w:t>
      </w:r>
      <w:proofErr w:type="gramEnd"/>
      <w:r w:rsidRPr="0065297B">
        <w:rPr>
          <w:rFonts w:ascii="Cambria" w:hAnsi="Cambria" w:cs="Arial"/>
          <w:sz w:val="20"/>
          <w:szCs w:val="20"/>
        </w:rPr>
        <w:t>.……………………………………</w:t>
      </w:r>
      <w:r w:rsidRPr="0065297B">
        <w:rPr>
          <w:rFonts w:ascii="Cambria" w:hAnsi="Cambria" w:cs="Arial"/>
          <w:sz w:val="22"/>
          <w:szCs w:val="22"/>
          <w:lang w:eastAsia="pl-PL"/>
        </w:rPr>
        <w:t xml:space="preserve"> wpisanego do </w:t>
      </w:r>
      <w:r w:rsidRPr="0065297B">
        <w:rPr>
          <w:rFonts w:ascii="Cambria" w:hAnsi="Cambria" w:cs="Arial"/>
          <w:b/>
          <w:sz w:val="22"/>
          <w:szCs w:val="22"/>
          <w:lang w:eastAsia="pl-PL"/>
        </w:rPr>
        <w:t>Krajowego Rejestru Sądowego</w:t>
      </w:r>
      <w:r w:rsidRPr="0065297B">
        <w:rPr>
          <w:rFonts w:ascii="Cambria" w:hAnsi="Cambria" w:cs="Arial"/>
          <w:sz w:val="22"/>
          <w:szCs w:val="22"/>
          <w:lang w:eastAsia="pl-PL"/>
        </w:rPr>
        <w:t xml:space="preserve"> pod numerem </w:t>
      </w:r>
      <w:proofErr w:type="gramStart"/>
      <w:r w:rsidRPr="0065297B">
        <w:rPr>
          <w:rFonts w:ascii="Cambria" w:hAnsi="Cambria" w:cs="Arial"/>
          <w:sz w:val="20"/>
          <w:szCs w:val="20"/>
        </w:rPr>
        <w:t>…….</w:t>
      </w:r>
      <w:proofErr w:type="gramEnd"/>
      <w:r w:rsidRPr="0065297B">
        <w:rPr>
          <w:rFonts w:ascii="Cambria" w:hAnsi="Cambria" w:cs="Arial"/>
          <w:sz w:val="20"/>
          <w:szCs w:val="20"/>
        </w:rPr>
        <w:t>.……………………………………</w:t>
      </w:r>
      <w:r w:rsidRPr="0065297B">
        <w:rPr>
          <w:rFonts w:ascii="Cambria" w:hAnsi="Cambria" w:cs="Arial"/>
          <w:sz w:val="22"/>
          <w:szCs w:val="22"/>
          <w:lang w:eastAsia="pl-PL"/>
        </w:rPr>
        <w:t xml:space="preserve">wysokość kapitału zakładowego </w:t>
      </w:r>
      <w:r w:rsidRPr="0065297B">
        <w:rPr>
          <w:rFonts w:ascii="Cambria" w:hAnsi="Cambria" w:cs="Arial"/>
          <w:sz w:val="18"/>
          <w:szCs w:val="18"/>
          <w:lang w:eastAsia="pl-PL"/>
        </w:rPr>
        <w:t>* (</w:t>
      </w:r>
      <w:r w:rsidRPr="0065297B">
        <w:rPr>
          <w:rFonts w:ascii="Cambria" w:hAnsi="Cambria" w:cs="Arial"/>
          <w:i/>
          <w:sz w:val="18"/>
          <w:szCs w:val="18"/>
          <w:lang w:eastAsia="pl-PL"/>
        </w:rPr>
        <w:t>niepotrzebne skreślić</w:t>
      </w:r>
      <w:r w:rsidRPr="0065297B">
        <w:rPr>
          <w:rFonts w:ascii="Cambria" w:hAnsi="Cambria" w:cs="Arial"/>
          <w:sz w:val="18"/>
          <w:szCs w:val="18"/>
          <w:lang w:eastAsia="pl-PL"/>
        </w:rPr>
        <w:t>)</w:t>
      </w:r>
    </w:p>
    <w:p w14:paraId="07206513" w14:textId="77777777" w:rsidR="00DF1E76" w:rsidRPr="0065297B" w:rsidRDefault="00DF1E76" w:rsidP="003544BE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</w:p>
    <w:p w14:paraId="00D232D1" w14:textId="601879E4" w:rsidR="00DF1E76" w:rsidRPr="00FA05A5" w:rsidRDefault="003544BE" w:rsidP="001D04DB">
      <w:pPr>
        <w:spacing w:before="148" w:line="276" w:lineRule="auto"/>
        <w:jc w:val="both"/>
        <w:rPr>
          <w:rFonts w:ascii="Cambria" w:hAnsi="Cambria"/>
          <w:b/>
          <w:bCs/>
          <w:i/>
          <w:iCs/>
          <w:color w:val="000009"/>
          <w:sz w:val="22"/>
          <w:szCs w:val="22"/>
        </w:rPr>
      </w:pPr>
      <w:r w:rsidRPr="0065297B">
        <w:rPr>
          <w:rFonts w:ascii="Cambria" w:hAnsi="Cambria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(tekst jedn. Dz. U. z 20</w:t>
      </w:r>
      <w:r w:rsidR="00FA05A5">
        <w:rPr>
          <w:rFonts w:ascii="Cambria" w:hAnsi="Cambria" w:cs="Arial"/>
          <w:bCs/>
          <w:sz w:val="22"/>
          <w:szCs w:val="22"/>
        </w:rPr>
        <w:t>2</w:t>
      </w:r>
      <w:r w:rsidR="001D04DB">
        <w:rPr>
          <w:rFonts w:ascii="Cambria" w:hAnsi="Cambria" w:cs="Arial"/>
          <w:bCs/>
          <w:sz w:val="22"/>
          <w:szCs w:val="22"/>
        </w:rPr>
        <w:t>4</w:t>
      </w:r>
      <w:r w:rsidRPr="0065297B">
        <w:rPr>
          <w:rFonts w:ascii="Cambria" w:hAnsi="Cambria" w:cs="Arial"/>
          <w:bCs/>
          <w:sz w:val="22"/>
          <w:szCs w:val="22"/>
        </w:rPr>
        <w:t xml:space="preserve"> r. poz. </w:t>
      </w:r>
      <w:r w:rsidR="00FA05A5">
        <w:rPr>
          <w:rFonts w:ascii="Cambria" w:hAnsi="Cambria" w:cs="Arial"/>
          <w:bCs/>
          <w:sz w:val="22"/>
          <w:szCs w:val="22"/>
        </w:rPr>
        <w:t>1</w:t>
      </w:r>
      <w:r w:rsidR="001D04DB">
        <w:rPr>
          <w:rFonts w:ascii="Cambria" w:hAnsi="Cambria" w:cs="Arial"/>
          <w:bCs/>
          <w:sz w:val="22"/>
          <w:szCs w:val="22"/>
        </w:rPr>
        <w:t>320</w:t>
      </w:r>
      <w:r w:rsidR="00FA05A5">
        <w:rPr>
          <w:rFonts w:ascii="Cambria" w:hAnsi="Cambria" w:cs="Arial"/>
          <w:bCs/>
          <w:sz w:val="22"/>
          <w:szCs w:val="22"/>
        </w:rPr>
        <w:br/>
      </w:r>
      <w:r w:rsidRPr="0065297B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65297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65297B">
        <w:rPr>
          <w:rFonts w:ascii="Cambria" w:hAnsi="Cambria" w:cs="Arial"/>
          <w:bCs/>
          <w:sz w:val="22"/>
          <w:szCs w:val="22"/>
        </w:rPr>
        <w:t>. zm.) na</w:t>
      </w:r>
      <w:r w:rsidR="00DF1E76" w:rsidRPr="0065297B">
        <w:rPr>
          <w:rFonts w:ascii="Cambria" w:hAnsi="Cambria" w:cs="Arial"/>
          <w:b/>
          <w:sz w:val="22"/>
          <w:szCs w:val="22"/>
        </w:rPr>
        <w:t xml:space="preserve"> </w:t>
      </w:r>
      <w:r w:rsidR="001D04DB" w:rsidRPr="001D04DB">
        <w:rPr>
          <w:rFonts w:ascii="Cambria" w:hAnsi="Cambria"/>
          <w:b/>
          <w:bCs/>
          <w:i/>
          <w:iCs/>
          <w:color w:val="000009"/>
          <w:sz w:val="22"/>
          <w:szCs w:val="22"/>
        </w:rPr>
        <w:t>"Budowa budynku gospodarczo-socjalnego przeznaczonego na cele gospodarki</w:t>
      </w:r>
      <w:r w:rsidR="001D04DB">
        <w:rPr>
          <w:rFonts w:ascii="Cambria" w:hAnsi="Cambria"/>
          <w:b/>
          <w:bCs/>
          <w:i/>
          <w:iCs/>
          <w:color w:val="000009"/>
          <w:sz w:val="22"/>
          <w:szCs w:val="22"/>
        </w:rPr>
        <w:t xml:space="preserve"> </w:t>
      </w:r>
      <w:r w:rsidR="001D04DB" w:rsidRPr="001D04DB">
        <w:rPr>
          <w:rFonts w:ascii="Cambria" w:hAnsi="Cambria"/>
          <w:b/>
          <w:bCs/>
          <w:i/>
          <w:iCs/>
          <w:color w:val="000009"/>
          <w:sz w:val="22"/>
          <w:szCs w:val="22"/>
        </w:rPr>
        <w:t>leśnej oraz wiaty do przechowywania maszyn</w:t>
      </w:r>
      <w:r w:rsidR="00084E58">
        <w:rPr>
          <w:rFonts w:ascii="Cambria" w:hAnsi="Cambria"/>
          <w:b/>
          <w:bCs/>
          <w:i/>
          <w:iCs/>
          <w:color w:val="000009"/>
          <w:sz w:val="22"/>
          <w:szCs w:val="22"/>
        </w:rPr>
        <w:t xml:space="preserve"> – I</w:t>
      </w:r>
      <w:r w:rsidR="003C7990">
        <w:rPr>
          <w:rFonts w:ascii="Cambria" w:hAnsi="Cambria"/>
          <w:b/>
          <w:bCs/>
          <w:i/>
          <w:iCs/>
          <w:color w:val="000009"/>
          <w:sz w:val="22"/>
          <w:szCs w:val="22"/>
        </w:rPr>
        <w:t>I</w:t>
      </w:r>
      <w:r w:rsidR="00084E58">
        <w:rPr>
          <w:rFonts w:ascii="Cambria" w:hAnsi="Cambria"/>
          <w:b/>
          <w:bCs/>
          <w:i/>
          <w:iCs/>
          <w:color w:val="000009"/>
          <w:sz w:val="22"/>
          <w:szCs w:val="22"/>
        </w:rPr>
        <w:t>I postępowanie</w:t>
      </w:r>
      <w:r w:rsidR="001D04DB" w:rsidRPr="001D04DB">
        <w:rPr>
          <w:rFonts w:ascii="Cambria" w:hAnsi="Cambria"/>
          <w:b/>
          <w:bCs/>
          <w:i/>
          <w:iCs/>
          <w:color w:val="000009"/>
          <w:sz w:val="22"/>
          <w:szCs w:val="22"/>
        </w:rPr>
        <w:t>"</w:t>
      </w:r>
    </w:p>
    <w:p w14:paraId="1AF43626" w14:textId="77777777" w:rsidR="00852E15" w:rsidRPr="0065297B" w:rsidRDefault="00852E15" w:rsidP="00852E15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Cambria" w:hAnsi="Cambria" w:cs="Arial"/>
          <w:i/>
        </w:rPr>
      </w:pPr>
    </w:p>
    <w:p w14:paraId="25CE0874" w14:textId="77777777" w:rsidR="00852E15" w:rsidRPr="0065297B" w:rsidRDefault="00852E15" w:rsidP="00C83218">
      <w:pPr>
        <w:pStyle w:val="Zwykytekst1"/>
        <w:numPr>
          <w:ilvl w:val="2"/>
          <w:numId w:val="4"/>
        </w:numPr>
        <w:spacing w:before="120" w:after="240" w:line="276" w:lineRule="auto"/>
        <w:ind w:left="360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  <w:b/>
        </w:rPr>
        <w:t>SKŁADAMY OFERTĘ</w:t>
      </w:r>
      <w:r w:rsidRPr="0065297B">
        <w:rPr>
          <w:rFonts w:ascii="Cambria" w:hAnsi="Cambria" w:cs="Arial"/>
        </w:rPr>
        <w:t xml:space="preserve"> na wykonanie przedmiotu zamówienia zgodnie ze Specyfikacją Warunków Zamówienia</w:t>
      </w:r>
      <w:r w:rsidR="008E29F5" w:rsidRPr="0065297B">
        <w:rPr>
          <w:rFonts w:ascii="Cambria" w:hAnsi="Cambria" w:cs="Arial"/>
        </w:rPr>
        <w:t xml:space="preserve"> </w:t>
      </w:r>
    </w:p>
    <w:p w14:paraId="6C271567" w14:textId="413C6858" w:rsidR="00852E15" w:rsidRPr="0065297B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  <w:b/>
        </w:rPr>
        <w:t>OŚWIADCZAMY,</w:t>
      </w:r>
      <w:r w:rsidRPr="0065297B">
        <w:rPr>
          <w:rFonts w:ascii="Cambria" w:hAnsi="Cambria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 w:rsidR="00D7231B" w:rsidRPr="0065297B">
        <w:rPr>
          <w:rFonts w:ascii="Cambria" w:hAnsi="Cambria" w:cs="Arial"/>
        </w:rPr>
        <w:t xml:space="preserve"> </w:t>
      </w:r>
      <w:r w:rsidR="00A5464E" w:rsidRPr="0065297B">
        <w:rPr>
          <w:rFonts w:ascii="Cambria" w:hAnsi="Cambria" w:cs="Arial"/>
        </w:rPr>
        <w:t xml:space="preserve">nr </w:t>
      </w:r>
      <w:r w:rsidR="00DD5AA1">
        <w:rPr>
          <w:rFonts w:ascii="Cambria" w:hAnsi="Cambria" w:cs="Arial"/>
        </w:rPr>
        <w:t>SA.270.4</w:t>
      </w:r>
      <w:r w:rsidR="00A5464E" w:rsidRPr="0065297B">
        <w:rPr>
          <w:rFonts w:ascii="Cambria" w:hAnsi="Cambria" w:cs="Arial"/>
        </w:rPr>
        <w:t>.</w:t>
      </w:r>
      <w:r w:rsidR="008C6D10">
        <w:rPr>
          <w:rFonts w:ascii="Cambria" w:hAnsi="Cambria" w:cs="Arial"/>
        </w:rPr>
        <w:t>1</w:t>
      </w:r>
      <w:r w:rsidR="00833098" w:rsidRPr="0065297B">
        <w:rPr>
          <w:rFonts w:ascii="Cambria" w:hAnsi="Cambria" w:cs="Arial"/>
        </w:rPr>
        <w:t>.202</w:t>
      </w:r>
      <w:r w:rsidR="003C7990">
        <w:rPr>
          <w:rFonts w:ascii="Cambria" w:hAnsi="Cambria" w:cs="Arial"/>
        </w:rPr>
        <w:t>6</w:t>
      </w:r>
    </w:p>
    <w:p w14:paraId="326D0F03" w14:textId="77777777" w:rsidR="0014124E" w:rsidRPr="0065297B" w:rsidRDefault="00852E15" w:rsidP="00C83218">
      <w:pPr>
        <w:pStyle w:val="Zwykytekst1"/>
        <w:numPr>
          <w:ilvl w:val="2"/>
          <w:numId w:val="4"/>
        </w:numPr>
        <w:spacing w:before="120"/>
        <w:ind w:left="360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  <w:b/>
          <w:iCs/>
        </w:rPr>
        <w:t xml:space="preserve">OFERUJEMY </w:t>
      </w:r>
      <w:r w:rsidRPr="0065297B">
        <w:rPr>
          <w:rFonts w:ascii="Cambria" w:hAnsi="Cambria" w:cs="Arial"/>
        </w:rPr>
        <w:t>wykonanie przedmiotu zamówienia</w:t>
      </w:r>
      <w:r w:rsidR="0014124E" w:rsidRPr="0065297B">
        <w:rPr>
          <w:rFonts w:ascii="Cambria" w:hAnsi="Cambria" w:cs="Arial"/>
        </w:rPr>
        <w:t>:</w:t>
      </w:r>
    </w:p>
    <w:p w14:paraId="1CE5A841" w14:textId="77777777" w:rsidR="00560185" w:rsidRPr="0065297B" w:rsidRDefault="001E56FD" w:rsidP="007B4B04">
      <w:pPr>
        <w:pStyle w:val="Zwykytekst1"/>
        <w:spacing w:before="120"/>
        <w:ind w:left="360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</w:rPr>
        <w:t xml:space="preserve">3.1. za </w:t>
      </w:r>
      <w:r w:rsidRPr="0065297B">
        <w:rPr>
          <w:rFonts w:ascii="Cambria" w:hAnsi="Cambria" w:cs="Arial"/>
          <w:b/>
        </w:rPr>
        <w:t>CENĘ</w:t>
      </w:r>
      <w:r w:rsidRPr="0065297B">
        <w:rPr>
          <w:rFonts w:ascii="Cambria" w:hAnsi="Cambria" w:cs="Arial"/>
        </w:rPr>
        <w:t>:</w:t>
      </w:r>
    </w:p>
    <w:p w14:paraId="31748800" w14:textId="0C5117DF" w:rsidR="007B4B04" w:rsidRPr="0065297B" w:rsidRDefault="00084E58" w:rsidP="007B4B04">
      <w:pPr>
        <w:pStyle w:val="Zwykytekst1"/>
        <w:ind w:firstLine="360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  <w:b/>
        </w:rPr>
        <w:t>netto …</w:t>
      </w:r>
      <w:r w:rsidR="007B4B04" w:rsidRPr="0065297B">
        <w:rPr>
          <w:rFonts w:ascii="Cambria" w:hAnsi="Cambria" w:cs="Arial"/>
          <w:b/>
        </w:rPr>
        <w:t>……………………………………………………... PLN</w:t>
      </w:r>
    </w:p>
    <w:p w14:paraId="5E923F4A" w14:textId="77777777" w:rsidR="007B4B04" w:rsidRPr="0065297B" w:rsidRDefault="007B4B04" w:rsidP="007B4B04">
      <w:pPr>
        <w:jc w:val="both"/>
        <w:rPr>
          <w:rFonts w:ascii="Cambria" w:hAnsi="Cambria" w:cs="Arial"/>
          <w:b/>
          <w:sz w:val="20"/>
          <w:szCs w:val="20"/>
        </w:rPr>
      </w:pPr>
    </w:p>
    <w:p w14:paraId="2B92EB2D" w14:textId="77777777" w:rsidR="007B4B04" w:rsidRPr="0065297B" w:rsidRDefault="007B4B04" w:rsidP="007B4B04">
      <w:pPr>
        <w:jc w:val="both"/>
        <w:rPr>
          <w:rFonts w:ascii="Cambria" w:hAnsi="Cambria" w:cs="Arial"/>
          <w:b/>
          <w:sz w:val="20"/>
          <w:szCs w:val="20"/>
        </w:rPr>
      </w:pPr>
    </w:p>
    <w:p w14:paraId="3E54E966" w14:textId="77777777" w:rsidR="007B4B04" w:rsidRPr="0065297B" w:rsidRDefault="007B4B04" w:rsidP="007B4B04">
      <w:pPr>
        <w:jc w:val="both"/>
        <w:rPr>
          <w:rFonts w:ascii="Cambria" w:hAnsi="Cambria" w:cs="Arial"/>
          <w:b/>
          <w:sz w:val="20"/>
          <w:szCs w:val="20"/>
        </w:rPr>
      </w:pPr>
    </w:p>
    <w:p w14:paraId="5A8AD5E7" w14:textId="77777777" w:rsidR="007B4B04" w:rsidRPr="0065297B" w:rsidRDefault="007B4B04" w:rsidP="007B4B04">
      <w:pPr>
        <w:jc w:val="both"/>
        <w:rPr>
          <w:rFonts w:ascii="Cambria" w:hAnsi="Cambria" w:cs="Arial"/>
          <w:b/>
          <w:sz w:val="20"/>
          <w:szCs w:val="20"/>
        </w:rPr>
      </w:pPr>
      <w:r w:rsidRPr="0065297B">
        <w:rPr>
          <w:rFonts w:ascii="Cambria" w:hAnsi="Cambria" w:cs="Arial"/>
          <w:b/>
          <w:sz w:val="20"/>
          <w:szCs w:val="20"/>
        </w:rPr>
        <w:t xml:space="preserve">       brutto ………………………………………</w:t>
      </w:r>
      <w:proofErr w:type="gramStart"/>
      <w:r w:rsidRPr="0065297B">
        <w:rPr>
          <w:rFonts w:ascii="Cambria" w:hAnsi="Cambria" w:cs="Arial"/>
          <w:b/>
          <w:sz w:val="20"/>
          <w:szCs w:val="20"/>
        </w:rPr>
        <w:t>…….</w:t>
      </w:r>
      <w:proofErr w:type="gramEnd"/>
      <w:r w:rsidRPr="0065297B">
        <w:rPr>
          <w:rFonts w:ascii="Cambria" w:hAnsi="Cambria" w:cs="Arial"/>
          <w:b/>
          <w:sz w:val="20"/>
          <w:szCs w:val="20"/>
        </w:rPr>
        <w:t>.………… PLN</w:t>
      </w:r>
    </w:p>
    <w:p w14:paraId="1B3CF5AF" w14:textId="77777777" w:rsidR="007B7A41" w:rsidRPr="0065297B" w:rsidRDefault="007B7A41" w:rsidP="007B4B04">
      <w:pPr>
        <w:jc w:val="both"/>
        <w:rPr>
          <w:rFonts w:ascii="Cambria" w:hAnsi="Cambria" w:cs="Arial"/>
          <w:b/>
          <w:sz w:val="20"/>
          <w:szCs w:val="20"/>
        </w:rPr>
      </w:pPr>
    </w:p>
    <w:p w14:paraId="0CA9EA3B" w14:textId="77777777" w:rsidR="007B4B04" w:rsidRPr="0065297B" w:rsidRDefault="007B4B04" w:rsidP="007B4B04">
      <w:pPr>
        <w:jc w:val="both"/>
        <w:rPr>
          <w:rFonts w:ascii="Cambria" w:hAnsi="Cambria" w:cs="Arial"/>
          <w:b/>
          <w:sz w:val="20"/>
          <w:szCs w:val="20"/>
        </w:rPr>
      </w:pPr>
    </w:p>
    <w:p w14:paraId="6D8BA0FD" w14:textId="77777777" w:rsidR="0032525F" w:rsidRPr="0065297B" w:rsidRDefault="007B4B04" w:rsidP="009F4FEA">
      <w:pPr>
        <w:jc w:val="both"/>
        <w:rPr>
          <w:rFonts w:ascii="Cambria" w:hAnsi="Cambria" w:cs="Arial"/>
          <w:b/>
          <w:sz w:val="20"/>
          <w:szCs w:val="20"/>
        </w:rPr>
      </w:pPr>
      <w:r w:rsidRPr="0065297B">
        <w:rPr>
          <w:rFonts w:ascii="Cambria" w:hAnsi="Cambria" w:cs="Arial"/>
          <w:b/>
          <w:sz w:val="20"/>
          <w:szCs w:val="20"/>
        </w:rPr>
        <w:t xml:space="preserve">      Podatek VAT ………………………………………………. PLN</w:t>
      </w:r>
    </w:p>
    <w:p w14:paraId="20ABF5A9" w14:textId="77777777" w:rsidR="00D7231B" w:rsidRPr="0065297B" w:rsidRDefault="00D7231B" w:rsidP="00D7231B">
      <w:pPr>
        <w:rPr>
          <w:rFonts w:ascii="Cambria" w:hAnsi="Cambria" w:cs="Arial"/>
          <w:b/>
          <w:sz w:val="20"/>
          <w:szCs w:val="20"/>
        </w:rPr>
      </w:pPr>
    </w:p>
    <w:p w14:paraId="7FFC0FA9" w14:textId="77777777" w:rsidR="009F4FEA" w:rsidRPr="0065297B" w:rsidRDefault="009F4FEA" w:rsidP="009F4FEA">
      <w:pPr>
        <w:jc w:val="both"/>
        <w:rPr>
          <w:rFonts w:ascii="Cambria" w:hAnsi="Cambria" w:cs="Arial"/>
          <w:b/>
          <w:sz w:val="20"/>
          <w:szCs w:val="20"/>
        </w:rPr>
      </w:pPr>
    </w:p>
    <w:p w14:paraId="03F1BA3D" w14:textId="5DBCA649" w:rsidR="00852E15" w:rsidRPr="0065297B" w:rsidRDefault="003964EE" w:rsidP="00C83218">
      <w:pPr>
        <w:pStyle w:val="Zwykytekst1"/>
        <w:numPr>
          <w:ilvl w:val="1"/>
          <w:numId w:val="5"/>
        </w:numPr>
        <w:spacing w:before="120"/>
        <w:jc w:val="both"/>
        <w:rPr>
          <w:rFonts w:ascii="Cambria" w:hAnsi="Cambria" w:cs="Arial"/>
        </w:rPr>
      </w:pPr>
      <w:r>
        <w:rPr>
          <w:rFonts w:ascii="Cambria" w:hAnsi="Cambria" w:cs="Arial"/>
          <w:b/>
        </w:rPr>
        <w:t>OKRES</w:t>
      </w:r>
      <w:r w:rsidRPr="0065297B">
        <w:rPr>
          <w:rFonts w:ascii="Cambria" w:hAnsi="Cambria" w:cs="Arial"/>
          <w:b/>
        </w:rPr>
        <w:t xml:space="preserve"> </w:t>
      </w:r>
      <w:r w:rsidR="00852E15" w:rsidRPr="0065297B">
        <w:rPr>
          <w:rFonts w:ascii="Cambria" w:hAnsi="Cambria" w:cs="Arial"/>
          <w:b/>
        </w:rPr>
        <w:t>GWARANCJI</w:t>
      </w:r>
      <w:r>
        <w:rPr>
          <w:rFonts w:ascii="Cambria" w:hAnsi="Cambria" w:cs="Arial"/>
          <w:b/>
        </w:rPr>
        <w:t xml:space="preserve"> JAKOŚCI (kryterium oceny):</w:t>
      </w:r>
      <w:r w:rsidR="00852E15" w:rsidRPr="0065297B">
        <w:rPr>
          <w:rFonts w:ascii="Cambria" w:hAnsi="Cambria" w:cs="Arial"/>
          <w:b/>
        </w:rPr>
        <w:t xml:space="preserve"> </w:t>
      </w:r>
    </w:p>
    <w:p w14:paraId="6B8262BD" w14:textId="7DE80B8F" w:rsidR="00852E15" w:rsidRPr="00532660" w:rsidRDefault="003964EE" w:rsidP="00852E15">
      <w:pPr>
        <w:tabs>
          <w:tab w:val="left" w:pos="426"/>
        </w:tabs>
        <w:jc w:val="both"/>
        <w:rPr>
          <w:rFonts w:ascii="Cambria" w:eastAsia="MS Gothic" w:hAnsi="Cambria" w:cs="Calibri"/>
        </w:rPr>
      </w:pPr>
      <w:r w:rsidRPr="00532660">
        <w:rPr>
          <w:rFonts w:ascii="Segoe UI Symbol" w:eastAsia="MS Gothic" w:hAnsi="Segoe UI Symbol" w:cs="Segoe UI Symbol"/>
        </w:rPr>
        <w:t>☐</w:t>
      </w:r>
      <w:r w:rsidRPr="00532660">
        <w:rPr>
          <w:rFonts w:ascii="Cambria" w:eastAsia="MS Gothic" w:hAnsi="Cambria" w:cs="Segoe UI Symbol"/>
        </w:rPr>
        <w:t xml:space="preserve"> 24 miesi</w:t>
      </w:r>
      <w:r w:rsidRPr="00532660">
        <w:rPr>
          <w:rFonts w:ascii="Cambria" w:eastAsia="MS Gothic" w:hAnsi="Cambria" w:cs="Calibri"/>
        </w:rPr>
        <w:t>ące</w:t>
      </w:r>
    </w:p>
    <w:p w14:paraId="4B2B85D7" w14:textId="1209427C" w:rsidR="003964EE" w:rsidRPr="00532660" w:rsidRDefault="003964EE" w:rsidP="00852E15">
      <w:pPr>
        <w:tabs>
          <w:tab w:val="left" w:pos="426"/>
        </w:tabs>
        <w:jc w:val="both"/>
        <w:rPr>
          <w:rFonts w:ascii="Cambria" w:eastAsia="MS Gothic" w:hAnsi="Cambria" w:cs="Calibri"/>
        </w:rPr>
      </w:pPr>
      <w:r w:rsidRPr="00532660">
        <w:rPr>
          <w:rFonts w:ascii="Segoe UI Symbol" w:eastAsia="MS Gothic" w:hAnsi="Segoe UI Symbol" w:cs="Segoe UI Symbol"/>
        </w:rPr>
        <w:t>☐</w:t>
      </w:r>
      <w:r w:rsidRPr="00532660">
        <w:rPr>
          <w:rFonts w:ascii="Cambria" w:eastAsia="MS Gothic" w:hAnsi="Cambria" w:cs="Segoe UI Symbol"/>
        </w:rPr>
        <w:t xml:space="preserve"> 36 miesi</w:t>
      </w:r>
      <w:r w:rsidRPr="00532660">
        <w:rPr>
          <w:rFonts w:ascii="Cambria" w:eastAsia="MS Gothic" w:hAnsi="Cambria" w:cs="Calibri"/>
        </w:rPr>
        <w:t>ęcy</w:t>
      </w:r>
    </w:p>
    <w:p w14:paraId="2D095E86" w14:textId="05AD8708" w:rsidR="003964EE" w:rsidRPr="00532660" w:rsidRDefault="003964EE" w:rsidP="00852E15">
      <w:pPr>
        <w:tabs>
          <w:tab w:val="left" w:pos="426"/>
        </w:tabs>
        <w:jc w:val="both"/>
        <w:rPr>
          <w:rFonts w:ascii="Cambria" w:eastAsia="MS Gothic" w:hAnsi="Cambria" w:cs="Calibri"/>
        </w:rPr>
      </w:pPr>
      <w:r w:rsidRPr="00532660">
        <w:rPr>
          <w:rFonts w:ascii="Segoe UI Symbol" w:eastAsia="MS Gothic" w:hAnsi="Segoe UI Symbol" w:cs="Segoe UI Symbol"/>
        </w:rPr>
        <w:t>☐</w:t>
      </w:r>
      <w:r w:rsidRPr="00532660">
        <w:rPr>
          <w:rFonts w:ascii="Cambria" w:eastAsia="MS Gothic" w:hAnsi="Cambria" w:cs="Segoe UI Symbol"/>
        </w:rPr>
        <w:t xml:space="preserve"> 48 miesi</w:t>
      </w:r>
      <w:r w:rsidRPr="00532660">
        <w:rPr>
          <w:rFonts w:ascii="Cambria" w:eastAsia="MS Gothic" w:hAnsi="Cambria" w:cs="Calibri"/>
        </w:rPr>
        <w:t>ęcy</w:t>
      </w:r>
    </w:p>
    <w:p w14:paraId="2E366F7E" w14:textId="23FC7D74" w:rsidR="003964EE" w:rsidRPr="003964EE" w:rsidRDefault="003964EE" w:rsidP="00852E15">
      <w:pPr>
        <w:tabs>
          <w:tab w:val="left" w:pos="426"/>
        </w:tabs>
        <w:jc w:val="both"/>
        <w:rPr>
          <w:rFonts w:ascii="Cambria" w:hAnsi="Cambria" w:cs="Calibri"/>
          <w:sz w:val="20"/>
          <w:szCs w:val="20"/>
        </w:rPr>
      </w:pPr>
      <w:r w:rsidRPr="00532660">
        <w:rPr>
          <w:rFonts w:ascii="Segoe UI Symbol" w:eastAsia="MS Gothic" w:hAnsi="Segoe UI Symbol" w:cs="Segoe UI Symbol"/>
        </w:rPr>
        <w:t>☐</w:t>
      </w:r>
      <w:r w:rsidRPr="00532660">
        <w:rPr>
          <w:rFonts w:ascii="Cambria" w:eastAsia="MS Gothic" w:hAnsi="Cambria" w:cs="Segoe UI Symbol"/>
        </w:rPr>
        <w:t xml:space="preserve"> 60 miesi</w:t>
      </w:r>
      <w:r w:rsidRPr="00532660">
        <w:rPr>
          <w:rFonts w:ascii="Cambria" w:eastAsia="MS Gothic" w:hAnsi="Cambria" w:cs="Calibri"/>
        </w:rPr>
        <w:t>ęcy</w:t>
      </w:r>
    </w:p>
    <w:p w14:paraId="0412EFCA" w14:textId="77777777" w:rsidR="00DD5AA1" w:rsidRPr="00DD5AA1" w:rsidRDefault="00DD5AA1" w:rsidP="00DD5AA1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Cambria" w:hAnsi="Cambria" w:cs="Arial"/>
          <w:b/>
          <w:bCs/>
        </w:rPr>
      </w:pPr>
      <w:r w:rsidRPr="00DD5AA1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u Zamawiającego obowiązku podatkowego zgodnie z przepisami o podatku od towarów i usług, </w:t>
      </w:r>
    </w:p>
    <w:p w14:paraId="6585C710" w14:textId="77777777" w:rsidR="00DD5AA1" w:rsidRDefault="00DD5AA1" w:rsidP="00DD5AA1">
      <w:pPr>
        <w:pStyle w:val="Zwykytekst1"/>
        <w:spacing w:before="120" w:after="240" w:line="360" w:lineRule="auto"/>
        <w:ind w:left="360"/>
        <w:jc w:val="both"/>
        <w:rPr>
          <w:rFonts w:ascii="Cambria" w:hAnsi="Cambria" w:cs="Arial"/>
          <w:bCs/>
          <w:sz w:val="22"/>
          <w:szCs w:val="22"/>
        </w:rPr>
      </w:pPr>
      <w:r w:rsidRPr="00DD5AA1">
        <w:rPr>
          <w:rFonts w:ascii="Cambria" w:hAnsi="Cambria" w:cs="Arial"/>
          <w:bCs/>
          <w:sz w:val="22"/>
          <w:szCs w:val="22"/>
        </w:rPr>
        <w:t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3290DF" w14:textId="77777777" w:rsidR="00DD5AA1" w:rsidRPr="00DD5AA1" w:rsidRDefault="00DD5AA1" w:rsidP="00DD5AA1">
      <w:pPr>
        <w:pStyle w:val="Zwykytekst1"/>
        <w:spacing w:before="120" w:after="240" w:line="360" w:lineRule="auto"/>
        <w:ind w:left="360"/>
        <w:jc w:val="both"/>
        <w:rPr>
          <w:rFonts w:ascii="Cambria" w:hAnsi="Cambria" w:cs="Arial"/>
          <w:b/>
          <w:bCs/>
        </w:rPr>
      </w:pPr>
      <w:r w:rsidRPr="002E64B8"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14:paraId="26EC8F9C" w14:textId="33628F2D" w:rsidR="00C41771" w:rsidRPr="0065297B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Cambria" w:hAnsi="Cambria" w:cs="Arial"/>
          <w:b/>
          <w:bCs/>
        </w:rPr>
      </w:pPr>
      <w:r w:rsidRPr="0065297B">
        <w:rPr>
          <w:rFonts w:ascii="Cambria" w:hAnsi="Cambria" w:cs="Arial"/>
          <w:b/>
        </w:rPr>
        <w:t>ZOBOWIĄZUJEMY SIĘ</w:t>
      </w:r>
      <w:r w:rsidRPr="0065297B">
        <w:rPr>
          <w:rFonts w:ascii="Cambria" w:hAnsi="Cambria" w:cs="Arial"/>
        </w:rPr>
        <w:t xml:space="preserve"> do</w:t>
      </w:r>
      <w:r w:rsidR="00DA43D4" w:rsidRPr="0065297B">
        <w:rPr>
          <w:rFonts w:ascii="Cambria" w:hAnsi="Cambria" w:cs="Arial"/>
        </w:rPr>
        <w:t xml:space="preserve"> wykonania</w:t>
      </w:r>
      <w:r w:rsidRPr="0065297B">
        <w:rPr>
          <w:rFonts w:ascii="Cambria" w:hAnsi="Cambria" w:cs="Arial"/>
        </w:rPr>
        <w:t xml:space="preserve"> przedmiotu zamówienia </w:t>
      </w:r>
      <w:r w:rsidRPr="0065297B">
        <w:rPr>
          <w:rFonts w:ascii="Cambria" w:hAnsi="Cambria" w:cs="Arial"/>
          <w:b/>
          <w:bCs/>
        </w:rPr>
        <w:t xml:space="preserve">w </w:t>
      </w:r>
      <w:r w:rsidR="00084E58" w:rsidRPr="0065297B">
        <w:rPr>
          <w:rFonts w:ascii="Cambria" w:hAnsi="Cambria" w:cs="Arial"/>
          <w:b/>
          <w:bCs/>
        </w:rPr>
        <w:t>terminie określonym</w:t>
      </w:r>
      <w:r w:rsidR="002C68C2">
        <w:rPr>
          <w:rFonts w:ascii="Cambria" w:hAnsi="Cambria" w:cs="Arial"/>
          <w:b/>
          <w:bCs/>
        </w:rPr>
        <w:t xml:space="preserve"> </w:t>
      </w:r>
      <w:r w:rsidR="002C68C2" w:rsidRPr="0065297B">
        <w:rPr>
          <w:rFonts w:ascii="Cambria" w:hAnsi="Cambria" w:cs="Arial"/>
        </w:rPr>
        <w:t>w Specyfikacji Warunków Zamówienia</w:t>
      </w:r>
      <w:r w:rsidR="002C68C2">
        <w:rPr>
          <w:rFonts w:ascii="Cambria" w:hAnsi="Cambria" w:cs="Arial"/>
          <w:b/>
          <w:bCs/>
        </w:rPr>
        <w:t>.</w:t>
      </w:r>
    </w:p>
    <w:p w14:paraId="5C4E09EB" w14:textId="77777777" w:rsidR="00852E15" w:rsidRPr="0065297B" w:rsidRDefault="00DD5AA1" w:rsidP="001C057D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  <w:b/>
          <w:bCs/>
        </w:rPr>
        <w:t>6</w:t>
      </w:r>
      <w:r w:rsidR="003F0930" w:rsidRPr="0065297B">
        <w:rPr>
          <w:rFonts w:ascii="Cambria" w:hAnsi="Cambria" w:cs="Arial"/>
          <w:b/>
          <w:bCs/>
        </w:rPr>
        <w:t>.</w:t>
      </w:r>
      <w:r w:rsidR="003F0930" w:rsidRPr="0065297B">
        <w:rPr>
          <w:rFonts w:ascii="Cambria" w:hAnsi="Cambria" w:cs="Arial"/>
          <w:bCs/>
        </w:rPr>
        <w:t xml:space="preserve"> </w:t>
      </w:r>
      <w:r w:rsidR="00FA05A5">
        <w:rPr>
          <w:rFonts w:ascii="Cambria" w:hAnsi="Cambria" w:cs="Arial"/>
          <w:bCs/>
        </w:rPr>
        <w:t xml:space="preserve"> </w:t>
      </w:r>
      <w:r w:rsidR="00FA05A5">
        <w:rPr>
          <w:rFonts w:ascii="Cambria" w:hAnsi="Cambria" w:cs="Arial"/>
          <w:bCs/>
        </w:rPr>
        <w:tab/>
        <w:t xml:space="preserve"> </w:t>
      </w:r>
      <w:r w:rsidR="00852E15" w:rsidRPr="0065297B">
        <w:rPr>
          <w:rFonts w:ascii="Cambria" w:hAnsi="Cambria" w:cs="Arial"/>
          <w:b/>
        </w:rPr>
        <w:t xml:space="preserve">AKCEPTUJEMY </w:t>
      </w:r>
      <w:r w:rsidR="00852E15" w:rsidRPr="0065297B">
        <w:rPr>
          <w:rFonts w:ascii="Cambria" w:hAnsi="Cambria" w:cs="Arial"/>
        </w:rPr>
        <w:t xml:space="preserve">warunki płatności określone przez Zamawiającego w Specyfikacji Warunków </w:t>
      </w:r>
      <w:r w:rsidR="00FA05A5">
        <w:rPr>
          <w:rFonts w:ascii="Cambria" w:hAnsi="Cambria" w:cs="Arial"/>
        </w:rPr>
        <w:t xml:space="preserve">  </w:t>
      </w:r>
      <w:r w:rsidR="00852E15" w:rsidRPr="0065297B">
        <w:rPr>
          <w:rFonts w:ascii="Cambria" w:hAnsi="Cambria" w:cs="Arial"/>
        </w:rPr>
        <w:t>Zamówienia</w:t>
      </w:r>
      <w:r w:rsidR="00412A33" w:rsidRPr="0065297B">
        <w:rPr>
          <w:rFonts w:ascii="Cambria" w:hAnsi="Cambria" w:cs="Arial"/>
        </w:rPr>
        <w:t xml:space="preserve"> </w:t>
      </w:r>
    </w:p>
    <w:p w14:paraId="38DF69B1" w14:textId="77777777" w:rsidR="00DF1E76" w:rsidRPr="0065297B" w:rsidRDefault="00DD5AA1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Cambria" w:hAnsi="Cambria" w:cs="Arial"/>
        </w:rPr>
      </w:pPr>
      <w:r>
        <w:rPr>
          <w:rFonts w:ascii="Cambria" w:hAnsi="Cambria" w:cs="Arial"/>
          <w:b/>
        </w:rPr>
        <w:t>7</w:t>
      </w:r>
      <w:r w:rsidR="00852E15" w:rsidRPr="0065297B">
        <w:rPr>
          <w:rFonts w:ascii="Cambria" w:hAnsi="Cambria" w:cs="Arial"/>
          <w:b/>
        </w:rPr>
        <w:t>.</w:t>
      </w:r>
      <w:r w:rsidR="00852E15" w:rsidRPr="0065297B">
        <w:rPr>
          <w:rFonts w:ascii="Cambria" w:hAnsi="Cambria" w:cs="Arial"/>
          <w:b/>
        </w:rPr>
        <w:tab/>
        <w:t>JESTEŚMY</w:t>
      </w:r>
      <w:r w:rsidR="00852E15" w:rsidRPr="0065297B">
        <w:rPr>
          <w:rFonts w:ascii="Cambria" w:hAnsi="Cambria" w:cs="Arial"/>
        </w:rPr>
        <w:t xml:space="preserve"> związani ofertą przez czas wskazany w Specyfikacji Warunków Zamówienia.</w:t>
      </w:r>
    </w:p>
    <w:p w14:paraId="6DE685A9" w14:textId="77777777" w:rsidR="00DF1E76" w:rsidRPr="0065297B" w:rsidRDefault="00DD5AA1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Cambria" w:hAnsi="Cambria" w:cs="Arial"/>
          <w:b/>
          <w:bCs/>
          <w:iCs/>
        </w:rPr>
      </w:pPr>
      <w:r>
        <w:rPr>
          <w:rFonts w:ascii="Cambria" w:hAnsi="Cambria" w:cs="Arial"/>
          <w:b/>
        </w:rPr>
        <w:t>8</w:t>
      </w:r>
      <w:r w:rsidR="00DF1E76" w:rsidRPr="0065297B">
        <w:rPr>
          <w:rFonts w:ascii="Cambria" w:hAnsi="Cambria" w:cs="Arial"/>
          <w:b/>
        </w:rPr>
        <w:t xml:space="preserve">.  </w:t>
      </w:r>
      <w:r w:rsidR="00DF1E76" w:rsidRPr="0065297B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DF1E76" w:rsidRPr="0065297B" w14:paraId="17770699" w14:textId="77777777" w:rsidTr="00DF1E76">
        <w:tc>
          <w:tcPr>
            <w:tcW w:w="4439" w:type="dxa"/>
          </w:tcPr>
          <w:p w14:paraId="3FA2A6D8" w14:textId="77777777" w:rsidR="00DF1E76" w:rsidRPr="0065297B" w:rsidRDefault="00DF1E76" w:rsidP="00C83218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65297B"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 w:rsidRPr="0065297B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5DE78F73" w14:textId="77777777" w:rsidR="00DF1E76" w:rsidRPr="0065297B" w:rsidRDefault="00DF1E76" w:rsidP="00C83218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65297B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65297B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DF1E76" w:rsidRPr="0065297B" w14:paraId="73696135" w14:textId="77777777" w:rsidTr="00DF1E76">
        <w:trPr>
          <w:trHeight w:val="837"/>
        </w:trPr>
        <w:tc>
          <w:tcPr>
            <w:tcW w:w="4439" w:type="dxa"/>
          </w:tcPr>
          <w:p w14:paraId="4C44CA90" w14:textId="77777777" w:rsidR="00DF1E76" w:rsidRPr="0065297B" w:rsidRDefault="00DF1E76" w:rsidP="00C83218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061BCBE2" w14:textId="77777777" w:rsidR="00DF1E76" w:rsidRPr="0065297B" w:rsidRDefault="00DF1E76" w:rsidP="00C83218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F1E76" w:rsidRPr="0065297B" w14:paraId="1458FB82" w14:textId="77777777" w:rsidTr="00DF1E76">
        <w:trPr>
          <w:trHeight w:val="848"/>
        </w:trPr>
        <w:tc>
          <w:tcPr>
            <w:tcW w:w="4439" w:type="dxa"/>
          </w:tcPr>
          <w:p w14:paraId="2CC332BB" w14:textId="77777777" w:rsidR="00DF1E76" w:rsidRPr="0065297B" w:rsidRDefault="00DF1E76" w:rsidP="00C83218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577DE8CE" w14:textId="77777777" w:rsidR="00DF1E76" w:rsidRPr="0065297B" w:rsidRDefault="00DF1E76" w:rsidP="00C83218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4B56772" w14:textId="77777777" w:rsidR="00DD5AA1" w:rsidRPr="00DB617E" w:rsidRDefault="00DF1E76" w:rsidP="00DD5AA1">
      <w:pPr>
        <w:numPr>
          <w:ilvl w:val="0"/>
          <w:numId w:val="8"/>
        </w:numPr>
        <w:tabs>
          <w:tab w:val="left" w:pos="426"/>
        </w:tabs>
        <w:jc w:val="both"/>
        <w:rPr>
          <w:rFonts w:ascii="Cambria" w:hAnsi="Cambria" w:cs="Arial"/>
        </w:rPr>
      </w:pPr>
      <w:r w:rsidRPr="0065297B">
        <w:rPr>
          <w:rFonts w:ascii="Cambria" w:hAnsi="Cambria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65297B">
        <w:rPr>
          <w:rFonts w:ascii="Cambria" w:hAnsi="Cambria" w:cs="Arial"/>
          <w:sz w:val="20"/>
          <w:szCs w:val="20"/>
        </w:rPr>
        <w:t>…………………………………………………………………</w:t>
      </w:r>
      <w:proofErr w:type="gramStart"/>
      <w:r w:rsidRPr="0065297B">
        <w:rPr>
          <w:rFonts w:ascii="Cambria" w:hAnsi="Cambria" w:cs="Arial"/>
          <w:sz w:val="20"/>
          <w:szCs w:val="20"/>
        </w:rPr>
        <w:t>…….</w:t>
      </w:r>
      <w:proofErr w:type="gramEnd"/>
      <w:r w:rsidRPr="0065297B">
        <w:rPr>
          <w:rFonts w:ascii="Cambria" w:hAnsi="Cambria" w:cs="Arial"/>
          <w:sz w:val="20"/>
          <w:szCs w:val="20"/>
        </w:rPr>
        <w:t>.……………………………………</w:t>
      </w:r>
    </w:p>
    <w:p w14:paraId="20B41D9F" w14:textId="77777777" w:rsidR="00DB617E" w:rsidRDefault="00DB617E" w:rsidP="00DB617E">
      <w:pPr>
        <w:tabs>
          <w:tab w:val="left" w:pos="426"/>
        </w:tabs>
        <w:jc w:val="both"/>
        <w:rPr>
          <w:rFonts w:ascii="Cambria" w:hAnsi="Cambria" w:cs="Arial"/>
        </w:rPr>
      </w:pPr>
    </w:p>
    <w:p w14:paraId="2E4E4340" w14:textId="77777777" w:rsidR="00DF1E76" w:rsidRPr="00DD5AA1" w:rsidRDefault="00DF1E76" w:rsidP="00DD5AA1">
      <w:pPr>
        <w:numPr>
          <w:ilvl w:val="0"/>
          <w:numId w:val="8"/>
        </w:numPr>
        <w:tabs>
          <w:tab w:val="left" w:pos="426"/>
        </w:tabs>
        <w:jc w:val="both"/>
        <w:rPr>
          <w:rFonts w:ascii="Cambria" w:hAnsi="Cambria" w:cs="Arial"/>
        </w:rPr>
      </w:pPr>
      <w:r w:rsidRPr="00DD5AA1">
        <w:rPr>
          <w:rFonts w:ascii="Cambria" w:hAnsi="Cambria" w:cs="Arial"/>
          <w:bCs/>
          <w:sz w:val="22"/>
          <w:szCs w:val="22"/>
        </w:rPr>
        <w:t>Następujące informacje zawarte w mojej (naszej) ofercie stanowią tajemnicę przedsiębiorstwa:</w:t>
      </w:r>
    </w:p>
    <w:p w14:paraId="0B76C8FE" w14:textId="77777777" w:rsidR="00DF1E76" w:rsidRPr="0065297B" w:rsidRDefault="00DF1E76" w:rsidP="00DF1E76">
      <w:pPr>
        <w:tabs>
          <w:tab w:val="left" w:pos="426"/>
        </w:tabs>
        <w:ind w:left="426"/>
        <w:jc w:val="both"/>
        <w:rPr>
          <w:rFonts w:ascii="Cambria" w:hAnsi="Cambria" w:cs="Arial"/>
          <w:sz w:val="20"/>
          <w:szCs w:val="20"/>
        </w:rPr>
      </w:pPr>
      <w:r w:rsidRPr="0065297B">
        <w:rPr>
          <w:rFonts w:ascii="Cambria" w:hAnsi="Cambria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67096A79" w14:textId="77777777" w:rsidR="00DD5AA1" w:rsidRDefault="00DF1E76" w:rsidP="00DD5AA1">
      <w:pPr>
        <w:tabs>
          <w:tab w:val="left" w:pos="426"/>
        </w:tabs>
        <w:ind w:left="426"/>
        <w:jc w:val="both"/>
        <w:rPr>
          <w:rFonts w:ascii="Cambria" w:hAnsi="Cambria" w:cs="Arial"/>
          <w:sz w:val="20"/>
          <w:szCs w:val="20"/>
        </w:rPr>
      </w:pPr>
      <w:r w:rsidRPr="0065297B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6F46989E" w14:textId="77777777" w:rsidR="00DF1E76" w:rsidRPr="0065297B" w:rsidRDefault="00DF1E76" w:rsidP="00DD5AA1">
      <w:pPr>
        <w:numPr>
          <w:ilvl w:val="0"/>
          <w:numId w:val="8"/>
        </w:numPr>
        <w:tabs>
          <w:tab w:val="left" w:pos="426"/>
        </w:tabs>
        <w:jc w:val="both"/>
        <w:rPr>
          <w:rFonts w:ascii="Cambria" w:hAnsi="Cambria" w:cs="Arial"/>
          <w:sz w:val="20"/>
          <w:szCs w:val="20"/>
        </w:rPr>
      </w:pPr>
      <w:r w:rsidRPr="0065297B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0259DE7D" w14:textId="77777777" w:rsidR="00371B6C" w:rsidRPr="0065297B" w:rsidRDefault="00DF1E76" w:rsidP="00371B6C">
      <w:pPr>
        <w:tabs>
          <w:tab w:val="left" w:pos="426"/>
        </w:tabs>
        <w:ind w:left="426"/>
        <w:jc w:val="both"/>
        <w:rPr>
          <w:rFonts w:ascii="Cambria" w:hAnsi="Cambria" w:cs="Arial"/>
          <w:sz w:val="20"/>
          <w:szCs w:val="20"/>
        </w:rPr>
      </w:pPr>
      <w:r w:rsidRPr="0065297B">
        <w:rPr>
          <w:rFonts w:ascii="Cambria" w:hAnsi="Cambria" w:cs="Arial"/>
          <w:bCs/>
          <w:sz w:val="22"/>
          <w:szCs w:val="22"/>
        </w:rPr>
        <w:t>e-mail:</w:t>
      </w:r>
      <w:r w:rsidR="00371B6C" w:rsidRPr="0065297B">
        <w:rPr>
          <w:rFonts w:ascii="Cambria" w:hAnsi="Cambria" w:cs="Arial"/>
          <w:bCs/>
          <w:sz w:val="22"/>
          <w:szCs w:val="22"/>
        </w:rPr>
        <w:t xml:space="preserve"> </w:t>
      </w:r>
      <w:r w:rsidR="00371B6C" w:rsidRPr="0065297B">
        <w:rPr>
          <w:rFonts w:ascii="Cambria" w:hAnsi="Cambria" w:cs="Arial"/>
          <w:sz w:val="20"/>
          <w:szCs w:val="20"/>
        </w:rPr>
        <w:t>…………………………………………………………………</w:t>
      </w:r>
      <w:proofErr w:type="gramStart"/>
      <w:r w:rsidR="00371B6C" w:rsidRPr="0065297B">
        <w:rPr>
          <w:rFonts w:ascii="Cambria" w:hAnsi="Cambria" w:cs="Arial"/>
          <w:sz w:val="20"/>
          <w:szCs w:val="20"/>
        </w:rPr>
        <w:t>…….</w:t>
      </w:r>
      <w:proofErr w:type="gramEnd"/>
      <w:r w:rsidR="00371B6C" w:rsidRPr="0065297B">
        <w:rPr>
          <w:rFonts w:ascii="Cambria" w:hAnsi="Cambria" w:cs="Arial"/>
          <w:sz w:val="20"/>
          <w:szCs w:val="20"/>
        </w:rPr>
        <w:t>.……………………………………</w:t>
      </w:r>
    </w:p>
    <w:p w14:paraId="4CB902E7" w14:textId="77777777" w:rsidR="00371B6C" w:rsidRPr="0065297B" w:rsidRDefault="00371B6C" w:rsidP="00DD5AA1">
      <w:pPr>
        <w:numPr>
          <w:ilvl w:val="0"/>
          <w:numId w:val="8"/>
        </w:numPr>
        <w:tabs>
          <w:tab w:val="left" w:pos="426"/>
        </w:tabs>
        <w:jc w:val="both"/>
        <w:rPr>
          <w:rFonts w:ascii="Cambria" w:hAnsi="Cambria" w:cs="Arial"/>
          <w:bCs/>
          <w:sz w:val="22"/>
          <w:szCs w:val="22"/>
        </w:rPr>
      </w:pPr>
      <w:r w:rsidRPr="0065297B">
        <w:rPr>
          <w:rFonts w:ascii="Cambria" w:hAnsi="Cambria" w:cs="Arial"/>
          <w:sz w:val="22"/>
          <w:szCs w:val="22"/>
          <w:lang w:eastAsia="pl-PL"/>
        </w:rPr>
        <w:t xml:space="preserve">Oświadczam (-my), </w:t>
      </w:r>
      <w:r w:rsidR="00852E15" w:rsidRPr="0065297B">
        <w:rPr>
          <w:rFonts w:ascii="Cambria" w:hAnsi="Cambria" w:cs="Arial"/>
          <w:sz w:val="22"/>
          <w:szCs w:val="22"/>
        </w:rPr>
        <w:t xml:space="preserve">że </w:t>
      </w:r>
      <w:r w:rsidRPr="0065297B">
        <w:rPr>
          <w:rFonts w:ascii="Cambria" w:hAnsi="Cambria" w:cs="Arial"/>
          <w:sz w:val="22"/>
          <w:szCs w:val="22"/>
        </w:rPr>
        <w:t>zapoznałem (-</w:t>
      </w:r>
      <w:r w:rsidR="00852E15" w:rsidRPr="0065297B">
        <w:rPr>
          <w:rFonts w:ascii="Cambria" w:hAnsi="Cambria" w:cs="Arial"/>
          <w:sz w:val="22"/>
          <w:szCs w:val="22"/>
        </w:rPr>
        <w:t>liśmy się</w:t>
      </w:r>
      <w:r w:rsidRPr="0065297B">
        <w:rPr>
          <w:rFonts w:ascii="Cambria" w:hAnsi="Cambria" w:cs="Arial"/>
          <w:sz w:val="22"/>
          <w:szCs w:val="22"/>
        </w:rPr>
        <w:t>)</w:t>
      </w:r>
      <w:r w:rsidR="00852E15" w:rsidRPr="0065297B">
        <w:rPr>
          <w:rFonts w:ascii="Cambria" w:hAnsi="Cambria" w:cs="Arial"/>
          <w:sz w:val="22"/>
          <w:szCs w:val="22"/>
        </w:rPr>
        <w:t xml:space="preserve"> z </w:t>
      </w:r>
      <w:r w:rsidR="00852E15" w:rsidRPr="0065297B">
        <w:rPr>
          <w:rFonts w:ascii="Cambria" w:hAnsi="Cambria" w:cs="Arial"/>
          <w:iCs/>
          <w:sz w:val="22"/>
          <w:szCs w:val="22"/>
        </w:rPr>
        <w:t>Istotnymi dla Stron postanowieniami umowy</w:t>
      </w:r>
      <w:r w:rsidR="00852E15" w:rsidRPr="0065297B">
        <w:rPr>
          <w:rFonts w:ascii="Cambria" w:hAnsi="Cambria" w:cs="Arial"/>
          <w:sz w:val="22"/>
          <w:szCs w:val="22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</w:t>
      </w:r>
      <w:r w:rsidR="00412A33" w:rsidRPr="0065297B">
        <w:rPr>
          <w:rFonts w:ascii="Cambria" w:hAnsi="Cambria" w:cs="Arial"/>
          <w:sz w:val="22"/>
          <w:szCs w:val="22"/>
        </w:rPr>
        <w:t>zez Zamawiającego</w:t>
      </w:r>
      <w:r w:rsidRPr="0065297B">
        <w:rPr>
          <w:rFonts w:ascii="Cambria" w:hAnsi="Cambria" w:cs="Arial"/>
          <w:sz w:val="22"/>
          <w:szCs w:val="22"/>
        </w:rPr>
        <w:t>.</w:t>
      </w:r>
    </w:p>
    <w:p w14:paraId="70B1392D" w14:textId="77777777" w:rsidR="00371B6C" w:rsidRPr="0065297B" w:rsidRDefault="00371B6C" w:rsidP="00DD5AA1">
      <w:pPr>
        <w:numPr>
          <w:ilvl w:val="0"/>
          <w:numId w:val="8"/>
        </w:numPr>
        <w:tabs>
          <w:tab w:val="left" w:pos="426"/>
        </w:tabs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5297B">
        <w:rPr>
          <w:rFonts w:ascii="Cambria" w:hAnsi="Cambria" w:cs="Arial"/>
          <w:sz w:val="22"/>
          <w:szCs w:val="22"/>
          <w:lang w:eastAsia="pl-PL"/>
        </w:rPr>
        <w:t>Oświadczam (-my), iż realizując zamówienie będę (-</w:t>
      </w:r>
      <w:proofErr w:type="spellStart"/>
      <w:r w:rsidRPr="0065297B">
        <w:rPr>
          <w:rFonts w:ascii="Cambria" w:hAnsi="Cambria" w:cs="Arial"/>
          <w:sz w:val="22"/>
          <w:szCs w:val="22"/>
          <w:lang w:eastAsia="pl-PL"/>
        </w:rPr>
        <w:t>dziemy</w:t>
      </w:r>
      <w:proofErr w:type="spellEnd"/>
      <w:r w:rsidRPr="0065297B">
        <w:rPr>
          <w:rFonts w:ascii="Cambria" w:hAnsi="Cambria" w:cs="Arial"/>
          <w:sz w:val="22"/>
          <w:szCs w:val="22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</w:t>
      </w:r>
      <w:r w:rsidRPr="0065297B">
        <w:rPr>
          <w:rFonts w:ascii="Cambria" w:hAnsi="Cambria" w:cs="Arial"/>
          <w:sz w:val="22"/>
          <w:szCs w:val="22"/>
          <w:lang w:eastAsia="pl-PL"/>
        </w:rPr>
        <w:br/>
        <w:t xml:space="preserve">w sprawie swobodnego przepływu takich danych oraz uchylenia dyrektywy 95/46/WE (ogólne rozporządzenie o ochronie danych, Dz. Urz. UE L 2016 r. nr. 119 s. 1 – „RODO”). </w:t>
      </w:r>
    </w:p>
    <w:p w14:paraId="59EB5B59" w14:textId="77777777" w:rsidR="00371B6C" w:rsidRPr="0065297B" w:rsidRDefault="00371B6C" w:rsidP="00DD5AA1">
      <w:pPr>
        <w:numPr>
          <w:ilvl w:val="0"/>
          <w:numId w:val="8"/>
        </w:numPr>
        <w:tabs>
          <w:tab w:val="left" w:pos="426"/>
        </w:tabs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5297B">
        <w:rPr>
          <w:rFonts w:ascii="Cambria" w:hAnsi="Cambria" w:cs="Arial"/>
          <w:sz w:val="22"/>
          <w:szCs w:val="22"/>
          <w:lang w:eastAsia="pl-PL"/>
        </w:rPr>
        <w:t>Oświadczam (-my), że wypełniłem (-</w:t>
      </w:r>
      <w:proofErr w:type="spellStart"/>
      <w:r w:rsidRPr="0065297B">
        <w:rPr>
          <w:rFonts w:ascii="Cambria" w:hAnsi="Cambria" w:cs="Arial"/>
          <w:sz w:val="22"/>
          <w:szCs w:val="22"/>
          <w:lang w:eastAsia="pl-PL"/>
        </w:rPr>
        <w:t>niliśmy</w:t>
      </w:r>
      <w:proofErr w:type="spellEnd"/>
      <w:r w:rsidRPr="0065297B">
        <w:rPr>
          <w:rFonts w:ascii="Cambria" w:hAnsi="Cambria" w:cs="Arial"/>
          <w:sz w:val="22"/>
          <w:szCs w:val="22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 w:rsidRPr="0065297B">
        <w:rPr>
          <w:rFonts w:ascii="Cambria" w:hAnsi="Cambria" w:cs="Arial"/>
          <w:sz w:val="22"/>
          <w:szCs w:val="22"/>
          <w:lang w:eastAsia="pl-PL"/>
        </w:rPr>
        <w:br/>
        <w:t>w niniejszym postępowaniu.</w:t>
      </w:r>
    </w:p>
    <w:p w14:paraId="351C43AB" w14:textId="77777777" w:rsidR="00852E15" w:rsidRPr="0065297B" w:rsidRDefault="00852E15" w:rsidP="00DD5AA1">
      <w:pPr>
        <w:numPr>
          <w:ilvl w:val="0"/>
          <w:numId w:val="8"/>
        </w:numPr>
        <w:tabs>
          <w:tab w:val="left" w:pos="426"/>
        </w:tabs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5297B">
        <w:rPr>
          <w:rFonts w:ascii="Cambria" w:hAnsi="Cambria" w:cs="Arial"/>
          <w:b/>
          <w:sz w:val="22"/>
          <w:szCs w:val="22"/>
        </w:rPr>
        <w:t xml:space="preserve">ZAŁĄCZNIKAMI </w:t>
      </w:r>
      <w:r w:rsidRPr="0065297B">
        <w:rPr>
          <w:rFonts w:ascii="Cambria" w:hAnsi="Cambria" w:cs="Arial"/>
          <w:sz w:val="22"/>
          <w:szCs w:val="22"/>
        </w:rPr>
        <w:t>do oferty, stanowiącymi jej integralną część są:</w:t>
      </w:r>
    </w:p>
    <w:p w14:paraId="185CC4E6" w14:textId="77777777" w:rsidR="00852E15" w:rsidRPr="0065297B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</w:rPr>
        <w:t>1._____________________________________________________________________</w:t>
      </w:r>
    </w:p>
    <w:p w14:paraId="39FA73DC" w14:textId="77777777" w:rsidR="00852E15" w:rsidRPr="0065297B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Cambria" w:hAnsi="Cambria" w:cs="Arial"/>
        </w:rPr>
      </w:pPr>
    </w:p>
    <w:p w14:paraId="583BA3A0" w14:textId="77777777" w:rsidR="00852E15" w:rsidRPr="0065297B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</w:rPr>
        <w:t>2._____________________________________________________________________</w:t>
      </w:r>
    </w:p>
    <w:p w14:paraId="03010FC3" w14:textId="77777777" w:rsidR="00852E15" w:rsidRPr="0065297B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Cambria" w:hAnsi="Cambria" w:cs="Arial"/>
        </w:rPr>
      </w:pPr>
    </w:p>
    <w:p w14:paraId="5AC66F20" w14:textId="77777777" w:rsidR="00852E15" w:rsidRPr="0065297B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</w:rPr>
        <w:t>3______________________________________________________________________</w:t>
      </w:r>
    </w:p>
    <w:p w14:paraId="09A1FCD1" w14:textId="77777777" w:rsidR="00852E15" w:rsidRPr="0065297B" w:rsidRDefault="00852E15" w:rsidP="00852E15">
      <w:pPr>
        <w:pStyle w:val="Zwykytekst1"/>
        <w:ind w:right="-1"/>
        <w:jc w:val="both"/>
        <w:rPr>
          <w:rFonts w:ascii="Cambria" w:hAnsi="Cambria" w:cs="Arial"/>
        </w:rPr>
      </w:pPr>
    </w:p>
    <w:p w14:paraId="266C8E68" w14:textId="77777777" w:rsidR="00852E15" w:rsidRPr="0065297B" w:rsidRDefault="00852E15" w:rsidP="00852E15">
      <w:pPr>
        <w:pStyle w:val="Zwykytekst1"/>
        <w:ind w:right="-1"/>
        <w:jc w:val="both"/>
        <w:rPr>
          <w:rFonts w:ascii="Cambria" w:hAnsi="Cambria" w:cs="Arial"/>
        </w:rPr>
      </w:pPr>
    </w:p>
    <w:p w14:paraId="2D9FF344" w14:textId="3BC4F182" w:rsidR="00852E15" w:rsidRPr="0065297B" w:rsidRDefault="00852E15" w:rsidP="00B4265B">
      <w:pPr>
        <w:pStyle w:val="Zwykytekst1"/>
        <w:tabs>
          <w:tab w:val="left" w:pos="5670"/>
        </w:tabs>
        <w:ind w:right="-1"/>
        <w:jc w:val="both"/>
        <w:rPr>
          <w:rFonts w:ascii="Cambria" w:hAnsi="Cambria" w:cs="Arial"/>
        </w:rPr>
      </w:pPr>
      <w:r w:rsidRPr="0065297B">
        <w:rPr>
          <w:rFonts w:ascii="Cambria" w:hAnsi="Cambria" w:cs="Arial"/>
        </w:rPr>
        <w:t>__</w:t>
      </w:r>
      <w:r w:rsidR="00833098" w:rsidRPr="0065297B">
        <w:rPr>
          <w:rFonts w:ascii="Cambria" w:hAnsi="Cambria" w:cs="Arial"/>
        </w:rPr>
        <w:t>________________ dnia __ __ 202</w:t>
      </w:r>
      <w:r w:rsidR="003C7990">
        <w:rPr>
          <w:rFonts w:ascii="Cambria" w:hAnsi="Cambria" w:cs="Arial"/>
        </w:rPr>
        <w:t>6</w:t>
      </w:r>
      <w:r w:rsidRPr="0065297B">
        <w:rPr>
          <w:rFonts w:ascii="Cambria" w:hAnsi="Cambria" w:cs="Arial"/>
        </w:rPr>
        <w:t xml:space="preserve"> roku</w:t>
      </w:r>
      <w:r w:rsidRPr="0065297B">
        <w:rPr>
          <w:rFonts w:ascii="Cambria" w:hAnsi="Cambria" w:cs="Arial"/>
        </w:rPr>
        <w:tab/>
      </w:r>
    </w:p>
    <w:p w14:paraId="6C44361E" w14:textId="77777777" w:rsidR="00852E15" w:rsidRPr="0065297B" w:rsidRDefault="00852E15" w:rsidP="00852E15">
      <w:pPr>
        <w:pStyle w:val="Zwykytekst1"/>
        <w:ind w:right="-1"/>
        <w:jc w:val="both"/>
        <w:rPr>
          <w:rFonts w:ascii="Cambria" w:hAnsi="Cambria" w:cs="Arial"/>
          <w:b/>
          <w:i/>
        </w:rPr>
      </w:pPr>
    </w:p>
    <w:p w14:paraId="0FDD0281" w14:textId="77777777" w:rsidR="00DF1E76" w:rsidRPr="0065297B" w:rsidRDefault="00DF1E76" w:rsidP="0014124E">
      <w:pPr>
        <w:jc w:val="both"/>
        <w:rPr>
          <w:rFonts w:ascii="Cambria" w:hAnsi="Cambria" w:cs="Arial"/>
          <w:sz w:val="20"/>
          <w:szCs w:val="20"/>
        </w:rPr>
      </w:pPr>
    </w:p>
    <w:p w14:paraId="2CB5CE08" w14:textId="77777777" w:rsidR="00375CCE" w:rsidRPr="00C47070" w:rsidRDefault="00375CCE" w:rsidP="00375CC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C47070">
        <w:rPr>
          <w:rFonts w:ascii="Calibri" w:hAnsi="Calibri" w:cs="Calibri"/>
        </w:rPr>
        <w:t xml:space="preserve">Kategoria przedsiębiorstwa Wykonawcy </w:t>
      </w:r>
      <w:bookmarkStart w:id="0" w:name="_Hlk492645244"/>
      <w:r w:rsidRPr="00C47070">
        <w:rPr>
          <w:rFonts w:ascii="Calibri" w:hAnsi="Calibri" w:cs="Calibri"/>
          <w:vertAlign w:val="superscript"/>
        </w:rPr>
        <w:t>3</w:t>
      </w:r>
      <w:r w:rsidRPr="00C47070">
        <w:rPr>
          <w:rFonts w:ascii="Calibri" w:hAnsi="Calibri" w:cs="Calibri"/>
        </w:rPr>
        <w:t xml:space="preserve"> </w:t>
      </w:r>
      <w:bookmarkEnd w:id="0"/>
      <w:r w:rsidRPr="00C47070">
        <w:rPr>
          <w:rFonts w:ascii="Calibri" w:hAnsi="Calibri" w:cs="Calibri"/>
        </w:rPr>
        <w:t xml:space="preserve">  </w:t>
      </w:r>
      <w:r w:rsidRPr="00C47070">
        <w:rPr>
          <w:rFonts w:ascii="Calibri" w:hAnsi="Calibri" w:cs="Calibri"/>
        </w:rPr>
        <w:sym w:font="Symbol" w:char="F080"/>
      </w:r>
      <w:r w:rsidRPr="00C47070">
        <w:rPr>
          <w:rFonts w:ascii="Calibri" w:hAnsi="Calibri" w:cs="Calibri"/>
        </w:rPr>
        <w:t xml:space="preserve"> mikro, </w:t>
      </w:r>
      <w:r w:rsidRPr="00C47070">
        <w:rPr>
          <w:rFonts w:ascii="Calibri" w:hAnsi="Calibri" w:cs="Calibri"/>
        </w:rPr>
        <w:sym w:font="Symbol" w:char="F080"/>
      </w:r>
      <w:r>
        <w:rPr>
          <w:rFonts w:ascii="Calibri" w:hAnsi="Calibri" w:cs="Calibri"/>
        </w:rPr>
        <w:t xml:space="preserve"> </w:t>
      </w:r>
      <w:r w:rsidRPr="00C47070">
        <w:rPr>
          <w:rFonts w:ascii="Calibri" w:hAnsi="Calibri" w:cs="Calibri"/>
        </w:rPr>
        <w:t>małe,</w:t>
      </w:r>
      <w:r w:rsidRPr="00C86D05">
        <w:rPr>
          <w:rFonts w:ascii="Calibri" w:hAnsi="Calibri" w:cs="Calibri"/>
        </w:rPr>
        <w:t xml:space="preserve"> </w:t>
      </w:r>
      <w:r w:rsidRPr="00C47070">
        <w:rPr>
          <w:rFonts w:ascii="Calibri" w:hAnsi="Calibri" w:cs="Calibri"/>
        </w:rPr>
        <w:sym w:font="Symbol" w:char="F080"/>
      </w:r>
      <w:r w:rsidRPr="00C47070">
        <w:rPr>
          <w:rFonts w:ascii="Calibri" w:hAnsi="Calibri" w:cs="Calibri"/>
        </w:rPr>
        <w:t xml:space="preserve"> średnie</w:t>
      </w:r>
      <w:r>
        <w:rPr>
          <w:rFonts w:ascii="Calibri" w:hAnsi="Calibri" w:cs="Calibri"/>
        </w:rPr>
        <w:t>,</w:t>
      </w:r>
      <w:r w:rsidRPr="00C47070">
        <w:rPr>
          <w:rFonts w:ascii="Calibri" w:hAnsi="Calibri" w:cs="Calibri"/>
          <w:vertAlign w:val="superscript"/>
        </w:rPr>
        <w:t xml:space="preserve"> </w:t>
      </w:r>
      <w:r w:rsidRPr="00C47070">
        <w:rPr>
          <w:rFonts w:ascii="Calibri" w:hAnsi="Calibri" w:cs="Calibri"/>
        </w:rPr>
        <w:t xml:space="preserve"> </w:t>
      </w:r>
      <w:r w:rsidRPr="00C47070">
        <w:rPr>
          <w:rFonts w:ascii="Calibri" w:hAnsi="Calibri" w:cs="Calibri"/>
        </w:rPr>
        <w:sym w:font="Symbol" w:char="F080"/>
      </w:r>
      <w:r w:rsidRPr="00C47070">
        <w:rPr>
          <w:rFonts w:ascii="Calibri" w:hAnsi="Calibri" w:cs="Calibri"/>
        </w:rPr>
        <w:t xml:space="preserve"> duże</w:t>
      </w:r>
    </w:p>
    <w:p w14:paraId="55ADC11A" w14:textId="77777777" w:rsidR="00375CCE" w:rsidRPr="001E0E8B" w:rsidRDefault="00375CCE" w:rsidP="00375CCE">
      <w:pPr>
        <w:jc w:val="both"/>
        <w:rPr>
          <w:rFonts w:ascii="Calibri" w:hAnsi="Calibri" w:cs="Calibri"/>
          <w:sz w:val="20"/>
          <w:szCs w:val="20"/>
        </w:rPr>
      </w:pPr>
    </w:p>
    <w:p w14:paraId="0E9C54E9" w14:textId="77777777" w:rsidR="008E03A4" w:rsidRDefault="00375CCE" w:rsidP="008E03A4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1944E8">
        <w:rPr>
          <w:rFonts w:ascii="Calibri Light" w:hAnsi="Calibri Light" w:cs="Calibri Light"/>
          <w:sz w:val="18"/>
          <w:szCs w:val="18"/>
          <w:vertAlign w:val="superscript"/>
        </w:rPr>
        <w:t>3</w:t>
      </w:r>
      <w:r w:rsidRPr="001944E8">
        <w:rPr>
          <w:rFonts w:ascii="Calibri Light" w:hAnsi="Calibri Light" w:cs="Calibri Light"/>
          <w:sz w:val="18"/>
          <w:szCs w:val="18"/>
        </w:rPr>
        <w:t xml:space="preserve"> </w:t>
      </w:r>
      <w:r w:rsidR="008E03A4" w:rsidRPr="001944E8">
        <w:rPr>
          <w:rFonts w:ascii="Calibri Light" w:hAnsi="Calibri Light" w:cs="Calibri Light"/>
          <w:sz w:val="18"/>
          <w:szCs w:val="18"/>
        </w:rPr>
        <w:t xml:space="preserve">Informacja do celów statystycznych, należy zaznaczyć odpowiednie pole. Definicje kategorii przedsiębiorstw zgodnie z </w:t>
      </w:r>
      <w:r w:rsidR="008E03A4">
        <w:rPr>
          <w:rFonts w:ascii="Calibri Light" w:hAnsi="Calibri Light" w:cs="Calibri Light"/>
          <w:sz w:val="18"/>
          <w:szCs w:val="18"/>
          <w:lang w:val="pl-PL"/>
        </w:rPr>
        <w:t xml:space="preserve">ustawą z dnia 6 marca 2018 r. Prawo przedsiębiorców. </w:t>
      </w:r>
      <w:r w:rsidR="008E03A4" w:rsidRPr="001944E8">
        <w:rPr>
          <w:rFonts w:ascii="Calibri Light" w:hAnsi="Calibri Light" w:cs="Calibri Light"/>
          <w:sz w:val="18"/>
          <w:szCs w:val="18"/>
        </w:rPr>
        <w:t>Zaznaczyć właściwe pole.</w:t>
      </w:r>
    </w:p>
    <w:p w14:paraId="1E7218D5" w14:textId="77777777" w:rsidR="008E03A4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</w:rPr>
      </w:pPr>
    </w:p>
    <w:p w14:paraId="1A2F60F9" w14:textId="77777777" w:rsidR="008E03A4" w:rsidRPr="00A6415E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3C3D60">
        <w:rPr>
          <w:rFonts w:ascii="Calibri Light" w:hAnsi="Calibri Light" w:cs="Calibri Light"/>
          <w:sz w:val="18"/>
          <w:szCs w:val="18"/>
        </w:rPr>
        <w:t>Przez Mikroprzedsiębiorstwo rozumie się</w:t>
      </w:r>
      <w:r>
        <w:rPr>
          <w:rFonts w:ascii="Calibri Light" w:hAnsi="Calibri Light" w:cs="Calibri Light"/>
          <w:sz w:val="18"/>
          <w:szCs w:val="18"/>
          <w:lang w:val="pl-PL"/>
        </w:rPr>
        <w:t xml:space="preserve">: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przedsiębiorcę, który w co najmniej jednym roku z dwóch ostatnich lat obrotowych spełniał łącznie następujące warunki:</w:t>
      </w:r>
    </w:p>
    <w:p w14:paraId="26A7EFC6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04F57">
        <w:rPr>
          <w:rFonts w:ascii="Calibri Light" w:hAnsi="Calibri Light" w:cs="Calibri Light"/>
          <w:sz w:val="18"/>
          <w:szCs w:val="18"/>
          <w:lang w:val="pl-PL"/>
        </w:rPr>
        <w:t>a)</w:t>
      </w:r>
      <w:r>
        <w:rPr>
          <w:rFonts w:ascii="Calibri Light" w:hAnsi="Calibri Light" w:cs="Calibri Light"/>
          <w:sz w:val="18"/>
          <w:szCs w:val="18"/>
          <w:lang w:val="pl-PL"/>
        </w:rPr>
        <w:t xml:space="preserve">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zatrudniał średniorocznie mniej niż 10 pracowników oraz</w:t>
      </w:r>
    </w:p>
    <w:p w14:paraId="13A64511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04F57">
        <w:rPr>
          <w:rFonts w:ascii="Calibri Light" w:hAnsi="Calibri Light" w:cs="Calibri Light"/>
          <w:sz w:val="18"/>
          <w:szCs w:val="18"/>
          <w:lang w:val="pl-PL"/>
        </w:rPr>
        <w:t>b)</w:t>
      </w:r>
      <w:r>
        <w:rPr>
          <w:rFonts w:ascii="Calibri Light" w:hAnsi="Calibri Light" w:cs="Calibri Light"/>
          <w:sz w:val="18"/>
          <w:szCs w:val="18"/>
          <w:lang w:val="pl-PL"/>
        </w:rPr>
        <w:t xml:space="preserve">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CB45140" w14:textId="77777777" w:rsidR="008E03A4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</w:rPr>
      </w:pPr>
    </w:p>
    <w:p w14:paraId="5C9DE74E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C3D60">
        <w:rPr>
          <w:rFonts w:ascii="Calibri Light" w:hAnsi="Calibri Light" w:cs="Calibri Light"/>
          <w:sz w:val="18"/>
          <w:szCs w:val="18"/>
        </w:rPr>
        <w:t xml:space="preserve">Przez Małe przedsiębiorstwo rozumie się: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przedsiębiorcę, który w co najmniej jednym roku z dwóch ostatnich lat obrotowych spełniał łącznie następujące warunki:</w:t>
      </w:r>
    </w:p>
    <w:p w14:paraId="30BF7A45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04F57">
        <w:rPr>
          <w:rFonts w:ascii="Calibri Light" w:hAnsi="Calibri Light" w:cs="Calibri Light"/>
          <w:sz w:val="18"/>
          <w:szCs w:val="18"/>
          <w:lang w:val="pl-PL"/>
        </w:rPr>
        <w:t>a)</w:t>
      </w:r>
      <w:r>
        <w:rPr>
          <w:rFonts w:ascii="Calibri Light" w:hAnsi="Calibri Light" w:cs="Calibri Light"/>
          <w:sz w:val="18"/>
          <w:szCs w:val="18"/>
          <w:lang w:val="pl-PL"/>
        </w:rPr>
        <w:t xml:space="preserve">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zatrudniał średniorocznie mniej niż 50 pracowników oraz</w:t>
      </w:r>
    </w:p>
    <w:p w14:paraId="3CC2883A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04F57">
        <w:rPr>
          <w:rFonts w:ascii="Calibri Light" w:hAnsi="Calibri Light" w:cs="Calibri Light"/>
          <w:sz w:val="18"/>
          <w:szCs w:val="18"/>
          <w:lang w:val="pl-PL"/>
        </w:rPr>
        <w:t>b)</w:t>
      </w:r>
      <w:r>
        <w:rPr>
          <w:rFonts w:ascii="Calibri Light" w:hAnsi="Calibri Light" w:cs="Calibri Light"/>
          <w:sz w:val="18"/>
          <w:szCs w:val="18"/>
          <w:lang w:val="pl-PL"/>
        </w:rPr>
        <w:t xml:space="preserve">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0DF0E6C6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04F57">
        <w:rPr>
          <w:rFonts w:ascii="Calibri Light" w:hAnsi="Calibri Light" w:cs="Calibri Light"/>
          <w:sz w:val="18"/>
          <w:szCs w:val="18"/>
          <w:lang w:val="pl-PL"/>
        </w:rPr>
        <w:lastRenderedPageBreak/>
        <w:t xml:space="preserve">- i który nie jest </w:t>
      </w:r>
      <w:proofErr w:type="spellStart"/>
      <w:r w:rsidRPr="00304F57">
        <w:rPr>
          <w:rFonts w:ascii="Calibri Light" w:hAnsi="Calibri Light" w:cs="Calibri Light"/>
          <w:sz w:val="18"/>
          <w:szCs w:val="18"/>
          <w:lang w:val="pl-PL"/>
        </w:rPr>
        <w:t>mikroprzedsiębiorcą</w:t>
      </w:r>
      <w:proofErr w:type="spellEnd"/>
      <w:r w:rsidRPr="00304F57">
        <w:rPr>
          <w:rFonts w:ascii="Calibri Light" w:hAnsi="Calibri Light" w:cs="Calibri Light"/>
          <w:sz w:val="18"/>
          <w:szCs w:val="18"/>
          <w:lang w:val="pl-PL"/>
        </w:rPr>
        <w:t>;</w:t>
      </w:r>
    </w:p>
    <w:p w14:paraId="6DD1FB44" w14:textId="77777777" w:rsidR="008E03A4" w:rsidRPr="003C3D60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</w:rPr>
      </w:pPr>
    </w:p>
    <w:p w14:paraId="2BA14888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C3D60">
        <w:rPr>
          <w:rFonts w:ascii="Calibri Light" w:hAnsi="Calibri Light" w:cs="Calibri Light"/>
          <w:sz w:val="18"/>
          <w:szCs w:val="18"/>
        </w:rPr>
        <w:t xml:space="preserve">Przez Średnie przedsiębiorstwa rozumie się: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przedsiębiorcę, który w co najmniej jednym roku z dwóch ostatnich lat obrotowych spełniał łącznie następujące warunki:</w:t>
      </w:r>
    </w:p>
    <w:p w14:paraId="65684160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04F57">
        <w:rPr>
          <w:rFonts w:ascii="Calibri Light" w:hAnsi="Calibri Light" w:cs="Calibri Light"/>
          <w:sz w:val="18"/>
          <w:szCs w:val="18"/>
          <w:lang w:val="pl-PL"/>
        </w:rPr>
        <w:t>a)</w:t>
      </w:r>
      <w:r>
        <w:rPr>
          <w:rFonts w:ascii="Calibri Light" w:hAnsi="Calibri Light" w:cs="Calibri Light"/>
          <w:sz w:val="18"/>
          <w:szCs w:val="18"/>
          <w:lang w:val="pl-PL"/>
        </w:rPr>
        <w:t xml:space="preserve">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zatrudniał średniorocznie mniej niż 250 pracowników oraz</w:t>
      </w:r>
    </w:p>
    <w:p w14:paraId="6BA0F403" w14:textId="77777777" w:rsidR="008E03A4" w:rsidRPr="00304F57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  <w:lang w:val="pl-PL"/>
        </w:rPr>
      </w:pPr>
      <w:r w:rsidRPr="00304F57">
        <w:rPr>
          <w:rFonts w:ascii="Calibri Light" w:hAnsi="Calibri Light" w:cs="Calibri Light"/>
          <w:sz w:val="18"/>
          <w:szCs w:val="18"/>
          <w:lang w:val="pl-PL"/>
        </w:rPr>
        <w:t>b)</w:t>
      </w:r>
      <w:r>
        <w:rPr>
          <w:rFonts w:ascii="Calibri Light" w:hAnsi="Calibri Light" w:cs="Calibri Light"/>
          <w:sz w:val="18"/>
          <w:szCs w:val="18"/>
          <w:lang w:val="pl-PL"/>
        </w:rPr>
        <w:t xml:space="preserve"> </w:t>
      </w:r>
      <w:r w:rsidRPr="00304F57">
        <w:rPr>
          <w:rFonts w:ascii="Calibri Light" w:hAnsi="Calibri Light" w:cs="Calibri Light"/>
          <w:sz w:val="18"/>
          <w:szCs w:val="18"/>
          <w:lang w:val="pl-PL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6A4C3649" w14:textId="125FF305" w:rsidR="00375CCE" w:rsidRPr="001944E8" w:rsidRDefault="008E03A4" w:rsidP="008E03A4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304F57">
        <w:rPr>
          <w:rFonts w:ascii="Calibri Light" w:hAnsi="Calibri Light" w:cs="Calibri Light"/>
          <w:sz w:val="18"/>
          <w:szCs w:val="18"/>
        </w:rPr>
        <w:t xml:space="preserve">- i który nie jest </w:t>
      </w:r>
      <w:proofErr w:type="spellStart"/>
      <w:r w:rsidRPr="00304F57">
        <w:rPr>
          <w:rFonts w:ascii="Calibri Light" w:hAnsi="Calibri Light" w:cs="Calibri Light"/>
          <w:sz w:val="18"/>
          <w:szCs w:val="18"/>
        </w:rPr>
        <w:t>mikroprzedsiębiorcą</w:t>
      </w:r>
      <w:proofErr w:type="spellEnd"/>
      <w:r w:rsidRPr="00304F57">
        <w:rPr>
          <w:rFonts w:ascii="Calibri Light" w:hAnsi="Calibri Light" w:cs="Calibri Light"/>
          <w:sz w:val="18"/>
          <w:szCs w:val="18"/>
        </w:rPr>
        <w:t xml:space="preserve"> ani małym przedsiębiorcą</w:t>
      </w:r>
    </w:p>
    <w:p w14:paraId="08CB8908" w14:textId="77777777" w:rsidR="00DF1E76" w:rsidRPr="00375CCE" w:rsidRDefault="00DF1E76" w:rsidP="0014124E">
      <w:pPr>
        <w:jc w:val="both"/>
        <w:rPr>
          <w:rFonts w:ascii="Cambria" w:hAnsi="Cambria" w:cs="Arial"/>
          <w:sz w:val="20"/>
          <w:szCs w:val="20"/>
          <w:lang w:val="x-none"/>
        </w:rPr>
      </w:pPr>
    </w:p>
    <w:p w14:paraId="0354AAB6" w14:textId="77777777" w:rsidR="00DF1E76" w:rsidRPr="0065297B" w:rsidRDefault="00DF1E76" w:rsidP="0014124E">
      <w:pPr>
        <w:jc w:val="both"/>
        <w:rPr>
          <w:rFonts w:ascii="Cambria" w:hAnsi="Cambria" w:cs="Arial"/>
          <w:sz w:val="20"/>
          <w:szCs w:val="20"/>
        </w:rPr>
      </w:pPr>
    </w:p>
    <w:p w14:paraId="6225C170" w14:textId="77777777" w:rsidR="00DF1E76" w:rsidRPr="0065297B" w:rsidRDefault="00DF1E76" w:rsidP="00DF1E76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65297B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65297B">
        <w:rPr>
          <w:rFonts w:ascii="Cambria" w:hAnsi="Cambria" w:cs="Arial"/>
          <w:bCs/>
          <w:i/>
          <w:sz w:val="22"/>
          <w:szCs w:val="22"/>
        </w:rPr>
        <w:tab/>
      </w:r>
      <w:r w:rsidRPr="0065297B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65297B">
        <w:rPr>
          <w:rFonts w:ascii="Cambria" w:hAnsi="Cambria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5D7ABDCE" w14:textId="249B1A6D" w:rsidR="00DF1E76" w:rsidRPr="0065297B" w:rsidRDefault="00DF1E76" w:rsidP="00DF1E76">
      <w:pPr>
        <w:rPr>
          <w:rFonts w:ascii="Cambria" w:hAnsi="Cambria" w:cs="Arial"/>
          <w:bCs/>
          <w:i/>
          <w:sz w:val="22"/>
          <w:szCs w:val="22"/>
        </w:rPr>
      </w:pPr>
      <w:r w:rsidRPr="0065297B">
        <w:rPr>
          <w:rFonts w:ascii="Cambria" w:hAnsi="Cambria" w:cs="Arial"/>
          <w:bCs/>
          <w:i/>
          <w:sz w:val="22"/>
          <w:szCs w:val="22"/>
        </w:rPr>
        <w:t xml:space="preserve">lub w postaci </w:t>
      </w:r>
      <w:r w:rsidR="00084E58" w:rsidRPr="0065297B">
        <w:rPr>
          <w:rFonts w:ascii="Cambria" w:hAnsi="Cambria" w:cs="Arial"/>
          <w:bCs/>
          <w:i/>
          <w:sz w:val="22"/>
          <w:szCs w:val="22"/>
        </w:rPr>
        <w:t>elektronicznej opatrzonej</w:t>
      </w:r>
      <w:r w:rsidRPr="0065297B">
        <w:rPr>
          <w:rFonts w:ascii="Cambria" w:hAnsi="Cambria" w:cs="Arial"/>
          <w:bCs/>
          <w:i/>
          <w:sz w:val="22"/>
          <w:szCs w:val="22"/>
        </w:rPr>
        <w:t xml:space="preserve"> podpisem zaufanym</w:t>
      </w:r>
    </w:p>
    <w:p w14:paraId="48D069B1" w14:textId="77777777" w:rsidR="00DF1E76" w:rsidRPr="0065297B" w:rsidRDefault="00DF1E76" w:rsidP="00DF1E76">
      <w:pPr>
        <w:rPr>
          <w:rFonts w:ascii="Cambria" w:hAnsi="Cambria" w:cs="Arial"/>
          <w:bCs/>
          <w:sz w:val="22"/>
          <w:szCs w:val="22"/>
        </w:rPr>
      </w:pPr>
      <w:r w:rsidRPr="0065297B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7E738DAE" w14:textId="77777777" w:rsidR="00DF1E76" w:rsidRPr="0065297B" w:rsidRDefault="00DF1E76" w:rsidP="0014124E">
      <w:pPr>
        <w:jc w:val="both"/>
        <w:rPr>
          <w:rFonts w:ascii="Cambria" w:hAnsi="Cambria" w:cs="Arial"/>
          <w:sz w:val="20"/>
          <w:szCs w:val="20"/>
        </w:rPr>
      </w:pPr>
    </w:p>
    <w:sectPr w:rsidR="00DF1E76" w:rsidRPr="0065297B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EF3A7" w14:textId="77777777" w:rsidR="00EB6A5C" w:rsidRDefault="00EB6A5C">
      <w:r>
        <w:separator/>
      </w:r>
    </w:p>
  </w:endnote>
  <w:endnote w:type="continuationSeparator" w:id="0">
    <w:p w14:paraId="0B003161" w14:textId="77777777" w:rsidR="00EB6A5C" w:rsidRDefault="00EB6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MS Gothic"/>
    <w:charset w:val="80"/>
    <w:family w:val="auto"/>
    <w:pitch w:val="default"/>
    <w:sig w:usb0="00000001" w:usb1="08070000" w:usb2="00000010" w:usb3="00000000" w:csb0="0002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Sylfaen"/>
    <w:charset w:val="EE"/>
    <w:family w:val="swiss"/>
    <w:pitch w:val="variable"/>
    <w:sig w:usb0="E7002EFF" w:usb1="D200FDFF" w:usb2="0A0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D1444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0B2CD" w14:textId="77777777" w:rsidR="00EB6A5C" w:rsidRDefault="00EB6A5C">
      <w:r>
        <w:separator/>
      </w:r>
    </w:p>
  </w:footnote>
  <w:footnote w:type="continuationSeparator" w:id="0">
    <w:p w14:paraId="2E2AD2A9" w14:textId="77777777" w:rsidR="00EB6A5C" w:rsidRDefault="00EB6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7851C" w14:textId="77777777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36EA6AF3" w14:textId="529CAFFE" w:rsidR="00B165E6" w:rsidRPr="009909FD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  <w:r w:rsidRPr="008621C9">
      <w:rPr>
        <w:rFonts w:ascii="Calibri" w:hAnsi="Calibri"/>
        <w:b/>
        <w:sz w:val="20"/>
        <w:szCs w:val="22"/>
      </w:rPr>
      <w:t xml:space="preserve">Numer sprawy: </w:t>
    </w:r>
    <w:r w:rsidR="0065297B">
      <w:rPr>
        <w:rFonts w:ascii="Calibri" w:hAnsi="Calibri"/>
        <w:b/>
        <w:sz w:val="20"/>
        <w:szCs w:val="22"/>
      </w:rPr>
      <w:t>SA</w:t>
    </w:r>
    <w:r w:rsidR="00DD5AA1">
      <w:rPr>
        <w:rFonts w:ascii="Calibri" w:hAnsi="Calibri"/>
        <w:b/>
        <w:sz w:val="20"/>
        <w:szCs w:val="22"/>
      </w:rPr>
      <w:t>.</w:t>
    </w:r>
    <w:r w:rsidR="00A5464E">
      <w:rPr>
        <w:rFonts w:ascii="Calibri" w:hAnsi="Calibri"/>
        <w:b/>
        <w:sz w:val="20"/>
        <w:szCs w:val="22"/>
      </w:rPr>
      <w:t>27</w:t>
    </w:r>
    <w:r w:rsidR="00B06FDD">
      <w:rPr>
        <w:rFonts w:ascii="Calibri" w:hAnsi="Calibri"/>
        <w:b/>
        <w:sz w:val="20"/>
        <w:szCs w:val="22"/>
      </w:rPr>
      <w:t>0</w:t>
    </w:r>
    <w:r w:rsidR="00A5464E">
      <w:rPr>
        <w:rFonts w:ascii="Calibri" w:hAnsi="Calibri"/>
        <w:b/>
        <w:sz w:val="20"/>
        <w:szCs w:val="22"/>
      </w:rPr>
      <w:t>.</w:t>
    </w:r>
    <w:r w:rsidR="0065297B">
      <w:rPr>
        <w:rFonts w:ascii="Calibri" w:hAnsi="Calibri"/>
        <w:b/>
        <w:sz w:val="20"/>
        <w:szCs w:val="22"/>
      </w:rPr>
      <w:t>4</w:t>
    </w:r>
    <w:r w:rsidR="003C7990">
      <w:rPr>
        <w:rFonts w:ascii="Calibri" w:hAnsi="Calibri"/>
        <w:b/>
        <w:sz w:val="20"/>
        <w:szCs w:val="22"/>
      </w:rPr>
      <w:t>.1</w:t>
    </w:r>
    <w:r>
      <w:rPr>
        <w:rFonts w:ascii="Calibri" w:hAnsi="Calibri"/>
        <w:b/>
        <w:sz w:val="20"/>
        <w:szCs w:val="22"/>
      </w:rPr>
      <w:t>.202</w:t>
    </w:r>
    <w:r w:rsidR="003C7990">
      <w:rPr>
        <w:rFonts w:ascii="Calibri" w:hAnsi="Calibri"/>
        <w:b/>
        <w:sz w:val="20"/>
        <w:szCs w:val="22"/>
      </w:rPr>
      <w:t>6</w:t>
    </w:r>
    <w:r w:rsidRPr="008621C9">
      <w:rPr>
        <w:rFonts w:ascii="Calibri" w:hAnsi="Calibri"/>
        <w:b/>
        <w:sz w:val="20"/>
        <w:szCs w:val="22"/>
      </w:rPr>
      <w:tab/>
      <w:t xml:space="preserve">Załącznik nr </w:t>
    </w:r>
    <w:r>
      <w:rPr>
        <w:rFonts w:ascii="Calibri" w:hAnsi="Calibri"/>
        <w:b/>
        <w:sz w:val="20"/>
        <w:szCs w:val="22"/>
      </w:rPr>
      <w:t>1</w:t>
    </w:r>
  </w:p>
  <w:p w14:paraId="5A15B5C8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BD85E73"/>
    <w:multiLevelType w:val="hybridMultilevel"/>
    <w:tmpl w:val="6854DF68"/>
    <w:lvl w:ilvl="0" w:tplc="ED64C40A">
      <w:start w:val="9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5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6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7" w15:restartNumberingAfterBreak="0">
    <w:nsid w:val="64EA3228"/>
    <w:multiLevelType w:val="hybridMultilevel"/>
    <w:tmpl w:val="EED28BBC"/>
    <w:lvl w:ilvl="0" w:tplc="E6642AA8">
      <w:start w:val="9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9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 w16cid:durableId="406925581">
    <w:abstractNumId w:val="6"/>
  </w:num>
  <w:num w:numId="2" w16cid:durableId="2105758613">
    <w:abstractNumId w:val="28"/>
  </w:num>
  <w:num w:numId="3" w16cid:durableId="867333193">
    <w:abstractNumId w:val="39"/>
  </w:num>
  <w:num w:numId="4" w16cid:durableId="1635869029">
    <w:abstractNumId w:val="50"/>
  </w:num>
  <w:num w:numId="5" w16cid:durableId="943852221">
    <w:abstractNumId w:val="42"/>
  </w:num>
  <w:num w:numId="6" w16cid:durableId="383988518">
    <w:abstractNumId w:val="41"/>
  </w:num>
  <w:num w:numId="7" w16cid:durableId="1800108615">
    <w:abstractNumId w:val="40"/>
  </w:num>
  <w:num w:numId="8" w16cid:durableId="927690685">
    <w:abstractNumId w:val="4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3BB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4E58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D29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2FD4"/>
    <w:rsid w:val="000B39ED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C8C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03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33A9"/>
    <w:rsid w:val="001935F2"/>
    <w:rsid w:val="0019686D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4B74"/>
    <w:rsid w:val="001C593E"/>
    <w:rsid w:val="001C633C"/>
    <w:rsid w:val="001C7BDE"/>
    <w:rsid w:val="001D04DB"/>
    <w:rsid w:val="001D0F37"/>
    <w:rsid w:val="001D10EC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FD"/>
    <w:rsid w:val="001E7266"/>
    <w:rsid w:val="001F00AB"/>
    <w:rsid w:val="001F07EC"/>
    <w:rsid w:val="001F26A4"/>
    <w:rsid w:val="001F2705"/>
    <w:rsid w:val="001F2D9C"/>
    <w:rsid w:val="001F32C7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321F"/>
    <w:rsid w:val="00203B6F"/>
    <w:rsid w:val="00205B48"/>
    <w:rsid w:val="00205FCD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25C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8C2"/>
    <w:rsid w:val="002C6E22"/>
    <w:rsid w:val="002D0AEA"/>
    <w:rsid w:val="002D12C2"/>
    <w:rsid w:val="002D3282"/>
    <w:rsid w:val="002D3B86"/>
    <w:rsid w:val="002D3D24"/>
    <w:rsid w:val="002D429B"/>
    <w:rsid w:val="002D44AC"/>
    <w:rsid w:val="002D49D0"/>
    <w:rsid w:val="002D4A11"/>
    <w:rsid w:val="002D4B74"/>
    <w:rsid w:val="002D4FF3"/>
    <w:rsid w:val="002D6767"/>
    <w:rsid w:val="002D75AC"/>
    <w:rsid w:val="002D7AF2"/>
    <w:rsid w:val="002D7F2E"/>
    <w:rsid w:val="002E31A2"/>
    <w:rsid w:val="002E6267"/>
    <w:rsid w:val="002E6B0E"/>
    <w:rsid w:val="002E6E46"/>
    <w:rsid w:val="002F155C"/>
    <w:rsid w:val="002F1A4E"/>
    <w:rsid w:val="002F2ED2"/>
    <w:rsid w:val="002F334C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9E5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36A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8D3"/>
    <w:rsid w:val="00357FA7"/>
    <w:rsid w:val="00362A96"/>
    <w:rsid w:val="00362C8E"/>
    <w:rsid w:val="0037072B"/>
    <w:rsid w:val="00370E55"/>
    <w:rsid w:val="00371228"/>
    <w:rsid w:val="00371B6C"/>
    <w:rsid w:val="0037258F"/>
    <w:rsid w:val="00372C92"/>
    <w:rsid w:val="00372E04"/>
    <w:rsid w:val="003731C3"/>
    <w:rsid w:val="00375CCE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4EE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A95"/>
    <w:rsid w:val="003B7F32"/>
    <w:rsid w:val="003C014B"/>
    <w:rsid w:val="003C14A6"/>
    <w:rsid w:val="003C30D3"/>
    <w:rsid w:val="003C3668"/>
    <w:rsid w:val="003C698B"/>
    <w:rsid w:val="003C799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54B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57EF"/>
    <w:rsid w:val="00445CE8"/>
    <w:rsid w:val="00446741"/>
    <w:rsid w:val="004469D6"/>
    <w:rsid w:val="00450251"/>
    <w:rsid w:val="0045076F"/>
    <w:rsid w:val="004526DB"/>
    <w:rsid w:val="00452D34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9D0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0AA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16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660"/>
    <w:rsid w:val="00532E20"/>
    <w:rsid w:val="00533444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5BAF"/>
    <w:rsid w:val="00576AA9"/>
    <w:rsid w:val="00577D9D"/>
    <w:rsid w:val="00580397"/>
    <w:rsid w:val="00580659"/>
    <w:rsid w:val="005843C7"/>
    <w:rsid w:val="00584604"/>
    <w:rsid w:val="0058466D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58BF"/>
    <w:rsid w:val="00606D14"/>
    <w:rsid w:val="0060753E"/>
    <w:rsid w:val="00607A81"/>
    <w:rsid w:val="00610525"/>
    <w:rsid w:val="006108ED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297B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99A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AD6"/>
    <w:rsid w:val="006B3CCA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45F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1AC5"/>
    <w:rsid w:val="007925E4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66D7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3098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110"/>
    <w:rsid w:val="00850452"/>
    <w:rsid w:val="00850D8D"/>
    <w:rsid w:val="00851070"/>
    <w:rsid w:val="00851FDD"/>
    <w:rsid w:val="008523E8"/>
    <w:rsid w:val="00852E15"/>
    <w:rsid w:val="00853A74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1822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D10"/>
    <w:rsid w:val="008D10BB"/>
    <w:rsid w:val="008D2F4B"/>
    <w:rsid w:val="008D40CA"/>
    <w:rsid w:val="008D4B50"/>
    <w:rsid w:val="008D59C6"/>
    <w:rsid w:val="008D60DB"/>
    <w:rsid w:val="008E03A4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02B"/>
    <w:rsid w:val="009168B1"/>
    <w:rsid w:val="0091697F"/>
    <w:rsid w:val="0092065E"/>
    <w:rsid w:val="009210E1"/>
    <w:rsid w:val="00921436"/>
    <w:rsid w:val="00921666"/>
    <w:rsid w:val="00921763"/>
    <w:rsid w:val="009222EC"/>
    <w:rsid w:val="00922AA1"/>
    <w:rsid w:val="00922C7B"/>
    <w:rsid w:val="009233D7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47E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09FD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FEA"/>
    <w:rsid w:val="009F5371"/>
    <w:rsid w:val="009F5772"/>
    <w:rsid w:val="009F5847"/>
    <w:rsid w:val="009F6672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2CE8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415F"/>
    <w:rsid w:val="00A84499"/>
    <w:rsid w:val="00A84F33"/>
    <w:rsid w:val="00A85491"/>
    <w:rsid w:val="00A87BD6"/>
    <w:rsid w:val="00A9059A"/>
    <w:rsid w:val="00A9220C"/>
    <w:rsid w:val="00A922F8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A66"/>
    <w:rsid w:val="00AF7D33"/>
    <w:rsid w:val="00B00256"/>
    <w:rsid w:val="00B01980"/>
    <w:rsid w:val="00B03E87"/>
    <w:rsid w:val="00B04A25"/>
    <w:rsid w:val="00B050D6"/>
    <w:rsid w:val="00B06FDD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66FC"/>
    <w:rsid w:val="00B637FC"/>
    <w:rsid w:val="00B63CA7"/>
    <w:rsid w:val="00B64125"/>
    <w:rsid w:val="00B659DD"/>
    <w:rsid w:val="00B65EEB"/>
    <w:rsid w:val="00B67F40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6AA"/>
    <w:rsid w:val="00BA5724"/>
    <w:rsid w:val="00BA5B40"/>
    <w:rsid w:val="00BA628C"/>
    <w:rsid w:val="00BA6903"/>
    <w:rsid w:val="00BA6D71"/>
    <w:rsid w:val="00BA7B08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2465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9E"/>
    <w:rsid w:val="00C038AA"/>
    <w:rsid w:val="00C0493F"/>
    <w:rsid w:val="00C05874"/>
    <w:rsid w:val="00C0596E"/>
    <w:rsid w:val="00C059A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674"/>
    <w:rsid w:val="00C22B04"/>
    <w:rsid w:val="00C245F4"/>
    <w:rsid w:val="00C2495B"/>
    <w:rsid w:val="00C24B50"/>
    <w:rsid w:val="00C25972"/>
    <w:rsid w:val="00C277FA"/>
    <w:rsid w:val="00C309D1"/>
    <w:rsid w:val="00C30DEA"/>
    <w:rsid w:val="00C3269B"/>
    <w:rsid w:val="00C33308"/>
    <w:rsid w:val="00C33E14"/>
    <w:rsid w:val="00C34BAD"/>
    <w:rsid w:val="00C35526"/>
    <w:rsid w:val="00C3617B"/>
    <w:rsid w:val="00C37227"/>
    <w:rsid w:val="00C3770E"/>
    <w:rsid w:val="00C402C8"/>
    <w:rsid w:val="00C40B29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070B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2214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6530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05C8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6AD4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6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26D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7E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AA1"/>
    <w:rsid w:val="00DD5ED4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1E76"/>
    <w:rsid w:val="00DF2939"/>
    <w:rsid w:val="00DF3606"/>
    <w:rsid w:val="00DF606C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68EA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6A5C"/>
    <w:rsid w:val="00EB7806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E7535"/>
    <w:rsid w:val="00EF1301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2BB9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12AF"/>
    <w:rsid w:val="00F61A14"/>
    <w:rsid w:val="00F63968"/>
    <w:rsid w:val="00F64309"/>
    <w:rsid w:val="00F65C92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5A5"/>
    <w:rsid w:val="00FA0F28"/>
    <w:rsid w:val="00FA269D"/>
    <w:rsid w:val="00FA368E"/>
    <w:rsid w:val="00FA37B1"/>
    <w:rsid w:val="00FA5F20"/>
    <w:rsid w:val="00FA6521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8FF73"/>
  <w15:chartTrackingRefBased/>
  <w15:docId w15:val="{B4EAFE98-3EA1-4C66-A425-0F0F5DC1D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71B6C"/>
    <w:rPr>
      <w:lang w:eastAsia="ar-SA"/>
    </w:rPr>
  </w:style>
  <w:style w:type="paragraph" w:styleId="Poprawka">
    <w:name w:val="Revision"/>
    <w:hidden/>
    <w:uiPriority w:val="99"/>
    <w:semiHidden/>
    <w:rsid w:val="00DB617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R. K.</cp:lastModifiedBy>
  <cp:revision>5</cp:revision>
  <cp:lastPrinted>2015-10-01T12:20:00Z</cp:lastPrinted>
  <dcterms:created xsi:type="dcterms:W3CDTF">2025-05-15T09:23:00Z</dcterms:created>
  <dcterms:modified xsi:type="dcterms:W3CDTF">2026-01-15T12:12:00Z</dcterms:modified>
</cp:coreProperties>
</file>