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4EA43" w14:textId="79F64239" w:rsidR="00221437" w:rsidRPr="00623C72" w:rsidRDefault="00221437" w:rsidP="0097383B">
      <w:pPr>
        <w:pStyle w:val="Nagwek"/>
        <w:spacing w:line="300" w:lineRule="auto"/>
        <w:jc w:val="right"/>
        <w:rPr>
          <w:rFonts w:ascii="Arial" w:hAnsi="Arial" w:cs="Arial"/>
          <w:b/>
          <w:smallCaps/>
          <w:sz w:val="18"/>
          <w:szCs w:val="18"/>
        </w:rPr>
      </w:pPr>
      <w:r w:rsidRPr="00623C72">
        <w:rPr>
          <w:rFonts w:ascii="Arial" w:hAnsi="Arial" w:cs="Arial"/>
          <w:sz w:val="18"/>
          <w:szCs w:val="18"/>
        </w:rPr>
        <w:t>Załącznik nr 1</w:t>
      </w:r>
    </w:p>
    <w:p w14:paraId="2E6BDF36" w14:textId="64F33EE8" w:rsidR="00221437" w:rsidRPr="00623C72" w:rsidRDefault="00221437" w:rsidP="0097383B">
      <w:pPr>
        <w:pStyle w:val="Nagwek"/>
        <w:spacing w:line="300" w:lineRule="auto"/>
        <w:jc w:val="right"/>
        <w:rPr>
          <w:rFonts w:ascii="Arial" w:hAnsi="Arial" w:cs="Arial"/>
          <w:strike/>
          <w:sz w:val="22"/>
          <w:szCs w:val="22"/>
        </w:rPr>
      </w:pPr>
      <w:r w:rsidRPr="00623C72">
        <w:rPr>
          <w:rFonts w:ascii="Arial" w:hAnsi="Arial" w:cs="Arial"/>
          <w:smallCaps/>
          <w:strike/>
          <w:sz w:val="22"/>
          <w:szCs w:val="22"/>
        </w:rPr>
        <w:t xml:space="preserve">          </w:t>
      </w:r>
      <w:r w:rsidRPr="00623C72">
        <w:rPr>
          <w:rFonts w:ascii="Arial" w:hAnsi="Arial" w:cs="Arial"/>
          <w:strike/>
          <w:sz w:val="22"/>
          <w:szCs w:val="22"/>
        </w:rPr>
        <w:tab/>
        <w:t xml:space="preserve">      </w:t>
      </w:r>
    </w:p>
    <w:p w14:paraId="7B5EF068" w14:textId="354F038F" w:rsidR="00221437" w:rsidRPr="00623C72" w:rsidRDefault="005C738E" w:rsidP="0097383B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Nr</w:t>
      </w:r>
      <w:r w:rsidR="00221437" w:rsidRPr="00623C72">
        <w:rPr>
          <w:rFonts w:ascii="Arial" w:hAnsi="Arial" w:cs="Arial"/>
          <w:sz w:val="22"/>
          <w:szCs w:val="22"/>
        </w:rPr>
        <w:t xml:space="preserve"> sprawy </w:t>
      </w:r>
      <w:r w:rsidR="00115310" w:rsidRPr="00623C72">
        <w:rPr>
          <w:rFonts w:ascii="Arial" w:hAnsi="Arial" w:cs="Arial"/>
          <w:sz w:val="22"/>
          <w:szCs w:val="22"/>
        </w:rPr>
        <w:t xml:space="preserve">: </w:t>
      </w:r>
      <w:r w:rsidR="001A42DD" w:rsidRPr="00623C72">
        <w:rPr>
          <w:rFonts w:ascii="Arial" w:hAnsi="Arial" w:cs="Arial"/>
          <w:b/>
          <w:sz w:val="22"/>
          <w:szCs w:val="22"/>
        </w:rPr>
        <w:t>ZP.271.1.</w:t>
      </w:r>
      <w:r w:rsidR="00A56B6A" w:rsidRPr="00623C72">
        <w:rPr>
          <w:rFonts w:ascii="Arial" w:hAnsi="Arial" w:cs="Arial"/>
          <w:b/>
          <w:sz w:val="22"/>
          <w:szCs w:val="22"/>
        </w:rPr>
        <w:t>0</w:t>
      </w:r>
      <w:r w:rsidR="003E4827" w:rsidRPr="00623C72">
        <w:rPr>
          <w:rFonts w:ascii="Arial" w:hAnsi="Arial" w:cs="Arial"/>
          <w:b/>
          <w:sz w:val="22"/>
          <w:szCs w:val="22"/>
        </w:rPr>
        <w:t>5</w:t>
      </w:r>
      <w:r w:rsidR="001A42DD" w:rsidRPr="00623C72">
        <w:rPr>
          <w:rFonts w:ascii="Arial" w:hAnsi="Arial" w:cs="Arial"/>
          <w:b/>
          <w:sz w:val="22"/>
          <w:szCs w:val="22"/>
        </w:rPr>
        <w:t>.202</w:t>
      </w:r>
      <w:r w:rsidR="00A56B6A" w:rsidRPr="00623C72">
        <w:rPr>
          <w:rFonts w:ascii="Arial" w:hAnsi="Arial" w:cs="Arial"/>
          <w:b/>
          <w:sz w:val="22"/>
          <w:szCs w:val="22"/>
        </w:rPr>
        <w:t>6</w:t>
      </w:r>
    </w:p>
    <w:p w14:paraId="25206F55" w14:textId="77777777" w:rsidR="005024E1" w:rsidRPr="00623C72" w:rsidRDefault="00221437" w:rsidP="0097383B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</w:rPr>
        <w:t>Nazwa i adres WYKONAWCY</w:t>
      </w:r>
      <w:r w:rsidR="005024E1" w:rsidRPr="00623C72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685BDC27" w14:textId="77777777" w:rsidR="00221437" w:rsidRPr="00623C72" w:rsidRDefault="00221437" w:rsidP="0097383B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23C72">
        <w:rPr>
          <w:rFonts w:ascii="Arial" w:hAnsi="Arial" w:cs="Arial"/>
          <w:color w:val="auto"/>
          <w:sz w:val="22"/>
          <w:szCs w:val="22"/>
        </w:rPr>
        <w:t>Nazwa/Imię, nazwisko Wykonawcy:</w:t>
      </w:r>
    </w:p>
    <w:p w14:paraId="2719C0ED" w14:textId="77777777" w:rsidR="00221437" w:rsidRPr="00623C72" w:rsidRDefault="00221437" w:rsidP="0097383B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220B0822" w14:textId="7BA022DF" w:rsidR="00221437" w:rsidRPr="00623C72" w:rsidRDefault="00221437" w:rsidP="0097383B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23C72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="005024E1" w:rsidRPr="00623C72">
        <w:rPr>
          <w:rFonts w:ascii="Arial" w:hAnsi="Arial" w:cs="Arial"/>
          <w:color w:val="auto"/>
          <w:sz w:val="22"/>
          <w:szCs w:val="22"/>
        </w:rPr>
        <w:t>….</w:t>
      </w:r>
      <w:r w:rsidRPr="00623C72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653B34" w:rsidRPr="00623C72">
        <w:rPr>
          <w:rFonts w:ascii="Arial" w:hAnsi="Arial" w:cs="Arial"/>
          <w:color w:val="auto"/>
          <w:sz w:val="22"/>
          <w:szCs w:val="22"/>
        </w:rPr>
        <w:t>.</w:t>
      </w:r>
      <w:r w:rsidRPr="00623C72">
        <w:rPr>
          <w:rFonts w:ascii="Arial" w:hAnsi="Arial" w:cs="Arial"/>
          <w:color w:val="auto"/>
          <w:sz w:val="22"/>
          <w:szCs w:val="22"/>
        </w:rPr>
        <w:t>……………</w:t>
      </w:r>
    </w:p>
    <w:p w14:paraId="71AEE020" w14:textId="77777777" w:rsidR="00221437" w:rsidRPr="00623C72" w:rsidRDefault="00221437" w:rsidP="0097383B">
      <w:pPr>
        <w:pStyle w:val="Teksttreci1"/>
        <w:shd w:val="clear" w:color="auto" w:fill="auto"/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23C72">
        <w:rPr>
          <w:rFonts w:ascii="Arial" w:hAnsi="Arial" w:cs="Arial"/>
          <w:color w:val="auto"/>
          <w:sz w:val="22"/>
          <w:szCs w:val="22"/>
        </w:rPr>
        <w:t>Zarejestrowany adres Wykonawcy:</w:t>
      </w:r>
    </w:p>
    <w:p w14:paraId="119E7F56" w14:textId="01FDA2EF" w:rsidR="00221437" w:rsidRPr="00623C72" w:rsidRDefault="00221437" w:rsidP="0097383B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23C72">
        <w:rPr>
          <w:rFonts w:ascii="Arial" w:hAnsi="Arial" w:cs="Arial"/>
          <w:color w:val="auto"/>
          <w:sz w:val="22"/>
          <w:szCs w:val="22"/>
        </w:rPr>
        <w:t>ulica</w:t>
      </w:r>
      <w:r w:rsidRPr="00623C72">
        <w:rPr>
          <w:rFonts w:ascii="Arial" w:hAnsi="Arial" w:cs="Arial"/>
          <w:color w:val="auto"/>
          <w:sz w:val="22"/>
          <w:szCs w:val="22"/>
        </w:rPr>
        <w:tab/>
        <w:t>nr domu</w:t>
      </w:r>
      <w:r w:rsidRPr="00623C72">
        <w:rPr>
          <w:rFonts w:ascii="Arial" w:hAnsi="Arial" w:cs="Arial"/>
          <w:color w:val="auto"/>
          <w:sz w:val="22"/>
          <w:szCs w:val="22"/>
        </w:rPr>
        <w:tab/>
      </w:r>
      <w:r w:rsidR="004E6A35" w:rsidRPr="00623C72">
        <w:rPr>
          <w:rFonts w:ascii="Arial" w:hAnsi="Arial" w:cs="Arial"/>
          <w:color w:val="auto"/>
          <w:sz w:val="22"/>
          <w:szCs w:val="22"/>
        </w:rPr>
        <w:t>…..</w:t>
      </w:r>
    </w:p>
    <w:p w14:paraId="0887BE4B" w14:textId="2A09419D" w:rsidR="00221437" w:rsidRPr="00623C72" w:rsidRDefault="00221437" w:rsidP="0097383B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23C72">
        <w:rPr>
          <w:rFonts w:ascii="Arial" w:hAnsi="Arial" w:cs="Arial"/>
          <w:color w:val="auto"/>
          <w:sz w:val="22"/>
          <w:szCs w:val="22"/>
        </w:rPr>
        <w:t>kod</w:t>
      </w:r>
      <w:r w:rsidRPr="00623C72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623C72">
        <w:rPr>
          <w:rFonts w:ascii="Arial" w:hAnsi="Arial" w:cs="Arial"/>
          <w:color w:val="auto"/>
          <w:sz w:val="22"/>
          <w:szCs w:val="22"/>
        </w:rPr>
        <w:tab/>
      </w:r>
      <w:r w:rsidR="004E6A35" w:rsidRPr="00623C72">
        <w:rPr>
          <w:rFonts w:ascii="Arial" w:hAnsi="Arial" w:cs="Arial"/>
          <w:color w:val="auto"/>
          <w:sz w:val="22"/>
          <w:szCs w:val="22"/>
        </w:rPr>
        <w:t>…..</w:t>
      </w:r>
    </w:p>
    <w:p w14:paraId="5A9BF1A0" w14:textId="5C7BEC58" w:rsidR="00221437" w:rsidRPr="00623C72" w:rsidRDefault="00221437" w:rsidP="0097383B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23C72">
        <w:rPr>
          <w:rFonts w:ascii="Arial" w:hAnsi="Arial" w:cs="Arial"/>
          <w:color w:val="auto"/>
          <w:sz w:val="22"/>
          <w:szCs w:val="22"/>
        </w:rPr>
        <w:t>powiat</w:t>
      </w:r>
      <w:r w:rsidRPr="00623C72">
        <w:rPr>
          <w:rFonts w:ascii="Arial" w:hAnsi="Arial" w:cs="Arial"/>
          <w:color w:val="auto"/>
          <w:sz w:val="22"/>
          <w:szCs w:val="22"/>
        </w:rPr>
        <w:tab/>
      </w:r>
      <w:r w:rsidR="005024E1" w:rsidRPr="00623C72">
        <w:rPr>
          <w:rFonts w:ascii="Arial" w:hAnsi="Arial" w:cs="Arial"/>
          <w:color w:val="auto"/>
          <w:sz w:val="22"/>
          <w:szCs w:val="22"/>
        </w:rPr>
        <w:t xml:space="preserve"> </w:t>
      </w:r>
      <w:r w:rsidRPr="00623C72">
        <w:rPr>
          <w:rFonts w:ascii="Arial" w:hAnsi="Arial" w:cs="Arial"/>
          <w:color w:val="auto"/>
          <w:sz w:val="22"/>
          <w:szCs w:val="22"/>
        </w:rPr>
        <w:t>województwo</w:t>
      </w:r>
      <w:r w:rsidRPr="00623C72">
        <w:rPr>
          <w:rFonts w:ascii="Arial" w:hAnsi="Arial" w:cs="Arial"/>
          <w:color w:val="auto"/>
          <w:sz w:val="22"/>
          <w:szCs w:val="22"/>
        </w:rPr>
        <w:tab/>
      </w:r>
      <w:r w:rsidR="004E6A35" w:rsidRPr="00623C72">
        <w:rPr>
          <w:rFonts w:ascii="Arial" w:hAnsi="Arial" w:cs="Arial"/>
          <w:color w:val="auto"/>
          <w:sz w:val="22"/>
          <w:szCs w:val="22"/>
        </w:rPr>
        <w:t>…...</w:t>
      </w:r>
    </w:p>
    <w:p w14:paraId="65DA4B72" w14:textId="37BC81DE" w:rsidR="00AD56E6" w:rsidRPr="00623C72" w:rsidRDefault="00CA5EC7" w:rsidP="0097383B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23C72">
        <w:rPr>
          <w:rFonts w:ascii="Arial" w:hAnsi="Arial" w:cs="Arial"/>
          <w:color w:val="auto"/>
          <w:sz w:val="22"/>
          <w:szCs w:val="22"/>
        </w:rPr>
        <w:t>tel.:</w:t>
      </w:r>
      <w:r w:rsidRPr="00623C72">
        <w:rPr>
          <w:rFonts w:ascii="Arial" w:hAnsi="Arial" w:cs="Arial"/>
          <w:color w:val="auto"/>
          <w:sz w:val="22"/>
          <w:szCs w:val="22"/>
        </w:rPr>
        <w:tab/>
      </w:r>
      <w:r w:rsidRPr="00623C72">
        <w:rPr>
          <w:rFonts w:ascii="Arial" w:hAnsi="Arial" w:cs="Arial"/>
          <w:color w:val="auto"/>
          <w:sz w:val="22"/>
          <w:szCs w:val="22"/>
        </w:rPr>
        <w:tab/>
        <w:t>e-mail: ……</w:t>
      </w:r>
      <w:r w:rsidR="002A4C98" w:rsidRPr="00623C72">
        <w:rPr>
          <w:rFonts w:ascii="Arial" w:hAnsi="Arial" w:cs="Arial"/>
          <w:color w:val="auto"/>
          <w:sz w:val="22"/>
          <w:szCs w:val="22"/>
        </w:rPr>
        <w:t>………………</w:t>
      </w:r>
      <w:r w:rsidR="005024E1" w:rsidRPr="00623C72">
        <w:rPr>
          <w:rFonts w:ascii="Arial" w:hAnsi="Arial" w:cs="Arial"/>
          <w:color w:val="auto"/>
          <w:sz w:val="22"/>
          <w:szCs w:val="22"/>
        </w:rPr>
        <w:t>……</w:t>
      </w:r>
      <w:r w:rsidR="00AD56E6" w:rsidRPr="00623C72">
        <w:rPr>
          <w:rFonts w:ascii="Arial" w:hAnsi="Arial" w:cs="Arial"/>
          <w:color w:val="auto"/>
          <w:sz w:val="22"/>
          <w:szCs w:val="22"/>
        </w:rPr>
        <w:t xml:space="preserve"> </w:t>
      </w:r>
      <w:r w:rsidR="007F4E5F" w:rsidRPr="00623C72">
        <w:rPr>
          <w:rFonts w:ascii="Arial" w:hAnsi="Arial" w:cs="Arial"/>
          <w:color w:val="auto"/>
          <w:sz w:val="22"/>
          <w:szCs w:val="22"/>
        </w:rPr>
        <w:t>NIP</w:t>
      </w:r>
      <w:r w:rsidR="00221437" w:rsidRPr="00623C72">
        <w:rPr>
          <w:rFonts w:ascii="Arial" w:hAnsi="Arial" w:cs="Arial"/>
          <w:color w:val="auto"/>
          <w:sz w:val="22"/>
          <w:szCs w:val="22"/>
        </w:rPr>
        <w:t>:</w:t>
      </w:r>
      <w:r w:rsidR="00AD56E6" w:rsidRPr="00623C72">
        <w:rPr>
          <w:rFonts w:ascii="Arial" w:hAnsi="Arial" w:cs="Arial"/>
          <w:color w:val="auto"/>
          <w:sz w:val="22"/>
          <w:szCs w:val="22"/>
        </w:rPr>
        <w:t>…………………………………..</w:t>
      </w:r>
    </w:p>
    <w:p w14:paraId="05C2B891" w14:textId="6EC0A806" w:rsidR="00221437" w:rsidRPr="00623C72" w:rsidRDefault="00AD56E6" w:rsidP="0097383B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23C72">
        <w:rPr>
          <w:rFonts w:ascii="Arial" w:hAnsi="Arial" w:cs="Arial"/>
          <w:color w:val="auto"/>
          <w:sz w:val="22"/>
          <w:szCs w:val="22"/>
        </w:rPr>
        <w:t xml:space="preserve">REGON:………………………  </w:t>
      </w:r>
      <w:r w:rsidR="007F4E5F" w:rsidRPr="00623C72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623C72">
        <w:rPr>
          <w:rFonts w:ascii="Arial" w:hAnsi="Arial" w:cs="Arial"/>
          <w:color w:val="auto"/>
          <w:sz w:val="22"/>
          <w:szCs w:val="22"/>
        </w:rPr>
        <w:t>:</w:t>
      </w:r>
      <w:r w:rsidR="00221437" w:rsidRPr="00623C72">
        <w:rPr>
          <w:rFonts w:ascii="Arial" w:hAnsi="Arial" w:cs="Arial"/>
          <w:color w:val="auto"/>
          <w:sz w:val="22"/>
          <w:szCs w:val="22"/>
        </w:rPr>
        <w:tab/>
      </w:r>
      <w:r w:rsidR="004E6A35" w:rsidRPr="00623C72">
        <w:rPr>
          <w:rFonts w:ascii="Arial" w:hAnsi="Arial" w:cs="Arial"/>
          <w:color w:val="auto"/>
          <w:sz w:val="22"/>
          <w:szCs w:val="22"/>
        </w:rPr>
        <w:t>…..</w:t>
      </w:r>
    </w:p>
    <w:p w14:paraId="1A2F476E" w14:textId="4883127F" w:rsidR="00E833BD" w:rsidRPr="00623C72" w:rsidRDefault="00E833BD" w:rsidP="0097383B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23C72">
        <w:rPr>
          <w:rFonts w:ascii="Arial" w:hAnsi="Arial" w:cs="Arial"/>
          <w:color w:val="auto"/>
          <w:sz w:val="22"/>
          <w:szCs w:val="22"/>
        </w:rPr>
        <w:t>Wykonawca jest przedsiębiorcą z sektora mikro*/małych*/średnich* przedsiębiorstw ustawy z dnia 6</w:t>
      </w:r>
      <w:r w:rsidR="002A4C98" w:rsidRPr="00623C72">
        <w:rPr>
          <w:rFonts w:ascii="Arial" w:hAnsi="Arial" w:cs="Arial"/>
          <w:color w:val="auto"/>
          <w:sz w:val="22"/>
          <w:szCs w:val="22"/>
        </w:rPr>
        <w:t> </w:t>
      </w:r>
      <w:r w:rsidRPr="00623C72">
        <w:rPr>
          <w:rFonts w:ascii="Arial" w:hAnsi="Arial" w:cs="Arial"/>
          <w:color w:val="auto"/>
          <w:sz w:val="22"/>
          <w:szCs w:val="22"/>
        </w:rPr>
        <w:t>marca 2018 r. Prawo przedsiębiorców (</w:t>
      </w:r>
      <w:proofErr w:type="spellStart"/>
      <w:r w:rsidR="002A4C98" w:rsidRPr="00623C72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2A4C98" w:rsidRPr="00623C72">
        <w:rPr>
          <w:rFonts w:ascii="Arial" w:hAnsi="Arial" w:cs="Arial"/>
          <w:color w:val="auto"/>
          <w:sz w:val="22"/>
          <w:szCs w:val="22"/>
        </w:rPr>
        <w:t xml:space="preserve">. </w:t>
      </w:r>
      <w:r w:rsidR="00BB2D98" w:rsidRPr="00623C72">
        <w:rPr>
          <w:rFonts w:ascii="Arial" w:hAnsi="Arial" w:cs="Arial"/>
          <w:color w:val="auto"/>
          <w:sz w:val="22"/>
          <w:szCs w:val="22"/>
        </w:rPr>
        <w:t>Dz.U. z 202</w:t>
      </w:r>
      <w:r w:rsidR="005E0ABC" w:rsidRPr="00623C72">
        <w:rPr>
          <w:rFonts w:ascii="Arial" w:hAnsi="Arial" w:cs="Arial"/>
          <w:color w:val="auto"/>
          <w:sz w:val="22"/>
          <w:szCs w:val="22"/>
        </w:rPr>
        <w:t>5</w:t>
      </w:r>
      <w:r w:rsidR="00BB2D98" w:rsidRPr="00623C72">
        <w:rPr>
          <w:rFonts w:ascii="Arial" w:hAnsi="Arial" w:cs="Arial"/>
          <w:color w:val="auto"/>
          <w:sz w:val="22"/>
          <w:szCs w:val="22"/>
        </w:rPr>
        <w:t xml:space="preserve"> r., poz. </w:t>
      </w:r>
      <w:r w:rsidR="005E0ABC" w:rsidRPr="00623C72">
        <w:rPr>
          <w:rFonts w:ascii="Arial" w:hAnsi="Arial" w:cs="Arial"/>
          <w:color w:val="auto"/>
          <w:sz w:val="22"/>
          <w:szCs w:val="22"/>
        </w:rPr>
        <w:t>1480</w:t>
      </w:r>
      <w:r w:rsidR="00BB2D98" w:rsidRPr="00623C72">
        <w:rPr>
          <w:rFonts w:ascii="Arial" w:hAnsi="Arial" w:cs="Arial"/>
          <w:color w:val="auto"/>
          <w:sz w:val="22"/>
          <w:szCs w:val="22"/>
        </w:rPr>
        <w:t xml:space="preserve"> z późn. zm.)</w:t>
      </w:r>
    </w:p>
    <w:p w14:paraId="22D3F5A5" w14:textId="3BBB0ADA" w:rsidR="005024E1" w:rsidRPr="00623C72" w:rsidRDefault="005024E1" w:rsidP="0097383B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23C72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623C72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623C72">
        <w:rPr>
          <w:rFonts w:ascii="Arial" w:hAnsi="Arial" w:cs="Arial"/>
          <w:color w:val="auto"/>
          <w:sz w:val="22"/>
          <w:szCs w:val="22"/>
        </w:rPr>
        <w:t>……………………</w:t>
      </w:r>
      <w:r w:rsidR="002A4C98" w:rsidRPr="00623C72">
        <w:rPr>
          <w:rFonts w:ascii="Arial" w:hAnsi="Arial" w:cs="Arial"/>
          <w:color w:val="auto"/>
          <w:sz w:val="22"/>
          <w:szCs w:val="22"/>
        </w:rPr>
        <w:t>…………</w:t>
      </w:r>
    </w:p>
    <w:p w14:paraId="388374A3" w14:textId="77777777" w:rsidR="00221437" w:rsidRPr="00623C72" w:rsidRDefault="00221437" w:rsidP="0097383B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23C72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</w:p>
    <w:p w14:paraId="261E65D0" w14:textId="457475CC" w:rsidR="00221437" w:rsidRPr="00623C72" w:rsidRDefault="00221437" w:rsidP="001950AB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before="60" w:after="60"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23C72">
        <w:rPr>
          <w:rFonts w:ascii="Arial" w:hAnsi="Arial" w:cs="Arial"/>
          <w:color w:val="auto"/>
          <w:sz w:val="22"/>
          <w:szCs w:val="22"/>
        </w:rPr>
        <w:t>(imię i nazwisko)</w:t>
      </w:r>
      <w:r w:rsidR="005024E1" w:rsidRPr="00623C72">
        <w:rPr>
          <w:rFonts w:ascii="Arial" w:hAnsi="Arial" w:cs="Arial"/>
          <w:color w:val="auto"/>
          <w:sz w:val="22"/>
          <w:szCs w:val="22"/>
        </w:rPr>
        <w:t xml:space="preserve">  </w:t>
      </w:r>
      <w:r w:rsidRPr="00623C72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623C72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623C72">
        <w:rPr>
          <w:rFonts w:ascii="Arial" w:hAnsi="Arial" w:cs="Arial"/>
          <w:color w:val="auto"/>
          <w:sz w:val="22"/>
          <w:szCs w:val="22"/>
        </w:rPr>
        <w:tab/>
        <w:t>e-mail</w:t>
      </w:r>
      <w:r w:rsidR="002A4C98" w:rsidRPr="00623C72">
        <w:rPr>
          <w:rFonts w:ascii="Arial" w:hAnsi="Arial" w:cs="Arial"/>
          <w:color w:val="auto"/>
          <w:sz w:val="22"/>
          <w:szCs w:val="22"/>
        </w:rPr>
        <w:t>…………………………</w:t>
      </w:r>
    </w:p>
    <w:p w14:paraId="773492CF" w14:textId="1194C907" w:rsidR="00C56081" w:rsidRPr="00623C72" w:rsidRDefault="00C56081" w:rsidP="0097383B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23C72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623C72">
        <w:rPr>
          <w:rFonts w:ascii="Arial" w:hAnsi="Arial" w:cs="Arial"/>
          <w:color w:val="auto"/>
          <w:sz w:val="22"/>
          <w:szCs w:val="22"/>
        </w:rPr>
        <w:t>..</w:t>
      </w:r>
      <w:r w:rsidRPr="00623C72">
        <w:rPr>
          <w:rFonts w:ascii="Arial" w:hAnsi="Arial" w:cs="Arial"/>
          <w:color w:val="auto"/>
          <w:sz w:val="22"/>
          <w:szCs w:val="22"/>
        </w:rPr>
        <w:t>……………………….</w:t>
      </w:r>
      <w:r w:rsidR="002A4C98" w:rsidRPr="00623C72">
        <w:rPr>
          <w:rFonts w:ascii="Arial" w:hAnsi="Arial" w:cs="Arial"/>
          <w:color w:val="auto"/>
          <w:sz w:val="22"/>
          <w:szCs w:val="22"/>
        </w:rPr>
        <w:t>..</w:t>
      </w:r>
      <w:r w:rsidRPr="00623C72">
        <w:rPr>
          <w:rFonts w:ascii="Arial" w:hAnsi="Arial" w:cs="Arial"/>
          <w:color w:val="auto"/>
          <w:sz w:val="22"/>
          <w:szCs w:val="22"/>
        </w:rPr>
        <w:t>……</w:t>
      </w:r>
    </w:p>
    <w:p w14:paraId="561454C1" w14:textId="77777777" w:rsidR="00221437" w:rsidRPr="00623C72" w:rsidRDefault="00221437" w:rsidP="0097383B">
      <w:pPr>
        <w:spacing w:before="120" w:after="120" w:line="300" w:lineRule="auto"/>
        <w:jc w:val="center"/>
        <w:rPr>
          <w:rFonts w:ascii="Arial" w:hAnsi="Arial" w:cs="Arial"/>
          <w:b/>
          <w:sz w:val="32"/>
          <w:szCs w:val="32"/>
        </w:rPr>
      </w:pPr>
      <w:r w:rsidRPr="00623C72">
        <w:rPr>
          <w:rFonts w:ascii="Arial" w:hAnsi="Arial" w:cs="Arial"/>
          <w:b/>
          <w:sz w:val="32"/>
          <w:szCs w:val="32"/>
        </w:rPr>
        <w:t>O F E R T A</w:t>
      </w:r>
    </w:p>
    <w:p w14:paraId="6504532B" w14:textId="3026015B" w:rsidR="00172B2C" w:rsidRPr="00623C72" w:rsidRDefault="00172B2C" w:rsidP="001950AB">
      <w:pPr>
        <w:spacing w:after="120" w:line="300" w:lineRule="auto"/>
        <w:jc w:val="center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Niniejszym składam ofertę </w:t>
      </w:r>
      <w:r w:rsidR="00FD2DE3" w:rsidRPr="00623C72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623C72">
        <w:rPr>
          <w:rFonts w:ascii="Arial" w:hAnsi="Arial" w:cs="Arial"/>
          <w:sz w:val="22"/>
          <w:szCs w:val="22"/>
        </w:rPr>
        <w:t>.</w:t>
      </w:r>
    </w:p>
    <w:p w14:paraId="68C27D7E" w14:textId="77777777" w:rsidR="004C255C" w:rsidRPr="00623C72" w:rsidRDefault="004C255C" w:rsidP="0097383B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300" w:lineRule="auto"/>
        <w:jc w:val="center"/>
        <w:rPr>
          <w:rFonts w:ascii="Arial" w:hAnsi="Arial" w:cs="Arial"/>
          <w:b/>
          <w:bCs/>
          <w:sz w:val="16"/>
          <w:szCs w:val="18"/>
        </w:rPr>
      </w:pPr>
    </w:p>
    <w:p w14:paraId="3DACA201" w14:textId="1B9FAE01" w:rsidR="001A42DD" w:rsidRPr="00623C72" w:rsidRDefault="00A56B6A" w:rsidP="00E13F57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300" w:lineRule="auto"/>
        <w:jc w:val="center"/>
        <w:rPr>
          <w:rFonts w:ascii="Arial" w:hAnsi="Arial" w:cs="Arial"/>
          <w:b/>
          <w:bCs/>
          <w:sz w:val="28"/>
          <w:szCs w:val="32"/>
        </w:rPr>
      </w:pPr>
      <w:bookmarkStart w:id="0" w:name="_Hlk190421122"/>
      <w:r w:rsidRPr="00623C72">
        <w:rPr>
          <w:rFonts w:ascii="Arial" w:hAnsi="Arial" w:cs="Arial"/>
          <w:b/>
          <w:bCs/>
          <w:sz w:val="28"/>
          <w:szCs w:val="32"/>
        </w:rPr>
        <w:t>Budowa sieci kanalizacji sanitarnej w rejonie ul. Obrzeżna, Komunalna i Cieszyńska w Ustroniu</w:t>
      </w:r>
    </w:p>
    <w:bookmarkEnd w:id="0"/>
    <w:p w14:paraId="4789B444" w14:textId="77777777" w:rsidR="004C255C" w:rsidRPr="00623C72" w:rsidRDefault="004C255C" w:rsidP="0097383B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300" w:lineRule="auto"/>
        <w:jc w:val="center"/>
        <w:rPr>
          <w:rFonts w:ascii="Arial" w:hAnsi="Arial" w:cs="Arial"/>
          <w:b/>
          <w:bCs/>
          <w:sz w:val="16"/>
          <w:szCs w:val="18"/>
        </w:rPr>
      </w:pPr>
    </w:p>
    <w:p w14:paraId="22CFD64F" w14:textId="12423DED" w:rsidR="00172B2C" w:rsidRPr="00623C72" w:rsidRDefault="00172B2C" w:rsidP="0097383B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4578F3C4" w14:textId="1C475E94" w:rsidR="004C255C" w:rsidRPr="00623C72" w:rsidRDefault="00A56B6A" w:rsidP="004C255C">
      <w:pPr>
        <w:numPr>
          <w:ilvl w:val="0"/>
          <w:numId w:val="7"/>
        </w:numPr>
        <w:suppressAutoHyphens/>
        <w:spacing w:before="120" w:after="120" w:line="30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Oferuję/</w:t>
      </w:r>
      <w:proofErr w:type="spellStart"/>
      <w:r w:rsidRPr="00623C72">
        <w:rPr>
          <w:rFonts w:ascii="Arial" w:hAnsi="Arial" w:cs="Arial"/>
          <w:sz w:val="22"/>
          <w:szCs w:val="22"/>
        </w:rPr>
        <w:t>emy</w:t>
      </w:r>
      <w:proofErr w:type="spellEnd"/>
      <w:r w:rsidRPr="00623C72">
        <w:rPr>
          <w:rFonts w:ascii="Arial" w:hAnsi="Arial" w:cs="Arial"/>
          <w:sz w:val="22"/>
          <w:szCs w:val="22"/>
        </w:rPr>
        <w:t xml:space="preserve"> wykonanie przedmiotu zamówienia zgodnie z wymaganiami określonymi w SWZ, obliczone na podstawie kosztorysu ofertowego, które nie przekroczy kwoty wykonania zamówienia</w:t>
      </w:r>
      <w:r w:rsidR="00333890" w:rsidRPr="00623C72">
        <w:rPr>
          <w:rFonts w:ascii="Arial" w:hAnsi="Arial" w:cs="Arial"/>
          <w:sz w:val="22"/>
          <w:szCs w:val="22"/>
        </w:rPr>
        <w:t>:</w:t>
      </w:r>
    </w:p>
    <w:p w14:paraId="360E9E14" w14:textId="77777777" w:rsidR="00AD56E6" w:rsidRPr="00623C72" w:rsidRDefault="00C56081" w:rsidP="00AD56E6">
      <w:pPr>
        <w:numPr>
          <w:ilvl w:val="0"/>
          <w:numId w:val="6"/>
        </w:numPr>
        <w:spacing w:after="240" w:line="300" w:lineRule="auto"/>
        <w:ind w:left="714" w:hanging="357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Brutto</w:t>
      </w:r>
      <w:r w:rsidRPr="00623C72">
        <w:rPr>
          <w:rFonts w:ascii="Arial" w:hAnsi="Arial" w:cs="Arial"/>
          <w:sz w:val="22"/>
          <w:szCs w:val="22"/>
        </w:rPr>
        <w:tab/>
        <w:t>………………………………… zł</w:t>
      </w:r>
    </w:p>
    <w:p w14:paraId="099DC164" w14:textId="15C4B2DE" w:rsidR="00C56081" w:rsidRPr="00623C72" w:rsidRDefault="00C56081" w:rsidP="00AD56E6">
      <w:pPr>
        <w:spacing w:after="240" w:line="300" w:lineRule="auto"/>
        <w:ind w:left="714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słownie złotych: </w:t>
      </w:r>
      <w:r w:rsidR="006C261A" w:rsidRPr="00623C72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 w:rsidRPr="00623C72">
        <w:rPr>
          <w:rFonts w:ascii="Arial" w:hAnsi="Arial" w:cs="Arial"/>
          <w:sz w:val="22"/>
          <w:szCs w:val="22"/>
        </w:rPr>
        <w:t>…………</w:t>
      </w:r>
      <w:r w:rsidR="006C261A" w:rsidRPr="00623C72">
        <w:rPr>
          <w:rFonts w:ascii="Arial" w:hAnsi="Arial" w:cs="Arial"/>
          <w:sz w:val="22"/>
          <w:szCs w:val="22"/>
        </w:rPr>
        <w:t>………</w:t>
      </w:r>
      <w:r w:rsidRPr="00623C72">
        <w:rPr>
          <w:rFonts w:ascii="Arial" w:hAnsi="Arial" w:cs="Arial"/>
          <w:sz w:val="22"/>
          <w:szCs w:val="22"/>
        </w:rPr>
        <w:br/>
      </w:r>
      <w:r w:rsidR="00172B2C" w:rsidRPr="00623C72">
        <w:rPr>
          <w:rFonts w:ascii="Arial" w:hAnsi="Arial" w:cs="Arial"/>
          <w:i/>
          <w:szCs w:val="22"/>
        </w:rPr>
        <w:t>(na powyższą kwotę składa się cena netto + należny podatek VAT)</w:t>
      </w:r>
      <w:r w:rsidRPr="00623C72">
        <w:rPr>
          <w:rFonts w:ascii="Arial" w:hAnsi="Arial" w:cs="Arial"/>
          <w:szCs w:val="22"/>
        </w:rPr>
        <w:t xml:space="preserve"> </w:t>
      </w:r>
    </w:p>
    <w:p w14:paraId="14A49FF7" w14:textId="2A79E87D" w:rsidR="00497861" w:rsidRPr="00623C72" w:rsidRDefault="00D619B6" w:rsidP="0097383B">
      <w:pPr>
        <w:numPr>
          <w:ilvl w:val="0"/>
          <w:numId w:val="7"/>
        </w:numPr>
        <w:suppressAutoHyphens/>
        <w:spacing w:before="120" w:after="120" w:line="30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bCs/>
          <w:sz w:val="22"/>
          <w:szCs w:val="22"/>
        </w:rPr>
        <w:t>Termin realizacji zamówienia:</w:t>
      </w:r>
      <w:r w:rsidRPr="00623C72">
        <w:rPr>
          <w:rFonts w:ascii="Arial" w:hAnsi="Arial" w:cs="Arial"/>
          <w:b/>
          <w:sz w:val="22"/>
          <w:szCs w:val="22"/>
        </w:rPr>
        <w:t xml:space="preserve"> </w:t>
      </w:r>
      <w:r w:rsidR="001A42DD" w:rsidRPr="00623C72">
        <w:rPr>
          <w:rFonts w:ascii="Arial" w:hAnsi="Arial" w:cs="Arial"/>
          <w:b/>
          <w:sz w:val="22"/>
          <w:szCs w:val="22"/>
        </w:rPr>
        <w:t>d</w:t>
      </w:r>
      <w:r w:rsidR="004C255C" w:rsidRPr="00623C72">
        <w:rPr>
          <w:rFonts w:ascii="Arial" w:hAnsi="Arial" w:cs="Arial"/>
          <w:b/>
          <w:sz w:val="22"/>
          <w:szCs w:val="22"/>
        </w:rPr>
        <w:t xml:space="preserve">o </w:t>
      </w:r>
      <w:r w:rsidR="00694DCF" w:rsidRPr="00623C72">
        <w:rPr>
          <w:rFonts w:ascii="Arial" w:hAnsi="Arial" w:cs="Arial"/>
          <w:b/>
          <w:sz w:val="22"/>
          <w:szCs w:val="22"/>
        </w:rPr>
        <w:t>1</w:t>
      </w:r>
      <w:r w:rsidR="00A56B6A" w:rsidRPr="00623C72">
        <w:rPr>
          <w:rFonts w:ascii="Arial" w:hAnsi="Arial" w:cs="Arial"/>
          <w:b/>
          <w:sz w:val="22"/>
          <w:szCs w:val="22"/>
        </w:rPr>
        <w:t>5</w:t>
      </w:r>
      <w:r w:rsidR="00694DCF" w:rsidRPr="00623C72">
        <w:rPr>
          <w:rFonts w:ascii="Arial" w:hAnsi="Arial" w:cs="Arial"/>
          <w:b/>
          <w:sz w:val="22"/>
          <w:szCs w:val="22"/>
        </w:rPr>
        <w:t xml:space="preserve"> miesięcy od dnia zawarcia umowy</w:t>
      </w:r>
      <w:r w:rsidR="00D60557" w:rsidRPr="00623C72">
        <w:rPr>
          <w:rFonts w:ascii="Arial" w:hAnsi="Arial" w:cs="Arial"/>
          <w:b/>
          <w:sz w:val="22"/>
          <w:szCs w:val="22"/>
        </w:rPr>
        <w:t>.</w:t>
      </w:r>
    </w:p>
    <w:p w14:paraId="0A999004" w14:textId="7673D3A7" w:rsidR="006C261A" w:rsidRPr="00623C72" w:rsidRDefault="00D556B2" w:rsidP="0097383B">
      <w:pPr>
        <w:pStyle w:val="Tekstpodstawowy24"/>
        <w:widowControl/>
        <w:numPr>
          <w:ilvl w:val="0"/>
          <w:numId w:val="7"/>
        </w:numPr>
        <w:autoSpaceDN/>
        <w:spacing w:after="60"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lastRenderedPageBreak/>
        <w:t>Oferuję okres gwarancji i rękojmi za wady na przedmiot zamówienia:</w:t>
      </w:r>
    </w:p>
    <w:p w14:paraId="6F6457C9" w14:textId="46D8CBB7" w:rsidR="00D556B2" w:rsidRPr="00623C72" w:rsidRDefault="00D556B2" w:rsidP="00D556B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-</w:t>
      </w:r>
      <w:r w:rsidRPr="00623C72">
        <w:rPr>
          <w:rFonts w:ascii="Arial" w:hAnsi="Arial" w:cs="Arial"/>
          <w:sz w:val="22"/>
          <w:szCs w:val="22"/>
        </w:rPr>
        <w:tab/>
      </w:r>
      <w:r w:rsidR="00BA699B" w:rsidRPr="00623C72">
        <w:rPr>
          <w:rFonts w:ascii="Arial" w:hAnsi="Arial" w:cs="Arial"/>
          <w:sz w:val="22"/>
          <w:szCs w:val="22"/>
        </w:rPr>
        <w:t>4</w:t>
      </w:r>
      <w:r w:rsidRPr="00623C72">
        <w:rPr>
          <w:rFonts w:ascii="Arial" w:hAnsi="Arial" w:cs="Arial"/>
          <w:sz w:val="22"/>
          <w:szCs w:val="22"/>
        </w:rPr>
        <w:t xml:space="preserve"> lata*, od dnia podpisania protokołu końcowego odbioru robót budowlanych</w:t>
      </w:r>
    </w:p>
    <w:p w14:paraId="7788A1DE" w14:textId="4DE9455F" w:rsidR="00D556B2" w:rsidRPr="00623C72" w:rsidRDefault="00D556B2" w:rsidP="00D556B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-</w:t>
      </w:r>
      <w:r w:rsidRPr="00623C72">
        <w:rPr>
          <w:rFonts w:ascii="Arial" w:hAnsi="Arial" w:cs="Arial"/>
          <w:sz w:val="22"/>
          <w:szCs w:val="22"/>
        </w:rPr>
        <w:tab/>
      </w:r>
      <w:r w:rsidR="00BA699B" w:rsidRPr="00623C72">
        <w:rPr>
          <w:rFonts w:ascii="Arial" w:hAnsi="Arial" w:cs="Arial"/>
          <w:sz w:val="22"/>
          <w:szCs w:val="22"/>
        </w:rPr>
        <w:t>5</w:t>
      </w:r>
      <w:r w:rsidRPr="00623C72">
        <w:rPr>
          <w:rFonts w:ascii="Arial" w:hAnsi="Arial" w:cs="Arial"/>
          <w:sz w:val="22"/>
          <w:szCs w:val="22"/>
        </w:rPr>
        <w:t xml:space="preserve"> lat*, od dnia podpisania protokołu końcowego odbioru robót budowlanych</w:t>
      </w:r>
    </w:p>
    <w:p w14:paraId="4FB6B88F" w14:textId="5B89541F" w:rsidR="00D556B2" w:rsidRPr="00623C72" w:rsidRDefault="00D556B2" w:rsidP="00D556B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-</w:t>
      </w:r>
      <w:r w:rsidRPr="00623C72">
        <w:rPr>
          <w:rFonts w:ascii="Arial" w:hAnsi="Arial" w:cs="Arial"/>
          <w:sz w:val="22"/>
          <w:szCs w:val="22"/>
        </w:rPr>
        <w:tab/>
      </w:r>
      <w:r w:rsidR="00BA699B" w:rsidRPr="00623C72">
        <w:rPr>
          <w:rFonts w:ascii="Arial" w:hAnsi="Arial" w:cs="Arial"/>
          <w:sz w:val="22"/>
          <w:szCs w:val="22"/>
        </w:rPr>
        <w:t>6</w:t>
      </w:r>
      <w:r w:rsidRPr="00623C72">
        <w:rPr>
          <w:rFonts w:ascii="Arial" w:hAnsi="Arial" w:cs="Arial"/>
          <w:sz w:val="22"/>
          <w:szCs w:val="22"/>
        </w:rPr>
        <w:t xml:space="preserve"> lat*, od dnia podpisania protokołu końcowego odbioru robót budowlanych</w:t>
      </w:r>
    </w:p>
    <w:p w14:paraId="22B4A164" w14:textId="77678AC0" w:rsidR="00BA699B" w:rsidRPr="00623C72" w:rsidRDefault="00BA699B" w:rsidP="00BA699B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-</w:t>
      </w:r>
      <w:r w:rsidRPr="00623C72">
        <w:rPr>
          <w:rFonts w:ascii="Arial" w:hAnsi="Arial" w:cs="Arial"/>
          <w:sz w:val="22"/>
          <w:szCs w:val="22"/>
        </w:rPr>
        <w:tab/>
        <w:t>7 lat*, od dnia podpisania protokołu końcowego odbioru robót budowlanych</w:t>
      </w:r>
    </w:p>
    <w:p w14:paraId="40368F4B" w14:textId="1A9AB02A" w:rsidR="00DA540A" w:rsidRPr="00623C72" w:rsidRDefault="00D556B2" w:rsidP="00D556B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623C72">
        <w:rPr>
          <w:rFonts w:ascii="Arial" w:hAnsi="Arial" w:cs="Arial"/>
          <w:b/>
          <w:bCs/>
          <w:sz w:val="22"/>
          <w:szCs w:val="22"/>
        </w:rPr>
        <w:t>* Właściwą pozycję z oferowanym okresem gwarancji na przedmiot zamówienia należy podkreślić lub zakreślić bez jej modyfikacji natomiast pozostałe niewłaściwe pozycje należy przekreślić.</w:t>
      </w:r>
    </w:p>
    <w:p w14:paraId="0823FFAC" w14:textId="7DC0D608" w:rsidR="00D619B6" w:rsidRPr="00623C72" w:rsidRDefault="00D619B6" w:rsidP="0097383B">
      <w:pPr>
        <w:numPr>
          <w:ilvl w:val="0"/>
          <w:numId w:val="7"/>
        </w:numPr>
        <w:suppressAutoHyphens/>
        <w:spacing w:before="120" w:after="120" w:line="30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623C72">
        <w:rPr>
          <w:rFonts w:ascii="Arial" w:hAnsi="Arial" w:cs="Arial"/>
          <w:bCs/>
          <w:sz w:val="22"/>
          <w:szCs w:val="22"/>
        </w:rPr>
        <w:t xml:space="preserve">Warunki płatności: zgodnie z wzorem umowy. </w:t>
      </w:r>
    </w:p>
    <w:p w14:paraId="681431A3" w14:textId="77777777" w:rsidR="00D619B6" w:rsidRPr="00623C72" w:rsidRDefault="00D619B6" w:rsidP="0097383B">
      <w:pPr>
        <w:numPr>
          <w:ilvl w:val="0"/>
          <w:numId w:val="7"/>
        </w:numPr>
        <w:suppressAutoHyphens/>
        <w:spacing w:before="120" w:after="120" w:line="30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623C72">
        <w:rPr>
          <w:rFonts w:ascii="Arial" w:hAnsi="Arial" w:cs="Arial"/>
          <w:bCs/>
          <w:sz w:val="22"/>
          <w:szCs w:val="22"/>
        </w:rPr>
        <w:t>Niniejszym oświadczam</w:t>
      </w:r>
      <w:r w:rsidR="009271A3" w:rsidRPr="00623C72">
        <w:rPr>
          <w:rFonts w:ascii="Arial" w:hAnsi="Arial" w:cs="Arial"/>
          <w:bCs/>
          <w:sz w:val="22"/>
          <w:szCs w:val="22"/>
        </w:rPr>
        <w:t>/</w:t>
      </w:r>
      <w:r w:rsidRPr="00623C72">
        <w:rPr>
          <w:rFonts w:ascii="Arial" w:hAnsi="Arial" w:cs="Arial"/>
          <w:bCs/>
          <w:sz w:val="22"/>
          <w:szCs w:val="22"/>
        </w:rPr>
        <w:t xml:space="preserve">y, że: </w:t>
      </w:r>
    </w:p>
    <w:p w14:paraId="69B7FEF0" w14:textId="77777777" w:rsidR="00A6597E" w:rsidRPr="00623C72" w:rsidRDefault="00A6597E" w:rsidP="00A6597E">
      <w:pPr>
        <w:pStyle w:val="Akapitzlist"/>
        <w:numPr>
          <w:ilvl w:val="0"/>
          <w:numId w:val="8"/>
        </w:numPr>
        <w:tabs>
          <w:tab w:val="num" w:pos="1361"/>
        </w:tabs>
        <w:suppressAutoHyphens/>
        <w:spacing w:after="6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347511D9" w14:textId="2D513276" w:rsidR="00D619B6" w:rsidRPr="00623C72" w:rsidRDefault="00D619B6" w:rsidP="00A6597E">
      <w:pPr>
        <w:numPr>
          <w:ilvl w:val="1"/>
          <w:numId w:val="8"/>
        </w:numPr>
        <w:tabs>
          <w:tab w:val="clear" w:pos="1361"/>
        </w:tabs>
        <w:suppressAutoHyphens/>
        <w:spacing w:after="60" w:line="300" w:lineRule="auto"/>
        <w:ind w:left="851" w:hanging="426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zapoznaliśmy się z warunkami zamówienia i przyjmujemy je bez zastrzeżeń</w:t>
      </w:r>
      <w:r w:rsidR="00A6597E" w:rsidRPr="00623C72">
        <w:rPr>
          <w:rFonts w:ascii="Arial" w:hAnsi="Arial" w:cs="Arial"/>
          <w:sz w:val="22"/>
          <w:szCs w:val="22"/>
        </w:rPr>
        <w:t>;</w:t>
      </w:r>
    </w:p>
    <w:p w14:paraId="0A3A745F" w14:textId="6AF2B1DF" w:rsidR="00D619B6" w:rsidRPr="00623C72" w:rsidRDefault="00D619B6" w:rsidP="0097383B">
      <w:pPr>
        <w:numPr>
          <w:ilvl w:val="1"/>
          <w:numId w:val="8"/>
        </w:numPr>
        <w:tabs>
          <w:tab w:val="clear" w:pos="1361"/>
        </w:tabs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zapoznaliśmy się z </w:t>
      </w:r>
      <w:r w:rsidR="004E08DA" w:rsidRPr="00623C72">
        <w:rPr>
          <w:rFonts w:ascii="Arial" w:hAnsi="Arial" w:cs="Arial"/>
          <w:sz w:val="22"/>
          <w:szCs w:val="22"/>
        </w:rPr>
        <w:t xml:space="preserve">projektowanymi </w:t>
      </w:r>
      <w:r w:rsidRPr="00623C72">
        <w:rPr>
          <w:rFonts w:ascii="Arial" w:hAnsi="Arial" w:cs="Arial"/>
          <w:sz w:val="22"/>
          <w:szCs w:val="22"/>
        </w:rPr>
        <w:t xml:space="preserve">postanowieniami </w:t>
      </w:r>
      <w:r w:rsidR="004E08DA" w:rsidRPr="00623C72">
        <w:rPr>
          <w:rFonts w:ascii="Arial" w:hAnsi="Arial" w:cs="Arial"/>
          <w:sz w:val="22"/>
          <w:szCs w:val="22"/>
        </w:rPr>
        <w:t xml:space="preserve">umownymi </w:t>
      </w:r>
      <w:r w:rsidRPr="00623C72">
        <w:rPr>
          <w:rFonts w:ascii="Arial" w:hAnsi="Arial" w:cs="Arial"/>
          <w:sz w:val="22"/>
          <w:szCs w:val="22"/>
        </w:rPr>
        <w:t>załączon</w:t>
      </w:r>
      <w:r w:rsidR="004E08DA" w:rsidRPr="00623C72">
        <w:rPr>
          <w:rFonts w:ascii="Arial" w:hAnsi="Arial" w:cs="Arial"/>
          <w:sz w:val="22"/>
          <w:szCs w:val="22"/>
        </w:rPr>
        <w:t>ymi</w:t>
      </w:r>
      <w:r w:rsidRPr="00623C72">
        <w:rPr>
          <w:rFonts w:ascii="Arial" w:hAnsi="Arial" w:cs="Arial"/>
          <w:sz w:val="22"/>
          <w:szCs w:val="22"/>
        </w:rPr>
        <w:t xml:space="preserve"> do SWZ</w:t>
      </w:r>
      <w:r w:rsidR="00A6597E" w:rsidRPr="00623C72">
        <w:rPr>
          <w:rFonts w:ascii="Arial" w:hAnsi="Arial" w:cs="Arial"/>
          <w:sz w:val="22"/>
          <w:szCs w:val="22"/>
        </w:rPr>
        <w:t>,</w:t>
      </w:r>
      <w:r w:rsidR="004E08DA" w:rsidRPr="00623C72">
        <w:rPr>
          <w:rFonts w:ascii="Arial" w:hAnsi="Arial" w:cs="Arial"/>
          <w:sz w:val="22"/>
          <w:szCs w:val="22"/>
        </w:rPr>
        <w:t xml:space="preserve"> akceptujemy </w:t>
      </w:r>
      <w:r w:rsidRPr="00623C72">
        <w:rPr>
          <w:rFonts w:ascii="Arial" w:hAnsi="Arial" w:cs="Arial"/>
          <w:sz w:val="22"/>
          <w:szCs w:val="22"/>
        </w:rPr>
        <w:t xml:space="preserve">i przyjmujemy </w:t>
      </w:r>
      <w:r w:rsidR="004E08DA" w:rsidRPr="00623C72">
        <w:rPr>
          <w:rFonts w:ascii="Arial" w:hAnsi="Arial" w:cs="Arial"/>
          <w:sz w:val="22"/>
          <w:szCs w:val="22"/>
        </w:rPr>
        <w:t>je</w:t>
      </w:r>
      <w:r w:rsidRPr="00623C72">
        <w:rPr>
          <w:rFonts w:ascii="Arial" w:hAnsi="Arial" w:cs="Arial"/>
          <w:sz w:val="22"/>
          <w:szCs w:val="22"/>
        </w:rPr>
        <w:t xml:space="preserve"> bez zastrzeżeń</w:t>
      </w:r>
      <w:r w:rsidR="00A6597E" w:rsidRPr="00623C72">
        <w:rPr>
          <w:rFonts w:ascii="Arial" w:hAnsi="Arial" w:cs="Arial"/>
          <w:sz w:val="22"/>
          <w:szCs w:val="22"/>
        </w:rPr>
        <w:t>;</w:t>
      </w:r>
    </w:p>
    <w:p w14:paraId="7F8F1F5F" w14:textId="77777777" w:rsidR="00EF29F7" w:rsidRPr="00623C72" w:rsidRDefault="00EF29F7" w:rsidP="0097383B">
      <w:pPr>
        <w:numPr>
          <w:ilvl w:val="1"/>
          <w:numId w:val="8"/>
        </w:numPr>
        <w:tabs>
          <w:tab w:val="clear" w:pos="1361"/>
        </w:tabs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Zamawiającego;</w:t>
      </w:r>
    </w:p>
    <w:p w14:paraId="30B38EED" w14:textId="77777777" w:rsidR="009E4643" w:rsidRPr="00623C72" w:rsidRDefault="009E4643" w:rsidP="0097383B">
      <w:pPr>
        <w:numPr>
          <w:ilvl w:val="1"/>
          <w:numId w:val="8"/>
        </w:numPr>
        <w:tabs>
          <w:tab w:val="clear" w:pos="1361"/>
        </w:tabs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DA540A" w:rsidRPr="00623C72">
        <w:rPr>
          <w:rFonts w:ascii="Arial" w:hAnsi="Arial" w:cs="Arial"/>
          <w:sz w:val="22"/>
          <w:szCs w:val="22"/>
        </w:rPr>
        <w:t>4</w:t>
      </w:r>
      <w:r w:rsidRPr="00623C72">
        <w:rPr>
          <w:rFonts w:ascii="Arial" w:hAnsi="Arial" w:cs="Arial"/>
          <w:sz w:val="22"/>
          <w:szCs w:val="22"/>
        </w:rPr>
        <w:t xml:space="preserve"> SWZ;</w:t>
      </w:r>
    </w:p>
    <w:p w14:paraId="737EE70C" w14:textId="77777777" w:rsidR="00D619B6" w:rsidRPr="00623C72" w:rsidRDefault="00D619B6" w:rsidP="0097383B">
      <w:pPr>
        <w:numPr>
          <w:ilvl w:val="1"/>
          <w:numId w:val="8"/>
        </w:numPr>
        <w:tabs>
          <w:tab w:val="clear" w:pos="1361"/>
        </w:tabs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6672A61A" w14:textId="77777777" w:rsidR="00D619B6" w:rsidRPr="00623C72" w:rsidRDefault="00D619B6" w:rsidP="0097383B">
      <w:pPr>
        <w:numPr>
          <w:ilvl w:val="1"/>
          <w:numId w:val="8"/>
        </w:numPr>
        <w:tabs>
          <w:tab w:val="clear" w:pos="1361"/>
        </w:tabs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DD0780" w:rsidRPr="00623C72">
        <w:rPr>
          <w:rFonts w:ascii="Arial" w:hAnsi="Arial" w:cs="Arial"/>
          <w:sz w:val="22"/>
          <w:szCs w:val="22"/>
        </w:rPr>
        <w:t xml:space="preserve">okres </w:t>
      </w:r>
      <w:r w:rsidR="004E08DA" w:rsidRPr="00623C72">
        <w:rPr>
          <w:rFonts w:ascii="Arial" w:hAnsi="Arial" w:cs="Arial"/>
          <w:sz w:val="22"/>
          <w:szCs w:val="22"/>
        </w:rPr>
        <w:t>wskazany w SWZ</w:t>
      </w:r>
      <w:r w:rsidRPr="00623C72">
        <w:rPr>
          <w:rFonts w:ascii="Arial" w:hAnsi="Arial" w:cs="Arial"/>
          <w:sz w:val="22"/>
          <w:szCs w:val="22"/>
        </w:rPr>
        <w:t>, licząc od dnia składania ofert;</w:t>
      </w:r>
    </w:p>
    <w:p w14:paraId="575B1F44" w14:textId="77777777" w:rsidR="004E08DA" w:rsidRPr="00623C72" w:rsidRDefault="004635D6" w:rsidP="0097383B">
      <w:pPr>
        <w:numPr>
          <w:ilvl w:val="0"/>
          <w:numId w:val="8"/>
        </w:numPr>
        <w:tabs>
          <w:tab w:val="clear" w:pos="680"/>
        </w:tabs>
        <w:suppressAutoHyphens/>
        <w:spacing w:before="120" w:after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623C72">
        <w:rPr>
          <w:rFonts w:ascii="Arial" w:hAnsi="Arial" w:cs="Arial"/>
          <w:i/>
          <w:sz w:val="22"/>
          <w:szCs w:val="22"/>
        </w:rPr>
        <w:t>(</w:t>
      </w:r>
      <w:r w:rsidRPr="00623C72">
        <w:rPr>
          <w:rFonts w:ascii="Arial" w:hAnsi="Arial" w:cs="Arial"/>
          <w:i/>
          <w:sz w:val="18"/>
          <w:szCs w:val="18"/>
        </w:rPr>
        <w:t>należy wpisać znak sprawy nadany przez zamawiającego lub inną informację identyfikującą dokument, które jest w posiadaniu zamawiającego</w:t>
      </w:r>
      <w:r w:rsidRPr="00623C72">
        <w:rPr>
          <w:rFonts w:ascii="Arial" w:hAnsi="Arial" w:cs="Arial"/>
          <w:sz w:val="18"/>
          <w:szCs w:val="18"/>
        </w:rPr>
        <w:t>)</w:t>
      </w:r>
      <w:r w:rsidRPr="00623C72">
        <w:rPr>
          <w:rFonts w:ascii="Arial" w:hAnsi="Arial" w:cs="Arial"/>
          <w:sz w:val="22"/>
          <w:szCs w:val="22"/>
        </w:rPr>
        <w:t xml:space="preserve"> i są nadal aktualne.</w:t>
      </w:r>
    </w:p>
    <w:p w14:paraId="5DCB5C27" w14:textId="77777777" w:rsidR="004E08DA" w:rsidRPr="00623C72" w:rsidRDefault="005E58DE" w:rsidP="0097383B">
      <w:pPr>
        <w:numPr>
          <w:ilvl w:val="0"/>
          <w:numId w:val="8"/>
        </w:numPr>
        <w:tabs>
          <w:tab w:val="clear" w:pos="680"/>
        </w:tabs>
        <w:suppressAutoHyphens/>
        <w:spacing w:after="60" w:line="30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</w:rPr>
        <w:t>Oświadczam</w:t>
      </w:r>
      <w:r w:rsidR="007B4B08" w:rsidRPr="00623C72">
        <w:rPr>
          <w:rFonts w:ascii="Arial" w:hAnsi="Arial" w:cs="Arial"/>
          <w:b/>
          <w:sz w:val="22"/>
          <w:szCs w:val="22"/>
        </w:rPr>
        <w:t>/</w:t>
      </w:r>
      <w:r w:rsidRPr="00623C72">
        <w:rPr>
          <w:rFonts w:ascii="Arial" w:hAnsi="Arial" w:cs="Arial"/>
          <w:b/>
          <w:sz w:val="22"/>
          <w:szCs w:val="22"/>
        </w:rPr>
        <w:t>y</w:t>
      </w:r>
      <w:r w:rsidRPr="00623C72">
        <w:rPr>
          <w:rFonts w:ascii="Arial" w:hAnsi="Arial" w:cs="Arial"/>
          <w:sz w:val="22"/>
          <w:szCs w:val="22"/>
        </w:rPr>
        <w:t xml:space="preserve">, że </w:t>
      </w:r>
      <w:r w:rsidR="004E08DA" w:rsidRPr="00623C72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623C72">
        <w:rPr>
          <w:rFonts w:ascii="Arial" w:hAnsi="Arial" w:cs="Arial"/>
          <w:sz w:val="22"/>
          <w:szCs w:val="22"/>
        </w:rPr>
        <w:t>……..</w:t>
      </w:r>
      <w:r w:rsidR="004E08DA" w:rsidRPr="00623C72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623C72">
        <w:rPr>
          <w:rFonts w:ascii="Arial" w:hAnsi="Arial" w:cs="Arial"/>
          <w:sz w:val="22"/>
          <w:szCs w:val="22"/>
        </w:rPr>
        <w:t>……….</w:t>
      </w:r>
      <w:r w:rsidR="004E08DA" w:rsidRPr="00623C72">
        <w:rPr>
          <w:rFonts w:ascii="Arial" w:hAnsi="Arial" w:cs="Arial"/>
          <w:sz w:val="22"/>
          <w:szCs w:val="22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5D9B25F3" w14:textId="77777777" w:rsidR="007B4B08" w:rsidRPr="00623C72" w:rsidRDefault="000577E8" w:rsidP="0097383B">
      <w:pPr>
        <w:numPr>
          <w:ilvl w:val="0"/>
          <w:numId w:val="8"/>
        </w:numPr>
        <w:tabs>
          <w:tab w:val="clear" w:pos="680"/>
        </w:tabs>
        <w:suppressAutoHyphens/>
        <w:spacing w:before="120" w:after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</w:rPr>
        <w:t>Oświadczam</w:t>
      </w:r>
      <w:r w:rsidR="007B4B08" w:rsidRPr="00623C72">
        <w:rPr>
          <w:rFonts w:ascii="Arial" w:hAnsi="Arial" w:cs="Arial"/>
          <w:b/>
          <w:sz w:val="22"/>
          <w:szCs w:val="22"/>
        </w:rPr>
        <w:t>/y</w:t>
      </w:r>
      <w:r w:rsidRPr="00623C72">
        <w:rPr>
          <w:rFonts w:ascii="Arial" w:hAnsi="Arial" w:cs="Arial"/>
          <w:b/>
          <w:sz w:val="22"/>
          <w:szCs w:val="22"/>
        </w:rPr>
        <w:t>, że</w:t>
      </w:r>
      <w:r w:rsidR="007B4B08" w:rsidRPr="00623C72">
        <w:rPr>
          <w:rFonts w:ascii="Arial" w:hAnsi="Arial" w:cs="Arial"/>
          <w:sz w:val="22"/>
          <w:szCs w:val="22"/>
        </w:rPr>
        <w:t>:</w:t>
      </w:r>
    </w:p>
    <w:p w14:paraId="240BB6B1" w14:textId="77777777" w:rsidR="007B4B08" w:rsidRPr="00623C72" w:rsidRDefault="000577E8" w:rsidP="0097383B">
      <w:pPr>
        <w:pStyle w:val="Akapitzlist"/>
        <w:widowControl w:val="0"/>
        <w:numPr>
          <w:ilvl w:val="0"/>
          <w:numId w:val="27"/>
        </w:numPr>
        <w:spacing w:after="60" w:line="300" w:lineRule="auto"/>
        <w:ind w:left="14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nie polegam</w:t>
      </w:r>
      <w:r w:rsidR="007B4B08" w:rsidRPr="00623C72">
        <w:rPr>
          <w:rFonts w:ascii="Arial" w:hAnsi="Arial" w:cs="Arial"/>
          <w:sz w:val="22"/>
          <w:szCs w:val="22"/>
        </w:rPr>
        <w:t xml:space="preserve"> na zasobach innych podmiotów </w:t>
      </w:r>
      <w:r w:rsidRPr="00623C72">
        <w:rPr>
          <w:rFonts w:ascii="Arial" w:hAnsi="Arial" w:cs="Arial"/>
          <w:sz w:val="22"/>
          <w:szCs w:val="22"/>
        </w:rPr>
        <w:t>*</w:t>
      </w:r>
    </w:p>
    <w:p w14:paraId="0AE59723" w14:textId="19BE6899" w:rsidR="000577E8" w:rsidRPr="00623C72" w:rsidRDefault="000577E8" w:rsidP="0097383B">
      <w:pPr>
        <w:pStyle w:val="Akapitzlist"/>
        <w:widowControl w:val="0"/>
        <w:numPr>
          <w:ilvl w:val="0"/>
          <w:numId w:val="27"/>
        </w:numPr>
        <w:spacing w:after="60" w:line="300" w:lineRule="auto"/>
        <w:ind w:left="14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polegam na zasobach innych podmiotów</w:t>
      </w:r>
      <w:r w:rsidR="007B4B08" w:rsidRPr="00623C72">
        <w:rPr>
          <w:rFonts w:ascii="Arial" w:hAnsi="Arial" w:cs="Arial"/>
          <w:sz w:val="22"/>
          <w:szCs w:val="22"/>
        </w:rPr>
        <w:t>*</w:t>
      </w:r>
      <w:r w:rsidRPr="00623C72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623C72" w:rsidRPr="00623C72" w14:paraId="5A88FA98" w14:textId="77777777" w:rsidTr="000577E8">
        <w:tc>
          <w:tcPr>
            <w:tcW w:w="3993" w:type="dxa"/>
            <w:shd w:val="clear" w:color="auto" w:fill="DFDFDF"/>
            <w:vAlign w:val="center"/>
          </w:tcPr>
          <w:p w14:paraId="24E3C999" w14:textId="77777777" w:rsidR="000577E8" w:rsidRPr="00623C72" w:rsidRDefault="000577E8" w:rsidP="0097383B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3C72">
              <w:rPr>
                <w:rFonts w:ascii="Arial" w:hAnsi="Arial" w:cs="Arial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51B9A8AE" w14:textId="77777777" w:rsidR="000577E8" w:rsidRPr="00623C72" w:rsidRDefault="000577E8" w:rsidP="0097383B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3C72">
              <w:rPr>
                <w:rFonts w:ascii="Arial" w:hAnsi="Arial" w:cs="Arial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623C72" w14:paraId="24125BDC" w14:textId="77777777" w:rsidTr="000577E8">
        <w:tc>
          <w:tcPr>
            <w:tcW w:w="3993" w:type="dxa"/>
          </w:tcPr>
          <w:p w14:paraId="54027BD3" w14:textId="77777777" w:rsidR="000577E8" w:rsidRPr="00623C72" w:rsidRDefault="000577E8" w:rsidP="0097383B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E5528FD" w14:textId="77777777" w:rsidR="000577E8" w:rsidRPr="00623C72" w:rsidRDefault="000577E8" w:rsidP="0097383B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5ADAC4" w14:textId="77777777" w:rsidR="000577E8" w:rsidRPr="00623C72" w:rsidRDefault="000577E8" w:rsidP="0097383B">
      <w:pPr>
        <w:spacing w:line="300" w:lineRule="auto"/>
        <w:ind w:left="709"/>
        <w:jc w:val="both"/>
        <w:rPr>
          <w:rFonts w:ascii="Arial" w:hAnsi="Arial" w:cs="Arial"/>
          <w:sz w:val="18"/>
          <w:szCs w:val="18"/>
        </w:rPr>
      </w:pPr>
    </w:p>
    <w:p w14:paraId="0B8774DC" w14:textId="77777777" w:rsidR="000577E8" w:rsidRPr="00623C72" w:rsidRDefault="000577E8" w:rsidP="0097383B">
      <w:pPr>
        <w:spacing w:line="30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23C72">
        <w:rPr>
          <w:rFonts w:ascii="Arial" w:hAnsi="Arial" w:cs="Arial"/>
          <w:sz w:val="18"/>
          <w:szCs w:val="18"/>
        </w:rPr>
        <w:t>(</w:t>
      </w:r>
      <w:r w:rsidRPr="00623C72">
        <w:rPr>
          <w:rFonts w:ascii="Arial" w:hAnsi="Arial" w:cs="Arial"/>
          <w:i/>
          <w:sz w:val="18"/>
          <w:szCs w:val="18"/>
        </w:rPr>
        <w:t>w przypadku nie wskazania</w:t>
      </w:r>
      <w:r w:rsidRPr="00623C72">
        <w:rPr>
          <w:rFonts w:ascii="Arial" w:hAnsi="Arial" w:cs="Arial"/>
          <w:sz w:val="18"/>
          <w:szCs w:val="18"/>
        </w:rPr>
        <w:t xml:space="preserve"> </w:t>
      </w:r>
      <w:r w:rsidRPr="00623C72">
        <w:rPr>
          <w:rFonts w:ascii="Arial" w:hAnsi="Arial" w:cs="Arial"/>
          <w:i/>
          <w:sz w:val="18"/>
          <w:szCs w:val="18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669AE5E0" w14:textId="77777777" w:rsidR="000577E8" w:rsidRPr="00623C72" w:rsidRDefault="000577E8" w:rsidP="0097383B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p w14:paraId="5F71A6ED" w14:textId="77777777" w:rsidR="000577E8" w:rsidRPr="00623C72" w:rsidRDefault="000577E8" w:rsidP="0097383B">
      <w:pPr>
        <w:widowControl w:val="0"/>
        <w:numPr>
          <w:ilvl w:val="0"/>
          <w:numId w:val="8"/>
        </w:numPr>
        <w:spacing w:after="120" w:line="300" w:lineRule="auto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</w:rPr>
        <w:t>Oświadczamy,</w:t>
      </w:r>
      <w:r w:rsidRPr="00623C72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261DC929" w14:textId="77777777" w:rsidR="000577E8" w:rsidRPr="00623C72" w:rsidRDefault="000577E8" w:rsidP="0097383B">
      <w:pPr>
        <w:pStyle w:val="Akapitzlist"/>
        <w:widowControl w:val="0"/>
        <w:numPr>
          <w:ilvl w:val="0"/>
          <w:numId w:val="26"/>
        </w:numPr>
        <w:spacing w:after="60" w:line="300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zamierzam/y wykonać samodzielnie*</w:t>
      </w:r>
    </w:p>
    <w:p w14:paraId="4027465E" w14:textId="120BDD8C" w:rsidR="00DD3BE8" w:rsidRPr="00623C72" w:rsidRDefault="000577E8" w:rsidP="0097383B">
      <w:pPr>
        <w:pStyle w:val="Akapitzlist"/>
        <w:widowControl w:val="0"/>
        <w:numPr>
          <w:ilvl w:val="0"/>
          <w:numId w:val="26"/>
        </w:numPr>
        <w:spacing w:after="60" w:line="300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zamierzam/y powierzyć podwykonawcom*</w:t>
      </w:r>
      <w:r w:rsidR="000B47D0" w:rsidRPr="00623C72">
        <w:rPr>
          <w:rFonts w:ascii="Arial" w:hAnsi="Arial" w:cs="Arial"/>
          <w:sz w:val="22"/>
          <w:szCs w:val="22"/>
        </w:rPr>
        <w:t xml:space="preserve">. </w:t>
      </w: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3093"/>
        <w:gridCol w:w="4662"/>
      </w:tblGrid>
      <w:tr w:rsidR="00623C72" w:rsidRPr="00623C72" w14:paraId="644FC81A" w14:textId="77777777" w:rsidTr="00A80D89">
        <w:tc>
          <w:tcPr>
            <w:tcW w:w="275" w:type="pct"/>
            <w:shd w:val="clear" w:color="auto" w:fill="D9D9D9" w:themeFill="background1" w:themeFillShade="D9"/>
            <w:vAlign w:val="center"/>
          </w:tcPr>
          <w:p w14:paraId="3DC3578B" w14:textId="77777777" w:rsidR="00FC65C3" w:rsidRPr="00623C72" w:rsidRDefault="00FC65C3" w:rsidP="0097383B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3C72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85" w:type="pct"/>
            <w:shd w:val="clear" w:color="auto" w:fill="D9D9D9" w:themeFill="background1" w:themeFillShade="D9"/>
            <w:vAlign w:val="center"/>
          </w:tcPr>
          <w:p w14:paraId="0A024FB5" w14:textId="77777777" w:rsidR="00FC65C3" w:rsidRPr="00623C72" w:rsidRDefault="00FC65C3" w:rsidP="0097383B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3C72">
              <w:rPr>
                <w:rFonts w:ascii="Arial" w:hAnsi="Arial" w:cs="Arial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2840" w:type="pct"/>
            <w:shd w:val="clear" w:color="auto" w:fill="D9D9D9" w:themeFill="background1" w:themeFillShade="D9"/>
            <w:vAlign w:val="center"/>
          </w:tcPr>
          <w:p w14:paraId="15B88EED" w14:textId="77777777" w:rsidR="00FC65C3" w:rsidRPr="00623C72" w:rsidRDefault="00FC65C3" w:rsidP="0097383B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3C72">
              <w:rPr>
                <w:rFonts w:ascii="Arial" w:hAnsi="Arial" w:cs="Arial"/>
                <w:b/>
                <w:sz w:val="18"/>
                <w:szCs w:val="18"/>
              </w:rPr>
              <w:t>Nazwy (firm) podwykonawców</w:t>
            </w:r>
            <w:r w:rsidR="000577E8" w:rsidRPr="00623C7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577E8" w:rsidRPr="00623C72"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="000577E8" w:rsidRPr="00623C72">
              <w:rPr>
                <w:rFonts w:ascii="Arial" w:hAnsi="Arial" w:cs="Arial"/>
                <w:b/>
                <w:i/>
                <w:sz w:val="18"/>
                <w:szCs w:val="18"/>
              </w:rPr>
              <w:t>o ile są znane</w:t>
            </w:r>
            <w:r w:rsidR="000577E8" w:rsidRPr="00623C7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FC65C3" w:rsidRPr="00623C72" w14:paraId="2719C054" w14:textId="77777777" w:rsidTr="00A80D89">
        <w:trPr>
          <w:trHeight w:val="375"/>
        </w:trPr>
        <w:tc>
          <w:tcPr>
            <w:tcW w:w="275" w:type="pct"/>
          </w:tcPr>
          <w:p w14:paraId="63BC7B83" w14:textId="77777777" w:rsidR="00FC65C3" w:rsidRPr="00623C72" w:rsidRDefault="00FC65C3" w:rsidP="0097383B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85" w:type="pct"/>
          </w:tcPr>
          <w:p w14:paraId="50DB4A46" w14:textId="77777777" w:rsidR="00FC65C3" w:rsidRPr="00623C72" w:rsidRDefault="00FC65C3" w:rsidP="0097383B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33DEC7" w14:textId="77777777" w:rsidR="00FC65C3" w:rsidRPr="00623C72" w:rsidRDefault="00FC65C3" w:rsidP="0097383B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0" w:type="pct"/>
          </w:tcPr>
          <w:p w14:paraId="3DF625ED" w14:textId="77777777" w:rsidR="00FC65C3" w:rsidRPr="00623C72" w:rsidRDefault="00FC65C3" w:rsidP="0097383B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A6C09C" w14:textId="77777777" w:rsidR="00221437" w:rsidRPr="00623C72" w:rsidRDefault="00221437" w:rsidP="0097383B">
      <w:pPr>
        <w:pStyle w:val="Akapitzlist1"/>
        <w:suppressAutoHyphens/>
        <w:spacing w:line="300" w:lineRule="auto"/>
        <w:ind w:left="720"/>
        <w:rPr>
          <w:rFonts w:ascii="Arial" w:hAnsi="Arial" w:cs="Arial"/>
          <w:b/>
          <w:sz w:val="22"/>
          <w:szCs w:val="22"/>
        </w:rPr>
      </w:pPr>
    </w:p>
    <w:p w14:paraId="66A04D98" w14:textId="0ECBE9B5" w:rsidR="000577E8" w:rsidRPr="00623C72" w:rsidRDefault="000577E8" w:rsidP="0097383B">
      <w:pPr>
        <w:widowControl w:val="0"/>
        <w:numPr>
          <w:ilvl w:val="0"/>
          <w:numId w:val="8"/>
        </w:numPr>
        <w:spacing w:after="60" w:line="300" w:lineRule="auto"/>
        <w:rPr>
          <w:rFonts w:ascii="Arial" w:hAnsi="Arial" w:cs="Arial"/>
          <w:bCs/>
          <w:sz w:val="22"/>
          <w:szCs w:val="22"/>
        </w:rPr>
      </w:pPr>
      <w:r w:rsidRPr="00623C72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623C72">
        <w:rPr>
          <w:rFonts w:ascii="Arial" w:hAnsi="Arial" w:cs="Arial"/>
          <w:bCs/>
          <w:sz w:val="22"/>
          <w:szCs w:val="22"/>
        </w:rPr>
        <w:br/>
        <w:t>w zakresie następujących towarów/usług  ..……………………………………………………*</w:t>
      </w:r>
    </w:p>
    <w:p w14:paraId="2281CD44" w14:textId="55A75099" w:rsidR="000577E8" w:rsidRPr="00623C72" w:rsidRDefault="000577E8" w:rsidP="0097383B">
      <w:pPr>
        <w:pStyle w:val="Tekstkomentarza1"/>
        <w:spacing w:after="60"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623C72">
        <w:rPr>
          <w:rFonts w:ascii="Arial" w:hAnsi="Arial" w:cs="Arial"/>
          <w:bCs/>
          <w:color w:val="auto"/>
          <w:sz w:val="22"/>
          <w:szCs w:val="22"/>
        </w:rPr>
        <w:t>Wartość ww. towarów lub usług bez podatku wynosi …………………………………………*</w:t>
      </w:r>
    </w:p>
    <w:p w14:paraId="68AC7D2C" w14:textId="77777777" w:rsidR="000577E8" w:rsidRPr="00623C72" w:rsidRDefault="000577E8" w:rsidP="0097383B">
      <w:pPr>
        <w:pStyle w:val="Tekstkomentarza1"/>
        <w:spacing w:after="60" w:line="300" w:lineRule="auto"/>
        <w:jc w:val="both"/>
        <w:rPr>
          <w:rFonts w:ascii="Arial" w:hAnsi="Arial" w:cs="Arial"/>
          <w:bCs/>
          <w:color w:val="auto"/>
          <w:sz w:val="14"/>
          <w:szCs w:val="14"/>
        </w:rPr>
      </w:pPr>
    </w:p>
    <w:p w14:paraId="3C4AE829" w14:textId="77777777" w:rsidR="007B4B08" w:rsidRPr="00623C72" w:rsidRDefault="007B4B08" w:rsidP="0097383B">
      <w:pPr>
        <w:widowControl w:val="0"/>
        <w:numPr>
          <w:ilvl w:val="0"/>
          <w:numId w:val="8"/>
        </w:numPr>
        <w:spacing w:after="60" w:line="300" w:lineRule="auto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</w:rPr>
        <w:t>Oświadczam/y, że</w:t>
      </w:r>
      <w:r w:rsidRPr="00623C72">
        <w:rPr>
          <w:rFonts w:ascii="Arial" w:hAnsi="Arial" w:cs="Arial"/>
          <w:sz w:val="22"/>
          <w:szCs w:val="22"/>
        </w:rPr>
        <w:t>:</w:t>
      </w:r>
    </w:p>
    <w:p w14:paraId="20B94B4E" w14:textId="77777777" w:rsidR="007B4B08" w:rsidRPr="00623C72" w:rsidRDefault="007B4B08" w:rsidP="0097383B">
      <w:pPr>
        <w:pStyle w:val="Bezodstpw"/>
        <w:numPr>
          <w:ilvl w:val="1"/>
          <w:numId w:val="28"/>
        </w:numPr>
        <w:tabs>
          <w:tab w:val="left" w:pos="709"/>
        </w:tabs>
        <w:spacing w:after="60" w:line="300" w:lineRule="auto"/>
        <w:ind w:left="709" w:hanging="284"/>
        <w:jc w:val="both"/>
        <w:rPr>
          <w:rFonts w:ascii="Arial" w:hAnsi="Arial" w:cs="Arial"/>
        </w:rPr>
      </w:pPr>
      <w:r w:rsidRPr="00623C72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7F8AC414" w14:textId="77777777" w:rsidR="007B4B08" w:rsidRPr="00623C72" w:rsidRDefault="007B4B08" w:rsidP="0097383B">
      <w:pPr>
        <w:pStyle w:val="Bezodstpw"/>
        <w:numPr>
          <w:ilvl w:val="1"/>
          <w:numId w:val="28"/>
        </w:numPr>
        <w:tabs>
          <w:tab w:val="left" w:pos="709"/>
        </w:tabs>
        <w:spacing w:after="60" w:line="300" w:lineRule="auto"/>
        <w:ind w:left="709" w:hanging="284"/>
        <w:jc w:val="both"/>
        <w:rPr>
          <w:rFonts w:ascii="Arial" w:hAnsi="Arial" w:cs="Arial"/>
        </w:rPr>
      </w:pPr>
      <w:r w:rsidRPr="00623C72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09911DD1" w14:textId="77777777" w:rsidR="007B4B08" w:rsidRPr="00623C72" w:rsidRDefault="007B4B08" w:rsidP="0097383B">
      <w:pPr>
        <w:pStyle w:val="Bezodstpw"/>
        <w:numPr>
          <w:ilvl w:val="1"/>
          <w:numId w:val="28"/>
        </w:numPr>
        <w:tabs>
          <w:tab w:val="left" w:pos="709"/>
        </w:tabs>
        <w:spacing w:after="60" w:line="300" w:lineRule="auto"/>
        <w:ind w:left="709" w:hanging="284"/>
        <w:jc w:val="both"/>
        <w:rPr>
          <w:rFonts w:ascii="Arial" w:hAnsi="Arial" w:cs="Arial"/>
        </w:rPr>
      </w:pPr>
      <w:r w:rsidRPr="00623C72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4CE5C36F" w14:textId="77777777" w:rsidR="009E4643" w:rsidRPr="00623C72" w:rsidRDefault="009E4643" w:rsidP="0097383B">
      <w:pPr>
        <w:spacing w:line="300" w:lineRule="auto"/>
        <w:rPr>
          <w:rFonts w:ascii="Arial" w:hAnsi="Arial" w:cs="Arial"/>
          <w:bCs/>
          <w:i/>
        </w:rPr>
      </w:pPr>
      <w:r w:rsidRPr="00623C72">
        <w:rPr>
          <w:rFonts w:ascii="Arial" w:hAnsi="Arial" w:cs="Arial"/>
          <w:b/>
          <w:bCs/>
          <w:i/>
        </w:rPr>
        <w:t>*</w:t>
      </w:r>
      <w:r w:rsidRPr="00623C72">
        <w:rPr>
          <w:rFonts w:ascii="Arial" w:hAnsi="Arial" w:cs="Arial"/>
          <w:bCs/>
          <w:i/>
        </w:rPr>
        <w:t xml:space="preserve"> - niepotrzebne skreślić</w:t>
      </w:r>
    </w:p>
    <w:p w14:paraId="77C1512A" w14:textId="64B3EF37" w:rsidR="00221437" w:rsidRPr="00623C72" w:rsidRDefault="00221437" w:rsidP="0097383B">
      <w:pPr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623C72">
        <w:rPr>
          <w:rFonts w:ascii="Arial" w:hAnsi="Arial" w:cs="Arial"/>
          <w:sz w:val="18"/>
          <w:szCs w:val="18"/>
        </w:rPr>
        <w:t>………………………………………… dnia …….…………..                        ...................................................................</w:t>
      </w:r>
    </w:p>
    <w:p w14:paraId="4E53AC79" w14:textId="74AB7061" w:rsidR="00221437" w:rsidRPr="00623C72" w:rsidRDefault="00221437" w:rsidP="0097383B">
      <w:pPr>
        <w:pStyle w:val="Tekstpodstawowy3"/>
        <w:spacing w:after="0" w:line="300" w:lineRule="auto"/>
        <w:rPr>
          <w:rFonts w:ascii="Arial" w:hAnsi="Arial" w:cs="Arial"/>
          <w:sz w:val="18"/>
          <w:szCs w:val="18"/>
        </w:rPr>
      </w:pPr>
      <w:r w:rsidRPr="00623C72">
        <w:rPr>
          <w:rFonts w:ascii="Arial" w:hAnsi="Arial" w:cs="Arial"/>
          <w:sz w:val="18"/>
          <w:szCs w:val="18"/>
        </w:rPr>
        <w:t xml:space="preserve">     ( Miejscowość)                                 </w:t>
      </w:r>
      <w:r w:rsidRPr="00623C72">
        <w:rPr>
          <w:rFonts w:ascii="Arial" w:hAnsi="Arial" w:cs="Arial"/>
          <w:sz w:val="18"/>
          <w:szCs w:val="18"/>
        </w:rPr>
        <w:tab/>
        <w:t xml:space="preserve">                </w:t>
      </w:r>
      <w:r w:rsidRPr="00623C72">
        <w:rPr>
          <w:rFonts w:ascii="Arial" w:hAnsi="Arial" w:cs="Arial"/>
          <w:sz w:val="18"/>
          <w:szCs w:val="18"/>
        </w:rPr>
        <w:tab/>
        <w:t xml:space="preserve">            (Podpis wykonawcy/osoby uprawnionej do</w:t>
      </w:r>
      <w:r w:rsidRPr="00623C72">
        <w:rPr>
          <w:rFonts w:ascii="Arial" w:hAnsi="Arial" w:cs="Arial"/>
          <w:sz w:val="18"/>
          <w:szCs w:val="18"/>
        </w:rPr>
        <w:br/>
        <w:t xml:space="preserve"> </w:t>
      </w:r>
      <w:r w:rsidRPr="00623C72">
        <w:rPr>
          <w:rFonts w:ascii="Arial" w:hAnsi="Arial" w:cs="Arial"/>
          <w:sz w:val="18"/>
          <w:szCs w:val="18"/>
        </w:rPr>
        <w:tab/>
      </w:r>
      <w:r w:rsidRPr="00623C72">
        <w:rPr>
          <w:rFonts w:ascii="Arial" w:hAnsi="Arial" w:cs="Arial"/>
          <w:sz w:val="18"/>
          <w:szCs w:val="18"/>
        </w:rPr>
        <w:tab/>
      </w:r>
      <w:r w:rsidRPr="00623C72">
        <w:rPr>
          <w:rFonts w:ascii="Arial" w:hAnsi="Arial" w:cs="Arial"/>
          <w:sz w:val="18"/>
          <w:szCs w:val="18"/>
        </w:rPr>
        <w:tab/>
      </w:r>
      <w:r w:rsidRPr="00623C72">
        <w:rPr>
          <w:rFonts w:ascii="Arial" w:hAnsi="Arial" w:cs="Arial"/>
          <w:sz w:val="18"/>
          <w:szCs w:val="18"/>
        </w:rPr>
        <w:tab/>
      </w:r>
      <w:r w:rsidRPr="00623C72">
        <w:rPr>
          <w:rFonts w:ascii="Arial" w:hAnsi="Arial" w:cs="Arial"/>
          <w:sz w:val="18"/>
          <w:szCs w:val="18"/>
        </w:rPr>
        <w:tab/>
      </w:r>
      <w:r w:rsidRPr="00623C72">
        <w:rPr>
          <w:rFonts w:ascii="Arial" w:hAnsi="Arial" w:cs="Arial"/>
          <w:sz w:val="18"/>
          <w:szCs w:val="18"/>
        </w:rPr>
        <w:tab/>
      </w:r>
      <w:r w:rsidRPr="00623C72">
        <w:rPr>
          <w:rFonts w:ascii="Arial" w:hAnsi="Arial" w:cs="Arial"/>
          <w:sz w:val="18"/>
          <w:szCs w:val="18"/>
        </w:rPr>
        <w:tab/>
        <w:t xml:space="preserve">               występowania w imieniu wykonawcy)</w:t>
      </w:r>
    </w:p>
    <w:p w14:paraId="5892B7DE" w14:textId="77777777" w:rsidR="00A80D89" w:rsidRPr="00623C72" w:rsidRDefault="00A80D89" w:rsidP="0097383B">
      <w:pPr>
        <w:pStyle w:val="Tekstpodstawowy3"/>
        <w:spacing w:line="300" w:lineRule="auto"/>
        <w:jc w:val="both"/>
        <w:rPr>
          <w:rFonts w:ascii="Arial" w:hAnsi="Arial" w:cs="Arial"/>
          <w:bCs/>
          <w:sz w:val="20"/>
        </w:rPr>
      </w:pPr>
    </w:p>
    <w:p w14:paraId="5C47F427" w14:textId="1E485933" w:rsidR="00221437" w:rsidRPr="00623C72" w:rsidRDefault="009271A3" w:rsidP="0097383B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  <w:r w:rsidRPr="00623C72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623C72">
        <w:rPr>
          <w:rFonts w:ascii="Arial" w:hAnsi="Arial" w:cs="Arial"/>
          <w:bCs/>
          <w:sz w:val="22"/>
          <w:szCs w:val="22"/>
        </w:rPr>
        <w:br w:type="page"/>
      </w:r>
    </w:p>
    <w:p w14:paraId="4F6E539C" w14:textId="77777777" w:rsidR="00221437" w:rsidRPr="00623C72" w:rsidRDefault="00221437" w:rsidP="0097383B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lastRenderedPageBreak/>
        <w:t>Załącznik nr 2</w:t>
      </w:r>
    </w:p>
    <w:p w14:paraId="568A6089" w14:textId="77777777" w:rsidR="00D7452A" w:rsidRPr="00623C72" w:rsidRDefault="00D7452A" w:rsidP="0097383B">
      <w:pPr>
        <w:spacing w:line="300" w:lineRule="auto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</w:rPr>
        <w:t>Wykonawca/ Wykonawca wspólnie ubiegaj</w:t>
      </w:r>
      <w:r w:rsidR="005C738E" w:rsidRPr="00623C72">
        <w:rPr>
          <w:rFonts w:ascii="Arial" w:hAnsi="Arial" w:cs="Arial"/>
          <w:b/>
          <w:sz w:val="22"/>
          <w:szCs w:val="22"/>
        </w:rPr>
        <w:t>ący się o udzielenie zamówienia</w:t>
      </w:r>
      <w:r w:rsidRPr="00623C72">
        <w:rPr>
          <w:rFonts w:ascii="Arial" w:hAnsi="Arial" w:cs="Arial"/>
          <w:b/>
          <w:sz w:val="22"/>
          <w:szCs w:val="22"/>
        </w:rPr>
        <w:t>:</w:t>
      </w:r>
    </w:p>
    <w:p w14:paraId="15A651F2" w14:textId="73291187" w:rsidR="005601B2" w:rsidRPr="00623C72" w:rsidRDefault="00F2410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</w:t>
      </w:r>
    </w:p>
    <w:p w14:paraId="28A27327" w14:textId="4261A4EA" w:rsidR="005601B2" w:rsidRPr="00623C72" w:rsidRDefault="005601B2" w:rsidP="0097383B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</w:t>
      </w:r>
    </w:p>
    <w:p w14:paraId="5AEAC372" w14:textId="77777777" w:rsidR="001950AB" w:rsidRPr="00623C72" w:rsidRDefault="001950AB" w:rsidP="001950A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</w:t>
      </w:r>
    </w:p>
    <w:p w14:paraId="34B9E74A" w14:textId="77777777" w:rsidR="001950AB" w:rsidRPr="00623C72" w:rsidRDefault="001950AB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p w14:paraId="7B286885" w14:textId="77777777" w:rsidR="00F24104" w:rsidRPr="00623C72" w:rsidRDefault="00F2410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i/>
          <w:sz w:val="18"/>
          <w:szCs w:val="22"/>
        </w:rPr>
        <w:t xml:space="preserve">(pełna nazwa/firma, adres, </w:t>
      </w:r>
    </w:p>
    <w:p w14:paraId="583EAFD9" w14:textId="77777777" w:rsidR="00F24104" w:rsidRPr="00623C72" w:rsidRDefault="00F24104" w:rsidP="0097383B">
      <w:pPr>
        <w:spacing w:line="300" w:lineRule="auto"/>
        <w:ind w:right="5953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i/>
          <w:sz w:val="18"/>
          <w:szCs w:val="22"/>
        </w:rPr>
        <w:t>w zależności od podmiotu )</w:t>
      </w:r>
    </w:p>
    <w:p w14:paraId="77ED09A5" w14:textId="77777777" w:rsidR="00F24104" w:rsidRPr="00623C72" w:rsidRDefault="00F24104" w:rsidP="009738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5B97FBC5" w14:textId="77777777" w:rsidR="00F24104" w:rsidRPr="00623C72" w:rsidRDefault="00F24104" w:rsidP="009738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623C72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0A2A615" w14:textId="3BAD5592" w:rsidR="00F24104" w:rsidRPr="00623C72" w:rsidRDefault="00F24104" w:rsidP="0097383B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</w:t>
      </w:r>
    </w:p>
    <w:p w14:paraId="2F1BDA21" w14:textId="428CF970" w:rsidR="005601B2" w:rsidRPr="00623C72" w:rsidRDefault="00F24104" w:rsidP="0097383B">
      <w:pPr>
        <w:spacing w:after="120" w:line="300" w:lineRule="auto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i/>
          <w:sz w:val="18"/>
          <w:szCs w:val="22"/>
        </w:rPr>
        <w:t>(imię, nazwisko, stanowisko/podstawa do reprezentacji)</w:t>
      </w:r>
    </w:p>
    <w:p w14:paraId="5A8C0372" w14:textId="77777777" w:rsidR="00A75252" w:rsidRPr="00623C72" w:rsidRDefault="00A75252" w:rsidP="0097383B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623C72">
        <w:rPr>
          <w:rFonts w:ascii="Arial" w:hAnsi="Arial" w:cs="Arial"/>
          <w:b/>
          <w:sz w:val="28"/>
          <w:szCs w:val="28"/>
        </w:rPr>
        <w:t>OŚWIADCZENIE</w:t>
      </w:r>
    </w:p>
    <w:p w14:paraId="486D15FD" w14:textId="3700878A" w:rsidR="009271A3" w:rsidRPr="00623C72" w:rsidRDefault="009271A3" w:rsidP="0097383B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1BF16221" w14:textId="77777777" w:rsidR="00D7452A" w:rsidRPr="00623C72" w:rsidRDefault="00D7452A" w:rsidP="0097383B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64E4FF3" w14:textId="673B7F89" w:rsidR="009271A3" w:rsidRPr="00623C72" w:rsidRDefault="009271A3" w:rsidP="0097383B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  <w:u w:val="single"/>
        </w:rPr>
        <w:t>DOTYCZĄCE PRZESŁANEK WYKLUCZENIA Z POSTĘPOWANIA ORAZ</w:t>
      </w:r>
    </w:p>
    <w:p w14:paraId="555DED73" w14:textId="77777777" w:rsidR="00A75252" w:rsidRPr="00623C72" w:rsidRDefault="009271A3" w:rsidP="0097383B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23C72">
        <w:rPr>
          <w:rFonts w:ascii="Arial" w:hAnsi="Arial" w:cs="Arial"/>
          <w:b/>
          <w:sz w:val="22"/>
          <w:szCs w:val="22"/>
          <w:u w:val="single"/>
        </w:rPr>
        <w:t>SPEŁNIANIA WARUNKÓW UDZIAŁU W POSTĘPOWANIU</w:t>
      </w:r>
      <w:r w:rsidR="00A75252" w:rsidRPr="00623C7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0F6B3C42" w14:textId="77777777" w:rsidR="003E31B1" w:rsidRPr="00623C72" w:rsidRDefault="003E31B1" w:rsidP="0097383B">
      <w:pPr>
        <w:spacing w:before="120" w:line="300" w:lineRule="auto"/>
        <w:rPr>
          <w:rFonts w:ascii="Arial" w:hAnsi="Arial" w:cs="Arial"/>
          <w:sz w:val="10"/>
          <w:szCs w:val="10"/>
        </w:rPr>
      </w:pPr>
    </w:p>
    <w:p w14:paraId="56581507" w14:textId="41774CA3" w:rsidR="00EA6254" w:rsidRPr="00623C72" w:rsidRDefault="003E31B1" w:rsidP="00694DCF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Na potrzeby postępowania o udzielenie zamówi</w:t>
      </w:r>
      <w:r w:rsidR="00F24104" w:rsidRPr="00623C72">
        <w:rPr>
          <w:rFonts w:ascii="Arial" w:hAnsi="Arial" w:cs="Arial"/>
          <w:sz w:val="22"/>
          <w:szCs w:val="22"/>
        </w:rPr>
        <w:t xml:space="preserve">enia publicznego </w:t>
      </w:r>
      <w:r w:rsidRPr="00623C72">
        <w:rPr>
          <w:rFonts w:ascii="Arial" w:hAnsi="Arial" w:cs="Arial"/>
          <w:sz w:val="22"/>
          <w:szCs w:val="22"/>
        </w:rPr>
        <w:t xml:space="preserve">pn. </w:t>
      </w:r>
      <w:bookmarkStart w:id="1" w:name="_Hlk190159221"/>
      <w:r w:rsidR="00A56B6A" w:rsidRPr="00623C72">
        <w:rPr>
          <w:rFonts w:ascii="Arial" w:hAnsi="Arial" w:cs="Arial"/>
          <w:b/>
          <w:bCs/>
          <w:iCs/>
          <w:sz w:val="22"/>
          <w:szCs w:val="22"/>
        </w:rPr>
        <w:t>Budowa sieci kanalizacji sanitarnej w rejonie ul. Obrzeżna, Komunalna i Cieszyńska w Ustroniu</w:t>
      </w:r>
      <w:r w:rsidR="00D7452A" w:rsidRPr="00623C72">
        <w:rPr>
          <w:rFonts w:ascii="Arial" w:hAnsi="Arial" w:cs="Arial"/>
          <w:b/>
          <w:sz w:val="22"/>
          <w:szCs w:val="22"/>
        </w:rPr>
        <w:t>,</w:t>
      </w:r>
      <w:r w:rsidRPr="00623C72">
        <w:rPr>
          <w:rFonts w:ascii="Arial" w:hAnsi="Arial" w:cs="Arial"/>
          <w:b/>
          <w:i/>
          <w:sz w:val="22"/>
          <w:szCs w:val="22"/>
        </w:rPr>
        <w:t xml:space="preserve"> </w:t>
      </w:r>
      <w:bookmarkEnd w:id="1"/>
      <w:r w:rsidRPr="00623C72">
        <w:rPr>
          <w:rFonts w:ascii="Arial" w:hAnsi="Arial" w:cs="Arial"/>
          <w:sz w:val="22"/>
          <w:szCs w:val="22"/>
        </w:rPr>
        <w:t>oświadczam</w:t>
      </w:r>
      <w:r w:rsidR="00D7452A" w:rsidRPr="00623C72">
        <w:rPr>
          <w:rFonts w:ascii="Arial" w:hAnsi="Arial" w:cs="Arial"/>
          <w:sz w:val="22"/>
          <w:szCs w:val="22"/>
        </w:rPr>
        <w:t>,</w:t>
      </w:r>
      <w:r w:rsidRPr="00623C72">
        <w:rPr>
          <w:rFonts w:ascii="Arial" w:hAnsi="Arial" w:cs="Arial"/>
          <w:sz w:val="22"/>
          <w:szCs w:val="22"/>
        </w:rPr>
        <w:t xml:space="preserve"> co następuje:</w:t>
      </w:r>
    </w:p>
    <w:p w14:paraId="5DCD3A55" w14:textId="77777777" w:rsidR="001950AB" w:rsidRPr="00623C72" w:rsidRDefault="001950AB" w:rsidP="001950AB">
      <w:pPr>
        <w:spacing w:line="30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486"/>
      </w:tblGrid>
      <w:tr w:rsidR="00623C72" w:rsidRPr="00623C72" w14:paraId="7FB00CD8" w14:textId="77777777" w:rsidTr="00F24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0C2B9998" w14:textId="77777777" w:rsidR="00843CCB" w:rsidRPr="00623C72" w:rsidRDefault="00A75252" w:rsidP="0097383B">
            <w:pPr>
              <w:pStyle w:val="Tekstpodstawowywcity"/>
              <w:numPr>
                <w:ilvl w:val="0"/>
                <w:numId w:val="29"/>
              </w:numPr>
              <w:spacing w:before="60" w:after="60" w:line="300" w:lineRule="auto"/>
              <w:ind w:left="283" w:hanging="238"/>
              <w:rPr>
                <w:rFonts w:ascii="Arial" w:hAnsi="Arial" w:cs="Arial"/>
                <w:b/>
                <w:sz w:val="22"/>
                <w:szCs w:val="22"/>
              </w:rPr>
            </w:pPr>
            <w:r w:rsidRPr="00623C72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="00D7452A" w:rsidRPr="00623C72">
              <w:rPr>
                <w:rFonts w:ascii="Arial" w:hAnsi="Arial" w:cs="Arial"/>
                <w:b/>
                <w:sz w:val="22"/>
                <w:szCs w:val="22"/>
              </w:rPr>
              <w:t>DOTYCZĄCE PRZESŁANEK</w:t>
            </w:r>
            <w:r w:rsidRPr="00623C72">
              <w:rPr>
                <w:rFonts w:ascii="Arial" w:hAnsi="Arial" w:cs="Arial"/>
                <w:b/>
                <w:sz w:val="22"/>
                <w:szCs w:val="22"/>
              </w:rPr>
              <w:t xml:space="preserve"> WYKLUCZENIA </w:t>
            </w:r>
            <w:r w:rsidR="00D7452A" w:rsidRPr="00623C72">
              <w:rPr>
                <w:rFonts w:ascii="Arial" w:hAnsi="Arial" w:cs="Arial"/>
                <w:b/>
                <w:sz w:val="22"/>
                <w:szCs w:val="22"/>
              </w:rPr>
              <w:t>Z POSTĘPOWANIA</w:t>
            </w:r>
          </w:p>
        </w:tc>
      </w:tr>
    </w:tbl>
    <w:p w14:paraId="1FE9B641" w14:textId="4368C493" w:rsidR="00856AA7" w:rsidRPr="00623C72" w:rsidRDefault="00A75252" w:rsidP="0074240F">
      <w:pPr>
        <w:pStyle w:val="Akapitzlist2"/>
        <w:numPr>
          <w:ilvl w:val="0"/>
          <w:numId w:val="11"/>
        </w:numPr>
        <w:spacing w:before="240" w:after="120" w:line="300" w:lineRule="auto"/>
        <w:ind w:left="482" w:hanging="482"/>
        <w:contextualSpacing w:val="0"/>
        <w:jc w:val="both"/>
        <w:rPr>
          <w:rFonts w:ascii="Arial" w:hAnsi="Arial" w:cs="Arial"/>
        </w:rPr>
      </w:pPr>
      <w:r w:rsidRPr="00623C72">
        <w:rPr>
          <w:rFonts w:ascii="Arial" w:hAnsi="Arial" w:cs="Arial"/>
        </w:rPr>
        <w:t xml:space="preserve">Oświadczam, że nie podlegam wykluczeniu z postępowania na podstawie art. </w:t>
      </w:r>
      <w:r w:rsidR="00D7452A" w:rsidRPr="00623C72">
        <w:rPr>
          <w:rFonts w:ascii="Arial" w:hAnsi="Arial" w:cs="Arial"/>
        </w:rPr>
        <w:t>108 ust. 1</w:t>
      </w:r>
      <w:r w:rsidRPr="00623C72">
        <w:rPr>
          <w:rFonts w:ascii="Arial" w:hAnsi="Arial" w:cs="Arial"/>
        </w:rPr>
        <w:t xml:space="preserve"> </w:t>
      </w:r>
      <w:r w:rsidR="00856AA7" w:rsidRPr="00623C72">
        <w:rPr>
          <w:rFonts w:ascii="Arial" w:hAnsi="Arial" w:cs="Arial"/>
        </w:rPr>
        <w:t xml:space="preserve">pkt. 1-6 </w:t>
      </w:r>
      <w:r w:rsidRPr="00623C72">
        <w:rPr>
          <w:rFonts w:ascii="Arial" w:hAnsi="Arial" w:cs="Arial"/>
        </w:rPr>
        <w:t>ustawy Pzp</w:t>
      </w:r>
      <w:r w:rsidR="00D1286C" w:rsidRPr="00623C72">
        <w:rPr>
          <w:rFonts w:ascii="Arial" w:hAnsi="Arial" w:cs="Arial"/>
        </w:rPr>
        <w:t xml:space="preserve"> oraz na podstawie art. 7 ust. 1 pkt 1-3 ustawy z dnia 13 kwietnia 2022 r.</w:t>
      </w:r>
      <w:r w:rsidR="00D1286C" w:rsidRPr="00623C72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proofErr w:type="spellStart"/>
      <w:r w:rsidR="00D744CF" w:rsidRPr="00623C72">
        <w:rPr>
          <w:rFonts w:ascii="Arial" w:hAnsi="Arial" w:cs="Arial"/>
          <w:bCs/>
        </w:rPr>
        <w:t>t.j</w:t>
      </w:r>
      <w:proofErr w:type="spellEnd"/>
      <w:r w:rsidR="00D744CF" w:rsidRPr="00623C72">
        <w:rPr>
          <w:rFonts w:ascii="Arial" w:hAnsi="Arial" w:cs="Arial"/>
          <w:bCs/>
        </w:rPr>
        <w:t xml:space="preserve">. </w:t>
      </w:r>
      <w:r w:rsidR="00D1286C" w:rsidRPr="00623C72">
        <w:rPr>
          <w:rFonts w:ascii="Arial" w:hAnsi="Arial" w:cs="Arial"/>
          <w:bCs/>
        </w:rPr>
        <w:t>Dz.U. z 202</w:t>
      </w:r>
      <w:r w:rsidR="00BA699B" w:rsidRPr="00623C72">
        <w:rPr>
          <w:rFonts w:ascii="Arial" w:hAnsi="Arial" w:cs="Arial"/>
          <w:bCs/>
        </w:rPr>
        <w:t>5</w:t>
      </w:r>
      <w:r w:rsidR="00D1286C" w:rsidRPr="00623C72">
        <w:rPr>
          <w:rFonts w:ascii="Arial" w:hAnsi="Arial" w:cs="Arial"/>
          <w:bCs/>
        </w:rPr>
        <w:t xml:space="preserve"> r.</w:t>
      </w:r>
      <w:r w:rsidR="00D744CF" w:rsidRPr="00623C72">
        <w:rPr>
          <w:rFonts w:ascii="Arial" w:hAnsi="Arial" w:cs="Arial"/>
          <w:bCs/>
        </w:rPr>
        <w:t>,</w:t>
      </w:r>
      <w:r w:rsidR="00D1286C" w:rsidRPr="00623C72">
        <w:rPr>
          <w:rFonts w:ascii="Arial" w:hAnsi="Arial" w:cs="Arial"/>
          <w:bCs/>
        </w:rPr>
        <w:t xml:space="preserve"> poz. 5</w:t>
      </w:r>
      <w:r w:rsidR="00BA699B" w:rsidRPr="00623C72">
        <w:rPr>
          <w:rFonts w:ascii="Arial" w:hAnsi="Arial" w:cs="Arial"/>
          <w:bCs/>
        </w:rPr>
        <w:t>14</w:t>
      </w:r>
      <w:r w:rsidR="00D1286C" w:rsidRPr="00623C72">
        <w:rPr>
          <w:rFonts w:ascii="Arial" w:hAnsi="Arial" w:cs="Arial"/>
          <w:bCs/>
        </w:rPr>
        <w:t>).</w:t>
      </w:r>
    </w:p>
    <w:p w14:paraId="640191C9" w14:textId="74146E68" w:rsidR="00856AA7" w:rsidRPr="00623C72" w:rsidRDefault="00A75252" w:rsidP="0097383B">
      <w:pPr>
        <w:pStyle w:val="Akapitzlist2"/>
        <w:numPr>
          <w:ilvl w:val="0"/>
          <w:numId w:val="11"/>
        </w:numPr>
        <w:spacing w:after="120" w:line="300" w:lineRule="auto"/>
        <w:ind w:left="480" w:hanging="480"/>
        <w:contextualSpacing w:val="0"/>
        <w:jc w:val="both"/>
        <w:rPr>
          <w:rFonts w:ascii="Arial" w:hAnsi="Arial" w:cs="Arial"/>
        </w:rPr>
      </w:pPr>
      <w:r w:rsidRPr="00623C72">
        <w:rPr>
          <w:rFonts w:ascii="Arial" w:hAnsi="Arial" w:cs="Arial"/>
        </w:rPr>
        <w:t xml:space="preserve">Oświadczam, że </w:t>
      </w:r>
      <w:r w:rsidR="00856AA7" w:rsidRPr="00623C72">
        <w:rPr>
          <w:rFonts w:ascii="Arial" w:hAnsi="Arial" w:cs="Arial"/>
        </w:rPr>
        <w:t xml:space="preserve">zachodzą w stosunku do mnie podstawy wykluczenia z postępowania na podstawie art. …………… ustawy Pzp </w:t>
      </w:r>
      <w:r w:rsidR="00856AA7" w:rsidRPr="00623C72">
        <w:rPr>
          <w:rFonts w:ascii="Arial" w:hAnsi="Arial" w:cs="Arial"/>
          <w:i/>
        </w:rPr>
        <w:t>(</w:t>
      </w:r>
      <w:r w:rsidR="00856AA7" w:rsidRPr="00623C72">
        <w:rPr>
          <w:rFonts w:ascii="Arial" w:hAnsi="Arial" w:cs="Arial"/>
          <w:i/>
          <w:sz w:val="18"/>
          <w:szCs w:val="18"/>
        </w:rPr>
        <w:t>podać mającą zastosowanie podstawę wykluczenia spośród wymienionych w art. 108 ust. 1 pkt 1</w:t>
      </w:r>
      <w:r w:rsidR="005C738E" w:rsidRPr="00623C72">
        <w:rPr>
          <w:rFonts w:ascii="Arial" w:hAnsi="Arial" w:cs="Arial"/>
          <w:i/>
          <w:sz w:val="18"/>
          <w:szCs w:val="18"/>
        </w:rPr>
        <w:t>,2 i 5</w:t>
      </w:r>
      <w:r w:rsidR="00856AA7" w:rsidRPr="00623C72">
        <w:rPr>
          <w:rFonts w:ascii="Arial" w:hAnsi="Arial" w:cs="Arial"/>
          <w:i/>
        </w:rPr>
        <w:t>).</w:t>
      </w:r>
      <w:r w:rsidR="00856AA7" w:rsidRPr="00623C72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</w:t>
      </w:r>
      <w:r w:rsidR="005601B2" w:rsidRPr="00623C72">
        <w:rPr>
          <w:rFonts w:ascii="Arial" w:hAnsi="Arial" w:cs="Arial"/>
        </w:rPr>
        <w:t>.</w:t>
      </w:r>
      <w:r w:rsidR="00856AA7" w:rsidRPr="00623C72">
        <w:rPr>
          <w:rFonts w:ascii="Arial" w:hAnsi="Arial" w:cs="Arial"/>
        </w:rPr>
        <w:t>………………………………………</w:t>
      </w:r>
      <w:r w:rsidR="00BA7FF0" w:rsidRPr="00623C72">
        <w:rPr>
          <w:rFonts w:ascii="Arial" w:hAnsi="Arial" w:cs="Arial"/>
        </w:rPr>
        <w:t>……………………………………………………………</w:t>
      </w:r>
    </w:p>
    <w:p w14:paraId="2B42B260" w14:textId="24525C5C" w:rsidR="00856AA7" w:rsidRPr="00623C72" w:rsidRDefault="00856AA7" w:rsidP="0097383B">
      <w:pPr>
        <w:spacing w:after="120" w:line="300" w:lineRule="auto"/>
        <w:ind w:right="28" w:firstLine="426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BA7FF0" w:rsidRPr="00623C72">
        <w:rPr>
          <w:rFonts w:ascii="Arial" w:hAnsi="Arial" w:cs="Arial"/>
          <w:sz w:val="22"/>
          <w:szCs w:val="22"/>
        </w:rPr>
        <w:t>…………………………</w:t>
      </w:r>
    </w:p>
    <w:p w14:paraId="38C1C4FF" w14:textId="77777777" w:rsidR="00856AA7" w:rsidRPr="00623C72" w:rsidRDefault="00856AA7" w:rsidP="0097383B">
      <w:pPr>
        <w:spacing w:after="120"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7CAF4658" w14:textId="2CC1FEE0" w:rsidR="00856AA7" w:rsidRPr="00623C72" w:rsidRDefault="00856AA7" w:rsidP="00114CBE">
      <w:pPr>
        <w:pStyle w:val="Akapitzlist"/>
        <w:numPr>
          <w:ilvl w:val="0"/>
          <w:numId w:val="64"/>
        </w:numPr>
        <w:spacing w:after="120" w:line="300" w:lineRule="auto"/>
        <w:ind w:right="28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B2AAAC2" w14:textId="3A9F44C7" w:rsidR="00A75252" w:rsidRPr="00623C72" w:rsidRDefault="00D744CF" w:rsidP="00114CBE">
      <w:pPr>
        <w:pStyle w:val="Akapitzlist"/>
        <w:numPr>
          <w:ilvl w:val="0"/>
          <w:numId w:val="64"/>
        </w:numPr>
        <w:spacing w:after="120" w:line="300" w:lineRule="auto"/>
        <w:ind w:right="28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7DF5BA1C" w14:textId="77777777" w:rsidR="00D744CF" w:rsidRPr="00623C72" w:rsidRDefault="00D744CF" w:rsidP="0097383B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p w14:paraId="29DBD608" w14:textId="77777777" w:rsidR="001435FC" w:rsidRPr="00623C72" w:rsidRDefault="001435FC" w:rsidP="0097383B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p w14:paraId="5AE0594D" w14:textId="77777777" w:rsidR="001950AB" w:rsidRPr="00623C72" w:rsidRDefault="001950AB" w:rsidP="0097383B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p w14:paraId="753E6D9A" w14:textId="77777777" w:rsidR="001950AB" w:rsidRPr="00623C72" w:rsidRDefault="001950AB" w:rsidP="0097383B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623C72" w:rsidRPr="00623C72" w14:paraId="0A6334B5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40369E49" w14:textId="77777777" w:rsidR="003E31B1" w:rsidRPr="00623C72" w:rsidRDefault="00A75252" w:rsidP="0097383B">
            <w:pPr>
              <w:pStyle w:val="Tekstpodstawowywcity"/>
              <w:numPr>
                <w:ilvl w:val="0"/>
                <w:numId w:val="29"/>
              </w:numPr>
              <w:spacing w:before="60" w:after="60" w:line="300" w:lineRule="auto"/>
              <w:ind w:left="425" w:hanging="380"/>
              <w:rPr>
                <w:rFonts w:ascii="Arial" w:hAnsi="Arial" w:cs="Arial"/>
                <w:b/>
                <w:sz w:val="22"/>
                <w:szCs w:val="22"/>
              </w:rPr>
            </w:pPr>
            <w:r w:rsidRPr="00623C72">
              <w:rPr>
                <w:rFonts w:ascii="Arial" w:hAnsi="Arial" w:cs="Arial"/>
                <w:b/>
                <w:sz w:val="22"/>
                <w:szCs w:val="22"/>
              </w:rPr>
              <w:lastRenderedPageBreak/>
              <w:t>OŚWIADCZENIE O SPEŁNIANIU WARUNKÓW UDZIAŁU W POSTĘPOWANIU</w:t>
            </w:r>
          </w:p>
        </w:tc>
      </w:tr>
    </w:tbl>
    <w:p w14:paraId="746672D2" w14:textId="29E9CB41" w:rsidR="00843CCB" w:rsidRPr="00623C72" w:rsidRDefault="003E31B1" w:rsidP="0097383B">
      <w:pPr>
        <w:spacing w:before="240" w:after="240"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Oświadczam, że spełniam warunki udziału w postępowaniu określone </w:t>
      </w:r>
      <w:r w:rsidR="00843CCB" w:rsidRPr="00623C72">
        <w:rPr>
          <w:rFonts w:ascii="Arial" w:hAnsi="Arial" w:cs="Arial"/>
          <w:sz w:val="22"/>
          <w:szCs w:val="22"/>
        </w:rPr>
        <w:t>przez Zamawiającego w O</w:t>
      </w:r>
      <w:r w:rsidR="00F24104" w:rsidRPr="00623C72">
        <w:rPr>
          <w:rFonts w:ascii="Arial" w:hAnsi="Arial" w:cs="Arial"/>
          <w:sz w:val="22"/>
          <w:szCs w:val="22"/>
        </w:rPr>
        <w:t xml:space="preserve">głoszeniu o zamówieniu oraz w pkt. 7.2 </w:t>
      </w:r>
      <w:r w:rsidRPr="00623C72">
        <w:rPr>
          <w:rFonts w:ascii="Arial" w:hAnsi="Arial" w:cs="Arial"/>
          <w:sz w:val="22"/>
          <w:szCs w:val="22"/>
        </w:rPr>
        <w:t>Specyfikacji Warunków Zamówienia.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623C72" w:rsidRPr="00623C72" w14:paraId="29D32063" w14:textId="77777777" w:rsidTr="00A61C42">
        <w:tc>
          <w:tcPr>
            <w:tcW w:w="9637" w:type="dxa"/>
            <w:shd w:val="clear" w:color="auto" w:fill="BFBFBF" w:themeFill="background1" w:themeFillShade="BF"/>
          </w:tcPr>
          <w:p w14:paraId="194FEA10" w14:textId="77777777" w:rsidR="003E31B1" w:rsidRPr="00623C72" w:rsidRDefault="003E31B1" w:rsidP="0097383B">
            <w:pPr>
              <w:pStyle w:val="Akapitzlist"/>
              <w:numPr>
                <w:ilvl w:val="0"/>
                <w:numId w:val="29"/>
              </w:numPr>
              <w:spacing w:before="60" w:after="60" w:line="300" w:lineRule="auto"/>
              <w:ind w:left="425" w:hanging="38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623C72">
              <w:rPr>
                <w:rFonts w:ascii="Arial" w:hAnsi="Arial" w:cs="Arial"/>
                <w:b/>
                <w:sz w:val="22"/>
                <w:szCs w:val="22"/>
              </w:rPr>
              <w:t>INFORMACJA W ZWIĄZKU Z POLEGANIEM NA ZASOBACH INNYCH PODMIOTÓW*:</w:t>
            </w:r>
          </w:p>
        </w:tc>
      </w:tr>
    </w:tbl>
    <w:p w14:paraId="20A4BC8B" w14:textId="76FF9FCF" w:rsidR="003E31B1" w:rsidRPr="00623C72" w:rsidRDefault="003E31B1" w:rsidP="0097383B">
      <w:pPr>
        <w:spacing w:before="120" w:after="120"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w pkt. </w:t>
      </w:r>
      <w:r w:rsidR="00F24104" w:rsidRPr="00623C72">
        <w:rPr>
          <w:rFonts w:ascii="Arial" w:hAnsi="Arial" w:cs="Arial"/>
          <w:sz w:val="22"/>
          <w:szCs w:val="22"/>
        </w:rPr>
        <w:t>7.2</w:t>
      </w:r>
      <w:r w:rsidRPr="00623C72">
        <w:rPr>
          <w:rFonts w:ascii="Arial" w:hAnsi="Arial" w:cs="Arial"/>
          <w:b/>
          <w:sz w:val="22"/>
          <w:szCs w:val="22"/>
        </w:rPr>
        <w:t xml:space="preserve"> </w:t>
      </w:r>
      <w:r w:rsidRPr="00623C72">
        <w:rPr>
          <w:rFonts w:ascii="Arial" w:hAnsi="Arial" w:cs="Arial"/>
          <w:sz w:val="22"/>
          <w:szCs w:val="22"/>
        </w:rPr>
        <w:t>Specyfikacji Warunków Zamówienia, polegam na zasobach następującego/</w:t>
      </w:r>
      <w:proofErr w:type="spellStart"/>
      <w:r w:rsidRPr="00623C72">
        <w:rPr>
          <w:rFonts w:ascii="Arial" w:hAnsi="Arial" w:cs="Arial"/>
          <w:sz w:val="22"/>
          <w:szCs w:val="22"/>
        </w:rPr>
        <w:t>ych</w:t>
      </w:r>
      <w:proofErr w:type="spellEnd"/>
      <w:r w:rsidRPr="00623C72">
        <w:rPr>
          <w:rFonts w:ascii="Arial" w:hAnsi="Arial" w:cs="Arial"/>
          <w:sz w:val="22"/>
          <w:szCs w:val="22"/>
        </w:rPr>
        <w:t xml:space="preserve"> podmiotu/ów: …………………………………………………………………………….…………………………</w:t>
      </w:r>
      <w:r w:rsidR="00D744CF" w:rsidRPr="00623C72">
        <w:rPr>
          <w:rFonts w:ascii="Arial" w:hAnsi="Arial" w:cs="Arial"/>
          <w:sz w:val="22"/>
          <w:szCs w:val="22"/>
        </w:rPr>
        <w:t>………</w:t>
      </w:r>
    </w:p>
    <w:p w14:paraId="76A19133" w14:textId="2A90AC04" w:rsidR="003E31B1" w:rsidRPr="00623C72" w:rsidRDefault="003E31B1" w:rsidP="0097383B">
      <w:pPr>
        <w:spacing w:before="120" w:after="120"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..………………………………………………….…………………………………….., w następującym zakresie: …………………………</w:t>
      </w:r>
      <w:r w:rsidR="001950AB" w:rsidRPr="00623C72">
        <w:rPr>
          <w:rFonts w:ascii="Arial" w:hAnsi="Arial" w:cs="Arial"/>
          <w:sz w:val="22"/>
          <w:szCs w:val="22"/>
        </w:rPr>
        <w:t>…………………..</w:t>
      </w:r>
      <w:r w:rsidRPr="00623C72">
        <w:rPr>
          <w:rFonts w:ascii="Arial" w:hAnsi="Arial" w:cs="Arial"/>
          <w:sz w:val="22"/>
          <w:szCs w:val="22"/>
        </w:rPr>
        <w:t>……………………………</w:t>
      </w:r>
      <w:r w:rsidR="005601B2" w:rsidRPr="00623C72">
        <w:rPr>
          <w:rFonts w:ascii="Arial" w:hAnsi="Arial" w:cs="Arial"/>
          <w:sz w:val="22"/>
          <w:szCs w:val="22"/>
        </w:rPr>
        <w:t>…….</w:t>
      </w:r>
      <w:r w:rsidRPr="00623C72">
        <w:rPr>
          <w:rFonts w:ascii="Arial" w:hAnsi="Arial" w:cs="Arial"/>
          <w:sz w:val="22"/>
          <w:szCs w:val="22"/>
        </w:rPr>
        <w:t>……………………</w:t>
      </w:r>
    </w:p>
    <w:p w14:paraId="2F4C563A" w14:textId="77777777" w:rsidR="003E31B1" w:rsidRPr="00623C72" w:rsidRDefault="003E31B1" w:rsidP="0097383B">
      <w:pPr>
        <w:spacing w:line="300" w:lineRule="auto"/>
        <w:jc w:val="center"/>
        <w:rPr>
          <w:rFonts w:ascii="Arial" w:hAnsi="Arial" w:cs="Arial"/>
          <w:i/>
          <w:sz w:val="16"/>
          <w:szCs w:val="16"/>
        </w:rPr>
      </w:pPr>
      <w:r w:rsidRPr="00623C72">
        <w:rPr>
          <w:rFonts w:ascii="Arial" w:hAnsi="Arial" w:cs="Arial"/>
          <w:i/>
          <w:sz w:val="16"/>
          <w:szCs w:val="16"/>
        </w:rPr>
        <w:t>(</w:t>
      </w:r>
      <w:r w:rsidR="00F24104" w:rsidRPr="00623C72">
        <w:rPr>
          <w:rFonts w:ascii="Arial" w:hAnsi="Arial" w:cs="Arial"/>
          <w:i/>
          <w:sz w:val="16"/>
          <w:szCs w:val="16"/>
        </w:rPr>
        <w:t>wskazać podmiot i określić odpowiedni zakres dla wskazanego podmiotu, w przypadku zaznaczenia, iż Wykonawca polega na zasobach innego podmiotu w celu wykazania spełniania warunków udziału w postępowaniu</w:t>
      </w:r>
      <w:r w:rsidRPr="00623C72">
        <w:rPr>
          <w:rFonts w:ascii="Arial" w:hAnsi="Arial" w:cs="Arial"/>
          <w:i/>
          <w:sz w:val="16"/>
          <w:szCs w:val="16"/>
        </w:rPr>
        <w:t>).</w:t>
      </w:r>
    </w:p>
    <w:p w14:paraId="1E94BCEC" w14:textId="77777777" w:rsidR="003E31B1" w:rsidRPr="00623C72" w:rsidRDefault="003E31B1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6"/>
      </w:tblGrid>
      <w:tr w:rsidR="003E31B1" w:rsidRPr="00623C72" w14:paraId="37CF224F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4B207902" w14:textId="77777777" w:rsidR="003E31B1" w:rsidRPr="00623C72" w:rsidRDefault="003E31B1" w:rsidP="0097383B">
            <w:pPr>
              <w:pStyle w:val="Akapitzlist"/>
              <w:numPr>
                <w:ilvl w:val="0"/>
                <w:numId w:val="29"/>
              </w:numPr>
              <w:spacing w:before="60" w:after="60" w:line="300" w:lineRule="auto"/>
              <w:ind w:left="425" w:hanging="38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623C72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20640FB6" w14:textId="77777777" w:rsidR="003E31B1" w:rsidRPr="00623C72" w:rsidRDefault="003E31B1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p w14:paraId="39BB78E2" w14:textId="3A56AAF8" w:rsidR="003E31B1" w:rsidRPr="00623C72" w:rsidRDefault="003E31B1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Oświadczam, że wszystkie informacje podane w powyższych oświadczeniach są aktualne i zgodne z</w:t>
      </w:r>
      <w:r w:rsidR="00D744CF" w:rsidRPr="00623C72">
        <w:rPr>
          <w:rFonts w:ascii="Arial" w:hAnsi="Arial" w:cs="Arial"/>
          <w:sz w:val="22"/>
          <w:szCs w:val="22"/>
        </w:rPr>
        <w:t> </w:t>
      </w:r>
      <w:r w:rsidRPr="00623C72">
        <w:rPr>
          <w:rFonts w:ascii="Arial" w:hAnsi="Arial" w:cs="Arial"/>
          <w:sz w:val="22"/>
          <w:szCs w:val="22"/>
        </w:rPr>
        <w:t xml:space="preserve">prawdą oraz zostały przedstawione z pełną świadomością konsekwencji wprowadzenia </w:t>
      </w:r>
      <w:r w:rsidR="00D744CF" w:rsidRPr="00623C72">
        <w:rPr>
          <w:rFonts w:ascii="Arial" w:hAnsi="Arial" w:cs="Arial"/>
          <w:sz w:val="22"/>
          <w:szCs w:val="22"/>
        </w:rPr>
        <w:t>Z</w:t>
      </w:r>
      <w:r w:rsidRPr="00623C72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21D87BD3" w14:textId="77777777" w:rsidR="00964810" w:rsidRPr="00623C72" w:rsidRDefault="00964810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0913174F" w14:textId="77777777" w:rsidR="00964810" w:rsidRPr="00623C72" w:rsidRDefault="00964810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C71FA61" w14:textId="77777777" w:rsidR="003E31B1" w:rsidRPr="00623C72" w:rsidRDefault="003E31B1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B9F3C6B" w14:textId="6CF0B02B" w:rsidR="003E31B1" w:rsidRPr="00623C72" w:rsidRDefault="003E31B1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……</w:t>
      </w:r>
      <w:r w:rsidR="001950AB" w:rsidRPr="00623C72">
        <w:rPr>
          <w:rFonts w:ascii="Arial" w:hAnsi="Arial" w:cs="Arial"/>
          <w:sz w:val="22"/>
          <w:szCs w:val="22"/>
        </w:rPr>
        <w:t>………..…….</w:t>
      </w:r>
      <w:r w:rsidRPr="00623C72">
        <w:rPr>
          <w:rFonts w:ascii="Arial" w:hAnsi="Arial" w:cs="Arial"/>
          <w:sz w:val="22"/>
          <w:szCs w:val="22"/>
        </w:rPr>
        <w:t xml:space="preserve">dnia…….…………..          </w:t>
      </w:r>
      <w:r w:rsidR="001950AB" w:rsidRPr="00623C72">
        <w:rPr>
          <w:rFonts w:ascii="Arial" w:hAnsi="Arial" w:cs="Arial"/>
          <w:sz w:val="22"/>
          <w:szCs w:val="22"/>
        </w:rPr>
        <w:tab/>
      </w:r>
      <w:r w:rsidR="001950AB" w:rsidRPr="00623C72">
        <w:rPr>
          <w:rFonts w:ascii="Arial" w:hAnsi="Arial" w:cs="Arial"/>
          <w:sz w:val="22"/>
          <w:szCs w:val="22"/>
        </w:rPr>
        <w:tab/>
      </w:r>
      <w:r w:rsidRPr="00623C72">
        <w:rPr>
          <w:rFonts w:ascii="Arial" w:hAnsi="Arial" w:cs="Arial"/>
          <w:sz w:val="22"/>
          <w:szCs w:val="22"/>
        </w:rPr>
        <w:t xml:space="preserve">          </w:t>
      </w:r>
      <w:r w:rsidR="00F24104" w:rsidRPr="00623C72">
        <w:rPr>
          <w:rFonts w:ascii="Arial" w:hAnsi="Arial" w:cs="Arial"/>
          <w:sz w:val="22"/>
          <w:szCs w:val="22"/>
        </w:rPr>
        <w:t xml:space="preserve"> </w:t>
      </w:r>
      <w:r w:rsidR="001950AB" w:rsidRPr="00623C72">
        <w:rPr>
          <w:rFonts w:ascii="Arial" w:hAnsi="Arial" w:cs="Arial"/>
          <w:sz w:val="22"/>
          <w:szCs w:val="22"/>
        </w:rPr>
        <w:tab/>
      </w:r>
      <w:r w:rsidR="005601B2" w:rsidRPr="00623C72">
        <w:rPr>
          <w:rFonts w:ascii="Arial" w:hAnsi="Arial" w:cs="Arial"/>
          <w:sz w:val="22"/>
          <w:szCs w:val="22"/>
        </w:rPr>
        <w:t>...............</w:t>
      </w:r>
      <w:r w:rsidRPr="00623C72">
        <w:rPr>
          <w:rFonts w:ascii="Arial" w:hAnsi="Arial" w:cs="Arial"/>
          <w:sz w:val="22"/>
          <w:szCs w:val="22"/>
        </w:rPr>
        <w:t>...........................................</w:t>
      </w:r>
    </w:p>
    <w:p w14:paraId="26DDC544" w14:textId="75B3B989" w:rsidR="003E31B1" w:rsidRPr="00623C72" w:rsidRDefault="003E31B1" w:rsidP="0097383B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623C72">
        <w:rPr>
          <w:rFonts w:ascii="Arial" w:hAnsi="Arial" w:cs="Arial"/>
          <w:szCs w:val="16"/>
        </w:rPr>
        <w:t xml:space="preserve"> (Miejscowość)                                 </w:t>
      </w:r>
      <w:r w:rsidRPr="00623C72">
        <w:rPr>
          <w:rFonts w:ascii="Arial" w:hAnsi="Arial" w:cs="Arial"/>
          <w:szCs w:val="16"/>
        </w:rPr>
        <w:tab/>
      </w:r>
      <w:r w:rsidR="00D744CF" w:rsidRPr="00623C72">
        <w:rPr>
          <w:rFonts w:ascii="Arial" w:hAnsi="Arial" w:cs="Arial"/>
          <w:szCs w:val="16"/>
        </w:rPr>
        <w:tab/>
      </w:r>
      <w:r w:rsidR="00D744CF" w:rsidRPr="00623C72">
        <w:rPr>
          <w:rFonts w:ascii="Arial" w:hAnsi="Arial" w:cs="Arial"/>
          <w:szCs w:val="16"/>
        </w:rPr>
        <w:tab/>
      </w:r>
      <w:r w:rsidR="00D744CF" w:rsidRPr="00623C72">
        <w:rPr>
          <w:rFonts w:ascii="Arial" w:hAnsi="Arial" w:cs="Arial"/>
          <w:szCs w:val="16"/>
        </w:rPr>
        <w:tab/>
      </w:r>
      <w:r w:rsidR="00D744CF"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>(Podpis wykonawcy/osoby uprawnionej do</w:t>
      </w:r>
      <w:r w:rsidRPr="00623C72">
        <w:rPr>
          <w:rFonts w:ascii="Arial" w:hAnsi="Arial" w:cs="Arial"/>
          <w:szCs w:val="16"/>
        </w:rPr>
        <w:br/>
        <w:t xml:space="preserve"> </w:t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  <w:t xml:space="preserve">    występowania w imieniu wykonawcy)</w:t>
      </w:r>
    </w:p>
    <w:p w14:paraId="3AD50656" w14:textId="77777777" w:rsidR="00843CCB" w:rsidRPr="00623C72" w:rsidRDefault="00843CCB" w:rsidP="0097383B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1960E683" w14:textId="77777777" w:rsidR="003E31B1" w:rsidRPr="00623C72" w:rsidRDefault="003E31B1" w:rsidP="0097383B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3577FE31" w14:textId="77777777" w:rsidR="003E31B1" w:rsidRPr="00623C72" w:rsidRDefault="003E31B1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  <w:r w:rsidRPr="00623C72">
        <w:rPr>
          <w:rFonts w:ascii="Arial" w:hAnsi="Arial" w:cs="Arial"/>
          <w:sz w:val="16"/>
          <w:szCs w:val="16"/>
        </w:rPr>
        <w:t>*w przypadku polegania na zdolnościach lub sytuacji innych podmiotów Wykonawca zobowiązany jest udowodnić Zamawiającemu, że realizując zamówienie, będzie dysponował niezbędnymi zasobami tych podmiotów.</w:t>
      </w:r>
    </w:p>
    <w:p w14:paraId="575F6608" w14:textId="77777777" w:rsidR="00964810" w:rsidRPr="00623C72" w:rsidRDefault="00964810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01DA1EA5" w14:textId="77777777" w:rsidR="00964810" w:rsidRPr="00623C72" w:rsidRDefault="00964810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27D65C56" w14:textId="77777777" w:rsidR="00964810" w:rsidRPr="00623C72" w:rsidRDefault="00964810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5A11227" w14:textId="77777777" w:rsidR="00964810" w:rsidRPr="00623C72" w:rsidRDefault="00964810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F425AE0" w14:textId="77777777" w:rsidR="00964810" w:rsidRPr="00623C72" w:rsidRDefault="00964810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55A6A1FB" w14:textId="77777777" w:rsidR="00AD56E6" w:rsidRPr="00623C72" w:rsidRDefault="00AD56E6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5CCA06D8" w14:textId="77777777" w:rsidR="00AD56E6" w:rsidRPr="00623C72" w:rsidRDefault="00AD56E6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2C94EE5B" w14:textId="77777777" w:rsidR="00AD56E6" w:rsidRPr="00623C72" w:rsidRDefault="00AD56E6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4FE5FB6" w14:textId="77777777" w:rsidR="00AD56E6" w:rsidRPr="00623C72" w:rsidRDefault="00AD56E6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2EB07EAD" w14:textId="77777777" w:rsidR="0097383B" w:rsidRPr="00623C72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317F0A82" w14:textId="77777777" w:rsidR="0097383B" w:rsidRPr="00623C72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5C28FFE7" w14:textId="77777777" w:rsidR="0097383B" w:rsidRPr="00623C72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32363E13" w14:textId="77777777" w:rsidR="0097383B" w:rsidRPr="00623C72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7C751BE9" w14:textId="77777777" w:rsidR="0097383B" w:rsidRPr="00623C72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9D3AFEB" w14:textId="77777777" w:rsidR="0097383B" w:rsidRPr="00623C72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1DD6CAEC" w14:textId="77777777" w:rsidR="00964810" w:rsidRPr="00623C72" w:rsidRDefault="00964810" w:rsidP="0097383B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623C72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FB186B3" w14:textId="0DAAC713" w:rsidR="005C738E" w:rsidRPr="00623C72" w:rsidRDefault="005C738E" w:rsidP="00AD56E6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18"/>
          <w:szCs w:val="18"/>
        </w:rPr>
        <w:br w:type="page"/>
      </w:r>
      <w:r w:rsidRPr="00623C72">
        <w:rPr>
          <w:rFonts w:ascii="Arial" w:hAnsi="Arial" w:cs="Arial"/>
          <w:sz w:val="22"/>
          <w:szCs w:val="22"/>
        </w:rPr>
        <w:lastRenderedPageBreak/>
        <w:t>Załącznik nr 2a</w:t>
      </w:r>
    </w:p>
    <w:p w14:paraId="28893F5F" w14:textId="77777777" w:rsidR="005C738E" w:rsidRPr="00623C72" w:rsidRDefault="005C738E" w:rsidP="0097383B">
      <w:pPr>
        <w:spacing w:line="300" w:lineRule="auto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</w:rPr>
        <w:t>Podmiot udostępniający Wykonawcy zasoby:</w:t>
      </w:r>
    </w:p>
    <w:p w14:paraId="3450D7C9" w14:textId="553C73F7" w:rsidR="005C738E" w:rsidRPr="00623C72" w:rsidRDefault="005C738E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</w:t>
      </w:r>
    </w:p>
    <w:p w14:paraId="1C72FD4F" w14:textId="77777777" w:rsidR="005C738E" w:rsidRPr="00623C72" w:rsidRDefault="005C738E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</w:t>
      </w:r>
    </w:p>
    <w:p w14:paraId="026C7786" w14:textId="77777777" w:rsidR="005C738E" w:rsidRPr="00623C72" w:rsidRDefault="005C738E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i/>
          <w:sz w:val="18"/>
          <w:szCs w:val="22"/>
        </w:rPr>
        <w:t xml:space="preserve">(pełna nazwa/firma, adres, </w:t>
      </w:r>
    </w:p>
    <w:p w14:paraId="16320F85" w14:textId="77777777" w:rsidR="005C738E" w:rsidRPr="00623C72" w:rsidRDefault="005C738E" w:rsidP="0097383B">
      <w:pPr>
        <w:spacing w:line="300" w:lineRule="auto"/>
        <w:ind w:right="5953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i/>
          <w:sz w:val="18"/>
          <w:szCs w:val="22"/>
        </w:rPr>
        <w:t>w zależności od podmiotu )</w:t>
      </w:r>
    </w:p>
    <w:p w14:paraId="198A31DF" w14:textId="77777777" w:rsidR="005C738E" w:rsidRPr="00623C72" w:rsidRDefault="005C738E" w:rsidP="009738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5A7E63E" w14:textId="77777777" w:rsidR="005C738E" w:rsidRPr="00623C72" w:rsidRDefault="005C738E" w:rsidP="009738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623C72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538B522" w14:textId="2E9F7442" w:rsidR="005C738E" w:rsidRPr="00623C72" w:rsidRDefault="005C738E" w:rsidP="0097383B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</w:t>
      </w:r>
    </w:p>
    <w:p w14:paraId="1B89C6AD" w14:textId="77777777" w:rsidR="005C738E" w:rsidRPr="00623C72" w:rsidRDefault="005C738E" w:rsidP="0097383B">
      <w:pPr>
        <w:spacing w:after="120" w:line="300" w:lineRule="auto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i/>
          <w:sz w:val="18"/>
          <w:szCs w:val="22"/>
        </w:rPr>
        <w:t>(imię, nazwisko, stanowisko/podstawa do reprezentacji)</w:t>
      </w:r>
    </w:p>
    <w:p w14:paraId="0F978EED" w14:textId="77777777" w:rsidR="005C738E" w:rsidRPr="00623C72" w:rsidRDefault="005C738E" w:rsidP="0097383B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452D6CA" w14:textId="77777777" w:rsidR="005C738E" w:rsidRPr="00623C72" w:rsidRDefault="005C738E" w:rsidP="0097383B">
      <w:pPr>
        <w:spacing w:after="120"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623C72">
        <w:rPr>
          <w:rFonts w:ascii="Arial" w:hAnsi="Arial" w:cs="Arial"/>
          <w:b/>
          <w:sz w:val="28"/>
          <w:szCs w:val="28"/>
        </w:rPr>
        <w:t>OŚWIADCZENIE PODMIOTU UDOSTĘPNIAJĄCEGO ZASOBY</w:t>
      </w:r>
    </w:p>
    <w:p w14:paraId="3906E22B" w14:textId="363BD95A" w:rsidR="005C738E" w:rsidRPr="00623C72" w:rsidRDefault="005C738E" w:rsidP="0097383B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581F5CD8" w14:textId="77777777" w:rsidR="005C738E" w:rsidRPr="00623C72" w:rsidRDefault="005C738E" w:rsidP="0097383B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639A069" w14:textId="77777777" w:rsidR="005C738E" w:rsidRPr="00623C72" w:rsidRDefault="005C738E" w:rsidP="0097383B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  <w:u w:val="single"/>
        </w:rPr>
        <w:t>DOTYCZĄCE PRZESŁANEK WYKLUCZENIA Z POSTĘPOWANIA  ORAZ</w:t>
      </w:r>
    </w:p>
    <w:p w14:paraId="2BCBC319" w14:textId="77777777" w:rsidR="005C738E" w:rsidRPr="00623C72" w:rsidRDefault="005C738E" w:rsidP="0097383B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23C72">
        <w:rPr>
          <w:rFonts w:ascii="Arial" w:hAnsi="Arial" w:cs="Arial"/>
          <w:b/>
          <w:sz w:val="22"/>
          <w:szCs w:val="22"/>
          <w:u w:val="single"/>
        </w:rPr>
        <w:t xml:space="preserve">SPEŁNIANIA WARUNKÓW UDZIAŁU W POSTĘPOWANIU </w:t>
      </w:r>
    </w:p>
    <w:p w14:paraId="3347DE9A" w14:textId="77777777" w:rsidR="005C738E" w:rsidRPr="00623C72" w:rsidRDefault="005C738E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67337D01" w14:textId="7ACA5A22" w:rsidR="005C738E" w:rsidRPr="00623C72" w:rsidRDefault="005C738E" w:rsidP="001435FC">
      <w:pPr>
        <w:spacing w:line="300" w:lineRule="auto"/>
        <w:ind w:firstLine="708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A56B6A" w:rsidRPr="00623C72">
        <w:rPr>
          <w:rFonts w:ascii="Arial" w:hAnsi="Arial" w:cs="Arial"/>
          <w:b/>
          <w:bCs/>
          <w:iCs/>
          <w:sz w:val="22"/>
          <w:szCs w:val="22"/>
        </w:rPr>
        <w:t>Budowa sieci kanalizacji sanitarnej w rejonie ul. Obrzeżna, Komunalna i Cieszyńska w Ustroniu,</w:t>
      </w:r>
      <w:r w:rsidR="006C261A" w:rsidRPr="00623C72">
        <w:rPr>
          <w:rFonts w:ascii="Arial" w:hAnsi="Arial" w:cs="Arial"/>
          <w:b/>
          <w:i/>
          <w:sz w:val="22"/>
          <w:szCs w:val="22"/>
        </w:rPr>
        <w:t xml:space="preserve"> </w:t>
      </w:r>
      <w:r w:rsidR="006C261A" w:rsidRPr="00623C72">
        <w:rPr>
          <w:rFonts w:ascii="Arial" w:hAnsi="Arial" w:cs="Arial"/>
          <w:sz w:val="22"/>
          <w:szCs w:val="22"/>
        </w:rPr>
        <w:t>oświadczam, co następuje:</w:t>
      </w:r>
    </w:p>
    <w:p w14:paraId="036A6955" w14:textId="77777777" w:rsidR="00693117" w:rsidRPr="00623C72" w:rsidRDefault="00693117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486"/>
      </w:tblGrid>
      <w:tr w:rsidR="00623C72" w:rsidRPr="00623C72" w14:paraId="2DC83BEE" w14:textId="77777777" w:rsidTr="005C7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3D4F7F02" w14:textId="77777777" w:rsidR="005C738E" w:rsidRPr="00623C72" w:rsidRDefault="005C738E" w:rsidP="0097383B">
            <w:pPr>
              <w:pStyle w:val="Tekstpodstawowywcity"/>
              <w:numPr>
                <w:ilvl w:val="0"/>
                <w:numId w:val="33"/>
              </w:numPr>
              <w:spacing w:before="60" w:after="60" w:line="300" w:lineRule="auto"/>
              <w:ind w:left="283" w:hanging="238"/>
              <w:rPr>
                <w:rFonts w:ascii="Arial" w:hAnsi="Arial" w:cs="Arial"/>
                <w:b/>
                <w:sz w:val="22"/>
                <w:szCs w:val="22"/>
              </w:rPr>
            </w:pPr>
            <w:r w:rsidRPr="00623C72">
              <w:rPr>
                <w:rFonts w:ascii="Arial" w:hAnsi="Arial" w:cs="Arial"/>
                <w:b/>
                <w:sz w:val="22"/>
                <w:szCs w:val="22"/>
              </w:rPr>
              <w:t>OŚWIADCZENIE DOTYCZĄCE PRZESŁANEK WYKLUCZENIA Z POSTĘPOWANIA</w:t>
            </w:r>
          </w:p>
        </w:tc>
      </w:tr>
    </w:tbl>
    <w:p w14:paraId="7886149E" w14:textId="3D29B938" w:rsidR="005C738E" w:rsidRPr="00623C72" w:rsidRDefault="005C738E" w:rsidP="00BC602C">
      <w:pPr>
        <w:pStyle w:val="Akapitzlist2"/>
        <w:numPr>
          <w:ilvl w:val="0"/>
          <w:numId w:val="56"/>
        </w:numPr>
        <w:spacing w:before="240" w:after="120" w:line="300" w:lineRule="auto"/>
        <w:ind w:left="425" w:hanging="425"/>
        <w:contextualSpacing w:val="0"/>
        <w:jc w:val="both"/>
        <w:rPr>
          <w:rFonts w:ascii="Arial" w:hAnsi="Arial" w:cs="Arial"/>
        </w:rPr>
      </w:pPr>
      <w:r w:rsidRPr="00623C72">
        <w:rPr>
          <w:rFonts w:ascii="Arial" w:hAnsi="Arial" w:cs="Arial"/>
        </w:rPr>
        <w:t>Oświadczam, że nie podlegam wykluczeniu z postępowania na podstawie art. 108 ust. 1 pkt. 1-6 ustawy Pzp</w:t>
      </w:r>
      <w:r w:rsidR="00D1286C" w:rsidRPr="00623C72">
        <w:rPr>
          <w:rFonts w:ascii="Arial" w:hAnsi="Arial" w:cs="Arial"/>
        </w:rPr>
        <w:t xml:space="preserve"> oraz na podstawie art. 7 ust. 1 pkt 1-3 ustawy z dnia 13 kwietnia 2022 r.</w:t>
      </w:r>
      <w:r w:rsidR="00D1286C" w:rsidRPr="00623C72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proofErr w:type="spellStart"/>
      <w:r w:rsidR="0097383B" w:rsidRPr="00623C72">
        <w:rPr>
          <w:rFonts w:ascii="Arial" w:hAnsi="Arial" w:cs="Arial"/>
          <w:bCs/>
        </w:rPr>
        <w:t>t.j</w:t>
      </w:r>
      <w:proofErr w:type="spellEnd"/>
      <w:r w:rsidR="0097383B" w:rsidRPr="00623C72">
        <w:rPr>
          <w:rFonts w:ascii="Arial" w:hAnsi="Arial" w:cs="Arial"/>
          <w:bCs/>
        </w:rPr>
        <w:t xml:space="preserve">. </w:t>
      </w:r>
      <w:r w:rsidR="00D1286C" w:rsidRPr="00623C72">
        <w:rPr>
          <w:rFonts w:ascii="Arial" w:hAnsi="Arial" w:cs="Arial"/>
          <w:bCs/>
        </w:rPr>
        <w:t>Dz.U. z 202</w:t>
      </w:r>
      <w:r w:rsidR="00BA699B" w:rsidRPr="00623C72">
        <w:rPr>
          <w:rFonts w:ascii="Arial" w:hAnsi="Arial" w:cs="Arial"/>
          <w:bCs/>
        </w:rPr>
        <w:t>5</w:t>
      </w:r>
      <w:r w:rsidR="00D1286C" w:rsidRPr="00623C72">
        <w:rPr>
          <w:rFonts w:ascii="Arial" w:hAnsi="Arial" w:cs="Arial"/>
          <w:bCs/>
        </w:rPr>
        <w:t xml:space="preserve"> r. poz. 5</w:t>
      </w:r>
      <w:r w:rsidR="00BA699B" w:rsidRPr="00623C72">
        <w:rPr>
          <w:rFonts w:ascii="Arial" w:hAnsi="Arial" w:cs="Arial"/>
          <w:bCs/>
        </w:rPr>
        <w:t>14</w:t>
      </w:r>
      <w:r w:rsidR="00D1286C" w:rsidRPr="00623C72">
        <w:rPr>
          <w:rFonts w:ascii="Arial" w:hAnsi="Arial" w:cs="Arial"/>
          <w:bCs/>
        </w:rPr>
        <w:t>).</w:t>
      </w:r>
    </w:p>
    <w:p w14:paraId="4AD1EE9A" w14:textId="245785C6" w:rsidR="005C738E" w:rsidRPr="00623C72" w:rsidRDefault="005C738E" w:rsidP="00BC602C">
      <w:pPr>
        <w:pStyle w:val="Akapitzlist2"/>
        <w:numPr>
          <w:ilvl w:val="0"/>
          <w:numId w:val="56"/>
        </w:numPr>
        <w:spacing w:before="60" w:after="120" w:line="300" w:lineRule="auto"/>
        <w:ind w:left="480" w:hanging="480"/>
        <w:contextualSpacing w:val="0"/>
        <w:jc w:val="both"/>
        <w:rPr>
          <w:rFonts w:ascii="Arial" w:hAnsi="Arial" w:cs="Arial"/>
        </w:rPr>
      </w:pPr>
      <w:r w:rsidRPr="00623C72">
        <w:rPr>
          <w:rFonts w:ascii="Arial" w:hAnsi="Arial" w:cs="Arial"/>
        </w:rPr>
        <w:t xml:space="preserve">Oświadczam, że zachodzą w stosunku do mnie podstawy wykluczenia z postępowania na podstawie art. …………… ustawy Pzp </w:t>
      </w:r>
      <w:r w:rsidRPr="00623C72">
        <w:rPr>
          <w:rFonts w:ascii="Arial" w:hAnsi="Arial" w:cs="Arial"/>
          <w:i/>
        </w:rPr>
        <w:t>(</w:t>
      </w:r>
      <w:r w:rsidRPr="00623C72">
        <w:rPr>
          <w:rFonts w:ascii="Arial" w:hAnsi="Arial" w:cs="Arial"/>
          <w:i/>
          <w:sz w:val="18"/>
          <w:szCs w:val="18"/>
        </w:rPr>
        <w:t>podać mającą zastosowanie podstawę wykluczenia spośród wymienionych w art. 108 ust. 1 pkt 1,2 i 5</w:t>
      </w:r>
      <w:r w:rsidRPr="00623C72">
        <w:rPr>
          <w:rFonts w:ascii="Arial" w:hAnsi="Arial" w:cs="Arial"/>
          <w:i/>
        </w:rPr>
        <w:t>).</w:t>
      </w:r>
      <w:r w:rsidRPr="00623C72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…….…………………………………………………………………….………………………………</w:t>
      </w:r>
    </w:p>
    <w:p w14:paraId="72BB77DD" w14:textId="28921434" w:rsidR="005C738E" w:rsidRPr="00623C72" w:rsidRDefault="005C738E" w:rsidP="0097383B">
      <w:pPr>
        <w:spacing w:before="60" w:after="120" w:line="300" w:lineRule="auto"/>
        <w:ind w:left="426" w:right="28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CF24509" w14:textId="77777777" w:rsidR="005C738E" w:rsidRPr="00623C72" w:rsidRDefault="005C738E" w:rsidP="0097383B">
      <w:pPr>
        <w:spacing w:before="60" w:after="120"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154F258A" w14:textId="77777777" w:rsidR="005C738E" w:rsidRPr="00623C72" w:rsidRDefault="005C738E" w:rsidP="0097383B">
      <w:pPr>
        <w:spacing w:before="60" w:after="120"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1) ………………………………………………</w:t>
      </w:r>
    </w:p>
    <w:p w14:paraId="185FEC9D" w14:textId="6E9DEB39" w:rsidR="005C738E" w:rsidRPr="00623C72" w:rsidRDefault="005C738E" w:rsidP="0097383B">
      <w:pPr>
        <w:spacing w:before="60" w:after="120" w:line="300" w:lineRule="auto"/>
        <w:ind w:left="480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   2) ………………………………………………</w:t>
      </w:r>
    </w:p>
    <w:p w14:paraId="3304EF78" w14:textId="77777777" w:rsidR="005C738E" w:rsidRPr="00623C72" w:rsidRDefault="005C738E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2CBB645F" w14:textId="77777777" w:rsidR="0097383B" w:rsidRPr="00623C72" w:rsidRDefault="0097383B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7C3CDDA7" w14:textId="77777777" w:rsidR="0080011B" w:rsidRPr="00623C72" w:rsidRDefault="0080011B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09597C57" w14:textId="77777777" w:rsidR="0097383B" w:rsidRPr="00623C72" w:rsidRDefault="0097383B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623C72" w:rsidRPr="00623C72" w14:paraId="0B9AEF03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5F639D6B" w14:textId="77777777" w:rsidR="005C738E" w:rsidRPr="00623C72" w:rsidRDefault="005C738E" w:rsidP="0097383B">
            <w:pPr>
              <w:pStyle w:val="Tekstpodstawowywcity"/>
              <w:numPr>
                <w:ilvl w:val="0"/>
                <w:numId w:val="33"/>
              </w:numPr>
              <w:spacing w:line="300" w:lineRule="auto"/>
              <w:ind w:left="426" w:hanging="381"/>
              <w:rPr>
                <w:rFonts w:ascii="Arial" w:hAnsi="Arial" w:cs="Arial"/>
                <w:b/>
                <w:sz w:val="22"/>
                <w:szCs w:val="22"/>
              </w:rPr>
            </w:pPr>
            <w:r w:rsidRPr="00623C72">
              <w:rPr>
                <w:rFonts w:ascii="Arial" w:hAnsi="Arial" w:cs="Arial"/>
                <w:b/>
                <w:sz w:val="22"/>
                <w:szCs w:val="22"/>
              </w:rPr>
              <w:t>OŚWIADCZENIE O SPEŁNIANIU WARUNKÓW UDZIAŁU W POSTĘPOWANIU</w:t>
            </w:r>
          </w:p>
        </w:tc>
      </w:tr>
    </w:tbl>
    <w:p w14:paraId="51CFF119" w14:textId="77777777" w:rsidR="005C738E" w:rsidRPr="00623C72" w:rsidRDefault="005C738E" w:rsidP="0080011B">
      <w:pPr>
        <w:spacing w:before="240"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14:paraId="31612FF6" w14:textId="75DDED0D" w:rsidR="005C738E" w:rsidRPr="00623C72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93117" w:rsidRPr="00623C72">
        <w:rPr>
          <w:rFonts w:ascii="Arial" w:hAnsi="Arial" w:cs="Arial"/>
          <w:sz w:val="22"/>
          <w:szCs w:val="22"/>
        </w:rPr>
        <w:t>……………</w:t>
      </w:r>
    </w:p>
    <w:p w14:paraId="7879CF13" w14:textId="77777777" w:rsidR="005C738E" w:rsidRPr="00623C72" w:rsidRDefault="005C738E" w:rsidP="0097383B">
      <w:pPr>
        <w:spacing w:line="300" w:lineRule="auto"/>
        <w:jc w:val="center"/>
        <w:rPr>
          <w:rFonts w:ascii="Arial" w:hAnsi="Arial" w:cs="Arial"/>
          <w:i/>
          <w:sz w:val="18"/>
          <w:szCs w:val="18"/>
        </w:rPr>
      </w:pPr>
      <w:r w:rsidRPr="00623C72">
        <w:rPr>
          <w:rFonts w:ascii="Arial" w:hAnsi="Arial" w:cs="Arial"/>
          <w:i/>
          <w:sz w:val="18"/>
          <w:szCs w:val="18"/>
        </w:rPr>
        <w:t>(należy wskazać zakres w jakim podmiot trzeci udostępnia zasoby)</w:t>
      </w:r>
    </w:p>
    <w:p w14:paraId="7409FC84" w14:textId="77777777" w:rsidR="005C738E" w:rsidRPr="00623C72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E295475" w14:textId="77777777" w:rsidR="005C738E" w:rsidRPr="00623C72" w:rsidRDefault="005C738E" w:rsidP="0097383B">
      <w:pPr>
        <w:spacing w:line="300" w:lineRule="auto"/>
        <w:jc w:val="both"/>
        <w:rPr>
          <w:rFonts w:ascii="Arial" w:hAnsi="Arial" w:cs="Arial"/>
          <w:i/>
          <w:sz w:val="16"/>
          <w:szCs w:val="16"/>
        </w:rPr>
      </w:pPr>
      <w:r w:rsidRPr="00623C72">
        <w:rPr>
          <w:rFonts w:ascii="Arial" w:hAnsi="Arial" w:cs="Arial"/>
          <w:sz w:val="22"/>
          <w:szCs w:val="22"/>
        </w:rPr>
        <w:t>Oświadczam, iż spełniam warunki udziału w postępowaniu o udzielenie zamówienia, określone przez Zamawiającego w pkt. 7.2</w:t>
      </w:r>
      <w:r w:rsidRPr="00623C72">
        <w:rPr>
          <w:rFonts w:ascii="Arial" w:hAnsi="Arial" w:cs="Arial"/>
          <w:b/>
          <w:sz w:val="22"/>
          <w:szCs w:val="22"/>
        </w:rPr>
        <w:t xml:space="preserve"> </w:t>
      </w:r>
      <w:r w:rsidRPr="00623C72">
        <w:rPr>
          <w:rFonts w:ascii="Arial" w:hAnsi="Arial" w:cs="Arial"/>
          <w:sz w:val="22"/>
          <w:szCs w:val="22"/>
        </w:rPr>
        <w:t>Specyfikacji Warunków Zamówienia w zakresie których udostępniam swoje zasoby Wykonawcy w celu wykazania spełniania warunków udziału w postępowaniu.</w:t>
      </w:r>
    </w:p>
    <w:p w14:paraId="5299D3C3" w14:textId="77777777" w:rsidR="005C738E" w:rsidRPr="00623C72" w:rsidRDefault="005C738E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6"/>
      </w:tblGrid>
      <w:tr w:rsidR="005C738E" w:rsidRPr="00623C72" w14:paraId="0F2ACB16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725DAFB6" w14:textId="77777777" w:rsidR="005C738E" w:rsidRPr="00623C72" w:rsidRDefault="005C738E" w:rsidP="0097383B">
            <w:pPr>
              <w:pStyle w:val="Akapitzlist"/>
              <w:numPr>
                <w:ilvl w:val="0"/>
                <w:numId w:val="33"/>
              </w:numPr>
              <w:spacing w:line="300" w:lineRule="auto"/>
              <w:ind w:left="426" w:hanging="381"/>
              <w:rPr>
                <w:rFonts w:ascii="Arial" w:hAnsi="Arial" w:cs="Arial"/>
                <w:b/>
                <w:sz w:val="22"/>
                <w:szCs w:val="22"/>
              </w:rPr>
            </w:pPr>
            <w:r w:rsidRPr="00623C72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77BDC91B" w14:textId="77777777" w:rsidR="005C738E" w:rsidRPr="00623C72" w:rsidRDefault="005C738E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p w14:paraId="46D900E7" w14:textId="77777777" w:rsidR="005C738E" w:rsidRPr="00623C72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623C72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E046D92" w14:textId="77777777" w:rsidR="005C738E" w:rsidRPr="00623C72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AEC30BC" w14:textId="77777777" w:rsidR="005C738E" w:rsidRPr="00623C72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60C8062" w14:textId="77777777" w:rsidR="00181DFA" w:rsidRPr="00623C72" w:rsidRDefault="00181DFA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104F0EB" w14:textId="77777777" w:rsidR="00181DFA" w:rsidRPr="00623C72" w:rsidRDefault="00181DFA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F5E0F15" w14:textId="77777777" w:rsidR="00181DFA" w:rsidRPr="00623C72" w:rsidRDefault="00181DFA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B6C7309" w14:textId="77777777" w:rsidR="00181DFA" w:rsidRPr="00623C72" w:rsidRDefault="00181DFA" w:rsidP="00181DFA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623C72">
        <w:rPr>
          <w:rFonts w:ascii="Arial" w:hAnsi="Arial" w:cs="Arial"/>
          <w:sz w:val="22"/>
          <w:szCs w:val="22"/>
        </w:rPr>
        <w:tab/>
      </w:r>
      <w:r w:rsidRPr="00623C72">
        <w:rPr>
          <w:rFonts w:ascii="Arial" w:hAnsi="Arial" w:cs="Arial"/>
          <w:sz w:val="22"/>
          <w:szCs w:val="22"/>
        </w:rPr>
        <w:tab/>
        <w:t xml:space="preserve">           </w:t>
      </w:r>
      <w:r w:rsidRPr="00623C72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4A8606C5" w14:textId="77777777" w:rsidR="00181DFA" w:rsidRPr="00623C72" w:rsidRDefault="00181DFA" w:rsidP="00181DFA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623C72">
        <w:rPr>
          <w:rFonts w:ascii="Arial" w:hAnsi="Arial" w:cs="Arial"/>
          <w:szCs w:val="16"/>
        </w:rPr>
        <w:t xml:space="preserve"> (Miejscowość)                                 </w:t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  <w:t>(Podpis wykonawcy/osoby uprawnionej do</w:t>
      </w:r>
      <w:r w:rsidRPr="00623C72">
        <w:rPr>
          <w:rFonts w:ascii="Arial" w:hAnsi="Arial" w:cs="Arial"/>
          <w:szCs w:val="16"/>
        </w:rPr>
        <w:br/>
        <w:t xml:space="preserve"> </w:t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  <w:t xml:space="preserve">    występowania w imieniu wykonawcy)</w:t>
      </w:r>
    </w:p>
    <w:p w14:paraId="32168D11" w14:textId="77777777" w:rsidR="005C738E" w:rsidRPr="00623C72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61F6B7E5" w14:textId="77777777" w:rsidR="005C738E" w:rsidRPr="00623C72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70678B5" w14:textId="77777777" w:rsidR="0097383B" w:rsidRPr="00623C72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7A84C34D" w14:textId="77777777" w:rsidR="0097383B" w:rsidRPr="00623C72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49C217B3" w14:textId="77777777" w:rsidR="0097383B" w:rsidRPr="00623C72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3E2D658F" w14:textId="77777777" w:rsidR="0097383B" w:rsidRPr="00623C72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1DEAD9DD" w14:textId="77777777" w:rsidR="005C738E" w:rsidRPr="00623C72" w:rsidRDefault="005C738E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55B4C45B" w14:textId="77777777" w:rsidR="005C738E" w:rsidRPr="00623C72" w:rsidRDefault="005C738E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7F85365B" w14:textId="77777777" w:rsidR="00181DFA" w:rsidRPr="00623C72" w:rsidRDefault="00181DFA" w:rsidP="0097383B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29A24224" w14:textId="77777777" w:rsidR="00181DFA" w:rsidRPr="00623C72" w:rsidRDefault="00181DFA" w:rsidP="0097383B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09E5BF1A" w14:textId="77777777" w:rsidR="00AD56E6" w:rsidRPr="00623C72" w:rsidRDefault="00AD56E6" w:rsidP="0097383B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1F2183F8" w14:textId="77777777" w:rsidR="00AD56E6" w:rsidRPr="00623C72" w:rsidRDefault="00AD56E6" w:rsidP="0097383B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5D5B559B" w14:textId="77777777" w:rsidR="00181DFA" w:rsidRPr="00623C72" w:rsidRDefault="00181DFA" w:rsidP="0097383B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78011FF2" w14:textId="77777777" w:rsidR="00181DFA" w:rsidRPr="00623C72" w:rsidRDefault="00181DFA" w:rsidP="0097383B">
      <w:pPr>
        <w:pStyle w:val="Tekstpodstawowy2"/>
        <w:spacing w:line="300" w:lineRule="auto"/>
        <w:rPr>
          <w:rFonts w:ascii="Arial" w:hAnsi="Arial" w:cs="Arial"/>
          <w:bCs/>
          <w:sz w:val="20"/>
        </w:rPr>
      </w:pPr>
    </w:p>
    <w:p w14:paraId="52759580" w14:textId="13EFF7C6" w:rsidR="005C738E" w:rsidRPr="00623C72" w:rsidRDefault="005C738E" w:rsidP="0097383B">
      <w:pPr>
        <w:pStyle w:val="Tekstpodstawowy2"/>
        <w:spacing w:line="300" w:lineRule="auto"/>
        <w:rPr>
          <w:rFonts w:ascii="Arial" w:hAnsi="Arial" w:cs="Arial"/>
          <w:bCs/>
          <w:sz w:val="20"/>
        </w:rPr>
      </w:pPr>
      <w:r w:rsidRPr="00623C72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3F537A8" w14:textId="7910C699" w:rsidR="0097383B" w:rsidRPr="00623C72" w:rsidRDefault="0097383B">
      <w:pPr>
        <w:rPr>
          <w:rFonts w:ascii="Arial" w:hAnsi="Arial" w:cs="Arial"/>
          <w:strike/>
          <w:sz w:val="16"/>
          <w:szCs w:val="16"/>
        </w:rPr>
      </w:pPr>
      <w:r w:rsidRPr="00623C72">
        <w:rPr>
          <w:rFonts w:ascii="Arial" w:hAnsi="Arial" w:cs="Arial"/>
          <w:strike/>
          <w:sz w:val="16"/>
          <w:szCs w:val="16"/>
        </w:rPr>
        <w:br w:type="page"/>
      </w:r>
    </w:p>
    <w:p w14:paraId="11EBF782" w14:textId="123476DB" w:rsidR="00EA6254" w:rsidRPr="00623C72" w:rsidRDefault="00EA6254" w:rsidP="0097383B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130D43" w:rsidRPr="00623C72">
        <w:rPr>
          <w:rFonts w:ascii="Arial" w:hAnsi="Arial" w:cs="Arial"/>
          <w:sz w:val="22"/>
          <w:szCs w:val="22"/>
        </w:rPr>
        <w:t>6</w:t>
      </w:r>
    </w:p>
    <w:p w14:paraId="2483025B" w14:textId="77777777" w:rsidR="00EA6254" w:rsidRPr="00623C72" w:rsidRDefault="00EA6254" w:rsidP="0097383B">
      <w:pPr>
        <w:spacing w:line="300" w:lineRule="auto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</w:rPr>
        <w:t>Wykonawca:</w:t>
      </w:r>
    </w:p>
    <w:p w14:paraId="50FE2583" w14:textId="2BF2B820" w:rsidR="00EA6254" w:rsidRPr="00623C72" w:rsidRDefault="00EA625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</w:t>
      </w:r>
    </w:p>
    <w:p w14:paraId="40F2053B" w14:textId="5D32B1E0" w:rsidR="00EA6254" w:rsidRPr="00623C72" w:rsidRDefault="00EA625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</w:t>
      </w:r>
      <w:r w:rsidR="00AD56E6" w:rsidRPr="00623C72">
        <w:rPr>
          <w:rFonts w:ascii="Arial" w:hAnsi="Arial" w:cs="Arial"/>
          <w:sz w:val="22"/>
          <w:szCs w:val="22"/>
        </w:rPr>
        <w:t>…</w:t>
      </w:r>
    </w:p>
    <w:p w14:paraId="1FBF7ED4" w14:textId="77777777" w:rsidR="00EA6254" w:rsidRPr="00623C72" w:rsidRDefault="00EA6254" w:rsidP="0097383B">
      <w:pPr>
        <w:pStyle w:val="Tekstkomentarza2"/>
        <w:spacing w:line="300" w:lineRule="auto"/>
        <w:rPr>
          <w:rFonts w:ascii="Arial" w:hAnsi="Arial" w:cs="Arial"/>
          <w:b/>
          <w:sz w:val="32"/>
          <w:szCs w:val="32"/>
        </w:rPr>
      </w:pPr>
      <w:r w:rsidRPr="00623C72">
        <w:rPr>
          <w:rFonts w:ascii="Arial" w:hAnsi="Arial" w:cs="Arial"/>
          <w:i/>
          <w:sz w:val="18"/>
          <w:szCs w:val="22"/>
        </w:rPr>
        <w:t>(pełna nazwa/firma, adres)</w:t>
      </w:r>
    </w:p>
    <w:p w14:paraId="10714F0E" w14:textId="77777777" w:rsidR="00EA6254" w:rsidRPr="00623C72" w:rsidRDefault="00EA6254" w:rsidP="0097383B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</w:p>
    <w:p w14:paraId="65F27CDD" w14:textId="77777777" w:rsidR="00EA6254" w:rsidRPr="00623C72" w:rsidRDefault="00EA6254" w:rsidP="0097383B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623C72">
        <w:rPr>
          <w:rFonts w:ascii="Arial" w:hAnsi="Arial" w:cs="Arial"/>
          <w:b/>
          <w:sz w:val="28"/>
          <w:szCs w:val="28"/>
        </w:rPr>
        <w:t>WYKAZ MATERIAŁÓW I URZĄDZEŃ ROWNOWAŻNYCH</w:t>
      </w:r>
    </w:p>
    <w:p w14:paraId="22AD0DA4" w14:textId="77777777" w:rsidR="00EA6254" w:rsidRPr="00623C72" w:rsidRDefault="00EA6254" w:rsidP="0097383B">
      <w:pPr>
        <w:pStyle w:val="Tekstkomentarza2"/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63F120DF" w14:textId="4E15E1F7" w:rsidR="00EA6254" w:rsidRPr="00623C72" w:rsidRDefault="00EA6254" w:rsidP="0097383B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Przystępując do udziału w postępowaniu o udzielenie zamówienia publicznego na zadanie pn.:</w:t>
      </w:r>
      <w:r w:rsidR="000A0E4D" w:rsidRPr="00623C72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A56B6A" w:rsidRPr="00623C72">
        <w:rPr>
          <w:rFonts w:ascii="Arial" w:hAnsi="Arial" w:cs="Arial"/>
          <w:b/>
          <w:bCs/>
          <w:iCs/>
          <w:sz w:val="22"/>
          <w:szCs w:val="22"/>
        </w:rPr>
        <w:t>Budowa sieci kanalizacji sanitarnej w rejonie ul. Obrzeżna, Komunalna i Cieszyńska w Ustroniu</w:t>
      </w:r>
      <w:r w:rsidR="00BA699B" w:rsidRPr="00623C72">
        <w:rPr>
          <w:rFonts w:ascii="Arial" w:hAnsi="Arial" w:cs="Arial"/>
          <w:b/>
          <w:bCs/>
          <w:iCs/>
          <w:sz w:val="22"/>
          <w:szCs w:val="22"/>
        </w:rPr>
        <w:t>,</w:t>
      </w:r>
      <w:r w:rsidR="006C261A" w:rsidRPr="00623C72">
        <w:rPr>
          <w:rFonts w:ascii="Arial" w:hAnsi="Arial" w:cs="Arial"/>
          <w:b/>
          <w:i/>
          <w:sz w:val="22"/>
          <w:szCs w:val="22"/>
        </w:rPr>
        <w:t xml:space="preserve"> </w:t>
      </w:r>
      <w:r w:rsidRPr="00623C72">
        <w:rPr>
          <w:rFonts w:ascii="Arial" w:hAnsi="Arial" w:cs="Arial"/>
          <w:sz w:val="22"/>
          <w:szCs w:val="22"/>
        </w:rPr>
        <w:t>oświadczam, że podane w poniższej tabeli rozwiązania równoważne:</w:t>
      </w:r>
    </w:p>
    <w:p w14:paraId="380319FA" w14:textId="77777777" w:rsidR="00EA6254" w:rsidRPr="00623C72" w:rsidRDefault="00EA6254" w:rsidP="00181DFA">
      <w:pPr>
        <w:pStyle w:val="Tekstkomentarza2"/>
        <w:numPr>
          <w:ilvl w:val="0"/>
          <w:numId w:val="50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5F0B77BF" w14:textId="77777777" w:rsidR="00EA6254" w:rsidRPr="00623C72" w:rsidRDefault="00EA6254" w:rsidP="00181DFA">
      <w:pPr>
        <w:pStyle w:val="Tekstkomentarza2"/>
        <w:numPr>
          <w:ilvl w:val="0"/>
          <w:numId w:val="50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posiadają parametry techniczne i jakościowe nie gorsze od założeń projektowych, umożliwiające uzyskanie efektu założonego przez Zamawiającego.</w:t>
      </w:r>
    </w:p>
    <w:p w14:paraId="55FDC2FC" w14:textId="77777777" w:rsidR="00EA6254" w:rsidRPr="00623C72" w:rsidRDefault="00EA6254" w:rsidP="0097383B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24"/>
        <w:gridCol w:w="2210"/>
        <w:gridCol w:w="2533"/>
        <w:gridCol w:w="1937"/>
        <w:gridCol w:w="2182"/>
      </w:tblGrid>
      <w:tr w:rsidR="00623C72" w:rsidRPr="00623C72" w14:paraId="03939CC6" w14:textId="77777777" w:rsidTr="0064192A">
        <w:trPr>
          <w:trHeight w:val="1770"/>
        </w:trPr>
        <w:tc>
          <w:tcPr>
            <w:tcW w:w="329" w:type="pct"/>
            <w:vAlign w:val="center"/>
          </w:tcPr>
          <w:p w14:paraId="032E2D45" w14:textId="77777777" w:rsidR="00EA6254" w:rsidRPr="00623C72" w:rsidRDefault="00EA6254" w:rsidP="0097383B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623C72">
              <w:rPr>
                <w:rFonts w:ascii="Arial" w:hAnsi="Arial" w:cs="Arial"/>
              </w:rPr>
              <w:t>L.p.</w:t>
            </w:r>
          </w:p>
        </w:tc>
        <w:tc>
          <w:tcPr>
            <w:tcW w:w="1165" w:type="pct"/>
            <w:vAlign w:val="center"/>
          </w:tcPr>
          <w:p w14:paraId="1D8B5CE0" w14:textId="4050FF48" w:rsidR="00EA6254" w:rsidRPr="00623C72" w:rsidRDefault="00EA6254" w:rsidP="0097383B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623C72">
              <w:rPr>
                <w:rFonts w:ascii="Arial" w:hAnsi="Arial" w:cs="Arial"/>
              </w:rPr>
              <w:t>Wskazanie materiału, produktu, elementu z</w:t>
            </w:r>
            <w:r w:rsidR="0064192A" w:rsidRPr="00623C72">
              <w:rPr>
                <w:rFonts w:ascii="Arial" w:hAnsi="Arial" w:cs="Arial"/>
              </w:rPr>
              <w:t> </w:t>
            </w:r>
            <w:r w:rsidRPr="00623C72">
              <w:rPr>
                <w:rFonts w:ascii="Arial" w:hAnsi="Arial" w:cs="Arial"/>
              </w:rPr>
              <w:t xml:space="preserve">dokumentacji </w:t>
            </w:r>
            <w:r w:rsidR="00FD5809" w:rsidRPr="00623C72">
              <w:rPr>
                <w:rFonts w:ascii="Arial" w:hAnsi="Arial" w:cs="Arial"/>
              </w:rPr>
              <w:t>technicznej</w:t>
            </w:r>
          </w:p>
        </w:tc>
        <w:tc>
          <w:tcPr>
            <w:tcW w:w="1335" w:type="pct"/>
            <w:vAlign w:val="center"/>
          </w:tcPr>
          <w:p w14:paraId="0676C8AF" w14:textId="77777777" w:rsidR="00EA6254" w:rsidRPr="00623C72" w:rsidRDefault="00EA6254" w:rsidP="0097383B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623C72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1021" w:type="pct"/>
            <w:vAlign w:val="center"/>
          </w:tcPr>
          <w:p w14:paraId="15FD9ABF" w14:textId="033AE647" w:rsidR="00EA6254" w:rsidRPr="00623C72" w:rsidRDefault="00EA6254" w:rsidP="0097383B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623C72">
              <w:rPr>
                <w:rFonts w:ascii="Arial" w:hAnsi="Arial" w:cs="Arial"/>
              </w:rPr>
              <w:t>Opis parametrów technicznych dokumentujących równoważność z</w:t>
            </w:r>
            <w:r w:rsidR="0064192A" w:rsidRPr="00623C72">
              <w:rPr>
                <w:rFonts w:ascii="Arial" w:hAnsi="Arial" w:cs="Arial"/>
              </w:rPr>
              <w:t> </w:t>
            </w:r>
            <w:r w:rsidRPr="00623C72">
              <w:rPr>
                <w:rFonts w:ascii="Arial" w:hAnsi="Arial" w:cs="Arial"/>
              </w:rPr>
              <w:t>wymaganiami SWZ</w:t>
            </w:r>
          </w:p>
        </w:tc>
        <w:tc>
          <w:tcPr>
            <w:tcW w:w="1150" w:type="pct"/>
            <w:vAlign w:val="center"/>
          </w:tcPr>
          <w:p w14:paraId="3D265B91" w14:textId="06A56F79" w:rsidR="00EA6254" w:rsidRPr="00623C72" w:rsidRDefault="00EA6254" w:rsidP="0097383B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623C72">
              <w:rPr>
                <w:rFonts w:ascii="Arial" w:hAnsi="Arial" w:cs="Arial"/>
              </w:rPr>
              <w:t>Spełnienie warunku równoważności w</w:t>
            </w:r>
            <w:r w:rsidR="0064192A" w:rsidRPr="00623C72">
              <w:rPr>
                <w:rFonts w:ascii="Arial" w:hAnsi="Arial" w:cs="Arial"/>
              </w:rPr>
              <w:t> </w:t>
            </w:r>
            <w:r w:rsidRPr="00623C72">
              <w:rPr>
                <w:rFonts w:ascii="Arial" w:hAnsi="Arial" w:cs="Arial"/>
              </w:rPr>
              <w:t>odniesieniu do szczegółowego opisu przedmiotu zamówienia (należy wpisać odpowiednio: spełnia /nie spełnia</w:t>
            </w:r>
          </w:p>
        </w:tc>
      </w:tr>
      <w:tr w:rsidR="00623C72" w:rsidRPr="00623C72" w14:paraId="34EE8604" w14:textId="77777777" w:rsidTr="0064192A">
        <w:trPr>
          <w:trHeight w:val="527"/>
        </w:trPr>
        <w:tc>
          <w:tcPr>
            <w:tcW w:w="329" w:type="pct"/>
          </w:tcPr>
          <w:p w14:paraId="50F21C43" w14:textId="77777777" w:rsidR="00EA6254" w:rsidRPr="00623C72" w:rsidRDefault="00EA6254" w:rsidP="0097383B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7333295A" w14:textId="77777777" w:rsidR="00EA6254" w:rsidRPr="00623C72" w:rsidRDefault="00EA6254" w:rsidP="0097383B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0CC65AEF" w14:textId="77777777" w:rsidR="00EA6254" w:rsidRPr="00623C72" w:rsidRDefault="00EA6254" w:rsidP="0097383B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309B3268" w14:textId="77777777" w:rsidR="00EA6254" w:rsidRPr="00623C72" w:rsidRDefault="00EA6254" w:rsidP="0097383B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4CE9805E" w14:textId="77777777" w:rsidR="00EA6254" w:rsidRPr="00623C72" w:rsidRDefault="00EA6254" w:rsidP="0097383B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3C72" w:rsidRPr="00623C72" w14:paraId="365F355D" w14:textId="77777777" w:rsidTr="0064192A">
        <w:trPr>
          <w:trHeight w:val="563"/>
        </w:trPr>
        <w:tc>
          <w:tcPr>
            <w:tcW w:w="329" w:type="pct"/>
          </w:tcPr>
          <w:p w14:paraId="3D982890" w14:textId="77777777" w:rsidR="00EA6254" w:rsidRPr="00623C72" w:rsidRDefault="00EA6254" w:rsidP="0097383B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1158DF60" w14:textId="77777777" w:rsidR="00EA6254" w:rsidRPr="00623C72" w:rsidRDefault="00EA6254" w:rsidP="0097383B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197E2F28" w14:textId="77777777" w:rsidR="00EA6254" w:rsidRPr="00623C72" w:rsidRDefault="00EA6254" w:rsidP="0097383B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18E3DDBC" w14:textId="77777777" w:rsidR="00EA6254" w:rsidRPr="00623C72" w:rsidRDefault="00EA6254" w:rsidP="0097383B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78BE44B8" w14:textId="77777777" w:rsidR="00EA6254" w:rsidRPr="00623C72" w:rsidRDefault="00EA6254" w:rsidP="0097383B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3C72" w:rsidRPr="00623C72" w14:paraId="243AE12C" w14:textId="77777777" w:rsidTr="0064192A">
        <w:trPr>
          <w:trHeight w:val="557"/>
        </w:trPr>
        <w:tc>
          <w:tcPr>
            <w:tcW w:w="329" w:type="pct"/>
          </w:tcPr>
          <w:p w14:paraId="7D8F07A0" w14:textId="77777777" w:rsidR="00EA6254" w:rsidRPr="00623C72" w:rsidRDefault="00EA6254" w:rsidP="0097383B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732472F8" w14:textId="77777777" w:rsidR="00EA6254" w:rsidRPr="00623C72" w:rsidRDefault="00EA6254" w:rsidP="0097383B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585B7905" w14:textId="77777777" w:rsidR="00EA6254" w:rsidRPr="00623C72" w:rsidRDefault="00EA6254" w:rsidP="0097383B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483EA86E" w14:textId="77777777" w:rsidR="00EA6254" w:rsidRPr="00623C72" w:rsidRDefault="00EA6254" w:rsidP="0097383B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26D06838" w14:textId="77777777" w:rsidR="00EA6254" w:rsidRPr="00623C72" w:rsidRDefault="00EA6254" w:rsidP="0097383B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B87369" w14:textId="77777777" w:rsidR="00EA6254" w:rsidRPr="00623C72" w:rsidRDefault="00EA6254" w:rsidP="0097383B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(w razie potrzeby proszę poszerzyć tabelę)</w:t>
      </w:r>
    </w:p>
    <w:p w14:paraId="06308393" w14:textId="77777777" w:rsidR="00EA6254" w:rsidRPr="00623C72" w:rsidRDefault="00EA6254" w:rsidP="0097383B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18"/>
          <w:szCs w:val="18"/>
        </w:rPr>
      </w:pPr>
    </w:p>
    <w:p w14:paraId="0A24602B" w14:textId="0E4BEEF6" w:rsidR="00EA6254" w:rsidRPr="00623C72" w:rsidRDefault="00EA6254" w:rsidP="0064192A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623C72">
        <w:rPr>
          <w:rFonts w:ascii="Arial" w:hAnsi="Arial" w:cs="Arial"/>
          <w:sz w:val="18"/>
          <w:szCs w:val="18"/>
        </w:rPr>
        <w:t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</w:t>
      </w:r>
    </w:p>
    <w:p w14:paraId="308A18BB" w14:textId="77777777" w:rsidR="00EA6254" w:rsidRPr="00623C72" w:rsidRDefault="00EA6254" w:rsidP="0064192A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</w:p>
    <w:p w14:paraId="0F85983E" w14:textId="77777777" w:rsidR="00181DFA" w:rsidRPr="00623C72" w:rsidRDefault="00181DFA" w:rsidP="00181DFA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623C72">
        <w:rPr>
          <w:rFonts w:ascii="Arial" w:hAnsi="Arial" w:cs="Arial"/>
          <w:sz w:val="22"/>
          <w:szCs w:val="22"/>
        </w:rPr>
        <w:tab/>
      </w:r>
      <w:r w:rsidRPr="00623C72">
        <w:rPr>
          <w:rFonts w:ascii="Arial" w:hAnsi="Arial" w:cs="Arial"/>
          <w:sz w:val="22"/>
          <w:szCs w:val="22"/>
        </w:rPr>
        <w:tab/>
        <w:t xml:space="preserve">           </w:t>
      </w:r>
      <w:r w:rsidRPr="00623C72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5B02F272" w14:textId="35205AD0" w:rsidR="0064192A" w:rsidRPr="00623C72" w:rsidRDefault="00181DFA" w:rsidP="00181DFA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623C72">
        <w:rPr>
          <w:rFonts w:ascii="Arial" w:hAnsi="Arial" w:cs="Arial"/>
          <w:szCs w:val="16"/>
        </w:rPr>
        <w:t xml:space="preserve"> (Miejscowość)                                 </w:t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  <w:t>(Podpis wykonawcy/osoby uprawnionej do</w:t>
      </w:r>
      <w:r w:rsidRPr="00623C72">
        <w:rPr>
          <w:rFonts w:ascii="Arial" w:hAnsi="Arial" w:cs="Arial"/>
          <w:szCs w:val="16"/>
        </w:rPr>
        <w:br/>
        <w:t xml:space="preserve"> </w:t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  <w:t xml:space="preserve">    występowania w imieniu wykonawcy)</w:t>
      </w:r>
    </w:p>
    <w:p w14:paraId="1AE270D1" w14:textId="77777777" w:rsidR="0064192A" w:rsidRPr="00623C72" w:rsidRDefault="0064192A" w:rsidP="0097383B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01BDED76" w14:textId="77777777" w:rsidR="0074240F" w:rsidRPr="00623C72" w:rsidRDefault="0074240F" w:rsidP="0097383B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</w:p>
    <w:p w14:paraId="52F8E9B7" w14:textId="6522C3C9" w:rsidR="0064192A" w:rsidRPr="00623C72" w:rsidRDefault="00EA6254" w:rsidP="0097383B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  <w:r w:rsidRPr="00623C72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37EE497F" w14:textId="77777777" w:rsidR="00A56B6A" w:rsidRPr="00623C72" w:rsidRDefault="00A56B6A" w:rsidP="0097383B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</w:p>
    <w:p w14:paraId="24D6A0C0" w14:textId="77777777" w:rsidR="00130D43" w:rsidRPr="00623C72" w:rsidRDefault="00130D43" w:rsidP="00130D43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lastRenderedPageBreak/>
        <w:t>Załącznik nr 4</w:t>
      </w:r>
    </w:p>
    <w:p w14:paraId="58E1BE04" w14:textId="77777777" w:rsidR="00130D43" w:rsidRPr="00623C72" w:rsidRDefault="00130D43" w:rsidP="00130D43">
      <w:pPr>
        <w:spacing w:line="300" w:lineRule="auto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</w:rPr>
        <w:t>Wykonawca:</w:t>
      </w:r>
    </w:p>
    <w:p w14:paraId="67438F3E" w14:textId="77777777" w:rsidR="00130D43" w:rsidRPr="00623C72" w:rsidRDefault="00130D43" w:rsidP="00130D4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</w:t>
      </w:r>
    </w:p>
    <w:p w14:paraId="25DB3E07" w14:textId="77777777" w:rsidR="00130D43" w:rsidRPr="00623C72" w:rsidRDefault="00130D43" w:rsidP="00130D4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</w:t>
      </w:r>
    </w:p>
    <w:p w14:paraId="66E759B9" w14:textId="77777777" w:rsidR="00130D43" w:rsidRPr="00623C72" w:rsidRDefault="00130D43" w:rsidP="00130D4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5469FD7A" w14:textId="77777777" w:rsidR="00130D43" w:rsidRPr="00623C72" w:rsidRDefault="00130D43" w:rsidP="00130D43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012E010C" w14:textId="77777777" w:rsidR="00130D43" w:rsidRPr="00623C72" w:rsidRDefault="00130D43" w:rsidP="00130D43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CEAE706" w14:textId="77777777" w:rsidR="00130D43" w:rsidRPr="00623C72" w:rsidRDefault="00130D43" w:rsidP="00130D43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623C72">
        <w:rPr>
          <w:rFonts w:ascii="Arial" w:hAnsi="Arial" w:cs="Arial"/>
          <w:b/>
          <w:sz w:val="28"/>
        </w:rPr>
        <w:t>WYKAZ ROBÓT BUDOWLANYCH</w:t>
      </w:r>
    </w:p>
    <w:p w14:paraId="3AADBDD4" w14:textId="77777777" w:rsidR="00130D43" w:rsidRPr="00623C72" w:rsidRDefault="00130D43" w:rsidP="00130D43">
      <w:pPr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83B7E" w14:textId="1502F19B" w:rsidR="00130D43" w:rsidRPr="00623C72" w:rsidRDefault="00130D43" w:rsidP="00130D43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623C72">
        <w:rPr>
          <w:rFonts w:ascii="Arial" w:hAnsi="Arial" w:cs="Arial"/>
          <w:sz w:val="22"/>
          <w:szCs w:val="22"/>
        </w:rPr>
        <w:br/>
        <w:t xml:space="preserve">pn. </w:t>
      </w:r>
      <w:r w:rsidR="00A56B6A" w:rsidRPr="00623C72">
        <w:rPr>
          <w:rFonts w:ascii="Arial" w:hAnsi="Arial" w:cs="Arial"/>
          <w:b/>
          <w:bCs/>
          <w:iCs/>
          <w:sz w:val="22"/>
          <w:szCs w:val="22"/>
        </w:rPr>
        <w:t>Budowa sieci kanalizacji sanitarnej w rejonie ul. Obrzeżna, Komunalna i Cieszyńska w Ustroniu,</w:t>
      </w:r>
      <w:r w:rsidRPr="00623C72">
        <w:rPr>
          <w:rFonts w:ascii="Arial" w:hAnsi="Arial" w:cs="Arial"/>
          <w:b/>
          <w:i/>
          <w:sz w:val="22"/>
          <w:szCs w:val="22"/>
        </w:rPr>
        <w:t xml:space="preserve"> </w:t>
      </w:r>
      <w:r w:rsidRPr="00623C72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71EF2391" w14:textId="77777777" w:rsidR="00130D43" w:rsidRPr="00623C72" w:rsidRDefault="00130D43" w:rsidP="00130D4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5782"/>
        <w:gridCol w:w="1589"/>
      </w:tblGrid>
      <w:tr w:rsidR="00623C72" w:rsidRPr="00623C72" w14:paraId="27818D0A" w14:textId="77777777" w:rsidTr="00751EC0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E3466DC" w14:textId="77777777" w:rsidR="00130D43" w:rsidRPr="00623C72" w:rsidRDefault="00130D43" w:rsidP="00751EC0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623C72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Lp.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B5B096C" w14:textId="77777777" w:rsidR="00130D43" w:rsidRPr="00623C72" w:rsidRDefault="00130D43" w:rsidP="00751EC0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623C72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Nazwa i adres zamawiającego</w:t>
            </w:r>
          </w:p>
        </w:tc>
        <w:tc>
          <w:tcPr>
            <w:tcW w:w="5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E8545AF" w14:textId="4EFE344D" w:rsidR="00130D43" w:rsidRPr="00623C72" w:rsidRDefault="00130D43" w:rsidP="00751EC0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623C72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Opis i zakres wykonanych robót</w:t>
            </w:r>
            <w:r w:rsidR="003E4827" w:rsidRPr="00623C72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 xml:space="preserve"> wraz z ich wartością</w:t>
            </w:r>
            <w:r w:rsidR="003E4827" w:rsidRPr="00623C72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br/>
              <w:t>w [zł] brutto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CF0F0F" w14:textId="77777777" w:rsidR="00130D43" w:rsidRPr="00623C72" w:rsidRDefault="00130D43" w:rsidP="00751EC0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623C72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 xml:space="preserve">Termin realizacji </w:t>
            </w:r>
            <w:r w:rsidRPr="00623C72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br/>
              <w:t>(od-do)</w:t>
            </w:r>
          </w:p>
        </w:tc>
      </w:tr>
      <w:tr w:rsidR="00694DCF" w:rsidRPr="00623C72" w14:paraId="517F17AE" w14:textId="77777777" w:rsidTr="00751EC0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C8343" w14:textId="77777777" w:rsidR="00130D43" w:rsidRPr="00623C72" w:rsidRDefault="00130D43" w:rsidP="00751EC0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</w:p>
          <w:p w14:paraId="6B1477E1" w14:textId="77777777" w:rsidR="00130D43" w:rsidRPr="00623C72" w:rsidRDefault="00130D43" w:rsidP="00751EC0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</w:p>
          <w:p w14:paraId="0B47EB14" w14:textId="77C77310" w:rsidR="00130D43" w:rsidRPr="00623C72" w:rsidRDefault="003E4827" w:rsidP="00751EC0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623C72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1.</w:t>
            </w:r>
          </w:p>
          <w:p w14:paraId="611206F3" w14:textId="77777777" w:rsidR="00130D43" w:rsidRPr="00623C72" w:rsidRDefault="00130D43" w:rsidP="00751EC0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18A52" w14:textId="77777777" w:rsidR="00130D43" w:rsidRPr="00623C72" w:rsidRDefault="00130D43" w:rsidP="00751EC0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5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430CC" w14:textId="77777777" w:rsidR="00130D43" w:rsidRPr="00623C72" w:rsidRDefault="00130D43" w:rsidP="00751EC0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0E71E" w14:textId="77777777" w:rsidR="00130D43" w:rsidRPr="00623C72" w:rsidRDefault="00130D43" w:rsidP="00751EC0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</w:tbl>
    <w:p w14:paraId="0293482A" w14:textId="77777777" w:rsidR="00130D43" w:rsidRPr="00623C72" w:rsidRDefault="00130D43" w:rsidP="00130D43">
      <w:pPr>
        <w:spacing w:line="300" w:lineRule="auto"/>
        <w:rPr>
          <w:rFonts w:ascii="Arial" w:hAnsi="Arial" w:cs="Arial"/>
          <w:sz w:val="22"/>
          <w:szCs w:val="22"/>
        </w:rPr>
      </w:pPr>
    </w:p>
    <w:p w14:paraId="674429F4" w14:textId="77777777" w:rsidR="00130D43" w:rsidRPr="00623C72" w:rsidRDefault="00130D43" w:rsidP="00130D43">
      <w:pPr>
        <w:spacing w:line="300" w:lineRule="auto"/>
        <w:jc w:val="both"/>
        <w:rPr>
          <w:rFonts w:ascii="Arial" w:hAnsi="Arial" w:cs="Arial"/>
          <w:sz w:val="22"/>
          <w:szCs w:val="24"/>
        </w:rPr>
      </w:pPr>
      <w:r w:rsidRPr="00623C72">
        <w:rPr>
          <w:rFonts w:ascii="Arial" w:hAnsi="Arial" w:cs="Arial"/>
          <w:sz w:val="22"/>
          <w:szCs w:val="24"/>
        </w:rPr>
        <w:t>Do niniejszego wykazu, dołączamy ………. szt. dowodów określających że roboty budowlane zostały wykonane należycie.</w:t>
      </w:r>
    </w:p>
    <w:p w14:paraId="3D0A6669" w14:textId="77777777" w:rsidR="00130D43" w:rsidRPr="00623C72" w:rsidRDefault="00130D43" w:rsidP="00130D43">
      <w:pPr>
        <w:spacing w:line="300" w:lineRule="auto"/>
        <w:rPr>
          <w:rFonts w:ascii="Arial" w:hAnsi="Arial" w:cs="Arial"/>
          <w:sz w:val="24"/>
          <w:szCs w:val="24"/>
        </w:rPr>
      </w:pPr>
    </w:p>
    <w:p w14:paraId="5307A2C9" w14:textId="77777777" w:rsidR="00130D43" w:rsidRPr="00623C72" w:rsidRDefault="00130D43" w:rsidP="00130D43">
      <w:pPr>
        <w:spacing w:line="300" w:lineRule="auto"/>
        <w:rPr>
          <w:rFonts w:ascii="Arial" w:hAnsi="Arial" w:cs="Arial"/>
          <w:sz w:val="22"/>
          <w:szCs w:val="22"/>
        </w:rPr>
      </w:pPr>
    </w:p>
    <w:p w14:paraId="66FCCE49" w14:textId="77777777" w:rsidR="00130D43" w:rsidRPr="00623C72" w:rsidRDefault="00130D43" w:rsidP="00130D43">
      <w:pPr>
        <w:spacing w:line="300" w:lineRule="auto"/>
        <w:rPr>
          <w:rFonts w:ascii="Arial" w:hAnsi="Arial" w:cs="Arial"/>
          <w:sz w:val="22"/>
          <w:szCs w:val="22"/>
        </w:rPr>
      </w:pPr>
    </w:p>
    <w:p w14:paraId="0B82BB7C" w14:textId="77777777" w:rsidR="00130D43" w:rsidRPr="00623C72" w:rsidRDefault="00130D43" w:rsidP="00130D4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623C72">
        <w:rPr>
          <w:rFonts w:ascii="Arial" w:hAnsi="Arial" w:cs="Arial"/>
          <w:sz w:val="22"/>
          <w:szCs w:val="22"/>
        </w:rPr>
        <w:tab/>
      </w:r>
      <w:r w:rsidRPr="00623C72">
        <w:rPr>
          <w:rFonts w:ascii="Arial" w:hAnsi="Arial" w:cs="Arial"/>
          <w:sz w:val="22"/>
          <w:szCs w:val="22"/>
        </w:rPr>
        <w:tab/>
        <w:t xml:space="preserve">           </w:t>
      </w:r>
      <w:r w:rsidRPr="00623C72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315F4C47" w14:textId="77777777" w:rsidR="00130D43" w:rsidRPr="00623C72" w:rsidRDefault="00130D43" w:rsidP="00130D43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623C72">
        <w:rPr>
          <w:rFonts w:ascii="Arial" w:hAnsi="Arial" w:cs="Arial"/>
          <w:szCs w:val="16"/>
        </w:rPr>
        <w:t xml:space="preserve"> (Miejscowość)                                 </w:t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  <w:t>(Podpis wykonawcy/osoby uprawnionej do</w:t>
      </w:r>
      <w:r w:rsidRPr="00623C72">
        <w:rPr>
          <w:rFonts w:ascii="Arial" w:hAnsi="Arial" w:cs="Arial"/>
          <w:szCs w:val="16"/>
        </w:rPr>
        <w:br/>
        <w:t xml:space="preserve"> </w:t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  <w:t xml:space="preserve">    występowania w imieniu wykonawcy)</w:t>
      </w:r>
    </w:p>
    <w:p w14:paraId="2FFE1D88" w14:textId="77777777" w:rsidR="00130D43" w:rsidRPr="00623C72" w:rsidRDefault="00130D43" w:rsidP="00130D4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2BFA6CC" w14:textId="77777777" w:rsidR="00130D43" w:rsidRPr="00623C72" w:rsidRDefault="00130D43" w:rsidP="00130D4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D6EC962" w14:textId="77777777" w:rsidR="00130D43" w:rsidRPr="00623C72" w:rsidRDefault="00130D43" w:rsidP="00130D4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E30964F" w14:textId="77777777" w:rsidR="00130D43" w:rsidRPr="00623C72" w:rsidRDefault="00130D43" w:rsidP="00130D4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9032925" w14:textId="77777777" w:rsidR="00130D43" w:rsidRPr="00623C72" w:rsidRDefault="00130D43" w:rsidP="00130D4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94E3F1E" w14:textId="77777777" w:rsidR="00130D43" w:rsidRPr="00623C72" w:rsidRDefault="00130D43" w:rsidP="00130D4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39D83119" w14:textId="77777777" w:rsidR="00130D43" w:rsidRPr="00623C72" w:rsidRDefault="00130D43" w:rsidP="00130D43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623C72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35E065B2" w14:textId="77777777" w:rsidR="00130D43" w:rsidRPr="00623C72" w:rsidRDefault="00130D43" w:rsidP="00130D43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CAA40CA" w14:textId="77777777" w:rsidR="00130D43" w:rsidRPr="00623C72" w:rsidRDefault="00130D43" w:rsidP="00130D43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2A849180" w14:textId="77777777" w:rsidR="00130D43" w:rsidRPr="00623C72" w:rsidRDefault="00130D43" w:rsidP="00130D43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3ACEA8C0" w14:textId="77777777" w:rsidR="00130D43" w:rsidRPr="00623C72" w:rsidRDefault="00130D43" w:rsidP="00130D43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864C834" w14:textId="77777777" w:rsidR="007D1ECD" w:rsidRPr="00623C72" w:rsidRDefault="007D1ECD">
      <w:pPr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br w:type="page"/>
      </w:r>
    </w:p>
    <w:p w14:paraId="252CB202" w14:textId="51F3287B" w:rsidR="00130D43" w:rsidRPr="00623C72" w:rsidRDefault="00130D43" w:rsidP="00130D43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lastRenderedPageBreak/>
        <w:t>Załącznik nr 5</w:t>
      </w:r>
    </w:p>
    <w:p w14:paraId="3EB5AB8D" w14:textId="77777777" w:rsidR="00130D43" w:rsidRPr="00623C72" w:rsidRDefault="00130D43" w:rsidP="00130D43">
      <w:pPr>
        <w:spacing w:line="300" w:lineRule="auto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</w:rPr>
        <w:t>Wykonawca:</w:t>
      </w:r>
    </w:p>
    <w:p w14:paraId="5A831C3C" w14:textId="77777777" w:rsidR="00130D43" w:rsidRPr="00623C72" w:rsidRDefault="00130D43" w:rsidP="00130D4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</w:t>
      </w:r>
    </w:p>
    <w:p w14:paraId="72DF05BB" w14:textId="77777777" w:rsidR="00130D43" w:rsidRPr="00623C72" w:rsidRDefault="00130D43" w:rsidP="00130D4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</w:t>
      </w:r>
    </w:p>
    <w:p w14:paraId="70EBD243" w14:textId="77777777" w:rsidR="00130D43" w:rsidRPr="00623C72" w:rsidRDefault="00130D43" w:rsidP="00130D4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21EE53F2" w14:textId="77777777" w:rsidR="00130D43" w:rsidRPr="00623C72" w:rsidRDefault="00130D43" w:rsidP="00130D43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4F172B47" w14:textId="77777777" w:rsidR="00130D43" w:rsidRPr="00623C72" w:rsidRDefault="00130D43" w:rsidP="00130D43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46E41DC1" w14:textId="77777777" w:rsidR="00130D43" w:rsidRPr="00623C72" w:rsidRDefault="00130D43" w:rsidP="00130D43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623C72">
        <w:rPr>
          <w:rFonts w:ascii="Arial" w:hAnsi="Arial" w:cs="Arial"/>
          <w:b/>
          <w:sz w:val="28"/>
        </w:rPr>
        <w:t>WYKAZ OSÓB</w:t>
      </w:r>
    </w:p>
    <w:p w14:paraId="38566296" w14:textId="77777777" w:rsidR="00130D43" w:rsidRPr="00623C72" w:rsidRDefault="00130D43" w:rsidP="00130D43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6510D66D" w14:textId="13C64D4E" w:rsidR="00130D43" w:rsidRPr="00623C72" w:rsidRDefault="00130D43" w:rsidP="00130D43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623C72">
        <w:rPr>
          <w:rFonts w:ascii="Arial" w:hAnsi="Arial" w:cs="Arial"/>
          <w:sz w:val="22"/>
          <w:szCs w:val="22"/>
        </w:rPr>
        <w:br/>
        <w:t xml:space="preserve">pn. </w:t>
      </w:r>
      <w:r w:rsidR="00A56B6A" w:rsidRPr="00623C72">
        <w:rPr>
          <w:rFonts w:ascii="Arial" w:hAnsi="Arial" w:cs="Arial"/>
          <w:b/>
          <w:bCs/>
          <w:iCs/>
          <w:sz w:val="22"/>
          <w:szCs w:val="22"/>
        </w:rPr>
        <w:t>Budowa sieci kanalizacji sanitarnej w rejonie ul. Obrzeżna, Komunalna i Cieszyńska w Ustroniu,</w:t>
      </w:r>
      <w:r w:rsidRPr="00623C72">
        <w:rPr>
          <w:rFonts w:ascii="Arial" w:hAnsi="Arial" w:cs="Arial"/>
          <w:b/>
          <w:i/>
          <w:sz w:val="22"/>
          <w:szCs w:val="22"/>
        </w:rPr>
        <w:t xml:space="preserve"> </w:t>
      </w:r>
      <w:r w:rsidRPr="00623C72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51FF0DCE" w14:textId="77777777" w:rsidR="00130D43" w:rsidRPr="00623C72" w:rsidRDefault="00130D43" w:rsidP="00130D4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629"/>
        <w:gridCol w:w="2652"/>
        <w:gridCol w:w="1673"/>
        <w:gridCol w:w="2929"/>
        <w:gridCol w:w="1603"/>
      </w:tblGrid>
      <w:tr w:rsidR="00623C72" w:rsidRPr="00623C72" w14:paraId="7B6CED45" w14:textId="77777777" w:rsidTr="003E4827">
        <w:trPr>
          <w:trHeight w:val="765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D20B8E" w14:textId="77EAEB6A" w:rsidR="003E4827" w:rsidRPr="00623C72" w:rsidRDefault="003E4827" w:rsidP="003E48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3C72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17B7E" w14:textId="567B50A7" w:rsidR="003E4827" w:rsidRPr="00623C72" w:rsidRDefault="003E4827" w:rsidP="00751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3C72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AB5A94" w14:textId="77777777" w:rsidR="003E4827" w:rsidRPr="00623C72" w:rsidRDefault="003E4827" w:rsidP="00751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3C72">
              <w:rPr>
                <w:rFonts w:ascii="Arial" w:hAnsi="Arial" w:cs="Arial"/>
                <w:sz w:val="22"/>
                <w:szCs w:val="22"/>
              </w:rPr>
              <w:t>Zakres wykonywanych czynności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EB663" w14:textId="77777777" w:rsidR="003E4827" w:rsidRPr="00623C72" w:rsidRDefault="003E4827" w:rsidP="00751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3C72">
              <w:rPr>
                <w:rFonts w:ascii="Arial" w:hAnsi="Arial" w:cs="Arial"/>
                <w:sz w:val="22"/>
                <w:szCs w:val="22"/>
              </w:rPr>
              <w:t>Opis posiadanych kwalifikacji zawodowych, uprawnień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67A68B" w14:textId="77777777" w:rsidR="003E4827" w:rsidRPr="00623C72" w:rsidRDefault="003E4827" w:rsidP="00751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3C72">
              <w:rPr>
                <w:rFonts w:ascii="Arial" w:hAnsi="Arial" w:cs="Arial"/>
                <w:sz w:val="22"/>
                <w:szCs w:val="22"/>
              </w:rPr>
              <w:t>Podstawa dysponowania  osobą</w:t>
            </w:r>
            <w:r w:rsidRPr="00623C72">
              <w:rPr>
                <w:rFonts w:ascii="Arial" w:hAnsi="Arial" w:cs="Arial"/>
                <w:sz w:val="22"/>
                <w:szCs w:val="22"/>
                <w:vertAlign w:val="superscript"/>
              </w:rPr>
              <w:t>*)</w:t>
            </w:r>
          </w:p>
        </w:tc>
      </w:tr>
      <w:tr w:rsidR="003E4827" w:rsidRPr="00623C72" w14:paraId="0EE10CFD" w14:textId="77777777" w:rsidTr="003E4827">
        <w:trPr>
          <w:trHeight w:val="2120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AF7A" w14:textId="2843AA63" w:rsidR="003E4827" w:rsidRPr="00623C72" w:rsidRDefault="003E4827" w:rsidP="003E48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3C7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D77AE9" w14:textId="35D2AE05" w:rsidR="003E4827" w:rsidRPr="00623C72" w:rsidRDefault="003E4827" w:rsidP="00751EC0">
            <w:pPr>
              <w:rPr>
                <w:rFonts w:ascii="Arial" w:hAnsi="Arial" w:cs="Arial"/>
                <w:sz w:val="22"/>
                <w:szCs w:val="22"/>
              </w:rPr>
            </w:pPr>
            <w:r w:rsidRPr="00623C7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30674" w14:textId="425ECFD4" w:rsidR="003E4827" w:rsidRPr="00623C72" w:rsidRDefault="003E4827" w:rsidP="00751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3C72">
              <w:rPr>
                <w:rFonts w:ascii="Arial" w:hAnsi="Arial" w:cs="Arial"/>
                <w:sz w:val="22"/>
                <w:szCs w:val="22"/>
              </w:rPr>
              <w:t>Kierownik budowy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6B4065" w14:textId="7F6131EB" w:rsidR="003E4827" w:rsidRPr="00623C72" w:rsidRDefault="003E4827" w:rsidP="00751EC0">
            <w:pPr>
              <w:rPr>
                <w:rFonts w:ascii="Arial" w:hAnsi="Arial" w:cs="Arial"/>
                <w:sz w:val="22"/>
                <w:szCs w:val="22"/>
              </w:rPr>
            </w:pPr>
            <w:r w:rsidRPr="00623C72">
              <w:rPr>
                <w:rFonts w:ascii="Arial" w:hAnsi="Arial" w:cs="Arial"/>
                <w:sz w:val="22"/>
                <w:szCs w:val="22"/>
              </w:rPr>
              <w:t>uprawnienia budowlane do</w:t>
            </w:r>
          </w:p>
          <w:p w14:paraId="4A8184F8" w14:textId="2EFA2634" w:rsidR="003E4827" w:rsidRPr="00623C72" w:rsidRDefault="003E4827" w:rsidP="00751EC0">
            <w:pPr>
              <w:rPr>
                <w:rFonts w:ascii="Arial" w:hAnsi="Arial" w:cs="Arial"/>
                <w:sz w:val="22"/>
                <w:szCs w:val="22"/>
              </w:rPr>
            </w:pPr>
            <w:r w:rsidRPr="00623C72">
              <w:rPr>
                <w:rFonts w:ascii="Arial" w:hAnsi="Arial" w:cs="Arial"/>
                <w:sz w:val="22"/>
                <w:szCs w:val="22"/>
              </w:rPr>
              <w:t xml:space="preserve">pełnienia funkcji kierownika budowy w specjalności </w:t>
            </w:r>
            <w:r w:rsidR="00390A50" w:rsidRPr="00623C72">
              <w:rPr>
                <w:rFonts w:ascii="Arial" w:hAnsi="Arial" w:cs="Arial"/>
                <w:b/>
                <w:bCs/>
                <w:sz w:val="22"/>
                <w:szCs w:val="22"/>
              </w:rPr>
              <w:t>instalacyjnej w zakresie sieci, instalacji i urządzeń sanitarnych</w:t>
            </w:r>
            <w:r w:rsidRPr="00623C7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1D193C96" w14:textId="77777777" w:rsidR="003E4827" w:rsidRPr="00623C72" w:rsidRDefault="003E4827" w:rsidP="00751E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D6E7D2" w14:textId="77777777" w:rsidR="003E4827" w:rsidRPr="00623C72" w:rsidRDefault="003E4827" w:rsidP="00751EC0">
            <w:pPr>
              <w:rPr>
                <w:rFonts w:ascii="Arial" w:hAnsi="Arial" w:cs="Arial"/>
                <w:sz w:val="22"/>
                <w:szCs w:val="22"/>
              </w:rPr>
            </w:pPr>
            <w:r w:rsidRPr="00623C72">
              <w:rPr>
                <w:rFonts w:ascii="Arial" w:hAnsi="Arial" w:cs="Arial"/>
                <w:sz w:val="22"/>
                <w:szCs w:val="22"/>
              </w:rPr>
              <w:t>nr uprawnień, wydane przez:</w:t>
            </w:r>
          </w:p>
          <w:p w14:paraId="0088594E" w14:textId="12949F65" w:rsidR="003E4827" w:rsidRPr="00623C72" w:rsidRDefault="003E4827" w:rsidP="00751EC0">
            <w:pPr>
              <w:rPr>
                <w:rFonts w:ascii="Arial" w:hAnsi="Arial" w:cs="Arial"/>
                <w:sz w:val="22"/>
                <w:szCs w:val="22"/>
              </w:rPr>
            </w:pPr>
            <w:r w:rsidRPr="00623C72">
              <w:rPr>
                <w:rFonts w:ascii="Arial" w:hAnsi="Arial" w:cs="Arial"/>
                <w:sz w:val="22"/>
                <w:szCs w:val="22"/>
              </w:rPr>
              <w:t>………………………………..………………………………</w:t>
            </w:r>
          </w:p>
          <w:p w14:paraId="09D6BC0A" w14:textId="77777777" w:rsidR="003E4827" w:rsidRPr="00623C72" w:rsidRDefault="003E4827" w:rsidP="00751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6FAE" w14:textId="77777777" w:rsidR="003E4827" w:rsidRPr="00623C72" w:rsidRDefault="003E4827" w:rsidP="00751E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BC0C87" w14:textId="77777777" w:rsidR="00130D43" w:rsidRPr="00623C72" w:rsidRDefault="00130D43" w:rsidP="00130D43">
      <w:pPr>
        <w:spacing w:line="300" w:lineRule="auto"/>
        <w:rPr>
          <w:rFonts w:ascii="Arial" w:hAnsi="Arial" w:cs="Arial"/>
          <w:sz w:val="22"/>
          <w:szCs w:val="22"/>
        </w:rPr>
      </w:pPr>
    </w:p>
    <w:p w14:paraId="4B398B98" w14:textId="77777777" w:rsidR="00130D43" w:rsidRPr="00623C72" w:rsidRDefault="00130D43" w:rsidP="00130D43">
      <w:pPr>
        <w:spacing w:line="300" w:lineRule="auto"/>
        <w:rPr>
          <w:rFonts w:ascii="Arial" w:hAnsi="Arial" w:cs="Arial"/>
          <w:sz w:val="24"/>
          <w:szCs w:val="24"/>
        </w:rPr>
      </w:pPr>
    </w:p>
    <w:p w14:paraId="79AD21A1" w14:textId="77777777" w:rsidR="00130D43" w:rsidRPr="00623C72" w:rsidRDefault="00130D43" w:rsidP="00130D43">
      <w:pPr>
        <w:spacing w:line="300" w:lineRule="auto"/>
        <w:rPr>
          <w:rFonts w:ascii="Arial" w:hAnsi="Arial" w:cs="Arial"/>
          <w:sz w:val="22"/>
          <w:szCs w:val="22"/>
        </w:rPr>
      </w:pPr>
    </w:p>
    <w:p w14:paraId="01F00E69" w14:textId="77777777" w:rsidR="00130D43" w:rsidRPr="00623C72" w:rsidRDefault="00130D43" w:rsidP="00130D43">
      <w:pPr>
        <w:spacing w:line="300" w:lineRule="auto"/>
        <w:rPr>
          <w:rFonts w:ascii="Arial" w:hAnsi="Arial" w:cs="Arial"/>
          <w:sz w:val="22"/>
          <w:szCs w:val="22"/>
        </w:rPr>
      </w:pPr>
    </w:p>
    <w:p w14:paraId="71657B6D" w14:textId="77777777" w:rsidR="00130D43" w:rsidRPr="00623C72" w:rsidRDefault="00130D43" w:rsidP="00130D4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623C72">
        <w:rPr>
          <w:rFonts w:ascii="Arial" w:hAnsi="Arial" w:cs="Arial"/>
          <w:sz w:val="22"/>
          <w:szCs w:val="22"/>
        </w:rPr>
        <w:tab/>
      </w:r>
      <w:r w:rsidRPr="00623C72">
        <w:rPr>
          <w:rFonts w:ascii="Arial" w:hAnsi="Arial" w:cs="Arial"/>
          <w:sz w:val="22"/>
          <w:szCs w:val="22"/>
        </w:rPr>
        <w:tab/>
        <w:t xml:space="preserve">           </w:t>
      </w:r>
      <w:r w:rsidRPr="00623C72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5D3D0806" w14:textId="77777777" w:rsidR="00130D43" w:rsidRPr="00623C72" w:rsidRDefault="00130D43" w:rsidP="00130D43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623C72">
        <w:rPr>
          <w:rFonts w:ascii="Arial" w:hAnsi="Arial" w:cs="Arial"/>
          <w:szCs w:val="16"/>
        </w:rPr>
        <w:t xml:space="preserve"> (Miejscowość)                                 </w:t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  <w:t>(Podpis wykonawcy/osoby uprawnionej do</w:t>
      </w:r>
      <w:r w:rsidRPr="00623C72">
        <w:rPr>
          <w:rFonts w:ascii="Arial" w:hAnsi="Arial" w:cs="Arial"/>
          <w:szCs w:val="16"/>
        </w:rPr>
        <w:br/>
        <w:t xml:space="preserve"> </w:t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  <w:t xml:space="preserve">    występowania w imieniu wykonawcy)</w:t>
      </w:r>
    </w:p>
    <w:p w14:paraId="0969AFAA" w14:textId="77777777" w:rsidR="00130D43" w:rsidRPr="00623C72" w:rsidRDefault="00130D43" w:rsidP="00130D4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3684CC4C" w14:textId="77777777" w:rsidR="00130D43" w:rsidRPr="00623C72" w:rsidRDefault="00130D43" w:rsidP="00130D4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F9E5AA6" w14:textId="77777777" w:rsidR="00130D43" w:rsidRPr="00623C72" w:rsidRDefault="00130D43" w:rsidP="00130D4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9086062" w14:textId="77777777" w:rsidR="00130D43" w:rsidRPr="00623C72" w:rsidRDefault="00130D43" w:rsidP="00130D4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1664D6A" w14:textId="77777777" w:rsidR="00130D43" w:rsidRPr="00623C72" w:rsidRDefault="00130D43" w:rsidP="00130D4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CB4D616" w14:textId="77777777" w:rsidR="00130D43" w:rsidRPr="00623C72" w:rsidRDefault="00130D43" w:rsidP="00130D4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086107D" w14:textId="5B74B89B" w:rsidR="00A56B6A" w:rsidRPr="00623C72" w:rsidRDefault="00130D43" w:rsidP="00130D43">
      <w:pPr>
        <w:pStyle w:val="Tekstpodstawowy3"/>
        <w:spacing w:line="300" w:lineRule="auto"/>
        <w:jc w:val="both"/>
        <w:rPr>
          <w:rFonts w:ascii="Arial" w:hAnsi="Arial" w:cs="Arial"/>
          <w:bCs/>
          <w:sz w:val="20"/>
        </w:rPr>
      </w:pPr>
      <w:r w:rsidRPr="00623C72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7DAF524" w14:textId="77777777" w:rsidR="00A56B6A" w:rsidRPr="00623C72" w:rsidRDefault="00A56B6A">
      <w:pPr>
        <w:rPr>
          <w:rFonts w:ascii="Arial" w:hAnsi="Arial" w:cs="Arial"/>
          <w:bCs/>
        </w:rPr>
      </w:pPr>
      <w:r w:rsidRPr="00623C72">
        <w:rPr>
          <w:rFonts w:ascii="Arial" w:hAnsi="Arial" w:cs="Arial"/>
          <w:bCs/>
        </w:rPr>
        <w:br w:type="page"/>
      </w:r>
    </w:p>
    <w:p w14:paraId="42A4B502" w14:textId="5947DD36" w:rsidR="00EA6254" w:rsidRPr="00623C72" w:rsidRDefault="00EA6254" w:rsidP="0097383B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130D43" w:rsidRPr="00623C72">
        <w:rPr>
          <w:rFonts w:ascii="Arial" w:hAnsi="Arial" w:cs="Arial"/>
          <w:sz w:val="22"/>
          <w:szCs w:val="22"/>
        </w:rPr>
        <w:t>7</w:t>
      </w:r>
    </w:p>
    <w:p w14:paraId="43C0EDEF" w14:textId="77777777" w:rsidR="00EA6254" w:rsidRPr="00623C72" w:rsidRDefault="00EA6254" w:rsidP="0097383B">
      <w:pPr>
        <w:spacing w:line="300" w:lineRule="auto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</w:rPr>
        <w:t>Wykonawca wspólnie ubiegający się o udzielenie zamówienia:</w:t>
      </w:r>
    </w:p>
    <w:p w14:paraId="5B74CC5B" w14:textId="7FC5F12D" w:rsidR="00EA6254" w:rsidRPr="00623C72" w:rsidRDefault="00EA625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</w:t>
      </w:r>
    </w:p>
    <w:p w14:paraId="2AD0936E" w14:textId="77777777" w:rsidR="00EA6254" w:rsidRPr="00623C72" w:rsidRDefault="00EA625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sz w:val="22"/>
          <w:szCs w:val="22"/>
        </w:rPr>
        <w:t>…………………………………………</w:t>
      </w:r>
    </w:p>
    <w:p w14:paraId="1EB4AAAB" w14:textId="77777777" w:rsidR="00EA6254" w:rsidRPr="00623C72" w:rsidRDefault="00EA625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i/>
          <w:sz w:val="18"/>
          <w:szCs w:val="22"/>
        </w:rPr>
        <w:t xml:space="preserve">(pełna nazwa/firma, adres, </w:t>
      </w:r>
    </w:p>
    <w:p w14:paraId="14043572" w14:textId="77777777" w:rsidR="00EA6254" w:rsidRPr="00623C72" w:rsidRDefault="00EA6254" w:rsidP="0097383B">
      <w:pPr>
        <w:spacing w:line="300" w:lineRule="auto"/>
        <w:ind w:right="5953"/>
        <w:rPr>
          <w:rFonts w:ascii="Arial" w:hAnsi="Arial" w:cs="Arial"/>
          <w:i/>
          <w:sz w:val="18"/>
          <w:szCs w:val="22"/>
        </w:rPr>
      </w:pPr>
      <w:r w:rsidRPr="00623C72">
        <w:rPr>
          <w:rFonts w:ascii="Arial" w:hAnsi="Arial" w:cs="Arial"/>
          <w:i/>
          <w:sz w:val="18"/>
          <w:szCs w:val="22"/>
        </w:rPr>
        <w:t>w zależności od podmiotu )</w:t>
      </w:r>
    </w:p>
    <w:p w14:paraId="0083094B" w14:textId="77777777" w:rsidR="00EA6254" w:rsidRPr="00623C72" w:rsidRDefault="00EA6254" w:rsidP="0097383B">
      <w:pPr>
        <w:spacing w:after="120" w:line="300" w:lineRule="auto"/>
        <w:rPr>
          <w:rFonts w:ascii="Arial" w:hAnsi="Arial" w:cs="Arial"/>
          <w:b/>
          <w:sz w:val="22"/>
          <w:szCs w:val="22"/>
          <w:u w:val="single"/>
        </w:rPr>
      </w:pPr>
    </w:p>
    <w:p w14:paraId="3E084289" w14:textId="77777777" w:rsidR="00EA6254" w:rsidRPr="00623C72" w:rsidRDefault="00EA6254" w:rsidP="0097383B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DED55C4" w14:textId="77777777" w:rsidR="00EA6254" w:rsidRPr="00623C72" w:rsidRDefault="00EA6254" w:rsidP="0097383B">
      <w:pPr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623C72">
        <w:rPr>
          <w:rFonts w:ascii="Arial" w:hAnsi="Arial" w:cs="Arial"/>
          <w:b/>
          <w:sz w:val="28"/>
          <w:szCs w:val="28"/>
        </w:rPr>
        <w:t>OŚWIADCZENIE</w:t>
      </w:r>
    </w:p>
    <w:p w14:paraId="750016E4" w14:textId="77777777" w:rsidR="00EA6254" w:rsidRPr="00623C72" w:rsidRDefault="00EA6254" w:rsidP="0097383B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623C72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1F7B2F1A" w14:textId="723814B8" w:rsidR="00EA6254" w:rsidRPr="00623C72" w:rsidRDefault="00EA6254" w:rsidP="0097383B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623C72">
        <w:rPr>
          <w:rFonts w:ascii="Arial" w:hAnsi="Arial" w:cs="Arial"/>
          <w:b/>
          <w:sz w:val="22"/>
          <w:szCs w:val="22"/>
        </w:rPr>
        <w:t xml:space="preserve">składane na podstawie art. 117 ust. 4 ustawy z dnia 11 września 2019 r. Prawo zamówień publicznych </w:t>
      </w:r>
      <w:r w:rsidR="001435FC" w:rsidRPr="00623C72">
        <w:rPr>
          <w:rFonts w:ascii="Arial" w:hAnsi="Arial" w:cs="Arial"/>
          <w:b/>
          <w:sz w:val="22"/>
          <w:szCs w:val="22"/>
        </w:rPr>
        <w:t xml:space="preserve"> </w:t>
      </w:r>
      <w:r w:rsidRPr="00623C72">
        <w:rPr>
          <w:rFonts w:ascii="Arial" w:hAnsi="Arial" w:cs="Arial"/>
          <w:b/>
          <w:sz w:val="22"/>
          <w:szCs w:val="22"/>
        </w:rPr>
        <w:t>(dalej jako: ustawa Pzp)</w:t>
      </w:r>
    </w:p>
    <w:p w14:paraId="53CABF1A" w14:textId="77777777" w:rsidR="00EA6254" w:rsidRPr="00623C72" w:rsidRDefault="00EA6254" w:rsidP="0097383B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24122D4D" w14:textId="06F997A6" w:rsidR="00EA6254" w:rsidRPr="00623C72" w:rsidRDefault="00EA6254" w:rsidP="0097383B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Pr="00623C72">
        <w:rPr>
          <w:rFonts w:ascii="Arial" w:hAnsi="Arial" w:cs="Arial"/>
          <w:b/>
          <w:sz w:val="22"/>
          <w:szCs w:val="22"/>
        </w:rPr>
        <w:t xml:space="preserve"> </w:t>
      </w:r>
      <w:r w:rsidR="00A56B6A" w:rsidRPr="00623C72">
        <w:rPr>
          <w:rFonts w:ascii="Arial" w:hAnsi="Arial" w:cs="Arial"/>
          <w:b/>
          <w:bCs/>
          <w:iCs/>
          <w:sz w:val="22"/>
          <w:szCs w:val="22"/>
        </w:rPr>
        <w:t>Budowa sieci kanalizacji sanitarnej w rejonie ul. Obrzeżna, Komunalna i Cieszyńska w Ustroniu,</w:t>
      </w:r>
      <w:r w:rsidRPr="00623C72">
        <w:rPr>
          <w:rFonts w:ascii="Arial" w:hAnsi="Arial" w:cs="Arial"/>
          <w:b/>
          <w:sz w:val="22"/>
          <w:szCs w:val="22"/>
        </w:rPr>
        <w:t xml:space="preserve"> </w:t>
      </w:r>
      <w:r w:rsidRPr="00623C72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6860A92E" w14:textId="77777777" w:rsidR="00EA6254" w:rsidRPr="00623C72" w:rsidRDefault="00EA6254" w:rsidP="0097383B">
      <w:pPr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F472B1E" w14:textId="77777777" w:rsidR="00EA6254" w:rsidRPr="00623C72" w:rsidRDefault="00EA6254" w:rsidP="0097383B">
      <w:pPr>
        <w:pStyle w:val="Akapitzlist"/>
        <w:numPr>
          <w:ilvl w:val="0"/>
          <w:numId w:val="34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484DFCD5" w14:textId="10CF064F" w:rsidR="00EA6254" w:rsidRPr="00623C72" w:rsidRDefault="00EA6254" w:rsidP="0097383B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wykona: ……………………………………………………………..…………………….…………….</w:t>
      </w:r>
    </w:p>
    <w:p w14:paraId="72E95689" w14:textId="20DA9A84" w:rsidR="00EA6254" w:rsidRPr="00623C72" w:rsidRDefault="00EA6254" w:rsidP="0097383B">
      <w:pPr>
        <w:pStyle w:val="Akapitzlist"/>
        <w:numPr>
          <w:ilvl w:val="0"/>
          <w:numId w:val="34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Wykonawca (nazwa): …………………………</w:t>
      </w:r>
    </w:p>
    <w:p w14:paraId="7CA9B9D5" w14:textId="4C82A471" w:rsidR="00EA6254" w:rsidRPr="00623C72" w:rsidRDefault="00EA6254" w:rsidP="0097383B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>wykona: ……………………………………………………………………………….…………………</w:t>
      </w:r>
    </w:p>
    <w:p w14:paraId="09008E4E" w14:textId="77777777" w:rsidR="00EA6254" w:rsidRPr="00623C72" w:rsidRDefault="00EA6254" w:rsidP="0064192A">
      <w:pPr>
        <w:spacing w:after="240" w:line="300" w:lineRule="auto"/>
        <w:jc w:val="both"/>
        <w:rPr>
          <w:rFonts w:ascii="Arial" w:hAnsi="Arial" w:cs="Arial"/>
          <w:sz w:val="22"/>
          <w:szCs w:val="22"/>
        </w:rPr>
      </w:pPr>
    </w:p>
    <w:p w14:paraId="755FE940" w14:textId="77777777" w:rsidR="00EA6254" w:rsidRPr="00623C72" w:rsidRDefault="00EA6254" w:rsidP="0097383B">
      <w:pPr>
        <w:spacing w:after="240" w:line="300" w:lineRule="auto"/>
        <w:jc w:val="both"/>
        <w:rPr>
          <w:rFonts w:ascii="Arial" w:hAnsi="Arial" w:cs="Arial"/>
          <w:i/>
          <w:sz w:val="18"/>
          <w:szCs w:val="18"/>
        </w:rPr>
      </w:pPr>
      <w:r w:rsidRPr="00623C72">
        <w:rPr>
          <w:rFonts w:ascii="Arial" w:hAnsi="Arial" w:cs="Arial"/>
          <w:i/>
          <w:sz w:val="18"/>
          <w:szCs w:val="18"/>
        </w:rPr>
        <w:sym w:font="Symbol" w:char="F02A"/>
      </w:r>
      <w:r w:rsidRPr="00623C72">
        <w:rPr>
          <w:rFonts w:ascii="Arial" w:hAnsi="Arial" w:cs="Arial"/>
          <w:i/>
          <w:sz w:val="18"/>
          <w:szCs w:val="18"/>
        </w:rPr>
        <w:t xml:space="preserve"> niepotrzebne skreślić</w:t>
      </w:r>
    </w:p>
    <w:p w14:paraId="7B842ED0" w14:textId="77777777" w:rsidR="00EA6254" w:rsidRPr="00623C72" w:rsidRDefault="00EA6254" w:rsidP="0097383B">
      <w:pPr>
        <w:spacing w:after="240" w:line="300" w:lineRule="auto"/>
        <w:jc w:val="both"/>
        <w:rPr>
          <w:rFonts w:ascii="Arial" w:hAnsi="Arial" w:cs="Arial"/>
          <w:i/>
          <w:sz w:val="18"/>
          <w:szCs w:val="18"/>
        </w:rPr>
      </w:pPr>
      <w:r w:rsidRPr="00623C72">
        <w:rPr>
          <w:rFonts w:ascii="Arial" w:hAnsi="Arial" w:cs="Arial"/>
          <w:i/>
          <w:sz w:val="18"/>
          <w:szCs w:val="18"/>
        </w:rPr>
        <w:t>**Dotyczy jedynie wykonawców wspólnie ubiegających się o zamówienie – należy dostosować formularz do liczby wykonawców występujących wspólnie</w:t>
      </w:r>
    </w:p>
    <w:p w14:paraId="1904D76D" w14:textId="77777777" w:rsidR="00EA6254" w:rsidRPr="00623C72" w:rsidRDefault="00EA6254" w:rsidP="0097383B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09E84DFA" w14:textId="77777777" w:rsidR="0064192A" w:rsidRPr="00623C72" w:rsidRDefault="0064192A" w:rsidP="0097383B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03B8E7BD" w14:textId="77777777" w:rsidR="00AD56E6" w:rsidRPr="00623C72" w:rsidRDefault="00AD56E6" w:rsidP="00AD56E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23C72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623C72">
        <w:rPr>
          <w:rFonts w:ascii="Arial" w:hAnsi="Arial" w:cs="Arial"/>
          <w:sz w:val="22"/>
          <w:szCs w:val="22"/>
        </w:rPr>
        <w:tab/>
      </w:r>
      <w:r w:rsidRPr="00623C72">
        <w:rPr>
          <w:rFonts w:ascii="Arial" w:hAnsi="Arial" w:cs="Arial"/>
          <w:sz w:val="22"/>
          <w:szCs w:val="22"/>
        </w:rPr>
        <w:tab/>
        <w:t xml:space="preserve">           </w:t>
      </w:r>
      <w:r w:rsidRPr="00623C72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679EEE23" w14:textId="77777777" w:rsidR="00AD56E6" w:rsidRPr="00623C72" w:rsidRDefault="00AD56E6" w:rsidP="00AD56E6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623C72">
        <w:rPr>
          <w:rFonts w:ascii="Arial" w:hAnsi="Arial" w:cs="Arial"/>
          <w:szCs w:val="16"/>
        </w:rPr>
        <w:t xml:space="preserve"> (Miejscowość)                                 </w:t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  <w:t>(Podpis wykonawcy/osoby uprawnionej do</w:t>
      </w:r>
      <w:r w:rsidRPr="00623C72">
        <w:rPr>
          <w:rFonts w:ascii="Arial" w:hAnsi="Arial" w:cs="Arial"/>
          <w:szCs w:val="16"/>
        </w:rPr>
        <w:br/>
        <w:t xml:space="preserve"> </w:t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</w:r>
      <w:r w:rsidRPr="00623C72">
        <w:rPr>
          <w:rFonts w:ascii="Arial" w:hAnsi="Arial" w:cs="Arial"/>
          <w:szCs w:val="16"/>
        </w:rPr>
        <w:tab/>
        <w:t xml:space="preserve">    występowania w imieniu wykonawcy)</w:t>
      </w:r>
    </w:p>
    <w:p w14:paraId="6F3EB2FE" w14:textId="77777777" w:rsidR="00EA6254" w:rsidRPr="00623C72" w:rsidRDefault="00EA6254" w:rsidP="0097383B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28B9D892" w14:textId="77777777" w:rsidR="0064192A" w:rsidRPr="00623C72" w:rsidRDefault="0064192A" w:rsidP="0097383B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702788D2" w14:textId="77777777" w:rsidR="0064192A" w:rsidRPr="00623C72" w:rsidRDefault="0064192A" w:rsidP="0097383B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57577D10" w14:textId="6CA5D103" w:rsidR="00623C72" w:rsidRPr="00623C72" w:rsidRDefault="00EA6254" w:rsidP="00623C72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  <w:r w:rsidRPr="00623C72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5B0EC97" w14:textId="27EEED5F" w:rsidR="00D1286C" w:rsidRPr="00623C72" w:rsidRDefault="00D1286C" w:rsidP="00114CBE">
      <w:pPr>
        <w:spacing w:after="60" w:line="300" w:lineRule="auto"/>
        <w:jc w:val="center"/>
        <w:rPr>
          <w:rFonts w:ascii="Arial" w:hAnsi="Arial" w:cs="Arial"/>
          <w:sz w:val="22"/>
          <w:szCs w:val="22"/>
        </w:rPr>
      </w:pPr>
    </w:p>
    <w:sectPr w:rsidR="00D1286C" w:rsidRPr="00623C72" w:rsidSect="00F3108D">
      <w:footerReference w:type="default" r:id="rId8"/>
      <w:headerReference w:type="first" r:id="rId9"/>
      <w:pgSz w:w="11906" w:h="16838"/>
      <w:pgMar w:top="1240" w:right="1134" w:bottom="425" w:left="1276" w:header="42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1C3A" w14:textId="77777777" w:rsidR="00017D85" w:rsidRDefault="00017D85">
      <w:r>
        <w:separator/>
      </w:r>
    </w:p>
  </w:endnote>
  <w:endnote w:type="continuationSeparator" w:id="0">
    <w:p w14:paraId="69C04D92" w14:textId="77777777" w:rsidR="00017D85" w:rsidRDefault="0001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8"/>
        <w:szCs w:val="18"/>
      </w:rPr>
    </w:sdtEndPr>
    <w:sdtContent>
      <w:p w14:paraId="6BEF2B2B" w14:textId="77777777" w:rsidR="00017D85" w:rsidRPr="00A52386" w:rsidRDefault="00015DE2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8"/>
            <w:szCs w:val="18"/>
          </w:rPr>
        </w:pPr>
        <w:r w:rsidRPr="00A52386">
          <w:rPr>
            <w:rFonts w:ascii="Arial" w:hAnsi="Arial" w:cs="Arial"/>
            <w:sz w:val="18"/>
            <w:szCs w:val="18"/>
          </w:rPr>
          <w:fldChar w:fldCharType="begin"/>
        </w:r>
        <w:r w:rsidRPr="00A52386">
          <w:rPr>
            <w:rFonts w:ascii="Arial" w:hAnsi="Arial" w:cs="Arial"/>
            <w:sz w:val="18"/>
            <w:szCs w:val="18"/>
          </w:rPr>
          <w:instrText>PAGE   \* MERGEFORMAT</w:instrText>
        </w:r>
        <w:r w:rsidRPr="00A52386">
          <w:rPr>
            <w:rFonts w:ascii="Arial" w:hAnsi="Arial" w:cs="Arial"/>
            <w:sz w:val="18"/>
            <w:szCs w:val="18"/>
          </w:rPr>
          <w:fldChar w:fldCharType="separate"/>
        </w:r>
        <w:r w:rsidRPr="00A52386">
          <w:rPr>
            <w:rFonts w:ascii="Arial" w:hAnsi="Arial" w:cs="Arial"/>
            <w:noProof/>
            <w:sz w:val="18"/>
            <w:szCs w:val="18"/>
          </w:rPr>
          <w:t>1</w:t>
        </w:r>
        <w:r w:rsidRPr="00A52386">
          <w:rPr>
            <w:rFonts w:ascii="Arial" w:hAnsi="Arial" w:cs="Arial"/>
            <w:noProof/>
            <w:sz w:val="18"/>
            <w:szCs w:val="18"/>
          </w:rPr>
          <w:fldChar w:fldCharType="end"/>
        </w:r>
        <w:r w:rsidR="00017D85" w:rsidRPr="00A52386">
          <w:rPr>
            <w:rFonts w:ascii="Arial" w:hAnsi="Arial" w:cs="Arial"/>
            <w:sz w:val="18"/>
            <w:szCs w:val="18"/>
          </w:rPr>
          <w:t xml:space="preserve"> | </w:t>
        </w:r>
        <w:r w:rsidR="00017D85" w:rsidRPr="00A52386">
          <w:rPr>
            <w:rFonts w:ascii="Arial" w:hAnsi="Arial" w:cs="Arial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515814A5" w14:textId="77777777" w:rsidR="00017D85" w:rsidRDefault="0001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A0C68" w14:textId="77777777" w:rsidR="00017D85" w:rsidRDefault="00017D85">
      <w:r>
        <w:separator/>
      </w:r>
    </w:p>
  </w:footnote>
  <w:footnote w:type="continuationSeparator" w:id="0">
    <w:p w14:paraId="68BA9C78" w14:textId="77777777" w:rsidR="00017D85" w:rsidRDefault="00017D85">
      <w:r>
        <w:continuationSeparator/>
      </w:r>
    </w:p>
  </w:footnote>
  <w:footnote w:id="1">
    <w:p w14:paraId="53DCDB36" w14:textId="77777777" w:rsidR="00017D85" w:rsidRPr="00C85F96" w:rsidRDefault="00017D85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</w:rPr>
        <w:t xml:space="preserve"> </w:t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5AD290F0" w14:textId="77777777" w:rsidR="00017D85" w:rsidRPr="00785E6D" w:rsidRDefault="00017D85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F61B5" w14:textId="1F256562" w:rsidR="00017D85" w:rsidRPr="00D12250" w:rsidRDefault="006E7183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A5F60B" wp14:editId="6EB13404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273971504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7A83C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017D85" w:rsidRPr="00D12250">
      <w:rPr>
        <w:rFonts w:ascii="Calibri" w:hAnsi="Calibri"/>
        <w:sz w:val="16"/>
        <w:szCs w:val="16"/>
      </w:rPr>
      <w:t xml:space="preserve">Specyfikacja Warunków Zamówienia </w:t>
    </w:r>
    <w:r w:rsidR="00017D85">
      <w:rPr>
        <w:rFonts w:ascii="Calibri" w:hAnsi="Calibri"/>
        <w:sz w:val="16"/>
        <w:szCs w:val="16"/>
      </w:rPr>
      <w:t>- znak sprawy ZP/32/2021</w:t>
    </w:r>
    <w:r w:rsidR="00017D85" w:rsidRPr="00D12250">
      <w:rPr>
        <w:rFonts w:ascii="Calibri" w:hAnsi="Calibri"/>
        <w:sz w:val="16"/>
        <w:szCs w:val="16"/>
      </w:rPr>
      <w:t xml:space="preserve">  </w:t>
    </w:r>
  </w:p>
  <w:p w14:paraId="00B435D9" w14:textId="77777777" w:rsidR="00017D85" w:rsidRDefault="00017D85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46C67D1E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415000F"/>
    <w:name w:val="WW8Num28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0"/>
        <w:szCs w:val="18"/>
      </w:rPr>
    </w:lvl>
  </w:abstractNum>
  <w:abstractNum w:abstractNumId="5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7" w15:restartNumberingAfterBreak="0">
    <w:nsid w:val="00000009"/>
    <w:multiLevelType w:val="multilevel"/>
    <w:tmpl w:val="00000009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0446527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D"/>
    <w:multiLevelType w:val="singleLevel"/>
    <w:tmpl w:val="FB36CCC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10" w15:restartNumberingAfterBreak="0">
    <w:nsid w:val="0000000E"/>
    <w:multiLevelType w:val="singleLevel"/>
    <w:tmpl w:val="C6BA85F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</w:abstractNum>
  <w:abstractNum w:abstractNumId="11" w15:restartNumberingAfterBreak="0">
    <w:nsid w:val="0000000F"/>
    <w:multiLevelType w:val="singleLevel"/>
    <w:tmpl w:val="E9EEE844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 Narrow" w:eastAsia="Times New Roman" w:hAnsi="Arial Narrow" w:cs="Times New Roman" w:hint="default"/>
        <w:color w:val="auto"/>
        <w:spacing w:val="-2"/>
        <w:kern w:val="1"/>
        <w:lang w:eastAsia="hi-IN" w:bidi="hi-IN"/>
      </w:rPr>
    </w:lvl>
  </w:abstractNum>
  <w:abstractNum w:abstractNumId="12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1"/>
    <w:multiLevelType w:val="singleLevel"/>
    <w:tmpl w:val="F0DE0E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14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6" w15:restartNumberingAfterBreak="0">
    <w:nsid w:val="00000014"/>
    <w:multiLevelType w:val="multilevel"/>
    <w:tmpl w:val="15A6C228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5"/>
    <w:multiLevelType w:val="multilevel"/>
    <w:tmpl w:val="9C8E9CF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6"/>
    <w:multiLevelType w:val="singleLevel"/>
    <w:tmpl w:val="B9A6CE8A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19" w15:restartNumberingAfterBreak="0">
    <w:nsid w:val="00000017"/>
    <w:multiLevelType w:val="multilevel"/>
    <w:tmpl w:val="59188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20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21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22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3" w15:restartNumberingAfterBreak="0">
    <w:nsid w:val="0000001D"/>
    <w:multiLevelType w:val="singleLevel"/>
    <w:tmpl w:val="AFA4D844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20"/>
      </w:rPr>
    </w:lvl>
  </w:abstractNum>
  <w:abstractNum w:abstractNumId="24" w15:restartNumberingAfterBreak="0">
    <w:nsid w:val="0000001F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25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6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8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30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31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33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34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6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8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9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2" w15:restartNumberingAfterBreak="0">
    <w:nsid w:val="15E76B3D"/>
    <w:multiLevelType w:val="hybridMultilevel"/>
    <w:tmpl w:val="C4103E18"/>
    <w:name w:val="WW8Num28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4" w15:restartNumberingAfterBreak="0">
    <w:nsid w:val="18A93893"/>
    <w:multiLevelType w:val="hybridMultilevel"/>
    <w:tmpl w:val="6A32810A"/>
    <w:lvl w:ilvl="0" w:tplc="CDBC38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5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6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1B3C7642"/>
    <w:multiLevelType w:val="hybridMultilevel"/>
    <w:tmpl w:val="18CC9FA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9" w15:restartNumberingAfterBreak="0">
    <w:nsid w:val="20DA00D4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1514750"/>
    <w:multiLevelType w:val="multilevel"/>
    <w:tmpl w:val="2F008F8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1" w15:restartNumberingAfterBreak="0">
    <w:nsid w:val="23D00FEA"/>
    <w:multiLevelType w:val="hybridMultilevel"/>
    <w:tmpl w:val="4726ED30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DD5243AE">
      <w:numFmt w:val="bullet"/>
      <w:lvlText w:val="•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25DC2952"/>
    <w:multiLevelType w:val="multilevel"/>
    <w:tmpl w:val="2688B1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 w15:restartNumberingAfterBreak="0">
    <w:nsid w:val="2BFE6CDB"/>
    <w:multiLevelType w:val="hybridMultilevel"/>
    <w:tmpl w:val="948685B2"/>
    <w:lvl w:ilvl="0" w:tplc="04150011">
      <w:start w:val="1"/>
      <w:numFmt w:val="decimal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55" w15:restartNumberingAfterBreak="0">
    <w:nsid w:val="2E0C2C5C"/>
    <w:multiLevelType w:val="hybridMultilevel"/>
    <w:tmpl w:val="2CFE566A"/>
    <w:lvl w:ilvl="0" w:tplc="95740E78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6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57" w15:restartNumberingAfterBreak="0">
    <w:nsid w:val="310544AF"/>
    <w:multiLevelType w:val="multilevel"/>
    <w:tmpl w:val="4E0A5316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58" w15:restartNumberingAfterBreak="0">
    <w:nsid w:val="317876B1"/>
    <w:multiLevelType w:val="multilevel"/>
    <w:tmpl w:val="104ECA74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9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2463740"/>
    <w:multiLevelType w:val="multilevel"/>
    <w:tmpl w:val="4A6EED0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1" w15:restartNumberingAfterBreak="0">
    <w:nsid w:val="43CF1A52"/>
    <w:multiLevelType w:val="hybridMultilevel"/>
    <w:tmpl w:val="E858125A"/>
    <w:lvl w:ilvl="0" w:tplc="FD36CD50">
      <w:start w:val="1"/>
      <w:numFmt w:val="bullet"/>
      <w:lvlText w:val="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2" w15:restartNumberingAfterBreak="0">
    <w:nsid w:val="4447264D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3" w15:restartNumberingAfterBreak="0">
    <w:nsid w:val="448A25F2"/>
    <w:multiLevelType w:val="hybridMultilevel"/>
    <w:tmpl w:val="FE8E2184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64" w15:restartNumberingAfterBreak="0">
    <w:nsid w:val="48727D26"/>
    <w:multiLevelType w:val="multilevel"/>
    <w:tmpl w:val="C5AC0A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48995EAB"/>
    <w:multiLevelType w:val="multilevel"/>
    <w:tmpl w:val="DD3A79C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5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6" w15:restartNumberingAfterBreak="0">
    <w:nsid w:val="48CE3CD7"/>
    <w:multiLevelType w:val="multilevel"/>
    <w:tmpl w:val="7A3A9470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7" w15:restartNumberingAfterBreak="0">
    <w:nsid w:val="4BA841EA"/>
    <w:multiLevelType w:val="multilevel"/>
    <w:tmpl w:val="3A3C618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8" w15:restartNumberingAfterBreak="0">
    <w:nsid w:val="4CFA5DEF"/>
    <w:multiLevelType w:val="multilevel"/>
    <w:tmpl w:val="F3DA80E6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9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70" w15:restartNumberingAfterBreak="0">
    <w:nsid w:val="5012019F"/>
    <w:multiLevelType w:val="hybridMultilevel"/>
    <w:tmpl w:val="A8708062"/>
    <w:lvl w:ilvl="0" w:tplc="EE8054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50341BE8"/>
    <w:multiLevelType w:val="hybridMultilevel"/>
    <w:tmpl w:val="EF44C460"/>
    <w:lvl w:ilvl="0" w:tplc="341C74C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3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4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5" w15:restartNumberingAfterBreak="0">
    <w:nsid w:val="55167903"/>
    <w:multiLevelType w:val="hybridMultilevel"/>
    <w:tmpl w:val="77A8C358"/>
    <w:lvl w:ilvl="0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76" w15:restartNumberingAfterBreak="0">
    <w:nsid w:val="568B5FF1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77" w15:restartNumberingAfterBreak="0">
    <w:nsid w:val="56F4265E"/>
    <w:multiLevelType w:val="multilevel"/>
    <w:tmpl w:val="59188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78" w15:restartNumberingAfterBreak="0">
    <w:nsid w:val="580E4E18"/>
    <w:multiLevelType w:val="multilevel"/>
    <w:tmpl w:val="86F284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9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ADB438F"/>
    <w:multiLevelType w:val="multilevel"/>
    <w:tmpl w:val="93943814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BC84BCF"/>
    <w:multiLevelType w:val="hybridMultilevel"/>
    <w:tmpl w:val="F4A29F36"/>
    <w:lvl w:ilvl="0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84" w15:restartNumberingAfterBreak="0">
    <w:nsid w:val="606B22FD"/>
    <w:multiLevelType w:val="hybridMultilevel"/>
    <w:tmpl w:val="5076190A"/>
    <w:lvl w:ilvl="0" w:tplc="1C78959A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C46D94"/>
    <w:multiLevelType w:val="hybridMultilevel"/>
    <w:tmpl w:val="10E202F0"/>
    <w:lvl w:ilvl="0" w:tplc="04150011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6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87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9C5735F"/>
    <w:multiLevelType w:val="hybridMultilevel"/>
    <w:tmpl w:val="026891B0"/>
    <w:lvl w:ilvl="0" w:tplc="8FA4F35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9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0" w15:restartNumberingAfterBreak="0">
    <w:nsid w:val="6AEC1E2F"/>
    <w:multiLevelType w:val="multilevel"/>
    <w:tmpl w:val="6DA4C0C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1" w15:restartNumberingAfterBreak="0">
    <w:nsid w:val="6D866A8F"/>
    <w:multiLevelType w:val="multilevel"/>
    <w:tmpl w:val="E778A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2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3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4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95" w15:restartNumberingAfterBreak="0">
    <w:nsid w:val="78A4723E"/>
    <w:multiLevelType w:val="multilevel"/>
    <w:tmpl w:val="D5C2085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6" w15:restartNumberingAfterBreak="0">
    <w:nsid w:val="7B49053D"/>
    <w:multiLevelType w:val="hybridMultilevel"/>
    <w:tmpl w:val="18C0FA30"/>
    <w:lvl w:ilvl="0" w:tplc="D2D254D8">
      <w:start w:val="1"/>
      <w:numFmt w:val="decimal"/>
      <w:lvlText w:val="%1)"/>
      <w:lvlJc w:val="left"/>
      <w:pPr>
        <w:ind w:left="-387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2D254D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E7A53A5"/>
    <w:multiLevelType w:val="multilevel"/>
    <w:tmpl w:val="8D6E27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396054187">
    <w:abstractNumId w:val="68"/>
  </w:num>
  <w:num w:numId="2" w16cid:durableId="22831263">
    <w:abstractNumId w:val="45"/>
  </w:num>
  <w:num w:numId="3" w16cid:durableId="1713117981">
    <w:abstractNumId w:val="73"/>
  </w:num>
  <w:num w:numId="4" w16cid:durableId="214510817">
    <w:abstractNumId w:val="72"/>
  </w:num>
  <w:num w:numId="5" w16cid:durableId="790394570">
    <w:abstractNumId w:val="93"/>
  </w:num>
  <w:num w:numId="6" w16cid:durableId="1462192854">
    <w:abstractNumId w:val="82"/>
  </w:num>
  <w:num w:numId="7" w16cid:durableId="471097029">
    <w:abstractNumId w:val="97"/>
  </w:num>
  <w:num w:numId="8" w16cid:durableId="1730153630">
    <w:abstractNumId w:val="57"/>
  </w:num>
  <w:num w:numId="9" w16cid:durableId="46268813">
    <w:abstractNumId w:val="91"/>
  </w:num>
  <w:num w:numId="10" w16cid:durableId="565651673">
    <w:abstractNumId w:val="89"/>
  </w:num>
  <w:num w:numId="11" w16cid:durableId="1876232555">
    <w:abstractNumId w:val="40"/>
  </w:num>
  <w:num w:numId="12" w16cid:durableId="963072418">
    <w:abstractNumId w:val="63"/>
  </w:num>
  <w:num w:numId="13" w16cid:durableId="1390571556">
    <w:abstractNumId w:val="56"/>
  </w:num>
  <w:num w:numId="14" w16cid:durableId="1489440353">
    <w:abstractNumId w:val="19"/>
  </w:num>
  <w:num w:numId="15" w16cid:durableId="1641228528">
    <w:abstractNumId w:val="74"/>
  </w:num>
  <w:num w:numId="16" w16cid:durableId="738748008">
    <w:abstractNumId w:val="51"/>
  </w:num>
  <w:num w:numId="17" w16cid:durableId="1570647465">
    <w:abstractNumId w:val="5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8" w16cid:durableId="196697218">
    <w:abstractNumId w:val="92"/>
  </w:num>
  <w:num w:numId="19" w16cid:durableId="1033532736">
    <w:abstractNumId w:val="81"/>
  </w:num>
  <w:num w:numId="20" w16cid:durableId="1113671758">
    <w:abstractNumId w:val="94"/>
  </w:num>
  <w:num w:numId="21" w16cid:durableId="554200336">
    <w:abstractNumId w:val="46"/>
  </w:num>
  <w:num w:numId="22" w16cid:durableId="791364265">
    <w:abstractNumId w:val="5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3" w16cid:durableId="95950997">
    <w:abstractNumId w:val="32"/>
  </w:num>
  <w:num w:numId="24" w16cid:durableId="451166291">
    <w:abstractNumId w:val="50"/>
  </w:num>
  <w:num w:numId="25" w16cid:durableId="1514689897">
    <w:abstractNumId w:val="83"/>
  </w:num>
  <w:num w:numId="26" w16cid:durableId="1603221567">
    <w:abstractNumId w:val="43"/>
  </w:num>
  <w:num w:numId="27" w16cid:durableId="796413659">
    <w:abstractNumId w:val="69"/>
  </w:num>
  <w:num w:numId="28" w16cid:durableId="1716466232">
    <w:abstractNumId w:val="17"/>
  </w:num>
  <w:num w:numId="29" w16cid:durableId="127625458">
    <w:abstractNumId w:val="39"/>
  </w:num>
  <w:num w:numId="30" w16cid:durableId="2135562676">
    <w:abstractNumId w:val="78"/>
  </w:num>
  <w:num w:numId="31" w16cid:durableId="507864462">
    <w:abstractNumId w:val="61"/>
  </w:num>
  <w:num w:numId="32" w16cid:durableId="730269038">
    <w:abstractNumId w:val="79"/>
  </w:num>
  <w:num w:numId="33" w16cid:durableId="1649240627">
    <w:abstractNumId w:val="41"/>
  </w:num>
  <w:num w:numId="34" w16cid:durableId="632755945">
    <w:abstractNumId w:val="59"/>
  </w:num>
  <w:num w:numId="35" w16cid:durableId="1322199172">
    <w:abstractNumId w:val="22"/>
  </w:num>
  <w:num w:numId="36" w16cid:durableId="1550417595">
    <w:abstractNumId w:val="2"/>
  </w:num>
  <w:num w:numId="37" w16cid:durableId="1972468795">
    <w:abstractNumId w:val="5"/>
  </w:num>
  <w:num w:numId="38" w16cid:durableId="401106216">
    <w:abstractNumId w:val="6"/>
  </w:num>
  <w:num w:numId="39" w16cid:durableId="1511024235">
    <w:abstractNumId w:val="8"/>
  </w:num>
  <w:num w:numId="40" w16cid:durableId="1605729694">
    <w:abstractNumId w:val="9"/>
  </w:num>
  <w:num w:numId="41" w16cid:durableId="437457684">
    <w:abstractNumId w:val="13"/>
  </w:num>
  <w:num w:numId="42" w16cid:durableId="1269313292">
    <w:abstractNumId w:val="18"/>
  </w:num>
  <w:num w:numId="43" w16cid:durableId="584386160">
    <w:abstractNumId w:val="24"/>
  </w:num>
  <w:num w:numId="44" w16cid:durableId="636028994">
    <w:abstractNumId w:val="25"/>
  </w:num>
  <w:num w:numId="45" w16cid:durableId="1122960818">
    <w:abstractNumId w:val="55"/>
  </w:num>
  <w:num w:numId="46" w16cid:durableId="270552403">
    <w:abstractNumId w:val="88"/>
  </w:num>
  <w:num w:numId="47" w16cid:durableId="1481581072">
    <w:abstractNumId w:val="80"/>
  </w:num>
  <w:num w:numId="48" w16cid:durableId="413740509">
    <w:abstractNumId w:val="42"/>
  </w:num>
  <w:num w:numId="49" w16cid:durableId="2043893105">
    <w:abstractNumId w:val="87"/>
  </w:num>
  <w:num w:numId="50" w16cid:durableId="1411852960">
    <w:abstractNumId w:val="85"/>
  </w:num>
  <w:num w:numId="51" w16cid:durableId="1546018685">
    <w:abstractNumId w:val="52"/>
  </w:num>
  <w:num w:numId="52" w16cid:durableId="836656172">
    <w:abstractNumId w:val="62"/>
  </w:num>
  <w:num w:numId="53" w16cid:durableId="2107842868">
    <w:abstractNumId w:val="53"/>
  </w:num>
  <w:num w:numId="54" w16cid:durableId="249046156">
    <w:abstractNumId w:val="84"/>
  </w:num>
  <w:num w:numId="55" w16cid:durableId="1306667307">
    <w:abstractNumId w:val="76"/>
  </w:num>
  <w:num w:numId="56" w16cid:durableId="1028797974">
    <w:abstractNumId w:val="49"/>
  </w:num>
  <w:num w:numId="57" w16cid:durableId="894439043">
    <w:abstractNumId w:val="67"/>
  </w:num>
  <w:num w:numId="58" w16cid:durableId="1018577033">
    <w:abstractNumId w:val="95"/>
  </w:num>
  <w:num w:numId="59" w16cid:durableId="1838879754">
    <w:abstractNumId w:val="58"/>
  </w:num>
  <w:num w:numId="60" w16cid:durableId="337463145">
    <w:abstractNumId w:val="90"/>
  </w:num>
  <w:num w:numId="61" w16cid:durableId="1828858552">
    <w:abstractNumId w:val="65"/>
  </w:num>
  <w:num w:numId="62" w16cid:durableId="1816484260">
    <w:abstractNumId w:val="66"/>
  </w:num>
  <w:num w:numId="63" w16cid:durableId="1425229199">
    <w:abstractNumId w:val="60"/>
  </w:num>
  <w:num w:numId="64" w16cid:durableId="1153330116">
    <w:abstractNumId w:val="71"/>
  </w:num>
  <w:num w:numId="65" w16cid:durableId="610281940">
    <w:abstractNumId w:val="75"/>
  </w:num>
  <w:num w:numId="66" w16cid:durableId="946891830">
    <w:abstractNumId w:val="44"/>
  </w:num>
  <w:num w:numId="67" w16cid:durableId="987779664">
    <w:abstractNumId w:val="47"/>
  </w:num>
  <w:num w:numId="68" w16cid:durableId="1785266283">
    <w:abstractNumId w:val="70"/>
  </w:num>
  <w:num w:numId="69" w16cid:durableId="658004937">
    <w:abstractNumId w:val="10"/>
  </w:num>
  <w:num w:numId="70" w16cid:durableId="1980769151">
    <w:abstractNumId w:val="15"/>
  </w:num>
  <w:num w:numId="71" w16cid:durableId="63841885">
    <w:abstractNumId w:val="23"/>
  </w:num>
  <w:num w:numId="72" w16cid:durableId="1525971633">
    <w:abstractNumId w:val="54"/>
  </w:num>
  <w:num w:numId="73" w16cid:durableId="1789200513">
    <w:abstractNumId w:val="64"/>
  </w:num>
  <w:num w:numId="74" w16cid:durableId="540285143">
    <w:abstractNumId w:val="77"/>
  </w:num>
  <w:num w:numId="75" w16cid:durableId="607930602">
    <w:abstractNumId w:val="9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E9E"/>
    <w:rsid w:val="00011A31"/>
    <w:rsid w:val="00012875"/>
    <w:rsid w:val="00013462"/>
    <w:rsid w:val="00013467"/>
    <w:rsid w:val="00014024"/>
    <w:rsid w:val="000141DF"/>
    <w:rsid w:val="00014463"/>
    <w:rsid w:val="00014580"/>
    <w:rsid w:val="00014C65"/>
    <w:rsid w:val="00015DE2"/>
    <w:rsid w:val="00016AB5"/>
    <w:rsid w:val="00016E07"/>
    <w:rsid w:val="00017D85"/>
    <w:rsid w:val="00020163"/>
    <w:rsid w:val="00020422"/>
    <w:rsid w:val="00020E9D"/>
    <w:rsid w:val="000211F1"/>
    <w:rsid w:val="00021290"/>
    <w:rsid w:val="00021445"/>
    <w:rsid w:val="00021870"/>
    <w:rsid w:val="00023906"/>
    <w:rsid w:val="00024033"/>
    <w:rsid w:val="0002423B"/>
    <w:rsid w:val="000245B6"/>
    <w:rsid w:val="0002479C"/>
    <w:rsid w:val="00025A8D"/>
    <w:rsid w:val="00025D02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3C45"/>
    <w:rsid w:val="00034985"/>
    <w:rsid w:val="00034A0E"/>
    <w:rsid w:val="00035F69"/>
    <w:rsid w:val="00036F95"/>
    <w:rsid w:val="000374AF"/>
    <w:rsid w:val="000375BD"/>
    <w:rsid w:val="00041BEE"/>
    <w:rsid w:val="00041C1A"/>
    <w:rsid w:val="000423CE"/>
    <w:rsid w:val="00043698"/>
    <w:rsid w:val="0004443A"/>
    <w:rsid w:val="0004496F"/>
    <w:rsid w:val="0004527A"/>
    <w:rsid w:val="0004552A"/>
    <w:rsid w:val="000469C2"/>
    <w:rsid w:val="00046F62"/>
    <w:rsid w:val="00050B9F"/>
    <w:rsid w:val="000511B0"/>
    <w:rsid w:val="0005165A"/>
    <w:rsid w:val="00052A69"/>
    <w:rsid w:val="00053482"/>
    <w:rsid w:val="00054465"/>
    <w:rsid w:val="000547CF"/>
    <w:rsid w:val="00054C33"/>
    <w:rsid w:val="00055638"/>
    <w:rsid w:val="00055C7F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4EC"/>
    <w:rsid w:val="00063B58"/>
    <w:rsid w:val="00063FDB"/>
    <w:rsid w:val="00064FB2"/>
    <w:rsid w:val="00065671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2F5D"/>
    <w:rsid w:val="00082FF3"/>
    <w:rsid w:val="000834FB"/>
    <w:rsid w:val="000836BB"/>
    <w:rsid w:val="00084F41"/>
    <w:rsid w:val="000858A8"/>
    <w:rsid w:val="00085A79"/>
    <w:rsid w:val="00085C38"/>
    <w:rsid w:val="00085CB2"/>
    <w:rsid w:val="00086217"/>
    <w:rsid w:val="000872D8"/>
    <w:rsid w:val="00087D4C"/>
    <w:rsid w:val="00087EE5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8CB"/>
    <w:rsid w:val="000F16AF"/>
    <w:rsid w:val="000F1C97"/>
    <w:rsid w:val="000F21EC"/>
    <w:rsid w:val="000F328D"/>
    <w:rsid w:val="000F4609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3965"/>
    <w:rsid w:val="00103D86"/>
    <w:rsid w:val="001046DE"/>
    <w:rsid w:val="001051D1"/>
    <w:rsid w:val="00106418"/>
    <w:rsid w:val="001104B1"/>
    <w:rsid w:val="00110539"/>
    <w:rsid w:val="001108C4"/>
    <w:rsid w:val="00110A39"/>
    <w:rsid w:val="00110B77"/>
    <w:rsid w:val="001114F6"/>
    <w:rsid w:val="00111D97"/>
    <w:rsid w:val="0011201E"/>
    <w:rsid w:val="0011409C"/>
    <w:rsid w:val="00114CBE"/>
    <w:rsid w:val="00115228"/>
    <w:rsid w:val="00115310"/>
    <w:rsid w:val="001153AD"/>
    <w:rsid w:val="00115AEA"/>
    <w:rsid w:val="00116837"/>
    <w:rsid w:val="001174FD"/>
    <w:rsid w:val="00120367"/>
    <w:rsid w:val="0012065E"/>
    <w:rsid w:val="001216B4"/>
    <w:rsid w:val="0012297B"/>
    <w:rsid w:val="00124101"/>
    <w:rsid w:val="0012415A"/>
    <w:rsid w:val="00124C8B"/>
    <w:rsid w:val="00125014"/>
    <w:rsid w:val="0012503B"/>
    <w:rsid w:val="00127276"/>
    <w:rsid w:val="00130069"/>
    <w:rsid w:val="00130D43"/>
    <w:rsid w:val="00131440"/>
    <w:rsid w:val="001315B4"/>
    <w:rsid w:val="00132E0A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5FC"/>
    <w:rsid w:val="00143B0E"/>
    <w:rsid w:val="00143CD2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480F"/>
    <w:rsid w:val="00166F2A"/>
    <w:rsid w:val="00166F49"/>
    <w:rsid w:val="001677E5"/>
    <w:rsid w:val="00167BFF"/>
    <w:rsid w:val="00167E92"/>
    <w:rsid w:val="0017087E"/>
    <w:rsid w:val="00172297"/>
    <w:rsid w:val="00172B2C"/>
    <w:rsid w:val="00173CAF"/>
    <w:rsid w:val="0017495A"/>
    <w:rsid w:val="00174F57"/>
    <w:rsid w:val="00176610"/>
    <w:rsid w:val="001804E9"/>
    <w:rsid w:val="00180CB8"/>
    <w:rsid w:val="0018157A"/>
    <w:rsid w:val="001818EE"/>
    <w:rsid w:val="00181DFA"/>
    <w:rsid w:val="00182092"/>
    <w:rsid w:val="0018241B"/>
    <w:rsid w:val="0018287C"/>
    <w:rsid w:val="00182E13"/>
    <w:rsid w:val="0018343F"/>
    <w:rsid w:val="00183889"/>
    <w:rsid w:val="00183E17"/>
    <w:rsid w:val="001840E9"/>
    <w:rsid w:val="0018505C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0AB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228B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22BA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0D7E"/>
    <w:rsid w:val="001C1144"/>
    <w:rsid w:val="001C2A23"/>
    <w:rsid w:val="001C2DB5"/>
    <w:rsid w:val="001C2FA6"/>
    <w:rsid w:val="001C3AB2"/>
    <w:rsid w:val="001C4E99"/>
    <w:rsid w:val="001C52D0"/>
    <w:rsid w:val="001C5311"/>
    <w:rsid w:val="001C55A3"/>
    <w:rsid w:val="001C59CC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D9A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26E8"/>
    <w:rsid w:val="001E49AE"/>
    <w:rsid w:val="001E4C4C"/>
    <w:rsid w:val="001E52AF"/>
    <w:rsid w:val="001E5788"/>
    <w:rsid w:val="001E61F8"/>
    <w:rsid w:val="001E7951"/>
    <w:rsid w:val="001E7A90"/>
    <w:rsid w:val="001F0515"/>
    <w:rsid w:val="001F0C0A"/>
    <w:rsid w:val="001F3170"/>
    <w:rsid w:val="001F3A85"/>
    <w:rsid w:val="001F4211"/>
    <w:rsid w:val="001F6BC5"/>
    <w:rsid w:val="002006A0"/>
    <w:rsid w:val="00200751"/>
    <w:rsid w:val="0020238F"/>
    <w:rsid w:val="002029A4"/>
    <w:rsid w:val="00202C4D"/>
    <w:rsid w:val="002052B9"/>
    <w:rsid w:val="0020531F"/>
    <w:rsid w:val="00205BF3"/>
    <w:rsid w:val="002063AF"/>
    <w:rsid w:val="00206847"/>
    <w:rsid w:val="0020692C"/>
    <w:rsid w:val="00206EE4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725E"/>
    <w:rsid w:val="00217486"/>
    <w:rsid w:val="0022078C"/>
    <w:rsid w:val="00220921"/>
    <w:rsid w:val="00220A40"/>
    <w:rsid w:val="00220BE6"/>
    <w:rsid w:val="00220DB9"/>
    <w:rsid w:val="00221437"/>
    <w:rsid w:val="002216DE"/>
    <w:rsid w:val="002219D1"/>
    <w:rsid w:val="00221E32"/>
    <w:rsid w:val="00222685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CA4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DB9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632B"/>
    <w:rsid w:val="00257EEC"/>
    <w:rsid w:val="002601EE"/>
    <w:rsid w:val="00260741"/>
    <w:rsid w:val="00260974"/>
    <w:rsid w:val="00260AB2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21F"/>
    <w:rsid w:val="00266DEB"/>
    <w:rsid w:val="0026717E"/>
    <w:rsid w:val="00267760"/>
    <w:rsid w:val="00267EDC"/>
    <w:rsid w:val="00270887"/>
    <w:rsid w:val="00270B94"/>
    <w:rsid w:val="00271BB6"/>
    <w:rsid w:val="002725B1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5DD"/>
    <w:rsid w:val="00283BCA"/>
    <w:rsid w:val="00284C51"/>
    <w:rsid w:val="0028531A"/>
    <w:rsid w:val="002854D4"/>
    <w:rsid w:val="0028626D"/>
    <w:rsid w:val="002878AE"/>
    <w:rsid w:val="002901E8"/>
    <w:rsid w:val="0029187D"/>
    <w:rsid w:val="00292C44"/>
    <w:rsid w:val="00293169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4C98"/>
    <w:rsid w:val="002A6565"/>
    <w:rsid w:val="002A73C3"/>
    <w:rsid w:val="002A7606"/>
    <w:rsid w:val="002A7EC9"/>
    <w:rsid w:val="002A7F77"/>
    <w:rsid w:val="002B13A0"/>
    <w:rsid w:val="002B1B09"/>
    <w:rsid w:val="002B22A0"/>
    <w:rsid w:val="002B2347"/>
    <w:rsid w:val="002B24FD"/>
    <w:rsid w:val="002B257F"/>
    <w:rsid w:val="002B2B4F"/>
    <w:rsid w:val="002B2FB1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B7D47"/>
    <w:rsid w:val="002C086E"/>
    <w:rsid w:val="002C1AA6"/>
    <w:rsid w:val="002C1C7D"/>
    <w:rsid w:val="002C212A"/>
    <w:rsid w:val="002C2B03"/>
    <w:rsid w:val="002C2C08"/>
    <w:rsid w:val="002C3CAD"/>
    <w:rsid w:val="002C518D"/>
    <w:rsid w:val="002C5475"/>
    <w:rsid w:val="002C5ACD"/>
    <w:rsid w:val="002C6275"/>
    <w:rsid w:val="002C62D0"/>
    <w:rsid w:val="002C78A3"/>
    <w:rsid w:val="002C7B1A"/>
    <w:rsid w:val="002D0A99"/>
    <w:rsid w:val="002D1A87"/>
    <w:rsid w:val="002D1E2E"/>
    <w:rsid w:val="002D268D"/>
    <w:rsid w:val="002D26C5"/>
    <w:rsid w:val="002D2A8E"/>
    <w:rsid w:val="002D3063"/>
    <w:rsid w:val="002D30E0"/>
    <w:rsid w:val="002D3371"/>
    <w:rsid w:val="002D3691"/>
    <w:rsid w:val="002D3B52"/>
    <w:rsid w:val="002D3D37"/>
    <w:rsid w:val="002D45DD"/>
    <w:rsid w:val="002D4A06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56F"/>
    <w:rsid w:val="002F3296"/>
    <w:rsid w:val="002F3DB2"/>
    <w:rsid w:val="002F49FC"/>
    <w:rsid w:val="002F4CD4"/>
    <w:rsid w:val="002F4E14"/>
    <w:rsid w:val="002F5F2D"/>
    <w:rsid w:val="002F5FFF"/>
    <w:rsid w:val="002F6E85"/>
    <w:rsid w:val="002F72D9"/>
    <w:rsid w:val="002F79E9"/>
    <w:rsid w:val="002F7AEB"/>
    <w:rsid w:val="00300464"/>
    <w:rsid w:val="0030173D"/>
    <w:rsid w:val="00301DCA"/>
    <w:rsid w:val="00302781"/>
    <w:rsid w:val="00302A6C"/>
    <w:rsid w:val="00302B55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B5E"/>
    <w:rsid w:val="00322E6A"/>
    <w:rsid w:val="00324F2A"/>
    <w:rsid w:val="0032533D"/>
    <w:rsid w:val="00325BDA"/>
    <w:rsid w:val="0032677F"/>
    <w:rsid w:val="003268AC"/>
    <w:rsid w:val="00327650"/>
    <w:rsid w:val="00327CA4"/>
    <w:rsid w:val="0033219C"/>
    <w:rsid w:val="00332B56"/>
    <w:rsid w:val="00333890"/>
    <w:rsid w:val="00334C3B"/>
    <w:rsid w:val="00334F55"/>
    <w:rsid w:val="00335002"/>
    <w:rsid w:val="00335216"/>
    <w:rsid w:val="00335413"/>
    <w:rsid w:val="00340151"/>
    <w:rsid w:val="0034142E"/>
    <w:rsid w:val="003417BE"/>
    <w:rsid w:val="003428F0"/>
    <w:rsid w:val="003428F7"/>
    <w:rsid w:val="003435BF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3283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5919"/>
    <w:rsid w:val="00365F2C"/>
    <w:rsid w:val="003678C1"/>
    <w:rsid w:val="0037121D"/>
    <w:rsid w:val="00372B0D"/>
    <w:rsid w:val="00373295"/>
    <w:rsid w:val="003734C7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241"/>
    <w:rsid w:val="003838E6"/>
    <w:rsid w:val="00384613"/>
    <w:rsid w:val="003854C8"/>
    <w:rsid w:val="00385511"/>
    <w:rsid w:val="003904B4"/>
    <w:rsid w:val="00390A50"/>
    <w:rsid w:val="003914AE"/>
    <w:rsid w:val="0039194F"/>
    <w:rsid w:val="0039216D"/>
    <w:rsid w:val="003927E0"/>
    <w:rsid w:val="00393614"/>
    <w:rsid w:val="003944B9"/>
    <w:rsid w:val="003947B2"/>
    <w:rsid w:val="00394BC9"/>
    <w:rsid w:val="003956B3"/>
    <w:rsid w:val="0039575C"/>
    <w:rsid w:val="003A19A2"/>
    <w:rsid w:val="003A1B35"/>
    <w:rsid w:val="003A1B87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6F87"/>
    <w:rsid w:val="003C7152"/>
    <w:rsid w:val="003C7163"/>
    <w:rsid w:val="003C72D5"/>
    <w:rsid w:val="003C738E"/>
    <w:rsid w:val="003C756D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827"/>
    <w:rsid w:val="003E4973"/>
    <w:rsid w:val="003E4C4D"/>
    <w:rsid w:val="003E5DAD"/>
    <w:rsid w:val="003E604B"/>
    <w:rsid w:val="003E625A"/>
    <w:rsid w:val="003E6760"/>
    <w:rsid w:val="003E7406"/>
    <w:rsid w:val="003F122B"/>
    <w:rsid w:val="003F1844"/>
    <w:rsid w:val="003F1A89"/>
    <w:rsid w:val="003F2BFB"/>
    <w:rsid w:val="003F2E82"/>
    <w:rsid w:val="003F3225"/>
    <w:rsid w:val="003F5256"/>
    <w:rsid w:val="003F539A"/>
    <w:rsid w:val="003F5A3A"/>
    <w:rsid w:val="003F5A54"/>
    <w:rsid w:val="003F61C0"/>
    <w:rsid w:val="00400251"/>
    <w:rsid w:val="00400801"/>
    <w:rsid w:val="00400EFC"/>
    <w:rsid w:val="00400F5B"/>
    <w:rsid w:val="0040123B"/>
    <w:rsid w:val="004029DC"/>
    <w:rsid w:val="00402C7D"/>
    <w:rsid w:val="0040397C"/>
    <w:rsid w:val="00403C39"/>
    <w:rsid w:val="00404724"/>
    <w:rsid w:val="004054ED"/>
    <w:rsid w:val="0040554F"/>
    <w:rsid w:val="00405F28"/>
    <w:rsid w:val="004078EB"/>
    <w:rsid w:val="00407D01"/>
    <w:rsid w:val="0041090C"/>
    <w:rsid w:val="004119A5"/>
    <w:rsid w:val="00411BA3"/>
    <w:rsid w:val="00412D20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4028F"/>
    <w:rsid w:val="00440727"/>
    <w:rsid w:val="00441E02"/>
    <w:rsid w:val="004446E8"/>
    <w:rsid w:val="00444C83"/>
    <w:rsid w:val="00445E34"/>
    <w:rsid w:val="0044602F"/>
    <w:rsid w:val="00450E48"/>
    <w:rsid w:val="0045134E"/>
    <w:rsid w:val="004513BA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D4D"/>
    <w:rsid w:val="00457E43"/>
    <w:rsid w:val="004601D3"/>
    <w:rsid w:val="004604BC"/>
    <w:rsid w:val="00460848"/>
    <w:rsid w:val="00461E0F"/>
    <w:rsid w:val="004623D4"/>
    <w:rsid w:val="0046282F"/>
    <w:rsid w:val="004635D6"/>
    <w:rsid w:val="004639EC"/>
    <w:rsid w:val="00465032"/>
    <w:rsid w:val="00465FF1"/>
    <w:rsid w:val="00466EF8"/>
    <w:rsid w:val="004675C4"/>
    <w:rsid w:val="00467BD9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44"/>
    <w:rsid w:val="004847C3"/>
    <w:rsid w:val="004908DF"/>
    <w:rsid w:val="00492592"/>
    <w:rsid w:val="00494C86"/>
    <w:rsid w:val="00494EC5"/>
    <w:rsid w:val="00495445"/>
    <w:rsid w:val="004955E9"/>
    <w:rsid w:val="00495C78"/>
    <w:rsid w:val="00496DD4"/>
    <w:rsid w:val="00497861"/>
    <w:rsid w:val="004A05CD"/>
    <w:rsid w:val="004A18EE"/>
    <w:rsid w:val="004A1D97"/>
    <w:rsid w:val="004A1ECB"/>
    <w:rsid w:val="004A2B3B"/>
    <w:rsid w:val="004A3A0B"/>
    <w:rsid w:val="004A3AB5"/>
    <w:rsid w:val="004A424A"/>
    <w:rsid w:val="004A5886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A55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255C"/>
    <w:rsid w:val="004C37FF"/>
    <w:rsid w:val="004C52B1"/>
    <w:rsid w:val="004D18CE"/>
    <w:rsid w:val="004D1B3F"/>
    <w:rsid w:val="004D1D9F"/>
    <w:rsid w:val="004D1FEC"/>
    <w:rsid w:val="004D3BE7"/>
    <w:rsid w:val="004D4C32"/>
    <w:rsid w:val="004D53D5"/>
    <w:rsid w:val="004D7733"/>
    <w:rsid w:val="004E08DA"/>
    <w:rsid w:val="004E09C5"/>
    <w:rsid w:val="004E2EB0"/>
    <w:rsid w:val="004E2F13"/>
    <w:rsid w:val="004E34EB"/>
    <w:rsid w:val="004E4CF1"/>
    <w:rsid w:val="004E50D1"/>
    <w:rsid w:val="004E5B4C"/>
    <w:rsid w:val="004E5E02"/>
    <w:rsid w:val="004E6A35"/>
    <w:rsid w:val="004E7A7E"/>
    <w:rsid w:val="004F02BD"/>
    <w:rsid w:val="004F0A29"/>
    <w:rsid w:val="004F1EE8"/>
    <w:rsid w:val="004F2B7C"/>
    <w:rsid w:val="004F30B8"/>
    <w:rsid w:val="004F41FE"/>
    <w:rsid w:val="004F51B7"/>
    <w:rsid w:val="004F55B9"/>
    <w:rsid w:val="004F5948"/>
    <w:rsid w:val="004F687B"/>
    <w:rsid w:val="004F76E9"/>
    <w:rsid w:val="004F7918"/>
    <w:rsid w:val="004F7F95"/>
    <w:rsid w:val="005008E1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20528"/>
    <w:rsid w:val="00520A21"/>
    <w:rsid w:val="00521E31"/>
    <w:rsid w:val="00521FCD"/>
    <w:rsid w:val="00523E4F"/>
    <w:rsid w:val="00525820"/>
    <w:rsid w:val="00525B72"/>
    <w:rsid w:val="005260A5"/>
    <w:rsid w:val="0052676D"/>
    <w:rsid w:val="005271A4"/>
    <w:rsid w:val="00530628"/>
    <w:rsid w:val="0053135E"/>
    <w:rsid w:val="0053173B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49EC"/>
    <w:rsid w:val="005451A6"/>
    <w:rsid w:val="00545785"/>
    <w:rsid w:val="00545C83"/>
    <w:rsid w:val="0054627A"/>
    <w:rsid w:val="0055019E"/>
    <w:rsid w:val="00550A57"/>
    <w:rsid w:val="005511D5"/>
    <w:rsid w:val="00553113"/>
    <w:rsid w:val="005531AE"/>
    <w:rsid w:val="00553570"/>
    <w:rsid w:val="00553849"/>
    <w:rsid w:val="005538BC"/>
    <w:rsid w:val="005539A9"/>
    <w:rsid w:val="00553E7B"/>
    <w:rsid w:val="00554F8D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5971"/>
    <w:rsid w:val="00566D06"/>
    <w:rsid w:val="00567BFB"/>
    <w:rsid w:val="005704D8"/>
    <w:rsid w:val="00570921"/>
    <w:rsid w:val="00570D2B"/>
    <w:rsid w:val="00571F2C"/>
    <w:rsid w:val="00572CF4"/>
    <w:rsid w:val="00573925"/>
    <w:rsid w:val="00573CAC"/>
    <w:rsid w:val="0057464F"/>
    <w:rsid w:val="00574D6D"/>
    <w:rsid w:val="0057509A"/>
    <w:rsid w:val="00581166"/>
    <w:rsid w:val="00581A94"/>
    <w:rsid w:val="00582CCF"/>
    <w:rsid w:val="005848B0"/>
    <w:rsid w:val="00585E3D"/>
    <w:rsid w:val="00586F42"/>
    <w:rsid w:val="00590651"/>
    <w:rsid w:val="00590FD9"/>
    <w:rsid w:val="005911E4"/>
    <w:rsid w:val="00592711"/>
    <w:rsid w:val="00592CF8"/>
    <w:rsid w:val="005931D5"/>
    <w:rsid w:val="00593E15"/>
    <w:rsid w:val="005942C9"/>
    <w:rsid w:val="005942F5"/>
    <w:rsid w:val="00595ECB"/>
    <w:rsid w:val="00596349"/>
    <w:rsid w:val="005A023A"/>
    <w:rsid w:val="005A06F0"/>
    <w:rsid w:val="005A0BCB"/>
    <w:rsid w:val="005A14E3"/>
    <w:rsid w:val="005A1BCC"/>
    <w:rsid w:val="005A20C4"/>
    <w:rsid w:val="005A2260"/>
    <w:rsid w:val="005A2E62"/>
    <w:rsid w:val="005A4739"/>
    <w:rsid w:val="005A5E44"/>
    <w:rsid w:val="005A6859"/>
    <w:rsid w:val="005A68B3"/>
    <w:rsid w:val="005A6DEC"/>
    <w:rsid w:val="005A6FC4"/>
    <w:rsid w:val="005B003D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549"/>
    <w:rsid w:val="005C3672"/>
    <w:rsid w:val="005C38DA"/>
    <w:rsid w:val="005C395A"/>
    <w:rsid w:val="005C51F3"/>
    <w:rsid w:val="005C695D"/>
    <w:rsid w:val="005C738E"/>
    <w:rsid w:val="005C7CD9"/>
    <w:rsid w:val="005D0009"/>
    <w:rsid w:val="005D0140"/>
    <w:rsid w:val="005D0985"/>
    <w:rsid w:val="005D1808"/>
    <w:rsid w:val="005D248E"/>
    <w:rsid w:val="005D382A"/>
    <w:rsid w:val="005D3C57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0ABC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F0025"/>
    <w:rsid w:val="005F169C"/>
    <w:rsid w:val="005F16A9"/>
    <w:rsid w:val="005F2471"/>
    <w:rsid w:val="005F2E6D"/>
    <w:rsid w:val="005F2F11"/>
    <w:rsid w:val="005F4322"/>
    <w:rsid w:val="005F49A8"/>
    <w:rsid w:val="005F4FAA"/>
    <w:rsid w:val="005F55A0"/>
    <w:rsid w:val="005F56CA"/>
    <w:rsid w:val="005F57EB"/>
    <w:rsid w:val="005F63F9"/>
    <w:rsid w:val="005F7F6D"/>
    <w:rsid w:val="00600B14"/>
    <w:rsid w:val="00601170"/>
    <w:rsid w:val="006016D5"/>
    <w:rsid w:val="00601927"/>
    <w:rsid w:val="00601FA2"/>
    <w:rsid w:val="0060282E"/>
    <w:rsid w:val="00603ECE"/>
    <w:rsid w:val="00605AED"/>
    <w:rsid w:val="00606C17"/>
    <w:rsid w:val="00606D26"/>
    <w:rsid w:val="006070DF"/>
    <w:rsid w:val="006071EE"/>
    <w:rsid w:val="00610632"/>
    <w:rsid w:val="00610683"/>
    <w:rsid w:val="00610999"/>
    <w:rsid w:val="006112D5"/>
    <w:rsid w:val="006114CD"/>
    <w:rsid w:val="006115C2"/>
    <w:rsid w:val="00611625"/>
    <w:rsid w:val="0061199F"/>
    <w:rsid w:val="006128DD"/>
    <w:rsid w:val="0061298B"/>
    <w:rsid w:val="00612EC4"/>
    <w:rsid w:val="0061483E"/>
    <w:rsid w:val="00615241"/>
    <w:rsid w:val="00615973"/>
    <w:rsid w:val="00615A51"/>
    <w:rsid w:val="00616AB4"/>
    <w:rsid w:val="00616ED4"/>
    <w:rsid w:val="006170DA"/>
    <w:rsid w:val="0061772F"/>
    <w:rsid w:val="006177A5"/>
    <w:rsid w:val="00617896"/>
    <w:rsid w:val="00617F26"/>
    <w:rsid w:val="00621467"/>
    <w:rsid w:val="00621943"/>
    <w:rsid w:val="006225BA"/>
    <w:rsid w:val="00623C72"/>
    <w:rsid w:val="006242F2"/>
    <w:rsid w:val="00624384"/>
    <w:rsid w:val="00624B3A"/>
    <w:rsid w:val="00624FEE"/>
    <w:rsid w:val="00630968"/>
    <w:rsid w:val="006315EB"/>
    <w:rsid w:val="006316FF"/>
    <w:rsid w:val="00633889"/>
    <w:rsid w:val="00633D6A"/>
    <w:rsid w:val="00635131"/>
    <w:rsid w:val="00635143"/>
    <w:rsid w:val="006358B2"/>
    <w:rsid w:val="00636D05"/>
    <w:rsid w:val="00637101"/>
    <w:rsid w:val="006400DB"/>
    <w:rsid w:val="006403E3"/>
    <w:rsid w:val="006411D3"/>
    <w:rsid w:val="0064192A"/>
    <w:rsid w:val="00642217"/>
    <w:rsid w:val="00643404"/>
    <w:rsid w:val="00643826"/>
    <w:rsid w:val="006444F7"/>
    <w:rsid w:val="00645771"/>
    <w:rsid w:val="006458A5"/>
    <w:rsid w:val="006468F6"/>
    <w:rsid w:val="00650860"/>
    <w:rsid w:val="00650B38"/>
    <w:rsid w:val="006511E7"/>
    <w:rsid w:val="006528BC"/>
    <w:rsid w:val="0065363A"/>
    <w:rsid w:val="00653988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5275"/>
    <w:rsid w:val="006660F7"/>
    <w:rsid w:val="00666940"/>
    <w:rsid w:val="00667F35"/>
    <w:rsid w:val="00670F31"/>
    <w:rsid w:val="00671059"/>
    <w:rsid w:val="00671641"/>
    <w:rsid w:val="00671B11"/>
    <w:rsid w:val="00671DC9"/>
    <w:rsid w:val="00672728"/>
    <w:rsid w:val="0067353F"/>
    <w:rsid w:val="00673DF2"/>
    <w:rsid w:val="00673E32"/>
    <w:rsid w:val="00676D17"/>
    <w:rsid w:val="00680D80"/>
    <w:rsid w:val="00680E8E"/>
    <w:rsid w:val="00681931"/>
    <w:rsid w:val="00681963"/>
    <w:rsid w:val="00683DE5"/>
    <w:rsid w:val="00684201"/>
    <w:rsid w:val="00684426"/>
    <w:rsid w:val="006863D2"/>
    <w:rsid w:val="00686716"/>
    <w:rsid w:val="00686C32"/>
    <w:rsid w:val="00686C98"/>
    <w:rsid w:val="00686DDD"/>
    <w:rsid w:val="00686FF8"/>
    <w:rsid w:val="00687CA8"/>
    <w:rsid w:val="00690309"/>
    <w:rsid w:val="00690A95"/>
    <w:rsid w:val="006919CE"/>
    <w:rsid w:val="00691B0F"/>
    <w:rsid w:val="00693117"/>
    <w:rsid w:val="00693387"/>
    <w:rsid w:val="00693E71"/>
    <w:rsid w:val="00694874"/>
    <w:rsid w:val="00694996"/>
    <w:rsid w:val="00694DCF"/>
    <w:rsid w:val="0069686E"/>
    <w:rsid w:val="00696DDB"/>
    <w:rsid w:val="00697FF3"/>
    <w:rsid w:val="006A0909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261A"/>
    <w:rsid w:val="006C3033"/>
    <w:rsid w:val="006C3B0E"/>
    <w:rsid w:val="006C4285"/>
    <w:rsid w:val="006C460F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3AC"/>
    <w:rsid w:val="006D5FEB"/>
    <w:rsid w:val="006D6B59"/>
    <w:rsid w:val="006D7D72"/>
    <w:rsid w:val="006D7DBD"/>
    <w:rsid w:val="006E0773"/>
    <w:rsid w:val="006E0CC3"/>
    <w:rsid w:val="006E1897"/>
    <w:rsid w:val="006E1EE0"/>
    <w:rsid w:val="006E22EB"/>
    <w:rsid w:val="006E2A5E"/>
    <w:rsid w:val="006E2DAE"/>
    <w:rsid w:val="006E3403"/>
    <w:rsid w:val="006E454F"/>
    <w:rsid w:val="006E48C8"/>
    <w:rsid w:val="006E7183"/>
    <w:rsid w:val="006F000E"/>
    <w:rsid w:val="006F0740"/>
    <w:rsid w:val="006F09A4"/>
    <w:rsid w:val="006F0D41"/>
    <w:rsid w:val="006F12A7"/>
    <w:rsid w:val="006F2F8D"/>
    <w:rsid w:val="006F3AC3"/>
    <w:rsid w:val="006F43E5"/>
    <w:rsid w:val="006F46A3"/>
    <w:rsid w:val="006F4BF7"/>
    <w:rsid w:val="006F513D"/>
    <w:rsid w:val="006F540E"/>
    <w:rsid w:val="006F6855"/>
    <w:rsid w:val="006F793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5E67"/>
    <w:rsid w:val="007071B2"/>
    <w:rsid w:val="00707ABB"/>
    <w:rsid w:val="00710447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1734B"/>
    <w:rsid w:val="0072093A"/>
    <w:rsid w:val="00720EFA"/>
    <w:rsid w:val="007228CF"/>
    <w:rsid w:val="007231C3"/>
    <w:rsid w:val="007260D0"/>
    <w:rsid w:val="0072681F"/>
    <w:rsid w:val="00727C67"/>
    <w:rsid w:val="00730686"/>
    <w:rsid w:val="00730781"/>
    <w:rsid w:val="00730B57"/>
    <w:rsid w:val="0073103D"/>
    <w:rsid w:val="00731355"/>
    <w:rsid w:val="0073185A"/>
    <w:rsid w:val="007333B8"/>
    <w:rsid w:val="0073360F"/>
    <w:rsid w:val="007348ED"/>
    <w:rsid w:val="00735D1F"/>
    <w:rsid w:val="007363EF"/>
    <w:rsid w:val="007368BF"/>
    <w:rsid w:val="007377E3"/>
    <w:rsid w:val="00740761"/>
    <w:rsid w:val="00741D61"/>
    <w:rsid w:val="0074240F"/>
    <w:rsid w:val="00742B4B"/>
    <w:rsid w:val="007441CC"/>
    <w:rsid w:val="007442EC"/>
    <w:rsid w:val="00744EA4"/>
    <w:rsid w:val="00745017"/>
    <w:rsid w:val="007458BB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017"/>
    <w:rsid w:val="007552CF"/>
    <w:rsid w:val="00755C4D"/>
    <w:rsid w:val="00756181"/>
    <w:rsid w:val="00761AA6"/>
    <w:rsid w:val="00761B94"/>
    <w:rsid w:val="00761EA5"/>
    <w:rsid w:val="00761FEF"/>
    <w:rsid w:val="00762F77"/>
    <w:rsid w:val="007644C7"/>
    <w:rsid w:val="00764AC9"/>
    <w:rsid w:val="00765B21"/>
    <w:rsid w:val="00766575"/>
    <w:rsid w:val="00767183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0D68"/>
    <w:rsid w:val="00781F61"/>
    <w:rsid w:val="00782F0B"/>
    <w:rsid w:val="0078358D"/>
    <w:rsid w:val="007835DA"/>
    <w:rsid w:val="007836A4"/>
    <w:rsid w:val="00786D2A"/>
    <w:rsid w:val="00787863"/>
    <w:rsid w:val="00787D50"/>
    <w:rsid w:val="007903B0"/>
    <w:rsid w:val="0079191D"/>
    <w:rsid w:val="00791B59"/>
    <w:rsid w:val="00792FD5"/>
    <w:rsid w:val="00793083"/>
    <w:rsid w:val="007943B2"/>
    <w:rsid w:val="007943E9"/>
    <w:rsid w:val="007951D5"/>
    <w:rsid w:val="00796105"/>
    <w:rsid w:val="00796E10"/>
    <w:rsid w:val="00797099"/>
    <w:rsid w:val="007971D3"/>
    <w:rsid w:val="007973D7"/>
    <w:rsid w:val="00797984"/>
    <w:rsid w:val="007A00D9"/>
    <w:rsid w:val="007A00FF"/>
    <w:rsid w:val="007A25A3"/>
    <w:rsid w:val="007A2B26"/>
    <w:rsid w:val="007A3520"/>
    <w:rsid w:val="007A35B5"/>
    <w:rsid w:val="007A5630"/>
    <w:rsid w:val="007A5C89"/>
    <w:rsid w:val="007A72F2"/>
    <w:rsid w:val="007A735D"/>
    <w:rsid w:val="007B00F6"/>
    <w:rsid w:val="007B09B8"/>
    <w:rsid w:val="007B0A2A"/>
    <w:rsid w:val="007B0EA1"/>
    <w:rsid w:val="007B1085"/>
    <w:rsid w:val="007B1848"/>
    <w:rsid w:val="007B45E7"/>
    <w:rsid w:val="007B4B08"/>
    <w:rsid w:val="007B4BBE"/>
    <w:rsid w:val="007B5578"/>
    <w:rsid w:val="007B5EFB"/>
    <w:rsid w:val="007B6964"/>
    <w:rsid w:val="007C04EA"/>
    <w:rsid w:val="007C055B"/>
    <w:rsid w:val="007C1229"/>
    <w:rsid w:val="007C1DA2"/>
    <w:rsid w:val="007C23AA"/>
    <w:rsid w:val="007C29C6"/>
    <w:rsid w:val="007C39AC"/>
    <w:rsid w:val="007C493A"/>
    <w:rsid w:val="007C6CE8"/>
    <w:rsid w:val="007C7B10"/>
    <w:rsid w:val="007D04AB"/>
    <w:rsid w:val="007D1656"/>
    <w:rsid w:val="007D1ECD"/>
    <w:rsid w:val="007D3C62"/>
    <w:rsid w:val="007D3FA1"/>
    <w:rsid w:val="007D4BA3"/>
    <w:rsid w:val="007D515B"/>
    <w:rsid w:val="007D5318"/>
    <w:rsid w:val="007D5787"/>
    <w:rsid w:val="007D5C57"/>
    <w:rsid w:val="007D77F4"/>
    <w:rsid w:val="007D7978"/>
    <w:rsid w:val="007D7BEF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1B3F"/>
    <w:rsid w:val="007F3797"/>
    <w:rsid w:val="007F388B"/>
    <w:rsid w:val="007F4E5F"/>
    <w:rsid w:val="007F4EE4"/>
    <w:rsid w:val="007F59B7"/>
    <w:rsid w:val="007F5B5F"/>
    <w:rsid w:val="007F7C10"/>
    <w:rsid w:val="0080011B"/>
    <w:rsid w:val="00800DED"/>
    <w:rsid w:val="0080160A"/>
    <w:rsid w:val="008020C8"/>
    <w:rsid w:val="008024A9"/>
    <w:rsid w:val="00802F95"/>
    <w:rsid w:val="00803261"/>
    <w:rsid w:val="0080382F"/>
    <w:rsid w:val="00804DCE"/>
    <w:rsid w:val="00811BD4"/>
    <w:rsid w:val="00814FF1"/>
    <w:rsid w:val="00815419"/>
    <w:rsid w:val="00816252"/>
    <w:rsid w:val="00816328"/>
    <w:rsid w:val="00816348"/>
    <w:rsid w:val="00816CE4"/>
    <w:rsid w:val="008175B8"/>
    <w:rsid w:val="00817786"/>
    <w:rsid w:val="00820F16"/>
    <w:rsid w:val="00821332"/>
    <w:rsid w:val="0082271F"/>
    <w:rsid w:val="00823A06"/>
    <w:rsid w:val="00826770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5EB8"/>
    <w:rsid w:val="00836D40"/>
    <w:rsid w:val="00837A1A"/>
    <w:rsid w:val="00837AFB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0AEE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042"/>
    <w:rsid w:val="00865ADB"/>
    <w:rsid w:val="00865B4A"/>
    <w:rsid w:val="00866160"/>
    <w:rsid w:val="008663C2"/>
    <w:rsid w:val="00867ACE"/>
    <w:rsid w:val="00867CE4"/>
    <w:rsid w:val="00870C3B"/>
    <w:rsid w:val="00871428"/>
    <w:rsid w:val="00871786"/>
    <w:rsid w:val="00871D35"/>
    <w:rsid w:val="00872FF0"/>
    <w:rsid w:val="0087315B"/>
    <w:rsid w:val="00873FFC"/>
    <w:rsid w:val="0087419B"/>
    <w:rsid w:val="0087442E"/>
    <w:rsid w:val="00875B77"/>
    <w:rsid w:val="00876A2E"/>
    <w:rsid w:val="00877064"/>
    <w:rsid w:val="00877BDB"/>
    <w:rsid w:val="00880D33"/>
    <w:rsid w:val="0088126A"/>
    <w:rsid w:val="00881933"/>
    <w:rsid w:val="0088291F"/>
    <w:rsid w:val="00882EE7"/>
    <w:rsid w:val="008833D7"/>
    <w:rsid w:val="00883B87"/>
    <w:rsid w:val="00884073"/>
    <w:rsid w:val="00884231"/>
    <w:rsid w:val="008843CC"/>
    <w:rsid w:val="008848CA"/>
    <w:rsid w:val="00886DDC"/>
    <w:rsid w:val="00891B39"/>
    <w:rsid w:val="0089211B"/>
    <w:rsid w:val="00892CBA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7F1"/>
    <w:rsid w:val="008A7AD9"/>
    <w:rsid w:val="008A7B4B"/>
    <w:rsid w:val="008A7BE1"/>
    <w:rsid w:val="008B08B4"/>
    <w:rsid w:val="008B11CA"/>
    <w:rsid w:val="008B33CA"/>
    <w:rsid w:val="008B3F63"/>
    <w:rsid w:val="008B5C36"/>
    <w:rsid w:val="008B70A9"/>
    <w:rsid w:val="008B74AE"/>
    <w:rsid w:val="008C263C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3732"/>
    <w:rsid w:val="008E4848"/>
    <w:rsid w:val="008E5DCB"/>
    <w:rsid w:val="008E676A"/>
    <w:rsid w:val="008E6ED2"/>
    <w:rsid w:val="008E73EA"/>
    <w:rsid w:val="008E7605"/>
    <w:rsid w:val="008E76CF"/>
    <w:rsid w:val="008E781C"/>
    <w:rsid w:val="008E79A9"/>
    <w:rsid w:val="008F090F"/>
    <w:rsid w:val="008F0D5F"/>
    <w:rsid w:val="008F0DF3"/>
    <w:rsid w:val="008F1D51"/>
    <w:rsid w:val="008F2E4E"/>
    <w:rsid w:val="008F439E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25FA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3CF9"/>
    <w:rsid w:val="009142F3"/>
    <w:rsid w:val="00914696"/>
    <w:rsid w:val="00914FB7"/>
    <w:rsid w:val="00916166"/>
    <w:rsid w:val="00917E28"/>
    <w:rsid w:val="009206A2"/>
    <w:rsid w:val="00920724"/>
    <w:rsid w:val="00920B0A"/>
    <w:rsid w:val="0092138D"/>
    <w:rsid w:val="0092345C"/>
    <w:rsid w:val="00923CCA"/>
    <w:rsid w:val="00924285"/>
    <w:rsid w:val="00925076"/>
    <w:rsid w:val="009252FA"/>
    <w:rsid w:val="009255A6"/>
    <w:rsid w:val="009255E7"/>
    <w:rsid w:val="00925D21"/>
    <w:rsid w:val="00925FD0"/>
    <w:rsid w:val="00926A03"/>
    <w:rsid w:val="009271A3"/>
    <w:rsid w:val="009300D1"/>
    <w:rsid w:val="009307AD"/>
    <w:rsid w:val="00931153"/>
    <w:rsid w:val="00931170"/>
    <w:rsid w:val="00932090"/>
    <w:rsid w:val="00932917"/>
    <w:rsid w:val="009350C7"/>
    <w:rsid w:val="00935B8B"/>
    <w:rsid w:val="009361D9"/>
    <w:rsid w:val="00936D46"/>
    <w:rsid w:val="00940014"/>
    <w:rsid w:val="00940F44"/>
    <w:rsid w:val="009413D1"/>
    <w:rsid w:val="0094464D"/>
    <w:rsid w:val="0094640E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5253"/>
    <w:rsid w:val="00955B6A"/>
    <w:rsid w:val="00955D83"/>
    <w:rsid w:val="00956775"/>
    <w:rsid w:val="0095750F"/>
    <w:rsid w:val="0095784C"/>
    <w:rsid w:val="00960469"/>
    <w:rsid w:val="009615B1"/>
    <w:rsid w:val="009620E7"/>
    <w:rsid w:val="00962361"/>
    <w:rsid w:val="0096353B"/>
    <w:rsid w:val="00963A88"/>
    <w:rsid w:val="00963D1B"/>
    <w:rsid w:val="00963EB7"/>
    <w:rsid w:val="00963F8C"/>
    <w:rsid w:val="0096404A"/>
    <w:rsid w:val="009640DE"/>
    <w:rsid w:val="00964810"/>
    <w:rsid w:val="009649D5"/>
    <w:rsid w:val="00964A30"/>
    <w:rsid w:val="00965086"/>
    <w:rsid w:val="00965672"/>
    <w:rsid w:val="00965E7D"/>
    <w:rsid w:val="0096655A"/>
    <w:rsid w:val="00966A3C"/>
    <w:rsid w:val="009707F0"/>
    <w:rsid w:val="00971E34"/>
    <w:rsid w:val="00972697"/>
    <w:rsid w:val="009733B0"/>
    <w:rsid w:val="0097383B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30FF"/>
    <w:rsid w:val="00983615"/>
    <w:rsid w:val="0098399E"/>
    <w:rsid w:val="00983A70"/>
    <w:rsid w:val="00985E42"/>
    <w:rsid w:val="00985F0E"/>
    <w:rsid w:val="009867E0"/>
    <w:rsid w:val="00986B51"/>
    <w:rsid w:val="009871FC"/>
    <w:rsid w:val="00987793"/>
    <w:rsid w:val="0098784D"/>
    <w:rsid w:val="00987D52"/>
    <w:rsid w:val="00991084"/>
    <w:rsid w:val="00991EBC"/>
    <w:rsid w:val="009927D4"/>
    <w:rsid w:val="0099305D"/>
    <w:rsid w:val="0099487A"/>
    <w:rsid w:val="0099510B"/>
    <w:rsid w:val="00995A43"/>
    <w:rsid w:val="00995DEF"/>
    <w:rsid w:val="009969C5"/>
    <w:rsid w:val="00996D72"/>
    <w:rsid w:val="009A165F"/>
    <w:rsid w:val="009A16B6"/>
    <w:rsid w:val="009A194A"/>
    <w:rsid w:val="009A2162"/>
    <w:rsid w:val="009A5507"/>
    <w:rsid w:val="009A5612"/>
    <w:rsid w:val="009B0D15"/>
    <w:rsid w:val="009B2065"/>
    <w:rsid w:val="009B3B90"/>
    <w:rsid w:val="009B4CFA"/>
    <w:rsid w:val="009B5386"/>
    <w:rsid w:val="009B7620"/>
    <w:rsid w:val="009C00EE"/>
    <w:rsid w:val="009C1E5A"/>
    <w:rsid w:val="009C2BD8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2F17"/>
    <w:rsid w:val="009E33EC"/>
    <w:rsid w:val="009E3656"/>
    <w:rsid w:val="009E369B"/>
    <w:rsid w:val="009E4643"/>
    <w:rsid w:val="009E609F"/>
    <w:rsid w:val="009E63F7"/>
    <w:rsid w:val="009F2295"/>
    <w:rsid w:val="009F3B15"/>
    <w:rsid w:val="009F5610"/>
    <w:rsid w:val="009F61D5"/>
    <w:rsid w:val="009F663D"/>
    <w:rsid w:val="00A00225"/>
    <w:rsid w:val="00A006FC"/>
    <w:rsid w:val="00A02099"/>
    <w:rsid w:val="00A02322"/>
    <w:rsid w:val="00A02993"/>
    <w:rsid w:val="00A0336E"/>
    <w:rsid w:val="00A0524D"/>
    <w:rsid w:val="00A0738C"/>
    <w:rsid w:val="00A106A8"/>
    <w:rsid w:val="00A1116C"/>
    <w:rsid w:val="00A115DA"/>
    <w:rsid w:val="00A11B4F"/>
    <w:rsid w:val="00A11F22"/>
    <w:rsid w:val="00A12355"/>
    <w:rsid w:val="00A12F65"/>
    <w:rsid w:val="00A13E16"/>
    <w:rsid w:val="00A14080"/>
    <w:rsid w:val="00A14499"/>
    <w:rsid w:val="00A16282"/>
    <w:rsid w:val="00A16382"/>
    <w:rsid w:val="00A16F79"/>
    <w:rsid w:val="00A17091"/>
    <w:rsid w:val="00A17CAC"/>
    <w:rsid w:val="00A20EDF"/>
    <w:rsid w:val="00A2114C"/>
    <w:rsid w:val="00A214F5"/>
    <w:rsid w:val="00A262C9"/>
    <w:rsid w:val="00A269EF"/>
    <w:rsid w:val="00A303CC"/>
    <w:rsid w:val="00A30DF5"/>
    <w:rsid w:val="00A311D2"/>
    <w:rsid w:val="00A31F8C"/>
    <w:rsid w:val="00A32D60"/>
    <w:rsid w:val="00A3495F"/>
    <w:rsid w:val="00A3627A"/>
    <w:rsid w:val="00A409D5"/>
    <w:rsid w:val="00A40D97"/>
    <w:rsid w:val="00A4207D"/>
    <w:rsid w:val="00A43562"/>
    <w:rsid w:val="00A43A2F"/>
    <w:rsid w:val="00A456A5"/>
    <w:rsid w:val="00A45F7B"/>
    <w:rsid w:val="00A460CA"/>
    <w:rsid w:val="00A468BA"/>
    <w:rsid w:val="00A507BD"/>
    <w:rsid w:val="00A50895"/>
    <w:rsid w:val="00A51406"/>
    <w:rsid w:val="00A51C60"/>
    <w:rsid w:val="00A52299"/>
    <w:rsid w:val="00A52386"/>
    <w:rsid w:val="00A52949"/>
    <w:rsid w:val="00A53DCB"/>
    <w:rsid w:val="00A53E79"/>
    <w:rsid w:val="00A543AA"/>
    <w:rsid w:val="00A5524C"/>
    <w:rsid w:val="00A55327"/>
    <w:rsid w:val="00A56B6A"/>
    <w:rsid w:val="00A56D49"/>
    <w:rsid w:val="00A6045A"/>
    <w:rsid w:val="00A6082A"/>
    <w:rsid w:val="00A61144"/>
    <w:rsid w:val="00A61458"/>
    <w:rsid w:val="00A61C42"/>
    <w:rsid w:val="00A62874"/>
    <w:rsid w:val="00A639F1"/>
    <w:rsid w:val="00A63A5D"/>
    <w:rsid w:val="00A6405A"/>
    <w:rsid w:val="00A64EEC"/>
    <w:rsid w:val="00A6560B"/>
    <w:rsid w:val="00A6597E"/>
    <w:rsid w:val="00A659D6"/>
    <w:rsid w:val="00A67C8B"/>
    <w:rsid w:val="00A701A6"/>
    <w:rsid w:val="00A71574"/>
    <w:rsid w:val="00A71C0E"/>
    <w:rsid w:val="00A72510"/>
    <w:rsid w:val="00A72A20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89"/>
    <w:rsid w:val="00A80DAD"/>
    <w:rsid w:val="00A816C7"/>
    <w:rsid w:val="00A8292F"/>
    <w:rsid w:val="00A8705D"/>
    <w:rsid w:val="00A87495"/>
    <w:rsid w:val="00A8788A"/>
    <w:rsid w:val="00A900D9"/>
    <w:rsid w:val="00A91877"/>
    <w:rsid w:val="00A927BC"/>
    <w:rsid w:val="00A9333A"/>
    <w:rsid w:val="00A934BD"/>
    <w:rsid w:val="00A95580"/>
    <w:rsid w:val="00A95D4B"/>
    <w:rsid w:val="00A95DF9"/>
    <w:rsid w:val="00A960CD"/>
    <w:rsid w:val="00A97954"/>
    <w:rsid w:val="00A97EDE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5613"/>
    <w:rsid w:val="00AA6460"/>
    <w:rsid w:val="00AA7D91"/>
    <w:rsid w:val="00AB06CA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5538"/>
    <w:rsid w:val="00AC678D"/>
    <w:rsid w:val="00AC6CBF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3EE6"/>
    <w:rsid w:val="00AD4D17"/>
    <w:rsid w:val="00AD529E"/>
    <w:rsid w:val="00AD56E6"/>
    <w:rsid w:val="00AD6DAF"/>
    <w:rsid w:val="00AD709F"/>
    <w:rsid w:val="00AE3870"/>
    <w:rsid w:val="00AE3D3B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0884"/>
    <w:rsid w:val="00AF165F"/>
    <w:rsid w:val="00AF1CA7"/>
    <w:rsid w:val="00AF29DF"/>
    <w:rsid w:val="00AF2DC0"/>
    <w:rsid w:val="00AF3AD4"/>
    <w:rsid w:val="00AF4B96"/>
    <w:rsid w:val="00AF5EE1"/>
    <w:rsid w:val="00AF6769"/>
    <w:rsid w:val="00AF6774"/>
    <w:rsid w:val="00AF77EE"/>
    <w:rsid w:val="00B007ED"/>
    <w:rsid w:val="00B0082F"/>
    <w:rsid w:val="00B01CFF"/>
    <w:rsid w:val="00B01DCA"/>
    <w:rsid w:val="00B02451"/>
    <w:rsid w:val="00B0254C"/>
    <w:rsid w:val="00B02DE3"/>
    <w:rsid w:val="00B035B2"/>
    <w:rsid w:val="00B03D59"/>
    <w:rsid w:val="00B054BC"/>
    <w:rsid w:val="00B059D8"/>
    <w:rsid w:val="00B06944"/>
    <w:rsid w:val="00B06995"/>
    <w:rsid w:val="00B06CB6"/>
    <w:rsid w:val="00B104E2"/>
    <w:rsid w:val="00B1084B"/>
    <w:rsid w:val="00B10D8B"/>
    <w:rsid w:val="00B10EB7"/>
    <w:rsid w:val="00B143CB"/>
    <w:rsid w:val="00B14743"/>
    <w:rsid w:val="00B14985"/>
    <w:rsid w:val="00B1502E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29A8"/>
    <w:rsid w:val="00B4380C"/>
    <w:rsid w:val="00B43A86"/>
    <w:rsid w:val="00B44BFD"/>
    <w:rsid w:val="00B44F3F"/>
    <w:rsid w:val="00B46531"/>
    <w:rsid w:val="00B46CBC"/>
    <w:rsid w:val="00B46FFB"/>
    <w:rsid w:val="00B47E8F"/>
    <w:rsid w:val="00B5082F"/>
    <w:rsid w:val="00B508B8"/>
    <w:rsid w:val="00B516BE"/>
    <w:rsid w:val="00B522F5"/>
    <w:rsid w:val="00B52DD8"/>
    <w:rsid w:val="00B5414F"/>
    <w:rsid w:val="00B54273"/>
    <w:rsid w:val="00B56D50"/>
    <w:rsid w:val="00B60D4B"/>
    <w:rsid w:val="00B613AD"/>
    <w:rsid w:val="00B613FC"/>
    <w:rsid w:val="00B61753"/>
    <w:rsid w:val="00B6298E"/>
    <w:rsid w:val="00B62A72"/>
    <w:rsid w:val="00B64285"/>
    <w:rsid w:val="00B653FC"/>
    <w:rsid w:val="00B658FB"/>
    <w:rsid w:val="00B65EC9"/>
    <w:rsid w:val="00B66BDF"/>
    <w:rsid w:val="00B66C29"/>
    <w:rsid w:val="00B66CC0"/>
    <w:rsid w:val="00B66E03"/>
    <w:rsid w:val="00B70B42"/>
    <w:rsid w:val="00B71941"/>
    <w:rsid w:val="00B72F67"/>
    <w:rsid w:val="00B737F8"/>
    <w:rsid w:val="00B73D41"/>
    <w:rsid w:val="00B747E4"/>
    <w:rsid w:val="00B76627"/>
    <w:rsid w:val="00B76AF7"/>
    <w:rsid w:val="00B76EEE"/>
    <w:rsid w:val="00B777D0"/>
    <w:rsid w:val="00B77EB1"/>
    <w:rsid w:val="00B80288"/>
    <w:rsid w:val="00B8038B"/>
    <w:rsid w:val="00B80594"/>
    <w:rsid w:val="00B808A5"/>
    <w:rsid w:val="00B80D3C"/>
    <w:rsid w:val="00B811CE"/>
    <w:rsid w:val="00B814C8"/>
    <w:rsid w:val="00B83D1E"/>
    <w:rsid w:val="00B84A9C"/>
    <w:rsid w:val="00B84B91"/>
    <w:rsid w:val="00B84F7B"/>
    <w:rsid w:val="00B854D4"/>
    <w:rsid w:val="00B87677"/>
    <w:rsid w:val="00B93290"/>
    <w:rsid w:val="00B956BB"/>
    <w:rsid w:val="00B959C0"/>
    <w:rsid w:val="00B95A48"/>
    <w:rsid w:val="00B95AE6"/>
    <w:rsid w:val="00B961D3"/>
    <w:rsid w:val="00B965BF"/>
    <w:rsid w:val="00B97B54"/>
    <w:rsid w:val="00BA13F9"/>
    <w:rsid w:val="00BA145F"/>
    <w:rsid w:val="00BA1D14"/>
    <w:rsid w:val="00BA2400"/>
    <w:rsid w:val="00BA2A6E"/>
    <w:rsid w:val="00BA3FF4"/>
    <w:rsid w:val="00BA4345"/>
    <w:rsid w:val="00BA5B22"/>
    <w:rsid w:val="00BA6749"/>
    <w:rsid w:val="00BA691E"/>
    <w:rsid w:val="00BA699B"/>
    <w:rsid w:val="00BA6D62"/>
    <w:rsid w:val="00BA7FF0"/>
    <w:rsid w:val="00BB19A6"/>
    <w:rsid w:val="00BB2D98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7E1"/>
    <w:rsid w:val="00BB7B04"/>
    <w:rsid w:val="00BB7E66"/>
    <w:rsid w:val="00BB7EF9"/>
    <w:rsid w:val="00BC0CF9"/>
    <w:rsid w:val="00BC1A28"/>
    <w:rsid w:val="00BC1DBA"/>
    <w:rsid w:val="00BC2157"/>
    <w:rsid w:val="00BC2527"/>
    <w:rsid w:val="00BC31AB"/>
    <w:rsid w:val="00BC5564"/>
    <w:rsid w:val="00BC602C"/>
    <w:rsid w:val="00BC6C88"/>
    <w:rsid w:val="00BC6F35"/>
    <w:rsid w:val="00BC728E"/>
    <w:rsid w:val="00BC79D4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9FA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F1A"/>
    <w:rsid w:val="00BE2B7A"/>
    <w:rsid w:val="00BE446D"/>
    <w:rsid w:val="00BE5066"/>
    <w:rsid w:val="00BE509B"/>
    <w:rsid w:val="00BE55C6"/>
    <w:rsid w:val="00BE5DC7"/>
    <w:rsid w:val="00BE6553"/>
    <w:rsid w:val="00BE671E"/>
    <w:rsid w:val="00BE7531"/>
    <w:rsid w:val="00BE754C"/>
    <w:rsid w:val="00BF0C25"/>
    <w:rsid w:val="00BF129A"/>
    <w:rsid w:val="00BF2F21"/>
    <w:rsid w:val="00BF318B"/>
    <w:rsid w:val="00BF32CF"/>
    <w:rsid w:val="00BF34FA"/>
    <w:rsid w:val="00BF38A9"/>
    <w:rsid w:val="00BF4522"/>
    <w:rsid w:val="00BF5290"/>
    <w:rsid w:val="00BF667B"/>
    <w:rsid w:val="00BF73D4"/>
    <w:rsid w:val="00C00B37"/>
    <w:rsid w:val="00C00F6C"/>
    <w:rsid w:val="00C010EB"/>
    <w:rsid w:val="00C012C2"/>
    <w:rsid w:val="00C02264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4853"/>
    <w:rsid w:val="00C15711"/>
    <w:rsid w:val="00C16E11"/>
    <w:rsid w:val="00C16E96"/>
    <w:rsid w:val="00C2064D"/>
    <w:rsid w:val="00C20831"/>
    <w:rsid w:val="00C20C17"/>
    <w:rsid w:val="00C20F8B"/>
    <w:rsid w:val="00C2115D"/>
    <w:rsid w:val="00C221E7"/>
    <w:rsid w:val="00C22ADB"/>
    <w:rsid w:val="00C23439"/>
    <w:rsid w:val="00C24057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5E4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54CF"/>
    <w:rsid w:val="00C45A73"/>
    <w:rsid w:val="00C474EA"/>
    <w:rsid w:val="00C509BE"/>
    <w:rsid w:val="00C51B18"/>
    <w:rsid w:val="00C51C29"/>
    <w:rsid w:val="00C55454"/>
    <w:rsid w:val="00C559F9"/>
    <w:rsid w:val="00C56081"/>
    <w:rsid w:val="00C56E21"/>
    <w:rsid w:val="00C574BF"/>
    <w:rsid w:val="00C57FE6"/>
    <w:rsid w:val="00C60ACC"/>
    <w:rsid w:val="00C61E5B"/>
    <w:rsid w:val="00C626BC"/>
    <w:rsid w:val="00C63D1B"/>
    <w:rsid w:val="00C63D56"/>
    <w:rsid w:val="00C641CE"/>
    <w:rsid w:val="00C64AAA"/>
    <w:rsid w:val="00C64ECC"/>
    <w:rsid w:val="00C65270"/>
    <w:rsid w:val="00C6571B"/>
    <w:rsid w:val="00C65862"/>
    <w:rsid w:val="00C66A66"/>
    <w:rsid w:val="00C67909"/>
    <w:rsid w:val="00C7026E"/>
    <w:rsid w:val="00C70E8C"/>
    <w:rsid w:val="00C72832"/>
    <w:rsid w:val="00C73167"/>
    <w:rsid w:val="00C731DF"/>
    <w:rsid w:val="00C73B0B"/>
    <w:rsid w:val="00C73EF2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38A4"/>
    <w:rsid w:val="00C83904"/>
    <w:rsid w:val="00C859D5"/>
    <w:rsid w:val="00C85F96"/>
    <w:rsid w:val="00C87D63"/>
    <w:rsid w:val="00C87F6B"/>
    <w:rsid w:val="00C921EF"/>
    <w:rsid w:val="00C9339B"/>
    <w:rsid w:val="00C9494B"/>
    <w:rsid w:val="00C959E5"/>
    <w:rsid w:val="00C95C30"/>
    <w:rsid w:val="00C96794"/>
    <w:rsid w:val="00C9686C"/>
    <w:rsid w:val="00C97A39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5893"/>
    <w:rsid w:val="00CD25F1"/>
    <w:rsid w:val="00CD4A41"/>
    <w:rsid w:val="00CD51F3"/>
    <w:rsid w:val="00CD5220"/>
    <w:rsid w:val="00CD6362"/>
    <w:rsid w:val="00CD72BD"/>
    <w:rsid w:val="00CE004A"/>
    <w:rsid w:val="00CE0225"/>
    <w:rsid w:val="00CE116B"/>
    <w:rsid w:val="00CE163E"/>
    <w:rsid w:val="00CE17CD"/>
    <w:rsid w:val="00CE1F70"/>
    <w:rsid w:val="00CE22C9"/>
    <w:rsid w:val="00CE29A8"/>
    <w:rsid w:val="00CE2C5E"/>
    <w:rsid w:val="00CE2D8F"/>
    <w:rsid w:val="00CE2F9D"/>
    <w:rsid w:val="00CE4522"/>
    <w:rsid w:val="00CE4E43"/>
    <w:rsid w:val="00CE5BAB"/>
    <w:rsid w:val="00CE6460"/>
    <w:rsid w:val="00CE7DC4"/>
    <w:rsid w:val="00CF05A1"/>
    <w:rsid w:val="00CF1790"/>
    <w:rsid w:val="00CF18AF"/>
    <w:rsid w:val="00CF4DCE"/>
    <w:rsid w:val="00CF5ECA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BBA"/>
    <w:rsid w:val="00D05EC4"/>
    <w:rsid w:val="00D0619A"/>
    <w:rsid w:val="00D07607"/>
    <w:rsid w:val="00D1008E"/>
    <w:rsid w:val="00D10C70"/>
    <w:rsid w:val="00D11D62"/>
    <w:rsid w:val="00D121F0"/>
    <w:rsid w:val="00D1286C"/>
    <w:rsid w:val="00D12928"/>
    <w:rsid w:val="00D12BDB"/>
    <w:rsid w:val="00D12C74"/>
    <w:rsid w:val="00D13014"/>
    <w:rsid w:val="00D13524"/>
    <w:rsid w:val="00D15B03"/>
    <w:rsid w:val="00D1690B"/>
    <w:rsid w:val="00D16BC6"/>
    <w:rsid w:val="00D16D86"/>
    <w:rsid w:val="00D173F2"/>
    <w:rsid w:val="00D178BF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B4F"/>
    <w:rsid w:val="00D32E2E"/>
    <w:rsid w:val="00D3786A"/>
    <w:rsid w:val="00D4184F"/>
    <w:rsid w:val="00D42140"/>
    <w:rsid w:val="00D423F4"/>
    <w:rsid w:val="00D431EF"/>
    <w:rsid w:val="00D4411F"/>
    <w:rsid w:val="00D447A8"/>
    <w:rsid w:val="00D45028"/>
    <w:rsid w:val="00D45ECD"/>
    <w:rsid w:val="00D463B3"/>
    <w:rsid w:val="00D46893"/>
    <w:rsid w:val="00D4765E"/>
    <w:rsid w:val="00D51191"/>
    <w:rsid w:val="00D511C3"/>
    <w:rsid w:val="00D51F12"/>
    <w:rsid w:val="00D52213"/>
    <w:rsid w:val="00D52A17"/>
    <w:rsid w:val="00D52F97"/>
    <w:rsid w:val="00D54535"/>
    <w:rsid w:val="00D54C53"/>
    <w:rsid w:val="00D54E29"/>
    <w:rsid w:val="00D5536D"/>
    <w:rsid w:val="00D554D6"/>
    <w:rsid w:val="00D556B2"/>
    <w:rsid w:val="00D56277"/>
    <w:rsid w:val="00D57653"/>
    <w:rsid w:val="00D57AD8"/>
    <w:rsid w:val="00D57BA3"/>
    <w:rsid w:val="00D6032A"/>
    <w:rsid w:val="00D60557"/>
    <w:rsid w:val="00D610BB"/>
    <w:rsid w:val="00D612A3"/>
    <w:rsid w:val="00D619B6"/>
    <w:rsid w:val="00D61A57"/>
    <w:rsid w:val="00D61E2A"/>
    <w:rsid w:val="00D61F59"/>
    <w:rsid w:val="00D62733"/>
    <w:rsid w:val="00D62C59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30A3"/>
    <w:rsid w:val="00D744CF"/>
    <w:rsid w:val="00D7452A"/>
    <w:rsid w:val="00D75F13"/>
    <w:rsid w:val="00D76D70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08C"/>
    <w:rsid w:val="00D85BD1"/>
    <w:rsid w:val="00D86A77"/>
    <w:rsid w:val="00D87480"/>
    <w:rsid w:val="00D9100C"/>
    <w:rsid w:val="00D92199"/>
    <w:rsid w:val="00D92A96"/>
    <w:rsid w:val="00D94A1D"/>
    <w:rsid w:val="00D9546C"/>
    <w:rsid w:val="00D96079"/>
    <w:rsid w:val="00D96C3E"/>
    <w:rsid w:val="00D97190"/>
    <w:rsid w:val="00D971E9"/>
    <w:rsid w:val="00D9777F"/>
    <w:rsid w:val="00DA1EB2"/>
    <w:rsid w:val="00DA26DB"/>
    <w:rsid w:val="00DA2B1C"/>
    <w:rsid w:val="00DA2C13"/>
    <w:rsid w:val="00DA3C6D"/>
    <w:rsid w:val="00DA44FF"/>
    <w:rsid w:val="00DA540A"/>
    <w:rsid w:val="00DA5B13"/>
    <w:rsid w:val="00DA5B6A"/>
    <w:rsid w:val="00DA5E33"/>
    <w:rsid w:val="00DA628E"/>
    <w:rsid w:val="00DA62D6"/>
    <w:rsid w:val="00DB05EB"/>
    <w:rsid w:val="00DB0F12"/>
    <w:rsid w:val="00DB1B54"/>
    <w:rsid w:val="00DB1CF7"/>
    <w:rsid w:val="00DB2856"/>
    <w:rsid w:val="00DB2B0E"/>
    <w:rsid w:val="00DB32FE"/>
    <w:rsid w:val="00DB3C69"/>
    <w:rsid w:val="00DB3F4B"/>
    <w:rsid w:val="00DB4CE3"/>
    <w:rsid w:val="00DB7376"/>
    <w:rsid w:val="00DC08E9"/>
    <w:rsid w:val="00DC0C0E"/>
    <w:rsid w:val="00DC19C0"/>
    <w:rsid w:val="00DC3B0B"/>
    <w:rsid w:val="00DC7DCF"/>
    <w:rsid w:val="00DD0780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75A"/>
    <w:rsid w:val="00DD3925"/>
    <w:rsid w:val="00DD3BE8"/>
    <w:rsid w:val="00DD60DA"/>
    <w:rsid w:val="00DD7ED3"/>
    <w:rsid w:val="00DE0112"/>
    <w:rsid w:val="00DE0DEC"/>
    <w:rsid w:val="00DE12C0"/>
    <w:rsid w:val="00DE143F"/>
    <w:rsid w:val="00DE14D2"/>
    <w:rsid w:val="00DE1BD9"/>
    <w:rsid w:val="00DE4091"/>
    <w:rsid w:val="00DE4916"/>
    <w:rsid w:val="00DE521A"/>
    <w:rsid w:val="00DE5F3F"/>
    <w:rsid w:val="00DE6929"/>
    <w:rsid w:val="00DE6D7C"/>
    <w:rsid w:val="00DE6F06"/>
    <w:rsid w:val="00DE7603"/>
    <w:rsid w:val="00DF08D6"/>
    <w:rsid w:val="00DF145D"/>
    <w:rsid w:val="00DF179D"/>
    <w:rsid w:val="00DF249D"/>
    <w:rsid w:val="00DF26A4"/>
    <w:rsid w:val="00DF2E75"/>
    <w:rsid w:val="00DF4CC3"/>
    <w:rsid w:val="00DF4CC4"/>
    <w:rsid w:val="00DF52EC"/>
    <w:rsid w:val="00DF7EBF"/>
    <w:rsid w:val="00E008E0"/>
    <w:rsid w:val="00E00C17"/>
    <w:rsid w:val="00E01928"/>
    <w:rsid w:val="00E01F59"/>
    <w:rsid w:val="00E023EF"/>
    <w:rsid w:val="00E02E4B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3F57"/>
    <w:rsid w:val="00E14E2C"/>
    <w:rsid w:val="00E157D2"/>
    <w:rsid w:val="00E16018"/>
    <w:rsid w:val="00E16E70"/>
    <w:rsid w:val="00E1782A"/>
    <w:rsid w:val="00E200FB"/>
    <w:rsid w:val="00E24069"/>
    <w:rsid w:val="00E26637"/>
    <w:rsid w:val="00E26A12"/>
    <w:rsid w:val="00E2719F"/>
    <w:rsid w:val="00E27D8D"/>
    <w:rsid w:val="00E32D62"/>
    <w:rsid w:val="00E3445F"/>
    <w:rsid w:val="00E35482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0D5"/>
    <w:rsid w:val="00E43E18"/>
    <w:rsid w:val="00E44813"/>
    <w:rsid w:val="00E44CF1"/>
    <w:rsid w:val="00E44CF2"/>
    <w:rsid w:val="00E45C92"/>
    <w:rsid w:val="00E46F03"/>
    <w:rsid w:val="00E5195D"/>
    <w:rsid w:val="00E52BB3"/>
    <w:rsid w:val="00E54264"/>
    <w:rsid w:val="00E54FCB"/>
    <w:rsid w:val="00E5588A"/>
    <w:rsid w:val="00E55AEC"/>
    <w:rsid w:val="00E566D6"/>
    <w:rsid w:val="00E57262"/>
    <w:rsid w:val="00E57E54"/>
    <w:rsid w:val="00E60488"/>
    <w:rsid w:val="00E60799"/>
    <w:rsid w:val="00E6124C"/>
    <w:rsid w:val="00E61FF9"/>
    <w:rsid w:val="00E62880"/>
    <w:rsid w:val="00E62D13"/>
    <w:rsid w:val="00E62D75"/>
    <w:rsid w:val="00E6343C"/>
    <w:rsid w:val="00E63ACF"/>
    <w:rsid w:val="00E63AEC"/>
    <w:rsid w:val="00E6402C"/>
    <w:rsid w:val="00E64888"/>
    <w:rsid w:val="00E65782"/>
    <w:rsid w:val="00E65F45"/>
    <w:rsid w:val="00E66BDC"/>
    <w:rsid w:val="00E66C5B"/>
    <w:rsid w:val="00E66DAC"/>
    <w:rsid w:val="00E67677"/>
    <w:rsid w:val="00E67A2B"/>
    <w:rsid w:val="00E67F41"/>
    <w:rsid w:val="00E70E3F"/>
    <w:rsid w:val="00E7143E"/>
    <w:rsid w:val="00E72D62"/>
    <w:rsid w:val="00E741C4"/>
    <w:rsid w:val="00E74810"/>
    <w:rsid w:val="00E7521A"/>
    <w:rsid w:val="00E75A1E"/>
    <w:rsid w:val="00E75F10"/>
    <w:rsid w:val="00E76304"/>
    <w:rsid w:val="00E76AA9"/>
    <w:rsid w:val="00E77C78"/>
    <w:rsid w:val="00E80250"/>
    <w:rsid w:val="00E81F72"/>
    <w:rsid w:val="00E825D3"/>
    <w:rsid w:val="00E827AF"/>
    <w:rsid w:val="00E833BD"/>
    <w:rsid w:val="00E83BF5"/>
    <w:rsid w:val="00E842DF"/>
    <w:rsid w:val="00E842F5"/>
    <w:rsid w:val="00E84642"/>
    <w:rsid w:val="00E85691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977B5"/>
    <w:rsid w:val="00EA00FB"/>
    <w:rsid w:val="00EA10D0"/>
    <w:rsid w:val="00EA3CA2"/>
    <w:rsid w:val="00EA3D05"/>
    <w:rsid w:val="00EA4DF6"/>
    <w:rsid w:val="00EA5033"/>
    <w:rsid w:val="00EA56F9"/>
    <w:rsid w:val="00EA6254"/>
    <w:rsid w:val="00EA75BF"/>
    <w:rsid w:val="00EA7B70"/>
    <w:rsid w:val="00EB1B96"/>
    <w:rsid w:val="00EB1DFD"/>
    <w:rsid w:val="00EB212A"/>
    <w:rsid w:val="00EB23AB"/>
    <w:rsid w:val="00EB2F1D"/>
    <w:rsid w:val="00EB551D"/>
    <w:rsid w:val="00EB5D87"/>
    <w:rsid w:val="00EB6AD0"/>
    <w:rsid w:val="00EB6C69"/>
    <w:rsid w:val="00EB74C1"/>
    <w:rsid w:val="00EC228D"/>
    <w:rsid w:val="00EC29BE"/>
    <w:rsid w:val="00EC2D63"/>
    <w:rsid w:val="00EC310E"/>
    <w:rsid w:val="00EC3621"/>
    <w:rsid w:val="00EC4C24"/>
    <w:rsid w:val="00EC4EA7"/>
    <w:rsid w:val="00EC5108"/>
    <w:rsid w:val="00EC6417"/>
    <w:rsid w:val="00EC6BE8"/>
    <w:rsid w:val="00ED0C0C"/>
    <w:rsid w:val="00ED1CC5"/>
    <w:rsid w:val="00ED3567"/>
    <w:rsid w:val="00ED389A"/>
    <w:rsid w:val="00ED3D2C"/>
    <w:rsid w:val="00ED3D69"/>
    <w:rsid w:val="00ED5153"/>
    <w:rsid w:val="00ED52D7"/>
    <w:rsid w:val="00ED6B16"/>
    <w:rsid w:val="00ED7F2F"/>
    <w:rsid w:val="00EE03D2"/>
    <w:rsid w:val="00EE0990"/>
    <w:rsid w:val="00EE1030"/>
    <w:rsid w:val="00EE29FC"/>
    <w:rsid w:val="00EE31CF"/>
    <w:rsid w:val="00EE3326"/>
    <w:rsid w:val="00EE3F48"/>
    <w:rsid w:val="00EE6523"/>
    <w:rsid w:val="00EE79E2"/>
    <w:rsid w:val="00EE7AA5"/>
    <w:rsid w:val="00EE7EB3"/>
    <w:rsid w:val="00EF236F"/>
    <w:rsid w:val="00EF29F7"/>
    <w:rsid w:val="00EF2EB6"/>
    <w:rsid w:val="00EF2ECA"/>
    <w:rsid w:val="00EF4367"/>
    <w:rsid w:val="00EF45F2"/>
    <w:rsid w:val="00EF48DE"/>
    <w:rsid w:val="00EF5467"/>
    <w:rsid w:val="00EF5900"/>
    <w:rsid w:val="00EF5965"/>
    <w:rsid w:val="00F01628"/>
    <w:rsid w:val="00F01CAB"/>
    <w:rsid w:val="00F0232D"/>
    <w:rsid w:val="00F03F94"/>
    <w:rsid w:val="00F06B3A"/>
    <w:rsid w:val="00F07635"/>
    <w:rsid w:val="00F07EC3"/>
    <w:rsid w:val="00F10A60"/>
    <w:rsid w:val="00F114E3"/>
    <w:rsid w:val="00F11BF5"/>
    <w:rsid w:val="00F11D7A"/>
    <w:rsid w:val="00F11ED0"/>
    <w:rsid w:val="00F11FB1"/>
    <w:rsid w:val="00F12F9F"/>
    <w:rsid w:val="00F1329A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257"/>
    <w:rsid w:val="00F32BC2"/>
    <w:rsid w:val="00F32D2A"/>
    <w:rsid w:val="00F33488"/>
    <w:rsid w:val="00F33CDD"/>
    <w:rsid w:val="00F3506F"/>
    <w:rsid w:val="00F352AA"/>
    <w:rsid w:val="00F3664F"/>
    <w:rsid w:val="00F37335"/>
    <w:rsid w:val="00F41C9E"/>
    <w:rsid w:val="00F44A85"/>
    <w:rsid w:val="00F46812"/>
    <w:rsid w:val="00F4773A"/>
    <w:rsid w:val="00F47D33"/>
    <w:rsid w:val="00F515FE"/>
    <w:rsid w:val="00F52B71"/>
    <w:rsid w:val="00F53165"/>
    <w:rsid w:val="00F54E27"/>
    <w:rsid w:val="00F55BE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80783"/>
    <w:rsid w:val="00F821C3"/>
    <w:rsid w:val="00F826A5"/>
    <w:rsid w:val="00F829B8"/>
    <w:rsid w:val="00F82C03"/>
    <w:rsid w:val="00F83AB0"/>
    <w:rsid w:val="00F846A5"/>
    <w:rsid w:val="00F86545"/>
    <w:rsid w:val="00F8657D"/>
    <w:rsid w:val="00F86F45"/>
    <w:rsid w:val="00F8744E"/>
    <w:rsid w:val="00F87634"/>
    <w:rsid w:val="00F87822"/>
    <w:rsid w:val="00F9019E"/>
    <w:rsid w:val="00F91BFA"/>
    <w:rsid w:val="00F91EB0"/>
    <w:rsid w:val="00F9245C"/>
    <w:rsid w:val="00F92C71"/>
    <w:rsid w:val="00F94430"/>
    <w:rsid w:val="00F95226"/>
    <w:rsid w:val="00F95CCF"/>
    <w:rsid w:val="00FA1099"/>
    <w:rsid w:val="00FA1DC1"/>
    <w:rsid w:val="00FA3700"/>
    <w:rsid w:val="00FA5C86"/>
    <w:rsid w:val="00FA69F7"/>
    <w:rsid w:val="00FA73AB"/>
    <w:rsid w:val="00FB00BA"/>
    <w:rsid w:val="00FB0274"/>
    <w:rsid w:val="00FB05D4"/>
    <w:rsid w:val="00FB0C0C"/>
    <w:rsid w:val="00FB182A"/>
    <w:rsid w:val="00FB3872"/>
    <w:rsid w:val="00FB4EF6"/>
    <w:rsid w:val="00FB6EA9"/>
    <w:rsid w:val="00FB7DD4"/>
    <w:rsid w:val="00FC0082"/>
    <w:rsid w:val="00FC01ED"/>
    <w:rsid w:val="00FC3D4E"/>
    <w:rsid w:val="00FC3DF8"/>
    <w:rsid w:val="00FC46A9"/>
    <w:rsid w:val="00FC47F6"/>
    <w:rsid w:val="00FC49FB"/>
    <w:rsid w:val="00FC5C89"/>
    <w:rsid w:val="00FC65C3"/>
    <w:rsid w:val="00FD076D"/>
    <w:rsid w:val="00FD2622"/>
    <w:rsid w:val="00FD2DC6"/>
    <w:rsid w:val="00FD2DE3"/>
    <w:rsid w:val="00FD3016"/>
    <w:rsid w:val="00FD57CC"/>
    <w:rsid w:val="00FD5809"/>
    <w:rsid w:val="00FD6513"/>
    <w:rsid w:val="00FD6A31"/>
    <w:rsid w:val="00FE157C"/>
    <w:rsid w:val="00FE1A75"/>
    <w:rsid w:val="00FE2628"/>
    <w:rsid w:val="00FE2698"/>
    <w:rsid w:val="00FE3703"/>
    <w:rsid w:val="00FE4BBB"/>
    <w:rsid w:val="00FE781F"/>
    <w:rsid w:val="00FF0D83"/>
    <w:rsid w:val="00FF1916"/>
    <w:rsid w:val="00FF1C8A"/>
    <w:rsid w:val="00FF1DFE"/>
    <w:rsid w:val="00FF2293"/>
    <w:rsid w:val="00FF3872"/>
    <w:rsid w:val="00FF3BD2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91972F"/>
  <w15:docId w15:val="{7FB7A426-21F8-4A5F-B705-8401FCFA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5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4"/>
      </w:numPr>
    </w:pPr>
  </w:style>
  <w:style w:type="numbering" w:customStyle="1" w:styleId="WWNum27">
    <w:name w:val="WWNum27"/>
    <w:basedOn w:val="Bezlisty"/>
    <w:rsid w:val="00354687"/>
    <w:pPr>
      <w:numPr>
        <w:numId w:val="18"/>
      </w:numPr>
    </w:pPr>
  </w:style>
  <w:style w:type="numbering" w:customStyle="1" w:styleId="WWNum74">
    <w:name w:val="WWNum74"/>
    <w:basedOn w:val="Bezlisty"/>
    <w:rsid w:val="00354687"/>
    <w:pPr>
      <w:numPr>
        <w:numId w:val="19"/>
      </w:numPr>
    </w:pPr>
  </w:style>
  <w:style w:type="numbering" w:customStyle="1" w:styleId="Outline">
    <w:name w:val="Outline"/>
    <w:basedOn w:val="Bezlisty"/>
    <w:rsid w:val="00E65F45"/>
    <w:pPr>
      <w:numPr>
        <w:numId w:val="20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ekstkomentarza3">
    <w:name w:val="Tekst komentarza3"/>
    <w:basedOn w:val="Normalny"/>
    <w:rsid w:val="005511D5"/>
    <w:pPr>
      <w:suppressAutoHyphens/>
    </w:pPr>
    <w:rPr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77E1"/>
    <w:rPr>
      <w:color w:val="605E5C"/>
      <w:shd w:val="clear" w:color="auto" w:fill="E1DFDD"/>
    </w:rPr>
  </w:style>
  <w:style w:type="character" w:customStyle="1" w:styleId="Brak">
    <w:name w:val="Brak"/>
    <w:rsid w:val="004F30B8"/>
  </w:style>
  <w:style w:type="paragraph" w:styleId="Poprawka">
    <w:name w:val="Revision"/>
    <w:hidden/>
    <w:uiPriority w:val="99"/>
    <w:semiHidden/>
    <w:rsid w:val="006E7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861E8-3229-4A63-BA41-047CB4A2E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2261</Words>
  <Characters>17010</Characters>
  <Application>Microsoft Office Word</Application>
  <DocSecurity>0</DocSecurity>
  <Lines>141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19233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Józef Kuczera</cp:lastModifiedBy>
  <cp:revision>5</cp:revision>
  <cp:lastPrinted>2026-01-12T13:19:00Z</cp:lastPrinted>
  <dcterms:created xsi:type="dcterms:W3CDTF">2026-01-14T06:33:00Z</dcterms:created>
  <dcterms:modified xsi:type="dcterms:W3CDTF">2026-01-14T06:53:00Z</dcterms:modified>
</cp:coreProperties>
</file>