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0B5ACD3" w14:textId="5F7C09A2"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  <w:lang w:val="pl-PL"/>
        </w:rPr>
      </w:pP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Załącznik nr </w:t>
      </w:r>
      <w:r w:rsidR="00B3439A">
        <w:rPr>
          <w:rFonts w:ascii="Cambria" w:hAnsi="Cambria" w:cs="Cambria"/>
          <w:b/>
          <w:bCs/>
          <w:sz w:val="20"/>
          <w:szCs w:val="20"/>
          <w:lang w:val="pl-PL"/>
        </w:rPr>
        <w:t>7</w:t>
      </w: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 do SWZ</w:t>
      </w:r>
    </w:p>
    <w:p w14:paraId="64B3F563" w14:textId="77777777"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  <w:lang w:val="pl-PL"/>
        </w:rPr>
      </w:pPr>
    </w:p>
    <w:p w14:paraId="66D9D5E4" w14:textId="77777777"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  <w:lang w:val="pl-PL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  <w:lang w:val="pl-PL"/>
        </w:rPr>
        <w:t xml:space="preserve"> o podwykonawstwo</w:t>
      </w:r>
    </w:p>
    <w:p w14:paraId="4DEF807E" w14:textId="77777777"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7821347E" w14:textId="7DC14BA5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</w:t>
      </w:r>
      <w:r w:rsidR="0016366F">
        <w:rPr>
          <w:rFonts w:ascii="Cambria" w:hAnsi="Cambria" w:cs="Cambria"/>
          <w:sz w:val="20"/>
          <w:szCs w:val="20"/>
        </w:rPr>
        <w:t>202</w:t>
      </w:r>
      <w:r w:rsidR="006B7B03">
        <w:rPr>
          <w:rFonts w:ascii="Cambria" w:hAnsi="Cambria" w:cs="Cambria"/>
          <w:sz w:val="20"/>
          <w:szCs w:val="20"/>
        </w:rPr>
        <w:t>6</w:t>
      </w:r>
      <w:bookmarkStart w:id="0" w:name="_GoBack"/>
      <w:bookmarkEnd w:id="0"/>
      <w:r w:rsidR="0016366F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r. w ………………… pomiędzy:</w:t>
      </w:r>
    </w:p>
    <w:p w14:paraId="2CE7B3FF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4FF0F89B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6A7E2A46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0528A2B7" w14:textId="4F230806"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14:paraId="02F6ED72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55FFF346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57249B7F" w14:textId="77777777" w:rsidR="00D56389" w:rsidRPr="00536DE0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326E4A87" w14:textId="77777777"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3379A239" w14:textId="2EAFF8E6" w:rsidR="00A94613" w:rsidRPr="00A94613" w:rsidRDefault="00472CA5" w:rsidP="00A94613">
      <w:pPr>
        <w:numPr>
          <w:ilvl w:val="0"/>
          <w:numId w:val="11"/>
        </w:numPr>
        <w:tabs>
          <w:tab w:val="clear" w:pos="720"/>
        </w:tabs>
        <w:spacing w:line="259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831E52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831E52">
        <w:rPr>
          <w:rFonts w:ascii="Cambria" w:hAnsi="Cambria" w:cs="Cambria"/>
          <w:sz w:val="20"/>
          <w:szCs w:val="20"/>
        </w:rPr>
        <w:t>wykonania robót</w:t>
      </w:r>
      <w:bookmarkStart w:id="1" w:name="_Hlk60466352"/>
      <w:r w:rsidRPr="00831E52">
        <w:rPr>
          <w:rFonts w:ascii="Cambria" w:hAnsi="Cambria" w:cs="Cambria"/>
          <w:sz w:val="20"/>
          <w:szCs w:val="20"/>
        </w:rPr>
        <w:t xml:space="preserve"> budowlanych </w:t>
      </w:r>
      <w:r w:rsidR="00412439" w:rsidRPr="00831E52">
        <w:rPr>
          <w:rFonts w:ascii="Cambria" w:hAnsi="Cambria" w:cs="Cambria"/>
          <w:sz w:val="20"/>
          <w:szCs w:val="20"/>
        </w:rPr>
        <w:br/>
      </w:r>
      <w:r w:rsidRPr="00831E52">
        <w:rPr>
          <w:rFonts w:ascii="Cambria" w:hAnsi="Cambria" w:cs="Cambria"/>
          <w:sz w:val="20"/>
          <w:szCs w:val="20"/>
        </w:rPr>
        <w:t>na inwestycji p</w:t>
      </w:r>
      <w:r w:rsidR="00412439" w:rsidRPr="00831E52">
        <w:rPr>
          <w:rFonts w:ascii="Cambria" w:hAnsi="Cambria" w:cs="Cambria"/>
          <w:sz w:val="20"/>
          <w:szCs w:val="20"/>
        </w:rPr>
        <w:t>n.:</w:t>
      </w:r>
      <w:bookmarkEnd w:id="1"/>
      <w:r w:rsidR="0065746F" w:rsidRPr="0065746F">
        <w:t xml:space="preserve"> </w:t>
      </w:r>
      <w:bookmarkStart w:id="2" w:name="_Hlk200967997"/>
      <w:r w:rsidR="0079233D" w:rsidRPr="0079233D">
        <w:rPr>
          <w:rFonts w:ascii="Cambria" w:hAnsi="Cambria" w:cs="Cambria"/>
          <w:b/>
          <w:sz w:val="20"/>
          <w:szCs w:val="20"/>
        </w:rPr>
        <w:t>„</w:t>
      </w:r>
      <w:bookmarkStart w:id="3" w:name="_Hlk217725051"/>
      <w:bookmarkEnd w:id="2"/>
      <w:r w:rsidR="00A94613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BD16BD">
        <w:rPr>
          <w:rFonts w:ascii="Cambria" w:hAnsi="Cambria"/>
          <w:b/>
          <w:bCs/>
          <w:sz w:val="20"/>
          <w:szCs w:val="20"/>
        </w:rPr>
        <w:t>szkół</w:t>
      </w:r>
      <w:r w:rsidR="00A94613" w:rsidRPr="001F5693">
        <w:rPr>
          <w:rFonts w:ascii="Cambria" w:hAnsi="Cambria"/>
          <w:b/>
          <w:bCs/>
          <w:sz w:val="20"/>
          <w:szCs w:val="20"/>
        </w:rPr>
        <w:t xml:space="preserve"> w Skrzynnie i Okalewie</w:t>
      </w:r>
      <w:bookmarkEnd w:id="3"/>
      <w:r w:rsidR="00A94613">
        <w:rPr>
          <w:rFonts w:ascii="Cambria" w:hAnsi="Cambria"/>
          <w:b/>
          <w:bCs/>
          <w:sz w:val="20"/>
          <w:szCs w:val="20"/>
        </w:rPr>
        <w:t xml:space="preserve">”* </w:t>
      </w:r>
    </w:p>
    <w:p w14:paraId="7264EA49" w14:textId="77777777" w:rsidR="00A94613" w:rsidRPr="00A94613" w:rsidRDefault="00A94613" w:rsidP="00A94613">
      <w:pPr>
        <w:spacing w:line="259" w:lineRule="auto"/>
        <w:ind w:left="426"/>
        <w:jc w:val="both"/>
        <w:rPr>
          <w:rFonts w:ascii="Cambria" w:hAnsi="Cambria"/>
          <w:sz w:val="20"/>
          <w:szCs w:val="20"/>
        </w:rPr>
      </w:pPr>
    </w:p>
    <w:p w14:paraId="634C55A0" w14:textId="1261229D" w:rsidR="00D56389" w:rsidRPr="00536DE0" w:rsidRDefault="00A94613" w:rsidP="00A94613">
      <w:pPr>
        <w:numPr>
          <w:ilvl w:val="0"/>
          <w:numId w:val="11"/>
        </w:numPr>
        <w:tabs>
          <w:tab w:val="clear" w:pos="720"/>
        </w:tabs>
        <w:spacing w:line="259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  <w:r w:rsidR="00D56389"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027DC1A2" w14:textId="18D21C9E" w:rsidR="00D56389" w:rsidRPr="00536DE0" w:rsidRDefault="00D56389">
      <w:pPr>
        <w:pStyle w:val="Nagwek10"/>
        <w:numPr>
          <w:ilvl w:val="0"/>
          <w:numId w:val="11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</w:t>
      </w:r>
      <w:r w:rsidRPr="00536DE0">
        <w:rPr>
          <w:rStyle w:val="FontStyle12"/>
          <w:rFonts w:ascii="Cambria" w:hAnsi="Cambria" w:cs="Cambria"/>
          <w:sz w:val="20"/>
          <w:szCs w:val="20"/>
          <w:lang w:val="pl-PL"/>
        </w:rPr>
        <w:t>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540C64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i technologia wykonania zleconych robót została określa w opisie przedmiotu zamówienia realizowanych robót. </w:t>
      </w:r>
    </w:p>
    <w:p w14:paraId="2D7A038C" w14:textId="73DC2B2F" w:rsidR="00D56389" w:rsidRPr="00536DE0" w:rsidRDefault="00D56389">
      <w:pPr>
        <w:pStyle w:val="Nagwek10"/>
        <w:numPr>
          <w:ilvl w:val="0"/>
          <w:numId w:val="11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Wykonawca oświadcza, ze zapoznał się z dokumentacją, przedmiarem robót oraz specyfikacją techniczną, zwanymi dalej dokumentacją i uznaje je za wystarczające do realizacji zamówienia.</w:t>
      </w:r>
    </w:p>
    <w:p w14:paraId="3CE6E555" w14:textId="77777777" w:rsidR="00D56389" w:rsidRPr="00536DE0" w:rsidRDefault="00D56389">
      <w:pPr>
        <w:spacing w:before="36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00F8C5B3" w14:textId="77777777" w:rsidR="00D56389" w:rsidRPr="00536DE0" w:rsidRDefault="00D56389" w:rsidP="00412439">
      <w:pPr>
        <w:spacing w:after="120" w:line="276" w:lineRule="auto"/>
        <w:ind w:firstLine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62C51301" w14:textId="77777777"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14:paraId="3D77094C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1AAC7830" w14:textId="6BEC6721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12439">
        <w:rPr>
          <w:rFonts w:ascii="Cambria" w:hAnsi="Cambria" w:cs="Cambria"/>
          <w:sz w:val="20"/>
          <w:szCs w:val="20"/>
        </w:rPr>
        <w:t xml:space="preserve">zobowiązany jest zawiadomić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658B792A" w14:textId="281DDB4B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>Wykonawca</w:t>
      </w:r>
      <w:r w:rsidRPr="00412439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o zauważonych wadach w dokumentacji.</w:t>
      </w:r>
    </w:p>
    <w:p w14:paraId="32B43526" w14:textId="0CDE28C2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12439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i osób trzecich.</w:t>
      </w:r>
    </w:p>
    <w:p w14:paraId="1373D209" w14:textId="7BD057CF" w:rsidR="00D56389" w:rsidRPr="00412439" w:rsidRDefault="00D56389" w:rsidP="0041243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14:paraId="5D4D5F49" w14:textId="77777777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7C4D6050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14:paraId="3F74D360" w14:textId="77777777" w:rsidR="00D56389" w:rsidRPr="00536DE0" w:rsidRDefault="00D56389" w:rsidP="00412439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7FDDDC84" w14:textId="77777777" w:rsidR="00D56389" w:rsidRPr="00536DE0" w:rsidRDefault="00D56389" w:rsidP="00412439">
      <w:pPr>
        <w:numPr>
          <w:ilvl w:val="0"/>
          <w:numId w:val="10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7D61C190" w14:textId="77777777" w:rsidR="00D56389" w:rsidRPr="00536DE0" w:rsidRDefault="00D56389" w:rsidP="00412439">
      <w:pPr>
        <w:numPr>
          <w:ilvl w:val="0"/>
          <w:numId w:val="10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2A4BBD35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36A65287" w14:textId="77777777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25B8C855" w14:textId="65EDE75C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</w:t>
      </w:r>
      <w:r w:rsidR="00D07BCA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 stosowania w budownictwie zgodnie z ustawą z dnia 16 kwietnia 2004 roku o wyrobach budowlanych </w:t>
      </w:r>
      <w:r w:rsidRPr="003F060D">
        <w:rPr>
          <w:rFonts w:ascii="Cambria" w:hAnsi="Cambria" w:cs="Cambria"/>
          <w:sz w:val="20"/>
          <w:szCs w:val="20"/>
        </w:rPr>
        <w:t xml:space="preserve">(Dz. U. </w:t>
      </w:r>
      <w:r w:rsidR="004C7685" w:rsidRPr="003F060D">
        <w:rPr>
          <w:rFonts w:ascii="Cambria" w:hAnsi="Cambria" w:cs="Cambria"/>
          <w:sz w:val="20"/>
          <w:szCs w:val="20"/>
        </w:rPr>
        <w:t>z 202</w:t>
      </w:r>
      <w:r w:rsidR="003F060D" w:rsidRPr="003F060D">
        <w:rPr>
          <w:rFonts w:ascii="Cambria" w:hAnsi="Cambria" w:cs="Cambria"/>
          <w:sz w:val="20"/>
          <w:szCs w:val="20"/>
        </w:rPr>
        <w:t>1</w:t>
      </w:r>
      <w:r w:rsidR="004C7685" w:rsidRPr="003F060D">
        <w:rPr>
          <w:rFonts w:ascii="Cambria" w:hAnsi="Cambria" w:cs="Cambria"/>
          <w:sz w:val="20"/>
          <w:szCs w:val="20"/>
        </w:rPr>
        <w:t xml:space="preserve"> r.</w:t>
      </w:r>
      <w:r w:rsidRPr="003F060D">
        <w:rPr>
          <w:rFonts w:ascii="Cambria" w:hAnsi="Cambria" w:cs="Cambria"/>
          <w:sz w:val="20"/>
          <w:szCs w:val="20"/>
        </w:rPr>
        <w:t xml:space="preserve">, poz. </w:t>
      </w:r>
      <w:r w:rsidR="003F060D" w:rsidRPr="003F060D">
        <w:rPr>
          <w:rFonts w:ascii="Cambria" w:hAnsi="Cambria" w:cs="Cambria"/>
          <w:sz w:val="20"/>
          <w:szCs w:val="20"/>
        </w:rPr>
        <w:t>1213</w:t>
      </w:r>
      <w:r w:rsidRPr="003F060D">
        <w:rPr>
          <w:rFonts w:ascii="Cambria" w:hAnsi="Cambria" w:cs="Cambria"/>
          <w:sz w:val="20"/>
          <w:szCs w:val="20"/>
        </w:rPr>
        <w:t xml:space="preserve"> z późn. zm</w:t>
      </w:r>
      <w:r w:rsidR="00412439" w:rsidRPr="003F060D">
        <w:rPr>
          <w:rFonts w:ascii="Cambria" w:hAnsi="Cambria" w:cs="Cambria"/>
          <w:sz w:val="20"/>
          <w:szCs w:val="20"/>
        </w:rPr>
        <w:t>.</w:t>
      </w:r>
      <w:r w:rsidRPr="003F060D">
        <w:rPr>
          <w:rFonts w:ascii="Cambria" w:hAnsi="Cambria" w:cs="Cambria"/>
          <w:sz w:val="20"/>
          <w:szCs w:val="20"/>
        </w:rPr>
        <w:t>) oraz</w:t>
      </w:r>
      <w:r w:rsidRPr="00536DE0">
        <w:rPr>
          <w:rFonts w:ascii="Cambria" w:hAnsi="Cambria" w:cs="Cambria"/>
          <w:sz w:val="20"/>
          <w:szCs w:val="20"/>
        </w:rPr>
        <w:t xml:space="preserve">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130860">
        <w:rPr>
          <w:rFonts w:ascii="Cambria" w:hAnsi="Cambria" w:cs="Arial"/>
          <w:bCs/>
          <w:sz w:val="20"/>
          <w:szCs w:val="20"/>
          <w:lang w:eastAsia="pl-PL"/>
        </w:rPr>
        <w:t>Dz. U. z 2024</w:t>
      </w:r>
      <w:r w:rsidR="00130860"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130860">
        <w:rPr>
          <w:rFonts w:ascii="Cambria" w:hAnsi="Cambria" w:cs="Arial"/>
          <w:bCs/>
          <w:sz w:val="20"/>
          <w:szCs w:val="20"/>
          <w:lang w:eastAsia="pl-PL"/>
        </w:rPr>
        <w:t>725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3CEA1CB3" w14:textId="77777777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7C5BE53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1F0EBEC5" w14:textId="2AE8DEF5" w:rsidR="0083356D" w:rsidRPr="00412439" w:rsidRDefault="00D56389" w:rsidP="00412439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  <w:r w:rsidR="00DF5791" w:rsidRPr="00412439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412439">
        <w:rPr>
          <w:rFonts w:ascii="Cambria" w:hAnsi="Cambria" w:cs="Cambria"/>
          <w:sz w:val="20"/>
          <w:szCs w:val="20"/>
        </w:rPr>
        <w:t>, w tym podatek VAT (słownie: ...............................................</w:t>
      </w:r>
      <w:r w:rsidR="00412439">
        <w:rPr>
          <w:rFonts w:ascii="Cambria" w:hAnsi="Cambria" w:cs="Cambria"/>
          <w:sz w:val="20"/>
          <w:szCs w:val="20"/>
        </w:rPr>
        <w:t>............................. .</w:t>
      </w:r>
    </w:p>
    <w:p w14:paraId="2A45C797" w14:textId="77777777" w:rsidR="00D56389" w:rsidRPr="00536DE0" w:rsidRDefault="00D56389" w:rsidP="00412439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14:paraId="5206A9D2" w14:textId="6CE6F033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41243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</w:t>
      </w:r>
      <w:r w:rsidR="0041243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oraz kosztorysem ofertowym.</w:t>
      </w:r>
    </w:p>
    <w:p w14:paraId="64ADBF71" w14:textId="77777777" w:rsidR="004C7685" w:rsidRDefault="00D56389" w:rsidP="004C7685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7896504D" w14:textId="41F1DDB1" w:rsidR="00C21116" w:rsidRPr="00130860" w:rsidRDefault="00D56389" w:rsidP="00412439">
      <w:pPr>
        <w:numPr>
          <w:ilvl w:val="0"/>
          <w:numId w:val="18"/>
        </w:numPr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FE374C">
        <w:rPr>
          <w:rFonts w:ascii="Cambria" w:hAnsi="Cambria" w:cs="Cambria"/>
          <w:sz w:val="20"/>
          <w:szCs w:val="20"/>
        </w:rPr>
        <w:t>Zamawiający</w:t>
      </w:r>
      <w:r w:rsidRPr="00FE374C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BA066C">
        <w:rPr>
          <w:rFonts w:ascii="Cambria" w:hAnsi="Cambria" w:cs="Cambria"/>
          <w:b/>
          <w:bCs/>
          <w:color w:val="000000" w:themeColor="text1"/>
          <w:sz w:val="20"/>
          <w:szCs w:val="20"/>
        </w:rPr>
        <w:t>dopuszcza</w:t>
      </w:r>
      <w:r w:rsidRPr="00BA066C">
        <w:rPr>
          <w:rFonts w:ascii="Cambria" w:hAnsi="Cambria" w:cs="Cambria"/>
          <w:bCs/>
          <w:color w:val="000000" w:themeColor="text1"/>
          <w:sz w:val="20"/>
          <w:szCs w:val="20"/>
        </w:rPr>
        <w:t xml:space="preserve"> </w:t>
      </w:r>
      <w:r w:rsidR="000E09F6" w:rsidRPr="00FE374C">
        <w:rPr>
          <w:rFonts w:ascii="Cambria" w:hAnsi="Cambria" w:cs="Arial"/>
          <w:color w:val="000000"/>
          <w:sz w:val="20"/>
          <w:szCs w:val="20"/>
        </w:rPr>
        <w:t>częściowe</w:t>
      </w:r>
      <w:r w:rsidR="00051AE2">
        <w:rPr>
          <w:rFonts w:ascii="Cambria" w:hAnsi="Cambria" w:cs="Arial"/>
          <w:color w:val="000000"/>
          <w:sz w:val="20"/>
          <w:szCs w:val="20"/>
        </w:rPr>
        <w:t xml:space="preserve"> fakturowani</w:t>
      </w:r>
      <w:r w:rsidR="00B3439A">
        <w:rPr>
          <w:rFonts w:ascii="Cambria" w:hAnsi="Cambria" w:cs="Arial"/>
          <w:color w:val="000000"/>
          <w:sz w:val="20"/>
          <w:szCs w:val="20"/>
        </w:rPr>
        <w:t>e</w:t>
      </w:r>
      <w:r w:rsidR="000E09F6" w:rsidRPr="00FE374C">
        <w:rPr>
          <w:rFonts w:ascii="Cambria" w:hAnsi="Cambria" w:cs="Arial"/>
          <w:color w:val="000000"/>
          <w:sz w:val="20"/>
          <w:szCs w:val="20"/>
        </w:rPr>
        <w:t xml:space="preserve"> robót.</w:t>
      </w:r>
    </w:p>
    <w:p w14:paraId="765FA851" w14:textId="77777777" w:rsidR="00F64B8A" w:rsidRPr="00E31A42" w:rsidRDefault="00F64B8A" w:rsidP="00F64B8A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>Zakończone roboty zostaną odebrane przez  Przedstawiciela Inwestora i potwierdzone protokółem podpisanym przez Przedstawiciela Inwestora.</w:t>
      </w:r>
    </w:p>
    <w:p w14:paraId="4EC9208A" w14:textId="77777777" w:rsidR="00F64B8A" w:rsidRPr="00E76992" w:rsidRDefault="00F64B8A" w:rsidP="00F64B8A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E76992">
        <w:rPr>
          <w:rFonts w:ascii="Cambria" w:hAnsi="Cambria" w:cs="Cambria"/>
          <w:sz w:val="20"/>
          <w:szCs w:val="20"/>
        </w:rPr>
        <w:t xml:space="preserve">Podstawą wystawienia faktury jest  protokół, o którym mowa w ustępie poprzedzającym. </w:t>
      </w:r>
    </w:p>
    <w:p w14:paraId="14F22461" w14:textId="77777777" w:rsidR="00F64B8A" w:rsidRPr="00E76992" w:rsidRDefault="00F64B8A" w:rsidP="00F64B8A">
      <w:pPr>
        <w:numPr>
          <w:ilvl w:val="0"/>
          <w:numId w:val="1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E76992">
        <w:rPr>
          <w:rFonts w:ascii="Cambria" w:hAnsi="Cambria" w:cs="Cambria"/>
          <w:sz w:val="20"/>
          <w:szCs w:val="20"/>
        </w:rPr>
        <w:t>Zapłata wynagrodzenia za wykonany przedmiot umowy nastąpi w terminie 30 dni od daty otrzymania przez Zamawiającego faktury.</w:t>
      </w:r>
    </w:p>
    <w:p w14:paraId="39939CA6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14:paraId="6EED5DC0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14:paraId="2332799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626FBD52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3BECB5A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98C305B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12280C39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25698F3F" w14:textId="2BDC6E2E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258F042B" w14:textId="77777777" w:rsidR="003B2434" w:rsidRDefault="003B2434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5DA921A0" w14:textId="55E3F731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3C7BEABD" w14:textId="427BAAA9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23F0227D" w14:textId="77777777" w:rsidR="00BA066C" w:rsidRDefault="00BA066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8E938E9" w14:textId="5F28311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26394433" w14:textId="4823E792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14:paraId="7DFA0E3F" w14:textId="2477AD99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14:paraId="7D019027" w14:textId="1E4B8D18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40041F61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7934A5C6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73C89F74" w14:textId="1F31B82E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</w:t>
      </w:r>
      <w:r w:rsidR="00D07BCA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utraconej wartości użytkowej, estetycznej i technicznej.</w:t>
      </w:r>
    </w:p>
    <w:p w14:paraId="729A0F29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14:paraId="1B449900" w14:textId="6DA9ECCB" w:rsidR="00D56389" w:rsidRPr="00536DE0" w:rsidRDefault="00D56389" w:rsidP="000C589A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36DE0">
        <w:rPr>
          <w:rFonts w:ascii="Cambria" w:hAnsi="Cambria" w:cs="Cambria"/>
          <w:b/>
          <w:bCs/>
          <w:sz w:val="20"/>
          <w:szCs w:val="20"/>
        </w:rPr>
        <w:t>…... miesięcy</w:t>
      </w:r>
      <w:r w:rsidRPr="00536DE0">
        <w:rPr>
          <w:rFonts w:ascii="Cambria" w:hAnsi="Cambria" w:cs="Cambria"/>
          <w:sz w:val="20"/>
          <w:szCs w:val="20"/>
        </w:rPr>
        <w:t xml:space="preserve"> na wykonane roboty</w:t>
      </w:r>
      <w:r w:rsidR="000C589A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budowlane</w:t>
      </w:r>
      <w:r w:rsidR="000C589A">
        <w:rPr>
          <w:rFonts w:ascii="Cambria" w:hAnsi="Cambria" w:cs="Cambria"/>
          <w:sz w:val="20"/>
          <w:szCs w:val="20"/>
        </w:rPr>
        <w:t>.</w:t>
      </w:r>
    </w:p>
    <w:p w14:paraId="31AE4747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05F14411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13CCE86A" w14:textId="77777777" w:rsidR="00FF035C" w:rsidRDefault="00FF035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6FCF2BD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14:paraId="20F91A66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0F767773" w14:textId="77777777" w:rsidR="00D56389" w:rsidRPr="00536DE0" w:rsidRDefault="00D56389" w:rsidP="00BA066C">
      <w:pPr>
        <w:numPr>
          <w:ilvl w:val="0"/>
          <w:numId w:val="5"/>
        </w:numPr>
        <w:tabs>
          <w:tab w:val="left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4ED139B0" w14:textId="4592CA52" w:rsidR="004C7685" w:rsidRDefault="00D56389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w § </w:t>
      </w:r>
      <w:r w:rsidR="00625A70">
        <w:rPr>
          <w:rFonts w:ascii="Cambria" w:hAnsi="Cambria" w:cs="Cambria"/>
          <w:sz w:val="20"/>
          <w:szCs w:val="20"/>
        </w:rPr>
        <w:t>10</w:t>
      </w:r>
      <w:r w:rsidRPr="00536DE0">
        <w:rPr>
          <w:rFonts w:ascii="Cambria" w:hAnsi="Cambria" w:cs="Cambria"/>
          <w:sz w:val="20"/>
          <w:szCs w:val="20"/>
        </w:rPr>
        <w:t xml:space="preserve"> ust. 1 umowy, za każdy dzień zwłoki;</w:t>
      </w:r>
    </w:p>
    <w:p w14:paraId="4B9EF6A5" w14:textId="40787A88" w:rsidR="004C7685" w:rsidRPr="004C7685" w:rsidRDefault="00D56389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BA066C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 xml:space="preserve">0,2 % wynagrodzenia określonego w § </w:t>
      </w:r>
      <w:r w:rsidR="00625A70">
        <w:rPr>
          <w:rFonts w:ascii="Cambria" w:hAnsi="Cambria" w:cs="Cambria"/>
          <w:sz w:val="20"/>
          <w:szCs w:val="20"/>
        </w:rPr>
        <w:t>10</w:t>
      </w:r>
      <w:r w:rsidRPr="004C7685">
        <w:rPr>
          <w:rFonts w:ascii="Cambria" w:hAnsi="Cambria" w:cs="Cambria"/>
          <w:sz w:val="20"/>
          <w:szCs w:val="20"/>
        </w:rPr>
        <w:t xml:space="preserve"> ust. 1 umowy, za każdy dzień zwłoki liczonej </w:t>
      </w:r>
      <w:r w:rsidR="00BA066C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od daty wyznaczonej na usunięcie wad;</w:t>
      </w:r>
    </w:p>
    <w:p w14:paraId="2C68EC63" w14:textId="70835B8B" w:rsidR="00D56389" w:rsidRPr="004C7685" w:rsidRDefault="00536DE0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lastRenderedPageBreak/>
        <w:t xml:space="preserve">za odstąpienie od Umowy przez Zamawiającego (niezależnie czy na podstawie umowy </w:t>
      </w:r>
      <w:r w:rsidR="00BA066C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sz w:val="20"/>
          <w:szCs w:val="20"/>
        </w:rPr>
        <w:t xml:space="preserve">czy też na podstawie ustawy) z przyczyn zależnych od Wykonawcy w wysokości </w:t>
      </w:r>
      <w:r w:rsidR="00BA066C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b/>
          <w:bCs/>
          <w:sz w:val="20"/>
          <w:szCs w:val="20"/>
        </w:rPr>
        <w:t>20 %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</w:t>
      </w:r>
      <w:r w:rsidR="00625A70">
        <w:rPr>
          <w:rFonts w:ascii="Cambria" w:hAnsi="Cambria" w:cs="Arial"/>
          <w:sz w:val="20"/>
          <w:szCs w:val="20"/>
        </w:rPr>
        <w:t>10</w:t>
      </w:r>
      <w:r w:rsidRPr="004C7685">
        <w:rPr>
          <w:rFonts w:ascii="Cambria" w:hAnsi="Cambria" w:cs="Arial"/>
          <w:sz w:val="20"/>
          <w:szCs w:val="20"/>
        </w:rPr>
        <w:t xml:space="preserve">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504160A4" w14:textId="77777777" w:rsidR="00D56389" w:rsidRPr="004C7685" w:rsidRDefault="00D56389" w:rsidP="00BA066C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772542C6" w14:textId="2AA4441C" w:rsidR="004C7685" w:rsidRPr="00536DE0" w:rsidRDefault="004C7685" w:rsidP="00BA066C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BA066C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 xml:space="preserve">w § </w:t>
      </w:r>
      <w:r w:rsidR="00625A70">
        <w:rPr>
          <w:rFonts w:ascii="Cambria" w:eastAsia="Calibri" w:hAnsi="Cambria" w:cs="Arial"/>
          <w:sz w:val="20"/>
          <w:szCs w:val="20"/>
          <w:lang w:val="pl-PL"/>
        </w:rPr>
        <w:t>10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6B7FA5E8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1B0C986A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4D3FD9F9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2599F987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1F06823E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57BF41F7" w14:textId="0AF08B88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5F527878" w14:textId="51737189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przerwał realizację robót i przerwa trwa dłużej </w:t>
      </w:r>
      <w:r w:rsidR="00D07BCA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niż jeden tydzień.</w:t>
      </w:r>
    </w:p>
    <w:p w14:paraId="79E48854" w14:textId="0554F2B8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 xml:space="preserve">nie przystąpił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odbioru końcowego, odmawia dokonania odbioru robót lub odmawia podpisania protokołu odbioru.</w:t>
      </w:r>
    </w:p>
    <w:p w14:paraId="4F4EFE91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2488EADA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33A66F6F" w14:textId="68C72439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na dzień odstąpienia;</w:t>
      </w:r>
    </w:p>
    <w:p w14:paraId="130DBEAF" w14:textId="77777777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158EC62" w14:textId="77777777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1B7136E8" w14:textId="77777777"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61542ACF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74FB40CE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65F2177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137B4185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7A8D4682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18D6D61A" w14:textId="3AC59ED6" w:rsidR="00D56389" w:rsidRPr="00536DE0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Umowa została sporządzona w dwóch jednobrzmiących egzemplarzach, z czego po 1 egzemplarzu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dla Zamawiającego i Wykonawcy oraz jeden dla Inwestora.</w:t>
      </w:r>
    </w:p>
    <w:p w14:paraId="04E05414" w14:textId="77777777" w:rsidR="00D56389" w:rsidRPr="00D2788B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88B">
        <w:rPr>
          <w:rFonts w:ascii="Cambria" w:hAnsi="Cambria" w:cs="Cambria"/>
          <w:b/>
          <w:bCs/>
          <w:sz w:val="20"/>
          <w:szCs w:val="20"/>
        </w:rPr>
        <w:lastRenderedPageBreak/>
        <w:t>§ 20</w:t>
      </w:r>
    </w:p>
    <w:p w14:paraId="2D063252" w14:textId="2013619B"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D2788B">
        <w:rPr>
          <w:rFonts w:ascii="Cambria" w:hAnsi="Cambria" w:cs="Cambria"/>
          <w:sz w:val="20"/>
          <w:szCs w:val="20"/>
        </w:rPr>
        <w:t xml:space="preserve">Integralną część niniejszej umowy stanowi: </w:t>
      </w:r>
      <w:r w:rsidR="00D2788B" w:rsidRPr="00D2788B">
        <w:rPr>
          <w:rFonts w:ascii="Cambria" w:hAnsi="Cambria" w:cs="Cambria"/>
          <w:sz w:val="20"/>
          <w:szCs w:val="20"/>
          <w:lang w:val="pl-PL"/>
        </w:rPr>
        <w:t>projekt techniczny-architektoniczno-konstrukcyjny</w:t>
      </w:r>
      <w:r w:rsidRPr="00D2788B">
        <w:rPr>
          <w:rFonts w:ascii="Cambria" w:hAnsi="Cambria" w:cs="Cambria"/>
          <w:sz w:val="20"/>
          <w:szCs w:val="20"/>
          <w:lang w:val="pl-PL"/>
        </w:rPr>
        <w:t>,</w:t>
      </w:r>
      <w:r w:rsidR="00D2788B" w:rsidRPr="00D2788B">
        <w:rPr>
          <w:rFonts w:ascii="Cambria" w:hAnsi="Cambria" w:cs="Cambria"/>
          <w:sz w:val="20"/>
          <w:szCs w:val="20"/>
          <w:lang w:val="pl-PL"/>
        </w:rPr>
        <w:t xml:space="preserve"> kosztorys inwestorski.</w:t>
      </w:r>
      <w:r w:rsidRPr="00D2788B">
        <w:rPr>
          <w:rFonts w:ascii="Cambria" w:hAnsi="Cambria" w:cs="Cambria"/>
          <w:sz w:val="20"/>
          <w:szCs w:val="20"/>
          <w:lang w:val="pl-PL"/>
        </w:rPr>
        <w:t xml:space="preserve"> </w:t>
      </w:r>
    </w:p>
    <w:p w14:paraId="61C55053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0FE0ECEE" w14:textId="77777777" w:rsidR="00BA066C" w:rsidRDefault="00BA066C">
      <w:pPr>
        <w:pStyle w:val="Tekstpodstawowy"/>
        <w:spacing w:after="60" w:line="276" w:lineRule="auto"/>
        <w:rPr>
          <w:rFonts w:ascii="Cambria" w:hAnsi="Cambria" w:cs="Cambria"/>
          <w:b/>
          <w:bCs/>
          <w:sz w:val="20"/>
          <w:szCs w:val="20"/>
        </w:rPr>
      </w:pPr>
    </w:p>
    <w:p w14:paraId="69A76681" w14:textId="4A6B4272"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8D3FE6">
      <w:headerReference w:type="default" r:id="rId7"/>
      <w:footerReference w:type="default" r:id="rId8"/>
      <w:headerReference w:type="first" r:id="rId9"/>
      <w:pgSz w:w="11906" w:h="16838"/>
      <w:pgMar w:top="1135" w:right="1417" w:bottom="993" w:left="1417" w:header="568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79604" w14:textId="77777777" w:rsidR="001B53A7" w:rsidRDefault="001B53A7">
      <w:r>
        <w:separator/>
      </w:r>
    </w:p>
  </w:endnote>
  <w:endnote w:type="continuationSeparator" w:id="0">
    <w:p w14:paraId="24A5F2FF" w14:textId="77777777" w:rsidR="001B53A7" w:rsidRDefault="001B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2D0C8" w14:textId="77777777" w:rsidR="00130860" w:rsidRPr="00DE01CF" w:rsidRDefault="00130860" w:rsidP="00130860">
    <w:pPr>
      <w:pStyle w:val="Stopka"/>
      <w:rPr>
        <w:sz w:val="20"/>
        <w:szCs w:val="20"/>
      </w:rPr>
    </w:pPr>
    <w:r w:rsidRPr="00DE01CF">
      <w:rPr>
        <w:sz w:val="20"/>
        <w:szCs w:val="20"/>
      </w:rPr>
      <w:t>*Zamawiaj</w:t>
    </w:r>
    <w:r>
      <w:rPr>
        <w:sz w:val="20"/>
        <w:szCs w:val="20"/>
      </w:rPr>
      <w:t>ą</w:t>
    </w:r>
    <w:r w:rsidRPr="00DE01CF">
      <w:rPr>
        <w:sz w:val="20"/>
        <w:szCs w:val="20"/>
      </w:rPr>
      <w:t>cy pozostawi zapisy dla danej części</w:t>
    </w:r>
  </w:p>
  <w:p w14:paraId="08BDBF5A" w14:textId="77777777" w:rsidR="00130860" w:rsidRDefault="001308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4ECC8" w14:textId="77777777" w:rsidR="001B53A7" w:rsidRDefault="001B53A7">
      <w:r>
        <w:separator/>
      </w:r>
    </w:p>
  </w:footnote>
  <w:footnote w:type="continuationSeparator" w:id="0">
    <w:p w14:paraId="51704979" w14:textId="77777777" w:rsidR="001B53A7" w:rsidRDefault="001B5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4E01E" w14:textId="211E698A" w:rsidR="005A21A4" w:rsidRDefault="005A21A4" w:rsidP="00831E52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bookmarkStart w:id="4" w:name="_Hlk99106032"/>
    <w:bookmarkStart w:id="5" w:name="_Hlk99106033"/>
    <w:bookmarkStart w:id="6" w:name="_Hlk103892953"/>
    <w:bookmarkStart w:id="7" w:name="_Hlk103892954"/>
    <w:bookmarkStart w:id="8" w:name="_Hlk134692557"/>
    <w:bookmarkStart w:id="9" w:name="_Hlk134692558"/>
  </w:p>
  <w:p w14:paraId="3C16A661" w14:textId="77777777" w:rsidR="005A21A4" w:rsidRDefault="005A21A4" w:rsidP="005A21A4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bookmarkEnd w:id="4"/>
  <w:bookmarkEnd w:id="5"/>
  <w:bookmarkEnd w:id="6"/>
  <w:bookmarkEnd w:id="7"/>
  <w:bookmarkEnd w:id="8"/>
  <w:bookmarkEnd w:id="9"/>
  <w:p w14:paraId="72330197" w14:textId="69488A95" w:rsidR="00D56389" w:rsidRPr="005A21A4" w:rsidRDefault="00D56389" w:rsidP="005A21A4">
    <w:pPr>
      <w:tabs>
        <w:tab w:val="left" w:pos="5400"/>
      </w:tabs>
      <w:rPr>
        <w:rFonts w:ascii="Cambria" w:hAnsi="Cambria"/>
        <w:color w:val="000000"/>
        <w:sz w:val="20"/>
        <w:szCs w:val="20"/>
      </w:rPr>
    </w:pPr>
    <w:r>
      <w:rPr>
        <w:rFonts w:ascii="Arial" w:eastAsia="Arial" w:hAnsi="Arial" w:cs="Arial"/>
        <w:sz w:val="20"/>
        <w:lang w:eastAsia="pl-PL"/>
      </w:rP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8793C" w14:textId="0D4AECB0" w:rsidR="003B2434" w:rsidRPr="003B2434" w:rsidRDefault="003B2434" w:rsidP="003B2434">
    <w:pPr>
      <w:pStyle w:val="Nagwek"/>
      <w:tabs>
        <w:tab w:val="clear" w:pos="4536"/>
        <w:tab w:val="clear" w:pos="9072"/>
        <w:tab w:val="left" w:pos="3862"/>
      </w:tabs>
      <w:rPr>
        <w:lang w:eastAsia="x-none"/>
      </w:rPr>
    </w:pPr>
    <w:r w:rsidRPr="003B2434">
      <w:rPr>
        <w:noProof/>
        <w:lang w:eastAsia="x-none"/>
      </w:rPr>
      <w:drawing>
        <wp:inline distT="0" distB="0" distL="0" distR="0" wp14:anchorId="7BC2D523" wp14:editId="7C77980C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458A73" w14:textId="4B3E0C07" w:rsidR="008D3FE6" w:rsidRDefault="003B2434" w:rsidP="003B2434">
    <w:pPr>
      <w:tabs>
        <w:tab w:val="left" w:pos="5400"/>
      </w:tabs>
      <w:suppressAutoHyphens w:val="0"/>
      <w:rPr>
        <w:rFonts w:ascii="Cambria" w:hAnsi="Cambria"/>
        <w:b/>
        <w:color w:val="000000"/>
        <w:sz w:val="20"/>
        <w:szCs w:val="20"/>
      </w:rPr>
    </w:pPr>
    <w:r w:rsidRPr="003B2434">
      <w:rPr>
        <w:rFonts w:ascii="Cambria" w:hAnsi="Cambria"/>
        <w:b/>
        <w:color w:val="000000"/>
        <w:sz w:val="20"/>
        <w:szCs w:val="20"/>
        <w:lang w:eastAsia="pl-PL"/>
      </w:rPr>
      <w:t>Numer referencyjny:</w:t>
    </w:r>
    <w:r w:rsidRPr="003B2434">
      <w:rPr>
        <w:rFonts w:ascii="Cambria" w:hAnsi="Cambria"/>
        <w:color w:val="000000"/>
        <w:sz w:val="20"/>
        <w:szCs w:val="20"/>
        <w:lang w:eastAsia="pl-PL"/>
      </w:rPr>
      <w:t xml:space="preserve"> </w:t>
    </w:r>
    <w:r w:rsidR="00BD16BD" w:rsidRPr="005F7842">
      <w:rPr>
        <w:rFonts w:ascii="Cambria" w:hAnsi="Cambria"/>
        <w:b/>
        <w:bCs/>
        <w:sz w:val="20"/>
        <w:szCs w:val="20"/>
      </w:rPr>
      <w:t>DG.271.1.2026</w:t>
    </w:r>
  </w:p>
  <w:p w14:paraId="52145E08" w14:textId="203B129C" w:rsidR="008D3FE6" w:rsidRDefault="008D3F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7DBC2A2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18"/>
      </w:rPr>
    </w:lvl>
  </w:abstractNum>
  <w:abstractNum w:abstractNumId="2" w15:restartNumberingAfterBreak="0">
    <w:nsid w:val="00000003"/>
    <w:multiLevelType w:val="singleLevel"/>
    <w:tmpl w:val="0FAA355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D5523EBC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14346B74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 w:val="0"/>
        <w:bCs/>
        <w:color w:val="auto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AF0ABE00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E30CE182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B31E02E2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 w:val="0"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277E59B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8B524F9E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F65C5"/>
    <w:multiLevelType w:val="hybridMultilevel"/>
    <w:tmpl w:val="01D45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1"/>
  </w:num>
  <w:num w:numId="18">
    <w:abstractNumId w:val="20"/>
  </w:num>
  <w:num w:numId="19">
    <w:abstractNumId w:val="16"/>
  </w:num>
  <w:num w:numId="20">
    <w:abstractNumId w:val="19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4DA"/>
    <w:rsid w:val="0001121B"/>
    <w:rsid w:val="00036ABF"/>
    <w:rsid w:val="00051AE2"/>
    <w:rsid w:val="0006057E"/>
    <w:rsid w:val="00065659"/>
    <w:rsid w:val="00087141"/>
    <w:rsid w:val="000A65E7"/>
    <w:rsid w:val="000C589A"/>
    <w:rsid w:val="000D561E"/>
    <w:rsid w:val="000E0816"/>
    <w:rsid w:val="000E09F6"/>
    <w:rsid w:val="000F1A4A"/>
    <w:rsid w:val="00130860"/>
    <w:rsid w:val="001409C2"/>
    <w:rsid w:val="0016366F"/>
    <w:rsid w:val="0018166F"/>
    <w:rsid w:val="00185F23"/>
    <w:rsid w:val="001971DF"/>
    <w:rsid w:val="001B53A7"/>
    <w:rsid w:val="001F2FC2"/>
    <w:rsid w:val="002026CF"/>
    <w:rsid w:val="00231793"/>
    <w:rsid w:val="002320CC"/>
    <w:rsid w:val="0023460A"/>
    <w:rsid w:val="00245779"/>
    <w:rsid w:val="0027423D"/>
    <w:rsid w:val="002B45C9"/>
    <w:rsid w:val="002E4FBB"/>
    <w:rsid w:val="00314F26"/>
    <w:rsid w:val="00322762"/>
    <w:rsid w:val="0033783D"/>
    <w:rsid w:val="003A2306"/>
    <w:rsid w:val="003B2434"/>
    <w:rsid w:val="003D03A7"/>
    <w:rsid w:val="003F060D"/>
    <w:rsid w:val="00412439"/>
    <w:rsid w:val="00415641"/>
    <w:rsid w:val="00417B5B"/>
    <w:rsid w:val="00442001"/>
    <w:rsid w:val="00472CA5"/>
    <w:rsid w:val="00497B11"/>
    <w:rsid w:val="004A6C3C"/>
    <w:rsid w:val="004A78C3"/>
    <w:rsid w:val="004C7685"/>
    <w:rsid w:val="004E5593"/>
    <w:rsid w:val="004E5833"/>
    <w:rsid w:val="004F2A2A"/>
    <w:rsid w:val="0052551D"/>
    <w:rsid w:val="00536DE0"/>
    <w:rsid w:val="00540C64"/>
    <w:rsid w:val="005613A9"/>
    <w:rsid w:val="0058062C"/>
    <w:rsid w:val="00587075"/>
    <w:rsid w:val="00596BDE"/>
    <w:rsid w:val="005A21A4"/>
    <w:rsid w:val="005A4E6D"/>
    <w:rsid w:val="005D4D60"/>
    <w:rsid w:val="00605892"/>
    <w:rsid w:val="006069BA"/>
    <w:rsid w:val="00625A70"/>
    <w:rsid w:val="006267DD"/>
    <w:rsid w:val="0063193A"/>
    <w:rsid w:val="0065746F"/>
    <w:rsid w:val="0066655E"/>
    <w:rsid w:val="00681476"/>
    <w:rsid w:val="006B7B03"/>
    <w:rsid w:val="006D0EB2"/>
    <w:rsid w:val="006E1783"/>
    <w:rsid w:val="0071626A"/>
    <w:rsid w:val="007550DD"/>
    <w:rsid w:val="00771559"/>
    <w:rsid w:val="00790881"/>
    <w:rsid w:val="00790E43"/>
    <w:rsid w:val="0079233D"/>
    <w:rsid w:val="007A269B"/>
    <w:rsid w:val="007A6617"/>
    <w:rsid w:val="007D6A9A"/>
    <w:rsid w:val="007E24DA"/>
    <w:rsid w:val="008013DD"/>
    <w:rsid w:val="00831E52"/>
    <w:rsid w:val="0083356D"/>
    <w:rsid w:val="00861745"/>
    <w:rsid w:val="00865875"/>
    <w:rsid w:val="008D3FE6"/>
    <w:rsid w:val="009B0389"/>
    <w:rsid w:val="009C613E"/>
    <w:rsid w:val="00A151A7"/>
    <w:rsid w:val="00A71894"/>
    <w:rsid w:val="00A94613"/>
    <w:rsid w:val="00AC2427"/>
    <w:rsid w:val="00B132AE"/>
    <w:rsid w:val="00B3439A"/>
    <w:rsid w:val="00B40E84"/>
    <w:rsid w:val="00B468F5"/>
    <w:rsid w:val="00B47AB9"/>
    <w:rsid w:val="00B6741E"/>
    <w:rsid w:val="00B73C68"/>
    <w:rsid w:val="00B96A1E"/>
    <w:rsid w:val="00BA062E"/>
    <w:rsid w:val="00BA066C"/>
    <w:rsid w:val="00BB531B"/>
    <w:rsid w:val="00BD16BD"/>
    <w:rsid w:val="00BE7FD2"/>
    <w:rsid w:val="00BF23A9"/>
    <w:rsid w:val="00BF2BC3"/>
    <w:rsid w:val="00C14735"/>
    <w:rsid w:val="00C21116"/>
    <w:rsid w:val="00D07BCA"/>
    <w:rsid w:val="00D171E6"/>
    <w:rsid w:val="00D24EF7"/>
    <w:rsid w:val="00D2788B"/>
    <w:rsid w:val="00D56389"/>
    <w:rsid w:val="00D91B74"/>
    <w:rsid w:val="00DB226A"/>
    <w:rsid w:val="00DE793E"/>
    <w:rsid w:val="00DF5791"/>
    <w:rsid w:val="00E01FA4"/>
    <w:rsid w:val="00E22A5C"/>
    <w:rsid w:val="00E247E4"/>
    <w:rsid w:val="00E82EA6"/>
    <w:rsid w:val="00EC6638"/>
    <w:rsid w:val="00F56C44"/>
    <w:rsid w:val="00F56E0B"/>
    <w:rsid w:val="00F64B8A"/>
    <w:rsid w:val="00F80320"/>
    <w:rsid w:val="00FE374C"/>
    <w:rsid w:val="00FE3BF3"/>
    <w:rsid w:val="00FF035C"/>
    <w:rsid w:val="00F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77A1C399"/>
  <w15:docId w15:val="{BF03960F-602C-41EB-9752-1CF3212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Pr>
      <w:rFonts w:ascii="Cambria" w:hAnsi="Cambria" w:cs="Arial"/>
      <w:sz w:val="18"/>
      <w:szCs w:val="18"/>
    </w:rPr>
  </w:style>
  <w:style w:type="character" w:customStyle="1" w:styleId="WW8Num4z0">
    <w:name w:val="WW8Num4z0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Pr>
      <w:rFonts w:ascii="Cambria" w:hAnsi="Cambria" w:cs="Arial"/>
      <w:sz w:val="18"/>
      <w:szCs w:val="18"/>
    </w:rPr>
  </w:style>
  <w:style w:type="character" w:customStyle="1" w:styleId="WW8Num7z0">
    <w:name w:val="WW8Num7z0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Pr>
      <w:rFonts w:ascii="Cambria" w:hAnsi="Cambria" w:cs="Arial"/>
      <w:sz w:val="18"/>
      <w:szCs w:val="18"/>
    </w:rPr>
  </w:style>
  <w:style w:type="character" w:customStyle="1" w:styleId="WW8Num11z0">
    <w:name w:val="WW8Num11z0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Pr>
      <w:rFonts w:ascii="Cambria" w:hAnsi="Cambria" w:cs="Arial"/>
      <w:sz w:val="18"/>
      <w:szCs w:val="18"/>
    </w:rPr>
  </w:style>
  <w:style w:type="character" w:customStyle="1" w:styleId="WW8Num15z0">
    <w:name w:val="WW8Num15z0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mbria" w:hAnsi="Cambria" w:cs="Arial"/>
      <w:sz w:val="18"/>
      <w:szCs w:val="18"/>
    </w:rPr>
  </w:style>
  <w:style w:type="character" w:customStyle="1" w:styleId="WW8Num18z0">
    <w:name w:val="WW8Num18z0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hAnsi="Cambria" w:cs="Aria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hAnsi="Cambria" w:cs="Arial"/>
      <w:sz w:val="18"/>
      <w:szCs w:val="1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tyle5">
    <w:name w:val="Style5"/>
    <w:basedOn w:val="Normalny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A151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2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1356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9480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42</cp:revision>
  <cp:lastPrinted>2019-03-06T09:56:00Z</cp:lastPrinted>
  <dcterms:created xsi:type="dcterms:W3CDTF">2023-04-06T10:09:00Z</dcterms:created>
  <dcterms:modified xsi:type="dcterms:W3CDTF">2026-01-12T10:52:00Z</dcterms:modified>
</cp:coreProperties>
</file>