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89DD2" w14:textId="4C1A7694" w:rsidR="002057E6" w:rsidRPr="00E84137" w:rsidRDefault="002057E6" w:rsidP="00B8084D">
      <w:pPr>
        <w:spacing w:line="20" w:lineRule="atLeast"/>
        <w:ind w:left="7090"/>
        <w:jc w:val="right"/>
        <w:rPr>
          <w:rFonts w:cstheme="minorHAnsi"/>
          <w:b/>
          <w:kern w:val="0"/>
        </w:rPr>
      </w:pPr>
      <w:bookmarkStart w:id="0" w:name="_Hlk64039632"/>
      <w:bookmarkStart w:id="1" w:name="_Hlk104558607"/>
      <w:bookmarkStart w:id="2" w:name="_Hlk501718876"/>
      <w:bookmarkStart w:id="3" w:name="_Hlk501523997"/>
      <w:r w:rsidRPr="00E84137">
        <w:rPr>
          <w:rFonts w:cstheme="minorHAnsi"/>
          <w:b/>
        </w:rPr>
        <w:t>Załącznik nr 1</w:t>
      </w:r>
    </w:p>
    <w:p w14:paraId="6A5B5C53" w14:textId="77777777" w:rsidR="002057E6" w:rsidRPr="00E84137" w:rsidRDefault="002057E6" w:rsidP="00B8084D">
      <w:pPr>
        <w:autoSpaceDE w:val="0"/>
        <w:autoSpaceDN w:val="0"/>
        <w:adjustRightInd w:val="0"/>
        <w:spacing w:before="240" w:line="20" w:lineRule="atLeast"/>
        <w:jc w:val="center"/>
        <w:rPr>
          <w:rFonts w:eastAsia="Calibri" w:cstheme="minorHAnsi"/>
          <w:b/>
          <w:bCs/>
        </w:rPr>
      </w:pPr>
      <w:r w:rsidRPr="00E84137">
        <w:rPr>
          <w:rFonts w:eastAsia="Calibri" w:cstheme="minorHAnsi"/>
          <w:b/>
          <w:bCs/>
        </w:rPr>
        <w:t xml:space="preserve">OFERTA </w:t>
      </w:r>
    </w:p>
    <w:bookmarkEnd w:id="1"/>
    <w:p w14:paraId="4DF1D097" w14:textId="77777777" w:rsidR="002057E6" w:rsidRPr="00E84137" w:rsidRDefault="002057E6" w:rsidP="00B8084D">
      <w:pPr>
        <w:spacing w:before="240" w:line="20" w:lineRule="atLeast"/>
        <w:rPr>
          <w:rFonts w:eastAsia="Times New Roman" w:cstheme="minorHAnsi"/>
          <w:b/>
          <w:lang w:eastAsia="ar-SA"/>
        </w:rPr>
      </w:pPr>
      <w:r w:rsidRPr="00E84137">
        <w:rPr>
          <w:rFonts w:cstheme="minorHAnsi"/>
          <w:b/>
        </w:rPr>
        <w:t>Wykonawca:</w:t>
      </w:r>
    </w:p>
    <w:p w14:paraId="50DC1509" w14:textId="77777777" w:rsidR="002057E6" w:rsidRPr="00E84137" w:rsidRDefault="002057E6" w:rsidP="00B8084D">
      <w:pPr>
        <w:spacing w:after="0" w:line="20" w:lineRule="atLeast"/>
        <w:jc w:val="both"/>
        <w:rPr>
          <w:rFonts w:cstheme="minorHAnsi"/>
        </w:rPr>
      </w:pPr>
      <w:r w:rsidRPr="00E84137">
        <w:rPr>
          <w:rFonts w:cstheme="minorHAnsi"/>
        </w:rPr>
        <w:t xml:space="preserve">Niniejsza oferta zostaje złożona przez: </w:t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</w:p>
    <w:tbl>
      <w:tblPr>
        <w:tblW w:w="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536"/>
      </w:tblGrid>
      <w:tr w:rsidR="002057E6" w:rsidRPr="00E84137" w14:paraId="1E3AC0F1" w14:textId="77777777" w:rsidTr="002057E6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1FCE7E" w14:textId="77777777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41718B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Nazwa(y) wykonawcy(ów)</w:t>
            </w:r>
            <w:r w:rsidRPr="00E84137">
              <w:rPr>
                <w:rFonts w:cstheme="minorHAnsi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DBD0F" w14:textId="566CA4BF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Adres(y) wykonawcy(ów)</w:t>
            </w:r>
            <w:r w:rsidR="00793162">
              <w:rPr>
                <w:rFonts w:cstheme="minorHAnsi"/>
                <w:b/>
              </w:rPr>
              <w:t xml:space="preserve">, województwo </w:t>
            </w:r>
          </w:p>
        </w:tc>
      </w:tr>
      <w:tr w:rsidR="002057E6" w:rsidRPr="00E84137" w14:paraId="1E689EB2" w14:textId="77777777" w:rsidTr="00614177">
        <w:trPr>
          <w:cantSplit/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08A4E2" w14:textId="77777777" w:rsidR="002057E6" w:rsidRPr="00E84137" w:rsidRDefault="002057E6" w:rsidP="00B8084D">
            <w:pPr>
              <w:snapToGrid w:val="0"/>
              <w:spacing w:after="0" w:line="20" w:lineRule="atLeast"/>
              <w:rPr>
                <w:rFonts w:cstheme="minorHAnsi"/>
                <w:b/>
              </w:rPr>
            </w:pPr>
          </w:p>
          <w:p w14:paraId="19AA48F2" w14:textId="77777777" w:rsidR="002057E6" w:rsidRPr="00E84137" w:rsidRDefault="002057E6" w:rsidP="00B11475">
            <w:pPr>
              <w:numPr>
                <w:ilvl w:val="0"/>
                <w:numId w:val="50"/>
              </w:numPr>
              <w:suppressAutoHyphens/>
              <w:snapToGrid w:val="0"/>
              <w:spacing w:after="0" w:line="20" w:lineRule="atLeast"/>
              <w:ind w:left="0" w:firstLine="0"/>
              <w:jc w:val="center"/>
              <w:rPr>
                <w:rFonts w:cstheme="minorHAnsi"/>
                <w:b/>
              </w:rPr>
            </w:pPr>
          </w:p>
          <w:p w14:paraId="34BD3366" w14:textId="77777777" w:rsidR="002057E6" w:rsidRPr="00E84137" w:rsidRDefault="002057E6" w:rsidP="00B8084D">
            <w:pPr>
              <w:snapToGrid w:val="0"/>
              <w:spacing w:after="0" w:line="20" w:lineRule="atLeast"/>
              <w:rPr>
                <w:rFonts w:cstheme="minorHAnsi"/>
                <w:b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698E78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B7732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</w:p>
        </w:tc>
      </w:tr>
      <w:tr w:rsidR="002057E6" w:rsidRPr="00E84137" w14:paraId="5AC62D40" w14:textId="77777777" w:rsidTr="00AD0798">
        <w:trPr>
          <w:cantSplit/>
          <w:trHeight w:val="324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E9CCADD" w14:textId="77777777" w:rsidR="002057E6" w:rsidRPr="00E84137" w:rsidRDefault="002057E6" w:rsidP="00B8084D">
            <w:pPr>
              <w:snapToGrid w:val="0"/>
              <w:spacing w:after="0" w:line="20" w:lineRule="atLeast"/>
              <w:rPr>
                <w:rFonts w:cstheme="minorHAnsi"/>
                <w:b/>
              </w:rPr>
            </w:pPr>
          </w:p>
          <w:p w14:paraId="501F3C9A" w14:textId="77777777" w:rsidR="002057E6" w:rsidRPr="00E84137" w:rsidRDefault="002057E6" w:rsidP="00B11475">
            <w:pPr>
              <w:numPr>
                <w:ilvl w:val="0"/>
                <w:numId w:val="50"/>
              </w:numPr>
              <w:suppressAutoHyphens/>
              <w:snapToGrid w:val="0"/>
              <w:spacing w:after="0" w:line="20" w:lineRule="atLeast"/>
              <w:ind w:left="0" w:firstLine="0"/>
              <w:jc w:val="center"/>
              <w:rPr>
                <w:rFonts w:cstheme="minorHAnsi"/>
                <w:b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64C240" w14:textId="77777777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Rodzaj przedsiębiorstwa</w:t>
            </w:r>
            <w:r w:rsidRPr="00E84137">
              <w:rPr>
                <w:rFonts w:cstheme="minorHAnsi"/>
                <w:vertAlign w:val="superscript"/>
              </w:rPr>
              <w:footnoteReference w:id="2"/>
            </w:r>
            <w:r w:rsidRPr="00E84137">
              <w:rPr>
                <w:rFonts w:cstheme="minorHAnsi"/>
                <w:b/>
              </w:rPr>
              <w:t>:</w:t>
            </w:r>
          </w:p>
          <w:p w14:paraId="097CF715" w14:textId="24E5F61F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5A6C6957" wp14:editId="1D06B1F6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124460</wp:posOffset>
                      </wp:positionV>
                      <wp:extent cx="191770" cy="190500"/>
                      <wp:effectExtent l="0" t="0" r="17780" b="1905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6AA104" w14:textId="77777777" w:rsidR="0090381B" w:rsidRDefault="0090381B" w:rsidP="002057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6C69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6pt;margin-top:9.8pt;width:15.1pt;height:1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c5fGCtsAAAAHAQAADwAAAAAAAAAAAAAAAABuBAAAZHJzL2Rvd25yZXYueG1sUEsFBgAAAAAEAAQA&#10;8wAAAHYFAAAAAA==&#10;">
                      <v:textbox>
                        <w:txbxContent>
                          <w:p w14:paraId="6F6AA104" w14:textId="77777777" w:rsidR="0090381B" w:rsidRDefault="0090381B" w:rsidP="002057E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A1F8E56" w14:textId="77777777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MIKROPRZEDSIĘBIORSTWO</w:t>
            </w:r>
          </w:p>
          <w:p w14:paraId="47A44B70" w14:textId="1DD3AA88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0C1221C6" wp14:editId="1BCCE0AA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7087A4" w14:textId="77777777" w:rsidR="0090381B" w:rsidRDefault="0090381B" w:rsidP="002057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221C6" id="Pole tekstowe 13" o:spid="_x0000_s1027" type="#_x0000_t202" style="position:absolute;left:0;text-align:left;margin-left:6pt;margin-top:11.65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457087A4" w14:textId="77777777" w:rsidR="0090381B" w:rsidRDefault="0090381B" w:rsidP="002057E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4EEEB7F" w14:textId="77777777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 xml:space="preserve">MAŁE </w:t>
            </w:r>
          </w:p>
          <w:p w14:paraId="5CCD1883" w14:textId="196C3FA9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2EA66360" wp14:editId="591518F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0505BD" w14:textId="77777777" w:rsidR="0090381B" w:rsidRDefault="0090381B" w:rsidP="002057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66360" id="Pole tekstowe 24" o:spid="_x0000_s1028" type="#_x0000_t202" style="position:absolute;left:0;text-align:left;margin-left:6pt;margin-top:11.45pt;width:14.25pt;height:14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590505BD" w14:textId="77777777" w:rsidR="0090381B" w:rsidRDefault="0090381B" w:rsidP="002057E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43324E54" w14:textId="77777777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 xml:space="preserve">ŚREDNIE </w:t>
            </w:r>
          </w:p>
          <w:p w14:paraId="7BF3C634" w14:textId="178D212A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403F276D" wp14:editId="532A445A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4731C3" w14:textId="77777777" w:rsidR="0090381B" w:rsidRDefault="0090381B" w:rsidP="002057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F276D" id="Pole tekstowe 14" o:spid="_x0000_s1029" type="#_x0000_t202" style="position:absolute;left:0;text-align:left;margin-left:5.45pt;margin-top:10.2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6C4731C3" w14:textId="77777777" w:rsidR="0090381B" w:rsidRDefault="0090381B" w:rsidP="002057E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207A2FD" w14:textId="77777777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JEDNOOSOBOWA DZIAŁALNOŚĆ GOSPODARCZA</w:t>
            </w:r>
          </w:p>
          <w:p w14:paraId="0A04A58C" w14:textId="5E1983B1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51D85A5C" wp14:editId="1E5C82FA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4FE3F3" w14:textId="77777777" w:rsidR="0090381B" w:rsidRDefault="0090381B" w:rsidP="002057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85A5C" id="Pole tekstowe 25" o:spid="_x0000_s1030" type="#_x0000_t202" style="position:absolute;left:0;text-align:left;margin-left:5.45pt;margin-top:11.15pt;width:14.25pt;height:14.2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5D4FE3F3" w14:textId="77777777" w:rsidR="0090381B" w:rsidRDefault="0090381B" w:rsidP="002057E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D4DF240" w14:textId="77777777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OSOBA FIZYCZNA NIEPROWADZĄCA DZIAŁALNOŚCI GOSPODARCZEJ</w:t>
            </w:r>
          </w:p>
          <w:p w14:paraId="370A74FD" w14:textId="26843F04" w:rsidR="00A3462B" w:rsidRPr="00E84137" w:rsidRDefault="00A3462B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58A45906" wp14:editId="2A279CFF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111125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737193860" name="Pole tekstowe 17371938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36CCA1" w14:textId="77777777" w:rsidR="00A3462B" w:rsidRDefault="00A3462B" w:rsidP="00A3462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A45906" id="Pole tekstowe 1737193860" o:spid="_x0000_s1031" type="#_x0000_t202" style="position:absolute;left:0;text-align:left;margin-left:5.9pt;margin-top:8.75pt;width:14.25pt;height:14.2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">
                      <v:textbox>
                        <w:txbxContent>
                          <w:p w14:paraId="2736CCA1" w14:textId="77777777" w:rsidR="00A3462B" w:rsidRDefault="00A3462B" w:rsidP="00A3462B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F4F92F8" w14:textId="6F1B8B56" w:rsidR="00A3462B" w:rsidRPr="00E84137" w:rsidRDefault="00A3462B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INNA RODZAJ</w:t>
            </w:r>
          </w:p>
        </w:tc>
      </w:tr>
      <w:tr w:rsidR="002057E6" w:rsidRPr="00E84137" w14:paraId="0D79154A" w14:textId="77777777" w:rsidTr="00AD0798">
        <w:trPr>
          <w:cantSplit/>
          <w:trHeight w:val="4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E582" w14:textId="77777777" w:rsidR="002057E6" w:rsidRPr="00E84137" w:rsidRDefault="002057E6" w:rsidP="00B11475">
            <w:pPr>
              <w:numPr>
                <w:ilvl w:val="0"/>
                <w:numId w:val="50"/>
              </w:numPr>
              <w:suppressAutoHyphens/>
              <w:snapToGrid w:val="0"/>
              <w:spacing w:after="0" w:line="20" w:lineRule="atLeast"/>
              <w:ind w:left="0" w:firstLine="0"/>
              <w:jc w:val="center"/>
              <w:rPr>
                <w:rFonts w:cstheme="minorHAnsi"/>
                <w:b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5282" w14:textId="77777777" w:rsidR="00614177" w:rsidRPr="00E84137" w:rsidRDefault="00614177" w:rsidP="00B8084D">
            <w:pPr>
              <w:snapToGrid w:val="0"/>
              <w:spacing w:before="120" w:after="0" w:line="20" w:lineRule="atLeast"/>
              <w:ind w:left="3482" w:hanging="2836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40F6C7C" wp14:editId="6A6254D4">
                      <wp:simplePos x="0" y="0"/>
                      <wp:positionH relativeFrom="column">
                        <wp:posOffset>108585</wp:posOffset>
                      </wp:positionH>
                      <wp:positionV relativeFrom="page">
                        <wp:posOffset>66040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FDD5A" w14:textId="77777777" w:rsidR="0090381B" w:rsidRDefault="0090381B" w:rsidP="002057E6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F6C7C" id="Pole tekstowe 28" o:spid="_x0000_s1032" type="#_x0000_t202" style="position:absolute;left:0;text-align:left;margin-left:8.55pt;margin-top:5.2pt;width:14.25pt;height:14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">
                      <v:textbox>
                        <w:txbxContent>
                          <w:p w14:paraId="698FDD5A" w14:textId="77777777" w:rsidR="0090381B" w:rsidRDefault="0090381B" w:rsidP="002057E6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="002057E6" w:rsidRPr="00E84137">
              <w:rPr>
                <w:rFonts w:cstheme="minorHAnsi"/>
                <w:b/>
              </w:rPr>
              <w:t xml:space="preserve">NR PESEL ……..…………..…. </w:t>
            </w:r>
          </w:p>
          <w:p w14:paraId="5EECD056" w14:textId="1EA1763A" w:rsidR="002057E6" w:rsidRPr="00E84137" w:rsidRDefault="002057E6" w:rsidP="00B8084D">
            <w:pPr>
              <w:snapToGrid w:val="0"/>
              <w:spacing w:after="120" w:line="20" w:lineRule="atLeast"/>
              <w:ind w:left="3482" w:hanging="2836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Cs/>
                <w:i/>
                <w:iCs/>
              </w:rPr>
              <w:t>(dla wykonawcy, który jest osobą fizyczną</w:t>
            </w:r>
            <w:r w:rsidR="00614177" w:rsidRPr="00E84137">
              <w:rPr>
                <w:rFonts w:cstheme="minorHAnsi"/>
                <w:bCs/>
                <w:i/>
                <w:iCs/>
              </w:rPr>
              <w:t xml:space="preserve"> nieprowadzącą działalności gospodarczej</w:t>
            </w:r>
            <w:r w:rsidRPr="00E84137">
              <w:rPr>
                <w:rFonts w:cstheme="minorHAnsi"/>
                <w:bCs/>
                <w:i/>
                <w:iCs/>
              </w:rPr>
              <w:t>)</w:t>
            </w:r>
          </w:p>
          <w:p w14:paraId="561934AB" w14:textId="77777777" w:rsidR="00614177" w:rsidRPr="00E84137" w:rsidRDefault="00614177" w:rsidP="00B8084D">
            <w:pPr>
              <w:snapToGrid w:val="0"/>
              <w:spacing w:before="120" w:after="0" w:line="20" w:lineRule="atLeast"/>
              <w:ind w:left="646"/>
              <w:jc w:val="both"/>
              <w:rPr>
                <w:rFonts w:cstheme="minorHAnsi"/>
                <w:bCs/>
              </w:rPr>
            </w:pPr>
            <w:r w:rsidRPr="00E84137">
              <w:rPr>
                <w:rFonts w:cstheme="minorHAnsi"/>
                <w:bCs/>
              </w:rPr>
              <w:t>albo</w:t>
            </w:r>
          </w:p>
          <w:p w14:paraId="3E015566" w14:textId="04CDE43B" w:rsidR="002057E6" w:rsidRPr="00E84137" w:rsidRDefault="00614177" w:rsidP="00B8084D">
            <w:pPr>
              <w:snapToGrid w:val="0"/>
              <w:spacing w:before="120" w:line="20" w:lineRule="atLeast"/>
              <w:ind w:left="222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0EC1D4ED" wp14:editId="7FABBCF3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317500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346728" w14:textId="77777777" w:rsidR="0090381B" w:rsidRDefault="0090381B" w:rsidP="002057E6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1D4ED" id="Pole tekstowe 2" o:spid="_x0000_s1033" type="#_x0000_t202" style="position:absolute;left:0;text-align:left;margin-left:8.1pt;margin-top:25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">
                      <v:textbox>
                        <w:txbxContent>
                          <w:p w14:paraId="5C346728" w14:textId="77777777" w:rsidR="0090381B" w:rsidRDefault="0090381B" w:rsidP="002057E6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2057E6" w:rsidRPr="00E84137">
              <w:rPr>
                <w:rFonts w:cstheme="minorHAnsi"/>
                <w:b/>
              </w:rPr>
              <w:t>Rejestr prowadzenia działalności*:</w:t>
            </w:r>
          </w:p>
          <w:p w14:paraId="36F57D3A" w14:textId="19CA6693" w:rsidR="002057E6" w:rsidRPr="00E84137" w:rsidRDefault="002057E6" w:rsidP="00B8084D">
            <w:pPr>
              <w:snapToGrid w:val="0"/>
              <w:spacing w:before="120" w:after="120" w:line="20" w:lineRule="atLeast"/>
              <w:ind w:left="646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 xml:space="preserve">KRS NR      ……………….…………. adres rejestru: </w:t>
            </w:r>
            <w:hyperlink r:id="rId8" w:history="1">
              <w:r w:rsidRPr="00E84137">
                <w:rPr>
                  <w:rStyle w:val="Hipercze"/>
                  <w:rFonts w:cstheme="minorHAnsi"/>
                  <w:i/>
                  <w:iCs/>
                </w:rPr>
                <w:t>https://ekrs.ms.gov.pl/</w:t>
              </w:r>
            </w:hyperlink>
          </w:p>
          <w:p w14:paraId="02D1EB85" w14:textId="62E4CA1A" w:rsidR="002057E6" w:rsidRPr="00E84137" w:rsidRDefault="00614177" w:rsidP="00B8084D">
            <w:pPr>
              <w:snapToGrid w:val="0"/>
              <w:spacing w:before="120" w:after="0" w:line="20" w:lineRule="atLeast"/>
              <w:ind w:left="646"/>
              <w:jc w:val="both"/>
              <w:rPr>
                <w:rFonts w:cstheme="minorHAnsi"/>
                <w:bCs/>
              </w:rPr>
            </w:pPr>
            <w:r w:rsidRPr="00E84137">
              <w:rPr>
                <w:rFonts w:cstheme="minorHAnsi"/>
                <w:bCs/>
              </w:rPr>
              <w:t>albo</w:t>
            </w:r>
          </w:p>
          <w:p w14:paraId="4A4511CD" w14:textId="2CD46C8A" w:rsidR="002057E6" w:rsidRPr="00E84137" w:rsidRDefault="002057E6" w:rsidP="00B8084D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</w:p>
          <w:p w14:paraId="56C8C010" w14:textId="6C54C851" w:rsidR="002057E6" w:rsidRPr="00E84137" w:rsidRDefault="00614177" w:rsidP="00B8084D">
            <w:pPr>
              <w:snapToGrid w:val="0"/>
              <w:spacing w:line="20" w:lineRule="atLeast"/>
              <w:ind w:left="647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3D122F96" wp14:editId="441449FA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8255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6674D1" w14:textId="77777777" w:rsidR="0090381B" w:rsidRDefault="0090381B" w:rsidP="002057E6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22F96" id="Pole tekstowe 16" o:spid="_x0000_s1034" type="#_x0000_t202" style="position:absolute;left:0;text-align:left;margin-left:7.5pt;margin-top:.65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">
                      <v:textbox>
                        <w:txbxContent>
                          <w:p w14:paraId="2F6674D1" w14:textId="77777777" w:rsidR="0090381B" w:rsidRDefault="0090381B" w:rsidP="002057E6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2057E6" w:rsidRPr="00E84137">
              <w:rPr>
                <w:rFonts w:cstheme="minorHAnsi"/>
                <w:b/>
              </w:rPr>
              <w:t xml:space="preserve">CEDIG: </w:t>
            </w:r>
          </w:p>
          <w:p w14:paraId="6E7D0771" w14:textId="77777777" w:rsidR="002057E6" w:rsidRPr="00E84137" w:rsidRDefault="002057E6" w:rsidP="00B8084D">
            <w:pPr>
              <w:snapToGrid w:val="0"/>
              <w:spacing w:before="120" w:line="20" w:lineRule="atLeast"/>
              <w:ind w:left="646"/>
              <w:rPr>
                <w:rFonts w:cstheme="minorHAnsi"/>
                <w:i/>
                <w:iCs/>
                <w:u w:val="single"/>
              </w:rPr>
            </w:pPr>
            <w:r w:rsidRPr="00E84137">
              <w:rPr>
                <w:rFonts w:cstheme="minorHAnsi"/>
                <w:b/>
              </w:rPr>
              <w:t xml:space="preserve">NR NIP         ………………..………… adres rejestru: </w:t>
            </w:r>
            <w:hyperlink r:id="rId9" w:history="1">
              <w:r w:rsidRPr="00E84137">
                <w:rPr>
                  <w:rStyle w:val="Hipercze"/>
                  <w:rFonts w:cstheme="minorHAnsi"/>
                  <w:i/>
                  <w:iCs/>
                </w:rPr>
                <w:t>https://prod.ceidg.gov.pl/</w:t>
              </w:r>
            </w:hyperlink>
          </w:p>
          <w:p w14:paraId="4D936DE4" w14:textId="77777777" w:rsidR="002057E6" w:rsidRPr="00E84137" w:rsidRDefault="002057E6" w:rsidP="00B8084D">
            <w:pPr>
              <w:snapToGrid w:val="0"/>
              <w:spacing w:before="120" w:line="20" w:lineRule="atLeast"/>
              <w:ind w:left="646"/>
              <w:rPr>
                <w:rFonts w:cstheme="minorHAnsi"/>
                <w:i/>
                <w:iCs/>
                <w:u w:val="single"/>
              </w:rPr>
            </w:pPr>
            <w:r w:rsidRPr="00E84137">
              <w:rPr>
                <w:rFonts w:cstheme="minorHAnsi"/>
                <w:b/>
              </w:rPr>
              <w:t xml:space="preserve">NR REGON ………………..………… adres rejestru: </w:t>
            </w:r>
            <w:hyperlink r:id="rId10" w:history="1">
              <w:r w:rsidRPr="00E84137">
                <w:rPr>
                  <w:rStyle w:val="Hipercze"/>
                  <w:rFonts w:cstheme="minorHAnsi"/>
                  <w:i/>
                  <w:iCs/>
                </w:rPr>
                <w:t>https://prod.ceidg.gov.pl/</w:t>
              </w:r>
            </w:hyperlink>
          </w:p>
          <w:p w14:paraId="3A4518DE" w14:textId="77777777" w:rsidR="00614177" w:rsidRPr="00E84137" w:rsidRDefault="00614177" w:rsidP="00B8084D">
            <w:pPr>
              <w:snapToGrid w:val="0"/>
              <w:spacing w:before="120" w:after="0" w:line="20" w:lineRule="atLeast"/>
              <w:ind w:left="646"/>
              <w:jc w:val="both"/>
              <w:rPr>
                <w:rFonts w:cstheme="minorHAnsi"/>
                <w:bCs/>
              </w:rPr>
            </w:pPr>
            <w:r w:rsidRPr="00E84137">
              <w:rPr>
                <w:rFonts w:cstheme="minorHAnsi"/>
                <w:bCs/>
              </w:rPr>
              <w:t>albo</w:t>
            </w:r>
          </w:p>
          <w:p w14:paraId="080406B2" w14:textId="3E766DFE" w:rsidR="002057E6" w:rsidRPr="00E84137" w:rsidRDefault="002057E6" w:rsidP="00B8084D">
            <w:pPr>
              <w:snapToGrid w:val="0"/>
              <w:spacing w:after="0" w:line="20" w:lineRule="atLeast"/>
              <w:ind w:left="647"/>
              <w:jc w:val="both"/>
              <w:rPr>
                <w:rFonts w:cstheme="minorHAnsi"/>
                <w:b/>
              </w:rPr>
            </w:pPr>
            <w:r w:rsidRPr="00E84137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7DB85CC3" wp14:editId="4B027494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22860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98F04A" w14:textId="77777777" w:rsidR="0090381B" w:rsidRDefault="0090381B" w:rsidP="002057E6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85CC3" id="Pole tekstowe 11" o:spid="_x0000_s1035" type="#_x0000_t202" style="position:absolute;left:0;text-align:left;margin-left:8.85pt;margin-top:1.8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">
                      <v:textbox>
                        <w:txbxContent>
                          <w:p w14:paraId="6E98F04A" w14:textId="77777777" w:rsidR="0090381B" w:rsidRDefault="0090381B" w:rsidP="002057E6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E84137">
              <w:rPr>
                <w:rFonts w:cstheme="minorHAnsi"/>
                <w:b/>
              </w:rPr>
              <w:t>……...…</w:t>
            </w:r>
            <w:r w:rsidR="00614177" w:rsidRPr="00E84137">
              <w:rPr>
                <w:rFonts w:cstheme="minorHAnsi"/>
                <w:b/>
              </w:rPr>
              <w:t>……</w:t>
            </w:r>
            <w:r w:rsidRPr="00E84137">
              <w:rPr>
                <w:rFonts w:cstheme="minorHAnsi"/>
                <w:b/>
              </w:rPr>
              <w:t xml:space="preserve">….. NR ……..…………..…. adres rejestru: </w:t>
            </w:r>
            <w:hyperlink r:id="rId11" w:history="1">
              <w:r w:rsidRPr="00E84137">
                <w:rPr>
                  <w:rStyle w:val="Hipercze"/>
                  <w:rFonts w:cstheme="minorHAnsi"/>
                </w:rPr>
                <w:t>…………………..………..</w:t>
              </w:r>
            </w:hyperlink>
          </w:p>
          <w:p w14:paraId="1D818932" w14:textId="77777777" w:rsidR="002057E6" w:rsidRPr="00E84137" w:rsidRDefault="002057E6" w:rsidP="00B8084D">
            <w:pPr>
              <w:snapToGrid w:val="0"/>
              <w:spacing w:after="0" w:line="20" w:lineRule="atLeast"/>
              <w:ind w:left="646"/>
              <w:rPr>
                <w:rFonts w:cstheme="minorHAnsi"/>
                <w:bCs/>
                <w:i/>
                <w:iCs/>
              </w:rPr>
            </w:pPr>
            <w:r w:rsidRPr="00E84137">
              <w:rPr>
                <w:rFonts w:cstheme="minorHAnsi"/>
                <w:bCs/>
                <w:i/>
                <w:iCs/>
              </w:rPr>
              <w:t>(dla wykonawcy, który ma siedzibę lub osoba ma miejsce zamieszkania poza terytorium Rzeczypospolitej Polskiej)</w:t>
            </w:r>
          </w:p>
        </w:tc>
      </w:tr>
    </w:tbl>
    <w:p w14:paraId="79326E5A" w14:textId="77777777" w:rsidR="002057E6" w:rsidRPr="00E84137" w:rsidRDefault="002057E6" w:rsidP="00B8084D">
      <w:pPr>
        <w:spacing w:line="20" w:lineRule="atLeast"/>
        <w:jc w:val="both"/>
        <w:rPr>
          <w:rFonts w:eastAsia="Times New Roman" w:cstheme="minorHAnsi"/>
          <w:i/>
          <w:lang w:eastAsia="ar-SA"/>
        </w:rPr>
      </w:pPr>
      <w:r w:rsidRPr="00E84137">
        <w:rPr>
          <w:rFonts w:cstheme="minorHAnsi"/>
          <w:i/>
        </w:rPr>
        <w:t>*zaznaczyć właściwe</w:t>
      </w:r>
    </w:p>
    <w:p w14:paraId="1EC074EC" w14:textId="77777777" w:rsidR="002057E6" w:rsidRPr="00E84137" w:rsidRDefault="002057E6" w:rsidP="00B8084D">
      <w:pPr>
        <w:tabs>
          <w:tab w:val="left" w:pos="283"/>
        </w:tabs>
        <w:spacing w:before="120" w:line="20" w:lineRule="atLeast"/>
        <w:jc w:val="both"/>
        <w:rPr>
          <w:rFonts w:cstheme="minorHAnsi"/>
          <w:b/>
        </w:rPr>
      </w:pPr>
      <w:r w:rsidRPr="00E84137">
        <w:rPr>
          <w:rFonts w:cstheme="minorHAnsi"/>
          <w:b/>
        </w:rPr>
        <w:t xml:space="preserve">Osoba uprawniona do kontaktów: </w:t>
      </w:r>
    </w:p>
    <w:tbl>
      <w:tblPr>
        <w:tblW w:w="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766"/>
      </w:tblGrid>
      <w:tr w:rsidR="002057E6" w:rsidRPr="00E84137" w14:paraId="7ADE7358" w14:textId="77777777" w:rsidTr="00AD0798">
        <w:trPr>
          <w:trHeight w:val="29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524FE2" w14:textId="77777777" w:rsidR="002057E6" w:rsidRPr="00E84137" w:rsidRDefault="002057E6" w:rsidP="00AD0798">
            <w:pPr>
              <w:spacing w:after="0" w:line="20" w:lineRule="atLeast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F7C3F" w14:textId="77777777" w:rsidR="002057E6" w:rsidRPr="00E84137" w:rsidRDefault="002057E6" w:rsidP="00AD0798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</w:rPr>
            </w:pPr>
          </w:p>
        </w:tc>
      </w:tr>
      <w:tr w:rsidR="002057E6" w:rsidRPr="00E84137" w14:paraId="0F73EAB1" w14:textId="77777777" w:rsidTr="00AD0798">
        <w:trPr>
          <w:trHeight w:val="229"/>
        </w:trPr>
        <w:tc>
          <w:tcPr>
            <w:tcW w:w="2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FBFDD7" w14:textId="77777777" w:rsidR="002057E6" w:rsidRPr="00E84137" w:rsidRDefault="002057E6" w:rsidP="00AD0798">
            <w:pPr>
              <w:spacing w:after="0" w:line="20" w:lineRule="atLeast"/>
              <w:jc w:val="both"/>
              <w:rPr>
                <w:rFonts w:cstheme="minorHAnsi"/>
                <w:b/>
                <w:lang w:val="de-DE"/>
              </w:rPr>
            </w:pPr>
            <w:r w:rsidRPr="00E84137">
              <w:rPr>
                <w:rFonts w:cstheme="minorHAnsi"/>
                <w:b/>
                <w:lang w:val="de-DE"/>
              </w:rPr>
              <w:lastRenderedPageBreak/>
              <w:t>Nr telefonu</w:t>
            </w:r>
          </w:p>
        </w:tc>
        <w:tc>
          <w:tcPr>
            <w:tcW w:w="6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5F925" w14:textId="77777777" w:rsidR="002057E6" w:rsidRPr="00E84137" w:rsidRDefault="002057E6" w:rsidP="00AD0798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  <w:lang w:val="de-DE"/>
              </w:rPr>
            </w:pPr>
          </w:p>
        </w:tc>
      </w:tr>
      <w:tr w:rsidR="002057E6" w:rsidRPr="00E84137" w14:paraId="41995B6A" w14:textId="77777777" w:rsidTr="00AD0798">
        <w:trPr>
          <w:trHeight w:val="286"/>
        </w:trPr>
        <w:tc>
          <w:tcPr>
            <w:tcW w:w="2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FF5181" w14:textId="77777777" w:rsidR="002057E6" w:rsidRPr="00E84137" w:rsidRDefault="002057E6" w:rsidP="00AD0798">
            <w:pPr>
              <w:spacing w:after="0" w:line="20" w:lineRule="atLeast"/>
              <w:jc w:val="both"/>
              <w:rPr>
                <w:rFonts w:cstheme="minorHAnsi"/>
                <w:b/>
                <w:lang w:val="de-DE"/>
              </w:rPr>
            </w:pPr>
            <w:r w:rsidRPr="00E84137">
              <w:rPr>
                <w:rFonts w:cstheme="minorHAnsi"/>
                <w:b/>
                <w:lang w:val="de-DE"/>
              </w:rPr>
              <w:t>Adres e-mail</w:t>
            </w:r>
          </w:p>
        </w:tc>
        <w:tc>
          <w:tcPr>
            <w:tcW w:w="6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6AD77" w14:textId="77777777" w:rsidR="002057E6" w:rsidRPr="00E84137" w:rsidRDefault="002057E6" w:rsidP="00AD0798">
            <w:pPr>
              <w:snapToGrid w:val="0"/>
              <w:spacing w:after="0" w:line="20" w:lineRule="atLeast"/>
              <w:jc w:val="both"/>
              <w:rPr>
                <w:rFonts w:cstheme="minorHAnsi"/>
                <w:b/>
                <w:lang w:val="de-DE"/>
              </w:rPr>
            </w:pPr>
          </w:p>
        </w:tc>
      </w:tr>
    </w:tbl>
    <w:p w14:paraId="41363B79" w14:textId="77777777" w:rsidR="002057E6" w:rsidRPr="00E84137" w:rsidRDefault="002057E6" w:rsidP="00B8084D">
      <w:pPr>
        <w:tabs>
          <w:tab w:val="left" w:pos="283"/>
        </w:tabs>
        <w:spacing w:before="120" w:line="20" w:lineRule="atLeast"/>
        <w:ind w:right="204"/>
        <w:jc w:val="both"/>
        <w:rPr>
          <w:rFonts w:cstheme="minorHAnsi"/>
          <w:b/>
        </w:rPr>
      </w:pPr>
      <w:r w:rsidRPr="00E84137">
        <w:rPr>
          <w:rFonts w:cstheme="minorHAnsi"/>
          <w:b/>
        </w:rPr>
        <w:t>Ja (my) niżej podpisany(i) oświadczam(y), że:</w:t>
      </w:r>
    </w:p>
    <w:p w14:paraId="5894616E" w14:textId="77777777" w:rsidR="002057E6" w:rsidRPr="00E84137" w:rsidRDefault="002057E6" w:rsidP="00B11475">
      <w:pPr>
        <w:numPr>
          <w:ilvl w:val="0"/>
          <w:numId w:val="51"/>
        </w:numPr>
        <w:tabs>
          <w:tab w:val="left" w:pos="283"/>
        </w:tabs>
        <w:spacing w:before="120" w:after="0" w:line="20" w:lineRule="atLeast"/>
        <w:ind w:right="204"/>
        <w:jc w:val="both"/>
        <w:rPr>
          <w:rFonts w:cstheme="minorHAnsi"/>
          <w:b/>
        </w:rPr>
      </w:pPr>
      <w:r w:rsidRPr="00E84137">
        <w:rPr>
          <w:rFonts w:cstheme="minorHAnsi"/>
        </w:rPr>
        <w:t>Zapoznałem się z treścią SWZ dla niniejszego zamówienia.</w:t>
      </w:r>
    </w:p>
    <w:p w14:paraId="4F6A95F2" w14:textId="4934F61D" w:rsidR="002057E6" w:rsidRPr="00E84137" w:rsidRDefault="002057E6" w:rsidP="00B11475">
      <w:pPr>
        <w:numPr>
          <w:ilvl w:val="0"/>
          <w:numId w:val="51"/>
        </w:numPr>
        <w:spacing w:before="120" w:after="0" w:line="20" w:lineRule="atLeast"/>
        <w:ind w:left="284" w:hanging="284"/>
        <w:jc w:val="both"/>
        <w:rPr>
          <w:rFonts w:cstheme="minorHAnsi"/>
        </w:rPr>
      </w:pPr>
      <w:r w:rsidRPr="00E84137">
        <w:rPr>
          <w:rFonts w:cstheme="minorHAnsi"/>
          <w:b/>
          <w:bCs/>
        </w:rPr>
        <w:t>Gwarantuję/emy</w:t>
      </w:r>
      <w:r w:rsidRPr="00E84137">
        <w:rPr>
          <w:rFonts w:cstheme="minorHAnsi"/>
        </w:rPr>
        <w:t xml:space="preserve"> wykonanie niniejszego zamówienia zgodnie z treścią:</w:t>
      </w:r>
    </w:p>
    <w:p w14:paraId="47074EB6" w14:textId="77777777" w:rsidR="002057E6" w:rsidRPr="00E84137" w:rsidRDefault="002057E6" w:rsidP="00B8084D">
      <w:pPr>
        <w:spacing w:before="120" w:line="20" w:lineRule="atLeast"/>
        <w:ind w:left="284"/>
        <w:jc w:val="both"/>
        <w:rPr>
          <w:rFonts w:cstheme="minorHAnsi"/>
        </w:rPr>
      </w:pPr>
      <w:r w:rsidRPr="00E84137">
        <w:rPr>
          <w:rFonts w:cstheme="minorHAnsi"/>
        </w:rPr>
        <w:t>SWZ (IDW, OPZ, PPU), wyjaśnień do SWZ oraz jej modyfikacji.</w:t>
      </w:r>
    </w:p>
    <w:p w14:paraId="7E63883C" w14:textId="52266BDB" w:rsidR="002057E6" w:rsidRPr="00E84137" w:rsidRDefault="002057E6" w:rsidP="00B11475">
      <w:pPr>
        <w:numPr>
          <w:ilvl w:val="0"/>
          <w:numId w:val="51"/>
        </w:numPr>
        <w:tabs>
          <w:tab w:val="left" w:pos="283"/>
        </w:tabs>
        <w:spacing w:before="120" w:after="120" w:line="20" w:lineRule="atLeast"/>
        <w:ind w:left="357" w:right="204" w:hanging="357"/>
        <w:jc w:val="both"/>
        <w:rPr>
          <w:rFonts w:cstheme="minorHAnsi"/>
        </w:rPr>
      </w:pPr>
      <w:bookmarkStart w:id="4" w:name="_Hlk510699075"/>
      <w:r w:rsidRPr="00E84137">
        <w:rPr>
          <w:rFonts w:cstheme="minorHAnsi"/>
          <w:b/>
          <w:bCs/>
        </w:rPr>
        <w:t>Oferuję/emy</w:t>
      </w:r>
      <w:r w:rsidRPr="00E84137">
        <w:rPr>
          <w:rFonts w:cstheme="minorHAnsi"/>
        </w:rPr>
        <w:t xml:space="preserve"> wykonanie niniejszego zamówienia</w:t>
      </w:r>
      <w:r w:rsidR="00756B48" w:rsidRPr="00E84137">
        <w:rPr>
          <w:rFonts w:cstheme="minorHAnsi"/>
        </w:rPr>
        <w:t xml:space="preserve"> w</w:t>
      </w:r>
      <w:r w:rsidRPr="00E84137">
        <w:rPr>
          <w:rFonts w:cstheme="minorHAnsi"/>
        </w:rPr>
        <w:t>:</w:t>
      </w:r>
    </w:p>
    <w:p w14:paraId="25EF3875" w14:textId="6FAC82A7" w:rsidR="00926A11" w:rsidRPr="00E84137" w:rsidRDefault="00AD0798" w:rsidP="005B528F">
      <w:pPr>
        <w:shd w:val="clear" w:color="auto" w:fill="D9D9D9" w:themeFill="background1" w:themeFillShade="D9"/>
        <w:spacing w:before="120" w:after="120" w:line="20" w:lineRule="atLeast"/>
        <w:ind w:left="357"/>
        <w:jc w:val="both"/>
        <w:rPr>
          <w:rFonts w:cstheme="minorHAnsi"/>
        </w:rPr>
      </w:pPr>
      <w:bookmarkStart w:id="5" w:name="_Hlk216693260"/>
      <w:r w:rsidRPr="00E84137">
        <w:rPr>
          <w:rFonts w:cstheme="minorHAnsi"/>
        </w:rPr>
        <w:t>Częś</w:t>
      </w:r>
      <w:r w:rsidR="00926A11">
        <w:rPr>
          <w:rFonts w:cstheme="minorHAnsi"/>
        </w:rPr>
        <w:t>ć</w:t>
      </w:r>
      <w:r w:rsidRPr="00E84137">
        <w:rPr>
          <w:rFonts w:cstheme="minorHAnsi"/>
        </w:rPr>
        <w:t xml:space="preserve"> 1</w:t>
      </w: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146"/>
        <w:gridCol w:w="2126"/>
        <w:gridCol w:w="1394"/>
      </w:tblGrid>
      <w:tr w:rsidR="00AD0798" w:rsidRPr="00E84137" w14:paraId="70E61DC5" w14:textId="77777777" w:rsidTr="00FB10C0">
        <w:trPr>
          <w:trHeight w:val="386"/>
        </w:trPr>
        <w:tc>
          <w:tcPr>
            <w:tcW w:w="51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F049FA3" w14:textId="77777777" w:rsidR="00AD0798" w:rsidRPr="00E84137" w:rsidRDefault="00AD0798" w:rsidP="00F23295">
            <w:pPr>
              <w:tabs>
                <w:tab w:val="left" w:pos="283"/>
              </w:tabs>
              <w:spacing w:line="20" w:lineRule="atLeast"/>
              <w:ind w:right="2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_Hlk212114682"/>
            <w:r w:rsidRPr="00E84137">
              <w:rPr>
                <w:rFonts w:asciiTheme="minorHAnsi" w:hAnsiTheme="minorHAnsi" w:cstheme="minorHAnsi"/>
                <w:b/>
                <w:sz w:val="22"/>
                <w:szCs w:val="22"/>
              </w:rPr>
              <w:t>Cena:</w:t>
            </w:r>
          </w:p>
        </w:tc>
        <w:tc>
          <w:tcPr>
            <w:tcW w:w="352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9BF5721" w14:textId="77777777" w:rsidR="005B528F" w:rsidRDefault="005B528F" w:rsidP="00F23295">
            <w:pPr>
              <w:tabs>
                <w:tab w:val="left" w:pos="283"/>
              </w:tabs>
              <w:spacing w:line="20" w:lineRule="atLeast"/>
              <w:ind w:right="25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6CEDA8" w14:textId="531B4F55" w:rsidR="00AD0798" w:rsidRPr="00E84137" w:rsidRDefault="00AD0798" w:rsidP="00F23295">
            <w:pPr>
              <w:tabs>
                <w:tab w:val="left" w:pos="283"/>
              </w:tabs>
              <w:spacing w:line="20" w:lineRule="atLeast"/>
              <w:ind w:right="25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84137">
              <w:rPr>
                <w:rFonts w:asciiTheme="minorHAnsi" w:hAnsiTheme="minorHAnsi" w:cstheme="minorHAnsi"/>
                <w:b/>
                <w:sz w:val="22"/>
                <w:szCs w:val="22"/>
              </w:rPr>
              <w:t>………........................... zł brutto</w:t>
            </w:r>
          </w:p>
        </w:tc>
      </w:tr>
      <w:tr w:rsidR="000B0E26" w:rsidRPr="00E84137" w14:paraId="3585BBFA" w14:textId="77777777" w:rsidTr="00FB10C0">
        <w:trPr>
          <w:trHeight w:val="668"/>
        </w:trPr>
        <w:tc>
          <w:tcPr>
            <w:tcW w:w="514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7F4CED" w14:textId="77777777" w:rsidR="000B0E26" w:rsidRPr="00803F76" w:rsidRDefault="000B0E26" w:rsidP="00027920">
            <w:pPr>
              <w:spacing w:line="20" w:lineRule="atLeas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3F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Doświadczenie instruktora </w:t>
            </w:r>
          </w:p>
          <w:p w14:paraId="64F1D45C" w14:textId="77777777" w:rsidR="005B528F" w:rsidRPr="005B528F" w:rsidRDefault="000B0E26" w:rsidP="005B528F">
            <w:pPr>
              <w:spacing w:line="20" w:lineRule="atLeast"/>
              <w:rPr>
                <w:rFonts w:ascii="Liberation Sans" w:hAnsi="Liberation Sans" w:cs="Liberation Sans"/>
                <w:color w:val="000000" w:themeColor="text1"/>
              </w:rPr>
            </w:pPr>
            <w:r w:rsidRPr="00803F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="005B528F" w:rsidRPr="005B528F">
              <w:rPr>
                <w:rFonts w:ascii="Liberation Sans" w:hAnsi="Liberation Sans" w:cs="Liberation Sans"/>
                <w:color w:val="000000" w:themeColor="text1"/>
              </w:rPr>
              <w:t>F-GAZY. Szkolenie z zakresu ustawy o F-Gazach. (dla osób pełnoletnich)</w:t>
            </w:r>
          </w:p>
          <w:p w14:paraId="2069A561" w14:textId="77777777" w:rsidR="000B0E26" w:rsidRPr="00803F76" w:rsidRDefault="000B0E26" w:rsidP="00027920">
            <w:pPr>
              <w:spacing w:line="20" w:lineRule="atLeas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FFA3CC7" w14:textId="77777777" w:rsidR="000B0E26" w:rsidRPr="00803F76" w:rsidRDefault="000B0E26" w:rsidP="00027920">
            <w:pPr>
              <w:spacing w:line="20" w:lineRule="atLeas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3F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(należy zaznaczyć „X”)</w:t>
            </w:r>
          </w:p>
          <w:p w14:paraId="26B34567" w14:textId="77777777" w:rsidR="000B0E26" w:rsidRPr="00803F76" w:rsidRDefault="000B0E26" w:rsidP="00803F76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A5802" w14:textId="4337339E" w:rsidR="000B0E26" w:rsidRDefault="000B0E26" w:rsidP="00027920">
            <w:pPr>
              <w:spacing w:line="20" w:lineRule="atLeast"/>
              <w:jc w:val="right"/>
              <w:rPr>
                <w:rFonts w:eastAsia="Calibri" w:cstheme="minorHAnsi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0 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>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E8F2B87" w14:textId="77777777" w:rsidR="000B0E26" w:rsidRDefault="000B0E26" w:rsidP="00027920">
            <w:pPr>
              <w:spacing w:line="20" w:lineRule="atLeast"/>
              <w:jc w:val="right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0B0E26" w:rsidRPr="00E84137" w14:paraId="4E07A0A4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F6F410" w14:textId="77777777" w:rsidR="000B0E26" w:rsidRPr="00803F76" w:rsidRDefault="000B0E26" w:rsidP="00803F76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DAF20" w14:textId="2A334B11" w:rsidR="000B0E26" w:rsidRDefault="000B0E26" w:rsidP="00027920">
            <w:pPr>
              <w:spacing w:line="20" w:lineRule="atLeast"/>
              <w:jc w:val="right"/>
              <w:rPr>
                <w:rFonts w:eastAsia="Calibri" w:cstheme="minorHAnsi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 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>kurs/szkole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1344A00" w14:textId="77777777" w:rsidR="000B0E26" w:rsidRDefault="000B0E26" w:rsidP="00027920">
            <w:pPr>
              <w:spacing w:line="20" w:lineRule="atLeast"/>
              <w:jc w:val="right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0B0E26" w:rsidRPr="00E84137" w14:paraId="2DBB0243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62A5D6E" w14:textId="0DD03647" w:rsidR="000B0E26" w:rsidRPr="00E84137" w:rsidRDefault="000B0E26" w:rsidP="00803F76">
            <w:pPr>
              <w:spacing w:line="20" w:lineRule="atLeas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F101E" w14:textId="672E084C" w:rsidR="000B0E26" w:rsidRPr="00E84137" w:rsidRDefault="000B0E26" w:rsidP="00027920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2 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>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B6DBD5E" w14:textId="77777777" w:rsidR="000B0E26" w:rsidRDefault="000B0E26" w:rsidP="00027920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  <w:p w14:paraId="7E2A097D" w14:textId="77777777" w:rsidR="000B0E26" w:rsidRPr="00E84137" w:rsidRDefault="000B0E26" w:rsidP="00027920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0B0E26" w:rsidRPr="00E84137" w14:paraId="627DCC31" w14:textId="77777777" w:rsidTr="00FB10C0">
        <w:trPr>
          <w:trHeight w:val="522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7A5295EF" w14:textId="77777777" w:rsidR="000B0E26" w:rsidRPr="00E84137" w:rsidRDefault="000B0E26" w:rsidP="00027920">
            <w:pPr>
              <w:spacing w:line="20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EEA9C" w14:textId="06425935" w:rsidR="000B0E26" w:rsidRPr="00E84137" w:rsidRDefault="000B0E26" w:rsidP="00027920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kursów /szkoleń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3035FD6" w14:textId="77777777" w:rsidR="000B0E26" w:rsidRDefault="000B0E26" w:rsidP="00027920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  <w:p w14:paraId="678B3504" w14:textId="77777777" w:rsidR="000B0E26" w:rsidRPr="00E84137" w:rsidRDefault="000B0E26" w:rsidP="00803F76">
            <w:pPr>
              <w:spacing w:line="20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0B0E26" w:rsidRPr="00E84137" w14:paraId="15CB0BA4" w14:textId="77777777" w:rsidTr="00FB10C0">
        <w:trPr>
          <w:trHeight w:val="294"/>
        </w:trPr>
        <w:tc>
          <w:tcPr>
            <w:tcW w:w="514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F0F69AB" w14:textId="77777777" w:rsidR="000B0E26" w:rsidRPr="00E84137" w:rsidRDefault="000B0E26" w:rsidP="00027920">
            <w:pPr>
              <w:spacing w:line="20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D556DE1" w14:textId="2120B8F4" w:rsidR="000B0E26" w:rsidRPr="00E84137" w:rsidRDefault="000B0E26" w:rsidP="00027920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4 i więcej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kursów /szkoleń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16549C0" w14:textId="77777777" w:rsidR="000B0E26" w:rsidRPr="00E84137" w:rsidRDefault="000B0E26" w:rsidP="00027920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</w:tbl>
    <w:bookmarkEnd w:id="6"/>
    <w:p w14:paraId="759B2479" w14:textId="53C2A900" w:rsidR="00926A11" w:rsidRPr="00E84137" w:rsidRDefault="00AD0798" w:rsidP="005B528F">
      <w:pPr>
        <w:shd w:val="clear" w:color="auto" w:fill="D9D9D9" w:themeFill="background1" w:themeFillShade="D9"/>
        <w:spacing w:before="120" w:after="120" w:line="20" w:lineRule="atLeast"/>
        <w:ind w:left="357"/>
        <w:jc w:val="both"/>
        <w:rPr>
          <w:rFonts w:cstheme="minorHAnsi"/>
        </w:rPr>
      </w:pPr>
      <w:r w:rsidRPr="005B528F">
        <w:rPr>
          <w:rFonts w:cstheme="minorHAnsi"/>
        </w:rPr>
        <w:t>Częś</w:t>
      </w:r>
      <w:r w:rsidR="00926A11" w:rsidRPr="005B528F">
        <w:rPr>
          <w:rFonts w:cstheme="minorHAnsi"/>
        </w:rPr>
        <w:t>ć</w:t>
      </w:r>
      <w:r w:rsidRPr="005B528F">
        <w:rPr>
          <w:rFonts w:cstheme="minorHAnsi"/>
        </w:rPr>
        <w:t xml:space="preserve"> 2</w:t>
      </w:r>
    </w:p>
    <w:tbl>
      <w:tblPr>
        <w:tblStyle w:val="Tabela-Siatka"/>
        <w:tblW w:w="866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46"/>
        <w:gridCol w:w="2126"/>
        <w:gridCol w:w="1394"/>
      </w:tblGrid>
      <w:tr w:rsidR="00926A11" w:rsidRPr="00E84137" w14:paraId="6DA186CC" w14:textId="6049758A" w:rsidTr="00FB10C0">
        <w:trPr>
          <w:trHeight w:val="386"/>
        </w:trPr>
        <w:tc>
          <w:tcPr>
            <w:tcW w:w="51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24D7795" w14:textId="77777777" w:rsidR="00926A11" w:rsidRPr="00E84137" w:rsidRDefault="00926A11" w:rsidP="00F23295">
            <w:pPr>
              <w:tabs>
                <w:tab w:val="left" w:pos="283"/>
              </w:tabs>
              <w:spacing w:line="20" w:lineRule="atLeast"/>
              <w:ind w:right="2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7" w:name="_Hlk506374087"/>
            <w:bookmarkStart w:id="8" w:name="_Hlk501466667"/>
            <w:bookmarkEnd w:id="2"/>
            <w:bookmarkEnd w:id="4"/>
            <w:r w:rsidRPr="00E84137">
              <w:rPr>
                <w:rFonts w:asciiTheme="minorHAnsi" w:hAnsiTheme="minorHAnsi" w:cstheme="minorHAnsi"/>
                <w:b/>
                <w:sz w:val="22"/>
                <w:szCs w:val="22"/>
              </w:rPr>
              <w:t>Cena:</w:t>
            </w:r>
          </w:p>
        </w:tc>
        <w:tc>
          <w:tcPr>
            <w:tcW w:w="352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314470" w14:textId="77777777" w:rsidR="005B528F" w:rsidRDefault="005B528F" w:rsidP="00F23295">
            <w:pPr>
              <w:tabs>
                <w:tab w:val="left" w:pos="283"/>
              </w:tabs>
              <w:spacing w:line="20" w:lineRule="atLeast"/>
              <w:ind w:right="25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0F18C56" w14:textId="767A558F" w:rsidR="00926A11" w:rsidRPr="00E84137" w:rsidRDefault="00926A11" w:rsidP="00F23295">
            <w:pPr>
              <w:tabs>
                <w:tab w:val="left" w:pos="283"/>
              </w:tabs>
              <w:spacing w:line="20" w:lineRule="atLeast"/>
              <w:ind w:right="25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84137">
              <w:rPr>
                <w:rFonts w:asciiTheme="minorHAnsi" w:hAnsiTheme="minorHAnsi" w:cstheme="minorHAnsi"/>
                <w:b/>
                <w:sz w:val="22"/>
                <w:szCs w:val="22"/>
              </w:rPr>
              <w:t>………........................... zł brutto</w:t>
            </w:r>
          </w:p>
        </w:tc>
      </w:tr>
      <w:tr w:rsidR="00926A11" w14:paraId="3AC41C24" w14:textId="13384A72" w:rsidTr="00FB10C0">
        <w:trPr>
          <w:trHeight w:val="668"/>
        </w:trPr>
        <w:tc>
          <w:tcPr>
            <w:tcW w:w="514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BD2BDB" w14:textId="77777777" w:rsidR="00926A11" w:rsidRPr="00803F76" w:rsidRDefault="00926A11" w:rsidP="00F23295">
            <w:pPr>
              <w:spacing w:line="20" w:lineRule="atLeas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3F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Doświadczenie instruktora </w:t>
            </w:r>
          </w:p>
          <w:p w14:paraId="3C485231" w14:textId="7DCBA117" w:rsidR="00926A11" w:rsidRPr="00803F76" w:rsidRDefault="00926A11" w:rsidP="00F23295">
            <w:pPr>
              <w:spacing w:line="20" w:lineRule="atLeas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3F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="005B528F" w:rsidRPr="005B528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MAGNETI MARELLI Układy klimatyzacji w pojazdach hybrydowych i elektrycznych</w:t>
            </w:r>
            <w:r w:rsidRPr="00803F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D85EF47" w14:textId="77777777" w:rsidR="00926A11" w:rsidRPr="00803F76" w:rsidRDefault="00926A11" w:rsidP="00F23295">
            <w:pPr>
              <w:spacing w:line="20" w:lineRule="atLeas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6394996" w14:textId="77777777" w:rsidR="00926A11" w:rsidRPr="00803F76" w:rsidRDefault="00926A11" w:rsidP="00F23295">
            <w:pPr>
              <w:spacing w:line="20" w:lineRule="atLeas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3F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(należy zaznaczyć „X”)</w:t>
            </w:r>
          </w:p>
          <w:p w14:paraId="6EC8F4AD" w14:textId="77777777" w:rsidR="00926A11" w:rsidRPr="00803F76" w:rsidRDefault="00926A11" w:rsidP="00F23295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F9459" w14:textId="77777777" w:rsidR="00926A11" w:rsidRDefault="00926A11" w:rsidP="00F23295">
            <w:pPr>
              <w:spacing w:line="20" w:lineRule="atLeast"/>
              <w:jc w:val="right"/>
              <w:rPr>
                <w:rFonts w:eastAsia="Calibri" w:cstheme="minorHAnsi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0 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>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CAEBC8" w14:textId="77777777" w:rsidR="00926A11" w:rsidRDefault="00926A11" w:rsidP="00F23295">
            <w:pPr>
              <w:spacing w:line="20" w:lineRule="atLeast"/>
              <w:jc w:val="right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926A11" w14:paraId="00BB0C4C" w14:textId="40619203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786BAB" w14:textId="77777777" w:rsidR="00926A11" w:rsidRPr="00803F76" w:rsidRDefault="00926A11" w:rsidP="00F23295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49BF" w14:textId="77777777" w:rsidR="00926A11" w:rsidRDefault="00926A11" w:rsidP="00F23295">
            <w:pPr>
              <w:spacing w:line="20" w:lineRule="atLeast"/>
              <w:jc w:val="right"/>
              <w:rPr>
                <w:rFonts w:eastAsia="Calibri" w:cstheme="minorHAnsi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 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>kurs/szkole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65214B" w14:textId="77777777" w:rsidR="00926A11" w:rsidRDefault="00926A11" w:rsidP="00F23295">
            <w:pPr>
              <w:spacing w:line="20" w:lineRule="atLeast"/>
              <w:jc w:val="right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926A11" w:rsidRPr="00E84137" w14:paraId="5FEF055B" w14:textId="6BEC378B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2D36F1E" w14:textId="77777777" w:rsidR="00926A11" w:rsidRPr="00E84137" w:rsidRDefault="00926A11" w:rsidP="00F23295">
            <w:pPr>
              <w:spacing w:line="20" w:lineRule="atLeas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A8B85" w14:textId="77777777" w:rsidR="00926A11" w:rsidRPr="00E84137" w:rsidRDefault="00926A11" w:rsidP="00F23295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2 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>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A74672" w14:textId="77777777" w:rsidR="00926A11" w:rsidRDefault="00926A11" w:rsidP="00F23295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  <w:p w14:paraId="6C464C6E" w14:textId="77777777" w:rsidR="00926A11" w:rsidRPr="00E84137" w:rsidRDefault="00926A11" w:rsidP="00F23295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926A11" w:rsidRPr="00E84137" w14:paraId="3A496627" w14:textId="2515E21F" w:rsidTr="00FB10C0">
        <w:trPr>
          <w:trHeight w:val="522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6FAD5563" w14:textId="77777777" w:rsidR="00926A11" w:rsidRPr="00E84137" w:rsidRDefault="00926A11" w:rsidP="00F23295">
            <w:pPr>
              <w:spacing w:line="20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B54B" w14:textId="77777777" w:rsidR="00926A11" w:rsidRPr="00E84137" w:rsidRDefault="00926A11" w:rsidP="00F23295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kursów /szkoleń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84E1AE" w14:textId="77777777" w:rsidR="00926A11" w:rsidRDefault="00926A11" w:rsidP="00F23295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  <w:p w14:paraId="2FD2851D" w14:textId="77777777" w:rsidR="00926A11" w:rsidRPr="00E84137" w:rsidRDefault="00926A11" w:rsidP="00F23295">
            <w:pPr>
              <w:spacing w:line="20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926A11" w:rsidRPr="00E84137" w14:paraId="4D2C162A" w14:textId="6BF27BC3" w:rsidTr="00FB10C0">
        <w:trPr>
          <w:trHeight w:val="294"/>
        </w:trPr>
        <w:tc>
          <w:tcPr>
            <w:tcW w:w="514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CE0BDFC" w14:textId="77777777" w:rsidR="00926A11" w:rsidRPr="00E84137" w:rsidRDefault="00926A11" w:rsidP="00F23295">
            <w:pPr>
              <w:spacing w:line="20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4E541E4" w14:textId="77777777" w:rsidR="00926A11" w:rsidRPr="00E84137" w:rsidRDefault="00926A11" w:rsidP="00F23295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4 i więcej</w:t>
            </w:r>
            <w:r w:rsidRPr="00E84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kursów /szkoleń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2A1D9D66" w14:textId="77777777" w:rsidR="00926A11" w:rsidRPr="00E84137" w:rsidRDefault="00926A11" w:rsidP="00F23295">
            <w:pPr>
              <w:spacing w:line="20" w:lineRule="atLeast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</w:tbl>
    <w:bookmarkEnd w:id="5"/>
    <w:p w14:paraId="339C9654" w14:textId="77777777" w:rsidR="00FB10C0" w:rsidRDefault="00FB10C0" w:rsidP="005B528F">
      <w:p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iCs/>
          <w:lang w:eastAsia="ar-SA"/>
        </w:rPr>
      </w:pPr>
      <w:r>
        <w:rPr>
          <w:rFonts w:eastAsia="Times New Roman" w:cstheme="minorHAnsi"/>
          <w:iCs/>
          <w:lang w:eastAsia="ar-SA"/>
        </w:rPr>
        <w:tab/>
      </w:r>
    </w:p>
    <w:p w14:paraId="404F7CC8" w14:textId="77777777" w:rsidR="00FB10C0" w:rsidRDefault="00FB10C0" w:rsidP="005B528F">
      <w:p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iCs/>
          <w:lang w:eastAsia="ar-SA"/>
        </w:rPr>
      </w:pPr>
    </w:p>
    <w:p w14:paraId="37D0F903" w14:textId="4472CDA3" w:rsidR="005B528F" w:rsidRPr="005B528F" w:rsidRDefault="00FB10C0" w:rsidP="005B528F">
      <w:p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iCs/>
          <w:lang w:eastAsia="ar-SA"/>
        </w:rPr>
      </w:pPr>
      <w:r>
        <w:rPr>
          <w:rFonts w:eastAsia="Times New Roman" w:cstheme="minorHAnsi"/>
          <w:iCs/>
          <w:lang w:eastAsia="ar-SA"/>
        </w:rPr>
        <w:tab/>
      </w:r>
      <w:r w:rsidR="005B528F" w:rsidRPr="005B528F">
        <w:rPr>
          <w:rFonts w:eastAsia="Times New Roman" w:cstheme="minorHAnsi"/>
          <w:iCs/>
          <w:lang w:eastAsia="ar-SA"/>
        </w:rPr>
        <w:t xml:space="preserve">Część </w:t>
      </w:r>
      <w:r w:rsidR="005B528F">
        <w:rPr>
          <w:rFonts w:eastAsia="Times New Roman" w:cstheme="minorHAnsi"/>
          <w:iCs/>
          <w:lang w:eastAsia="ar-SA"/>
        </w:rPr>
        <w:t>3</w:t>
      </w: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146"/>
        <w:gridCol w:w="2126"/>
        <w:gridCol w:w="1394"/>
      </w:tblGrid>
      <w:tr w:rsidR="005B528F" w:rsidRPr="005B528F" w14:paraId="57ED8EE2" w14:textId="77777777" w:rsidTr="00FB10C0">
        <w:trPr>
          <w:trHeight w:val="386"/>
        </w:trPr>
        <w:tc>
          <w:tcPr>
            <w:tcW w:w="51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6EDC333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Cena:</w:t>
            </w:r>
          </w:p>
        </w:tc>
        <w:tc>
          <w:tcPr>
            <w:tcW w:w="352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A6676E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………........................... zł brutto</w:t>
            </w:r>
          </w:p>
        </w:tc>
      </w:tr>
      <w:tr w:rsidR="005B528F" w:rsidRPr="005B528F" w14:paraId="133C1274" w14:textId="77777777" w:rsidTr="00FB10C0">
        <w:trPr>
          <w:trHeight w:val="668"/>
        </w:trPr>
        <w:tc>
          <w:tcPr>
            <w:tcW w:w="514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8F48B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lastRenderedPageBreak/>
              <w:t xml:space="preserve">Doświadczenie instruktora </w:t>
            </w:r>
          </w:p>
          <w:p w14:paraId="46E4B146" w14:textId="382AEE52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</w:t>
            </w:r>
            <w:r w:rsidR="00FB10C0" w:rsidRPr="00FB10C0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PassThru-Przeprogramowanie sterowników </w:t>
            </w:r>
            <w:r w:rsidR="00FB10C0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br/>
            </w:r>
            <w:r w:rsidR="00FB10C0" w:rsidRPr="00FB10C0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w pojazdach BMW, Mercedes, Toyota, Renault, Volvo oraz obsługa</w:t>
            </w: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.</w:t>
            </w:r>
          </w:p>
          <w:p w14:paraId="4E71B7C0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7BA31B1C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(należy zaznaczyć „X”)</w:t>
            </w:r>
          </w:p>
          <w:p w14:paraId="3B54039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BCDBF" w14:textId="0D78D4EE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0</w:t>
            </w:r>
            <w:r w:rsidR="00FB10C0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 </w:t>
            </w: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2B0C9D7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7B2C0521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9C9B59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06971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1 kurs/szkolenie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3D9F22A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4265D8CC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2CDB4F4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3D920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2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0CD43F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2DB636EC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4491DF12" w14:textId="77777777" w:rsidTr="00FB10C0">
        <w:trPr>
          <w:trHeight w:val="522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583AD483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8D97" w14:textId="208B18A4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3</w:t>
            </w:r>
            <w:r w:rsidR="00FB10C0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 </w:t>
            </w: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kursów</w:t>
            </w:r>
            <w:r w:rsidR="00FB10C0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 </w:t>
            </w: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/szkoleń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AFFB831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2F49FD94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2D233DE6" w14:textId="77777777" w:rsidTr="00FB10C0">
        <w:trPr>
          <w:trHeight w:val="294"/>
        </w:trPr>
        <w:tc>
          <w:tcPr>
            <w:tcW w:w="514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B279A3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9551B29" w14:textId="2AED213F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4 i więcej kursów/szkoleń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0FFB72E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</w:tbl>
    <w:p w14:paraId="7520D33D" w14:textId="711C0447" w:rsidR="005B528F" w:rsidRPr="005B528F" w:rsidRDefault="00FB10C0" w:rsidP="005B528F">
      <w:p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iCs/>
          <w:lang w:eastAsia="ar-SA"/>
        </w:rPr>
      </w:pPr>
      <w:r>
        <w:rPr>
          <w:rFonts w:eastAsia="Times New Roman" w:cstheme="minorHAnsi"/>
          <w:iCs/>
          <w:lang w:eastAsia="ar-SA"/>
        </w:rPr>
        <w:tab/>
      </w:r>
      <w:r w:rsidR="005B528F" w:rsidRPr="005B528F">
        <w:rPr>
          <w:rFonts w:eastAsia="Times New Roman" w:cstheme="minorHAnsi"/>
          <w:iCs/>
          <w:lang w:eastAsia="ar-SA"/>
        </w:rPr>
        <w:t xml:space="preserve">Część </w:t>
      </w:r>
      <w:r>
        <w:rPr>
          <w:rFonts w:eastAsia="Times New Roman" w:cstheme="minorHAnsi"/>
          <w:iCs/>
          <w:lang w:eastAsia="ar-SA"/>
        </w:rPr>
        <w:t>4</w:t>
      </w:r>
    </w:p>
    <w:tbl>
      <w:tblPr>
        <w:tblStyle w:val="Tabela-Siatka"/>
        <w:tblW w:w="866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46"/>
        <w:gridCol w:w="2126"/>
        <w:gridCol w:w="1394"/>
      </w:tblGrid>
      <w:tr w:rsidR="005B528F" w:rsidRPr="005B528F" w14:paraId="5742B0DB" w14:textId="77777777" w:rsidTr="00FB10C0">
        <w:trPr>
          <w:trHeight w:val="386"/>
        </w:trPr>
        <w:tc>
          <w:tcPr>
            <w:tcW w:w="51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754AF1E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Cena:</w:t>
            </w:r>
          </w:p>
        </w:tc>
        <w:tc>
          <w:tcPr>
            <w:tcW w:w="352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CED15D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………........................... zł brutto</w:t>
            </w:r>
          </w:p>
        </w:tc>
      </w:tr>
      <w:tr w:rsidR="005B528F" w:rsidRPr="005B528F" w14:paraId="22C5809E" w14:textId="77777777" w:rsidTr="00FB10C0">
        <w:trPr>
          <w:trHeight w:val="668"/>
        </w:trPr>
        <w:tc>
          <w:tcPr>
            <w:tcW w:w="514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793C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Doświadczenie instruktora </w:t>
            </w:r>
          </w:p>
          <w:p w14:paraId="503C36EB" w14:textId="7B95558B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cstheme="minorHAnsi"/>
                <w:iCs/>
                <w:lang w:eastAsia="ar-SA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</w:t>
            </w:r>
            <w:r w:rsidR="00FB10C0" w:rsidRPr="00FB10C0">
              <w:rPr>
                <w:rFonts w:ascii="Liberation Sans" w:hAnsi="Liberation Sans" w:cs="Liberation Sans"/>
                <w:iCs/>
                <w:lang w:eastAsia="ar-SA"/>
              </w:rPr>
              <w:t>Diagnostyka i obsługa pojazdów hybrydowych.</w:t>
            </w:r>
            <w:r w:rsidR="00FB10C0" w:rsidRPr="00FB10C0">
              <w:rPr>
                <w:rFonts w:cstheme="minorHAnsi"/>
                <w:iCs/>
                <w:lang w:eastAsia="ar-SA"/>
              </w:rPr>
              <w:t xml:space="preserve"> </w:t>
            </w:r>
          </w:p>
          <w:p w14:paraId="3113AD1D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5AE4FFE9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(należy zaznaczyć „X”)</w:t>
            </w:r>
          </w:p>
          <w:p w14:paraId="1E3A6756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11FA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0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0D8573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65233536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E40059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E0CBA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1 kurs/szkolenie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6B36D5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7EC782E7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2BD3C6D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3D2FB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2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818F31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4C5F4ADB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37F0CDF0" w14:textId="77777777" w:rsidTr="00FB10C0">
        <w:trPr>
          <w:trHeight w:val="522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46F5E5D5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EF76A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3 kursów /szkoleń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E691F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1779D519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615076C4" w14:textId="77777777" w:rsidTr="00FB10C0">
        <w:trPr>
          <w:trHeight w:val="294"/>
        </w:trPr>
        <w:tc>
          <w:tcPr>
            <w:tcW w:w="514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C19505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22B355A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4 i więcej kursów /szkoleń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2EAA9630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</w:tbl>
    <w:p w14:paraId="0D720003" w14:textId="3F1D5DED" w:rsidR="005B528F" w:rsidRPr="005B528F" w:rsidRDefault="00FB10C0" w:rsidP="00FB10C0">
      <w:p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iCs/>
          <w:lang w:eastAsia="ar-SA"/>
        </w:rPr>
      </w:pPr>
      <w:r>
        <w:rPr>
          <w:rFonts w:eastAsia="Times New Roman" w:cstheme="minorHAnsi"/>
          <w:iCs/>
          <w:lang w:eastAsia="ar-SA"/>
        </w:rPr>
        <w:tab/>
      </w:r>
      <w:r w:rsidR="005B528F" w:rsidRPr="005B528F">
        <w:rPr>
          <w:rFonts w:eastAsia="Times New Roman" w:cstheme="minorHAnsi"/>
          <w:iCs/>
          <w:lang w:eastAsia="ar-SA"/>
        </w:rPr>
        <w:t xml:space="preserve">Część </w:t>
      </w:r>
      <w:r>
        <w:rPr>
          <w:rFonts w:eastAsia="Times New Roman" w:cstheme="minorHAnsi"/>
          <w:iCs/>
          <w:lang w:eastAsia="ar-SA"/>
        </w:rPr>
        <w:t>5</w:t>
      </w: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146"/>
        <w:gridCol w:w="2126"/>
        <w:gridCol w:w="1394"/>
      </w:tblGrid>
      <w:tr w:rsidR="005B528F" w:rsidRPr="005B528F" w14:paraId="2B285492" w14:textId="77777777" w:rsidTr="00FB10C0">
        <w:trPr>
          <w:trHeight w:val="386"/>
        </w:trPr>
        <w:tc>
          <w:tcPr>
            <w:tcW w:w="51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9772940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Cena:</w:t>
            </w:r>
          </w:p>
        </w:tc>
        <w:tc>
          <w:tcPr>
            <w:tcW w:w="352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B7679B8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………........................... zł brutto</w:t>
            </w:r>
          </w:p>
        </w:tc>
      </w:tr>
      <w:tr w:rsidR="005B528F" w:rsidRPr="005B528F" w14:paraId="2AD29C3C" w14:textId="77777777" w:rsidTr="00FB10C0">
        <w:trPr>
          <w:trHeight w:val="668"/>
        </w:trPr>
        <w:tc>
          <w:tcPr>
            <w:tcW w:w="514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13EE1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Doświadczenie instruktora </w:t>
            </w:r>
          </w:p>
          <w:p w14:paraId="1C9FC01A" w14:textId="77777777" w:rsidR="00FB10C0" w:rsidRPr="00FB10C0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cstheme="minorHAnsi"/>
                <w:iCs/>
                <w:lang w:eastAsia="ar-SA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</w:t>
            </w:r>
            <w:r w:rsidR="00FB10C0" w:rsidRPr="00FB10C0">
              <w:rPr>
                <w:rFonts w:ascii="Calibri" w:hAnsi="Calibri" w:cs="Calibri"/>
                <w:iCs/>
                <w:sz w:val="22"/>
                <w:szCs w:val="22"/>
                <w:lang w:eastAsia="ar-SA"/>
              </w:rPr>
              <w:t>Nowoczesne układy oświetlenia MAGNETI MARELLI, budowa, zasada działania oraz regulacja</w:t>
            </w:r>
            <w:r w:rsidR="00FB10C0" w:rsidRPr="00FB10C0">
              <w:rPr>
                <w:rFonts w:ascii="Calibri" w:hAnsi="Calibri" w:cs="Calibri"/>
                <w:iCs/>
                <w:lang w:eastAsia="ar-SA"/>
              </w:rPr>
              <w:t>.</w:t>
            </w:r>
            <w:r w:rsidR="00FB10C0" w:rsidRPr="00FB10C0">
              <w:rPr>
                <w:rFonts w:cstheme="minorHAnsi"/>
                <w:iCs/>
                <w:lang w:eastAsia="ar-SA"/>
              </w:rPr>
              <w:t xml:space="preserve"> </w:t>
            </w:r>
          </w:p>
          <w:p w14:paraId="73160F68" w14:textId="37995A0C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305A0889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09063E13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(należy zaznaczyć „X”)</w:t>
            </w:r>
          </w:p>
          <w:p w14:paraId="4F880B4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D133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0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C7A4C6B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3FC0C2DF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06AE8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4091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1 kurs/szkolenie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903BEF0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5B1CBC86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100BC00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947C7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2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483A031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58A55E3A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061F5B37" w14:textId="77777777" w:rsidTr="00FB10C0">
        <w:trPr>
          <w:trHeight w:val="522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78793845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95DE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3 kursów /szkoleń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3324794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7AF0E21D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174F2C57" w14:textId="77777777" w:rsidTr="00FB10C0">
        <w:trPr>
          <w:trHeight w:val="294"/>
        </w:trPr>
        <w:tc>
          <w:tcPr>
            <w:tcW w:w="514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BFAF703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E32A78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4 i więcej kursów /szkoleń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6E12B83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</w:tbl>
    <w:p w14:paraId="5B425F1C" w14:textId="0377C53C" w:rsidR="005B528F" w:rsidRPr="005B528F" w:rsidRDefault="005B528F" w:rsidP="00FB10C0">
      <w:pPr>
        <w:tabs>
          <w:tab w:val="left" w:pos="283"/>
        </w:tabs>
        <w:spacing w:before="120" w:after="0" w:line="20" w:lineRule="atLeast"/>
        <w:ind w:left="360" w:right="204"/>
        <w:jc w:val="both"/>
        <w:rPr>
          <w:rFonts w:eastAsia="Times New Roman" w:cstheme="minorHAnsi"/>
          <w:iCs/>
          <w:lang w:eastAsia="ar-SA"/>
        </w:rPr>
      </w:pPr>
      <w:r w:rsidRPr="005B528F">
        <w:rPr>
          <w:rFonts w:eastAsia="Times New Roman" w:cstheme="minorHAnsi"/>
          <w:iCs/>
          <w:lang w:eastAsia="ar-SA"/>
        </w:rPr>
        <w:t xml:space="preserve">Część </w:t>
      </w:r>
      <w:r w:rsidR="00FB10C0">
        <w:rPr>
          <w:rFonts w:eastAsia="Times New Roman" w:cstheme="minorHAnsi"/>
          <w:iCs/>
          <w:lang w:eastAsia="ar-SA"/>
        </w:rPr>
        <w:t>6</w:t>
      </w:r>
    </w:p>
    <w:tbl>
      <w:tblPr>
        <w:tblStyle w:val="Tabela-Siatka"/>
        <w:tblW w:w="866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46"/>
        <w:gridCol w:w="2126"/>
        <w:gridCol w:w="1394"/>
      </w:tblGrid>
      <w:tr w:rsidR="005B528F" w:rsidRPr="005B528F" w14:paraId="053CAB7C" w14:textId="77777777" w:rsidTr="00FB10C0">
        <w:trPr>
          <w:trHeight w:val="386"/>
        </w:trPr>
        <w:tc>
          <w:tcPr>
            <w:tcW w:w="51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C479036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Cena:</w:t>
            </w:r>
          </w:p>
        </w:tc>
        <w:tc>
          <w:tcPr>
            <w:tcW w:w="352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7435B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………........................... zł brutto</w:t>
            </w:r>
          </w:p>
        </w:tc>
      </w:tr>
      <w:tr w:rsidR="005B528F" w:rsidRPr="005B528F" w14:paraId="3A645554" w14:textId="77777777" w:rsidTr="00FB10C0">
        <w:trPr>
          <w:trHeight w:val="668"/>
        </w:trPr>
        <w:tc>
          <w:tcPr>
            <w:tcW w:w="514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8B61E8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Doświadczenie instruktora </w:t>
            </w:r>
          </w:p>
          <w:p w14:paraId="1537C68D" w14:textId="2C081C47" w:rsidR="005B528F" w:rsidRPr="005B528F" w:rsidRDefault="00FB10C0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FB10C0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Diagnostyka w praktyce z wykorzystaniem testera KTS i oscyloskopu</w:t>
            </w:r>
          </w:p>
          <w:p w14:paraId="17C8CB7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0D31899E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(należy zaznaczyć „X”)</w:t>
            </w:r>
          </w:p>
          <w:p w14:paraId="40792487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B1661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0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1637B7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03FA6E6B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A4CE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6495D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1 kurs/szkolenie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C934C7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6386C095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96AB439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AEC5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2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8DA105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4E671468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4F263A04" w14:textId="77777777" w:rsidTr="00FB10C0">
        <w:trPr>
          <w:trHeight w:val="522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4396F60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A86CD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3 kursów /szkoleń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C228C9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39A37758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53289F8F" w14:textId="77777777" w:rsidTr="00FB10C0">
        <w:trPr>
          <w:trHeight w:val="294"/>
        </w:trPr>
        <w:tc>
          <w:tcPr>
            <w:tcW w:w="514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88C9D7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582D626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4 i więcej kursów /szkoleń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575E2E7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</w:tbl>
    <w:p w14:paraId="3C521EA9" w14:textId="2A3EF66B" w:rsidR="005B528F" w:rsidRPr="005B528F" w:rsidRDefault="00FB10C0" w:rsidP="00FB10C0">
      <w:p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iCs/>
          <w:lang w:eastAsia="ar-SA"/>
        </w:rPr>
      </w:pPr>
      <w:r>
        <w:rPr>
          <w:rFonts w:eastAsia="Times New Roman" w:cstheme="minorHAnsi"/>
          <w:iCs/>
          <w:lang w:eastAsia="ar-SA"/>
        </w:rPr>
        <w:tab/>
      </w:r>
      <w:r w:rsidR="005B528F" w:rsidRPr="005B528F">
        <w:rPr>
          <w:rFonts w:eastAsia="Times New Roman" w:cstheme="minorHAnsi"/>
          <w:iCs/>
          <w:lang w:eastAsia="ar-SA"/>
        </w:rPr>
        <w:t xml:space="preserve">Część </w:t>
      </w:r>
      <w:r>
        <w:rPr>
          <w:rFonts w:eastAsia="Times New Roman" w:cstheme="minorHAnsi"/>
          <w:iCs/>
          <w:lang w:eastAsia="ar-SA"/>
        </w:rPr>
        <w:t>7</w:t>
      </w: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146"/>
        <w:gridCol w:w="2126"/>
        <w:gridCol w:w="1394"/>
      </w:tblGrid>
      <w:tr w:rsidR="005B528F" w:rsidRPr="005B528F" w14:paraId="201F6D36" w14:textId="77777777" w:rsidTr="00FB10C0">
        <w:trPr>
          <w:trHeight w:val="386"/>
        </w:trPr>
        <w:tc>
          <w:tcPr>
            <w:tcW w:w="51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56F055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Cena:</w:t>
            </w:r>
          </w:p>
        </w:tc>
        <w:tc>
          <w:tcPr>
            <w:tcW w:w="352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F2DEE64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………........................... zł brutto</w:t>
            </w:r>
          </w:p>
        </w:tc>
      </w:tr>
      <w:tr w:rsidR="005B528F" w:rsidRPr="005B528F" w14:paraId="310BC004" w14:textId="77777777" w:rsidTr="00FB10C0">
        <w:trPr>
          <w:trHeight w:val="668"/>
        </w:trPr>
        <w:tc>
          <w:tcPr>
            <w:tcW w:w="514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AD8642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Doświadczenie instruktora </w:t>
            </w:r>
          </w:p>
          <w:p w14:paraId="681BBF55" w14:textId="77777777" w:rsidR="00FB10C0" w:rsidRPr="00FB10C0" w:rsidRDefault="00FB10C0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="Calibri" w:hAnsi="Calibri" w:cs="Calibri"/>
                <w:iCs/>
                <w:sz w:val="22"/>
                <w:szCs w:val="22"/>
                <w:lang w:eastAsia="ar-SA"/>
              </w:rPr>
            </w:pPr>
            <w:r w:rsidRPr="00FB10C0">
              <w:rPr>
                <w:rFonts w:ascii="Calibri" w:hAnsi="Calibri" w:cs="Calibri"/>
                <w:iCs/>
                <w:sz w:val="22"/>
                <w:szCs w:val="22"/>
                <w:lang w:eastAsia="ar-SA"/>
              </w:rPr>
              <w:t xml:space="preserve">Diagnostyka automatycznych skrzyń biegów, </w:t>
            </w:r>
          </w:p>
          <w:p w14:paraId="64327A0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7F7F8C45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(należy zaznaczyć „X”)</w:t>
            </w:r>
          </w:p>
          <w:p w14:paraId="5B352255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30D0B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0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8C823A1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2A2A14CE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D21BEB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BE44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1 kurs/szkolenie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AE123D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705F3DAB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B6CE0CE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FAA2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2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CB3CA6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6867C78C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65BEECB3" w14:textId="77777777" w:rsidTr="00FB10C0">
        <w:trPr>
          <w:trHeight w:val="522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10CDB3F9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E0BD5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3 kursów /szkoleń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498C2F3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737B8C36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22E2EF17" w14:textId="77777777" w:rsidTr="00FB10C0">
        <w:trPr>
          <w:trHeight w:val="294"/>
        </w:trPr>
        <w:tc>
          <w:tcPr>
            <w:tcW w:w="514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88B7D3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A50BB25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4 i więcej kursów /szkoleń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6284B71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</w:tbl>
    <w:p w14:paraId="18FA2915" w14:textId="2278B58D" w:rsidR="005B528F" w:rsidRPr="005B528F" w:rsidRDefault="005B528F" w:rsidP="00FB10C0">
      <w:pPr>
        <w:tabs>
          <w:tab w:val="left" w:pos="283"/>
        </w:tabs>
        <w:spacing w:before="120" w:after="0" w:line="20" w:lineRule="atLeast"/>
        <w:ind w:left="360" w:right="204"/>
        <w:jc w:val="both"/>
        <w:rPr>
          <w:rFonts w:eastAsia="Times New Roman" w:cstheme="minorHAnsi"/>
          <w:iCs/>
          <w:lang w:eastAsia="ar-SA"/>
        </w:rPr>
      </w:pPr>
      <w:r w:rsidRPr="005B528F">
        <w:rPr>
          <w:rFonts w:eastAsia="Times New Roman" w:cstheme="minorHAnsi"/>
          <w:iCs/>
          <w:lang w:eastAsia="ar-SA"/>
        </w:rPr>
        <w:t xml:space="preserve">Część </w:t>
      </w:r>
      <w:r w:rsidR="00FB10C0">
        <w:rPr>
          <w:rFonts w:eastAsia="Times New Roman" w:cstheme="minorHAnsi"/>
          <w:iCs/>
          <w:lang w:eastAsia="ar-SA"/>
        </w:rPr>
        <w:t>8</w:t>
      </w:r>
    </w:p>
    <w:tbl>
      <w:tblPr>
        <w:tblStyle w:val="Tabela-Siatka"/>
        <w:tblW w:w="866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46"/>
        <w:gridCol w:w="2126"/>
        <w:gridCol w:w="1394"/>
      </w:tblGrid>
      <w:tr w:rsidR="005B528F" w:rsidRPr="005B528F" w14:paraId="64A204D5" w14:textId="77777777" w:rsidTr="00FB10C0">
        <w:trPr>
          <w:trHeight w:val="386"/>
        </w:trPr>
        <w:tc>
          <w:tcPr>
            <w:tcW w:w="51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006D016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Cena:</w:t>
            </w:r>
          </w:p>
        </w:tc>
        <w:tc>
          <w:tcPr>
            <w:tcW w:w="352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69C47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………........................... zł brutto</w:t>
            </w:r>
          </w:p>
        </w:tc>
      </w:tr>
      <w:tr w:rsidR="005B528F" w:rsidRPr="005B528F" w14:paraId="03065664" w14:textId="77777777" w:rsidTr="00FB10C0">
        <w:trPr>
          <w:trHeight w:val="668"/>
        </w:trPr>
        <w:tc>
          <w:tcPr>
            <w:tcW w:w="514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A03ACB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Doświadczenie instruktora </w:t>
            </w:r>
          </w:p>
          <w:p w14:paraId="34D3F7D1" w14:textId="77777777" w:rsidR="00FB10C0" w:rsidRPr="00FB10C0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</w:t>
            </w:r>
            <w:r w:rsidR="00FB10C0" w:rsidRPr="00FB10C0"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  <w:t xml:space="preserve">Kurs pierwszej pomocy dla nauczycieli i uczniów. </w:t>
            </w:r>
          </w:p>
          <w:p w14:paraId="3BFC484D" w14:textId="09E5BDA5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586E818C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226CADF4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(należy zaznaczyć „X”)</w:t>
            </w:r>
          </w:p>
          <w:p w14:paraId="3E5A382A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8AE3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lastRenderedPageBreak/>
              <w:t>0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C1E1F6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7FDE2467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2CDA66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34B01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1 kurs/szkolenie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214EF1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4DC824C7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8276DB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E245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2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5A5F82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790EF489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5C7D5DE0" w14:textId="77777777" w:rsidTr="00FB10C0">
        <w:trPr>
          <w:trHeight w:val="522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1237CD9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812C0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3 kursów /szkoleń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53F5E3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050CF0C5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6B3D23C5" w14:textId="77777777" w:rsidTr="00FB10C0">
        <w:trPr>
          <w:trHeight w:val="294"/>
        </w:trPr>
        <w:tc>
          <w:tcPr>
            <w:tcW w:w="514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0874FF0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21283CD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4 i więcej kursów /szkoleń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4B57329A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</w:tbl>
    <w:p w14:paraId="2D5D1BAC" w14:textId="36062F9F" w:rsidR="005B528F" w:rsidRPr="005B528F" w:rsidRDefault="00FB10C0" w:rsidP="00FB10C0">
      <w:p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iCs/>
          <w:lang w:eastAsia="ar-SA"/>
        </w:rPr>
      </w:pPr>
      <w:r>
        <w:rPr>
          <w:rFonts w:eastAsia="Times New Roman" w:cstheme="minorHAnsi"/>
          <w:iCs/>
          <w:lang w:eastAsia="ar-SA"/>
        </w:rPr>
        <w:tab/>
      </w:r>
      <w:r w:rsidR="005B528F" w:rsidRPr="005B528F">
        <w:rPr>
          <w:rFonts w:eastAsia="Times New Roman" w:cstheme="minorHAnsi"/>
          <w:iCs/>
          <w:lang w:eastAsia="ar-SA"/>
        </w:rPr>
        <w:t xml:space="preserve">Część </w:t>
      </w:r>
      <w:r>
        <w:rPr>
          <w:rFonts w:eastAsia="Times New Roman" w:cstheme="minorHAnsi"/>
          <w:iCs/>
          <w:lang w:eastAsia="ar-SA"/>
        </w:rPr>
        <w:t>9</w:t>
      </w: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146"/>
        <w:gridCol w:w="2126"/>
        <w:gridCol w:w="1394"/>
      </w:tblGrid>
      <w:tr w:rsidR="005B528F" w:rsidRPr="005B528F" w14:paraId="4BBF9488" w14:textId="77777777" w:rsidTr="00FB10C0">
        <w:trPr>
          <w:trHeight w:val="386"/>
        </w:trPr>
        <w:tc>
          <w:tcPr>
            <w:tcW w:w="51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7FB5E8A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Cena:</w:t>
            </w:r>
          </w:p>
        </w:tc>
        <w:tc>
          <w:tcPr>
            <w:tcW w:w="352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166B1CB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b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………........................... zł brutto</w:t>
            </w:r>
          </w:p>
        </w:tc>
      </w:tr>
      <w:tr w:rsidR="005B528F" w:rsidRPr="005B528F" w14:paraId="4EC9DB81" w14:textId="77777777" w:rsidTr="00FB10C0">
        <w:trPr>
          <w:trHeight w:val="668"/>
        </w:trPr>
        <w:tc>
          <w:tcPr>
            <w:tcW w:w="514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B212CE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Doświadczenie instruktora </w:t>
            </w:r>
          </w:p>
          <w:p w14:paraId="0E3A3F28" w14:textId="77777777" w:rsidR="00FB10C0" w:rsidRPr="00FB10C0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eastAsia="ar-SA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</w:t>
            </w:r>
            <w:r w:rsidR="00FB10C0" w:rsidRPr="00FB10C0">
              <w:rPr>
                <w:rFonts w:ascii="Calibri" w:hAnsi="Calibri" w:cs="Calibri"/>
                <w:iCs/>
                <w:sz w:val="22"/>
                <w:szCs w:val="22"/>
                <w:lang w:eastAsia="ar-SA"/>
              </w:rPr>
              <w:t>Kurs oraz egzamin: Uprawnienia SEP – 1kV, (dla osób pełnoletnich)</w:t>
            </w:r>
          </w:p>
          <w:p w14:paraId="3D8823CE" w14:textId="6B95AB55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2AD26DCE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65CB34C0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(należy zaznaczyć „X”)</w:t>
            </w:r>
          </w:p>
          <w:p w14:paraId="3FB39D71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BBCE8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0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F7B0DB7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1BE59C44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F6BC48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D686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1 kurs/szkolenie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FAF8747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59F6E478" w14:textId="77777777" w:rsidTr="00FB10C0">
        <w:trPr>
          <w:trHeight w:val="668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2A89EA4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ACD6D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2 kursów/szkoleń</w:t>
            </w:r>
          </w:p>
        </w:tc>
        <w:tc>
          <w:tcPr>
            <w:tcW w:w="1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A078BE4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1E8E73A3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17C406AD" w14:textId="77777777" w:rsidTr="00FB10C0">
        <w:trPr>
          <w:trHeight w:val="522"/>
        </w:trPr>
        <w:tc>
          <w:tcPr>
            <w:tcW w:w="5146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6FA7A888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95A8D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>3 kursów /szkoleń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213917D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  <w:p w14:paraId="33C14014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  <w:tr w:rsidR="005B528F" w:rsidRPr="005B528F" w14:paraId="47D7B5F8" w14:textId="77777777" w:rsidTr="00FB10C0">
        <w:trPr>
          <w:trHeight w:val="294"/>
        </w:trPr>
        <w:tc>
          <w:tcPr>
            <w:tcW w:w="514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40D24B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FD070F9" w14:textId="77777777" w:rsidR="005B528F" w:rsidRPr="005B528F" w:rsidRDefault="005B528F" w:rsidP="00FB10C0">
            <w:pPr>
              <w:tabs>
                <w:tab w:val="left" w:pos="283"/>
              </w:tabs>
              <w:spacing w:before="120" w:line="20" w:lineRule="atLeast"/>
              <w:ind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  <w:r w:rsidRPr="005B528F">
              <w:rPr>
                <w:rFonts w:asciiTheme="minorHAnsi" w:hAnsiTheme="minorHAnsi" w:cstheme="minorHAnsi"/>
                <w:iCs/>
                <w:kern w:val="2"/>
                <w:sz w:val="22"/>
                <w:szCs w:val="22"/>
                <w:lang w:eastAsia="ar-SA"/>
                <w14:ligatures w14:val="standardContextual"/>
              </w:rPr>
              <w:t xml:space="preserve">4 i więcej kursów /szkoleń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A8ABF3F" w14:textId="77777777" w:rsidR="005B528F" w:rsidRPr="005B528F" w:rsidRDefault="005B528F" w:rsidP="005B528F">
            <w:pPr>
              <w:tabs>
                <w:tab w:val="left" w:pos="283"/>
              </w:tabs>
              <w:spacing w:before="120" w:line="20" w:lineRule="atLeast"/>
              <w:ind w:left="360" w:right="204"/>
              <w:jc w:val="both"/>
              <w:rPr>
                <w:rFonts w:asciiTheme="minorHAnsi" w:hAnsiTheme="minorHAnsi" w:cstheme="minorHAnsi"/>
                <w:b/>
                <w:bCs/>
                <w:iCs/>
                <w:kern w:val="2"/>
                <w:sz w:val="22"/>
                <w:szCs w:val="22"/>
                <w:lang w:eastAsia="ar-SA"/>
                <w14:ligatures w14:val="standardContextual"/>
              </w:rPr>
            </w:pPr>
          </w:p>
        </w:tc>
      </w:tr>
    </w:tbl>
    <w:p w14:paraId="18EE346D" w14:textId="77777777" w:rsidR="00926A11" w:rsidRPr="00803F76" w:rsidRDefault="00926A11" w:rsidP="00F23295">
      <w:p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iCs/>
          <w:lang w:eastAsia="ar-SA"/>
        </w:rPr>
      </w:pPr>
    </w:p>
    <w:p w14:paraId="599FDC78" w14:textId="21B6875E" w:rsidR="002057E6" w:rsidRPr="00E84137" w:rsidRDefault="002057E6" w:rsidP="00B11475">
      <w:pPr>
        <w:numPr>
          <w:ilvl w:val="0"/>
          <w:numId w:val="51"/>
        </w:num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iCs/>
          <w:lang w:eastAsia="ar-SA"/>
        </w:rPr>
      </w:pPr>
      <w:r w:rsidRPr="00E84137">
        <w:rPr>
          <w:rFonts w:cstheme="minorHAnsi"/>
          <w:bCs/>
          <w:iCs/>
        </w:rPr>
        <w:t>Informuję/emy,</w:t>
      </w:r>
      <w:r w:rsidRPr="00E84137">
        <w:rPr>
          <w:rFonts w:cstheme="minorHAnsi"/>
          <w:iCs/>
        </w:rPr>
        <w:t xml:space="preserve"> że</w:t>
      </w:r>
      <w:r w:rsidRPr="00E84137">
        <w:rPr>
          <w:rFonts w:cstheme="minorHAnsi"/>
          <w:i/>
          <w:vertAlign w:val="superscript"/>
        </w:rPr>
        <w:footnoteReference w:id="3"/>
      </w:r>
      <w:r w:rsidRPr="00E84137">
        <w:rPr>
          <w:rFonts w:cstheme="minorHAnsi"/>
        </w:rPr>
        <w:t>:</w:t>
      </w:r>
    </w:p>
    <w:p w14:paraId="64D9BF8F" w14:textId="378B6DB0" w:rsidR="002057E6" w:rsidRPr="00E84137" w:rsidRDefault="002057E6" w:rsidP="00B8084D">
      <w:pPr>
        <w:spacing w:before="80" w:line="20" w:lineRule="atLeast"/>
        <w:ind w:left="709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4CBABCA" wp14:editId="2384C522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9D709" w14:textId="77777777" w:rsidR="0090381B" w:rsidRDefault="0090381B" w:rsidP="002057E6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BABCA" id="Pole tekstowe 51" o:spid="_x0000_s1036" type="#_x0000_t202" style="position:absolute;left:0;text-align:left;margin-left:22.5pt;margin-top:5.95pt;width:14.25pt;height:14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Bi&#10;h2HIFAIAADIEAAAOAAAAAAAAAAAAAAAAAC4CAABkcnMvZTJvRG9jLnhtbFBLAQItABQABgAIAAAA&#10;IQCA+4/f3QAAAAcBAAAPAAAAAAAAAAAAAAAAAG4EAABkcnMvZG93bnJldi54bWxQSwUGAAAAAAQA&#10;BADzAAAAeAUAAAAA&#10;">
                <v:textbox>
                  <w:txbxContent>
                    <w:p w14:paraId="5179D709" w14:textId="77777777" w:rsidR="0090381B" w:rsidRDefault="0090381B" w:rsidP="002057E6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 xml:space="preserve">wybór oferty </w:t>
      </w:r>
      <w:r w:rsidRPr="00E84137">
        <w:rPr>
          <w:rFonts w:cstheme="minorHAnsi"/>
          <w:b/>
          <w:bCs/>
        </w:rPr>
        <w:t xml:space="preserve">nie  będzie* </w:t>
      </w:r>
      <w:r w:rsidRPr="00E84137">
        <w:rPr>
          <w:rFonts w:cstheme="minorHAnsi"/>
        </w:rPr>
        <w:t>prowadzić do powstania u zamawiającego obowiązku podatkowego</w:t>
      </w:r>
      <w:r w:rsidRPr="00E84137">
        <w:rPr>
          <w:rFonts w:cstheme="minorHAnsi"/>
          <w:b/>
          <w:bCs/>
        </w:rPr>
        <w:t>.</w:t>
      </w:r>
    </w:p>
    <w:p w14:paraId="1096B43C" w14:textId="08D92113" w:rsidR="002057E6" w:rsidRPr="00E84137" w:rsidRDefault="002057E6" w:rsidP="00B8084D">
      <w:pPr>
        <w:spacing w:before="80" w:line="20" w:lineRule="atLeast"/>
        <w:ind w:left="851" w:hanging="142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48A1D1B" wp14:editId="4089FDC4">
                <wp:simplePos x="0" y="0"/>
                <wp:positionH relativeFrom="column">
                  <wp:posOffset>285750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2" name="Pole tekstow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DF033" w14:textId="77777777" w:rsidR="0090381B" w:rsidRDefault="0090381B" w:rsidP="002057E6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A1D1B" id="Pole tekstowe 52" o:spid="_x0000_s1037" type="#_x0000_t202" style="position:absolute;left:0;text-align:left;margin-left:22.5pt;margin-top:8.95pt;width:14.25pt;height:1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QkFAIAADI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">
                <v:textbox>
                  <w:txbxContent>
                    <w:p w14:paraId="63CDF033" w14:textId="77777777" w:rsidR="0090381B" w:rsidRDefault="0090381B" w:rsidP="002057E6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 xml:space="preserve">wybór oferty </w:t>
      </w:r>
      <w:r w:rsidRPr="00E84137">
        <w:rPr>
          <w:rFonts w:cstheme="minorHAnsi"/>
          <w:b/>
          <w:bCs/>
        </w:rPr>
        <w:t>będzie*</w:t>
      </w:r>
      <w:r w:rsidRPr="00E84137">
        <w:rPr>
          <w:rFonts w:cstheme="minorHAnsi"/>
        </w:rPr>
        <w:t xml:space="preserve"> prowadzić do powstania u zamawiającego obowiązku podatkowego </w:t>
      </w:r>
      <w:r w:rsidRPr="00E84137">
        <w:rPr>
          <w:rFonts w:cstheme="minorHAnsi"/>
        </w:rPr>
        <w:br/>
        <w:t xml:space="preserve">w odniesieniu do: </w:t>
      </w:r>
    </w:p>
    <w:p w14:paraId="008D08C4" w14:textId="77777777" w:rsidR="002057E6" w:rsidRPr="00E84137" w:rsidRDefault="002057E6" w:rsidP="00B8084D">
      <w:pPr>
        <w:spacing w:before="80" w:line="20" w:lineRule="atLeast"/>
        <w:ind w:left="1135" w:hanging="142"/>
        <w:jc w:val="both"/>
        <w:rPr>
          <w:rFonts w:cstheme="minorHAnsi"/>
        </w:rPr>
      </w:pPr>
      <w:r w:rsidRPr="00E84137">
        <w:rPr>
          <w:rFonts w:cstheme="minorHAnsi"/>
        </w:rPr>
        <w:t>……………………………… - wartość zł netto wynosi:</w:t>
      </w:r>
      <w:r w:rsidRPr="00E84137">
        <w:rPr>
          <w:rFonts w:cstheme="minorHAnsi"/>
          <w:i/>
          <w:iCs/>
        </w:rPr>
        <w:t xml:space="preserve"> ……………………..</w:t>
      </w:r>
    </w:p>
    <w:p w14:paraId="3D95E5B3" w14:textId="77777777" w:rsidR="002057E6" w:rsidRPr="00E84137" w:rsidRDefault="002057E6" w:rsidP="00B8084D">
      <w:pPr>
        <w:spacing w:before="80" w:line="20" w:lineRule="atLeast"/>
        <w:ind w:left="1135" w:hanging="142"/>
        <w:jc w:val="both"/>
        <w:rPr>
          <w:rFonts w:cstheme="minorHAnsi"/>
          <w:b/>
          <w:bCs/>
        </w:rPr>
      </w:pPr>
      <w:r w:rsidRPr="00E84137">
        <w:rPr>
          <w:rFonts w:cstheme="minorHAnsi"/>
        </w:rPr>
        <w:t>……………………………… - wartość zł netto wynosi:</w:t>
      </w:r>
      <w:r w:rsidRPr="00E84137">
        <w:rPr>
          <w:rFonts w:cstheme="minorHAnsi"/>
          <w:i/>
          <w:iCs/>
        </w:rPr>
        <w:t xml:space="preserve"> ……………………..</w:t>
      </w:r>
      <w:r w:rsidRPr="00E84137">
        <w:rPr>
          <w:rFonts w:cstheme="minorHAnsi"/>
        </w:rPr>
        <w:t xml:space="preserve"> </w:t>
      </w:r>
    </w:p>
    <w:p w14:paraId="3A99DB19" w14:textId="77777777" w:rsidR="002057E6" w:rsidRPr="00E84137" w:rsidRDefault="002057E6" w:rsidP="00B11475">
      <w:pPr>
        <w:numPr>
          <w:ilvl w:val="0"/>
          <w:numId w:val="51"/>
        </w:numPr>
        <w:tabs>
          <w:tab w:val="left" w:pos="283"/>
        </w:tabs>
        <w:spacing w:before="120" w:after="0" w:line="20" w:lineRule="atLeast"/>
        <w:ind w:right="204"/>
        <w:jc w:val="both"/>
        <w:rPr>
          <w:rFonts w:cstheme="minorHAnsi"/>
          <w:b/>
          <w:bCs/>
        </w:rPr>
      </w:pPr>
      <w:r w:rsidRPr="00E84137">
        <w:rPr>
          <w:rFonts w:cstheme="minorHAnsi"/>
          <w:b/>
          <w:bCs/>
        </w:rPr>
        <w:t xml:space="preserve">Składam/y niniejszą ofertę: </w:t>
      </w:r>
    </w:p>
    <w:p w14:paraId="3B770F92" w14:textId="2B350088" w:rsidR="002057E6" w:rsidRPr="00E84137" w:rsidRDefault="002057E6" w:rsidP="00B8084D">
      <w:pPr>
        <w:spacing w:before="80" w:line="20" w:lineRule="atLeast"/>
        <w:ind w:left="360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18B5B8B" wp14:editId="1B2D12C0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6C836F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B5B8B" id="Pole tekstowe 48" o:spid="_x0000_s1038" type="#_x0000_t202" style="position:absolute;left:0;text-align:left;margin-left:19.55pt;margin-top:3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CU97ZS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756C836F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 xml:space="preserve">we własnym imieniu* </w:t>
      </w:r>
    </w:p>
    <w:p w14:paraId="648BB2B4" w14:textId="3D823D18" w:rsidR="002057E6" w:rsidRPr="00E84137" w:rsidRDefault="002057E6" w:rsidP="00B8084D">
      <w:pPr>
        <w:spacing w:line="20" w:lineRule="atLeast"/>
        <w:ind w:left="360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A43A8F4" wp14:editId="5CEAD8C9">
                <wp:simplePos x="0" y="0"/>
                <wp:positionH relativeFrom="column">
                  <wp:posOffset>238760</wp:posOffset>
                </wp:positionH>
                <wp:positionV relativeFrom="paragraph">
                  <wp:posOffset>12700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4DBC9D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3A8F4" id="Pole tekstowe 47" o:spid="_x0000_s1039" type="#_x0000_t202" style="position:absolute;left:0;text-align:left;margin-left:18.8pt;margin-top:1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" strokeweight="1pt">
                <v:textbox>
                  <w:txbxContent>
                    <w:p w14:paraId="674DBC9D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>jako wykonawcy wspólnie ubiegający się o udzielenie zamówienia*</w:t>
      </w:r>
    </w:p>
    <w:p w14:paraId="46FA6F72" w14:textId="77777777" w:rsidR="002057E6" w:rsidRPr="00E84137" w:rsidRDefault="002057E6" w:rsidP="00B11475">
      <w:pPr>
        <w:numPr>
          <w:ilvl w:val="0"/>
          <w:numId w:val="51"/>
        </w:numPr>
        <w:spacing w:before="120" w:after="0" w:line="20" w:lineRule="atLeast"/>
        <w:ind w:left="284" w:hanging="284"/>
        <w:jc w:val="both"/>
        <w:rPr>
          <w:rFonts w:cstheme="minorHAnsi"/>
        </w:rPr>
      </w:pPr>
      <w:r w:rsidRPr="00E84137">
        <w:rPr>
          <w:rFonts w:cstheme="minorHAnsi"/>
          <w:b/>
          <w:bCs/>
        </w:rPr>
        <w:lastRenderedPageBreak/>
        <w:t xml:space="preserve">Oświadczam/y, że </w:t>
      </w:r>
      <w:r w:rsidRPr="00E84137">
        <w:rPr>
          <w:rFonts w:cstheme="minorHAnsi"/>
        </w:rPr>
        <w:t>nie uczestniczę/my, jako wykonawca w jakiejkolwiek innej ofercie złożonej w celu udzielenia niniejszego zamówienia.</w:t>
      </w:r>
    </w:p>
    <w:p w14:paraId="109249E6" w14:textId="77777777" w:rsidR="002057E6" w:rsidRPr="00E84137" w:rsidRDefault="002057E6" w:rsidP="00B11475">
      <w:pPr>
        <w:numPr>
          <w:ilvl w:val="0"/>
          <w:numId w:val="51"/>
        </w:numPr>
        <w:tabs>
          <w:tab w:val="left" w:pos="283"/>
        </w:tabs>
        <w:spacing w:before="120" w:after="0" w:line="20" w:lineRule="atLeast"/>
        <w:ind w:right="204"/>
        <w:jc w:val="both"/>
        <w:rPr>
          <w:rFonts w:cstheme="minorHAnsi"/>
        </w:rPr>
      </w:pPr>
      <w:r w:rsidRPr="00E84137">
        <w:rPr>
          <w:rFonts w:cstheme="minorHAnsi"/>
        </w:rPr>
        <w:t>Informacje dotyczące tajemnicy przedsiębiorstwa:</w:t>
      </w:r>
    </w:p>
    <w:p w14:paraId="5729BC18" w14:textId="151FE50B" w:rsidR="002057E6" w:rsidRPr="00E84137" w:rsidRDefault="002057E6" w:rsidP="00B8084D">
      <w:pPr>
        <w:spacing w:before="80" w:line="20" w:lineRule="atLeast"/>
        <w:ind w:left="357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0B58118" wp14:editId="1BC5FA4C">
                <wp:simplePos x="0" y="0"/>
                <wp:positionH relativeFrom="column">
                  <wp:posOffset>257810</wp:posOffset>
                </wp:positionH>
                <wp:positionV relativeFrom="paragraph">
                  <wp:posOffset>28575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7EC53D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58118" id="Pole tekstowe 46" o:spid="_x0000_s1040" type="#_x0000_t202" style="position:absolute;left:0;text-align:left;margin-left:20.3pt;margin-top:2.25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" strokeweight="1pt">
                <v:textbox>
                  <w:txbxContent>
                    <w:p w14:paraId="267EC53D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 xml:space="preserve">żadne z informacji zawartych w ofercie nie stanowią tajemnicy przedsiębiorstwa </w:t>
      </w:r>
      <w:r w:rsidRPr="00E84137">
        <w:rPr>
          <w:rFonts w:cstheme="minorHAnsi"/>
        </w:rPr>
        <w:br/>
        <w:t>w rozumieniu przepisów o zwalczaniu nieuczciwej konkurencji*</w:t>
      </w:r>
    </w:p>
    <w:p w14:paraId="7721BFC1" w14:textId="2033BBE8" w:rsidR="002057E6" w:rsidRPr="00E84137" w:rsidRDefault="002057E6" w:rsidP="00B8084D">
      <w:pPr>
        <w:spacing w:before="80" w:line="20" w:lineRule="atLeast"/>
        <w:ind w:left="993" w:hanging="494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E263122" wp14:editId="309A080E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8CA69E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63122" id="Pole tekstowe 45" o:spid="_x0000_s1041" type="#_x0000_t202" style="position:absolute;left:0;text-align:left;margin-left:19.55pt;margin-top:5.2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018CA69E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2057E6" w:rsidRPr="00E84137" w14:paraId="6BCE654A" w14:textId="77777777" w:rsidTr="00614177">
        <w:trPr>
          <w:cantSplit/>
          <w:trHeight w:hRule="exact" w:val="53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bookmarkEnd w:id="7"/>
          <w:p w14:paraId="251A5C8E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F5D6F60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6B421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 xml:space="preserve">Strony w ofercie </w:t>
            </w:r>
          </w:p>
          <w:p w14:paraId="50B93260" w14:textId="77777777" w:rsidR="002057E6" w:rsidRPr="00E84137" w:rsidRDefault="002057E6" w:rsidP="00B8084D">
            <w:pPr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 xml:space="preserve">(wyrażone cyfrą) </w:t>
            </w:r>
          </w:p>
        </w:tc>
      </w:tr>
      <w:tr w:rsidR="002057E6" w:rsidRPr="00E84137" w14:paraId="29F6C968" w14:textId="77777777" w:rsidTr="00614177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810AE9B" w14:textId="77777777" w:rsidR="002057E6" w:rsidRPr="00E84137" w:rsidRDefault="002057E6" w:rsidP="00B8084D">
            <w:pPr>
              <w:spacing w:after="0" w:line="20" w:lineRule="atLeast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0771B5" w14:textId="77777777" w:rsidR="002057E6" w:rsidRPr="00E84137" w:rsidRDefault="002057E6" w:rsidP="00B8084D">
            <w:pPr>
              <w:spacing w:after="0" w:line="20" w:lineRule="atLeast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FA22132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E038FA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do</w:t>
            </w:r>
          </w:p>
        </w:tc>
      </w:tr>
      <w:tr w:rsidR="002057E6" w:rsidRPr="00E84137" w14:paraId="598D3F82" w14:textId="77777777" w:rsidTr="00614177">
        <w:trPr>
          <w:cantSplit/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548C" w14:textId="77777777" w:rsidR="002057E6" w:rsidRPr="00E84137" w:rsidRDefault="002057E6" w:rsidP="00B8084D">
            <w:pPr>
              <w:spacing w:line="20" w:lineRule="atLeast"/>
              <w:rPr>
                <w:rFonts w:cstheme="minorHAnsi"/>
                <w:bCs/>
              </w:rPr>
            </w:pPr>
            <w:r w:rsidRPr="00E84137">
              <w:rPr>
                <w:rFonts w:cstheme="minorHAnsi"/>
                <w:bCs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80C9" w14:textId="77777777" w:rsidR="002057E6" w:rsidRPr="00E84137" w:rsidRDefault="002057E6" w:rsidP="00B8084D">
            <w:pPr>
              <w:spacing w:line="20" w:lineRule="atLeast"/>
              <w:rPr>
                <w:rFonts w:cstheme="minorHAnsi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77A8" w14:textId="77777777" w:rsidR="002057E6" w:rsidRPr="00E84137" w:rsidRDefault="002057E6" w:rsidP="00B8084D">
            <w:pPr>
              <w:spacing w:line="20" w:lineRule="atLeast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63AA" w14:textId="77777777" w:rsidR="002057E6" w:rsidRPr="00E84137" w:rsidRDefault="002057E6" w:rsidP="00B8084D">
            <w:pPr>
              <w:spacing w:line="20" w:lineRule="atLeast"/>
              <w:rPr>
                <w:rFonts w:cstheme="minorHAnsi"/>
              </w:rPr>
            </w:pPr>
          </w:p>
        </w:tc>
      </w:tr>
      <w:tr w:rsidR="002057E6" w:rsidRPr="00E84137" w14:paraId="39D1B27F" w14:textId="77777777" w:rsidTr="00614177">
        <w:trPr>
          <w:cantSplit/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3466" w14:textId="77777777" w:rsidR="002057E6" w:rsidRPr="00E84137" w:rsidRDefault="002057E6" w:rsidP="00B8084D">
            <w:pPr>
              <w:spacing w:line="20" w:lineRule="atLeast"/>
              <w:rPr>
                <w:rFonts w:cstheme="minorHAnsi"/>
                <w:bCs/>
              </w:rPr>
            </w:pPr>
            <w:r w:rsidRPr="00E84137">
              <w:rPr>
                <w:rFonts w:cstheme="minorHAnsi"/>
                <w:bCs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DC2F" w14:textId="77777777" w:rsidR="002057E6" w:rsidRPr="00E84137" w:rsidRDefault="002057E6" w:rsidP="00B8084D">
            <w:pPr>
              <w:spacing w:line="20" w:lineRule="atLeast"/>
              <w:rPr>
                <w:rFonts w:cstheme="minorHAnsi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DA94" w14:textId="77777777" w:rsidR="002057E6" w:rsidRPr="00E84137" w:rsidRDefault="002057E6" w:rsidP="00B8084D">
            <w:pPr>
              <w:spacing w:line="20" w:lineRule="atLeast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41FF" w14:textId="77777777" w:rsidR="002057E6" w:rsidRPr="00E84137" w:rsidRDefault="002057E6" w:rsidP="00B8084D">
            <w:pPr>
              <w:spacing w:line="20" w:lineRule="atLeast"/>
              <w:rPr>
                <w:rFonts w:cstheme="minorHAnsi"/>
              </w:rPr>
            </w:pPr>
          </w:p>
        </w:tc>
      </w:tr>
    </w:tbl>
    <w:p w14:paraId="3CB98A54" w14:textId="08A37F4F" w:rsidR="002057E6" w:rsidRPr="00E84137" w:rsidRDefault="002057E6" w:rsidP="00B11475">
      <w:pPr>
        <w:numPr>
          <w:ilvl w:val="0"/>
          <w:numId w:val="51"/>
        </w:numPr>
        <w:tabs>
          <w:tab w:val="left" w:pos="283"/>
        </w:tabs>
        <w:spacing w:before="120" w:after="0" w:line="20" w:lineRule="atLeast"/>
        <w:ind w:right="204"/>
        <w:jc w:val="both"/>
        <w:rPr>
          <w:rFonts w:eastAsia="Times New Roman" w:cstheme="minorHAnsi"/>
          <w:lang w:eastAsia="ar-SA"/>
        </w:rPr>
      </w:pPr>
      <w:r w:rsidRPr="00E84137">
        <w:rPr>
          <w:rFonts w:cstheme="minorHAnsi"/>
        </w:rPr>
        <w:t xml:space="preserve">Informacja dotyczące podwykonawstwa </w:t>
      </w:r>
      <w:r w:rsidRPr="00E84137">
        <w:rPr>
          <w:rFonts w:cstheme="minorHAnsi"/>
          <w:i/>
        </w:rPr>
        <w:t xml:space="preserve">(wykonawca może powierzyć wykonanie zamówienia podwykonawcom, z wyjątkiem przypadku, gdy ze względu na specyfikę przedmiotu zamówienia zamawiający zastrzeże w Specyfikacji Warunków Zamówienia (patrz Rozdział IV pkt </w:t>
      </w:r>
      <w:r w:rsidR="00783C49" w:rsidRPr="00E84137">
        <w:rPr>
          <w:rFonts w:cstheme="minorHAnsi"/>
          <w:i/>
        </w:rPr>
        <w:t>2</w:t>
      </w:r>
      <w:r w:rsidRPr="00E84137">
        <w:rPr>
          <w:rFonts w:cstheme="minorHAnsi"/>
          <w:i/>
        </w:rPr>
        <w:t xml:space="preserve"> SWZ IDW) obowiązek osobistego wykonania przez wykonawcę</w:t>
      </w:r>
      <w:r w:rsidRPr="00E84137">
        <w:rPr>
          <w:rFonts w:cstheme="minorHAnsi"/>
        </w:rPr>
        <w:t xml:space="preserve"> </w:t>
      </w:r>
      <w:r w:rsidRPr="00E84137">
        <w:rPr>
          <w:rFonts w:cstheme="minorHAnsi"/>
          <w:i/>
          <w:iCs/>
        </w:rPr>
        <w:t xml:space="preserve">kluczowych części zamówienia na </w:t>
      </w:r>
      <w:r w:rsidRPr="00E84137">
        <w:rPr>
          <w:rFonts w:cstheme="minorHAnsi"/>
          <w:i/>
          <w:iCs/>
          <w:strike/>
        </w:rPr>
        <w:t>roboty budowlane</w:t>
      </w:r>
      <w:r w:rsidRPr="00E84137">
        <w:rPr>
          <w:rFonts w:cstheme="minorHAnsi"/>
          <w:i/>
          <w:iCs/>
        </w:rPr>
        <w:t xml:space="preserve"> </w:t>
      </w:r>
      <w:r w:rsidRPr="00E84137">
        <w:rPr>
          <w:rFonts w:cstheme="minorHAnsi"/>
          <w:i/>
          <w:iCs/>
          <w:strike/>
        </w:rPr>
        <w:t>lub</w:t>
      </w:r>
      <w:r w:rsidRPr="00E84137">
        <w:rPr>
          <w:rFonts w:cstheme="minorHAnsi"/>
          <w:i/>
          <w:iCs/>
        </w:rPr>
        <w:t xml:space="preserve"> usługi, </w:t>
      </w:r>
      <w:r w:rsidRPr="00E84137">
        <w:rPr>
          <w:rFonts w:cstheme="minorHAnsi"/>
          <w:i/>
          <w:iCs/>
          <w:strike/>
        </w:rPr>
        <w:t>prac związanych</w:t>
      </w:r>
      <w:r w:rsidRPr="00E84137">
        <w:rPr>
          <w:rFonts w:cstheme="minorHAnsi"/>
          <w:i/>
          <w:iCs/>
          <w:strike/>
        </w:rPr>
        <w:br/>
        <w:t xml:space="preserve"> z rozmieszczeniem i instalacją, w ramach zamówienia na dostawy</w:t>
      </w:r>
      <w:r w:rsidRPr="00E84137">
        <w:rPr>
          <w:rFonts w:cstheme="minorHAnsi"/>
          <w:i/>
          <w:iCs/>
        </w:rPr>
        <w:t>):</w:t>
      </w:r>
    </w:p>
    <w:p w14:paraId="34FC8A57" w14:textId="0CB7BC25" w:rsidR="002057E6" w:rsidRPr="00E84137" w:rsidRDefault="002057E6" w:rsidP="00B8084D">
      <w:pPr>
        <w:spacing w:before="120" w:line="20" w:lineRule="atLeast"/>
        <w:ind w:left="851" w:hanging="851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A37E721" wp14:editId="3597341E">
                <wp:simplePos x="0" y="0"/>
                <wp:positionH relativeFrom="column">
                  <wp:posOffset>248285</wp:posOffset>
                </wp:positionH>
                <wp:positionV relativeFrom="paragraph">
                  <wp:posOffset>53340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54538F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7E721" id="Pole tekstowe 44" o:spid="_x0000_s1042" type="#_x0000_t202" style="position:absolute;left:0;text-align:left;margin-left:19.55pt;margin-top:4.2pt;width:16.5pt;height:16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C8tSz43gAAAAYBAAAPAAAAAAAAAAAAAAAAAHwEAABkcnMvZG93bnJl&#10;di54bWxQSwUGAAAAAAQABADzAAAAhwUAAAAA&#10;" strokeweight="1pt">
                <v:textbox>
                  <w:txbxContent>
                    <w:p w14:paraId="4354538F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bookmarkStart w:id="9" w:name="_Hlk515267192"/>
      <w:r w:rsidRPr="00E84137">
        <w:rPr>
          <w:rFonts w:cstheme="minorHAnsi"/>
        </w:rPr>
        <w:t>nie zamierzam(y) powierzać do podwykonania żadnej części niniejszego zamówienia.*</w:t>
      </w:r>
    </w:p>
    <w:p w14:paraId="5753EC91" w14:textId="5239FBC3" w:rsidR="002057E6" w:rsidRPr="00E84137" w:rsidRDefault="002057E6" w:rsidP="00B8084D">
      <w:pPr>
        <w:spacing w:before="120" w:line="20" w:lineRule="atLeast"/>
        <w:ind w:left="851" w:hanging="851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DAAA78A" wp14:editId="3D8B9CA0">
                <wp:simplePos x="0" y="0"/>
                <wp:positionH relativeFrom="column">
                  <wp:posOffset>248285</wp:posOffset>
                </wp:positionH>
                <wp:positionV relativeFrom="paragraph">
                  <wp:posOffset>17145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6CA886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AA78A" id="Pole tekstowe 43" o:spid="_x0000_s1043" type="#_x0000_t202" style="position:absolute;left:0;text-align:left;margin-left:19.55pt;margin-top:1.35pt;width:16.5pt;height:16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" strokeweight="1pt">
                <v:textbox>
                  <w:txbxContent>
                    <w:p w14:paraId="1A6CA886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>następujące części niniejszego zamówienia zamierzam/y powierzyć podwykonawcom*:</w:t>
      </w:r>
    </w:p>
    <w:tbl>
      <w:tblPr>
        <w:tblW w:w="0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2057E6" w:rsidRPr="00E84137" w14:paraId="58A25C3D" w14:textId="77777777" w:rsidTr="0069742B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6306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8EA9AF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 xml:space="preserve">Nazwa podwykonawcy </w:t>
            </w:r>
          </w:p>
          <w:p w14:paraId="3D106382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(jeśli jest znana)</w:t>
            </w:r>
          </w:p>
          <w:p w14:paraId="38C65043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eastAsia="Calibri" w:cstheme="minorHAnsi"/>
                <w:i/>
              </w:rPr>
              <w:t xml:space="preserve">(podać pełną nazwę/firmę, adres, </w:t>
            </w:r>
            <w:r w:rsidRPr="00E84137">
              <w:rPr>
                <w:rFonts w:eastAsia="Calibri" w:cstheme="minorHAnsi"/>
                <w:i/>
              </w:rPr>
              <w:br/>
              <w:t>a także w zależności od podmiotu: NIP/PESEL, KRS/CEiDG)</w:t>
            </w:r>
            <w:r w:rsidRPr="00E84137">
              <w:rPr>
                <w:rFonts w:eastAsia="Calibri" w:cstheme="minorHAnsi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01F29B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C4FD1A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 xml:space="preserve">% udział </w:t>
            </w:r>
          </w:p>
          <w:p w14:paraId="142E8B4A" w14:textId="77777777" w:rsidR="002057E6" w:rsidRPr="00E84137" w:rsidRDefault="002057E6" w:rsidP="00B8084D">
            <w:pPr>
              <w:snapToGrid w:val="0"/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w zamówieniu</w:t>
            </w:r>
          </w:p>
        </w:tc>
      </w:tr>
      <w:tr w:rsidR="002057E6" w:rsidRPr="00E84137" w14:paraId="16AB4B9A" w14:textId="77777777" w:rsidTr="002057E6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7F80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4E8E" w14:textId="77777777" w:rsidR="002057E6" w:rsidRPr="00E84137" w:rsidRDefault="002057E6" w:rsidP="00B8084D">
            <w:pPr>
              <w:spacing w:line="20" w:lineRule="atLeast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7D7E" w14:textId="77777777" w:rsidR="002057E6" w:rsidRPr="00E84137" w:rsidRDefault="002057E6" w:rsidP="00B8084D">
            <w:pPr>
              <w:snapToGrid w:val="0"/>
              <w:spacing w:line="20" w:lineRule="atLeast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37CB" w14:textId="77777777" w:rsidR="002057E6" w:rsidRPr="00E84137" w:rsidRDefault="002057E6" w:rsidP="00B8084D">
            <w:pPr>
              <w:snapToGrid w:val="0"/>
              <w:spacing w:line="20" w:lineRule="atLeast"/>
              <w:rPr>
                <w:rFonts w:cstheme="minorHAnsi"/>
              </w:rPr>
            </w:pPr>
          </w:p>
        </w:tc>
      </w:tr>
      <w:tr w:rsidR="002057E6" w:rsidRPr="00E84137" w14:paraId="2C015E96" w14:textId="77777777" w:rsidTr="002057E6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1927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CE94" w14:textId="77777777" w:rsidR="002057E6" w:rsidRPr="00E84137" w:rsidRDefault="002057E6" w:rsidP="00B8084D">
            <w:pPr>
              <w:snapToGrid w:val="0"/>
              <w:spacing w:line="20" w:lineRule="atLeast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BC56" w14:textId="77777777" w:rsidR="002057E6" w:rsidRPr="00E84137" w:rsidRDefault="002057E6" w:rsidP="00B8084D">
            <w:pPr>
              <w:snapToGrid w:val="0"/>
              <w:spacing w:line="20" w:lineRule="atLeast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0E67" w14:textId="77777777" w:rsidR="002057E6" w:rsidRPr="00E84137" w:rsidRDefault="002057E6" w:rsidP="00B8084D">
            <w:pPr>
              <w:snapToGrid w:val="0"/>
              <w:spacing w:line="20" w:lineRule="atLeast"/>
              <w:rPr>
                <w:rFonts w:cstheme="minorHAnsi"/>
              </w:rPr>
            </w:pPr>
          </w:p>
        </w:tc>
      </w:tr>
      <w:tr w:rsidR="002057E6" w:rsidRPr="00E84137" w14:paraId="11D942F4" w14:textId="77777777" w:rsidTr="002057E6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59D0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</w:rPr>
              <w:t>3.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58AD" w14:textId="77777777" w:rsidR="002057E6" w:rsidRPr="00E84137" w:rsidRDefault="002057E6" w:rsidP="00B8084D">
            <w:pPr>
              <w:snapToGrid w:val="0"/>
              <w:spacing w:line="20" w:lineRule="atLeast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D611" w14:textId="77777777" w:rsidR="002057E6" w:rsidRPr="00E84137" w:rsidRDefault="002057E6" w:rsidP="00B8084D">
            <w:pPr>
              <w:snapToGrid w:val="0"/>
              <w:spacing w:line="20" w:lineRule="atLeast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0F43" w14:textId="77777777" w:rsidR="002057E6" w:rsidRPr="00E84137" w:rsidRDefault="002057E6" w:rsidP="00B8084D">
            <w:pPr>
              <w:snapToGrid w:val="0"/>
              <w:spacing w:line="20" w:lineRule="atLeast"/>
              <w:rPr>
                <w:rFonts w:cstheme="minorHAnsi"/>
              </w:rPr>
            </w:pPr>
          </w:p>
        </w:tc>
      </w:tr>
    </w:tbl>
    <w:p w14:paraId="56EA344D" w14:textId="77777777" w:rsidR="002057E6" w:rsidRPr="00E84137" w:rsidRDefault="002057E6" w:rsidP="00B11475">
      <w:pPr>
        <w:numPr>
          <w:ilvl w:val="0"/>
          <w:numId w:val="51"/>
        </w:numPr>
        <w:spacing w:before="120" w:after="0" w:line="20" w:lineRule="atLeast"/>
        <w:jc w:val="both"/>
        <w:rPr>
          <w:rFonts w:eastAsia="Times New Roman" w:cstheme="minorHAnsi"/>
          <w:lang w:eastAsia="ar-SA"/>
        </w:rPr>
      </w:pPr>
      <w:bookmarkStart w:id="10" w:name="_Hlk125033858"/>
      <w:bookmarkStart w:id="11" w:name="_Hlk515267624"/>
      <w:bookmarkEnd w:id="8"/>
      <w:bookmarkEnd w:id="9"/>
      <w:r w:rsidRPr="00E84137">
        <w:rPr>
          <w:rFonts w:cstheme="minorHAnsi"/>
          <w:b/>
          <w:bCs/>
        </w:rPr>
        <w:t>Jestem/śmy związani ofertą</w:t>
      </w:r>
      <w:r w:rsidRPr="00E84137">
        <w:rPr>
          <w:rFonts w:cstheme="minorHAnsi"/>
        </w:rPr>
        <w:t xml:space="preserve"> przez okres wskazany w SWZ IDW. Na potwierdzenie powyższego wnieśliśmy wadium:</w:t>
      </w:r>
    </w:p>
    <w:p w14:paraId="71E54782" w14:textId="27ABC708" w:rsidR="002057E6" w:rsidRPr="00E84137" w:rsidRDefault="002057E6" w:rsidP="00B8084D">
      <w:pPr>
        <w:spacing w:before="120" w:line="20" w:lineRule="atLeast"/>
        <w:ind w:left="360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6EA4F11" wp14:editId="547500C7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245A8BE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A4F11" id="Pole tekstowe 19" o:spid="_x0000_s1044" type="#_x0000_t202" style="position:absolute;left:0;text-align:left;margin-left:20.3pt;margin-top:1.2pt;width:16.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" strokeweight="1pt">
                <v:textbox>
                  <w:txbxContent>
                    <w:p w14:paraId="2245A8BE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bookmarkStart w:id="12" w:name="_Hlk127437064"/>
      <w:r w:rsidRPr="00E84137">
        <w:rPr>
          <w:rFonts w:cstheme="minorHAnsi"/>
        </w:rPr>
        <w:t>w pieniądzu</w:t>
      </w:r>
    </w:p>
    <w:p w14:paraId="03F548C1" w14:textId="0DE9F019" w:rsidR="002057E6" w:rsidRPr="00E84137" w:rsidRDefault="002057E6" w:rsidP="00B8084D">
      <w:pPr>
        <w:spacing w:before="120" w:line="20" w:lineRule="atLeast"/>
        <w:ind w:left="360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5E83BA2" wp14:editId="512B8714">
                <wp:simplePos x="0" y="0"/>
                <wp:positionH relativeFrom="column">
                  <wp:posOffset>257810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C8DF00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83BA2" id="Pole tekstowe 36" o:spid="_x0000_s1045" type="#_x0000_t202" style="position:absolute;left:0;text-align:left;margin-left:20.3pt;margin-top:1.35pt;width:16.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AVtXqw3gAAAAYBAAAPAAAAAAAAAAAAAAAAAHwEAABkcnMvZG93bnJl&#10;di54bWxQSwUGAAAAAAQABADzAAAAhwUAAAAA&#10;" strokeweight="1pt">
                <v:textbox>
                  <w:txbxContent>
                    <w:p w14:paraId="43C8DF00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 xml:space="preserve">w formie gwarancji/poręczenia w postaci elektronicznej - </w:t>
      </w:r>
    </w:p>
    <w:p w14:paraId="73F4D7C5" w14:textId="77777777" w:rsidR="002057E6" w:rsidRPr="00E84137" w:rsidRDefault="002057E6" w:rsidP="00B8084D">
      <w:pPr>
        <w:tabs>
          <w:tab w:val="left" w:pos="283"/>
        </w:tabs>
        <w:spacing w:before="120" w:line="20" w:lineRule="atLeast"/>
        <w:ind w:left="283"/>
        <w:jc w:val="both"/>
        <w:rPr>
          <w:rFonts w:cstheme="minorHAnsi"/>
          <w:b/>
          <w:bCs/>
        </w:rPr>
      </w:pPr>
      <w:r w:rsidRPr="00E84137">
        <w:rPr>
          <w:rFonts w:cstheme="minorHAnsi"/>
        </w:rPr>
        <w:t xml:space="preserve">Adres email gwaranta  do zwrotu wadium: </w:t>
      </w:r>
      <w:r w:rsidRPr="00E84137">
        <w:rPr>
          <w:rFonts w:cstheme="minorHAnsi"/>
          <w:b/>
          <w:bCs/>
          <w:highlight w:val="lightGray"/>
        </w:rPr>
        <w:t>……………………………..</w:t>
      </w:r>
      <w:bookmarkEnd w:id="12"/>
    </w:p>
    <w:bookmarkEnd w:id="10"/>
    <w:p w14:paraId="1306A199" w14:textId="5017710E" w:rsidR="002057E6" w:rsidRPr="00E84137" w:rsidRDefault="002057E6" w:rsidP="00B11475">
      <w:pPr>
        <w:numPr>
          <w:ilvl w:val="0"/>
          <w:numId w:val="51"/>
        </w:numPr>
        <w:spacing w:before="120" w:after="0" w:line="20" w:lineRule="atLeast"/>
        <w:jc w:val="both"/>
        <w:rPr>
          <w:rFonts w:cstheme="minorHAnsi"/>
        </w:rPr>
      </w:pPr>
      <w:r w:rsidRPr="00E84137">
        <w:rPr>
          <w:rFonts w:cstheme="minorHAnsi"/>
          <w:b/>
          <w:bCs/>
        </w:rPr>
        <w:t>Oświadczam(my), że</w:t>
      </w:r>
      <w:r w:rsidRPr="00E84137">
        <w:rPr>
          <w:rFonts w:cstheme="minorHAnsi"/>
        </w:rPr>
        <w:t xml:space="preserve"> zapoznaliśmy się z projekt</w:t>
      </w:r>
      <w:r w:rsidR="00614177" w:rsidRPr="00E84137">
        <w:rPr>
          <w:rFonts w:cstheme="minorHAnsi"/>
        </w:rPr>
        <w:t>owanymi postanowieniami</w:t>
      </w:r>
      <w:r w:rsidRPr="00E84137">
        <w:rPr>
          <w:rFonts w:cstheme="minorHAnsi"/>
        </w:rPr>
        <w:t xml:space="preserve"> umowy, określonym w SWZ</w:t>
      </w:r>
      <w:r w:rsidR="00614177" w:rsidRPr="00E84137">
        <w:rPr>
          <w:rFonts w:cstheme="minorHAnsi"/>
        </w:rPr>
        <w:t xml:space="preserve"> CZĘŚĆ III</w:t>
      </w:r>
      <w:r w:rsidRPr="00E84137">
        <w:rPr>
          <w:rFonts w:cstheme="minorHAnsi"/>
        </w:rPr>
        <w:t xml:space="preserve"> i </w:t>
      </w:r>
      <w:r w:rsidRPr="00E84137">
        <w:rPr>
          <w:rFonts w:cstheme="minorHAnsi"/>
          <w:b/>
          <w:bCs/>
        </w:rPr>
        <w:t>zobowiązuję(my) się</w:t>
      </w:r>
      <w:r w:rsidRPr="00E84137">
        <w:rPr>
          <w:rFonts w:cstheme="minorHAnsi"/>
        </w:rPr>
        <w:t xml:space="preserve">, w przypadku wyboru naszej oferty, </w:t>
      </w:r>
      <w:r w:rsidR="00614177" w:rsidRPr="00E84137">
        <w:rPr>
          <w:rFonts w:cstheme="minorHAnsi"/>
        </w:rPr>
        <w:br/>
      </w:r>
      <w:r w:rsidRPr="00E84137">
        <w:rPr>
          <w:rFonts w:cstheme="minorHAnsi"/>
        </w:rPr>
        <w:lastRenderedPageBreak/>
        <w:t>do zawarcia umowy zgodnej z niniejszą ofertą, na warunkach określonych</w:t>
      </w:r>
      <w:r w:rsidR="00614177" w:rsidRPr="00E84137">
        <w:rPr>
          <w:rFonts w:cstheme="minorHAnsi"/>
        </w:rPr>
        <w:t xml:space="preserve"> </w:t>
      </w:r>
      <w:r w:rsidRPr="00E84137">
        <w:rPr>
          <w:rFonts w:cstheme="minorHAnsi"/>
        </w:rPr>
        <w:t xml:space="preserve">w SWZ, </w:t>
      </w:r>
      <w:r w:rsidR="00614177" w:rsidRPr="00E84137">
        <w:rPr>
          <w:rFonts w:cstheme="minorHAnsi"/>
        </w:rPr>
        <w:br/>
      </w:r>
      <w:r w:rsidRPr="00E84137">
        <w:rPr>
          <w:rFonts w:cstheme="minorHAnsi"/>
        </w:rPr>
        <w:t>w miejscu i terminie wyznaczonym przez zamawiającego.</w:t>
      </w:r>
    </w:p>
    <w:p w14:paraId="007215F8" w14:textId="77777777" w:rsidR="002057E6" w:rsidRPr="00E84137" w:rsidRDefault="002057E6" w:rsidP="00B11475">
      <w:pPr>
        <w:numPr>
          <w:ilvl w:val="0"/>
          <w:numId w:val="51"/>
        </w:numPr>
        <w:spacing w:before="120" w:after="0" w:line="20" w:lineRule="atLeast"/>
        <w:jc w:val="both"/>
        <w:rPr>
          <w:rFonts w:cstheme="minorHAnsi"/>
        </w:rPr>
      </w:pPr>
      <w:r w:rsidRPr="00E84137">
        <w:rPr>
          <w:rFonts w:cstheme="minorHAnsi"/>
          <w:b/>
          <w:bCs/>
        </w:rPr>
        <w:t>Oświadczamy, że</w:t>
      </w:r>
      <w:r w:rsidRPr="00E84137">
        <w:rPr>
          <w:rFonts w:cstheme="minorHAnsi"/>
        </w:rPr>
        <w:t xml:space="preserve"> wypełniliśmy obowiązki informacyjne przewidziane w art. 13 lub art. 14 RODO:</w:t>
      </w:r>
    </w:p>
    <w:p w14:paraId="33C18517" w14:textId="2E58FF1A" w:rsidR="002057E6" w:rsidRPr="00E84137" w:rsidRDefault="002057E6" w:rsidP="00B8084D">
      <w:pPr>
        <w:spacing w:before="120" w:line="20" w:lineRule="atLeast"/>
        <w:ind w:left="993" w:hanging="284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9448474" wp14:editId="689BA01C">
                <wp:simplePos x="0" y="0"/>
                <wp:positionH relativeFrom="column">
                  <wp:posOffset>276860</wp:posOffset>
                </wp:positionH>
                <wp:positionV relativeFrom="paragraph">
                  <wp:posOffset>129540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A1CA36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48474" id="Pole tekstowe 42" o:spid="_x0000_s1046" type="#_x0000_t202" style="position:absolute;left:0;text-align:left;margin-left:21.8pt;margin-top:10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" strokeweight="1pt">
                <v:textbox>
                  <w:txbxContent>
                    <w:p w14:paraId="3BA1CA36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 xml:space="preserve">oświadczam (wykonawca), że wypełniłem obowiązki informacyjne przewidziane </w:t>
      </w:r>
      <w:r w:rsidR="00614177" w:rsidRPr="00E84137">
        <w:rPr>
          <w:rFonts w:cstheme="minorHAnsi"/>
        </w:rPr>
        <w:br/>
      </w:r>
      <w:r w:rsidRPr="00E84137">
        <w:rPr>
          <w:rFonts w:cstheme="minorHAnsi"/>
        </w:rPr>
        <w:t>w art. 13 lub art. 14 RODO</w:t>
      </w:r>
      <w:r w:rsidRPr="00E84137">
        <w:rPr>
          <w:rFonts w:cstheme="minorHAnsi"/>
          <w:vertAlign w:val="superscript"/>
        </w:rPr>
        <w:footnoteReference w:id="4"/>
      </w:r>
      <w:r w:rsidRPr="00E84137">
        <w:rPr>
          <w:rFonts w:cstheme="minorHAnsi"/>
        </w:rPr>
        <w:t xml:space="preserve"> wobec osób fizycznych, od których dane osobowe bezpośrednio lub pośrednio pozyskałem w celu ubiegania się o udzielenie zamówienia publicznego w niniejszym postępowaniu </w:t>
      </w:r>
      <w:r w:rsidRPr="00E84137">
        <w:rPr>
          <w:rFonts w:cstheme="minorHAnsi"/>
          <w:i/>
        </w:rPr>
        <w:t xml:space="preserve">(dotyczy danych osobowych, które </w:t>
      </w:r>
      <w:r w:rsidRPr="00E84137">
        <w:rPr>
          <w:rFonts w:cstheme="minorHAnsi"/>
          <w:b/>
          <w:i/>
        </w:rPr>
        <w:t xml:space="preserve">wykonawca </w:t>
      </w:r>
      <w:r w:rsidRPr="00E84137">
        <w:rPr>
          <w:rFonts w:cstheme="minorHAnsi"/>
          <w:i/>
        </w:rPr>
        <w:t>pozyskał bezpośrednio w szczególności od osoby/ób fizycznej/ nych skierowanej/nych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Pr="00E84137">
        <w:rPr>
          <w:rFonts w:cstheme="minorHAnsi"/>
        </w:rPr>
        <w:t>.</w:t>
      </w:r>
    </w:p>
    <w:p w14:paraId="221B8D76" w14:textId="70FD2376" w:rsidR="002057E6" w:rsidRPr="00E84137" w:rsidRDefault="002057E6" w:rsidP="00B8084D">
      <w:pPr>
        <w:spacing w:before="120" w:line="20" w:lineRule="atLeast"/>
        <w:ind w:left="993" w:hanging="284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49A1E60" wp14:editId="552469D6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77003C4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A1E60" id="Pole tekstowe 41" o:spid="_x0000_s1047" type="#_x0000_t202" style="position:absolute;left:0;text-align:left;margin-left:22.55pt;margin-top:9.45pt;width:16.5pt;height:16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077003C4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>oświadczam, że podwykonawca/podmiot trzeci wypełnił obowiązki informacyjne przewidziane w art. 13 lub art. 14 RODO</w:t>
      </w:r>
      <w:r w:rsidRPr="00E84137">
        <w:rPr>
          <w:rFonts w:cstheme="minorHAnsi"/>
          <w:vertAlign w:val="superscript"/>
        </w:rPr>
        <w:footnoteReference w:id="5"/>
      </w:r>
      <w:r w:rsidRPr="00E84137">
        <w:rPr>
          <w:rFonts w:cstheme="minorHAnsi"/>
        </w:rPr>
        <w:t xml:space="preserve"> wobec osób fizycznych, od których dane osobowe bezpośrednio lub pośrednio pozyskał w celu ubiegania się o udzielenie zamówienia publicznego w niniejszym postępowaniu </w:t>
      </w:r>
      <w:r w:rsidRPr="00E84137">
        <w:rPr>
          <w:rFonts w:cstheme="minorHAnsi"/>
          <w:i/>
        </w:rPr>
        <w:t>(dotyczy w szczególności danych osobowych osoby/ób fizycznej/ych skierowanej/ych do realizacji zamówienia)</w:t>
      </w:r>
      <w:r w:rsidRPr="00E84137">
        <w:rPr>
          <w:rFonts w:cstheme="minorHAnsi"/>
        </w:rPr>
        <w:t>.</w:t>
      </w:r>
    </w:p>
    <w:p w14:paraId="160EBF80" w14:textId="4730962E" w:rsidR="002057E6" w:rsidRPr="00E84137" w:rsidRDefault="002057E6" w:rsidP="00B8084D">
      <w:pPr>
        <w:tabs>
          <w:tab w:val="left" w:pos="540"/>
        </w:tabs>
        <w:spacing w:before="120" w:line="20" w:lineRule="atLeast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78C003F" wp14:editId="291394A3">
                <wp:simplePos x="0" y="0"/>
                <wp:positionH relativeFrom="column">
                  <wp:posOffset>300355</wp:posOffset>
                </wp:positionH>
                <wp:positionV relativeFrom="paragraph">
                  <wp:posOffset>9525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F0E00D4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C003F" id="Pole tekstowe 40" o:spid="_x0000_s1048" type="#_x0000_t202" style="position:absolute;left:0;text-align:left;margin-left:23.65pt;margin-top:.7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E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" strokeweight="1pt">
                <v:textbox>
                  <w:txbxContent>
                    <w:p w14:paraId="7F0E00D4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</w:rPr>
        <w:t>nie dotyczy</w:t>
      </w:r>
      <w:r w:rsidRPr="00E84137">
        <w:rPr>
          <w:rFonts w:cstheme="minorHAnsi"/>
          <w:vertAlign w:val="superscript"/>
        </w:rPr>
        <w:footnoteReference w:id="6"/>
      </w:r>
      <w:r w:rsidRPr="00E84137">
        <w:rPr>
          <w:rFonts w:cstheme="minorHAnsi"/>
        </w:rPr>
        <w:t>.</w:t>
      </w:r>
    </w:p>
    <w:bookmarkEnd w:id="11"/>
    <w:p w14:paraId="0092E858" w14:textId="77777777" w:rsidR="0069742B" w:rsidRPr="00E84137" w:rsidRDefault="0069742B" w:rsidP="0069742B">
      <w:pPr>
        <w:spacing w:before="120" w:after="0" w:line="20" w:lineRule="atLeast"/>
        <w:rPr>
          <w:rFonts w:cstheme="minorHAnsi"/>
          <w:i/>
        </w:rPr>
      </w:pPr>
    </w:p>
    <w:p w14:paraId="4EB02E1E" w14:textId="73F1067D" w:rsidR="002057E6" w:rsidRPr="00E84137" w:rsidRDefault="002057E6" w:rsidP="0069742B">
      <w:pPr>
        <w:spacing w:before="120" w:after="0" w:line="20" w:lineRule="atLeast"/>
        <w:rPr>
          <w:rFonts w:cstheme="minorHAnsi"/>
          <w:b/>
        </w:rPr>
      </w:pPr>
      <w:r w:rsidRPr="00E84137">
        <w:rPr>
          <w:rFonts w:cstheme="minorHAnsi"/>
          <w:i/>
        </w:rPr>
        <w:t>*zaznaczyć właściwe</w:t>
      </w:r>
      <w:r w:rsidRPr="00E84137">
        <w:rPr>
          <w:rFonts w:cstheme="minorHAnsi"/>
          <w:b/>
        </w:rPr>
        <w:br w:type="page"/>
      </w:r>
    </w:p>
    <w:p w14:paraId="77CAA46E" w14:textId="77777777" w:rsidR="00C846B8" w:rsidRPr="00E84137" w:rsidRDefault="00C846B8" w:rsidP="00C846B8">
      <w:pPr>
        <w:spacing w:line="240" w:lineRule="auto"/>
        <w:jc w:val="right"/>
        <w:rPr>
          <w:rFonts w:eastAsia="Times New Roman" w:cstheme="minorHAnsi"/>
          <w:kern w:val="0"/>
          <w:lang w:eastAsia="ar-SA"/>
          <w14:ligatures w14:val="none"/>
        </w:rPr>
      </w:pPr>
      <w:bookmarkStart w:id="13" w:name="_Hlk64270851"/>
      <w:bookmarkStart w:id="14" w:name="_Hlk74123716"/>
      <w:bookmarkEnd w:id="3"/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lastRenderedPageBreak/>
        <w:t>Załącznik nr 2</w:t>
      </w:r>
      <w:r w:rsidRPr="00E84137">
        <w:rPr>
          <w:rFonts w:eastAsia="Times New Roman" w:cstheme="minorHAnsi"/>
          <w:kern w:val="0"/>
          <w:lang w:eastAsia="ar-SA"/>
          <w14:ligatures w14:val="none"/>
        </w:rPr>
        <w:t xml:space="preserve"> </w:t>
      </w:r>
    </w:p>
    <w:bookmarkEnd w:id="13"/>
    <w:p w14:paraId="341303E0" w14:textId="77777777" w:rsidR="00C846B8" w:rsidRPr="00E84137" w:rsidRDefault="00C846B8" w:rsidP="00C846B8">
      <w:pPr>
        <w:suppressAutoHyphens/>
        <w:spacing w:before="240" w:after="0" w:line="240" w:lineRule="auto"/>
        <w:jc w:val="center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E84137">
        <w:rPr>
          <w:rFonts w:eastAsia="Times New Roman" w:cstheme="minorHAnsi"/>
          <w:b/>
          <w:kern w:val="0"/>
          <w:lang w:eastAsia="pl-PL" w:bidi="pl-PL"/>
          <w14:ligatures w14:val="none"/>
        </w:rPr>
        <w:t>OŚWIADCZENIE WYKONAWCY</w:t>
      </w:r>
    </w:p>
    <w:p w14:paraId="58888236" w14:textId="77777777" w:rsidR="00C846B8" w:rsidRPr="00E84137" w:rsidRDefault="00C846B8" w:rsidP="00C846B8">
      <w:pPr>
        <w:suppressAutoHyphens/>
        <w:spacing w:after="0" w:line="240" w:lineRule="auto"/>
        <w:jc w:val="center"/>
        <w:rPr>
          <w:rFonts w:eastAsia="Times New Roman" w:cstheme="minorHAnsi"/>
          <w:b/>
          <w:kern w:val="0"/>
          <w:lang w:eastAsia="pl-PL" w:bidi="pl-PL"/>
          <w14:ligatures w14:val="none"/>
        </w:rPr>
      </w:pPr>
      <w:bookmarkStart w:id="15" w:name="_Hlk64271253"/>
      <w:r w:rsidRPr="00E84137">
        <w:rPr>
          <w:rFonts w:eastAsia="Times New Roman" w:cstheme="minorHAnsi"/>
          <w:b/>
          <w:kern w:val="0"/>
          <w:lang w:eastAsia="pl-PL" w:bidi="pl-PL"/>
          <w14:ligatures w14:val="none"/>
        </w:rPr>
        <w:t>O NIEPODLEGANIU WYKLUCZENIU I SPEŁNIANIU WARUNKÓW UDZIAŁU W POSTĘPOWANIU</w:t>
      </w:r>
    </w:p>
    <w:p w14:paraId="07F849A8" w14:textId="77777777" w:rsidR="00C846B8" w:rsidRPr="00E84137" w:rsidRDefault="00C846B8" w:rsidP="00C846B8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E84137">
        <w:rPr>
          <w:rFonts w:eastAsia="Times New Roman" w:cstheme="minorHAnsi"/>
          <w:b/>
          <w:kern w:val="0"/>
          <w:lang w:eastAsia="pl-PL" w:bidi="pl-PL"/>
          <w14:ligatures w14:val="none"/>
        </w:rPr>
        <w:t>składane na podstawie art. 125 ust. 1 ustawy Pzp</w:t>
      </w:r>
    </w:p>
    <w:p w14:paraId="5B2E650E" w14:textId="77777777" w:rsidR="00C846B8" w:rsidRPr="00E84137" w:rsidRDefault="00C846B8" w:rsidP="00C846B8">
      <w:pPr>
        <w:suppressAutoHyphens/>
        <w:spacing w:before="240" w:after="0" w:line="240" w:lineRule="auto"/>
        <w:rPr>
          <w:rFonts w:eastAsia="Times New Roman" w:cstheme="minorHAnsi"/>
          <w:b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>Wykonawca</w:t>
      </w:r>
      <w:r w:rsidRPr="00E84137">
        <w:rPr>
          <w:rFonts w:eastAsia="Times New Roman" w:cstheme="minorHAnsi"/>
          <w:kern w:val="0"/>
          <w:vertAlign w:val="superscript"/>
          <w:lang w:eastAsia="ar-SA"/>
          <w14:ligatures w14:val="none"/>
        </w:rPr>
        <w:footnoteReference w:id="7"/>
      </w: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>:</w:t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C846B8" w:rsidRPr="00E84137" w14:paraId="35876F9E" w14:textId="77777777" w:rsidTr="00F23295">
        <w:trPr>
          <w:cantSplit/>
          <w:trHeight w:val="403"/>
        </w:trPr>
        <w:tc>
          <w:tcPr>
            <w:tcW w:w="4531" w:type="dxa"/>
            <w:vAlign w:val="center"/>
          </w:tcPr>
          <w:p w14:paraId="1DE7BEAD" w14:textId="77777777" w:rsidR="00C846B8" w:rsidRPr="00E84137" w:rsidRDefault="00C846B8" w:rsidP="00C846B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E84137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5E8ABE99" w14:textId="77777777" w:rsidR="00C846B8" w:rsidRPr="00E84137" w:rsidRDefault="00C846B8" w:rsidP="00C846B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E84137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Adresy podmiotu</w:t>
            </w:r>
          </w:p>
          <w:p w14:paraId="0BBEE5ED" w14:textId="77777777" w:rsidR="00C846B8" w:rsidRPr="00E84137" w:rsidRDefault="00C846B8" w:rsidP="00C846B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E84137">
              <w:rPr>
                <w:rFonts w:eastAsia="Times New Roman" w:cstheme="minorHAnsi"/>
                <w:b/>
                <w:bCs/>
                <w:kern w:val="0"/>
                <w:lang w:eastAsia="ar-SA"/>
                <w14:ligatures w14:val="none"/>
              </w:rPr>
              <w:t>NIP/PESEL, KRS/CEiDG</w:t>
            </w:r>
          </w:p>
        </w:tc>
      </w:tr>
      <w:tr w:rsidR="00C846B8" w:rsidRPr="00E84137" w14:paraId="76B39187" w14:textId="77777777" w:rsidTr="00F23295">
        <w:trPr>
          <w:cantSplit/>
          <w:trHeight w:val="881"/>
        </w:trPr>
        <w:tc>
          <w:tcPr>
            <w:tcW w:w="4531" w:type="dxa"/>
            <w:vAlign w:val="center"/>
          </w:tcPr>
          <w:p w14:paraId="27D1D4EB" w14:textId="77777777" w:rsidR="00C846B8" w:rsidRPr="00E84137" w:rsidRDefault="00C846B8" w:rsidP="00C846B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4536" w:type="dxa"/>
            <w:vAlign w:val="center"/>
          </w:tcPr>
          <w:p w14:paraId="37E21104" w14:textId="77777777" w:rsidR="00C846B8" w:rsidRPr="00E84137" w:rsidRDefault="00C846B8" w:rsidP="00C846B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</w:tr>
    </w:tbl>
    <w:bookmarkEnd w:id="15"/>
    <w:p w14:paraId="61E2E865" w14:textId="77777777" w:rsidR="00C846B8" w:rsidRPr="00E84137" w:rsidRDefault="00C846B8" w:rsidP="00C846B8">
      <w:pPr>
        <w:numPr>
          <w:ilvl w:val="12"/>
          <w:numId w:val="0"/>
        </w:numPr>
        <w:suppressAutoHyphens/>
        <w:spacing w:before="120" w:after="0" w:line="240" w:lineRule="auto"/>
        <w:ind w:left="709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5178361" wp14:editId="1217E879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CC0B014" w14:textId="77777777" w:rsidR="00C846B8" w:rsidRDefault="00C846B8" w:rsidP="00C846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78361" id="Pole tekstowe 27" o:spid="_x0000_s1049" type="#_x0000_t202" style="position:absolute;left:0;text-align:left;margin-left:-5.2pt;margin-top:9.55pt;width:15.75pt;height:16.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a1h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" strokeweight="1pt">
                <v:textbox>
                  <w:txbxContent>
                    <w:p w14:paraId="0CC0B014" w14:textId="77777777" w:rsidR="00C846B8" w:rsidRDefault="00C846B8" w:rsidP="00C846B8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eastAsia="Times New Roman" w:cstheme="minorHAnsi"/>
          <w:b/>
          <w:kern w:val="0"/>
          <w:u w:val="single"/>
          <w:lang w:eastAsia="ar-SA"/>
          <w14:ligatures w14:val="none"/>
        </w:rPr>
        <w:t>Oświadczam, że nie podlegam wykluczeniu z ww. postępowania udzielenie zamówienia publicznego na podstawie art. 108 ust. 1 ustawy Pzp.</w:t>
      </w:r>
      <w:r w:rsidRPr="00E84137">
        <w:rPr>
          <w:rFonts w:eastAsia="Times New Roman" w:cstheme="minorHAnsi"/>
          <w:kern w:val="0"/>
          <w:lang w:eastAsia="ar-SA"/>
          <w14:ligatures w14:val="none"/>
        </w:rPr>
        <w:t xml:space="preserve"> </w:t>
      </w:r>
    </w:p>
    <w:bookmarkStart w:id="16" w:name="_Hlk102724750"/>
    <w:p w14:paraId="58FA4A60" w14:textId="77777777" w:rsidR="00C846B8" w:rsidRPr="00E84137" w:rsidRDefault="00C846B8" w:rsidP="00C846B8">
      <w:pPr>
        <w:suppressAutoHyphens/>
        <w:spacing w:before="240" w:after="120" w:line="240" w:lineRule="auto"/>
        <w:ind w:left="709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A3E2154" wp14:editId="7C917645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2FB014" w14:textId="77777777" w:rsidR="00C846B8" w:rsidRDefault="00C846B8" w:rsidP="00C846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2154" id="Pole tekstowe 29" o:spid="_x0000_s1050" type="#_x0000_t202" style="position:absolute;left:0;text-align:left;margin-left:-5.25pt;margin-top:11.2pt;width:15.75pt;height:16.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" strokeweight="1pt">
                <v:textbox>
                  <w:txbxContent>
                    <w:p w14:paraId="572FB014" w14:textId="77777777" w:rsidR="00C846B8" w:rsidRDefault="00C846B8" w:rsidP="00C846B8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eastAsia="Times New Roman" w:cstheme="minorHAnsi"/>
          <w:b/>
          <w:kern w:val="0"/>
          <w:u w:val="single"/>
          <w:lang w:eastAsia="ar-SA"/>
          <w14:ligatures w14:val="non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16"/>
    </w:p>
    <w:p w14:paraId="15041CFE" w14:textId="77777777" w:rsidR="00C846B8" w:rsidRPr="00E84137" w:rsidRDefault="00C846B8" w:rsidP="00C846B8">
      <w:pPr>
        <w:suppressAutoHyphens/>
        <w:spacing w:before="240" w:after="0" w:line="240" w:lineRule="auto"/>
        <w:ind w:left="709"/>
        <w:jc w:val="both"/>
        <w:rPr>
          <w:rFonts w:eastAsia="Times New Roman" w:cstheme="minorHAnsi"/>
          <w:b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3731E56" wp14:editId="225FD164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B82CDAD" w14:textId="77777777" w:rsidR="00C846B8" w:rsidRDefault="00C846B8" w:rsidP="00C846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31E56" id="Pole tekstowe 26" o:spid="_x0000_s1051" type="#_x0000_t202" style="position:absolute;left:0;text-align:left;margin-left:-4.45pt;margin-top:8.25pt;width:15.75pt;height:16.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Fm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" strokeweight="1pt">
                <v:textbox>
                  <w:txbxContent>
                    <w:p w14:paraId="5B82CDAD" w14:textId="77777777" w:rsidR="00C846B8" w:rsidRDefault="00C846B8" w:rsidP="00C846B8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Prawo zamówień publicznych. </w:t>
      </w:r>
    </w:p>
    <w:p w14:paraId="59D90720" w14:textId="77777777" w:rsidR="00C846B8" w:rsidRPr="00E84137" w:rsidRDefault="00C846B8" w:rsidP="00C846B8">
      <w:pPr>
        <w:suppressAutoHyphens/>
        <w:spacing w:after="0" w:line="240" w:lineRule="auto"/>
        <w:ind w:left="709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i/>
          <w:kern w:val="0"/>
          <w:lang w:eastAsia="ar-SA"/>
          <w14:ligatures w14:val="none"/>
        </w:rPr>
        <w:t>(podać mającą zastosowanie podstawę wykluczenia spośród wymienionych w art. 108 ust. 1 pkt 1, 2 i 5 ustawy Pzp).</w:t>
      </w:r>
      <w:r w:rsidRPr="00E84137">
        <w:rPr>
          <w:rFonts w:eastAsia="Times New Roman" w:cstheme="minorHAnsi"/>
          <w:kern w:val="0"/>
          <w:lang w:eastAsia="ar-SA"/>
          <w14:ligatures w14:val="none"/>
        </w:rPr>
        <w:t xml:space="preserve"> </w:t>
      </w:r>
    </w:p>
    <w:p w14:paraId="75F34212" w14:textId="77777777" w:rsidR="00C846B8" w:rsidRPr="00E84137" w:rsidRDefault="00C846B8" w:rsidP="00C846B8">
      <w:pPr>
        <w:suppressAutoHyphens/>
        <w:spacing w:before="240" w:after="0" w:line="240" w:lineRule="auto"/>
        <w:ind w:left="709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 xml:space="preserve">Jednocześnie oświadczam, że w związku z ww. okolicznością, na podstawie art. 110 ustawy Pzp podjąłem następujące środki naprawcze: </w:t>
      </w:r>
    </w:p>
    <w:p w14:paraId="103A9884" w14:textId="77777777" w:rsidR="00C846B8" w:rsidRPr="00E84137" w:rsidRDefault="00C846B8" w:rsidP="008244EE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bookmarkStart w:id="17" w:name="_Hlk103948624"/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…………..…………………………………………………………….………….…....……..………</w:t>
      </w:r>
    </w:p>
    <w:p w14:paraId="32F9A9B0" w14:textId="77777777" w:rsidR="00C846B8" w:rsidRPr="00E84137" w:rsidRDefault="00C846B8" w:rsidP="008244EE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……..……………………………………………………………………….…....……..…………….</w:t>
      </w:r>
    </w:p>
    <w:bookmarkStart w:id="18" w:name="_Hlk103948886"/>
    <w:bookmarkEnd w:id="17"/>
    <w:p w14:paraId="2EEFA572" w14:textId="77777777" w:rsidR="00C846B8" w:rsidRPr="00E84137" w:rsidRDefault="00C846B8" w:rsidP="00C846B8">
      <w:pPr>
        <w:numPr>
          <w:ilvl w:val="12"/>
          <w:numId w:val="0"/>
        </w:numPr>
        <w:suppressAutoHyphens/>
        <w:spacing w:before="240" w:after="120" w:line="240" w:lineRule="auto"/>
        <w:ind w:left="709"/>
        <w:jc w:val="both"/>
        <w:rPr>
          <w:rFonts w:eastAsia="Times New Roman" w:cstheme="minorHAnsi"/>
          <w:i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50F09E74" wp14:editId="39FB99AA">
                <wp:simplePos x="0" y="0"/>
                <wp:positionH relativeFrom="column">
                  <wp:posOffset>-27940</wp:posOffset>
                </wp:positionH>
                <wp:positionV relativeFrom="paragraph">
                  <wp:posOffset>148590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489280054" name="Pole tekstowe 1489280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4193A97" w14:textId="77777777" w:rsidR="00C846B8" w:rsidRDefault="00C846B8" w:rsidP="00C846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09E74" id="Pole tekstowe 1489280054" o:spid="_x0000_s1052" type="#_x0000_t202" style="position:absolute;left:0;text-align:left;margin-left:-2.2pt;margin-top:11.7pt;width:15.75pt;height:16.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" strokeweight="1pt">
                <v:textbox>
                  <w:txbxContent>
                    <w:p w14:paraId="44193A97" w14:textId="77777777" w:rsidR="00C846B8" w:rsidRDefault="00C846B8" w:rsidP="00C846B8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>Oświadczam, że spełniam warunki udziału w postępowaniu określone przez zamawiającego w  SWZ IDW</w:t>
      </w:r>
      <w:r w:rsidRPr="00E84137">
        <w:rPr>
          <w:rFonts w:eastAsia="Times New Roman" w:cstheme="minorHAnsi"/>
          <w:kern w:val="0"/>
          <w:lang w:eastAsia="ar-SA"/>
          <w14:ligatures w14:val="none"/>
        </w:rPr>
        <w:t xml:space="preserve"> </w:t>
      </w: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>w  następującym zakresie:</w:t>
      </w:r>
    </w:p>
    <w:bookmarkStart w:id="19" w:name="_Hlk501523511"/>
    <w:p w14:paraId="3AAADE75" w14:textId="77777777" w:rsidR="00C846B8" w:rsidRPr="00E84137" w:rsidRDefault="00C846B8" w:rsidP="00C846B8">
      <w:pPr>
        <w:numPr>
          <w:ilvl w:val="12"/>
          <w:numId w:val="0"/>
        </w:numPr>
        <w:suppressAutoHyphens/>
        <w:spacing w:after="240" w:line="240" w:lineRule="auto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0442DA37" wp14:editId="13BA2016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51058340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44C6F" id="Prostokąt 1" o:spid="_x0000_s1026" style="position:absolute;margin-left:61.5pt;margin-top:22.55pt;width:8.25pt;height:11.8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" filled="f" strokecolor="#223f59" strokeweight="1pt"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666DB6FE" wp14:editId="1A1227A9">
                <wp:simplePos x="0" y="0"/>
                <wp:positionH relativeFrom="column">
                  <wp:posOffset>523875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80782030" name="Prostokąt 1880782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E99D68" w14:textId="77777777" w:rsidR="00C846B8" w:rsidRDefault="00C846B8" w:rsidP="00C846B8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DB6FE" id="Prostokąt 1880782030" o:spid="_x0000_s1053" style="position:absolute;left:0;text-align:left;margin-left:41.25pt;margin-top:2.2pt;width:10.5pt;height:12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" fillcolor="window" strokecolor="windowText" strokeweight="1pt">
                <v:path arrowok="t"/>
                <v:textbox>
                  <w:txbxContent>
                    <w:p w14:paraId="16E99D68" w14:textId="77777777" w:rsidR="00C846B8" w:rsidRDefault="00C846B8" w:rsidP="00C846B8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zdolności technicznej lub zawodowej </w:t>
      </w:r>
    </w:p>
    <w:p w14:paraId="06F8A0E5" w14:textId="77777777" w:rsidR="002061A4" w:rsidRPr="00E84137" w:rsidRDefault="00C846B8" w:rsidP="002061A4">
      <w:pPr>
        <w:numPr>
          <w:ilvl w:val="12"/>
          <w:numId w:val="0"/>
        </w:numPr>
        <w:suppressAutoHyphens/>
        <w:spacing w:after="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SWZ IDW Rozdział VIII pkt 2 ppkt 4 </w:t>
      </w:r>
      <w:r w:rsidR="002061A4"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wymagane dla Części … </w:t>
      </w:r>
    </w:p>
    <w:p w14:paraId="4824F264" w14:textId="7E752651" w:rsidR="00C846B8" w:rsidRPr="00E84137" w:rsidRDefault="002061A4" w:rsidP="002061A4">
      <w:pPr>
        <w:numPr>
          <w:ilvl w:val="12"/>
          <w:numId w:val="0"/>
        </w:numPr>
        <w:suppressAutoHyphens/>
        <w:spacing w:after="12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   </w:t>
      </w:r>
      <w:r w:rsidR="00C846B8" w:rsidRPr="00E84137">
        <w:rPr>
          <w:rFonts w:eastAsia="Times New Roman" w:cstheme="minorHAnsi"/>
          <w:bCs/>
          <w:kern w:val="0"/>
          <w:lang w:eastAsia="ar-SA"/>
          <w14:ligatures w14:val="none"/>
        </w:rPr>
        <w:t>(doświadczenie wykonawcy)</w:t>
      </w:r>
    </w:p>
    <w:p w14:paraId="0C56B465" w14:textId="77777777" w:rsidR="002061A4" w:rsidRPr="00E84137" w:rsidRDefault="00C846B8" w:rsidP="002061A4">
      <w:pPr>
        <w:numPr>
          <w:ilvl w:val="12"/>
          <w:numId w:val="0"/>
        </w:numPr>
        <w:suppressAutoHyphens/>
        <w:spacing w:after="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5883BC3" wp14:editId="1669789E">
                <wp:simplePos x="0" y="0"/>
                <wp:positionH relativeFrom="column">
                  <wp:posOffset>781050</wp:posOffset>
                </wp:positionH>
                <wp:positionV relativeFrom="paragraph">
                  <wp:posOffset>9525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32795" id="Prostokąt 1" o:spid="_x0000_s1026" style="position:absolute;margin-left:61.5pt;margin-top:.75pt;width:8.25pt;height:11.8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" filled="f" strokecolor="#223f59" strokeweight="1pt"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SWZ IDW Rozdział VIII pkt 2 ppkt 4</w:t>
      </w:r>
      <w:r w:rsidR="002061A4"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 wymagane dla Części …</w:t>
      </w:r>
    </w:p>
    <w:p w14:paraId="4C73AF88" w14:textId="1680A310" w:rsidR="00C846B8" w:rsidRPr="00E84137" w:rsidRDefault="00C846B8" w:rsidP="00C846B8">
      <w:pPr>
        <w:numPr>
          <w:ilvl w:val="12"/>
          <w:numId w:val="0"/>
        </w:numPr>
        <w:suppressAutoHyphens/>
        <w:spacing w:after="12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(osoby skierowane do realizacji)</w:t>
      </w:r>
    </w:p>
    <w:p w14:paraId="0D21E002" w14:textId="77777777" w:rsidR="00C846B8" w:rsidRPr="00E84137" w:rsidRDefault="00C846B8" w:rsidP="00C846B8">
      <w:pPr>
        <w:spacing w:after="0"/>
        <w:ind w:left="567"/>
        <w:jc w:val="both"/>
        <w:rPr>
          <w:rFonts w:eastAsia="Times New Roman" w:cstheme="minorHAnsi"/>
          <w:b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744F187" wp14:editId="5AF2C7B8">
                <wp:simplePos x="0" y="0"/>
                <wp:positionH relativeFrom="column">
                  <wp:posOffset>-27940</wp:posOffset>
                </wp:positionH>
                <wp:positionV relativeFrom="paragraph">
                  <wp:posOffset>27940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237AC40" w14:textId="77777777" w:rsidR="00C846B8" w:rsidRDefault="00C846B8" w:rsidP="00C846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4F187" id="Pole tekstowe 22" o:spid="_x0000_s1054" type="#_x0000_t202" style="position:absolute;left:0;text-align:left;margin-left:-2.2pt;margin-top:2.2pt;width:15.75pt;height:16.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2F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" strokeweight="1pt">
                <v:textbox>
                  <w:txbxContent>
                    <w:p w14:paraId="4237AC40" w14:textId="77777777" w:rsidR="00C846B8" w:rsidRDefault="00C846B8" w:rsidP="00C846B8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 xml:space="preserve">Oświadczam, </w: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że w celu spełniania warunku udziału w niniejszym postępowaniu</w:t>
      </w: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w:t xml:space="preserve"> </w:t>
      </w:r>
      <w:r w:rsidRPr="00E84137">
        <w:rPr>
          <w:rFonts w:eastAsia="Times New Roman" w:cstheme="minorHAnsi"/>
          <w:b/>
          <w:noProof/>
          <w:kern w:val="0"/>
          <w:lang w:eastAsia="pl-PL"/>
          <w14:ligatures w14:val="none"/>
        </w:rPr>
        <w:t xml:space="preserve">określonego </w:t>
      </w: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 xml:space="preserve">przez zamawiającego w następującym zakresie </w:t>
      </w:r>
      <w:r w:rsidRPr="00E84137">
        <w:rPr>
          <w:rFonts w:eastAsia="Times New Roman" w:cstheme="minorHAnsi"/>
          <w:i/>
          <w:kern w:val="0"/>
          <w:lang w:eastAsia="ar-SA"/>
          <w14:ligatures w14:val="none"/>
        </w:rPr>
        <w:t>(należy określić odpowiedni zakres udostępnianych zasobów dla wskazanego podmiotu)</w:t>
      </w: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 xml:space="preserve">: </w:t>
      </w:r>
    </w:p>
    <w:bookmarkStart w:id="20" w:name="_Hlk135831143"/>
    <w:p w14:paraId="679B59E8" w14:textId="77777777" w:rsidR="00C846B8" w:rsidRPr="00E84137" w:rsidRDefault="00C846B8" w:rsidP="002061A4">
      <w:pPr>
        <w:numPr>
          <w:ilvl w:val="12"/>
          <w:numId w:val="0"/>
        </w:numPr>
        <w:suppressAutoHyphens/>
        <w:spacing w:before="120" w:after="0" w:line="240" w:lineRule="auto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2EE4CB77" wp14:editId="1A5E641B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59039E" id="Prostokąt 1" o:spid="_x0000_s1026" style="position:absolute;margin-left:61.5pt;margin-top:22.55pt;width:8.25pt;height:11.8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" filled="f" strokecolor="#223f59" strokeweight="1pt"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2332B6A" wp14:editId="70153F8C">
                <wp:simplePos x="0" y="0"/>
                <wp:positionH relativeFrom="column">
                  <wp:posOffset>523875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F7654E" w14:textId="77777777" w:rsidR="00C846B8" w:rsidRDefault="00C846B8" w:rsidP="00C846B8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32B6A" id="Prostokąt 18" o:spid="_x0000_s1055" style="position:absolute;left:0;text-align:left;margin-left:41.25pt;margin-top:2.2pt;width:10.5pt;height:12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" fillcolor="window" strokecolor="windowText" strokeweight="1pt">
                <v:path arrowok="t"/>
                <v:textbox>
                  <w:txbxContent>
                    <w:p w14:paraId="31F7654E" w14:textId="77777777" w:rsidR="00C846B8" w:rsidRDefault="00C846B8" w:rsidP="00C846B8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zdolności technicznej lub zawodowej </w:t>
      </w:r>
    </w:p>
    <w:p w14:paraId="7993AA0D" w14:textId="77777777" w:rsidR="002061A4" w:rsidRPr="00E84137" w:rsidRDefault="00C846B8" w:rsidP="002061A4">
      <w:pPr>
        <w:numPr>
          <w:ilvl w:val="12"/>
          <w:numId w:val="0"/>
        </w:numPr>
        <w:suppressAutoHyphens/>
        <w:spacing w:before="120" w:after="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SWZ IDW Rozdział VIII pkt 2 ppkt 4</w:t>
      </w:r>
      <w:r w:rsidR="002061A4"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 wymagane dla Części …</w:t>
      </w:r>
    </w:p>
    <w:p w14:paraId="4DD5076D" w14:textId="38D66C1D" w:rsidR="00C846B8" w:rsidRPr="00E84137" w:rsidRDefault="002061A4" w:rsidP="002061A4">
      <w:pPr>
        <w:numPr>
          <w:ilvl w:val="12"/>
          <w:numId w:val="0"/>
        </w:numPr>
        <w:suppressAutoHyphens/>
        <w:spacing w:after="12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lastRenderedPageBreak/>
        <w:t xml:space="preserve">   </w:t>
      </w:r>
      <w:r w:rsidR="00C846B8" w:rsidRPr="00E84137">
        <w:rPr>
          <w:rFonts w:eastAsia="Times New Roman" w:cstheme="minorHAnsi"/>
          <w:bCs/>
          <w:kern w:val="0"/>
          <w:lang w:eastAsia="ar-SA"/>
          <w14:ligatures w14:val="none"/>
        </w:rPr>
        <w:t>(doświadczenie wykonawcy)</w:t>
      </w:r>
    </w:p>
    <w:p w14:paraId="68C819C2" w14:textId="77777777" w:rsidR="002061A4" w:rsidRPr="00E84137" w:rsidRDefault="00C846B8" w:rsidP="002061A4">
      <w:pPr>
        <w:numPr>
          <w:ilvl w:val="12"/>
          <w:numId w:val="0"/>
        </w:numPr>
        <w:suppressAutoHyphens/>
        <w:spacing w:after="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7A33C6FB" wp14:editId="2F658565">
                <wp:simplePos x="0" y="0"/>
                <wp:positionH relativeFrom="column">
                  <wp:posOffset>781050</wp:posOffset>
                </wp:positionH>
                <wp:positionV relativeFrom="paragraph">
                  <wp:posOffset>9525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1588144595" name="Prostokąt 1588144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A07C0" id="Prostokąt 1588144595" o:spid="_x0000_s1026" style="position:absolute;margin-left:61.5pt;margin-top:.75pt;width:8.25pt;height:11.8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" filled="f" strokecolor="#223f59" strokeweight="1pt"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SWZ IDW Rozdział VIII pkt 2 ppkt 4 </w:t>
      </w:r>
      <w:r w:rsidR="002061A4"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wymagane dla Części … </w:t>
      </w:r>
    </w:p>
    <w:p w14:paraId="008ABAE4" w14:textId="5F9121FC" w:rsidR="00C846B8" w:rsidRPr="00E84137" w:rsidRDefault="00C846B8" w:rsidP="00C846B8">
      <w:pPr>
        <w:numPr>
          <w:ilvl w:val="12"/>
          <w:numId w:val="0"/>
        </w:numPr>
        <w:suppressAutoHyphens/>
        <w:spacing w:after="12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(osoby skierowane do realizacji)</w:t>
      </w:r>
    </w:p>
    <w:bookmarkEnd w:id="20"/>
    <w:p w14:paraId="65306B95" w14:textId="77777777" w:rsidR="00C846B8" w:rsidRPr="00E84137" w:rsidRDefault="00C846B8" w:rsidP="00C846B8">
      <w:pPr>
        <w:suppressAutoHyphens/>
        <w:spacing w:before="120" w:after="0" w:line="240" w:lineRule="auto"/>
        <w:ind w:left="709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>polegam na zasobach następującego/ych podmiotu/ów:</w:t>
      </w:r>
    </w:p>
    <w:p w14:paraId="0D9C1A29" w14:textId="77777777" w:rsidR="00C846B8" w:rsidRPr="00E84137" w:rsidRDefault="00C846B8" w:rsidP="00C846B8">
      <w:pPr>
        <w:suppressAutoHyphens/>
        <w:spacing w:before="120" w:after="0" w:line="240" w:lineRule="auto"/>
        <w:ind w:left="709"/>
        <w:rPr>
          <w:rFonts w:eastAsia="Times New Roman" w:cstheme="minorHAnsi"/>
          <w:i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iCs/>
          <w:kern w:val="0"/>
          <w:lang w:eastAsia="ar-SA"/>
          <w14:ligatures w14:val="none"/>
        </w:rPr>
        <w:t>nazwa firmy:</w:t>
      </w:r>
      <w:r w:rsidRPr="00E84137">
        <w:rPr>
          <w:rFonts w:eastAsia="Times New Roman" w:cstheme="minorHAnsi"/>
          <w:iCs/>
          <w:kern w:val="0"/>
          <w:lang w:eastAsia="ar-SA"/>
          <w14:ligatures w14:val="none"/>
        </w:rPr>
        <w:tab/>
        <w:t xml:space="preserve">……………...………………........................................................ </w:t>
      </w:r>
    </w:p>
    <w:p w14:paraId="38A44C78" w14:textId="77777777" w:rsidR="00C846B8" w:rsidRPr="00E84137" w:rsidRDefault="00C846B8" w:rsidP="00C846B8">
      <w:pPr>
        <w:suppressAutoHyphens/>
        <w:spacing w:before="120" w:after="0" w:line="240" w:lineRule="auto"/>
        <w:ind w:left="709"/>
        <w:rPr>
          <w:rFonts w:eastAsia="Times New Roman" w:cstheme="minorHAnsi"/>
          <w:i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iCs/>
          <w:kern w:val="0"/>
          <w:lang w:eastAsia="ar-SA"/>
          <w14:ligatures w14:val="none"/>
        </w:rPr>
        <w:t>adres:</w:t>
      </w:r>
      <w:r w:rsidRPr="00E84137">
        <w:rPr>
          <w:rFonts w:eastAsia="Times New Roman" w:cstheme="minorHAnsi"/>
          <w:iCs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iCs/>
          <w:kern w:val="0"/>
          <w:lang w:eastAsia="ar-SA"/>
          <w14:ligatures w14:val="none"/>
        </w:rPr>
        <w:tab/>
        <w:t>…………………………………..…………….………………………</w:t>
      </w:r>
    </w:p>
    <w:p w14:paraId="12166C91" w14:textId="77777777" w:rsidR="00C846B8" w:rsidRPr="00E84137" w:rsidRDefault="00C846B8" w:rsidP="00C846B8">
      <w:pPr>
        <w:suppressAutoHyphens/>
        <w:spacing w:before="120" w:after="0" w:line="240" w:lineRule="auto"/>
        <w:ind w:firstLine="709"/>
        <w:jc w:val="both"/>
        <w:rPr>
          <w:rFonts w:eastAsia="Times New Roman" w:cstheme="minorHAnsi"/>
          <w:i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iCs/>
          <w:kern w:val="0"/>
          <w:lang w:eastAsia="ar-SA"/>
          <w14:ligatures w14:val="none"/>
        </w:rPr>
        <w:t>NIP / PESEL:</w:t>
      </w:r>
      <w:r w:rsidRPr="00E84137">
        <w:rPr>
          <w:rFonts w:eastAsia="Times New Roman" w:cstheme="minorHAnsi"/>
          <w:iCs/>
          <w:kern w:val="0"/>
          <w:lang w:eastAsia="ar-SA"/>
          <w14:ligatures w14:val="none"/>
        </w:rPr>
        <w:tab/>
        <w:t>…………………………………..…………….………………………</w:t>
      </w:r>
    </w:p>
    <w:p w14:paraId="014FA968" w14:textId="77777777" w:rsidR="00C846B8" w:rsidRPr="00E84137" w:rsidRDefault="00C846B8" w:rsidP="00C846B8">
      <w:pPr>
        <w:suppressAutoHyphens/>
        <w:spacing w:before="120" w:after="0" w:line="240" w:lineRule="auto"/>
        <w:ind w:firstLine="709"/>
        <w:jc w:val="both"/>
        <w:rPr>
          <w:rFonts w:eastAsia="Times New Roman" w:cstheme="minorHAnsi"/>
          <w:b/>
          <w:i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iCs/>
          <w:kern w:val="0"/>
          <w:lang w:eastAsia="ar-SA"/>
          <w14:ligatures w14:val="none"/>
        </w:rPr>
        <w:t>KRS/CEiDG):</w:t>
      </w:r>
      <w:r w:rsidRPr="00E84137">
        <w:rPr>
          <w:rFonts w:eastAsia="Times New Roman" w:cstheme="minorHAnsi"/>
          <w:b/>
          <w:iCs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iCs/>
          <w:kern w:val="0"/>
          <w:lang w:eastAsia="ar-SA"/>
          <w14:ligatures w14:val="none"/>
        </w:rPr>
        <w:t>…………………………………..…………….………………………</w:t>
      </w:r>
    </w:p>
    <w:bookmarkEnd w:id="19"/>
    <w:p w14:paraId="6822AD22" w14:textId="77777777" w:rsidR="00C846B8" w:rsidRPr="00E84137" w:rsidRDefault="00C846B8" w:rsidP="00C846B8">
      <w:pPr>
        <w:suppressAutoHyphens/>
        <w:spacing w:before="120" w:after="0" w:line="240" w:lineRule="auto"/>
        <w:ind w:left="1418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84137">
        <w:rPr>
          <w:rFonts w:eastAsia="Times New Roman" w:cstheme="minorHAnsi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64BB310E" wp14:editId="7C55DD38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8587D0" w14:textId="77777777" w:rsidR="00C846B8" w:rsidRDefault="00C846B8" w:rsidP="00C846B8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B310E" id="Prostokąt 21" o:spid="_x0000_s1056" style="position:absolute;left:0;text-align:left;margin-left:38.55pt;margin-top:6.85pt;width:10.5pt;height:12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6h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528587D0" w14:textId="77777777" w:rsidR="00C846B8" w:rsidRDefault="00C846B8" w:rsidP="00C846B8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 xml:space="preserve">Załączam zobowiązanie ww. podmiotu </w: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do </w:t>
      </w:r>
      <w:r w:rsidRPr="00E84137">
        <w:rPr>
          <w:rFonts w:eastAsia="Times New Roman" w:cstheme="minorHAnsi"/>
          <w:bCs/>
          <w:kern w:val="0"/>
          <w:lang w:eastAsia="pl-PL"/>
          <w14:ligatures w14:val="none"/>
        </w:rPr>
        <w:t>oddania</w:t>
      </w:r>
      <w:r w:rsidRPr="00E84137">
        <w:rPr>
          <w:rFonts w:eastAsia="Times New Roman" w:cstheme="minorHAnsi"/>
          <w:kern w:val="0"/>
          <w:lang w:eastAsia="pl-PL"/>
          <w14:ligatures w14:val="none"/>
        </w:rPr>
        <w:t xml:space="preserve"> do dyspozycji  ww. zasobów</w:t>
      </w:r>
    </w:p>
    <w:p w14:paraId="1558CD98" w14:textId="77777777" w:rsidR="00C846B8" w:rsidRPr="00E84137" w:rsidRDefault="00C846B8" w:rsidP="00C846B8">
      <w:pPr>
        <w:suppressAutoHyphens/>
        <w:spacing w:before="120" w:after="0" w:line="240" w:lineRule="auto"/>
        <w:ind w:left="1418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84137">
        <w:rPr>
          <w:rFonts w:eastAsia="Times New Roman" w:cstheme="minorHAnsi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514A635" wp14:editId="0438F249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0EFD6F" w14:textId="77777777" w:rsidR="00C846B8" w:rsidRDefault="00C846B8" w:rsidP="00C846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4A635" id="Prostokąt 20" o:spid="_x0000_s1057" style="position:absolute;left:0;text-align:left;margin-left:39pt;margin-top:6.75pt;width:10.5pt;height:1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1D0EFD6F" w14:textId="77777777" w:rsidR="00C846B8" w:rsidRDefault="00C846B8" w:rsidP="00C846B8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/>
          <w:bCs/>
          <w:noProof/>
          <w:kern w:val="0"/>
          <w:lang w:eastAsia="pl-PL"/>
          <w14:ligatures w14:val="none"/>
        </w:rPr>
        <w:t>Załączam oświadczenie ww. podmiotu</w:t>
      </w:r>
      <w:r w:rsidRPr="00E84137">
        <w:rPr>
          <w:rFonts w:eastAsia="Times New Roman" w:cstheme="minorHAnsi"/>
          <w:noProof/>
          <w:kern w:val="0"/>
          <w:lang w:eastAsia="pl-PL"/>
          <w14:ligatures w14:val="none"/>
        </w:rPr>
        <w:t xml:space="preserve"> </w:t>
      </w:r>
      <w:r w:rsidRPr="00E84137">
        <w:rPr>
          <w:rFonts w:eastAsia="Times New Roman" w:cstheme="minorHAnsi"/>
          <w:kern w:val="0"/>
          <w:lang w:eastAsia="pl-PL"/>
          <w14:ligatures w14:val="none"/>
        </w:rPr>
        <w:t>potwierdzające brak podstaw wykluczenia tego podmiotu oraz odpowiednio spełnianie warunków udziału w postępowaniu lub kryteriów selekcji, w zakresie, w jakim powołuję/jemy się na jego zasoby</w:t>
      </w:r>
      <w:r w:rsidRPr="00E84137">
        <w:rPr>
          <w:rFonts w:eastAsia="Times New Roman" w:cstheme="minorHAnsi"/>
          <w:kern w:val="0"/>
          <w:lang w:eastAsia="ar-SA"/>
          <w14:ligatures w14:val="none"/>
        </w:rPr>
        <w:t xml:space="preserve">      </w:t>
      </w:r>
    </w:p>
    <w:p w14:paraId="0AD3EFCD" w14:textId="77777777" w:rsidR="00C846B8" w:rsidRPr="00E84137" w:rsidRDefault="00C846B8" w:rsidP="00C846B8">
      <w:pPr>
        <w:suppressAutoHyphens/>
        <w:spacing w:before="240" w:after="0" w:line="240" w:lineRule="auto"/>
        <w:jc w:val="both"/>
        <w:rPr>
          <w:rFonts w:eastAsia="Times New Roman" w:cstheme="minorHAnsi"/>
          <w:b/>
          <w:bCs/>
          <w:kern w:val="0"/>
          <w:lang w:eastAsia="ar-SA"/>
          <w14:ligatures w14:val="none"/>
        </w:rPr>
      </w:pPr>
      <w:bookmarkStart w:id="21" w:name="_Hlk64225008"/>
      <w:bookmarkEnd w:id="18"/>
      <w:r w:rsidRPr="00E84137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E84137">
        <w:rPr>
          <w:rFonts w:eastAsia="Times New Roman" w:cstheme="minorHAnsi"/>
          <w:b/>
          <w:bCs/>
          <w:kern w:val="0"/>
          <w:lang w:eastAsia="ar-SA"/>
          <w14:ligatures w14:val="none"/>
        </w:rPr>
        <w:br/>
        <w:t>i zgodne z prawdą.</w:t>
      </w:r>
    </w:p>
    <w:p w14:paraId="7FA34C0F" w14:textId="77777777" w:rsidR="00C846B8" w:rsidRPr="00E84137" w:rsidRDefault="00C846B8" w:rsidP="00C846B8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E84137">
        <w:rPr>
          <w:rFonts w:eastAsia="Times New Roman" w:cstheme="minorHAnsi"/>
          <w:b/>
          <w:bCs/>
          <w:kern w:val="0"/>
          <w:lang w:eastAsia="pl-PL"/>
          <w14:ligatures w14:val="none"/>
        </w:rPr>
        <w:t>Jestem pouczony i świadomy odpowiedzialności karnej za składanie fałszywych oświadczeń, wynikającej z art. 297 § 1 Kodeksu karnego.</w:t>
      </w:r>
      <w:bookmarkEnd w:id="21"/>
    </w:p>
    <w:p w14:paraId="36A9CB51" w14:textId="77777777" w:rsidR="00C846B8" w:rsidRPr="00E84137" w:rsidRDefault="00C846B8" w:rsidP="00C846B8">
      <w:pPr>
        <w:spacing w:before="240" w:after="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E84137">
        <w:rPr>
          <w:rFonts w:eastAsia="Times New Roman" w:cstheme="minorHAnsi"/>
          <w:b/>
          <w:bCs/>
          <w:kern w:val="0"/>
          <w:lang w:eastAsia="pl-PL"/>
          <w14:ligatures w14:val="none"/>
        </w:rPr>
        <w:t>Informacja dotycząca dostępu do podmiotowych środków dowodowych:</w:t>
      </w:r>
    </w:p>
    <w:p w14:paraId="2AE9C39C" w14:textId="77777777" w:rsidR="00C846B8" w:rsidRPr="00E84137" w:rsidRDefault="00C846B8" w:rsidP="00C846B8">
      <w:pPr>
        <w:suppressAutoHyphens/>
        <w:spacing w:after="120" w:line="240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kern w:val="0"/>
          <w:lang w:eastAsia="ar-SA"/>
          <w14:ligatures w14:val="none"/>
        </w:rPr>
        <w:t xml:space="preserve">Wskazuję następujące podmiotowe środki dowodowe, które można uzyskać za pomocą bezpłatnych </w:t>
      </w:r>
      <w:r w:rsidRPr="00E84137">
        <w:rPr>
          <w:rFonts w:eastAsia="Times New Roman" w:cstheme="minorHAnsi"/>
          <w:kern w:val="0"/>
          <w:lang w:eastAsia="ar-SA"/>
          <w14:ligatures w14:val="none"/>
        </w:rPr>
        <w:br/>
        <w:t>i ogólnodostępnych baz danych, oraz dane umożliwiające dostęp do tych środków*:</w:t>
      </w:r>
    </w:p>
    <w:p w14:paraId="650201B3" w14:textId="77777777" w:rsidR="00C846B8" w:rsidRPr="00E84137" w:rsidRDefault="00C846B8" w:rsidP="008244EE">
      <w:pPr>
        <w:numPr>
          <w:ilvl w:val="0"/>
          <w:numId w:val="63"/>
        </w:numPr>
        <w:suppressAutoHyphens/>
        <w:spacing w:after="0" w:line="240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</w:t>
      </w:r>
    </w:p>
    <w:p w14:paraId="19081B8D" w14:textId="77777777" w:rsidR="00C846B8" w:rsidRPr="00E84137" w:rsidRDefault="00C846B8" w:rsidP="00C846B8">
      <w:pPr>
        <w:suppressAutoHyphens/>
        <w:spacing w:after="0" w:line="240" w:lineRule="auto"/>
        <w:ind w:left="360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i/>
          <w:kern w:val="0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6715BCCC" w14:textId="77777777" w:rsidR="00C846B8" w:rsidRPr="00E84137" w:rsidRDefault="00C846B8" w:rsidP="008244EE">
      <w:pPr>
        <w:numPr>
          <w:ilvl w:val="0"/>
          <w:numId w:val="63"/>
        </w:numPr>
        <w:suppressAutoHyphens/>
        <w:spacing w:after="0" w:line="240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</w:t>
      </w:r>
    </w:p>
    <w:p w14:paraId="47F8D060" w14:textId="77777777" w:rsidR="00C846B8" w:rsidRPr="00E84137" w:rsidRDefault="00C846B8" w:rsidP="00C846B8">
      <w:pPr>
        <w:suppressAutoHyphens/>
        <w:spacing w:before="120" w:after="0" w:line="240" w:lineRule="auto"/>
        <w:jc w:val="both"/>
        <w:rPr>
          <w:rFonts w:eastAsia="Times New Roman" w:cstheme="minorHAnsi"/>
          <w:i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i/>
          <w:kern w:val="0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2F5ECCCA" w14:textId="77777777" w:rsidR="00C846B8" w:rsidRPr="00E84137" w:rsidRDefault="00C846B8" w:rsidP="00C846B8">
      <w:pPr>
        <w:suppressAutoHyphens/>
        <w:spacing w:before="120" w:after="0" w:line="240" w:lineRule="auto"/>
        <w:jc w:val="both"/>
        <w:rPr>
          <w:rFonts w:eastAsia="Times New Roman" w:cstheme="minorHAnsi"/>
          <w:i/>
          <w:kern w:val="0"/>
          <w:lang w:eastAsia="ar-SA"/>
          <w14:ligatures w14:val="none"/>
        </w:rPr>
      </w:pPr>
    </w:p>
    <w:p w14:paraId="62E33A05" w14:textId="77777777" w:rsidR="00C846B8" w:rsidRPr="00E84137" w:rsidRDefault="00C846B8" w:rsidP="00C846B8">
      <w:pPr>
        <w:autoSpaceDE w:val="0"/>
        <w:autoSpaceDN w:val="0"/>
        <w:adjustRightInd w:val="0"/>
        <w:spacing w:before="240" w:after="0" w:line="240" w:lineRule="auto"/>
        <w:ind w:left="426"/>
        <w:rPr>
          <w:rFonts w:eastAsia="Calibri" w:cstheme="minorHAnsi"/>
          <w:i/>
          <w:kern w:val="0"/>
          <w14:ligatures w14:val="none"/>
        </w:rPr>
      </w:pPr>
      <w:r w:rsidRPr="00E84137">
        <w:rPr>
          <w:rFonts w:eastAsia="Calibri" w:cstheme="minorHAnsi"/>
          <w:i/>
          <w:kern w:val="0"/>
          <w14:ligatures w14:val="none"/>
        </w:rPr>
        <w:t>*niepotrzebne skreślić</w:t>
      </w:r>
    </w:p>
    <w:p w14:paraId="4235CD73" w14:textId="77777777" w:rsidR="00C846B8" w:rsidRPr="00E84137" w:rsidRDefault="00C846B8" w:rsidP="00C846B8">
      <w:pPr>
        <w:suppressAutoHyphens/>
        <w:spacing w:before="120" w:after="0" w:line="240" w:lineRule="auto"/>
        <w:jc w:val="both"/>
        <w:rPr>
          <w:rFonts w:eastAsia="Times New Roman" w:cstheme="minorHAnsi"/>
          <w:b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br w:type="page"/>
      </w:r>
    </w:p>
    <w:p w14:paraId="78177670" w14:textId="77777777" w:rsidR="002057E6" w:rsidRPr="00E84137" w:rsidRDefault="002057E6" w:rsidP="00B8084D">
      <w:pPr>
        <w:spacing w:line="20" w:lineRule="atLeast"/>
        <w:jc w:val="right"/>
        <w:rPr>
          <w:rFonts w:cstheme="minorHAnsi"/>
        </w:rPr>
      </w:pPr>
      <w:r w:rsidRPr="00E84137">
        <w:rPr>
          <w:rFonts w:cstheme="minorHAnsi"/>
          <w:b/>
        </w:rPr>
        <w:lastRenderedPageBreak/>
        <w:t>Załącznik nr 2a</w:t>
      </w:r>
      <w:r w:rsidRPr="00E84137">
        <w:rPr>
          <w:rFonts w:cstheme="minorHAnsi"/>
        </w:rPr>
        <w:t xml:space="preserve"> </w:t>
      </w:r>
    </w:p>
    <w:p w14:paraId="3727A04C" w14:textId="77777777" w:rsidR="002057E6" w:rsidRPr="00E84137" w:rsidRDefault="002057E6" w:rsidP="00B8084D">
      <w:pPr>
        <w:spacing w:before="240" w:line="20" w:lineRule="atLeast"/>
        <w:jc w:val="center"/>
        <w:rPr>
          <w:rFonts w:cstheme="minorHAnsi"/>
          <w:b/>
          <w:lang w:eastAsia="pl-PL" w:bidi="pl-PL"/>
        </w:rPr>
      </w:pPr>
      <w:r w:rsidRPr="00E84137">
        <w:rPr>
          <w:rFonts w:cstheme="minorHAnsi"/>
          <w:b/>
          <w:lang w:eastAsia="pl-PL" w:bidi="pl-PL"/>
        </w:rPr>
        <w:t>OŚWIADCZENIE PODMIOTU UDOSTĘPNIAJĄCY ZASOBY</w:t>
      </w:r>
      <w:r w:rsidRPr="00E84137">
        <w:rPr>
          <w:rFonts w:cstheme="minorHAnsi"/>
          <w:b/>
          <w:lang w:eastAsia="pl-PL" w:bidi="pl-PL"/>
        </w:rPr>
        <w:br/>
        <w:t>O NIEPODLEGANIU WYKLUCZENIU I SPEŁNIANIU WARUNKÓW UDZIAŁU W POSTĘPOWANIU</w:t>
      </w:r>
    </w:p>
    <w:p w14:paraId="063D55F6" w14:textId="77777777" w:rsidR="002057E6" w:rsidRPr="00E84137" w:rsidRDefault="002057E6" w:rsidP="00B8084D">
      <w:pPr>
        <w:widowControl w:val="0"/>
        <w:overflowPunct w:val="0"/>
        <w:autoSpaceDE w:val="0"/>
        <w:autoSpaceDN w:val="0"/>
        <w:adjustRightInd w:val="0"/>
        <w:spacing w:before="120" w:line="20" w:lineRule="atLeast"/>
        <w:jc w:val="center"/>
        <w:textAlignment w:val="baseline"/>
        <w:rPr>
          <w:rFonts w:cstheme="minorHAnsi"/>
          <w:b/>
          <w:lang w:eastAsia="pl-PL" w:bidi="pl-PL"/>
        </w:rPr>
      </w:pPr>
      <w:r w:rsidRPr="00E84137">
        <w:rPr>
          <w:rFonts w:cstheme="minorHAnsi"/>
          <w:b/>
          <w:lang w:eastAsia="pl-PL" w:bidi="pl-PL"/>
        </w:rPr>
        <w:t>składane na podstawie art. 125 ust. 1 ustawy Pzp</w:t>
      </w:r>
    </w:p>
    <w:p w14:paraId="7A176361" w14:textId="77777777" w:rsidR="002057E6" w:rsidRPr="00E84137" w:rsidRDefault="002057E6" w:rsidP="00B8084D">
      <w:pPr>
        <w:spacing w:before="240" w:line="20" w:lineRule="atLeast"/>
        <w:rPr>
          <w:rFonts w:cstheme="minorHAnsi"/>
          <w:b/>
          <w:lang w:eastAsia="ar-SA"/>
        </w:rPr>
      </w:pPr>
      <w:bookmarkStart w:id="22" w:name="_Hlk103948266"/>
      <w:r w:rsidRPr="00E84137">
        <w:rPr>
          <w:rFonts w:cstheme="minorHAnsi"/>
          <w:b/>
        </w:rPr>
        <w:t>Podmiot udostępniający zasoby</w:t>
      </w:r>
      <w:bookmarkEnd w:id="22"/>
      <w:r w:rsidRPr="00E84137">
        <w:rPr>
          <w:rFonts w:cstheme="minorHAnsi"/>
          <w:vertAlign w:val="superscript"/>
        </w:rPr>
        <w:footnoteReference w:id="8"/>
      </w:r>
      <w:r w:rsidRPr="00E84137">
        <w:rPr>
          <w:rFonts w:cstheme="minorHAnsi"/>
          <w:b/>
        </w:rPr>
        <w:t>:</w:t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2057E6" w:rsidRPr="00E84137" w14:paraId="124D1397" w14:textId="77777777" w:rsidTr="002057E6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7619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Nazwa podmiotu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92A6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  <w:b/>
              </w:rPr>
              <w:t>Adresy podmiotu</w:t>
            </w:r>
          </w:p>
          <w:p w14:paraId="02159DA2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2057E6" w:rsidRPr="00E84137" w14:paraId="59A66089" w14:textId="77777777" w:rsidTr="002057E6">
        <w:trPr>
          <w:cantSplit/>
          <w:trHeight w:val="7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4321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071B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  <w:tr w:rsidR="002057E6" w:rsidRPr="00E84137" w14:paraId="7A29C33F" w14:textId="77777777" w:rsidTr="002057E6">
        <w:trPr>
          <w:cantSplit/>
          <w:trHeight w:val="846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5DC8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9EB8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</w:tbl>
    <w:p w14:paraId="2F342FE3" w14:textId="518D4C31" w:rsidR="002057E6" w:rsidRPr="00E84137" w:rsidRDefault="002057E6" w:rsidP="00B8084D">
      <w:pPr>
        <w:numPr>
          <w:ilvl w:val="12"/>
          <w:numId w:val="0"/>
        </w:numPr>
        <w:spacing w:before="120" w:line="20" w:lineRule="atLeast"/>
        <w:ind w:left="709"/>
        <w:jc w:val="both"/>
        <w:rPr>
          <w:rFonts w:eastAsia="Times New Roman" w:cstheme="minorHAnsi"/>
          <w:lang w:eastAsia="ar-SA"/>
        </w:rPr>
      </w:pPr>
      <w:r w:rsidRPr="00E84137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7B384388" wp14:editId="10882201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90D8581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84388" id="Pole tekstowe 5" o:spid="_x0000_s1058" type="#_x0000_t202" style="position:absolute;left:0;text-align:left;margin-left:-5.2pt;margin-top:9.55pt;width:15.75pt;height:16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" strokeweight="1pt">
                <v:textbox>
                  <w:txbxContent>
                    <w:p w14:paraId="490D8581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  <w:b/>
          <w:u w:val="single"/>
        </w:rPr>
        <w:t>Oświadczam, że nie podlegam wykluczeniu z ww. postępowania udzielenie zamówienia publicznego na podstawie art. 108 ust. 1 ustawy Pzp.</w:t>
      </w:r>
      <w:r w:rsidRPr="00E84137">
        <w:rPr>
          <w:rFonts w:cstheme="minorHAnsi"/>
        </w:rPr>
        <w:t xml:space="preserve"> </w:t>
      </w:r>
    </w:p>
    <w:p w14:paraId="001DF5CE" w14:textId="4EB01C9C" w:rsidR="002057E6" w:rsidRPr="00E84137" w:rsidRDefault="002057E6" w:rsidP="00B8084D">
      <w:pPr>
        <w:spacing w:before="240" w:after="120" w:line="20" w:lineRule="atLeast"/>
        <w:ind w:left="709"/>
        <w:jc w:val="both"/>
        <w:rPr>
          <w:rFonts w:cstheme="minorHAnsi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3883B4F0" wp14:editId="47DB9A02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29EF27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3B4F0" id="Pole tekstowe 6" o:spid="_x0000_s1059" type="#_x0000_t202" style="position:absolute;left:0;text-align:left;margin-left:-5.25pt;margin-top:11.2pt;width:15.75pt;height:16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" strokeweight="1pt">
                <v:textbox>
                  <w:txbxContent>
                    <w:p w14:paraId="5129EF27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  <w:b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186B8740" w14:textId="5C9F7585" w:rsidR="002057E6" w:rsidRPr="00E84137" w:rsidRDefault="002057E6" w:rsidP="00B8084D">
      <w:pPr>
        <w:spacing w:before="240" w:line="20" w:lineRule="atLeast"/>
        <w:ind w:left="709"/>
        <w:jc w:val="both"/>
        <w:rPr>
          <w:rFonts w:cstheme="minorHAnsi"/>
          <w:b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2FC130D5" wp14:editId="4BECF5D3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9723A94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130D5" id="Pole tekstowe 7" o:spid="_x0000_s1060" type="#_x0000_t202" style="position:absolute;left:0;text-align:left;margin-left:-5.2pt;margin-top:14.25pt;width:15.75pt;height:16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5c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" strokeweight="1pt">
                <v:textbox>
                  <w:txbxContent>
                    <w:p w14:paraId="39723A94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Pr="00E84137">
        <w:rPr>
          <w:rFonts w:cstheme="minorHAnsi"/>
          <w:b/>
        </w:rPr>
        <w:t xml:space="preserve">Oświadczam, że zachodzą w stosunku do mnie podstawy wykluczenia z postępowania na podstawie art. …………. ustawy Prawo zamówień publicznych. </w:t>
      </w:r>
    </w:p>
    <w:p w14:paraId="70306A8E" w14:textId="77777777" w:rsidR="002057E6" w:rsidRPr="00E84137" w:rsidRDefault="002057E6" w:rsidP="00B8084D">
      <w:pPr>
        <w:spacing w:line="20" w:lineRule="atLeast"/>
        <w:ind w:left="709"/>
        <w:jc w:val="both"/>
        <w:rPr>
          <w:rFonts w:cstheme="minorHAnsi"/>
        </w:rPr>
      </w:pPr>
      <w:r w:rsidRPr="00E84137">
        <w:rPr>
          <w:rFonts w:cstheme="minorHAnsi"/>
          <w:i/>
        </w:rPr>
        <w:t>(podać mającą zastosowanie podstawę wykluczenia spośród wymienionych w art. 108 ust. 1 pkt 1, 2 i 5 ustawy Pzp).</w:t>
      </w:r>
      <w:r w:rsidRPr="00E84137">
        <w:rPr>
          <w:rFonts w:cstheme="minorHAnsi"/>
        </w:rPr>
        <w:t xml:space="preserve"> </w:t>
      </w:r>
    </w:p>
    <w:p w14:paraId="0C74BCA9" w14:textId="77777777" w:rsidR="002057E6" w:rsidRPr="00E84137" w:rsidRDefault="002057E6" w:rsidP="00B8084D">
      <w:pPr>
        <w:spacing w:before="240" w:line="20" w:lineRule="atLeast"/>
        <w:ind w:left="709"/>
        <w:jc w:val="both"/>
        <w:rPr>
          <w:rFonts w:cstheme="minorHAnsi"/>
        </w:rPr>
      </w:pPr>
      <w:r w:rsidRPr="00E84137">
        <w:rPr>
          <w:rFonts w:cstheme="minorHAnsi"/>
          <w:b/>
        </w:rPr>
        <w:t xml:space="preserve">Jednocześnie oświadczam, że w związku z ww. okolicznością, na podstawie art. 110 ustawy Pzp podjąłem następujące środki naprawcze: </w:t>
      </w:r>
    </w:p>
    <w:p w14:paraId="75765ACF" w14:textId="20CB17C2" w:rsidR="002057E6" w:rsidRPr="00E84137" w:rsidRDefault="00C846B8" w:rsidP="00B8084D">
      <w:pPr>
        <w:spacing w:line="20" w:lineRule="atLeast"/>
        <w:ind w:left="709"/>
        <w:jc w:val="both"/>
        <w:rPr>
          <w:rFonts w:cstheme="minorHAnsi"/>
          <w:b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217B2676" wp14:editId="5CED0019">
                <wp:simplePos x="0" y="0"/>
                <wp:positionH relativeFrom="column">
                  <wp:posOffset>-66040</wp:posOffset>
                </wp:positionH>
                <wp:positionV relativeFrom="paragraph">
                  <wp:posOffset>262890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1" name="Pole tekstow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DA5D548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B2676" id="Pole tekstowe 31" o:spid="_x0000_s1061" type="#_x0000_t202" style="position:absolute;left:0;text-align:left;margin-left:-5.2pt;margin-top:20.7pt;width:15.75pt;height:16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juw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" strokeweight="1pt">
                <v:textbox>
                  <w:txbxContent>
                    <w:p w14:paraId="5DA5D548" w14:textId="77777777" w:rsidR="0090381B" w:rsidRDefault="0090381B" w:rsidP="002057E6"/>
                  </w:txbxContent>
                </v:textbox>
                <w10:wrap type="tight"/>
              </v:shape>
            </w:pict>
          </mc:Fallback>
        </mc:AlternateContent>
      </w:r>
      <w:r w:rsidR="002057E6" w:rsidRPr="00E84137">
        <w:rPr>
          <w:rFonts w:cstheme="minorHAnsi"/>
          <w:b/>
        </w:rPr>
        <w:t>…………..……………………………………………………………………….…....……..….</w:t>
      </w:r>
    </w:p>
    <w:p w14:paraId="5886B8F9" w14:textId="09694D7C" w:rsidR="002057E6" w:rsidRPr="00E84137" w:rsidRDefault="002057E6" w:rsidP="00B8084D">
      <w:pPr>
        <w:numPr>
          <w:ilvl w:val="12"/>
          <w:numId w:val="0"/>
        </w:numPr>
        <w:spacing w:before="120" w:after="120" w:line="20" w:lineRule="atLeast"/>
        <w:ind w:left="709"/>
        <w:jc w:val="both"/>
        <w:rPr>
          <w:rFonts w:cstheme="minorHAnsi"/>
          <w:b/>
          <w:color w:val="00B050"/>
          <w:u w:val="single"/>
        </w:rPr>
      </w:pPr>
      <w:r w:rsidRPr="00E84137">
        <w:rPr>
          <w:rFonts w:cstheme="minorHAnsi"/>
          <w:b/>
          <w:u w:val="single"/>
        </w:rPr>
        <w:t xml:space="preserve">Oświadczam, że spełniam warunki udziału w postępowaniu określone przez zamawiającego, </w:t>
      </w:r>
      <w:bookmarkStart w:id="23" w:name="_Hlk135724233"/>
      <w:r w:rsidRPr="00E84137">
        <w:rPr>
          <w:rFonts w:cstheme="minorHAnsi"/>
          <w:b/>
          <w:u w:val="single"/>
        </w:rPr>
        <w:t xml:space="preserve">wskazane </w:t>
      </w:r>
      <w:r w:rsidR="00B11475" w:rsidRPr="00E84137">
        <w:rPr>
          <w:rFonts w:cstheme="minorHAnsi"/>
          <w:b/>
          <w:u w:val="single"/>
        </w:rPr>
        <w:t>w Oświadczeniu na podstawie art. 125 ust. 1 ustawy Pzp</w:t>
      </w:r>
      <w:r w:rsidRPr="00E84137">
        <w:rPr>
          <w:rFonts w:cstheme="minorHAnsi"/>
          <w:b/>
          <w:u w:val="single"/>
        </w:rPr>
        <w:t xml:space="preserve">, </w:t>
      </w:r>
      <w:r w:rsidR="00B11475" w:rsidRPr="00E84137">
        <w:rPr>
          <w:rFonts w:cstheme="minorHAnsi"/>
          <w:b/>
          <w:u w:val="single"/>
        </w:rPr>
        <w:t xml:space="preserve">złożonym przez wykonawcę, </w:t>
      </w:r>
      <w:r w:rsidRPr="00E84137">
        <w:rPr>
          <w:rFonts w:cstheme="minorHAnsi"/>
          <w:b/>
          <w:u w:val="single"/>
        </w:rPr>
        <w:t>któremu udzielam swoich zasobów.</w:t>
      </w:r>
      <w:bookmarkEnd w:id="23"/>
    </w:p>
    <w:p w14:paraId="43731960" w14:textId="77777777" w:rsidR="002057E6" w:rsidRPr="00E84137" w:rsidRDefault="002057E6" w:rsidP="00B8084D">
      <w:pPr>
        <w:spacing w:before="240" w:line="20" w:lineRule="atLeast"/>
        <w:jc w:val="both"/>
        <w:rPr>
          <w:rFonts w:cstheme="minorHAnsi"/>
          <w:b/>
          <w:bCs/>
        </w:rPr>
      </w:pPr>
      <w:r w:rsidRPr="00E84137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E84137">
        <w:rPr>
          <w:rFonts w:cstheme="minorHAnsi"/>
          <w:b/>
          <w:bCs/>
        </w:rPr>
        <w:br/>
        <w:t>i zgodne z prawdą.</w:t>
      </w:r>
    </w:p>
    <w:p w14:paraId="31A14773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  <w:b/>
          <w:bCs/>
          <w:lang w:eastAsia="pl-PL"/>
        </w:rPr>
      </w:pPr>
      <w:r w:rsidRPr="00E84137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133EDCDF" w14:textId="39F6EDFD" w:rsidR="002057E6" w:rsidRPr="00E84137" w:rsidRDefault="002057E6" w:rsidP="00B8084D">
      <w:pPr>
        <w:spacing w:before="240" w:line="20" w:lineRule="atLeast"/>
        <w:jc w:val="both"/>
        <w:rPr>
          <w:rFonts w:cstheme="minorHAnsi"/>
          <w:b/>
          <w:bCs/>
          <w:lang w:eastAsia="pl-PL"/>
        </w:rPr>
      </w:pPr>
      <w:r w:rsidRPr="00E84137">
        <w:rPr>
          <w:rFonts w:cstheme="minorHAnsi"/>
          <w:b/>
          <w:bCs/>
          <w:lang w:eastAsia="pl-PL"/>
        </w:rPr>
        <w:t>Informacja dotycząca dostępu do podmiotowych środków dowodowych:</w:t>
      </w:r>
    </w:p>
    <w:p w14:paraId="6DAC2589" w14:textId="2A5B3FD3" w:rsidR="002057E6" w:rsidRPr="00E84137" w:rsidRDefault="002057E6" w:rsidP="00B8084D">
      <w:pPr>
        <w:spacing w:after="120" w:line="20" w:lineRule="atLeast"/>
        <w:jc w:val="both"/>
        <w:rPr>
          <w:rFonts w:cstheme="minorHAnsi"/>
          <w:lang w:eastAsia="ar-SA"/>
        </w:rPr>
      </w:pPr>
      <w:r w:rsidRPr="00E84137">
        <w:rPr>
          <w:rFonts w:cstheme="minorHAnsi"/>
        </w:rPr>
        <w:lastRenderedPageBreak/>
        <w:t>Wskazuję następujące podmiotowe środki dowodowe, które można uzyskać za pomocą bezpłatnych i ogólnodostępnych baz danych, oraz dane umożliwiające dostęp do tych środków*:</w:t>
      </w:r>
    </w:p>
    <w:p w14:paraId="0028E066" w14:textId="77777777" w:rsidR="002057E6" w:rsidRPr="00E84137" w:rsidRDefault="002057E6" w:rsidP="00B11475">
      <w:pPr>
        <w:numPr>
          <w:ilvl w:val="0"/>
          <w:numId w:val="52"/>
        </w:numPr>
        <w:suppressAutoHyphens/>
        <w:spacing w:after="0" w:line="20" w:lineRule="atLeast"/>
        <w:jc w:val="both"/>
        <w:rPr>
          <w:rFonts w:cstheme="minorHAnsi"/>
        </w:rPr>
      </w:pPr>
      <w:r w:rsidRPr="00E84137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3B3564A0" w14:textId="77777777" w:rsidR="002057E6" w:rsidRPr="00E84137" w:rsidRDefault="002057E6" w:rsidP="00B8084D">
      <w:pPr>
        <w:spacing w:line="20" w:lineRule="atLeast"/>
        <w:ind w:left="360"/>
        <w:jc w:val="both"/>
        <w:rPr>
          <w:rFonts w:cstheme="minorHAnsi"/>
        </w:rPr>
      </w:pPr>
      <w:r w:rsidRPr="00E84137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A62111E" w14:textId="77777777" w:rsidR="002057E6" w:rsidRPr="00E84137" w:rsidRDefault="002057E6" w:rsidP="00B11475">
      <w:pPr>
        <w:numPr>
          <w:ilvl w:val="0"/>
          <w:numId w:val="52"/>
        </w:numPr>
        <w:suppressAutoHyphens/>
        <w:spacing w:after="0" w:line="20" w:lineRule="atLeast"/>
        <w:jc w:val="both"/>
        <w:rPr>
          <w:rFonts w:cstheme="minorHAnsi"/>
        </w:rPr>
      </w:pPr>
      <w:r w:rsidRPr="00E84137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6F37563B" w14:textId="77777777" w:rsidR="002057E6" w:rsidRPr="00E84137" w:rsidRDefault="002057E6" w:rsidP="00B8084D">
      <w:pPr>
        <w:spacing w:line="20" w:lineRule="atLeast"/>
        <w:ind w:left="360"/>
        <w:jc w:val="both"/>
        <w:rPr>
          <w:rFonts w:cstheme="minorHAnsi"/>
          <w:i/>
        </w:rPr>
      </w:pPr>
      <w:r w:rsidRPr="00E84137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38F40753" w14:textId="77777777" w:rsidR="002057E6" w:rsidRPr="00E84137" w:rsidRDefault="002057E6" w:rsidP="00B8084D">
      <w:pPr>
        <w:pStyle w:val="Akapitzlist"/>
        <w:suppressAutoHyphens w:val="0"/>
        <w:autoSpaceDE w:val="0"/>
        <w:autoSpaceDN w:val="0"/>
        <w:adjustRightInd w:val="0"/>
        <w:spacing w:before="240" w:line="20" w:lineRule="atLeast"/>
        <w:ind w:left="426"/>
        <w:rPr>
          <w:rFonts w:asciiTheme="minorHAnsi" w:eastAsia="Calibri" w:hAnsiTheme="minorHAnsi" w:cstheme="minorHAnsi"/>
          <w:i/>
          <w:szCs w:val="22"/>
          <w:lang w:eastAsia="en-US"/>
        </w:rPr>
      </w:pPr>
      <w:r w:rsidRPr="00E84137">
        <w:rPr>
          <w:rFonts w:asciiTheme="minorHAnsi" w:eastAsia="Calibri" w:hAnsiTheme="minorHAnsi" w:cstheme="minorHAnsi"/>
          <w:i/>
          <w:szCs w:val="22"/>
          <w:lang w:eastAsia="en-US"/>
        </w:rPr>
        <w:t>*niepotrzebne skreślić</w:t>
      </w:r>
    </w:p>
    <w:p w14:paraId="1736F1AD" w14:textId="77777777" w:rsidR="002A5B8B" w:rsidRPr="00E84137" w:rsidRDefault="002057E6" w:rsidP="002A5B8B">
      <w:pPr>
        <w:jc w:val="right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cstheme="minorHAnsi"/>
          <w:b/>
        </w:rPr>
        <w:br w:type="page"/>
      </w:r>
      <w:r w:rsidR="002A5B8B" w:rsidRPr="00E84137">
        <w:rPr>
          <w:rFonts w:eastAsia="Times New Roman" w:cstheme="minorHAnsi"/>
          <w:b/>
          <w:kern w:val="0"/>
          <w:lang w:eastAsia="ar-SA"/>
          <w14:ligatures w14:val="none"/>
        </w:rPr>
        <w:lastRenderedPageBreak/>
        <w:t>Załącznik nr 3</w:t>
      </w:r>
    </w:p>
    <w:p w14:paraId="31E23737" w14:textId="77777777" w:rsidR="002A5B8B" w:rsidRPr="00E84137" w:rsidRDefault="002A5B8B" w:rsidP="002A5B8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kern w:val="0"/>
          <w14:ligatures w14:val="none"/>
        </w:rPr>
      </w:pPr>
      <w:bookmarkStart w:id="24" w:name="_Hlk73956715"/>
      <w:r w:rsidRPr="00E84137">
        <w:rPr>
          <w:rFonts w:eastAsia="Calibri" w:cstheme="minorHAnsi"/>
          <w:b/>
          <w:bCs/>
          <w:kern w:val="0"/>
          <w14:ligatures w14:val="none"/>
        </w:rPr>
        <w:t>ZOBOWIĄZANIE</w:t>
      </w:r>
      <w:r w:rsidRPr="00E84137">
        <w:rPr>
          <w:rFonts w:eastAsia="Times New Roman" w:cstheme="minorHAnsi"/>
          <w:kern w:val="0"/>
          <w:shd w:val="clear" w:color="auto" w:fill="FFFFFF"/>
          <w:lang w:eastAsia="ar-SA"/>
          <w14:ligatures w14:val="none"/>
        </w:rPr>
        <w:t xml:space="preserve"> </w:t>
      </w:r>
      <w:r w:rsidRPr="00E84137">
        <w:rPr>
          <w:rFonts w:eastAsia="Calibri" w:cstheme="minorHAnsi"/>
          <w:b/>
          <w:bCs/>
          <w:kern w:val="0"/>
          <w14:ligatures w14:val="none"/>
        </w:rPr>
        <w:t>PODMIOTU UDOSTĘPNIAJĄCEGO ZASOBY,</w:t>
      </w:r>
    </w:p>
    <w:p w14:paraId="4E6D09C1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kern w:val="0"/>
          <w14:ligatures w14:val="none"/>
        </w:rPr>
      </w:pPr>
      <w:bookmarkStart w:id="25" w:name="_Hlk64213402"/>
      <w:r w:rsidRPr="00E84137">
        <w:rPr>
          <w:rFonts w:eastAsia="Calibri" w:cstheme="minorHAnsi"/>
          <w:b/>
          <w:bCs/>
          <w:kern w:val="0"/>
          <w14:ligatures w14:val="none"/>
        </w:rPr>
        <w:t>DO ODDANIA DO DYSPOZYCJI WYKONAWCY NIEZBĘDNYCH ZASOBÓW</w:t>
      </w:r>
    </w:p>
    <w:p w14:paraId="481C039C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kern w:val="0"/>
          <w14:ligatures w14:val="none"/>
        </w:rPr>
      </w:pPr>
      <w:r w:rsidRPr="00E84137">
        <w:rPr>
          <w:rFonts w:eastAsia="Calibri" w:cstheme="minorHAnsi"/>
          <w:b/>
          <w:bCs/>
          <w:kern w:val="0"/>
          <w14:ligatures w14:val="none"/>
        </w:rPr>
        <w:t>NA POTRZEBY REALIZACJI ZAMÓWIENIA</w:t>
      </w:r>
      <w:bookmarkEnd w:id="24"/>
      <w:bookmarkEnd w:id="25"/>
    </w:p>
    <w:p w14:paraId="75C350FC" w14:textId="77777777" w:rsidR="002A5B8B" w:rsidRPr="00E84137" w:rsidRDefault="002A5B8B" w:rsidP="002A5B8B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b/>
          <w:bCs/>
          <w:kern w:val="0"/>
          <w14:ligatures w14:val="none"/>
        </w:rPr>
        <w:t xml:space="preserve">składane na podstawie </w:t>
      </w:r>
      <w:r w:rsidRPr="00E84137">
        <w:rPr>
          <w:rFonts w:eastAsia="Times New Roman" w:cstheme="minorHAnsi"/>
          <w:b/>
          <w:kern w:val="0"/>
          <w:lang w:eastAsia="pl-PL" w:bidi="pl-PL"/>
          <w14:ligatures w14:val="none"/>
        </w:rPr>
        <w:t>art. 118 ust. 3 ustawy Pzp</w:t>
      </w:r>
    </w:p>
    <w:p w14:paraId="6106C12A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kern w:val="0"/>
          <w14:ligatures w14:val="none"/>
        </w:rPr>
      </w:pPr>
    </w:p>
    <w:p w14:paraId="5B2D5E91" w14:textId="77777777" w:rsidR="002A5B8B" w:rsidRPr="00E84137" w:rsidRDefault="002A5B8B" w:rsidP="002A5B8B">
      <w:pPr>
        <w:suppressAutoHyphens/>
        <w:spacing w:before="240" w:after="0" w:line="240" w:lineRule="auto"/>
        <w:rPr>
          <w:rFonts w:eastAsia="Times New Roman" w:cstheme="minorHAnsi"/>
          <w:b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>Podmiot udostępniający zasoby</w:t>
      </w:r>
      <w:r w:rsidRPr="00E84137">
        <w:rPr>
          <w:rFonts w:eastAsia="Times New Roman" w:cstheme="minorHAnsi"/>
          <w:kern w:val="0"/>
          <w:vertAlign w:val="superscript"/>
          <w:lang w:eastAsia="ar-SA"/>
          <w14:ligatures w14:val="none"/>
        </w:rPr>
        <w:footnoteReference w:id="9"/>
      </w:r>
      <w:r w:rsidRPr="00E84137">
        <w:rPr>
          <w:rFonts w:eastAsia="Times New Roman" w:cstheme="minorHAnsi"/>
          <w:b/>
          <w:kern w:val="0"/>
          <w:lang w:eastAsia="ar-SA"/>
          <w14:ligatures w14:val="none"/>
        </w:rPr>
        <w:t>:</w:t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  <w:r w:rsidRPr="00E84137">
        <w:rPr>
          <w:rFonts w:eastAsia="Times New Roman" w:cstheme="minorHAnsi"/>
          <w:kern w:val="0"/>
          <w:lang w:eastAsia="ar-SA"/>
          <w14:ligatures w14:val="none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2A5B8B" w:rsidRPr="00E84137" w14:paraId="4441E432" w14:textId="77777777" w:rsidTr="00F23295">
        <w:trPr>
          <w:cantSplit/>
          <w:trHeight w:val="403"/>
        </w:trPr>
        <w:tc>
          <w:tcPr>
            <w:tcW w:w="4531" w:type="dxa"/>
            <w:vAlign w:val="center"/>
          </w:tcPr>
          <w:p w14:paraId="7691D99B" w14:textId="77777777" w:rsidR="002A5B8B" w:rsidRPr="00E84137" w:rsidRDefault="002A5B8B" w:rsidP="002A5B8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  <w:r w:rsidRPr="00E84137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545615F4" w14:textId="77777777" w:rsidR="002A5B8B" w:rsidRPr="00E84137" w:rsidRDefault="002A5B8B" w:rsidP="002A5B8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ar-SA"/>
                <w14:ligatures w14:val="none"/>
              </w:rPr>
            </w:pPr>
            <w:r w:rsidRPr="00E84137"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  <w:t>Adresy podmiotu</w:t>
            </w:r>
          </w:p>
          <w:p w14:paraId="05951B38" w14:textId="77777777" w:rsidR="002A5B8B" w:rsidRPr="00E84137" w:rsidRDefault="002A5B8B" w:rsidP="002A5B8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ar-SA"/>
                <w14:ligatures w14:val="none"/>
              </w:rPr>
            </w:pPr>
            <w:r w:rsidRPr="00E84137">
              <w:rPr>
                <w:rFonts w:eastAsia="Times New Roman" w:cstheme="minorHAnsi"/>
                <w:b/>
                <w:bCs/>
                <w:kern w:val="0"/>
                <w:lang w:eastAsia="ar-SA"/>
                <w14:ligatures w14:val="none"/>
              </w:rPr>
              <w:t>NIP/PESEL, KRS/CEiDG</w:t>
            </w:r>
          </w:p>
        </w:tc>
      </w:tr>
      <w:tr w:rsidR="002A5B8B" w:rsidRPr="00E84137" w14:paraId="4B71D69B" w14:textId="77777777" w:rsidTr="00F23295">
        <w:trPr>
          <w:cantSplit/>
          <w:trHeight w:val="764"/>
        </w:trPr>
        <w:tc>
          <w:tcPr>
            <w:tcW w:w="4531" w:type="dxa"/>
            <w:vAlign w:val="center"/>
          </w:tcPr>
          <w:p w14:paraId="2EDC3C7D" w14:textId="77777777" w:rsidR="002A5B8B" w:rsidRPr="00E84137" w:rsidRDefault="002A5B8B" w:rsidP="002A5B8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4536" w:type="dxa"/>
            <w:vAlign w:val="center"/>
          </w:tcPr>
          <w:p w14:paraId="52095795" w14:textId="77777777" w:rsidR="002A5B8B" w:rsidRPr="00E84137" w:rsidRDefault="002A5B8B" w:rsidP="002A5B8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</w:tr>
      <w:tr w:rsidR="002A5B8B" w:rsidRPr="00E84137" w14:paraId="5110ED59" w14:textId="77777777" w:rsidTr="00F23295">
        <w:trPr>
          <w:cantSplit/>
          <w:trHeight w:val="846"/>
        </w:trPr>
        <w:tc>
          <w:tcPr>
            <w:tcW w:w="4531" w:type="dxa"/>
            <w:vAlign w:val="center"/>
          </w:tcPr>
          <w:p w14:paraId="6942CC3A" w14:textId="77777777" w:rsidR="002A5B8B" w:rsidRPr="00E84137" w:rsidRDefault="002A5B8B" w:rsidP="002A5B8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4536" w:type="dxa"/>
            <w:vAlign w:val="center"/>
          </w:tcPr>
          <w:p w14:paraId="42A1B7B2" w14:textId="77777777" w:rsidR="002A5B8B" w:rsidRPr="00E84137" w:rsidRDefault="002A5B8B" w:rsidP="002A5B8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116E4654" w14:textId="77777777" w:rsidR="002A5B8B" w:rsidRPr="00E84137" w:rsidRDefault="002A5B8B" w:rsidP="002A5B8B">
      <w:pPr>
        <w:suppressAutoHyphens/>
        <w:spacing w:before="240" w:after="0" w:line="240" w:lineRule="auto"/>
        <w:jc w:val="both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b/>
          <w:bCs/>
          <w:kern w:val="0"/>
          <w14:ligatures w14:val="none"/>
        </w:rPr>
        <w:t>Zobowiązuję się do oddania swoich zasobów</w:t>
      </w:r>
      <w:r w:rsidRPr="00E84137">
        <w:rPr>
          <w:rFonts w:eastAsia="Calibri" w:cstheme="minorHAnsi"/>
          <w:kern w:val="0"/>
          <w14:ligatures w14:val="none"/>
        </w:rPr>
        <w:t xml:space="preserve"> przy wykonywaniu zamówienia będącego przedmiotem ww. postępowania o udzielenie zamówienia publicznego do dyspozycji wykonawcy</w:t>
      </w:r>
    </w:p>
    <w:p w14:paraId="3B5BAFCD" w14:textId="5D2C1CB9" w:rsidR="002A5B8B" w:rsidRPr="00E84137" w:rsidRDefault="002A5B8B" w:rsidP="002A5B8B">
      <w:pPr>
        <w:suppressAutoHyphens/>
        <w:spacing w:after="0" w:line="240" w:lineRule="auto"/>
        <w:rPr>
          <w:rFonts w:eastAsia="Calibri" w:cstheme="minorHAnsi"/>
          <w:i/>
          <w:iCs/>
          <w:kern w:val="0"/>
          <w14:ligatures w14:val="none"/>
        </w:rPr>
      </w:pPr>
      <w:r w:rsidRPr="00E84137">
        <w:rPr>
          <w:rFonts w:eastAsia="Calibri" w:cstheme="minorHAnsi"/>
          <w:bCs/>
          <w:kern w:val="0"/>
          <w14:ligatures w14:val="none"/>
        </w:rPr>
        <w:t>…………………………………………………………………………………………………</w:t>
      </w:r>
      <w:r w:rsidRPr="00E84137">
        <w:rPr>
          <w:rFonts w:eastAsia="Calibri" w:cstheme="minorHAnsi"/>
          <w:i/>
          <w:iCs/>
          <w:kern w:val="0"/>
          <w14:ligatures w14:val="none"/>
        </w:rPr>
        <w:t xml:space="preserve">    </w:t>
      </w:r>
    </w:p>
    <w:p w14:paraId="06D1C494" w14:textId="4918114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i/>
          <w:iCs/>
          <w:kern w:val="0"/>
          <w14:ligatures w14:val="none"/>
        </w:rPr>
        <w:t>(nazwa i adres wykonawcy, któremu udostępniane są zasoby)</w:t>
      </w:r>
    </w:p>
    <w:p w14:paraId="386F21C1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  <w:kern w:val="0"/>
          <w14:ligatures w14:val="none"/>
        </w:rPr>
      </w:pPr>
    </w:p>
    <w:p w14:paraId="1A6EC79A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kern w:val="0"/>
          <w14:ligatures w14:val="none"/>
        </w:rPr>
      </w:pPr>
      <w:r w:rsidRPr="00E84137">
        <w:rPr>
          <w:rFonts w:eastAsia="Calibri" w:cstheme="minorHAnsi"/>
          <w:b/>
          <w:kern w:val="0"/>
          <w14:ligatures w14:val="none"/>
        </w:rPr>
        <w:t xml:space="preserve">Oświadczam, że: </w:t>
      </w:r>
    </w:p>
    <w:p w14:paraId="26EC144C" w14:textId="77777777" w:rsidR="002A5B8B" w:rsidRPr="00E84137" w:rsidRDefault="002A5B8B" w:rsidP="008244EE">
      <w:pPr>
        <w:numPr>
          <w:ilvl w:val="0"/>
          <w:numId w:val="65"/>
        </w:numPr>
        <w:suppressAutoHyphens/>
        <w:autoSpaceDE w:val="0"/>
        <w:autoSpaceDN w:val="0"/>
        <w:adjustRightInd w:val="0"/>
        <w:spacing w:before="120" w:after="120" w:line="240" w:lineRule="auto"/>
        <w:ind w:left="357" w:hanging="357"/>
        <w:jc w:val="both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kern w:val="0"/>
          <w14:ligatures w14:val="none"/>
        </w:rPr>
        <w:t xml:space="preserve">udostępniam wykonawcy zasoby w zakresie: </w:t>
      </w:r>
    </w:p>
    <w:p w14:paraId="49D367AC" w14:textId="77777777" w:rsidR="002A5B8B" w:rsidRPr="00E84137" w:rsidRDefault="002A5B8B" w:rsidP="002A5B8B">
      <w:pPr>
        <w:numPr>
          <w:ilvl w:val="12"/>
          <w:numId w:val="0"/>
        </w:numPr>
        <w:suppressAutoHyphens/>
        <w:spacing w:after="240" w:line="240" w:lineRule="auto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031DFB2A" wp14:editId="30391C80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139115055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3FC77" id="Prostokąt 1" o:spid="_x0000_s1026" style="position:absolute;margin-left:61.5pt;margin-top:22.55pt;width:8.25pt;height:11.8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" filled="f" strokecolor="#223f59" strokeweight="1pt"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1A0734B8" wp14:editId="217E35A3">
                <wp:simplePos x="0" y="0"/>
                <wp:positionH relativeFrom="column">
                  <wp:posOffset>523875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74538546" name="Prostokąt 1874538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8C80D3" w14:textId="77777777" w:rsidR="002A5B8B" w:rsidRDefault="002A5B8B" w:rsidP="002A5B8B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734B8" id="Prostokąt 1874538546" o:spid="_x0000_s1062" style="position:absolute;left:0;text-align:left;margin-left:41.25pt;margin-top:2.2pt;width:10.5pt;height:12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" fillcolor="window" strokecolor="windowText" strokeweight="1pt">
                <v:path arrowok="t"/>
                <v:textbox>
                  <w:txbxContent>
                    <w:p w14:paraId="468C80D3" w14:textId="77777777" w:rsidR="002A5B8B" w:rsidRDefault="002A5B8B" w:rsidP="002A5B8B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zdolności technicznej lub zawodowej </w:t>
      </w:r>
    </w:p>
    <w:p w14:paraId="07139BD2" w14:textId="77777777" w:rsidR="00B11475" w:rsidRPr="00E84137" w:rsidRDefault="002A5B8B" w:rsidP="00B11475">
      <w:pPr>
        <w:numPr>
          <w:ilvl w:val="12"/>
          <w:numId w:val="0"/>
        </w:numPr>
        <w:suppressAutoHyphens/>
        <w:spacing w:after="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SWZ IDW Rozdział VIII pkt 2 ppkt 4</w:t>
      </w:r>
      <w:r w:rsidR="00B11475"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 wymagane dla Części ..</w: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. </w:t>
      </w:r>
    </w:p>
    <w:p w14:paraId="4E3D16F0" w14:textId="588E2112" w:rsidR="002A5B8B" w:rsidRPr="00E84137" w:rsidRDefault="00B11475" w:rsidP="002A5B8B">
      <w:pPr>
        <w:numPr>
          <w:ilvl w:val="12"/>
          <w:numId w:val="0"/>
        </w:numPr>
        <w:suppressAutoHyphens/>
        <w:spacing w:after="12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   </w:t>
      </w:r>
      <w:r w:rsidR="002A5B8B" w:rsidRPr="00E84137">
        <w:rPr>
          <w:rFonts w:eastAsia="Times New Roman" w:cstheme="minorHAnsi"/>
          <w:bCs/>
          <w:kern w:val="0"/>
          <w:lang w:eastAsia="ar-SA"/>
          <w14:ligatures w14:val="none"/>
        </w:rPr>
        <w:t>(doświadczenie wykonawcy)</w:t>
      </w:r>
    </w:p>
    <w:p w14:paraId="18D58D95" w14:textId="77777777" w:rsidR="00B11475" w:rsidRPr="00E84137" w:rsidRDefault="002A5B8B" w:rsidP="00B11475">
      <w:pPr>
        <w:numPr>
          <w:ilvl w:val="12"/>
          <w:numId w:val="0"/>
        </w:numPr>
        <w:suppressAutoHyphens/>
        <w:spacing w:after="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01DC69F0" wp14:editId="7FD8C6BE">
                <wp:simplePos x="0" y="0"/>
                <wp:positionH relativeFrom="column">
                  <wp:posOffset>809625</wp:posOffset>
                </wp:positionH>
                <wp:positionV relativeFrom="paragraph">
                  <wp:posOffset>8890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157991819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3EA4F1" id="Prostokąt 1" o:spid="_x0000_s1026" style="position:absolute;margin-left:63.75pt;margin-top:.7pt;width:8.25pt;height:11.8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" filled="f" strokecolor="#223f59" strokeweight="1pt">
                <w10:wrap type="tight"/>
              </v:rect>
            </w:pict>
          </mc:Fallback>
        </mc:AlternateConten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SWZ IDW Rozdział VIII pkt 2 ppkt 4</w:t>
      </w:r>
      <w:r w:rsidR="00B11475"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 </w:t>
      </w: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 </w:t>
      </w:r>
      <w:r w:rsidR="00B11475" w:rsidRPr="00E84137">
        <w:rPr>
          <w:rFonts w:eastAsia="Times New Roman" w:cstheme="minorHAnsi"/>
          <w:bCs/>
          <w:kern w:val="0"/>
          <w:lang w:eastAsia="ar-SA"/>
          <w14:ligatures w14:val="none"/>
        </w:rPr>
        <w:t xml:space="preserve">wymagane dla Części ... </w:t>
      </w:r>
    </w:p>
    <w:p w14:paraId="18A5CCC8" w14:textId="08B16753" w:rsidR="002A5B8B" w:rsidRPr="00E84137" w:rsidRDefault="002A5B8B" w:rsidP="002A5B8B">
      <w:pPr>
        <w:numPr>
          <w:ilvl w:val="12"/>
          <w:numId w:val="0"/>
        </w:numPr>
        <w:suppressAutoHyphens/>
        <w:spacing w:after="120" w:line="240" w:lineRule="auto"/>
        <w:ind w:left="1418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Cs/>
          <w:kern w:val="0"/>
          <w:lang w:eastAsia="ar-SA"/>
          <w14:ligatures w14:val="none"/>
        </w:rPr>
        <w:t>(osoby skierowane do realizacji)</w:t>
      </w:r>
    </w:p>
    <w:p w14:paraId="2BADD519" w14:textId="77777777" w:rsidR="002A5B8B" w:rsidRPr="00E84137" w:rsidRDefault="002A5B8B" w:rsidP="008244EE">
      <w:pPr>
        <w:numPr>
          <w:ilvl w:val="0"/>
          <w:numId w:val="65"/>
        </w:numPr>
        <w:suppressAutoHyphens/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kern w:val="0"/>
          <w14:ligatures w14:val="none"/>
        </w:rPr>
        <w:t xml:space="preserve">sposób wykorzystania udostępnionych przeze mnie zasobów przy wykonywaniu zamówienia publicznego będzie następujący: </w:t>
      </w:r>
    </w:p>
    <w:p w14:paraId="46D4DBA6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kern w:val="0"/>
          <w14:ligatures w14:val="none"/>
        </w:rPr>
        <w:t>……………………………………………………………………………...………………………….…….…</w:t>
      </w:r>
    </w:p>
    <w:p w14:paraId="6EFB58A7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kern w:val="0"/>
          <w14:ligatures w14:val="none"/>
        </w:rPr>
        <w:t>………………………………………………………………………………...……………………..…………</w:t>
      </w:r>
    </w:p>
    <w:p w14:paraId="3B84E758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i/>
          <w:iCs/>
          <w:kern w:val="0"/>
          <w14:ligatures w14:val="none"/>
        </w:rPr>
      </w:pPr>
      <w:r w:rsidRPr="00E84137">
        <w:rPr>
          <w:rFonts w:eastAsia="Calibri" w:cstheme="minorHAnsi"/>
          <w:i/>
          <w:iCs/>
          <w:kern w:val="0"/>
          <w14:ligatures w14:val="none"/>
        </w:rPr>
        <w:t>(np. wykonanie zamówienia/części zamówienia  polegającego na …, skierowanie do realizacji osoby ….., oddanie narzędzi do użytkowania, itp.)</w:t>
      </w:r>
    </w:p>
    <w:p w14:paraId="74ABEB5D" w14:textId="77777777" w:rsidR="002A5B8B" w:rsidRPr="00E84137" w:rsidRDefault="002A5B8B" w:rsidP="008244EE">
      <w:pPr>
        <w:numPr>
          <w:ilvl w:val="0"/>
          <w:numId w:val="65"/>
        </w:numPr>
        <w:suppressAutoHyphens/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kern w:val="0"/>
          <w14:ligatures w14:val="none"/>
        </w:rPr>
        <w:t xml:space="preserve">zakres i okres mojego udziału przy wykonywaniu zamówienia publicznego będzie następujący: </w:t>
      </w:r>
    </w:p>
    <w:p w14:paraId="02714B2C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kern w:val="0"/>
          <w14:ligatures w14:val="none"/>
        </w:rPr>
        <w:t>………………………………………………………………….……………..……………………………….</w:t>
      </w:r>
    </w:p>
    <w:p w14:paraId="4F5D782D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i/>
          <w:iCs/>
          <w:kern w:val="0"/>
          <w14:ligatures w14:val="none"/>
        </w:rPr>
      </w:pPr>
      <w:r w:rsidRPr="00E84137">
        <w:rPr>
          <w:rFonts w:eastAsia="Calibri" w:cstheme="minorHAnsi"/>
          <w:i/>
          <w:iCs/>
          <w:kern w:val="0"/>
          <w14:ligatures w14:val="none"/>
        </w:rPr>
        <w:t xml:space="preserve">(należy wpisać w jakim zakresie podmiot trzeci będzie brał udział w realizacji zamówienia, np. co będzie wykonywał w zamówieniu) </w:t>
      </w:r>
    </w:p>
    <w:p w14:paraId="4FD84219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i/>
          <w:iCs/>
          <w:kern w:val="0"/>
          <w14:ligatures w14:val="none"/>
        </w:rPr>
      </w:pPr>
    </w:p>
    <w:p w14:paraId="366C8B34" w14:textId="77777777" w:rsidR="002A5B8B" w:rsidRPr="00E84137" w:rsidRDefault="002A5B8B" w:rsidP="002A5B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kern w:val="0"/>
          <w14:ligatures w14:val="none"/>
        </w:rPr>
      </w:pPr>
      <w:r w:rsidRPr="00E84137">
        <w:rPr>
          <w:rFonts w:eastAsia="Calibri" w:cstheme="minorHAnsi"/>
          <w:kern w:val="0"/>
          <w14:ligatures w14:val="none"/>
        </w:rPr>
        <w:t xml:space="preserve">Oświadczam, że jako podmiot udostępniający powyższe zasoby, będę realizował zamówienie, </w:t>
      </w:r>
      <w:r w:rsidRPr="00E84137">
        <w:rPr>
          <w:rFonts w:eastAsia="Calibri" w:cstheme="minorHAnsi"/>
          <w:kern w:val="0"/>
          <w14:ligatures w14:val="none"/>
        </w:rPr>
        <w:br/>
        <w:t>do realizacji którego te zdolności są wymagane lub których wskazane zdolności dotyczą.</w:t>
      </w:r>
    </w:p>
    <w:p w14:paraId="7D2526B9" w14:textId="77777777" w:rsidR="002A5B8B" w:rsidRPr="00E84137" w:rsidRDefault="002A5B8B" w:rsidP="002A5B8B">
      <w:pPr>
        <w:suppressAutoHyphens/>
        <w:spacing w:before="240" w:after="0" w:line="240" w:lineRule="auto"/>
        <w:jc w:val="both"/>
        <w:rPr>
          <w:rFonts w:eastAsia="Times New Roman" w:cstheme="minorHAnsi"/>
          <w:b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b/>
          <w:bCs/>
          <w:kern w:val="0"/>
          <w:lang w:eastAsia="ar-SA"/>
          <w14:ligatures w14:val="none"/>
        </w:rPr>
        <w:lastRenderedPageBreak/>
        <w:t xml:space="preserve">Oświadczam, że wszystkie informacje podane w powyższych oświadczeniach są aktualne </w:t>
      </w:r>
      <w:r w:rsidRPr="00E84137">
        <w:rPr>
          <w:rFonts w:eastAsia="Times New Roman" w:cstheme="minorHAnsi"/>
          <w:b/>
          <w:bCs/>
          <w:kern w:val="0"/>
          <w:lang w:eastAsia="ar-SA"/>
          <w14:ligatures w14:val="none"/>
        </w:rPr>
        <w:br/>
        <w:t>i zgodne z prawdą.</w:t>
      </w:r>
    </w:p>
    <w:p w14:paraId="154B896F" w14:textId="77777777" w:rsidR="002A5B8B" w:rsidRPr="00E84137" w:rsidRDefault="002A5B8B" w:rsidP="002A5B8B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E84137">
        <w:rPr>
          <w:rFonts w:eastAsia="Times New Roman" w:cstheme="minorHAnsi"/>
          <w:b/>
          <w:bCs/>
          <w:kern w:val="0"/>
          <w:lang w:eastAsia="pl-PL"/>
          <w14:ligatures w14:val="none"/>
        </w:rPr>
        <w:t>Jestem pouczony i świadomy odpowiedzialności karnej za składanie fałszywych oświadczeń, wynikającej z art. 297 § 1 Kodeksu karnego.</w:t>
      </w:r>
    </w:p>
    <w:p w14:paraId="0DE4357A" w14:textId="77777777" w:rsidR="002A5B8B" w:rsidRPr="00E84137" w:rsidRDefault="002A5B8B" w:rsidP="002A5B8B">
      <w:pPr>
        <w:spacing w:before="240" w:after="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E84137">
        <w:rPr>
          <w:rFonts w:eastAsia="Times New Roman" w:cstheme="minorHAnsi"/>
          <w:b/>
          <w:bCs/>
          <w:kern w:val="0"/>
          <w:lang w:eastAsia="pl-PL"/>
          <w14:ligatures w14:val="none"/>
        </w:rPr>
        <w:t>Informacja dotycząca dostępu do podmiotowych środków dowodowych:</w:t>
      </w:r>
    </w:p>
    <w:p w14:paraId="06E44E1C" w14:textId="166BD76B" w:rsidR="002A5B8B" w:rsidRPr="00E84137" w:rsidRDefault="002A5B8B" w:rsidP="002A5B8B">
      <w:pPr>
        <w:suppressAutoHyphens/>
        <w:spacing w:after="120" w:line="240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kern w:val="0"/>
          <w:lang w:eastAsia="ar-SA"/>
          <w14:ligatures w14:val="none"/>
        </w:rPr>
        <w:t>Wskazuję następujące podmiotowe środki dowodowe, które można uzyskać za pomocą bezpłatnych i ogólnodostępnych baz danych, oraz dane umożliwiające dostęp do tych środków*:</w:t>
      </w:r>
    </w:p>
    <w:p w14:paraId="7F9531E7" w14:textId="77777777" w:rsidR="002A5B8B" w:rsidRPr="00E84137" w:rsidRDefault="002A5B8B" w:rsidP="008244EE">
      <w:pPr>
        <w:numPr>
          <w:ilvl w:val="0"/>
          <w:numId w:val="66"/>
        </w:numPr>
        <w:suppressAutoHyphens/>
        <w:spacing w:after="0" w:line="240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</w:t>
      </w:r>
    </w:p>
    <w:p w14:paraId="19A871CB" w14:textId="77777777" w:rsidR="002A5B8B" w:rsidRPr="00E84137" w:rsidRDefault="002A5B8B" w:rsidP="002A5B8B">
      <w:pPr>
        <w:suppressAutoHyphens/>
        <w:spacing w:after="0" w:line="240" w:lineRule="auto"/>
        <w:ind w:left="360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i/>
          <w:kern w:val="0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6E222A6C" w14:textId="77777777" w:rsidR="002A5B8B" w:rsidRPr="00E84137" w:rsidRDefault="002A5B8B" w:rsidP="008244EE">
      <w:pPr>
        <w:numPr>
          <w:ilvl w:val="0"/>
          <w:numId w:val="66"/>
        </w:numPr>
        <w:suppressAutoHyphens/>
        <w:spacing w:after="0" w:line="240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FC25B7C" w14:textId="77777777" w:rsidR="002A5B8B" w:rsidRPr="00E84137" w:rsidRDefault="002A5B8B" w:rsidP="002A5B8B">
      <w:pPr>
        <w:suppressAutoHyphens/>
        <w:spacing w:after="0" w:line="240" w:lineRule="auto"/>
        <w:ind w:left="360"/>
        <w:jc w:val="both"/>
        <w:rPr>
          <w:rFonts w:eastAsia="Times New Roman" w:cstheme="minorHAnsi"/>
          <w:b/>
          <w:bCs/>
          <w:kern w:val="0"/>
          <w:lang w:eastAsia="ar-SA"/>
          <w14:ligatures w14:val="none"/>
        </w:rPr>
      </w:pPr>
      <w:r w:rsidRPr="00E84137">
        <w:rPr>
          <w:rFonts w:eastAsia="Times New Roman" w:cstheme="minorHAnsi"/>
          <w:i/>
          <w:kern w:val="0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4E3C6D67" w14:textId="77777777" w:rsidR="002A5B8B" w:rsidRPr="00E84137" w:rsidRDefault="002A5B8B" w:rsidP="002A5B8B">
      <w:pPr>
        <w:autoSpaceDE w:val="0"/>
        <w:autoSpaceDN w:val="0"/>
        <w:adjustRightInd w:val="0"/>
        <w:spacing w:before="240" w:after="0" w:line="240" w:lineRule="auto"/>
        <w:ind w:left="426"/>
        <w:rPr>
          <w:rFonts w:eastAsia="Calibri" w:cstheme="minorHAnsi"/>
          <w:i/>
          <w:kern w:val="0"/>
          <w14:ligatures w14:val="none"/>
        </w:rPr>
      </w:pPr>
      <w:r w:rsidRPr="00E84137">
        <w:rPr>
          <w:rFonts w:eastAsia="Calibri" w:cstheme="minorHAnsi"/>
          <w:i/>
          <w:kern w:val="0"/>
          <w14:ligatures w14:val="none"/>
        </w:rPr>
        <w:t>*niepotrzebne skreślić</w:t>
      </w:r>
    </w:p>
    <w:p w14:paraId="0CBE7F9B" w14:textId="7F3DDB96" w:rsidR="002057E6" w:rsidRPr="00E84137" w:rsidRDefault="002057E6" w:rsidP="002A5B8B">
      <w:pPr>
        <w:spacing w:line="20" w:lineRule="atLeast"/>
        <w:ind w:left="360"/>
        <w:jc w:val="right"/>
        <w:rPr>
          <w:rFonts w:eastAsia="Calibri" w:cstheme="minorHAnsi"/>
          <w:i/>
        </w:rPr>
      </w:pPr>
    </w:p>
    <w:p w14:paraId="03321FB3" w14:textId="77777777" w:rsidR="002057E6" w:rsidRPr="00E84137" w:rsidRDefault="002057E6" w:rsidP="00B8084D">
      <w:pPr>
        <w:spacing w:line="20" w:lineRule="atLeast"/>
        <w:rPr>
          <w:rFonts w:eastAsia="Times New Roman" w:cstheme="minorHAnsi"/>
          <w:b/>
          <w:bCs/>
          <w:iCs/>
          <w:lang w:eastAsia="ar-SA"/>
        </w:rPr>
      </w:pPr>
      <w:r w:rsidRPr="00E84137">
        <w:rPr>
          <w:rFonts w:cstheme="minorHAnsi"/>
          <w:b/>
          <w:bCs/>
          <w:iCs/>
        </w:rPr>
        <w:br w:type="page"/>
      </w:r>
      <w:bookmarkStart w:id="26" w:name="_Hlk72157762"/>
      <w:bookmarkStart w:id="27" w:name="_Hlk74123667"/>
      <w:bookmarkStart w:id="28" w:name="_Hlk73963761"/>
      <w:bookmarkStart w:id="29" w:name="_Hlk73957092"/>
    </w:p>
    <w:bookmarkEnd w:id="26"/>
    <w:bookmarkEnd w:id="27"/>
    <w:bookmarkEnd w:id="28"/>
    <w:bookmarkEnd w:id="29"/>
    <w:p w14:paraId="34F6C6F5" w14:textId="77777777" w:rsidR="002057E6" w:rsidRPr="00E84137" w:rsidRDefault="002057E6" w:rsidP="00B8084D">
      <w:pPr>
        <w:spacing w:line="20" w:lineRule="atLeast"/>
        <w:jc w:val="right"/>
        <w:rPr>
          <w:rFonts w:cstheme="minorHAnsi"/>
          <w:b/>
          <w:bCs/>
          <w:iCs/>
        </w:rPr>
      </w:pPr>
      <w:r w:rsidRPr="00E84137">
        <w:rPr>
          <w:rFonts w:cstheme="minorHAnsi"/>
          <w:b/>
          <w:bCs/>
          <w:iCs/>
        </w:rPr>
        <w:lastRenderedPageBreak/>
        <w:t>Załącznik nr 4</w:t>
      </w:r>
    </w:p>
    <w:p w14:paraId="7A3B6FEE" w14:textId="77777777" w:rsidR="002057E6" w:rsidRPr="00E84137" w:rsidRDefault="002057E6" w:rsidP="00B8084D">
      <w:pPr>
        <w:spacing w:line="20" w:lineRule="atLeast"/>
        <w:jc w:val="center"/>
        <w:rPr>
          <w:rFonts w:cstheme="minorHAnsi"/>
          <w:b/>
          <w:bCs/>
          <w:iCs/>
        </w:rPr>
      </w:pPr>
      <w:r w:rsidRPr="00E84137">
        <w:rPr>
          <w:rFonts w:cstheme="minorHAnsi"/>
          <w:b/>
          <w:bCs/>
          <w:iCs/>
        </w:rPr>
        <w:t xml:space="preserve">OŚWIADCZENIE WYKONAWCÓW WSPÓLNIE UBIEGAJĄCYCH SIĘ </w:t>
      </w:r>
      <w:r w:rsidRPr="00E84137">
        <w:rPr>
          <w:rFonts w:cstheme="minorHAnsi"/>
          <w:b/>
          <w:bCs/>
          <w:iCs/>
        </w:rPr>
        <w:br/>
        <w:t>O UDZIELENIE ZAMÓWIENIA, DOTYCZĄCE DOSTAW, USŁUG LUB ROBÓT BUDOWLANYCH,</w:t>
      </w:r>
      <w:r w:rsidRPr="00E84137">
        <w:rPr>
          <w:rFonts w:cstheme="minorHAnsi"/>
          <w:b/>
          <w:bCs/>
          <w:iCs/>
        </w:rPr>
        <w:br/>
        <w:t xml:space="preserve"> KTÓRE WYKONAJĄ POSZCZEGÓLNI WYKONAWCY</w:t>
      </w:r>
    </w:p>
    <w:p w14:paraId="554206E1" w14:textId="77777777" w:rsidR="002057E6" w:rsidRPr="00E84137" w:rsidRDefault="002057E6" w:rsidP="00B8084D">
      <w:pPr>
        <w:spacing w:line="20" w:lineRule="atLeast"/>
        <w:jc w:val="center"/>
        <w:rPr>
          <w:rFonts w:cstheme="minorHAnsi"/>
          <w:b/>
          <w:bCs/>
          <w:iCs/>
        </w:rPr>
      </w:pPr>
      <w:r w:rsidRPr="00E84137">
        <w:rPr>
          <w:rFonts w:cstheme="minorHAnsi"/>
          <w:b/>
          <w:bCs/>
          <w:iCs/>
        </w:rPr>
        <w:t xml:space="preserve">składane na podstawie </w:t>
      </w:r>
      <w:r w:rsidRPr="00E84137">
        <w:rPr>
          <w:rFonts w:cstheme="minorHAnsi"/>
          <w:b/>
          <w:bCs/>
          <w:iCs/>
          <w:lang w:bidi="pl-PL"/>
        </w:rPr>
        <w:t>art. 117 ust. 4 ustawy Pzp</w:t>
      </w:r>
      <w:r w:rsidRPr="00E84137">
        <w:rPr>
          <w:rFonts w:cstheme="minorHAnsi"/>
          <w:b/>
          <w:bCs/>
          <w:iCs/>
          <w:vertAlign w:val="superscript"/>
        </w:rPr>
        <w:footnoteReference w:id="10"/>
      </w:r>
    </w:p>
    <w:p w14:paraId="610EC4AC" w14:textId="77777777" w:rsidR="002057E6" w:rsidRPr="00E84137" w:rsidRDefault="002057E6" w:rsidP="00B8084D">
      <w:pPr>
        <w:spacing w:before="240" w:line="20" w:lineRule="atLeast"/>
        <w:rPr>
          <w:rFonts w:cstheme="minorHAnsi"/>
          <w:b/>
        </w:rPr>
      </w:pPr>
      <w:r w:rsidRPr="00E84137">
        <w:rPr>
          <w:rFonts w:cstheme="minorHAnsi"/>
          <w:b/>
        </w:rPr>
        <w:t>Wykonawca</w:t>
      </w:r>
      <w:r w:rsidRPr="00E84137">
        <w:rPr>
          <w:rFonts w:cstheme="minorHAnsi"/>
          <w:vertAlign w:val="superscript"/>
        </w:rPr>
        <w:footnoteReference w:id="11"/>
      </w:r>
      <w:r w:rsidRPr="00E84137">
        <w:rPr>
          <w:rFonts w:cstheme="minorHAnsi"/>
          <w:b/>
        </w:rPr>
        <w:t>:</w:t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2057E6" w:rsidRPr="00E84137" w14:paraId="2BAC779F" w14:textId="77777777" w:rsidTr="002057E6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D9A6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Nazwy wykonawców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5CA5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  <w:b/>
              </w:rPr>
              <w:t>Adresy wykonawców</w:t>
            </w:r>
            <w:r w:rsidRPr="00E84137">
              <w:rPr>
                <w:rFonts w:cstheme="minorHAnsi"/>
              </w:rPr>
              <w:t xml:space="preserve"> </w:t>
            </w:r>
          </w:p>
          <w:p w14:paraId="7863E747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2057E6" w:rsidRPr="00E84137" w14:paraId="39B4E935" w14:textId="77777777" w:rsidTr="002057E6">
        <w:trPr>
          <w:cantSplit/>
          <w:trHeight w:val="4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C6BC" w14:textId="77777777" w:rsidR="002057E6" w:rsidRPr="00E84137" w:rsidRDefault="002057E6" w:rsidP="00B8084D">
            <w:pPr>
              <w:spacing w:line="20" w:lineRule="atLeast"/>
              <w:rPr>
                <w:rFonts w:cstheme="minorHAnsi"/>
                <w:b/>
              </w:rPr>
            </w:pPr>
            <w:r w:rsidRPr="00E84137">
              <w:rPr>
                <w:rFonts w:eastAsia="Arial Unicode MS" w:cstheme="minorHAnsi"/>
              </w:rPr>
              <w:t>Wykonawca 1 /Lider/: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E812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  <w:tr w:rsidR="002057E6" w:rsidRPr="00E84137" w14:paraId="697341F0" w14:textId="77777777" w:rsidTr="002057E6">
        <w:trPr>
          <w:cantSplit/>
          <w:trHeight w:val="562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7AF5" w14:textId="77777777" w:rsidR="002057E6" w:rsidRPr="00E84137" w:rsidRDefault="002057E6" w:rsidP="00B8084D">
            <w:pPr>
              <w:spacing w:line="20" w:lineRule="atLeast"/>
              <w:rPr>
                <w:rFonts w:cstheme="minorHAnsi"/>
                <w:b/>
              </w:rPr>
            </w:pPr>
            <w:r w:rsidRPr="00E84137">
              <w:rPr>
                <w:rFonts w:eastAsia="Arial Unicode MS" w:cstheme="minorHAnsi"/>
              </w:rPr>
              <w:t>Wykonawca 2 /Partner konsorcjum/: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E7A4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  <w:tr w:rsidR="002057E6" w:rsidRPr="00E84137" w14:paraId="094490DD" w14:textId="77777777" w:rsidTr="002057E6">
        <w:trPr>
          <w:cantSplit/>
          <w:trHeight w:val="556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7958" w14:textId="77777777" w:rsidR="002057E6" w:rsidRPr="00E84137" w:rsidRDefault="002057E6" w:rsidP="00B8084D">
            <w:pPr>
              <w:spacing w:line="20" w:lineRule="atLeast"/>
              <w:jc w:val="both"/>
              <w:rPr>
                <w:rFonts w:eastAsia="Arial Unicode MS" w:cstheme="minorHAnsi"/>
              </w:rPr>
            </w:pPr>
            <w:r w:rsidRPr="00E84137">
              <w:rPr>
                <w:rFonts w:eastAsia="Arial Unicode MS" w:cstheme="minorHAnsi"/>
              </w:rPr>
              <w:t>Wykonawca …/Partner konsorcjum/: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E0B0" w14:textId="77777777" w:rsidR="002057E6" w:rsidRPr="00E84137" w:rsidRDefault="002057E6" w:rsidP="00B8084D">
            <w:pPr>
              <w:spacing w:line="20" w:lineRule="atLeast"/>
              <w:jc w:val="both"/>
              <w:rPr>
                <w:rFonts w:eastAsia="Times New Roman" w:cstheme="minorHAnsi"/>
                <w:b/>
              </w:rPr>
            </w:pPr>
          </w:p>
        </w:tc>
      </w:tr>
    </w:tbl>
    <w:p w14:paraId="2676285B" w14:textId="77777777" w:rsidR="002057E6" w:rsidRPr="00E84137" w:rsidRDefault="002057E6" w:rsidP="00B8084D">
      <w:pPr>
        <w:spacing w:before="240" w:line="20" w:lineRule="atLeast"/>
        <w:rPr>
          <w:rFonts w:eastAsia="Times New Roman" w:cstheme="minorHAnsi"/>
          <w:b/>
          <w:bCs/>
          <w:lang w:eastAsia="ar-SA"/>
        </w:rPr>
      </w:pPr>
      <w:r w:rsidRPr="00E84137">
        <w:rPr>
          <w:rFonts w:cstheme="minorHAnsi"/>
          <w:b/>
          <w:bCs/>
        </w:rPr>
        <w:t xml:space="preserve">Oświadczam(y), że: </w:t>
      </w:r>
    </w:p>
    <w:p w14:paraId="1DF6FC22" w14:textId="6D6BE72D" w:rsidR="002057E6" w:rsidRPr="00E84137" w:rsidRDefault="002057E6" w:rsidP="00B11475">
      <w:pPr>
        <w:numPr>
          <w:ilvl w:val="0"/>
          <w:numId w:val="53"/>
        </w:numPr>
        <w:autoSpaceDE w:val="0"/>
        <w:autoSpaceDN w:val="0"/>
        <w:adjustRightInd w:val="0"/>
        <w:spacing w:after="0" w:line="20" w:lineRule="atLeast"/>
        <w:ind w:left="357" w:hanging="357"/>
        <w:jc w:val="both"/>
        <w:rPr>
          <w:rFonts w:eastAsia="Calibri" w:cstheme="minorHAnsi"/>
          <w:color w:val="000000" w:themeColor="text1"/>
        </w:rPr>
      </w:pPr>
      <w:r w:rsidRPr="00E84137">
        <w:rPr>
          <w:rFonts w:eastAsia="Calibri" w:cstheme="minorHAnsi"/>
        </w:rPr>
        <w:t xml:space="preserve">Wykonawca (dysponujący doświadczeniem wymaganym w </w:t>
      </w:r>
      <w:r w:rsidRPr="00E84137">
        <w:rPr>
          <w:rFonts w:eastAsia="Calibri" w:cstheme="minorHAnsi"/>
          <w:color w:val="000000" w:themeColor="text1"/>
        </w:rPr>
        <w:t>Rozdziale VIII pkt 2 ppkt 4</w:t>
      </w:r>
      <w:r w:rsidR="00A8509D" w:rsidRPr="00E84137">
        <w:rPr>
          <w:rFonts w:eastAsia="Calibri" w:cstheme="minorHAnsi"/>
          <w:color w:val="000000" w:themeColor="text1"/>
        </w:rPr>
        <w:t xml:space="preserve"> </w:t>
      </w:r>
      <w:r w:rsidR="00A8509D" w:rsidRPr="00E84137">
        <w:rPr>
          <w:rFonts w:eastAsia="Calibri" w:cstheme="minorHAnsi"/>
          <w:color w:val="000000" w:themeColor="text1"/>
        </w:rPr>
        <w:br/>
      </w:r>
      <w:bookmarkStart w:id="30" w:name="_Hlk195633572"/>
      <w:r w:rsidR="00A8509D" w:rsidRPr="00E84137">
        <w:rPr>
          <w:rFonts w:eastAsia="Calibri" w:cstheme="minorHAnsi"/>
          <w:color w:val="000000" w:themeColor="text1"/>
        </w:rPr>
        <w:t>w Części …</w:t>
      </w:r>
      <w:r w:rsidRPr="00E84137">
        <w:rPr>
          <w:rFonts w:eastAsia="Calibri" w:cstheme="minorHAnsi"/>
          <w:color w:val="000000" w:themeColor="text1"/>
        </w:rPr>
        <w:t>:</w:t>
      </w:r>
      <w:bookmarkEnd w:id="30"/>
    </w:p>
    <w:p w14:paraId="27336C5C" w14:textId="77777777" w:rsidR="002057E6" w:rsidRPr="00E84137" w:rsidRDefault="002057E6" w:rsidP="00B11475">
      <w:pPr>
        <w:numPr>
          <w:ilvl w:val="0"/>
          <w:numId w:val="54"/>
        </w:numPr>
        <w:autoSpaceDE w:val="0"/>
        <w:autoSpaceDN w:val="0"/>
        <w:adjustRightInd w:val="0"/>
        <w:spacing w:after="0" w:line="20" w:lineRule="atLeast"/>
        <w:ind w:left="714" w:hanging="357"/>
        <w:rPr>
          <w:rFonts w:eastAsia="Calibri" w:cstheme="minorHAnsi"/>
        </w:rPr>
      </w:pPr>
      <w:r w:rsidRPr="00E84137">
        <w:rPr>
          <w:rFonts w:eastAsia="Calibri" w:cstheme="minorHAnsi"/>
        </w:rPr>
        <w:t>………………………………… (nazwa lider/partner)*</w:t>
      </w:r>
    </w:p>
    <w:p w14:paraId="7AD0CE40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8"/>
        <w:rPr>
          <w:rFonts w:eastAsia="Calibri" w:cstheme="minorHAnsi"/>
        </w:rPr>
      </w:pPr>
      <w:r w:rsidRPr="00E84137">
        <w:rPr>
          <w:rFonts w:eastAsia="Calibri" w:cstheme="minorHAnsi"/>
        </w:rPr>
        <w:t>zrealizuje następujący zakres zamówienia :</w:t>
      </w:r>
    </w:p>
    <w:p w14:paraId="37855C5F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8"/>
        <w:rPr>
          <w:rFonts w:eastAsia="Calibri" w:cstheme="minorHAnsi"/>
        </w:rPr>
      </w:pPr>
      <w:r w:rsidRPr="00E84137">
        <w:rPr>
          <w:rFonts w:eastAsia="Calibri" w:cstheme="minorHAnsi"/>
        </w:rPr>
        <w:t>………………………………………………………………………………………….…….……………</w:t>
      </w:r>
    </w:p>
    <w:p w14:paraId="12356A60" w14:textId="77777777" w:rsidR="002057E6" w:rsidRPr="00E84137" w:rsidRDefault="002057E6" w:rsidP="00B11475">
      <w:pPr>
        <w:numPr>
          <w:ilvl w:val="0"/>
          <w:numId w:val="54"/>
        </w:numPr>
        <w:autoSpaceDE w:val="0"/>
        <w:autoSpaceDN w:val="0"/>
        <w:adjustRightInd w:val="0"/>
        <w:spacing w:after="0" w:line="20" w:lineRule="atLeast"/>
        <w:ind w:left="714" w:hanging="357"/>
        <w:rPr>
          <w:rFonts w:eastAsia="Calibri" w:cstheme="minorHAnsi"/>
        </w:rPr>
      </w:pPr>
      <w:r w:rsidRPr="00E84137">
        <w:rPr>
          <w:rFonts w:eastAsia="Calibri" w:cstheme="minorHAnsi"/>
        </w:rPr>
        <w:t>……………..……………..…… (nazwa lider/partner)*</w:t>
      </w:r>
    </w:p>
    <w:p w14:paraId="263EB1C1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8"/>
        <w:rPr>
          <w:rFonts w:eastAsia="Calibri" w:cstheme="minorHAnsi"/>
        </w:rPr>
      </w:pPr>
      <w:r w:rsidRPr="00E84137">
        <w:rPr>
          <w:rFonts w:eastAsia="Calibri" w:cstheme="minorHAnsi"/>
        </w:rPr>
        <w:t>zrealizuje następujący zakres zamówienia:</w:t>
      </w:r>
    </w:p>
    <w:p w14:paraId="4E35FA86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8"/>
        <w:rPr>
          <w:rFonts w:eastAsia="Calibri" w:cstheme="minorHAnsi"/>
        </w:rPr>
      </w:pPr>
      <w:r w:rsidRPr="00E84137">
        <w:rPr>
          <w:rFonts w:eastAsia="Calibri" w:cstheme="minorHAnsi"/>
        </w:rPr>
        <w:t>………………………………………………………………………………………….…….……………</w:t>
      </w:r>
    </w:p>
    <w:p w14:paraId="07D8D67A" w14:textId="77777777" w:rsidR="002057E6" w:rsidRPr="00E84137" w:rsidRDefault="002057E6" w:rsidP="00B11475">
      <w:pPr>
        <w:numPr>
          <w:ilvl w:val="0"/>
          <w:numId w:val="54"/>
        </w:numPr>
        <w:autoSpaceDE w:val="0"/>
        <w:autoSpaceDN w:val="0"/>
        <w:adjustRightInd w:val="0"/>
        <w:spacing w:after="0" w:line="20" w:lineRule="atLeast"/>
        <w:ind w:left="714" w:hanging="357"/>
        <w:rPr>
          <w:rFonts w:eastAsia="Calibri" w:cstheme="minorHAnsi"/>
        </w:rPr>
      </w:pPr>
      <w:r w:rsidRPr="00E84137">
        <w:rPr>
          <w:rFonts w:eastAsia="Calibri" w:cstheme="minorHAnsi"/>
        </w:rPr>
        <w:t>(…)</w:t>
      </w:r>
    </w:p>
    <w:p w14:paraId="24A8BA19" w14:textId="577C8E61" w:rsidR="002057E6" w:rsidRPr="00E84137" w:rsidRDefault="002057E6" w:rsidP="00B11475">
      <w:pPr>
        <w:numPr>
          <w:ilvl w:val="0"/>
          <w:numId w:val="53"/>
        </w:numPr>
        <w:autoSpaceDE w:val="0"/>
        <w:autoSpaceDN w:val="0"/>
        <w:adjustRightInd w:val="0"/>
        <w:spacing w:before="120" w:after="0" w:line="20" w:lineRule="atLeast"/>
        <w:ind w:left="357" w:hanging="357"/>
        <w:jc w:val="both"/>
        <w:rPr>
          <w:rFonts w:eastAsia="Calibri" w:cstheme="minorHAnsi"/>
          <w:color w:val="000000" w:themeColor="text1"/>
        </w:rPr>
      </w:pPr>
      <w:r w:rsidRPr="00E84137">
        <w:rPr>
          <w:rFonts w:eastAsia="Calibri" w:cstheme="minorHAnsi"/>
        </w:rPr>
        <w:t xml:space="preserve">Wykonawca (dysponujący osobami wymaganymi w </w:t>
      </w:r>
      <w:r w:rsidRPr="00E84137">
        <w:rPr>
          <w:rFonts w:eastAsia="Calibri" w:cstheme="minorHAnsi"/>
          <w:color w:val="000000" w:themeColor="text1"/>
        </w:rPr>
        <w:t>Rozdziale VIII pkt 2 ppkt 4</w:t>
      </w:r>
      <w:r w:rsidR="00A8509D" w:rsidRPr="00E84137">
        <w:rPr>
          <w:rFonts w:cstheme="minorHAnsi"/>
          <w:color w:val="000000" w:themeColor="text1"/>
        </w:rPr>
        <w:t xml:space="preserve"> </w:t>
      </w:r>
      <w:r w:rsidR="00A8509D" w:rsidRPr="00E84137">
        <w:rPr>
          <w:rFonts w:eastAsia="Calibri" w:cstheme="minorHAnsi"/>
          <w:color w:val="000000" w:themeColor="text1"/>
        </w:rPr>
        <w:t>w Części …</w:t>
      </w:r>
      <w:r w:rsidRPr="00E84137">
        <w:rPr>
          <w:rFonts w:eastAsia="Calibri" w:cstheme="minorHAnsi"/>
          <w:color w:val="000000" w:themeColor="text1"/>
        </w:rPr>
        <w:t>:</w:t>
      </w:r>
    </w:p>
    <w:p w14:paraId="77F81843" w14:textId="77777777" w:rsidR="002057E6" w:rsidRPr="00E84137" w:rsidRDefault="002057E6" w:rsidP="00B11475">
      <w:pPr>
        <w:numPr>
          <w:ilvl w:val="0"/>
          <w:numId w:val="55"/>
        </w:numPr>
        <w:autoSpaceDE w:val="0"/>
        <w:autoSpaceDN w:val="0"/>
        <w:adjustRightInd w:val="0"/>
        <w:spacing w:after="0" w:line="20" w:lineRule="atLeast"/>
        <w:ind w:left="714" w:hanging="357"/>
        <w:rPr>
          <w:rFonts w:eastAsia="Calibri" w:cstheme="minorHAnsi"/>
        </w:rPr>
      </w:pPr>
      <w:bookmarkStart w:id="31" w:name="_Hlk178239117"/>
      <w:r w:rsidRPr="00E84137">
        <w:rPr>
          <w:rFonts w:eastAsia="Calibri" w:cstheme="minorHAnsi"/>
        </w:rPr>
        <w:t>………………………………… (nazwa lider/partner)*</w:t>
      </w:r>
    </w:p>
    <w:bookmarkEnd w:id="31"/>
    <w:p w14:paraId="03C7B19D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8"/>
        <w:rPr>
          <w:rFonts w:eastAsia="Calibri" w:cstheme="minorHAnsi"/>
        </w:rPr>
      </w:pPr>
      <w:r w:rsidRPr="00E84137">
        <w:rPr>
          <w:rFonts w:eastAsia="Calibri" w:cstheme="minorHAnsi"/>
        </w:rPr>
        <w:t>skieruje do realizacji następujące osoby:</w:t>
      </w:r>
    </w:p>
    <w:p w14:paraId="1EF57D79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8"/>
        <w:rPr>
          <w:rFonts w:eastAsia="Calibri" w:cstheme="minorHAnsi"/>
        </w:rPr>
      </w:pPr>
      <w:r w:rsidRPr="00E84137">
        <w:rPr>
          <w:rFonts w:eastAsia="Calibri" w:cstheme="minorHAnsi"/>
        </w:rPr>
        <w:t>………………………………………………………………………………………….…….……………</w:t>
      </w:r>
    </w:p>
    <w:p w14:paraId="4ADB4F97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9"/>
        <w:rPr>
          <w:rFonts w:eastAsia="Calibri" w:cstheme="minorHAnsi"/>
        </w:rPr>
      </w:pPr>
      <w:r w:rsidRPr="00E84137">
        <w:rPr>
          <w:rFonts w:eastAsia="Calibri" w:cstheme="minorHAnsi"/>
        </w:rPr>
        <w:t>które zrealizują następujący zakres zamówienia:</w:t>
      </w:r>
    </w:p>
    <w:p w14:paraId="5A893C61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9"/>
        <w:rPr>
          <w:rFonts w:eastAsia="Calibri" w:cstheme="minorHAnsi"/>
        </w:rPr>
      </w:pPr>
      <w:r w:rsidRPr="00E84137">
        <w:rPr>
          <w:rFonts w:eastAsia="Calibri" w:cstheme="minorHAnsi"/>
        </w:rPr>
        <w:t>…………………………………………………………………………………………………………….</w:t>
      </w:r>
    </w:p>
    <w:p w14:paraId="5DDE3DFD" w14:textId="77777777" w:rsidR="002057E6" w:rsidRPr="00E84137" w:rsidRDefault="002057E6" w:rsidP="00B11475">
      <w:pPr>
        <w:numPr>
          <w:ilvl w:val="0"/>
          <w:numId w:val="55"/>
        </w:numPr>
        <w:autoSpaceDE w:val="0"/>
        <w:autoSpaceDN w:val="0"/>
        <w:adjustRightInd w:val="0"/>
        <w:spacing w:after="0" w:line="20" w:lineRule="atLeast"/>
        <w:ind w:left="714" w:hanging="357"/>
        <w:rPr>
          <w:rFonts w:eastAsia="Calibri" w:cstheme="minorHAnsi"/>
        </w:rPr>
      </w:pPr>
      <w:r w:rsidRPr="00E84137">
        <w:rPr>
          <w:rFonts w:eastAsia="Calibri" w:cstheme="minorHAnsi"/>
        </w:rPr>
        <w:t>……………..……………..…… (nazwa lider/partner)*</w:t>
      </w:r>
    </w:p>
    <w:p w14:paraId="31FCEA34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8"/>
        <w:rPr>
          <w:rFonts w:eastAsia="Calibri" w:cstheme="minorHAnsi"/>
        </w:rPr>
      </w:pPr>
      <w:r w:rsidRPr="00E84137">
        <w:rPr>
          <w:rFonts w:eastAsia="Calibri" w:cstheme="minorHAnsi"/>
        </w:rPr>
        <w:t>skieruje do realizacji następujące osoby:</w:t>
      </w:r>
    </w:p>
    <w:p w14:paraId="4EB197D1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8"/>
        <w:rPr>
          <w:rFonts w:eastAsia="Calibri" w:cstheme="minorHAnsi"/>
        </w:rPr>
      </w:pPr>
      <w:r w:rsidRPr="00E84137">
        <w:rPr>
          <w:rFonts w:eastAsia="Calibri" w:cstheme="minorHAnsi"/>
        </w:rPr>
        <w:t>………………………………………………………………………………………….…….……………</w:t>
      </w:r>
    </w:p>
    <w:p w14:paraId="0E1A1F58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9"/>
        <w:rPr>
          <w:rFonts w:eastAsia="Calibri" w:cstheme="minorHAnsi"/>
        </w:rPr>
      </w:pPr>
      <w:r w:rsidRPr="00E84137">
        <w:rPr>
          <w:rFonts w:eastAsia="Calibri" w:cstheme="minorHAnsi"/>
        </w:rPr>
        <w:lastRenderedPageBreak/>
        <w:t>które zrealizują następujący zakres zamówienia:</w:t>
      </w:r>
    </w:p>
    <w:p w14:paraId="1B313475" w14:textId="77777777" w:rsidR="002057E6" w:rsidRPr="00E84137" w:rsidRDefault="002057E6" w:rsidP="00AD0798">
      <w:pPr>
        <w:autoSpaceDE w:val="0"/>
        <w:autoSpaceDN w:val="0"/>
        <w:adjustRightInd w:val="0"/>
        <w:spacing w:line="20" w:lineRule="atLeast"/>
        <w:ind w:left="709"/>
        <w:rPr>
          <w:rFonts w:eastAsia="Calibri" w:cstheme="minorHAnsi"/>
        </w:rPr>
      </w:pPr>
      <w:r w:rsidRPr="00E84137">
        <w:rPr>
          <w:rFonts w:eastAsia="Calibri" w:cstheme="minorHAnsi"/>
        </w:rPr>
        <w:t>…………………………………………………………………………………………………………….</w:t>
      </w:r>
    </w:p>
    <w:p w14:paraId="49B63CE7" w14:textId="77777777" w:rsidR="002057E6" w:rsidRPr="00E84137" w:rsidRDefault="002057E6" w:rsidP="00B11475">
      <w:pPr>
        <w:numPr>
          <w:ilvl w:val="0"/>
          <w:numId w:val="55"/>
        </w:numPr>
        <w:autoSpaceDE w:val="0"/>
        <w:autoSpaceDN w:val="0"/>
        <w:adjustRightInd w:val="0"/>
        <w:spacing w:after="0" w:line="20" w:lineRule="atLeast"/>
        <w:ind w:left="714" w:hanging="357"/>
        <w:rPr>
          <w:rFonts w:eastAsia="Calibri" w:cstheme="minorHAnsi"/>
        </w:rPr>
      </w:pPr>
      <w:r w:rsidRPr="00E84137">
        <w:rPr>
          <w:rFonts w:eastAsia="Calibri" w:cstheme="minorHAnsi"/>
        </w:rPr>
        <w:t>(…)</w:t>
      </w:r>
    </w:p>
    <w:p w14:paraId="6F4B3FEF" w14:textId="77777777" w:rsidR="002057E6" w:rsidRPr="00E84137" w:rsidRDefault="002057E6" w:rsidP="00B8084D">
      <w:pPr>
        <w:autoSpaceDE w:val="0"/>
        <w:autoSpaceDN w:val="0"/>
        <w:adjustRightInd w:val="0"/>
        <w:spacing w:line="20" w:lineRule="atLeast"/>
        <w:rPr>
          <w:rFonts w:eastAsia="Calibri" w:cstheme="minorHAnsi"/>
        </w:rPr>
      </w:pPr>
    </w:p>
    <w:p w14:paraId="7A526846" w14:textId="77777777" w:rsidR="00AD0798" w:rsidRPr="00E84137" w:rsidRDefault="002057E6" w:rsidP="00AD0798">
      <w:pPr>
        <w:spacing w:before="120" w:line="20" w:lineRule="atLeast"/>
        <w:jc w:val="both"/>
        <w:rPr>
          <w:rFonts w:eastAsia="Times New Roman" w:cstheme="minorHAnsi"/>
          <w:b/>
          <w:bCs/>
          <w:lang w:eastAsia="ar-SA"/>
        </w:rPr>
      </w:pPr>
      <w:r w:rsidRPr="00E84137">
        <w:rPr>
          <w:rFonts w:cstheme="minorHAnsi"/>
          <w:b/>
          <w:bCs/>
        </w:rPr>
        <w:t xml:space="preserve">Oświadczam/y, że wszystkie informacje podane w powyższych oświadczeniach są aktualne </w:t>
      </w:r>
      <w:r w:rsidRPr="00E84137">
        <w:rPr>
          <w:rFonts w:cstheme="minorHAnsi"/>
          <w:b/>
          <w:bCs/>
        </w:rPr>
        <w:br/>
        <w:t>i zgodne z prawdą.</w:t>
      </w:r>
    </w:p>
    <w:p w14:paraId="184A03EC" w14:textId="5B983C69" w:rsidR="002057E6" w:rsidRPr="00E84137" w:rsidRDefault="002057E6" w:rsidP="00C81EC8">
      <w:pPr>
        <w:spacing w:before="120" w:line="20" w:lineRule="atLeast"/>
        <w:jc w:val="right"/>
        <w:rPr>
          <w:rFonts w:eastAsia="Times New Roman" w:cstheme="minorHAnsi"/>
          <w:b/>
          <w:bCs/>
          <w:lang w:eastAsia="ar-SA"/>
        </w:rPr>
      </w:pPr>
      <w:r w:rsidRPr="00E84137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</w:t>
      </w:r>
      <w:r w:rsidRPr="00E84137">
        <w:rPr>
          <w:rFonts w:cstheme="minorHAnsi"/>
          <w:b/>
          <w:bCs/>
          <w:iCs/>
        </w:rPr>
        <w:t>.</w:t>
      </w:r>
      <w:r w:rsidRPr="00E84137">
        <w:rPr>
          <w:rFonts w:cstheme="minorHAnsi"/>
          <w:b/>
          <w:bCs/>
          <w:iCs/>
        </w:rPr>
        <w:br w:type="page"/>
      </w:r>
      <w:r w:rsidRPr="00E84137">
        <w:rPr>
          <w:rFonts w:cstheme="minorHAnsi"/>
          <w:b/>
          <w:bCs/>
          <w:iCs/>
        </w:rPr>
        <w:lastRenderedPageBreak/>
        <w:t>Załącznik Nr 5</w:t>
      </w:r>
    </w:p>
    <w:p w14:paraId="6A853026" w14:textId="77777777" w:rsidR="002057E6" w:rsidRPr="00E84137" w:rsidRDefault="002057E6" w:rsidP="00B8084D">
      <w:pPr>
        <w:spacing w:before="240" w:line="20" w:lineRule="atLeast"/>
        <w:jc w:val="center"/>
        <w:rPr>
          <w:rFonts w:cstheme="minorHAnsi"/>
          <w:b/>
          <w:bCs/>
          <w:i/>
        </w:rPr>
      </w:pPr>
      <w:bookmarkStart w:id="32" w:name="_Hlk64296609"/>
      <w:bookmarkEnd w:id="14"/>
      <w:r w:rsidRPr="00E84137">
        <w:rPr>
          <w:rFonts w:eastAsia="Calibri" w:cstheme="minorHAnsi"/>
          <w:b/>
          <w:bCs/>
        </w:rPr>
        <w:t xml:space="preserve">OŚWIADCZENIE O AKTUALNOŚCI OŚWIADCZENIA, </w:t>
      </w:r>
      <w:r w:rsidRPr="00E84137">
        <w:rPr>
          <w:rFonts w:eastAsia="Calibri" w:cstheme="minorHAnsi"/>
          <w:b/>
          <w:bCs/>
        </w:rPr>
        <w:br/>
        <w:t xml:space="preserve">O KTÓRYM MOWA W ART. 125 UST. 1 USTAWY PZP </w:t>
      </w:r>
    </w:p>
    <w:p w14:paraId="12952395" w14:textId="77777777" w:rsidR="002057E6" w:rsidRPr="00E84137" w:rsidRDefault="002057E6" w:rsidP="00B8084D">
      <w:pPr>
        <w:spacing w:before="240" w:line="20" w:lineRule="atLeast"/>
        <w:rPr>
          <w:rFonts w:cstheme="minorHAnsi"/>
          <w:b/>
        </w:rPr>
      </w:pPr>
      <w:r w:rsidRPr="00E84137">
        <w:rPr>
          <w:rFonts w:cstheme="minorHAnsi"/>
          <w:b/>
        </w:rPr>
        <w:t>Wykonawca</w:t>
      </w:r>
      <w:r w:rsidRPr="00E84137">
        <w:rPr>
          <w:rFonts w:cstheme="minorHAnsi"/>
          <w:vertAlign w:val="superscript"/>
        </w:rPr>
        <w:footnoteReference w:id="12"/>
      </w:r>
      <w:r w:rsidRPr="00E84137">
        <w:rPr>
          <w:rFonts w:cstheme="minorHAnsi"/>
          <w:b/>
        </w:rPr>
        <w:t>:</w:t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2057E6" w:rsidRPr="00E84137" w14:paraId="493B4AE5" w14:textId="77777777" w:rsidTr="002057E6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D5AE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6A25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  <w:b/>
              </w:rPr>
              <w:t>Adresy podmiotu</w:t>
            </w:r>
          </w:p>
          <w:p w14:paraId="1A910A0D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2057E6" w:rsidRPr="00E84137" w14:paraId="7181C3E5" w14:textId="77777777" w:rsidTr="002057E6">
        <w:trPr>
          <w:cantSplit/>
          <w:trHeight w:val="106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198C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C7FA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</w:tbl>
    <w:p w14:paraId="1A4525B3" w14:textId="0FCF1B91" w:rsidR="002057E6" w:rsidRPr="00E84137" w:rsidRDefault="002057E6" w:rsidP="00B8084D">
      <w:pPr>
        <w:spacing w:before="240" w:line="20" w:lineRule="atLeast"/>
        <w:ind w:left="709"/>
        <w:jc w:val="both"/>
        <w:rPr>
          <w:rFonts w:eastAsia="Times New Roman" w:cstheme="minorHAnsi"/>
          <w:b/>
          <w:bCs/>
          <w:lang w:eastAsia="pl-PL"/>
        </w:rPr>
      </w:pPr>
      <w:r w:rsidRPr="00E84137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2974DC0" wp14:editId="72505B65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19050" b="2222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385219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74DC0" id="Pole tekstowe 12" o:spid="_x0000_s1063" type="#_x0000_t202" style="position:absolute;left:0;text-align:left;margin-left:.55pt;margin-top:11.05pt;width:16.5pt;height:17.7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OlV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z2O9mNxCfSDKESZL0xWkTQf4nbOB7Fxx/20nUHFm3lmS7XKx&#10;XEb/p2C5Oi8owKeZ7dOMsJKgKh6IjbS9DdOd2TnUbUeVJqNYuCGpG51keOxqNghZNqkzX694J57G&#10;6dTjT2D9Aw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EA06VU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6F385219" w14:textId="77777777" w:rsidR="0090381B" w:rsidRDefault="0090381B" w:rsidP="002057E6"/>
                  </w:txbxContent>
                </v:textbox>
                <w10:wrap type="square"/>
              </v:shape>
            </w:pict>
          </mc:Fallback>
        </mc:AlternateContent>
      </w:r>
      <w:r w:rsidRPr="00E84137">
        <w:rPr>
          <w:rFonts w:cstheme="minorHAnsi"/>
          <w:b/>
          <w:bCs/>
          <w:lang w:eastAsia="pl-PL"/>
        </w:rPr>
        <w:t xml:space="preserve">Potwierdzam aktualność informacji zawartych w oświadczeniu, o którym mowa </w:t>
      </w:r>
      <w:r w:rsidRPr="00E84137">
        <w:rPr>
          <w:rFonts w:cstheme="minorHAnsi"/>
          <w:b/>
          <w:bCs/>
          <w:lang w:eastAsia="pl-PL"/>
        </w:rPr>
        <w:br/>
        <w:t xml:space="preserve">w art. 125 ust 1 ustawy </w:t>
      </w:r>
      <w:r w:rsidRPr="00E84137">
        <w:rPr>
          <w:rFonts w:cstheme="minorHAnsi"/>
          <w:b/>
        </w:rPr>
        <w:t>Prawo zamówień publicznych</w:t>
      </w:r>
      <w:r w:rsidRPr="00E84137">
        <w:rPr>
          <w:rFonts w:cstheme="minorHAnsi"/>
          <w:b/>
          <w:bCs/>
          <w:lang w:eastAsia="pl-PL"/>
        </w:rPr>
        <w:t>, w zakresie podstaw wykluczenia z postępowania wskazanych przez zamawiającego</w:t>
      </w:r>
    </w:p>
    <w:p w14:paraId="69C40117" w14:textId="77777777" w:rsidR="002057E6" w:rsidRPr="00E84137" w:rsidRDefault="002057E6" w:rsidP="00B8084D">
      <w:pPr>
        <w:spacing w:line="20" w:lineRule="atLeast"/>
        <w:ind w:left="709"/>
        <w:jc w:val="both"/>
        <w:rPr>
          <w:rFonts w:cstheme="minorHAnsi"/>
          <w:b/>
          <w:bCs/>
          <w:lang w:eastAsia="pl-PL"/>
        </w:rPr>
      </w:pPr>
    </w:p>
    <w:p w14:paraId="1F6AD0FC" w14:textId="2BFD647B" w:rsidR="002057E6" w:rsidRPr="00E84137" w:rsidRDefault="002057E6" w:rsidP="00B8084D">
      <w:pPr>
        <w:spacing w:line="20" w:lineRule="atLeast"/>
        <w:ind w:left="709"/>
        <w:jc w:val="both"/>
        <w:rPr>
          <w:rFonts w:cstheme="minorHAnsi"/>
          <w:lang w:eastAsia="ar-SA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18E8DB9" wp14:editId="6F9150F5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09550" cy="225425"/>
                <wp:effectExtent l="0" t="0" r="19050" b="2222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FD123B7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E8DB9" id="Pole tekstowe 9" o:spid="_x0000_s1064" type="#_x0000_t202" style="position:absolute;left:0;text-align:left;margin-left:0;margin-top:3.55pt;width:16.5pt;height:17.75pt;z-index:-251632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" strokeweight="1pt">
                <v:textbox>
                  <w:txbxContent>
                    <w:p w14:paraId="7FD123B7" w14:textId="77777777" w:rsidR="0090381B" w:rsidRDefault="0090381B" w:rsidP="002057E6"/>
                  </w:txbxContent>
                </v:textbox>
                <w10:wrap type="square" anchorx="margin"/>
              </v:shape>
            </w:pict>
          </mc:Fallback>
        </mc:AlternateContent>
      </w:r>
      <w:r w:rsidRPr="00E84137">
        <w:rPr>
          <w:rFonts w:cstheme="minorHAnsi"/>
          <w:b/>
          <w:bCs/>
          <w:lang w:eastAsia="pl-PL"/>
        </w:rPr>
        <w:t xml:space="preserve">Oświadczam, że zachodzą wobec mnie przesłanki wykluczenia z art.: …………. </w:t>
      </w:r>
      <w:r w:rsidRPr="00E84137">
        <w:rPr>
          <w:rFonts w:cstheme="minorHAnsi"/>
          <w:b/>
          <w:bCs/>
          <w:lang w:eastAsia="pl-PL"/>
        </w:rPr>
        <w:br/>
      </w:r>
      <w:r w:rsidRPr="00E84137">
        <w:rPr>
          <w:rFonts w:cstheme="minorHAnsi"/>
          <w:b/>
        </w:rPr>
        <w:t>Prawo zamówień publicznych</w:t>
      </w:r>
      <w:r w:rsidRPr="00E84137">
        <w:rPr>
          <w:rFonts w:cstheme="minorHAnsi"/>
          <w:b/>
          <w:bCs/>
          <w:lang w:eastAsia="pl-PL"/>
        </w:rPr>
        <w:t xml:space="preserve"> </w:t>
      </w:r>
      <w:r w:rsidRPr="00E84137">
        <w:rPr>
          <w:rFonts w:cstheme="minorHAnsi"/>
          <w:i/>
        </w:rPr>
        <w:t>(podać mającą zastosowanie podstawę wykluczenia spośród wymienionych w art. 108 ust. 1 pkt 1, 2</w:t>
      </w:r>
      <w:r w:rsidR="00071C9B" w:rsidRPr="00E84137">
        <w:rPr>
          <w:rFonts w:cstheme="minorHAnsi"/>
          <w:i/>
        </w:rPr>
        <w:t>,</w:t>
      </w:r>
      <w:r w:rsidR="00152A73" w:rsidRPr="00E84137">
        <w:rPr>
          <w:rFonts w:cstheme="minorHAnsi"/>
          <w:i/>
        </w:rPr>
        <w:t xml:space="preserve"> </w:t>
      </w:r>
      <w:r w:rsidR="00071C9B" w:rsidRPr="00E84137">
        <w:rPr>
          <w:rFonts w:cstheme="minorHAnsi"/>
          <w:i/>
        </w:rPr>
        <w:t>5</w:t>
      </w:r>
      <w:r w:rsidRPr="00E84137">
        <w:rPr>
          <w:rFonts w:cstheme="minorHAnsi"/>
          <w:i/>
        </w:rPr>
        <w:t xml:space="preserve"> ustawy Pzp).</w:t>
      </w:r>
      <w:r w:rsidRPr="00E84137">
        <w:rPr>
          <w:rFonts w:cstheme="minorHAnsi"/>
        </w:rPr>
        <w:t xml:space="preserve"> </w:t>
      </w:r>
    </w:p>
    <w:p w14:paraId="5FE0102A" w14:textId="77777777" w:rsidR="002057E6" w:rsidRPr="00E84137" w:rsidRDefault="002057E6" w:rsidP="00B8084D">
      <w:pPr>
        <w:spacing w:before="240" w:line="20" w:lineRule="atLeast"/>
        <w:ind w:left="709"/>
        <w:jc w:val="both"/>
        <w:rPr>
          <w:rFonts w:cstheme="minorHAnsi"/>
          <w:b/>
          <w:bCs/>
        </w:rPr>
      </w:pPr>
      <w:r w:rsidRPr="00E84137">
        <w:rPr>
          <w:rFonts w:cstheme="minorHAnsi"/>
          <w:b/>
          <w:bCs/>
          <w:lang w:eastAsia="pl-PL"/>
        </w:rPr>
        <w:t xml:space="preserve">W </w:t>
      </w:r>
      <w:r w:rsidRPr="00E84137">
        <w:rPr>
          <w:rFonts w:cstheme="minorHAnsi"/>
          <w:b/>
        </w:rPr>
        <w:t>związku z ww. okolicznością</w:t>
      </w:r>
      <w:r w:rsidRPr="00E84137">
        <w:rPr>
          <w:rFonts w:cstheme="minorHAnsi"/>
          <w:b/>
          <w:bCs/>
          <w:lang w:eastAsia="pl-PL"/>
        </w:rPr>
        <w:t xml:space="preserve"> informuję, że </w:t>
      </w:r>
      <w:r w:rsidRPr="00E84137">
        <w:rPr>
          <w:rFonts w:cstheme="minorHAnsi"/>
          <w:b/>
        </w:rPr>
        <w:t>podjąłem środki naprawcze</w:t>
      </w:r>
      <w:r w:rsidRPr="00E84137">
        <w:rPr>
          <w:rFonts w:cstheme="minorHAnsi"/>
          <w:b/>
          <w:bCs/>
          <w:lang w:eastAsia="pl-PL"/>
        </w:rPr>
        <w:t xml:space="preserve"> </w:t>
      </w:r>
      <w:r w:rsidRPr="00E84137">
        <w:rPr>
          <w:rFonts w:cstheme="minorHAnsi"/>
          <w:b/>
          <w:bCs/>
          <w:lang w:eastAsia="pl-PL"/>
        </w:rPr>
        <w:br/>
        <w:t xml:space="preserve">przedstawiam w złączeniu dowody na </w:t>
      </w:r>
      <w:r w:rsidRPr="00E84137">
        <w:rPr>
          <w:rFonts w:cstheme="minorHAnsi"/>
          <w:b/>
          <w:bCs/>
        </w:rPr>
        <w:t xml:space="preserve">spełnienie łącznie przesłanek określonych </w:t>
      </w:r>
      <w:r w:rsidRPr="00E84137">
        <w:rPr>
          <w:rFonts w:cstheme="minorHAnsi"/>
          <w:b/>
          <w:bCs/>
        </w:rPr>
        <w:br/>
        <w:t>w art. 110 pkt 2</w:t>
      </w:r>
      <w:r w:rsidRPr="00E84137">
        <w:rPr>
          <w:rFonts w:cstheme="minorHAnsi"/>
          <w:vertAlign w:val="superscript"/>
        </w:rPr>
        <w:footnoteReference w:id="13"/>
      </w:r>
      <w:r w:rsidRPr="00E84137">
        <w:rPr>
          <w:rFonts w:cstheme="minorHAnsi"/>
          <w:b/>
        </w:rPr>
        <w:t xml:space="preserve">ustawy </w:t>
      </w:r>
      <w:bookmarkStart w:id="33" w:name="_Hlk64364573"/>
      <w:r w:rsidRPr="00E84137">
        <w:rPr>
          <w:rFonts w:cstheme="minorHAnsi"/>
          <w:b/>
        </w:rPr>
        <w:t>Prawo zamówień publicznych</w:t>
      </w:r>
      <w:bookmarkEnd w:id="33"/>
      <w:r w:rsidRPr="00E84137">
        <w:rPr>
          <w:rFonts w:cstheme="minorHAnsi"/>
          <w:b/>
        </w:rPr>
        <w:t>:</w:t>
      </w:r>
    </w:p>
    <w:p w14:paraId="31D8F313" w14:textId="77777777" w:rsidR="002057E6" w:rsidRPr="00E84137" w:rsidRDefault="002057E6" w:rsidP="00B11475">
      <w:pPr>
        <w:numPr>
          <w:ilvl w:val="0"/>
          <w:numId w:val="56"/>
        </w:numPr>
        <w:spacing w:before="240" w:after="0" w:line="20" w:lineRule="atLeast"/>
        <w:ind w:left="1069"/>
        <w:jc w:val="both"/>
        <w:rPr>
          <w:rFonts w:eastAsia="Times New Roman" w:cstheme="minorHAnsi"/>
          <w:lang w:eastAsia="pl-PL"/>
        </w:rPr>
      </w:pPr>
      <w:r w:rsidRPr="00E84137">
        <w:rPr>
          <w:rFonts w:cstheme="minorHAnsi"/>
          <w:lang w:eastAsia="pl-PL"/>
        </w:rPr>
        <w:t>………………………………………..…………………………………………………….</w:t>
      </w:r>
    </w:p>
    <w:p w14:paraId="6AF1F53E" w14:textId="77777777" w:rsidR="002057E6" w:rsidRPr="00E84137" w:rsidRDefault="002057E6" w:rsidP="00B11475">
      <w:pPr>
        <w:numPr>
          <w:ilvl w:val="0"/>
          <w:numId w:val="56"/>
        </w:numPr>
        <w:spacing w:before="240" w:after="0" w:line="20" w:lineRule="atLeast"/>
        <w:ind w:left="1069"/>
        <w:jc w:val="both"/>
        <w:rPr>
          <w:rFonts w:cstheme="minorHAnsi"/>
          <w:lang w:eastAsia="pl-PL"/>
        </w:rPr>
      </w:pPr>
      <w:r w:rsidRPr="00E84137">
        <w:rPr>
          <w:rFonts w:cstheme="minorHAnsi"/>
          <w:lang w:eastAsia="pl-PL"/>
        </w:rPr>
        <w:t>………………………………………..…………………………………………………….</w:t>
      </w:r>
    </w:p>
    <w:p w14:paraId="5F5A4774" w14:textId="77777777" w:rsidR="002057E6" w:rsidRPr="00E84137" w:rsidRDefault="002057E6" w:rsidP="00B11475">
      <w:pPr>
        <w:numPr>
          <w:ilvl w:val="0"/>
          <w:numId w:val="56"/>
        </w:numPr>
        <w:spacing w:before="240" w:after="0" w:line="20" w:lineRule="atLeast"/>
        <w:ind w:left="1069"/>
        <w:jc w:val="both"/>
        <w:rPr>
          <w:rFonts w:cstheme="minorHAnsi"/>
          <w:lang w:eastAsia="pl-PL"/>
        </w:rPr>
      </w:pPr>
      <w:r w:rsidRPr="00E84137">
        <w:rPr>
          <w:rFonts w:cstheme="minorHAnsi"/>
          <w:lang w:eastAsia="pl-PL"/>
        </w:rPr>
        <w:t>………………………………………..…………………………………………………….</w:t>
      </w:r>
    </w:p>
    <w:p w14:paraId="257417C4" w14:textId="77777777" w:rsidR="002057E6" w:rsidRPr="00E84137" w:rsidRDefault="002057E6" w:rsidP="00B8084D">
      <w:pPr>
        <w:autoSpaceDE w:val="0"/>
        <w:autoSpaceDN w:val="0"/>
        <w:adjustRightInd w:val="0"/>
        <w:spacing w:line="20" w:lineRule="atLeast"/>
        <w:jc w:val="both"/>
        <w:rPr>
          <w:rFonts w:cstheme="minorHAnsi"/>
          <w:color w:val="000000"/>
        </w:rPr>
      </w:pPr>
      <w:r w:rsidRPr="00E84137">
        <w:rPr>
          <w:rFonts w:cstheme="minorHAnsi"/>
          <w:color w:val="000000"/>
          <w:lang w:eastAsia="pl-PL" w:bidi="pl-PL"/>
        </w:rPr>
        <w:tab/>
      </w:r>
      <w:r w:rsidRPr="00E84137">
        <w:rPr>
          <w:rFonts w:cstheme="minorHAnsi"/>
          <w:color w:val="000000"/>
        </w:rPr>
        <w:t xml:space="preserve"> </w:t>
      </w:r>
    </w:p>
    <w:p w14:paraId="71C07FE2" w14:textId="77777777" w:rsidR="002057E6" w:rsidRPr="00E84137" w:rsidRDefault="002057E6" w:rsidP="00B8084D">
      <w:pPr>
        <w:spacing w:line="20" w:lineRule="atLeast"/>
        <w:jc w:val="both"/>
        <w:rPr>
          <w:rFonts w:eastAsia="Times New Roman" w:cstheme="minorHAnsi"/>
          <w:b/>
          <w:bCs/>
          <w:lang w:eastAsia="ar-SA"/>
        </w:rPr>
      </w:pPr>
      <w:r w:rsidRPr="00E84137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E84137">
        <w:rPr>
          <w:rFonts w:cstheme="minorHAnsi"/>
          <w:b/>
          <w:bCs/>
        </w:rPr>
        <w:br/>
        <w:t>i zgodne z prawdą.</w:t>
      </w:r>
    </w:p>
    <w:p w14:paraId="00F6FE76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  <w:b/>
          <w:bCs/>
        </w:rPr>
      </w:pPr>
      <w:r w:rsidRPr="00E84137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  <w:bookmarkEnd w:id="32"/>
      <w:r w:rsidRPr="00E84137">
        <w:rPr>
          <w:rFonts w:cstheme="minorHAnsi"/>
          <w:b/>
          <w:bCs/>
        </w:rPr>
        <w:br w:type="page"/>
      </w:r>
    </w:p>
    <w:p w14:paraId="1E8CA400" w14:textId="77777777" w:rsidR="002057E6" w:rsidRPr="00E84137" w:rsidRDefault="002057E6" w:rsidP="00B8084D">
      <w:pPr>
        <w:spacing w:line="20" w:lineRule="atLeast"/>
        <w:jc w:val="right"/>
        <w:rPr>
          <w:rFonts w:cstheme="minorHAnsi"/>
          <w:b/>
          <w:bCs/>
          <w:iCs/>
        </w:rPr>
      </w:pPr>
      <w:bookmarkStart w:id="34" w:name="_Hlk64296665"/>
      <w:r w:rsidRPr="00E84137">
        <w:rPr>
          <w:rFonts w:cstheme="minorHAnsi"/>
          <w:b/>
          <w:bCs/>
          <w:iCs/>
        </w:rPr>
        <w:lastRenderedPageBreak/>
        <w:t>Załącznik Nr 6</w:t>
      </w:r>
    </w:p>
    <w:bookmarkEnd w:id="34"/>
    <w:p w14:paraId="147C5125" w14:textId="77777777" w:rsidR="002057E6" w:rsidRPr="00E84137" w:rsidRDefault="002057E6" w:rsidP="00B8084D">
      <w:pPr>
        <w:spacing w:before="360" w:line="20" w:lineRule="atLeast"/>
        <w:jc w:val="center"/>
        <w:rPr>
          <w:rFonts w:cstheme="minorHAnsi"/>
          <w:b/>
          <w:bCs/>
          <w:i/>
        </w:rPr>
      </w:pPr>
      <w:r w:rsidRPr="00E84137">
        <w:rPr>
          <w:rFonts w:eastAsia="Calibri" w:cstheme="minorHAnsi"/>
          <w:b/>
          <w:bCs/>
        </w:rPr>
        <w:t xml:space="preserve">OŚWIADCZENIE W ZAKRESIE </w:t>
      </w:r>
      <w:bookmarkStart w:id="35" w:name="_Hlk73712960"/>
      <w:r w:rsidRPr="00E84137">
        <w:rPr>
          <w:rFonts w:eastAsia="Calibri" w:cstheme="minorHAnsi"/>
          <w:b/>
          <w:bCs/>
        </w:rPr>
        <w:t>ART. 108 UST. 1 PKT 5 USTAWY PZP</w:t>
      </w:r>
      <w:r w:rsidRPr="00E84137">
        <w:rPr>
          <w:rFonts w:eastAsia="Calibri" w:cstheme="minorHAnsi"/>
          <w:b/>
          <w:bCs/>
        </w:rPr>
        <w:br/>
        <w:t>O PRZYNALEŻNOŚCI DO GRUPY KAPITAŁOWEJ</w:t>
      </w:r>
      <w:bookmarkEnd w:id="35"/>
      <w:r w:rsidRPr="00E84137">
        <w:rPr>
          <w:rFonts w:cstheme="minorHAnsi"/>
          <w:b/>
          <w:bCs/>
          <w:vertAlign w:val="superscript"/>
        </w:rPr>
        <w:footnoteReference w:id="14"/>
      </w:r>
    </w:p>
    <w:p w14:paraId="0041BFD1" w14:textId="77777777" w:rsidR="002057E6" w:rsidRPr="00E84137" w:rsidRDefault="002057E6" w:rsidP="00B8084D">
      <w:pPr>
        <w:spacing w:before="240" w:line="20" w:lineRule="atLeast"/>
        <w:rPr>
          <w:rFonts w:cstheme="minorHAnsi"/>
          <w:b/>
        </w:rPr>
      </w:pPr>
      <w:r w:rsidRPr="00E84137">
        <w:rPr>
          <w:rFonts w:cstheme="minorHAnsi"/>
          <w:b/>
        </w:rPr>
        <w:t>Wykonawca</w:t>
      </w:r>
      <w:r w:rsidRPr="00E84137">
        <w:rPr>
          <w:rFonts w:cstheme="minorHAnsi"/>
          <w:vertAlign w:val="superscript"/>
        </w:rPr>
        <w:footnoteReference w:id="15"/>
      </w:r>
      <w:r w:rsidRPr="00E84137">
        <w:rPr>
          <w:rFonts w:cstheme="minorHAnsi"/>
          <w:b/>
        </w:rPr>
        <w:t>:</w:t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2057E6" w:rsidRPr="00E84137" w14:paraId="1EF8CA00" w14:textId="77777777" w:rsidTr="002057E6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55B4" w14:textId="77777777" w:rsidR="002057E6" w:rsidRPr="00E84137" w:rsidRDefault="002057E6" w:rsidP="00B8084D">
            <w:pPr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D95C" w14:textId="77777777" w:rsidR="002057E6" w:rsidRPr="00E84137" w:rsidRDefault="002057E6" w:rsidP="00B8084D">
            <w:pPr>
              <w:spacing w:after="0"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  <w:b/>
              </w:rPr>
              <w:t>Adresy podmiotu</w:t>
            </w:r>
          </w:p>
          <w:p w14:paraId="081B6B87" w14:textId="77777777" w:rsidR="002057E6" w:rsidRPr="00E84137" w:rsidRDefault="002057E6" w:rsidP="00B8084D">
            <w:pPr>
              <w:spacing w:after="0"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2057E6" w:rsidRPr="00E84137" w14:paraId="57356DAB" w14:textId="77777777" w:rsidTr="005912DC">
        <w:trPr>
          <w:cantSplit/>
          <w:trHeight w:val="75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1F11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AA71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</w:tbl>
    <w:p w14:paraId="37BD10F0" w14:textId="77777777" w:rsidR="002057E6" w:rsidRPr="00E84137" w:rsidRDefault="002057E6" w:rsidP="00B8084D">
      <w:pPr>
        <w:spacing w:before="240" w:line="20" w:lineRule="atLeast"/>
        <w:rPr>
          <w:rFonts w:eastAsia="Times New Roman" w:cstheme="minorHAnsi"/>
          <w:b/>
          <w:lang w:eastAsia="ar-SA"/>
        </w:rPr>
      </w:pPr>
      <w:r w:rsidRPr="00E84137">
        <w:rPr>
          <w:rFonts w:cstheme="minorHAnsi"/>
          <w:b/>
        </w:rPr>
        <w:t>Oświadczam(y), że:</w:t>
      </w:r>
    </w:p>
    <w:p w14:paraId="6B3F9C87" w14:textId="28B844A8" w:rsidR="002057E6" w:rsidRPr="00E84137" w:rsidRDefault="002057E6" w:rsidP="00B8084D">
      <w:pPr>
        <w:autoSpaceDE w:val="0"/>
        <w:autoSpaceDN w:val="0"/>
        <w:adjustRightInd w:val="0"/>
        <w:spacing w:line="20" w:lineRule="atLeast"/>
        <w:ind w:left="567" w:hanging="567"/>
        <w:jc w:val="both"/>
        <w:rPr>
          <w:rFonts w:cstheme="minorHAnsi"/>
          <w:color w:val="000000"/>
        </w:rPr>
      </w:pPr>
      <w:r w:rsidRPr="00E8413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4DFDD49" wp14:editId="3AD56CB6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19050" b="2222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6C76F75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FDD49" id="Pole tekstowe 17" o:spid="_x0000_s1065" type="#_x0000_t202" style="position:absolute;left:0;text-align:left;margin-left:.6pt;margin-top:1.85pt;width:16.5pt;height:17.7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R/UrWC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56C76F75" w14:textId="77777777" w:rsidR="0090381B" w:rsidRDefault="0090381B" w:rsidP="002057E6"/>
                  </w:txbxContent>
                </v:textbox>
                <w10:wrap type="square"/>
              </v:shape>
            </w:pict>
          </mc:Fallback>
        </mc:AlternateContent>
      </w:r>
      <w:r w:rsidRPr="00E84137">
        <w:rPr>
          <w:rFonts w:cstheme="minorHAnsi"/>
          <w:b/>
          <w:bCs/>
          <w:lang w:eastAsia="pl-PL"/>
        </w:rPr>
        <w:t>nie należę do grupy kapitałowej</w:t>
      </w:r>
      <w:r w:rsidRPr="00E84137">
        <w:rPr>
          <w:rFonts w:cstheme="minorHAnsi"/>
          <w:lang w:eastAsia="pl-PL"/>
        </w:rPr>
        <w:t>,</w:t>
      </w:r>
      <w:r w:rsidRPr="00E84137">
        <w:rPr>
          <w:rFonts w:eastAsia="Arial Unicode MS" w:cstheme="minorHAnsi"/>
          <w:lang w:eastAsia="pl-PL" w:bidi="pl-PL"/>
        </w:rPr>
        <w:t xml:space="preserve"> </w:t>
      </w:r>
      <w:r w:rsidRPr="00E84137">
        <w:rPr>
          <w:rFonts w:cstheme="minorHAnsi"/>
          <w:lang w:eastAsia="pl-PL" w:bidi="pl-PL"/>
        </w:rPr>
        <w:t xml:space="preserve">o której mowa w art. 108 ust. 5, </w:t>
      </w:r>
      <w:r w:rsidRPr="00E84137">
        <w:rPr>
          <w:rFonts w:cstheme="minorHAnsi"/>
          <w:color w:val="000000"/>
        </w:rPr>
        <w:t xml:space="preserve">o ochronie konkurencji </w:t>
      </w:r>
      <w:r w:rsidRPr="00E84137">
        <w:rPr>
          <w:rFonts w:cstheme="minorHAnsi"/>
          <w:color w:val="000000"/>
        </w:rPr>
        <w:br/>
        <w:t xml:space="preserve">i konsumentów, z innym wykonawcą, który złożył odrębną ofertę, ofertę częściową </w:t>
      </w:r>
      <w:r w:rsidRPr="00E84137">
        <w:rPr>
          <w:rFonts w:cstheme="minorHAnsi"/>
          <w:color w:val="000000"/>
        </w:rPr>
        <w:br/>
        <w:t xml:space="preserve">lub wniosek o dopuszczenie do udziału w postępowaniu, albo oświadczenia </w:t>
      </w:r>
      <w:r w:rsidRPr="00E84137">
        <w:rPr>
          <w:rFonts w:cstheme="minorHAnsi"/>
          <w:color w:val="000000"/>
        </w:rPr>
        <w:br/>
        <w:t>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14:paraId="0264E2FA" w14:textId="62FEE097" w:rsidR="002057E6" w:rsidRPr="00E84137" w:rsidRDefault="002057E6" w:rsidP="00B8084D">
      <w:pPr>
        <w:spacing w:before="240" w:line="20" w:lineRule="atLeast"/>
        <w:ind w:left="567" w:hanging="567"/>
        <w:jc w:val="both"/>
        <w:rPr>
          <w:rFonts w:eastAsia="Times New Roman" w:cstheme="minorHAnsi"/>
          <w:lang w:eastAsia="pl-PL"/>
        </w:rPr>
      </w:pPr>
      <w:r w:rsidRPr="00E84137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B38DC5D" wp14:editId="2E2BD7B4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19050" b="2222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960D552" w14:textId="77777777" w:rsidR="0090381B" w:rsidRDefault="0090381B" w:rsidP="0020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8DC5D" id="Pole tekstowe 15" o:spid="_x0000_s1066" type="#_x0000_t202" style="position:absolute;left:0;text-align:left;margin-left:.55pt;margin-top:11.05pt;width:16.5pt;height:17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" strokeweight="1pt">
                <v:textbox>
                  <w:txbxContent>
                    <w:p w14:paraId="2960D552" w14:textId="77777777" w:rsidR="0090381B" w:rsidRDefault="0090381B" w:rsidP="002057E6"/>
                  </w:txbxContent>
                </v:textbox>
                <w10:wrap type="square"/>
              </v:shape>
            </w:pict>
          </mc:Fallback>
        </mc:AlternateContent>
      </w:r>
      <w:r w:rsidRPr="00E84137">
        <w:rPr>
          <w:rFonts w:cstheme="minorHAnsi"/>
          <w:b/>
          <w:bCs/>
          <w:lang w:eastAsia="pl-PL"/>
        </w:rPr>
        <w:t>należę do grupy kapitałowej</w:t>
      </w:r>
      <w:r w:rsidRPr="00E84137">
        <w:rPr>
          <w:rFonts w:cstheme="minorHAnsi"/>
          <w:lang w:eastAsia="pl-PL"/>
        </w:rPr>
        <w:t xml:space="preserve">, </w:t>
      </w:r>
      <w:r w:rsidRPr="00E84137">
        <w:rPr>
          <w:rFonts w:cstheme="minorHAnsi"/>
          <w:lang w:eastAsia="pl-PL" w:bidi="pl-PL"/>
        </w:rPr>
        <w:t xml:space="preserve">o której mowa w art. 108 ust. 5 </w:t>
      </w:r>
      <w:r w:rsidRPr="00E84137">
        <w:rPr>
          <w:rFonts w:cstheme="minorHAnsi"/>
          <w:color w:val="000000"/>
        </w:rPr>
        <w:t xml:space="preserve">o ochronie konkurencji </w:t>
      </w:r>
      <w:r w:rsidRPr="00E84137">
        <w:rPr>
          <w:rFonts w:cstheme="minorHAnsi"/>
          <w:color w:val="000000"/>
        </w:rPr>
        <w:br/>
        <w:t>i konsumentów z innym wykonawcą, który złożył odrębną ofertę, ofertę częściową</w:t>
      </w:r>
      <w:r w:rsidRPr="00E84137">
        <w:rPr>
          <w:rFonts w:cstheme="minorHAnsi"/>
          <w:color w:val="000000"/>
        </w:rPr>
        <w:br/>
        <w:t xml:space="preserve">lub wniosek o dopuszczenie do udziału w postępowaniu, albo oświadczenia </w:t>
      </w:r>
      <w:r w:rsidRPr="00E84137">
        <w:rPr>
          <w:rFonts w:cstheme="minorHAnsi"/>
          <w:color w:val="000000"/>
        </w:rPr>
        <w:br/>
        <w:t>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14:paraId="73645514" w14:textId="77777777" w:rsidR="002057E6" w:rsidRPr="00E84137" w:rsidRDefault="002057E6" w:rsidP="00B8084D">
      <w:pPr>
        <w:spacing w:before="120" w:line="20" w:lineRule="atLeast"/>
        <w:ind w:left="567"/>
        <w:rPr>
          <w:rFonts w:cstheme="minorHAnsi"/>
          <w:lang w:eastAsia="pl-PL"/>
        </w:rPr>
      </w:pPr>
      <w:r w:rsidRPr="00E84137">
        <w:rPr>
          <w:rFonts w:cstheme="minorHAnsi"/>
          <w:lang w:eastAsia="pl-PL"/>
        </w:rPr>
        <w:t>z</w:t>
      </w:r>
      <w:bookmarkStart w:id="36" w:name="_Hlk501613214"/>
      <w:r w:rsidRPr="00E84137">
        <w:rPr>
          <w:rFonts w:cstheme="minorHAnsi"/>
          <w:lang w:eastAsia="pl-PL"/>
        </w:rPr>
        <w:t xml:space="preserve"> …………………………………………………………..………………………………….…..</w:t>
      </w:r>
      <w:bookmarkEnd w:id="36"/>
    </w:p>
    <w:p w14:paraId="6B20CC50" w14:textId="77777777" w:rsidR="002057E6" w:rsidRPr="00E84137" w:rsidRDefault="002057E6" w:rsidP="00B8084D">
      <w:pPr>
        <w:spacing w:line="20" w:lineRule="atLeast"/>
        <w:ind w:left="567"/>
        <w:jc w:val="both"/>
        <w:rPr>
          <w:rFonts w:cstheme="minorHAnsi"/>
          <w:lang w:eastAsia="pl-PL"/>
        </w:rPr>
      </w:pPr>
      <w:r w:rsidRPr="00E84137">
        <w:rPr>
          <w:rFonts w:cstheme="minorHAnsi"/>
          <w:lang w:eastAsia="pl-PL"/>
        </w:rPr>
        <w:t>………………………………………………………………………………………………….</w:t>
      </w:r>
    </w:p>
    <w:p w14:paraId="644B0721" w14:textId="77777777" w:rsidR="002057E6" w:rsidRPr="00E84137" w:rsidRDefault="002057E6" w:rsidP="00B8084D">
      <w:pPr>
        <w:spacing w:line="20" w:lineRule="atLeast"/>
        <w:ind w:left="709"/>
        <w:jc w:val="center"/>
        <w:rPr>
          <w:rFonts w:cstheme="minorHAnsi"/>
          <w:i/>
          <w:lang w:eastAsia="pl-PL"/>
        </w:rPr>
      </w:pPr>
      <w:r w:rsidRPr="00E84137">
        <w:rPr>
          <w:rFonts w:cstheme="minorHAnsi"/>
          <w:i/>
          <w:lang w:eastAsia="pl-PL"/>
        </w:rPr>
        <w:t xml:space="preserve"> (podać pełną nazwę/firmę, adres, a także w zależności od podmiotu: NIP/PESEL, KRS/CEiDG)</w:t>
      </w:r>
    </w:p>
    <w:p w14:paraId="2D5D76C0" w14:textId="77777777" w:rsidR="002057E6" w:rsidRPr="00E84137" w:rsidRDefault="002057E6" w:rsidP="00B8084D">
      <w:pPr>
        <w:spacing w:before="240" w:line="20" w:lineRule="atLeast"/>
        <w:ind w:left="567"/>
        <w:jc w:val="both"/>
        <w:rPr>
          <w:rFonts w:cstheme="minorHAnsi"/>
          <w:lang w:eastAsia="pl-PL" w:bidi="pl-PL"/>
        </w:rPr>
      </w:pPr>
      <w:r w:rsidRPr="00E84137">
        <w:rPr>
          <w:rFonts w:cstheme="minorHAnsi"/>
          <w:lang w:eastAsia="pl-PL" w:bidi="pl-PL"/>
        </w:rPr>
        <w:t>Jednocześnie przedstawiam następujące dowody, że powiązania z ww. Wykonawcą/ami nie prowadzą do zakłócenia konkurencji w niniejszym postępowaniu:</w:t>
      </w:r>
    </w:p>
    <w:p w14:paraId="75A15D97" w14:textId="77777777" w:rsidR="002057E6" w:rsidRPr="00E84137" w:rsidRDefault="002057E6" w:rsidP="00B8084D">
      <w:pPr>
        <w:spacing w:line="20" w:lineRule="atLeast"/>
        <w:jc w:val="both"/>
        <w:rPr>
          <w:rFonts w:cstheme="minorHAnsi"/>
          <w:lang w:eastAsia="pl-PL"/>
        </w:rPr>
      </w:pPr>
      <w:bookmarkStart w:id="37" w:name="_Hlk499043431"/>
      <w:r w:rsidRPr="00E84137">
        <w:rPr>
          <w:rFonts w:cstheme="minorHAnsi"/>
          <w:lang w:eastAsia="pl-PL"/>
        </w:rPr>
        <w:tab/>
        <w:t>………………………...…………………………………………………………………...</w:t>
      </w:r>
      <w:bookmarkEnd w:id="37"/>
      <w:r w:rsidRPr="00E84137">
        <w:rPr>
          <w:rFonts w:cstheme="minorHAnsi"/>
          <w:lang w:eastAsia="pl-PL"/>
        </w:rPr>
        <w:t>……</w:t>
      </w:r>
      <w:r w:rsidRPr="00E84137">
        <w:rPr>
          <w:rFonts w:cstheme="minorHAnsi"/>
          <w:lang w:eastAsia="pl-PL"/>
        </w:rPr>
        <w:tab/>
        <w:t>………………………………………………………………………………………………….</w:t>
      </w:r>
    </w:p>
    <w:p w14:paraId="528D3F85" w14:textId="77777777" w:rsidR="005912DC" w:rsidRPr="00E84137" w:rsidRDefault="002057E6" w:rsidP="00B8084D">
      <w:pPr>
        <w:spacing w:line="20" w:lineRule="atLeast"/>
        <w:jc w:val="both"/>
        <w:rPr>
          <w:rFonts w:cstheme="minorHAnsi"/>
          <w:b/>
          <w:bCs/>
          <w:lang w:eastAsia="ar-SA"/>
        </w:rPr>
      </w:pPr>
      <w:bookmarkStart w:id="38" w:name="_Hlk501612446"/>
      <w:r w:rsidRPr="00E84137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E84137">
        <w:rPr>
          <w:rFonts w:cstheme="minorHAnsi"/>
          <w:b/>
          <w:bCs/>
        </w:rPr>
        <w:br/>
        <w:t>i zgodne z prawdą.</w:t>
      </w:r>
    </w:p>
    <w:p w14:paraId="228F0432" w14:textId="11D5CFB0" w:rsidR="002057E6" w:rsidRPr="00E84137" w:rsidRDefault="002057E6" w:rsidP="00B8084D">
      <w:pPr>
        <w:spacing w:line="20" w:lineRule="atLeast"/>
        <w:jc w:val="both"/>
        <w:rPr>
          <w:rFonts w:cstheme="minorHAnsi"/>
          <w:b/>
          <w:bCs/>
          <w:lang w:eastAsia="ar-SA"/>
        </w:rPr>
      </w:pPr>
      <w:r w:rsidRPr="00E84137">
        <w:rPr>
          <w:rFonts w:cstheme="minorHAnsi"/>
          <w:b/>
          <w:bCs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8"/>
    </w:p>
    <w:p w14:paraId="63A0C0D6" w14:textId="77777777" w:rsidR="002057E6" w:rsidRPr="00E84137" w:rsidRDefault="002057E6" w:rsidP="00B8084D">
      <w:pPr>
        <w:spacing w:line="20" w:lineRule="atLeast"/>
        <w:jc w:val="right"/>
        <w:rPr>
          <w:rFonts w:cstheme="minorHAnsi"/>
          <w:b/>
          <w:bCs/>
        </w:rPr>
      </w:pPr>
      <w:r w:rsidRPr="00E84137">
        <w:rPr>
          <w:rFonts w:cstheme="minorHAnsi"/>
          <w:b/>
          <w:bCs/>
        </w:rPr>
        <w:br w:type="page"/>
      </w:r>
      <w:r w:rsidRPr="00E84137">
        <w:rPr>
          <w:rFonts w:cstheme="minorHAnsi"/>
          <w:b/>
          <w:bCs/>
        </w:rPr>
        <w:lastRenderedPageBreak/>
        <w:t>Załącznik Nr 7</w:t>
      </w:r>
    </w:p>
    <w:p w14:paraId="2912C74E" w14:textId="77777777" w:rsidR="002057E6" w:rsidRPr="00E84137" w:rsidRDefault="002057E6" w:rsidP="00B8084D">
      <w:pPr>
        <w:pStyle w:val="Tekstpodstawowy2"/>
        <w:spacing w:before="240" w:line="20" w:lineRule="atLeast"/>
        <w:jc w:val="center"/>
        <w:rPr>
          <w:rFonts w:eastAsia="Calibri" w:cstheme="minorHAnsi"/>
          <w:b/>
          <w:bCs/>
        </w:rPr>
      </w:pPr>
      <w:r w:rsidRPr="00E84137">
        <w:rPr>
          <w:rFonts w:eastAsia="Calibri" w:cstheme="minorHAnsi"/>
          <w:b/>
          <w:bCs/>
        </w:rPr>
        <w:t xml:space="preserve">WYKAZ WYKONANYCH USŁUG </w:t>
      </w:r>
    </w:p>
    <w:p w14:paraId="0474281E" w14:textId="09CD12C0" w:rsidR="00BC6C7C" w:rsidRPr="00E84137" w:rsidRDefault="00BC6C7C" w:rsidP="00B8084D">
      <w:pPr>
        <w:pStyle w:val="Tekstpodstawowy2"/>
        <w:spacing w:before="240" w:line="20" w:lineRule="atLeast"/>
        <w:jc w:val="center"/>
        <w:rPr>
          <w:rFonts w:eastAsia="Calibri" w:cstheme="minorHAnsi"/>
          <w:b/>
          <w:bCs/>
        </w:rPr>
      </w:pPr>
      <w:r w:rsidRPr="00E84137">
        <w:rPr>
          <w:rFonts w:eastAsia="Calibri" w:cstheme="minorHAnsi"/>
          <w:b/>
          <w:bCs/>
        </w:rPr>
        <w:t>Część ….</w:t>
      </w:r>
      <w:r w:rsidR="00340974" w:rsidRPr="00E84137">
        <w:rPr>
          <w:rFonts w:eastAsia="Calibri" w:cstheme="minorHAnsi"/>
          <w:b/>
          <w:bCs/>
        </w:rPr>
        <w:t>*</w:t>
      </w:r>
    </w:p>
    <w:p w14:paraId="7541465E" w14:textId="64C23737" w:rsidR="00340974" w:rsidRPr="00E84137" w:rsidRDefault="00340974" w:rsidP="00B8084D">
      <w:pPr>
        <w:spacing w:before="240" w:line="20" w:lineRule="atLeast"/>
        <w:rPr>
          <w:rFonts w:cstheme="minorHAnsi"/>
          <w:b/>
          <w:i/>
          <w:iCs/>
        </w:rPr>
      </w:pPr>
      <w:r w:rsidRPr="00E84137">
        <w:rPr>
          <w:rFonts w:cstheme="minorHAnsi"/>
          <w:lang w:eastAsia="pl-PL"/>
        </w:rPr>
        <w:t>*</w:t>
      </w:r>
      <w:r w:rsidRPr="00E84137">
        <w:rPr>
          <w:rFonts w:cstheme="minorHAnsi"/>
          <w:i/>
          <w:iCs/>
          <w:lang w:eastAsia="pl-PL"/>
        </w:rPr>
        <w:t>należy uzupełnić</w:t>
      </w:r>
      <w:r w:rsidRPr="00E84137">
        <w:rPr>
          <w:rFonts w:cstheme="minorHAnsi"/>
          <w:b/>
          <w:i/>
          <w:iCs/>
        </w:rPr>
        <w:t xml:space="preserve"> </w:t>
      </w:r>
    </w:p>
    <w:p w14:paraId="5074D4F3" w14:textId="77777777" w:rsidR="002057E6" w:rsidRPr="00E84137" w:rsidRDefault="002057E6" w:rsidP="00B8084D">
      <w:pPr>
        <w:spacing w:before="240" w:line="20" w:lineRule="atLeast"/>
        <w:rPr>
          <w:rFonts w:eastAsia="Times New Roman" w:cstheme="minorHAnsi"/>
          <w:b/>
        </w:rPr>
      </w:pPr>
      <w:r w:rsidRPr="00E84137">
        <w:rPr>
          <w:rFonts w:cstheme="minorHAnsi"/>
          <w:b/>
        </w:rPr>
        <w:t>Wykonawca</w:t>
      </w:r>
      <w:r w:rsidRPr="00E84137">
        <w:rPr>
          <w:rFonts w:cstheme="minorHAnsi"/>
          <w:vertAlign w:val="superscript"/>
        </w:rPr>
        <w:footnoteReference w:id="16"/>
      </w:r>
      <w:r w:rsidRPr="00E84137">
        <w:rPr>
          <w:rFonts w:cstheme="minorHAnsi"/>
          <w:b/>
        </w:rPr>
        <w:t>:</w:t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2057E6" w:rsidRPr="00E84137" w14:paraId="31B8ED55" w14:textId="77777777" w:rsidTr="002057E6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5169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1E888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  <w:b/>
              </w:rPr>
              <w:t>Adresy podmiotu</w:t>
            </w:r>
          </w:p>
          <w:p w14:paraId="75329CDE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2057E6" w:rsidRPr="00E84137" w14:paraId="6B9F8653" w14:textId="77777777" w:rsidTr="002057E6">
        <w:trPr>
          <w:cantSplit/>
          <w:trHeight w:val="106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92F3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292E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</w:tbl>
    <w:p w14:paraId="61F11C54" w14:textId="77777777" w:rsidR="002057E6" w:rsidRPr="00E84137" w:rsidRDefault="002057E6" w:rsidP="00B8084D">
      <w:pPr>
        <w:pStyle w:val="siwznormalny"/>
        <w:spacing w:before="240" w:line="20" w:lineRule="atLeast"/>
        <w:rPr>
          <w:rFonts w:asciiTheme="minorHAnsi" w:hAnsiTheme="minorHAnsi" w:cstheme="minorHAnsi"/>
          <w:b/>
          <w:sz w:val="22"/>
          <w:szCs w:val="22"/>
        </w:rPr>
      </w:pPr>
      <w:r w:rsidRPr="00E84137">
        <w:rPr>
          <w:rFonts w:asciiTheme="minorHAnsi" w:hAnsiTheme="minorHAnsi" w:cstheme="minorHAnsi"/>
          <w:b/>
          <w:sz w:val="22"/>
          <w:szCs w:val="22"/>
        </w:rPr>
        <w:t xml:space="preserve">Oświadczam(y), że </w:t>
      </w:r>
      <w:r w:rsidRPr="00E84137">
        <w:rPr>
          <w:rFonts w:asciiTheme="minorHAnsi" w:hAnsiTheme="minorHAnsi" w:cstheme="minorHAnsi"/>
          <w:sz w:val="22"/>
          <w:szCs w:val="22"/>
        </w:rPr>
        <w:t>wykonałem/wykonuję (wykonaliśmy/wykonujemy)</w:t>
      </w:r>
      <w:r w:rsidRPr="00E84137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48"/>
        <w:gridCol w:w="1985"/>
        <w:gridCol w:w="1842"/>
        <w:gridCol w:w="1418"/>
        <w:gridCol w:w="1417"/>
      </w:tblGrid>
      <w:tr w:rsidR="002057E6" w:rsidRPr="00E84137" w14:paraId="2E3031B0" w14:textId="77777777" w:rsidTr="002057E6">
        <w:trPr>
          <w:cantSplit/>
        </w:trPr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D8BE38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 xml:space="preserve">Nazwa i adres zamawiającego </w:t>
            </w:r>
            <w:r w:rsidRPr="00E84137">
              <w:rPr>
                <w:rFonts w:cstheme="minorHAnsi"/>
              </w:rPr>
              <w:t>(podmiot, na rzecz którego usługi zostały wykonane),</w:t>
            </w:r>
            <w:r w:rsidRPr="00E84137">
              <w:rPr>
                <w:rFonts w:cstheme="minorHAnsi"/>
                <w:b/>
                <w:bCs/>
              </w:rPr>
              <w:t xml:space="preserve"> </w:t>
            </w:r>
          </w:p>
          <w:p w14:paraId="0B066647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miejsce wykonania usług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8E760E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Wartość zamówienia wykonanego przez wykonawcę</w:t>
            </w:r>
            <w:r w:rsidRPr="00E84137">
              <w:rPr>
                <w:rStyle w:val="Odwoanieprzypisudolnego"/>
                <w:rFonts w:cstheme="minorHAnsi"/>
                <w:b/>
                <w:bCs/>
              </w:rPr>
              <w:footnoteReference w:id="17"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53BCC4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Przedmiot</w:t>
            </w:r>
          </w:p>
          <w:p w14:paraId="127DA890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oraz zakres zamówienia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B84B5D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Czas realizacji</w:t>
            </w:r>
          </w:p>
        </w:tc>
      </w:tr>
      <w:tr w:rsidR="002057E6" w:rsidRPr="00E84137" w14:paraId="7177776B" w14:textId="77777777" w:rsidTr="002057E6">
        <w:trPr>
          <w:cantSplit/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ED01" w14:textId="77777777" w:rsidR="002057E6" w:rsidRPr="00E84137" w:rsidRDefault="002057E6" w:rsidP="00B8084D">
            <w:pPr>
              <w:spacing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FE74" w14:textId="77777777" w:rsidR="002057E6" w:rsidRPr="00E84137" w:rsidRDefault="002057E6" w:rsidP="00B8084D">
            <w:pPr>
              <w:spacing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7FBB" w14:textId="77777777" w:rsidR="002057E6" w:rsidRPr="00E84137" w:rsidRDefault="002057E6" w:rsidP="00B8084D">
            <w:pPr>
              <w:spacing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9D0FBC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początek (miesiąc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71813A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koniec (miesiąc rok)</w:t>
            </w:r>
          </w:p>
        </w:tc>
      </w:tr>
      <w:tr w:rsidR="002057E6" w:rsidRPr="00E84137" w14:paraId="795EB557" w14:textId="77777777" w:rsidTr="002057E6">
        <w:trPr>
          <w:trHeight w:val="191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2C8D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C742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04FF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7231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AD8C" w14:textId="77777777" w:rsidR="002057E6" w:rsidRPr="00E84137" w:rsidRDefault="002057E6" w:rsidP="00B8084D">
            <w:pPr>
              <w:pStyle w:val="Tekstpodstawowy2"/>
              <w:spacing w:after="0" w:line="20" w:lineRule="atLeast"/>
              <w:jc w:val="center"/>
              <w:rPr>
                <w:rFonts w:cstheme="minorHAnsi"/>
                <w:b/>
                <w:bCs/>
              </w:rPr>
            </w:pPr>
            <w:r w:rsidRPr="00E84137">
              <w:rPr>
                <w:rFonts w:cstheme="minorHAnsi"/>
                <w:b/>
                <w:bCs/>
              </w:rPr>
              <w:t>5</w:t>
            </w:r>
          </w:p>
        </w:tc>
      </w:tr>
      <w:tr w:rsidR="002057E6" w:rsidRPr="00E84137" w14:paraId="2E80F8A1" w14:textId="77777777" w:rsidTr="002057E6">
        <w:trPr>
          <w:trHeight w:val="227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B095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2637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B689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AC91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07D3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</w:tr>
      <w:tr w:rsidR="002057E6" w:rsidRPr="00E84137" w14:paraId="0AFDA8E6" w14:textId="77777777" w:rsidTr="002057E6">
        <w:trPr>
          <w:trHeight w:val="227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FD33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56A9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4FA8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DE10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D35F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</w:tr>
      <w:tr w:rsidR="002057E6" w:rsidRPr="00E84137" w14:paraId="3F14BBDE" w14:textId="77777777" w:rsidTr="002057E6">
        <w:trPr>
          <w:trHeight w:val="227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3AAC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BE63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B702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6F70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FFDE" w14:textId="77777777" w:rsidR="002057E6" w:rsidRPr="00E84137" w:rsidRDefault="002057E6" w:rsidP="00B8084D">
            <w:pPr>
              <w:pStyle w:val="Tekstpodstawowy2"/>
              <w:spacing w:after="0" w:line="20" w:lineRule="atLeast"/>
              <w:rPr>
                <w:rFonts w:cstheme="minorHAnsi"/>
                <w:b/>
                <w:bCs/>
              </w:rPr>
            </w:pPr>
          </w:p>
        </w:tc>
      </w:tr>
    </w:tbl>
    <w:p w14:paraId="197813C9" w14:textId="77777777" w:rsidR="002057E6" w:rsidRPr="00E84137" w:rsidRDefault="002057E6" w:rsidP="00B8084D">
      <w:pPr>
        <w:shd w:val="clear" w:color="auto" w:fill="FFFFFF"/>
        <w:autoSpaceDN w:val="0"/>
        <w:adjustRightInd w:val="0"/>
        <w:spacing w:before="120" w:line="20" w:lineRule="atLeast"/>
        <w:jc w:val="both"/>
        <w:rPr>
          <w:rFonts w:eastAsia="Times New Roman" w:cstheme="minorHAnsi"/>
          <w:bCs/>
          <w:lang w:eastAsia="ar-SA"/>
        </w:rPr>
      </w:pPr>
      <w:r w:rsidRPr="00E84137">
        <w:rPr>
          <w:rFonts w:cstheme="minorHAnsi"/>
          <w:b/>
          <w:u w:val="single"/>
        </w:rPr>
        <w:t xml:space="preserve">Załączam(y) </w:t>
      </w:r>
      <w:r w:rsidRPr="00E84137">
        <w:rPr>
          <w:rFonts w:cstheme="minorHAnsi"/>
          <w:b/>
          <w:iCs/>
          <w:u w:val="single"/>
        </w:rPr>
        <w:t>dowody</w:t>
      </w:r>
      <w:r w:rsidRPr="00E84137">
        <w:rPr>
          <w:rFonts w:cstheme="minorHAnsi"/>
          <w:vertAlign w:val="superscript"/>
        </w:rPr>
        <w:footnoteReference w:id="18"/>
      </w:r>
      <w:r w:rsidRPr="00E84137">
        <w:rPr>
          <w:rFonts w:cstheme="minorHAnsi"/>
          <w:b/>
          <w:iCs/>
        </w:rPr>
        <w:t xml:space="preserve">, </w:t>
      </w:r>
      <w:r w:rsidRPr="00E84137">
        <w:rPr>
          <w:rFonts w:cstheme="minorHAnsi"/>
          <w:bCs/>
        </w:rPr>
        <w:t>określające czy ww. usługi zostały wykonane (a w przypadku świadczeń okresowych lub ciągłych również wykonywane) należycie.</w:t>
      </w:r>
    </w:p>
    <w:p w14:paraId="2F207813" w14:textId="77777777" w:rsidR="002057E6" w:rsidRPr="00E84137" w:rsidRDefault="002057E6" w:rsidP="00B8084D">
      <w:pPr>
        <w:shd w:val="clear" w:color="auto" w:fill="FFFFFF"/>
        <w:autoSpaceDN w:val="0"/>
        <w:adjustRightInd w:val="0"/>
        <w:spacing w:before="120" w:line="20" w:lineRule="atLeast"/>
        <w:jc w:val="both"/>
        <w:rPr>
          <w:rFonts w:cstheme="minorHAnsi"/>
        </w:rPr>
      </w:pPr>
      <w:r w:rsidRPr="00E84137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E84137">
        <w:rPr>
          <w:rFonts w:cstheme="minorHAnsi"/>
          <w:b/>
          <w:bCs/>
        </w:rPr>
        <w:br/>
        <w:t>i zgodne z prawdą.</w:t>
      </w:r>
    </w:p>
    <w:p w14:paraId="0BAB47BF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  <w:b/>
          <w:bCs/>
        </w:rPr>
      </w:pPr>
      <w:r w:rsidRPr="00E84137">
        <w:rPr>
          <w:rFonts w:cstheme="minorHAnsi"/>
          <w:b/>
          <w:bCs/>
          <w:lang w:eastAsia="pl-PL"/>
        </w:rPr>
        <w:lastRenderedPageBreak/>
        <w:t>Jestem pouczony i świadomy odpowiedzialności karnej za składanie fałszywych oświadczeń, wynikającej z art. 297 § 1 Kodeksu karnego.</w:t>
      </w:r>
    </w:p>
    <w:p w14:paraId="0FDD1F0F" w14:textId="77777777" w:rsidR="002057E6" w:rsidRPr="00E84137" w:rsidRDefault="002057E6" w:rsidP="00B8084D">
      <w:pPr>
        <w:spacing w:line="20" w:lineRule="atLeast"/>
        <w:rPr>
          <w:rFonts w:cstheme="minorHAnsi"/>
          <w:b/>
        </w:rPr>
      </w:pPr>
    </w:p>
    <w:p w14:paraId="3224C2D0" w14:textId="77777777" w:rsidR="00340974" w:rsidRPr="00E84137" w:rsidRDefault="00340974" w:rsidP="00B8084D">
      <w:pPr>
        <w:spacing w:line="20" w:lineRule="atLeast"/>
        <w:rPr>
          <w:rFonts w:cstheme="minorHAnsi"/>
          <w:b/>
          <w:bCs/>
        </w:rPr>
      </w:pPr>
      <w:r w:rsidRPr="00E84137">
        <w:rPr>
          <w:rFonts w:cstheme="minorHAnsi"/>
          <w:b/>
          <w:bCs/>
        </w:rPr>
        <w:br w:type="page"/>
      </w:r>
    </w:p>
    <w:p w14:paraId="7DBFAE9E" w14:textId="10193577" w:rsidR="002057E6" w:rsidRPr="00E84137" w:rsidRDefault="002057E6" w:rsidP="00B8084D">
      <w:pPr>
        <w:spacing w:line="20" w:lineRule="atLeast"/>
        <w:jc w:val="right"/>
        <w:rPr>
          <w:rFonts w:cstheme="minorHAnsi"/>
          <w:b/>
          <w:bCs/>
        </w:rPr>
      </w:pPr>
      <w:bookmarkStart w:id="39" w:name="_Hlk195629815"/>
      <w:r w:rsidRPr="00E84137">
        <w:rPr>
          <w:rFonts w:cstheme="minorHAnsi"/>
          <w:b/>
          <w:bCs/>
        </w:rPr>
        <w:lastRenderedPageBreak/>
        <w:t>Załącznik nr 8</w:t>
      </w:r>
    </w:p>
    <w:bookmarkEnd w:id="39"/>
    <w:p w14:paraId="3D9AEC11" w14:textId="77777777" w:rsidR="002057E6" w:rsidRPr="00E84137" w:rsidRDefault="002057E6" w:rsidP="00B8084D">
      <w:pPr>
        <w:spacing w:before="240" w:after="0" w:line="20" w:lineRule="atLeast"/>
        <w:jc w:val="center"/>
        <w:rPr>
          <w:rFonts w:eastAsia="Calibri" w:cstheme="minorHAnsi"/>
          <w:b/>
          <w:bCs/>
        </w:rPr>
      </w:pPr>
      <w:r w:rsidRPr="00E84137">
        <w:rPr>
          <w:rFonts w:eastAsia="Calibri" w:cstheme="minorHAnsi"/>
          <w:b/>
          <w:bCs/>
        </w:rPr>
        <w:t xml:space="preserve">WYKAZ OSÓB, </w:t>
      </w:r>
    </w:p>
    <w:p w14:paraId="7B5F2E00" w14:textId="77777777" w:rsidR="002057E6" w:rsidRPr="00E84137" w:rsidRDefault="002057E6" w:rsidP="00B8084D">
      <w:pPr>
        <w:spacing w:after="120" w:line="20" w:lineRule="atLeast"/>
        <w:jc w:val="center"/>
        <w:rPr>
          <w:rFonts w:eastAsia="Calibri" w:cstheme="minorHAnsi"/>
          <w:b/>
          <w:bCs/>
        </w:rPr>
      </w:pPr>
      <w:r w:rsidRPr="00E84137">
        <w:rPr>
          <w:rFonts w:eastAsia="Calibri" w:cstheme="minorHAnsi"/>
          <w:b/>
          <w:bCs/>
        </w:rPr>
        <w:t>KTÓRE BĘDĄ UCZESTNICZYĆ W WYKONANIU ZAMÓWIENIA</w:t>
      </w:r>
    </w:p>
    <w:p w14:paraId="1EB9D532" w14:textId="05CBD582" w:rsidR="005F5410" w:rsidRPr="00E84137" w:rsidRDefault="00C97387" w:rsidP="00B8084D">
      <w:pPr>
        <w:shd w:val="clear" w:color="auto" w:fill="D9D9D9" w:themeFill="background1" w:themeFillShade="D9"/>
        <w:spacing w:after="120" w:line="20" w:lineRule="atLeast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Część……</w:t>
      </w:r>
    </w:p>
    <w:p w14:paraId="0D74B070" w14:textId="77777777" w:rsidR="002057E6" w:rsidRPr="00E84137" w:rsidRDefault="002057E6" w:rsidP="00B8084D">
      <w:pPr>
        <w:spacing w:before="240" w:line="20" w:lineRule="atLeast"/>
        <w:rPr>
          <w:rFonts w:eastAsia="Times New Roman" w:cstheme="minorHAnsi"/>
          <w:b/>
          <w:lang w:eastAsia="ar-SA"/>
        </w:rPr>
      </w:pPr>
      <w:r w:rsidRPr="00E84137">
        <w:rPr>
          <w:rFonts w:cstheme="minorHAnsi"/>
          <w:b/>
        </w:rPr>
        <w:t>Wykonawca</w:t>
      </w:r>
      <w:r w:rsidRPr="00E84137">
        <w:rPr>
          <w:rFonts w:cstheme="minorHAnsi"/>
          <w:vertAlign w:val="superscript"/>
        </w:rPr>
        <w:footnoteReference w:id="19"/>
      </w:r>
      <w:r w:rsidRPr="00E84137">
        <w:rPr>
          <w:rFonts w:cstheme="minorHAnsi"/>
          <w:b/>
        </w:rPr>
        <w:t>:</w:t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678"/>
      </w:tblGrid>
      <w:tr w:rsidR="002057E6" w:rsidRPr="00E84137" w14:paraId="5AA3D424" w14:textId="77777777" w:rsidTr="00EB604E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64AB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E5DC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Adres(y) wykonawcy(ów)</w:t>
            </w:r>
          </w:p>
          <w:p w14:paraId="43421EC9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2057E6" w:rsidRPr="00E84137" w14:paraId="492FA8E7" w14:textId="77777777" w:rsidTr="00EB604E">
        <w:trPr>
          <w:cantSplit/>
          <w:trHeight w:val="7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6216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CD3E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</w:tbl>
    <w:p w14:paraId="446F769E" w14:textId="77777777" w:rsidR="002057E6" w:rsidRPr="00E84137" w:rsidRDefault="002057E6" w:rsidP="00B8084D">
      <w:pPr>
        <w:numPr>
          <w:ilvl w:val="12"/>
          <w:numId w:val="0"/>
        </w:numPr>
        <w:spacing w:before="240" w:after="120" w:line="20" w:lineRule="atLeast"/>
        <w:rPr>
          <w:rFonts w:eastAsia="Times New Roman" w:cstheme="minorHAnsi"/>
          <w:lang w:eastAsia="ar-SA"/>
        </w:rPr>
      </w:pPr>
      <w:r w:rsidRPr="00E84137">
        <w:rPr>
          <w:rFonts w:cstheme="minorHAnsi"/>
          <w:b/>
        </w:rPr>
        <w:t>Oświadczam(y), że</w:t>
      </w:r>
      <w:r w:rsidRPr="00E84137">
        <w:rPr>
          <w:rFonts w:cstheme="minorHAnsi"/>
        </w:rPr>
        <w:t xml:space="preserve"> </w:t>
      </w:r>
      <w:r w:rsidRPr="00E84137">
        <w:rPr>
          <w:rFonts w:cstheme="minorHAnsi"/>
          <w:bCs/>
          <w:lang w:eastAsia="pl-PL"/>
        </w:rPr>
        <w:t>do realizacji niniejszego zamówienia skierujemy następujące osoby: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1417"/>
        <w:gridCol w:w="1559"/>
        <w:gridCol w:w="2552"/>
        <w:gridCol w:w="1984"/>
        <w:gridCol w:w="1843"/>
      </w:tblGrid>
      <w:tr w:rsidR="004A4349" w:rsidRPr="00E84137" w14:paraId="51A567E6" w14:textId="77777777" w:rsidTr="007F0486">
        <w:trPr>
          <w:trHeight w:val="190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56EE" w14:textId="77777777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lang w:eastAsia="pl-PL"/>
              </w:rPr>
            </w:pPr>
            <w:r w:rsidRPr="00E84137">
              <w:rPr>
                <w:rFonts w:cstheme="minorHAnsi"/>
                <w:b/>
                <w:lang w:eastAsia="pl-PL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9F88" w14:textId="77777777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lang w:eastAsia="pl-PL"/>
              </w:rPr>
            </w:pPr>
            <w:r w:rsidRPr="00E84137">
              <w:rPr>
                <w:rFonts w:cstheme="minorHAnsi"/>
                <w:b/>
                <w:lang w:eastAsia="pl-PL"/>
              </w:rPr>
              <w:t xml:space="preserve">Imię </w:t>
            </w:r>
          </w:p>
          <w:p w14:paraId="1AB211A8" w14:textId="77777777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lang w:eastAsia="pl-PL"/>
              </w:rPr>
            </w:pPr>
            <w:r w:rsidRPr="00E84137">
              <w:rPr>
                <w:rFonts w:cstheme="minorHAnsi"/>
                <w:b/>
                <w:lang w:eastAsia="pl-PL"/>
              </w:rPr>
              <w:t>i nazwisko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1E24" w14:textId="77777777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lang w:eastAsia="pl-PL"/>
              </w:rPr>
            </w:pPr>
            <w:r w:rsidRPr="00E84137">
              <w:rPr>
                <w:rFonts w:cstheme="minorHAnsi"/>
                <w:b/>
                <w:lang w:eastAsia="pl-PL"/>
              </w:rPr>
              <w:t xml:space="preserve">Rola w realizacji zamówienia </w:t>
            </w:r>
          </w:p>
          <w:p w14:paraId="01C933D9" w14:textId="4651FE30" w:rsidR="004A4349" w:rsidRPr="00803F76" w:rsidRDefault="004A4349" w:rsidP="00803F76">
            <w:pPr>
              <w:spacing w:after="0" w:line="20" w:lineRule="atLeast"/>
              <w:jc w:val="center"/>
              <w:rPr>
                <w:rFonts w:cstheme="minorHAnsi"/>
                <w:bCs/>
                <w:lang w:eastAsia="pl-PL"/>
              </w:rPr>
            </w:pPr>
            <w:r w:rsidRPr="00E84137">
              <w:rPr>
                <w:rFonts w:cstheme="minorHAnsi"/>
                <w:bCs/>
                <w:lang w:eastAsia="pl-PL"/>
              </w:rPr>
              <w:t>(zakres wykonywanych czynności)</w:t>
            </w:r>
          </w:p>
          <w:p w14:paraId="2084D169" w14:textId="3520138F" w:rsidR="004A4349" w:rsidRPr="00E84137" w:rsidRDefault="004A4349" w:rsidP="008244EE">
            <w:pPr>
              <w:pStyle w:val="Akapitzlist"/>
              <w:numPr>
                <w:ilvl w:val="0"/>
                <w:numId w:val="59"/>
              </w:numPr>
              <w:spacing w:line="20" w:lineRule="atLeast"/>
              <w:ind w:left="221" w:hanging="221"/>
              <w:jc w:val="both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E84137">
              <w:rPr>
                <w:rFonts w:asciiTheme="minorHAnsi" w:hAnsiTheme="minorHAnsi" w:cstheme="minorHAnsi"/>
                <w:b/>
                <w:szCs w:val="22"/>
                <w:lang w:eastAsia="pl-PL"/>
              </w:rPr>
              <w:t>Instruktor</w:t>
            </w:r>
          </w:p>
          <w:p w14:paraId="34FD2930" w14:textId="7A4AD69E" w:rsidR="004A4349" w:rsidRPr="00E84137" w:rsidRDefault="004A4349" w:rsidP="002F31AA">
            <w:pPr>
              <w:pStyle w:val="Akapitzlist"/>
              <w:spacing w:line="20" w:lineRule="atLeast"/>
              <w:ind w:left="221"/>
              <w:jc w:val="both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9BD9EE" w14:textId="0D36F29C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Cs/>
                <w:lang w:eastAsia="pl-PL"/>
              </w:rPr>
            </w:pPr>
            <w:r w:rsidRPr="00E84137">
              <w:rPr>
                <w:rFonts w:cstheme="minorHAnsi"/>
                <w:b/>
                <w:lang w:eastAsia="pl-PL"/>
              </w:rPr>
              <w:t>Kwalifikacje zawodowe, uprawnienia,</w:t>
            </w:r>
            <w:r w:rsidRPr="00E84137">
              <w:rPr>
                <w:rFonts w:eastAsia="Calibri" w:cstheme="minorHAnsi"/>
              </w:rPr>
              <w:t xml:space="preserve"> </w:t>
            </w:r>
            <w:r w:rsidRPr="00E84137">
              <w:rPr>
                <w:rFonts w:cstheme="minorHAnsi"/>
                <w:b/>
                <w:lang w:eastAsia="pl-PL"/>
              </w:rPr>
              <w:t>doświadczenie</w:t>
            </w:r>
            <w:r>
              <w:rPr>
                <w:rFonts w:cstheme="minorHAnsi"/>
                <w:b/>
                <w:lang w:eastAsia="pl-PL"/>
              </w:rPr>
              <w:t>, wykształcenie</w:t>
            </w:r>
            <w:r w:rsidRPr="00E84137">
              <w:rPr>
                <w:rFonts w:cstheme="minorHAnsi"/>
                <w:b/>
                <w:lang w:eastAsia="pl-PL"/>
              </w:rPr>
              <w:t xml:space="preserve"> </w:t>
            </w:r>
            <w:r w:rsidRPr="00E84137">
              <w:rPr>
                <w:rFonts w:cstheme="minorHAnsi"/>
                <w:bCs/>
                <w:lang w:eastAsia="pl-PL"/>
              </w:rPr>
              <w:t>niezbędne do wykonania zamówienia publicznego w zakresie określonym w niniejszej SWZ IDW</w:t>
            </w:r>
          </w:p>
          <w:p w14:paraId="30F47A6F" w14:textId="31681289" w:rsidR="004A4349" w:rsidRPr="00E84137" w:rsidRDefault="004A4349" w:rsidP="00B8084D">
            <w:pPr>
              <w:spacing w:after="0" w:line="20" w:lineRule="atLeast"/>
              <w:rPr>
                <w:rFonts w:cstheme="minorHAnsi"/>
                <w:bCs/>
                <w:lang w:eastAsia="pl-PL"/>
              </w:rPr>
            </w:pPr>
            <w:r w:rsidRPr="00E84137">
              <w:rPr>
                <w:rFonts w:cstheme="minorHAnsi"/>
                <w:bCs/>
                <w:lang w:eastAsia="pl-PL"/>
              </w:rPr>
              <w:t xml:space="preserve"> </w:t>
            </w:r>
          </w:p>
          <w:p w14:paraId="6F21F5AB" w14:textId="7967C49C" w:rsidR="004A4349" w:rsidRPr="00803F76" w:rsidRDefault="004A4349" w:rsidP="00803F76">
            <w:pPr>
              <w:spacing w:line="20" w:lineRule="atLeast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984" w:type="dxa"/>
          </w:tcPr>
          <w:p w14:paraId="3CD73721" w14:textId="1B5D909E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Doświadczenie instruktora </w:t>
            </w:r>
            <w:r w:rsidRPr="004A4349">
              <w:rPr>
                <w:rFonts w:cstheme="minorHAnsi"/>
                <w:bCs/>
              </w:rPr>
              <w:t>(wskazane w formularzu ofertowym)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9C28" w14:textId="339D83D4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lang w:eastAsia="pl-PL"/>
              </w:rPr>
            </w:pPr>
            <w:r w:rsidRPr="00E84137">
              <w:rPr>
                <w:rFonts w:cstheme="minorHAnsi"/>
                <w:b/>
              </w:rPr>
              <w:t>Podstawa dysponowania osobami</w:t>
            </w:r>
            <w:r w:rsidRPr="00E84137">
              <w:rPr>
                <w:rFonts w:cstheme="minorHAnsi"/>
                <w:vertAlign w:val="superscript"/>
              </w:rPr>
              <w:footnoteReference w:id="20"/>
            </w:r>
          </w:p>
        </w:tc>
      </w:tr>
      <w:tr w:rsidR="004A4349" w:rsidRPr="00E84137" w14:paraId="78D646D8" w14:textId="77777777" w:rsidTr="007F0486">
        <w:trPr>
          <w:trHeight w:val="16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1BA0" w14:textId="25771094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E84137">
              <w:rPr>
                <w:rFonts w:cstheme="minorHAnsi"/>
                <w:b/>
                <w:bCs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9136" w14:textId="63C3CBFD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E84137">
              <w:rPr>
                <w:rFonts w:cstheme="minorHAnsi"/>
                <w:b/>
                <w:bCs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6E0E" w14:textId="69759B06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E84137">
              <w:rPr>
                <w:rFonts w:cstheme="minorHAnsi"/>
                <w:b/>
                <w:bCs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225E" w14:textId="38BB6575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E84137">
              <w:rPr>
                <w:rFonts w:cstheme="minorHAnsi"/>
                <w:b/>
                <w:bCs/>
                <w:lang w:eastAsia="pl-PL"/>
              </w:rPr>
              <w:t>4</w:t>
            </w:r>
          </w:p>
        </w:tc>
        <w:tc>
          <w:tcPr>
            <w:tcW w:w="1984" w:type="dxa"/>
          </w:tcPr>
          <w:p w14:paraId="45A28CF7" w14:textId="77777777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58E6" w14:textId="276AC209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E84137">
              <w:rPr>
                <w:rFonts w:cstheme="minorHAnsi"/>
                <w:b/>
                <w:bCs/>
                <w:lang w:eastAsia="pl-PL"/>
              </w:rPr>
              <w:t>6</w:t>
            </w:r>
          </w:p>
        </w:tc>
      </w:tr>
      <w:tr w:rsidR="004A4349" w:rsidRPr="00E84137" w14:paraId="0F3B3288" w14:textId="77777777" w:rsidTr="007F0486">
        <w:trPr>
          <w:trHeight w:val="52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DA68" w14:textId="1961529F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A478" w14:textId="39F22424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5D85" w14:textId="6FF9DAC9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D8F" w14:textId="044884F6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984" w:type="dxa"/>
          </w:tcPr>
          <w:p w14:paraId="0440B0C5" w14:textId="77777777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8369" w14:textId="0806B454" w:rsidR="004A4349" w:rsidRPr="00E84137" w:rsidRDefault="004A4349" w:rsidP="00B8084D">
            <w:pPr>
              <w:spacing w:after="0" w:line="20" w:lineRule="atLeast"/>
              <w:jc w:val="center"/>
              <w:rPr>
                <w:rFonts w:cstheme="minorHAnsi"/>
                <w:b/>
                <w:bCs/>
                <w:lang w:eastAsia="pl-PL"/>
              </w:rPr>
            </w:pPr>
          </w:p>
        </w:tc>
      </w:tr>
      <w:tr w:rsidR="004A4349" w:rsidRPr="00E84137" w14:paraId="035F087E" w14:textId="77777777" w:rsidTr="007F0486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47A5" w14:textId="77777777" w:rsidR="004A4349" w:rsidRPr="00E84137" w:rsidRDefault="004A4349" w:rsidP="00B8084D">
            <w:pPr>
              <w:spacing w:after="0" w:line="20" w:lineRule="atLeast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86A4" w14:textId="77777777" w:rsidR="004A4349" w:rsidRPr="00E84137" w:rsidRDefault="004A4349" w:rsidP="00B8084D">
            <w:pPr>
              <w:spacing w:after="0" w:line="20" w:lineRule="atLeast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2B9A" w14:textId="5F4B4E4C" w:rsidR="004A4349" w:rsidRPr="00E84137" w:rsidRDefault="004A4349" w:rsidP="00B8084D">
            <w:pPr>
              <w:spacing w:after="0" w:line="20" w:lineRule="atLeast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8D9D" w14:textId="77777777" w:rsidR="004A4349" w:rsidRPr="00E84137" w:rsidRDefault="004A4349" w:rsidP="00B8084D">
            <w:pPr>
              <w:spacing w:after="0" w:line="20" w:lineRule="atLeast"/>
              <w:rPr>
                <w:rFonts w:cstheme="minorHAnsi"/>
                <w:bCs/>
                <w:iCs/>
                <w:lang w:eastAsia="pl-PL"/>
              </w:rPr>
            </w:pPr>
          </w:p>
        </w:tc>
        <w:tc>
          <w:tcPr>
            <w:tcW w:w="1984" w:type="dxa"/>
          </w:tcPr>
          <w:p w14:paraId="23C0FD43" w14:textId="77777777" w:rsidR="004A4349" w:rsidRPr="00E84137" w:rsidRDefault="004A4349" w:rsidP="00B8084D">
            <w:pPr>
              <w:spacing w:after="0" w:line="20" w:lineRule="atLeast"/>
              <w:rPr>
                <w:rFonts w:cstheme="minorHAnsi"/>
                <w:bCs/>
                <w:iCs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6B45" w14:textId="40CA1629" w:rsidR="004A4349" w:rsidRPr="00E84137" w:rsidRDefault="004A4349" w:rsidP="00B8084D">
            <w:pPr>
              <w:spacing w:after="0" w:line="20" w:lineRule="atLeast"/>
              <w:rPr>
                <w:rFonts w:cstheme="minorHAnsi"/>
                <w:bCs/>
                <w:iCs/>
                <w:lang w:eastAsia="pl-PL"/>
              </w:rPr>
            </w:pPr>
          </w:p>
        </w:tc>
      </w:tr>
      <w:tr w:rsidR="004A4349" w:rsidRPr="00E84137" w14:paraId="580A2BEE" w14:textId="77777777" w:rsidTr="007F0486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0E6F" w14:textId="77777777" w:rsidR="004A4349" w:rsidRPr="00E84137" w:rsidRDefault="004A4349" w:rsidP="00B8084D">
            <w:pPr>
              <w:spacing w:after="0" w:line="20" w:lineRule="atLeast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AE56" w14:textId="77777777" w:rsidR="004A4349" w:rsidRPr="00E84137" w:rsidRDefault="004A4349" w:rsidP="00B8084D">
            <w:pPr>
              <w:spacing w:after="0" w:line="20" w:lineRule="atLeast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F660" w14:textId="77777777" w:rsidR="004A4349" w:rsidRPr="00E84137" w:rsidRDefault="004A4349" w:rsidP="00B8084D">
            <w:pPr>
              <w:spacing w:after="0" w:line="20" w:lineRule="atLeast"/>
              <w:rPr>
                <w:rFonts w:cstheme="minorHAnsi"/>
                <w:b/>
                <w:bCs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B89C" w14:textId="77777777" w:rsidR="004A4349" w:rsidRPr="00E84137" w:rsidRDefault="004A4349" w:rsidP="00B8084D">
            <w:pPr>
              <w:spacing w:after="0" w:line="20" w:lineRule="atLeast"/>
              <w:rPr>
                <w:rFonts w:cstheme="minorHAnsi"/>
                <w:bCs/>
                <w:iCs/>
                <w:lang w:eastAsia="pl-PL"/>
              </w:rPr>
            </w:pPr>
          </w:p>
        </w:tc>
        <w:tc>
          <w:tcPr>
            <w:tcW w:w="1984" w:type="dxa"/>
          </w:tcPr>
          <w:p w14:paraId="2322ADB8" w14:textId="77777777" w:rsidR="004A4349" w:rsidRPr="00E84137" w:rsidRDefault="004A4349" w:rsidP="00B8084D">
            <w:pPr>
              <w:spacing w:after="0" w:line="20" w:lineRule="atLeast"/>
              <w:rPr>
                <w:rFonts w:cstheme="minorHAnsi"/>
                <w:bCs/>
                <w:iCs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1C8D" w14:textId="3DC0A910" w:rsidR="004A4349" w:rsidRPr="00E84137" w:rsidRDefault="004A4349" w:rsidP="00B8084D">
            <w:pPr>
              <w:spacing w:after="0" w:line="20" w:lineRule="atLeast"/>
              <w:rPr>
                <w:rFonts w:cstheme="minorHAnsi"/>
                <w:bCs/>
                <w:iCs/>
                <w:lang w:eastAsia="pl-PL"/>
              </w:rPr>
            </w:pPr>
          </w:p>
        </w:tc>
      </w:tr>
    </w:tbl>
    <w:p w14:paraId="0D680488" w14:textId="77777777" w:rsidR="002057E6" w:rsidRPr="00E84137" w:rsidRDefault="002057E6" w:rsidP="00B8084D">
      <w:pPr>
        <w:spacing w:before="120" w:after="0" w:line="20" w:lineRule="atLeast"/>
        <w:jc w:val="both"/>
        <w:rPr>
          <w:rFonts w:cstheme="minorHAnsi"/>
          <w:b/>
          <w:bCs/>
          <w:lang w:eastAsia="ar-SA"/>
        </w:rPr>
      </w:pPr>
      <w:r w:rsidRPr="00E84137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E84137">
        <w:rPr>
          <w:rFonts w:cstheme="minorHAnsi"/>
          <w:b/>
          <w:bCs/>
        </w:rPr>
        <w:br/>
        <w:t>i zgodne z prawdą.</w:t>
      </w:r>
    </w:p>
    <w:p w14:paraId="2AD21DFE" w14:textId="1E5D1A9D" w:rsidR="002057E6" w:rsidRPr="00E84137" w:rsidRDefault="002057E6" w:rsidP="00B8084D">
      <w:pPr>
        <w:spacing w:before="120" w:after="0" w:line="20" w:lineRule="atLeast"/>
        <w:jc w:val="both"/>
        <w:rPr>
          <w:rFonts w:cstheme="minorHAnsi"/>
          <w:b/>
          <w:bCs/>
          <w:color w:val="FF0000"/>
          <w:lang w:eastAsia="ar-SA"/>
        </w:rPr>
      </w:pPr>
      <w:r w:rsidRPr="00E84137">
        <w:rPr>
          <w:rFonts w:cstheme="minorHAnsi"/>
          <w:b/>
          <w:bCs/>
          <w:lang w:eastAsia="pl-PL"/>
        </w:rPr>
        <w:t xml:space="preserve">Jestem pouczony i świadomy odpowiedzialności karnej za składanie fałszywych oświadczeń, wynikającej z art. 297 § 1 Kodeksu karnego. </w:t>
      </w:r>
      <w:r w:rsidRPr="00E84137">
        <w:rPr>
          <w:rFonts w:cstheme="minorHAnsi"/>
          <w:b/>
          <w:color w:val="FF0000"/>
        </w:rPr>
        <w:br w:type="page"/>
      </w:r>
    </w:p>
    <w:p w14:paraId="59D5689F" w14:textId="51C443CF" w:rsidR="002057E6" w:rsidRPr="002F31AA" w:rsidRDefault="002057E6" w:rsidP="002F31AA">
      <w:pPr>
        <w:spacing w:before="240" w:after="0" w:line="20" w:lineRule="atLeast"/>
        <w:ind w:left="7090" w:firstLine="709"/>
        <w:jc w:val="both"/>
        <w:rPr>
          <w:rFonts w:cstheme="minorHAnsi"/>
          <w:color w:val="FF0000"/>
          <w:lang w:eastAsia="ar-SA"/>
        </w:rPr>
      </w:pPr>
      <w:r w:rsidRPr="00E84137">
        <w:rPr>
          <w:rFonts w:cstheme="minorHAnsi"/>
          <w:b/>
          <w:bCs/>
        </w:rPr>
        <w:lastRenderedPageBreak/>
        <w:t>Załącznik Nr 9</w:t>
      </w:r>
    </w:p>
    <w:p w14:paraId="6B1B834F" w14:textId="77777777" w:rsidR="002057E6" w:rsidRPr="00E84137" w:rsidRDefault="002057E6" w:rsidP="00B8084D">
      <w:pPr>
        <w:widowControl w:val="0"/>
        <w:overflowPunct w:val="0"/>
        <w:autoSpaceDE w:val="0"/>
        <w:autoSpaceDN w:val="0"/>
        <w:adjustRightInd w:val="0"/>
        <w:spacing w:before="120" w:line="20" w:lineRule="atLeast"/>
        <w:jc w:val="center"/>
        <w:textAlignment w:val="baseline"/>
        <w:rPr>
          <w:rFonts w:cstheme="minorHAnsi"/>
          <w:b/>
          <w:lang w:eastAsia="pl-PL" w:bidi="pl-PL"/>
        </w:rPr>
      </w:pPr>
      <w:bookmarkStart w:id="41" w:name="_Hlk53566251"/>
      <w:r w:rsidRPr="00E84137">
        <w:rPr>
          <w:rFonts w:cstheme="minorHAnsi"/>
          <w:b/>
          <w:lang w:eastAsia="pl-PL" w:bidi="pl-PL"/>
        </w:rPr>
        <w:t xml:space="preserve">OŚWIADCZENIE WYKONAWCY, </w:t>
      </w:r>
    </w:p>
    <w:p w14:paraId="19896EF4" w14:textId="77777777" w:rsidR="002057E6" w:rsidRPr="00E84137" w:rsidRDefault="002057E6" w:rsidP="00B8084D">
      <w:pPr>
        <w:widowControl w:val="0"/>
        <w:overflowPunct w:val="0"/>
        <w:autoSpaceDE w:val="0"/>
        <w:autoSpaceDN w:val="0"/>
        <w:adjustRightInd w:val="0"/>
        <w:spacing w:before="120" w:line="20" w:lineRule="atLeast"/>
        <w:jc w:val="center"/>
        <w:textAlignment w:val="baseline"/>
        <w:rPr>
          <w:rFonts w:cstheme="minorHAnsi"/>
          <w:b/>
          <w:lang w:eastAsia="pl-PL" w:bidi="pl-PL"/>
        </w:rPr>
      </w:pPr>
      <w:r w:rsidRPr="00E84137">
        <w:rPr>
          <w:rFonts w:cstheme="minorHAnsi"/>
          <w:b/>
          <w:lang w:eastAsia="pl-PL" w:bidi="pl-PL"/>
        </w:rPr>
        <w:t xml:space="preserve">dotyczące przesłanek wykluczenia z art. 7 ust. 1 ustawy o szczególnych rozwiązaniach </w:t>
      </w:r>
      <w:r w:rsidRPr="00E84137">
        <w:rPr>
          <w:rFonts w:cstheme="minorHAnsi"/>
          <w:b/>
          <w:lang w:eastAsia="pl-PL" w:bidi="pl-PL"/>
        </w:rPr>
        <w:br/>
        <w:t>w zakresie przeciwdziałania wspieraniu agresji na Ukrainę oraz służących ochronie bezpieczeństwa narodowego</w:t>
      </w:r>
    </w:p>
    <w:p w14:paraId="487246DB" w14:textId="77777777" w:rsidR="002057E6" w:rsidRPr="00E84137" w:rsidRDefault="002057E6" w:rsidP="00B8084D">
      <w:pPr>
        <w:spacing w:before="240" w:line="20" w:lineRule="atLeast"/>
        <w:rPr>
          <w:rFonts w:cstheme="minorHAnsi"/>
          <w:b/>
          <w:lang w:eastAsia="ar-SA"/>
        </w:rPr>
      </w:pPr>
      <w:r w:rsidRPr="00E84137">
        <w:rPr>
          <w:rFonts w:cstheme="minorHAnsi"/>
          <w:b/>
        </w:rPr>
        <w:t>Wykonawca</w:t>
      </w:r>
      <w:r w:rsidRPr="00E84137">
        <w:rPr>
          <w:rFonts w:cstheme="minorHAnsi"/>
          <w:vertAlign w:val="superscript"/>
        </w:rPr>
        <w:footnoteReference w:id="21"/>
      </w:r>
      <w:r w:rsidRPr="00E84137">
        <w:rPr>
          <w:rFonts w:cstheme="minorHAnsi"/>
          <w:b/>
        </w:rPr>
        <w:t>:</w:t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2057E6" w:rsidRPr="00E84137" w14:paraId="4486D7EB" w14:textId="77777777" w:rsidTr="002057E6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0C95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A5D8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  <w:b/>
              </w:rPr>
              <w:t>Adresy podmiotu</w:t>
            </w:r>
          </w:p>
          <w:p w14:paraId="7D3710A7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2057E6" w:rsidRPr="00E84137" w14:paraId="2EED72B0" w14:textId="77777777" w:rsidTr="002057E6">
        <w:trPr>
          <w:cantSplit/>
          <w:trHeight w:val="8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38F4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8F4D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</w:tbl>
    <w:p w14:paraId="66558B20" w14:textId="77777777" w:rsidR="002057E6" w:rsidRPr="00E84137" w:rsidRDefault="002057E6" w:rsidP="00B8084D">
      <w:pPr>
        <w:spacing w:before="240" w:line="20" w:lineRule="atLeast"/>
        <w:jc w:val="both"/>
        <w:rPr>
          <w:rFonts w:eastAsia="Times New Roman" w:cstheme="minorHAnsi"/>
          <w:lang w:eastAsia="ar-SA"/>
        </w:rPr>
      </w:pPr>
      <w:r w:rsidRPr="00E84137">
        <w:rPr>
          <w:rFonts w:cstheme="minorHAnsi"/>
          <w:b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7AC72582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</w:rPr>
      </w:pPr>
      <w:r w:rsidRPr="00E84137">
        <w:rPr>
          <w:rFonts w:cstheme="minorHAnsi"/>
        </w:rPr>
        <w:t xml:space="preserve"> </w:t>
      </w:r>
    </w:p>
    <w:p w14:paraId="44F6F917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  <w:b/>
          <w:bCs/>
        </w:rPr>
      </w:pPr>
      <w:r w:rsidRPr="00E84137">
        <w:rPr>
          <w:rFonts w:cstheme="minorHAnsi"/>
          <w:b/>
          <w:bCs/>
        </w:rPr>
        <w:t xml:space="preserve">Oświadczam, że wszystkie informacje podane w powyższym oświadczeniu jest aktualna </w:t>
      </w:r>
      <w:r w:rsidRPr="00E84137">
        <w:rPr>
          <w:rFonts w:cstheme="minorHAnsi"/>
          <w:b/>
          <w:bCs/>
        </w:rPr>
        <w:br/>
        <w:t>i zgodna z prawdą.</w:t>
      </w:r>
    </w:p>
    <w:p w14:paraId="51BED3C7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  <w:b/>
          <w:bCs/>
        </w:rPr>
      </w:pPr>
      <w:r w:rsidRPr="00E84137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20CF4CC4" w14:textId="77777777" w:rsidR="002057E6" w:rsidRPr="00E84137" w:rsidRDefault="002057E6" w:rsidP="00B8084D">
      <w:pPr>
        <w:spacing w:before="240" w:line="20" w:lineRule="atLeast"/>
        <w:jc w:val="both"/>
        <w:rPr>
          <w:rFonts w:cstheme="minorHAnsi"/>
          <w:b/>
          <w:bCs/>
          <w:lang w:eastAsia="pl-PL"/>
        </w:rPr>
      </w:pPr>
      <w:bookmarkStart w:id="42" w:name="_Hlk104551388"/>
      <w:r w:rsidRPr="00E84137">
        <w:rPr>
          <w:rFonts w:cstheme="minorHAnsi"/>
          <w:b/>
          <w:bCs/>
          <w:lang w:eastAsia="pl-PL"/>
        </w:rPr>
        <w:t>Informacja dotycząca dostępu do podmiotowych środków dowodowych:</w:t>
      </w:r>
    </w:p>
    <w:p w14:paraId="4BC0BC04" w14:textId="77777777" w:rsidR="002057E6" w:rsidRPr="00E84137" w:rsidRDefault="002057E6" w:rsidP="00B8084D">
      <w:pPr>
        <w:spacing w:line="20" w:lineRule="atLeast"/>
        <w:jc w:val="both"/>
        <w:rPr>
          <w:rFonts w:cstheme="minorHAnsi"/>
          <w:lang w:eastAsia="ar-SA"/>
        </w:rPr>
      </w:pPr>
      <w:r w:rsidRPr="00E84137">
        <w:rPr>
          <w:rFonts w:cstheme="minorHAnsi"/>
        </w:rPr>
        <w:t>Wskazuję następujące podmiotowe środki dowodowe, które można uzyskać za pomocą bezpłatnych i ogólnodostępnych baz danych, oraz dane umożliwiające dostęp do tych środków*:</w:t>
      </w:r>
    </w:p>
    <w:p w14:paraId="3BF9C3DD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  <w:i/>
        </w:rPr>
      </w:pPr>
    </w:p>
    <w:p w14:paraId="77DBCA07" w14:textId="77777777" w:rsidR="002057E6" w:rsidRPr="00E84137" w:rsidRDefault="002057E6" w:rsidP="00B8084D">
      <w:pPr>
        <w:autoSpaceDE w:val="0"/>
        <w:autoSpaceDN w:val="0"/>
        <w:adjustRightInd w:val="0"/>
        <w:spacing w:before="240" w:line="20" w:lineRule="atLeast"/>
        <w:rPr>
          <w:rFonts w:eastAsia="Calibri" w:cstheme="minorHAnsi"/>
          <w:i/>
        </w:rPr>
      </w:pPr>
      <w:r w:rsidRPr="00E84137">
        <w:rPr>
          <w:rFonts w:eastAsia="Calibri" w:cstheme="minorHAnsi"/>
          <w:i/>
        </w:rPr>
        <w:t>*niepotrzebne skreślić</w:t>
      </w:r>
    </w:p>
    <w:bookmarkEnd w:id="42"/>
    <w:p w14:paraId="45E25917" w14:textId="77777777" w:rsidR="002057E6" w:rsidRPr="00E84137" w:rsidRDefault="002057E6" w:rsidP="00B8084D">
      <w:pPr>
        <w:spacing w:before="120" w:line="20" w:lineRule="atLeast"/>
        <w:jc w:val="both"/>
        <w:rPr>
          <w:rFonts w:eastAsia="Times New Roman" w:cstheme="minorHAnsi"/>
          <w:b/>
          <w:color w:val="00B050"/>
          <w:lang w:eastAsia="ar-SA"/>
        </w:rPr>
      </w:pPr>
    </w:p>
    <w:p w14:paraId="1780AC96" w14:textId="77777777" w:rsidR="002057E6" w:rsidRPr="00E84137" w:rsidRDefault="002057E6" w:rsidP="00B8084D">
      <w:pPr>
        <w:spacing w:line="20" w:lineRule="atLeast"/>
        <w:rPr>
          <w:rFonts w:cstheme="minorHAnsi"/>
          <w:b/>
          <w:bCs/>
          <w:color w:val="00B050"/>
        </w:rPr>
      </w:pPr>
    </w:p>
    <w:p w14:paraId="3E69B92E" w14:textId="77777777" w:rsidR="002057E6" w:rsidRPr="00E84137" w:rsidRDefault="002057E6" w:rsidP="00B8084D">
      <w:pPr>
        <w:spacing w:line="20" w:lineRule="atLeast"/>
        <w:rPr>
          <w:rFonts w:eastAsia="Calibri" w:cstheme="minorHAnsi"/>
          <w:b/>
          <w:bCs/>
        </w:rPr>
      </w:pPr>
      <w:r w:rsidRPr="00E84137">
        <w:rPr>
          <w:rFonts w:eastAsia="Calibri" w:cstheme="minorHAnsi"/>
          <w:b/>
          <w:bCs/>
        </w:rPr>
        <w:br w:type="page"/>
      </w:r>
    </w:p>
    <w:p w14:paraId="78F1E682" w14:textId="77777777" w:rsidR="002057E6" w:rsidRPr="00E84137" w:rsidRDefault="002057E6" w:rsidP="00B8084D">
      <w:pPr>
        <w:spacing w:before="240" w:line="20" w:lineRule="atLeast"/>
        <w:jc w:val="right"/>
        <w:rPr>
          <w:rFonts w:cstheme="minorHAnsi"/>
        </w:rPr>
      </w:pPr>
      <w:r w:rsidRPr="00E84137">
        <w:rPr>
          <w:rFonts w:cstheme="minorHAnsi"/>
          <w:b/>
        </w:rPr>
        <w:lastRenderedPageBreak/>
        <w:t>Załącznik nr 10</w:t>
      </w:r>
      <w:r w:rsidRPr="00E84137">
        <w:rPr>
          <w:rFonts w:cstheme="minorHAnsi"/>
        </w:rPr>
        <w:t xml:space="preserve"> </w:t>
      </w:r>
    </w:p>
    <w:p w14:paraId="73251065" w14:textId="77777777" w:rsidR="002057E6" w:rsidRPr="00E84137" w:rsidRDefault="002057E6" w:rsidP="00B8084D">
      <w:pPr>
        <w:spacing w:before="240" w:line="20" w:lineRule="atLeast"/>
        <w:jc w:val="center"/>
        <w:rPr>
          <w:rFonts w:eastAsia="Calibri" w:cstheme="minorHAnsi"/>
          <w:b/>
          <w:bCs/>
        </w:rPr>
      </w:pPr>
      <w:r w:rsidRPr="00E84137">
        <w:rPr>
          <w:rFonts w:eastAsia="Calibri" w:cstheme="minorHAnsi"/>
          <w:b/>
          <w:bCs/>
        </w:rPr>
        <w:t xml:space="preserve">OŚWIADCZENIE WYKONAWCY  O NUMERZE KONTA BANKOWEGO WYKONAWCY, </w:t>
      </w:r>
      <w:r w:rsidRPr="00E84137">
        <w:rPr>
          <w:rFonts w:eastAsia="Calibri" w:cstheme="minorHAnsi"/>
          <w:b/>
          <w:bCs/>
        </w:rPr>
        <w:br/>
        <w:t>NA KTÓRE MA ZOSTAĆ PRZELANE WYNAGRODZENIE ZA REALIZACJĘ UMOWY</w:t>
      </w:r>
    </w:p>
    <w:p w14:paraId="6FF2E69A" w14:textId="77777777" w:rsidR="002057E6" w:rsidRPr="00E84137" w:rsidRDefault="002057E6" w:rsidP="00B8084D">
      <w:pPr>
        <w:spacing w:before="120" w:line="20" w:lineRule="atLeast"/>
        <w:rPr>
          <w:rFonts w:eastAsia="Times New Roman" w:cstheme="minorHAnsi"/>
          <w:b/>
          <w:lang w:eastAsia="pl-PL"/>
        </w:rPr>
      </w:pPr>
      <w:r w:rsidRPr="00E84137">
        <w:rPr>
          <w:rFonts w:cstheme="minorHAnsi"/>
          <w:b/>
          <w:lang w:eastAsia="pl-PL"/>
        </w:rPr>
        <w:t>Wykonawca:</w:t>
      </w:r>
      <w:bookmarkStart w:id="43" w:name="_Hlk64271325"/>
      <w:r w:rsidRPr="00E84137">
        <w:rPr>
          <w:rFonts w:cstheme="minorHAnsi"/>
          <w:vertAlign w:val="superscript"/>
        </w:rPr>
        <w:footnoteReference w:id="22"/>
      </w:r>
      <w:r w:rsidRPr="00E84137">
        <w:rPr>
          <w:rFonts w:cstheme="minorHAnsi"/>
        </w:rPr>
        <w:t xml:space="preserve"> </w:t>
      </w:r>
      <w:bookmarkEnd w:id="43"/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  <w:r w:rsidRPr="00E84137">
        <w:rPr>
          <w:rFonts w:cstheme="minorHAnsi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0"/>
        <w:gridCol w:w="2947"/>
      </w:tblGrid>
      <w:tr w:rsidR="002057E6" w:rsidRPr="00E84137" w14:paraId="3F0F803C" w14:textId="77777777" w:rsidTr="002057E6">
        <w:trPr>
          <w:cantSplit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A226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  <w:lang w:eastAsia="ar-SA"/>
              </w:rPr>
            </w:pPr>
            <w:r w:rsidRPr="00E84137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A5D8E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</w:rPr>
            </w:pPr>
            <w:r w:rsidRPr="00E84137">
              <w:rPr>
                <w:rFonts w:cstheme="minorHAnsi"/>
                <w:b/>
              </w:rPr>
              <w:t>Adresy podmiotu</w:t>
            </w:r>
          </w:p>
          <w:p w14:paraId="13D3CA95" w14:textId="77777777" w:rsidR="002057E6" w:rsidRPr="00E84137" w:rsidRDefault="002057E6" w:rsidP="00B8084D">
            <w:pPr>
              <w:spacing w:line="20" w:lineRule="atLeast"/>
              <w:jc w:val="center"/>
              <w:rPr>
                <w:rFonts w:cstheme="minorHAnsi"/>
                <w:b/>
              </w:rPr>
            </w:pPr>
            <w:r w:rsidRPr="00E84137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2057E6" w:rsidRPr="00E84137" w14:paraId="1B2B7B40" w14:textId="77777777" w:rsidTr="002057E6">
        <w:trPr>
          <w:cantSplit/>
          <w:trHeight w:val="986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49EC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  <w:p w14:paraId="229BD18E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  <w:p w14:paraId="4EC300DD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F4AE" w14:textId="77777777" w:rsidR="002057E6" w:rsidRPr="00E84137" w:rsidRDefault="002057E6" w:rsidP="00B8084D">
            <w:pPr>
              <w:spacing w:line="20" w:lineRule="atLeast"/>
              <w:jc w:val="both"/>
              <w:rPr>
                <w:rFonts w:cstheme="minorHAnsi"/>
                <w:b/>
              </w:rPr>
            </w:pPr>
          </w:p>
        </w:tc>
      </w:tr>
    </w:tbl>
    <w:p w14:paraId="6E23F707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  <w:b/>
          <w:bCs/>
        </w:rPr>
      </w:pPr>
      <w:r w:rsidRPr="00E84137">
        <w:rPr>
          <w:rFonts w:cstheme="minorHAnsi"/>
        </w:rPr>
        <w:t xml:space="preserve">Oświadczam(y), że </w:t>
      </w:r>
      <w:bookmarkEnd w:id="41"/>
      <w:r w:rsidRPr="00E84137">
        <w:rPr>
          <w:rFonts w:cstheme="minorHAnsi"/>
        </w:rPr>
        <w:t xml:space="preserve">rozliczenia z tytułu realizacji umowy mają być dokonywane na rachunek rozliczeniowy prowadzony przez </w:t>
      </w:r>
      <w:r w:rsidRPr="00E84137">
        <w:rPr>
          <w:rFonts w:cstheme="minorHAnsi"/>
          <w:b/>
          <w:bCs/>
        </w:rPr>
        <w:t xml:space="preserve">bank …………………..…………………..……………….…….  </w:t>
      </w:r>
      <w:r w:rsidRPr="00E84137">
        <w:rPr>
          <w:rFonts w:cstheme="minorHAnsi"/>
          <w:b/>
          <w:bCs/>
        </w:rPr>
        <w:br/>
        <w:t>o numerze ……………………………….………………..……………………………...…………….</w:t>
      </w:r>
    </w:p>
    <w:p w14:paraId="74C8AAE5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</w:rPr>
      </w:pPr>
      <w:r w:rsidRPr="00E84137">
        <w:rPr>
          <w:rFonts w:cstheme="minorHAnsi"/>
        </w:rPr>
        <w:t xml:space="preserve">Oświadczam(y), że rachunek ten jest rachunkiem, dla którego zgodnie z rozdziałem 3a ustawy </w:t>
      </w:r>
      <w:r w:rsidRPr="00E84137">
        <w:rPr>
          <w:rFonts w:cstheme="minorHAnsi"/>
        </w:rPr>
        <w:br/>
        <w:t xml:space="preserve">z dnia 29 sierpnia 1997 r. – Prawo Bankowe </w:t>
      </w:r>
      <w:r w:rsidRPr="00E84137">
        <w:rPr>
          <w:rFonts w:cstheme="minorHAnsi"/>
          <w:b/>
          <w:bCs/>
        </w:rPr>
        <w:t>prowadzony jest rachunek VAT.</w:t>
      </w:r>
    </w:p>
    <w:p w14:paraId="51510E00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  <w:b/>
          <w:bCs/>
        </w:rPr>
      </w:pPr>
    </w:p>
    <w:p w14:paraId="2D92E4C0" w14:textId="77777777" w:rsidR="002057E6" w:rsidRPr="00E84137" w:rsidRDefault="002057E6" w:rsidP="00B8084D">
      <w:pPr>
        <w:spacing w:line="20" w:lineRule="atLeast"/>
        <w:jc w:val="both"/>
        <w:rPr>
          <w:rFonts w:eastAsia="Times New Roman" w:cstheme="minorHAnsi"/>
          <w:b/>
          <w:bCs/>
          <w:lang w:eastAsia="ar-SA"/>
        </w:rPr>
      </w:pPr>
      <w:r w:rsidRPr="00E84137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E84137">
        <w:rPr>
          <w:rFonts w:cstheme="minorHAnsi"/>
          <w:b/>
          <w:bCs/>
        </w:rPr>
        <w:br/>
        <w:t>i zgodne z prawdą.</w:t>
      </w:r>
    </w:p>
    <w:p w14:paraId="775E6FEA" w14:textId="77777777" w:rsidR="002057E6" w:rsidRPr="00E84137" w:rsidRDefault="002057E6" w:rsidP="00B8084D">
      <w:pPr>
        <w:spacing w:line="20" w:lineRule="atLeast"/>
        <w:jc w:val="both"/>
        <w:rPr>
          <w:rFonts w:cstheme="minorHAnsi"/>
          <w:b/>
          <w:bCs/>
          <w:lang w:eastAsia="pl-PL"/>
        </w:rPr>
      </w:pPr>
      <w:r w:rsidRPr="00E84137">
        <w:rPr>
          <w:rFonts w:cstheme="minorHAnsi"/>
          <w:b/>
          <w:bCs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7CF85FDC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  <w:b/>
          <w:bCs/>
        </w:rPr>
      </w:pPr>
    </w:p>
    <w:p w14:paraId="5F8284DD" w14:textId="77777777" w:rsidR="002057E6" w:rsidRPr="00E84137" w:rsidRDefault="002057E6" w:rsidP="00B8084D">
      <w:pPr>
        <w:spacing w:before="240" w:line="20" w:lineRule="atLeast"/>
        <w:jc w:val="both"/>
        <w:rPr>
          <w:rFonts w:eastAsia="Times New Roman" w:cstheme="minorHAnsi"/>
          <w:b/>
          <w:lang w:eastAsia="ar-SA"/>
        </w:rPr>
      </w:pPr>
    </w:p>
    <w:bookmarkEnd w:id="0"/>
    <w:p w14:paraId="2D2FFB90" w14:textId="77777777" w:rsidR="002057E6" w:rsidRPr="00E84137" w:rsidRDefault="002057E6" w:rsidP="00B8084D">
      <w:pPr>
        <w:spacing w:before="120" w:line="20" w:lineRule="atLeast"/>
        <w:jc w:val="both"/>
        <w:rPr>
          <w:rFonts w:cstheme="minorHAnsi"/>
        </w:rPr>
      </w:pPr>
    </w:p>
    <w:p w14:paraId="59F56749" w14:textId="77777777" w:rsidR="002057E6" w:rsidRPr="00E84137" w:rsidRDefault="002057E6" w:rsidP="00B8084D">
      <w:pPr>
        <w:spacing w:line="20" w:lineRule="atLeast"/>
        <w:rPr>
          <w:rFonts w:cstheme="minorHAnsi"/>
        </w:rPr>
      </w:pPr>
    </w:p>
    <w:p w14:paraId="3688525B" w14:textId="77777777" w:rsidR="002057E6" w:rsidRPr="00E84137" w:rsidRDefault="002057E6" w:rsidP="00B8084D">
      <w:pPr>
        <w:spacing w:line="20" w:lineRule="atLeast"/>
        <w:rPr>
          <w:rFonts w:cstheme="minorHAnsi"/>
        </w:rPr>
      </w:pPr>
    </w:p>
    <w:p w14:paraId="21A6EAC2" w14:textId="77777777" w:rsidR="002F230D" w:rsidRPr="00E84137" w:rsidRDefault="002F230D" w:rsidP="00B8084D">
      <w:pPr>
        <w:spacing w:line="20" w:lineRule="atLeast"/>
        <w:rPr>
          <w:rFonts w:cstheme="minorHAnsi"/>
        </w:rPr>
      </w:pPr>
    </w:p>
    <w:p w14:paraId="6D7F1E5D" w14:textId="77777777" w:rsidR="002F230D" w:rsidRPr="00E84137" w:rsidRDefault="002F230D" w:rsidP="00B8084D">
      <w:pPr>
        <w:spacing w:line="20" w:lineRule="atLeast"/>
        <w:rPr>
          <w:rFonts w:cstheme="minorHAnsi"/>
        </w:rPr>
      </w:pPr>
    </w:p>
    <w:p w14:paraId="27617CF9" w14:textId="77777777" w:rsidR="002F230D" w:rsidRPr="00E84137" w:rsidRDefault="002F230D" w:rsidP="00B8084D">
      <w:pPr>
        <w:spacing w:line="20" w:lineRule="atLeast"/>
        <w:rPr>
          <w:rFonts w:cstheme="minorHAnsi"/>
        </w:rPr>
      </w:pPr>
    </w:p>
    <w:p w14:paraId="52AD20EF" w14:textId="77777777" w:rsidR="002F230D" w:rsidRPr="00E84137" w:rsidRDefault="002F230D" w:rsidP="00B8084D">
      <w:pPr>
        <w:spacing w:line="20" w:lineRule="atLeast"/>
        <w:rPr>
          <w:rFonts w:cstheme="minorHAnsi"/>
        </w:rPr>
      </w:pPr>
    </w:p>
    <w:p w14:paraId="4F171382" w14:textId="77777777" w:rsidR="002F230D" w:rsidRPr="00E84137" w:rsidRDefault="002F230D" w:rsidP="00B8084D">
      <w:pPr>
        <w:spacing w:line="20" w:lineRule="atLeast"/>
        <w:rPr>
          <w:rFonts w:cstheme="minorHAnsi"/>
        </w:rPr>
      </w:pPr>
    </w:p>
    <w:p w14:paraId="11C7C765" w14:textId="77777777" w:rsidR="002F230D" w:rsidRPr="00E84137" w:rsidRDefault="002F230D" w:rsidP="00B8084D">
      <w:pPr>
        <w:spacing w:line="20" w:lineRule="atLeast"/>
        <w:jc w:val="center"/>
        <w:rPr>
          <w:rFonts w:cstheme="minorHAnsi"/>
        </w:rPr>
      </w:pPr>
    </w:p>
    <w:sectPr w:rsidR="002F230D" w:rsidRPr="00E84137" w:rsidSect="0053144D">
      <w:headerReference w:type="default" r:id="rId12"/>
      <w:footerReference w:type="default" r:id="rId13"/>
      <w:headerReference w:type="first" r:id="rId14"/>
      <w:pgSz w:w="11906" w:h="16838"/>
      <w:pgMar w:top="1843" w:right="1417" w:bottom="1134" w:left="1417" w:header="426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57687" w14:textId="77777777" w:rsidR="0090381B" w:rsidRDefault="0090381B" w:rsidP="00573E64">
      <w:pPr>
        <w:spacing w:after="0" w:line="240" w:lineRule="auto"/>
      </w:pPr>
      <w:r>
        <w:separator/>
      </w:r>
    </w:p>
  </w:endnote>
  <w:endnote w:type="continuationSeparator" w:id="0">
    <w:p w14:paraId="01EC65B9" w14:textId="77777777" w:rsidR="0090381B" w:rsidRDefault="0090381B" w:rsidP="0057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9DD2F" w14:textId="65402A52" w:rsidR="009B56CB" w:rsidRDefault="009B56CB" w:rsidP="00A84359">
    <w:pPr>
      <w:pStyle w:val="Nagwek"/>
      <w:jc w:val="center"/>
      <w:rPr>
        <w:rFonts w:cs="Calibri"/>
        <w:noProof/>
        <w:sz w:val="20"/>
        <w:szCs w:val="20"/>
      </w:rPr>
    </w:pPr>
    <w:r>
      <w:rPr>
        <w:rFonts w:cs="Calibri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BF2038" wp14:editId="6798DCC2">
              <wp:simplePos x="0" y="0"/>
              <wp:positionH relativeFrom="column">
                <wp:posOffset>-71121</wp:posOffset>
              </wp:positionH>
              <wp:positionV relativeFrom="paragraph">
                <wp:posOffset>99060</wp:posOffset>
              </wp:positionV>
              <wp:extent cx="6162675" cy="0"/>
              <wp:effectExtent l="0" t="0" r="0" b="0"/>
              <wp:wrapNone/>
              <wp:docPr id="1208486845" name="Łącznik prosty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0578F7" id="Łącznik prosty 3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7.8pt" to="479.6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" strokecolor="#5b9bd5 [3204]" strokeweight=".5pt">
              <v:stroke joinstyle="miter"/>
            </v:line>
          </w:pict>
        </mc:Fallback>
      </mc:AlternateContent>
    </w:r>
  </w:p>
  <w:p w14:paraId="25B14997" w14:textId="77777777" w:rsidR="007E3783" w:rsidRDefault="0034440F" w:rsidP="00BD094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Century Gothic" w:eastAsia="Calibri" w:hAnsi="Century Gothic" w:cs="Calibri"/>
        <w:sz w:val="20"/>
        <w:szCs w:val="20"/>
        <w14:ligatures w14:val="none"/>
      </w:rPr>
    </w:pPr>
    <w:r w:rsidRPr="0034440F">
      <w:rPr>
        <w:rFonts w:ascii="Century Gothic" w:eastAsia="Calibri" w:hAnsi="Century Gothic" w:cs="Calibri"/>
        <w:sz w:val="20"/>
        <w:szCs w:val="20"/>
        <w14:ligatures w14:val="none"/>
      </w:rPr>
      <w:t xml:space="preserve">Projekt „Odkrywając granice nowoczesnej edukacji – cykl szkoleń dla Zespołu Szkół nr 1 w Zgierzu” w ramach Programu Regionalnego Programu Fundusze Europejskie dla Łódzkiego 2021-2027. </w:t>
    </w:r>
  </w:p>
  <w:p w14:paraId="1AC839F7" w14:textId="0EEFEF05" w:rsidR="00BD0949" w:rsidRPr="00BD0949" w:rsidRDefault="00BD0949" w:rsidP="00BD094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Century Gothic" w:eastAsia="Calibri" w:hAnsi="Century Gothic" w:cs="Calibri"/>
        <w:sz w:val="18"/>
        <w:szCs w:val="18"/>
        <w14:ligatures w14:val="none"/>
      </w:rPr>
    </w:pPr>
    <w:r w:rsidRPr="00BD0949">
      <w:rPr>
        <w:rFonts w:ascii="Century Gothic" w:eastAsia="Calibri" w:hAnsi="Century Gothic" w:cs="Calibri"/>
        <w:sz w:val="18"/>
        <w:szCs w:val="18"/>
        <w14:ligatures w14:val="none"/>
      </w:rPr>
      <w:t xml:space="preserve">Strona </w:t>
    </w:r>
    <w:r w:rsidRPr="00BD0949">
      <w:rPr>
        <w:rFonts w:ascii="Century Gothic" w:eastAsia="Calibri" w:hAnsi="Century Gothic" w:cs="Calibri"/>
        <w:b/>
        <w:bCs/>
        <w:sz w:val="18"/>
        <w:szCs w:val="18"/>
        <w14:ligatures w14:val="none"/>
      </w:rPr>
      <w:fldChar w:fldCharType="begin"/>
    </w:r>
    <w:r w:rsidRPr="00BD0949">
      <w:rPr>
        <w:rFonts w:ascii="Century Gothic" w:eastAsia="Calibri" w:hAnsi="Century Gothic" w:cs="Calibri"/>
        <w:b/>
        <w:bCs/>
        <w:sz w:val="18"/>
        <w:szCs w:val="18"/>
        <w14:ligatures w14:val="none"/>
      </w:rPr>
      <w:instrText>PAGE  \* Arabic  \* MERGEFORMAT</w:instrText>
    </w:r>
    <w:r w:rsidRPr="00BD0949">
      <w:rPr>
        <w:rFonts w:ascii="Century Gothic" w:eastAsia="Calibri" w:hAnsi="Century Gothic" w:cs="Calibri"/>
        <w:b/>
        <w:bCs/>
        <w:sz w:val="18"/>
        <w:szCs w:val="18"/>
        <w14:ligatures w14:val="none"/>
      </w:rPr>
      <w:fldChar w:fldCharType="separate"/>
    </w:r>
    <w:r w:rsidR="00831FA9">
      <w:rPr>
        <w:rFonts w:ascii="Century Gothic" w:eastAsia="Calibri" w:hAnsi="Century Gothic" w:cs="Calibri"/>
        <w:b/>
        <w:bCs/>
        <w:noProof/>
        <w:sz w:val="18"/>
        <w:szCs w:val="18"/>
        <w14:ligatures w14:val="none"/>
      </w:rPr>
      <w:t>23</w:t>
    </w:r>
    <w:r w:rsidRPr="00BD0949">
      <w:rPr>
        <w:rFonts w:ascii="Century Gothic" w:eastAsia="Calibri" w:hAnsi="Century Gothic" w:cs="Calibri"/>
        <w:b/>
        <w:bCs/>
        <w:sz w:val="18"/>
        <w:szCs w:val="18"/>
        <w14:ligatures w14:val="none"/>
      </w:rPr>
      <w:fldChar w:fldCharType="end"/>
    </w:r>
    <w:r w:rsidRPr="00BD0949">
      <w:rPr>
        <w:rFonts w:ascii="Century Gothic" w:eastAsia="Calibri" w:hAnsi="Century Gothic" w:cs="Calibri"/>
        <w:sz w:val="18"/>
        <w:szCs w:val="18"/>
        <w14:ligatures w14:val="none"/>
      </w:rPr>
      <w:t xml:space="preserve"> z </w:t>
    </w:r>
    <w:r w:rsidRPr="00BD0949">
      <w:rPr>
        <w:rFonts w:ascii="Century Gothic" w:eastAsia="Calibri" w:hAnsi="Century Gothic" w:cs="Calibri"/>
        <w:b/>
        <w:bCs/>
        <w:sz w:val="18"/>
        <w:szCs w:val="18"/>
        <w14:ligatures w14:val="none"/>
      </w:rPr>
      <w:fldChar w:fldCharType="begin"/>
    </w:r>
    <w:r w:rsidRPr="00BD0949">
      <w:rPr>
        <w:rFonts w:ascii="Century Gothic" w:eastAsia="Calibri" w:hAnsi="Century Gothic" w:cs="Calibri"/>
        <w:b/>
        <w:bCs/>
        <w:sz w:val="18"/>
        <w:szCs w:val="18"/>
        <w14:ligatures w14:val="none"/>
      </w:rPr>
      <w:instrText>NUMPAGES  \* Arabic  \* MERGEFORMAT</w:instrText>
    </w:r>
    <w:r w:rsidRPr="00BD0949">
      <w:rPr>
        <w:rFonts w:ascii="Century Gothic" w:eastAsia="Calibri" w:hAnsi="Century Gothic" w:cs="Calibri"/>
        <w:b/>
        <w:bCs/>
        <w:sz w:val="18"/>
        <w:szCs w:val="18"/>
        <w14:ligatures w14:val="none"/>
      </w:rPr>
      <w:fldChar w:fldCharType="separate"/>
    </w:r>
    <w:r w:rsidR="00831FA9">
      <w:rPr>
        <w:rFonts w:ascii="Century Gothic" w:eastAsia="Calibri" w:hAnsi="Century Gothic" w:cs="Calibri"/>
        <w:b/>
        <w:bCs/>
        <w:noProof/>
        <w:sz w:val="18"/>
        <w:szCs w:val="18"/>
        <w14:ligatures w14:val="none"/>
      </w:rPr>
      <w:t>45</w:t>
    </w:r>
    <w:r w:rsidRPr="00BD0949">
      <w:rPr>
        <w:rFonts w:ascii="Century Gothic" w:eastAsia="Calibri" w:hAnsi="Century Gothic" w:cs="Calibri"/>
        <w:b/>
        <w:bCs/>
        <w:sz w:val="18"/>
        <w:szCs w:val="18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4AF8A" w14:textId="77777777" w:rsidR="0090381B" w:rsidRDefault="0090381B" w:rsidP="00573E64">
      <w:pPr>
        <w:spacing w:after="0" w:line="240" w:lineRule="auto"/>
      </w:pPr>
      <w:r>
        <w:separator/>
      </w:r>
    </w:p>
  </w:footnote>
  <w:footnote w:type="continuationSeparator" w:id="0">
    <w:p w14:paraId="20E95D2D" w14:textId="77777777" w:rsidR="0090381B" w:rsidRDefault="0090381B" w:rsidP="00573E64">
      <w:pPr>
        <w:spacing w:after="0" w:line="240" w:lineRule="auto"/>
      </w:pPr>
      <w:r>
        <w:continuationSeparator/>
      </w:r>
    </w:p>
  </w:footnote>
  <w:footnote w:id="1">
    <w:p w14:paraId="5D967F1A" w14:textId="77777777" w:rsidR="0090381B" w:rsidRDefault="0090381B" w:rsidP="002057E6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 przypadku składania oferty przez podmioty występujące wspólnie podać dane dla wszystkich wspólników spółki cywilnej lub członków konsorcjum.</w:t>
      </w:r>
    </w:p>
  </w:footnote>
  <w:footnote w:id="2">
    <w:p w14:paraId="7197019A" w14:textId="77777777" w:rsidR="0090381B" w:rsidRDefault="0090381B" w:rsidP="002057E6">
      <w:pPr>
        <w:autoSpaceDE w:val="0"/>
        <w:autoSpaceDN w:val="0"/>
        <w:adjustRightInd w:val="0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cs="Arial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49256622" w14:textId="77777777" w:rsidR="0090381B" w:rsidRDefault="0090381B" w:rsidP="002057E6">
      <w:pPr>
        <w:ind w:left="142" w:hanging="142"/>
        <w:jc w:val="both"/>
        <w:rPr>
          <w:rFonts w:cstheme="minorHAnsi"/>
          <w:i/>
          <w:iCs/>
          <w:sz w:val="18"/>
          <w:szCs w:val="18"/>
        </w:rPr>
      </w:pPr>
      <w:r>
        <w:rPr>
          <w:rStyle w:val="Odwoanieprzypisudolnego"/>
          <w:rFonts w:cs="Arial"/>
          <w:sz w:val="14"/>
          <w:szCs w:val="14"/>
        </w:rPr>
        <w:footnoteRef/>
      </w:r>
      <w:r>
        <w:rPr>
          <w:rFonts w:cs="Arial"/>
        </w:rPr>
        <w:t xml:space="preserve"> </w:t>
      </w:r>
      <w:r>
        <w:rPr>
          <w:rFonts w:cstheme="minorHAnsi"/>
          <w:i/>
          <w:iCs/>
          <w:sz w:val="18"/>
          <w:szCs w:val="18"/>
        </w:rPr>
        <w:t>Dotyczy Wykonawców, których oferty będą generować obowiązek doliczania wartości podatku VAT do wartości netto oferty, tj. w przypadku:</w:t>
      </w:r>
    </w:p>
    <w:p w14:paraId="3ACC037D" w14:textId="77777777" w:rsidR="0090381B" w:rsidRDefault="0090381B" w:rsidP="00B11475">
      <w:pPr>
        <w:pStyle w:val="Akapitzlist"/>
        <w:numPr>
          <w:ilvl w:val="0"/>
          <w:numId w:val="57"/>
        </w:numPr>
        <w:suppressAutoHyphens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wewnątrzwspólnotowego nabycia towarów,</w:t>
      </w:r>
    </w:p>
    <w:p w14:paraId="3FAEA3C8" w14:textId="77777777" w:rsidR="0090381B" w:rsidRDefault="0090381B" w:rsidP="00B11475">
      <w:pPr>
        <w:pStyle w:val="Akapitzlist"/>
        <w:numPr>
          <w:ilvl w:val="0"/>
          <w:numId w:val="57"/>
        </w:numPr>
        <w:suppressAutoHyphens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</w:footnote>
  <w:footnote w:id="4">
    <w:p w14:paraId="29CE138A" w14:textId="77777777" w:rsidR="0090381B" w:rsidRDefault="0090381B" w:rsidP="002057E6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R</w:t>
      </w:r>
      <w:r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5">
    <w:p w14:paraId="61D04D7A" w14:textId="77777777" w:rsidR="0090381B" w:rsidRDefault="0090381B" w:rsidP="002057E6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R</w:t>
      </w:r>
      <w:r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6">
    <w:p w14:paraId="0F3931F1" w14:textId="77777777" w:rsidR="0090381B" w:rsidRDefault="0090381B" w:rsidP="002057E6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Theme="minorHAnsi" w:eastAsia="Calibri" w:hAnsiTheme="minorHAnsi" w:cstheme="minorHAnsi"/>
          <w:i/>
          <w:color w:val="000000"/>
          <w:sz w:val="18"/>
          <w:szCs w:val="18"/>
          <w:lang w:eastAsia="en-US"/>
        </w:rPr>
        <w:t xml:space="preserve">W przypadku gdy wykonawca </w:t>
      </w:r>
      <w:r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17B38262" w14:textId="77777777" w:rsidR="00C846B8" w:rsidRPr="001322B2" w:rsidRDefault="00C846B8" w:rsidP="00C846B8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76ECE3D3" w14:textId="77777777" w:rsidR="0090381B" w:rsidRDefault="0090381B" w:rsidP="002057E6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3A4D6DD3" w14:textId="77777777" w:rsidR="002A5B8B" w:rsidRPr="00500423" w:rsidRDefault="002A5B8B" w:rsidP="002A5B8B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0">
    <w:p w14:paraId="3880BA59" w14:textId="77777777" w:rsidR="0090381B" w:rsidRDefault="0090381B" w:rsidP="002057E6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Dotyczy jedynie wykonawców wspólnie ubiegających się o zamówienie – należy dostosować do liczby wykonawców w konsorcjum</w:t>
      </w:r>
    </w:p>
  </w:footnote>
  <w:footnote w:id="11">
    <w:p w14:paraId="3D79A998" w14:textId="77777777" w:rsidR="0090381B" w:rsidRDefault="0090381B" w:rsidP="002057E6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2">
    <w:p w14:paraId="7F6C0E12" w14:textId="77777777" w:rsidR="0090381B" w:rsidRDefault="0090381B" w:rsidP="002057E6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3">
    <w:p w14:paraId="6F64D148" w14:textId="77777777" w:rsidR="0090381B" w:rsidRDefault="0090381B" w:rsidP="002057E6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14">
    <w:p w14:paraId="09BDA408" w14:textId="77777777" w:rsidR="0090381B" w:rsidRDefault="0090381B" w:rsidP="002057E6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Liberation Sans" w:hAnsi="Liberation Sans" w:cs="Liberation Sans"/>
          <w:i/>
          <w:sz w:val="18"/>
          <w:szCs w:val="18"/>
        </w:rPr>
        <w:t xml:space="preserve"> </w:t>
      </w:r>
      <w:r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15">
    <w:p w14:paraId="4B4A7789" w14:textId="77777777" w:rsidR="0090381B" w:rsidRDefault="0090381B" w:rsidP="002057E6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6">
    <w:p w14:paraId="02D89831" w14:textId="77777777" w:rsidR="0090381B" w:rsidRPr="00BC6C7C" w:rsidRDefault="0090381B" w:rsidP="00BC6C7C">
      <w:pPr>
        <w:pStyle w:val="Tekstprzypisudolnego"/>
        <w:rPr>
          <w:rFonts w:asciiTheme="minorHAnsi" w:eastAsiaTheme="minorHAnsi" w:hAnsiTheme="minorHAnsi" w:cs="Arial"/>
          <w:i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 w:rsidRPr="00BC6C7C">
        <w:rPr>
          <w:rFonts w:asciiTheme="minorHAnsi" w:eastAsiaTheme="minorHAnsi" w:hAnsiTheme="minorHAnsi" w:cs="Arial"/>
          <w:i/>
          <w:sz w:val="16"/>
          <w:szCs w:val="16"/>
          <w:lang w:eastAsia="en-US"/>
        </w:rPr>
        <w:t>Wykonawca modeluje tabelę poniżej w zależności od swego składu.</w:t>
      </w:r>
    </w:p>
  </w:footnote>
  <w:footnote w:id="17">
    <w:p w14:paraId="4A5345F9" w14:textId="77777777" w:rsidR="0090381B" w:rsidRDefault="0090381B" w:rsidP="00BC6C7C">
      <w:pPr>
        <w:shd w:val="clear" w:color="auto" w:fill="FFFFFF"/>
        <w:autoSpaceDN w:val="0"/>
        <w:adjustRightInd w:val="0"/>
        <w:spacing w:after="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>
        <w:rPr>
          <w:rStyle w:val="Odwoanieprzypisudolnego"/>
          <w:rFonts w:cs="Arial"/>
          <w:i/>
          <w:sz w:val="18"/>
          <w:szCs w:val="18"/>
        </w:rPr>
        <w:footnoteRef/>
      </w:r>
      <w:r>
        <w:rPr>
          <w:rStyle w:val="Odwoanieprzypisudolnego"/>
          <w:rFonts w:cs="Arial"/>
          <w:i/>
          <w:sz w:val="18"/>
          <w:szCs w:val="18"/>
        </w:rPr>
        <w:t xml:space="preserve"> </w:t>
      </w:r>
      <w:r>
        <w:rPr>
          <w:rFonts w:cs="Arial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77B047CF" w14:textId="77777777" w:rsidR="0090381B" w:rsidRDefault="0090381B" w:rsidP="00BC6C7C">
      <w:pPr>
        <w:shd w:val="clear" w:color="auto" w:fill="FFFFFF"/>
        <w:autoSpaceDN w:val="0"/>
        <w:adjustRightInd w:val="0"/>
        <w:spacing w:after="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>
        <w:rPr>
          <w:rFonts w:cs="Arial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18">
    <w:p w14:paraId="40BFC5B0" w14:textId="77777777" w:rsidR="0090381B" w:rsidRPr="00BC6C7C" w:rsidRDefault="0090381B" w:rsidP="00BC6C7C">
      <w:pPr>
        <w:pStyle w:val="Tekstprzypisudolnego"/>
        <w:ind w:left="142" w:hanging="142"/>
        <w:jc w:val="both"/>
        <w:rPr>
          <w:rFonts w:asciiTheme="minorHAnsi" w:eastAsiaTheme="minorHAnsi" w:hAnsiTheme="minorHAnsi" w:cs="Arial"/>
          <w:i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BC6C7C">
        <w:rPr>
          <w:rFonts w:asciiTheme="minorHAnsi" w:eastAsiaTheme="minorHAnsi" w:hAnsiTheme="minorHAnsi" w:cs="Arial"/>
          <w:i/>
          <w:sz w:val="16"/>
          <w:szCs w:val="16"/>
          <w:lang w:eastAsia="en-US"/>
        </w:rPr>
        <w:t>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  <w:footnote w:id="19">
    <w:p w14:paraId="180FC396" w14:textId="77777777" w:rsidR="0090381B" w:rsidRDefault="0090381B" w:rsidP="002057E6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0">
    <w:p w14:paraId="2FCF1262" w14:textId="77777777" w:rsidR="004A4349" w:rsidRDefault="004A4349" w:rsidP="002057E6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bookmarkStart w:id="40" w:name="_Hlk64296940"/>
      <w:r>
        <w:rPr>
          <w:rFonts w:ascii="Arial" w:hAnsi="Arial" w:cs="Arial"/>
          <w:i/>
          <w:sz w:val="16"/>
          <w:szCs w:val="16"/>
        </w:rPr>
        <w:t xml:space="preserve">W kolumnie podstawa dysponowania osobami, należy wpisać: </w:t>
      </w:r>
    </w:p>
    <w:p w14:paraId="3600F89E" w14:textId="77777777" w:rsidR="004A4349" w:rsidRDefault="004A4349" w:rsidP="002057E6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- „zasoby własne” lub „zasoby podmiotu trzeciego” oraz w przypadku osób, których dotyczy warunek udziału w postępowaniu (opisany w Rozdziale VIII SWZ IDW), a które wykonywać będą czynności na podstawie art. 95 ustawy Pzp „zatrudnienie na umowę o pracę”.</w:t>
      </w:r>
      <w:bookmarkEnd w:id="40"/>
    </w:p>
  </w:footnote>
  <w:footnote w:id="21">
    <w:p w14:paraId="5E4E9605" w14:textId="77777777" w:rsidR="0090381B" w:rsidRDefault="0090381B" w:rsidP="002057E6">
      <w:pPr>
        <w:pStyle w:val="Tekstprzypisudolnego"/>
        <w:rPr>
          <w:rFonts w:asciiTheme="minorHAnsi" w:hAnsiTheme="minorHAnsi" w:cstheme="minorHAnsi"/>
          <w:i/>
          <w:sz w:val="16"/>
          <w:szCs w:val="14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4"/>
        </w:rPr>
        <w:t>Wykonawca modeluje tabelę poniżej w zależności od swego składu.</w:t>
      </w:r>
    </w:p>
  </w:footnote>
  <w:footnote w:id="22">
    <w:p w14:paraId="07DE28BE" w14:textId="77777777" w:rsidR="0090381B" w:rsidRDefault="0090381B" w:rsidP="002057E6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988A3" w14:textId="2D0AF41F" w:rsidR="00713299" w:rsidRPr="000D7A8E" w:rsidRDefault="00713299" w:rsidP="000D7A8E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entury Gothic" w:eastAsia="Times New Roman" w:hAnsi="Century Gothic" w:cs="Calibri"/>
        <w:b/>
        <w:bCs/>
        <w:kern w:val="0"/>
        <w:sz w:val="18"/>
        <w:szCs w:val="18"/>
        <w:lang w:eastAsia="ar-SA"/>
        <w14:ligatures w14:val="none"/>
      </w:rPr>
    </w:pPr>
    <w:r w:rsidRPr="00BD0949">
      <w:rPr>
        <w:rFonts w:ascii="Century Gothic" w:eastAsia="Times New Roman" w:hAnsi="Century Gothic" w:cs="Calibri"/>
        <w:color w:val="000000"/>
        <w:kern w:val="0"/>
        <w:sz w:val="18"/>
        <w:szCs w:val="18"/>
        <w:lang w:eastAsia="ar-SA"/>
        <w14:ligatures w14:val="none"/>
      </w:rPr>
      <w:t xml:space="preserve">Nr </w:t>
    </w:r>
    <w:r w:rsidRPr="00BD0949">
      <w:rPr>
        <w:rFonts w:ascii="Century Gothic" w:eastAsia="Times New Roman" w:hAnsi="Century Gothic" w:cs="Calibri"/>
        <w:kern w:val="0"/>
        <w:sz w:val="18"/>
        <w:szCs w:val="18"/>
        <w:lang w:eastAsia="ar-SA"/>
        <w14:ligatures w14:val="none"/>
      </w:rPr>
      <w:t xml:space="preserve">sprawy: </w:t>
    </w:r>
    <w:r w:rsidR="000D7A8E" w:rsidRPr="000D7A8E">
      <w:rPr>
        <w:rFonts w:ascii="Century Gothic" w:eastAsia="Times New Roman" w:hAnsi="Century Gothic" w:cs="Calibri"/>
        <w:b/>
        <w:bCs/>
        <w:kern w:val="0"/>
        <w:sz w:val="18"/>
        <w:szCs w:val="18"/>
        <w:lang w:eastAsia="ar-SA"/>
        <w14:ligatures w14:val="none"/>
      </w:rPr>
      <w:t>ZSP4.271.</w:t>
    </w:r>
    <w:r w:rsidR="00661237">
      <w:rPr>
        <w:rFonts w:ascii="Century Gothic" w:eastAsia="Times New Roman" w:hAnsi="Century Gothic" w:cs="Calibri"/>
        <w:b/>
        <w:bCs/>
        <w:kern w:val="0"/>
        <w:sz w:val="18"/>
        <w:szCs w:val="18"/>
        <w:lang w:eastAsia="ar-SA"/>
        <w14:ligatures w14:val="none"/>
      </w:rPr>
      <w:t>3</w:t>
    </w:r>
    <w:r w:rsidR="000D7A8E" w:rsidRPr="000D7A8E">
      <w:rPr>
        <w:rFonts w:ascii="Century Gothic" w:eastAsia="Times New Roman" w:hAnsi="Century Gothic" w:cs="Calibri"/>
        <w:b/>
        <w:bCs/>
        <w:kern w:val="0"/>
        <w:sz w:val="18"/>
        <w:szCs w:val="18"/>
        <w:lang w:eastAsia="ar-SA"/>
        <w14:ligatures w14:val="none"/>
      </w:rPr>
      <w:t>.2025</w:t>
    </w:r>
  </w:p>
  <w:p w14:paraId="4E3B961A" w14:textId="77777777" w:rsidR="00713299" w:rsidRPr="00BD0949" w:rsidRDefault="00713299" w:rsidP="00713299">
    <w:pPr>
      <w:suppressAutoHyphens/>
      <w:spacing w:before="120" w:after="0" w:line="240" w:lineRule="auto"/>
      <w:jc w:val="both"/>
      <w:rPr>
        <w:rFonts w:ascii="Century Gothic" w:eastAsia="Times New Roman" w:hAnsi="Century Gothic" w:cs="Calibri"/>
        <w:i/>
        <w:iCs/>
        <w:kern w:val="0"/>
        <w:sz w:val="18"/>
        <w:szCs w:val="18"/>
        <w:lang w:eastAsia="ar-SA"/>
        <w14:ligatures w14:val="none"/>
      </w:rPr>
    </w:pPr>
    <w:r w:rsidRPr="00BD0949">
      <w:rPr>
        <w:rFonts w:ascii="Century Gothic" w:eastAsia="Times New Roman" w:hAnsi="Century Gothic" w:cs="Calibri"/>
        <w:i/>
        <w:iCs/>
        <w:kern w:val="0"/>
        <w:sz w:val="18"/>
        <w:szCs w:val="18"/>
        <w:lang w:eastAsia="ar-SA"/>
        <w14:ligatures w14:val="none"/>
      </w:rPr>
      <w:t>Postępowanie o udzielenie zamówienia pn.:</w:t>
    </w:r>
  </w:p>
  <w:p w14:paraId="5BCEAA52" w14:textId="77777777" w:rsidR="000D7A8E" w:rsidRPr="000D7A8E" w:rsidRDefault="000D7A8E" w:rsidP="000D7A8E">
    <w:pPr>
      <w:spacing w:after="0" w:line="240" w:lineRule="auto"/>
      <w:jc w:val="both"/>
      <w:rPr>
        <w:rFonts w:eastAsia="Calibri" w:cstheme="minorHAnsi"/>
        <w:b/>
        <w:bCs/>
      </w:rPr>
    </w:pPr>
    <w:r w:rsidRPr="000D7A8E">
      <w:rPr>
        <w:rFonts w:eastAsia="Calibri" w:cstheme="minorHAnsi"/>
        <w:b/>
        <w:bCs/>
      </w:rPr>
      <w:t>Zorganizowanie i przeprowadzenie kursów/szkoleń w Zespole Szkół Ponadpodstawowych nr 4 w Piotrkowie Trybunalskim w ramach  Projektu nr FELD.09.02-IZ.00-0007/24 pn. „Autostradą do Transformacji”</w:t>
    </w:r>
  </w:p>
  <w:p w14:paraId="75C5BE20" w14:textId="30C74CC4" w:rsidR="00713299" w:rsidRPr="00713299" w:rsidRDefault="00713299" w:rsidP="00E84137">
    <w:pPr>
      <w:spacing w:after="0" w:line="240" w:lineRule="auto"/>
      <w:jc w:val="both"/>
      <w:rPr>
        <w:rFonts w:ascii="Century Gothic" w:eastAsia="Times New Roman" w:hAnsi="Century Gothic" w:cs="Calibri"/>
        <w:b/>
        <w:bCs/>
        <w:i/>
        <w:iCs/>
        <w:kern w:val="0"/>
        <w:sz w:val="16"/>
        <w:szCs w:val="16"/>
        <w:lang w:eastAsia="pl-PL"/>
        <w14:ligatures w14:val="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E8A42" w14:textId="26466D80" w:rsidR="00BD0949" w:rsidRDefault="003C5260">
    <w:pPr>
      <w:pStyle w:val="Nagwek"/>
    </w:pPr>
    <w:bookmarkStart w:id="44" w:name="_Hlk192763459"/>
    <w:r>
      <w:rPr>
        <w:noProof/>
      </w:rPr>
      <w:drawing>
        <wp:inline distT="0" distB="0" distL="0" distR="0" wp14:anchorId="74AA49E4" wp14:editId="5E0EE57D">
          <wp:extent cx="5761355" cy="579120"/>
          <wp:effectExtent l="0" t="0" r="0" b="0"/>
          <wp:docPr id="1877028731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4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1200"/>
        </w:tabs>
        <w:ind w:left="120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1200"/>
        </w:tabs>
        <w:ind w:left="120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200"/>
        </w:tabs>
        <w:ind w:left="120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1200"/>
        </w:tabs>
        <w:ind w:left="120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200"/>
        </w:tabs>
        <w:ind w:left="120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200"/>
        </w:tabs>
        <w:ind w:left="120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00"/>
        </w:tabs>
        <w:ind w:left="120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200"/>
        </w:tabs>
        <w:ind w:left="120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200"/>
        </w:tabs>
        <w:ind w:left="1200" w:firstLine="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06D42500"/>
    <w:multiLevelType w:val="hybridMultilevel"/>
    <w:tmpl w:val="406E2C2A"/>
    <w:lvl w:ilvl="0" w:tplc="9E8AA1A0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C87EE7"/>
    <w:multiLevelType w:val="hybridMultilevel"/>
    <w:tmpl w:val="F9F6F254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5C4C49"/>
    <w:multiLevelType w:val="hybridMultilevel"/>
    <w:tmpl w:val="62945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E724E"/>
    <w:multiLevelType w:val="multilevel"/>
    <w:tmpl w:val="E3305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F650DE"/>
    <w:multiLevelType w:val="hybridMultilevel"/>
    <w:tmpl w:val="500A22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B32B1F"/>
    <w:multiLevelType w:val="hybridMultilevel"/>
    <w:tmpl w:val="B07C2B98"/>
    <w:lvl w:ilvl="0" w:tplc="B0E0360A">
      <w:start w:val="1"/>
      <w:numFmt w:val="decimal"/>
      <w:lvlText w:val="%1)"/>
      <w:lvlJc w:val="left"/>
      <w:pPr>
        <w:ind w:left="1069" w:hanging="360"/>
      </w:pPr>
      <w:rPr>
        <w:rFonts w:ascii="Century Gothic" w:hAnsi="Century Gothic" w:cs="Calibr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0E67C8D"/>
    <w:multiLevelType w:val="hybridMultilevel"/>
    <w:tmpl w:val="F6B2BB5C"/>
    <w:lvl w:ilvl="0" w:tplc="6CC640E6">
      <w:start w:val="1"/>
      <w:numFmt w:val="decimal"/>
      <w:lvlText w:val="%1)"/>
      <w:lvlJc w:val="left"/>
      <w:pPr>
        <w:ind w:left="1069" w:hanging="360"/>
      </w:pPr>
      <w:rPr>
        <w:rFonts w:ascii="Century Gothic" w:hAnsi="Century Gothic" w:cs="Aria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1BE658B"/>
    <w:multiLevelType w:val="hybridMultilevel"/>
    <w:tmpl w:val="1D6ACD48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42808F5"/>
    <w:multiLevelType w:val="hybridMultilevel"/>
    <w:tmpl w:val="5E1A6396"/>
    <w:lvl w:ilvl="0" w:tplc="07B4ED7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7BE01E9"/>
    <w:multiLevelType w:val="hybridMultilevel"/>
    <w:tmpl w:val="C2E2FEE4"/>
    <w:lvl w:ilvl="0" w:tplc="2A36DE9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C38A7"/>
    <w:multiLevelType w:val="hybridMultilevel"/>
    <w:tmpl w:val="2A4E6046"/>
    <w:lvl w:ilvl="0" w:tplc="B7AE0660">
      <w:start w:val="1"/>
      <w:numFmt w:val="lowerLetter"/>
      <w:lvlText w:val="%1)"/>
      <w:lvlJc w:val="left"/>
      <w:pPr>
        <w:ind w:left="148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21" w15:restartNumberingAfterBreak="0">
    <w:nsid w:val="1B1B075A"/>
    <w:multiLevelType w:val="multilevel"/>
    <w:tmpl w:val="1D70957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B344CA4"/>
    <w:multiLevelType w:val="hybridMultilevel"/>
    <w:tmpl w:val="C86A14E0"/>
    <w:lvl w:ilvl="0" w:tplc="50568CB2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C784D47"/>
    <w:multiLevelType w:val="hybridMultilevel"/>
    <w:tmpl w:val="8E8C08B0"/>
    <w:lvl w:ilvl="0" w:tplc="9386E7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494289"/>
    <w:multiLevelType w:val="hybridMultilevel"/>
    <w:tmpl w:val="A91044F4"/>
    <w:lvl w:ilvl="0" w:tplc="CF22CFCA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DD46CE4"/>
    <w:multiLevelType w:val="hybridMultilevel"/>
    <w:tmpl w:val="C290B28C"/>
    <w:lvl w:ilvl="0" w:tplc="4D1229B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3E12B0"/>
    <w:multiLevelType w:val="hybridMultilevel"/>
    <w:tmpl w:val="EB5486DA"/>
    <w:lvl w:ilvl="0" w:tplc="6EB214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B1604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0C776E"/>
    <w:multiLevelType w:val="hybridMultilevel"/>
    <w:tmpl w:val="1E1A0D68"/>
    <w:lvl w:ilvl="0" w:tplc="8C005DFA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1966E2"/>
    <w:multiLevelType w:val="hybridMultilevel"/>
    <w:tmpl w:val="8550EBE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9209E0"/>
    <w:multiLevelType w:val="hybridMultilevel"/>
    <w:tmpl w:val="C14C1B24"/>
    <w:lvl w:ilvl="0" w:tplc="804C623E">
      <w:start w:val="1"/>
      <w:numFmt w:val="decimal"/>
      <w:lvlText w:val="%1)"/>
      <w:lvlJc w:val="left"/>
      <w:pPr>
        <w:ind w:left="1069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39" w15:restartNumberingAfterBreak="0">
    <w:nsid w:val="3BE63155"/>
    <w:multiLevelType w:val="hybridMultilevel"/>
    <w:tmpl w:val="444A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4304B0"/>
    <w:multiLevelType w:val="hybridMultilevel"/>
    <w:tmpl w:val="344EDA5A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56660"/>
    <w:multiLevelType w:val="hybridMultilevel"/>
    <w:tmpl w:val="D1425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F737090"/>
    <w:multiLevelType w:val="hybridMultilevel"/>
    <w:tmpl w:val="8F36A838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4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C0323F"/>
    <w:multiLevelType w:val="hybridMultilevel"/>
    <w:tmpl w:val="C4E4DF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A515013"/>
    <w:multiLevelType w:val="hybridMultilevel"/>
    <w:tmpl w:val="39DE6F20"/>
    <w:lvl w:ilvl="0" w:tplc="BB0C410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F0C576C"/>
    <w:multiLevelType w:val="hybridMultilevel"/>
    <w:tmpl w:val="991C2E64"/>
    <w:lvl w:ilvl="0" w:tplc="0B0AD1A0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7C56D1"/>
    <w:multiLevelType w:val="hybridMultilevel"/>
    <w:tmpl w:val="D63694C8"/>
    <w:lvl w:ilvl="0" w:tplc="6BC03D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551418"/>
    <w:multiLevelType w:val="hybridMultilevel"/>
    <w:tmpl w:val="3BB4BCF2"/>
    <w:lvl w:ilvl="0" w:tplc="C39A6F8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C160950"/>
    <w:multiLevelType w:val="hybridMultilevel"/>
    <w:tmpl w:val="F07ECF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C5E5E41"/>
    <w:multiLevelType w:val="hybridMultilevel"/>
    <w:tmpl w:val="405EC612"/>
    <w:lvl w:ilvl="0" w:tplc="A94C54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EBA41A5"/>
    <w:multiLevelType w:val="hybridMultilevel"/>
    <w:tmpl w:val="F55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0F4362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657C1C30"/>
    <w:multiLevelType w:val="multilevel"/>
    <w:tmpl w:val="1178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F63CC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B94EC8"/>
    <w:multiLevelType w:val="multilevel"/>
    <w:tmpl w:val="4564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0803E10"/>
    <w:multiLevelType w:val="hybridMultilevel"/>
    <w:tmpl w:val="3EFCCDE8"/>
    <w:lvl w:ilvl="0" w:tplc="D80CDE6E">
      <w:start w:val="1"/>
      <w:numFmt w:val="decimal"/>
      <w:lvlText w:val="%1)"/>
      <w:lvlJc w:val="left"/>
      <w:pPr>
        <w:ind w:left="1412" w:hanging="360"/>
      </w:pPr>
      <w:rPr>
        <w:rFonts w:ascii="Century Gothic" w:hAnsi="Century Gothic" w:cs="Liberation Sans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62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924069"/>
    <w:multiLevelType w:val="hybridMultilevel"/>
    <w:tmpl w:val="75827D6A"/>
    <w:lvl w:ilvl="0" w:tplc="D7BC045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6EC1598"/>
    <w:multiLevelType w:val="hybridMultilevel"/>
    <w:tmpl w:val="575E486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6F32629"/>
    <w:multiLevelType w:val="hybridMultilevel"/>
    <w:tmpl w:val="6F6879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9697607"/>
    <w:multiLevelType w:val="hybridMultilevel"/>
    <w:tmpl w:val="CB9CA52E"/>
    <w:lvl w:ilvl="0" w:tplc="62CCB00C">
      <w:start w:val="1"/>
      <w:numFmt w:val="decimal"/>
      <w:lvlText w:val="%1)"/>
      <w:lvlJc w:val="left"/>
      <w:pPr>
        <w:ind w:left="10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9A341F5"/>
    <w:multiLevelType w:val="hybridMultilevel"/>
    <w:tmpl w:val="3C6663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789" w:hanging="360"/>
      </w:p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>
      <w:start w:val="1"/>
      <w:numFmt w:val="lowerLetter"/>
      <w:lvlText w:val="%5."/>
      <w:lvlJc w:val="left"/>
      <w:pPr>
        <w:ind w:left="3669" w:hanging="360"/>
      </w:pPr>
    </w:lvl>
    <w:lvl w:ilvl="5" w:tplc="0415001B">
      <w:start w:val="1"/>
      <w:numFmt w:val="lowerRoman"/>
      <w:lvlText w:val="%6."/>
      <w:lvlJc w:val="right"/>
      <w:pPr>
        <w:ind w:left="4389" w:hanging="180"/>
      </w:pPr>
    </w:lvl>
    <w:lvl w:ilvl="6" w:tplc="0415000F">
      <w:start w:val="1"/>
      <w:numFmt w:val="decimal"/>
      <w:lvlText w:val="%7."/>
      <w:lvlJc w:val="left"/>
      <w:pPr>
        <w:ind w:left="5109" w:hanging="360"/>
      </w:pPr>
    </w:lvl>
    <w:lvl w:ilvl="7" w:tplc="04150019">
      <w:start w:val="1"/>
      <w:numFmt w:val="lowerLetter"/>
      <w:lvlText w:val="%8."/>
      <w:lvlJc w:val="left"/>
      <w:pPr>
        <w:ind w:left="5829" w:hanging="360"/>
      </w:pPr>
    </w:lvl>
    <w:lvl w:ilvl="8" w:tplc="0415001B">
      <w:start w:val="1"/>
      <w:numFmt w:val="lowerRoman"/>
      <w:lvlText w:val="%9."/>
      <w:lvlJc w:val="right"/>
      <w:pPr>
        <w:ind w:left="6549" w:hanging="180"/>
      </w:pPr>
    </w:lvl>
  </w:abstractNum>
  <w:abstractNum w:abstractNumId="70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7D5B5CFA"/>
    <w:multiLevelType w:val="multilevel"/>
    <w:tmpl w:val="3B7EA01A"/>
    <w:name w:val="WW8Num8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2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837499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4515363">
    <w:abstractNumId w:val="7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95998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72699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695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446264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0341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22146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77060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812145">
    <w:abstractNumId w:val="32"/>
  </w:num>
  <w:num w:numId="11" w16cid:durableId="60601223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424251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802309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17908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605796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46940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269500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712522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33128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34310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88189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67473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86296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19265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48404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1723404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52162578">
    <w:abstractNumId w:val="65"/>
  </w:num>
  <w:num w:numId="28" w16cid:durableId="1365642876">
    <w:abstractNumId w:val="24"/>
  </w:num>
  <w:num w:numId="29" w16cid:durableId="12672736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142701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227818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4883964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94756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8595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094768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111797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6595380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47010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75530223">
    <w:abstractNumId w:val="6"/>
  </w:num>
  <w:num w:numId="40" w16cid:durableId="11402676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51431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095920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0462049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835917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9321705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932237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091840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1843772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608418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3767769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4400156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3247117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092145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95061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232781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2067566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49947038">
    <w:abstractNumId w:val="43"/>
  </w:num>
  <w:num w:numId="58" w16cid:durableId="28842568">
    <w:abstractNumId w:val="42"/>
  </w:num>
  <w:num w:numId="59" w16cid:durableId="536432006">
    <w:abstractNumId w:val="52"/>
  </w:num>
  <w:num w:numId="60" w16cid:durableId="601448979">
    <w:abstractNumId w:val="22"/>
  </w:num>
  <w:num w:numId="61" w16cid:durableId="1000547389">
    <w:abstractNumId w:val="20"/>
  </w:num>
  <w:num w:numId="62" w16cid:durableId="796072924">
    <w:abstractNumId w:val="61"/>
  </w:num>
  <w:num w:numId="63" w16cid:durableId="864103516">
    <w:abstractNumId w:val="55"/>
  </w:num>
  <w:num w:numId="64" w16cid:durableId="785197294">
    <w:abstractNumId w:val="56"/>
  </w:num>
  <w:num w:numId="65" w16cid:durableId="457798472">
    <w:abstractNumId w:val="8"/>
  </w:num>
  <w:num w:numId="66" w16cid:durableId="1434128102">
    <w:abstractNumId w:val="37"/>
  </w:num>
  <w:num w:numId="67" w16cid:durableId="164170316">
    <w:abstractNumId w:val="60"/>
  </w:num>
  <w:num w:numId="68" w16cid:durableId="964386959">
    <w:abstractNumId w:val="11"/>
  </w:num>
  <w:num w:numId="69" w16cid:durableId="1903053249">
    <w:abstractNumId w:val="5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64"/>
    <w:rsid w:val="0000081F"/>
    <w:rsid w:val="00011969"/>
    <w:rsid w:val="00014BA4"/>
    <w:rsid w:val="00015C17"/>
    <w:rsid w:val="000205C4"/>
    <w:rsid w:val="00027920"/>
    <w:rsid w:val="00043970"/>
    <w:rsid w:val="00053A9C"/>
    <w:rsid w:val="0006254A"/>
    <w:rsid w:val="00071C9B"/>
    <w:rsid w:val="00076A67"/>
    <w:rsid w:val="0008189E"/>
    <w:rsid w:val="000859FF"/>
    <w:rsid w:val="00085FCA"/>
    <w:rsid w:val="000870E3"/>
    <w:rsid w:val="000A28B3"/>
    <w:rsid w:val="000A62CD"/>
    <w:rsid w:val="000B0E26"/>
    <w:rsid w:val="000C49C5"/>
    <w:rsid w:val="000C72BF"/>
    <w:rsid w:val="000C7836"/>
    <w:rsid w:val="000D7A8E"/>
    <w:rsid w:val="000D7B0F"/>
    <w:rsid w:val="000E49FA"/>
    <w:rsid w:val="000E50F1"/>
    <w:rsid w:val="000F0FE7"/>
    <w:rsid w:val="000F2C67"/>
    <w:rsid w:val="0010088F"/>
    <w:rsid w:val="001242F6"/>
    <w:rsid w:val="0012586A"/>
    <w:rsid w:val="00127380"/>
    <w:rsid w:val="00132570"/>
    <w:rsid w:val="001472B0"/>
    <w:rsid w:val="00147A41"/>
    <w:rsid w:val="0015275B"/>
    <w:rsid w:val="00152A73"/>
    <w:rsid w:val="00154115"/>
    <w:rsid w:val="001A2A68"/>
    <w:rsid w:val="001A569D"/>
    <w:rsid w:val="001B18D9"/>
    <w:rsid w:val="001C0A84"/>
    <w:rsid w:val="001C18E8"/>
    <w:rsid w:val="001D0B76"/>
    <w:rsid w:val="001E04A0"/>
    <w:rsid w:val="001E7C48"/>
    <w:rsid w:val="001F5D39"/>
    <w:rsid w:val="002057E6"/>
    <w:rsid w:val="002061A4"/>
    <w:rsid w:val="00222EAA"/>
    <w:rsid w:val="00237EA5"/>
    <w:rsid w:val="00244289"/>
    <w:rsid w:val="002460DA"/>
    <w:rsid w:val="00250587"/>
    <w:rsid w:val="00260D6F"/>
    <w:rsid w:val="0026471A"/>
    <w:rsid w:val="0027464D"/>
    <w:rsid w:val="002768C3"/>
    <w:rsid w:val="00281B94"/>
    <w:rsid w:val="00294F8A"/>
    <w:rsid w:val="002960F6"/>
    <w:rsid w:val="002A348B"/>
    <w:rsid w:val="002A5B8B"/>
    <w:rsid w:val="002A5C7B"/>
    <w:rsid w:val="002B398E"/>
    <w:rsid w:val="002D226D"/>
    <w:rsid w:val="002D6925"/>
    <w:rsid w:val="002E0D4C"/>
    <w:rsid w:val="002F230D"/>
    <w:rsid w:val="002F31AA"/>
    <w:rsid w:val="002F6364"/>
    <w:rsid w:val="00307C8B"/>
    <w:rsid w:val="00313DE2"/>
    <w:rsid w:val="00320335"/>
    <w:rsid w:val="00321FAF"/>
    <w:rsid w:val="00340974"/>
    <w:rsid w:val="0034440F"/>
    <w:rsid w:val="0036457B"/>
    <w:rsid w:val="00381800"/>
    <w:rsid w:val="00381E08"/>
    <w:rsid w:val="003A2C00"/>
    <w:rsid w:val="003A30D2"/>
    <w:rsid w:val="003A7901"/>
    <w:rsid w:val="003A7D82"/>
    <w:rsid w:val="003C073C"/>
    <w:rsid w:val="003C4737"/>
    <w:rsid w:val="003C5260"/>
    <w:rsid w:val="003D11A2"/>
    <w:rsid w:val="003D1C3F"/>
    <w:rsid w:val="003D7E01"/>
    <w:rsid w:val="003E4DF2"/>
    <w:rsid w:val="003E5624"/>
    <w:rsid w:val="003F1DB3"/>
    <w:rsid w:val="0040046E"/>
    <w:rsid w:val="0041328A"/>
    <w:rsid w:val="00426C4A"/>
    <w:rsid w:val="00440CEB"/>
    <w:rsid w:val="004607F6"/>
    <w:rsid w:val="00474046"/>
    <w:rsid w:val="00476095"/>
    <w:rsid w:val="00494C0D"/>
    <w:rsid w:val="00497C70"/>
    <w:rsid w:val="004A4349"/>
    <w:rsid w:val="004A5F17"/>
    <w:rsid w:val="004A7FE2"/>
    <w:rsid w:val="004C1F2A"/>
    <w:rsid w:val="004C2C90"/>
    <w:rsid w:val="004D6F64"/>
    <w:rsid w:val="00502367"/>
    <w:rsid w:val="005036BE"/>
    <w:rsid w:val="00517A4F"/>
    <w:rsid w:val="0053144D"/>
    <w:rsid w:val="00534200"/>
    <w:rsid w:val="00542116"/>
    <w:rsid w:val="0054771B"/>
    <w:rsid w:val="00551125"/>
    <w:rsid w:val="00561F9C"/>
    <w:rsid w:val="00570509"/>
    <w:rsid w:val="00573E64"/>
    <w:rsid w:val="00580C20"/>
    <w:rsid w:val="00582F0F"/>
    <w:rsid w:val="005912DC"/>
    <w:rsid w:val="0059642C"/>
    <w:rsid w:val="005B0ECE"/>
    <w:rsid w:val="005B19CF"/>
    <w:rsid w:val="005B442C"/>
    <w:rsid w:val="005B528F"/>
    <w:rsid w:val="005B53E5"/>
    <w:rsid w:val="005D14EC"/>
    <w:rsid w:val="005D7137"/>
    <w:rsid w:val="005E440D"/>
    <w:rsid w:val="005E7FFB"/>
    <w:rsid w:val="005F5410"/>
    <w:rsid w:val="006046D7"/>
    <w:rsid w:val="00614177"/>
    <w:rsid w:val="00617C9B"/>
    <w:rsid w:val="00624924"/>
    <w:rsid w:val="00624A96"/>
    <w:rsid w:val="00625A8F"/>
    <w:rsid w:val="00634F9D"/>
    <w:rsid w:val="00641BF3"/>
    <w:rsid w:val="006462D4"/>
    <w:rsid w:val="00657CC3"/>
    <w:rsid w:val="00661237"/>
    <w:rsid w:val="00662D3C"/>
    <w:rsid w:val="0067633C"/>
    <w:rsid w:val="00677A47"/>
    <w:rsid w:val="006845C8"/>
    <w:rsid w:val="006923B0"/>
    <w:rsid w:val="0069742B"/>
    <w:rsid w:val="006A2928"/>
    <w:rsid w:val="006B18B2"/>
    <w:rsid w:val="006C6E39"/>
    <w:rsid w:val="006D78E0"/>
    <w:rsid w:val="006D7911"/>
    <w:rsid w:val="006E4190"/>
    <w:rsid w:val="006F1047"/>
    <w:rsid w:val="006F1CD3"/>
    <w:rsid w:val="00703495"/>
    <w:rsid w:val="00713299"/>
    <w:rsid w:val="007239CA"/>
    <w:rsid w:val="0073434F"/>
    <w:rsid w:val="00737BAA"/>
    <w:rsid w:val="00744E03"/>
    <w:rsid w:val="00753F0B"/>
    <w:rsid w:val="00753FE6"/>
    <w:rsid w:val="00756B48"/>
    <w:rsid w:val="00761B01"/>
    <w:rsid w:val="00775201"/>
    <w:rsid w:val="00783C49"/>
    <w:rsid w:val="00793162"/>
    <w:rsid w:val="007A1E6D"/>
    <w:rsid w:val="007C7E96"/>
    <w:rsid w:val="007D0F08"/>
    <w:rsid w:val="007D4C19"/>
    <w:rsid w:val="007D7920"/>
    <w:rsid w:val="007E3783"/>
    <w:rsid w:val="007F0486"/>
    <w:rsid w:val="007F1D08"/>
    <w:rsid w:val="007F58B3"/>
    <w:rsid w:val="008026B8"/>
    <w:rsid w:val="00803F76"/>
    <w:rsid w:val="00810513"/>
    <w:rsid w:val="008244EE"/>
    <w:rsid w:val="00831BDD"/>
    <w:rsid w:val="00831FA9"/>
    <w:rsid w:val="00837CC2"/>
    <w:rsid w:val="00844462"/>
    <w:rsid w:val="008625F8"/>
    <w:rsid w:val="00871D1F"/>
    <w:rsid w:val="008720C5"/>
    <w:rsid w:val="00875039"/>
    <w:rsid w:val="008B4623"/>
    <w:rsid w:val="008B5212"/>
    <w:rsid w:val="008B5DE8"/>
    <w:rsid w:val="008D253C"/>
    <w:rsid w:val="008D4223"/>
    <w:rsid w:val="008D42BF"/>
    <w:rsid w:val="008E038E"/>
    <w:rsid w:val="008E2E05"/>
    <w:rsid w:val="008E69FF"/>
    <w:rsid w:val="008F6A34"/>
    <w:rsid w:val="008F75A4"/>
    <w:rsid w:val="0090381B"/>
    <w:rsid w:val="00925DDB"/>
    <w:rsid w:val="00926A11"/>
    <w:rsid w:val="00951126"/>
    <w:rsid w:val="00966137"/>
    <w:rsid w:val="009678A4"/>
    <w:rsid w:val="00981035"/>
    <w:rsid w:val="00984F1C"/>
    <w:rsid w:val="009916DB"/>
    <w:rsid w:val="009A6E2C"/>
    <w:rsid w:val="009B0600"/>
    <w:rsid w:val="009B56CB"/>
    <w:rsid w:val="009F2882"/>
    <w:rsid w:val="00A00C51"/>
    <w:rsid w:val="00A1375B"/>
    <w:rsid w:val="00A2105F"/>
    <w:rsid w:val="00A22DF6"/>
    <w:rsid w:val="00A26417"/>
    <w:rsid w:val="00A31C8A"/>
    <w:rsid w:val="00A3462B"/>
    <w:rsid w:val="00A5010D"/>
    <w:rsid w:val="00A5356A"/>
    <w:rsid w:val="00A64433"/>
    <w:rsid w:val="00A70A49"/>
    <w:rsid w:val="00A7561C"/>
    <w:rsid w:val="00A84359"/>
    <w:rsid w:val="00A8509D"/>
    <w:rsid w:val="00A90E5D"/>
    <w:rsid w:val="00AA0DC9"/>
    <w:rsid w:val="00AA10A2"/>
    <w:rsid w:val="00AA579D"/>
    <w:rsid w:val="00AC0EC2"/>
    <w:rsid w:val="00AC4E1E"/>
    <w:rsid w:val="00AD0798"/>
    <w:rsid w:val="00AE0580"/>
    <w:rsid w:val="00AE6F06"/>
    <w:rsid w:val="00AF0E83"/>
    <w:rsid w:val="00AF1D8A"/>
    <w:rsid w:val="00AF3849"/>
    <w:rsid w:val="00B003C0"/>
    <w:rsid w:val="00B01FE6"/>
    <w:rsid w:val="00B02EC4"/>
    <w:rsid w:val="00B0520D"/>
    <w:rsid w:val="00B05E08"/>
    <w:rsid w:val="00B10CA3"/>
    <w:rsid w:val="00B11475"/>
    <w:rsid w:val="00B24C8A"/>
    <w:rsid w:val="00B277A6"/>
    <w:rsid w:val="00B37869"/>
    <w:rsid w:val="00B40090"/>
    <w:rsid w:val="00B40679"/>
    <w:rsid w:val="00B41F47"/>
    <w:rsid w:val="00B443B5"/>
    <w:rsid w:val="00B44431"/>
    <w:rsid w:val="00B44CE2"/>
    <w:rsid w:val="00B61C78"/>
    <w:rsid w:val="00B66410"/>
    <w:rsid w:val="00B66565"/>
    <w:rsid w:val="00B8084D"/>
    <w:rsid w:val="00B8777D"/>
    <w:rsid w:val="00BC4328"/>
    <w:rsid w:val="00BC6C7C"/>
    <w:rsid w:val="00BD0949"/>
    <w:rsid w:val="00BD5A4F"/>
    <w:rsid w:val="00BE78E0"/>
    <w:rsid w:val="00C23D02"/>
    <w:rsid w:val="00C336A2"/>
    <w:rsid w:val="00C3652F"/>
    <w:rsid w:val="00C37629"/>
    <w:rsid w:val="00C417DF"/>
    <w:rsid w:val="00C425C2"/>
    <w:rsid w:val="00C45D98"/>
    <w:rsid w:val="00C64CB0"/>
    <w:rsid w:val="00C81EC8"/>
    <w:rsid w:val="00C82188"/>
    <w:rsid w:val="00C846B8"/>
    <w:rsid w:val="00C97387"/>
    <w:rsid w:val="00CA22C8"/>
    <w:rsid w:val="00CB2FE7"/>
    <w:rsid w:val="00CD336C"/>
    <w:rsid w:val="00CD3BA9"/>
    <w:rsid w:val="00CF09EB"/>
    <w:rsid w:val="00CF312A"/>
    <w:rsid w:val="00D01A10"/>
    <w:rsid w:val="00D01F05"/>
    <w:rsid w:val="00D0296F"/>
    <w:rsid w:val="00D02E9C"/>
    <w:rsid w:val="00D11E56"/>
    <w:rsid w:val="00D21480"/>
    <w:rsid w:val="00D240A8"/>
    <w:rsid w:val="00D25A58"/>
    <w:rsid w:val="00D429C9"/>
    <w:rsid w:val="00D46615"/>
    <w:rsid w:val="00D47A50"/>
    <w:rsid w:val="00D53806"/>
    <w:rsid w:val="00D54597"/>
    <w:rsid w:val="00D55945"/>
    <w:rsid w:val="00D758DD"/>
    <w:rsid w:val="00D84904"/>
    <w:rsid w:val="00D92ACC"/>
    <w:rsid w:val="00D9398C"/>
    <w:rsid w:val="00D96060"/>
    <w:rsid w:val="00DA117E"/>
    <w:rsid w:val="00DA209F"/>
    <w:rsid w:val="00DB14C1"/>
    <w:rsid w:val="00DB379F"/>
    <w:rsid w:val="00DD0B5A"/>
    <w:rsid w:val="00DD70BE"/>
    <w:rsid w:val="00E13EC9"/>
    <w:rsid w:val="00E22543"/>
    <w:rsid w:val="00E2659E"/>
    <w:rsid w:val="00E27ED5"/>
    <w:rsid w:val="00E31043"/>
    <w:rsid w:val="00E4502A"/>
    <w:rsid w:val="00E47D7D"/>
    <w:rsid w:val="00E6535B"/>
    <w:rsid w:val="00E77C07"/>
    <w:rsid w:val="00E802FF"/>
    <w:rsid w:val="00E823DD"/>
    <w:rsid w:val="00E84137"/>
    <w:rsid w:val="00E866EB"/>
    <w:rsid w:val="00E922AD"/>
    <w:rsid w:val="00EA6B39"/>
    <w:rsid w:val="00EB0D07"/>
    <w:rsid w:val="00EB604E"/>
    <w:rsid w:val="00EC74DD"/>
    <w:rsid w:val="00ED1A61"/>
    <w:rsid w:val="00EE5805"/>
    <w:rsid w:val="00F11387"/>
    <w:rsid w:val="00F1383F"/>
    <w:rsid w:val="00F21BB0"/>
    <w:rsid w:val="00F23295"/>
    <w:rsid w:val="00F4316E"/>
    <w:rsid w:val="00F4678D"/>
    <w:rsid w:val="00F60026"/>
    <w:rsid w:val="00F616C3"/>
    <w:rsid w:val="00F62D5C"/>
    <w:rsid w:val="00F62F96"/>
    <w:rsid w:val="00F64E47"/>
    <w:rsid w:val="00F86E15"/>
    <w:rsid w:val="00FA3EB5"/>
    <w:rsid w:val="00FB0B2B"/>
    <w:rsid w:val="00FB10C0"/>
    <w:rsid w:val="00FC4CFE"/>
    <w:rsid w:val="00FD6EF7"/>
    <w:rsid w:val="00FE6C57"/>
    <w:rsid w:val="00F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AF949"/>
  <w15:chartTrackingRefBased/>
  <w15:docId w15:val="{220A5923-DE2D-4C8B-9B97-839D6BBE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F2A"/>
  </w:style>
  <w:style w:type="paragraph" w:styleId="Nagwek1">
    <w:name w:val="heading 1"/>
    <w:basedOn w:val="Normalny"/>
    <w:next w:val="Normalny"/>
    <w:link w:val="Nagwek1Znak"/>
    <w:qFormat/>
    <w:rsid w:val="002057E6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color w:val="2F5496" w:themeColor="accent5" w:themeShade="BF"/>
      <w:sz w:val="32"/>
      <w:szCs w:val="32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057E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057E6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057E6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ar-SA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057E6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057E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kern w:val="0"/>
      <w:szCs w:val="24"/>
      <w:lang w:eastAsia="ar-SA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2057E6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2057E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4"/>
  </w:style>
  <w:style w:type="paragraph" w:styleId="Stopka">
    <w:name w:val="footer"/>
    <w:basedOn w:val="Normalny"/>
    <w:link w:val="StopkaZnak"/>
    <w:uiPriority w:val="99"/>
    <w:unhideWhenUsed/>
    <w:rsid w:val="00573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4"/>
  </w:style>
  <w:style w:type="character" w:customStyle="1" w:styleId="Nagwek1Znak">
    <w:name w:val="Nagłówek 1 Znak"/>
    <w:basedOn w:val="Domylnaczcionkaakapitu"/>
    <w:link w:val="Nagwek1"/>
    <w:rsid w:val="002057E6"/>
    <w:rPr>
      <w:rFonts w:ascii="Arial" w:eastAsia="Times New Roman" w:hAnsi="Arial" w:cs="Arial"/>
      <w:b/>
      <w:bCs/>
      <w:color w:val="2F5496" w:themeColor="accent5" w:themeShade="BF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semiHidden/>
    <w:rsid w:val="002057E6"/>
    <w:rPr>
      <w:rFonts w:ascii="Arial" w:eastAsia="Times New Roman" w:hAnsi="Arial" w:cs="Arial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2057E6"/>
    <w:rPr>
      <w:rFonts w:ascii="Arial" w:eastAsia="Times New Roman" w:hAnsi="Arial" w:cs="Arial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semiHidden/>
    <w:rsid w:val="002057E6"/>
    <w:rPr>
      <w:rFonts w:ascii="Times New Roman" w:eastAsia="Times New Roman" w:hAnsi="Times New Roman" w:cs="Times New Roman"/>
      <w:b/>
      <w:b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semiHidden/>
    <w:rsid w:val="002057E6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semiHidden/>
    <w:rsid w:val="002057E6"/>
    <w:rPr>
      <w:rFonts w:ascii="Times New Roman" w:eastAsia="Times New Roman" w:hAnsi="Times New Roman" w:cs="Times New Roman"/>
      <w:b/>
      <w:bCs/>
      <w:kern w:val="0"/>
      <w:szCs w:val="24"/>
      <w:lang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2057E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2057E6"/>
    <w:rPr>
      <w:rFonts w:ascii="Times New Roman" w:eastAsia="Times New Roman" w:hAnsi="Times New Roman" w:cs="Times New Roman"/>
      <w:i/>
      <w:iCs/>
      <w:kern w:val="0"/>
      <w:sz w:val="24"/>
      <w:szCs w:val="24"/>
      <w:lang w:eastAsia="ar-SA"/>
      <w14:ligatures w14:val="none"/>
    </w:rPr>
  </w:style>
  <w:style w:type="character" w:styleId="Hipercze">
    <w:name w:val="Hyperlink"/>
    <w:uiPriority w:val="99"/>
    <w:unhideWhenUsed/>
    <w:rsid w:val="002057E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057E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57E6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2057E6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 w:cs="Times New Roman"/>
      <w:color w:val="2F5496" w:themeColor="accent5" w:themeShade="BF"/>
      <w:kern w:val="0"/>
      <w:szCs w:val="24"/>
      <w:lang w:eastAsia="ar-SA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2057E6"/>
    <w:pPr>
      <w:tabs>
        <w:tab w:val="left" w:pos="880"/>
        <w:tab w:val="right" w:leader="dot" w:pos="9204"/>
      </w:tabs>
      <w:suppressAutoHyphens/>
      <w:spacing w:after="100" w:line="360" w:lineRule="auto"/>
      <w:ind w:left="851" w:hanging="611"/>
    </w:pPr>
    <w:rPr>
      <w:rFonts w:ascii="Arial" w:eastAsia="Times New Roman" w:hAnsi="Arial" w:cs="Times New Roman"/>
      <w:i/>
      <w:color w:val="2F5496" w:themeColor="accent5" w:themeShade="BF"/>
      <w:kern w:val="0"/>
      <w:sz w:val="18"/>
      <w:szCs w:val="24"/>
      <w:lang w:eastAsia="ar-SA"/>
      <w14:ligatures w14:val="none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2057E6"/>
    <w:pPr>
      <w:spacing w:after="100" w:line="256" w:lineRule="auto"/>
      <w:ind w:left="440"/>
    </w:pPr>
    <w:rPr>
      <w:rFonts w:eastAsiaTheme="minorEastAsia" w:cs="Times New Roman"/>
      <w:kern w:val="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rsid w:val="002057E6"/>
    <w:pPr>
      <w:suppressAutoHyphens/>
      <w:spacing w:after="0" w:line="360" w:lineRule="auto"/>
      <w:jc w:val="both"/>
    </w:pPr>
    <w:rPr>
      <w:rFonts w:ascii="Verdana" w:eastAsia="Times New Roman" w:hAnsi="Verdana" w:cs="Latha"/>
      <w:kern w:val="0"/>
      <w:sz w:val="18"/>
      <w:szCs w:val="18"/>
      <w:lang w:eastAsia="ar-SA"/>
      <w14:ligatures w14:val="none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semiHidden/>
    <w:locked/>
    <w:rsid w:val="002057E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Tekst przypisu Znak,Podrozdział"/>
    <w:basedOn w:val="Normalny"/>
    <w:link w:val="TekstprzypisudolnegoZnak1"/>
    <w:semiHidden/>
    <w:unhideWhenUsed/>
    <w:rsid w:val="002057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uiPriority w:val="99"/>
    <w:semiHidden/>
    <w:rsid w:val="002057E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7E6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7E6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2057E6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">
    <w:name w:val="Tekst przypisu końcowego Znak"/>
    <w:basedOn w:val="Domylnaczcionkaakapitu"/>
    <w:semiHidden/>
    <w:rsid w:val="002057E6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57E6"/>
    <w:pPr>
      <w:suppressAutoHyphens/>
      <w:spacing w:after="120" w:line="240" w:lineRule="auto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57E6"/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styleId="Lista">
    <w:name w:val="List"/>
    <w:basedOn w:val="Tekstpodstawowy"/>
    <w:uiPriority w:val="99"/>
    <w:semiHidden/>
    <w:unhideWhenUsed/>
    <w:rsid w:val="002057E6"/>
    <w:rPr>
      <w:rFonts w:cs="Tahoma"/>
    </w:rPr>
  </w:style>
  <w:style w:type="paragraph" w:styleId="Podtytu">
    <w:name w:val="Subtitle"/>
    <w:basedOn w:val="Nagwek"/>
    <w:next w:val="Tekstpodstawowy"/>
    <w:link w:val="PodtytuZnak"/>
    <w:uiPriority w:val="99"/>
    <w:qFormat/>
    <w:rsid w:val="002057E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0"/>
      <w:sz w:val="28"/>
      <w:szCs w:val="28"/>
      <w:lang w:eastAsia="ar-SA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99"/>
    <w:rsid w:val="002057E6"/>
    <w:rPr>
      <w:rFonts w:ascii="Arial" w:eastAsia="Lucida Sans Unicode" w:hAnsi="Arial" w:cs="Tahoma"/>
      <w:i/>
      <w:iCs/>
      <w:kern w:val="0"/>
      <w:sz w:val="28"/>
      <w:szCs w:val="28"/>
      <w:lang w:eastAsia="ar-SA"/>
      <w14:ligatures w14:val="none"/>
    </w:rPr>
  </w:style>
  <w:style w:type="paragraph" w:styleId="Tytu">
    <w:name w:val="Title"/>
    <w:basedOn w:val="Normalny"/>
    <w:next w:val="Podtytu"/>
    <w:link w:val="TytuZnak"/>
    <w:uiPriority w:val="99"/>
    <w:qFormat/>
    <w:rsid w:val="002057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character" w:customStyle="1" w:styleId="TytuZnak">
    <w:name w:val="Tytuł Znak"/>
    <w:basedOn w:val="Domylnaczcionkaakapitu"/>
    <w:link w:val="Tytu"/>
    <w:uiPriority w:val="99"/>
    <w:rsid w:val="002057E6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057E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057E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57E6"/>
    <w:pPr>
      <w:suppressAutoHyphens/>
      <w:spacing w:after="120" w:line="480" w:lineRule="auto"/>
    </w:pPr>
    <w:rPr>
      <w:kern w:val="0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57E6"/>
    <w:rPr>
      <w:kern w:val="0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057E6"/>
    <w:pPr>
      <w:suppressAutoHyphens/>
      <w:spacing w:after="120" w:line="240" w:lineRule="auto"/>
    </w:pPr>
    <w:rPr>
      <w:rFonts w:ascii="Arial" w:eastAsia="Times New Roman" w:hAnsi="Arial" w:cs="Times New Roman"/>
      <w:kern w:val="0"/>
      <w:sz w:val="16"/>
      <w:szCs w:val="16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057E6"/>
    <w:rPr>
      <w:rFonts w:ascii="Arial" w:eastAsia="Times New Roman" w:hAnsi="Arial" w:cs="Times New Roman"/>
      <w:kern w:val="0"/>
      <w:sz w:val="16"/>
      <w:szCs w:val="16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057E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057E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057E6"/>
    <w:pPr>
      <w:suppressAutoHyphens/>
      <w:spacing w:after="120" w:line="240" w:lineRule="auto"/>
      <w:ind w:left="283"/>
    </w:pPr>
    <w:rPr>
      <w:rFonts w:ascii="Arial" w:eastAsia="Times New Roman" w:hAnsi="Arial" w:cs="Times New Roman"/>
      <w:kern w:val="0"/>
      <w:sz w:val="16"/>
      <w:szCs w:val="16"/>
      <w:lang w:eastAsia="ar-SA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057E6"/>
    <w:rPr>
      <w:rFonts w:ascii="Arial" w:eastAsia="Times New Roman" w:hAnsi="Arial" w:cs="Times New Roman"/>
      <w:kern w:val="0"/>
      <w:sz w:val="16"/>
      <w:szCs w:val="16"/>
      <w:lang w:eastAsia="ar-SA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057E6"/>
    <w:pPr>
      <w:suppressAutoHyphens/>
      <w:spacing w:after="0" w:line="240" w:lineRule="auto"/>
    </w:pPr>
    <w:rPr>
      <w:rFonts w:ascii="Calibri" w:eastAsia="Calibri" w:hAnsi="Calibri" w:cs="Times New Roman"/>
      <w:color w:val="0F243E"/>
      <w:kern w:val="0"/>
      <w:sz w:val="21"/>
      <w:szCs w:val="21"/>
      <w:lang w:eastAsia="ar-SA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057E6"/>
    <w:rPr>
      <w:rFonts w:ascii="Calibri" w:eastAsia="Calibri" w:hAnsi="Calibri" w:cs="Times New Roman"/>
      <w:color w:val="0F243E"/>
      <w:kern w:val="0"/>
      <w:sz w:val="21"/>
      <w:szCs w:val="21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7E6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7E6"/>
    <w:rPr>
      <w:rFonts w:ascii="Arial" w:eastAsia="Times New Roman" w:hAnsi="Arial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7E6"/>
    <w:pPr>
      <w:suppressAutoHyphens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7E6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Bezodstpw">
    <w:name w:val="No Spacing"/>
    <w:uiPriority w:val="1"/>
    <w:qFormat/>
    <w:rsid w:val="002057E6"/>
    <w:pPr>
      <w:spacing w:after="0" w:line="240" w:lineRule="auto"/>
    </w:pPr>
    <w:rPr>
      <w:kern w:val="0"/>
      <w14:ligatures w14:val="none"/>
    </w:rPr>
  </w:style>
  <w:style w:type="paragraph" w:styleId="Poprawka">
    <w:name w:val="Revision"/>
    <w:uiPriority w:val="99"/>
    <w:semiHidden/>
    <w:rsid w:val="002057E6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,Akapit z list¹ Znak"/>
    <w:link w:val="Akapitzlist"/>
    <w:uiPriority w:val="34"/>
    <w:qFormat/>
    <w:locked/>
    <w:rsid w:val="002057E6"/>
    <w:rPr>
      <w:rFonts w:ascii="Arial" w:eastAsia="Times New Roman" w:hAnsi="Arial" w:cs="Times New Roman"/>
      <w:szCs w:val="24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,Akapit z list¹,Preambuła,lp1,List Paragraph,KRS,Akapit z listą1,Obiekt,List Paragraph1,l"/>
    <w:basedOn w:val="Normalny"/>
    <w:link w:val="AkapitzlistZnak"/>
    <w:uiPriority w:val="34"/>
    <w:qFormat/>
    <w:rsid w:val="002057E6"/>
    <w:pPr>
      <w:suppressAutoHyphens/>
      <w:spacing w:after="0" w:line="240" w:lineRule="auto"/>
      <w:ind w:left="720"/>
    </w:pPr>
    <w:rPr>
      <w:rFonts w:ascii="Arial" w:eastAsia="Times New Roman" w:hAnsi="Arial" w:cs="Times New Roman"/>
      <w:szCs w:val="24"/>
      <w:lang w:eastAsia="ar-SA"/>
    </w:rPr>
  </w:style>
  <w:style w:type="paragraph" w:styleId="Cytat">
    <w:name w:val="Quote"/>
    <w:basedOn w:val="Normalny"/>
    <w:link w:val="CytatZnak"/>
    <w:uiPriority w:val="99"/>
    <w:qFormat/>
    <w:rsid w:val="002057E6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kern w:val="0"/>
      <w:sz w:val="24"/>
      <w:szCs w:val="24"/>
      <w:lang w:eastAsia="ar-SA" w:bidi="en-US"/>
      <w14:ligatures w14:val="none"/>
    </w:rPr>
  </w:style>
  <w:style w:type="character" w:customStyle="1" w:styleId="CytatZnak">
    <w:name w:val="Cytat Znak"/>
    <w:basedOn w:val="Domylnaczcionkaakapitu"/>
    <w:link w:val="Cytat"/>
    <w:uiPriority w:val="99"/>
    <w:rsid w:val="002057E6"/>
    <w:rPr>
      <w:rFonts w:ascii="Times New Roman" w:eastAsia="Tahoma" w:hAnsi="Times New Roman" w:cs="Tahoma"/>
      <w:color w:val="000000"/>
      <w:kern w:val="0"/>
      <w:sz w:val="24"/>
      <w:szCs w:val="24"/>
      <w:lang w:eastAsia="ar-SA" w:bidi="en-US"/>
      <w14:ligatures w14:val="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57E6"/>
    <w:pPr>
      <w:keepLines/>
      <w:numPr>
        <w:numId w:val="0"/>
      </w:numPr>
      <w:suppressAutoHyphens w:val="0"/>
      <w:spacing w:after="0" w:line="256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customStyle="1" w:styleId="MiejscowoData">
    <w:name w:val="Miejscowość Data"/>
    <w:basedOn w:val="Normalny"/>
    <w:uiPriority w:val="99"/>
    <w:qFormat/>
    <w:rsid w:val="002057E6"/>
    <w:pPr>
      <w:suppressAutoHyphens/>
      <w:spacing w:after="1800" w:line="240" w:lineRule="auto"/>
      <w:jc w:val="right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Piecztka1">
    <w:name w:val="Pieczątka 1"/>
    <w:basedOn w:val="Normalny"/>
    <w:uiPriority w:val="99"/>
    <w:qFormat/>
    <w:rsid w:val="002057E6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kern w:val="0"/>
      <w:szCs w:val="20"/>
      <w:lang w:eastAsia="ar-SA"/>
      <w14:ligatures w14:val="none"/>
    </w:rPr>
  </w:style>
  <w:style w:type="paragraph" w:customStyle="1" w:styleId="Piecztka2">
    <w:name w:val="Pieczątka 2"/>
    <w:basedOn w:val="Normalny"/>
    <w:uiPriority w:val="99"/>
    <w:qFormat/>
    <w:rsid w:val="002057E6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paragraph" w:customStyle="1" w:styleId="Piecztka3">
    <w:name w:val="Pieczątka 3"/>
    <w:basedOn w:val="Normalny"/>
    <w:uiPriority w:val="99"/>
    <w:qFormat/>
    <w:rsid w:val="002057E6"/>
    <w:pPr>
      <w:suppressAutoHyphens/>
      <w:spacing w:after="0" w:line="240" w:lineRule="auto"/>
      <w:jc w:val="center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customStyle="1" w:styleId="Styl1">
    <w:name w:val="Styl1"/>
    <w:basedOn w:val="Piecztka3"/>
    <w:uiPriority w:val="99"/>
    <w:qFormat/>
    <w:rsid w:val="002057E6"/>
  </w:style>
  <w:style w:type="paragraph" w:customStyle="1" w:styleId="Adresat">
    <w:name w:val="Adresat"/>
    <w:basedOn w:val="Normalny"/>
    <w:uiPriority w:val="99"/>
    <w:qFormat/>
    <w:rsid w:val="002057E6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kern w:val="0"/>
      <w:sz w:val="28"/>
      <w:szCs w:val="28"/>
      <w:lang w:eastAsia="ar-SA"/>
      <w14:ligatures w14:val="none"/>
    </w:rPr>
  </w:style>
  <w:style w:type="paragraph" w:customStyle="1" w:styleId="Trepisma">
    <w:name w:val="Treść pisma"/>
    <w:basedOn w:val="Normalny"/>
    <w:uiPriority w:val="99"/>
    <w:qFormat/>
    <w:rsid w:val="002057E6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Stanowisko">
    <w:name w:val="Stanowisko"/>
    <w:basedOn w:val="Normalny"/>
    <w:uiPriority w:val="99"/>
    <w:qFormat/>
    <w:rsid w:val="002057E6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Imiinazwisko">
    <w:name w:val="Imię i nazwisko"/>
    <w:basedOn w:val="Normalny"/>
    <w:uiPriority w:val="99"/>
    <w:qFormat/>
    <w:rsid w:val="002057E6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Zaczniki">
    <w:name w:val="Załączniki"/>
    <w:basedOn w:val="Normalny"/>
    <w:uiPriority w:val="99"/>
    <w:qFormat/>
    <w:rsid w:val="002057E6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Informacjedodatkowe">
    <w:name w:val="Informacje dodatkowe"/>
    <w:basedOn w:val="Normalny"/>
    <w:uiPriority w:val="99"/>
    <w:qFormat/>
    <w:rsid w:val="002057E6"/>
    <w:pPr>
      <w:suppressAutoHyphens/>
      <w:spacing w:before="240" w:after="0" w:line="240" w:lineRule="auto"/>
      <w:contextualSpacing/>
    </w:pPr>
    <w:rPr>
      <w:rFonts w:eastAsia="Times New Roman" w:cs="Times New Roman"/>
      <w:kern w:val="0"/>
      <w:sz w:val="20"/>
      <w:szCs w:val="24"/>
      <w:lang w:eastAsia="ar-SA"/>
      <w14:ligatures w14:val="none"/>
    </w:rPr>
  </w:style>
  <w:style w:type="paragraph" w:customStyle="1" w:styleId="Znaksprawy">
    <w:name w:val="Znak sprawy"/>
    <w:basedOn w:val="Normalny"/>
    <w:uiPriority w:val="99"/>
    <w:qFormat/>
    <w:rsid w:val="002057E6"/>
    <w:pPr>
      <w:suppressAutoHyphens/>
      <w:spacing w:before="240" w:after="0" w:line="240" w:lineRule="auto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Stopkaadresowa">
    <w:name w:val="Stopka adresowa"/>
    <w:basedOn w:val="Normalny"/>
    <w:uiPriority w:val="99"/>
    <w:qFormat/>
    <w:rsid w:val="002057E6"/>
    <w:pPr>
      <w:suppressAutoHyphens/>
      <w:spacing w:after="0" w:line="240" w:lineRule="auto"/>
      <w:jc w:val="center"/>
    </w:pPr>
    <w:rPr>
      <w:rFonts w:ascii="Calibri" w:eastAsia="Times New Roman" w:hAnsi="Calibri" w:cs="Times New Roman"/>
      <w:kern w:val="0"/>
      <w:szCs w:val="24"/>
      <w:lang w:eastAsia="ar-SA"/>
      <w14:ligatures w14:val="none"/>
    </w:rPr>
  </w:style>
  <w:style w:type="paragraph" w:customStyle="1" w:styleId="Kocwka">
    <w:name w:val="Końcówka"/>
    <w:basedOn w:val="Normalny"/>
    <w:uiPriority w:val="99"/>
    <w:qFormat/>
    <w:rsid w:val="002057E6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"/>
      <w:szCs w:val="24"/>
      <w:lang w:eastAsia="ar-SA"/>
      <w14:ligatures w14:val="none"/>
    </w:rPr>
  </w:style>
  <w:style w:type="paragraph" w:customStyle="1" w:styleId="Podpis1">
    <w:name w:val="Podpis1"/>
    <w:basedOn w:val="Normalny"/>
    <w:uiPriority w:val="99"/>
    <w:rsid w:val="002057E6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Nagwek10">
    <w:name w:val="Nagłówek1"/>
    <w:basedOn w:val="Normalny"/>
    <w:next w:val="Tekstpodstawowy"/>
    <w:uiPriority w:val="99"/>
    <w:rsid w:val="002057E6"/>
    <w:pPr>
      <w:keepNext/>
      <w:suppressAutoHyphens/>
      <w:spacing w:before="240" w:after="120" w:line="240" w:lineRule="auto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customStyle="1" w:styleId="Zawartotabeli">
    <w:name w:val="Zawartość tabeli"/>
    <w:basedOn w:val="Tekstpodstawowy"/>
    <w:uiPriority w:val="99"/>
    <w:rsid w:val="002057E6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uiPriority w:val="99"/>
    <w:rsid w:val="002057E6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uiPriority w:val="99"/>
    <w:rsid w:val="002057E6"/>
  </w:style>
  <w:style w:type="paragraph" w:customStyle="1" w:styleId="Indeks">
    <w:name w:val="Indeks"/>
    <w:basedOn w:val="Normalny"/>
    <w:uiPriority w:val="99"/>
    <w:rsid w:val="002057E6"/>
    <w:pPr>
      <w:suppressLineNumbers/>
      <w:suppressAutoHyphens/>
      <w:spacing w:after="0" w:line="240" w:lineRule="auto"/>
    </w:pPr>
    <w:rPr>
      <w:rFonts w:ascii="Arial" w:eastAsia="Times New Roman" w:hAnsi="Arial" w:cs="Tahoma"/>
      <w:kern w:val="0"/>
      <w:sz w:val="24"/>
      <w:szCs w:val="24"/>
      <w:lang w:eastAsia="ar-SA"/>
      <w14:ligatures w14:val="none"/>
    </w:rPr>
  </w:style>
  <w:style w:type="paragraph" w:customStyle="1" w:styleId="Zwykytekst2">
    <w:name w:val="Zwykły tekst2"/>
    <w:basedOn w:val="Normalny"/>
    <w:uiPriority w:val="99"/>
    <w:rsid w:val="002057E6"/>
    <w:pPr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ytutabeli">
    <w:name w:val="Tytuł tabeli"/>
    <w:basedOn w:val="Zawartotabeli"/>
    <w:uiPriority w:val="99"/>
    <w:rsid w:val="002057E6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uiPriority w:val="99"/>
    <w:rsid w:val="002057E6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uiPriority w:val="99"/>
    <w:rsid w:val="002057E6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podstawowywcity21">
    <w:name w:val="Tekst podstawowy wcięty 21"/>
    <w:basedOn w:val="Normalny"/>
    <w:uiPriority w:val="99"/>
    <w:rsid w:val="002057E6"/>
    <w:pPr>
      <w:suppressAutoHyphens/>
      <w:spacing w:after="120" w:line="480" w:lineRule="auto"/>
      <w:ind w:left="283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Tekstpodstawowy22">
    <w:name w:val="Tekst podstawowy 22"/>
    <w:basedOn w:val="Normalny"/>
    <w:uiPriority w:val="99"/>
    <w:rsid w:val="002057E6"/>
    <w:pPr>
      <w:suppressAutoHyphens/>
      <w:overflowPunct w:val="0"/>
      <w:autoSpaceDE w:val="0"/>
      <w:spacing w:after="0" w:line="240" w:lineRule="auto"/>
    </w:pPr>
    <w:rPr>
      <w:rFonts w:ascii="Arial" w:eastAsia="Times New Roman" w:hAnsi="Arial" w:cs="Times New Roman"/>
      <w:color w:val="000000"/>
      <w:kern w:val="0"/>
      <w:sz w:val="24"/>
      <w:szCs w:val="20"/>
      <w:lang w:eastAsia="ar-SA"/>
      <w14:ligatures w14:val="none"/>
    </w:rPr>
  </w:style>
  <w:style w:type="paragraph" w:customStyle="1" w:styleId="Standard">
    <w:name w:val="Standard"/>
    <w:uiPriority w:val="99"/>
    <w:rsid w:val="002057E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Blockquote">
    <w:name w:val="Blockquote"/>
    <w:basedOn w:val="Normalny"/>
    <w:uiPriority w:val="99"/>
    <w:rsid w:val="002057E6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kern w:val="0"/>
      <w:sz w:val="24"/>
      <w:szCs w:val="20"/>
      <w:lang w:val="en-US" w:eastAsia="ar-SA"/>
      <w14:ligatures w14:val="none"/>
    </w:rPr>
  </w:style>
  <w:style w:type="paragraph" w:customStyle="1" w:styleId="ust">
    <w:name w:val="ust"/>
    <w:uiPriority w:val="99"/>
    <w:rsid w:val="002057E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Zwykytekst1">
    <w:name w:val="Zwykły tekst1"/>
    <w:basedOn w:val="Normalny"/>
    <w:uiPriority w:val="99"/>
    <w:rsid w:val="002057E6"/>
    <w:pPr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Style19">
    <w:name w:val="Style19"/>
    <w:basedOn w:val="Normalny"/>
    <w:next w:val="Normalny"/>
    <w:uiPriority w:val="99"/>
    <w:rsid w:val="002057E6"/>
    <w:pPr>
      <w:suppressAutoHyphens/>
      <w:spacing w:after="0" w:line="182" w:lineRule="exact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siwznormalny">
    <w:name w:val="siwz_normalny"/>
    <w:basedOn w:val="Normalny"/>
    <w:uiPriority w:val="99"/>
    <w:qFormat/>
    <w:rsid w:val="002057E6"/>
    <w:pPr>
      <w:suppressAutoHyphens/>
      <w:spacing w:after="120" w:line="240" w:lineRule="auto"/>
      <w:jc w:val="both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siwznumerowaniekont">
    <w:name w:val="siwz_numerowanie_kont"/>
    <w:basedOn w:val="siwznormalny"/>
    <w:uiPriority w:val="99"/>
    <w:qFormat/>
    <w:rsid w:val="002057E6"/>
    <w:pPr>
      <w:ind w:left="397"/>
    </w:pPr>
  </w:style>
  <w:style w:type="paragraph" w:customStyle="1" w:styleId="siwzlistadoswiadczenie">
    <w:name w:val="siwz_lista_doswiadczenie"/>
    <w:basedOn w:val="siwznormalny"/>
    <w:uiPriority w:val="99"/>
    <w:qFormat/>
    <w:rsid w:val="002057E6"/>
    <w:pPr>
      <w:numPr>
        <w:ilvl w:val="6"/>
        <w:numId w:val="2"/>
      </w:numPr>
      <w:tabs>
        <w:tab w:val="left" w:pos="397"/>
      </w:tabs>
      <w:spacing w:before="240"/>
      <w:ind w:left="397" w:hanging="397"/>
    </w:pPr>
    <w:rPr>
      <w:b/>
    </w:rPr>
  </w:style>
  <w:style w:type="paragraph" w:customStyle="1" w:styleId="Style6">
    <w:name w:val="Style6"/>
    <w:basedOn w:val="Normalny"/>
    <w:uiPriority w:val="99"/>
    <w:rsid w:val="002057E6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customStyle="1" w:styleId="ZnakZnak1">
    <w:name w:val="Znak Znak1"/>
    <w:basedOn w:val="Normalny"/>
    <w:uiPriority w:val="99"/>
    <w:rsid w:val="002057E6"/>
    <w:pPr>
      <w:suppressAutoHyphens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55">
    <w:name w:val="Style55"/>
    <w:basedOn w:val="Normalny"/>
    <w:uiPriority w:val="99"/>
    <w:rsid w:val="002057E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Tekstpodstawowywcity32">
    <w:name w:val="Tekst podstawowy wcięty 32"/>
    <w:basedOn w:val="Normalny"/>
    <w:uiPriority w:val="99"/>
    <w:rsid w:val="002057E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Style4">
    <w:name w:val="Style4"/>
    <w:basedOn w:val="Normalny"/>
    <w:uiPriority w:val="99"/>
    <w:rsid w:val="002057E6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uiPriority w:val="99"/>
    <w:rsid w:val="002057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celp">
    <w:name w:val="cel_p"/>
    <w:basedOn w:val="Normalny"/>
    <w:uiPriority w:val="99"/>
    <w:rsid w:val="002057E6"/>
    <w:pPr>
      <w:suppressAutoHyphens/>
      <w:spacing w:after="15" w:line="240" w:lineRule="auto"/>
      <w:ind w:left="15" w:right="1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2">
    <w:name w:val="Tekst treści (2)_"/>
    <w:link w:val="Teksttreci20"/>
    <w:locked/>
    <w:rsid w:val="002057E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057E6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SIWZCZZnak">
    <w:name w:val="SIWZ CZĘŚĆ Znak"/>
    <w:basedOn w:val="Domylnaczcionkaakapitu"/>
    <w:link w:val="SIWZCZ"/>
    <w:locked/>
    <w:rsid w:val="002057E6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customStyle="1" w:styleId="SIWZCZ">
    <w:name w:val="SIWZ CZĘŚĆ"/>
    <w:basedOn w:val="Normalny"/>
    <w:link w:val="SIWZCZZnak"/>
    <w:autoRedefine/>
    <w:qFormat/>
    <w:rsid w:val="002057E6"/>
    <w:pPr>
      <w:tabs>
        <w:tab w:val="num" w:pos="0"/>
      </w:tabs>
      <w:suppressAutoHyphens/>
      <w:spacing w:before="240" w:after="240" w:line="240" w:lineRule="auto"/>
      <w:jc w:val="center"/>
    </w:pPr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customStyle="1" w:styleId="NumPar1">
    <w:name w:val="NumPar 1"/>
    <w:basedOn w:val="Normalny"/>
    <w:next w:val="Normalny"/>
    <w:uiPriority w:val="99"/>
    <w:rsid w:val="002057E6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Normalny"/>
    <w:uiPriority w:val="99"/>
    <w:rsid w:val="002057E6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Normalny"/>
    <w:uiPriority w:val="99"/>
    <w:rsid w:val="002057E6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Normalny"/>
    <w:uiPriority w:val="99"/>
    <w:rsid w:val="002057E6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character" w:customStyle="1" w:styleId="SIWZROZDZIAZnak">
    <w:name w:val="SIWZ ROZDZIAŁ Znak"/>
    <w:basedOn w:val="Nagwek2Znak"/>
    <w:link w:val="SIWZROZDZIA"/>
    <w:uiPriority w:val="99"/>
    <w:locked/>
    <w:rsid w:val="002057E6"/>
    <w:rPr>
      <w:rFonts w:ascii="Arial" w:eastAsia="Times New Roman" w:hAnsi="Arial" w:cs="Arial"/>
      <w:b/>
      <w:bCs/>
      <w:i w:val="0"/>
      <w:iCs/>
      <w:color w:val="2F5496" w:themeColor="accent5" w:themeShade="BF"/>
      <w:kern w:val="0"/>
      <w:sz w:val="28"/>
      <w:szCs w:val="21"/>
      <w:u w:val="single"/>
      <w:lang w:eastAsia="ar-SA"/>
      <w14:ligatures w14:val="none"/>
    </w:rPr>
  </w:style>
  <w:style w:type="paragraph" w:customStyle="1" w:styleId="SIWZROZDZIA">
    <w:name w:val="SIWZ ROZDZIAŁ"/>
    <w:basedOn w:val="Nagwek2"/>
    <w:link w:val="SIWZROZDZIAZnak"/>
    <w:autoRedefine/>
    <w:uiPriority w:val="99"/>
    <w:qFormat/>
    <w:rsid w:val="002057E6"/>
    <w:pPr>
      <w:numPr>
        <w:ilvl w:val="0"/>
        <w:numId w:val="4"/>
      </w:numPr>
      <w:spacing w:after="120"/>
      <w:jc w:val="both"/>
    </w:pPr>
    <w:rPr>
      <w:i w:val="0"/>
      <w:color w:val="2F5496" w:themeColor="accent5" w:themeShade="BF"/>
      <w:szCs w:val="21"/>
      <w:u w:val="single"/>
    </w:rPr>
  </w:style>
  <w:style w:type="paragraph" w:customStyle="1" w:styleId="pkt">
    <w:name w:val="pkt"/>
    <w:basedOn w:val="Normalny"/>
    <w:uiPriority w:val="99"/>
    <w:rsid w:val="002057E6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23">
    <w:name w:val="Tekst podstawowy 23"/>
    <w:basedOn w:val="Normalny"/>
    <w:uiPriority w:val="99"/>
    <w:rsid w:val="002057E6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  <w:lang w:eastAsia="ar-SA"/>
      <w14:ligatures w14:val="none"/>
    </w:rPr>
  </w:style>
  <w:style w:type="character" w:customStyle="1" w:styleId="Teksttreci">
    <w:name w:val="Tekst treści_"/>
    <w:link w:val="Teksttreci0"/>
    <w:locked/>
    <w:rsid w:val="002057E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057E6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4">
    <w:name w:val="Tekst treści (4)_"/>
    <w:link w:val="Teksttreci40"/>
    <w:locked/>
    <w:rsid w:val="002057E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057E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Odwoanieprzypisudolnego">
    <w:name w:val="footnote reference"/>
    <w:unhideWhenUsed/>
    <w:rsid w:val="002057E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057E6"/>
    <w:rPr>
      <w:sz w:val="16"/>
      <w:szCs w:val="16"/>
    </w:rPr>
  </w:style>
  <w:style w:type="character" w:styleId="Odwoanieprzypisukocowego">
    <w:name w:val="endnote reference"/>
    <w:semiHidden/>
    <w:unhideWhenUsed/>
    <w:rsid w:val="002057E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2057E6"/>
    <w:rPr>
      <w:color w:val="808080"/>
    </w:rPr>
  </w:style>
  <w:style w:type="character" w:styleId="Wyrnieniedelikatne">
    <w:name w:val="Subtle Emphasis"/>
    <w:uiPriority w:val="19"/>
    <w:qFormat/>
    <w:rsid w:val="002057E6"/>
    <w:rPr>
      <w:i/>
      <w:iCs/>
      <w:color w:val="808080"/>
    </w:rPr>
  </w:style>
  <w:style w:type="character" w:customStyle="1" w:styleId="Poledowypenienia">
    <w:name w:val="Pole do wypełnienia"/>
    <w:basedOn w:val="Domylnaczcionkaakapitu"/>
    <w:uiPriority w:val="1"/>
    <w:rsid w:val="002057E6"/>
    <w:rPr>
      <w:color w:val="00B0F0"/>
    </w:rPr>
  </w:style>
  <w:style w:type="character" w:customStyle="1" w:styleId="Znakiprzypiswdolnych">
    <w:name w:val="Znaki przypisów dolnych"/>
    <w:rsid w:val="002057E6"/>
    <w:rPr>
      <w:vertAlign w:val="superscript"/>
    </w:rPr>
  </w:style>
  <w:style w:type="character" w:customStyle="1" w:styleId="Znakiprzypiswkocowych">
    <w:name w:val="Znaki przypisów końcowych"/>
    <w:rsid w:val="002057E6"/>
    <w:rPr>
      <w:vertAlign w:val="superscript"/>
    </w:rPr>
  </w:style>
  <w:style w:type="character" w:customStyle="1" w:styleId="WW8Num1z0">
    <w:name w:val="WW8Num1z0"/>
    <w:rsid w:val="002057E6"/>
    <w:rPr>
      <w:b/>
      <w:bCs w:val="0"/>
      <w:i w:val="0"/>
      <w:iCs w:val="0"/>
    </w:rPr>
  </w:style>
  <w:style w:type="character" w:customStyle="1" w:styleId="WW8Num1z2">
    <w:name w:val="WW8Num1z2"/>
    <w:rsid w:val="002057E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z1">
    <w:name w:val="WW8Num2z1"/>
    <w:rsid w:val="002057E6"/>
    <w:rPr>
      <w:i w:val="0"/>
      <w:iCs w:val="0"/>
    </w:rPr>
  </w:style>
  <w:style w:type="character" w:customStyle="1" w:styleId="WW8Num4z4">
    <w:name w:val="WW8Num4z4"/>
    <w:rsid w:val="002057E6"/>
    <w:rPr>
      <w:b w:val="0"/>
      <w:bCs w:val="0"/>
      <w:i w:val="0"/>
      <w:iCs w:val="0"/>
      <w:sz w:val="20"/>
    </w:rPr>
  </w:style>
  <w:style w:type="character" w:customStyle="1" w:styleId="WW8Num6z0">
    <w:name w:val="WW8Num6z0"/>
    <w:rsid w:val="002057E6"/>
    <w:rPr>
      <w:rFonts w:ascii="Symbol" w:hAnsi="Symbol" w:hint="default"/>
    </w:rPr>
  </w:style>
  <w:style w:type="character" w:customStyle="1" w:styleId="WW8Num6z1">
    <w:name w:val="WW8Num6z1"/>
    <w:rsid w:val="002057E6"/>
    <w:rPr>
      <w:rFonts w:ascii="Courier New" w:hAnsi="Courier New" w:cs="Courier New" w:hint="default"/>
    </w:rPr>
  </w:style>
  <w:style w:type="character" w:customStyle="1" w:styleId="WW8Num6z2">
    <w:name w:val="WW8Num6z2"/>
    <w:rsid w:val="002057E6"/>
    <w:rPr>
      <w:rFonts w:ascii="Wingdings" w:hAnsi="Wingdings" w:hint="default"/>
    </w:rPr>
  </w:style>
  <w:style w:type="character" w:customStyle="1" w:styleId="WW8Num8z0">
    <w:name w:val="WW8Num8z0"/>
    <w:rsid w:val="002057E6"/>
    <w:rPr>
      <w:b w:val="0"/>
      <w:bCs w:val="0"/>
    </w:rPr>
  </w:style>
  <w:style w:type="character" w:customStyle="1" w:styleId="WW8Num8z2">
    <w:name w:val="WW8Num8z2"/>
    <w:rsid w:val="002057E6"/>
    <w:rPr>
      <w:rFonts w:ascii="Symbol" w:hAnsi="Symbol" w:hint="default"/>
      <w:b w:val="0"/>
      <w:bCs w:val="0"/>
    </w:rPr>
  </w:style>
  <w:style w:type="character" w:customStyle="1" w:styleId="WW8Num11z0">
    <w:name w:val="WW8Num11z0"/>
    <w:rsid w:val="002057E6"/>
    <w:rPr>
      <w:b w:val="0"/>
      <w:bCs w:val="0"/>
      <w:i w:val="0"/>
      <w:iCs w:val="0"/>
    </w:rPr>
  </w:style>
  <w:style w:type="character" w:customStyle="1" w:styleId="WW8Num11z2">
    <w:name w:val="WW8Num11z2"/>
    <w:rsid w:val="002057E6"/>
    <w:rPr>
      <w:rFonts w:ascii="Times New Roman" w:eastAsia="Times New Roman" w:hAnsi="Times New Roman" w:cs="Times New Roman" w:hint="default"/>
    </w:rPr>
  </w:style>
  <w:style w:type="character" w:customStyle="1" w:styleId="WW8Num13z0">
    <w:name w:val="WW8Num13z0"/>
    <w:rsid w:val="002057E6"/>
    <w:rPr>
      <w:b w:val="0"/>
      <w:bCs w:val="0"/>
    </w:rPr>
  </w:style>
  <w:style w:type="character" w:customStyle="1" w:styleId="WW8Num14z1">
    <w:name w:val="WW8Num14z1"/>
    <w:rsid w:val="002057E6"/>
    <w:rPr>
      <w:b w:val="0"/>
      <w:bCs w:val="0"/>
    </w:rPr>
  </w:style>
  <w:style w:type="character" w:customStyle="1" w:styleId="WW8Num16z0">
    <w:name w:val="WW8Num16z0"/>
    <w:rsid w:val="002057E6"/>
    <w:rPr>
      <w:rFonts w:ascii="Wingdings" w:hAnsi="Wingdings" w:hint="default"/>
    </w:rPr>
  </w:style>
  <w:style w:type="character" w:customStyle="1" w:styleId="WW8Num16z1">
    <w:name w:val="WW8Num16z1"/>
    <w:rsid w:val="002057E6"/>
    <w:rPr>
      <w:rFonts w:ascii="Courier New" w:hAnsi="Courier New" w:cs="Courier New" w:hint="default"/>
    </w:rPr>
  </w:style>
  <w:style w:type="character" w:customStyle="1" w:styleId="WW8Num16z3">
    <w:name w:val="WW8Num16z3"/>
    <w:rsid w:val="002057E6"/>
    <w:rPr>
      <w:rFonts w:ascii="Symbol" w:hAnsi="Symbol" w:hint="default"/>
    </w:rPr>
  </w:style>
  <w:style w:type="character" w:customStyle="1" w:styleId="WW8Num19z0">
    <w:name w:val="WW8Num19z0"/>
    <w:rsid w:val="002057E6"/>
    <w:rPr>
      <w:b w:val="0"/>
      <w:bCs w:val="0"/>
    </w:rPr>
  </w:style>
  <w:style w:type="character" w:customStyle="1" w:styleId="WW8Num19z1">
    <w:name w:val="WW8Num19z1"/>
    <w:rsid w:val="002057E6"/>
    <w:rPr>
      <w:rFonts w:ascii="Wingdings" w:hAnsi="Wingdings" w:hint="default"/>
      <w:b w:val="0"/>
      <w:bCs w:val="0"/>
    </w:rPr>
  </w:style>
  <w:style w:type="character" w:customStyle="1" w:styleId="WW8Num20z0">
    <w:name w:val="WW8Num20z0"/>
    <w:rsid w:val="002057E6"/>
    <w:rPr>
      <w:b w:val="0"/>
      <w:bCs w:val="0"/>
    </w:rPr>
  </w:style>
  <w:style w:type="character" w:customStyle="1" w:styleId="WW8Num20z1">
    <w:name w:val="WW8Num20z1"/>
    <w:rsid w:val="002057E6"/>
    <w:rPr>
      <w:rFonts w:ascii="Symbol" w:hAnsi="Symbol" w:hint="default"/>
      <w:b w:val="0"/>
      <w:bCs w:val="0"/>
    </w:rPr>
  </w:style>
  <w:style w:type="character" w:customStyle="1" w:styleId="WW8Num24z0">
    <w:name w:val="WW8Num24z0"/>
    <w:rsid w:val="002057E6"/>
    <w:rPr>
      <w:b/>
      <w:bCs w:val="0"/>
      <w:i w:val="0"/>
      <w:iCs w:val="0"/>
      <w:sz w:val="24"/>
      <w:szCs w:val="24"/>
    </w:rPr>
  </w:style>
  <w:style w:type="character" w:customStyle="1" w:styleId="WW8Num24z1">
    <w:name w:val="WW8Num24z1"/>
    <w:rsid w:val="002057E6"/>
    <w:rPr>
      <w:rFonts w:ascii="Times New Roman" w:eastAsia="Times New Roman" w:hAnsi="Times New Roman" w:cs="Times New Roman" w:hint="default"/>
    </w:rPr>
  </w:style>
  <w:style w:type="character" w:customStyle="1" w:styleId="WW8Num26z0">
    <w:name w:val="WW8Num26z0"/>
    <w:rsid w:val="002057E6"/>
    <w:rPr>
      <w:rFonts w:ascii="Wingdings" w:hAnsi="Wingdings" w:hint="default"/>
    </w:rPr>
  </w:style>
  <w:style w:type="character" w:customStyle="1" w:styleId="WW8Num26z1">
    <w:name w:val="WW8Num26z1"/>
    <w:rsid w:val="002057E6"/>
    <w:rPr>
      <w:rFonts w:ascii="Symbol" w:hAnsi="Symbol" w:hint="default"/>
    </w:rPr>
  </w:style>
  <w:style w:type="character" w:customStyle="1" w:styleId="WW8Num26z4">
    <w:name w:val="WW8Num26z4"/>
    <w:rsid w:val="002057E6"/>
    <w:rPr>
      <w:rFonts w:ascii="Courier New" w:hAnsi="Courier New" w:cs="Courier New" w:hint="default"/>
    </w:rPr>
  </w:style>
  <w:style w:type="character" w:customStyle="1" w:styleId="Domylnaczcionkaakapitu1">
    <w:name w:val="Domyślna czcionka akapitu1"/>
    <w:rsid w:val="002057E6"/>
  </w:style>
  <w:style w:type="character" w:customStyle="1" w:styleId="tek">
    <w:name w:val="tek"/>
    <w:basedOn w:val="Domylnaczcionkaakapitu1"/>
    <w:rsid w:val="002057E6"/>
  </w:style>
  <w:style w:type="character" w:customStyle="1" w:styleId="Znakinumeracji">
    <w:name w:val="Znaki numeracji"/>
    <w:rsid w:val="002057E6"/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2057E6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057E6"/>
    <w:rPr>
      <w:rFonts w:ascii="Arial" w:eastAsia="Times New Roman" w:hAnsi="Arial" w:cs="Times New Roman" w:hint="default"/>
      <w:sz w:val="24"/>
      <w:szCs w:val="24"/>
      <w:lang w:eastAsia="ar-SA"/>
    </w:rPr>
  </w:style>
  <w:style w:type="character" w:customStyle="1" w:styleId="dane1">
    <w:name w:val="dane1"/>
    <w:rsid w:val="002057E6"/>
    <w:rPr>
      <w:color w:val="0000CD"/>
    </w:rPr>
  </w:style>
  <w:style w:type="character" w:customStyle="1" w:styleId="FontStyle39">
    <w:name w:val="Font Style39"/>
    <w:rsid w:val="002057E6"/>
    <w:rPr>
      <w:rFonts w:ascii="Times New Roman" w:eastAsia="Times New Roman" w:hAnsi="Times New Roman" w:cs="Times New Roman" w:hint="default"/>
      <w:sz w:val="14"/>
      <w:szCs w:val="14"/>
    </w:rPr>
  </w:style>
  <w:style w:type="character" w:customStyle="1" w:styleId="FontStyle21">
    <w:name w:val="Font Style21"/>
    <w:uiPriority w:val="99"/>
    <w:rsid w:val="002057E6"/>
    <w:rPr>
      <w:rFonts w:ascii="Calibri" w:hAnsi="Calibri" w:cs="Calibri" w:hint="default"/>
      <w:sz w:val="20"/>
      <w:szCs w:val="20"/>
    </w:rPr>
  </w:style>
  <w:style w:type="character" w:customStyle="1" w:styleId="FontStyle70">
    <w:name w:val="Font Style70"/>
    <w:rsid w:val="002057E6"/>
    <w:rPr>
      <w:rFonts w:ascii="Arial" w:hAnsi="Arial" w:cs="Arial" w:hint="default"/>
      <w:b/>
      <w:bCs/>
      <w:sz w:val="22"/>
      <w:szCs w:val="22"/>
    </w:rPr>
  </w:style>
  <w:style w:type="character" w:customStyle="1" w:styleId="Nierozpoznanawzmianka1">
    <w:name w:val="Nierozpoznana wzmianka1"/>
    <w:uiPriority w:val="99"/>
    <w:semiHidden/>
    <w:rsid w:val="002057E6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2057E6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057E6"/>
  </w:style>
  <w:style w:type="character" w:customStyle="1" w:styleId="Nierozpoznanawzmianka3">
    <w:name w:val="Nierozpoznana wzmianka3"/>
    <w:basedOn w:val="Domylnaczcionkaakapitu"/>
    <w:uiPriority w:val="99"/>
    <w:semiHidden/>
    <w:rsid w:val="002057E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rsid w:val="002057E6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rsid w:val="002057E6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rsid w:val="002057E6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rsid w:val="002057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057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2057E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2057E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2057E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057E6"/>
    <w:rPr>
      <w:b/>
      <w:bCs/>
    </w:rPr>
  </w:style>
  <w:style w:type="character" w:styleId="Uwydatnienie">
    <w:name w:val="Emphasis"/>
    <w:basedOn w:val="Domylnaczcionkaakapitu"/>
    <w:uiPriority w:val="20"/>
    <w:qFormat/>
    <w:rsid w:val="00E4502A"/>
    <w:rPr>
      <w:i/>
      <w:iCs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9678A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1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9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7EC70-D178-4D86-8F28-D9114BC4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22</Pages>
  <Words>3534</Words>
  <Characters>21207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Żołędziowska Małgorzata</dc:creator>
  <cp:keywords/>
  <dc:description/>
  <cp:lastModifiedBy>Smolarczyk Izabela</cp:lastModifiedBy>
  <cp:revision>5</cp:revision>
  <cp:lastPrinted>2025-12-15T11:29:00Z</cp:lastPrinted>
  <dcterms:created xsi:type="dcterms:W3CDTF">2025-10-23T07:40:00Z</dcterms:created>
  <dcterms:modified xsi:type="dcterms:W3CDTF">2025-12-19T09:59:00Z</dcterms:modified>
</cp:coreProperties>
</file>