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45" w:rsidRPr="001A4B2B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  <w:r w:rsidRPr="001A4B2B">
        <w:rPr>
          <w:b/>
          <w:color w:val="auto"/>
          <w:sz w:val="22"/>
          <w:szCs w:val="22"/>
        </w:rPr>
        <w:t xml:space="preserve">Załącznik nr </w:t>
      </w:r>
      <w:r w:rsidR="005D4601">
        <w:rPr>
          <w:b/>
          <w:color w:val="auto"/>
          <w:sz w:val="22"/>
          <w:szCs w:val="22"/>
        </w:rPr>
        <w:t>3</w:t>
      </w:r>
      <w:r w:rsidR="00924B10">
        <w:rPr>
          <w:b/>
          <w:color w:val="auto"/>
          <w:sz w:val="22"/>
          <w:szCs w:val="22"/>
        </w:rPr>
        <w:t xml:space="preserve"> </w:t>
      </w:r>
      <w:r w:rsidRPr="001A4B2B">
        <w:rPr>
          <w:b/>
          <w:color w:val="auto"/>
          <w:sz w:val="22"/>
          <w:szCs w:val="22"/>
        </w:rPr>
        <w:t>do SWZ</w:t>
      </w:r>
    </w:p>
    <w:p w:rsidR="00DA3845" w:rsidRPr="004B6AB7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</w:p>
    <w:p w:rsidR="001A4B2B" w:rsidRDefault="001A4B2B" w:rsidP="00712C63">
      <w:pPr>
        <w:ind w:left="5311" w:firstLine="708"/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Zamawiający:</w:t>
      </w:r>
    </w:p>
    <w:p w:rsidR="00830DF7" w:rsidRPr="00830DF7" w:rsidRDefault="00830DF7" w:rsidP="00712C63">
      <w:pPr>
        <w:ind w:left="5311" w:firstLine="708"/>
        <w:rPr>
          <w:rFonts w:cs="Times New Roman"/>
          <w:b/>
          <w:sz w:val="10"/>
          <w:szCs w:val="10"/>
        </w:rPr>
      </w:pPr>
    </w:p>
    <w:p w:rsidR="001A4B2B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D87644">
        <w:rPr>
          <w:rFonts w:cs="Times New Roman"/>
          <w:b/>
          <w:sz w:val="20"/>
          <w:szCs w:val="20"/>
        </w:rPr>
        <w:t>Specjalistyczny im. </w:t>
      </w:r>
      <w:r w:rsidRPr="00404134">
        <w:rPr>
          <w:rFonts w:cs="Times New Roman"/>
          <w:b/>
          <w:sz w:val="20"/>
          <w:szCs w:val="20"/>
        </w:rPr>
        <w:t>Edmunda Biernackiego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1A4B2B" w:rsidRPr="00830DF7" w:rsidRDefault="001A4B2B" w:rsidP="00712C63">
      <w:pPr>
        <w:ind w:left="5954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adres)</w:t>
      </w:r>
    </w:p>
    <w:p w:rsidR="001A4B2B" w:rsidRPr="00830DF7" w:rsidRDefault="001A4B2B" w:rsidP="001A4B2B">
      <w:pPr>
        <w:rPr>
          <w:rFonts w:cs="Times New Roman"/>
          <w:b/>
          <w:sz w:val="20"/>
          <w:szCs w:val="20"/>
        </w:rPr>
      </w:pPr>
    </w:p>
    <w:p w:rsidR="001A4B2B" w:rsidRDefault="001A4B2B" w:rsidP="001A4B2B">
      <w:pPr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Wykonawca:</w:t>
      </w:r>
    </w:p>
    <w:p w:rsidR="00830DF7" w:rsidRPr="00830DF7" w:rsidRDefault="00830DF7" w:rsidP="00830DF7">
      <w:pPr>
        <w:spacing w:line="360" w:lineRule="auto"/>
        <w:rPr>
          <w:rFonts w:cs="Times New Roman"/>
          <w:b/>
          <w:sz w:val="10"/>
          <w:szCs w:val="10"/>
        </w:rPr>
      </w:pP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1A4B2B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adres, w zależności od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podmiotu: NIP/PESEL, KRS/</w:t>
      </w:r>
      <w:proofErr w:type="spellStart"/>
      <w:r w:rsidRPr="00830DF7">
        <w:rPr>
          <w:rFonts w:cs="Times New Roman"/>
          <w:i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sz w:val="16"/>
          <w:szCs w:val="16"/>
        </w:rPr>
        <w:t>)</w:t>
      </w:r>
    </w:p>
    <w:p w:rsidR="00712C63" w:rsidRPr="00712C63" w:rsidRDefault="00712C63" w:rsidP="00830DF7">
      <w:pPr>
        <w:spacing w:line="360" w:lineRule="auto"/>
        <w:rPr>
          <w:rFonts w:cs="Times New Roman"/>
          <w:sz w:val="6"/>
          <w:szCs w:val="6"/>
          <w:u w:val="single"/>
        </w:rPr>
      </w:pPr>
    </w:p>
    <w:p w:rsidR="001A4B2B" w:rsidRPr="00830DF7" w:rsidRDefault="001A4B2B" w:rsidP="00830DF7">
      <w:pPr>
        <w:spacing w:line="360" w:lineRule="auto"/>
        <w:rPr>
          <w:rFonts w:cs="Times New Roman"/>
          <w:sz w:val="20"/>
          <w:szCs w:val="20"/>
          <w:u w:val="single"/>
        </w:rPr>
      </w:pPr>
      <w:r w:rsidRPr="00830DF7">
        <w:rPr>
          <w:rFonts w:cs="Times New Roman"/>
          <w:sz w:val="20"/>
          <w:szCs w:val="20"/>
          <w:u w:val="single"/>
        </w:rPr>
        <w:t>reprezentowany przez:</w:t>
      </w: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830DF7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(imię, nazwisko, stanowisko/podstawa do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reprezentacji)</w:t>
      </w:r>
    </w:p>
    <w:p w:rsidR="001A4B2B" w:rsidRDefault="001A4B2B" w:rsidP="001A4B2B">
      <w:pPr>
        <w:rPr>
          <w:rFonts w:cs="Times New Roman"/>
        </w:rPr>
      </w:pPr>
    </w:p>
    <w:p w:rsidR="00BD78B3" w:rsidRPr="00830DF7" w:rsidRDefault="00BD78B3" w:rsidP="001A4B2B">
      <w:pPr>
        <w:rPr>
          <w:rFonts w:cs="Times New Roman"/>
        </w:rPr>
      </w:pPr>
    </w:p>
    <w:p w:rsidR="001A4B2B" w:rsidRDefault="001A4B2B" w:rsidP="001A4B2B">
      <w:pPr>
        <w:rPr>
          <w:rFonts w:cs="Times New Roman"/>
        </w:rPr>
      </w:pPr>
    </w:p>
    <w:p w:rsidR="00BD78B3" w:rsidRDefault="00BD78B3" w:rsidP="001A4B2B">
      <w:pPr>
        <w:rPr>
          <w:rFonts w:cs="Times New Roman"/>
        </w:rPr>
      </w:pPr>
    </w:p>
    <w:p w:rsidR="00712C63" w:rsidRPr="00830DF7" w:rsidRDefault="00712C63" w:rsidP="001A4B2B">
      <w:pPr>
        <w:rPr>
          <w:rFonts w:cs="Times New Roman"/>
        </w:rPr>
      </w:pPr>
    </w:p>
    <w:p w:rsidR="00BD78B3" w:rsidRPr="006430C6" w:rsidRDefault="00BD78B3" w:rsidP="00BD78B3">
      <w:pPr>
        <w:spacing w:after="120"/>
        <w:jc w:val="center"/>
        <w:rPr>
          <w:rFonts w:cs="Times New Roman"/>
          <w:b/>
          <w:sz w:val="21"/>
          <w:szCs w:val="21"/>
        </w:rPr>
      </w:pPr>
      <w:r w:rsidRPr="006430C6">
        <w:rPr>
          <w:rFonts w:cs="Times New Roman"/>
          <w:b/>
        </w:rPr>
        <w:t xml:space="preserve">Oświadczenie wykonawcy składane </w:t>
      </w:r>
      <w:r w:rsidRPr="006430C6">
        <w:rPr>
          <w:b/>
          <w:color w:val="000000" w:themeColor="text1"/>
          <w:sz w:val="22"/>
          <w:szCs w:val="22"/>
        </w:rPr>
        <w:t>na podstawie art. 125 ust.1 ustawy PZP</w:t>
      </w:r>
      <w:r>
        <w:rPr>
          <w:b/>
          <w:color w:val="000000" w:themeColor="text1"/>
          <w:sz w:val="22"/>
          <w:szCs w:val="22"/>
        </w:rPr>
        <w:t xml:space="preserve"> w zakresie </w:t>
      </w:r>
      <w:r w:rsidRPr="006430C6">
        <w:rPr>
          <w:b/>
          <w:color w:val="000000" w:themeColor="text1"/>
          <w:sz w:val="22"/>
          <w:szCs w:val="22"/>
        </w:rPr>
        <w:t>wskazanym przez Zamawiającego, ora</w:t>
      </w:r>
      <w:r>
        <w:rPr>
          <w:b/>
          <w:color w:val="000000" w:themeColor="text1"/>
          <w:sz w:val="22"/>
          <w:szCs w:val="22"/>
        </w:rPr>
        <w:t>z o braku podstaw wykluczenia z </w:t>
      </w:r>
      <w:r w:rsidRPr="006430C6">
        <w:rPr>
          <w:b/>
          <w:color w:val="000000" w:themeColor="text1"/>
          <w:sz w:val="22"/>
          <w:szCs w:val="22"/>
        </w:rPr>
        <w:t>postępowania na podstawie art. 7 ust. 1 ustawy z dnia 13 kwietnia 2022 r. o szczególnych rozwiązaniach w zakresie przeciwdziałania wspieraniu ag</w:t>
      </w:r>
      <w:r>
        <w:rPr>
          <w:b/>
          <w:color w:val="000000" w:themeColor="text1"/>
          <w:sz w:val="22"/>
          <w:szCs w:val="22"/>
        </w:rPr>
        <w:t>resji na Ukrainę oraz służących </w:t>
      </w:r>
      <w:r w:rsidRPr="006430C6">
        <w:rPr>
          <w:b/>
          <w:color w:val="000000" w:themeColor="text1"/>
          <w:sz w:val="22"/>
          <w:szCs w:val="22"/>
        </w:rPr>
        <w:t>ochronie bezpieczeństwa narodowego</w:t>
      </w:r>
    </w:p>
    <w:p w:rsidR="00BD78B3" w:rsidRDefault="00BD78B3" w:rsidP="00BD78B3">
      <w:pPr>
        <w:spacing w:line="360" w:lineRule="auto"/>
        <w:jc w:val="both"/>
        <w:rPr>
          <w:rFonts w:cs="Times New Roman"/>
          <w:sz w:val="21"/>
          <w:szCs w:val="21"/>
        </w:rPr>
      </w:pPr>
    </w:p>
    <w:p w:rsidR="00BD78B3" w:rsidRPr="00830DF7" w:rsidRDefault="00BD78B3" w:rsidP="001A4B2B">
      <w:pPr>
        <w:spacing w:line="360" w:lineRule="auto"/>
        <w:jc w:val="both"/>
        <w:rPr>
          <w:rFonts w:cs="Times New Roman"/>
          <w:sz w:val="21"/>
          <w:szCs w:val="21"/>
        </w:rPr>
      </w:pPr>
    </w:p>
    <w:p w:rsidR="001A4B2B" w:rsidRDefault="001A4B2B" w:rsidP="001A4B2B">
      <w:pPr>
        <w:spacing w:line="360" w:lineRule="auto"/>
        <w:ind w:firstLine="708"/>
        <w:jc w:val="both"/>
        <w:rPr>
          <w:rFonts w:cs="Times New Roman"/>
          <w:sz w:val="21"/>
          <w:szCs w:val="21"/>
        </w:rPr>
      </w:pPr>
      <w:r w:rsidRPr="00830DF7">
        <w:rPr>
          <w:rFonts w:cs="Times New Roman"/>
          <w:sz w:val="21"/>
          <w:szCs w:val="21"/>
        </w:rPr>
        <w:t>Na potrzeby postępowania o udzielenie zamówienia publicznego pn.</w:t>
      </w:r>
      <w:r w:rsidR="00C97EFA">
        <w:rPr>
          <w:rFonts w:cs="Times New Roman"/>
          <w:sz w:val="21"/>
          <w:szCs w:val="21"/>
        </w:rPr>
        <w:t xml:space="preserve"> </w:t>
      </w:r>
      <w:r w:rsidR="002F465A">
        <w:rPr>
          <w:rFonts w:cs="Times New Roman"/>
          <w:b/>
          <w:color w:val="000000" w:themeColor="text1"/>
          <w:sz w:val="21"/>
          <w:szCs w:val="21"/>
        </w:rPr>
        <w:t>sprzedaż i dostawa</w:t>
      </w:r>
      <w:r w:rsidR="00BE620A" w:rsidRPr="00BE620A">
        <w:t xml:space="preserve"> </w:t>
      </w:r>
      <w:r w:rsidR="006C6230" w:rsidRPr="006C6230">
        <w:rPr>
          <w:rFonts w:cs="Times New Roman"/>
          <w:b/>
          <w:color w:val="000000" w:themeColor="text1"/>
          <w:sz w:val="21"/>
          <w:szCs w:val="21"/>
        </w:rPr>
        <w:t>środków dezynfekcyjnych do Szpitala Specjalistycznego im. Edmunda Biernackiego w Mielcu</w:t>
      </w:r>
      <w:r w:rsidR="00D96B6D" w:rsidRPr="00D96B6D">
        <w:rPr>
          <w:rFonts w:cs="Times New Roman"/>
          <w:b/>
          <w:color w:val="000000" w:themeColor="text1"/>
          <w:sz w:val="21"/>
          <w:szCs w:val="21"/>
        </w:rPr>
        <w:t>, znak</w:t>
      </w:r>
      <w:r w:rsidR="00BE620A">
        <w:rPr>
          <w:rFonts w:cs="Times New Roman"/>
          <w:b/>
          <w:color w:val="000000" w:themeColor="text1"/>
          <w:sz w:val="21"/>
          <w:szCs w:val="21"/>
        </w:rPr>
        <w:t> </w:t>
      </w:r>
      <w:r w:rsidR="00BD78B3" w:rsidRPr="00D96B6D">
        <w:rPr>
          <w:rFonts w:cs="Times New Roman"/>
          <w:b/>
          <w:color w:val="000000" w:themeColor="text1"/>
          <w:sz w:val="21"/>
          <w:szCs w:val="21"/>
        </w:rPr>
        <w:t>Sz</w:t>
      </w:r>
      <w:r w:rsidR="00BD78B3">
        <w:rPr>
          <w:rFonts w:cs="Times New Roman"/>
          <w:b/>
          <w:color w:val="000000" w:themeColor="text1"/>
          <w:sz w:val="21"/>
          <w:szCs w:val="21"/>
        </w:rPr>
        <w:t>S</w:t>
      </w:r>
      <w:r w:rsidR="00BD78B3" w:rsidRPr="00D96B6D">
        <w:rPr>
          <w:rFonts w:cs="Times New Roman"/>
          <w:b/>
          <w:color w:val="000000" w:themeColor="text1"/>
          <w:sz w:val="21"/>
          <w:szCs w:val="21"/>
        </w:rPr>
        <w:t>.ZP.</w:t>
      </w:r>
      <w:r w:rsidR="00BD78B3">
        <w:rPr>
          <w:rFonts w:cs="Times New Roman"/>
          <w:b/>
          <w:color w:val="000000" w:themeColor="text1"/>
          <w:sz w:val="21"/>
          <w:szCs w:val="21"/>
        </w:rPr>
        <w:t>261.</w:t>
      </w:r>
      <w:r w:rsidR="00507103">
        <w:rPr>
          <w:rFonts w:cs="Times New Roman"/>
          <w:b/>
          <w:color w:val="000000" w:themeColor="text1"/>
          <w:sz w:val="21"/>
          <w:szCs w:val="21"/>
        </w:rPr>
        <w:t>73</w:t>
      </w:r>
      <w:bookmarkStart w:id="0" w:name="_GoBack"/>
      <w:bookmarkEnd w:id="0"/>
      <w:r w:rsidR="00BD78B3" w:rsidRPr="00D96B6D">
        <w:rPr>
          <w:rFonts w:cs="Times New Roman"/>
          <w:b/>
          <w:color w:val="000000" w:themeColor="text1"/>
          <w:sz w:val="21"/>
          <w:szCs w:val="21"/>
        </w:rPr>
        <w:t>.</w:t>
      </w:r>
      <w:r w:rsidR="00BD78B3">
        <w:rPr>
          <w:rFonts w:cs="Times New Roman"/>
          <w:b/>
          <w:color w:val="000000" w:themeColor="text1"/>
          <w:sz w:val="21"/>
          <w:szCs w:val="21"/>
        </w:rPr>
        <w:t>2025</w:t>
      </w:r>
      <w:r w:rsidRPr="00830DF7">
        <w:rPr>
          <w:rFonts w:cs="Times New Roman"/>
          <w:i/>
          <w:sz w:val="20"/>
          <w:szCs w:val="20"/>
        </w:rPr>
        <w:t xml:space="preserve"> </w:t>
      </w:r>
      <w:r w:rsidR="00C97EFA">
        <w:rPr>
          <w:rFonts w:cs="Times New Roman"/>
          <w:sz w:val="21"/>
          <w:szCs w:val="21"/>
        </w:rPr>
        <w:t xml:space="preserve">prowadzonego przez </w:t>
      </w:r>
      <w:r w:rsidR="00C97EFA" w:rsidRPr="00C97EFA">
        <w:rPr>
          <w:rFonts w:cs="Times New Roman"/>
          <w:b/>
          <w:sz w:val="21"/>
          <w:szCs w:val="21"/>
        </w:rPr>
        <w:t xml:space="preserve">Szpital </w:t>
      </w:r>
      <w:r w:rsidR="00D87644">
        <w:rPr>
          <w:rFonts w:cs="Times New Roman"/>
          <w:b/>
          <w:sz w:val="21"/>
          <w:szCs w:val="21"/>
        </w:rPr>
        <w:t>Specjalistyczny</w:t>
      </w:r>
      <w:r w:rsidR="00C97EFA" w:rsidRPr="00C97EFA">
        <w:rPr>
          <w:rFonts w:cs="Times New Roman"/>
          <w:b/>
          <w:sz w:val="21"/>
          <w:szCs w:val="21"/>
        </w:rPr>
        <w:t xml:space="preserve"> im. Edmunda Biernackiego w</w:t>
      </w:r>
      <w:r w:rsidR="00BE620A">
        <w:rPr>
          <w:rFonts w:cs="Times New Roman"/>
          <w:b/>
          <w:sz w:val="21"/>
          <w:szCs w:val="21"/>
        </w:rPr>
        <w:t> </w:t>
      </w:r>
      <w:r w:rsidR="00C97EFA" w:rsidRPr="00C97EFA">
        <w:rPr>
          <w:rFonts w:cs="Times New Roman"/>
          <w:b/>
          <w:sz w:val="21"/>
          <w:szCs w:val="21"/>
        </w:rPr>
        <w:t>Mielcu</w:t>
      </w:r>
      <w:r w:rsidRPr="00830DF7">
        <w:rPr>
          <w:rFonts w:cs="Times New Roman"/>
          <w:i/>
          <w:sz w:val="16"/>
          <w:szCs w:val="16"/>
        </w:rPr>
        <w:t>,</w:t>
      </w:r>
      <w:r w:rsidRPr="00830DF7">
        <w:rPr>
          <w:rFonts w:cs="Times New Roman"/>
          <w:i/>
          <w:sz w:val="18"/>
          <w:szCs w:val="18"/>
        </w:rPr>
        <w:t xml:space="preserve"> </w:t>
      </w:r>
      <w:r w:rsidRPr="00830DF7">
        <w:rPr>
          <w:rFonts w:cs="Times New Roman"/>
          <w:sz w:val="21"/>
          <w:szCs w:val="21"/>
        </w:rPr>
        <w:t>oświadczam, co następuje:</w:t>
      </w:r>
    </w:p>
    <w:p w:rsidR="0021041C" w:rsidRPr="00830DF7" w:rsidRDefault="0021041C" w:rsidP="001A4B2B">
      <w:pPr>
        <w:spacing w:line="360" w:lineRule="auto"/>
        <w:ind w:firstLine="708"/>
        <w:jc w:val="both"/>
        <w:rPr>
          <w:rFonts w:cs="Times New Roman"/>
          <w:sz w:val="20"/>
          <w:szCs w:val="20"/>
        </w:rPr>
      </w:pPr>
    </w:p>
    <w:p w:rsidR="0021041C" w:rsidRPr="007063BE" w:rsidRDefault="0021041C" w:rsidP="0021041C">
      <w:pPr>
        <w:spacing w:line="360" w:lineRule="auto"/>
        <w:jc w:val="both"/>
        <w:rPr>
          <w:rFonts w:cs="Times New Roman"/>
          <w:sz w:val="10"/>
          <w:szCs w:val="10"/>
        </w:rPr>
      </w:pPr>
    </w:p>
    <w:p w:rsidR="0021041C" w:rsidRPr="007063BE" w:rsidRDefault="0021041C" w:rsidP="0021041C">
      <w:pPr>
        <w:widowControl/>
        <w:numPr>
          <w:ilvl w:val="0"/>
          <w:numId w:val="40"/>
        </w:numPr>
        <w:suppressAutoHyphens w:val="0"/>
        <w:overflowPunct/>
        <w:autoSpaceDE w:val="0"/>
        <w:autoSpaceDN w:val="0"/>
        <w:spacing w:line="360" w:lineRule="auto"/>
        <w:jc w:val="both"/>
        <w:textAlignment w:val="auto"/>
        <w:rPr>
          <w:rFonts w:cs="Times New Roman"/>
          <w:sz w:val="21"/>
          <w:szCs w:val="21"/>
        </w:rPr>
      </w:pPr>
      <w:r w:rsidRPr="007063BE">
        <w:rPr>
          <w:rFonts w:cs="Times New Roman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7063BE">
        <w:rPr>
          <w:rFonts w:cs="Times New Roman"/>
          <w:sz w:val="21"/>
          <w:szCs w:val="21"/>
        </w:rPr>
        <w:t>Pzp</w:t>
      </w:r>
      <w:proofErr w:type="spellEnd"/>
      <w:r w:rsidRPr="007063BE">
        <w:rPr>
          <w:rFonts w:cs="Times New Roman"/>
          <w:sz w:val="21"/>
          <w:szCs w:val="21"/>
        </w:rPr>
        <w:t>.</w:t>
      </w:r>
    </w:p>
    <w:p w:rsidR="0021041C" w:rsidRPr="007063BE" w:rsidRDefault="0021041C" w:rsidP="0021041C">
      <w:pPr>
        <w:jc w:val="both"/>
        <w:rPr>
          <w:rFonts w:cs="Times New Roman"/>
          <w:i/>
          <w:sz w:val="20"/>
          <w:szCs w:val="20"/>
        </w:rPr>
      </w:pPr>
    </w:p>
    <w:p w:rsidR="0021041C" w:rsidRPr="007063BE" w:rsidRDefault="0021041C" w:rsidP="0021041C">
      <w:pPr>
        <w:jc w:val="both"/>
        <w:rPr>
          <w:rFonts w:cs="Times New Roman"/>
          <w:i/>
          <w:sz w:val="20"/>
          <w:szCs w:val="20"/>
        </w:rPr>
      </w:pPr>
    </w:p>
    <w:p w:rsidR="0021041C" w:rsidRPr="007063BE" w:rsidRDefault="0021041C" w:rsidP="0021041C">
      <w:pPr>
        <w:spacing w:line="360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21041C" w:rsidRPr="007063BE" w:rsidRDefault="0021041C" w:rsidP="0021041C">
      <w:pPr>
        <w:spacing w:line="360" w:lineRule="auto"/>
        <w:ind w:left="339"/>
        <w:jc w:val="both"/>
        <w:rPr>
          <w:rFonts w:cs="Times New Roman"/>
          <w:sz w:val="20"/>
          <w:szCs w:val="20"/>
        </w:rPr>
      </w:pPr>
    </w:p>
    <w:p w:rsidR="0021041C" w:rsidRPr="007063BE" w:rsidRDefault="0021041C" w:rsidP="0021041C">
      <w:pPr>
        <w:spacing w:line="360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21041C" w:rsidRPr="007063BE" w:rsidRDefault="0021041C" w:rsidP="0021041C">
      <w:pPr>
        <w:spacing w:line="360" w:lineRule="auto"/>
        <w:ind w:left="5664" w:firstLine="708"/>
        <w:jc w:val="both"/>
        <w:rPr>
          <w:rFonts w:cs="Times New Roman"/>
          <w:i/>
          <w:sz w:val="16"/>
          <w:szCs w:val="16"/>
        </w:rPr>
      </w:pPr>
      <w:r w:rsidRPr="007063BE">
        <w:rPr>
          <w:rFonts w:cs="Times New Roman"/>
          <w:i/>
          <w:sz w:val="16"/>
          <w:szCs w:val="16"/>
        </w:rPr>
        <w:t>(podpis)</w:t>
      </w:r>
    </w:p>
    <w:p w:rsidR="0021041C" w:rsidRDefault="0021041C" w:rsidP="0021041C">
      <w:pPr>
        <w:spacing w:line="360" w:lineRule="auto"/>
        <w:ind w:left="5664" w:firstLine="708"/>
        <w:jc w:val="both"/>
        <w:rPr>
          <w:rFonts w:cs="Times New Roman"/>
          <w:i/>
          <w:sz w:val="16"/>
          <w:szCs w:val="16"/>
        </w:rPr>
      </w:pPr>
    </w:p>
    <w:p w:rsidR="0021041C" w:rsidRPr="007063BE" w:rsidRDefault="0021041C" w:rsidP="0021041C">
      <w:pPr>
        <w:spacing w:line="360" w:lineRule="auto"/>
        <w:ind w:left="5664" w:firstLine="708"/>
        <w:jc w:val="both"/>
        <w:rPr>
          <w:rFonts w:cs="Times New Roman"/>
          <w:i/>
          <w:sz w:val="16"/>
          <w:szCs w:val="16"/>
        </w:rPr>
      </w:pPr>
    </w:p>
    <w:p w:rsidR="0021041C" w:rsidRPr="007063BE" w:rsidRDefault="0021041C" w:rsidP="0021041C">
      <w:pPr>
        <w:spacing w:line="360" w:lineRule="auto"/>
        <w:jc w:val="both"/>
        <w:rPr>
          <w:rFonts w:cs="Times New Roman"/>
          <w:i/>
          <w:sz w:val="16"/>
          <w:szCs w:val="16"/>
        </w:rPr>
      </w:pPr>
    </w:p>
    <w:p w:rsidR="00535BDB" w:rsidRPr="007063BE" w:rsidRDefault="00535BDB" w:rsidP="00535BDB">
      <w:pPr>
        <w:widowControl/>
        <w:numPr>
          <w:ilvl w:val="0"/>
          <w:numId w:val="40"/>
        </w:numPr>
        <w:suppressAutoHyphens w:val="0"/>
        <w:overflowPunct/>
        <w:autoSpaceDE w:val="0"/>
        <w:autoSpaceDN w:val="0"/>
        <w:spacing w:line="360" w:lineRule="auto"/>
        <w:jc w:val="both"/>
        <w:textAlignment w:val="auto"/>
        <w:rPr>
          <w:rFonts w:cs="Times New Roman"/>
          <w:sz w:val="21"/>
          <w:szCs w:val="21"/>
        </w:rPr>
      </w:pPr>
      <w:r w:rsidRPr="007063BE">
        <w:rPr>
          <w:rFonts w:cs="Times New Roman"/>
          <w:sz w:val="21"/>
          <w:szCs w:val="21"/>
        </w:rPr>
        <w:lastRenderedPageBreak/>
        <w:t xml:space="preserve">Oświadczam, że </w:t>
      </w:r>
      <w:r w:rsidRPr="00AF47D9">
        <w:rPr>
          <w:rFonts w:cs="Times New Roman"/>
          <w:sz w:val="21"/>
          <w:szCs w:val="21"/>
          <w:u w:val="single"/>
        </w:rPr>
        <w:t>zachodzą</w:t>
      </w:r>
      <w:r w:rsidRPr="007063BE">
        <w:rPr>
          <w:rFonts w:cs="Times New Roman"/>
          <w:sz w:val="21"/>
          <w:szCs w:val="21"/>
        </w:rPr>
        <w:t xml:space="preserve"> w stosunku do mnie podstawy wykluczenia z</w:t>
      </w:r>
      <w:r w:rsidR="00DE392D">
        <w:rPr>
          <w:rFonts w:cs="Times New Roman"/>
          <w:sz w:val="21"/>
          <w:szCs w:val="21"/>
        </w:rPr>
        <w:t xml:space="preserve"> postępowania na podstawie art. </w:t>
      </w:r>
      <w:r w:rsidRPr="007063BE">
        <w:rPr>
          <w:rFonts w:cs="Times New Roman"/>
          <w:sz w:val="21"/>
          <w:szCs w:val="21"/>
        </w:rPr>
        <w:t xml:space="preserve">…….. ustawy </w:t>
      </w:r>
      <w:proofErr w:type="spellStart"/>
      <w:r w:rsidRPr="007063BE">
        <w:rPr>
          <w:rFonts w:cs="Times New Roman"/>
          <w:sz w:val="21"/>
          <w:szCs w:val="21"/>
        </w:rPr>
        <w:t>Pzp</w:t>
      </w:r>
      <w:proofErr w:type="spellEnd"/>
      <w:r w:rsidRPr="007063BE">
        <w:rPr>
          <w:rFonts w:cs="Times New Roman"/>
          <w:sz w:val="21"/>
          <w:szCs w:val="21"/>
        </w:rPr>
        <w:t xml:space="preserve"> </w:t>
      </w:r>
      <w:r w:rsidRPr="007063BE">
        <w:rPr>
          <w:rFonts w:cs="Times New Roman"/>
          <w:i/>
          <w:sz w:val="21"/>
          <w:szCs w:val="21"/>
        </w:rPr>
        <w:t>(podać mającą zastosowanie podstawę wykluczenia spośród wymienionych w</w:t>
      </w:r>
      <w:r>
        <w:rPr>
          <w:rFonts w:cs="Times New Roman"/>
          <w:i/>
          <w:sz w:val="21"/>
          <w:szCs w:val="21"/>
        </w:rPr>
        <w:t> </w:t>
      </w:r>
      <w:r w:rsidR="00DE392D">
        <w:rPr>
          <w:rFonts w:cs="Times New Roman"/>
          <w:i/>
          <w:sz w:val="21"/>
          <w:szCs w:val="21"/>
        </w:rPr>
        <w:t>art. 108 </w:t>
      </w:r>
      <w:r w:rsidRPr="007063BE">
        <w:rPr>
          <w:rFonts w:cs="Times New Roman"/>
          <w:i/>
          <w:sz w:val="21"/>
          <w:szCs w:val="21"/>
        </w:rPr>
        <w:t xml:space="preserve">ust 1 pkt 1), 2) i 5) ustawy </w:t>
      </w:r>
      <w:proofErr w:type="spellStart"/>
      <w:r w:rsidRPr="007063BE">
        <w:rPr>
          <w:rFonts w:cs="Times New Roman"/>
          <w:i/>
          <w:sz w:val="21"/>
          <w:szCs w:val="21"/>
        </w:rPr>
        <w:t>Pzp</w:t>
      </w:r>
      <w:proofErr w:type="spellEnd"/>
      <w:r w:rsidRPr="007063BE">
        <w:rPr>
          <w:rFonts w:cs="Times New Roman"/>
          <w:i/>
          <w:sz w:val="21"/>
          <w:szCs w:val="21"/>
        </w:rPr>
        <w:t>).</w:t>
      </w:r>
      <w:r w:rsidRPr="007063BE">
        <w:rPr>
          <w:rFonts w:cs="Times New Roman"/>
          <w:sz w:val="21"/>
          <w:szCs w:val="21"/>
        </w:rPr>
        <w:t xml:space="preserve"> Jednocześnie oświadczam, że w związku z w/w okolicznością, na podstawie art. 110 ust. 2 ustawy </w:t>
      </w:r>
      <w:proofErr w:type="spellStart"/>
      <w:r w:rsidRPr="007063BE">
        <w:rPr>
          <w:rFonts w:cs="Times New Roman"/>
          <w:sz w:val="21"/>
          <w:szCs w:val="21"/>
        </w:rPr>
        <w:t>Pzp</w:t>
      </w:r>
      <w:proofErr w:type="spellEnd"/>
      <w:r w:rsidRPr="007063BE">
        <w:rPr>
          <w:rFonts w:cs="Times New Roman"/>
          <w:sz w:val="21"/>
          <w:szCs w:val="21"/>
        </w:rPr>
        <w:t xml:space="preserve">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  <w:sz w:val="21"/>
          <w:szCs w:val="21"/>
        </w:rPr>
        <w:t>…………</w:t>
      </w:r>
    </w:p>
    <w:p w:rsidR="00535BDB" w:rsidRPr="007063BE" w:rsidRDefault="00535BDB" w:rsidP="00535BDB">
      <w:pPr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spacing w:line="360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535BDB" w:rsidRPr="007063BE" w:rsidRDefault="00535BDB" w:rsidP="00535BDB">
      <w:pPr>
        <w:spacing w:line="360" w:lineRule="auto"/>
        <w:ind w:left="339"/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spacing w:line="360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535BDB" w:rsidRDefault="00535BDB" w:rsidP="00535BDB">
      <w:pPr>
        <w:spacing w:line="360" w:lineRule="auto"/>
        <w:ind w:left="5664" w:firstLine="708"/>
        <w:jc w:val="both"/>
        <w:rPr>
          <w:rFonts w:cs="Times New Roman"/>
          <w:i/>
          <w:sz w:val="16"/>
          <w:szCs w:val="16"/>
        </w:rPr>
      </w:pPr>
      <w:r w:rsidRPr="007063BE">
        <w:rPr>
          <w:rFonts w:cs="Times New Roman"/>
          <w:i/>
          <w:sz w:val="16"/>
          <w:szCs w:val="16"/>
        </w:rPr>
        <w:t xml:space="preserve"> (podpis)</w:t>
      </w:r>
    </w:p>
    <w:p w:rsidR="00535BDB" w:rsidRPr="007063BE" w:rsidRDefault="00535BDB" w:rsidP="00535BDB">
      <w:pPr>
        <w:spacing w:line="360" w:lineRule="auto"/>
        <w:ind w:left="5664" w:firstLine="708"/>
        <w:jc w:val="both"/>
        <w:rPr>
          <w:rFonts w:cs="Times New Roman"/>
          <w:i/>
          <w:sz w:val="16"/>
          <w:szCs w:val="16"/>
        </w:rPr>
      </w:pPr>
    </w:p>
    <w:p w:rsidR="00535BDB" w:rsidRPr="00965A69" w:rsidRDefault="00535BDB" w:rsidP="00535BDB">
      <w:pPr>
        <w:pStyle w:val="Akapitzlist"/>
        <w:numPr>
          <w:ilvl w:val="0"/>
          <w:numId w:val="40"/>
        </w:numPr>
        <w:spacing w:line="360" w:lineRule="auto"/>
        <w:jc w:val="both"/>
        <w:rPr>
          <w:rFonts w:cs="Times New Roman"/>
          <w:i/>
          <w:sz w:val="21"/>
          <w:szCs w:val="21"/>
        </w:rPr>
      </w:pPr>
      <w:r w:rsidRPr="00965A69">
        <w:rPr>
          <w:rFonts w:cs="Times New Roman"/>
          <w:sz w:val="21"/>
          <w:szCs w:val="21"/>
        </w:rPr>
        <w:t xml:space="preserve">Oświadczam, że </w:t>
      </w:r>
      <w:r w:rsidRPr="00AF47D9">
        <w:rPr>
          <w:rFonts w:cs="Times New Roman"/>
          <w:sz w:val="21"/>
          <w:szCs w:val="21"/>
          <w:u w:val="single"/>
        </w:rPr>
        <w:t xml:space="preserve">nie zachodzą </w:t>
      </w:r>
      <w:r w:rsidRPr="00965A69">
        <w:rPr>
          <w:rFonts w:cs="Times New Roman"/>
          <w:sz w:val="21"/>
          <w:szCs w:val="21"/>
        </w:rPr>
        <w:t xml:space="preserve">w stosunku do mnie przesłanki wykluczenia z postępowania na podstawie art.  </w:t>
      </w:r>
      <w:r w:rsidRPr="00965A69">
        <w:rPr>
          <w:rFonts w:cs="Times New Roman"/>
          <w:sz w:val="21"/>
          <w:szCs w:val="21"/>
          <w:lang w:eastAsia="pl-PL"/>
        </w:rPr>
        <w:t xml:space="preserve">7 ust. 1 ustawy </w:t>
      </w:r>
      <w:r w:rsidRPr="00965A69">
        <w:rPr>
          <w:rFonts w:cs="Times New Roman"/>
          <w:sz w:val="21"/>
          <w:szCs w:val="21"/>
        </w:rPr>
        <w:t>z dnia 13 kwietnia 2022 r.</w:t>
      </w:r>
      <w:r w:rsidRPr="00965A69">
        <w:rPr>
          <w:rFonts w:cs="Times New Roman"/>
          <w:i/>
          <w:iCs/>
          <w:sz w:val="21"/>
          <w:szCs w:val="21"/>
        </w:rPr>
        <w:t xml:space="preserve"> </w:t>
      </w:r>
      <w:r w:rsidRPr="00965A69">
        <w:rPr>
          <w:rFonts w:cs="Times New Roman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965A69">
        <w:rPr>
          <w:rFonts w:cs="Times New Roman"/>
          <w:iCs/>
          <w:color w:val="222222"/>
          <w:sz w:val="21"/>
          <w:szCs w:val="21"/>
        </w:rPr>
        <w:t>(Dz. U. poz. 835)</w:t>
      </w:r>
    </w:p>
    <w:p w:rsidR="00535BDB" w:rsidRDefault="00535BDB" w:rsidP="00535BDB">
      <w:pPr>
        <w:pStyle w:val="Akapitzlist"/>
        <w:spacing w:line="360" w:lineRule="auto"/>
        <w:ind w:left="360"/>
        <w:jc w:val="both"/>
        <w:rPr>
          <w:rFonts w:cs="Times New Roman"/>
          <w:i/>
          <w:sz w:val="16"/>
          <w:szCs w:val="16"/>
        </w:rPr>
      </w:pPr>
    </w:p>
    <w:p w:rsidR="00535BDB" w:rsidRPr="007063BE" w:rsidRDefault="00535BDB" w:rsidP="00535BDB">
      <w:pPr>
        <w:spacing w:line="360" w:lineRule="auto"/>
        <w:ind w:left="226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535BDB" w:rsidRPr="007063BE" w:rsidRDefault="00535BDB" w:rsidP="00535BDB">
      <w:pPr>
        <w:spacing w:line="360" w:lineRule="auto"/>
        <w:ind w:left="226"/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spacing w:line="360" w:lineRule="auto"/>
        <w:ind w:left="5311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535BDB" w:rsidRPr="007063BE" w:rsidRDefault="00535BDB" w:rsidP="00535BDB">
      <w:pPr>
        <w:spacing w:line="360" w:lineRule="auto"/>
        <w:ind w:left="5890" w:firstLine="708"/>
        <w:jc w:val="both"/>
        <w:rPr>
          <w:rFonts w:cs="Times New Roman"/>
          <w:i/>
          <w:sz w:val="16"/>
          <w:szCs w:val="16"/>
        </w:rPr>
      </w:pPr>
      <w:r w:rsidRPr="007063BE">
        <w:rPr>
          <w:rFonts w:cs="Times New Roman"/>
          <w:i/>
          <w:sz w:val="16"/>
          <w:szCs w:val="16"/>
        </w:rPr>
        <w:t xml:space="preserve"> (podpis)</w:t>
      </w:r>
    </w:p>
    <w:p w:rsidR="00535BDB" w:rsidRPr="00924723" w:rsidRDefault="00535BDB" w:rsidP="00535BDB">
      <w:pPr>
        <w:pStyle w:val="Akapitzlist"/>
        <w:spacing w:line="360" w:lineRule="auto"/>
        <w:ind w:left="360"/>
        <w:jc w:val="both"/>
        <w:rPr>
          <w:rFonts w:cs="Times New Roman"/>
          <w:i/>
          <w:sz w:val="16"/>
          <w:szCs w:val="16"/>
        </w:rPr>
      </w:pPr>
    </w:p>
    <w:p w:rsidR="00535BDB" w:rsidRPr="007063BE" w:rsidRDefault="00535BDB" w:rsidP="00535BDB">
      <w:pPr>
        <w:spacing w:line="360" w:lineRule="auto"/>
        <w:jc w:val="both"/>
        <w:rPr>
          <w:rFonts w:cs="Times New Roman"/>
          <w:i/>
          <w:sz w:val="16"/>
          <w:szCs w:val="16"/>
        </w:rPr>
      </w:pPr>
    </w:p>
    <w:p w:rsidR="00535BDB" w:rsidRPr="007063BE" w:rsidRDefault="00535BDB" w:rsidP="00535BDB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  <w:sz w:val="21"/>
          <w:szCs w:val="21"/>
        </w:rPr>
      </w:pPr>
      <w:r w:rsidRPr="007063BE">
        <w:rPr>
          <w:rFonts w:cs="Times New Roman"/>
          <w:b/>
          <w:sz w:val="21"/>
          <w:szCs w:val="21"/>
        </w:rPr>
        <w:t>OŚWIADCZENIE DOTYCZĄCE PODANYCH INFORMACJI:</w:t>
      </w:r>
    </w:p>
    <w:p w:rsidR="00535BDB" w:rsidRPr="007063BE" w:rsidRDefault="00535BDB" w:rsidP="00535BDB">
      <w:pPr>
        <w:spacing w:line="360" w:lineRule="auto"/>
        <w:jc w:val="both"/>
        <w:rPr>
          <w:rFonts w:cs="Times New Roman"/>
          <w:sz w:val="10"/>
          <w:szCs w:val="10"/>
        </w:rPr>
      </w:pPr>
    </w:p>
    <w:p w:rsidR="00535BDB" w:rsidRPr="007063BE" w:rsidRDefault="00535BDB" w:rsidP="00535BDB">
      <w:pPr>
        <w:spacing w:line="360" w:lineRule="auto"/>
        <w:jc w:val="both"/>
        <w:rPr>
          <w:rFonts w:cs="Times New Roman"/>
          <w:sz w:val="21"/>
          <w:szCs w:val="21"/>
        </w:rPr>
      </w:pPr>
      <w:r w:rsidRPr="007063BE">
        <w:rPr>
          <w:rFonts w:cs="Times New Roman"/>
          <w:sz w:val="21"/>
          <w:szCs w:val="21"/>
        </w:rPr>
        <w:t>Oświadczam, że wszystkie informacje podane w powyższych oświadczeniach są aktualne i zgodne z prawdą oraz zostały przedstawione z pełną świadomością konsekwencji wprowad</w:t>
      </w:r>
      <w:r w:rsidR="00DE392D">
        <w:rPr>
          <w:rFonts w:cs="Times New Roman"/>
          <w:sz w:val="21"/>
          <w:szCs w:val="21"/>
        </w:rPr>
        <w:t>zenia zamawiającego w błąd przy </w:t>
      </w:r>
      <w:r w:rsidRPr="007063BE">
        <w:rPr>
          <w:rFonts w:cs="Times New Roman"/>
          <w:sz w:val="21"/>
          <w:szCs w:val="21"/>
        </w:rPr>
        <w:t>przedstawianiu informacji.</w:t>
      </w:r>
    </w:p>
    <w:p w:rsidR="00535BDB" w:rsidRPr="007063BE" w:rsidRDefault="00535BDB" w:rsidP="00535BDB">
      <w:pPr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spacing w:line="360" w:lineRule="auto"/>
        <w:ind w:left="226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535BDB" w:rsidRPr="007063BE" w:rsidRDefault="00535BDB" w:rsidP="00535BDB">
      <w:pPr>
        <w:spacing w:line="360" w:lineRule="auto"/>
        <w:ind w:left="226"/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spacing w:line="360" w:lineRule="auto"/>
        <w:ind w:left="5311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535BDB" w:rsidRPr="007063BE" w:rsidRDefault="00535BDB" w:rsidP="00535BDB">
      <w:pPr>
        <w:spacing w:line="360" w:lineRule="auto"/>
        <w:ind w:left="5890" w:firstLine="708"/>
        <w:jc w:val="both"/>
        <w:rPr>
          <w:rFonts w:cs="Times New Roman"/>
          <w:i/>
          <w:sz w:val="16"/>
          <w:szCs w:val="16"/>
        </w:rPr>
      </w:pPr>
      <w:r w:rsidRPr="007063BE">
        <w:rPr>
          <w:rFonts w:cs="Times New Roman"/>
          <w:i/>
          <w:sz w:val="16"/>
          <w:szCs w:val="16"/>
        </w:rPr>
        <w:t xml:space="preserve"> (podpis)</w:t>
      </w:r>
    </w:p>
    <w:p w:rsidR="00535BDB" w:rsidRPr="007063BE" w:rsidRDefault="00535BDB" w:rsidP="00535BDB">
      <w:pPr>
        <w:spacing w:line="360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p w:rsidR="00535BDB" w:rsidRPr="007063BE" w:rsidRDefault="00535BDB" w:rsidP="00535BDB"/>
    <w:p w:rsidR="00535BDB" w:rsidRPr="00830DF7" w:rsidRDefault="00535BDB" w:rsidP="00535BDB">
      <w:pPr>
        <w:spacing w:line="360" w:lineRule="auto"/>
        <w:jc w:val="both"/>
        <w:rPr>
          <w:rFonts w:cs="Times New Roman"/>
          <w:i/>
          <w:sz w:val="16"/>
          <w:szCs w:val="16"/>
        </w:rPr>
      </w:pPr>
    </w:p>
    <w:p w:rsidR="001A4B2B" w:rsidRPr="00830DF7" w:rsidRDefault="001A4B2B" w:rsidP="00E70B4B">
      <w:pPr>
        <w:widowControl/>
        <w:suppressAutoHyphens w:val="0"/>
        <w:overflowPunct/>
        <w:autoSpaceDE w:val="0"/>
        <w:autoSpaceDN w:val="0"/>
        <w:spacing w:line="360" w:lineRule="auto"/>
        <w:ind w:left="360"/>
        <w:jc w:val="both"/>
        <w:textAlignment w:val="auto"/>
        <w:rPr>
          <w:rFonts w:cs="Times New Roman"/>
          <w:i/>
          <w:sz w:val="16"/>
          <w:szCs w:val="16"/>
        </w:rPr>
      </w:pPr>
    </w:p>
    <w:sectPr w:rsidR="001A4B2B" w:rsidRPr="00830DF7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F78" w:rsidRDefault="00134F78">
      <w:r>
        <w:separator/>
      </w:r>
    </w:p>
  </w:endnote>
  <w:endnote w:type="continuationSeparator" w:id="0">
    <w:p w:rsidR="00134F78" w:rsidRDefault="0013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507103">
      <w:rPr>
        <w:noProof/>
      </w:rPr>
      <w:t>2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F78" w:rsidRDefault="00134F78">
      <w:r>
        <w:separator/>
      </w:r>
    </w:p>
  </w:footnote>
  <w:footnote w:type="continuationSeparator" w:id="0">
    <w:p w:rsidR="00134F78" w:rsidRDefault="00134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44509D7"/>
    <w:multiLevelType w:val="hybridMultilevel"/>
    <w:tmpl w:val="B29A4F00"/>
    <w:lvl w:ilvl="0" w:tplc="08FA9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 w15:restartNumberingAfterBreak="0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 w15:restartNumberingAfterBreak="0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 w15:restartNumberingAfterBreak="0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 w15:restartNumberingAfterBreak="0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 w15:restartNumberingAfterBreak="0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 w15:restartNumberingAfterBreak="0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 w15:restartNumberingAfterBreak="0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7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0"/>
  </w:num>
  <w:num w:numId="22">
    <w:abstractNumId w:val="97"/>
  </w:num>
  <w:num w:numId="23">
    <w:abstractNumId w:val="81"/>
  </w:num>
  <w:num w:numId="24">
    <w:abstractNumId w:val="67"/>
  </w:num>
  <w:num w:numId="25">
    <w:abstractNumId w:val="64"/>
  </w:num>
  <w:num w:numId="26">
    <w:abstractNumId w:val="95"/>
  </w:num>
  <w:num w:numId="27">
    <w:abstractNumId w:val="93"/>
  </w:num>
  <w:num w:numId="28">
    <w:abstractNumId w:val="90"/>
  </w:num>
  <w:num w:numId="29">
    <w:abstractNumId w:val="94"/>
  </w:num>
  <w:num w:numId="30">
    <w:abstractNumId w:val="99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6"/>
  </w:num>
  <w:num w:numId="36">
    <w:abstractNumId w:val="101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44036"/>
    <w:rsid w:val="00075571"/>
    <w:rsid w:val="00092EB9"/>
    <w:rsid w:val="00095FF6"/>
    <w:rsid w:val="000A7067"/>
    <w:rsid w:val="000C0586"/>
    <w:rsid w:val="000D03CF"/>
    <w:rsid w:val="000E1795"/>
    <w:rsid w:val="000E1A56"/>
    <w:rsid w:val="000E7B74"/>
    <w:rsid w:val="000F5456"/>
    <w:rsid w:val="00100EC0"/>
    <w:rsid w:val="00107EBA"/>
    <w:rsid w:val="00117AC1"/>
    <w:rsid w:val="0012797E"/>
    <w:rsid w:val="00134C58"/>
    <w:rsid w:val="00134F78"/>
    <w:rsid w:val="00147BE9"/>
    <w:rsid w:val="0015482C"/>
    <w:rsid w:val="00155978"/>
    <w:rsid w:val="00157D25"/>
    <w:rsid w:val="00160B03"/>
    <w:rsid w:val="0016206C"/>
    <w:rsid w:val="00172728"/>
    <w:rsid w:val="00172AF2"/>
    <w:rsid w:val="001735BB"/>
    <w:rsid w:val="001A1484"/>
    <w:rsid w:val="001A4B2B"/>
    <w:rsid w:val="001B0006"/>
    <w:rsid w:val="001B382B"/>
    <w:rsid w:val="001E4D33"/>
    <w:rsid w:val="001E6532"/>
    <w:rsid w:val="00205481"/>
    <w:rsid w:val="0021041C"/>
    <w:rsid w:val="002118E3"/>
    <w:rsid w:val="002235EE"/>
    <w:rsid w:val="0024053B"/>
    <w:rsid w:val="002448E8"/>
    <w:rsid w:val="00244FF5"/>
    <w:rsid w:val="00245AAF"/>
    <w:rsid w:val="00257898"/>
    <w:rsid w:val="002A0739"/>
    <w:rsid w:val="002B5C85"/>
    <w:rsid w:val="002B68AF"/>
    <w:rsid w:val="002C2C07"/>
    <w:rsid w:val="002C4E72"/>
    <w:rsid w:val="002E7E96"/>
    <w:rsid w:val="002F465A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5D2"/>
    <w:rsid w:val="00353F77"/>
    <w:rsid w:val="00355682"/>
    <w:rsid w:val="00373CB7"/>
    <w:rsid w:val="003922DC"/>
    <w:rsid w:val="003A1B54"/>
    <w:rsid w:val="003B1BF2"/>
    <w:rsid w:val="003C3F0E"/>
    <w:rsid w:val="003D38B3"/>
    <w:rsid w:val="003F0BBF"/>
    <w:rsid w:val="00404134"/>
    <w:rsid w:val="00406EB0"/>
    <w:rsid w:val="00411325"/>
    <w:rsid w:val="004369CA"/>
    <w:rsid w:val="00441443"/>
    <w:rsid w:val="00446655"/>
    <w:rsid w:val="004542FC"/>
    <w:rsid w:val="00480D21"/>
    <w:rsid w:val="00487CE9"/>
    <w:rsid w:val="004A297E"/>
    <w:rsid w:val="004B6AB7"/>
    <w:rsid w:val="004C5B36"/>
    <w:rsid w:val="004D4E42"/>
    <w:rsid w:val="004E3EBF"/>
    <w:rsid w:val="00502DF7"/>
    <w:rsid w:val="00507103"/>
    <w:rsid w:val="00520CC8"/>
    <w:rsid w:val="00527702"/>
    <w:rsid w:val="0053421E"/>
    <w:rsid w:val="00535BDB"/>
    <w:rsid w:val="00553A44"/>
    <w:rsid w:val="005821E9"/>
    <w:rsid w:val="0059086D"/>
    <w:rsid w:val="005925F3"/>
    <w:rsid w:val="00597EBC"/>
    <w:rsid w:val="005A0B2F"/>
    <w:rsid w:val="005C0505"/>
    <w:rsid w:val="005C6245"/>
    <w:rsid w:val="005D4601"/>
    <w:rsid w:val="005E0597"/>
    <w:rsid w:val="005E0911"/>
    <w:rsid w:val="005E17B7"/>
    <w:rsid w:val="005E602D"/>
    <w:rsid w:val="005E63CA"/>
    <w:rsid w:val="00614F9B"/>
    <w:rsid w:val="006166F0"/>
    <w:rsid w:val="00640122"/>
    <w:rsid w:val="00641F3B"/>
    <w:rsid w:val="00652969"/>
    <w:rsid w:val="00660D11"/>
    <w:rsid w:val="0066676C"/>
    <w:rsid w:val="006717E5"/>
    <w:rsid w:val="00683EC2"/>
    <w:rsid w:val="00684999"/>
    <w:rsid w:val="00690E94"/>
    <w:rsid w:val="006930E3"/>
    <w:rsid w:val="006A6BF1"/>
    <w:rsid w:val="006B47E8"/>
    <w:rsid w:val="006B756F"/>
    <w:rsid w:val="006C25EB"/>
    <w:rsid w:val="006C26C7"/>
    <w:rsid w:val="006C6230"/>
    <w:rsid w:val="006D7316"/>
    <w:rsid w:val="006E3896"/>
    <w:rsid w:val="006E551E"/>
    <w:rsid w:val="006F18A9"/>
    <w:rsid w:val="00704C00"/>
    <w:rsid w:val="00705AA2"/>
    <w:rsid w:val="00710A10"/>
    <w:rsid w:val="00712C63"/>
    <w:rsid w:val="00724E81"/>
    <w:rsid w:val="00732F45"/>
    <w:rsid w:val="007367FB"/>
    <w:rsid w:val="0074609E"/>
    <w:rsid w:val="00754DC8"/>
    <w:rsid w:val="0076084E"/>
    <w:rsid w:val="007750E8"/>
    <w:rsid w:val="007801BD"/>
    <w:rsid w:val="007817BC"/>
    <w:rsid w:val="00783795"/>
    <w:rsid w:val="00783E4A"/>
    <w:rsid w:val="0079661D"/>
    <w:rsid w:val="007A5B9E"/>
    <w:rsid w:val="007C1380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5461"/>
    <w:rsid w:val="008677F1"/>
    <w:rsid w:val="00867B52"/>
    <w:rsid w:val="00875023"/>
    <w:rsid w:val="008915ED"/>
    <w:rsid w:val="008922A1"/>
    <w:rsid w:val="008B4538"/>
    <w:rsid w:val="008C147D"/>
    <w:rsid w:val="008C21E6"/>
    <w:rsid w:val="008D4500"/>
    <w:rsid w:val="008E74FA"/>
    <w:rsid w:val="008F40EF"/>
    <w:rsid w:val="0092166A"/>
    <w:rsid w:val="009240C1"/>
    <w:rsid w:val="0092436F"/>
    <w:rsid w:val="00924B10"/>
    <w:rsid w:val="00946D0F"/>
    <w:rsid w:val="00946F14"/>
    <w:rsid w:val="0096557F"/>
    <w:rsid w:val="00975A1C"/>
    <w:rsid w:val="00975D99"/>
    <w:rsid w:val="00996220"/>
    <w:rsid w:val="009C45AA"/>
    <w:rsid w:val="009C4AAD"/>
    <w:rsid w:val="00A14548"/>
    <w:rsid w:val="00A33D45"/>
    <w:rsid w:val="00A41B42"/>
    <w:rsid w:val="00A427C5"/>
    <w:rsid w:val="00A46B84"/>
    <w:rsid w:val="00A53003"/>
    <w:rsid w:val="00A60D82"/>
    <w:rsid w:val="00A73624"/>
    <w:rsid w:val="00A76188"/>
    <w:rsid w:val="00A871D8"/>
    <w:rsid w:val="00A9042A"/>
    <w:rsid w:val="00AB0F1D"/>
    <w:rsid w:val="00AB24CB"/>
    <w:rsid w:val="00AC3794"/>
    <w:rsid w:val="00AD44F4"/>
    <w:rsid w:val="00AE37C9"/>
    <w:rsid w:val="00AF61F9"/>
    <w:rsid w:val="00AF6465"/>
    <w:rsid w:val="00AF6C6C"/>
    <w:rsid w:val="00B04202"/>
    <w:rsid w:val="00B30C27"/>
    <w:rsid w:val="00B4665F"/>
    <w:rsid w:val="00B539E6"/>
    <w:rsid w:val="00B718AD"/>
    <w:rsid w:val="00B77B5F"/>
    <w:rsid w:val="00B83B0E"/>
    <w:rsid w:val="00B9485E"/>
    <w:rsid w:val="00BA34DE"/>
    <w:rsid w:val="00BA6D94"/>
    <w:rsid w:val="00BC2B9B"/>
    <w:rsid w:val="00BD50EA"/>
    <w:rsid w:val="00BD78B3"/>
    <w:rsid w:val="00BE4C41"/>
    <w:rsid w:val="00BE620A"/>
    <w:rsid w:val="00BF1EC0"/>
    <w:rsid w:val="00BF7EF3"/>
    <w:rsid w:val="00C00CD0"/>
    <w:rsid w:val="00C10492"/>
    <w:rsid w:val="00C21797"/>
    <w:rsid w:val="00C32E25"/>
    <w:rsid w:val="00C35581"/>
    <w:rsid w:val="00C42662"/>
    <w:rsid w:val="00C542CD"/>
    <w:rsid w:val="00C6004E"/>
    <w:rsid w:val="00C67987"/>
    <w:rsid w:val="00C75FF6"/>
    <w:rsid w:val="00C84CFC"/>
    <w:rsid w:val="00C87759"/>
    <w:rsid w:val="00C92947"/>
    <w:rsid w:val="00C97EFA"/>
    <w:rsid w:val="00CA61BF"/>
    <w:rsid w:val="00CB3A5E"/>
    <w:rsid w:val="00CB46AB"/>
    <w:rsid w:val="00CC58FF"/>
    <w:rsid w:val="00CD6EB4"/>
    <w:rsid w:val="00CE245A"/>
    <w:rsid w:val="00CE5D4E"/>
    <w:rsid w:val="00CE76FD"/>
    <w:rsid w:val="00CF4565"/>
    <w:rsid w:val="00CF51D8"/>
    <w:rsid w:val="00D036DC"/>
    <w:rsid w:val="00D1354C"/>
    <w:rsid w:val="00D16801"/>
    <w:rsid w:val="00D26ADA"/>
    <w:rsid w:val="00D42C2F"/>
    <w:rsid w:val="00D53836"/>
    <w:rsid w:val="00D60563"/>
    <w:rsid w:val="00D629FA"/>
    <w:rsid w:val="00D87318"/>
    <w:rsid w:val="00D87644"/>
    <w:rsid w:val="00D96B6D"/>
    <w:rsid w:val="00D97106"/>
    <w:rsid w:val="00DA3845"/>
    <w:rsid w:val="00DA6B7A"/>
    <w:rsid w:val="00DE343C"/>
    <w:rsid w:val="00DE392D"/>
    <w:rsid w:val="00DE396B"/>
    <w:rsid w:val="00E12B05"/>
    <w:rsid w:val="00E14F1B"/>
    <w:rsid w:val="00E24E68"/>
    <w:rsid w:val="00E36D32"/>
    <w:rsid w:val="00E40455"/>
    <w:rsid w:val="00E40AF8"/>
    <w:rsid w:val="00E43ACC"/>
    <w:rsid w:val="00E46B34"/>
    <w:rsid w:val="00E555B9"/>
    <w:rsid w:val="00E70B4B"/>
    <w:rsid w:val="00EA0272"/>
    <w:rsid w:val="00EA0778"/>
    <w:rsid w:val="00EA2926"/>
    <w:rsid w:val="00EA5FB3"/>
    <w:rsid w:val="00EB2AF7"/>
    <w:rsid w:val="00EB2B59"/>
    <w:rsid w:val="00EC7D2E"/>
    <w:rsid w:val="00ED06D4"/>
    <w:rsid w:val="00ED32FD"/>
    <w:rsid w:val="00ED5295"/>
    <w:rsid w:val="00EE1CDD"/>
    <w:rsid w:val="00F020C6"/>
    <w:rsid w:val="00F03383"/>
    <w:rsid w:val="00F05557"/>
    <w:rsid w:val="00F2013B"/>
    <w:rsid w:val="00F20F29"/>
    <w:rsid w:val="00F21A2B"/>
    <w:rsid w:val="00F24EB8"/>
    <w:rsid w:val="00F53BBA"/>
    <w:rsid w:val="00F55D78"/>
    <w:rsid w:val="00F74A25"/>
    <w:rsid w:val="00F75960"/>
    <w:rsid w:val="00F8463C"/>
    <w:rsid w:val="00F9366A"/>
    <w:rsid w:val="00FA3478"/>
    <w:rsid w:val="00FC1247"/>
    <w:rsid w:val="00FC1910"/>
    <w:rsid w:val="00FC73B6"/>
    <w:rsid w:val="00FD49DB"/>
    <w:rsid w:val="00FD5F02"/>
    <w:rsid w:val="00FE0061"/>
    <w:rsid w:val="00FE6896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docId w15:val="{6C2B2481-0F73-4B82-8F6A-8A70C423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EBD45-ED72-46C8-B8A7-324307AC1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2458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3</cp:revision>
  <cp:lastPrinted>2024-03-21T07:49:00Z</cp:lastPrinted>
  <dcterms:created xsi:type="dcterms:W3CDTF">2025-09-26T10:25:00Z</dcterms:created>
  <dcterms:modified xsi:type="dcterms:W3CDTF">2025-12-04T13:28:00Z</dcterms:modified>
</cp:coreProperties>
</file>