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86BDA">
      <w:pPr>
        <w:ind w:left="5424" w:firstLine="708"/>
        <w:rPr>
          <w:rFonts w:cs="Times New Roman"/>
          <w:b/>
          <w:sz w:val="10"/>
          <w:szCs w:val="10"/>
        </w:rPr>
      </w:pPr>
    </w:p>
    <w:p w:rsidR="00093C4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</w:t>
      </w:r>
      <w:r w:rsidR="00470E71">
        <w:rPr>
          <w:rFonts w:cs="Times New Roman"/>
          <w:i/>
          <w:color w:val="auto"/>
          <w:sz w:val="16"/>
          <w:szCs w:val="16"/>
        </w:rPr>
        <w:t> </w:t>
      </w:r>
      <w:r w:rsidRPr="00830DF7">
        <w:rPr>
          <w:rFonts w:cs="Times New Roman"/>
          <w:i/>
          <w:color w:val="auto"/>
          <w:sz w:val="16"/>
          <w:szCs w:val="16"/>
        </w:rPr>
        <w:t>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</w:t>
      </w:r>
      <w:r w:rsidR="00470E71">
        <w:rPr>
          <w:rFonts w:cs="Times New Roman"/>
          <w:i/>
          <w:color w:val="auto"/>
          <w:sz w:val="16"/>
          <w:szCs w:val="16"/>
        </w:rPr>
        <w:t> </w:t>
      </w:r>
      <w:r w:rsidRPr="00830DF7">
        <w:rPr>
          <w:rFonts w:cs="Times New Roman"/>
          <w:i/>
          <w:color w:val="auto"/>
          <w:sz w:val="16"/>
          <w:szCs w:val="16"/>
        </w:rPr>
        <w:t xml:space="preserve"> reprezentacji)</w:t>
      </w:r>
    </w:p>
    <w:p w:rsidR="00093C44" w:rsidRDefault="00093C44" w:rsidP="00093C44">
      <w:pPr>
        <w:pStyle w:val="Tekstpodstawowy"/>
      </w:pPr>
    </w:p>
    <w:p w:rsidR="00B5471F" w:rsidRPr="00093C44" w:rsidRDefault="00B5471F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B5471F" w:rsidRDefault="00B5471F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5D733A" w:rsidP="00093C44">
      <w:pPr>
        <w:jc w:val="both"/>
        <w:rPr>
          <w:color w:val="auto"/>
          <w:sz w:val="22"/>
          <w:szCs w:val="22"/>
        </w:rPr>
      </w:pPr>
      <w:r w:rsidRPr="005D733A">
        <w:rPr>
          <w:color w:val="auto"/>
          <w:sz w:val="22"/>
          <w:szCs w:val="22"/>
        </w:rPr>
        <w:t>Nawiązując do ogłoszenia o udzielenie zamówienia publicznego prowadzonego w trybie podstawowym, na podstawie art. 275 pkt 1) ustawy z dnia 11 września 2019 roku Prawo zamówień publicznych na:</w:t>
      </w:r>
    </w:p>
    <w:p w:rsidR="005D733A" w:rsidRPr="00811C45" w:rsidRDefault="005D733A" w:rsidP="00093C44">
      <w:pPr>
        <w:jc w:val="both"/>
        <w:rPr>
          <w:color w:val="auto"/>
          <w:sz w:val="10"/>
          <w:szCs w:val="10"/>
        </w:rPr>
      </w:pPr>
    </w:p>
    <w:p w:rsidR="00093C44" w:rsidRDefault="00086BDA" w:rsidP="00B5471F">
      <w:pPr>
        <w:jc w:val="center"/>
        <w:rPr>
          <w:b/>
          <w:color w:val="auto"/>
          <w:sz w:val="22"/>
          <w:szCs w:val="22"/>
        </w:rPr>
      </w:pPr>
      <w:r w:rsidRPr="00086BDA">
        <w:rPr>
          <w:b/>
          <w:color w:val="auto"/>
          <w:sz w:val="22"/>
          <w:szCs w:val="22"/>
        </w:rPr>
        <w:t xml:space="preserve">sprzedaż i dostawę </w:t>
      </w:r>
      <w:r w:rsidR="00A615D5" w:rsidRPr="00A615D5">
        <w:rPr>
          <w:b/>
          <w:color w:val="auto"/>
          <w:sz w:val="22"/>
          <w:szCs w:val="22"/>
        </w:rPr>
        <w:t>środków dezynfekcyjnych do Szpitala Specjalistycznego im. Edmunda Biernackiego w Mielcu</w:t>
      </w:r>
      <w:r w:rsidRPr="00086BDA">
        <w:rPr>
          <w:b/>
          <w:color w:val="auto"/>
          <w:sz w:val="22"/>
          <w:szCs w:val="22"/>
        </w:rPr>
        <w:t>, znak Sz</w:t>
      </w:r>
      <w:r w:rsidR="009166BE">
        <w:rPr>
          <w:b/>
          <w:color w:val="auto"/>
          <w:sz w:val="22"/>
          <w:szCs w:val="22"/>
        </w:rPr>
        <w:t>S</w:t>
      </w:r>
      <w:r w:rsidRPr="00086BDA">
        <w:rPr>
          <w:b/>
          <w:color w:val="auto"/>
          <w:sz w:val="22"/>
          <w:szCs w:val="22"/>
        </w:rPr>
        <w:t>.ZP.2</w:t>
      </w:r>
      <w:r w:rsidR="009166BE">
        <w:rPr>
          <w:b/>
          <w:color w:val="auto"/>
          <w:sz w:val="22"/>
          <w:szCs w:val="22"/>
        </w:rPr>
        <w:t>6</w:t>
      </w:r>
      <w:r w:rsidRPr="00086BDA">
        <w:rPr>
          <w:b/>
          <w:color w:val="auto"/>
          <w:sz w:val="22"/>
          <w:szCs w:val="22"/>
        </w:rPr>
        <w:t>1.</w:t>
      </w:r>
      <w:r w:rsidR="00FC0037">
        <w:rPr>
          <w:b/>
          <w:color w:val="auto"/>
          <w:sz w:val="22"/>
          <w:szCs w:val="22"/>
        </w:rPr>
        <w:t>73</w:t>
      </w:r>
      <w:bookmarkStart w:id="0" w:name="_GoBack"/>
      <w:bookmarkEnd w:id="0"/>
      <w:r w:rsidRPr="00086BDA">
        <w:rPr>
          <w:b/>
          <w:color w:val="auto"/>
          <w:sz w:val="22"/>
          <w:szCs w:val="22"/>
        </w:rPr>
        <w:t>.</w:t>
      </w:r>
      <w:r w:rsidR="009166BE">
        <w:rPr>
          <w:b/>
          <w:color w:val="auto"/>
          <w:sz w:val="22"/>
          <w:szCs w:val="22"/>
        </w:rPr>
        <w:t>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5C0220" w:rsidRPr="00E54C71" w:rsidRDefault="00086BDA" w:rsidP="00E54C71">
      <w:pPr>
        <w:pStyle w:val="Tekstpodstawowy"/>
        <w:rPr>
          <w:rFonts w:cs="Times New Roman"/>
          <w:color w:val="000000" w:themeColor="text1"/>
          <w:sz w:val="20"/>
          <w:szCs w:val="20"/>
        </w:rPr>
      </w:pPr>
      <w:r w:rsidRPr="00E54C71">
        <w:rPr>
          <w:rFonts w:cs="Times New Roman"/>
          <w:color w:val="000000" w:themeColor="text1"/>
          <w:sz w:val="20"/>
          <w:szCs w:val="20"/>
        </w:rPr>
        <w:t>GRUPA ……</w:t>
      </w:r>
    </w:p>
    <w:tbl>
      <w:tblPr>
        <w:tblW w:w="9806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3"/>
        <w:gridCol w:w="1026"/>
        <w:gridCol w:w="830"/>
        <w:gridCol w:w="714"/>
        <w:gridCol w:w="427"/>
        <w:gridCol w:w="794"/>
        <w:gridCol w:w="876"/>
        <w:gridCol w:w="625"/>
        <w:gridCol w:w="790"/>
        <w:gridCol w:w="887"/>
        <w:gridCol w:w="884"/>
        <w:gridCol w:w="1010"/>
      </w:tblGrid>
      <w:tr w:rsidR="00E54C71" w:rsidRPr="00E54C71" w:rsidTr="005C0220">
        <w:trPr>
          <w:trHeight w:val="195"/>
        </w:trPr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L.p.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Asortyment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Nazwa handlowa, wymiar jedn. wielkość opakowania (jeżeli dotyczy)</w:t>
            </w:r>
          </w:p>
        </w:tc>
        <w:tc>
          <w:tcPr>
            <w:tcW w:w="83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Numer katalogowy</w:t>
            </w:r>
          </w:p>
        </w:tc>
        <w:tc>
          <w:tcPr>
            <w:tcW w:w="7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Producent</w:t>
            </w:r>
          </w:p>
        </w:tc>
        <w:tc>
          <w:tcPr>
            <w:tcW w:w="4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J.m.</w:t>
            </w:r>
          </w:p>
        </w:tc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Ilość</w:t>
            </w:r>
          </w:p>
        </w:tc>
        <w:tc>
          <w:tcPr>
            <w:tcW w:w="22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Cena jednostkowa</w:t>
            </w:r>
          </w:p>
        </w:tc>
        <w:tc>
          <w:tcPr>
            <w:tcW w:w="2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Wartość</w:t>
            </w:r>
          </w:p>
        </w:tc>
      </w:tr>
      <w:tr w:rsidR="00E54C71" w:rsidRPr="00E54C71" w:rsidTr="005C0220">
        <w:trPr>
          <w:trHeight w:val="942"/>
        </w:trPr>
        <w:tc>
          <w:tcPr>
            <w:tcW w:w="94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3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79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netto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VAT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brutto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netto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(kol. 5x6)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VAT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zł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brutto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(kol. 9+10)</w:t>
            </w:r>
          </w:p>
        </w:tc>
      </w:tr>
      <w:tr w:rsidR="00E54C71" w:rsidRPr="00E54C71" w:rsidTr="005C0220">
        <w:trPr>
          <w:trHeight w:val="195"/>
        </w:trPr>
        <w:tc>
          <w:tcPr>
            <w:tcW w:w="9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4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11</w:t>
            </w:r>
          </w:p>
        </w:tc>
      </w:tr>
      <w:tr w:rsidR="00E54C71" w:rsidRPr="00E54C71" w:rsidTr="005C0220">
        <w:trPr>
          <w:trHeight w:val="853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rPr>
                <w:color w:val="000000" w:themeColor="text1"/>
              </w:rPr>
            </w:pPr>
          </w:p>
          <w:p w:rsidR="005C0220" w:rsidRPr="00E54C71" w:rsidRDefault="005C0220" w:rsidP="003F312A">
            <w:pPr>
              <w:rPr>
                <w:color w:val="000000" w:themeColor="text1"/>
              </w:rPr>
            </w:pPr>
          </w:p>
          <w:p w:rsidR="005C0220" w:rsidRPr="00E54C71" w:rsidRDefault="005C0220" w:rsidP="003F312A">
            <w:pPr>
              <w:rPr>
                <w:color w:val="000000" w:themeColor="text1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E54C71" w:rsidRPr="00E54C71" w:rsidTr="005C0220">
        <w:trPr>
          <w:trHeight w:val="286"/>
        </w:trPr>
        <w:tc>
          <w:tcPr>
            <w:tcW w:w="35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E54C71">
              <w:rPr>
                <w:b/>
                <w:color w:val="000000" w:themeColor="text1"/>
                <w:sz w:val="16"/>
                <w:szCs w:val="16"/>
              </w:rPr>
              <w:t>Całkowita wartość zamówienia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kolumna 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kolumna 10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kolumna 11</w:t>
            </w:r>
          </w:p>
        </w:tc>
      </w:tr>
    </w:tbl>
    <w:p w:rsidR="00B5471F" w:rsidRPr="00E54C71" w:rsidRDefault="00B5471F" w:rsidP="00086BDA">
      <w:pPr>
        <w:pStyle w:val="Tekstpodstawowy"/>
        <w:rPr>
          <w:rFonts w:cs="Times New Roman"/>
          <w:color w:val="000000" w:themeColor="text1"/>
          <w:sz w:val="20"/>
          <w:szCs w:val="20"/>
        </w:rPr>
      </w:pPr>
    </w:p>
    <w:sectPr w:rsidR="00B5471F" w:rsidRPr="00E54C71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FC0037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 w15:restartNumberingAfterBreak="0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 w15:restartNumberingAfterBreak="0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 w15:restartNumberingAfterBreak="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 w15:restartNumberingAfterBreak="0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 w15:restartNumberingAfterBreak="0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 w15:restartNumberingAfterBreak="0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 w15:restartNumberingAfterBreak="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2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4" w15:restartNumberingAfterBreak="0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5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3"/>
  </w:num>
  <w:num w:numId="14">
    <w:abstractNumId w:val="71"/>
  </w:num>
  <w:num w:numId="15">
    <w:abstractNumId w:val="70"/>
  </w:num>
  <w:num w:numId="16">
    <w:abstractNumId w:val="84"/>
  </w:num>
  <w:num w:numId="17">
    <w:abstractNumId w:val="68"/>
  </w:num>
  <w:num w:numId="18">
    <w:abstractNumId w:val="81"/>
  </w:num>
  <w:num w:numId="19">
    <w:abstractNumId w:val="80"/>
  </w:num>
  <w:num w:numId="20">
    <w:abstractNumId w:val="67"/>
  </w:num>
  <w:num w:numId="21">
    <w:abstractNumId w:val="64"/>
  </w:num>
  <w:num w:numId="22">
    <w:abstractNumId w:val="59"/>
  </w:num>
  <w:num w:numId="23">
    <w:abstractNumId w:val="82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1910"/>
    <w:rsid w:val="0026721B"/>
    <w:rsid w:val="00284ECD"/>
    <w:rsid w:val="00290B51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0E71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220"/>
    <w:rsid w:val="005C0505"/>
    <w:rsid w:val="005C5203"/>
    <w:rsid w:val="005C6245"/>
    <w:rsid w:val="005D733A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166BE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E490F"/>
    <w:rsid w:val="009F263A"/>
    <w:rsid w:val="009F334D"/>
    <w:rsid w:val="009F3F86"/>
    <w:rsid w:val="00A04EF6"/>
    <w:rsid w:val="00A07D59"/>
    <w:rsid w:val="00A16E4F"/>
    <w:rsid w:val="00A24949"/>
    <w:rsid w:val="00A53003"/>
    <w:rsid w:val="00A615D5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10EE4"/>
    <w:rsid w:val="00E40AF8"/>
    <w:rsid w:val="00E43ACC"/>
    <w:rsid w:val="00E54C71"/>
    <w:rsid w:val="00E555B9"/>
    <w:rsid w:val="00E67A0A"/>
    <w:rsid w:val="00E71CD7"/>
    <w:rsid w:val="00E81C06"/>
    <w:rsid w:val="00E94C9C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0037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3A0-6404-4E33-BD49-3FA4ED74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1174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4</cp:revision>
  <cp:lastPrinted>2024-08-27T11:06:00Z</cp:lastPrinted>
  <dcterms:created xsi:type="dcterms:W3CDTF">2025-09-26T10:26:00Z</dcterms:created>
  <dcterms:modified xsi:type="dcterms:W3CDTF">2025-12-04T13:27:00Z</dcterms:modified>
</cp:coreProperties>
</file>