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AB00" w14:textId="77777777" w:rsidR="000E7A87" w:rsidRDefault="000E7A87">
      <w:pPr>
        <w:ind w:left="360"/>
        <w:jc w:val="both"/>
      </w:pPr>
      <w:r>
        <w:rPr>
          <w:rFonts w:ascii="Arial" w:eastAsia="Arial" w:hAnsi="Arial" w:cs="Arial"/>
          <w:b/>
        </w:rPr>
        <w:t xml:space="preserve">                                                                                             </w:t>
      </w:r>
      <w:r>
        <w:rPr>
          <w:rFonts w:ascii="Arial" w:hAnsi="Arial" w:cs="Arial"/>
          <w:b/>
        </w:rPr>
        <w:t>Załącznik nr 1 do SWZ</w:t>
      </w:r>
    </w:p>
    <w:p w14:paraId="6320CF67" w14:textId="77777777" w:rsidR="000E7A87" w:rsidRDefault="000E7A87">
      <w:pPr>
        <w:jc w:val="both"/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(wypełnić czytelnie)</w:t>
      </w:r>
    </w:p>
    <w:p w14:paraId="7CC1894B" w14:textId="77777777" w:rsidR="000E7A87" w:rsidRDefault="000E7A87">
      <w:pPr>
        <w:jc w:val="both"/>
      </w:pPr>
      <w:r>
        <w:rPr>
          <w:rFonts w:ascii="Arial" w:hAnsi="Arial" w:cs="Arial"/>
        </w:rPr>
        <w:t>..........................................</w:t>
      </w:r>
    </w:p>
    <w:p w14:paraId="27BCEB26" w14:textId="77777777" w:rsidR="000E7A87" w:rsidRDefault="000E7A87">
      <w:pPr>
        <w:spacing w:line="240" w:lineRule="auto"/>
        <w:jc w:val="both"/>
      </w:pPr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  <w:sz w:val="18"/>
        </w:rPr>
        <w:t>Nazwa i adres Wykonawcy</w:t>
      </w:r>
    </w:p>
    <w:p w14:paraId="1595CFAC" w14:textId="77777777" w:rsidR="000E7A87" w:rsidRDefault="000E7A87">
      <w:pPr>
        <w:spacing w:line="240" w:lineRule="auto"/>
        <w:jc w:val="both"/>
      </w:pPr>
      <w:r>
        <w:rPr>
          <w:rFonts w:ascii="Arial" w:eastAsia="Arial" w:hAnsi="Arial" w:cs="Arial"/>
          <w:sz w:val="18"/>
        </w:rPr>
        <w:t xml:space="preserve">           </w:t>
      </w:r>
      <w:r>
        <w:rPr>
          <w:rFonts w:ascii="Arial" w:hAnsi="Arial" w:cs="Arial"/>
          <w:sz w:val="18"/>
        </w:rPr>
        <w:t>(pieczątka)</w:t>
      </w:r>
    </w:p>
    <w:p w14:paraId="2F4CBC2C" w14:textId="77777777" w:rsidR="000E7A87" w:rsidRPr="00EB40BF" w:rsidRDefault="000E7A87">
      <w:pPr>
        <w:jc w:val="center"/>
        <w:rPr>
          <w:rFonts w:ascii="Times New Roman" w:hAnsi="Times New Roman" w:cs="Times New Roman"/>
        </w:rPr>
      </w:pPr>
      <w:r w:rsidRPr="00EB40BF">
        <w:rPr>
          <w:rFonts w:ascii="Times New Roman" w:hAnsi="Times New Roman" w:cs="Times New Roman"/>
          <w:b/>
          <w:bCs/>
          <w:sz w:val="40"/>
          <w:szCs w:val="40"/>
          <w:lang w:val="de-DE"/>
        </w:rPr>
        <w:t>F O R M U L A R  Z    O  F  E  R  T  Y</w:t>
      </w:r>
    </w:p>
    <w:p w14:paraId="2DDBB0CA" w14:textId="77777777" w:rsidR="000E7A87" w:rsidRPr="00EB40BF" w:rsidRDefault="000E7A87">
      <w:pPr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EB40BF">
        <w:rPr>
          <w:rFonts w:ascii="Times New Roman" w:hAnsi="Times New Roman" w:cs="Times New Roman"/>
          <w:b/>
          <w:bCs/>
          <w:sz w:val="26"/>
          <w:szCs w:val="26"/>
          <w:lang w:val="de-DE"/>
        </w:rPr>
        <w:t xml:space="preserve">dla  </w:t>
      </w:r>
      <w:r w:rsidRPr="00EB40BF">
        <w:rPr>
          <w:rFonts w:ascii="Times New Roman" w:hAnsi="Times New Roman" w:cs="Times New Roman"/>
          <w:b/>
          <w:sz w:val="26"/>
          <w:szCs w:val="26"/>
        </w:rPr>
        <w:t>postępowania o zamówienie publiczne  prowadzonego w trybie podstawowym</w:t>
      </w:r>
    </w:p>
    <w:p w14:paraId="6019EFD3" w14:textId="121EB98C" w:rsidR="000E7A87" w:rsidRDefault="000E7A87">
      <w:pPr>
        <w:spacing w:line="36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EB40BF">
        <w:rPr>
          <w:rFonts w:ascii="Times New Roman" w:hAnsi="Times New Roman" w:cs="Times New Roman"/>
          <w:b/>
          <w:bCs/>
          <w:sz w:val="26"/>
          <w:szCs w:val="26"/>
        </w:rPr>
        <w:t xml:space="preserve">na </w:t>
      </w:r>
      <w:bookmarkStart w:id="0" w:name="_Hlk83647519"/>
      <w:r w:rsidRPr="00EB40BF">
        <w:rPr>
          <w:rFonts w:ascii="Times New Roman" w:hAnsi="Times New Roman" w:cs="Times New Roman"/>
          <w:b/>
          <w:bCs/>
          <w:sz w:val="26"/>
          <w:szCs w:val="26"/>
        </w:rPr>
        <w:t>„</w:t>
      </w:r>
      <w:bookmarkStart w:id="1" w:name="_Hlk77253836"/>
      <w:r w:rsidR="001E1F1C" w:rsidRPr="001E1F1C">
        <w:rPr>
          <w:rFonts w:ascii="Times New Roman" w:eastAsia="Calibri" w:hAnsi="Times New Roman" w:cs="Times New Roman"/>
          <w:b/>
          <w:sz w:val="26"/>
          <w:szCs w:val="26"/>
        </w:rPr>
        <w:t xml:space="preserve">Usługa ochrony obiektów, osób i mienia Prokuratury Regionalnej </w:t>
      </w:r>
      <w:r w:rsidR="001E1F1C">
        <w:rPr>
          <w:rFonts w:ascii="Times New Roman" w:eastAsia="Calibri" w:hAnsi="Times New Roman" w:cs="Times New Roman"/>
          <w:b/>
          <w:sz w:val="26"/>
          <w:szCs w:val="26"/>
        </w:rPr>
        <w:br/>
      </w:r>
      <w:r w:rsidR="001E1F1C" w:rsidRPr="001E1F1C">
        <w:rPr>
          <w:rFonts w:ascii="Times New Roman" w:eastAsia="Calibri" w:hAnsi="Times New Roman" w:cs="Times New Roman"/>
          <w:b/>
          <w:sz w:val="26"/>
          <w:szCs w:val="26"/>
        </w:rPr>
        <w:t>w Krakowie zlokalizowanej przy ul. Lubicz 25 w Krakowie</w:t>
      </w:r>
      <w:r w:rsidR="00C2611F">
        <w:rPr>
          <w:rFonts w:ascii="Times New Roman" w:eastAsia="Calibri" w:hAnsi="Times New Roman" w:cs="Times New Roman"/>
          <w:b/>
          <w:bCs/>
          <w:sz w:val="26"/>
          <w:szCs w:val="26"/>
        </w:rPr>
        <w:t>”</w:t>
      </w:r>
      <w:r w:rsidRPr="00EB40B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bookmarkEnd w:id="0"/>
      <w:bookmarkEnd w:id="1"/>
    </w:p>
    <w:p w14:paraId="5E126591" w14:textId="77777777" w:rsidR="00B97546" w:rsidRPr="00EB40BF" w:rsidRDefault="00B97546">
      <w:pPr>
        <w:spacing w:line="36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02CF4572" w14:textId="31DFC889" w:rsidR="000E7A87" w:rsidRPr="00EB40BF" w:rsidRDefault="000E7A87">
      <w:pPr>
        <w:jc w:val="both"/>
        <w:rPr>
          <w:rFonts w:ascii="Times New Roman" w:hAnsi="Times New Roman" w:cs="Times New Roman"/>
          <w:sz w:val="26"/>
          <w:szCs w:val="26"/>
        </w:rPr>
      </w:pPr>
      <w:r w:rsidRPr="00EB40BF">
        <w:rPr>
          <w:rFonts w:ascii="Times New Roman" w:hAnsi="Times New Roman" w:cs="Times New Roman"/>
          <w:b/>
          <w:sz w:val="26"/>
          <w:szCs w:val="26"/>
        </w:rPr>
        <w:t xml:space="preserve">Nr referencyjny nadany sprawie przez Zamawiającego : </w:t>
      </w:r>
      <w:r w:rsidR="00B97546" w:rsidRPr="00B97546">
        <w:rPr>
          <w:rFonts w:ascii="Times New Roman" w:hAnsi="Times New Roman" w:cs="Times New Roman"/>
          <w:b/>
          <w:bCs/>
          <w:sz w:val="26"/>
          <w:szCs w:val="26"/>
        </w:rPr>
        <w:t>2004-7.261.</w:t>
      </w:r>
      <w:r w:rsidR="001E1F1C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B97546" w:rsidRPr="00B97546">
        <w:rPr>
          <w:rFonts w:ascii="Times New Roman" w:hAnsi="Times New Roman" w:cs="Times New Roman"/>
          <w:b/>
          <w:bCs/>
          <w:sz w:val="26"/>
          <w:szCs w:val="26"/>
        </w:rPr>
        <w:t>.20</w:t>
      </w:r>
      <w:r w:rsidR="001E1F1C">
        <w:rPr>
          <w:rFonts w:ascii="Times New Roman" w:hAnsi="Times New Roman" w:cs="Times New Roman"/>
          <w:b/>
          <w:bCs/>
          <w:sz w:val="26"/>
          <w:szCs w:val="26"/>
        </w:rPr>
        <w:t>25</w:t>
      </w:r>
    </w:p>
    <w:p w14:paraId="64A7CAC1" w14:textId="77777777" w:rsidR="000E7A87" w:rsidRPr="00EB40BF" w:rsidRDefault="000E7A87">
      <w:pPr>
        <w:pStyle w:val="Style11"/>
        <w:widowControl/>
        <w:spacing w:before="115" w:line="432" w:lineRule="exact"/>
        <w:jc w:val="left"/>
        <w:rPr>
          <w:rFonts w:ascii="Times New Roman" w:hAnsi="Times New Roman" w:cs="Times New Roman"/>
        </w:rPr>
      </w:pPr>
      <w:r w:rsidRPr="00EB40BF">
        <w:rPr>
          <w:rStyle w:val="FontStyle22"/>
          <w:rFonts w:ascii="Times New Roman" w:hAnsi="Times New Roman" w:cs="Times New Roman"/>
          <w:sz w:val="24"/>
          <w:szCs w:val="24"/>
        </w:rPr>
        <w:t>Dane W</w:t>
      </w:r>
      <w:r w:rsidRPr="00EB40BF">
        <w:rPr>
          <w:rStyle w:val="FontStyle27"/>
          <w:rFonts w:ascii="Times New Roman" w:hAnsi="Times New Roman" w:cs="Times New Roman"/>
          <w:sz w:val="24"/>
          <w:szCs w:val="24"/>
        </w:rPr>
        <w:t>ykonawcy/lidera*:</w:t>
      </w:r>
    </w:p>
    <w:p w14:paraId="141A2BA1" w14:textId="77777777" w:rsidR="000E7A87" w:rsidRPr="00EB40BF" w:rsidRDefault="000E7A87">
      <w:pPr>
        <w:pStyle w:val="Style5"/>
        <w:widowControl/>
        <w:tabs>
          <w:tab w:val="left" w:leader="dot" w:pos="5400"/>
        </w:tabs>
        <w:spacing w:before="10" w:line="432" w:lineRule="exact"/>
        <w:jc w:val="both"/>
        <w:rPr>
          <w:rFonts w:ascii="Times New Roman" w:hAnsi="Times New Roman" w:cs="Times New Roman"/>
        </w:rPr>
      </w:pPr>
      <w:r w:rsidRPr="00EB40BF">
        <w:rPr>
          <w:rStyle w:val="FontStyle22"/>
          <w:rFonts w:ascii="Times New Roman" w:hAnsi="Times New Roman" w:cs="Times New Roman"/>
          <w:sz w:val="24"/>
          <w:szCs w:val="24"/>
        </w:rPr>
        <w:t>Nazwa (firma):</w:t>
      </w:r>
      <w:r w:rsidRPr="00EB40BF">
        <w:rPr>
          <w:rStyle w:val="FontStyle22"/>
          <w:rFonts w:ascii="Times New Roman" w:hAnsi="Times New Roman" w:cs="Times New Roman"/>
          <w:sz w:val="24"/>
          <w:szCs w:val="24"/>
        </w:rPr>
        <w:tab/>
        <w:t>…………………………..</w:t>
      </w:r>
    </w:p>
    <w:p w14:paraId="4B087DFA" w14:textId="77777777" w:rsidR="000E7A87" w:rsidRPr="00EB40BF" w:rsidRDefault="000E7A87">
      <w:pPr>
        <w:pStyle w:val="Style5"/>
        <w:widowControl/>
        <w:tabs>
          <w:tab w:val="left" w:leader="dot" w:pos="5419"/>
        </w:tabs>
        <w:spacing w:line="432" w:lineRule="exact"/>
        <w:jc w:val="both"/>
        <w:rPr>
          <w:rFonts w:ascii="Times New Roman" w:hAnsi="Times New Roman" w:cs="Times New Roman"/>
        </w:rPr>
      </w:pPr>
      <w:r w:rsidRPr="00EB40BF">
        <w:rPr>
          <w:rStyle w:val="FontStyle22"/>
          <w:rFonts w:ascii="Times New Roman" w:hAnsi="Times New Roman" w:cs="Times New Roman"/>
          <w:sz w:val="24"/>
          <w:szCs w:val="24"/>
        </w:rPr>
        <w:t>Siedziba:</w:t>
      </w:r>
      <w:r w:rsidRPr="00EB40BF">
        <w:rPr>
          <w:rStyle w:val="FontStyle22"/>
          <w:rFonts w:ascii="Times New Roman" w:hAnsi="Times New Roman" w:cs="Times New Roman"/>
          <w:sz w:val="24"/>
          <w:szCs w:val="24"/>
        </w:rPr>
        <w:tab/>
        <w:t>…………………………..</w:t>
      </w:r>
    </w:p>
    <w:p w14:paraId="1FD5CC65" w14:textId="77777777" w:rsidR="000E7A87" w:rsidRPr="00EB40BF" w:rsidRDefault="000E7A87">
      <w:pPr>
        <w:pStyle w:val="Style5"/>
        <w:widowControl/>
        <w:tabs>
          <w:tab w:val="left" w:leader="dot" w:pos="4051"/>
        </w:tabs>
        <w:spacing w:line="432" w:lineRule="exact"/>
        <w:jc w:val="both"/>
        <w:rPr>
          <w:rFonts w:ascii="Times New Roman" w:hAnsi="Times New Roman" w:cs="Times New Roman"/>
        </w:rPr>
      </w:pPr>
      <w:r w:rsidRPr="00EB40BF">
        <w:rPr>
          <w:rStyle w:val="FontStyle22"/>
          <w:rFonts w:ascii="Times New Roman" w:hAnsi="Times New Roman" w:cs="Times New Roman"/>
          <w:sz w:val="24"/>
          <w:szCs w:val="24"/>
        </w:rPr>
        <w:t>Numer telefonu</w:t>
      </w:r>
      <w:r w:rsidRPr="00EB40BF">
        <w:rPr>
          <w:rStyle w:val="FontStyle22"/>
          <w:rFonts w:ascii="Times New Roman" w:hAnsi="Times New Roman" w:cs="Times New Roman"/>
          <w:sz w:val="24"/>
          <w:szCs w:val="24"/>
        </w:rPr>
        <w:tab/>
        <w:t>Numer fax ……………………………….</w:t>
      </w:r>
    </w:p>
    <w:p w14:paraId="680EF9BC" w14:textId="77777777" w:rsidR="000E7A87" w:rsidRPr="00EB40BF" w:rsidRDefault="000E7A87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Fonts w:ascii="Times New Roman" w:hAnsi="Times New Roman" w:cs="Times New Roman"/>
        </w:rPr>
      </w:pPr>
      <w:r w:rsidRPr="00EB40BF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E-mail</w:t>
      </w:r>
      <w:r w:rsidRPr="00EB40BF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ab/>
        <w:t>Numer KRS……………………………….</w:t>
      </w:r>
    </w:p>
    <w:p w14:paraId="218F803C" w14:textId="77777777" w:rsidR="000E7A87" w:rsidRPr="00EB40BF" w:rsidRDefault="000E7A87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Fonts w:ascii="Times New Roman" w:hAnsi="Times New Roman" w:cs="Times New Roman"/>
        </w:rPr>
      </w:pPr>
      <w:r w:rsidRPr="00EB40BF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>Numer REGON</w:t>
      </w:r>
      <w:r w:rsidRPr="00EB40BF">
        <w:rPr>
          <w:rStyle w:val="FontStyle22"/>
          <w:rFonts w:ascii="Times New Roman" w:hAnsi="Times New Roman" w:cs="Times New Roman"/>
          <w:sz w:val="24"/>
          <w:szCs w:val="24"/>
          <w:lang w:val="en-US"/>
        </w:rPr>
        <w:tab/>
        <w:t>Numer NIP……………………………….</w:t>
      </w:r>
    </w:p>
    <w:p w14:paraId="19373698" w14:textId="77777777" w:rsidR="000E7A87" w:rsidRPr="00EB40BF" w:rsidRDefault="000E7A87">
      <w:pPr>
        <w:pStyle w:val="Tekstpodstawowy31"/>
        <w:jc w:val="both"/>
        <w:rPr>
          <w:rFonts w:ascii="Times New Roman" w:hAnsi="Times New Roman" w:cs="Times New Roman"/>
          <w:sz w:val="24"/>
          <w:szCs w:val="24"/>
        </w:rPr>
      </w:pPr>
    </w:p>
    <w:p w14:paraId="763632EB" w14:textId="77777777" w:rsidR="000E7A87" w:rsidRPr="00EB40BF" w:rsidRDefault="000E7A87">
      <w:pPr>
        <w:pStyle w:val="Tekstpodstawowy31"/>
        <w:jc w:val="both"/>
        <w:rPr>
          <w:rFonts w:ascii="Times New Roman" w:hAnsi="Times New Roman" w:cs="Times New Roman"/>
          <w:sz w:val="24"/>
          <w:szCs w:val="24"/>
        </w:rPr>
      </w:pPr>
      <w:r w:rsidRPr="00EB40BF">
        <w:rPr>
          <w:rFonts w:ascii="Times New Roman" w:hAnsi="Times New Roman" w:cs="Times New Roman"/>
          <w:bCs/>
          <w:sz w:val="24"/>
          <w:szCs w:val="24"/>
        </w:rPr>
        <w:t>Wykaz Wykonawców składających wspólnie ofertę (konsorcjum):</w:t>
      </w:r>
    </w:p>
    <w:p w14:paraId="184C4913" w14:textId="77777777" w:rsidR="000E7A87" w:rsidRPr="00EB40BF" w:rsidRDefault="000E7A87">
      <w:pPr>
        <w:pStyle w:val="Tekstpodstawowy31"/>
        <w:jc w:val="both"/>
        <w:rPr>
          <w:rFonts w:ascii="Times New Roman" w:hAnsi="Times New Roman" w:cs="Times New Roman"/>
          <w:sz w:val="24"/>
          <w:szCs w:val="24"/>
        </w:rPr>
      </w:pPr>
      <w:r w:rsidRPr="00EB40BF">
        <w:rPr>
          <w:rFonts w:ascii="Times New Roman" w:eastAsia="Arial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B40BF">
        <w:rPr>
          <w:rFonts w:ascii="Times New Roman" w:hAnsi="Times New Roman" w:cs="Times New Roman"/>
          <w:bCs/>
          <w:sz w:val="24"/>
          <w:szCs w:val="24"/>
        </w:rPr>
        <w:t>.…</w:t>
      </w:r>
    </w:p>
    <w:p w14:paraId="419C205D" w14:textId="77777777" w:rsidR="000E7A87" w:rsidRPr="00EB40BF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EB40BF">
        <w:rPr>
          <w:rFonts w:ascii="Times New Roman" w:hAnsi="Times New Roman" w:cs="Times New Roman"/>
          <w:sz w:val="24"/>
          <w:szCs w:val="24"/>
        </w:rPr>
        <w:t>Osoba uprawniona do kontaktów :</w:t>
      </w:r>
    </w:p>
    <w:p w14:paraId="1D926E0C" w14:textId="77777777" w:rsidR="000E7A87" w:rsidRPr="00EB40BF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EB40BF">
        <w:rPr>
          <w:rFonts w:ascii="Times New Roman" w:hAnsi="Times New Roman" w:cs="Times New Roman"/>
          <w:sz w:val="24"/>
          <w:szCs w:val="24"/>
        </w:rPr>
        <w:t>Imię i nazwisko ...................................................</w:t>
      </w:r>
    </w:p>
    <w:p w14:paraId="1594892B" w14:textId="77777777" w:rsidR="000E7A87" w:rsidRPr="00EB40BF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EB40BF">
        <w:rPr>
          <w:rFonts w:ascii="Times New Roman" w:hAnsi="Times New Roman" w:cs="Times New Roman"/>
          <w:sz w:val="24"/>
          <w:szCs w:val="24"/>
        </w:rPr>
        <w:t>nr telefonu............................................................</w:t>
      </w:r>
    </w:p>
    <w:p w14:paraId="7E5F030B" w14:textId="77777777" w:rsidR="000E7A87" w:rsidRPr="00EB40BF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EB40BF">
        <w:rPr>
          <w:rFonts w:ascii="Times New Roman" w:hAnsi="Times New Roman" w:cs="Times New Roman"/>
          <w:sz w:val="24"/>
          <w:szCs w:val="24"/>
        </w:rPr>
        <w:t>Nr faxu.................................................................</w:t>
      </w:r>
    </w:p>
    <w:p w14:paraId="1E04C7B1" w14:textId="77777777" w:rsidR="000E7A87" w:rsidRPr="00EB40BF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EB40BF">
        <w:rPr>
          <w:rFonts w:ascii="Times New Roman" w:hAnsi="Times New Roman" w:cs="Times New Roman"/>
          <w:sz w:val="24"/>
          <w:szCs w:val="24"/>
        </w:rPr>
        <w:t>e-mail……………………………….……………..</w:t>
      </w:r>
    </w:p>
    <w:p w14:paraId="5DCD897B" w14:textId="77777777" w:rsidR="000E7A87" w:rsidRPr="00EB40BF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414AC1" w14:textId="77777777" w:rsidR="000E7A87" w:rsidRPr="00EB40BF" w:rsidRDefault="000E7A87">
      <w:pPr>
        <w:pStyle w:val="Style23"/>
        <w:widowControl/>
        <w:ind w:right="-59"/>
        <w:jc w:val="both"/>
        <w:rPr>
          <w:rFonts w:ascii="Times New Roman" w:hAnsi="Times New Roman" w:cs="Times New Roman"/>
        </w:rPr>
      </w:pPr>
    </w:p>
    <w:p w14:paraId="12DDC0FB" w14:textId="77777777" w:rsidR="000E7A87" w:rsidRPr="00EB40BF" w:rsidRDefault="000E7A87">
      <w:pPr>
        <w:pStyle w:val="Style23"/>
        <w:widowControl/>
        <w:ind w:right="-59"/>
        <w:jc w:val="both"/>
        <w:rPr>
          <w:rFonts w:ascii="Times New Roman" w:hAnsi="Times New Roman" w:cs="Times New Roman"/>
        </w:rPr>
      </w:pPr>
    </w:p>
    <w:p w14:paraId="788CBF66" w14:textId="470E1B01" w:rsidR="009B7478" w:rsidRDefault="000E7A87" w:rsidP="009B7478">
      <w:pPr>
        <w:pStyle w:val="Akapitzlist"/>
        <w:numPr>
          <w:ilvl w:val="0"/>
          <w:numId w:val="6"/>
        </w:numPr>
        <w:spacing w:line="360" w:lineRule="auto"/>
        <w:ind w:left="284" w:hanging="426"/>
        <w:contextualSpacing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W odpowiedzi na ogłoszenie w postępowaniu o udzielenie zamówienia publicznego, którego przedmiotem jest</w:t>
      </w:r>
      <w:r w:rsidRPr="009B747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9B7478">
        <w:rPr>
          <w:rFonts w:ascii="Times New Roman" w:hAnsi="Times New Roman" w:cs="Times New Roman"/>
          <w:sz w:val="24"/>
          <w:szCs w:val="24"/>
        </w:rPr>
        <w:t>„</w:t>
      </w:r>
      <w:r w:rsidR="001E1F1C" w:rsidRPr="009B7478">
        <w:rPr>
          <w:rFonts w:ascii="Times New Roman" w:eastAsia="Calibri" w:hAnsi="Times New Roman" w:cs="Times New Roman"/>
          <w:sz w:val="24"/>
          <w:szCs w:val="24"/>
        </w:rPr>
        <w:t>Usługa ochrony obiektów, osób i mienia Prokuratury Regionalnej w Krakowie zlokalizowanej przy ul. Lubicz 25 w Krakowie</w:t>
      </w:r>
      <w:r w:rsidRPr="009B7478">
        <w:rPr>
          <w:rFonts w:ascii="Times New Roman" w:hAnsi="Times New Roman" w:cs="Times New Roman"/>
          <w:sz w:val="24"/>
          <w:szCs w:val="24"/>
        </w:rPr>
        <w:t xml:space="preserve">”, </w:t>
      </w: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 xml:space="preserve">w oparciu o zapisy SWZ,  oferuję/my </w:t>
      </w:r>
      <w:r w:rsidR="009B7478" w:rsidRPr="009B7478">
        <w:rPr>
          <w:rStyle w:val="FontStyle22"/>
          <w:rFonts w:ascii="Times New Roman" w:hAnsi="Times New Roman" w:cs="Times New Roman"/>
          <w:sz w:val="24"/>
          <w:szCs w:val="24"/>
        </w:rPr>
        <w:t>wykonanie całego przedmiotu zamówienia w okresie 12 miesięcy za cenę</w:t>
      </w:r>
      <w:r w:rsidR="009B7478">
        <w:rPr>
          <w:rStyle w:val="FontStyle22"/>
          <w:rFonts w:ascii="Times New Roman" w:hAnsi="Times New Roman" w:cs="Times New Roman"/>
          <w:sz w:val="24"/>
          <w:szCs w:val="24"/>
        </w:rPr>
        <w:t>:</w:t>
      </w:r>
    </w:p>
    <w:p w14:paraId="2BE03B7B" w14:textId="3B841FC8" w:rsidR="009B7478" w:rsidRPr="009B7478" w:rsidRDefault="009B7478" w:rsidP="009B7478">
      <w:pPr>
        <w:spacing w:line="360" w:lineRule="auto"/>
        <w:contextualSpacing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netto: ……………....................... zł (słownie: …....………..…………………...…… złotych),</w:t>
      </w:r>
    </w:p>
    <w:p w14:paraId="5456B93F" w14:textId="29C06057" w:rsidR="009B7478" w:rsidRPr="009B7478" w:rsidRDefault="009B7478" w:rsidP="009B7478">
      <w:pPr>
        <w:spacing w:line="360" w:lineRule="auto"/>
        <w:contextualSpacing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brutto: ……………..................... zł (słownie: …....….......................</w:t>
      </w:r>
      <w:r>
        <w:rPr>
          <w:rStyle w:val="FontStyle22"/>
          <w:rFonts w:ascii="Times New Roman" w:hAnsi="Times New Roman" w:cs="Times New Roman"/>
          <w:sz w:val="24"/>
          <w:szCs w:val="24"/>
        </w:rPr>
        <w:t>....</w:t>
      </w: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...…………… złotych),</w:t>
      </w:r>
    </w:p>
    <w:p w14:paraId="37AD0ED7" w14:textId="1E0D7E61" w:rsidR="009B7478" w:rsidRPr="009B7478" w:rsidRDefault="009B7478" w:rsidP="009B7478">
      <w:pPr>
        <w:spacing w:line="360" w:lineRule="auto"/>
        <w:contextualSpacing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w tym podatek VAT ……………% .................................................. zł.</w:t>
      </w:r>
    </w:p>
    <w:p w14:paraId="1B34A067" w14:textId="4E454DBA" w:rsidR="009B7478" w:rsidRPr="009B7478" w:rsidRDefault="009B7478" w:rsidP="009B7478">
      <w:pPr>
        <w:pStyle w:val="Akapitzlist"/>
        <w:numPr>
          <w:ilvl w:val="0"/>
          <w:numId w:val="6"/>
        </w:numPr>
        <w:spacing w:line="360" w:lineRule="auto"/>
        <w:ind w:left="284" w:hanging="426"/>
        <w:contextualSpacing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Dla potrzeb miesięcznego rozliczania wykonanej usługi po podzieleniu powyższej kwoty przez okres obowiązywania umowy (12 miesięcy) przyjmuje się ryczałtową stawkę miesięczną:</w:t>
      </w:r>
    </w:p>
    <w:p w14:paraId="4CFA3D80" w14:textId="565C8098" w:rsidR="009B7478" w:rsidRPr="009B7478" w:rsidRDefault="009B7478" w:rsidP="009B7478">
      <w:pPr>
        <w:spacing w:line="360" w:lineRule="auto"/>
        <w:contextualSpacing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netto: ……………....................... zł (słownie: …....…………………</w:t>
      </w:r>
      <w:r>
        <w:rPr>
          <w:rStyle w:val="FontStyle22"/>
          <w:rFonts w:ascii="Times New Roman" w:hAnsi="Times New Roman" w:cs="Times New Roman"/>
          <w:sz w:val="24"/>
          <w:szCs w:val="24"/>
        </w:rPr>
        <w:t>…</w:t>
      </w: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………...…… złotych),</w:t>
      </w:r>
    </w:p>
    <w:p w14:paraId="3716262D" w14:textId="39CBF52D" w:rsidR="009B7478" w:rsidRPr="009B7478" w:rsidRDefault="009B7478" w:rsidP="009B7478">
      <w:pPr>
        <w:spacing w:line="360" w:lineRule="auto"/>
        <w:contextualSpacing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brutto: ……………..................... zł (słownie: …....……………….......</w:t>
      </w:r>
      <w:r>
        <w:rPr>
          <w:rStyle w:val="FontStyle22"/>
          <w:rFonts w:ascii="Times New Roman" w:hAnsi="Times New Roman" w:cs="Times New Roman"/>
          <w:sz w:val="24"/>
          <w:szCs w:val="24"/>
        </w:rPr>
        <w:t>.</w:t>
      </w: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...........……… złotych),</w:t>
      </w:r>
    </w:p>
    <w:p w14:paraId="0FBB4711" w14:textId="1EA20A5B" w:rsidR="001B079C" w:rsidRDefault="009B7478" w:rsidP="009B7478">
      <w:pPr>
        <w:spacing w:line="360" w:lineRule="auto"/>
        <w:contextualSpacing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9B7478">
        <w:rPr>
          <w:rStyle w:val="FontStyle22"/>
          <w:rFonts w:ascii="Times New Roman" w:hAnsi="Times New Roman" w:cs="Times New Roman"/>
          <w:sz w:val="24"/>
          <w:szCs w:val="24"/>
        </w:rPr>
        <w:t>w tym podatek VAT ……………% .................................................. zł.</w:t>
      </w:r>
    </w:p>
    <w:p w14:paraId="0AC4D491" w14:textId="3122FA2C" w:rsidR="001B079C" w:rsidRDefault="001B079C" w:rsidP="001B079C">
      <w:pPr>
        <w:pStyle w:val="Akapitzlist"/>
        <w:numPr>
          <w:ilvl w:val="0"/>
          <w:numId w:val="6"/>
        </w:numPr>
        <w:spacing w:line="360" w:lineRule="auto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przypadku zwiększenia patrolu o jedną osobę, dodatkową godzinę pracy pracownika ochrony wyceniamy na:</w:t>
      </w:r>
    </w:p>
    <w:p w14:paraId="4AFFAF60" w14:textId="77777777" w:rsidR="001B079C" w:rsidRPr="001B079C" w:rsidRDefault="001B079C" w:rsidP="001B079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79C">
        <w:rPr>
          <w:rFonts w:ascii="Times New Roman" w:hAnsi="Times New Roman" w:cs="Times New Roman"/>
          <w:sz w:val="24"/>
          <w:szCs w:val="24"/>
        </w:rPr>
        <w:t>netto: ……………....................... zł (słownie: …....……………………………...…… złotych),</w:t>
      </w:r>
    </w:p>
    <w:p w14:paraId="4DF7CF90" w14:textId="77777777" w:rsidR="001B079C" w:rsidRPr="001B079C" w:rsidRDefault="001B079C" w:rsidP="001B079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79C">
        <w:rPr>
          <w:rFonts w:ascii="Times New Roman" w:hAnsi="Times New Roman" w:cs="Times New Roman"/>
          <w:sz w:val="24"/>
          <w:szCs w:val="24"/>
        </w:rPr>
        <w:t>brutto: ……………..................... zł (słownie: …....………………...................……… złotych),</w:t>
      </w:r>
    </w:p>
    <w:p w14:paraId="3F4D3B5F" w14:textId="5CFFB9C7" w:rsidR="001B079C" w:rsidRPr="001B079C" w:rsidRDefault="001B079C" w:rsidP="001B079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B079C">
        <w:rPr>
          <w:rFonts w:ascii="Times New Roman" w:hAnsi="Times New Roman" w:cs="Times New Roman"/>
          <w:sz w:val="24"/>
          <w:szCs w:val="24"/>
        </w:rPr>
        <w:t>w tym podatek VAT ……………% .................................................. zł.</w:t>
      </w:r>
    </w:p>
    <w:p w14:paraId="3DC996CE" w14:textId="77777777" w:rsidR="000E7A87" w:rsidRPr="00EB40BF" w:rsidRDefault="000E7A87">
      <w:pPr>
        <w:pStyle w:val="Style23"/>
        <w:widowControl/>
        <w:ind w:right="-59"/>
        <w:jc w:val="both"/>
        <w:rPr>
          <w:rFonts w:ascii="Times New Roman" w:hAnsi="Times New Roman" w:cs="Times New Roman"/>
        </w:rPr>
      </w:pPr>
      <w:r w:rsidRPr="00EB40BF">
        <w:rPr>
          <w:rStyle w:val="FontStyle22"/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5BD762AE" w14:textId="77777777" w:rsidR="000E7A87" w:rsidRDefault="000E7A87">
      <w:pPr>
        <w:jc w:val="both"/>
        <w:rPr>
          <w:u w:val="single"/>
        </w:rPr>
      </w:pPr>
      <w:r w:rsidRPr="00B97546">
        <w:rPr>
          <w:rFonts w:ascii="Arial" w:hAnsi="Arial" w:cs="Arial"/>
          <w:b/>
          <w:szCs w:val="24"/>
          <w:u w:val="single"/>
        </w:rPr>
        <w:t xml:space="preserve">W/w cena będzie podlegała ocenie w kryterium „cena” o wadze </w:t>
      </w:r>
      <w:r w:rsidR="00C2611F" w:rsidRPr="00B97546">
        <w:rPr>
          <w:rFonts w:ascii="Arial" w:hAnsi="Arial" w:cs="Arial"/>
          <w:b/>
          <w:szCs w:val="24"/>
          <w:u w:val="single"/>
        </w:rPr>
        <w:t>6</w:t>
      </w:r>
      <w:r w:rsidRPr="00B97546">
        <w:rPr>
          <w:rFonts w:ascii="Arial" w:hAnsi="Arial" w:cs="Arial"/>
          <w:b/>
          <w:szCs w:val="24"/>
          <w:u w:val="single"/>
        </w:rPr>
        <w:t>0%.</w:t>
      </w:r>
    </w:p>
    <w:p w14:paraId="70F19223" w14:textId="77777777" w:rsidR="007506A6" w:rsidRPr="007506A6" w:rsidRDefault="007506A6">
      <w:pPr>
        <w:jc w:val="both"/>
        <w:rPr>
          <w:u w:val="single"/>
        </w:rPr>
      </w:pPr>
    </w:p>
    <w:p w14:paraId="7E803C40" w14:textId="77777777" w:rsidR="000E7A87" w:rsidRDefault="000E7A87">
      <w:pPr>
        <w:pStyle w:val="Style1"/>
        <w:widowControl/>
        <w:spacing w:before="108"/>
      </w:pPr>
      <w:r>
        <w:rPr>
          <w:rStyle w:val="FontStyle22"/>
          <w:rFonts w:ascii="Arial" w:hAnsi="Arial" w:cs="Arial"/>
          <w:b/>
        </w:rPr>
        <w:t xml:space="preserve">Uwaga: </w:t>
      </w:r>
      <w:r w:rsidRPr="00B97546">
        <w:rPr>
          <w:rStyle w:val="FontStyle22"/>
          <w:rFonts w:ascii="Arial" w:hAnsi="Arial" w:cs="Arial"/>
          <w:bCs/>
        </w:rPr>
        <w:t>Ceny należy podawać w PLN z dokładnością do dwóch miejsc po przecinku.</w:t>
      </w:r>
    </w:p>
    <w:p w14:paraId="54860193" w14:textId="77777777" w:rsidR="000E7A87" w:rsidRDefault="000E7A87">
      <w:pPr>
        <w:pStyle w:val="Default"/>
        <w:spacing w:after="123"/>
        <w:contextualSpacing/>
      </w:pPr>
    </w:p>
    <w:p w14:paraId="33F7407E" w14:textId="77777777" w:rsidR="000E7A87" w:rsidRDefault="000E7A87">
      <w:pPr>
        <w:pStyle w:val="Default"/>
        <w:spacing w:after="123"/>
        <w:contextualSpacing/>
        <w:rPr>
          <w:b/>
          <w:bCs/>
          <w:sz w:val="22"/>
          <w:szCs w:val="22"/>
        </w:rPr>
      </w:pPr>
    </w:p>
    <w:p w14:paraId="2F71DE51" w14:textId="480265C5" w:rsidR="000E7A87" w:rsidRPr="00B97546" w:rsidRDefault="000E7A87">
      <w:pPr>
        <w:pStyle w:val="Default"/>
        <w:spacing w:after="123"/>
        <w:contextualSpacing/>
        <w:rPr>
          <w:u w:val="single"/>
        </w:rPr>
      </w:pPr>
      <w:r w:rsidRPr="00B97546">
        <w:rPr>
          <w:b/>
          <w:bCs/>
          <w:sz w:val="22"/>
          <w:szCs w:val="22"/>
          <w:u w:val="single"/>
        </w:rPr>
        <w:t>Kwalifikacje i doświadczenie pracowników - podlegające ocenie w kryterium „kwalifikacje i doświadczenie osób skierowanych do wykonania zamówienia</w:t>
      </w:r>
      <w:r w:rsidR="00CC120C" w:rsidRPr="00B97546">
        <w:rPr>
          <w:b/>
          <w:bCs/>
          <w:sz w:val="22"/>
          <w:szCs w:val="22"/>
          <w:u w:val="single"/>
        </w:rPr>
        <w:t>”</w:t>
      </w:r>
      <w:r w:rsidRPr="00B97546">
        <w:rPr>
          <w:b/>
          <w:bCs/>
          <w:sz w:val="22"/>
          <w:szCs w:val="22"/>
          <w:u w:val="single"/>
        </w:rPr>
        <w:t xml:space="preserve">                           w zakresie fizycznej ochrony osób i mienia w budynk</w:t>
      </w:r>
      <w:r w:rsidR="001E1F1C">
        <w:rPr>
          <w:b/>
          <w:bCs/>
          <w:sz w:val="22"/>
          <w:szCs w:val="22"/>
          <w:u w:val="single"/>
        </w:rPr>
        <w:t xml:space="preserve">u </w:t>
      </w:r>
      <w:r w:rsidRPr="00B97546">
        <w:rPr>
          <w:b/>
          <w:bCs/>
          <w:sz w:val="22"/>
          <w:szCs w:val="22"/>
          <w:u w:val="single"/>
        </w:rPr>
        <w:t>Prokuratury Regionalnej w Krakowie</w:t>
      </w:r>
      <w:r w:rsidR="00B97546">
        <w:rPr>
          <w:b/>
          <w:bCs/>
          <w:sz w:val="22"/>
          <w:szCs w:val="22"/>
          <w:u w:val="single"/>
        </w:rPr>
        <w:t xml:space="preserve"> przy</w:t>
      </w:r>
      <w:r w:rsidRPr="00B97546">
        <w:rPr>
          <w:b/>
          <w:bCs/>
          <w:sz w:val="22"/>
          <w:szCs w:val="22"/>
          <w:u w:val="single"/>
        </w:rPr>
        <w:t xml:space="preserve"> </w:t>
      </w:r>
      <w:r w:rsidR="00B97546" w:rsidRPr="00B97546">
        <w:rPr>
          <w:b/>
          <w:bCs/>
          <w:sz w:val="22"/>
          <w:szCs w:val="22"/>
          <w:u w:val="single"/>
        </w:rPr>
        <w:t>ul. Lubicz 25 w Krakowie</w:t>
      </w:r>
      <w:r w:rsidRPr="00B97546">
        <w:rPr>
          <w:b/>
          <w:bCs/>
          <w:sz w:val="22"/>
          <w:szCs w:val="22"/>
          <w:u w:val="single"/>
        </w:rPr>
        <w:t xml:space="preserve">, o wadze </w:t>
      </w:r>
      <w:r w:rsidR="00C2611F" w:rsidRPr="00B97546">
        <w:rPr>
          <w:b/>
          <w:bCs/>
          <w:sz w:val="22"/>
          <w:szCs w:val="22"/>
          <w:u w:val="single"/>
        </w:rPr>
        <w:t>4</w:t>
      </w:r>
      <w:r w:rsidRPr="00B97546">
        <w:rPr>
          <w:b/>
          <w:bCs/>
          <w:sz w:val="22"/>
          <w:szCs w:val="22"/>
          <w:u w:val="single"/>
        </w:rPr>
        <w:t>0%.</w:t>
      </w:r>
    </w:p>
    <w:p w14:paraId="3E6A9A46" w14:textId="77777777" w:rsidR="000E7A87" w:rsidRDefault="000E7A87">
      <w:pPr>
        <w:pStyle w:val="Default"/>
        <w:spacing w:after="123"/>
        <w:contextualSpacing/>
        <w:jc w:val="both"/>
        <w:rPr>
          <w:b/>
          <w:bCs/>
          <w:sz w:val="22"/>
          <w:szCs w:val="22"/>
        </w:rPr>
      </w:pPr>
    </w:p>
    <w:p w14:paraId="1AAD48E6" w14:textId="77777777" w:rsidR="007506A6" w:rsidRDefault="007506A6">
      <w:pPr>
        <w:pStyle w:val="Default"/>
        <w:spacing w:after="123"/>
        <w:contextualSpacing/>
        <w:jc w:val="both"/>
        <w:rPr>
          <w:b/>
          <w:bCs/>
          <w:sz w:val="22"/>
          <w:szCs w:val="22"/>
        </w:rPr>
      </w:pPr>
    </w:p>
    <w:p w14:paraId="04D24E64" w14:textId="77777777" w:rsidR="000E7A87" w:rsidRDefault="000E7A87">
      <w:pPr>
        <w:pStyle w:val="Default"/>
        <w:spacing w:after="123"/>
        <w:contextualSpacing/>
        <w:jc w:val="both"/>
        <w:rPr>
          <w:b/>
          <w:bCs/>
          <w:sz w:val="22"/>
          <w:szCs w:val="22"/>
        </w:rPr>
      </w:pPr>
    </w:p>
    <w:tbl>
      <w:tblPr>
        <w:tblW w:w="10510" w:type="dxa"/>
        <w:tblInd w:w="-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1715"/>
        <w:gridCol w:w="1309"/>
        <w:gridCol w:w="1756"/>
        <w:gridCol w:w="1982"/>
        <w:gridCol w:w="1551"/>
        <w:gridCol w:w="1668"/>
      </w:tblGrid>
      <w:tr w:rsidR="007C15E9" w:rsidRPr="007506A6" w14:paraId="5496A234" w14:textId="77777777" w:rsidTr="002F1E54">
        <w:trPr>
          <w:trHeight w:val="1984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5F399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2F00EF" w14:textId="77777777" w:rsidR="007C15E9" w:rsidRPr="007506A6" w:rsidRDefault="007C15E9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506A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43AE2F" w14:textId="77777777" w:rsidR="007C15E9" w:rsidRPr="007C15E9" w:rsidRDefault="007C15E9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97E275A" w14:textId="77777777" w:rsidR="007C15E9" w:rsidRPr="007C15E9" w:rsidRDefault="007C15E9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7B87F36" w14:textId="77777777" w:rsidR="007C15E9" w:rsidRPr="007506A6" w:rsidRDefault="007C15E9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1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Wymiar etatu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F51A73" w14:textId="77777777" w:rsidR="00D873CA" w:rsidRDefault="00D873CA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450493D4" w14:textId="77777777" w:rsidR="007C15E9" w:rsidRPr="007C15E9" w:rsidRDefault="007C15E9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1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Zakres wykonywania czynności w ramach zatrudnienia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A814FD" w14:textId="77777777" w:rsidR="007C15E9" w:rsidRPr="007C15E9" w:rsidRDefault="007C15E9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1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Okres zatrudnienia (daty rozpoczęcia i zakończenia pracy)</w:t>
            </w:r>
          </w:p>
          <w:p w14:paraId="5A3A1A1B" w14:textId="77777777" w:rsidR="007C15E9" w:rsidRPr="007506A6" w:rsidRDefault="007C15E9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0862BE" w14:textId="77777777" w:rsidR="007C15E9" w:rsidRPr="007506A6" w:rsidRDefault="007C15E9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C1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instytucji na rzecz której pracownik ochrony realizował pracę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C0B9D7" w14:textId="77777777" w:rsidR="00D873CA" w:rsidRDefault="00D873CA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7AA62407" w14:textId="77777777" w:rsidR="007C15E9" w:rsidRDefault="00DA05A7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Zasób własny czy innego podmiotu (jeśli podmiotu to wskazać jakiego)</w:t>
            </w:r>
          </w:p>
          <w:p w14:paraId="52C116DB" w14:textId="77777777" w:rsidR="00DA05A7" w:rsidRPr="007C15E9" w:rsidRDefault="00DA05A7" w:rsidP="007C15E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C15E9" w:rsidRPr="007506A6" w14:paraId="7A9E13FD" w14:textId="77777777" w:rsidTr="00D873CA">
        <w:trPr>
          <w:trHeight w:val="488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D98C25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  <w:p w14:paraId="01E22676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EA2720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E18D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38B06C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D4DCAC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22B096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DD5F4E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7C15E9" w:rsidRPr="007506A6" w14:paraId="124E757C" w14:textId="77777777" w:rsidTr="00D873CA">
        <w:trPr>
          <w:trHeight w:val="487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1DD41" w14:textId="77777777" w:rsidR="007C15E9" w:rsidRPr="00D873CA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C255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07CD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23E9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4C5B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0711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0E001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683E3B15" w14:textId="77777777" w:rsidTr="00D873CA">
        <w:trPr>
          <w:trHeight w:val="551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FDD7E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  <w:p w14:paraId="3350D286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A9201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0225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C45F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141C2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8993DC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FA2A87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5A7F1190" w14:textId="77777777" w:rsidTr="00D873CA">
        <w:trPr>
          <w:trHeight w:val="573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7DC1" w14:textId="77777777" w:rsidR="00DA05A7" w:rsidRPr="00D873CA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28E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42C9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0D4F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65F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AB0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717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149733E9" w14:textId="77777777" w:rsidTr="00D873CA">
        <w:trPr>
          <w:trHeight w:val="488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9CA6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  <w:p w14:paraId="1F73764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C6F4F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FF6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D17DE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D8763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3CE224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BC731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1DEFB644" w14:textId="77777777" w:rsidTr="00D873CA">
        <w:trPr>
          <w:trHeight w:val="487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F384E" w14:textId="77777777" w:rsidR="00DA05A7" w:rsidRPr="00D873CA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C6D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7939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6611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7479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FEC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FFD0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7E16F337" w14:textId="77777777" w:rsidTr="00D873CA">
        <w:trPr>
          <w:trHeight w:val="510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30112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</w:t>
            </w:r>
          </w:p>
          <w:p w14:paraId="1F0F5685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76F320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DF0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CEDA0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9006E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64BDA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BBCC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0823467D" w14:textId="77777777" w:rsidTr="00D873CA">
        <w:trPr>
          <w:trHeight w:val="510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D70A7" w14:textId="77777777" w:rsidR="00DA05A7" w:rsidRPr="00D873CA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914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5B9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1FD9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C02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0084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D26C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3383FD16" w14:textId="77777777" w:rsidTr="00D873CA">
        <w:trPr>
          <w:trHeight w:val="563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53E74D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5.</w:t>
            </w:r>
          </w:p>
          <w:p w14:paraId="49DD5029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5910E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703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FE95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067B27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AF5FE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FE3D57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560B34E6" w14:textId="77777777" w:rsidTr="00D873CA">
        <w:trPr>
          <w:trHeight w:val="562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0FD98" w14:textId="77777777" w:rsidR="00DA05A7" w:rsidRPr="00D873CA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B0C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504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DF3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7EA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498D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8190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132DF586" w14:textId="77777777" w:rsidTr="00D873CA">
        <w:trPr>
          <w:trHeight w:val="563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F92F4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6.</w:t>
            </w:r>
          </w:p>
          <w:p w14:paraId="20967FF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B81F24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7DF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DF8CE6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2D212F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EC27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565600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1EB10B3D" w14:textId="77777777" w:rsidTr="00D873CA">
        <w:trPr>
          <w:trHeight w:val="562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0E002" w14:textId="77777777" w:rsidR="00DA05A7" w:rsidRPr="00D873CA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8DC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2DF0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F73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37E6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458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1C4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576567B1" w14:textId="77777777" w:rsidTr="00D873CA">
        <w:trPr>
          <w:trHeight w:val="540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08E5ED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7.</w:t>
            </w:r>
          </w:p>
          <w:p w14:paraId="3569628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4CB8D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AE27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F2BE0C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71AED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4C8DAC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3E21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6FAE2DD3" w14:textId="77777777" w:rsidTr="00D873CA">
        <w:trPr>
          <w:trHeight w:val="540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DB3F" w14:textId="77777777" w:rsidR="00DA05A7" w:rsidRPr="00D873CA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F9F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8EA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AEE6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836D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A63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7FF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3DB39AC6" w14:textId="77777777" w:rsidTr="00D873CA">
        <w:trPr>
          <w:trHeight w:val="420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20E49A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8.</w:t>
            </w:r>
          </w:p>
          <w:p w14:paraId="70EE9F9D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6E48A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7AB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FDEFC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59650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C46B29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4FAD2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251445D0" w14:textId="77777777" w:rsidTr="00D873CA">
        <w:trPr>
          <w:trHeight w:val="420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56856" w14:textId="77777777" w:rsidR="00DA05A7" w:rsidRPr="00D873CA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6CE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D21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F0AD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0BAA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6B65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FE7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70E8526C" w14:textId="77777777" w:rsidTr="00D873CA">
        <w:trPr>
          <w:trHeight w:val="562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C713B5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873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114BC3C0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A14AAF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DC5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A2C08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FEDBA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0FE2B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7A7BB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5224C084" w14:textId="77777777" w:rsidTr="00D873CA">
        <w:trPr>
          <w:trHeight w:val="542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EF59E" w14:textId="77777777" w:rsidR="00DA05A7" w:rsidRPr="00D873CA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75F5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FD64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A07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F1B5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CD7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1C4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65613A41" w14:textId="77777777" w:rsidTr="00D873CA">
        <w:trPr>
          <w:trHeight w:val="495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FA5C2C" w14:textId="77777777" w:rsidR="00DA05A7" w:rsidRPr="007506A6" w:rsidRDefault="00DA05A7" w:rsidP="007C15E9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873C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</w:p>
          <w:p w14:paraId="2DAEE41E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722E76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3D5C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D7B9C1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FDF7F4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1E397D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02ED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045DD165" w14:textId="77777777" w:rsidTr="00D873CA">
        <w:trPr>
          <w:trHeight w:val="495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4B524" w14:textId="77777777" w:rsidR="00DA05A7" w:rsidRPr="00D873CA" w:rsidRDefault="00DA05A7" w:rsidP="007C15E9">
            <w:pPr>
              <w:suppressAutoHyphens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04A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C3E4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0A9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6FEA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14A4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86A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0291071C" w14:textId="77777777" w:rsidTr="00D873CA">
        <w:trPr>
          <w:trHeight w:val="413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36B4D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….</w:t>
            </w:r>
          </w:p>
          <w:p w14:paraId="33C3A30F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535292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3A49C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ED6C0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217B08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79E8B3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E1128B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5F091D7C" w14:textId="77777777" w:rsidTr="00D873CA">
        <w:trPr>
          <w:trHeight w:val="412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81E2" w14:textId="77777777" w:rsidR="00DA05A7" w:rsidRPr="00D873CA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843C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C710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A5C6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8B85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716A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D257" w14:textId="77777777" w:rsidR="00DA05A7" w:rsidRPr="007506A6" w:rsidRDefault="00DA05A7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2EADD2C3" w14:textId="77777777" w:rsidTr="00D873CA">
        <w:trPr>
          <w:trHeight w:val="70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FBA1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C0E4AAC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73A3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8152B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14A0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F74B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E8C9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60A1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618823AC" w14:textId="77777777" w:rsidTr="00D873CA">
        <w:trPr>
          <w:trHeight w:val="69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B473F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D6935DE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.….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7AC3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6101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5F38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CAD9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C910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49AB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03726C74" w14:textId="77777777" w:rsidTr="00D873CA">
        <w:trPr>
          <w:trHeight w:val="525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D75BF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B2AE851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53A6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FA9F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6E24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46BF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0E43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0A5D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A05A7" w:rsidRPr="007506A6" w14:paraId="4F35AB08" w14:textId="77777777" w:rsidTr="00D873CA">
        <w:trPr>
          <w:trHeight w:val="51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74960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06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….</w:t>
            </w:r>
          </w:p>
          <w:p w14:paraId="2D86BA4C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C7F5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CD63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819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CC92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CFB0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53D2" w14:textId="77777777" w:rsidR="007C15E9" w:rsidRPr="007506A6" w:rsidRDefault="007C15E9" w:rsidP="007506A6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58EF229A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0F5FD6" w14:textId="77777777" w:rsidR="000E7A87" w:rsidRPr="005D4717" w:rsidRDefault="000E7A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 w:rsidRPr="005D4717">
        <w:rPr>
          <w:rFonts w:ascii="Times New Roman" w:hAnsi="Times New Roman" w:cs="Times New Roman"/>
          <w:sz w:val="24"/>
          <w:szCs w:val="24"/>
        </w:rPr>
        <w:t xml:space="preserve">Równocześnie oświadczam/y, że :   </w:t>
      </w:r>
    </w:p>
    <w:p w14:paraId="6BC4D307" w14:textId="3D9E99C6" w:rsidR="009B7478" w:rsidRDefault="000E7A87" w:rsidP="009B7478">
      <w:pPr>
        <w:pStyle w:val="Akapitzlist"/>
        <w:numPr>
          <w:ilvl w:val="0"/>
          <w:numId w:val="7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478">
        <w:rPr>
          <w:rFonts w:ascii="Times New Roman" w:hAnsi="Times New Roman" w:cs="Times New Roman"/>
          <w:sz w:val="24"/>
          <w:szCs w:val="24"/>
        </w:rPr>
        <w:t>Pracownicy</w:t>
      </w:r>
      <w:r w:rsidR="00B97546" w:rsidRPr="009B7478">
        <w:rPr>
          <w:rFonts w:ascii="Times New Roman" w:hAnsi="Times New Roman" w:cs="Times New Roman"/>
          <w:sz w:val="24"/>
          <w:szCs w:val="24"/>
        </w:rPr>
        <w:t xml:space="preserve"> </w:t>
      </w:r>
      <w:r w:rsidRPr="009B7478">
        <w:rPr>
          <w:rFonts w:ascii="Times New Roman" w:hAnsi="Times New Roman" w:cs="Times New Roman"/>
          <w:sz w:val="24"/>
          <w:szCs w:val="24"/>
        </w:rPr>
        <w:t xml:space="preserve">świadczący usługi spełniają wszystkie wymogi </w:t>
      </w:r>
      <w:r w:rsidR="009B7478" w:rsidRPr="009B7478">
        <w:rPr>
          <w:rFonts w:ascii="Times New Roman" w:hAnsi="Times New Roman" w:cs="Times New Roman"/>
          <w:sz w:val="24"/>
          <w:szCs w:val="24"/>
        </w:rPr>
        <w:t>określone</w:t>
      </w:r>
      <w:r w:rsidRPr="009B7478">
        <w:rPr>
          <w:rFonts w:ascii="Times New Roman" w:hAnsi="Times New Roman" w:cs="Times New Roman"/>
          <w:sz w:val="24"/>
          <w:szCs w:val="24"/>
        </w:rPr>
        <w:t xml:space="preserve"> SWZ </w:t>
      </w:r>
      <w:r w:rsidR="009B7478">
        <w:rPr>
          <w:rFonts w:ascii="Times New Roman" w:hAnsi="Times New Roman" w:cs="Times New Roman"/>
          <w:sz w:val="24"/>
          <w:szCs w:val="24"/>
        </w:rPr>
        <w:t>.</w:t>
      </w:r>
      <w:r w:rsidRPr="009B747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2F96481D" w14:textId="067157B7" w:rsidR="009B7478" w:rsidRDefault="000E7A87" w:rsidP="009B7478">
      <w:pPr>
        <w:pStyle w:val="Akapitzlist"/>
        <w:numPr>
          <w:ilvl w:val="0"/>
          <w:numId w:val="7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478">
        <w:rPr>
          <w:rFonts w:ascii="Times New Roman" w:hAnsi="Times New Roman" w:cs="Times New Roman"/>
          <w:sz w:val="24"/>
          <w:szCs w:val="24"/>
        </w:rPr>
        <w:t>Zaoferowana cena uwzględnia wszystkie wymagania przedstawione w SWZ</w:t>
      </w:r>
      <w:r w:rsidRPr="009B747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7478">
        <w:rPr>
          <w:rFonts w:ascii="Times New Roman" w:hAnsi="Times New Roman" w:cs="Times New Roman"/>
          <w:sz w:val="24"/>
          <w:szCs w:val="24"/>
        </w:rPr>
        <w:t>oraz obejmuje wszelkie koszty</w:t>
      </w:r>
      <w:r w:rsidR="009B7478">
        <w:rPr>
          <w:rFonts w:ascii="Times New Roman" w:hAnsi="Times New Roman" w:cs="Times New Roman"/>
          <w:sz w:val="24"/>
          <w:szCs w:val="24"/>
        </w:rPr>
        <w:t xml:space="preserve"> (w tym m.in. </w:t>
      </w:r>
      <w:r w:rsidR="009B7478" w:rsidRPr="009B7478">
        <w:rPr>
          <w:rFonts w:ascii="Times New Roman" w:hAnsi="Times New Roman" w:cs="Times New Roman"/>
          <w:sz w:val="24"/>
          <w:szCs w:val="24"/>
        </w:rPr>
        <w:t>koszty wynagrodzeń pracowników skierowanych do wykonania zamówienia, które nie mogą być niższe niż minimalne  wynagrodzenie</w:t>
      </w:r>
      <w:r w:rsidR="009B7478">
        <w:rPr>
          <w:rFonts w:ascii="Times New Roman" w:hAnsi="Times New Roman" w:cs="Times New Roman"/>
          <w:sz w:val="24"/>
          <w:szCs w:val="24"/>
        </w:rPr>
        <w:t>)</w:t>
      </w:r>
      <w:r w:rsidRPr="009B7478">
        <w:rPr>
          <w:rFonts w:ascii="Times New Roman" w:hAnsi="Times New Roman" w:cs="Times New Roman"/>
          <w:sz w:val="24"/>
          <w:szCs w:val="24"/>
        </w:rPr>
        <w:t>, jakie poniesie Wykonawca z tytułu należytej oraz</w:t>
      </w:r>
      <w:r w:rsidRPr="009B747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7478">
        <w:rPr>
          <w:rFonts w:ascii="Times New Roman" w:hAnsi="Times New Roman" w:cs="Times New Roman"/>
          <w:sz w:val="24"/>
          <w:szCs w:val="24"/>
        </w:rPr>
        <w:t xml:space="preserve">zgodnej  </w:t>
      </w:r>
      <w:r w:rsidR="009B7478">
        <w:rPr>
          <w:rFonts w:ascii="Times New Roman" w:hAnsi="Times New Roman" w:cs="Times New Roman"/>
          <w:sz w:val="24"/>
          <w:szCs w:val="24"/>
        </w:rPr>
        <w:br/>
      </w:r>
      <w:r w:rsidRPr="009B7478">
        <w:rPr>
          <w:rFonts w:ascii="Times New Roman" w:hAnsi="Times New Roman" w:cs="Times New Roman"/>
          <w:sz w:val="24"/>
          <w:szCs w:val="24"/>
        </w:rPr>
        <w:t xml:space="preserve">z obowiązującymi przepisami i warunkami określonymi w SWZ realizacji </w:t>
      </w:r>
      <w:r w:rsidRPr="009B747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B7478">
        <w:rPr>
          <w:rFonts w:ascii="Times New Roman" w:hAnsi="Times New Roman" w:cs="Times New Roman"/>
          <w:sz w:val="24"/>
          <w:szCs w:val="24"/>
        </w:rPr>
        <w:t xml:space="preserve">przedmiotu zamówienia. </w:t>
      </w:r>
    </w:p>
    <w:p w14:paraId="6C962A91" w14:textId="5BCC5DA4" w:rsidR="009B7478" w:rsidRDefault="009B7478" w:rsidP="009B7478">
      <w:pPr>
        <w:pStyle w:val="Akapitzlist"/>
        <w:numPr>
          <w:ilvl w:val="0"/>
          <w:numId w:val="7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478">
        <w:rPr>
          <w:rFonts w:ascii="Times New Roman" w:hAnsi="Times New Roman" w:cs="Times New Roman"/>
          <w:sz w:val="24"/>
          <w:szCs w:val="24"/>
        </w:rPr>
        <w:t>Zapoznałem się (zapoznaliśmy się) z treścią  SWZ i nie wnoszę (nie wnosimy) do niej  zastrzeżeń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7478">
        <w:rPr>
          <w:rFonts w:ascii="Times New Roman" w:hAnsi="Times New Roman" w:cs="Times New Roman"/>
          <w:sz w:val="24"/>
          <w:szCs w:val="24"/>
        </w:rPr>
        <w:t>oraz zdobyłem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7478">
        <w:rPr>
          <w:rFonts w:ascii="Times New Roman" w:hAnsi="Times New Roman" w:cs="Times New Roman"/>
          <w:sz w:val="24"/>
          <w:szCs w:val="24"/>
        </w:rPr>
        <w:t>(zdobyliśmy) konieczne informacje potrzebne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7478">
        <w:rPr>
          <w:rFonts w:ascii="Times New Roman" w:hAnsi="Times New Roman" w:cs="Times New Roman"/>
          <w:sz w:val="24"/>
          <w:szCs w:val="24"/>
        </w:rPr>
        <w:t>prawidłowego przygotowania oferty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9E5826" w14:textId="77777777" w:rsidR="009B7478" w:rsidRDefault="009B7478" w:rsidP="009B747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478">
        <w:rPr>
          <w:rFonts w:ascii="Times New Roman" w:hAnsi="Times New Roman" w:cs="Times New Roman"/>
          <w:sz w:val="24"/>
          <w:szCs w:val="24"/>
        </w:rPr>
        <w:t>Gwarantuję (gwarantujemy) wykonanie całości niniejszego zamówienia zgodnie                z treścią SWZ, treścią wyjaśnień do SWZ oraz treścią jej modyfikacji,</w:t>
      </w:r>
    </w:p>
    <w:p w14:paraId="224628B1" w14:textId="0B9BB5E9" w:rsidR="009B7478" w:rsidRPr="009B7478" w:rsidRDefault="000E7A87" w:rsidP="009B747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7478">
        <w:rPr>
          <w:rFonts w:ascii="Times New Roman" w:hAnsi="Times New Roman" w:cs="Times New Roman"/>
          <w:sz w:val="24"/>
          <w:szCs w:val="24"/>
        </w:rPr>
        <w:t>Oferowany przeze mnie (przez nas) termin wykonania niniejszego zamówienia jest zgodny z postanowieniami SWZ,</w:t>
      </w:r>
    </w:p>
    <w:p w14:paraId="288B52A7" w14:textId="77777777" w:rsidR="009B7478" w:rsidRDefault="000E7A87" w:rsidP="009B7478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478">
        <w:rPr>
          <w:rFonts w:ascii="Times New Roman" w:hAnsi="Times New Roman" w:cs="Times New Roman"/>
          <w:sz w:val="24"/>
          <w:szCs w:val="24"/>
        </w:rPr>
        <w:t>Uważam(y) się za związanych niniejszą ofertą  na czas określony w ogłoszeniu,</w:t>
      </w:r>
    </w:p>
    <w:p w14:paraId="715EC2A7" w14:textId="154D2A42" w:rsidR="000E7A87" w:rsidRPr="009B7478" w:rsidRDefault="000E7A87" w:rsidP="009B7478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7478">
        <w:rPr>
          <w:rFonts w:ascii="Times New Roman" w:hAnsi="Times New Roman" w:cs="Times New Roman"/>
          <w:sz w:val="24"/>
          <w:szCs w:val="24"/>
        </w:rPr>
        <w:t xml:space="preserve">Akceptuję (akceptujemy) bez zastrzeżeń wzór Umowy załączony do ogłoszenia                                i zobowiązuję (zobowiązujemy) się w przypadku wyboru mojej (naszej) oferty do zawarcia umowy w miejscu i terminie wyznaczonym przez Zamawiającego,   </w:t>
      </w:r>
    </w:p>
    <w:p w14:paraId="5E4C09AB" w14:textId="77777777" w:rsidR="009B7478" w:rsidRDefault="009B7478" w:rsidP="009B74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945300" w14:textId="14D304E0" w:rsidR="000E7A87" w:rsidRPr="009B7478" w:rsidRDefault="009B7478" w:rsidP="009B747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E7A87" w:rsidRPr="009B7478">
        <w:rPr>
          <w:rFonts w:ascii="Times New Roman" w:hAnsi="Times New Roman" w:cs="Times New Roman"/>
          <w:sz w:val="24"/>
          <w:szCs w:val="24"/>
        </w:rPr>
        <w:t>ie polegamy na zasobach innych podmiotów na zasadach określonych w art. 118 ustawy Pzp,*</w:t>
      </w:r>
    </w:p>
    <w:p w14:paraId="424119A4" w14:textId="7C9BC7FD" w:rsidR="000E7A87" w:rsidRPr="009B7478" w:rsidRDefault="009B7478" w:rsidP="009B7478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E7A87" w:rsidRPr="009B7478">
        <w:rPr>
          <w:rFonts w:ascii="Times New Roman" w:hAnsi="Times New Roman" w:cs="Times New Roman"/>
          <w:sz w:val="24"/>
          <w:szCs w:val="24"/>
        </w:rPr>
        <w:t xml:space="preserve">olegamy na zasobach innych podmiotów na zasadach określonych w art. 118 ustawy </w:t>
      </w:r>
      <w:r w:rsidR="000E7A87" w:rsidRPr="009B7478">
        <w:rPr>
          <w:rFonts w:ascii="Times New Roman" w:hAnsi="Times New Roman" w:cs="Times New Roman"/>
          <w:iCs/>
          <w:sz w:val="24"/>
          <w:szCs w:val="24"/>
        </w:rPr>
        <w:t>w związku z powyższym załączamy pisemne zobowiązanie tych podmiotów oraz wymagane przez Zamawiającego oświadczenia.*</w:t>
      </w:r>
    </w:p>
    <w:p w14:paraId="72FAEAEA" w14:textId="688A89C5" w:rsidR="000E7A87" w:rsidRPr="009B7478" w:rsidRDefault="009B7478" w:rsidP="009B7478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9B7478">
        <w:rPr>
          <w:rFonts w:ascii="Times New Roman" w:hAnsi="Times New Roman" w:cs="Times New Roman"/>
          <w:sz w:val="24"/>
          <w:szCs w:val="24"/>
        </w:rPr>
        <w:t>astępujące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7478">
        <w:rPr>
          <w:rFonts w:ascii="Times New Roman" w:hAnsi="Times New Roman" w:cs="Times New Roman"/>
          <w:sz w:val="24"/>
          <w:szCs w:val="24"/>
        </w:rPr>
        <w:t>części zamówienia zamierzam powierzyć podwykonawcy(om) ………………………………………………………………, jednocześnie podaję nazwy (firm) podwykonawców ……………………</w:t>
      </w:r>
      <w:r>
        <w:rPr>
          <w:rFonts w:ascii="Times New Roman" w:hAnsi="Times New Roman" w:cs="Times New Roman"/>
          <w:sz w:val="24"/>
          <w:szCs w:val="24"/>
        </w:rPr>
        <w:t>……………..</w:t>
      </w:r>
    </w:p>
    <w:p w14:paraId="1F12F65D" w14:textId="77777777" w:rsidR="000E7A87" w:rsidRPr="005D4717" w:rsidRDefault="000E7A8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82223B" w14:textId="248D979F" w:rsidR="000E7A87" w:rsidRPr="000057A8" w:rsidRDefault="000E7A87" w:rsidP="000057A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57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Uwaga:</w:t>
      </w:r>
      <w:r w:rsidRPr="005D4717">
        <w:rPr>
          <w:rFonts w:ascii="Times New Roman" w:hAnsi="Times New Roman" w:cs="Times New Roman"/>
          <w:color w:val="000000"/>
          <w:sz w:val="24"/>
          <w:szCs w:val="24"/>
        </w:rPr>
        <w:t xml:space="preserve"> Zamawiający – na zasadzie art. 121 ustawy pzp - </w:t>
      </w:r>
      <w:bookmarkStart w:id="2" w:name="_Hlk179553056"/>
      <w:r w:rsidRPr="005D4717">
        <w:rPr>
          <w:rFonts w:ascii="Times New Roman" w:hAnsi="Times New Roman" w:cs="Times New Roman"/>
          <w:color w:val="000000"/>
          <w:sz w:val="24"/>
          <w:szCs w:val="24"/>
        </w:rPr>
        <w:t>zastrzega obowiązek osobistego wykonania przez Wykonawcę w zakresie bezpośredniej ochrony fizycznej budynk</w:t>
      </w:r>
      <w:r w:rsidR="001E1F1C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Pr="000057A8">
        <w:rPr>
          <w:rFonts w:ascii="Times New Roman" w:hAnsi="Times New Roman" w:cs="Times New Roman"/>
          <w:sz w:val="24"/>
          <w:szCs w:val="24"/>
        </w:rPr>
        <w:t>Prokuratury Regionalnej w Krakowie</w:t>
      </w:r>
      <w:r w:rsidR="001E1F1C">
        <w:rPr>
          <w:rFonts w:ascii="Times New Roman" w:hAnsi="Times New Roman" w:cs="Times New Roman"/>
          <w:sz w:val="24"/>
          <w:szCs w:val="24"/>
        </w:rPr>
        <w:t xml:space="preserve"> </w:t>
      </w:r>
      <w:r w:rsidRPr="000057A8">
        <w:rPr>
          <w:rFonts w:ascii="Times New Roman" w:hAnsi="Times New Roman" w:cs="Times New Roman"/>
          <w:sz w:val="24"/>
          <w:szCs w:val="24"/>
        </w:rPr>
        <w:t xml:space="preserve">przy </w:t>
      </w:r>
      <w:r w:rsidR="00B97546" w:rsidRPr="00B97546">
        <w:rPr>
          <w:rFonts w:ascii="Times New Roman" w:hAnsi="Times New Roman" w:cs="Times New Roman"/>
          <w:sz w:val="24"/>
          <w:szCs w:val="24"/>
        </w:rPr>
        <w:t xml:space="preserve">ul. Lubicz 25 </w:t>
      </w:r>
      <w:r w:rsidRPr="000057A8">
        <w:rPr>
          <w:rFonts w:ascii="Times New Roman" w:hAnsi="Times New Roman" w:cs="Times New Roman"/>
          <w:sz w:val="24"/>
          <w:szCs w:val="24"/>
        </w:rPr>
        <w:t>w Krakowie. Zamawiający dopuszcza podwykonawstwo w zakresie usługi monitorowania systemów alarmowych wraz z interwencjami podejmowanymi przez grupę/grupy interwencyjne.</w:t>
      </w:r>
    </w:p>
    <w:bookmarkEnd w:id="2"/>
    <w:p w14:paraId="5C68001B" w14:textId="77777777" w:rsidR="000E7A87" w:rsidRPr="005D4717" w:rsidRDefault="000E7A87">
      <w:pPr>
        <w:pStyle w:val="Style18"/>
        <w:tabs>
          <w:tab w:val="left" w:pos="284"/>
        </w:tabs>
        <w:spacing w:before="5" w:line="240" w:lineRule="auto"/>
        <w:ind w:left="720"/>
        <w:rPr>
          <w:rFonts w:ascii="Times New Roman" w:hAnsi="Times New Roman" w:cs="Times New Roman"/>
          <w:iCs/>
          <w:color w:val="000000"/>
        </w:rPr>
      </w:pPr>
    </w:p>
    <w:p w14:paraId="1CD90160" w14:textId="77777777" w:rsidR="000E7A87" w:rsidRPr="005D4717" w:rsidRDefault="000E7A87">
      <w:pPr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 xml:space="preserve">- Informujemy, że  jestem  małym lub średnim przedsiębiorcą (zaznaczyć właściwe </w:t>
      </w:r>
      <w:r w:rsidRPr="005D4717">
        <w:rPr>
          <w:rFonts w:ascii="Times New Roman" w:hAnsi="Times New Roman" w:cs="Times New Roman"/>
          <w:b/>
          <w:sz w:val="24"/>
          <w:szCs w:val="24"/>
        </w:rPr>
        <w:t>x</w:t>
      </w:r>
      <w:r w:rsidRPr="005D4717">
        <w:rPr>
          <w:rFonts w:ascii="Times New Roman" w:hAnsi="Times New Roman" w:cs="Times New Roman"/>
          <w:sz w:val="24"/>
          <w:szCs w:val="24"/>
        </w:rPr>
        <w:t>)</w:t>
      </w:r>
    </w:p>
    <w:p w14:paraId="4C167320" w14:textId="77777777" w:rsidR="000E7A87" w:rsidRPr="005D4717" w:rsidRDefault="000E7A87">
      <w:pPr>
        <w:pStyle w:val="Akapitzlist"/>
        <w:numPr>
          <w:ilvl w:val="0"/>
          <w:numId w:val="4"/>
        </w:numPr>
        <w:spacing w:after="160" w:line="252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TAK</w:t>
      </w:r>
    </w:p>
    <w:p w14:paraId="144B75C2" w14:textId="77777777" w:rsidR="000E7A87" w:rsidRPr="005D4717" w:rsidRDefault="000E7A87">
      <w:pPr>
        <w:pStyle w:val="Akapitzlist"/>
        <w:numPr>
          <w:ilvl w:val="0"/>
          <w:numId w:val="4"/>
        </w:numPr>
        <w:spacing w:after="160" w:line="252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NIE</w:t>
      </w:r>
    </w:p>
    <w:p w14:paraId="2DF152DE" w14:textId="77777777" w:rsidR="000E7A87" w:rsidRPr="005D4717" w:rsidRDefault="000E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 xml:space="preserve">Zgodnie z definicją zawartą w zaleceniu Komisji z dnia 6 maja 2003r. w spawie definicji mikroprzedsiębiorstw oraz małych i średnich przedsiębiorstw (notyfikowane jako dokument nr C (2003) (1422) (Dz.U. L 124 z 20.5.2003, s. 36-41): </w:t>
      </w:r>
    </w:p>
    <w:p w14:paraId="1E04DBC1" w14:textId="77777777" w:rsidR="000E7A87" w:rsidRPr="005D4717" w:rsidRDefault="000E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b/>
          <w:sz w:val="24"/>
          <w:szCs w:val="24"/>
        </w:rPr>
        <w:t>Mikroprzedsiębiorstwo</w:t>
      </w:r>
      <w:r w:rsidRPr="005D4717">
        <w:rPr>
          <w:rFonts w:ascii="Times New Roman" w:hAnsi="Times New Roman" w:cs="Times New Roman"/>
          <w:sz w:val="24"/>
          <w:szCs w:val="24"/>
        </w:rPr>
        <w:t>: mniej niż 10 pracowników, obrót roczny (kwota przyjętych pieniędzy w danym okresie) lub bilans (zestawienie aktywów i pasywów firmy) poniżej 2 mln EUR.</w:t>
      </w:r>
    </w:p>
    <w:p w14:paraId="3B6F2B11" w14:textId="77777777" w:rsidR="000E7A87" w:rsidRPr="005D4717" w:rsidRDefault="000E7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b/>
          <w:sz w:val="24"/>
          <w:szCs w:val="24"/>
        </w:rPr>
        <w:t>Małe przedsiębiorstwo</w:t>
      </w:r>
      <w:r w:rsidRPr="005D4717">
        <w:rPr>
          <w:rFonts w:ascii="Times New Roman" w:hAnsi="Times New Roman" w:cs="Times New Roman"/>
          <w:sz w:val="24"/>
          <w:szCs w:val="24"/>
        </w:rPr>
        <w:t>: mniej niż 50 pracowników, obrót roczny lub bilans poniżej 10 mln EUR.</w:t>
      </w:r>
    </w:p>
    <w:p w14:paraId="32D40E9B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b/>
          <w:sz w:val="24"/>
          <w:szCs w:val="24"/>
        </w:rPr>
        <w:t>Średnie przedsiębiorstwo</w:t>
      </w:r>
      <w:r w:rsidRPr="005D4717">
        <w:rPr>
          <w:rFonts w:ascii="Times New Roman" w:hAnsi="Times New Roman" w:cs="Times New Roman"/>
          <w:sz w:val="24"/>
          <w:szCs w:val="24"/>
        </w:rPr>
        <w:t xml:space="preserve">: mniej niż 250 pracowników, obrót roczny poniżej 50 mln EUR lub bilans poniżej 43 mln EUR. </w:t>
      </w:r>
    </w:p>
    <w:p w14:paraId="0C412B93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316305" w14:textId="77777777" w:rsidR="000E7A87" w:rsidRPr="005D4717" w:rsidRDefault="000E7A87">
      <w:pPr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-   Wykaz dokumentów stanowiących tajemnicę przedsiębiorstwa w rozumieniu art.11 ust.4 ustawy o zwalczaniu nieuczciwej konkurencji wraz z uzasadnieniem ich zastrzeżenia (jeżeli dotyczy):</w:t>
      </w:r>
    </w:p>
    <w:p w14:paraId="70B08EA1" w14:textId="77777777" w:rsidR="000E7A87" w:rsidRPr="005D4717" w:rsidRDefault="000E7A87">
      <w:pPr>
        <w:numPr>
          <w:ilvl w:val="0"/>
          <w:numId w:val="2"/>
        </w:num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5CB232" w14:textId="77777777" w:rsidR="000E7A87" w:rsidRPr="005D4717" w:rsidRDefault="000E7A8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2CFDCF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Pod groźbą odpowiedzialności karnej oświadczamy, że załączone do oferty dokumenty opisują stan faktyczny i prawny aktualny na dzień otwarcia ofert (art. 297 k.k.)</w:t>
      </w:r>
    </w:p>
    <w:p w14:paraId="3C11B947" w14:textId="77777777" w:rsidR="000E7A8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*/niepotrzebne skreślić</w:t>
      </w:r>
    </w:p>
    <w:p w14:paraId="0EFDB2C9" w14:textId="77777777" w:rsidR="008450AB" w:rsidRPr="005D4717" w:rsidRDefault="008450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C08244" w14:textId="77777777" w:rsidR="000057A8" w:rsidRDefault="008450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Wadium  należy zwrócić na nr konta bankowego ………………………………………..…..</w:t>
      </w:r>
    </w:p>
    <w:p w14:paraId="35523BDA" w14:textId="77777777" w:rsidR="008450AB" w:rsidRDefault="008450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CEE92C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Do oferty dołączamy:</w:t>
      </w:r>
    </w:p>
    <w:p w14:paraId="52D401B1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1.</w:t>
      </w:r>
    </w:p>
    <w:p w14:paraId="2A51D2CC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2.</w:t>
      </w:r>
    </w:p>
    <w:p w14:paraId="20109A61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3.</w:t>
      </w:r>
    </w:p>
    <w:p w14:paraId="37FF2C8B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lastRenderedPageBreak/>
        <w:t>4.</w:t>
      </w:r>
    </w:p>
    <w:p w14:paraId="535C97E7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5.</w:t>
      </w:r>
    </w:p>
    <w:p w14:paraId="223C56BB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6.</w:t>
      </w:r>
    </w:p>
    <w:p w14:paraId="7FD8074A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7.</w:t>
      </w:r>
    </w:p>
    <w:p w14:paraId="1D9CAD67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sz w:val="24"/>
          <w:szCs w:val="24"/>
        </w:rPr>
        <w:t>8.</w:t>
      </w:r>
    </w:p>
    <w:p w14:paraId="1EB5044A" w14:textId="77777777" w:rsidR="000E7A8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724362" w14:textId="77777777" w:rsidR="00172FAE" w:rsidRPr="005D4717" w:rsidRDefault="00172FAE">
      <w:pPr>
        <w:jc w:val="both"/>
        <w:rPr>
          <w:rFonts w:ascii="Times New Roman" w:hAnsi="Times New Roman" w:cs="Times New Roman"/>
          <w:sz w:val="24"/>
          <w:szCs w:val="24"/>
        </w:rPr>
      </w:pPr>
      <w:r w:rsidRPr="00172FAE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378FB86E" w14:textId="77777777" w:rsidR="000E7A8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325C9" w14:textId="77777777" w:rsidR="00172FAE" w:rsidRPr="00172FAE" w:rsidRDefault="00172FAE">
      <w:pPr>
        <w:jc w:val="both"/>
        <w:rPr>
          <w:rFonts w:ascii="Times New Roman" w:hAnsi="Times New Roman" w:cs="Times New Roman"/>
          <w:sz w:val="20"/>
          <w:szCs w:val="20"/>
        </w:rPr>
      </w:pPr>
      <w:r w:rsidRPr="00172FAE">
        <w:rPr>
          <w:rFonts w:ascii="Times New Roman" w:hAnsi="Times New Roman" w:cs="Times New Roman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ED50FB" w14:textId="77777777" w:rsidR="000E7A87" w:rsidRPr="005D4717" w:rsidRDefault="000E7A87">
      <w:pPr>
        <w:autoSpaceDE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489988" w14:textId="77777777" w:rsidR="000E7A87" w:rsidRPr="005D4717" w:rsidRDefault="000E7A87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4717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UWAGA: </w:t>
      </w:r>
    </w:p>
    <w:p w14:paraId="6B36C2E8" w14:textId="77777777" w:rsidR="000E7A87" w:rsidRPr="005D4717" w:rsidRDefault="000E7A87">
      <w:pPr>
        <w:jc w:val="both"/>
        <w:rPr>
          <w:rFonts w:ascii="Times New Roman" w:hAnsi="Times New Roman" w:cs="Times New Roman"/>
          <w:sz w:val="24"/>
          <w:szCs w:val="24"/>
        </w:rPr>
      </w:pPr>
      <w:r w:rsidRPr="005D4717">
        <w:rPr>
          <w:rFonts w:ascii="Times New Roman" w:eastAsia="Calibri" w:hAnsi="Times New Roman" w:cs="Times New Roman"/>
          <w:color w:val="FF0000"/>
          <w:sz w:val="24"/>
          <w:szCs w:val="24"/>
        </w:rPr>
        <w:t>Zgodnie z postanowieniami SWZ, ofertę oraz pozostałe dokumenty należy opatrzyć kwalifikowanym podpisem elektronicznym lub podpisem zaufanym lub podpisem osobistym osoby uprawionej do składania oświadczeń woli w imieniu Wykonawcy</w:t>
      </w:r>
    </w:p>
    <w:p w14:paraId="2EE02994" w14:textId="77777777" w:rsidR="000E7A87" w:rsidRDefault="000E7A87">
      <w:pPr>
        <w:jc w:val="both"/>
        <w:rPr>
          <w:rFonts w:ascii="Arial" w:hAnsi="Arial" w:cs="Arial"/>
          <w:color w:val="FF0000"/>
        </w:rPr>
      </w:pPr>
    </w:p>
    <w:p w14:paraId="68A7F0CC" w14:textId="77777777" w:rsidR="000E7A87" w:rsidRDefault="000E7A87">
      <w:pPr>
        <w:jc w:val="both"/>
        <w:rPr>
          <w:rFonts w:ascii="Arial" w:hAnsi="Arial" w:cs="Arial"/>
          <w:color w:val="FF0000"/>
        </w:rPr>
      </w:pPr>
    </w:p>
    <w:p w14:paraId="0DCDC0BE" w14:textId="77777777" w:rsidR="000E7A87" w:rsidRDefault="000E7A87">
      <w:pPr>
        <w:jc w:val="both"/>
        <w:rPr>
          <w:rFonts w:ascii="Arial" w:hAnsi="Arial" w:cs="Arial"/>
          <w:color w:val="FF0000"/>
        </w:rPr>
      </w:pPr>
    </w:p>
    <w:p w14:paraId="2967EB74" w14:textId="77777777" w:rsidR="000E7A87" w:rsidRDefault="000E7A87">
      <w:pPr>
        <w:jc w:val="both"/>
      </w:pPr>
      <w:r>
        <w:rPr>
          <w:rFonts w:ascii="Arial" w:hAnsi="Arial" w:cs="Arial"/>
        </w:rPr>
        <w:t>.........................................                                         ....................................................</w:t>
      </w:r>
    </w:p>
    <w:p w14:paraId="12C07DFC" w14:textId="77777777" w:rsidR="000E7A87" w:rsidRDefault="000E7A87">
      <w:pPr>
        <w:spacing w:line="240" w:lineRule="auto"/>
        <w:contextualSpacing/>
        <w:jc w:val="both"/>
      </w:pPr>
      <w:r>
        <w:rPr>
          <w:rFonts w:ascii="Arial" w:eastAsia="Arial" w:hAnsi="Arial" w:cs="Arial"/>
          <w:sz w:val="18"/>
        </w:rPr>
        <w:t xml:space="preserve">        </w:t>
      </w:r>
      <w:r>
        <w:rPr>
          <w:rFonts w:ascii="Arial" w:hAnsi="Arial" w:cs="Arial"/>
          <w:sz w:val="18"/>
        </w:rPr>
        <w:t xml:space="preserve">miejscowość, data                                                                       Podpis/y/  osób wskazanych w dokumencie  </w:t>
      </w:r>
    </w:p>
    <w:p w14:paraId="7DADF2E7" w14:textId="77777777" w:rsidR="000E7A87" w:rsidRDefault="000E7A87">
      <w:pPr>
        <w:spacing w:line="240" w:lineRule="auto"/>
        <w:contextualSpacing/>
        <w:jc w:val="both"/>
      </w:pPr>
      <w:r>
        <w:rPr>
          <w:rFonts w:ascii="Arial" w:eastAsia="Arial" w:hAnsi="Arial" w:cs="Arial"/>
          <w:sz w:val="18"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 xml:space="preserve">uprawniającym do występowania                      </w:t>
      </w:r>
    </w:p>
    <w:p w14:paraId="154C7744" w14:textId="77777777" w:rsidR="000E7A87" w:rsidRDefault="000E7A87">
      <w:pPr>
        <w:spacing w:line="240" w:lineRule="auto"/>
        <w:contextualSpacing/>
        <w:jc w:val="both"/>
      </w:pPr>
      <w:r>
        <w:rPr>
          <w:rFonts w:ascii="Arial" w:eastAsia="Arial" w:hAnsi="Arial" w:cs="Arial"/>
          <w:sz w:val="18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 xml:space="preserve">w  obrocie prawnym </w:t>
      </w:r>
    </w:p>
    <w:p w14:paraId="31881C2F" w14:textId="77777777" w:rsidR="000E7A87" w:rsidRDefault="000E7A87">
      <w:pPr>
        <w:spacing w:line="240" w:lineRule="auto"/>
        <w:contextualSpacing/>
      </w:pPr>
      <w:r>
        <w:rPr>
          <w:rFonts w:ascii="Arial" w:eastAsia="Arial" w:hAnsi="Arial" w:cs="Arial"/>
          <w:sz w:val="18"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>lub posiadających pełnomocnictwo</w:t>
      </w:r>
    </w:p>
    <w:sectPr w:rsidR="000E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4D6E" w14:textId="77777777" w:rsidR="00CC4209" w:rsidRDefault="00CC4209">
      <w:pPr>
        <w:spacing w:after="0" w:line="240" w:lineRule="auto"/>
      </w:pPr>
      <w:r>
        <w:separator/>
      </w:r>
    </w:p>
  </w:endnote>
  <w:endnote w:type="continuationSeparator" w:id="0">
    <w:p w14:paraId="0CBB98A6" w14:textId="77777777" w:rsidR="00CC4209" w:rsidRDefault="00CC4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B725E" w14:textId="77777777" w:rsidR="00CC4209" w:rsidRDefault="00CC4209">
      <w:pPr>
        <w:spacing w:after="0" w:line="240" w:lineRule="auto"/>
      </w:pPr>
      <w:r>
        <w:separator/>
      </w:r>
    </w:p>
  </w:footnote>
  <w:footnote w:type="continuationSeparator" w:id="0">
    <w:p w14:paraId="189F9E7F" w14:textId="77777777" w:rsidR="00CC4209" w:rsidRDefault="00CC4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strike w:val="0"/>
        <w:dstrike w:val="0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BDF22EF"/>
    <w:multiLevelType w:val="hybridMultilevel"/>
    <w:tmpl w:val="35FA1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30E29"/>
    <w:multiLevelType w:val="hybridMultilevel"/>
    <w:tmpl w:val="87542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2497"/>
    <w:multiLevelType w:val="hybridMultilevel"/>
    <w:tmpl w:val="464C3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070177">
    <w:abstractNumId w:val="0"/>
  </w:num>
  <w:num w:numId="2" w16cid:durableId="1849175796">
    <w:abstractNumId w:val="1"/>
  </w:num>
  <w:num w:numId="3" w16cid:durableId="52043507">
    <w:abstractNumId w:val="2"/>
  </w:num>
  <w:num w:numId="4" w16cid:durableId="2019185739">
    <w:abstractNumId w:val="3"/>
  </w:num>
  <w:num w:numId="5" w16cid:durableId="818309878">
    <w:abstractNumId w:val="4"/>
  </w:num>
  <w:num w:numId="6" w16cid:durableId="1908225512">
    <w:abstractNumId w:val="5"/>
  </w:num>
  <w:num w:numId="7" w16cid:durableId="9268391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7AE"/>
    <w:rsid w:val="000057A8"/>
    <w:rsid w:val="00012728"/>
    <w:rsid w:val="00036E9B"/>
    <w:rsid w:val="000E7A87"/>
    <w:rsid w:val="00172FAE"/>
    <w:rsid w:val="001B079C"/>
    <w:rsid w:val="001E1F1C"/>
    <w:rsid w:val="00286570"/>
    <w:rsid w:val="002A0A9E"/>
    <w:rsid w:val="002F1E54"/>
    <w:rsid w:val="002F50B8"/>
    <w:rsid w:val="00321ADE"/>
    <w:rsid w:val="00357E63"/>
    <w:rsid w:val="0038464A"/>
    <w:rsid w:val="004F450E"/>
    <w:rsid w:val="005B0A96"/>
    <w:rsid w:val="005D4717"/>
    <w:rsid w:val="007506A6"/>
    <w:rsid w:val="007C15E9"/>
    <w:rsid w:val="00841F01"/>
    <w:rsid w:val="008450AB"/>
    <w:rsid w:val="008863D7"/>
    <w:rsid w:val="0097192D"/>
    <w:rsid w:val="009B7478"/>
    <w:rsid w:val="00A0211C"/>
    <w:rsid w:val="00A228BD"/>
    <w:rsid w:val="00A45B23"/>
    <w:rsid w:val="00AE3670"/>
    <w:rsid w:val="00B97546"/>
    <w:rsid w:val="00C05EB7"/>
    <w:rsid w:val="00C2611F"/>
    <w:rsid w:val="00C26FE8"/>
    <w:rsid w:val="00CA07AE"/>
    <w:rsid w:val="00CC120C"/>
    <w:rsid w:val="00CC4209"/>
    <w:rsid w:val="00CD6A73"/>
    <w:rsid w:val="00D873CA"/>
    <w:rsid w:val="00DA05A7"/>
    <w:rsid w:val="00DF7FF2"/>
    <w:rsid w:val="00EB40BF"/>
    <w:rsid w:val="00F169E0"/>
    <w:rsid w:val="00F6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8D9D71"/>
  <w15:chartTrackingRefBased/>
  <w15:docId w15:val="{86D91B41-37AD-4D95-B799-99D7AA45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trike w:val="0"/>
      <w:dstrike w:val="0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Cs w:val="24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 w:val="0"/>
      <w:i w:val="0"/>
      <w:sz w:val="20"/>
    </w:rPr>
  </w:style>
  <w:style w:type="character" w:customStyle="1" w:styleId="WW8Num7z1">
    <w:name w:val="WW8Num7z1"/>
    <w:rPr>
      <w:rFonts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Nagwek4Znak">
    <w:name w:val="Nagłówek 4 Znak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Nagwek5Znak">
    <w:name w:val="Nagłówek 5 Znak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TekstpodstawowyZnak">
    <w:name w:val="Tekst podstawowy Znak"/>
    <w:rPr>
      <w:rFonts w:eastAsia="Times New Roman"/>
      <w:sz w:val="20"/>
    </w:rPr>
  </w:style>
  <w:style w:type="character" w:customStyle="1" w:styleId="Tekstpodstawowy2Znak">
    <w:name w:val="Tekst podstawowy 2 Znak"/>
    <w:rPr>
      <w:rFonts w:eastAsia="Times New Roman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22">
    <w:name w:val="Font Style22"/>
    <w:rPr>
      <w:rFonts w:ascii="Tahoma" w:hAnsi="Tahoma" w:cs="Tahoma" w:hint="default"/>
      <w:sz w:val="22"/>
      <w:szCs w:val="22"/>
    </w:rPr>
  </w:style>
  <w:style w:type="character" w:customStyle="1" w:styleId="FontStyle27">
    <w:name w:val="Font Style27"/>
    <w:rPr>
      <w:rFonts w:ascii="Tahoma" w:hAnsi="Tahoma" w:cs="Tahoma"/>
      <w:sz w:val="22"/>
      <w:szCs w:val="22"/>
    </w:rPr>
  </w:style>
  <w:style w:type="character" w:customStyle="1" w:styleId="Tekstpodstawowy3Znak">
    <w:name w:val="Tekst podstawowy 3 Znak"/>
    <w:rPr>
      <w:rFonts w:ascii="Calibri" w:eastAsia="Times New Roman" w:hAnsi="Calibri" w:cs="Calibri"/>
      <w:sz w:val="16"/>
      <w:szCs w:val="16"/>
    </w:rPr>
  </w:style>
  <w:style w:type="character" w:customStyle="1" w:styleId="NagwekZnak">
    <w:name w:val="Nagłówek Znak"/>
    <w:rPr>
      <w:rFonts w:ascii="Calibri" w:eastAsia="Times New Roman" w:hAnsi="Calibri" w:cs="Calibri"/>
      <w:sz w:val="22"/>
      <w:szCs w:val="22"/>
    </w:rPr>
  </w:style>
  <w:style w:type="character" w:customStyle="1" w:styleId="StopkaZnak">
    <w:name w:val="Stopka Znak"/>
    <w:rPr>
      <w:rFonts w:ascii="Calibri" w:eastAsia="Times New Roman" w:hAnsi="Calibri" w:cs="Calibri"/>
      <w:sz w:val="22"/>
      <w:szCs w:val="22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autoSpaceDE w:val="0"/>
      <w:spacing w:after="0" w:line="240" w:lineRule="auto"/>
      <w:jc w:val="both"/>
    </w:pPr>
    <w:rPr>
      <w:rFonts w:ascii="Times New Roman" w:hAnsi="Times New Roman" w:cs="Times New Roman"/>
      <w:sz w:val="20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pPr>
      <w:widowControl w:val="0"/>
      <w:autoSpaceDE w:val="0"/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23">
    <w:name w:val="Style23"/>
    <w:basedOn w:val="Normalny"/>
    <w:pPr>
      <w:widowControl w:val="0"/>
      <w:autoSpaceDE w:val="0"/>
      <w:spacing w:after="0" w:line="235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bidi="hi-IN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Style5">
    <w:name w:val="Style5"/>
    <w:basedOn w:val="Normalny"/>
    <w:pPr>
      <w:widowControl w:val="0"/>
      <w:autoSpaceDE w:val="0"/>
      <w:spacing w:after="0"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pPr>
      <w:widowControl w:val="0"/>
      <w:autoSpaceDE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D89C3-F821-48E0-8D33-F6B8F1A7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1251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pkolodziejczyk</dc:creator>
  <cp:keywords/>
  <cp:lastModifiedBy>Błoniarczyk Agnieszka (RP Kraków)</cp:lastModifiedBy>
  <cp:revision>5</cp:revision>
  <cp:lastPrinted>2022-01-11T09:41:00Z</cp:lastPrinted>
  <dcterms:created xsi:type="dcterms:W3CDTF">2024-10-23T08:14:00Z</dcterms:created>
  <dcterms:modified xsi:type="dcterms:W3CDTF">2025-12-01T08:13:00Z</dcterms:modified>
</cp:coreProperties>
</file>